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Calibri" w:hAnsi="Times New Roman" w:cs="Times New Roman"/>
          <w:color w:val="auto"/>
          <w:sz w:val="24"/>
          <w:szCs w:val="24"/>
          <w:lang w:eastAsia="en-US"/>
        </w:rPr>
        <w:id w:val="-1626233968"/>
        <w:docPartObj>
          <w:docPartGallery w:val="Table of Contents"/>
          <w:docPartUnique/>
        </w:docPartObj>
      </w:sdtPr>
      <w:sdtEndPr>
        <w:rPr>
          <w:b/>
          <w:bCs/>
        </w:rPr>
      </w:sdtEndPr>
      <w:sdtContent>
        <w:p w14:paraId="52B39462" w14:textId="77777777" w:rsidR="00E96760" w:rsidRPr="003248CD" w:rsidRDefault="00E96760" w:rsidP="004F0E93">
          <w:pPr>
            <w:pStyle w:val="Nagwekspisutreci"/>
            <w:spacing w:before="0" w:line="360" w:lineRule="auto"/>
            <w:jc w:val="center"/>
            <w:rPr>
              <w:rFonts w:ascii="Times New Roman" w:hAnsi="Times New Roman" w:cs="Times New Roman"/>
              <w:b/>
              <w:color w:val="auto"/>
              <w:sz w:val="24"/>
              <w:szCs w:val="24"/>
            </w:rPr>
          </w:pPr>
          <w:r w:rsidRPr="003248CD">
            <w:rPr>
              <w:rFonts w:ascii="Times New Roman" w:hAnsi="Times New Roman" w:cs="Times New Roman"/>
              <w:b/>
              <w:color w:val="auto"/>
              <w:sz w:val="24"/>
              <w:szCs w:val="24"/>
            </w:rPr>
            <w:t>Spis treści</w:t>
          </w:r>
        </w:p>
        <w:p w14:paraId="0420BBE5" w14:textId="276C1CB4" w:rsidR="004F0E93" w:rsidRPr="00B66308" w:rsidRDefault="004F0E93" w:rsidP="004E5C29">
          <w:pPr>
            <w:spacing w:after="0" w:line="240" w:lineRule="auto"/>
            <w:jc w:val="center"/>
            <w:rPr>
              <w:rFonts w:ascii="Times New Roman" w:hAnsi="Times New Roman"/>
              <w:sz w:val="18"/>
              <w:szCs w:val="24"/>
              <w:lang w:eastAsia="pl-PL"/>
            </w:rPr>
          </w:pPr>
        </w:p>
        <w:p w14:paraId="773D256A" w14:textId="79B4EFBB" w:rsidR="00690AF9" w:rsidRDefault="007A3790">
          <w:pPr>
            <w:pStyle w:val="Spistreci1"/>
            <w:tabs>
              <w:tab w:val="right" w:leader="dot" w:pos="9736"/>
            </w:tabs>
            <w:rPr>
              <w:rFonts w:asciiTheme="minorHAnsi" w:eastAsiaTheme="minorEastAsia" w:hAnsiTheme="minorHAnsi" w:cstheme="minorBidi"/>
              <w:noProof/>
              <w:lang w:eastAsia="pl-PL"/>
            </w:rPr>
          </w:pPr>
          <w:r w:rsidRPr="003248CD">
            <w:rPr>
              <w:rFonts w:ascii="Times New Roman" w:hAnsi="Times New Roman"/>
              <w:sz w:val="24"/>
              <w:szCs w:val="24"/>
            </w:rPr>
            <w:fldChar w:fldCharType="begin"/>
          </w:r>
          <w:r w:rsidR="00E96760" w:rsidRPr="003248CD">
            <w:rPr>
              <w:rFonts w:ascii="Times New Roman" w:hAnsi="Times New Roman"/>
              <w:sz w:val="24"/>
              <w:szCs w:val="24"/>
            </w:rPr>
            <w:instrText xml:space="preserve"> TOC \o "1-3" \h \z \u </w:instrText>
          </w:r>
          <w:r w:rsidRPr="003248CD">
            <w:rPr>
              <w:rFonts w:ascii="Times New Roman" w:hAnsi="Times New Roman"/>
              <w:sz w:val="24"/>
              <w:szCs w:val="24"/>
            </w:rPr>
            <w:fldChar w:fldCharType="separate"/>
          </w:r>
          <w:hyperlink w:anchor="_Toc199842736" w:history="1">
            <w:r w:rsidR="00690AF9" w:rsidRPr="00EC6D63">
              <w:rPr>
                <w:rStyle w:val="Hipercze"/>
                <w:rFonts w:ascii="Times New Roman" w:eastAsia="SimSun" w:hAnsi="Times New Roman"/>
                <w:noProof/>
                <w:lang w:bidi="en-US"/>
              </w:rPr>
              <w:t>UMOWA (PROJEKT)</w:t>
            </w:r>
            <w:r w:rsidR="00690AF9">
              <w:rPr>
                <w:noProof/>
                <w:webHidden/>
              </w:rPr>
              <w:tab/>
            </w:r>
            <w:r w:rsidR="00690AF9">
              <w:rPr>
                <w:noProof/>
                <w:webHidden/>
              </w:rPr>
              <w:fldChar w:fldCharType="begin"/>
            </w:r>
            <w:r w:rsidR="00690AF9">
              <w:rPr>
                <w:noProof/>
                <w:webHidden/>
              </w:rPr>
              <w:instrText xml:space="preserve"> PAGEREF _Toc199842736 \h </w:instrText>
            </w:r>
            <w:r w:rsidR="00690AF9">
              <w:rPr>
                <w:noProof/>
                <w:webHidden/>
              </w:rPr>
            </w:r>
            <w:r w:rsidR="00690AF9">
              <w:rPr>
                <w:noProof/>
                <w:webHidden/>
              </w:rPr>
              <w:fldChar w:fldCharType="separate"/>
            </w:r>
            <w:r w:rsidR="00690AF9">
              <w:rPr>
                <w:noProof/>
                <w:webHidden/>
              </w:rPr>
              <w:t>2</w:t>
            </w:r>
            <w:r w:rsidR="00690AF9">
              <w:rPr>
                <w:noProof/>
                <w:webHidden/>
              </w:rPr>
              <w:fldChar w:fldCharType="end"/>
            </w:r>
          </w:hyperlink>
        </w:p>
        <w:p w14:paraId="7FD14CBD" w14:textId="055CDA16"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37" w:history="1">
            <w:r w:rsidRPr="00EC6D63">
              <w:rPr>
                <w:rStyle w:val="Hipercze"/>
                <w:rFonts w:ascii="Times New Roman" w:eastAsia="SimSun" w:hAnsi="Times New Roman"/>
                <w:noProof/>
                <w:lang w:bidi="en-US"/>
              </w:rPr>
              <w:t xml:space="preserve">§ 1 </w:t>
            </w:r>
            <w:r w:rsidRPr="00EC6D63">
              <w:rPr>
                <w:rStyle w:val="Hipercze"/>
                <w:rFonts w:ascii="Times New Roman" w:hAnsi="Times New Roman"/>
                <w:noProof/>
              </w:rPr>
              <w:t>DEFINICJE</w:t>
            </w:r>
            <w:r>
              <w:rPr>
                <w:noProof/>
                <w:webHidden/>
              </w:rPr>
              <w:tab/>
            </w:r>
            <w:r>
              <w:rPr>
                <w:noProof/>
                <w:webHidden/>
              </w:rPr>
              <w:fldChar w:fldCharType="begin"/>
            </w:r>
            <w:r>
              <w:rPr>
                <w:noProof/>
                <w:webHidden/>
              </w:rPr>
              <w:instrText xml:space="preserve"> PAGEREF _Toc199842737 \h </w:instrText>
            </w:r>
            <w:r>
              <w:rPr>
                <w:noProof/>
                <w:webHidden/>
              </w:rPr>
            </w:r>
            <w:r>
              <w:rPr>
                <w:noProof/>
                <w:webHidden/>
              </w:rPr>
              <w:fldChar w:fldCharType="separate"/>
            </w:r>
            <w:r>
              <w:rPr>
                <w:noProof/>
                <w:webHidden/>
              </w:rPr>
              <w:t>4</w:t>
            </w:r>
            <w:r>
              <w:rPr>
                <w:noProof/>
                <w:webHidden/>
              </w:rPr>
              <w:fldChar w:fldCharType="end"/>
            </w:r>
          </w:hyperlink>
        </w:p>
        <w:p w14:paraId="1B79EAF8" w14:textId="3700CD05"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38" w:history="1">
            <w:r w:rsidRPr="00EC6D63">
              <w:rPr>
                <w:rStyle w:val="Hipercze"/>
                <w:rFonts w:ascii="Times New Roman" w:eastAsia="SimSun" w:hAnsi="Times New Roman"/>
                <w:noProof/>
                <w:lang w:bidi="en-US"/>
              </w:rPr>
              <w:t>§ 2 PRZEDMIOT UMOWY</w:t>
            </w:r>
            <w:r>
              <w:rPr>
                <w:noProof/>
                <w:webHidden/>
              </w:rPr>
              <w:tab/>
            </w:r>
            <w:r>
              <w:rPr>
                <w:noProof/>
                <w:webHidden/>
              </w:rPr>
              <w:fldChar w:fldCharType="begin"/>
            </w:r>
            <w:r>
              <w:rPr>
                <w:noProof/>
                <w:webHidden/>
              </w:rPr>
              <w:instrText xml:space="preserve"> PAGEREF _Toc199842738 \h </w:instrText>
            </w:r>
            <w:r>
              <w:rPr>
                <w:noProof/>
                <w:webHidden/>
              </w:rPr>
            </w:r>
            <w:r>
              <w:rPr>
                <w:noProof/>
                <w:webHidden/>
              </w:rPr>
              <w:fldChar w:fldCharType="separate"/>
            </w:r>
            <w:r>
              <w:rPr>
                <w:noProof/>
                <w:webHidden/>
              </w:rPr>
              <w:t>6</w:t>
            </w:r>
            <w:r>
              <w:rPr>
                <w:noProof/>
                <w:webHidden/>
              </w:rPr>
              <w:fldChar w:fldCharType="end"/>
            </w:r>
          </w:hyperlink>
        </w:p>
        <w:p w14:paraId="2F37ECC2" w14:textId="2B45858B"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39" w:history="1">
            <w:r w:rsidRPr="00EC6D63">
              <w:rPr>
                <w:rStyle w:val="Hipercze"/>
                <w:rFonts w:ascii="Times New Roman" w:eastAsia="SimSun" w:hAnsi="Times New Roman"/>
                <w:noProof/>
                <w:lang w:bidi="en-US"/>
              </w:rPr>
              <w:t>§ 3 TERMIN WYKONANIA PRZEDMIOTU UMOWY</w:t>
            </w:r>
            <w:r>
              <w:rPr>
                <w:noProof/>
                <w:webHidden/>
              </w:rPr>
              <w:tab/>
            </w:r>
            <w:r>
              <w:rPr>
                <w:noProof/>
                <w:webHidden/>
              </w:rPr>
              <w:fldChar w:fldCharType="begin"/>
            </w:r>
            <w:r>
              <w:rPr>
                <w:noProof/>
                <w:webHidden/>
              </w:rPr>
              <w:instrText xml:space="preserve"> PAGEREF _Toc199842739 \h </w:instrText>
            </w:r>
            <w:r>
              <w:rPr>
                <w:noProof/>
                <w:webHidden/>
              </w:rPr>
            </w:r>
            <w:r>
              <w:rPr>
                <w:noProof/>
                <w:webHidden/>
              </w:rPr>
              <w:fldChar w:fldCharType="separate"/>
            </w:r>
            <w:r>
              <w:rPr>
                <w:noProof/>
                <w:webHidden/>
              </w:rPr>
              <w:t>6</w:t>
            </w:r>
            <w:r>
              <w:rPr>
                <w:noProof/>
                <w:webHidden/>
              </w:rPr>
              <w:fldChar w:fldCharType="end"/>
            </w:r>
          </w:hyperlink>
        </w:p>
        <w:p w14:paraId="0F829EF4" w14:textId="7D9CFBA9"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0" w:history="1">
            <w:r w:rsidRPr="00EC6D63">
              <w:rPr>
                <w:rStyle w:val="Hipercze"/>
                <w:rFonts w:ascii="Times New Roman" w:hAnsi="Times New Roman"/>
                <w:noProof/>
              </w:rPr>
              <w:t>§ 4 HARMONOGRAM</w:t>
            </w:r>
            <w:r>
              <w:rPr>
                <w:noProof/>
                <w:webHidden/>
              </w:rPr>
              <w:tab/>
            </w:r>
            <w:r>
              <w:rPr>
                <w:noProof/>
                <w:webHidden/>
              </w:rPr>
              <w:fldChar w:fldCharType="begin"/>
            </w:r>
            <w:r>
              <w:rPr>
                <w:noProof/>
                <w:webHidden/>
              </w:rPr>
              <w:instrText xml:space="preserve"> PAGEREF _Toc199842740 \h </w:instrText>
            </w:r>
            <w:r>
              <w:rPr>
                <w:noProof/>
                <w:webHidden/>
              </w:rPr>
            </w:r>
            <w:r>
              <w:rPr>
                <w:noProof/>
                <w:webHidden/>
              </w:rPr>
              <w:fldChar w:fldCharType="separate"/>
            </w:r>
            <w:r>
              <w:rPr>
                <w:noProof/>
                <w:webHidden/>
              </w:rPr>
              <w:t>7</w:t>
            </w:r>
            <w:r>
              <w:rPr>
                <w:noProof/>
                <w:webHidden/>
              </w:rPr>
              <w:fldChar w:fldCharType="end"/>
            </w:r>
          </w:hyperlink>
        </w:p>
        <w:p w14:paraId="2118AD44" w14:textId="738A5266"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1" w:history="1">
            <w:r w:rsidRPr="00EC6D63">
              <w:rPr>
                <w:rStyle w:val="Hipercze"/>
                <w:rFonts w:ascii="Times New Roman" w:eastAsia="SimSun" w:hAnsi="Times New Roman"/>
                <w:noProof/>
                <w:lang w:bidi="en-US"/>
              </w:rPr>
              <w:t>§ 5 ZABEZPIECZENIE NALEŻYTEGO WYKONANIA UMOWY</w:t>
            </w:r>
            <w:r>
              <w:rPr>
                <w:noProof/>
                <w:webHidden/>
              </w:rPr>
              <w:tab/>
            </w:r>
            <w:r>
              <w:rPr>
                <w:noProof/>
                <w:webHidden/>
              </w:rPr>
              <w:fldChar w:fldCharType="begin"/>
            </w:r>
            <w:r>
              <w:rPr>
                <w:noProof/>
                <w:webHidden/>
              </w:rPr>
              <w:instrText xml:space="preserve"> PAGEREF _Toc199842741 \h </w:instrText>
            </w:r>
            <w:r>
              <w:rPr>
                <w:noProof/>
                <w:webHidden/>
              </w:rPr>
            </w:r>
            <w:r>
              <w:rPr>
                <w:noProof/>
                <w:webHidden/>
              </w:rPr>
              <w:fldChar w:fldCharType="separate"/>
            </w:r>
            <w:r>
              <w:rPr>
                <w:noProof/>
                <w:webHidden/>
              </w:rPr>
              <w:t>8</w:t>
            </w:r>
            <w:r>
              <w:rPr>
                <w:noProof/>
                <w:webHidden/>
              </w:rPr>
              <w:fldChar w:fldCharType="end"/>
            </w:r>
          </w:hyperlink>
        </w:p>
        <w:p w14:paraId="4ABBCD23" w14:textId="2749EB7D"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2" w:history="1">
            <w:r w:rsidRPr="00EC6D63">
              <w:rPr>
                <w:rStyle w:val="Hipercze"/>
                <w:rFonts w:ascii="Times New Roman" w:eastAsia="SimSun" w:hAnsi="Times New Roman"/>
                <w:noProof/>
                <w:lang w:bidi="en-US"/>
              </w:rPr>
              <w:t>§ 6 WYNAGRODZENIE</w:t>
            </w:r>
            <w:r>
              <w:rPr>
                <w:noProof/>
                <w:webHidden/>
              </w:rPr>
              <w:tab/>
            </w:r>
            <w:r>
              <w:rPr>
                <w:noProof/>
                <w:webHidden/>
              </w:rPr>
              <w:fldChar w:fldCharType="begin"/>
            </w:r>
            <w:r>
              <w:rPr>
                <w:noProof/>
                <w:webHidden/>
              </w:rPr>
              <w:instrText xml:space="preserve"> PAGEREF _Toc199842742 \h </w:instrText>
            </w:r>
            <w:r>
              <w:rPr>
                <w:noProof/>
                <w:webHidden/>
              </w:rPr>
            </w:r>
            <w:r>
              <w:rPr>
                <w:noProof/>
                <w:webHidden/>
              </w:rPr>
              <w:fldChar w:fldCharType="separate"/>
            </w:r>
            <w:r>
              <w:rPr>
                <w:noProof/>
                <w:webHidden/>
              </w:rPr>
              <w:t>8</w:t>
            </w:r>
            <w:r>
              <w:rPr>
                <w:noProof/>
                <w:webHidden/>
              </w:rPr>
              <w:fldChar w:fldCharType="end"/>
            </w:r>
          </w:hyperlink>
        </w:p>
        <w:p w14:paraId="21B9A3D7" w14:textId="6136E678"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3" w:history="1">
            <w:r w:rsidRPr="00EC6D63">
              <w:rPr>
                <w:rStyle w:val="Hipercze"/>
                <w:rFonts w:ascii="Times New Roman" w:eastAsia="SimSun" w:hAnsi="Times New Roman"/>
                <w:noProof/>
                <w:lang w:bidi="en-US"/>
              </w:rPr>
              <w:t xml:space="preserve">§ 7 </w:t>
            </w:r>
            <w:r w:rsidRPr="00EC6D63">
              <w:rPr>
                <w:rStyle w:val="Hipercze"/>
                <w:rFonts w:ascii="Times New Roman" w:hAnsi="Times New Roman"/>
                <w:noProof/>
              </w:rPr>
              <w:t>WARUNKI PŁATNOŚCI WYNAGRODZENIA</w:t>
            </w:r>
            <w:r>
              <w:rPr>
                <w:noProof/>
                <w:webHidden/>
              </w:rPr>
              <w:tab/>
            </w:r>
            <w:r>
              <w:rPr>
                <w:noProof/>
                <w:webHidden/>
              </w:rPr>
              <w:fldChar w:fldCharType="begin"/>
            </w:r>
            <w:r>
              <w:rPr>
                <w:noProof/>
                <w:webHidden/>
              </w:rPr>
              <w:instrText xml:space="preserve"> PAGEREF _Toc199842743 \h </w:instrText>
            </w:r>
            <w:r>
              <w:rPr>
                <w:noProof/>
                <w:webHidden/>
              </w:rPr>
            </w:r>
            <w:r>
              <w:rPr>
                <w:noProof/>
                <w:webHidden/>
              </w:rPr>
              <w:fldChar w:fldCharType="separate"/>
            </w:r>
            <w:r>
              <w:rPr>
                <w:noProof/>
                <w:webHidden/>
              </w:rPr>
              <w:t>9</w:t>
            </w:r>
            <w:r>
              <w:rPr>
                <w:noProof/>
                <w:webHidden/>
              </w:rPr>
              <w:fldChar w:fldCharType="end"/>
            </w:r>
          </w:hyperlink>
        </w:p>
        <w:p w14:paraId="69CF26B3" w14:textId="036396A0"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4" w:history="1">
            <w:r w:rsidRPr="00EC6D63">
              <w:rPr>
                <w:rStyle w:val="Hipercze"/>
                <w:rFonts w:ascii="Times New Roman" w:eastAsia="SimSun" w:hAnsi="Times New Roman"/>
                <w:noProof/>
              </w:rPr>
              <w:t>§ 8</w:t>
            </w:r>
            <w:r w:rsidRPr="00EC6D63">
              <w:rPr>
                <w:rStyle w:val="Hipercze"/>
                <w:rFonts w:ascii="Times New Roman" w:eastAsia="SimSun" w:hAnsi="Times New Roman"/>
                <w:noProof/>
                <w:lang w:bidi="en-US"/>
              </w:rPr>
              <w:t xml:space="preserve"> PERSONEL ZAMAWIAJĄCEGO I WYKONAWCY</w:t>
            </w:r>
            <w:r>
              <w:rPr>
                <w:noProof/>
                <w:webHidden/>
              </w:rPr>
              <w:tab/>
            </w:r>
            <w:r>
              <w:rPr>
                <w:noProof/>
                <w:webHidden/>
              </w:rPr>
              <w:fldChar w:fldCharType="begin"/>
            </w:r>
            <w:r>
              <w:rPr>
                <w:noProof/>
                <w:webHidden/>
              </w:rPr>
              <w:instrText xml:space="preserve"> PAGEREF _Toc199842744 \h </w:instrText>
            </w:r>
            <w:r>
              <w:rPr>
                <w:noProof/>
                <w:webHidden/>
              </w:rPr>
            </w:r>
            <w:r>
              <w:rPr>
                <w:noProof/>
                <w:webHidden/>
              </w:rPr>
              <w:fldChar w:fldCharType="separate"/>
            </w:r>
            <w:r>
              <w:rPr>
                <w:noProof/>
                <w:webHidden/>
              </w:rPr>
              <w:t>12</w:t>
            </w:r>
            <w:r>
              <w:rPr>
                <w:noProof/>
                <w:webHidden/>
              </w:rPr>
              <w:fldChar w:fldCharType="end"/>
            </w:r>
          </w:hyperlink>
        </w:p>
        <w:p w14:paraId="4B0C98B0" w14:textId="7F19C6E3"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5" w:history="1">
            <w:r w:rsidRPr="00EC6D63">
              <w:rPr>
                <w:rStyle w:val="Hipercze"/>
                <w:rFonts w:ascii="Times New Roman" w:hAnsi="Times New Roman"/>
                <w:noProof/>
              </w:rPr>
              <w:t>§ 9 NARADY KOORDYNACYJNE</w:t>
            </w:r>
            <w:r>
              <w:rPr>
                <w:noProof/>
                <w:webHidden/>
              </w:rPr>
              <w:tab/>
            </w:r>
            <w:r>
              <w:rPr>
                <w:noProof/>
                <w:webHidden/>
              </w:rPr>
              <w:fldChar w:fldCharType="begin"/>
            </w:r>
            <w:r>
              <w:rPr>
                <w:noProof/>
                <w:webHidden/>
              </w:rPr>
              <w:instrText xml:space="preserve"> PAGEREF _Toc199842745 \h </w:instrText>
            </w:r>
            <w:r>
              <w:rPr>
                <w:noProof/>
                <w:webHidden/>
              </w:rPr>
            </w:r>
            <w:r>
              <w:rPr>
                <w:noProof/>
                <w:webHidden/>
              </w:rPr>
              <w:fldChar w:fldCharType="separate"/>
            </w:r>
            <w:r>
              <w:rPr>
                <w:noProof/>
                <w:webHidden/>
              </w:rPr>
              <w:t>13</w:t>
            </w:r>
            <w:r>
              <w:rPr>
                <w:noProof/>
                <w:webHidden/>
              </w:rPr>
              <w:fldChar w:fldCharType="end"/>
            </w:r>
          </w:hyperlink>
        </w:p>
        <w:p w14:paraId="3D4A74D9" w14:textId="7F1B5FDF"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6" w:history="1">
            <w:r w:rsidRPr="00EC6D63">
              <w:rPr>
                <w:rStyle w:val="Hipercze"/>
                <w:rFonts w:ascii="Times New Roman" w:hAnsi="Times New Roman"/>
                <w:noProof/>
              </w:rPr>
              <w:t>§ 10 OBOWIĄZKI ZAMAWIAJĄCEGO</w:t>
            </w:r>
            <w:r>
              <w:rPr>
                <w:noProof/>
                <w:webHidden/>
              </w:rPr>
              <w:tab/>
            </w:r>
            <w:r>
              <w:rPr>
                <w:noProof/>
                <w:webHidden/>
              </w:rPr>
              <w:fldChar w:fldCharType="begin"/>
            </w:r>
            <w:r>
              <w:rPr>
                <w:noProof/>
                <w:webHidden/>
              </w:rPr>
              <w:instrText xml:space="preserve"> PAGEREF _Toc199842746 \h </w:instrText>
            </w:r>
            <w:r>
              <w:rPr>
                <w:noProof/>
                <w:webHidden/>
              </w:rPr>
            </w:r>
            <w:r>
              <w:rPr>
                <w:noProof/>
                <w:webHidden/>
              </w:rPr>
              <w:fldChar w:fldCharType="separate"/>
            </w:r>
            <w:r>
              <w:rPr>
                <w:noProof/>
                <w:webHidden/>
              </w:rPr>
              <w:t>14</w:t>
            </w:r>
            <w:r>
              <w:rPr>
                <w:noProof/>
                <w:webHidden/>
              </w:rPr>
              <w:fldChar w:fldCharType="end"/>
            </w:r>
          </w:hyperlink>
        </w:p>
        <w:p w14:paraId="6C718BA9" w14:textId="41382885"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7" w:history="1">
            <w:r w:rsidRPr="00EC6D63">
              <w:rPr>
                <w:rStyle w:val="Hipercze"/>
                <w:rFonts w:ascii="Times New Roman" w:hAnsi="Times New Roman"/>
                <w:noProof/>
              </w:rPr>
              <w:t>§ 11 OBOWIĄZKI WYKONAWCY</w:t>
            </w:r>
            <w:r>
              <w:rPr>
                <w:noProof/>
                <w:webHidden/>
              </w:rPr>
              <w:tab/>
            </w:r>
            <w:r>
              <w:rPr>
                <w:noProof/>
                <w:webHidden/>
              </w:rPr>
              <w:fldChar w:fldCharType="begin"/>
            </w:r>
            <w:r>
              <w:rPr>
                <w:noProof/>
                <w:webHidden/>
              </w:rPr>
              <w:instrText xml:space="preserve"> PAGEREF _Toc199842747 \h </w:instrText>
            </w:r>
            <w:r>
              <w:rPr>
                <w:noProof/>
                <w:webHidden/>
              </w:rPr>
            </w:r>
            <w:r>
              <w:rPr>
                <w:noProof/>
                <w:webHidden/>
              </w:rPr>
              <w:fldChar w:fldCharType="separate"/>
            </w:r>
            <w:r>
              <w:rPr>
                <w:noProof/>
                <w:webHidden/>
              </w:rPr>
              <w:t>14</w:t>
            </w:r>
            <w:r>
              <w:rPr>
                <w:noProof/>
                <w:webHidden/>
              </w:rPr>
              <w:fldChar w:fldCharType="end"/>
            </w:r>
          </w:hyperlink>
        </w:p>
        <w:p w14:paraId="5B07C2A3" w14:textId="54091A32"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8" w:history="1">
            <w:r w:rsidRPr="00EC6D63">
              <w:rPr>
                <w:rStyle w:val="Hipercze"/>
                <w:rFonts w:ascii="Times New Roman" w:eastAsia="SimSun" w:hAnsi="Times New Roman"/>
                <w:noProof/>
              </w:rPr>
              <w:t>§ 12</w:t>
            </w:r>
            <w:r w:rsidRPr="00EC6D63">
              <w:rPr>
                <w:rStyle w:val="Hipercze"/>
                <w:rFonts w:ascii="Times New Roman" w:eastAsia="SimSun" w:hAnsi="Times New Roman"/>
                <w:noProof/>
                <w:lang w:bidi="en-US"/>
              </w:rPr>
              <w:t xml:space="preserve"> PODWYKONAWCY</w:t>
            </w:r>
            <w:r>
              <w:rPr>
                <w:noProof/>
                <w:webHidden/>
              </w:rPr>
              <w:tab/>
            </w:r>
            <w:r>
              <w:rPr>
                <w:noProof/>
                <w:webHidden/>
              </w:rPr>
              <w:fldChar w:fldCharType="begin"/>
            </w:r>
            <w:r>
              <w:rPr>
                <w:noProof/>
                <w:webHidden/>
              </w:rPr>
              <w:instrText xml:space="preserve"> PAGEREF _Toc199842748 \h </w:instrText>
            </w:r>
            <w:r>
              <w:rPr>
                <w:noProof/>
                <w:webHidden/>
              </w:rPr>
            </w:r>
            <w:r>
              <w:rPr>
                <w:noProof/>
                <w:webHidden/>
              </w:rPr>
              <w:fldChar w:fldCharType="separate"/>
            </w:r>
            <w:r>
              <w:rPr>
                <w:noProof/>
                <w:webHidden/>
              </w:rPr>
              <w:t>20</w:t>
            </w:r>
            <w:r>
              <w:rPr>
                <w:noProof/>
                <w:webHidden/>
              </w:rPr>
              <w:fldChar w:fldCharType="end"/>
            </w:r>
          </w:hyperlink>
        </w:p>
        <w:p w14:paraId="53C2C4F3" w14:textId="132E13A1"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49" w:history="1">
            <w:r w:rsidRPr="00EC6D63">
              <w:rPr>
                <w:rStyle w:val="Hipercze"/>
                <w:rFonts w:ascii="Times New Roman" w:eastAsia="SimSun" w:hAnsi="Times New Roman"/>
                <w:noProof/>
              </w:rPr>
              <w:t xml:space="preserve">§ 13 </w:t>
            </w:r>
            <w:r w:rsidRPr="00EC6D63">
              <w:rPr>
                <w:rStyle w:val="Hipercze"/>
                <w:rFonts w:ascii="Times New Roman" w:eastAsia="SimSun" w:hAnsi="Times New Roman"/>
                <w:noProof/>
                <w:lang w:bidi="en-US"/>
              </w:rPr>
              <w:t>ODPOWIEDZIALNOŚĆ WYKONAWCY</w:t>
            </w:r>
            <w:r>
              <w:rPr>
                <w:noProof/>
                <w:webHidden/>
              </w:rPr>
              <w:tab/>
            </w:r>
            <w:r>
              <w:rPr>
                <w:noProof/>
                <w:webHidden/>
              </w:rPr>
              <w:fldChar w:fldCharType="begin"/>
            </w:r>
            <w:r>
              <w:rPr>
                <w:noProof/>
                <w:webHidden/>
              </w:rPr>
              <w:instrText xml:space="preserve"> PAGEREF _Toc199842749 \h </w:instrText>
            </w:r>
            <w:r>
              <w:rPr>
                <w:noProof/>
                <w:webHidden/>
              </w:rPr>
            </w:r>
            <w:r>
              <w:rPr>
                <w:noProof/>
                <w:webHidden/>
              </w:rPr>
              <w:fldChar w:fldCharType="separate"/>
            </w:r>
            <w:r>
              <w:rPr>
                <w:noProof/>
                <w:webHidden/>
              </w:rPr>
              <w:t>23</w:t>
            </w:r>
            <w:r>
              <w:rPr>
                <w:noProof/>
                <w:webHidden/>
              </w:rPr>
              <w:fldChar w:fldCharType="end"/>
            </w:r>
          </w:hyperlink>
        </w:p>
        <w:p w14:paraId="720A8108" w14:textId="2F96E1B7"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0" w:history="1">
            <w:r w:rsidRPr="00EC6D63">
              <w:rPr>
                <w:rStyle w:val="Hipercze"/>
                <w:rFonts w:ascii="Times New Roman" w:hAnsi="Times New Roman"/>
                <w:noProof/>
              </w:rPr>
              <w:t>§ 14 ODBIORY</w:t>
            </w:r>
            <w:r>
              <w:rPr>
                <w:noProof/>
                <w:webHidden/>
              </w:rPr>
              <w:tab/>
            </w:r>
            <w:r>
              <w:rPr>
                <w:noProof/>
                <w:webHidden/>
              </w:rPr>
              <w:fldChar w:fldCharType="begin"/>
            </w:r>
            <w:r>
              <w:rPr>
                <w:noProof/>
                <w:webHidden/>
              </w:rPr>
              <w:instrText xml:space="preserve"> PAGEREF _Toc199842750 \h </w:instrText>
            </w:r>
            <w:r>
              <w:rPr>
                <w:noProof/>
                <w:webHidden/>
              </w:rPr>
            </w:r>
            <w:r>
              <w:rPr>
                <w:noProof/>
                <w:webHidden/>
              </w:rPr>
              <w:fldChar w:fldCharType="separate"/>
            </w:r>
            <w:r>
              <w:rPr>
                <w:noProof/>
                <w:webHidden/>
              </w:rPr>
              <w:t>23</w:t>
            </w:r>
            <w:r>
              <w:rPr>
                <w:noProof/>
                <w:webHidden/>
              </w:rPr>
              <w:fldChar w:fldCharType="end"/>
            </w:r>
          </w:hyperlink>
        </w:p>
        <w:p w14:paraId="1804F92F" w14:textId="0F73A359"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1" w:history="1">
            <w:r w:rsidRPr="00EC6D63">
              <w:rPr>
                <w:rStyle w:val="Hipercze"/>
                <w:rFonts w:ascii="Times New Roman" w:eastAsia="SimSun" w:hAnsi="Times New Roman"/>
                <w:noProof/>
              </w:rPr>
              <w:t xml:space="preserve">§ 15 </w:t>
            </w:r>
            <w:r w:rsidRPr="00EC6D63">
              <w:rPr>
                <w:rStyle w:val="Hipercze"/>
                <w:rFonts w:ascii="Times New Roman" w:eastAsia="SimSun" w:hAnsi="Times New Roman"/>
                <w:noProof/>
                <w:lang w:bidi="en-US"/>
              </w:rPr>
              <w:t>RĘKOJMIA</w:t>
            </w:r>
            <w:r>
              <w:rPr>
                <w:noProof/>
                <w:webHidden/>
              </w:rPr>
              <w:tab/>
            </w:r>
            <w:r>
              <w:rPr>
                <w:noProof/>
                <w:webHidden/>
              </w:rPr>
              <w:fldChar w:fldCharType="begin"/>
            </w:r>
            <w:r>
              <w:rPr>
                <w:noProof/>
                <w:webHidden/>
              </w:rPr>
              <w:instrText xml:space="preserve"> PAGEREF _Toc199842751 \h </w:instrText>
            </w:r>
            <w:r>
              <w:rPr>
                <w:noProof/>
                <w:webHidden/>
              </w:rPr>
            </w:r>
            <w:r>
              <w:rPr>
                <w:noProof/>
                <w:webHidden/>
              </w:rPr>
              <w:fldChar w:fldCharType="separate"/>
            </w:r>
            <w:r>
              <w:rPr>
                <w:noProof/>
                <w:webHidden/>
              </w:rPr>
              <w:t>29</w:t>
            </w:r>
            <w:r>
              <w:rPr>
                <w:noProof/>
                <w:webHidden/>
              </w:rPr>
              <w:fldChar w:fldCharType="end"/>
            </w:r>
          </w:hyperlink>
        </w:p>
        <w:p w14:paraId="11D83B7F" w14:textId="7282EF8E"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2" w:history="1">
            <w:r w:rsidRPr="00EC6D63">
              <w:rPr>
                <w:rStyle w:val="Hipercze"/>
                <w:rFonts w:ascii="Times New Roman" w:eastAsia="SimSun" w:hAnsi="Times New Roman"/>
                <w:noProof/>
              </w:rPr>
              <w:t>§ 16 PRZEGLĄDY W OKRESIE TRWANIA RĘKOJMI</w:t>
            </w:r>
            <w:r>
              <w:rPr>
                <w:noProof/>
                <w:webHidden/>
              </w:rPr>
              <w:tab/>
            </w:r>
            <w:r>
              <w:rPr>
                <w:noProof/>
                <w:webHidden/>
              </w:rPr>
              <w:fldChar w:fldCharType="begin"/>
            </w:r>
            <w:r>
              <w:rPr>
                <w:noProof/>
                <w:webHidden/>
              </w:rPr>
              <w:instrText xml:space="preserve"> PAGEREF _Toc199842752 \h </w:instrText>
            </w:r>
            <w:r>
              <w:rPr>
                <w:noProof/>
                <w:webHidden/>
              </w:rPr>
            </w:r>
            <w:r>
              <w:rPr>
                <w:noProof/>
                <w:webHidden/>
              </w:rPr>
              <w:fldChar w:fldCharType="separate"/>
            </w:r>
            <w:r>
              <w:rPr>
                <w:noProof/>
                <w:webHidden/>
              </w:rPr>
              <w:t>30</w:t>
            </w:r>
            <w:r>
              <w:rPr>
                <w:noProof/>
                <w:webHidden/>
              </w:rPr>
              <w:fldChar w:fldCharType="end"/>
            </w:r>
          </w:hyperlink>
        </w:p>
        <w:p w14:paraId="2F6F2C30" w14:textId="6D92755B"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3" w:history="1">
            <w:r w:rsidRPr="00EC6D63">
              <w:rPr>
                <w:rStyle w:val="Hipercze"/>
                <w:rFonts w:ascii="Times New Roman" w:eastAsia="SimSun" w:hAnsi="Times New Roman"/>
                <w:noProof/>
              </w:rPr>
              <w:t xml:space="preserve">§ 17 </w:t>
            </w:r>
            <w:r w:rsidRPr="00EC6D63">
              <w:rPr>
                <w:rStyle w:val="Hipercze"/>
                <w:rFonts w:ascii="Times New Roman" w:eastAsia="SimSun" w:hAnsi="Times New Roman"/>
                <w:noProof/>
                <w:lang w:bidi="en-US"/>
              </w:rPr>
              <w:t>ZMIANY POSTANOWIEŃ UMOWY</w:t>
            </w:r>
            <w:r>
              <w:rPr>
                <w:noProof/>
                <w:webHidden/>
              </w:rPr>
              <w:tab/>
            </w:r>
            <w:r>
              <w:rPr>
                <w:noProof/>
                <w:webHidden/>
              </w:rPr>
              <w:fldChar w:fldCharType="begin"/>
            </w:r>
            <w:r>
              <w:rPr>
                <w:noProof/>
                <w:webHidden/>
              </w:rPr>
              <w:instrText xml:space="preserve"> PAGEREF _Toc199842753 \h </w:instrText>
            </w:r>
            <w:r>
              <w:rPr>
                <w:noProof/>
                <w:webHidden/>
              </w:rPr>
            </w:r>
            <w:r>
              <w:rPr>
                <w:noProof/>
                <w:webHidden/>
              </w:rPr>
              <w:fldChar w:fldCharType="separate"/>
            </w:r>
            <w:r>
              <w:rPr>
                <w:noProof/>
                <w:webHidden/>
              </w:rPr>
              <w:t>32</w:t>
            </w:r>
            <w:r>
              <w:rPr>
                <w:noProof/>
                <w:webHidden/>
              </w:rPr>
              <w:fldChar w:fldCharType="end"/>
            </w:r>
          </w:hyperlink>
        </w:p>
        <w:p w14:paraId="56FEF7FD" w14:textId="5ACDD617"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4" w:history="1">
            <w:r w:rsidRPr="00EC6D63">
              <w:rPr>
                <w:rStyle w:val="Hipercze"/>
                <w:rFonts w:ascii="Times New Roman" w:eastAsia="SimSun" w:hAnsi="Times New Roman"/>
                <w:noProof/>
              </w:rPr>
              <w:t xml:space="preserve">§ 18 </w:t>
            </w:r>
            <w:r w:rsidRPr="00EC6D63">
              <w:rPr>
                <w:rStyle w:val="Hipercze"/>
                <w:rFonts w:ascii="Times New Roman" w:eastAsia="SimSun" w:hAnsi="Times New Roman"/>
                <w:noProof/>
                <w:lang w:bidi="en-US"/>
              </w:rPr>
              <w:t>ODSTĄPIENIE OD UMOWY</w:t>
            </w:r>
            <w:r>
              <w:rPr>
                <w:noProof/>
                <w:webHidden/>
              </w:rPr>
              <w:tab/>
            </w:r>
            <w:r>
              <w:rPr>
                <w:noProof/>
                <w:webHidden/>
              </w:rPr>
              <w:fldChar w:fldCharType="begin"/>
            </w:r>
            <w:r>
              <w:rPr>
                <w:noProof/>
                <w:webHidden/>
              </w:rPr>
              <w:instrText xml:space="preserve"> PAGEREF _Toc199842754 \h </w:instrText>
            </w:r>
            <w:r>
              <w:rPr>
                <w:noProof/>
                <w:webHidden/>
              </w:rPr>
            </w:r>
            <w:r>
              <w:rPr>
                <w:noProof/>
                <w:webHidden/>
              </w:rPr>
              <w:fldChar w:fldCharType="separate"/>
            </w:r>
            <w:r>
              <w:rPr>
                <w:noProof/>
                <w:webHidden/>
              </w:rPr>
              <w:t>39</w:t>
            </w:r>
            <w:r>
              <w:rPr>
                <w:noProof/>
                <w:webHidden/>
              </w:rPr>
              <w:fldChar w:fldCharType="end"/>
            </w:r>
          </w:hyperlink>
        </w:p>
        <w:p w14:paraId="0E7C9ADA" w14:textId="48198F61"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5" w:history="1">
            <w:r w:rsidRPr="00EC6D63">
              <w:rPr>
                <w:rStyle w:val="Hipercze"/>
                <w:rFonts w:ascii="Times New Roman" w:hAnsi="Times New Roman"/>
                <w:noProof/>
              </w:rPr>
              <w:t>§ 19 ROZLICZENIA W ZWIĄZKU Z ODSTĄPIENIEM OD UMOWY</w:t>
            </w:r>
            <w:r>
              <w:rPr>
                <w:noProof/>
                <w:webHidden/>
              </w:rPr>
              <w:tab/>
            </w:r>
            <w:r>
              <w:rPr>
                <w:noProof/>
                <w:webHidden/>
              </w:rPr>
              <w:fldChar w:fldCharType="begin"/>
            </w:r>
            <w:r>
              <w:rPr>
                <w:noProof/>
                <w:webHidden/>
              </w:rPr>
              <w:instrText xml:space="preserve"> PAGEREF _Toc199842755 \h </w:instrText>
            </w:r>
            <w:r>
              <w:rPr>
                <w:noProof/>
                <w:webHidden/>
              </w:rPr>
            </w:r>
            <w:r>
              <w:rPr>
                <w:noProof/>
                <w:webHidden/>
              </w:rPr>
              <w:fldChar w:fldCharType="separate"/>
            </w:r>
            <w:r>
              <w:rPr>
                <w:noProof/>
                <w:webHidden/>
              </w:rPr>
              <w:t>41</w:t>
            </w:r>
            <w:r>
              <w:rPr>
                <w:noProof/>
                <w:webHidden/>
              </w:rPr>
              <w:fldChar w:fldCharType="end"/>
            </w:r>
          </w:hyperlink>
        </w:p>
        <w:p w14:paraId="5D4D4CEC" w14:textId="300B726E"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6" w:history="1">
            <w:r w:rsidRPr="00EC6D63">
              <w:rPr>
                <w:rStyle w:val="Hipercze"/>
                <w:rFonts w:ascii="Times New Roman" w:eastAsia="SimSun" w:hAnsi="Times New Roman"/>
                <w:noProof/>
              </w:rPr>
              <w:t xml:space="preserve">§ 20 </w:t>
            </w:r>
            <w:r w:rsidRPr="00EC6D63">
              <w:rPr>
                <w:rStyle w:val="Hipercze"/>
                <w:rFonts w:ascii="Times New Roman" w:eastAsia="SimSun" w:hAnsi="Times New Roman"/>
                <w:noProof/>
                <w:lang w:bidi="en-US"/>
              </w:rPr>
              <w:t>KARY UMOWNE I ODSZKODOWANIA</w:t>
            </w:r>
            <w:r>
              <w:rPr>
                <w:noProof/>
                <w:webHidden/>
              </w:rPr>
              <w:tab/>
            </w:r>
            <w:r>
              <w:rPr>
                <w:noProof/>
                <w:webHidden/>
              </w:rPr>
              <w:fldChar w:fldCharType="begin"/>
            </w:r>
            <w:r>
              <w:rPr>
                <w:noProof/>
                <w:webHidden/>
              </w:rPr>
              <w:instrText xml:space="preserve"> PAGEREF _Toc199842756 \h </w:instrText>
            </w:r>
            <w:r>
              <w:rPr>
                <w:noProof/>
                <w:webHidden/>
              </w:rPr>
            </w:r>
            <w:r>
              <w:rPr>
                <w:noProof/>
                <w:webHidden/>
              </w:rPr>
              <w:fldChar w:fldCharType="separate"/>
            </w:r>
            <w:r>
              <w:rPr>
                <w:noProof/>
                <w:webHidden/>
              </w:rPr>
              <w:t>42</w:t>
            </w:r>
            <w:r>
              <w:rPr>
                <w:noProof/>
                <w:webHidden/>
              </w:rPr>
              <w:fldChar w:fldCharType="end"/>
            </w:r>
          </w:hyperlink>
        </w:p>
        <w:p w14:paraId="798CEE9F" w14:textId="08F41485"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7" w:history="1">
            <w:r w:rsidRPr="00EC6D63">
              <w:rPr>
                <w:rStyle w:val="Hipercze"/>
                <w:rFonts w:ascii="Times New Roman" w:eastAsia="SimSun" w:hAnsi="Times New Roman"/>
                <w:noProof/>
              </w:rPr>
              <w:t>§ 21 WPROWADZENIE NA TEREN ROBÓT INNEGO WYKONAWCY</w:t>
            </w:r>
            <w:r>
              <w:rPr>
                <w:noProof/>
                <w:webHidden/>
              </w:rPr>
              <w:tab/>
            </w:r>
            <w:r>
              <w:rPr>
                <w:noProof/>
                <w:webHidden/>
              </w:rPr>
              <w:fldChar w:fldCharType="begin"/>
            </w:r>
            <w:r>
              <w:rPr>
                <w:noProof/>
                <w:webHidden/>
              </w:rPr>
              <w:instrText xml:space="preserve"> PAGEREF _Toc199842757 \h </w:instrText>
            </w:r>
            <w:r>
              <w:rPr>
                <w:noProof/>
                <w:webHidden/>
              </w:rPr>
            </w:r>
            <w:r>
              <w:rPr>
                <w:noProof/>
                <w:webHidden/>
              </w:rPr>
              <w:fldChar w:fldCharType="separate"/>
            </w:r>
            <w:r>
              <w:rPr>
                <w:noProof/>
                <w:webHidden/>
              </w:rPr>
              <w:t>43</w:t>
            </w:r>
            <w:r>
              <w:rPr>
                <w:noProof/>
                <w:webHidden/>
              </w:rPr>
              <w:fldChar w:fldCharType="end"/>
            </w:r>
          </w:hyperlink>
        </w:p>
        <w:p w14:paraId="2EAB3164" w14:textId="74F7470B"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8" w:history="1">
            <w:r w:rsidRPr="00EC6D63">
              <w:rPr>
                <w:rStyle w:val="Hipercze"/>
                <w:rFonts w:ascii="Times New Roman" w:eastAsia="SimSun" w:hAnsi="Times New Roman"/>
                <w:noProof/>
              </w:rPr>
              <w:t>§ 22 SPOSÓB KOMUNIKACJI I ADRESY</w:t>
            </w:r>
            <w:r>
              <w:rPr>
                <w:noProof/>
                <w:webHidden/>
              </w:rPr>
              <w:tab/>
            </w:r>
            <w:r>
              <w:rPr>
                <w:noProof/>
                <w:webHidden/>
              </w:rPr>
              <w:fldChar w:fldCharType="begin"/>
            </w:r>
            <w:r>
              <w:rPr>
                <w:noProof/>
                <w:webHidden/>
              </w:rPr>
              <w:instrText xml:space="preserve"> PAGEREF _Toc199842758 \h </w:instrText>
            </w:r>
            <w:r>
              <w:rPr>
                <w:noProof/>
                <w:webHidden/>
              </w:rPr>
            </w:r>
            <w:r>
              <w:rPr>
                <w:noProof/>
                <w:webHidden/>
              </w:rPr>
              <w:fldChar w:fldCharType="separate"/>
            </w:r>
            <w:r>
              <w:rPr>
                <w:noProof/>
                <w:webHidden/>
              </w:rPr>
              <w:t>44</w:t>
            </w:r>
            <w:r>
              <w:rPr>
                <w:noProof/>
                <w:webHidden/>
              </w:rPr>
              <w:fldChar w:fldCharType="end"/>
            </w:r>
          </w:hyperlink>
        </w:p>
        <w:p w14:paraId="789284E5" w14:textId="79D62C45" w:rsidR="00690AF9" w:rsidRDefault="00690AF9">
          <w:pPr>
            <w:pStyle w:val="Spistreci1"/>
            <w:tabs>
              <w:tab w:val="right" w:leader="dot" w:pos="9736"/>
            </w:tabs>
            <w:rPr>
              <w:rFonts w:asciiTheme="minorHAnsi" w:eastAsiaTheme="minorEastAsia" w:hAnsiTheme="minorHAnsi" w:cstheme="minorBidi"/>
              <w:noProof/>
              <w:lang w:eastAsia="pl-PL"/>
            </w:rPr>
          </w:pPr>
          <w:hyperlink w:anchor="_Toc199842759" w:history="1">
            <w:r w:rsidRPr="00EC6D63">
              <w:rPr>
                <w:rStyle w:val="Hipercze"/>
                <w:rFonts w:ascii="Times New Roman" w:eastAsia="SimSun" w:hAnsi="Times New Roman"/>
                <w:noProof/>
              </w:rPr>
              <w:t xml:space="preserve">§ 23 </w:t>
            </w:r>
            <w:r w:rsidRPr="00EC6D63">
              <w:rPr>
                <w:rStyle w:val="Hipercze"/>
                <w:rFonts w:ascii="Times New Roman" w:eastAsia="SimSun" w:hAnsi="Times New Roman"/>
                <w:noProof/>
                <w:lang w:bidi="en-US"/>
              </w:rPr>
              <w:t>POSTANOWIENIA KOŃCOWE</w:t>
            </w:r>
            <w:r>
              <w:rPr>
                <w:noProof/>
                <w:webHidden/>
              </w:rPr>
              <w:tab/>
            </w:r>
            <w:r>
              <w:rPr>
                <w:noProof/>
                <w:webHidden/>
              </w:rPr>
              <w:fldChar w:fldCharType="begin"/>
            </w:r>
            <w:r>
              <w:rPr>
                <w:noProof/>
                <w:webHidden/>
              </w:rPr>
              <w:instrText xml:space="preserve"> PAGEREF _Toc199842759 \h </w:instrText>
            </w:r>
            <w:r>
              <w:rPr>
                <w:noProof/>
                <w:webHidden/>
              </w:rPr>
            </w:r>
            <w:r>
              <w:rPr>
                <w:noProof/>
                <w:webHidden/>
              </w:rPr>
              <w:fldChar w:fldCharType="separate"/>
            </w:r>
            <w:r>
              <w:rPr>
                <w:noProof/>
                <w:webHidden/>
              </w:rPr>
              <w:t>44</w:t>
            </w:r>
            <w:r>
              <w:rPr>
                <w:noProof/>
                <w:webHidden/>
              </w:rPr>
              <w:fldChar w:fldCharType="end"/>
            </w:r>
          </w:hyperlink>
        </w:p>
        <w:p w14:paraId="2DA721C3" w14:textId="072A2795" w:rsidR="00E96760" w:rsidRPr="003248CD" w:rsidRDefault="007A3790" w:rsidP="004F0E93">
          <w:pPr>
            <w:spacing w:after="0" w:line="360" w:lineRule="auto"/>
            <w:rPr>
              <w:rFonts w:ascii="Times New Roman" w:hAnsi="Times New Roman"/>
              <w:sz w:val="24"/>
              <w:szCs w:val="24"/>
            </w:rPr>
          </w:pPr>
          <w:r w:rsidRPr="003248CD">
            <w:rPr>
              <w:rFonts w:ascii="Times New Roman" w:hAnsi="Times New Roman"/>
              <w:b/>
              <w:bCs/>
              <w:sz w:val="24"/>
              <w:szCs w:val="24"/>
            </w:rPr>
            <w:fldChar w:fldCharType="end"/>
          </w:r>
        </w:p>
      </w:sdtContent>
    </w:sdt>
    <w:p w14:paraId="0CB341E1" w14:textId="6F88485D" w:rsidR="00BE2590" w:rsidRDefault="00BE2590" w:rsidP="00BE2590">
      <w:pPr>
        <w:pStyle w:val="Nagwek1"/>
        <w:numPr>
          <w:ilvl w:val="0"/>
          <w:numId w:val="0"/>
        </w:numPr>
        <w:spacing w:before="0" w:after="0" w:line="360" w:lineRule="auto"/>
        <w:jc w:val="left"/>
        <w:rPr>
          <w:rFonts w:ascii="Times New Roman" w:eastAsia="SimSun" w:hAnsi="Times New Roman" w:cs="Times New Roman"/>
          <w:szCs w:val="24"/>
          <w:lang w:bidi="en-US"/>
        </w:rPr>
      </w:pPr>
      <w:r>
        <w:rPr>
          <w:rFonts w:ascii="Times New Roman" w:eastAsia="SimSun" w:hAnsi="Times New Roman" w:cs="Times New Roman"/>
          <w:bCs w:val="0"/>
          <w:color w:val="000000" w:themeColor="text1"/>
          <w:kern w:val="3"/>
          <w:szCs w:val="24"/>
          <w:lang w:eastAsia="en-US" w:bidi="en-US"/>
        </w:rPr>
        <w:br/>
      </w:r>
    </w:p>
    <w:p w14:paraId="5A4D130A" w14:textId="77777777" w:rsidR="00BE2590" w:rsidRPr="00BE2590" w:rsidRDefault="00BE2590" w:rsidP="00BE2590">
      <w:pPr>
        <w:rPr>
          <w:lang w:eastAsia="ar-SA" w:bidi="en-US"/>
        </w:rPr>
      </w:pPr>
    </w:p>
    <w:p w14:paraId="2C6854E9" w14:textId="21C7CC75" w:rsidR="00BE2590" w:rsidRDefault="00BE2590" w:rsidP="00BE2590">
      <w:pPr>
        <w:pStyle w:val="Nagwek1"/>
        <w:numPr>
          <w:ilvl w:val="0"/>
          <w:numId w:val="0"/>
        </w:numPr>
        <w:spacing w:before="0" w:after="0" w:line="360" w:lineRule="auto"/>
        <w:jc w:val="left"/>
        <w:rPr>
          <w:rFonts w:ascii="Times New Roman" w:eastAsia="SimSun" w:hAnsi="Times New Roman" w:cs="Times New Roman"/>
          <w:szCs w:val="24"/>
          <w:lang w:bidi="en-US"/>
        </w:rPr>
      </w:pPr>
    </w:p>
    <w:p w14:paraId="08FB6C84" w14:textId="77777777" w:rsidR="004E5C29" w:rsidRPr="004E5C29" w:rsidRDefault="004E5C29" w:rsidP="004E5C29">
      <w:pPr>
        <w:rPr>
          <w:lang w:eastAsia="ar-SA" w:bidi="en-US"/>
        </w:rPr>
      </w:pPr>
    </w:p>
    <w:p w14:paraId="4B84A7E5" w14:textId="53F30088" w:rsidR="00916DA3" w:rsidRPr="003248CD" w:rsidRDefault="00656C17" w:rsidP="004F0E93">
      <w:pPr>
        <w:pStyle w:val="Nagwek1"/>
        <w:spacing w:before="0" w:after="0" w:line="360" w:lineRule="auto"/>
        <w:rPr>
          <w:rFonts w:ascii="Times New Roman" w:eastAsia="SimSun" w:hAnsi="Times New Roman" w:cs="Times New Roman"/>
          <w:szCs w:val="24"/>
          <w:lang w:bidi="en-US"/>
        </w:rPr>
      </w:pPr>
      <w:bookmarkStart w:id="0" w:name="_Toc199842736"/>
      <w:r w:rsidRPr="003248CD">
        <w:rPr>
          <w:rFonts w:ascii="Times New Roman" w:eastAsia="SimSun" w:hAnsi="Times New Roman" w:cs="Times New Roman"/>
          <w:szCs w:val="24"/>
          <w:lang w:bidi="en-US"/>
        </w:rPr>
        <w:lastRenderedPageBreak/>
        <w:t>UMOWA (PROJEKT)</w:t>
      </w:r>
      <w:bookmarkEnd w:id="0"/>
      <w:r w:rsidR="00AF4E1A" w:rsidRPr="003248CD">
        <w:rPr>
          <w:rFonts w:ascii="Times New Roman" w:eastAsia="SimSun" w:hAnsi="Times New Roman" w:cs="Times New Roman"/>
          <w:szCs w:val="24"/>
          <w:lang w:bidi="en-US"/>
        </w:rPr>
        <w:t xml:space="preserve"> </w:t>
      </w:r>
    </w:p>
    <w:p w14:paraId="3B29E910" w14:textId="77777777" w:rsidR="0007092F" w:rsidRPr="003248CD" w:rsidRDefault="0007092F" w:rsidP="004F0E93">
      <w:pPr>
        <w:suppressAutoHyphens/>
        <w:autoSpaceDN w:val="0"/>
        <w:spacing w:after="0" w:line="360" w:lineRule="auto"/>
        <w:ind w:left="426" w:hanging="426"/>
        <w:contextualSpacing/>
        <w:mirrorIndents/>
        <w:jc w:val="center"/>
        <w:rPr>
          <w:rFonts w:ascii="Times New Roman" w:eastAsia="SimSun" w:hAnsi="Times New Roman"/>
          <w:b/>
          <w:color w:val="000000" w:themeColor="text1"/>
          <w:kern w:val="3"/>
          <w:sz w:val="24"/>
          <w:szCs w:val="24"/>
          <w:lang w:bidi="en-US"/>
        </w:rPr>
      </w:pPr>
    </w:p>
    <w:p w14:paraId="51DEE1BB" w14:textId="77777777" w:rsidR="008307C8" w:rsidRPr="0086317D" w:rsidRDefault="008307C8" w:rsidP="008307C8">
      <w:pPr>
        <w:suppressAutoHyphens/>
        <w:autoSpaceDN w:val="0"/>
        <w:spacing w:after="0" w:line="360" w:lineRule="auto"/>
        <w:contextualSpacing/>
        <w:mirrorIndents/>
        <w:jc w:val="both"/>
        <w:rPr>
          <w:rFonts w:ascii="Times New Roman" w:eastAsia="SimSun" w:hAnsi="Times New Roman"/>
          <w:i/>
          <w:color w:val="FF0000"/>
          <w:kern w:val="3"/>
          <w:sz w:val="24"/>
          <w:szCs w:val="24"/>
          <w:u w:val="single"/>
          <w:lang w:bidi="en-US"/>
        </w:rPr>
      </w:pPr>
      <w:r w:rsidRPr="0086317D">
        <w:rPr>
          <w:rFonts w:ascii="Times New Roman" w:eastAsia="SimSun" w:hAnsi="Times New Roman"/>
          <w:i/>
          <w:color w:val="FF0000"/>
          <w:kern w:val="3"/>
          <w:sz w:val="24"/>
          <w:szCs w:val="24"/>
          <w:u w:val="single"/>
          <w:lang w:bidi="en-US"/>
        </w:rPr>
        <w:t>Dla umowy zwieranej w wersji elektr</w:t>
      </w:r>
      <w:r>
        <w:rPr>
          <w:rFonts w:ascii="Times New Roman" w:eastAsia="SimSun" w:hAnsi="Times New Roman"/>
          <w:i/>
          <w:color w:val="FF0000"/>
          <w:kern w:val="3"/>
          <w:sz w:val="24"/>
          <w:szCs w:val="24"/>
          <w:u w:val="single"/>
          <w:lang w:bidi="en-US"/>
        </w:rPr>
        <w:t>o</w:t>
      </w:r>
      <w:r w:rsidRPr="0086317D">
        <w:rPr>
          <w:rFonts w:ascii="Times New Roman" w:eastAsia="SimSun" w:hAnsi="Times New Roman"/>
          <w:i/>
          <w:color w:val="FF0000"/>
          <w:kern w:val="3"/>
          <w:sz w:val="24"/>
          <w:szCs w:val="24"/>
          <w:u w:val="single"/>
          <w:lang w:bidi="en-US"/>
        </w:rPr>
        <w:t>nicznej:</w:t>
      </w:r>
    </w:p>
    <w:p w14:paraId="6E869162" w14:textId="77777777" w:rsidR="008307C8" w:rsidRPr="0086317D" w:rsidRDefault="008307C8" w:rsidP="008307C8">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86317D">
        <w:rPr>
          <w:rFonts w:ascii="Times New Roman" w:eastAsia="SimSun" w:hAnsi="Times New Roman"/>
          <w:color w:val="000000" w:themeColor="text1"/>
          <w:kern w:val="3"/>
          <w:sz w:val="24"/>
          <w:szCs w:val="24"/>
          <w:lang w:bidi="en-US"/>
        </w:rPr>
        <w:t>zawarta w Rzeszowie pomiędzy Gminą Miasto Rzeszów, ul. Rynek 1, 35-064 Rzeszów, NIP 813-00-08-613,</w:t>
      </w:r>
      <w:r w:rsidRPr="0086317D">
        <w:rPr>
          <w:rFonts w:ascii="Times New Roman" w:eastAsia="SimSun" w:hAnsi="Times New Roman"/>
          <w:color w:val="000000" w:themeColor="text1"/>
          <w:kern w:val="3"/>
          <w:position w:val="14"/>
          <w:sz w:val="24"/>
          <w:szCs w:val="24"/>
          <w:lang w:bidi="en-US"/>
        </w:rPr>
        <w:t xml:space="preserve"> </w:t>
      </w:r>
      <w:r w:rsidRPr="0086317D">
        <w:rPr>
          <w:rFonts w:ascii="Times New Roman" w:eastAsia="SimSun" w:hAnsi="Times New Roman"/>
          <w:color w:val="000000" w:themeColor="text1"/>
          <w:kern w:val="3"/>
          <w:sz w:val="24"/>
          <w:szCs w:val="24"/>
          <w:lang w:bidi="en-US"/>
        </w:rPr>
        <w:t xml:space="preserve">zwaną dalej </w:t>
      </w:r>
      <w:r w:rsidRPr="0086317D">
        <w:rPr>
          <w:rFonts w:ascii="Times New Roman" w:eastAsia="SimSun" w:hAnsi="Times New Roman"/>
          <w:b/>
          <w:color w:val="000000" w:themeColor="text1"/>
          <w:kern w:val="3"/>
          <w:sz w:val="24"/>
          <w:szCs w:val="24"/>
          <w:lang w:bidi="en-US"/>
        </w:rPr>
        <w:t>„Zamawiającym”,</w:t>
      </w:r>
      <w:r w:rsidRPr="0086317D">
        <w:rPr>
          <w:rFonts w:ascii="Times New Roman" w:eastAsia="SimSun" w:hAnsi="Times New Roman"/>
          <w:color w:val="000000" w:themeColor="text1"/>
          <w:kern w:val="3"/>
          <w:sz w:val="24"/>
          <w:szCs w:val="24"/>
          <w:lang w:bidi="en-US"/>
        </w:rPr>
        <w:t xml:space="preserve"> </w:t>
      </w:r>
    </w:p>
    <w:p w14:paraId="3B843D42" w14:textId="77777777" w:rsidR="008307C8" w:rsidRPr="0086317D" w:rsidRDefault="008307C8" w:rsidP="008307C8">
      <w:pPr>
        <w:suppressAutoHyphens/>
        <w:autoSpaceDN w:val="0"/>
        <w:spacing w:after="0" w:line="360" w:lineRule="auto"/>
        <w:contextualSpacing/>
        <w:mirrorIndents/>
        <w:jc w:val="both"/>
        <w:rPr>
          <w:rFonts w:ascii="Times New Roman" w:eastAsia="SimSun" w:hAnsi="Times New Roman"/>
          <w:color w:val="FF0000"/>
          <w:kern w:val="3"/>
          <w:sz w:val="24"/>
          <w:szCs w:val="24"/>
          <w:lang w:bidi="en-US"/>
        </w:rPr>
      </w:pPr>
      <w:r w:rsidRPr="0086317D">
        <w:rPr>
          <w:rFonts w:ascii="Times New Roman" w:eastAsia="SimSun" w:hAnsi="Times New Roman"/>
          <w:color w:val="FF0000"/>
          <w:kern w:val="3"/>
          <w:sz w:val="24"/>
          <w:szCs w:val="24"/>
          <w:lang w:bidi="en-US"/>
        </w:rPr>
        <w:t xml:space="preserve">reprezentowaną przez osobę umocowaną do działania w imieniu </w:t>
      </w:r>
      <w:r w:rsidR="00805B99" w:rsidRPr="0086317D">
        <w:rPr>
          <w:rFonts w:ascii="Times New Roman" w:eastAsia="SimSun" w:hAnsi="Times New Roman"/>
          <w:color w:val="FF0000"/>
          <w:kern w:val="3"/>
          <w:sz w:val="24"/>
          <w:szCs w:val="24"/>
          <w:lang w:bidi="en-US"/>
        </w:rPr>
        <w:t>Zamawiającego</w:t>
      </w:r>
      <w:r w:rsidRPr="0086317D">
        <w:rPr>
          <w:rFonts w:ascii="Times New Roman" w:eastAsia="SimSun" w:hAnsi="Times New Roman"/>
          <w:color w:val="FF0000"/>
          <w:kern w:val="3"/>
          <w:sz w:val="24"/>
          <w:szCs w:val="24"/>
          <w:lang w:bidi="en-US"/>
        </w:rPr>
        <w:t>,</w:t>
      </w:r>
      <w:r w:rsidRPr="0086317D">
        <w:rPr>
          <w:rStyle w:val="Odwoanieprzypisudolnego"/>
          <w:rFonts w:ascii="Times New Roman" w:eastAsia="SimSun" w:hAnsi="Times New Roman"/>
          <w:color w:val="FF0000"/>
          <w:kern w:val="3"/>
          <w:sz w:val="24"/>
          <w:szCs w:val="24"/>
          <w:lang w:bidi="en-US"/>
        </w:rPr>
        <w:footnoteReference w:id="2"/>
      </w:r>
      <w:r w:rsidRPr="0086317D">
        <w:rPr>
          <w:rFonts w:ascii="Times New Roman" w:eastAsia="SimSun" w:hAnsi="Times New Roman"/>
          <w:color w:val="FF0000"/>
          <w:kern w:val="3"/>
          <w:sz w:val="24"/>
          <w:szCs w:val="24"/>
          <w:lang w:bidi="en-US"/>
        </w:rPr>
        <w:t xml:space="preserve"> </w:t>
      </w:r>
    </w:p>
    <w:p w14:paraId="7E1AEA09" w14:textId="77777777" w:rsidR="008307C8" w:rsidRPr="0086317D" w:rsidRDefault="008307C8" w:rsidP="008307C8">
      <w:pPr>
        <w:suppressAutoHyphens/>
        <w:autoSpaceDN w:val="0"/>
        <w:spacing w:after="0" w:line="360" w:lineRule="auto"/>
        <w:contextualSpacing/>
        <w:mirrorIndents/>
        <w:jc w:val="both"/>
        <w:rPr>
          <w:rFonts w:ascii="Times New Roman" w:eastAsia="SimSun" w:hAnsi="Times New Roman"/>
          <w:i/>
          <w:color w:val="FF0000"/>
          <w:kern w:val="3"/>
          <w:sz w:val="24"/>
          <w:szCs w:val="24"/>
          <w:u w:val="single"/>
          <w:lang w:bidi="en-US"/>
        </w:rPr>
      </w:pPr>
    </w:p>
    <w:p w14:paraId="699166EF" w14:textId="77777777" w:rsidR="008307C8" w:rsidRPr="0086317D" w:rsidRDefault="008307C8" w:rsidP="008307C8">
      <w:pPr>
        <w:suppressAutoHyphens/>
        <w:autoSpaceDN w:val="0"/>
        <w:spacing w:after="0" w:line="360" w:lineRule="auto"/>
        <w:contextualSpacing/>
        <w:mirrorIndents/>
        <w:jc w:val="both"/>
        <w:rPr>
          <w:rFonts w:ascii="Times New Roman" w:eastAsia="SimSun" w:hAnsi="Times New Roman"/>
          <w:i/>
          <w:color w:val="FF0000"/>
          <w:kern w:val="3"/>
          <w:sz w:val="24"/>
          <w:szCs w:val="24"/>
          <w:u w:val="single"/>
          <w:lang w:bidi="en-US"/>
        </w:rPr>
      </w:pPr>
      <w:r w:rsidRPr="0086317D">
        <w:rPr>
          <w:rFonts w:ascii="Times New Roman" w:eastAsia="SimSun" w:hAnsi="Times New Roman"/>
          <w:i/>
          <w:color w:val="FF0000"/>
          <w:kern w:val="3"/>
          <w:sz w:val="24"/>
          <w:szCs w:val="24"/>
          <w:u w:val="single"/>
          <w:lang w:bidi="en-US"/>
        </w:rPr>
        <w:t>Dla umowy zwieranej w wersji pisemnej:</w:t>
      </w:r>
    </w:p>
    <w:p w14:paraId="0A26CED8" w14:textId="77777777" w:rsidR="00051936" w:rsidRPr="003248CD" w:rsidRDefault="008B3E94" w:rsidP="000345D7">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3248CD">
        <w:rPr>
          <w:rFonts w:ascii="Times New Roman" w:eastAsia="SimSun" w:hAnsi="Times New Roman"/>
          <w:color w:val="000000" w:themeColor="text1"/>
          <w:kern w:val="3"/>
          <w:sz w:val="24"/>
          <w:szCs w:val="24"/>
          <w:lang w:bidi="en-US"/>
        </w:rPr>
        <w:t>zawa</w:t>
      </w:r>
      <w:r w:rsidR="0002669E" w:rsidRPr="003248CD">
        <w:rPr>
          <w:rFonts w:ascii="Times New Roman" w:eastAsia="SimSun" w:hAnsi="Times New Roman"/>
          <w:color w:val="000000" w:themeColor="text1"/>
          <w:kern w:val="3"/>
          <w:sz w:val="24"/>
          <w:szCs w:val="24"/>
          <w:lang w:bidi="en-US"/>
        </w:rPr>
        <w:t xml:space="preserve">rta </w:t>
      </w:r>
      <w:r w:rsidR="00947FFA">
        <w:rPr>
          <w:rFonts w:ascii="Times New Roman" w:eastAsia="SimSun" w:hAnsi="Times New Roman"/>
          <w:color w:val="000000" w:themeColor="text1"/>
          <w:kern w:val="3"/>
          <w:sz w:val="24"/>
          <w:szCs w:val="24"/>
          <w:lang w:bidi="en-US"/>
        </w:rPr>
        <w:t xml:space="preserve">dnia ………………  </w:t>
      </w:r>
      <w:r w:rsidRPr="003248CD">
        <w:rPr>
          <w:rFonts w:ascii="Times New Roman" w:eastAsia="SimSun" w:hAnsi="Times New Roman"/>
          <w:color w:val="000000" w:themeColor="text1"/>
          <w:kern w:val="3"/>
          <w:sz w:val="24"/>
          <w:szCs w:val="24"/>
          <w:lang w:bidi="en-US"/>
        </w:rPr>
        <w:t>w Rzeszowi</w:t>
      </w:r>
      <w:r w:rsidR="005F7A90" w:rsidRPr="003248CD">
        <w:rPr>
          <w:rFonts w:ascii="Times New Roman" w:eastAsia="SimSun" w:hAnsi="Times New Roman"/>
          <w:color w:val="000000" w:themeColor="text1"/>
          <w:kern w:val="3"/>
          <w:sz w:val="24"/>
          <w:szCs w:val="24"/>
          <w:lang w:bidi="en-US"/>
        </w:rPr>
        <w:t xml:space="preserve">e pomiędzy Gminą Miasto Rzeszów, </w:t>
      </w:r>
      <w:r w:rsidR="00E508AE" w:rsidRPr="003248CD">
        <w:rPr>
          <w:rFonts w:ascii="Times New Roman" w:eastAsia="SimSun" w:hAnsi="Times New Roman"/>
          <w:color w:val="000000" w:themeColor="text1"/>
          <w:kern w:val="3"/>
          <w:sz w:val="24"/>
          <w:szCs w:val="24"/>
          <w:lang w:bidi="en-US"/>
        </w:rPr>
        <w:t xml:space="preserve">ul. </w:t>
      </w:r>
      <w:r w:rsidRPr="003248CD">
        <w:rPr>
          <w:rFonts w:ascii="Times New Roman" w:eastAsia="SimSun" w:hAnsi="Times New Roman"/>
          <w:color w:val="000000" w:themeColor="text1"/>
          <w:kern w:val="3"/>
          <w:sz w:val="24"/>
          <w:szCs w:val="24"/>
          <w:lang w:bidi="en-US"/>
        </w:rPr>
        <w:t>Rynek 1, 35-064 Rzeszów</w:t>
      </w:r>
      <w:r w:rsidR="002C4A06" w:rsidRPr="003248CD">
        <w:rPr>
          <w:rFonts w:ascii="Times New Roman" w:eastAsia="SimSun" w:hAnsi="Times New Roman"/>
          <w:color w:val="000000" w:themeColor="text1"/>
          <w:kern w:val="3"/>
          <w:sz w:val="24"/>
          <w:szCs w:val="24"/>
          <w:lang w:bidi="en-US"/>
        </w:rPr>
        <w:t>,</w:t>
      </w:r>
      <w:r w:rsidRPr="003248CD">
        <w:rPr>
          <w:rFonts w:ascii="Times New Roman" w:eastAsia="SimSun" w:hAnsi="Times New Roman"/>
          <w:color w:val="000000" w:themeColor="text1"/>
          <w:kern w:val="3"/>
          <w:sz w:val="24"/>
          <w:szCs w:val="24"/>
          <w:lang w:bidi="en-US"/>
        </w:rPr>
        <w:t xml:space="preserve"> NIP 813-00-08-613,</w:t>
      </w:r>
      <w:r w:rsidRPr="003248CD">
        <w:rPr>
          <w:rFonts w:ascii="Times New Roman" w:eastAsia="SimSun" w:hAnsi="Times New Roman"/>
          <w:color w:val="000000" w:themeColor="text1"/>
          <w:kern w:val="3"/>
          <w:position w:val="14"/>
          <w:sz w:val="24"/>
          <w:szCs w:val="24"/>
          <w:lang w:bidi="en-US"/>
        </w:rPr>
        <w:t xml:space="preserve"> </w:t>
      </w:r>
      <w:r w:rsidRPr="003248CD">
        <w:rPr>
          <w:rFonts w:ascii="Times New Roman" w:eastAsia="SimSun" w:hAnsi="Times New Roman"/>
          <w:color w:val="000000" w:themeColor="text1"/>
          <w:kern w:val="3"/>
          <w:sz w:val="24"/>
          <w:szCs w:val="24"/>
          <w:lang w:bidi="en-US"/>
        </w:rPr>
        <w:t xml:space="preserve">zwaną dalej </w:t>
      </w:r>
      <w:r w:rsidRPr="003248CD">
        <w:rPr>
          <w:rFonts w:ascii="Times New Roman" w:eastAsia="SimSun" w:hAnsi="Times New Roman"/>
          <w:b/>
          <w:color w:val="000000" w:themeColor="text1"/>
          <w:kern w:val="3"/>
          <w:sz w:val="24"/>
          <w:szCs w:val="24"/>
          <w:lang w:bidi="en-US"/>
        </w:rPr>
        <w:t>„Zamawiającym”</w:t>
      </w:r>
      <w:r w:rsidR="000C63D3" w:rsidRPr="003248CD">
        <w:rPr>
          <w:rFonts w:ascii="Times New Roman" w:eastAsia="SimSun" w:hAnsi="Times New Roman"/>
          <w:b/>
          <w:color w:val="000000" w:themeColor="text1"/>
          <w:kern w:val="3"/>
          <w:sz w:val="24"/>
          <w:szCs w:val="24"/>
          <w:lang w:bidi="en-US"/>
        </w:rPr>
        <w:t>,</w:t>
      </w:r>
      <w:r w:rsidR="00754A79" w:rsidRPr="003248CD">
        <w:rPr>
          <w:rFonts w:ascii="Times New Roman" w:eastAsia="SimSun" w:hAnsi="Times New Roman"/>
          <w:color w:val="000000" w:themeColor="text1"/>
          <w:kern w:val="3"/>
          <w:sz w:val="24"/>
          <w:szCs w:val="24"/>
          <w:lang w:bidi="en-US"/>
        </w:rPr>
        <w:t xml:space="preserve"> </w:t>
      </w:r>
    </w:p>
    <w:p w14:paraId="0DD9FD27" w14:textId="77777777" w:rsidR="000345D7" w:rsidRPr="003248CD" w:rsidRDefault="00754A79" w:rsidP="000345D7">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3248CD">
        <w:rPr>
          <w:rFonts w:ascii="Times New Roman" w:eastAsia="SimSun" w:hAnsi="Times New Roman"/>
          <w:color w:val="000000" w:themeColor="text1"/>
          <w:kern w:val="3"/>
          <w:sz w:val="24"/>
          <w:szCs w:val="24"/>
          <w:lang w:bidi="en-US"/>
        </w:rPr>
        <w:t>reprezentowaną przez</w:t>
      </w:r>
      <w:r w:rsidR="000345D7" w:rsidRPr="003248CD">
        <w:rPr>
          <w:rFonts w:ascii="Times New Roman" w:eastAsia="SimSun" w:hAnsi="Times New Roman"/>
          <w:color w:val="000000" w:themeColor="text1"/>
          <w:kern w:val="3"/>
          <w:sz w:val="24"/>
          <w:szCs w:val="24"/>
          <w:lang w:bidi="en-US"/>
        </w:rPr>
        <w:t>:</w:t>
      </w:r>
    </w:p>
    <w:p w14:paraId="7ED17BFC" w14:textId="77777777" w:rsidR="000345D7" w:rsidRPr="003248CD" w:rsidRDefault="000345D7" w:rsidP="00F24594">
      <w:pPr>
        <w:pStyle w:val="Tekstkomentarza"/>
        <w:numPr>
          <w:ilvl w:val="0"/>
          <w:numId w:val="58"/>
        </w:numPr>
        <w:spacing w:after="0" w:line="360" w:lineRule="auto"/>
        <w:jc w:val="both"/>
        <w:rPr>
          <w:rFonts w:ascii="Times New Roman" w:hAnsi="Times New Roman"/>
          <w:color w:val="FF0000"/>
          <w:sz w:val="24"/>
          <w:szCs w:val="24"/>
        </w:rPr>
      </w:pPr>
      <w:r w:rsidRPr="003248CD">
        <w:rPr>
          <w:rFonts w:ascii="Times New Roman" w:hAnsi="Times New Roman"/>
          <w:color w:val="FF0000"/>
          <w:sz w:val="24"/>
          <w:szCs w:val="24"/>
        </w:rPr>
        <w:t xml:space="preserve">Pana Konrada Fijołka – Prezydenta Miasta Rzeszowa </w:t>
      </w:r>
      <w:r w:rsidRPr="003248CD">
        <w:rPr>
          <w:rFonts w:ascii="Times New Roman" w:hAnsi="Times New Roman"/>
          <w:i/>
          <w:color w:val="FF0000"/>
          <w:sz w:val="24"/>
          <w:szCs w:val="24"/>
        </w:rPr>
        <w:t xml:space="preserve">(w przypadku – zawsze gdy Pan Prezydent </w:t>
      </w:r>
      <w:r w:rsidR="00B83257" w:rsidRPr="003248CD">
        <w:rPr>
          <w:rFonts w:ascii="Times New Roman" w:hAnsi="Times New Roman"/>
          <w:i/>
          <w:color w:val="FF0000"/>
          <w:sz w:val="24"/>
          <w:szCs w:val="24"/>
        </w:rPr>
        <w:t>podejmie</w:t>
      </w:r>
      <w:r w:rsidRPr="003248CD">
        <w:rPr>
          <w:rFonts w:ascii="Times New Roman" w:hAnsi="Times New Roman"/>
          <w:i/>
          <w:color w:val="FF0000"/>
          <w:sz w:val="24"/>
          <w:szCs w:val="24"/>
        </w:rPr>
        <w:t xml:space="preserve"> taką decy</w:t>
      </w:r>
      <w:bookmarkStart w:id="1" w:name="_GoBack"/>
      <w:bookmarkEnd w:id="1"/>
      <w:r w:rsidRPr="003248CD">
        <w:rPr>
          <w:rFonts w:ascii="Times New Roman" w:hAnsi="Times New Roman"/>
          <w:i/>
          <w:color w:val="FF0000"/>
          <w:sz w:val="24"/>
          <w:szCs w:val="24"/>
        </w:rPr>
        <w:t>zję albo w sytuacji nieobecności podmiotów z pkt. 3, 4);</w:t>
      </w:r>
    </w:p>
    <w:p w14:paraId="458E62F0" w14:textId="77777777" w:rsidR="000345D7" w:rsidRPr="003248CD" w:rsidRDefault="000345D7" w:rsidP="00F24594">
      <w:pPr>
        <w:pStyle w:val="Tekstkomentarza"/>
        <w:numPr>
          <w:ilvl w:val="0"/>
          <w:numId w:val="58"/>
        </w:numPr>
        <w:spacing w:after="0" w:line="360" w:lineRule="auto"/>
        <w:jc w:val="both"/>
        <w:rPr>
          <w:rFonts w:ascii="Times New Roman" w:hAnsi="Times New Roman"/>
          <w:i/>
          <w:color w:val="FF0000"/>
          <w:sz w:val="24"/>
          <w:szCs w:val="24"/>
        </w:rPr>
      </w:pPr>
      <w:r w:rsidRPr="003248CD">
        <w:rPr>
          <w:rFonts w:ascii="Times New Roman" w:hAnsi="Times New Roman"/>
          <w:color w:val="FF0000"/>
          <w:sz w:val="24"/>
          <w:szCs w:val="24"/>
        </w:rPr>
        <w:t xml:space="preserve">Pana/Panią ……………. – Zastępcę Prezydenta Miasta Rzeszowa </w:t>
      </w:r>
      <w:r w:rsidRPr="003248CD">
        <w:rPr>
          <w:rFonts w:ascii="Times New Roman" w:hAnsi="Times New Roman"/>
          <w:i/>
          <w:color w:val="FF0000"/>
          <w:sz w:val="24"/>
          <w:szCs w:val="24"/>
        </w:rPr>
        <w:t>(w przypadku – zastępowania Prezydenta Miasta Rzeszowa w związku z nieobecnością oraz w przypadku nieobecności podmiotów z pkt. 3, 4);</w:t>
      </w:r>
    </w:p>
    <w:p w14:paraId="02767CB7" w14:textId="0F2689DF" w:rsidR="000345D7" w:rsidRPr="003248CD" w:rsidRDefault="000345D7" w:rsidP="00F24594">
      <w:pPr>
        <w:pStyle w:val="Tekstkomentarza"/>
        <w:numPr>
          <w:ilvl w:val="0"/>
          <w:numId w:val="58"/>
        </w:numPr>
        <w:spacing w:after="0" w:line="360" w:lineRule="auto"/>
        <w:jc w:val="both"/>
        <w:rPr>
          <w:rFonts w:ascii="Times New Roman" w:hAnsi="Times New Roman"/>
          <w:color w:val="FF0000"/>
          <w:sz w:val="24"/>
          <w:szCs w:val="24"/>
        </w:rPr>
      </w:pPr>
      <w:r w:rsidRPr="003248CD">
        <w:rPr>
          <w:rFonts w:ascii="Times New Roman" w:hAnsi="Times New Roman"/>
          <w:color w:val="FF0000"/>
          <w:sz w:val="24"/>
          <w:szCs w:val="24"/>
        </w:rPr>
        <w:t>Pana</w:t>
      </w:r>
      <w:r w:rsidR="00BE2590">
        <w:rPr>
          <w:rFonts w:ascii="Times New Roman" w:hAnsi="Times New Roman"/>
          <w:color w:val="FF0000"/>
          <w:sz w:val="24"/>
          <w:szCs w:val="24"/>
        </w:rPr>
        <w:t>/Panią</w:t>
      </w:r>
      <w:r w:rsidRPr="003248CD">
        <w:rPr>
          <w:rFonts w:ascii="Times New Roman" w:hAnsi="Times New Roman"/>
          <w:color w:val="FF0000"/>
          <w:sz w:val="24"/>
          <w:szCs w:val="24"/>
        </w:rPr>
        <w:t xml:space="preserve"> </w:t>
      </w:r>
      <w:r w:rsidR="00BE2590" w:rsidRPr="003248CD">
        <w:rPr>
          <w:rFonts w:ascii="Times New Roman" w:hAnsi="Times New Roman"/>
          <w:color w:val="FF0000"/>
          <w:sz w:val="24"/>
          <w:szCs w:val="24"/>
        </w:rPr>
        <w:t xml:space="preserve">……………. </w:t>
      </w:r>
      <w:r w:rsidRPr="003248CD">
        <w:rPr>
          <w:rFonts w:ascii="Times New Roman" w:hAnsi="Times New Roman"/>
          <w:color w:val="FF0000"/>
          <w:sz w:val="24"/>
          <w:szCs w:val="24"/>
        </w:rPr>
        <w:t xml:space="preserve">– Zastępcę Prezydenta Miasta Rzeszowa </w:t>
      </w:r>
      <w:r w:rsidRPr="003248CD">
        <w:rPr>
          <w:rFonts w:ascii="Times New Roman" w:hAnsi="Times New Roman"/>
          <w:i/>
          <w:color w:val="FF0000"/>
          <w:sz w:val="24"/>
          <w:szCs w:val="24"/>
        </w:rPr>
        <w:t>(w przypadku posiadania umocowania do samodzielnej reprezentacji);</w:t>
      </w:r>
    </w:p>
    <w:p w14:paraId="169B1EB2" w14:textId="485DA69D" w:rsidR="000345D7" w:rsidRPr="003248CD" w:rsidRDefault="000345D7" w:rsidP="00F24594">
      <w:pPr>
        <w:pStyle w:val="Akapitzlist"/>
        <w:numPr>
          <w:ilvl w:val="0"/>
          <w:numId w:val="58"/>
        </w:numPr>
        <w:spacing w:before="0" w:beforeAutospacing="0" w:afterAutospacing="0" w:line="360" w:lineRule="auto"/>
        <w:contextualSpacing/>
        <w:mirrorIndents/>
        <w:rPr>
          <w:rFonts w:ascii="Times New Roman" w:hAnsi="Times New Roman" w:cs="Times New Roman"/>
          <w:color w:val="FF0000"/>
          <w:sz w:val="24"/>
          <w:szCs w:val="24"/>
          <w:lang w:val="pl-PL"/>
        </w:rPr>
      </w:pPr>
      <w:r w:rsidRPr="003248CD">
        <w:rPr>
          <w:rFonts w:ascii="Times New Roman" w:hAnsi="Times New Roman" w:cs="Times New Roman"/>
          <w:color w:val="FF0000"/>
          <w:sz w:val="24"/>
          <w:szCs w:val="24"/>
          <w:lang w:val="pl-PL"/>
        </w:rPr>
        <w:t>Pana</w:t>
      </w:r>
      <w:r w:rsidR="00BE2590">
        <w:rPr>
          <w:rFonts w:ascii="Times New Roman" w:hAnsi="Times New Roman" w:cs="Times New Roman"/>
          <w:color w:val="FF0000"/>
          <w:sz w:val="24"/>
          <w:szCs w:val="24"/>
          <w:lang w:val="pl-PL"/>
        </w:rPr>
        <w:t>/Panią</w:t>
      </w:r>
      <w:r w:rsidRPr="003248CD">
        <w:rPr>
          <w:rFonts w:ascii="Times New Roman" w:hAnsi="Times New Roman" w:cs="Times New Roman"/>
          <w:color w:val="FF0000"/>
          <w:sz w:val="24"/>
          <w:szCs w:val="24"/>
          <w:lang w:val="pl-PL"/>
        </w:rPr>
        <w:t xml:space="preserve"> </w:t>
      </w:r>
      <w:r w:rsidR="00BE2590" w:rsidRPr="003248CD">
        <w:rPr>
          <w:rFonts w:ascii="Times New Roman" w:hAnsi="Times New Roman"/>
          <w:color w:val="FF0000"/>
          <w:sz w:val="24"/>
          <w:szCs w:val="24"/>
        </w:rPr>
        <w:t xml:space="preserve">……………. </w:t>
      </w:r>
      <w:r w:rsidRPr="003248CD">
        <w:rPr>
          <w:rFonts w:ascii="Times New Roman" w:hAnsi="Times New Roman" w:cs="Times New Roman"/>
          <w:color w:val="FF0000"/>
          <w:sz w:val="24"/>
          <w:szCs w:val="24"/>
          <w:lang w:val="pl-PL"/>
        </w:rPr>
        <w:t xml:space="preserve">– Zastępcę Prezydenta Miasta Rzeszowa i Pana/Panią ……………… - Dyrektora/Zastępcę Dyrektora ds. inwestycji/Zastępcę Dyrektora ds. rozliczeniowych Wydziału Inwestycji Urzędu Miasta Rzeszowa </w:t>
      </w:r>
      <w:r w:rsidRPr="003248CD">
        <w:rPr>
          <w:rFonts w:ascii="Times New Roman" w:hAnsi="Times New Roman" w:cs="Times New Roman"/>
          <w:i/>
          <w:color w:val="FF0000"/>
          <w:sz w:val="24"/>
          <w:szCs w:val="24"/>
          <w:lang w:val="pl-PL"/>
        </w:rPr>
        <w:t>(w przypadku posiadania umocowania do reprezentowania w ramach pełnomocnictwa łącznego)</w:t>
      </w:r>
      <w:r w:rsidRPr="003248CD">
        <w:rPr>
          <w:rFonts w:ascii="Times New Roman" w:hAnsi="Times New Roman" w:cs="Times New Roman"/>
          <w:color w:val="FF0000"/>
          <w:sz w:val="24"/>
          <w:szCs w:val="24"/>
          <w:lang w:val="pl-PL"/>
        </w:rPr>
        <w:t xml:space="preserve">  </w:t>
      </w:r>
    </w:p>
    <w:p w14:paraId="57F55E91" w14:textId="77777777" w:rsidR="00D95231" w:rsidRPr="003248CD" w:rsidRDefault="009821F8" w:rsidP="00831D87">
      <w:pPr>
        <w:pStyle w:val="Akapitzlist"/>
        <w:spacing w:before="0" w:beforeAutospacing="0" w:afterAutospacing="0" w:line="360" w:lineRule="auto"/>
        <w:ind w:left="0" w:firstLine="0"/>
        <w:contextualSpacing/>
        <w:mirrorIndents/>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t xml:space="preserve">a </w:t>
      </w:r>
    </w:p>
    <w:p w14:paraId="7B39D197" w14:textId="77777777" w:rsidR="00916DA3" w:rsidRPr="003248CD" w:rsidRDefault="00D95231" w:rsidP="000345D7">
      <w:pPr>
        <w:suppressAutoHyphens/>
        <w:autoSpaceDN w:val="0"/>
        <w:spacing w:after="0" w:line="360" w:lineRule="auto"/>
        <w:contextualSpacing/>
        <w:mirrorIndents/>
        <w:jc w:val="both"/>
        <w:rPr>
          <w:rFonts w:ascii="Times New Roman" w:hAnsi="Times New Roman"/>
          <w:color w:val="000000" w:themeColor="text1"/>
          <w:sz w:val="24"/>
          <w:szCs w:val="24"/>
        </w:rPr>
      </w:pPr>
      <w:r w:rsidRPr="003248CD">
        <w:rPr>
          <w:rFonts w:ascii="Times New Roman" w:eastAsia="SimSun" w:hAnsi="Times New Roman"/>
          <w:i/>
          <w:color w:val="FF0000"/>
          <w:kern w:val="3"/>
          <w:sz w:val="24"/>
          <w:szCs w:val="24"/>
          <w:lang w:bidi="en-US"/>
        </w:rPr>
        <w:t>(w przypadku spółki prawa handlowego)</w:t>
      </w:r>
      <w:r w:rsidR="00FB501E" w:rsidRPr="003248CD">
        <w:rPr>
          <w:rFonts w:ascii="Times New Roman" w:eastAsia="SimSun" w:hAnsi="Times New Roman"/>
          <w:i/>
          <w:color w:val="FF0000"/>
          <w:kern w:val="3"/>
          <w:sz w:val="24"/>
          <w:szCs w:val="24"/>
          <w:lang w:bidi="en-US"/>
        </w:rPr>
        <w:t>:</w:t>
      </w:r>
      <w:r w:rsidRPr="003248CD">
        <w:rPr>
          <w:rFonts w:ascii="Times New Roman" w:eastAsia="SimSun" w:hAnsi="Times New Roman"/>
          <w:color w:val="FF0000"/>
          <w:kern w:val="3"/>
          <w:sz w:val="24"/>
          <w:szCs w:val="24"/>
          <w:lang w:bidi="en-US"/>
        </w:rPr>
        <w:t xml:space="preserve"> </w:t>
      </w:r>
      <w:r w:rsidRPr="003248CD">
        <w:rPr>
          <w:rFonts w:ascii="Times New Roman" w:eastAsia="SimSun" w:hAnsi="Times New Roman"/>
          <w:color w:val="000000" w:themeColor="text1"/>
          <w:kern w:val="3"/>
          <w:sz w:val="24"/>
          <w:szCs w:val="24"/>
          <w:lang w:bidi="en-US"/>
        </w:rPr>
        <w:t>……………………</w:t>
      </w:r>
      <w:r w:rsidR="00051936" w:rsidRPr="003248CD">
        <w:rPr>
          <w:rFonts w:ascii="Times New Roman" w:hAnsi="Times New Roman"/>
          <w:color w:val="000000" w:themeColor="text1"/>
          <w:sz w:val="24"/>
          <w:szCs w:val="24"/>
        </w:rPr>
        <w:t>…………..</w:t>
      </w:r>
      <w:r w:rsidR="009821F8" w:rsidRPr="003248CD">
        <w:rPr>
          <w:rFonts w:ascii="Times New Roman" w:hAnsi="Times New Roman"/>
          <w:color w:val="000000" w:themeColor="text1"/>
          <w:sz w:val="24"/>
          <w:szCs w:val="24"/>
        </w:rPr>
        <w:t>………</w:t>
      </w:r>
      <w:r w:rsidR="000C63D3" w:rsidRPr="003248CD">
        <w:rPr>
          <w:rFonts w:ascii="Times New Roman" w:hAnsi="Times New Roman"/>
          <w:color w:val="000000" w:themeColor="text1"/>
          <w:sz w:val="24"/>
          <w:szCs w:val="24"/>
        </w:rPr>
        <w:t>……………………</w:t>
      </w:r>
    </w:p>
    <w:p w14:paraId="742A83CA" w14:textId="77777777" w:rsidR="002670E5" w:rsidRPr="003248CD" w:rsidRDefault="002E1511" w:rsidP="000345D7">
      <w:pPr>
        <w:suppressAutoHyphens/>
        <w:autoSpaceDN w:val="0"/>
        <w:spacing w:after="0" w:line="360" w:lineRule="auto"/>
        <w:contextualSpacing/>
        <w:mirrorIndents/>
        <w:jc w:val="both"/>
        <w:rPr>
          <w:rFonts w:ascii="Times New Roman" w:hAnsi="Times New Roman"/>
          <w:color w:val="000000" w:themeColor="text1"/>
          <w:sz w:val="24"/>
          <w:szCs w:val="24"/>
        </w:rPr>
      </w:pPr>
      <w:r w:rsidRPr="003248CD">
        <w:rPr>
          <w:rFonts w:ascii="Times New Roman" w:eastAsia="SimSun" w:hAnsi="Times New Roman"/>
          <w:color w:val="000000" w:themeColor="text1"/>
          <w:kern w:val="3"/>
          <w:sz w:val="24"/>
          <w:szCs w:val="24"/>
          <w:lang w:bidi="en-US"/>
        </w:rPr>
        <w:t xml:space="preserve">z siedzibą ………………………………., </w:t>
      </w:r>
      <w:r w:rsidR="009A66A4" w:rsidRPr="003248CD">
        <w:rPr>
          <w:rFonts w:ascii="Times New Roman" w:eastAsia="SimSun" w:hAnsi="Times New Roman"/>
          <w:color w:val="000000" w:themeColor="text1"/>
          <w:kern w:val="3"/>
          <w:sz w:val="24"/>
          <w:szCs w:val="24"/>
          <w:lang w:bidi="en-US"/>
        </w:rPr>
        <w:t xml:space="preserve">zarejestrowaną w Sądzie Rejonowym w ………. , Wydział …… Gospodarczy Krajowego Rejestru Sądowego pod numerem KRS …………., posiadającą </w:t>
      </w:r>
      <w:r w:rsidR="00FC4D39" w:rsidRPr="003248CD">
        <w:rPr>
          <w:rFonts w:ascii="Times New Roman" w:hAnsi="Times New Roman"/>
          <w:color w:val="000000" w:themeColor="text1"/>
          <w:sz w:val="24"/>
          <w:szCs w:val="24"/>
        </w:rPr>
        <w:t>REGON …</w:t>
      </w:r>
      <w:r w:rsidR="002670E5" w:rsidRPr="003248CD">
        <w:rPr>
          <w:rFonts w:ascii="Times New Roman" w:hAnsi="Times New Roman"/>
          <w:color w:val="000000" w:themeColor="text1"/>
          <w:sz w:val="24"/>
          <w:szCs w:val="24"/>
        </w:rPr>
        <w:t>……….</w:t>
      </w:r>
      <w:r w:rsidR="00FC4D39" w:rsidRPr="003248CD">
        <w:rPr>
          <w:rFonts w:ascii="Times New Roman" w:hAnsi="Times New Roman"/>
          <w:color w:val="000000" w:themeColor="text1"/>
          <w:sz w:val="24"/>
          <w:szCs w:val="24"/>
        </w:rPr>
        <w:t>., NIP …</w:t>
      </w:r>
      <w:r w:rsidR="00051936" w:rsidRPr="003248CD">
        <w:rPr>
          <w:rFonts w:ascii="Times New Roman" w:hAnsi="Times New Roman"/>
          <w:color w:val="000000" w:themeColor="text1"/>
          <w:sz w:val="24"/>
          <w:szCs w:val="24"/>
        </w:rPr>
        <w:t>….</w:t>
      </w:r>
      <w:r w:rsidR="002670E5" w:rsidRPr="003248CD">
        <w:rPr>
          <w:rFonts w:ascii="Times New Roman" w:hAnsi="Times New Roman"/>
          <w:color w:val="000000" w:themeColor="text1"/>
          <w:sz w:val="24"/>
          <w:szCs w:val="24"/>
        </w:rPr>
        <w:t>……….</w:t>
      </w:r>
      <w:r w:rsidR="00FC4D39" w:rsidRPr="003248CD">
        <w:rPr>
          <w:rFonts w:ascii="Times New Roman" w:hAnsi="Times New Roman"/>
          <w:color w:val="000000" w:themeColor="text1"/>
          <w:sz w:val="24"/>
          <w:szCs w:val="24"/>
        </w:rPr>
        <w:t>.,</w:t>
      </w:r>
      <w:r w:rsidR="00525AED" w:rsidRPr="003248CD">
        <w:rPr>
          <w:rFonts w:ascii="Times New Roman" w:hAnsi="Times New Roman"/>
          <w:color w:val="000000" w:themeColor="text1"/>
          <w:sz w:val="24"/>
          <w:szCs w:val="24"/>
        </w:rPr>
        <w:t xml:space="preserve"> wysokość kapitału zakładowego/akcyjnego</w:t>
      </w:r>
      <w:r w:rsidR="006D1B1E" w:rsidRPr="003248CD">
        <w:rPr>
          <w:rStyle w:val="Odwoanieprzypisudolnego"/>
          <w:rFonts w:ascii="Times New Roman" w:hAnsi="Times New Roman"/>
          <w:color w:val="000000" w:themeColor="text1"/>
          <w:sz w:val="24"/>
          <w:szCs w:val="24"/>
        </w:rPr>
        <w:footnoteReference w:id="3"/>
      </w:r>
      <w:r w:rsidR="00525AED" w:rsidRPr="003248CD">
        <w:rPr>
          <w:rFonts w:ascii="Times New Roman" w:hAnsi="Times New Roman"/>
          <w:color w:val="000000" w:themeColor="text1"/>
          <w:sz w:val="24"/>
          <w:szCs w:val="24"/>
        </w:rPr>
        <w:t xml:space="preserve"> ………………</w:t>
      </w:r>
      <w:r w:rsidR="00FF1E4A" w:rsidRPr="003248CD">
        <w:rPr>
          <w:rFonts w:ascii="Times New Roman" w:hAnsi="Times New Roman"/>
          <w:color w:val="000000" w:themeColor="text1"/>
          <w:sz w:val="24"/>
          <w:szCs w:val="24"/>
        </w:rPr>
        <w:t>..</w:t>
      </w:r>
      <w:r w:rsidR="006D1B1E" w:rsidRPr="003248CD">
        <w:rPr>
          <w:rFonts w:ascii="Times New Roman" w:hAnsi="Times New Roman"/>
          <w:color w:val="000000" w:themeColor="text1"/>
          <w:sz w:val="24"/>
          <w:szCs w:val="24"/>
        </w:rPr>
        <w:t>…….., kapitał</w:t>
      </w:r>
      <w:r w:rsidR="00FF1E4A" w:rsidRPr="003248CD">
        <w:rPr>
          <w:rFonts w:ascii="Times New Roman" w:hAnsi="Times New Roman"/>
          <w:color w:val="000000" w:themeColor="text1"/>
          <w:sz w:val="24"/>
          <w:szCs w:val="24"/>
        </w:rPr>
        <w:t xml:space="preserve"> </w:t>
      </w:r>
      <w:r w:rsidR="006D1B1E" w:rsidRPr="003248CD">
        <w:rPr>
          <w:rFonts w:ascii="Times New Roman" w:hAnsi="Times New Roman"/>
          <w:color w:val="000000" w:themeColor="text1"/>
          <w:sz w:val="24"/>
          <w:szCs w:val="24"/>
        </w:rPr>
        <w:t>wpłacony</w:t>
      </w:r>
      <w:r w:rsidR="006D1B1E" w:rsidRPr="003248CD">
        <w:rPr>
          <w:rStyle w:val="Odwoanieprzypisudolnego"/>
          <w:rFonts w:ascii="Times New Roman" w:hAnsi="Times New Roman"/>
          <w:color w:val="000000" w:themeColor="text1"/>
          <w:sz w:val="24"/>
          <w:szCs w:val="24"/>
        </w:rPr>
        <w:footnoteReference w:id="4"/>
      </w:r>
      <w:r w:rsidR="006D1B1E" w:rsidRPr="003248CD">
        <w:rPr>
          <w:rFonts w:ascii="Times New Roman" w:hAnsi="Times New Roman"/>
          <w:color w:val="000000" w:themeColor="text1"/>
          <w:sz w:val="24"/>
          <w:szCs w:val="24"/>
        </w:rPr>
        <w:t>……</w:t>
      </w:r>
      <w:r w:rsidR="00FF1E4A" w:rsidRPr="003248CD">
        <w:rPr>
          <w:rFonts w:ascii="Times New Roman" w:hAnsi="Times New Roman"/>
          <w:color w:val="000000" w:themeColor="text1"/>
          <w:sz w:val="24"/>
          <w:szCs w:val="24"/>
        </w:rPr>
        <w:t>..</w:t>
      </w:r>
      <w:r w:rsidR="006D1B1E" w:rsidRPr="003248CD">
        <w:rPr>
          <w:rFonts w:ascii="Times New Roman" w:hAnsi="Times New Roman"/>
          <w:color w:val="000000" w:themeColor="text1"/>
          <w:sz w:val="24"/>
          <w:szCs w:val="24"/>
        </w:rPr>
        <w:t>……</w:t>
      </w:r>
      <w:r w:rsidR="00737D41" w:rsidRPr="003248CD">
        <w:rPr>
          <w:rFonts w:ascii="Times New Roman" w:hAnsi="Times New Roman"/>
          <w:color w:val="000000" w:themeColor="text1"/>
          <w:sz w:val="24"/>
          <w:szCs w:val="24"/>
        </w:rPr>
        <w:t>…</w:t>
      </w:r>
      <w:r w:rsidR="00FF1E4A" w:rsidRPr="003248CD">
        <w:rPr>
          <w:rFonts w:ascii="Times New Roman" w:hAnsi="Times New Roman"/>
          <w:color w:val="000000" w:themeColor="text1"/>
          <w:sz w:val="24"/>
          <w:szCs w:val="24"/>
        </w:rPr>
        <w:t>..</w:t>
      </w:r>
      <w:r w:rsidR="00737D41" w:rsidRPr="003248CD">
        <w:rPr>
          <w:rFonts w:ascii="Times New Roman" w:hAnsi="Times New Roman"/>
          <w:color w:val="000000" w:themeColor="text1"/>
          <w:sz w:val="24"/>
          <w:szCs w:val="24"/>
        </w:rPr>
        <w:t>………</w:t>
      </w:r>
      <w:r w:rsidR="005D781A" w:rsidRPr="003248CD">
        <w:rPr>
          <w:rFonts w:ascii="Times New Roman" w:hAnsi="Times New Roman"/>
          <w:color w:val="000000" w:themeColor="text1"/>
          <w:sz w:val="24"/>
          <w:szCs w:val="24"/>
        </w:rPr>
        <w:t>,</w:t>
      </w:r>
    </w:p>
    <w:p w14:paraId="3D1381C4" w14:textId="77777777" w:rsidR="005D781A" w:rsidRPr="003248CD" w:rsidRDefault="005D781A" w:rsidP="005D781A">
      <w:pPr>
        <w:suppressAutoHyphens/>
        <w:autoSpaceDN w:val="0"/>
        <w:spacing w:after="0" w:line="360" w:lineRule="auto"/>
        <w:contextualSpacing/>
        <w:mirrorIndents/>
        <w:jc w:val="both"/>
        <w:rPr>
          <w:rFonts w:ascii="Times New Roman" w:eastAsia="SimSun" w:hAnsi="Times New Roman"/>
          <w:b/>
          <w:color w:val="000000" w:themeColor="text1"/>
          <w:kern w:val="3"/>
          <w:sz w:val="24"/>
          <w:szCs w:val="24"/>
          <w:lang w:bidi="en-US"/>
        </w:rPr>
      </w:pPr>
      <w:r w:rsidRPr="003248CD">
        <w:rPr>
          <w:rFonts w:ascii="Times New Roman" w:eastAsia="SimSun" w:hAnsi="Times New Roman"/>
          <w:kern w:val="3"/>
          <w:sz w:val="24"/>
          <w:szCs w:val="24"/>
          <w:lang w:bidi="en-US"/>
        </w:rPr>
        <w:t xml:space="preserve">zwaną </w:t>
      </w:r>
      <w:r w:rsidRPr="003248CD">
        <w:rPr>
          <w:rFonts w:ascii="Times New Roman" w:eastAsia="SimSun" w:hAnsi="Times New Roman"/>
          <w:color w:val="000000" w:themeColor="text1"/>
          <w:kern w:val="3"/>
          <w:sz w:val="24"/>
          <w:szCs w:val="24"/>
          <w:lang w:bidi="en-US"/>
        </w:rPr>
        <w:t xml:space="preserve">dalej </w:t>
      </w:r>
      <w:r w:rsidRPr="003248CD">
        <w:rPr>
          <w:rFonts w:ascii="Times New Roman" w:eastAsia="SimSun" w:hAnsi="Times New Roman"/>
          <w:b/>
          <w:color w:val="000000" w:themeColor="text1"/>
          <w:kern w:val="3"/>
          <w:sz w:val="24"/>
          <w:szCs w:val="24"/>
          <w:lang w:bidi="en-US"/>
        </w:rPr>
        <w:t>„Wykonawcą”,</w:t>
      </w:r>
    </w:p>
    <w:p w14:paraId="30661AB0" w14:textId="77777777" w:rsidR="005D781A" w:rsidRPr="003248CD" w:rsidRDefault="005D781A" w:rsidP="005D781A">
      <w:pPr>
        <w:spacing w:after="0" w:line="360" w:lineRule="auto"/>
        <w:jc w:val="both"/>
        <w:rPr>
          <w:rFonts w:ascii="Times New Roman" w:hAnsi="Times New Roman"/>
          <w:color w:val="000000"/>
          <w:sz w:val="24"/>
          <w:szCs w:val="24"/>
        </w:rPr>
      </w:pPr>
      <w:r w:rsidRPr="003248CD">
        <w:rPr>
          <w:rFonts w:ascii="Times New Roman" w:hAnsi="Times New Roman"/>
          <w:color w:val="000000"/>
          <w:sz w:val="24"/>
          <w:szCs w:val="24"/>
        </w:rPr>
        <w:lastRenderedPageBreak/>
        <w:t xml:space="preserve">reprezentowaną (na podstawie odpisu z KRS/pełnomocnictwa/innego dokumentu, z którego wynika umocowanie do reprezentowania – stanowiącego załącznik nr 1 do niniejszej umowy)  przez: </w:t>
      </w:r>
      <w:r w:rsidRPr="003248CD">
        <w:rPr>
          <w:rFonts w:ascii="Times New Roman" w:hAnsi="Times New Roman"/>
          <w:color w:val="000000" w:themeColor="text1"/>
          <w:sz w:val="24"/>
          <w:szCs w:val="24"/>
        </w:rPr>
        <w:t>…………………………………………………………….………………..</w:t>
      </w:r>
      <w:r w:rsidRPr="003248CD">
        <w:rPr>
          <w:rStyle w:val="Odwoanieprzypisudolnego"/>
          <w:rFonts w:ascii="Times New Roman" w:hAnsi="Times New Roman"/>
          <w:color w:val="000000" w:themeColor="text1"/>
          <w:sz w:val="24"/>
          <w:szCs w:val="24"/>
        </w:rPr>
        <w:footnoteReference w:id="5"/>
      </w:r>
    </w:p>
    <w:p w14:paraId="12849FBC" w14:textId="77777777" w:rsidR="004E1D24" w:rsidRPr="003248CD" w:rsidRDefault="00D95231" w:rsidP="004E1D24">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i/>
          <w:color w:val="FF0000"/>
          <w:sz w:val="24"/>
          <w:szCs w:val="24"/>
        </w:rPr>
        <w:t>(w przypadku osoby fizycznej prowadzącej działalność gospodarczą)</w:t>
      </w:r>
      <w:r w:rsidR="00FB501E" w:rsidRPr="003248CD">
        <w:rPr>
          <w:rFonts w:ascii="Times New Roman" w:hAnsi="Times New Roman"/>
          <w:i/>
          <w:color w:val="FF0000"/>
          <w:sz w:val="24"/>
          <w:szCs w:val="24"/>
        </w:rPr>
        <w:t>:</w:t>
      </w:r>
      <w:r w:rsidRPr="003248CD">
        <w:rPr>
          <w:rFonts w:ascii="Times New Roman" w:hAnsi="Times New Roman"/>
          <w:color w:val="FF0000"/>
          <w:sz w:val="24"/>
          <w:szCs w:val="24"/>
        </w:rPr>
        <w:t xml:space="preserve"> </w:t>
      </w:r>
      <w:r w:rsidR="009A66A4" w:rsidRPr="003248CD">
        <w:rPr>
          <w:rFonts w:ascii="Times New Roman" w:hAnsi="Times New Roman"/>
          <w:color w:val="000000" w:themeColor="text1"/>
          <w:sz w:val="24"/>
          <w:szCs w:val="24"/>
        </w:rPr>
        <w:t>………………………………</w:t>
      </w:r>
      <w:r w:rsidR="00FB501E" w:rsidRPr="003248CD">
        <w:rPr>
          <w:rFonts w:ascii="Times New Roman" w:hAnsi="Times New Roman"/>
          <w:color w:val="000000" w:themeColor="text1"/>
          <w:sz w:val="24"/>
          <w:szCs w:val="24"/>
        </w:rPr>
        <w:t>,</w:t>
      </w:r>
      <w:r w:rsidR="009A66A4" w:rsidRPr="003248CD">
        <w:rPr>
          <w:rFonts w:ascii="Times New Roman" w:hAnsi="Times New Roman"/>
          <w:color w:val="000000" w:themeColor="text1"/>
          <w:sz w:val="24"/>
          <w:szCs w:val="24"/>
        </w:rPr>
        <w:t xml:space="preserve"> </w:t>
      </w:r>
      <w:r w:rsidR="004E1D24" w:rsidRPr="003248CD">
        <w:rPr>
          <w:rFonts w:ascii="Times New Roman" w:hAnsi="Times New Roman"/>
          <w:color w:val="000000" w:themeColor="text1"/>
          <w:sz w:val="24"/>
          <w:szCs w:val="24"/>
        </w:rPr>
        <w:t xml:space="preserve">prowadzącym/prowadzącą działalność gospodarczą pod nazwą ………………………………..……. na podstawie wpisu do Centralnej Ewidencji i Informacji o Działalności Gospodarczej, adres do doręczeń </w:t>
      </w:r>
      <w:r w:rsidR="004E1D24" w:rsidRPr="003248CD">
        <w:rPr>
          <w:rFonts w:ascii="Times New Roman" w:hAnsi="Times New Roman"/>
          <w:sz w:val="24"/>
          <w:szCs w:val="24"/>
        </w:rPr>
        <w:t>wpisany do Centralnej Ewidencji i Informacji o Działalności Gospodarczej: ……………………………………., posiadającym/posiadającą NIP …………...., REGON ………....</w:t>
      </w:r>
      <w:r w:rsidR="005D781A" w:rsidRPr="003248CD">
        <w:rPr>
          <w:rFonts w:ascii="Times New Roman" w:hAnsi="Times New Roman"/>
          <w:sz w:val="24"/>
          <w:szCs w:val="24"/>
        </w:rPr>
        <w:t>,</w:t>
      </w:r>
    </w:p>
    <w:p w14:paraId="04F0AE64" w14:textId="77777777" w:rsidR="005D781A" w:rsidRPr="003248CD" w:rsidRDefault="005D781A" w:rsidP="004E1D24">
      <w:pPr>
        <w:suppressAutoHyphens/>
        <w:autoSpaceDN w:val="0"/>
        <w:spacing w:after="0" w:line="360" w:lineRule="auto"/>
        <w:contextualSpacing/>
        <w:mirrorIndents/>
        <w:jc w:val="both"/>
        <w:rPr>
          <w:rFonts w:ascii="Times New Roman" w:eastAsia="SimSun" w:hAnsi="Times New Roman"/>
          <w:b/>
          <w:color w:val="000000" w:themeColor="text1"/>
          <w:kern w:val="3"/>
          <w:sz w:val="24"/>
          <w:szCs w:val="24"/>
          <w:lang w:bidi="en-US"/>
        </w:rPr>
      </w:pPr>
      <w:r w:rsidRPr="003248CD">
        <w:rPr>
          <w:rFonts w:ascii="Times New Roman" w:eastAsia="SimSun" w:hAnsi="Times New Roman"/>
          <w:kern w:val="3"/>
          <w:sz w:val="24"/>
          <w:szCs w:val="24"/>
          <w:lang w:bidi="en-US"/>
        </w:rPr>
        <w:t xml:space="preserve">zwanym/zwaną </w:t>
      </w:r>
      <w:r w:rsidRPr="003248CD">
        <w:rPr>
          <w:rFonts w:ascii="Times New Roman" w:eastAsia="SimSun" w:hAnsi="Times New Roman"/>
          <w:color w:val="000000" w:themeColor="text1"/>
          <w:kern w:val="3"/>
          <w:sz w:val="24"/>
          <w:szCs w:val="24"/>
          <w:lang w:bidi="en-US"/>
        </w:rPr>
        <w:t xml:space="preserve">dalej </w:t>
      </w:r>
      <w:r w:rsidRPr="003248CD">
        <w:rPr>
          <w:rFonts w:ascii="Times New Roman" w:eastAsia="SimSun" w:hAnsi="Times New Roman"/>
          <w:b/>
          <w:color w:val="000000" w:themeColor="text1"/>
          <w:kern w:val="3"/>
          <w:sz w:val="24"/>
          <w:szCs w:val="24"/>
          <w:lang w:bidi="en-US"/>
        </w:rPr>
        <w:t>„Wykonawcą”,</w:t>
      </w:r>
    </w:p>
    <w:p w14:paraId="205EE38F" w14:textId="77777777" w:rsidR="005D781A" w:rsidRPr="003248CD" w:rsidRDefault="004E1D24" w:rsidP="004E1D24">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i/>
          <w:color w:val="FF0000"/>
          <w:sz w:val="24"/>
          <w:szCs w:val="24"/>
        </w:rPr>
        <w:t>(w przypadku spółki cywilnej):</w:t>
      </w:r>
      <w:r w:rsidRPr="003248CD">
        <w:rPr>
          <w:rFonts w:ascii="Times New Roman" w:hAnsi="Times New Roman"/>
          <w:color w:val="FF0000"/>
          <w:sz w:val="24"/>
          <w:szCs w:val="24"/>
        </w:rPr>
        <w:t xml:space="preserve"> </w:t>
      </w:r>
      <w:r w:rsidRPr="003248CD">
        <w:rPr>
          <w:rFonts w:ascii="Times New Roman" w:hAnsi="Times New Roman"/>
          <w:color w:val="000000" w:themeColor="text1"/>
          <w:sz w:val="24"/>
          <w:szCs w:val="24"/>
        </w:rPr>
        <w:t>…………………</w:t>
      </w:r>
      <w:r w:rsidR="00472B58" w:rsidRPr="003248CD">
        <w:rPr>
          <w:rFonts w:ascii="Times New Roman" w:hAnsi="Times New Roman"/>
          <w:color w:val="000000" w:themeColor="text1"/>
          <w:sz w:val="24"/>
          <w:szCs w:val="24"/>
        </w:rPr>
        <w:t>………..</w:t>
      </w:r>
      <w:r w:rsidRPr="003248CD">
        <w:rPr>
          <w:rFonts w:ascii="Times New Roman" w:hAnsi="Times New Roman"/>
          <w:color w:val="000000" w:themeColor="text1"/>
          <w:sz w:val="24"/>
          <w:szCs w:val="24"/>
        </w:rPr>
        <w:t xml:space="preserve">……………….., prowadzącym/prowadzącą działalność gospodarczą pod nazwą ………………………………..……. na podstawie wpisu do Centralnej Ewidencji i Informacji o Działalności Gospodarczej, adres do doręczeń </w:t>
      </w:r>
      <w:r w:rsidRPr="003248CD">
        <w:rPr>
          <w:rFonts w:ascii="Times New Roman" w:hAnsi="Times New Roman"/>
          <w:sz w:val="24"/>
          <w:szCs w:val="24"/>
        </w:rPr>
        <w:t xml:space="preserve">wpisany do Centralnej Ewidencji i Informacji o Działalności Gospodarczej: ……………………………………., posiadającym/posiadającą NIP …………...., REGON ……….... </w:t>
      </w:r>
    </w:p>
    <w:p w14:paraId="734CA562" w14:textId="77777777" w:rsidR="004E1D24" w:rsidRPr="003248CD" w:rsidRDefault="004E1D24" w:rsidP="004E1D24">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sz w:val="24"/>
          <w:szCs w:val="24"/>
        </w:rPr>
        <w:t>oraz</w:t>
      </w:r>
    </w:p>
    <w:p w14:paraId="5E71A8E5" w14:textId="77777777" w:rsidR="005D781A" w:rsidRPr="003248CD" w:rsidRDefault="004E1D24" w:rsidP="004E1D24">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color w:val="000000" w:themeColor="text1"/>
          <w:sz w:val="24"/>
          <w:szCs w:val="24"/>
        </w:rPr>
        <w:t xml:space="preserve">………………………………….., prowadzącym/prowadzącą działalność gospodarczą pod nazwą ………………………………..……. na podstawie wpisu do Centralnej Ewidencji i Informacji o Działalności Gospodarczej, adres do doręczeń </w:t>
      </w:r>
      <w:r w:rsidRPr="003248CD">
        <w:rPr>
          <w:rFonts w:ascii="Times New Roman" w:hAnsi="Times New Roman"/>
          <w:sz w:val="24"/>
          <w:szCs w:val="24"/>
        </w:rPr>
        <w:t xml:space="preserve">wpisany do Centralnej Ewidencji i Informacji o Działalności Gospodarczej: ……………………………………., posiadającym/posiadającą NIP …………...., REGON ………...., </w:t>
      </w:r>
    </w:p>
    <w:p w14:paraId="4969429E" w14:textId="77777777" w:rsidR="004E1D24" w:rsidRPr="003248CD" w:rsidRDefault="004E1D24" w:rsidP="004E1D24">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sz w:val="24"/>
          <w:szCs w:val="24"/>
        </w:rPr>
        <w:t>prowadzącymi działalność gospodarczą w formie spółki cywilnej pod nazwą ………………………, posiadającym NIP …………………, REGON …………,</w:t>
      </w:r>
    </w:p>
    <w:p w14:paraId="662D70AD" w14:textId="77777777" w:rsidR="005D781A" w:rsidRPr="003248CD" w:rsidRDefault="005D781A" w:rsidP="005D781A">
      <w:pPr>
        <w:suppressAutoHyphens/>
        <w:autoSpaceDN w:val="0"/>
        <w:spacing w:after="0" w:line="360" w:lineRule="auto"/>
        <w:contextualSpacing/>
        <w:mirrorIndents/>
        <w:jc w:val="both"/>
        <w:rPr>
          <w:rFonts w:ascii="Times New Roman" w:eastAsia="SimSun" w:hAnsi="Times New Roman"/>
          <w:b/>
          <w:color w:val="000000" w:themeColor="text1"/>
          <w:kern w:val="3"/>
          <w:sz w:val="24"/>
          <w:szCs w:val="24"/>
          <w:lang w:bidi="en-US"/>
        </w:rPr>
      </w:pPr>
      <w:r w:rsidRPr="003248CD">
        <w:rPr>
          <w:rFonts w:ascii="Times New Roman" w:eastAsia="SimSun" w:hAnsi="Times New Roman"/>
          <w:kern w:val="3"/>
          <w:sz w:val="24"/>
          <w:szCs w:val="24"/>
          <w:lang w:bidi="en-US"/>
        </w:rPr>
        <w:t xml:space="preserve">zwanymi </w:t>
      </w:r>
      <w:r w:rsidRPr="003248CD">
        <w:rPr>
          <w:rFonts w:ascii="Times New Roman" w:eastAsia="SimSun" w:hAnsi="Times New Roman"/>
          <w:color w:val="000000" w:themeColor="text1"/>
          <w:kern w:val="3"/>
          <w:sz w:val="24"/>
          <w:szCs w:val="24"/>
          <w:lang w:bidi="en-US"/>
        </w:rPr>
        <w:t xml:space="preserve">dalej </w:t>
      </w:r>
      <w:r w:rsidRPr="003248CD">
        <w:rPr>
          <w:rFonts w:ascii="Times New Roman" w:eastAsia="SimSun" w:hAnsi="Times New Roman"/>
          <w:b/>
          <w:color w:val="000000" w:themeColor="text1"/>
          <w:kern w:val="3"/>
          <w:sz w:val="24"/>
          <w:szCs w:val="24"/>
          <w:lang w:bidi="en-US"/>
        </w:rPr>
        <w:t>„Wykonawcą”,</w:t>
      </w:r>
    </w:p>
    <w:p w14:paraId="78488F69" w14:textId="77777777" w:rsidR="005D781A" w:rsidRPr="003248CD" w:rsidRDefault="005D781A" w:rsidP="005D781A">
      <w:pPr>
        <w:spacing w:after="0" w:line="360" w:lineRule="auto"/>
        <w:jc w:val="both"/>
        <w:rPr>
          <w:rFonts w:ascii="Times New Roman" w:hAnsi="Times New Roman"/>
          <w:color w:val="000000"/>
          <w:sz w:val="24"/>
          <w:szCs w:val="24"/>
        </w:rPr>
      </w:pPr>
      <w:r w:rsidRPr="003248CD">
        <w:rPr>
          <w:rFonts w:ascii="Times New Roman" w:hAnsi="Times New Roman"/>
          <w:color w:val="000000"/>
          <w:sz w:val="24"/>
          <w:szCs w:val="24"/>
        </w:rPr>
        <w:t xml:space="preserve">reprezentowanymi (na podstawie pełnomocnictwa/umowy spółki/innego dokumentu, z którego wynika umocowanie do reprezentowania – stanowiącego załącznik nr 1 do niniejszej umowy)  przez: </w:t>
      </w:r>
      <w:r w:rsidRPr="003248CD">
        <w:rPr>
          <w:rFonts w:ascii="Times New Roman" w:hAnsi="Times New Roman"/>
          <w:color w:val="000000" w:themeColor="text1"/>
          <w:sz w:val="24"/>
          <w:szCs w:val="24"/>
        </w:rPr>
        <w:t>…………………………………………………………….………………..</w:t>
      </w:r>
      <w:r w:rsidRPr="003248CD">
        <w:rPr>
          <w:rStyle w:val="Odwoanieprzypisudolnego"/>
          <w:rFonts w:ascii="Times New Roman" w:hAnsi="Times New Roman"/>
          <w:color w:val="000000" w:themeColor="text1"/>
          <w:sz w:val="24"/>
          <w:szCs w:val="24"/>
        </w:rPr>
        <w:footnoteReference w:id="6"/>
      </w:r>
    </w:p>
    <w:p w14:paraId="6A6E2CFA" w14:textId="77777777" w:rsidR="00971342" w:rsidRPr="003248CD" w:rsidRDefault="00971342" w:rsidP="004E1D24">
      <w:pPr>
        <w:suppressAutoHyphens/>
        <w:autoSpaceDN w:val="0"/>
        <w:spacing w:after="0" w:line="360" w:lineRule="auto"/>
        <w:contextualSpacing/>
        <w:mirrorIndents/>
        <w:jc w:val="both"/>
        <w:rPr>
          <w:rFonts w:ascii="Times New Roman" w:eastAsia="SimSun" w:hAnsi="Times New Roman"/>
          <w:i/>
          <w:color w:val="FF0000"/>
          <w:kern w:val="3"/>
          <w:sz w:val="24"/>
          <w:szCs w:val="24"/>
          <w:lang w:bidi="en-US"/>
        </w:rPr>
      </w:pPr>
      <w:r w:rsidRPr="003248CD">
        <w:rPr>
          <w:rFonts w:ascii="Times New Roman" w:eastAsia="SimSun" w:hAnsi="Times New Roman"/>
          <w:i/>
          <w:color w:val="FF0000"/>
          <w:kern w:val="3"/>
          <w:sz w:val="24"/>
          <w:szCs w:val="24"/>
          <w:lang w:bidi="en-US"/>
        </w:rPr>
        <w:t>(w przypadku</w:t>
      </w:r>
      <w:r w:rsidR="00260674" w:rsidRPr="003248CD">
        <w:rPr>
          <w:rFonts w:ascii="Times New Roman" w:eastAsia="SimSun" w:hAnsi="Times New Roman"/>
          <w:i/>
          <w:color w:val="FF0000"/>
          <w:kern w:val="3"/>
          <w:sz w:val="24"/>
          <w:szCs w:val="24"/>
          <w:lang w:bidi="en-US"/>
        </w:rPr>
        <w:t xml:space="preserve"> wykonawców wspólnie ubiegających się o udzielenie zamówienia w ramach konsorcjum): </w:t>
      </w:r>
    </w:p>
    <w:p w14:paraId="1FC06FF4" w14:textId="77777777" w:rsidR="00260674" w:rsidRPr="003248CD" w:rsidRDefault="00260674" w:rsidP="00260674">
      <w:pPr>
        <w:suppressAutoHyphens/>
        <w:autoSpaceDN w:val="0"/>
        <w:spacing w:after="0" w:line="360" w:lineRule="auto"/>
        <w:contextualSpacing/>
        <w:mirrorIndents/>
        <w:jc w:val="both"/>
        <w:rPr>
          <w:rFonts w:ascii="Times New Roman" w:hAnsi="Times New Roman"/>
          <w:color w:val="000000" w:themeColor="text1"/>
          <w:sz w:val="24"/>
          <w:szCs w:val="24"/>
        </w:rPr>
      </w:pPr>
      <w:r w:rsidRPr="003248CD">
        <w:rPr>
          <w:rFonts w:ascii="Times New Roman" w:eastAsia="SimSun" w:hAnsi="Times New Roman"/>
          <w:i/>
          <w:color w:val="FF0000"/>
          <w:kern w:val="3"/>
          <w:sz w:val="24"/>
          <w:szCs w:val="24"/>
          <w:lang w:bidi="en-US"/>
        </w:rPr>
        <w:t>(w przypadku spółki prawa handlowego):</w:t>
      </w:r>
      <w:r w:rsidRPr="003248CD">
        <w:rPr>
          <w:rFonts w:ascii="Times New Roman" w:eastAsia="SimSun" w:hAnsi="Times New Roman"/>
          <w:color w:val="FF0000"/>
          <w:kern w:val="3"/>
          <w:sz w:val="24"/>
          <w:szCs w:val="24"/>
          <w:lang w:bidi="en-US"/>
        </w:rPr>
        <w:t xml:space="preserve"> </w:t>
      </w:r>
      <w:r w:rsidRPr="003248CD">
        <w:rPr>
          <w:rFonts w:ascii="Times New Roman" w:eastAsia="SimSun" w:hAnsi="Times New Roman"/>
          <w:color w:val="000000" w:themeColor="text1"/>
          <w:kern w:val="3"/>
          <w:sz w:val="24"/>
          <w:szCs w:val="24"/>
          <w:lang w:bidi="en-US"/>
        </w:rPr>
        <w:t>……………………</w:t>
      </w:r>
      <w:r w:rsidRPr="003248CD">
        <w:rPr>
          <w:rFonts w:ascii="Times New Roman" w:hAnsi="Times New Roman"/>
          <w:color w:val="000000" w:themeColor="text1"/>
          <w:sz w:val="24"/>
          <w:szCs w:val="24"/>
        </w:rPr>
        <w:t>…………..……………………………</w:t>
      </w:r>
    </w:p>
    <w:p w14:paraId="3493A428" w14:textId="77777777" w:rsidR="00260674" w:rsidRPr="003248CD" w:rsidRDefault="00260674" w:rsidP="00260674">
      <w:pPr>
        <w:suppressAutoHyphens/>
        <w:autoSpaceDN w:val="0"/>
        <w:spacing w:after="0" w:line="360" w:lineRule="auto"/>
        <w:contextualSpacing/>
        <w:mirrorIndents/>
        <w:jc w:val="both"/>
        <w:rPr>
          <w:rFonts w:ascii="Times New Roman" w:hAnsi="Times New Roman"/>
          <w:color w:val="000000" w:themeColor="text1"/>
          <w:sz w:val="24"/>
          <w:szCs w:val="24"/>
        </w:rPr>
      </w:pPr>
      <w:r w:rsidRPr="003248CD">
        <w:rPr>
          <w:rFonts w:ascii="Times New Roman" w:eastAsia="SimSun" w:hAnsi="Times New Roman"/>
          <w:color w:val="000000" w:themeColor="text1"/>
          <w:kern w:val="3"/>
          <w:sz w:val="24"/>
          <w:szCs w:val="24"/>
          <w:lang w:bidi="en-US"/>
        </w:rPr>
        <w:t xml:space="preserve">z siedzibą ………………………………., zarejestrowaną w Sądzie Rejonowym w ………. , Wydział …… Gospodarczy Krajowego Rejestru Sądowego pod numerem KRS …………., posiadającą </w:t>
      </w:r>
      <w:r w:rsidRPr="003248CD">
        <w:rPr>
          <w:rFonts w:ascii="Times New Roman" w:hAnsi="Times New Roman"/>
          <w:color w:val="000000" w:themeColor="text1"/>
          <w:sz w:val="24"/>
          <w:szCs w:val="24"/>
        </w:rPr>
        <w:lastRenderedPageBreak/>
        <w:t>REGON ………….., NIP …….……….., wysokość kapitału zakładowego/akcyjnego</w:t>
      </w:r>
      <w:r w:rsidRPr="003248CD">
        <w:rPr>
          <w:rStyle w:val="Odwoanieprzypisudolnego"/>
          <w:rFonts w:ascii="Times New Roman" w:hAnsi="Times New Roman"/>
          <w:color w:val="000000" w:themeColor="text1"/>
          <w:sz w:val="24"/>
          <w:szCs w:val="24"/>
        </w:rPr>
        <w:footnoteReference w:id="7"/>
      </w:r>
      <w:r w:rsidRPr="003248CD">
        <w:rPr>
          <w:rFonts w:ascii="Times New Roman" w:hAnsi="Times New Roman"/>
          <w:color w:val="000000" w:themeColor="text1"/>
          <w:sz w:val="24"/>
          <w:szCs w:val="24"/>
        </w:rPr>
        <w:t xml:space="preserve"> ………………..…….., kapitał wpłacony</w:t>
      </w:r>
      <w:r w:rsidRPr="003248CD">
        <w:rPr>
          <w:rStyle w:val="Odwoanieprzypisudolnego"/>
          <w:rFonts w:ascii="Times New Roman" w:hAnsi="Times New Roman"/>
          <w:color w:val="000000" w:themeColor="text1"/>
          <w:sz w:val="24"/>
          <w:szCs w:val="24"/>
        </w:rPr>
        <w:footnoteReference w:id="8"/>
      </w:r>
      <w:r w:rsidRPr="003248CD">
        <w:rPr>
          <w:rFonts w:ascii="Times New Roman" w:hAnsi="Times New Roman"/>
          <w:color w:val="000000" w:themeColor="text1"/>
          <w:sz w:val="24"/>
          <w:szCs w:val="24"/>
        </w:rPr>
        <w:t>……..………..………</w:t>
      </w:r>
    </w:p>
    <w:p w14:paraId="5EB72277" w14:textId="77777777" w:rsidR="00F542A3" w:rsidRPr="003248CD" w:rsidRDefault="00F542A3" w:rsidP="00F542A3">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i/>
          <w:color w:val="FF0000"/>
          <w:sz w:val="24"/>
          <w:szCs w:val="24"/>
        </w:rPr>
        <w:t>(w przypadku osoby fizycznej prowadzącej działalność gospodarczą):</w:t>
      </w:r>
      <w:r w:rsidRPr="003248CD">
        <w:rPr>
          <w:rFonts w:ascii="Times New Roman" w:hAnsi="Times New Roman"/>
          <w:color w:val="FF0000"/>
          <w:sz w:val="24"/>
          <w:szCs w:val="24"/>
        </w:rPr>
        <w:t xml:space="preserve"> </w:t>
      </w:r>
      <w:r w:rsidRPr="003248CD">
        <w:rPr>
          <w:rFonts w:ascii="Times New Roman" w:hAnsi="Times New Roman"/>
          <w:color w:val="000000" w:themeColor="text1"/>
          <w:sz w:val="24"/>
          <w:szCs w:val="24"/>
        </w:rPr>
        <w:t xml:space="preserve">………………………………, prowadzącym/prowadzącą działalność gospodarczą pod nazwą ………………………………..……. na podstawie wpisu do Centralnej Ewidencji i Informacji o Działalności Gospodarczej, adres do doręczeń </w:t>
      </w:r>
      <w:r w:rsidRPr="003248CD">
        <w:rPr>
          <w:rFonts w:ascii="Times New Roman" w:hAnsi="Times New Roman"/>
          <w:sz w:val="24"/>
          <w:szCs w:val="24"/>
        </w:rPr>
        <w:t>wpisany do Centralnej Ewidencji i Informacji o Działalności Gospodarczej: ……………………………………., posiadającym/posiadającą NIP …………...., REGON ………....,</w:t>
      </w:r>
    </w:p>
    <w:p w14:paraId="32B22265" w14:textId="77777777" w:rsidR="007B1104" w:rsidRPr="003248CD" w:rsidRDefault="007B1104" w:rsidP="00F542A3">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sz w:val="24"/>
          <w:szCs w:val="24"/>
        </w:rPr>
        <w:t xml:space="preserve">zwanymi dalej </w:t>
      </w:r>
      <w:r w:rsidRPr="003248CD">
        <w:rPr>
          <w:rFonts w:ascii="Times New Roman" w:hAnsi="Times New Roman"/>
          <w:b/>
          <w:sz w:val="24"/>
          <w:szCs w:val="24"/>
        </w:rPr>
        <w:t>„Wykonawcą”,</w:t>
      </w:r>
    </w:p>
    <w:p w14:paraId="76DE5D7F" w14:textId="77777777" w:rsidR="0069709D" w:rsidRPr="003248CD" w:rsidRDefault="00F542A3" w:rsidP="007B1104">
      <w:pPr>
        <w:suppressAutoHyphens/>
        <w:autoSpaceDN w:val="0"/>
        <w:spacing w:after="0" w:line="360" w:lineRule="auto"/>
        <w:contextualSpacing/>
        <w:mirrorIndents/>
        <w:jc w:val="both"/>
        <w:rPr>
          <w:rFonts w:ascii="Times New Roman" w:hAnsi="Times New Roman"/>
          <w:color w:val="000000"/>
          <w:sz w:val="24"/>
          <w:szCs w:val="24"/>
        </w:rPr>
      </w:pPr>
      <w:r w:rsidRPr="003248CD">
        <w:rPr>
          <w:rFonts w:ascii="Times New Roman" w:hAnsi="Times New Roman"/>
          <w:sz w:val="24"/>
          <w:szCs w:val="24"/>
        </w:rPr>
        <w:t xml:space="preserve">reprezentowanymi przez </w:t>
      </w:r>
      <w:r w:rsidR="008A038C" w:rsidRPr="003248CD">
        <w:rPr>
          <w:rFonts w:ascii="Times New Roman" w:hAnsi="Times New Roman"/>
          <w:sz w:val="24"/>
          <w:szCs w:val="24"/>
        </w:rPr>
        <w:t xml:space="preserve">pełnomocnika </w:t>
      </w:r>
      <w:r w:rsidRPr="003248CD">
        <w:rPr>
          <w:rFonts w:ascii="Times New Roman" w:hAnsi="Times New Roman"/>
          <w:sz w:val="24"/>
          <w:szCs w:val="24"/>
        </w:rPr>
        <w:t xml:space="preserve">do reprezentowania ich w postępowaniu i zawarcia umowy w sprawie zamówienia publicznego, na podstawie pełnomocnictwa </w:t>
      </w:r>
      <w:r w:rsidR="008A038C" w:rsidRPr="003248CD">
        <w:rPr>
          <w:rFonts w:ascii="Times New Roman" w:hAnsi="Times New Roman"/>
          <w:sz w:val="24"/>
          <w:szCs w:val="24"/>
        </w:rPr>
        <w:t>z</w:t>
      </w:r>
      <w:r w:rsidRPr="003248CD">
        <w:rPr>
          <w:rFonts w:ascii="Times New Roman" w:hAnsi="Times New Roman"/>
          <w:sz w:val="24"/>
          <w:szCs w:val="24"/>
        </w:rPr>
        <w:t xml:space="preserve"> dnia …</w:t>
      </w:r>
      <w:r w:rsidR="008A038C" w:rsidRPr="003248CD">
        <w:rPr>
          <w:rFonts w:ascii="Times New Roman" w:hAnsi="Times New Roman"/>
          <w:sz w:val="24"/>
          <w:szCs w:val="24"/>
        </w:rPr>
        <w:t>…</w:t>
      </w:r>
      <w:r w:rsidR="0069709D" w:rsidRPr="003248CD">
        <w:rPr>
          <w:rFonts w:ascii="Times New Roman" w:hAnsi="Times New Roman"/>
          <w:sz w:val="24"/>
          <w:szCs w:val="24"/>
        </w:rPr>
        <w:t>…</w:t>
      </w:r>
      <w:r w:rsidRPr="003248CD">
        <w:rPr>
          <w:rFonts w:ascii="Times New Roman" w:hAnsi="Times New Roman"/>
          <w:sz w:val="24"/>
          <w:szCs w:val="24"/>
        </w:rPr>
        <w:t xml:space="preserve">………………… (Lider Konsorcjum), </w:t>
      </w:r>
      <w:r w:rsidR="0069709D" w:rsidRPr="003248CD">
        <w:rPr>
          <w:rFonts w:ascii="Times New Roman" w:hAnsi="Times New Roman"/>
          <w:color w:val="000000"/>
          <w:sz w:val="24"/>
          <w:szCs w:val="24"/>
        </w:rPr>
        <w:t xml:space="preserve">reprezentowanego (na podstawie odpisu z KRS/pełnomocnictwa/innego dokumentu, z którego wynika umocowanie do reprezentowania pełnomocnika – stanowiącego załącznik nr 1 do niniejszej umowy)  przez: </w:t>
      </w:r>
      <w:r w:rsidR="0069709D" w:rsidRPr="003248CD">
        <w:rPr>
          <w:rFonts w:ascii="Times New Roman" w:hAnsi="Times New Roman"/>
          <w:color w:val="000000" w:themeColor="text1"/>
          <w:sz w:val="24"/>
          <w:szCs w:val="24"/>
        </w:rPr>
        <w:t>………………………………………….………………..</w:t>
      </w:r>
      <w:r w:rsidR="0069709D" w:rsidRPr="003248CD">
        <w:rPr>
          <w:rStyle w:val="Odwoanieprzypisudolnego"/>
          <w:rFonts w:ascii="Times New Roman" w:hAnsi="Times New Roman"/>
          <w:color w:val="000000" w:themeColor="text1"/>
          <w:sz w:val="24"/>
          <w:szCs w:val="24"/>
        </w:rPr>
        <w:footnoteReference w:id="9"/>
      </w:r>
    </w:p>
    <w:p w14:paraId="17555D91" w14:textId="77777777" w:rsidR="008B3E94" w:rsidRPr="003248CD" w:rsidRDefault="008B3E94" w:rsidP="004F0E93">
      <w:pPr>
        <w:suppressAutoHyphens/>
        <w:autoSpaceDN w:val="0"/>
        <w:spacing w:after="0" w:line="360" w:lineRule="auto"/>
        <w:ind w:left="426" w:hanging="426"/>
        <w:contextualSpacing/>
        <w:mirrorIndents/>
        <w:jc w:val="both"/>
        <w:rPr>
          <w:rFonts w:ascii="Times New Roman" w:eastAsia="SimSun" w:hAnsi="Times New Roman"/>
          <w:b/>
          <w:color w:val="000000" w:themeColor="text1"/>
          <w:kern w:val="3"/>
          <w:sz w:val="24"/>
          <w:szCs w:val="24"/>
          <w:lang w:bidi="en-US"/>
        </w:rPr>
      </w:pPr>
      <w:r w:rsidRPr="003248CD">
        <w:rPr>
          <w:rFonts w:ascii="Times New Roman" w:eastAsia="SimSun" w:hAnsi="Times New Roman"/>
          <w:color w:val="000000" w:themeColor="text1"/>
          <w:kern w:val="3"/>
          <w:sz w:val="24"/>
          <w:szCs w:val="24"/>
          <w:lang w:bidi="en-US"/>
        </w:rPr>
        <w:t>zwanymi</w:t>
      </w:r>
      <w:r w:rsidRPr="003248CD">
        <w:rPr>
          <w:rFonts w:ascii="Times New Roman" w:eastAsia="SimSun" w:hAnsi="Times New Roman"/>
          <w:b/>
          <w:color w:val="000000" w:themeColor="text1"/>
          <w:kern w:val="3"/>
          <w:sz w:val="24"/>
          <w:szCs w:val="24"/>
          <w:lang w:bidi="en-US"/>
        </w:rPr>
        <w:t xml:space="preserve"> </w:t>
      </w:r>
      <w:r w:rsidR="009821F8" w:rsidRPr="003248CD">
        <w:rPr>
          <w:rFonts w:ascii="Times New Roman" w:eastAsia="SimSun" w:hAnsi="Times New Roman"/>
          <w:color w:val="000000" w:themeColor="text1"/>
          <w:kern w:val="3"/>
          <w:sz w:val="24"/>
          <w:szCs w:val="24"/>
          <w:lang w:bidi="en-US"/>
        </w:rPr>
        <w:t>łącznie</w:t>
      </w:r>
      <w:r w:rsidRPr="003248CD">
        <w:rPr>
          <w:rFonts w:ascii="Times New Roman" w:eastAsia="SimSun" w:hAnsi="Times New Roman"/>
          <w:b/>
          <w:color w:val="000000" w:themeColor="text1"/>
          <w:kern w:val="3"/>
          <w:sz w:val="24"/>
          <w:szCs w:val="24"/>
          <w:lang w:bidi="en-US"/>
        </w:rPr>
        <w:t xml:space="preserve"> „Stronami”</w:t>
      </w:r>
      <w:r w:rsidR="00E55FA0" w:rsidRPr="003248CD">
        <w:rPr>
          <w:rFonts w:ascii="Times New Roman" w:eastAsia="SimSun" w:hAnsi="Times New Roman"/>
          <w:b/>
          <w:color w:val="000000" w:themeColor="text1"/>
          <w:kern w:val="3"/>
          <w:sz w:val="24"/>
          <w:szCs w:val="24"/>
          <w:lang w:bidi="en-US"/>
        </w:rPr>
        <w:t>.</w:t>
      </w:r>
    </w:p>
    <w:p w14:paraId="40F32EFC" w14:textId="77777777" w:rsidR="000C63D3" w:rsidRPr="003248CD" w:rsidRDefault="000C63D3" w:rsidP="004F0E93">
      <w:pPr>
        <w:spacing w:after="0" w:line="360" w:lineRule="auto"/>
        <w:jc w:val="both"/>
        <w:rPr>
          <w:rFonts w:ascii="Times New Roman" w:hAnsi="Times New Roman"/>
          <w:sz w:val="24"/>
          <w:szCs w:val="24"/>
        </w:rPr>
      </w:pPr>
    </w:p>
    <w:p w14:paraId="4C5E52F0" w14:textId="0BA12BAC" w:rsidR="00A544FA" w:rsidRPr="00BE2590" w:rsidRDefault="00A544FA" w:rsidP="00A544FA">
      <w:pPr>
        <w:spacing w:after="0" w:line="360" w:lineRule="auto"/>
        <w:ind w:firstLine="426"/>
        <w:jc w:val="both"/>
        <w:rPr>
          <w:rFonts w:ascii="Times New Roman" w:hAnsi="Times New Roman"/>
          <w:sz w:val="24"/>
          <w:szCs w:val="24"/>
        </w:rPr>
      </w:pPr>
      <w:r w:rsidRPr="00BE2590">
        <w:rPr>
          <w:rFonts w:ascii="Times New Roman" w:hAnsi="Times New Roman"/>
          <w:sz w:val="24"/>
          <w:szCs w:val="24"/>
        </w:rPr>
        <w:t xml:space="preserve">W wyniku dokonania przez Zamawiającego wyboru oferty Wykonawcy w postępowaniu </w:t>
      </w:r>
      <w:r w:rsidR="00BE2590">
        <w:rPr>
          <w:rFonts w:ascii="Times New Roman" w:hAnsi="Times New Roman"/>
          <w:sz w:val="24"/>
          <w:szCs w:val="24"/>
        </w:rPr>
        <w:br/>
      </w:r>
      <w:r w:rsidRPr="00BE2590">
        <w:rPr>
          <w:rFonts w:ascii="Times New Roman" w:hAnsi="Times New Roman"/>
          <w:sz w:val="24"/>
          <w:szCs w:val="24"/>
        </w:rPr>
        <w:t xml:space="preserve">o udzielenie zamówienia publicznego pn. </w:t>
      </w:r>
      <w:r w:rsidR="008E2315">
        <w:rPr>
          <w:rFonts w:ascii="Times New Roman" w:hAnsi="Times New Roman"/>
          <w:sz w:val="24"/>
          <w:szCs w:val="24"/>
        </w:rPr>
        <w:t>„</w:t>
      </w:r>
      <w:r w:rsidR="00BE2590" w:rsidRPr="00BE2590">
        <w:rPr>
          <w:rFonts w:ascii="Times New Roman" w:hAnsi="Times New Roman"/>
          <w:sz w:val="24"/>
          <w:szCs w:val="24"/>
        </w:rPr>
        <w:t xml:space="preserve">Roboty budowlane związane z modernizacją budynku </w:t>
      </w:r>
      <w:r w:rsidR="00BE2590" w:rsidRPr="00BE2590">
        <w:rPr>
          <w:rFonts w:ascii="Times New Roman" w:hAnsi="Times New Roman"/>
          <w:sz w:val="24"/>
          <w:szCs w:val="24"/>
        </w:rPr>
        <w:br/>
        <w:t>i otoczenia Zespołu Szkolno – Przedszkolnego Nr 8 w Rzeszowie</w:t>
      </w:r>
      <w:r w:rsidR="008E2315">
        <w:rPr>
          <w:rFonts w:ascii="Times New Roman" w:hAnsi="Times New Roman"/>
          <w:sz w:val="24"/>
          <w:szCs w:val="24"/>
        </w:rPr>
        <w:t>”</w:t>
      </w:r>
      <w:r w:rsidRPr="00BE2590">
        <w:rPr>
          <w:rFonts w:ascii="Times New Roman" w:hAnsi="Times New Roman"/>
          <w:sz w:val="24"/>
          <w:szCs w:val="24"/>
        </w:rPr>
        <w:t>, znak: ………………………., przeprowadzonym na podstawie przepisów ustawy z dnia 11 września 2019 r. Prawo zamówień publicznych (</w:t>
      </w:r>
      <w:proofErr w:type="spellStart"/>
      <w:r w:rsidRPr="00BE2590">
        <w:rPr>
          <w:rFonts w:ascii="Times New Roman" w:hAnsi="Times New Roman"/>
          <w:sz w:val="24"/>
          <w:szCs w:val="24"/>
        </w:rPr>
        <w:t>Pzp</w:t>
      </w:r>
      <w:proofErr w:type="spellEnd"/>
      <w:r w:rsidRPr="00BE2590">
        <w:rPr>
          <w:rFonts w:ascii="Times New Roman" w:hAnsi="Times New Roman"/>
          <w:sz w:val="24"/>
          <w:szCs w:val="24"/>
        </w:rPr>
        <w:t xml:space="preserve">) w trybie </w:t>
      </w:r>
      <w:r w:rsidR="00BE2590" w:rsidRPr="00BE2590">
        <w:rPr>
          <w:rFonts w:ascii="Times New Roman" w:hAnsi="Times New Roman"/>
          <w:sz w:val="24"/>
          <w:szCs w:val="24"/>
        </w:rPr>
        <w:t>podstawowym</w:t>
      </w:r>
      <w:r w:rsidRPr="00BE2590">
        <w:rPr>
          <w:rFonts w:ascii="Times New Roman" w:hAnsi="Times New Roman"/>
          <w:sz w:val="24"/>
          <w:szCs w:val="24"/>
        </w:rPr>
        <w:t xml:space="preserve">, w ramach zadania budżetowego pn.: </w:t>
      </w:r>
      <w:r w:rsidR="008E2315">
        <w:rPr>
          <w:rFonts w:ascii="Times New Roman" w:hAnsi="Times New Roman"/>
          <w:sz w:val="24"/>
          <w:szCs w:val="24"/>
        </w:rPr>
        <w:t>„</w:t>
      </w:r>
      <w:r w:rsidR="00BE2590" w:rsidRPr="00BE2590">
        <w:rPr>
          <w:rFonts w:ascii="Times New Roman" w:hAnsi="Times New Roman"/>
          <w:sz w:val="24"/>
          <w:szCs w:val="24"/>
        </w:rPr>
        <w:t>Modernizacja budynku i otoczenia Zespołu Szkolno – Przedszkolnego Nr 8 w Rzeszowie</w:t>
      </w:r>
      <w:r w:rsidR="008E2315">
        <w:rPr>
          <w:rFonts w:ascii="Times New Roman" w:hAnsi="Times New Roman"/>
          <w:sz w:val="24"/>
          <w:szCs w:val="24"/>
        </w:rPr>
        <w:t>”</w:t>
      </w:r>
      <w:r w:rsidRPr="00BE2590">
        <w:rPr>
          <w:rFonts w:ascii="Times New Roman" w:hAnsi="Times New Roman"/>
          <w:sz w:val="24"/>
          <w:szCs w:val="24"/>
        </w:rPr>
        <w:t>, ujętego w:</w:t>
      </w:r>
    </w:p>
    <w:p w14:paraId="7FAAA142" w14:textId="5CCA7C5C" w:rsidR="00A544FA" w:rsidRPr="00950FAC" w:rsidRDefault="00A544FA" w:rsidP="00950FAC">
      <w:pPr>
        <w:spacing w:after="0" w:line="360" w:lineRule="auto"/>
        <w:jc w:val="both"/>
        <w:rPr>
          <w:rFonts w:ascii="Times New Roman" w:hAnsi="Times New Roman"/>
          <w:sz w:val="24"/>
          <w:szCs w:val="24"/>
        </w:rPr>
      </w:pPr>
      <w:r w:rsidRPr="00BE2590">
        <w:rPr>
          <w:rFonts w:ascii="Times New Roman" w:hAnsi="Times New Roman"/>
          <w:sz w:val="24"/>
          <w:szCs w:val="24"/>
        </w:rPr>
        <w:t xml:space="preserve">Budżecie Miasta Rzeszowa – Uchwała Nr </w:t>
      </w:r>
      <w:r w:rsidR="00BE2590" w:rsidRPr="00BE2590">
        <w:rPr>
          <w:rFonts w:ascii="Times New Roman" w:hAnsi="Times New Roman"/>
          <w:sz w:val="24"/>
          <w:szCs w:val="24"/>
        </w:rPr>
        <w:t xml:space="preserve">XVII/293/2024  </w:t>
      </w:r>
      <w:r w:rsidRPr="00BE2590">
        <w:rPr>
          <w:rFonts w:ascii="Times New Roman" w:hAnsi="Times New Roman"/>
          <w:sz w:val="24"/>
          <w:szCs w:val="24"/>
        </w:rPr>
        <w:t xml:space="preserve">Rady Miasta Rzeszowa z dnia </w:t>
      </w:r>
      <w:r w:rsidR="00BE2590" w:rsidRPr="00BE2590">
        <w:rPr>
          <w:rFonts w:ascii="Times New Roman" w:hAnsi="Times New Roman"/>
          <w:sz w:val="24"/>
          <w:szCs w:val="24"/>
        </w:rPr>
        <w:t>30 grudnia 2024 r. z późniejszymi zmianami</w:t>
      </w:r>
      <w:r w:rsidRPr="00BE2590">
        <w:rPr>
          <w:rFonts w:ascii="Times New Roman" w:hAnsi="Times New Roman"/>
          <w:sz w:val="24"/>
          <w:szCs w:val="24"/>
        </w:rPr>
        <w:t xml:space="preserve">, Dz. </w:t>
      </w:r>
      <w:r w:rsidR="00BE2590" w:rsidRPr="00BE2590">
        <w:rPr>
          <w:rFonts w:ascii="Times New Roman" w:hAnsi="Times New Roman"/>
          <w:sz w:val="24"/>
          <w:szCs w:val="24"/>
        </w:rPr>
        <w:t>801</w:t>
      </w:r>
      <w:r w:rsidRPr="00BE2590">
        <w:rPr>
          <w:rFonts w:ascii="Times New Roman" w:hAnsi="Times New Roman"/>
          <w:sz w:val="24"/>
          <w:szCs w:val="24"/>
        </w:rPr>
        <w:t xml:space="preserve"> Rozdz. </w:t>
      </w:r>
      <w:r w:rsidR="00BE2590" w:rsidRPr="003A0356">
        <w:rPr>
          <w:rFonts w:ascii="Times New Roman" w:hAnsi="Times New Roman"/>
          <w:sz w:val="24"/>
          <w:szCs w:val="24"/>
        </w:rPr>
        <w:t>80101</w:t>
      </w:r>
      <w:r w:rsidRPr="003A0356">
        <w:rPr>
          <w:rFonts w:ascii="Times New Roman" w:hAnsi="Times New Roman"/>
          <w:sz w:val="24"/>
          <w:szCs w:val="24"/>
        </w:rPr>
        <w:t xml:space="preserve"> §</w:t>
      </w:r>
      <w:r w:rsidR="00BE2590" w:rsidRPr="003A0356">
        <w:rPr>
          <w:rFonts w:ascii="Times New Roman" w:hAnsi="Times New Roman"/>
          <w:sz w:val="24"/>
          <w:szCs w:val="24"/>
        </w:rPr>
        <w:t>6050</w:t>
      </w:r>
      <w:r w:rsidRPr="003A0356">
        <w:rPr>
          <w:rFonts w:ascii="Times New Roman" w:hAnsi="Times New Roman"/>
          <w:sz w:val="24"/>
          <w:szCs w:val="24"/>
        </w:rPr>
        <w:t xml:space="preserve">, </w:t>
      </w:r>
    </w:p>
    <w:p w14:paraId="2AFE2B76" w14:textId="77777777" w:rsidR="00A544FA" w:rsidRPr="001A46E8" w:rsidRDefault="00A544FA" w:rsidP="00A544FA">
      <w:pPr>
        <w:spacing w:after="0" w:line="360" w:lineRule="auto"/>
        <w:jc w:val="both"/>
        <w:rPr>
          <w:rFonts w:ascii="Times New Roman" w:hAnsi="Times New Roman"/>
          <w:sz w:val="24"/>
          <w:szCs w:val="24"/>
        </w:rPr>
      </w:pPr>
      <w:r w:rsidRPr="001A46E8">
        <w:rPr>
          <w:rFonts w:ascii="Times New Roman" w:hAnsi="Times New Roman"/>
          <w:sz w:val="24"/>
          <w:szCs w:val="24"/>
        </w:rPr>
        <w:t>zawarto umowę o następującej treści:</w:t>
      </w:r>
    </w:p>
    <w:p w14:paraId="7CCA9BCE" w14:textId="77777777" w:rsidR="00925C3B" w:rsidRPr="003248CD" w:rsidRDefault="00925C3B" w:rsidP="001A46E8">
      <w:pPr>
        <w:spacing w:after="0" w:line="360" w:lineRule="auto"/>
        <w:jc w:val="both"/>
        <w:rPr>
          <w:rFonts w:ascii="Times New Roman" w:hAnsi="Times New Roman"/>
          <w:color w:val="FF0000"/>
          <w:sz w:val="24"/>
          <w:szCs w:val="24"/>
        </w:rPr>
      </w:pPr>
    </w:p>
    <w:p w14:paraId="03C82EA4" w14:textId="77777777" w:rsidR="00E51BF5" w:rsidRPr="003248CD" w:rsidRDefault="00545EA3" w:rsidP="004F0E93">
      <w:pPr>
        <w:pStyle w:val="Nagwek1"/>
        <w:spacing w:before="0" w:after="0" w:line="360" w:lineRule="auto"/>
        <w:rPr>
          <w:rFonts w:ascii="Times New Roman" w:eastAsia="SimSun" w:hAnsi="Times New Roman" w:cs="Times New Roman"/>
          <w:szCs w:val="24"/>
          <w:lang w:bidi="en-US"/>
        </w:rPr>
      </w:pPr>
      <w:bookmarkStart w:id="2" w:name="_Hlk137638082"/>
      <w:bookmarkStart w:id="3" w:name="_Toc199842737"/>
      <w:r w:rsidRPr="003248CD">
        <w:rPr>
          <w:rFonts w:ascii="Times New Roman" w:eastAsia="SimSun" w:hAnsi="Times New Roman" w:cs="Times New Roman"/>
          <w:szCs w:val="24"/>
          <w:lang w:bidi="en-US"/>
        </w:rPr>
        <w:t>§</w:t>
      </w:r>
      <w:bookmarkEnd w:id="2"/>
      <w:r w:rsidR="00392D81"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1</w:t>
      </w:r>
      <w:r w:rsidR="009A6FE8" w:rsidRPr="003248CD">
        <w:rPr>
          <w:rFonts w:ascii="Times New Roman" w:eastAsia="SimSun" w:hAnsi="Times New Roman" w:cs="Times New Roman"/>
          <w:szCs w:val="24"/>
          <w:lang w:bidi="en-US"/>
        </w:rPr>
        <w:t xml:space="preserve"> </w:t>
      </w:r>
      <w:r w:rsidRPr="003248CD">
        <w:rPr>
          <w:rFonts w:ascii="Times New Roman" w:hAnsi="Times New Roman" w:cs="Times New Roman"/>
          <w:szCs w:val="24"/>
        </w:rPr>
        <w:t>DEFINICJE</w:t>
      </w:r>
      <w:bookmarkEnd w:id="3"/>
    </w:p>
    <w:p w14:paraId="31B20659" w14:textId="77777777" w:rsidR="00FD3490" w:rsidRPr="003248CD" w:rsidRDefault="00045C85" w:rsidP="004F0E93">
      <w:pPr>
        <w:spacing w:after="0" w:line="360" w:lineRule="auto"/>
        <w:rPr>
          <w:rFonts w:ascii="Times New Roman" w:hAnsi="Times New Roman"/>
          <w:sz w:val="24"/>
          <w:szCs w:val="24"/>
        </w:rPr>
      </w:pPr>
      <w:r w:rsidRPr="003248CD">
        <w:rPr>
          <w:rFonts w:ascii="Times New Roman" w:hAnsi="Times New Roman"/>
          <w:color w:val="000000"/>
          <w:sz w:val="24"/>
          <w:szCs w:val="24"/>
        </w:rPr>
        <w:t xml:space="preserve">Dla potrzeb interpretacji postanowień </w:t>
      </w:r>
      <w:r w:rsidR="00AF31D3" w:rsidRPr="003248CD">
        <w:rPr>
          <w:rFonts w:ascii="Times New Roman" w:hAnsi="Times New Roman"/>
          <w:color w:val="000000"/>
          <w:sz w:val="24"/>
          <w:szCs w:val="24"/>
        </w:rPr>
        <w:t>u</w:t>
      </w:r>
      <w:r w:rsidRPr="003248CD">
        <w:rPr>
          <w:rFonts w:ascii="Times New Roman" w:hAnsi="Times New Roman"/>
          <w:color w:val="000000"/>
          <w:sz w:val="24"/>
          <w:szCs w:val="24"/>
        </w:rPr>
        <w:t>mowy Strony ustalają znaczenie następujących pojęć:</w:t>
      </w:r>
    </w:p>
    <w:p w14:paraId="15AA43B9" w14:textId="77777777" w:rsidR="00A87C13" w:rsidRPr="003248CD" w:rsidRDefault="00A87C13" w:rsidP="00F24594">
      <w:pPr>
        <w:pStyle w:val="Akapitzlist"/>
        <w:numPr>
          <w:ilvl w:val="0"/>
          <w:numId w:val="68"/>
        </w:numPr>
        <w:spacing w:before="0" w:beforeAutospacing="0" w:afterAutospacing="0" w:line="360" w:lineRule="auto"/>
        <w:rPr>
          <w:rFonts w:ascii="Times New Roman" w:hAnsi="Times New Roman" w:cs="Times New Roman"/>
          <w:sz w:val="24"/>
          <w:szCs w:val="24"/>
        </w:rPr>
      </w:pPr>
      <w:proofErr w:type="spellStart"/>
      <w:r w:rsidRPr="003248CD">
        <w:rPr>
          <w:rFonts w:ascii="Times New Roman" w:hAnsi="Times New Roman" w:cs="Times New Roman"/>
          <w:sz w:val="24"/>
          <w:szCs w:val="24"/>
        </w:rPr>
        <w:t>dni</w:t>
      </w:r>
      <w:proofErr w:type="spellEnd"/>
      <w:r w:rsidRPr="003248CD">
        <w:rPr>
          <w:rFonts w:ascii="Times New Roman" w:hAnsi="Times New Roman" w:cs="Times New Roman"/>
          <w:sz w:val="24"/>
          <w:szCs w:val="24"/>
        </w:rPr>
        <w:t xml:space="preserve"> – </w:t>
      </w:r>
      <w:proofErr w:type="spellStart"/>
      <w:r w:rsidRPr="003248CD">
        <w:rPr>
          <w:rFonts w:ascii="Times New Roman" w:hAnsi="Times New Roman" w:cs="Times New Roman"/>
          <w:sz w:val="24"/>
          <w:szCs w:val="24"/>
        </w:rPr>
        <w:t>dni</w:t>
      </w:r>
      <w:proofErr w:type="spellEnd"/>
      <w:r w:rsidRPr="003248CD">
        <w:rPr>
          <w:rFonts w:ascii="Times New Roman" w:hAnsi="Times New Roman" w:cs="Times New Roman"/>
          <w:sz w:val="24"/>
          <w:szCs w:val="24"/>
        </w:rPr>
        <w:t xml:space="preserve"> </w:t>
      </w:r>
      <w:proofErr w:type="spellStart"/>
      <w:r w:rsidRPr="003248CD">
        <w:rPr>
          <w:rFonts w:ascii="Times New Roman" w:hAnsi="Times New Roman" w:cs="Times New Roman"/>
          <w:sz w:val="24"/>
          <w:szCs w:val="24"/>
        </w:rPr>
        <w:t>kalendarzowe</w:t>
      </w:r>
      <w:proofErr w:type="spellEnd"/>
      <w:r w:rsidRPr="003248CD">
        <w:rPr>
          <w:rFonts w:ascii="Times New Roman" w:hAnsi="Times New Roman" w:cs="Times New Roman"/>
          <w:sz w:val="24"/>
          <w:szCs w:val="24"/>
        </w:rPr>
        <w:t>;</w:t>
      </w:r>
    </w:p>
    <w:p w14:paraId="3FF4DD4F" w14:textId="77777777" w:rsidR="00A87C13" w:rsidRPr="003248CD" w:rsidRDefault="00A87C13" w:rsidP="00F24594">
      <w:pPr>
        <w:pStyle w:val="Akapitzlist"/>
        <w:numPr>
          <w:ilvl w:val="0"/>
          <w:numId w:val="6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dni robocze – dni od poniedziałku do piątku z wyłączeniem dni ustawowo wolnych od pracy;</w:t>
      </w:r>
    </w:p>
    <w:p w14:paraId="7B3EC3C2" w14:textId="3434C8A0" w:rsidR="00EF328B" w:rsidRPr="00D3391B" w:rsidRDefault="00D3391B" w:rsidP="00F24594">
      <w:pPr>
        <w:pStyle w:val="Akapitzlist"/>
        <w:numPr>
          <w:ilvl w:val="0"/>
          <w:numId w:val="7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bCs/>
          <w:i/>
          <w:iCs/>
          <w:color w:val="FF0000"/>
          <w:sz w:val="24"/>
          <w:szCs w:val="24"/>
          <w:lang w:val="pl-PL"/>
        </w:rPr>
        <w:lastRenderedPageBreak/>
        <w:t xml:space="preserve"> </w:t>
      </w:r>
      <w:r w:rsidR="00EF328B" w:rsidRPr="00D3391B">
        <w:rPr>
          <w:rFonts w:ascii="Times New Roman" w:hAnsi="Times New Roman" w:cs="Times New Roman"/>
          <w:bCs/>
          <w:sz w:val="24"/>
          <w:szCs w:val="24"/>
          <w:lang w:val="pl-PL"/>
        </w:rPr>
        <w:t>dokumentacja projektowa</w:t>
      </w:r>
      <w:r w:rsidR="00EF328B" w:rsidRPr="00D3391B">
        <w:rPr>
          <w:rFonts w:ascii="Times New Roman" w:hAnsi="Times New Roman" w:cs="Times New Roman"/>
          <w:sz w:val="24"/>
          <w:szCs w:val="24"/>
          <w:lang w:val="pl-PL"/>
        </w:rPr>
        <w:t xml:space="preserve"> – zbiór dokumentów służących do opisu i realizacji przedmiotu umowy, obejmujący w szczególności: </w:t>
      </w:r>
    </w:p>
    <w:p w14:paraId="19B547D3" w14:textId="77777777" w:rsidR="00D3391B" w:rsidRPr="00D3391B" w:rsidRDefault="00D3391B" w:rsidP="00F24594">
      <w:pPr>
        <w:numPr>
          <w:ilvl w:val="0"/>
          <w:numId w:val="104"/>
        </w:numPr>
        <w:suppressAutoHyphens/>
        <w:autoSpaceDN w:val="0"/>
        <w:spacing w:after="0" w:line="360" w:lineRule="auto"/>
        <w:contextualSpacing/>
        <w:jc w:val="both"/>
        <w:textAlignment w:val="baseline"/>
        <w:rPr>
          <w:rFonts w:ascii="Times New Roman" w:eastAsia="SimSun" w:hAnsi="Times New Roman"/>
          <w:kern w:val="3"/>
          <w:sz w:val="24"/>
          <w:szCs w:val="24"/>
          <w:lang w:val="en-US" w:bidi="en-US"/>
        </w:rPr>
      </w:pPr>
      <w:bookmarkStart w:id="4" w:name="Definicja_dzien_wykonania_przedm_umowy"/>
      <w:bookmarkEnd w:id="4"/>
      <w:r w:rsidRPr="00D3391B">
        <w:rPr>
          <w:rFonts w:ascii="Times New Roman" w:eastAsia="SimSun" w:hAnsi="Times New Roman"/>
          <w:kern w:val="3"/>
          <w:sz w:val="24"/>
          <w:szCs w:val="24"/>
          <w:lang w:val="en-US" w:bidi="en-US"/>
        </w:rPr>
        <w:t xml:space="preserve">projekt </w:t>
      </w:r>
      <w:proofErr w:type="spellStart"/>
      <w:r w:rsidRPr="00D3391B">
        <w:rPr>
          <w:rFonts w:ascii="Times New Roman" w:eastAsia="SimSun" w:hAnsi="Times New Roman"/>
          <w:kern w:val="3"/>
          <w:sz w:val="24"/>
          <w:szCs w:val="24"/>
          <w:lang w:val="en-US" w:bidi="en-US"/>
        </w:rPr>
        <w:t>wykonawczy</w:t>
      </w:r>
      <w:proofErr w:type="spellEnd"/>
      <w:r w:rsidRPr="00D3391B">
        <w:rPr>
          <w:rFonts w:ascii="Times New Roman" w:eastAsia="SimSun" w:hAnsi="Times New Roman"/>
          <w:kern w:val="3"/>
          <w:sz w:val="24"/>
          <w:szCs w:val="24"/>
          <w:lang w:val="en-US" w:bidi="en-US"/>
        </w:rPr>
        <w:t>,</w:t>
      </w:r>
      <w:r w:rsidRPr="00D3391B">
        <w:rPr>
          <w:rStyle w:val="Odwoanieprzypisudolnego"/>
          <w:rFonts w:ascii="Times New Roman" w:eastAsia="SimSun" w:hAnsi="Times New Roman"/>
          <w:kern w:val="3"/>
          <w:sz w:val="24"/>
          <w:szCs w:val="24"/>
          <w:lang w:val="en-US" w:bidi="en-US"/>
        </w:rPr>
        <w:footnoteReference w:id="10"/>
      </w:r>
    </w:p>
    <w:p w14:paraId="464CE36B" w14:textId="77777777" w:rsidR="006E39C2" w:rsidRPr="003248CD" w:rsidRDefault="00FD740B"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d</w:t>
      </w:r>
      <w:r w:rsidR="006E39C2" w:rsidRPr="003248CD">
        <w:rPr>
          <w:rFonts w:ascii="Times New Roman" w:hAnsi="Times New Roman" w:cs="Times New Roman"/>
          <w:sz w:val="24"/>
          <w:szCs w:val="24"/>
          <w:lang w:val="pl-PL"/>
        </w:rPr>
        <w:t xml:space="preserve">zień wykonania przedmiotu umowy – </w:t>
      </w:r>
      <w:r w:rsidR="00D45055" w:rsidRPr="003248CD">
        <w:rPr>
          <w:rFonts w:ascii="Times New Roman" w:hAnsi="Times New Roman" w:cs="Times New Roman"/>
          <w:sz w:val="24"/>
          <w:szCs w:val="24"/>
          <w:lang w:val="pl-PL"/>
        </w:rPr>
        <w:t xml:space="preserve">data podpisania protokołu odbioru końcowego </w:t>
      </w:r>
      <w:r w:rsidR="0090698E" w:rsidRPr="003248CD">
        <w:rPr>
          <w:rFonts w:ascii="Times New Roman" w:hAnsi="Times New Roman" w:cs="Times New Roman"/>
          <w:sz w:val="24"/>
          <w:szCs w:val="24"/>
          <w:lang w:val="pl-PL"/>
        </w:rPr>
        <w:t>przedmiotu umowy</w:t>
      </w:r>
      <w:r w:rsidR="004E2EC7" w:rsidRPr="003248CD">
        <w:rPr>
          <w:rFonts w:ascii="Times New Roman" w:hAnsi="Times New Roman" w:cs="Times New Roman"/>
          <w:sz w:val="24"/>
          <w:szCs w:val="24"/>
          <w:lang w:val="pl-PL"/>
        </w:rPr>
        <w:t xml:space="preserve"> </w:t>
      </w:r>
      <w:r w:rsidR="00505F54" w:rsidRPr="003248CD">
        <w:rPr>
          <w:rFonts w:ascii="Times New Roman" w:hAnsi="Times New Roman" w:cs="Times New Roman"/>
          <w:sz w:val="24"/>
          <w:szCs w:val="24"/>
          <w:lang w:val="pl-PL"/>
        </w:rPr>
        <w:t xml:space="preserve">bez zastrzeżeń lub </w:t>
      </w:r>
      <w:r w:rsidR="004E2EC7" w:rsidRPr="003248CD">
        <w:rPr>
          <w:rFonts w:ascii="Times New Roman" w:hAnsi="Times New Roman" w:cs="Times New Roman"/>
          <w:sz w:val="24"/>
          <w:szCs w:val="24"/>
          <w:lang w:val="pl-PL"/>
        </w:rPr>
        <w:t>z zastrzeżeniami</w:t>
      </w:r>
      <w:r w:rsidR="00D31243" w:rsidRPr="003248CD">
        <w:rPr>
          <w:rFonts w:ascii="Times New Roman" w:hAnsi="Times New Roman" w:cs="Times New Roman"/>
          <w:sz w:val="24"/>
          <w:szCs w:val="24"/>
          <w:lang w:val="pl-PL"/>
        </w:rPr>
        <w:t>;</w:t>
      </w:r>
    </w:p>
    <w:p w14:paraId="0EBD634E" w14:textId="4FFD4CEC" w:rsidR="00D31243" w:rsidRPr="003248CD" w:rsidRDefault="00FD740B"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h</w:t>
      </w:r>
      <w:r w:rsidR="00564D57" w:rsidRPr="003248CD">
        <w:rPr>
          <w:rFonts w:ascii="Times New Roman" w:hAnsi="Times New Roman" w:cs="Times New Roman"/>
          <w:sz w:val="24"/>
          <w:szCs w:val="24"/>
          <w:lang w:val="pl-PL"/>
        </w:rPr>
        <w:t>armonogram</w:t>
      </w:r>
      <w:r w:rsidR="000D6F49" w:rsidRPr="003248CD">
        <w:rPr>
          <w:rFonts w:ascii="Times New Roman" w:hAnsi="Times New Roman" w:cs="Times New Roman"/>
          <w:sz w:val="24"/>
          <w:szCs w:val="24"/>
          <w:lang w:val="pl-PL"/>
        </w:rPr>
        <w:t xml:space="preserve"> –</w:t>
      </w:r>
      <w:r w:rsidR="00D31243" w:rsidRPr="003248CD">
        <w:rPr>
          <w:rFonts w:ascii="Times New Roman" w:hAnsi="Times New Roman" w:cs="Times New Roman"/>
          <w:sz w:val="24"/>
          <w:szCs w:val="24"/>
          <w:lang w:val="pl-PL"/>
        </w:rPr>
        <w:t xml:space="preserve"> harmonogram rzeczowo – finansowy, tj.</w:t>
      </w:r>
      <w:r w:rsidR="000D6F49" w:rsidRPr="003248CD">
        <w:rPr>
          <w:rFonts w:ascii="Times New Roman" w:hAnsi="Times New Roman" w:cs="Times New Roman"/>
          <w:sz w:val="24"/>
          <w:szCs w:val="24"/>
          <w:lang w:val="pl-PL"/>
        </w:rPr>
        <w:t xml:space="preserve"> </w:t>
      </w:r>
      <w:r w:rsidR="00D31243" w:rsidRPr="003248CD">
        <w:rPr>
          <w:rFonts w:ascii="Times New Roman" w:hAnsi="Times New Roman" w:cs="Times New Roman"/>
          <w:bCs/>
          <w:sz w:val="24"/>
          <w:szCs w:val="24"/>
          <w:lang w:val="pl-PL"/>
        </w:rPr>
        <w:t>dokument</w:t>
      </w:r>
      <w:r w:rsidR="00D31243" w:rsidRPr="003248CD">
        <w:rPr>
          <w:rFonts w:ascii="Times New Roman" w:hAnsi="Times New Roman" w:cs="Times New Roman"/>
          <w:sz w:val="24"/>
          <w:szCs w:val="24"/>
          <w:lang w:val="pl-PL"/>
        </w:rPr>
        <w:t xml:space="preserve"> przedstawiający wykonanie rzeczowo – finansowe przedmiotu umowy w okresach czasowych, zgodnie z kolejnością technologiczną, z </w:t>
      </w:r>
      <w:r w:rsidR="00D31243" w:rsidRPr="00D3391B">
        <w:rPr>
          <w:rFonts w:ascii="Times New Roman" w:hAnsi="Times New Roman" w:cs="Times New Roman"/>
          <w:sz w:val="24"/>
          <w:szCs w:val="24"/>
          <w:lang w:val="pl-PL"/>
        </w:rPr>
        <w:t>podziałem na poszczególne części umowy</w:t>
      </w:r>
      <w:r w:rsidR="003E5E4B" w:rsidRPr="00D3391B">
        <w:rPr>
          <w:rFonts w:ascii="Times New Roman" w:hAnsi="Times New Roman" w:cs="Times New Roman"/>
          <w:sz w:val="24"/>
          <w:szCs w:val="24"/>
          <w:lang w:val="pl-PL"/>
        </w:rPr>
        <w:t xml:space="preserve">, z </w:t>
      </w:r>
      <w:r w:rsidR="00D31243" w:rsidRPr="00D3391B">
        <w:rPr>
          <w:rFonts w:ascii="Times New Roman" w:hAnsi="Times New Roman" w:cs="Times New Roman"/>
          <w:sz w:val="24"/>
          <w:szCs w:val="24"/>
          <w:lang w:val="pl-PL"/>
        </w:rPr>
        <w:t xml:space="preserve">uwzględnieniem terminów </w:t>
      </w:r>
      <w:r w:rsidR="003E5E4B" w:rsidRPr="00D3391B">
        <w:rPr>
          <w:rFonts w:ascii="Times New Roman" w:hAnsi="Times New Roman" w:cs="Times New Roman"/>
          <w:sz w:val="24"/>
          <w:szCs w:val="24"/>
          <w:lang w:val="pl-PL"/>
        </w:rPr>
        <w:t xml:space="preserve">realizacji każdej z części oraz </w:t>
      </w:r>
      <w:r w:rsidR="003E5E4B" w:rsidRPr="003248CD">
        <w:rPr>
          <w:rFonts w:ascii="Times New Roman" w:hAnsi="Times New Roman" w:cs="Times New Roman"/>
          <w:sz w:val="24"/>
          <w:szCs w:val="24"/>
          <w:lang w:val="pl-PL"/>
        </w:rPr>
        <w:t>zakresu</w:t>
      </w:r>
      <w:r w:rsidR="00125415" w:rsidRPr="003248CD">
        <w:rPr>
          <w:rFonts w:ascii="Times New Roman" w:hAnsi="Times New Roman" w:cs="Times New Roman"/>
          <w:sz w:val="24"/>
          <w:szCs w:val="24"/>
          <w:lang w:val="pl-PL"/>
        </w:rPr>
        <w:t xml:space="preserve">, </w:t>
      </w:r>
      <w:r w:rsidR="003E5E4B" w:rsidRPr="003248CD">
        <w:rPr>
          <w:rFonts w:ascii="Times New Roman" w:hAnsi="Times New Roman" w:cs="Times New Roman"/>
          <w:sz w:val="24"/>
          <w:szCs w:val="24"/>
          <w:lang w:val="pl-PL"/>
        </w:rPr>
        <w:t>wartości</w:t>
      </w:r>
      <w:r w:rsidR="00125415" w:rsidRPr="003248CD">
        <w:rPr>
          <w:rFonts w:ascii="Times New Roman" w:hAnsi="Times New Roman" w:cs="Times New Roman"/>
          <w:sz w:val="24"/>
          <w:szCs w:val="24"/>
          <w:lang w:val="pl-PL"/>
        </w:rPr>
        <w:t xml:space="preserve"> i terminów wykonania</w:t>
      </w:r>
      <w:r w:rsidR="003E5E4B" w:rsidRPr="003248CD">
        <w:rPr>
          <w:rFonts w:ascii="Times New Roman" w:hAnsi="Times New Roman" w:cs="Times New Roman"/>
          <w:sz w:val="24"/>
          <w:szCs w:val="24"/>
          <w:lang w:val="pl-PL"/>
        </w:rPr>
        <w:t xml:space="preserve"> części umowy powierzon</w:t>
      </w:r>
      <w:r w:rsidR="00325FEB" w:rsidRPr="003248CD">
        <w:rPr>
          <w:rFonts w:ascii="Times New Roman" w:hAnsi="Times New Roman" w:cs="Times New Roman"/>
          <w:sz w:val="24"/>
          <w:szCs w:val="24"/>
          <w:lang w:val="pl-PL"/>
        </w:rPr>
        <w:t>ych</w:t>
      </w:r>
      <w:r w:rsidR="003E5E4B" w:rsidRPr="003248CD">
        <w:rPr>
          <w:rFonts w:ascii="Times New Roman" w:hAnsi="Times New Roman" w:cs="Times New Roman"/>
          <w:sz w:val="24"/>
          <w:szCs w:val="24"/>
          <w:lang w:val="pl-PL"/>
        </w:rPr>
        <w:t xml:space="preserve"> podwykonawcy</w:t>
      </w:r>
      <w:r w:rsidR="00D3391B">
        <w:rPr>
          <w:rFonts w:ascii="Times New Roman" w:hAnsi="Times New Roman" w:cs="Times New Roman"/>
          <w:sz w:val="24"/>
          <w:szCs w:val="24"/>
          <w:lang w:val="pl-PL"/>
        </w:rPr>
        <w:t>;</w:t>
      </w:r>
    </w:p>
    <w:p w14:paraId="53BA4CC7" w14:textId="77777777" w:rsidR="00FC4D39" w:rsidRPr="003248CD" w:rsidRDefault="00FD740B"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i</w:t>
      </w:r>
      <w:r w:rsidR="0007524E" w:rsidRPr="003248CD">
        <w:rPr>
          <w:rFonts w:ascii="Times New Roman" w:hAnsi="Times New Roman" w:cs="Times New Roman"/>
          <w:sz w:val="24"/>
          <w:szCs w:val="24"/>
          <w:lang w:val="pl-PL"/>
        </w:rPr>
        <w:t xml:space="preserve">nspektor nadzoru inwestorskiego </w:t>
      </w:r>
      <w:r w:rsidR="00A42553" w:rsidRPr="003248CD">
        <w:rPr>
          <w:rFonts w:ascii="Times New Roman" w:hAnsi="Times New Roman" w:cs="Times New Roman"/>
          <w:sz w:val="24"/>
          <w:szCs w:val="24"/>
          <w:lang w:val="pl-PL"/>
        </w:rPr>
        <w:t xml:space="preserve">– osoba </w:t>
      </w:r>
      <w:r w:rsidR="0007524E" w:rsidRPr="003248CD">
        <w:rPr>
          <w:rFonts w:ascii="Times New Roman" w:hAnsi="Times New Roman" w:cs="Times New Roman"/>
          <w:sz w:val="24"/>
          <w:szCs w:val="24"/>
          <w:lang w:val="pl-PL"/>
        </w:rPr>
        <w:t>ustanowion</w:t>
      </w:r>
      <w:r w:rsidR="00A42553" w:rsidRPr="003248CD">
        <w:rPr>
          <w:rFonts w:ascii="Times New Roman" w:hAnsi="Times New Roman" w:cs="Times New Roman"/>
          <w:sz w:val="24"/>
          <w:szCs w:val="24"/>
          <w:lang w:val="pl-PL"/>
        </w:rPr>
        <w:t>a</w:t>
      </w:r>
      <w:r w:rsidR="0007524E" w:rsidRPr="003248CD">
        <w:rPr>
          <w:rFonts w:ascii="Times New Roman" w:hAnsi="Times New Roman" w:cs="Times New Roman"/>
          <w:sz w:val="24"/>
          <w:szCs w:val="24"/>
          <w:lang w:val="pl-PL"/>
        </w:rPr>
        <w:t xml:space="preserve"> przez Zamawiającego</w:t>
      </w:r>
      <w:r w:rsidR="0052074D" w:rsidRPr="003248CD">
        <w:rPr>
          <w:rFonts w:ascii="Times New Roman" w:hAnsi="Times New Roman" w:cs="Times New Roman"/>
          <w:sz w:val="24"/>
          <w:szCs w:val="24"/>
          <w:lang w:val="pl-PL"/>
        </w:rPr>
        <w:t xml:space="preserve"> do pełnienia funkcji inspektora nadzoru inwestorskiego w rozumieniu ustawy Prawo budowlane i działająca </w:t>
      </w:r>
      <w:r w:rsidR="00F2657C" w:rsidRPr="003248CD">
        <w:rPr>
          <w:rFonts w:ascii="Times New Roman" w:hAnsi="Times New Roman" w:cs="Times New Roman"/>
          <w:sz w:val="24"/>
          <w:szCs w:val="24"/>
          <w:lang w:val="pl-PL"/>
        </w:rPr>
        <w:br/>
      </w:r>
      <w:r w:rsidR="0052074D" w:rsidRPr="003248CD">
        <w:rPr>
          <w:rFonts w:ascii="Times New Roman" w:hAnsi="Times New Roman" w:cs="Times New Roman"/>
          <w:sz w:val="24"/>
          <w:szCs w:val="24"/>
          <w:lang w:val="pl-PL"/>
        </w:rPr>
        <w:t>w granicach umocowania wynikającego z tej ustawy oraz umocowana przez Zamawiającego do kontrolowania rozliczeń budowy i wykonywania czynności wskazanych w umowie, przypisanych wprost inspektorowi nadzoru</w:t>
      </w:r>
      <w:r w:rsidR="00A808A5" w:rsidRPr="003248CD">
        <w:rPr>
          <w:rFonts w:ascii="Times New Roman" w:hAnsi="Times New Roman" w:cs="Times New Roman"/>
          <w:sz w:val="24"/>
          <w:szCs w:val="24"/>
          <w:lang w:val="pl-PL"/>
        </w:rPr>
        <w:t xml:space="preserve"> inwestorskiego</w:t>
      </w:r>
      <w:r w:rsidRPr="003248CD">
        <w:rPr>
          <w:rFonts w:ascii="Times New Roman" w:hAnsi="Times New Roman" w:cs="Times New Roman"/>
          <w:sz w:val="24"/>
          <w:szCs w:val="24"/>
          <w:lang w:val="pl-PL"/>
        </w:rPr>
        <w:t>;</w:t>
      </w:r>
    </w:p>
    <w:p w14:paraId="2D20461C" w14:textId="77777777" w:rsidR="0094237B" w:rsidRDefault="00FD740B"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bookmarkStart w:id="5" w:name="par1_pkt7"/>
      <w:bookmarkStart w:id="6" w:name="_Ref121301754"/>
      <w:bookmarkEnd w:id="5"/>
      <w:r w:rsidRPr="003248CD">
        <w:rPr>
          <w:rFonts w:ascii="Times New Roman" w:hAnsi="Times New Roman" w:cs="Times New Roman"/>
          <w:bCs/>
          <w:sz w:val="24"/>
          <w:szCs w:val="24"/>
          <w:lang w:val="pl-PL"/>
        </w:rPr>
        <w:t>s</w:t>
      </w:r>
      <w:r w:rsidR="00511054" w:rsidRPr="003248CD">
        <w:rPr>
          <w:rFonts w:ascii="Times New Roman" w:hAnsi="Times New Roman" w:cs="Times New Roman"/>
          <w:bCs/>
          <w:sz w:val="24"/>
          <w:szCs w:val="24"/>
          <w:lang w:val="pl-PL"/>
        </w:rPr>
        <w:t>iła wyższa</w:t>
      </w:r>
      <w:r w:rsidR="00511054" w:rsidRPr="003248CD">
        <w:rPr>
          <w:rFonts w:ascii="Times New Roman" w:hAnsi="Times New Roman" w:cs="Times New Roman"/>
          <w:sz w:val="24"/>
          <w:szCs w:val="24"/>
          <w:lang w:val="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w:t>
      </w:r>
      <w:r w:rsidRPr="003248CD">
        <w:rPr>
          <w:rFonts w:ascii="Times New Roman" w:hAnsi="Times New Roman" w:cs="Times New Roman"/>
          <w:sz w:val="24"/>
          <w:szCs w:val="24"/>
          <w:lang w:val="pl-PL"/>
        </w:rPr>
        <w:t>ana Wykonawcy ani Zamawiającemu;</w:t>
      </w:r>
      <w:bookmarkEnd w:id="6"/>
    </w:p>
    <w:p w14:paraId="4A2E7584" w14:textId="77777777" w:rsidR="0094237B" w:rsidRPr="00D3391B" w:rsidRDefault="0094237B"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bookmarkStart w:id="7" w:name="_Hlk137638456"/>
      <w:r w:rsidRPr="0094237B">
        <w:rPr>
          <w:rStyle w:val="markedcontent"/>
          <w:rFonts w:ascii="Times New Roman" w:hAnsi="Times New Roman" w:cs="Times New Roman"/>
          <w:sz w:val="24"/>
          <w:szCs w:val="24"/>
          <w:lang w:val="pl-PL"/>
        </w:rPr>
        <w:t xml:space="preserve">teren budowy – </w:t>
      </w:r>
      <w:r w:rsidR="005C3EF3">
        <w:rPr>
          <w:rStyle w:val="markedcontent"/>
          <w:rFonts w:ascii="Times New Roman" w:hAnsi="Times New Roman" w:cs="Times New Roman"/>
          <w:sz w:val="24"/>
          <w:szCs w:val="24"/>
          <w:lang w:val="pl-PL"/>
        </w:rPr>
        <w:t xml:space="preserve">teren budowy w rozumieniu ustawy Prawo budowlane; </w:t>
      </w:r>
      <w:r w:rsidRPr="0094237B">
        <w:rPr>
          <w:rStyle w:val="markedcontent"/>
          <w:rFonts w:ascii="Times New Roman" w:hAnsi="Times New Roman" w:cs="Times New Roman"/>
          <w:sz w:val="24"/>
          <w:szCs w:val="24"/>
          <w:lang w:val="pl-PL"/>
        </w:rPr>
        <w:t xml:space="preserve">jako teren budowy należy również </w:t>
      </w:r>
      <w:r w:rsidRPr="00D3391B">
        <w:rPr>
          <w:rStyle w:val="markedcontent"/>
          <w:rFonts w:ascii="Times New Roman" w:hAnsi="Times New Roman" w:cs="Times New Roman"/>
          <w:sz w:val="24"/>
          <w:szCs w:val="24"/>
          <w:lang w:val="pl-PL"/>
        </w:rPr>
        <w:t xml:space="preserve">rozumieć użyte w umowie sformułowanie „teren robót”; </w:t>
      </w:r>
    </w:p>
    <w:bookmarkEnd w:id="7"/>
    <w:p w14:paraId="2322BECB" w14:textId="77777777" w:rsidR="00037C0C" w:rsidRPr="003248CD" w:rsidRDefault="00FD740B" w:rsidP="00992ECB">
      <w:pPr>
        <w:pStyle w:val="Akapitzlist"/>
        <w:numPr>
          <w:ilvl w:val="0"/>
          <w:numId w:val="109"/>
        </w:numPr>
        <w:spacing w:before="0" w:beforeAutospacing="0" w:afterAutospacing="0" w:line="360" w:lineRule="auto"/>
        <w:rPr>
          <w:rFonts w:ascii="Times New Roman" w:hAnsi="Times New Roman" w:cs="Times New Roman"/>
          <w:color w:val="FF0000"/>
          <w:sz w:val="24"/>
          <w:szCs w:val="24"/>
          <w:lang w:val="pl-PL"/>
        </w:rPr>
      </w:pPr>
      <w:r w:rsidRPr="003248CD">
        <w:rPr>
          <w:rFonts w:ascii="Times New Roman" w:hAnsi="Times New Roman" w:cs="Times New Roman"/>
          <w:sz w:val="24"/>
          <w:szCs w:val="24"/>
          <w:lang w:val="pl-PL"/>
        </w:rPr>
        <w:t>t</w:t>
      </w:r>
      <w:r w:rsidR="006E39C2" w:rsidRPr="003248CD">
        <w:rPr>
          <w:rFonts w:ascii="Times New Roman" w:hAnsi="Times New Roman" w:cs="Times New Roman"/>
          <w:sz w:val="24"/>
          <w:szCs w:val="24"/>
          <w:lang w:val="pl-PL"/>
        </w:rPr>
        <w:t>ermin wykonania przedmiotu umowy –</w:t>
      </w:r>
      <w:r w:rsidR="0057704A" w:rsidRPr="003248CD">
        <w:rPr>
          <w:rFonts w:ascii="Times New Roman" w:hAnsi="Times New Roman" w:cs="Times New Roman"/>
          <w:sz w:val="24"/>
          <w:szCs w:val="24"/>
          <w:lang w:val="pl-PL"/>
        </w:rPr>
        <w:t xml:space="preserve"> określony w umowie </w:t>
      </w:r>
      <w:r w:rsidR="00D74CA2" w:rsidRPr="003248CD">
        <w:rPr>
          <w:rFonts w:ascii="Times New Roman" w:hAnsi="Times New Roman" w:cs="Times New Roman"/>
          <w:sz w:val="24"/>
          <w:szCs w:val="24"/>
          <w:lang w:val="pl-PL"/>
        </w:rPr>
        <w:t xml:space="preserve">okres czasu </w:t>
      </w:r>
      <w:r w:rsidR="0057704A" w:rsidRPr="003248CD">
        <w:rPr>
          <w:rFonts w:ascii="Times New Roman" w:hAnsi="Times New Roman"/>
          <w:sz w:val="24"/>
          <w:szCs w:val="24"/>
          <w:lang w:val="pl-PL"/>
        </w:rPr>
        <w:t>w dniach, tygodniach, miesiącach lub latach bądź poprzez wskazanie konkretnej daty</w:t>
      </w:r>
      <w:r w:rsidR="00D74CA2" w:rsidRPr="003248CD">
        <w:rPr>
          <w:rFonts w:ascii="Times New Roman" w:hAnsi="Times New Roman"/>
          <w:sz w:val="24"/>
          <w:szCs w:val="24"/>
          <w:lang w:val="pl-PL"/>
        </w:rPr>
        <w:t>,</w:t>
      </w:r>
      <w:r w:rsidR="0057704A" w:rsidRPr="003248CD">
        <w:rPr>
          <w:rFonts w:ascii="Times New Roman" w:hAnsi="Times New Roman" w:cs="Times New Roman"/>
          <w:sz w:val="24"/>
          <w:szCs w:val="24"/>
          <w:lang w:val="pl-PL"/>
        </w:rPr>
        <w:t xml:space="preserve"> przewidziany na wykonanie przedmiotu umowy</w:t>
      </w:r>
      <w:r w:rsidR="0057704A" w:rsidRPr="003248CD">
        <w:rPr>
          <w:rFonts w:ascii="Times New Roman" w:hAnsi="Times New Roman"/>
          <w:sz w:val="24"/>
          <w:szCs w:val="24"/>
          <w:lang w:val="pl-PL"/>
        </w:rPr>
        <w:t xml:space="preserve">, obejmujący </w:t>
      </w:r>
      <w:r w:rsidR="00037C0C" w:rsidRPr="003248CD">
        <w:rPr>
          <w:rFonts w:ascii="Times New Roman" w:hAnsi="Times New Roman" w:cs="Times New Roman"/>
          <w:sz w:val="24"/>
          <w:szCs w:val="24"/>
          <w:lang w:val="pl-PL"/>
        </w:rPr>
        <w:t>dokonanie czynności odbioru końcowego przedmiotu umowy</w:t>
      </w:r>
      <w:r w:rsidR="006D0E1F" w:rsidRPr="003248CD">
        <w:rPr>
          <w:rFonts w:ascii="Times New Roman" w:hAnsi="Times New Roman" w:cs="Times New Roman"/>
          <w:sz w:val="24"/>
          <w:szCs w:val="24"/>
          <w:lang w:val="pl-PL"/>
        </w:rPr>
        <w:t>, którego zakończenie następuje w dniu wykonania przedmiotu umowy;</w:t>
      </w:r>
    </w:p>
    <w:p w14:paraId="06FE2992" w14:textId="697F3E0E" w:rsidR="006139DA" w:rsidRPr="003248CD" w:rsidRDefault="006139DA" w:rsidP="00992ECB">
      <w:pPr>
        <w:pStyle w:val="Akapitzlist"/>
        <w:numPr>
          <w:ilvl w:val="0"/>
          <w:numId w:val="109"/>
        </w:numPr>
        <w:spacing w:before="0" w:beforeAutospacing="0" w:afterAutospacing="0" w:line="360" w:lineRule="auto"/>
        <w:rPr>
          <w:rFonts w:ascii="Times New Roman" w:hAnsi="Times New Roman" w:cs="Times New Roman"/>
          <w:sz w:val="24"/>
          <w:szCs w:val="24"/>
          <w:lang w:val="pl-PL"/>
        </w:rPr>
      </w:pPr>
      <w:r w:rsidRPr="00D3391B">
        <w:rPr>
          <w:rFonts w:ascii="Times New Roman" w:hAnsi="Times New Roman" w:cs="Times New Roman"/>
          <w:sz w:val="24"/>
          <w:szCs w:val="24"/>
          <w:lang w:val="pl-PL"/>
        </w:rPr>
        <w:t>wynagrodzenie –</w:t>
      </w:r>
      <w:r w:rsidR="009B76AD" w:rsidRPr="00D3391B">
        <w:rPr>
          <w:rFonts w:ascii="Times New Roman" w:hAnsi="Times New Roman" w:cs="Times New Roman"/>
          <w:sz w:val="24"/>
          <w:szCs w:val="24"/>
          <w:lang w:val="pl-PL"/>
        </w:rPr>
        <w:t xml:space="preserve"> wynagrodzenie Wykonawcy za wykonanie umowy, którego wysokość</w:t>
      </w:r>
      <w:r w:rsidR="00B115A3" w:rsidRPr="00D3391B">
        <w:rPr>
          <w:rFonts w:ascii="Times New Roman" w:hAnsi="Times New Roman" w:cs="Times New Roman"/>
          <w:sz w:val="24"/>
          <w:szCs w:val="24"/>
          <w:lang w:val="pl-PL"/>
        </w:rPr>
        <w:t xml:space="preserve"> została ustalona na podstawie oferty Wykonawcy</w:t>
      </w:r>
      <w:r w:rsidR="00D3391B" w:rsidRPr="00D3391B">
        <w:rPr>
          <w:rFonts w:ascii="Times New Roman" w:hAnsi="Times New Roman" w:cs="Times New Roman"/>
          <w:sz w:val="24"/>
          <w:szCs w:val="24"/>
          <w:lang w:val="pl-PL"/>
        </w:rPr>
        <w:t xml:space="preserve"> </w:t>
      </w:r>
      <w:r w:rsidR="009B7CA5" w:rsidRPr="00D3391B">
        <w:rPr>
          <w:rFonts w:ascii="Times New Roman" w:hAnsi="Times New Roman" w:cs="Times New Roman"/>
          <w:sz w:val="24"/>
          <w:szCs w:val="24"/>
          <w:lang w:val="pl-PL"/>
        </w:rPr>
        <w:t xml:space="preserve">oraz </w:t>
      </w:r>
      <w:r w:rsidR="009B7CA5" w:rsidRPr="003248CD">
        <w:rPr>
          <w:rFonts w:ascii="Times New Roman" w:hAnsi="Times New Roman" w:cs="Times New Roman"/>
          <w:sz w:val="24"/>
          <w:szCs w:val="24"/>
          <w:lang w:val="pl-PL"/>
        </w:rPr>
        <w:t xml:space="preserve">w oparciu </w:t>
      </w:r>
      <w:r w:rsidR="009B76AD" w:rsidRPr="003248CD">
        <w:rPr>
          <w:rFonts w:ascii="Times New Roman" w:hAnsi="Times New Roman" w:cs="Times New Roman"/>
          <w:sz w:val="24"/>
          <w:szCs w:val="24"/>
          <w:lang w:val="pl-PL"/>
        </w:rPr>
        <w:t xml:space="preserve">o postanowienia </w:t>
      </w:r>
      <w:r w:rsidR="009B76AD" w:rsidRPr="00814E91">
        <w:rPr>
          <w:rFonts w:ascii="Times New Roman" w:hAnsi="Times New Roman" w:cs="Times New Roman"/>
          <w:sz w:val="24"/>
          <w:szCs w:val="24"/>
          <w:lang w:val="pl-PL"/>
        </w:rPr>
        <w:t>§</w:t>
      </w:r>
      <w:r w:rsidR="008A2BF9" w:rsidRPr="00814E91">
        <w:rPr>
          <w:rFonts w:ascii="Times New Roman" w:hAnsi="Times New Roman" w:cs="Times New Roman"/>
          <w:sz w:val="24"/>
          <w:szCs w:val="24"/>
          <w:lang w:val="pl-PL"/>
        </w:rPr>
        <w:t>6</w:t>
      </w:r>
      <w:r w:rsidR="009B76AD" w:rsidRPr="003248CD">
        <w:rPr>
          <w:rFonts w:ascii="Times New Roman" w:hAnsi="Times New Roman" w:cs="Times New Roman"/>
          <w:sz w:val="24"/>
          <w:szCs w:val="24"/>
          <w:lang w:val="pl-PL"/>
        </w:rPr>
        <w:t xml:space="preserve"> umowy</w:t>
      </w:r>
      <w:r w:rsidR="00A87C13" w:rsidRPr="003248CD">
        <w:rPr>
          <w:rFonts w:ascii="Times New Roman" w:hAnsi="Times New Roman" w:cs="Times New Roman"/>
          <w:sz w:val="24"/>
          <w:szCs w:val="24"/>
          <w:lang w:val="pl-PL"/>
        </w:rPr>
        <w:t>.</w:t>
      </w:r>
    </w:p>
    <w:p w14:paraId="5F8D85E0" w14:textId="77777777" w:rsidR="00A87C13" w:rsidRPr="003248CD" w:rsidRDefault="00A87C13" w:rsidP="00A87C13">
      <w:pPr>
        <w:pStyle w:val="Akapitzlist"/>
        <w:spacing w:before="0" w:beforeAutospacing="0" w:afterAutospacing="0" w:line="360" w:lineRule="auto"/>
        <w:ind w:left="360" w:firstLine="0"/>
        <w:rPr>
          <w:rFonts w:ascii="Times New Roman" w:hAnsi="Times New Roman" w:cs="Times New Roman"/>
          <w:sz w:val="24"/>
          <w:szCs w:val="24"/>
          <w:lang w:val="pl-PL"/>
        </w:rPr>
      </w:pPr>
    </w:p>
    <w:p w14:paraId="5355D949" w14:textId="77777777" w:rsidR="008B3E94" w:rsidRPr="003248CD" w:rsidRDefault="00545EA3" w:rsidP="004F0E93">
      <w:pPr>
        <w:pStyle w:val="Nagwek1"/>
        <w:spacing w:before="0" w:after="0" w:line="360" w:lineRule="auto"/>
        <w:rPr>
          <w:rFonts w:ascii="Times New Roman" w:eastAsia="SimSun" w:hAnsi="Times New Roman" w:cs="Times New Roman"/>
          <w:szCs w:val="24"/>
          <w:lang w:bidi="en-US"/>
        </w:rPr>
      </w:pPr>
      <w:bookmarkStart w:id="8" w:name="_Toc199842738"/>
      <w:r w:rsidRPr="003248CD">
        <w:rPr>
          <w:rFonts w:ascii="Times New Roman" w:eastAsia="SimSun" w:hAnsi="Times New Roman" w:cs="Times New Roman"/>
          <w:szCs w:val="24"/>
          <w:lang w:bidi="en-US"/>
        </w:rPr>
        <w:lastRenderedPageBreak/>
        <w:t>§</w:t>
      </w:r>
      <w:r w:rsidR="00AB7A37"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2</w:t>
      </w:r>
      <w:r w:rsidR="009A6FE8" w:rsidRPr="003248CD">
        <w:rPr>
          <w:rFonts w:ascii="Times New Roman" w:eastAsia="SimSun" w:hAnsi="Times New Roman" w:cs="Times New Roman"/>
          <w:szCs w:val="24"/>
          <w:lang w:bidi="en-US"/>
        </w:rPr>
        <w:t xml:space="preserve"> </w:t>
      </w:r>
      <w:r w:rsidR="008B3E94" w:rsidRPr="003248CD">
        <w:rPr>
          <w:rFonts w:ascii="Times New Roman" w:eastAsia="SimSun" w:hAnsi="Times New Roman" w:cs="Times New Roman"/>
          <w:szCs w:val="24"/>
          <w:lang w:bidi="en-US"/>
        </w:rPr>
        <w:t>PRZEDMIOT UMOWY</w:t>
      </w:r>
      <w:bookmarkEnd w:id="8"/>
    </w:p>
    <w:p w14:paraId="1F7DA97A" w14:textId="1EE413C5" w:rsidR="00D06CF4" w:rsidRPr="003248CD" w:rsidRDefault="00D06CF4" w:rsidP="0015605B">
      <w:pPr>
        <w:pStyle w:val="Bezodstpw"/>
        <w:numPr>
          <w:ilvl w:val="0"/>
          <w:numId w:val="24"/>
        </w:numPr>
        <w:spacing w:line="360" w:lineRule="auto"/>
        <w:rPr>
          <w:color w:val="000000"/>
          <w:szCs w:val="24"/>
          <w:lang w:bidi="en-US"/>
        </w:rPr>
      </w:pPr>
      <w:r w:rsidRPr="003248CD">
        <w:rPr>
          <w:szCs w:val="24"/>
        </w:rPr>
        <w:t>Z</w:t>
      </w:r>
      <w:r w:rsidR="0027162E" w:rsidRPr="003248CD">
        <w:rPr>
          <w:szCs w:val="24"/>
        </w:rPr>
        <w:t>amawiający powierza, a Wykonawca przyjmuje do wykonania</w:t>
      </w:r>
      <w:r w:rsidR="00314EA7" w:rsidRPr="003248CD">
        <w:rPr>
          <w:szCs w:val="24"/>
        </w:rPr>
        <w:t xml:space="preserve"> przedmiot umowy, obejmujący</w:t>
      </w:r>
      <w:r w:rsidR="00862B58" w:rsidRPr="003248CD">
        <w:rPr>
          <w:szCs w:val="24"/>
        </w:rPr>
        <w:t xml:space="preserve"> </w:t>
      </w:r>
      <w:r w:rsidR="00FC4D39" w:rsidRPr="003248CD">
        <w:rPr>
          <w:szCs w:val="24"/>
        </w:rPr>
        <w:t>r</w:t>
      </w:r>
      <w:r w:rsidR="0037387A" w:rsidRPr="003248CD">
        <w:rPr>
          <w:szCs w:val="24"/>
        </w:rPr>
        <w:t>oboty budowlane</w:t>
      </w:r>
      <w:r w:rsidR="005D1AD3" w:rsidRPr="003248CD">
        <w:rPr>
          <w:szCs w:val="24"/>
        </w:rPr>
        <w:t xml:space="preserve"> </w:t>
      </w:r>
      <w:r w:rsidR="00F32E65" w:rsidRPr="003248CD">
        <w:rPr>
          <w:szCs w:val="24"/>
        </w:rPr>
        <w:t>polegające na</w:t>
      </w:r>
      <w:r w:rsidRPr="003248CD">
        <w:rPr>
          <w:szCs w:val="24"/>
        </w:rPr>
        <w:t xml:space="preserve"> </w:t>
      </w:r>
      <w:r w:rsidR="00C93F03">
        <w:rPr>
          <w:szCs w:val="24"/>
        </w:rPr>
        <w:t xml:space="preserve">modernizacji budynku i otoczenia </w:t>
      </w:r>
      <w:r w:rsidR="008E2315">
        <w:rPr>
          <w:szCs w:val="24"/>
        </w:rPr>
        <w:t xml:space="preserve">na terenie </w:t>
      </w:r>
      <w:r w:rsidR="00C93F03">
        <w:rPr>
          <w:szCs w:val="24"/>
        </w:rPr>
        <w:t>Zespołu Szkolno-Przedszkolnego Nr 8 w Rzeszowie</w:t>
      </w:r>
      <w:r w:rsidR="00E219C3">
        <w:rPr>
          <w:szCs w:val="24"/>
        </w:rPr>
        <w:t xml:space="preserve">. Zakres robót zgodnie </w:t>
      </w:r>
      <w:r w:rsidR="00965B8F">
        <w:rPr>
          <w:szCs w:val="24"/>
        </w:rPr>
        <w:t>z Opisem Przedmiotu Zamówienia.</w:t>
      </w:r>
      <w:r w:rsidR="00E219C3" w:rsidRPr="003248CD">
        <w:rPr>
          <w:color w:val="000000"/>
          <w:szCs w:val="24"/>
          <w:lang w:bidi="en-US"/>
        </w:rPr>
        <w:t xml:space="preserve"> </w:t>
      </w:r>
    </w:p>
    <w:p w14:paraId="202555B3" w14:textId="522AF289" w:rsidR="005D1AD3" w:rsidRPr="003248CD" w:rsidRDefault="00D06CF4" w:rsidP="00A60C74">
      <w:pPr>
        <w:pStyle w:val="Akapitzlist"/>
        <w:numPr>
          <w:ilvl w:val="0"/>
          <w:numId w:val="25"/>
        </w:numPr>
        <w:spacing w:before="0" w:beforeAutospacing="0" w:afterAutospacing="0" w:line="360" w:lineRule="auto"/>
        <w:ind w:hanging="357"/>
        <w:rPr>
          <w:rFonts w:ascii="Times New Roman" w:hAnsi="Times New Roman" w:cs="Times New Roman"/>
          <w:sz w:val="24"/>
          <w:szCs w:val="24"/>
          <w:lang w:val="pl-PL"/>
        </w:rPr>
      </w:pPr>
      <w:bookmarkStart w:id="9" w:name="_Ref121217193"/>
      <w:r w:rsidRPr="003248CD">
        <w:rPr>
          <w:rFonts w:ascii="Times New Roman" w:hAnsi="Times New Roman" w:cs="Times New Roman"/>
          <w:sz w:val="24"/>
          <w:szCs w:val="24"/>
          <w:lang w:val="pl-PL"/>
        </w:rPr>
        <w:t xml:space="preserve">Szczegółowy zakres </w:t>
      </w:r>
      <w:r w:rsidR="0037387A" w:rsidRPr="003248CD">
        <w:rPr>
          <w:rFonts w:ascii="Times New Roman" w:hAnsi="Times New Roman" w:cs="Times New Roman"/>
          <w:sz w:val="24"/>
          <w:szCs w:val="24"/>
          <w:lang w:val="pl-PL"/>
        </w:rPr>
        <w:t>przed</w:t>
      </w:r>
      <w:r w:rsidR="00F32E65" w:rsidRPr="003248CD">
        <w:rPr>
          <w:rFonts w:ascii="Times New Roman" w:hAnsi="Times New Roman" w:cs="Times New Roman"/>
          <w:sz w:val="24"/>
          <w:szCs w:val="24"/>
          <w:lang w:val="pl-PL"/>
        </w:rPr>
        <w:t>miotu umowy określają</w:t>
      </w:r>
      <w:r w:rsidR="005D1AD3" w:rsidRPr="003248CD">
        <w:rPr>
          <w:rFonts w:ascii="Times New Roman" w:hAnsi="Times New Roman" w:cs="Times New Roman"/>
          <w:sz w:val="24"/>
          <w:szCs w:val="24"/>
          <w:lang w:val="pl-PL"/>
        </w:rPr>
        <w:t>:</w:t>
      </w:r>
      <w:bookmarkEnd w:id="9"/>
    </w:p>
    <w:p w14:paraId="53556CD2" w14:textId="77777777" w:rsidR="005D1AD3" w:rsidRPr="003248CD" w:rsidRDefault="005D1AD3" w:rsidP="00392415">
      <w:pPr>
        <w:pStyle w:val="Akapitzlist"/>
        <w:numPr>
          <w:ilvl w:val="0"/>
          <w:numId w:val="26"/>
        </w:numPr>
        <w:spacing w:before="0" w:beforeAutospacing="0" w:afterAutospacing="0" w:line="360" w:lineRule="auto"/>
        <w:rPr>
          <w:rFonts w:ascii="Times New Roman" w:hAnsi="Times New Roman"/>
          <w:sz w:val="24"/>
          <w:lang w:val="pl-PL"/>
        </w:rPr>
      </w:pPr>
      <w:r w:rsidRPr="003248CD">
        <w:rPr>
          <w:rFonts w:ascii="Times New Roman" w:hAnsi="Times New Roman" w:cs="Times New Roman"/>
          <w:sz w:val="24"/>
          <w:szCs w:val="24"/>
          <w:lang w:val="pl-PL"/>
        </w:rPr>
        <w:t>niniejsza umowa</w:t>
      </w:r>
      <w:r w:rsidR="00392415" w:rsidRPr="003248CD">
        <w:rPr>
          <w:rFonts w:ascii="Times New Roman" w:hAnsi="Times New Roman" w:cs="Times New Roman"/>
          <w:sz w:val="24"/>
          <w:szCs w:val="24"/>
          <w:lang w:val="pl-PL"/>
        </w:rPr>
        <w:t xml:space="preserve"> wraz z załącznikami</w:t>
      </w:r>
      <w:r w:rsidRPr="003248CD">
        <w:rPr>
          <w:rFonts w:ascii="Times New Roman" w:hAnsi="Times New Roman" w:cs="Times New Roman"/>
          <w:sz w:val="24"/>
          <w:szCs w:val="24"/>
          <w:lang w:val="pl-PL"/>
        </w:rPr>
        <w:t>,</w:t>
      </w:r>
      <w:r w:rsidR="00F27812" w:rsidRPr="003248CD">
        <w:rPr>
          <w:rFonts w:ascii="Times New Roman" w:hAnsi="Times New Roman" w:cs="Times New Roman"/>
          <w:sz w:val="24"/>
          <w:szCs w:val="24"/>
          <w:lang w:val="pl-PL"/>
        </w:rPr>
        <w:t xml:space="preserve"> w szczególności:</w:t>
      </w:r>
    </w:p>
    <w:p w14:paraId="0F3CA85B" w14:textId="77777777" w:rsidR="00F27812" w:rsidRPr="003248CD" w:rsidRDefault="00F27812" w:rsidP="00F24594">
      <w:pPr>
        <w:pStyle w:val="Akapitzlist"/>
        <w:numPr>
          <w:ilvl w:val="0"/>
          <w:numId w:val="8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Specyfikacja Warunków Zamówienia </w:t>
      </w:r>
      <w:r w:rsidR="00505F54">
        <w:rPr>
          <w:rFonts w:ascii="Times New Roman" w:hAnsi="Times New Roman" w:cs="Times New Roman"/>
          <w:sz w:val="24"/>
          <w:szCs w:val="24"/>
          <w:lang w:val="pl-PL"/>
        </w:rPr>
        <w:t xml:space="preserve">(SWZ) </w:t>
      </w:r>
      <w:r w:rsidRPr="003248CD">
        <w:rPr>
          <w:rFonts w:ascii="Times New Roman" w:hAnsi="Times New Roman" w:cs="Times New Roman"/>
          <w:sz w:val="24"/>
          <w:szCs w:val="24"/>
          <w:lang w:val="pl-PL"/>
        </w:rPr>
        <w:t>z wyjaśnienia</w:t>
      </w:r>
      <w:r w:rsidR="00917CC1" w:rsidRPr="003248CD">
        <w:rPr>
          <w:rFonts w:ascii="Times New Roman" w:hAnsi="Times New Roman" w:cs="Times New Roman"/>
          <w:sz w:val="24"/>
          <w:szCs w:val="24"/>
          <w:lang w:val="pl-PL"/>
        </w:rPr>
        <w:t>mi</w:t>
      </w:r>
      <w:r w:rsidRPr="003248CD">
        <w:rPr>
          <w:rFonts w:ascii="Times New Roman" w:hAnsi="Times New Roman" w:cs="Times New Roman"/>
          <w:sz w:val="24"/>
          <w:szCs w:val="24"/>
          <w:lang w:val="pl-PL"/>
        </w:rPr>
        <w:t xml:space="preserve"> i zmianami treści SWZ dokonanymi w trakcie procedury przetargowej</w:t>
      </w:r>
      <w:r w:rsidR="00917CC1" w:rsidRPr="003248CD">
        <w:rPr>
          <w:rFonts w:ascii="Times New Roman" w:hAnsi="Times New Roman" w:cs="Times New Roman"/>
          <w:sz w:val="24"/>
          <w:szCs w:val="24"/>
          <w:lang w:val="pl-PL"/>
        </w:rPr>
        <w:t>,</w:t>
      </w:r>
    </w:p>
    <w:p w14:paraId="25136C66" w14:textId="77777777" w:rsidR="00F27812" w:rsidRPr="00D3391B" w:rsidRDefault="00917CC1" w:rsidP="00F24594">
      <w:pPr>
        <w:pStyle w:val="Akapitzlist"/>
        <w:numPr>
          <w:ilvl w:val="0"/>
          <w:numId w:val="86"/>
        </w:numPr>
        <w:spacing w:before="0" w:beforeAutospacing="0" w:afterAutospacing="0" w:line="360" w:lineRule="auto"/>
        <w:rPr>
          <w:rFonts w:ascii="Times New Roman" w:hAnsi="Times New Roman" w:cs="Times New Roman"/>
          <w:sz w:val="24"/>
          <w:szCs w:val="24"/>
          <w:lang w:val="pl-PL"/>
        </w:rPr>
      </w:pPr>
      <w:r w:rsidRPr="00D3391B">
        <w:rPr>
          <w:rFonts w:ascii="Times New Roman" w:hAnsi="Times New Roman" w:cs="Times New Roman"/>
          <w:sz w:val="24"/>
          <w:szCs w:val="24"/>
          <w:lang w:val="pl-PL"/>
        </w:rPr>
        <w:t>o</w:t>
      </w:r>
      <w:r w:rsidR="00F27812" w:rsidRPr="00D3391B">
        <w:rPr>
          <w:rFonts w:ascii="Times New Roman" w:hAnsi="Times New Roman" w:cs="Times New Roman"/>
          <w:sz w:val="24"/>
          <w:szCs w:val="24"/>
          <w:lang w:val="pl-PL"/>
        </w:rPr>
        <w:t>ferta Wykonawcy</w:t>
      </w:r>
      <w:r w:rsidRPr="00D3391B">
        <w:rPr>
          <w:rFonts w:ascii="Times New Roman" w:hAnsi="Times New Roman" w:cs="Times New Roman"/>
          <w:sz w:val="24"/>
          <w:szCs w:val="24"/>
          <w:lang w:val="pl-PL"/>
        </w:rPr>
        <w:t>,</w:t>
      </w:r>
    </w:p>
    <w:p w14:paraId="75324783" w14:textId="77777777" w:rsidR="00392415" w:rsidRPr="00D3391B" w:rsidRDefault="001E7A79" w:rsidP="00A60C74">
      <w:pPr>
        <w:pStyle w:val="Akapitzlist"/>
        <w:numPr>
          <w:ilvl w:val="0"/>
          <w:numId w:val="26"/>
        </w:numPr>
        <w:spacing w:before="0" w:beforeAutospacing="0" w:afterAutospacing="0" w:line="360" w:lineRule="auto"/>
        <w:rPr>
          <w:rFonts w:ascii="Times New Roman" w:hAnsi="Times New Roman" w:cs="Times New Roman"/>
          <w:sz w:val="24"/>
          <w:szCs w:val="24"/>
          <w:lang w:val="pl-PL"/>
        </w:rPr>
      </w:pPr>
      <w:r w:rsidRPr="00D3391B">
        <w:rPr>
          <w:rFonts w:ascii="Times New Roman" w:hAnsi="Times New Roman" w:cs="Times New Roman"/>
          <w:sz w:val="24"/>
          <w:szCs w:val="24"/>
          <w:lang w:val="pl-PL"/>
        </w:rPr>
        <w:t>dokumentacja projektowa</w:t>
      </w:r>
      <w:r w:rsidR="00392415" w:rsidRPr="00D3391B">
        <w:rPr>
          <w:rFonts w:ascii="Times New Roman" w:hAnsi="Times New Roman" w:cs="Times New Roman"/>
          <w:sz w:val="24"/>
          <w:szCs w:val="24"/>
          <w:lang w:val="pl-PL"/>
        </w:rPr>
        <w:t>, w szczególności:</w:t>
      </w:r>
    </w:p>
    <w:p w14:paraId="6A7A11EF" w14:textId="77777777" w:rsidR="00392415" w:rsidRPr="00D3391B" w:rsidRDefault="00392415" w:rsidP="00F24594">
      <w:pPr>
        <w:pStyle w:val="Akapitzlist"/>
        <w:numPr>
          <w:ilvl w:val="0"/>
          <w:numId w:val="83"/>
        </w:numPr>
        <w:spacing w:before="0" w:beforeAutospacing="0" w:afterAutospacing="0" w:line="360" w:lineRule="auto"/>
        <w:rPr>
          <w:rFonts w:ascii="Times New Roman" w:hAnsi="Times New Roman" w:cs="Times New Roman"/>
          <w:sz w:val="24"/>
          <w:szCs w:val="24"/>
          <w:lang w:val="pl-PL"/>
        </w:rPr>
      </w:pPr>
      <w:r w:rsidRPr="00D3391B">
        <w:rPr>
          <w:rFonts w:ascii="Times New Roman" w:hAnsi="Times New Roman" w:cs="Times New Roman"/>
          <w:sz w:val="24"/>
          <w:szCs w:val="24"/>
          <w:lang w:val="pl-PL"/>
        </w:rPr>
        <w:t>projekt wykonawczy,</w:t>
      </w:r>
    </w:p>
    <w:p w14:paraId="680EFE8D" w14:textId="2998D843" w:rsidR="005D1AD3" w:rsidRPr="003248CD" w:rsidRDefault="00D06CF4" w:rsidP="00A60C74">
      <w:pPr>
        <w:pStyle w:val="Akapitzlist"/>
        <w:numPr>
          <w:ilvl w:val="0"/>
          <w:numId w:val="2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Specyfikacje Techniczne Wykonania i Odbioru Robót Budowlanych (</w:t>
      </w:r>
      <w:proofErr w:type="spellStart"/>
      <w:r w:rsidRPr="003248CD">
        <w:rPr>
          <w:rFonts w:ascii="Times New Roman" w:hAnsi="Times New Roman" w:cs="Times New Roman"/>
          <w:sz w:val="24"/>
          <w:szCs w:val="24"/>
          <w:lang w:val="pl-PL"/>
        </w:rPr>
        <w:t>STWiORB</w:t>
      </w:r>
      <w:proofErr w:type="spellEnd"/>
      <w:r w:rsidRPr="003248CD">
        <w:rPr>
          <w:rFonts w:ascii="Times New Roman" w:hAnsi="Times New Roman" w:cs="Times New Roman"/>
          <w:sz w:val="24"/>
          <w:szCs w:val="24"/>
          <w:lang w:val="pl-PL"/>
        </w:rPr>
        <w:t>)</w:t>
      </w:r>
      <w:r w:rsidR="006A3D78">
        <w:rPr>
          <w:rFonts w:ascii="Times New Roman" w:hAnsi="Times New Roman" w:cs="Times New Roman"/>
          <w:sz w:val="24"/>
          <w:szCs w:val="24"/>
          <w:lang w:val="pl-PL"/>
        </w:rPr>
        <w:t>.</w:t>
      </w:r>
    </w:p>
    <w:p w14:paraId="494B109B" w14:textId="5C8FD4A3" w:rsidR="00CD076B" w:rsidRPr="003248CD" w:rsidRDefault="005D1AD3" w:rsidP="00F24594">
      <w:pPr>
        <w:pStyle w:val="Akapitzlist"/>
        <w:numPr>
          <w:ilvl w:val="0"/>
          <w:numId w:val="36"/>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bookmarkStart w:id="10" w:name="_Ref121217285"/>
      <w:r w:rsidRPr="003248CD">
        <w:rPr>
          <w:rFonts w:ascii="Times New Roman" w:hAnsi="Times New Roman" w:cs="Times New Roman"/>
          <w:sz w:val="24"/>
          <w:szCs w:val="24"/>
          <w:lang w:val="pl-PL"/>
        </w:rPr>
        <w:t>Dokumenty określaj</w:t>
      </w:r>
      <w:r w:rsidR="00DA6BED"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ce szczegółowy zakres przedmiotu umowy należy traktować jako wzajemnie się uzupełniaj</w:t>
      </w:r>
      <w:r w:rsidR="00DA6BED"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ce. Wszelkie </w:t>
      </w:r>
      <w:r w:rsidR="00D01CF2" w:rsidRPr="003248CD">
        <w:rPr>
          <w:rFonts w:ascii="Times New Roman" w:hAnsi="Times New Roman" w:cs="Times New Roman"/>
          <w:sz w:val="24"/>
          <w:szCs w:val="24"/>
          <w:lang w:val="pl-PL"/>
        </w:rPr>
        <w:t>zmiany i wyjaśnienia do powyższych dokumentów powinny być interpretowane w kolejności wskazanej w ust.</w:t>
      </w:r>
      <w:r w:rsidR="00505F54">
        <w:rPr>
          <w:rFonts w:ascii="Times New Roman" w:hAnsi="Times New Roman" w:cs="Times New Roman"/>
          <w:sz w:val="24"/>
          <w:szCs w:val="24"/>
          <w:lang w:val="pl-PL"/>
        </w:rPr>
        <w:t xml:space="preserve"> </w:t>
      </w:r>
      <w:r w:rsidR="008A2BF9" w:rsidRPr="003248CD">
        <w:rPr>
          <w:rFonts w:ascii="Times New Roman" w:hAnsi="Times New Roman" w:cs="Times New Roman"/>
          <w:sz w:val="24"/>
          <w:szCs w:val="24"/>
          <w:lang w:val="pl-PL"/>
        </w:rPr>
        <w:fldChar w:fldCharType="begin"/>
      </w:r>
      <w:r w:rsidR="008A2BF9" w:rsidRPr="003248CD">
        <w:rPr>
          <w:rFonts w:ascii="Times New Roman" w:hAnsi="Times New Roman" w:cs="Times New Roman"/>
          <w:sz w:val="24"/>
          <w:szCs w:val="24"/>
          <w:lang w:val="pl-PL"/>
        </w:rPr>
        <w:instrText xml:space="preserve"> REF _Ref121217193 \w \h </w:instrText>
      </w:r>
      <w:r w:rsidR="003248CD" w:rsidRPr="003248CD">
        <w:rPr>
          <w:rFonts w:ascii="Times New Roman" w:hAnsi="Times New Roman" w:cs="Times New Roman"/>
          <w:sz w:val="24"/>
          <w:szCs w:val="24"/>
          <w:lang w:val="pl-PL"/>
        </w:rPr>
        <w:instrText xml:space="preserve"> \* MERGEFORMAT </w:instrText>
      </w:r>
      <w:r w:rsidR="008A2BF9" w:rsidRPr="003248CD">
        <w:rPr>
          <w:rFonts w:ascii="Times New Roman" w:hAnsi="Times New Roman" w:cs="Times New Roman"/>
          <w:sz w:val="24"/>
          <w:szCs w:val="24"/>
          <w:lang w:val="pl-PL"/>
        </w:rPr>
      </w:r>
      <w:r w:rsidR="008A2BF9"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w:t>
      </w:r>
      <w:r w:rsidR="008A2BF9" w:rsidRPr="003248CD">
        <w:rPr>
          <w:rFonts w:ascii="Times New Roman" w:hAnsi="Times New Roman" w:cs="Times New Roman"/>
          <w:sz w:val="24"/>
          <w:szCs w:val="24"/>
          <w:lang w:val="pl-PL"/>
        </w:rPr>
        <w:fldChar w:fldCharType="end"/>
      </w:r>
      <w:r w:rsidR="00D01CF2" w:rsidRPr="003248CD">
        <w:rPr>
          <w:rFonts w:ascii="Times New Roman" w:hAnsi="Times New Roman" w:cs="Times New Roman"/>
          <w:sz w:val="24"/>
          <w:szCs w:val="24"/>
          <w:lang w:val="pl-PL"/>
        </w:rPr>
        <w:t>.</w:t>
      </w:r>
      <w:bookmarkEnd w:id="10"/>
    </w:p>
    <w:p w14:paraId="5FC8DB28" w14:textId="77777777" w:rsidR="00FA6B1B" w:rsidRPr="00220756" w:rsidRDefault="00FA6B1B" w:rsidP="00F24594">
      <w:pPr>
        <w:pStyle w:val="Akapitzlist"/>
        <w:numPr>
          <w:ilvl w:val="0"/>
          <w:numId w:val="36"/>
        </w:numPr>
        <w:shd w:val="clear" w:color="auto" w:fill="FFFFFF"/>
        <w:spacing w:before="0" w:beforeAutospacing="0" w:afterAutospacing="0" w:line="360" w:lineRule="auto"/>
        <w:contextualSpacing/>
        <w:mirrorIndents/>
        <w:rPr>
          <w:rFonts w:ascii="Times New Roman" w:eastAsia="Calibri" w:hAnsi="Times New Roman" w:cs="Times New Roman"/>
          <w:b/>
          <w:color w:val="FF0000"/>
          <w:kern w:val="0"/>
          <w:sz w:val="24"/>
          <w:szCs w:val="24"/>
          <w:lang w:val="pl-PL" w:bidi="ar-SA"/>
        </w:rPr>
      </w:pPr>
      <w:r w:rsidRPr="003248CD">
        <w:rPr>
          <w:rFonts w:ascii="Times New Roman" w:hAnsi="Times New Roman" w:cs="Times New Roman"/>
          <w:sz w:val="24"/>
          <w:szCs w:val="24"/>
          <w:lang w:val="pl-PL"/>
        </w:rPr>
        <w:t xml:space="preserve">Wykonawca w ramach wykonania przedmiotu umowy zobowiązany </w:t>
      </w:r>
      <w:r w:rsidR="00710A5B" w:rsidRPr="003248CD">
        <w:rPr>
          <w:rFonts w:ascii="Times New Roman" w:hAnsi="Times New Roman" w:cs="Times New Roman"/>
          <w:sz w:val="24"/>
          <w:szCs w:val="24"/>
          <w:lang w:val="pl-PL"/>
        </w:rPr>
        <w:t xml:space="preserve">jest </w:t>
      </w:r>
      <w:r w:rsidRPr="003248CD">
        <w:rPr>
          <w:rFonts w:ascii="Times New Roman" w:hAnsi="Times New Roman" w:cs="Times New Roman"/>
          <w:sz w:val="24"/>
          <w:szCs w:val="24"/>
          <w:lang w:val="pl-PL"/>
        </w:rPr>
        <w:t xml:space="preserve">do uzyskania wszystkich niezbędnych pozwoleń, uzgodnień, decyzji i zezwoleń związanych z wykonaniem przedmiotu umowy. </w:t>
      </w:r>
      <w:r w:rsidR="00710A5B" w:rsidRPr="003248CD">
        <w:rPr>
          <w:rFonts w:ascii="Times New Roman" w:hAnsi="Times New Roman" w:cs="Times New Roman"/>
          <w:sz w:val="24"/>
          <w:szCs w:val="24"/>
          <w:lang w:val="pl-PL"/>
        </w:rPr>
        <w:t>Pełnomocnictwo upoważniające Wykonawcę do występowania w imieniu Zamawiającego zostanie udzielone Wykonawcy stosownie do bieżących potrzeb, w terminie do 7 dni roboczych od dnia otrzymani</w:t>
      </w:r>
      <w:r w:rsidR="00505F54">
        <w:rPr>
          <w:rFonts w:ascii="Times New Roman" w:hAnsi="Times New Roman" w:cs="Times New Roman"/>
          <w:sz w:val="24"/>
          <w:szCs w:val="24"/>
          <w:lang w:val="pl-PL"/>
        </w:rPr>
        <w:t>a</w:t>
      </w:r>
      <w:r w:rsidR="00710A5B" w:rsidRPr="003248CD">
        <w:rPr>
          <w:rFonts w:ascii="Times New Roman" w:hAnsi="Times New Roman" w:cs="Times New Roman"/>
          <w:sz w:val="24"/>
          <w:szCs w:val="24"/>
          <w:lang w:val="pl-PL"/>
        </w:rPr>
        <w:t xml:space="preserve"> pisemnego wniosku Wykonawcy.</w:t>
      </w:r>
    </w:p>
    <w:p w14:paraId="378C66FF" w14:textId="77777777" w:rsidR="00220756" w:rsidRPr="003248CD" w:rsidRDefault="00220756" w:rsidP="00220756">
      <w:pPr>
        <w:pStyle w:val="Akapitzlist"/>
        <w:shd w:val="clear" w:color="auto" w:fill="FFFFFF"/>
        <w:spacing w:before="0" w:beforeAutospacing="0" w:afterAutospacing="0" w:line="360" w:lineRule="auto"/>
        <w:ind w:left="360" w:firstLine="0"/>
        <w:contextualSpacing/>
        <w:mirrorIndents/>
        <w:rPr>
          <w:rFonts w:ascii="Times New Roman" w:eastAsia="Calibri" w:hAnsi="Times New Roman" w:cs="Times New Roman"/>
          <w:b/>
          <w:color w:val="FF0000"/>
          <w:kern w:val="0"/>
          <w:sz w:val="24"/>
          <w:szCs w:val="24"/>
          <w:lang w:val="pl-PL" w:bidi="ar-SA"/>
        </w:rPr>
      </w:pPr>
    </w:p>
    <w:p w14:paraId="205819D5" w14:textId="77777777" w:rsidR="00177F07" w:rsidRDefault="00D06CF4" w:rsidP="00220756">
      <w:pPr>
        <w:pStyle w:val="Nagwek1"/>
        <w:keepNext w:val="0"/>
        <w:spacing w:before="0" w:after="0" w:line="360" w:lineRule="auto"/>
        <w:rPr>
          <w:rFonts w:ascii="Times New Roman" w:eastAsia="SimSun" w:hAnsi="Times New Roman" w:cs="Times New Roman"/>
          <w:szCs w:val="24"/>
          <w:lang w:bidi="en-US"/>
        </w:rPr>
      </w:pPr>
      <w:bookmarkStart w:id="11" w:name="_§_3_TERMIN"/>
      <w:bookmarkStart w:id="12" w:name="_Toc199842739"/>
      <w:bookmarkEnd w:id="11"/>
      <w:r w:rsidRPr="003248CD">
        <w:rPr>
          <w:rFonts w:ascii="Times New Roman" w:eastAsia="SimSun" w:hAnsi="Times New Roman" w:cs="Times New Roman"/>
          <w:szCs w:val="24"/>
          <w:lang w:bidi="en-US"/>
        </w:rPr>
        <w:t>§</w:t>
      </w:r>
      <w:r w:rsidR="00545EA3" w:rsidRPr="003248CD">
        <w:rPr>
          <w:rFonts w:ascii="Times New Roman" w:eastAsia="SimSun" w:hAnsi="Times New Roman" w:cs="Times New Roman"/>
          <w:szCs w:val="24"/>
          <w:lang w:bidi="en-US"/>
        </w:rPr>
        <w:t xml:space="preserve"> 3</w:t>
      </w:r>
      <w:r w:rsidR="009A6FE8" w:rsidRPr="003248CD">
        <w:rPr>
          <w:rFonts w:ascii="Times New Roman" w:eastAsia="SimSun" w:hAnsi="Times New Roman" w:cs="Times New Roman"/>
          <w:szCs w:val="24"/>
          <w:lang w:bidi="en-US"/>
        </w:rPr>
        <w:t xml:space="preserve"> </w:t>
      </w:r>
      <w:r w:rsidR="008B3E94" w:rsidRPr="003248CD">
        <w:rPr>
          <w:rFonts w:ascii="Times New Roman" w:eastAsia="SimSun" w:hAnsi="Times New Roman" w:cs="Times New Roman"/>
          <w:szCs w:val="24"/>
          <w:lang w:bidi="en-US"/>
        </w:rPr>
        <w:t>TERMIN</w:t>
      </w:r>
      <w:r w:rsidR="0037387A" w:rsidRPr="003248CD">
        <w:rPr>
          <w:rFonts w:ascii="Times New Roman" w:eastAsia="SimSun" w:hAnsi="Times New Roman" w:cs="Times New Roman"/>
          <w:szCs w:val="24"/>
          <w:lang w:bidi="en-US"/>
        </w:rPr>
        <w:t xml:space="preserve"> WYKONANIA </w:t>
      </w:r>
      <w:r w:rsidR="00545EA3" w:rsidRPr="003248CD">
        <w:rPr>
          <w:rFonts w:ascii="Times New Roman" w:eastAsia="SimSun" w:hAnsi="Times New Roman" w:cs="Times New Roman"/>
          <w:szCs w:val="24"/>
          <w:lang w:bidi="en-US"/>
        </w:rPr>
        <w:t xml:space="preserve">PRZEDMIOTU </w:t>
      </w:r>
      <w:r w:rsidR="0037387A" w:rsidRPr="003248CD">
        <w:rPr>
          <w:rFonts w:ascii="Times New Roman" w:eastAsia="SimSun" w:hAnsi="Times New Roman" w:cs="Times New Roman"/>
          <w:szCs w:val="24"/>
          <w:lang w:bidi="en-US"/>
        </w:rPr>
        <w:t>UMOWY</w:t>
      </w:r>
      <w:bookmarkEnd w:id="12"/>
    </w:p>
    <w:p w14:paraId="337CE771" w14:textId="796E5AA3" w:rsidR="00D01CF2" w:rsidRPr="006A3D78" w:rsidRDefault="00D06CF4" w:rsidP="00220756">
      <w:pPr>
        <w:pStyle w:val="Akapitzlist"/>
        <w:numPr>
          <w:ilvl w:val="0"/>
          <w:numId w:val="22"/>
        </w:numPr>
        <w:spacing w:before="0" w:beforeAutospacing="0" w:afterAutospacing="0" w:line="360" w:lineRule="auto"/>
        <w:rPr>
          <w:rFonts w:ascii="Times New Roman" w:hAnsi="Times New Roman" w:cs="Times New Roman"/>
          <w:sz w:val="24"/>
          <w:szCs w:val="24"/>
          <w:lang w:val="pl-PL"/>
        </w:rPr>
      </w:pPr>
      <w:bookmarkStart w:id="13" w:name="par3_ust1"/>
      <w:bookmarkEnd w:id="13"/>
      <w:r w:rsidRPr="006A3D78">
        <w:rPr>
          <w:rFonts w:ascii="Times New Roman" w:hAnsi="Times New Roman" w:cs="Times New Roman"/>
          <w:sz w:val="24"/>
          <w:szCs w:val="24"/>
          <w:lang w:val="pl-PL"/>
        </w:rPr>
        <w:t>Termin wykonani</w:t>
      </w:r>
      <w:r w:rsidR="0037387A" w:rsidRPr="006A3D78">
        <w:rPr>
          <w:rFonts w:ascii="Times New Roman" w:hAnsi="Times New Roman" w:cs="Times New Roman"/>
          <w:sz w:val="24"/>
          <w:szCs w:val="24"/>
          <w:lang w:val="pl-PL"/>
        </w:rPr>
        <w:t>a przedmiotu umowy ustala się do</w:t>
      </w:r>
      <w:r w:rsidR="006A3D78" w:rsidRPr="006A3D78">
        <w:rPr>
          <w:rFonts w:ascii="Times New Roman" w:hAnsi="Times New Roman" w:cs="Times New Roman"/>
          <w:sz w:val="24"/>
          <w:szCs w:val="24"/>
          <w:lang w:val="pl-PL"/>
        </w:rPr>
        <w:t xml:space="preserve"> 17 tygodni</w:t>
      </w:r>
      <w:r w:rsidRPr="006A3D78">
        <w:rPr>
          <w:rFonts w:ascii="Times New Roman" w:hAnsi="Times New Roman" w:cs="Times New Roman"/>
          <w:sz w:val="24"/>
          <w:szCs w:val="24"/>
          <w:lang w:val="pl-PL"/>
        </w:rPr>
        <w:t xml:space="preserve"> od dnia zawarcia umowy</w:t>
      </w:r>
      <w:r w:rsidR="00006404" w:rsidRPr="006A3D78">
        <w:rPr>
          <w:rStyle w:val="Odwoanieprzypisudolnego"/>
          <w:rFonts w:ascii="Times New Roman" w:hAnsi="Times New Roman" w:cs="Times New Roman"/>
          <w:sz w:val="24"/>
          <w:szCs w:val="24"/>
          <w:lang w:val="pl-PL"/>
        </w:rPr>
        <w:footnoteReference w:id="11"/>
      </w:r>
      <w:r w:rsidR="00992ECB">
        <w:rPr>
          <w:rFonts w:ascii="Times New Roman" w:hAnsi="Times New Roman" w:cs="Times New Roman"/>
          <w:sz w:val="24"/>
          <w:szCs w:val="24"/>
          <w:lang w:val="pl-PL"/>
        </w:rPr>
        <w:t>.</w:t>
      </w:r>
    </w:p>
    <w:p w14:paraId="1BBFF9A5" w14:textId="05D379EE" w:rsidR="001D6D70" w:rsidRPr="003248CD" w:rsidRDefault="00A72631" w:rsidP="00220756">
      <w:pPr>
        <w:pStyle w:val="Akapitzlist"/>
        <w:numPr>
          <w:ilvl w:val="0"/>
          <w:numId w:val="22"/>
        </w:numPr>
        <w:spacing w:before="0" w:beforeAutospacing="0" w:afterAutospacing="0" w:line="360" w:lineRule="auto"/>
        <w:rPr>
          <w:rFonts w:ascii="Times New Roman" w:hAnsi="Times New Roman" w:cs="Times New Roman"/>
          <w:sz w:val="24"/>
          <w:szCs w:val="24"/>
          <w:u w:val="single"/>
          <w:lang w:val="pl-PL"/>
        </w:rPr>
      </w:pPr>
      <w:r w:rsidRPr="006A3D78">
        <w:rPr>
          <w:rFonts w:ascii="Times New Roman" w:hAnsi="Times New Roman" w:cs="Times New Roman"/>
          <w:sz w:val="24"/>
          <w:szCs w:val="24"/>
          <w:lang w:val="pl-PL"/>
        </w:rPr>
        <w:t xml:space="preserve">Termin </w:t>
      </w:r>
      <w:r w:rsidR="006000F9" w:rsidRPr="006A3D78">
        <w:rPr>
          <w:rFonts w:ascii="Times New Roman" w:hAnsi="Times New Roman" w:cs="Times New Roman"/>
          <w:sz w:val="24"/>
          <w:szCs w:val="24"/>
          <w:lang w:val="pl-PL"/>
        </w:rPr>
        <w:t xml:space="preserve">protokolarnego </w:t>
      </w:r>
      <w:r w:rsidRPr="006A3D78">
        <w:rPr>
          <w:rFonts w:ascii="Times New Roman" w:hAnsi="Times New Roman" w:cs="Times New Roman"/>
          <w:sz w:val="24"/>
          <w:szCs w:val="24"/>
          <w:lang w:val="pl-PL"/>
        </w:rPr>
        <w:t xml:space="preserve">przekazania </w:t>
      </w:r>
      <w:r w:rsidR="005A5C05" w:rsidRPr="006A3D78">
        <w:rPr>
          <w:rFonts w:ascii="Times New Roman" w:hAnsi="Times New Roman" w:cs="Times New Roman"/>
          <w:sz w:val="24"/>
          <w:szCs w:val="24"/>
          <w:lang w:val="pl-PL"/>
        </w:rPr>
        <w:t>Wykonawcy</w:t>
      </w:r>
      <w:r w:rsidR="004175E9" w:rsidRPr="006A3D78">
        <w:rPr>
          <w:rFonts w:ascii="Times New Roman" w:hAnsi="Times New Roman" w:cs="Times New Roman"/>
          <w:sz w:val="24"/>
          <w:szCs w:val="24"/>
          <w:lang w:val="pl-PL"/>
        </w:rPr>
        <w:t>,</w:t>
      </w:r>
      <w:r w:rsidR="001D6D70" w:rsidRPr="006A3D78">
        <w:rPr>
          <w:rFonts w:ascii="Times New Roman" w:hAnsi="Times New Roman" w:cs="Times New Roman"/>
          <w:sz w:val="24"/>
          <w:szCs w:val="24"/>
          <w:lang w:val="pl-PL"/>
        </w:rPr>
        <w:t xml:space="preserve"> </w:t>
      </w:r>
      <w:r w:rsidR="004175E9" w:rsidRPr="006A3D78">
        <w:rPr>
          <w:rFonts w:ascii="Times New Roman" w:hAnsi="Times New Roman" w:cs="Times New Roman"/>
          <w:sz w:val="24"/>
          <w:szCs w:val="24"/>
          <w:lang w:val="pl-PL"/>
        </w:rPr>
        <w:t>przy udziale</w:t>
      </w:r>
      <w:r w:rsidR="001D6D70" w:rsidRPr="006A3D78">
        <w:rPr>
          <w:rFonts w:ascii="Times New Roman" w:hAnsi="Times New Roman" w:cs="Times New Roman"/>
          <w:sz w:val="24"/>
          <w:szCs w:val="24"/>
          <w:lang w:val="pl-PL"/>
        </w:rPr>
        <w:t xml:space="preserve"> kierownik</w:t>
      </w:r>
      <w:r w:rsidR="004175E9" w:rsidRPr="006A3D78">
        <w:rPr>
          <w:rFonts w:ascii="Times New Roman" w:hAnsi="Times New Roman" w:cs="Times New Roman"/>
          <w:sz w:val="24"/>
          <w:szCs w:val="24"/>
          <w:lang w:val="pl-PL"/>
        </w:rPr>
        <w:t>a</w:t>
      </w:r>
      <w:r w:rsidR="001D6D70" w:rsidRPr="006A3D78">
        <w:rPr>
          <w:rFonts w:ascii="Times New Roman" w:hAnsi="Times New Roman" w:cs="Times New Roman"/>
          <w:sz w:val="24"/>
          <w:szCs w:val="24"/>
          <w:lang w:val="pl-PL"/>
        </w:rPr>
        <w:t xml:space="preserve"> </w:t>
      </w:r>
      <w:r w:rsidR="004175E9" w:rsidRPr="006A3D78">
        <w:rPr>
          <w:rFonts w:ascii="Times New Roman" w:hAnsi="Times New Roman" w:cs="Times New Roman"/>
          <w:sz w:val="24"/>
          <w:szCs w:val="24"/>
          <w:lang w:val="pl-PL"/>
        </w:rPr>
        <w:t>robót,</w:t>
      </w:r>
      <w:r w:rsidR="005A5C05" w:rsidRPr="006A3D78">
        <w:rPr>
          <w:rFonts w:ascii="Times New Roman" w:hAnsi="Times New Roman" w:cs="Times New Roman"/>
          <w:sz w:val="24"/>
          <w:szCs w:val="24"/>
          <w:lang w:val="pl-PL"/>
        </w:rPr>
        <w:t xml:space="preserve"> teren</w:t>
      </w:r>
      <w:r w:rsidR="00FE71A5" w:rsidRPr="006A3D78">
        <w:rPr>
          <w:rFonts w:ascii="Times New Roman" w:hAnsi="Times New Roman" w:cs="Times New Roman"/>
          <w:sz w:val="24"/>
          <w:szCs w:val="24"/>
          <w:lang w:val="pl-PL"/>
        </w:rPr>
        <w:t>u</w:t>
      </w:r>
      <w:r w:rsidR="005A5C05" w:rsidRPr="006A3D78">
        <w:rPr>
          <w:rFonts w:ascii="Times New Roman" w:hAnsi="Times New Roman" w:cs="Times New Roman"/>
          <w:sz w:val="24"/>
          <w:szCs w:val="24"/>
          <w:lang w:val="pl-PL"/>
        </w:rPr>
        <w:t xml:space="preserve"> </w:t>
      </w:r>
      <w:r w:rsidR="00D63A05" w:rsidRPr="006A3D78">
        <w:rPr>
          <w:rFonts w:ascii="Times New Roman" w:hAnsi="Times New Roman" w:cs="Times New Roman"/>
          <w:sz w:val="24"/>
          <w:szCs w:val="24"/>
          <w:lang w:val="pl-PL"/>
        </w:rPr>
        <w:t>robót</w:t>
      </w:r>
      <w:r w:rsidR="006B3766" w:rsidRPr="006A3D78">
        <w:rPr>
          <w:rFonts w:ascii="Times New Roman" w:hAnsi="Times New Roman" w:cs="Times New Roman"/>
          <w:sz w:val="24"/>
          <w:szCs w:val="24"/>
          <w:lang w:val="pl-PL"/>
        </w:rPr>
        <w:t xml:space="preserve"> – </w:t>
      </w:r>
      <w:r w:rsidRPr="006A3D78">
        <w:rPr>
          <w:rFonts w:ascii="Times New Roman" w:hAnsi="Times New Roman" w:cs="Times New Roman"/>
          <w:sz w:val="24"/>
          <w:szCs w:val="24"/>
          <w:lang w:val="pl-PL"/>
        </w:rPr>
        <w:t xml:space="preserve">do </w:t>
      </w:r>
      <w:r w:rsidR="005A5C05" w:rsidRPr="006A3D78">
        <w:rPr>
          <w:rFonts w:ascii="Times New Roman" w:hAnsi="Times New Roman" w:cs="Times New Roman"/>
          <w:sz w:val="24"/>
          <w:szCs w:val="24"/>
          <w:lang w:val="pl-PL"/>
        </w:rPr>
        <w:t>7 dni od dnia zawarcia umowy</w:t>
      </w:r>
      <w:r w:rsidR="001D6D70" w:rsidRPr="003248CD">
        <w:rPr>
          <w:rFonts w:ascii="Times New Roman" w:hAnsi="Times New Roman" w:cs="Times New Roman"/>
          <w:sz w:val="24"/>
          <w:szCs w:val="24"/>
          <w:lang w:val="pl-PL"/>
        </w:rPr>
        <w:t>.</w:t>
      </w:r>
    </w:p>
    <w:p w14:paraId="2ED8E8CA" w14:textId="09F4BD61" w:rsidR="001D6D70" w:rsidRPr="006A3D78" w:rsidRDefault="001D6D70" w:rsidP="00220756">
      <w:pPr>
        <w:pStyle w:val="Akapitzlist"/>
        <w:numPr>
          <w:ilvl w:val="0"/>
          <w:numId w:val="22"/>
        </w:numPr>
        <w:spacing w:before="0" w:beforeAutospacing="0" w:afterAutospacing="0" w:line="360" w:lineRule="auto"/>
        <w:rPr>
          <w:rFonts w:ascii="Times New Roman" w:hAnsi="Times New Roman" w:cs="Times New Roman"/>
          <w:sz w:val="24"/>
          <w:szCs w:val="24"/>
          <w:lang w:val="pl-PL"/>
        </w:rPr>
      </w:pPr>
      <w:bookmarkStart w:id="14" w:name="_Ref121217350"/>
      <w:r w:rsidRPr="003248CD">
        <w:rPr>
          <w:rFonts w:ascii="Times New Roman" w:hAnsi="Times New Roman" w:cs="Times New Roman"/>
          <w:sz w:val="24"/>
          <w:szCs w:val="24"/>
          <w:lang w:val="pl-PL"/>
        </w:rPr>
        <w:t xml:space="preserve">Wykonawca </w:t>
      </w:r>
      <w:r w:rsidRPr="006A3D78">
        <w:rPr>
          <w:rFonts w:ascii="Times New Roman" w:hAnsi="Times New Roman" w:cs="Times New Roman"/>
          <w:sz w:val="24"/>
          <w:szCs w:val="24"/>
          <w:lang w:val="pl-PL"/>
        </w:rPr>
        <w:t>najpó</w:t>
      </w:r>
      <w:r w:rsidR="006D349E" w:rsidRPr="006A3D78">
        <w:rPr>
          <w:rFonts w:ascii="Times New Roman" w:hAnsi="Times New Roman" w:cs="Times New Roman"/>
          <w:sz w:val="24"/>
          <w:szCs w:val="24"/>
          <w:lang w:val="pl-PL"/>
        </w:rPr>
        <w:t>ź</w:t>
      </w:r>
      <w:r w:rsidRPr="006A3D78">
        <w:rPr>
          <w:rFonts w:ascii="Times New Roman" w:hAnsi="Times New Roman" w:cs="Times New Roman"/>
          <w:sz w:val="24"/>
          <w:szCs w:val="24"/>
          <w:lang w:val="pl-PL"/>
        </w:rPr>
        <w:t>niej w momencie przekazania terenu robót do</w:t>
      </w:r>
      <w:r w:rsidR="006D349E" w:rsidRPr="006A3D78">
        <w:rPr>
          <w:rFonts w:ascii="Times New Roman" w:hAnsi="Times New Roman" w:cs="Times New Roman"/>
          <w:sz w:val="24"/>
          <w:szCs w:val="24"/>
          <w:lang w:val="pl-PL"/>
        </w:rPr>
        <w:t>ręczy</w:t>
      </w:r>
      <w:r w:rsidRPr="006A3D78">
        <w:rPr>
          <w:rFonts w:ascii="Times New Roman" w:hAnsi="Times New Roman" w:cs="Times New Roman"/>
          <w:sz w:val="24"/>
          <w:szCs w:val="24"/>
          <w:lang w:val="pl-PL"/>
        </w:rPr>
        <w:t xml:space="preserve"> Zamawiającemu:</w:t>
      </w:r>
      <w:bookmarkEnd w:id="14"/>
    </w:p>
    <w:p w14:paraId="5267498D" w14:textId="6E35C6E2" w:rsidR="001D6D70" w:rsidRPr="006A3D78" w:rsidRDefault="001D6D70" w:rsidP="00F24594">
      <w:pPr>
        <w:numPr>
          <w:ilvl w:val="0"/>
          <w:numId w:val="71"/>
        </w:numPr>
        <w:spacing w:after="0" w:line="360" w:lineRule="auto"/>
        <w:jc w:val="both"/>
        <w:rPr>
          <w:rFonts w:ascii="Times New Roman" w:hAnsi="Times New Roman"/>
          <w:sz w:val="24"/>
          <w:szCs w:val="24"/>
        </w:rPr>
      </w:pPr>
      <w:r w:rsidRPr="006A3D78">
        <w:rPr>
          <w:rFonts w:ascii="Times New Roman" w:hAnsi="Times New Roman"/>
          <w:sz w:val="24"/>
          <w:szCs w:val="24"/>
        </w:rPr>
        <w:t>oświadczenie kierownika robót</w:t>
      </w:r>
      <w:r w:rsidR="006D349E" w:rsidRPr="006A3D78">
        <w:rPr>
          <w:rFonts w:ascii="Times New Roman" w:hAnsi="Times New Roman"/>
          <w:sz w:val="24"/>
          <w:szCs w:val="24"/>
        </w:rPr>
        <w:t>,</w:t>
      </w:r>
      <w:r w:rsidRPr="006A3D78">
        <w:rPr>
          <w:rFonts w:ascii="Times New Roman" w:hAnsi="Times New Roman"/>
          <w:sz w:val="24"/>
          <w:szCs w:val="24"/>
        </w:rPr>
        <w:t xml:space="preserve"> stwierdzające sporządzenie planu bezpieczeństwa i ochrony zdrowia oraz przyjęcie obowiązku kierowania robotami budowlanymi,</w:t>
      </w:r>
    </w:p>
    <w:p w14:paraId="6BD4E0EC" w14:textId="09A08878" w:rsidR="001D6D70" w:rsidRPr="006A3D78" w:rsidRDefault="001D6D70" w:rsidP="00F24594">
      <w:pPr>
        <w:numPr>
          <w:ilvl w:val="0"/>
          <w:numId w:val="71"/>
        </w:numPr>
        <w:spacing w:after="0" w:line="360" w:lineRule="auto"/>
        <w:jc w:val="both"/>
        <w:rPr>
          <w:rFonts w:ascii="Times New Roman" w:hAnsi="Times New Roman"/>
          <w:sz w:val="24"/>
          <w:szCs w:val="24"/>
        </w:rPr>
      </w:pPr>
      <w:r w:rsidRPr="003248CD">
        <w:rPr>
          <w:rFonts w:ascii="Times New Roman" w:hAnsi="Times New Roman"/>
          <w:sz w:val="24"/>
          <w:szCs w:val="24"/>
        </w:rPr>
        <w:t xml:space="preserve">kopie </w:t>
      </w:r>
      <w:r w:rsidRPr="006A3D78">
        <w:rPr>
          <w:rFonts w:ascii="Times New Roman" w:hAnsi="Times New Roman"/>
          <w:sz w:val="24"/>
          <w:szCs w:val="24"/>
        </w:rPr>
        <w:t>zaświadczeń o wpisie kierownika robót na listę członków właściwej izby samorządu zawodowego,</w:t>
      </w:r>
    </w:p>
    <w:p w14:paraId="60C5B76B" w14:textId="6EA01A4A" w:rsidR="001D6D70" w:rsidRPr="006A3D78" w:rsidRDefault="001D6D70" w:rsidP="00F24594">
      <w:pPr>
        <w:numPr>
          <w:ilvl w:val="0"/>
          <w:numId w:val="71"/>
        </w:numPr>
        <w:spacing w:after="0" w:line="360" w:lineRule="auto"/>
        <w:jc w:val="both"/>
        <w:rPr>
          <w:rFonts w:ascii="Times New Roman" w:hAnsi="Times New Roman"/>
          <w:sz w:val="24"/>
          <w:szCs w:val="24"/>
        </w:rPr>
      </w:pPr>
      <w:r w:rsidRPr="006A3D78">
        <w:rPr>
          <w:rFonts w:ascii="Times New Roman" w:hAnsi="Times New Roman"/>
          <w:sz w:val="24"/>
          <w:szCs w:val="24"/>
        </w:rPr>
        <w:lastRenderedPageBreak/>
        <w:t xml:space="preserve">kopie decyzji o nadaniu uprawnień budowlanych w odpowiedniej specjalności dla kierownika robót, </w:t>
      </w:r>
    </w:p>
    <w:p w14:paraId="1C1A5D1D" w14:textId="79C7BE6F" w:rsidR="001D6D70" w:rsidRPr="006A3D78" w:rsidRDefault="001D6D70" w:rsidP="00F24594">
      <w:pPr>
        <w:numPr>
          <w:ilvl w:val="0"/>
          <w:numId w:val="71"/>
        </w:numPr>
        <w:spacing w:after="0" w:line="360" w:lineRule="auto"/>
        <w:ind w:hanging="357"/>
        <w:jc w:val="both"/>
        <w:rPr>
          <w:rFonts w:ascii="Times New Roman" w:hAnsi="Times New Roman"/>
          <w:sz w:val="24"/>
          <w:szCs w:val="24"/>
        </w:rPr>
      </w:pPr>
      <w:r w:rsidRPr="006A3D78">
        <w:rPr>
          <w:rFonts w:ascii="Times New Roman" w:hAnsi="Times New Roman"/>
          <w:sz w:val="24"/>
          <w:szCs w:val="24"/>
        </w:rPr>
        <w:t>oświadczenia kierowników robót</w:t>
      </w:r>
      <w:r w:rsidR="00E5552A" w:rsidRPr="006A3D78">
        <w:rPr>
          <w:rFonts w:ascii="Times New Roman" w:hAnsi="Times New Roman"/>
          <w:sz w:val="24"/>
          <w:szCs w:val="24"/>
        </w:rPr>
        <w:t>,</w:t>
      </w:r>
      <w:r w:rsidRPr="006A3D78">
        <w:rPr>
          <w:rFonts w:ascii="Times New Roman" w:hAnsi="Times New Roman"/>
          <w:sz w:val="24"/>
          <w:szCs w:val="24"/>
        </w:rPr>
        <w:t xml:space="preserve"> </w:t>
      </w:r>
      <w:r w:rsidR="00E5552A" w:rsidRPr="006A3D78">
        <w:rPr>
          <w:rFonts w:ascii="Times New Roman" w:hAnsi="Times New Roman"/>
          <w:sz w:val="24"/>
          <w:szCs w:val="24"/>
        </w:rPr>
        <w:t>wskazanych w §</w:t>
      </w:r>
      <w:r w:rsidR="00992ECB">
        <w:rPr>
          <w:rFonts w:ascii="Times New Roman" w:hAnsi="Times New Roman"/>
          <w:sz w:val="24"/>
          <w:szCs w:val="24"/>
        </w:rPr>
        <w:t>8</w:t>
      </w:r>
      <w:r w:rsidR="00E5552A" w:rsidRPr="006A3D78">
        <w:rPr>
          <w:rFonts w:ascii="Times New Roman" w:hAnsi="Times New Roman"/>
          <w:sz w:val="24"/>
          <w:szCs w:val="24"/>
        </w:rPr>
        <w:t xml:space="preserve"> ust.</w:t>
      </w:r>
      <w:r w:rsidR="00F879BF">
        <w:rPr>
          <w:rFonts w:ascii="Times New Roman" w:hAnsi="Times New Roman"/>
          <w:sz w:val="24"/>
          <w:szCs w:val="24"/>
        </w:rPr>
        <w:t xml:space="preserve"> 1</w:t>
      </w:r>
      <w:r w:rsidR="00E5552A" w:rsidRPr="006A3D78">
        <w:rPr>
          <w:rFonts w:ascii="Times New Roman" w:hAnsi="Times New Roman"/>
          <w:sz w:val="24"/>
          <w:szCs w:val="24"/>
        </w:rPr>
        <w:t xml:space="preserve">, </w:t>
      </w:r>
      <w:r w:rsidRPr="006A3D78">
        <w:rPr>
          <w:rFonts w:ascii="Times New Roman" w:hAnsi="Times New Roman"/>
          <w:sz w:val="24"/>
          <w:szCs w:val="24"/>
        </w:rPr>
        <w:t xml:space="preserve">o przyjęciu pełnienia funkcji kierowania robotami budowlanymi. </w:t>
      </w:r>
    </w:p>
    <w:p w14:paraId="3A72E1D3" w14:textId="5FE0ADC5" w:rsidR="006D349E" w:rsidRPr="006A3D78" w:rsidRDefault="001D6D70" w:rsidP="00F24594">
      <w:pPr>
        <w:pStyle w:val="Akapitzlist"/>
        <w:numPr>
          <w:ilvl w:val="0"/>
          <w:numId w:val="72"/>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Niedoręczenie Zamawiającemu przez Wykonawcę kompletnych dokumentów, o których mowa </w:t>
      </w:r>
      <w:r w:rsidR="004A53AB" w:rsidRPr="003248CD">
        <w:rPr>
          <w:rFonts w:ascii="Times New Roman" w:hAnsi="Times New Roman"/>
          <w:sz w:val="24"/>
          <w:szCs w:val="24"/>
          <w:lang w:val="pl-PL"/>
        </w:rPr>
        <w:br/>
      </w:r>
      <w:r w:rsidRPr="003248CD">
        <w:rPr>
          <w:rFonts w:ascii="Times New Roman" w:hAnsi="Times New Roman"/>
          <w:sz w:val="24"/>
          <w:szCs w:val="24"/>
          <w:lang w:val="pl-PL"/>
        </w:rPr>
        <w:t>w ust.</w:t>
      </w:r>
      <w:r w:rsidR="00505F54">
        <w:rPr>
          <w:rFonts w:ascii="Times New Roman" w:hAnsi="Times New Roman"/>
          <w:sz w:val="24"/>
          <w:szCs w:val="24"/>
          <w:lang w:val="pl-PL"/>
        </w:rPr>
        <w:t xml:space="preserve"> </w:t>
      </w:r>
      <w:r w:rsidR="008A2BF9" w:rsidRPr="003248CD">
        <w:rPr>
          <w:rFonts w:ascii="Times New Roman" w:hAnsi="Times New Roman"/>
          <w:sz w:val="24"/>
          <w:szCs w:val="24"/>
          <w:lang w:val="pl-PL"/>
        </w:rPr>
        <w:fldChar w:fldCharType="begin"/>
      </w:r>
      <w:r w:rsidR="008A2BF9" w:rsidRPr="003248CD">
        <w:rPr>
          <w:rFonts w:ascii="Times New Roman" w:hAnsi="Times New Roman"/>
          <w:sz w:val="24"/>
          <w:szCs w:val="24"/>
          <w:lang w:val="pl-PL"/>
        </w:rPr>
        <w:instrText xml:space="preserve"> REF _Ref121217350 \w \h  \* MERGEFORMAT </w:instrText>
      </w:r>
      <w:r w:rsidR="008A2BF9" w:rsidRPr="003248CD">
        <w:rPr>
          <w:rFonts w:ascii="Times New Roman" w:hAnsi="Times New Roman"/>
          <w:sz w:val="24"/>
          <w:szCs w:val="24"/>
          <w:lang w:val="pl-PL"/>
        </w:rPr>
      </w:r>
      <w:r w:rsidR="008A2BF9" w:rsidRPr="003248CD">
        <w:rPr>
          <w:rFonts w:ascii="Times New Roman" w:hAnsi="Times New Roman"/>
          <w:sz w:val="24"/>
          <w:szCs w:val="24"/>
          <w:lang w:val="pl-PL"/>
        </w:rPr>
        <w:fldChar w:fldCharType="separate"/>
      </w:r>
      <w:r w:rsidR="00B27D18">
        <w:rPr>
          <w:rFonts w:ascii="Times New Roman" w:hAnsi="Times New Roman"/>
          <w:sz w:val="24"/>
          <w:szCs w:val="24"/>
          <w:lang w:val="pl-PL"/>
        </w:rPr>
        <w:t>3</w:t>
      </w:r>
      <w:r w:rsidR="008A2BF9"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we wskazanym terminie, skutkować </w:t>
      </w:r>
      <w:r w:rsidR="006D349E" w:rsidRPr="006A3D78">
        <w:rPr>
          <w:rFonts w:ascii="Times New Roman" w:hAnsi="Times New Roman"/>
          <w:sz w:val="24"/>
          <w:szCs w:val="24"/>
          <w:lang w:val="pl-PL"/>
        </w:rPr>
        <w:t>będzie</w:t>
      </w:r>
      <w:r w:rsidRPr="006A3D78">
        <w:rPr>
          <w:rFonts w:ascii="Times New Roman" w:hAnsi="Times New Roman"/>
          <w:sz w:val="24"/>
          <w:szCs w:val="24"/>
          <w:lang w:val="pl-PL"/>
        </w:rPr>
        <w:t xml:space="preserve"> opóźnieniem w przekazaniu terenu robót. Opóźnienie traktowane będzie jako powstałe z przyczyn zależnych od Wykonawcy i nie może stanowić podstawy do zmiany terminu wykonania przedmiotu umowy.</w:t>
      </w:r>
    </w:p>
    <w:p w14:paraId="644E2FA5" w14:textId="00D9F928" w:rsidR="006D349E" w:rsidRPr="006A3D78" w:rsidRDefault="006D349E" w:rsidP="00F24594">
      <w:pPr>
        <w:pStyle w:val="Akapitzlist"/>
        <w:numPr>
          <w:ilvl w:val="0"/>
          <w:numId w:val="72"/>
        </w:numPr>
        <w:spacing w:before="0" w:beforeAutospacing="0" w:afterAutospacing="0" w:line="360" w:lineRule="auto"/>
        <w:ind w:hanging="357"/>
        <w:rPr>
          <w:rFonts w:ascii="Times New Roman" w:hAnsi="Times New Roman"/>
          <w:sz w:val="24"/>
          <w:szCs w:val="24"/>
          <w:u w:val="single"/>
          <w:lang w:val="pl-PL"/>
        </w:rPr>
      </w:pPr>
      <w:r w:rsidRPr="006A3D78">
        <w:rPr>
          <w:rFonts w:ascii="Times New Roman" w:hAnsi="Times New Roman"/>
          <w:sz w:val="24"/>
          <w:szCs w:val="24"/>
          <w:lang w:val="pl-PL"/>
        </w:rPr>
        <w:t>T</w:t>
      </w:r>
      <w:r w:rsidR="00A72631" w:rsidRPr="006A3D78">
        <w:rPr>
          <w:rFonts w:ascii="Times New Roman" w:hAnsi="Times New Roman"/>
          <w:sz w:val="24"/>
          <w:szCs w:val="24"/>
          <w:lang w:val="pl-PL"/>
        </w:rPr>
        <w:t>ermin rozpoczęcia</w:t>
      </w:r>
      <w:r w:rsidR="00CD076B" w:rsidRPr="006A3D78">
        <w:rPr>
          <w:rFonts w:ascii="Times New Roman" w:hAnsi="Times New Roman"/>
          <w:sz w:val="24"/>
          <w:szCs w:val="24"/>
          <w:lang w:val="pl-PL"/>
        </w:rPr>
        <w:t xml:space="preserve"> </w:t>
      </w:r>
      <w:r w:rsidR="00A72631" w:rsidRPr="006A3D78">
        <w:rPr>
          <w:rFonts w:ascii="Times New Roman" w:hAnsi="Times New Roman"/>
          <w:sz w:val="24"/>
          <w:szCs w:val="24"/>
          <w:lang w:val="pl-PL"/>
        </w:rPr>
        <w:t>robót budowl</w:t>
      </w:r>
      <w:r w:rsidR="00505F54" w:rsidRPr="006A3D78">
        <w:rPr>
          <w:rFonts w:ascii="Times New Roman" w:hAnsi="Times New Roman"/>
          <w:sz w:val="24"/>
          <w:szCs w:val="24"/>
          <w:lang w:val="pl-PL"/>
        </w:rPr>
        <w:t>a</w:t>
      </w:r>
      <w:r w:rsidR="00A72631" w:rsidRPr="006A3D78">
        <w:rPr>
          <w:rFonts w:ascii="Times New Roman" w:hAnsi="Times New Roman"/>
          <w:sz w:val="24"/>
          <w:szCs w:val="24"/>
          <w:lang w:val="pl-PL"/>
        </w:rPr>
        <w:t>nych</w:t>
      </w:r>
      <w:r w:rsidR="00474DB9" w:rsidRPr="006A3D78">
        <w:rPr>
          <w:rFonts w:ascii="Times New Roman" w:hAnsi="Times New Roman"/>
          <w:sz w:val="24"/>
          <w:szCs w:val="24"/>
          <w:lang w:val="pl-PL"/>
        </w:rPr>
        <w:t xml:space="preserve"> – </w:t>
      </w:r>
      <w:r w:rsidR="00564D57" w:rsidRPr="006A3D78">
        <w:rPr>
          <w:rFonts w:ascii="Times New Roman" w:hAnsi="Times New Roman"/>
          <w:sz w:val="24"/>
          <w:szCs w:val="24"/>
          <w:lang w:val="pl-PL"/>
        </w:rPr>
        <w:t xml:space="preserve">do 14 dni od dnia przekazania terenu </w:t>
      </w:r>
      <w:r w:rsidR="00166CB9" w:rsidRPr="006A3D78">
        <w:rPr>
          <w:rFonts w:ascii="Times New Roman" w:hAnsi="Times New Roman"/>
          <w:sz w:val="24"/>
          <w:szCs w:val="24"/>
          <w:lang w:val="pl-PL"/>
        </w:rPr>
        <w:t>robót</w:t>
      </w:r>
      <w:r w:rsidRPr="006A3D78">
        <w:rPr>
          <w:rFonts w:ascii="Times New Roman" w:hAnsi="Times New Roman"/>
          <w:sz w:val="24"/>
          <w:szCs w:val="24"/>
          <w:lang w:val="pl-PL"/>
        </w:rPr>
        <w:t>.</w:t>
      </w:r>
    </w:p>
    <w:p w14:paraId="35720DC9" w14:textId="77777777" w:rsidR="00EF230F" w:rsidRPr="003248CD" w:rsidRDefault="00EF230F" w:rsidP="00220756">
      <w:pPr>
        <w:pStyle w:val="Akapitzlist"/>
        <w:spacing w:before="0" w:beforeAutospacing="0" w:afterAutospacing="0" w:line="360" w:lineRule="auto"/>
        <w:ind w:firstLine="0"/>
        <w:rPr>
          <w:rFonts w:ascii="Times New Roman" w:hAnsi="Times New Roman"/>
          <w:b/>
          <w:bCs/>
          <w:sz w:val="24"/>
          <w:szCs w:val="24"/>
          <w:lang w:val="pl-PL"/>
        </w:rPr>
      </w:pPr>
    </w:p>
    <w:p w14:paraId="73879FF3" w14:textId="77777777" w:rsidR="002E68B7" w:rsidRPr="003248CD" w:rsidRDefault="00331FE8" w:rsidP="004F0E93">
      <w:pPr>
        <w:pStyle w:val="Nagwek1"/>
        <w:spacing w:before="0" w:after="0" w:line="360" w:lineRule="auto"/>
        <w:rPr>
          <w:rFonts w:ascii="Times New Roman" w:hAnsi="Times New Roman" w:cs="Times New Roman"/>
          <w:szCs w:val="24"/>
        </w:rPr>
      </w:pPr>
      <w:bookmarkStart w:id="15" w:name="_Toc199842740"/>
      <w:r w:rsidRPr="003248CD">
        <w:rPr>
          <w:rFonts w:ascii="Times New Roman" w:hAnsi="Times New Roman" w:cs="Times New Roman"/>
          <w:szCs w:val="24"/>
        </w:rPr>
        <w:t>§ 4</w:t>
      </w:r>
      <w:r w:rsidR="009A6FE8" w:rsidRPr="003248CD">
        <w:rPr>
          <w:rFonts w:ascii="Times New Roman" w:hAnsi="Times New Roman" w:cs="Times New Roman"/>
          <w:szCs w:val="24"/>
        </w:rPr>
        <w:t xml:space="preserve"> </w:t>
      </w:r>
      <w:r w:rsidR="002E68B7" w:rsidRPr="003248CD">
        <w:rPr>
          <w:rFonts w:ascii="Times New Roman" w:hAnsi="Times New Roman" w:cs="Times New Roman"/>
          <w:szCs w:val="24"/>
        </w:rPr>
        <w:t>HARMONOGRAM</w:t>
      </w:r>
      <w:bookmarkEnd w:id="15"/>
    </w:p>
    <w:p w14:paraId="35101581" w14:textId="383956AA" w:rsidR="00564D57" w:rsidRPr="003248CD" w:rsidRDefault="00C7659E"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zobowiązany jest realizować przedmiot umowy </w:t>
      </w:r>
      <w:r w:rsidR="000E153C" w:rsidRPr="003248CD">
        <w:rPr>
          <w:rFonts w:ascii="Times New Roman" w:hAnsi="Times New Roman" w:cs="Times New Roman"/>
          <w:sz w:val="24"/>
          <w:szCs w:val="24"/>
          <w:lang w:val="pl-PL"/>
        </w:rPr>
        <w:t xml:space="preserve">w częściach, </w:t>
      </w:r>
      <w:r w:rsidR="00A11335" w:rsidRPr="003248CD">
        <w:rPr>
          <w:rFonts w:ascii="Times New Roman" w:hAnsi="Times New Roman" w:cs="Times New Roman"/>
          <w:sz w:val="24"/>
          <w:szCs w:val="24"/>
          <w:lang w:val="pl-PL"/>
        </w:rPr>
        <w:t>zgodnie z</w:t>
      </w:r>
      <w:r w:rsidR="00E138F4" w:rsidRPr="003248CD">
        <w:rPr>
          <w:rFonts w:ascii="Times New Roman" w:hAnsi="Times New Roman" w:cs="Times New Roman"/>
          <w:sz w:val="24"/>
          <w:szCs w:val="24"/>
          <w:lang w:val="pl-PL"/>
        </w:rPr>
        <w:t>e</w:t>
      </w:r>
      <w:r w:rsidR="00A11335" w:rsidRPr="003248CD">
        <w:rPr>
          <w:rFonts w:ascii="Times New Roman" w:hAnsi="Times New Roman" w:cs="Times New Roman"/>
          <w:sz w:val="24"/>
          <w:szCs w:val="24"/>
          <w:lang w:val="pl-PL"/>
        </w:rPr>
        <w:t xml:space="preserve"> wskazanymi terminami </w:t>
      </w:r>
      <w:r w:rsidR="000E153C" w:rsidRPr="003248CD">
        <w:rPr>
          <w:rFonts w:ascii="Times New Roman" w:hAnsi="Times New Roman" w:cs="Times New Roman"/>
          <w:sz w:val="24"/>
          <w:szCs w:val="24"/>
          <w:lang w:val="pl-PL"/>
        </w:rPr>
        <w:t>wykonania</w:t>
      </w:r>
      <w:r w:rsidR="00A21415" w:rsidRPr="003248CD">
        <w:rPr>
          <w:rFonts w:ascii="Times New Roman" w:hAnsi="Times New Roman" w:cs="Times New Roman"/>
          <w:sz w:val="24"/>
          <w:szCs w:val="24"/>
          <w:lang w:val="pl-PL"/>
        </w:rPr>
        <w:t xml:space="preserve"> poszczególnych części</w:t>
      </w:r>
      <w:r w:rsidR="00E138F4" w:rsidRPr="003248CD">
        <w:rPr>
          <w:rFonts w:ascii="Times New Roman" w:hAnsi="Times New Roman" w:cs="Times New Roman"/>
          <w:sz w:val="24"/>
          <w:szCs w:val="24"/>
          <w:lang w:val="pl-PL"/>
        </w:rPr>
        <w:t>,</w:t>
      </w:r>
      <w:r w:rsidR="000E153C" w:rsidRPr="003248CD">
        <w:rPr>
          <w:rFonts w:ascii="Times New Roman" w:hAnsi="Times New Roman" w:cs="Times New Roman"/>
          <w:sz w:val="24"/>
          <w:szCs w:val="24"/>
          <w:lang w:val="pl-PL"/>
        </w:rPr>
        <w:t xml:space="preserve"> </w:t>
      </w:r>
      <w:r w:rsidR="00A21415" w:rsidRPr="003248CD">
        <w:rPr>
          <w:rFonts w:ascii="Times New Roman" w:hAnsi="Times New Roman" w:cs="Times New Roman"/>
          <w:sz w:val="24"/>
          <w:szCs w:val="24"/>
          <w:lang w:val="pl-PL"/>
        </w:rPr>
        <w:t>określon</w:t>
      </w:r>
      <w:r w:rsidR="00E138F4" w:rsidRPr="003248CD">
        <w:rPr>
          <w:rFonts w:ascii="Times New Roman" w:hAnsi="Times New Roman" w:cs="Times New Roman"/>
          <w:sz w:val="24"/>
          <w:szCs w:val="24"/>
          <w:lang w:val="pl-PL"/>
        </w:rPr>
        <w:t>ymi</w:t>
      </w:r>
      <w:r w:rsidR="000E153C" w:rsidRPr="00722BDA">
        <w:rPr>
          <w:rFonts w:ascii="Times New Roman" w:hAnsi="Times New Roman" w:cs="Times New Roman"/>
          <w:sz w:val="24"/>
          <w:szCs w:val="24"/>
          <w:lang w:val="pl-PL"/>
        </w:rPr>
        <w:t xml:space="preserve"> w zatwierdzonym przez Zamawiającego harmonogramie.</w:t>
      </w:r>
      <w:r w:rsidR="001B4AEE" w:rsidRPr="00722BDA">
        <w:rPr>
          <w:rFonts w:ascii="Times New Roman" w:hAnsi="Times New Roman" w:cs="Times New Roman"/>
          <w:sz w:val="24"/>
          <w:szCs w:val="24"/>
          <w:lang w:val="pl-PL"/>
        </w:rPr>
        <w:t xml:space="preserve"> </w:t>
      </w:r>
      <w:r w:rsidR="008B29F3" w:rsidRPr="00722BDA">
        <w:rPr>
          <w:rFonts w:ascii="Times New Roman" w:hAnsi="Times New Roman" w:cs="Times New Roman"/>
          <w:sz w:val="24"/>
          <w:szCs w:val="24"/>
          <w:lang w:val="pl-PL"/>
        </w:rPr>
        <w:t xml:space="preserve">Harmonogram stanowi </w:t>
      </w:r>
      <w:r w:rsidR="00564D57" w:rsidRPr="00722BDA">
        <w:rPr>
          <w:rFonts w:ascii="Times New Roman" w:hAnsi="Times New Roman" w:cs="Times New Roman"/>
          <w:sz w:val="24"/>
          <w:szCs w:val="24"/>
          <w:lang w:val="pl-PL"/>
        </w:rPr>
        <w:t xml:space="preserve">załącznik nr </w:t>
      </w:r>
      <w:r w:rsidR="008C28B8" w:rsidRPr="00722BDA">
        <w:rPr>
          <w:rStyle w:val="Hipercze"/>
          <w:rFonts w:ascii="Times New Roman" w:hAnsi="Times New Roman" w:cs="Times New Roman"/>
          <w:color w:val="auto"/>
          <w:sz w:val="24"/>
          <w:szCs w:val="24"/>
          <w:u w:val="none"/>
          <w:lang w:val="pl-PL"/>
        </w:rPr>
        <w:t>2</w:t>
      </w:r>
      <w:r w:rsidR="00564D57" w:rsidRPr="00722BDA">
        <w:rPr>
          <w:rFonts w:ascii="Times New Roman" w:hAnsi="Times New Roman" w:cs="Times New Roman"/>
          <w:sz w:val="24"/>
          <w:szCs w:val="24"/>
          <w:lang w:val="pl-PL"/>
        </w:rPr>
        <w:t xml:space="preserve"> do </w:t>
      </w:r>
      <w:r w:rsidR="00564D57" w:rsidRPr="003248CD">
        <w:rPr>
          <w:rFonts w:ascii="Times New Roman" w:hAnsi="Times New Roman" w:cs="Times New Roman"/>
          <w:sz w:val="24"/>
          <w:szCs w:val="24"/>
          <w:lang w:val="pl-PL"/>
        </w:rPr>
        <w:t>umowy.</w:t>
      </w:r>
    </w:p>
    <w:p w14:paraId="4515C2D1" w14:textId="77777777" w:rsidR="00B6170F" w:rsidRPr="003248CD" w:rsidRDefault="00A46ADE"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Harmonogram może podlegać zmianom</w:t>
      </w:r>
      <w:r w:rsidR="001B52B3"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na wniosek </w:t>
      </w:r>
      <w:r w:rsidR="00EB1901" w:rsidRPr="003248CD">
        <w:rPr>
          <w:rFonts w:ascii="Times New Roman" w:hAnsi="Times New Roman" w:cs="Times New Roman"/>
          <w:sz w:val="24"/>
          <w:szCs w:val="24"/>
          <w:lang w:val="pl-PL"/>
        </w:rPr>
        <w:t>Zamawiającego lub</w:t>
      </w:r>
      <w:r w:rsidR="00BA6E53" w:rsidRPr="003248CD">
        <w:rPr>
          <w:rFonts w:ascii="Times New Roman" w:hAnsi="Times New Roman" w:cs="Times New Roman"/>
          <w:sz w:val="24"/>
          <w:szCs w:val="24"/>
          <w:lang w:val="pl-PL"/>
        </w:rPr>
        <w:t xml:space="preserve"> wniosek</w:t>
      </w:r>
      <w:r w:rsidR="00EB1901" w:rsidRPr="003248CD">
        <w:rPr>
          <w:rFonts w:ascii="Times New Roman" w:hAnsi="Times New Roman" w:cs="Times New Roman"/>
          <w:sz w:val="24"/>
          <w:szCs w:val="24"/>
          <w:lang w:val="pl-PL"/>
        </w:rPr>
        <w:t xml:space="preserve"> Wykonawcy</w:t>
      </w:r>
      <w:r w:rsidR="007A201F" w:rsidRPr="003248CD">
        <w:rPr>
          <w:rFonts w:ascii="Times New Roman" w:hAnsi="Times New Roman" w:cs="Times New Roman"/>
          <w:sz w:val="24"/>
          <w:szCs w:val="24"/>
          <w:lang w:val="pl-PL"/>
        </w:rPr>
        <w:t>, do którego Wykonawca dołącza projekt zmiany harmonogramu</w:t>
      </w:r>
      <w:r w:rsidR="00A11335" w:rsidRPr="003248CD">
        <w:rPr>
          <w:rFonts w:ascii="Times New Roman" w:hAnsi="Times New Roman" w:cs="Times New Roman"/>
          <w:sz w:val="24"/>
          <w:szCs w:val="24"/>
          <w:lang w:val="pl-PL"/>
        </w:rPr>
        <w:t xml:space="preserve"> wraz z uzasadnieniem</w:t>
      </w:r>
      <w:r w:rsidR="00EB1901" w:rsidRPr="003248CD">
        <w:rPr>
          <w:rFonts w:ascii="Times New Roman" w:hAnsi="Times New Roman" w:cs="Times New Roman"/>
          <w:sz w:val="24"/>
          <w:szCs w:val="24"/>
          <w:lang w:val="pl-PL"/>
        </w:rPr>
        <w:t>. Zmiana harmonogramu na wniosek Wykonawcy może być dokonana jedynie za</w:t>
      </w:r>
      <w:r w:rsidR="001B52B3" w:rsidRPr="003248CD">
        <w:rPr>
          <w:rFonts w:ascii="Times New Roman" w:hAnsi="Times New Roman" w:cs="Times New Roman"/>
          <w:sz w:val="24"/>
          <w:szCs w:val="24"/>
          <w:lang w:val="pl-PL"/>
        </w:rPr>
        <w:t xml:space="preserve"> uprzednią</w:t>
      </w:r>
      <w:r w:rsidR="00EB1901" w:rsidRPr="003248CD">
        <w:rPr>
          <w:rFonts w:ascii="Times New Roman" w:hAnsi="Times New Roman" w:cs="Times New Roman"/>
          <w:sz w:val="24"/>
          <w:szCs w:val="24"/>
          <w:lang w:val="pl-PL"/>
        </w:rPr>
        <w:t xml:space="preserve"> zgodą Zamawiającego</w:t>
      </w:r>
      <w:r w:rsidR="00123501" w:rsidRPr="003248CD">
        <w:rPr>
          <w:rFonts w:ascii="Times New Roman" w:hAnsi="Times New Roman" w:cs="Times New Roman"/>
          <w:sz w:val="24"/>
          <w:szCs w:val="24"/>
          <w:lang w:val="pl-PL"/>
        </w:rPr>
        <w:t>.</w:t>
      </w:r>
    </w:p>
    <w:p w14:paraId="6EDF944E" w14:textId="77777777" w:rsidR="009F601F" w:rsidRPr="003248CD" w:rsidRDefault="00B6170F"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Zmiana harmonogramu wymaga zawarcia aneksu do umowy. </w:t>
      </w:r>
      <w:r w:rsidR="00EB1901" w:rsidRPr="003248CD">
        <w:rPr>
          <w:rFonts w:ascii="Times New Roman" w:hAnsi="Times New Roman" w:cs="Times New Roman"/>
          <w:sz w:val="24"/>
          <w:szCs w:val="24"/>
          <w:lang w:val="pl-PL"/>
        </w:rPr>
        <w:t xml:space="preserve">Zmieniony </w:t>
      </w:r>
      <w:r w:rsidR="00A46ADE" w:rsidRPr="003248CD">
        <w:rPr>
          <w:rFonts w:ascii="Times New Roman" w:hAnsi="Times New Roman" w:cs="Times New Roman"/>
          <w:sz w:val="24"/>
          <w:szCs w:val="24"/>
          <w:lang w:val="pl-PL"/>
        </w:rPr>
        <w:t>harmonogram zastępuje dotychczasowy harmonogram i jest wiążący dla Stron.</w:t>
      </w:r>
      <w:r w:rsidR="00F05F81" w:rsidRPr="003248CD">
        <w:rPr>
          <w:rFonts w:ascii="Times New Roman" w:hAnsi="Times New Roman" w:cs="Times New Roman"/>
          <w:sz w:val="24"/>
          <w:szCs w:val="24"/>
          <w:lang w:val="pl-PL"/>
        </w:rPr>
        <w:t xml:space="preserve"> </w:t>
      </w:r>
    </w:p>
    <w:p w14:paraId="12496003" w14:textId="77777777" w:rsidR="00D8251A" w:rsidRPr="003248CD" w:rsidRDefault="00526433"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w:t>
      </w:r>
      <w:r w:rsidR="009F601F" w:rsidRPr="003248CD">
        <w:rPr>
          <w:rFonts w:ascii="Times New Roman" w:hAnsi="Times New Roman" w:cs="Times New Roman"/>
          <w:sz w:val="24"/>
          <w:szCs w:val="24"/>
          <w:lang w:val="pl-PL"/>
        </w:rPr>
        <w:t xml:space="preserve">razie wykonywania przez Wykonawcę </w:t>
      </w:r>
      <w:r w:rsidR="00862B58" w:rsidRPr="003248CD">
        <w:rPr>
          <w:rFonts w:ascii="Times New Roman" w:hAnsi="Times New Roman" w:cs="Times New Roman"/>
          <w:sz w:val="24"/>
          <w:szCs w:val="24"/>
          <w:lang w:val="pl-PL"/>
        </w:rPr>
        <w:t xml:space="preserve">danej części umowy </w:t>
      </w:r>
      <w:r w:rsidR="009F601F" w:rsidRPr="003248CD">
        <w:rPr>
          <w:rFonts w:ascii="Times New Roman" w:hAnsi="Times New Roman" w:cs="Times New Roman"/>
          <w:sz w:val="24"/>
          <w:szCs w:val="24"/>
          <w:lang w:val="pl-PL"/>
        </w:rPr>
        <w:t>niezgodnie z harmonogramem</w:t>
      </w:r>
      <w:r w:rsidR="00D8251A" w:rsidRPr="003248CD">
        <w:rPr>
          <w:rFonts w:ascii="Times New Roman" w:hAnsi="Times New Roman" w:cs="Times New Roman"/>
          <w:sz w:val="24"/>
          <w:szCs w:val="24"/>
          <w:lang w:val="pl-PL"/>
        </w:rPr>
        <w:t xml:space="preserve"> </w:t>
      </w:r>
      <w:r w:rsidR="004175E9" w:rsidRPr="003248CD">
        <w:rPr>
          <w:rFonts w:ascii="Times New Roman" w:hAnsi="Times New Roman" w:cs="Times New Roman"/>
          <w:sz w:val="24"/>
          <w:szCs w:val="24"/>
          <w:lang w:val="pl-PL"/>
        </w:rPr>
        <w:t>Zamawiający</w:t>
      </w:r>
      <w:r w:rsidR="00D8251A"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odnotuje ten fakt </w:t>
      </w:r>
      <w:r w:rsidR="004175E9" w:rsidRPr="003248CD">
        <w:rPr>
          <w:rFonts w:ascii="Times New Roman" w:hAnsi="Times New Roman" w:cs="Times New Roman"/>
          <w:sz w:val="24"/>
          <w:szCs w:val="24"/>
          <w:lang w:val="pl-PL"/>
        </w:rPr>
        <w:t>w protokole narady koordynacyjnej lub w innej formie pisemnej</w:t>
      </w:r>
      <w:r w:rsidR="00D80D29" w:rsidRPr="003248CD">
        <w:rPr>
          <w:rFonts w:ascii="Times New Roman" w:hAnsi="Times New Roman" w:cs="Times New Roman"/>
          <w:sz w:val="24"/>
          <w:szCs w:val="24"/>
          <w:lang w:val="pl-PL"/>
        </w:rPr>
        <w:t xml:space="preserve"> </w:t>
      </w:r>
      <w:r w:rsidR="004A53AB" w:rsidRPr="003248CD">
        <w:rPr>
          <w:rFonts w:ascii="Times New Roman" w:hAnsi="Times New Roman" w:cs="Times New Roman"/>
          <w:sz w:val="24"/>
          <w:szCs w:val="24"/>
          <w:lang w:val="pl-PL"/>
        </w:rPr>
        <w:br/>
      </w:r>
      <w:r w:rsidR="00D80D29" w:rsidRPr="003248CD">
        <w:rPr>
          <w:rFonts w:ascii="Times New Roman" w:hAnsi="Times New Roman" w:cs="Times New Roman"/>
          <w:sz w:val="24"/>
          <w:szCs w:val="24"/>
          <w:lang w:val="pl-PL"/>
        </w:rPr>
        <w:t>i poinf</w:t>
      </w:r>
      <w:r w:rsidR="008D2CB1" w:rsidRPr="003248CD">
        <w:rPr>
          <w:rFonts w:ascii="Times New Roman" w:hAnsi="Times New Roman" w:cs="Times New Roman"/>
          <w:sz w:val="24"/>
          <w:szCs w:val="24"/>
          <w:lang w:val="pl-PL"/>
        </w:rPr>
        <w:t>ormuje o tym Wykonawcę.</w:t>
      </w:r>
    </w:p>
    <w:p w14:paraId="23F50751" w14:textId="77777777" w:rsidR="00526433" w:rsidRPr="003248CD" w:rsidRDefault="00526433"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bookmarkStart w:id="16" w:name="Odstapienie_harmonogram"/>
      <w:bookmarkStart w:id="17" w:name="_Ref121217584"/>
      <w:bookmarkEnd w:id="16"/>
      <w:r w:rsidRPr="003248CD">
        <w:rPr>
          <w:rFonts w:ascii="Times New Roman" w:hAnsi="Times New Roman" w:cs="Times New Roman"/>
          <w:sz w:val="24"/>
          <w:szCs w:val="24"/>
          <w:lang w:val="pl-PL"/>
        </w:rPr>
        <w:t xml:space="preserve">Trzykrotne odnotowanie przez </w:t>
      </w:r>
      <w:r w:rsidR="004A13E3" w:rsidRPr="003248CD">
        <w:rPr>
          <w:rFonts w:ascii="Times New Roman" w:hAnsi="Times New Roman" w:cs="Times New Roman"/>
          <w:sz w:val="24"/>
          <w:szCs w:val="24"/>
          <w:lang w:val="pl-PL"/>
        </w:rPr>
        <w:t>Zamawiającego</w:t>
      </w:r>
      <w:r w:rsidRPr="003248CD">
        <w:rPr>
          <w:rFonts w:ascii="Times New Roman" w:hAnsi="Times New Roman" w:cs="Times New Roman"/>
          <w:color w:val="FF0000"/>
          <w:sz w:val="24"/>
          <w:szCs w:val="24"/>
          <w:lang w:val="pl-PL"/>
        </w:rPr>
        <w:t xml:space="preserve"> </w:t>
      </w:r>
      <w:r w:rsidRPr="003248CD">
        <w:rPr>
          <w:rFonts w:ascii="Times New Roman" w:hAnsi="Times New Roman" w:cs="Times New Roman"/>
          <w:sz w:val="24"/>
          <w:szCs w:val="24"/>
          <w:lang w:val="pl-PL"/>
        </w:rPr>
        <w:t xml:space="preserve">faktu wykonywania przez Wykonawcę </w:t>
      </w:r>
      <w:r w:rsidR="00392415" w:rsidRPr="003248CD">
        <w:rPr>
          <w:rFonts w:ascii="Times New Roman" w:hAnsi="Times New Roman" w:cs="Times New Roman"/>
          <w:sz w:val="24"/>
          <w:szCs w:val="24"/>
          <w:lang w:val="pl-PL"/>
        </w:rPr>
        <w:t>danej części umowy</w:t>
      </w:r>
      <w:r w:rsidRPr="003248CD">
        <w:rPr>
          <w:rFonts w:ascii="Times New Roman" w:hAnsi="Times New Roman" w:cs="Times New Roman"/>
          <w:sz w:val="24"/>
          <w:szCs w:val="24"/>
          <w:lang w:val="pl-PL"/>
        </w:rPr>
        <w:t xml:space="preserve"> niezgodnie z harmonogramem uprawnia Zamawiającego do odstąpienia od umowy.</w:t>
      </w:r>
      <w:bookmarkEnd w:id="17"/>
      <w:r w:rsidRPr="003248CD">
        <w:rPr>
          <w:rFonts w:ascii="Times New Roman" w:hAnsi="Times New Roman" w:cs="Times New Roman"/>
          <w:sz w:val="24"/>
          <w:szCs w:val="24"/>
          <w:lang w:val="pl-PL"/>
        </w:rPr>
        <w:t xml:space="preserve"> </w:t>
      </w:r>
    </w:p>
    <w:p w14:paraId="0A26790F" w14:textId="00A43DF6" w:rsidR="009F601F" w:rsidRDefault="00526433" w:rsidP="00F24594">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Odstąpienie,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_Ref121217584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5</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powinno być dokonane na piśmie, w terminie</w:t>
      </w:r>
      <w:r w:rsidR="004175E9" w:rsidRPr="003248CD">
        <w:rPr>
          <w:rFonts w:ascii="Times New Roman" w:hAnsi="Times New Roman" w:cs="Times New Roman"/>
          <w:sz w:val="24"/>
          <w:szCs w:val="24"/>
          <w:lang w:val="pl-PL"/>
        </w:rPr>
        <w:t xml:space="preserve"> do</w:t>
      </w:r>
      <w:r w:rsidRPr="003248CD">
        <w:rPr>
          <w:rFonts w:ascii="Times New Roman" w:hAnsi="Times New Roman" w:cs="Times New Roman"/>
          <w:sz w:val="24"/>
          <w:szCs w:val="24"/>
          <w:lang w:val="pl-PL"/>
        </w:rPr>
        <w:t xml:space="preserve"> 30 dni od dnia trzeciego odnotowania przez </w:t>
      </w:r>
      <w:r w:rsidR="000D2E03" w:rsidRPr="003248CD">
        <w:rPr>
          <w:rFonts w:ascii="Times New Roman" w:hAnsi="Times New Roman" w:cs="Times New Roman"/>
          <w:sz w:val="24"/>
          <w:szCs w:val="24"/>
          <w:lang w:val="pl-PL"/>
        </w:rPr>
        <w:t xml:space="preserve">Zamawiającego </w:t>
      </w:r>
      <w:r w:rsidRPr="003248CD">
        <w:rPr>
          <w:rFonts w:ascii="Times New Roman" w:hAnsi="Times New Roman" w:cs="Times New Roman"/>
          <w:sz w:val="24"/>
          <w:szCs w:val="24"/>
          <w:lang w:val="pl-PL"/>
        </w:rPr>
        <w:t xml:space="preserve">faktu wykonywania przez Wykonawcę </w:t>
      </w:r>
      <w:r w:rsidR="000D2E03" w:rsidRPr="003248CD">
        <w:rPr>
          <w:rFonts w:ascii="Times New Roman" w:hAnsi="Times New Roman" w:cs="Times New Roman"/>
          <w:sz w:val="24"/>
          <w:szCs w:val="24"/>
          <w:lang w:val="pl-PL"/>
        </w:rPr>
        <w:t>danej części umowy</w:t>
      </w:r>
      <w:r w:rsidRPr="003248CD">
        <w:rPr>
          <w:rFonts w:ascii="Times New Roman" w:hAnsi="Times New Roman" w:cs="Times New Roman"/>
          <w:sz w:val="24"/>
          <w:szCs w:val="24"/>
          <w:lang w:val="pl-PL"/>
        </w:rPr>
        <w:t xml:space="preserve"> niezgodnie z harmonogramem.</w:t>
      </w:r>
    </w:p>
    <w:p w14:paraId="00FEE4A2" w14:textId="77777777" w:rsidR="00516536" w:rsidRPr="003248CD" w:rsidRDefault="00516536" w:rsidP="00516536">
      <w:pPr>
        <w:pStyle w:val="Akapitzlist"/>
        <w:spacing w:before="0" w:beforeAutospacing="0" w:afterAutospacing="0" w:line="360" w:lineRule="auto"/>
        <w:ind w:left="360" w:firstLine="0"/>
        <w:rPr>
          <w:rFonts w:ascii="Times New Roman" w:hAnsi="Times New Roman" w:cs="Times New Roman"/>
          <w:sz w:val="24"/>
          <w:szCs w:val="24"/>
          <w:lang w:val="pl-PL"/>
        </w:rPr>
      </w:pPr>
    </w:p>
    <w:p w14:paraId="4D95C676" w14:textId="77777777" w:rsidR="002C31C1" w:rsidRPr="003248CD" w:rsidRDefault="00D06CF4" w:rsidP="004F0E93">
      <w:pPr>
        <w:pStyle w:val="Nagwek1"/>
        <w:spacing w:before="0" w:after="0" w:line="360" w:lineRule="auto"/>
        <w:rPr>
          <w:rFonts w:ascii="Times New Roman" w:eastAsia="SimSun" w:hAnsi="Times New Roman" w:cs="Times New Roman"/>
          <w:szCs w:val="24"/>
          <w:lang w:bidi="en-US"/>
        </w:rPr>
      </w:pPr>
      <w:bookmarkStart w:id="18" w:name="_Toc199842741"/>
      <w:r w:rsidRPr="003248CD">
        <w:rPr>
          <w:rFonts w:ascii="Times New Roman" w:eastAsia="SimSun" w:hAnsi="Times New Roman" w:cs="Times New Roman"/>
          <w:szCs w:val="24"/>
          <w:lang w:bidi="en-US"/>
        </w:rPr>
        <w:lastRenderedPageBreak/>
        <w:t>§</w:t>
      </w:r>
      <w:r w:rsidR="00331FE8" w:rsidRPr="003248CD">
        <w:rPr>
          <w:rFonts w:ascii="Times New Roman" w:eastAsia="SimSun" w:hAnsi="Times New Roman" w:cs="Times New Roman"/>
          <w:szCs w:val="24"/>
          <w:lang w:bidi="en-US"/>
        </w:rPr>
        <w:t xml:space="preserve"> 5</w:t>
      </w:r>
      <w:r w:rsidR="009A6FE8" w:rsidRPr="003248CD">
        <w:rPr>
          <w:rFonts w:ascii="Times New Roman" w:eastAsia="SimSun" w:hAnsi="Times New Roman" w:cs="Times New Roman"/>
          <w:szCs w:val="24"/>
          <w:lang w:bidi="en-US"/>
        </w:rPr>
        <w:t xml:space="preserve"> </w:t>
      </w:r>
      <w:r w:rsidR="00625E82" w:rsidRPr="003248CD">
        <w:rPr>
          <w:rFonts w:ascii="Times New Roman" w:eastAsia="SimSun" w:hAnsi="Times New Roman" w:cs="Times New Roman"/>
          <w:szCs w:val="24"/>
          <w:lang w:bidi="en-US"/>
        </w:rPr>
        <w:t>ZABEZPIECZENIE NALEŻYTEGO WYKONANIA UMOWY</w:t>
      </w:r>
      <w:bookmarkEnd w:id="18"/>
    </w:p>
    <w:p w14:paraId="05EB6BC6" w14:textId="05EB65E4" w:rsidR="00625E82" w:rsidRPr="003248CD" w:rsidRDefault="00EA27DC" w:rsidP="00F24594">
      <w:pPr>
        <w:pStyle w:val="Akapitzlist"/>
        <w:numPr>
          <w:ilvl w:val="0"/>
          <w:numId w:val="29"/>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oświadcza, że </w:t>
      </w:r>
      <w:r w:rsidR="00625E82" w:rsidRPr="003248CD">
        <w:rPr>
          <w:rFonts w:ascii="Times New Roman" w:hAnsi="Times New Roman" w:cs="Times New Roman"/>
          <w:sz w:val="24"/>
          <w:szCs w:val="24"/>
          <w:lang w:val="pl-PL"/>
        </w:rPr>
        <w:t>Wykonawca</w:t>
      </w:r>
      <w:r w:rsidRPr="003248CD">
        <w:rPr>
          <w:rFonts w:ascii="Times New Roman" w:hAnsi="Times New Roman" w:cs="Times New Roman"/>
          <w:sz w:val="24"/>
          <w:szCs w:val="24"/>
          <w:lang w:val="pl-PL"/>
        </w:rPr>
        <w:t xml:space="preserve"> </w:t>
      </w:r>
      <w:r w:rsidR="00A21415" w:rsidRPr="003248CD">
        <w:rPr>
          <w:rFonts w:ascii="Times New Roman" w:hAnsi="Times New Roman" w:cs="Times New Roman"/>
          <w:sz w:val="24"/>
          <w:szCs w:val="24"/>
          <w:lang w:val="pl-PL"/>
        </w:rPr>
        <w:t xml:space="preserve">przed zawarciem </w:t>
      </w:r>
      <w:r w:rsidR="00FF341B" w:rsidRPr="003248CD">
        <w:rPr>
          <w:rFonts w:ascii="Times New Roman" w:hAnsi="Times New Roman" w:cs="Times New Roman"/>
          <w:sz w:val="24"/>
          <w:szCs w:val="24"/>
          <w:lang w:val="pl-PL"/>
        </w:rPr>
        <w:t xml:space="preserve">umowy </w:t>
      </w:r>
      <w:r w:rsidRPr="003248CD">
        <w:rPr>
          <w:rFonts w:ascii="Times New Roman" w:hAnsi="Times New Roman" w:cs="Times New Roman"/>
          <w:sz w:val="24"/>
          <w:szCs w:val="24"/>
          <w:lang w:val="pl-PL"/>
        </w:rPr>
        <w:t xml:space="preserve">wniósł </w:t>
      </w:r>
      <w:r w:rsidR="00625E82" w:rsidRPr="003248CD">
        <w:rPr>
          <w:rFonts w:ascii="Times New Roman" w:hAnsi="Times New Roman" w:cs="Times New Roman"/>
          <w:sz w:val="24"/>
          <w:szCs w:val="24"/>
          <w:lang w:val="pl-PL"/>
        </w:rPr>
        <w:t xml:space="preserve">zabezpieczenie należytego wykonania umowy </w:t>
      </w:r>
      <w:r w:rsidR="00526433" w:rsidRPr="00384032">
        <w:rPr>
          <w:rFonts w:ascii="Times New Roman" w:hAnsi="Times New Roman" w:cs="Times New Roman"/>
          <w:sz w:val="24"/>
          <w:szCs w:val="24"/>
          <w:lang w:val="pl-PL"/>
        </w:rPr>
        <w:t xml:space="preserve">w </w:t>
      </w:r>
      <w:r w:rsidR="00B417B0" w:rsidRPr="00384032">
        <w:rPr>
          <w:rFonts w:ascii="Times New Roman" w:hAnsi="Times New Roman" w:cs="Times New Roman"/>
          <w:sz w:val="24"/>
          <w:szCs w:val="24"/>
          <w:lang w:val="pl-PL"/>
        </w:rPr>
        <w:t>formie …….</w:t>
      </w:r>
      <w:r w:rsidR="00B417B0" w:rsidRPr="00384032">
        <w:rPr>
          <w:rStyle w:val="Odwoanieprzypisudolnego"/>
          <w:rFonts w:ascii="Times New Roman" w:hAnsi="Times New Roman" w:cs="Times New Roman"/>
          <w:sz w:val="24"/>
          <w:szCs w:val="24"/>
        </w:rPr>
        <w:footnoteReference w:id="12"/>
      </w:r>
      <w:r w:rsidR="00B417B0" w:rsidRPr="00384032">
        <w:rPr>
          <w:rFonts w:ascii="Times New Roman" w:hAnsi="Times New Roman" w:cs="Times New Roman"/>
          <w:sz w:val="24"/>
          <w:szCs w:val="24"/>
          <w:lang w:val="pl-PL"/>
        </w:rPr>
        <w:t xml:space="preserve">  </w:t>
      </w:r>
      <w:r w:rsidR="00D36BF2" w:rsidRPr="00384032">
        <w:rPr>
          <w:rFonts w:ascii="Times New Roman" w:hAnsi="Times New Roman" w:cs="Times New Roman"/>
          <w:sz w:val="24"/>
          <w:szCs w:val="24"/>
          <w:lang w:val="pl-PL"/>
        </w:rPr>
        <w:t xml:space="preserve">i </w:t>
      </w:r>
      <w:r w:rsidR="002C31C1" w:rsidRPr="00384032">
        <w:rPr>
          <w:rFonts w:ascii="Times New Roman" w:hAnsi="Times New Roman" w:cs="Times New Roman"/>
          <w:sz w:val="24"/>
          <w:szCs w:val="24"/>
          <w:lang w:val="pl-PL"/>
        </w:rPr>
        <w:t xml:space="preserve">w </w:t>
      </w:r>
      <w:r w:rsidR="00D36BF2" w:rsidRPr="00384032">
        <w:rPr>
          <w:rFonts w:ascii="Times New Roman" w:hAnsi="Times New Roman" w:cs="Times New Roman"/>
          <w:sz w:val="24"/>
          <w:szCs w:val="24"/>
          <w:lang w:val="pl-PL"/>
        </w:rPr>
        <w:t xml:space="preserve">wysokości </w:t>
      </w:r>
      <w:r w:rsidR="00384032" w:rsidRPr="00384032">
        <w:rPr>
          <w:rFonts w:ascii="Times New Roman" w:hAnsi="Times New Roman" w:cs="Times New Roman"/>
          <w:sz w:val="24"/>
          <w:szCs w:val="24"/>
          <w:lang w:val="pl-PL"/>
        </w:rPr>
        <w:t>5</w:t>
      </w:r>
      <w:r w:rsidR="002C31C1" w:rsidRPr="00384032">
        <w:rPr>
          <w:rFonts w:ascii="Times New Roman" w:hAnsi="Times New Roman" w:cs="Times New Roman"/>
          <w:sz w:val="24"/>
          <w:szCs w:val="24"/>
          <w:lang w:val="pl-PL"/>
        </w:rPr>
        <w:t xml:space="preserve"> % </w:t>
      </w:r>
      <w:r w:rsidR="00F67C40" w:rsidRPr="00384032">
        <w:rPr>
          <w:rFonts w:ascii="Times New Roman" w:hAnsi="Times New Roman" w:cs="Times New Roman"/>
          <w:sz w:val="24"/>
          <w:szCs w:val="24"/>
          <w:lang w:val="pl-PL"/>
        </w:rPr>
        <w:t xml:space="preserve">ceny całkowitej podanej w ofercie Wykonawcy, </w:t>
      </w:r>
      <w:r w:rsidR="00D36BF2" w:rsidRPr="00384032">
        <w:rPr>
          <w:rFonts w:ascii="Times New Roman" w:hAnsi="Times New Roman" w:cs="Times New Roman"/>
          <w:sz w:val="24"/>
          <w:szCs w:val="24"/>
          <w:lang w:val="pl-PL"/>
        </w:rPr>
        <w:t xml:space="preserve">tj. </w:t>
      </w:r>
      <w:r w:rsidR="00625E82" w:rsidRPr="00384032">
        <w:rPr>
          <w:rFonts w:ascii="Times New Roman" w:hAnsi="Times New Roman" w:cs="Times New Roman"/>
          <w:sz w:val="24"/>
          <w:szCs w:val="24"/>
          <w:lang w:val="pl-PL"/>
        </w:rPr>
        <w:t>w</w:t>
      </w:r>
      <w:r w:rsidR="00D36BF2" w:rsidRPr="00384032">
        <w:rPr>
          <w:rFonts w:ascii="Times New Roman" w:hAnsi="Times New Roman" w:cs="Times New Roman"/>
          <w:sz w:val="24"/>
          <w:szCs w:val="24"/>
          <w:lang w:val="pl-PL"/>
        </w:rPr>
        <w:t xml:space="preserve"> kwocie</w:t>
      </w:r>
      <w:r w:rsidR="00625E82" w:rsidRPr="00384032">
        <w:rPr>
          <w:rFonts w:ascii="Times New Roman" w:hAnsi="Times New Roman" w:cs="Times New Roman"/>
          <w:sz w:val="24"/>
          <w:szCs w:val="24"/>
          <w:lang w:val="pl-PL"/>
        </w:rPr>
        <w:t xml:space="preserve"> …</w:t>
      </w:r>
      <w:r w:rsidR="000915EA" w:rsidRPr="00384032">
        <w:rPr>
          <w:rFonts w:ascii="Times New Roman" w:hAnsi="Times New Roman" w:cs="Times New Roman"/>
          <w:sz w:val="24"/>
          <w:szCs w:val="24"/>
          <w:lang w:val="pl-PL"/>
        </w:rPr>
        <w:t>…</w:t>
      </w:r>
      <w:r w:rsidR="002C31C1" w:rsidRPr="00384032">
        <w:rPr>
          <w:rFonts w:ascii="Times New Roman" w:hAnsi="Times New Roman" w:cs="Times New Roman"/>
          <w:sz w:val="24"/>
          <w:szCs w:val="24"/>
          <w:lang w:val="pl-PL"/>
        </w:rPr>
        <w:t>….</w:t>
      </w:r>
      <w:r w:rsidR="00625E82" w:rsidRPr="00384032">
        <w:rPr>
          <w:rFonts w:ascii="Times New Roman" w:hAnsi="Times New Roman" w:cs="Times New Roman"/>
          <w:sz w:val="24"/>
          <w:szCs w:val="24"/>
          <w:lang w:val="pl-PL"/>
        </w:rPr>
        <w:t>.. zł</w:t>
      </w:r>
      <w:r w:rsidR="00FF341B" w:rsidRPr="00384032">
        <w:rPr>
          <w:rFonts w:ascii="Times New Roman" w:hAnsi="Times New Roman" w:cs="Times New Roman"/>
          <w:sz w:val="24"/>
          <w:szCs w:val="24"/>
          <w:lang w:val="pl-PL"/>
        </w:rPr>
        <w:t xml:space="preserve">. </w:t>
      </w:r>
    </w:p>
    <w:p w14:paraId="424280CE" w14:textId="77777777" w:rsidR="002C31C1" w:rsidRPr="003248CD" w:rsidRDefault="007A39DC" w:rsidP="00F24594">
      <w:pPr>
        <w:pStyle w:val="Akapitzlist"/>
        <w:numPr>
          <w:ilvl w:val="0"/>
          <w:numId w:val="44"/>
        </w:numPr>
        <w:spacing w:before="0" w:beforeAutospacing="0" w:afterAutospacing="0" w:line="360" w:lineRule="auto"/>
        <w:rPr>
          <w:rFonts w:ascii="Times New Roman" w:hAnsi="Times New Roman" w:cs="Times New Roman"/>
          <w:sz w:val="24"/>
          <w:szCs w:val="24"/>
          <w:lang w:val="pl-PL"/>
        </w:rPr>
      </w:pPr>
      <w:bookmarkStart w:id="19" w:name="_Ref121217622"/>
      <w:r w:rsidRPr="003248CD">
        <w:rPr>
          <w:rFonts w:ascii="Times New Roman" w:hAnsi="Times New Roman" w:cs="Times New Roman"/>
          <w:sz w:val="24"/>
          <w:szCs w:val="24"/>
          <w:lang w:val="pl-PL"/>
        </w:rPr>
        <w:t xml:space="preserve">W przypadku wniesienia zabezpieczenia należytego wykonania umowy w formie innej niż </w:t>
      </w:r>
      <w:r w:rsidR="004A53AB"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pieniądzu, to w razie wydłużenia się terminu wykonania przedmiotu umowy, niezależnie od przyczyny takiego wydłużenia, Wykonawca zobowiązany jest do przedłużenia zabezpieczenia lub wniesienia nowego</w:t>
      </w:r>
      <w:r w:rsidR="002C31C1" w:rsidRPr="003248CD">
        <w:rPr>
          <w:rFonts w:ascii="Times New Roman" w:hAnsi="Times New Roman" w:cs="Times New Roman"/>
          <w:sz w:val="24"/>
          <w:szCs w:val="24"/>
          <w:lang w:val="pl-PL"/>
        </w:rPr>
        <w:t xml:space="preserve"> zabezpieczenia najpóźniej na 30</w:t>
      </w:r>
      <w:r w:rsidRPr="003248CD">
        <w:rPr>
          <w:rFonts w:ascii="Times New Roman" w:hAnsi="Times New Roman" w:cs="Times New Roman"/>
          <w:sz w:val="24"/>
          <w:szCs w:val="24"/>
          <w:lang w:val="pl-PL"/>
        </w:rPr>
        <w:t xml:space="preserve"> dni przed upływem terminu ważności dotychczasowego zabezpieczenia.</w:t>
      </w:r>
      <w:bookmarkEnd w:id="19"/>
    </w:p>
    <w:p w14:paraId="0C54269F" w14:textId="1D7FBA27" w:rsidR="007A39DC" w:rsidRPr="003248CD" w:rsidRDefault="007A39DC" w:rsidP="00F24594">
      <w:pPr>
        <w:pStyle w:val="Akapitzlist"/>
        <w:numPr>
          <w:ilvl w:val="0"/>
          <w:numId w:val="44"/>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W razie nieprzedłużenia lub niewniesienia nowego zabezpieczenia w terminie</w:t>
      </w:r>
      <w:r w:rsidR="002C31C1" w:rsidRPr="003248CD">
        <w:rPr>
          <w:rFonts w:ascii="Times New Roman" w:hAnsi="Times New Roman" w:cs="Times New Roman"/>
          <w:sz w:val="24"/>
          <w:szCs w:val="24"/>
          <w:lang w:val="pl-PL"/>
        </w:rPr>
        <w:t xml:space="preserve"> wskazanym </w:t>
      </w:r>
      <w:r w:rsidR="004A53AB" w:rsidRPr="003248CD">
        <w:rPr>
          <w:rFonts w:ascii="Times New Roman" w:hAnsi="Times New Roman" w:cs="Times New Roman"/>
          <w:sz w:val="24"/>
          <w:szCs w:val="24"/>
          <w:lang w:val="pl-PL"/>
        </w:rPr>
        <w:br/>
      </w:r>
      <w:r w:rsidR="002C31C1" w:rsidRPr="003248CD">
        <w:rPr>
          <w:rFonts w:ascii="Times New Roman" w:hAnsi="Times New Roman" w:cs="Times New Roman"/>
          <w:sz w:val="24"/>
          <w:szCs w:val="24"/>
          <w:lang w:val="pl-PL"/>
        </w:rPr>
        <w:t xml:space="preserve">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_Ref121217622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Zamawiający zmienia formę na zabezpieczenie w pieniądzu, poprzez wypłatę kwoty </w:t>
      </w:r>
      <w:r w:rsidR="004A53AB"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z dotychczasowego zabezpieczenia.</w:t>
      </w:r>
    </w:p>
    <w:p w14:paraId="135A55B1" w14:textId="77777777" w:rsidR="00CF0B30" w:rsidRPr="003248CD" w:rsidRDefault="000915EA" w:rsidP="00F24594">
      <w:pPr>
        <w:pStyle w:val="Akapitzlist"/>
        <w:numPr>
          <w:ilvl w:val="0"/>
          <w:numId w:val="44"/>
        </w:numPr>
        <w:spacing w:before="0" w:beforeAutospacing="0" w:afterAutospacing="0" w:line="360" w:lineRule="auto"/>
        <w:ind w:left="426" w:hanging="426"/>
        <w:rPr>
          <w:rFonts w:ascii="Times New Roman" w:hAnsi="Times New Roman" w:cs="Times New Roman"/>
          <w:strike/>
          <w:color w:val="FF0000"/>
          <w:sz w:val="24"/>
          <w:szCs w:val="24"/>
          <w:lang w:val="pl-PL"/>
        </w:rPr>
      </w:pPr>
      <w:bookmarkStart w:id="20" w:name="_Ref121217655"/>
      <w:r w:rsidRPr="003248CD">
        <w:rPr>
          <w:rFonts w:ascii="Times New Roman" w:hAnsi="Times New Roman" w:cs="Times New Roman"/>
          <w:sz w:val="24"/>
          <w:szCs w:val="24"/>
          <w:shd w:val="clear" w:color="auto" w:fill="FFFFFF"/>
          <w:lang w:val="pl-PL"/>
        </w:rPr>
        <w:t>Z</w:t>
      </w:r>
      <w:r w:rsidR="00E27C32" w:rsidRPr="003248CD">
        <w:rPr>
          <w:rFonts w:ascii="Times New Roman" w:hAnsi="Times New Roman" w:cs="Times New Roman"/>
          <w:sz w:val="24"/>
          <w:szCs w:val="24"/>
          <w:shd w:val="clear" w:color="auto" w:fill="FFFFFF"/>
          <w:lang w:val="pl-PL"/>
        </w:rPr>
        <w:t xml:space="preserve">amawiający zwróci Wykonawcy </w:t>
      </w:r>
      <w:r w:rsidRPr="003248CD">
        <w:rPr>
          <w:rFonts w:ascii="Times New Roman" w:hAnsi="Times New Roman" w:cs="Times New Roman"/>
          <w:sz w:val="24"/>
          <w:szCs w:val="24"/>
          <w:shd w:val="clear" w:color="auto" w:fill="FFFFFF"/>
          <w:lang w:val="pl-PL"/>
        </w:rPr>
        <w:t>70% kwoty zabezpie</w:t>
      </w:r>
      <w:r w:rsidR="002B34BD" w:rsidRPr="003248CD">
        <w:rPr>
          <w:rFonts w:ascii="Times New Roman" w:hAnsi="Times New Roman" w:cs="Times New Roman"/>
          <w:sz w:val="24"/>
          <w:szCs w:val="24"/>
          <w:shd w:val="clear" w:color="auto" w:fill="FFFFFF"/>
          <w:lang w:val="pl-PL"/>
        </w:rPr>
        <w:t>cze</w:t>
      </w:r>
      <w:r w:rsidR="0044689C" w:rsidRPr="003248CD">
        <w:rPr>
          <w:rFonts w:ascii="Times New Roman" w:hAnsi="Times New Roman" w:cs="Times New Roman"/>
          <w:sz w:val="24"/>
          <w:szCs w:val="24"/>
          <w:shd w:val="clear" w:color="auto" w:fill="FFFFFF"/>
          <w:lang w:val="pl-PL"/>
        </w:rPr>
        <w:t xml:space="preserve">nia w terminie </w:t>
      </w:r>
      <w:r w:rsidR="00BA75CB" w:rsidRPr="003248CD">
        <w:rPr>
          <w:rFonts w:ascii="Times New Roman" w:hAnsi="Times New Roman" w:cs="Times New Roman"/>
          <w:sz w:val="24"/>
          <w:szCs w:val="24"/>
          <w:shd w:val="clear" w:color="auto" w:fill="FFFFFF"/>
          <w:lang w:val="pl-PL"/>
        </w:rPr>
        <w:t xml:space="preserve">do </w:t>
      </w:r>
      <w:r w:rsidR="0044689C" w:rsidRPr="003248CD">
        <w:rPr>
          <w:rFonts w:ascii="Times New Roman" w:hAnsi="Times New Roman" w:cs="Times New Roman"/>
          <w:sz w:val="24"/>
          <w:szCs w:val="24"/>
          <w:shd w:val="clear" w:color="auto" w:fill="FFFFFF"/>
          <w:lang w:val="pl-PL"/>
        </w:rPr>
        <w:t xml:space="preserve">30 dni </w:t>
      </w:r>
      <w:r w:rsidR="005A1201" w:rsidRPr="003248CD">
        <w:rPr>
          <w:rFonts w:ascii="Times New Roman" w:hAnsi="Times New Roman" w:cs="Times New Roman"/>
          <w:sz w:val="24"/>
          <w:szCs w:val="24"/>
          <w:shd w:val="clear" w:color="auto" w:fill="FFFFFF"/>
          <w:lang w:val="pl-PL"/>
        </w:rPr>
        <w:t>od dnia</w:t>
      </w:r>
      <w:r w:rsidRPr="003248CD">
        <w:rPr>
          <w:rFonts w:ascii="Times New Roman" w:hAnsi="Times New Roman" w:cs="Times New Roman"/>
          <w:sz w:val="24"/>
          <w:szCs w:val="24"/>
          <w:shd w:val="clear" w:color="auto" w:fill="FFFFFF"/>
          <w:lang w:val="pl-PL"/>
        </w:rPr>
        <w:t xml:space="preserve"> wykonania przedmiotu umowy i uznania go przez Zamawiającego za należycie wykonany</w:t>
      </w:r>
      <w:r w:rsidR="00CF0B30" w:rsidRPr="003248CD">
        <w:rPr>
          <w:rFonts w:ascii="Times New Roman" w:hAnsi="Times New Roman" w:cs="Times New Roman"/>
          <w:sz w:val="24"/>
          <w:szCs w:val="24"/>
          <w:shd w:val="clear" w:color="auto" w:fill="FFFFFF"/>
          <w:lang w:val="pl-PL"/>
        </w:rPr>
        <w:t xml:space="preserve">. Uznanie wykonania przedmiotu umowy za należycie wykonany następuje poprzez podpisanie </w:t>
      </w:r>
      <w:r w:rsidR="00CF0B30" w:rsidRPr="003248CD">
        <w:rPr>
          <w:rFonts w:ascii="Times New Roman" w:hAnsi="Times New Roman" w:cs="Times New Roman"/>
          <w:sz w:val="24"/>
          <w:szCs w:val="24"/>
          <w:lang w:val="pl-PL"/>
        </w:rPr>
        <w:t>p</w:t>
      </w:r>
      <w:r w:rsidR="0057693A" w:rsidRPr="003248CD">
        <w:rPr>
          <w:rFonts w:ascii="Times New Roman" w:hAnsi="Times New Roman" w:cs="Times New Roman"/>
          <w:sz w:val="24"/>
          <w:szCs w:val="24"/>
          <w:lang w:val="pl-PL"/>
        </w:rPr>
        <w:t>rotokołu odbioru końcowego przedmiotu umowy</w:t>
      </w:r>
      <w:r w:rsidR="00CF0B30" w:rsidRPr="003248CD">
        <w:rPr>
          <w:rFonts w:ascii="Times New Roman" w:hAnsi="Times New Roman" w:cs="Times New Roman"/>
          <w:sz w:val="24"/>
          <w:szCs w:val="24"/>
          <w:lang w:val="pl-PL"/>
        </w:rPr>
        <w:t xml:space="preserve"> </w:t>
      </w:r>
      <w:r w:rsidR="00505F54" w:rsidRPr="003248CD">
        <w:rPr>
          <w:rFonts w:ascii="Times New Roman" w:hAnsi="Times New Roman" w:cs="Times New Roman"/>
          <w:sz w:val="24"/>
          <w:szCs w:val="24"/>
          <w:lang w:val="pl-PL"/>
        </w:rPr>
        <w:t xml:space="preserve">bez zastrzeżeń lub </w:t>
      </w:r>
      <w:r w:rsidR="00CF0B30" w:rsidRPr="003248CD">
        <w:rPr>
          <w:rFonts w:ascii="Times New Roman" w:hAnsi="Times New Roman" w:cs="Times New Roman"/>
          <w:sz w:val="24"/>
          <w:szCs w:val="24"/>
          <w:lang w:val="pl-PL"/>
        </w:rPr>
        <w:t>z zastrzeżeniami.</w:t>
      </w:r>
      <w:bookmarkEnd w:id="20"/>
    </w:p>
    <w:p w14:paraId="0B96160F" w14:textId="1A9CF8F5" w:rsidR="00D06CF4" w:rsidRPr="003248CD" w:rsidRDefault="000915EA" w:rsidP="00F24594">
      <w:pPr>
        <w:pStyle w:val="Akapitzlist"/>
        <w:numPr>
          <w:ilvl w:val="0"/>
          <w:numId w:val="44"/>
        </w:numPr>
        <w:spacing w:before="0" w:beforeAutospacing="0" w:afterAutospacing="0" w:line="360" w:lineRule="auto"/>
        <w:ind w:left="426" w:hanging="426"/>
        <w:rPr>
          <w:rFonts w:ascii="Times New Roman" w:hAnsi="Times New Roman" w:cs="Times New Roman"/>
          <w:sz w:val="24"/>
          <w:szCs w:val="24"/>
          <w:lang w:val="pl-PL"/>
        </w:rPr>
      </w:pPr>
      <w:bookmarkStart w:id="21" w:name="_Ref121217664"/>
      <w:r w:rsidRPr="003248CD">
        <w:rPr>
          <w:rFonts w:ascii="Times New Roman" w:hAnsi="Times New Roman" w:cs="Times New Roman"/>
          <w:sz w:val="24"/>
          <w:szCs w:val="24"/>
          <w:shd w:val="clear" w:color="auto" w:fill="FFFFFF"/>
          <w:lang w:val="pl-PL"/>
        </w:rPr>
        <w:t>Zamawiający pozostawi 30% kwoty zabezpieczenia na zabezpieczenie roszczeń z tytułu rękojmi</w:t>
      </w:r>
      <w:r w:rsidR="0044689C" w:rsidRPr="003248CD">
        <w:rPr>
          <w:rFonts w:ascii="Times New Roman" w:hAnsi="Times New Roman" w:cs="Times New Roman"/>
          <w:sz w:val="24"/>
          <w:szCs w:val="24"/>
          <w:shd w:val="clear" w:color="auto" w:fill="FFFFFF"/>
          <w:lang w:val="pl-PL"/>
        </w:rPr>
        <w:t xml:space="preserve"> </w:t>
      </w:r>
      <w:r w:rsidRPr="003248CD">
        <w:rPr>
          <w:rFonts w:ascii="Times New Roman" w:hAnsi="Times New Roman" w:cs="Times New Roman"/>
          <w:sz w:val="24"/>
          <w:szCs w:val="24"/>
          <w:shd w:val="clear" w:color="auto" w:fill="FFFFFF"/>
          <w:lang w:val="pl-PL"/>
        </w:rPr>
        <w:t>za wady</w:t>
      </w:r>
      <w:r w:rsidR="00964826" w:rsidRPr="003248CD">
        <w:rPr>
          <w:rFonts w:ascii="Times New Roman" w:hAnsi="Times New Roman" w:cs="Times New Roman"/>
          <w:sz w:val="24"/>
          <w:szCs w:val="24"/>
          <w:shd w:val="clear" w:color="auto" w:fill="FFFFFF"/>
          <w:lang w:val="pl-PL"/>
        </w:rPr>
        <w:t xml:space="preserve">, które </w:t>
      </w:r>
      <w:r w:rsidRPr="003248CD">
        <w:rPr>
          <w:rFonts w:ascii="Times New Roman" w:hAnsi="Times New Roman" w:cs="Times New Roman"/>
          <w:sz w:val="24"/>
          <w:szCs w:val="24"/>
          <w:shd w:val="clear" w:color="auto" w:fill="FFFFFF"/>
          <w:lang w:val="pl-PL"/>
        </w:rPr>
        <w:t>zwróci Wykonawcy</w:t>
      </w:r>
      <w:r w:rsidR="00E809AB" w:rsidRPr="003248CD">
        <w:rPr>
          <w:rFonts w:ascii="Times New Roman" w:hAnsi="Times New Roman" w:cs="Times New Roman"/>
          <w:sz w:val="24"/>
          <w:szCs w:val="24"/>
          <w:shd w:val="clear" w:color="auto" w:fill="FFFFFF"/>
          <w:lang w:val="pl-PL"/>
        </w:rPr>
        <w:t xml:space="preserve"> </w:t>
      </w:r>
      <w:r w:rsidR="00964826" w:rsidRPr="003248CD">
        <w:rPr>
          <w:rFonts w:ascii="Times New Roman" w:hAnsi="Times New Roman" w:cs="Times New Roman"/>
          <w:sz w:val="24"/>
          <w:szCs w:val="24"/>
          <w:shd w:val="clear" w:color="auto" w:fill="FFFFFF"/>
          <w:lang w:val="pl-PL"/>
        </w:rPr>
        <w:t>ni</w:t>
      </w:r>
      <w:r w:rsidRPr="003248CD">
        <w:rPr>
          <w:rFonts w:ascii="Times New Roman" w:hAnsi="Times New Roman" w:cs="Times New Roman"/>
          <w:sz w:val="24"/>
          <w:szCs w:val="24"/>
          <w:shd w:val="clear" w:color="auto" w:fill="FFFFFF"/>
          <w:lang w:val="pl-PL"/>
        </w:rPr>
        <w:t>e później niż w 15. dniu po upływie okresu rękojmi</w:t>
      </w:r>
      <w:r w:rsidR="0044689C" w:rsidRPr="003248CD">
        <w:rPr>
          <w:rFonts w:ascii="Times New Roman" w:hAnsi="Times New Roman" w:cs="Times New Roman"/>
          <w:sz w:val="24"/>
          <w:szCs w:val="24"/>
          <w:shd w:val="clear" w:color="auto" w:fill="FFFFFF"/>
          <w:lang w:val="pl-PL"/>
        </w:rPr>
        <w:t xml:space="preserve"> za wady</w:t>
      </w:r>
      <w:bookmarkEnd w:id="21"/>
      <w:r w:rsidR="00384032">
        <w:rPr>
          <w:rFonts w:ascii="Times New Roman" w:hAnsi="Times New Roman" w:cs="Times New Roman"/>
          <w:sz w:val="24"/>
          <w:szCs w:val="24"/>
          <w:shd w:val="clear" w:color="auto" w:fill="FFFFFF"/>
          <w:lang w:val="pl-PL"/>
        </w:rPr>
        <w:t>.</w:t>
      </w:r>
    </w:p>
    <w:p w14:paraId="17D8FE1D" w14:textId="7097C81E" w:rsidR="005A48ED" w:rsidRPr="003248CD" w:rsidRDefault="00B36950" w:rsidP="00F24594">
      <w:pPr>
        <w:pStyle w:val="Akapitzlist"/>
        <w:numPr>
          <w:ilvl w:val="0"/>
          <w:numId w:val="44"/>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Zwrot,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_Ref121217655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4</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i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_Ref121217664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5</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dotyczy niewykorzystanego zabezpieczenia. </w:t>
      </w:r>
    </w:p>
    <w:p w14:paraId="7A996F01" w14:textId="77777777" w:rsidR="00EC799E" w:rsidRPr="003248CD" w:rsidRDefault="00EC799E" w:rsidP="00EC799E">
      <w:pPr>
        <w:pStyle w:val="Akapitzlist"/>
        <w:spacing w:before="0" w:beforeAutospacing="0" w:afterAutospacing="0" w:line="360" w:lineRule="auto"/>
        <w:ind w:left="426" w:firstLine="0"/>
        <w:rPr>
          <w:rFonts w:ascii="Times New Roman" w:hAnsi="Times New Roman" w:cs="Times New Roman"/>
          <w:sz w:val="24"/>
          <w:szCs w:val="24"/>
          <w:lang w:val="pl-PL"/>
        </w:rPr>
      </w:pPr>
    </w:p>
    <w:p w14:paraId="6B447CB6" w14:textId="77777777" w:rsidR="00BB2FF1" w:rsidRPr="003248CD" w:rsidRDefault="00D06CF4" w:rsidP="004F0E93">
      <w:pPr>
        <w:pStyle w:val="Nagwek1"/>
        <w:spacing w:before="0" w:after="0" w:line="360" w:lineRule="auto"/>
        <w:rPr>
          <w:rFonts w:ascii="Times New Roman" w:eastAsia="SimSun" w:hAnsi="Times New Roman" w:cs="Times New Roman"/>
          <w:szCs w:val="24"/>
          <w:lang w:bidi="en-US"/>
        </w:rPr>
      </w:pPr>
      <w:bookmarkStart w:id="22" w:name="_§_6_WYNAGRODZENIE"/>
      <w:bookmarkStart w:id="23" w:name="_Toc199842742"/>
      <w:bookmarkEnd w:id="22"/>
      <w:r w:rsidRPr="003248CD">
        <w:rPr>
          <w:rFonts w:ascii="Times New Roman" w:eastAsia="SimSun" w:hAnsi="Times New Roman" w:cs="Times New Roman"/>
          <w:szCs w:val="24"/>
          <w:lang w:bidi="en-US"/>
        </w:rPr>
        <w:t xml:space="preserve">§ </w:t>
      </w:r>
      <w:r w:rsidR="00331FE8" w:rsidRPr="003248CD">
        <w:rPr>
          <w:rFonts w:ascii="Times New Roman" w:eastAsia="SimSun" w:hAnsi="Times New Roman" w:cs="Times New Roman"/>
          <w:szCs w:val="24"/>
          <w:lang w:bidi="en-US"/>
        </w:rPr>
        <w:t>6</w:t>
      </w:r>
      <w:r w:rsidR="009A6FE8" w:rsidRPr="003248CD">
        <w:rPr>
          <w:rFonts w:ascii="Times New Roman" w:eastAsia="SimSun" w:hAnsi="Times New Roman" w:cs="Times New Roman"/>
          <w:szCs w:val="24"/>
          <w:lang w:bidi="en-US"/>
        </w:rPr>
        <w:t xml:space="preserve"> </w:t>
      </w:r>
      <w:r w:rsidR="00872694" w:rsidRPr="003248CD">
        <w:rPr>
          <w:rFonts w:ascii="Times New Roman" w:eastAsia="SimSun" w:hAnsi="Times New Roman" w:cs="Times New Roman"/>
          <w:szCs w:val="24"/>
          <w:lang w:bidi="en-US"/>
        </w:rPr>
        <w:t>W</w:t>
      </w:r>
      <w:r w:rsidR="003E0E8B" w:rsidRPr="003248CD">
        <w:rPr>
          <w:rFonts w:ascii="Times New Roman" w:eastAsia="SimSun" w:hAnsi="Times New Roman" w:cs="Times New Roman"/>
          <w:szCs w:val="24"/>
          <w:lang w:bidi="en-US"/>
        </w:rPr>
        <w:t>YNAGRODZENIE</w:t>
      </w:r>
      <w:bookmarkEnd w:id="23"/>
      <w:r w:rsidR="003E0E8B" w:rsidRPr="003248CD">
        <w:rPr>
          <w:rFonts w:ascii="Times New Roman" w:eastAsia="SimSun" w:hAnsi="Times New Roman" w:cs="Times New Roman"/>
          <w:szCs w:val="24"/>
          <w:lang w:bidi="en-US"/>
        </w:rPr>
        <w:t xml:space="preserve"> </w:t>
      </w:r>
    </w:p>
    <w:p w14:paraId="121CA653" w14:textId="77777777" w:rsidR="00965B8F" w:rsidRPr="00965B8F" w:rsidRDefault="00B54090" w:rsidP="00384032">
      <w:pPr>
        <w:numPr>
          <w:ilvl w:val="0"/>
          <w:numId w:val="4"/>
        </w:numPr>
        <w:suppressAutoHyphens/>
        <w:autoSpaceDN w:val="0"/>
        <w:spacing w:after="0" w:line="360" w:lineRule="auto"/>
        <w:ind w:hanging="357"/>
        <w:contextualSpacing/>
        <w:mirrorIndents/>
        <w:jc w:val="both"/>
        <w:rPr>
          <w:rFonts w:ascii="Times New Roman" w:eastAsia="SimSun" w:hAnsi="Times New Roman"/>
          <w:kern w:val="2"/>
          <w:sz w:val="24"/>
          <w:szCs w:val="24"/>
          <w:lang w:bidi="en-US"/>
        </w:rPr>
      </w:pPr>
      <w:bookmarkStart w:id="24" w:name="_Ref121217717"/>
      <w:r w:rsidRPr="00384032">
        <w:rPr>
          <w:rFonts w:ascii="Times New Roman" w:eastAsia="SimSun" w:hAnsi="Times New Roman"/>
          <w:kern w:val="2"/>
          <w:sz w:val="24"/>
          <w:szCs w:val="24"/>
          <w:lang w:bidi="en-US"/>
        </w:rPr>
        <w:t xml:space="preserve">Strony ustalają </w:t>
      </w:r>
      <w:r w:rsidRPr="00965B8F">
        <w:rPr>
          <w:rFonts w:ascii="Times New Roman" w:eastAsia="SimSun" w:hAnsi="Times New Roman"/>
          <w:kern w:val="2"/>
          <w:sz w:val="24"/>
          <w:szCs w:val="24"/>
          <w:lang w:bidi="en-US"/>
        </w:rPr>
        <w:t>wynagrodzenie Wykonawcy za wykonanie przedmiotu umowy, zgodnie z ofertą Wykonawcy</w:t>
      </w:r>
      <w:r w:rsidR="006B7BD6" w:rsidRPr="00965B8F">
        <w:rPr>
          <w:rFonts w:ascii="Times New Roman" w:eastAsia="SimSun" w:hAnsi="Times New Roman"/>
          <w:kern w:val="2"/>
          <w:sz w:val="24"/>
          <w:szCs w:val="24"/>
          <w:lang w:bidi="en-US"/>
        </w:rPr>
        <w:t xml:space="preserve"> na kwotę:</w:t>
      </w:r>
      <w:r w:rsidR="003E0E8B" w:rsidRPr="00965B8F">
        <w:rPr>
          <w:rFonts w:ascii="Times New Roman" w:eastAsia="SimSun" w:hAnsi="Times New Roman"/>
          <w:kern w:val="2"/>
          <w:sz w:val="24"/>
          <w:szCs w:val="24"/>
          <w:lang w:bidi="en-US"/>
        </w:rPr>
        <w:t xml:space="preserve"> </w:t>
      </w:r>
      <w:r w:rsidRPr="00965B8F">
        <w:rPr>
          <w:rFonts w:ascii="Times New Roman" w:eastAsia="SimSun" w:hAnsi="Times New Roman"/>
          <w:kern w:val="2"/>
          <w:sz w:val="24"/>
          <w:szCs w:val="24"/>
          <w:lang w:bidi="en-US"/>
        </w:rPr>
        <w:t>………………………….. zł (słownie:…</w:t>
      </w:r>
      <w:r w:rsidR="00A45CD2" w:rsidRPr="00965B8F">
        <w:rPr>
          <w:rFonts w:ascii="Times New Roman" w:eastAsia="SimSun" w:hAnsi="Times New Roman"/>
          <w:kern w:val="2"/>
          <w:sz w:val="24"/>
          <w:szCs w:val="24"/>
          <w:lang w:bidi="en-US"/>
        </w:rPr>
        <w:t>…………..</w:t>
      </w:r>
      <w:r w:rsidRPr="00965B8F">
        <w:rPr>
          <w:rFonts w:ascii="Times New Roman" w:eastAsia="SimSun" w:hAnsi="Times New Roman"/>
          <w:kern w:val="2"/>
          <w:sz w:val="24"/>
          <w:szCs w:val="24"/>
          <w:lang w:bidi="en-US"/>
        </w:rPr>
        <w:t>.. złotych) netto,</w:t>
      </w:r>
      <w:r w:rsidR="00BB60C9" w:rsidRPr="00965B8F">
        <w:rPr>
          <w:rFonts w:ascii="Times New Roman" w:eastAsia="SimSun" w:hAnsi="Times New Roman"/>
          <w:kern w:val="2"/>
          <w:sz w:val="24"/>
          <w:szCs w:val="24"/>
          <w:lang w:bidi="en-US"/>
        </w:rPr>
        <w:t xml:space="preserve"> plus</w:t>
      </w:r>
      <w:r w:rsidR="00BF5D18" w:rsidRPr="00965B8F">
        <w:rPr>
          <w:rFonts w:ascii="Times New Roman" w:eastAsia="SimSun" w:hAnsi="Times New Roman"/>
          <w:kern w:val="2"/>
          <w:sz w:val="24"/>
          <w:szCs w:val="24"/>
          <w:lang w:bidi="en-US"/>
        </w:rPr>
        <w:t>:</w:t>
      </w:r>
      <w:bookmarkEnd w:id="24"/>
      <w:r w:rsidR="00384032" w:rsidRPr="00965B8F">
        <w:rPr>
          <w:rFonts w:ascii="Times New Roman" w:eastAsia="SimSun" w:hAnsi="Times New Roman"/>
          <w:kern w:val="2"/>
          <w:sz w:val="24"/>
          <w:szCs w:val="24"/>
          <w:lang w:bidi="en-US"/>
        </w:rPr>
        <w:t xml:space="preserve"> </w:t>
      </w:r>
    </w:p>
    <w:p w14:paraId="6A1F9B81" w14:textId="77777777" w:rsidR="00965B8F" w:rsidRPr="00965B8F" w:rsidRDefault="00965B8F" w:rsidP="00965B8F">
      <w:pPr>
        <w:pStyle w:val="Akapitzlist"/>
        <w:numPr>
          <w:ilvl w:val="0"/>
          <w:numId w:val="107"/>
        </w:numPr>
        <w:spacing w:before="0" w:beforeAutospacing="0" w:afterAutospacing="0" w:line="360" w:lineRule="auto"/>
        <w:contextualSpacing/>
        <w:mirrorIndents/>
        <w:rPr>
          <w:rFonts w:ascii="Times New Roman" w:hAnsi="Times New Roman"/>
          <w:kern w:val="2"/>
          <w:sz w:val="24"/>
          <w:szCs w:val="24"/>
          <w:lang w:val="pl-PL"/>
        </w:rPr>
      </w:pPr>
      <w:r w:rsidRPr="00965B8F">
        <w:rPr>
          <w:rFonts w:ascii="Times New Roman" w:hAnsi="Times New Roman"/>
          <w:kern w:val="2"/>
          <w:sz w:val="24"/>
          <w:szCs w:val="24"/>
          <w:lang w:val="pl-PL"/>
        </w:rPr>
        <w:t>.…..% podatek VAT od kwoty ….…, tj. ……………… zł (słownie: …………… złotych),</w:t>
      </w:r>
    </w:p>
    <w:p w14:paraId="599D8904" w14:textId="77777777" w:rsidR="00965B8F" w:rsidRPr="00965B8F" w:rsidRDefault="00965B8F" w:rsidP="00965B8F">
      <w:pPr>
        <w:pStyle w:val="Akapitzlist"/>
        <w:numPr>
          <w:ilvl w:val="0"/>
          <w:numId w:val="107"/>
        </w:numPr>
        <w:spacing w:before="0" w:beforeAutospacing="0" w:afterAutospacing="0" w:line="360" w:lineRule="auto"/>
        <w:contextualSpacing/>
        <w:mirrorIndents/>
        <w:rPr>
          <w:rFonts w:ascii="Times New Roman" w:hAnsi="Times New Roman"/>
          <w:kern w:val="2"/>
          <w:sz w:val="24"/>
          <w:szCs w:val="24"/>
          <w:lang w:val="pl-PL"/>
        </w:rPr>
      </w:pPr>
      <w:r w:rsidRPr="00965B8F">
        <w:rPr>
          <w:rFonts w:ascii="Times New Roman" w:hAnsi="Times New Roman"/>
          <w:kern w:val="2"/>
          <w:sz w:val="24"/>
          <w:szCs w:val="24"/>
          <w:lang w:val="pl-PL"/>
        </w:rPr>
        <w:t xml:space="preserve">..… % podatek VAT od kwoty ……., tj. …………..….. zł (słownie: …………… złotych), </w:t>
      </w:r>
    </w:p>
    <w:p w14:paraId="51491DE2" w14:textId="5CF75002" w:rsidR="003E0E8B" w:rsidRPr="00384032" w:rsidRDefault="00A45CD2" w:rsidP="00965B8F">
      <w:pPr>
        <w:suppressAutoHyphens/>
        <w:autoSpaceDN w:val="0"/>
        <w:spacing w:after="0" w:line="360" w:lineRule="auto"/>
        <w:ind w:left="360"/>
        <w:contextualSpacing/>
        <w:mirrorIndents/>
        <w:jc w:val="both"/>
        <w:rPr>
          <w:rFonts w:ascii="Times New Roman" w:eastAsia="SimSun" w:hAnsi="Times New Roman"/>
          <w:kern w:val="2"/>
          <w:sz w:val="24"/>
          <w:szCs w:val="24"/>
          <w:lang w:bidi="en-US"/>
        </w:rPr>
      </w:pPr>
      <w:r w:rsidRPr="00384032">
        <w:rPr>
          <w:rFonts w:ascii="Times New Roman" w:hAnsi="Times New Roman"/>
          <w:kern w:val="2"/>
          <w:sz w:val="24"/>
          <w:szCs w:val="24"/>
        </w:rPr>
        <w:t>co łącznie stanowi kwotę</w:t>
      </w:r>
      <w:r w:rsidR="00B54090" w:rsidRPr="00384032">
        <w:rPr>
          <w:rFonts w:ascii="Times New Roman" w:hAnsi="Times New Roman"/>
          <w:kern w:val="2"/>
          <w:sz w:val="24"/>
          <w:szCs w:val="24"/>
        </w:rPr>
        <w:t>…</w:t>
      </w:r>
      <w:r w:rsidRPr="00384032">
        <w:rPr>
          <w:rFonts w:ascii="Times New Roman" w:hAnsi="Times New Roman"/>
          <w:kern w:val="2"/>
          <w:sz w:val="24"/>
          <w:szCs w:val="24"/>
        </w:rPr>
        <w:t>………</w:t>
      </w:r>
      <w:r w:rsidR="00B54090" w:rsidRPr="00384032">
        <w:rPr>
          <w:rFonts w:ascii="Times New Roman" w:hAnsi="Times New Roman"/>
          <w:kern w:val="2"/>
          <w:sz w:val="24"/>
          <w:szCs w:val="24"/>
        </w:rPr>
        <w:t xml:space="preserve">………… zł (słownie: </w:t>
      </w:r>
      <w:r w:rsidRPr="00384032">
        <w:rPr>
          <w:rFonts w:ascii="Times New Roman" w:hAnsi="Times New Roman"/>
          <w:kern w:val="2"/>
          <w:sz w:val="24"/>
          <w:szCs w:val="24"/>
        </w:rPr>
        <w:t>……..….</w:t>
      </w:r>
      <w:r w:rsidR="00B54090" w:rsidRPr="00384032">
        <w:rPr>
          <w:rFonts w:ascii="Times New Roman" w:hAnsi="Times New Roman"/>
          <w:kern w:val="2"/>
          <w:sz w:val="24"/>
          <w:szCs w:val="24"/>
        </w:rPr>
        <w:t>… złotych) brutto.</w:t>
      </w:r>
      <w:r w:rsidR="002C53D9" w:rsidRPr="00384032">
        <w:rPr>
          <w:rFonts w:ascii="Times New Roman" w:hAnsi="Times New Roman"/>
          <w:kern w:val="2"/>
          <w:sz w:val="24"/>
          <w:szCs w:val="24"/>
        </w:rPr>
        <w:t xml:space="preserve"> </w:t>
      </w:r>
    </w:p>
    <w:p w14:paraId="7D0C582A" w14:textId="340EE52A" w:rsidR="00697311" w:rsidRPr="003248CD" w:rsidRDefault="002E0AFB" w:rsidP="00BF5D18">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Wynagrodzeni</w:t>
      </w:r>
      <w:r w:rsidR="009312B8" w:rsidRPr="003248CD">
        <w:rPr>
          <w:rFonts w:ascii="Times New Roman" w:eastAsia="SimSun" w:hAnsi="Times New Roman"/>
          <w:kern w:val="2"/>
          <w:sz w:val="24"/>
          <w:szCs w:val="24"/>
          <w:lang w:bidi="en-US"/>
        </w:rPr>
        <w:t>e</w:t>
      </w:r>
      <w:r w:rsidR="00697311" w:rsidRPr="003248CD">
        <w:rPr>
          <w:rFonts w:ascii="Times New Roman" w:eastAsia="SimSun" w:hAnsi="Times New Roman"/>
          <w:kern w:val="2"/>
          <w:sz w:val="24"/>
          <w:szCs w:val="24"/>
          <w:lang w:bidi="en-US"/>
        </w:rPr>
        <w:t xml:space="preserve"> W</w:t>
      </w:r>
      <w:r w:rsidR="00697311" w:rsidRPr="003248CD">
        <w:rPr>
          <w:rFonts w:ascii="Times New Roman" w:hAnsi="Times New Roman"/>
          <w:sz w:val="24"/>
          <w:szCs w:val="24"/>
        </w:rPr>
        <w:t>ykonawcy, o którym mowa w ust.</w:t>
      </w:r>
      <w:r w:rsidR="001C409D" w:rsidRPr="003248CD">
        <w:rPr>
          <w:rFonts w:ascii="Times New Roman" w:hAnsi="Times New Roman"/>
          <w:sz w:val="24"/>
          <w:szCs w:val="24"/>
        </w:rPr>
        <w:fldChar w:fldCharType="begin"/>
      </w:r>
      <w:r w:rsidR="001C409D" w:rsidRPr="003248CD">
        <w:rPr>
          <w:rFonts w:ascii="Times New Roman" w:hAnsi="Times New Roman"/>
          <w:sz w:val="24"/>
          <w:szCs w:val="24"/>
        </w:rPr>
        <w:instrText xml:space="preserve"> REF _Ref121217717 \r \h  \* MERGEFORMAT </w:instrText>
      </w:r>
      <w:r w:rsidR="001C409D" w:rsidRPr="003248CD">
        <w:rPr>
          <w:rFonts w:ascii="Times New Roman" w:hAnsi="Times New Roman"/>
          <w:sz w:val="24"/>
          <w:szCs w:val="24"/>
        </w:rPr>
      </w:r>
      <w:r w:rsidR="001C409D" w:rsidRPr="003248CD">
        <w:rPr>
          <w:rFonts w:ascii="Times New Roman" w:hAnsi="Times New Roman"/>
          <w:sz w:val="24"/>
          <w:szCs w:val="24"/>
        </w:rPr>
        <w:fldChar w:fldCharType="separate"/>
      </w:r>
      <w:r w:rsidR="00B27D18">
        <w:rPr>
          <w:rFonts w:ascii="Times New Roman" w:hAnsi="Times New Roman"/>
          <w:sz w:val="24"/>
          <w:szCs w:val="24"/>
        </w:rPr>
        <w:t>1</w:t>
      </w:r>
      <w:r w:rsidR="001C409D" w:rsidRPr="003248CD">
        <w:rPr>
          <w:rFonts w:ascii="Times New Roman" w:hAnsi="Times New Roman"/>
          <w:sz w:val="24"/>
          <w:szCs w:val="24"/>
        </w:rPr>
        <w:fldChar w:fldCharType="end"/>
      </w:r>
      <w:r w:rsidR="00697311" w:rsidRPr="003248CD">
        <w:rPr>
          <w:rFonts w:ascii="Times New Roman" w:hAnsi="Times New Roman"/>
          <w:sz w:val="24"/>
          <w:szCs w:val="24"/>
        </w:rPr>
        <w:t xml:space="preserve"> Strony ustalają jako wynagrodzenie ryczałtowe w rozumieniu art. 632 Kodeksu cywilnego</w:t>
      </w:r>
      <w:r w:rsidR="00196689" w:rsidRPr="003248CD">
        <w:rPr>
          <w:rFonts w:ascii="Times New Roman" w:eastAsia="SimSun" w:hAnsi="Times New Roman"/>
          <w:kern w:val="2"/>
          <w:sz w:val="24"/>
          <w:szCs w:val="24"/>
          <w:lang w:bidi="en-US"/>
        </w:rPr>
        <w:t>.</w:t>
      </w:r>
    </w:p>
    <w:p w14:paraId="5D9F4721" w14:textId="6DE128CF" w:rsidR="00697311" w:rsidRPr="003248CD" w:rsidRDefault="00697311"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bookmarkStart w:id="25" w:name="_Ref121217743"/>
      <w:r w:rsidRPr="003248CD">
        <w:rPr>
          <w:rFonts w:ascii="Times New Roman" w:hAnsi="Times New Roman"/>
          <w:bCs/>
          <w:sz w:val="24"/>
          <w:szCs w:val="24"/>
        </w:rPr>
        <w:t xml:space="preserve">Wysokość wynagrodzenia, o którym mowa w ust. </w:t>
      </w:r>
      <w:r w:rsidR="000F3723">
        <w:rPr>
          <w:rFonts w:ascii="Times New Roman" w:hAnsi="Times New Roman"/>
          <w:bCs/>
          <w:sz w:val="24"/>
          <w:szCs w:val="24"/>
        </w:rPr>
        <w:t xml:space="preserve">1 </w:t>
      </w:r>
      <w:r w:rsidRPr="003248CD">
        <w:rPr>
          <w:rFonts w:ascii="Times New Roman" w:hAnsi="Times New Roman"/>
          <w:bCs/>
          <w:sz w:val="24"/>
          <w:szCs w:val="24"/>
        </w:rPr>
        <w:t>zawiera wszelkie koszty związane z realizacją przedmiotu umowy</w:t>
      </w:r>
      <w:r w:rsidRPr="003248CD">
        <w:rPr>
          <w:rFonts w:ascii="Times New Roman" w:hAnsi="Times New Roman"/>
          <w:bCs/>
          <w:color w:val="FF0000"/>
          <w:sz w:val="24"/>
          <w:szCs w:val="24"/>
        </w:rPr>
        <w:t xml:space="preserve"> </w:t>
      </w:r>
      <w:r w:rsidRPr="003248CD">
        <w:rPr>
          <w:rFonts w:ascii="Times New Roman" w:hAnsi="Times New Roman"/>
          <w:bCs/>
          <w:sz w:val="24"/>
          <w:szCs w:val="24"/>
        </w:rPr>
        <w:t>i nie może ulec zmianie w trakcie trwania umowy, poza okolicznościami, o których mowa w</w:t>
      </w:r>
      <w:r w:rsidR="006B6247" w:rsidRPr="003248CD">
        <w:rPr>
          <w:rFonts w:ascii="Times New Roman" w:hAnsi="Times New Roman"/>
          <w:bCs/>
          <w:sz w:val="24"/>
          <w:szCs w:val="24"/>
        </w:rPr>
        <w:t xml:space="preserve"> </w:t>
      </w:r>
      <w:bookmarkEnd w:id="25"/>
      <w:r w:rsidR="00992ECB" w:rsidRPr="003248CD">
        <w:rPr>
          <w:rFonts w:ascii="Times New Roman" w:eastAsia="SimSun" w:hAnsi="Times New Roman"/>
          <w:szCs w:val="24"/>
          <w:lang w:bidi="en-US"/>
        </w:rPr>
        <w:t>§</w:t>
      </w:r>
      <w:r w:rsidR="00992ECB">
        <w:rPr>
          <w:rFonts w:ascii="Times New Roman" w:eastAsia="SimSun" w:hAnsi="Times New Roman"/>
          <w:szCs w:val="24"/>
          <w:lang w:bidi="en-US"/>
        </w:rPr>
        <w:t>17 ust. 4.</w:t>
      </w:r>
    </w:p>
    <w:p w14:paraId="4278B134" w14:textId="02D8682A" w:rsidR="004A6EDB" w:rsidRPr="003248CD" w:rsidRDefault="004A6EDB"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r w:rsidRPr="003248CD">
        <w:rPr>
          <w:rFonts w:ascii="Times New Roman" w:hAnsi="Times New Roman"/>
          <w:bCs/>
          <w:sz w:val="24"/>
          <w:szCs w:val="24"/>
        </w:rPr>
        <w:lastRenderedPageBreak/>
        <w:t xml:space="preserve">Wysokość wynagrodzenia, którego zmiana nastąpiła na skutek wystąpienia okoliczności, o których mowa w ust. </w:t>
      </w:r>
      <w:r w:rsidR="001C409D" w:rsidRPr="003248CD">
        <w:rPr>
          <w:rFonts w:ascii="Times New Roman" w:hAnsi="Times New Roman"/>
          <w:bCs/>
          <w:sz w:val="24"/>
          <w:szCs w:val="24"/>
        </w:rPr>
        <w:fldChar w:fldCharType="begin"/>
      </w:r>
      <w:r w:rsidR="001C409D" w:rsidRPr="003248CD">
        <w:rPr>
          <w:rFonts w:ascii="Times New Roman" w:hAnsi="Times New Roman"/>
          <w:bCs/>
          <w:sz w:val="24"/>
          <w:szCs w:val="24"/>
        </w:rPr>
        <w:instrText xml:space="preserve"> REF _Ref121217743 \r \h  \* MERGEFORMAT </w:instrText>
      </w:r>
      <w:r w:rsidR="001C409D" w:rsidRPr="003248CD">
        <w:rPr>
          <w:rFonts w:ascii="Times New Roman" w:hAnsi="Times New Roman"/>
          <w:bCs/>
          <w:sz w:val="24"/>
          <w:szCs w:val="24"/>
        </w:rPr>
      </w:r>
      <w:r w:rsidR="001C409D" w:rsidRPr="003248CD">
        <w:rPr>
          <w:rFonts w:ascii="Times New Roman" w:hAnsi="Times New Roman"/>
          <w:bCs/>
          <w:sz w:val="24"/>
          <w:szCs w:val="24"/>
        </w:rPr>
        <w:fldChar w:fldCharType="separate"/>
      </w:r>
      <w:r w:rsidR="00B27D18">
        <w:rPr>
          <w:rFonts w:ascii="Times New Roman" w:hAnsi="Times New Roman"/>
          <w:bCs/>
          <w:sz w:val="24"/>
          <w:szCs w:val="24"/>
        </w:rPr>
        <w:t>3</w:t>
      </w:r>
      <w:r w:rsidR="001C409D" w:rsidRPr="003248CD">
        <w:rPr>
          <w:rFonts w:ascii="Times New Roman" w:hAnsi="Times New Roman"/>
          <w:bCs/>
          <w:sz w:val="24"/>
          <w:szCs w:val="24"/>
        </w:rPr>
        <w:fldChar w:fldCharType="end"/>
      </w:r>
      <w:r w:rsidRPr="003248CD">
        <w:rPr>
          <w:rFonts w:ascii="Times New Roman" w:hAnsi="Times New Roman"/>
          <w:bCs/>
          <w:sz w:val="24"/>
          <w:szCs w:val="24"/>
        </w:rPr>
        <w:t xml:space="preserve"> i przy zastosowaniu sposobu obliczenia właściwego dla tych okoliczności wynikać będzie z aneksu do umowy i stanowić będzie wysokość wynagrodzenia Wykonawcy z tytułu </w:t>
      </w:r>
      <w:r w:rsidR="004E4D63" w:rsidRPr="003248CD">
        <w:rPr>
          <w:rFonts w:ascii="Times New Roman" w:hAnsi="Times New Roman"/>
          <w:bCs/>
          <w:sz w:val="24"/>
          <w:szCs w:val="24"/>
        </w:rPr>
        <w:t>wykonania</w:t>
      </w:r>
      <w:r w:rsidRPr="003248CD">
        <w:rPr>
          <w:rFonts w:ascii="Times New Roman" w:hAnsi="Times New Roman"/>
          <w:bCs/>
          <w:sz w:val="24"/>
          <w:szCs w:val="24"/>
        </w:rPr>
        <w:t xml:space="preserve"> umowy. </w:t>
      </w:r>
    </w:p>
    <w:p w14:paraId="2B32E72B" w14:textId="0390F301" w:rsidR="006E39C2" w:rsidRPr="003248CD"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hAnsi="Times New Roman"/>
          <w:sz w:val="24"/>
          <w:szCs w:val="24"/>
        </w:rPr>
        <w:t xml:space="preserve">Przyjęta stawka VAT do ustalenia wynagrodzenia </w:t>
      </w:r>
      <w:r w:rsidR="004175E9" w:rsidRPr="003248CD">
        <w:rPr>
          <w:rFonts w:ascii="Times New Roman" w:hAnsi="Times New Roman"/>
          <w:sz w:val="24"/>
          <w:szCs w:val="24"/>
        </w:rPr>
        <w:t>określona</w:t>
      </w:r>
      <w:r w:rsidRPr="003248CD">
        <w:rPr>
          <w:rFonts w:ascii="Times New Roman" w:hAnsi="Times New Roman"/>
          <w:sz w:val="24"/>
          <w:szCs w:val="24"/>
        </w:rPr>
        <w:t xml:space="preserve"> została w oparciu o przepisy ustawy </w:t>
      </w:r>
      <w:r w:rsidR="0006186F" w:rsidRPr="003248CD">
        <w:rPr>
          <w:rFonts w:ascii="Times New Roman" w:hAnsi="Times New Roman"/>
          <w:sz w:val="24"/>
          <w:szCs w:val="24"/>
        </w:rPr>
        <w:t xml:space="preserve">o podatku </w:t>
      </w:r>
      <w:r w:rsidRPr="003248CD">
        <w:rPr>
          <w:rFonts w:ascii="Times New Roman" w:hAnsi="Times New Roman"/>
          <w:sz w:val="24"/>
          <w:szCs w:val="24"/>
        </w:rPr>
        <w:t>od towarów i usług</w:t>
      </w:r>
      <w:r w:rsidR="0006186F" w:rsidRPr="003248CD">
        <w:rPr>
          <w:rFonts w:ascii="Times New Roman" w:hAnsi="Times New Roman"/>
          <w:sz w:val="24"/>
          <w:szCs w:val="24"/>
        </w:rPr>
        <w:t>,</w:t>
      </w:r>
      <w:r w:rsidRPr="003248CD">
        <w:rPr>
          <w:rFonts w:ascii="Times New Roman" w:hAnsi="Times New Roman"/>
          <w:sz w:val="24"/>
          <w:szCs w:val="24"/>
        </w:rPr>
        <w:t xml:space="preserve"> obowiązujące </w:t>
      </w:r>
      <w:r w:rsidR="0006186F" w:rsidRPr="003248CD">
        <w:rPr>
          <w:rFonts w:ascii="Times New Roman" w:hAnsi="Times New Roman"/>
          <w:sz w:val="24"/>
          <w:szCs w:val="24"/>
        </w:rPr>
        <w:t>w</w:t>
      </w:r>
      <w:r w:rsidRPr="003248CD">
        <w:rPr>
          <w:rFonts w:ascii="Times New Roman" w:hAnsi="Times New Roman"/>
          <w:sz w:val="24"/>
          <w:szCs w:val="24"/>
        </w:rPr>
        <w:t xml:space="preserve"> dniu </w:t>
      </w:r>
      <w:r w:rsidRPr="00384032">
        <w:rPr>
          <w:rFonts w:ascii="Times New Roman" w:hAnsi="Times New Roman"/>
          <w:sz w:val="24"/>
          <w:szCs w:val="24"/>
        </w:rPr>
        <w:t>złożenia oferty</w:t>
      </w:r>
      <w:r w:rsidR="00384032" w:rsidRPr="00384032">
        <w:rPr>
          <w:rFonts w:ascii="Times New Roman" w:hAnsi="Times New Roman"/>
          <w:sz w:val="24"/>
          <w:szCs w:val="24"/>
        </w:rPr>
        <w:t>.</w:t>
      </w:r>
    </w:p>
    <w:p w14:paraId="2208151E" w14:textId="77777777" w:rsidR="006E39C2" w:rsidRPr="003248CD"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hAnsi="Times New Roman"/>
          <w:sz w:val="24"/>
          <w:szCs w:val="24"/>
        </w:rPr>
        <w:t>Wykonawca nie może dokonać przelewu, zbycia lub obciążenia wierzytelności przysługującej mu od Zamawiającego</w:t>
      </w:r>
      <w:r w:rsidR="00862F37" w:rsidRPr="003248CD">
        <w:rPr>
          <w:rFonts w:ascii="Times New Roman" w:hAnsi="Times New Roman"/>
          <w:sz w:val="24"/>
          <w:szCs w:val="24"/>
        </w:rPr>
        <w:t>.</w:t>
      </w:r>
    </w:p>
    <w:p w14:paraId="2B1EDFAA" w14:textId="77777777" w:rsidR="00E10307" w:rsidRPr="003248CD" w:rsidRDefault="00E10307" w:rsidP="004F0E93">
      <w:pPr>
        <w:suppressAutoHyphens/>
        <w:autoSpaceDN w:val="0"/>
        <w:spacing w:after="0" w:line="360" w:lineRule="auto"/>
        <w:ind w:left="426"/>
        <w:contextualSpacing/>
        <w:mirrorIndents/>
        <w:jc w:val="both"/>
        <w:rPr>
          <w:rFonts w:ascii="Times New Roman" w:eastAsia="SimSun" w:hAnsi="Times New Roman"/>
          <w:color w:val="FF0000"/>
          <w:kern w:val="2"/>
          <w:sz w:val="24"/>
          <w:szCs w:val="24"/>
          <w:lang w:bidi="en-US"/>
        </w:rPr>
      </w:pPr>
    </w:p>
    <w:p w14:paraId="5A774656" w14:textId="77777777" w:rsidR="00111E98" w:rsidRPr="003248CD" w:rsidRDefault="00331FE8" w:rsidP="004F0E93">
      <w:pPr>
        <w:pStyle w:val="Nagwek1"/>
        <w:spacing w:before="0" w:after="0" w:line="360" w:lineRule="auto"/>
        <w:rPr>
          <w:rFonts w:ascii="Times New Roman" w:eastAsia="SimSun" w:hAnsi="Times New Roman" w:cs="Times New Roman"/>
          <w:szCs w:val="24"/>
          <w:lang w:bidi="en-US"/>
        </w:rPr>
      </w:pPr>
      <w:bookmarkStart w:id="26" w:name="_Toc199842743"/>
      <w:r w:rsidRPr="003248CD">
        <w:rPr>
          <w:rFonts w:ascii="Times New Roman" w:eastAsia="SimSun" w:hAnsi="Times New Roman" w:cs="Times New Roman"/>
          <w:szCs w:val="24"/>
          <w:lang w:bidi="en-US"/>
        </w:rPr>
        <w:t>§ 7</w:t>
      </w:r>
      <w:r w:rsidR="009A6FE8" w:rsidRPr="003248CD">
        <w:rPr>
          <w:rFonts w:ascii="Times New Roman" w:eastAsia="SimSun" w:hAnsi="Times New Roman" w:cs="Times New Roman"/>
          <w:szCs w:val="24"/>
          <w:lang w:bidi="en-US"/>
        </w:rPr>
        <w:t xml:space="preserve"> </w:t>
      </w:r>
      <w:r w:rsidR="00111E98" w:rsidRPr="003248CD">
        <w:rPr>
          <w:rFonts w:ascii="Times New Roman" w:hAnsi="Times New Roman" w:cs="Times New Roman"/>
          <w:szCs w:val="24"/>
        </w:rPr>
        <w:t>WARUNKI PŁAT</w:t>
      </w:r>
      <w:r w:rsidR="00E10307" w:rsidRPr="003248CD">
        <w:rPr>
          <w:rFonts w:ascii="Times New Roman" w:hAnsi="Times New Roman" w:cs="Times New Roman"/>
          <w:szCs w:val="24"/>
        </w:rPr>
        <w:t>NOŚCI</w:t>
      </w:r>
      <w:r w:rsidR="00554C2D" w:rsidRPr="003248CD">
        <w:rPr>
          <w:rFonts w:ascii="Times New Roman" w:hAnsi="Times New Roman" w:cs="Times New Roman"/>
          <w:szCs w:val="24"/>
        </w:rPr>
        <w:t xml:space="preserve"> </w:t>
      </w:r>
      <w:r w:rsidR="00F57B07" w:rsidRPr="003248CD">
        <w:rPr>
          <w:rFonts w:ascii="Times New Roman" w:hAnsi="Times New Roman" w:cs="Times New Roman"/>
          <w:szCs w:val="24"/>
        </w:rPr>
        <w:t>WYNAGRODZENIA</w:t>
      </w:r>
      <w:bookmarkEnd w:id="26"/>
    </w:p>
    <w:p w14:paraId="2CD23952" w14:textId="77777777" w:rsidR="0057693A" w:rsidRPr="003248CD" w:rsidRDefault="00D36D92" w:rsidP="00F24594">
      <w:pPr>
        <w:numPr>
          <w:ilvl w:val="0"/>
          <w:numId w:val="30"/>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Wynagrodzenie Wykonawcy wypłacane będzie w częściach</w:t>
      </w:r>
      <w:r w:rsidR="00A67A3F" w:rsidRPr="003248CD">
        <w:rPr>
          <w:rFonts w:ascii="Times New Roman" w:eastAsia="SimSun" w:hAnsi="Times New Roman"/>
          <w:kern w:val="2"/>
          <w:sz w:val="24"/>
          <w:szCs w:val="24"/>
          <w:lang w:bidi="en-US"/>
        </w:rPr>
        <w:t>,</w:t>
      </w:r>
      <w:r w:rsidRPr="003248CD">
        <w:rPr>
          <w:rFonts w:ascii="Times New Roman" w:eastAsia="SimSun" w:hAnsi="Times New Roman"/>
          <w:kern w:val="2"/>
          <w:sz w:val="24"/>
          <w:szCs w:val="24"/>
          <w:lang w:bidi="en-US"/>
        </w:rPr>
        <w:t xml:space="preserve"> </w:t>
      </w:r>
      <w:r w:rsidR="00183953" w:rsidRPr="003248CD">
        <w:rPr>
          <w:rFonts w:ascii="Times New Roman" w:eastAsia="SimSun" w:hAnsi="Times New Roman"/>
          <w:kern w:val="2"/>
          <w:sz w:val="24"/>
          <w:szCs w:val="24"/>
          <w:lang w:bidi="en-US"/>
        </w:rPr>
        <w:t>za wykonaną część umowy,</w:t>
      </w:r>
      <w:r w:rsidR="0057693A" w:rsidRPr="003248CD">
        <w:rPr>
          <w:rFonts w:ascii="Times New Roman" w:eastAsia="SimSun" w:hAnsi="Times New Roman"/>
          <w:kern w:val="2"/>
          <w:sz w:val="24"/>
          <w:szCs w:val="24"/>
          <w:lang w:bidi="en-US"/>
        </w:rPr>
        <w:t xml:space="preserve"> </w:t>
      </w:r>
      <w:r w:rsidR="00392415" w:rsidRPr="003248CD">
        <w:rPr>
          <w:rFonts w:ascii="Times New Roman" w:eastAsia="SimSun" w:hAnsi="Times New Roman"/>
          <w:kern w:val="2"/>
          <w:sz w:val="24"/>
          <w:szCs w:val="24"/>
          <w:lang w:bidi="en-US"/>
        </w:rPr>
        <w:t xml:space="preserve">zgodnie z podziałem częściowym ustalonym w harmonogramie, </w:t>
      </w:r>
      <w:r w:rsidR="0057693A" w:rsidRPr="003248CD">
        <w:rPr>
          <w:rFonts w:ascii="Times New Roman" w:eastAsia="SimSun" w:hAnsi="Times New Roman"/>
          <w:kern w:val="2"/>
          <w:sz w:val="24"/>
          <w:szCs w:val="24"/>
          <w:lang w:bidi="en-US"/>
        </w:rPr>
        <w:t xml:space="preserve">w wysokości określonej dla każdej </w:t>
      </w:r>
      <w:r w:rsidR="004A53AB" w:rsidRPr="003248CD">
        <w:rPr>
          <w:rFonts w:ascii="Times New Roman" w:eastAsia="SimSun" w:hAnsi="Times New Roman"/>
          <w:kern w:val="2"/>
          <w:sz w:val="24"/>
          <w:szCs w:val="24"/>
          <w:lang w:bidi="en-US"/>
        </w:rPr>
        <w:br/>
      </w:r>
      <w:r w:rsidR="0057693A" w:rsidRPr="003248CD">
        <w:rPr>
          <w:rFonts w:ascii="Times New Roman" w:eastAsia="SimSun" w:hAnsi="Times New Roman"/>
          <w:kern w:val="2"/>
          <w:sz w:val="24"/>
          <w:szCs w:val="24"/>
          <w:lang w:bidi="en-US"/>
        </w:rPr>
        <w:t xml:space="preserve">z części w harmonogramie. </w:t>
      </w:r>
    </w:p>
    <w:p w14:paraId="17EDBDBB" w14:textId="77777777" w:rsidR="00D62966" w:rsidRPr="003248CD" w:rsidRDefault="0057693A" w:rsidP="00F24594">
      <w:pPr>
        <w:numPr>
          <w:ilvl w:val="0"/>
          <w:numId w:val="30"/>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 xml:space="preserve">Wynagrodzenie Wykonawcy wypłacane będzie </w:t>
      </w:r>
      <w:r w:rsidR="00582C19" w:rsidRPr="003248CD">
        <w:rPr>
          <w:rFonts w:ascii="Times New Roman" w:eastAsia="SimSun" w:hAnsi="Times New Roman"/>
          <w:kern w:val="2"/>
          <w:sz w:val="24"/>
          <w:szCs w:val="24"/>
          <w:lang w:bidi="en-US"/>
        </w:rPr>
        <w:t>na podstawie faktur częściow</w:t>
      </w:r>
      <w:r w:rsidR="00CA2810" w:rsidRPr="003248CD">
        <w:rPr>
          <w:rFonts w:ascii="Times New Roman" w:eastAsia="SimSun" w:hAnsi="Times New Roman"/>
          <w:kern w:val="2"/>
          <w:sz w:val="24"/>
          <w:szCs w:val="24"/>
          <w:lang w:bidi="en-US"/>
        </w:rPr>
        <w:t>ych</w:t>
      </w:r>
      <w:r w:rsidR="00094C24" w:rsidRPr="003248CD">
        <w:rPr>
          <w:rFonts w:ascii="Times New Roman" w:eastAsia="SimSun" w:hAnsi="Times New Roman"/>
          <w:kern w:val="2"/>
          <w:sz w:val="24"/>
          <w:szCs w:val="24"/>
          <w:lang w:bidi="en-US"/>
        </w:rPr>
        <w:t xml:space="preserve"> i faktury końcowej.</w:t>
      </w:r>
      <w:r w:rsidRPr="003248CD">
        <w:rPr>
          <w:rFonts w:ascii="Times New Roman" w:eastAsia="SimSun" w:hAnsi="Times New Roman"/>
          <w:kern w:val="2"/>
          <w:sz w:val="24"/>
          <w:szCs w:val="24"/>
          <w:lang w:bidi="en-US"/>
        </w:rPr>
        <w:t xml:space="preserve"> </w:t>
      </w:r>
      <w:r w:rsidR="00094C24" w:rsidRPr="003248CD">
        <w:rPr>
          <w:rFonts w:ascii="Times New Roman" w:eastAsia="SimSun" w:hAnsi="Times New Roman"/>
          <w:kern w:val="2"/>
          <w:sz w:val="24"/>
          <w:szCs w:val="24"/>
          <w:lang w:bidi="en-US"/>
        </w:rPr>
        <w:t>Faktury częściowe będą wystawian</w:t>
      </w:r>
      <w:r w:rsidR="0090768A" w:rsidRPr="003248CD">
        <w:rPr>
          <w:rFonts w:ascii="Times New Roman" w:eastAsia="SimSun" w:hAnsi="Times New Roman"/>
          <w:kern w:val="2"/>
          <w:sz w:val="24"/>
          <w:szCs w:val="24"/>
          <w:lang w:bidi="en-US"/>
        </w:rPr>
        <w:t>e</w:t>
      </w:r>
      <w:r w:rsidR="00EC799E" w:rsidRPr="003248CD">
        <w:rPr>
          <w:rFonts w:ascii="Times New Roman" w:eastAsia="SimSun" w:hAnsi="Times New Roman"/>
          <w:kern w:val="2"/>
          <w:sz w:val="24"/>
          <w:szCs w:val="24"/>
          <w:lang w:bidi="en-US"/>
        </w:rPr>
        <w:t xml:space="preserve"> nie częściej niż</w:t>
      </w:r>
      <w:r w:rsidR="00094C24" w:rsidRPr="003248CD">
        <w:rPr>
          <w:rFonts w:ascii="Times New Roman" w:eastAsia="SimSun" w:hAnsi="Times New Roman"/>
          <w:kern w:val="2"/>
          <w:sz w:val="24"/>
          <w:szCs w:val="24"/>
          <w:lang w:bidi="en-US"/>
        </w:rPr>
        <w:t xml:space="preserve"> </w:t>
      </w:r>
      <w:r w:rsidR="00EA3E8D" w:rsidRPr="003248CD">
        <w:rPr>
          <w:rFonts w:ascii="Times New Roman" w:eastAsia="SimSun" w:hAnsi="Times New Roman"/>
          <w:kern w:val="2"/>
          <w:sz w:val="24"/>
          <w:szCs w:val="24"/>
          <w:lang w:bidi="en-US"/>
        </w:rPr>
        <w:t xml:space="preserve">raz w miesiącu, </w:t>
      </w:r>
      <w:r w:rsidR="00F25CBC" w:rsidRPr="003248CD">
        <w:rPr>
          <w:rFonts w:ascii="Times New Roman" w:eastAsia="SimSun" w:hAnsi="Times New Roman"/>
          <w:kern w:val="2"/>
          <w:sz w:val="24"/>
          <w:szCs w:val="24"/>
          <w:lang w:bidi="en-US"/>
        </w:rPr>
        <w:t xml:space="preserve">w oparciu </w:t>
      </w:r>
      <w:r w:rsidR="004A53AB" w:rsidRPr="003248CD">
        <w:rPr>
          <w:rFonts w:ascii="Times New Roman" w:eastAsia="SimSun" w:hAnsi="Times New Roman"/>
          <w:kern w:val="2"/>
          <w:sz w:val="24"/>
          <w:szCs w:val="24"/>
          <w:lang w:bidi="en-US"/>
        </w:rPr>
        <w:br/>
      </w:r>
      <w:r w:rsidR="00F25CBC" w:rsidRPr="003248CD">
        <w:rPr>
          <w:rFonts w:ascii="Times New Roman" w:eastAsia="SimSun" w:hAnsi="Times New Roman"/>
          <w:kern w:val="2"/>
          <w:sz w:val="24"/>
          <w:szCs w:val="24"/>
          <w:lang w:bidi="en-US"/>
        </w:rPr>
        <w:t>o protok</w:t>
      </w:r>
      <w:r w:rsidR="00EF5B99" w:rsidRPr="003248CD">
        <w:rPr>
          <w:rFonts w:ascii="Times New Roman" w:eastAsia="SimSun" w:hAnsi="Times New Roman"/>
          <w:kern w:val="2"/>
          <w:sz w:val="24"/>
          <w:szCs w:val="24"/>
          <w:lang w:bidi="en-US"/>
        </w:rPr>
        <w:t>o</w:t>
      </w:r>
      <w:r w:rsidR="00F25CBC" w:rsidRPr="003248CD">
        <w:rPr>
          <w:rFonts w:ascii="Times New Roman" w:eastAsia="SimSun" w:hAnsi="Times New Roman"/>
          <w:kern w:val="2"/>
          <w:sz w:val="24"/>
          <w:szCs w:val="24"/>
          <w:lang w:bidi="en-US"/>
        </w:rPr>
        <w:t>ł</w:t>
      </w:r>
      <w:r w:rsidR="00EF5B99" w:rsidRPr="003248CD">
        <w:rPr>
          <w:rFonts w:ascii="Times New Roman" w:eastAsia="SimSun" w:hAnsi="Times New Roman"/>
          <w:kern w:val="2"/>
          <w:sz w:val="24"/>
          <w:szCs w:val="24"/>
          <w:lang w:bidi="en-US"/>
        </w:rPr>
        <w:t>y</w:t>
      </w:r>
      <w:r w:rsidR="00F25CBC" w:rsidRPr="003248CD">
        <w:rPr>
          <w:rFonts w:ascii="Times New Roman" w:eastAsia="SimSun" w:hAnsi="Times New Roman"/>
          <w:kern w:val="2"/>
          <w:sz w:val="24"/>
          <w:szCs w:val="24"/>
          <w:lang w:bidi="en-US"/>
        </w:rPr>
        <w:t xml:space="preserve"> </w:t>
      </w:r>
      <w:r w:rsidR="00687070" w:rsidRPr="003248CD">
        <w:rPr>
          <w:rFonts w:ascii="Times New Roman" w:eastAsia="SimSun" w:hAnsi="Times New Roman"/>
          <w:kern w:val="2"/>
          <w:sz w:val="24"/>
          <w:szCs w:val="24"/>
          <w:lang w:bidi="en-US"/>
        </w:rPr>
        <w:t>odbioru częśc</w:t>
      </w:r>
      <w:r w:rsidR="00357BD7" w:rsidRPr="003248CD">
        <w:rPr>
          <w:rFonts w:ascii="Times New Roman" w:eastAsia="SimSun" w:hAnsi="Times New Roman"/>
          <w:kern w:val="2"/>
          <w:sz w:val="24"/>
          <w:szCs w:val="24"/>
          <w:lang w:bidi="en-US"/>
        </w:rPr>
        <w:t>iowego</w:t>
      </w:r>
      <w:r w:rsidRPr="003248CD">
        <w:rPr>
          <w:rFonts w:ascii="Times New Roman" w:eastAsia="SimSun" w:hAnsi="Times New Roman"/>
          <w:kern w:val="2"/>
          <w:sz w:val="24"/>
          <w:szCs w:val="24"/>
          <w:lang w:bidi="en-US"/>
        </w:rPr>
        <w:t>. Faktura częściowa może obejmować wynagrodzenie za wykonanie więcej niż jedn</w:t>
      </w:r>
      <w:r w:rsidR="00534FBF" w:rsidRPr="003248CD">
        <w:rPr>
          <w:rFonts w:ascii="Times New Roman" w:eastAsia="SimSun" w:hAnsi="Times New Roman"/>
          <w:kern w:val="2"/>
          <w:sz w:val="24"/>
          <w:szCs w:val="24"/>
          <w:lang w:bidi="en-US"/>
        </w:rPr>
        <w:t>ej</w:t>
      </w:r>
      <w:r w:rsidR="00E010F9" w:rsidRPr="003248CD">
        <w:rPr>
          <w:rFonts w:ascii="Times New Roman" w:eastAsia="SimSun" w:hAnsi="Times New Roman"/>
          <w:kern w:val="2"/>
          <w:sz w:val="24"/>
          <w:szCs w:val="24"/>
          <w:lang w:bidi="en-US"/>
        </w:rPr>
        <w:t xml:space="preserve"> </w:t>
      </w:r>
      <w:r w:rsidRPr="003248CD">
        <w:rPr>
          <w:rFonts w:ascii="Times New Roman" w:eastAsia="SimSun" w:hAnsi="Times New Roman"/>
          <w:kern w:val="2"/>
          <w:sz w:val="24"/>
          <w:szCs w:val="24"/>
          <w:lang w:bidi="en-US"/>
        </w:rPr>
        <w:t>częś</w:t>
      </w:r>
      <w:r w:rsidR="00F70341" w:rsidRPr="003248CD">
        <w:rPr>
          <w:rFonts w:ascii="Times New Roman" w:eastAsia="SimSun" w:hAnsi="Times New Roman"/>
          <w:kern w:val="2"/>
          <w:sz w:val="24"/>
          <w:szCs w:val="24"/>
          <w:lang w:bidi="en-US"/>
        </w:rPr>
        <w:t>ci</w:t>
      </w:r>
      <w:r w:rsidR="00DD04FE" w:rsidRPr="003248CD">
        <w:rPr>
          <w:rFonts w:ascii="Times New Roman" w:eastAsia="SimSun" w:hAnsi="Times New Roman"/>
          <w:kern w:val="2"/>
          <w:sz w:val="24"/>
          <w:szCs w:val="24"/>
          <w:lang w:bidi="en-US"/>
        </w:rPr>
        <w:t xml:space="preserve"> umowy</w:t>
      </w:r>
      <w:r w:rsidRPr="003248CD">
        <w:rPr>
          <w:rFonts w:ascii="Times New Roman" w:eastAsia="SimSun" w:hAnsi="Times New Roman"/>
          <w:kern w:val="2"/>
          <w:sz w:val="24"/>
          <w:szCs w:val="24"/>
          <w:lang w:bidi="en-US"/>
        </w:rPr>
        <w:t>.</w:t>
      </w:r>
      <w:r w:rsidR="00125415" w:rsidRPr="003248CD">
        <w:rPr>
          <w:rFonts w:ascii="Times New Roman" w:eastAsia="SimSun" w:hAnsi="Times New Roman"/>
          <w:kern w:val="2"/>
          <w:sz w:val="24"/>
          <w:szCs w:val="24"/>
          <w:lang w:bidi="en-US"/>
        </w:rPr>
        <w:t xml:space="preserve"> Faktura końcowa będzie wystawiona po dokonaniu odbioru końcowego przedmiotu umowy</w:t>
      </w:r>
      <w:r w:rsidR="0006186F" w:rsidRPr="003248CD">
        <w:rPr>
          <w:rFonts w:ascii="Times New Roman" w:eastAsia="SimSun" w:hAnsi="Times New Roman"/>
          <w:kern w:val="2"/>
          <w:sz w:val="24"/>
          <w:szCs w:val="24"/>
          <w:lang w:bidi="en-US"/>
        </w:rPr>
        <w:t>.</w:t>
      </w:r>
    </w:p>
    <w:p w14:paraId="16947897" w14:textId="356A4975" w:rsidR="00D62966" w:rsidRPr="00384032" w:rsidRDefault="00DD04FE" w:rsidP="00F24594">
      <w:pPr>
        <w:numPr>
          <w:ilvl w:val="0"/>
          <w:numId w:val="30"/>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 xml:space="preserve">Suma </w:t>
      </w:r>
      <w:r w:rsidR="0045603E" w:rsidRPr="003248CD">
        <w:rPr>
          <w:rFonts w:ascii="Times New Roman" w:eastAsia="SimSun" w:hAnsi="Times New Roman"/>
          <w:kern w:val="2"/>
          <w:sz w:val="24"/>
          <w:szCs w:val="24"/>
          <w:lang w:bidi="en-US"/>
        </w:rPr>
        <w:t xml:space="preserve">należności Wykonawcy </w:t>
      </w:r>
      <w:r w:rsidR="0045603E" w:rsidRPr="00384032">
        <w:rPr>
          <w:rFonts w:ascii="Times New Roman" w:eastAsia="SimSun" w:hAnsi="Times New Roman"/>
          <w:kern w:val="2"/>
          <w:sz w:val="24"/>
          <w:szCs w:val="24"/>
          <w:lang w:bidi="en-US"/>
        </w:rPr>
        <w:t xml:space="preserve">wynikających z </w:t>
      </w:r>
      <w:r w:rsidRPr="00384032">
        <w:rPr>
          <w:rFonts w:ascii="Times New Roman" w:eastAsia="SimSun" w:hAnsi="Times New Roman"/>
          <w:kern w:val="2"/>
          <w:sz w:val="24"/>
          <w:szCs w:val="24"/>
          <w:lang w:bidi="en-US"/>
        </w:rPr>
        <w:t xml:space="preserve">faktur częściowych nie może przekroczyć </w:t>
      </w:r>
      <w:r w:rsidR="00384032" w:rsidRPr="00384032">
        <w:rPr>
          <w:rFonts w:ascii="Times New Roman" w:eastAsia="SimSun" w:hAnsi="Times New Roman"/>
          <w:kern w:val="2"/>
          <w:sz w:val="24"/>
          <w:szCs w:val="24"/>
          <w:lang w:bidi="en-US"/>
        </w:rPr>
        <w:t>9</w:t>
      </w:r>
      <w:r w:rsidR="00125415" w:rsidRPr="00384032">
        <w:rPr>
          <w:rFonts w:ascii="Times New Roman" w:eastAsia="SimSun" w:hAnsi="Times New Roman"/>
          <w:kern w:val="2"/>
          <w:sz w:val="24"/>
          <w:szCs w:val="24"/>
          <w:lang w:bidi="en-US"/>
        </w:rPr>
        <w:t>0</w:t>
      </w:r>
      <w:r w:rsidR="0045603E" w:rsidRPr="00384032">
        <w:rPr>
          <w:rFonts w:ascii="Times New Roman" w:eastAsia="SimSun" w:hAnsi="Times New Roman"/>
          <w:kern w:val="2"/>
          <w:sz w:val="24"/>
          <w:szCs w:val="24"/>
          <w:lang w:bidi="en-US"/>
        </w:rPr>
        <w:t>%</w:t>
      </w:r>
      <w:r w:rsidRPr="00384032">
        <w:rPr>
          <w:rFonts w:ascii="Times New Roman" w:eastAsia="SimSun" w:hAnsi="Times New Roman"/>
          <w:kern w:val="2"/>
          <w:sz w:val="24"/>
          <w:szCs w:val="24"/>
          <w:lang w:bidi="en-US"/>
        </w:rPr>
        <w:t xml:space="preserve"> wynagrodzenia</w:t>
      </w:r>
      <w:r w:rsidR="00BF5D18" w:rsidRPr="00384032">
        <w:rPr>
          <w:rFonts w:ascii="Times New Roman" w:eastAsia="SimSun" w:hAnsi="Times New Roman"/>
          <w:kern w:val="2"/>
          <w:sz w:val="24"/>
          <w:szCs w:val="24"/>
          <w:lang w:bidi="en-US"/>
        </w:rPr>
        <w:t>.</w:t>
      </w:r>
    </w:p>
    <w:p w14:paraId="17BEC5F4" w14:textId="5359170F" w:rsidR="002058C8" w:rsidRPr="00384032" w:rsidRDefault="0057693A" w:rsidP="00F24594">
      <w:pPr>
        <w:numPr>
          <w:ilvl w:val="0"/>
          <w:numId w:val="30"/>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84032">
        <w:rPr>
          <w:rFonts w:ascii="Times New Roman" w:hAnsi="Times New Roman"/>
          <w:kern w:val="1"/>
          <w:sz w:val="24"/>
          <w:szCs w:val="24"/>
        </w:rPr>
        <w:t xml:space="preserve">Wysokość wynagrodzenia należnego Wykonawcy na podstawie </w:t>
      </w:r>
      <w:r w:rsidR="00094C24" w:rsidRPr="00384032">
        <w:rPr>
          <w:rFonts w:ascii="Times New Roman" w:hAnsi="Times New Roman"/>
          <w:kern w:val="1"/>
          <w:sz w:val="24"/>
          <w:szCs w:val="24"/>
        </w:rPr>
        <w:t xml:space="preserve">faktury końcowej </w:t>
      </w:r>
      <w:r w:rsidR="00D62966" w:rsidRPr="00384032">
        <w:rPr>
          <w:rFonts w:ascii="Times New Roman" w:hAnsi="Times New Roman"/>
          <w:kern w:val="1"/>
          <w:sz w:val="24"/>
          <w:szCs w:val="24"/>
        </w:rPr>
        <w:t xml:space="preserve">nie może wynosić </w:t>
      </w:r>
      <w:r w:rsidR="004F7C27" w:rsidRPr="00384032">
        <w:rPr>
          <w:rFonts w:ascii="Times New Roman" w:hAnsi="Times New Roman"/>
          <w:kern w:val="1"/>
          <w:sz w:val="24"/>
          <w:szCs w:val="24"/>
        </w:rPr>
        <w:t xml:space="preserve">mniej niż </w:t>
      </w:r>
      <w:r w:rsidR="00384032" w:rsidRPr="00384032">
        <w:rPr>
          <w:rFonts w:ascii="Times New Roman" w:hAnsi="Times New Roman"/>
          <w:kern w:val="1"/>
          <w:sz w:val="24"/>
          <w:szCs w:val="24"/>
        </w:rPr>
        <w:t>1</w:t>
      </w:r>
      <w:r w:rsidR="00125415" w:rsidRPr="00384032">
        <w:rPr>
          <w:rFonts w:ascii="Times New Roman" w:hAnsi="Times New Roman"/>
          <w:kern w:val="1"/>
          <w:sz w:val="24"/>
          <w:szCs w:val="24"/>
        </w:rPr>
        <w:t>0</w:t>
      </w:r>
      <w:r w:rsidR="004F7C27" w:rsidRPr="00384032">
        <w:rPr>
          <w:rFonts w:ascii="Times New Roman" w:hAnsi="Times New Roman"/>
          <w:kern w:val="1"/>
          <w:sz w:val="24"/>
          <w:szCs w:val="24"/>
        </w:rPr>
        <w:t xml:space="preserve">% </w:t>
      </w:r>
      <w:r w:rsidR="00D62966" w:rsidRPr="00384032">
        <w:rPr>
          <w:rFonts w:ascii="Times New Roman" w:hAnsi="Times New Roman"/>
          <w:kern w:val="1"/>
          <w:sz w:val="24"/>
          <w:szCs w:val="24"/>
        </w:rPr>
        <w:t>wynagrodzenia.</w:t>
      </w:r>
      <w:r w:rsidR="00A544FA" w:rsidRPr="00384032">
        <w:rPr>
          <w:rFonts w:ascii="Times New Roman" w:eastAsia="SimSun" w:hAnsi="Times New Roman"/>
          <w:kern w:val="2"/>
          <w:sz w:val="24"/>
          <w:szCs w:val="24"/>
          <w:lang w:bidi="en-US"/>
        </w:rPr>
        <w:t xml:space="preserve"> </w:t>
      </w:r>
    </w:p>
    <w:p w14:paraId="0CBCEBAC" w14:textId="77777777" w:rsidR="002058C8" w:rsidRPr="003248CD" w:rsidRDefault="002058C8"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kern w:val="2"/>
          <w:sz w:val="24"/>
          <w:szCs w:val="24"/>
          <w:lang w:val="pl-PL"/>
        </w:rPr>
        <w:t>Wynagrodzenie Wykonawcy</w:t>
      </w:r>
      <w:r w:rsidR="008E22EC" w:rsidRPr="003248CD">
        <w:rPr>
          <w:rFonts w:ascii="Times New Roman" w:hAnsi="Times New Roman" w:cs="Times New Roman"/>
          <w:kern w:val="2"/>
          <w:sz w:val="24"/>
          <w:szCs w:val="24"/>
          <w:lang w:val="pl-PL"/>
        </w:rPr>
        <w:t xml:space="preserve"> </w:t>
      </w:r>
      <w:r w:rsidRPr="003248CD">
        <w:rPr>
          <w:rFonts w:ascii="Times New Roman" w:hAnsi="Times New Roman" w:cs="Times New Roman"/>
          <w:kern w:val="2"/>
          <w:sz w:val="24"/>
          <w:szCs w:val="24"/>
          <w:lang w:val="pl-PL"/>
        </w:rPr>
        <w:t xml:space="preserve">zostanie rozliczone po podpisaniu protokołu odbioru końcowego </w:t>
      </w:r>
      <w:r w:rsidR="00D0091B" w:rsidRPr="003248CD">
        <w:rPr>
          <w:rFonts w:ascii="Times New Roman" w:hAnsi="Times New Roman" w:cs="Times New Roman"/>
          <w:kern w:val="2"/>
          <w:sz w:val="24"/>
          <w:szCs w:val="24"/>
          <w:lang w:val="pl-PL"/>
        </w:rPr>
        <w:t>przedmiotu umowy</w:t>
      </w:r>
      <w:r w:rsidRPr="003248CD">
        <w:rPr>
          <w:rFonts w:ascii="Times New Roman" w:hAnsi="Times New Roman" w:cs="Times New Roman"/>
          <w:kern w:val="2"/>
          <w:sz w:val="24"/>
          <w:szCs w:val="24"/>
          <w:lang w:val="pl-PL"/>
        </w:rPr>
        <w:t xml:space="preserve"> bez zastrzeżeń </w:t>
      </w:r>
      <w:r w:rsidR="00505F54">
        <w:rPr>
          <w:rFonts w:ascii="Times New Roman" w:hAnsi="Times New Roman" w:cs="Times New Roman"/>
          <w:kern w:val="2"/>
          <w:sz w:val="24"/>
          <w:szCs w:val="24"/>
          <w:lang w:val="pl-PL"/>
        </w:rPr>
        <w:t>lub</w:t>
      </w:r>
      <w:r w:rsidRPr="003248CD">
        <w:rPr>
          <w:rFonts w:ascii="Times New Roman" w:hAnsi="Times New Roman" w:cs="Times New Roman"/>
          <w:kern w:val="2"/>
          <w:sz w:val="24"/>
          <w:szCs w:val="24"/>
          <w:lang w:val="pl-PL"/>
        </w:rPr>
        <w:t xml:space="preserve"> z zastrzeżeniami. </w:t>
      </w:r>
    </w:p>
    <w:p w14:paraId="46A9EAA5" w14:textId="77777777" w:rsidR="005F10FB" w:rsidRPr="003248CD" w:rsidRDefault="002058C8"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27" w:name="_Ref121217778"/>
      <w:r w:rsidRPr="003248CD">
        <w:rPr>
          <w:rFonts w:ascii="Times New Roman" w:hAnsi="Times New Roman" w:cs="Times New Roman"/>
          <w:kern w:val="2"/>
          <w:sz w:val="24"/>
          <w:szCs w:val="24"/>
          <w:lang w:val="pl-PL"/>
        </w:rPr>
        <w:t>W przypadku</w:t>
      </w:r>
      <w:r w:rsidR="00C671D3" w:rsidRPr="003248CD">
        <w:rPr>
          <w:rFonts w:ascii="Times New Roman" w:hAnsi="Times New Roman" w:cs="Times New Roman"/>
          <w:kern w:val="2"/>
          <w:sz w:val="24"/>
          <w:szCs w:val="24"/>
          <w:lang w:val="pl-PL"/>
        </w:rPr>
        <w:t>, gdy w trakcie odbioru</w:t>
      </w:r>
      <w:r w:rsidR="00D0091B" w:rsidRPr="003248CD">
        <w:rPr>
          <w:rFonts w:ascii="Times New Roman" w:hAnsi="Times New Roman" w:cs="Times New Roman"/>
          <w:kern w:val="2"/>
          <w:sz w:val="24"/>
          <w:szCs w:val="24"/>
          <w:lang w:val="pl-PL"/>
        </w:rPr>
        <w:t xml:space="preserve"> końcowego przedmiotu umowy</w:t>
      </w:r>
      <w:r w:rsidR="00C671D3" w:rsidRPr="003248CD">
        <w:rPr>
          <w:rFonts w:ascii="Times New Roman" w:hAnsi="Times New Roman" w:cs="Times New Roman"/>
          <w:kern w:val="2"/>
          <w:sz w:val="24"/>
          <w:szCs w:val="24"/>
          <w:lang w:val="pl-PL"/>
        </w:rPr>
        <w:t xml:space="preserve"> oka</w:t>
      </w:r>
      <w:r w:rsidR="00F74FA3" w:rsidRPr="003248CD">
        <w:rPr>
          <w:rFonts w:ascii="Times New Roman" w:hAnsi="Times New Roman" w:cs="Times New Roman"/>
          <w:kern w:val="2"/>
          <w:sz w:val="24"/>
          <w:szCs w:val="24"/>
          <w:lang w:val="pl-PL"/>
        </w:rPr>
        <w:t>że</w:t>
      </w:r>
      <w:r w:rsidR="00C671D3" w:rsidRPr="003248CD">
        <w:rPr>
          <w:rFonts w:ascii="Times New Roman" w:hAnsi="Times New Roman" w:cs="Times New Roman"/>
          <w:kern w:val="2"/>
          <w:sz w:val="24"/>
          <w:szCs w:val="24"/>
          <w:lang w:val="pl-PL"/>
        </w:rPr>
        <w:t xml:space="preserve"> się, że przedmiot umowy ma wad</w:t>
      </w:r>
      <w:r w:rsidR="00F74FA3" w:rsidRPr="003248CD">
        <w:rPr>
          <w:rFonts w:ascii="Times New Roman" w:hAnsi="Times New Roman" w:cs="Times New Roman"/>
          <w:kern w:val="2"/>
          <w:sz w:val="24"/>
          <w:szCs w:val="24"/>
          <w:lang w:val="pl-PL"/>
        </w:rPr>
        <w:t>ę, która nie nadaje się do usunięcia, a która nie uniemożliwia użytkowani</w:t>
      </w:r>
      <w:r w:rsidR="00EA6F3B" w:rsidRPr="003248CD">
        <w:rPr>
          <w:rFonts w:ascii="Times New Roman" w:hAnsi="Times New Roman" w:cs="Times New Roman"/>
          <w:kern w:val="2"/>
          <w:sz w:val="24"/>
          <w:szCs w:val="24"/>
          <w:lang w:val="pl-PL"/>
        </w:rPr>
        <w:t>e</w:t>
      </w:r>
      <w:r w:rsidR="00F74FA3" w:rsidRPr="003248CD">
        <w:rPr>
          <w:rFonts w:ascii="Times New Roman" w:hAnsi="Times New Roman" w:cs="Times New Roman"/>
          <w:kern w:val="2"/>
          <w:sz w:val="24"/>
          <w:szCs w:val="24"/>
          <w:lang w:val="pl-PL"/>
        </w:rPr>
        <w:t xml:space="preserve"> </w:t>
      </w:r>
      <w:r w:rsidR="00D0091B" w:rsidRPr="003248CD">
        <w:rPr>
          <w:rFonts w:ascii="Times New Roman" w:hAnsi="Times New Roman" w:cs="Times New Roman"/>
          <w:kern w:val="2"/>
          <w:sz w:val="24"/>
          <w:szCs w:val="24"/>
          <w:lang w:val="pl-PL"/>
        </w:rPr>
        <w:t xml:space="preserve">obiektu </w:t>
      </w:r>
      <w:r w:rsidR="00F74FA3" w:rsidRPr="003248CD">
        <w:rPr>
          <w:rFonts w:ascii="Times New Roman" w:hAnsi="Times New Roman" w:cs="Times New Roman"/>
          <w:kern w:val="2"/>
          <w:sz w:val="24"/>
          <w:szCs w:val="24"/>
          <w:lang w:val="pl-PL"/>
        </w:rPr>
        <w:t xml:space="preserve">zgodnie z przeznaczeniem lub obowiązującymi przepisami prawa, co zostało stwierdzone </w:t>
      </w:r>
      <w:r w:rsidR="00AA1E68" w:rsidRPr="003248CD">
        <w:rPr>
          <w:rFonts w:ascii="Times New Roman" w:hAnsi="Times New Roman" w:cs="Times New Roman"/>
          <w:kern w:val="2"/>
          <w:sz w:val="24"/>
          <w:szCs w:val="24"/>
          <w:lang w:val="pl-PL"/>
        </w:rPr>
        <w:br/>
      </w:r>
      <w:r w:rsidR="00F74FA3" w:rsidRPr="003248CD">
        <w:rPr>
          <w:rFonts w:ascii="Times New Roman" w:hAnsi="Times New Roman" w:cs="Times New Roman"/>
          <w:kern w:val="2"/>
          <w:sz w:val="24"/>
          <w:szCs w:val="24"/>
          <w:lang w:val="pl-PL"/>
        </w:rPr>
        <w:t>w protokole</w:t>
      </w:r>
      <w:r w:rsidRPr="003248CD">
        <w:rPr>
          <w:rFonts w:ascii="Times New Roman" w:hAnsi="Times New Roman" w:cs="Times New Roman"/>
          <w:kern w:val="2"/>
          <w:sz w:val="24"/>
          <w:szCs w:val="24"/>
          <w:lang w:val="pl-PL"/>
        </w:rPr>
        <w:t xml:space="preserve"> odbioru końcowego </w:t>
      </w:r>
      <w:r w:rsidR="004E2EC7" w:rsidRPr="003248CD">
        <w:rPr>
          <w:rFonts w:ascii="Times New Roman" w:hAnsi="Times New Roman" w:cs="Times New Roman"/>
          <w:kern w:val="2"/>
          <w:sz w:val="24"/>
          <w:szCs w:val="24"/>
          <w:lang w:val="pl-PL"/>
        </w:rPr>
        <w:t>przedmiotu umowy</w:t>
      </w:r>
      <w:r w:rsidR="00ED2DD0" w:rsidRPr="003248CD">
        <w:rPr>
          <w:rFonts w:ascii="Times New Roman" w:hAnsi="Times New Roman" w:cs="Times New Roman"/>
          <w:kern w:val="2"/>
          <w:sz w:val="24"/>
          <w:szCs w:val="24"/>
          <w:lang w:val="pl-PL"/>
        </w:rPr>
        <w:t xml:space="preserve"> </w:t>
      </w:r>
      <w:r w:rsidRPr="003248CD">
        <w:rPr>
          <w:rFonts w:ascii="Times New Roman" w:hAnsi="Times New Roman" w:cs="Times New Roman"/>
          <w:kern w:val="2"/>
          <w:sz w:val="24"/>
          <w:szCs w:val="24"/>
          <w:lang w:val="pl-PL"/>
        </w:rPr>
        <w:t>z zastrzeżeniami</w:t>
      </w:r>
      <w:r w:rsidR="005F10FB" w:rsidRPr="003248CD">
        <w:rPr>
          <w:rFonts w:ascii="Times New Roman" w:hAnsi="Times New Roman" w:cs="Times New Roman"/>
          <w:kern w:val="2"/>
          <w:sz w:val="24"/>
          <w:szCs w:val="24"/>
          <w:lang w:val="pl-PL"/>
        </w:rPr>
        <w:t xml:space="preserve">, </w:t>
      </w:r>
      <w:r w:rsidR="00943B6A" w:rsidRPr="003248CD">
        <w:rPr>
          <w:rFonts w:ascii="Times New Roman" w:hAnsi="Times New Roman" w:cs="Times New Roman"/>
          <w:kern w:val="2"/>
          <w:sz w:val="24"/>
          <w:szCs w:val="24"/>
          <w:lang w:val="pl-PL"/>
        </w:rPr>
        <w:t>Zamawiaj</w:t>
      </w:r>
      <w:r w:rsidR="00D0091B" w:rsidRPr="003248CD">
        <w:rPr>
          <w:rFonts w:ascii="Times New Roman" w:hAnsi="Times New Roman" w:cs="Times New Roman"/>
          <w:kern w:val="2"/>
          <w:sz w:val="24"/>
          <w:szCs w:val="24"/>
          <w:lang w:val="pl-PL"/>
        </w:rPr>
        <w:t>ą</w:t>
      </w:r>
      <w:r w:rsidR="00943B6A" w:rsidRPr="003248CD">
        <w:rPr>
          <w:rFonts w:ascii="Times New Roman" w:hAnsi="Times New Roman" w:cs="Times New Roman"/>
          <w:kern w:val="2"/>
          <w:sz w:val="24"/>
          <w:szCs w:val="24"/>
          <w:lang w:val="pl-PL"/>
        </w:rPr>
        <w:t>cemu przysługuje roszczenie o obniżenie wynagrodzenia.</w:t>
      </w:r>
      <w:bookmarkEnd w:id="27"/>
      <w:r w:rsidR="00943B6A" w:rsidRPr="003248CD">
        <w:rPr>
          <w:rFonts w:ascii="Times New Roman" w:hAnsi="Times New Roman" w:cs="Times New Roman"/>
          <w:kern w:val="2"/>
          <w:sz w:val="24"/>
          <w:szCs w:val="24"/>
          <w:lang w:val="pl-PL"/>
        </w:rPr>
        <w:t xml:space="preserve"> </w:t>
      </w:r>
    </w:p>
    <w:p w14:paraId="7F9B8884" w14:textId="58A36C6E" w:rsidR="003E4588" w:rsidRPr="003248CD" w:rsidRDefault="003E4588"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28" w:name="Odbior_obnizone_wynagrodzenie"/>
      <w:bookmarkStart w:id="29" w:name="par7_ust7"/>
      <w:bookmarkStart w:id="30" w:name="_Ref121231990"/>
      <w:bookmarkEnd w:id="28"/>
      <w:bookmarkEnd w:id="29"/>
      <w:r w:rsidRPr="003248CD">
        <w:rPr>
          <w:rFonts w:ascii="Times New Roman" w:hAnsi="Times New Roman" w:cs="Times New Roman"/>
          <w:kern w:val="2"/>
          <w:sz w:val="24"/>
          <w:szCs w:val="24"/>
          <w:lang w:val="pl-PL"/>
        </w:rPr>
        <w:t xml:space="preserve">Roszczenie </w:t>
      </w:r>
      <w:r w:rsidR="00DB5B78" w:rsidRPr="003248CD">
        <w:rPr>
          <w:rFonts w:ascii="Times New Roman" w:hAnsi="Times New Roman" w:cs="Times New Roman"/>
          <w:kern w:val="2"/>
          <w:sz w:val="24"/>
          <w:szCs w:val="24"/>
          <w:lang w:val="pl-PL"/>
        </w:rPr>
        <w:t xml:space="preserve">Zamawiającego </w:t>
      </w:r>
      <w:r w:rsidRPr="003248CD">
        <w:rPr>
          <w:rFonts w:ascii="Times New Roman" w:hAnsi="Times New Roman" w:cs="Times New Roman"/>
          <w:kern w:val="2"/>
          <w:sz w:val="24"/>
          <w:szCs w:val="24"/>
          <w:lang w:val="pl-PL"/>
        </w:rPr>
        <w:t xml:space="preserve">o obniżenie wynagrodzenia, o którym mowa w ust. </w:t>
      </w:r>
      <w:r w:rsidR="001C409D" w:rsidRPr="003248CD">
        <w:rPr>
          <w:rFonts w:ascii="Times New Roman" w:hAnsi="Times New Roman" w:cs="Times New Roman"/>
          <w:kern w:val="2"/>
          <w:sz w:val="24"/>
          <w:szCs w:val="24"/>
          <w:lang w:val="pl-PL"/>
        </w:rPr>
        <w:fldChar w:fldCharType="begin"/>
      </w:r>
      <w:r w:rsidR="001C409D" w:rsidRPr="003248CD">
        <w:rPr>
          <w:rFonts w:ascii="Times New Roman" w:hAnsi="Times New Roman" w:cs="Times New Roman"/>
          <w:kern w:val="2"/>
          <w:sz w:val="24"/>
          <w:szCs w:val="24"/>
          <w:lang w:val="pl-PL"/>
        </w:rPr>
        <w:instrText xml:space="preserve"> REF _Ref121217778 \r \h  \* MERGEFORMAT </w:instrText>
      </w:r>
      <w:r w:rsidR="001C409D" w:rsidRPr="003248CD">
        <w:rPr>
          <w:rFonts w:ascii="Times New Roman" w:hAnsi="Times New Roman" w:cs="Times New Roman"/>
          <w:kern w:val="2"/>
          <w:sz w:val="24"/>
          <w:szCs w:val="24"/>
          <w:lang w:val="pl-PL"/>
        </w:rPr>
      </w:r>
      <w:r w:rsidR="001C409D" w:rsidRPr="003248CD">
        <w:rPr>
          <w:rFonts w:ascii="Times New Roman" w:hAnsi="Times New Roman" w:cs="Times New Roman"/>
          <w:kern w:val="2"/>
          <w:sz w:val="24"/>
          <w:szCs w:val="24"/>
          <w:lang w:val="pl-PL"/>
        </w:rPr>
        <w:fldChar w:fldCharType="separate"/>
      </w:r>
      <w:r w:rsidR="00B27D18">
        <w:rPr>
          <w:rFonts w:ascii="Times New Roman" w:hAnsi="Times New Roman" w:cs="Times New Roman"/>
          <w:kern w:val="2"/>
          <w:sz w:val="24"/>
          <w:szCs w:val="24"/>
          <w:lang w:val="pl-PL"/>
        </w:rPr>
        <w:t>6</w:t>
      </w:r>
      <w:r w:rsidR="001C409D" w:rsidRPr="003248CD">
        <w:rPr>
          <w:rFonts w:ascii="Times New Roman" w:hAnsi="Times New Roman" w:cs="Times New Roman"/>
          <w:kern w:val="2"/>
          <w:sz w:val="24"/>
          <w:szCs w:val="24"/>
          <w:lang w:val="pl-PL"/>
        </w:rPr>
        <w:fldChar w:fldCharType="end"/>
      </w:r>
      <w:r w:rsidRPr="003248CD">
        <w:rPr>
          <w:rFonts w:ascii="Times New Roman" w:hAnsi="Times New Roman" w:cs="Times New Roman"/>
          <w:kern w:val="2"/>
          <w:sz w:val="24"/>
          <w:szCs w:val="24"/>
          <w:lang w:val="pl-PL"/>
        </w:rPr>
        <w:t xml:space="preserve"> zostanie zaspokojone przez Wykonawcę w następujący sposób:</w:t>
      </w:r>
      <w:bookmarkEnd w:id="30"/>
    </w:p>
    <w:p w14:paraId="0CD12239" w14:textId="7DE75159" w:rsidR="003E4588" w:rsidRPr="003248CD" w:rsidRDefault="003E4588" w:rsidP="00F24594">
      <w:pPr>
        <w:pStyle w:val="Akapitzlist"/>
        <w:numPr>
          <w:ilvl w:val="0"/>
          <w:numId w:val="69"/>
        </w:numPr>
        <w:spacing w:before="0" w:beforeAutospacing="0" w:afterAutospacing="0" w:line="360" w:lineRule="auto"/>
        <w:rPr>
          <w:rFonts w:ascii="Times New Roman" w:hAnsi="Times New Roman" w:cs="Times New Roman"/>
          <w:sz w:val="24"/>
          <w:szCs w:val="24"/>
          <w:lang w:val="pl-PL"/>
        </w:rPr>
      </w:pPr>
      <w:bookmarkStart w:id="31" w:name="_Ref121217830"/>
      <w:r w:rsidRPr="003248CD">
        <w:rPr>
          <w:rFonts w:ascii="Times New Roman" w:hAnsi="Times New Roman" w:cs="Times New Roman"/>
          <w:sz w:val="24"/>
          <w:szCs w:val="24"/>
          <w:lang w:val="pl-PL"/>
        </w:rPr>
        <w:t>Strony wskażą w protokole</w:t>
      </w:r>
      <w:r w:rsidR="004E2EC7" w:rsidRPr="003248CD">
        <w:rPr>
          <w:rFonts w:ascii="Times New Roman" w:hAnsi="Times New Roman" w:cs="Times New Roman"/>
          <w:sz w:val="24"/>
          <w:szCs w:val="24"/>
          <w:lang w:val="pl-PL"/>
        </w:rPr>
        <w:t xml:space="preserve">,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_Ref121217778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6</w:t>
      </w:r>
      <w:r w:rsidR="001C409D" w:rsidRPr="003248CD">
        <w:rPr>
          <w:rFonts w:ascii="Times New Roman" w:hAnsi="Times New Roman" w:cs="Times New Roman"/>
          <w:sz w:val="24"/>
          <w:szCs w:val="24"/>
          <w:lang w:val="pl-PL"/>
        </w:rPr>
        <w:fldChar w:fldCharType="end"/>
      </w:r>
      <w:r w:rsidR="00DB5B78" w:rsidRPr="003248CD">
        <w:rPr>
          <w:rFonts w:ascii="Times New Roman" w:hAnsi="Times New Roman" w:cs="Times New Roman"/>
          <w:sz w:val="24"/>
          <w:szCs w:val="24"/>
          <w:lang w:val="pl-PL"/>
        </w:rPr>
        <w:t xml:space="preserve">, </w:t>
      </w:r>
      <w:r w:rsidR="00C671D3" w:rsidRPr="003248CD">
        <w:rPr>
          <w:rFonts w:ascii="Times New Roman" w:hAnsi="Times New Roman" w:cs="Times New Roman"/>
          <w:sz w:val="24"/>
          <w:szCs w:val="24"/>
          <w:lang w:val="pl-PL"/>
        </w:rPr>
        <w:t>części umowy dotknięte wadą, która nie nadaje się do usunięcia</w:t>
      </w:r>
      <w:r w:rsidR="00DB5B78" w:rsidRPr="003248CD">
        <w:rPr>
          <w:rFonts w:ascii="Times New Roman" w:hAnsi="Times New Roman" w:cs="Times New Roman"/>
          <w:sz w:val="24"/>
          <w:szCs w:val="24"/>
          <w:lang w:val="pl-PL"/>
        </w:rPr>
        <w:t xml:space="preserve">, a która </w:t>
      </w:r>
      <w:r w:rsidR="00C671D3" w:rsidRPr="003248CD">
        <w:rPr>
          <w:rFonts w:ascii="Times New Roman" w:hAnsi="Times New Roman" w:cs="Times New Roman"/>
          <w:sz w:val="24"/>
          <w:szCs w:val="24"/>
          <w:lang w:val="pl-PL"/>
        </w:rPr>
        <w:t>nie uniemożliwia użytkowani</w:t>
      </w:r>
      <w:r w:rsidR="00EA6F3B" w:rsidRPr="003248CD">
        <w:rPr>
          <w:rFonts w:ascii="Times New Roman" w:hAnsi="Times New Roman" w:cs="Times New Roman"/>
          <w:sz w:val="24"/>
          <w:szCs w:val="24"/>
          <w:lang w:val="pl-PL"/>
        </w:rPr>
        <w:t>e</w:t>
      </w:r>
      <w:r w:rsidR="00C671D3" w:rsidRPr="003248CD">
        <w:rPr>
          <w:rFonts w:ascii="Times New Roman" w:hAnsi="Times New Roman" w:cs="Times New Roman"/>
          <w:sz w:val="24"/>
          <w:szCs w:val="24"/>
          <w:lang w:val="pl-PL"/>
        </w:rPr>
        <w:t xml:space="preserve"> zgodnie z przeznaczeniem lub obowiązującymi przepisami prawa,</w:t>
      </w:r>
      <w:bookmarkEnd w:id="31"/>
    </w:p>
    <w:p w14:paraId="4E1A9855" w14:textId="138A136F" w:rsidR="00C671D3" w:rsidRPr="003248CD" w:rsidRDefault="00C671D3" w:rsidP="00F24594">
      <w:pPr>
        <w:pStyle w:val="Akapitzlist"/>
        <w:numPr>
          <w:ilvl w:val="0"/>
          <w:numId w:val="6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 xml:space="preserve">Strony ustalą w protokole, o którym mowa w </w:t>
      </w:r>
      <w:r w:rsidR="00DB5B78" w:rsidRPr="003248CD">
        <w:rPr>
          <w:rFonts w:ascii="Times New Roman" w:hAnsi="Times New Roman" w:cs="Times New Roman"/>
          <w:sz w:val="24"/>
          <w:szCs w:val="24"/>
          <w:lang w:val="pl-PL"/>
        </w:rPr>
        <w:t xml:space="preserve">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_Ref121217778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6</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wartość </w:t>
      </w:r>
      <w:r w:rsidR="0045603E" w:rsidRPr="003248CD">
        <w:rPr>
          <w:rFonts w:ascii="Times New Roman" w:hAnsi="Times New Roman" w:cs="Times New Roman"/>
          <w:sz w:val="24"/>
          <w:szCs w:val="24"/>
          <w:lang w:val="pl-PL"/>
        </w:rPr>
        <w:t xml:space="preserve">procentową </w:t>
      </w:r>
      <w:r w:rsidRPr="003248CD">
        <w:rPr>
          <w:rFonts w:ascii="Times New Roman" w:hAnsi="Times New Roman" w:cs="Times New Roman"/>
          <w:sz w:val="24"/>
          <w:szCs w:val="24"/>
          <w:lang w:val="pl-PL"/>
        </w:rPr>
        <w:t>części umowy dotkniętej wadą w stosunku do w</w:t>
      </w:r>
      <w:r w:rsidR="00E225E9" w:rsidRPr="003248CD">
        <w:rPr>
          <w:rFonts w:ascii="Times New Roman" w:hAnsi="Times New Roman" w:cs="Times New Roman"/>
          <w:sz w:val="24"/>
          <w:szCs w:val="24"/>
          <w:lang w:val="pl-PL"/>
        </w:rPr>
        <w:t>ynagrodzenia za wykonanie</w:t>
      </w:r>
      <w:r w:rsidRPr="003248CD">
        <w:rPr>
          <w:rFonts w:ascii="Times New Roman" w:hAnsi="Times New Roman" w:cs="Times New Roman"/>
          <w:sz w:val="24"/>
          <w:szCs w:val="24"/>
          <w:lang w:val="pl-PL"/>
        </w:rPr>
        <w:t xml:space="preserve"> tej części, wskazane</w:t>
      </w:r>
      <w:r w:rsidR="00E225E9" w:rsidRPr="003248CD">
        <w:rPr>
          <w:rFonts w:ascii="Times New Roman" w:hAnsi="Times New Roman" w:cs="Times New Roman"/>
          <w:sz w:val="24"/>
          <w:szCs w:val="24"/>
          <w:lang w:val="pl-PL"/>
        </w:rPr>
        <w:t>go</w:t>
      </w:r>
      <w:r w:rsidRPr="003248CD">
        <w:rPr>
          <w:rFonts w:ascii="Times New Roman" w:hAnsi="Times New Roman" w:cs="Times New Roman"/>
          <w:sz w:val="24"/>
          <w:szCs w:val="24"/>
          <w:lang w:val="pl-PL"/>
        </w:rPr>
        <w:t xml:space="preserve"> </w:t>
      </w:r>
      <w:r w:rsidR="0001568A">
        <w:rPr>
          <w:rFonts w:ascii="Times New Roman" w:hAnsi="Times New Roman" w:cs="Times New Roman"/>
          <w:sz w:val="24"/>
          <w:szCs w:val="24"/>
          <w:lang w:val="pl-PL"/>
        </w:rPr>
        <w:br/>
      </w:r>
      <w:r w:rsidRPr="003248CD">
        <w:rPr>
          <w:rFonts w:ascii="Times New Roman" w:hAnsi="Times New Roman" w:cs="Times New Roman"/>
          <w:sz w:val="24"/>
          <w:szCs w:val="24"/>
          <w:lang w:val="pl-PL"/>
        </w:rPr>
        <w:t>w harmonogramie,</w:t>
      </w:r>
    </w:p>
    <w:p w14:paraId="6D52D47C" w14:textId="440F5413" w:rsidR="008052B9" w:rsidRPr="003248CD" w:rsidRDefault="004E2EC7" w:rsidP="00F24594">
      <w:pPr>
        <w:pStyle w:val="Akapitzlist"/>
        <w:numPr>
          <w:ilvl w:val="0"/>
          <w:numId w:val="6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protokół,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_Ref121217778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6</w:t>
      </w:r>
      <w:r w:rsidR="001C409D" w:rsidRPr="003248CD">
        <w:rPr>
          <w:rFonts w:ascii="Times New Roman" w:hAnsi="Times New Roman" w:cs="Times New Roman"/>
          <w:sz w:val="24"/>
          <w:szCs w:val="24"/>
          <w:lang w:val="pl-PL"/>
        </w:rPr>
        <w:fldChar w:fldCharType="end"/>
      </w:r>
      <w:r w:rsidR="00DD0DE2" w:rsidRPr="003248CD">
        <w:rPr>
          <w:rFonts w:ascii="Times New Roman" w:hAnsi="Times New Roman" w:cs="Times New Roman"/>
          <w:sz w:val="24"/>
          <w:szCs w:val="24"/>
          <w:lang w:val="pl-PL"/>
        </w:rPr>
        <w:t xml:space="preserve"> podlega akceptacji przez inspektorów nadzoru inwestorskiego przed wystawieniem faktury</w:t>
      </w:r>
      <w:r w:rsidR="00EB6079" w:rsidRPr="003248CD">
        <w:rPr>
          <w:rFonts w:ascii="Times New Roman" w:hAnsi="Times New Roman" w:cs="Times New Roman"/>
          <w:sz w:val="24"/>
          <w:szCs w:val="24"/>
          <w:lang w:val="pl-PL"/>
        </w:rPr>
        <w:t xml:space="preserve"> końcowej przez Wykonawcę,</w:t>
      </w:r>
    </w:p>
    <w:p w14:paraId="1DAE908F" w14:textId="3BF69DEC" w:rsidR="00C671D3" w:rsidRPr="003248CD" w:rsidRDefault="00526995" w:rsidP="00F24594">
      <w:pPr>
        <w:pStyle w:val="Akapitzlist"/>
        <w:numPr>
          <w:ilvl w:val="0"/>
          <w:numId w:val="6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w:t>
      </w:r>
      <w:bookmarkStart w:id="32" w:name="_Hlk137638535"/>
      <w:r w:rsidRPr="003248CD">
        <w:rPr>
          <w:rFonts w:ascii="Times New Roman" w:hAnsi="Times New Roman" w:cs="Times New Roman"/>
          <w:sz w:val="24"/>
          <w:szCs w:val="24"/>
          <w:lang w:val="pl-PL"/>
        </w:rPr>
        <w:t xml:space="preserve">wystawi fakturę końcową za wykonaną część umowy na kwotę stanowiącą różnicę pomiędzy wynagrodzeniem należnym Wykonawcy na podstawie harmonogramu, </w:t>
      </w:r>
      <w:r w:rsidRPr="003248CD">
        <w:rPr>
          <w:rFonts w:ascii="Times New Roman" w:hAnsi="Times New Roman" w:cs="Times New Roman"/>
          <w:sz w:val="24"/>
          <w:szCs w:val="24"/>
          <w:lang w:val="pl-PL"/>
        </w:rPr>
        <w:br/>
        <w:t>a wartością części umowy dot</w:t>
      </w:r>
      <w:r w:rsidR="0033159D">
        <w:rPr>
          <w:rFonts w:ascii="Times New Roman" w:hAnsi="Times New Roman" w:cs="Times New Roman"/>
          <w:sz w:val="24"/>
          <w:szCs w:val="24"/>
          <w:lang w:val="pl-PL"/>
        </w:rPr>
        <w:t>k</w:t>
      </w:r>
      <w:r w:rsidRPr="003248CD">
        <w:rPr>
          <w:rFonts w:ascii="Times New Roman" w:hAnsi="Times New Roman" w:cs="Times New Roman"/>
          <w:sz w:val="24"/>
          <w:szCs w:val="24"/>
          <w:lang w:val="pl-PL"/>
        </w:rPr>
        <w:t>niętej wadą, o której mowa w pkt</w:t>
      </w:r>
      <w:r w:rsidR="0033159D">
        <w:rPr>
          <w:rFonts w:ascii="Times New Roman" w:hAnsi="Times New Roman" w:cs="Times New Roman"/>
          <w:sz w:val="24"/>
          <w:szCs w:val="24"/>
          <w:lang w:val="pl-PL"/>
        </w:rPr>
        <w:t xml:space="preserve"> 1</w:t>
      </w:r>
      <w:bookmarkEnd w:id="32"/>
      <w:r w:rsidR="005E0281">
        <w:rPr>
          <w:rFonts w:ascii="Times New Roman" w:hAnsi="Times New Roman" w:cs="Times New Roman"/>
          <w:sz w:val="24"/>
          <w:szCs w:val="24"/>
          <w:lang w:val="pl-PL"/>
        </w:rPr>
        <w:t>.</w:t>
      </w:r>
    </w:p>
    <w:p w14:paraId="4CEC8D00" w14:textId="77777777" w:rsidR="002058C8" w:rsidRPr="003248CD" w:rsidRDefault="00EF5B99"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33" w:name="_Ref121302031"/>
      <w:r w:rsidRPr="003248CD">
        <w:rPr>
          <w:rFonts w:ascii="Times New Roman" w:hAnsi="Times New Roman" w:cs="Times New Roman"/>
          <w:sz w:val="24"/>
          <w:szCs w:val="24"/>
          <w:lang w:val="pl-PL"/>
        </w:rPr>
        <w:t>Przy wystawianiu faktur zostanie zastosowana stawka podatku od towarów i usług obowiązująca w dniu jej wystawienia (w dniu powstania obowiązku podatkowego).</w:t>
      </w:r>
      <w:bookmarkEnd w:id="33"/>
    </w:p>
    <w:p w14:paraId="29EA04AE" w14:textId="77777777" w:rsidR="00ED2DD0" w:rsidRPr="005E0281" w:rsidRDefault="00094C24" w:rsidP="00F24594">
      <w:pPr>
        <w:pStyle w:val="Akapitzlist"/>
        <w:numPr>
          <w:ilvl w:val="0"/>
          <w:numId w:val="30"/>
        </w:numPr>
        <w:spacing w:before="0" w:beforeAutospacing="0" w:afterAutospacing="0" w:line="360" w:lineRule="auto"/>
        <w:ind w:hanging="357"/>
        <w:contextualSpacing/>
        <w:mirrorIndents/>
        <w:rPr>
          <w:rFonts w:ascii="Times New Roman" w:hAnsi="Times New Roman" w:cs="Times New Roman"/>
          <w:kern w:val="2"/>
          <w:sz w:val="24"/>
          <w:szCs w:val="24"/>
          <w:lang w:val="pl-PL"/>
        </w:rPr>
      </w:pPr>
      <w:r w:rsidRPr="003248CD">
        <w:rPr>
          <w:rFonts w:ascii="Times New Roman" w:hAnsi="Times New Roman" w:cs="Times New Roman"/>
          <w:sz w:val="24"/>
          <w:szCs w:val="24"/>
          <w:lang w:val="pl-PL"/>
        </w:rPr>
        <w:t xml:space="preserve">Suma należności wynikających z </w:t>
      </w:r>
      <w:r w:rsidR="00D25103" w:rsidRPr="003248CD">
        <w:rPr>
          <w:rFonts w:ascii="Times New Roman" w:hAnsi="Times New Roman" w:cs="Times New Roman"/>
          <w:sz w:val="24"/>
          <w:szCs w:val="24"/>
          <w:lang w:val="pl-PL"/>
        </w:rPr>
        <w:t xml:space="preserve">harmonogramu </w:t>
      </w:r>
      <w:r w:rsidRPr="003248CD">
        <w:rPr>
          <w:rFonts w:ascii="Times New Roman" w:hAnsi="Times New Roman" w:cs="Times New Roman"/>
          <w:sz w:val="24"/>
          <w:szCs w:val="24"/>
          <w:lang w:val="pl-PL"/>
        </w:rPr>
        <w:t>nie p</w:t>
      </w:r>
      <w:r w:rsidR="00C6263C" w:rsidRPr="003248CD">
        <w:rPr>
          <w:rFonts w:ascii="Times New Roman" w:hAnsi="Times New Roman" w:cs="Times New Roman"/>
          <w:sz w:val="24"/>
          <w:szCs w:val="24"/>
          <w:lang w:val="pl-PL"/>
        </w:rPr>
        <w:t>rzekracza</w:t>
      </w:r>
      <w:r w:rsidRPr="003248CD">
        <w:rPr>
          <w:rFonts w:ascii="Times New Roman" w:hAnsi="Times New Roman" w:cs="Times New Roman"/>
          <w:sz w:val="24"/>
          <w:szCs w:val="24"/>
          <w:lang w:val="pl-PL"/>
        </w:rPr>
        <w:t xml:space="preserve"> środków zabezpieczonych </w:t>
      </w:r>
      <w:r w:rsidR="004A53AB"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w danym roku w </w:t>
      </w:r>
      <w:r w:rsidRPr="005E0281">
        <w:rPr>
          <w:rFonts w:ascii="Times New Roman" w:hAnsi="Times New Roman" w:cs="Times New Roman"/>
          <w:sz w:val="24"/>
          <w:szCs w:val="24"/>
          <w:lang w:val="pl-PL"/>
        </w:rPr>
        <w:t xml:space="preserve">budżecie </w:t>
      </w:r>
      <w:r w:rsidR="009E64B2" w:rsidRPr="005E0281">
        <w:rPr>
          <w:rFonts w:ascii="Times New Roman" w:hAnsi="Times New Roman" w:cs="Times New Roman"/>
          <w:sz w:val="24"/>
          <w:szCs w:val="24"/>
          <w:lang w:val="pl-PL"/>
        </w:rPr>
        <w:t>Zamawiającego</w:t>
      </w:r>
      <w:r w:rsidR="0045603E" w:rsidRPr="005E0281">
        <w:rPr>
          <w:rFonts w:ascii="Times New Roman" w:hAnsi="Times New Roman" w:cs="Times New Roman"/>
          <w:sz w:val="24"/>
          <w:szCs w:val="24"/>
          <w:lang w:val="pl-PL"/>
        </w:rPr>
        <w:t>, tj.:</w:t>
      </w:r>
    </w:p>
    <w:p w14:paraId="11C24C39" w14:textId="4ABCFB44" w:rsidR="0045603E" w:rsidRPr="005E0281" w:rsidRDefault="00F43B96" w:rsidP="00F24594">
      <w:pPr>
        <w:pStyle w:val="Akapitzlist"/>
        <w:numPr>
          <w:ilvl w:val="0"/>
          <w:numId w:val="97"/>
        </w:numPr>
        <w:spacing w:before="0" w:beforeAutospacing="0" w:afterAutospacing="0" w:line="360" w:lineRule="auto"/>
        <w:ind w:hanging="357"/>
        <w:rPr>
          <w:rFonts w:ascii="Times New Roman" w:hAnsi="Times New Roman" w:cs="Times New Roman"/>
          <w:sz w:val="24"/>
          <w:szCs w:val="24"/>
          <w:lang w:val="pl-PL"/>
        </w:rPr>
      </w:pPr>
      <w:r w:rsidRPr="005E0281">
        <w:rPr>
          <w:rFonts w:ascii="Times New Roman" w:hAnsi="Times New Roman" w:cs="Times New Roman"/>
          <w:sz w:val="24"/>
          <w:szCs w:val="24"/>
          <w:lang w:val="pl-PL"/>
        </w:rPr>
        <w:t xml:space="preserve">w Uchwale budżetowej w roku </w:t>
      </w:r>
      <w:r w:rsidR="005E0281" w:rsidRPr="005E0281">
        <w:rPr>
          <w:rFonts w:ascii="Times New Roman" w:hAnsi="Times New Roman" w:cs="Times New Roman"/>
          <w:sz w:val="24"/>
          <w:szCs w:val="24"/>
          <w:lang w:val="pl-PL"/>
        </w:rPr>
        <w:t>2025.</w:t>
      </w:r>
    </w:p>
    <w:p w14:paraId="32555B7A" w14:textId="77777777" w:rsidR="00E968C8" w:rsidRPr="003248CD" w:rsidRDefault="00E968C8" w:rsidP="00F24594">
      <w:pPr>
        <w:pStyle w:val="Tekstkomentarza"/>
        <w:numPr>
          <w:ilvl w:val="0"/>
          <w:numId w:val="30"/>
        </w:numPr>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Ostatnią fakturę w danym roku kalendarzowym należy złożyć </w:t>
      </w:r>
      <w:r w:rsidR="000E0AC3" w:rsidRPr="003248CD">
        <w:rPr>
          <w:rFonts w:ascii="Times New Roman" w:hAnsi="Times New Roman"/>
          <w:sz w:val="24"/>
          <w:szCs w:val="24"/>
        </w:rPr>
        <w:t>Zamawiaj</w:t>
      </w:r>
      <w:r w:rsidR="009E64B2" w:rsidRPr="003248CD">
        <w:rPr>
          <w:rFonts w:ascii="Times New Roman" w:hAnsi="Times New Roman"/>
          <w:sz w:val="24"/>
          <w:szCs w:val="24"/>
        </w:rPr>
        <w:t>ą</w:t>
      </w:r>
      <w:r w:rsidR="000E0AC3" w:rsidRPr="003248CD">
        <w:rPr>
          <w:rFonts w:ascii="Times New Roman" w:hAnsi="Times New Roman"/>
          <w:sz w:val="24"/>
          <w:szCs w:val="24"/>
        </w:rPr>
        <w:t xml:space="preserve">cemu </w:t>
      </w:r>
      <w:r w:rsidRPr="003248CD">
        <w:rPr>
          <w:rFonts w:ascii="Times New Roman" w:hAnsi="Times New Roman"/>
          <w:sz w:val="24"/>
          <w:szCs w:val="24"/>
        </w:rPr>
        <w:t xml:space="preserve">do </w:t>
      </w:r>
      <w:r w:rsidR="00B30484" w:rsidRPr="003248CD">
        <w:rPr>
          <w:rFonts w:ascii="Times New Roman" w:hAnsi="Times New Roman"/>
          <w:sz w:val="24"/>
          <w:szCs w:val="24"/>
        </w:rPr>
        <w:t>1 grudnia</w:t>
      </w:r>
      <w:r w:rsidRPr="003248CD">
        <w:rPr>
          <w:rFonts w:ascii="Times New Roman" w:hAnsi="Times New Roman"/>
          <w:sz w:val="24"/>
          <w:szCs w:val="24"/>
        </w:rPr>
        <w:t xml:space="preserve"> danego roku.</w:t>
      </w:r>
    </w:p>
    <w:p w14:paraId="0FA3307D" w14:textId="77777777" w:rsidR="00ED2DD0"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color w:val="000000" w:themeColor="text1"/>
          <w:kern w:val="1"/>
          <w:sz w:val="24"/>
          <w:szCs w:val="24"/>
          <w:lang w:val="pl-PL"/>
        </w:rPr>
        <w:t xml:space="preserve">Termin </w:t>
      </w:r>
      <w:r w:rsidR="00B30484" w:rsidRPr="003248CD">
        <w:rPr>
          <w:rFonts w:ascii="Times New Roman" w:hAnsi="Times New Roman" w:cs="Times New Roman"/>
          <w:color w:val="000000" w:themeColor="text1"/>
          <w:kern w:val="1"/>
          <w:sz w:val="24"/>
          <w:szCs w:val="24"/>
          <w:lang w:val="pl-PL"/>
        </w:rPr>
        <w:t>zapłaty</w:t>
      </w:r>
      <w:r w:rsidRPr="003248CD">
        <w:rPr>
          <w:rFonts w:ascii="Times New Roman" w:hAnsi="Times New Roman" w:cs="Times New Roman"/>
          <w:color w:val="000000" w:themeColor="text1"/>
          <w:kern w:val="1"/>
          <w:sz w:val="24"/>
          <w:szCs w:val="24"/>
          <w:lang w:val="pl-PL"/>
        </w:rPr>
        <w:t xml:space="preserve"> </w:t>
      </w:r>
      <w:r w:rsidR="00E32F8F" w:rsidRPr="003248CD">
        <w:rPr>
          <w:rFonts w:ascii="Times New Roman" w:hAnsi="Times New Roman" w:cs="Times New Roman"/>
          <w:color w:val="000000" w:themeColor="text1"/>
          <w:kern w:val="1"/>
          <w:sz w:val="24"/>
          <w:szCs w:val="24"/>
          <w:lang w:val="pl-PL"/>
        </w:rPr>
        <w:t>wynagrodzenia</w:t>
      </w:r>
      <w:r w:rsidRPr="003248CD">
        <w:rPr>
          <w:rFonts w:ascii="Times New Roman" w:hAnsi="Times New Roman" w:cs="Times New Roman"/>
          <w:color w:val="000000" w:themeColor="text1"/>
          <w:kern w:val="1"/>
          <w:sz w:val="24"/>
          <w:szCs w:val="24"/>
          <w:lang w:val="pl-PL"/>
        </w:rPr>
        <w:t xml:space="preserve"> wynosi </w:t>
      </w:r>
      <w:r w:rsidR="00B30484" w:rsidRPr="003248CD">
        <w:rPr>
          <w:rFonts w:ascii="Times New Roman" w:hAnsi="Times New Roman" w:cs="Times New Roman"/>
          <w:color w:val="000000" w:themeColor="text1"/>
          <w:kern w:val="1"/>
          <w:sz w:val="24"/>
          <w:szCs w:val="24"/>
          <w:lang w:val="pl-PL"/>
        </w:rPr>
        <w:t xml:space="preserve">do </w:t>
      </w:r>
      <w:r w:rsidRPr="003248CD">
        <w:rPr>
          <w:rFonts w:ascii="Times New Roman" w:hAnsi="Times New Roman" w:cs="Times New Roman"/>
          <w:color w:val="000000" w:themeColor="text1"/>
          <w:kern w:val="1"/>
          <w:sz w:val="24"/>
          <w:szCs w:val="24"/>
          <w:lang w:val="pl-PL"/>
        </w:rPr>
        <w:t>30 dni licząc od daty otrzymania przez Zamawiaj</w:t>
      </w:r>
      <w:r w:rsidR="00505F54">
        <w:rPr>
          <w:rFonts w:ascii="Times New Roman" w:hAnsi="Times New Roman" w:cs="Times New Roman"/>
          <w:color w:val="000000" w:themeColor="text1"/>
          <w:kern w:val="1"/>
          <w:sz w:val="24"/>
          <w:szCs w:val="24"/>
          <w:lang w:val="pl-PL"/>
        </w:rPr>
        <w:t>ą</w:t>
      </w:r>
      <w:r w:rsidRPr="003248CD">
        <w:rPr>
          <w:rFonts w:ascii="Times New Roman" w:hAnsi="Times New Roman" w:cs="Times New Roman"/>
          <w:color w:val="000000" w:themeColor="text1"/>
          <w:kern w:val="1"/>
          <w:sz w:val="24"/>
          <w:szCs w:val="24"/>
          <w:lang w:val="pl-PL"/>
        </w:rPr>
        <w:t>cego łącznie: faktury wraz z podpisanym protokołem odbioru robót</w:t>
      </w:r>
      <w:r w:rsidR="0061086D" w:rsidRPr="003248CD">
        <w:rPr>
          <w:rFonts w:ascii="Times New Roman" w:hAnsi="Times New Roman" w:cs="Times New Roman"/>
          <w:color w:val="000000" w:themeColor="text1"/>
          <w:kern w:val="1"/>
          <w:sz w:val="24"/>
          <w:szCs w:val="24"/>
          <w:lang w:val="pl-PL"/>
        </w:rPr>
        <w:t>.</w:t>
      </w:r>
    </w:p>
    <w:p w14:paraId="0287E4BC" w14:textId="77777777" w:rsidR="00ED2DD0"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kern w:val="2"/>
          <w:sz w:val="24"/>
          <w:lang w:val="pl-PL"/>
        </w:rPr>
      </w:pPr>
      <w:r w:rsidRPr="003248CD">
        <w:rPr>
          <w:rFonts w:ascii="Times New Roman" w:hAnsi="Times New Roman" w:cs="Times New Roman"/>
          <w:color w:val="000000" w:themeColor="text1"/>
          <w:kern w:val="2"/>
          <w:sz w:val="24"/>
          <w:szCs w:val="24"/>
          <w:lang w:val="pl-PL"/>
        </w:rPr>
        <w:t xml:space="preserve">Faktury będą płatne przelewem na konto </w:t>
      </w:r>
      <w:r w:rsidRPr="003248CD">
        <w:rPr>
          <w:rFonts w:ascii="Times New Roman" w:hAnsi="Times New Roman" w:cs="Times New Roman"/>
          <w:kern w:val="2"/>
          <w:sz w:val="24"/>
          <w:szCs w:val="24"/>
          <w:lang w:val="pl-PL"/>
        </w:rPr>
        <w:t xml:space="preserve">Wykonawcy o numerze ………….. Faktura </w:t>
      </w:r>
      <w:r w:rsidRPr="003248CD">
        <w:rPr>
          <w:rFonts w:ascii="Times New Roman" w:hAnsi="Times New Roman" w:cs="Times New Roman"/>
          <w:color w:val="000000" w:themeColor="text1"/>
          <w:kern w:val="2"/>
          <w:sz w:val="24"/>
          <w:szCs w:val="24"/>
          <w:lang w:val="pl-PL"/>
        </w:rPr>
        <w:t>będzie wystawion</w:t>
      </w:r>
      <w:r w:rsidR="00C248A0" w:rsidRPr="003248CD">
        <w:rPr>
          <w:rFonts w:ascii="Times New Roman" w:hAnsi="Times New Roman" w:cs="Times New Roman"/>
          <w:color w:val="000000" w:themeColor="text1"/>
          <w:kern w:val="2"/>
          <w:sz w:val="24"/>
          <w:szCs w:val="24"/>
          <w:lang w:val="pl-PL"/>
        </w:rPr>
        <w:t>a</w:t>
      </w:r>
      <w:r w:rsidRPr="003248CD">
        <w:rPr>
          <w:rFonts w:ascii="Times New Roman" w:hAnsi="Times New Roman" w:cs="Times New Roman"/>
          <w:color w:val="000000" w:themeColor="text1"/>
          <w:kern w:val="2"/>
          <w:sz w:val="24"/>
          <w:szCs w:val="24"/>
          <w:lang w:val="pl-PL"/>
        </w:rPr>
        <w:t xml:space="preserve"> na </w:t>
      </w:r>
      <w:r w:rsidRPr="003248CD">
        <w:rPr>
          <w:rFonts w:ascii="Times New Roman" w:hAnsi="Times New Roman" w:cs="Times New Roman"/>
          <w:bCs/>
          <w:color w:val="000000" w:themeColor="text1"/>
          <w:kern w:val="2"/>
          <w:sz w:val="24"/>
          <w:szCs w:val="24"/>
          <w:lang w:val="pl-PL"/>
        </w:rPr>
        <w:t xml:space="preserve">Zamawiającego: Nabywca – Gmina Miasto Rzeszów – ul. Rynek 1, 35 – 064 Rzeszów, NIP: 813-00-08-613, Odbiorca faktury – Płatnik – Urząd Miasta Rzeszowa – Wydział Inwestycji, ul. </w:t>
      </w:r>
      <w:r w:rsidR="0078628E" w:rsidRPr="003248CD">
        <w:rPr>
          <w:rFonts w:ascii="Times New Roman" w:hAnsi="Times New Roman" w:cs="Times New Roman"/>
          <w:bCs/>
          <w:color w:val="000000" w:themeColor="text1"/>
          <w:kern w:val="2"/>
          <w:sz w:val="24"/>
          <w:szCs w:val="24"/>
          <w:lang w:val="pl-PL"/>
        </w:rPr>
        <w:t>Grunwaldzka 38</w:t>
      </w:r>
      <w:r w:rsidRPr="003248CD">
        <w:rPr>
          <w:rFonts w:ascii="Times New Roman" w:hAnsi="Times New Roman" w:cs="Times New Roman"/>
          <w:bCs/>
          <w:color w:val="000000" w:themeColor="text1"/>
          <w:kern w:val="2"/>
          <w:sz w:val="24"/>
          <w:szCs w:val="24"/>
          <w:lang w:val="pl-PL"/>
        </w:rPr>
        <w:t>, 35 – 06</w:t>
      </w:r>
      <w:r w:rsidR="0078628E" w:rsidRPr="003248CD">
        <w:rPr>
          <w:rFonts w:ascii="Times New Roman" w:hAnsi="Times New Roman" w:cs="Times New Roman"/>
          <w:bCs/>
          <w:color w:val="000000" w:themeColor="text1"/>
          <w:kern w:val="2"/>
          <w:sz w:val="24"/>
          <w:szCs w:val="24"/>
          <w:lang w:val="pl-PL"/>
        </w:rPr>
        <w:t>8</w:t>
      </w:r>
      <w:r w:rsidRPr="003248CD">
        <w:rPr>
          <w:rFonts w:ascii="Times New Roman" w:hAnsi="Times New Roman" w:cs="Times New Roman"/>
          <w:bCs/>
          <w:color w:val="000000" w:themeColor="text1"/>
          <w:kern w:val="2"/>
          <w:sz w:val="24"/>
          <w:szCs w:val="24"/>
          <w:lang w:val="pl-PL"/>
        </w:rPr>
        <w:t xml:space="preserve"> Rzeszów</w:t>
      </w:r>
      <w:r w:rsidRPr="003248CD">
        <w:rPr>
          <w:rFonts w:ascii="Times New Roman" w:hAnsi="Times New Roman" w:cs="Times New Roman"/>
          <w:color w:val="000000" w:themeColor="text1"/>
          <w:kern w:val="2"/>
          <w:sz w:val="24"/>
          <w:szCs w:val="24"/>
          <w:lang w:val="pl-PL"/>
        </w:rPr>
        <w:t>. Zmiana numeru rachunku bankowego wymaga aneksu do umowy.</w:t>
      </w:r>
      <w:r w:rsidR="00B30B5F" w:rsidRPr="003248CD">
        <w:rPr>
          <w:rFonts w:ascii="Times New Roman" w:hAnsi="Times New Roman" w:cs="Times New Roman"/>
          <w:color w:val="000000" w:themeColor="text1"/>
          <w:kern w:val="2"/>
          <w:sz w:val="24"/>
          <w:szCs w:val="24"/>
          <w:lang w:val="pl-PL"/>
        </w:rPr>
        <w:t xml:space="preserve"> Zmiana danych </w:t>
      </w:r>
      <w:r w:rsidR="00435D0D" w:rsidRPr="003248CD">
        <w:rPr>
          <w:rFonts w:ascii="Times New Roman" w:hAnsi="Times New Roman" w:cs="Times New Roman"/>
          <w:color w:val="000000" w:themeColor="text1"/>
          <w:kern w:val="2"/>
          <w:sz w:val="24"/>
          <w:szCs w:val="24"/>
          <w:lang w:val="pl-PL"/>
        </w:rPr>
        <w:t xml:space="preserve">Odbiorcy faktury – </w:t>
      </w:r>
      <w:r w:rsidR="004034F2" w:rsidRPr="003248CD">
        <w:rPr>
          <w:rFonts w:ascii="Times New Roman" w:hAnsi="Times New Roman" w:cs="Times New Roman"/>
          <w:color w:val="000000" w:themeColor="text1"/>
          <w:kern w:val="2"/>
          <w:sz w:val="24"/>
          <w:szCs w:val="24"/>
          <w:lang w:val="pl-PL"/>
        </w:rPr>
        <w:t xml:space="preserve">Płatnika </w:t>
      </w:r>
      <w:r w:rsidR="000071BF" w:rsidRPr="003248CD">
        <w:rPr>
          <w:rFonts w:ascii="Times New Roman" w:hAnsi="Times New Roman" w:cs="Times New Roman"/>
          <w:color w:val="000000" w:themeColor="text1"/>
          <w:kern w:val="2"/>
          <w:sz w:val="24"/>
          <w:szCs w:val="24"/>
          <w:lang w:val="pl-PL"/>
        </w:rPr>
        <w:t>nie wymaga aneksu do umowy; wymaga pisemnego poi</w:t>
      </w:r>
      <w:r w:rsidR="00A93BC5" w:rsidRPr="003248CD">
        <w:rPr>
          <w:rFonts w:ascii="Times New Roman" w:hAnsi="Times New Roman" w:cs="Times New Roman"/>
          <w:color w:val="000000" w:themeColor="text1"/>
          <w:kern w:val="2"/>
          <w:sz w:val="24"/>
          <w:szCs w:val="24"/>
          <w:lang w:val="pl-PL"/>
        </w:rPr>
        <w:t>n</w:t>
      </w:r>
      <w:r w:rsidR="000071BF" w:rsidRPr="003248CD">
        <w:rPr>
          <w:rFonts w:ascii="Times New Roman" w:hAnsi="Times New Roman" w:cs="Times New Roman"/>
          <w:color w:val="000000" w:themeColor="text1"/>
          <w:kern w:val="2"/>
          <w:sz w:val="24"/>
          <w:szCs w:val="24"/>
          <w:lang w:val="pl-PL"/>
        </w:rPr>
        <w:t>fo</w:t>
      </w:r>
      <w:r w:rsidR="00A93BC5" w:rsidRPr="003248CD">
        <w:rPr>
          <w:rFonts w:ascii="Times New Roman" w:hAnsi="Times New Roman" w:cs="Times New Roman"/>
          <w:color w:val="000000" w:themeColor="text1"/>
          <w:kern w:val="2"/>
          <w:sz w:val="24"/>
          <w:szCs w:val="24"/>
          <w:lang w:val="pl-PL"/>
        </w:rPr>
        <w:t>r</w:t>
      </w:r>
      <w:r w:rsidR="000071BF" w:rsidRPr="003248CD">
        <w:rPr>
          <w:rFonts w:ascii="Times New Roman" w:hAnsi="Times New Roman" w:cs="Times New Roman"/>
          <w:color w:val="000000" w:themeColor="text1"/>
          <w:kern w:val="2"/>
          <w:sz w:val="24"/>
          <w:szCs w:val="24"/>
          <w:lang w:val="pl-PL"/>
        </w:rPr>
        <w:t>mowania Wykonawcy.</w:t>
      </w:r>
    </w:p>
    <w:p w14:paraId="325EB20D" w14:textId="23145429" w:rsidR="007152B0" w:rsidRPr="003248CD" w:rsidRDefault="007152B0" w:rsidP="00F24594">
      <w:pPr>
        <w:pStyle w:val="Akapitzlist"/>
        <w:numPr>
          <w:ilvl w:val="0"/>
          <w:numId w:val="30"/>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Fonts w:ascii="Times New Roman" w:hAnsi="Times New Roman" w:cs="Times New Roman"/>
          <w:color w:val="000000" w:themeColor="text1"/>
          <w:kern w:val="2"/>
          <w:sz w:val="24"/>
          <w:szCs w:val="24"/>
          <w:lang w:val="pl-PL"/>
        </w:rPr>
        <w:t xml:space="preserve">Zamawiający akceptuje </w:t>
      </w:r>
      <w:r w:rsidRPr="003248CD">
        <w:rPr>
          <w:rStyle w:val="FontStyle15"/>
          <w:rFonts w:ascii="Times New Roman" w:hAnsi="Times New Roman" w:cs="Times New Roman"/>
          <w:sz w:val="24"/>
          <w:szCs w:val="24"/>
          <w:lang w:val="pl-PL"/>
        </w:rPr>
        <w:t xml:space="preserve">wystawianie i przesyłanie przez Wykonawcę faktur, faktur korygujących duplikatów faktur, duplikatów faktur korygujących na podstawie przepisów ustawy z dnia </w:t>
      </w:r>
      <w:r w:rsidR="004A52B4" w:rsidRPr="003248CD">
        <w:rPr>
          <w:rStyle w:val="FontStyle15"/>
          <w:rFonts w:ascii="Times New Roman" w:hAnsi="Times New Roman" w:cs="Times New Roman"/>
          <w:sz w:val="24"/>
          <w:szCs w:val="24"/>
          <w:lang w:val="pl-PL"/>
        </w:rPr>
        <w:br/>
      </w:r>
      <w:r w:rsidRPr="003248CD">
        <w:rPr>
          <w:rStyle w:val="FontStyle15"/>
          <w:rFonts w:ascii="Times New Roman" w:hAnsi="Times New Roman" w:cs="Times New Roman"/>
          <w:sz w:val="24"/>
          <w:szCs w:val="24"/>
          <w:lang w:val="pl-PL"/>
        </w:rPr>
        <w:t>11 marca 2004 r. o podatku od towarów i usług i innych dokumentów wynikających z umowy, w formie elektronicznej.</w:t>
      </w:r>
    </w:p>
    <w:p w14:paraId="634F74DA" w14:textId="093872D4" w:rsidR="007152B0" w:rsidRPr="003248CD" w:rsidRDefault="00805B99" w:rsidP="00F24594">
      <w:pPr>
        <w:pStyle w:val="Akapitzlist"/>
        <w:numPr>
          <w:ilvl w:val="0"/>
          <w:numId w:val="30"/>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t>Wykonawca</w:t>
      </w:r>
      <w:r w:rsidR="007152B0" w:rsidRPr="003248CD">
        <w:rPr>
          <w:rStyle w:val="FontStyle15"/>
          <w:rFonts w:ascii="Times New Roman" w:hAnsi="Times New Roman" w:cs="Times New Roman"/>
          <w:sz w:val="24"/>
          <w:szCs w:val="24"/>
          <w:lang w:val="pl-PL"/>
        </w:rPr>
        <w:t xml:space="preserve"> zobowiązuje się do przesyłania faktur i innych dokumentów wynikających </w:t>
      </w:r>
      <w:r w:rsidR="004A52B4" w:rsidRPr="003248CD">
        <w:rPr>
          <w:rStyle w:val="FontStyle15"/>
          <w:rFonts w:ascii="Times New Roman" w:hAnsi="Times New Roman" w:cs="Times New Roman"/>
          <w:sz w:val="24"/>
          <w:szCs w:val="24"/>
          <w:lang w:val="pl-PL"/>
        </w:rPr>
        <w:br/>
      </w:r>
      <w:r w:rsidR="007152B0" w:rsidRPr="003248CD">
        <w:rPr>
          <w:rStyle w:val="FontStyle15"/>
          <w:rFonts w:ascii="Times New Roman" w:hAnsi="Times New Roman" w:cs="Times New Roman"/>
          <w:sz w:val="24"/>
          <w:szCs w:val="24"/>
          <w:lang w:val="pl-PL"/>
        </w:rPr>
        <w:t xml:space="preserve">z umowy, w formie elektronicznej na adres e-mail Zamawiającego wskazany w </w:t>
      </w:r>
      <w:r w:rsidR="00992ECB" w:rsidRPr="003248CD">
        <w:rPr>
          <w:rFonts w:ascii="Times New Roman" w:hAnsi="Times New Roman" w:cs="Times New Roman"/>
          <w:szCs w:val="24"/>
        </w:rPr>
        <w:t>§</w:t>
      </w:r>
      <w:r w:rsidR="00992ECB">
        <w:rPr>
          <w:rFonts w:ascii="Times New Roman" w:hAnsi="Times New Roman" w:cs="Times New Roman"/>
          <w:szCs w:val="24"/>
        </w:rPr>
        <w:t xml:space="preserve">22 </w:t>
      </w:r>
      <w:proofErr w:type="spellStart"/>
      <w:r w:rsidR="00992ECB">
        <w:rPr>
          <w:rFonts w:ascii="Times New Roman" w:hAnsi="Times New Roman" w:cs="Times New Roman"/>
          <w:szCs w:val="24"/>
        </w:rPr>
        <w:t>ust</w:t>
      </w:r>
      <w:proofErr w:type="spellEnd"/>
      <w:r w:rsidR="00992ECB">
        <w:rPr>
          <w:rFonts w:ascii="Times New Roman" w:hAnsi="Times New Roman" w:cs="Times New Roman"/>
          <w:szCs w:val="24"/>
        </w:rPr>
        <w:t>. 1 pkt 1,</w:t>
      </w:r>
      <w:r w:rsidR="007152B0" w:rsidRPr="003248CD">
        <w:rPr>
          <w:rStyle w:val="FontStyle15"/>
          <w:rFonts w:ascii="Times New Roman" w:hAnsi="Times New Roman" w:cs="Times New Roman"/>
          <w:sz w:val="24"/>
          <w:szCs w:val="24"/>
          <w:lang w:val="pl-PL"/>
        </w:rPr>
        <w:t xml:space="preserve"> z</w:t>
      </w:r>
      <w:r w:rsidR="000D6C46" w:rsidRPr="003248CD">
        <w:rPr>
          <w:rStyle w:val="FontStyle15"/>
          <w:rFonts w:ascii="Times New Roman" w:hAnsi="Times New Roman" w:cs="Times New Roman"/>
          <w:sz w:val="24"/>
          <w:szCs w:val="24"/>
          <w:lang w:val="pl-PL"/>
        </w:rPr>
        <w:t xml:space="preserve"> </w:t>
      </w:r>
      <w:r w:rsidR="007152B0" w:rsidRPr="003248CD">
        <w:rPr>
          <w:rStyle w:val="FontStyle15"/>
          <w:rFonts w:ascii="Times New Roman" w:hAnsi="Times New Roman" w:cs="Times New Roman"/>
          <w:sz w:val="24"/>
          <w:szCs w:val="24"/>
          <w:lang w:val="pl-PL"/>
        </w:rPr>
        <w:t xml:space="preserve">adresu e-mail Wykonawcy wskazanego w </w:t>
      </w:r>
      <w:r w:rsidR="00992ECB" w:rsidRPr="003248CD">
        <w:rPr>
          <w:rFonts w:ascii="Times New Roman" w:hAnsi="Times New Roman" w:cs="Times New Roman"/>
          <w:szCs w:val="24"/>
        </w:rPr>
        <w:t>§</w:t>
      </w:r>
      <w:r w:rsidR="00992ECB">
        <w:rPr>
          <w:rFonts w:ascii="Times New Roman" w:hAnsi="Times New Roman" w:cs="Times New Roman"/>
          <w:szCs w:val="24"/>
        </w:rPr>
        <w:t xml:space="preserve">22 </w:t>
      </w:r>
      <w:proofErr w:type="spellStart"/>
      <w:r w:rsidR="00992ECB">
        <w:rPr>
          <w:rFonts w:ascii="Times New Roman" w:hAnsi="Times New Roman" w:cs="Times New Roman"/>
          <w:szCs w:val="24"/>
        </w:rPr>
        <w:t>ust</w:t>
      </w:r>
      <w:proofErr w:type="spellEnd"/>
      <w:r w:rsidR="00992ECB">
        <w:rPr>
          <w:rFonts w:ascii="Times New Roman" w:hAnsi="Times New Roman" w:cs="Times New Roman"/>
          <w:szCs w:val="24"/>
        </w:rPr>
        <w:t>. 1 pkt 2.</w:t>
      </w:r>
    </w:p>
    <w:p w14:paraId="1E52C997" w14:textId="77777777" w:rsidR="007152B0" w:rsidRPr="003248CD" w:rsidRDefault="007152B0" w:rsidP="00F24594">
      <w:pPr>
        <w:pStyle w:val="Akapitzlist"/>
        <w:numPr>
          <w:ilvl w:val="0"/>
          <w:numId w:val="30"/>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t xml:space="preserve">Każda przesyłana faktura </w:t>
      </w:r>
      <w:r w:rsidR="00A20E85" w:rsidRPr="003248CD">
        <w:rPr>
          <w:rStyle w:val="FontStyle15"/>
          <w:rFonts w:ascii="Times New Roman" w:hAnsi="Times New Roman" w:cs="Times New Roman"/>
          <w:sz w:val="24"/>
          <w:szCs w:val="24"/>
          <w:lang w:val="pl-PL"/>
        </w:rPr>
        <w:t>po</w:t>
      </w:r>
      <w:r w:rsidRPr="003248CD">
        <w:rPr>
          <w:rStyle w:val="FontStyle15"/>
          <w:rFonts w:ascii="Times New Roman" w:hAnsi="Times New Roman" w:cs="Times New Roman"/>
          <w:sz w:val="24"/>
          <w:szCs w:val="24"/>
          <w:lang w:val="pl-PL"/>
        </w:rPr>
        <w:t>winna być zapisana w odrębnym pliku PDF z podaniem numeru faktury w nazwie pliku.</w:t>
      </w:r>
    </w:p>
    <w:p w14:paraId="690C70EE" w14:textId="77777777" w:rsidR="007152B0" w:rsidRPr="003248CD" w:rsidRDefault="007152B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lastRenderedPageBreak/>
        <w:t xml:space="preserve">Wiadomości mailowe w temacie </w:t>
      </w:r>
      <w:r w:rsidR="00A20E85" w:rsidRPr="003248CD">
        <w:rPr>
          <w:rStyle w:val="FontStyle15"/>
          <w:rFonts w:ascii="Times New Roman" w:hAnsi="Times New Roman" w:cs="Times New Roman"/>
          <w:sz w:val="24"/>
          <w:szCs w:val="24"/>
          <w:lang w:val="pl-PL"/>
        </w:rPr>
        <w:t>wiadomości</w:t>
      </w:r>
      <w:r w:rsidRPr="003248CD">
        <w:rPr>
          <w:rStyle w:val="FontStyle15"/>
          <w:rFonts w:ascii="Times New Roman" w:hAnsi="Times New Roman" w:cs="Times New Roman"/>
          <w:sz w:val="24"/>
          <w:szCs w:val="24"/>
          <w:lang w:val="pl-PL"/>
        </w:rPr>
        <w:t xml:space="preserve"> </w:t>
      </w:r>
      <w:r w:rsidR="005B2A2A" w:rsidRPr="003248CD">
        <w:rPr>
          <w:rStyle w:val="FontStyle15"/>
          <w:rFonts w:ascii="Times New Roman" w:hAnsi="Times New Roman" w:cs="Times New Roman"/>
          <w:sz w:val="24"/>
          <w:szCs w:val="24"/>
          <w:lang w:val="pl-PL"/>
        </w:rPr>
        <w:t>po</w:t>
      </w:r>
      <w:r w:rsidRPr="003248CD">
        <w:rPr>
          <w:rStyle w:val="FontStyle15"/>
          <w:rFonts w:ascii="Times New Roman" w:hAnsi="Times New Roman" w:cs="Times New Roman"/>
          <w:sz w:val="24"/>
          <w:szCs w:val="24"/>
          <w:lang w:val="pl-PL"/>
        </w:rPr>
        <w:t xml:space="preserve">winny zawierać numer przesyłanej faktury </w:t>
      </w:r>
      <w:r w:rsidR="004A53AB" w:rsidRPr="003248CD">
        <w:rPr>
          <w:rStyle w:val="FontStyle15"/>
          <w:rFonts w:ascii="Times New Roman" w:hAnsi="Times New Roman" w:cs="Times New Roman"/>
          <w:sz w:val="24"/>
          <w:szCs w:val="24"/>
          <w:lang w:val="pl-PL"/>
        </w:rPr>
        <w:br/>
      </w:r>
      <w:r w:rsidRPr="003248CD">
        <w:rPr>
          <w:rStyle w:val="FontStyle15"/>
          <w:rFonts w:ascii="Times New Roman" w:hAnsi="Times New Roman" w:cs="Times New Roman"/>
          <w:sz w:val="24"/>
          <w:szCs w:val="24"/>
          <w:lang w:val="pl-PL"/>
        </w:rPr>
        <w:t xml:space="preserve">i numer umowy, tj. odpowiednio zapisy: </w:t>
      </w:r>
      <w:r w:rsidR="005B2A2A" w:rsidRPr="003248CD">
        <w:rPr>
          <w:rStyle w:val="FontStyle15"/>
          <w:rFonts w:ascii="Times New Roman" w:hAnsi="Times New Roman" w:cs="Times New Roman"/>
          <w:sz w:val="24"/>
          <w:szCs w:val="24"/>
          <w:lang w:val="pl-PL"/>
        </w:rPr>
        <w:t>“</w:t>
      </w:r>
      <w:proofErr w:type="spellStart"/>
      <w:r w:rsidRPr="003248CD">
        <w:rPr>
          <w:rStyle w:val="FontStyle15"/>
          <w:rFonts w:ascii="Times New Roman" w:hAnsi="Times New Roman" w:cs="Times New Roman"/>
          <w:sz w:val="24"/>
          <w:szCs w:val="24"/>
          <w:lang w:val="pl-PL"/>
        </w:rPr>
        <w:t>eFaktura</w:t>
      </w:r>
      <w:proofErr w:type="spellEnd"/>
      <w:r w:rsidRPr="003248CD">
        <w:rPr>
          <w:rStyle w:val="FontStyle15"/>
          <w:rFonts w:ascii="Times New Roman" w:hAnsi="Times New Roman" w:cs="Times New Roman"/>
          <w:sz w:val="24"/>
          <w:szCs w:val="24"/>
          <w:lang w:val="pl-PL"/>
        </w:rPr>
        <w:t xml:space="preserve"> nr: </w:t>
      </w:r>
      <w:r w:rsidR="005B2A2A" w:rsidRPr="003248CD">
        <w:rPr>
          <w:rStyle w:val="FontStyle15"/>
          <w:rFonts w:ascii="Times New Roman" w:hAnsi="Times New Roman" w:cs="Times New Roman"/>
          <w:sz w:val="24"/>
          <w:szCs w:val="24"/>
          <w:lang w:val="pl-PL"/>
        </w:rPr>
        <w:t>….</w:t>
      </w:r>
      <w:r w:rsidRPr="003248CD">
        <w:rPr>
          <w:rStyle w:val="FontStyle15"/>
          <w:rFonts w:ascii="Times New Roman" w:hAnsi="Times New Roman" w:cs="Times New Roman"/>
          <w:sz w:val="24"/>
          <w:szCs w:val="24"/>
          <w:lang w:val="pl-PL"/>
        </w:rPr>
        <w:t xml:space="preserve"> </w:t>
      </w:r>
      <w:r w:rsidRPr="005E0281">
        <w:rPr>
          <w:rStyle w:val="FontStyle15"/>
          <w:rFonts w:ascii="Times New Roman" w:hAnsi="Times New Roman" w:cs="Times New Roman"/>
          <w:sz w:val="24"/>
          <w:szCs w:val="24"/>
          <w:lang w:val="pl-PL"/>
        </w:rPr>
        <w:t xml:space="preserve">do umowy nr: </w:t>
      </w:r>
      <w:r w:rsidR="005B2A2A" w:rsidRPr="005E0281">
        <w:rPr>
          <w:rStyle w:val="FontStyle15"/>
          <w:rFonts w:ascii="Times New Roman" w:hAnsi="Times New Roman" w:cs="Times New Roman"/>
          <w:sz w:val="24"/>
          <w:szCs w:val="24"/>
          <w:lang w:val="pl-PL"/>
        </w:rPr>
        <w:t>……</w:t>
      </w:r>
      <w:r w:rsidRPr="005E0281">
        <w:rPr>
          <w:rStyle w:val="FontStyle15"/>
          <w:rFonts w:ascii="Times New Roman" w:hAnsi="Times New Roman" w:cs="Times New Roman"/>
          <w:sz w:val="24"/>
          <w:szCs w:val="24"/>
          <w:lang w:val="pl-PL"/>
        </w:rPr>
        <w:t>.</w:t>
      </w:r>
      <w:r w:rsidR="005B2A2A" w:rsidRPr="005E0281">
        <w:rPr>
          <w:rStyle w:val="Odwoanieprzypisudolnego"/>
          <w:rFonts w:ascii="Times New Roman" w:hAnsi="Times New Roman" w:cs="Times New Roman"/>
          <w:sz w:val="24"/>
          <w:szCs w:val="24"/>
        </w:rPr>
        <w:footnoteReference w:id="13"/>
      </w:r>
      <w:r w:rsidRPr="005E0281">
        <w:rPr>
          <w:rStyle w:val="FontStyle15"/>
          <w:rFonts w:ascii="Times New Roman" w:hAnsi="Times New Roman" w:cs="Times New Roman"/>
          <w:sz w:val="24"/>
          <w:szCs w:val="24"/>
          <w:lang w:val="pl-PL"/>
        </w:rPr>
        <w:t>”</w:t>
      </w:r>
    </w:p>
    <w:p w14:paraId="6E89BD2B" w14:textId="77777777" w:rsidR="00952280" w:rsidRPr="003248CD" w:rsidRDefault="0095228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kern w:val="2"/>
          <w:sz w:val="24"/>
          <w:szCs w:val="24"/>
          <w:lang w:val="pl-PL"/>
        </w:rPr>
        <w:t>Datą zapłaty</w:t>
      </w:r>
      <w:r w:rsidR="00611D10" w:rsidRPr="003248CD">
        <w:rPr>
          <w:rFonts w:ascii="Times New Roman" w:hAnsi="Times New Roman" w:cs="Times New Roman"/>
          <w:kern w:val="2"/>
          <w:sz w:val="24"/>
          <w:szCs w:val="24"/>
          <w:lang w:val="pl-PL"/>
        </w:rPr>
        <w:t xml:space="preserve"> </w:t>
      </w:r>
      <w:r w:rsidR="0095111D" w:rsidRPr="003248CD">
        <w:rPr>
          <w:rFonts w:ascii="Times New Roman" w:hAnsi="Times New Roman" w:cs="Times New Roman"/>
          <w:kern w:val="2"/>
          <w:sz w:val="24"/>
          <w:szCs w:val="24"/>
          <w:lang w:val="pl-PL"/>
        </w:rPr>
        <w:t>wynagrodzenia</w:t>
      </w:r>
      <w:r w:rsidRPr="003248CD">
        <w:rPr>
          <w:rFonts w:ascii="Times New Roman" w:hAnsi="Times New Roman" w:cs="Times New Roman"/>
          <w:kern w:val="2"/>
          <w:sz w:val="24"/>
          <w:szCs w:val="24"/>
          <w:lang w:val="pl-PL"/>
        </w:rPr>
        <w:t xml:space="preserve"> jest dzień </w:t>
      </w:r>
      <w:r w:rsidR="00611D10" w:rsidRPr="003248CD">
        <w:rPr>
          <w:rFonts w:ascii="Times New Roman" w:hAnsi="Times New Roman" w:cs="Times New Roman"/>
          <w:kern w:val="2"/>
          <w:sz w:val="24"/>
          <w:szCs w:val="24"/>
          <w:lang w:val="pl-PL"/>
        </w:rPr>
        <w:t xml:space="preserve">obciążenia rachunku bankowego </w:t>
      </w:r>
      <w:r w:rsidRPr="003248CD">
        <w:rPr>
          <w:rFonts w:ascii="Times New Roman" w:hAnsi="Times New Roman" w:cs="Times New Roman"/>
          <w:kern w:val="2"/>
          <w:sz w:val="24"/>
          <w:szCs w:val="24"/>
          <w:lang w:val="pl-PL"/>
        </w:rPr>
        <w:t>Zamawiającego</w:t>
      </w:r>
      <w:r w:rsidR="00611D10" w:rsidRPr="003248CD">
        <w:rPr>
          <w:rFonts w:ascii="Times New Roman" w:hAnsi="Times New Roman" w:cs="Times New Roman"/>
          <w:kern w:val="2"/>
          <w:sz w:val="24"/>
          <w:szCs w:val="24"/>
          <w:lang w:val="pl-PL"/>
        </w:rPr>
        <w:t>.</w:t>
      </w:r>
      <w:r w:rsidRPr="003248CD">
        <w:rPr>
          <w:rFonts w:ascii="Times New Roman" w:hAnsi="Times New Roman" w:cs="Times New Roman"/>
          <w:kern w:val="2"/>
          <w:sz w:val="24"/>
          <w:szCs w:val="24"/>
          <w:lang w:val="pl-PL"/>
        </w:rPr>
        <w:t xml:space="preserve"> </w:t>
      </w:r>
    </w:p>
    <w:p w14:paraId="352B1222" w14:textId="5E2CF94B"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34" w:name="_Ref121217903"/>
      <w:r w:rsidRPr="003248CD">
        <w:rPr>
          <w:rFonts w:ascii="Times New Roman" w:hAnsi="Times New Roman" w:cs="Times New Roman"/>
          <w:sz w:val="24"/>
          <w:szCs w:val="24"/>
          <w:lang w:val="pl-PL"/>
        </w:rPr>
        <w:t xml:space="preserve">Z zastrzeżeniem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_Ref121217881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23</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i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_Ref121217890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27</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warunkiem zapłaty przez Zamawiającego drugiej i następnych części należnego wynagrodzenia za odebrane roboty budowlane jest przedstawienie Zamawiającemu przez Wykonawcę</w:t>
      </w:r>
      <w:r w:rsidR="00E968C8"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dowodów zapłaty wymagalnego wynagrodzenia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odwykonawcom i dalszym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odwykonawcom, </w:t>
      </w:r>
      <w:r w:rsidR="006935DD" w:rsidRPr="003248CD">
        <w:rPr>
          <w:rFonts w:ascii="Times New Roman" w:hAnsi="Times New Roman" w:cs="Times New Roman"/>
          <w:sz w:val="24"/>
          <w:szCs w:val="24"/>
          <w:lang w:val="pl-PL"/>
        </w:rPr>
        <w:t xml:space="preserve">o których mowa w art. 464 ust. 1 </w:t>
      </w:r>
      <w:proofErr w:type="spellStart"/>
      <w:r w:rsidR="006935DD" w:rsidRPr="003248CD">
        <w:rPr>
          <w:rFonts w:ascii="Times New Roman" w:hAnsi="Times New Roman" w:cs="Times New Roman"/>
          <w:sz w:val="24"/>
          <w:szCs w:val="24"/>
          <w:lang w:val="pl-PL"/>
        </w:rPr>
        <w:t>Pzp</w:t>
      </w:r>
      <w:proofErr w:type="spellEnd"/>
      <w:r w:rsidR="006935DD"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biorącym udział w realizacji odebranych robót budowlanych</w:t>
      </w:r>
      <w:r w:rsidR="00E968C8" w:rsidRPr="003248CD">
        <w:rPr>
          <w:rFonts w:ascii="Times New Roman" w:hAnsi="Times New Roman" w:cs="Times New Roman"/>
          <w:sz w:val="24"/>
          <w:szCs w:val="24"/>
          <w:lang w:val="pl-PL"/>
        </w:rPr>
        <w:t xml:space="preserve">, w postaci </w:t>
      </w:r>
      <w:r w:rsidRPr="003248CD">
        <w:rPr>
          <w:rFonts w:ascii="Times New Roman" w:hAnsi="Times New Roman" w:cs="Times New Roman"/>
          <w:sz w:val="24"/>
          <w:szCs w:val="24"/>
          <w:lang w:val="pl-PL"/>
        </w:rPr>
        <w:t xml:space="preserve">potwierdzenia przelewu kwot zapłaconych przez Wykonawcę każdemu z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odwykonawców oraz dalszych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odwykonawców wraz z kopiami faktur</w:t>
      </w:r>
      <w:r w:rsidR="00AF73C1"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na podstawie których dokonano zapłaty.</w:t>
      </w:r>
      <w:bookmarkEnd w:id="34"/>
      <w:r w:rsidRPr="003248CD">
        <w:rPr>
          <w:rFonts w:ascii="Times New Roman" w:hAnsi="Times New Roman" w:cs="Times New Roman"/>
          <w:sz w:val="24"/>
          <w:szCs w:val="24"/>
          <w:lang w:val="pl-PL"/>
        </w:rPr>
        <w:t xml:space="preserve"> </w:t>
      </w:r>
    </w:p>
    <w:p w14:paraId="50637166" w14:textId="2D2BF0B9"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Dokumenty składane zgodnie z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_Ref121217903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B27D18">
        <w:rPr>
          <w:rFonts w:ascii="Times New Roman" w:hAnsi="Times New Roman"/>
          <w:sz w:val="24"/>
          <w:szCs w:val="24"/>
          <w:lang w:val="pl-PL"/>
        </w:rPr>
        <w:t>18</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 przypadku drugiego protokołu odbioru powinny dokumentować również zakres objęty pierwszym protokołem odbioru.</w:t>
      </w:r>
    </w:p>
    <w:p w14:paraId="12024819" w14:textId="5EF3CF91"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35" w:name="_Ref121217916"/>
      <w:r w:rsidRPr="003248CD">
        <w:rPr>
          <w:rFonts w:ascii="Times New Roman" w:hAnsi="Times New Roman"/>
          <w:sz w:val="24"/>
          <w:szCs w:val="24"/>
          <w:lang w:val="pl-PL"/>
        </w:rPr>
        <w:t xml:space="preserve">Wykonawca jest zobowiązany do zapłaty wynagrodzenia należnego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zaś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odwykonawca dalszemu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w terminach płatności określonych w danej umowie </w:t>
      </w:r>
      <w:r w:rsidR="004A52B4" w:rsidRPr="003248CD">
        <w:rPr>
          <w:rFonts w:ascii="Times New Roman" w:hAnsi="Times New Roman"/>
          <w:sz w:val="24"/>
          <w:szCs w:val="24"/>
          <w:lang w:val="pl-PL"/>
        </w:rPr>
        <w:br/>
      </w:r>
      <w:r w:rsidRPr="003248CD">
        <w:rPr>
          <w:rFonts w:ascii="Times New Roman" w:hAnsi="Times New Roman"/>
          <w:sz w:val="24"/>
          <w:szCs w:val="24"/>
          <w:lang w:val="pl-PL"/>
        </w:rPr>
        <w:t xml:space="preserve">o podwykonawstwo, nie dłużej jednak niż </w:t>
      </w:r>
      <w:r w:rsidR="008A6FE5" w:rsidRPr="003248CD">
        <w:rPr>
          <w:rFonts w:ascii="Times New Roman" w:hAnsi="Times New Roman"/>
          <w:sz w:val="24"/>
          <w:szCs w:val="24"/>
          <w:lang w:val="pl-PL"/>
        </w:rPr>
        <w:t xml:space="preserve">do </w:t>
      </w:r>
      <w:r w:rsidR="000A45E6" w:rsidRPr="005E0281">
        <w:rPr>
          <w:rFonts w:ascii="Times New Roman" w:hAnsi="Times New Roman"/>
          <w:sz w:val="24"/>
          <w:szCs w:val="24"/>
          <w:lang w:val="pl-PL"/>
        </w:rPr>
        <w:t>30</w:t>
      </w:r>
      <w:r w:rsidRPr="005E0281">
        <w:rPr>
          <w:rFonts w:ascii="Times New Roman" w:hAnsi="Times New Roman"/>
          <w:sz w:val="24"/>
          <w:szCs w:val="24"/>
          <w:lang w:val="pl-PL"/>
        </w:rPr>
        <w:t xml:space="preserve"> dni od dnia doręczenia </w:t>
      </w:r>
      <w:r w:rsidRPr="003248CD">
        <w:rPr>
          <w:rFonts w:ascii="Times New Roman" w:hAnsi="Times New Roman"/>
          <w:sz w:val="24"/>
          <w:szCs w:val="24"/>
          <w:lang w:val="pl-PL"/>
        </w:rPr>
        <w:t xml:space="preserve">Wykonawcy,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faktury lub rachunku, potwierdzającego wykonanie zleconych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AF73C1" w:rsidRPr="003248CD">
        <w:rPr>
          <w:rFonts w:ascii="Times New Roman" w:hAnsi="Times New Roman"/>
          <w:sz w:val="24"/>
          <w:szCs w:val="24"/>
          <w:lang w:val="pl-PL"/>
        </w:rPr>
        <w:t>p</w:t>
      </w:r>
      <w:r w:rsidRPr="003248CD">
        <w:rPr>
          <w:rFonts w:ascii="Times New Roman" w:hAnsi="Times New Roman"/>
          <w:sz w:val="24"/>
          <w:szCs w:val="24"/>
          <w:lang w:val="pl-PL"/>
        </w:rPr>
        <w:t>odwykonawcy robót</w:t>
      </w:r>
      <w:r w:rsidR="00E968C8" w:rsidRPr="003248CD">
        <w:rPr>
          <w:rFonts w:ascii="Times New Roman" w:hAnsi="Times New Roman"/>
          <w:sz w:val="24"/>
          <w:szCs w:val="24"/>
          <w:lang w:val="pl-PL"/>
        </w:rPr>
        <w:t>.</w:t>
      </w:r>
      <w:bookmarkEnd w:id="35"/>
      <w:r w:rsidR="00E968C8" w:rsidRPr="003248CD">
        <w:rPr>
          <w:rFonts w:ascii="Times New Roman" w:hAnsi="Times New Roman"/>
          <w:sz w:val="24"/>
          <w:szCs w:val="24"/>
          <w:lang w:val="pl-PL"/>
        </w:rPr>
        <w:t xml:space="preserve"> </w:t>
      </w:r>
    </w:p>
    <w:p w14:paraId="6E9AD35B" w14:textId="764A9528" w:rsidR="00696744" w:rsidRPr="003248CD" w:rsidRDefault="00E968C8"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Zapłata, o której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_Ref121217916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B27D18">
        <w:rPr>
          <w:rFonts w:ascii="Times New Roman" w:hAnsi="Times New Roman"/>
          <w:sz w:val="24"/>
          <w:szCs w:val="24"/>
          <w:lang w:val="pl-PL"/>
        </w:rPr>
        <w:t>20</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powinna być dokonana na rachunek bankowy podwykonawcy lub dalszego podwykonawcy wskazany w danej umowie o podwykonawstwo.</w:t>
      </w:r>
    </w:p>
    <w:p w14:paraId="44AB4491" w14:textId="5EE01AA1"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 przypadku nieprzedstawienia przez </w:t>
      </w:r>
      <w:r w:rsidR="00952280" w:rsidRPr="003248CD">
        <w:rPr>
          <w:rFonts w:ascii="Times New Roman" w:hAnsi="Times New Roman"/>
          <w:sz w:val="24"/>
          <w:szCs w:val="24"/>
          <w:lang w:val="pl-PL"/>
        </w:rPr>
        <w:t>W</w:t>
      </w:r>
      <w:r w:rsidRPr="003248CD">
        <w:rPr>
          <w:rFonts w:ascii="Times New Roman" w:hAnsi="Times New Roman"/>
          <w:sz w:val="24"/>
          <w:szCs w:val="24"/>
          <w:lang w:val="pl-PL"/>
        </w:rPr>
        <w:t xml:space="preserve">ykonawcę wszystkich dowodów zapłaty, o których mowa w ust. </w:t>
      </w:r>
      <w:r w:rsidR="001C409D" w:rsidRPr="005E0281">
        <w:rPr>
          <w:rFonts w:ascii="Times New Roman" w:hAnsi="Times New Roman"/>
          <w:sz w:val="24"/>
          <w:szCs w:val="24"/>
          <w:lang w:val="pl-PL"/>
        </w:rPr>
        <w:fldChar w:fldCharType="begin"/>
      </w:r>
      <w:r w:rsidR="001C409D" w:rsidRPr="005E0281">
        <w:rPr>
          <w:rFonts w:ascii="Times New Roman" w:hAnsi="Times New Roman"/>
          <w:sz w:val="24"/>
          <w:szCs w:val="24"/>
          <w:lang w:val="pl-PL"/>
        </w:rPr>
        <w:instrText xml:space="preserve"> REF _Ref121217903 \r \h  \* MERGEFORMAT </w:instrText>
      </w:r>
      <w:r w:rsidR="001C409D" w:rsidRPr="005E0281">
        <w:rPr>
          <w:rFonts w:ascii="Times New Roman" w:hAnsi="Times New Roman"/>
          <w:sz w:val="24"/>
          <w:szCs w:val="24"/>
          <w:lang w:val="pl-PL"/>
        </w:rPr>
      </w:r>
      <w:r w:rsidR="001C409D" w:rsidRPr="005E0281">
        <w:rPr>
          <w:rFonts w:ascii="Times New Roman" w:hAnsi="Times New Roman"/>
          <w:sz w:val="24"/>
          <w:szCs w:val="24"/>
          <w:lang w:val="pl-PL"/>
        </w:rPr>
        <w:fldChar w:fldCharType="separate"/>
      </w:r>
      <w:r w:rsidR="00B27D18">
        <w:rPr>
          <w:rFonts w:ascii="Times New Roman" w:hAnsi="Times New Roman"/>
          <w:sz w:val="24"/>
          <w:szCs w:val="24"/>
          <w:lang w:val="pl-PL"/>
        </w:rPr>
        <w:t>18</w:t>
      </w:r>
      <w:r w:rsidR="001C409D" w:rsidRPr="005E0281">
        <w:rPr>
          <w:rFonts w:ascii="Times New Roman" w:hAnsi="Times New Roman"/>
          <w:sz w:val="24"/>
          <w:szCs w:val="24"/>
          <w:lang w:val="pl-PL"/>
        </w:rPr>
        <w:fldChar w:fldCharType="end"/>
      </w:r>
      <w:r w:rsidR="00AF73C1" w:rsidRPr="005E0281">
        <w:rPr>
          <w:rFonts w:ascii="Times New Roman" w:hAnsi="Times New Roman"/>
          <w:sz w:val="24"/>
          <w:szCs w:val="24"/>
          <w:lang w:val="pl-PL"/>
        </w:rPr>
        <w:t>,</w:t>
      </w:r>
      <w:r w:rsidRPr="005E0281">
        <w:rPr>
          <w:rFonts w:ascii="Times New Roman" w:hAnsi="Times New Roman"/>
          <w:sz w:val="24"/>
          <w:szCs w:val="24"/>
          <w:lang w:val="pl-PL"/>
        </w:rPr>
        <w:t xml:space="preserve"> </w:t>
      </w:r>
      <w:r w:rsidRPr="003248CD">
        <w:rPr>
          <w:rFonts w:ascii="Times New Roman" w:hAnsi="Times New Roman"/>
          <w:sz w:val="24"/>
          <w:szCs w:val="24"/>
          <w:lang w:val="pl-PL"/>
        </w:rPr>
        <w:t xml:space="preserve">Zamawiający </w:t>
      </w:r>
      <w:r w:rsidR="005465CD" w:rsidRPr="003248CD">
        <w:rPr>
          <w:rFonts w:ascii="Times New Roman" w:hAnsi="Times New Roman"/>
          <w:sz w:val="24"/>
          <w:szCs w:val="24"/>
          <w:lang w:val="pl-PL"/>
        </w:rPr>
        <w:t>wstrzymuje wypłatę należnego wynagrodzenia za odebrane roboty budowlane, w części równej sumie kwot wynikaj</w:t>
      </w:r>
      <w:r w:rsidR="009B7BBD" w:rsidRPr="003248CD">
        <w:rPr>
          <w:rFonts w:ascii="Times New Roman" w:hAnsi="Times New Roman"/>
          <w:sz w:val="24"/>
          <w:szCs w:val="24"/>
          <w:lang w:val="pl-PL"/>
        </w:rPr>
        <w:t>ą</w:t>
      </w:r>
      <w:r w:rsidR="005465CD" w:rsidRPr="003248CD">
        <w:rPr>
          <w:rFonts w:ascii="Times New Roman" w:hAnsi="Times New Roman"/>
          <w:sz w:val="24"/>
          <w:szCs w:val="24"/>
          <w:lang w:val="pl-PL"/>
        </w:rPr>
        <w:t xml:space="preserve">cych z nieprzedstawionych dowodów zapłaty. </w:t>
      </w:r>
    </w:p>
    <w:p w14:paraId="797247EA" w14:textId="77777777"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36" w:name="_Ref121217881"/>
      <w:r w:rsidRPr="003248CD">
        <w:rPr>
          <w:rFonts w:ascii="Times New Roman" w:hAnsi="Times New Roman"/>
          <w:sz w:val="24"/>
          <w:szCs w:val="24"/>
          <w:lang w:val="pl-PL"/>
        </w:rPr>
        <w:t xml:space="preserve">Zamawiający dokonuje bezpośredniej zapłaty wymagalnego wynagrodzenia przysługującego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odwykonawcy, który zawarł zaakceptowaną przez Zamawiającego umowę o podwykonawstwo, której przedmiotem są roboty budowlane, lub który</w:t>
      </w:r>
      <w:r w:rsidR="000F51D5" w:rsidRPr="003248CD">
        <w:rPr>
          <w:rFonts w:ascii="Times New Roman" w:hAnsi="Times New Roman"/>
          <w:sz w:val="24"/>
          <w:szCs w:val="24"/>
          <w:lang w:val="pl-PL"/>
        </w:rPr>
        <w:t xml:space="preserve"> </w:t>
      </w:r>
      <w:r w:rsidRPr="003248CD">
        <w:rPr>
          <w:rFonts w:ascii="Times New Roman" w:hAnsi="Times New Roman"/>
          <w:sz w:val="24"/>
          <w:szCs w:val="24"/>
          <w:lang w:val="pl-PL"/>
        </w:rPr>
        <w:t xml:space="preserve">zawarł przedłożoną Zamawiającemu umowę o podwykonawstwo, której przedmiotem są dostawy lub usługi, w przypadku uchylenia się od obowiązku zapłaty odpowiednio przez Wykonawcę,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odwykonawcę lub dalszego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odwykonawcę zamówienia na roboty budowlane.</w:t>
      </w:r>
      <w:bookmarkEnd w:id="36"/>
      <w:r w:rsidRPr="003248CD">
        <w:rPr>
          <w:rFonts w:ascii="Times New Roman" w:hAnsi="Times New Roman"/>
          <w:sz w:val="24"/>
          <w:szCs w:val="24"/>
          <w:lang w:val="pl-PL"/>
        </w:rPr>
        <w:t xml:space="preserve"> </w:t>
      </w:r>
    </w:p>
    <w:p w14:paraId="303DC2A9" w14:textId="4FF51435"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Wynagrodzenie, o którym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_Ref121217881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B27D18">
        <w:rPr>
          <w:rFonts w:ascii="Times New Roman" w:hAnsi="Times New Roman"/>
          <w:sz w:val="24"/>
          <w:szCs w:val="24"/>
          <w:lang w:val="pl-PL"/>
        </w:rPr>
        <w:t>23</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C61A18A" w14:textId="77777777" w:rsidR="00696744"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bookmarkStart w:id="37" w:name="_Ref121217957"/>
      <w:r w:rsidRPr="003248CD">
        <w:rPr>
          <w:rFonts w:ascii="Times New Roman" w:hAnsi="Times New Roman"/>
          <w:sz w:val="24"/>
          <w:szCs w:val="24"/>
          <w:lang w:val="pl-PL"/>
        </w:rPr>
        <w:lastRenderedPageBreak/>
        <w:t xml:space="preserve">Bezpośrednia zapłata obejmuje wyłącznie należne wynagrodzenie bez odsetek należnych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Przed dokonaniem tej zapłaty Zamawiający wzywa Wykonawcę do zgłoszenia pisemnych uwag dotyczących zasadności bezpośredniej zapłaty wynagrodzenia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odwykonawcy w terminie 7 dni od dnia doręczenia wezwania.</w:t>
      </w:r>
      <w:bookmarkEnd w:id="37"/>
      <w:r w:rsidRPr="003248CD">
        <w:rPr>
          <w:rFonts w:ascii="Times New Roman" w:hAnsi="Times New Roman"/>
          <w:sz w:val="24"/>
          <w:szCs w:val="24"/>
          <w:lang w:val="pl-PL"/>
        </w:rPr>
        <w:t xml:space="preserve"> </w:t>
      </w:r>
    </w:p>
    <w:p w14:paraId="587F044C" w14:textId="2BB73478" w:rsidR="00C5632D" w:rsidRPr="003248CD" w:rsidRDefault="00ED2DD0" w:rsidP="00F24594">
      <w:pPr>
        <w:pStyle w:val="Akapitzlist"/>
        <w:numPr>
          <w:ilvl w:val="0"/>
          <w:numId w:val="30"/>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 przypadku zgłoszenia uwag, o których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_Ref121217957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B27D18">
        <w:rPr>
          <w:rFonts w:ascii="Times New Roman" w:hAnsi="Times New Roman"/>
          <w:sz w:val="24"/>
          <w:szCs w:val="24"/>
          <w:lang w:val="pl-PL"/>
        </w:rPr>
        <w:t>25</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t>
      </w:r>
      <w:r w:rsidR="00760812" w:rsidRPr="003248CD">
        <w:rPr>
          <w:rFonts w:ascii="Times New Roman" w:hAnsi="Times New Roman"/>
          <w:sz w:val="24"/>
          <w:szCs w:val="24"/>
          <w:lang w:val="pl-PL"/>
        </w:rPr>
        <w:t xml:space="preserve">Zamawiający może, </w:t>
      </w:r>
      <w:r w:rsidRPr="003248CD">
        <w:rPr>
          <w:rFonts w:ascii="Times New Roman" w:hAnsi="Times New Roman"/>
          <w:sz w:val="24"/>
          <w:szCs w:val="24"/>
          <w:lang w:val="pl-PL"/>
        </w:rPr>
        <w:t>w terminie 7 dni od dnia doręczenia odpowiedzi na wezwanie:</w:t>
      </w:r>
    </w:p>
    <w:p w14:paraId="1BD4B74C" w14:textId="77777777" w:rsidR="00C5632D" w:rsidRPr="003248CD" w:rsidRDefault="00ED2DD0" w:rsidP="00F24594">
      <w:pPr>
        <w:pStyle w:val="Akapitzlist"/>
        <w:numPr>
          <w:ilvl w:val="0"/>
          <w:numId w:val="4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nie dokonać bezpośredniej zapłaty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jeżeli Wykonawca wykaże niezasadność takiej zapłaty, albo </w:t>
      </w:r>
    </w:p>
    <w:p w14:paraId="4A88905D" w14:textId="77777777" w:rsidR="00C5632D" w:rsidRPr="003248CD" w:rsidRDefault="00ED2DD0" w:rsidP="00F24594">
      <w:pPr>
        <w:pStyle w:val="Akapitzlist"/>
        <w:numPr>
          <w:ilvl w:val="0"/>
          <w:numId w:val="4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złożyć do depozytu sądowego kwotę potrzebną na pokrycie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odwykonawcy lub dalsz</w:t>
      </w:r>
      <w:r w:rsidR="00C5632D" w:rsidRPr="003248CD">
        <w:rPr>
          <w:rFonts w:ascii="Times New Roman" w:hAnsi="Times New Roman" w:cs="Times New Roman"/>
          <w:sz w:val="24"/>
          <w:szCs w:val="24"/>
          <w:lang w:val="pl-PL"/>
        </w:rPr>
        <w:t>ego</w:t>
      </w:r>
      <w:r w:rsidRPr="003248CD">
        <w:rPr>
          <w:rFonts w:ascii="Times New Roman" w:hAnsi="Times New Roman" w:cs="Times New Roman"/>
          <w:sz w:val="24"/>
          <w:szCs w:val="24"/>
          <w:lang w:val="pl-PL"/>
        </w:rPr>
        <w:t xml:space="preserve"> </w:t>
      </w:r>
      <w:r w:rsidR="00C5632D" w:rsidRPr="003248CD">
        <w:rPr>
          <w:rFonts w:ascii="Times New Roman" w:hAnsi="Times New Roman" w:cs="Times New Roman"/>
          <w:sz w:val="24"/>
          <w:szCs w:val="24"/>
          <w:lang w:val="pl-PL"/>
        </w:rPr>
        <w:t>po</w:t>
      </w:r>
      <w:r w:rsidRPr="003248CD">
        <w:rPr>
          <w:rFonts w:ascii="Times New Roman" w:hAnsi="Times New Roman" w:cs="Times New Roman"/>
          <w:sz w:val="24"/>
          <w:szCs w:val="24"/>
          <w:lang w:val="pl-PL"/>
        </w:rPr>
        <w:t xml:space="preserve">dwykonawcy w przypadku istnienia zasadniczej wątpliwości Zamawiającego co do wysokości należnej zapłaty lub podmiotu, któremu płatność się należy, </w:t>
      </w:r>
    </w:p>
    <w:p w14:paraId="74170AA3" w14:textId="77777777" w:rsidR="00952280" w:rsidRPr="003248CD" w:rsidRDefault="00ED2DD0" w:rsidP="00F24594">
      <w:pPr>
        <w:pStyle w:val="Akapitzlist"/>
        <w:numPr>
          <w:ilvl w:val="0"/>
          <w:numId w:val="4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dokonać bezpośredniej zapłaty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jeżeli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odwykonawca lub dalszy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odwykonawca wykaże zasadność takiej zapłaty. </w:t>
      </w:r>
    </w:p>
    <w:p w14:paraId="32FFFAAA" w14:textId="77777777" w:rsidR="00A20E85" w:rsidRPr="003248CD" w:rsidRDefault="00ED2DD0" w:rsidP="00F24594">
      <w:pPr>
        <w:pStyle w:val="Akapitzlist"/>
        <w:numPr>
          <w:ilvl w:val="0"/>
          <w:numId w:val="98"/>
        </w:numPr>
        <w:spacing w:before="0" w:beforeAutospacing="0" w:afterAutospacing="0" w:line="360" w:lineRule="auto"/>
        <w:rPr>
          <w:rFonts w:ascii="Times New Roman" w:hAnsi="Times New Roman" w:cs="Times New Roman"/>
          <w:sz w:val="24"/>
          <w:szCs w:val="24"/>
          <w:lang w:val="pl-PL"/>
        </w:rPr>
      </w:pPr>
      <w:bookmarkStart w:id="38" w:name="_Ref121217890"/>
      <w:r w:rsidRPr="003248CD">
        <w:rPr>
          <w:rFonts w:ascii="Times New Roman" w:hAnsi="Times New Roman" w:cs="Times New Roman"/>
          <w:sz w:val="24"/>
          <w:szCs w:val="24"/>
          <w:lang w:val="pl-PL"/>
        </w:rPr>
        <w:t xml:space="preserve">W przypadku dokonania bezpośredniej zapłaty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odwykonawcy Zamawiający potrąca kwotę wypłaconego wynagrodzenia z wynagrodzenia należnego Wykonawcy</w:t>
      </w:r>
      <w:r w:rsidR="0074343F" w:rsidRPr="003248CD">
        <w:rPr>
          <w:rFonts w:ascii="Times New Roman" w:hAnsi="Times New Roman" w:cs="Times New Roman"/>
          <w:sz w:val="24"/>
          <w:szCs w:val="24"/>
          <w:lang w:val="pl-PL"/>
        </w:rPr>
        <w:t>, składając stosowne oświadczenie.</w:t>
      </w:r>
      <w:bookmarkStart w:id="39" w:name="Odstapienie_bezposrednia_platnosc"/>
      <w:bookmarkEnd w:id="38"/>
      <w:bookmarkEnd w:id="39"/>
    </w:p>
    <w:p w14:paraId="21401185" w14:textId="66BAE50F" w:rsidR="00ED2DD0" w:rsidRPr="003248CD" w:rsidRDefault="00ED2DD0" w:rsidP="00F24594">
      <w:pPr>
        <w:pStyle w:val="Akapitzlist"/>
        <w:numPr>
          <w:ilvl w:val="0"/>
          <w:numId w:val="98"/>
        </w:numPr>
        <w:spacing w:before="0" w:beforeAutospacing="0" w:afterAutospacing="0" w:line="360" w:lineRule="auto"/>
        <w:rPr>
          <w:rFonts w:ascii="Times New Roman" w:hAnsi="Times New Roman" w:cs="Times New Roman"/>
          <w:sz w:val="24"/>
          <w:szCs w:val="24"/>
          <w:lang w:val="pl-PL"/>
        </w:rPr>
      </w:pPr>
      <w:bookmarkStart w:id="40" w:name="_Ref121302516"/>
      <w:r w:rsidRPr="003248CD">
        <w:rPr>
          <w:rFonts w:ascii="Times New Roman" w:hAnsi="Times New Roman" w:cs="Times New Roman"/>
          <w:sz w:val="24"/>
          <w:szCs w:val="24"/>
          <w:lang w:val="pl-PL"/>
        </w:rPr>
        <w:t>Konieczność wielokrotnego</w:t>
      </w:r>
      <w:r w:rsidR="00A20E85" w:rsidRPr="003248CD">
        <w:rPr>
          <w:rStyle w:val="Odwoanieprzypisudolnego"/>
          <w:rFonts w:ascii="Times New Roman" w:hAnsi="Times New Roman" w:cs="Times New Roman"/>
          <w:sz w:val="24"/>
          <w:szCs w:val="24"/>
        </w:rPr>
        <w:footnoteReference w:id="14"/>
      </w:r>
      <w:r w:rsidR="00A20E8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dokonywania bezpośredniej zapłaty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o których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_Ref121217881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23</w:t>
      </w:r>
      <w:r w:rsidR="001C409D" w:rsidRPr="003248CD">
        <w:rPr>
          <w:rFonts w:ascii="Times New Roman" w:hAnsi="Times New Roman" w:cs="Times New Roman"/>
          <w:sz w:val="24"/>
          <w:szCs w:val="24"/>
          <w:lang w:val="pl-PL"/>
        </w:rPr>
        <w:fldChar w:fldCharType="end"/>
      </w:r>
      <w:r w:rsidR="008A4979" w:rsidRPr="003248CD">
        <w:rPr>
          <w:rFonts w:ascii="Times New Roman" w:hAnsi="Times New Roman" w:cs="Times New Roman"/>
          <w:sz w:val="24"/>
          <w:szCs w:val="24"/>
          <w:lang w:val="pl-PL"/>
        </w:rPr>
        <w:t xml:space="preserve"> l</w:t>
      </w:r>
      <w:r w:rsidRPr="003248CD">
        <w:rPr>
          <w:rFonts w:ascii="Times New Roman" w:hAnsi="Times New Roman" w:cs="Times New Roman"/>
          <w:sz w:val="24"/>
          <w:szCs w:val="24"/>
          <w:lang w:val="pl-PL"/>
        </w:rPr>
        <w:t>ub konieczność dokonania bezpośrednich zapłat na sumę większą niż 5% wartości umowy może stanowić podstawę do odstąpienia od umowy przez Zamawiającego</w:t>
      </w:r>
      <w:r w:rsidR="008A4979" w:rsidRPr="003248CD">
        <w:rPr>
          <w:rFonts w:ascii="Times New Roman" w:hAnsi="Times New Roman" w:cs="Times New Roman"/>
          <w:sz w:val="24"/>
          <w:szCs w:val="24"/>
          <w:lang w:val="pl-PL"/>
        </w:rPr>
        <w:t xml:space="preserve"> zgodnie z</w:t>
      </w:r>
      <w:r w:rsidR="00875B5D" w:rsidRPr="003248CD">
        <w:rPr>
          <w:rFonts w:ascii="Times New Roman" w:hAnsi="Times New Roman" w:cs="Times New Roman"/>
          <w:sz w:val="24"/>
          <w:szCs w:val="24"/>
          <w:lang w:val="pl-PL"/>
        </w:rPr>
        <w:t xml:space="preserve"> art. 465 ust. 7 </w:t>
      </w:r>
      <w:proofErr w:type="spellStart"/>
      <w:r w:rsidR="00875B5D" w:rsidRPr="003248CD">
        <w:rPr>
          <w:rFonts w:ascii="Times New Roman" w:hAnsi="Times New Roman" w:cs="Times New Roman"/>
          <w:sz w:val="24"/>
          <w:szCs w:val="24"/>
          <w:lang w:val="pl-PL"/>
        </w:rPr>
        <w:t>Pzp</w:t>
      </w:r>
      <w:proofErr w:type="spellEnd"/>
      <w:r w:rsidR="00875B5D" w:rsidRPr="003248CD">
        <w:rPr>
          <w:rFonts w:ascii="Times New Roman" w:hAnsi="Times New Roman" w:cs="Times New Roman"/>
          <w:sz w:val="24"/>
          <w:szCs w:val="24"/>
          <w:lang w:val="pl-PL"/>
        </w:rPr>
        <w:t>.</w:t>
      </w:r>
      <w:bookmarkEnd w:id="40"/>
    </w:p>
    <w:p w14:paraId="65642C4E" w14:textId="77777777" w:rsidR="00ED2DD0" w:rsidRPr="003248CD" w:rsidRDefault="00ED2DD0" w:rsidP="00A20E85">
      <w:pPr>
        <w:pStyle w:val="Akapitzlist"/>
        <w:spacing w:before="0" w:beforeAutospacing="0" w:afterAutospacing="0" w:line="360" w:lineRule="auto"/>
        <w:ind w:left="360" w:firstLine="0"/>
        <w:contextualSpacing/>
        <w:mirrorIndents/>
        <w:rPr>
          <w:rFonts w:ascii="Times New Roman" w:hAnsi="Times New Roman" w:cs="Times New Roman"/>
          <w:kern w:val="2"/>
          <w:sz w:val="24"/>
          <w:szCs w:val="24"/>
          <w:lang w:val="pl-PL"/>
        </w:rPr>
      </w:pPr>
    </w:p>
    <w:p w14:paraId="36E8A104" w14:textId="7B4146EB" w:rsidR="008B3E94" w:rsidRPr="003248CD" w:rsidRDefault="008B3E94" w:rsidP="004F0E93">
      <w:pPr>
        <w:pStyle w:val="Nagwek1"/>
        <w:spacing w:before="0" w:after="0" w:line="360" w:lineRule="auto"/>
        <w:rPr>
          <w:rFonts w:ascii="Times New Roman" w:eastAsia="SimSun" w:hAnsi="Times New Roman" w:cs="Times New Roman"/>
          <w:szCs w:val="24"/>
          <w:lang w:bidi="en-US"/>
        </w:rPr>
      </w:pPr>
      <w:bookmarkStart w:id="41" w:name="Waloryzacja_wynagrodzenia_podwykonawcy"/>
      <w:bookmarkStart w:id="42" w:name="_Toc199842744"/>
      <w:bookmarkEnd w:id="41"/>
      <w:r w:rsidRPr="003248CD">
        <w:rPr>
          <w:rFonts w:ascii="Times New Roman" w:eastAsia="SimSun" w:hAnsi="Times New Roman" w:cs="Times New Roman"/>
          <w:szCs w:val="24"/>
        </w:rPr>
        <w:t xml:space="preserve">§ </w:t>
      </w:r>
      <w:r w:rsidR="004E5C29">
        <w:rPr>
          <w:rFonts w:ascii="Times New Roman" w:eastAsia="SimSun" w:hAnsi="Times New Roman" w:cs="Times New Roman"/>
          <w:szCs w:val="24"/>
        </w:rPr>
        <w:t>8</w:t>
      </w:r>
      <w:r w:rsidR="00945361" w:rsidRPr="003248CD">
        <w:rPr>
          <w:rFonts w:ascii="Times New Roman" w:eastAsia="SimSun" w:hAnsi="Times New Roman" w:cs="Times New Roman"/>
          <w:szCs w:val="24"/>
          <w:lang w:bidi="en-US"/>
        </w:rPr>
        <w:t xml:space="preserve"> </w:t>
      </w:r>
      <w:r w:rsidR="00835056" w:rsidRPr="003248CD">
        <w:rPr>
          <w:rFonts w:ascii="Times New Roman" w:eastAsia="SimSun" w:hAnsi="Times New Roman" w:cs="Times New Roman"/>
          <w:szCs w:val="24"/>
          <w:lang w:bidi="en-US"/>
        </w:rPr>
        <w:t>PERSONEL</w:t>
      </w:r>
      <w:r w:rsidRPr="003248CD">
        <w:rPr>
          <w:rFonts w:ascii="Times New Roman" w:eastAsia="SimSun" w:hAnsi="Times New Roman" w:cs="Times New Roman"/>
          <w:szCs w:val="24"/>
          <w:lang w:bidi="en-US"/>
        </w:rPr>
        <w:t xml:space="preserve"> ZAMAWIAJĄCEGO I WYKONAWCY</w:t>
      </w:r>
      <w:bookmarkEnd w:id="42"/>
    </w:p>
    <w:p w14:paraId="1575E26F" w14:textId="4D7D09BB" w:rsidR="002C3125" w:rsidRPr="005E0281"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43" w:name="par9_ust1"/>
      <w:bookmarkStart w:id="44" w:name="_Ref121218495"/>
      <w:bookmarkEnd w:id="43"/>
      <w:r w:rsidRPr="003248CD">
        <w:rPr>
          <w:rFonts w:ascii="Times New Roman" w:hAnsi="Times New Roman" w:cs="Times New Roman"/>
          <w:sz w:val="24"/>
          <w:szCs w:val="24"/>
          <w:lang w:val="pl-PL"/>
        </w:rPr>
        <w:t>Wykonawca</w:t>
      </w:r>
      <w:r w:rsidR="00183953" w:rsidRPr="003248CD">
        <w:rPr>
          <w:rFonts w:ascii="Times New Roman" w:hAnsi="Times New Roman" w:cs="Times New Roman"/>
          <w:sz w:val="24"/>
          <w:szCs w:val="24"/>
          <w:lang w:val="pl-PL"/>
        </w:rPr>
        <w:t xml:space="preserve"> </w:t>
      </w:r>
      <w:r w:rsidR="00183953" w:rsidRPr="005E0281">
        <w:rPr>
          <w:rFonts w:ascii="Times New Roman" w:hAnsi="Times New Roman" w:cs="Times New Roman"/>
          <w:sz w:val="24"/>
          <w:szCs w:val="24"/>
          <w:lang w:val="pl-PL"/>
        </w:rPr>
        <w:t>zobowiązuje się skierować do kierowania robotami</w:t>
      </w:r>
      <w:r w:rsidR="00835056" w:rsidRPr="005E0281">
        <w:rPr>
          <w:rFonts w:ascii="Times New Roman" w:hAnsi="Times New Roman" w:cs="Times New Roman"/>
          <w:sz w:val="24"/>
          <w:szCs w:val="24"/>
          <w:lang w:val="pl-PL"/>
        </w:rPr>
        <w:t xml:space="preserve"> </w:t>
      </w:r>
      <w:r w:rsidRPr="005E0281">
        <w:rPr>
          <w:rFonts w:ascii="Times New Roman" w:hAnsi="Times New Roman" w:cs="Times New Roman"/>
          <w:sz w:val="24"/>
          <w:szCs w:val="24"/>
          <w:lang w:val="pl-PL"/>
        </w:rPr>
        <w:t>następujące osoby</w:t>
      </w:r>
      <w:r w:rsidR="00E876E2" w:rsidRPr="005E0281">
        <w:rPr>
          <w:rFonts w:ascii="Times New Roman" w:hAnsi="Times New Roman" w:cs="Times New Roman"/>
          <w:sz w:val="24"/>
          <w:szCs w:val="24"/>
          <w:lang w:val="pl-PL"/>
        </w:rPr>
        <w:t xml:space="preserve">, spełniające wymogi i kryteria </w:t>
      </w:r>
      <w:r w:rsidR="00E34FC3" w:rsidRPr="005E0281">
        <w:rPr>
          <w:rFonts w:ascii="Times New Roman" w:hAnsi="Times New Roman" w:cs="Times New Roman"/>
          <w:sz w:val="24"/>
          <w:szCs w:val="24"/>
          <w:lang w:val="pl-PL"/>
        </w:rPr>
        <w:t>wskazane w SWZ</w:t>
      </w:r>
      <w:r w:rsidR="00E67E8A" w:rsidRPr="005E0281">
        <w:rPr>
          <w:rFonts w:ascii="Times New Roman" w:hAnsi="Times New Roman" w:cs="Times New Roman"/>
          <w:sz w:val="24"/>
          <w:szCs w:val="24"/>
          <w:lang w:val="pl-PL"/>
        </w:rPr>
        <w:t>:</w:t>
      </w:r>
      <w:bookmarkEnd w:id="44"/>
      <w:r w:rsidRPr="005E0281">
        <w:rPr>
          <w:rFonts w:ascii="Times New Roman" w:hAnsi="Times New Roman" w:cs="Times New Roman"/>
          <w:sz w:val="24"/>
          <w:szCs w:val="24"/>
          <w:lang w:val="pl-PL"/>
        </w:rPr>
        <w:t xml:space="preserve"> </w:t>
      </w:r>
    </w:p>
    <w:p w14:paraId="4FE810FD" w14:textId="39EFC5FE" w:rsidR="002C3125" w:rsidRPr="005E0281" w:rsidRDefault="002C3125" w:rsidP="005E0281">
      <w:pPr>
        <w:pStyle w:val="Akapitzlist"/>
        <w:numPr>
          <w:ilvl w:val="0"/>
          <w:numId w:val="6"/>
        </w:numPr>
        <w:spacing w:before="0" w:beforeAutospacing="0" w:afterAutospacing="0" w:line="360" w:lineRule="auto"/>
        <w:ind w:left="357" w:firstLine="69"/>
        <w:rPr>
          <w:rFonts w:ascii="Times New Roman" w:hAnsi="Times New Roman" w:cs="Times New Roman"/>
          <w:sz w:val="24"/>
          <w:szCs w:val="24"/>
          <w:lang w:val="pl-PL"/>
        </w:rPr>
      </w:pPr>
      <w:r w:rsidRPr="005E0281">
        <w:rPr>
          <w:rFonts w:ascii="Times New Roman" w:hAnsi="Times New Roman" w:cs="Times New Roman"/>
          <w:sz w:val="24"/>
          <w:szCs w:val="24"/>
          <w:lang w:val="pl-PL"/>
        </w:rPr>
        <w:t xml:space="preserve">kierownik </w:t>
      </w:r>
      <w:r w:rsidR="00281709" w:rsidRPr="005E0281">
        <w:rPr>
          <w:rFonts w:ascii="Times New Roman" w:hAnsi="Times New Roman" w:cs="Times New Roman"/>
          <w:sz w:val="24"/>
          <w:szCs w:val="24"/>
          <w:lang w:val="pl-PL"/>
        </w:rPr>
        <w:t>robót</w:t>
      </w:r>
      <w:r w:rsidRPr="005E0281">
        <w:rPr>
          <w:rFonts w:ascii="Times New Roman" w:hAnsi="Times New Roman" w:cs="Times New Roman"/>
          <w:sz w:val="24"/>
          <w:szCs w:val="24"/>
          <w:lang w:val="pl-PL"/>
        </w:rPr>
        <w:t>: ………………………</w:t>
      </w:r>
      <w:r w:rsidR="00646616" w:rsidRPr="005E0281">
        <w:rPr>
          <w:rFonts w:ascii="Times New Roman" w:hAnsi="Times New Roman" w:cs="Times New Roman"/>
          <w:sz w:val="24"/>
          <w:szCs w:val="24"/>
          <w:lang w:val="pl-PL"/>
        </w:rPr>
        <w:t>……………………………………</w:t>
      </w:r>
      <w:r w:rsidR="006F278D" w:rsidRPr="005E0281">
        <w:rPr>
          <w:rFonts w:ascii="Times New Roman" w:hAnsi="Times New Roman" w:cs="Times New Roman"/>
          <w:sz w:val="24"/>
          <w:szCs w:val="24"/>
          <w:lang w:val="pl-PL"/>
        </w:rPr>
        <w:t>…………</w:t>
      </w:r>
    </w:p>
    <w:p w14:paraId="14E08F8E" w14:textId="77777777" w:rsidR="002C3125" w:rsidRPr="005E0281" w:rsidRDefault="002C3125" w:rsidP="00A60C74">
      <w:pPr>
        <w:pStyle w:val="Akapitzlist"/>
        <w:numPr>
          <w:ilvl w:val="0"/>
          <w:numId w:val="6"/>
        </w:numPr>
        <w:spacing w:before="0" w:beforeAutospacing="0" w:afterAutospacing="0" w:line="360" w:lineRule="auto"/>
        <w:ind w:left="357" w:firstLine="69"/>
        <w:rPr>
          <w:rFonts w:ascii="Times New Roman" w:hAnsi="Times New Roman" w:cs="Times New Roman"/>
          <w:sz w:val="24"/>
          <w:szCs w:val="24"/>
          <w:lang w:val="pl-PL"/>
        </w:rPr>
      </w:pPr>
      <w:r w:rsidRPr="005E0281">
        <w:rPr>
          <w:rFonts w:ascii="Times New Roman" w:hAnsi="Times New Roman" w:cs="Times New Roman"/>
          <w:sz w:val="24"/>
          <w:szCs w:val="24"/>
          <w:lang w:val="pl-PL"/>
        </w:rPr>
        <w:t xml:space="preserve">kierownik </w:t>
      </w:r>
      <w:r w:rsidR="00751BA5" w:rsidRPr="005E0281">
        <w:rPr>
          <w:rFonts w:ascii="Times New Roman" w:hAnsi="Times New Roman" w:cs="Times New Roman"/>
          <w:sz w:val="24"/>
          <w:szCs w:val="24"/>
          <w:lang w:val="pl-PL"/>
        </w:rPr>
        <w:t>branży elektrycznej</w:t>
      </w:r>
      <w:r w:rsidRPr="005E0281">
        <w:rPr>
          <w:rFonts w:ascii="Times New Roman" w:hAnsi="Times New Roman" w:cs="Times New Roman"/>
          <w:sz w:val="24"/>
          <w:szCs w:val="24"/>
          <w:lang w:val="pl-PL"/>
        </w:rPr>
        <w:t>: ……………………………………</w:t>
      </w:r>
      <w:r w:rsidR="00646616" w:rsidRPr="005E0281">
        <w:rPr>
          <w:rFonts w:ascii="Times New Roman" w:hAnsi="Times New Roman" w:cs="Times New Roman"/>
          <w:sz w:val="24"/>
          <w:szCs w:val="24"/>
          <w:lang w:val="pl-PL"/>
        </w:rPr>
        <w:t>.</w:t>
      </w:r>
      <w:r w:rsidRPr="005E0281">
        <w:rPr>
          <w:rFonts w:ascii="Times New Roman" w:hAnsi="Times New Roman" w:cs="Times New Roman"/>
          <w:sz w:val="24"/>
          <w:szCs w:val="24"/>
          <w:lang w:val="pl-PL"/>
        </w:rPr>
        <w:t>……………………</w:t>
      </w:r>
      <w:r w:rsidR="00751BA5" w:rsidRPr="005E0281">
        <w:rPr>
          <w:rFonts w:ascii="Times New Roman" w:hAnsi="Times New Roman" w:cs="Times New Roman"/>
          <w:sz w:val="24"/>
          <w:szCs w:val="24"/>
          <w:lang w:val="pl-PL"/>
        </w:rPr>
        <w:t>.</w:t>
      </w:r>
      <w:r w:rsidR="006F278D" w:rsidRPr="005E0281">
        <w:rPr>
          <w:rFonts w:ascii="Times New Roman" w:hAnsi="Times New Roman" w:cs="Times New Roman"/>
          <w:sz w:val="24"/>
          <w:szCs w:val="24"/>
          <w:lang w:val="pl-PL"/>
        </w:rPr>
        <w:t xml:space="preserve">… </w:t>
      </w:r>
    </w:p>
    <w:p w14:paraId="408C92FF" w14:textId="11011A64" w:rsidR="00754DF6" w:rsidRPr="003248CD" w:rsidRDefault="004F23EE"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45" w:name="Zmiana_osob_Wykonawcy"/>
      <w:bookmarkStart w:id="46" w:name="_Hlk137638606"/>
      <w:bookmarkEnd w:id="45"/>
      <w:r w:rsidRPr="003248CD">
        <w:rPr>
          <w:rFonts w:ascii="Times New Roman" w:hAnsi="Times New Roman" w:cs="Times New Roman"/>
          <w:sz w:val="24"/>
          <w:szCs w:val="24"/>
          <w:lang w:val="pl-PL"/>
        </w:rPr>
        <w:t xml:space="preserve">Wykonawca może dokonać zmiany osób wskazanych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_Ref121218495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przedkładając </w:t>
      </w:r>
      <w:r w:rsidR="00BD10BD" w:rsidRPr="003248CD">
        <w:rPr>
          <w:rFonts w:ascii="Times New Roman" w:hAnsi="Times New Roman" w:cs="Times New Roman"/>
          <w:sz w:val="24"/>
          <w:szCs w:val="24"/>
          <w:lang w:val="pl-PL"/>
        </w:rPr>
        <w:t xml:space="preserve">w formie pisemnej </w:t>
      </w:r>
      <w:r w:rsidRPr="003248CD">
        <w:rPr>
          <w:rFonts w:ascii="Times New Roman" w:hAnsi="Times New Roman" w:cs="Times New Roman"/>
          <w:sz w:val="24"/>
          <w:szCs w:val="24"/>
          <w:lang w:val="pl-PL"/>
        </w:rPr>
        <w:t xml:space="preserve">Zamawiającemu do akceptacji propozycję zmiany na co najmniej 7 dni przed planowanym terminem zmiany. </w:t>
      </w:r>
      <w:r w:rsidR="0041528D" w:rsidRPr="003248CD">
        <w:rPr>
          <w:rFonts w:ascii="Times New Roman" w:hAnsi="Times New Roman" w:cs="Times New Roman"/>
          <w:sz w:val="24"/>
          <w:szCs w:val="24"/>
          <w:lang w:val="pl-PL"/>
        </w:rPr>
        <w:t xml:space="preserve">Nowe osoby, </w:t>
      </w:r>
      <w:r w:rsidR="00DE4FB6" w:rsidRPr="003248CD">
        <w:rPr>
          <w:rFonts w:ascii="Times New Roman" w:hAnsi="Times New Roman" w:cs="Times New Roman"/>
          <w:sz w:val="24"/>
          <w:szCs w:val="24"/>
          <w:lang w:val="pl-PL"/>
        </w:rPr>
        <w:t>po</w:t>
      </w:r>
      <w:r w:rsidR="0041528D" w:rsidRPr="003248CD">
        <w:rPr>
          <w:rFonts w:ascii="Times New Roman" w:hAnsi="Times New Roman" w:cs="Times New Roman"/>
          <w:sz w:val="24"/>
          <w:szCs w:val="24"/>
          <w:lang w:val="pl-PL"/>
        </w:rPr>
        <w:t xml:space="preserve">winny spełniać wymagania </w:t>
      </w:r>
      <w:r w:rsidR="0041528D" w:rsidRPr="00D33F04">
        <w:rPr>
          <w:rFonts w:ascii="Times New Roman" w:hAnsi="Times New Roman" w:cs="Times New Roman"/>
          <w:sz w:val="24"/>
          <w:szCs w:val="24"/>
          <w:lang w:val="pl-PL"/>
        </w:rPr>
        <w:t>określone w SWZ, właściwe dla osób, które zostają zastępowane. W przypadku, jeśli właściwości zastępowa</w:t>
      </w:r>
      <w:r w:rsidR="0041528D" w:rsidRPr="003248CD">
        <w:rPr>
          <w:rFonts w:ascii="Times New Roman" w:hAnsi="Times New Roman" w:cs="Times New Roman"/>
          <w:sz w:val="24"/>
          <w:szCs w:val="24"/>
          <w:lang w:val="pl-PL"/>
        </w:rPr>
        <w:t>nych osób, związane były z kryterium oceny ofert, nowa o</w:t>
      </w:r>
      <w:r w:rsidR="00DE4FB6" w:rsidRPr="003248CD">
        <w:rPr>
          <w:rFonts w:ascii="Times New Roman" w:hAnsi="Times New Roman" w:cs="Times New Roman"/>
          <w:sz w:val="24"/>
          <w:szCs w:val="24"/>
          <w:lang w:val="pl-PL"/>
        </w:rPr>
        <w:t>soba</w:t>
      </w:r>
      <w:r w:rsidR="0041528D" w:rsidRPr="003248CD">
        <w:rPr>
          <w:rFonts w:ascii="Times New Roman" w:hAnsi="Times New Roman" w:cs="Times New Roman"/>
          <w:sz w:val="24"/>
          <w:szCs w:val="24"/>
          <w:lang w:val="pl-PL"/>
        </w:rPr>
        <w:t xml:space="preserve"> musi posiadać </w:t>
      </w:r>
      <w:r w:rsidR="00177F07" w:rsidRPr="00193723">
        <w:rPr>
          <w:rFonts w:ascii="Times New Roman" w:hAnsi="Times New Roman"/>
          <w:sz w:val="24"/>
          <w:szCs w:val="24"/>
          <w:lang w:val="pl-PL"/>
        </w:rPr>
        <w:t xml:space="preserve">  właściwości odpowiadające co najmniej </w:t>
      </w:r>
      <w:r w:rsidR="00177F07" w:rsidRPr="00193723">
        <w:rPr>
          <w:rFonts w:ascii="Times New Roman" w:hAnsi="Times New Roman"/>
          <w:sz w:val="24"/>
          <w:szCs w:val="24"/>
          <w:lang w:val="pl-PL"/>
        </w:rPr>
        <w:lastRenderedPageBreak/>
        <w:t>liczbie punktów, które Zamawiający przyznał osobie zastępowanej.</w:t>
      </w:r>
      <w:r w:rsidR="0041528D"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Zmian</w:t>
      </w:r>
      <w:r w:rsidR="00754DF6" w:rsidRPr="003248CD">
        <w:rPr>
          <w:rFonts w:ascii="Times New Roman" w:hAnsi="Times New Roman" w:cs="Times New Roman"/>
          <w:sz w:val="24"/>
          <w:szCs w:val="24"/>
          <w:lang w:val="pl-PL"/>
        </w:rPr>
        <w:t xml:space="preserve">a </w:t>
      </w:r>
      <w:r w:rsidR="00BD10BD" w:rsidRPr="003248CD">
        <w:rPr>
          <w:rFonts w:ascii="Times New Roman" w:hAnsi="Times New Roman" w:cs="Times New Roman"/>
          <w:sz w:val="24"/>
          <w:szCs w:val="24"/>
          <w:lang w:val="pl-PL"/>
        </w:rPr>
        <w:t xml:space="preserve">ta </w:t>
      </w:r>
      <w:r w:rsidR="00754DF6" w:rsidRPr="003248CD">
        <w:rPr>
          <w:rFonts w:ascii="Times New Roman" w:hAnsi="Times New Roman" w:cs="Times New Roman"/>
          <w:sz w:val="24"/>
          <w:szCs w:val="24"/>
          <w:lang w:val="pl-PL"/>
        </w:rPr>
        <w:t>nie wymaga sporządzania aneksu do umowy</w:t>
      </w:r>
      <w:r w:rsidR="00BD10BD" w:rsidRPr="003248CD">
        <w:rPr>
          <w:rFonts w:ascii="Times New Roman" w:hAnsi="Times New Roman" w:cs="Times New Roman"/>
          <w:sz w:val="24"/>
          <w:szCs w:val="24"/>
          <w:lang w:val="pl-PL"/>
        </w:rPr>
        <w:t xml:space="preserve">; zmianę uważa się za dokonaną z chwilą akceptacji </w:t>
      </w:r>
      <w:r w:rsidR="00554A55" w:rsidRPr="003248CD">
        <w:rPr>
          <w:rFonts w:ascii="Times New Roman" w:hAnsi="Times New Roman" w:cs="Times New Roman"/>
          <w:sz w:val="24"/>
          <w:szCs w:val="24"/>
          <w:lang w:val="pl-PL"/>
        </w:rPr>
        <w:t xml:space="preserve">przez </w:t>
      </w:r>
      <w:r w:rsidR="00BD10BD" w:rsidRPr="003248CD">
        <w:rPr>
          <w:rFonts w:ascii="Times New Roman" w:hAnsi="Times New Roman" w:cs="Times New Roman"/>
          <w:sz w:val="24"/>
          <w:szCs w:val="24"/>
          <w:lang w:val="pl-PL"/>
        </w:rPr>
        <w:t>Zamawiającego.</w:t>
      </w:r>
    </w:p>
    <w:p w14:paraId="6BF011C8" w14:textId="77777777" w:rsidR="00B776E0" w:rsidRPr="00D33F04"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47" w:name="_Ref121218521"/>
      <w:bookmarkEnd w:id="46"/>
      <w:r w:rsidRPr="003248CD">
        <w:rPr>
          <w:rFonts w:ascii="Times New Roman" w:hAnsi="Times New Roman" w:cs="Times New Roman"/>
          <w:sz w:val="24"/>
          <w:szCs w:val="24"/>
          <w:lang w:val="pl-PL"/>
        </w:rPr>
        <w:t xml:space="preserve">Zamawiający </w:t>
      </w:r>
      <w:r w:rsidR="00E67E8A" w:rsidRPr="003248CD">
        <w:rPr>
          <w:rFonts w:ascii="Times New Roman" w:hAnsi="Times New Roman" w:cs="Times New Roman"/>
          <w:sz w:val="24"/>
          <w:szCs w:val="24"/>
          <w:lang w:val="pl-PL"/>
        </w:rPr>
        <w:t>oświadcza, ż</w:t>
      </w:r>
      <w:r w:rsidR="008E73B6" w:rsidRPr="003248CD">
        <w:rPr>
          <w:rFonts w:ascii="Times New Roman" w:hAnsi="Times New Roman" w:cs="Times New Roman"/>
          <w:sz w:val="24"/>
          <w:szCs w:val="24"/>
          <w:lang w:val="pl-PL"/>
        </w:rPr>
        <w:t xml:space="preserve">e funkcje </w:t>
      </w:r>
      <w:r w:rsidR="00657BDC" w:rsidRPr="003248CD">
        <w:rPr>
          <w:rFonts w:ascii="Times New Roman" w:hAnsi="Times New Roman" w:cs="Times New Roman"/>
          <w:sz w:val="24"/>
          <w:szCs w:val="24"/>
          <w:lang w:val="pl-PL"/>
        </w:rPr>
        <w:t>i</w:t>
      </w:r>
      <w:r w:rsidR="008E73B6" w:rsidRPr="003248CD">
        <w:rPr>
          <w:rFonts w:ascii="Times New Roman" w:hAnsi="Times New Roman" w:cs="Times New Roman"/>
          <w:sz w:val="24"/>
          <w:szCs w:val="24"/>
          <w:lang w:val="pl-PL"/>
        </w:rPr>
        <w:t>nspektorów</w:t>
      </w:r>
      <w:r w:rsidR="00A42553" w:rsidRPr="003248CD">
        <w:rPr>
          <w:rFonts w:ascii="Times New Roman" w:hAnsi="Times New Roman" w:cs="Times New Roman"/>
          <w:sz w:val="24"/>
          <w:szCs w:val="24"/>
          <w:lang w:val="pl-PL"/>
        </w:rPr>
        <w:t xml:space="preserve"> nadzoru inwestorskiego</w:t>
      </w:r>
      <w:r w:rsidR="00B25175" w:rsidRPr="003248CD">
        <w:rPr>
          <w:rFonts w:ascii="Times New Roman" w:hAnsi="Times New Roman" w:cs="Times New Roman"/>
          <w:sz w:val="24"/>
          <w:szCs w:val="24"/>
          <w:lang w:val="pl-PL"/>
        </w:rPr>
        <w:t xml:space="preserve"> </w:t>
      </w:r>
      <w:r w:rsidR="00E67E8A" w:rsidRPr="003248CD">
        <w:rPr>
          <w:rFonts w:ascii="Times New Roman" w:hAnsi="Times New Roman" w:cs="Times New Roman"/>
          <w:sz w:val="24"/>
          <w:szCs w:val="24"/>
          <w:lang w:val="pl-PL"/>
        </w:rPr>
        <w:t xml:space="preserve">sprawować będą </w:t>
      </w:r>
      <w:r w:rsidRPr="003248CD">
        <w:rPr>
          <w:rFonts w:ascii="Times New Roman" w:hAnsi="Times New Roman" w:cs="Times New Roman"/>
          <w:sz w:val="24"/>
          <w:szCs w:val="24"/>
          <w:lang w:val="pl-PL"/>
        </w:rPr>
        <w:t xml:space="preserve">następujące </w:t>
      </w:r>
      <w:r w:rsidRPr="00D33F04">
        <w:rPr>
          <w:rFonts w:ascii="Times New Roman" w:hAnsi="Times New Roman" w:cs="Times New Roman"/>
          <w:sz w:val="24"/>
          <w:szCs w:val="24"/>
          <w:lang w:val="pl-PL"/>
        </w:rPr>
        <w:t>osoby</w:t>
      </w:r>
      <w:r w:rsidR="00E67E8A" w:rsidRPr="00D33F04">
        <w:rPr>
          <w:rFonts w:ascii="Times New Roman" w:hAnsi="Times New Roman" w:cs="Times New Roman"/>
          <w:sz w:val="24"/>
          <w:szCs w:val="24"/>
          <w:lang w:val="pl-PL"/>
        </w:rPr>
        <w:t>:</w:t>
      </w:r>
      <w:bookmarkEnd w:id="47"/>
      <w:r w:rsidRPr="00D33F04">
        <w:rPr>
          <w:rFonts w:ascii="Times New Roman" w:hAnsi="Times New Roman" w:cs="Times New Roman"/>
          <w:sz w:val="24"/>
          <w:szCs w:val="24"/>
          <w:lang w:val="pl-PL"/>
        </w:rPr>
        <w:t xml:space="preserve"> </w:t>
      </w:r>
    </w:p>
    <w:p w14:paraId="73E71AFE" w14:textId="77777777" w:rsidR="00B776E0" w:rsidRPr="00D33F04" w:rsidRDefault="001B27A2" w:rsidP="00F24594">
      <w:pPr>
        <w:pStyle w:val="Akapitzlist"/>
        <w:numPr>
          <w:ilvl w:val="0"/>
          <w:numId w:val="59"/>
        </w:numPr>
        <w:spacing w:before="0" w:beforeAutospacing="0" w:afterAutospacing="0" w:line="360" w:lineRule="auto"/>
        <w:rPr>
          <w:rFonts w:ascii="Times New Roman" w:hAnsi="Times New Roman" w:cs="Times New Roman"/>
          <w:sz w:val="24"/>
          <w:szCs w:val="24"/>
          <w:lang w:val="pl-PL"/>
        </w:rPr>
      </w:pPr>
      <w:r w:rsidRPr="00D33F04">
        <w:rPr>
          <w:rFonts w:ascii="Times New Roman" w:hAnsi="Times New Roman" w:cs="Times New Roman"/>
          <w:sz w:val="24"/>
          <w:szCs w:val="24"/>
          <w:lang w:val="pl-PL"/>
        </w:rPr>
        <w:t xml:space="preserve">inspektor </w:t>
      </w:r>
      <w:r w:rsidR="00CE65C4" w:rsidRPr="00D33F04">
        <w:rPr>
          <w:rFonts w:ascii="Times New Roman" w:hAnsi="Times New Roman" w:cs="Times New Roman"/>
          <w:sz w:val="24"/>
          <w:szCs w:val="24"/>
          <w:lang w:val="pl-PL"/>
        </w:rPr>
        <w:t xml:space="preserve">nadzoru inwestorskiego </w:t>
      </w:r>
      <w:r w:rsidR="00D74E14" w:rsidRPr="00D33F04">
        <w:rPr>
          <w:rFonts w:ascii="Times New Roman" w:hAnsi="Times New Roman" w:cs="Times New Roman"/>
          <w:sz w:val="24"/>
          <w:szCs w:val="24"/>
          <w:lang w:val="pl-PL"/>
        </w:rPr>
        <w:t xml:space="preserve">branży </w:t>
      </w:r>
      <w:proofErr w:type="spellStart"/>
      <w:r w:rsidR="00CE65C4" w:rsidRPr="00D33F04">
        <w:rPr>
          <w:rFonts w:ascii="Times New Roman" w:hAnsi="Times New Roman" w:cs="Times New Roman"/>
          <w:sz w:val="24"/>
          <w:szCs w:val="24"/>
          <w:lang w:val="pl-PL"/>
        </w:rPr>
        <w:t>konstrukcyjno</w:t>
      </w:r>
      <w:proofErr w:type="spellEnd"/>
      <w:r w:rsidR="00CE65C4" w:rsidRPr="00D33F04">
        <w:rPr>
          <w:rFonts w:ascii="Times New Roman" w:hAnsi="Times New Roman" w:cs="Times New Roman"/>
          <w:sz w:val="24"/>
          <w:szCs w:val="24"/>
          <w:lang w:val="pl-PL"/>
        </w:rPr>
        <w:t xml:space="preserve"> – </w:t>
      </w:r>
      <w:r w:rsidR="00D74E14" w:rsidRPr="00D33F04">
        <w:rPr>
          <w:rFonts w:ascii="Times New Roman" w:hAnsi="Times New Roman" w:cs="Times New Roman"/>
          <w:sz w:val="24"/>
          <w:szCs w:val="24"/>
          <w:lang w:val="pl-PL"/>
        </w:rPr>
        <w:t>budowlanej</w:t>
      </w:r>
      <w:r w:rsidR="00B776E0" w:rsidRPr="00D33F04">
        <w:rPr>
          <w:rFonts w:ascii="Times New Roman" w:hAnsi="Times New Roman" w:cs="Times New Roman"/>
          <w:sz w:val="24"/>
          <w:szCs w:val="24"/>
          <w:lang w:val="pl-PL"/>
        </w:rPr>
        <w:t>: ………………</w:t>
      </w:r>
      <w:r w:rsidR="00CE65C4" w:rsidRPr="00D33F04">
        <w:rPr>
          <w:rFonts w:ascii="Times New Roman" w:hAnsi="Times New Roman" w:cs="Times New Roman"/>
          <w:sz w:val="24"/>
          <w:szCs w:val="24"/>
          <w:lang w:val="pl-PL"/>
        </w:rPr>
        <w:t>…….</w:t>
      </w:r>
      <w:r w:rsidR="00B776E0" w:rsidRPr="00D33F04">
        <w:rPr>
          <w:rFonts w:ascii="Times New Roman" w:hAnsi="Times New Roman" w:cs="Times New Roman"/>
          <w:sz w:val="24"/>
          <w:szCs w:val="24"/>
          <w:lang w:val="pl-PL"/>
        </w:rPr>
        <w:t>…</w:t>
      </w:r>
    </w:p>
    <w:p w14:paraId="128C7848" w14:textId="77777777" w:rsidR="008E73B6" w:rsidRPr="00D33F04" w:rsidRDefault="001B27A2" w:rsidP="00F24594">
      <w:pPr>
        <w:pStyle w:val="Akapitzlist"/>
        <w:numPr>
          <w:ilvl w:val="0"/>
          <w:numId w:val="59"/>
        </w:numPr>
        <w:spacing w:before="0" w:beforeAutospacing="0" w:afterAutospacing="0" w:line="360" w:lineRule="auto"/>
        <w:rPr>
          <w:rFonts w:ascii="Times New Roman" w:hAnsi="Times New Roman" w:cs="Times New Roman"/>
          <w:sz w:val="24"/>
          <w:szCs w:val="24"/>
          <w:lang w:val="pl-PL"/>
        </w:rPr>
      </w:pPr>
      <w:r w:rsidRPr="00D33F04">
        <w:rPr>
          <w:rFonts w:ascii="Times New Roman" w:hAnsi="Times New Roman" w:cs="Times New Roman"/>
          <w:sz w:val="24"/>
          <w:szCs w:val="24"/>
          <w:lang w:val="pl-PL"/>
        </w:rPr>
        <w:t>i</w:t>
      </w:r>
      <w:r w:rsidR="004F23EE" w:rsidRPr="00D33F04">
        <w:rPr>
          <w:rFonts w:ascii="Times New Roman" w:hAnsi="Times New Roman" w:cs="Times New Roman"/>
          <w:sz w:val="24"/>
          <w:szCs w:val="24"/>
          <w:lang w:val="pl-PL"/>
        </w:rPr>
        <w:t>nspek</w:t>
      </w:r>
      <w:r w:rsidRPr="00D33F04">
        <w:rPr>
          <w:rFonts w:ascii="Times New Roman" w:hAnsi="Times New Roman" w:cs="Times New Roman"/>
          <w:sz w:val="24"/>
          <w:szCs w:val="24"/>
          <w:lang w:val="pl-PL"/>
        </w:rPr>
        <w:t xml:space="preserve">tor </w:t>
      </w:r>
      <w:r w:rsidR="00CE65C4" w:rsidRPr="00D33F04">
        <w:rPr>
          <w:rFonts w:ascii="Times New Roman" w:hAnsi="Times New Roman" w:cs="Times New Roman"/>
          <w:sz w:val="24"/>
          <w:szCs w:val="24"/>
          <w:lang w:val="pl-PL"/>
        </w:rPr>
        <w:t xml:space="preserve">nadzoru inwestorskiego </w:t>
      </w:r>
      <w:r w:rsidR="00B776E0" w:rsidRPr="00D33F04">
        <w:rPr>
          <w:rFonts w:ascii="Times New Roman" w:hAnsi="Times New Roman" w:cs="Times New Roman"/>
          <w:sz w:val="24"/>
          <w:szCs w:val="24"/>
          <w:lang w:val="pl-PL"/>
        </w:rPr>
        <w:t>branży elektryczn</w:t>
      </w:r>
      <w:r w:rsidR="00646616" w:rsidRPr="00D33F04">
        <w:rPr>
          <w:rFonts w:ascii="Times New Roman" w:hAnsi="Times New Roman" w:cs="Times New Roman"/>
          <w:sz w:val="24"/>
          <w:szCs w:val="24"/>
          <w:lang w:val="pl-PL"/>
        </w:rPr>
        <w:t>ej</w:t>
      </w:r>
      <w:r w:rsidR="006F278D" w:rsidRPr="00D33F04">
        <w:rPr>
          <w:rFonts w:ascii="Times New Roman" w:hAnsi="Times New Roman" w:cs="Times New Roman"/>
          <w:sz w:val="24"/>
          <w:szCs w:val="24"/>
          <w:lang w:val="pl-PL"/>
        </w:rPr>
        <w:t xml:space="preserve">: ……………………………………… </w:t>
      </w:r>
    </w:p>
    <w:p w14:paraId="1051AB30" w14:textId="1D94C91F" w:rsidR="008E73B6" w:rsidRPr="003248CD" w:rsidRDefault="008E73B6"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wyznacza osobę </w:t>
      </w:r>
      <w:r w:rsidRPr="00D33F04">
        <w:rPr>
          <w:rFonts w:ascii="Times New Roman" w:hAnsi="Times New Roman" w:cs="Times New Roman"/>
          <w:sz w:val="24"/>
          <w:szCs w:val="24"/>
          <w:lang w:val="pl-PL"/>
        </w:rPr>
        <w:t xml:space="preserve">wskazaną w ust. </w:t>
      </w:r>
      <w:r w:rsidR="00041A8C" w:rsidRPr="00D33F04">
        <w:rPr>
          <w:rFonts w:ascii="Times New Roman" w:hAnsi="Times New Roman" w:cs="Times New Roman"/>
          <w:sz w:val="24"/>
          <w:szCs w:val="24"/>
          <w:lang w:val="pl-PL"/>
        </w:rPr>
        <w:fldChar w:fldCharType="begin"/>
      </w:r>
      <w:r w:rsidR="00041A8C" w:rsidRPr="00D33F04">
        <w:rPr>
          <w:rFonts w:ascii="Times New Roman" w:hAnsi="Times New Roman" w:cs="Times New Roman"/>
          <w:sz w:val="24"/>
          <w:szCs w:val="24"/>
          <w:lang w:val="pl-PL"/>
        </w:rPr>
        <w:instrText xml:space="preserve"> REF _Ref121218521 \r \h  \* MERGEFORMAT </w:instrText>
      </w:r>
      <w:r w:rsidR="00041A8C" w:rsidRPr="00D33F04">
        <w:rPr>
          <w:rFonts w:ascii="Times New Roman" w:hAnsi="Times New Roman" w:cs="Times New Roman"/>
          <w:sz w:val="24"/>
          <w:szCs w:val="24"/>
          <w:lang w:val="pl-PL"/>
        </w:rPr>
      </w:r>
      <w:r w:rsidR="00041A8C" w:rsidRPr="00D33F04">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041A8C" w:rsidRPr="00D33F04">
        <w:rPr>
          <w:rFonts w:ascii="Times New Roman" w:hAnsi="Times New Roman" w:cs="Times New Roman"/>
          <w:sz w:val="24"/>
          <w:szCs w:val="24"/>
          <w:lang w:val="pl-PL"/>
        </w:rPr>
        <w:fldChar w:fldCharType="end"/>
      </w:r>
      <w:r w:rsidRPr="00D33F04">
        <w:rPr>
          <w:rFonts w:ascii="Times New Roman" w:hAnsi="Times New Roman" w:cs="Times New Roman"/>
          <w:sz w:val="24"/>
          <w:szCs w:val="24"/>
          <w:lang w:val="pl-PL"/>
        </w:rPr>
        <w:t xml:space="preserve"> pkt </w:t>
      </w:r>
      <w:r w:rsidR="00D33F04" w:rsidRPr="00D33F04">
        <w:rPr>
          <w:rFonts w:ascii="Times New Roman" w:hAnsi="Times New Roman" w:cs="Times New Roman"/>
          <w:sz w:val="24"/>
          <w:szCs w:val="24"/>
          <w:lang w:val="pl-PL"/>
        </w:rPr>
        <w:t>1</w:t>
      </w:r>
      <w:r w:rsidRPr="00D33F04">
        <w:rPr>
          <w:rFonts w:ascii="Times New Roman" w:hAnsi="Times New Roman" w:cs="Times New Roman"/>
          <w:sz w:val="24"/>
          <w:szCs w:val="24"/>
          <w:lang w:val="pl-PL"/>
        </w:rPr>
        <w:t xml:space="preserve"> jako </w:t>
      </w:r>
      <w:r w:rsidRPr="003248CD">
        <w:rPr>
          <w:rFonts w:ascii="Times New Roman" w:hAnsi="Times New Roman" w:cs="Times New Roman"/>
          <w:sz w:val="24"/>
          <w:szCs w:val="24"/>
          <w:lang w:val="pl-PL"/>
        </w:rPr>
        <w:t xml:space="preserve">koordynatora czynności inspektorów </w:t>
      </w:r>
      <w:r w:rsidR="00A42553" w:rsidRPr="003248CD">
        <w:rPr>
          <w:rFonts w:ascii="Times New Roman" w:hAnsi="Times New Roman" w:cs="Times New Roman"/>
          <w:sz w:val="24"/>
          <w:szCs w:val="24"/>
          <w:lang w:val="pl-PL"/>
        </w:rPr>
        <w:t xml:space="preserve">nadzoru inwestorskiego </w:t>
      </w:r>
      <w:r w:rsidRPr="003248CD">
        <w:rPr>
          <w:rFonts w:ascii="Times New Roman" w:hAnsi="Times New Roman" w:cs="Times New Roman"/>
          <w:sz w:val="24"/>
          <w:szCs w:val="24"/>
          <w:lang w:val="pl-PL"/>
        </w:rPr>
        <w:t>na budowie</w:t>
      </w:r>
      <w:r w:rsidR="00A94CD9" w:rsidRPr="003248CD">
        <w:rPr>
          <w:rFonts w:ascii="Times New Roman" w:hAnsi="Times New Roman" w:cs="Times New Roman"/>
          <w:sz w:val="24"/>
          <w:szCs w:val="24"/>
          <w:lang w:val="pl-PL"/>
        </w:rPr>
        <w:t xml:space="preserve"> (dalej zwan</w:t>
      </w:r>
      <w:r w:rsidR="00FB778B" w:rsidRPr="003248CD">
        <w:rPr>
          <w:rFonts w:ascii="Times New Roman" w:hAnsi="Times New Roman" w:cs="Times New Roman"/>
          <w:sz w:val="24"/>
          <w:szCs w:val="24"/>
          <w:lang w:val="pl-PL"/>
        </w:rPr>
        <w:t>ego</w:t>
      </w:r>
      <w:r w:rsidR="00A94CD9" w:rsidRPr="003248CD">
        <w:rPr>
          <w:rFonts w:ascii="Times New Roman" w:hAnsi="Times New Roman" w:cs="Times New Roman"/>
          <w:sz w:val="24"/>
          <w:szCs w:val="24"/>
          <w:lang w:val="pl-PL"/>
        </w:rPr>
        <w:t xml:space="preserve"> </w:t>
      </w:r>
      <w:r w:rsidR="004166F7" w:rsidRPr="003248CD">
        <w:rPr>
          <w:rFonts w:ascii="Times New Roman" w:hAnsi="Times New Roman" w:cs="Times New Roman"/>
          <w:sz w:val="24"/>
          <w:szCs w:val="24"/>
          <w:lang w:val="pl-PL"/>
        </w:rPr>
        <w:t>Koordynatorem</w:t>
      </w:r>
      <w:r w:rsidR="00FB778B" w:rsidRPr="003248CD">
        <w:rPr>
          <w:rFonts w:ascii="Times New Roman" w:hAnsi="Times New Roman" w:cs="Times New Roman"/>
          <w:sz w:val="24"/>
          <w:szCs w:val="24"/>
          <w:lang w:val="pl-PL"/>
        </w:rPr>
        <w:t xml:space="preserve"> nadzoru</w:t>
      </w:r>
      <w:r w:rsidR="00A94CD9"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w:t>
      </w:r>
    </w:p>
    <w:p w14:paraId="28210184" w14:textId="0FCDAA08" w:rsidR="006F3B4F" w:rsidRPr="003248CD" w:rsidRDefault="008B3E94"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48" w:name="Zmiana_osob_Zamawiajacego"/>
      <w:bookmarkEnd w:id="48"/>
      <w:r w:rsidRPr="003248CD">
        <w:rPr>
          <w:rFonts w:ascii="Times New Roman" w:hAnsi="Times New Roman" w:cs="Times New Roman"/>
          <w:sz w:val="24"/>
          <w:szCs w:val="24"/>
          <w:lang w:val="pl-PL"/>
        </w:rPr>
        <w:t>Zamawiający</w:t>
      </w:r>
      <w:r w:rsidR="00443A5D" w:rsidRPr="003248CD">
        <w:rPr>
          <w:rFonts w:ascii="Times New Roman" w:hAnsi="Times New Roman" w:cs="Times New Roman"/>
          <w:sz w:val="24"/>
          <w:szCs w:val="24"/>
          <w:lang w:val="pl-PL"/>
        </w:rPr>
        <w:t xml:space="preserve"> może dokonać zmiany </w:t>
      </w:r>
      <w:r w:rsidR="00443A5D" w:rsidRPr="00D33F04">
        <w:rPr>
          <w:rFonts w:ascii="Times New Roman" w:hAnsi="Times New Roman" w:cs="Times New Roman"/>
          <w:sz w:val="24"/>
          <w:szCs w:val="24"/>
          <w:lang w:val="pl-PL"/>
        </w:rPr>
        <w:t xml:space="preserve">osób wskazanych w ust. </w:t>
      </w:r>
      <w:r w:rsidR="00041A8C" w:rsidRPr="00D33F04">
        <w:rPr>
          <w:rFonts w:ascii="Times New Roman" w:hAnsi="Times New Roman" w:cs="Times New Roman"/>
          <w:sz w:val="24"/>
          <w:szCs w:val="24"/>
          <w:lang w:val="pl-PL"/>
        </w:rPr>
        <w:fldChar w:fldCharType="begin"/>
      </w:r>
      <w:r w:rsidR="00041A8C" w:rsidRPr="00D33F04">
        <w:rPr>
          <w:rFonts w:ascii="Times New Roman" w:hAnsi="Times New Roman" w:cs="Times New Roman"/>
          <w:sz w:val="24"/>
          <w:szCs w:val="24"/>
          <w:lang w:val="pl-PL"/>
        </w:rPr>
        <w:instrText xml:space="preserve"> REF _Ref121218521 \r \h  \* MERGEFORMAT </w:instrText>
      </w:r>
      <w:r w:rsidR="00041A8C" w:rsidRPr="00D33F04">
        <w:rPr>
          <w:rFonts w:ascii="Times New Roman" w:hAnsi="Times New Roman" w:cs="Times New Roman"/>
          <w:sz w:val="24"/>
          <w:szCs w:val="24"/>
          <w:lang w:val="pl-PL"/>
        </w:rPr>
      </w:r>
      <w:r w:rsidR="00041A8C" w:rsidRPr="00D33F04">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041A8C" w:rsidRPr="00D33F04">
        <w:rPr>
          <w:rFonts w:ascii="Times New Roman" w:hAnsi="Times New Roman" w:cs="Times New Roman"/>
          <w:sz w:val="24"/>
          <w:szCs w:val="24"/>
          <w:lang w:val="pl-PL"/>
        </w:rPr>
        <w:fldChar w:fldCharType="end"/>
      </w:r>
      <w:r w:rsidR="00443A5D" w:rsidRPr="00D33F04">
        <w:rPr>
          <w:rFonts w:ascii="Times New Roman" w:hAnsi="Times New Roman" w:cs="Times New Roman"/>
          <w:sz w:val="24"/>
          <w:szCs w:val="24"/>
          <w:lang w:val="pl-PL"/>
        </w:rPr>
        <w:t xml:space="preserve"> poprzez pisemne zawiadomienie Wykonawcy. </w:t>
      </w:r>
      <w:r w:rsidR="00754DF6" w:rsidRPr="00D33F04">
        <w:rPr>
          <w:rFonts w:ascii="Times New Roman" w:hAnsi="Times New Roman" w:cs="Times New Roman"/>
          <w:sz w:val="24"/>
          <w:szCs w:val="24"/>
          <w:lang w:val="pl-PL"/>
        </w:rPr>
        <w:t>Zmiana ta nie wymaga sporządzania aneksu do umowy</w:t>
      </w:r>
      <w:r w:rsidR="001E28FC" w:rsidRPr="00D33F04">
        <w:rPr>
          <w:rFonts w:ascii="Times New Roman" w:hAnsi="Times New Roman" w:cs="Times New Roman"/>
          <w:sz w:val="24"/>
          <w:szCs w:val="24"/>
          <w:lang w:val="pl-PL"/>
        </w:rPr>
        <w:t>;</w:t>
      </w:r>
      <w:r w:rsidR="00AF7CE7" w:rsidRPr="00D33F04">
        <w:rPr>
          <w:rFonts w:ascii="Times New Roman" w:hAnsi="Times New Roman" w:cs="Times New Roman"/>
          <w:sz w:val="24"/>
          <w:szCs w:val="24"/>
          <w:lang w:val="pl-PL"/>
        </w:rPr>
        <w:t xml:space="preserve"> </w:t>
      </w:r>
      <w:r w:rsidR="001E28FC" w:rsidRPr="00D33F04">
        <w:rPr>
          <w:rFonts w:ascii="Times New Roman" w:hAnsi="Times New Roman" w:cs="Times New Roman"/>
          <w:sz w:val="24"/>
          <w:szCs w:val="24"/>
          <w:lang w:val="pl-PL"/>
        </w:rPr>
        <w:t xml:space="preserve">zmianę uważa się za dokonaną z chwilą </w:t>
      </w:r>
      <w:r w:rsidR="00AF7CE7" w:rsidRPr="00D33F04">
        <w:rPr>
          <w:rFonts w:ascii="Times New Roman" w:hAnsi="Times New Roman" w:cs="Times New Roman"/>
          <w:sz w:val="24"/>
          <w:szCs w:val="24"/>
          <w:lang w:val="pl-PL"/>
        </w:rPr>
        <w:t>wpis</w:t>
      </w:r>
      <w:r w:rsidR="001E28FC" w:rsidRPr="00D33F04">
        <w:rPr>
          <w:rFonts w:ascii="Times New Roman" w:hAnsi="Times New Roman" w:cs="Times New Roman"/>
          <w:sz w:val="24"/>
          <w:szCs w:val="24"/>
          <w:lang w:val="pl-PL"/>
        </w:rPr>
        <w:t>u</w:t>
      </w:r>
      <w:r w:rsidR="00AF7CE7" w:rsidRPr="00D33F04">
        <w:rPr>
          <w:rFonts w:ascii="Times New Roman" w:hAnsi="Times New Roman" w:cs="Times New Roman"/>
          <w:sz w:val="24"/>
          <w:szCs w:val="24"/>
          <w:lang w:val="pl-PL"/>
        </w:rPr>
        <w:t xml:space="preserve"> do dziennika r</w:t>
      </w:r>
      <w:r w:rsidR="006F3B4F" w:rsidRPr="00D33F04">
        <w:rPr>
          <w:rFonts w:ascii="Times New Roman" w:hAnsi="Times New Roman" w:cs="Times New Roman"/>
          <w:sz w:val="24"/>
          <w:szCs w:val="24"/>
          <w:lang w:val="pl-PL"/>
        </w:rPr>
        <w:t>obót.</w:t>
      </w:r>
    </w:p>
    <w:p w14:paraId="1543FDD2" w14:textId="633D32A3" w:rsidR="0095328A" w:rsidRPr="003248CD" w:rsidRDefault="0095328A"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Osoby </w:t>
      </w:r>
      <w:r w:rsidRPr="00D33F04">
        <w:rPr>
          <w:rFonts w:ascii="Times New Roman" w:hAnsi="Times New Roman" w:cs="Times New Roman"/>
          <w:sz w:val="24"/>
          <w:szCs w:val="24"/>
          <w:lang w:val="pl-PL"/>
        </w:rPr>
        <w:t xml:space="preserve">wymienione w ust. </w:t>
      </w:r>
      <w:r w:rsidR="00041A8C" w:rsidRPr="00D33F04">
        <w:rPr>
          <w:rFonts w:ascii="Times New Roman" w:hAnsi="Times New Roman" w:cs="Times New Roman"/>
          <w:sz w:val="24"/>
          <w:szCs w:val="24"/>
          <w:lang w:val="pl-PL"/>
        </w:rPr>
        <w:fldChar w:fldCharType="begin"/>
      </w:r>
      <w:r w:rsidR="00041A8C" w:rsidRPr="00D33F04">
        <w:rPr>
          <w:rFonts w:ascii="Times New Roman" w:hAnsi="Times New Roman" w:cs="Times New Roman"/>
          <w:sz w:val="24"/>
          <w:szCs w:val="24"/>
          <w:lang w:val="pl-PL"/>
        </w:rPr>
        <w:instrText xml:space="preserve"> REF _Ref121218495 \r \h  \* MERGEFORMAT </w:instrText>
      </w:r>
      <w:r w:rsidR="00041A8C" w:rsidRPr="00D33F04">
        <w:rPr>
          <w:rFonts w:ascii="Times New Roman" w:hAnsi="Times New Roman" w:cs="Times New Roman"/>
          <w:sz w:val="24"/>
          <w:szCs w:val="24"/>
          <w:lang w:val="pl-PL"/>
        </w:rPr>
      </w:r>
      <w:r w:rsidR="00041A8C" w:rsidRPr="00D33F04">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D33F04">
        <w:rPr>
          <w:rFonts w:ascii="Times New Roman" w:hAnsi="Times New Roman" w:cs="Times New Roman"/>
          <w:sz w:val="24"/>
          <w:szCs w:val="24"/>
          <w:lang w:val="pl-PL"/>
        </w:rPr>
        <w:fldChar w:fldCharType="end"/>
      </w:r>
      <w:r w:rsidRPr="00D33F04">
        <w:rPr>
          <w:rFonts w:ascii="Times New Roman" w:hAnsi="Times New Roman" w:cs="Times New Roman"/>
          <w:sz w:val="24"/>
          <w:szCs w:val="24"/>
          <w:lang w:val="pl-PL"/>
        </w:rPr>
        <w:t xml:space="preserve"> są umocowane do kontrolowania rozliczeń </w:t>
      </w:r>
      <w:r w:rsidR="00A072AC" w:rsidRPr="00D33F04">
        <w:rPr>
          <w:rFonts w:ascii="Times New Roman" w:hAnsi="Times New Roman" w:cs="Times New Roman"/>
          <w:sz w:val="24"/>
          <w:szCs w:val="24"/>
          <w:lang w:val="pl-PL"/>
        </w:rPr>
        <w:t>robót</w:t>
      </w:r>
      <w:r w:rsidRPr="00D33F04">
        <w:rPr>
          <w:rFonts w:ascii="Times New Roman" w:hAnsi="Times New Roman" w:cs="Times New Roman"/>
          <w:sz w:val="24"/>
          <w:szCs w:val="24"/>
          <w:lang w:val="pl-PL"/>
        </w:rPr>
        <w:t xml:space="preserve">. Wykonawca potwierdza, że osoby z ust. </w:t>
      </w:r>
      <w:r w:rsidR="00041A8C" w:rsidRPr="00D33F04">
        <w:rPr>
          <w:rFonts w:ascii="Times New Roman" w:hAnsi="Times New Roman" w:cs="Times New Roman"/>
          <w:sz w:val="24"/>
          <w:szCs w:val="24"/>
          <w:lang w:val="pl-PL"/>
        </w:rPr>
        <w:fldChar w:fldCharType="begin"/>
      </w:r>
      <w:r w:rsidR="00041A8C" w:rsidRPr="00D33F04">
        <w:rPr>
          <w:rFonts w:ascii="Times New Roman" w:hAnsi="Times New Roman" w:cs="Times New Roman"/>
          <w:sz w:val="24"/>
          <w:szCs w:val="24"/>
          <w:lang w:val="pl-PL"/>
        </w:rPr>
        <w:instrText xml:space="preserve"> REF _Ref121218495 \r \h  \* MERGEFORMAT </w:instrText>
      </w:r>
      <w:r w:rsidR="00041A8C" w:rsidRPr="00D33F04">
        <w:rPr>
          <w:rFonts w:ascii="Times New Roman" w:hAnsi="Times New Roman" w:cs="Times New Roman"/>
          <w:sz w:val="24"/>
          <w:szCs w:val="24"/>
          <w:lang w:val="pl-PL"/>
        </w:rPr>
      </w:r>
      <w:r w:rsidR="00041A8C" w:rsidRPr="00D33F04">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D33F04">
        <w:rPr>
          <w:rFonts w:ascii="Times New Roman" w:hAnsi="Times New Roman" w:cs="Times New Roman"/>
          <w:sz w:val="24"/>
          <w:szCs w:val="24"/>
          <w:lang w:val="pl-PL"/>
        </w:rPr>
        <w:fldChar w:fldCharType="end"/>
      </w:r>
      <w:r w:rsidRPr="00D33F04">
        <w:rPr>
          <w:rFonts w:ascii="Times New Roman" w:hAnsi="Times New Roman" w:cs="Times New Roman"/>
          <w:sz w:val="24"/>
          <w:szCs w:val="24"/>
          <w:lang w:val="pl-PL"/>
        </w:rPr>
        <w:t xml:space="preserve"> są stosownie umocowane do wykonywania czynności kontrolowania rozliczeń </w:t>
      </w:r>
      <w:r w:rsidR="00A072AC" w:rsidRPr="00D33F04">
        <w:rPr>
          <w:rFonts w:ascii="Times New Roman" w:hAnsi="Times New Roman" w:cs="Times New Roman"/>
          <w:sz w:val="24"/>
          <w:szCs w:val="24"/>
          <w:lang w:val="pl-PL"/>
        </w:rPr>
        <w:t>robót</w:t>
      </w:r>
      <w:r w:rsidRPr="00D33F04">
        <w:rPr>
          <w:rFonts w:ascii="Times New Roman" w:hAnsi="Times New Roman" w:cs="Times New Roman"/>
          <w:sz w:val="24"/>
          <w:szCs w:val="24"/>
          <w:lang w:val="pl-PL"/>
        </w:rPr>
        <w:t>.</w:t>
      </w:r>
    </w:p>
    <w:p w14:paraId="6C6D2519" w14:textId="6986DBD2" w:rsidR="00342861" w:rsidRPr="006757A7" w:rsidRDefault="006F3B4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O</w:t>
      </w:r>
      <w:r w:rsidR="00342861" w:rsidRPr="003248CD">
        <w:rPr>
          <w:rFonts w:ascii="Times New Roman" w:hAnsi="Times New Roman" w:cs="Times New Roman"/>
          <w:sz w:val="24"/>
          <w:szCs w:val="24"/>
          <w:lang w:val="pl-PL"/>
        </w:rPr>
        <w:t xml:space="preserve">soby wymienione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_Ref121218521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041A8C" w:rsidRPr="003248CD">
        <w:rPr>
          <w:rFonts w:ascii="Times New Roman" w:hAnsi="Times New Roman" w:cs="Times New Roman"/>
          <w:sz w:val="24"/>
          <w:szCs w:val="24"/>
          <w:lang w:val="pl-PL"/>
        </w:rPr>
        <w:fldChar w:fldCharType="end"/>
      </w:r>
      <w:r w:rsidR="00342861"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są upoważnione </w:t>
      </w:r>
      <w:r w:rsidR="00342861" w:rsidRPr="003248CD">
        <w:rPr>
          <w:rFonts w:ascii="Times New Roman" w:hAnsi="Times New Roman" w:cs="Times New Roman"/>
          <w:sz w:val="24"/>
          <w:szCs w:val="24"/>
          <w:lang w:val="pl-PL"/>
        </w:rPr>
        <w:t xml:space="preserve">do kontrolowania </w:t>
      </w:r>
      <w:r w:rsidR="00342861" w:rsidRPr="00D33F04">
        <w:rPr>
          <w:rFonts w:ascii="Times New Roman" w:hAnsi="Times New Roman" w:cs="Times New Roman"/>
          <w:sz w:val="24"/>
          <w:szCs w:val="24"/>
          <w:lang w:val="pl-PL"/>
        </w:rPr>
        <w:t xml:space="preserve">rozliczeń </w:t>
      </w:r>
      <w:r w:rsidR="00A072AC" w:rsidRPr="00D33F04">
        <w:rPr>
          <w:rFonts w:ascii="Times New Roman" w:hAnsi="Times New Roman" w:cs="Times New Roman"/>
          <w:sz w:val="24"/>
          <w:szCs w:val="24"/>
          <w:lang w:val="pl-PL"/>
        </w:rPr>
        <w:t>robót</w:t>
      </w:r>
      <w:r w:rsidR="00342861" w:rsidRPr="003248CD">
        <w:rPr>
          <w:rFonts w:ascii="Times New Roman" w:hAnsi="Times New Roman" w:cs="Times New Roman"/>
          <w:color w:val="FF0000"/>
          <w:sz w:val="24"/>
          <w:szCs w:val="24"/>
          <w:lang w:val="pl-PL"/>
        </w:rPr>
        <w:t xml:space="preserve">. </w:t>
      </w:r>
    </w:p>
    <w:p w14:paraId="323518AF" w14:textId="77777777" w:rsidR="00A77BE8" w:rsidRPr="003248CD" w:rsidRDefault="00A77BE8"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49" w:name="_Hlk137638687"/>
      <w:r>
        <w:rPr>
          <w:rFonts w:ascii="Times New Roman" w:hAnsi="Times New Roman" w:cs="Times New Roman"/>
          <w:sz w:val="24"/>
          <w:szCs w:val="24"/>
          <w:lang w:val="pl-PL"/>
        </w:rPr>
        <w:t>Zamawiający zastrzega możl</w:t>
      </w:r>
      <w:r w:rsidR="001201B5">
        <w:rPr>
          <w:rFonts w:ascii="Times New Roman" w:hAnsi="Times New Roman" w:cs="Times New Roman"/>
          <w:sz w:val="24"/>
          <w:szCs w:val="24"/>
          <w:lang w:val="pl-PL"/>
        </w:rPr>
        <w:t>i</w:t>
      </w:r>
      <w:r>
        <w:rPr>
          <w:rFonts w:ascii="Times New Roman" w:hAnsi="Times New Roman" w:cs="Times New Roman"/>
          <w:sz w:val="24"/>
          <w:szCs w:val="24"/>
          <w:lang w:val="pl-PL"/>
        </w:rPr>
        <w:t>wość powołania inżyniera kontraktu na każdym etapie wykonywania umowy.</w:t>
      </w:r>
    </w:p>
    <w:bookmarkEnd w:id="49"/>
    <w:p w14:paraId="3A00BAEE" w14:textId="77777777" w:rsidR="00F33922" w:rsidRPr="003248CD" w:rsidRDefault="00F33922" w:rsidP="004F0E93">
      <w:pPr>
        <w:suppressAutoHyphens/>
        <w:autoSpaceDN w:val="0"/>
        <w:spacing w:after="0" w:line="360" w:lineRule="auto"/>
        <w:ind w:left="426" w:hanging="426"/>
        <w:contextualSpacing/>
        <w:mirrorIndents/>
        <w:jc w:val="center"/>
        <w:rPr>
          <w:rFonts w:ascii="Times New Roman" w:eastAsia="SimSun" w:hAnsi="Times New Roman"/>
          <w:b/>
          <w:color w:val="000000" w:themeColor="text1"/>
          <w:kern w:val="3"/>
          <w:sz w:val="24"/>
          <w:szCs w:val="24"/>
        </w:rPr>
      </w:pPr>
    </w:p>
    <w:p w14:paraId="49100FA2" w14:textId="1EECD1FE" w:rsidR="00CC6827" w:rsidRPr="003248CD" w:rsidRDefault="00CC6827" w:rsidP="004F0E93">
      <w:pPr>
        <w:pStyle w:val="Nagwek1"/>
        <w:spacing w:before="0" w:after="0" w:line="360" w:lineRule="auto"/>
        <w:rPr>
          <w:rFonts w:ascii="Times New Roman" w:hAnsi="Times New Roman" w:cs="Times New Roman"/>
          <w:szCs w:val="24"/>
        </w:rPr>
      </w:pPr>
      <w:bookmarkStart w:id="50" w:name="_§_10_NARADY"/>
      <w:bookmarkStart w:id="51" w:name="_Toc199842745"/>
      <w:bookmarkEnd w:id="50"/>
      <w:r w:rsidRPr="003248CD">
        <w:rPr>
          <w:rFonts w:ascii="Times New Roman" w:hAnsi="Times New Roman" w:cs="Times New Roman"/>
          <w:szCs w:val="24"/>
        </w:rPr>
        <w:t xml:space="preserve">§ </w:t>
      </w:r>
      <w:r w:rsidR="004E5C29">
        <w:rPr>
          <w:rFonts w:ascii="Times New Roman" w:hAnsi="Times New Roman" w:cs="Times New Roman"/>
          <w:szCs w:val="24"/>
        </w:rPr>
        <w:t>9</w:t>
      </w:r>
      <w:r w:rsidR="00945361" w:rsidRPr="003248CD">
        <w:rPr>
          <w:rFonts w:ascii="Times New Roman" w:hAnsi="Times New Roman" w:cs="Times New Roman"/>
          <w:szCs w:val="24"/>
        </w:rPr>
        <w:t xml:space="preserve"> </w:t>
      </w:r>
      <w:r w:rsidRPr="003248CD">
        <w:rPr>
          <w:rFonts w:ascii="Times New Roman" w:hAnsi="Times New Roman" w:cs="Times New Roman"/>
          <w:szCs w:val="24"/>
        </w:rPr>
        <w:t>NARADY KOORDYNACYJNE</w:t>
      </w:r>
      <w:bookmarkEnd w:id="51"/>
    </w:p>
    <w:p w14:paraId="08348529" w14:textId="40AEF747" w:rsidR="00CC6827" w:rsidRPr="006750D3" w:rsidRDefault="00F70099" w:rsidP="00F24594">
      <w:pPr>
        <w:pStyle w:val="Akapitzlist"/>
        <w:widowControl w:val="0"/>
        <w:numPr>
          <w:ilvl w:val="0"/>
          <w:numId w:val="47"/>
        </w:numPr>
        <w:tabs>
          <w:tab w:val="left" w:pos="709"/>
        </w:tabs>
        <w:spacing w:before="0" w:beforeAutospacing="0" w:afterAutospacing="0" w:line="360" w:lineRule="auto"/>
        <w:contextualSpacing/>
        <w:rPr>
          <w:rFonts w:ascii="Times New Roman" w:hAnsi="Times New Roman" w:cs="Times New Roman"/>
          <w:sz w:val="24"/>
          <w:szCs w:val="24"/>
          <w:lang w:val="pl-PL"/>
        </w:rPr>
      </w:pPr>
      <w:bookmarkStart w:id="52" w:name="_Ref121218584"/>
      <w:r w:rsidRPr="006750D3">
        <w:rPr>
          <w:rFonts w:ascii="Times New Roman" w:hAnsi="Times New Roman" w:cs="Times New Roman"/>
          <w:sz w:val="24"/>
          <w:szCs w:val="24"/>
          <w:lang w:val="pl-PL"/>
        </w:rPr>
        <w:t>Koordynator</w:t>
      </w:r>
      <w:r w:rsidR="00FB778B" w:rsidRPr="006750D3">
        <w:rPr>
          <w:rFonts w:ascii="Times New Roman" w:hAnsi="Times New Roman" w:cs="Times New Roman"/>
          <w:sz w:val="24"/>
          <w:szCs w:val="24"/>
          <w:lang w:val="pl-PL"/>
        </w:rPr>
        <w:t xml:space="preserve"> nadzoru</w:t>
      </w:r>
      <w:r w:rsidR="00A94CD9" w:rsidRPr="006750D3">
        <w:rPr>
          <w:rFonts w:ascii="Times New Roman" w:hAnsi="Times New Roman" w:cs="Times New Roman"/>
          <w:sz w:val="24"/>
          <w:szCs w:val="24"/>
          <w:lang w:val="pl-PL"/>
        </w:rPr>
        <w:t xml:space="preserve"> </w:t>
      </w:r>
      <w:r w:rsidR="00CC6827" w:rsidRPr="006750D3">
        <w:rPr>
          <w:rFonts w:ascii="Times New Roman" w:hAnsi="Times New Roman" w:cs="Times New Roman"/>
          <w:sz w:val="24"/>
          <w:szCs w:val="24"/>
          <w:lang w:val="pl-PL"/>
        </w:rPr>
        <w:t>jest uprawniony do zwoływania narad koordynacyjnych z udziałem</w:t>
      </w:r>
      <w:r w:rsidR="000A45E6" w:rsidRPr="006750D3">
        <w:rPr>
          <w:rFonts w:ascii="Times New Roman" w:hAnsi="Times New Roman" w:cs="Times New Roman"/>
          <w:sz w:val="24"/>
          <w:szCs w:val="24"/>
          <w:lang w:val="pl-PL"/>
        </w:rPr>
        <w:t xml:space="preserve"> upoważnionych</w:t>
      </w:r>
      <w:r w:rsidR="00CC6827" w:rsidRPr="006750D3">
        <w:rPr>
          <w:rFonts w:ascii="Times New Roman" w:hAnsi="Times New Roman" w:cs="Times New Roman"/>
          <w:sz w:val="24"/>
          <w:szCs w:val="24"/>
          <w:lang w:val="pl-PL"/>
        </w:rPr>
        <w:t xml:space="preserve"> przedstawicieli Wykonawcy</w:t>
      </w:r>
      <w:r w:rsidR="00554A55" w:rsidRPr="006750D3">
        <w:rPr>
          <w:rFonts w:ascii="Times New Roman" w:hAnsi="Times New Roman" w:cs="Times New Roman"/>
          <w:sz w:val="24"/>
          <w:szCs w:val="24"/>
          <w:lang w:val="pl-PL"/>
        </w:rPr>
        <w:t xml:space="preserve"> i</w:t>
      </w:r>
      <w:r w:rsidR="00CC6827" w:rsidRPr="006750D3">
        <w:rPr>
          <w:rFonts w:ascii="Times New Roman" w:hAnsi="Times New Roman" w:cs="Times New Roman"/>
          <w:sz w:val="24"/>
          <w:szCs w:val="24"/>
          <w:lang w:val="pl-PL"/>
        </w:rPr>
        <w:t xml:space="preserve"> Zamawiającego</w:t>
      </w:r>
      <w:r w:rsidR="001E28FC" w:rsidRPr="006750D3">
        <w:rPr>
          <w:rFonts w:ascii="Times New Roman" w:hAnsi="Times New Roman" w:cs="Times New Roman"/>
          <w:sz w:val="24"/>
          <w:szCs w:val="24"/>
          <w:lang w:val="pl-PL"/>
        </w:rPr>
        <w:t xml:space="preserve">, osób wskazanych w </w:t>
      </w:r>
      <w:r w:rsidR="00992ECB" w:rsidRPr="006750D3">
        <w:rPr>
          <w:rFonts w:ascii="Times New Roman" w:hAnsi="Times New Roman" w:cs="Times New Roman"/>
          <w:szCs w:val="24"/>
        </w:rPr>
        <w:t xml:space="preserve">§8 </w:t>
      </w:r>
      <w:proofErr w:type="spellStart"/>
      <w:r w:rsidR="00992ECB" w:rsidRPr="006750D3">
        <w:rPr>
          <w:rFonts w:ascii="Times New Roman" w:hAnsi="Times New Roman" w:cs="Times New Roman"/>
          <w:szCs w:val="24"/>
        </w:rPr>
        <w:t>ust</w:t>
      </w:r>
      <w:proofErr w:type="spellEnd"/>
      <w:r w:rsidR="00992ECB" w:rsidRPr="006750D3">
        <w:rPr>
          <w:rFonts w:ascii="Times New Roman" w:hAnsi="Times New Roman" w:cs="Times New Roman"/>
          <w:szCs w:val="24"/>
        </w:rPr>
        <w:t>. 1</w:t>
      </w:r>
      <w:r w:rsidR="004A52B4" w:rsidRPr="006750D3">
        <w:rPr>
          <w:rFonts w:ascii="Times New Roman" w:hAnsi="Times New Roman" w:cs="Times New Roman"/>
          <w:sz w:val="24"/>
          <w:szCs w:val="24"/>
          <w:lang w:val="pl-PL"/>
        </w:rPr>
        <w:br/>
      </w:r>
      <w:r w:rsidR="001E28FC" w:rsidRPr="006750D3">
        <w:rPr>
          <w:rFonts w:ascii="Times New Roman" w:hAnsi="Times New Roman" w:cs="Times New Roman"/>
          <w:sz w:val="24"/>
          <w:szCs w:val="24"/>
          <w:lang w:val="pl-PL"/>
        </w:rPr>
        <w:t xml:space="preserve">i </w:t>
      </w:r>
      <w:r w:rsidR="008A4F13" w:rsidRPr="006750D3">
        <w:rPr>
          <w:rFonts w:ascii="Times New Roman" w:hAnsi="Times New Roman" w:cs="Times New Roman"/>
          <w:sz w:val="24"/>
          <w:szCs w:val="24"/>
          <w:lang w:val="pl-PL"/>
        </w:rPr>
        <w:t xml:space="preserve">ust. </w:t>
      </w:r>
      <w:r w:rsidR="00992ECB" w:rsidRPr="006750D3">
        <w:rPr>
          <w:rFonts w:ascii="Times New Roman" w:hAnsi="Times New Roman" w:cs="Times New Roman"/>
          <w:sz w:val="24"/>
          <w:szCs w:val="24"/>
          <w:lang w:val="pl-PL"/>
        </w:rPr>
        <w:t xml:space="preserve">3 </w:t>
      </w:r>
      <w:r w:rsidR="00CC6827" w:rsidRPr="006750D3">
        <w:rPr>
          <w:rFonts w:ascii="Times New Roman" w:hAnsi="Times New Roman" w:cs="Times New Roman"/>
          <w:sz w:val="24"/>
          <w:szCs w:val="24"/>
          <w:lang w:val="pl-PL"/>
        </w:rPr>
        <w:t>oraz innych zaproszonych osób</w:t>
      </w:r>
      <w:r w:rsidR="00A94CD9" w:rsidRPr="006750D3">
        <w:rPr>
          <w:rFonts w:ascii="Times New Roman" w:hAnsi="Times New Roman" w:cs="Times New Roman"/>
          <w:sz w:val="24"/>
          <w:szCs w:val="24"/>
          <w:lang w:val="pl-PL"/>
        </w:rPr>
        <w:t>. Narady ko</w:t>
      </w:r>
      <w:r w:rsidR="0097782E" w:rsidRPr="006750D3">
        <w:rPr>
          <w:rFonts w:ascii="Times New Roman" w:hAnsi="Times New Roman" w:cs="Times New Roman"/>
          <w:sz w:val="24"/>
          <w:szCs w:val="24"/>
          <w:lang w:val="pl-PL"/>
        </w:rPr>
        <w:t>o</w:t>
      </w:r>
      <w:r w:rsidR="00A94CD9" w:rsidRPr="006750D3">
        <w:rPr>
          <w:rFonts w:ascii="Times New Roman" w:hAnsi="Times New Roman" w:cs="Times New Roman"/>
          <w:sz w:val="24"/>
          <w:szCs w:val="24"/>
          <w:lang w:val="pl-PL"/>
        </w:rPr>
        <w:t xml:space="preserve">rdynacyjne będą zwoływane nie rzadziej niż </w:t>
      </w:r>
      <w:bookmarkEnd w:id="52"/>
      <w:r w:rsidR="00E735E1" w:rsidRPr="006750D3">
        <w:rPr>
          <w:rFonts w:ascii="Times New Roman" w:hAnsi="Times New Roman" w:cs="Times New Roman"/>
          <w:sz w:val="24"/>
          <w:szCs w:val="24"/>
          <w:lang w:val="pl-PL"/>
        </w:rPr>
        <w:t xml:space="preserve">raz na 14 dni. </w:t>
      </w:r>
    </w:p>
    <w:p w14:paraId="61E5180F" w14:textId="77777777" w:rsidR="00A94CD9" w:rsidRPr="003248CD" w:rsidRDefault="00CC6827" w:rsidP="00F24594">
      <w:pPr>
        <w:pStyle w:val="Akapitzlist"/>
        <w:widowControl w:val="0"/>
        <w:numPr>
          <w:ilvl w:val="0"/>
          <w:numId w:val="4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pacing w:val="-4"/>
          <w:sz w:val="24"/>
          <w:szCs w:val="24"/>
          <w:lang w:val="pl-PL"/>
        </w:rPr>
        <w:t>Celem narad koordynacyjnych jest omawianie lub wyjaśnianie bieżących spraw dotyczących</w:t>
      </w:r>
      <w:r w:rsidRPr="003248CD">
        <w:rPr>
          <w:rFonts w:ascii="Times New Roman" w:hAnsi="Times New Roman" w:cs="Times New Roman"/>
          <w:sz w:val="24"/>
          <w:szCs w:val="24"/>
          <w:lang w:val="pl-PL"/>
        </w:rPr>
        <w:t xml:space="preserve"> wykonania i zaawansowania robót, w szczególności dotyczących postępu prac albo</w:t>
      </w:r>
      <w:r w:rsidR="00A94CD9" w:rsidRPr="003248CD">
        <w:rPr>
          <w:rFonts w:ascii="Times New Roman" w:hAnsi="Times New Roman" w:cs="Times New Roman"/>
          <w:b/>
          <w:strike/>
          <w:sz w:val="24"/>
          <w:szCs w:val="24"/>
          <w:lang w:val="pl-PL"/>
        </w:rPr>
        <w:t xml:space="preserve"> </w:t>
      </w:r>
      <w:r w:rsidRPr="003248CD">
        <w:rPr>
          <w:rFonts w:ascii="Times New Roman" w:hAnsi="Times New Roman" w:cs="Times New Roman"/>
          <w:sz w:val="24"/>
          <w:szCs w:val="24"/>
          <w:lang w:val="pl-PL"/>
        </w:rPr>
        <w:t xml:space="preserve">nieprawidłowości w wykonywaniu robót lub zagrożenia terminowego wykonania </w:t>
      </w:r>
      <w:r w:rsidR="00AF7CE7" w:rsidRPr="003248CD">
        <w:rPr>
          <w:rFonts w:ascii="Times New Roman" w:hAnsi="Times New Roman" w:cs="Times New Roman"/>
          <w:sz w:val="24"/>
          <w:szCs w:val="24"/>
          <w:lang w:val="pl-PL"/>
        </w:rPr>
        <w:t>przedmiotu u</w:t>
      </w:r>
      <w:r w:rsidRPr="003248CD">
        <w:rPr>
          <w:rFonts w:ascii="Times New Roman" w:hAnsi="Times New Roman" w:cs="Times New Roman"/>
          <w:sz w:val="24"/>
          <w:szCs w:val="24"/>
          <w:lang w:val="pl-PL"/>
        </w:rPr>
        <w:t>mowy.</w:t>
      </w:r>
    </w:p>
    <w:p w14:paraId="2CD8F10F" w14:textId="626C0CAB" w:rsidR="00A94CD9" w:rsidRPr="003248CD" w:rsidRDefault="0045557E" w:rsidP="00F24594">
      <w:pPr>
        <w:pStyle w:val="Akapitzlist"/>
        <w:widowControl w:val="0"/>
        <w:numPr>
          <w:ilvl w:val="0"/>
          <w:numId w:val="4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D33F04">
        <w:rPr>
          <w:rFonts w:ascii="Times New Roman" w:hAnsi="Times New Roman" w:cs="Times New Roman"/>
          <w:sz w:val="24"/>
          <w:szCs w:val="24"/>
          <w:lang w:val="pl-PL"/>
        </w:rPr>
        <w:t xml:space="preserve">Koordynator </w:t>
      </w:r>
      <w:r w:rsidR="00FB778B" w:rsidRPr="00D33F04">
        <w:rPr>
          <w:rFonts w:ascii="Times New Roman" w:hAnsi="Times New Roman" w:cs="Times New Roman"/>
          <w:sz w:val="24"/>
          <w:szCs w:val="24"/>
          <w:lang w:val="pl-PL"/>
        </w:rPr>
        <w:t>nadzoru</w:t>
      </w:r>
      <w:r w:rsidR="00CC6827" w:rsidRPr="00D33F04">
        <w:rPr>
          <w:rFonts w:ascii="Times New Roman" w:hAnsi="Times New Roman" w:cs="Times New Roman"/>
          <w:sz w:val="24"/>
          <w:szCs w:val="24"/>
          <w:lang w:val="pl-PL"/>
        </w:rPr>
        <w:t xml:space="preserve"> informuje</w:t>
      </w:r>
      <w:r w:rsidR="00A94CD9" w:rsidRPr="00D33F04">
        <w:rPr>
          <w:rFonts w:ascii="Times New Roman" w:hAnsi="Times New Roman" w:cs="Times New Roman"/>
          <w:sz w:val="24"/>
          <w:szCs w:val="24"/>
          <w:lang w:val="pl-PL"/>
        </w:rPr>
        <w:t xml:space="preserve"> osoby wskazane w ust. </w:t>
      </w:r>
      <w:r w:rsidR="00041A8C" w:rsidRPr="00D33F04">
        <w:rPr>
          <w:rFonts w:ascii="Times New Roman" w:hAnsi="Times New Roman" w:cs="Times New Roman"/>
          <w:sz w:val="24"/>
          <w:szCs w:val="24"/>
          <w:lang w:val="pl-PL"/>
        </w:rPr>
        <w:fldChar w:fldCharType="begin"/>
      </w:r>
      <w:r w:rsidR="00041A8C" w:rsidRPr="00D33F04">
        <w:rPr>
          <w:rFonts w:ascii="Times New Roman" w:hAnsi="Times New Roman" w:cs="Times New Roman"/>
          <w:sz w:val="24"/>
          <w:szCs w:val="24"/>
          <w:lang w:val="pl-PL"/>
        </w:rPr>
        <w:instrText xml:space="preserve"> REF _Ref121218584 \r \h  \* MERGEFORMAT </w:instrText>
      </w:r>
      <w:r w:rsidR="00041A8C" w:rsidRPr="00D33F04">
        <w:rPr>
          <w:rFonts w:ascii="Times New Roman" w:hAnsi="Times New Roman" w:cs="Times New Roman"/>
          <w:sz w:val="24"/>
          <w:szCs w:val="24"/>
          <w:lang w:val="pl-PL"/>
        </w:rPr>
      </w:r>
      <w:r w:rsidR="00041A8C" w:rsidRPr="00D33F04">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D33F04">
        <w:rPr>
          <w:rFonts w:ascii="Times New Roman" w:hAnsi="Times New Roman" w:cs="Times New Roman"/>
          <w:sz w:val="24"/>
          <w:szCs w:val="24"/>
          <w:lang w:val="pl-PL"/>
        </w:rPr>
        <w:fldChar w:fldCharType="end"/>
      </w:r>
      <w:r w:rsidR="00A94CD9" w:rsidRPr="00D33F04">
        <w:rPr>
          <w:rFonts w:ascii="Times New Roman" w:hAnsi="Times New Roman" w:cs="Times New Roman"/>
          <w:sz w:val="24"/>
          <w:szCs w:val="24"/>
          <w:lang w:val="pl-PL"/>
        </w:rPr>
        <w:t xml:space="preserve"> </w:t>
      </w:r>
      <w:r w:rsidR="00CC6827" w:rsidRPr="00D33F04">
        <w:rPr>
          <w:rFonts w:ascii="Times New Roman" w:hAnsi="Times New Roman" w:cs="Times New Roman"/>
          <w:sz w:val="24"/>
          <w:szCs w:val="24"/>
          <w:lang w:val="pl-PL"/>
        </w:rPr>
        <w:t>o terminie i miejscu narady</w:t>
      </w:r>
      <w:r w:rsidR="00A94CD9" w:rsidRPr="00D33F04">
        <w:rPr>
          <w:rFonts w:ascii="Times New Roman" w:hAnsi="Times New Roman" w:cs="Times New Roman"/>
          <w:sz w:val="24"/>
          <w:szCs w:val="24"/>
          <w:lang w:val="pl-PL"/>
        </w:rPr>
        <w:t xml:space="preserve"> </w:t>
      </w:r>
      <w:r w:rsidR="004A52B4" w:rsidRPr="00D33F04">
        <w:rPr>
          <w:rFonts w:ascii="Times New Roman" w:hAnsi="Times New Roman" w:cs="Times New Roman"/>
          <w:sz w:val="24"/>
          <w:szCs w:val="24"/>
          <w:lang w:val="pl-PL"/>
        </w:rPr>
        <w:br/>
      </w:r>
      <w:r w:rsidR="00A94CD9" w:rsidRPr="00D33F04">
        <w:rPr>
          <w:rFonts w:ascii="Times New Roman" w:hAnsi="Times New Roman" w:cs="Times New Roman"/>
          <w:sz w:val="24"/>
          <w:szCs w:val="24"/>
          <w:lang w:val="pl-PL"/>
        </w:rPr>
        <w:t xml:space="preserve">z 3 – dniowym wyprzedzeniem, </w:t>
      </w:r>
      <w:r w:rsidR="00CC6827" w:rsidRPr="00D33F04">
        <w:rPr>
          <w:rFonts w:ascii="Times New Roman" w:hAnsi="Times New Roman" w:cs="Times New Roman"/>
          <w:sz w:val="24"/>
          <w:szCs w:val="24"/>
          <w:lang w:val="pl-PL"/>
        </w:rPr>
        <w:t xml:space="preserve">prowadzi </w:t>
      </w:r>
      <w:r w:rsidR="00CC6827" w:rsidRPr="003248CD">
        <w:rPr>
          <w:rFonts w:ascii="Times New Roman" w:hAnsi="Times New Roman" w:cs="Times New Roman"/>
          <w:sz w:val="24"/>
          <w:szCs w:val="24"/>
          <w:lang w:val="pl-PL"/>
        </w:rPr>
        <w:t>naradę i zapewnia jej protokołowanie, a kopie protokołu lub ustaleń dostarcza wszystkim osobom zaproszonym na naradę.</w:t>
      </w:r>
    </w:p>
    <w:p w14:paraId="19A49EB9" w14:textId="7161A8D7" w:rsidR="00CC6827" w:rsidRPr="003248CD" w:rsidRDefault="00CC6827" w:rsidP="00F24594">
      <w:pPr>
        <w:pStyle w:val="Akapitzlist"/>
        <w:widowControl w:val="0"/>
        <w:numPr>
          <w:ilvl w:val="0"/>
          <w:numId w:val="47"/>
        </w:numPr>
        <w:tabs>
          <w:tab w:val="left" w:pos="851"/>
        </w:tabs>
        <w:spacing w:before="0" w:beforeAutospacing="0" w:afterAutospacing="0" w:line="360" w:lineRule="auto"/>
        <w:contextualSpacing/>
        <w:rPr>
          <w:rFonts w:ascii="Times New Roman" w:hAnsi="Times New Roman" w:cs="Times New Roman"/>
          <w:sz w:val="24"/>
          <w:szCs w:val="24"/>
          <w:lang w:val="pl-PL"/>
        </w:rPr>
      </w:pPr>
      <w:r w:rsidRPr="00D33F04">
        <w:rPr>
          <w:rFonts w:ascii="Times New Roman" w:hAnsi="Times New Roman" w:cs="Times New Roman"/>
          <w:sz w:val="24"/>
          <w:szCs w:val="24"/>
          <w:lang w:val="pl-PL"/>
        </w:rPr>
        <w:t xml:space="preserve">Do ustaleń zapisanych w protokole narady koordynacyjnej, uczestnicy mogą wnieść uwagi </w:t>
      </w:r>
      <w:r w:rsidRPr="00D33F04">
        <w:rPr>
          <w:rFonts w:ascii="Times New Roman" w:hAnsi="Times New Roman" w:cs="Times New Roman"/>
          <w:sz w:val="24"/>
          <w:szCs w:val="24"/>
          <w:lang w:val="pl-PL"/>
        </w:rPr>
        <w:br/>
        <w:t xml:space="preserve">w ciągu </w:t>
      </w:r>
      <w:r w:rsidR="00D33F04" w:rsidRPr="00D33F04">
        <w:rPr>
          <w:rFonts w:ascii="Times New Roman" w:hAnsi="Times New Roman" w:cs="Times New Roman"/>
          <w:sz w:val="24"/>
          <w:szCs w:val="24"/>
          <w:lang w:val="pl-PL"/>
        </w:rPr>
        <w:t>3</w:t>
      </w:r>
      <w:r w:rsidRPr="00D33F04">
        <w:rPr>
          <w:rFonts w:ascii="Times New Roman" w:hAnsi="Times New Roman" w:cs="Times New Roman"/>
          <w:sz w:val="24"/>
          <w:szCs w:val="24"/>
          <w:lang w:val="pl-PL"/>
        </w:rPr>
        <w:t xml:space="preserve">  dni roboczych licząc od dnia otrzymania protokołu. Po tym terminie ustalenia uważa się za</w:t>
      </w:r>
      <w:r w:rsidR="00A94CD9" w:rsidRPr="00D33F04">
        <w:rPr>
          <w:rFonts w:ascii="Times New Roman" w:hAnsi="Times New Roman" w:cs="Times New Roman"/>
          <w:sz w:val="24"/>
          <w:szCs w:val="24"/>
          <w:lang w:val="pl-PL"/>
        </w:rPr>
        <w:t xml:space="preserve"> </w:t>
      </w:r>
      <w:r w:rsidRPr="00D33F04">
        <w:rPr>
          <w:rFonts w:ascii="Times New Roman" w:hAnsi="Times New Roman" w:cs="Times New Roman"/>
          <w:sz w:val="24"/>
          <w:szCs w:val="24"/>
          <w:lang w:val="pl-PL"/>
        </w:rPr>
        <w:t>wiążące</w:t>
      </w:r>
      <w:r w:rsidRPr="003248CD">
        <w:rPr>
          <w:rFonts w:ascii="Times New Roman" w:hAnsi="Times New Roman" w:cs="Times New Roman"/>
          <w:sz w:val="24"/>
          <w:szCs w:val="24"/>
          <w:lang w:val="pl-PL"/>
        </w:rPr>
        <w:t>.</w:t>
      </w:r>
    </w:p>
    <w:p w14:paraId="084DF806" w14:textId="16899C3B" w:rsidR="00F453EE" w:rsidRPr="003248CD" w:rsidRDefault="00111E98" w:rsidP="004F0E93">
      <w:pPr>
        <w:pStyle w:val="Nagwek1"/>
        <w:spacing w:before="0" w:after="0" w:line="360" w:lineRule="auto"/>
        <w:rPr>
          <w:rFonts w:ascii="Times New Roman" w:hAnsi="Times New Roman" w:cs="Times New Roman"/>
          <w:szCs w:val="24"/>
        </w:rPr>
      </w:pPr>
      <w:bookmarkStart w:id="53" w:name="_Toc199842746"/>
      <w:r w:rsidRPr="003248CD">
        <w:rPr>
          <w:rFonts w:ascii="Times New Roman" w:hAnsi="Times New Roman" w:cs="Times New Roman"/>
          <w:szCs w:val="24"/>
        </w:rPr>
        <w:lastRenderedPageBreak/>
        <w:t xml:space="preserve">§ </w:t>
      </w:r>
      <w:r w:rsidR="00DE1175" w:rsidRPr="003248CD">
        <w:rPr>
          <w:rFonts w:ascii="Times New Roman" w:hAnsi="Times New Roman" w:cs="Times New Roman"/>
          <w:szCs w:val="24"/>
        </w:rPr>
        <w:t>1</w:t>
      </w:r>
      <w:r w:rsidR="004E5C29">
        <w:rPr>
          <w:rFonts w:ascii="Times New Roman" w:hAnsi="Times New Roman" w:cs="Times New Roman"/>
          <w:szCs w:val="24"/>
        </w:rPr>
        <w:t>0</w:t>
      </w:r>
      <w:r w:rsidR="00945361" w:rsidRPr="003248CD">
        <w:rPr>
          <w:rFonts w:ascii="Times New Roman" w:hAnsi="Times New Roman" w:cs="Times New Roman"/>
          <w:szCs w:val="24"/>
        </w:rPr>
        <w:t xml:space="preserve"> </w:t>
      </w:r>
      <w:r w:rsidR="00F453EE" w:rsidRPr="003248CD">
        <w:rPr>
          <w:rFonts w:ascii="Times New Roman" w:hAnsi="Times New Roman" w:cs="Times New Roman"/>
          <w:szCs w:val="24"/>
        </w:rPr>
        <w:t>OBOWIĄZKI ZAMAWIAJĄCEGO</w:t>
      </w:r>
      <w:bookmarkEnd w:id="53"/>
    </w:p>
    <w:p w14:paraId="3230A691" w14:textId="77777777" w:rsidR="00F453EE" w:rsidRPr="003248CD" w:rsidRDefault="00F453EE" w:rsidP="0015605B">
      <w:pPr>
        <w:autoSpaceDN w:val="0"/>
        <w:spacing w:after="0" w:line="360" w:lineRule="auto"/>
        <w:contextualSpacing/>
        <w:jc w:val="both"/>
        <w:rPr>
          <w:rFonts w:ascii="Times New Roman" w:hAnsi="Times New Roman"/>
          <w:b/>
          <w:bCs/>
          <w:color w:val="000000"/>
          <w:sz w:val="24"/>
          <w:szCs w:val="24"/>
        </w:rPr>
      </w:pPr>
      <w:r w:rsidRPr="003248CD">
        <w:rPr>
          <w:rFonts w:ascii="Times New Roman" w:hAnsi="Times New Roman"/>
          <w:color w:val="000000"/>
          <w:sz w:val="24"/>
          <w:szCs w:val="24"/>
        </w:rPr>
        <w:t>Do obowiązków Zamawiającego należy:</w:t>
      </w:r>
    </w:p>
    <w:p w14:paraId="0F72DED9" w14:textId="5EEC6611" w:rsidR="00F453EE" w:rsidRPr="003248CD" w:rsidRDefault="00F453EE" w:rsidP="00F24594">
      <w:pPr>
        <w:numPr>
          <w:ilvl w:val="0"/>
          <w:numId w:val="27"/>
        </w:numPr>
        <w:autoSpaceDN w:val="0"/>
        <w:spacing w:after="0" w:line="360" w:lineRule="auto"/>
        <w:ind w:left="851" w:hanging="425"/>
        <w:contextualSpacing/>
        <w:jc w:val="both"/>
        <w:rPr>
          <w:rFonts w:ascii="Times New Roman" w:hAnsi="Times New Roman"/>
          <w:b/>
          <w:bCs/>
          <w:color w:val="000000"/>
          <w:sz w:val="24"/>
          <w:szCs w:val="24"/>
        </w:rPr>
      </w:pPr>
      <w:r w:rsidRPr="003248CD">
        <w:rPr>
          <w:rFonts w:ascii="Times New Roman" w:hAnsi="Times New Roman"/>
          <w:color w:val="000000"/>
          <w:sz w:val="24"/>
          <w:szCs w:val="24"/>
        </w:rPr>
        <w:t>przekazanie Wykonawcy</w:t>
      </w:r>
      <w:r w:rsidR="001E28FC" w:rsidRPr="003248CD">
        <w:rPr>
          <w:rFonts w:ascii="Times New Roman" w:hAnsi="Times New Roman"/>
          <w:color w:val="000000"/>
          <w:sz w:val="24"/>
          <w:szCs w:val="24"/>
        </w:rPr>
        <w:t>,</w:t>
      </w:r>
      <w:r w:rsidRPr="003248CD">
        <w:rPr>
          <w:rFonts w:ascii="Times New Roman" w:hAnsi="Times New Roman"/>
          <w:color w:val="000000"/>
          <w:sz w:val="24"/>
          <w:szCs w:val="24"/>
        </w:rPr>
        <w:t xml:space="preserve"> </w:t>
      </w:r>
      <w:r w:rsidR="001E28FC" w:rsidRPr="003248CD">
        <w:rPr>
          <w:rFonts w:ascii="Times New Roman" w:hAnsi="Times New Roman"/>
          <w:color w:val="000000"/>
          <w:sz w:val="24"/>
          <w:szCs w:val="24"/>
        </w:rPr>
        <w:t xml:space="preserve">przy </w:t>
      </w:r>
      <w:r w:rsidR="001E28FC" w:rsidRPr="00D33F04">
        <w:rPr>
          <w:rFonts w:ascii="Times New Roman" w:hAnsi="Times New Roman"/>
          <w:sz w:val="24"/>
          <w:szCs w:val="24"/>
        </w:rPr>
        <w:t>udziale kierownika</w:t>
      </w:r>
      <w:r w:rsidR="0097782E" w:rsidRPr="00D33F04">
        <w:rPr>
          <w:rFonts w:ascii="Times New Roman" w:hAnsi="Times New Roman"/>
          <w:sz w:val="24"/>
          <w:szCs w:val="24"/>
        </w:rPr>
        <w:t xml:space="preserve"> robót</w:t>
      </w:r>
      <w:r w:rsidR="001E28FC" w:rsidRPr="00D33F04">
        <w:rPr>
          <w:rFonts w:ascii="Times New Roman" w:hAnsi="Times New Roman"/>
          <w:sz w:val="24"/>
          <w:szCs w:val="24"/>
        </w:rPr>
        <w:t>,</w:t>
      </w:r>
      <w:r w:rsidR="0097782E" w:rsidRPr="00D33F04">
        <w:rPr>
          <w:rFonts w:ascii="Times New Roman" w:hAnsi="Times New Roman"/>
          <w:sz w:val="24"/>
          <w:szCs w:val="24"/>
        </w:rPr>
        <w:t xml:space="preserve"> </w:t>
      </w:r>
      <w:r w:rsidRPr="00D33F04">
        <w:rPr>
          <w:rFonts w:ascii="Times New Roman" w:hAnsi="Times New Roman"/>
          <w:sz w:val="24"/>
          <w:szCs w:val="24"/>
        </w:rPr>
        <w:t>terenu robót, dokumentacji projektowej</w:t>
      </w:r>
      <w:r w:rsidR="0059288E" w:rsidRPr="00D33F04">
        <w:rPr>
          <w:rFonts w:ascii="Times New Roman" w:hAnsi="Times New Roman"/>
          <w:sz w:val="24"/>
          <w:szCs w:val="24"/>
        </w:rPr>
        <w:t xml:space="preserve">, </w:t>
      </w:r>
      <w:proofErr w:type="spellStart"/>
      <w:r w:rsidR="0059288E" w:rsidRPr="00D33F04">
        <w:rPr>
          <w:rFonts w:ascii="Times New Roman" w:hAnsi="Times New Roman"/>
          <w:sz w:val="24"/>
          <w:szCs w:val="24"/>
        </w:rPr>
        <w:t>STWiORB</w:t>
      </w:r>
      <w:proofErr w:type="spellEnd"/>
      <w:r w:rsidRPr="00D33F04">
        <w:rPr>
          <w:rFonts w:ascii="Times New Roman" w:hAnsi="Times New Roman"/>
          <w:sz w:val="24"/>
          <w:szCs w:val="24"/>
        </w:rPr>
        <w:t xml:space="preserve"> i dziennika </w:t>
      </w:r>
      <w:r w:rsidR="0059018D" w:rsidRPr="00D33F04">
        <w:rPr>
          <w:rFonts w:ascii="Times New Roman" w:hAnsi="Times New Roman"/>
          <w:sz w:val="24"/>
          <w:szCs w:val="24"/>
        </w:rPr>
        <w:t>robót</w:t>
      </w:r>
      <w:r w:rsidRPr="00D33F04">
        <w:rPr>
          <w:rFonts w:ascii="Times New Roman" w:hAnsi="Times New Roman"/>
          <w:sz w:val="24"/>
          <w:szCs w:val="24"/>
        </w:rPr>
        <w:t>,</w:t>
      </w:r>
    </w:p>
    <w:p w14:paraId="44DBD9F6" w14:textId="77777777" w:rsidR="00F453EE" w:rsidRPr="003248CD" w:rsidRDefault="00F453EE" w:rsidP="00F24594">
      <w:pPr>
        <w:numPr>
          <w:ilvl w:val="0"/>
          <w:numId w:val="27"/>
        </w:numPr>
        <w:autoSpaceDN w:val="0"/>
        <w:spacing w:after="0" w:line="360" w:lineRule="auto"/>
        <w:ind w:left="851" w:hanging="425"/>
        <w:contextualSpacing/>
        <w:jc w:val="both"/>
        <w:rPr>
          <w:rFonts w:ascii="Times New Roman" w:hAnsi="Times New Roman"/>
          <w:b/>
          <w:bCs/>
          <w:color w:val="000000"/>
          <w:sz w:val="24"/>
          <w:szCs w:val="24"/>
        </w:rPr>
      </w:pPr>
      <w:r w:rsidRPr="003248CD">
        <w:rPr>
          <w:rFonts w:ascii="Times New Roman" w:hAnsi="Times New Roman"/>
          <w:color w:val="000000"/>
          <w:sz w:val="24"/>
          <w:szCs w:val="24"/>
        </w:rPr>
        <w:t xml:space="preserve">dokonanie czynności odbioru </w:t>
      </w:r>
      <w:r w:rsidR="0097782E" w:rsidRPr="003248CD">
        <w:rPr>
          <w:rFonts w:ascii="Times New Roman" w:hAnsi="Times New Roman"/>
          <w:color w:val="000000"/>
          <w:sz w:val="24"/>
          <w:szCs w:val="24"/>
        </w:rPr>
        <w:t xml:space="preserve">końcowego </w:t>
      </w:r>
      <w:r w:rsidRPr="003248CD">
        <w:rPr>
          <w:rFonts w:ascii="Times New Roman" w:hAnsi="Times New Roman"/>
          <w:color w:val="000000"/>
          <w:sz w:val="24"/>
          <w:szCs w:val="24"/>
        </w:rPr>
        <w:t>przedmiotu umowy,</w:t>
      </w:r>
    </w:p>
    <w:p w14:paraId="414595DF" w14:textId="77777777" w:rsidR="00657BDC" w:rsidRPr="003248CD" w:rsidRDefault="00657BDC" w:rsidP="00F24594">
      <w:pPr>
        <w:numPr>
          <w:ilvl w:val="0"/>
          <w:numId w:val="27"/>
        </w:numPr>
        <w:autoSpaceDN w:val="0"/>
        <w:spacing w:after="0" w:line="360" w:lineRule="auto"/>
        <w:ind w:left="851" w:hanging="425"/>
        <w:contextualSpacing/>
        <w:jc w:val="both"/>
        <w:rPr>
          <w:rFonts w:ascii="Times New Roman" w:hAnsi="Times New Roman"/>
          <w:b/>
          <w:bCs/>
          <w:color w:val="70AD47"/>
          <w:sz w:val="24"/>
          <w:szCs w:val="24"/>
        </w:rPr>
      </w:pPr>
      <w:r w:rsidRPr="003248CD">
        <w:rPr>
          <w:rFonts w:ascii="Times New Roman" w:hAnsi="Times New Roman"/>
          <w:color w:val="000000"/>
          <w:sz w:val="24"/>
          <w:szCs w:val="24"/>
        </w:rPr>
        <w:t xml:space="preserve">dokonanie </w:t>
      </w:r>
      <w:r w:rsidRPr="003248CD">
        <w:rPr>
          <w:rFonts w:ascii="Times New Roman" w:hAnsi="Times New Roman"/>
          <w:sz w:val="24"/>
          <w:szCs w:val="24"/>
        </w:rPr>
        <w:t>zapłaty Wykonawcy wynagrodzenia za wykonane i odebrane</w:t>
      </w:r>
      <w:r w:rsidR="0097782E" w:rsidRPr="003248CD">
        <w:rPr>
          <w:rFonts w:ascii="Times New Roman" w:hAnsi="Times New Roman"/>
          <w:sz w:val="24"/>
          <w:szCs w:val="24"/>
        </w:rPr>
        <w:t xml:space="preserve"> części umowy</w:t>
      </w:r>
      <w:r w:rsidRPr="003248CD">
        <w:rPr>
          <w:rFonts w:ascii="Times New Roman" w:hAnsi="Times New Roman"/>
          <w:sz w:val="24"/>
          <w:szCs w:val="24"/>
        </w:rPr>
        <w:t>,</w:t>
      </w:r>
    </w:p>
    <w:p w14:paraId="25936E3F" w14:textId="77777777" w:rsidR="00657BDC" w:rsidRPr="00D33F04" w:rsidRDefault="00657BDC" w:rsidP="00F24594">
      <w:pPr>
        <w:numPr>
          <w:ilvl w:val="0"/>
          <w:numId w:val="27"/>
        </w:numPr>
        <w:autoSpaceDN w:val="0"/>
        <w:spacing w:after="0" w:line="360" w:lineRule="auto"/>
        <w:ind w:left="851" w:hanging="425"/>
        <w:contextualSpacing/>
        <w:jc w:val="both"/>
        <w:rPr>
          <w:rFonts w:ascii="Times New Roman" w:hAnsi="Times New Roman"/>
          <w:b/>
          <w:bCs/>
          <w:sz w:val="24"/>
          <w:szCs w:val="24"/>
        </w:rPr>
      </w:pPr>
      <w:r w:rsidRPr="00D33F04">
        <w:rPr>
          <w:rFonts w:ascii="Times New Roman" w:hAnsi="Times New Roman"/>
          <w:sz w:val="24"/>
          <w:szCs w:val="24"/>
        </w:rPr>
        <w:t>zapewnienie nadzoru inwestorskiego nad wykon</w:t>
      </w:r>
      <w:r w:rsidR="00AF7CE7" w:rsidRPr="00D33F04">
        <w:rPr>
          <w:rFonts w:ascii="Times New Roman" w:hAnsi="Times New Roman"/>
          <w:sz w:val="24"/>
          <w:szCs w:val="24"/>
        </w:rPr>
        <w:t xml:space="preserve">ywanymi </w:t>
      </w:r>
      <w:r w:rsidRPr="00D33F04">
        <w:rPr>
          <w:rFonts w:ascii="Times New Roman" w:hAnsi="Times New Roman"/>
          <w:sz w:val="24"/>
          <w:szCs w:val="24"/>
        </w:rPr>
        <w:t>robotami,</w:t>
      </w:r>
    </w:p>
    <w:p w14:paraId="23F91F62" w14:textId="77777777" w:rsidR="00657BDC" w:rsidRPr="00E46371" w:rsidRDefault="00657BDC" w:rsidP="00F24594">
      <w:pPr>
        <w:numPr>
          <w:ilvl w:val="0"/>
          <w:numId w:val="27"/>
        </w:numPr>
        <w:autoSpaceDN w:val="0"/>
        <w:spacing w:after="0" w:line="360" w:lineRule="auto"/>
        <w:ind w:left="851" w:hanging="425"/>
        <w:contextualSpacing/>
        <w:jc w:val="both"/>
        <w:rPr>
          <w:rFonts w:ascii="Times New Roman" w:hAnsi="Times New Roman"/>
          <w:b/>
          <w:bCs/>
          <w:sz w:val="24"/>
          <w:szCs w:val="24"/>
        </w:rPr>
      </w:pPr>
      <w:r w:rsidRPr="00E46371">
        <w:rPr>
          <w:rFonts w:ascii="Times New Roman" w:hAnsi="Times New Roman"/>
          <w:sz w:val="24"/>
          <w:szCs w:val="24"/>
        </w:rPr>
        <w:t>zapewnienie nadzoru autorskiego nad wykonywanymi robotami,</w:t>
      </w:r>
    </w:p>
    <w:p w14:paraId="2735CACB" w14:textId="77777777" w:rsidR="001C5A7C" w:rsidRPr="003248CD" w:rsidRDefault="00657BDC" w:rsidP="00F24594">
      <w:pPr>
        <w:numPr>
          <w:ilvl w:val="0"/>
          <w:numId w:val="27"/>
        </w:numPr>
        <w:autoSpaceDN w:val="0"/>
        <w:spacing w:after="0" w:line="360" w:lineRule="auto"/>
        <w:ind w:left="851" w:hanging="425"/>
        <w:contextualSpacing/>
        <w:jc w:val="both"/>
        <w:rPr>
          <w:rFonts w:ascii="Times New Roman" w:hAnsi="Times New Roman"/>
          <w:b/>
          <w:bCs/>
          <w:color w:val="70AD47"/>
          <w:sz w:val="24"/>
          <w:szCs w:val="24"/>
        </w:rPr>
      </w:pPr>
      <w:r w:rsidRPr="003248CD">
        <w:rPr>
          <w:rFonts w:ascii="Times New Roman" w:hAnsi="Times New Roman"/>
          <w:sz w:val="24"/>
          <w:szCs w:val="24"/>
        </w:rPr>
        <w:t>udzielenie Wykonawcy pełnomocnictwa niezbędn</w:t>
      </w:r>
      <w:r w:rsidR="00AF7CE7" w:rsidRPr="003248CD">
        <w:rPr>
          <w:rFonts w:ascii="Times New Roman" w:hAnsi="Times New Roman"/>
          <w:sz w:val="24"/>
          <w:szCs w:val="24"/>
        </w:rPr>
        <w:t>ego</w:t>
      </w:r>
      <w:r w:rsidRPr="003248CD">
        <w:rPr>
          <w:rFonts w:ascii="Times New Roman" w:hAnsi="Times New Roman"/>
          <w:sz w:val="24"/>
          <w:szCs w:val="24"/>
        </w:rPr>
        <w:t xml:space="preserve"> do wykonania przez Wykonawcę przedmiotu umowy</w:t>
      </w:r>
      <w:r w:rsidR="00AF7CE7" w:rsidRPr="003248CD">
        <w:rPr>
          <w:rFonts w:ascii="Times New Roman" w:hAnsi="Times New Roman"/>
          <w:sz w:val="24"/>
          <w:szCs w:val="24"/>
        </w:rPr>
        <w:t>,</w:t>
      </w:r>
      <w:r w:rsidRPr="003248CD">
        <w:rPr>
          <w:rFonts w:ascii="Times New Roman" w:hAnsi="Times New Roman"/>
          <w:sz w:val="24"/>
          <w:szCs w:val="24"/>
        </w:rPr>
        <w:t xml:space="preserve"> jeśli przepis prawa tego wymaga (np. uzyskanie pozwolenia na użytkowanie)</w:t>
      </w:r>
      <w:r w:rsidRPr="003248CD">
        <w:rPr>
          <w:rFonts w:ascii="Times New Roman" w:hAnsi="Times New Roman"/>
          <w:b/>
          <w:bCs/>
          <w:color w:val="70AD47"/>
          <w:sz w:val="24"/>
          <w:szCs w:val="24"/>
        </w:rPr>
        <w:t>.</w:t>
      </w:r>
    </w:p>
    <w:p w14:paraId="55B19F91" w14:textId="77777777" w:rsidR="00657BDC" w:rsidRPr="003248CD" w:rsidRDefault="00657BDC" w:rsidP="004F0E93">
      <w:pPr>
        <w:autoSpaceDN w:val="0"/>
        <w:spacing w:after="0" w:line="360" w:lineRule="auto"/>
        <w:ind w:left="851"/>
        <w:contextualSpacing/>
        <w:jc w:val="both"/>
        <w:rPr>
          <w:rFonts w:ascii="Times New Roman" w:hAnsi="Times New Roman"/>
          <w:b/>
          <w:bCs/>
          <w:color w:val="70AD47"/>
          <w:sz w:val="24"/>
          <w:szCs w:val="24"/>
        </w:rPr>
      </w:pPr>
    </w:p>
    <w:p w14:paraId="1A436501" w14:textId="53575313" w:rsidR="00D06CF4" w:rsidRPr="003248CD" w:rsidRDefault="00111E98" w:rsidP="004F0E93">
      <w:pPr>
        <w:pStyle w:val="Nagwek1"/>
        <w:spacing w:before="0" w:after="0" w:line="360" w:lineRule="auto"/>
        <w:rPr>
          <w:rFonts w:ascii="Times New Roman" w:hAnsi="Times New Roman" w:cs="Times New Roman"/>
          <w:szCs w:val="24"/>
        </w:rPr>
      </w:pPr>
      <w:bookmarkStart w:id="54" w:name="_Toc199842747"/>
      <w:r w:rsidRPr="003248CD">
        <w:rPr>
          <w:rFonts w:ascii="Times New Roman" w:hAnsi="Times New Roman" w:cs="Times New Roman"/>
          <w:szCs w:val="24"/>
        </w:rPr>
        <w:t xml:space="preserve">§ </w:t>
      </w:r>
      <w:r w:rsidR="00E05401" w:rsidRPr="003248CD">
        <w:rPr>
          <w:rFonts w:ascii="Times New Roman" w:hAnsi="Times New Roman" w:cs="Times New Roman"/>
          <w:szCs w:val="24"/>
        </w:rPr>
        <w:t>1</w:t>
      </w:r>
      <w:r w:rsidR="004E5C29">
        <w:rPr>
          <w:rFonts w:ascii="Times New Roman" w:hAnsi="Times New Roman" w:cs="Times New Roman"/>
          <w:szCs w:val="24"/>
        </w:rPr>
        <w:t>1</w:t>
      </w:r>
      <w:r w:rsidR="00945361" w:rsidRPr="003248CD">
        <w:rPr>
          <w:rFonts w:ascii="Times New Roman" w:hAnsi="Times New Roman" w:cs="Times New Roman"/>
          <w:szCs w:val="24"/>
        </w:rPr>
        <w:t xml:space="preserve"> </w:t>
      </w:r>
      <w:r w:rsidR="00D06CF4" w:rsidRPr="003248CD">
        <w:rPr>
          <w:rFonts w:ascii="Times New Roman" w:hAnsi="Times New Roman" w:cs="Times New Roman"/>
          <w:szCs w:val="24"/>
        </w:rPr>
        <w:t>OBOWIĄZKI WYKONAWCY</w:t>
      </w:r>
      <w:bookmarkEnd w:id="54"/>
    </w:p>
    <w:p w14:paraId="26869D59" w14:textId="77777777" w:rsidR="00F76712" w:rsidRPr="003248CD" w:rsidRDefault="00F76712" w:rsidP="00F24594">
      <w:pPr>
        <w:pStyle w:val="Akapitzlist"/>
        <w:numPr>
          <w:ilvl w:val="0"/>
          <w:numId w:val="3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Obowiązkiem Wykonawcy jest podjęcie wszelkich czynności niezbędnych do </w:t>
      </w:r>
      <w:r w:rsidR="00F95960" w:rsidRPr="003248CD">
        <w:rPr>
          <w:rFonts w:ascii="Times New Roman" w:hAnsi="Times New Roman" w:cs="Times New Roman"/>
          <w:sz w:val="24"/>
          <w:szCs w:val="24"/>
          <w:lang w:val="pl-PL"/>
        </w:rPr>
        <w:t>wykonania</w:t>
      </w:r>
      <w:r w:rsidRPr="003248CD">
        <w:rPr>
          <w:rFonts w:ascii="Times New Roman" w:hAnsi="Times New Roman" w:cs="Times New Roman"/>
          <w:sz w:val="24"/>
          <w:szCs w:val="24"/>
          <w:lang w:val="pl-PL"/>
        </w:rPr>
        <w:t xml:space="preserve"> przedmiotu umowy, w tym w szczególności Wykonawca zobowiązany jest do:</w:t>
      </w:r>
    </w:p>
    <w:p w14:paraId="154F2BD6" w14:textId="77777777" w:rsidR="00F76712" w:rsidRPr="003248CD" w:rsidRDefault="00F76712"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w:t>
      </w:r>
      <w:r w:rsidR="00F95960" w:rsidRPr="003248CD">
        <w:rPr>
          <w:rFonts w:ascii="Times New Roman" w:hAnsi="Times New Roman"/>
          <w:sz w:val="24"/>
          <w:szCs w:val="24"/>
        </w:rPr>
        <w:t xml:space="preserve">wszystkich robót, usług i dostaw niezbędnych do wykonania przedmiotu umowy </w:t>
      </w:r>
      <w:r w:rsidR="00666734" w:rsidRPr="003248CD">
        <w:rPr>
          <w:rFonts w:ascii="Times New Roman" w:hAnsi="Times New Roman"/>
          <w:sz w:val="24"/>
          <w:szCs w:val="24"/>
        </w:rPr>
        <w:t xml:space="preserve">w terminie ustalonym w umowie, </w:t>
      </w:r>
      <w:r w:rsidRPr="003248CD">
        <w:rPr>
          <w:rFonts w:ascii="Times New Roman" w:hAnsi="Times New Roman"/>
          <w:sz w:val="24"/>
          <w:szCs w:val="24"/>
        </w:rPr>
        <w:t xml:space="preserve">zgodnie z zaleceniami Zamawiającego, </w:t>
      </w:r>
      <w:r w:rsidR="00F95960" w:rsidRPr="003248CD">
        <w:rPr>
          <w:rFonts w:ascii="Times New Roman" w:hAnsi="Times New Roman"/>
          <w:sz w:val="24"/>
          <w:szCs w:val="24"/>
        </w:rPr>
        <w:t xml:space="preserve">dokumentacją projektową, zasadami sztuki budowlanej i wiedzy technicznej, obowiązującymi </w:t>
      </w:r>
      <w:r w:rsidRPr="003248CD">
        <w:rPr>
          <w:rFonts w:ascii="Times New Roman" w:hAnsi="Times New Roman"/>
          <w:sz w:val="24"/>
          <w:szCs w:val="24"/>
        </w:rPr>
        <w:t>warunkami technicznymi, przepisami dozoru technicznego</w:t>
      </w:r>
      <w:r w:rsidR="00F95960" w:rsidRPr="003248CD">
        <w:rPr>
          <w:rFonts w:ascii="Times New Roman" w:hAnsi="Times New Roman"/>
          <w:sz w:val="24"/>
          <w:szCs w:val="24"/>
        </w:rPr>
        <w:t xml:space="preserve"> oraz z zachowaniem należytej staranności,</w:t>
      </w:r>
    </w:p>
    <w:p w14:paraId="195175AE" w14:textId="77777777" w:rsidR="00F76712" w:rsidRPr="003248CD" w:rsidRDefault="00F76712"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wszystkich robót, usług i dostaw niezbędnych do wykonania przedmiotu umowy, zgodnie z obowiązującymi przepisami prawa, w tym z przepisami prawa budowlanego </w:t>
      </w:r>
      <w:r w:rsidR="004A52B4" w:rsidRPr="003248CD">
        <w:rPr>
          <w:rFonts w:ascii="Times New Roman" w:hAnsi="Times New Roman"/>
          <w:sz w:val="24"/>
          <w:szCs w:val="24"/>
        </w:rPr>
        <w:br/>
      </w:r>
      <w:r w:rsidRPr="003248CD">
        <w:rPr>
          <w:rFonts w:ascii="Times New Roman" w:hAnsi="Times New Roman"/>
          <w:sz w:val="24"/>
          <w:szCs w:val="24"/>
        </w:rPr>
        <w:t xml:space="preserve">i ochrony środowiska, normami, </w:t>
      </w:r>
      <w:r w:rsidR="00F95960" w:rsidRPr="003248CD">
        <w:rPr>
          <w:rFonts w:ascii="Times New Roman" w:hAnsi="Times New Roman"/>
          <w:sz w:val="24"/>
          <w:szCs w:val="24"/>
        </w:rPr>
        <w:t xml:space="preserve">uzgodnieniami branżowymi, </w:t>
      </w:r>
      <w:r w:rsidRPr="003248CD">
        <w:rPr>
          <w:rFonts w:ascii="Times New Roman" w:hAnsi="Times New Roman"/>
          <w:sz w:val="24"/>
          <w:szCs w:val="24"/>
        </w:rPr>
        <w:t>technologią robót, standardami zabezpieczenia i bezpieczeństwa ppoż. i BHP (m. in. wydzielenia oraz odpowiedniego zabezpieczenia i oznakowania stref niebezpiecznych znajdujących się na terenie prowadzonych robót)</w:t>
      </w:r>
      <w:r w:rsidR="00F95960" w:rsidRPr="003248CD">
        <w:rPr>
          <w:rFonts w:ascii="Times New Roman" w:hAnsi="Times New Roman"/>
          <w:sz w:val="24"/>
          <w:szCs w:val="24"/>
        </w:rPr>
        <w:t xml:space="preserve"> oraz </w:t>
      </w:r>
      <w:r w:rsidRPr="003248CD">
        <w:rPr>
          <w:rFonts w:ascii="Times New Roman" w:hAnsi="Times New Roman"/>
          <w:sz w:val="24"/>
          <w:szCs w:val="24"/>
        </w:rPr>
        <w:t xml:space="preserve">na </w:t>
      </w:r>
      <w:r w:rsidR="00F95960" w:rsidRPr="003248CD">
        <w:rPr>
          <w:rFonts w:ascii="Times New Roman" w:hAnsi="Times New Roman"/>
          <w:sz w:val="24"/>
          <w:szCs w:val="24"/>
        </w:rPr>
        <w:t xml:space="preserve">warunkach </w:t>
      </w:r>
      <w:r w:rsidRPr="003248CD">
        <w:rPr>
          <w:rFonts w:ascii="Times New Roman" w:hAnsi="Times New Roman"/>
          <w:sz w:val="24"/>
          <w:szCs w:val="24"/>
        </w:rPr>
        <w:t>ustalonych niniejszą umową,</w:t>
      </w:r>
    </w:p>
    <w:p w14:paraId="651C4BE1" w14:textId="77777777" w:rsidR="00F76712" w:rsidRPr="003248CD" w:rsidRDefault="00F76712"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przedmiotu umowy z materiałów </w:t>
      </w:r>
      <w:r w:rsidR="006F5BA3" w:rsidRPr="003248CD">
        <w:rPr>
          <w:rFonts w:ascii="Times New Roman" w:hAnsi="Times New Roman"/>
          <w:sz w:val="24"/>
          <w:szCs w:val="24"/>
        </w:rPr>
        <w:t>lub wyrobów spełniających wymogi określone w umowie, fabrycznie nowych, dopuszczonych do obrotu i stosowania w budownictwie stosownie do art. 10 ustawy Prawo budowlane, posiadających deklarację właściwości użytkowych lub krajową deklarację zgodności z Normą lub Aprobatą techniczną dla wbudowanych materiałów,</w:t>
      </w:r>
    </w:p>
    <w:p w14:paraId="0997F55F" w14:textId="657963AB" w:rsidR="00F76712" w:rsidRPr="003248CD" w:rsidRDefault="00F76712"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wykonania umowy przy pomocy osób posiadających odpowiednie kwalifikacje zawodowe</w:t>
      </w:r>
      <w:r w:rsidR="00A25A61" w:rsidRPr="003248CD">
        <w:rPr>
          <w:rFonts w:ascii="Times New Roman" w:hAnsi="Times New Roman"/>
          <w:sz w:val="24"/>
          <w:szCs w:val="24"/>
        </w:rPr>
        <w:t xml:space="preserve"> oraz spełniających wymagania </w:t>
      </w:r>
      <w:r w:rsidR="00A25A61" w:rsidRPr="00D33F04">
        <w:rPr>
          <w:rFonts w:ascii="Times New Roman" w:hAnsi="Times New Roman"/>
          <w:sz w:val="24"/>
          <w:szCs w:val="24"/>
        </w:rPr>
        <w:t xml:space="preserve">określone w SWZ i </w:t>
      </w:r>
      <w:r w:rsidR="00A25A61" w:rsidRPr="003248CD">
        <w:rPr>
          <w:rFonts w:ascii="Times New Roman" w:hAnsi="Times New Roman"/>
          <w:sz w:val="24"/>
          <w:szCs w:val="24"/>
        </w:rPr>
        <w:t>ofercie Wykonawcy</w:t>
      </w:r>
      <w:r w:rsidRPr="003248CD">
        <w:rPr>
          <w:rFonts w:ascii="Times New Roman" w:hAnsi="Times New Roman"/>
          <w:sz w:val="24"/>
          <w:szCs w:val="24"/>
        </w:rPr>
        <w:t>,</w:t>
      </w:r>
    </w:p>
    <w:p w14:paraId="25ACEFF1" w14:textId="706E1D45" w:rsidR="00F229D0" w:rsidRPr="003248CD" w:rsidRDefault="00F76712"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protokolarnego prz</w:t>
      </w:r>
      <w:r w:rsidR="00F229D0" w:rsidRPr="003248CD">
        <w:rPr>
          <w:rFonts w:ascii="Times New Roman" w:hAnsi="Times New Roman"/>
          <w:sz w:val="24"/>
          <w:szCs w:val="24"/>
        </w:rPr>
        <w:t>e</w:t>
      </w:r>
      <w:r w:rsidRPr="003248CD">
        <w:rPr>
          <w:rFonts w:ascii="Times New Roman" w:hAnsi="Times New Roman"/>
          <w:sz w:val="24"/>
          <w:szCs w:val="24"/>
        </w:rPr>
        <w:t xml:space="preserve">jęcia terenu </w:t>
      </w:r>
      <w:r w:rsidR="00F229D0" w:rsidRPr="00D33F04">
        <w:rPr>
          <w:rFonts w:ascii="Times New Roman" w:hAnsi="Times New Roman"/>
          <w:sz w:val="24"/>
          <w:szCs w:val="24"/>
        </w:rPr>
        <w:t>robót</w:t>
      </w:r>
      <w:r w:rsidRPr="00D33F04">
        <w:rPr>
          <w:rFonts w:ascii="Times New Roman" w:hAnsi="Times New Roman"/>
          <w:sz w:val="24"/>
          <w:szCs w:val="24"/>
        </w:rPr>
        <w:t xml:space="preserve"> (z chwilą jego przejęcia</w:t>
      </w:r>
      <w:r w:rsidR="00F229D0" w:rsidRPr="00D33F04">
        <w:rPr>
          <w:rFonts w:ascii="Times New Roman" w:hAnsi="Times New Roman"/>
          <w:sz w:val="24"/>
          <w:szCs w:val="24"/>
        </w:rPr>
        <w:t xml:space="preserve"> </w:t>
      </w:r>
      <w:r w:rsidRPr="00D33F04">
        <w:rPr>
          <w:rFonts w:ascii="Times New Roman" w:hAnsi="Times New Roman"/>
          <w:sz w:val="24"/>
          <w:szCs w:val="24"/>
        </w:rPr>
        <w:t xml:space="preserve">Wykonawca ponosi pełną odpowiedzialność za skutki zdarzeń zaistniałych na terenie </w:t>
      </w:r>
      <w:r w:rsidR="00F229D0" w:rsidRPr="00D33F04">
        <w:rPr>
          <w:rFonts w:ascii="Times New Roman" w:hAnsi="Times New Roman"/>
          <w:sz w:val="24"/>
          <w:szCs w:val="24"/>
        </w:rPr>
        <w:t>robót</w:t>
      </w:r>
      <w:r w:rsidRPr="00D33F04">
        <w:rPr>
          <w:rFonts w:ascii="Times New Roman" w:hAnsi="Times New Roman"/>
          <w:sz w:val="24"/>
          <w:szCs w:val="24"/>
        </w:rPr>
        <w:t>)</w:t>
      </w:r>
      <w:r w:rsidR="00F229D0" w:rsidRPr="00D33F04">
        <w:rPr>
          <w:rFonts w:ascii="Times New Roman" w:hAnsi="Times New Roman"/>
          <w:sz w:val="24"/>
          <w:szCs w:val="24"/>
        </w:rPr>
        <w:t>,</w:t>
      </w:r>
    </w:p>
    <w:p w14:paraId="767DAD64" w14:textId="1BFDE3F9" w:rsidR="00F229D0" w:rsidRPr="00D33F04" w:rsidRDefault="00F229D0"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lastRenderedPageBreak/>
        <w:t>n</w:t>
      </w:r>
      <w:r w:rsidR="00F76712" w:rsidRPr="003248CD">
        <w:rPr>
          <w:rFonts w:ascii="Times New Roman" w:hAnsi="Times New Roman"/>
          <w:sz w:val="24"/>
          <w:szCs w:val="24"/>
        </w:rPr>
        <w:t>ależytego zabezpieczenia</w:t>
      </w:r>
      <w:r w:rsidR="00F76712" w:rsidRPr="00D33F04">
        <w:rPr>
          <w:rFonts w:ascii="Times New Roman" w:hAnsi="Times New Roman"/>
          <w:sz w:val="24"/>
          <w:szCs w:val="24"/>
        </w:rPr>
        <w:t xml:space="preserve"> terenu </w:t>
      </w:r>
      <w:r w:rsidRPr="00D33F04">
        <w:rPr>
          <w:rFonts w:ascii="Times New Roman" w:hAnsi="Times New Roman"/>
          <w:sz w:val="24"/>
          <w:szCs w:val="24"/>
        </w:rPr>
        <w:t>robót</w:t>
      </w:r>
      <w:r w:rsidR="00F76712" w:rsidRPr="00D33F04">
        <w:rPr>
          <w:rFonts w:ascii="Times New Roman" w:hAnsi="Times New Roman"/>
          <w:sz w:val="24"/>
          <w:szCs w:val="24"/>
        </w:rPr>
        <w:t xml:space="preserve"> przed dostępem osób </w:t>
      </w:r>
      <w:r w:rsidR="007D7433" w:rsidRPr="00D33F04">
        <w:rPr>
          <w:rFonts w:ascii="Times New Roman" w:hAnsi="Times New Roman"/>
          <w:sz w:val="24"/>
          <w:szCs w:val="24"/>
        </w:rPr>
        <w:t>nieupoważnionych,</w:t>
      </w:r>
    </w:p>
    <w:p w14:paraId="4E71C20C" w14:textId="34EC2442" w:rsidR="00F229D0" w:rsidRPr="00D33F04" w:rsidRDefault="00F229D0"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D33F04">
        <w:rPr>
          <w:rFonts w:ascii="Times New Roman" w:hAnsi="Times New Roman"/>
          <w:sz w:val="24"/>
          <w:szCs w:val="24"/>
        </w:rPr>
        <w:t>z</w:t>
      </w:r>
      <w:r w:rsidR="00F76712" w:rsidRPr="00D33F04">
        <w:rPr>
          <w:rFonts w:ascii="Times New Roman" w:hAnsi="Times New Roman"/>
          <w:sz w:val="24"/>
          <w:szCs w:val="24"/>
        </w:rPr>
        <w:t xml:space="preserve">abezpieczenia na własny koszt dostawy mediów do celów </w:t>
      </w:r>
      <w:r w:rsidR="00D15483" w:rsidRPr="00D33F04">
        <w:rPr>
          <w:rFonts w:ascii="Times New Roman" w:hAnsi="Times New Roman"/>
          <w:sz w:val="24"/>
          <w:szCs w:val="24"/>
        </w:rPr>
        <w:t>robót</w:t>
      </w:r>
      <w:r w:rsidRPr="00D33F04">
        <w:rPr>
          <w:rFonts w:ascii="Times New Roman" w:hAnsi="Times New Roman"/>
          <w:sz w:val="24"/>
          <w:szCs w:val="24"/>
        </w:rPr>
        <w:t>,</w:t>
      </w:r>
    </w:p>
    <w:p w14:paraId="7D2E35C6" w14:textId="49569D5E" w:rsidR="00F229D0" w:rsidRPr="00D33F04" w:rsidRDefault="00F229D0"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D33F04">
        <w:rPr>
          <w:rFonts w:ascii="Times New Roman" w:hAnsi="Times New Roman"/>
          <w:sz w:val="24"/>
          <w:szCs w:val="24"/>
        </w:rPr>
        <w:t>z</w:t>
      </w:r>
      <w:r w:rsidR="00F76712" w:rsidRPr="00D33F04">
        <w:rPr>
          <w:rFonts w:ascii="Times New Roman" w:hAnsi="Times New Roman"/>
          <w:sz w:val="24"/>
          <w:szCs w:val="24"/>
        </w:rPr>
        <w:t xml:space="preserve">organizowania własnym staraniem i na własny koszt zaplecza </w:t>
      </w:r>
      <w:r w:rsidRPr="00D33F04">
        <w:rPr>
          <w:rFonts w:ascii="Times New Roman" w:hAnsi="Times New Roman"/>
          <w:sz w:val="24"/>
          <w:szCs w:val="24"/>
        </w:rPr>
        <w:t>robót</w:t>
      </w:r>
      <w:r w:rsidR="00F76712" w:rsidRPr="00D33F04">
        <w:rPr>
          <w:rFonts w:ascii="Times New Roman" w:hAnsi="Times New Roman"/>
          <w:sz w:val="24"/>
          <w:szCs w:val="24"/>
        </w:rPr>
        <w:t xml:space="preserve">, tj. zorganizowania i wyposażenia terenu </w:t>
      </w:r>
      <w:r w:rsidRPr="00D33F04">
        <w:rPr>
          <w:rFonts w:ascii="Times New Roman" w:hAnsi="Times New Roman"/>
          <w:sz w:val="24"/>
          <w:szCs w:val="24"/>
        </w:rPr>
        <w:t>robót</w:t>
      </w:r>
      <w:r w:rsidR="00F76712" w:rsidRPr="00D33F04">
        <w:rPr>
          <w:rFonts w:ascii="Times New Roman" w:hAnsi="Times New Roman"/>
          <w:sz w:val="24"/>
          <w:szCs w:val="24"/>
        </w:rPr>
        <w:t xml:space="preserve"> na czas prowadzenia robót budowlanych w biuro kierownika </w:t>
      </w:r>
      <w:r w:rsidRPr="00D33F04">
        <w:rPr>
          <w:rFonts w:ascii="Times New Roman" w:hAnsi="Times New Roman"/>
          <w:sz w:val="24"/>
          <w:szCs w:val="24"/>
        </w:rPr>
        <w:t>robót</w:t>
      </w:r>
      <w:r w:rsidR="00F76712" w:rsidRPr="00D33F04">
        <w:rPr>
          <w:rFonts w:ascii="Times New Roman" w:hAnsi="Times New Roman"/>
          <w:sz w:val="24"/>
          <w:szCs w:val="24"/>
        </w:rPr>
        <w:t xml:space="preserve">, niezbędne kontenery socjalne dla pracowników, WC, oraz wygrodzenia terenu </w:t>
      </w:r>
      <w:r w:rsidRPr="00D33F04">
        <w:rPr>
          <w:rFonts w:ascii="Times New Roman" w:hAnsi="Times New Roman"/>
          <w:sz w:val="24"/>
          <w:szCs w:val="24"/>
        </w:rPr>
        <w:t>robót</w:t>
      </w:r>
      <w:r w:rsidR="00F76712" w:rsidRPr="00D33F04">
        <w:rPr>
          <w:rFonts w:ascii="Times New Roman" w:hAnsi="Times New Roman"/>
          <w:sz w:val="24"/>
          <w:szCs w:val="24"/>
        </w:rPr>
        <w:t xml:space="preserve"> elementami trwałymi</w:t>
      </w:r>
      <w:r w:rsidRPr="00D33F04">
        <w:rPr>
          <w:rFonts w:ascii="Times New Roman" w:hAnsi="Times New Roman"/>
          <w:sz w:val="24"/>
          <w:szCs w:val="24"/>
        </w:rPr>
        <w:t>,</w:t>
      </w:r>
    </w:p>
    <w:p w14:paraId="70D1F0F3" w14:textId="1DF54CDC" w:rsidR="00F229D0" w:rsidRPr="003248CD" w:rsidRDefault="00F229D0" w:rsidP="00F24594">
      <w:pPr>
        <w:numPr>
          <w:ilvl w:val="0"/>
          <w:numId w:val="32"/>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s</w:t>
      </w:r>
      <w:r w:rsidR="00F76712" w:rsidRPr="003248CD">
        <w:rPr>
          <w:rFonts w:ascii="Times New Roman" w:hAnsi="Times New Roman"/>
          <w:sz w:val="24"/>
          <w:szCs w:val="24"/>
        </w:rPr>
        <w:t xml:space="preserve">porządzenia </w:t>
      </w:r>
      <w:r w:rsidR="00C4448F" w:rsidRPr="003248CD">
        <w:rPr>
          <w:rFonts w:ascii="Times New Roman" w:hAnsi="Times New Roman"/>
          <w:sz w:val="24"/>
          <w:szCs w:val="24"/>
        </w:rPr>
        <w:t>p</w:t>
      </w:r>
      <w:r w:rsidR="00F76712" w:rsidRPr="003248CD">
        <w:rPr>
          <w:rFonts w:ascii="Times New Roman" w:hAnsi="Times New Roman"/>
          <w:sz w:val="24"/>
          <w:szCs w:val="24"/>
        </w:rPr>
        <w:t>lanu bezpieczeństwa i ochrony zdrowia i doręczenia go</w:t>
      </w:r>
      <w:r w:rsidRPr="003248CD">
        <w:rPr>
          <w:rFonts w:ascii="Times New Roman" w:hAnsi="Times New Roman"/>
          <w:sz w:val="24"/>
          <w:szCs w:val="24"/>
        </w:rPr>
        <w:t xml:space="preserve"> Zamawiającemu</w:t>
      </w:r>
      <w:r w:rsidR="00F76712" w:rsidRPr="003248CD">
        <w:rPr>
          <w:rFonts w:ascii="Times New Roman" w:hAnsi="Times New Roman"/>
          <w:sz w:val="24"/>
          <w:szCs w:val="24"/>
        </w:rPr>
        <w:t xml:space="preserve"> przed rozpoczęciem robót</w:t>
      </w:r>
      <w:r w:rsidR="00DB3B49" w:rsidRPr="003248CD">
        <w:rPr>
          <w:rFonts w:ascii="Times New Roman" w:hAnsi="Times New Roman"/>
          <w:sz w:val="24"/>
          <w:szCs w:val="24"/>
        </w:rPr>
        <w:t>,</w:t>
      </w:r>
      <w:r w:rsidR="00F76712" w:rsidRPr="003248CD">
        <w:rPr>
          <w:rFonts w:ascii="Times New Roman" w:hAnsi="Times New Roman"/>
          <w:sz w:val="24"/>
          <w:szCs w:val="24"/>
        </w:rPr>
        <w:t xml:space="preserve"> najpóźniej w </w:t>
      </w:r>
      <w:r w:rsidR="00C4448F" w:rsidRPr="003248CD">
        <w:rPr>
          <w:rFonts w:ascii="Times New Roman" w:hAnsi="Times New Roman"/>
          <w:sz w:val="24"/>
          <w:szCs w:val="24"/>
        </w:rPr>
        <w:t>momencie</w:t>
      </w:r>
      <w:r w:rsidR="00F76712" w:rsidRPr="003248CD">
        <w:rPr>
          <w:rFonts w:ascii="Times New Roman" w:hAnsi="Times New Roman"/>
          <w:sz w:val="24"/>
          <w:szCs w:val="24"/>
        </w:rPr>
        <w:t xml:space="preserve"> przekazania t</w:t>
      </w:r>
      <w:r w:rsidR="00F76712" w:rsidRPr="00D33F04">
        <w:rPr>
          <w:rFonts w:ascii="Times New Roman" w:hAnsi="Times New Roman"/>
          <w:sz w:val="24"/>
          <w:szCs w:val="24"/>
        </w:rPr>
        <w:t xml:space="preserve">erenu </w:t>
      </w:r>
      <w:r w:rsidRPr="00D33F04">
        <w:rPr>
          <w:rFonts w:ascii="Times New Roman" w:hAnsi="Times New Roman"/>
          <w:sz w:val="24"/>
          <w:szCs w:val="24"/>
        </w:rPr>
        <w:t>robót,</w:t>
      </w:r>
    </w:p>
    <w:p w14:paraId="7524AECE" w14:textId="77777777" w:rsidR="00AE71F1" w:rsidRPr="00D33F04" w:rsidRDefault="00F229D0" w:rsidP="00F24594">
      <w:pPr>
        <w:widowControl w:val="0"/>
        <w:numPr>
          <w:ilvl w:val="0"/>
          <w:numId w:val="32"/>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D33F04">
        <w:rPr>
          <w:rStyle w:val="niedziel"/>
          <w:rFonts w:ascii="Times New Roman" w:eastAsia="Courier New" w:hAnsi="Times New Roman"/>
          <w:sz w:val="24"/>
          <w:szCs w:val="24"/>
        </w:rPr>
        <w:t>z</w:t>
      </w:r>
      <w:r w:rsidR="00F76712" w:rsidRPr="00D33F04">
        <w:rPr>
          <w:rStyle w:val="niedziel"/>
          <w:rFonts w:ascii="Times New Roman" w:eastAsia="Courier New" w:hAnsi="Times New Roman"/>
          <w:sz w:val="24"/>
          <w:szCs w:val="24"/>
        </w:rPr>
        <w:t>apewnieni</w:t>
      </w:r>
      <w:r w:rsidRPr="00D33F04">
        <w:rPr>
          <w:rStyle w:val="niedziel"/>
          <w:rFonts w:ascii="Times New Roman" w:eastAsia="Courier New" w:hAnsi="Times New Roman"/>
          <w:sz w:val="24"/>
          <w:szCs w:val="24"/>
        </w:rPr>
        <w:t>a</w:t>
      </w:r>
      <w:r w:rsidR="00F76712" w:rsidRPr="00D33F04">
        <w:rPr>
          <w:rStyle w:val="niedziel"/>
          <w:rFonts w:ascii="Times New Roman" w:eastAsia="Courier New" w:hAnsi="Times New Roman"/>
          <w:sz w:val="24"/>
          <w:szCs w:val="24"/>
        </w:rPr>
        <w:t xml:space="preserve"> należytego porządku na terenie wykonywania robót i w jego otoczeniu, </w:t>
      </w:r>
      <w:r w:rsidR="00F76712" w:rsidRPr="00D33F04">
        <w:rPr>
          <w:rStyle w:val="niedziel"/>
          <w:rFonts w:ascii="Times New Roman" w:eastAsia="Courier New" w:hAnsi="Times New Roman"/>
          <w:sz w:val="24"/>
          <w:szCs w:val="24"/>
        </w:rPr>
        <w:br/>
        <w:t>w tym na drogach dojazdowych, a w przypadku uszkodzenia lub zniszczenia tychże dróg, przywrócenie ich do stanu poprzedniego, pod rygorem zlecenia przez Zamawiającego sprzątania wykorzystywanych dróg i nieruchomości na koszt i ryzyko Wykonawcy</w:t>
      </w:r>
      <w:r w:rsidRPr="00D33F04">
        <w:rPr>
          <w:rStyle w:val="niedziel"/>
          <w:rFonts w:ascii="Times New Roman" w:eastAsia="Courier New" w:hAnsi="Times New Roman"/>
          <w:sz w:val="24"/>
          <w:szCs w:val="24"/>
        </w:rPr>
        <w:t>,</w:t>
      </w:r>
    </w:p>
    <w:p w14:paraId="5E4987B8" w14:textId="77777777" w:rsidR="003056E7" w:rsidRPr="00D33F04" w:rsidRDefault="003056E7"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D33F04">
        <w:rPr>
          <w:rFonts w:ascii="Times New Roman" w:hAnsi="Times New Roman"/>
          <w:sz w:val="24"/>
          <w:szCs w:val="24"/>
        </w:rPr>
        <w:t>zapewnienie nadzoru właścicielskiego gestorów sieci i ponoszenie kosztów z tym związanych</w:t>
      </w:r>
      <w:r w:rsidR="0015768F" w:rsidRPr="00D33F04">
        <w:rPr>
          <w:rFonts w:ascii="Times New Roman" w:hAnsi="Times New Roman"/>
          <w:sz w:val="24"/>
          <w:szCs w:val="24"/>
        </w:rPr>
        <w:t>,</w:t>
      </w:r>
    </w:p>
    <w:p w14:paraId="1F9DF5E5" w14:textId="674ADA5C" w:rsidR="00EA590E" w:rsidRPr="003248CD" w:rsidRDefault="00F229D0"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bookmarkStart w:id="55" w:name="Opłata_za_umieszczenie_urzadzen"/>
      <w:bookmarkEnd w:id="55"/>
      <w:r w:rsidRPr="003248CD">
        <w:rPr>
          <w:rStyle w:val="niedziel"/>
          <w:rFonts w:ascii="Times New Roman" w:eastAsia="Courier New" w:hAnsi="Times New Roman"/>
          <w:sz w:val="24"/>
          <w:szCs w:val="24"/>
        </w:rPr>
        <w:t>d</w:t>
      </w:r>
      <w:r w:rsidR="00F76712" w:rsidRPr="003248CD">
        <w:rPr>
          <w:rStyle w:val="niedziel"/>
          <w:rFonts w:ascii="Times New Roman" w:eastAsia="Courier New" w:hAnsi="Times New Roman"/>
          <w:sz w:val="24"/>
          <w:szCs w:val="24"/>
        </w:rPr>
        <w:t xml:space="preserve">ostarczenia </w:t>
      </w:r>
      <w:r w:rsidR="00EA590E" w:rsidRPr="003248CD">
        <w:rPr>
          <w:rStyle w:val="niedziel"/>
          <w:rFonts w:ascii="Times New Roman" w:eastAsia="Courier New" w:hAnsi="Times New Roman"/>
          <w:sz w:val="24"/>
          <w:szCs w:val="24"/>
        </w:rPr>
        <w:t xml:space="preserve">Zamawiającemu </w:t>
      </w:r>
      <w:r w:rsidR="00F76712" w:rsidRPr="003248CD">
        <w:rPr>
          <w:rStyle w:val="niedziel"/>
          <w:rFonts w:ascii="Times New Roman" w:eastAsia="Courier New" w:hAnsi="Times New Roman"/>
          <w:sz w:val="24"/>
          <w:szCs w:val="24"/>
        </w:rPr>
        <w:t xml:space="preserve">przed rozpoczęciem robót wykazu osób biorących udział </w:t>
      </w:r>
      <w:r w:rsidR="004A52B4" w:rsidRPr="003248CD">
        <w:rPr>
          <w:rStyle w:val="niedziel"/>
          <w:rFonts w:ascii="Times New Roman" w:eastAsia="Courier New" w:hAnsi="Times New Roman"/>
          <w:sz w:val="24"/>
          <w:szCs w:val="24"/>
        </w:rPr>
        <w:br/>
      </w:r>
      <w:r w:rsidR="00F76712" w:rsidRPr="003248CD">
        <w:rPr>
          <w:rStyle w:val="niedziel"/>
          <w:rFonts w:ascii="Times New Roman" w:eastAsia="Courier New" w:hAnsi="Times New Roman"/>
          <w:sz w:val="24"/>
          <w:szCs w:val="24"/>
        </w:rPr>
        <w:t xml:space="preserve">w realizacji przedmiotu umowy, uprawnionych do wejścia na </w:t>
      </w:r>
      <w:r w:rsidR="00F76712" w:rsidRPr="00D33F04">
        <w:rPr>
          <w:rStyle w:val="niedziel"/>
          <w:rFonts w:ascii="Times New Roman" w:eastAsia="Courier New" w:hAnsi="Times New Roman"/>
          <w:sz w:val="24"/>
          <w:szCs w:val="24"/>
        </w:rPr>
        <w:t xml:space="preserve">teren </w:t>
      </w:r>
      <w:r w:rsidR="00D15483" w:rsidRPr="00D33F04">
        <w:rPr>
          <w:rStyle w:val="niedziel"/>
          <w:rFonts w:ascii="Times New Roman" w:eastAsia="Courier New" w:hAnsi="Times New Roman"/>
          <w:sz w:val="24"/>
          <w:szCs w:val="24"/>
        </w:rPr>
        <w:t>robót</w:t>
      </w:r>
      <w:r w:rsidR="00F76712" w:rsidRPr="00D33F04">
        <w:rPr>
          <w:rStyle w:val="niedziel"/>
          <w:rFonts w:ascii="Times New Roman" w:eastAsia="Courier New" w:hAnsi="Times New Roman"/>
          <w:sz w:val="24"/>
          <w:szCs w:val="24"/>
        </w:rPr>
        <w:t xml:space="preserve"> oraz bieżące </w:t>
      </w:r>
      <w:r w:rsidR="00F76712" w:rsidRPr="003248CD">
        <w:rPr>
          <w:rStyle w:val="niedziel"/>
          <w:rFonts w:ascii="Times New Roman" w:eastAsia="Courier New" w:hAnsi="Times New Roman"/>
          <w:sz w:val="24"/>
          <w:szCs w:val="24"/>
        </w:rPr>
        <w:t>aktualizowanie ww. wykaz</w:t>
      </w:r>
      <w:r w:rsidR="00EA590E" w:rsidRPr="003248CD">
        <w:rPr>
          <w:rStyle w:val="niedziel"/>
          <w:rFonts w:ascii="Times New Roman" w:eastAsia="Courier New" w:hAnsi="Times New Roman"/>
          <w:sz w:val="24"/>
          <w:szCs w:val="24"/>
        </w:rPr>
        <w:t>u</w:t>
      </w:r>
      <w:r w:rsidR="00CC7E59" w:rsidRPr="003248CD">
        <w:rPr>
          <w:rStyle w:val="niedziel"/>
          <w:rFonts w:ascii="Times New Roman" w:eastAsia="Courier New" w:hAnsi="Times New Roman"/>
          <w:sz w:val="24"/>
          <w:szCs w:val="24"/>
        </w:rPr>
        <w:t xml:space="preserve">; </w:t>
      </w:r>
      <w:r w:rsidR="00F76712" w:rsidRPr="003248CD">
        <w:rPr>
          <w:rStyle w:val="niedziel"/>
          <w:rFonts w:ascii="Times New Roman" w:eastAsia="Courier New" w:hAnsi="Times New Roman"/>
          <w:sz w:val="24"/>
          <w:szCs w:val="24"/>
        </w:rPr>
        <w:t>osoby biorące udział w realizacji przedmiotu umowy powinny być ubrane w odzież ochronną zawierającą logo Wykonawcy</w:t>
      </w:r>
      <w:r w:rsidRPr="003248CD">
        <w:rPr>
          <w:rStyle w:val="niedziel"/>
          <w:rFonts w:ascii="Times New Roman" w:eastAsia="Courier New" w:hAnsi="Times New Roman"/>
          <w:sz w:val="24"/>
          <w:szCs w:val="24"/>
        </w:rPr>
        <w:t>,</w:t>
      </w:r>
    </w:p>
    <w:p w14:paraId="09EF273D" w14:textId="77777777" w:rsidR="00DB3B49" w:rsidRPr="003248CD" w:rsidRDefault="00F229D0" w:rsidP="00F24594">
      <w:pPr>
        <w:widowControl w:val="0"/>
        <w:numPr>
          <w:ilvl w:val="0"/>
          <w:numId w:val="32"/>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3248CD">
        <w:rPr>
          <w:rStyle w:val="niedziel"/>
          <w:rFonts w:ascii="Times New Roman" w:eastAsia="Courier New" w:hAnsi="Times New Roman"/>
          <w:sz w:val="24"/>
          <w:szCs w:val="24"/>
        </w:rPr>
        <w:t>d</w:t>
      </w:r>
      <w:r w:rsidR="00F76712" w:rsidRPr="003248CD">
        <w:rPr>
          <w:rStyle w:val="niedziel"/>
          <w:rFonts w:ascii="Times New Roman" w:eastAsia="Courier New" w:hAnsi="Times New Roman"/>
          <w:sz w:val="24"/>
          <w:szCs w:val="24"/>
        </w:rPr>
        <w:t>ostarczenia na wezwanie Zamawiającego</w:t>
      </w:r>
      <w:r w:rsidR="00F76712" w:rsidRPr="003248CD">
        <w:rPr>
          <w:rStyle w:val="niedziel"/>
          <w:rFonts w:ascii="Times New Roman" w:eastAsia="Courier New" w:hAnsi="Times New Roman"/>
          <w:color w:val="FF0000"/>
          <w:sz w:val="24"/>
          <w:szCs w:val="24"/>
        </w:rPr>
        <w:t xml:space="preserve"> </w:t>
      </w:r>
      <w:r w:rsidR="00F76712" w:rsidRPr="003248CD">
        <w:rPr>
          <w:rStyle w:val="niedziel"/>
          <w:rFonts w:ascii="Times New Roman" w:eastAsia="Courier New" w:hAnsi="Times New Roman"/>
          <w:sz w:val="24"/>
          <w:szCs w:val="24"/>
        </w:rPr>
        <w:t xml:space="preserve">listy osób zaangażowanych przez Wykonawcę </w:t>
      </w:r>
      <w:r w:rsidR="004A52B4" w:rsidRPr="003248CD">
        <w:rPr>
          <w:rStyle w:val="niedziel"/>
          <w:rFonts w:ascii="Times New Roman" w:eastAsia="Courier New" w:hAnsi="Times New Roman"/>
          <w:sz w:val="24"/>
          <w:szCs w:val="24"/>
        </w:rPr>
        <w:br/>
      </w:r>
      <w:r w:rsidR="00F76712" w:rsidRPr="003248CD">
        <w:rPr>
          <w:rStyle w:val="niedziel"/>
          <w:rFonts w:ascii="Times New Roman" w:eastAsia="Courier New" w:hAnsi="Times New Roman"/>
          <w:sz w:val="24"/>
          <w:szCs w:val="24"/>
        </w:rPr>
        <w:t xml:space="preserve">w realizację umowy, wraz z podaniem zakresu wykonywanych przez nich prac/obowiązków </w:t>
      </w:r>
      <w:r w:rsidR="002E41F9" w:rsidRPr="003248CD">
        <w:rPr>
          <w:rStyle w:val="niedziel"/>
          <w:rFonts w:ascii="Times New Roman" w:eastAsia="Courier New" w:hAnsi="Times New Roman"/>
          <w:sz w:val="24"/>
          <w:szCs w:val="24"/>
        </w:rPr>
        <w:t xml:space="preserve">oraz </w:t>
      </w:r>
      <w:r w:rsidR="00F76712" w:rsidRPr="003248CD">
        <w:rPr>
          <w:rStyle w:val="niedziel"/>
          <w:rFonts w:ascii="Times New Roman" w:eastAsia="Courier New" w:hAnsi="Times New Roman"/>
          <w:sz w:val="24"/>
          <w:szCs w:val="24"/>
        </w:rPr>
        <w:t>rodzaju zawartych z nimi umów</w:t>
      </w:r>
      <w:r w:rsidR="002E41F9" w:rsidRPr="003248CD">
        <w:rPr>
          <w:rStyle w:val="niedziel"/>
          <w:rFonts w:ascii="Times New Roman" w:eastAsia="Courier New" w:hAnsi="Times New Roman"/>
          <w:sz w:val="24"/>
          <w:szCs w:val="24"/>
        </w:rPr>
        <w:t>,</w:t>
      </w:r>
    </w:p>
    <w:p w14:paraId="36C108DB"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rowadzenia robót w sposób nie powodujący dewastacji terenów przyległych, a także zapewniający właściwą ochronę powietrza, gleby, wód powierzchniowych i podziemnych</w:t>
      </w:r>
      <w:r w:rsidRPr="003248CD">
        <w:rPr>
          <w:rFonts w:ascii="Times New Roman" w:hAnsi="Times New Roman"/>
          <w:sz w:val="24"/>
          <w:szCs w:val="24"/>
        </w:rPr>
        <w:t>,</w:t>
      </w:r>
    </w:p>
    <w:p w14:paraId="267D8E28" w14:textId="5795A902"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Style w:val="niedziel"/>
          <w:rFonts w:ascii="Times New Roman" w:eastAsia="Courier New" w:hAnsi="Times New Roman"/>
          <w:sz w:val="24"/>
          <w:szCs w:val="24"/>
        </w:rPr>
        <w:t>u</w:t>
      </w:r>
      <w:r w:rsidR="00F76712" w:rsidRPr="003248CD">
        <w:rPr>
          <w:rStyle w:val="niedziel"/>
          <w:rFonts w:ascii="Times New Roman" w:eastAsia="Courier New" w:hAnsi="Times New Roman"/>
          <w:sz w:val="24"/>
          <w:szCs w:val="24"/>
        </w:rPr>
        <w:t xml:space="preserve">suwania z </w:t>
      </w:r>
      <w:r w:rsidR="00D15483" w:rsidRPr="00D33F04">
        <w:rPr>
          <w:rStyle w:val="niedziel"/>
          <w:rFonts w:ascii="Times New Roman" w:eastAsia="Courier New" w:hAnsi="Times New Roman"/>
          <w:sz w:val="24"/>
          <w:szCs w:val="24"/>
        </w:rPr>
        <w:t>terenu robót</w:t>
      </w:r>
      <w:r w:rsidR="00F76712" w:rsidRPr="00D33F04">
        <w:rPr>
          <w:rStyle w:val="niedziel"/>
          <w:rFonts w:ascii="Times New Roman" w:eastAsia="Courier New" w:hAnsi="Times New Roman"/>
          <w:sz w:val="24"/>
          <w:szCs w:val="24"/>
        </w:rPr>
        <w:t xml:space="preserve"> </w:t>
      </w:r>
      <w:r w:rsidR="00F76712" w:rsidRPr="003248CD">
        <w:rPr>
          <w:rStyle w:val="niedziel"/>
          <w:rFonts w:ascii="Times New Roman" w:eastAsia="Courier New" w:hAnsi="Times New Roman"/>
          <w:sz w:val="24"/>
          <w:szCs w:val="24"/>
        </w:rPr>
        <w:t>na bieżąco zbędnych wyrobów budowlanych, niepotrzebnego sprzętu, urządzeń i nadwyżki materiałów oraz zgodnego z obowiązującymi przepisami postępowania z odpadami powstającymi w wyniku realizacji umowy</w:t>
      </w:r>
      <w:r w:rsidRPr="003248CD">
        <w:rPr>
          <w:rStyle w:val="niedziel"/>
          <w:rFonts w:ascii="Times New Roman" w:eastAsia="Courier New" w:hAnsi="Times New Roman"/>
          <w:sz w:val="24"/>
          <w:szCs w:val="24"/>
        </w:rPr>
        <w:t>,</w:t>
      </w:r>
    </w:p>
    <w:p w14:paraId="39C34AC8"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u</w:t>
      </w:r>
      <w:r w:rsidR="00F76712" w:rsidRPr="003248CD">
        <w:rPr>
          <w:rFonts w:ascii="Times New Roman" w:hAnsi="Times New Roman"/>
          <w:sz w:val="24"/>
          <w:szCs w:val="24"/>
        </w:rPr>
        <w:t>żywania sprzętu, nie powodującego niekorzystnego wpływu na jakość wykonywanych prac oraz</w:t>
      </w:r>
      <w:r w:rsidR="00F76712" w:rsidRPr="003248CD">
        <w:rPr>
          <w:rFonts w:ascii="Times New Roman" w:hAnsi="Times New Roman"/>
          <w:iCs/>
          <w:sz w:val="24"/>
          <w:szCs w:val="24"/>
        </w:rPr>
        <w:t xml:space="preserve"> </w:t>
      </w:r>
      <w:r w:rsidR="00F76712" w:rsidRPr="003248CD">
        <w:rPr>
          <w:rFonts w:ascii="Times New Roman" w:hAnsi="Times New Roman"/>
          <w:sz w:val="24"/>
          <w:szCs w:val="24"/>
        </w:rPr>
        <w:t>zgodnego z normami ochrony środowiska i przepisami dotyczącymi jego użytkowania</w:t>
      </w:r>
      <w:r w:rsidRPr="003248CD">
        <w:rPr>
          <w:rFonts w:ascii="Times New Roman" w:hAnsi="Times New Roman"/>
          <w:sz w:val="24"/>
          <w:szCs w:val="24"/>
        </w:rPr>
        <w:t xml:space="preserve"> (s</w:t>
      </w:r>
      <w:r w:rsidR="00F76712" w:rsidRPr="003248CD">
        <w:rPr>
          <w:rFonts w:ascii="Times New Roman" w:hAnsi="Times New Roman"/>
          <w:sz w:val="24"/>
          <w:szCs w:val="24"/>
        </w:rPr>
        <w:t xml:space="preserve">przęt powinien odpowiadać ogólnie przyjętym wymaganiom co do ich jakości, jak </w:t>
      </w:r>
      <w:r w:rsidR="004A52B4" w:rsidRPr="003248CD">
        <w:rPr>
          <w:rFonts w:ascii="Times New Roman" w:hAnsi="Times New Roman"/>
          <w:sz w:val="24"/>
          <w:szCs w:val="24"/>
        </w:rPr>
        <w:br/>
      </w:r>
      <w:r w:rsidR="00F76712" w:rsidRPr="003248CD">
        <w:rPr>
          <w:rFonts w:ascii="Times New Roman" w:hAnsi="Times New Roman"/>
          <w:sz w:val="24"/>
          <w:szCs w:val="24"/>
        </w:rPr>
        <w:t xml:space="preserve">i wytrzymałości, powinien mieć ustalone parametry techniczne i być ustawiony zgodnie </w:t>
      </w:r>
      <w:r w:rsidR="004A52B4" w:rsidRPr="003248CD">
        <w:rPr>
          <w:rFonts w:ascii="Times New Roman" w:hAnsi="Times New Roman"/>
          <w:sz w:val="24"/>
          <w:szCs w:val="24"/>
        </w:rPr>
        <w:br/>
      </w:r>
      <w:r w:rsidR="00F76712" w:rsidRPr="003248CD">
        <w:rPr>
          <w:rFonts w:ascii="Times New Roman" w:hAnsi="Times New Roman"/>
          <w:sz w:val="24"/>
          <w:szCs w:val="24"/>
        </w:rPr>
        <w:t>z wymaganiami producenta oraz użytkowany zgodnie z przeznaczeniem, a także zabezpieczony przed możliwością uruchomienia przez osoby niepowołane</w:t>
      </w:r>
      <w:r w:rsidRPr="003248CD">
        <w:rPr>
          <w:rFonts w:ascii="Times New Roman" w:hAnsi="Times New Roman"/>
          <w:sz w:val="24"/>
          <w:szCs w:val="24"/>
        </w:rPr>
        <w:t>),</w:t>
      </w:r>
    </w:p>
    <w:p w14:paraId="1418A19E" w14:textId="77777777" w:rsidR="00F76712"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3248CD">
        <w:rPr>
          <w:rStyle w:val="niedziel"/>
          <w:rFonts w:ascii="Times New Roman" w:eastAsia="Courier New" w:hAnsi="Times New Roman"/>
          <w:iCs/>
          <w:sz w:val="24"/>
          <w:szCs w:val="24"/>
          <w:lang w:eastAsia="ar-SA"/>
        </w:rPr>
        <w:t>s</w:t>
      </w:r>
      <w:r w:rsidR="00F76712" w:rsidRPr="003248CD">
        <w:rPr>
          <w:rStyle w:val="niedziel"/>
          <w:rFonts w:ascii="Times New Roman" w:eastAsia="Courier New" w:hAnsi="Times New Roman"/>
          <w:iCs/>
          <w:sz w:val="24"/>
          <w:szCs w:val="24"/>
          <w:lang w:eastAsia="ar-SA"/>
        </w:rPr>
        <w:t xml:space="preserve">tosowania środków transportu, </w:t>
      </w:r>
      <w:r w:rsidR="00E50EFA" w:rsidRPr="003248CD">
        <w:rPr>
          <w:rStyle w:val="niedziel"/>
          <w:rFonts w:ascii="Times New Roman" w:eastAsia="Courier New" w:hAnsi="Times New Roman"/>
          <w:iCs/>
          <w:sz w:val="24"/>
          <w:szCs w:val="24"/>
          <w:lang w:eastAsia="ar-SA"/>
        </w:rPr>
        <w:t>powodujących korzystny</w:t>
      </w:r>
      <w:r w:rsidR="00F76712" w:rsidRPr="003248CD">
        <w:rPr>
          <w:rStyle w:val="niedziel"/>
          <w:rFonts w:ascii="Times New Roman" w:eastAsia="Courier New" w:hAnsi="Times New Roman"/>
          <w:iCs/>
          <w:sz w:val="24"/>
          <w:szCs w:val="24"/>
          <w:lang w:eastAsia="ar-SA"/>
        </w:rPr>
        <w:t xml:space="preserve"> </w:t>
      </w:r>
      <w:r w:rsidR="00F76712" w:rsidRPr="003248CD">
        <w:rPr>
          <w:rStyle w:val="niedziel"/>
          <w:rFonts w:ascii="Times New Roman" w:eastAsia="Courier New" w:hAnsi="Times New Roman"/>
          <w:iCs/>
          <w:sz w:val="24"/>
          <w:szCs w:val="24"/>
        </w:rPr>
        <w:t>wpływ na jakość wykonywanych robót i właściwości przewożonych materiałów</w:t>
      </w:r>
      <w:r w:rsidRPr="003248CD">
        <w:rPr>
          <w:rStyle w:val="niedziel"/>
          <w:rFonts w:ascii="Times New Roman" w:eastAsia="Courier New" w:hAnsi="Times New Roman"/>
          <w:iCs/>
          <w:sz w:val="24"/>
          <w:szCs w:val="24"/>
        </w:rPr>
        <w:t>;</w:t>
      </w:r>
      <w:r w:rsidR="00F76712" w:rsidRPr="003248CD">
        <w:rPr>
          <w:rStyle w:val="niedziel"/>
          <w:rFonts w:ascii="Times New Roman" w:eastAsia="Courier New" w:hAnsi="Times New Roman"/>
          <w:iCs/>
          <w:sz w:val="24"/>
          <w:szCs w:val="24"/>
        </w:rPr>
        <w:t xml:space="preserve"> </w:t>
      </w:r>
      <w:r w:rsidRPr="003248CD">
        <w:rPr>
          <w:rStyle w:val="niedziel"/>
          <w:rFonts w:ascii="Times New Roman" w:eastAsia="Courier New" w:hAnsi="Times New Roman"/>
          <w:iCs/>
          <w:sz w:val="24"/>
          <w:szCs w:val="24"/>
        </w:rPr>
        <w:t>ś</w:t>
      </w:r>
      <w:r w:rsidR="00F76712" w:rsidRPr="003248CD">
        <w:rPr>
          <w:rStyle w:val="niedziel"/>
          <w:rFonts w:ascii="Times New Roman" w:eastAsia="Courier New" w:hAnsi="Times New Roman"/>
          <w:iCs/>
          <w:sz w:val="24"/>
          <w:szCs w:val="24"/>
        </w:rPr>
        <w:t xml:space="preserve">rodki i urządzenia transportowe powinny być </w:t>
      </w:r>
      <w:r w:rsidR="00F76712" w:rsidRPr="003248CD">
        <w:rPr>
          <w:rStyle w:val="niedziel"/>
          <w:rFonts w:ascii="Times New Roman" w:eastAsia="Courier New" w:hAnsi="Times New Roman"/>
          <w:iCs/>
          <w:sz w:val="24"/>
          <w:szCs w:val="24"/>
        </w:rPr>
        <w:lastRenderedPageBreak/>
        <w:t>odpowiednio przystosowane do transportu materiałów, elementów konstrukcyjnych itp. niezbędnych do wykonania danego rodzaju robót</w:t>
      </w:r>
      <w:r w:rsidRPr="003248CD">
        <w:rPr>
          <w:rStyle w:val="niedziel"/>
          <w:rFonts w:ascii="Times New Roman" w:eastAsia="Courier New" w:hAnsi="Times New Roman"/>
          <w:iCs/>
          <w:sz w:val="24"/>
          <w:szCs w:val="24"/>
        </w:rPr>
        <w:t>,</w:t>
      </w:r>
    </w:p>
    <w:p w14:paraId="0FFCDE67" w14:textId="77777777" w:rsidR="00A14686" w:rsidRPr="00D33F04" w:rsidRDefault="00DB3B49"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D33F04">
        <w:rPr>
          <w:rFonts w:ascii="Times New Roman" w:hAnsi="Times New Roman"/>
          <w:sz w:val="24"/>
          <w:szCs w:val="24"/>
        </w:rPr>
        <w:t>zapewnienia niezbędnej obsługi geodezyjnej, wytyczeni</w:t>
      </w:r>
      <w:r w:rsidR="00312C7E" w:rsidRPr="00D33F04">
        <w:rPr>
          <w:rFonts w:ascii="Times New Roman" w:hAnsi="Times New Roman"/>
          <w:sz w:val="24"/>
          <w:szCs w:val="24"/>
        </w:rPr>
        <w:t>a</w:t>
      </w:r>
      <w:r w:rsidRPr="00D33F04">
        <w:rPr>
          <w:rFonts w:ascii="Times New Roman" w:hAnsi="Times New Roman"/>
          <w:sz w:val="24"/>
          <w:szCs w:val="24"/>
        </w:rPr>
        <w:t xml:space="preserve"> obiektów oraz wykonani</w:t>
      </w:r>
      <w:r w:rsidR="00312C7E" w:rsidRPr="00D33F04">
        <w:rPr>
          <w:rFonts w:ascii="Times New Roman" w:hAnsi="Times New Roman"/>
          <w:sz w:val="24"/>
          <w:szCs w:val="24"/>
        </w:rPr>
        <w:t>a</w:t>
      </w:r>
      <w:r w:rsidRPr="00D33F04">
        <w:rPr>
          <w:rFonts w:ascii="Times New Roman" w:hAnsi="Times New Roman"/>
          <w:sz w:val="24"/>
          <w:szCs w:val="24"/>
        </w:rPr>
        <w:t xml:space="preserve"> i uzgodnieni</w:t>
      </w:r>
      <w:r w:rsidR="00312C7E" w:rsidRPr="00D33F04">
        <w:rPr>
          <w:rFonts w:ascii="Times New Roman" w:hAnsi="Times New Roman"/>
          <w:sz w:val="24"/>
          <w:szCs w:val="24"/>
        </w:rPr>
        <w:t>a</w:t>
      </w:r>
      <w:r w:rsidRPr="00D33F04">
        <w:rPr>
          <w:rFonts w:ascii="Times New Roman" w:hAnsi="Times New Roman"/>
          <w:sz w:val="24"/>
          <w:szCs w:val="24"/>
        </w:rPr>
        <w:t xml:space="preserve"> inwentaryzacji geodezyjnej powykonawczej przedmiotu umowy i przekazani</w:t>
      </w:r>
      <w:r w:rsidR="00312C7E" w:rsidRPr="00D33F04">
        <w:rPr>
          <w:rFonts w:ascii="Times New Roman" w:hAnsi="Times New Roman"/>
          <w:sz w:val="24"/>
          <w:szCs w:val="24"/>
        </w:rPr>
        <w:t>a</w:t>
      </w:r>
      <w:r w:rsidRPr="00D33F04">
        <w:rPr>
          <w:rFonts w:ascii="Times New Roman" w:hAnsi="Times New Roman"/>
          <w:sz w:val="24"/>
          <w:szCs w:val="24"/>
        </w:rPr>
        <w:t xml:space="preserve"> Zamawiającemu w 3 egz. w wersji papierowej i 1 egz. w wersji elektronicznej</w:t>
      </w:r>
      <w:r w:rsidR="0015768F" w:rsidRPr="00D33F04">
        <w:rPr>
          <w:rFonts w:ascii="Times New Roman" w:hAnsi="Times New Roman"/>
          <w:sz w:val="24"/>
          <w:szCs w:val="24"/>
        </w:rPr>
        <w:t>,</w:t>
      </w:r>
    </w:p>
    <w:p w14:paraId="2A2AC265" w14:textId="16996E06" w:rsidR="00DB3B49" w:rsidRPr="003248CD" w:rsidRDefault="00DB3B49"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 xml:space="preserve">prowadzenia </w:t>
      </w:r>
      <w:r w:rsidRPr="00D33F04">
        <w:rPr>
          <w:rFonts w:ascii="Times New Roman" w:hAnsi="Times New Roman"/>
          <w:sz w:val="24"/>
          <w:szCs w:val="24"/>
        </w:rPr>
        <w:t xml:space="preserve">dokumentacji robót  w tym dziennika robót zgodnie z ustawą Prawo </w:t>
      </w:r>
      <w:r w:rsidRPr="003248CD">
        <w:rPr>
          <w:rFonts w:ascii="Times New Roman" w:hAnsi="Times New Roman"/>
          <w:sz w:val="24"/>
          <w:szCs w:val="24"/>
        </w:rPr>
        <w:t>budowlane,</w:t>
      </w:r>
    </w:p>
    <w:p w14:paraId="45707628" w14:textId="77777777" w:rsidR="00E73A5C" w:rsidRPr="003248CD" w:rsidRDefault="00DB3B49"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 xml:space="preserve">przeprowadzenia prób, sprawdzeń i badań, uzyskiwanie warunków, zgód i opinii niezbędnych do </w:t>
      </w:r>
      <w:r w:rsidR="00312C7E" w:rsidRPr="003248CD">
        <w:rPr>
          <w:rFonts w:ascii="Times New Roman" w:hAnsi="Times New Roman"/>
          <w:sz w:val="24"/>
          <w:szCs w:val="24"/>
        </w:rPr>
        <w:t>wykonania przedmiotu umowy</w:t>
      </w:r>
      <w:r w:rsidRPr="003248CD">
        <w:rPr>
          <w:rFonts w:ascii="Times New Roman" w:hAnsi="Times New Roman"/>
          <w:sz w:val="24"/>
          <w:szCs w:val="24"/>
        </w:rPr>
        <w:t>,</w:t>
      </w:r>
    </w:p>
    <w:p w14:paraId="0671BD3B" w14:textId="0DFAC95B" w:rsidR="00DB3B49" w:rsidRPr="003248CD" w:rsidRDefault="00DB3B49"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prowadzenia raportowania postępu robót w terminach ustalonych z inspektorem</w:t>
      </w:r>
      <w:r w:rsidR="00E73A5C" w:rsidRPr="003248CD">
        <w:rPr>
          <w:rFonts w:ascii="Times New Roman" w:hAnsi="Times New Roman"/>
          <w:sz w:val="24"/>
          <w:szCs w:val="24"/>
        </w:rPr>
        <w:t xml:space="preserve"> nadzoru inwestorskiego</w:t>
      </w:r>
      <w:r w:rsidRPr="003248CD">
        <w:rPr>
          <w:rFonts w:ascii="Times New Roman" w:hAnsi="Times New Roman"/>
          <w:sz w:val="24"/>
          <w:szCs w:val="24"/>
        </w:rPr>
        <w:t>,</w:t>
      </w:r>
      <w:r w:rsidR="00E73A5C" w:rsidRPr="003248CD">
        <w:rPr>
          <w:rFonts w:ascii="Times New Roman" w:hAnsi="Times New Roman"/>
          <w:sz w:val="24"/>
          <w:szCs w:val="24"/>
        </w:rPr>
        <w:t xml:space="preserve"> </w:t>
      </w:r>
      <w:r w:rsidRPr="003248CD">
        <w:rPr>
          <w:rFonts w:ascii="Times New Roman" w:hAnsi="Times New Roman"/>
          <w:sz w:val="24"/>
          <w:szCs w:val="24"/>
        </w:rPr>
        <w:t>sporządzania rozliczeń za dany okres rozliczeniowy</w:t>
      </w:r>
      <w:r w:rsidR="00E73A5C" w:rsidRPr="003248CD">
        <w:rPr>
          <w:rFonts w:ascii="Times New Roman" w:hAnsi="Times New Roman"/>
          <w:sz w:val="24"/>
          <w:szCs w:val="24"/>
        </w:rPr>
        <w:t xml:space="preserve"> i przekazywania Zamawiającemu</w:t>
      </w:r>
      <w:r w:rsidRPr="003248CD">
        <w:rPr>
          <w:rFonts w:ascii="Times New Roman" w:hAnsi="Times New Roman"/>
          <w:sz w:val="24"/>
          <w:szCs w:val="24"/>
        </w:rPr>
        <w:t xml:space="preserve"> dokumentacji fotograficznej postępu robót w terminach ustalonych </w:t>
      </w:r>
      <w:r w:rsidR="004A52B4" w:rsidRPr="003248CD">
        <w:rPr>
          <w:rFonts w:ascii="Times New Roman" w:hAnsi="Times New Roman"/>
          <w:sz w:val="24"/>
          <w:szCs w:val="24"/>
        </w:rPr>
        <w:br/>
      </w:r>
      <w:r w:rsidRPr="003248CD">
        <w:rPr>
          <w:rFonts w:ascii="Times New Roman" w:hAnsi="Times New Roman"/>
          <w:sz w:val="24"/>
          <w:szCs w:val="24"/>
        </w:rPr>
        <w:t>z inspektorem</w:t>
      </w:r>
      <w:r w:rsidR="00E73A5C" w:rsidRPr="003248CD">
        <w:rPr>
          <w:rFonts w:ascii="Times New Roman" w:hAnsi="Times New Roman"/>
          <w:sz w:val="24"/>
          <w:szCs w:val="24"/>
        </w:rPr>
        <w:t xml:space="preserve"> nadzoru inwestorskiego,</w:t>
      </w:r>
    </w:p>
    <w:p w14:paraId="54753063" w14:textId="77777777" w:rsidR="00DB3B49" w:rsidRPr="003248CD" w:rsidRDefault="00DB3B49"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lang w:eastAsia="ar-SA"/>
        </w:rPr>
        <w:t>wykonywania robót ręcznie w przypadku robót przy strefie korzeniowej drzewa,</w:t>
      </w:r>
    </w:p>
    <w:p w14:paraId="2ECE2965"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t</w:t>
      </w:r>
      <w:r w:rsidR="00F76712" w:rsidRPr="003248CD">
        <w:rPr>
          <w:rFonts w:ascii="Times New Roman" w:hAnsi="Times New Roman"/>
          <w:sz w:val="24"/>
          <w:szCs w:val="24"/>
        </w:rPr>
        <w:t>erminowego składania odpowiedzi na wezwania Zamawiającego</w:t>
      </w:r>
      <w:r w:rsidR="000333EB" w:rsidRPr="003248CD">
        <w:rPr>
          <w:rFonts w:ascii="Times New Roman" w:hAnsi="Times New Roman"/>
          <w:sz w:val="24"/>
          <w:szCs w:val="24"/>
        </w:rPr>
        <w:t>,</w:t>
      </w:r>
    </w:p>
    <w:p w14:paraId="3616E2F4"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n</w:t>
      </w:r>
      <w:r w:rsidR="00F76712" w:rsidRPr="003248CD">
        <w:rPr>
          <w:rFonts w:ascii="Times New Roman" w:hAnsi="Times New Roman"/>
          <w:sz w:val="24"/>
          <w:szCs w:val="24"/>
        </w:rPr>
        <w:t xml:space="preserve">iezwłocznego i rzetelnego wykonywania poleceń Zamawiającego oraz </w:t>
      </w:r>
      <w:r w:rsidR="00A14686" w:rsidRPr="003248CD">
        <w:rPr>
          <w:rFonts w:ascii="Times New Roman" w:hAnsi="Times New Roman"/>
          <w:sz w:val="24"/>
          <w:szCs w:val="24"/>
        </w:rPr>
        <w:t>i</w:t>
      </w:r>
      <w:r w:rsidR="00F76712" w:rsidRPr="003248CD">
        <w:rPr>
          <w:rFonts w:ascii="Times New Roman" w:hAnsi="Times New Roman"/>
          <w:sz w:val="24"/>
          <w:szCs w:val="24"/>
        </w:rPr>
        <w:t xml:space="preserve">nspektorów </w:t>
      </w:r>
      <w:r w:rsidR="00A14686" w:rsidRPr="003248CD">
        <w:rPr>
          <w:rFonts w:ascii="Times New Roman" w:hAnsi="Times New Roman"/>
          <w:sz w:val="24"/>
          <w:szCs w:val="24"/>
        </w:rPr>
        <w:t>n</w:t>
      </w:r>
      <w:r w:rsidR="00F76712" w:rsidRPr="003248CD">
        <w:rPr>
          <w:rFonts w:ascii="Times New Roman" w:hAnsi="Times New Roman"/>
          <w:sz w:val="24"/>
          <w:szCs w:val="24"/>
        </w:rPr>
        <w:t xml:space="preserve">adzoru </w:t>
      </w:r>
      <w:r w:rsidR="00A14686" w:rsidRPr="003248CD">
        <w:rPr>
          <w:rFonts w:ascii="Times New Roman" w:hAnsi="Times New Roman"/>
          <w:sz w:val="24"/>
          <w:szCs w:val="24"/>
        </w:rPr>
        <w:t>i</w:t>
      </w:r>
      <w:r w:rsidR="00F76712" w:rsidRPr="003248CD">
        <w:rPr>
          <w:rFonts w:ascii="Times New Roman" w:hAnsi="Times New Roman"/>
          <w:sz w:val="24"/>
          <w:szCs w:val="24"/>
        </w:rPr>
        <w:t>nwestorskiego</w:t>
      </w:r>
      <w:r w:rsidRPr="003248CD">
        <w:rPr>
          <w:rFonts w:ascii="Times New Roman" w:hAnsi="Times New Roman"/>
          <w:sz w:val="24"/>
          <w:szCs w:val="24"/>
        </w:rPr>
        <w:t>,</w:t>
      </w:r>
    </w:p>
    <w:p w14:paraId="270D8D9F"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t</w:t>
      </w:r>
      <w:r w:rsidR="00F76712" w:rsidRPr="003248CD">
        <w:rPr>
          <w:rFonts w:ascii="Times New Roman" w:hAnsi="Times New Roman"/>
          <w:sz w:val="24"/>
          <w:szCs w:val="24"/>
        </w:rPr>
        <w:t xml:space="preserve">erminowego sporządzenia, uzgodnienia z Zamawiającym oraz aktualizowania </w:t>
      </w:r>
      <w:r w:rsidRPr="003248CD">
        <w:rPr>
          <w:rFonts w:ascii="Times New Roman" w:hAnsi="Times New Roman"/>
          <w:sz w:val="24"/>
          <w:szCs w:val="24"/>
        </w:rPr>
        <w:t>harmonogramu,</w:t>
      </w:r>
    </w:p>
    <w:p w14:paraId="4DFEE494" w14:textId="49134C04"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Style w:val="niedziel"/>
          <w:rFonts w:ascii="Times New Roman" w:hAnsi="Times New Roman"/>
          <w:sz w:val="24"/>
          <w:szCs w:val="24"/>
        </w:rPr>
        <w:t>u</w:t>
      </w:r>
      <w:r w:rsidR="00F76712" w:rsidRPr="003248CD">
        <w:rPr>
          <w:rStyle w:val="niedziel"/>
          <w:rFonts w:ascii="Times New Roman" w:hAnsi="Times New Roman"/>
          <w:sz w:val="24"/>
          <w:szCs w:val="24"/>
        </w:rPr>
        <w:t>czestniczenia w naradach koordynacyjnych</w:t>
      </w:r>
      <w:r w:rsidR="005A30FC" w:rsidRPr="003248CD">
        <w:rPr>
          <w:rStyle w:val="niedziel"/>
          <w:rFonts w:ascii="Times New Roman" w:hAnsi="Times New Roman"/>
          <w:sz w:val="24"/>
          <w:szCs w:val="24"/>
        </w:rPr>
        <w:t xml:space="preserve">, zgodnie z postanowieniami </w:t>
      </w:r>
      <w:r w:rsidR="00992ECB" w:rsidRPr="003248CD">
        <w:rPr>
          <w:rFonts w:ascii="Times New Roman" w:eastAsia="SimSun" w:hAnsi="Times New Roman"/>
          <w:szCs w:val="24"/>
          <w:lang w:bidi="en-US"/>
        </w:rPr>
        <w:t>§</w:t>
      </w:r>
      <w:r w:rsidR="00992ECB">
        <w:rPr>
          <w:rFonts w:ascii="Times New Roman" w:eastAsia="SimSun" w:hAnsi="Times New Roman"/>
          <w:szCs w:val="24"/>
          <w:lang w:bidi="en-US"/>
        </w:rPr>
        <w:t xml:space="preserve">9 </w:t>
      </w:r>
      <w:r w:rsidR="005A30FC" w:rsidRPr="003248CD">
        <w:rPr>
          <w:rStyle w:val="niedziel"/>
          <w:rFonts w:ascii="Times New Roman" w:hAnsi="Times New Roman"/>
          <w:sz w:val="24"/>
          <w:szCs w:val="24"/>
        </w:rPr>
        <w:t>umowy,</w:t>
      </w:r>
    </w:p>
    <w:p w14:paraId="4693D71C"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w:t>
      </w:r>
      <w:r w:rsidR="00F76712" w:rsidRPr="003248CD">
        <w:rPr>
          <w:rFonts w:ascii="Times New Roman" w:hAnsi="Times New Roman"/>
          <w:sz w:val="24"/>
          <w:szCs w:val="24"/>
        </w:rPr>
        <w:t xml:space="preserve">apewnienia Zamawiającemu i jego przedstawicielom pełnej dostępności do prowadzonych robót oraz informowania ich o gotowości </w:t>
      </w:r>
      <w:r w:rsidR="00E50EFA" w:rsidRPr="003248CD">
        <w:rPr>
          <w:rFonts w:ascii="Times New Roman" w:hAnsi="Times New Roman"/>
          <w:sz w:val="24"/>
          <w:szCs w:val="24"/>
        </w:rPr>
        <w:t xml:space="preserve">do odbioru </w:t>
      </w:r>
      <w:r w:rsidR="00F76712" w:rsidRPr="003248CD">
        <w:rPr>
          <w:rFonts w:ascii="Times New Roman" w:hAnsi="Times New Roman"/>
          <w:sz w:val="24"/>
          <w:szCs w:val="24"/>
        </w:rPr>
        <w:t xml:space="preserve">robót </w:t>
      </w:r>
      <w:r w:rsidR="00E50EFA" w:rsidRPr="003248CD">
        <w:rPr>
          <w:rFonts w:ascii="Times New Roman" w:hAnsi="Times New Roman"/>
          <w:sz w:val="24"/>
          <w:szCs w:val="24"/>
        </w:rPr>
        <w:t>i przedmiotu umowy</w:t>
      </w:r>
      <w:r w:rsidRPr="003248CD">
        <w:rPr>
          <w:rFonts w:ascii="Times New Roman" w:hAnsi="Times New Roman"/>
          <w:sz w:val="24"/>
          <w:szCs w:val="24"/>
        </w:rPr>
        <w:t>,</w:t>
      </w:r>
    </w:p>
    <w:p w14:paraId="30B022BE"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s</w:t>
      </w:r>
      <w:r w:rsidR="00F76712" w:rsidRPr="003248CD">
        <w:rPr>
          <w:rFonts w:ascii="Times New Roman" w:hAnsi="Times New Roman"/>
          <w:sz w:val="24"/>
          <w:szCs w:val="24"/>
        </w:rPr>
        <w:t xml:space="preserve">kompletowania i przedstawienia </w:t>
      </w:r>
      <w:r w:rsidRPr="003248CD">
        <w:rPr>
          <w:rFonts w:ascii="Times New Roman" w:hAnsi="Times New Roman"/>
          <w:sz w:val="24"/>
          <w:szCs w:val="24"/>
        </w:rPr>
        <w:t>Zamawiającemu</w:t>
      </w:r>
      <w:r w:rsidR="00F76712" w:rsidRPr="003248CD">
        <w:rPr>
          <w:rFonts w:ascii="Times New Roman" w:hAnsi="Times New Roman"/>
          <w:sz w:val="24"/>
          <w:szCs w:val="24"/>
        </w:rPr>
        <w:t xml:space="preserve"> wszystkich dokumentów pozwalających na ocenę prawidłowego wykonania robót i ich odbiór oraz wydania </w:t>
      </w:r>
      <w:r w:rsidRPr="003248CD">
        <w:rPr>
          <w:rFonts w:ascii="Times New Roman" w:hAnsi="Times New Roman"/>
          <w:sz w:val="24"/>
          <w:szCs w:val="24"/>
        </w:rPr>
        <w:t>Zamawiającemu</w:t>
      </w:r>
      <w:r w:rsidR="00F76712" w:rsidRPr="003248CD">
        <w:rPr>
          <w:rFonts w:ascii="Times New Roman" w:hAnsi="Times New Roman"/>
          <w:sz w:val="24"/>
          <w:szCs w:val="24"/>
        </w:rPr>
        <w:t xml:space="preserve"> wszystkich atestów i certyfikatów materiałów i urządzeń</w:t>
      </w:r>
      <w:r w:rsidRPr="003248CD">
        <w:rPr>
          <w:rFonts w:ascii="Times New Roman" w:hAnsi="Times New Roman"/>
          <w:sz w:val="24"/>
          <w:szCs w:val="24"/>
        </w:rPr>
        <w:t>,</w:t>
      </w:r>
    </w:p>
    <w:p w14:paraId="70319721" w14:textId="3EF7DE6C"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o</w:t>
      </w:r>
      <w:r w:rsidR="00F76712" w:rsidRPr="003248CD">
        <w:rPr>
          <w:rFonts w:ascii="Times New Roman" w:hAnsi="Times New Roman"/>
          <w:sz w:val="24"/>
          <w:szCs w:val="24"/>
        </w:rPr>
        <w:t xml:space="preserve">chrony na swój koszt mienia </w:t>
      </w:r>
      <w:r w:rsidR="00F76712" w:rsidRPr="00D33F04">
        <w:rPr>
          <w:rFonts w:ascii="Times New Roman" w:hAnsi="Times New Roman"/>
          <w:sz w:val="24"/>
          <w:szCs w:val="24"/>
        </w:rPr>
        <w:t xml:space="preserve">zgromadzonego na terenie </w:t>
      </w:r>
      <w:r w:rsidRPr="00D33F04">
        <w:rPr>
          <w:rFonts w:ascii="Times New Roman" w:hAnsi="Times New Roman"/>
          <w:sz w:val="24"/>
          <w:szCs w:val="24"/>
        </w:rPr>
        <w:t>robót</w:t>
      </w:r>
      <w:r w:rsidR="00F76712" w:rsidRPr="00D33F04">
        <w:rPr>
          <w:rFonts w:ascii="Times New Roman" w:hAnsi="Times New Roman"/>
          <w:sz w:val="24"/>
          <w:szCs w:val="24"/>
        </w:rPr>
        <w:t xml:space="preserve">, począwszy od dnia protokolarnego przekazania terenu </w:t>
      </w:r>
      <w:r w:rsidRPr="00D33F04">
        <w:rPr>
          <w:rFonts w:ascii="Times New Roman" w:hAnsi="Times New Roman"/>
          <w:sz w:val="24"/>
          <w:szCs w:val="24"/>
        </w:rPr>
        <w:t>robót</w:t>
      </w:r>
      <w:r w:rsidR="00F76712" w:rsidRPr="00D33F04">
        <w:rPr>
          <w:rFonts w:ascii="Times New Roman" w:hAnsi="Times New Roman"/>
          <w:sz w:val="24"/>
          <w:szCs w:val="24"/>
        </w:rPr>
        <w:t xml:space="preserve"> do dnia </w:t>
      </w:r>
      <w:r w:rsidR="00153C17" w:rsidRPr="003248CD">
        <w:rPr>
          <w:rFonts w:ascii="Times New Roman" w:hAnsi="Times New Roman"/>
          <w:sz w:val="24"/>
          <w:szCs w:val="24"/>
        </w:rPr>
        <w:t>wykonania przedmiotu umowy</w:t>
      </w:r>
      <w:r w:rsidRPr="003248CD">
        <w:rPr>
          <w:rFonts w:ascii="Times New Roman" w:hAnsi="Times New Roman"/>
          <w:sz w:val="24"/>
          <w:szCs w:val="24"/>
        </w:rPr>
        <w:t>,</w:t>
      </w:r>
    </w:p>
    <w:p w14:paraId="397FD176"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n</w:t>
      </w:r>
      <w:r w:rsidR="00F76712" w:rsidRPr="003248CD">
        <w:rPr>
          <w:rFonts w:ascii="Times New Roman" w:hAnsi="Times New Roman"/>
          <w:sz w:val="24"/>
          <w:szCs w:val="24"/>
        </w:rPr>
        <w:t>iezwłocznego informowania Zamawiającego</w:t>
      </w:r>
      <w:r w:rsidR="000333EB" w:rsidRPr="003248CD">
        <w:rPr>
          <w:rFonts w:ascii="Times New Roman" w:hAnsi="Times New Roman"/>
          <w:sz w:val="24"/>
          <w:szCs w:val="24"/>
        </w:rPr>
        <w:t xml:space="preserve"> </w:t>
      </w:r>
      <w:r w:rsidR="00F76712" w:rsidRPr="003248CD">
        <w:rPr>
          <w:rFonts w:ascii="Times New Roman" w:hAnsi="Times New Roman"/>
          <w:sz w:val="24"/>
          <w:szCs w:val="24"/>
        </w:rPr>
        <w:t>o konieczności wykonania robót nie przewidzianych i nie objętych dokumentacją projektową</w:t>
      </w:r>
      <w:r w:rsidRPr="003248CD">
        <w:rPr>
          <w:rFonts w:ascii="Times New Roman" w:hAnsi="Times New Roman"/>
          <w:sz w:val="24"/>
          <w:szCs w:val="24"/>
        </w:rPr>
        <w:t>,</w:t>
      </w:r>
    </w:p>
    <w:p w14:paraId="77937B19"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b</w:t>
      </w:r>
      <w:r w:rsidR="00F76712" w:rsidRPr="003248CD">
        <w:rPr>
          <w:rFonts w:ascii="Times New Roman" w:hAnsi="Times New Roman"/>
          <w:sz w:val="24"/>
          <w:szCs w:val="24"/>
        </w:rPr>
        <w:t>ezzwłocznego i skutecznego usuwania ewentualnych szkód powstałych w wyniku prowadzenia robót</w:t>
      </w:r>
      <w:r w:rsidRPr="003248CD">
        <w:rPr>
          <w:rFonts w:ascii="Times New Roman" w:hAnsi="Times New Roman"/>
          <w:sz w:val="24"/>
          <w:szCs w:val="24"/>
        </w:rPr>
        <w:t>,</w:t>
      </w:r>
    </w:p>
    <w:p w14:paraId="6FE6691D" w14:textId="77777777" w:rsidR="001C5EB3" w:rsidRPr="003248CD" w:rsidRDefault="001C5EB3"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zabezpieczenia robót na czas ewentualnych przerw w realizacji,</w:t>
      </w:r>
    </w:p>
    <w:p w14:paraId="755B6143" w14:textId="5327F816" w:rsidR="00DB3B49" w:rsidRPr="00D33F04"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d</w:t>
      </w:r>
      <w:r w:rsidR="00F76712" w:rsidRPr="003248CD">
        <w:rPr>
          <w:rFonts w:ascii="Times New Roman" w:hAnsi="Times New Roman"/>
          <w:sz w:val="24"/>
          <w:szCs w:val="24"/>
        </w:rPr>
        <w:t xml:space="preserve">oprowadzenia, po zakończonych robotach budowlanych, pomieszczeń objętych inwestycją oraz terenu </w:t>
      </w:r>
      <w:r w:rsidRPr="00D33F04">
        <w:rPr>
          <w:rFonts w:ascii="Times New Roman" w:hAnsi="Times New Roman"/>
          <w:sz w:val="24"/>
          <w:szCs w:val="24"/>
        </w:rPr>
        <w:t xml:space="preserve">robót </w:t>
      </w:r>
      <w:r w:rsidR="00F76712" w:rsidRPr="00D33F04">
        <w:rPr>
          <w:rFonts w:ascii="Times New Roman" w:hAnsi="Times New Roman"/>
          <w:sz w:val="24"/>
          <w:szCs w:val="24"/>
        </w:rPr>
        <w:t>do</w:t>
      </w:r>
      <w:r w:rsidR="00E50EFA" w:rsidRPr="00D33F04">
        <w:rPr>
          <w:rFonts w:ascii="Times New Roman" w:hAnsi="Times New Roman"/>
          <w:sz w:val="24"/>
          <w:szCs w:val="24"/>
        </w:rPr>
        <w:t xml:space="preserve"> należytego</w:t>
      </w:r>
      <w:r w:rsidR="00F76712" w:rsidRPr="00D33F04">
        <w:rPr>
          <w:rFonts w:ascii="Times New Roman" w:hAnsi="Times New Roman"/>
          <w:sz w:val="24"/>
          <w:szCs w:val="24"/>
        </w:rPr>
        <w:t xml:space="preserve"> stanu</w:t>
      </w:r>
      <w:r w:rsidRPr="00D33F04">
        <w:rPr>
          <w:rFonts w:ascii="Times New Roman" w:hAnsi="Times New Roman"/>
          <w:sz w:val="24"/>
          <w:szCs w:val="24"/>
        </w:rPr>
        <w:t>,</w:t>
      </w:r>
    </w:p>
    <w:p w14:paraId="4DAF3E8D" w14:textId="2A104568"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D33F04">
        <w:rPr>
          <w:rFonts w:ascii="Times New Roman" w:hAnsi="Times New Roman"/>
          <w:sz w:val="24"/>
          <w:szCs w:val="24"/>
        </w:rPr>
        <w:t>z</w:t>
      </w:r>
      <w:r w:rsidR="00F76712" w:rsidRPr="00D33F04">
        <w:rPr>
          <w:rFonts w:ascii="Times New Roman" w:hAnsi="Times New Roman"/>
          <w:sz w:val="24"/>
          <w:szCs w:val="24"/>
        </w:rPr>
        <w:t xml:space="preserve">likwidowania zaplecza </w:t>
      </w:r>
      <w:r w:rsidRPr="00D33F04">
        <w:rPr>
          <w:rFonts w:ascii="Times New Roman" w:hAnsi="Times New Roman"/>
          <w:sz w:val="24"/>
          <w:szCs w:val="24"/>
        </w:rPr>
        <w:t>robót</w:t>
      </w:r>
      <w:r w:rsidR="00F76712" w:rsidRPr="00D33F04">
        <w:rPr>
          <w:rFonts w:ascii="Times New Roman" w:hAnsi="Times New Roman"/>
          <w:sz w:val="24"/>
          <w:szCs w:val="24"/>
        </w:rPr>
        <w:t xml:space="preserve"> i uporządkowania </w:t>
      </w:r>
      <w:r w:rsidR="00F76712" w:rsidRPr="003248CD">
        <w:rPr>
          <w:rFonts w:ascii="Times New Roman" w:hAnsi="Times New Roman"/>
          <w:sz w:val="24"/>
          <w:szCs w:val="24"/>
        </w:rPr>
        <w:t xml:space="preserve">terenu, gdzie prowadzone były roboty </w:t>
      </w:r>
      <w:r w:rsidR="00F76712" w:rsidRPr="003248CD">
        <w:rPr>
          <w:rFonts w:ascii="Times New Roman" w:hAnsi="Times New Roman"/>
          <w:sz w:val="24"/>
          <w:szCs w:val="24"/>
        </w:rPr>
        <w:lastRenderedPageBreak/>
        <w:t xml:space="preserve">budowlane do dnia </w:t>
      </w:r>
      <w:r w:rsidR="00153C17" w:rsidRPr="003248CD">
        <w:rPr>
          <w:rFonts w:ascii="Times New Roman" w:hAnsi="Times New Roman"/>
          <w:sz w:val="24"/>
          <w:szCs w:val="24"/>
        </w:rPr>
        <w:t>wykonania przedmiotu umowy</w:t>
      </w:r>
      <w:r w:rsidRPr="003248CD">
        <w:rPr>
          <w:rFonts w:ascii="Times New Roman" w:hAnsi="Times New Roman"/>
          <w:sz w:val="24"/>
          <w:szCs w:val="24"/>
        </w:rPr>
        <w:t>,</w:t>
      </w:r>
    </w:p>
    <w:p w14:paraId="56FF80C3"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o</w:t>
      </w:r>
      <w:r w:rsidR="00F76712" w:rsidRPr="003248CD">
        <w:rPr>
          <w:rFonts w:ascii="Times New Roman" w:hAnsi="Times New Roman"/>
          <w:sz w:val="24"/>
          <w:szCs w:val="24"/>
        </w:rPr>
        <w:t xml:space="preserve">pracowania dokumentacji powykonawczej przedmiotu umowy, gromadzenia wszelkich certyfikatów, aprobat technicznych i </w:t>
      </w:r>
      <w:proofErr w:type="spellStart"/>
      <w:r w:rsidR="00F76712" w:rsidRPr="003248CD">
        <w:rPr>
          <w:rFonts w:ascii="Times New Roman" w:hAnsi="Times New Roman"/>
          <w:sz w:val="24"/>
          <w:szCs w:val="24"/>
        </w:rPr>
        <w:t>dopuszczeń</w:t>
      </w:r>
      <w:proofErr w:type="spellEnd"/>
      <w:r w:rsidR="00F76712" w:rsidRPr="003248CD">
        <w:rPr>
          <w:rFonts w:ascii="Times New Roman" w:hAnsi="Times New Roman"/>
          <w:sz w:val="24"/>
          <w:szCs w:val="24"/>
        </w:rPr>
        <w:t xml:space="preserve"> w stosunku do materiałów użytych podczas realizacji </w:t>
      </w:r>
      <w:r w:rsidRPr="003248CD">
        <w:rPr>
          <w:rFonts w:ascii="Times New Roman" w:hAnsi="Times New Roman"/>
          <w:sz w:val="24"/>
          <w:szCs w:val="24"/>
        </w:rPr>
        <w:t>u</w:t>
      </w:r>
      <w:r w:rsidR="00F76712" w:rsidRPr="003248CD">
        <w:rPr>
          <w:rFonts w:ascii="Times New Roman" w:hAnsi="Times New Roman"/>
          <w:sz w:val="24"/>
          <w:szCs w:val="24"/>
        </w:rPr>
        <w:t xml:space="preserve">mowy, a także ich protokolarnego przekazania Zamawiającemu, wraz </w:t>
      </w:r>
      <w:r w:rsidR="004A52B4" w:rsidRPr="003248CD">
        <w:rPr>
          <w:rFonts w:ascii="Times New Roman" w:hAnsi="Times New Roman"/>
          <w:sz w:val="24"/>
          <w:szCs w:val="24"/>
        </w:rPr>
        <w:br/>
      </w:r>
      <w:r w:rsidR="00F76712" w:rsidRPr="003248CD">
        <w:rPr>
          <w:rFonts w:ascii="Times New Roman" w:hAnsi="Times New Roman"/>
          <w:sz w:val="24"/>
          <w:szCs w:val="24"/>
        </w:rPr>
        <w:t xml:space="preserve">z instrukcjami obsługi, użytkowania i konserwacji w następującej ilości egzemplarzy: </w:t>
      </w:r>
      <w:r w:rsidR="004A52B4" w:rsidRPr="003248CD">
        <w:rPr>
          <w:rFonts w:ascii="Times New Roman" w:hAnsi="Times New Roman"/>
          <w:sz w:val="24"/>
          <w:szCs w:val="24"/>
        </w:rPr>
        <w:br/>
      </w:r>
      <w:r w:rsidR="00F76712" w:rsidRPr="003248CD">
        <w:rPr>
          <w:rFonts w:ascii="Times New Roman" w:hAnsi="Times New Roman"/>
          <w:sz w:val="24"/>
          <w:szCs w:val="24"/>
        </w:rPr>
        <w:t xml:space="preserve">3 egzemplarze w formie papierowej, 2 egzemplarze w wersji elektronicznej PDF </w:t>
      </w:r>
      <w:r w:rsidR="004A52B4" w:rsidRPr="003248CD">
        <w:rPr>
          <w:rFonts w:ascii="Times New Roman" w:hAnsi="Times New Roman"/>
          <w:sz w:val="24"/>
          <w:szCs w:val="24"/>
        </w:rPr>
        <w:br/>
      </w:r>
      <w:r w:rsidR="00F76712" w:rsidRPr="003248CD">
        <w:rPr>
          <w:rFonts w:ascii="Times New Roman" w:hAnsi="Times New Roman"/>
          <w:sz w:val="24"/>
          <w:szCs w:val="24"/>
        </w:rPr>
        <w:t>i 2 egzemplarze w wersji edytowalnej DWG – w wersj</w:t>
      </w:r>
      <w:r w:rsidRPr="003248CD">
        <w:rPr>
          <w:rFonts w:ascii="Times New Roman" w:hAnsi="Times New Roman"/>
          <w:sz w:val="24"/>
          <w:szCs w:val="24"/>
        </w:rPr>
        <w:t>i</w:t>
      </w:r>
      <w:r w:rsidR="00F76712" w:rsidRPr="003248CD">
        <w:rPr>
          <w:rFonts w:ascii="Times New Roman" w:hAnsi="Times New Roman"/>
          <w:sz w:val="24"/>
          <w:szCs w:val="24"/>
        </w:rPr>
        <w:t xml:space="preserve"> nie nowsz</w:t>
      </w:r>
      <w:r w:rsidRPr="003248CD">
        <w:rPr>
          <w:rFonts w:ascii="Times New Roman" w:hAnsi="Times New Roman"/>
          <w:sz w:val="24"/>
          <w:szCs w:val="24"/>
        </w:rPr>
        <w:t>ej</w:t>
      </w:r>
      <w:r w:rsidR="00F76712" w:rsidRPr="003248CD">
        <w:rPr>
          <w:rFonts w:ascii="Times New Roman" w:hAnsi="Times New Roman"/>
          <w:sz w:val="24"/>
          <w:szCs w:val="24"/>
        </w:rPr>
        <w:t xml:space="preserve"> niż z 2015 r.</w:t>
      </w:r>
      <w:r w:rsidRPr="003248CD">
        <w:rPr>
          <w:rFonts w:ascii="Times New Roman" w:hAnsi="Times New Roman"/>
          <w:sz w:val="24"/>
          <w:szCs w:val="24"/>
        </w:rPr>
        <w:t>,</w:t>
      </w:r>
    </w:p>
    <w:p w14:paraId="22FB9501" w14:textId="77777777" w:rsidR="00DB3B49" w:rsidRPr="003248CD" w:rsidRDefault="00DB6FA5"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w:t>
      </w:r>
      <w:r w:rsidR="00F76712" w:rsidRPr="003248CD">
        <w:rPr>
          <w:rFonts w:ascii="Times New Roman" w:hAnsi="Times New Roman"/>
          <w:sz w:val="24"/>
          <w:szCs w:val="24"/>
        </w:rPr>
        <w:t>głaszania do odbioru robót zanikających i ulegających zakryci</w:t>
      </w:r>
      <w:r w:rsidR="00E9670F" w:rsidRPr="003248CD">
        <w:rPr>
          <w:rFonts w:ascii="Times New Roman" w:hAnsi="Times New Roman"/>
          <w:sz w:val="24"/>
          <w:szCs w:val="24"/>
        </w:rPr>
        <w:t>u</w:t>
      </w:r>
      <w:r w:rsidR="000D3C4C" w:rsidRPr="003248CD">
        <w:rPr>
          <w:rFonts w:ascii="Times New Roman" w:hAnsi="Times New Roman"/>
          <w:sz w:val="24"/>
          <w:szCs w:val="24"/>
        </w:rPr>
        <w:t>,</w:t>
      </w:r>
    </w:p>
    <w:p w14:paraId="28900AE0" w14:textId="77777777" w:rsidR="00DB3B49" w:rsidRPr="003248CD" w:rsidRDefault="00E9670F"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u</w:t>
      </w:r>
      <w:r w:rsidR="00F76712" w:rsidRPr="003248CD">
        <w:rPr>
          <w:rFonts w:ascii="Times New Roman" w:hAnsi="Times New Roman"/>
          <w:sz w:val="24"/>
          <w:szCs w:val="24"/>
        </w:rPr>
        <w:t>sunięcia</w:t>
      </w:r>
      <w:r w:rsidR="00640C6F" w:rsidRPr="003248CD">
        <w:rPr>
          <w:rFonts w:ascii="Times New Roman" w:hAnsi="Times New Roman"/>
          <w:sz w:val="24"/>
          <w:szCs w:val="24"/>
        </w:rPr>
        <w:t xml:space="preserve"> </w:t>
      </w:r>
      <w:r w:rsidR="00F76712" w:rsidRPr="003248CD">
        <w:rPr>
          <w:rFonts w:ascii="Times New Roman" w:hAnsi="Times New Roman"/>
          <w:sz w:val="24"/>
          <w:szCs w:val="24"/>
        </w:rPr>
        <w:t xml:space="preserve">wad stwierdzonych podczas odbiorów przeprowadzonych zgodnie </w:t>
      </w:r>
      <w:r w:rsidR="004A52B4" w:rsidRPr="003248CD">
        <w:rPr>
          <w:rFonts w:ascii="Times New Roman" w:hAnsi="Times New Roman"/>
          <w:sz w:val="24"/>
          <w:szCs w:val="24"/>
        </w:rPr>
        <w:br/>
      </w:r>
      <w:r w:rsidR="00F76712" w:rsidRPr="003248CD">
        <w:rPr>
          <w:rFonts w:ascii="Times New Roman" w:hAnsi="Times New Roman"/>
          <w:sz w:val="24"/>
          <w:szCs w:val="24"/>
        </w:rPr>
        <w:t>z postanowieniami niniejszej umowy w terminach technicznie i organizacyjnie uzasadnionych, wyznaczonych przez Zamawiającego</w:t>
      </w:r>
      <w:r w:rsidRPr="003248CD">
        <w:rPr>
          <w:rFonts w:ascii="Times New Roman" w:hAnsi="Times New Roman"/>
          <w:sz w:val="24"/>
          <w:szCs w:val="24"/>
        </w:rPr>
        <w:t>,</w:t>
      </w:r>
    </w:p>
    <w:p w14:paraId="38FE001A" w14:textId="77777777" w:rsidR="001C5EB3" w:rsidRPr="003248CD" w:rsidRDefault="00E9670F"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rzekazania Zamawiającemu podczas odbioru końcowego gwarancji producentów na wbudowane materiały, sprzęt i urządzenia, których okres gwarancji jest dłuższy niż gwarancja Wykonawcy</w:t>
      </w:r>
      <w:r w:rsidRPr="003248CD">
        <w:rPr>
          <w:rFonts w:ascii="Times New Roman" w:hAnsi="Times New Roman"/>
          <w:sz w:val="24"/>
          <w:szCs w:val="24"/>
        </w:rPr>
        <w:t>,</w:t>
      </w:r>
    </w:p>
    <w:p w14:paraId="31F52531" w14:textId="6203E2D1" w:rsidR="001C5EB3" w:rsidRPr="00D33F04" w:rsidRDefault="00E9670F"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D33F04">
        <w:rPr>
          <w:rFonts w:ascii="Times New Roman" w:hAnsi="Times New Roman"/>
          <w:sz w:val="24"/>
          <w:szCs w:val="24"/>
        </w:rPr>
        <w:t>u</w:t>
      </w:r>
      <w:r w:rsidR="00F76712" w:rsidRPr="00D33F04">
        <w:rPr>
          <w:rFonts w:ascii="Times New Roman" w:hAnsi="Times New Roman"/>
          <w:sz w:val="24"/>
          <w:szCs w:val="24"/>
        </w:rPr>
        <w:t xml:space="preserve">czestniczenia w przeglądach </w:t>
      </w:r>
      <w:r w:rsidR="00110176" w:rsidRPr="00D33F04">
        <w:rPr>
          <w:rFonts w:ascii="Times New Roman" w:hAnsi="Times New Roman"/>
          <w:sz w:val="24"/>
          <w:szCs w:val="24"/>
        </w:rPr>
        <w:t>w ramach udzielonej rękojmi</w:t>
      </w:r>
      <w:r w:rsidRPr="00D33F04">
        <w:rPr>
          <w:rFonts w:ascii="Times New Roman" w:hAnsi="Times New Roman"/>
          <w:sz w:val="24"/>
          <w:szCs w:val="24"/>
        </w:rPr>
        <w:t>,</w:t>
      </w:r>
    </w:p>
    <w:p w14:paraId="24A0A231" w14:textId="7CC59C1C" w:rsidR="001C5EB3" w:rsidRPr="00D33F04" w:rsidRDefault="00E9670F"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D33F04">
        <w:rPr>
          <w:rFonts w:ascii="Times New Roman" w:hAnsi="Times New Roman"/>
          <w:sz w:val="24"/>
          <w:szCs w:val="24"/>
        </w:rPr>
        <w:t>u</w:t>
      </w:r>
      <w:r w:rsidR="00F76712" w:rsidRPr="00D33F04">
        <w:rPr>
          <w:rFonts w:ascii="Times New Roman" w:hAnsi="Times New Roman"/>
          <w:sz w:val="24"/>
          <w:szCs w:val="24"/>
        </w:rPr>
        <w:t xml:space="preserve">dostępnienia terenu </w:t>
      </w:r>
      <w:r w:rsidRPr="00D33F04">
        <w:rPr>
          <w:rFonts w:ascii="Times New Roman" w:hAnsi="Times New Roman"/>
          <w:sz w:val="24"/>
          <w:szCs w:val="24"/>
        </w:rPr>
        <w:t>robót</w:t>
      </w:r>
      <w:r w:rsidR="00F76712" w:rsidRPr="00D33F04">
        <w:rPr>
          <w:rFonts w:ascii="Times New Roman" w:hAnsi="Times New Roman"/>
          <w:sz w:val="24"/>
          <w:szCs w:val="24"/>
        </w:rPr>
        <w:t xml:space="preserve"> innemu </w:t>
      </w:r>
      <w:r w:rsidRPr="00D33F04">
        <w:rPr>
          <w:rFonts w:ascii="Times New Roman" w:hAnsi="Times New Roman"/>
          <w:sz w:val="24"/>
          <w:szCs w:val="24"/>
        </w:rPr>
        <w:t>w</w:t>
      </w:r>
      <w:r w:rsidR="00F76712" w:rsidRPr="00D33F04">
        <w:rPr>
          <w:rFonts w:ascii="Times New Roman" w:hAnsi="Times New Roman"/>
          <w:sz w:val="24"/>
          <w:szCs w:val="24"/>
        </w:rPr>
        <w:t>ykonawcy, z którym Zamawiający zawarł odrębną umowę</w:t>
      </w:r>
      <w:r w:rsidR="0071457C" w:rsidRPr="00D33F04">
        <w:rPr>
          <w:rFonts w:ascii="Times New Roman" w:hAnsi="Times New Roman"/>
          <w:sz w:val="24"/>
          <w:szCs w:val="24"/>
        </w:rPr>
        <w:t>,</w:t>
      </w:r>
    </w:p>
    <w:p w14:paraId="26BCD84C" w14:textId="77777777" w:rsidR="0066408B" w:rsidRPr="003248CD" w:rsidRDefault="00E9670F" w:rsidP="00F24594">
      <w:pPr>
        <w:widowControl w:val="0"/>
        <w:numPr>
          <w:ilvl w:val="0"/>
          <w:numId w:val="32"/>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 xml:space="preserve">rzeprowadzenia pierwszego szkolenia pracowników przyszłego </w:t>
      </w:r>
      <w:r w:rsidR="008E0002" w:rsidRPr="003248CD">
        <w:rPr>
          <w:rFonts w:ascii="Times New Roman" w:hAnsi="Times New Roman"/>
          <w:sz w:val="24"/>
          <w:szCs w:val="24"/>
        </w:rPr>
        <w:t>u</w:t>
      </w:r>
      <w:r w:rsidR="00F76712" w:rsidRPr="003248CD">
        <w:rPr>
          <w:rFonts w:ascii="Times New Roman" w:hAnsi="Times New Roman"/>
          <w:sz w:val="24"/>
          <w:szCs w:val="24"/>
        </w:rPr>
        <w:t>żytkownika</w:t>
      </w:r>
      <w:r w:rsidR="008E0002" w:rsidRPr="003248CD">
        <w:rPr>
          <w:rFonts w:ascii="Times New Roman" w:hAnsi="Times New Roman"/>
          <w:sz w:val="24"/>
          <w:szCs w:val="24"/>
        </w:rPr>
        <w:t xml:space="preserve"> </w:t>
      </w:r>
      <w:r w:rsidR="00B9772E" w:rsidRPr="003248CD">
        <w:rPr>
          <w:rFonts w:ascii="Times New Roman" w:hAnsi="Times New Roman"/>
          <w:sz w:val="24"/>
          <w:szCs w:val="24"/>
        </w:rPr>
        <w:t xml:space="preserve">obiektu </w:t>
      </w:r>
      <w:r w:rsidR="004A52B4" w:rsidRPr="003248CD">
        <w:rPr>
          <w:rFonts w:ascii="Times New Roman" w:hAnsi="Times New Roman"/>
          <w:sz w:val="24"/>
          <w:szCs w:val="24"/>
        </w:rPr>
        <w:br/>
      </w:r>
      <w:r w:rsidR="00F76712" w:rsidRPr="003248CD">
        <w:rPr>
          <w:rFonts w:ascii="Times New Roman" w:hAnsi="Times New Roman"/>
          <w:sz w:val="24"/>
          <w:szCs w:val="24"/>
        </w:rPr>
        <w:t>w zakresie obsługi urządzeń oraz użytkowania</w:t>
      </w:r>
      <w:r w:rsidR="00640C6F" w:rsidRPr="003248CD">
        <w:rPr>
          <w:rFonts w:ascii="Times New Roman" w:hAnsi="Times New Roman"/>
          <w:sz w:val="24"/>
          <w:szCs w:val="24"/>
        </w:rPr>
        <w:t xml:space="preserve"> obiektów budowlanych</w:t>
      </w:r>
      <w:r w:rsidR="00544BC0" w:rsidRPr="003248CD">
        <w:rPr>
          <w:rFonts w:ascii="Times New Roman" w:hAnsi="Times New Roman"/>
          <w:sz w:val="24"/>
          <w:szCs w:val="24"/>
        </w:rPr>
        <w:t>.</w:t>
      </w:r>
    </w:p>
    <w:p w14:paraId="35C2A796" w14:textId="77777777" w:rsidR="005367A5" w:rsidRPr="003248CD" w:rsidRDefault="005367A5" w:rsidP="00F24594">
      <w:pPr>
        <w:pStyle w:val="Tekstpodstawowy31"/>
        <w:widowControl w:val="0"/>
        <w:numPr>
          <w:ilvl w:val="0"/>
          <w:numId w:val="96"/>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 xml:space="preserve">Wykonawca zobowiązany jest wykonać przedmiot umowy z materiałów lub wyrobów spełniających wymogi określone w umowie, fabrycznie nowych, </w:t>
      </w:r>
      <w:r w:rsidRPr="003248CD">
        <w:rPr>
          <w:rFonts w:ascii="Times New Roman" w:hAnsi="Times New Roman" w:cs="Times New Roman"/>
          <w:color w:val="000000"/>
          <w:sz w:val="24"/>
          <w:szCs w:val="24"/>
          <w:lang w:val="pl-PL"/>
        </w:rPr>
        <w:t xml:space="preserve">dopuszczonych do obrotu </w:t>
      </w:r>
      <w:r w:rsidR="004A52B4" w:rsidRPr="003248CD">
        <w:rPr>
          <w:rFonts w:ascii="Times New Roman" w:hAnsi="Times New Roman" w:cs="Times New Roman"/>
          <w:color w:val="000000"/>
          <w:sz w:val="24"/>
          <w:szCs w:val="24"/>
          <w:lang w:val="pl-PL"/>
        </w:rPr>
        <w:br/>
      </w:r>
      <w:r w:rsidRPr="003248CD">
        <w:rPr>
          <w:rFonts w:ascii="Times New Roman" w:hAnsi="Times New Roman" w:cs="Times New Roman"/>
          <w:color w:val="000000"/>
          <w:sz w:val="24"/>
          <w:szCs w:val="24"/>
          <w:lang w:val="pl-PL"/>
        </w:rPr>
        <w:t>i stosowania w budownictwie stosownie do art. 10 ustawy Prawo budowlane, posiadających deklarację właściwości użytkowych lub krajową deklarację zgodności z Normą lub Aprobatą techniczną dla wbudowanych materiałów.</w:t>
      </w:r>
      <w:r w:rsidRPr="003248CD">
        <w:rPr>
          <w:rFonts w:ascii="Times New Roman" w:eastAsia="Segoe UI" w:hAnsi="Times New Roman" w:cs="Times New Roman"/>
          <w:sz w:val="24"/>
          <w:szCs w:val="24"/>
          <w:lang w:val="pl-PL"/>
        </w:rPr>
        <w:t xml:space="preserve"> </w:t>
      </w:r>
    </w:p>
    <w:p w14:paraId="07A40661" w14:textId="77777777" w:rsidR="00826F52" w:rsidRPr="003248CD" w:rsidRDefault="005367A5" w:rsidP="00F24594">
      <w:pPr>
        <w:pStyle w:val="Tekstpodstawowy31"/>
        <w:widowControl w:val="0"/>
        <w:numPr>
          <w:ilvl w:val="0"/>
          <w:numId w:val="96"/>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Przed wbudowaniem materiałów, urządzeń lub innych wyrobów przeznaczonych do wbudowania, Wykonawca zobowiązany jest uzyskać zatwierdzenie Zamawiającego i w tym celu złożyć do Zamawiającego na piśmie</w:t>
      </w:r>
      <w:r w:rsidR="00826F52" w:rsidRPr="003248CD">
        <w:rPr>
          <w:rFonts w:ascii="Times New Roman" w:eastAsia="Segoe UI" w:hAnsi="Times New Roman" w:cs="Times New Roman"/>
          <w:sz w:val="24"/>
          <w:szCs w:val="24"/>
          <w:lang w:val="pl-PL"/>
        </w:rPr>
        <w:t xml:space="preserve">, w dwóch egzemplarzach, </w:t>
      </w:r>
      <w:r w:rsidRPr="003248CD">
        <w:rPr>
          <w:rFonts w:ascii="Times New Roman" w:eastAsia="Segoe UI" w:hAnsi="Times New Roman" w:cs="Times New Roman"/>
          <w:sz w:val="24"/>
          <w:szCs w:val="24"/>
          <w:lang w:val="pl-PL"/>
        </w:rPr>
        <w:t>wniosek o zatwierdzenie materiału. D</w:t>
      </w:r>
      <w:r w:rsidR="00826F52" w:rsidRPr="003248CD">
        <w:rPr>
          <w:rFonts w:ascii="Times New Roman" w:eastAsia="Segoe UI" w:hAnsi="Times New Roman" w:cs="Times New Roman"/>
          <w:sz w:val="24"/>
          <w:szCs w:val="24"/>
          <w:lang w:val="pl-PL"/>
        </w:rPr>
        <w:t>o</w:t>
      </w:r>
      <w:r w:rsidRPr="003248CD">
        <w:rPr>
          <w:rFonts w:ascii="Times New Roman" w:eastAsia="Segoe UI" w:hAnsi="Times New Roman" w:cs="Times New Roman"/>
          <w:sz w:val="24"/>
          <w:szCs w:val="24"/>
          <w:lang w:val="pl-PL"/>
        </w:rPr>
        <w:t xml:space="preserve"> wniosku należy zał</w:t>
      </w:r>
      <w:r w:rsidR="00826F52" w:rsidRPr="003248CD">
        <w:rPr>
          <w:rFonts w:ascii="Times New Roman" w:eastAsia="Segoe UI" w:hAnsi="Times New Roman" w:cs="Times New Roman"/>
          <w:sz w:val="24"/>
          <w:szCs w:val="24"/>
          <w:lang w:val="pl-PL"/>
        </w:rPr>
        <w:t>ą</w:t>
      </w:r>
      <w:r w:rsidRPr="003248CD">
        <w:rPr>
          <w:rFonts w:ascii="Times New Roman" w:eastAsia="Segoe UI" w:hAnsi="Times New Roman" w:cs="Times New Roman"/>
          <w:sz w:val="24"/>
          <w:szCs w:val="24"/>
          <w:lang w:val="pl-PL"/>
        </w:rPr>
        <w:t xml:space="preserve">czyć komplet dokumentów, w tym karty zatwierdzeń wyrobów przeznaczonych do wbudowania oraz niezbędne dokumenty wymagane Prawem </w:t>
      </w:r>
      <w:r w:rsidR="00826F52" w:rsidRPr="003248CD">
        <w:rPr>
          <w:rFonts w:ascii="Times New Roman" w:eastAsia="Segoe UI" w:hAnsi="Times New Roman" w:cs="Times New Roman"/>
          <w:sz w:val="24"/>
          <w:szCs w:val="24"/>
          <w:lang w:val="pl-PL"/>
        </w:rPr>
        <w:t>b</w:t>
      </w:r>
      <w:r w:rsidRPr="003248CD">
        <w:rPr>
          <w:rFonts w:ascii="Times New Roman" w:eastAsia="Segoe UI" w:hAnsi="Times New Roman" w:cs="Times New Roman"/>
          <w:sz w:val="24"/>
          <w:szCs w:val="24"/>
          <w:lang w:val="pl-PL"/>
        </w:rPr>
        <w:t xml:space="preserve">udowlanym </w:t>
      </w:r>
      <w:r w:rsidR="004A52B4" w:rsidRPr="003248CD">
        <w:rPr>
          <w:rFonts w:ascii="Times New Roman" w:eastAsia="Segoe UI" w:hAnsi="Times New Roman" w:cs="Times New Roman"/>
          <w:sz w:val="24"/>
          <w:szCs w:val="24"/>
          <w:lang w:val="pl-PL"/>
        </w:rPr>
        <w:br/>
      </w:r>
      <w:r w:rsidRPr="003248CD">
        <w:rPr>
          <w:rFonts w:ascii="Times New Roman" w:eastAsia="Segoe UI" w:hAnsi="Times New Roman" w:cs="Times New Roman"/>
          <w:sz w:val="24"/>
          <w:szCs w:val="24"/>
          <w:lang w:val="pl-PL"/>
        </w:rPr>
        <w:t>i dokumentacją wykonawczą, dotyczące dopuszczenia wyrobów do stosowania w budownictwie, dokumenty potwierdzające jakość, certyfikaty</w:t>
      </w:r>
      <w:r w:rsidR="008B4C8D" w:rsidRPr="003248CD">
        <w:rPr>
          <w:rFonts w:ascii="Times New Roman" w:eastAsia="Segoe UI" w:hAnsi="Times New Roman" w:cs="Times New Roman"/>
          <w:sz w:val="24"/>
          <w:szCs w:val="24"/>
          <w:lang w:val="pl-PL"/>
        </w:rPr>
        <w:t>.</w:t>
      </w:r>
      <w:r w:rsidRPr="003248CD">
        <w:rPr>
          <w:rFonts w:ascii="Times New Roman" w:eastAsia="Segoe UI" w:hAnsi="Times New Roman" w:cs="Times New Roman"/>
          <w:sz w:val="24"/>
          <w:szCs w:val="24"/>
          <w:lang w:val="pl-PL"/>
        </w:rPr>
        <w:t xml:space="preserve"> </w:t>
      </w:r>
      <w:r w:rsidR="00826F52" w:rsidRPr="003248CD">
        <w:rPr>
          <w:rFonts w:ascii="Times New Roman" w:hAnsi="Times New Roman" w:cs="Times New Roman"/>
          <w:color w:val="000000"/>
          <w:sz w:val="24"/>
          <w:szCs w:val="24"/>
          <w:lang w:val="pl-PL"/>
        </w:rPr>
        <w:t xml:space="preserve">W przypadku przedstawienia dokumentów </w:t>
      </w:r>
      <w:r w:rsidR="004A52B4" w:rsidRPr="003248CD">
        <w:rPr>
          <w:rFonts w:ascii="Times New Roman" w:hAnsi="Times New Roman" w:cs="Times New Roman"/>
          <w:color w:val="000000"/>
          <w:sz w:val="24"/>
          <w:szCs w:val="24"/>
          <w:lang w:val="pl-PL"/>
        </w:rPr>
        <w:br/>
      </w:r>
      <w:r w:rsidR="00826F52" w:rsidRPr="003248CD">
        <w:rPr>
          <w:rFonts w:ascii="Times New Roman" w:hAnsi="Times New Roman" w:cs="Times New Roman"/>
          <w:color w:val="000000"/>
          <w:sz w:val="24"/>
          <w:szCs w:val="24"/>
          <w:lang w:val="pl-PL"/>
        </w:rPr>
        <w:t>w języku innym niż polski Wykonawca przedstawi również tłumaczenie na język polski.</w:t>
      </w:r>
    </w:p>
    <w:p w14:paraId="3A956565" w14:textId="77777777" w:rsidR="005367A5" w:rsidRPr="003248CD" w:rsidRDefault="005367A5" w:rsidP="00F24594">
      <w:pPr>
        <w:pStyle w:val="Tekstpodstawowy31"/>
        <w:widowControl w:val="0"/>
        <w:numPr>
          <w:ilvl w:val="0"/>
          <w:numId w:val="96"/>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 xml:space="preserve">Zamawiający w terminie </w:t>
      </w:r>
      <w:r w:rsidRPr="00D33F04">
        <w:rPr>
          <w:rFonts w:ascii="Times New Roman" w:eastAsia="Segoe UI" w:hAnsi="Times New Roman" w:cs="Times New Roman"/>
          <w:sz w:val="24"/>
          <w:szCs w:val="24"/>
          <w:lang w:val="pl-PL"/>
        </w:rPr>
        <w:t xml:space="preserve">do </w:t>
      </w:r>
      <w:r w:rsidR="00D66522" w:rsidRPr="00D33F04">
        <w:rPr>
          <w:rFonts w:ascii="Times New Roman" w:eastAsia="Segoe UI" w:hAnsi="Times New Roman" w:cs="Times New Roman"/>
          <w:sz w:val="24"/>
          <w:szCs w:val="24"/>
          <w:lang w:val="pl-PL"/>
        </w:rPr>
        <w:t>7</w:t>
      </w:r>
      <w:r w:rsidRPr="00D33F04">
        <w:rPr>
          <w:rFonts w:ascii="Times New Roman" w:eastAsia="Segoe UI" w:hAnsi="Times New Roman" w:cs="Times New Roman"/>
          <w:sz w:val="24"/>
          <w:szCs w:val="24"/>
          <w:lang w:val="pl-PL"/>
        </w:rPr>
        <w:t xml:space="preserve"> dni od </w:t>
      </w:r>
      <w:r w:rsidRPr="003248CD">
        <w:rPr>
          <w:rFonts w:ascii="Times New Roman" w:eastAsia="Segoe UI" w:hAnsi="Times New Roman" w:cs="Times New Roman"/>
          <w:sz w:val="24"/>
          <w:szCs w:val="24"/>
          <w:lang w:val="pl-PL"/>
        </w:rPr>
        <w:t>złożenia</w:t>
      </w:r>
      <w:r w:rsidR="00826F52" w:rsidRPr="003248CD">
        <w:rPr>
          <w:rFonts w:ascii="Times New Roman" w:eastAsia="Segoe UI" w:hAnsi="Times New Roman" w:cs="Times New Roman"/>
          <w:sz w:val="24"/>
          <w:szCs w:val="24"/>
          <w:lang w:val="pl-PL"/>
        </w:rPr>
        <w:t xml:space="preserve"> wniosku o zatwierdzenie materiału </w:t>
      </w:r>
      <w:r w:rsidRPr="003248CD">
        <w:rPr>
          <w:rFonts w:ascii="Times New Roman" w:eastAsia="Segoe UI" w:hAnsi="Times New Roman" w:cs="Times New Roman"/>
          <w:sz w:val="24"/>
          <w:szCs w:val="24"/>
          <w:lang w:val="pl-PL"/>
        </w:rPr>
        <w:t xml:space="preserve">dokona zatwierdzenia </w:t>
      </w:r>
      <w:r w:rsidR="00826F52" w:rsidRPr="003248CD">
        <w:rPr>
          <w:rFonts w:ascii="Times New Roman" w:eastAsia="Segoe UI" w:hAnsi="Times New Roman" w:cs="Times New Roman"/>
          <w:sz w:val="24"/>
          <w:szCs w:val="24"/>
          <w:lang w:val="pl-PL"/>
        </w:rPr>
        <w:t xml:space="preserve">materiału </w:t>
      </w:r>
      <w:r w:rsidRPr="003248CD">
        <w:rPr>
          <w:rFonts w:ascii="Times New Roman" w:eastAsia="Segoe UI" w:hAnsi="Times New Roman" w:cs="Times New Roman"/>
          <w:sz w:val="24"/>
          <w:szCs w:val="24"/>
          <w:lang w:val="pl-PL"/>
        </w:rPr>
        <w:t>albo</w:t>
      </w:r>
      <w:r w:rsidR="00826F52" w:rsidRPr="003248CD">
        <w:rPr>
          <w:rFonts w:ascii="Times New Roman" w:eastAsia="Segoe UI" w:hAnsi="Times New Roman" w:cs="Times New Roman"/>
          <w:sz w:val="24"/>
          <w:szCs w:val="24"/>
          <w:lang w:val="pl-PL"/>
        </w:rPr>
        <w:t xml:space="preserve"> go</w:t>
      </w:r>
      <w:r w:rsidRPr="003248CD">
        <w:rPr>
          <w:rFonts w:ascii="Times New Roman" w:eastAsia="Segoe UI" w:hAnsi="Times New Roman" w:cs="Times New Roman"/>
          <w:sz w:val="24"/>
          <w:szCs w:val="24"/>
          <w:lang w:val="pl-PL"/>
        </w:rPr>
        <w:t xml:space="preserve"> odrzuci. </w:t>
      </w:r>
    </w:p>
    <w:p w14:paraId="105FA956" w14:textId="77777777" w:rsidR="00826F52" w:rsidRPr="003248CD" w:rsidRDefault="005367A5" w:rsidP="00F24594">
      <w:pPr>
        <w:pStyle w:val="Akapitzlist"/>
        <w:numPr>
          <w:ilvl w:val="0"/>
          <w:numId w:val="9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eastAsia="Segoe UI" w:hAnsi="Times New Roman" w:cs="Times New Roman"/>
          <w:kern w:val="1"/>
          <w:sz w:val="24"/>
          <w:szCs w:val="24"/>
          <w:lang w:val="pl-PL"/>
        </w:rPr>
        <w:lastRenderedPageBreak/>
        <w:t xml:space="preserve">Po zajęciu stanowiska przez Zamawiającego w przedmiocie zatwierdzenia lub odrzucenia </w:t>
      </w:r>
      <w:r w:rsidR="00826F52" w:rsidRPr="003248CD">
        <w:rPr>
          <w:rFonts w:ascii="Times New Roman" w:eastAsia="Segoe UI" w:hAnsi="Times New Roman" w:cs="Times New Roman"/>
          <w:kern w:val="1"/>
          <w:sz w:val="24"/>
          <w:szCs w:val="24"/>
          <w:lang w:val="pl-PL"/>
        </w:rPr>
        <w:t xml:space="preserve">materiału, </w:t>
      </w:r>
      <w:r w:rsidRPr="003248CD">
        <w:rPr>
          <w:rFonts w:ascii="Times New Roman" w:eastAsia="Segoe UI" w:hAnsi="Times New Roman" w:cs="Times New Roman"/>
          <w:kern w:val="1"/>
          <w:sz w:val="24"/>
          <w:szCs w:val="24"/>
          <w:lang w:val="pl-PL"/>
        </w:rPr>
        <w:t>jeden egzemplarz</w:t>
      </w:r>
      <w:r w:rsidR="00826F52" w:rsidRPr="003248CD">
        <w:rPr>
          <w:rFonts w:ascii="Times New Roman" w:eastAsia="Segoe UI" w:hAnsi="Times New Roman" w:cs="Times New Roman"/>
          <w:kern w:val="1"/>
          <w:sz w:val="24"/>
          <w:szCs w:val="24"/>
          <w:lang w:val="pl-PL"/>
        </w:rPr>
        <w:t xml:space="preserve"> wniosku </w:t>
      </w:r>
      <w:r w:rsidRPr="003248CD">
        <w:rPr>
          <w:rFonts w:ascii="Times New Roman" w:eastAsia="Segoe UI" w:hAnsi="Times New Roman" w:cs="Times New Roman"/>
          <w:kern w:val="1"/>
          <w:sz w:val="24"/>
          <w:szCs w:val="24"/>
          <w:lang w:val="pl-PL"/>
        </w:rPr>
        <w:t>zachowuje Zamawiający,</w:t>
      </w:r>
      <w:r w:rsidR="00467D43" w:rsidRPr="003248CD">
        <w:rPr>
          <w:rFonts w:ascii="Times New Roman" w:eastAsia="Segoe UI" w:hAnsi="Times New Roman" w:cs="Times New Roman"/>
          <w:kern w:val="1"/>
          <w:sz w:val="24"/>
          <w:szCs w:val="24"/>
          <w:lang w:val="pl-PL"/>
        </w:rPr>
        <w:t xml:space="preserve"> </w:t>
      </w:r>
      <w:r w:rsidR="00826F52" w:rsidRPr="003248CD">
        <w:rPr>
          <w:rFonts w:ascii="Times New Roman" w:eastAsia="Segoe UI" w:hAnsi="Times New Roman" w:cs="Times New Roman"/>
          <w:kern w:val="1"/>
          <w:sz w:val="24"/>
          <w:szCs w:val="24"/>
          <w:lang w:val="pl-PL"/>
        </w:rPr>
        <w:t xml:space="preserve">a </w:t>
      </w:r>
      <w:r w:rsidRPr="003248CD">
        <w:rPr>
          <w:rFonts w:ascii="Times New Roman" w:eastAsia="Segoe UI" w:hAnsi="Times New Roman" w:cs="Times New Roman"/>
          <w:kern w:val="1"/>
          <w:sz w:val="24"/>
          <w:szCs w:val="24"/>
          <w:lang w:val="pl-PL"/>
        </w:rPr>
        <w:t xml:space="preserve">Wykonawca otrzymuje drugi egzemplarz, który zobowiązany jest przechowywać na budowie przez cały okres wykonywania </w:t>
      </w:r>
      <w:r w:rsidR="00826F52" w:rsidRPr="003248CD">
        <w:rPr>
          <w:rFonts w:ascii="Times New Roman" w:eastAsia="Segoe UI" w:hAnsi="Times New Roman" w:cs="Times New Roman"/>
          <w:kern w:val="1"/>
          <w:sz w:val="24"/>
          <w:szCs w:val="24"/>
          <w:lang w:val="pl-PL"/>
        </w:rPr>
        <w:t>umowy.</w:t>
      </w:r>
    </w:p>
    <w:p w14:paraId="40F01352" w14:textId="77777777" w:rsidR="00826F52" w:rsidRPr="003248CD" w:rsidRDefault="00F453EE" w:rsidP="00F24594">
      <w:pPr>
        <w:pStyle w:val="Akapitzlist"/>
        <w:numPr>
          <w:ilvl w:val="0"/>
          <w:numId w:val="9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olor w:val="000000"/>
          <w:sz w:val="24"/>
          <w:szCs w:val="24"/>
          <w:lang w:val="pl-PL"/>
        </w:rPr>
        <w:t xml:space="preserve">Wykonawca jest obowiązany informować </w:t>
      </w:r>
      <w:r w:rsidR="00FB778B" w:rsidRPr="003248CD">
        <w:rPr>
          <w:rFonts w:ascii="Times New Roman" w:hAnsi="Times New Roman"/>
          <w:color w:val="000000"/>
          <w:sz w:val="24"/>
          <w:szCs w:val="24"/>
          <w:lang w:val="pl-PL"/>
        </w:rPr>
        <w:t>K</w:t>
      </w:r>
      <w:r w:rsidR="00F70099" w:rsidRPr="003248CD">
        <w:rPr>
          <w:rFonts w:ascii="Times New Roman" w:hAnsi="Times New Roman"/>
          <w:color w:val="000000"/>
          <w:sz w:val="24"/>
          <w:szCs w:val="24"/>
          <w:lang w:val="pl-PL"/>
        </w:rPr>
        <w:t>oordynatora</w:t>
      </w:r>
      <w:r w:rsidR="00FB778B" w:rsidRPr="003248CD">
        <w:rPr>
          <w:rFonts w:ascii="Times New Roman" w:hAnsi="Times New Roman"/>
          <w:color w:val="000000"/>
          <w:sz w:val="24"/>
          <w:szCs w:val="24"/>
          <w:lang w:val="pl-PL"/>
        </w:rPr>
        <w:t xml:space="preserve"> nadzoru</w:t>
      </w:r>
      <w:r w:rsidRPr="003248CD">
        <w:rPr>
          <w:rFonts w:ascii="Times New Roman" w:hAnsi="Times New Roman"/>
          <w:color w:val="000000"/>
          <w:sz w:val="24"/>
          <w:szCs w:val="24"/>
          <w:lang w:val="pl-PL"/>
        </w:rPr>
        <w:t xml:space="preserve"> o wszystkich problemach lub okolicznościach, które mogą mieć wpływ na </w:t>
      </w:r>
      <w:r w:rsidR="00D6153A" w:rsidRPr="003248CD">
        <w:rPr>
          <w:rFonts w:ascii="Times New Roman" w:hAnsi="Times New Roman"/>
          <w:color w:val="000000"/>
          <w:sz w:val="24"/>
          <w:szCs w:val="24"/>
          <w:lang w:val="pl-PL"/>
        </w:rPr>
        <w:t>wykonanie</w:t>
      </w:r>
      <w:r w:rsidRPr="003248CD">
        <w:rPr>
          <w:rFonts w:ascii="Times New Roman" w:hAnsi="Times New Roman"/>
          <w:color w:val="000000"/>
          <w:sz w:val="24"/>
          <w:szCs w:val="24"/>
          <w:lang w:val="pl-PL"/>
        </w:rPr>
        <w:t xml:space="preserve"> umowy</w:t>
      </w:r>
      <w:r w:rsidR="00B9772E" w:rsidRPr="003248CD">
        <w:rPr>
          <w:rFonts w:ascii="Times New Roman" w:hAnsi="Times New Roman"/>
          <w:color w:val="000000"/>
          <w:sz w:val="24"/>
          <w:szCs w:val="24"/>
          <w:lang w:val="pl-PL"/>
        </w:rPr>
        <w:t xml:space="preserve">, w szczególności </w:t>
      </w:r>
      <w:r w:rsidR="004A52B4" w:rsidRPr="003248CD">
        <w:rPr>
          <w:rFonts w:ascii="Times New Roman" w:hAnsi="Times New Roman"/>
          <w:color w:val="000000"/>
          <w:sz w:val="24"/>
          <w:szCs w:val="24"/>
          <w:lang w:val="pl-PL"/>
        </w:rPr>
        <w:br/>
      </w:r>
      <w:r w:rsidR="00B9772E" w:rsidRPr="003248CD">
        <w:rPr>
          <w:rFonts w:ascii="Times New Roman" w:hAnsi="Times New Roman"/>
          <w:color w:val="000000"/>
          <w:sz w:val="24"/>
          <w:szCs w:val="24"/>
          <w:lang w:val="pl-PL"/>
        </w:rPr>
        <w:t xml:space="preserve">o okolicznościach, o których mowa w art. 651 </w:t>
      </w:r>
      <w:r w:rsidR="00202605" w:rsidRPr="003248CD">
        <w:rPr>
          <w:rFonts w:ascii="Times New Roman" w:hAnsi="Times New Roman"/>
          <w:color w:val="000000"/>
          <w:sz w:val="24"/>
          <w:szCs w:val="24"/>
          <w:lang w:val="pl-PL"/>
        </w:rPr>
        <w:t>Kodeksu cywilnego.</w:t>
      </w:r>
    </w:p>
    <w:p w14:paraId="55220AC7" w14:textId="77777777" w:rsidR="00202605" w:rsidRPr="003248CD" w:rsidRDefault="00F453EE" w:rsidP="00F24594">
      <w:pPr>
        <w:pStyle w:val="Akapitzlist"/>
        <w:numPr>
          <w:ilvl w:val="0"/>
          <w:numId w:val="9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olor w:val="000000"/>
          <w:sz w:val="24"/>
          <w:szCs w:val="24"/>
          <w:lang w:val="pl-PL"/>
        </w:rPr>
        <w:t xml:space="preserve">Wykonawca </w:t>
      </w:r>
      <w:r w:rsidR="0071457C" w:rsidRPr="003248CD">
        <w:rPr>
          <w:rFonts w:ascii="Times New Roman" w:hAnsi="Times New Roman"/>
          <w:color w:val="000000"/>
          <w:sz w:val="24"/>
          <w:szCs w:val="24"/>
          <w:lang w:val="pl-PL"/>
        </w:rPr>
        <w:t>z</w:t>
      </w:r>
      <w:r w:rsidRPr="003248CD">
        <w:rPr>
          <w:rFonts w:ascii="Times New Roman" w:hAnsi="Times New Roman"/>
          <w:color w:val="000000"/>
          <w:sz w:val="24"/>
          <w:szCs w:val="24"/>
          <w:lang w:val="pl-PL"/>
        </w:rPr>
        <w:t xml:space="preserve">obowiązany jest stosować się </w:t>
      </w:r>
      <w:r w:rsidR="00FF74B9" w:rsidRPr="003248CD">
        <w:rPr>
          <w:rFonts w:ascii="Times New Roman" w:hAnsi="Times New Roman"/>
          <w:color w:val="000000"/>
          <w:sz w:val="24"/>
          <w:szCs w:val="24"/>
          <w:lang w:val="pl-PL"/>
        </w:rPr>
        <w:t>do wszystkich poleceń inspektorów nadzoru</w:t>
      </w:r>
      <w:r w:rsidR="00137867" w:rsidRPr="003248CD">
        <w:rPr>
          <w:rFonts w:ascii="Times New Roman" w:hAnsi="Times New Roman"/>
          <w:color w:val="000000"/>
          <w:sz w:val="24"/>
          <w:szCs w:val="24"/>
          <w:lang w:val="pl-PL"/>
        </w:rPr>
        <w:t xml:space="preserve"> inwestorskiego</w:t>
      </w:r>
      <w:r w:rsidRPr="003248CD">
        <w:rPr>
          <w:rFonts w:ascii="Times New Roman" w:hAnsi="Times New Roman"/>
          <w:color w:val="000000"/>
          <w:sz w:val="24"/>
          <w:szCs w:val="24"/>
          <w:lang w:val="pl-PL"/>
        </w:rPr>
        <w:t xml:space="preserve">, zgodnie ze </w:t>
      </w:r>
      <w:proofErr w:type="spellStart"/>
      <w:r w:rsidRPr="003248CD">
        <w:rPr>
          <w:rFonts w:ascii="Times New Roman" w:hAnsi="Times New Roman"/>
          <w:color w:val="000000"/>
          <w:sz w:val="24"/>
          <w:szCs w:val="24"/>
          <w:lang w:val="pl-PL"/>
        </w:rPr>
        <w:t>S</w:t>
      </w:r>
      <w:r w:rsidR="00037A9F">
        <w:rPr>
          <w:rFonts w:ascii="Times New Roman" w:hAnsi="Times New Roman"/>
          <w:color w:val="000000"/>
          <w:sz w:val="24"/>
          <w:szCs w:val="24"/>
          <w:lang w:val="pl-PL"/>
        </w:rPr>
        <w:t>TWiORB</w:t>
      </w:r>
      <w:proofErr w:type="spellEnd"/>
      <w:r w:rsidRPr="003248CD">
        <w:rPr>
          <w:rFonts w:ascii="Times New Roman" w:hAnsi="Times New Roman"/>
          <w:color w:val="000000"/>
          <w:sz w:val="24"/>
          <w:szCs w:val="24"/>
          <w:lang w:val="pl-PL"/>
        </w:rPr>
        <w:t xml:space="preserve"> oraz obowiązującym prawem.</w:t>
      </w:r>
      <w:bookmarkStart w:id="56" w:name="Obecnosc_kierownika_na_budowie"/>
      <w:bookmarkEnd w:id="56"/>
    </w:p>
    <w:p w14:paraId="58E88DF1" w14:textId="77777777" w:rsidR="00826F52" w:rsidRPr="003248CD" w:rsidRDefault="00014B62" w:rsidP="00F24594">
      <w:pPr>
        <w:pStyle w:val="Akapitzlist"/>
        <w:numPr>
          <w:ilvl w:val="0"/>
          <w:numId w:val="9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sz w:val="24"/>
          <w:szCs w:val="24"/>
          <w:lang w:val="pl-PL" w:eastAsia="ar-SA"/>
        </w:rPr>
        <w:t>Kierownik budowy i branżowi kierownicy robót zobowiązani są stawić się niezwłocznie na terenie budowy na żądanie Zamawiaj</w:t>
      </w:r>
      <w:r w:rsidR="00554A55" w:rsidRPr="003248CD">
        <w:rPr>
          <w:rFonts w:ascii="Times New Roman" w:hAnsi="Times New Roman"/>
          <w:sz w:val="24"/>
          <w:szCs w:val="24"/>
          <w:lang w:val="pl-PL" w:eastAsia="ar-SA"/>
        </w:rPr>
        <w:t>ą</w:t>
      </w:r>
      <w:r w:rsidRPr="003248CD">
        <w:rPr>
          <w:rFonts w:ascii="Times New Roman" w:hAnsi="Times New Roman"/>
          <w:sz w:val="24"/>
          <w:szCs w:val="24"/>
          <w:lang w:val="pl-PL" w:eastAsia="ar-SA"/>
        </w:rPr>
        <w:t>cego lub jego przedstawiciela oraz na każdej zw</w:t>
      </w:r>
      <w:r w:rsidR="00554A55" w:rsidRPr="003248CD">
        <w:rPr>
          <w:rFonts w:ascii="Times New Roman" w:hAnsi="Times New Roman"/>
          <w:sz w:val="24"/>
          <w:szCs w:val="24"/>
          <w:lang w:val="pl-PL" w:eastAsia="ar-SA"/>
        </w:rPr>
        <w:t>ołanej</w:t>
      </w:r>
      <w:r w:rsidRPr="003248CD">
        <w:rPr>
          <w:rFonts w:ascii="Times New Roman" w:hAnsi="Times New Roman"/>
          <w:sz w:val="24"/>
          <w:szCs w:val="24"/>
          <w:lang w:val="pl-PL" w:eastAsia="ar-SA"/>
        </w:rPr>
        <w:t xml:space="preserve"> naradzie koordynacyjnej.</w:t>
      </w:r>
    </w:p>
    <w:p w14:paraId="6C9A4225" w14:textId="77777777" w:rsidR="00E354FD" w:rsidRPr="0005676D" w:rsidRDefault="00282BB9" w:rsidP="00F24594">
      <w:pPr>
        <w:pStyle w:val="Akapitzlist"/>
        <w:numPr>
          <w:ilvl w:val="0"/>
          <w:numId w:val="96"/>
        </w:numPr>
        <w:shd w:val="clear" w:color="auto" w:fill="FFFFFF"/>
        <w:spacing w:before="0" w:beforeAutospacing="0" w:afterAutospacing="0" w:line="360" w:lineRule="auto"/>
        <w:ind w:right="57"/>
        <w:rPr>
          <w:rFonts w:ascii="Times New Roman" w:hAnsi="Times New Roman" w:cs="Times New Roman"/>
          <w:color w:val="FF0000"/>
          <w:sz w:val="24"/>
          <w:szCs w:val="24"/>
          <w:lang w:val="pl-PL"/>
        </w:rPr>
      </w:pPr>
      <w:bookmarkStart w:id="57" w:name="_Ref121218684"/>
      <w:r w:rsidRPr="0005676D">
        <w:rPr>
          <w:rFonts w:ascii="Times New Roman" w:hAnsi="Times New Roman"/>
          <w:color w:val="FF0000"/>
          <w:sz w:val="24"/>
          <w:szCs w:val="24"/>
          <w:lang w:val="pl-PL"/>
        </w:rPr>
        <w:t xml:space="preserve">Wykonawca oświadcza, że </w:t>
      </w:r>
      <w:r w:rsidRPr="0066678B">
        <w:rPr>
          <w:rFonts w:ascii="Times New Roman" w:hAnsi="Times New Roman"/>
          <w:color w:val="FF0000"/>
          <w:sz w:val="24"/>
          <w:szCs w:val="24"/>
          <w:lang w:val="pl-PL"/>
        </w:rPr>
        <w:t>podmiot trzeci</w:t>
      </w:r>
      <w:r w:rsidR="00E354FD" w:rsidRPr="0066678B">
        <w:rPr>
          <w:rFonts w:ascii="Times New Roman" w:hAnsi="Times New Roman"/>
          <w:color w:val="FF0000"/>
          <w:sz w:val="24"/>
          <w:szCs w:val="24"/>
          <w:lang w:val="pl-PL"/>
        </w:rPr>
        <w:t>/podmioty trzecie</w:t>
      </w:r>
      <w:r w:rsidRPr="0066678B">
        <w:rPr>
          <w:rFonts w:ascii="Times New Roman" w:hAnsi="Times New Roman"/>
          <w:color w:val="FF0000"/>
          <w:sz w:val="24"/>
          <w:szCs w:val="24"/>
          <w:lang w:val="pl-PL"/>
        </w:rPr>
        <w:t xml:space="preserve">  </w:t>
      </w:r>
      <w:r w:rsidRPr="0005676D">
        <w:rPr>
          <w:rFonts w:ascii="Times New Roman" w:hAnsi="Times New Roman"/>
          <w:color w:val="FF0000"/>
          <w:sz w:val="24"/>
          <w:szCs w:val="24"/>
          <w:lang w:val="pl-PL"/>
        </w:rPr>
        <w:t>……</w:t>
      </w:r>
      <w:r w:rsidR="00E354FD" w:rsidRPr="0005676D">
        <w:rPr>
          <w:rFonts w:ascii="Times New Roman" w:hAnsi="Times New Roman"/>
          <w:color w:val="FF0000"/>
          <w:sz w:val="24"/>
          <w:szCs w:val="24"/>
          <w:lang w:val="pl-PL"/>
        </w:rPr>
        <w:t>……………………….</w:t>
      </w:r>
      <w:r w:rsidRPr="0005676D">
        <w:rPr>
          <w:rFonts w:ascii="Times New Roman" w:hAnsi="Times New Roman"/>
          <w:color w:val="FF0000"/>
          <w:sz w:val="24"/>
          <w:szCs w:val="24"/>
          <w:lang w:val="pl-PL"/>
        </w:rPr>
        <w:t xml:space="preserve">……., na zasoby </w:t>
      </w:r>
      <w:r w:rsidRPr="0066678B">
        <w:rPr>
          <w:rFonts w:ascii="Times New Roman" w:hAnsi="Times New Roman"/>
          <w:color w:val="FF0000"/>
          <w:sz w:val="24"/>
          <w:szCs w:val="24"/>
          <w:lang w:val="pl-PL"/>
        </w:rPr>
        <w:t>którego</w:t>
      </w:r>
      <w:r w:rsidR="00E354FD" w:rsidRPr="0066678B">
        <w:rPr>
          <w:rFonts w:ascii="Times New Roman" w:hAnsi="Times New Roman"/>
          <w:color w:val="FF0000"/>
          <w:sz w:val="24"/>
          <w:szCs w:val="24"/>
          <w:lang w:val="pl-PL"/>
        </w:rPr>
        <w:t>/których</w:t>
      </w:r>
      <w:r w:rsidRPr="0066678B">
        <w:rPr>
          <w:rFonts w:ascii="Times New Roman" w:hAnsi="Times New Roman"/>
          <w:color w:val="FF0000"/>
          <w:sz w:val="24"/>
          <w:szCs w:val="24"/>
          <w:lang w:val="pl-PL"/>
        </w:rPr>
        <w:t xml:space="preserve"> </w:t>
      </w:r>
      <w:r w:rsidRPr="0005676D">
        <w:rPr>
          <w:rFonts w:ascii="Times New Roman" w:hAnsi="Times New Roman"/>
          <w:color w:val="FF0000"/>
          <w:sz w:val="24"/>
          <w:szCs w:val="24"/>
          <w:lang w:val="pl-PL"/>
        </w:rPr>
        <w:t xml:space="preserve">w zakresie wiedzy </w:t>
      </w:r>
      <w:r w:rsidRPr="0066678B">
        <w:rPr>
          <w:rFonts w:ascii="Times New Roman" w:hAnsi="Times New Roman"/>
          <w:color w:val="FF0000"/>
          <w:sz w:val="24"/>
          <w:szCs w:val="24"/>
          <w:lang w:val="pl-PL"/>
        </w:rPr>
        <w:t xml:space="preserve">i/lub </w:t>
      </w:r>
      <w:r w:rsidRPr="0005676D">
        <w:rPr>
          <w:rFonts w:ascii="Times New Roman" w:hAnsi="Times New Roman"/>
          <w:color w:val="FF0000"/>
          <w:sz w:val="24"/>
          <w:szCs w:val="24"/>
          <w:lang w:val="pl-PL"/>
        </w:rPr>
        <w:t xml:space="preserve">doświadczenia Wykonawca powoływał się </w:t>
      </w:r>
      <w:r w:rsidR="00D77B7B" w:rsidRPr="0005676D">
        <w:rPr>
          <w:rFonts w:ascii="Times New Roman" w:hAnsi="Times New Roman"/>
          <w:color w:val="FF0000"/>
          <w:sz w:val="24"/>
          <w:szCs w:val="24"/>
          <w:lang w:val="pl-PL"/>
        </w:rPr>
        <w:t>w postępowaniu o udzielenie zamówienia</w:t>
      </w:r>
      <w:r w:rsidRPr="0005676D">
        <w:rPr>
          <w:rFonts w:ascii="Times New Roman" w:hAnsi="Times New Roman"/>
          <w:color w:val="FF0000"/>
          <w:sz w:val="24"/>
          <w:szCs w:val="24"/>
          <w:lang w:val="pl-PL"/>
        </w:rPr>
        <w:t xml:space="preserve"> </w:t>
      </w:r>
      <w:r w:rsidR="00FA38E7" w:rsidRPr="0005676D">
        <w:rPr>
          <w:rFonts w:ascii="Times New Roman" w:hAnsi="Times New Roman"/>
          <w:color w:val="FF0000"/>
          <w:sz w:val="24"/>
          <w:szCs w:val="24"/>
          <w:lang w:val="pl-PL"/>
        </w:rPr>
        <w:t xml:space="preserve">publicznego </w:t>
      </w:r>
      <w:r w:rsidRPr="0005676D">
        <w:rPr>
          <w:rFonts w:ascii="Times New Roman" w:hAnsi="Times New Roman"/>
          <w:color w:val="FF0000"/>
          <w:sz w:val="24"/>
          <w:szCs w:val="24"/>
          <w:lang w:val="pl-PL"/>
        </w:rPr>
        <w:t xml:space="preserve">celem wykazania spełniania warunków udziału w postępowaniu, </w:t>
      </w:r>
      <w:r w:rsidRPr="0066678B">
        <w:rPr>
          <w:rFonts w:ascii="Times New Roman" w:hAnsi="Times New Roman"/>
          <w:color w:val="FF0000"/>
          <w:sz w:val="24"/>
          <w:szCs w:val="24"/>
          <w:lang w:val="pl-PL"/>
        </w:rPr>
        <w:t>będzie</w:t>
      </w:r>
      <w:r w:rsidR="00E354FD" w:rsidRPr="0066678B">
        <w:rPr>
          <w:rFonts w:ascii="Times New Roman" w:hAnsi="Times New Roman"/>
          <w:color w:val="FF0000"/>
          <w:sz w:val="24"/>
          <w:szCs w:val="24"/>
          <w:lang w:val="pl-PL"/>
        </w:rPr>
        <w:t>/będą</w:t>
      </w:r>
      <w:r w:rsidRPr="0066678B">
        <w:rPr>
          <w:rFonts w:ascii="Times New Roman" w:hAnsi="Times New Roman"/>
          <w:color w:val="FF0000"/>
          <w:sz w:val="24"/>
          <w:szCs w:val="24"/>
          <w:lang w:val="pl-PL"/>
        </w:rPr>
        <w:t xml:space="preserve"> realizował</w:t>
      </w:r>
      <w:r w:rsidR="00E354FD" w:rsidRPr="0066678B">
        <w:rPr>
          <w:rFonts w:ascii="Times New Roman" w:hAnsi="Times New Roman"/>
          <w:color w:val="FF0000"/>
          <w:sz w:val="24"/>
          <w:szCs w:val="24"/>
          <w:lang w:val="pl-PL"/>
        </w:rPr>
        <w:t>/realizowały</w:t>
      </w:r>
      <w:r w:rsidRPr="0066678B">
        <w:rPr>
          <w:rFonts w:ascii="Times New Roman" w:hAnsi="Times New Roman"/>
          <w:color w:val="FF0000"/>
          <w:sz w:val="24"/>
          <w:szCs w:val="24"/>
          <w:lang w:val="pl-PL"/>
        </w:rPr>
        <w:t xml:space="preserve"> </w:t>
      </w:r>
      <w:r w:rsidRPr="0005676D">
        <w:rPr>
          <w:rFonts w:ascii="Times New Roman" w:hAnsi="Times New Roman"/>
          <w:color w:val="FF0000"/>
          <w:sz w:val="24"/>
          <w:szCs w:val="24"/>
          <w:lang w:val="pl-PL"/>
        </w:rPr>
        <w:t>przedmiot umowy w zakresie</w:t>
      </w:r>
      <w:r w:rsidR="00E354FD" w:rsidRPr="0005676D">
        <w:rPr>
          <w:rFonts w:ascii="Times New Roman" w:hAnsi="Times New Roman"/>
          <w:color w:val="FF0000"/>
          <w:sz w:val="24"/>
          <w:szCs w:val="24"/>
          <w:lang w:val="pl-PL"/>
        </w:rPr>
        <w:t>:</w:t>
      </w:r>
      <w:r w:rsidRPr="0005676D">
        <w:rPr>
          <w:rStyle w:val="Odwoanieprzypisudolnego"/>
          <w:rFonts w:ascii="Times New Roman" w:hAnsi="Times New Roman"/>
          <w:color w:val="FF0000"/>
          <w:sz w:val="24"/>
          <w:szCs w:val="24"/>
        </w:rPr>
        <w:footnoteReference w:id="15"/>
      </w:r>
      <w:bookmarkEnd w:id="57"/>
    </w:p>
    <w:p w14:paraId="166A678E" w14:textId="77777777" w:rsidR="00282BB9" w:rsidRPr="0005676D" w:rsidRDefault="00282BB9" w:rsidP="00F24594">
      <w:pPr>
        <w:pStyle w:val="Akapitzlist"/>
        <w:numPr>
          <w:ilvl w:val="0"/>
          <w:numId w:val="48"/>
        </w:numPr>
        <w:shd w:val="clear" w:color="auto" w:fill="FFFFFF"/>
        <w:spacing w:before="0" w:beforeAutospacing="0" w:afterAutospacing="0" w:line="360" w:lineRule="auto"/>
        <w:ind w:right="57"/>
        <w:rPr>
          <w:rFonts w:ascii="Times New Roman" w:hAnsi="Times New Roman" w:cs="Times New Roman"/>
          <w:color w:val="FF0000"/>
          <w:sz w:val="24"/>
          <w:szCs w:val="24"/>
          <w:lang w:eastAsia="ar-SA"/>
        </w:rPr>
      </w:pPr>
      <w:r w:rsidRPr="0005676D">
        <w:rPr>
          <w:rFonts w:ascii="Times New Roman" w:hAnsi="Times New Roman" w:cs="Times New Roman"/>
          <w:color w:val="FF0000"/>
          <w:sz w:val="24"/>
          <w:szCs w:val="24"/>
        </w:rPr>
        <w:t xml:space="preserve">…………………………………………….... </w:t>
      </w:r>
    </w:p>
    <w:p w14:paraId="0B136D8F" w14:textId="77777777" w:rsidR="00E354FD" w:rsidRPr="0005676D" w:rsidRDefault="00E354FD" w:rsidP="00F24594">
      <w:pPr>
        <w:pStyle w:val="Akapitzlist"/>
        <w:numPr>
          <w:ilvl w:val="0"/>
          <w:numId w:val="48"/>
        </w:numPr>
        <w:shd w:val="clear" w:color="auto" w:fill="FFFFFF"/>
        <w:spacing w:before="0" w:beforeAutospacing="0" w:afterAutospacing="0" w:line="360" w:lineRule="auto"/>
        <w:ind w:right="57"/>
        <w:rPr>
          <w:rFonts w:ascii="Times New Roman" w:hAnsi="Times New Roman" w:cs="Times New Roman"/>
          <w:color w:val="FF0000"/>
          <w:sz w:val="24"/>
          <w:szCs w:val="24"/>
          <w:lang w:eastAsia="ar-SA"/>
        </w:rPr>
      </w:pPr>
      <w:r w:rsidRPr="0005676D">
        <w:rPr>
          <w:rFonts w:ascii="Times New Roman" w:hAnsi="Times New Roman" w:cs="Times New Roman"/>
          <w:color w:val="FF0000"/>
          <w:sz w:val="24"/>
          <w:szCs w:val="24"/>
        </w:rPr>
        <w:t>………………………………………………</w:t>
      </w:r>
    </w:p>
    <w:p w14:paraId="035EB88E" w14:textId="77777777" w:rsidR="00441E5B" w:rsidRPr="0005676D" w:rsidRDefault="00441E5B" w:rsidP="005459E8">
      <w:pPr>
        <w:numPr>
          <w:ilvl w:val="0"/>
          <w:numId w:val="108"/>
        </w:numPr>
        <w:shd w:val="clear" w:color="auto" w:fill="FFFFFF"/>
        <w:spacing w:after="0" w:line="360" w:lineRule="auto"/>
        <w:ind w:left="426" w:right="57"/>
        <w:jc w:val="both"/>
        <w:rPr>
          <w:rFonts w:ascii="Times New Roman" w:hAnsi="Times New Roman"/>
          <w:color w:val="FF0000"/>
          <w:sz w:val="24"/>
          <w:szCs w:val="24"/>
          <w:lang w:eastAsia="ar-SA"/>
        </w:rPr>
      </w:pPr>
      <w:r w:rsidRPr="0005676D">
        <w:rPr>
          <w:rFonts w:ascii="Times New Roman" w:hAnsi="Times New Roman"/>
          <w:color w:val="FF0000"/>
          <w:sz w:val="24"/>
          <w:szCs w:val="24"/>
          <w:lang w:eastAsia="ar-SA"/>
        </w:rPr>
        <w:t>Wykonawca oświadcza, że w postępowaniu o udzielenie zamówienia publicznego nie powoływał się na zasoby podmiotów trzecich w zakresie wiedzy i/lub doświadczenia celem wykazania spełniania warunków udziału w postępowaniu.</w:t>
      </w:r>
    </w:p>
    <w:p w14:paraId="63DADC80" w14:textId="63F71F8E" w:rsidR="00282BB9" w:rsidRPr="003248CD" w:rsidRDefault="00282BB9" w:rsidP="005459E8">
      <w:pPr>
        <w:numPr>
          <w:ilvl w:val="0"/>
          <w:numId w:val="108"/>
        </w:numPr>
        <w:shd w:val="clear" w:color="auto" w:fill="FFFFFF"/>
        <w:spacing w:after="0" w:line="360" w:lineRule="auto"/>
        <w:ind w:left="426" w:right="57"/>
        <w:jc w:val="both"/>
        <w:rPr>
          <w:rFonts w:ascii="Times New Roman" w:hAnsi="Times New Roman"/>
          <w:color w:val="000000"/>
          <w:sz w:val="24"/>
          <w:szCs w:val="24"/>
          <w:lang w:eastAsia="ar-SA"/>
        </w:rPr>
      </w:pPr>
      <w:r w:rsidRPr="003248CD">
        <w:rPr>
          <w:rFonts w:ascii="Times New Roman" w:hAnsi="Times New Roman"/>
          <w:sz w:val="24"/>
          <w:szCs w:val="24"/>
        </w:rPr>
        <w:t xml:space="preserve">W przypadku zaprzestania wykonywania </w:t>
      </w:r>
      <w:r w:rsidR="006B5ABB" w:rsidRPr="003248CD">
        <w:rPr>
          <w:rFonts w:ascii="Times New Roman" w:hAnsi="Times New Roman"/>
          <w:sz w:val="24"/>
          <w:szCs w:val="24"/>
        </w:rPr>
        <w:t xml:space="preserve">przedmiotu </w:t>
      </w:r>
      <w:r w:rsidR="00AF7CE7" w:rsidRPr="003248CD">
        <w:rPr>
          <w:rFonts w:ascii="Times New Roman" w:hAnsi="Times New Roman"/>
          <w:sz w:val="24"/>
          <w:szCs w:val="24"/>
        </w:rPr>
        <w:t>u</w:t>
      </w:r>
      <w:r w:rsidRPr="003248CD">
        <w:rPr>
          <w:rFonts w:ascii="Times New Roman" w:hAnsi="Times New Roman"/>
          <w:sz w:val="24"/>
          <w:szCs w:val="24"/>
        </w:rPr>
        <w:t xml:space="preserve">mowy </w:t>
      </w:r>
      <w:r w:rsidR="006B5ABB" w:rsidRPr="003248CD">
        <w:rPr>
          <w:rFonts w:ascii="Times New Roman" w:hAnsi="Times New Roman"/>
          <w:sz w:val="24"/>
          <w:szCs w:val="24"/>
        </w:rPr>
        <w:t xml:space="preserve">w zakresie i/lub </w:t>
      </w:r>
      <w:r w:rsidRPr="003248CD">
        <w:rPr>
          <w:rFonts w:ascii="Times New Roman" w:hAnsi="Times New Roman"/>
          <w:sz w:val="24"/>
          <w:szCs w:val="24"/>
        </w:rPr>
        <w:t>przez podmiot</w:t>
      </w:r>
      <w:r w:rsidR="00E354FD" w:rsidRPr="003248CD">
        <w:rPr>
          <w:rFonts w:ascii="Times New Roman" w:hAnsi="Times New Roman"/>
          <w:sz w:val="24"/>
          <w:szCs w:val="24"/>
        </w:rPr>
        <w:t xml:space="preserve"> wskazany</w:t>
      </w:r>
      <w:r w:rsidRPr="003248CD">
        <w:rPr>
          <w:rFonts w:ascii="Times New Roman" w:hAnsi="Times New Roman"/>
          <w:sz w:val="24"/>
          <w:szCs w:val="24"/>
        </w:rPr>
        <w:t xml:space="preserve"> w ust.</w:t>
      </w:r>
      <w:r w:rsidR="005459E8">
        <w:rPr>
          <w:rFonts w:ascii="Times New Roman" w:hAnsi="Times New Roman"/>
          <w:sz w:val="24"/>
          <w:szCs w:val="24"/>
        </w:rPr>
        <w:t xml:space="preserve"> 9 </w:t>
      </w:r>
      <w:r w:rsidRPr="003248CD">
        <w:rPr>
          <w:rFonts w:ascii="Times New Roman" w:hAnsi="Times New Roman"/>
          <w:sz w:val="24"/>
          <w:szCs w:val="24"/>
        </w:rPr>
        <w:t xml:space="preserve">z jakichkolwiek przyczyn Wykonawca </w:t>
      </w:r>
      <w:r w:rsidR="006B5ABB" w:rsidRPr="003248CD">
        <w:rPr>
          <w:rFonts w:ascii="Times New Roman" w:hAnsi="Times New Roman"/>
          <w:sz w:val="24"/>
          <w:szCs w:val="24"/>
        </w:rPr>
        <w:t xml:space="preserve">jest </w:t>
      </w:r>
      <w:r w:rsidRPr="003248CD">
        <w:rPr>
          <w:rFonts w:ascii="Times New Roman" w:hAnsi="Times New Roman"/>
          <w:sz w:val="24"/>
          <w:szCs w:val="24"/>
        </w:rPr>
        <w:t xml:space="preserve">zobowiązany do zastąpienia tego podmiotu innym podmiotem, posiadającym zasoby co najmniej takie jak te, które stanowiły podstawę wykazania spełniania przez Wykonawcę warunków udziału w postępowaniu </w:t>
      </w:r>
      <w:r w:rsidR="004A52B4" w:rsidRPr="003248CD">
        <w:rPr>
          <w:rFonts w:ascii="Times New Roman" w:hAnsi="Times New Roman"/>
          <w:sz w:val="24"/>
          <w:szCs w:val="24"/>
        </w:rPr>
        <w:br/>
      </w:r>
      <w:r w:rsidRPr="003248CD">
        <w:rPr>
          <w:rFonts w:ascii="Times New Roman" w:hAnsi="Times New Roman"/>
          <w:sz w:val="24"/>
          <w:szCs w:val="24"/>
        </w:rPr>
        <w:t>o udzielenie zamówienia publicznego przy udziale podmiotu trzeciego, po uprzednim uzyskaniu zgody Zamawiającego.</w:t>
      </w:r>
      <w:r w:rsidR="00CF7D61" w:rsidRPr="003248CD">
        <w:rPr>
          <w:rStyle w:val="Odwoanieprzypisudolnego"/>
          <w:rFonts w:ascii="Times New Roman" w:hAnsi="Times New Roman"/>
          <w:sz w:val="24"/>
          <w:szCs w:val="24"/>
        </w:rPr>
        <w:t xml:space="preserve"> </w:t>
      </w:r>
      <w:r w:rsidR="00CF7D61" w:rsidRPr="003248CD">
        <w:rPr>
          <w:rStyle w:val="Odwoanieprzypisudolnego"/>
          <w:rFonts w:ascii="Times New Roman" w:hAnsi="Times New Roman"/>
          <w:sz w:val="24"/>
          <w:szCs w:val="24"/>
        </w:rPr>
        <w:footnoteReference w:id="16"/>
      </w:r>
    </w:p>
    <w:p w14:paraId="5A0F32A9" w14:textId="42287BEE" w:rsidR="00F453EE" w:rsidRPr="003248CD" w:rsidRDefault="00F453EE" w:rsidP="005459E8">
      <w:pPr>
        <w:numPr>
          <w:ilvl w:val="0"/>
          <w:numId w:val="108"/>
        </w:numPr>
        <w:shd w:val="clear" w:color="auto" w:fill="FFFFFF"/>
        <w:spacing w:after="0" w:line="360" w:lineRule="auto"/>
        <w:ind w:left="426" w:right="57" w:hanging="426"/>
        <w:jc w:val="both"/>
        <w:rPr>
          <w:rFonts w:ascii="Times New Roman" w:hAnsi="Times New Roman"/>
          <w:color w:val="000000"/>
          <w:sz w:val="24"/>
          <w:szCs w:val="24"/>
        </w:rPr>
      </w:pPr>
      <w:bookmarkStart w:id="58" w:name="Osoby_zatrudnione_na_umowe_o_prace"/>
      <w:bookmarkStart w:id="59" w:name="_Ref121218697"/>
      <w:bookmarkEnd w:id="58"/>
      <w:r w:rsidRPr="003248CD">
        <w:rPr>
          <w:rFonts w:ascii="Times New Roman" w:hAnsi="Times New Roman"/>
          <w:color w:val="000000"/>
          <w:sz w:val="24"/>
          <w:szCs w:val="24"/>
        </w:rPr>
        <w:t>Wykonawc</w:t>
      </w:r>
      <w:r w:rsidR="008C0989" w:rsidRPr="003248CD">
        <w:rPr>
          <w:rFonts w:ascii="Times New Roman" w:hAnsi="Times New Roman"/>
          <w:color w:val="000000"/>
          <w:sz w:val="24"/>
          <w:szCs w:val="24"/>
        </w:rPr>
        <w:t>a</w:t>
      </w:r>
      <w:r w:rsidRPr="003248CD">
        <w:rPr>
          <w:rFonts w:ascii="Times New Roman" w:hAnsi="Times New Roman"/>
          <w:color w:val="000000"/>
          <w:sz w:val="24"/>
          <w:szCs w:val="24"/>
        </w:rPr>
        <w:t xml:space="preserve"> lub </w:t>
      </w:r>
      <w:r w:rsidR="008E0002" w:rsidRPr="003248CD">
        <w:rPr>
          <w:rFonts w:ascii="Times New Roman" w:hAnsi="Times New Roman"/>
          <w:color w:val="000000"/>
          <w:sz w:val="24"/>
          <w:szCs w:val="24"/>
        </w:rPr>
        <w:t>p</w:t>
      </w:r>
      <w:r w:rsidRPr="003248CD">
        <w:rPr>
          <w:rFonts w:ascii="Times New Roman" w:hAnsi="Times New Roman"/>
          <w:color w:val="000000"/>
          <w:sz w:val="24"/>
          <w:szCs w:val="24"/>
        </w:rPr>
        <w:t>odwykonawc</w:t>
      </w:r>
      <w:r w:rsidR="008C0989" w:rsidRPr="003248CD">
        <w:rPr>
          <w:rFonts w:ascii="Times New Roman" w:hAnsi="Times New Roman"/>
          <w:color w:val="000000"/>
          <w:sz w:val="24"/>
          <w:szCs w:val="24"/>
        </w:rPr>
        <w:t xml:space="preserve">a zobowiązany jest do zatrudniania na podstawie stosunku pracy </w:t>
      </w:r>
      <w:r w:rsidRPr="003248CD">
        <w:rPr>
          <w:rFonts w:ascii="Times New Roman" w:hAnsi="Times New Roman"/>
          <w:color w:val="000000"/>
          <w:sz w:val="24"/>
          <w:szCs w:val="24"/>
        </w:rPr>
        <w:t>osób wykonujących wskazane przez</w:t>
      </w:r>
      <w:r w:rsidR="00596CC9" w:rsidRPr="003248CD">
        <w:rPr>
          <w:rFonts w:ascii="Times New Roman" w:hAnsi="Times New Roman"/>
          <w:color w:val="000000"/>
          <w:sz w:val="24"/>
          <w:szCs w:val="24"/>
        </w:rPr>
        <w:t xml:space="preserve"> Zamawiającego </w:t>
      </w:r>
      <w:r w:rsidR="00596CC9" w:rsidRPr="001F5DFC">
        <w:rPr>
          <w:rFonts w:ascii="Times New Roman" w:hAnsi="Times New Roman"/>
          <w:sz w:val="24"/>
          <w:szCs w:val="24"/>
        </w:rPr>
        <w:t xml:space="preserve">w SWZ </w:t>
      </w:r>
      <w:r w:rsidR="00596CC9" w:rsidRPr="003248CD">
        <w:rPr>
          <w:rFonts w:ascii="Times New Roman" w:hAnsi="Times New Roman"/>
          <w:color w:val="000000"/>
          <w:sz w:val="24"/>
          <w:szCs w:val="24"/>
        </w:rPr>
        <w:t xml:space="preserve">czynności </w:t>
      </w:r>
      <w:r w:rsidRPr="003248CD">
        <w:rPr>
          <w:rFonts w:ascii="Times New Roman" w:hAnsi="Times New Roman"/>
          <w:color w:val="000000"/>
          <w:sz w:val="24"/>
          <w:szCs w:val="24"/>
        </w:rPr>
        <w:t xml:space="preserve">w zakresie realizacji przedmiotu </w:t>
      </w:r>
      <w:r w:rsidR="008C0989" w:rsidRPr="003248CD">
        <w:rPr>
          <w:rFonts w:ascii="Times New Roman" w:hAnsi="Times New Roman"/>
          <w:color w:val="000000"/>
          <w:sz w:val="24"/>
          <w:szCs w:val="24"/>
        </w:rPr>
        <w:t>umowy</w:t>
      </w:r>
      <w:r w:rsidR="00E27AE4" w:rsidRPr="003248CD">
        <w:rPr>
          <w:rFonts w:ascii="Times New Roman" w:hAnsi="Times New Roman"/>
          <w:color w:val="000000"/>
          <w:sz w:val="24"/>
          <w:szCs w:val="24"/>
        </w:rPr>
        <w:t xml:space="preserve">, pod rygorem zapłaty kary umownej przewidzianej w </w:t>
      </w:r>
      <w:bookmarkEnd w:id="59"/>
      <w:r w:rsidR="00FE3F79" w:rsidRPr="003248CD">
        <w:rPr>
          <w:rFonts w:ascii="Times New Roman" w:eastAsia="SimSun" w:hAnsi="Times New Roman"/>
          <w:szCs w:val="24"/>
          <w:lang w:bidi="en-US"/>
        </w:rPr>
        <w:t>§</w:t>
      </w:r>
      <w:r w:rsidR="00FE3F79">
        <w:rPr>
          <w:rFonts w:ascii="Times New Roman" w:eastAsia="SimSun" w:hAnsi="Times New Roman"/>
          <w:szCs w:val="24"/>
          <w:lang w:bidi="en-US"/>
        </w:rPr>
        <w:t>20 ust. 1 pkt 6.</w:t>
      </w:r>
    </w:p>
    <w:p w14:paraId="14175477" w14:textId="1EAE0EC7" w:rsidR="004E6766" w:rsidRPr="003248CD" w:rsidRDefault="004E6766" w:rsidP="005459E8">
      <w:pPr>
        <w:pStyle w:val="Akapitzlist"/>
        <w:numPr>
          <w:ilvl w:val="0"/>
          <w:numId w:val="108"/>
        </w:numPr>
        <w:spacing w:before="0" w:beforeAutospacing="0" w:afterAutospacing="0" w:line="360" w:lineRule="auto"/>
        <w:ind w:left="426" w:hanging="426"/>
        <w:rPr>
          <w:rFonts w:ascii="Times New Roman" w:eastAsia="Calibri" w:hAnsi="Times New Roman" w:cs="Times New Roman"/>
          <w:color w:val="000000"/>
          <w:kern w:val="0"/>
          <w:sz w:val="24"/>
          <w:szCs w:val="24"/>
          <w:lang w:val="pl-PL" w:bidi="ar-SA"/>
        </w:rPr>
      </w:pPr>
      <w:r w:rsidRPr="003248CD">
        <w:rPr>
          <w:rFonts w:ascii="Times New Roman" w:hAnsi="Times New Roman" w:cs="Times New Roman"/>
          <w:color w:val="000000"/>
          <w:sz w:val="24"/>
          <w:szCs w:val="24"/>
          <w:lang w:val="pl-PL"/>
        </w:rPr>
        <w:lastRenderedPageBreak/>
        <w:t>Wykonawca</w:t>
      </w:r>
      <w:r w:rsidR="00A609DC" w:rsidRPr="003248CD">
        <w:rPr>
          <w:rFonts w:ascii="Times New Roman" w:hAnsi="Times New Roman" w:cs="Times New Roman"/>
          <w:color w:val="000000"/>
          <w:sz w:val="24"/>
          <w:szCs w:val="24"/>
          <w:lang w:val="pl-PL"/>
        </w:rPr>
        <w:t xml:space="preserve"> jest</w:t>
      </w:r>
      <w:r w:rsidRPr="003248CD">
        <w:rPr>
          <w:rFonts w:ascii="Times New Roman" w:hAnsi="Times New Roman" w:cs="Times New Roman"/>
          <w:color w:val="000000"/>
          <w:sz w:val="24"/>
          <w:szCs w:val="24"/>
          <w:lang w:val="pl-PL"/>
        </w:rPr>
        <w:t xml:space="preserve"> </w:t>
      </w:r>
      <w:r w:rsidRPr="003248CD">
        <w:rPr>
          <w:rFonts w:ascii="Times New Roman" w:eastAsia="Calibri" w:hAnsi="Times New Roman" w:cs="Times New Roman"/>
          <w:color w:val="000000"/>
          <w:kern w:val="0"/>
          <w:sz w:val="24"/>
          <w:szCs w:val="24"/>
          <w:lang w:val="pl-PL" w:bidi="ar-SA"/>
        </w:rPr>
        <w:t>zobowiązany dokumentować zatrudnienie</w:t>
      </w:r>
      <w:r w:rsidR="0011294A" w:rsidRPr="003248CD">
        <w:rPr>
          <w:rFonts w:ascii="Times New Roman" w:eastAsia="Calibri" w:hAnsi="Times New Roman" w:cs="Times New Roman"/>
          <w:color w:val="000000"/>
          <w:kern w:val="0"/>
          <w:sz w:val="24"/>
          <w:szCs w:val="24"/>
          <w:lang w:val="pl-PL" w:bidi="ar-SA"/>
        </w:rPr>
        <w:t>, o którym mowa w ust</w:t>
      </w:r>
      <w:r w:rsidR="005459E8">
        <w:rPr>
          <w:rFonts w:ascii="Times New Roman" w:eastAsia="Calibri" w:hAnsi="Times New Roman" w:cs="Times New Roman"/>
          <w:color w:val="000000"/>
          <w:kern w:val="0"/>
          <w:sz w:val="24"/>
          <w:szCs w:val="24"/>
          <w:lang w:val="pl-PL" w:bidi="ar-SA"/>
        </w:rPr>
        <w:t>. 11,</w:t>
      </w:r>
      <w:r w:rsidRPr="003248CD">
        <w:rPr>
          <w:rFonts w:ascii="Times New Roman" w:eastAsia="Calibri" w:hAnsi="Times New Roman" w:cs="Times New Roman"/>
          <w:color w:val="000000"/>
          <w:kern w:val="0"/>
          <w:sz w:val="24"/>
          <w:szCs w:val="24"/>
          <w:lang w:val="pl-PL" w:bidi="ar-SA"/>
        </w:rPr>
        <w:t xml:space="preserve"> poprzez sporządzenie </w:t>
      </w:r>
      <w:r w:rsidR="00A609DC" w:rsidRPr="003248CD">
        <w:rPr>
          <w:rFonts w:ascii="Times New Roman" w:eastAsia="Calibri" w:hAnsi="Times New Roman" w:cs="Times New Roman"/>
          <w:color w:val="000000"/>
          <w:kern w:val="0"/>
          <w:sz w:val="24"/>
          <w:szCs w:val="24"/>
          <w:lang w:val="pl-PL" w:bidi="ar-SA"/>
        </w:rPr>
        <w:t xml:space="preserve">i doręczenie Zamawiającemu w terminie do 5 dni od dnia zawarcia umowy </w:t>
      </w:r>
      <w:r w:rsidRPr="003248CD">
        <w:rPr>
          <w:rFonts w:ascii="Times New Roman" w:eastAsia="Calibri" w:hAnsi="Times New Roman" w:cs="Times New Roman"/>
          <w:color w:val="000000"/>
          <w:kern w:val="0"/>
          <w:sz w:val="24"/>
          <w:szCs w:val="24"/>
          <w:lang w:val="pl-PL" w:bidi="ar-SA"/>
        </w:rPr>
        <w:t>wykazu osób, o których mowa w ust</w:t>
      </w:r>
      <w:r w:rsidR="005459E8">
        <w:rPr>
          <w:rFonts w:ascii="Times New Roman" w:eastAsia="Calibri" w:hAnsi="Times New Roman" w:cs="Times New Roman"/>
          <w:color w:val="000000"/>
          <w:kern w:val="0"/>
          <w:sz w:val="24"/>
          <w:szCs w:val="24"/>
          <w:lang w:val="pl-PL" w:bidi="ar-SA"/>
        </w:rPr>
        <w:t>. 11</w:t>
      </w:r>
      <w:r w:rsidR="0011294A" w:rsidRPr="003248CD">
        <w:rPr>
          <w:rFonts w:ascii="Times New Roman" w:eastAsia="Calibri" w:hAnsi="Times New Roman" w:cs="Times New Roman"/>
          <w:color w:val="000000"/>
          <w:kern w:val="0"/>
          <w:sz w:val="24"/>
          <w:szCs w:val="24"/>
          <w:lang w:val="pl-PL" w:bidi="ar-SA"/>
        </w:rPr>
        <w:t>,</w:t>
      </w:r>
      <w:r w:rsidRPr="003248CD">
        <w:rPr>
          <w:rFonts w:ascii="Times New Roman" w:eastAsia="Calibri" w:hAnsi="Times New Roman" w:cs="Times New Roman"/>
          <w:color w:val="000000"/>
          <w:kern w:val="0"/>
          <w:sz w:val="24"/>
          <w:szCs w:val="24"/>
          <w:lang w:val="pl-PL" w:bidi="ar-SA"/>
        </w:rPr>
        <w:t xml:space="preserve"> wraz z </w:t>
      </w:r>
      <w:r w:rsidR="00A609DC" w:rsidRPr="003248CD">
        <w:rPr>
          <w:rFonts w:ascii="Times New Roman" w:eastAsia="Calibri" w:hAnsi="Times New Roman" w:cs="Times New Roman"/>
          <w:color w:val="000000"/>
          <w:kern w:val="0"/>
          <w:sz w:val="24"/>
          <w:szCs w:val="24"/>
          <w:lang w:val="pl-PL" w:bidi="ar-SA"/>
        </w:rPr>
        <w:t xml:space="preserve">ich </w:t>
      </w:r>
      <w:r w:rsidRPr="003248CD">
        <w:rPr>
          <w:rFonts w:ascii="Times New Roman" w:eastAsia="Calibri" w:hAnsi="Times New Roman" w:cs="Times New Roman"/>
          <w:color w:val="000000"/>
          <w:kern w:val="0"/>
          <w:sz w:val="24"/>
          <w:szCs w:val="24"/>
          <w:lang w:val="pl-PL" w:bidi="ar-SA"/>
        </w:rPr>
        <w:t>zakres</w:t>
      </w:r>
      <w:r w:rsidR="00A609DC" w:rsidRPr="003248CD">
        <w:rPr>
          <w:rFonts w:ascii="Times New Roman" w:eastAsia="Calibri" w:hAnsi="Times New Roman" w:cs="Times New Roman"/>
          <w:color w:val="000000"/>
          <w:kern w:val="0"/>
          <w:sz w:val="24"/>
          <w:szCs w:val="24"/>
          <w:lang w:val="pl-PL" w:bidi="ar-SA"/>
        </w:rPr>
        <w:t>ami</w:t>
      </w:r>
      <w:r w:rsidRPr="003248CD">
        <w:rPr>
          <w:rFonts w:ascii="Times New Roman" w:eastAsia="Calibri" w:hAnsi="Times New Roman" w:cs="Times New Roman"/>
          <w:color w:val="000000"/>
          <w:kern w:val="0"/>
          <w:sz w:val="24"/>
          <w:szCs w:val="24"/>
          <w:lang w:val="pl-PL" w:bidi="ar-SA"/>
        </w:rPr>
        <w:t xml:space="preserve"> czynności</w:t>
      </w:r>
      <w:r w:rsidR="00A609DC" w:rsidRPr="003248CD">
        <w:rPr>
          <w:rFonts w:ascii="Times New Roman" w:eastAsia="Calibri" w:hAnsi="Times New Roman" w:cs="Times New Roman"/>
          <w:color w:val="000000"/>
          <w:kern w:val="0"/>
          <w:sz w:val="24"/>
          <w:szCs w:val="24"/>
          <w:lang w:val="pl-PL" w:bidi="ar-SA"/>
        </w:rPr>
        <w:t>, a w razie zmiany tych osób, dokonanie</w:t>
      </w:r>
      <w:r w:rsidRPr="003248CD">
        <w:rPr>
          <w:rFonts w:ascii="Times New Roman" w:eastAsia="Calibri" w:hAnsi="Times New Roman" w:cs="Times New Roman"/>
          <w:color w:val="000000"/>
          <w:kern w:val="0"/>
          <w:sz w:val="24"/>
          <w:szCs w:val="24"/>
          <w:lang w:val="pl-PL" w:bidi="ar-SA"/>
        </w:rPr>
        <w:t xml:space="preserve"> aktualizacji wykazu </w:t>
      </w:r>
      <w:r w:rsidR="00A609DC" w:rsidRPr="003248CD">
        <w:rPr>
          <w:rFonts w:ascii="Times New Roman" w:eastAsia="Calibri" w:hAnsi="Times New Roman" w:cs="Times New Roman"/>
          <w:color w:val="000000"/>
          <w:kern w:val="0"/>
          <w:sz w:val="24"/>
          <w:szCs w:val="24"/>
          <w:lang w:val="pl-PL" w:bidi="ar-SA"/>
        </w:rPr>
        <w:t>i jego przedłożenie</w:t>
      </w:r>
      <w:r w:rsidRPr="003248CD">
        <w:rPr>
          <w:rFonts w:ascii="Times New Roman" w:eastAsia="Calibri" w:hAnsi="Times New Roman" w:cs="Times New Roman"/>
          <w:color w:val="000000"/>
          <w:kern w:val="0"/>
          <w:sz w:val="24"/>
          <w:szCs w:val="24"/>
          <w:lang w:val="pl-PL" w:bidi="ar-SA"/>
        </w:rPr>
        <w:t xml:space="preserve"> Zamawiającemu do 5 dni od dokonania </w:t>
      </w:r>
      <w:r w:rsidR="00E27AE4" w:rsidRPr="003248CD">
        <w:rPr>
          <w:rFonts w:ascii="Times New Roman" w:eastAsia="Calibri" w:hAnsi="Times New Roman" w:cs="Times New Roman"/>
          <w:color w:val="000000"/>
          <w:kern w:val="0"/>
          <w:sz w:val="24"/>
          <w:szCs w:val="24"/>
          <w:lang w:val="pl-PL" w:bidi="ar-SA"/>
        </w:rPr>
        <w:t>zmiany</w:t>
      </w:r>
      <w:r w:rsidRPr="003248CD">
        <w:rPr>
          <w:rFonts w:ascii="Times New Roman" w:eastAsia="Calibri" w:hAnsi="Times New Roman" w:cs="Times New Roman"/>
          <w:color w:val="000000"/>
          <w:kern w:val="0"/>
          <w:sz w:val="24"/>
          <w:szCs w:val="24"/>
          <w:lang w:val="pl-PL" w:bidi="ar-SA"/>
        </w:rPr>
        <w:t xml:space="preserve">. </w:t>
      </w:r>
    </w:p>
    <w:p w14:paraId="5E100F41" w14:textId="67A03413" w:rsidR="00F453EE" w:rsidRPr="003248CD" w:rsidRDefault="00F453EE" w:rsidP="005459E8">
      <w:pPr>
        <w:numPr>
          <w:ilvl w:val="0"/>
          <w:numId w:val="108"/>
        </w:numPr>
        <w:shd w:val="clear" w:color="auto" w:fill="FFFFFF"/>
        <w:spacing w:after="0" w:line="360" w:lineRule="auto"/>
        <w:ind w:left="426" w:right="57" w:hanging="426"/>
        <w:jc w:val="both"/>
        <w:rPr>
          <w:rFonts w:ascii="Times New Roman" w:hAnsi="Times New Roman"/>
          <w:sz w:val="24"/>
          <w:szCs w:val="24"/>
        </w:rPr>
      </w:pPr>
      <w:bookmarkStart w:id="60" w:name="Zatrudnianie_na_umowe_o_prace"/>
      <w:bookmarkStart w:id="61" w:name="_Ref121218742"/>
      <w:bookmarkEnd w:id="60"/>
      <w:r w:rsidRPr="003248CD">
        <w:rPr>
          <w:rFonts w:ascii="Times New Roman" w:hAnsi="Times New Roman"/>
          <w:sz w:val="24"/>
          <w:szCs w:val="24"/>
        </w:rPr>
        <w:t xml:space="preserve">W trakcie realizacji </w:t>
      </w:r>
      <w:r w:rsidR="00596CC9" w:rsidRPr="003248CD">
        <w:rPr>
          <w:rFonts w:ascii="Times New Roman" w:hAnsi="Times New Roman"/>
          <w:sz w:val="24"/>
          <w:szCs w:val="24"/>
        </w:rPr>
        <w:t>umowy</w:t>
      </w:r>
      <w:r w:rsidR="003B63AC" w:rsidRPr="003248CD">
        <w:rPr>
          <w:rFonts w:ascii="Times New Roman" w:hAnsi="Times New Roman"/>
          <w:sz w:val="24"/>
          <w:szCs w:val="24"/>
        </w:rPr>
        <w:t>,</w:t>
      </w:r>
      <w:r w:rsidRPr="003248CD">
        <w:rPr>
          <w:rFonts w:ascii="Times New Roman" w:hAnsi="Times New Roman"/>
          <w:sz w:val="24"/>
          <w:szCs w:val="24"/>
        </w:rPr>
        <w:t xml:space="preserve"> </w:t>
      </w:r>
      <w:r w:rsidR="001C6944" w:rsidRPr="003248CD">
        <w:rPr>
          <w:rFonts w:ascii="Times New Roman" w:hAnsi="Times New Roman"/>
          <w:sz w:val="24"/>
          <w:szCs w:val="24"/>
        </w:rPr>
        <w:t xml:space="preserve">Wykonawca na żądanie </w:t>
      </w:r>
      <w:r w:rsidRPr="003248CD">
        <w:rPr>
          <w:rFonts w:ascii="Times New Roman" w:hAnsi="Times New Roman"/>
          <w:sz w:val="24"/>
          <w:szCs w:val="24"/>
        </w:rPr>
        <w:t>Zamawiając</w:t>
      </w:r>
      <w:r w:rsidR="001C6944" w:rsidRPr="003248CD">
        <w:rPr>
          <w:rFonts w:ascii="Times New Roman" w:hAnsi="Times New Roman"/>
          <w:sz w:val="24"/>
          <w:szCs w:val="24"/>
        </w:rPr>
        <w:t>ego</w:t>
      </w:r>
      <w:r w:rsidR="00554A55" w:rsidRPr="003248CD">
        <w:rPr>
          <w:rFonts w:ascii="Times New Roman" w:hAnsi="Times New Roman"/>
          <w:sz w:val="24"/>
          <w:szCs w:val="24"/>
        </w:rPr>
        <w:t>,</w:t>
      </w:r>
      <w:r w:rsidRPr="003248CD">
        <w:rPr>
          <w:rFonts w:ascii="Times New Roman" w:hAnsi="Times New Roman"/>
          <w:sz w:val="24"/>
          <w:szCs w:val="24"/>
        </w:rPr>
        <w:t xml:space="preserve"> </w:t>
      </w:r>
      <w:r w:rsidR="00584EEB" w:rsidRPr="003248CD">
        <w:rPr>
          <w:rFonts w:ascii="Times New Roman" w:hAnsi="Times New Roman"/>
          <w:sz w:val="24"/>
          <w:szCs w:val="24"/>
        </w:rPr>
        <w:t>wykonuj</w:t>
      </w:r>
      <w:r w:rsidR="001C6944" w:rsidRPr="003248CD">
        <w:rPr>
          <w:rFonts w:ascii="Times New Roman" w:hAnsi="Times New Roman"/>
          <w:sz w:val="24"/>
          <w:szCs w:val="24"/>
        </w:rPr>
        <w:t>ącego</w:t>
      </w:r>
      <w:r w:rsidRPr="003248CD">
        <w:rPr>
          <w:rFonts w:ascii="Times New Roman" w:hAnsi="Times New Roman"/>
          <w:sz w:val="24"/>
          <w:szCs w:val="24"/>
        </w:rPr>
        <w:t xml:space="preserve"> czynności kontroln</w:t>
      </w:r>
      <w:r w:rsidR="00584EEB" w:rsidRPr="003248CD">
        <w:rPr>
          <w:rFonts w:ascii="Times New Roman" w:hAnsi="Times New Roman"/>
          <w:sz w:val="24"/>
          <w:szCs w:val="24"/>
        </w:rPr>
        <w:t>e</w:t>
      </w:r>
      <w:r w:rsidRPr="003248CD">
        <w:rPr>
          <w:rFonts w:ascii="Times New Roman" w:hAnsi="Times New Roman"/>
          <w:sz w:val="24"/>
          <w:szCs w:val="24"/>
        </w:rPr>
        <w:t xml:space="preserve"> wobec Wykonawcy co do spełniania przez Wykonawcę lub </w:t>
      </w:r>
      <w:r w:rsidR="00584EEB" w:rsidRPr="003248CD">
        <w:rPr>
          <w:rFonts w:ascii="Times New Roman" w:hAnsi="Times New Roman"/>
          <w:sz w:val="24"/>
          <w:szCs w:val="24"/>
        </w:rPr>
        <w:t>p</w:t>
      </w:r>
      <w:r w:rsidRPr="003248CD">
        <w:rPr>
          <w:rFonts w:ascii="Times New Roman" w:hAnsi="Times New Roman"/>
          <w:sz w:val="24"/>
          <w:szCs w:val="24"/>
        </w:rPr>
        <w:t>odwykonawcę wymogu określonego w ust.</w:t>
      </w:r>
      <w:r w:rsidR="005459E8">
        <w:rPr>
          <w:rFonts w:ascii="Times New Roman" w:hAnsi="Times New Roman"/>
          <w:sz w:val="24"/>
          <w:szCs w:val="24"/>
        </w:rPr>
        <w:t xml:space="preserve"> 11</w:t>
      </w:r>
      <w:r w:rsidRPr="003248CD">
        <w:rPr>
          <w:rFonts w:ascii="Times New Roman" w:hAnsi="Times New Roman"/>
          <w:sz w:val="24"/>
          <w:szCs w:val="24"/>
        </w:rPr>
        <w:t xml:space="preserve">, </w:t>
      </w:r>
      <w:r w:rsidR="001C6944" w:rsidRPr="003248CD">
        <w:rPr>
          <w:rFonts w:ascii="Times New Roman" w:hAnsi="Times New Roman"/>
          <w:sz w:val="24"/>
          <w:szCs w:val="24"/>
        </w:rPr>
        <w:t>zobowiązany jest do:</w:t>
      </w:r>
      <w:bookmarkEnd w:id="61"/>
      <w:r w:rsidR="001C6944" w:rsidRPr="003248CD">
        <w:rPr>
          <w:rFonts w:ascii="Times New Roman" w:hAnsi="Times New Roman"/>
          <w:sz w:val="24"/>
          <w:szCs w:val="24"/>
        </w:rPr>
        <w:t xml:space="preserve"> </w:t>
      </w:r>
      <w:r w:rsidRPr="003248CD">
        <w:rPr>
          <w:rFonts w:ascii="Times New Roman" w:hAnsi="Times New Roman"/>
          <w:sz w:val="24"/>
          <w:szCs w:val="24"/>
        </w:rPr>
        <w:t xml:space="preserve"> </w:t>
      </w:r>
    </w:p>
    <w:p w14:paraId="29260908" w14:textId="77777777" w:rsidR="00F453EE" w:rsidRPr="003248CD" w:rsidRDefault="009E6F8A" w:rsidP="00F24594">
      <w:pPr>
        <w:numPr>
          <w:ilvl w:val="0"/>
          <w:numId w:val="28"/>
        </w:numPr>
        <w:shd w:val="clear" w:color="auto" w:fill="FFFFFF"/>
        <w:spacing w:after="0" w:line="360" w:lineRule="auto"/>
        <w:ind w:left="851" w:right="57" w:hanging="425"/>
        <w:jc w:val="both"/>
        <w:rPr>
          <w:rFonts w:ascii="Times New Roman" w:hAnsi="Times New Roman"/>
          <w:sz w:val="24"/>
          <w:szCs w:val="24"/>
        </w:rPr>
      </w:pPr>
      <w:r w:rsidRPr="003248CD">
        <w:rPr>
          <w:rFonts w:ascii="Times New Roman" w:hAnsi="Times New Roman"/>
          <w:sz w:val="24"/>
          <w:szCs w:val="24"/>
        </w:rPr>
        <w:t xml:space="preserve">przedłożenia w określonym terminie </w:t>
      </w:r>
      <w:r w:rsidR="00F453EE" w:rsidRPr="003248CD">
        <w:rPr>
          <w:rFonts w:ascii="Times New Roman" w:hAnsi="Times New Roman"/>
          <w:sz w:val="24"/>
          <w:szCs w:val="24"/>
        </w:rPr>
        <w:t>oświadczeń i dokumentów w zakresie potwierdzenia spełniania tego wymogu</w:t>
      </w:r>
      <w:r w:rsidR="001C6944" w:rsidRPr="003248CD">
        <w:rPr>
          <w:rFonts w:ascii="Times New Roman" w:hAnsi="Times New Roman"/>
          <w:sz w:val="24"/>
          <w:szCs w:val="24"/>
        </w:rPr>
        <w:t xml:space="preserve">, </w:t>
      </w:r>
      <w:r w:rsidR="00874037" w:rsidRPr="003248CD">
        <w:rPr>
          <w:rFonts w:ascii="Times New Roman" w:hAnsi="Times New Roman"/>
          <w:sz w:val="24"/>
          <w:szCs w:val="24"/>
        </w:rPr>
        <w:t>w szczególności:</w:t>
      </w:r>
    </w:p>
    <w:p w14:paraId="33353845" w14:textId="77777777" w:rsidR="00874037" w:rsidRPr="003248CD" w:rsidRDefault="00874037" w:rsidP="00F24594">
      <w:pPr>
        <w:pStyle w:val="Akapitzlist"/>
        <w:numPr>
          <w:ilvl w:val="0"/>
          <w:numId w:val="7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oświadczenia Wykonawcy lub podwykonawcy o zatrudnieniu pracownika na podstawie umowy o pracę,</w:t>
      </w:r>
    </w:p>
    <w:p w14:paraId="1BBC8A08" w14:textId="77777777" w:rsidR="00874037" w:rsidRPr="003248CD" w:rsidRDefault="00874037" w:rsidP="00F24594">
      <w:pPr>
        <w:pStyle w:val="Akapitzlist"/>
        <w:numPr>
          <w:ilvl w:val="0"/>
          <w:numId w:val="7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poświadczonej za zgodność z oryginałem kopii umowy o pracę zatrudnionego pracownika,</w:t>
      </w:r>
    </w:p>
    <w:p w14:paraId="2B081C04" w14:textId="77777777" w:rsidR="00874037" w:rsidRPr="003248CD" w:rsidRDefault="00874037" w:rsidP="00F24594">
      <w:pPr>
        <w:pStyle w:val="Akapitzlist"/>
        <w:numPr>
          <w:ilvl w:val="0"/>
          <w:numId w:val="76"/>
        </w:numPr>
        <w:shd w:val="clear" w:color="auto" w:fill="FFFFFF"/>
        <w:tabs>
          <w:tab w:val="left" w:pos="851"/>
        </w:tabs>
        <w:spacing w:before="0" w:beforeAutospacing="0" w:afterAutospacing="0" w:line="360" w:lineRule="auto"/>
        <w:ind w:right="57"/>
        <w:rPr>
          <w:rFonts w:ascii="Times New Roman" w:hAnsi="Times New Roman" w:cs="Times New Roman"/>
          <w:color w:val="000000"/>
          <w:sz w:val="24"/>
          <w:szCs w:val="24"/>
        </w:rPr>
      </w:pPr>
      <w:proofErr w:type="spellStart"/>
      <w:r w:rsidRPr="003248CD">
        <w:rPr>
          <w:rFonts w:ascii="Times New Roman" w:hAnsi="Times New Roman" w:cs="Times New Roman"/>
          <w:color w:val="000000"/>
          <w:sz w:val="24"/>
          <w:szCs w:val="24"/>
        </w:rPr>
        <w:t>oświadczenia</w:t>
      </w:r>
      <w:proofErr w:type="spellEnd"/>
      <w:r w:rsidRPr="003248CD">
        <w:rPr>
          <w:rFonts w:ascii="Times New Roman" w:hAnsi="Times New Roman" w:cs="Times New Roman"/>
          <w:color w:val="000000"/>
          <w:sz w:val="24"/>
          <w:szCs w:val="24"/>
        </w:rPr>
        <w:t xml:space="preserve"> </w:t>
      </w:r>
      <w:proofErr w:type="spellStart"/>
      <w:r w:rsidRPr="003248CD">
        <w:rPr>
          <w:rFonts w:ascii="Times New Roman" w:hAnsi="Times New Roman" w:cs="Times New Roman"/>
          <w:color w:val="000000"/>
          <w:sz w:val="24"/>
          <w:szCs w:val="24"/>
        </w:rPr>
        <w:t>zatrudnionego</w:t>
      </w:r>
      <w:proofErr w:type="spellEnd"/>
      <w:r w:rsidRPr="003248CD">
        <w:rPr>
          <w:rFonts w:ascii="Times New Roman" w:hAnsi="Times New Roman" w:cs="Times New Roman"/>
          <w:color w:val="000000"/>
          <w:sz w:val="24"/>
          <w:szCs w:val="24"/>
        </w:rPr>
        <w:t xml:space="preserve"> </w:t>
      </w:r>
      <w:proofErr w:type="spellStart"/>
      <w:r w:rsidRPr="003248CD">
        <w:rPr>
          <w:rFonts w:ascii="Times New Roman" w:hAnsi="Times New Roman" w:cs="Times New Roman"/>
          <w:color w:val="000000"/>
          <w:sz w:val="24"/>
          <w:szCs w:val="24"/>
        </w:rPr>
        <w:t>pracownika</w:t>
      </w:r>
      <w:proofErr w:type="spellEnd"/>
      <w:r w:rsidRPr="003248CD">
        <w:rPr>
          <w:rFonts w:ascii="Times New Roman" w:hAnsi="Times New Roman" w:cs="Times New Roman"/>
          <w:color w:val="000000"/>
          <w:sz w:val="24"/>
          <w:szCs w:val="24"/>
        </w:rPr>
        <w:t>,</w:t>
      </w:r>
    </w:p>
    <w:p w14:paraId="71278763" w14:textId="77777777" w:rsidR="00874037" w:rsidRPr="003248CD" w:rsidRDefault="00874037" w:rsidP="00F24594">
      <w:pPr>
        <w:pStyle w:val="Akapitzlist"/>
        <w:numPr>
          <w:ilvl w:val="0"/>
          <w:numId w:val="76"/>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 xml:space="preserve">poświadczoną za zgodność z oryginałem odpowiednio przez Wykonawcę lub podwykonawcę kopię dowodu potwierdzającego zgłoszenie pracownika przez pracodawcę do ubezpieczeń </w:t>
      </w:r>
    </w:p>
    <w:p w14:paraId="1481DB2D" w14:textId="77777777" w:rsidR="00874037" w:rsidRPr="003248CD" w:rsidRDefault="00874037" w:rsidP="00344B3F">
      <w:pPr>
        <w:shd w:val="clear" w:color="auto" w:fill="FFFFFF"/>
        <w:spacing w:after="0" w:line="360" w:lineRule="auto"/>
        <w:ind w:left="851" w:right="57"/>
        <w:jc w:val="both"/>
        <w:rPr>
          <w:rFonts w:ascii="Times New Roman" w:hAnsi="Times New Roman"/>
          <w:color w:val="000000"/>
          <w:sz w:val="24"/>
          <w:szCs w:val="24"/>
        </w:rPr>
      </w:pPr>
      <w:r w:rsidRPr="003248CD">
        <w:rPr>
          <w:rFonts w:ascii="Times New Roman" w:hAnsi="Times New Roman"/>
          <w:color w:val="000000"/>
          <w:sz w:val="24"/>
          <w:szCs w:val="24"/>
        </w:rPr>
        <w:t>– zawierających informacje, w tym dane osobowe, niezbędne do weryfikacji zatrudnienia na podstawie stosunku pracy, w szczególności imię i nazwisko zatrudnionego pracownika, datę zawarcia umowy o pracę, rodzaj umowy o pracę i zakres obowiązków pracownika</w:t>
      </w:r>
      <w:r w:rsidR="00370D6A" w:rsidRPr="003248CD">
        <w:rPr>
          <w:rFonts w:ascii="Times New Roman" w:hAnsi="Times New Roman"/>
          <w:color w:val="000000"/>
          <w:sz w:val="24"/>
          <w:szCs w:val="24"/>
        </w:rPr>
        <w:t xml:space="preserve"> – inne dane osobowe pracowników występujące w przedłożonych dokumentach mogą być zanonimizowane;</w:t>
      </w:r>
    </w:p>
    <w:p w14:paraId="54C20AB7" w14:textId="77777777" w:rsidR="00E05A94" w:rsidRPr="003248CD" w:rsidRDefault="009E6F8A" w:rsidP="00F24594">
      <w:pPr>
        <w:numPr>
          <w:ilvl w:val="0"/>
          <w:numId w:val="28"/>
        </w:numPr>
        <w:shd w:val="clear" w:color="auto" w:fill="FFFFFF"/>
        <w:spacing w:after="0" w:line="360" w:lineRule="auto"/>
        <w:ind w:left="851" w:right="57" w:hanging="425"/>
        <w:jc w:val="both"/>
        <w:rPr>
          <w:rFonts w:ascii="Times New Roman" w:hAnsi="Times New Roman"/>
          <w:sz w:val="24"/>
          <w:szCs w:val="24"/>
        </w:rPr>
      </w:pPr>
      <w:r w:rsidRPr="003248CD">
        <w:rPr>
          <w:rFonts w:ascii="Times New Roman" w:hAnsi="Times New Roman"/>
          <w:sz w:val="24"/>
          <w:szCs w:val="24"/>
        </w:rPr>
        <w:t xml:space="preserve">złożenia w wyznaczonym terminie </w:t>
      </w:r>
      <w:r w:rsidR="00F453EE" w:rsidRPr="003248CD">
        <w:rPr>
          <w:rFonts w:ascii="Times New Roman" w:hAnsi="Times New Roman"/>
          <w:sz w:val="24"/>
          <w:szCs w:val="24"/>
        </w:rPr>
        <w:t>wyjaśnień w przypadku wątpliwości w</w:t>
      </w:r>
      <w:r w:rsidR="00344B3F" w:rsidRPr="003248CD">
        <w:rPr>
          <w:rFonts w:ascii="Times New Roman" w:hAnsi="Times New Roman"/>
          <w:sz w:val="24"/>
          <w:szCs w:val="24"/>
        </w:rPr>
        <w:t xml:space="preserve"> </w:t>
      </w:r>
      <w:r w:rsidR="00F453EE" w:rsidRPr="003248CD">
        <w:rPr>
          <w:rFonts w:ascii="Times New Roman" w:hAnsi="Times New Roman"/>
          <w:sz w:val="24"/>
          <w:szCs w:val="24"/>
        </w:rPr>
        <w:t>zakresie potwierdzenia spełniania tego wymogu</w:t>
      </w:r>
      <w:r w:rsidR="00344B3F" w:rsidRPr="003248CD">
        <w:rPr>
          <w:rFonts w:ascii="Times New Roman" w:hAnsi="Times New Roman"/>
          <w:sz w:val="24"/>
          <w:szCs w:val="24"/>
        </w:rPr>
        <w:t>.</w:t>
      </w:r>
      <w:r w:rsidR="00E05A94" w:rsidRPr="003248CD">
        <w:rPr>
          <w:rFonts w:ascii="Times New Roman" w:hAnsi="Times New Roman"/>
          <w:color w:val="000000"/>
          <w:sz w:val="24"/>
          <w:szCs w:val="24"/>
        </w:rPr>
        <w:t xml:space="preserve"> </w:t>
      </w:r>
    </w:p>
    <w:p w14:paraId="3321DF41" w14:textId="1CA0837B" w:rsidR="00AA1001" w:rsidRPr="003248CD" w:rsidRDefault="00874037" w:rsidP="005459E8">
      <w:pPr>
        <w:numPr>
          <w:ilvl w:val="0"/>
          <w:numId w:val="108"/>
        </w:numPr>
        <w:shd w:val="clear" w:color="auto" w:fill="FFFFFF"/>
        <w:spacing w:after="0" w:line="360" w:lineRule="auto"/>
        <w:ind w:left="426" w:right="57" w:hanging="426"/>
        <w:jc w:val="both"/>
        <w:rPr>
          <w:rFonts w:ascii="Times New Roman" w:eastAsia="Times New Roman" w:hAnsi="Times New Roman"/>
          <w:sz w:val="24"/>
          <w:szCs w:val="24"/>
        </w:rPr>
      </w:pPr>
      <w:bookmarkStart w:id="62" w:name="_Ref121218762"/>
      <w:r w:rsidRPr="003248CD">
        <w:rPr>
          <w:rFonts w:ascii="Times New Roman" w:hAnsi="Times New Roman"/>
          <w:color w:val="000000"/>
          <w:sz w:val="24"/>
          <w:szCs w:val="24"/>
        </w:rPr>
        <w:t>Czynności kontrolne, o których mowa w ust</w:t>
      </w:r>
      <w:r w:rsidR="005459E8">
        <w:rPr>
          <w:rFonts w:ascii="Times New Roman" w:hAnsi="Times New Roman"/>
          <w:color w:val="000000"/>
          <w:sz w:val="24"/>
          <w:szCs w:val="24"/>
        </w:rPr>
        <w:t>.</w:t>
      </w:r>
      <w:r w:rsidR="00FE3F79">
        <w:rPr>
          <w:rFonts w:ascii="Times New Roman" w:hAnsi="Times New Roman"/>
          <w:color w:val="000000"/>
          <w:sz w:val="24"/>
          <w:szCs w:val="24"/>
        </w:rPr>
        <w:t xml:space="preserve"> 13</w:t>
      </w:r>
      <w:r w:rsidRPr="003248CD">
        <w:rPr>
          <w:rFonts w:ascii="Times New Roman" w:hAnsi="Times New Roman"/>
          <w:color w:val="000000"/>
          <w:sz w:val="24"/>
          <w:szCs w:val="24"/>
        </w:rPr>
        <w:t xml:space="preserve"> mogą być wykonywane w miejscu wykonywania </w:t>
      </w:r>
      <w:r w:rsidR="00344B3F" w:rsidRPr="003248CD">
        <w:rPr>
          <w:rFonts w:ascii="Times New Roman" w:hAnsi="Times New Roman"/>
          <w:color w:val="000000"/>
          <w:sz w:val="24"/>
          <w:szCs w:val="24"/>
        </w:rPr>
        <w:t xml:space="preserve">przedmiotu </w:t>
      </w:r>
      <w:r w:rsidRPr="003248CD">
        <w:rPr>
          <w:rFonts w:ascii="Times New Roman" w:hAnsi="Times New Roman"/>
          <w:color w:val="000000"/>
          <w:sz w:val="24"/>
          <w:szCs w:val="24"/>
        </w:rPr>
        <w:t xml:space="preserve">umowy. </w:t>
      </w:r>
      <w:r w:rsidR="001F72B8" w:rsidRPr="003248CD">
        <w:rPr>
          <w:rFonts w:ascii="Times New Roman" w:hAnsi="Times New Roman"/>
          <w:color w:val="000000"/>
          <w:sz w:val="24"/>
          <w:szCs w:val="24"/>
        </w:rPr>
        <w:t xml:space="preserve">Z kontroli przeprowadzonej przez Zamawiającego </w:t>
      </w:r>
      <w:r w:rsidR="001F72B8" w:rsidRPr="003248CD">
        <w:rPr>
          <w:rFonts w:ascii="Times New Roman" w:hAnsi="Times New Roman"/>
          <w:sz w:val="24"/>
          <w:szCs w:val="24"/>
        </w:rPr>
        <w:t xml:space="preserve">w </w:t>
      </w:r>
      <w:r w:rsidR="001F72B8" w:rsidRPr="003248CD">
        <w:rPr>
          <w:rFonts w:ascii="Times New Roman" w:hAnsi="Times New Roman"/>
          <w:color w:val="000000"/>
          <w:sz w:val="24"/>
          <w:szCs w:val="24"/>
        </w:rPr>
        <w:t xml:space="preserve">miejscu wykonywania przedmiotu umowy wymaga się sporządzenia </w:t>
      </w:r>
      <w:r w:rsidR="001F72B8" w:rsidRPr="003248CD">
        <w:rPr>
          <w:rFonts w:ascii="Times New Roman" w:hAnsi="Times New Roman"/>
          <w:sz w:val="24"/>
          <w:szCs w:val="24"/>
        </w:rPr>
        <w:t>protokołu potwierdzającego stan faktyczny</w:t>
      </w:r>
      <w:r w:rsidR="00FE3F79">
        <w:rPr>
          <w:rFonts w:ascii="Times New Roman" w:hAnsi="Times New Roman"/>
          <w:sz w:val="24"/>
          <w:szCs w:val="24"/>
        </w:rPr>
        <w:t xml:space="preserve"> </w:t>
      </w:r>
      <w:r w:rsidR="00FE3F79">
        <w:rPr>
          <w:rFonts w:ascii="Times New Roman" w:hAnsi="Times New Roman"/>
          <w:sz w:val="24"/>
          <w:szCs w:val="24"/>
        </w:rPr>
        <w:br/>
      </w:r>
      <w:r w:rsidR="001F72B8" w:rsidRPr="003248CD">
        <w:rPr>
          <w:rFonts w:ascii="Times New Roman" w:hAnsi="Times New Roman"/>
          <w:sz w:val="24"/>
          <w:szCs w:val="24"/>
        </w:rPr>
        <w:t>i okazane dokumenty</w:t>
      </w:r>
      <w:r w:rsidR="00D2390C" w:rsidRPr="003248CD">
        <w:rPr>
          <w:rFonts w:ascii="Times New Roman" w:hAnsi="Times New Roman"/>
          <w:sz w:val="24"/>
          <w:szCs w:val="24"/>
        </w:rPr>
        <w:t xml:space="preserve">. Zamawiający może wyznaczyć termin do przedłożenia </w:t>
      </w:r>
      <w:r w:rsidR="0086000E" w:rsidRPr="003248CD">
        <w:rPr>
          <w:rFonts w:ascii="Times New Roman" w:hAnsi="Times New Roman"/>
          <w:sz w:val="24"/>
          <w:szCs w:val="24"/>
        </w:rPr>
        <w:t xml:space="preserve">przez Wykonawcę </w:t>
      </w:r>
      <w:r w:rsidR="00D2390C" w:rsidRPr="003248CD">
        <w:rPr>
          <w:rFonts w:ascii="Times New Roman" w:hAnsi="Times New Roman"/>
          <w:sz w:val="24"/>
          <w:szCs w:val="24"/>
        </w:rPr>
        <w:t>stosownych dokumentów w razie ich braku w miejscu wykonywania przedmiotu umowy.</w:t>
      </w:r>
      <w:bookmarkEnd w:id="62"/>
    </w:p>
    <w:p w14:paraId="357E931C" w14:textId="1CD2ACF2" w:rsidR="009D77DC" w:rsidRPr="003248CD" w:rsidRDefault="009D77DC" w:rsidP="005459E8">
      <w:pPr>
        <w:numPr>
          <w:ilvl w:val="0"/>
          <w:numId w:val="108"/>
        </w:numPr>
        <w:shd w:val="clear" w:color="auto" w:fill="FFFFFF"/>
        <w:spacing w:after="0" w:line="360" w:lineRule="auto"/>
        <w:ind w:left="425" w:right="57" w:hanging="426"/>
        <w:jc w:val="both"/>
        <w:rPr>
          <w:rFonts w:ascii="Times New Roman" w:hAnsi="Times New Roman"/>
          <w:color w:val="000000"/>
          <w:sz w:val="24"/>
          <w:szCs w:val="24"/>
        </w:rPr>
      </w:pPr>
      <w:r w:rsidRPr="003248CD">
        <w:rPr>
          <w:rFonts w:ascii="Times New Roman" w:hAnsi="Times New Roman"/>
          <w:color w:val="000000"/>
          <w:sz w:val="24"/>
          <w:szCs w:val="24"/>
        </w:rPr>
        <w:t xml:space="preserve">Zamawiający </w:t>
      </w:r>
      <w:r w:rsidRPr="004E20A9">
        <w:rPr>
          <w:rFonts w:ascii="Times New Roman" w:hAnsi="Times New Roman"/>
          <w:sz w:val="24"/>
          <w:szCs w:val="24"/>
        </w:rPr>
        <w:t xml:space="preserve">upoważnia ……. do </w:t>
      </w:r>
      <w:r w:rsidRPr="003248CD">
        <w:rPr>
          <w:rFonts w:ascii="Times New Roman" w:hAnsi="Times New Roman"/>
          <w:color w:val="000000"/>
          <w:sz w:val="24"/>
          <w:szCs w:val="24"/>
        </w:rPr>
        <w:t xml:space="preserve">czynności wynikających z ust. </w:t>
      </w:r>
      <w:r w:rsidR="00041A8C" w:rsidRPr="003248CD">
        <w:rPr>
          <w:rFonts w:ascii="Times New Roman" w:hAnsi="Times New Roman"/>
          <w:color w:val="000000"/>
          <w:sz w:val="24"/>
          <w:szCs w:val="24"/>
        </w:rPr>
        <w:fldChar w:fldCharType="begin"/>
      </w:r>
      <w:r w:rsidR="00041A8C" w:rsidRPr="003248CD">
        <w:rPr>
          <w:rFonts w:ascii="Times New Roman" w:hAnsi="Times New Roman"/>
          <w:color w:val="000000"/>
          <w:sz w:val="24"/>
          <w:szCs w:val="24"/>
        </w:rPr>
        <w:instrText xml:space="preserve"> REF _Ref121218742 \r \h  \* MERGEFORMAT </w:instrText>
      </w:r>
      <w:r w:rsidR="00041A8C" w:rsidRPr="003248CD">
        <w:rPr>
          <w:rFonts w:ascii="Times New Roman" w:hAnsi="Times New Roman"/>
          <w:color w:val="000000"/>
          <w:sz w:val="24"/>
          <w:szCs w:val="24"/>
        </w:rPr>
      </w:r>
      <w:r w:rsidR="00041A8C" w:rsidRPr="003248CD">
        <w:rPr>
          <w:rFonts w:ascii="Times New Roman" w:hAnsi="Times New Roman"/>
          <w:color w:val="000000"/>
          <w:sz w:val="24"/>
          <w:szCs w:val="24"/>
        </w:rPr>
        <w:fldChar w:fldCharType="separate"/>
      </w:r>
      <w:r w:rsidR="00B27D18">
        <w:rPr>
          <w:rFonts w:ascii="Times New Roman" w:hAnsi="Times New Roman"/>
          <w:color w:val="000000"/>
          <w:sz w:val="24"/>
          <w:szCs w:val="24"/>
        </w:rPr>
        <w:t>13</w:t>
      </w:r>
      <w:r w:rsidR="00041A8C" w:rsidRPr="003248CD">
        <w:rPr>
          <w:rFonts w:ascii="Times New Roman" w:hAnsi="Times New Roman"/>
          <w:color w:val="000000"/>
          <w:sz w:val="24"/>
          <w:szCs w:val="24"/>
        </w:rPr>
        <w:fldChar w:fldCharType="end"/>
      </w:r>
      <w:r w:rsidR="00361788" w:rsidRPr="003248CD">
        <w:rPr>
          <w:rFonts w:ascii="Times New Roman" w:hAnsi="Times New Roman"/>
          <w:color w:val="000000"/>
          <w:sz w:val="24"/>
          <w:szCs w:val="24"/>
        </w:rPr>
        <w:t xml:space="preserve"> i ust. </w:t>
      </w:r>
      <w:r w:rsidR="00041A8C" w:rsidRPr="003248CD">
        <w:rPr>
          <w:rFonts w:ascii="Times New Roman" w:hAnsi="Times New Roman"/>
          <w:color w:val="000000"/>
          <w:sz w:val="24"/>
          <w:szCs w:val="24"/>
        </w:rPr>
        <w:fldChar w:fldCharType="begin"/>
      </w:r>
      <w:r w:rsidR="00041A8C" w:rsidRPr="003248CD">
        <w:rPr>
          <w:rFonts w:ascii="Times New Roman" w:hAnsi="Times New Roman"/>
          <w:color w:val="000000"/>
          <w:sz w:val="24"/>
          <w:szCs w:val="24"/>
        </w:rPr>
        <w:instrText xml:space="preserve"> REF _Ref121218762 \r \h  \* MERGEFORMAT </w:instrText>
      </w:r>
      <w:r w:rsidR="00041A8C" w:rsidRPr="003248CD">
        <w:rPr>
          <w:rFonts w:ascii="Times New Roman" w:hAnsi="Times New Roman"/>
          <w:color w:val="000000"/>
          <w:sz w:val="24"/>
          <w:szCs w:val="24"/>
        </w:rPr>
      </w:r>
      <w:r w:rsidR="00041A8C" w:rsidRPr="003248CD">
        <w:rPr>
          <w:rFonts w:ascii="Times New Roman" w:hAnsi="Times New Roman"/>
          <w:color w:val="000000"/>
          <w:sz w:val="24"/>
          <w:szCs w:val="24"/>
        </w:rPr>
        <w:fldChar w:fldCharType="separate"/>
      </w:r>
      <w:r w:rsidR="00B27D18">
        <w:rPr>
          <w:rFonts w:ascii="Times New Roman" w:hAnsi="Times New Roman"/>
          <w:color w:val="000000"/>
          <w:sz w:val="24"/>
          <w:szCs w:val="24"/>
        </w:rPr>
        <w:t>14</w:t>
      </w:r>
      <w:r w:rsidR="00041A8C" w:rsidRPr="003248CD">
        <w:rPr>
          <w:rFonts w:ascii="Times New Roman" w:hAnsi="Times New Roman"/>
          <w:color w:val="000000"/>
          <w:sz w:val="24"/>
          <w:szCs w:val="24"/>
        </w:rPr>
        <w:fldChar w:fldCharType="end"/>
      </w:r>
      <w:r w:rsidRPr="003248CD">
        <w:rPr>
          <w:rFonts w:ascii="Times New Roman" w:hAnsi="Times New Roman"/>
          <w:color w:val="000000"/>
          <w:sz w:val="24"/>
          <w:szCs w:val="24"/>
        </w:rPr>
        <w:t>.</w:t>
      </w:r>
    </w:p>
    <w:p w14:paraId="53DE727C" w14:textId="5E08F0E7" w:rsidR="00FD57EE" w:rsidRPr="003248CD" w:rsidRDefault="00467A8D" w:rsidP="005459E8">
      <w:pPr>
        <w:numPr>
          <w:ilvl w:val="0"/>
          <w:numId w:val="108"/>
        </w:numPr>
        <w:shd w:val="clear" w:color="auto" w:fill="FFFFFF"/>
        <w:spacing w:after="0" w:line="360" w:lineRule="auto"/>
        <w:ind w:left="425" w:right="57" w:hanging="426"/>
        <w:jc w:val="both"/>
        <w:rPr>
          <w:rFonts w:ascii="Times New Roman" w:hAnsi="Times New Roman"/>
          <w:sz w:val="24"/>
          <w:szCs w:val="24"/>
        </w:rPr>
      </w:pPr>
      <w:bookmarkStart w:id="63" w:name="Odstapienie_zatrudnienie_na_umowe"/>
      <w:bookmarkStart w:id="64" w:name="_Ref121302549"/>
      <w:bookmarkEnd w:id="63"/>
      <w:r w:rsidRPr="003248CD">
        <w:rPr>
          <w:rFonts w:ascii="Times New Roman" w:hAnsi="Times New Roman"/>
          <w:sz w:val="24"/>
          <w:szCs w:val="24"/>
        </w:rPr>
        <w:t>Nieprzedłożenie przez Wykonawcę dokumentów</w:t>
      </w:r>
      <w:r w:rsidR="00E871F5" w:rsidRPr="003248CD">
        <w:rPr>
          <w:rFonts w:ascii="Times New Roman" w:hAnsi="Times New Roman"/>
          <w:sz w:val="24"/>
          <w:szCs w:val="24"/>
        </w:rPr>
        <w:t xml:space="preserve"> i/lub wyjaśnień</w:t>
      </w:r>
      <w:r w:rsidRPr="003248CD">
        <w:rPr>
          <w:rFonts w:ascii="Times New Roman" w:hAnsi="Times New Roman"/>
          <w:sz w:val="24"/>
          <w:szCs w:val="24"/>
        </w:rPr>
        <w:t xml:space="preserve"> określonych w ust. </w:t>
      </w:r>
      <w:r w:rsidR="00041A8C" w:rsidRPr="003248CD">
        <w:rPr>
          <w:rFonts w:ascii="Times New Roman" w:hAnsi="Times New Roman"/>
          <w:sz w:val="24"/>
          <w:szCs w:val="24"/>
        </w:rPr>
        <w:fldChar w:fldCharType="begin"/>
      </w:r>
      <w:r w:rsidR="00041A8C" w:rsidRPr="003248CD">
        <w:rPr>
          <w:rFonts w:ascii="Times New Roman" w:hAnsi="Times New Roman"/>
          <w:sz w:val="24"/>
          <w:szCs w:val="24"/>
        </w:rPr>
        <w:instrText xml:space="preserve"> REF _Ref121218742 \r \h  \* MERGEFORMAT </w:instrText>
      </w:r>
      <w:r w:rsidR="00041A8C" w:rsidRPr="003248CD">
        <w:rPr>
          <w:rFonts w:ascii="Times New Roman" w:hAnsi="Times New Roman"/>
          <w:sz w:val="24"/>
          <w:szCs w:val="24"/>
        </w:rPr>
      </w:r>
      <w:r w:rsidR="00041A8C" w:rsidRPr="003248CD">
        <w:rPr>
          <w:rFonts w:ascii="Times New Roman" w:hAnsi="Times New Roman"/>
          <w:sz w:val="24"/>
          <w:szCs w:val="24"/>
        </w:rPr>
        <w:fldChar w:fldCharType="separate"/>
      </w:r>
      <w:r w:rsidR="00B27D18">
        <w:rPr>
          <w:rFonts w:ascii="Times New Roman" w:hAnsi="Times New Roman"/>
          <w:sz w:val="24"/>
          <w:szCs w:val="24"/>
        </w:rPr>
        <w:t>13</w:t>
      </w:r>
      <w:r w:rsidR="00041A8C" w:rsidRPr="003248CD">
        <w:rPr>
          <w:rFonts w:ascii="Times New Roman" w:hAnsi="Times New Roman"/>
          <w:sz w:val="24"/>
          <w:szCs w:val="24"/>
        </w:rPr>
        <w:fldChar w:fldCharType="end"/>
      </w:r>
      <w:r w:rsidR="001F72B8" w:rsidRPr="003248CD">
        <w:rPr>
          <w:rFonts w:ascii="Times New Roman" w:hAnsi="Times New Roman"/>
          <w:sz w:val="24"/>
          <w:szCs w:val="24"/>
        </w:rPr>
        <w:t xml:space="preserve"> i ust. </w:t>
      </w:r>
      <w:r w:rsidR="00041A8C" w:rsidRPr="003248CD">
        <w:rPr>
          <w:rFonts w:ascii="Times New Roman" w:hAnsi="Times New Roman"/>
          <w:sz w:val="24"/>
          <w:szCs w:val="24"/>
        </w:rPr>
        <w:fldChar w:fldCharType="begin"/>
      </w:r>
      <w:r w:rsidR="00041A8C" w:rsidRPr="003248CD">
        <w:rPr>
          <w:rFonts w:ascii="Times New Roman" w:hAnsi="Times New Roman"/>
          <w:sz w:val="24"/>
          <w:szCs w:val="24"/>
        </w:rPr>
        <w:instrText xml:space="preserve"> REF _Ref121218762 \r \h  \* MERGEFORMAT </w:instrText>
      </w:r>
      <w:r w:rsidR="00041A8C" w:rsidRPr="003248CD">
        <w:rPr>
          <w:rFonts w:ascii="Times New Roman" w:hAnsi="Times New Roman"/>
          <w:sz w:val="24"/>
          <w:szCs w:val="24"/>
        </w:rPr>
      </w:r>
      <w:r w:rsidR="00041A8C" w:rsidRPr="003248CD">
        <w:rPr>
          <w:rFonts w:ascii="Times New Roman" w:hAnsi="Times New Roman"/>
          <w:sz w:val="24"/>
          <w:szCs w:val="24"/>
        </w:rPr>
        <w:fldChar w:fldCharType="separate"/>
      </w:r>
      <w:r w:rsidR="00B27D18">
        <w:rPr>
          <w:rFonts w:ascii="Times New Roman" w:hAnsi="Times New Roman"/>
          <w:sz w:val="24"/>
          <w:szCs w:val="24"/>
        </w:rPr>
        <w:t>14</w:t>
      </w:r>
      <w:r w:rsidR="00041A8C" w:rsidRPr="003248CD">
        <w:rPr>
          <w:rFonts w:ascii="Times New Roman" w:hAnsi="Times New Roman"/>
          <w:sz w:val="24"/>
          <w:szCs w:val="24"/>
        </w:rPr>
        <w:fldChar w:fldCharType="end"/>
      </w:r>
      <w:r w:rsidRPr="003248CD">
        <w:rPr>
          <w:rFonts w:ascii="Times New Roman" w:hAnsi="Times New Roman"/>
          <w:sz w:val="24"/>
          <w:szCs w:val="24"/>
        </w:rPr>
        <w:t>, w terminie wskazanym przez osobę upoważnioną</w:t>
      </w:r>
      <w:r w:rsidR="00F14F78" w:rsidRPr="003248CD">
        <w:rPr>
          <w:rFonts w:ascii="Times New Roman" w:hAnsi="Times New Roman"/>
          <w:sz w:val="24"/>
          <w:szCs w:val="24"/>
        </w:rPr>
        <w:t xml:space="preserve"> może</w:t>
      </w:r>
      <w:r w:rsidRPr="003248CD">
        <w:rPr>
          <w:rFonts w:ascii="Times New Roman" w:hAnsi="Times New Roman"/>
          <w:sz w:val="24"/>
          <w:szCs w:val="24"/>
        </w:rPr>
        <w:t xml:space="preserve"> stanowi</w:t>
      </w:r>
      <w:r w:rsidR="00F14F78" w:rsidRPr="003248CD">
        <w:rPr>
          <w:rFonts w:ascii="Times New Roman" w:hAnsi="Times New Roman"/>
          <w:sz w:val="24"/>
          <w:szCs w:val="24"/>
        </w:rPr>
        <w:t>ć</w:t>
      </w:r>
      <w:r w:rsidRPr="003248CD">
        <w:rPr>
          <w:rFonts w:ascii="Times New Roman" w:hAnsi="Times New Roman"/>
          <w:sz w:val="24"/>
          <w:szCs w:val="24"/>
        </w:rPr>
        <w:t xml:space="preserve"> podstawę do odstąpieni</w:t>
      </w:r>
      <w:r w:rsidR="00F14F78" w:rsidRPr="003248CD">
        <w:rPr>
          <w:rFonts w:ascii="Times New Roman" w:hAnsi="Times New Roman"/>
          <w:sz w:val="24"/>
          <w:szCs w:val="24"/>
        </w:rPr>
        <w:t>a od umowy</w:t>
      </w:r>
      <w:r w:rsidR="00583984" w:rsidRPr="003248CD">
        <w:rPr>
          <w:rFonts w:ascii="Times New Roman" w:hAnsi="Times New Roman"/>
          <w:sz w:val="24"/>
          <w:szCs w:val="24"/>
        </w:rPr>
        <w:t xml:space="preserve"> przez Zamawiającego z winy Wykonawcy</w:t>
      </w:r>
      <w:r w:rsidR="00FD57EE" w:rsidRPr="003248CD">
        <w:rPr>
          <w:rFonts w:ascii="Times New Roman" w:hAnsi="Times New Roman"/>
          <w:sz w:val="24"/>
          <w:szCs w:val="24"/>
        </w:rPr>
        <w:t xml:space="preserve">. Odstąpienie powinno być dokonane na </w:t>
      </w:r>
      <w:r w:rsidR="00FD57EE" w:rsidRPr="003248CD">
        <w:rPr>
          <w:rFonts w:ascii="Times New Roman" w:hAnsi="Times New Roman"/>
          <w:sz w:val="24"/>
          <w:szCs w:val="24"/>
        </w:rPr>
        <w:lastRenderedPageBreak/>
        <w:t>piśmie, w terminie 30 dni od bezskutecznego upływu terminu na przedłożenie tych dokumentów</w:t>
      </w:r>
      <w:r w:rsidR="00E871F5" w:rsidRPr="003248CD">
        <w:rPr>
          <w:rFonts w:ascii="Times New Roman" w:hAnsi="Times New Roman"/>
          <w:sz w:val="24"/>
          <w:szCs w:val="24"/>
        </w:rPr>
        <w:t xml:space="preserve"> i/lub wyjaśnień.</w:t>
      </w:r>
      <w:bookmarkEnd w:id="64"/>
    </w:p>
    <w:p w14:paraId="17DAECAB" w14:textId="77777777" w:rsidR="00467A8D" w:rsidRPr="003248CD" w:rsidRDefault="00467A8D" w:rsidP="005459E8">
      <w:pPr>
        <w:numPr>
          <w:ilvl w:val="0"/>
          <w:numId w:val="108"/>
        </w:numPr>
        <w:shd w:val="clear" w:color="auto" w:fill="FFFFFF"/>
        <w:spacing w:after="0" w:line="360" w:lineRule="auto"/>
        <w:ind w:left="426" w:right="57" w:hanging="426"/>
        <w:jc w:val="both"/>
        <w:rPr>
          <w:rFonts w:ascii="Times New Roman" w:eastAsia="Times New Roman" w:hAnsi="Times New Roman"/>
          <w:sz w:val="24"/>
          <w:szCs w:val="24"/>
        </w:rPr>
      </w:pPr>
      <w:bookmarkStart w:id="65" w:name="Badanie_probek"/>
      <w:bookmarkStart w:id="66" w:name="_Ref121302377"/>
      <w:bookmarkEnd w:id="65"/>
      <w:r w:rsidRPr="003248CD">
        <w:rPr>
          <w:rFonts w:ascii="Times New Roman" w:hAnsi="Times New Roman"/>
          <w:sz w:val="24"/>
          <w:szCs w:val="24"/>
        </w:rPr>
        <w:t xml:space="preserve">Wykonawca jest zobowiązany do umożliwienia Zamawiającemu pobrania próbek </w:t>
      </w:r>
      <w:r w:rsidR="004A52B4" w:rsidRPr="003248CD">
        <w:rPr>
          <w:rFonts w:ascii="Times New Roman" w:hAnsi="Times New Roman"/>
          <w:sz w:val="24"/>
          <w:szCs w:val="24"/>
        </w:rPr>
        <w:br/>
      </w:r>
      <w:r w:rsidRPr="003248CD">
        <w:rPr>
          <w:rFonts w:ascii="Times New Roman" w:hAnsi="Times New Roman"/>
          <w:sz w:val="24"/>
          <w:szCs w:val="24"/>
        </w:rPr>
        <w:t xml:space="preserve">z dostarczonych i wbudowanych materiałów oraz wykonanych elementów w każdym czasie </w:t>
      </w:r>
      <w:r w:rsidR="004A52B4" w:rsidRPr="003248CD">
        <w:rPr>
          <w:rFonts w:ascii="Times New Roman" w:hAnsi="Times New Roman"/>
          <w:sz w:val="24"/>
          <w:szCs w:val="24"/>
        </w:rPr>
        <w:br/>
      </w:r>
      <w:r w:rsidRPr="003248CD">
        <w:rPr>
          <w:rFonts w:ascii="Times New Roman" w:hAnsi="Times New Roman"/>
          <w:sz w:val="24"/>
          <w:szCs w:val="24"/>
        </w:rPr>
        <w:t>w terminie ustalonym przez Zamawiającego. Wykonawca jest zobowiązany do wymiany materiałów lub elementów zawierających wady ujawnione w wyniku badań wykonanych przez Zamawiającego na nowe z okazaniem wyników badań próbek nowych elementów wykonanych przez laboratorium wskazane przez Zamawiającego.</w:t>
      </w:r>
      <w:bookmarkEnd w:id="66"/>
    </w:p>
    <w:p w14:paraId="5300CE70" w14:textId="3ECF462E" w:rsidR="00467A8D" w:rsidRPr="001F5DFC" w:rsidRDefault="00467A8D" w:rsidP="005459E8">
      <w:pPr>
        <w:pStyle w:val="Bezodstpw"/>
        <w:numPr>
          <w:ilvl w:val="0"/>
          <w:numId w:val="108"/>
        </w:numPr>
        <w:tabs>
          <w:tab w:val="left" w:pos="0"/>
        </w:tabs>
        <w:spacing w:line="360" w:lineRule="auto"/>
        <w:ind w:left="426"/>
        <w:rPr>
          <w:rFonts w:eastAsia="Times New Roman"/>
          <w:szCs w:val="24"/>
        </w:rPr>
      </w:pPr>
      <w:bookmarkStart w:id="67" w:name="Kryteria_elektromobilnosc"/>
      <w:bookmarkEnd w:id="67"/>
      <w:r w:rsidRPr="001F5DFC">
        <w:rPr>
          <w:rFonts w:eastAsia="Times New Roman"/>
          <w:szCs w:val="24"/>
        </w:rPr>
        <w:t>Roboty wykonywane będą na czynnym obiekcie i Wykonawca zobowiązany jest prowadzić prace w sposób umożliwiający wykonywanie statutowych zadań użytkownika obiektu przez cały okres prowadzenia robót. Wobec powyższego teren robót, na którym będą prowadzone roboty budowlane powinien być zabezpieczony w sposób umożliwiający prawidłowe i bezpieczne użytkowanie obiektu.</w:t>
      </w:r>
    </w:p>
    <w:p w14:paraId="60FC7275" w14:textId="77777777" w:rsidR="000B511E" w:rsidRPr="003248CD" w:rsidRDefault="000B511E" w:rsidP="000B511E">
      <w:pPr>
        <w:pStyle w:val="Tekstpodstawowy"/>
        <w:tabs>
          <w:tab w:val="left" w:pos="709"/>
        </w:tabs>
        <w:suppressAutoHyphens w:val="0"/>
        <w:spacing w:line="360" w:lineRule="auto"/>
        <w:ind w:left="360"/>
        <w:rPr>
          <w:rFonts w:eastAsia="SimSun"/>
        </w:rPr>
      </w:pPr>
    </w:p>
    <w:p w14:paraId="4FBFCF31" w14:textId="18F7E182" w:rsidR="000E37E8" w:rsidRPr="003248CD" w:rsidRDefault="000E37E8" w:rsidP="004F0E93">
      <w:pPr>
        <w:pStyle w:val="Nagwek1"/>
        <w:spacing w:before="0" w:after="0" w:line="360" w:lineRule="auto"/>
        <w:rPr>
          <w:rFonts w:ascii="Times New Roman" w:eastAsia="SimSun" w:hAnsi="Times New Roman" w:cs="Times New Roman"/>
          <w:szCs w:val="24"/>
          <w:lang w:bidi="en-US"/>
        </w:rPr>
      </w:pPr>
      <w:bookmarkStart w:id="68" w:name="_§_13_PODWYKONAWCY"/>
      <w:bookmarkStart w:id="69" w:name="_Toc199842748"/>
      <w:bookmarkEnd w:id="68"/>
      <w:r w:rsidRPr="003248CD">
        <w:rPr>
          <w:rFonts w:ascii="Times New Roman" w:eastAsia="SimSun" w:hAnsi="Times New Roman" w:cs="Times New Roman"/>
          <w:szCs w:val="24"/>
        </w:rPr>
        <w:t>§</w:t>
      </w:r>
      <w:r w:rsidR="00C62F78" w:rsidRPr="003248CD">
        <w:rPr>
          <w:rFonts w:ascii="Times New Roman" w:eastAsia="SimSun" w:hAnsi="Times New Roman" w:cs="Times New Roman"/>
          <w:szCs w:val="24"/>
        </w:rPr>
        <w:t xml:space="preserve"> 1</w:t>
      </w:r>
      <w:r w:rsidR="004E5C29">
        <w:rPr>
          <w:rFonts w:ascii="Times New Roman" w:eastAsia="SimSun" w:hAnsi="Times New Roman" w:cs="Times New Roman"/>
          <w:szCs w:val="24"/>
        </w:rPr>
        <w:t>2</w:t>
      </w:r>
      <w:r w:rsidR="00793AAD"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PODWYKONAWCY</w:t>
      </w:r>
      <w:bookmarkEnd w:id="69"/>
    </w:p>
    <w:p w14:paraId="0C7C58BB" w14:textId="1264C331" w:rsidR="000E37E8" w:rsidRPr="003248CD" w:rsidRDefault="005E3F41"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color w:val="FF0000"/>
          <w:kern w:val="3"/>
          <w:sz w:val="24"/>
          <w:szCs w:val="24"/>
          <w:lang w:bidi="en-US"/>
        </w:rPr>
      </w:pPr>
      <w:bookmarkStart w:id="70" w:name="_Ref121302314"/>
      <w:r w:rsidRPr="003248CD">
        <w:rPr>
          <w:rFonts w:ascii="Times New Roman" w:hAnsi="Times New Roman"/>
          <w:sz w:val="24"/>
          <w:szCs w:val="24"/>
        </w:rPr>
        <w:t xml:space="preserve">W trakcie wykonywania umowy </w:t>
      </w:r>
      <w:r w:rsidR="000E37E8" w:rsidRPr="003248CD">
        <w:rPr>
          <w:rFonts w:ascii="Times New Roman" w:hAnsi="Times New Roman"/>
          <w:sz w:val="24"/>
          <w:szCs w:val="24"/>
        </w:rPr>
        <w:t>Wykonawca może powierzyć wykonanie części umowy podwykonawcy</w:t>
      </w:r>
      <w:bookmarkEnd w:id="70"/>
      <w:r w:rsidR="005B6048">
        <w:rPr>
          <w:rFonts w:ascii="Times New Roman" w:hAnsi="Times New Roman"/>
          <w:sz w:val="24"/>
          <w:szCs w:val="24"/>
        </w:rPr>
        <w:t>.</w:t>
      </w:r>
    </w:p>
    <w:p w14:paraId="1964ADD1" w14:textId="77777777" w:rsidR="000E37E8" w:rsidRPr="003248CD"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color w:val="FF0000"/>
          <w:kern w:val="3"/>
          <w:sz w:val="24"/>
          <w:szCs w:val="24"/>
          <w:lang w:bidi="en-US"/>
        </w:rPr>
      </w:pPr>
      <w:bookmarkStart w:id="71" w:name="_Ref121303915"/>
      <w:r w:rsidRPr="003248CD">
        <w:rPr>
          <w:rFonts w:ascii="Times New Roman" w:hAnsi="Times New Roman"/>
          <w:sz w:val="24"/>
          <w:szCs w:val="24"/>
          <w:lang w:eastAsia="pl-PL"/>
        </w:rPr>
        <w:t xml:space="preserve">Wykonawca jest zobowiązany do </w:t>
      </w:r>
      <w:r w:rsidRPr="003248CD">
        <w:rPr>
          <w:rFonts w:ascii="Times New Roman" w:hAnsi="Times New Roman"/>
          <w:sz w:val="24"/>
          <w:szCs w:val="24"/>
        </w:rPr>
        <w:t>przedkładania Zamawiającemu:</w:t>
      </w:r>
      <w:bookmarkEnd w:id="71"/>
    </w:p>
    <w:p w14:paraId="466CE106" w14:textId="4539B110" w:rsidR="000E37E8" w:rsidRPr="003248CD"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projektu umowy o podwykonawstwo, której przedmiotem są roboty budowlane</w:t>
      </w:r>
      <w:r w:rsidR="007F350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a także projektu jej zmiany – na co najm</w:t>
      </w:r>
      <w:r w:rsidRPr="005459E8">
        <w:rPr>
          <w:rFonts w:ascii="Times New Roman" w:hAnsi="Times New Roman" w:cs="Times New Roman"/>
          <w:sz w:val="24"/>
          <w:szCs w:val="24"/>
          <w:lang w:val="pl-PL"/>
        </w:rPr>
        <w:t xml:space="preserve">niej </w:t>
      </w:r>
      <w:r w:rsidR="005459E8" w:rsidRPr="005459E8">
        <w:rPr>
          <w:rFonts w:ascii="Times New Roman" w:hAnsi="Times New Roman" w:cs="Times New Roman"/>
          <w:sz w:val="24"/>
          <w:szCs w:val="24"/>
          <w:lang w:val="pl-PL"/>
        </w:rPr>
        <w:t>15</w:t>
      </w:r>
      <w:r w:rsidRPr="005459E8">
        <w:rPr>
          <w:rFonts w:ascii="Times New Roman" w:hAnsi="Times New Roman" w:cs="Times New Roman"/>
          <w:sz w:val="24"/>
          <w:szCs w:val="24"/>
          <w:lang w:val="pl-PL"/>
        </w:rPr>
        <w:t xml:space="preserve"> dni przed </w:t>
      </w:r>
      <w:r w:rsidRPr="003248CD">
        <w:rPr>
          <w:rFonts w:ascii="Times New Roman" w:hAnsi="Times New Roman" w:cs="Times New Roman"/>
          <w:sz w:val="24"/>
          <w:szCs w:val="24"/>
          <w:lang w:val="pl-PL"/>
        </w:rPr>
        <w:t xml:space="preserve">przewidywanym terminem </w:t>
      </w:r>
      <w:r w:rsidR="00CB437B" w:rsidRPr="003248CD">
        <w:rPr>
          <w:rFonts w:ascii="Times New Roman" w:hAnsi="Times New Roman" w:cs="Times New Roman"/>
          <w:sz w:val="24"/>
          <w:szCs w:val="24"/>
          <w:lang w:val="pl-PL"/>
        </w:rPr>
        <w:t>jej</w:t>
      </w:r>
      <w:r w:rsidRPr="003248CD">
        <w:rPr>
          <w:rFonts w:ascii="Times New Roman" w:hAnsi="Times New Roman" w:cs="Times New Roman"/>
          <w:sz w:val="24"/>
          <w:szCs w:val="24"/>
          <w:lang w:val="pl-PL"/>
        </w:rPr>
        <w:t xml:space="preserve"> zawarcia</w:t>
      </w:r>
      <w:r w:rsidR="00CB437B" w:rsidRPr="003248CD">
        <w:rPr>
          <w:rFonts w:ascii="Times New Roman" w:hAnsi="Times New Roman" w:cs="Times New Roman"/>
          <w:sz w:val="24"/>
          <w:szCs w:val="24"/>
          <w:lang w:val="pl-PL"/>
        </w:rPr>
        <w:t xml:space="preserve"> lub zmiany</w:t>
      </w:r>
      <w:r w:rsidRPr="003248CD">
        <w:rPr>
          <w:rFonts w:ascii="Times New Roman" w:hAnsi="Times New Roman" w:cs="Times New Roman"/>
          <w:sz w:val="24"/>
          <w:szCs w:val="24"/>
          <w:lang w:val="pl-PL"/>
        </w:rPr>
        <w:t>;</w:t>
      </w:r>
    </w:p>
    <w:p w14:paraId="5A018290" w14:textId="77777777" w:rsidR="000E37E8" w:rsidRPr="003248CD"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poświadczonej za zgodność z oryginałem kopii zawartej um</w:t>
      </w:r>
      <w:r w:rsidRPr="005459E8">
        <w:rPr>
          <w:rFonts w:ascii="Times New Roman" w:hAnsi="Times New Roman" w:cs="Times New Roman"/>
          <w:sz w:val="24"/>
          <w:szCs w:val="24"/>
          <w:lang w:val="pl-PL"/>
        </w:rPr>
        <w:t>owy o podwykonawstwo, której przedmiotem s</w:t>
      </w:r>
      <w:r w:rsidR="00D83CDE" w:rsidRPr="005459E8">
        <w:rPr>
          <w:rFonts w:ascii="Times New Roman" w:hAnsi="Times New Roman" w:cs="Times New Roman"/>
          <w:sz w:val="24"/>
          <w:szCs w:val="24"/>
          <w:lang w:val="pl-PL"/>
        </w:rPr>
        <w:t>ą roboty budowlane, i jej zmiany</w:t>
      </w:r>
      <w:r w:rsidR="00CB437B" w:rsidRPr="005459E8">
        <w:rPr>
          <w:rFonts w:ascii="Times New Roman" w:hAnsi="Times New Roman" w:cs="Times New Roman"/>
          <w:sz w:val="24"/>
          <w:szCs w:val="24"/>
          <w:lang w:val="pl-PL"/>
        </w:rPr>
        <w:t xml:space="preserve"> </w:t>
      </w:r>
      <w:r w:rsidRPr="005459E8">
        <w:rPr>
          <w:rFonts w:ascii="Times New Roman" w:hAnsi="Times New Roman" w:cs="Times New Roman"/>
          <w:sz w:val="24"/>
          <w:szCs w:val="24"/>
          <w:lang w:val="pl-PL"/>
        </w:rPr>
        <w:t xml:space="preserve">– w terminie 7 dni od </w:t>
      </w:r>
      <w:r w:rsidRPr="003248CD">
        <w:rPr>
          <w:rFonts w:ascii="Times New Roman" w:hAnsi="Times New Roman" w:cs="Times New Roman"/>
          <w:sz w:val="24"/>
          <w:szCs w:val="24"/>
          <w:lang w:val="pl-PL"/>
        </w:rPr>
        <w:t>dnia jej zawarcia</w:t>
      </w:r>
      <w:r w:rsidR="00CB437B" w:rsidRPr="003248CD">
        <w:rPr>
          <w:rFonts w:ascii="Times New Roman" w:hAnsi="Times New Roman" w:cs="Times New Roman"/>
          <w:sz w:val="24"/>
          <w:szCs w:val="24"/>
          <w:lang w:val="pl-PL"/>
        </w:rPr>
        <w:t xml:space="preserve"> lub zmiany</w:t>
      </w:r>
      <w:r w:rsidRPr="003248CD">
        <w:rPr>
          <w:rFonts w:ascii="Times New Roman" w:hAnsi="Times New Roman" w:cs="Times New Roman"/>
          <w:sz w:val="24"/>
          <w:szCs w:val="24"/>
          <w:lang w:val="pl-PL"/>
        </w:rPr>
        <w:t>;</w:t>
      </w:r>
    </w:p>
    <w:p w14:paraId="06FAB0EC" w14:textId="671EFC3D" w:rsidR="000E37E8" w:rsidRPr="003248CD"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poświadczonej za zgodność z oryginałem kopii zawartej umowy o podwykonawstwo, której przedmiotem są dostawy lub usługi, oraz jej zmian</w:t>
      </w:r>
      <w:r w:rsidR="00CB437B"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 – w </w:t>
      </w:r>
      <w:r w:rsidRPr="005459E8">
        <w:rPr>
          <w:rFonts w:ascii="Times New Roman" w:hAnsi="Times New Roman" w:cs="Times New Roman"/>
          <w:sz w:val="24"/>
          <w:szCs w:val="24"/>
          <w:lang w:val="pl-PL"/>
        </w:rPr>
        <w:t xml:space="preserve">terminie 7 dni od dnia </w:t>
      </w:r>
      <w:r w:rsidRPr="003248CD">
        <w:rPr>
          <w:rFonts w:ascii="Times New Roman" w:hAnsi="Times New Roman" w:cs="Times New Roman"/>
          <w:sz w:val="24"/>
          <w:szCs w:val="24"/>
          <w:lang w:val="pl-PL"/>
        </w:rPr>
        <w:t>jej zawarcia</w:t>
      </w:r>
      <w:r w:rsidR="00CB437B" w:rsidRPr="003248CD">
        <w:rPr>
          <w:rFonts w:ascii="Times New Roman" w:hAnsi="Times New Roman" w:cs="Times New Roman"/>
          <w:sz w:val="24"/>
          <w:szCs w:val="24"/>
          <w:lang w:val="pl-PL"/>
        </w:rPr>
        <w:t xml:space="preserve"> lub zmiany</w:t>
      </w:r>
      <w:r w:rsidRPr="003248CD">
        <w:rPr>
          <w:rFonts w:ascii="Times New Roman" w:hAnsi="Times New Roman" w:cs="Times New Roman"/>
          <w:sz w:val="24"/>
          <w:szCs w:val="24"/>
          <w:lang w:val="pl-PL"/>
        </w:rPr>
        <w:t xml:space="preserve">, z wyłączeniem umów o podwykonawstwo o wartości mniejszej niż 0,5% wartości umowy oraz umów o podwykonawstwo dotyczących </w:t>
      </w:r>
      <w:r w:rsidRPr="003248CD">
        <w:rPr>
          <w:rFonts w:ascii="Times New Roman" w:hAnsi="Times New Roman" w:cs="Times New Roman"/>
          <w:color w:val="000000" w:themeColor="text1"/>
          <w:sz w:val="24"/>
          <w:szCs w:val="24"/>
          <w:lang w:val="pl-PL"/>
        </w:rPr>
        <w:t>dostawy mediów, usług geodezyjnych, geologicznych, opinii, opracowań pr</w:t>
      </w:r>
      <w:r w:rsidRPr="00223FD4">
        <w:rPr>
          <w:rFonts w:ascii="Times New Roman" w:hAnsi="Times New Roman" w:cs="Times New Roman"/>
          <w:sz w:val="24"/>
          <w:szCs w:val="24"/>
          <w:lang w:val="pl-PL"/>
        </w:rPr>
        <w:t>ojektowych, ekspertyz, dostawy materiałów budowlanych i usług sprzętowo-transportowych</w:t>
      </w:r>
      <w:r w:rsidR="00F8321D" w:rsidRPr="00223FD4">
        <w:rPr>
          <w:rFonts w:ascii="Times New Roman" w:hAnsi="Times New Roman" w:cs="Times New Roman"/>
          <w:sz w:val="24"/>
          <w:szCs w:val="24"/>
          <w:lang w:val="pl-PL"/>
        </w:rPr>
        <w:t>;</w:t>
      </w:r>
      <w:r w:rsidRPr="00223FD4">
        <w:rPr>
          <w:rFonts w:ascii="Times New Roman" w:hAnsi="Times New Roman" w:cs="Times New Roman"/>
          <w:sz w:val="24"/>
          <w:szCs w:val="24"/>
          <w:lang w:val="pl-PL"/>
        </w:rPr>
        <w:t xml:space="preserve"> </w:t>
      </w:r>
      <w:r w:rsidR="00F8321D" w:rsidRPr="00223FD4">
        <w:rPr>
          <w:rFonts w:ascii="Times New Roman" w:hAnsi="Times New Roman" w:cs="Times New Roman"/>
          <w:sz w:val="24"/>
          <w:szCs w:val="24"/>
          <w:lang w:val="pl-PL"/>
        </w:rPr>
        <w:t>w</w:t>
      </w:r>
      <w:r w:rsidRPr="00223FD4">
        <w:rPr>
          <w:rFonts w:ascii="Times New Roman" w:hAnsi="Times New Roman" w:cs="Times New Roman"/>
          <w:sz w:val="24"/>
          <w:szCs w:val="24"/>
          <w:lang w:val="pl-PL"/>
        </w:rPr>
        <w:t>yłączenie, o którym mowa w zdaniu pierwszym, nie dotyczy umów o podwykonawstwo o wartości większej niż 50 000 złotych.</w:t>
      </w:r>
    </w:p>
    <w:p w14:paraId="7D0EC3B3" w14:textId="77777777" w:rsidR="000E37E8" w:rsidRPr="003248CD"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color w:val="FF0000"/>
          <w:kern w:val="3"/>
          <w:sz w:val="24"/>
          <w:szCs w:val="24"/>
          <w:lang w:bidi="en-US"/>
        </w:rPr>
      </w:pPr>
      <w:r w:rsidRPr="003248CD">
        <w:rPr>
          <w:rFonts w:ascii="Times New Roman" w:hAnsi="Times New Roman"/>
          <w:sz w:val="24"/>
          <w:szCs w:val="24"/>
        </w:rPr>
        <w:t xml:space="preserve">Zamawiający ma prawo do zgłoszenia zastrzeżeń do projektu umowy o podwykonawstwo, której przedmiotem są roboty budowlane, i do projektu jej zmiany w terminie 7 dni od dnia otrzymania </w:t>
      </w:r>
      <w:r w:rsidRPr="003248CD">
        <w:rPr>
          <w:rFonts w:ascii="Times New Roman" w:hAnsi="Times New Roman"/>
          <w:sz w:val="24"/>
          <w:szCs w:val="24"/>
        </w:rPr>
        <w:lastRenderedPageBreak/>
        <w:t>projektu</w:t>
      </w:r>
      <w:r w:rsidR="00A34903" w:rsidRPr="003248CD">
        <w:rPr>
          <w:rFonts w:ascii="Times New Roman" w:hAnsi="Times New Roman"/>
          <w:sz w:val="24"/>
          <w:szCs w:val="24"/>
        </w:rPr>
        <w:t xml:space="preserve"> lub zmiany</w:t>
      </w:r>
      <w:r w:rsidRPr="003248CD">
        <w:rPr>
          <w:rFonts w:ascii="Times New Roman" w:hAnsi="Times New Roman"/>
          <w:sz w:val="24"/>
          <w:szCs w:val="24"/>
        </w:rPr>
        <w:t>.</w:t>
      </w:r>
      <w:r w:rsidR="00CB437B" w:rsidRPr="003248CD">
        <w:rPr>
          <w:rFonts w:ascii="Times New Roman" w:hAnsi="Times New Roman"/>
          <w:sz w:val="24"/>
          <w:szCs w:val="24"/>
        </w:rPr>
        <w:t xml:space="preserve"> Brak pisemnych zastrzeżeń w tym terminie uważa się za akceptację projektu umowy przez Zamawiającego.</w:t>
      </w:r>
    </w:p>
    <w:p w14:paraId="3A76A416" w14:textId="77777777" w:rsidR="000E37E8" w:rsidRPr="003248CD"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color w:val="FF0000"/>
          <w:kern w:val="3"/>
          <w:sz w:val="24"/>
          <w:szCs w:val="24"/>
          <w:lang w:bidi="en-US"/>
        </w:rPr>
      </w:pPr>
      <w:r w:rsidRPr="003248CD">
        <w:rPr>
          <w:rFonts w:ascii="Times New Roman" w:hAnsi="Times New Roman"/>
          <w:sz w:val="24"/>
          <w:szCs w:val="24"/>
        </w:rPr>
        <w:t>Zamawiający ma prawo zgłoszenia sprzeciwu do umowy o podwykonawstwo, której przedmiotem są roboty budowlane, i do jej zmian w terminie 7 dni od dnia otrzymania umowy</w:t>
      </w:r>
      <w:r w:rsidR="00CB437B" w:rsidRPr="003248CD">
        <w:rPr>
          <w:rFonts w:ascii="Times New Roman" w:hAnsi="Times New Roman"/>
          <w:sz w:val="24"/>
          <w:szCs w:val="24"/>
        </w:rPr>
        <w:t xml:space="preserve"> lub jej zmiany</w:t>
      </w:r>
      <w:r w:rsidRPr="003248CD">
        <w:rPr>
          <w:rFonts w:ascii="Times New Roman" w:hAnsi="Times New Roman"/>
          <w:sz w:val="24"/>
          <w:szCs w:val="24"/>
        </w:rPr>
        <w:t>.</w:t>
      </w:r>
      <w:r w:rsidR="00EA1FED" w:rsidRPr="003248CD">
        <w:rPr>
          <w:rFonts w:ascii="Times New Roman" w:hAnsi="Times New Roman"/>
          <w:sz w:val="24"/>
          <w:szCs w:val="24"/>
        </w:rPr>
        <w:t xml:space="preserve"> Brak pisemnego sprzeciwu w tym terminie uważa się za akceptację umowy przez Zamawiającego.</w:t>
      </w:r>
    </w:p>
    <w:p w14:paraId="7481B5C8" w14:textId="77777777" w:rsidR="000E37E8" w:rsidRPr="003248CD"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72" w:name="_Ref121303082"/>
      <w:r w:rsidRPr="003248CD">
        <w:rPr>
          <w:rFonts w:ascii="Times New Roman" w:eastAsia="SimSun" w:hAnsi="Times New Roman"/>
          <w:kern w:val="3"/>
          <w:sz w:val="24"/>
          <w:szCs w:val="24"/>
          <w:lang w:bidi="en-US"/>
        </w:rPr>
        <w:t>Zamawiający przewiduje następujące w</w:t>
      </w:r>
      <w:r w:rsidRPr="003248CD">
        <w:rPr>
          <w:rFonts w:ascii="Times New Roman" w:hAnsi="Times New Roman"/>
          <w:sz w:val="24"/>
          <w:szCs w:val="24"/>
        </w:rPr>
        <w:t>ymagania dotyczące umowy o podwykonawstwo, której przedmiotem są roboty budowlane, których niespełnienie spowoduje zgłoszenie przez Zamawiającego odpowiednio zastrzeżeń lub sprzeciwu:</w:t>
      </w:r>
      <w:bookmarkEnd w:id="72"/>
    </w:p>
    <w:p w14:paraId="2F27B909"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zapisy umowy nie mogą naruszać postanowień umowy zawartej między Wykonawcą </w:t>
      </w:r>
      <w:r w:rsidRPr="003248CD">
        <w:rPr>
          <w:rFonts w:ascii="Times New Roman" w:hAnsi="Times New Roman" w:cs="Times New Roman"/>
          <w:sz w:val="24"/>
          <w:szCs w:val="24"/>
          <w:lang w:val="pl-PL"/>
        </w:rPr>
        <w:br/>
        <w:t>a Zamawiającym,</w:t>
      </w:r>
    </w:p>
    <w:p w14:paraId="21F26005" w14:textId="77777777" w:rsidR="00E82D41"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przedmiot umowy (zakres robót) i wynagrodzenie muszą być precyzyjnie określone,</w:t>
      </w:r>
    </w:p>
    <w:p w14:paraId="6A5A59CF" w14:textId="77777777" w:rsidR="000E37E8" w:rsidRPr="003248CD" w:rsidRDefault="00E82D41"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przedmiotem umowy </w:t>
      </w:r>
      <w:r w:rsidR="00A34903" w:rsidRPr="003248CD">
        <w:rPr>
          <w:rFonts w:ascii="Times New Roman" w:hAnsi="Times New Roman" w:cs="Times New Roman"/>
          <w:sz w:val="24"/>
          <w:szCs w:val="24"/>
          <w:lang w:val="pl-PL"/>
        </w:rPr>
        <w:t>może być</w:t>
      </w:r>
      <w:r w:rsidRPr="003248CD">
        <w:rPr>
          <w:rFonts w:ascii="Times New Roman" w:hAnsi="Times New Roman" w:cs="Times New Roman"/>
          <w:sz w:val="24"/>
          <w:szCs w:val="24"/>
          <w:lang w:val="pl-PL"/>
        </w:rPr>
        <w:t xml:space="preserve"> wyłącznie wykonanie, odpowiednio: robót budowlanych, dostaw lub usług, które ściśle odpowiadają części</w:t>
      </w:r>
      <w:r w:rsidR="0066678B">
        <w:rPr>
          <w:rFonts w:ascii="Times New Roman" w:hAnsi="Times New Roman" w:cs="Times New Roman"/>
          <w:sz w:val="24"/>
          <w:szCs w:val="24"/>
          <w:lang w:val="pl-PL"/>
        </w:rPr>
        <w:t>om</w:t>
      </w:r>
      <w:r w:rsidRPr="003248CD">
        <w:rPr>
          <w:rFonts w:ascii="Times New Roman" w:hAnsi="Times New Roman" w:cs="Times New Roman"/>
          <w:sz w:val="24"/>
          <w:szCs w:val="24"/>
          <w:lang w:val="pl-PL"/>
        </w:rPr>
        <w:t xml:space="preserve"> umowy określon</w:t>
      </w:r>
      <w:r w:rsidR="0066678B">
        <w:rPr>
          <w:rFonts w:ascii="Times New Roman" w:hAnsi="Times New Roman" w:cs="Times New Roman"/>
          <w:sz w:val="24"/>
          <w:szCs w:val="24"/>
          <w:lang w:val="pl-PL"/>
        </w:rPr>
        <w:t>ym</w:t>
      </w:r>
      <w:r w:rsidRPr="003248CD">
        <w:rPr>
          <w:rFonts w:ascii="Times New Roman" w:hAnsi="Times New Roman" w:cs="Times New Roman"/>
          <w:sz w:val="24"/>
          <w:szCs w:val="24"/>
          <w:lang w:val="pl-PL"/>
        </w:rPr>
        <w:t xml:space="preserve"> umową zawartą pomiędzy Zamawiającym a Wykonawcą,</w:t>
      </w:r>
    </w:p>
    <w:p w14:paraId="27344AAB" w14:textId="77777777" w:rsidR="00E82D41" w:rsidRPr="003248CD" w:rsidRDefault="00E82D41"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przedmiot umowy nie może obejmować realizacji przez podwykonawcę lub dalszego podwykonawcę w całości lub w części </w:t>
      </w:r>
      <w:r w:rsidR="00992F10" w:rsidRPr="003248CD">
        <w:rPr>
          <w:rFonts w:ascii="Times New Roman" w:hAnsi="Times New Roman" w:cs="Times New Roman"/>
          <w:sz w:val="24"/>
          <w:szCs w:val="24"/>
          <w:lang w:val="pl-PL"/>
        </w:rPr>
        <w:t>kluczowych zadań</w:t>
      </w:r>
      <w:r w:rsidRPr="003248CD">
        <w:rPr>
          <w:rFonts w:ascii="Times New Roman" w:hAnsi="Times New Roman" w:cs="Times New Roman"/>
          <w:sz w:val="24"/>
          <w:szCs w:val="24"/>
          <w:lang w:val="pl-PL"/>
        </w:rPr>
        <w:t xml:space="preserve"> przedmiotu </w:t>
      </w:r>
      <w:r w:rsidR="00992F10"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któr</w:t>
      </w:r>
      <w:r w:rsidR="00992F10" w:rsidRPr="003248CD">
        <w:rPr>
          <w:rFonts w:ascii="Times New Roman" w:hAnsi="Times New Roman" w:cs="Times New Roman"/>
          <w:sz w:val="24"/>
          <w:szCs w:val="24"/>
          <w:lang w:val="pl-PL"/>
        </w:rPr>
        <w:t>ych</w:t>
      </w:r>
      <w:r w:rsidRPr="003248CD">
        <w:rPr>
          <w:rFonts w:ascii="Times New Roman" w:hAnsi="Times New Roman" w:cs="Times New Roman"/>
          <w:sz w:val="24"/>
          <w:szCs w:val="24"/>
          <w:lang w:val="pl-PL"/>
        </w:rPr>
        <w:t xml:space="preserve"> wykonanie zostało zastrzeżone do realizacji wyłącznie przez Wykonawcę, z zastrzeżeniem sytuacji, w której </w:t>
      </w:r>
      <w:r w:rsidR="00992F10"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mowa o podwykonawstwo ma być realizowana przez podmiot trzeci, na zasoby którego Wykonawca powoływał się w postępowaniu o udzielenie zamówienia publicznego w celu wykazania spełniania warunków udziału w postępowaniu,</w:t>
      </w:r>
    </w:p>
    <w:p w14:paraId="1C214E40"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termin </w:t>
      </w:r>
      <w:r w:rsidR="00011B80" w:rsidRPr="003248CD">
        <w:rPr>
          <w:rFonts w:ascii="Times New Roman" w:hAnsi="Times New Roman" w:cs="Times New Roman"/>
          <w:sz w:val="24"/>
          <w:szCs w:val="24"/>
          <w:lang w:val="pl-PL"/>
        </w:rPr>
        <w:t>realizacji robót będących przedmiotem umowy o podwykonawstwo nie może być dłuższy niż przewidywan</w:t>
      </w:r>
      <w:r w:rsidR="00EF021C" w:rsidRPr="003248CD">
        <w:rPr>
          <w:rFonts w:ascii="Times New Roman" w:hAnsi="Times New Roman" w:cs="Times New Roman"/>
          <w:sz w:val="24"/>
          <w:szCs w:val="24"/>
          <w:lang w:val="pl-PL"/>
        </w:rPr>
        <w:t>y</w:t>
      </w:r>
      <w:r w:rsidR="00011B80" w:rsidRPr="003248CD">
        <w:rPr>
          <w:rFonts w:ascii="Times New Roman" w:hAnsi="Times New Roman" w:cs="Times New Roman"/>
          <w:sz w:val="24"/>
          <w:szCs w:val="24"/>
          <w:lang w:val="pl-PL"/>
        </w:rPr>
        <w:t xml:space="preserve"> dla tych robót</w:t>
      </w:r>
      <w:r w:rsidR="00EF021C" w:rsidRPr="003248CD">
        <w:rPr>
          <w:rFonts w:ascii="Times New Roman" w:hAnsi="Times New Roman" w:cs="Times New Roman"/>
          <w:sz w:val="24"/>
          <w:szCs w:val="24"/>
          <w:lang w:val="pl-PL"/>
        </w:rPr>
        <w:t xml:space="preserve"> w umowie zawartej między Zamawiającym </w:t>
      </w:r>
      <w:r w:rsidR="004A52B4" w:rsidRPr="003248CD">
        <w:rPr>
          <w:rFonts w:ascii="Times New Roman" w:hAnsi="Times New Roman" w:cs="Times New Roman"/>
          <w:sz w:val="24"/>
          <w:szCs w:val="24"/>
          <w:lang w:val="pl-PL"/>
        </w:rPr>
        <w:br/>
      </w:r>
      <w:r w:rsidR="00EF021C" w:rsidRPr="003248CD">
        <w:rPr>
          <w:rFonts w:ascii="Times New Roman" w:hAnsi="Times New Roman" w:cs="Times New Roman"/>
          <w:sz w:val="24"/>
          <w:szCs w:val="24"/>
          <w:lang w:val="pl-PL"/>
        </w:rPr>
        <w:t>a Wykonawcą</w:t>
      </w:r>
      <w:r w:rsidR="00011B80" w:rsidRPr="003248CD">
        <w:rPr>
          <w:rFonts w:ascii="Times New Roman" w:hAnsi="Times New Roman" w:cs="Times New Roman"/>
          <w:sz w:val="24"/>
          <w:szCs w:val="24"/>
          <w:lang w:val="pl-PL"/>
        </w:rPr>
        <w:t xml:space="preserve">, </w:t>
      </w:r>
    </w:p>
    <w:p w14:paraId="44C3B5B5" w14:textId="77777777" w:rsidR="007F3505" w:rsidRPr="003248CD" w:rsidRDefault="007F3505"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zał</w:t>
      </w:r>
      <w:r w:rsidR="00E10BA1"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cznikiem do umowy o podwykonawstwo jest harmonogram rzeczowo – finansowy, sporządzony w oparciu o harmonogram uzgodniony przez Wykonawcę z Zamawiającym, stanowiący załącznik </w:t>
      </w:r>
      <w:r w:rsidR="008C28B8" w:rsidRPr="003248CD">
        <w:rPr>
          <w:rFonts w:ascii="Times New Roman" w:hAnsi="Times New Roman" w:cs="Times New Roman"/>
          <w:sz w:val="24"/>
          <w:szCs w:val="24"/>
          <w:lang w:val="pl-PL"/>
        </w:rPr>
        <w:t xml:space="preserve">nr 2 </w:t>
      </w:r>
      <w:r w:rsidRPr="003248CD">
        <w:rPr>
          <w:rFonts w:ascii="Times New Roman" w:hAnsi="Times New Roman" w:cs="Times New Roman"/>
          <w:sz w:val="24"/>
          <w:szCs w:val="24"/>
          <w:lang w:val="pl-PL"/>
        </w:rPr>
        <w:t>do ninie</w:t>
      </w:r>
      <w:r w:rsidR="0066678B">
        <w:rPr>
          <w:rFonts w:ascii="Times New Roman" w:hAnsi="Times New Roman" w:cs="Times New Roman"/>
          <w:sz w:val="24"/>
          <w:szCs w:val="24"/>
          <w:lang w:val="pl-PL"/>
        </w:rPr>
        <w:t>j</w:t>
      </w:r>
      <w:r w:rsidRPr="003248CD">
        <w:rPr>
          <w:rFonts w:ascii="Times New Roman" w:hAnsi="Times New Roman" w:cs="Times New Roman"/>
          <w:sz w:val="24"/>
          <w:szCs w:val="24"/>
          <w:lang w:val="pl-PL"/>
        </w:rPr>
        <w:t xml:space="preserve">szej </w:t>
      </w:r>
      <w:r w:rsidR="00257C42"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w:t>
      </w:r>
    </w:p>
    <w:p w14:paraId="231EAD08"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umowa nie może zawierać postanowień:</w:t>
      </w:r>
    </w:p>
    <w:p w14:paraId="6AE0E24C" w14:textId="77777777" w:rsidR="000E37E8"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uzależniających wypłatę wynagrodzenia </w:t>
      </w:r>
      <w:r w:rsidR="00257C42" w:rsidRPr="003248CD">
        <w:rPr>
          <w:rFonts w:ascii="Times New Roman" w:hAnsi="Times New Roman" w:cs="Times New Roman"/>
          <w:sz w:val="24"/>
          <w:szCs w:val="24"/>
          <w:lang w:val="pl-PL"/>
        </w:rPr>
        <w:t xml:space="preserve">podwykonawcy </w:t>
      </w:r>
      <w:r w:rsidRPr="003248CD">
        <w:rPr>
          <w:rFonts w:ascii="Times New Roman" w:hAnsi="Times New Roman" w:cs="Times New Roman"/>
          <w:sz w:val="24"/>
          <w:szCs w:val="24"/>
          <w:lang w:val="pl-PL"/>
        </w:rPr>
        <w:t>od zapłaty przez Zamawiającego wynagrodzenia na rzecz Wykonawcy za zakres robót wykonanych przez Wykonawcę,</w:t>
      </w:r>
    </w:p>
    <w:p w14:paraId="50566802" w14:textId="77777777" w:rsidR="000E37E8"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uzależniających dokonanie zwrotu kwot zabezpieczeń przez Wykonawcę od dokonania zwrotu zabezpieczenia należytego wykonania umowy przez Zamawiającego na rzecz Wykonawcy, </w:t>
      </w:r>
    </w:p>
    <w:p w14:paraId="1DE0EBDF" w14:textId="77777777" w:rsidR="00E82D41"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dotyczących dokonywania przez Wykonawcę zatrzymań (zmniejszeń) wynagrodzenia,</w:t>
      </w:r>
    </w:p>
    <w:p w14:paraId="58C58701"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zabezpieczenie należytego wykonania umowy powinno być wnoszone w formie zgodnej </w:t>
      </w:r>
      <w:r w:rsidR="00245982" w:rsidRPr="003248CD">
        <w:rPr>
          <w:rFonts w:ascii="Times New Roman" w:hAnsi="Times New Roman" w:cs="Times New Roman"/>
          <w:sz w:val="24"/>
          <w:szCs w:val="24"/>
          <w:lang w:val="pl-PL"/>
        </w:rPr>
        <w:t xml:space="preserve">z </w:t>
      </w:r>
      <w:proofErr w:type="spellStart"/>
      <w:r w:rsidR="00245982" w:rsidRPr="003248CD">
        <w:rPr>
          <w:rFonts w:ascii="Times New Roman" w:hAnsi="Times New Roman" w:cs="Times New Roman"/>
          <w:sz w:val="24"/>
          <w:szCs w:val="24"/>
          <w:lang w:val="pl-PL"/>
        </w:rPr>
        <w:t>Pzp</w:t>
      </w:r>
      <w:proofErr w:type="spellEnd"/>
      <w:r w:rsidRPr="003248CD">
        <w:rPr>
          <w:rFonts w:ascii="Times New Roman" w:hAnsi="Times New Roman" w:cs="Times New Roman"/>
          <w:sz w:val="24"/>
          <w:szCs w:val="24"/>
          <w:lang w:val="pl-PL"/>
        </w:rPr>
        <w:t>,</w:t>
      </w:r>
    </w:p>
    <w:p w14:paraId="2CD905A9" w14:textId="70169693" w:rsidR="000E37E8" w:rsidRPr="00223FD4" w:rsidRDefault="000E37E8"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 xml:space="preserve">umowa powinna zawierać postanowienia dotyczące obowiązku zatrudniania na podstawie stosunku pracy osób wykonujących w zakresie realizacji przedmiotu umowy czynności wskazane przez Zamawiającego </w:t>
      </w:r>
      <w:r w:rsidRPr="001F5DFC">
        <w:rPr>
          <w:rFonts w:ascii="Times New Roman" w:hAnsi="Times New Roman" w:cs="Times New Roman"/>
          <w:sz w:val="24"/>
          <w:szCs w:val="24"/>
          <w:lang w:val="pl-PL"/>
        </w:rPr>
        <w:t>w SWZ,</w:t>
      </w:r>
    </w:p>
    <w:p w14:paraId="1CBAE523" w14:textId="62FF8F99" w:rsidR="000E37E8" w:rsidRPr="003248CD" w:rsidRDefault="000E37E8"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bookmarkStart w:id="73" w:name="Zmiana_terminu_zaplaty_podwykonawcy"/>
      <w:bookmarkStart w:id="74" w:name="_Ref121303094"/>
      <w:bookmarkEnd w:id="73"/>
      <w:r w:rsidRPr="00223FD4">
        <w:rPr>
          <w:rFonts w:ascii="Times New Roman" w:hAnsi="Times New Roman" w:cs="Times New Roman"/>
          <w:sz w:val="24"/>
          <w:szCs w:val="24"/>
          <w:lang w:val="pl-PL"/>
        </w:rPr>
        <w:t xml:space="preserve">termin zapłaty wynagrodzenia nie może być dłuższy niż </w:t>
      </w:r>
      <w:r w:rsidR="006F3268" w:rsidRPr="00223FD4">
        <w:rPr>
          <w:rFonts w:ascii="Times New Roman" w:hAnsi="Times New Roman" w:cs="Times New Roman"/>
          <w:sz w:val="24"/>
          <w:szCs w:val="24"/>
          <w:lang w:val="pl-PL"/>
        </w:rPr>
        <w:t xml:space="preserve">do </w:t>
      </w:r>
      <w:r w:rsidR="000A45E6" w:rsidRPr="00223FD4">
        <w:rPr>
          <w:rFonts w:ascii="Times New Roman" w:hAnsi="Times New Roman" w:cs="Times New Roman"/>
          <w:sz w:val="24"/>
          <w:szCs w:val="24"/>
          <w:lang w:val="pl-PL"/>
        </w:rPr>
        <w:t>30 dni</w:t>
      </w:r>
      <w:r w:rsidRPr="00223FD4">
        <w:rPr>
          <w:rFonts w:ascii="Times New Roman" w:hAnsi="Times New Roman" w:cs="Times New Roman"/>
          <w:sz w:val="24"/>
          <w:szCs w:val="24"/>
          <w:lang w:val="pl-PL"/>
        </w:rPr>
        <w:t xml:space="preserve"> od dnia doręczenia </w:t>
      </w:r>
      <w:r w:rsidRPr="003248CD">
        <w:rPr>
          <w:rFonts w:ascii="Times New Roman" w:hAnsi="Times New Roman" w:cs="Times New Roman"/>
          <w:sz w:val="24"/>
          <w:szCs w:val="24"/>
          <w:lang w:val="pl-PL"/>
        </w:rPr>
        <w:t xml:space="preserve">faktury lub rachunku; w przeciwnym wypadku </w:t>
      </w:r>
      <w:r w:rsidRPr="003248CD">
        <w:rPr>
          <w:rFonts w:ascii="Times New Roman" w:hAnsi="Times New Roman" w:cs="Times New Roman"/>
          <w:sz w:val="24"/>
          <w:szCs w:val="24"/>
          <w:shd w:val="clear" w:color="auto" w:fill="FFFFFF"/>
          <w:lang w:val="pl-PL"/>
        </w:rPr>
        <w:t>Zamawiający informuje o tym Wykonawcę i wzywa go do do</w:t>
      </w:r>
      <w:r w:rsidR="002D64B2" w:rsidRPr="003248CD">
        <w:rPr>
          <w:rFonts w:ascii="Times New Roman" w:hAnsi="Times New Roman" w:cs="Times New Roman"/>
          <w:sz w:val="24"/>
          <w:szCs w:val="24"/>
          <w:shd w:val="clear" w:color="auto" w:fill="FFFFFF"/>
          <w:lang w:val="pl-PL"/>
        </w:rPr>
        <w:t>prowadzenia do zmiany tej umowy, pod rygorem żądania przez Zam</w:t>
      </w:r>
      <w:r w:rsidR="00D16ED0" w:rsidRPr="003248CD">
        <w:rPr>
          <w:rFonts w:ascii="Times New Roman" w:hAnsi="Times New Roman" w:cs="Times New Roman"/>
          <w:sz w:val="24"/>
          <w:szCs w:val="24"/>
          <w:shd w:val="clear" w:color="auto" w:fill="FFFFFF"/>
          <w:lang w:val="pl-PL"/>
        </w:rPr>
        <w:t>awiającego zapłaty kary umownej</w:t>
      </w:r>
      <w:r w:rsidR="00E10BA1" w:rsidRPr="003248CD">
        <w:rPr>
          <w:rFonts w:ascii="Times New Roman" w:hAnsi="Times New Roman" w:cs="Times New Roman"/>
          <w:sz w:val="24"/>
          <w:szCs w:val="24"/>
          <w:shd w:val="clear" w:color="auto" w:fill="FFFFFF"/>
          <w:lang w:val="pl-PL"/>
        </w:rPr>
        <w:t xml:space="preserve"> przewidzianej w</w:t>
      </w:r>
      <w:r w:rsidR="00FE3F79">
        <w:rPr>
          <w:rFonts w:ascii="Times New Roman" w:hAnsi="Times New Roman" w:cs="Times New Roman"/>
          <w:sz w:val="24"/>
          <w:szCs w:val="24"/>
          <w:shd w:val="clear" w:color="auto" w:fill="FFFFFF"/>
          <w:lang w:val="pl-PL"/>
        </w:rPr>
        <w:t xml:space="preserve"> </w:t>
      </w:r>
      <w:r w:rsidR="00FE3F79" w:rsidRPr="003248CD">
        <w:rPr>
          <w:rFonts w:ascii="Times New Roman" w:hAnsi="Times New Roman" w:cs="Times New Roman"/>
          <w:szCs w:val="24"/>
        </w:rPr>
        <w:t>§</w:t>
      </w:r>
      <w:r w:rsidR="00FE3F79">
        <w:rPr>
          <w:rFonts w:ascii="Times New Roman" w:hAnsi="Times New Roman" w:cs="Times New Roman"/>
          <w:szCs w:val="24"/>
        </w:rPr>
        <w:t xml:space="preserve">20 </w:t>
      </w:r>
      <w:proofErr w:type="spellStart"/>
      <w:r w:rsidR="00FE3F79">
        <w:rPr>
          <w:rFonts w:ascii="Times New Roman" w:hAnsi="Times New Roman" w:cs="Times New Roman"/>
          <w:szCs w:val="24"/>
        </w:rPr>
        <w:t>ust</w:t>
      </w:r>
      <w:proofErr w:type="spellEnd"/>
      <w:r w:rsidR="00FE3F79">
        <w:rPr>
          <w:rFonts w:ascii="Times New Roman" w:hAnsi="Times New Roman" w:cs="Times New Roman"/>
          <w:szCs w:val="24"/>
        </w:rPr>
        <w:t>. 1 pkt 9a</w:t>
      </w:r>
      <w:r w:rsidR="00E10BA1" w:rsidRPr="003248CD">
        <w:rPr>
          <w:rFonts w:ascii="Times New Roman" w:hAnsi="Times New Roman" w:cs="Times New Roman"/>
          <w:sz w:val="24"/>
          <w:szCs w:val="24"/>
          <w:shd w:val="clear" w:color="auto" w:fill="FFFFFF"/>
          <w:lang w:val="pl-PL"/>
        </w:rPr>
        <w:t>,</w:t>
      </w:r>
      <w:bookmarkEnd w:id="74"/>
    </w:p>
    <w:p w14:paraId="7EF7E49C" w14:textId="77777777" w:rsidR="00D16ED0" w:rsidRPr="003248CD" w:rsidRDefault="00D16ED0"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shd w:val="clear" w:color="auto" w:fill="FFFFFF"/>
          <w:lang w:val="pl-PL"/>
        </w:rPr>
        <w:t>umowa powinna zawierać numer rachunku bankowego podwykonawcy, na który Wykonawca będzie dokonywał zapłaty</w:t>
      </w:r>
      <w:r w:rsidR="00701C89" w:rsidRPr="003248CD">
        <w:rPr>
          <w:rFonts w:ascii="Times New Roman" w:hAnsi="Times New Roman" w:cs="Times New Roman"/>
          <w:sz w:val="24"/>
          <w:szCs w:val="24"/>
          <w:shd w:val="clear" w:color="auto" w:fill="FFFFFF"/>
          <w:lang w:val="pl-PL"/>
        </w:rPr>
        <w:t xml:space="preserve"> wynagrodzenia należnego podwykonawcy</w:t>
      </w:r>
      <w:r w:rsidR="000B511E" w:rsidRPr="003248CD">
        <w:rPr>
          <w:rFonts w:ascii="Times New Roman" w:hAnsi="Times New Roman" w:cs="Times New Roman"/>
          <w:sz w:val="24"/>
          <w:szCs w:val="24"/>
          <w:shd w:val="clear" w:color="auto" w:fill="FFFFFF"/>
          <w:lang w:val="pl-PL"/>
        </w:rPr>
        <w:t xml:space="preserve"> oraz zapis, że zmiana </w:t>
      </w:r>
      <w:r w:rsidR="0068550B" w:rsidRPr="003248CD">
        <w:rPr>
          <w:rFonts w:ascii="Times New Roman" w:hAnsi="Times New Roman" w:cs="Times New Roman"/>
          <w:sz w:val="24"/>
          <w:szCs w:val="24"/>
          <w:shd w:val="clear" w:color="auto" w:fill="FFFFFF"/>
          <w:lang w:val="pl-PL"/>
        </w:rPr>
        <w:t xml:space="preserve">numeru </w:t>
      </w:r>
      <w:r w:rsidR="000B511E" w:rsidRPr="003248CD">
        <w:rPr>
          <w:rFonts w:ascii="Times New Roman" w:hAnsi="Times New Roman" w:cs="Times New Roman"/>
          <w:sz w:val="24"/>
          <w:szCs w:val="24"/>
          <w:shd w:val="clear" w:color="auto" w:fill="FFFFFF"/>
          <w:lang w:val="pl-PL"/>
        </w:rPr>
        <w:t>rachunku bankowego wymaga sporządzenia aneksu do umowy.</w:t>
      </w:r>
    </w:p>
    <w:p w14:paraId="070A1ED9" w14:textId="77777777" w:rsidR="00E10BA1" w:rsidRPr="003248CD" w:rsidRDefault="00E10BA1"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Powyższe zasady stosuje się odpowiednio do zmian umów o podwykonawstwo oraz do zawierania umów o podwykonawstwo z dalszymi podwykonawcami.</w:t>
      </w:r>
    </w:p>
    <w:p w14:paraId="2A4E2D25" w14:textId="77777777" w:rsidR="000E37E8" w:rsidRPr="003248CD" w:rsidRDefault="000E37E8"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Wykonawca zobowiązany jest na żądanie Zamawiającego udzielić mu wszelkich informacji  dotyczących  podwykonawców.</w:t>
      </w:r>
    </w:p>
    <w:p w14:paraId="1426B4C4" w14:textId="2B0D73CC" w:rsidR="000E37E8" w:rsidRPr="003248CD" w:rsidRDefault="000E37E8"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Bez zgody Zamawiającego, Wykonawca nie może umożliwić Podwykonawcy wejścia na teren</w:t>
      </w:r>
      <w:r w:rsidR="003E6BD7" w:rsidRPr="003248CD">
        <w:rPr>
          <w:rFonts w:ascii="Times New Roman" w:hAnsi="Times New Roman" w:cs="Times New Roman"/>
          <w:sz w:val="24"/>
          <w:szCs w:val="24"/>
          <w:lang w:val="pl-PL"/>
        </w:rPr>
        <w:t xml:space="preserve"> </w:t>
      </w:r>
      <w:r w:rsidR="003E6BD7" w:rsidRPr="001F5DFC">
        <w:rPr>
          <w:rFonts w:ascii="Times New Roman" w:hAnsi="Times New Roman" w:cs="Times New Roman"/>
          <w:sz w:val="24"/>
          <w:szCs w:val="24"/>
          <w:lang w:val="pl-PL"/>
        </w:rPr>
        <w:t>robót</w:t>
      </w:r>
      <w:r w:rsidRPr="001F5DFC">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i  rozpoczęcia prac.</w:t>
      </w:r>
    </w:p>
    <w:p w14:paraId="2BF19241" w14:textId="44CDC9D1" w:rsidR="0049792C" w:rsidRPr="003248CD" w:rsidRDefault="0049792C"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eastAsia="Times New Roman" w:hAnsi="Times New Roman" w:cs="Times New Roman"/>
          <w:sz w:val="24"/>
          <w:szCs w:val="24"/>
          <w:lang w:val="pl-PL" w:eastAsia="ar-SA"/>
        </w:rPr>
        <w:t>Zamawiający może zażądać od Wykonawcy niezwłocznego</w:t>
      </w:r>
      <w:r w:rsidR="004101C1" w:rsidRPr="003248CD">
        <w:rPr>
          <w:rFonts w:ascii="Times New Roman" w:eastAsia="Times New Roman" w:hAnsi="Times New Roman" w:cs="Times New Roman"/>
          <w:sz w:val="24"/>
          <w:szCs w:val="24"/>
          <w:lang w:val="pl-PL" w:eastAsia="ar-SA"/>
        </w:rPr>
        <w:t xml:space="preserve">, nie później </w:t>
      </w:r>
      <w:r w:rsidR="004101C1" w:rsidRPr="00223FD4">
        <w:rPr>
          <w:rFonts w:ascii="Times New Roman" w:eastAsia="Times New Roman" w:hAnsi="Times New Roman" w:cs="Times New Roman"/>
          <w:sz w:val="24"/>
          <w:szCs w:val="24"/>
          <w:lang w:val="pl-PL" w:eastAsia="ar-SA"/>
        </w:rPr>
        <w:t xml:space="preserve">niż w ciągu </w:t>
      </w:r>
      <w:r w:rsidR="00223FD4" w:rsidRPr="00223FD4">
        <w:rPr>
          <w:rFonts w:ascii="Times New Roman" w:eastAsia="Times New Roman" w:hAnsi="Times New Roman" w:cs="Times New Roman"/>
          <w:sz w:val="24"/>
          <w:szCs w:val="24"/>
          <w:lang w:val="pl-PL" w:eastAsia="ar-SA"/>
        </w:rPr>
        <w:t>3</w:t>
      </w:r>
      <w:r w:rsidR="004101C1" w:rsidRPr="00223FD4">
        <w:rPr>
          <w:rFonts w:ascii="Times New Roman" w:eastAsia="Times New Roman" w:hAnsi="Times New Roman" w:cs="Times New Roman"/>
          <w:sz w:val="24"/>
          <w:szCs w:val="24"/>
          <w:lang w:val="pl-PL" w:eastAsia="ar-SA"/>
        </w:rPr>
        <w:t xml:space="preserve"> dni,</w:t>
      </w:r>
      <w:r w:rsidRPr="00223FD4">
        <w:rPr>
          <w:rFonts w:ascii="Times New Roman" w:eastAsia="Times New Roman" w:hAnsi="Times New Roman" w:cs="Times New Roman"/>
          <w:sz w:val="24"/>
          <w:szCs w:val="24"/>
          <w:lang w:val="pl-PL" w:eastAsia="ar-SA"/>
        </w:rPr>
        <w:t xml:space="preserve"> usunięcia z terenu </w:t>
      </w:r>
      <w:r w:rsidR="000B511E" w:rsidRPr="00223FD4">
        <w:rPr>
          <w:rFonts w:ascii="Times New Roman" w:eastAsia="Times New Roman" w:hAnsi="Times New Roman" w:cs="Times New Roman"/>
          <w:sz w:val="24"/>
          <w:szCs w:val="24"/>
          <w:lang w:val="pl-PL" w:eastAsia="ar-SA"/>
        </w:rPr>
        <w:t>robót</w:t>
      </w:r>
      <w:r w:rsidRPr="00223FD4">
        <w:rPr>
          <w:rFonts w:ascii="Times New Roman" w:eastAsia="Times New Roman" w:hAnsi="Times New Roman" w:cs="Times New Roman"/>
          <w:sz w:val="24"/>
          <w:szCs w:val="24"/>
          <w:lang w:val="pl-PL" w:eastAsia="ar-SA"/>
        </w:rPr>
        <w:t xml:space="preserve"> podwykonawcy lub dalszego podwykonawcy, z którym nie </w:t>
      </w:r>
      <w:r w:rsidRPr="003248CD">
        <w:rPr>
          <w:rFonts w:ascii="Times New Roman" w:eastAsia="Times New Roman" w:hAnsi="Times New Roman" w:cs="Times New Roman"/>
          <w:sz w:val="24"/>
          <w:szCs w:val="24"/>
          <w:lang w:val="pl-PL" w:eastAsia="ar-SA"/>
        </w:rPr>
        <w:t xml:space="preserve">została zawarta umowa o podwykonawstwo zaakceptowana przez Zamawiającego, </w:t>
      </w:r>
      <w:r w:rsidR="008A3CFC" w:rsidRPr="003248CD">
        <w:rPr>
          <w:rFonts w:ascii="Times New Roman" w:eastAsia="Times New Roman" w:hAnsi="Times New Roman" w:cs="Times New Roman"/>
          <w:sz w:val="24"/>
          <w:szCs w:val="24"/>
          <w:lang w:val="pl-PL" w:eastAsia="ar-SA"/>
        </w:rPr>
        <w:t xml:space="preserve">a w razie niewykonania </w:t>
      </w:r>
      <w:r w:rsidR="004101C1" w:rsidRPr="003248CD">
        <w:rPr>
          <w:rFonts w:ascii="Times New Roman" w:eastAsia="Times New Roman" w:hAnsi="Times New Roman" w:cs="Times New Roman"/>
          <w:sz w:val="24"/>
          <w:szCs w:val="24"/>
          <w:lang w:val="pl-PL" w:eastAsia="ar-SA"/>
        </w:rPr>
        <w:t>powyższego</w:t>
      </w:r>
      <w:r w:rsidR="008A3CFC" w:rsidRPr="003248CD">
        <w:rPr>
          <w:rFonts w:ascii="Times New Roman" w:eastAsia="Times New Roman" w:hAnsi="Times New Roman" w:cs="Times New Roman"/>
          <w:sz w:val="24"/>
          <w:szCs w:val="24"/>
          <w:lang w:val="pl-PL" w:eastAsia="ar-SA"/>
        </w:rPr>
        <w:t xml:space="preserve"> żądania przez Wykonawcę Zamawiający</w:t>
      </w:r>
      <w:r w:rsidRPr="003248CD">
        <w:rPr>
          <w:rFonts w:ascii="Times New Roman" w:eastAsia="Times New Roman" w:hAnsi="Times New Roman" w:cs="Times New Roman"/>
          <w:sz w:val="24"/>
          <w:szCs w:val="24"/>
          <w:lang w:val="pl-PL" w:eastAsia="ar-SA"/>
        </w:rPr>
        <w:t xml:space="preserve"> może usunąć takiego podwykonawcę lub dalszego podwykonawcę na koszt Wykonawcy</w:t>
      </w:r>
      <w:r w:rsidR="000B511E" w:rsidRPr="003248CD">
        <w:rPr>
          <w:rFonts w:ascii="Times New Roman" w:eastAsia="Times New Roman" w:hAnsi="Times New Roman" w:cs="Times New Roman"/>
          <w:sz w:val="24"/>
          <w:szCs w:val="24"/>
          <w:lang w:val="pl-PL" w:eastAsia="ar-SA"/>
        </w:rPr>
        <w:t>.</w:t>
      </w:r>
    </w:p>
    <w:p w14:paraId="6D84934A" w14:textId="77777777" w:rsidR="00144AD6" w:rsidRPr="003248CD" w:rsidRDefault="00AA216E"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Jeżeli w realizacji umowy biorą udział </w:t>
      </w:r>
      <w:r w:rsidR="00144AD6" w:rsidRPr="003248CD">
        <w:rPr>
          <w:rFonts w:ascii="Times New Roman" w:hAnsi="Times New Roman" w:cs="Times New Roman"/>
          <w:sz w:val="24"/>
          <w:szCs w:val="24"/>
          <w:lang w:val="pl-PL"/>
        </w:rPr>
        <w:t>podwykonawcy lub dalsi p</w:t>
      </w:r>
      <w:r w:rsidRPr="003248CD">
        <w:rPr>
          <w:rFonts w:ascii="Times New Roman" w:hAnsi="Times New Roman" w:cs="Times New Roman"/>
          <w:sz w:val="24"/>
          <w:szCs w:val="24"/>
          <w:lang w:val="pl-PL"/>
        </w:rPr>
        <w:t>odwykonawcy Wykonawca zobowiązany jest do:</w:t>
      </w:r>
    </w:p>
    <w:p w14:paraId="12136942" w14:textId="77777777" w:rsidR="003B0F37" w:rsidRPr="003248CD" w:rsidRDefault="00144AD6" w:rsidP="00F24594">
      <w:pPr>
        <w:pStyle w:val="Akapitzlist"/>
        <w:numPr>
          <w:ilvl w:val="0"/>
          <w:numId w:val="4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w:t>
      </w:r>
      <w:r w:rsidR="00AA216E" w:rsidRPr="003248CD">
        <w:rPr>
          <w:rFonts w:ascii="Times New Roman" w:hAnsi="Times New Roman" w:cs="Times New Roman"/>
          <w:sz w:val="24"/>
          <w:szCs w:val="24"/>
          <w:lang w:val="pl-PL"/>
        </w:rPr>
        <w:t xml:space="preserve">rzedkładania Zamawiającemu </w:t>
      </w:r>
      <w:r w:rsidRPr="003248CD">
        <w:rPr>
          <w:rFonts w:ascii="Times New Roman" w:hAnsi="Times New Roman" w:cs="Times New Roman"/>
          <w:sz w:val="24"/>
          <w:szCs w:val="24"/>
          <w:lang w:val="pl-PL"/>
        </w:rPr>
        <w:t>wykazu podwykonawców i dalszych p</w:t>
      </w:r>
      <w:r w:rsidR="00AA216E" w:rsidRPr="003248CD">
        <w:rPr>
          <w:rFonts w:ascii="Times New Roman" w:hAnsi="Times New Roman" w:cs="Times New Roman"/>
          <w:sz w:val="24"/>
          <w:szCs w:val="24"/>
          <w:lang w:val="pl-PL"/>
        </w:rPr>
        <w:t xml:space="preserve">odwykonawców realizujących roboty budowlane lub realizujących dostawy </w:t>
      </w:r>
      <w:r w:rsidR="00217AE1" w:rsidRPr="003248CD">
        <w:rPr>
          <w:rFonts w:ascii="Times New Roman" w:hAnsi="Times New Roman" w:cs="Times New Roman"/>
          <w:sz w:val="24"/>
          <w:szCs w:val="24"/>
          <w:lang w:val="pl-PL"/>
        </w:rPr>
        <w:t>i/</w:t>
      </w:r>
      <w:r w:rsidR="00AA216E" w:rsidRPr="003248CD">
        <w:rPr>
          <w:rFonts w:ascii="Times New Roman" w:hAnsi="Times New Roman" w:cs="Times New Roman"/>
          <w:sz w:val="24"/>
          <w:szCs w:val="24"/>
          <w:lang w:val="pl-PL"/>
        </w:rPr>
        <w:t xml:space="preserve">lub usługi w </w:t>
      </w:r>
      <w:r w:rsidR="00664AAD" w:rsidRPr="003248CD">
        <w:rPr>
          <w:rFonts w:ascii="Times New Roman" w:hAnsi="Times New Roman" w:cs="Times New Roman"/>
          <w:sz w:val="24"/>
          <w:szCs w:val="24"/>
          <w:lang w:val="pl-PL"/>
        </w:rPr>
        <w:t>zakresie danej części umowy</w:t>
      </w:r>
      <w:r w:rsidR="00AA216E" w:rsidRPr="003248CD">
        <w:rPr>
          <w:rFonts w:ascii="Times New Roman" w:hAnsi="Times New Roman" w:cs="Times New Roman"/>
          <w:sz w:val="24"/>
          <w:szCs w:val="24"/>
          <w:lang w:val="pl-PL"/>
        </w:rPr>
        <w:t>, z zaznaczeniem</w:t>
      </w:r>
      <w:r w:rsidR="003B0F37" w:rsidRPr="003248CD">
        <w:rPr>
          <w:rFonts w:ascii="Times New Roman" w:hAnsi="Times New Roman" w:cs="Times New Roman"/>
          <w:sz w:val="24"/>
          <w:szCs w:val="24"/>
          <w:lang w:val="pl-PL"/>
        </w:rPr>
        <w:t>:</w:t>
      </w:r>
    </w:p>
    <w:p w14:paraId="0DB9C7B2" w14:textId="77777777" w:rsidR="00144AD6" w:rsidRPr="003248CD" w:rsidRDefault="00AA216E" w:rsidP="00F24594">
      <w:pPr>
        <w:pStyle w:val="Akapitzlist"/>
        <w:numPr>
          <w:ilvl w:val="0"/>
          <w:numId w:val="8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zakresu robót budowlanych, dostaw </w:t>
      </w:r>
      <w:r w:rsidR="00217AE1" w:rsidRPr="003248CD">
        <w:rPr>
          <w:rFonts w:ascii="Times New Roman" w:hAnsi="Times New Roman" w:cs="Times New Roman"/>
          <w:sz w:val="24"/>
          <w:szCs w:val="24"/>
          <w:lang w:val="pl-PL"/>
        </w:rPr>
        <w:t>i/lub</w:t>
      </w:r>
      <w:r w:rsidRPr="003248CD">
        <w:rPr>
          <w:rFonts w:ascii="Times New Roman" w:hAnsi="Times New Roman" w:cs="Times New Roman"/>
          <w:sz w:val="24"/>
          <w:szCs w:val="24"/>
          <w:lang w:val="pl-PL"/>
        </w:rPr>
        <w:t xml:space="preserve"> usług </w:t>
      </w:r>
      <w:r w:rsidR="00144AD6" w:rsidRPr="003248CD">
        <w:rPr>
          <w:rFonts w:ascii="Times New Roman" w:hAnsi="Times New Roman" w:cs="Times New Roman"/>
          <w:sz w:val="24"/>
          <w:szCs w:val="24"/>
          <w:lang w:val="pl-PL"/>
        </w:rPr>
        <w:t>wykonywanych przez te podmioty – z</w:t>
      </w:r>
      <w:r w:rsidRPr="003248CD">
        <w:rPr>
          <w:rFonts w:ascii="Times New Roman" w:hAnsi="Times New Roman" w:cs="Times New Roman"/>
          <w:sz w:val="24"/>
          <w:szCs w:val="24"/>
          <w:lang w:val="pl-PL"/>
        </w:rPr>
        <w:t xml:space="preserve">akres </w:t>
      </w:r>
      <w:r w:rsidR="00C56F84" w:rsidRPr="003248CD">
        <w:rPr>
          <w:rFonts w:ascii="Times New Roman" w:hAnsi="Times New Roman" w:cs="Times New Roman"/>
          <w:sz w:val="24"/>
          <w:szCs w:val="24"/>
          <w:lang w:val="pl-PL"/>
        </w:rPr>
        <w:t>robót budowlanych, dostaw i</w:t>
      </w:r>
      <w:r w:rsidR="00217AE1" w:rsidRPr="003248CD">
        <w:rPr>
          <w:rFonts w:ascii="Times New Roman" w:hAnsi="Times New Roman" w:cs="Times New Roman"/>
          <w:sz w:val="24"/>
          <w:szCs w:val="24"/>
          <w:lang w:val="pl-PL"/>
        </w:rPr>
        <w:t>/lub</w:t>
      </w:r>
      <w:r w:rsidR="00C56F84" w:rsidRPr="003248CD">
        <w:rPr>
          <w:rFonts w:ascii="Times New Roman" w:hAnsi="Times New Roman" w:cs="Times New Roman"/>
          <w:sz w:val="24"/>
          <w:szCs w:val="24"/>
          <w:lang w:val="pl-PL"/>
        </w:rPr>
        <w:t xml:space="preserve"> usług </w:t>
      </w:r>
      <w:r w:rsidR="00144AD6" w:rsidRPr="003248CD">
        <w:rPr>
          <w:rFonts w:ascii="Times New Roman" w:hAnsi="Times New Roman" w:cs="Times New Roman"/>
          <w:sz w:val="24"/>
          <w:szCs w:val="24"/>
          <w:lang w:val="pl-PL"/>
        </w:rPr>
        <w:t>realizowanych przez p</w:t>
      </w:r>
      <w:r w:rsidRPr="003248CD">
        <w:rPr>
          <w:rFonts w:ascii="Times New Roman" w:hAnsi="Times New Roman" w:cs="Times New Roman"/>
          <w:sz w:val="24"/>
          <w:szCs w:val="24"/>
          <w:lang w:val="pl-PL"/>
        </w:rPr>
        <w:t xml:space="preserve">odwykonawców i dalszych </w:t>
      </w:r>
      <w:r w:rsidR="00144AD6"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odwykonawców Wykonawca</w:t>
      </w:r>
      <w:r w:rsidR="00144AD6" w:rsidRPr="003248CD">
        <w:rPr>
          <w:rFonts w:ascii="Times New Roman" w:hAnsi="Times New Roman" w:cs="Times New Roman"/>
          <w:sz w:val="24"/>
          <w:szCs w:val="24"/>
          <w:lang w:val="pl-PL"/>
        </w:rPr>
        <w:t xml:space="preserve"> powinien wskazywać w harmonogramie;</w:t>
      </w:r>
    </w:p>
    <w:p w14:paraId="2B2EAC6A" w14:textId="77777777" w:rsidR="003B0F37" w:rsidRPr="003248CD" w:rsidRDefault="00217AE1" w:rsidP="00F24594">
      <w:pPr>
        <w:pStyle w:val="Akapitzlist"/>
        <w:numPr>
          <w:ilvl w:val="0"/>
          <w:numId w:val="8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wysokości wynagrodzenia Wykonawcy za</w:t>
      </w:r>
      <w:r w:rsidR="0098568B" w:rsidRPr="003248CD">
        <w:rPr>
          <w:rFonts w:ascii="Times New Roman" w:hAnsi="Times New Roman" w:cs="Times New Roman"/>
          <w:sz w:val="24"/>
          <w:szCs w:val="24"/>
          <w:lang w:val="pl-PL"/>
        </w:rPr>
        <w:t xml:space="preserve"> roboty budowlane </w:t>
      </w:r>
      <w:r w:rsidR="00342488" w:rsidRPr="003248CD">
        <w:rPr>
          <w:rFonts w:ascii="Times New Roman" w:hAnsi="Times New Roman" w:cs="Times New Roman"/>
          <w:sz w:val="24"/>
          <w:szCs w:val="24"/>
          <w:lang w:val="pl-PL"/>
        </w:rPr>
        <w:t xml:space="preserve">powierzone do wykonania podwykonawcy, </w:t>
      </w:r>
      <w:r w:rsidR="0098568B" w:rsidRPr="003248CD">
        <w:rPr>
          <w:rFonts w:ascii="Times New Roman" w:hAnsi="Times New Roman" w:cs="Times New Roman"/>
          <w:sz w:val="24"/>
          <w:szCs w:val="24"/>
          <w:lang w:val="pl-PL"/>
        </w:rPr>
        <w:t>których szczegółowy przedmiot wynika z umowy o podwykonawstwo, zaakceptowanej przez Zamawiającego</w:t>
      </w:r>
      <w:r w:rsidR="002C0D55" w:rsidRPr="003248CD">
        <w:rPr>
          <w:rFonts w:ascii="Times New Roman" w:hAnsi="Times New Roman" w:cs="Times New Roman"/>
          <w:sz w:val="24"/>
          <w:szCs w:val="24"/>
          <w:lang w:val="pl-PL"/>
        </w:rPr>
        <w:t>;</w:t>
      </w:r>
      <w:r w:rsidR="0098568B" w:rsidRPr="003248CD">
        <w:rPr>
          <w:rFonts w:ascii="Times New Roman" w:hAnsi="Times New Roman" w:cs="Times New Roman"/>
          <w:sz w:val="24"/>
          <w:szCs w:val="24"/>
          <w:lang w:val="pl-PL"/>
        </w:rPr>
        <w:t xml:space="preserve"> </w:t>
      </w:r>
      <w:r w:rsidR="003B0F37" w:rsidRPr="003248CD">
        <w:rPr>
          <w:rFonts w:ascii="Times New Roman" w:hAnsi="Times New Roman" w:cs="Times New Roman"/>
          <w:sz w:val="24"/>
          <w:szCs w:val="24"/>
          <w:lang w:val="pl-PL"/>
        </w:rPr>
        <w:t xml:space="preserve"> </w:t>
      </w:r>
    </w:p>
    <w:p w14:paraId="3899338D" w14:textId="77777777" w:rsidR="00144AD6" w:rsidRPr="003248CD" w:rsidRDefault="00144AD6" w:rsidP="00F24594">
      <w:pPr>
        <w:pStyle w:val="Akapitzlist"/>
        <w:numPr>
          <w:ilvl w:val="0"/>
          <w:numId w:val="4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w:t>
      </w:r>
      <w:r w:rsidR="00AA216E" w:rsidRPr="003248CD">
        <w:rPr>
          <w:rFonts w:ascii="Times New Roman" w:hAnsi="Times New Roman" w:cs="Times New Roman"/>
          <w:sz w:val="24"/>
          <w:szCs w:val="24"/>
          <w:lang w:val="pl-PL"/>
        </w:rPr>
        <w:t>skazania Zamawiającemu osoby do ko</w:t>
      </w:r>
      <w:r w:rsidRPr="003248CD">
        <w:rPr>
          <w:rFonts w:ascii="Times New Roman" w:hAnsi="Times New Roman" w:cs="Times New Roman"/>
          <w:sz w:val="24"/>
          <w:szCs w:val="24"/>
          <w:lang w:val="pl-PL"/>
        </w:rPr>
        <w:t>ntaktu ze strony podwykonawcy lub dalszego podwykonawcy,</w:t>
      </w:r>
    </w:p>
    <w:p w14:paraId="685B8847" w14:textId="77777777" w:rsidR="00144AD6" w:rsidRPr="003248CD" w:rsidRDefault="00144AD6" w:rsidP="00F24594">
      <w:pPr>
        <w:pStyle w:val="Akapitzlist"/>
        <w:numPr>
          <w:ilvl w:val="0"/>
          <w:numId w:val="4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k</w:t>
      </w:r>
      <w:r w:rsidR="00AA216E" w:rsidRPr="003248CD">
        <w:rPr>
          <w:rFonts w:ascii="Times New Roman" w:hAnsi="Times New Roman" w:cs="Times New Roman"/>
          <w:sz w:val="24"/>
          <w:szCs w:val="24"/>
          <w:lang w:val="pl-PL"/>
        </w:rPr>
        <w:t>oordy</w:t>
      </w:r>
      <w:r w:rsidRPr="003248CD">
        <w:rPr>
          <w:rFonts w:ascii="Times New Roman" w:hAnsi="Times New Roman" w:cs="Times New Roman"/>
          <w:sz w:val="24"/>
          <w:szCs w:val="24"/>
          <w:lang w:val="pl-PL"/>
        </w:rPr>
        <w:t>nacji robót wykonywanych przez p</w:t>
      </w:r>
      <w:r w:rsidR="00AA216E" w:rsidRPr="003248CD">
        <w:rPr>
          <w:rFonts w:ascii="Times New Roman" w:hAnsi="Times New Roman" w:cs="Times New Roman"/>
          <w:sz w:val="24"/>
          <w:szCs w:val="24"/>
          <w:lang w:val="pl-PL"/>
        </w:rPr>
        <w:t xml:space="preserve">odwykonawców oraz dalszych </w:t>
      </w:r>
      <w:r w:rsidRPr="003248CD">
        <w:rPr>
          <w:rFonts w:ascii="Times New Roman" w:hAnsi="Times New Roman" w:cs="Times New Roman"/>
          <w:sz w:val="24"/>
          <w:szCs w:val="24"/>
          <w:lang w:val="pl-PL"/>
        </w:rPr>
        <w:t>p</w:t>
      </w:r>
      <w:r w:rsidR="00AA216E" w:rsidRPr="003248CD">
        <w:rPr>
          <w:rFonts w:ascii="Times New Roman" w:hAnsi="Times New Roman" w:cs="Times New Roman"/>
          <w:sz w:val="24"/>
          <w:szCs w:val="24"/>
          <w:lang w:val="pl-PL"/>
        </w:rPr>
        <w:t>odwykonawców.</w:t>
      </w:r>
    </w:p>
    <w:p w14:paraId="1A8806C1" w14:textId="77777777" w:rsidR="00095CD3" w:rsidRPr="003248CD" w:rsidRDefault="00AA216E"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Wykonawca odpowi</w:t>
      </w:r>
      <w:r w:rsidR="00144AD6" w:rsidRPr="003248CD">
        <w:rPr>
          <w:rFonts w:ascii="Times New Roman" w:hAnsi="Times New Roman" w:cs="Times New Roman"/>
          <w:sz w:val="24"/>
          <w:szCs w:val="24"/>
          <w:lang w:val="pl-PL"/>
        </w:rPr>
        <w:t>ada za działania i zaniechania podwykonawców i dalszych p</w:t>
      </w:r>
      <w:r w:rsidRPr="003248CD">
        <w:rPr>
          <w:rFonts w:ascii="Times New Roman" w:hAnsi="Times New Roman" w:cs="Times New Roman"/>
          <w:sz w:val="24"/>
          <w:szCs w:val="24"/>
          <w:lang w:val="pl-PL"/>
        </w:rPr>
        <w:t>odwykonawców jak za własne działania i zaniechania.</w:t>
      </w:r>
    </w:p>
    <w:p w14:paraId="6F77D05C" w14:textId="718FCC62" w:rsidR="00095CD3" w:rsidRPr="003248CD" w:rsidRDefault="00095CD3"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w:t>
      </w:r>
      <w:r w:rsidRPr="003248CD">
        <w:rPr>
          <w:rFonts w:ascii="Times New Roman" w:eastAsia="Times New Roman" w:hAnsi="Times New Roman" w:cs="Times New Roman"/>
          <w:sz w:val="24"/>
          <w:szCs w:val="24"/>
          <w:lang w:val="pl-PL"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w:t>
      </w:r>
      <w:r w:rsidR="000843C6" w:rsidRPr="003248CD">
        <w:rPr>
          <w:rFonts w:ascii="Times New Roman" w:eastAsia="Times New Roman" w:hAnsi="Times New Roman" w:cs="Times New Roman"/>
          <w:sz w:val="24"/>
          <w:szCs w:val="24"/>
          <w:lang w:val="pl-PL" w:eastAsia="ar-SA"/>
        </w:rPr>
        <w:t xml:space="preserve"> </w:t>
      </w:r>
      <w:r w:rsidRPr="00223FD4">
        <w:rPr>
          <w:rFonts w:ascii="Times New Roman" w:eastAsia="Times New Roman" w:hAnsi="Times New Roman" w:cs="Times New Roman"/>
          <w:sz w:val="24"/>
          <w:szCs w:val="24"/>
          <w:lang w:val="pl-PL" w:eastAsia="ar-SA"/>
        </w:rPr>
        <w:t>terminów realizacji tych robót. Wykonawca, podwykonawca lub dalszy podwykonawca niezwłocznie</w:t>
      </w:r>
      <w:r w:rsidR="00141AA3" w:rsidRPr="00223FD4">
        <w:rPr>
          <w:rFonts w:ascii="Times New Roman" w:eastAsia="Times New Roman" w:hAnsi="Times New Roman" w:cs="Times New Roman"/>
          <w:sz w:val="24"/>
          <w:szCs w:val="24"/>
          <w:lang w:val="pl-PL" w:eastAsia="ar-SA"/>
        </w:rPr>
        <w:t xml:space="preserve">, nie później niż w ciągu </w:t>
      </w:r>
      <w:r w:rsidR="00223FD4" w:rsidRPr="00223FD4">
        <w:rPr>
          <w:rFonts w:ascii="Times New Roman" w:eastAsia="Times New Roman" w:hAnsi="Times New Roman" w:cs="Times New Roman"/>
          <w:sz w:val="24"/>
          <w:szCs w:val="24"/>
          <w:lang w:val="pl-PL" w:eastAsia="ar-SA"/>
        </w:rPr>
        <w:t>7</w:t>
      </w:r>
      <w:r w:rsidR="00141AA3" w:rsidRPr="00223FD4">
        <w:rPr>
          <w:rFonts w:ascii="Times New Roman" w:eastAsia="Times New Roman" w:hAnsi="Times New Roman" w:cs="Times New Roman"/>
          <w:sz w:val="24"/>
          <w:szCs w:val="24"/>
          <w:lang w:val="pl-PL" w:eastAsia="ar-SA"/>
        </w:rPr>
        <w:t xml:space="preserve"> dni, </w:t>
      </w:r>
      <w:r w:rsidRPr="00223FD4">
        <w:rPr>
          <w:rFonts w:ascii="Times New Roman" w:eastAsia="Times New Roman" w:hAnsi="Times New Roman" w:cs="Times New Roman"/>
          <w:sz w:val="24"/>
          <w:szCs w:val="24"/>
          <w:lang w:val="pl-PL" w:eastAsia="ar-SA"/>
        </w:rPr>
        <w:t>usunie na żądanie Zamawiającego podwykonawcę lub dalszego</w:t>
      </w:r>
      <w:r w:rsidRPr="003248CD">
        <w:rPr>
          <w:rFonts w:ascii="Times New Roman" w:eastAsia="Times New Roman" w:hAnsi="Times New Roman" w:cs="Times New Roman"/>
          <w:sz w:val="24"/>
          <w:szCs w:val="24"/>
          <w:lang w:val="pl-PL" w:eastAsia="ar-SA"/>
        </w:rPr>
        <w:t xml:space="preserve"> podwykonawcę z terenu </w:t>
      </w:r>
      <w:r w:rsidR="00D15483" w:rsidRPr="001F5DFC">
        <w:rPr>
          <w:rFonts w:ascii="Times New Roman" w:eastAsia="Times New Roman" w:hAnsi="Times New Roman" w:cs="Times New Roman"/>
          <w:sz w:val="24"/>
          <w:szCs w:val="24"/>
          <w:lang w:val="pl-PL" w:eastAsia="ar-SA"/>
        </w:rPr>
        <w:t>robót</w:t>
      </w:r>
      <w:r w:rsidRPr="001F5DFC">
        <w:rPr>
          <w:rFonts w:ascii="Times New Roman" w:eastAsia="Times New Roman" w:hAnsi="Times New Roman" w:cs="Times New Roman"/>
          <w:sz w:val="24"/>
          <w:szCs w:val="24"/>
          <w:lang w:val="pl-PL" w:eastAsia="ar-SA"/>
        </w:rPr>
        <w:t xml:space="preserve">, jeżeli działania podwykonawcy lub dalszego podwykonawcy na terenie </w:t>
      </w:r>
      <w:r w:rsidR="00D15483" w:rsidRPr="001F5DFC">
        <w:rPr>
          <w:rFonts w:ascii="Times New Roman" w:eastAsia="Times New Roman" w:hAnsi="Times New Roman" w:cs="Times New Roman"/>
          <w:sz w:val="24"/>
          <w:szCs w:val="24"/>
          <w:lang w:val="pl-PL" w:eastAsia="ar-SA"/>
        </w:rPr>
        <w:t>robót</w:t>
      </w:r>
      <w:r w:rsidRPr="001F5DFC">
        <w:rPr>
          <w:rFonts w:ascii="Times New Roman" w:eastAsia="Times New Roman" w:hAnsi="Times New Roman" w:cs="Times New Roman"/>
          <w:sz w:val="24"/>
          <w:szCs w:val="24"/>
          <w:lang w:val="pl-PL" w:eastAsia="ar-SA"/>
        </w:rPr>
        <w:t xml:space="preserve"> naruszają </w:t>
      </w:r>
      <w:r w:rsidRPr="003248CD">
        <w:rPr>
          <w:rFonts w:ascii="Times New Roman" w:eastAsia="Times New Roman" w:hAnsi="Times New Roman" w:cs="Times New Roman"/>
          <w:sz w:val="24"/>
          <w:szCs w:val="24"/>
          <w:lang w:val="pl-PL" w:eastAsia="ar-SA"/>
        </w:rPr>
        <w:t xml:space="preserve">postanowienia niniejszej </w:t>
      </w:r>
      <w:r w:rsidR="000843C6" w:rsidRPr="003248CD">
        <w:rPr>
          <w:rFonts w:ascii="Times New Roman" w:eastAsia="Times New Roman" w:hAnsi="Times New Roman" w:cs="Times New Roman"/>
          <w:sz w:val="24"/>
          <w:szCs w:val="24"/>
          <w:lang w:val="pl-PL" w:eastAsia="ar-SA"/>
        </w:rPr>
        <w:t>u</w:t>
      </w:r>
      <w:r w:rsidRPr="003248CD">
        <w:rPr>
          <w:rFonts w:ascii="Times New Roman" w:eastAsia="Times New Roman" w:hAnsi="Times New Roman" w:cs="Times New Roman"/>
          <w:sz w:val="24"/>
          <w:szCs w:val="24"/>
          <w:lang w:val="pl-PL" w:eastAsia="ar-SA"/>
        </w:rPr>
        <w:t>mowy.</w:t>
      </w:r>
      <w:r w:rsidR="00141AA3" w:rsidRPr="003248CD">
        <w:rPr>
          <w:rFonts w:ascii="Times New Roman" w:eastAsia="Times New Roman" w:hAnsi="Times New Roman" w:cs="Times New Roman"/>
          <w:sz w:val="24"/>
          <w:szCs w:val="24"/>
          <w:lang w:val="pl-PL" w:eastAsia="ar-SA"/>
        </w:rPr>
        <w:t xml:space="preserve"> W razie niewykonania </w:t>
      </w:r>
      <w:r w:rsidR="004101C1" w:rsidRPr="003248CD">
        <w:rPr>
          <w:rFonts w:ascii="Times New Roman" w:eastAsia="Times New Roman" w:hAnsi="Times New Roman" w:cs="Times New Roman"/>
          <w:sz w:val="24"/>
          <w:szCs w:val="24"/>
          <w:lang w:val="pl-PL" w:eastAsia="ar-SA"/>
        </w:rPr>
        <w:t>powyższego</w:t>
      </w:r>
      <w:r w:rsidR="00141AA3" w:rsidRPr="003248CD">
        <w:rPr>
          <w:rFonts w:ascii="Times New Roman" w:eastAsia="Times New Roman" w:hAnsi="Times New Roman" w:cs="Times New Roman"/>
          <w:sz w:val="24"/>
          <w:szCs w:val="24"/>
          <w:lang w:val="pl-PL" w:eastAsia="ar-SA"/>
        </w:rPr>
        <w:t xml:space="preserve"> ż</w:t>
      </w:r>
      <w:r w:rsidR="0066678B">
        <w:rPr>
          <w:rFonts w:ascii="Times New Roman" w:eastAsia="Times New Roman" w:hAnsi="Times New Roman" w:cs="Times New Roman"/>
          <w:sz w:val="24"/>
          <w:szCs w:val="24"/>
          <w:lang w:val="pl-PL" w:eastAsia="ar-SA"/>
        </w:rPr>
        <w:t>ą</w:t>
      </w:r>
      <w:r w:rsidR="00141AA3" w:rsidRPr="003248CD">
        <w:rPr>
          <w:rFonts w:ascii="Times New Roman" w:eastAsia="Times New Roman" w:hAnsi="Times New Roman" w:cs="Times New Roman"/>
          <w:sz w:val="24"/>
          <w:szCs w:val="24"/>
          <w:lang w:val="pl-PL" w:eastAsia="ar-SA"/>
        </w:rPr>
        <w:t>dania</w:t>
      </w:r>
      <w:r w:rsidR="004101C1" w:rsidRPr="003248CD">
        <w:rPr>
          <w:rFonts w:ascii="Times New Roman" w:eastAsia="Times New Roman" w:hAnsi="Times New Roman" w:cs="Times New Roman"/>
          <w:sz w:val="24"/>
          <w:szCs w:val="24"/>
          <w:lang w:val="pl-PL" w:eastAsia="ar-SA"/>
        </w:rPr>
        <w:t xml:space="preserve"> przez Wykonawcę Zamawiający może usunąć takiego podwykonawcę lub dalszego podwykonawcę na koszt Wykonawcy.</w:t>
      </w:r>
    </w:p>
    <w:p w14:paraId="628146BE" w14:textId="77777777" w:rsidR="0049792C" w:rsidRPr="003248CD" w:rsidRDefault="0049792C" w:rsidP="004F0E93">
      <w:pPr>
        <w:shd w:val="clear" w:color="auto" w:fill="FFFFFF"/>
        <w:tabs>
          <w:tab w:val="left" w:pos="425"/>
        </w:tabs>
        <w:suppressAutoHyphens/>
        <w:autoSpaceDN w:val="0"/>
        <w:spacing w:after="0" w:line="360" w:lineRule="auto"/>
        <w:ind w:left="426" w:right="-2" w:hanging="426"/>
        <w:contextualSpacing/>
        <w:mirrorIndents/>
        <w:jc w:val="center"/>
        <w:rPr>
          <w:rFonts w:ascii="Times New Roman" w:eastAsia="SimSun" w:hAnsi="Times New Roman"/>
          <w:b/>
          <w:kern w:val="3"/>
          <w:sz w:val="24"/>
          <w:szCs w:val="24"/>
        </w:rPr>
      </w:pPr>
    </w:p>
    <w:p w14:paraId="1483C177" w14:textId="3A3D8979" w:rsidR="00CA6B46" w:rsidRPr="003248CD" w:rsidRDefault="00C62F78" w:rsidP="004F0E93">
      <w:pPr>
        <w:pStyle w:val="Nagwek1"/>
        <w:spacing w:before="0" w:after="0" w:line="360" w:lineRule="auto"/>
        <w:rPr>
          <w:rFonts w:ascii="Times New Roman" w:eastAsia="SimSun" w:hAnsi="Times New Roman" w:cs="Times New Roman"/>
          <w:szCs w:val="24"/>
          <w:lang w:bidi="en-US"/>
        </w:rPr>
      </w:pPr>
      <w:bookmarkStart w:id="75" w:name="_Toc199842749"/>
      <w:r w:rsidRPr="003248CD">
        <w:rPr>
          <w:rFonts w:ascii="Times New Roman" w:eastAsia="SimSun" w:hAnsi="Times New Roman" w:cs="Times New Roman"/>
          <w:szCs w:val="24"/>
        </w:rPr>
        <w:t>§ 1</w:t>
      </w:r>
      <w:r w:rsidR="004E5C29">
        <w:rPr>
          <w:rFonts w:ascii="Times New Roman" w:eastAsia="SimSun" w:hAnsi="Times New Roman" w:cs="Times New Roman"/>
          <w:szCs w:val="24"/>
        </w:rPr>
        <w:t>3</w:t>
      </w:r>
      <w:r w:rsidR="008F5C81" w:rsidRPr="003248CD">
        <w:rPr>
          <w:rFonts w:ascii="Times New Roman" w:eastAsia="SimSun" w:hAnsi="Times New Roman" w:cs="Times New Roman"/>
          <w:szCs w:val="24"/>
        </w:rPr>
        <w:t xml:space="preserve"> </w:t>
      </w:r>
      <w:r w:rsidR="008B3E94" w:rsidRPr="003248CD">
        <w:rPr>
          <w:rFonts w:ascii="Times New Roman" w:eastAsia="SimSun" w:hAnsi="Times New Roman" w:cs="Times New Roman"/>
          <w:szCs w:val="24"/>
          <w:lang w:bidi="en-US"/>
        </w:rPr>
        <w:t>ODPOWIEDZIAL</w:t>
      </w:r>
      <w:r w:rsidR="00CA6B46" w:rsidRPr="003248CD">
        <w:rPr>
          <w:rFonts w:ascii="Times New Roman" w:eastAsia="SimSun" w:hAnsi="Times New Roman" w:cs="Times New Roman"/>
          <w:szCs w:val="24"/>
          <w:lang w:bidi="en-US"/>
        </w:rPr>
        <w:t>NOŚĆ WYKONAWCY</w:t>
      </w:r>
      <w:bookmarkEnd w:id="75"/>
    </w:p>
    <w:p w14:paraId="1DA1AEED" w14:textId="77777777" w:rsidR="002B7423"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ponosi odpowiedzialność za szkody wyrządzone </w:t>
      </w:r>
      <w:r w:rsidR="00C330CD" w:rsidRPr="003248CD">
        <w:rPr>
          <w:rFonts w:ascii="Times New Roman" w:hAnsi="Times New Roman" w:cs="Times New Roman"/>
          <w:sz w:val="24"/>
          <w:szCs w:val="24"/>
          <w:lang w:val="pl-PL"/>
        </w:rPr>
        <w:t xml:space="preserve">Zamawiającemu i </w:t>
      </w:r>
      <w:r w:rsidRPr="003248CD">
        <w:rPr>
          <w:rFonts w:ascii="Times New Roman" w:hAnsi="Times New Roman" w:cs="Times New Roman"/>
          <w:sz w:val="24"/>
          <w:szCs w:val="24"/>
          <w:lang w:val="pl-PL"/>
        </w:rPr>
        <w:t>osobom trzecim w związku z prowadzonymi</w:t>
      </w:r>
      <w:r w:rsidR="00611E6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robotami</w:t>
      </w:r>
      <w:r w:rsidR="00ED3ABD" w:rsidRPr="003248CD">
        <w:rPr>
          <w:rFonts w:ascii="Times New Roman" w:hAnsi="Times New Roman" w:cs="Times New Roman"/>
          <w:sz w:val="24"/>
          <w:szCs w:val="24"/>
          <w:lang w:val="pl-PL"/>
        </w:rPr>
        <w:t xml:space="preserve"> lub z powodu niewykonania</w:t>
      </w:r>
      <w:r w:rsidR="00536E51" w:rsidRPr="003248CD">
        <w:rPr>
          <w:rFonts w:ascii="Times New Roman" w:hAnsi="Times New Roman" w:cs="Times New Roman"/>
          <w:sz w:val="24"/>
          <w:szCs w:val="24"/>
          <w:lang w:val="pl-PL"/>
        </w:rPr>
        <w:t xml:space="preserve"> lub</w:t>
      </w:r>
      <w:r w:rsidR="00C12374" w:rsidRPr="003248CD">
        <w:rPr>
          <w:rFonts w:ascii="Times New Roman" w:hAnsi="Times New Roman" w:cs="Times New Roman"/>
          <w:sz w:val="24"/>
          <w:szCs w:val="24"/>
          <w:lang w:val="pl-PL"/>
        </w:rPr>
        <w:t xml:space="preserve"> </w:t>
      </w:r>
      <w:r w:rsidR="00536E51" w:rsidRPr="003248CD">
        <w:rPr>
          <w:rFonts w:ascii="Times New Roman" w:hAnsi="Times New Roman" w:cs="Times New Roman"/>
          <w:sz w:val="24"/>
          <w:szCs w:val="24"/>
          <w:lang w:val="pl-PL"/>
        </w:rPr>
        <w:t>niewłaściwego wykonania umowy.</w:t>
      </w:r>
    </w:p>
    <w:p w14:paraId="5EC07284" w14:textId="77777777" w:rsidR="00133B4F"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ponosi pełną odpowiedzialność za właściwe wykonanie robót, zapewnienie BHP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i warunków bezpieczeństwa oraz</w:t>
      </w:r>
      <w:r w:rsidR="00352226" w:rsidRPr="003248CD">
        <w:rPr>
          <w:rFonts w:ascii="Times New Roman" w:hAnsi="Times New Roman" w:cs="Times New Roman"/>
          <w:sz w:val="24"/>
          <w:szCs w:val="24"/>
          <w:lang w:val="pl-PL"/>
        </w:rPr>
        <w:t xml:space="preserve"> stosowane na terenie inwestycji</w:t>
      </w:r>
      <w:r w:rsidRPr="003248CD">
        <w:rPr>
          <w:rFonts w:ascii="Times New Roman" w:hAnsi="Times New Roman" w:cs="Times New Roman"/>
          <w:sz w:val="24"/>
          <w:szCs w:val="24"/>
          <w:lang w:val="pl-PL"/>
        </w:rPr>
        <w:t xml:space="preserve"> metody </w:t>
      </w:r>
      <w:proofErr w:type="spellStart"/>
      <w:r w:rsidRPr="003248CD">
        <w:rPr>
          <w:rFonts w:ascii="Times New Roman" w:hAnsi="Times New Roman" w:cs="Times New Roman"/>
          <w:sz w:val="24"/>
          <w:szCs w:val="24"/>
          <w:lang w:val="pl-PL"/>
        </w:rPr>
        <w:t>organizacyjno</w:t>
      </w:r>
      <w:proofErr w:type="spellEnd"/>
      <w:r w:rsidRPr="003248CD">
        <w:rPr>
          <w:rFonts w:ascii="Times New Roman" w:hAnsi="Times New Roman" w:cs="Times New Roman"/>
          <w:sz w:val="24"/>
          <w:szCs w:val="24"/>
          <w:lang w:val="pl-PL"/>
        </w:rPr>
        <w:t xml:space="preserve"> – technologiczn</w:t>
      </w:r>
      <w:r w:rsidR="00352226"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w:t>
      </w:r>
      <w:r w:rsidR="00133B4F" w:rsidRPr="003248CD">
        <w:rPr>
          <w:rFonts w:ascii="Times New Roman" w:hAnsi="Times New Roman" w:cs="Times New Roman"/>
          <w:sz w:val="24"/>
          <w:szCs w:val="24"/>
          <w:lang w:val="pl-PL"/>
        </w:rPr>
        <w:t xml:space="preserve"> </w:t>
      </w:r>
    </w:p>
    <w:p w14:paraId="17F6298B" w14:textId="77777777" w:rsidR="008F1E8F"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zgodnie ustalają, że </w:t>
      </w:r>
      <w:r w:rsidR="00041A8C" w:rsidRPr="003248CD">
        <w:rPr>
          <w:rFonts w:ascii="Times New Roman" w:hAnsi="Times New Roman" w:cs="Times New Roman"/>
          <w:sz w:val="24"/>
          <w:szCs w:val="24"/>
          <w:lang w:val="pl-PL"/>
        </w:rPr>
        <w:t>niewywiązywanie</w:t>
      </w:r>
      <w:r w:rsidRPr="003248CD">
        <w:rPr>
          <w:rFonts w:ascii="Times New Roman" w:hAnsi="Times New Roman" w:cs="Times New Roman"/>
          <w:sz w:val="24"/>
          <w:szCs w:val="24"/>
          <w:lang w:val="pl-PL"/>
        </w:rPr>
        <w:t xml:space="preserve"> się z przyjętych zobowiązań przewidzianych </w:t>
      </w:r>
      <w:r w:rsidR="005C5436"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niniejszej umowie będzie wywoływało skutki</w:t>
      </w:r>
      <w:r w:rsidR="00626089" w:rsidRPr="003248CD">
        <w:rPr>
          <w:rFonts w:ascii="Times New Roman" w:hAnsi="Times New Roman" w:cs="Times New Roman"/>
          <w:sz w:val="24"/>
          <w:szCs w:val="24"/>
          <w:lang w:val="pl-PL"/>
        </w:rPr>
        <w:t xml:space="preserve"> wynikające z niniejszej umowy </w:t>
      </w:r>
      <w:r w:rsidR="00133B4F" w:rsidRPr="003248CD">
        <w:rPr>
          <w:rFonts w:ascii="Times New Roman" w:hAnsi="Times New Roman" w:cs="Times New Roman"/>
          <w:sz w:val="24"/>
          <w:szCs w:val="24"/>
          <w:lang w:val="pl-PL"/>
        </w:rPr>
        <w:t xml:space="preserve">i </w:t>
      </w:r>
      <w:r w:rsidR="00E52A8D" w:rsidRPr="003248CD">
        <w:rPr>
          <w:rFonts w:ascii="Times New Roman" w:hAnsi="Times New Roman" w:cs="Times New Roman"/>
          <w:sz w:val="24"/>
          <w:szCs w:val="24"/>
          <w:lang w:val="pl-PL"/>
        </w:rPr>
        <w:t>o</w:t>
      </w:r>
      <w:r w:rsidRPr="003248CD">
        <w:rPr>
          <w:rFonts w:ascii="Times New Roman" w:hAnsi="Times New Roman" w:cs="Times New Roman"/>
          <w:sz w:val="24"/>
          <w:szCs w:val="24"/>
          <w:lang w:val="pl-PL"/>
        </w:rPr>
        <w:t>bowiązujących</w:t>
      </w:r>
      <w:r w:rsidR="00232C7B"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przepisów</w:t>
      </w:r>
      <w:r w:rsidR="00232C7B"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prawnych.</w:t>
      </w:r>
    </w:p>
    <w:p w14:paraId="59A46913" w14:textId="77777777" w:rsidR="001C5A7C" w:rsidRPr="003248CD" w:rsidRDefault="001C5A7C" w:rsidP="004F0E93">
      <w:pPr>
        <w:shd w:val="clear" w:color="auto" w:fill="FFFFFF"/>
        <w:tabs>
          <w:tab w:val="left" w:pos="425"/>
        </w:tabs>
        <w:suppressAutoHyphens/>
        <w:autoSpaceDN w:val="0"/>
        <w:spacing w:after="0" w:line="360" w:lineRule="auto"/>
        <w:ind w:left="426" w:right="-2" w:hanging="426"/>
        <w:contextualSpacing/>
        <w:mirrorIndents/>
        <w:jc w:val="center"/>
        <w:rPr>
          <w:rFonts w:ascii="Times New Roman" w:eastAsia="SimSun" w:hAnsi="Times New Roman"/>
          <w:b/>
          <w:color w:val="000000" w:themeColor="text1"/>
          <w:kern w:val="3"/>
          <w:sz w:val="24"/>
          <w:szCs w:val="24"/>
        </w:rPr>
      </w:pPr>
    </w:p>
    <w:p w14:paraId="135FE4DB" w14:textId="407CFD6B" w:rsidR="00145725" w:rsidRPr="003248CD" w:rsidRDefault="00145725" w:rsidP="004A59E4">
      <w:pPr>
        <w:pStyle w:val="Nagwek1"/>
        <w:spacing w:before="0" w:after="0" w:line="360" w:lineRule="auto"/>
        <w:rPr>
          <w:rFonts w:ascii="Times New Roman" w:eastAsia="SimSun" w:hAnsi="Times New Roman" w:cs="Times New Roman"/>
          <w:kern w:val="3"/>
          <w:szCs w:val="24"/>
          <w:lang w:bidi="en-US"/>
        </w:rPr>
      </w:pPr>
      <w:bookmarkStart w:id="76" w:name="_Toc98716784"/>
      <w:bookmarkStart w:id="77" w:name="_Toc199842750"/>
      <w:r w:rsidRPr="003248CD">
        <w:rPr>
          <w:rFonts w:ascii="Times New Roman" w:hAnsi="Times New Roman" w:cs="Times New Roman"/>
          <w:szCs w:val="24"/>
        </w:rPr>
        <w:t xml:space="preserve">§ </w:t>
      </w:r>
      <w:r w:rsidR="004E5C29">
        <w:rPr>
          <w:rFonts w:ascii="Times New Roman" w:hAnsi="Times New Roman" w:cs="Times New Roman"/>
          <w:szCs w:val="24"/>
        </w:rPr>
        <w:t>14</w:t>
      </w:r>
      <w:r w:rsidRPr="003248CD">
        <w:rPr>
          <w:rFonts w:ascii="Times New Roman" w:hAnsi="Times New Roman" w:cs="Times New Roman"/>
          <w:szCs w:val="24"/>
        </w:rPr>
        <w:t xml:space="preserve"> ODBIORY</w:t>
      </w:r>
      <w:bookmarkEnd w:id="76"/>
      <w:bookmarkEnd w:id="77"/>
    </w:p>
    <w:p w14:paraId="60DB6F10" w14:textId="77777777" w:rsidR="00145725" w:rsidRPr="003248CD" w:rsidRDefault="00145725" w:rsidP="00F24594">
      <w:pPr>
        <w:pStyle w:val="Akapitzlist"/>
        <w:numPr>
          <w:ilvl w:val="0"/>
          <w:numId w:val="79"/>
        </w:numPr>
        <w:tabs>
          <w:tab w:val="left" w:pos="426"/>
        </w:tabs>
        <w:spacing w:before="0" w:beforeAutospacing="0" w:afterAutospacing="0" w:line="360" w:lineRule="auto"/>
        <w:contextualSpacing/>
        <w:rPr>
          <w:rFonts w:ascii="Times New Roman" w:hAnsi="Times New Roman"/>
          <w:sz w:val="24"/>
          <w:szCs w:val="24"/>
          <w:lang w:val="pl-PL"/>
        </w:rPr>
      </w:pPr>
      <w:r w:rsidRPr="003248CD">
        <w:rPr>
          <w:rFonts w:ascii="Times New Roman" w:hAnsi="Times New Roman"/>
          <w:sz w:val="24"/>
          <w:szCs w:val="24"/>
          <w:lang w:val="pl-PL"/>
        </w:rPr>
        <w:t>W trakcie realizacji umowy będą dokonywane następujące odbiory:</w:t>
      </w:r>
    </w:p>
    <w:p w14:paraId="5D4099EB" w14:textId="77777777" w:rsidR="00145725" w:rsidRPr="003248CD" w:rsidRDefault="00145725" w:rsidP="00F24594">
      <w:pPr>
        <w:pStyle w:val="Akapitzlist"/>
        <w:numPr>
          <w:ilvl w:val="0"/>
          <w:numId w:val="80"/>
        </w:numPr>
        <w:tabs>
          <w:tab w:val="left" w:pos="426"/>
        </w:tabs>
        <w:autoSpaceDN/>
        <w:spacing w:before="0" w:beforeAutospacing="0" w:afterAutospacing="0" w:line="360" w:lineRule="auto"/>
        <w:contextualSpacing/>
        <w:textAlignment w:val="auto"/>
        <w:rPr>
          <w:rFonts w:ascii="Times New Roman" w:hAnsi="Times New Roman"/>
          <w:sz w:val="24"/>
          <w:szCs w:val="24"/>
          <w:lang w:val="pl-PL"/>
        </w:rPr>
      </w:pPr>
      <w:r w:rsidRPr="003248CD">
        <w:rPr>
          <w:rFonts w:ascii="Times New Roman" w:hAnsi="Times New Roman" w:cs="Times New Roman"/>
          <w:sz w:val="24"/>
          <w:szCs w:val="24"/>
          <w:lang w:val="pl-PL"/>
        </w:rPr>
        <w:t>odbiory robót</w:t>
      </w:r>
      <w:r w:rsidRPr="003248CD">
        <w:rPr>
          <w:rFonts w:ascii="Times New Roman" w:hAnsi="Times New Roman"/>
          <w:sz w:val="24"/>
          <w:szCs w:val="24"/>
          <w:lang w:val="pl-PL"/>
        </w:rPr>
        <w:t xml:space="preserve"> ulegających zakryciu bądź zanikających</w:t>
      </w:r>
      <w:r w:rsidR="00EA0BF7" w:rsidRPr="003248CD">
        <w:rPr>
          <w:rFonts w:ascii="Times New Roman" w:hAnsi="Times New Roman"/>
          <w:sz w:val="24"/>
          <w:szCs w:val="24"/>
          <w:lang w:val="pl-PL"/>
        </w:rPr>
        <w:t>,</w:t>
      </w:r>
    </w:p>
    <w:p w14:paraId="125DB5CC" w14:textId="77777777" w:rsidR="00145725" w:rsidRPr="003248CD" w:rsidRDefault="00145725" w:rsidP="00F24594">
      <w:pPr>
        <w:pStyle w:val="Akapitzlist"/>
        <w:numPr>
          <w:ilvl w:val="0"/>
          <w:numId w:val="80"/>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3248CD">
        <w:rPr>
          <w:rFonts w:ascii="Times New Roman" w:hAnsi="Times New Roman" w:cs="Times New Roman"/>
          <w:sz w:val="24"/>
          <w:szCs w:val="24"/>
          <w:lang w:val="pl-PL"/>
        </w:rPr>
        <w:t>odbiory częściowe</w:t>
      </w:r>
      <w:r w:rsidR="00EA0BF7"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p>
    <w:p w14:paraId="30141C64" w14:textId="77777777" w:rsidR="00145725" w:rsidRPr="003248CD" w:rsidRDefault="00145725" w:rsidP="00F24594">
      <w:pPr>
        <w:pStyle w:val="Akapitzlist"/>
        <w:numPr>
          <w:ilvl w:val="0"/>
          <w:numId w:val="80"/>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3248CD">
        <w:rPr>
          <w:rFonts w:ascii="Times New Roman" w:hAnsi="Times New Roman" w:cs="Times New Roman"/>
          <w:sz w:val="24"/>
          <w:szCs w:val="24"/>
          <w:lang w:val="pl-PL"/>
        </w:rPr>
        <w:t>odbiór końcowy przedmiotu umowy.</w:t>
      </w:r>
    </w:p>
    <w:p w14:paraId="0E91F489" w14:textId="77777777" w:rsidR="00145725" w:rsidRPr="003248CD" w:rsidRDefault="00145725" w:rsidP="00F24594">
      <w:pPr>
        <w:pStyle w:val="Akapitzlist"/>
        <w:numPr>
          <w:ilvl w:val="0"/>
          <w:numId w:val="79"/>
        </w:numPr>
        <w:tabs>
          <w:tab w:val="left" w:pos="426"/>
        </w:tabs>
        <w:spacing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Odbiory robót ulegających zakryciu bądź zanikających będą wykonywane w trakcie trwania robót budowlanych na następujących zasadach:</w:t>
      </w:r>
    </w:p>
    <w:p w14:paraId="105ED4D5" w14:textId="3FD41B04" w:rsidR="008E7ED8" w:rsidRPr="003248CD" w:rsidRDefault="00145725" w:rsidP="00F24594">
      <w:pPr>
        <w:pStyle w:val="Akapitzlist"/>
        <w:numPr>
          <w:ilvl w:val="0"/>
          <w:numId w:val="93"/>
        </w:numPr>
        <w:spacing w:line="360" w:lineRule="auto"/>
        <w:rPr>
          <w:rFonts w:ascii="Times New Roman" w:hAnsi="Times New Roman" w:cs="Times New Roman"/>
          <w:strike/>
          <w:sz w:val="24"/>
          <w:szCs w:val="24"/>
          <w:lang w:val="pl-PL"/>
        </w:rPr>
      </w:pPr>
      <w:r w:rsidRPr="001F5DFC">
        <w:rPr>
          <w:rFonts w:ascii="Times New Roman" w:hAnsi="Times New Roman" w:cs="Times New Roman"/>
          <w:sz w:val="24"/>
          <w:szCs w:val="24"/>
          <w:lang w:val="pl-PL"/>
        </w:rPr>
        <w:lastRenderedPageBreak/>
        <w:t xml:space="preserve">kierownik robót jest </w:t>
      </w:r>
      <w:r w:rsidRPr="003248CD">
        <w:rPr>
          <w:rFonts w:ascii="Times New Roman" w:hAnsi="Times New Roman" w:cs="Times New Roman"/>
          <w:sz w:val="24"/>
          <w:szCs w:val="24"/>
          <w:lang w:val="pl-PL"/>
        </w:rPr>
        <w:t>zobowiązany zgłaszać do odbioru wykonane roboty ulegające zakryciu oraz roboty zanikające wpisem do dzi</w:t>
      </w:r>
      <w:r w:rsidRPr="001F5DFC">
        <w:rPr>
          <w:rFonts w:ascii="Times New Roman" w:hAnsi="Times New Roman" w:cs="Times New Roman"/>
          <w:sz w:val="24"/>
          <w:szCs w:val="24"/>
          <w:lang w:val="pl-PL"/>
        </w:rPr>
        <w:t>ennika rob</w:t>
      </w:r>
      <w:r w:rsidR="001E30AB" w:rsidRPr="001F5DFC">
        <w:rPr>
          <w:rFonts w:ascii="Times New Roman" w:hAnsi="Times New Roman" w:cs="Times New Roman"/>
          <w:sz w:val="24"/>
          <w:szCs w:val="24"/>
          <w:lang w:val="pl-PL"/>
        </w:rPr>
        <w:t>ó</w:t>
      </w:r>
      <w:r w:rsidRPr="001F5DFC">
        <w:rPr>
          <w:rFonts w:ascii="Times New Roman" w:hAnsi="Times New Roman" w:cs="Times New Roman"/>
          <w:sz w:val="24"/>
          <w:szCs w:val="24"/>
          <w:lang w:val="pl-PL"/>
        </w:rPr>
        <w:t xml:space="preserve">t, z jednoczesnym </w:t>
      </w:r>
      <w:r w:rsidRPr="003248CD">
        <w:rPr>
          <w:rFonts w:ascii="Times New Roman" w:hAnsi="Times New Roman" w:cs="Times New Roman"/>
          <w:sz w:val="24"/>
          <w:szCs w:val="24"/>
          <w:lang w:val="pl-PL"/>
        </w:rPr>
        <w:t>zawiadom</w:t>
      </w:r>
      <w:r w:rsidR="001E30AB" w:rsidRPr="003248CD">
        <w:rPr>
          <w:rFonts w:ascii="Times New Roman" w:hAnsi="Times New Roman" w:cs="Times New Roman"/>
          <w:sz w:val="24"/>
          <w:szCs w:val="24"/>
          <w:lang w:val="pl-PL"/>
        </w:rPr>
        <w:t>i</w:t>
      </w:r>
      <w:r w:rsidRPr="003248CD">
        <w:rPr>
          <w:rFonts w:ascii="Times New Roman" w:hAnsi="Times New Roman" w:cs="Times New Roman"/>
          <w:sz w:val="24"/>
          <w:szCs w:val="24"/>
          <w:lang w:val="pl-PL"/>
        </w:rPr>
        <w:t>eniem inspektora nadzoru inwestorskiego (danej branży) w formie elektronicznej</w:t>
      </w:r>
      <w:r w:rsidR="00EA0BF7" w:rsidRPr="003248CD">
        <w:rPr>
          <w:rFonts w:ascii="Times New Roman" w:hAnsi="Times New Roman" w:cs="Times New Roman"/>
          <w:sz w:val="24"/>
          <w:szCs w:val="24"/>
          <w:lang w:val="pl-PL"/>
        </w:rPr>
        <w:t>;</w:t>
      </w:r>
    </w:p>
    <w:p w14:paraId="2117B789" w14:textId="5DEA2053" w:rsidR="008E7ED8" w:rsidRPr="003248CD" w:rsidRDefault="008E7ED8" w:rsidP="00F24594">
      <w:pPr>
        <w:pStyle w:val="Akapitzlist"/>
        <w:numPr>
          <w:ilvl w:val="0"/>
          <w:numId w:val="93"/>
        </w:numPr>
        <w:spacing w:line="360" w:lineRule="auto"/>
        <w:rPr>
          <w:rFonts w:ascii="Times New Roman" w:hAnsi="Times New Roman" w:cs="Times New Roman"/>
          <w:color w:val="FF0000"/>
          <w:sz w:val="24"/>
          <w:szCs w:val="24"/>
          <w:lang w:val="pl-PL"/>
        </w:rPr>
      </w:pPr>
      <w:r w:rsidRPr="003248CD">
        <w:rPr>
          <w:rFonts w:ascii="Times New Roman" w:hAnsi="Times New Roman"/>
          <w:sz w:val="24"/>
          <w:szCs w:val="24"/>
          <w:lang w:val="pl-PL"/>
        </w:rPr>
        <w:t>in</w:t>
      </w:r>
      <w:r w:rsidR="00145725" w:rsidRPr="003248CD">
        <w:rPr>
          <w:rFonts w:ascii="Times New Roman" w:hAnsi="Times New Roman"/>
          <w:sz w:val="24"/>
          <w:szCs w:val="24"/>
          <w:lang w:val="pl-PL"/>
        </w:rPr>
        <w:t>spektor nad</w:t>
      </w:r>
      <w:r w:rsidR="00E1572A" w:rsidRPr="003248CD">
        <w:rPr>
          <w:rFonts w:ascii="Times New Roman" w:hAnsi="Times New Roman"/>
          <w:sz w:val="24"/>
          <w:szCs w:val="24"/>
          <w:lang w:val="pl-PL"/>
        </w:rPr>
        <w:t>z</w:t>
      </w:r>
      <w:r w:rsidR="00145725" w:rsidRPr="003248CD">
        <w:rPr>
          <w:rFonts w:ascii="Times New Roman" w:hAnsi="Times New Roman"/>
          <w:sz w:val="24"/>
          <w:szCs w:val="24"/>
          <w:lang w:val="pl-PL"/>
        </w:rPr>
        <w:t>oru inwestorskiego danej branży w ciągu 3 dni roboczych od daty zgłoszenia o gotowości do o</w:t>
      </w:r>
      <w:r w:rsidRPr="003248CD">
        <w:rPr>
          <w:rFonts w:ascii="Times New Roman" w:hAnsi="Times New Roman"/>
          <w:sz w:val="24"/>
          <w:szCs w:val="24"/>
          <w:lang w:val="pl-PL"/>
        </w:rPr>
        <w:t>d</w:t>
      </w:r>
      <w:r w:rsidR="00145725" w:rsidRPr="003248CD">
        <w:rPr>
          <w:rFonts w:ascii="Times New Roman" w:hAnsi="Times New Roman"/>
          <w:sz w:val="24"/>
          <w:szCs w:val="24"/>
          <w:lang w:val="pl-PL"/>
        </w:rPr>
        <w:t>bioru do</w:t>
      </w:r>
      <w:r w:rsidR="00145725" w:rsidRPr="001F5DFC">
        <w:rPr>
          <w:rFonts w:ascii="Times New Roman" w:hAnsi="Times New Roman"/>
          <w:sz w:val="24"/>
          <w:szCs w:val="24"/>
          <w:lang w:val="pl-PL"/>
        </w:rPr>
        <w:t xml:space="preserve">kona odbioru zgłoszonych robót ulegających zakryciu </w:t>
      </w:r>
      <w:r w:rsidR="00E81FF5" w:rsidRPr="001F5DFC">
        <w:rPr>
          <w:rFonts w:ascii="Times New Roman" w:hAnsi="Times New Roman"/>
          <w:sz w:val="24"/>
          <w:szCs w:val="24"/>
          <w:lang w:val="pl-PL"/>
        </w:rPr>
        <w:t>bądź</w:t>
      </w:r>
      <w:r w:rsidR="00145725" w:rsidRPr="001F5DFC">
        <w:rPr>
          <w:rFonts w:ascii="Times New Roman" w:hAnsi="Times New Roman"/>
          <w:sz w:val="24"/>
          <w:szCs w:val="24"/>
          <w:lang w:val="pl-PL"/>
        </w:rPr>
        <w:t xml:space="preserve"> robót zanikających</w:t>
      </w:r>
      <w:r w:rsidR="00794228" w:rsidRPr="001F5DFC">
        <w:rPr>
          <w:rFonts w:ascii="Times New Roman" w:hAnsi="Times New Roman"/>
          <w:sz w:val="24"/>
          <w:szCs w:val="24"/>
          <w:lang w:val="pl-PL"/>
        </w:rPr>
        <w:t xml:space="preserve"> </w:t>
      </w:r>
      <w:r w:rsidR="00145725" w:rsidRPr="001F5DFC">
        <w:rPr>
          <w:rFonts w:ascii="Times New Roman" w:hAnsi="Times New Roman" w:cs="Times New Roman"/>
          <w:sz w:val="24"/>
          <w:szCs w:val="24"/>
          <w:lang w:val="pl-PL"/>
        </w:rPr>
        <w:t>wpis</w:t>
      </w:r>
      <w:r w:rsidR="00794228" w:rsidRPr="001F5DFC">
        <w:rPr>
          <w:rFonts w:ascii="Times New Roman" w:hAnsi="Times New Roman" w:cs="Times New Roman"/>
          <w:sz w:val="24"/>
          <w:szCs w:val="24"/>
          <w:lang w:val="pl-PL"/>
        </w:rPr>
        <w:t>em</w:t>
      </w:r>
      <w:r w:rsidR="00145725" w:rsidRPr="001F5DFC">
        <w:rPr>
          <w:rFonts w:ascii="Times New Roman" w:hAnsi="Times New Roman" w:cs="Times New Roman"/>
          <w:sz w:val="24"/>
          <w:szCs w:val="24"/>
          <w:lang w:val="pl-PL"/>
        </w:rPr>
        <w:t xml:space="preserve"> do dziennika robót</w:t>
      </w:r>
      <w:r w:rsidR="00794228" w:rsidRPr="001F5DFC">
        <w:rPr>
          <w:rFonts w:ascii="Times New Roman" w:hAnsi="Times New Roman" w:cs="Times New Roman"/>
          <w:sz w:val="24"/>
          <w:szCs w:val="24"/>
          <w:lang w:val="pl-PL"/>
        </w:rPr>
        <w:t>;</w:t>
      </w:r>
    </w:p>
    <w:p w14:paraId="25E8D98A" w14:textId="77777777" w:rsidR="00145725" w:rsidRPr="003248CD" w:rsidRDefault="00145725" w:rsidP="00F24594">
      <w:pPr>
        <w:pStyle w:val="Akapitzlist"/>
        <w:numPr>
          <w:ilvl w:val="0"/>
          <w:numId w:val="93"/>
        </w:numPr>
        <w:spacing w:before="0" w:beforeAutospacing="0" w:afterAutospacing="0" w:line="360" w:lineRule="auto"/>
        <w:ind w:hanging="357"/>
        <w:rPr>
          <w:rFonts w:ascii="Times New Roman" w:hAnsi="Times New Roman" w:cs="Times New Roman"/>
          <w:color w:val="FF0000"/>
          <w:sz w:val="24"/>
          <w:szCs w:val="24"/>
          <w:lang w:val="pl-PL"/>
        </w:rPr>
      </w:pPr>
      <w:r w:rsidRPr="003248CD">
        <w:rPr>
          <w:rFonts w:ascii="Times New Roman" w:hAnsi="Times New Roman"/>
          <w:sz w:val="24"/>
          <w:szCs w:val="24"/>
          <w:lang w:val="pl-PL"/>
        </w:rPr>
        <w:t>Wykonawca ma obowiązek umożliwić inspektorowi nadzoru inwestorskiego sprawdzenie każdej roboty budowlanej zanikającej lub która ulega zakryciu</w:t>
      </w:r>
      <w:r w:rsidR="008E7ED8" w:rsidRPr="003248CD">
        <w:rPr>
          <w:rFonts w:ascii="Times New Roman" w:hAnsi="Times New Roman"/>
          <w:sz w:val="24"/>
          <w:szCs w:val="24"/>
          <w:lang w:val="pl-PL"/>
        </w:rPr>
        <w:t>;</w:t>
      </w:r>
      <w:r w:rsidRPr="003248CD">
        <w:rPr>
          <w:rFonts w:ascii="Times New Roman" w:hAnsi="Times New Roman"/>
          <w:sz w:val="24"/>
          <w:szCs w:val="24"/>
          <w:lang w:val="pl-PL"/>
        </w:rPr>
        <w:t xml:space="preserve"> </w:t>
      </w:r>
      <w:r w:rsidR="008E7ED8" w:rsidRPr="003248CD">
        <w:rPr>
          <w:rFonts w:ascii="Times New Roman" w:hAnsi="Times New Roman"/>
          <w:sz w:val="24"/>
          <w:szCs w:val="24"/>
          <w:lang w:val="pl-PL"/>
        </w:rPr>
        <w:t>j</w:t>
      </w:r>
      <w:r w:rsidRPr="003248CD">
        <w:rPr>
          <w:rFonts w:ascii="Times New Roman" w:hAnsi="Times New Roman"/>
          <w:sz w:val="24"/>
          <w:szCs w:val="24"/>
          <w:lang w:val="pl-PL"/>
        </w:rPr>
        <w:t>eżeli Wykonawca dokona zakrycia robót ulegających zakryciu lub robót zanikających bez uprzedniego zgłoszenia ich do odbioru przez inspektora nadzoru inwestorskiego, zobowiązany jest na żądanie inspektora nadzoru inwestorskiego dokonać odkrywki tych robót, a następnie po odbiorze przywrócić je do stanu poprzedniego na własny koszt.</w:t>
      </w:r>
    </w:p>
    <w:p w14:paraId="70EE43A5" w14:textId="77777777" w:rsidR="00145725" w:rsidRPr="003248CD" w:rsidRDefault="00145725" w:rsidP="00F24594">
      <w:pPr>
        <w:pStyle w:val="Akapitzlist"/>
        <w:numPr>
          <w:ilvl w:val="0"/>
          <w:numId w:val="79"/>
        </w:numPr>
        <w:tabs>
          <w:tab w:val="left" w:pos="284"/>
        </w:tabs>
        <w:spacing w:before="0" w:beforeAutospacing="0" w:afterAutospacing="0" w:line="360" w:lineRule="auto"/>
        <w:ind w:hanging="357"/>
        <w:contextualSpacing/>
        <w:mirrorIndents/>
        <w:rPr>
          <w:rFonts w:ascii="Times New Roman" w:hAnsi="Times New Roman" w:cs="Times New Roman"/>
          <w:strike/>
          <w:sz w:val="24"/>
          <w:szCs w:val="24"/>
          <w:lang w:val="pl-PL"/>
        </w:rPr>
      </w:pPr>
      <w:bookmarkStart w:id="78" w:name="_Ref121218884"/>
      <w:r w:rsidRPr="003248CD">
        <w:rPr>
          <w:rFonts w:ascii="Times New Roman" w:hAnsi="Times New Roman" w:cs="Times New Roman"/>
          <w:sz w:val="24"/>
          <w:szCs w:val="24"/>
          <w:lang w:val="pl-PL"/>
        </w:rPr>
        <w:t xml:space="preserve">Odbiory częściowe będą dokonywane po wykonaniu danej części umowy zgodnie z  podziałem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w zatwierdzonym harmonogramie. </w:t>
      </w:r>
      <w:r w:rsidRPr="003248CD">
        <w:rPr>
          <w:rFonts w:ascii="Times New Roman" w:hAnsi="Times New Roman"/>
          <w:sz w:val="24"/>
          <w:szCs w:val="24"/>
          <w:lang w:val="pl-PL"/>
        </w:rPr>
        <w:t>Odbioru częściowego dokonuje się w celu prowadzenia bieżących, częściowych rozliczeń umowy, tj. w celu stwierdzenia wykonania danej części umowy zgodnie z zatwierdzonym harmonogramem oraz wypłaty Wykonawcy należnego wynagrodzenia za wykonaną część umowy na następujących zasadach:</w:t>
      </w:r>
      <w:bookmarkEnd w:id="78"/>
    </w:p>
    <w:p w14:paraId="7FA5F9D6" w14:textId="3B2361E3" w:rsidR="00145725" w:rsidRPr="003248CD" w:rsidRDefault="00145725" w:rsidP="00F24594">
      <w:pPr>
        <w:pStyle w:val="Akapitzlist"/>
        <w:numPr>
          <w:ilvl w:val="0"/>
          <w:numId w:val="91"/>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 xml:space="preserve">kierownik </w:t>
      </w:r>
      <w:r w:rsidRPr="001F5DFC">
        <w:rPr>
          <w:rFonts w:ascii="Times New Roman" w:hAnsi="Times New Roman"/>
          <w:sz w:val="24"/>
          <w:szCs w:val="24"/>
          <w:lang w:val="pl-PL"/>
        </w:rPr>
        <w:t>robót wpisem do dziennika robót zgł</w:t>
      </w:r>
      <w:r w:rsidR="008E7ED8" w:rsidRPr="001F5DFC">
        <w:rPr>
          <w:rFonts w:ascii="Times New Roman" w:hAnsi="Times New Roman"/>
          <w:sz w:val="24"/>
          <w:szCs w:val="24"/>
          <w:lang w:val="pl-PL"/>
        </w:rPr>
        <w:t>a</w:t>
      </w:r>
      <w:r w:rsidRPr="001F5DFC">
        <w:rPr>
          <w:rFonts w:ascii="Times New Roman" w:hAnsi="Times New Roman"/>
          <w:sz w:val="24"/>
          <w:szCs w:val="24"/>
          <w:lang w:val="pl-PL"/>
        </w:rPr>
        <w:t>sza gotowoś</w:t>
      </w:r>
      <w:r w:rsidR="008E7ED8" w:rsidRPr="001F5DFC">
        <w:rPr>
          <w:rFonts w:ascii="Times New Roman" w:hAnsi="Times New Roman"/>
          <w:sz w:val="24"/>
          <w:szCs w:val="24"/>
          <w:lang w:val="pl-PL"/>
        </w:rPr>
        <w:t>ć</w:t>
      </w:r>
      <w:r w:rsidRPr="001F5DFC">
        <w:rPr>
          <w:rFonts w:ascii="Times New Roman" w:hAnsi="Times New Roman"/>
          <w:sz w:val="24"/>
          <w:szCs w:val="24"/>
          <w:lang w:val="pl-PL"/>
        </w:rPr>
        <w:t xml:space="preserve"> </w:t>
      </w:r>
      <w:r w:rsidRPr="003248CD">
        <w:rPr>
          <w:rFonts w:ascii="Times New Roman" w:hAnsi="Times New Roman"/>
          <w:sz w:val="24"/>
          <w:szCs w:val="24"/>
          <w:lang w:val="pl-PL"/>
        </w:rPr>
        <w:t>do odbioru części umowy z jednoczesnym zawiadom</w:t>
      </w:r>
      <w:r w:rsidR="00613BA3" w:rsidRPr="003248CD">
        <w:rPr>
          <w:rFonts w:ascii="Times New Roman" w:hAnsi="Times New Roman"/>
          <w:sz w:val="24"/>
          <w:szCs w:val="24"/>
          <w:lang w:val="pl-PL"/>
        </w:rPr>
        <w:t>i</w:t>
      </w:r>
      <w:r w:rsidRPr="003248CD">
        <w:rPr>
          <w:rFonts w:ascii="Times New Roman" w:hAnsi="Times New Roman"/>
          <w:sz w:val="24"/>
          <w:szCs w:val="24"/>
          <w:lang w:val="pl-PL"/>
        </w:rPr>
        <w:t>eniem inspektora nadzoru inwestorskiego (danej branży) o tej gotowości w formie elektronicznej</w:t>
      </w:r>
      <w:r w:rsidR="00EA0BF7" w:rsidRPr="003248CD">
        <w:rPr>
          <w:rFonts w:ascii="Times New Roman" w:hAnsi="Times New Roman"/>
          <w:sz w:val="24"/>
          <w:szCs w:val="24"/>
          <w:lang w:val="pl-PL"/>
        </w:rPr>
        <w:t>;</w:t>
      </w:r>
    </w:p>
    <w:p w14:paraId="1D6E9256" w14:textId="77777777" w:rsidR="00145725" w:rsidRPr="003248CD" w:rsidRDefault="00145725" w:rsidP="00F24594">
      <w:pPr>
        <w:pStyle w:val="Akapitzlist"/>
        <w:numPr>
          <w:ilvl w:val="0"/>
          <w:numId w:val="91"/>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 xml:space="preserve">wraz z zawiadomieniem Wykonawca ma obowiązek przedłożyć Zamawiającemu 1 (jeden) komplet (w wersji papierowej) </w:t>
      </w:r>
      <w:r w:rsidR="00805B99" w:rsidRPr="003248CD">
        <w:rPr>
          <w:rFonts w:ascii="Times New Roman" w:hAnsi="Times New Roman"/>
          <w:sz w:val="24"/>
          <w:szCs w:val="24"/>
          <w:lang w:val="pl-PL"/>
        </w:rPr>
        <w:t>następujących</w:t>
      </w:r>
      <w:r w:rsidRPr="003248CD">
        <w:rPr>
          <w:rFonts w:ascii="Times New Roman" w:hAnsi="Times New Roman"/>
          <w:sz w:val="24"/>
          <w:szCs w:val="24"/>
          <w:lang w:val="pl-PL"/>
        </w:rPr>
        <w:t xml:space="preserve"> dokumentów:</w:t>
      </w:r>
    </w:p>
    <w:p w14:paraId="35F0B001" w14:textId="77777777" w:rsidR="00145725" w:rsidRPr="003248CD" w:rsidRDefault="00145725" w:rsidP="00F24594">
      <w:pPr>
        <w:pStyle w:val="Akapitzlist"/>
        <w:numPr>
          <w:ilvl w:val="0"/>
          <w:numId w:val="9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bCs/>
          <w:sz w:val="24"/>
          <w:szCs w:val="24"/>
          <w:lang w:val="pl-PL"/>
        </w:rPr>
        <w:t>szczegółowy opis robót objętych odbiorem częściowym,</w:t>
      </w:r>
    </w:p>
    <w:p w14:paraId="6D9CEA21" w14:textId="77777777" w:rsidR="00145725" w:rsidRPr="003248CD" w:rsidRDefault="00145725" w:rsidP="00F24594">
      <w:pPr>
        <w:numPr>
          <w:ilvl w:val="0"/>
          <w:numId w:val="92"/>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dokument</w:t>
      </w:r>
      <w:r w:rsidR="0066678B">
        <w:rPr>
          <w:rFonts w:ascii="Times New Roman" w:hAnsi="Times New Roman"/>
          <w:bCs/>
          <w:sz w:val="24"/>
          <w:szCs w:val="24"/>
        </w:rPr>
        <w:t>a</w:t>
      </w:r>
      <w:r w:rsidRPr="003248CD">
        <w:rPr>
          <w:rFonts w:ascii="Times New Roman" w:hAnsi="Times New Roman"/>
          <w:bCs/>
          <w:sz w:val="24"/>
          <w:szCs w:val="24"/>
        </w:rPr>
        <w:t xml:space="preserve">cję fotograficzną pokazującą stan i zaawansowanie robót (w wersji elektronicznej), </w:t>
      </w:r>
    </w:p>
    <w:p w14:paraId="37CEF70A" w14:textId="77777777" w:rsidR="00145725" w:rsidRPr="003248CD" w:rsidRDefault="00145725" w:rsidP="00F24594">
      <w:pPr>
        <w:numPr>
          <w:ilvl w:val="0"/>
          <w:numId w:val="92"/>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zestawienie odebranych  robót zanikających i</w:t>
      </w:r>
      <w:r w:rsidRPr="003248CD">
        <w:rPr>
          <w:rFonts w:ascii="Times New Roman" w:hAnsi="Times New Roman"/>
          <w:sz w:val="24"/>
          <w:szCs w:val="24"/>
        </w:rPr>
        <w:t xml:space="preserve"> </w:t>
      </w:r>
      <w:r w:rsidRPr="003248CD">
        <w:rPr>
          <w:rFonts w:ascii="Times New Roman" w:hAnsi="Times New Roman"/>
          <w:bCs/>
          <w:sz w:val="24"/>
          <w:szCs w:val="24"/>
        </w:rPr>
        <w:t>ulegających zakryciu</w:t>
      </w:r>
      <w:r w:rsidR="005E5099" w:rsidRPr="003248CD">
        <w:rPr>
          <w:rFonts w:ascii="Times New Roman" w:hAnsi="Times New Roman"/>
          <w:bCs/>
          <w:sz w:val="24"/>
          <w:szCs w:val="24"/>
        </w:rPr>
        <w:t>,</w:t>
      </w:r>
      <w:r w:rsidRPr="003248CD">
        <w:rPr>
          <w:rFonts w:ascii="Times New Roman" w:hAnsi="Times New Roman"/>
          <w:bCs/>
          <w:sz w:val="24"/>
          <w:szCs w:val="24"/>
        </w:rPr>
        <w:t xml:space="preserve"> składających się na zakres robót objętych odbiorem częściowym,</w:t>
      </w:r>
    </w:p>
    <w:p w14:paraId="19E808A3" w14:textId="77777777" w:rsidR="00145725" w:rsidRPr="003248CD" w:rsidRDefault="00145725" w:rsidP="00F24594">
      <w:pPr>
        <w:numPr>
          <w:ilvl w:val="0"/>
          <w:numId w:val="92"/>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 xml:space="preserve">kopie dokumentów zapewnienia jakości i wyniki prób dla danego zakresu, o ile są wymagane zgodnie z </w:t>
      </w:r>
      <w:proofErr w:type="spellStart"/>
      <w:r w:rsidRPr="003248CD">
        <w:rPr>
          <w:rFonts w:ascii="Times New Roman" w:hAnsi="Times New Roman"/>
          <w:bCs/>
          <w:sz w:val="24"/>
          <w:szCs w:val="24"/>
        </w:rPr>
        <w:t>STWiORB</w:t>
      </w:r>
      <w:proofErr w:type="spellEnd"/>
      <w:r w:rsidRPr="003248CD">
        <w:rPr>
          <w:rFonts w:ascii="Times New Roman" w:hAnsi="Times New Roman"/>
          <w:bCs/>
          <w:sz w:val="24"/>
          <w:szCs w:val="24"/>
        </w:rPr>
        <w:t xml:space="preserve"> lub wymagane przez Zamawiającego,</w:t>
      </w:r>
    </w:p>
    <w:p w14:paraId="75A00C0F" w14:textId="77777777" w:rsidR="00145725" w:rsidRPr="003248CD" w:rsidRDefault="00145725" w:rsidP="00F24594">
      <w:pPr>
        <w:numPr>
          <w:ilvl w:val="0"/>
          <w:numId w:val="92"/>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bCs/>
          <w:sz w:val="24"/>
          <w:szCs w:val="24"/>
        </w:rPr>
        <w:t>listy wpr</w:t>
      </w:r>
      <w:r w:rsidR="005E5099" w:rsidRPr="003248CD">
        <w:rPr>
          <w:rFonts w:ascii="Times New Roman" w:hAnsi="Times New Roman"/>
          <w:bCs/>
          <w:sz w:val="24"/>
          <w:szCs w:val="24"/>
        </w:rPr>
        <w:t>o</w:t>
      </w:r>
      <w:r w:rsidRPr="003248CD">
        <w:rPr>
          <w:rFonts w:ascii="Times New Roman" w:hAnsi="Times New Roman"/>
          <w:bCs/>
          <w:sz w:val="24"/>
          <w:szCs w:val="24"/>
        </w:rPr>
        <w:t>wadzonych zmian do zakresu objętego odbiorem</w:t>
      </w:r>
      <w:r w:rsidR="005E5099" w:rsidRPr="003248CD">
        <w:rPr>
          <w:rFonts w:ascii="Times New Roman" w:hAnsi="Times New Roman"/>
          <w:bCs/>
          <w:sz w:val="24"/>
          <w:szCs w:val="24"/>
        </w:rPr>
        <w:t>,</w:t>
      </w:r>
      <w:r w:rsidRPr="003248CD">
        <w:rPr>
          <w:rFonts w:ascii="Times New Roman" w:hAnsi="Times New Roman"/>
          <w:bCs/>
          <w:sz w:val="24"/>
          <w:szCs w:val="24"/>
        </w:rPr>
        <w:t xml:space="preserve"> a w przypadku zmian </w:t>
      </w:r>
      <w:r w:rsidR="004A52B4" w:rsidRPr="003248CD">
        <w:rPr>
          <w:rFonts w:ascii="Times New Roman" w:hAnsi="Times New Roman"/>
          <w:bCs/>
          <w:sz w:val="24"/>
          <w:szCs w:val="24"/>
        </w:rPr>
        <w:br/>
      </w:r>
      <w:r w:rsidRPr="003248CD">
        <w:rPr>
          <w:rFonts w:ascii="Times New Roman" w:hAnsi="Times New Roman"/>
          <w:bCs/>
          <w:sz w:val="24"/>
          <w:szCs w:val="24"/>
        </w:rPr>
        <w:t>w dokumentacji</w:t>
      </w:r>
      <w:r w:rsidR="005E5099" w:rsidRPr="003248CD">
        <w:rPr>
          <w:rFonts w:ascii="Times New Roman" w:hAnsi="Times New Roman"/>
          <w:bCs/>
          <w:sz w:val="24"/>
          <w:szCs w:val="24"/>
        </w:rPr>
        <w:t>,</w:t>
      </w:r>
      <w:r w:rsidRPr="003248CD">
        <w:rPr>
          <w:rFonts w:ascii="Times New Roman" w:hAnsi="Times New Roman"/>
          <w:bCs/>
          <w:sz w:val="24"/>
          <w:szCs w:val="24"/>
        </w:rPr>
        <w:t xml:space="preserve"> kopię rysunków z projektu budowlanego z naniesionymi zmianami,  </w:t>
      </w:r>
    </w:p>
    <w:p w14:paraId="17FB9A28" w14:textId="77777777" w:rsidR="00145725" w:rsidRPr="003248CD" w:rsidRDefault="00145725" w:rsidP="00F24594">
      <w:pPr>
        <w:numPr>
          <w:ilvl w:val="0"/>
          <w:numId w:val="92"/>
        </w:numPr>
        <w:shd w:val="clear" w:color="auto" w:fill="FFFFFF"/>
        <w:spacing w:before="100" w:beforeAutospacing="1" w:after="100" w:afterAutospacing="1" w:line="360" w:lineRule="auto"/>
        <w:ind w:hanging="357"/>
        <w:jc w:val="both"/>
        <w:rPr>
          <w:rFonts w:ascii="Times New Roman" w:hAnsi="Times New Roman"/>
          <w:sz w:val="24"/>
          <w:szCs w:val="24"/>
        </w:rPr>
      </w:pPr>
      <w:r w:rsidRPr="003248CD">
        <w:rPr>
          <w:rFonts w:ascii="Times New Roman" w:hAnsi="Times New Roman"/>
          <w:bCs/>
          <w:sz w:val="24"/>
          <w:szCs w:val="24"/>
        </w:rPr>
        <w:t>instrukcje obsługi i inne dokumenty związane z eksploatacją danego zakresu odbioru częściowego,</w:t>
      </w:r>
    </w:p>
    <w:p w14:paraId="2A55AA01" w14:textId="77777777" w:rsidR="00145725" w:rsidRPr="003248CD" w:rsidRDefault="00145725" w:rsidP="00F24594">
      <w:pPr>
        <w:numPr>
          <w:ilvl w:val="0"/>
          <w:numId w:val="92"/>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sz w:val="24"/>
          <w:szCs w:val="24"/>
        </w:rPr>
        <w:lastRenderedPageBreak/>
        <w:t>dokumenty dotyczące dopuszczenia wyrobów do stosowania w budownictwie,</w:t>
      </w:r>
      <w:r w:rsidRPr="003248CD">
        <w:rPr>
          <w:rFonts w:ascii="Times New Roman" w:eastAsia="Segoe UI" w:hAnsi="Times New Roman"/>
          <w:kern w:val="1"/>
          <w:sz w:val="24"/>
          <w:szCs w:val="24"/>
        </w:rPr>
        <w:t xml:space="preserve"> </w:t>
      </w:r>
      <w:r w:rsidRPr="003248CD">
        <w:rPr>
          <w:rFonts w:ascii="Times New Roman" w:hAnsi="Times New Roman"/>
          <w:sz w:val="24"/>
          <w:szCs w:val="24"/>
        </w:rPr>
        <w:t>świadectwa dopuszczania, atesty, certyfikaty, aprobaty techniczne</w:t>
      </w:r>
      <w:r w:rsidR="005E5099" w:rsidRPr="003248CD">
        <w:rPr>
          <w:rFonts w:ascii="Times New Roman" w:hAnsi="Times New Roman"/>
          <w:sz w:val="24"/>
          <w:szCs w:val="24"/>
        </w:rPr>
        <w:t xml:space="preserve"> – </w:t>
      </w:r>
      <w:r w:rsidRPr="003248CD">
        <w:rPr>
          <w:rFonts w:ascii="Times New Roman" w:hAnsi="Times New Roman"/>
          <w:sz w:val="24"/>
          <w:szCs w:val="24"/>
        </w:rPr>
        <w:t>dla wszystkich wbudowanych materiałów i urządzeń lub innych wyrobów, zgodnie z przepisami prawa budowlanego</w:t>
      </w:r>
      <w:r w:rsidR="00EA0BF7" w:rsidRPr="003248CD">
        <w:rPr>
          <w:rFonts w:ascii="Times New Roman" w:hAnsi="Times New Roman"/>
          <w:sz w:val="24"/>
          <w:szCs w:val="24"/>
        </w:rPr>
        <w:t>;</w:t>
      </w:r>
    </w:p>
    <w:p w14:paraId="3367A80E" w14:textId="77777777" w:rsidR="00145725" w:rsidRPr="003248CD" w:rsidRDefault="00145725" w:rsidP="00F24594">
      <w:pPr>
        <w:numPr>
          <w:ilvl w:val="0"/>
          <w:numId w:val="92"/>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bCs/>
          <w:sz w:val="24"/>
          <w:szCs w:val="24"/>
        </w:rPr>
        <w:t>wyniki pomiarów kontrolnych oraz badań i oznaczeń laboratoryjnych</w:t>
      </w:r>
      <w:r w:rsidR="00EA0BF7" w:rsidRPr="003248CD">
        <w:rPr>
          <w:rFonts w:ascii="Times New Roman" w:hAnsi="Times New Roman"/>
          <w:bCs/>
          <w:sz w:val="24"/>
          <w:szCs w:val="24"/>
        </w:rPr>
        <w:t>;</w:t>
      </w:r>
    </w:p>
    <w:p w14:paraId="2AA6E3B3" w14:textId="7D7B917A" w:rsidR="00145725" w:rsidRPr="003248CD" w:rsidRDefault="00145725" w:rsidP="00F24594">
      <w:pPr>
        <w:numPr>
          <w:ilvl w:val="0"/>
          <w:numId w:val="92"/>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bCs/>
          <w:sz w:val="24"/>
          <w:szCs w:val="24"/>
        </w:rPr>
        <w:t>porównanie rzeczywistego i planowanego postępu prac ze szczegółami wszystkich wydarze</w:t>
      </w:r>
      <w:r w:rsidR="005E5099" w:rsidRPr="003248CD">
        <w:rPr>
          <w:rFonts w:ascii="Times New Roman" w:hAnsi="Times New Roman"/>
          <w:bCs/>
          <w:sz w:val="24"/>
          <w:szCs w:val="24"/>
        </w:rPr>
        <w:t>ń</w:t>
      </w:r>
      <w:r w:rsidRPr="003248CD">
        <w:rPr>
          <w:rFonts w:ascii="Times New Roman" w:hAnsi="Times New Roman"/>
          <w:bCs/>
          <w:sz w:val="24"/>
          <w:szCs w:val="24"/>
        </w:rPr>
        <w:t xml:space="preserve"> lub okoliczności, które mogłyby zagrażać ukończeniu przedmiotu umowy </w:t>
      </w:r>
      <w:r w:rsidR="004A52B4" w:rsidRPr="003248CD">
        <w:rPr>
          <w:rFonts w:ascii="Times New Roman" w:hAnsi="Times New Roman"/>
          <w:bCs/>
          <w:sz w:val="24"/>
          <w:szCs w:val="24"/>
        </w:rPr>
        <w:br/>
      </w:r>
      <w:r w:rsidRPr="003248CD">
        <w:rPr>
          <w:rFonts w:ascii="Times New Roman" w:hAnsi="Times New Roman"/>
          <w:bCs/>
          <w:sz w:val="24"/>
          <w:szCs w:val="24"/>
        </w:rPr>
        <w:t xml:space="preserve">w terminie określonym w </w:t>
      </w:r>
      <w:r w:rsidR="00FE3F79" w:rsidRPr="003248CD">
        <w:rPr>
          <w:rFonts w:ascii="Times New Roman" w:eastAsia="SimSun" w:hAnsi="Times New Roman"/>
          <w:szCs w:val="24"/>
          <w:lang w:bidi="en-US"/>
        </w:rPr>
        <w:t>§</w:t>
      </w:r>
      <w:r w:rsidR="00FE3F79">
        <w:rPr>
          <w:rFonts w:ascii="Times New Roman" w:eastAsia="SimSun" w:hAnsi="Times New Roman"/>
          <w:szCs w:val="24"/>
          <w:lang w:bidi="en-US"/>
        </w:rPr>
        <w:t>3</w:t>
      </w:r>
      <w:r w:rsidR="00DC2D3F" w:rsidRPr="003248CD">
        <w:rPr>
          <w:rFonts w:ascii="Times New Roman" w:hAnsi="Times New Roman"/>
          <w:bCs/>
          <w:sz w:val="24"/>
          <w:szCs w:val="24"/>
        </w:rPr>
        <w:t xml:space="preserve"> </w:t>
      </w:r>
      <w:r w:rsidRPr="003248CD">
        <w:rPr>
          <w:rFonts w:ascii="Times New Roman" w:hAnsi="Times New Roman"/>
          <w:bCs/>
          <w:sz w:val="24"/>
          <w:szCs w:val="24"/>
        </w:rPr>
        <w:t>oraz kroki podjęte lub zamierzone dla pokonania opóźnień</w:t>
      </w:r>
      <w:r w:rsidR="00EA0BF7" w:rsidRPr="003248CD">
        <w:rPr>
          <w:rFonts w:ascii="Times New Roman" w:hAnsi="Times New Roman"/>
          <w:bCs/>
          <w:sz w:val="24"/>
          <w:szCs w:val="24"/>
        </w:rPr>
        <w:t>;</w:t>
      </w:r>
    </w:p>
    <w:p w14:paraId="5F7A0FDC" w14:textId="77777777" w:rsidR="00C109EF" w:rsidRPr="003248CD" w:rsidRDefault="00145725" w:rsidP="00F24594">
      <w:pPr>
        <w:numPr>
          <w:ilvl w:val="0"/>
          <w:numId w:val="92"/>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bCs/>
          <w:sz w:val="24"/>
          <w:szCs w:val="24"/>
        </w:rPr>
        <w:t xml:space="preserve">inne dokumenty umożliwiające weryfikację prawidłowości realizacji </w:t>
      </w:r>
      <w:r w:rsidR="00DC2D3F" w:rsidRPr="003248CD">
        <w:rPr>
          <w:rFonts w:ascii="Times New Roman" w:hAnsi="Times New Roman"/>
          <w:bCs/>
          <w:sz w:val="24"/>
          <w:szCs w:val="24"/>
        </w:rPr>
        <w:t>p</w:t>
      </w:r>
      <w:r w:rsidRPr="003248CD">
        <w:rPr>
          <w:rFonts w:ascii="Times New Roman" w:hAnsi="Times New Roman"/>
          <w:bCs/>
          <w:sz w:val="24"/>
          <w:szCs w:val="24"/>
        </w:rPr>
        <w:t xml:space="preserve">rzedmiotu </w:t>
      </w:r>
      <w:r w:rsidR="00DC2D3F" w:rsidRPr="003248CD">
        <w:rPr>
          <w:rFonts w:ascii="Times New Roman" w:hAnsi="Times New Roman"/>
          <w:bCs/>
          <w:sz w:val="24"/>
          <w:szCs w:val="24"/>
        </w:rPr>
        <w:t>u</w:t>
      </w:r>
      <w:r w:rsidRPr="003248CD">
        <w:rPr>
          <w:rFonts w:ascii="Times New Roman" w:hAnsi="Times New Roman"/>
          <w:bCs/>
          <w:sz w:val="24"/>
          <w:szCs w:val="24"/>
        </w:rPr>
        <w:t>mowy</w:t>
      </w:r>
      <w:r w:rsidR="00EA0BF7" w:rsidRPr="003248CD">
        <w:rPr>
          <w:rFonts w:ascii="Times New Roman" w:hAnsi="Times New Roman"/>
          <w:bCs/>
          <w:sz w:val="24"/>
          <w:szCs w:val="24"/>
        </w:rPr>
        <w:t>;</w:t>
      </w:r>
    </w:p>
    <w:p w14:paraId="68BF4FD9" w14:textId="77777777" w:rsidR="00145725" w:rsidRPr="003248CD" w:rsidRDefault="00145725" w:rsidP="00F24594">
      <w:pPr>
        <w:numPr>
          <w:ilvl w:val="0"/>
          <w:numId w:val="92"/>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sz w:val="24"/>
          <w:szCs w:val="24"/>
        </w:rPr>
        <w:t xml:space="preserve">w razie wykonywania danej części umowy przy udziale podwykonawców, przekazanie Zamawiającemu protokołu odbioru robót, spisanego pomiędzy Wykonawcą </w:t>
      </w:r>
      <w:r w:rsidR="004A52B4" w:rsidRPr="003248CD">
        <w:rPr>
          <w:rFonts w:ascii="Times New Roman" w:hAnsi="Times New Roman"/>
          <w:sz w:val="24"/>
          <w:szCs w:val="24"/>
        </w:rPr>
        <w:br/>
      </w:r>
      <w:r w:rsidRPr="003248CD">
        <w:rPr>
          <w:rFonts w:ascii="Times New Roman" w:hAnsi="Times New Roman"/>
          <w:sz w:val="24"/>
          <w:szCs w:val="24"/>
        </w:rPr>
        <w:t>a podwykonawcą i/lub podwykonawcą a dalszym podwykonawcą, potwierdzającego prawidłowe wykonanie zakresu robót wchodzących w skład części umowy zgłoszonej do odbioru, które wykonywał podwykonawca i/lub dalszy podwykonawca;</w:t>
      </w:r>
    </w:p>
    <w:p w14:paraId="0E672B60" w14:textId="77777777" w:rsidR="00145725" w:rsidRPr="003248CD" w:rsidRDefault="00145725" w:rsidP="00F24594">
      <w:pPr>
        <w:pStyle w:val="Akapitzlist"/>
        <w:numPr>
          <w:ilvl w:val="0"/>
          <w:numId w:val="91"/>
        </w:numPr>
        <w:tabs>
          <w:tab w:val="left" w:pos="851"/>
        </w:tabs>
        <w:spacing w:before="0" w:beforeAutospacing="0" w:afterAutospacing="0" w:line="360" w:lineRule="auto"/>
        <w:ind w:hanging="357"/>
        <w:contextualSpacing/>
        <w:rPr>
          <w:rFonts w:ascii="Times New Roman" w:hAnsi="Times New Roman"/>
          <w:sz w:val="24"/>
          <w:szCs w:val="24"/>
          <w:lang w:val="pl-PL"/>
        </w:rPr>
      </w:pPr>
      <w:r w:rsidRPr="003248CD">
        <w:rPr>
          <w:rFonts w:ascii="Times New Roman" w:hAnsi="Times New Roman"/>
          <w:sz w:val="24"/>
          <w:szCs w:val="24"/>
          <w:lang w:val="pl-PL"/>
        </w:rPr>
        <w:t>odbiór części umowy nastąpi w ciągu 5 dni roboczych, licząc od daty otrzymania zgłoszenia o gotowości do odbioru częściowego</w:t>
      </w:r>
      <w:r w:rsidR="00A93EFC" w:rsidRPr="003248CD">
        <w:rPr>
          <w:rFonts w:ascii="Times New Roman" w:hAnsi="Times New Roman"/>
          <w:sz w:val="24"/>
          <w:szCs w:val="24"/>
          <w:lang w:val="pl-PL"/>
        </w:rPr>
        <w:t>;</w:t>
      </w:r>
      <w:r w:rsidRPr="003248CD">
        <w:rPr>
          <w:rFonts w:ascii="Times New Roman" w:hAnsi="Times New Roman"/>
          <w:sz w:val="24"/>
          <w:szCs w:val="24"/>
          <w:lang w:val="pl-PL"/>
        </w:rPr>
        <w:t xml:space="preserve"> </w:t>
      </w:r>
      <w:r w:rsidR="00A93EFC" w:rsidRPr="003248CD">
        <w:rPr>
          <w:rFonts w:ascii="Times New Roman" w:hAnsi="Times New Roman"/>
          <w:sz w:val="24"/>
          <w:szCs w:val="24"/>
          <w:lang w:val="pl-PL"/>
        </w:rPr>
        <w:t>z</w:t>
      </w:r>
      <w:r w:rsidRPr="003248CD">
        <w:rPr>
          <w:rFonts w:ascii="Times New Roman" w:hAnsi="Times New Roman"/>
          <w:sz w:val="24"/>
          <w:szCs w:val="24"/>
          <w:lang w:val="pl-PL"/>
        </w:rPr>
        <w:t xml:space="preserve"> przeprowadzonych czynności odbioru zostanie spisany p</w:t>
      </w:r>
      <w:r w:rsidRPr="003248CD">
        <w:rPr>
          <w:rFonts w:ascii="Times New Roman" w:hAnsi="Times New Roman"/>
          <w:bCs/>
          <w:sz w:val="24"/>
          <w:szCs w:val="24"/>
          <w:lang w:val="pl-PL"/>
        </w:rPr>
        <w:t>rotokół odbioru częściowego</w:t>
      </w:r>
      <w:r w:rsidR="00BF437D" w:rsidRPr="003248CD">
        <w:rPr>
          <w:rFonts w:ascii="Times New Roman" w:hAnsi="Times New Roman"/>
          <w:bCs/>
          <w:sz w:val="24"/>
          <w:szCs w:val="24"/>
          <w:lang w:val="pl-PL"/>
        </w:rPr>
        <w:t>;</w:t>
      </w:r>
    </w:p>
    <w:p w14:paraId="26F7B8CD" w14:textId="77777777" w:rsidR="00145725" w:rsidRPr="003248CD" w:rsidRDefault="00A93EFC" w:rsidP="00F24594">
      <w:pPr>
        <w:pStyle w:val="Akapitzlist"/>
        <w:numPr>
          <w:ilvl w:val="0"/>
          <w:numId w:val="91"/>
        </w:numPr>
        <w:shd w:val="clear" w:color="auto" w:fill="FFFFFF"/>
        <w:spacing w:after="100" w:line="360" w:lineRule="auto"/>
        <w:ind w:left="1077" w:hanging="357"/>
        <w:rPr>
          <w:rFonts w:ascii="Times New Roman" w:hAnsi="Times New Roman" w:cs="Times New Roman"/>
          <w:sz w:val="24"/>
          <w:szCs w:val="24"/>
          <w:lang w:val="pl-PL"/>
        </w:rPr>
      </w:pPr>
      <w:r w:rsidRPr="003248CD">
        <w:rPr>
          <w:rFonts w:ascii="Times New Roman" w:hAnsi="Times New Roman" w:cs="Times New Roman"/>
          <w:bCs/>
          <w:sz w:val="24"/>
          <w:szCs w:val="24"/>
          <w:lang w:val="pl-PL"/>
        </w:rPr>
        <w:t>w</w:t>
      </w:r>
      <w:r w:rsidR="00145725" w:rsidRPr="003248CD">
        <w:rPr>
          <w:rFonts w:ascii="Times New Roman" w:hAnsi="Times New Roman" w:cs="Times New Roman"/>
          <w:bCs/>
          <w:sz w:val="24"/>
          <w:szCs w:val="24"/>
          <w:lang w:val="pl-PL"/>
        </w:rPr>
        <w:t xml:space="preserve"> przypadku złożenia dokumentów z</w:t>
      </w:r>
      <w:r w:rsidR="00DC2D3F" w:rsidRPr="003248CD">
        <w:rPr>
          <w:rFonts w:ascii="Times New Roman" w:hAnsi="Times New Roman" w:cs="Times New Roman"/>
          <w:bCs/>
          <w:sz w:val="24"/>
          <w:szCs w:val="24"/>
          <w:lang w:val="pl-PL"/>
        </w:rPr>
        <w:t>a</w:t>
      </w:r>
      <w:r w:rsidR="00145725" w:rsidRPr="003248CD">
        <w:rPr>
          <w:rFonts w:ascii="Times New Roman" w:hAnsi="Times New Roman" w:cs="Times New Roman"/>
          <w:bCs/>
          <w:sz w:val="24"/>
          <w:szCs w:val="24"/>
          <w:lang w:val="pl-PL"/>
        </w:rPr>
        <w:t>wierających błędy lub gdy dokumenty te są niekompletne</w:t>
      </w:r>
      <w:r w:rsidR="00DC2D3F" w:rsidRPr="003248CD">
        <w:rPr>
          <w:rFonts w:ascii="Times New Roman" w:hAnsi="Times New Roman" w:cs="Times New Roman"/>
          <w:bCs/>
          <w:sz w:val="24"/>
          <w:szCs w:val="24"/>
          <w:lang w:val="pl-PL"/>
        </w:rPr>
        <w:t xml:space="preserve">, </w:t>
      </w:r>
      <w:r w:rsidR="00145725" w:rsidRPr="003248CD">
        <w:rPr>
          <w:rFonts w:ascii="Times New Roman" w:hAnsi="Times New Roman" w:cs="Times New Roman"/>
          <w:bCs/>
          <w:sz w:val="24"/>
          <w:szCs w:val="24"/>
          <w:lang w:val="pl-PL"/>
        </w:rPr>
        <w:t>Zamawiający może odmówić odbioru częściowego bez wyznaczenia terminu ich odbioru</w:t>
      </w:r>
      <w:r w:rsidRPr="003248CD">
        <w:rPr>
          <w:rFonts w:ascii="Times New Roman" w:hAnsi="Times New Roman" w:cs="Times New Roman"/>
          <w:bCs/>
          <w:sz w:val="24"/>
          <w:szCs w:val="24"/>
          <w:lang w:val="pl-PL"/>
        </w:rPr>
        <w:t>;</w:t>
      </w:r>
      <w:r w:rsidR="00145725" w:rsidRPr="003248CD">
        <w:rPr>
          <w:rFonts w:ascii="Times New Roman" w:hAnsi="Times New Roman" w:cs="Times New Roman"/>
          <w:bCs/>
          <w:sz w:val="24"/>
          <w:szCs w:val="24"/>
          <w:lang w:val="pl-PL"/>
        </w:rPr>
        <w:t xml:space="preserve"> </w:t>
      </w:r>
      <w:r w:rsidRPr="003248CD">
        <w:rPr>
          <w:rFonts w:ascii="Times New Roman" w:hAnsi="Times New Roman" w:cs="Times New Roman"/>
          <w:bCs/>
          <w:sz w:val="24"/>
          <w:szCs w:val="24"/>
          <w:lang w:val="pl-PL"/>
        </w:rPr>
        <w:t>w</w:t>
      </w:r>
      <w:r w:rsidR="00145725" w:rsidRPr="003248CD">
        <w:rPr>
          <w:rFonts w:ascii="Times New Roman" w:hAnsi="Times New Roman" w:cs="Times New Roman"/>
          <w:bCs/>
          <w:sz w:val="24"/>
          <w:szCs w:val="24"/>
          <w:lang w:val="pl-PL"/>
        </w:rPr>
        <w:t xml:space="preserve"> takim przypadku Zamawiający  poinformuje Wykonawcę, że nie wyznaczy terminu odbioru częściowego, kierując do Wykonawcy pisemne uzasadnienie dla zaniechania tej czynności</w:t>
      </w:r>
      <w:r w:rsidR="00BF437D" w:rsidRPr="003248CD">
        <w:rPr>
          <w:rFonts w:ascii="Times New Roman" w:hAnsi="Times New Roman" w:cs="Times New Roman"/>
          <w:bCs/>
          <w:sz w:val="24"/>
          <w:szCs w:val="24"/>
          <w:lang w:val="pl-PL"/>
        </w:rPr>
        <w:t>;</w:t>
      </w:r>
      <w:r w:rsidR="00145725" w:rsidRPr="003248CD">
        <w:rPr>
          <w:rFonts w:ascii="Times New Roman" w:hAnsi="Times New Roman" w:cs="Times New Roman"/>
          <w:bCs/>
          <w:sz w:val="24"/>
          <w:szCs w:val="24"/>
          <w:lang w:val="pl-PL"/>
        </w:rPr>
        <w:t xml:space="preserve"> </w:t>
      </w:r>
    </w:p>
    <w:p w14:paraId="0879496C" w14:textId="77777777" w:rsidR="00145725" w:rsidRPr="003248CD" w:rsidRDefault="00A93EFC" w:rsidP="00F24594">
      <w:pPr>
        <w:pStyle w:val="Akapitzlist"/>
        <w:numPr>
          <w:ilvl w:val="0"/>
          <w:numId w:val="91"/>
        </w:numPr>
        <w:tabs>
          <w:tab w:val="left" w:pos="851"/>
        </w:tabs>
        <w:autoSpaceDN/>
        <w:spacing w:before="0" w:beforeAutospacing="0" w:afterAutospacing="0" w:line="360" w:lineRule="auto"/>
        <w:contextualSpacing/>
        <w:textAlignment w:val="auto"/>
        <w:rPr>
          <w:rFonts w:ascii="Times New Roman" w:hAnsi="Times New Roman"/>
          <w:color w:val="FF0000"/>
          <w:sz w:val="24"/>
          <w:szCs w:val="24"/>
          <w:lang w:val="pl-PL"/>
        </w:rPr>
      </w:pPr>
      <w:r w:rsidRPr="003248CD">
        <w:rPr>
          <w:rFonts w:ascii="Times New Roman" w:hAnsi="Times New Roman"/>
          <w:sz w:val="24"/>
          <w:szCs w:val="24"/>
          <w:lang w:val="pl-PL"/>
        </w:rPr>
        <w:t>i</w:t>
      </w:r>
      <w:r w:rsidR="00145725" w:rsidRPr="003248CD">
        <w:rPr>
          <w:rFonts w:ascii="Times New Roman" w:hAnsi="Times New Roman"/>
          <w:sz w:val="24"/>
          <w:szCs w:val="24"/>
          <w:lang w:val="pl-PL"/>
        </w:rPr>
        <w:t xml:space="preserve">nspektor nadzoru inwestorskiego może odmówić odbioru </w:t>
      </w:r>
      <w:r w:rsidR="00145725" w:rsidRPr="003248CD">
        <w:rPr>
          <w:rFonts w:ascii="Times New Roman" w:hAnsi="Times New Roman" w:cs="Times New Roman"/>
          <w:sz w:val="24"/>
          <w:szCs w:val="24"/>
          <w:lang w:val="pl-PL"/>
        </w:rPr>
        <w:t>części umowy</w:t>
      </w:r>
      <w:r w:rsidR="00145725" w:rsidRPr="003248CD">
        <w:rPr>
          <w:rFonts w:ascii="Times New Roman" w:hAnsi="Times New Roman"/>
          <w:sz w:val="24"/>
          <w:szCs w:val="24"/>
          <w:lang w:val="pl-PL"/>
        </w:rPr>
        <w:t xml:space="preserve">, </w:t>
      </w:r>
      <w:r w:rsidRPr="003248CD">
        <w:rPr>
          <w:rFonts w:ascii="Times New Roman" w:hAnsi="Times New Roman"/>
          <w:sz w:val="24"/>
          <w:szCs w:val="24"/>
          <w:lang w:val="pl-PL"/>
        </w:rPr>
        <w:t>jeśli stwierdzi, że roboty zostały wykonane w sposób wadliwy albo sprzeczny z umową – wówczas Zamawiający wezwie Wykonawcę do zmiany sposobu wykonania robót i wyznaczy w tym celu odpowiedni termin</w:t>
      </w:r>
      <w:r w:rsidR="008A5CD1" w:rsidRPr="003248CD">
        <w:rPr>
          <w:rFonts w:ascii="Times New Roman" w:hAnsi="Times New Roman"/>
          <w:sz w:val="24"/>
          <w:szCs w:val="24"/>
          <w:lang w:val="pl-PL"/>
        </w:rPr>
        <w:t>.</w:t>
      </w:r>
    </w:p>
    <w:p w14:paraId="30026982" w14:textId="4985E69C" w:rsidR="00145725" w:rsidRPr="003248CD" w:rsidRDefault="00145725" w:rsidP="00F24594">
      <w:pPr>
        <w:pStyle w:val="Akapitzlist"/>
        <w:numPr>
          <w:ilvl w:val="0"/>
          <w:numId w:val="79"/>
        </w:numPr>
        <w:shd w:val="clear" w:color="auto" w:fill="FFFFFF"/>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Zgłoszenie gotowości do odbioru częściowego, o którym mowa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_Ref121218884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dokonywane jest przez Wykonawcę raz w danym miesiącu kalendarzowym, nie później niż do 2</w:t>
      </w:r>
      <w:r w:rsidR="008A5CD1" w:rsidRPr="003248CD">
        <w:rPr>
          <w:rFonts w:ascii="Times New Roman" w:hAnsi="Times New Roman" w:cs="Times New Roman"/>
          <w:sz w:val="24"/>
          <w:szCs w:val="24"/>
          <w:lang w:val="pl-PL"/>
        </w:rPr>
        <w:t xml:space="preserve">5 – </w:t>
      </w:r>
      <w:r w:rsidRPr="003248CD">
        <w:rPr>
          <w:rFonts w:ascii="Times New Roman" w:hAnsi="Times New Roman" w:cs="Times New Roman"/>
          <w:sz w:val="24"/>
          <w:szCs w:val="24"/>
          <w:lang w:val="pl-PL"/>
        </w:rPr>
        <w:t>go dnia miesiąca kalendarzowego</w:t>
      </w:r>
      <w:r w:rsidR="00A93EFC" w:rsidRPr="003248CD">
        <w:rPr>
          <w:rFonts w:ascii="Times New Roman" w:hAnsi="Times New Roman" w:cs="Times New Roman"/>
          <w:sz w:val="24"/>
          <w:szCs w:val="24"/>
          <w:lang w:val="pl-PL"/>
        </w:rPr>
        <w:t>.</w:t>
      </w:r>
    </w:p>
    <w:p w14:paraId="67967FAF" w14:textId="27F5C419" w:rsidR="00145725" w:rsidRPr="003248CD" w:rsidRDefault="00145725" w:rsidP="00F24594">
      <w:pPr>
        <w:pStyle w:val="Akapitzlist"/>
        <w:numPr>
          <w:ilvl w:val="0"/>
          <w:numId w:val="79"/>
        </w:numPr>
        <w:shd w:val="clear" w:color="auto" w:fill="FFFFFF"/>
        <w:spacing w:after="10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Dokonanie odbioru częściowego i </w:t>
      </w:r>
      <w:r w:rsidRPr="003248CD">
        <w:rPr>
          <w:rFonts w:ascii="Times New Roman" w:hAnsi="Times New Roman"/>
          <w:sz w:val="24"/>
          <w:szCs w:val="24"/>
          <w:lang w:val="pl-PL"/>
        </w:rPr>
        <w:t>zapłata czę</w:t>
      </w:r>
      <w:r w:rsidR="00A93EFC" w:rsidRPr="003248CD">
        <w:rPr>
          <w:rFonts w:ascii="Times New Roman" w:hAnsi="Times New Roman"/>
          <w:sz w:val="24"/>
          <w:szCs w:val="24"/>
          <w:lang w:val="pl-PL"/>
        </w:rPr>
        <w:t>ś</w:t>
      </w:r>
      <w:r w:rsidRPr="003248CD">
        <w:rPr>
          <w:rFonts w:ascii="Times New Roman" w:hAnsi="Times New Roman"/>
          <w:sz w:val="24"/>
          <w:szCs w:val="24"/>
          <w:lang w:val="pl-PL"/>
        </w:rPr>
        <w:t xml:space="preserve">ci wynagrodzenia nie rozlicza </w:t>
      </w:r>
      <w:r w:rsidR="00A93EFC" w:rsidRPr="003248CD">
        <w:rPr>
          <w:rFonts w:ascii="Times New Roman" w:hAnsi="Times New Roman"/>
          <w:sz w:val="24"/>
          <w:szCs w:val="24"/>
          <w:lang w:val="pl-PL"/>
        </w:rPr>
        <w:t>S</w:t>
      </w:r>
      <w:r w:rsidRPr="003248CD">
        <w:rPr>
          <w:rFonts w:ascii="Times New Roman" w:hAnsi="Times New Roman"/>
          <w:sz w:val="24"/>
          <w:szCs w:val="24"/>
          <w:lang w:val="pl-PL"/>
        </w:rPr>
        <w:t xml:space="preserve">tron </w:t>
      </w:r>
      <w:r w:rsidR="00A93EFC" w:rsidRPr="003248CD">
        <w:rPr>
          <w:rFonts w:ascii="Times New Roman" w:hAnsi="Times New Roman"/>
          <w:sz w:val="24"/>
          <w:szCs w:val="24"/>
          <w:lang w:val="pl-PL"/>
        </w:rPr>
        <w:t>u</w:t>
      </w:r>
      <w:r w:rsidRPr="003248CD">
        <w:rPr>
          <w:rFonts w:ascii="Times New Roman" w:hAnsi="Times New Roman"/>
          <w:sz w:val="24"/>
          <w:szCs w:val="24"/>
          <w:lang w:val="pl-PL"/>
        </w:rPr>
        <w:t xml:space="preserve">mowy </w:t>
      </w:r>
      <w:r w:rsidR="004A52B4" w:rsidRPr="003248CD">
        <w:rPr>
          <w:rFonts w:ascii="Times New Roman" w:hAnsi="Times New Roman"/>
          <w:sz w:val="24"/>
          <w:szCs w:val="24"/>
          <w:lang w:val="pl-PL"/>
        </w:rPr>
        <w:br/>
      </w:r>
      <w:r w:rsidRPr="003248CD">
        <w:rPr>
          <w:rFonts w:ascii="Times New Roman" w:hAnsi="Times New Roman"/>
          <w:sz w:val="24"/>
          <w:szCs w:val="24"/>
          <w:lang w:val="pl-PL"/>
        </w:rPr>
        <w:t>z wykonania części umowy ze skutkiem wygaśnięcia w czę</w:t>
      </w:r>
      <w:r w:rsidR="00A93EFC" w:rsidRPr="003248CD">
        <w:rPr>
          <w:rFonts w:ascii="Times New Roman" w:hAnsi="Times New Roman"/>
          <w:sz w:val="24"/>
          <w:szCs w:val="24"/>
          <w:lang w:val="pl-PL"/>
        </w:rPr>
        <w:t>ś</w:t>
      </w:r>
      <w:r w:rsidRPr="003248CD">
        <w:rPr>
          <w:rFonts w:ascii="Times New Roman" w:hAnsi="Times New Roman"/>
          <w:sz w:val="24"/>
          <w:szCs w:val="24"/>
          <w:lang w:val="pl-PL"/>
        </w:rPr>
        <w:t>ci ich zobowiązania w sposób powodujący rozpoczęcie biegu rękojm</w:t>
      </w:r>
      <w:r w:rsidR="001F5DFC">
        <w:rPr>
          <w:rFonts w:ascii="Times New Roman" w:hAnsi="Times New Roman"/>
          <w:sz w:val="24"/>
          <w:szCs w:val="24"/>
          <w:lang w:val="pl-PL"/>
        </w:rPr>
        <w:t>i</w:t>
      </w:r>
      <w:r w:rsidRPr="003248CD">
        <w:rPr>
          <w:rFonts w:ascii="Times New Roman" w:hAnsi="Times New Roman" w:cs="Times New Roman"/>
          <w:sz w:val="24"/>
          <w:szCs w:val="24"/>
          <w:lang w:val="pl-PL"/>
        </w:rPr>
        <w:t xml:space="preserve">. Odbiór częściowy </w:t>
      </w:r>
      <w:r w:rsidRPr="003248CD">
        <w:rPr>
          <w:rFonts w:ascii="Times New Roman" w:hAnsi="Times New Roman"/>
          <w:sz w:val="24"/>
          <w:szCs w:val="24"/>
          <w:lang w:val="pl-PL"/>
        </w:rPr>
        <w:t xml:space="preserve">nie oznacza ostatecznego odbioru danej </w:t>
      </w:r>
      <w:r w:rsidRPr="003248CD">
        <w:rPr>
          <w:rFonts w:ascii="Times New Roman" w:hAnsi="Times New Roman"/>
          <w:sz w:val="24"/>
          <w:szCs w:val="24"/>
          <w:lang w:val="pl-PL"/>
        </w:rPr>
        <w:lastRenderedPageBreak/>
        <w:t xml:space="preserve">części umowy. Zamawiający może żądać od Wykonawcy usunięcia wszelkich wad wykrytych lub powstałych w odebranej części umowy po odbiorze częściowym, a także w ramach odbioru końcowego przedmiotu umowy. W takim przypadku </w:t>
      </w:r>
      <w:r w:rsidRPr="003248CD">
        <w:rPr>
          <w:rFonts w:ascii="Times New Roman" w:hAnsi="Times New Roman" w:cs="Times New Roman"/>
          <w:sz w:val="24"/>
          <w:szCs w:val="24"/>
          <w:lang w:val="pl-PL"/>
        </w:rPr>
        <w:t>Zamawiający uprawniony jest przy odbiorze końcowym korygować swoje stanowisko, co do już dokonanych rozliczeń częściowych. Ryzyko przypadkowej utraty lub uszkodzenia przechodzi na Zamawiającego dopiero z dniem dokonania odbioru końcowego</w:t>
      </w:r>
      <w:r w:rsidR="008A5CD1" w:rsidRPr="003248CD">
        <w:rPr>
          <w:rFonts w:ascii="Times New Roman" w:hAnsi="Times New Roman" w:cs="Times New Roman"/>
          <w:sz w:val="24"/>
          <w:szCs w:val="24"/>
          <w:lang w:val="pl-PL"/>
        </w:rPr>
        <w:t xml:space="preserve"> przedmiotu umowy</w:t>
      </w:r>
      <w:r w:rsidRPr="003248CD">
        <w:rPr>
          <w:rFonts w:ascii="Times New Roman" w:hAnsi="Times New Roman" w:cs="Times New Roman"/>
          <w:sz w:val="24"/>
          <w:szCs w:val="24"/>
          <w:lang w:val="pl-PL"/>
        </w:rPr>
        <w:t>.</w:t>
      </w:r>
    </w:p>
    <w:p w14:paraId="13AD4627" w14:textId="2150B143" w:rsidR="00145725" w:rsidRPr="003248CD" w:rsidRDefault="00145725" w:rsidP="00F24594">
      <w:pPr>
        <w:pStyle w:val="Akapitzlist"/>
        <w:numPr>
          <w:ilvl w:val="0"/>
          <w:numId w:val="79"/>
        </w:numPr>
        <w:shd w:val="clear" w:color="auto" w:fill="FFFFFF"/>
        <w:spacing w:after="10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Przed odbiorem końcowym</w:t>
      </w:r>
      <w:r w:rsidR="008A5CD1" w:rsidRPr="003248CD">
        <w:rPr>
          <w:rFonts w:ascii="Times New Roman" w:hAnsi="Times New Roman" w:cs="Times New Roman"/>
          <w:sz w:val="24"/>
          <w:szCs w:val="24"/>
          <w:lang w:val="pl-PL"/>
        </w:rPr>
        <w:t xml:space="preserve"> przedmiotu umowy </w:t>
      </w:r>
      <w:r w:rsidRPr="003248CD">
        <w:rPr>
          <w:rFonts w:ascii="Times New Roman" w:hAnsi="Times New Roman" w:cs="Times New Roman"/>
          <w:sz w:val="24"/>
          <w:szCs w:val="24"/>
          <w:lang w:val="pl-PL"/>
        </w:rPr>
        <w:t xml:space="preserve">Wykonawca przeprowadzi eksploatacyjne próby </w:t>
      </w:r>
      <w:r w:rsidRPr="003248CD">
        <w:rPr>
          <w:rFonts w:ascii="Times New Roman" w:hAnsi="Times New Roman" w:cs="Times New Roman"/>
          <w:bCs/>
          <w:sz w:val="24"/>
          <w:szCs w:val="24"/>
          <w:lang w:val="pl-PL"/>
        </w:rPr>
        <w:t xml:space="preserve">końcowe i pomiary kontrolne </w:t>
      </w:r>
      <w:r w:rsidRPr="003248CD">
        <w:rPr>
          <w:rFonts w:ascii="Times New Roman" w:hAnsi="Times New Roman" w:cs="Times New Roman"/>
          <w:sz w:val="24"/>
          <w:szCs w:val="24"/>
          <w:lang w:val="pl-PL"/>
        </w:rPr>
        <w:t>dla całego zakresu robót,</w:t>
      </w:r>
      <w:r w:rsidR="008A5CD1"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instalacji, urządzeń wskazanych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w </w:t>
      </w:r>
      <w:proofErr w:type="spellStart"/>
      <w:r w:rsidRPr="003248CD">
        <w:rPr>
          <w:rFonts w:ascii="Times New Roman" w:hAnsi="Times New Roman" w:cs="Times New Roman"/>
          <w:sz w:val="24"/>
          <w:szCs w:val="24"/>
          <w:lang w:val="pl-PL"/>
        </w:rPr>
        <w:t>STWiORB</w:t>
      </w:r>
      <w:proofErr w:type="spellEnd"/>
      <w:r w:rsidRPr="003248CD">
        <w:rPr>
          <w:rFonts w:ascii="Times New Roman" w:hAnsi="Times New Roman" w:cs="Times New Roman"/>
          <w:sz w:val="24"/>
          <w:szCs w:val="24"/>
          <w:lang w:val="pl-PL"/>
        </w:rPr>
        <w:t xml:space="preserve"> lub wymaganych przez Zamawiającego. Wykonawca w terminie 3 (trzech) dni przed wyznaczoną datą dla przeprowadzenia danych prób poinformuje Zamawiającego oraz dokona odpowiedniego wpisu do </w:t>
      </w:r>
      <w:r w:rsidRPr="001F5DFC">
        <w:rPr>
          <w:rFonts w:ascii="Times New Roman" w:hAnsi="Times New Roman" w:cs="Times New Roman"/>
          <w:sz w:val="24"/>
          <w:szCs w:val="24"/>
          <w:lang w:val="pl-PL"/>
        </w:rPr>
        <w:t xml:space="preserve">dziennika </w:t>
      </w:r>
      <w:r w:rsidR="004336C6" w:rsidRPr="001F5DFC">
        <w:rPr>
          <w:rFonts w:ascii="Times New Roman" w:hAnsi="Times New Roman" w:cs="Times New Roman"/>
          <w:sz w:val="24"/>
          <w:szCs w:val="24"/>
          <w:lang w:val="pl-PL"/>
        </w:rPr>
        <w:t>robót</w:t>
      </w:r>
      <w:r w:rsidRPr="001F5DFC">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Z każdej z prób Wykonawca sporządza protokół, który podlega akceptacji Zamawiającego. Zamawiający w terminie do 3 (trzech) dni od daty jego złożenia dokona akcept</w:t>
      </w:r>
      <w:r w:rsidR="008A5CD1" w:rsidRPr="003248CD">
        <w:rPr>
          <w:rFonts w:ascii="Times New Roman" w:hAnsi="Times New Roman" w:cs="Times New Roman"/>
          <w:sz w:val="24"/>
          <w:szCs w:val="24"/>
          <w:lang w:val="pl-PL"/>
        </w:rPr>
        <w:t>acji</w:t>
      </w:r>
      <w:r w:rsidRPr="003248CD">
        <w:rPr>
          <w:rFonts w:ascii="Times New Roman" w:hAnsi="Times New Roman" w:cs="Times New Roman"/>
          <w:sz w:val="24"/>
          <w:szCs w:val="24"/>
          <w:lang w:val="pl-PL"/>
        </w:rPr>
        <w:t xml:space="preserve"> lub odrzuci protokół</w:t>
      </w:r>
      <w:r w:rsidR="008A5CD1"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r w:rsidRPr="003248CD">
        <w:rPr>
          <w:rFonts w:ascii="Times New Roman" w:hAnsi="Times New Roman" w:cs="Times New Roman"/>
          <w:bCs/>
          <w:sz w:val="24"/>
          <w:szCs w:val="24"/>
          <w:lang w:val="pl-PL"/>
        </w:rPr>
        <w:t>kierując do Wykonawcy pisemne uzasadnienie dla zaniechania tej czynności, nakazując powtórzenie lub zaniechanie kolejnych prób lub pomiarów.</w:t>
      </w:r>
    </w:p>
    <w:p w14:paraId="7968F705" w14:textId="7A0EF2EE" w:rsidR="00145725" w:rsidRPr="003248CD" w:rsidRDefault="00145725" w:rsidP="00F24594">
      <w:pPr>
        <w:pStyle w:val="Akapitzlist"/>
        <w:numPr>
          <w:ilvl w:val="0"/>
          <w:numId w:val="79"/>
        </w:numPr>
        <w:shd w:val="clear" w:color="auto" w:fill="FFFFFF"/>
        <w:spacing w:after="100" w:line="360" w:lineRule="auto"/>
        <w:ind w:left="357" w:hanging="357"/>
        <w:rPr>
          <w:rFonts w:ascii="Times New Roman" w:hAnsi="Times New Roman" w:cs="Times New Roman"/>
          <w:sz w:val="24"/>
          <w:szCs w:val="24"/>
          <w:lang w:val="pl-PL"/>
        </w:rPr>
      </w:pPr>
      <w:r w:rsidRPr="003248CD">
        <w:rPr>
          <w:rFonts w:ascii="Times New Roman" w:hAnsi="Times New Roman" w:cs="Times New Roman"/>
          <w:bCs/>
          <w:sz w:val="24"/>
          <w:szCs w:val="24"/>
          <w:lang w:val="pl-PL"/>
        </w:rPr>
        <w:t xml:space="preserve">Zakończenie </w:t>
      </w:r>
      <w:r w:rsidRPr="001F5DFC">
        <w:rPr>
          <w:rFonts w:ascii="Times New Roman" w:hAnsi="Times New Roman" w:cs="Times New Roman"/>
          <w:bCs/>
          <w:sz w:val="24"/>
          <w:szCs w:val="24"/>
          <w:lang w:val="pl-PL"/>
        </w:rPr>
        <w:t xml:space="preserve">wszystkich robót budowlanych i przeprowadzenie z wynikiem pozytywnym wszystkich wymaganych prób i sprawdzeń kierownik </w:t>
      </w:r>
      <w:r w:rsidR="004336C6" w:rsidRPr="001F5DFC">
        <w:rPr>
          <w:rFonts w:ascii="Times New Roman" w:hAnsi="Times New Roman" w:cs="Times New Roman"/>
          <w:bCs/>
          <w:sz w:val="24"/>
          <w:szCs w:val="24"/>
          <w:lang w:val="pl-PL"/>
        </w:rPr>
        <w:t>robót</w:t>
      </w:r>
      <w:r w:rsidRPr="001F5DFC">
        <w:rPr>
          <w:rFonts w:ascii="Times New Roman" w:hAnsi="Times New Roman" w:cs="Times New Roman"/>
          <w:bCs/>
          <w:sz w:val="24"/>
          <w:szCs w:val="24"/>
          <w:lang w:val="pl-PL"/>
        </w:rPr>
        <w:t xml:space="preserve"> stwierdza wpisem do dziennika </w:t>
      </w:r>
      <w:r w:rsidR="004336C6" w:rsidRPr="001F5DFC">
        <w:rPr>
          <w:rFonts w:ascii="Times New Roman" w:hAnsi="Times New Roman" w:cs="Times New Roman"/>
          <w:bCs/>
          <w:sz w:val="24"/>
          <w:szCs w:val="24"/>
          <w:lang w:val="pl-PL"/>
        </w:rPr>
        <w:t>robót</w:t>
      </w:r>
      <w:r w:rsidR="00E81FF5" w:rsidRPr="001F5DFC">
        <w:rPr>
          <w:rFonts w:ascii="Times New Roman" w:hAnsi="Times New Roman" w:cs="Times New Roman"/>
          <w:bCs/>
          <w:sz w:val="24"/>
          <w:szCs w:val="24"/>
          <w:lang w:val="pl-PL"/>
        </w:rPr>
        <w:t>,</w:t>
      </w:r>
      <w:r w:rsidRPr="001F5DFC">
        <w:rPr>
          <w:rFonts w:ascii="Times New Roman" w:hAnsi="Times New Roman" w:cs="Times New Roman"/>
          <w:bCs/>
          <w:sz w:val="24"/>
          <w:szCs w:val="24"/>
          <w:lang w:val="pl-PL"/>
        </w:rPr>
        <w:t xml:space="preserve"> jednocześnie informując o gotowości </w:t>
      </w:r>
      <w:r w:rsidRPr="003248CD">
        <w:rPr>
          <w:rFonts w:ascii="Times New Roman" w:hAnsi="Times New Roman" w:cs="Times New Roman"/>
          <w:bCs/>
          <w:sz w:val="24"/>
          <w:szCs w:val="24"/>
          <w:lang w:val="pl-PL"/>
        </w:rPr>
        <w:t>do odbioru końcowego</w:t>
      </w:r>
      <w:r w:rsidR="001E759A" w:rsidRPr="003248CD">
        <w:rPr>
          <w:rFonts w:ascii="Times New Roman" w:hAnsi="Times New Roman" w:cs="Times New Roman"/>
          <w:bCs/>
          <w:sz w:val="24"/>
          <w:szCs w:val="24"/>
          <w:lang w:val="pl-PL"/>
        </w:rPr>
        <w:t>, a fakt ten potwierdza inspektor nadzoru inwestorskiego.</w:t>
      </w:r>
      <w:r w:rsidRPr="003248CD">
        <w:rPr>
          <w:rFonts w:ascii="Times New Roman" w:hAnsi="Times New Roman" w:cs="Times New Roman"/>
          <w:bCs/>
          <w:sz w:val="24"/>
          <w:szCs w:val="24"/>
          <w:lang w:val="pl-PL"/>
        </w:rPr>
        <w:t xml:space="preserve"> </w:t>
      </w:r>
    </w:p>
    <w:p w14:paraId="4AD96524" w14:textId="71B41ADF" w:rsidR="00145725" w:rsidRPr="003248CD" w:rsidRDefault="00145725" w:rsidP="00F24594">
      <w:pPr>
        <w:pStyle w:val="Akapitzlist"/>
        <w:numPr>
          <w:ilvl w:val="0"/>
          <w:numId w:val="79"/>
        </w:numPr>
        <w:tabs>
          <w:tab w:val="left" w:pos="851"/>
        </w:tabs>
        <w:autoSpaceDN/>
        <w:spacing w:before="0" w:beforeAutospacing="0" w:afterAutospacing="0" w:line="360" w:lineRule="auto"/>
        <w:contextualSpacing/>
        <w:textAlignment w:val="auto"/>
        <w:rPr>
          <w:rFonts w:ascii="Times New Roman" w:hAnsi="Times New Roman"/>
          <w:sz w:val="24"/>
          <w:szCs w:val="24"/>
          <w:lang w:val="pl-PL"/>
        </w:rPr>
      </w:pPr>
      <w:bookmarkStart w:id="79" w:name="_Ref121301143"/>
      <w:r w:rsidRPr="003248CD">
        <w:rPr>
          <w:rFonts w:ascii="Times New Roman" w:hAnsi="Times New Roman" w:cs="Times New Roman"/>
          <w:sz w:val="24"/>
          <w:szCs w:val="24"/>
          <w:lang w:val="pl-PL"/>
        </w:rPr>
        <w:t>W celu przeprowadzenia odbioru końcowego przedmiotu umowy Wykonawca zawiadamia pisemnie Zamawiającego o gotowości do odbioru</w:t>
      </w:r>
      <w:r w:rsidR="001E759A" w:rsidRPr="003248CD">
        <w:rPr>
          <w:rFonts w:ascii="Times New Roman" w:hAnsi="Times New Roman" w:cs="Times New Roman"/>
          <w:sz w:val="24"/>
          <w:szCs w:val="24"/>
          <w:lang w:val="pl-PL"/>
        </w:rPr>
        <w:t xml:space="preserve"> końcowego przedmiotu umowy. </w:t>
      </w:r>
      <w:r w:rsidRPr="003248CD">
        <w:rPr>
          <w:rFonts w:ascii="Times New Roman" w:hAnsi="Times New Roman"/>
          <w:sz w:val="24"/>
          <w:szCs w:val="24"/>
          <w:lang w:val="pl-PL"/>
        </w:rPr>
        <w:t xml:space="preserve">Wraz </w:t>
      </w:r>
      <w:r w:rsidR="004A52B4" w:rsidRPr="003248CD">
        <w:rPr>
          <w:rFonts w:ascii="Times New Roman" w:hAnsi="Times New Roman"/>
          <w:sz w:val="24"/>
          <w:szCs w:val="24"/>
          <w:lang w:val="pl-PL"/>
        </w:rPr>
        <w:br/>
      </w:r>
      <w:r w:rsidRPr="003248CD">
        <w:rPr>
          <w:rFonts w:ascii="Times New Roman" w:hAnsi="Times New Roman"/>
          <w:sz w:val="24"/>
          <w:szCs w:val="24"/>
          <w:lang w:val="pl-PL"/>
        </w:rPr>
        <w:t>z zawiadomieniem Wykonawca ma obowiązek przedłożyć Zamawiającemu w formie operatu kolaudacyjnego</w:t>
      </w:r>
      <w:r w:rsidR="001E759A" w:rsidRPr="003248CD">
        <w:rPr>
          <w:rFonts w:ascii="Times New Roman" w:hAnsi="Times New Roman"/>
          <w:sz w:val="24"/>
          <w:szCs w:val="24"/>
          <w:lang w:val="pl-PL"/>
        </w:rPr>
        <w:t>,</w:t>
      </w:r>
      <w:r w:rsidRPr="003248CD">
        <w:rPr>
          <w:rFonts w:ascii="Times New Roman" w:hAnsi="Times New Roman"/>
          <w:sz w:val="24"/>
          <w:szCs w:val="24"/>
          <w:lang w:val="pl-PL"/>
        </w:rPr>
        <w:t xml:space="preserve"> 2 (dwa) komplety w wersji papierowej oraz 1 (jeden) w wersji elektronicznej na płycie CD</w:t>
      </w:r>
      <w:r w:rsidR="00CF7D61" w:rsidRPr="003248CD">
        <w:rPr>
          <w:rFonts w:ascii="Times New Roman" w:hAnsi="Times New Roman"/>
          <w:sz w:val="24"/>
          <w:szCs w:val="24"/>
          <w:lang w:val="pl-PL"/>
        </w:rPr>
        <w:t xml:space="preserve"> lub nośniku danych z </w:t>
      </w:r>
      <w:r w:rsidR="006B3A5A">
        <w:rPr>
          <w:rFonts w:ascii="Times New Roman" w:hAnsi="Times New Roman"/>
          <w:sz w:val="24"/>
          <w:szCs w:val="24"/>
          <w:lang w:val="pl-PL"/>
        </w:rPr>
        <w:t>wtyczką</w:t>
      </w:r>
      <w:r w:rsidR="006B3A5A" w:rsidRPr="003248CD">
        <w:rPr>
          <w:rFonts w:ascii="Times New Roman" w:hAnsi="Times New Roman"/>
          <w:sz w:val="24"/>
          <w:szCs w:val="24"/>
          <w:lang w:val="pl-PL"/>
        </w:rPr>
        <w:t xml:space="preserve"> </w:t>
      </w:r>
      <w:r w:rsidR="00CF7D61" w:rsidRPr="003248CD">
        <w:rPr>
          <w:rFonts w:ascii="Times New Roman" w:hAnsi="Times New Roman"/>
          <w:sz w:val="24"/>
          <w:szCs w:val="24"/>
          <w:lang w:val="pl-PL"/>
        </w:rPr>
        <w:t>USB</w:t>
      </w:r>
      <w:r w:rsidR="006B3A5A">
        <w:rPr>
          <w:rFonts w:ascii="Times New Roman" w:hAnsi="Times New Roman"/>
          <w:sz w:val="24"/>
          <w:szCs w:val="24"/>
          <w:lang w:val="pl-PL"/>
        </w:rPr>
        <w:t>-A</w:t>
      </w:r>
      <w:r w:rsidR="003961DE">
        <w:rPr>
          <w:rFonts w:ascii="Times New Roman" w:hAnsi="Times New Roman"/>
          <w:sz w:val="24"/>
          <w:szCs w:val="24"/>
          <w:lang w:val="pl-PL"/>
        </w:rPr>
        <w:t>,</w:t>
      </w:r>
      <w:r w:rsidRPr="003248CD">
        <w:rPr>
          <w:rFonts w:ascii="Times New Roman" w:hAnsi="Times New Roman"/>
          <w:sz w:val="24"/>
          <w:szCs w:val="24"/>
          <w:lang w:val="pl-PL"/>
        </w:rPr>
        <w:t xml:space="preserve"> zbiór dokumentów niezbędnych do odbioru końcowego </w:t>
      </w:r>
      <w:r w:rsidR="001E759A" w:rsidRPr="003248CD">
        <w:rPr>
          <w:rFonts w:ascii="Times New Roman" w:hAnsi="Times New Roman"/>
          <w:sz w:val="24"/>
          <w:szCs w:val="24"/>
          <w:lang w:val="pl-PL"/>
        </w:rPr>
        <w:t xml:space="preserve">przedmiotu umowy, </w:t>
      </w:r>
      <w:r w:rsidRPr="003248CD">
        <w:rPr>
          <w:rFonts w:ascii="Times New Roman" w:hAnsi="Times New Roman"/>
          <w:sz w:val="24"/>
          <w:szCs w:val="24"/>
          <w:lang w:val="pl-PL"/>
        </w:rPr>
        <w:t xml:space="preserve">zgodnie ze </w:t>
      </w:r>
      <w:proofErr w:type="spellStart"/>
      <w:r w:rsidRPr="003248CD">
        <w:rPr>
          <w:rFonts w:ascii="Times New Roman" w:hAnsi="Times New Roman"/>
          <w:sz w:val="24"/>
          <w:szCs w:val="24"/>
          <w:lang w:val="pl-PL"/>
        </w:rPr>
        <w:t>STWiORB</w:t>
      </w:r>
      <w:proofErr w:type="spellEnd"/>
      <w:r w:rsidRPr="003248CD">
        <w:rPr>
          <w:rFonts w:ascii="Times New Roman" w:hAnsi="Times New Roman"/>
          <w:sz w:val="24"/>
          <w:szCs w:val="24"/>
          <w:lang w:val="pl-PL"/>
        </w:rPr>
        <w:t xml:space="preserve"> i zapisami niniejszej umowy, w tym między innymi:</w:t>
      </w:r>
      <w:bookmarkEnd w:id="79"/>
      <w:r w:rsidRPr="003248CD">
        <w:rPr>
          <w:rFonts w:ascii="Times New Roman" w:hAnsi="Times New Roman"/>
          <w:sz w:val="24"/>
          <w:szCs w:val="24"/>
          <w:lang w:val="pl-PL"/>
        </w:rPr>
        <w:t xml:space="preserve"> </w:t>
      </w:r>
    </w:p>
    <w:p w14:paraId="43D5EC99" w14:textId="3E63A634" w:rsidR="00145725" w:rsidRPr="001F5DFC" w:rsidRDefault="00145725" w:rsidP="00F24594">
      <w:pPr>
        <w:pStyle w:val="Akapitzlist"/>
        <w:numPr>
          <w:ilvl w:val="0"/>
          <w:numId w:val="81"/>
        </w:numPr>
        <w:tabs>
          <w:tab w:val="left" w:pos="426"/>
        </w:tabs>
        <w:spacing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oryginał </w:t>
      </w:r>
      <w:r w:rsidRPr="001F5DFC">
        <w:rPr>
          <w:rFonts w:ascii="Times New Roman" w:hAnsi="Times New Roman" w:cs="Times New Roman"/>
          <w:sz w:val="24"/>
          <w:szCs w:val="24"/>
          <w:lang w:val="pl-PL"/>
        </w:rPr>
        <w:t>wypełnionego dziennika robót;</w:t>
      </w:r>
    </w:p>
    <w:p w14:paraId="00E27963" w14:textId="49BB88C2" w:rsidR="00145725" w:rsidRPr="003248CD" w:rsidRDefault="00145725" w:rsidP="00F24594">
      <w:pPr>
        <w:numPr>
          <w:ilvl w:val="0"/>
          <w:numId w:val="81"/>
        </w:numPr>
        <w:shd w:val="clear" w:color="auto" w:fill="FFFFFF"/>
        <w:spacing w:after="0" w:line="360" w:lineRule="auto"/>
        <w:ind w:left="714" w:hanging="357"/>
        <w:jc w:val="both"/>
        <w:rPr>
          <w:rFonts w:ascii="Times New Roman" w:hAnsi="Times New Roman"/>
          <w:sz w:val="24"/>
          <w:szCs w:val="24"/>
        </w:rPr>
      </w:pPr>
      <w:r w:rsidRPr="001F5DFC">
        <w:rPr>
          <w:rFonts w:ascii="Times New Roman" w:hAnsi="Times New Roman"/>
          <w:sz w:val="24"/>
          <w:szCs w:val="24"/>
        </w:rPr>
        <w:t xml:space="preserve">oświadczenie kierownika </w:t>
      </w:r>
      <w:r w:rsidR="00A80B92" w:rsidRPr="001F5DFC">
        <w:rPr>
          <w:rFonts w:ascii="Times New Roman" w:hAnsi="Times New Roman"/>
          <w:sz w:val="24"/>
          <w:szCs w:val="24"/>
        </w:rPr>
        <w:t>robót</w:t>
      </w:r>
      <w:r w:rsidRPr="001F5DFC">
        <w:rPr>
          <w:rFonts w:ascii="Times New Roman" w:hAnsi="Times New Roman"/>
          <w:sz w:val="24"/>
          <w:szCs w:val="24"/>
        </w:rPr>
        <w:t xml:space="preserve"> o zgodności wykonania obiektu </w:t>
      </w:r>
      <w:r w:rsidRPr="001F5DFC">
        <w:rPr>
          <w:rStyle w:val="Uwydatnienie"/>
          <w:rFonts w:ascii="Times New Roman" w:hAnsi="Times New Roman"/>
          <w:i w:val="0"/>
          <w:sz w:val="24"/>
          <w:szCs w:val="24"/>
        </w:rPr>
        <w:t>budowlanego</w:t>
      </w:r>
      <w:r w:rsidRPr="001F5DFC">
        <w:rPr>
          <w:rFonts w:ascii="Times New Roman" w:hAnsi="Times New Roman"/>
          <w:sz w:val="24"/>
          <w:szCs w:val="24"/>
        </w:rPr>
        <w:t xml:space="preserve"> z projektem </w:t>
      </w:r>
      <w:r w:rsidRPr="001F5DFC">
        <w:rPr>
          <w:rStyle w:val="Uwydatnienie"/>
          <w:rFonts w:ascii="Times New Roman" w:hAnsi="Times New Roman"/>
          <w:i w:val="0"/>
          <w:sz w:val="24"/>
          <w:szCs w:val="24"/>
        </w:rPr>
        <w:t>budowlanym</w:t>
      </w:r>
      <w:r w:rsidRPr="001F5DFC">
        <w:rPr>
          <w:rFonts w:ascii="Times New Roman" w:hAnsi="Times New Roman"/>
          <w:sz w:val="24"/>
          <w:szCs w:val="24"/>
        </w:rPr>
        <w:t xml:space="preserve"> lub warunkami pozwolenia </w:t>
      </w:r>
      <w:r w:rsidRPr="003248CD">
        <w:rPr>
          <w:rFonts w:ascii="Times New Roman" w:hAnsi="Times New Roman"/>
          <w:sz w:val="24"/>
          <w:szCs w:val="24"/>
        </w:rPr>
        <w:t>na budowę</w:t>
      </w:r>
      <w:r w:rsidR="001F5DFC">
        <w:rPr>
          <w:rFonts w:ascii="Times New Roman" w:hAnsi="Times New Roman"/>
          <w:sz w:val="24"/>
          <w:szCs w:val="24"/>
        </w:rPr>
        <w:t>,</w:t>
      </w:r>
    </w:p>
    <w:p w14:paraId="0B57693D" w14:textId="5F92DC23"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 xml:space="preserve">oświadczenie </w:t>
      </w:r>
      <w:r w:rsidRPr="001F5DFC">
        <w:rPr>
          <w:rFonts w:ascii="Times New Roman" w:hAnsi="Times New Roman"/>
          <w:sz w:val="24"/>
          <w:szCs w:val="24"/>
        </w:rPr>
        <w:t>kierownika</w:t>
      </w:r>
      <w:r w:rsidR="001F5DFC" w:rsidRPr="001F5DFC">
        <w:rPr>
          <w:rFonts w:ascii="Times New Roman" w:hAnsi="Times New Roman"/>
          <w:sz w:val="24"/>
          <w:szCs w:val="24"/>
        </w:rPr>
        <w:t xml:space="preserve"> </w:t>
      </w:r>
      <w:r w:rsidR="00B32D40" w:rsidRPr="001F5DFC">
        <w:rPr>
          <w:rFonts w:ascii="Times New Roman" w:hAnsi="Times New Roman"/>
          <w:sz w:val="24"/>
          <w:szCs w:val="24"/>
        </w:rPr>
        <w:t>robót</w:t>
      </w:r>
      <w:r w:rsidRPr="001F5DFC">
        <w:rPr>
          <w:rFonts w:ascii="Times New Roman" w:hAnsi="Times New Roman"/>
          <w:sz w:val="24"/>
          <w:szCs w:val="24"/>
        </w:rPr>
        <w:t xml:space="preserve"> </w:t>
      </w:r>
      <w:r w:rsidRPr="003248CD">
        <w:rPr>
          <w:rFonts w:ascii="Times New Roman" w:hAnsi="Times New Roman"/>
          <w:sz w:val="24"/>
          <w:szCs w:val="24"/>
        </w:rPr>
        <w:t>o doprowadzeniu do należytego stanu i porządku terenu budowy, a także - w razie korzystania - drogi, ulicy, sąsiedniej nieruchomości, budynku lub lokalu,</w:t>
      </w:r>
    </w:p>
    <w:p w14:paraId="336D0B53"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lastRenderedPageBreak/>
        <w:t>dokumenty dotyczące dopuszczenia wyrobów do stosowania w budownictwie,</w:t>
      </w:r>
      <w:r w:rsidRPr="003248CD">
        <w:rPr>
          <w:rFonts w:ascii="Times New Roman" w:eastAsia="Segoe UI" w:hAnsi="Times New Roman"/>
          <w:kern w:val="1"/>
          <w:sz w:val="24"/>
          <w:szCs w:val="24"/>
        </w:rPr>
        <w:t xml:space="preserve"> </w:t>
      </w:r>
      <w:r w:rsidRPr="003248CD">
        <w:rPr>
          <w:rFonts w:ascii="Times New Roman" w:hAnsi="Times New Roman"/>
          <w:sz w:val="24"/>
          <w:szCs w:val="24"/>
        </w:rPr>
        <w:t>świadectwa dopuszczania, atesty, certyfikaty, aprobaty techniczne</w:t>
      </w:r>
      <w:r w:rsidR="00C109EF" w:rsidRPr="003248CD">
        <w:rPr>
          <w:rFonts w:ascii="Times New Roman" w:hAnsi="Times New Roman"/>
          <w:sz w:val="24"/>
          <w:szCs w:val="24"/>
        </w:rPr>
        <w:t xml:space="preserve"> – </w:t>
      </w:r>
      <w:r w:rsidRPr="003248CD">
        <w:rPr>
          <w:rFonts w:ascii="Times New Roman" w:hAnsi="Times New Roman"/>
          <w:sz w:val="24"/>
          <w:szCs w:val="24"/>
        </w:rPr>
        <w:t>dla wszystkich wbudowanych materiałów i urządzeń lub innych wyrobów, zgodnie z przepisami prawa budowlanego,</w:t>
      </w:r>
    </w:p>
    <w:p w14:paraId="79583D0A"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protokoły badań końcowych  i sprawdzeń,</w:t>
      </w:r>
    </w:p>
    <w:p w14:paraId="00AC68DC"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eastAsia="Segoe UI" w:hAnsi="Times New Roman"/>
          <w:kern w:val="1"/>
          <w:sz w:val="24"/>
          <w:szCs w:val="24"/>
        </w:rPr>
        <w:t>instrukcje obsługi i eksploatacji: obiektu, instalacji i urządzeń związanych z tym obiektem,</w:t>
      </w:r>
    </w:p>
    <w:p w14:paraId="713F7006"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protokoły ze szkoleń użytkownika w zakresie obsługi zamontowanych urządzeń,</w:t>
      </w:r>
    </w:p>
    <w:p w14:paraId="29B9878D"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 xml:space="preserve">dokumentację geodezyjną, zawierającą wyniki geodezyjnej inwentaryzacji powykonawczej oraz informację o zgodności usytuowania obiektu </w:t>
      </w:r>
      <w:r w:rsidRPr="003248CD">
        <w:rPr>
          <w:rStyle w:val="Uwydatnienie"/>
          <w:rFonts w:ascii="Times New Roman" w:hAnsi="Times New Roman"/>
          <w:i w:val="0"/>
          <w:sz w:val="24"/>
          <w:szCs w:val="24"/>
        </w:rPr>
        <w:t>budowlanego</w:t>
      </w:r>
      <w:r w:rsidRPr="003248CD">
        <w:rPr>
          <w:rFonts w:ascii="Times New Roman" w:hAnsi="Times New Roman"/>
          <w:sz w:val="24"/>
          <w:szCs w:val="24"/>
        </w:rPr>
        <w:t xml:space="preserve">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4D91E47E" w14:textId="77777777" w:rsidR="00145725" w:rsidRPr="003248CD" w:rsidRDefault="00145725" w:rsidP="00F24594">
      <w:pPr>
        <w:numPr>
          <w:ilvl w:val="0"/>
          <w:numId w:val="81"/>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 xml:space="preserve">dokumentację powykonawczą, tj.: </w:t>
      </w:r>
    </w:p>
    <w:p w14:paraId="70F79F6B" w14:textId="77777777" w:rsidR="00145725" w:rsidRPr="003248CD" w:rsidRDefault="00145725" w:rsidP="00F24594">
      <w:pPr>
        <w:pStyle w:val="Tekstpodstawowy"/>
        <w:numPr>
          <w:ilvl w:val="0"/>
          <w:numId w:val="89"/>
        </w:numPr>
        <w:tabs>
          <w:tab w:val="left" w:pos="1134"/>
        </w:tabs>
        <w:spacing w:line="360" w:lineRule="auto"/>
        <w:ind w:left="720" w:hanging="11"/>
        <w:rPr>
          <w:rFonts w:eastAsia="Segoe UI"/>
          <w:kern w:val="1"/>
        </w:rPr>
      </w:pPr>
      <w:r w:rsidRPr="003248CD">
        <w:t>dokumentację budowy (w tym dokumentację projektową) z naniesionymi zmianami dokonanymi w toku wykonywania robót oraz geodezyjnymi pomiarami powykonawczymi,</w:t>
      </w:r>
    </w:p>
    <w:p w14:paraId="66ABD06B" w14:textId="77777777" w:rsidR="00145725" w:rsidRPr="003248CD" w:rsidRDefault="00145725" w:rsidP="00F24594">
      <w:pPr>
        <w:pStyle w:val="Tekstpodstawowy"/>
        <w:numPr>
          <w:ilvl w:val="0"/>
          <w:numId w:val="89"/>
        </w:numPr>
        <w:tabs>
          <w:tab w:val="left" w:pos="1134"/>
        </w:tabs>
        <w:spacing w:line="360" w:lineRule="auto"/>
        <w:ind w:left="720" w:hanging="11"/>
        <w:rPr>
          <w:rFonts w:eastAsia="Segoe UI"/>
          <w:kern w:val="1"/>
        </w:rPr>
      </w:pPr>
      <w:r w:rsidRPr="003248CD">
        <w:t>rysunki (dokumentację) na wykonanie robót towarzyszących (np. na przełożenie linii energetycznej, gazowej itp.) oraz protokoły odbioru i przekazania tych robót właścicielom urządzeń,</w:t>
      </w:r>
    </w:p>
    <w:p w14:paraId="68677F25" w14:textId="77777777" w:rsidR="00145725" w:rsidRPr="003248CD" w:rsidRDefault="00145725" w:rsidP="00F24594">
      <w:pPr>
        <w:pStyle w:val="Tekstpodstawowy"/>
        <w:numPr>
          <w:ilvl w:val="0"/>
          <w:numId w:val="89"/>
        </w:numPr>
        <w:tabs>
          <w:tab w:val="left" w:pos="1134"/>
        </w:tabs>
        <w:spacing w:line="360" w:lineRule="auto"/>
        <w:ind w:left="720" w:hanging="11"/>
        <w:rPr>
          <w:rFonts w:eastAsia="Segoe UI"/>
          <w:kern w:val="1"/>
        </w:rPr>
      </w:pPr>
      <w:r w:rsidRPr="003248CD">
        <w:t>szczegółowe specyfikacje techniczne (również uzupełniające lub zamienne)</w:t>
      </w:r>
      <w:r w:rsidR="00C109EF" w:rsidRPr="003248CD">
        <w:t>,</w:t>
      </w:r>
    </w:p>
    <w:p w14:paraId="6585AC52" w14:textId="77777777" w:rsidR="00145725" w:rsidRPr="003248CD" w:rsidRDefault="00145725" w:rsidP="00F24594">
      <w:pPr>
        <w:pStyle w:val="Tekstpodstawowy"/>
        <w:numPr>
          <w:ilvl w:val="0"/>
          <w:numId w:val="89"/>
        </w:numPr>
        <w:tabs>
          <w:tab w:val="left" w:pos="1134"/>
        </w:tabs>
        <w:spacing w:line="360" w:lineRule="auto"/>
        <w:ind w:left="720" w:hanging="11"/>
        <w:rPr>
          <w:bCs/>
        </w:rPr>
      </w:pPr>
      <w:r w:rsidRPr="003248CD">
        <w:rPr>
          <w:rFonts w:eastAsia="Segoe UI"/>
          <w:kern w:val="1"/>
        </w:rPr>
        <w:t xml:space="preserve">zestawienia protokołów </w:t>
      </w:r>
      <w:r w:rsidRPr="003248CD">
        <w:rPr>
          <w:bCs/>
        </w:rPr>
        <w:t>odbioru robót zanikających i ulegających zakryciu,</w:t>
      </w:r>
    </w:p>
    <w:p w14:paraId="5430A59F" w14:textId="77777777" w:rsidR="00145725" w:rsidRPr="003248CD" w:rsidRDefault="00145725" w:rsidP="00F24594">
      <w:pPr>
        <w:pStyle w:val="Tekstpodstawowy"/>
        <w:numPr>
          <w:ilvl w:val="0"/>
          <w:numId w:val="89"/>
        </w:numPr>
        <w:tabs>
          <w:tab w:val="left" w:pos="1134"/>
        </w:tabs>
        <w:spacing w:line="360" w:lineRule="auto"/>
        <w:ind w:left="720" w:hanging="11"/>
        <w:rPr>
          <w:bCs/>
        </w:rPr>
      </w:pPr>
      <w:r w:rsidRPr="003248CD">
        <w:rPr>
          <w:bCs/>
        </w:rPr>
        <w:t>zestawienie protokołów odbiorów częściowych,</w:t>
      </w:r>
    </w:p>
    <w:p w14:paraId="694EAAD0" w14:textId="77777777" w:rsidR="00145725" w:rsidRPr="003248CD" w:rsidRDefault="00145725" w:rsidP="00F24594">
      <w:pPr>
        <w:pStyle w:val="Tekstpodstawowy"/>
        <w:numPr>
          <w:ilvl w:val="0"/>
          <w:numId w:val="89"/>
        </w:numPr>
        <w:tabs>
          <w:tab w:val="left" w:pos="1134"/>
        </w:tabs>
        <w:spacing w:line="360" w:lineRule="auto"/>
        <w:ind w:left="720" w:hanging="11"/>
        <w:rPr>
          <w:rFonts w:eastAsia="Segoe UI"/>
          <w:kern w:val="1"/>
        </w:rPr>
      </w:pPr>
      <w:r w:rsidRPr="003248CD">
        <w:rPr>
          <w:bCs/>
        </w:rPr>
        <w:t>recepty i ustalenia technologiczne,</w:t>
      </w:r>
    </w:p>
    <w:p w14:paraId="09FBD68A" w14:textId="77777777" w:rsidR="00145725" w:rsidRPr="003248CD" w:rsidRDefault="00145725" w:rsidP="00F24594">
      <w:pPr>
        <w:pStyle w:val="Tekstpodstawowy"/>
        <w:numPr>
          <w:ilvl w:val="0"/>
          <w:numId w:val="89"/>
        </w:numPr>
        <w:tabs>
          <w:tab w:val="left" w:pos="1134"/>
        </w:tabs>
        <w:spacing w:line="360" w:lineRule="auto"/>
        <w:ind w:left="720" w:hanging="11"/>
      </w:pPr>
      <w:r w:rsidRPr="003248CD">
        <w:rPr>
          <w:rFonts w:eastAsia="Segoe UI"/>
          <w:kern w:val="1"/>
        </w:rPr>
        <w:t>rysunki (dokumentacje) na wykonanie robót towarzyszących</w:t>
      </w:r>
      <w:r w:rsidRPr="003248CD">
        <w:rPr>
          <w:rFonts w:eastAsia="Segoe UI"/>
          <w:bCs/>
          <w:kern w:val="1"/>
        </w:rPr>
        <w:t>,</w:t>
      </w:r>
    </w:p>
    <w:p w14:paraId="1D6231F8" w14:textId="77777777" w:rsidR="00145725" w:rsidRPr="003248CD" w:rsidRDefault="00145725" w:rsidP="00F24594">
      <w:pPr>
        <w:pStyle w:val="Akapitzlist"/>
        <w:numPr>
          <w:ilvl w:val="0"/>
          <w:numId w:val="81"/>
        </w:numPr>
        <w:shd w:val="clear" w:color="auto" w:fill="FFFFFF"/>
        <w:spacing w:before="0" w:beforeAutospacing="0" w:afterAutospacing="0" w:line="360" w:lineRule="auto"/>
        <w:ind w:left="714" w:hanging="357"/>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t>decyzję o pozwoleniu na użytkowanie z klauzulą ostateczności,</w:t>
      </w:r>
    </w:p>
    <w:p w14:paraId="5B23B5A8" w14:textId="77777777" w:rsidR="00145725" w:rsidRPr="003248CD" w:rsidRDefault="00145725" w:rsidP="00F24594">
      <w:pPr>
        <w:pStyle w:val="Bezodstpw"/>
        <w:numPr>
          <w:ilvl w:val="0"/>
          <w:numId w:val="81"/>
        </w:numPr>
        <w:spacing w:line="360" w:lineRule="auto"/>
        <w:rPr>
          <w:color w:val="000000" w:themeColor="text1"/>
          <w:szCs w:val="24"/>
          <w:lang w:bidi="en-US"/>
        </w:rPr>
      </w:pPr>
      <w:r w:rsidRPr="003248CD">
        <w:rPr>
          <w:color w:val="000000" w:themeColor="text1"/>
          <w:szCs w:val="24"/>
          <w:lang w:bidi="en-US"/>
        </w:rPr>
        <w:t>zawiadomienie organu nadzoru budowlanego o zakończeniu budowy wraz z zaświadczeni</w:t>
      </w:r>
      <w:r w:rsidR="0043144B" w:rsidRPr="003248CD">
        <w:rPr>
          <w:color w:val="000000" w:themeColor="text1"/>
          <w:szCs w:val="24"/>
          <w:lang w:bidi="en-US"/>
        </w:rPr>
        <w:t>em</w:t>
      </w:r>
      <w:r w:rsidRPr="003248CD">
        <w:rPr>
          <w:color w:val="000000" w:themeColor="text1"/>
          <w:szCs w:val="24"/>
          <w:lang w:bidi="en-US"/>
        </w:rPr>
        <w:t xml:space="preserve"> o braku podstaw do wniesieniu sprzeciwu, </w:t>
      </w:r>
    </w:p>
    <w:p w14:paraId="17667B54" w14:textId="77777777" w:rsidR="00145725" w:rsidRPr="003248CD" w:rsidRDefault="00145725" w:rsidP="00F24594">
      <w:pPr>
        <w:numPr>
          <w:ilvl w:val="0"/>
          <w:numId w:val="81"/>
        </w:numPr>
        <w:shd w:val="clear" w:color="auto" w:fill="FFFFFF"/>
        <w:spacing w:after="0" w:line="360" w:lineRule="auto"/>
        <w:ind w:left="714" w:hanging="357"/>
        <w:jc w:val="both"/>
        <w:rPr>
          <w:rFonts w:ascii="Times New Roman" w:hAnsi="Times New Roman"/>
          <w:sz w:val="24"/>
          <w:szCs w:val="24"/>
        </w:rPr>
      </w:pPr>
      <w:r w:rsidRPr="003248CD">
        <w:rPr>
          <w:rFonts w:ascii="Times New Roman" w:hAnsi="Times New Roman"/>
          <w:sz w:val="24"/>
          <w:szCs w:val="24"/>
        </w:rPr>
        <w:t>inne dokumenty, których konieczność dostarczenia wynika z zapisów niniejszej umowy oraz dokument</w:t>
      </w:r>
      <w:r w:rsidR="00C109EF" w:rsidRPr="003248CD">
        <w:rPr>
          <w:rFonts w:ascii="Times New Roman" w:hAnsi="Times New Roman"/>
          <w:sz w:val="24"/>
          <w:szCs w:val="24"/>
        </w:rPr>
        <w:t>y</w:t>
      </w:r>
      <w:r w:rsidRPr="003248CD">
        <w:rPr>
          <w:rFonts w:ascii="Times New Roman" w:hAnsi="Times New Roman"/>
          <w:sz w:val="24"/>
          <w:szCs w:val="24"/>
        </w:rPr>
        <w:t>, które nie zostały wskazane</w:t>
      </w:r>
      <w:r w:rsidR="00C109EF" w:rsidRPr="003248CD">
        <w:rPr>
          <w:rFonts w:ascii="Times New Roman" w:hAnsi="Times New Roman"/>
          <w:sz w:val="24"/>
          <w:szCs w:val="24"/>
        </w:rPr>
        <w:t>,</w:t>
      </w:r>
      <w:r w:rsidRPr="003248CD">
        <w:rPr>
          <w:rFonts w:ascii="Times New Roman" w:hAnsi="Times New Roman"/>
          <w:sz w:val="24"/>
          <w:szCs w:val="24"/>
        </w:rPr>
        <w:t xml:space="preserve"> a których konieczność </w:t>
      </w:r>
      <w:r w:rsidR="00C109EF" w:rsidRPr="003248CD">
        <w:rPr>
          <w:rFonts w:ascii="Times New Roman" w:hAnsi="Times New Roman"/>
          <w:sz w:val="24"/>
          <w:szCs w:val="24"/>
        </w:rPr>
        <w:t xml:space="preserve">dostarczenia </w:t>
      </w:r>
      <w:r w:rsidRPr="003248CD">
        <w:rPr>
          <w:rFonts w:ascii="Times New Roman" w:hAnsi="Times New Roman"/>
          <w:sz w:val="24"/>
          <w:szCs w:val="24"/>
        </w:rPr>
        <w:t>jest wymagana do zapewnienia prawidłowego i zgodnego z przepisami użytkowania obiektu budowlanego.</w:t>
      </w:r>
    </w:p>
    <w:p w14:paraId="5195FE76" w14:textId="77777777" w:rsidR="00230286" w:rsidRPr="003248CD" w:rsidRDefault="00145725" w:rsidP="00F24594">
      <w:pPr>
        <w:pStyle w:val="Tekstpodstawowy"/>
        <w:numPr>
          <w:ilvl w:val="0"/>
          <w:numId w:val="94"/>
        </w:numPr>
        <w:spacing w:line="360" w:lineRule="auto"/>
      </w:pPr>
      <w:r w:rsidRPr="003248CD">
        <w:t xml:space="preserve">Zamawiający w terminie do 10 dni roboczych od otrzymania pisemnego zawiadomienia </w:t>
      </w:r>
      <w:r w:rsidRPr="003248CD">
        <w:br/>
        <w:t xml:space="preserve">o gotowości do odbioru końcowego, po uprzednim potwierdzeniu przez Koordynatora nadzoru kompletności i prawidłowości dokumentacji odbiorowej, powoła komisję odbioru końcowego przedmiotu umowy, powiadamiając jednocześnie Wykonawcę o ustalonym składzie komisji </w:t>
      </w:r>
      <w:r w:rsidRPr="003248CD">
        <w:br/>
        <w:t xml:space="preserve">i terminie odbioru. Termin odbioru końcowego przypadać będzie nie </w:t>
      </w:r>
      <w:r w:rsidRPr="00223FD4">
        <w:t xml:space="preserve">dalej jak na 30 (trzydzieści) </w:t>
      </w:r>
      <w:r w:rsidRPr="003248CD">
        <w:lastRenderedPageBreak/>
        <w:t>dni od dnia otrzymania od Wykonawcy pisemnego zawiadomienia o gotowości do odbioru. Wykonawca obowiązany jest zawiadomić o terminie odbioru końcowego podwykonawców (dalszych podwykonawców), przy których pomocy wykonany był przedmiot</w:t>
      </w:r>
      <w:r w:rsidR="00EA0BF7" w:rsidRPr="003248CD">
        <w:t xml:space="preserve"> umowy</w:t>
      </w:r>
      <w:r w:rsidRPr="003248CD">
        <w:t>.</w:t>
      </w:r>
    </w:p>
    <w:p w14:paraId="024FD082" w14:textId="34E85FA0" w:rsidR="00230286" w:rsidRPr="003248CD" w:rsidRDefault="00145725" w:rsidP="00F24594">
      <w:pPr>
        <w:pStyle w:val="Tekstpodstawowy"/>
        <w:numPr>
          <w:ilvl w:val="0"/>
          <w:numId w:val="94"/>
        </w:numPr>
        <w:spacing w:line="360" w:lineRule="auto"/>
      </w:pPr>
      <w:r w:rsidRPr="003248CD">
        <w:t xml:space="preserve">W odbiorze końcowym </w:t>
      </w:r>
      <w:r w:rsidR="00230286" w:rsidRPr="003248CD">
        <w:t xml:space="preserve">przedmiotu umowy </w:t>
      </w:r>
      <w:r w:rsidRPr="003248CD">
        <w:t>obowiązkowo uczestniczy kierow</w:t>
      </w:r>
      <w:r w:rsidRPr="001F5DFC">
        <w:t xml:space="preserve">nik robót, </w:t>
      </w:r>
      <w:r w:rsidRPr="003248CD">
        <w:t>Zamawiający, Koordynator nadzoru, inspektorzy nadzoru inwestorskiego poszczególnych branż, a także przedstawiciele Stron.</w:t>
      </w:r>
    </w:p>
    <w:p w14:paraId="4AFEC452" w14:textId="77777777" w:rsidR="00145725" w:rsidRPr="003248CD" w:rsidRDefault="00145725" w:rsidP="00F24594">
      <w:pPr>
        <w:pStyle w:val="Tekstpodstawowy"/>
        <w:numPr>
          <w:ilvl w:val="0"/>
          <w:numId w:val="94"/>
        </w:numPr>
        <w:spacing w:line="360" w:lineRule="auto"/>
      </w:pPr>
      <w:r w:rsidRPr="003248CD">
        <w:t xml:space="preserve">Z czynności odbioru końcowego </w:t>
      </w:r>
      <w:r w:rsidR="00977083" w:rsidRPr="003248CD">
        <w:t xml:space="preserve">przedmiotu umowy </w:t>
      </w:r>
      <w:r w:rsidRPr="003248CD">
        <w:t>sporządzony zostanie protokół w formie pisemnej, podpisany przez członków komisji, zawierający wszystkie ustalenia dokonane w toku odbioru, w tym odpowiednio:</w:t>
      </w:r>
    </w:p>
    <w:p w14:paraId="2ABE675E" w14:textId="77777777" w:rsidR="00145725" w:rsidRPr="003248CD" w:rsidRDefault="00145725" w:rsidP="00F24594">
      <w:pPr>
        <w:numPr>
          <w:ilvl w:val="0"/>
          <w:numId w:val="33"/>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protokół odbioru końcowego przedmiotu umowy bez zastrzeżeń</w:t>
      </w:r>
      <w:r w:rsidRPr="003248CD">
        <w:rPr>
          <w:rFonts w:ascii="Times New Roman" w:hAnsi="Times New Roman"/>
          <w:b/>
          <w:bCs/>
          <w:sz w:val="24"/>
          <w:szCs w:val="24"/>
        </w:rPr>
        <w:t xml:space="preserve"> </w:t>
      </w:r>
      <w:r w:rsidRPr="003248CD">
        <w:rPr>
          <w:rFonts w:ascii="Times New Roman" w:hAnsi="Times New Roman"/>
          <w:sz w:val="24"/>
          <w:szCs w:val="24"/>
        </w:rPr>
        <w:t xml:space="preserve">– jeżeli brak jest wad </w:t>
      </w:r>
      <w:r w:rsidR="004A52B4" w:rsidRPr="003248CD">
        <w:rPr>
          <w:rFonts w:ascii="Times New Roman" w:hAnsi="Times New Roman"/>
          <w:sz w:val="24"/>
          <w:szCs w:val="24"/>
        </w:rPr>
        <w:br/>
      </w:r>
      <w:r w:rsidRPr="003248CD">
        <w:rPr>
          <w:rFonts w:ascii="Times New Roman" w:hAnsi="Times New Roman"/>
          <w:sz w:val="24"/>
          <w:szCs w:val="24"/>
        </w:rPr>
        <w:t>w wykonaniu przedmiotu umowy</w:t>
      </w:r>
      <w:r w:rsidR="00943F06" w:rsidRPr="003248CD">
        <w:rPr>
          <w:rFonts w:ascii="Times New Roman" w:hAnsi="Times New Roman"/>
          <w:sz w:val="24"/>
          <w:szCs w:val="24"/>
        </w:rPr>
        <w:t>;</w:t>
      </w:r>
    </w:p>
    <w:p w14:paraId="65904901" w14:textId="77777777" w:rsidR="00943F06" w:rsidRPr="003248CD" w:rsidRDefault="00145725" w:rsidP="00F24594">
      <w:pPr>
        <w:numPr>
          <w:ilvl w:val="0"/>
          <w:numId w:val="33"/>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protokół odbioru końcowego przedmiotu umowy z zastrzeżeniami – </w:t>
      </w:r>
      <w:r w:rsidR="00943F06" w:rsidRPr="003248CD">
        <w:rPr>
          <w:rFonts w:ascii="Times New Roman" w:hAnsi="Times New Roman"/>
          <w:sz w:val="24"/>
          <w:szCs w:val="24"/>
        </w:rPr>
        <w:t>jeżeli w czasie odbioru przedmiotu umowy zostaną stwierdzone wady nieistotne, nie uniemożliwiające użytkowanie przedmiotu umowy zgodnie z przeznaczeniem lub obowiązującymi przepisami prawa;</w:t>
      </w:r>
    </w:p>
    <w:p w14:paraId="6B4D8C9E" w14:textId="77777777" w:rsidR="00145725" w:rsidRPr="003248CD" w:rsidRDefault="00145725" w:rsidP="00F24594">
      <w:pPr>
        <w:numPr>
          <w:ilvl w:val="0"/>
          <w:numId w:val="33"/>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protokół odbioru końcowego przedmiotu umowy stwierdzający odmowę odbioru – jeżeli </w:t>
      </w:r>
      <w:r w:rsidR="004A52B4" w:rsidRPr="003248CD">
        <w:rPr>
          <w:rFonts w:ascii="Times New Roman" w:hAnsi="Times New Roman"/>
          <w:sz w:val="24"/>
          <w:szCs w:val="24"/>
        </w:rPr>
        <w:br/>
      </w:r>
      <w:r w:rsidRPr="003248CD">
        <w:rPr>
          <w:rFonts w:ascii="Times New Roman" w:hAnsi="Times New Roman"/>
          <w:sz w:val="24"/>
          <w:szCs w:val="24"/>
        </w:rPr>
        <w:t xml:space="preserve">w czasie odbioru zostaną stwierdzone wady istotne w wykonaniu przedmiotu umowy, </w:t>
      </w:r>
      <w:r w:rsidR="00943F06" w:rsidRPr="003248CD">
        <w:rPr>
          <w:rFonts w:ascii="Times New Roman" w:hAnsi="Times New Roman"/>
          <w:sz w:val="24"/>
          <w:szCs w:val="24"/>
        </w:rPr>
        <w:t>które</w:t>
      </w:r>
      <w:r w:rsidRPr="003248CD">
        <w:rPr>
          <w:rFonts w:ascii="Times New Roman" w:hAnsi="Times New Roman"/>
          <w:sz w:val="24"/>
          <w:szCs w:val="24"/>
        </w:rPr>
        <w:t xml:space="preserve"> uniemożliwiają użytkowanie przedmiotu umowy zgodnie z przeznaczeniem lub obowiązującymi przepisami prawa. </w:t>
      </w:r>
    </w:p>
    <w:p w14:paraId="191880C3" w14:textId="77777777" w:rsidR="00145725" w:rsidRPr="003248CD" w:rsidRDefault="00145725" w:rsidP="00F24594">
      <w:pPr>
        <w:pStyle w:val="Akapitzlist"/>
        <w:numPr>
          <w:ilvl w:val="0"/>
          <w:numId w:val="95"/>
        </w:numPr>
        <w:spacing w:before="0" w:beforeAutospacing="0" w:afterAutospacing="0" w:line="360" w:lineRule="auto"/>
        <w:rPr>
          <w:rFonts w:ascii="Times New Roman" w:hAnsi="Times New Roman" w:cs="Times New Roman"/>
          <w:sz w:val="24"/>
          <w:szCs w:val="24"/>
          <w:lang w:val="pl-PL"/>
        </w:rPr>
      </w:pPr>
      <w:bookmarkStart w:id="80" w:name="_Ref121302426"/>
      <w:r w:rsidRPr="003248CD">
        <w:rPr>
          <w:rFonts w:ascii="Times New Roman" w:hAnsi="Times New Roman" w:cs="Times New Roman"/>
          <w:sz w:val="24"/>
          <w:szCs w:val="24"/>
          <w:lang w:val="pl-PL"/>
        </w:rPr>
        <w:t>Jeżeli w czasie odbioru końcowego przedmiotu umowy zostaną stwierdzone wady:</w:t>
      </w:r>
      <w:bookmarkEnd w:id="80"/>
      <w:r w:rsidRPr="003248CD">
        <w:rPr>
          <w:rFonts w:ascii="Times New Roman" w:hAnsi="Times New Roman" w:cs="Times New Roman"/>
          <w:sz w:val="24"/>
          <w:szCs w:val="24"/>
          <w:lang w:val="pl-PL"/>
        </w:rPr>
        <w:t xml:space="preserve"> </w:t>
      </w:r>
    </w:p>
    <w:p w14:paraId="5C1079F3" w14:textId="4A395731" w:rsidR="00145725" w:rsidRPr="003248CD" w:rsidRDefault="00943F06" w:rsidP="00F24594">
      <w:pPr>
        <w:numPr>
          <w:ilvl w:val="0"/>
          <w:numId w:val="34"/>
        </w:numPr>
        <w:suppressAutoHyphens/>
        <w:spacing w:after="0" w:line="360" w:lineRule="auto"/>
        <w:ind w:hanging="357"/>
        <w:jc w:val="both"/>
        <w:rPr>
          <w:rFonts w:ascii="Times New Roman" w:hAnsi="Times New Roman"/>
          <w:sz w:val="24"/>
          <w:szCs w:val="24"/>
        </w:rPr>
      </w:pPr>
      <w:bookmarkStart w:id="81" w:name="_Ref121302887"/>
      <w:r w:rsidRPr="003248CD">
        <w:rPr>
          <w:rFonts w:ascii="Times New Roman" w:hAnsi="Times New Roman"/>
          <w:sz w:val="24"/>
          <w:szCs w:val="24"/>
        </w:rPr>
        <w:t>nieistotne nieumożliwiające użytkowanie przedmiotu umowy zgodnie z przeznaczeniem lub obowiązującymi przepisami prawa, które</w:t>
      </w:r>
      <w:r w:rsidR="00922C96" w:rsidRPr="003248CD">
        <w:rPr>
          <w:rFonts w:ascii="Times New Roman" w:hAnsi="Times New Roman"/>
          <w:sz w:val="24"/>
          <w:szCs w:val="24"/>
        </w:rPr>
        <w:t xml:space="preserve"> </w:t>
      </w:r>
      <w:r w:rsidR="00145725" w:rsidRPr="003248CD">
        <w:rPr>
          <w:rFonts w:ascii="Times New Roman" w:hAnsi="Times New Roman"/>
          <w:sz w:val="24"/>
          <w:szCs w:val="24"/>
        </w:rPr>
        <w:t>kwalifikują się do usunięcia</w:t>
      </w:r>
      <w:r w:rsidR="00922C96" w:rsidRPr="003248CD">
        <w:rPr>
          <w:rFonts w:ascii="Times New Roman" w:hAnsi="Times New Roman"/>
          <w:sz w:val="24"/>
          <w:szCs w:val="24"/>
        </w:rPr>
        <w:t>, Zamawiający dokona odbioru końcowego przedmiotu umowy, a do protokołu odbioru końcowego zostanie dołączona lista wad odbiorowych wraz z terminem ich usunięcia; w przypadku nieusunięcia wad w wyznaczonym terminie, Zamawiający ma prawo do naliczenia kar umownych zgodnie z</w:t>
      </w:r>
      <w:r w:rsidR="00145725" w:rsidRPr="003248CD">
        <w:rPr>
          <w:rFonts w:ascii="Times New Roman" w:hAnsi="Times New Roman"/>
          <w:sz w:val="24"/>
          <w:szCs w:val="24"/>
        </w:rPr>
        <w:t xml:space="preserve"> </w:t>
      </w:r>
      <w:r w:rsidR="00FE3F79" w:rsidRPr="003248CD">
        <w:rPr>
          <w:rFonts w:ascii="Times New Roman" w:eastAsia="SimSun" w:hAnsi="Times New Roman"/>
          <w:szCs w:val="24"/>
          <w:lang w:bidi="en-US"/>
        </w:rPr>
        <w:t>§</w:t>
      </w:r>
      <w:r w:rsidR="00FE3F79">
        <w:rPr>
          <w:rFonts w:ascii="Times New Roman" w:eastAsia="SimSun" w:hAnsi="Times New Roman"/>
          <w:szCs w:val="24"/>
          <w:lang w:bidi="en-US"/>
        </w:rPr>
        <w:t xml:space="preserve">20 ust. 1 pkt 2 </w:t>
      </w:r>
      <w:r w:rsidR="00145725" w:rsidRPr="003248CD">
        <w:rPr>
          <w:rFonts w:ascii="Times New Roman" w:hAnsi="Times New Roman"/>
          <w:sz w:val="24"/>
          <w:szCs w:val="24"/>
        </w:rPr>
        <w:t>umowy oraz powierzenia usunięcia wad podmiotowi trzeciemu na koszt Wykonawcy (wykonanie zastępcze);</w:t>
      </w:r>
      <w:bookmarkEnd w:id="81"/>
    </w:p>
    <w:p w14:paraId="7F23598F" w14:textId="6B1C864D" w:rsidR="00922C96" w:rsidRPr="003248CD" w:rsidRDefault="00922C96" w:rsidP="00F24594">
      <w:pPr>
        <w:numPr>
          <w:ilvl w:val="0"/>
          <w:numId w:val="34"/>
        </w:numPr>
        <w:suppressAutoHyphens/>
        <w:spacing w:after="0" w:line="360" w:lineRule="auto"/>
        <w:jc w:val="both"/>
        <w:rPr>
          <w:rStyle w:val="Hipercze"/>
          <w:rFonts w:ascii="Times New Roman" w:hAnsi="Times New Roman"/>
          <w:color w:val="auto"/>
          <w:sz w:val="24"/>
          <w:szCs w:val="24"/>
          <w:u w:val="none"/>
        </w:rPr>
      </w:pPr>
      <w:r w:rsidRPr="003248CD">
        <w:rPr>
          <w:rFonts w:ascii="Times New Roman" w:hAnsi="Times New Roman"/>
          <w:sz w:val="24"/>
          <w:szCs w:val="24"/>
        </w:rPr>
        <w:t xml:space="preserve">nieistotne nieumożliwiające użytkowanie przedmiotu umowy zgodnie z przeznaczeniem lub obowiązującymi przepisami prawa, które nie nadają się do usunięcia, Zamawiający dokona odbioru końcowego przedmiotu umowy, a Wykonawcy przysługuje wówczas obniżone wynagrodzenie zgodnie z </w:t>
      </w:r>
      <w:r w:rsidR="00FE3F79" w:rsidRPr="003248CD">
        <w:rPr>
          <w:rFonts w:ascii="Times New Roman" w:eastAsia="SimSun" w:hAnsi="Times New Roman"/>
          <w:szCs w:val="24"/>
          <w:lang w:bidi="en-US"/>
        </w:rPr>
        <w:t>§</w:t>
      </w:r>
      <w:r w:rsidR="00FE3F79">
        <w:rPr>
          <w:rFonts w:ascii="Times New Roman" w:eastAsia="SimSun" w:hAnsi="Times New Roman"/>
          <w:szCs w:val="24"/>
          <w:lang w:bidi="en-US"/>
        </w:rPr>
        <w:t>7 ust. 7;</w:t>
      </w:r>
    </w:p>
    <w:p w14:paraId="0A2FAD93" w14:textId="77777777" w:rsidR="00922C96" w:rsidRPr="003248CD" w:rsidRDefault="00922C96" w:rsidP="00F24594">
      <w:pPr>
        <w:numPr>
          <w:ilvl w:val="0"/>
          <w:numId w:val="34"/>
        </w:numPr>
        <w:suppressAutoHyphens/>
        <w:spacing w:after="0" w:line="360" w:lineRule="auto"/>
        <w:jc w:val="both"/>
        <w:rPr>
          <w:rFonts w:ascii="Times New Roman" w:hAnsi="Times New Roman"/>
          <w:sz w:val="24"/>
          <w:szCs w:val="24"/>
        </w:rPr>
      </w:pPr>
      <w:bookmarkStart w:id="82" w:name="_Ref121302445"/>
      <w:r w:rsidRPr="003248CD">
        <w:rPr>
          <w:rFonts w:ascii="Times New Roman" w:hAnsi="Times New Roman"/>
          <w:sz w:val="24"/>
          <w:szCs w:val="24"/>
        </w:rPr>
        <w:t>istotne, które uniemożliwiają użytkowanie przedmiotu umowy zgodnie z przeznaczeniem lub obowiązującymi przepisami prawa – Zamawiający może wg swojego wyboru:</w:t>
      </w:r>
      <w:bookmarkEnd w:id="82"/>
    </w:p>
    <w:p w14:paraId="6222A629" w14:textId="1F8D6283" w:rsidR="00145725" w:rsidRPr="003248CD" w:rsidRDefault="00145725" w:rsidP="00F24594">
      <w:pPr>
        <w:numPr>
          <w:ilvl w:val="0"/>
          <w:numId w:val="35"/>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odstąpić od umowy w myśl </w:t>
      </w:r>
      <w:r w:rsidR="00FE3F79" w:rsidRPr="003248CD">
        <w:rPr>
          <w:rFonts w:ascii="Times New Roman" w:eastAsia="SimSun" w:hAnsi="Times New Roman"/>
          <w:szCs w:val="24"/>
          <w:lang w:bidi="en-US"/>
        </w:rPr>
        <w:t>§</w:t>
      </w:r>
      <w:r w:rsidR="00FE3F79">
        <w:rPr>
          <w:rFonts w:ascii="Times New Roman" w:eastAsia="SimSun" w:hAnsi="Times New Roman"/>
          <w:szCs w:val="24"/>
          <w:lang w:bidi="en-US"/>
        </w:rPr>
        <w:t xml:space="preserve">18 ust. 1 pkt </w:t>
      </w:r>
      <w:r w:rsidR="008250CB">
        <w:rPr>
          <w:rFonts w:ascii="Times New Roman" w:eastAsia="SimSun" w:hAnsi="Times New Roman"/>
          <w:szCs w:val="24"/>
          <w:lang w:bidi="en-US"/>
        </w:rPr>
        <w:t>6</w:t>
      </w:r>
      <w:r w:rsidRPr="003248CD">
        <w:rPr>
          <w:rFonts w:ascii="Times New Roman" w:hAnsi="Times New Roman"/>
          <w:sz w:val="24"/>
          <w:szCs w:val="24"/>
        </w:rPr>
        <w:t xml:space="preserve"> </w:t>
      </w:r>
      <w:r w:rsidR="00922C96" w:rsidRPr="003248CD">
        <w:rPr>
          <w:rFonts w:ascii="Times New Roman" w:hAnsi="Times New Roman"/>
          <w:sz w:val="24"/>
          <w:szCs w:val="24"/>
        </w:rPr>
        <w:t>umowy</w:t>
      </w:r>
      <w:r w:rsidRPr="003248CD">
        <w:rPr>
          <w:rFonts w:ascii="Times New Roman" w:hAnsi="Times New Roman"/>
          <w:sz w:val="24"/>
          <w:szCs w:val="24"/>
        </w:rPr>
        <w:t xml:space="preserve"> albo </w:t>
      </w:r>
    </w:p>
    <w:p w14:paraId="664D50DA" w14:textId="36F68074" w:rsidR="00145725" w:rsidRPr="003248CD" w:rsidRDefault="00145725" w:rsidP="00F24594">
      <w:pPr>
        <w:numPr>
          <w:ilvl w:val="0"/>
          <w:numId w:val="35"/>
        </w:numPr>
        <w:suppressAutoHyphens/>
        <w:spacing w:after="0" w:line="360" w:lineRule="auto"/>
        <w:jc w:val="both"/>
        <w:rPr>
          <w:rFonts w:ascii="Times New Roman" w:hAnsi="Times New Roman"/>
          <w:sz w:val="24"/>
          <w:szCs w:val="24"/>
        </w:rPr>
      </w:pPr>
      <w:bookmarkStart w:id="83" w:name="Ponowne_wykonanie_robot_przy_odbiorze"/>
      <w:bookmarkStart w:id="84" w:name="_Ref121302452"/>
      <w:bookmarkEnd w:id="83"/>
      <w:r w:rsidRPr="003248CD">
        <w:rPr>
          <w:rFonts w:ascii="Times New Roman" w:hAnsi="Times New Roman"/>
          <w:sz w:val="24"/>
          <w:szCs w:val="24"/>
        </w:rPr>
        <w:lastRenderedPageBreak/>
        <w:t>zażądać ponownego wykonania określonych robót, wyznaczając odpowiedni termin</w:t>
      </w:r>
      <w:r w:rsidR="00BC0CA6" w:rsidRPr="003248CD">
        <w:rPr>
          <w:rFonts w:ascii="Times New Roman" w:hAnsi="Times New Roman"/>
          <w:sz w:val="24"/>
          <w:szCs w:val="24"/>
        </w:rPr>
        <w:t>,</w:t>
      </w:r>
      <w:r w:rsidRPr="003248CD">
        <w:rPr>
          <w:rFonts w:ascii="Times New Roman" w:hAnsi="Times New Roman"/>
          <w:sz w:val="24"/>
          <w:szCs w:val="24"/>
        </w:rPr>
        <w:t xml:space="preserve"> </w:t>
      </w:r>
      <w:r w:rsidR="004A52B4" w:rsidRPr="003248CD">
        <w:rPr>
          <w:rFonts w:ascii="Times New Roman" w:hAnsi="Times New Roman"/>
          <w:sz w:val="24"/>
          <w:szCs w:val="24"/>
        </w:rPr>
        <w:br/>
      </w:r>
      <w:r w:rsidRPr="003248CD">
        <w:rPr>
          <w:rFonts w:ascii="Times New Roman" w:hAnsi="Times New Roman"/>
          <w:sz w:val="24"/>
          <w:szCs w:val="24"/>
        </w:rPr>
        <w:t xml:space="preserve">z zastrzeżeniem prawa do naliczenia kary umownej zgodnie z </w:t>
      </w:r>
      <w:r w:rsidRPr="00FE3F79">
        <w:rPr>
          <w:rFonts w:ascii="Times New Roman" w:hAnsi="Times New Roman"/>
          <w:sz w:val="24"/>
          <w:szCs w:val="24"/>
        </w:rPr>
        <w:t>§</w:t>
      </w:r>
      <w:r w:rsidR="00FE3F79">
        <w:rPr>
          <w:rFonts w:ascii="Times New Roman" w:hAnsi="Times New Roman"/>
          <w:sz w:val="24"/>
          <w:szCs w:val="24"/>
        </w:rPr>
        <w:t>20 ust. 1 pkt 3</w:t>
      </w:r>
      <w:r w:rsidRPr="003248CD">
        <w:rPr>
          <w:rFonts w:ascii="Times New Roman" w:hAnsi="Times New Roman"/>
          <w:sz w:val="24"/>
          <w:szCs w:val="24"/>
        </w:rPr>
        <w:t xml:space="preserve"> umowy, </w:t>
      </w:r>
      <w:r w:rsidR="004A52B4" w:rsidRPr="003248CD">
        <w:rPr>
          <w:rFonts w:ascii="Times New Roman" w:hAnsi="Times New Roman"/>
          <w:sz w:val="24"/>
          <w:szCs w:val="24"/>
        </w:rPr>
        <w:br/>
      </w:r>
      <w:r w:rsidRPr="003248CD">
        <w:rPr>
          <w:rFonts w:ascii="Times New Roman" w:hAnsi="Times New Roman"/>
          <w:sz w:val="24"/>
          <w:szCs w:val="24"/>
        </w:rPr>
        <w:t xml:space="preserve">a po bezskutecznym upływie terminu, ma prawo odstąpienia od umowy w myśl </w:t>
      </w:r>
      <w:r w:rsidRPr="00FE3F79">
        <w:rPr>
          <w:rFonts w:ascii="Times New Roman" w:hAnsi="Times New Roman"/>
          <w:sz w:val="24"/>
          <w:szCs w:val="24"/>
        </w:rPr>
        <w:t>§</w:t>
      </w:r>
      <w:r w:rsidR="00FE3F79">
        <w:rPr>
          <w:rFonts w:ascii="Times New Roman" w:hAnsi="Times New Roman"/>
          <w:sz w:val="24"/>
          <w:szCs w:val="24"/>
        </w:rPr>
        <w:t xml:space="preserve">18 ust. 1 pkt </w:t>
      </w:r>
      <w:r w:rsidR="00FB5292">
        <w:rPr>
          <w:rFonts w:ascii="Times New Roman" w:hAnsi="Times New Roman"/>
          <w:sz w:val="24"/>
          <w:szCs w:val="24"/>
        </w:rPr>
        <w:t>7</w:t>
      </w:r>
      <w:r w:rsidRPr="003248CD">
        <w:rPr>
          <w:rFonts w:ascii="Times New Roman" w:hAnsi="Times New Roman"/>
          <w:sz w:val="24"/>
          <w:szCs w:val="24"/>
        </w:rPr>
        <w:t xml:space="preserve"> umowy</w:t>
      </w:r>
      <w:bookmarkEnd w:id="84"/>
      <w:r w:rsidR="00C95243">
        <w:rPr>
          <w:rFonts w:ascii="Times New Roman" w:hAnsi="Times New Roman"/>
          <w:sz w:val="24"/>
          <w:szCs w:val="24"/>
        </w:rPr>
        <w:t>.</w:t>
      </w:r>
    </w:p>
    <w:p w14:paraId="3F23B2DB" w14:textId="77777777" w:rsidR="00145725" w:rsidRPr="003248CD" w:rsidRDefault="00145725" w:rsidP="00F24594">
      <w:pPr>
        <w:pStyle w:val="Akapitzlist"/>
        <w:numPr>
          <w:ilvl w:val="0"/>
          <w:numId w:val="9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Protokół odbioru końcowego </w:t>
      </w:r>
      <w:r w:rsidR="00911B3F"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rzedmiotu </w:t>
      </w:r>
      <w:r w:rsidR="00911B3F"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 xml:space="preserve">mowy </w:t>
      </w:r>
      <w:r w:rsidR="00DB0660" w:rsidRPr="003248CD">
        <w:rPr>
          <w:rFonts w:ascii="Times New Roman" w:hAnsi="Times New Roman" w:cs="Times New Roman"/>
          <w:sz w:val="24"/>
          <w:szCs w:val="24"/>
          <w:lang w:val="pl-PL"/>
        </w:rPr>
        <w:t xml:space="preserve">bez zastrzeżeń lub z zastrzeżeniami </w:t>
      </w:r>
      <w:r w:rsidRPr="003248CD">
        <w:rPr>
          <w:rFonts w:ascii="Times New Roman" w:hAnsi="Times New Roman" w:cs="Times New Roman"/>
          <w:sz w:val="24"/>
          <w:szCs w:val="24"/>
          <w:lang w:val="pl-PL"/>
        </w:rPr>
        <w:t>stanowi podstawę dla Wykonawcy do wystawienia faktur</w:t>
      </w:r>
      <w:r w:rsidR="00DF0F45"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 końcow</w:t>
      </w:r>
      <w:r w:rsidR="00DF0F45" w:rsidRPr="003248CD">
        <w:rPr>
          <w:rFonts w:ascii="Times New Roman" w:hAnsi="Times New Roman" w:cs="Times New Roman"/>
          <w:sz w:val="24"/>
          <w:szCs w:val="24"/>
          <w:lang w:val="pl-PL"/>
        </w:rPr>
        <w:t>ej.</w:t>
      </w:r>
    </w:p>
    <w:p w14:paraId="57915878" w14:textId="77777777" w:rsidR="00D51B95" w:rsidRPr="003248CD" w:rsidRDefault="00D51B95" w:rsidP="00D51B95">
      <w:pPr>
        <w:pStyle w:val="Akapitzlist"/>
        <w:spacing w:before="0" w:beforeAutospacing="0" w:afterAutospacing="0" w:line="360" w:lineRule="auto"/>
        <w:ind w:left="360" w:firstLine="0"/>
        <w:rPr>
          <w:rFonts w:ascii="Times New Roman" w:hAnsi="Times New Roman" w:cs="Times New Roman"/>
          <w:sz w:val="24"/>
          <w:szCs w:val="24"/>
          <w:lang w:val="pl-PL"/>
        </w:rPr>
      </w:pPr>
    </w:p>
    <w:p w14:paraId="7DFBD66C" w14:textId="6BE4025A" w:rsidR="00CA6B46" w:rsidRPr="003248CD" w:rsidRDefault="008B3E94" w:rsidP="004F0E93">
      <w:pPr>
        <w:pStyle w:val="Nagwek1"/>
        <w:spacing w:before="0" w:after="0" w:line="360" w:lineRule="auto"/>
        <w:rPr>
          <w:rFonts w:ascii="Times New Roman" w:eastAsia="SimSun" w:hAnsi="Times New Roman" w:cs="Times New Roman"/>
          <w:szCs w:val="24"/>
        </w:rPr>
      </w:pPr>
      <w:bookmarkStart w:id="85" w:name="_Toc199842751"/>
      <w:r w:rsidRPr="003248CD">
        <w:rPr>
          <w:rFonts w:ascii="Times New Roman" w:eastAsia="SimSun" w:hAnsi="Times New Roman" w:cs="Times New Roman"/>
          <w:szCs w:val="24"/>
        </w:rPr>
        <w:t>§ 1</w:t>
      </w:r>
      <w:r w:rsidR="004E5C29">
        <w:rPr>
          <w:rFonts w:ascii="Times New Roman" w:eastAsia="SimSun" w:hAnsi="Times New Roman" w:cs="Times New Roman"/>
          <w:szCs w:val="24"/>
        </w:rPr>
        <w:t>5</w:t>
      </w:r>
      <w:r w:rsidR="00793AAD"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RĘKOJMIA</w:t>
      </w:r>
      <w:bookmarkEnd w:id="85"/>
    </w:p>
    <w:p w14:paraId="415DDD7A" w14:textId="77777777" w:rsidR="0063201A" w:rsidRPr="003248CD" w:rsidRDefault="0063201A" w:rsidP="00A60C74">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86" w:name="_Ref121301066"/>
      <w:r w:rsidRPr="003248CD">
        <w:rPr>
          <w:rFonts w:ascii="Times New Roman" w:hAnsi="Times New Roman" w:cs="Times New Roman"/>
          <w:sz w:val="24"/>
          <w:szCs w:val="24"/>
          <w:lang w:val="pl-PL"/>
        </w:rPr>
        <w:t>Wykonawca ponosi wobec Zamawiaj</w:t>
      </w:r>
      <w:r w:rsidR="005426B5"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cego odpowiedzialność z tytułu rękojmi za wady przedmiotu umowy, na zasadach określonych w ustawie Kodeks cywilny</w:t>
      </w:r>
      <w:r w:rsidR="00E43A18"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z modyfikacjami przyjętymi w niniejszej umowie.</w:t>
      </w:r>
      <w:bookmarkEnd w:id="86"/>
    </w:p>
    <w:p w14:paraId="49066F0E" w14:textId="33B27B0E" w:rsidR="00D021AE" w:rsidRPr="003248CD" w:rsidRDefault="00D021AE" w:rsidP="00A60C74">
      <w:pPr>
        <w:pStyle w:val="Sowowa"/>
        <w:widowControl w:val="0"/>
        <w:numPr>
          <w:ilvl w:val="0"/>
          <w:numId w:val="11"/>
        </w:numPr>
        <w:tabs>
          <w:tab w:val="left" w:pos="284"/>
        </w:tabs>
        <w:suppressAutoHyphens w:val="0"/>
        <w:autoSpaceDE w:val="0"/>
        <w:adjustRightInd w:val="0"/>
        <w:jc w:val="both"/>
        <w:rPr>
          <w:iCs/>
          <w:szCs w:val="24"/>
          <w:lang w:val="pl-PL"/>
        </w:rPr>
      </w:pPr>
      <w:bookmarkStart w:id="87" w:name="_Ref121218959"/>
      <w:r w:rsidRPr="003248CD">
        <w:rPr>
          <w:szCs w:val="24"/>
          <w:lang w:val="pl-PL"/>
        </w:rPr>
        <w:t>Wykonawca oświadcza, że rozszerza swoją odpowiedzialność, o której mowa w ust.</w:t>
      </w:r>
      <w:r w:rsidR="00FE3F79">
        <w:rPr>
          <w:szCs w:val="24"/>
          <w:lang w:val="pl-PL"/>
        </w:rPr>
        <w:t xml:space="preserve"> 1</w:t>
      </w:r>
      <w:r w:rsidRPr="003248CD">
        <w:rPr>
          <w:szCs w:val="24"/>
          <w:lang w:val="pl-PL"/>
        </w:rPr>
        <w:t xml:space="preserve"> poprzez wydłużenie okresu rękojmi do </w:t>
      </w:r>
      <w:r w:rsidR="00223FD4" w:rsidRPr="00223FD4">
        <w:rPr>
          <w:szCs w:val="24"/>
          <w:lang w:val="pl-PL"/>
        </w:rPr>
        <w:t>60</w:t>
      </w:r>
      <w:r w:rsidRPr="00223FD4">
        <w:rPr>
          <w:szCs w:val="24"/>
          <w:lang w:val="pl-PL"/>
        </w:rPr>
        <w:t xml:space="preserve"> miesięcy, licząc od dnia wykonania przedmiotu umowy.</w:t>
      </w:r>
      <w:bookmarkEnd w:id="87"/>
      <w:r w:rsidRPr="00223FD4">
        <w:rPr>
          <w:szCs w:val="24"/>
          <w:lang w:val="pl-PL"/>
        </w:rPr>
        <w:t xml:space="preserve"> </w:t>
      </w:r>
    </w:p>
    <w:p w14:paraId="16DF4ED8" w14:textId="77777777" w:rsidR="00D021AE" w:rsidRPr="003248CD" w:rsidRDefault="00D021AE" w:rsidP="00A60C74">
      <w:pPr>
        <w:pStyle w:val="Akapitzlist"/>
        <w:numPr>
          <w:ilvl w:val="0"/>
          <w:numId w:val="11"/>
        </w:numPr>
        <w:tabs>
          <w:tab w:val="left" w:pos="284"/>
        </w:tabs>
        <w:spacing w:line="360" w:lineRule="auto"/>
        <w:contextualSpacing/>
        <w:mirrorIndents/>
        <w:rPr>
          <w:rFonts w:ascii="Times New Roman" w:hAnsi="Times New Roman" w:cs="Times New Roman"/>
          <w:sz w:val="24"/>
          <w:szCs w:val="24"/>
          <w:lang w:val="pl-PL"/>
        </w:rPr>
      </w:pPr>
      <w:r w:rsidRPr="003248CD">
        <w:rPr>
          <w:rFonts w:ascii="Times New Roman" w:hAnsi="Times New Roman" w:cs="Times New Roman"/>
          <w:sz w:val="24"/>
          <w:szCs w:val="24"/>
          <w:lang w:val="pl-PL"/>
        </w:rPr>
        <w:t>Odpowiedzialność W</w:t>
      </w:r>
      <w:r w:rsidR="008E1958"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konawcy z tytułu rękojmi obejmuje cały przedmiot </w:t>
      </w:r>
      <w:r w:rsidR="008E1958"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w tym także</w:t>
      </w:r>
      <w:r w:rsidR="008E1958" w:rsidRPr="003248CD">
        <w:rPr>
          <w:rFonts w:ascii="Times New Roman" w:hAnsi="Times New Roman" w:cs="Times New Roman"/>
          <w:sz w:val="24"/>
          <w:szCs w:val="24"/>
          <w:lang w:val="pl-PL"/>
        </w:rPr>
        <w:t xml:space="preserve"> części umowy powi</w:t>
      </w:r>
      <w:r w:rsidR="00ED7472" w:rsidRPr="003248CD">
        <w:rPr>
          <w:rFonts w:ascii="Times New Roman" w:hAnsi="Times New Roman" w:cs="Times New Roman"/>
          <w:sz w:val="24"/>
          <w:szCs w:val="24"/>
          <w:lang w:val="pl-PL"/>
        </w:rPr>
        <w:t>erzone do wykonania podwykonawcy</w:t>
      </w:r>
      <w:r w:rsidRPr="003248CD">
        <w:rPr>
          <w:rFonts w:ascii="Times New Roman" w:hAnsi="Times New Roman" w:cs="Times New Roman"/>
          <w:sz w:val="24"/>
          <w:szCs w:val="24"/>
          <w:lang w:val="pl-PL"/>
        </w:rPr>
        <w:t xml:space="preserve">. </w:t>
      </w:r>
    </w:p>
    <w:p w14:paraId="0FE07762" w14:textId="77777777" w:rsidR="0063201A" w:rsidRPr="003248CD" w:rsidRDefault="00E43A18" w:rsidP="00A60C74">
      <w:pPr>
        <w:pStyle w:val="Akapitzlist"/>
        <w:numPr>
          <w:ilvl w:val="0"/>
          <w:numId w:val="11"/>
        </w:numPr>
        <w:spacing w:before="0" w:beforeAutospacing="0" w:afterAutospacing="0" w:line="360" w:lineRule="auto"/>
        <w:ind w:hanging="357"/>
        <w:rPr>
          <w:rFonts w:ascii="Times New Roman" w:hAnsi="Times New Roman" w:cs="Times New Roman"/>
          <w:sz w:val="24"/>
          <w:szCs w:val="24"/>
          <w:lang w:val="pl-PL"/>
        </w:rPr>
      </w:pPr>
      <w:bookmarkStart w:id="88" w:name="par16_ust4"/>
      <w:bookmarkStart w:id="89" w:name="_Ref121218940"/>
      <w:bookmarkEnd w:id="88"/>
      <w:r w:rsidRPr="003248CD">
        <w:rPr>
          <w:rFonts w:ascii="Times New Roman" w:hAnsi="Times New Roman" w:cs="Times New Roman"/>
          <w:sz w:val="24"/>
          <w:szCs w:val="24"/>
          <w:lang w:val="pl-PL"/>
        </w:rPr>
        <w:t xml:space="preserve">W razie stwierdzenia wady w przedmiocie umowy, </w:t>
      </w:r>
      <w:r w:rsidR="0063201A" w:rsidRPr="003248CD">
        <w:rPr>
          <w:rFonts w:ascii="Times New Roman" w:hAnsi="Times New Roman" w:cs="Times New Roman"/>
          <w:sz w:val="24"/>
          <w:szCs w:val="24"/>
          <w:lang w:val="pl-PL"/>
        </w:rPr>
        <w:t>Zamawiający może wedle swego wyboru, który wiąże Wykonawcę</w:t>
      </w:r>
      <w:r w:rsidR="005426B5" w:rsidRPr="003248CD">
        <w:rPr>
          <w:rFonts w:ascii="Times New Roman" w:hAnsi="Times New Roman" w:cs="Times New Roman"/>
          <w:sz w:val="24"/>
          <w:szCs w:val="24"/>
          <w:lang w:val="pl-PL"/>
        </w:rPr>
        <w:t xml:space="preserve">, żądać dokonania </w:t>
      </w:r>
      <w:r w:rsidR="001E65E6" w:rsidRPr="003248CD">
        <w:rPr>
          <w:rFonts w:ascii="Times New Roman" w:hAnsi="Times New Roman" w:cs="Times New Roman"/>
          <w:sz w:val="24"/>
          <w:szCs w:val="24"/>
          <w:lang w:val="pl-PL"/>
        </w:rPr>
        <w:t xml:space="preserve">w </w:t>
      </w:r>
      <w:r w:rsidR="005426B5" w:rsidRPr="003248CD">
        <w:rPr>
          <w:rFonts w:ascii="Times New Roman" w:hAnsi="Times New Roman" w:cs="Times New Roman"/>
          <w:sz w:val="24"/>
          <w:szCs w:val="24"/>
          <w:lang w:val="pl-PL"/>
        </w:rPr>
        <w:t>wyznaczonym terminie</w:t>
      </w:r>
      <w:r w:rsidR="005C7D5E" w:rsidRPr="003248CD">
        <w:rPr>
          <w:rFonts w:ascii="Times New Roman" w:hAnsi="Times New Roman" w:cs="Times New Roman"/>
          <w:sz w:val="24"/>
          <w:szCs w:val="24"/>
          <w:lang w:val="pl-PL"/>
        </w:rPr>
        <w:t xml:space="preserve"> uwzględniającym uwarunkowania technologiczne, logistyczne oraz możliwości techniczne:</w:t>
      </w:r>
      <w:bookmarkEnd w:id="89"/>
    </w:p>
    <w:p w14:paraId="3150A5F2" w14:textId="77777777" w:rsidR="005426B5" w:rsidRPr="003248CD" w:rsidRDefault="0063201A" w:rsidP="00F24594">
      <w:pPr>
        <w:numPr>
          <w:ilvl w:val="0"/>
          <w:numId w:val="55"/>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usunięcia wady albo </w:t>
      </w:r>
    </w:p>
    <w:p w14:paraId="7DFB095B" w14:textId="77777777" w:rsidR="0063201A" w:rsidRPr="003248CD" w:rsidRDefault="00E13152" w:rsidP="00F24594">
      <w:pPr>
        <w:numPr>
          <w:ilvl w:val="0"/>
          <w:numId w:val="55"/>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wymiany przedmiotu umowy na wolny od wad</w:t>
      </w:r>
      <w:r w:rsidR="0063201A" w:rsidRPr="003248CD">
        <w:rPr>
          <w:rFonts w:ascii="Times New Roman" w:hAnsi="Times New Roman"/>
          <w:sz w:val="24"/>
          <w:szCs w:val="24"/>
        </w:rPr>
        <w:t>.</w:t>
      </w:r>
    </w:p>
    <w:p w14:paraId="22A2DD19" w14:textId="53F1EF25" w:rsidR="009F6EEF" w:rsidRPr="003248CD" w:rsidRDefault="009F6EEF" w:rsidP="00F24594">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W przypadku, gdy Zamawiający wykonuje uprawnienie w</w:t>
      </w:r>
      <w:r w:rsidR="005426B5" w:rsidRPr="003248CD">
        <w:rPr>
          <w:rFonts w:ascii="Times New Roman" w:eastAsia="Times New Roman" w:hAnsi="Times New Roman" w:cs="Times New Roman"/>
          <w:noProof/>
          <w:sz w:val="24"/>
          <w:szCs w:val="24"/>
          <w:lang w:val="pl-PL" w:eastAsia="pl-PL"/>
        </w:rPr>
        <w:t>skazane w ust.</w:t>
      </w:r>
      <w:r w:rsidR="00FE3F79">
        <w:rPr>
          <w:rFonts w:ascii="Times New Roman" w:eastAsia="Times New Roman" w:hAnsi="Times New Roman" w:cs="Times New Roman"/>
          <w:noProof/>
          <w:sz w:val="24"/>
          <w:szCs w:val="24"/>
          <w:lang w:val="pl-PL" w:eastAsia="pl-PL"/>
        </w:rPr>
        <w:t xml:space="preserve"> 4</w:t>
      </w:r>
      <w:r w:rsidR="00405A4B" w:rsidRPr="003248CD">
        <w:rPr>
          <w:rFonts w:ascii="Times New Roman" w:eastAsia="Times New Roman" w:hAnsi="Times New Roman" w:cs="Times New Roman"/>
          <w:noProof/>
          <w:sz w:val="24"/>
          <w:szCs w:val="24"/>
          <w:lang w:val="pl-PL" w:eastAsia="pl-PL"/>
        </w:rPr>
        <w:t xml:space="preserve">, </w:t>
      </w:r>
      <w:r w:rsidR="005426B5" w:rsidRPr="003248CD">
        <w:rPr>
          <w:rFonts w:ascii="Times New Roman" w:eastAsia="Times New Roman" w:hAnsi="Times New Roman" w:cs="Times New Roman"/>
          <w:noProof/>
          <w:sz w:val="24"/>
          <w:szCs w:val="24"/>
          <w:lang w:val="pl-PL" w:eastAsia="pl-PL"/>
        </w:rPr>
        <w:t>w wezwaniu skierowanym do Wykonawcy Zamawiający wskazuje</w:t>
      </w:r>
      <w:r w:rsidRPr="003248CD">
        <w:rPr>
          <w:rFonts w:ascii="Times New Roman" w:hAnsi="Times New Roman"/>
          <w:sz w:val="24"/>
          <w:szCs w:val="24"/>
          <w:lang w:val="pl-PL"/>
        </w:rPr>
        <w:t xml:space="preserve"> tryb</w:t>
      </w:r>
      <w:r w:rsidR="00405A4B" w:rsidRPr="003248CD">
        <w:rPr>
          <w:rFonts w:ascii="Times New Roman" w:hAnsi="Times New Roman"/>
          <w:sz w:val="24"/>
          <w:szCs w:val="24"/>
          <w:lang w:val="pl-PL"/>
        </w:rPr>
        <w:t xml:space="preserve"> </w:t>
      </w:r>
      <w:r w:rsidRPr="003248CD">
        <w:rPr>
          <w:rFonts w:ascii="Times New Roman" w:hAnsi="Times New Roman"/>
          <w:sz w:val="24"/>
          <w:szCs w:val="24"/>
          <w:lang w:val="pl-PL"/>
        </w:rPr>
        <w:t>usunięcia</w:t>
      </w:r>
      <w:r w:rsidR="005426B5" w:rsidRPr="003248CD">
        <w:rPr>
          <w:rFonts w:ascii="Times New Roman" w:hAnsi="Times New Roman"/>
          <w:sz w:val="24"/>
          <w:szCs w:val="24"/>
          <w:lang w:val="pl-PL"/>
        </w:rPr>
        <w:t xml:space="preserve"> wady</w:t>
      </w:r>
      <w:r w:rsidR="00405A4B" w:rsidRPr="003248CD">
        <w:rPr>
          <w:rFonts w:ascii="Times New Roman" w:hAnsi="Times New Roman"/>
          <w:sz w:val="24"/>
          <w:szCs w:val="24"/>
          <w:lang w:val="pl-PL"/>
        </w:rPr>
        <w:t>.</w:t>
      </w:r>
    </w:p>
    <w:p w14:paraId="5D08D76E" w14:textId="77777777" w:rsidR="009F6EEF" w:rsidRPr="003248CD" w:rsidRDefault="009F6EEF" w:rsidP="00F24594">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sz w:val="24"/>
          <w:szCs w:val="24"/>
          <w:lang w:val="pl-PL"/>
        </w:rPr>
        <w:t>Strony ustalają następujące tryby usuwania wad przedmiotu umowy:</w:t>
      </w:r>
    </w:p>
    <w:p w14:paraId="373D7E83" w14:textId="77777777" w:rsidR="009F6EEF" w:rsidRPr="003248CD" w:rsidRDefault="009F6EEF" w:rsidP="00F24594">
      <w:pPr>
        <w:pStyle w:val="Akapitzlist"/>
        <w:numPr>
          <w:ilvl w:val="0"/>
          <w:numId w:val="65"/>
        </w:numPr>
        <w:spacing w:before="0" w:beforeAutospacing="0" w:afterAutospacing="0" w:line="360" w:lineRule="auto"/>
        <w:rPr>
          <w:rFonts w:ascii="Times New Roman" w:hAnsi="Times New Roman"/>
          <w:sz w:val="24"/>
          <w:szCs w:val="24"/>
          <w:lang w:val="pl-PL"/>
        </w:rPr>
      </w:pPr>
      <w:r w:rsidRPr="003248CD">
        <w:rPr>
          <w:rFonts w:ascii="Times New Roman" w:eastAsia="Times New Roman" w:hAnsi="Times New Roman"/>
          <w:noProof/>
          <w:sz w:val="24"/>
          <w:szCs w:val="24"/>
          <w:lang w:val="pl-PL" w:eastAsia="pl-PL"/>
        </w:rPr>
        <w:t>tryb awaryjny, mający miejsce w</w:t>
      </w:r>
      <w:r w:rsidRPr="003248CD">
        <w:rPr>
          <w:rFonts w:ascii="Times New Roman" w:hAnsi="Times New Roman" w:cs="Times New Roman"/>
          <w:sz w:val="24"/>
          <w:szCs w:val="24"/>
          <w:lang w:val="pl-PL"/>
        </w:rPr>
        <w:t xml:space="preserve"> sytuacji, gdy stwierdzona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w:t>
      </w:r>
      <w:r w:rsidRPr="003248CD">
        <w:rPr>
          <w:rFonts w:ascii="Times New Roman" w:eastAsia="Times New Roman" w:hAnsi="Times New Roman"/>
          <w:noProof/>
          <w:sz w:val="24"/>
          <w:szCs w:val="24"/>
          <w:lang w:val="pl-PL" w:eastAsia="pl-PL"/>
        </w:rPr>
        <w:t xml:space="preserve">w tym trybie Wykonawca zobowiązany </w:t>
      </w:r>
      <w:r w:rsidRPr="003248CD">
        <w:rPr>
          <w:rFonts w:ascii="Times New Roman" w:hAnsi="Times New Roman"/>
          <w:sz w:val="24"/>
          <w:szCs w:val="24"/>
          <w:lang w:val="pl-PL"/>
        </w:rPr>
        <w:t>u</w:t>
      </w:r>
      <w:r w:rsidRPr="003248CD">
        <w:rPr>
          <w:rFonts w:ascii="Times New Roman" w:hAnsi="Times New Roman" w:cs="Times New Roman"/>
          <w:sz w:val="24"/>
          <w:szCs w:val="24"/>
          <w:lang w:val="pl-PL"/>
        </w:rPr>
        <w:t>sunąć wadę</w:t>
      </w:r>
      <w:r w:rsidR="005426B5" w:rsidRPr="003248CD">
        <w:rPr>
          <w:rFonts w:ascii="Times New Roman" w:hAnsi="Times New Roman" w:cs="Times New Roman"/>
          <w:sz w:val="24"/>
          <w:szCs w:val="24"/>
          <w:lang w:val="pl-PL"/>
        </w:rPr>
        <w:t xml:space="preserve"> lub wymienić przedmiot umowy na wolny od wad</w:t>
      </w:r>
      <w:r w:rsidRPr="003248CD">
        <w:rPr>
          <w:rFonts w:ascii="Times New Roman" w:hAnsi="Times New Roman" w:cs="Times New Roman"/>
          <w:sz w:val="24"/>
          <w:szCs w:val="24"/>
          <w:lang w:val="pl-PL"/>
        </w:rPr>
        <w:t xml:space="preserve"> niezwłocznie, nie później niż </w:t>
      </w:r>
      <w:r w:rsidR="00AE164C" w:rsidRPr="003248CD">
        <w:rPr>
          <w:rFonts w:ascii="Times New Roman" w:hAnsi="Times New Roman" w:cs="Times New Roman"/>
          <w:sz w:val="24"/>
          <w:szCs w:val="24"/>
          <w:lang w:val="pl-PL"/>
        </w:rPr>
        <w:t>do</w:t>
      </w:r>
      <w:r w:rsidRPr="003248CD">
        <w:rPr>
          <w:rFonts w:ascii="Times New Roman" w:hAnsi="Times New Roman" w:cs="Times New Roman"/>
          <w:sz w:val="24"/>
          <w:szCs w:val="24"/>
          <w:lang w:val="pl-PL"/>
        </w:rPr>
        <w:t xml:space="preserve"> 7 dni od dnia otrzymania wezwania;</w:t>
      </w:r>
    </w:p>
    <w:p w14:paraId="4D2B427A" w14:textId="77777777" w:rsidR="009F6EEF" w:rsidRPr="003248CD" w:rsidRDefault="009F6EEF" w:rsidP="00F24594">
      <w:pPr>
        <w:pStyle w:val="Akapitzlist"/>
        <w:numPr>
          <w:ilvl w:val="0"/>
          <w:numId w:val="65"/>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tryb zwykły, mający miejsce w sytuacjach innych niż tryb awaryjny – w tym trybie Wykonawca zobowiązany jest usunąć wadę </w:t>
      </w:r>
      <w:r w:rsidR="00AE164C" w:rsidRPr="003248CD">
        <w:rPr>
          <w:rFonts w:ascii="Times New Roman" w:hAnsi="Times New Roman" w:cs="Times New Roman"/>
          <w:sz w:val="24"/>
          <w:szCs w:val="24"/>
          <w:lang w:val="pl-PL"/>
        </w:rPr>
        <w:t xml:space="preserve">lub wymienić przedmiot umowy na wolny od wad </w:t>
      </w:r>
      <w:r w:rsidR="00AE164C" w:rsidRPr="003248CD">
        <w:rPr>
          <w:rFonts w:ascii="Times New Roman" w:hAnsi="Times New Roman"/>
          <w:sz w:val="24"/>
          <w:szCs w:val="24"/>
          <w:lang w:val="pl-PL"/>
        </w:rPr>
        <w:t>do</w:t>
      </w:r>
      <w:r w:rsidRPr="003248CD">
        <w:rPr>
          <w:rFonts w:ascii="Times New Roman" w:hAnsi="Times New Roman"/>
          <w:sz w:val="24"/>
          <w:szCs w:val="24"/>
          <w:lang w:val="pl-PL"/>
        </w:rPr>
        <w:t xml:space="preserve"> 14 dni od dnia otrzymania wezwania.</w:t>
      </w:r>
    </w:p>
    <w:p w14:paraId="0FA228D3" w14:textId="77777777" w:rsidR="00E13152" w:rsidRPr="003248CD" w:rsidRDefault="009F6EEF" w:rsidP="00F24594">
      <w:pPr>
        <w:pStyle w:val="Akapitzlist"/>
        <w:numPr>
          <w:ilvl w:val="0"/>
          <w:numId w:val="7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noProof/>
          <w:sz w:val="24"/>
          <w:szCs w:val="24"/>
          <w:lang w:val="pl-PL" w:eastAsia="pl-PL"/>
        </w:rPr>
        <w:lastRenderedPageBreak/>
        <w:t xml:space="preserve">Strony ustalają, że wezwanie do usunięcia wady przedmiotu umowy stwierdzonej w czasie trwania rękojmi Zamawiający będzie </w:t>
      </w:r>
      <w:r w:rsidRPr="001D7A6A">
        <w:rPr>
          <w:rFonts w:ascii="Times New Roman" w:eastAsia="Times New Roman" w:hAnsi="Times New Roman"/>
          <w:noProof/>
          <w:sz w:val="24"/>
          <w:szCs w:val="24"/>
          <w:lang w:val="pl-PL" w:eastAsia="pl-PL"/>
        </w:rPr>
        <w:t xml:space="preserve">kierował na adres: ………………………………….. </w:t>
      </w:r>
    </w:p>
    <w:p w14:paraId="5B04ECB5" w14:textId="77777777" w:rsidR="0001429F" w:rsidRPr="003248CD" w:rsidRDefault="0063201A" w:rsidP="00F24594">
      <w:pPr>
        <w:pStyle w:val="Akapitzlist"/>
        <w:numPr>
          <w:ilvl w:val="0"/>
          <w:numId w:val="77"/>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W przypadku, gdy Zamawiający żądał usunięcia wady </w:t>
      </w:r>
      <w:r w:rsidR="00E13152" w:rsidRPr="003248CD">
        <w:rPr>
          <w:rFonts w:ascii="Times New Roman" w:hAnsi="Times New Roman"/>
          <w:sz w:val="24"/>
          <w:szCs w:val="24"/>
          <w:lang w:val="pl-PL"/>
        </w:rPr>
        <w:t xml:space="preserve">albo wymiany przedmiotu umowy na wolny od wad </w:t>
      </w:r>
      <w:r w:rsidR="00D22A21" w:rsidRPr="003248CD">
        <w:rPr>
          <w:rFonts w:ascii="Times New Roman" w:hAnsi="Times New Roman"/>
          <w:sz w:val="24"/>
          <w:szCs w:val="24"/>
          <w:lang w:val="pl-PL"/>
        </w:rPr>
        <w:t xml:space="preserve">– </w:t>
      </w:r>
      <w:r w:rsidRPr="003248CD">
        <w:rPr>
          <w:rFonts w:ascii="Times New Roman" w:hAnsi="Times New Roman"/>
          <w:sz w:val="24"/>
          <w:szCs w:val="24"/>
          <w:lang w:val="pl-PL"/>
        </w:rPr>
        <w:t xml:space="preserve">jeżeli Wykonawca nie uczynił zadość temu obowiązkowi (w tym </w:t>
      </w:r>
      <w:r w:rsidR="00D22A21" w:rsidRPr="003248CD">
        <w:rPr>
          <w:rFonts w:ascii="Times New Roman" w:hAnsi="Times New Roman"/>
          <w:sz w:val="24"/>
          <w:szCs w:val="24"/>
          <w:lang w:val="pl-PL"/>
        </w:rPr>
        <w:t xml:space="preserve">również </w:t>
      </w:r>
      <w:r w:rsidRPr="003248CD">
        <w:rPr>
          <w:rFonts w:ascii="Times New Roman" w:hAnsi="Times New Roman"/>
          <w:sz w:val="24"/>
          <w:szCs w:val="24"/>
          <w:lang w:val="pl-PL"/>
        </w:rPr>
        <w:t>w przypadku, gdy naprawa okazała się nieskuteczna) Zamawiający uprawniony jest</w:t>
      </w:r>
      <w:r w:rsidR="00AE164C" w:rsidRPr="003248CD">
        <w:rPr>
          <w:rFonts w:ascii="Times New Roman" w:hAnsi="Times New Roman"/>
          <w:sz w:val="24"/>
          <w:szCs w:val="24"/>
          <w:lang w:val="pl-PL"/>
        </w:rPr>
        <w:t xml:space="preserve"> </w:t>
      </w:r>
      <w:r w:rsidRPr="003248CD">
        <w:rPr>
          <w:rFonts w:ascii="Times New Roman" w:hAnsi="Times New Roman"/>
          <w:sz w:val="24"/>
          <w:szCs w:val="24"/>
          <w:lang w:val="pl-PL"/>
        </w:rPr>
        <w:t>dokonać usunięci</w:t>
      </w:r>
      <w:r w:rsidR="00AE164C" w:rsidRPr="003248CD">
        <w:rPr>
          <w:rFonts w:ascii="Times New Roman" w:hAnsi="Times New Roman"/>
          <w:sz w:val="24"/>
          <w:szCs w:val="24"/>
          <w:lang w:val="pl-PL"/>
        </w:rPr>
        <w:t>a</w:t>
      </w:r>
      <w:r w:rsidRPr="003248CD">
        <w:rPr>
          <w:rFonts w:ascii="Times New Roman" w:hAnsi="Times New Roman"/>
          <w:sz w:val="24"/>
          <w:szCs w:val="24"/>
          <w:lang w:val="pl-PL"/>
        </w:rPr>
        <w:t xml:space="preserve"> wad</w:t>
      </w:r>
      <w:r w:rsidR="00AE164C" w:rsidRPr="003248CD">
        <w:rPr>
          <w:rFonts w:ascii="Times New Roman" w:hAnsi="Times New Roman"/>
          <w:sz w:val="24"/>
          <w:szCs w:val="24"/>
          <w:lang w:val="pl-PL"/>
        </w:rPr>
        <w:t>y</w:t>
      </w:r>
      <w:r w:rsidR="00E13152" w:rsidRPr="003248CD">
        <w:rPr>
          <w:rFonts w:ascii="Times New Roman" w:hAnsi="Times New Roman"/>
          <w:sz w:val="24"/>
          <w:szCs w:val="24"/>
          <w:lang w:val="pl-PL"/>
        </w:rPr>
        <w:t xml:space="preserve"> albo wymian</w:t>
      </w:r>
      <w:r w:rsidR="00AE164C" w:rsidRPr="003248CD">
        <w:rPr>
          <w:rFonts w:ascii="Times New Roman" w:hAnsi="Times New Roman"/>
          <w:sz w:val="24"/>
          <w:szCs w:val="24"/>
          <w:lang w:val="pl-PL"/>
        </w:rPr>
        <w:t xml:space="preserve">y przedmiotu umowy na wolny od wad </w:t>
      </w:r>
      <w:r w:rsidRPr="003248CD">
        <w:rPr>
          <w:rFonts w:ascii="Times New Roman" w:hAnsi="Times New Roman"/>
          <w:sz w:val="24"/>
          <w:szCs w:val="24"/>
          <w:lang w:val="pl-PL"/>
        </w:rPr>
        <w:t>na koszt i niebezpieczeństwo Wykonawcy</w:t>
      </w:r>
      <w:r w:rsidR="00AE164C" w:rsidRPr="003248CD">
        <w:rPr>
          <w:rFonts w:ascii="Times New Roman" w:hAnsi="Times New Roman"/>
          <w:sz w:val="24"/>
          <w:szCs w:val="24"/>
          <w:lang w:val="pl-PL"/>
        </w:rPr>
        <w:t xml:space="preserve"> </w:t>
      </w:r>
      <w:r w:rsidR="0046633C" w:rsidRPr="003248CD">
        <w:rPr>
          <w:rFonts w:ascii="Times New Roman" w:hAnsi="Times New Roman"/>
          <w:sz w:val="24"/>
          <w:szCs w:val="24"/>
          <w:lang w:val="pl-PL"/>
        </w:rPr>
        <w:t>(zastępcze usunięcie wad)</w:t>
      </w:r>
      <w:r w:rsidRPr="003248CD">
        <w:rPr>
          <w:rFonts w:ascii="Times New Roman" w:hAnsi="Times New Roman"/>
          <w:sz w:val="24"/>
          <w:szCs w:val="24"/>
          <w:lang w:val="pl-PL"/>
        </w:rPr>
        <w:t>.</w:t>
      </w:r>
    </w:p>
    <w:p w14:paraId="66F9D596" w14:textId="77777777" w:rsidR="0001429F" w:rsidRPr="003248CD" w:rsidRDefault="0046633C" w:rsidP="00F24594">
      <w:pPr>
        <w:pStyle w:val="Akapitzlist"/>
        <w:numPr>
          <w:ilvl w:val="0"/>
          <w:numId w:val="77"/>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Zastępcze usunięcie wad nie pozbawia ani w żaden sposób nie ogranicza uprawnień Zamawiającego wynikających z rękojmi.</w:t>
      </w:r>
    </w:p>
    <w:p w14:paraId="1983C2AC" w14:textId="77777777" w:rsidR="0001429F" w:rsidRPr="003248CD" w:rsidRDefault="0063201A" w:rsidP="00F24594">
      <w:pPr>
        <w:pStyle w:val="Akapitzlist"/>
        <w:numPr>
          <w:ilvl w:val="0"/>
          <w:numId w:val="77"/>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Wykonawca nie może odmówić </w:t>
      </w:r>
      <w:r w:rsidR="00A85841" w:rsidRPr="003248CD">
        <w:rPr>
          <w:rFonts w:ascii="Times New Roman" w:hAnsi="Times New Roman"/>
          <w:sz w:val="24"/>
          <w:szCs w:val="24"/>
          <w:lang w:val="pl-PL"/>
        </w:rPr>
        <w:t>spełnienia</w:t>
      </w:r>
      <w:r w:rsidRPr="003248CD">
        <w:rPr>
          <w:rFonts w:ascii="Times New Roman" w:hAnsi="Times New Roman"/>
          <w:sz w:val="24"/>
          <w:szCs w:val="24"/>
          <w:lang w:val="pl-PL"/>
        </w:rPr>
        <w:t xml:space="preserve"> żądani</w:t>
      </w:r>
      <w:r w:rsidR="00A85841" w:rsidRPr="003248CD">
        <w:rPr>
          <w:rFonts w:ascii="Times New Roman" w:hAnsi="Times New Roman"/>
          <w:sz w:val="24"/>
          <w:szCs w:val="24"/>
          <w:lang w:val="pl-PL"/>
        </w:rPr>
        <w:t>a</w:t>
      </w:r>
      <w:r w:rsidRPr="003248CD">
        <w:rPr>
          <w:rFonts w:ascii="Times New Roman" w:hAnsi="Times New Roman"/>
          <w:sz w:val="24"/>
          <w:szCs w:val="24"/>
          <w:lang w:val="pl-PL"/>
        </w:rPr>
        <w:t xml:space="preserve"> Zamawiającego </w:t>
      </w:r>
      <w:r w:rsidR="00A85841" w:rsidRPr="003248CD">
        <w:rPr>
          <w:rFonts w:ascii="Times New Roman" w:hAnsi="Times New Roman"/>
          <w:sz w:val="24"/>
          <w:szCs w:val="24"/>
          <w:lang w:val="pl-PL"/>
        </w:rPr>
        <w:t xml:space="preserve">w zakresie </w:t>
      </w:r>
      <w:r w:rsidR="00E13152" w:rsidRPr="003248CD">
        <w:rPr>
          <w:rFonts w:ascii="Times New Roman" w:hAnsi="Times New Roman"/>
          <w:sz w:val="24"/>
          <w:szCs w:val="24"/>
          <w:lang w:val="pl-PL"/>
        </w:rPr>
        <w:t xml:space="preserve">usunięcia wady lub </w:t>
      </w:r>
      <w:r w:rsidRPr="003248CD">
        <w:rPr>
          <w:rFonts w:ascii="Times New Roman" w:hAnsi="Times New Roman"/>
          <w:sz w:val="24"/>
          <w:szCs w:val="24"/>
          <w:lang w:val="pl-PL"/>
        </w:rPr>
        <w:t xml:space="preserve">wymiany </w:t>
      </w:r>
      <w:r w:rsidR="00E43A18" w:rsidRPr="003248CD">
        <w:rPr>
          <w:rFonts w:ascii="Times New Roman" w:hAnsi="Times New Roman"/>
          <w:sz w:val="24"/>
          <w:szCs w:val="24"/>
          <w:lang w:val="pl-PL"/>
        </w:rPr>
        <w:t xml:space="preserve">przedmiotu umowy </w:t>
      </w:r>
      <w:r w:rsidRPr="003248CD">
        <w:rPr>
          <w:rFonts w:ascii="Times New Roman" w:hAnsi="Times New Roman"/>
          <w:sz w:val="24"/>
          <w:szCs w:val="24"/>
          <w:lang w:val="pl-PL"/>
        </w:rPr>
        <w:t xml:space="preserve">na wolny od wad ze względu na koszty </w:t>
      </w:r>
      <w:r w:rsidR="00A85841" w:rsidRPr="003248CD">
        <w:rPr>
          <w:rFonts w:ascii="Times New Roman" w:hAnsi="Times New Roman"/>
          <w:sz w:val="24"/>
          <w:szCs w:val="24"/>
          <w:lang w:val="pl-PL"/>
        </w:rPr>
        <w:t xml:space="preserve">spełnienia tego żądania, </w:t>
      </w:r>
      <w:r w:rsidR="004A52B4" w:rsidRPr="003248CD">
        <w:rPr>
          <w:rFonts w:ascii="Times New Roman" w:hAnsi="Times New Roman"/>
          <w:sz w:val="24"/>
          <w:szCs w:val="24"/>
          <w:lang w:val="pl-PL"/>
        </w:rPr>
        <w:br/>
      </w:r>
      <w:r w:rsidRPr="003248CD">
        <w:rPr>
          <w:rFonts w:ascii="Times New Roman" w:hAnsi="Times New Roman"/>
          <w:sz w:val="24"/>
          <w:szCs w:val="24"/>
          <w:lang w:val="pl-PL"/>
        </w:rPr>
        <w:t>a koszty te Wykonawca zobowiązany jest ponieść w pełnej wysokości.</w:t>
      </w:r>
    </w:p>
    <w:p w14:paraId="6ECFF887" w14:textId="77777777" w:rsidR="0001429F" w:rsidRPr="003248CD" w:rsidRDefault="0063201A" w:rsidP="00F24594">
      <w:pPr>
        <w:pStyle w:val="Akapitzlist"/>
        <w:numPr>
          <w:ilvl w:val="0"/>
          <w:numId w:val="77"/>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Jeżeli Zamawiający zażądał usunięcia wady </w:t>
      </w:r>
      <w:r w:rsidR="00E13152" w:rsidRPr="003248CD">
        <w:rPr>
          <w:rFonts w:ascii="Times New Roman" w:hAnsi="Times New Roman"/>
          <w:sz w:val="24"/>
          <w:szCs w:val="24"/>
          <w:lang w:val="pl-PL"/>
        </w:rPr>
        <w:t>lub wymiany przedmiotu umowy na wolny od wad</w:t>
      </w:r>
      <w:r w:rsidRPr="003248CD">
        <w:rPr>
          <w:rFonts w:ascii="Times New Roman" w:hAnsi="Times New Roman"/>
          <w:sz w:val="24"/>
          <w:szCs w:val="24"/>
          <w:lang w:val="pl-PL"/>
        </w:rPr>
        <w:t xml:space="preserve">, </w:t>
      </w:r>
      <w:r w:rsidR="004A52B4" w:rsidRPr="003248CD">
        <w:rPr>
          <w:rFonts w:ascii="Times New Roman" w:hAnsi="Times New Roman"/>
          <w:sz w:val="24"/>
          <w:szCs w:val="24"/>
          <w:lang w:val="pl-PL"/>
        </w:rPr>
        <w:br/>
      </w:r>
      <w:r w:rsidRPr="003248CD">
        <w:rPr>
          <w:rFonts w:ascii="Times New Roman" w:hAnsi="Times New Roman"/>
          <w:sz w:val="24"/>
          <w:szCs w:val="24"/>
          <w:lang w:val="pl-PL"/>
        </w:rPr>
        <w:t>a Wykonawca nie ustosunkował się do tego żądania w terminie 14 dni uważa się, że podniesione żądanie uznał za uzasadnione.</w:t>
      </w:r>
    </w:p>
    <w:p w14:paraId="3B7E4E27" w14:textId="77777777" w:rsidR="0001429F" w:rsidRPr="003248CD" w:rsidRDefault="00F24846" w:rsidP="00F24594">
      <w:pPr>
        <w:pStyle w:val="Akapitzlist"/>
        <w:numPr>
          <w:ilvl w:val="0"/>
          <w:numId w:val="77"/>
        </w:numPr>
        <w:spacing w:before="0" w:beforeAutospacing="0" w:afterAutospacing="0" w:line="360" w:lineRule="auto"/>
        <w:ind w:hanging="357"/>
        <w:rPr>
          <w:rFonts w:ascii="Times New Roman" w:hAnsi="Times New Roman"/>
          <w:sz w:val="24"/>
          <w:lang w:val="pl-PL"/>
        </w:rPr>
      </w:pPr>
      <w:r w:rsidRPr="003248CD">
        <w:rPr>
          <w:rFonts w:ascii="Times New Roman" w:hAnsi="Times New Roman"/>
          <w:sz w:val="24"/>
          <w:szCs w:val="24"/>
          <w:lang w:val="pl-PL"/>
        </w:rPr>
        <w:t>Usunięcie wad przez Wykonawcę uważa się za dokonane z chwilą</w:t>
      </w:r>
      <w:r w:rsidR="00AE164C" w:rsidRPr="003248CD">
        <w:rPr>
          <w:rFonts w:ascii="Times New Roman" w:hAnsi="Times New Roman"/>
          <w:sz w:val="24"/>
          <w:szCs w:val="24"/>
          <w:lang w:val="pl-PL"/>
        </w:rPr>
        <w:t xml:space="preserve"> podpisania protokołu usunięcia wad z udziałem Stron</w:t>
      </w:r>
      <w:r w:rsidR="00E172AA" w:rsidRPr="003248CD">
        <w:rPr>
          <w:rFonts w:ascii="Times New Roman" w:hAnsi="Times New Roman"/>
          <w:sz w:val="24"/>
          <w:szCs w:val="24"/>
          <w:lang w:val="pl-PL"/>
        </w:rPr>
        <w:t>,</w:t>
      </w:r>
      <w:r w:rsidR="00832970" w:rsidRPr="003248CD">
        <w:rPr>
          <w:rFonts w:ascii="Times New Roman" w:hAnsi="Times New Roman"/>
          <w:sz w:val="24"/>
          <w:szCs w:val="24"/>
          <w:lang w:val="pl-PL"/>
        </w:rPr>
        <w:t xml:space="preserve"> </w:t>
      </w:r>
      <w:r w:rsidR="003825E2" w:rsidRPr="003248CD">
        <w:rPr>
          <w:rFonts w:ascii="Times New Roman" w:hAnsi="Times New Roman"/>
          <w:sz w:val="24"/>
          <w:szCs w:val="24"/>
          <w:lang w:val="pl-PL"/>
        </w:rPr>
        <w:t>a także</w:t>
      </w:r>
      <w:r w:rsidR="00832970" w:rsidRPr="003248CD">
        <w:rPr>
          <w:rFonts w:ascii="Times New Roman" w:hAnsi="Times New Roman"/>
          <w:sz w:val="24"/>
          <w:szCs w:val="24"/>
          <w:lang w:val="pl-PL"/>
        </w:rPr>
        <w:t xml:space="preserve"> </w:t>
      </w:r>
      <w:r w:rsidR="003825E2" w:rsidRPr="003248CD">
        <w:rPr>
          <w:rFonts w:ascii="Times New Roman" w:hAnsi="Times New Roman"/>
          <w:sz w:val="24"/>
          <w:szCs w:val="24"/>
          <w:lang w:val="pl-PL"/>
        </w:rPr>
        <w:t xml:space="preserve">z chwilą podpisania protokołu z przeglądu: pośredniego lub końcowego, </w:t>
      </w:r>
      <w:r w:rsidR="00805B99" w:rsidRPr="003248CD">
        <w:rPr>
          <w:rFonts w:ascii="Times New Roman" w:hAnsi="Times New Roman"/>
          <w:sz w:val="24"/>
          <w:szCs w:val="24"/>
          <w:lang w:val="pl-PL"/>
        </w:rPr>
        <w:t>stwierdzającego</w:t>
      </w:r>
      <w:r w:rsidR="003825E2" w:rsidRPr="003248CD">
        <w:rPr>
          <w:rFonts w:ascii="Times New Roman" w:hAnsi="Times New Roman"/>
          <w:sz w:val="24"/>
          <w:szCs w:val="24"/>
          <w:lang w:val="pl-PL"/>
        </w:rPr>
        <w:t xml:space="preserve"> w swej treści usunięcie wady</w:t>
      </w:r>
      <w:r w:rsidR="00AE164C" w:rsidRPr="003248CD">
        <w:rPr>
          <w:rFonts w:ascii="Times New Roman" w:hAnsi="Times New Roman"/>
          <w:sz w:val="24"/>
          <w:lang w:val="pl-PL"/>
        </w:rPr>
        <w:t>.</w:t>
      </w:r>
      <w:r w:rsidRPr="003248CD">
        <w:rPr>
          <w:rFonts w:ascii="Times New Roman" w:hAnsi="Times New Roman"/>
          <w:sz w:val="24"/>
          <w:lang w:val="pl-PL"/>
        </w:rPr>
        <w:t xml:space="preserve"> </w:t>
      </w:r>
    </w:p>
    <w:p w14:paraId="7788F26D" w14:textId="0778F3E5" w:rsidR="00B71D20" w:rsidRPr="003248CD" w:rsidRDefault="00B71D20" w:rsidP="00F24594">
      <w:pPr>
        <w:numPr>
          <w:ilvl w:val="0"/>
          <w:numId w:val="77"/>
        </w:numPr>
        <w:autoSpaceDE w:val="0"/>
        <w:autoSpaceDN w:val="0"/>
        <w:adjustRightInd w:val="0"/>
        <w:spacing w:after="0" w:line="360" w:lineRule="auto"/>
        <w:jc w:val="both"/>
        <w:rPr>
          <w:rFonts w:ascii="Times New Roman" w:hAnsi="Times New Roman"/>
          <w:sz w:val="24"/>
          <w:szCs w:val="24"/>
        </w:rPr>
      </w:pPr>
      <w:r w:rsidRPr="003248CD">
        <w:rPr>
          <w:rFonts w:ascii="Times New Roman" w:hAnsi="Times New Roman"/>
          <w:sz w:val="24"/>
          <w:szCs w:val="24"/>
        </w:rPr>
        <w:t>Zamawiający może dochodzić roszczeń z tytułu rękojmi także po okresie wskazanym w ust.</w:t>
      </w:r>
      <w:r w:rsidR="00041A8C" w:rsidRPr="003248CD">
        <w:rPr>
          <w:rFonts w:ascii="Times New Roman" w:hAnsi="Times New Roman"/>
          <w:sz w:val="24"/>
          <w:szCs w:val="24"/>
        </w:rPr>
        <w:fldChar w:fldCharType="begin"/>
      </w:r>
      <w:r w:rsidR="00041A8C" w:rsidRPr="003248CD">
        <w:rPr>
          <w:rFonts w:ascii="Times New Roman" w:hAnsi="Times New Roman"/>
          <w:sz w:val="24"/>
          <w:szCs w:val="24"/>
        </w:rPr>
        <w:instrText xml:space="preserve"> REF _Ref121218959 \r \h  \* MERGEFORMAT </w:instrText>
      </w:r>
      <w:r w:rsidR="00041A8C" w:rsidRPr="003248CD">
        <w:rPr>
          <w:rFonts w:ascii="Times New Roman" w:hAnsi="Times New Roman"/>
          <w:sz w:val="24"/>
          <w:szCs w:val="24"/>
        </w:rPr>
      </w:r>
      <w:r w:rsidR="00041A8C" w:rsidRPr="003248CD">
        <w:rPr>
          <w:rFonts w:ascii="Times New Roman" w:hAnsi="Times New Roman"/>
          <w:sz w:val="24"/>
          <w:szCs w:val="24"/>
        </w:rPr>
        <w:fldChar w:fldCharType="separate"/>
      </w:r>
      <w:r w:rsidR="00B27D18">
        <w:rPr>
          <w:rFonts w:ascii="Times New Roman" w:hAnsi="Times New Roman"/>
          <w:sz w:val="24"/>
          <w:szCs w:val="24"/>
        </w:rPr>
        <w:t>2</w:t>
      </w:r>
      <w:r w:rsidR="00041A8C" w:rsidRPr="003248CD">
        <w:rPr>
          <w:rFonts w:ascii="Times New Roman" w:hAnsi="Times New Roman"/>
          <w:sz w:val="24"/>
          <w:szCs w:val="24"/>
        </w:rPr>
        <w:fldChar w:fldCharType="end"/>
      </w:r>
      <w:r w:rsidRPr="003248CD">
        <w:rPr>
          <w:rFonts w:ascii="Times New Roman" w:hAnsi="Times New Roman"/>
          <w:sz w:val="24"/>
          <w:szCs w:val="24"/>
        </w:rPr>
        <w:t>,  jeżeli zgłosił wadę przed upływem tego terminu (wada ujawniła się w okresie rękojmi).</w:t>
      </w:r>
    </w:p>
    <w:p w14:paraId="5BC92BA5" w14:textId="77777777" w:rsidR="00B71D20" w:rsidRPr="003248CD" w:rsidRDefault="00B71D20" w:rsidP="00F24594">
      <w:pPr>
        <w:numPr>
          <w:ilvl w:val="0"/>
          <w:numId w:val="77"/>
        </w:numPr>
        <w:autoSpaceDE w:val="0"/>
        <w:autoSpaceDN w:val="0"/>
        <w:adjustRightInd w:val="0"/>
        <w:spacing w:after="0" w:line="360" w:lineRule="auto"/>
        <w:jc w:val="both"/>
        <w:rPr>
          <w:rFonts w:ascii="Times New Roman" w:hAnsi="Times New Roman"/>
          <w:sz w:val="24"/>
          <w:szCs w:val="24"/>
        </w:rPr>
      </w:pPr>
      <w:bookmarkStart w:id="90" w:name="_Ref121225121"/>
      <w:r w:rsidRPr="003248CD">
        <w:rPr>
          <w:rFonts w:ascii="Times New Roman" w:hAnsi="Times New Roman"/>
          <w:sz w:val="24"/>
          <w:szCs w:val="24"/>
          <w:lang w:eastAsia="pl-PL"/>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bookmarkEnd w:id="90"/>
    </w:p>
    <w:p w14:paraId="30033235" w14:textId="6BCCE644" w:rsidR="00F862BC" w:rsidRPr="003248CD" w:rsidRDefault="007C6A4E" w:rsidP="00AB7A37">
      <w:pPr>
        <w:pStyle w:val="Nagwek1"/>
        <w:rPr>
          <w:rFonts w:ascii="Times New Roman" w:eastAsia="SimSun" w:hAnsi="Times New Roman" w:cs="Times New Roman"/>
        </w:rPr>
      </w:pPr>
      <w:bookmarkStart w:id="91" w:name="_Toc199842752"/>
      <w:r w:rsidRPr="003248CD">
        <w:rPr>
          <w:rFonts w:ascii="Times New Roman" w:eastAsia="SimSun" w:hAnsi="Times New Roman" w:cs="Times New Roman"/>
        </w:rPr>
        <w:t>§</w:t>
      </w:r>
      <w:r w:rsidR="00AB7A37" w:rsidRPr="003248CD">
        <w:rPr>
          <w:rFonts w:ascii="Times New Roman" w:eastAsia="SimSun" w:hAnsi="Times New Roman" w:cs="Times New Roman"/>
        </w:rPr>
        <w:t xml:space="preserve"> </w:t>
      </w:r>
      <w:r w:rsidRPr="003248CD">
        <w:rPr>
          <w:rFonts w:ascii="Times New Roman" w:eastAsia="SimSun" w:hAnsi="Times New Roman" w:cs="Times New Roman"/>
        </w:rPr>
        <w:t>1</w:t>
      </w:r>
      <w:r w:rsidR="004E5C29">
        <w:rPr>
          <w:rFonts w:ascii="Times New Roman" w:eastAsia="SimSun" w:hAnsi="Times New Roman" w:cs="Times New Roman"/>
        </w:rPr>
        <w:t>6</w:t>
      </w:r>
      <w:r w:rsidRPr="003248CD">
        <w:rPr>
          <w:rFonts w:ascii="Times New Roman" w:eastAsia="SimSun" w:hAnsi="Times New Roman" w:cs="Times New Roman"/>
        </w:rPr>
        <w:t xml:space="preserve"> </w:t>
      </w:r>
      <w:r w:rsidR="00D05925" w:rsidRPr="003248CD">
        <w:rPr>
          <w:rFonts w:ascii="Times New Roman" w:eastAsia="SimSun" w:hAnsi="Times New Roman" w:cs="Times New Roman"/>
        </w:rPr>
        <w:t xml:space="preserve">PRZEGLĄDY </w:t>
      </w:r>
      <w:r w:rsidR="009B2C97" w:rsidRPr="003248CD">
        <w:rPr>
          <w:rFonts w:ascii="Times New Roman" w:eastAsia="SimSun" w:hAnsi="Times New Roman" w:cs="Times New Roman"/>
        </w:rPr>
        <w:t xml:space="preserve">W </w:t>
      </w:r>
      <w:r w:rsidR="00D60725" w:rsidRPr="003248CD">
        <w:rPr>
          <w:rFonts w:ascii="Times New Roman" w:eastAsia="SimSun" w:hAnsi="Times New Roman" w:cs="Times New Roman"/>
        </w:rPr>
        <w:t>OKRESIE TRWANIA</w:t>
      </w:r>
      <w:r w:rsidR="009B2C97" w:rsidRPr="003248CD">
        <w:rPr>
          <w:rFonts w:ascii="Times New Roman" w:eastAsia="SimSun" w:hAnsi="Times New Roman" w:cs="Times New Roman"/>
        </w:rPr>
        <w:t xml:space="preserve"> RĘKOJMI</w:t>
      </w:r>
      <w:bookmarkEnd w:id="91"/>
    </w:p>
    <w:p w14:paraId="05A9F2B3" w14:textId="77777777" w:rsidR="00AE4ECB" w:rsidRPr="003248CD" w:rsidRDefault="00847420" w:rsidP="00F24594">
      <w:pPr>
        <w:pStyle w:val="Akapitzlist"/>
        <w:numPr>
          <w:ilvl w:val="0"/>
          <w:numId w:val="67"/>
        </w:numPr>
        <w:tabs>
          <w:tab w:val="left" w:pos="426"/>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okresie trwania rękojmi przeprowadzane </w:t>
      </w:r>
      <w:r w:rsidR="00805B99" w:rsidRPr="003248CD">
        <w:rPr>
          <w:rFonts w:ascii="Times New Roman" w:hAnsi="Times New Roman" w:cs="Times New Roman"/>
          <w:sz w:val="24"/>
          <w:szCs w:val="24"/>
          <w:lang w:val="pl-PL"/>
        </w:rPr>
        <w:t>będą</w:t>
      </w:r>
      <w:r w:rsidRPr="003248CD">
        <w:rPr>
          <w:rFonts w:ascii="Times New Roman" w:hAnsi="Times New Roman" w:cs="Times New Roman"/>
          <w:sz w:val="24"/>
          <w:szCs w:val="24"/>
          <w:lang w:val="pl-PL"/>
        </w:rPr>
        <w:t xml:space="preserve"> przeglądy</w:t>
      </w:r>
      <w:r w:rsidR="00AE4ECB" w:rsidRPr="003248CD">
        <w:rPr>
          <w:rFonts w:ascii="Times New Roman" w:hAnsi="Times New Roman" w:cs="Times New Roman"/>
          <w:sz w:val="24"/>
          <w:szCs w:val="24"/>
          <w:lang w:val="pl-PL"/>
        </w:rPr>
        <w:t xml:space="preserve"> pośrednie</w:t>
      </w:r>
      <w:r w:rsidR="00FD3D7E" w:rsidRPr="003248CD">
        <w:rPr>
          <w:rFonts w:ascii="Times New Roman" w:hAnsi="Times New Roman" w:cs="Times New Roman"/>
          <w:sz w:val="24"/>
          <w:szCs w:val="24"/>
          <w:lang w:val="pl-PL"/>
        </w:rPr>
        <w:t xml:space="preserve"> (roczne)</w:t>
      </w:r>
      <w:r w:rsidR="00AE4ECB" w:rsidRPr="003248CD">
        <w:rPr>
          <w:rFonts w:ascii="Times New Roman" w:hAnsi="Times New Roman" w:cs="Times New Roman"/>
          <w:sz w:val="24"/>
          <w:szCs w:val="24"/>
          <w:lang w:val="pl-PL"/>
        </w:rPr>
        <w:t xml:space="preserve"> oraz przegląd końcowy. </w:t>
      </w:r>
    </w:p>
    <w:p w14:paraId="63D06F87" w14:textId="77777777" w:rsidR="00951D9C" w:rsidRPr="003248CD" w:rsidRDefault="001170CB"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Przeprowadzanie przegladów pośrednich</w:t>
      </w:r>
      <w:r w:rsidR="00847420" w:rsidRPr="003248CD">
        <w:rPr>
          <w:rFonts w:ascii="Times New Roman" w:eastAsia="Times New Roman" w:hAnsi="Times New Roman" w:cs="Times New Roman"/>
          <w:noProof/>
          <w:sz w:val="24"/>
          <w:szCs w:val="24"/>
          <w:lang w:val="pl-PL" w:eastAsia="pl-PL"/>
        </w:rPr>
        <w:t xml:space="preserve"> </w:t>
      </w:r>
      <w:r w:rsidR="00D13330" w:rsidRPr="003248CD">
        <w:rPr>
          <w:rFonts w:ascii="Times New Roman" w:hAnsi="Times New Roman" w:cs="Times New Roman"/>
          <w:sz w:val="24"/>
          <w:szCs w:val="24"/>
          <w:lang w:val="pl-PL"/>
        </w:rPr>
        <w:t xml:space="preserve">i </w:t>
      </w:r>
      <w:r w:rsidR="00D13330" w:rsidRPr="003248CD">
        <w:rPr>
          <w:rFonts w:ascii="Times New Roman" w:eastAsia="Times New Roman" w:hAnsi="Times New Roman" w:cs="Times New Roman"/>
          <w:noProof/>
          <w:sz w:val="24"/>
          <w:szCs w:val="24"/>
          <w:lang w:val="pl-PL" w:eastAsia="pl-PL"/>
        </w:rPr>
        <w:t xml:space="preserve">przeglądu końcowego na zakończenie okresu rękojmi </w:t>
      </w:r>
      <w:r w:rsidR="00347B17" w:rsidRPr="003248CD">
        <w:rPr>
          <w:rFonts w:ascii="Times New Roman" w:eastAsia="Times New Roman" w:hAnsi="Times New Roman" w:cs="Times New Roman"/>
          <w:noProof/>
          <w:sz w:val="24"/>
          <w:szCs w:val="24"/>
          <w:lang w:val="pl-PL" w:eastAsia="pl-PL"/>
        </w:rPr>
        <w:t xml:space="preserve">służy </w:t>
      </w:r>
      <w:r w:rsidR="00847420" w:rsidRPr="003248CD">
        <w:rPr>
          <w:rFonts w:ascii="Times New Roman" w:eastAsia="Times New Roman" w:hAnsi="Times New Roman" w:cs="Times New Roman"/>
          <w:noProof/>
          <w:sz w:val="24"/>
          <w:szCs w:val="24"/>
          <w:lang w:val="pl-PL" w:eastAsia="pl-PL"/>
        </w:rPr>
        <w:t xml:space="preserve">stwierdzeniu </w:t>
      </w:r>
      <w:r w:rsidR="00202571" w:rsidRPr="003248CD">
        <w:rPr>
          <w:rFonts w:ascii="Times New Roman" w:eastAsia="Times New Roman" w:hAnsi="Times New Roman" w:cs="Times New Roman"/>
          <w:noProof/>
          <w:sz w:val="24"/>
          <w:szCs w:val="24"/>
          <w:lang w:val="pl-PL" w:eastAsia="pl-PL"/>
        </w:rPr>
        <w:t xml:space="preserve">stanu obiektu, ewentualnym ujawnieniu </w:t>
      </w:r>
      <w:r w:rsidR="00847420" w:rsidRPr="003248CD">
        <w:rPr>
          <w:rFonts w:ascii="Times New Roman" w:eastAsia="Times New Roman" w:hAnsi="Times New Roman" w:cs="Times New Roman"/>
          <w:noProof/>
          <w:sz w:val="24"/>
          <w:szCs w:val="24"/>
          <w:lang w:val="pl-PL" w:eastAsia="pl-PL"/>
        </w:rPr>
        <w:t>wad</w:t>
      </w:r>
      <w:r w:rsidR="00347B17" w:rsidRPr="003248CD">
        <w:rPr>
          <w:rFonts w:ascii="Times New Roman" w:eastAsia="Times New Roman" w:hAnsi="Times New Roman" w:cs="Times New Roman"/>
          <w:noProof/>
          <w:sz w:val="24"/>
          <w:szCs w:val="24"/>
          <w:lang w:val="pl-PL" w:eastAsia="pl-PL"/>
        </w:rPr>
        <w:t xml:space="preserve"> przedmiotu umowy, </w:t>
      </w:r>
      <w:r w:rsidR="00847420" w:rsidRPr="003248CD">
        <w:rPr>
          <w:rFonts w:ascii="Times New Roman" w:hAnsi="Times New Roman" w:cs="Times New Roman"/>
          <w:sz w:val="24"/>
          <w:szCs w:val="24"/>
          <w:lang w:val="pl-PL"/>
        </w:rPr>
        <w:t xml:space="preserve">ocenie </w:t>
      </w:r>
      <w:r w:rsidRPr="003248CD">
        <w:rPr>
          <w:rFonts w:ascii="Times New Roman" w:eastAsia="Times New Roman" w:hAnsi="Times New Roman" w:cs="Times New Roman"/>
          <w:noProof/>
          <w:sz w:val="24"/>
          <w:szCs w:val="24"/>
          <w:lang w:val="pl-PL" w:eastAsia="pl-PL"/>
        </w:rPr>
        <w:t>stanu technicznego i prawidłowości</w:t>
      </w:r>
      <w:r w:rsidRPr="003248CD">
        <w:rPr>
          <w:rFonts w:ascii="Times New Roman" w:hAnsi="Times New Roman" w:cs="Times New Roman"/>
          <w:sz w:val="24"/>
          <w:szCs w:val="24"/>
          <w:lang w:val="pl-PL"/>
        </w:rPr>
        <w:t xml:space="preserve"> </w:t>
      </w:r>
      <w:r w:rsidR="00347B17" w:rsidRPr="003248CD">
        <w:rPr>
          <w:rFonts w:ascii="Times New Roman" w:hAnsi="Times New Roman" w:cs="Times New Roman"/>
          <w:sz w:val="24"/>
          <w:szCs w:val="24"/>
          <w:lang w:val="pl-PL"/>
        </w:rPr>
        <w:t>oraz</w:t>
      </w:r>
      <w:r w:rsidRPr="003248CD">
        <w:rPr>
          <w:rFonts w:ascii="Times New Roman" w:hAnsi="Times New Roman" w:cs="Times New Roman"/>
          <w:sz w:val="24"/>
          <w:szCs w:val="24"/>
          <w:lang w:val="pl-PL"/>
        </w:rPr>
        <w:t xml:space="preserve"> funkcjonowania przedmiotu umowy w trakcie jego użytkowania</w:t>
      </w:r>
      <w:r w:rsidR="00847420" w:rsidRPr="003248CD">
        <w:rPr>
          <w:rFonts w:ascii="Times New Roman" w:hAnsi="Times New Roman" w:cs="Times New Roman"/>
          <w:sz w:val="24"/>
          <w:szCs w:val="24"/>
          <w:lang w:val="pl-PL"/>
        </w:rPr>
        <w:t xml:space="preserve"> w okresie </w:t>
      </w:r>
      <w:r w:rsidRPr="003248CD">
        <w:rPr>
          <w:rFonts w:ascii="Times New Roman" w:hAnsi="Times New Roman" w:cs="Times New Roman"/>
          <w:sz w:val="24"/>
          <w:szCs w:val="24"/>
          <w:lang w:val="pl-PL"/>
        </w:rPr>
        <w:t>trwania rękojmi</w:t>
      </w:r>
      <w:r w:rsidR="003825E2" w:rsidRPr="003248CD">
        <w:rPr>
          <w:rFonts w:ascii="Times New Roman" w:hAnsi="Times New Roman" w:cs="Times New Roman"/>
          <w:sz w:val="24"/>
          <w:szCs w:val="24"/>
          <w:lang w:val="pl-PL"/>
        </w:rPr>
        <w:t xml:space="preserve"> a także stwierdzeni</w:t>
      </w:r>
      <w:r w:rsidR="00347B17" w:rsidRPr="003248CD">
        <w:rPr>
          <w:rFonts w:ascii="Times New Roman" w:hAnsi="Times New Roman" w:cs="Times New Roman"/>
          <w:sz w:val="24"/>
          <w:szCs w:val="24"/>
          <w:lang w:val="pl-PL"/>
        </w:rPr>
        <w:t>u</w:t>
      </w:r>
      <w:r w:rsidR="003825E2" w:rsidRPr="003248CD">
        <w:rPr>
          <w:rFonts w:ascii="Times New Roman" w:hAnsi="Times New Roman" w:cs="Times New Roman"/>
          <w:sz w:val="24"/>
          <w:szCs w:val="24"/>
          <w:lang w:val="pl-PL"/>
        </w:rPr>
        <w:t xml:space="preserve"> usunięcia wskazanych wad</w:t>
      </w:r>
      <w:r w:rsidR="00347B17" w:rsidRPr="003248CD">
        <w:rPr>
          <w:rFonts w:ascii="Times New Roman" w:hAnsi="Times New Roman" w:cs="Times New Roman"/>
          <w:sz w:val="24"/>
          <w:szCs w:val="24"/>
          <w:lang w:val="pl-PL"/>
        </w:rPr>
        <w:t>,</w:t>
      </w:r>
      <w:r w:rsidR="003825E2" w:rsidRPr="003248CD">
        <w:rPr>
          <w:rFonts w:ascii="Times New Roman" w:hAnsi="Times New Roman" w:cs="Times New Roman"/>
          <w:sz w:val="24"/>
          <w:szCs w:val="24"/>
          <w:lang w:val="pl-PL"/>
        </w:rPr>
        <w:t xml:space="preserve"> jeżeli termin ich </w:t>
      </w:r>
      <w:r w:rsidR="00805B99" w:rsidRPr="003248CD">
        <w:rPr>
          <w:rFonts w:ascii="Times New Roman" w:hAnsi="Times New Roman" w:cs="Times New Roman"/>
          <w:sz w:val="24"/>
          <w:szCs w:val="24"/>
          <w:lang w:val="pl-PL"/>
        </w:rPr>
        <w:t>usunięcia</w:t>
      </w:r>
      <w:r w:rsidR="003825E2" w:rsidRPr="003248CD">
        <w:rPr>
          <w:rFonts w:ascii="Times New Roman" w:hAnsi="Times New Roman" w:cs="Times New Roman"/>
          <w:sz w:val="24"/>
          <w:szCs w:val="24"/>
          <w:lang w:val="pl-PL"/>
        </w:rPr>
        <w:t xml:space="preserve"> zbiega się z terminem przeglądu</w:t>
      </w:r>
      <w:r w:rsidR="002C6945" w:rsidRPr="003248CD">
        <w:rPr>
          <w:rFonts w:ascii="Times New Roman" w:eastAsia="Times New Roman" w:hAnsi="Times New Roman" w:cs="Times New Roman"/>
          <w:noProof/>
          <w:sz w:val="24"/>
          <w:szCs w:val="24"/>
          <w:lang w:val="pl-PL" w:eastAsia="pl-PL"/>
        </w:rPr>
        <w:t>.</w:t>
      </w:r>
    </w:p>
    <w:p w14:paraId="4E537837" w14:textId="77777777" w:rsidR="0071593C" w:rsidRPr="003248CD" w:rsidRDefault="0071593C" w:rsidP="00F24594">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Przeglądy będą się odbywały</w:t>
      </w:r>
      <w:r w:rsidR="003825E2"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p>
    <w:p w14:paraId="7337BE94" w14:textId="0A924F5B" w:rsidR="003825E2" w:rsidRPr="003248CD" w:rsidRDefault="00D431DC" w:rsidP="00F24594">
      <w:pPr>
        <w:pStyle w:val="Akapitzlist"/>
        <w:numPr>
          <w:ilvl w:val="0"/>
          <w:numId w:val="8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p</w:t>
      </w:r>
      <w:r w:rsidR="003825E2" w:rsidRPr="003248CD">
        <w:rPr>
          <w:rFonts w:ascii="Times New Roman" w:hAnsi="Times New Roman" w:cs="Times New Roman"/>
          <w:sz w:val="24"/>
          <w:szCs w:val="24"/>
          <w:lang w:val="pl-PL"/>
        </w:rPr>
        <w:t>rzegląd pośredni będzie wykon</w:t>
      </w:r>
      <w:r w:rsidR="00E172AA" w:rsidRPr="003248CD">
        <w:rPr>
          <w:rFonts w:ascii="Times New Roman" w:hAnsi="Times New Roman" w:cs="Times New Roman"/>
          <w:sz w:val="24"/>
          <w:szCs w:val="24"/>
          <w:lang w:val="pl-PL"/>
        </w:rPr>
        <w:t>y</w:t>
      </w:r>
      <w:r w:rsidR="003825E2" w:rsidRPr="003248CD">
        <w:rPr>
          <w:rFonts w:ascii="Times New Roman" w:hAnsi="Times New Roman" w:cs="Times New Roman"/>
          <w:sz w:val="24"/>
          <w:szCs w:val="24"/>
          <w:lang w:val="pl-PL"/>
        </w:rPr>
        <w:t xml:space="preserve">wany </w:t>
      </w:r>
      <w:r w:rsidR="00E172AA" w:rsidRPr="003248CD">
        <w:rPr>
          <w:rFonts w:ascii="Times New Roman" w:hAnsi="Times New Roman" w:cs="Times New Roman"/>
          <w:sz w:val="24"/>
          <w:szCs w:val="24"/>
          <w:lang w:val="pl-PL"/>
        </w:rPr>
        <w:t>co</w:t>
      </w:r>
      <w:r w:rsidR="001B3DE9" w:rsidRPr="003248CD">
        <w:rPr>
          <w:rFonts w:ascii="Times New Roman" w:hAnsi="Times New Roman" w:cs="Times New Roman"/>
          <w:sz w:val="24"/>
          <w:szCs w:val="24"/>
          <w:lang w:val="pl-PL"/>
        </w:rPr>
        <w:t xml:space="preserve"> </w:t>
      </w:r>
      <w:r w:rsidR="00E172AA" w:rsidRPr="003248CD">
        <w:rPr>
          <w:rFonts w:ascii="Times New Roman" w:hAnsi="Times New Roman" w:cs="Times New Roman"/>
          <w:sz w:val="24"/>
          <w:szCs w:val="24"/>
          <w:lang w:val="pl-PL"/>
        </w:rPr>
        <w:t>najmniej raz na</w:t>
      </w:r>
      <w:r w:rsidR="003825E2" w:rsidRPr="003248CD">
        <w:rPr>
          <w:rFonts w:ascii="Times New Roman" w:hAnsi="Times New Roman" w:cs="Times New Roman"/>
          <w:sz w:val="24"/>
          <w:szCs w:val="24"/>
          <w:lang w:val="pl-PL"/>
        </w:rPr>
        <w:t xml:space="preserve"> 12 miesięcy licząc od </w:t>
      </w:r>
      <w:r w:rsidR="003825E2" w:rsidRPr="00223FD4">
        <w:rPr>
          <w:rFonts w:ascii="Times New Roman" w:hAnsi="Times New Roman" w:cs="Times New Roman"/>
          <w:sz w:val="24"/>
          <w:szCs w:val="24"/>
          <w:lang w:val="pl-PL"/>
        </w:rPr>
        <w:t>dnia wykonania przedmiotu umowy</w:t>
      </w:r>
      <w:r w:rsidR="003825E2" w:rsidRPr="003248CD">
        <w:rPr>
          <w:rFonts w:ascii="Times New Roman" w:hAnsi="Times New Roman" w:cs="Times New Roman"/>
          <w:sz w:val="24"/>
          <w:szCs w:val="24"/>
          <w:lang w:val="pl-PL"/>
        </w:rPr>
        <w:t xml:space="preserve"> z tym że:</w:t>
      </w:r>
    </w:p>
    <w:p w14:paraId="3C97237C" w14:textId="77777777" w:rsidR="00981DE3" w:rsidRPr="003248CD" w:rsidRDefault="00981DE3" w:rsidP="00F24594">
      <w:pPr>
        <w:pStyle w:val="Akapitzlist"/>
        <w:numPr>
          <w:ilvl w:val="0"/>
          <w:numId w:val="8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miesiąc pierwszego przeglądu </w:t>
      </w:r>
      <w:r w:rsidR="00FD3D7E" w:rsidRPr="003248CD">
        <w:rPr>
          <w:rFonts w:ascii="Times New Roman" w:hAnsi="Times New Roman" w:cs="Times New Roman"/>
          <w:sz w:val="24"/>
          <w:szCs w:val="24"/>
          <w:lang w:val="pl-PL"/>
        </w:rPr>
        <w:t xml:space="preserve">pośredniego </w:t>
      </w:r>
      <w:r w:rsidRPr="003248CD">
        <w:rPr>
          <w:rFonts w:ascii="Times New Roman" w:hAnsi="Times New Roman" w:cs="Times New Roman"/>
          <w:sz w:val="24"/>
          <w:szCs w:val="24"/>
          <w:lang w:val="pl-PL"/>
        </w:rPr>
        <w:t>zostanie wskazany w protokole odbioru końcow</w:t>
      </w:r>
      <w:r w:rsidR="004B16AB">
        <w:rPr>
          <w:rFonts w:ascii="Times New Roman" w:hAnsi="Times New Roman" w:cs="Times New Roman"/>
          <w:sz w:val="24"/>
          <w:szCs w:val="24"/>
          <w:lang w:val="pl-PL"/>
        </w:rPr>
        <w:t>e</w:t>
      </w:r>
      <w:r w:rsidRPr="003248CD">
        <w:rPr>
          <w:rFonts w:ascii="Times New Roman" w:hAnsi="Times New Roman" w:cs="Times New Roman"/>
          <w:sz w:val="24"/>
          <w:szCs w:val="24"/>
          <w:lang w:val="pl-PL"/>
        </w:rPr>
        <w:t>go przedmiotu umowy</w:t>
      </w:r>
      <w:r w:rsidR="001B3DE9" w:rsidRPr="003248CD">
        <w:rPr>
          <w:rFonts w:ascii="Times New Roman" w:hAnsi="Times New Roman" w:cs="Times New Roman"/>
          <w:sz w:val="24"/>
          <w:szCs w:val="24"/>
          <w:lang w:val="pl-PL"/>
        </w:rPr>
        <w:t xml:space="preserve"> bez zastrzeżeń lub z zastrzeżeniami</w:t>
      </w:r>
      <w:r w:rsidRPr="003248CD">
        <w:rPr>
          <w:rFonts w:ascii="Times New Roman" w:hAnsi="Times New Roman" w:cs="Times New Roman"/>
          <w:sz w:val="24"/>
          <w:szCs w:val="24"/>
          <w:lang w:val="pl-PL"/>
        </w:rPr>
        <w:t>;</w:t>
      </w:r>
    </w:p>
    <w:p w14:paraId="0D391F4C" w14:textId="77777777" w:rsidR="00214122" w:rsidRPr="003248CD" w:rsidRDefault="00981DE3" w:rsidP="00F24594">
      <w:pPr>
        <w:pStyle w:val="Akapitzlist"/>
        <w:numPr>
          <w:ilvl w:val="0"/>
          <w:numId w:val="8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następne przeglądy </w:t>
      </w:r>
      <w:r w:rsidR="00FD3D7E" w:rsidRPr="003248CD">
        <w:rPr>
          <w:rFonts w:ascii="Times New Roman" w:hAnsi="Times New Roman" w:cs="Times New Roman"/>
          <w:sz w:val="24"/>
          <w:szCs w:val="24"/>
          <w:lang w:val="pl-PL"/>
        </w:rPr>
        <w:t>pośrednie</w:t>
      </w:r>
      <w:r w:rsidRPr="003248CD">
        <w:rPr>
          <w:rFonts w:ascii="Times New Roman" w:hAnsi="Times New Roman" w:cs="Times New Roman"/>
          <w:sz w:val="24"/>
          <w:szCs w:val="24"/>
          <w:lang w:val="pl-PL"/>
        </w:rPr>
        <w:t xml:space="preserve"> będą się odbywały w analogicznym mi</w:t>
      </w:r>
      <w:r w:rsidR="00FD3D7E"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siącu w kolejny</w:t>
      </w:r>
      <w:r w:rsidR="00F87A0A" w:rsidRPr="003248CD">
        <w:rPr>
          <w:rFonts w:ascii="Times New Roman" w:hAnsi="Times New Roman" w:cs="Times New Roman"/>
          <w:sz w:val="24"/>
          <w:szCs w:val="24"/>
          <w:lang w:val="pl-PL"/>
        </w:rPr>
        <w:t>ch latach</w:t>
      </w:r>
      <w:r w:rsidR="00FD3D7E" w:rsidRPr="003248CD">
        <w:rPr>
          <w:rFonts w:ascii="Times New Roman" w:hAnsi="Times New Roman" w:cs="Times New Roman"/>
          <w:sz w:val="24"/>
          <w:szCs w:val="24"/>
          <w:lang w:val="pl-PL"/>
        </w:rPr>
        <w:t>;</w:t>
      </w:r>
    </w:p>
    <w:p w14:paraId="63725284" w14:textId="77777777" w:rsidR="00214122" w:rsidRPr="003248CD" w:rsidRDefault="00214122" w:rsidP="00F24594">
      <w:pPr>
        <w:pStyle w:val="Akapitzlist"/>
        <w:numPr>
          <w:ilvl w:val="0"/>
          <w:numId w:val="8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przegląd </w:t>
      </w:r>
      <w:r w:rsidR="00E41BBD" w:rsidRPr="003248CD">
        <w:rPr>
          <w:rFonts w:ascii="Times New Roman" w:hAnsi="Times New Roman" w:cs="Times New Roman"/>
          <w:sz w:val="24"/>
          <w:szCs w:val="24"/>
          <w:lang w:val="pl-PL"/>
        </w:rPr>
        <w:t>pośredni</w:t>
      </w:r>
      <w:r w:rsidR="00D431DC" w:rsidRPr="003248CD">
        <w:rPr>
          <w:rFonts w:ascii="Times New Roman" w:hAnsi="Times New Roman" w:cs="Times New Roman"/>
          <w:sz w:val="24"/>
          <w:szCs w:val="24"/>
          <w:lang w:val="pl-PL"/>
        </w:rPr>
        <w:t>,</w:t>
      </w:r>
      <w:r w:rsidR="00E41BBD"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którego termin wyko</w:t>
      </w:r>
      <w:r w:rsidR="001B3DE9" w:rsidRPr="003248CD">
        <w:rPr>
          <w:rFonts w:ascii="Times New Roman" w:hAnsi="Times New Roman" w:cs="Times New Roman"/>
          <w:sz w:val="24"/>
          <w:szCs w:val="24"/>
          <w:lang w:val="pl-PL"/>
        </w:rPr>
        <w:t>n</w:t>
      </w:r>
      <w:r w:rsidRPr="003248CD">
        <w:rPr>
          <w:rFonts w:ascii="Times New Roman" w:hAnsi="Times New Roman" w:cs="Times New Roman"/>
          <w:sz w:val="24"/>
          <w:szCs w:val="24"/>
          <w:lang w:val="pl-PL"/>
        </w:rPr>
        <w:t>ania przypada na 30 dni przed terminem zakończ</w:t>
      </w:r>
      <w:r w:rsidR="001B3DE9"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 xml:space="preserve">nia okresu </w:t>
      </w:r>
      <w:r w:rsidR="00805B99" w:rsidRPr="003248CD">
        <w:rPr>
          <w:rFonts w:ascii="Times New Roman" w:hAnsi="Times New Roman" w:cs="Times New Roman"/>
          <w:sz w:val="24"/>
          <w:szCs w:val="24"/>
          <w:lang w:val="pl-PL"/>
        </w:rPr>
        <w:t>obowiązywania</w:t>
      </w:r>
      <w:r w:rsidRPr="003248CD">
        <w:rPr>
          <w:rFonts w:ascii="Times New Roman" w:hAnsi="Times New Roman" w:cs="Times New Roman"/>
          <w:sz w:val="24"/>
          <w:szCs w:val="24"/>
          <w:lang w:val="pl-PL"/>
        </w:rPr>
        <w:t xml:space="preserve"> rękojmi </w:t>
      </w:r>
      <w:r w:rsidR="00E41BBD" w:rsidRPr="003248CD">
        <w:rPr>
          <w:rFonts w:ascii="Times New Roman" w:hAnsi="Times New Roman" w:cs="Times New Roman"/>
          <w:sz w:val="24"/>
          <w:szCs w:val="24"/>
          <w:lang w:val="pl-PL"/>
        </w:rPr>
        <w:t>nie będzie wykonywany</w:t>
      </w:r>
      <w:r w:rsidR="001B3DE9" w:rsidRPr="003248CD">
        <w:rPr>
          <w:rFonts w:ascii="Times New Roman" w:hAnsi="Times New Roman" w:cs="Times New Roman"/>
          <w:sz w:val="24"/>
          <w:szCs w:val="24"/>
          <w:lang w:val="pl-PL"/>
        </w:rPr>
        <w:t>;</w:t>
      </w:r>
      <w:r w:rsidR="00E41BBD" w:rsidRPr="003248CD">
        <w:rPr>
          <w:rFonts w:ascii="Times New Roman" w:hAnsi="Times New Roman" w:cs="Times New Roman"/>
          <w:sz w:val="24"/>
          <w:szCs w:val="24"/>
          <w:lang w:val="pl-PL"/>
        </w:rPr>
        <w:t xml:space="preserve"> czynności te zostaną wykonane w ramach przeglądu końcowego</w:t>
      </w:r>
      <w:r w:rsidR="00AC051F" w:rsidRPr="003248CD">
        <w:rPr>
          <w:rFonts w:ascii="Times New Roman" w:hAnsi="Times New Roman" w:cs="Times New Roman"/>
          <w:sz w:val="24"/>
          <w:szCs w:val="24"/>
          <w:lang w:val="pl-PL"/>
        </w:rPr>
        <w:t>,</w:t>
      </w:r>
    </w:p>
    <w:p w14:paraId="33D47CBA" w14:textId="77777777" w:rsidR="00FD3D7E" w:rsidRPr="003248CD" w:rsidRDefault="00805B99" w:rsidP="00F24594">
      <w:pPr>
        <w:pStyle w:val="Akapitzlist"/>
        <w:numPr>
          <w:ilvl w:val="0"/>
          <w:numId w:val="8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niezależnie</w:t>
      </w:r>
      <w:r w:rsidR="00FD3D7E" w:rsidRPr="003248CD">
        <w:rPr>
          <w:rFonts w:ascii="Times New Roman" w:hAnsi="Times New Roman" w:cs="Times New Roman"/>
          <w:sz w:val="24"/>
          <w:szCs w:val="24"/>
          <w:lang w:val="pl-PL"/>
        </w:rPr>
        <w:t xml:space="preserve"> od ustalonych czasokresów na </w:t>
      </w:r>
      <w:r w:rsidRPr="003248CD">
        <w:rPr>
          <w:rFonts w:ascii="Times New Roman" w:hAnsi="Times New Roman" w:cs="Times New Roman"/>
          <w:sz w:val="24"/>
          <w:szCs w:val="24"/>
          <w:lang w:val="pl-PL"/>
        </w:rPr>
        <w:t>wykonanie</w:t>
      </w:r>
      <w:r w:rsidR="00FD3D7E" w:rsidRPr="003248CD">
        <w:rPr>
          <w:rFonts w:ascii="Times New Roman" w:hAnsi="Times New Roman" w:cs="Times New Roman"/>
          <w:sz w:val="24"/>
          <w:szCs w:val="24"/>
          <w:lang w:val="pl-PL"/>
        </w:rPr>
        <w:t xml:space="preserve"> przeglądów pośrednich, </w:t>
      </w:r>
      <w:r w:rsidR="004A52B4" w:rsidRPr="003248CD">
        <w:rPr>
          <w:rFonts w:ascii="Times New Roman" w:hAnsi="Times New Roman" w:cs="Times New Roman"/>
          <w:sz w:val="24"/>
          <w:szCs w:val="24"/>
          <w:lang w:val="pl-PL"/>
        </w:rPr>
        <w:br/>
      </w:r>
      <w:r w:rsidR="00FD3D7E" w:rsidRPr="003248CD">
        <w:rPr>
          <w:rFonts w:ascii="Times New Roman" w:hAnsi="Times New Roman" w:cs="Times New Roman"/>
          <w:sz w:val="24"/>
          <w:szCs w:val="24"/>
          <w:lang w:val="pl-PL"/>
        </w:rPr>
        <w:t xml:space="preserve">w </w:t>
      </w:r>
      <w:r w:rsidRPr="003248CD">
        <w:rPr>
          <w:rFonts w:ascii="Times New Roman" w:hAnsi="Times New Roman" w:cs="Times New Roman"/>
          <w:sz w:val="24"/>
          <w:szCs w:val="24"/>
          <w:lang w:val="pl-PL"/>
        </w:rPr>
        <w:t>uzasadnionych</w:t>
      </w:r>
      <w:r w:rsidR="00FD3D7E" w:rsidRPr="003248CD">
        <w:rPr>
          <w:rFonts w:ascii="Times New Roman" w:hAnsi="Times New Roman" w:cs="Times New Roman"/>
          <w:sz w:val="24"/>
          <w:szCs w:val="24"/>
          <w:lang w:val="pl-PL"/>
        </w:rPr>
        <w:t xml:space="preserve"> przypadkach </w:t>
      </w:r>
      <w:r w:rsidRPr="003248CD">
        <w:rPr>
          <w:rFonts w:ascii="Times New Roman" w:hAnsi="Times New Roman" w:cs="Times New Roman"/>
          <w:sz w:val="24"/>
          <w:szCs w:val="24"/>
          <w:lang w:val="pl-PL"/>
        </w:rPr>
        <w:t>Zamawiający</w:t>
      </w:r>
      <w:r w:rsidR="00FD3D7E" w:rsidRPr="003248CD">
        <w:rPr>
          <w:rFonts w:ascii="Times New Roman" w:hAnsi="Times New Roman" w:cs="Times New Roman"/>
          <w:sz w:val="24"/>
          <w:szCs w:val="24"/>
          <w:lang w:val="pl-PL"/>
        </w:rPr>
        <w:t xml:space="preserve"> zastrzeg</w:t>
      </w:r>
      <w:r w:rsidR="00D431DC" w:rsidRPr="003248CD">
        <w:rPr>
          <w:rFonts w:ascii="Times New Roman" w:hAnsi="Times New Roman" w:cs="Times New Roman"/>
          <w:sz w:val="24"/>
          <w:szCs w:val="24"/>
          <w:lang w:val="pl-PL"/>
        </w:rPr>
        <w:t>a</w:t>
      </w:r>
      <w:r w:rsidR="00FD3D7E" w:rsidRPr="003248CD">
        <w:rPr>
          <w:rFonts w:ascii="Times New Roman" w:hAnsi="Times New Roman" w:cs="Times New Roman"/>
          <w:sz w:val="24"/>
          <w:szCs w:val="24"/>
          <w:lang w:val="pl-PL"/>
        </w:rPr>
        <w:t xml:space="preserve"> sobie prawo przeprowadzenia przeglądu pośredniego w innych terminach.</w:t>
      </w:r>
    </w:p>
    <w:p w14:paraId="79C1BF30" w14:textId="77777777" w:rsidR="00F87A0A" w:rsidRPr="003248CD" w:rsidRDefault="00FD3D7E" w:rsidP="00D431DC">
      <w:pPr>
        <w:pStyle w:val="Akapitzlist"/>
        <w:spacing w:before="0" w:beforeAutospacing="0" w:afterAutospacing="0" w:line="360" w:lineRule="auto"/>
        <w:ind w:left="375" w:firstLine="0"/>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2) </w:t>
      </w:r>
      <w:r w:rsidR="00D431DC" w:rsidRPr="003248CD">
        <w:rPr>
          <w:rFonts w:ascii="Times New Roman" w:hAnsi="Times New Roman" w:cs="Times New Roman"/>
          <w:sz w:val="24"/>
          <w:szCs w:val="24"/>
          <w:lang w:val="pl-PL"/>
        </w:rPr>
        <w:t>p</w:t>
      </w:r>
      <w:r w:rsidRPr="003248CD">
        <w:rPr>
          <w:rFonts w:ascii="Times New Roman" w:hAnsi="Times New Roman" w:cs="Times New Roman"/>
          <w:noProof/>
          <w:sz w:val="24"/>
          <w:szCs w:val="24"/>
          <w:lang w:val="pl-PL"/>
        </w:rPr>
        <w:t>rzegląd końcowy zostanie przeprowadzony na zakończenie okresu rękojmi</w:t>
      </w:r>
      <w:r w:rsidR="00AC051F" w:rsidRPr="003248CD">
        <w:rPr>
          <w:rFonts w:ascii="Times New Roman" w:hAnsi="Times New Roman" w:cs="Times New Roman"/>
          <w:noProof/>
          <w:sz w:val="24"/>
          <w:szCs w:val="24"/>
          <w:lang w:val="pl-PL"/>
        </w:rPr>
        <w:t>,</w:t>
      </w:r>
      <w:r w:rsidR="00214122" w:rsidRPr="003248CD">
        <w:rPr>
          <w:rFonts w:ascii="Times New Roman" w:hAnsi="Times New Roman" w:cs="Times New Roman"/>
          <w:noProof/>
          <w:sz w:val="24"/>
          <w:szCs w:val="24"/>
          <w:lang w:val="pl-PL"/>
        </w:rPr>
        <w:t xml:space="preserve"> tj. </w:t>
      </w:r>
      <w:r w:rsidR="0066678B">
        <w:rPr>
          <w:rFonts w:ascii="Times New Roman" w:hAnsi="Times New Roman" w:cs="Times New Roman"/>
          <w:noProof/>
          <w:sz w:val="24"/>
          <w:szCs w:val="24"/>
          <w:lang w:val="pl-PL"/>
        </w:rPr>
        <w:t>na 2 miesiące przed upływem okresu</w:t>
      </w:r>
      <w:r w:rsidR="00214122" w:rsidRPr="003248CD">
        <w:rPr>
          <w:rFonts w:ascii="Times New Roman" w:hAnsi="Times New Roman" w:cs="Times New Roman"/>
          <w:noProof/>
          <w:sz w:val="24"/>
          <w:szCs w:val="24"/>
          <w:lang w:val="pl-PL"/>
        </w:rPr>
        <w:t xml:space="preserve"> rękojmi</w:t>
      </w:r>
      <w:r w:rsidR="00E41BBD" w:rsidRPr="003248CD">
        <w:rPr>
          <w:rFonts w:ascii="Times New Roman" w:hAnsi="Times New Roman" w:cs="Times New Roman"/>
          <w:noProof/>
          <w:sz w:val="24"/>
          <w:szCs w:val="24"/>
          <w:lang w:val="pl-PL"/>
        </w:rPr>
        <w:t>.</w:t>
      </w:r>
      <w:r w:rsidR="00214122" w:rsidRPr="003248CD">
        <w:rPr>
          <w:rFonts w:ascii="Times New Roman" w:hAnsi="Times New Roman" w:cs="Times New Roman"/>
          <w:noProof/>
          <w:sz w:val="24"/>
          <w:szCs w:val="24"/>
          <w:lang w:val="pl-PL"/>
        </w:rPr>
        <w:t xml:space="preserve"> </w:t>
      </w:r>
    </w:p>
    <w:p w14:paraId="18D0898E" w14:textId="77777777" w:rsidR="00D05925" w:rsidRPr="003248CD" w:rsidRDefault="00847420"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 xml:space="preserve">Przeglądy przeprowadzane </w:t>
      </w:r>
      <w:r w:rsidR="00C70575" w:rsidRPr="003248CD">
        <w:rPr>
          <w:rFonts w:ascii="Times New Roman" w:eastAsia="Times New Roman" w:hAnsi="Times New Roman" w:cs="Times New Roman"/>
          <w:noProof/>
          <w:sz w:val="24"/>
          <w:szCs w:val="24"/>
          <w:lang w:val="pl-PL" w:eastAsia="pl-PL"/>
        </w:rPr>
        <w:t>będą</w:t>
      </w:r>
      <w:r w:rsidRPr="003248CD">
        <w:rPr>
          <w:rFonts w:ascii="Times New Roman" w:eastAsia="Times New Roman" w:hAnsi="Times New Roman" w:cs="Times New Roman"/>
          <w:noProof/>
          <w:sz w:val="24"/>
          <w:szCs w:val="24"/>
          <w:lang w:val="pl-PL" w:eastAsia="pl-PL"/>
        </w:rPr>
        <w:t xml:space="preserve"> </w:t>
      </w:r>
      <w:r w:rsidR="00D05925" w:rsidRPr="003248CD">
        <w:rPr>
          <w:rFonts w:ascii="Times New Roman" w:eastAsia="Times New Roman" w:hAnsi="Times New Roman" w:cs="Times New Roman"/>
          <w:noProof/>
          <w:sz w:val="24"/>
          <w:szCs w:val="24"/>
          <w:lang w:val="pl-PL" w:eastAsia="pl-PL"/>
        </w:rPr>
        <w:t>przez</w:t>
      </w:r>
      <w:r w:rsidRPr="003248CD">
        <w:rPr>
          <w:rFonts w:ascii="Times New Roman" w:eastAsia="Times New Roman" w:hAnsi="Times New Roman" w:cs="Times New Roman"/>
          <w:noProof/>
          <w:sz w:val="24"/>
          <w:szCs w:val="24"/>
          <w:lang w:val="pl-PL" w:eastAsia="pl-PL"/>
        </w:rPr>
        <w:t xml:space="preserve"> upoważnionych przedstawicieli Zamawiającego</w:t>
      </w:r>
      <w:r w:rsidR="00951D9C" w:rsidRPr="003248CD">
        <w:rPr>
          <w:rFonts w:ascii="Times New Roman" w:eastAsia="Times New Roman" w:hAnsi="Times New Roman" w:cs="Times New Roman"/>
          <w:noProof/>
          <w:sz w:val="24"/>
          <w:szCs w:val="24"/>
          <w:lang w:val="pl-PL" w:eastAsia="pl-PL"/>
        </w:rPr>
        <w:t>, przy udziale</w:t>
      </w:r>
      <w:r w:rsidRPr="003248CD">
        <w:rPr>
          <w:rFonts w:ascii="Times New Roman" w:eastAsia="Times New Roman" w:hAnsi="Times New Roman" w:cs="Times New Roman"/>
          <w:noProof/>
          <w:sz w:val="24"/>
          <w:szCs w:val="24"/>
          <w:lang w:val="pl-PL" w:eastAsia="pl-PL"/>
        </w:rPr>
        <w:t xml:space="preserve"> Wykonawcy</w:t>
      </w:r>
      <w:r w:rsidR="00951D9C" w:rsidRPr="003248CD">
        <w:rPr>
          <w:rFonts w:ascii="Times New Roman" w:eastAsia="Times New Roman" w:hAnsi="Times New Roman" w:cs="Times New Roman"/>
          <w:noProof/>
          <w:sz w:val="24"/>
          <w:szCs w:val="24"/>
          <w:lang w:val="pl-PL" w:eastAsia="pl-PL"/>
        </w:rPr>
        <w:t>.</w:t>
      </w:r>
      <w:r w:rsidR="004F32C9" w:rsidRPr="003248CD">
        <w:rPr>
          <w:rFonts w:ascii="Times New Roman" w:eastAsia="Times New Roman" w:hAnsi="Times New Roman" w:cs="Times New Roman"/>
          <w:noProof/>
          <w:sz w:val="24"/>
          <w:szCs w:val="24"/>
          <w:lang w:val="pl-PL" w:eastAsia="pl-PL"/>
        </w:rPr>
        <w:t xml:space="preserve"> </w:t>
      </w:r>
    </w:p>
    <w:p w14:paraId="1339BC78" w14:textId="77777777" w:rsidR="00D05925" w:rsidRPr="003248CD" w:rsidRDefault="00D05925"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Zamawiaj</w:t>
      </w:r>
      <w:r w:rsidR="00951D9C"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cy zawiadamia Wykonawcę na piśmie z co najmniej 14-dniowym wyprzedzeniem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o dacie, miejscu i godzinie </w:t>
      </w:r>
      <w:r w:rsidR="00847420" w:rsidRPr="003248CD">
        <w:rPr>
          <w:rFonts w:ascii="Times New Roman" w:hAnsi="Times New Roman" w:cs="Times New Roman"/>
          <w:sz w:val="24"/>
          <w:szCs w:val="24"/>
          <w:lang w:val="pl-PL"/>
        </w:rPr>
        <w:t>przeglądu</w:t>
      </w:r>
      <w:r w:rsidRPr="003248CD">
        <w:rPr>
          <w:rFonts w:ascii="Times New Roman" w:hAnsi="Times New Roman" w:cs="Times New Roman"/>
          <w:sz w:val="24"/>
          <w:szCs w:val="24"/>
          <w:lang w:val="pl-PL"/>
        </w:rPr>
        <w:t>.</w:t>
      </w:r>
    </w:p>
    <w:p w14:paraId="28FFFDB2" w14:textId="77777777" w:rsidR="00D05925" w:rsidRPr="003248CD" w:rsidRDefault="00B002C4"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Niestawiennictwo Wykonawcy na przeglądzie, w przypadku jego prawidłowego zawiadomienia </w:t>
      </w:r>
      <w:r w:rsidR="004A52B4" w:rsidRPr="003248CD">
        <w:rPr>
          <w:rFonts w:ascii="Times New Roman" w:hAnsi="Times New Roman" w:cs="Times New Roman"/>
          <w:sz w:val="24"/>
          <w:szCs w:val="24"/>
          <w:lang w:val="pl-PL"/>
        </w:rPr>
        <w:br/>
      </w:r>
      <w:r w:rsidR="00847420" w:rsidRPr="003248CD">
        <w:rPr>
          <w:rFonts w:ascii="Times New Roman" w:hAnsi="Times New Roman" w:cs="Times New Roman"/>
          <w:sz w:val="24"/>
          <w:szCs w:val="24"/>
          <w:lang w:val="pl-PL"/>
        </w:rPr>
        <w:t>o terminie i miejscu przeglądu</w:t>
      </w:r>
      <w:r w:rsidRPr="003248CD">
        <w:rPr>
          <w:rFonts w:ascii="Times New Roman" w:hAnsi="Times New Roman" w:cs="Times New Roman"/>
          <w:sz w:val="24"/>
          <w:szCs w:val="24"/>
          <w:lang w:val="pl-PL"/>
        </w:rPr>
        <w:t>,</w:t>
      </w:r>
      <w:r w:rsidR="00847420" w:rsidRPr="003248CD">
        <w:rPr>
          <w:rFonts w:ascii="Times New Roman" w:hAnsi="Times New Roman" w:cs="Times New Roman"/>
          <w:sz w:val="24"/>
          <w:szCs w:val="24"/>
          <w:lang w:val="pl-PL"/>
        </w:rPr>
        <w:t xml:space="preserve"> nie</w:t>
      </w:r>
      <w:r w:rsidR="00D05925" w:rsidRPr="003248CD">
        <w:rPr>
          <w:rFonts w:ascii="Times New Roman" w:hAnsi="Times New Roman" w:cs="Times New Roman"/>
          <w:sz w:val="24"/>
          <w:szCs w:val="24"/>
          <w:lang w:val="pl-PL"/>
        </w:rPr>
        <w:t xml:space="preserve"> w</w:t>
      </w:r>
      <w:r w:rsidRPr="003248CD">
        <w:rPr>
          <w:rFonts w:ascii="Times New Roman" w:hAnsi="Times New Roman" w:cs="Times New Roman"/>
          <w:sz w:val="24"/>
          <w:szCs w:val="24"/>
          <w:lang w:val="pl-PL"/>
        </w:rPr>
        <w:t xml:space="preserve">pływa na ważność </w:t>
      </w:r>
      <w:r w:rsidR="00D05925" w:rsidRPr="003248CD">
        <w:rPr>
          <w:rFonts w:ascii="Times New Roman" w:hAnsi="Times New Roman" w:cs="Times New Roman"/>
          <w:sz w:val="24"/>
          <w:szCs w:val="24"/>
          <w:lang w:val="pl-PL"/>
        </w:rPr>
        <w:t>ustaleń zapadłych w trakcie przeglądu.</w:t>
      </w:r>
    </w:p>
    <w:p w14:paraId="7FB44EAE" w14:textId="77777777" w:rsidR="00F808E2" w:rsidRPr="003248CD" w:rsidRDefault="00847420"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Z każdego przeglądu sporządza się </w:t>
      </w:r>
      <w:r w:rsidR="00D05925" w:rsidRPr="003248CD">
        <w:rPr>
          <w:rFonts w:ascii="Times New Roman" w:hAnsi="Times New Roman" w:cs="Times New Roman"/>
          <w:sz w:val="24"/>
          <w:szCs w:val="24"/>
          <w:lang w:val="pl-PL"/>
        </w:rPr>
        <w:t>protokół,</w:t>
      </w:r>
      <w:r w:rsidRPr="003248CD">
        <w:rPr>
          <w:rFonts w:ascii="Times New Roman" w:hAnsi="Times New Roman" w:cs="Times New Roman"/>
          <w:sz w:val="24"/>
          <w:szCs w:val="24"/>
          <w:lang w:val="pl-PL"/>
        </w:rPr>
        <w:t xml:space="preserve"> </w:t>
      </w:r>
      <w:r w:rsidR="0003071F" w:rsidRPr="003248CD">
        <w:rPr>
          <w:rFonts w:ascii="Times New Roman" w:hAnsi="Times New Roman" w:cs="Times New Roman"/>
          <w:sz w:val="24"/>
          <w:szCs w:val="24"/>
          <w:lang w:val="pl-PL"/>
        </w:rPr>
        <w:t>w którym należy odnotować stwierdzone podczas przeglądu wady. Protokół sporządza się w</w:t>
      </w:r>
      <w:r w:rsidRPr="003248CD">
        <w:rPr>
          <w:rFonts w:ascii="Times New Roman" w:hAnsi="Times New Roman" w:cs="Times New Roman"/>
          <w:sz w:val="24"/>
          <w:szCs w:val="24"/>
          <w:lang w:val="pl-PL"/>
        </w:rPr>
        <w:t xml:space="preserve"> dwóch egzemplarzach, po jednym dla Zamawiającego</w:t>
      </w:r>
      <w:r w:rsidR="00D0592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i dla Wykonawcy. W przypadku nieobecności Wykonawcy, Zamawiający niezwłocznie przesyła </w:t>
      </w:r>
      <w:r w:rsidR="00B002C4" w:rsidRPr="003248CD">
        <w:rPr>
          <w:rFonts w:ascii="Times New Roman" w:hAnsi="Times New Roman" w:cs="Times New Roman"/>
          <w:sz w:val="24"/>
          <w:szCs w:val="24"/>
          <w:lang w:val="pl-PL"/>
        </w:rPr>
        <w:t xml:space="preserve">mu </w:t>
      </w:r>
      <w:r w:rsidRPr="003248CD">
        <w:rPr>
          <w:rFonts w:ascii="Times New Roman" w:hAnsi="Times New Roman" w:cs="Times New Roman"/>
          <w:sz w:val="24"/>
          <w:szCs w:val="24"/>
          <w:lang w:val="pl-PL"/>
        </w:rPr>
        <w:t xml:space="preserve">jeden egzemplarz </w:t>
      </w:r>
      <w:r w:rsidR="00F808E2" w:rsidRPr="003248CD">
        <w:rPr>
          <w:rFonts w:ascii="Times New Roman" w:hAnsi="Times New Roman" w:cs="Times New Roman"/>
          <w:sz w:val="24"/>
          <w:szCs w:val="24"/>
          <w:lang w:val="pl-PL"/>
        </w:rPr>
        <w:t>protokołu.</w:t>
      </w:r>
    </w:p>
    <w:p w14:paraId="433B722E" w14:textId="506B59F4" w:rsidR="000035AE" w:rsidRPr="003248CD" w:rsidRDefault="00F72AAB"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W razie stwierdzenia wady przedmiotu umowy </w:t>
      </w:r>
      <w:r w:rsidR="00C70575" w:rsidRPr="003248CD">
        <w:rPr>
          <w:rFonts w:ascii="Times New Roman" w:hAnsi="Times New Roman" w:cs="Times New Roman"/>
          <w:sz w:val="24"/>
          <w:szCs w:val="24"/>
          <w:lang w:val="pl-PL"/>
        </w:rPr>
        <w:t>podczas</w:t>
      </w:r>
      <w:r w:rsidR="00C70575" w:rsidRPr="003248CD">
        <w:rPr>
          <w:rFonts w:ascii="Times New Roman" w:hAnsi="Times New Roman"/>
          <w:sz w:val="24"/>
          <w:szCs w:val="24"/>
          <w:lang w:val="pl-PL"/>
        </w:rPr>
        <w:t xml:space="preserve"> przeglądu, </w:t>
      </w:r>
      <w:r w:rsidR="00147488" w:rsidRPr="003248CD">
        <w:rPr>
          <w:rFonts w:ascii="Times New Roman" w:hAnsi="Times New Roman"/>
          <w:sz w:val="24"/>
          <w:szCs w:val="24"/>
          <w:lang w:val="pl-PL"/>
        </w:rPr>
        <w:t>stosuje się</w:t>
      </w:r>
      <w:r w:rsidR="00E13152" w:rsidRPr="003248CD">
        <w:rPr>
          <w:rFonts w:ascii="Times New Roman" w:hAnsi="Times New Roman"/>
          <w:sz w:val="24"/>
          <w:szCs w:val="24"/>
          <w:lang w:val="pl-PL"/>
        </w:rPr>
        <w:t xml:space="preserve"> postanowie</w:t>
      </w:r>
      <w:r w:rsidR="00147488" w:rsidRPr="003248CD">
        <w:rPr>
          <w:rFonts w:ascii="Times New Roman" w:hAnsi="Times New Roman"/>
          <w:sz w:val="24"/>
          <w:szCs w:val="24"/>
          <w:lang w:val="pl-PL"/>
        </w:rPr>
        <w:t>nia</w:t>
      </w:r>
      <w:r w:rsidR="00E13152" w:rsidRPr="003248CD">
        <w:rPr>
          <w:rFonts w:ascii="Times New Roman" w:hAnsi="Times New Roman"/>
          <w:sz w:val="24"/>
          <w:szCs w:val="24"/>
          <w:lang w:val="pl-PL"/>
        </w:rPr>
        <w:t xml:space="preserve"> </w:t>
      </w:r>
      <w:r w:rsidR="004A52B4" w:rsidRPr="003248CD">
        <w:rPr>
          <w:rFonts w:ascii="Times New Roman" w:hAnsi="Times New Roman"/>
          <w:sz w:val="24"/>
          <w:szCs w:val="24"/>
          <w:lang w:val="pl-PL"/>
        </w:rPr>
        <w:br/>
      </w:r>
      <w:r w:rsidR="00FE3F79" w:rsidRPr="00FE3F79">
        <w:rPr>
          <w:rFonts w:ascii="Times New Roman" w:hAnsi="Times New Roman" w:cs="Times New Roman"/>
          <w:sz w:val="24"/>
          <w:szCs w:val="24"/>
          <w:lang w:val="pl-PL"/>
        </w:rPr>
        <w:t>§15 ust. 4-14.</w:t>
      </w:r>
    </w:p>
    <w:p w14:paraId="5A982A0C" w14:textId="7F813156" w:rsidR="008E422A" w:rsidRPr="003248CD" w:rsidRDefault="008E422A" w:rsidP="00F24594">
      <w:pPr>
        <w:pStyle w:val="Akapitzlist"/>
        <w:numPr>
          <w:ilvl w:val="0"/>
          <w:numId w:val="67"/>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bCs/>
          <w:sz w:val="24"/>
          <w:szCs w:val="24"/>
          <w:lang w:val="pl-PL"/>
        </w:rPr>
        <w:t xml:space="preserve">Niezależnie od </w:t>
      </w:r>
      <w:r w:rsidR="000618AC" w:rsidRPr="003248CD">
        <w:rPr>
          <w:rFonts w:ascii="Times New Roman" w:hAnsi="Times New Roman" w:cs="Times New Roman"/>
          <w:bCs/>
          <w:sz w:val="24"/>
          <w:szCs w:val="24"/>
          <w:lang w:val="pl-PL"/>
        </w:rPr>
        <w:t xml:space="preserve">wyznaczonych </w:t>
      </w:r>
      <w:r w:rsidRPr="003248CD">
        <w:rPr>
          <w:rFonts w:ascii="Times New Roman" w:hAnsi="Times New Roman" w:cs="Times New Roman"/>
          <w:bCs/>
          <w:sz w:val="24"/>
          <w:szCs w:val="24"/>
          <w:lang w:val="pl-PL"/>
        </w:rPr>
        <w:t>przegl</w:t>
      </w:r>
      <w:r w:rsidR="00E172AA" w:rsidRPr="003248CD">
        <w:rPr>
          <w:rFonts w:ascii="Times New Roman" w:hAnsi="Times New Roman" w:cs="Times New Roman"/>
          <w:bCs/>
          <w:sz w:val="24"/>
          <w:szCs w:val="24"/>
          <w:lang w:val="pl-PL"/>
        </w:rPr>
        <w:t>ą</w:t>
      </w:r>
      <w:r w:rsidRPr="003248CD">
        <w:rPr>
          <w:rFonts w:ascii="Times New Roman" w:hAnsi="Times New Roman" w:cs="Times New Roman"/>
          <w:bCs/>
          <w:sz w:val="24"/>
          <w:szCs w:val="24"/>
          <w:lang w:val="pl-PL"/>
        </w:rPr>
        <w:t xml:space="preserve">dów, zgodnie z zapisami </w:t>
      </w:r>
      <w:r w:rsidR="00D431DC" w:rsidRPr="003248CD">
        <w:rPr>
          <w:rFonts w:ascii="Times New Roman" w:hAnsi="Times New Roman" w:cs="Times New Roman"/>
          <w:bCs/>
          <w:sz w:val="24"/>
          <w:szCs w:val="24"/>
          <w:lang w:val="pl-PL"/>
        </w:rPr>
        <w:t>a</w:t>
      </w:r>
      <w:r w:rsidRPr="003248CD">
        <w:rPr>
          <w:rFonts w:ascii="Times New Roman" w:hAnsi="Times New Roman" w:cs="Times New Roman"/>
          <w:bCs/>
          <w:sz w:val="24"/>
          <w:szCs w:val="24"/>
          <w:lang w:val="pl-PL"/>
        </w:rPr>
        <w:t>rt. 62 ust.</w:t>
      </w:r>
      <w:r w:rsidRPr="003248CD">
        <w:rPr>
          <w:rFonts w:ascii="Times New Roman" w:hAnsi="Times New Roman" w:cs="Times New Roman"/>
          <w:b/>
          <w:bCs/>
          <w:sz w:val="24"/>
          <w:szCs w:val="24"/>
          <w:lang w:val="pl-PL"/>
        </w:rPr>
        <w:t xml:space="preserve"> </w:t>
      </w:r>
      <w:r w:rsidRPr="003248CD">
        <w:rPr>
          <w:rFonts w:ascii="Times New Roman" w:hAnsi="Times New Roman" w:cs="Times New Roman"/>
          <w:sz w:val="24"/>
          <w:szCs w:val="24"/>
          <w:lang w:val="pl-PL"/>
        </w:rPr>
        <w:t xml:space="preserve">1 ustawy </w:t>
      </w:r>
      <w:r w:rsidR="00907660"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rawo budowl</w:t>
      </w:r>
      <w:r w:rsidR="0066678B">
        <w:rPr>
          <w:rFonts w:ascii="Times New Roman" w:hAnsi="Times New Roman" w:cs="Times New Roman"/>
          <w:sz w:val="24"/>
          <w:szCs w:val="24"/>
          <w:lang w:val="pl-PL"/>
        </w:rPr>
        <w:t>a</w:t>
      </w:r>
      <w:r w:rsidRPr="003248CD">
        <w:rPr>
          <w:rFonts w:ascii="Times New Roman" w:hAnsi="Times New Roman" w:cs="Times New Roman"/>
          <w:sz w:val="24"/>
          <w:szCs w:val="24"/>
          <w:lang w:val="pl-PL"/>
        </w:rPr>
        <w:t>ne</w:t>
      </w:r>
      <w:r w:rsidR="000618AC" w:rsidRPr="003248CD">
        <w:rPr>
          <w:rFonts w:ascii="Times New Roman" w:hAnsi="Times New Roman" w:cs="Times New Roman"/>
          <w:sz w:val="24"/>
          <w:szCs w:val="24"/>
          <w:lang w:val="pl-PL"/>
        </w:rPr>
        <w:t xml:space="preserve">, </w:t>
      </w:r>
      <w:r w:rsidR="000618AC" w:rsidRPr="003248CD">
        <w:rPr>
          <w:rFonts w:ascii="Times New Roman" w:hAnsi="Times New Roman" w:cs="Times New Roman"/>
          <w:bCs/>
          <w:sz w:val="24"/>
          <w:szCs w:val="24"/>
          <w:lang w:val="pl-PL"/>
        </w:rPr>
        <w:t>Zamawiaj</w:t>
      </w:r>
      <w:r w:rsidR="00D431DC" w:rsidRPr="003248CD">
        <w:rPr>
          <w:rFonts w:ascii="Times New Roman" w:hAnsi="Times New Roman" w:cs="Times New Roman"/>
          <w:bCs/>
          <w:sz w:val="24"/>
          <w:szCs w:val="24"/>
          <w:lang w:val="pl-PL"/>
        </w:rPr>
        <w:t>ą</w:t>
      </w:r>
      <w:r w:rsidR="000618AC" w:rsidRPr="003248CD">
        <w:rPr>
          <w:rFonts w:ascii="Times New Roman" w:hAnsi="Times New Roman" w:cs="Times New Roman"/>
          <w:bCs/>
          <w:sz w:val="24"/>
          <w:szCs w:val="24"/>
          <w:lang w:val="pl-PL"/>
        </w:rPr>
        <w:t xml:space="preserve">cy </w:t>
      </w:r>
      <w:r w:rsidRPr="003248CD">
        <w:rPr>
          <w:rFonts w:ascii="Times New Roman" w:hAnsi="Times New Roman" w:cs="Times New Roman"/>
          <w:sz w:val="24"/>
          <w:szCs w:val="24"/>
          <w:lang w:val="pl-PL"/>
        </w:rPr>
        <w:t>będzie przeprowadzał kontrole obiektu budowlanego</w:t>
      </w:r>
      <w:r w:rsidR="00907660" w:rsidRPr="003248CD">
        <w:rPr>
          <w:rFonts w:ascii="Times New Roman" w:hAnsi="Times New Roman" w:cs="Times New Roman"/>
          <w:sz w:val="24"/>
          <w:szCs w:val="24"/>
          <w:lang w:val="pl-PL"/>
        </w:rPr>
        <w:t>.</w:t>
      </w:r>
      <w:r w:rsidR="000618AC" w:rsidRPr="003248CD">
        <w:rPr>
          <w:rFonts w:ascii="Times New Roman" w:hAnsi="Times New Roman" w:cs="Times New Roman"/>
          <w:sz w:val="24"/>
          <w:szCs w:val="24"/>
          <w:lang w:val="pl-PL"/>
        </w:rPr>
        <w:t xml:space="preserve"> </w:t>
      </w:r>
      <w:r w:rsidR="00907660" w:rsidRPr="003248CD">
        <w:rPr>
          <w:rFonts w:ascii="Times New Roman" w:hAnsi="Times New Roman" w:cs="Times New Roman"/>
          <w:sz w:val="24"/>
          <w:szCs w:val="24"/>
          <w:lang w:val="pl-PL"/>
        </w:rPr>
        <w:t>W</w:t>
      </w:r>
      <w:r w:rsidRPr="003248CD">
        <w:rPr>
          <w:rFonts w:ascii="Times New Roman" w:hAnsi="Times New Roman" w:cs="Times New Roman"/>
          <w:sz w:val="24"/>
          <w:szCs w:val="24"/>
          <w:lang w:val="pl-PL"/>
        </w:rPr>
        <w:t xml:space="preserve"> razie stwierdzenia wad</w:t>
      </w:r>
      <w:r w:rsidR="000618AC"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podczas </w:t>
      </w:r>
      <w:r w:rsidR="00805B99" w:rsidRPr="003248CD">
        <w:rPr>
          <w:rFonts w:ascii="Times New Roman" w:hAnsi="Times New Roman" w:cs="Times New Roman"/>
          <w:sz w:val="24"/>
          <w:szCs w:val="24"/>
          <w:lang w:val="pl-PL"/>
        </w:rPr>
        <w:t>przeprowadzenia</w:t>
      </w:r>
      <w:r w:rsidRPr="003248CD">
        <w:rPr>
          <w:rFonts w:ascii="Times New Roman" w:hAnsi="Times New Roman" w:cs="Times New Roman"/>
          <w:sz w:val="24"/>
          <w:szCs w:val="24"/>
          <w:lang w:val="pl-PL"/>
        </w:rPr>
        <w:t xml:space="preserve"> kontroli, </w:t>
      </w:r>
      <w:r w:rsidR="000618AC" w:rsidRPr="003248CD">
        <w:rPr>
          <w:rFonts w:ascii="Times New Roman" w:hAnsi="Times New Roman" w:cs="Times New Roman"/>
          <w:sz w:val="24"/>
          <w:szCs w:val="24"/>
          <w:lang w:val="pl-PL"/>
        </w:rPr>
        <w:t xml:space="preserve">żądanie </w:t>
      </w:r>
      <w:r w:rsidR="00907660" w:rsidRPr="003248CD">
        <w:rPr>
          <w:rFonts w:ascii="Times New Roman" w:hAnsi="Times New Roman" w:cs="Times New Roman"/>
          <w:sz w:val="24"/>
          <w:szCs w:val="24"/>
          <w:lang w:val="pl-PL"/>
        </w:rPr>
        <w:t xml:space="preserve">ich </w:t>
      </w:r>
      <w:r w:rsidR="000618AC" w:rsidRPr="003248CD">
        <w:rPr>
          <w:rFonts w:ascii="Times New Roman" w:hAnsi="Times New Roman" w:cs="Times New Roman"/>
          <w:sz w:val="24"/>
          <w:szCs w:val="24"/>
          <w:lang w:val="pl-PL"/>
        </w:rPr>
        <w:t xml:space="preserve">usunięcia następować będzie zgodnie z </w:t>
      </w:r>
      <w:r w:rsidRPr="003248CD">
        <w:rPr>
          <w:rFonts w:ascii="Times New Roman" w:hAnsi="Times New Roman" w:cs="Times New Roman"/>
          <w:sz w:val="24"/>
          <w:szCs w:val="24"/>
          <w:lang w:val="pl-PL"/>
        </w:rPr>
        <w:t>postanowienia</w:t>
      </w:r>
      <w:r w:rsidR="000618AC" w:rsidRPr="003248CD">
        <w:rPr>
          <w:rFonts w:ascii="Times New Roman" w:hAnsi="Times New Roman" w:cs="Times New Roman"/>
          <w:sz w:val="24"/>
          <w:szCs w:val="24"/>
          <w:lang w:val="pl-PL"/>
        </w:rPr>
        <w:t>mi</w:t>
      </w:r>
      <w:r w:rsidRPr="003248CD">
        <w:rPr>
          <w:rFonts w:ascii="Times New Roman" w:hAnsi="Times New Roman" w:cs="Times New Roman"/>
          <w:sz w:val="24"/>
          <w:szCs w:val="24"/>
          <w:lang w:val="pl-PL"/>
        </w:rPr>
        <w:t xml:space="preserve"> </w:t>
      </w:r>
      <w:r w:rsidR="00FE3F79" w:rsidRPr="00FE3F79">
        <w:rPr>
          <w:rFonts w:ascii="Times New Roman" w:hAnsi="Times New Roman" w:cs="Times New Roman"/>
          <w:sz w:val="24"/>
          <w:szCs w:val="24"/>
          <w:lang w:val="pl-PL"/>
        </w:rPr>
        <w:t>§15 ust. 4-14.</w:t>
      </w:r>
    </w:p>
    <w:p w14:paraId="1A91F850" w14:textId="77777777" w:rsidR="00847420" w:rsidRPr="003248CD" w:rsidRDefault="00847420" w:rsidP="004F0E93">
      <w:pPr>
        <w:suppressAutoHyphens/>
        <w:autoSpaceDN w:val="0"/>
        <w:spacing w:after="0" w:line="360" w:lineRule="auto"/>
        <w:ind w:left="426" w:hanging="426"/>
        <w:contextualSpacing/>
        <w:mirrorIndents/>
        <w:jc w:val="center"/>
        <w:rPr>
          <w:rFonts w:ascii="Times New Roman" w:eastAsia="SimSun" w:hAnsi="Times New Roman"/>
          <w:b/>
          <w:color w:val="000000" w:themeColor="text1"/>
          <w:kern w:val="3"/>
          <w:sz w:val="24"/>
          <w:szCs w:val="24"/>
        </w:rPr>
      </w:pPr>
    </w:p>
    <w:p w14:paraId="6CEFC264" w14:textId="6373E9C1" w:rsidR="008B3E94" w:rsidRPr="003248CD" w:rsidRDefault="008B3E94" w:rsidP="004F0E93">
      <w:pPr>
        <w:pStyle w:val="Nagwek1"/>
        <w:spacing w:before="0" w:after="0" w:line="360" w:lineRule="auto"/>
        <w:rPr>
          <w:rFonts w:ascii="Times New Roman" w:eastAsia="SimSun" w:hAnsi="Times New Roman" w:cs="Times New Roman"/>
          <w:szCs w:val="24"/>
          <w:lang w:bidi="en-US"/>
        </w:rPr>
      </w:pPr>
      <w:bookmarkStart w:id="92" w:name="_Toc199842753"/>
      <w:r w:rsidRPr="003248CD">
        <w:rPr>
          <w:rFonts w:ascii="Times New Roman" w:eastAsia="SimSun" w:hAnsi="Times New Roman" w:cs="Times New Roman"/>
          <w:szCs w:val="24"/>
        </w:rPr>
        <w:lastRenderedPageBreak/>
        <w:t>§</w:t>
      </w:r>
      <w:r w:rsidR="00C62F78"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rPr>
        <w:t>1</w:t>
      </w:r>
      <w:r w:rsidR="004E5C29">
        <w:rPr>
          <w:rFonts w:ascii="Times New Roman" w:eastAsia="SimSun" w:hAnsi="Times New Roman" w:cs="Times New Roman"/>
          <w:szCs w:val="24"/>
        </w:rPr>
        <w:t>7</w:t>
      </w:r>
      <w:r w:rsidR="008F5C8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ZMIANY POSTANOWIEŃ UMOWY</w:t>
      </w:r>
      <w:bookmarkEnd w:id="92"/>
    </w:p>
    <w:p w14:paraId="45017269" w14:textId="46F2A9DF" w:rsidR="000C309E" w:rsidRPr="003248CD" w:rsidRDefault="000C309E" w:rsidP="00F24594">
      <w:pPr>
        <w:pStyle w:val="Normalnywcity"/>
        <w:numPr>
          <w:ilvl w:val="0"/>
          <w:numId w:val="54"/>
        </w:numPr>
        <w:spacing w:line="360" w:lineRule="auto"/>
        <w:rPr>
          <w:sz w:val="24"/>
          <w:szCs w:val="24"/>
        </w:rPr>
      </w:pPr>
      <w:bookmarkStart w:id="93" w:name="_Ref121219075"/>
      <w:r w:rsidRPr="003248CD">
        <w:rPr>
          <w:sz w:val="24"/>
          <w:szCs w:val="24"/>
        </w:rPr>
        <w:t xml:space="preserve">Dopuszcza się zmiany </w:t>
      </w:r>
      <w:r w:rsidR="00E52204" w:rsidRPr="003248CD">
        <w:rPr>
          <w:sz w:val="24"/>
          <w:szCs w:val="24"/>
        </w:rPr>
        <w:t>u</w:t>
      </w:r>
      <w:r w:rsidRPr="003248CD">
        <w:rPr>
          <w:sz w:val="24"/>
          <w:szCs w:val="24"/>
        </w:rPr>
        <w:t xml:space="preserve">mowy </w:t>
      </w:r>
      <w:r w:rsidR="00E52204" w:rsidRPr="003248CD">
        <w:rPr>
          <w:sz w:val="24"/>
          <w:szCs w:val="24"/>
        </w:rPr>
        <w:t xml:space="preserve">bez przeprowadzenia nowego postępowania o udzielenie zamówienia </w:t>
      </w:r>
      <w:r w:rsidRPr="003248CD">
        <w:rPr>
          <w:sz w:val="24"/>
          <w:szCs w:val="24"/>
        </w:rPr>
        <w:t xml:space="preserve">w zakresie terminu wykonania </w:t>
      </w:r>
      <w:r w:rsidR="006A79F7" w:rsidRPr="003248CD">
        <w:rPr>
          <w:sz w:val="24"/>
          <w:szCs w:val="24"/>
        </w:rPr>
        <w:t>p</w:t>
      </w:r>
      <w:r w:rsidRPr="003248CD">
        <w:rPr>
          <w:sz w:val="24"/>
          <w:szCs w:val="24"/>
        </w:rPr>
        <w:t>rzedmiotu umowy, o którym mowa w </w:t>
      </w:r>
      <w:r w:rsidRPr="00FE3F79">
        <w:rPr>
          <w:sz w:val="24"/>
          <w:szCs w:val="24"/>
        </w:rPr>
        <w:t>§</w:t>
      </w:r>
      <w:r w:rsidR="006A79F7" w:rsidRPr="00FE3F79">
        <w:rPr>
          <w:sz w:val="24"/>
          <w:szCs w:val="24"/>
        </w:rPr>
        <w:t>3</w:t>
      </w:r>
      <w:r w:rsidRPr="00FE3F79">
        <w:rPr>
          <w:sz w:val="24"/>
          <w:szCs w:val="24"/>
        </w:rPr>
        <w:t xml:space="preserve"> ust. 1</w:t>
      </w:r>
      <w:r w:rsidR="00884097" w:rsidRPr="003248CD">
        <w:rPr>
          <w:sz w:val="24"/>
          <w:szCs w:val="24"/>
        </w:rPr>
        <w:t>,</w:t>
      </w:r>
      <w:r w:rsidRPr="003248CD">
        <w:rPr>
          <w:sz w:val="24"/>
          <w:szCs w:val="24"/>
        </w:rPr>
        <w:t xml:space="preserve"> zgodnie z waru</w:t>
      </w:r>
      <w:r w:rsidR="006A79F7" w:rsidRPr="003248CD">
        <w:rPr>
          <w:sz w:val="24"/>
          <w:szCs w:val="24"/>
        </w:rPr>
        <w:t>nkami określonymi</w:t>
      </w:r>
      <w:r w:rsidRPr="003248CD">
        <w:rPr>
          <w:sz w:val="24"/>
          <w:szCs w:val="24"/>
        </w:rPr>
        <w:t xml:space="preserve"> poniżej:</w:t>
      </w:r>
      <w:bookmarkEnd w:id="93"/>
    </w:p>
    <w:p w14:paraId="638EF830" w14:textId="548C6915" w:rsidR="000C309E" w:rsidRPr="003248CD" w:rsidRDefault="006A79F7" w:rsidP="00F24594">
      <w:pPr>
        <w:pStyle w:val="Normalnywcity"/>
        <w:numPr>
          <w:ilvl w:val="0"/>
          <w:numId w:val="52"/>
        </w:numPr>
        <w:spacing w:line="360" w:lineRule="auto"/>
        <w:rPr>
          <w:sz w:val="24"/>
          <w:szCs w:val="24"/>
        </w:rPr>
      </w:pPr>
      <w:r w:rsidRPr="003248CD">
        <w:rPr>
          <w:sz w:val="24"/>
          <w:szCs w:val="24"/>
        </w:rPr>
        <w:t>w</w:t>
      </w:r>
      <w:r w:rsidR="000C309E" w:rsidRPr="003248CD">
        <w:rPr>
          <w:sz w:val="24"/>
          <w:szCs w:val="24"/>
        </w:rPr>
        <w:t xml:space="preserve"> przypadku zaistnienia </w:t>
      </w:r>
      <w:r w:rsidR="000E46DD" w:rsidRPr="003248CD">
        <w:rPr>
          <w:sz w:val="24"/>
          <w:szCs w:val="24"/>
        </w:rPr>
        <w:t>n</w:t>
      </w:r>
      <w:r w:rsidR="000C309E" w:rsidRPr="003248CD">
        <w:rPr>
          <w:sz w:val="24"/>
          <w:szCs w:val="24"/>
        </w:rPr>
        <w:t xml:space="preserve">adzwyczajnych </w:t>
      </w:r>
      <w:r w:rsidR="000E46DD" w:rsidRPr="003248CD">
        <w:rPr>
          <w:sz w:val="24"/>
          <w:szCs w:val="24"/>
        </w:rPr>
        <w:t>n</w:t>
      </w:r>
      <w:r w:rsidR="000C309E" w:rsidRPr="003248CD">
        <w:rPr>
          <w:sz w:val="24"/>
          <w:szCs w:val="24"/>
        </w:rPr>
        <w:t xml:space="preserve">iekorzystnych </w:t>
      </w:r>
      <w:r w:rsidR="000E46DD" w:rsidRPr="003248CD">
        <w:rPr>
          <w:sz w:val="24"/>
          <w:szCs w:val="24"/>
        </w:rPr>
        <w:t>w</w:t>
      </w:r>
      <w:r w:rsidR="000C309E" w:rsidRPr="003248CD">
        <w:rPr>
          <w:sz w:val="24"/>
          <w:szCs w:val="24"/>
        </w:rPr>
        <w:t xml:space="preserve">arunków </w:t>
      </w:r>
      <w:r w:rsidR="000E46DD" w:rsidRPr="003248CD">
        <w:rPr>
          <w:sz w:val="24"/>
          <w:szCs w:val="24"/>
        </w:rPr>
        <w:t>a</w:t>
      </w:r>
      <w:r w:rsidR="000C309E" w:rsidRPr="003248CD">
        <w:rPr>
          <w:sz w:val="24"/>
          <w:szCs w:val="24"/>
        </w:rPr>
        <w:t>tmosferycznych, pod warunkiem, że konieczność wykonywania robót w okresie</w:t>
      </w:r>
      <w:r w:rsidR="000E46DD" w:rsidRPr="003248CD">
        <w:rPr>
          <w:sz w:val="24"/>
          <w:szCs w:val="24"/>
        </w:rPr>
        <w:t xml:space="preserve"> ich</w:t>
      </w:r>
      <w:r w:rsidR="000C309E" w:rsidRPr="003248CD">
        <w:rPr>
          <w:sz w:val="24"/>
          <w:szCs w:val="24"/>
        </w:rPr>
        <w:t xml:space="preserve"> wystąpienia nie jest następstwem okoliczności, za które Wykonawca ponosi odpowiedzialność – dopuszcza się wydłużenie terminu o liczbę dni, w których z powodu zaistnienia </w:t>
      </w:r>
      <w:r w:rsidR="000E46DD" w:rsidRPr="003248CD">
        <w:rPr>
          <w:sz w:val="24"/>
          <w:szCs w:val="24"/>
        </w:rPr>
        <w:t>n</w:t>
      </w:r>
      <w:r w:rsidR="000C309E" w:rsidRPr="003248CD">
        <w:rPr>
          <w:sz w:val="24"/>
          <w:szCs w:val="24"/>
        </w:rPr>
        <w:t xml:space="preserve">adzwyczajnych </w:t>
      </w:r>
      <w:r w:rsidR="000E46DD" w:rsidRPr="003248CD">
        <w:rPr>
          <w:sz w:val="24"/>
          <w:szCs w:val="24"/>
        </w:rPr>
        <w:t>n</w:t>
      </w:r>
      <w:r w:rsidR="000C309E" w:rsidRPr="003248CD">
        <w:rPr>
          <w:sz w:val="24"/>
          <w:szCs w:val="24"/>
        </w:rPr>
        <w:t xml:space="preserve">iekorzystnych </w:t>
      </w:r>
      <w:r w:rsidR="000E46DD" w:rsidRPr="003248CD">
        <w:rPr>
          <w:sz w:val="24"/>
          <w:szCs w:val="24"/>
        </w:rPr>
        <w:t>w</w:t>
      </w:r>
      <w:r w:rsidR="000C309E" w:rsidRPr="003248CD">
        <w:rPr>
          <w:sz w:val="24"/>
          <w:szCs w:val="24"/>
        </w:rPr>
        <w:t xml:space="preserve">arunków </w:t>
      </w:r>
      <w:r w:rsidR="000E46DD" w:rsidRPr="003248CD">
        <w:rPr>
          <w:sz w:val="24"/>
          <w:szCs w:val="24"/>
        </w:rPr>
        <w:t>a</w:t>
      </w:r>
      <w:r w:rsidR="000C309E" w:rsidRPr="003248CD">
        <w:rPr>
          <w:sz w:val="24"/>
          <w:szCs w:val="24"/>
        </w:rPr>
        <w:t xml:space="preserve">tmosferycznych brak było możliwości wykonywania </w:t>
      </w:r>
      <w:r w:rsidR="000E46DD" w:rsidRPr="003248CD">
        <w:rPr>
          <w:sz w:val="24"/>
          <w:szCs w:val="24"/>
        </w:rPr>
        <w:t>u</w:t>
      </w:r>
      <w:r w:rsidR="000C309E" w:rsidRPr="003248CD">
        <w:rPr>
          <w:sz w:val="24"/>
          <w:szCs w:val="24"/>
        </w:rPr>
        <w:t xml:space="preserve">mowy </w:t>
      </w:r>
      <w:r w:rsidR="004A52B4" w:rsidRPr="003248CD">
        <w:rPr>
          <w:sz w:val="24"/>
          <w:szCs w:val="24"/>
        </w:rPr>
        <w:br/>
      </w:r>
      <w:r w:rsidR="000C309E" w:rsidRPr="003248CD">
        <w:rPr>
          <w:sz w:val="24"/>
          <w:szCs w:val="24"/>
        </w:rPr>
        <w:t xml:space="preserve">w sposób, który pozwoliłby na wykonanie </w:t>
      </w:r>
      <w:r w:rsidR="000E46DD" w:rsidRPr="003248CD">
        <w:rPr>
          <w:sz w:val="24"/>
          <w:szCs w:val="24"/>
        </w:rPr>
        <w:t>p</w:t>
      </w:r>
      <w:r w:rsidR="000C309E" w:rsidRPr="003248CD">
        <w:rPr>
          <w:sz w:val="24"/>
          <w:szCs w:val="24"/>
        </w:rPr>
        <w:t xml:space="preserve">rzedmiotu </w:t>
      </w:r>
      <w:r w:rsidR="000E46DD" w:rsidRPr="003248CD">
        <w:rPr>
          <w:sz w:val="24"/>
          <w:szCs w:val="24"/>
        </w:rPr>
        <w:t>u</w:t>
      </w:r>
      <w:r w:rsidR="000C309E" w:rsidRPr="003248CD">
        <w:rPr>
          <w:sz w:val="24"/>
          <w:szCs w:val="24"/>
        </w:rPr>
        <w:t>mowy w terminie (w tym również brak było możliwości, z uwagi na technologię wykonywania robót, normy lub inne przepisy, zmiany kolejności wykonywania robót w sposób, który pozwoliłyby na terminowe wykonanie</w:t>
      </w:r>
      <w:r w:rsidR="000E46DD" w:rsidRPr="003248CD">
        <w:rPr>
          <w:sz w:val="24"/>
          <w:szCs w:val="24"/>
        </w:rPr>
        <w:t xml:space="preserve"> p</w:t>
      </w:r>
      <w:r w:rsidR="000C309E" w:rsidRPr="003248CD">
        <w:rPr>
          <w:sz w:val="24"/>
          <w:szCs w:val="24"/>
        </w:rPr>
        <w:t>rzedmiotu umowy)</w:t>
      </w:r>
      <w:r w:rsidR="000E46DD" w:rsidRPr="003248CD">
        <w:rPr>
          <w:sz w:val="24"/>
          <w:szCs w:val="24"/>
        </w:rPr>
        <w:t>;</w:t>
      </w:r>
      <w:r w:rsidR="000C309E" w:rsidRPr="003248CD">
        <w:rPr>
          <w:sz w:val="24"/>
          <w:szCs w:val="24"/>
        </w:rPr>
        <w:t xml:space="preserve"> </w:t>
      </w:r>
      <w:r w:rsidR="000E46DD" w:rsidRPr="003248CD">
        <w:rPr>
          <w:sz w:val="24"/>
          <w:szCs w:val="24"/>
        </w:rPr>
        <w:t>p</w:t>
      </w:r>
      <w:r w:rsidR="000C309E" w:rsidRPr="003248CD">
        <w:rPr>
          <w:sz w:val="24"/>
          <w:szCs w:val="24"/>
        </w:rPr>
        <w:t xml:space="preserve">rzez </w:t>
      </w:r>
      <w:r w:rsidR="000E46DD" w:rsidRPr="003248CD">
        <w:rPr>
          <w:sz w:val="24"/>
          <w:szCs w:val="24"/>
        </w:rPr>
        <w:t>n</w:t>
      </w:r>
      <w:r w:rsidR="000C309E" w:rsidRPr="003248CD">
        <w:rPr>
          <w:sz w:val="24"/>
          <w:szCs w:val="24"/>
        </w:rPr>
        <w:t xml:space="preserve">adzwyczajne </w:t>
      </w:r>
      <w:r w:rsidR="000E46DD" w:rsidRPr="003248CD">
        <w:rPr>
          <w:sz w:val="24"/>
          <w:szCs w:val="24"/>
        </w:rPr>
        <w:t>n</w:t>
      </w:r>
      <w:r w:rsidR="000C309E" w:rsidRPr="003248CD">
        <w:rPr>
          <w:sz w:val="24"/>
          <w:szCs w:val="24"/>
        </w:rPr>
        <w:t xml:space="preserve">iekorzystne </w:t>
      </w:r>
      <w:r w:rsidR="000E46DD" w:rsidRPr="003248CD">
        <w:rPr>
          <w:sz w:val="24"/>
          <w:szCs w:val="24"/>
        </w:rPr>
        <w:t>w</w:t>
      </w:r>
      <w:r w:rsidR="000C309E" w:rsidRPr="003248CD">
        <w:rPr>
          <w:sz w:val="24"/>
          <w:szCs w:val="24"/>
        </w:rPr>
        <w:t xml:space="preserve">arunki </w:t>
      </w:r>
      <w:r w:rsidR="000E46DD" w:rsidRPr="003248CD">
        <w:rPr>
          <w:sz w:val="24"/>
          <w:szCs w:val="24"/>
        </w:rPr>
        <w:t>a</w:t>
      </w:r>
      <w:r w:rsidR="000C309E" w:rsidRPr="003248CD">
        <w:rPr>
          <w:sz w:val="24"/>
          <w:szCs w:val="24"/>
        </w:rPr>
        <w:t>tmosferyczne rozumie się: wszelkie warunki atmosferyczne, w tym w szczególności wszelkie opady atmosferyczne lub temperatury powietrza, odbiegające od przeciętnych danych meteorologicznych Instytutu Meteorologii</w:t>
      </w:r>
      <w:r w:rsidR="000E46DD" w:rsidRPr="003248CD">
        <w:rPr>
          <w:sz w:val="24"/>
          <w:szCs w:val="24"/>
        </w:rPr>
        <w:t xml:space="preserve"> </w:t>
      </w:r>
      <w:r w:rsidR="000C309E" w:rsidRPr="003248CD">
        <w:rPr>
          <w:sz w:val="24"/>
          <w:szCs w:val="24"/>
        </w:rPr>
        <w:t>i Gospodarki Wodnej z poprzednich pięciu lat od daty złożen</w:t>
      </w:r>
      <w:r w:rsidR="000C309E" w:rsidRPr="001D7A6A">
        <w:rPr>
          <w:sz w:val="24"/>
          <w:szCs w:val="24"/>
        </w:rPr>
        <w:t xml:space="preserve">ia oferty </w:t>
      </w:r>
      <w:r w:rsidR="000C309E" w:rsidRPr="003248CD">
        <w:rPr>
          <w:sz w:val="24"/>
          <w:szCs w:val="24"/>
        </w:rPr>
        <w:t>przez Wykonawcę, dla obszaru obejmującego miejsce wykonywania robót, a dotyczących takich warunków atmosferycznych, na jakie powołuje się Wykonawca, dla takiego samego miesiąca kalendarzowego, jak ten, w którym wystąpiły warunki atmosferyczne, na jakie powołuje się Wykonawca, które to nadzwyczajne warunki atmosferyczne z uwagi na technologię wykonywania robót, normy lub inne przepisy – uniemożliwiły wykonywanie robót</w:t>
      </w:r>
      <w:r w:rsidR="000E46DD" w:rsidRPr="003248CD">
        <w:rPr>
          <w:sz w:val="24"/>
          <w:szCs w:val="24"/>
        </w:rPr>
        <w:t>;</w:t>
      </w:r>
    </w:p>
    <w:p w14:paraId="7ED445AA" w14:textId="77777777" w:rsidR="000E46DD" w:rsidRPr="003248CD" w:rsidRDefault="000E46DD" w:rsidP="00F24594">
      <w:pPr>
        <w:pStyle w:val="Lnum1st"/>
        <w:numPr>
          <w:ilvl w:val="0"/>
          <w:numId w:val="52"/>
        </w:numPr>
        <w:spacing w:line="360" w:lineRule="auto"/>
        <w:jc w:val="both"/>
        <w:rPr>
          <w:sz w:val="24"/>
          <w:szCs w:val="24"/>
        </w:rPr>
      </w:pPr>
      <w:r w:rsidRPr="003248CD">
        <w:rPr>
          <w:sz w:val="24"/>
          <w:szCs w:val="24"/>
        </w:rPr>
        <w:t>w</w:t>
      </w:r>
      <w:r w:rsidR="000C309E" w:rsidRPr="003248CD">
        <w:rPr>
          <w:sz w:val="24"/>
          <w:szCs w:val="24"/>
        </w:rPr>
        <w:t xml:space="preserve"> przypadku realizacji dodatkowych dostaw, usług lub robót budowlanych przez dotychczasowego Wyko</w:t>
      </w:r>
      <w:r w:rsidR="00C37D02" w:rsidRPr="003248CD">
        <w:rPr>
          <w:sz w:val="24"/>
          <w:szCs w:val="24"/>
        </w:rPr>
        <w:t xml:space="preserve">nawcę, o których mowa w art. 455. ust. 1 pkt 3 i 4 </w:t>
      </w:r>
      <w:proofErr w:type="spellStart"/>
      <w:r w:rsidR="000C309E" w:rsidRPr="003248CD">
        <w:rPr>
          <w:sz w:val="24"/>
          <w:szCs w:val="24"/>
        </w:rPr>
        <w:t>Pzp</w:t>
      </w:r>
      <w:proofErr w:type="spellEnd"/>
      <w:r w:rsidR="000C309E" w:rsidRPr="003248CD">
        <w:rPr>
          <w:sz w:val="24"/>
          <w:szCs w:val="24"/>
        </w:rPr>
        <w:t xml:space="preserve"> –  dopuszcza się wydłużeni</w:t>
      </w:r>
      <w:r w:rsidR="00B63844" w:rsidRPr="003248CD">
        <w:rPr>
          <w:sz w:val="24"/>
          <w:szCs w:val="24"/>
        </w:rPr>
        <w:t>e</w:t>
      </w:r>
      <w:r w:rsidR="000C309E" w:rsidRPr="003248CD">
        <w:rPr>
          <w:sz w:val="24"/>
          <w:szCs w:val="24"/>
        </w:rPr>
        <w:t xml:space="preserve"> terminu wykonania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liczbę dni, w których z powodu realizacji dodatkowych dostaw, usług lub robót budowlanych brak było możliwości wykonywania </w:t>
      </w:r>
      <w:r w:rsidRPr="003248CD">
        <w:rPr>
          <w:sz w:val="24"/>
          <w:szCs w:val="24"/>
        </w:rPr>
        <w:t>u</w:t>
      </w:r>
      <w:r w:rsidR="000C309E" w:rsidRPr="003248CD">
        <w:rPr>
          <w:sz w:val="24"/>
          <w:szCs w:val="24"/>
        </w:rPr>
        <w:t xml:space="preserve">mowy w sposób, który pozwoliłby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(w tym również brak było możliwości, z uwagi na technologię wykonywania robót, normy lub inne przepisy - zmiany kolejności wykonywania robót w sposób, który pozwoliły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mowy)</w:t>
      </w:r>
      <w:r w:rsidRPr="003248CD">
        <w:rPr>
          <w:sz w:val="24"/>
          <w:szCs w:val="24"/>
        </w:rPr>
        <w:t>;</w:t>
      </w:r>
    </w:p>
    <w:p w14:paraId="3081911B" w14:textId="6B6A59B7" w:rsidR="000C309E" w:rsidRPr="003248CD" w:rsidRDefault="000E46DD" w:rsidP="00F24594">
      <w:pPr>
        <w:pStyle w:val="Lnum1st"/>
        <w:numPr>
          <w:ilvl w:val="0"/>
          <w:numId w:val="52"/>
        </w:numPr>
        <w:spacing w:line="360" w:lineRule="auto"/>
        <w:jc w:val="both"/>
        <w:rPr>
          <w:sz w:val="24"/>
          <w:szCs w:val="24"/>
        </w:rPr>
      </w:pPr>
      <w:r w:rsidRPr="003248CD">
        <w:rPr>
          <w:sz w:val="24"/>
          <w:szCs w:val="24"/>
        </w:rPr>
        <w:t>w</w:t>
      </w:r>
      <w:r w:rsidR="000C309E" w:rsidRPr="003248CD">
        <w:rPr>
          <w:sz w:val="24"/>
          <w:szCs w:val="24"/>
        </w:rPr>
        <w:t xml:space="preserve"> przypadku zmiany sposobu wykonywania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którym mowa w ust. </w:t>
      </w:r>
      <w:r w:rsidR="00041A8C" w:rsidRPr="003248CD">
        <w:rPr>
          <w:sz w:val="24"/>
          <w:szCs w:val="24"/>
        </w:rPr>
        <w:fldChar w:fldCharType="begin"/>
      </w:r>
      <w:r w:rsidR="00041A8C" w:rsidRPr="003248CD">
        <w:rPr>
          <w:sz w:val="24"/>
          <w:szCs w:val="24"/>
        </w:rPr>
        <w:instrText xml:space="preserve"> REF _Ref121219017 \r \h  \* MERGEFORMAT </w:instrText>
      </w:r>
      <w:r w:rsidR="00041A8C" w:rsidRPr="003248CD">
        <w:rPr>
          <w:sz w:val="24"/>
          <w:szCs w:val="24"/>
        </w:rPr>
      </w:r>
      <w:r w:rsidR="00041A8C" w:rsidRPr="003248CD">
        <w:rPr>
          <w:sz w:val="24"/>
          <w:szCs w:val="24"/>
        </w:rPr>
        <w:fldChar w:fldCharType="separate"/>
      </w:r>
      <w:r w:rsidR="00B27D18">
        <w:rPr>
          <w:sz w:val="24"/>
          <w:szCs w:val="24"/>
        </w:rPr>
        <w:t>2</w:t>
      </w:r>
      <w:r w:rsidR="00041A8C" w:rsidRPr="003248CD">
        <w:rPr>
          <w:sz w:val="24"/>
          <w:szCs w:val="24"/>
        </w:rPr>
        <w:fldChar w:fldCharType="end"/>
      </w:r>
      <w:r w:rsidR="000C309E" w:rsidRPr="003248CD">
        <w:rPr>
          <w:sz w:val="24"/>
          <w:szCs w:val="24"/>
        </w:rPr>
        <w:t xml:space="preserve"> poniżej –  dopuszcza się wydłużenie terminu wykonania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liczbę dni, w których z powodu zmiany sposobu wykonywania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brak było możliwości wykonywania </w:t>
      </w:r>
      <w:r w:rsidRPr="003248CD">
        <w:rPr>
          <w:sz w:val="24"/>
          <w:szCs w:val="24"/>
        </w:rPr>
        <w:t>u</w:t>
      </w:r>
      <w:r w:rsidR="000C309E" w:rsidRPr="003248CD">
        <w:rPr>
          <w:sz w:val="24"/>
          <w:szCs w:val="24"/>
        </w:rPr>
        <w:t xml:space="preserve">mowy w sposób, który pozwoliłby na terminowe wykonanie </w:t>
      </w:r>
      <w:r w:rsidRPr="003248CD">
        <w:rPr>
          <w:sz w:val="24"/>
          <w:szCs w:val="24"/>
        </w:rPr>
        <w:t>p</w:t>
      </w:r>
      <w:r w:rsidR="000C309E" w:rsidRPr="003248CD">
        <w:rPr>
          <w:sz w:val="24"/>
          <w:szCs w:val="24"/>
        </w:rPr>
        <w:t xml:space="preserve">rzedmiotu </w:t>
      </w:r>
      <w:r w:rsidRPr="003248CD">
        <w:rPr>
          <w:sz w:val="24"/>
          <w:szCs w:val="24"/>
        </w:rPr>
        <w:lastRenderedPageBreak/>
        <w:t>u</w:t>
      </w:r>
      <w:r w:rsidR="000C309E" w:rsidRPr="003248CD">
        <w:rPr>
          <w:sz w:val="24"/>
          <w:szCs w:val="24"/>
        </w:rPr>
        <w:t xml:space="preserve">mowy (w tym również brak było możliwości, z uwagi na technologię wykonywania robót, normy lub inne przepisy - zmiany kolejności wykonywania robót w sposób, który pozwoliły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mowy)</w:t>
      </w:r>
      <w:r w:rsidRPr="003248CD">
        <w:rPr>
          <w:sz w:val="24"/>
          <w:szCs w:val="24"/>
        </w:rPr>
        <w:t>;</w:t>
      </w:r>
    </w:p>
    <w:p w14:paraId="75A88682" w14:textId="77777777" w:rsidR="000C309E" w:rsidRPr="003248CD" w:rsidRDefault="000E46DD" w:rsidP="00F24594">
      <w:pPr>
        <w:numPr>
          <w:ilvl w:val="0"/>
          <w:numId w:val="52"/>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w</w:t>
      </w:r>
      <w:r w:rsidR="000C309E" w:rsidRPr="003248CD">
        <w:rPr>
          <w:rFonts w:ascii="Times New Roman" w:hAnsi="Times New Roman"/>
          <w:sz w:val="24"/>
          <w:szCs w:val="24"/>
        </w:rPr>
        <w:t xml:space="preserve"> przypadku, gdy wystąpią lub zostaną ujawnione odbiegające od przyjętych w dokumentacji projektowej warunki geologiczne lub geotechniczne lub hydrologiczne (np. kurzawki, osuwiska, wody gruntowe itp.) lub rozpoznania terenu w zakresie znalezisk archeologicznych lub występowania niewybuchów lub niewypałów – dopuszcza się wydłużenie terminu wykonania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o liczbę dni, w których z powodu tych okoliczności brak było możliwości wykonywania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w sposób, który pozwoliłby na terminowe wykonanie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(w tym również brak było możliwości, z uwagi na technologię wykonywania robót, normy lub inne przepisy - zmiany kolejności wykonywania robót w sposób, który pozwoliły na terminowe wykonanie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mowy)</w:t>
      </w:r>
      <w:r w:rsidR="00835808" w:rsidRPr="003248CD">
        <w:rPr>
          <w:rFonts w:ascii="Times New Roman" w:hAnsi="Times New Roman"/>
          <w:sz w:val="24"/>
          <w:szCs w:val="24"/>
        </w:rPr>
        <w:t>;</w:t>
      </w:r>
    </w:p>
    <w:p w14:paraId="5D3D10ED" w14:textId="3AC97A02" w:rsidR="000C309E" w:rsidRPr="003248CD" w:rsidRDefault="00835808" w:rsidP="00F24594">
      <w:pPr>
        <w:numPr>
          <w:ilvl w:val="0"/>
          <w:numId w:val="52"/>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w przypadku, gdy wystąpi</w:t>
      </w:r>
      <w:r w:rsidRPr="001D7A6A">
        <w:rPr>
          <w:rFonts w:ascii="Times New Roman" w:hAnsi="Times New Roman"/>
          <w:sz w:val="24"/>
          <w:szCs w:val="24"/>
        </w:rPr>
        <w:t xml:space="preserve">ą lub zostaną ujawnione odbiegające od przyjętych w dokumentacji projektowej warunki terenu robót, w szczególności </w:t>
      </w:r>
      <w:r w:rsidRPr="003248CD">
        <w:rPr>
          <w:rFonts w:ascii="Times New Roman" w:hAnsi="Times New Roman"/>
          <w:sz w:val="24"/>
          <w:szCs w:val="24"/>
        </w:rPr>
        <w:t>dotyczące niezinwentaryzowanych lub błędnie zinwentaryzowanych sieci, instalacji lub innych obiektów budowlanych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0ABF3CED" w14:textId="77777777" w:rsidR="000C309E" w:rsidRPr="003248CD" w:rsidRDefault="00835808" w:rsidP="00F24594">
      <w:pPr>
        <w:pStyle w:val="Lnum1st"/>
        <w:numPr>
          <w:ilvl w:val="0"/>
          <w:numId w:val="52"/>
        </w:numPr>
        <w:spacing w:line="360" w:lineRule="auto"/>
        <w:jc w:val="both"/>
        <w:rPr>
          <w:sz w:val="24"/>
          <w:szCs w:val="24"/>
        </w:rPr>
      </w:pPr>
      <w:r w:rsidRPr="003248CD">
        <w:rPr>
          <w:sz w:val="24"/>
          <w:szCs w:val="24"/>
        </w:rPr>
        <w:t>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659107FE" w14:textId="77777777" w:rsidR="000C309E" w:rsidRPr="003248CD" w:rsidRDefault="00835808" w:rsidP="00F24594">
      <w:pPr>
        <w:pStyle w:val="Lnum1st"/>
        <w:numPr>
          <w:ilvl w:val="0"/>
          <w:numId w:val="52"/>
        </w:numPr>
        <w:spacing w:line="360" w:lineRule="auto"/>
        <w:jc w:val="both"/>
        <w:rPr>
          <w:sz w:val="24"/>
          <w:szCs w:val="24"/>
        </w:rPr>
      </w:pPr>
      <w:r w:rsidRPr="003248CD">
        <w:rPr>
          <w:sz w:val="24"/>
          <w:szCs w:val="24"/>
        </w:rPr>
        <w:t xml:space="preserve">w przypadku, gdy nastąpi odmowa wydania przez właściwe organy administracji publicznej oraz inne podmioty decyzji, zezwoleń, uzgodnień, warunków itp. z przyczyn nieleżących po stronie Wykonawcy - dopuszcza się wydłużenie terminu wykonania przedmiotu umowy </w:t>
      </w:r>
      <w:r w:rsidR="004A52B4" w:rsidRPr="003248CD">
        <w:rPr>
          <w:sz w:val="24"/>
          <w:szCs w:val="24"/>
        </w:rPr>
        <w:br/>
      </w:r>
      <w:r w:rsidRPr="003248CD">
        <w:rPr>
          <w:sz w:val="24"/>
          <w:szCs w:val="24"/>
        </w:rPr>
        <w:t xml:space="preserve">o liczbę dni, w których z powodu tych okoliczności brak było możliwości wykonywania </w:t>
      </w:r>
      <w:r w:rsidRPr="003248CD">
        <w:rPr>
          <w:sz w:val="24"/>
          <w:szCs w:val="24"/>
        </w:rPr>
        <w:lastRenderedPageBreak/>
        <w:t>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07EC8873" w14:textId="77777777" w:rsidR="000C309E" w:rsidRPr="003248CD" w:rsidRDefault="00835808" w:rsidP="00F24594">
      <w:pPr>
        <w:pStyle w:val="Lnum1st"/>
        <w:numPr>
          <w:ilvl w:val="0"/>
          <w:numId w:val="52"/>
        </w:numPr>
        <w:spacing w:line="360" w:lineRule="auto"/>
        <w:jc w:val="both"/>
        <w:rPr>
          <w:sz w:val="24"/>
          <w:szCs w:val="24"/>
        </w:rPr>
      </w:pPr>
      <w:r w:rsidRPr="003248CD">
        <w:rPr>
          <w:sz w:val="24"/>
          <w:szCs w:val="24"/>
        </w:rPr>
        <w:t>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83B49D8" w14:textId="77777777" w:rsidR="000C309E" w:rsidRPr="003248CD" w:rsidRDefault="00835808" w:rsidP="00F24594">
      <w:pPr>
        <w:pStyle w:val="Lnum1st"/>
        <w:numPr>
          <w:ilvl w:val="0"/>
          <w:numId w:val="52"/>
        </w:numPr>
        <w:spacing w:line="360" w:lineRule="auto"/>
        <w:jc w:val="both"/>
        <w:rPr>
          <w:sz w:val="24"/>
          <w:szCs w:val="24"/>
        </w:rPr>
      </w:pPr>
      <w:r w:rsidRPr="003248CD">
        <w:rPr>
          <w:sz w:val="24"/>
          <w:szCs w:val="24"/>
        </w:rPr>
        <w:t>w przypadku zmian będących następstwem zmiany wytycznych lub zaleceń instytucji, która przyznała środki na sfinansowanie przedmiotu umowy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358CA16F" w14:textId="77777777" w:rsidR="000C309E" w:rsidRPr="003248CD" w:rsidRDefault="00835808" w:rsidP="00F24594">
      <w:pPr>
        <w:numPr>
          <w:ilvl w:val="0"/>
          <w:numId w:val="52"/>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 w przypadku, gdy wystąpią protesty co do wykonania robót, składane przez użytkowników nieruchomości, na których prowadzone są roboty i sąsiadujących z terenem robót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6F1A017A" w14:textId="77777777" w:rsidR="000C309E" w:rsidRPr="003248CD" w:rsidRDefault="00835808" w:rsidP="00F24594">
      <w:pPr>
        <w:pStyle w:val="Lnum1st"/>
        <w:numPr>
          <w:ilvl w:val="0"/>
          <w:numId w:val="52"/>
        </w:numPr>
        <w:spacing w:line="360" w:lineRule="auto"/>
        <w:jc w:val="both"/>
        <w:rPr>
          <w:sz w:val="24"/>
          <w:szCs w:val="24"/>
        </w:rPr>
      </w:pPr>
      <w:r w:rsidRPr="003248CD">
        <w:rPr>
          <w:sz w:val="24"/>
          <w:szCs w:val="24"/>
        </w:rPr>
        <w:t xml:space="preserve">w przypadku, gdy wystąpi brak możliwości wykonywania robót z powodu konieczności koordynacji tych robót z realizacją innych inwestycji Zamawiającego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w:t>
      </w:r>
      <w:r w:rsidRPr="003248CD">
        <w:rPr>
          <w:sz w:val="24"/>
          <w:szCs w:val="24"/>
        </w:rPr>
        <w:lastRenderedPageBreak/>
        <w:t>technologię wykonywania robót, normy lub inne przepisy - zmiany kolejności wykonywania robót w sposób, który pozwoliły na terminowe wykonanie przedmiotu umowy);</w:t>
      </w:r>
    </w:p>
    <w:p w14:paraId="53B7A393" w14:textId="4073AD8C" w:rsidR="000C309E" w:rsidRPr="003248CD" w:rsidRDefault="00835808" w:rsidP="00F24594">
      <w:pPr>
        <w:pStyle w:val="Lnum1st"/>
        <w:numPr>
          <w:ilvl w:val="0"/>
          <w:numId w:val="52"/>
        </w:numPr>
        <w:spacing w:line="360" w:lineRule="auto"/>
        <w:jc w:val="both"/>
        <w:rPr>
          <w:sz w:val="24"/>
          <w:szCs w:val="24"/>
        </w:rPr>
      </w:pPr>
      <w:r w:rsidRPr="003248CD">
        <w:rPr>
          <w:sz w:val="24"/>
          <w:szCs w:val="24"/>
        </w:rPr>
        <w:t xml:space="preserve">w przypadku, gdy wystąpią warunki siły wyższej, </w:t>
      </w:r>
      <w:r w:rsidR="000471A5" w:rsidRPr="003248CD">
        <w:rPr>
          <w:sz w:val="24"/>
          <w:szCs w:val="24"/>
        </w:rPr>
        <w:t xml:space="preserve">w rozumieniu </w:t>
      </w:r>
      <w:r w:rsidR="000471A5" w:rsidRPr="00EA7E2A">
        <w:rPr>
          <w:sz w:val="24"/>
          <w:szCs w:val="24"/>
        </w:rPr>
        <w:t>§1 pkt</w:t>
      </w:r>
      <w:r w:rsidR="00FE3F79" w:rsidRPr="00FE3F79">
        <w:rPr>
          <w:rStyle w:val="Hipercze"/>
          <w:color w:val="auto"/>
          <w:sz w:val="24"/>
          <w:szCs w:val="24"/>
          <w:u w:val="none"/>
        </w:rPr>
        <w:t xml:space="preserve"> 7</w:t>
      </w:r>
      <w:r w:rsidR="000471A5" w:rsidRPr="00FE3F79">
        <w:rPr>
          <w:sz w:val="24"/>
          <w:szCs w:val="24"/>
        </w:rPr>
        <w:t xml:space="preserve">, </w:t>
      </w:r>
      <w:r w:rsidRPr="003248CD">
        <w:rPr>
          <w:sz w:val="24"/>
          <w:szCs w:val="24"/>
        </w:rPr>
        <w:t>które uniemożliwiły wykonanie umowy w ustalonym terminie - dopuszcza się wydłużenie terminu wykonania przedmiotu umowy o liczbę dni, w których z powodu wystąpienia warunków siły wyższej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r w:rsidR="002401E8" w:rsidRPr="003248CD">
        <w:rPr>
          <w:sz w:val="24"/>
          <w:szCs w:val="24"/>
        </w:rPr>
        <w:t>,</w:t>
      </w:r>
    </w:p>
    <w:p w14:paraId="470B1ACA" w14:textId="77777777" w:rsidR="002401E8" w:rsidRPr="003248CD" w:rsidRDefault="002401E8" w:rsidP="00F24594">
      <w:pPr>
        <w:pStyle w:val="Lnum1st"/>
        <w:numPr>
          <w:ilvl w:val="0"/>
          <w:numId w:val="52"/>
        </w:numPr>
        <w:spacing w:line="360" w:lineRule="auto"/>
        <w:jc w:val="both"/>
        <w:rPr>
          <w:sz w:val="24"/>
          <w:szCs w:val="24"/>
        </w:rPr>
      </w:pPr>
      <w:r w:rsidRPr="003248CD">
        <w:rPr>
          <w:sz w:val="24"/>
          <w:szCs w:val="24"/>
        </w:rPr>
        <w:t xml:space="preserve">w przypadku, gdy </w:t>
      </w:r>
      <w:r w:rsidR="00805B99" w:rsidRPr="003248CD">
        <w:rPr>
          <w:sz w:val="24"/>
          <w:szCs w:val="24"/>
        </w:rPr>
        <w:t>Zamawiający</w:t>
      </w:r>
      <w:r w:rsidRPr="003248CD">
        <w:rPr>
          <w:sz w:val="24"/>
          <w:szCs w:val="24"/>
        </w:rPr>
        <w:t xml:space="preserve"> wstrzyma roboty z powodów leżących po stronie Zamawiającego – dopuszcza się wydłużenie terminu wykonania przedmiotu umowy o liczbę dni, w których z powodu wstrzymania robót przez Zamawiającego brak było możliwości wykonywania umowy,</w:t>
      </w:r>
    </w:p>
    <w:p w14:paraId="100F8FCD" w14:textId="77777777" w:rsidR="009A0A23" w:rsidRPr="003248CD" w:rsidRDefault="00C775AC" w:rsidP="00F24594">
      <w:pPr>
        <w:pStyle w:val="Lnum1st"/>
        <w:numPr>
          <w:ilvl w:val="0"/>
          <w:numId w:val="52"/>
        </w:numPr>
        <w:spacing w:line="360" w:lineRule="auto"/>
        <w:jc w:val="both"/>
        <w:rPr>
          <w:sz w:val="24"/>
          <w:szCs w:val="24"/>
        </w:rPr>
      </w:pPr>
      <w:r w:rsidRPr="003248CD">
        <w:rPr>
          <w:sz w:val="24"/>
          <w:szCs w:val="24"/>
        </w:rPr>
        <w:t>w każdym przypadku, gdy jest to korzystne dla Zamawiającego, dopuszcza się skrócenie terminu wykonania przedmiotu umowy.</w:t>
      </w:r>
    </w:p>
    <w:p w14:paraId="400C6BD6" w14:textId="77777777" w:rsidR="000C309E" w:rsidRPr="003248CD" w:rsidRDefault="006A79F7" w:rsidP="00F24594">
      <w:pPr>
        <w:pStyle w:val="Lnum1st"/>
        <w:numPr>
          <w:ilvl w:val="0"/>
          <w:numId w:val="88"/>
        </w:numPr>
        <w:spacing w:line="360" w:lineRule="auto"/>
        <w:jc w:val="both"/>
        <w:rPr>
          <w:sz w:val="24"/>
          <w:szCs w:val="24"/>
        </w:rPr>
      </w:pPr>
      <w:bookmarkStart w:id="94" w:name="_Ref121219017"/>
      <w:r w:rsidRPr="003248CD">
        <w:rPr>
          <w:sz w:val="24"/>
          <w:szCs w:val="24"/>
        </w:rPr>
        <w:t>Dopuszcza się zmiany umowy bez przeprowadzenia nowego postępowania o udzielenie zamówienia w zakresie sposobu wykonania przedmiotu u</w:t>
      </w:r>
      <w:r w:rsidR="000C309E" w:rsidRPr="003248CD">
        <w:rPr>
          <w:sz w:val="24"/>
          <w:szCs w:val="24"/>
        </w:rPr>
        <w:t>mowy poprzez zastosowanie odmiennych rozwiązań technicznych lub technologicznych lub materiałowych, w przypadku zaistnienia którejkolwiek z okoliczności określonych poniżej</w:t>
      </w:r>
      <w:r w:rsidR="00A171C7" w:rsidRPr="003248CD">
        <w:rPr>
          <w:sz w:val="24"/>
          <w:szCs w:val="24"/>
        </w:rPr>
        <w:t>:</w:t>
      </w:r>
      <w:bookmarkEnd w:id="94"/>
    </w:p>
    <w:p w14:paraId="3791CBB5" w14:textId="77777777" w:rsidR="000C309E" w:rsidRPr="003248CD" w:rsidRDefault="000C309E" w:rsidP="00F24594">
      <w:pPr>
        <w:numPr>
          <w:ilvl w:val="0"/>
          <w:numId w:val="51"/>
        </w:numPr>
        <w:tabs>
          <w:tab w:val="left" w:pos="720"/>
        </w:tabs>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w przypadku, gdy zostaną ujawnione wady dokumentacji projektowej, które powodują konieczność zmian w dokumentacji projektowej lub </w:t>
      </w:r>
      <w:proofErr w:type="spellStart"/>
      <w:r w:rsidRPr="003248CD">
        <w:rPr>
          <w:rFonts w:ascii="Times New Roman" w:hAnsi="Times New Roman"/>
          <w:sz w:val="24"/>
          <w:szCs w:val="24"/>
        </w:rPr>
        <w:t>STWiORB</w:t>
      </w:r>
      <w:proofErr w:type="spellEnd"/>
      <w:r w:rsidRPr="003248CD">
        <w:rPr>
          <w:rFonts w:ascii="Times New Roman" w:hAnsi="Times New Roman"/>
          <w:sz w:val="24"/>
          <w:szCs w:val="24"/>
        </w:rPr>
        <w:t>, z zastrzeżeniem, że dopuszcza się zastosowanie odmiennych rozwiązań w zakresie niezbędnym do usunięcia wad dokumentacji projektowej;</w:t>
      </w:r>
    </w:p>
    <w:p w14:paraId="6F40A5DC"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 xml:space="preserve">w przypadku zmian przepisów prawnych wchodzących w życie po dacie zawarcia </w:t>
      </w:r>
      <w:r w:rsidR="00B824C7" w:rsidRPr="003248CD">
        <w:rPr>
          <w:sz w:val="24"/>
          <w:szCs w:val="24"/>
        </w:rPr>
        <w:t>u</w:t>
      </w:r>
      <w:r w:rsidRPr="003248CD">
        <w:rPr>
          <w:sz w:val="24"/>
          <w:szCs w:val="24"/>
        </w:rPr>
        <w:t xml:space="preserve">mowy, które powodują konieczność zmian w dokumentacji projektowej lub </w:t>
      </w:r>
      <w:proofErr w:type="spellStart"/>
      <w:r w:rsidRPr="003248CD">
        <w:rPr>
          <w:sz w:val="24"/>
          <w:szCs w:val="24"/>
        </w:rPr>
        <w:t>STWiORB</w:t>
      </w:r>
      <w:proofErr w:type="spellEnd"/>
      <w:r w:rsidRPr="003248CD">
        <w:rPr>
          <w:sz w:val="24"/>
          <w:szCs w:val="24"/>
        </w:rPr>
        <w:t>, z zastrzeżeniem, że dopuszcza się zastosowanie odmiennych rozwiązań w zakresie niezbędnym dla dostosowania do  zmian przepisów prawnych;</w:t>
      </w:r>
    </w:p>
    <w:p w14:paraId="1E27D139"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 xml:space="preserve">w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 </w:t>
      </w:r>
    </w:p>
    <w:p w14:paraId="78924B8C"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 xml:space="preserve">w przypadku niedostępności na rynku materiałów lub urządzeń wskazanych w dokumentacji projektowej, spowodowanej wstrzymaniem produkcji lub dostaw, zaprzestaniem produkcji lub dostaw lub wycofaniem z rynku tych materiałów lub urządzeń, która miała miejsce po złożeniu </w:t>
      </w:r>
      <w:r w:rsidRPr="003248CD">
        <w:rPr>
          <w:sz w:val="24"/>
          <w:szCs w:val="24"/>
        </w:rPr>
        <w:lastRenderedPageBreak/>
        <w:t>oferty, z zastrzeżeniem, że dopuszcza się zastosowanie odmiennych rozwiązań w zakresie niezbędnym dla uniknięcia niewykonan</w:t>
      </w:r>
      <w:r w:rsidR="00B824C7" w:rsidRPr="003248CD">
        <w:rPr>
          <w:sz w:val="24"/>
          <w:szCs w:val="24"/>
        </w:rPr>
        <w:t>ia lub nienależytego wykonania u</w:t>
      </w:r>
      <w:r w:rsidRPr="003248CD">
        <w:rPr>
          <w:sz w:val="24"/>
          <w:szCs w:val="24"/>
        </w:rPr>
        <w:t>mowy z powodu tych okoliczności;</w:t>
      </w:r>
    </w:p>
    <w:p w14:paraId="1F6943E1"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w przypadku wystąpienia warunków geologicznych lub geotechnicznych lub hydrologicznych odbiegających od przyjętych w dokumentacji projektowej lub rozpoznania terenu w zakresie znalezisk archeologicznych lub występowania niewybuchów lub niewypałów, które mogą 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 z zastrzeżeniem, że dopuszcza się zastosowanie odmiennych rozwiązań w zakresie niezbędnym dla uniknięcia niewykonan</w:t>
      </w:r>
      <w:r w:rsidR="00B824C7" w:rsidRPr="003248CD">
        <w:rPr>
          <w:sz w:val="24"/>
          <w:szCs w:val="24"/>
        </w:rPr>
        <w:t>ia lub nienależytego wykonania u</w:t>
      </w:r>
      <w:r w:rsidRPr="003248CD">
        <w:rPr>
          <w:sz w:val="24"/>
          <w:szCs w:val="24"/>
        </w:rPr>
        <w:t>mowy z powodu tych okoliczności;</w:t>
      </w:r>
    </w:p>
    <w:p w14:paraId="245DD8B2" w14:textId="496FA8DD" w:rsidR="000C309E" w:rsidRPr="003248CD" w:rsidRDefault="000C309E" w:rsidP="00F24594">
      <w:pPr>
        <w:pStyle w:val="Lnum1st"/>
        <w:numPr>
          <w:ilvl w:val="0"/>
          <w:numId w:val="51"/>
        </w:numPr>
        <w:spacing w:line="360" w:lineRule="auto"/>
        <w:jc w:val="both"/>
        <w:rPr>
          <w:sz w:val="24"/>
          <w:szCs w:val="24"/>
        </w:rPr>
      </w:pPr>
      <w:r w:rsidRPr="003248CD">
        <w:rPr>
          <w:sz w:val="24"/>
          <w:szCs w:val="24"/>
        </w:rPr>
        <w:t>w przypadku wystąpienia warunkó</w:t>
      </w:r>
      <w:r w:rsidRPr="001D7A6A">
        <w:rPr>
          <w:sz w:val="24"/>
          <w:szCs w:val="24"/>
        </w:rPr>
        <w:t xml:space="preserve">w terenu </w:t>
      </w:r>
      <w:r w:rsidR="00504937" w:rsidRPr="001D7A6A">
        <w:rPr>
          <w:sz w:val="24"/>
          <w:szCs w:val="24"/>
        </w:rPr>
        <w:t>robót</w:t>
      </w:r>
      <w:r w:rsidRPr="001D7A6A">
        <w:rPr>
          <w:sz w:val="24"/>
          <w:szCs w:val="24"/>
        </w:rPr>
        <w:t xml:space="preserve"> odbiegających </w:t>
      </w:r>
      <w:r w:rsidRPr="003248CD">
        <w:rPr>
          <w:sz w:val="24"/>
          <w:szCs w:val="24"/>
        </w:rPr>
        <w:t>od przyjętych w dokumentacji projektowej, w szczególności napotkania niezinwentaryzowanych lub błędnie zinwentaryzowanych sieci lub instalacji lub innych obiektów budowlanych, które mogą 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 xml:space="preserve">umowy, </w:t>
      </w:r>
      <w:r w:rsidRPr="003248CD">
        <w:rPr>
          <w:sz w:val="24"/>
          <w:szCs w:val="24"/>
        </w:rPr>
        <w:t>z zastrzeżeniem, że dopuszcza się zastosowanie odmiennych rozwiązań w zakresie niezbędnym dla uniknięcia niewykonan</w:t>
      </w:r>
      <w:r w:rsidR="00B824C7" w:rsidRPr="003248CD">
        <w:rPr>
          <w:sz w:val="24"/>
          <w:szCs w:val="24"/>
        </w:rPr>
        <w:t>ia lub nienależytego wykonania u</w:t>
      </w:r>
      <w:r w:rsidRPr="003248CD">
        <w:rPr>
          <w:sz w:val="24"/>
          <w:szCs w:val="24"/>
        </w:rPr>
        <w:t>mowy z powodu tych okoliczności;</w:t>
      </w:r>
    </w:p>
    <w:p w14:paraId="3F4EE2DB"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p>
    <w:p w14:paraId="5061BC41"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 xml:space="preserve">w przypadku, gdy zaistnieje możliwość zastosowania odmiennych rozwiązań w sposobie wykonywania </w:t>
      </w:r>
      <w:r w:rsidR="00B824C7" w:rsidRPr="003248CD">
        <w:rPr>
          <w:sz w:val="24"/>
          <w:szCs w:val="24"/>
        </w:rPr>
        <w:t>p</w:t>
      </w:r>
      <w:r w:rsidRPr="003248CD">
        <w:rPr>
          <w:sz w:val="24"/>
          <w:szCs w:val="24"/>
        </w:rPr>
        <w:t xml:space="preserve">rzedmiotu umowy, w związku z pojawieniem się na rynku odmiennych od przyjętych w </w:t>
      </w:r>
      <w:r w:rsidR="00B824C7" w:rsidRPr="003248CD">
        <w:rPr>
          <w:sz w:val="24"/>
          <w:szCs w:val="24"/>
        </w:rPr>
        <w:t>u</w:t>
      </w:r>
      <w:r w:rsidRPr="003248CD">
        <w:rPr>
          <w:sz w:val="24"/>
          <w:szCs w:val="24"/>
        </w:rPr>
        <w:t xml:space="preserve">mowie i dokumentacji projektowej rozwiązań technicznych lub technologicznych lub materiałowych (w tym w szczególności materiałów lub urządzeń nowszej generacji, nowszej technologii) pozwalających na zaoszczędzenie czasu lub kosztów realizacji przedmiotu </w:t>
      </w:r>
      <w:r w:rsidR="00B824C7" w:rsidRPr="003248CD">
        <w:rPr>
          <w:sz w:val="24"/>
          <w:szCs w:val="24"/>
        </w:rPr>
        <w:t>u</w:t>
      </w:r>
      <w:r w:rsidRPr="003248CD">
        <w:rPr>
          <w:sz w:val="24"/>
          <w:szCs w:val="24"/>
        </w:rPr>
        <w:t xml:space="preserve">mowy lub kosztów eksploatacji wykonanego przedmiotu </w:t>
      </w:r>
      <w:r w:rsidR="00B824C7" w:rsidRPr="003248CD">
        <w:rPr>
          <w:sz w:val="24"/>
          <w:szCs w:val="24"/>
        </w:rPr>
        <w:t>u</w:t>
      </w:r>
      <w:r w:rsidRPr="003248CD">
        <w:rPr>
          <w:sz w:val="24"/>
          <w:szCs w:val="24"/>
        </w:rPr>
        <w:t>mowy, lub umożliwiające uzyskanie lepszej jakości robót, z zastrzeżeniem, że dopuszcza się zastosowanie odmiennych rozwiązań, o ile są korzystne dla Zamawiającego i o ile nie powodują zwię</w:t>
      </w:r>
      <w:r w:rsidR="00B824C7" w:rsidRPr="003248CD">
        <w:rPr>
          <w:sz w:val="24"/>
          <w:szCs w:val="24"/>
        </w:rPr>
        <w:t>kszenia wynagrodzenia Wykonawcy;</w:t>
      </w:r>
    </w:p>
    <w:p w14:paraId="507FFB81" w14:textId="77777777" w:rsidR="000C309E" w:rsidRPr="003248CD" w:rsidRDefault="000C309E" w:rsidP="00F24594">
      <w:pPr>
        <w:pStyle w:val="Lnum1st"/>
        <w:numPr>
          <w:ilvl w:val="0"/>
          <w:numId w:val="51"/>
        </w:numPr>
        <w:spacing w:line="360" w:lineRule="auto"/>
        <w:jc w:val="both"/>
        <w:rPr>
          <w:sz w:val="24"/>
          <w:szCs w:val="24"/>
        </w:rPr>
      </w:pPr>
      <w:r w:rsidRPr="003248CD">
        <w:rPr>
          <w:sz w:val="24"/>
          <w:szCs w:val="24"/>
        </w:rPr>
        <w:t xml:space="preserve">w przypadku zmian będących następstwem zmiany wytycznych lub zaleceń instytucji, która przyznała środki na sfinansowanie </w:t>
      </w:r>
      <w:r w:rsidR="00B824C7" w:rsidRPr="003248CD">
        <w:rPr>
          <w:sz w:val="24"/>
          <w:szCs w:val="24"/>
        </w:rPr>
        <w:t>p</w:t>
      </w:r>
      <w:r w:rsidRPr="003248CD">
        <w:rPr>
          <w:sz w:val="24"/>
          <w:szCs w:val="24"/>
        </w:rPr>
        <w:t xml:space="preserve">rzedmiotu </w:t>
      </w:r>
      <w:r w:rsidR="00B824C7" w:rsidRPr="003248CD">
        <w:rPr>
          <w:sz w:val="24"/>
          <w:szCs w:val="24"/>
        </w:rPr>
        <w:t>u</w:t>
      </w:r>
      <w:r w:rsidRPr="003248CD">
        <w:rPr>
          <w:sz w:val="24"/>
          <w:szCs w:val="24"/>
        </w:rPr>
        <w:t xml:space="preserve">mowy - z zastrzeżeniem, że dopuszcza się </w:t>
      </w:r>
      <w:r w:rsidRPr="003248CD">
        <w:rPr>
          <w:sz w:val="24"/>
          <w:szCs w:val="24"/>
        </w:rPr>
        <w:lastRenderedPageBreak/>
        <w:t>zastosowanie odmiennych rozwiązań w zakresie niezbędnym w związku ze zmianą wytycznych lub zaleceń.</w:t>
      </w:r>
    </w:p>
    <w:p w14:paraId="58E0614C" w14:textId="77777777" w:rsidR="000C309E" w:rsidRPr="003248CD" w:rsidRDefault="006A79F7" w:rsidP="00F24594">
      <w:pPr>
        <w:pStyle w:val="Lnum1st"/>
        <w:numPr>
          <w:ilvl w:val="0"/>
          <w:numId w:val="100"/>
        </w:numPr>
        <w:spacing w:line="360" w:lineRule="auto"/>
        <w:jc w:val="both"/>
        <w:rPr>
          <w:sz w:val="24"/>
          <w:szCs w:val="24"/>
        </w:rPr>
      </w:pPr>
      <w:bookmarkStart w:id="95" w:name="_Ref121219094"/>
      <w:r w:rsidRPr="003248CD">
        <w:rPr>
          <w:sz w:val="24"/>
          <w:szCs w:val="24"/>
        </w:rPr>
        <w:t>Dopuszcza się zmiany umowy</w:t>
      </w:r>
      <w:r w:rsidR="00835808" w:rsidRPr="003248CD">
        <w:rPr>
          <w:sz w:val="24"/>
          <w:szCs w:val="24"/>
        </w:rPr>
        <w:t>,</w:t>
      </w:r>
      <w:r w:rsidRPr="003248CD">
        <w:rPr>
          <w:sz w:val="24"/>
          <w:szCs w:val="24"/>
        </w:rPr>
        <w:t xml:space="preserve"> bez przeprowadzenia nowego postępowania o udzielenie zamówienia</w:t>
      </w:r>
      <w:r w:rsidR="00835808" w:rsidRPr="003248CD">
        <w:rPr>
          <w:sz w:val="24"/>
          <w:szCs w:val="24"/>
        </w:rPr>
        <w:t>,</w:t>
      </w:r>
      <w:r w:rsidR="000C309E" w:rsidRPr="003248CD">
        <w:rPr>
          <w:sz w:val="24"/>
          <w:szCs w:val="24"/>
        </w:rPr>
        <w:t xml:space="preserve"> w zakresie zmiany zakresu </w:t>
      </w:r>
      <w:r w:rsidR="00A258B5" w:rsidRPr="003248CD">
        <w:rPr>
          <w:sz w:val="24"/>
          <w:szCs w:val="24"/>
        </w:rPr>
        <w:t xml:space="preserve">rzeczowego </w:t>
      </w:r>
      <w:r w:rsidR="000C309E" w:rsidRPr="003248CD">
        <w:rPr>
          <w:sz w:val="24"/>
          <w:szCs w:val="24"/>
        </w:rPr>
        <w:t xml:space="preserve">przedmiotu </w:t>
      </w:r>
      <w:r w:rsidRPr="003248CD">
        <w:rPr>
          <w:sz w:val="24"/>
          <w:szCs w:val="24"/>
        </w:rPr>
        <w:t>u</w:t>
      </w:r>
      <w:r w:rsidR="000C309E" w:rsidRPr="003248CD">
        <w:rPr>
          <w:sz w:val="24"/>
          <w:szCs w:val="24"/>
        </w:rPr>
        <w:t>mowy w przypadku zaistnienia którejkolwiek z okoliczności określonyc</w:t>
      </w:r>
      <w:r w:rsidRPr="003248CD">
        <w:rPr>
          <w:sz w:val="24"/>
          <w:szCs w:val="24"/>
        </w:rPr>
        <w:t xml:space="preserve">h </w:t>
      </w:r>
      <w:r w:rsidR="000C309E" w:rsidRPr="003248CD">
        <w:rPr>
          <w:sz w:val="24"/>
          <w:szCs w:val="24"/>
        </w:rPr>
        <w:t>poniżej</w:t>
      </w:r>
      <w:r w:rsidR="00A171C7" w:rsidRPr="003248CD">
        <w:rPr>
          <w:sz w:val="24"/>
          <w:szCs w:val="24"/>
        </w:rPr>
        <w:t>:</w:t>
      </w:r>
      <w:bookmarkEnd w:id="95"/>
    </w:p>
    <w:p w14:paraId="33018DDB" w14:textId="77777777" w:rsidR="000C309E" w:rsidRPr="003248CD" w:rsidRDefault="000C309E" w:rsidP="00F24594">
      <w:pPr>
        <w:numPr>
          <w:ilvl w:val="0"/>
          <w:numId w:val="53"/>
        </w:numPr>
        <w:suppressAutoHyphens/>
        <w:spacing w:after="0" w:line="360" w:lineRule="auto"/>
        <w:ind w:left="709" w:hanging="283"/>
        <w:jc w:val="both"/>
        <w:rPr>
          <w:rFonts w:ascii="Times New Roman" w:hAnsi="Times New Roman"/>
          <w:sz w:val="24"/>
          <w:szCs w:val="24"/>
        </w:rPr>
      </w:pPr>
      <w:r w:rsidRPr="003248CD">
        <w:rPr>
          <w:rFonts w:ascii="Times New Roman" w:hAnsi="Times New Roman"/>
          <w:sz w:val="24"/>
          <w:szCs w:val="24"/>
        </w:rPr>
        <w:t xml:space="preserve">w przypadku, gdy zostaną ujawnione wady dokumentacji projektowej, które powodują konieczność zmian w dokumentacji projektowej lub </w:t>
      </w:r>
      <w:proofErr w:type="spellStart"/>
      <w:r w:rsidRPr="003248CD">
        <w:rPr>
          <w:rFonts w:ascii="Times New Roman" w:hAnsi="Times New Roman"/>
          <w:sz w:val="24"/>
          <w:szCs w:val="24"/>
        </w:rPr>
        <w:t>STWiORB</w:t>
      </w:r>
      <w:proofErr w:type="spellEnd"/>
      <w:r w:rsidRPr="003248CD">
        <w:rPr>
          <w:rFonts w:ascii="Times New Roman" w:hAnsi="Times New Roman"/>
          <w:sz w:val="24"/>
          <w:szCs w:val="24"/>
        </w:rPr>
        <w:t>, z zastrzeżeniem, że dopuszcza się z</w:t>
      </w:r>
      <w:r w:rsidR="00A171C7" w:rsidRPr="003248CD">
        <w:rPr>
          <w:rFonts w:ascii="Times New Roman" w:hAnsi="Times New Roman"/>
          <w:sz w:val="24"/>
          <w:szCs w:val="24"/>
        </w:rPr>
        <w:t>mianę</w:t>
      </w:r>
      <w:r w:rsidRPr="003248CD">
        <w:rPr>
          <w:rFonts w:ascii="Times New Roman" w:hAnsi="Times New Roman"/>
          <w:sz w:val="24"/>
          <w:szCs w:val="24"/>
        </w:rPr>
        <w:t xml:space="preserve"> zakresu </w:t>
      </w:r>
      <w:r w:rsidR="00A171C7" w:rsidRPr="003248CD">
        <w:rPr>
          <w:rFonts w:ascii="Times New Roman" w:hAnsi="Times New Roman"/>
          <w:sz w:val="24"/>
          <w:szCs w:val="24"/>
        </w:rPr>
        <w:t xml:space="preserve">rzeczowego </w:t>
      </w:r>
      <w:r w:rsidRPr="003248CD">
        <w:rPr>
          <w:rFonts w:ascii="Times New Roman" w:hAnsi="Times New Roman"/>
          <w:sz w:val="24"/>
          <w:szCs w:val="24"/>
        </w:rPr>
        <w:t xml:space="preserve">przedmiotu </w:t>
      </w:r>
      <w:r w:rsidR="00B824C7" w:rsidRPr="003248CD">
        <w:rPr>
          <w:rFonts w:ascii="Times New Roman" w:hAnsi="Times New Roman"/>
          <w:sz w:val="24"/>
          <w:szCs w:val="24"/>
        </w:rPr>
        <w:t>u</w:t>
      </w:r>
      <w:r w:rsidRPr="003248CD">
        <w:rPr>
          <w:rFonts w:ascii="Times New Roman" w:hAnsi="Times New Roman"/>
          <w:sz w:val="24"/>
          <w:szCs w:val="24"/>
        </w:rPr>
        <w:t>mowy w zakresie niezbędnym dla usunięcia wad dokumentacji projektowej;</w:t>
      </w:r>
    </w:p>
    <w:p w14:paraId="5DABDDF4" w14:textId="77777777" w:rsidR="000C309E" w:rsidRPr="003248CD" w:rsidRDefault="000C309E" w:rsidP="00F24594">
      <w:pPr>
        <w:pStyle w:val="Lnum1st"/>
        <w:numPr>
          <w:ilvl w:val="0"/>
          <w:numId w:val="53"/>
        </w:numPr>
        <w:spacing w:line="360" w:lineRule="auto"/>
        <w:ind w:left="709" w:hanging="283"/>
        <w:jc w:val="both"/>
        <w:rPr>
          <w:sz w:val="24"/>
          <w:szCs w:val="24"/>
        </w:rPr>
      </w:pPr>
      <w:r w:rsidRPr="003248CD">
        <w:rPr>
          <w:sz w:val="24"/>
          <w:szCs w:val="24"/>
        </w:rPr>
        <w:t xml:space="preserve">w przypadku zmian przepisów prawnych wchodzących w życie po dacie zawarcia </w:t>
      </w:r>
      <w:r w:rsidR="00B824C7" w:rsidRPr="003248CD">
        <w:rPr>
          <w:sz w:val="24"/>
          <w:szCs w:val="24"/>
        </w:rPr>
        <w:t>u</w:t>
      </w:r>
      <w:r w:rsidRPr="003248CD">
        <w:rPr>
          <w:sz w:val="24"/>
          <w:szCs w:val="24"/>
        </w:rPr>
        <w:t xml:space="preserve">mowy, które powodują konieczność zmian w dokumentacji projektowej lub </w:t>
      </w:r>
      <w:proofErr w:type="spellStart"/>
      <w:r w:rsidRPr="003248CD">
        <w:rPr>
          <w:sz w:val="24"/>
          <w:szCs w:val="24"/>
        </w:rPr>
        <w:t>STWiORB</w:t>
      </w:r>
      <w:proofErr w:type="spellEnd"/>
      <w:r w:rsidRPr="003248CD">
        <w:rPr>
          <w:sz w:val="24"/>
          <w:szCs w:val="24"/>
        </w:rPr>
        <w:t>, z zastrzeżeniem, że dopuszcza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przedmiotu u</w:t>
      </w:r>
      <w:r w:rsidRPr="003248CD">
        <w:rPr>
          <w:sz w:val="24"/>
          <w:szCs w:val="24"/>
        </w:rPr>
        <w:t>mowy w zakresie niezbędnym dla dostosowania do  zmian przepisów prawnych;</w:t>
      </w:r>
    </w:p>
    <w:p w14:paraId="256EB9DA" w14:textId="77777777" w:rsidR="000C309E" w:rsidRPr="003248CD" w:rsidRDefault="000C309E" w:rsidP="00F24594">
      <w:pPr>
        <w:pStyle w:val="Lnum1st"/>
        <w:numPr>
          <w:ilvl w:val="0"/>
          <w:numId w:val="53"/>
        </w:numPr>
        <w:spacing w:line="360" w:lineRule="auto"/>
        <w:ind w:left="709" w:hanging="283"/>
        <w:jc w:val="both"/>
        <w:rPr>
          <w:sz w:val="24"/>
          <w:szCs w:val="24"/>
        </w:rPr>
      </w:pPr>
      <w:r w:rsidRPr="003248CD">
        <w:rPr>
          <w:sz w:val="24"/>
          <w:szCs w:val="24"/>
        </w:rPr>
        <w:t xml:space="preserve">w przypadku dostosowania sposobu wykonania umowy do obowiązujących przepisów prawa lub warunków bezpieczeństwa, w tym bezpieczeństwa epidemiologicznego, z zastrzeżeniem, że dopuszcza się </w:t>
      </w:r>
      <w:r w:rsidR="00A171C7" w:rsidRPr="003248CD">
        <w:rPr>
          <w:sz w:val="24"/>
          <w:szCs w:val="24"/>
        </w:rPr>
        <w:t>zmianę zakresu rzeczowego przedmiotu umowy</w:t>
      </w:r>
      <w:r w:rsidRPr="003248CD">
        <w:rPr>
          <w:sz w:val="24"/>
          <w:szCs w:val="24"/>
        </w:rPr>
        <w:t xml:space="preserve"> w zakresie niezbędnym dla dostosowania do  obowiązujących przepisów prawnych; </w:t>
      </w:r>
    </w:p>
    <w:p w14:paraId="23DC9C5D" w14:textId="77777777" w:rsidR="000C309E" w:rsidRPr="003248CD" w:rsidRDefault="000C309E" w:rsidP="00F24594">
      <w:pPr>
        <w:pStyle w:val="Lnum1st"/>
        <w:numPr>
          <w:ilvl w:val="0"/>
          <w:numId w:val="53"/>
        </w:numPr>
        <w:spacing w:line="360" w:lineRule="auto"/>
        <w:ind w:left="709" w:hanging="283"/>
        <w:jc w:val="both"/>
        <w:rPr>
          <w:sz w:val="24"/>
          <w:szCs w:val="24"/>
        </w:rPr>
      </w:pPr>
      <w:r w:rsidRPr="003248CD">
        <w:rPr>
          <w:sz w:val="24"/>
          <w:szCs w:val="24"/>
        </w:rPr>
        <w:t xml:space="preserve">w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w:t>
      </w:r>
      <w:r w:rsidR="00A171C7" w:rsidRPr="003248CD">
        <w:rPr>
          <w:sz w:val="24"/>
          <w:szCs w:val="24"/>
        </w:rPr>
        <w:t>zmianę zakresu rzeczowego przedmiotu umowy</w:t>
      </w:r>
      <w:r w:rsidRPr="003248CD">
        <w:rPr>
          <w:sz w:val="24"/>
          <w:szCs w:val="24"/>
        </w:rPr>
        <w:t xml:space="preserve"> </w:t>
      </w:r>
      <w:r w:rsidR="004A52B4" w:rsidRPr="003248CD">
        <w:rPr>
          <w:sz w:val="24"/>
          <w:szCs w:val="24"/>
        </w:rPr>
        <w:br/>
      </w:r>
      <w:r w:rsidRPr="003248CD">
        <w:rPr>
          <w:sz w:val="24"/>
          <w:szCs w:val="24"/>
        </w:rPr>
        <w:t>w zakresie niezbędnym dla uniknięcia niewykonan</w:t>
      </w:r>
      <w:r w:rsidR="00B824C7" w:rsidRPr="003248CD">
        <w:rPr>
          <w:sz w:val="24"/>
          <w:szCs w:val="24"/>
        </w:rPr>
        <w:t>ia lub nienależytego wykonania u</w:t>
      </w:r>
      <w:r w:rsidRPr="003248CD">
        <w:rPr>
          <w:sz w:val="24"/>
          <w:szCs w:val="24"/>
        </w:rPr>
        <w:t xml:space="preserve">mowy </w:t>
      </w:r>
      <w:r w:rsidR="004A52B4" w:rsidRPr="003248CD">
        <w:rPr>
          <w:sz w:val="24"/>
          <w:szCs w:val="24"/>
        </w:rPr>
        <w:br/>
      </w:r>
      <w:r w:rsidRPr="003248CD">
        <w:rPr>
          <w:sz w:val="24"/>
          <w:szCs w:val="24"/>
        </w:rPr>
        <w:t>z powodu tych okoliczności;</w:t>
      </w:r>
    </w:p>
    <w:p w14:paraId="61677027" w14:textId="77777777" w:rsidR="000C309E" w:rsidRPr="003248CD" w:rsidRDefault="000C309E" w:rsidP="00F24594">
      <w:pPr>
        <w:pStyle w:val="Lnum1st"/>
        <w:numPr>
          <w:ilvl w:val="0"/>
          <w:numId w:val="53"/>
        </w:numPr>
        <w:spacing w:line="360" w:lineRule="auto"/>
        <w:ind w:left="709" w:hanging="283"/>
        <w:jc w:val="both"/>
        <w:rPr>
          <w:sz w:val="24"/>
          <w:szCs w:val="24"/>
        </w:rPr>
      </w:pPr>
      <w:r w:rsidRPr="003248CD">
        <w:rPr>
          <w:sz w:val="24"/>
          <w:szCs w:val="24"/>
        </w:rPr>
        <w:t xml:space="preserve">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w:t>
      </w:r>
      <w:r w:rsidR="00B824C7" w:rsidRPr="003248CD">
        <w:rPr>
          <w:sz w:val="24"/>
          <w:szCs w:val="24"/>
        </w:rPr>
        <w:t>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w:t>
      </w:r>
      <w:r w:rsidR="00B824C7" w:rsidRPr="003248CD">
        <w:rPr>
          <w:sz w:val="24"/>
          <w:szCs w:val="24"/>
        </w:rPr>
        <w:t xml:space="preserve"> </w:t>
      </w:r>
      <w:r w:rsidRPr="003248CD">
        <w:rPr>
          <w:sz w:val="24"/>
          <w:szCs w:val="24"/>
        </w:rPr>
        <w:t>z zastrzeżeniem, że dopu</w:t>
      </w:r>
      <w:r w:rsidR="00B824C7" w:rsidRPr="003248CD">
        <w:rPr>
          <w:sz w:val="24"/>
          <w:szCs w:val="24"/>
        </w:rPr>
        <w:t>szcza się zm</w:t>
      </w:r>
      <w:r w:rsidR="00A171C7" w:rsidRPr="003248CD">
        <w:rPr>
          <w:sz w:val="24"/>
          <w:szCs w:val="24"/>
        </w:rPr>
        <w:t>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przedmiotu u</w:t>
      </w:r>
      <w:r w:rsidRPr="003248CD">
        <w:rPr>
          <w:sz w:val="24"/>
          <w:szCs w:val="24"/>
        </w:rPr>
        <w:t xml:space="preserve">mowy w zakresie niezbędnym dla uniknięcia niewykonania lub nienależytego wykonania </w:t>
      </w:r>
      <w:r w:rsidR="00835808" w:rsidRPr="003248CD">
        <w:rPr>
          <w:sz w:val="24"/>
          <w:szCs w:val="24"/>
        </w:rPr>
        <w:t>u</w:t>
      </w:r>
      <w:r w:rsidRPr="003248CD">
        <w:rPr>
          <w:sz w:val="24"/>
          <w:szCs w:val="24"/>
        </w:rPr>
        <w:t>mowy z powodu tych okoliczności;</w:t>
      </w:r>
    </w:p>
    <w:p w14:paraId="5846763D" w14:textId="42C170A3" w:rsidR="000C309E" w:rsidRPr="003248CD" w:rsidRDefault="000C309E" w:rsidP="00F24594">
      <w:pPr>
        <w:pStyle w:val="Lnum1st"/>
        <w:numPr>
          <w:ilvl w:val="0"/>
          <w:numId w:val="53"/>
        </w:numPr>
        <w:spacing w:line="360" w:lineRule="auto"/>
        <w:ind w:left="709" w:hanging="283"/>
        <w:jc w:val="both"/>
        <w:rPr>
          <w:sz w:val="24"/>
          <w:szCs w:val="24"/>
        </w:rPr>
      </w:pPr>
      <w:r w:rsidRPr="003248CD">
        <w:rPr>
          <w:sz w:val="24"/>
          <w:szCs w:val="24"/>
        </w:rPr>
        <w:t>w przypadku wystąpienia warunków tere</w:t>
      </w:r>
      <w:r w:rsidRPr="001D7A6A">
        <w:rPr>
          <w:sz w:val="24"/>
          <w:szCs w:val="24"/>
        </w:rPr>
        <w:t xml:space="preserve">nu </w:t>
      </w:r>
      <w:r w:rsidR="00504937" w:rsidRPr="001D7A6A">
        <w:rPr>
          <w:sz w:val="24"/>
          <w:szCs w:val="24"/>
        </w:rPr>
        <w:t>robót</w:t>
      </w:r>
      <w:r w:rsidRPr="001D7A6A">
        <w:rPr>
          <w:sz w:val="24"/>
          <w:szCs w:val="24"/>
        </w:rPr>
        <w:t xml:space="preserve"> odbiegających </w:t>
      </w:r>
      <w:r w:rsidRPr="003248CD">
        <w:rPr>
          <w:sz w:val="24"/>
          <w:szCs w:val="24"/>
        </w:rPr>
        <w:t xml:space="preserve">od przyjętych w dokumentacji projektowej, w szczególności napotkania niezinwentaryzowanych lub błędnie zinwentaryzowanych sieci lub instalacji lub innych obiektów budowlanych, które mogą </w:t>
      </w:r>
      <w:r w:rsidRPr="003248CD">
        <w:rPr>
          <w:sz w:val="24"/>
          <w:szCs w:val="24"/>
        </w:rPr>
        <w:lastRenderedPageBreak/>
        <w:t>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 z zastrzeżeniem, że dopu</w:t>
      </w:r>
      <w:r w:rsidR="00B824C7" w:rsidRPr="003248CD">
        <w:rPr>
          <w:sz w:val="24"/>
          <w:szCs w:val="24"/>
        </w:rPr>
        <w:t>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w:t>
      </w:r>
      <w:r w:rsidRPr="003248CD">
        <w:rPr>
          <w:sz w:val="24"/>
          <w:szCs w:val="24"/>
        </w:rPr>
        <w:t xml:space="preserve">rzedmiotu </w:t>
      </w:r>
      <w:r w:rsidR="00B824C7" w:rsidRPr="003248CD">
        <w:rPr>
          <w:sz w:val="24"/>
          <w:szCs w:val="24"/>
        </w:rPr>
        <w:t>u</w:t>
      </w:r>
      <w:r w:rsidRPr="003248CD">
        <w:rPr>
          <w:sz w:val="24"/>
          <w:szCs w:val="24"/>
        </w:rPr>
        <w:t>mowy w zakresie niezbędnym dla uniknięcia niewykonania lub</w:t>
      </w:r>
      <w:r w:rsidR="00B824C7" w:rsidRPr="003248CD">
        <w:rPr>
          <w:sz w:val="24"/>
          <w:szCs w:val="24"/>
        </w:rPr>
        <w:t xml:space="preserve"> nienależytego wykonania u</w:t>
      </w:r>
      <w:r w:rsidRPr="003248CD">
        <w:rPr>
          <w:sz w:val="24"/>
          <w:szCs w:val="24"/>
        </w:rPr>
        <w:t>mowy z powodu tych okoliczności;</w:t>
      </w:r>
    </w:p>
    <w:p w14:paraId="2232D57C" w14:textId="77777777" w:rsidR="000C309E" w:rsidRPr="003248CD" w:rsidRDefault="000C309E" w:rsidP="00F24594">
      <w:pPr>
        <w:pStyle w:val="Lnum1st"/>
        <w:numPr>
          <w:ilvl w:val="0"/>
          <w:numId w:val="53"/>
        </w:numPr>
        <w:tabs>
          <w:tab w:val="left" w:pos="720"/>
        </w:tabs>
        <w:spacing w:line="360" w:lineRule="auto"/>
        <w:ind w:left="709" w:hanging="283"/>
        <w:jc w:val="both"/>
        <w:rPr>
          <w:sz w:val="24"/>
          <w:szCs w:val="24"/>
        </w:rPr>
      </w:pPr>
      <w:r w:rsidRPr="003248CD">
        <w:rPr>
          <w:sz w:val="24"/>
          <w:szCs w:val="24"/>
        </w:rPr>
        <w:t>w przypadku wystąpienia niebezpieczeństwa kolizji z inwestycjami planowanymi lub równolegle prowadzonymi przez podmioty inne niż Wykonawca, z zastrzeżeniem, że dopu</w:t>
      </w:r>
      <w:r w:rsidR="00B824C7" w:rsidRPr="003248CD">
        <w:rPr>
          <w:sz w:val="24"/>
          <w:szCs w:val="24"/>
        </w:rPr>
        <w:t>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w:t>
      </w:r>
      <w:r w:rsidRPr="003248CD">
        <w:rPr>
          <w:sz w:val="24"/>
          <w:szCs w:val="24"/>
        </w:rPr>
        <w:t>r</w:t>
      </w:r>
      <w:r w:rsidR="00B824C7" w:rsidRPr="003248CD">
        <w:rPr>
          <w:sz w:val="24"/>
          <w:szCs w:val="24"/>
        </w:rPr>
        <w:t>zedmiotu u</w:t>
      </w:r>
      <w:r w:rsidRPr="003248CD">
        <w:rPr>
          <w:sz w:val="24"/>
          <w:szCs w:val="24"/>
        </w:rPr>
        <w:t>mowy w zakresie niezbędnym dla uniknięcia tych kolizji;</w:t>
      </w:r>
    </w:p>
    <w:p w14:paraId="1334A8ED" w14:textId="77777777" w:rsidR="000C309E" w:rsidRPr="003248CD" w:rsidRDefault="00B824C7" w:rsidP="00F24594">
      <w:pPr>
        <w:pStyle w:val="Lnum1st"/>
        <w:numPr>
          <w:ilvl w:val="0"/>
          <w:numId w:val="53"/>
        </w:numPr>
        <w:tabs>
          <w:tab w:val="left" w:pos="720"/>
        </w:tabs>
        <w:spacing w:line="360" w:lineRule="auto"/>
        <w:ind w:left="709" w:hanging="283"/>
        <w:jc w:val="both"/>
        <w:rPr>
          <w:sz w:val="24"/>
          <w:szCs w:val="24"/>
        </w:rPr>
      </w:pPr>
      <w:r w:rsidRPr="003248CD">
        <w:rPr>
          <w:sz w:val="24"/>
          <w:szCs w:val="24"/>
        </w:rPr>
        <w:t>w</w:t>
      </w:r>
      <w:r w:rsidR="000C309E" w:rsidRPr="003248CD">
        <w:rPr>
          <w:sz w:val="24"/>
          <w:szCs w:val="24"/>
        </w:rPr>
        <w:t xml:space="preserve"> przypadku zmian będących następstwem zmiany wytycznych lub zaleceń instytucji, która prz</w:t>
      </w:r>
      <w:r w:rsidRPr="003248CD">
        <w:rPr>
          <w:sz w:val="24"/>
          <w:szCs w:val="24"/>
        </w:rPr>
        <w:t>yznała środki na sfinansowanie przedmiotu u</w:t>
      </w:r>
      <w:r w:rsidR="000C309E" w:rsidRPr="003248CD">
        <w:rPr>
          <w:sz w:val="24"/>
          <w:szCs w:val="24"/>
        </w:rPr>
        <w:t xml:space="preserve">mowy - z zastrzeżeniem, że dopuszcza się zmianę zakresu przedmiotu </w:t>
      </w:r>
      <w:r w:rsidR="00835808" w:rsidRPr="003248CD">
        <w:rPr>
          <w:sz w:val="24"/>
          <w:szCs w:val="24"/>
        </w:rPr>
        <w:t>u</w:t>
      </w:r>
      <w:r w:rsidR="000C309E" w:rsidRPr="003248CD">
        <w:rPr>
          <w:sz w:val="24"/>
          <w:szCs w:val="24"/>
        </w:rPr>
        <w:t>mowy w zakresie niezbędnym w związku ze zmianą wytycznych lub zaleceń.</w:t>
      </w:r>
    </w:p>
    <w:p w14:paraId="66414C62" w14:textId="77777777" w:rsidR="006971E9" w:rsidRPr="003248CD" w:rsidRDefault="006A79F7" w:rsidP="00F24594">
      <w:pPr>
        <w:pStyle w:val="Lnum1st"/>
        <w:numPr>
          <w:ilvl w:val="0"/>
          <w:numId w:val="100"/>
        </w:numPr>
        <w:spacing w:line="360" w:lineRule="auto"/>
        <w:ind w:hanging="357"/>
        <w:jc w:val="both"/>
        <w:rPr>
          <w:sz w:val="24"/>
          <w:szCs w:val="24"/>
        </w:rPr>
      </w:pPr>
      <w:bookmarkStart w:id="96" w:name="Zmiana_wynagrodzenia"/>
      <w:bookmarkStart w:id="97" w:name="_Ref121231663"/>
      <w:bookmarkEnd w:id="96"/>
      <w:r w:rsidRPr="003248CD">
        <w:rPr>
          <w:sz w:val="24"/>
          <w:szCs w:val="24"/>
        </w:rPr>
        <w:t>Dopuszcza się zmiany umowy</w:t>
      </w:r>
      <w:r w:rsidR="00A171C7" w:rsidRPr="003248CD">
        <w:rPr>
          <w:sz w:val="24"/>
          <w:szCs w:val="24"/>
        </w:rPr>
        <w:t>,</w:t>
      </w:r>
      <w:r w:rsidRPr="003248CD">
        <w:rPr>
          <w:sz w:val="24"/>
          <w:szCs w:val="24"/>
        </w:rPr>
        <w:t xml:space="preserve"> bez przeprowadzenia nowego postępowania o udzielenie zamówienia</w:t>
      </w:r>
      <w:r w:rsidR="00A171C7" w:rsidRPr="003248CD">
        <w:rPr>
          <w:sz w:val="24"/>
          <w:szCs w:val="24"/>
        </w:rPr>
        <w:t>,</w:t>
      </w:r>
      <w:r w:rsidRPr="003248CD">
        <w:rPr>
          <w:sz w:val="24"/>
          <w:szCs w:val="24"/>
        </w:rPr>
        <w:t xml:space="preserve"> </w:t>
      </w:r>
      <w:r w:rsidR="000C309E" w:rsidRPr="003248CD">
        <w:rPr>
          <w:sz w:val="24"/>
          <w:szCs w:val="24"/>
        </w:rPr>
        <w:t>w zakresie wysokości wynagrodzenia Wykonawcy poprzez jego</w:t>
      </w:r>
      <w:r w:rsidR="006971E9" w:rsidRPr="003248CD">
        <w:rPr>
          <w:sz w:val="24"/>
          <w:szCs w:val="24"/>
        </w:rPr>
        <w:t>:</w:t>
      </w:r>
      <w:bookmarkEnd w:id="97"/>
      <w:r w:rsidR="000C309E" w:rsidRPr="003248CD">
        <w:rPr>
          <w:sz w:val="24"/>
          <w:szCs w:val="24"/>
        </w:rPr>
        <w:t xml:space="preserve"> </w:t>
      </w:r>
    </w:p>
    <w:p w14:paraId="721C45F5" w14:textId="77777777" w:rsidR="000C309E" w:rsidRPr="003248CD" w:rsidRDefault="000C309E" w:rsidP="00F24594">
      <w:pPr>
        <w:pStyle w:val="Lnum1st"/>
        <w:numPr>
          <w:ilvl w:val="0"/>
          <w:numId w:val="60"/>
        </w:numPr>
        <w:spacing w:line="360" w:lineRule="auto"/>
        <w:ind w:hanging="357"/>
        <w:jc w:val="both"/>
        <w:rPr>
          <w:sz w:val="24"/>
          <w:szCs w:val="24"/>
        </w:rPr>
      </w:pPr>
      <w:r w:rsidRPr="003248CD">
        <w:rPr>
          <w:sz w:val="24"/>
          <w:szCs w:val="24"/>
        </w:rPr>
        <w:t>obniżenie</w:t>
      </w:r>
      <w:r w:rsidR="00835808" w:rsidRPr="003248CD">
        <w:rPr>
          <w:sz w:val="24"/>
          <w:szCs w:val="24"/>
        </w:rPr>
        <w:t>:</w:t>
      </w:r>
    </w:p>
    <w:p w14:paraId="41B4B998" w14:textId="36A0AFF3" w:rsidR="000C309E" w:rsidRPr="003248CD" w:rsidRDefault="006971E9" w:rsidP="00F24594">
      <w:pPr>
        <w:pStyle w:val="Akapitzlist"/>
        <w:numPr>
          <w:ilvl w:val="0"/>
          <w:numId w:val="61"/>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razie zmiany </w:t>
      </w:r>
      <w:r w:rsidR="000C309E" w:rsidRPr="003248CD">
        <w:rPr>
          <w:rFonts w:ascii="Times New Roman" w:hAnsi="Times New Roman" w:cs="Times New Roman"/>
          <w:sz w:val="24"/>
          <w:szCs w:val="24"/>
          <w:lang w:val="pl-PL"/>
        </w:rPr>
        <w:t xml:space="preserve">sposobu </w:t>
      </w:r>
      <w:r w:rsidR="008336A9" w:rsidRPr="003248CD">
        <w:rPr>
          <w:rFonts w:ascii="Times New Roman" w:hAnsi="Times New Roman" w:cs="Times New Roman"/>
          <w:sz w:val="24"/>
          <w:szCs w:val="24"/>
          <w:lang w:val="pl-PL"/>
        </w:rPr>
        <w:t xml:space="preserve">wykonania przedmiotu umowy, o której mowa w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_Ref121219017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w:t>
      </w:r>
      <w:r w:rsidR="004E1838" w:rsidRPr="003248CD">
        <w:rPr>
          <w:rFonts w:ascii="Times New Roman" w:hAnsi="Times New Roman" w:cs="Times New Roman"/>
          <w:sz w:val="24"/>
          <w:szCs w:val="24"/>
          <w:lang w:val="pl-PL"/>
        </w:rPr>
        <w:fldChar w:fldCharType="end"/>
      </w:r>
      <w:r w:rsidR="008336A9" w:rsidRPr="003248CD">
        <w:rPr>
          <w:rFonts w:ascii="Times New Roman" w:hAnsi="Times New Roman" w:cs="Times New Roman"/>
          <w:sz w:val="24"/>
          <w:szCs w:val="24"/>
          <w:lang w:val="pl-PL"/>
        </w:rPr>
        <w:t xml:space="preserve"> powyżej,</w:t>
      </w:r>
    </w:p>
    <w:p w14:paraId="4D40E425" w14:textId="623A8DC4" w:rsidR="000C309E" w:rsidRPr="003248CD" w:rsidRDefault="006971E9" w:rsidP="00F24594">
      <w:pPr>
        <w:pStyle w:val="Akapitzlist"/>
        <w:numPr>
          <w:ilvl w:val="0"/>
          <w:numId w:val="61"/>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razie zmiany</w:t>
      </w:r>
      <w:r w:rsidR="008336A9" w:rsidRPr="003248CD">
        <w:rPr>
          <w:rFonts w:ascii="Times New Roman" w:hAnsi="Times New Roman" w:cs="Times New Roman"/>
          <w:sz w:val="24"/>
          <w:szCs w:val="24"/>
          <w:lang w:val="pl-PL"/>
        </w:rPr>
        <w:t xml:space="preserve"> zakresu przedmiotu umowy, o którym mowa w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_Ref121219094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4E1838" w:rsidRPr="003248CD">
        <w:rPr>
          <w:rFonts w:ascii="Times New Roman" w:hAnsi="Times New Roman" w:cs="Times New Roman"/>
          <w:sz w:val="24"/>
          <w:szCs w:val="24"/>
          <w:lang w:val="pl-PL"/>
        </w:rPr>
        <w:fldChar w:fldCharType="end"/>
      </w:r>
      <w:r w:rsidR="008336A9" w:rsidRPr="003248CD">
        <w:rPr>
          <w:rFonts w:ascii="Times New Roman" w:hAnsi="Times New Roman" w:cs="Times New Roman"/>
          <w:sz w:val="24"/>
          <w:szCs w:val="24"/>
          <w:lang w:val="pl-PL"/>
        </w:rPr>
        <w:t xml:space="preserve"> powyżej</w:t>
      </w:r>
      <w:r w:rsidR="00FE0361" w:rsidRPr="003248CD">
        <w:rPr>
          <w:rFonts w:ascii="Times New Roman" w:hAnsi="Times New Roman" w:cs="Times New Roman"/>
          <w:sz w:val="24"/>
          <w:szCs w:val="24"/>
          <w:lang w:val="pl-PL"/>
        </w:rPr>
        <w:t>,</w:t>
      </w:r>
    </w:p>
    <w:p w14:paraId="4D7D36CF" w14:textId="227B923E" w:rsidR="00FE0361" w:rsidRPr="003248CD" w:rsidRDefault="00FE0361" w:rsidP="00F24594">
      <w:pPr>
        <w:pStyle w:val="Akapitzlist"/>
        <w:numPr>
          <w:ilvl w:val="0"/>
          <w:numId w:val="61"/>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sytuacj</w:t>
      </w:r>
      <w:r w:rsidR="00A26BB4" w:rsidRPr="003248CD">
        <w:rPr>
          <w:rFonts w:ascii="Times New Roman" w:hAnsi="Times New Roman" w:cs="Times New Roman"/>
          <w:sz w:val="24"/>
          <w:szCs w:val="24"/>
          <w:lang w:val="pl-PL"/>
        </w:rPr>
        <w:t>i opisanej</w:t>
      </w:r>
      <w:r w:rsidRPr="003248CD">
        <w:rPr>
          <w:rFonts w:ascii="Times New Roman" w:hAnsi="Times New Roman" w:cs="Times New Roman"/>
          <w:sz w:val="24"/>
          <w:szCs w:val="24"/>
          <w:lang w:val="pl-PL"/>
        </w:rPr>
        <w:t xml:space="preserve"> w </w:t>
      </w:r>
      <w:r w:rsidRPr="00FE3F79">
        <w:rPr>
          <w:rFonts w:ascii="Times New Roman" w:hAnsi="Times New Roman" w:cs="Times New Roman"/>
          <w:sz w:val="24"/>
          <w:szCs w:val="24"/>
          <w:lang w:val="pl-PL"/>
        </w:rPr>
        <w:t>§7</w:t>
      </w:r>
      <w:r w:rsidR="00397CE5" w:rsidRPr="00FE3F79">
        <w:rPr>
          <w:rFonts w:ascii="Times New Roman" w:hAnsi="Times New Roman" w:cs="Times New Roman"/>
          <w:sz w:val="24"/>
          <w:szCs w:val="24"/>
          <w:lang w:val="pl-PL"/>
        </w:rPr>
        <w:t xml:space="preserve"> </w:t>
      </w:r>
      <w:r w:rsidR="000515AF" w:rsidRPr="00FE3F79">
        <w:rPr>
          <w:rFonts w:ascii="Times New Roman" w:hAnsi="Times New Roman" w:cs="Times New Roman"/>
          <w:sz w:val="24"/>
          <w:szCs w:val="24"/>
          <w:lang w:val="pl-PL"/>
        </w:rPr>
        <w:t xml:space="preserve">ust. </w:t>
      </w:r>
      <w:r w:rsidR="004E1838" w:rsidRPr="00FE3F79">
        <w:rPr>
          <w:rFonts w:ascii="Times New Roman" w:hAnsi="Times New Roman" w:cs="Times New Roman"/>
          <w:sz w:val="24"/>
          <w:szCs w:val="24"/>
          <w:lang w:val="pl-PL"/>
        </w:rPr>
        <w:fldChar w:fldCharType="begin"/>
      </w:r>
      <w:r w:rsidR="004E1838" w:rsidRPr="00FE3F79">
        <w:rPr>
          <w:rFonts w:ascii="Times New Roman" w:hAnsi="Times New Roman" w:cs="Times New Roman"/>
          <w:sz w:val="24"/>
          <w:szCs w:val="24"/>
          <w:lang w:val="pl-PL"/>
        </w:rPr>
        <w:instrText xml:space="preserve"> REF _Ref121231990 \r \h </w:instrText>
      </w:r>
      <w:r w:rsidR="003248CD" w:rsidRPr="00FE3F79">
        <w:rPr>
          <w:rFonts w:ascii="Times New Roman" w:hAnsi="Times New Roman" w:cs="Times New Roman"/>
          <w:sz w:val="24"/>
          <w:szCs w:val="24"/>
          <w:lang w:val="pl-PL"/>
        </w:rPr>
        <w:instrText xml:space="preserve"> \* MERGEFORMAT </w:instrText>
      </w:r>
      <w:r w:rsidR="004E1838" w:rsidRPr="00FE3F79">
        <w:rPr>
          <w:rFonts w:ascii="Times New Roman" w:hAnsi="Times New Roman" w:cs="Times New Roman"/>
          <w:sz w:val="24"/>
          <w:szCs w:val="24"/>
          <w:lang w:val="pl-PL"/>
        </w:rPr>
      </w:r>
      <w:r w:rsidR="004E1838" w:rsidRPr="00FE3F79">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7</w:t>
      </w:r>
      <w:r w:rsidR="004E1838" w:rsidRPr="00FE3F79">
        <w:rPr>
          <w:rFonts w:ascii="Times New Roman" w:hAnsi="Times New Roman" w:cs="Times New Roman"/>
          <w:sz w:val="24"/>
          <w:szCs w:val="24"/>
          <w:lang w:val="pl-PL"/>
        </w:rPr>
        <w:fldChar w:fldCharType="end"/>
      </w:r>
      <w:r w:rsidR="0067416E" w:rsidRPr="003248CD">
        <w:rPr>
          <w:rFonts w:ascii="Times New Roman" w:hAnsi="Times New Roman" w:cs="Times New Roman"/>
          <w:sz w:val="24"/>
          <w:szCs w:val="24"/>
          <w:lang w:val="pl-PL"/>
        </w:rPr>
        <w:t xml:space="preserve">, </w:t>
      </w:r>
      <w:r w:rsidR="008A4E6C" w:rsidRPr="003248CD">
        <w:rPr>
          <w:rFonts w:ascii="Times New Roman" w:hAnsi="Times New Roman" w:cs="Times New Roman"/>
          <w:sz w:val="24"/>
          <w:szCs w:val="24"/>
          <w:lang w:val="pl-PL"/>
        </w:rPr>
        <w:t xml:space="preserve">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_Ref121302031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8</w:t>
      </w:r>
      <w:r w:rsidR="004E1838" w:rsidRPr="003248CD">
        <w:rPr>
          <w:rFonts w:ascii="Times New Roman" w:hAnsi="Times New Roman" w:cs="Times New Roman"/>
          <w:sz w:val="24"/>
          <w:szCs w:val="24"/>
          <w:lang w:val="pl-PL"/>
        </w:rPr>
        <w:fldChar w:fldCharType="end"/>
      </w:r>
      <w:r w:rsidR="002476A2">
        <w:rPr>
          <w:rFonts w:ascii="Times New Roman" w:hAnsi="Times New Roman" w:cs="Times New Roman"/>
          <w:sz w:val="24"/>
          <w:szCs w:val="24"/>
          <w:lang w:val="pl-PL"/>
        </w:rPr>
        <w:t>,</w:t>
      </w:r>
    </w:p>
    <w:p w14:paraId="57AC7518" w14:textId="77777777" w:rsidR="007802EA" w:rsidRPr="003248CD" w:rsidRDefault="007802EA" w:rsidP="00F24594">
      <w:pPr>
        <w:pStyle w:val="Akapitzlist"/>
        <w:numPr>
          <w:ilvl w:val="0"/>
          <w:numId w:val="61"/>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razie zmiany przepisów prawa powszechnego</w:t>
      </w:r>
      <w:r w:rsidR="00354378" w:rsidRPr="003248CD">
        <w:rPr>
          <w:rFonts w:ascii="Times New Roman" w:hAnsi="Times New Roman" w:cs="Times New Roman"/>
          <w:sz w:val="24"/>
          <w:szCs w:val="24"/>
          <w:lang w:val="pl-PL"/>
        </w:rPr>
        <w:t>, wpływających na wysokość wynagrodzenia Wykonawcy;</w:t>
      </w:r>
    </w:p>
    <w:p w14:paraId="0E150804" w14:textId="77777777" w:rsidR="006971E9" w:rsidRPr="003248CD" w:rsidRDefault="006971E9" w:rsidP="00F24594">
      <w:pPr>
        <w:pStyle w:val="Akapitzlist"/>
        <w:numPr>
          <w:ilvl w:val="0"/>
          <w:numId w:val="60"/>
        </w:numPr>
        <w:spacing w:before="0" w:beforeAutospacing="0" w:afterAutospacing="0" w:line="360" w:lineRule="auto"/>
        <w:contextualSpacing/>
        <w:rPr>
          <w:rFonts w:ascii="Times New Roman" w:hAnsi="Times New Roman" w:cs="Times New Roman"/>
          <w:sz w:val="24"/>
          <w:szCs w:val="24"/>
        </w:rPr>
      </w:pPr>
      <w:proofErr w:type="spellStart"/>
      <w:r w:rsidRPr="003248CD">
        <w:rPr>
          <w:rFonts w:ascii="Times New Roman" w:hAnsi="Times New Roman" w:cs="Times New Roman"/>
          <w:sz w:val="24"/>
          <w:szCs w:val="24"/>
        </w:rPr>
        <w:t>podwyższenie</w:t>
      </w:r>
      <w:proofErr w:type="spellEnd"/>
      <w:r w:rsidRPr="003248CD">
        <w:rPr>
          <w:rFonts w:ascii="Times New Roman" w:hAnsi="Times New Roman" w:cs="Times New Roman"/>
          <w:sz w:val="24"/>
          <w:szCs w:val="24"/>
        </w:rPr>
        <w:t>:</w:t>
      </w:r>
    </w:p>
    <w:p w14:paraId="57E14350" w14:textId="72F7E960" w:rsidR="006971E9" w:rsidRPr="003248CD" w:rsidRDefault="00FE0361" w:rsidP="00F24594">
      <w:pPr>
        <w:pStyle w:val="Akapitzlist"/>
        <w:numPr>
          <w:ilvl w:val="0"/>
          <w:numId w:val="62"/>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sytuacjach opisanych w </w:t>
      </w:r>
      <w:r w:rsidR="004E1838" w:rsidRPr="003248CD">
        <w:rPr>
          <w:rFonts w:ascii="Times New Roman" w:hAnsi="Times New Roman" w:cs="Times New Roman"/>
          <w:sz w:val="24"/>
          <w:szCs w:val="24"/>
          <w:lang w:val="pl-PL"/>
        </w:rPr>
        <w:t xml:space="preserve">§7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_Ref121302031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8</w:t>
      </w:r>
      <w:r w:rsidR="004E1838" w:rsidRPr="003248CD">
        <w:rPr>
          <w:rFonts w:ascii="Times New Roman" w:hAnsi="Times New Roman" w:cs="Times New Roman"/>
          <w:sz w:val="24"/>
          <w:szCs w:val="24"/>
          <w:lang w:val="pl-PL"/>
        </w:rPr>
        <w:fldChar w:fldCharType="end"/>
      </w:r>
      <w:r w:rsidR="002476A2">
        <w:rPr>
          <w:rFonts w:ascii="Times New Roman" w:hAnsi="Times New Roman" w:cs="Times New Roman"/>
          <w:sz w:val="24"/>
          <w:szCs w:val="24"/>
          <w:lang w:val="pl-PL"/>
        </w:rPr>
        <w:t>,</w:t>
      </w:r>
    </w:p>
    <w:p w14:paraId="77E0474D" w14:textId="77777777" w:rsidR="00FE0361" w:rsidRPr="003248CD" w:rsidRDefault="00FE0361" w:rsidP="00F24594">
      <w:pPr>
        <w:pStyle w:val="Akapitzlist"/>
        <w:numPr>
          <w:ilvl w:val="0"/>
          <w:numId w:val="62"/>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realizacji przez Wykonawcę dodatkowych dostaw, usług lub rob</w:t>
      </w:r>
      <w:r w:rsidR="007802EA" w:rsidRPr="003248CD">
        <w:rPr>
          <w:rFonts w:ascii="Times New Roman" w:hAnsi="Times New Roman" w:cs="Times New Roman"/>
          <w:sz w:val="24"/>
          <w:szCs w:val="24"/>
          <w:lang w:val="pl-PL"/>
        </w:rPr>
        <w:t>ó</w:t>
      </w:r>
      <w:r w:rsidRPr="003248CD">
        <w:rPr>
          <w:rFonts w:ascii="Times New Roman" w:hAnsi="Times New Roman" w:cs="Times New Roman"/>
          <w:sz w:val="24"/>
          <w:szCs w:val="24"/>
          <w:lang w:val="pl-PL"/>
        </w:rPr>
        <w:t>t budowlanych na podstawie art. 455 ust. 1 pkt 3</w:t>
      </w:r>
      <w:r w:rsidR="000E6247" w:rsidRPr="003248CD">
        <w:rPr>
          <w:rFonts w:ascii="Times New Roman" w:hAnsi="Times New Roman" w:cs="Times New Roman"/>
          <w:sz w:val="24"/>
          <w:szCs w:val="24"/>
          <w:lang w:val="pl-PL"/>
        </w:rPr>
        <w:t xml:space="preserve"> i 4</w:t>
      </w:r>
      <w:r w:rsidRPr="003248CD">
        <w:rPr>
          <w:rFonts w:ascii="Times New Roman" w:hAnsi="Times New Roman" w:cs="Times New Roman"/>
          <w:sz w:val="24"/>
          <w:szCs w:val="24"/>
          <w:lang w:val="pl-PL"/>
        </w:rPr>
        <w:t xml:space="preserve"> </w:t>
      </w:r>
      <w:proofErr w:type="spellStart"/>
      <w:r w:rsidRPr="003248CD">
        <w:rPr>
          <w:rFonts w:ascii="Times New Roman" w:hAnsi="Times New Roman" w:cs="Times New Roman"/>
          <w:sz w:val="24"/>
          <w:szCs w:val="24"/>
          <w:lang w:val="pl-PL"/>
        </w:rPr>
        <w:t>Pzp</w:t>
      </w:r>
      <w:proofErr w:type="spellEnd"/>
      <w:r w:rsidRPr="003248CD">
        <w:rPr>
          <w:rFonts w:ascii="Times New Roman" w:hAnsi="Times New Roman" w:cs="Times New Roman"/>
          <w:sz w:val="24"/>
          <w:szCs w:val="24"/>
          <w:lang w:val="pl-PL"/>
        </w:rPr>
        <w:t>,</w:t>
      </w:r>
    </w:p>
    <w:p w14:paraId="721C3CBF" w14:textId="77777777" w:rsidR="007802EA" w:rsidRPr="003248CD" w:rsidRDefault="007802EA" w:rsidP="00F24594">
      <w:pPr>
        <w:pStyle w:val="Akapitzlist"/>
        <w:numPr>
          <w:ilvl w:val="0"/>
          <w:numId w:val="62"/>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razie zmiany przepisów prawa powszechnego</w:t>
      </w:r>
      <w:r w:rsidR="00354378" w:rsidRPr="003248CD">
        <w:rPr>
          <w:rFonts w:ascii="Times New Roman" w:hAnsi="Times New Roman" w:cs="Times New Roman"/>
          <w:sz w:val="24"/>
          <w:szCs w:val="24"/>
          <w:lang w:val="pl-PL"/>
        </w:rPr>
        <w:t>, wpływających na wysokość wynagrodzenia Wykonawcy.</w:t>
      </w:r>
    </w:p>
    <w:p w14:paraId="40535B41" w14:textId="77777777" w:rsidR="00A258B5" w:rsidRPr="003248CD" w:rsidRDefault="00A258B5" w:rsidP="00F24594">
      <w:pPr>
        <w:pStyle w:val="Akapitzlist"/>
        <w:numPr>
          <w:ilvl w:val="0"/>
          <w:numId w:val="100"/>
        </w:numPr>
        <w:spacing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Niezależenie od postanowień niniejszej umowy dopuszcza się zmiany umowy w okolicznościach wynikających z </w:t>
      </w:r>
      <w:proofErr w:type="spellStart"/>
      <w:r w:rsidRPr="003248CD">
        <w:rPr>
          <w:rFonts w:ascii="Times New Roman" w:hAnsi="Times New Roman" w:cs="Times New Roman"/>
          <w:sz w:val="24"/>
          <w:szCs w:val="24"/>
          <w:lang w:val="pl-PL"/>
        </w:rPr>
        <w:t>Pzp</w:t>
      </w:r>
      <w:proofErr w:type="spellEnd"/>
      <w:r w:rsidR="00FC26A1" w:rsidRPr="003248CD">
        <w:rPr>
          <w:rFonts w:ascii="Times New Roman" w:hAnsi="Times New Roman" w:cs="Times New Roman"/>
          <w:sz w:val="24"/>
          <w:szCs w:val="24"/>
          <w:lang w:val="pl-PL"/>
        </w:rPr>
        <w:t xml:space="preserve"> i innych obowiązujących przepisów prawnych.</w:t>
      </w:r>
    </w:p>
    <w:p w14:paraId="58E0ADCB" w14:textId="095ED48E" w:rsidR="000C309E" w:rsidRPr="003248CD" w:rsidRDefault="000C309E" w:rsidP="00F24594">
      <w:pPr>
        <w:pStyle w:val="Akapitzlist"/>
        <w:numPr>
          <w:ilvl w:val="0"/>
          <w:numId w:val="100"/>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dopuszcza zmianę wartości i zakresu </w:t>
      </w:r>
      <w:r w:rsidR="00A258B5" w:rsidRPr="003248CD">
        <w:rPr>
          <w:rFonts w:ascii="Times New Roman" w:hAnsi="Times New Roman" w:cs="Times New Roman"/>
          <w:sz w:val="24"/>
          <w:szCs w:val="24"/>
          <w:lang w:val="pl-PL"/>
        </w:rPr>
        <w:t>przedmiotu umowy</w:t>
      </w:r>
      <w:r w:rsidRPr="003248CD">
        <w:rPr>
          <w:rFonts w:ascii="Times New Roman" w:hAnsi="Times New Roman" w:cs="Times New Roman"/>
          <w:sz w:val="24"/>
          <w:szCs w:val="24"/>
          <w:lang w:val="pl-PL"/>
        </w:rPr>
        <w:t xml:space="preserve"> w poszczególnych latach realizacji umowy w przypadku zwiększenia środków finansowych w pierwszym roku bądź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kolejnych latach realizacji umowy, a także</w:t>
      </w:r>
      <w:r w:rsidR="005B4595" w:rsidRPr="003248CD">
        <w:rPr>
          <w:rFonts w:ascii="Times New Roman" w:hAnsi="Times New Roman" w:cs="Times New Roman"/>
          <w:strike/>
          <w:sz w:val="24"/>
          <w:szCs w:val="24"/>
          <w:lang w:val="pl-PL"/>
        </w:rPr>
        <w:t xml:space="preserve"> </w:t>
      </w:r>
      <w:r w:rsidRPr="003248CD">
        <w:rPr>
          <w:rFonts w:ascii="Times New Roman" w:hAnsi="Times New Roman" w:cs="Times New Roman"/>
          <w:sz w:val="24"/>
          <w:szCs w:val="24"/>
          <w:lang w:val="pl-PL"/>
        </w:rPr>
        <w:t>w przypadku wystąpienia okoliczności, o których mowa w ust.</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_Ref121219075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_Ref121219017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2</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albo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_Ref121219094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3</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w:t>
      </w:r>
    </w:p>
    <w:p w14:paraId="3E783524" w14:textId="77777777" w:rsidR="000C309E" w:rsidRPr="003248CD" w:rsidRDefault="000C309E" w:rsidP="00F24594">
      <w:pPr>
        <w:pStyle w:val="Lnum1st"/>
        <w:numPr>
          <w:ilvl w:val="0"/>
          <w:numId w:val="100"/>
        </w:numPr>
        <w:spacing w:line="360" w:lineRule="auto"/>
        <w:jc w:val="both"/>
        <w:rPr>
          <w:sz w:val="24"/>
          <w:szCs w:val="24"/>
        </w:rPr>
      </w:pPr>
      <w:r w:rsidRPr="003248CD">
        <w:rPr>
          <w:sz w:val="24"/>
          <w:szCs w:val="24"/>
        </w:rPr>
        <w:lastRenderedPageBreak/>
        <w:t xml:space="preserve">W razie konieczności wprowadzenia zmiany do </w:t>
      </w:r>
      <w:r w:rsidR="008336A9" w:rsidRPr="003248CD">
        <w:rPr>
          <w:sz w:val="24"/>
          <w:szCs w:val="24"/>
        </w:rPr>
        <w:t>u</w:t>
      </w:r>
      <w:r w:rsidRPr="003248CD">
        <w:rPr>
          <w:sz w:val="24"/>
          <w:szCs w:val="24"/>
        </w:rPr>
        <w:t xml:space="preserve">mowy, każda ze </w:t>
      </w:r>
      <w:r w:rsidR="00260E1E" w:rsidRPr="003248CD">
        <w:rPr>
          <w:sz w:val="24"/>
          <w:szCs w:val="24"/>
        </w:rPr>
        <w:t>S</w:t>
      </w:r>
      <w:r w:rsidRPr="003248CD">
        <w:rPr>
          <w:sz w:val="24"/>
          <w:szCs w:val="24"/>
        </w:rPr>
        <w:t xml:space="preserve">tron </w:t>
      </w:r>
      <w:r w:rsidR="00260E1E" w:rsidRPr="003248CD">
        <w:rPr>
          <w:sz w:val="24"/>
          <w:szCs w:val="24"/>
        </w:rPr>
        <w:t>przekaże</w:t>
      </w:r>
      <w:r w:rsidRPr="003248CD">
        <w:rPr>
          <w:sz w:val="24"/>
          <w:szCs w:val="24"/>
        </w:rPr>
        <w:t xml:space="preserve"> pisemne powiadomienie drugiej Stronie wskazując na stan faktyczny oraz przesłanki formalne i prawne uzasadniające wprowadzenie zmiany, koszty i pozostałe niezbędne informacje do wprowadzenia zmiany</w:t>
      </w:r>
      <w:r w:rsidR="000515AF" w:rsidRPr="003248CD">
        <w:rPr>
          <w:sz w:val="24"/>
          <w:szCs w:val="24"/>
        </w:rPr>
        <w:t xml:space="preserve"> – </w:t>
      </w:r>
      <w:r w:rsidRPr="003248CD">
        <w:rPr>
          <w:sz w:val="24"/>
          <w:szCs w:val="24"/>
        </w:rPr>
        <w:t xml:space="preserve">w terminie umożliwiającym wprowadzenie danej zmiany. </w:t>
      </w:r>
    </w:p>
    <w:p w14:paraId="249B6B3D" w14:textId="77777777" w:rsidR="000C309E" w:rsidRPr="003248CD" w:rsidRDefault="00260E1E" w:rsidP="00F24594">
      <w:pPr>
        <w:pStyle w:val="Lnum1st"/>
        <w:numPr>
          <w:ilvl w:val="0"/>
          <w:numId w:val="100"/>
        </w:numPr>
        <w:spacing w:line="360" w:lineRule="auto"/>
        <w:jc w:val="both"/>
        <w:rPr>
          <w:rFonts w:eastAsia="SimSun"/>
          <w:sz w:val="24"/>
          <w:szCs w:val="24"/>
        </w:rPr>
      </w:pPr>
      <w:r w:rsidRPr="003248CD">
        <w:rPr>
          <w:sz w:val="24"/>
          <w:szCs w:val="24"/>
        </w:rPr>
        <w:t xml:space="preserve">Przystąpienie do wykonywania umowy </w:t>
      </w:r>
      <w:r w:rsidR="006A7DA9" w:rsidRPr="003248CD">
        <w:rPr>
          <w:sz w:val="24"/>
          <w:szCs w:val="24"/>
        </w:rPr>
        <w:t xml:space="preserve">w zakresie zmienionym </w:t>
      </w:r>
      <w:r w:rsidRPr="003248CD">
        <w:rPr>
          <w:sz w:val="24"/>
          <w:szCs w:val="24"/>
        </w:rPr>
        <w:t>na podstawie niniejszych postanowień możliwe jest po zawarciu aneksu do umowy.</w:t>
      </w:r>
    </w:p>
    <w:p w14:paraId="796DCFBC" w14:textId="77777777" w:rsidR="00BB08DD" w:rsidRPr="003248CD" w:rsidRDefault="00E1598D" w:rsidP="004F0E93">
      <w:pPr>
        <w:spacing w:after="0" w:line="360" w:lineRule="auto"/>
        <w:jc w:val="both"/>
        <w:rPr>
          <w:rFonts w:ascii="Times New Roman" w:hAnsi="Times New Roman"/>
          <w:sz w:val="24"/>
          <w:szCs w:val="24"/>
        </w:rPr>
      </w:pPr>
      <w:r w:rsidRPr="003248CD">
        <w:rPr>
          <w:rFonts w:ascii="Times New Roman" w:hAnsi="Times New Roman"/>
          <w:sz w:val="24"/>
          <w:szCs w:val="24"/>
        </w:rPr>
        <w:t xml:space="preserve">                </w:t>
      </w:r>
      <w:r w:rsidR="00FB5852" w:rsidRPr="003248CD">
        <w:rPr>
          <w:rFonts w:ascii="Times New Roman" w:hAnsi="Times New Roman"/>
          <w:sz w:val="24"/>
          <w:szCs w:val="24"/>
        </w:rPr>
        <w:t xml:space="preserve">                        </w:t>
      </w:r>
      <w:r w:rsidR="007B17D0" w:rsidRPr="003248CD">
        <w:rPr>
          <w:rFonts w:ascii="Times New Roman" w:hAnsi="Times New Roman"/>
          <w:sz w:val="24"/>
          <w:szCs w:val="24"/>
        </w:rPr>
        <w:t xml:space="preserve">    </w:t>
      </w:r>
    </w:p>
    <w:p w14:paraId="04C75191" w14:textId="2E327256" w:rsidR="00625E82" w:rsidRPr="003248CD" w:rsidRDefault="00625E82" w:rsidP="00B52F74">
      <w:pPr>
        <w:pStyle w:val="Nagwek1"/>
        <w:spacing w:before="0" w:after="0" w:line="360" w:lineRule="auto"/>
        <w:rPr>
          <w:rFonts w:ascii="Times New Roman" w:eastAsia="SimSun" w:hAnsi="Times New Roman" w:cs="Times New Roman"/>
          <w:szCs w:val="24"/>
          <w:lang w:bidi="en-US"/>
        </w:rPr>
      </w:pPr>
      <w:bookmarkStart w:id="98" w:name="_Toc199842754"/>
      <w:r w:rsidRPr="003248CD">
        <w:rPr>
          <w:rFonts w:ascii="Times New Roman" w:eastAsia="SimSun" w:hAnsi="Times New Roman" w:cs="Times New Roman"/>
          <w:szCs w:val="24"/>
        </w:rPr>
        <w:t>§ 1</w:t>
      </w:r>
      <w:r w:rsidR="004E5C29">
        <w:rPr>
          <w:rFonts w:ascii="Times New Roman" w:eastAsia="SimSun" w:hAnsi="Times New Roman" w:cs="Times New Roman"/>
          <w:szCs w:val="24"/>
        </w:rPr>
        <w:t>8</w:t>
      </w:r>
      <w:r w:rsidR="00B6664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ODSTĄPIENIE OD UMOWY</w:t>
      </w:r>
      <w:bookmarkEnd w:id="98"/>
    </w:p>
    <w:p w14:paraId="6D90DB4D" w14:textId="77777777" w:rsidR="00625E82" w:rsidRPr="003248CD" w:rsidRDefault="00625E82" w:rsidP="00F24594">
      <w:pPr>
        <w:pStyle w:val="Akapitzlist"/>
        <w:numPr>
          <w:ilvl w:val="0"/>
          <w:numId w:val="64"/>
        </w:numPr>
        <w:tabs>
          <w:tab w:val="left" w:pos="284"/>
        </w:tabs>
        <w:spacing w:before="0" w:beforeAutospacing="0" w:afterAutospacing="0" w:line="360" w:lineRule="auto"/>
        <w:contextualSpacing/>
        <w:mirrorIndents/>
        <w:rPr>
          <w:rFonts w:ascii="Times New Roman" w:hAnsi="Times New Roman" w:cs="Times New Roman"/>
          <w:color w:val="000000" w:themeColor="text1"/>
          <w:sz w:val="24"/>
          <w:szCs w:val="24"/>
          <w:lang w:val="pl-PL"/>
        </w:rPr>
      </w:pPr>
      <w:bookmarkStart w:id="99" w:name="_Ref121300935"/>
      <w:r w:rsidRPr="003248CD">
        <w:rPr>
          <w:rFonts w:ascii="Times New Roman" w:hAnsi="Times New Roman" w:cs="Times New Roman"/>
          <w:color w:val="000000" w:themeColor="text1"/>
          <w:sz w:val="24"/>
          <w:szCs w:val="24"/>
          <w:lang w:val="pl-PL"/>
        </w:rPr>
        <w:t xml:space="preserve">Zamawiającemu przysługuje prawo odstąpienia od całości lub niezrealizowanej części umowy </w:t>
      </w:r>
      <w:r w:rsidR="004A52B4" w:rsidRPr="003248CD">
        <w:rPr>
          <w:rFonts w:ascii="Times New Roman" w:hAnsi="Times New Roman" w:cs="Times New Roman"/>
          <w:color w:val="000000" w:themeColor="text1"/>
          <w:sz w:val="24"/>
          <w:szCs w:val="24"/>
          <w:lang w:val="pl-PL"/>
        </w:rPr>
        <w:br/>
      </w:r>
      <w:r w:rsidRPr="003248CD">
        <w:rPr>
          <w:rFonts w:ascii="Times New Roman" w:hAnsi="Times New Roman" w:cs="Times New Roman"/>
          <w:color w:val="000000" w:themeColor="text1"/>
          <w:sz w:val="24"/>
          <w:szCs w:val="24"/>
          <w:lang w:val="pl-PL"/>
        </w:rPr>
        <w:t xml:space="preserve">w ciągu 30 dni od </w:t>
      </w:r>
      <w:r w:rsidR="00451238" w:rsidRPr="003248CD">
        <w:rPr>
          <w:rFonts w:ascii="Times New Roman" w:hAnsi="Times New Roman" w:cs="Times New Roman"/>
          <w:color w:val="000000" w:themeColor="text1"/>
          <w:sz w:val="24"/>
          <w:szCs w:val="24"/>
          <w:lang w:val="pl-PL"/>
        </w:rPr>
        <w:t>uzyskania przez niego wiedzy o zaistnieniu</w:t>
      </w:r>
      <w:r w:rsidRPr="003248CD">
        <w:rPr>
          <w:rFonts w:ascii="Times New Roman" w:hAnsi="Times New Roman" w:cs="Times New Roman"/>
          <w:color w:val="000000" w:themeColor="text1"/>
          <w:sz w:val="24"/>
          <w:szCs w:val="24"/>
          <w:lang w:val="pl-PL"/>
        </w:rPr>
        <w:t xml:space="preserve"> co najmniej jednej z następujących okoliczności:</w:t>
      </w:r>
      <w:bookmarkEnd w:id="99"/>
    </w:p>
    <w:p w14:paraId="6939F894" w14:textId="0FAECEAD" w:rsidR="00625E82" w:rsidRPr="003248CD"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w:t>
      </w:r>
      <w:r w:rsidR="009F601F" w:rsidRPr="003248CD">
        <w:rPr>
          <w:rFonts w:ascii="Times New Roman" w:hAnsi="Times New Roman" w:cs="Times New Roman"/>
          <w:sz w:val="24"/>
          <w:szCs w:val="24"/>
          <w:lang w:val="pl-PL"/>
        </w:rPr>
        <w:t xml:space="preserve">z przyczyn </w:t>
      </w:r>
      <w:r w:rsidR="00805B99" w:rsidRPr="001D7A6A">
        <w:rPr>
          <w:rFonts w:ascii="Times New Roman" w:hAnsi="Times New Roman" w:cs="Times New Roman"/>
          <w:sz w:val="24"/>
          <w:szCs w:val="24"/>
          <w:lang w:val="pl-PL"/>
        </w:rPr>
        <w:t>zawinionych</w:t>
      </w:r>
      <w:r w:rsidR="009F601F" w:rsidRPr="001D7A6A">
        <w:rPr>
          <w:rFonts w:ascii="Times New Roman" w:hAnsi="Times New Roman" w:cs="Times New Roman"/>
          <w:sz w:val="24"/>
          <w:szCs w:val="24"/>
          <w:lang w:val="pl-PL"/>
        </w:rPr>
        <w:t xml:space="preserve"> nie przystąpił do </w:t>
      </w:r>
      <w:r w:rsidR="003C233E" w:rsidRPr="001D7A6A">
        <w:rPr>
          <w:rFonts w:ascii="Times New Roman" w:hAnsi="Times New Roman" w:cs="Times New Roman"/>
          <w:sz w:val="24"/>
          <w:szCs w:val="24"/>
          <w:lang w:val="pl-PL"/>
        </w:rPr>
        <w:t>przekazania przez Zamawiającego</w:t>
      </w:r>
      <w:r w:rsidR="00992DFE" w:rsidRPr="001D7A6A">
        <w:rPr>
          <w:rFonts w:ascii="Times New Roman" w:hAnsi="Times New Roman" w:cs="Times New Roman"/>
          <w:sz w:val="24"/>
          <w:szCs w:val="24"/>
          <w:lang w:val="pl-PL"/>
        </w:rPr>
        <w:t xml:space="preserve"> terenu</w:t>
      </w:r>
      <w:r w:rsidR="009F601F" w:rsidRPr="001D7A6A">
        <w:rPr>
          <w:rFonts w:ascii="Times New Roman" w:hAnsi="Times New Roman" w:cs="Times New Roman"/>
          <w:sz w:val="24"/>
          <w:szCs w:val="24"/>
          <w:lang w:val="pl-PL"/>
        </w:rPr>
        <w:t xml:space="preserve"> robót albo </w:t>
      </w:r>
      <w:r w:rsidRPr="001D7A6A">
        <w:rPr>
          <w:rFonts w:ascii="Times New Roman" w:hAnsi="Times New Roman" w:cs="Times New Roman"/>
          <w:sz w:val="24"/>
          <w:szCs w:val="24"/>
          <w:lang w:val="pl-PL"/>
        </w:rPr>
        <w:t xml:space="preserve">nie rozpoczął </w:t>
      </w:r>
      <w:r w:rsidR="009F601F" w:rsidRPr="001D7A6A">
        <w:rPr>
          <w:rFonts w:ascii="Times New Roman" w:hAnsi="Times New Roman" w:cs="Times New Roman"/>
          <w:sz w:val="24"/>
          <w:szCs w:val="24"/>
          <w:lang w:val="pl-PL"/>
        </w:rPr>
        <w:t xml:space="preserve">robót </w:t>
      </w:r>
      <w:r w:rsidRPr="001D7A6A">
        <w:rPr>
          <w:rFonts w:ascii="Times New Roman" w:hAnsi="Times New Roman" w:cs="Times New Roman"/>
          <w:sz w:val="24"/>
          <w:szCs w:val="24"/>
          <w:lang w:val="pl-PL"/>
        </w:rPr>
        <w:t>w ciągu 14 dni od dnia przekazania terenu</w:t>
      </w:r>
      <w:r w:rsidR="00AA700B" w:rsidRPr="001D7A6A">
        <w:rPr>
          <w:rFonts w:ascii="Times New Roman" w:hAnsi="Times New Roman" w:cs="Times New Roman"/>
          <w:sz w:val="24"/>
          <w:szCs w:val="24"/>
          <w:lang w:val="pl-PL"/>
        </w:rPr>
        <w:t xml:space="preserve"> </w:t>
      </w:r>
      <w:r w:rsidRPr="001D7A6A">
        <w:rPr>
          <w:rFonts w:ascii="Times New Roman" w:hAnsi="Times New Roman" w:cs="Times New Roman"/>
          <w:sz w:val="24"/>
          <w:szCs w:val="24"/>
          <w:lang w:val="pl-PL"/>
        </w:rPr>
        <w:t>robót</w:t>
      </w:r>
      <w:r w:rsidR="009F601F" w:rsidRPr="001D7A6A">
        <w:rPr>
          <w:rFonts w:ascii="Times New Roman" w:hAnsi="Times New Roman" w:cs="Times New Roman"/>
          <w:sz w:val="24"/>
          <w:szCs w:val="24"/>
          <w:lang w:val="pl-PL"/>
        </w:rPr>
        <w:t xml:space="preserve"> </w:t>
      </w:r>
      <w:r w:rsidR="009F601F" w:rsidRPr="003248CD">
        <w:rPr>
          <w:rFonts w:ascii="Times New Roman" w:hAnsi="Times New Roman" w:cs="Times New Roman"/>
          <w:sz w:val="24"/>
          <w:szCs w:val="24"/>
          <w:lang w:val="pl-PL"/>
        </w:rPr>
        <w:t xml:space="preserve">albo pozostaje w zwłoce z realizacją robót tak dalece, że wątpliwe jest dochowanie terminu wykonania </w:t>
      </w:r>
      <w:r w:rsidR="00992DFE" w:rsidRPr="003248CD">
        <w:rPr>
          <w:rFonts w:ascii="Times New Roman" w:hAnsi="Times New Roman" w:cs="Times New Roman"/>
          <w:sz w:val="24"/>
          <w:szCs w:val="24"/>
          <w:lang w:val="pl-PL"/>
        </w:rPr>
        <w:t xml:space="preserve">przedmiotu </w:t>
      </w:r>
      <w:r w:rsidR="006535D6" w:rsidRPr="003248CD">
        <w:rPr>
          <w:rFonts w:ascii="Times New Roman" w:hAnsi="Times New Roman" w:cs="Times New Roman"/>
          <w:sz w:val="24"/>
          <w:szCs w:val="24"/>
          <w:lang w:val="pl-PL"/>
        </w:rPr>
        <w:t>u</w:t>
      </w:r>
      <w:r w:rsidR="009F601F" w:rsidRPr="003248CD">
        <w:rPr>
          <w:rFonts w:ascii="Times New Roman" w:hAnsi="Times New Roman" w:cs="Times New Roman"/>
          <w:sz w:val="24"/>
          <w:szCs w:val="24"/>
          <w:lang w:val="pl-PL"/>
        </w:rPr>
        <w:t>mowy,</w:t>
      </w:r>
    </w:p>
    <w:p w14:paraId="70023D46" w14:textId="77777777" w:rsidR="00451238" w:rsidRPr="002476A2"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nie realizuje przedmiotu umowy z przyczyn leżących po jego stronie i przerwa ta trwa dłużej niż 14 </w:t>
      </w:r>
      <w:r w:rsidRPr="002476A2">
        <w:rPr>
          <w:rFonts w:ascii="Times New Roman" w:hAnsi="Times New Roman" w:cs="Times New Roman"/>
          <w:sz w:val="24"/>
          <w:szCs w:val="24"/>
          <w:lang w:val="pl-PL"/>
        </w:rPr>
        <w:t>dni, chyba że przerwa jest uzasadniona technologicznie lub jest przewidziana w harmonogramie,</w:t>
      </w:r>
    </w:p>
    <w:p w14:paraId="0965996E" w14:textId="0583B9E1" w:rsidR="00625E82" w:rsidRPr="00FB5292" w:rsidRDefault="00625E82" w:rsidP="00FB5292">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2476A2">
        <w:rPr>
          <w:rFonts w:ascii="Times New Roman" w:hAnsi="Times New Roman" w:cs="Times New Roman"/>
          <w:sz w:val="24"/>
          <w:szCs w:val="24"/>
          <w:lang w:val="pl-PL"/>
        </w:rPr>
        <w:t>suma kar umownych przek</w:t>
      </w:r>
      <w:r w:rsidR="009F601F" w:rsidRPr="002476A2">
        <w:rPr>
          <w:rFonts w:ascii="Times New Roman" w:hAnsi="Times New Roman" w:cs="Times New Roman"/>
          <w:sz w:val="24"/>
          <w:szCs w:val="24"/>
          <w:lang w:val="pl-PL"/>
        </w:rPr>
        <w:t xml:space="preserve">roczyła kwotę </w:t>
      </w:r>
      <w:r w:rsidR="002476A2" w:rsidRPr="002476A2">
        <w:rPr>
          <w:rFonts w:ascii="Times New Roman" w:hAnsi="Times New Roman" w:cs="Times New Roman"/>
          <w:sz w:val="24"/>
          <w:szCs w:val="24"/>
          <w:lang w:val="pl-PL"/>
        </w:rPr>
        <w:t>20</w:t>
      </w:r>
      <w:r w:rsidR="009F601F" w:rsidRPr="002476A2">
        <w:rPr>
          <w:rFonts w:ascii="Times New Roman" w:hAnsi="Times New Roman" w:cs="Times New Roman"/>
          <w:sz w:val="24"/>
          <w:szCs w:val="24"/>
          <w:lang w:val="pl-PL"/>
        </w:rPr>
        <w:t>% wynagrodzenia</w:t>
      </w:r>
      <w:r w:rsidR="00BE3AF5" w:rsidRPr="002476A2">
        <w:rPr>
          <w:rFonts w:ascii="Times New Roman" w:hAnsi="Times New Roman" w:cs="Times New Roman"/>
          <w:sz w:val="24"/>
          <w:szCs w:val="24"/>
          <w:lang w:val="pl-PL"/>
        </w:rPr>
        <w:t>,</w:t>
      </w:r>
    </w:p>
    <w:p w14:paraId="19BBC1AB" w14:textId="3BBFC8D6" w:rsidR="00625E82" w:rsidRPr="003248CD"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 przypadku</w:t>
      </w:r>
      <w:r w:rsidR="00AA700B"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gdy </w:t>
      </w:r>
      <w:r w:rsidR="006B67B4" w:rsidRPr="003248CD">
        <w:rPr>
          <w:rFonts w:ascii="Times New Roman" w:hAnsi="Times New Roman" w:cs="Times New Roman"/>
          <w:sz w:val="24"/>
          <w:szCs w:val="24"/>
          <w:lang w:val="pl-PL"/>
        </w:rPr>
        <w:t xml:space="preserve">nie wykonuje </w:t>
      </w:r>
      <w:r w:rsidRPr="003248CD">
        <w:rPr>
          <w:rFonts w:ascii="Times New Roman" w:hAnsi="Times New Roman" w:cs="Times New Roman"/>
          <w:sz w:val="24"/>
          <w:szCs w:val="24"/>
          <w:lang w:val="pl-PL"/>
        </w:rPr>
        <w:t>badani</w:t>
      </w:r>
      <w:r w:rsidR="006B67B4" w:rsidRPr="003248CD">
        <w:rPr>
          <w:rFonts w:ascii="Times New Roman" w:hAnsi="Times New Roman" w:cs="Times New Roman"/>
          <w:sz w:val="24"/>
          <w:szCs w:val="24"/>
          <w:lang w:val="pl-PL"/>
        </w:rPr>
        <w:t>a</w:t>
      </w:r>
      <w:r w:rsidRPr="003248CD">
        <w:rPr>
          <w:rFonts w:ascii="Times New Roman" w:hAnsi="Times New Roman" w:cs="Times New Roman"/>
          <w:sz w:val="24"/>
          <w:szCs w:val="24"/>
          <w:lang w:val="pl-PL"/>
        </w:rPr>
        <w:t xml:space="preserve"> próbek, o którym mowa w </w:t>
      </w:r>
      <w:r w:rsidR="00AA700B" w:rsidRPr="003248CD">
        <w:rPr>
          <w:rFonts w:ascii="Times New Roman" w:hAnsi="Times New Roman" w:cs="Times New Roman"/>
          <w:sz w:val="24"/>
          <w:szCs w:val="24"/>
          <w:lang w:val="pl-PL"/>
        </w:rPr>
        <w:t>§</w:t>
      </w:r>
      <w:r w:rsidR="00813526" w:rsidRPr="003248CD">
        <w:rPr>
          <w:rFonts w:ascii="Times New Roman" w:hAnsi="Times New Roman" w:cs="Times New Roman"/>
          <w:sz w:val="24"/>
          <w:szCs w:val="24"/>
          <w:lang w:val="pl-PL"/>
        </w:rPr>
        <w:t>1</w:t>
      </w:r>
      <w:r w:rsidR="00EF4886">
        <w:rPr>
          <w:rFonts w:ascii="Times New Roman" w:hAnsi="Times New Roman" w:cs="Times New Roman"/>
          <w:sz w:val="24"/>
          <w:szCs w:val="24"/>
          <w:lang w:val="pl-PL"/>
        </w:rPr>
        <w:t>1</w:t>
      </w:r>
      <w:r w:rsidR="00AA700B" w:rsidRPr="003248CD">
        <w:rPr>
          <w:rFonts w:ascii="Times New Roman" w:hAnsi="Times New Roman" w:cs="Times New Roman"/>
          <w:sz w:val="24"/>
          <w:szCs w:val="24"/>
          <w:lang w:val="pl-PL"/>
        </w:rPr>
        <w:t xml:space="preserve"> </w:t>
      </w:r>
      <w:r w:rsidR="00D81455">
        <w:rPr>
          <w:rFonts w:ascii="Times New Roman" w:hAnsi="Times New Roman" w:cs="Times New Roman"/>
          <w:sz w:val="24"/>
          <w:szCs w:val="24"/>
          <w:lang w:val="pl-PL"/>
        </w:rPr>
        <w:t>ust. 17,</w:t>
      </w:r>
    </w:p>
    <w:p w14:paraId="53017325" w14:textId="77777777" w:rsidR="00313AC1" w:rsidRPr="00AB1BBF" w:rsidRDefault="00313AC1"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AB1BBF">
        <w:rPr>
          <w:rFonts w:ascii="Times New Roman" w:hAnsi="Times New Roman" w:cs="Times New Roman"/>
          <w:sz w:val="24"/>
          <w:szCs w:val="24"/>
          <w:lang w:val="pl-PL"/>
        </w:rPr>
        <w:t>w przypadku zajęcia majątku Wykonawcy w wyniku wszczętego post</w:t>
      </w:r>
      <w:r w:rsidR="00202571" w:rsidRPr="00AB1BBF">
        <w:rPr>
          <w:rFonts w:ascii="Times New Roman" w:hAnsi="Times New Roman" w:cs="Times New Roman"/>
          <w:sz w:val="24"/>
          <w:szCs w:val="24"/>
          <w:lang w:val="pl-PL"/>
        </w:rPr>
        <w:t>ę</w:t>
      </w:r>
      <w:r w:rsidRPr="00AB1BBF">
        <w:rPr>
          <w:rFonts w:ascii="Times New Roman" w:hAnsi="Times New Roman" w:cs="Times New Roman"/>
          <w:sz w:val="24"/>
          <w:szCs w:val="24"/>
          <w:lang w:val="pl-PL"/>
        </w:rPr>
        <w:t>powania egzekucyjnego</w:t>
      </w:r>
      <w:r w:rsidR="00690D5B" w:rsidRPr="00AB1BBF">
        <w:rPr>
          <w:rFonts w:ascii="Times New Roman" w:hAnsi="Times New Roman" w:cs="Times New Roman"/>
          <w:sz w:val="24"/>
          <w:szCs w:val="24"/>
          <w:lang w:val="pl-PL"/>
        </w:rPr>
        <w:t>,</w:t>
      </w:r>
    </w:p>
    <w:p w14:paraId="79AB2ADB" w14:textId="77777777" w:rsidR="00D22F96" w:rsidRPr="003248CD" w:rsidRDefault="00690D5B"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100" w:name="Odstapenie_wady_odbiorowe"/>
      <w:bookmarkStart w:id="101" w:name="_Ref121300929"/>
      <w:bookmarkEnd w:id="100"/>
      <w:r w:rsidRPr="003248CD">
        <w:rPr>
          <w:rFonts w:ascii="Times New Roman" w:hAnsi="Times New Roman" w:cs="Times New Roman"/>
          <w:sz w:val="24"/>
          <w:szCs w:val="24"/>
          <w:lang w:val="pl-PL"/>
        </w:rPr>
        <w:t xml:space="preserve">w razie stwierdzenia – podczas odbioru końcowego </w:t>
      </w:r>
      <w:r w:rsidR="00C44CD6" w:rsidRPr="003248CD">
        <w:rPr>
          <w:rFonts w:ascii="Times New Roman" w:hAnsi="Times New Roman" w:cs="Times New Roman"/>
          <w:sz w:val="24"/>
          <w:szCs w:val="24"/>
          <w:lang w:val="pl-PL"/>
        </w:rPr>
        <w:t>przedmiotu umowy</w:t>
      </w:r>
      <w:r w:rsidRPr="003248CD">
        <w:rPr>
          <w:rFonts w:ascii="Times New Roman" w:hAnsi="Times New Roman" w:cs="Times New Roman"/>
          <w:sz w:val="24"/>
          <w:szCs w:val="24"/>
          <w:lang w:val="pl-PL"/>
        </w:rPr>
        <w:t xml:space="preserve"> – wad</w:t>
      </w:r>
      <w:r w:rsidR="00E13C51" w:rsidRPr="003248CD">
        <w:rPr>
          <w:rFonts w:ascii="Times New Roman" w:hAnsi="Times New Roman" w:cs="Times New Roman"/>
          <w:sz w:val="24"/>
          <w:szCs w:val="24"/>
          <w:lang w:val="pl-PL"/>
        </w:rPr>
        <w:t xml:space="preserve"> istotnych</w:t>
      </w:r>
      <w:r w:rsidRPr="003248CD">
        <w:rPr>
          <w:rFonts w:ascii="Times New Roman" w:hAnsi="Times New Roman" w:cs="Times New Roman"/>
          <w:sz w:val="24"/>
          <w:szCs w:val="24"/>
          <w:lang w:val="pl-PL"/>
        </w:rPr>
        <w:t>, które</w:t>
      </w:r>
      <w:r w:rsidR="00E13C51" w:rsidRPr="003248CD">
        <w:rPr>
          <w:rFonts w:ascii="Times New Roman" w:hAnsi="Times New Roman" w:cs="Times New Roman"/>
          <w:sz w:val="24"/>
          <w:szCs w:val="24"/>
          <w:lang w:val="pl-PL"/>
        </w:rPr>
        <w:t xml:space="preserve"> nie kwalifikują się do usunięcia </w:t>
      </w:r>
      <w:r w:rsidR="00BA1A24" w:rsidRPr="003248CD">
        <w:rPr>
          <w:rFonts w:ascii="Times New Roman" w:hAnsi="Times New Roman" w:cs="Times New Roman"/>
          <w:sz w:val="24"/>
          <w:szCs w:val="24"/>
          <w:lang w:val="pl-PL"/>
        </w:rPr>
        <w:t xml:space="preserve">i które </w:t>
      </w:r>
      <w:r w:rsidR="00E13C51" w:rsidRPr="003248CD">
        <w:rPr>
          <w:rFonts w:ascii="Times New Roman" w:hAnsi="Times New Roman" w:cs="Times New Roman"/>
          <w:sz w:val="24"/>
          <w:szCs w:val="24"/>
          <w:lang w:val="pl-PL"/>
        </w:rPr>
        <w:t>uniemożliwiają użytkowanie przedmiotu umowy zgodnie z przeznaczeniem lub obowiązującymi przepisami prawa</w:t>
      </w:r>
      <w:r w:rsidR="00D22F96" w:rsidRPr="003248CD">
        <w:rPr>
          <w:rFonts w:ascii="Times New Roman" w:hAnsi="Times New Roman" w:cs="Times New Roman"/>
          <w:sz w:val="24"/>
          <w:szCs w:val="24"/>
          <w:lang w:val="pl-PL"/>
        </w:rPr>
        <w:t>,</w:t>
      </w:r>
      <w:bookmarkEnd w:id="101"/>
    </w:p>
    <w:p w14:paraId="3697FA49" w14:textId="0A48EA02" w:rsidR="00690D5B" w:rsidRPr="003248CD" w:rsidRDefault="00D22F96"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102" w:name="Odstapienie_ponowne_wykonanie_robot"/>
      <w:bookmarkStart w:id="103" w:name="_Ref121301017"/>
      <w:bookmarkEnd w:id="102"/>
      <w:r w:rsidRPr="003248CD">
        <w:rPr>
          <w:rFonts w:ascii="Times New Roman" w:hAnsi="Times New Roman" w:cs="Times New Roman"/>
          <w:sz w:val="24"/>
          <w:szCs w:val="24"/>
          <w:lang w:val="pl-PL"/>
        </w:rPr>
        <w:t>w razie bezskutecznego upływu terminu na ponowne wykonanie określonych robót</w:t>
      </w:r>
      <w:r w:rsidR="00BA1A24"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zgodnie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z postanowieniami</w:t>
      </w:r>
      <w:r w:rsidR="00767725" w:rsidRPr="003248CD">
        <w:rPr>
          <w:rFonts w:ascii="Times New Roman" w:hAnsi="Times New Roman" w:cs="Times New Roman"/>
          <w:sz w:val="24"/>
          <w:szCs w:val="24"/>
          <w:lang w:val="pl-PL"/>
        </w:rPr>
        <w:t xml:space="preserve"> </w:t>
      </w:r>
      <w:r w:rsidRPr="00EF4886">
        <w:rPr>
          <w:rFonts w:ascii="Times New Roman" w:hAnsi="Times New Roman" w:cs="Times New Roman"/>
          <w:sz w:val="24"/>
          <w:szCs w:val="24"/>
          <w:lang w:val="pl-PL"/>
        </w:rPr>
        <w:t>§1</w:t>
      </w:r>
      <w:r w:rsidR="00EF4886">
        <w:rPr>
          <w:rFonts w:ascii="Times New Roman" w:hAnsi="Times New Roman" w:cs="Times New Roman"/>
          <w:sz w:val="24"/>
          <w:szCs w:val="24"/>
          <w:lang w:val="pl-PL"/>
        </w:rPr>
        <w:t>4</w:t>
      </w:r>
      <w:r w:rsidRPr="00EF4886">
        <w:rPr>
          <w:rFonts w:ascii="Times New Roman" w:hAnsi="Times New Roman" w:cs="Times New Roman"/>
          <w:sz w:val="24"/>
          <w:szCs w:val="24"/>
          <w:lang w:val="pl-PL"/>
        </w:rPr>
        <w:t xml:space="preserve"> ust. </w:t>
      </w:r>
      <w:r w:rsidR="000610C1" w:rsidRPr="00EF4886">
        <w:rPr>
          <w:rFonts w:ascii="Times New Roman" w:hAnsi="Times New Roman" w:cs="Times New Roman"/>
          <w:sz w:val="24"/>
          <w:szCs w:val="24"/>
          <w:lang w:val="pl-PL"/>
        </w:rPr>
        <w:fldChar w:fldCharType="begin"/>
      </w:r>
      <w:r w:rsidR="000610C1" w:rsidRPr="00EF4886">
        <w:rPr>
          <w:rFonts w:ascii="Times New Roman" w:hAnsi="Times New Roman" w:cs="Times New Roman"/>
          <w:sz w:val="24"/>
          <w:szCs w:val="24"/>
          <w:lang w:val="pl-PL"/>
        </w:rPr>
        <w:instrText xml:space="preserve"> REF _Ref121302426 \r \h  \* MERGEFORMAT </w:instrText>
      </w:r>
      <w:r w:rsidR="000610C1" w:rsidRPr="00EF4886">
        <w:rPr>
          <w:rFonts w:ascii="Times New Roman" w:hAnsi="Times New Roman" w:cs="Times New Roman"/>
          <w:sz w:val="24"/>
          <w:szCs w:val="24"/>
          <w:lang w:val="pl-PL"/>
        </w:rPr>
      </w:r>
      <w:r w:rsidR="000610C1" w:rsidRPr="00EF4886">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12</w:t>
      </w:r>
      <w:r w:rsidR="000610C1" w:rsidRPr="00EF4886">
        <w:rPr>
          <w:rFonts w:ascii="Times New Roman" w:hAnsi="Times New Roman" w:cs="Times New Roman"/>
          <w:sz w:val="24"/>
          <w:szCs w:val="24"/>
          <w:lang w:val="pl-PL"/>
        </w:rPr>
        <w:fldChar w:fldCharType="end"/>
      </w:r>
      <w:r w:rsidRPr="00EF4886">
        <w:rPr>
          <w:rFonts w:ascii="Times New Roman" w:hAnsi="Times New Roman" w:cs="Times New Roman"/>
          <w:sz w:val="24"/>
          <w:szCs w:val="24"/>
          <w:lang w:val="pl-PL"/>
        </w:rPr>
        <w:t xml:space="preserve"> pkt </w:t>
      </w:r>
      <w:r w:rsidR="00EA7E2A" w:rsidRPr="00EF4886" w:rsidDel="00EA7E2A">
        <w:rPr>
          <w:rFonts w:ascii="Times New Roman" w:hAnsi="Times New Roman" w:cs="Times New Roman"/>
          <w:sz w:val="24"/>
          <w:szCs w:val="24"/>
          <w:lang w:val="pl-PL"/>
        </w:rPr>
        <w:t xml:space="preserve"> </w:t>
      </w:r>
      <w:r w:rsidR="00EA7E2A" w:rsidRPr="00EF4886">
        <w:rPr>
          <w:rFonts w:ascii="Times New Roman" w:hAnsi="Times New Roman" w:cs="Times New Roman"/>
          <w:sz w:val="24"/>
          <w:szCs w:val="24"/>
          <w:lang w:val="pl-PL"/>
        </w:rPr>
        <w:t>3b</w:t>
      </w:r>
      <w:r w:rsidR="00A544FA" w:rsidRPr="003248CD">
        <w:rPr>
          <w:rFonts w:ascii="Times New Roman" w:hAnsi="Times New Roman" w:cs="Times New Roman"/>
          <w:sz w:val="24"/>
          <w:szCs w:val="24"/>
          <w:lang w:val="pl-PL"/>
        </w:rPr>
        <w:t>,</w:t>
      </w:r>
      <w:bookmarkEnd w:id="103"/>
    </w:p>
    <w:p w14:paraId="7F699D8E" w14:textId="77777777" w:rsidR="00A544FA" w:rsidRPr="003248CD" w:rsidRDefault="00A544FA" w:rsidP="00A544FA">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uporczywie nie wykonuje robót zgodnie z warunkami umowy lub w rażący sposób zaniedbuje zobowiązania umowne, z zastrzeżeniem, że:</w:t>
      </w:r>
    </w:p>
    <w:p w14:paraId="11CE4507" w14:textId="77777777" w:rsidR="00A544FA" w:rsidRPr="00AB1BBF" w:rsidRDefault="00A544FA" w:rsidP="00F24594">
      <w:pPr>
        <w:pStyle w:val="Akapitzlist"/>
        <w:numPr>
          <w:ilvl w:val="0"/>
          <w:numId w:val="9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stwierdzenie powyższych okoliczności zostanie dokonane na piśmie przez co najmniej jedną osobę funkcyjną na budowie (np. inspektora nadzoru inwestorskiego) wpisem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w </w:t>
      </w:r>
      <w:r w:rsidRPr="00AB1BBF">
        <w:rPr>
          <w:rFonts w:ascii="Times New Roman" w:hAnsi="Times New Roman" w:cs="Times New Roman"/>
          <w:sz w:val="24"/>
          <w:szCs w:val="24"/>
          <w:lang w:val="pl-PL"/>
        </w:rPr>
        <w:t>dzienniku budowy,</w:t>
      </w:r>
    </w:p>
    <w:p w14:paraId="313ADB83" w14:textId="0E25E2C0" w:rsidR="00A544FA" w:rsidRPr="003248CD" w:rsidRDefault="00A544FA" w:rsidP="00F24594">
      <w:pPr>
        <w:pStyle w:val="Akapitzlist"/>
        <w:numPr>
          <w:ilvl w:val="0"/>
          <w:numId w:val="90"/>
        </w:numPr>
        <w:spacing w:before="0" w:beforeAutospacing="0" w:afterAutospacing="0" w:line="360" w:lineRule="auto"/>
        <w:rPr>
          <w:rFonts w:ascii="Times New Roman" w:hAnsi="Times New Roman" w:cs="Times New Roman"/>
          <w:sz w:val="24"/>
          <w:szCs w:val="24"/>
          <w:lang w:val="pl-PL"/>
        </w:rPr>
      </w:pPr>
      <w:r w:rsidRPr="00AB1BBF">
        <w:rPr>
          <w:rFonts w:ascii="Times New Roman" w:hAnsi="Times New Roman" w:cs="Times New Roman"/>
          <w:sz w:val="24"/>
          <w:szCs w:val="24"/>
          <w:lang w:val="pl-PL"/>
        </w:rPr>
        <w:t xml:space="preserve">Zamawiający uprzednio </w:t>
      </w:r>
      <w:r w:rsidR="00AB1BBF" w:rsidRPr="00AB1BBF">
        <w:rPr>
          <w:rFonts w:ascii="Times New Roman" w:hAnsi="Times New Roman" w:cs="Times New Roman"/>
          <w:sz w:val="24"/>
          <w:szCs w:val="24"/>
          <w:lang w:val="pl-PL"/>
        </w:rPr>
        <w:t>2</w:t>
      </w:r>
      <w:r w:rsidRPr="00AB1BBF">
        <w:rPr>
          <w:rFonts w:ascii="Times New Roman" w:hAnsi="Times New Roman" w:cs="Times New Roman"/>
          <w:sz w:val="24"/>
          <w:szCs w:val="24"/>
          <w:lang w:val="pl-PL"/>
        </w:rPr>
        <w:t xml:space="preserve">- krotnie zgłosił zastrzeżenia </w:t>
      </w:r>
      <w:r w:rsidRPr="003248CD">
        <w:rPr>
          <w:rFonts w:ascii="Times New Roman" w:hAnsi="Times New Roman" w:cs="Times New Roman"/>
          <w:sz w:val="24"/>
          <w:szCs w:val="24"/>
          <w:lang w:val="pl-PL"/>
        </w:rPr>
        <w:t>wobec sposobu realizacji umowy przez Wykonawcę.</w:t>
      </w:r>
    </w:p>
    <w:p w14:paraId="3A03EC62" w14:textId="327E3CA5" w:rsidR="00550D7E" w:rsidRPr="003248CD" w:rsidRDefault="003F3C64"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lastRenderedPageBreak/>
        <w:t xml:space="preserve">Zamawiającemu przysługuje również prawo odstąpienia od całości lub niezrealizowanej części umowy w sytuacjach i na zasadach opisanych w </w:t>
      </w:r>
      <w:r w:rsidRPr="00EF4886">
        <w:rPr>
          <w:rFonts w:ascii="Times New Roman" w:hAnsi="Times New Roman" w:cs="Times New Roman"/>
          <w:sz w:val="24"/>
          <w:szCs w:val="24"/>
          <w:lang w:val="pl-PL"/>
        </w:rPr>
        <w:t>§4 ust</w:t>
      </w:r>
      <w:r w:rsidR="0070769C">
        <w:rPr>
          <w:rFonts w:ascii="Times New Roman" w:hAnsi="Times New Roman" w:cs="Times New Roman"/>
          <w:sz w:val="24"/>
          <w:szCs w:val="24"/>
          <w:lang w:val="pl-PL"/>
        </w:rPr>
        <w:t>. 5</w:t>
      </w:r>
      <w:r w:rsidR="00FD57EE"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§7 ust.</w:t>
      </w:r>
      <w:r w:rsidR="0070769C">
        <w:rPr>
          <w:rFonts w:ascii="Times New Roman" w:hAnsi="Times New Roman" w:cs="Times New Roman"/>
          <w:sz w:val="24"/>
          <w:szCs w:val="24"/>
          <w:lang w:val="pl-PL"/>
        </w:rPr>
        <w:t xml:space="preserve"> 28 </w:t>
      </w:r>
      <w:r w:rsidR="003171A3" w:rsidRPr="00EF4886">
        <w:rPr>
          <w:rStyle w:val="Hipercze"/>
          <w:rFonts w:ascii="Times New Roman" w:hAnsi="Times New Roman" w:cs="Times New Roman"/>
          <w:color w:val="auto"/>
          <w:sz w:val="24"/>
          <w:szCs w:val="24"/>
          <w:u w:val="none"/>
          <w:lang w:val="pl-PL"/>
        </w:rPr>
        <w:t>oraz</w:t>
      </w:r>
      <w:r w:rsidR="00FD57EE" w:rsidRPr="00EF4886">
        <w:rPr>
          <w:rFonts w:ascii="Times New Roman" w:hAnsi="Times New Roman" w:cs="Times New Roman"/>
          <w:sz w:val="24"/>
          <w:szCs w:val="24"/>
          <w:lang w:val="pl-PL"/>
        </w:rPr>
        <w:t xml:space="preserve"> </w:t>
      </w:r>
      <w:r w:rsidR="00FD57EE" w:rsidRPr="003248CD">
        <w:rPr>
          <w:rFonts w:ascii="Times New Roman" w:hAnsi="Times New Roman" w:cs="Times New Roman"/>
          <w:sz w:val="24"/>
          <w:szCs w:val="24"/>
          <w:lang w:val="pl-PL"/>
        </w:rPr>
        <w:t>§1</w:t>
      </w:r>
      <w:r w:rsidR="00EF4886">
        <w:rPr>
          <w:rFonts w:ascii="Times New Roman" w:hAnsi="Times New Roman" w:cs="Times New Roman"/>
          <w:sz w:val="24"/>
          <w:szCs w:val="24"/>
          <w:lang w:val="pl-PL"/>
        </w:rPr>
        <w:t>1</w:t>
      </w:r>
      <w:r w:rsidR="00FD57EE" w:rsidRPr="003248CD">
        <w:rPr>
          <w:rFonts w:ascii="Times New Roman" w:hAnsi="Times New Roman" w:cs="Times New Roman"/>
          <w:sz w:val="24"/>
          <w:szCs w:val="24"/>
          <w:lang w:val="pl-PL"/>
        </w:rPr>
        <w:t xml:space="preserve"> ust.</w:t>
      </w:r>
      <w:r w:rsidR="00EF4886">
        <w:rPr>
          <w:rFonts w:ascii="Times New Roman" w:hAnsi="Times New Roman" w:cs="Times New Roman"/>
          <w:sz w:val="24"/>
          <w:szCs w:val="24"/>
          <w:lang w:val="pl-PL"/>
        </w:rPr>
        <w:t xml:space="preserve"> </w:t>
      </w:r>
      <w:r w:rsidR="00D84BD6">
        <w:rPr>
          <w:rFonts w:ascii="Times New Roman" w:hAnsi="Times New Roman" w:cs="Times New Roman"/>
          <w:sz w:val="24"/>
          <w:szCs w:val="24"/>
          <w:lang w:val="pl-PL"/>
        </w:rPr>
        <w:t>16</w:t>
      </w:r>
      <w:r w:rsidR="003171A3" w:rsidRPr="003248CD">
        <w:rPr>
          <w:rFonts w:ascii="Times New Roman" w:hAnsi="Times New Roman" w:cs="Times New Roman"/>
          <w:sz w:val="24"/>
          <w:szCs w:val="24"/>
          <w:lang w:val="pl-PL"/>
        </w:rPr>
        <w:t>.</w:t>
      </w:r>
    </w:p>
    <w:p w14:paraId="4390437E" w14:textId="77777777" w:rsidR="00550D7E" w:rsidRPr="003248CD" w:rsidRDefault="00313AC1"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bookmarkStart w:id="104" w:name="_Ref121219162"/>
      <w:r w:rsidRPr="003248CD">
        <w:rPr>
          <w:rFonts w:ascii="Times New Roman" w:hAnsi="Times New Roman" w:cs="Times New Roman"/>
          <w:sz w:val="24"/>
          <w:szCs w:val="24"/>
          <w:lang w:val="pl-PL"/>
        </w:rPr>
        <w:t>Odstąpienie powinno być dokonane na piśmie pod rygorem nieważnośc</w:t>
      </w:r>
      <w:r w:rsidR="00F8650A" w:rsidRPr="003248CD">
        <w:rPr>
          <w:rFonts w:ascii="Times New Roman" w:hAnsi="Times New Roman" w:cs="Times New Roman"/>
          <w:sz w:val="24"/>
          <w:szCs w:val="24"/>
          <w:lang w:val="pl-PL"/>
        </w:rPr>
        <w:t>i</w:t>
      </w:r>
      <w:r w:rsidR="006C40E3" w:rsidRPr="003248CD">
        <w:rPr>
          <w:rFonts w:ascii="Times New Roman" w:hAnsi="Times New Roman" w:cs="Times New Roman"/>
          <w:sz w:val="24"/>
          <w:szCs w:val="24"/>
          <w:lang w:val="pl-PL"/>
        </w:rPr>
        <w:t xml:space="preserve"> i powinno zawierać uzasadnienie.</w:t>
      </w:r>
      <w:bookmarkEnd w:id="104"/>
    </w:p>
    <w:p w14:paraId="107A1517" w14:textId="77777777" w:rsidR="00625E82" w:rsidRPr="003248CD" w:rsidRDefault="003246BE"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bookmarkStart w:id="105" w:name="_Ref121219167"/>
      <w:r w:rsidRPr="003248CD">
        <w:rPr>
          <w:rFonts w:ascii="Times New Roman" w:hAnsi="Times New Roman" w:cs="Times New Roman"/>
          <w:color w:val="000000" w:themeColor="text1"/>
          <w:sz w:val="24"/>
          <w:szCs w:val="24"/>
          <w:lang w:val="pl-PL"/>
        </w:rPr>
        <w:t>W przypadku</w:t>
      </w:r>
      <w:r w:rsidR="00625E82" w:rsidRPr="003248CD">
        <w:rPr>
          <w:rFonts w:ascii="Times New Roman" w:hAnsi="Times New Roman" w:cs="Times New Roman"/>
          <w:color w:val="000000" w:themeColor="text1"/>
          <w:sz w:val="24"/>
          <w:szCs w:val="24"/>
          <w:lang w:val="pl-PL"/>
        </w:rPr>
        <w:t xml:space="preserve"> odstąpienia od umowy </w:t>
      </w:r>
      <w:r w:rsidR="00BA1A24" w:rsidRPr="003248CD">
        <w:rPr>
          <w:rFonts w:ascii="Times New Roman" w:hAnsi="Times New Roman" w:cs="Times New Roman"/>
          <w:color w:val="000000" w:themeColor="text1"/>
          <w:sz w:val="24"/>
          <w:szCs w:val="24"/>
          <w:lang w:val="pl-PL"/>
        </w:rPr>
        <w:t>S</w:t>
      </w:r>
      <w:r w:rsidR="00625E82" w:rsidRPr="003248CD">
        <w:rPr>
          <w:rFonts w:ascii="Times New Roman" w:hAnsi="Times New Roman" w:cs="Times New Roman"/>
          <w:color w:val="000000" w:themeColor="text1"/>
          <w:sz w:val="24"/>
          <w:szCs w:val="24"/>
          <w:lang w:val="pl-PL"/>
        </w:rPr>
        <w:t>trony obowiązują następujące zasady:</w:t>
      </w:r>
      <w:bookmarkEnd w:id="105"/>
    </w:p>
    <w:p w14:paraId="3687BE71" w14:textId="7FC9A47B" w:rsidR="003246BE" w:rsidRPr="003248CD" w:rsidRDefault="003246BE" w:rsidP="00F24594">
      <w:pPr>
        <w:pStyle w:val="Akapitzlist"/>
        <w:numPr>
          <w:ilvl w:val="0"/>
          <w:numId w:val="56"/>
        </w:numPr>
        <w:spacing w:before="0" w:beforeAutospacing="0" w:afterAutospacing="0" w:line="360" w:lineRule="auto"/>
        <w:ind w:left="714" w:hanging="357"/>
        <w:rPr>
          <w:rFonts w:ascii="Times New Roman" w:hAnsi="Times New Roman" w:cs="Times New Roman"/>
          <w:sz w:val="24"/>
          <w:szCs w:val="24"/>
          <w:lang w:val="pl-PL"/>
        </w:rPr>
      </w:pPr>
      <w:bookmarkStart w:id="106" w:name="_Ref121219140"/>
      <w:r w:rsidRPr="003248CD">
        <w:rPr>
          <w:rFonts w:ascii="Times New Roman" w:hAnsi="Times New Roman" w:cs="Times New Roman"/>
          <w:sz w:val="24"/>
          <w:szCs w:val="24"/>
          <w:lang w:val="pl-PL"/>
        </w:rPr>
        <w:t>Wykonawca jest obowiązany natychmiast wstrzymać wykonywanie robót, poza mającymi na celu ochronę życia i własności i zabezpieczyć przerwane roboty w zakresie obustronnie uzgodnionym oraz zabezpieczy</w:t>
      </w:r>
      <w:r w:rsidRPr="001D7A6A">
        <w:rPr>
          <w:rFonts w:ascii="Times New Roman" w:hAnsi="Times New Roman" w:cs="Times New Roman"/>
          <w:sz w:val="24"/>
          <w:szCs w:val="24"/>
          <w:lang w:val="pl-PL"/>
        </w:rPr>
        <w:t xml:space="preserve">ć teren </w:t>
      </w:r>
      <w:r w:rsidR="00504937"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 xml:space="preserve"> i </w:t>
      </w:r>
      <w:r w:rsidRPr="003248CD">
        <w:rPr>
          <w:rFonts w:ascii="Times New Roman" w:hAnsi="Times New Roman" w:cs="Times New Roman"/>
          <w:sz w:val="24"/>
          <w:szCs w:val="24"/>
          <w:lang w:val="pl-PL"/>
        </w:rPr>
        <w:t>opuścić go najpóźniej w terminie wskazanym przez Zamawiającego,</w:t>
      </w:r>
      <w:bookmarkEnd w:id="106"/>
      <w:r w:rsidRPr="003248CD">
        <w:rPr>
          <w:rFonts w:ascii="Times New Roman" w:hAnsi="Times New Roman" w:cs="Times New Roman"/>
          <w:sz w:val="24"/>
          <w:szCs w:val="24"/>
          <w:lang w:val="pl-PL"/>
        </w:rPr>
        <w:t xml:space="preserve"> </w:t>
      </w:r>
    </w:p>
    <w:p w14:paraId="10A1B98A" w14:textId="77777777" w:rsidR="00E428BF" w:rsidRPr="003248CD" w:rsidRDefault="003246BE" w:rsidP="00F24594">
      <w:pPr>
        <w:pStyle w:val="Akapitzlist"/>
        <w:numPr>
          <w:ilvl w:val="0"/>
          <w:numId w:val="56"/>
        </w:numPr>
        <w:spacing w:before="0" w:beforeAutospacing="0" w:afterAutospacing="0" w:line="360" w:lineRule="auto"/>
        <w:ind w:left="714" w:hanging="357"/>
        <w:rPr>
          <w:rFonts w:ascii="Times New Roman" w:hAnsi="Times New Roman" w:cs="Times New Roman"/>
          <w:sz w:val="24"/>
          <w:szCs w:val="24"/>
          <w:lang w:val="pl-PL"/>
        </w:rPr>
      </w:pPr>
      <w:bookmarkStart w:id="107" w:name="_Ref121219189"/>
      <w:r w:rsidRPr="003248CD">
        <w:rPr>
          <w:rFonts w:ascii="Times New Roman" w:hAnsi="Times New Roman" w:cs="Times New Roman"/>
          <w:sz w:val="24"/>
          <w:szCs w:val="24"/>
          <w:lang w:val="pl-PL"/>
        </w:rPr>
        <w:t>w razie, gdy Wykonawca nie zabezpieczy przerwanych robót, w sytua</w:t>
      </w:r>
      <w:r w:rsidR="006A5BB7" w:rsidRPr="003248CD">
        <w:rPr>
          <w:rFonts w:ascii="Times New Roman" w:hAnsi="Times New Roman" w:cs="Times New Roman"/>
          <w:sz w:val="24"/>
          <w:szCs w:val="24"/>
          <w:lang w:val="pl-PL"/>
        </w:rPr>
        <w:t>cji o</w:t>
      </w:r>
      <w:r w:rsidR="00BA1A24" w:rsidRPr="003248CD">
        <w:rPr>
          <w:rFonts w:ascii="Times New Roman" w:hAnsi="Times New Roman" w:cs="Times New Roman"/>
          <w:sz w:val="24"/>
          <w:szCs w:val="24"/>
          <w:lang w:val="pl-PL"/>
        </w:rPr>
        <w:t>pisane</w:t>
      </w:r>
      <w:r w:rsidR="006A5BB7" w:rsidRPr="003248CD">
        <w:rPr>
          <w:rFonts w:ascii="Times New Roman" w:hAnsi="Times New Roman" w:cs="Times New Roman"/>
          <w:sz w:val="24"/>
          <w:szCs w:val="24"/>
          <w:lang w:val="pl-PL"/>
        </w:rPr>
        <w:t xml:space="preserve">j </w:t>
      </w:r>
      <w:r w:rsidRPr="003248CD">
        <w:rPr>
          <w:rFonts w:ascii="Times New Roman" w:hAnsi="Times New Roman" w:cs="Times New Roman"/>
          <w:sz w:val="24"/>
          <w:szCs w:val="24"/>
          <w:lang w:val="pl-PL"/>
        </w:rPr>
        <w:t>w pkt</w:t>
      </w:r>
      <w:r w:rsidR="00EA7E2A">
        <w:rPr>
          <w:rFonts w:ascii="Times New Roman" w:hAnsi="Times New Roman" w:cs="Times New Roman"/>
          <w:sz w:val="24"/>
          <w:szCs w:val="24"/>
          <w:lang w:val="pl-PL"/>
        </w:rPr>
        <w:t xml:space="preserve"> 1</w:t>
      </w:r>
      <w:r w:rsidRPr="003248CD">
        <w:rPr>
          <w:rFonts w:ascii="Times New Roman" w:hAnsi="Times New Roman" w:cs="Times New Roman"/>
          <w:sz w:val="24"/>
          <w:szCs w:val="24"/>
          <w:lang w:val="pl-PL"/>
        </w:rPr>
        <w:t>, Zamawiający może powierzyć wykonanie zabezpieczenia innej osobie i żądać zwrotu od Wykonawcy kosztów poniesionych z tego tytułu,</w:t>
      </w:r>
      <w:bookmarkEnd w:id="107"/>
      <w:r w:rsidRPr="003248CD">
        <w:rPr>
          <w:rFonts w:ascii="Times New Roman" w:hAnsi="Times New Roman" w:cs="Times New Roman"/>
          <w:sz w:val="24"/>
          <w:szCs w:val="24"/>
          <w:lang w:val="pl-PL"/>
        </w:rPr>
        <w:t xml:space="preserve"> </w:t>
      </w:r>
    </w:p>
    <w:p w14:paraId="2757975C" w14:textId="54E85065" w:rsidR="00E428BF" w:rsidRPr="001D7A6A" w:rsidRDefault="00E428BF" w:rsidP="00F24594">
      <w:pPr>
        <w:pStyle w:val="Akapitzlist"/>
        <w:numPr>
          <w:ilvl w:val="0"/>
          <w:numId w:val="56"/>
        </w:numPr>
        <w:spacing w:before="0" w:beforeAutospacing="0" w:afterAutospacing="0" w:line="360" w:lineRule="auto"/>
        <w:ind w:left="714"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Wykonawca niezwłocznie, a najpóźniej w te</w:t>
      </w:r>
      <w:r w:rsidRPr="00AB1BBF">
        <w:rPr>
          <w:rFonts w:ascii="Times New Roman" w:hAnsi="Times New Roman" w:cs="Times New Roman"/>
          <w:sz w:val="24"/>
          <w:szCs w:val="24"/>
          <w:lang w:val="pl-PL"/>
        </w:rPr>
        <w:t xml:space="preserve">rminie do </w:t>
      </w:r>
      <w:r w:rsidR="00AB1BBF" w:rsidRPr="00AB1BBF">
        <w:rPr>
          <w:rFonts w:ascii="Times New Roman" w:hAnsi="Times New Roman" w:cs="Times New Roman"/>
          <w:sz w:val="24"/>
          <w:szCs w:val="24"/>
          <w:lang w:val="pl-PL"/>
        </w:rPr>
        <w:t>7</w:t>
      </w:r>
      <w:r w:rsidRPr="00AB1BBF">
        <w:rPr>
          <w:rFonts w:ascii="Times New Roman" w:hAnsi="Times New Roman" w:cs="Times New Roman"/>
          <w:sz w:val="24"/>
          <w:szCs w:val="24"/>
          <w:lang w:val="pl-PL"/>
        </w:rPr>
        <w:t xml:space="preserve"> dni od daty </w:t>
      </w:r>
      <w:r w:rsidRPr="003248CD">
        <w:rPr>
          <w:rFonts w:ascii="Times New Roman" w:hAnsi="Times New Roman" w:cs="Times New Roman"/>
          <w:sz w:val="24"/>
          <w:szCs w:val="24"/>
          <w:lang w:val="pl-PL"/>
        </w:rPr>
        <w:t xml:space="preserve">odstąpienia od Umowy usunie z terenu </w:t>
      </w:r>
      <w:r w:rsidR="00AD6421"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 xml:space="preserve"> urządzenia zaplecza </w:t>
      </w:r>
      <w:r w:rsidR="00AD6421"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 xml:space="preserve"> przez niego dostarczone lub wniesione materiały i urządzenia, nie</w:t>
      </w:r>
      <w:r w:rsidR="00992DFE" w:rsidRPr="001D7A6A">
        <w:rPr>
          <w:rFonts w:ascii="Times New Roman" w:hAnsi="Times New Roman" w:cs="Times New Roman"/>
          <w:sz w:val="24"/>
          <w:szCs w:val="24"/>
          <w:lang w:val="pl-PL"/>
        </w:rPr>
        <w:t xml:space="preserve"> </w:t>
      </w:r>
      <w:r w:rsidRPr="001D7A6A">
        <w:rPr>
          <w:rFonts w:ascii="Times New Roman" w:hAnsi="Times New Roman" w:cs="Times New Roman"/>
          <w:sz w:val="24"/>
          <w:szCs w:val="24"/>
          <w:lang w:val="pl-PL"/>
        </w:rPr>
        <w:t>stanowiące własności Zamawiającego lub ustali zasady przekazania tego majątku Zamawiającemu,</w:t>
      </w:r>
    </w:p>
    <w:p w14:paraId="66566F0C" w14:textId="6F5AE804" w:rsidR="00E428BF" w:rsidRPr="001D7A6A" w:rsidRDefault="00E428BF" w:rsidP="00F24594">
      <w:pPr>
        <w:pStyle w:val="Akapitzlist"/>
        <w:numPr>
          <w:ilvl w:val="0"/>
          <w:numId w:val="56"/>
        </w:numPr>
        <w:spacing w:before="0" w:beforeAutospacing="0" w:afterAutospacing="0" w:line="360" w:lineRule="auto"/>
        <w:ind w:left="714" w:hanging="357"/>
        <w:rPr>
          <w:rFonts w:ascii="Times New Roman" w:hAnsi="Times New Roman" w:cs="Times New Roman"/>
          <w:sz w:val="24"/>
          <w:szCs w:val="24"/>
          <w:lang w:val="pl-PL"/>
        </w:rPr>
      </w:pPr>
      <w:r w:rsidRPr="001D7A6A">
        <w:rPr>
          <w:rFonts w:ascii="Times New Roman" w:hAnsi="Times New Roman" w:cs="Times New Roman"/>
          <w:sz w:val="24"/>
          <w:szCs w:val="24"/>
          <w:lang w:val="pl-PL"/>
        </w:rPr>
        <w:t xml:space="preserve">Zamawiający zobowiązany jest do dokonania odbioru robót przerwanych i zabezpieczających oraz przejęcia od Wykonawcy pod swój dozór terenu </w:t>
      </w:r>
      <w:r w:rsidR="00AD6421" w:rsidRPr="001D7A6A">
        <w:rPr>
          <w:rFonts w:ascii="Times New Roman" w:hAnsi="Times New Roman" w:cs="Times New Roman"/>
          <w:sz w:val="24"/>
          <w:szCs w:val="24"/>
          <w:lang w:val="pl-PL"/>
        </w:rPr>
        <w:t>robót.</w:t>
      </w:r>
    </w:p>
    <w:p w14:paraId="1CEF1C44" w14:textId="3FE0A9FC" w:rsidR="00550D7E" w:rsidRPr="003248CD" w:rsidRDefault="00625E82"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eastAsia="Times New Roman" w:hAnsi="Times New Roman" w:cs="Times New Roman"/>
          <w:color w:val="000000" w:themeColor="text1"/>
          <w:sz w:val="24"/>
          <w:szCs w:val="24"/>
          <w:lang w:val="pl-PL"/>
        </w:rPr>
        <w:t xml:space="preserve">Postanowienia ust. </w:t>
      </w:r>
      <w:r w:rsidR="00041A8C" w:rsidRPr="003248CD">
        <w:rPr>
          <w:rFonts w:ascii="Times New Roman" w:eastAsia="Times New Roman" w:hAnsi="Times New Roman" w:cs="Times New Roman"/>
          <w:color w:val="000000" w:themeColor="text1"/>
          <w:sz w:val="24"/>
          <w:szCs w:val="24"/>
          <w:lang w:val="pl-PL"/>
        </w:rPr>
        <w:fldChar w:fldCharType="begin"/>
      </w:r>
      <w:r w:rsidR="00041A8C" w:rsidRPr="003248CD">
        <w:rPr>
          <w:rFonts w:ascii="Times New Roman" w:eastAsia="Times New Roman" w:hAnsi="Times New Roman" w:cs="Times New Roman"/>
          <w:color w:val="000000" w:themeColor="text1"/>
          <w:sz w:val="24"/>
          <w:szCs w:val="24"/>
          <w:lang w:val="pl-PL"/>
        </w:rPr>
        <w:instrText xml:space="preserve"> REF _Ref121219162 \r \h  \* MERGEFORMAT </w:instrText>
      </w:r>
      <w:r w:rsidR="00041A8C" w:rsidRPr="003248CD">
        <w:rPr>
          <w:rFonts w:ascii="Times New Roman" w:eastAsia="Times New Roman" w:hAnsi="Times New Roman" w:cs="Times New Roman"/>
          <w:color w:val="000000" w:themeColor="text1"/>
          <w:sz w:val="24"/>
          <w:szCs w:val="24"/>
          <w:lang w:val="pl-PL"/>
        </w:rPr>
      </w:r>
      <w:r w:rsidR="00041A8C" w:rsidRPr="003248CD">
        <w:rPr>
          <w:rFonts w:ascii="Times New Roman" w:eastAsia="Times New Roman" w:hAnsi="Times New Roman" w:cs="Times New Roman"/>
          <w:color w:val="000000" w:themeColor="text1"/>
          <w:sz w:val="24"/>
          <w:szCs w:val="24"/>
          <w:lang w:val="pl-PL"/>
        </w:rPr>
        <w:fldChar w:fldCharType="separate"/>
      </w:r>
      <w:r w:rsidR="00B27D18">
        <w:rPr>
          <w:rFonts w:ascii="Times New Roman" w:eastAsia="Times New Roman" w:hAnsi="Times New Roman" w:cs="Times New Roman"/>
          <w:color w:val="000000" w:themeColor="text1"/>
          <w:sz w:val="24"/>
          <w:szCs w:val="24"/>
          <w:lang w:val="pl-PL"/>
        </w:rPr>
        <w:t>3</w:t>
      </w:r>
      <w:r w:rsidR="00041A8C" w:rsidRPr="003248CD">
        <w:rPr>
          <w:rFonts w:ascii="Times New Roman" w:eastAsia="Times New Roman" w:hAnsi="Times New Roman" w:cs="Times New Roman"/>
          <w:color w:val="000000" w:themeColor="text1"/>
          <w:sz w:val="24"/>
          <w:szCs w:val="24"/>
          <w:lang w:val="pl-PL"/>
        </w:rPr>
        <w:fldChar w:fldCharType="end"/>
      </w:r>
      <w:r w:rsidR="00992DFE" w:rsidRPr="003248CD">
        <w:rPr>
          <w:rFonts w:ascii="Times New Roman" w:eastAsia="Times New Roman" w:hAnsi="Times New Roman" w:cs="Times New Roman"/>
          <w:color w:val="000000" w:themeColor="text1"/>
          <w:sz w:val="24"/>
          <w:szCs w:val="24"/>
          <w:lang w:val="pl-PL"/>
        </w:rPr>
        <w:t xml:space="preserve"> – </w:t>
      </w:r>
      <w:r w:rsidR="00041A8C" w:rsidRPr="003248CD">
        <w:rPr>
          <w:rFonts w:ascii="Times New Roman" w:eastAsia="Times New Roman" w:hAnsi="Times New Roman" w:cs="Times New Roman"/>
          <w:color w:val="000000" w:themeColor="text1"/>
          <w:sz w:val="24"/>
          <w:szCs w:val="24"/>
          <w:lang w:val="pl-PL"/>
        </w:rPr>
        <w:fldChar w:fldCharType="begin"/>
      </w:r>
      <w:r w:rsidR="00041A8C" w:rsidRPr="003248CD">
        <w:rPr>
          <w:rFonts w:ascii="Times New Roman" w:eastAsia="Times New Roman" w:hAnsi="Times New Roman" w:cs="Times New Roman"/>
          <w:color w:val="000000" w:themeColor="text1"/>
          <w:sz w:val="24"/>
          <w:szCs w:val="24"/>
          <w:lang w:val="pl-PL"/>
        </w:rPr>
        <w:instrText xml:space="preserve"> REF _Ref121219167 \r \h  \* MERGEFORMAT </w:instrText>
      </w:r>
      <w:r w:rsidR="00041A8C" w:rsidRPr="003248CD">
        <w:rPr>
          <w:rFonts w:ascii="Times New Roman" w:eastAsia="Times New Roman" w:hAnsi="Times New Roman" w:cs="Times New Roman"/>
          <w:color w:val="000000" w:themeColor="text1"/>
          <w:sz w:val="24"/>
          <w:szCs w:val="24"/>
          <w:lang w:val="pl-PL"/>
        </w:rPr>
      </w:r>
      <w:r w:rsidR="00041A8C" w:rsidRPr="003248CD">
        <w:rPr>
          <w:rFonts w:ascii="Times New Roman" w:eastAsia="Times New Roman" w:hAnsi="Times New Roman" w:cs="Times New Roman"/>
          <w:color w:val="000000" w:themeColor="text1"/>
          <w:sz w:val="24"/>
          <w:szCs w:val="24"/>
          <w:lang w:val="pl-PL"/>
        </w:rPr>
        <w:fldChar w:fldCharType="separate"/>
      </w:r>
      <w:r w:rsidR="00B27D18">
        <w:rPr>
          <w:rFonts w:ascii="Times New Roman" w:eastAsia="Times New Roman" w:hAnsi="Times New Roman" w:cs="Times New Roman"/>
          <w:color w:val="000000" w:themeColor="text1"/>
          <w:sz w:val="24"/>
          <w:szCs w:val="24"/>
          <w:lang w:val="pl-PL"/>
        </w:rPr>
        <w:t>4</w:t>
      </w:r>
      <w:r w:rsidR="00041A8C" w:rsidRPr="003248CD">
        <w:rPr>
          <w:rFonts w:ascii="Times New Roman" w:eastAsia="Times New Roman" w:hAnsi="Times New Roman" w:cs="Times New Roman"/>
          <w:color w:val="000000" w:themeColor="text1"/>
          <w:sz w:val="24"/>
          <w:szCs w:val="24"/>
          <w:lang w:val="pl-PL"/>
        </w:rPr>
        <w:fldChar w:fldCharType="end"/>
      </w:r>
      <w:r w:rsidRPr="003248CD">
        <w:rPr>
          <w:rFonts w:ascii="Times New Roman" w:eastAsia="Times New Roman" w:hAnsi="Times New Roman" w:cs="Times New Roman"/>
          <w:color w:val="000000" w:themeColor="text1"/>
          <w:sz w:val="24"/>
          <w:szCs w:val="24"/>
          <w:lang w:val="pl-PL"/>
        </w:rPr>
        <w:t xml:space="preserve"> stosuje się także w sytuacji, gdy Zamawiający odstąpił od umowy na podstawie ustawy.</w:t>
      </w:r>
    </w:p>
    <w:p w14:paraId="1C1C2EAD" w14:textId="1CAB4DFB" w:rsidR="009A0A23" w:rsidRPr="003248CD" w:rsidRDefault="00625E82"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t xml:space="preserve">W razie bezskutecznego upływu terminu do zapłaty należności z tytułu poniesionych przez Zamawiającego kosztów, określonych w ust. </w:t>
      </w:r>
      <w:r w:rsidR="00041A8C" w:rsidRPr="003248CD">
        <w:rPr>
          <w:rFonts w:ascii="Times New Roman" w:hAnsi="Times New Roman" w:cs="Times New Roman"/>
          <w:color w:val="000000" w:themeColor="text1"/>
          <w:sz w:val="24"/>
          <w:szCs w:val="24"/>
          <w:lang w:val="pl-PL"/>
        </w:rPr>
        <w:fldChar w:fldCharType="begin"/>
      </w:r>
      <w:r w:rsidR="00041A8C" w:rsidRPr="003248CD">
        <w:rPr>
          <w:rFonts w:ascii="Times New Roman" w:hAnsi="Times New Roman" w:cs="Times New Roman"/>
          <w:color w:val="000000" w:themeColor="text1"/>
          <w:sz w:val="24"/>
          <w:szCs w:val="24"/>
          <w:lang w:val="pl-PL"/>
        </w:rPr>
        <w:instrText xml:space="preserve"> REF _Ref121219167 \r \h  \* MERGEFORMAT </w:instrText>
      </w:r>
      <w:r w:rsidR="00041A8C" w:rsidRPr="003248CD">
        <w:rPr>
          <w:rFonts w:ascii="Times New Roman" w:hAnsi="Times New Roman" w:cs="Times New Roman"/>
          <w:color w:val="000000" w:themeColor="text1"/>
          <w:sz w:val="24"/>
          <w:szCs w:val="24"/>
          <w:lang w:val="pl-PL"/>
        </w:rPr>
      </w:r>
      <w:r w:rsidR="00041A8C" w:rsidRPr="003248CD">
        <w:rPr>
          <w:rFonts w:ascii="Times New Roman" w:hAnsi="Times New Roman" w:cs="Times New Roman"/>
          <w:color w:val="000000" w:themeColor="text1"/>
          <w:sz w:val="24"/>
          <w:szCs w:val="24"/>
          <w:lang w:val="pl-PL"/>
        </w:rPr>
        <w:fldChar w:fldCharType="separate"/>
      </w:r>
      <w:r w:rsidR="00B27D18">
        <w:rPr>
          <w:rFonts w:ascii="Times New Roman" w:hAnsi="Times New Roman" w:cs="Times New Roman"/>
          <w:color w:val="000000" w:themeColor="text1"/>
          <w:sz w:val="24"/>
          <w:szCs w:val="24"/>
          <w:lang w:val="pl-PL"/>
        </w:rPr>
        <w:t>4</w:t>
      </w:r>
      <w:r w:rsidR="00041A8C" w:rsidRPr="003248CD">
        <w:rPr>
          <w:rFonts w:ascii="Times New Roman" w:hAnsi="Times New Roman" w:cs="Times New Roman"/>
          <w:color w:val="000000" w:themeColor="text1"/>
          <w:sz w:val="24"/>
          <w:szCs w:val="24"/>
          <w:lang w:val="pl-PL"/>
        </w:rPr>
        <w:fldChar w:fldCharType="end"/>
      </w:r>
      <w:r w:rsidRPr="003248CD">
        <w:rPr>
          <w:rFonts w:ascii="Times New Roman" w:hAnsi="Times New Roman" w:cs="Times New Roman"/>
          <w:color w:val="000000" w:themeColor="text1"/>
          <w:sz w:val="24"/>
          <w:szCs w:val="24"/>
          <w:lang w:val="pl-PL"/>
        </w:rPr>
        <w:t xml:space="preserve"> pkt</w:t>
      </w:r>
      <w:r w:rsidR="00EA7E2A">
        <w:rPr>
          <w:rFonts w:ascii="Times New Roman" w:hAnsi="Times New Roman" w:cs="Times New Roman"/>
          <w:color w:val="000000" w:themeColor="text1"/>
          <w:sz w:val="24"/>
          <w:szCs w:val="24"/>
          <w:lang w:val="pl-PL"/>
        </w:rPr>
        <w:t xml:space="preserve"> 2</w:t>
      </w:r>
      <w:r w:rsidR="00A67770" w:rsidRPr="003248CD">
        <w:rPr>
          <w:rFonts w:ascii="Times New Roman" w:hAnsi="Times New Roman" w:cs="Times New Roman"/>
          <w:color w:val="000000" w:themeColor="text1"/>
          <w:sz w:val="24"/>
          <w:szCs w:val="24"/>
          <w:lang w:val="pl-PL"/>
        </w:rPr>
        <w:t>,</w:t>
      </w:r>
      <w:r w:rsidRPr="003248CD">
        <w:rPr>
          <w:rFonts w:ascii="Times New Roman" w:hAnsi="Times New Roman" w:cs="Times New Roman"/>
          <w:color w:val="000000" w:themeColor="text1"/>
          <w:sz w:val="24"/>
          <w:szCs w:val="24"/>
          <w:lang w:val="pl-PL"/>
        </w:rPr>
        <w:t xml:space="preserve"> naliczone zostaną odsetki ustawowe </w:t>
      </w:r>
      <w:r w:rsidRPr="003248CD">
        <w:rPr>
          <w:rFonts w:ascii="Times New Roman" w:hAnsi="Times New Roman" w:cs="Times New Roman"/>
          <w:color w:val="000000" w:themeColor="text1"/>
          <w:sz w:val="24"/>
          <w:szCs w:val="24"/>
          <w:lang w:val="pl-PL"/>
        </w:rPr>
        <w:br/>
        <w:t>za opóźnienie.</w:t>
      </w:r>
    </w:p>
    <w:p w14:paraId="003771C0" w14:textId="65713E5A" w:rsidR="00625E82" w:rsidRPr="003248CD" w:rsidRDefault="00625E82" w:rsidP="00F24594">
      <w:pPr>
        <w:pStyle w:val="Akapitzlist"/>
        <w:numPr>
          <w:ilvl w:val="0"/>
          <w:numId w:val="39"/>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hAnsi="Times New Roman"/>
          <w:color w:val="000000" w:themeColor="text1"/>
          <w:sz w:val="24"/>
          <w:szCs w:val="24"/>
          <w:lang w:val="pl-PL"/>
        </w:rPr>
        <w:t xml:space="preserve">Zamawiający może dokonać potrąceń należności z tytułu poniesionych przez niego kosztów, określonych w ust.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_Ref121219167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B27D18">
        <w:rPr>
          <w:rFonts w:ascii="Times New Roman" w:hAnsi="Times New Roman"/>
          <w:color w:val="000000" w:themeColor="text1"/>
          <w:sz w:val="24"/>
          <w:szCs w:val="24"/>
          <w:lang w:val="pl-PL"/>
        </w:rPr>
        <w:t>4</w:t>
      </w:r>
      <w:r w:rsidR="00041A8C" w:rsidRPr="003248CD">
        <w:rPr>
          <w:rFonts w:ascii="Times New Roman" w:hAnsi="Times New Roman"/>
          <w:color w:val="000000" w:themeColor="text1"/>
          <w:sz w:val="24"/>
          <w:szCs w:val="24"/>
          <w:lang w:val="pl-PL"/>
        </w:rPr>
        <w:fldChar w:fldCharType="end"/>
      </w:r>
      <w:r w:rsidRPr="003248CD">
        <w:rPr>
          <w:rFonts w:ascii="Times New Roman" w:hAnsi="Times New Roman"/>
          <w:color w:val="000000" w:themeColor="text1"/>
          <w:sz w:val="24"/>
          <w:szCs w:val="24"/>
          <w:lang w:val="pl-PL"/>
        </w:rPr>
        <w:t xml:space="preserve"> pkt.</w:t>
      </w:r>
      <w:r w:rsidR="00EA7E2A">
        <w:rPr>
          <w:rFonts w:ascii="Times New Roman" w:hAnsi="Times New Roman"/>
          <w:color w:val="000000" w:themeColor="text1"/>
          <w:sz w:val="24"/>
          <w:szCs w:val="24"/>
          <w:lang w:val="pl-PL"/>
        </w:rPr>
        <w:t xml:space="preserve"> 2</w:t>
      </w:r>
      <w:r w:rsidRPr="003248CD">
        <w:rPr>
          <w:rFonts w:ascii="Times New Roman" w:hAnsi="Times New Roman"/>
          <w:color w:val="000000" w:themeColor="text1"/>
          <w:sz w:val="24"/>
          <w:szCs w:val="24"/>
          <w:lang w:val="pl-PL"/>
        </w:rPr>
        <w:t xml:space="preserve"> wraz z odsetkami ustawowymi za opóźnienie z wynagrodzenia Wykonawcy składając </w:t>
      </w:r>
      <w:r w:rsidR="00313AC1" w:rsidRPr="003248CD">
        <w:rPr>
          <w:rFonts w:ascii="Times New Roman" w:hAnsi="Times New Roman"/>
          <w:color w:val="000000" w:themeColor="text1"/>
          <w:sz w:val="24"/>
          <w:szCs w:val="24"/>
          <w:lang w:val="pl-PL"/>
        </w:rPr>
        <w:t>stosowne</w:t>
      </w:r>
      <w:r w:rsidRPr="003248CD">
        <w:rPr>
          <w:rFonts w:ascii="Times New Roman" w:hAnsi="Times New Roman"/>
          <w:color w:val="000000" w:themeColor="text1"/>
          <w:sz w:val="24"/>
          <w:szCs w:val="24"/>
          <w:lang w:val="pl-PL"/>
        </w:rPr>
        <w:t xml:space="preserve"> oświadczenie.</w:t>
      </w:r>
    </w:p>
    <w:p w14:paraId="6A13907D" w14:textId="630E986F" w:rsidR="00DE2A92" w:rsidRPr="003248CD" w:rsidRDefault="00DE2A92" w:rsidP="00F24594">
      <w:pPr>
        <w:pStyle w:val="Akapitzlist"/>
        <w:numPr>
          <w:ilvl w:val="0"/>
          <w:numId w:val="39"/>
        </w:numPr>
        <w:spacing w:before="0" w:beforeAutospacing="0" w:afterAutospacing="0" w:line="360" w:lineRule="auto"/>
        <w:rPr>
          <w:rFonts w:ascii="Times New Roman" w:hAnsi="Times New Roman"/>
          <w:sz w:val="24"/>
          <w:szCs w:val="24"/>
          <w:lang w:val="pl-PL"/>
        </w:rPr>
      </w:pPr>
      <w:bookmarkStart w:id="108" w:name="_Ref121219219"/>
      <w:r w:rsidRPr="003248CD">
        <w:rPr>
          <w:rFonts w:ascii="Times New Roman" w:eastAsia="Times New Roman" w:hAnsi="Times New Roman"/>
          <w:bCs/>
          <w:sz w:val="24"/>
          <w:szCs w:val="24"/>
          <w:lang w:val="pl-PL" w:eastAsia="ar-SA"/>
        </w:rPr>
        <w:t>W razie odstąpienia od części umowy przez którąkolwiek ze Stron, Wykonawca udziela rękojmi na części umowy, które zostały odebrane przez Zamawiającego w drodze odbiorów częściowych do dnia odstąpienia od umowy</w:t>
      </w:r>
      <w:r w:rsidR="00F80F5F" w:rsidRPr="003248CD">
        <w:rPr>
          <w:rFonts w:ascii="Times New Roman" w:eastAsia="Times New Roman" w:hAnsi="Times New Roman"/>
          <w:bCs/>
          <w:sz w:val="24"/>
          <w:szCs w:val="24"/>
          <w:lang w:val="pl-PL" w:eastAsia="ar-SA"/>
        </w:rPr>
        <w:t xml:space="preserve"> oraz na materiały, konstrukcje lub urządzenia, </w:t>
      </w:r>
      <w:r w:rsidR="004A52B4" w:rsidRPr="003248CD">
        <w:rPr>
          <w:rFonts w:ascii="Times New Roman" w:eastAsia="Times New Roman" w:hAnsi="Times New Roman"/>
          <w:bCs/>
          <w:sz w:val="24"/>
          <w:szCs w:val="24"/>
          <w:lang w:val="pl-PL" w:eastAsia="ar-SA"/>
        </w:rPr>
        <w:br/>
      </w:r>
      <w:r w:rsidR="00F80F5F" w:rsidRPr="003248CD">
        <w:rPr>
          <w:rFonts w:ascii="Times New Roman" w:eastAsia="Times New Roman" w:hAnsi="Times New Roman"/>
          <w:bCs/>
          <w:sz w:val="24"/>
          <w:szCs w:val="24"/>
          <w:lang w:val="pl-PL" w:eastAsia="ar-SA"/>
        </w:rPr>
        <w:t>w sytuacji opisanej w §</w:t>
      </w:r>
      <w:r w:rsidR="00EF4886">
        <w:rPr>
          <w:rFonts w:ascii="Times New Roman" w:eastAsia="Times New Roman" w:hAnsi="Times New Roman"/>
          <w:bCs/>
          <w:sz w:val="24"/>
          <w:szCs w:val="24"/>
          <w:lang w:val="pl-PL" w:eastAsia="ar-SA"/>
        </w:rPr>
        <w:t>19</w:t>
      </w:r>
      <w:r w:rsidR="00F80F5F" w:rsidRPr="003248CD">
        <w:rPr>
          <w:rFonts w:ascii="Times New Roman" w:eastAsia="Times New Roman" w:hAnsi="Times New Roman"/>
          <w:bCs/>
          <w:sz w:val="24"/>
          <w:szCs w:val="24"/>
          <w:lang w:val="pl-PL" w:eastAsia="ar-SA"/>
        </w:rPr>
        <w:t xml:space="preserve"> ust. </w:t>
      </w:r>
      <w:r w:rsidR="000610C1" w:rsidRPr="003248CD">
        <w:rPr>
          <w:rFonts w:ascii="Times New Roman" w:eastAsia="Times New Roman" w:hAnsi="Times New Roman"/>
          <w:bCs/>
          <w:sz w:val="24"/>
          <w:szCs w:val="24"/>
          <w:lang w:val="pl-PL" w:eastAsia="ar-SA"/>
        </w:rPr>
        <w:fldChar w:fldCharType="begin"/>
      </w:r>
      <w:r w:rsidR="000610C1" w:rsidRPr="003248CD">
        <w:rPr>
          <w:rFonts w:ascii="Times New Roman" w:eastAsia="Times New Roman" w:hAnsi="Times New Roman"/>
          <w:bCs/>
          <w:sz w:val="24"/>
          <w:szCs w:val="24"/>
          <w:lang w:val="pl-PL" w:eastAsia="ar-SA"/>
        </w:rPr>
        <w:instrText xml:space="preserve"> REF _Ref121302594 \r \h  \* MERGEFORMAT </w:instrText>
      </w:r>
      <w:r w:rsidR="000610C1" w:rsidRPr="003248CD">
        <w:rPr>
          <w:rFonts w:ascii="Times New Roman" w:eastAsia="Times New Roman" w:hAnsi="Times New Roman"/>
          <w:bCs/>
          <w:sz w:val="24"/>
          <w:szCs w:val="24"/>
          <w:lang w:val="pl-PL" w:eastAsia="ar-SA"/>
        </w:rPr>
      </w:r>
      <w:r w:rsidR="000610C1" w:rsidRPr="003248CD">
        <w:rPr>
          <w:rFonts w:ascii="Times New Roman" w:eastAsia="Times New Roman" w:hAnsi="Times New Roman"/>
          <w:bCs/>
          <w:sz w:val="24"/>
          <w:szCs w:val="24"/>
          <w:lang w:val="pl-PL" w:eastAsia="ar-SA"/>
        </w:rPr>
        <w:fldChar w:fldCharType="separate"/>
      </w:r>
      <w:r w:rsidR="00B27D18">
        <w:rPr>
          <w:rFonts w:ascii="Times New Roman" w:eastAsia="Times New Roman" w:hAnsi="Times New Roman"/>
          <w:bCs/>
          <w:sz w:val="24"/>
          <w:szCs w:val="24"/>
          <w:lang w:val="pl-PL" w:eastAsia="ar-SA"/>
        </w:rPr>
        <w:t>4</w:t>
      </w:r>
      <w:r w:rsidR="000610C1" w:rsidRPr="003248CD">
        <w:rPr>
          <w:rFonts w:ascii="Times New Roman" w:eastAsia="Times New Roman" w:hAnsi="Times New Roman"/>
          <w:bCs/>
          <w:sz w:val="24"/>
          <w:szCs w:val="24"/>
          <w:lang w:val="pl-PL" w:eastAsia="ar-SA"/>
        </w:rPr>
        <w:fldChar w:fldCharType="end"/>
      </w:r>
      <w:r w:rsidR="00F80F5F" w:rsidRPr="003248CD">
        <w:rPr>
          <w:rFonts w:ascii="Times New Roman" w:eastAsia="Times New Roman" w:hAnsi="Times New Roman"/>
          <w:bCs/>
          <w:sz w:val="24"/>
          <w:szCs w:val="24"/>
          <w:lang w:val="pl-PL" w:eastAsia="ar-SA"/>
        </w:rPr>
        <w:t>.</w:t>
      </w:r>
      <w:bookmarkEnd w:id="108"/>
    </w:p>
    <w:p w14:paraId="0B9AFF08" w14:textId="05D03D23" w:rsidR="00DE2A92" w:rsidRPr="003248CD" w:rsidRDefault="00DE2A92" w:rsidP="00F24594">
      <w:pPr>
        <w:pStyle w:val="Akapitzlist"/>
        <w:numPr>
          <w:ilvl w:val="0"/>
          <w:numId w:val="39"/>
        </w:numPr>
        <w:spacing w:before="0" w:beforeAutospacing="0" w:afterAutospacing="0" w:line="360" w:lineRule="auto"/>
        <w:rPr>
          <w:rFonts w:ascii="Times New Roman" w:hAnsi="Times New Roman"/>
          <w:sz w:val="24"/>
          <w:szCs w:val="24"/>
          <w:lang w:val="pl-PL"/>
        </w:rPr>
      </w:pPr>
      <w:r w:rsidRPr="003248CD">
        <w:rPr>
          <w:rFonts w:ascii="Times New Roman" w:eastAsia="Times New Roman" w:hAnsi="Times New Roman"/>
          <w:bCs/>
          <w:sz w:val="24"/>
          <w:szCs w:val="24"/>
          <w:lang w:val="pl-PL" w:eastAsia="ar-SA"/>
        </w:rPr>
        <w:t xml:space="preserve">Rękojmia, o której mowa w ust. </w:t>
      </w:r>
      <w:r w:rsidR="00041A8C" w:rsidRPr="003248CD">
        <w:rPr>
          <w:rFonts w:ascii="Times New Roman" w:eastAsia="Times New Roman" w:hAnsi="Times New Roman"/>
          <w:bCs/>
          <w:sz w:val="24"/>
          <w:szCs w:val="24"/>
          <w:lang w:val="pl-PL" w:eastAsia="ar-SA"/>
        </w:rPr>
        <w:fldChar w:fldCharType="begin"/>
      </w:r>
      <w:r w:rsidR="00041A8C" w:rsidRPr="003248CD">
        <w:rPr>
          <w:rFonts w:ascii="Times New Roman" w:eastAsia="Times New Roman" w:hAnsi="Times New Roman"/>
          <w:bCs/>
          <w:sz w:val="24"/>
          <w:szCs w:val="24"/>
          <w:lang w:val="pl-PL" w:eastAsia="ar-SA"/>
        </w:rPr>
        <w:instrText xml:space="preserve"> REF _Ref121219219 \r \h  \* MERGEFORMAT </w:instrText>
      </w:r>
      <w:r w:rsidR="00041A8C" w:rsidRPr="003248CD">
        <w:rPr>
          <w:rFonts w:ascii="Times New Roman" w:eastAsia="Times New Roman" w:hAnsi="Times New Roman"/>
          <w:bCs/>
          <w:sz w:val="24"/>
          <w:szCs w:val="24"/>
          <w:lang w:val="pl-PL" w:eastAsia="ar-SA"/>
        </w:rPr>
      </w:r>
      <w:r w:rsidR="00041A8C" w:rsidRPr="003248CD">
        <w:rPr>
          <w:rFonts w:ascii="Times New Roman" w:eastAsia="Times New Roman" w:hAnsi="Times New Roman"/>
          <w:bCs/>
          <w:sz w:val="24"/>
          <w:szCs w:val="24"/>
          <w:lang w:val="pl-PL" w:eastAsia="ar-SA"/>
        </w:rPr>
        <w:fldChar w:fldCharType="separate"/>
      </w:r>
      <w:r w:rsidR="00B27D18">
        <w:rPr>
          <w:rFonts w:ascii="Times New Roman" w:eastAsia="Times New Roman" w:hAnsi="Times New Roman"/>
          <w:bCs/>
          <w:sz w:val="24"/>
          <w:szCs w:val="24"/>
          <w:lang w:val="pl-PL" w:eastAsia="ar-SA"/>
        </w:rPr>
        <w:t>8</w:t>
      </w:r>
      <w:r w:rsidR="00041A8C" w:rsidRPr="003248CD">
        <w:rPr>
          <w:rFonts w:ascii="Times New Roman" w:eastAsia="Times New Roman" w:hAnsi="Times New Roman"/>
          <w:bCs/>
          <w:sz w:val="24"/>
          <w:szCs w:val="24"/>
          <w:lang w:val="pl-PL" w:eastAsia="ar-SA"/>
        </w:rPr>
        <w:fldChar w:fldCharType="end"/>
      </w:r>
      <w:r w:rsidRPr="003248CD">
        <w:rPr>
          <w:rFonts w:ascii="Times New Roman" w:eastAsia="Times New Roman" w:hAnsi="Times New Roman"/>
          <w:bCs/>
          <w:sz w:val="24"/>
          <w:szCs w:val="24"/>
          <w:lang w:val="pl-PL" w:eastAsia="ar-SA"/>
        </w:rPr>
        <w:t xml:space="preserve"> udzielana jest na zasadach określonych w niniejszej umowie </w:t>
      </w:r>
      <w:r w:rsidR="004A52B4" w:rsidRPr="003248CD">
        <w:rPr>
          <w:rFonts w:ascii="Times New Roman" w:eastAsia="Times New Roman" w:hAnsi="Times New Roman"/>
          <w:bCs/>
          <w:sz w:val="24"/>
          <w:szCs w:val="24"/>
          <w:lang w:val="pl-PL" w:eastAsia="ar-SA"/>
        </w:rPr>
        <w:br/>
      </w:r>
      <w:r w:rsidRPr="003248CD">
        <w:rPr>
          <w:rFonts w:ascii="Times New Roman" w:eastAsia="Times New Roman" w:hAnsi="Times New Roman"/>
          <w:bCs/>
          <w:sz w:val="24"/>
          <w:szCs w:val="24"/>
          <w:lang w:val="pl-PL" w:eastAsia="ar-SA"/>
        </w:rPr>
        <w:t>i na okres wskazany w §1</w:t>
      </w:r>
      <w:r w:rsidR="00EF4886">
        <w:rPr>
          <w:rFonts w:ascii="Times New Roman" w:eastAsia="Times New Roman" w:hAnsi="Times New Roman"/>
          <w:bCs/>
          <w:sz w:val="24"/>
          <w:szCs w:val="24"/>
          <w:lang w:val="pl-PL" w:eastAsia="ar-SA"/>
        </w:rPr>
        <w:t>5</w:t>
      </w:r>
      <w:r w:rsidRPr="003248CD">
        <w:rPr>
          <w:rFonts w:ascii="Times New Roman" w:eastAsia="Times New Roman" w:hAnsi="Times New Roman"/>
          <w:bCs/>
          <w:sz w:val="24"/>
          <w:szCs w:val="24"/>
          <w:lang w:val="pl-PL" w:eastAsia="ar-SA"/>
        </w:rPr>
        <w:t xml:space="preserve"> ust. </w:t>
      </w:r>
      <w:r w:rsidR="000610C1" w:rsidRPr="003248CD">
        <w:rPr>
          <w:rFonts w:ascii="Times New Roman" w:eastAsia="Times New Roman" w:hAnsi="Times New Roman"/>
          <w:bCs/>
          <w:sz w:val="24"/>
          <w:szCs w:val="24"/>
          <w:lang w:val="pl-PL" w:eastAsia="ar-SA"/>
        </w:rPr>
        <w:fldChar w:fldCharType="begin"/>
      </w:r>
      <w:r w:rsidR="000610C1" w:rsidRPr="003248CD">
        <w:rPr>
          <w:rFonts w:ascii="Times New Roman" w:eastAsia="Times New Roman" w:hAnsi="Times New Roman"/>
          <w:bCs/>
          <w:sz w:val="24"/>
          <w:szCs w:val="24"/>
          <w:lang w:val="pl-PL" w:eastAsia="ar-SA"/>
        </w:rPr>
        <w:instrText xml:space="preserve"> REF _Ref121218959 \r \h  \* MERGEFORMAT </w:instrText>
      </w:r>
      <w:r w:rsidR="000610C1" w:rsidRPr="003248CD">
        <w:rPr>
          <w:rFonts w:ascii="Times New Roman" w:eastAsia="Times New Roman" w:hAnsi="Times New Roman"/>
          <w:bCs/>
          <w:sz w:val="24"/>
          <w:szCs w:val="24"/>
          <w:lang w:val="pl-PL" w:eastAsia="ar-SA"/>
        </w:rPr>
      </w:r>
      <w:r w:rsidR="000610C1" w:rsidRPr="003248CD">
        <w:rPr>
          <w:rFonts w:ascii="Times New Roman" w:eastAsia="Times New Roman" w:hAnsi="Times New Roman"/>
          <w:bCs/>
          <w:sz w:val="24"/>
          <w:szCs w:val="24"/>
          <w:lang w:val="pl-PL" w:eastAsia="ar-SA"/>
        </w:rPr>
        <w:fldChar w:fldCharType="separate"/>
      </w:r>
      <w:r w:rsidR="00B27D18">
        <w:rPr>
          <w:rFonts w:ascii="Times New Roman" w:eastAsia="Times New Roman" w:hAnsi="Times New Roman"/>
          <w:bCs/>
          <w:sz w:val="24"/>
          <w:szCs w:val="24"/>
          <w:lang w:val="pl-PL" w:eastAsia="ar-SA"/>
        </w:rPr>
        <w:t>2</w:t>
      </w:r>
      <w:r w:rsidR="000610C1" w:rsidRPr="003248CD">
        <w:rPr>
          <w:rFonts w:ascii="Times New Roman" w:eastAsia="Times New Roman" w:hAnsi="Times New Roman"/>
          <w:bCs/>
          <w:sz w:val="24"/>
          <w:szCs w:val="24"/>
          <w:lang w:val="pl-PL" w:eastAsia="ar-SA"/>
        </w:rPr>
        <w:fldChar w:fldCharType="end"/>
      </w:r>
      <w:r w:rsidRPr="003248CD">
        <w:rPr>
          <w:rFonts w:ascii="Times New Roman" w:eastAsia="Times New Roman" w:hAnsi="Times New Roman"/>
          <w:bCs/>
          <w:sz w:val="24"/>
          <w:szCs w:val="24"/>
          <w:lang w:val="pl-PL" w:eastAsia="ar-SA"/>
        </w:rPr>
        <w:t>, licząc od dnia odstąpienia od części umowy.</w:t>
      </w:r>
    </w:p>
    <w:p w14:paraId="54367BD2" w14:textId="4B9A2615" w:rsidR="00451238" w:rsidRPr="003248CD" w:rsidRDefault="00813526" w:rsidP="00813526">
      <w:pPr>
        <w:pStyle w:val="Nagwek1"/>
        <w:rPr>
          <w:rFonts w:ascii="Times New Roman" w:hAnsi="Times New Roman" w:cs="Times New Roman"/>
          <w:szCs w:val="24"/>
        </w:rPr>
      </w:pPr>
      <w:bookmarkStart w:id="109" w:name="_Toc199842755"/>
      <w:r w:rsidRPr="003248CD">
        <w:rPr>
          <w:rFonts w:ascii="Times New Roman" w:hAnsi="Times New Roman" w:cs="Times New Roman"/>
          <w:szCs w:val="24"/>
        </w:rPr>
        <w:lastRenderedPageBreak/>
        <w:t>§</w:t>
      </w:r>
      <w:r w:rsidR="002F346B" w:rsidRPr="003248CD">
        <w:rPr>
          <w:rFonts w:ascii="Times New Roman" w:hAnsi="Times New Roman" w:cs="Times New Roman"/>
          <w:szCs w:val="24"/>
        </w:rPr>
        <w:t xml:space="preserve"> </w:t>
      </w:r>
      <w:r w:rsidR="004E5C29">
        <w:rPr>
          <w:rFonts w:ascii="Times New Roman" w:hAnsi="Times New Roman" w:cs="Times New Roman"/>
          <w:szCs w:val="24"/>
        </w:rPr>
        <w:t>19</w:t>
      </w:r>
      <w:r w:rsidRPr="003248CD">
        <w:rPr>
          <w:rFonts w:ascii="Times New Roman" w:hAnsi="Times New Roman" w:cs="Times New Roman"/>
          <w:szCs w:val="24"/>
        </w:rPr>
        <w:t xml:space="preserve"> ROZLICZENIA W ZWIĄZKU Z ODSTĄPIENIEM OD UMOWY</w:t>
      </w:r>
      <w:bookmarkEnd w:id="109"/>
    </w:p>
    <w:p w14:paraId="4938FDAE" w14:textId="4B65BB5F" w:rsidR="004D21E0" w:rsidRPr="003248CD" w:rsidRDefault="00451238" w:rsidP="00F24594">
      <w:pPr>
        <w:pStyle w:val="Akapitzlist"/>
        <w:numPr>
          <w:ilvl w:val="0"/>
          <w:numId w:val="50"/>
        </w:numPr>
        <w:tabs>
          <w:tab w:val="left" w:pos="851"/>
        </w:tabs>
        <w:spacing w:line="360" w:lineRule="auto"/>
        <w:rPr>
          <w:rFonts w:ascii="Times New Roman" w:hAnsi="Times New Roman" w:cs="Times New Roman"/>
          <w:sz w:val="24"/>
          <w:szCs w:val="24"/>
          <w:lang w:val="pl-PL"/>
        </w:rPr>
      </w:pPr>
      <w:bookmarkStart w:id="110" w:name="_Ref121219234"/>
      <w:r w:rsidRPr="00AB1BBF">
        <w:rPr>
          <w:rFonts w:ascii="Times New Roman" w:hAnsi="Times New Roman" w:cs="Times New Roman"/>
          <w:sz w:val="24"/>
          <w:szCs w:val="24"/>
          <w:lang w:val="pl-PL"/>
        </w:rPr>
        <w:t xml:space="preserve">W terminie </w:t>
      </w:r>
      <w:r w:rsidR="00AB1BBF" w:rsidRPr="00AB1BBF">
        <w:rPr>
          <w:rFonts w:ascii="Times New Roman" w:hAnsi="Times New Roman" w:cs="Times New Roman"/>
          <w:sz w:val="24"/>
          <w:szCs w:val="24"/>
          <w:lang w:val="pl-PL"/>
        </w:rPr>
        <w:t>14</w:t>
      </w:r>
      <w:r w:rsidRPr="00AB1BBF">
        <w:rPr>
          <w:rFonts w:ascii="Times New Roman" w:hAnsi="Times New Roman" w:cs="Times New Roman"/>
          <w:sz w:val="24"/>
          <w:szCs w:val="24"/>
          <w:lang w:val="pl-PL"/>
        </w:rPr>
        <w:t xml:space="preserve"> dni </w:t>
      </w:r>
      <w:r w:rsidRPr="003248CD">
        <w:rPr>
          <w:rFonts w:ascii="Times New Roman" w:hAnsi="Times New Roman" w:cs="Times New Roman"/>
          <w:sz w:val="24"/>
          <w:szCs w:val="24"/>
          <w:lang w:val="pl-PL"/>
        </w:rPr>
        <w:t>od d</w:t>
      </w:r>
      <w:r w:rsidR="00380C09" w:rsidRPr="003248CD">
        <w:rPr>
          <w:rFonts w:ascii="Times New Roman" w:hAnsi="Times New Roman" w:cs="Times New Roman"/>
          <w:sz w:val="24"/>
          <w:szCs w:val="24"/>
          <w:lang w:val="pl-PL"/>
        </w:rPr>
        <w:t>aty</w:t>
      </w:r>
      <w:r w:rsidRPr="003248CD">
        <w:rPr>
          <w:rFonts w:ascii="Times New Roman" w:hAnsi="Times New Roman" w:cs="Times New Roman"/>
          <w:sz w:val="24"/>
          <w:szCs w:val="24"/>
          <w:lang w:val="pl-PL"/>
        </w:rPr>
        <w:t xml:space="preserve"> odstąpienia od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Wykonawca przy udziale Zamawiającego sporządzi</w:t>
      </w:r>
      <w:r w:rsidR="00C00B3A" w:rsidRPr="003248CD">
        <w:rPr>
          <w:rFonts w:ascii="Times New Roman" w:hAnsi="Times New Roman" w:cs="Times New Roman"/>
          <w:sz w:val="24"/>
          <w:szCs w:val="24"/>
          <w:lang w:val="pl-PL"/>
        </w:rPr>
        <w:t xml:space="preserve"> inwentaryzację robót oraz</w:t>
      </w:r>
      <w:r w:rsidRPr="003248CD">
        <w:rPr>
          <w:rFonts w:ascii="Times New Roman" w:hAnsi="Times New Roman" w:cs="Times New Roman"/>
          <w:sz w:val="24"/>
          <w:szCs w:val="24"/>
          <w:lang w:val="pl-PL"/>
        </w:rPr>
        <w:t xml:space="preserve"> protokół odbioru robót przerwanych i robót zabezpieczających według stanu na dzień odstąpienia</w:t>
      </w:r>
      <w:r w:rsidR="00202571" w:rsidRPr="003248CD">
        <w:rPr>
          <w:rFonts w:ascii="Times New Roman" w:hAnsi="Times New Roman" w:cs="Times New Roman"/>
          <w:sz w:val="24"/>
          <w:szCs w:val="24"/>
          <w:lang w:val="pl-PL"/>
        </w:rPr>
        <w:t>.</w:t>
      </w:r>
      <w:bookmarkEnd w:id="110"/>
    </w:p>
    <w:p w14:paraId="2A68E69C" w14:textId="69648B9C" w:rsidR="004D21E0" w:rsidRPr="003248CD" w:rsidRDefault="004D21E0" w:rsidP="00F24594">
      <w:pPr>
        <w:pStyle w:val="Akapitzlist"/>
        <w:numPr>
          <w:ilvl w:val="0"/>
          <w:numId w:val="5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razie, gdy Wykonawca nie sporządzi inwentaryzacji, o której mowa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_Ref121219234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Zamawiający może</w:t>
      </w:r>
      <w:r w:rsidR="0066678B">
        <w:rPr>
          <w:rFonts w:ascii="Times New Roman" w:hAnsi="Times New Roman" w:cs="Times New Roman"/>
          <w:sz w:val="24"/>
          <w:szCs w:val="24"/>
          <w:lang w:val="pl-PL"/>
        </w:rPr>
        <w:t xml:space="preserve"> sporządzić ją samodzielnie lub</w:t>
      </w:r>
      <w:r w:rsidRPr="003248CD">
        <w:rPr>
          <w:rFonts w:ascii="Times New Roman" w:hAnsi="Times New Roman" w:cs="Times New Roman"/>
          <w:sz w:val="24"/>
          <w:szCs w:val="24"/>
          <w:lang w:val="pl-PL"/>
        </w:rPr>
        <w:t xml:space="preserve"> powierzyć sporządzenie inwentaryzacji innej osobie i żądać zwrotu od Wykonawcy kosztów poniesionych z tego tytułu.</w:t>
      </w:r>
    </w:p>
    <w:p w14:paraId="1563C5D1" w14:textId="0C8EAD8D" w:rsidR="003A6D88" w:rsidRPr="003248CD" w:rsidRDefault="003A6D88" w:rsidP="00F24594">
      <w:pPr>
        <w:pStyle w:val="Akapitzlist"/>
        <w:numPr>
          <w:ilvl w:val="0"/>
          <w:numId w:val="50"/>
        </w:numPr>
        <w:tabs>
          <w:tab w:val="left" w:pos="851"/>
        </w:tabs>
        <w:spacing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zgłosi gotowość do odbioru robót przerwanych oraz robót zabezpieczających</w:t>
      </w:r>
      <w:r w:rsidR="004D21E0" w:rsidRPr="003248CD">
        <w:rPr>
          <w:rFonts w:ascii="Times New Roman" w:hAnsi="Times New Roman" w:cs="Times New Roman"/>
          <w:sz w:val="24"/>
          <w:szCs w:val="24"/>
          <w:lang w:val="pl-PL"/>
        </w:rPr>
        <w:t xml:space="preserve"> </w:t>
      </w:r>
      <w:r w:rsidR="004A52B4" w:rsidRPr="003248CD">
        <w:rPr>
          <w:rFonts w:ascii="Times New Roman" w:hAnsi="Times New Roman" w:cs="Times New Roman"/>
          <w:sz w:val="24"/>
          <w:szCs w:val="24"/>
          <w:lang w:val="pl-PL"/>
        </w:rPr>
        <w:br/>
      </w:r>
      <w:r w:rsidR="004D21E0" w:rsidRPr="003248CD">
        <w:rPr>
          <w:rFonts w:ascii="Times New Roman" w:hAnsi="Times New Roman" w:cs="Times New Roman"/>
          <w:sz w:val="24"/>
          <w:szCs w:val="24"/>
          <w:lang w:val="pl-PL"/>
        </w:rPr>
        <w:t xml:space="preserve">w terminie określonym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_Ref121219234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00EC5691"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r w:rsidR="00EC5691" w:rsidRPr="003248CD">
        <w:rPr>
          <w:rFonts w:ascii="Times New Roman" w:hAnsi="Times New Roman" w:cs="Times New Roman"/>
          <w:sz w:val="24"/>
          <w:szCs w:val="24"/>
          <w:lang w:val="pl-PL"/>
        </w:rPr>
        <w:t>W</w:t>
      </w:r>
      <w:r w:rsidRPr="003248CD">
        <w:rPr>
          <w:rFonts w:ascii="Times New Roman" w:hAnsi="Times New Roman" w:cs="Times New Roman"/>
          <w:sz w:val="24"/>
          <w:szCs w:val="24"/>
          <w:lang w:val="pl-PL"/>
        </w:rPr>
        <w:t xml:space="preserve"> przypadku niezgłoszenia </w:t>
      </w:r>
      <w:r w:rsidR="00EC5691" w:rsidRPr="003248CD">
        <w:rPr>
          <w:rFonts w:ascii="Times New Roman" w:hAnsi="Times New Roman" w:cs="Times New Roman"/>
          <w:sz w:val="24"/>
          <w:szCs w:val="24"/>
          <w:lang w:val="pl-PL"/>
        </w:rPr>
        <w:t xml:space="preserve">przez Wykonawcę </w:t>
      </w:r>
      <w:r w:rsidRPr="003248CD">
        <w:rPr>
          <w:rFonts w:ascii="Times New Roman" w:hAnsi="Times New Roman" w:cs="Times New Roman"/>
          <w:sz w:val="24"/>
          <w:szCs w:val="24"/>
          <w:lang w:val="pl-PL"/>
        </w:rPr>
        <w:t>w tym terminie gotowości do odbioru, Zamawiający ma prawo przeprowadzić odbiór jednostronny</w:t>
      </w:r>
      <w:r w:rsidR="00EC5691" w:rsidRPr="003248CD">
        <w:rPr>
          <w:rFonts w:ascii="Times New Roman" w:hAnsi="Times New Roman" w:cs="Times New Roman"/>
          <w:sz w:val="24"/>
          <w:szCs w:val="24"/>
          <w:lang w:val="pl-PL"/>
        </w:rPr>
        <w:t>.</w:t>
      </w:r>
    </w:p>
    <w:p w14:paraId="2FA89FEB" w14:textId="77777777" w:rsidR="00451238" w:rsidRPr="003248CD" w:rsidRDefault="00451238" w:rsidP="00F24594">
      <w:pPr>
        <w:pStyle w:val="Akapitzlist"/>
        <w:numPr>
          <w:ilvl w:val="0"/>
          <w:numId w:val="50"/>
        </w:numPr>
        <w:tabs>
          <w:tab w:val="left" w:pos="851"/>
        </w:tabs>
        <w:spacing w:line="360" w:lineRule="auto"/>
        <w:rPr>
          <w:rFonts w:ascii="Times New Roman" w:hAnsi="Times New Roman" w:cs="Times New Roman"/>
          <w:sz w:val="24"/>
          <w:szCs w:val="24"/>
          <w:lang w:val="pl-PL"/>
        </w:rPr>
      </w:pPr>
      <w:bookmarkStart w:id="111" w:name="_Ref121302594"/>
      <w:r w:rsidRPr="003248CD">
        <w:rPr>
          <w:rFonts w:ascii="Times New Roman" w:hAnsi="Times New Roman" w:cs="Times New Roman"/>
          <w:sz w:val="24"/>
          <w:szCs w:val="24"/>
          <w:lang w:val="pl-PL"/>
        </w:rPr>
        <w:t xml:space="preserve">Wykonawca sporządzi wykaz tych materiałów, konstrukcji lub urządzeń, które nie mogą być wykorzystane przez niego do realizacji innych robót nieobjętych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 xml:space="preserve">mową, </w:t>
      </w:r>
      <w:r w:rsidR="00366970" w:rsidRPr="003248CD">
        <w:rPr>
          <w:rFonts w:ascii="Times New Roman" w:hAnsi="Times New Roman" w:cs="Times New Roman"/>
          <w:sz w:val="24"/>
          <w:szCs w:val="24"/>
          <w:lang w:val="pl-PL"/>
        </w:rPr>
        <w:t xml:space="preserve">w celu zwrotu kosztów ich nabycia, </w:t>
      </w:r>
      <w:r w:rsidRPr="003248CD">
        <w:rPr>
          <w:rFonts w:ascii="Times New Roman" w:hAnsi="Times New Roman" w:cs="Times New Roman"/>
          <w:sz w:val="24"/>
          <w:szCs w:val="24"/>
          <w:lang w:val="pl-PL"/>
        </w:rPr>
        <w:t>jeżeli odstąpienie nastąpiło z przyczyn niezależnych od Wykonawcy.</w:t>
      </w:r>
      <w:bookmarkEnd w:id="111"/>
    </w:p>
    <w:p w14:paraId="730BCEAA" w14:textId="41EA6F37" w:rsidR="00AD3475" w:rsidRPr="003248CD" w:rsidRDefault="00AD3475" w:rsidP="00F24594">
      <w:pPr>
        <w:pStyle w:val="Akapitzlist"/>
        <w:numPr>
          <w:ilvl w:val="0"/>
          <w:numId w:val="50"/>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olor w:val="000000" w:themeColor="text1"/>
          <w:sz w:val="24"/>
          <w:szCs w:val="24"/>
          <w:lang w:val="pl-PL"/>
        </w:rPr>
        <w:t xml:space="preserve">W inwentaryzacji, </w:t>
      </w:r>
      <w:r w:rsidR="00202571" w:rsidRPr="003248CD">
        <w:rPr>
          <w:rFonts w:ascii="Times New Roman" w:hAnsi="Times New Roman"/>
          <w:color w:val="000000" w:themeColor="text1"/>
          <w:sz w:val="24"/>
          <w:szCs w:val="24"/>
          <w:lang w:val="pl-PL"/>
        </w:rPr>
        <w:t xml:space="preserve">o której mowa w ust.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_Ref121219234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B27D18">
        <w:rPr>
          <w:rFonts w:ascii="Times New Roman" w:hAnsi="Times New Roman"/>
          <w:color w:val="000000" w:themeColor="text1"/>
          <w:sz w:val="24"/>
          <w:szCs w:val="24"/>
          <w:lang w:val="pl-PL"/>
        </w:rPr>
        <w:t>1</w:t>
      </w:r>
      <w:r w:rsidR="00041A8C" w:rsidRPr="003248CD">
        <w:rPr>
          <w:rFonts w:ascii="Times New Roman" w:hAnsi="Times New Roman"/>
          <w:color w:val="000000" w:themeColor="text1"/>
          <w:sz w:val="24"/>
          <w:szCs w:val="24"/>
          <w:lang w:val="pl-PL"/>
        </w:rPr>
        <w:fldChar w:fldCharType="end"/>
      </w:r>
      <w:r w:rsidR="00202571" w:rsidRPr="003248CD">
        <w:rPr>
          <w:rFonts w:ascii="Times New Roman" w:hAnsi="Times New Roman"/>
          <w:color w:val="000000" w:themeColor="text1"/>
          <w:sz w:val="24"/>
          <w:szCs w:val="24"/>
          <w:lang w:val="pl-PL"/>
        </w:rPr>
        <w:t xml:space="preserve">, </w:t>
      </w:r>
      <w:r w:rsidRPr="003248CD">
        <w:rPr>
          <w:rFonts w:ascii="Times New Roman" w:hAnsi="Times New Roman"/>
          <w:color w:val="000000" w:themeColor="text1"/>
          <w:sz w:val="24"/>
          <w:szCs w:val="24"/>
          <w:lang w:val="pl-PL"/>
        </w:rPr>
        <w:t>w odniesieniu do części umowy, które nie zostały odebrane przez Zamawiającego do dnia odstąpienia od umowy, Strony uwzględnią następujące zasady:</w:t>
      </w:r>
    </w:p>
    <w:p w14:paraId="270436DC" w14:textId="77777777" w:rsidR="00AD3475" w:rsidRPr="003248CD" w:rsidRDefault="00AD3475" w:rsidP="00F24594">
      <w:pPr>
        <w:pStyle w:val="Akapitzlist"/>
        <w:numPr>
          <w:ilvl w:val="0"/>
          <w:numId w:val="82"/>
        </w:numPr>
        <w:tabs>
          <w:tab w:val="left" w:pos="851"/>
        </w:tabs>
        <w:spacing w:before="0" w:beforeAutospacing="0" w:afterAutospacing="0" w:line="360" w:lineRule="auto"/>
        <w:ind w:hanging="357"/>
        <w:rPr>
          <w:rFonts w:ascii="Times New Roman" w:hAnsi="Times New Roman" w:cs="Times New Roman"/>
          <w:sz w:val="24"/>
          <w:szCs w:val="24"/>
          <w:lang w:val="pl-PL"/>
        </w:rPr>
      </w:pPr>
      <w:bookmarkStart w:id="112" w:name="_Ref121219260"/>
      <w:r w:rsidRPr="003248CD">
        <w:rPr>
          <w:rFonts w:ascii="Times New Roman" w:hAnsi="Times New Roman"/>
          <w:color w:val="000000" w:themeColor="text1"/>
          <w:sz w:val="24"/>
          <w:szCs w:val="24"/>
          <w:lang w:val="pl-PL"/>
        </w:rPr>
        <w:t xml:space="preserve">Strony określą procentowe zaawansowanie części umowy, </w:t>
      </w:r>
      <w:r w:rsidR="00366970" w:rsidRPr="003248CD">
        <w:rPr>
          <w:rFonts w:ascii="Times New Roman" w:hAnsi="Times New Roman"/>
          <w:color w:val="000000" w:themeColor="text1"/>
          <w:sz w:val="24"/>
          <w:szCs w:val="24"/>
          <w:lang w:val="pl-PL"/>
        </w:rPr>
        <w:t>która/</w:t>
      </w:r>
      <w:r w:rsidRPr="003248CD">
        <w:rPr>
          <w:rFonts w:ascii="Times New Roman" w:hAnsi="Times New Roman"/>
          <w:color w:val="000000" w:themeColor="text1"/>
          <w:sz w:val="24"/>
          <w:szCs w:val="24"/>
          <w:lang w:val="pl-PL"/>
        </w:rPr>
        <w:t xml:space="preserve">które nie zostały odebrane przez Zamawiającego </w:t>
      </w:r>
      <w:r w:rsidR="00366970" w:rsidRPr="003248CD">
        <w:rPr>
          <w:rFonts w:ascii="Times New Roman" w:hAnsi="Times New Roman"/>
          <w:color w:val="000000" w:themeColor="text1"/>
          <w:sz w:val="24"/>
          <w:szCs w:val="24"/>
          <w:lang w:val="pl-PL"/>
        </w:rPr>
        <w:t xml:space="preserve">w drodze odbioru częściowego </w:t>
      </w:r>
      <w:r w:rsidRPr="003248CD">
        <w:rPr>
          <w:rFonts w:ascii="Times New Roman" w:hAnsi="Times New Roman"/>
          <w:color w:val="000000" w:themeColor="text1"/>
          <w:sz w:val="24"/>
          <w:szCs w:val="24"/>
          <w:lang w:val="pl-PL"/>
        </w:rPr>
        <w:t>do dnia odstąpienia od umowy,</w:t>
      </w:r>
      <w:bookmarkEnd w:id="112"/>
      <w:r w:rsidRPr="003248CD">
        <w:rPr>
          <w:rFonts w:ascii="Times New Roman" w:hAnsi="Times New Roman"/>
          <w:color w:val="000000" w:themeColor="text1"/>
          <w:sz w:val="24"/>
          <w:szCs w:val="24"/>
          <w:lang w:val="pl-PL"/>
        </w:rPr>
        <w:t xml:space="preserve"> </w:t>
      </w:r>
    </w:p>
    <w:p w14:paraId="67B96D5C" w14:textId="39048ECF" w:rsidR="00AD3475" w:rsidRPr="003248CD" w:rsidRDefault="00AD3475" w:rsidP="00F24594">
      <w:pPr>
        <w:pStyle w:val="Akapitzlist"/>
        <w:numPr>
          <w:ilvl w:val="0"/>
          <w:numId w:val="82"/>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olor w:val="000000" w:themeColor="text1"/>
          <w:sz w:val="24"/>
          <w:szCs w:val="24"/>
          <w:lang w:val="pl-PL"/>
        </w:rPr>
        <w:t xml:space="preserve">Zamawiający zapłaci Wykonawcy wynagrodzenie za wykonanie części umowy, </w:t>
      </w:r>
      <w:r w:rsidR="004A52B4" w:rsidRPr="003248CD">
        <w:rPr>
          <w:rFonts w:ascii="Times New Roman" w:hAnsi="Times New Roman"/>
          <w:color w:val="000000" w:themeColor="text1"/>
          <w:sz w:val="24"/>
          <w:szCs w:val="24"/>
          <w:lang w:val="pl-PL"/>
        </w:rPr>
        <w:br/>
      </w:r>
      <w:r w:rsidR="00366970" w:rsidRPr="003248CD">
        <w:rPr>
          <w:rFonts w:ascii="Times New Roman" w:hAnsi="Times New Roman"/>
          <w:color w:val="000000" w:themeColor="text1"/>
          <w:sz w:val="24"/>
          <w:szCs w:val="24"/>
          <w:lang w:val="pl-PL"/>
        </w:rPr>
        <w:t xml:space="preserve">o której/których mowa w pkt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_Ref121219260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B27D18">
        <w:rPr>
          <w:rFonts w:ascii="Times New Roman" w:hAnsi="Times New Roman"/>
          <w:color w:val="000000" w:themeColor="text1"/>
          <w:sz w:val="24"/>
          <w:szCs w:val="24"/>
          <w:lang w:val="pl-PL"/>
        </w:rPr>
        <w:t>1)</w:t>
      </w:r>
      <w:r w:rsidR="00041A8C" w:rsidRPr="003248CD">
        <w:rPr>
          <w:rFonts w:ascii="Times New Roman" w:hAnsi="Times New Roman"/>
          <w:color w:val="000000" w:themeColor="text1"/>
          <w:sz w:val="24"/>
          <w:szCs w:val="24"/>
          <w:lang w:val="pl-PL"/>
        </w:rPr>
        <w:fldChar w:fldCharType="end"/>
      </w:r>
      <w:r w:rsidR="00366970" w:rsidRPr="003248CD">
        <w:rPr>
          <w:rFonts w:ascii="Times New Roman" w:hAnsi="Times New Roman"/>
          <w:color w:val="000000" w:themeColor="text1"/>
          <w:sz w:val="24"/>
          <w:szCs w:val="24"/>
          <w:lang w:val="pl-PL"/>
        </w:rPr>
        <w:t xml:space="preserve">, </w:t>
      </w:r>
      <w:r w:rsidRPr="003248CD">
        <w:rPr>
          <w:rFonts w:ascii="Times New Roman" w:hAnsi="Times New Roman"/>
          <w:color w:val="000000" w:themeColor="text1"/>
          <w:sz w:val="24"/>
          <w:szCs w:val="24"/>
          <w:lang w:val="pl-PL"/>
        </w:rPr>
        <w:t>w wysokości stanowiącej iloczyn procentowego zaawansowania danej części i kwoty wynagrodzenia przewidzianego w harmonogramie za wykonanie tej części</w:t>
      </w:r>
      <w:r w:rsidR="00366970" w:rsidRPr="003248CD">
        <w:rPr>
          <w:rFonts w:ascii="Times New Roman" w:hAnsi="Times New Roman"/>
          <w:color w:val="000000" w:themeColor="text1"/>
          <w:sz w:val="24"/>
          <w:szCs w:val="24"/>
          <w:lang w:val="pl-PL"/>
        </w:rPr>
        <w:t>.</w:t>
      </w:r>
    </w:p>
    <w:p w14:paraId="4FA561A6" w14:textId="77777777" w:rsidR="00AD3475" w:rsidRPr="003248CD" w:rsidRDefault="006540F2" w:rsidP="00F24594">
      <w:pPr>
        <w:pStyle w:val="Akapitzlist"/>
        <w:numPr>
          <w:ilvl w:val="0"/>
          <w:numId w:val="50"/>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I</w:t>
      </w:r>
      <w:r w:rsidR="00C00B3A" w:rsidRPr="003248CD">
        <w:rPr>
          <w:rFonts w:ascii="Times New Roman" w:hAnsi="Times New Roman" w:cs="Times New Roman"/>
          <w:sz w:val="24"/>
          <w:szCs w:val="24"/>
          <w:lang w:val="pl-PL"/>
        </w:rPr>
        <w:t xml:space="preserve">nwentaryzacja robót, </w:t>
      </w:r>
      <w:r w:rsidR="00451238" w:rsidRPr="003248CD">
        <w:rPr>
          <w:rFonts w:ascii="Times New Roman" w:hAnsi="Times New Roman" w:cs="Times New Roman"/>
          <w:sz w:val="24"/>
          <w:szCs w:val="24"/>
          <w:lang w:val="pl-PL"/>
        </w:rPr>
        <w:t>protokół odbioru robót przerwanych i robót zabezpieczających</w:t>
      </w:r>
      <w:r w:rsidR="00C00B3A" w:rsidRPr="003248CD">
        <w:rPr>
          <w:rFonts w:ascii="Times New Roman" w:hAnsi="Times New Roman" w:cs="Times New Roman"/>
          <w:sz w:val="24"/>
          <w:szCs w:val="24"/>
          <w:lang w:val="pl-PL"/>
        </w:rPr>
        <w:t xml:space="preserve"> oraz </w:t>
      </w:r>
      <w:r w:rsidR="00451238" w:rsidRPr="003248CD">
        <w:rPr>
          <w:rFonts w:ascii="Times New Roman" w:hAnsi="Times New Roman" w:cs="Times New Roman"/>
          <w:sz w:val="24"/>
          <w:szCs w:val="24"/>
          <w:lang w:val="pl-PL"/>
        </w:rPr>
        <w:t>wykaz tych materiałów, konstrukcji lub urządzeń,</w:t>
      </w:r>
      <w:r w:rsidR="00C00B3A" w:rsidRPr="003248CD">
        <w:rPr>
          <w:rFonts w:ascii="Times New Roman" w:hAnsi="Times New Roman" w:cs="Times New Roman"/>
          <w:sz w:val="24"/>
          <w:szCs w:val="24"/>
          <w:lang w:val="pl-PL"/>
        </w:rPr>
        <w:t xml:space="preserve"> które nie mogą być wykorzystane przez Wykonawcę do realizacji innych robót nieobjętych umową, </w:t>
      </w:r>
      <w:r w:rsidR="00451238" w:rsidRPr="003248CD">
        <w:rPr>
          <w:rFonts w:ascii="Times New Roman" w:hAnsi="Times New Roman" w:cs="Times New Roman"/>
          <w:sz w:val="24"/>
          <w:szCs w:val="24"/>
          <w:lang w:val="pl-PL"/>
        </w:rPr>
        <w:t>stanowią podstawę do wystawienia przez</w:t>
      </w:r>
      <w:r w:rsidR="00884097" w:rsidRPr="003248CD">
        <w:rPr>
          <w:rFonts w:ascii="Times New Roman" w:hAnsi="Times New Roman" w:cs="Times New Roman"/>
          <w:sz w:val="24"/>
          <w:szCs w:val="24"/>
          <w:lang w:val="pl-PL"/>
        </w:rPr>
        <w:t xml:space="preserve"> Wykonawcę odpowiedniej faktury.</w:t>
      </w:r>
    </w:p>
    <w:p w14:paraId="16A0077B" w14:textId="0782E2DD" w:rsidR="00451238" w:rsidRPr="003248CD" w:rsidRDefault="00AD3475" w:rsidP="00F24594">
      <w:pPr>
        <w:pStyle w:val="Akapitzlist"/>
        <w:numPr>
          <w:ilvl w:val="0"/>
          <w:numId w:val="50"/>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Z</w:t>
      </w:r>
      <w:r w:rsidR="00451238" w:rsidRPr="003248CD">
        <w:rPr>
          <w:rFonts w:ascii="Times New Roman" w:hAnsi="Times New Roman"/>
          <w:sz w:val="24"/>
          <w:szCs w:val="24"/>
          <w:lang w:val="pl-PL"/>
        </w:rPr>
        <w:t>amawiający zapłaci Wykonawcy wynagrodzenie za roboty wykonane do dnia odstąpienia</w:t>
      </w:r>
      <w:r w:rsidR="00E232BE" w:rsidRPr="003248CD">
        <w:rPr>
          <w:rFonts w:ascii="Times New Roman" w:hAnsi="Times New Roman"/>
          <w:sz w:val="24"/>
          <w:szCs w:val="24"/>
          <w:lang w:val="pl-PL"/>
        </w:rPr>
        <w:t>,</w:t>
      </w:r>
      <w:r w:rsidR="00451238" w:rsidRPr="003248CD">
        <w:rPr>
          <w:rFonts w:ascii="Times New Roman" w:hAnsi="Times New Roman"/>
          <w:sz w:val="24"/>
          <w:szCs w:val="24"/>
          <w:lang w:val="pl-PL"/>
        </w:rPr>
        <w:t xml:space="preserve"> </w:t>
      </w:r>
      <w:r w:rsidR="00E232BE" w:rsidRPr="003248CD">
        <w:rPr>
          <w:rFonts w:ascii="Times New Roman" w:hAnsi="Times New Roman"/>
          <w:sz w:val="24"/>
          <w:szCs w:val="24"/>
          <w:lang w:val="pl-PL"/>
        </w:rPr>
        <w:t>wyliczone na podstawie zasad ustalonych w niniejszej umowie</w:t>
      </w:r>
      <w:r w:rsidR="00451238" w:rsidRPr="003248CD">
        <w:rPr>
          <w:rFonts w:ascii="Times New Roman" w:hAnsi="Times New Roman"/>
          <w:sz w:val="24"/>
          <w:szCs w:val="24"/>
          <w:lang w:val="pl-PL"/>
        </w:rPr>
        <w:t>, pomniejszone o roszczenia Zamawiającego z tytułu kar umownych oraz ewentualne roszczenia o obniżenie ceny na podstawie rękojmi lub inne roszczenia odszkodowawcze oraz pokryje koszty za zakupione materiały</w:t>
      </w:r>
      <w:r w:rsidR="00C00B3A" w:rsidRPr="003248CD">
        <w:rPr>
          <w:rFonts w:ascii="Times New Roman" w:hAnsi="Times New Roman"/>
          <w:sz w:val="24"/>
          <w:szCs w:val="24"/>
          <w:lang w:val="pl-PL"/>
        </w:rPr>
        <w:t xml:space="preserve">, konstrukcje lub </w:t>
      </w:r>
      <w:r w:rsidR="00451238" w:rsidRPr="003248CD">
        <w:rPr>
          <w:rFonts w:ascii="Times New Roman" w:hAnsi="Times New Roman"/>
          <w:sz w:val="24"/>
          <w:szCs w:val="24"/>
          <w:lang w:val="pl-PL"/>
        </w:rPr>
        <w:t>urządzenia</w:t>
      </w:r>
      <w:r w:rsidR="003A6D88" w:rsidRPr="003248CD">
        <w:rPr>
          <w:rFonts w:ascii="Times New Roman" w:hAnsi="Times New Roman"/>
          <w:sz w:val="24"/>
          <w:szCs w:val="24"/>
          <w:lang w:val="pl-PL"/>
        </w:rPr>
        <w:t>,</w:t>
      </w:r>
      <w:r w:rsidR="00451238" w:rsidRPr="003248CD">
        <w:rPr>
          <w:rFonts w:ascii="Times New Roman" w:hAnsi="Times New Roman"/>
          <w:sz w:val="24"/>
          <w:szCs w:val="24"/>
          <w:lang w:val="pl-PL"/>
        </w:rPr>
        <w:t xml:space="preserve"> </w:t>
      </w:r>
      <w:r w:rsidR="00C00B3A" w:rsidRPr="003248CD">
        <w:rPr>
          <w:rFonts w:ascii="Times New Roman" w:hAnsi="Times New Roman"/>
          <w:sz w:val="24"/>
          <w:szCs w:val="24"/>
          <w:lang w:val="pl-PL"/>
        </w:rPr>
        <w:t>które nie mogą być wykorzystane przez Wykonawcę do realizacji innych robót nieobjętych umową</w:t>
      </w:r>
      <w:r w:rsidR="00451238" w:rsidRPr="003248CD">
        <w:rPr>
          <w:rFonts w:ascii="Times New Roman" w:hAnsi="Times New Roman"/>
          <w:sz w:val="24"/>
          <w:szCs w:val="24"/>
          <w:lang w:val="pl-PL"/>
        </w:rPr>
        <w:t xml:space="preserve">. </w:t>
      </w:r>
    </w:p>
    <w:p w14:paraId="144BBBEC" w14:textId="4B6F4A51" w:rsidR="004766AF" w:rsidRPr="003248CD" w:rsidRDefault="00451238" w:rsidP="00F24594">
      <w:pPr>
        <w:pStyle w:val="Akapitzlist"/>
        <w:numPr>
          <w:ilvl w:val="0"/>
          <w:numId w:val="50"/>
        </w:numPr>
        <w:tabs>
          <w:tab w:val="left" w:pos="851"/>
        </w:tabs>
        <w:spacing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 xml:space="preserve">Koszty poniesione na zabezpieczenie robót i </w:t>
      </w:r>
      <w:r w:rsidR="00DF1CC1" w:rsidRPr="001D7A6A">
        <w:rPr>
          <w:rFonts w:ascii="Times New Roman" w:hAnsi="Times New Roman" w:cs="Times New Roman"/>
          <w:sz w:val="24"/>
          <w:szCs w:val="24"/>
          <w:lang w:val="pl-PL"/>
        </w:rPr>
        <w:t>t</w:t>
      </w:r>
      <w:r w:rsidRPr="001D7A6A">
        <w:rPr>
          <w:rFonts w:ascii="Times New Roman" w:hAnsi="Times New Roman" w:cs="Times New Roman"/>
          <w:sz w:val="24"/>
          <w:szCs w:val="24"/>
          <w:lang w:val="pl-PL"/>
        </w:rPr>
        <w:t xml:space="preserve">erenu </w:t>
      </w:r>
      <w:r w:rsidR="00504937"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 xml:space="preserve"> oraz </w:t>
      </w:r>
      <w:r w:rsidRPr="003248CD">
        <w:rPr>
          <w:rFonts w:ascii="Times New Roman" w:hAnsi="Times New Roman" w:cs="Times New Roman"/>
          <w:sz w:val="24"/>
          <w:szCs w:val="24"/>
          <w:lang w:val="pl-PL"/>
        </w:rPr>
        <w:t>wszelkie inne uzasadnione kos</w:t>
      </w:r>
      <w:r w:rsidR="00DF1CC1" w:rsidRPr="003248CD">
        <w:rPr>
          <w:rFonts w:ascii="Times New Roman" w:hAnsi="Times New Roman" w:cs="Times New Roman"/>
          <w:sz w:val="24"/>
          <w:szCs w:val="24"/>
          <w:lang w:val="pl-PL"/>
        </w:rPr>
        <w:t>zty związane z odstąpieniem od u</w:t>
      </w:r>
      <w:r w:rsidRPr="003248CD">
        <w:rPr>
          <w:rFonts w:ascii="Times New Roman" w:hAnsi="Times New Roman" w:cs="Times New Roman"/>
          <w:sz w:val="24"/>
          <w:szCs w:val="24"/>
          <w:lang w:val="pl-PL"/>
        </w:rPr>
        <w:t xml:space="preserve">mowy ponosi Strona, która jest winna odstąpienia od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w:t>
      </w:r>
    </w:p>
    <w:p w14:paraId="38751617" w14:textId="77777777" w:rsidR="004766AF" w:rsidRPr="003248CD" w:rsidRDefault="004766AF" w:rsidP="00F24594">
      <w:pPr>
        <w:pStyle w:val="Akapitzlist"/>
        <w:numPr>
          <w:ilvl w:val="0"/>
          <w:numId w:val="5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zobowiązany jest przekazać znajdujące się w jego posiadaniu dokumenty, w tym należące do Zamawiającego, urządzenia, materiały i inne prace, za które Wykonawca otrzymał wynagrodzenie oraz inną, sporządzoną przez niego lub na jego rzecz dokumentację projektową, najpóźniej w terminie wskazanym przez Zamawiającego.</w:t>
      </w:r>
    </w:p>
    <w:p w14:paraId="7EDD4386" w14:textId="77777777" w:rsidR="007624C1" w:rsidRPr="003248CD" w:rsidRDefault="007624C1" w:rsidP="00F24594">
      <w:pPr>
        <w:numPr>
          <w:ilvl w:val="0"/>
          <w:numId w:val="50"/>
        </w:numPr>
        <w:tabs>
          <w:tab w:val="left" w:pos="284"/>
        </w:tabs>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3248CD">
        <w:rPr>
          <w:rFonts w:ascii="Times New Roman" w:eastAsia="Times New Roman" w:hAnsi="Times New Roman"/>
          <w:color w:val="000000" w:themeColor="text1"/>
          <w:kern w:val="3"/>
          <w:sz w:val="24"/>
          <w:szCs w:val="24"/>
          <w:lang w:bidi="en-US"/>
        </w:rPr>
        <w:t>Postanowienia niniejszego paragrafu stosuje się także w sytuacji, gdy Zamawiający odstąpił od umowy na podstawie ustawy</w:t>
      </w:r>
      <w:r w:rsidR="00366970" w:rsidRPr="003248CD">
        <w:rPr>
          <w:rFonts w:ascii="Times New Roman" w:eastAsia="Times New Roman" w:hAnsi="Times New Roman"/>
          <w:color w:val="000000" w:themeColor="text1"/>
          <w:kern w:val="3"/>
          <w:sz w:val="24"/>
          <w:szCs w:val="24"/>
          <w:lang w:bidi="en-US"/>
        </w:rPr>
        <w:t xml:space="preserve"> </w:t>
      </w:r>
      <w:r w:rsidR="008F3BE4" w:rsidRPr="003248CD">
        <w:rPr>
          <w:rFonts w:ascii="Times New Roman" w:eastAsia="Times New Roman" w:hAnsi="Times New Roman"/>
          <w:color w:val="000000" w:themeColor="text1"/>
          <w:kern w:val="3"/>
          <w:sz w:val="24"/>
          <w:szCs w:val="24"/>
          <w:lang w:bidi="en-US"/>
        </w:rPr>
        <w:t>oraz w sytuacji</w:t>
      </w:r>
      <w:r w:rsidR="00366970" w:rsidRPr="003248CD">
        <w:rPr>
          <w:rFonts w:ascii="Times New Roman" w:eastAsia="Times New Roman" w:hAnsi="Times New Roman"/>
          <w:color w:val="000000" w:themeColor="text1"/>
          <w:kern w:val="3"/>
          <w:sz w:val="24"/>
          <w:szCs w:val="24"/>
          <w:lang w:bidi="en-US"/>
        </w:rPr>
        <w:t xml:space="preserve"> wygaśnięcia umowy z mocy prawa.</w:t>
      </w:r>
    </w:p>
    <w:p w14:paraId="09745D59" w14:textId="77777777" w:rsidR="00451238" w:rsidRPr="003248CD" w:rsidRDefault="00451238" w:rsidP="004766AF">
      <w:pPr>
        <w:pStyle w:val="Akapitzlist"/>
        <w:spacing w:before="0" w:beforeAutospacing="0" w:afterAutospacing="0" w:line="360" w:lineRule="auto"/>
        <w:ind w:left="360" w:firstLine="0"/>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 </w:t>
      </w:r>
    </w:p>
    <w:p w14:paraId="502DE7F0" w14:textId="7AA34DCC" w:rsidR="00625E82" w:rsidRPr="003248CD" w:rsidRDefault="00DF1CC1" w:rsidP="004F0E93">
      <w:pPr>
        <w:pStyle w:val="Nagwek1"/>
        <w:spacing w:before="0" w:after="0" w:line="360" w:lineRule="auto"/>
        <w:rPr>
          <w:rFonts w:ascii="Times New Roman" w:eastAsia="SimSun" w:hAnsi="Times New Roman" w:cs="Times New Roman"/>
          <w:szCs w:val="24"/>
          <w:lang w:bidi="en-US"/>
        </w:rPr>
      </w:pPr>
      <w:bookmarkStart w:id="113" w:name="_Toc199842756"/>
      <w:r w:rsidRPr="003248CD">
        <w:rPr>
          <w:rFonts w:ascii="Times New Roman" w:eastAsia="SimSun" w:hAnsi="Times New Roman" w:cs="Times New Roman"/>
          <w:szCs w:val="24"/>
        </w:rPr>
        <w:t>§ 2</w:t>
      </w:r>
      <w:r w:rsidR="004E5C29">
        <w:rPr>
          <w:rFonts w:ascii="Times New Roman" w:eastAsia="SimSun" w:hAnsi="Times New Roman" w:cs="Times New Roman"/>
          <w:szCs w:val="24"/>
        </w:rPr>
        <w:t>0</w:t>
      </w:r>
      <w:r w:rsidR="008F5C81" w:rsidRPr="003248CD">
        <w:rPr>
          <w:rFonts w:ascii="Times New Roman" w:eastAsia="SimSun" w:hAnsi="Times New Roman" w:cs="Times New Roman"/>
          <w:szCs w:val="24"/>
        </w:rPr>
        <w:t xml:space="preserve"> </w:t>
      </w:r>
      <w:r w:rsidR="00625E82" w:rsidRPr="003248CD">
        <w:rPr>
          <w:rFonts w:ascii="Times New Roman" w:eastAsia="SimSun" w:hAnsi="Times New Roman" w:cs="Times New Roman"/>
          <w:szCs w:val="24"/>
          <w:lang w:bidi="en-US"/>
        </w:rPr>
        <w:t>KARY UMOWNE I ODSZKODOWANIA</w:t>
      </w:r>
      <w:bookmarkEnd w:id="113"/>
    </w:p>
    <w:p w14:paraId="0C27BC68" w14:textId="77777777" w:rsidR="00625E82" w:rsidRPr="003248CD" w:rsidRDefault="00625E82" w:rsidP="00A60C74">
      <w:pPr>
        <w:pStyle w:val="Akapitzlist"/>
        <w:numPr>
          <w:ilvl w:val="0"/>
          <w:numId w:val="16"/>
        </w:numPr>
        <w:tabs>
          <w:tab w:val="left" w:pos="284"/>
        </w:tabs>
        <w:spacing w:before="0" w:beforeAutospacing="0" w:afterAutospacing="0" w:line="360" w:lineRule="auto"/>
        <w:contextualSpacing/>
        <w:mirrorIndents/>
        <w:rPr>
          <w:rFonts w:ascii="Times New Roman" w:hAnsi="Times New Roman" w:cs="Times New Roman"/>
          <w:color w:val="000000" w:themeColor="text1"/>
          <w:sz w:val="24"/>
          <w:szCs w:val="24"/>
          <w:lang w:val="pl-PL"/>
        </w:rPr>
      </w:pPr>
      <w:bookmarkStart w:id="114" w:name="_Ref121231901"/>
      <w:r w:rsidRPr="003248CD">
        <w:rPr>
          <w:rFonts w:ascii="Times New Roman" w:hAnsi="Times New Roman" w:cs="Times New Roman"/>
          <w:color w:val="000000" w:themeColor="text1"/>
          <w:sz w:val="24"/>
          <w:szCs w:val="24"/>
          <w:lang w:val="pl-PL"/>
        </w:rPr>
        <w:t>Wykonawca zapłaci Zamawiającemu kary umowne za:</w:t>
      </w:r>
      <w:bookmarkEnd w:id="114"/>
    </w:p>
    <w:p w14:paraId="6B738991" w14:textId="73AE8C7A" w:rsidR="00625E82" w:rsidRPr="00AB1BBF"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zwłokę w wykonaniu pr</w:t>
      </w:r>
      <w:r w:rsidR="007A280F" w:rsidRPr="003248CD">
        <w:rPr>
          <w:rFonts w:ascii="Times New Roman" w:hAnsi="Times New Roman" w:cs="Times New Roman"/>
          <w:sz w:val="24"/>
          <w:szCs w:val="24"/>
          <w:lang w:val="pl-PL"/>
        </w:rPr>
        <w:t xml:space="preserve">zedmiotu umowy – w </w:t>
      </w:r>
      <w:r w:rsidR="007A280F" w:rsidRPr="00AB1BBF">
        <w:rPr>
          <w:rFonts w:ascii="Times New Roman" w:hAnsi="Times New Roman" w:cs="Times New Roman"/>
          <w:sz w:val="24"/>
          <w:szCs w:val="24"/>
          <w:lang w:val="pl-PL"/>
        </w:rPr>
        <w:t xml:space="preserve">wysokości </w:t>
      </w:r>
      <w:r w:rsidR="00AB1BBF" w:rsidRPr="00AB1BBF">
        <w:rPr>
          <w:rFonts w:ascii="Times New Roman" w:hAnsi="Times New Roman" w:cs="Times New Roman"/>
          <w:sz w:val="24"/>
          <w:szCs w:val="24"/>
          <w:lang w:val="pl-PL"/>
        </w:rPr>
        <w:t>0,5</w:t>
      </w:r>
      <w:r w:rsidRPr="00AB1BBF">
        <w:rPr>
          <w:rFonts w:ascii="Times New Roman" w:hAnsi="Times New Roman" w:cs="Times New Roman"/>
          <w:sz w:val="24"/>
          <w:szCs w:val="24"/>
          <w:lang w:val="pl-PL"/>
        </w:rPr>
        <w:t>% wynagrodzenia za każdy dzień zwłoki,</w:t>
      </w:r>
    </w:p>
    <w:p w14:paraId="4A716AD3" w14:textId="0CC77D3F" w:rsidR="00E13C51" w:rsidRPr="003248CD" w:rsidRDefault="00E13C51"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15" w:name="Kara_umowna_zwloka_wady_odbiorowe"/>
      <w:bookmarkStart w:id="116" w:name="_Ref121300832"/>
      <w:bookmarkEnd w:id="115"/>
      <w:r w:rsidRPr="00AB1BBF">
        <w:rPr>
          <w:rFonts w:ascii="Times New Roman" w:hAnsi="Times New Roman" w:cs="Times New Roman"/>
          <w:sz w:val="24"/>
          <w:szCs w:val="24"/>
          <w:lang w:val="pl-PL"/>
        </w:rPr>
        <w:t xml:space="preserve">zwłokę w usunięciu wad stwierdzonych podczas odbioru końcowego przedmiotu umowy </w:t>
      </w:r>
      <w:r w:rsidR="004A52B4" w:rsidRPr="00AB1BBF">
        <w:rPr>
          <w:rFonts w:ascii="Times New Roman" w:hAnsi="Times New Roman" w:cs="Times New Roman"/>
          <w:sz w:val="24"/>
          <w:szCs w:val="24"/>
          <w:lang w:val="pl-PL"/>
        </w:rPr>
        <w:br/>
      </w:r>
      <w:r w:rsidR="00770D81" w:rsidRPr="00AB1BBF">
        <w:rPr>
          <w:rFonts w:ascii="Times New Roman" w:hAnsi="Times New Roman" w:cs="Times New Roman"/>
          <w:sz w:val="24"/>
          <w:szCs w:val="24"/>
          <w:lang w:val="pl-PL"/>
        </w:rPr>
        <w:t>w sytuacji opisanej w §</w:t>
      </w:r>
      <w:r w:rsidR="004B7620" w:rsidRPr="00AB1BBF">
        <w:rPr>
          <w:rFonts w:ascii="Times New Roman" w:hAnsi="Times New Roman" w:cs="Times New Roman"/>
          <w:sz w:val="24"/>
          <w:szCs w:val="24"/>
          <w:lang w:val="pl-PL"/>
        </w:rPr>
        <w:t>1</w:t>
      </w:r>
      <w:r w:rsidR="00EF4886">
        <w:rPr>
          <w:rFonts w:ascii="Times New Roman" w:hAnsi="Times New Roman" w:cs="Times New Roman"/>
          <w:sz w:val="24"/>
          <w:szCs w:val="24"/>
          <w:lang w:val="pl-PL"/>
        </w:rPr>
        <w:t>4</w:t>
      </w:r>
      <w:r w:rsidR="004B7620" w:rsidRPr="00AB1BBF">
        <w:rPr>
          <w:rFonts w:ascii="Times New Roman" w:hAnsi="Times New Roman" w:cs="Times New Roman"/>
          <w:sz w:val="24"/>
          <w:szCs w:val="24"/>
          <w:lang w:val="pl-PL"/>
        </w:rPr>
        <w:t xml:space="preserve"> ust. </w:t>
      </w:r>
      <w:r w:rsidR="000610C1" w:rsidRPr="00AB1BBF">
        <w:rPr>
          <w:rFonts w:ascii="Times New Roman" w:hAnsi="Times New Roman" w:cs="Times New Roman"/>
          <w:sz w:val="24"/>
          <w:szCs w:val="24"/>
          <w:lang w:val="pl-PL"/>
        </w:rPr>
        <w:fldChar w:fldCharType="begin"/>
      </w:r>
      <w:r w:rsidR="000610C1" w:rsidRPr="00AB1BBF">
        <w:rPr>
          <w:rFonts w:ascii="Times New Roman" w:hAnsi="Times New Roman" w:cs="Times New Roman"/>
          <w:sz w:val="24"/>
          <w:szCs w:val="24"/>
          <w:lang w:val="pl-PL"/>
        </w:rPr>
        <w:instrText xml:space="preserve"> REF _Ref121302426 \r \h  \* MERGEFORMAT </w:instrText>
      </w:r>
      <w:r w:rsidR="000610C1" w:rsidRPr="00AB1BBF">
        <w:rPr>
          <w:rFonts w:ascii="Times New Roman" w:hAnsi="Times New Roman" w:cs="Times New Roman"/>
          <w:sz w:val="24"/>
          <w:szCs w:val="24"/>
          <w:lang w:val="pl-PL"/>
        </w:rPr>
      </w:r>
      <w:r w:rsidR="000610C1" w:rsidRPr="00AB1BBF">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12</w:t>
      </w:r>
      <w:r w:rsidR="000610C1" w:rsidRPr="00AB1BBF">
        <w:rPr>
          <w:rFonts w:ascii="Times New Roman" w:hAnsi="Times New Roman" w:cs="Times New Roman"/>
          <w:sz w:val="24"/>
          <w:szCs w:val="24"/>
          <w:lang w:val="pl-PL"/>
        </w:rPr>
        <w:fldChar w:fldCharType="end"/>
      </w:r>
      <w:r w:rsidR="004B7620" w:rsidRPr="00AB1BBF">
        <w:rPr>
          <w:rFonts w:ascii="Times New Roman" w:hAnsi="Times New Roman" w:cs="Times New Roman"/>
          <w:sz w:val="24"/>
          <w:szCs w:val="24"/>
          <w:lang w:val="pl-PL"/>
        </w:rPr>
        <w:t xml:space="preserve"> pkt </w:t>
      </w:r>
      <w:r w:rsidR="00005AF2" w:rsidRPr="00AB1BBF">
        <w:rPr>
          <w:rFonts w:ascii="Times New Roman" w:hAnsi="Times New Roman" w:cs="Times New Roman"/>
          <w:sz w:val="24"/>
          <w:szCs w:val="24"/>
          <w:lang w:val="pl-PL"/>
        </w:rPr>
        <w:t xml:space="preserve">1 </w:t>
      </w:r>
      <w:r w:rsidR="004B7620" w:rsidRPr="00AB1BBF">
        <w:rPr>
          <w:rFonts w:ascii="Times New Roman" w:hAnsi="Times New Roman" w:cs="Times New Roman"/>
          <w:sz w:val="24"/>
          <w:szCs w:val="24"/>
          <w:lang w:val="pl-PL"/>
        </w:rPr>
        <w:t xml:space="preserve"> </w:t>
      </w:r>
      <w:r w:rsidRPr="00AB1BBF">
        <w:rPr>
          <w:rFonts w:ascii="Times New Roman" w:hAnsi="Times New Roman" w:cs="Times New Roman"/>
          <w:sz w:val="24"/>
          <w:szCs w:val="24"/>
          <w:lang w:val="pl-PL"/>
        </w:rPr>
        <w:t xml:space="preserve">– w wysokości </w:t>
      </w:r>
      <w:r w:rsidR="00AB1BBF" w:rsidRPr="00AB1BBF">
        <w:rPr>
          <w:rFonts w:ascii="Times New Roman" w:hAnsi="Times New Roman" w:cs="Times New Roman"/>
          <w:sz w:val="24"/>
          <w:szCs w:val="24"/>
          <w:lang w:val="pl-PL"/>
        </w:rPr>
        <w:t>0,5</w:t>
      </w:r>
      <w:r w:rsidRPr="00AB1BBF">
        <w:rPr>
          <w:rFonts w:ascii="Times New Roman" w:hAnsi="Times New Roman" w:cs="Times New Roman"/>
          <w:sz w:val="24"/>
          <w:szCs w:val="24"/>
          <w:lang w:val="pl-PL"/>
        </w:rPr>
        <w:t xml:space="preserve">% wynagrodzenia </w:t>
      </w:r>
      <w:r w:rsidRPr="003248CD">
        <w:rPr>
          <w:rFonts w:ascii="Times New Roman" w:hAnsi="Times New Roman" w:cs="Times New Roman"/>
          <w:sz w:val="24"/>
          <w:szCs w:val="24"/>
          <w:lang w:val="pl-PL"/>
        </w:rPr>
        <w:t>za każdy dzień zwłoki,</w:t>
      </w:r>
      <w:r w:rsidR="00D22F96" w:rsidRPr="003248CD">
        <w:rPr>
          <w:rFonts w:ascii="Times New Roman" w:hAnsi="Times New Roman" w:cs="Times New Roman"/>
          <w:sz w:val="24"/>
          <w:szCs w:val="24"/>
          <w:lang w:val="pl-PL"/>
        </w:rPr>
        <w:t xml:space="preserve"> licząc do dnia usunięcia wad przez Wykonawcę lub podmiot trzeci,</w:t>
      </w:r>
      <w:bookmarkEnd w:id="116"/>
    </w:p>
    <w:p w14:paraId="7C1BF0E6" w14:textId="5D510F89" w:rsidR="00D22F96" w:rsidRPr="003248CD" w:rsidRDefault="00D22F96"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17" w:name="Kara_umowna_ponowne_wykonanie_robot"/>
      <w:bookmarkStart w:id="118" w:name="_Ref121300984"/>
      <w:bookmarkEnd w:id="117"/>
      <w:r w:rsidRPr="003248CD">
        <w:rPr>
          <w:rFonts w:ascii="Times New Roman" w:hAnsi="Times New Roman" w:cs="Times New Roman"/>
          <w:sz w:val="24"/>
          <w:szCs w:val="24"/>
          <w:lang w:val="pl-PL"/>
        </w:rPr>
        <w:t xml:space="preserve">zwłokę w </w:t>
      </w:r>
      <w:r w:rsidR="00805B99" w:rsidRPr="003248CD">
        <w:rPr>
          <w:rFonts w:ascii="Times New Roman" w:hAnsi="Times New Roman" w:cs="Times New Roman"/>
          <w:sz w:val="24"/>
          <w:szCs w:val="24"/>
          <w:lang w:val="pl-PL"/>
        </w:rPr>
        <w:t>ponownym</w:t>
      </w:r>
      <w:r w:rsidRPr="003248CD">
        <w:rPr>
          <w:rFonts w:ascii="Times New Roman" w:hAnsi="Times New Roman" w:cs="Times New Roman"/>
          <w:sz w:val="24"/>
          <w:szCs w:val="24"/>
          <w:lang w:val="pl-PL"/>
        </w:rPr>
        <w:t xml:space="preserve"> wykonaniu określonych robót zgodnie z </w:t>
      </w:r>
      <w:r w:rsidRPr="00EF4886">
        <w:rPr>
          <w:rFonts w:ascii="Times New Roman" w:hAnsi="Times New Roman" w:cs="Times New Roman"/>
          <w:sz w:val="24"/>
          <w:szCs w:val="24"/>
          <w:lang w:val="pl-PL"/>
        </w:rPr>
        <w:t>§1</w:t>
      </w:r>
      <w:r w:rsidR="00EF4886">
        <w:rPr>
          <w:rFonts w:ascii="Times New Roman" w:hAnsi="Times New Roman" w:cs="Times New Roman"/>
          <w:sz w:val="24"/>
          <w:szCs w:val="24"/>
          <w:lang w:val="pl-PL"/>
        </w:rPr>
        <w:t>4</w:t>
      </w:r>
      <w:r w:rsidRPr="00EF4886">
        <w:rPr>
          <w:rFonts w:ascii="Times New Roman" w:hAnsi="Times New Roman" w:cs="Times New Roman"/>
          <w:sz w:val="24"/>
          <w:szCs w:val="24"/>
          <w:lang w:val="pl-PL"/>
        </w:rPr>
        <w:t xml:space="preserve"> ust. </w:t>
      </w:r>
      <w:r w:rsidR="00EF4886">
        <w:rPr>
          <w:rFonts w:ascii="Times New Roman" w:hAnsi="Times New Roman" w:cs="Times New Roman"/>
          <w:sz w:val="24"/>
          <w:szCs w:val="24"/>
          <w:lang w:val="pl-PL"/>
        </w:rPr>
        <w:t xml:space="preserve">12 </w:t>
      </w:r>
      <w:r w:rsidRPr="00EF4886">
        <w:rPr>
          <w:rFonts w:ascii="Times New Roman" w:hAnsi="Times New Roman" w:cs="Times New Roman"/>
          <w:sz w:val="24"/>
          <w:szCs w:val="24"/>
          <w:lang w:val="pl-PL"/>
        </w:rPr>
        <w:t xml:space="preserve">pkt </w:t>
      </w:r>
      <w:r w:rsidR="00005AF2" w:rsidRPr="00EF4886" w:rsidDel="00005AF2">
        <w:rPr>
          <w:rFonts w:ascii="Times New Roman" w:hAnsi="Times New Roman" w:cs="Times New Roman"/>
          <w:sz w:val="24"/>
          <w:szCs w:val="24"/>
          <w:lang w:val="pl-PL"/>
        </w:rPr>
        <w:t xml:space="preserve"> </w:t>
      </w:r>
      <w:r w:rsidR="00005AF2" w:rsidRPr="00EF4886">
        <w:rPr>
          <w:rFonts w:ascii="Times New Roman" w:hAnsi="Times New Roman" w:cs="Times New Roman"/>
          <w:sz w:val="24"/>
          <w:szCs w:val="24"/>
          <w:lang w:val="pl-PL"/>
        </w:rPr>
        <w:t>3b</w:t>
      </w:r>
      <w:r w:rsidRPr="003248CD">
        <w:rPr>
          <w:rFonts w:ascii="Times New Roman" w:hAnsi="Times New Roman" w:cs="Times New Roman"/>
          <w:sz w:val="24"/>
          <w:szCs w:val="24"/>
          <w:lang w:val="pl-PL"/>
        </w:rPr>
        <w:t xml:space="preserve"> – w wysokośc</w:t>
      </w:r>
      <w:r w:rsidRPr="00AB1BBF">
        <w:rPr>
          <w:rFonts w:ascii="Times New Roman" w:hAnsi="Times New Roman" w:cs="Times New Roman"/>
          <w:sz w:val="24"/>
          <w:szCs w:val="24"/>
          <w:lang w:val="pl-PL"/>
        </w:rPr>
        <w:t xml:space="preserve">i </w:t>
      </w:r>
      <w:r w:rsidR="00AB1BBF" w:rsidRPr="00AB1BBF">
        <w:rPr>
          <w:rFonts w:ascii="Times New Roman" w:hAnsi="Times New Roman" w:cs="Times New Roman"/>
          <w:sz w:val="24"/>
          <w:szCs w:val="24"/>
          <w:lang w:val="pl-PL"/>
        </w:rPr>
        <w:t>0,5</w:t>
      </w:r>
      <w:r w:rsidRPr="00AB1BBF">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 za każdy dzień zwłoki,</w:t>
      </w:r>
      <w:bookmarkEnd w:id="118"/>
    </w:p>
    <w:p w14:paraId="26884DF3" w14:textId="4F64B1EE"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19" w:name="Kara_umowna_termin_kluczowy"/>
      <w:bookmarkEnd w:id="119"/>
      <w:r w:rsidRPr="003248CD">
        <w:rPr>
          <w:rFonts w:ascii="Times New Roman" w:hAnsi="Times New Roman" w:cs="Times New Roman"/>
          <w:sz w:val="24"/>
          <w:szCs w:val="24"/>
          <w:lang w:val="pl-PL"/>
        </w:rPr>
        <w:t>zwłokę w usunięciu wad stwierdzonych w okresie rękojmi</w:t>
      </w:r>
      <w:r w:rsidR="006E77CF">
        <w:rPr>
          <w:rFonts w:ascii="Times New Roman" w:hAnsi="Times New Roman" w:cs="Times New Roman"/>
          <w:color w:val="FF0000"/>
          <w:sz w:val="24"/>
          <w:szCs w:val="24"/>
          <w:lang w:val="pl-PL"/>
        </w:rPr>
        <w:t xml:space="preserve"> </w:t>
      </w:r>
      <w:r w:rsidRPr="003248CD">
        <w:rPr>
          <w:rFonts w:ascii="Times New Roman" w:hAnsi="Times New Roman" w:cs="Times New Roman"/>
          <w:sz w:val="24"/>
          <w:szCs w:val="24"/>
          <w:lang w:val="pl-PL"/>
        </w:rPr>
        <w:t>– w wysokośc</w:t>
      </w:r>
      <w:r w:rsidRPr="006E77CF">
        <w:rPr>
          <w:rFonts w:ascii="Times New Roman" w:hAnsi="Times New Roman" w:cs="Times New Roman"/>
          <w:sz w:val="24"/>
          <w:szCs w:val="24"/>
          <w:lang w:val="pl-PL"/>
        </w:rPr>
        <w:t xml:space="preserve">i </w:t>
      </w:r>
      <w:r w:rsidR="006E77CF" w:rsidRPr="006E77CF">
        <w:rPr>
          <w:rFonts w:ascii="Times New Roman" w:hAnsi="Times New Roman" w:cs="Times New Roman"/>
          <w:sz w:val="24"/>
          <w:szCs w:val="24"/>
          <w:lang w:val="pl-PL"/>
        </w:rPr>
        <w:t>0,5</w:t>
      </w:r>
      <w:r w:rsidRPr="006E77CF">
        <w:rPr>
          <w:rFonts w:ascii="Times New Roman" w:hAnsi="Times New Roman" w:cs="Times New Roman"/>
          <w:sz w:val="24"/>
          <w:szCs w:val="24"/>
          <w:lang w:val="pl-PL"/>
        </w:rPr>
        <w:t>% wynagrodzenia</w:t>
      </w:r>
      <w:r w:rsidR="006B545D" w:rsidRPr="006E77CF">
        <w:rPr>
          <w:rFonts w:ascii="Times New Roman" w:hAnsi="Times New Roman" w:cs="Times New Roman"/>
          <w:sz w:val="24"/>
          <w:szCs w:val="24"/>
          <w:lang w:val="pl-PL"/>
        </w:rPr>
        <w:t xml:space="preserve"> </w:t>
      </w:r>
      <w:r w:rsidR="006B545D" w:rsidRPr="003248CD">
        <w:rPr>
          <w:rFonts w:ascii="Times New Roman" w:hAnsi="Times New Roman" w:cs="Times New Roman"/>
          <w:sz w:val="24"/>
          <w:szCs w:val="24"/>
          <w:lang w:val="pl-PL"/>
        </w:rPr>
        <w:t>za</w:t>
      </w:r>
      <w:r w:rsidR="002D5AFE"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każdy dzień zwłoki, licząc do dnia usunięcia wad przez Wykonawcę lub podmiot trzeci,</w:t>
      </w:r>
    </w:p>
    <w:p w14:paraId="562335D9" w14:textId="0A6562E6"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odstąpienie od umowy</w:t>
      </w:r>
      <w:r w:rsidR="002D5AFE" w:rsidRPr="003248CD">
        <w:rPr>
          <w:rFonts w:ascii="Times New Roman" w:hAnsi="Times New Roman" w:cs="Times New Roman"/>
          <w:sz w:val="24"/>
          <w:szCs w:val="24"/>
          <w:lang w:val="pl-PL"/>
        </w:rPr>
        <w:t xml:space="preserve"> lub j</w:t>
      </w:r>
      <w:r w:rsidR="002D5AFE" w:rsidRPr="006E77CF">
        <w:rPr>
          <w:rFonts w:ascii="Times New Roman" w:hAnsi="Times New Roman" w:cs="Times New Roman"/>
          <w:sz w:val="24"/>
          <w:szCs w:val="24"/>
          <w:lang w:val="pl-PL"/>
        </w:rPr>
        <w:t>ej części</w:t>
      </w:r>
      <w:r w:rsidRPr="006E77CF">
        <w:rPr>
          <w:rFonts w:ascii="Times New Roman" w:hAnsi="Times New Roman" w:cs="Times New Roman"/>
          <w:sz w:val="24"/>
          <w:szCs w:val="24"/>
          <w:lang w:val="pl-PL"/>
        </w:rPr>
        <w:t xml:space="preserve"> przez </w:t>
      </w:r>
      <w:r w:rsidR="000D7A87" w:rsidRPr="006E77CF">
        <w:rPr>
          <w:rFonts w:ascii="Times New Roman" w:hAnsi="Times New Roman" w:cs="Times New Roman"/>
          <w:sz w:val="24"/>
          <w:szCs w:val="24"/>
          <w:lang w:val="pl-PL"/>
        </w:rPr>
        <w:t>którąkolwiek ze Stron</w:t>
      </w:r>
      <w:r w:rsidRPr="006E77CF">
        <w:rPr>
          <w:rFonts w:ascii="Times New Roman" w:hAnsi="Times New Roman" w:cs="Times New Roman"/>
          <w:sz w:val="24"/>
          <w:szCs w:val="24"/>
          <w:lang w:val="pl-PL"/>
        </w:rPr>
        <w:t xml:space="preserve"> z przyczyn zależny</w:t>
      </w:r>
      <w:r w:rsidR="007A280F" w:rsidRPr="006E77CF">
        <w:rPr>
          <w:rFonts w:ascii="Times New Roman" w:hAnsi="Times New Roman" w:cs="Times New Roman"/>
          <w:sz w:val="24"/>
          <w:szCs w:val="24"/>
          <w:lang w:val="pl-PL"/>
        </w:rPr>
        <w:t xml:space="preserve">ch od Wykonawcy – w wysokości </w:t>
      </w:r>
      <w:r w:rsidR="006E77CF" w:rsidRPr="006E77CF">
        <w:rPr>
          <w:rFonts w:ascii="Times New Roman" w:hAnsi="Times New Roman" w:cs="Times New Roman"/>
          <w:sz w:val="24"/>
          <w:szCs w:val="24"/>
          <w:lang w:val="pl-PL"/>
        </w:rPr>
        <w:t>20</w:t>
      </w:r>
      <w:r w:rsidRPr="006E77CF">
        <w:rPr>
          <w:rFonts w:ascii="Times New Roman" w:hAnsi="Times New Roman" w:cs="Times New Roman"/>
          <w:sz w:val="24"/>
          <w:szCs w:val="24"/>
          <w:lang w:val="pl-PL"/>
        </w:rPr>
        <w:t>% wynagrodzenia</w:t>
      </w:r>
      <w:r w:rsidR="007A280F" w:rsidRPr="003248CD">
        <w:rPr>
          <w:rStyle w:val="Odwoaniedokomentarza"/>
          <w:rFonts w:ascii="Times New Roman" w:eastAsia="Calibri" w:hAnsi="Times New Roman" w:cs="Times New Roman"/>
          <w:kern w:val="0"/>
          <w:sz w:val="24"/>
          <w:szCs w:val="24"/>
          <w:lang w:val="pl-PL" w:bidi="ar-SA"/>
        </w:rPr>
        <w:t>,</w:t>
      </w:r>
    </w:p>
    <w:p w14:paraId="146C7985" w14:textId="7DDA4E8F"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20" w:name="Kara_umowna_wykonuje_podwykonawca"/>
      <w:bookmarkStart w:id="121" w:name="Kara_umowna_zatrudnienie_na_umowe"/>
      <w:bookmarkStart w:id="122" w:name="_Ref121299221"/>
      <w:bookmarkEnd w:id="120"/>
      <w:bookmarkEnd w:id="121"/>
      <w:r w:rsidRPr="003248CD">
        <w:rPr>
          <w:rFonts w:ascii="Times New Roman" w:hAnsi="Times New Roman" w:cs="Times New Roman"/>
          <w:sz w:val="24"/>
          <w:szCs w:val="24"/>
          <w:lang w:val="pl-PL"/>
        </w:rPr>
        <w:t xml:space="preserve">wykonywanie czynności określonych w </w:t>
      </w:r>
      <w:r w:rsidR="001C5A7C" w:rsidRPr="00EF4886">
        <w:rPr>
          <w:rFonts w:ascii="Times New Roman" w:hAnsi="Times New Roman" w:cs="Times New Roman"/>
          <w:sz w:val="24"/>
          <w:szCs w:val="24"/>
          <w:lang w:val="pl-PL"/>
        </w:rPr>
        <w:t>§</w:t>
      </w:r>
      <w:r w:rsidR="00F42575" w:rsidRPr="00EF4886">
        <w:rPr>
          <w:rFonts w:ascii="Times New Roman" w:hAnsi="Times New Roman" w:cs="Times New Roman"/>
          <w:sz w:val="24"/>
          <w:szCs w:val="24"/>
          <w:lang w:val="pl-PL"/>
        </w:rPr>
        <w:t>1</w:t>
      </w:r>
      <w:r w:rsidR="00EF4886">
        <w:rPr>
          <w:rFonts w:ascii="Times New Roman" w:hAnsi="Times New Roman" w:cs="Times New Roman"/>
          <w:sz w:val="24"/>
          <w:szCs w:val="24"/>
          <w:lang w:val="pl-PL"/>
        </w:rPr>
        <w:t>1</w:t>
      </w:r>
      <w:r w:rsidR="001C5A7C" w:rsidRPr="00EF4886">
        <w:rPr>
          <w:rFonts w:ascii="Times New Roman" w:hAnsi="Times New Roman" w:cs="Times New Roman"/>
          <w:sz w:val="24"/>
          <w:szCs w:val="24"/>
          <w:lang w:val="pl-PL"/>
        </w:rPr>
        <w:t xml:space="preserve"> </w:t>
      </w:r>
      <w:r w:rsidR="00A721FF" w:rsidRPr="00EF4886">
        <w:rPr>
          <w:rFonts w:ascii="Times New Roman" w:hAnsi="Times New Roman" w:cs="Times New Roman"/>
          <w:sz w:val="24"/>
          <w:szCs w:val="24"/>
          <w:lang w:val="pl-PL"/>
        </w:rPr>
        <w:t xml:space="preserve">ust. </w:t>
      </w:r>
      <w:r w:rsidR="00EF4886" w:rsidRPr="00EF4886">
        <w:rPr>
          <w:rStyle w:val="Hipercze"/>
          <w:rFonts w:ascii="Times New Roman" w:hAnsi="Times New Roman" w:cs="Times New Roman"/>
          <w:color w:val="auto"/>
          <w:sz w:val="24"/>
          <w:szCs w:val="24"/>
          <w:u w:val="none"/>
          <w:lang w:val="pl-PL"/>
        </w:rPr>
        <w:t xml:space="preserve">11 </w:t>
      </w:r>
      <w:r w:rsidRPr="00EF4886">
        <w:rPr>
          <w:rFonts w:ascii="Times New Roman" w:hAnsi="Times New Roman" w:cs="Times New Roman"/>
          <w:sz w:val="24"/>
          <w:szCs w:val="24"/>
          <w:lang w:val="pl-PL"/>
        </w:rPr>
        <w:t>przez</w:t>
      </w:r>
      <w:r w:rsidRPr="003248CD">
        <w:rPr>
          <w:rFonts w:ascii="Times New Roman" w:hAnsi="Times New Roman" w:cs="Times New Roman"/>
          <w:sz w:val="24"/>
          <w:szCs w:val="24"/>
          <w:lang w:val="pl-PL"/>
        </w:rPr>
        <w:t xml:space="preserve"> osobę nie zatrudnioną na podstawie umowy o pracę – w wysokości 1.000 zł za każdy przypadek,</w:t>
      </w:r>
      <w:bookmarkEnd w:id="122"/>
    </w:p>
    <w:p w14:paraId="368237DB" w14:textId="77777777" w:rsidR="00625E82" w:rsidRPr="006E77CF"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23" w:name="Kara_umowna_kierownik"/>
      <w:bookmarkEnd w:id="123"/>
      <w:r w:rsidRPr="003248CD">
        <w:rPr>
          <w:rFonts w:ascii="Times New Roman" w:hAnsi="Times New Roman" w:cs="Times New Roman"/>
          <w:sz w:val="24"/>
          <w:szCs w:val="24"/>
          <w:lang w:val="pl-PL"/>
        </w:rPr>
        <w:t>brak zapłaty lub n</w:t>
      </w:r>
      <w:r w:rsidRPr="006E77CF">
        <w:rPr>
          <w:rFonts w:ascii="Times New Roman" w:hAnsi="Times New Roman" w:cs="Times New Roman"/>
          <w:sz w:val="24"/>
          <w:szCs w:val="24"/>
          <w:lang w:val="pl-PL"/>
        </w:rPr>
        <w:t>ieterminową zapłatę wynagrodzenia:</w:t>
      </w:r>
    </w:p>
    <w:p w14:paraId="3CA59132" w14:textId="0748FEDA" w:rsidR="00625E82" w:rsidRPr="006E77CF" w:rsidRDefault="00625E82" w:rsidP="00A60C74">
      <w:pPr>
        <w:pStyle w:val="Akapitzlist"/>
        <w:numPr>
          <w:ilvl w:val="0"/>
          <w:numId w:val="14"/>
        </w:numPr>
        <w:spacing w:before="0" w:beforeAutospacing="0" w:afterAutospacing="0" w:line="360" w:lineRule="auto"/>
        <w:rPr>
          <w:rFonts w:ascii="Times New Roman" w:hAnsi="Times New Roman" w:cs="Times New Roman"/>
          <w:sz w:val="24"/>
          <w:szCs w:val="24"/>
          <w:lang w:val="pl-PL"/>
        </w:rPr>
      </w:pPr>
      <w:r w:rsidRPr="006E77CF">
        <w:rPr>
          <w:rFonts w:ascii="Times New Roman" w:hAnsi="Times New Roman" w:cs="Times New Roman"/>
          <w:sz w:val="24"/>
          <w:szCs w:val="24"/>
          <w:lang w:val="pl-PL"/>
        </w:rPr>
        <w:t xml:space="preserve">należnego podwykonawcy lub dalszemu podwykonawcy – w wysokości </w:t>
      </w:r>
      <w:r w:rsidR="006E77CF" w:rsidRPr="006E77CF">
        <w:rPr>
          <w:rFonts w:ascii="Times New Roman" w:hAnsi="Times New Roman" w:cs="Times New Roman"/>
          <w:sz w:val="24"/>
          <w:szCs w:val="24"/>
          <w:lang w:val="pl-PL"/>
        </w:rPr>
        <w:t>1</w:t>
      </w:r>
      <w:r w:rsidRPr="006E77CF">
        <w:rPr>
          <w:rFonts w:ascii="Times New Roman" w:hAnsi="Times New Roman" w:cs="Times New Roman"/>
          <w:sz w:val="24"/>
          <w:szCs w:val="24"/>
          <w:lang w:val="pl-PL"/>
        </w:rPr>
        <w:t xml:space="preserve">% </w:t>
      </w:r>
      <w:r w:rsidR="00DE29F7" w:rsidRPr="006E77CF">
        <w:rPr>
          <w:rFonts w:ascii="Times New Roman" w:hAnsi="Times New Roman" w:cs="Times New Roman"/>
          <w:sz w:val="24"/>
          <w:szCs w:val="24"/>
          <w:lang w:val="pl-PL"/>
        </w:rPr>
        <w:t>wynagrodzenia za każdy przypadek</w:t>
      </w:r>
      <w:r w:rsidRPr="006E77CF">
        <w:rPr>
          <w:rFonts w:ascii="Times New Roman" w:hAnsi="Times New Roman" w:cs="Times New Roman"/>
          <w:sz w:val="24"/>
          <w:szCs w:val="24"/>
          <w:lang w:val="pl-PL"/>
        </w:rPr>
        <w:t>,</w:t>
      </w:r>
    </w:p>
    <w:p w14:paraId="7C0071E6" w14:textId="616BF2FE" w:rsidR="004023DE" w:rsidRPr="003248CD" w:rsidRDefault="004023DE"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nieprzedłożenie przez Wykonawcę, podwykonawcę lub dalszego podwykonawcę</w:t>
      </w:r>
      <w:r w:rsidR="005C7D5E" w:rsidRPr="003248CD">
        <w:rPr>
          <w:rFonts w:ascii="Times New Roman" w:hAnsi="Times New Roman" w:cs="Times New Roman"/>
          <w:sz w:val="24"/>
          <w:szCs w:val="24"/>
          <w:lang w:val="pl-PL"/>
        </w:rPr>
        <w:t xml:space="preserve"> w terminach wskazanych</w:t>
      </w:r>
      <w:r w:rsidR="00A522A5" w:rsidRPr="003248CD">
        <w:rPr>
          <w:rFonts w:ascii="Times New Roman" w:hAnsi="Times New Roman" w:cs="Times New Roman"/>
          <w:sz w:val="24"/>
          <w:szCs w:val="24"/>
          <w:lang w:val="pl-PL"/>
        </w:rPr>
        <w:t xml:space="preserve"> w</w:t>
      </w:r>
      <w:r w:rsidR="005C7D5E" w:rsidRPr="003248CD">
        <w:rPr>
          <w:rFonts w:ascii="Times New Roman" w:hAnsi="Times New Roman" w:cs="Times New Roman"/>
          <w:sz w:val="24"/>
          <w:szCs w:val="24"/>
          <w:lang w:val="pl-PL"/>
        </w:rPr>
        <w:t xml:space="preserve"> </w:t>
      </w:r>
      <w:r w:rsidR="0054471B" w:rsidRPr="003248CD">
        <w:rPr>
          <w:rFonts w:ascii="Times New Roman" w:hAnsi="Times New Roman" w:cs="Times New Roman"/>
          <w:sz w:val="24"/>
          <w:szCs w:val="24"/>
          <w:lang w:val="pl-PL"/>
        </w:rPr>
        <w:t>§ 1</w:t>
      </w:r>
      <w:r w:rsidR="00EF4886">
        <w:rPr>
          <w:rFonts w:ascii="Times New Roman" w:hAnsi="Times New Roman" w:cs="Times New Roman"/>
          <w:sz w:val="24"/>
          <w:szCs w:val="24"/>
          <w:lang w:val="pl-PL"/>
        </w:rPr>
        <w:t>2</w:t>
      </w:r>
      <w:r w:rsidR="0054471B" w:rsidRPr="003248CD">
        <w:rPr>
          <w:rFonts w:ascii="Times New Roman" w:hAnsi="Times New Roman" w:cs="Times New Roman"/>
          <w:sz w:val="24"/>
          <w:szCs w:val="24"/>
          <w:lang w:val="pl-PL"/>
        </w:rPr>
        <w:t xml:space="preserve"> ust.</w:t>
      </w:r>
      <w:r w:rsidR="00005AF2">
        <w:rPr>
          <w:rFonts w:ascii="Times New Roman" w:hAnsi="Times New Roman" w:cs="Times New Roman"/>
          <w:sz w:val="24"/>
          <w:szCs w:val="24"/>
          <w:lang w:val="pl-PL"/>
        </w:rPr>
        <w:t xml:space="preserve"> 2</w:t>
      </w:r>
      <w:r w:rsidRPr="003248CD">
        <w:rPr>
          <w:rFonts w:ascii="Times New Roman" w:hAnsi="Times New Roman" w:cs="Times New Roman"/>
          <w:sz w:val="24"/>
          <w:szCs w:val="24"/>
          <w:lang w:val="pl-PL"/>
        </w:rPr>
        <w:t>:</w:t>
      </w:r>
    </w:p>
    <w:p w14:paraId="381E8236" w14:textId="6817725B" w:rsidR="004023DE" w:rsidRPr="003248CD" w:rsidRDefault="004023DE" w:rsidP="00F24594">
      <w:pPr>
        <w:pStyle w:val="Akapitzlist"/>
        <w:numPr>
          <w:ilvl w:val="0"/>
          <w:numId w:val="31"/>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t>do zaakceptowania projektu umowy o podwykonaws</w:t>
      </w:r>
      <w:r w:rsidRPr="006E77CF">
        <w:rPr>
          <w:rFonts w:ascii="Times New Roman" w:hAnsi="Times New Roman" w:cs="Times New Roman"/>
          <w:sz w:val="24"/>
          <w:szCs w:val="24"/>
          <w:lang w:val="pl-PL"/>
        </w:rPr>
        <w:t xml:space="preserve">two, której przedmiotem są roboty budowlane, lub projektu jej zmiany, w wysokości </w:t>
      </w:r>
      <w:r w:rsidR="006E77CF" w:rsidRPr="006E77CF">
        <w:rPr>
          <w:rFonts w:ascii="Times New Roman" w:hAnsi="Times New Roman" w:cs="Times New Roman"/>
          <w:sz w:val="24"/>
          <w:szCs w:val="24"/>
          <w:lang w:val="pl-PL"/>
        </w:rPr>
        <w:t xml:space="preserve">1.000 </w:t>
      </w:r>
      <w:r w:rsidR="005C3D64" w:rsidRPr="006E77CF">
        <w:rPr>
          <w:rFonts w:ascii="Times New Roman" w:hAnsi="Times New Roman" w:cs="Times New Roman"/>
          <w:sz w:val="24"/>
          <w:szCs w:val="24"/>
          <w:lang w:val="pl-PL"/>
        </w:rPr>
        <w:t>zł</w:t>
      </w:r>
      <w:r w:rsidRPr="006E77CF">
        <w:rPr>
          <w:rFonts w:ascii="Times New Roman" w:hAnsi="Times New Roman" w:cs="Times New Roman"/>
          <w:sz w:val="24"/>
          <w:szCs w:val="24"/>
          <w:lang w:val="pl-PL"/>
        </w:rPr>
        <w:t xml:space="preserve"> wynagrodzenia </w:t>
      </w:r>
      <w:r w:rsidRPr="003248CD">
        <w:rPr>
          <w:rFonts w:ascii="Times New Roman" w:hAnsi="Times New Roman" w:cs="Times New Roman"/>
          <w:sz w:val="24"/>
          <w:szCs w:val="24"/>
          <w:lang w:val="pl-PL"/>
        </w:rPr>
        <w:t>za każdy przypadek,</w:t>
      </w:r>
    </w:p>
    <w:p w14:paraId="05761CA0" w14:textId="2720DDF3" w:rsidR="004023DE" w:rsidRPr="003248CD" w:rsidRDefault="004023DE" w:rsidP="00F24594">
      <w:pPr>
        <w:pStyle w:val="Akapitzlist"/>
        <w:numPr>
          <w:ilvl w:val="0"/>
          <w:numId w:val="31"/>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t>poświadczonej za zgodność z oryginałem kopii umowy o podwykonawstwo lub jej zmiany</w:t>
      </w:r>
      <w:r w:rsidR="00724976" w:rsidRPr="003248CD">
        <w:rPr>
          <w:rFonts w:ascii="Times New Roman" w:hAnsi="Times New Roman" w:cs="Times New Roman"/>
          <w:sz w:val="24"/>
          <w:szCs w:val="24"/>
          <w:lang w:val="pl-PL"/>
        </w:rPr>
        <w:t xml:space="preserve"> – </w:t>
      </w:r>
      <w:r w:rsidRPr="003248CD">
        <w:rPr>
          <w:rFonts w:ascii="Times New Roman" w:hAnsi="Times New Roman" w:cs="Times New Roman"/>
          <w:sz w:val="24"/>
          <w:szCs w:val="24"/>
          <w:lang w:val="pl-PL"/>
        </w:rPr>
        <w:t xml:space="preserve">w wysokości </w:t>
      </w:r>
      <w:r w:rsidR="006E77CF" w:rsidRPr="006E77CF">
        <w:rPr>
          <w:rFonts w:ascii="Times New Roman" w:hAnsi="Times New Roman" w:cs="Times New Roman"/>
          <w:sz w:val="24"/>
          <w:szCs w:val="24"/>
          <w:lang w:val="pl-PL"/>
        </w:rPr>
        <w:t xml:space="preserve">1.000 </w:t>
      </w:r>
      <w:r w:rsidR="005C3D64" w:rsidRPr="006E77CF">
        <w:rPr>
          <w:rFonts w:ascii="Times New Roman" w:hAnsi="Times New Roman" w:cs="Times New Roman"/>
          <w:sz w:val="24"/>
          <w:szCs w:val="24"/>
          <w:lang w:val="pl-PL"/>
        </w:rPr>
        <w:t xml:space="preserve">zł </w:t>
      </w:r>
      <w:r w:rsidRPr="006E77CF">
        <w:rPr>
          <w:rFonts w:ascii="Times New Roman" w:hAnsi="Times New Roman" w:cs="Times New Roman"/>
          <w:sz w:val="24"/>
          <w:szCs w:val="24"/>
          <w:lang w:val="pl-PL"/>
        </w:rPr>
        <w:t xml:space="preserve"> wynagrodzenia </w:t>
      </w:r>
      <w:r w:rsidRPr="003248CD">
        <w:rPr>
          <w:rFonts w:ascii="Times New Roman" w:hAnsi="Times New Roman" w:cs="Times New Roman"/>
          <w:sz w:val="24"/>
          <w:szCs w:val="24"/>
          <w:lang w:val="pl-PL"/>
        </w:rPr>
        <w:t>za każdy przypadek,</w:t>
      </w:r>
    </w:p>
    <w:p w14:paraId="1F34D2C9" w14:textId="080515C3" w:rsidR="004023DE" w:rsidRPr="003248CD" w:rsidRDefault="004023DE" w:rsidP="00F24594">
      <w:pPr>
        <w:pStyle w:val="Akapitzlist"/>
        <w:numPr>
          <w:ilvl w:val="0"/>
          <w:numId w:val="31"/>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dokumentów, potwierdzających zatrudnienie osób na podstawie umowy o pracę</w:t>
      </w:r>
      <w:r w:rsidR="006D0F76" w:rsidRPr="003248CD">
        <w:rPr>
          <w:rFonts w:ascii="Times New Roman" w:hAnsi="Times New Roman" w:cs="Times New Roman"/>
          <w:sz w:val="24"/>
          <w:szCs w:val="24"/>
          <w:lang w:val="pl-PL"/>
        </w:rPr>
        <w:t xml:space="preserve"> w sytuacji opisanej w §</w:t>
      </w:r>
      <w:r w:rsidR="006959D1" w:rsidRPr="003248CD">
        <w:rPr>
          <w:rFonts w:ascii="Times New Roman" w:hAnsi="Times New Roman" w:cs="Times New Roman"/>
          <w:sz w:val="24"/>
          <w:szCs w:val="24"/>
          <w:lang w:val="pl-PL"/>
        </w:rPr>
        <w:t>1</w:t>
      </w:r>
      <w:r w:rsidR="006A2A03">
        <w:rPr>
          <w:rFonts w:ascii="Times New Roman" w:hAnsi="Times New Roman" w:cs="Times New Roman"/>
          <w:sz w:val="24"/>
          <w:szCs w:val="24"/>
          <w:lang w:val="pl-PL"/>
        </w:rPr>
        <w:t>1</w:t>
      </w:r>
      <w:r w:rsidR="006959D1" w:rsidRPr="003248CD">
        <w:rPr>
          <w:rFonts w:ascii="Times New Roman" w:hAnsi="Times New Roman" w:cs="Times New Roman"/>
          <w:sz w:val="24"/>
          <w:szCs w:val="24"/>
          <w:lang w:val="pl-PL"/>
        </w:rPr>
        <w:t xml:space="preserve"> ust.</w:t>
      </w:r>
      <w:r w:rsidR="006A2A03">
        <w:rPr>
          <w:rFonts w:ascii="Times New Roman" w:hAnsi="Times New Roman" w:cs="Times New Roman"/>
          <w:sz w:val="24"/>
          <w:szCs w:val="24"/>
          <w:lang w:val="pl-PL"/>
        </w:rPr>
        <w:t xml:space="preserve"> </w:t>
      </w:r>
      <w:r w:rsidR="00D84BD6">
        <w:rPr>
          <w:rFonts w:ascii="Times New Roman" w:hAnsi="Times New Roman" w:cs="Times New Roman"/>
          <w:sz w:val="24"/>
          <w:szCs w:val="24"/>
          <w:lang w:val="pl-PL"/>
        </w:rPr>
        <w:t>11</w:t>
      </w:r>
      <w:r w:rsidR="00F4257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w wysokości 1000 zł za każdy przypadek, </w:t>
      </w:r>
    </w:p>
    <w:p w14:paraId="48872663" w14:textId="7D977D97" w:rsidR="004023DE"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24" w:name="_Ref121231911"/>
      <w:r w:rsidRPr="003248CD">
        <w:rPr>
          <w:rFonts w:ascii="Times New Roman" w:hAnsi="Times New Roman" w:cs="Times New Roman"/>
          <w:sz w:val="24"/>
          <w:szCs w:val="24"/>
          <w:lang w:val="pl-PL"/>
        </w:rPr>
        <w:t>niedokonanie zmiany umowy o podwykonawstwo</w:t>
      </w:r>
      <w:r w:rsidR="005C7D5E" w:rsidRPr="003248CD">
        <w:rPr>
          <w:rFonts w:ascii="Times New Roman" w:hAnsi="Times New Roman" w:cs="Times New Roman"/>
          <w:sz w:val="24"/>
          <w:szCs w:val="24"/>
          <w:lang w:val="pl-PL"/>
        </w:rPr>
        <w:t xml:space="preserve"> w terminach wskazanych </w:t>
      </w:r>
      <w:bookmarkEnd w:id="124"/>
      <w:r w:rsidR="00A522A5" w:rsidRPr="003248CD">
        <w:rPr>
          <w:rFonts w:ascii="Times New Roman" w:hAnsi="Times New Roman" w:cs="Times New Roman"/>
          <w:sz w:val="24"/>
          <w:szCs w:val="24"/>
          <w:lang w:val="pl-PL"/>
        </w:rPr>
        <w:t>w § 1</w:t>
      </w:r>
      <w:r w:rsidR="006A2A03">
        <w:rPr>
          <w:rFonts w:ascii="Times New Roman" w:hAnsi="Times New Roman" w:cs="Times New Roman"/>
          <w:sz w:val="24"/>
          <w:szCs w:val="24"/>
          <w:lang w:val="pl-PL"/>
        </w:rPr>
        <w:t>2</w:t>
      </w:r>
      <w:r w:rsidR="00A522A5" w:rsidRPr="003248CD">
        <w:rPr>
          <w:rFonts w:ascii="Times New Roman" w:hAnsi="Times New Roman" w:cs="Times New Roman"/>
          <w:sz w:val="24"/>
          <w:szCs w:val="24"/>
          <w:lang w:val="pl-PL"/>
        </w:rPr>
        <w:t xml:space="preserve"> ust. </w:t>
      </w:r>
      <w:r w:rsidR="00005AF2">
        <w:rPr>
          <w:rFonts w:ascii="Times New Roman" w:hAnsi="Times New Roman" w:cs="Times New Roman"/>
          <w:sz w:val="24"/>
          <w:szCs w:val="24"/>
          <w:lang w:val="pl-PL"/>
        </w:rPr>
        <w:t xml:space="preserve">2 </w:t>
      </w:r>
      <w:r w:rsidR="000435E4" w:rsidRPr="003248CD">
        <w:rPr>
          <w:rFonts w:ascii="Times New Roman" w:hAnsi="Times New Roman" w:cs="Times New Roman"/>
          <w:sz w:val="24"/>
          <w:szCs w:val="24"/>
          <w:lang w:val="pl-PL"/>
        </w:rPr>
        <w:br/>
        <w:t>w zakresie</w:t>
      </w:r>
      <w:r w:rsidR="00A522A5" w:rsidRPr="003248CD">
        <w:rPr>
          <w:rFonts w:ascii="Times New Roman" w:hAnsi="Times New Roman" w:cs="Times New Roman"/>
          <w:sz w:val="24"/>
          <w:szCs w:val="24"/>
          <w:lang w:val="pl-PL"/>
        </w:rPr>
        <w:t>:</w:t>
      </w:r>
    </w:p>
    <w:p w14:paraId="03D874BE" w14:textId="467D6262" w:rsidR="00625E82" w:rsidRPr="003248CD" w:rsidRDefault="00625E82" w:rsidP="00A60C74">
      <w:pPr>
        <w:pStyle w:val="Akapitzlist"/>
        <w:numPr>
          <w:ilvl w:val="0"/>
          <w:numId w:val="15"/>
        </w:numPr>
        <w:spacing w:before="0" w:beforeAutospacing="0" w:afterAutospacing="0" w:line="360" w:lineRule="auto"/>
        <w:rPr>
          <w:rFonts w:ascii="Times New Roman" w:hAnsi="Times New Roman" w:cs="Times New Roman"/>
          <w:sz w:val="24"/>
          <w:szCs w:val="24"/>
          <w:lang w:val="pl-PL"/>
        </w:rPr>
      </w:pPr>
      <w:bookmarkStart w:id="125" w:name="Kara_umowna_brak_zmiany_terminu_zaplaty"/>
      <w:bookmarkStart w:id="126" w:name="_Ref121231927"/>
      <w:bookmarkEnd w:id="125"/>
      <w:r w:rsidRPr="003248CD">
        <w:rPr>
          <w:rFonts w:ascii="Times New Roman" w:hAnsi="Times New Roman" w:cs="Times New Roman"/>
          <w:sz w:val="24"/>
          <w:szCs w:val="24"/>
          <w:lang w:val="pl-PL"/>
        </w:rPr>
        <w:t xml:space="preserve">terminu zapłaty zgodnie z </w:t>
      </w:r>
      <w:r w:rsidR="001C5A7C" w:rsidRPr="006A2A03">
        <w:rPr>
          <w:rFonts w:ascii="Times New Roman" w:hAnsi="Times New Roman" w:cs="Times New Roman"/>
          <w:sz w:val="24"/>
          <w:szCs w:val="24"/>
          <w:lang w:val="pl-PL"/>
        </w:rPr>
        <w:t>§</w:t>
      </w:r>
      <w:r w:rsidR="00A721FF" w:rsidRPr="006A2A03">
        <w:rPr>
          <w:rFonts w:ascii="Times New Roman" w:hAnsi="Times New Roman" w:cs="Times New Roman"/>
          <w:sz w:val="24"/>
          <w:szCs w:val="24"/>
          <w:lang w:val="pl-PL"/>
        </w:rPr>
        <w:t>1</w:t>
      </w:r>
      <w:r w:rsidR="006A2A03">
        <w:rPr>
          <w:rFonts w:ascii="Times New Roman" w:hAnsi="Times New Roman" w:cs="Times New Roman"/>
          <w:sz w:val="24"/>
          <w:szCs w:val="24"/>
          <w:lang w:val="pl-PL"/>
        </w:rPr>
        <w:t>2</w:t>
      </w:r>
      <w:r w:rsidR="00A721FF" w:rsidRPr="006A2A03">
        <w:rPr>
          <w:rFonts w:ascii="Times New Roman" w:hAnsi="Times New Roman" w:cs="Times New Roman"/>
          <w:sz w:val="24"/>
          <w:szCs w:val="24"/>
          <w:lang w:val="pl-PL"/>
        </w:rPr>
        <w:t xml:space="preserve"> ust. </w:t>
      </w:r>
      <w:r w:rsidR="00005AF2" w:rsidRPr="006A2A03">
        <w:rPr>
          <w:rFonts w:ascii="Times New Roman" w:hAnsi="Times New Roman" w:cs="Times New Roman"/>
          <w:sz w:val="24"/>
          <w:szCs w:val="24"/>
          <w:lang w:val="pl-PL"/>
        </w:rPr>
        <w:t xml:space="preserve">5 </w:t>
      </w:r>
      <w:r w:rsidR="00A721FF" w:rsidRPr="006A2A03">
        <w:rPr>
          <w:rFonts w:ascii="Times New Roman" w:hAnsi="Times New Roman" w:cs="Times New Roman"/>
          <w:sz w:val="24"/>
          <w:szCs w:val="24"/>
          <w:lang w:val="pl-PL"/>
        </w:rPr>
        <w:t xml:space="preserve">pkt </w:t>
      </w:r>
      <w:r w:rsidR="00005AF2" w:rsidRPr="006A2A03">
        <w:rPr>
          <w:rStyle w:val="Hipercze"/>
          <w:rFonts w:ascii="Times New Roman" w:hAnsi="Times New Roman" w:cs="Times New Roman"/>
          <w:color w:val="auto"/>
          <w:sz w:val="24"/>
          <w:szCs w:val="24"/>
          <w:u w:val="none"/>
          <w:lang w:val="pl-PL"/>
        </w:rPr>
        <w:t>10</w:t>
      </w:r>
      <w:r w:rsidRPr="006A2A03">
        <w:rPr>
          <w:rFonts w:ascii="Times New Roman" w:hAnsi="Times New Roman" w:cs="Times New Roman"/>
          <w:sz w:val="24"/>
          <w:szCs w:val="24"/>
          <w:lang w:val="pl-PL"/>
        </w:rPr>
        <w:t xml:space="preserve"> </w:t>
      </w:r>
      <w:r w:rsidR="00724976"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w wysokości </w:t>
      </w:r>
      <w:r w:rsidR="00760C9B" w:rsidRPr="00760C9B">
        <w:rPr>
          <w:rFonts w:ascii="Times New Roman" w:hAnsi="Times New Roman" w:cs="Times New Roman"/>
          <w:sz w:val="24"/>
          <w:szCs w:val="24"/>
          <w:lang w:val="pl-PL"/>
        </w:rPr>
        <w:t xml:space="preserve">1.000 </w:t>
      </w:r>
      <w:r w:rsidR="0065316F" w:rsidRPr="00760C9B">
        <w:rPr>
          <w:rFonts w:ascii="Times New Roman" w:hAnsi="Times New Roman" w:cs="Times New Roman"/>
          <w:sz w:val="24"/>
          <w:szCs w:val="24"/>
          <w:lang w:val="pl-PL"/>
        </w:rPr>
        <w:t>zł</w:t>
      </w:r>
      <w:r w:rsidRPr="00760C9B">
        <w:rPr>
          <w:rFonts w:ascii="Times New Roman" w:hAnsi="Times New Roman" w:cs="Times New Roman"/>
          <w:sz w:val="24"/>
          <w:szCs w:val="24"/>
          <w:lang w:val="pl-PL"/>
        </w:rPr>
        <w:t xml:space="preserve">  wynagrodzenia </w:t>
      </w:r>
      <w:r w:rsidRPr="003248CD">
        <w:rPr>
          <w:rFonts w:ascii="Times New Roman" w:hAnsi="Times New Roman" w:cs="Times New Roman"/>
          <w:sz w:val="24"/>
          <w:szCs w:val="24"/>
          <w:lang w:val="pl-PL"/>
        </w:rPr>
        <w:t>za każdy przypadek braku zmiany</w:t>
      </w:r>
      <w:bookmarkEnd w:id="126"/>
      <w:r w:rsidR="006A2A03">
        <w:rPr>
          <w:rFonts w:ascii="Times New Roman" w:hAnsi="Times New Roman" w:cs="Times New Roman"/>
          <w:sz w:val="24"/>
          <w:szCs w:val="24"/>
          <w:lang w:val="pl-PL"/>
        </w:rPr>
        <w:t>.</w:t>
      </w:r>
    </w:p>
    <w:p w14:paraId="2D6B1A4E" w14:textId="77777777" w:rsidR="00DE29F7" w:rsidRPr="003248CD" w:rsidRDefault="00DE29F7" w:rsidP="00A60C74">
      <w:pPr>
        <w:pStyle w:val="Akapitzlist"/>
        <w:numPr>
          <w:ilvl w:val="0"/>
          <w:numId w:val="16"/>
        </w:numPr>
        <w:spacing w:before="0" w:beforeAutospacing="0" w:afterAutospacing="0" w:line="360" w:lineRule="auto"/>
        <w:ind w:hanging="357"/>
        <w:rPr>
          <w:rFonts w:ascii="Times New Roman" w:hAnsi="Times New Roman"/>
          <w:sz w:val="24"/>
          <w:lang w:val="pl-PL"/>
        </w:rPr>
      </w:pPr>
      <w:bookmarkStart w:id="127" w:name="Kara_umowna_elektromobilnosc"/>
      <w:bookmarkEnd w:id="127"/>
      <w:r w:rsidRPr="003248CD">
        <w:rPr>
          <w:rFonts w:ascii="Times New Roman" w:hAnsi="Times New Roman"/>
          <w:sz w:val="24"/>
          <w:lang w:val="pl-PL"/>
        </w:rPr>
        <w:t xml:space="preserve">Kary umowne, </w:t>
      </w:r>
      <w:r w:rsidR="00204A70" w:rsidRPr="003248CD">
        <w:rPr>
          <w:rFonts w:ascii="Times New Roman" w:hAnsi="Times New Roman"/>
          <w:sz w:val="24"/>
          <w:lang w:val="pl-PL"/>
        </w:rPr>
        <w:t xml:space="preserve">określone w wysokości procentowej wynagrodzenia, </w:t>
      </w:r>
      <w:r w:rsidRPr="003248CD">
        <w:rPr>
          <w:rFonts w:ascii="Times New Roman" w:hAnsi="Times New Roman"/>
          <w:sz w:val="24"/>
          <w:lang w:val="pl-PL"/>
        </w:rPr>
        <w:t>naliczane są od wynagrodzenia netto Wykonawcy.</w:t>
      </w:r>
    </w:p>
    <w:p w14:paraId="00DCF4E9" w14:textId="77777777" w:rsidR="00625E82" w:rsidRPr="003248CD" w:rsidRDefault="00625E82" w:rsidP="00A60C74">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Łączna maksymalna wysokość kar umownych, których może dochodzić Zamawiający nie może przekroczyć </w:t>
      </w:r>
      <w:r w:rsidR="000D7A87" w:rsidRPr="003248CD">
        <w:rPr>
          <w:rFonts w:ascii="Times New Roman" w:hAnsi="Times New Roman" w:cs="Times New Roman"/>
          <w:sz w:val="24"/>
          <w:szCs w:val="24"/>
          <w:lang w:val="pl-PL"/>
        </w:rPr>
        <w:t>20</w:t>
      </w:r>
      <w:r w:rsidRPr="003248CD">
        <w:rPr>
          <w:rFonts w:ascii="Times New Roman" w:hAnsi="Times New Roman" w:cs="Times New Roman"/>
          <w:sz w:val="24"/>
          <w:szCs w:val="24"/>
          <w:lang w:val="pl-PL"/>
        </w:rPr>
        <w:t>% wynagrodzenia</w:t>
      </w:r>
      <w:r w:rsidR="000D7A87" w:rsidRPr="003248CD">
        <w:rPr>
          <w:rFonts w:ascii="Times New Roman" w:hAnsi="Times New Roman" w:cs="Times New Roman"/>
          <w:sz w:val="24"/>
          <w:szCs w:val="24"/>
          <w:lang w:val="pl-PL"/>
        </w:rPr>
        <w:t xml:space="preserve"> netto Wykonawcy</w:t>
      </w:r>
      <w:r w:rsidRPr="003248CD">
        <w:rPr>
          <w:rFonts w:ascii="Times New Roman" w:hAnsi="Times New Roman" w:cs="Times New Roman"/>
          <w:sz w:val="24"/>
          <w:szCs w:val="24"/>
          <w:lang w:val="pl-PL"/>
        </w:rPr>
        <w:t xml:space="preserve">. </w:t>
      </w:r>
    </w:p>
    <w:p w14:paraId="37AC4891"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Termin zapłaty należności tytułem kar umownych wynosi do 3 dni od dnia doręczenia noty obciążeniowej. W razie bezskutecznego upływu terminu naliczone zostaną odsetki ustawowe </w:t>
      </w:r>
      <w:r w:rsidRPr="003248CD">
        <w:rPr>
          <w:rFonts w:ascii="Times New Roman" w:hAnsi="Times New Roman" w:cs="Times New Roman"/>
          <w:sz w:val="24"/>
          <w:szCs w:val="24"/>
          <w:lang w:val="pl-PL"/>
        </w:rPr>
        <w:br/>
        <w:t>za opóźnienie.</w:t>
      </w:r>
    </w:p>
    <w:p w14:paraId="6768A5D0"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powstania szkody, Zamawiający ma prawo dochodzenia odszkodowania przewyższającego wysokość kar umownych do wysokości rzeczywiście poniesionej szkody.</w:t>
      </w:r>
    </w:p>
    <w:p w14:paraId="34ADF847"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Zamawiający może dokonać potrącenia wymagalnych kar umownych wraz z odsetkami ustawowymi za opóźnienie z wynagrodzenia Wykonawcy, składając stosowne oświadczenie.</w:t>
      </w:r>
    </w:p>
    <w:p w14:paraId="111A7BDC" w14:textId="3E924ED8" w:rsidR="005B4595" w:rsidRPr="001D7A6A" w:rsidRDefault="005B4595" w:rsidP="005B4595">
      <w:pPr>
        <w:pStyle w:val="Nagwek1"/>
        <w:rPr>
          <w:rFonts w:ascii="Times New Roman" w:eastAsia="SimSun" w:hAnsi="Times New Roman" w:cs="Times New Roman"/>
          <w:color w:val="auto"/>
          <w:lang w:bidi="en-US"/>
        </w:rPr>
      </w:pPr>
      <w:bookmarkStart w:id="128" w:name="_Toc199842757"/>
      <w:r w:rsidRPr="003248CD">
        <w:rPr>
          <w:rFonts w:ascii="Times New Roman" w:eastAsia="SimSun" w:hAnsi="Times New Roman" w:cs="Times New Roman"/>
        </w:rPr>
        <w:t>§ 2</w:t>
      </w:r>
      <w:r w:rsidR="004E5C29">
        <w:rPr>
          <w:rFonts w:ascii="Times New Roman" w:eastAsia="SimSun" w:hAnsi="Times New Roman" w:cs="Times New Roman"/>
        </w:rPr>
        <w:t>1</w:t>
      </w:r>
      <w:r w:rsidRPr="003248CD">
        <w:rPr>
          <w:rFonts w:ascii="Times New Roman" w:eastAsia="SimSun" w:hAnsi="Times New Roman" w:cs="Times New Roman"/>
        </w:rPr>
        <w:t xml:space="preserve"> WPROWADZ</w:t>
      </w:r>
      <w:r w:rsidR="00A81787" w:rsidRPr="003248CD">
        <w:rPr>
          <w:rFonts w:ascii="Times New Roman" w:eastAsia="SimSun" w:hAnsi="Times New Roman" w:cs="Times New Roman"/>
        </w:rPr>
        <w:t>E</w:t>
      </w:r>
      <w:r w:rsidRPr="003248CD">
        <w:rPr>
          <w:rFonts w:ascii="Times New Roman" w:eastAsia="SimSun" w:hAnsi="Times New Roman" w:cs="Times New Roman"/>
        </w:rPr>
        <w:t xml:space="preserve">NIE </w:t>
      </w:r>
      <w:r w:rsidRPr="001D7A6A">
        <w:rPr>
          <w:rFonts w:ascii="Times New Roman" w:eastAsia="SimSun" w:hAnsi="Times New Roman" w:cs="Times New Roman"/>
          <w:color w:val="auto"/>
        </w:rPr>
        <w:t xml:space="preserve">NA TEREN ROBÓT </w:t>
      </w:r>
      <w:r w:rsidR="00A81787" w:rsidRPr="001D7A6A">
        <w:rPr>
          <w:rFonts w:ascii="Times New Roman" w:eastAsia="SimSun" w:hAnsi="Times New Roman" w:cs="Times New Roman"/>
          <w:color w:val="auto"/>
        </w:rPr>
        <w:t xml:space="preserve">INNEGO </w:t>
      </w:r>
      <w:r w:rsidRPr="001D7A6A">
        <w:rPr>
          <w:rFonts w:ascii="Times New Roman" w:eastAsia="SimSun" w:hAnsi="Times New Roman" w:cs="Times New Roman"/>
          <w:color w:val="auto"/>
        </w:rPr>
        <w:t>WYKONAWCY</w:t>
      </w:r>
      <w:bookmarkEnd w:id="128"/>
    </w:p>
    <w:p w14:paraId="400E6603" w14:textId="7BB63ADD" w:rsidR="00C66FEB" w:rsidRPr="001D7A6A" w:rsidRDefault="005B4595" w:rsidP="00F24594">
      <w:pPr>
        <w:pStyle w:val="Akapitzlist"/>
        <w:numPr>
          <w:ilvl w:val="1"/>
          <w:numId w:val="52"/>
        </w:numPr>
        <w:spacing w:after="100" w:line="360" w:lineRule="auto"/>
        <w:ind w:left="357" w:hanging="357"/>
        <w:rPr>
          <w:lang w:val="pl-PL" w:eastAsia="ar-SA"/>
        </w:rPr>
      </w:pPr>
      <w:r w:rsidRPr="001D7A6A">
        <w:rPr>
          <w:rFonts w:ascii="Times New Roman" w:hAnsi="Times New Roman" w:cs="Times New Roman"/>
          <w:sz w:val="24"/>
          <w:szCs w:val="24"/>
          <w:lang w:val="pl-PL"/>
        </w:rPr>
        <w:t>Zamawiający zastrzeg</w:t>
      </w:r>
      <w:r w:rsidR="00A81787" w:rsidRPr="001D7A6A">
        <w:rPr>
          <w:rFonts w:ascii="Times New Roman" w:hAnsi="Times New Roman" w:cs="Times New Roman"/>
          <w:sz w:val="24"/>
          <w:szCs w:val="24"/>
          <w:lang w:val="pl-PL"/>
        </w:rPr>
        <w:t>a</w:t>
      </w:r>
      <w:r w:rsidRPr="001D7A6A">
        <w:rPr>
          <w:rFonts w:ascii="Times New Roman" w:hAnsi="Times New Roman" w:cs="Times New Roman"/>
          <w:sz w:val="24"/>
          <w:szCs w:val="24"/>
          <w:lang w:val="pl-PL"/>
        </w:rPr>
        <w:t xml:space="preserve"> sobie prawo do wprowadzenia na </w:t>
      </w:r>
      <w:r w:rsidR="00A81787" w:rsidRPr="001D7A6A">
        <w:rPr>
          <w:rFonts w:ascii="Times New Roman" w:hAnsi="Times New Roman" w:cs="Times New Roman"/>
          <w:sz w:val="24"/>
          <w:szCs w:val="24"/>
          <w:lang w:val="pl-PL"/>
        </w:rPr>
        <w:t xml:space="preserve">przekazany Wykonawcy </w:t>
      </w:r>
      <w:r w:rsidRPr="001D7A6A">
        <w:rPr>
          <w:rFonts w:ascii="Times New Roman" w:hAnsi="Times New Roman" w:cs="Times New Roman"/>
          <w:sz w:val="24"/>
          <w:szCs w:val="24"/>
          <w:lang w:val="pl-PL"/>
        </w:rPr>
        <w:t xml:space="preserve">teren robót, </w:t>
      </w:r>
      <w:r w:rsidR="00C66FEB" w:rsidRPr="001D7A6A">
        <w:rPr>
          <w:rFonts w:ascii="Times New Roman" w:hAnsi="Times New Roman" w:cs="Times New Roman"/>
          <w:sz w:val="24"/>
          <w:szCs w:val="24"/>
          <w:lang w:val="pl-PL"/>
        </w:rPr>
        <w:t xml:space="preserve">innego </w:t>
      </w:r>
      <w:r w:rsidR="0075402C" w:rsidRPr="001D7A6A">
        <w:rPr>
          <w:rFonts w:ascii="Times New Roman" w:hAnsi="Times New Roman" w:cs="Times New Roman"/>
          <w:sz w:val="24"/>
          <w:szCs w:val="24"/>
          <w:lang w:val="pl-PL"/>
        </w:rPr>
        <w:t>w</w:t>
      </w:r>
      <w:r w:rsidRPr="001D7A6A">
        <w:rPr>
          <w:rFonts w:ascii="Times New Roman" w:hAnsi="Times New Roman" w:cs="Times New Roman"/>
          <w:sz w:val="24"/>
          <w:szCs w:val="24"/>
          <w:lang w:val="pl-PL"/>
        </w:rPr>
        <w:t>ykonawcy</w:t>
      </w:r>
      <w:r w:rsidR="00C66FEB" w:rsidRPr="001D7A6A">
        <w:rPr>
          <w:rFonts w:ascii="Times New Roman" w:hAnsi="Times New Roman" w:cs="Times New Roman"/>
          <w:sz w:val="24"/>
          <w:szCs w:val="24"/>
          <w:lang w:val="pl-PL"/>
        </w:rPr>
        <w:t>, z którym Zamawiaj</w:t>
      </w:r>
      <w:r w:rsidR="008041ED" w:rsidRPr="001D7A6A">
        <w:rPr>
          <w:rFonts w:ascii="Times New Roman" w:hAnsi="Times New Roman" w:cs="Times New Roman"/>
          <w:sz w:val="24"/>
          <w:szCs w:val="24"/>
          <w:lang w:val="pl-PL"/>
        </w:rPr>
        <w:t>ą</w:t>
      </w:r>
      <w:r w:rsidR="00C66FEB" w:rsidRPr="001D7A6A">
        <w:rPr>
          <w:rFonts w:ascii="Times New Roman" w:hAnsi="Times New Roman" w:cs="Times New Roman"/>
          <w:sz w:val="24"/>
          <w:szCs w:val="24"/>
          <w:lang w:val="pl-PL"/>
        </w:rPr>
        <w:t>cy zawarł umowę</w:t>
      </w:r>
      <w:r w:rsidRPr="001D7A6A">
        <w:rPr>
          <w:rFonts w:ascii="Times New Roman" w:hAnsi="Times New Roman" w:cs="Times New Roman"/>
          <w:sz w:val="24"/>
          <w:szCs w:val="24"/>
          <w:lang w:val="pl-PL"/>
        </w:rPr>
        <w:t xml:space="preserve"> </w:t>
      </w:r>
      <w:r w:rsidR="00C66FEB" w:rsidRPr="001D7A6A">
        <w:rPr>
          <w:rFonts w:ascii="Times New Roman" w:hAnsi="Times New Roman" w:cs="Times New Roman"/>
          <w:sz w:val="24"/>
          <w:szCs w:val="24"/>
          <w:lang w:val="pl-PL"/>
        </w:rPr>
        <w:t>(np. w</w:t>
      </w:r>
      <w:r w:rsidR="008041ED" w:rsidRPr="001D7A6A">
        <w:rPr>
          <w:rFonts w:ascii="Times New Roman" w:hAnsi="Times New Roman" w:cs="Times New Roman"/>
          <w:sz w:val="24"/>
          <w:szCs w:val="24"/>
          <w:lang w:val="pl-PL"/>
        </w:rPr>
        <w:t xml:space="preserve"> zakresie d</w:t>
      </w:r>
      <w:r w:rsidR="00C66FEB" w:rsidRPr="001D7A6A">
        <w:rPr>
          <w:rFonts w:ascii="Times New Roman" w:hAnsi="Times New Roman" w:cs="Times New Roman"/>
          <w:sz w:val="24"/>
          <w:szCs w:val="24"/>
          <w:lang w:val="pl-PL"/>
        </w:rPr>
        <w:t>osta</w:t>
      </w:r>
      <w:r w:rsidR="008041ED" w:rsidRPr="001D7A6A">
        <w:rPr>
          <w:rFonts w:ascii="Times New Roman" w:hAnsi="Times New Roman" w:cs="Times New Roman"/>
          <w:sz w:val="24"/>
          <w:szCs w:val="24"/>
          <w:lang w:val="pl-PL"/>
        </w:rPr>
        <w:t xml:space="preserve">rczenia </w:t>
      </w:r>
      <w:r w:rsidR="00C66FEB" w:rsidRPr="001D7A6A">
        <w:rPr>
          <w:rFonts w:ascii="Times New Roman" w:hAnsi="Times New Roman" w:cs="Times New Roman"/>
          <w:sz w:val="24"/>
          <w:szCs w:val="24"/>
          <w:lang w:val="pl-PL"/>
        </w:rPr>
        <w:t>ciepła, energii, wyposażenia itp.)</w:t>
      </w:r>
      <w:r w:rsidRPr="001D7A6A">
        <w:rPr>
          <w:rFonts w:ascii="Times New Roman" w:hAnsi="Times New Roman" w:cs="Times New Roman"/>
          <w:sz w:val="24"/>
          <w:szCs w:val="24"/>
          <w:lang w:val="pl-PL"/>
        </w:rPr>
        <w:t>, zwan</w:t>
      </w:r>
      <w:r w:rsidR="00C66FEB" w:rsidRPr="001D7A6A">
        <w:rPr>
          <w:rFonts w:ascii="Times New Roman" w:hAnsi="Times New Roman" w:cs="Times New Roman"/>
          <w:sz w:val="24"/>
          <w:szCs w:val="24"/>
          <w:lang w:val="pl-PL"/>
        </w:rPr>
        <w:t>ego</w:t>
      </w:r>
      <w:r w:rsidRPr="001D7A6A">
        <w:rPr>
          <w:rFonts w:ascii="Times New Roman" w:hAnsi="Times New Roman" w:cs="Times New Roman"/>
          <w:sz w:val="24"/>
          <w:szCs w:val="24"/>
          <w:lang w:val="pl-PL"/>
        </w:rPr>
        <w:t xml:space="preserve"> w dalszej czę</w:t>
      </w:r>
      <w:r w:rsidR="00B33064" w:rsidRPr="001D7A6A">
        <w:rPr>
          <w:rFonts w:ascii="Times New Roman" w:hAnsi="Times New Roman" w:cs="Times New Roman"/>
          <w:sz w:val="24"/>
          <w:szCs w:val="24"/>
          <w:lang w:val="pl-PL"/>
        </w:rPr>
        <w:t>ści “</w:t>
      </w:r>
      <w:r w:rsidRPr="001D7A6A">
        <w:rPr>
          <w:rFonts w:ascii="Times New Roman" w:hAnsi="Times New Roman" w:cs="Times New Roman"/>
          <w:bCs/>
          <w:sz w:val="24"/>
          <w:szCs w:val="24"/>
          <w:lang w:val="pl-PL"/>
        </w:rPr>
        <w:t>Drugi</w:t>
      </w:r>
      <w:r w:rsidR="00B33064" w:rsidRPr="001D7A6A">
        <w:rPr>
          <w:rFonts w:ascii="Times New Roman" w:hAnsi="Times New Roman" w:cs="Times New Roman"/>
          <w:bCs/>
          <w:sz w:val="24"/>
          <w:szCs w:val="24"/>
          <w:lang w:val="pl-PL"/>
        </w:rPr>
        <w:t>m</w:t>
      </w:r>
      <w:r w:rsidRPr="001D7A6A">
        <w:rPr>
          <w:rFonts w:ascii="Times New Roman" w:hAnsi="Times New Roman" w:cs="Times New Roman"/>
          <w:bCs/>
          <w:sz w:val="24"/>
          <w:szCs w:val="24"/>
          <w:lang w:val="pl-PL"/>
        </w:rPr>
        <w:t xml:space="preserve"> Wykonawc</w:t>
      </w:r>
      <w:r w:rsidR="00B33064" w:rsidRPr="001D7A6A">
        <w:rPr>
          <w:rFonts w:ascii="Times New Roman" w:hAnsi="Times New Roman" w:cs="Times New Roman"/>
          <w:bCs/>
          <w:sz w:val="24"/>
          <w:szCs w:val="24"/>
          <w:lang w:val="pl-PL"/>
        </w:rPr>
        <w:t>ą</w:t>
      </w:r>
      <w:r w:rsidRPr="001D7A6A">
        <w:rPr>
          <w:rFonts w:ascii="Times New Roman" w:hAnsi="Times New Roman" w:cs="Times New Roman"/>
          <w:bCs/>
          <w:sz w:val="24"/>
          <w:szCs w:val="24"/>
          <w:lang w:val="pl-PL"/>
        </w:rPr>
        <w:t>”</w:t>
      </w:r>
      <w:r w:rsidR="008041ED" w:rsidRPr="001D7A6A">
        <w:rPr>
          <w:rFonts w:ascii="Times New Roman" w:hAnsi="Times New Roman" w:cs="Times New Roman"/>
          <w:bCs/>
          <w:sz w:val="24"/>
          <w:szCs w:val="24"/>
          <w:lang w:val="pl-PL"/>
        </w:rPr>
        <w:t>.</w:t>
      </w:r>
    </w:p>
    <w:p w14:paraId="036C58AF" w14:textId="0DD2F533" w:rsidR="005B4595" w:rsidRPr="003248CD" w:rsidRDefault="005B4595" w:rsidP="00F24594">
      <w:pPr>
        <w:pStyle w:val="Akapitzlist"/>
        <w:numPr>
          <w:ilvl w:val="1"/>
          <w:numId w:val="52"/>
        </w:numPr>
        <w:spacing w:after="100" w:line="360" w:lineRule="auto"/>
        <w:ind w:left="357" w:hanging="357"/>
        <w:rPr>
          <w:rFonts w:ascii="Times New Roman" w:hAnsi="Times New Roman" w:cs="Times New Roman"/>
          <w:sz w:val="24"/>
          <w:szCs w:val="24"/>
          <w:lang w:val="pl-PL" w:eastAsia="ar-SA"/>
        </w:rPr>
      </w:pPr>
      <w:r w:rsidRPr="001D7A6A">
        <w:rPr>
          <w:rFonts w:ascii="Times New Roman" w:hAnsi="Times New Roman" w:cs="Times New Roman"/>
          <w:sz w:val="24"/>
          <w:szCs w:val="24"/>
          <w:lang w:val="pl-PL" w:eastAsia="ar-SA"/>
        </w:rPr>
        <w:t xml:space="preserve">Wprowadzenie Drugiego </w:t>
      </w:r>
      <w:r w:rsidRPr="001D7A6A">
        <w:rPr>
          <w:rFonts w:ascii="Times New Roman" w:hAnsi="Times New Roman" w:cs="Times New Roman"/>
          <w:sz w:val="24"/>
          <w:szCs w:val="24"/>
          <w:lang w:val="pl-PL"/>
        </w:rPr>
        <w:t xml:space="preserve">Wykonawcy na teren robót, odbędzie się z udziałem  kierownika </w:t>
      </w:r>
      <w:r w:rsidR="00B33064"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 xml:space="preserve"> oraz</w:t>
      </w:r>
      <w:r w:rsidR="00A406EE" w:rsidRPr="001D7A6A">
        <w:rPr>
          <w:rFonts w:ascii="Times New Roman" w:hAnsi="Times New Roman" w:cs="Times New Roman"/>
          <w:sz w:val="24"/>
          <w:szCs w:val="24"/>
          <w:lang w:val="pl-PL"/>
        </w:rPr>
        <w:t xml:space="preserve"> upoważnionego</w:t>
      </w:r>
      <w:r w:rsidRPr="001D7A6A">
        <w:rPr>
          <w:rFonts w:ascii="Times New Roman" w:hAnsi="Times New Roman" w:cs="Times New Roman"/>
          <w:sz w:val="24"/>
          <w:szCs w:val="24"/>
          <w:lang w:val="pl-PL"/>
        </w:rPr>
        <w:t xml:space="preserve"> przedstawiciela Wykon</w:t>
      </w:r>
      <w:r w:rsidR="00F63C4B" w:rsidRPr="001D7A6A">
        <w:rPr>
          <w:rFonts w:ascii="Times New Roman" w:hAnsi="Times New Roman" w:cs="Times New Roman"/>
          <w:sz w:val="24"/>
          <w:szCs w:val="24"/>
          <w:lang w:val="pl-PL"/>
        </w:rPr>
        <w:t>aw</w:t>
      </w:r>
      <w:r w:rsidRPr="001D7A6A">
        <w:rPr>
          <w:rFonts w:ascii="Times New Roman" w:hAnsi="Times New Roman" w:cs="Times New Roman"/>
          <w:sz w:val="24"/>
          <w:szCs w:val="24"/>
          <w:lang w:val="pl-PL"/>
        </w:rPr>
        <w:t xml:space="preserve">cy, na zasadach uzgodnionych </w:t>
      </w:r>
      <w:r w:rsidR="00B33064" w:rsidRPr="001D7A6A">
        <w:rPr>
          <w:rFonts w:ascii="Times New Roman" w:hAnsi="Times New Roman" w:cs="Times New Roman"/>
          <w:sz w:val="24"/>
          <w:szCs w:val="24"/>
          <w:lang w:val="pl-PL"/>
        </w:rPr>
        <w:t xml:space="preserve">przez </w:t>
      </w:r>
      <w:r w:rsidR="00B33064" w:rsidRPr="003248CD">
        <w:rPr>
          <w:rFonts w:ascii="Times New Roman" w:hAnsi="Times New Roman" w:cs="Times New Roman"/>
          <w:sz w:val="24"/>
          <w:szCs w:val="24"/>
          <w:lang w:val="pl-PL"/>
        </w:rPr>
        <w:t>Strony i Drugiego Wykonawcę</w:t>
      </w:r>
      <w:r w:rsidR="0059589A" w:rsidRPr="003248CD">
        <w:rPr>
          <w:rFonts w:ascii="Times New Roman" w:hAnsi="Times New Roman" w:cs="Times New Roman"/>
          <w:sz w:val="24"/>
          <w:szCs w:val="24"/>
          <w:lang w:val="pl-PL"/>
        </w:rPr>
        <w:t xml:space="preserve">, </w:t>
      </w:r>
      <w:r w:rsidR="00B33064" w:rsidRPr="003248CD">
        <w:rPr>
          <w:rFonts w:ascii="Times New Roman" w:hAnsi="Times New Roman" w:cs="Times New Roman"/>
          <w:sz w:val="24"/>
          <w:szCs w:val="24"/>
          <w:lang w:val="pl-PL"/>
        </w:rPr>
        <w:t xml:space="preserve">w </w:t>
      </w:r>
      <w:r w:rsidRPr="003248CD">
        <w:rPr>
          <w:rFonts w:ascii="Times New Roman" w:hAnsi="Times New Roman" w:cs="Times New Roman"/>
          <w:sz w:val="24"/>
          <w:szCs w:val="24"/>
          <w:lang w:val="pl-PL"/>
        </w:rPr>
        <w:t xml:space="preserve">terminie nie </w:t>
      </w:r>
      <w:r w:rsidR="00C66FEB" w:rsidRPr="003248CD">
        <w:rPr>
          <w:rFonts w:ascii="Times New Roman" w:hAnsi="Times New Roman" w:cs="Times New Roman"/>
          <w:sz w:val="24"/>
          <w:szCs w:val="24"/>
          <w:lang w:val="pl-PL"/>
        </w:rPr>
        <w:t>kolidującym</w:t>
      </w:r>
      <w:r w:rsidRPr="003248CD">
        <w:rPr>
          <w:rFonts w:ascii="Times New Roman" w:hAnsi="Times New Roman" w:cs="Times New Roman"/>
          <w:sz w:val="24"/>
          <w:szCs w:val="24"/>
          <w:lang w:val="pl-PL"/>
        </w:rPr>
        <w:t xml:space="preserve"> </w:t>
      </w:r>
      <w:r w:rsidR="008041ED" w:rsidRPr="003248CD">
        <w:rPr>
          <w:rFonts w:ascii="Times New Roman" w:hAnsi="Times New Roman" w:cs="Times New Roman"/>
          <w:sz w:val="24"/>
          <w:szCs w:val="24"/>
          <w:lang w:val="pl-PL"/>
        </w:rPr>
        <w:t>z</w:t>
      </w:r>
      <w:r w:rsidRPr="003248CD">
        <w:rPr>
          <w:rFonts w:ascii="Times New Roman" w:hAnsi="Times New Roman" w:cs="Times New Roman"/>
          <w:sz w:val="24"/>
          <w:szCs w:val="24"/>
          <w:lang w:val="pl-PL"/>
        </w:rPr>
        <w:t xml:space="preserve"> prawidłową </w:t>
      </w:r>
      <w:r w:rsidR="00805B99" w:rsidRPr="003248CD">
        <w:rPr>
          <w:rFonts w:ascii="Times New Roman" w:hAnsi="Times New Roman" w:cs="Times New Roman"/>
          <w:sz w:val="24"/>
          <w:szCs w:val="24"/>
          <w:lang w:val="pl-PL"/>
        </w:rPr>
        <w:t>realizacją</w:t>
      </w:r>
      <w:r w:rsidRPr="003248CD">
        <w:rPr>
          <w:rFonts w:ascii="Times New Roman" w:hAnsi="Times New Roman" w:cs="Times New Roman"/>
          <w:sz w:val="24"/>
          <w:szCs w:val="24"/>
          <w:lang w:val="pl-PL"/>
        </w:rPr>
        <w:t xml:space="preserve"> przedmiotu umowy przez Wykonawcę.</w:t>
      </w:r>
    </w:p>
    <w:p w14:paraId="6E92F203" w14:textId="099AE1FA" w:rsidR="005B4595" w:rsidRPr="003248CD" w:rsidRDefault="005B4595" w:rsidP="00F24594">
      <w:pPr>
        <w:pStyle w:val="Akapitzlist"/>
        <w:numPr>
          <w:ilvl w:val="1"/>
          <w:numId w:val="52"/>
        </w:numPr>
        <w:spacing w:after="100" w:line="360" w:lineRule="auto"/>
        <w:ind w:left="357" w:hanging="357"/>
        <w:rPr>
          <w:rFonts w:ascii="Times New Roman" w:hAnsi="Times New Roman" w:cs="Times New Roman"/>
          <w:sz w:val="24"/>
          <w:szCs w:val="24"/>
          <w:lang w:val="pl-PL" w:eastAsia="ar-SA"/>
        </w:rPr>
      </w:pPr>
      <w:r w:rsidRPr="003248CD">
        <w:rPr>
          <w:rFonts w:ascii="Times New Roman" w:hAnsi="Times New Roman" w:cs="Times New Roman"/>
          <w:sz w:val="24"/>
          <w:szCs w:val="24"/>
          <w:lang w:val="pl-PL" w:eastAsia="ar-SA"/>
        </w:rPr>
        <w:t xml:space="preserve">Przed wprowadzeniem </w:t>
      </w:r>
      <w:r w:rsidR="00B33064" w:rsidRPr="003248CD">
        <w:rPr>
          <w:rFonts w:ascii="Times New Roman" w:hAnsi="Times New Roman" w:cs="Times New Roman"/>
          <w:sz w:val="24"/>
          <w:szCs w:val="24"/>
          <w:lang w:val="pl-PL" w:eastAsia="ar-SA"/>
        </w:rPr>
        <w:t xml:space="preserve">Drugiego Wykonawcy </w:t>
      </w:r>
      <w:r w:rsidRPr="003248CD">
        <w:rPr>
          <w:rFonts w:ascii="Times New Roman" w:hAnsi="Times New Roman" w:cs="Times New Roman"/>
          <w:sz w:val="24"/>
          <w:szCs w:val="24"/>
          <w:lang w:val="pl-PL"/>
        </w:rPr>
        <w:t>na t</w:t>
      </w:r>
      <w:r w:rsidRPr="001D7A6A">
        <w:rPr>
          <w:rFonts w:ascii="Times New Roman" w:hAnsi="Times New Roman" w:cs="Times New Roman"/>
          <w:sz w:val="24"/>
          <w:szCs w:val="24"/>
          <w:lang w:val="pl-PL"/>
        </w:rPr>
        <w:t xml:space="preserve">eren robót, </w:t>
      </w:r>
      <w:r w:rsidRPr="003248CD">
        <w:rPr>
          <w:rFonts w:ascii="Times New Roman" w:hAnsi="Times New Roman" w:cs="Times New Roman"/>
          <w:sz w:val="24"/>
          <w:szCs w:val="24"/>
          <w:lang w:val="pl-PL"/>
        </w:rPr>
        <w:t>Zamawiaj</w:t>
      </w:r>
      <w:r w:rsidR="00B33064" w:rsidRPr="003248CD">
        <w:rPr>
          <w:rFonts w:ascii="Times New Roman" w:hAnsi="Times New Roman" w:cs="Times New Roman"/>
          <w:sz w:val="24"/>
          <w:szCs w:val="24"/>
          <w:lang w:val="pl-PL"/>
        </w:rPr>
        <w:t>ąc</w:t>
      </w:r>
      <w:r w:rsidRPr="003248CD">
        <w:rPr>
          <w:rFonts w:ascii="Times New Roman" w:hAnsi="Times New Roman" w:cs="Times New Roman"/>
          <w:sz w:val="24"/>
          <w:szCs w:val="24"/>
          <w:lang w:val="pl-PL"/>
        </w:rPr>
        <w:t>y</w:t>
      </w:r>
      <w:r w:rsidR="0059589A"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określi zasady</w:t>
      </w:r>
      <w:r w:rsidR="00B33064"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sp</w:t>
      </w:r>
      <w:r w:rsidR="00B33064" w:rsidRPr="003248CD">
        <w:rPr>
          <w:rFonts w:ascii="Times New Roman" w:hAnsi="Times New Roman" w:cs="Times New Roman"/>
          <w:sz w:val="24"/>
          <w:szCs w:val="24"/>
          <w:lang w:val="pl-PL"/>
        </w:rPr>
        <w:t>o</w:t>
      </w:r>
      <w:r w:rsidRPr="003248CD">
        <w:rPr>
          <w:rFonts w:ascii="Times New Roman" w:hAnsi="Times New Roman" w:cs="Times New Roman"/>
          <w:sz w:val="24"/>
          <w:szCs w:val="24"/>
          <w:lang w:val="pl-PL"/>
        </w:rPr>
        <w:t xml:space="preserve">sób i organizację wykonywania </w:t>
      </w:r>
      <w:r w:rsidR="00010211" w:rsidRPr="003248CD">
        <w:rPr>
          <w:rFonts w:ascii="Times New Roman" w:hAnsi="Times New Roman" w:cs="Times New Roman"/>
          <w:sz w:val="24"/>
          <w:szCs w:val="24"/>
          <w:lang w:val="pl-PL"/>
        </w:rPr>
        <w:t>prac</w:t>
      </w:r>
      <w:r w:rsidR="00B33064" w:rsidRPr="003248CD">
        <w:rPr>
          <w:rFonts w:ascii="Times New Roman" w:hAnsi="Times New Roman" w:cs="Times New Roman"/>
          <w:sz w:val="24"/>
          <w:szCs w:val="24"/>
          <w:lang w:val="pl-PL"/>
        </w:rPr>
        <w:t xml:space="preserve"> </w:t>
      </w:r>
      <w:r w:rsidR="00010211" w:rsidRPr="003248CD">
        <w:rPr>
          <w:rFonts w:ascii="Times New Roman" w:hAnsi="Times New Roman" w:cs="Times New Roman"/>
          <w:sz w:val="24"/>
          <w:szCs w:val="24"/>
          <w:lang w:val="pl-PL"/>
        </w:rPr>
        <w:t xml:space="preserve">przez Drugiego Wykonawcę, tak by nie kolidowały one </w:t>
      </w:r>
      <w:r w:rsidR="008041ED" w:rsidRPr="003248CD">
        <w:rPr>
          <w:rFonts w:ascii="Times New Roman" w:hAnsi="Times New Roman" w:cs="Times New Roman"/>
          <w:sz w:val="24"/>
          <w:szCs w:val="24"/>
          <w:lang w:val="pl-PL"/>
        </w:rPr>
        <w:t>z</w:t>
      </w:r>
      <w:r w:rsidR="00B33064"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prawidłow</w:t>
      </w:r>
      <w:r w:rsidR="00B33064" w:rsidRPr="003248CD">
        <w:rPr>
          <w:rFonts w:ascii="Times New Roman" w:hAnsi="Times New Roman" w:cs="Times New Roman"/>
          <w:sz w:val="24"/>
          <w:szCs w:val="24"/>
          <w:lang w:val="pl-PL"/>
        </w:rPr>
        <w:t>ą realizacj</w:t>
      </w:r>
      <w:r w:rsidR="008041ED" w:rsidRPr="003248CD">
        <w:rPr>
          <w:rFonts w:ascii="Times New Roman" w:hAnsi="Times New Roman" w:cs="Times New Roman"/>
          <w:sz w:val="24"/>
          <w:szCs w:val="24"/>
          <w:lang w:val="pl-PL"/>
        </w:rPr>
        <w:t>ą</w:t>
      </w:r>
      <w:r w:rsidR="00B33064"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przedmiotu umowy</w:t>
      </w:r>
      <w:r w:rsidR="008041ED" w:rsidRPr="003248CD">
        <w:rPr>
          <w:rFonts w:ascii="Times New Roman" w:hAnsi="Times New Roman" w:cs="Times New Roman"/>
          <w:sz w:val="24"/>
          <w:szCs w:val="24"/>
          <w:lang w:val="pl-PL"/>
        </w:rPr>
        <w:t xml:space="preserve"> przez Wykonawcę</w:t>
      </w:r>
      <w:r w:rsidR="0059589A" w:rsidRPr="003248CD">
        <w:rPr>
          <w:rFonts w:ascii="Times New Roman" w:hAnsi="Times New Roman" w:cs="Times New Roman"/>
          <w:sz w:val="24"/>
          <w:szCs w:val="24"/>
          <w:lang w:val="pl-PL"/>
        </w:rPr>
        <w:t>.</w:t>
      </w:r>
    </w:p>
    <w:p w14:paraId="165B3F06" w14:textId="77777777" w:rsidR="005B4595" w:rsidRPr="003248CD" w:rsidRDefault="005B4595" w:rsidP="00F24594">
      <w:pPr>
        <w:pStyle w:val="Akapitzlist"/>
        <w:numPr>
          <w:ilvl w:val="1"/>
          <w:numId w:val="52"/>
        </w:numPr>
        <w:spacing w:after="100" w:line="360" w:lineRule="auto"/>
        <w:ind w:left="357" w:hanging="357"/>
        <w:rPr>
          <w:rFonts w:ascii="Times New Roman" w:hAnsi="Times New Roman" w:cs="Times New Roman"/>
          <w:sz w:val="24"/>
          <w:szCs w:val="24"/>
          <w:lang w:val="pl-PL" w:eastAsia="ar-SA"/>
        </w:rPr>
      </w:pPr>
      <w:r w:rsidRPr="003248CD">
        <w:rPr>
          <w:rFonts w:ascii="Times New Roman" w:hAnsi="Times New Roman" w:cs="Times New Roman"/>
          <w:sz w:val="24"/>
          <w:szCs w:val="24"/>
          <w:lang w:val="pl-PL"/>
        </w:rPr>
        <w:t xml:space="preserve">Zapisy umowy </w:t>
      </w:r>
      <w:r w:rsidR="00C66FEB" w:rsidRPr="003248CD">
        <w:rPr>
          <w:rFonts w:ascii="Times New Roman" w:hAnsi="Times New Roman" w:cs="Times New Roman"/>
          <w:sz w:val="24"/>
          <w:szCs w:val="24"/>
          <w:lang w:val="pl-PL"/>
        </w:rPr>
        <w:t xml:space="preserve">zawartej przez Zamawiającego </w:t>
      </w:r>
      <w:r w:rsidRPr="003248CD">
        <w:rPr>
          <w:rFonts w:ascii="Times New Roman" w:hAnsi="Times New Roman" w:cs="Times New Roman"/>
          <w:sz w:val="24"/>
          <w:szCs w:val="24"/>
          <w:lang w:val="pl-PL"/>
        </w:rPr>
        <w:t xml:space="preserve">z Drugim Wykonawcą mające wpływ na </w:t>
      </w:r>
      <w:r w:rsidR="00805B99" w:rsidRPr="003248CD">
        <w:rPr>
          <w:rFonts w:ascii="Times New Roman" w:hAnsi="Times New Roman" w:cs="Times New Roman"/>
          <w:sz w:val="24"/>
          <w:szCs w:val="24"/>
          <w:lang w:val="pl-PL"/>
        </w:rPr>
        <w:t>realizację</w:t>
      </w:r>
      <w:r w:rsidRPr="003248CD">
        <w:rPr>
          <w:rFonts w:ascii="Times New Roman" w:hAnsi="Times New Roman" w:cs="Times New Roman"/>
          <w:sz w:val="24"/>
          <w:szCs w:val="24"/>
          <w:lang w:val="pl-PL"/>
        </w:rPr>
        <w:t xml:space="preserve"> umowy z Wykonawcą będą przedstawione Wykonawcy do zapoznania się.</w:t>
      </w:r>
    </w:p>
    <w:p w14:paraId="267A14E5" w14:textId="725D13CE" w:rsidR="00CD31DA" w:rsidRPr="004E5C29" w:rsidRDefault="00C66FEB" w:rsidP="004E5C29">
      <w:pPr>
        <w:pStyle w:val="Akapitzlist"/>
        <w:numPr>
          <w:ilvl w:val="1"/>
          <w:numId w:val="52"/>
        </w:numPr>
        <w:spacing w:after="100" w:line="360" w:lineRule="auto"/>
        <w:ind w:left="357" w:hanging="357"/>
        <w:rPr>
          <w:rFonts w:ascii="Times New Roman" w:hAnsi="Times New Roman" w:cs="Times New Roman"/>
          <w:sz w:val="24"/>
          <w:szCs w:val="24"/>
          <w:lang w:val="pl-PL" w:eastAsia="ar-SA"/>
        </w:rPr>
      </w:pPr>
      <w:r w:rsidRPr="003248CD">
        <w:rPr>
          <w:rFonts w:ascii="Times New Roman" w:hAnsi="Times New Roman" w:cs="Times New Roman"/>
          <w:color w:val="000000"/>
          <w:sz w:val="24"/>
          <w:szCs w:val="24"/>
          <w:lang w:val="pl-PL"/>
        </w:rPr>
        <w:t xml:space="preserve">W przypadku </w:t>
      </w:r>
      <w:r w:rsidR="008041ED" w:rsidRPr="003248CD">
        <w:rPr>
          <w:rFonts w:ascii="Times New Roman" w:hAnsi="Times New Roman" w:cs="Times New Roman"/>
          <w:color w:val="000000"/>
          <w:sz w:val="24"/>
          <w:szCs w:val="24"/>
          <w:lang w:val="pl-PL"/>
        </w:rPr>
        <w:t>wpro</w:t>
      </w:r>
      <w:r w:rsidR="008041ED" w:rsidRPr="001D7A6A">
        <w:rPr>
          <w:rFonts w:ascii="Times New Roman" w:hAnsi="Times New Roman" w:cs="Times New Roman"/>
          <w:sz w:val="24"/>
          <w:szCs w:val="24"/>
          <w:lang w:val="pl-PL"/>
        </w:rPr>
        <w:t xml:space="preserve">wadzenia na teren robót Drugiego Wykonawcy, </w:t>
      </w:r>
      <w:r w:rsidRPr="001D7A6A">
        <w:rPr>
          <w:rFonts w:ascii="Times New Roman" w:hAnsi="Times New Roman" w:cs="Times New Roman"/>
          <w:sz w:val="24"/>
          <w:szCs w:val="24"/>
          <w:lang w:val="pl-PL"/>
        </w:rPr>
        <w:t xml:space="preserve">odpowiedzialność za kierowanie robotami i koordynowanie działań zapewniających przestrzeganie podczas </w:t>
      </w:r>
      <w:r w:rsidRPr="001D7A6A">
        <w:rPr>
          <w:rFonts w:ascii="Times New Roman" w:hAnsi="Times New Roman" w:cs="Times New Roman"/>
          <w:sz w:val="24"/>
          <w:szCs w:val="24"/>
          <w:lang w:val="pl-PL"/>
        </w:rPr>
        <w:lastRenderedPageBreak/>
        <w:t xml:space="preserve">wykonywania robót budowlanych zasad bezpieczeństwa i ochrony zdrowia zawartych </w:t>
      </w:r>
      <w:r w:rsidR="004A52B4" w:rsidRPr="001D7A6A">
        <w:rPr>
          <w:rFonts w:ascii="Times New Roman" w:hAnsi="Times New Roman" w:cs="Times New Roman"/>
          <w:sz w:val="24"/>
          <w:szCs w:val="24"/>
          <w:lang w:val="pl-PL"/>
        </w:rPr>
        <w:br/>
      </w:r>
      <w:r w:rsidRPr="001D7A6A">
        <w:rPr>
          <w:rFonts w:ascii="Times New Roman" w:hAnsi="Times New Roman" w:cs="Times New Roman"/>
          <w:sz w:val="24"/>
          <w:szCs w:val="24"/>
          <w:lang w:val="pl-PL"/>
        </w:rPr>
        <w:t xml:space="preserve">w przepisach spoczywa na kierowniku </w:t>
      </w:r>
      <w:r w:rsidR="00B32D40" w:rsidRPr="001D7A6A">
        <w:rPr>
          <w:rFonts w:ascii="Times New Roman" w:hAnsi="Times New Roman" w:cs="Times New Roman"/>
          <w:sz w:val="24"/>
          <w:szCs w:val="24"/>
          <w:lang w:val="pl-PL"/>
        </w:rPr>
        <w:t>robót</w:t>
      </w:r>
      <w:r w:rsidRPr="001D7A6A">
        <w:rPr>
          <w:rFonts w:ascii="Times New Roman" w:hAnsi="Times New Roman" w:cs="Times New Roman"/>
          <w:sz w:val="24"/>
          <w:szCs w:val="24"/>
          <w:lang w:val="pl-PL"/>
        </w:rPr>
        <w:t>.</w:t>
      </w:r>
    </w:p>
    <w:p w14:paraId="34804B84" w14:textId="2B55E96A" w:rsidR="00C12374" w:rsidRPr="003248CD" w:rsidRDefault="00DF1CC1" w:rsidP="004F0E93">
      <w:pPr>
        <w:pStyle w:val="Nagwek1"/>
        <w:spacing w:before="0" w:after="0" w:line="360" w:lineRule="auto"/>
        <w:rPr>
          <w:rFonts w:ascii="Times New Roman" w:eastAsia="SimSun" w:hAnsi="Times New Roman" w:cs="Times New Roman"/>
          <w:szCs w:val="24"/>
        </w:rPr>
      </w:pPr>
      <w:bookmarkStart w:id="129" w:name="_§_24_SPOSÓB"/>
      <w:bookmarkStart w:id="130" w:name="_Toc199842758"/>
      <w:bookmarkEnd w:id="129"/>
      <w:r w:rsidRPr="003248CD">
        <w:rPr>
          <w:rFonts w:ascii="Times New Roman" w:eastAsia="SimSun" w:hAnsi="Times New Roman" w:cs="Times New Roman"/>
          <w:szCs w:val="24"/>
        </w:rPr>
        <w:t>§ 2</w:t>
      </w:r>
      <w:r w:rsidR="004E5C29">
        <w:rPr>
          <w:rFonts w:ascii="Times New Roman" w:eastAsia="SimSun" w:hAnsi="Times New Roman" w:cs="Times New Roman"/>
          <w:szCs w:val="24"/>
        </w:rPr>
        <w:t>2</w:t>
      </w:r>
      <w:r w:rsidR="008F5C81" w:rsidRPr="003248CD">
        <w:rPr>
          <w:rFonts w:ascii="Times New Roman" w:eastAsia="SimSun" w:hAnsi="Times New Roman" w:cs="Times New Roman"/>
          <w:szCs w:val="24"/>
        </w:rPr>
        <w:t xml:space="preserve"> </w:t>
      </w:r>
      <w:r w:rsidR="006954DC" w:rsidRPr="003248CD">
        <w:rPr>
          <w:rFonts w:ascii="Times New Roman" w:eastAsia="SimSun" w:hAnsi="Times New Roman" w:cs="Times New Roman"/>
          <w:szCs w:val="24"/>
        </w:rPr>
        <w:t xml:space="preserve">SPOSÓB KOMUNIKACJI I </w:t>
      </w:r>
      <w:r w:rsidR="00C12374" w:rsidRPr="003248CD">
        <w:rPr>
          <w:rFonts w:ascii="Times New Roman" w:eastAsia="SimSun" w:hAnsi="Times New Roman" w:cs="Times New Roman"/>
          <w:szCs w:val="24"/>
        </w:rPr>
        <w:t>ADRESY</w:t>
      </w:r>
      <w:bookmarkEnd w:id="130"/>
    </w:p>
    <w:p w14:paraId="38DDD4E1" w14:textId="77777777" w:rsidR="006954DC" w:rsidRPr="003248CD" w:rsidRDefault="006954DC" w:rsidP="00A60C74">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bookmarkStart w:id="131" w:name="_Ref121219389"/>
      <w:r w:rsidRPr="003248CD">
        <w:rPr>
          <w:rFonts w:ascii="Times New Roman" w:hAnsi="Times New Roman" w:cs="Times New Roman"/>
          <w:bCs/>
          <w:sz w:val="24"/>
          <w:szCs w:val="24"/>
          <w:lang w:val="pl-PL"/>
        </w:rPr>
        <w:t>Strony ustalają</w:t>
      </w:r>
      <w:r w:rsidRPr="003248CD">
        <w:rPr>
          <w:rFonts w:ascii="Times New Roman" w:hAnsi="Times New Roman" w:cs="Times New Roman"/>
          <w:sz w:val="24"/>
          <w:szCs w:val="24"/>
          <w:lang w:val="pl-PL"/>
        </w:rPr>
        <w:t xml:space="preserve"> następujące adresy do komunikacji:</w:t>
      </w:r>
      <w:bookmarkEnd w:id="131"/>
    </w:p>
    <w:p w14:paraId="313C91FB" w14:textId="0A5CC3E2" w:rsidR="006954DC" w:rsidRPr="003248CD" w:rsidRDefault="006954DC" w:rsidP="00A60C74">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bookmarkStart w:id="132" w:name="par24_ust1_pkt1"/>
      <w:bookmarkStart w:id="133" w:name="_Ref121231733"/>
      <w:bookmarkEnd w:id="132"/>
      <w:r w:rsidRPr="003248CD">
        <w:rPr>
          <w:rFonts w:ascii="Times New Roman" w:hAnsi="Times New Roman" w:cs="Times New Roman"/>
          <w:sz w:val="24"/>
          <w:szCs w:val="24"/>
          <w:lang w:val="pl-PL"/>
        </w:rPr>
        <w:t xml:space="preserve">Zamawiający: Urząd Miasta Rzeszowa, Wydział Inwestycji, ul. </w:t>
      </w:r>
      <w:r w:rsidR="00041A8C" w:rsidRPr="003248CD">
        <w:rPr>
          <w:rFonts w:ascii="Times New Roman" w:hAnsi="Times New Roman" w:cs="Times New Roman"/>
          <w:sz w:val="24"/>
          <w:szCs w:val="24"/>
          <w:lang w:val="pl-PL"/>
        </w:rPr>
        <w:t>Grunwaldzka 38</w:t>
      </w:r>
      <w:r w:rsidRPr="003248CD">
        <w:rPr>
          <w:rFonts w:ascii="Times New Roman" w:hAnsi="Times New Roman" w:cs="Times New Roman"/>
          <w:sz w:val="24"/>
          <w:szCs w:val="24"/>
          <w:lang w:val="pl-PL"/>
        </w:rPr>
        <w:t xml:space="preserve">, </w:t>
      </w:r>
      <w:r w:rsidR="00316F17"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35-06</w:t>
      </w:r>
      <w:r w:rsidR="00041A8C" w:rsidRPr="003248CD">
        <w:rPr>
          <w:rFonts w:ascii="Times New Roman" w:hAnsi="Times New Roman" w:cs="Times New Roman"/>
          <w:sz w:val="24"/>
          <w:szCs w:val="24"/>
          <w:lang w:val="pl-PL"/>
        </w:rPr>
        <w:t>8</w:t>
      </w:r>
      <w:r w:rsidRPr="003248CD">
        <w:rPr>
          <w:rFonts w:ascii="Times New Roman" w:hAnsi="Times New Roman" w:cs="Times New Roman"/>
          <w:sz w:val="24"/>
          <w:szCs w:val="24"/>
          <w:lang w:val="pl-PL"/>
        </w:rPr>
        <w:t xml:space="preserve"> Rzeszów, e –  mail: </w:t>
      </w:r>
      <w:hyperlink r:id="rId8" w:history="1">
        <w:r w:rsidR="001D7A6A" w:rsidRPr="00F96F4B">
          <w:rPr>
            <w:rStyle w:val="Hipercze"/>
            <w:rFonts w:ascii="Times New Roman" w:hAnsi="Times New Roman" w:cs="Times New Roman"/>
            <w:sz w:val="24"/>
            <w:szCs w:val="24"/>
            <w:lang w:val="pl-PL"/>
          </w:rPr>
          <w:t>wi@erzeszow.pl</w:t>
        </w:r>
      </w:hyperlink>
      <w:r w:rsidRPr="003248CD">
        <w:rPr>
          <w:rFonts w:ascii="Times New Roman" w:hAnsi="Times New Roman" w:cs="Times New Roman"/>
          <w:sz w:val="24"/>
          <w:szCs w:val="24"/>
          <w:lang w:val="pl-PL"/>
        </w:rPr>
        <w:t>,</w:t>
      </w:r>
      <w:bookmarkEnd w:id="133"/>
    </w:p>
    <w:p w14:paraId="090C6754" w14:textId="77777777" w:rsidR="006954DC" w:rsidRPr="003248CD" w:rsidRDefault="006954DC" w:rsidP="00A60C74">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bookmarkStart w:id="134" w:name="par24_ust1_pkt2"/>
      <w:bookmarkStart w:id="135" w:name="_Ref121231739"/>
      <w:bookmarkEnd w:id="134"/>
      <w:r w:rsidRPr="003248CD">
        <w:rPr>
          <w:rFonts w:ascii="Times New Roman" w:hAnsi="Times New Roman" w:cs="Times New Roman"/>
          <w:sz w:val="24"/>
          <w:szCs w:val="24"/>
          <w:lang w:val="pl-PL"/>
        </w:rPr>
        <w:t>Wykonawca: …………………………………………… e – mail: ………………….</w:t>
      </w:r>
      <w:bookmarkEnd w:id="135"/>
    </w:p>
    <w:p w14:paraId="3BE4BDD5" w14:textId="0CD276DF" w:rsidR="00E00694" w:rsidRPr="003248CD" w:rsidRDefault="00EC7529" w:rsidP="00F24594">
      <w:pPr>
        <w:pStyle w:val="Akapitzlist"/>
        <w:numPr>
          <w:ilvl w:val="0"/>
          <w:numId w:val="46"/>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oświadczają, że wskazane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_Ref121219389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skrzynki pocztowe posiadają funkcję </w:t>
      </w:r>
      <w:r w:rsidR="00114060" w:rsidRPr="003248CD">
        <w:rPr>
          <w:rFonts w:ascii="Times New Roman" w:hAnsi="Times New Roman" w:cs="Times New Roman"/>
          <w:sz w:val="24"/>
          <w:szCs w:val="24"/>
          <w:lang w:val="pl-PL"/>
        </w:rPr>
        <w:t>automatyczn</w:t>
      </w:r>
      <w:r w:rsidRPr="003248CD">
        <w:rPr>
          <w:rFonts w:ascii="Times New Roman" w:hAnsi="Times New Roman" w:cs="Times New Roman"/>
          <w:sz w:val="24"/>
          <w:szCs w:val="24"/>
          <w:lang w:val="pl-PL"/>
        </w:rPr>
        <w:t>ego</w:t>
      </w:r>
      <w:r w:rsidR="00114060" w:rsidRPr="003248CD">
        <w:rPr>
          <w:rFonts w:ascii="Times New Roman" w:hAnsi="Times New Roman" w:cs="Times New Roman"/>
          <w:sz w:val="24"/>
          <w:szCs w:val="24"/>
          <w:lang w:val="pl-PL"/>
        </w:rPr>
        <w:t xml:space="preserve"> generowa</w:t>
      </w:r>
      <w:r w:rsidRPr="003248CD">
        <w:rPr>
          <w:rFonts w:ascii="Times New Roman" w:hAnsi="Times New Roman" w:cs="Times New Roman"/>
          <w:sz w:val="24"/>
          <w:szCs w:val="24"/>
          <w:lang w:val="pl-PL"/>
        </w:rPr>
        <w:t>nia</w:t>
      </w:r>
      <w:r w:rsidR="00114060" w:rsidRPr="003248CD">
        <w:rPr>
          <w:rFonts w:ascii="Times New Roman" w:hAnsi="Times New Roman" w:cs="Times New Roman"/>
          <w:sz w:val="24"/>
          <w:szCs w:val="24"/>
          <w:lang w:val="pl-PL"/>
        </w:rPr>
        <w:t xml:space="preserve"> potwierdzeni</w:t>
      </w:r>
      <w:r w:rsidRPr="003248CD">
        <w:rPr>
          <w:rFonts w:ascii="Times New Roman" w:hAnsi="Times New Roman" w:cs="Times New Roman"/>
          <w:sz w:val="24"/>
          <w:szCs w:val="24"/>
          <w:lang w:val="pl-PL"/>
        </w:rPr>
        <w:t>a</w:t>
      </w:r>
      <w:r w:rsidR="00114060" w:rsidRPr="003248CD">
        <w:rPr>
          <w:rFonts w:ascii="Times New Roman" w:hAnsi="Times New Roman" w:cs="Times New Roman"/>
          <w:sz w:val="24"/>
          <w:szCs w:val="24"/>
          <w:lang w:val="pl-PL"/>
        </w:rPr>
        <w:t xml:space="preserve"> doręczenia wiadomości mailowych kierowanych</w:t>
      </w:r>
      <w:r w:rsidRPr="003248CD">
        <w:rPr>
          <w:rFonts w:ascii="Times New Roman" w:hAnsi="Times New Roman" w:cs="Times New Roman"/>
          <w:sz w:val="24"/>
          <w:szCs w:val="24"/>
          <w:lang w:val="pl-PL"/>
        </w:rPr>
        <w:t xml:space="preserve"> przez jedną Stronę do drugiej.</w:t>
      </w:r>
    </w:p>
    <w:p w14:paraId="515376AF" w14:textId="4E0D6BF7" w:rsidR="006954DC" w:rsidRPr="003248CD" w:rsidRDefault="006954DC" w:rsidP="00F24594">
      <w:pPr>
        <w:pStyle w:val="Akapitzlist"/>
        <w:numPr>
          <w:ilvl w:val="0"/>
          <w:numId w:val="46"/>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3248CD">
        <w:rPr>
          <w:rFonts w:ascii="Times New Roman" w:hAnsi="Times New Roman" w:cs="Times New Roman"/>
          <w:sz w:val="24"/>
          <w:szCs w:val="24"/>
          <w:lang w:val="pl-PL"/>
        </w:rPr>
        <w:t>W przypadku, gdy umowa przewiduje dokonywanie zatwierdzeń, powiadomień, przekazywanie informacji lub wydawanie poleceń lub zgód, będą one przekazywane na piśmie i dostarczan</w:t>
      </w:r>
      <w:r w:rsidR="00F125A9" w:rsidRPr="003248CD">
        <w:rPr>
          <w:rFonts w:ascii="Times New Roman" w:hAnsi="Times New Roman" w:cs="Times New Roman"/>
          <w:sz w:val="24"/>
          <w:szCs w:val="24"/>
          <w:lang w:val="pl-PL"/>
        </w:rPr>
        <w:t xml:space="preserve">e osobiście (za pokwitowaniem) lub </w:t>
      </w:r>
      <w:r w:rsidRPr="003248CD">
        <w:rPr>
          <w:rFonts w:ascii="Times New Roman" w:hAnsi="Times New Roman" w:cs="Times New Roman"/>
          <w:sz w:val="24"/>
          <w:szCs w:val="24"/>
          <w:lang w:val="pl-PL"/>
        </w:rPr>
        <w:t>wysłane pocztą lub kurierem za potwierdzeniem odbioru bądź drogą elektroniczną</w:t>
      </w:r>
      <w:r w:rsidR="005D2005"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na wskazane przez Strony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_Ref121219389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adresy.</w:t>
      </w:r>
    </w:p>
    <w:p w14:paraId="09FCFD68" w14:textId="77777777" w:rsidR="006954DC" w:rsidRPr="003248CD" w:rsidRDefault="006954DC" w:rsidP="00F24594">
      <w:pPr>
        <w:pStyle w:val="Akapitzlist"/>
        <w:keepNext/>
        <w:numPr>
          <w:ilvl w:val="0"/>
          <w:numId w:val="4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przekazania zatwierdzenia, powiadomienia, informacji, wydanego polecenia lub zgody drogą elektroniczną</w:t>
      </w:r>
      <w:r w:rsidR="00EC7529" w:rsidRPr="003248CD">
        <w:rPr>
          <w:rFonts w:ascii="Times New Roman" w:hAnsi="Times New Roman" w:cs="Times New Roman"/>
          <w:sz w:val="24"/>
          <w:szCs w:val="24"/>
          <w:lang w:val="pl-PL"/>
        </w:rPr>
        <w:t>, korespondencję uznaje się za doręczoną z chwilą otrzymania przez drugą Stronę automatycznego potwierdzenia doręczenia wiadomości.</w:t>
      </w:r>
    </w:p>
    <w:p w14:paraId="49922C7D" w14:textId="66B31FE6" w:rsidR="001E4313" w:rsidRPr="003248CD" w:rsidRDefault="00D05649" w:rsidP="00F24594">
      <w:pPr>
        <w:pStyle w:val="Akapitzlist"/>
        <w:keepNext/>
        <w:numPr>
          <w:ilvl w:val="0"/>
          <w:numId w:val="4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Z</w:t>
      </w:r>
      <w:r w:rsidR="00BC48DB" w:rsidRPr="003248CD">
        <w:rPr>
          <w:rFonts w:ascii="Times New Roman" w:hAnsi="Times New Roman" w:cs="Times New Roman"/>
          <w:sz w:val="24"/>
          <w:szCs w:val="24"/>
          <w:lang w:val="pl-PL"/>
        </w:rPr>
        <w:t xml:space="preserve">miana </w:t>
      </w:r>
      <w:r w:rsidR="009D735B" w:rsidRPr="003248CD">
        <w:rPr>
          <w:rFonts w:ascii="Times New Roman" w:hAnsi="Times New Roman" w:cs="Times New Roman"/>
          <w:sz w:val="24"/>
          <w:szCs w:val="24"/>
          <w:lang w:val="pl-PL"/>
        </w:rPr>
        <w:t>adres</w:t>
      </w:r>
      <w:r w:rsidR="009A5553" w:rsidRPr="003248CD">
        <w:rPr>
          <w:rFonts w:ascii="Times New Roman" w:hAnsi="Times New Roman" w:cs="Times New Roman"/>
          <w:sz w:val="24"/>
          <w:szCs w:val="24"/>
          <w:lang w:val="pl-PL"/>
        </w:rPr>
        <w:t>ów</w:t>
      </w:r>
      <w:r w:rsidR="00BC48DB" w:rsidRPr="003248CD">
        <w:rPr>
          <w:rFonts w:ascii="Times New Roman" w:hAnsi="Times New Roman" w:cs="Times New Roman"/>
          <w:sz w:val="24"/>
          <w:szCs w:val="24"/>
          <w:lang w:val="pl-PL"/>
        </w:rPr>
        <w:t xml:space="preserve"> określon</w:t>
      </w:r>
      <w:r w:rsidR="009A5553" w:rsidRPr="003248CD">
        <w:rPr>
          <w:rFonts w:ascii="Times New Roman" w:hAnsi="Times New Roman" w:cs="Times New Roman"/>
          <w:sz w:val="24"/>
          <w:szCs w:val="24"/>
          <w:lang w:val="pl-PL"/>
        </w:rPr>
        <w:t xml:space="preserve">ych </w:t>
      </w:r>
      <w:r w:rsidR="00BC48DB" w:rsidRPr="003248CD">
        <w:rPr>
          <w:rFonts w:ascii="Times New Roman" w:hAnsi="Times New Roman" w:cs="Times New Roman"/>
          <w:sz w:val="24"/>
          <w:szCs w:val="24"/>
          <w:lang w:val="pl-PL"/>
        </w:rPr>
        <w:t>ust.</w:t>
      </w:r>
      <w:r w:rsidR="006E4B67" w:rsidRPr="003248CD">
        <w:rPr>
          <w:rFonts w:ascii="Times New Roman" w:hAnsi="Times New Roman" w:cs="Times New Roman"/>
          <w:sz w:val="24"/>
          <w:szCs w:val="24"/>
          <w:lang w:val="pl-PL"/>
        </w:rPr>
        <w:t xml:space="preserve">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_Ref121219389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B27D18">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00BC48DB"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nie wymaga sporządzenia aneksu do umowy; </w:t>
      </w:r>
      <w:r w:rsidR="00BC48DB" w:rsidRPr="003248CD">
        <w:rPr>
          <w:rFonts w:ascii="Times New Roman" w:hAnsi="Times New Roman" w:cs="Times New Roman"/>
          <w:sz w:val="24"/>
          <w:szCs w:val="24"/>
          <w:lang w:val="pl-PL"/>
        </w:rPr>
        <w:t xml:space="preserve">wymaga pisemnego poinformowania drugiej </w:t>
      </w:r>
      <w:r w:rsidR="001E4313" w:rsidRPr="003248CD">
        <w:rPr>
          <w:rFonts w:ascii="Times New Roman" w:hAnsi="Times New Roman" w:cs="Times New Roman"/>
          <w:sz w:val="24"/>
          <w:szCs w:val="24"/>
          <w:lang w:val="pl-PL"/>
        </w:rPr>
        <w:t>S</w:t>
      </w:r>
      <w:r w:rsidR="00BC48DB" w:rsidRPr="003248CD">
        <w:rPr>
          <w:rFonts w:ascii="Times New Roman" w:hAnsi="Times New Roman" w:cs="Times New Roman"/>
          <w:sz w:val="24"/>
          <w:szCs w:val="24"/>
          <w:lang w:val="pl-PL"/>
        </w:rPr>
        <w:t>trony.</w:t>
      </w:r>
    </w:p>
    <w:p w14:paraId="07C1899C" w14:textId="77777777" w:rsidR="009D735B" w:rsidRPr="003248CD" w:rsidRDefault="00BC48DB" w:rsidP="00F24594">
      <w:pPr>
        <w:pStyle w:val="Akapitzlist"/>
        <w:keepNext/>
        <w:numPr>
          <w:ilvl w:val="0"/>
          <w:numId w:val="46"/>
        </w:numPr>
        <w:tabs>
          <w:tab w:val="left" w:pos="709"/>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razie niepoinformowania o zmianie adresu, doręczenie korespondencji pod dotychczasowy adres ma skutek doręczenia.</w:t>
      </w:r>
    </w:p>
    <w:p w14:paraId="26C8E31D" w14:textId="77777777" w:rsidR="00D51B95" w:rsidRPr="003248CD" w:rsidRDefault="00D51B95" w:rsidP="00D51B95">
      <w:pPr>
        <w:pStyle w:val="Akapitzlist"/>
        <w:keepNext/>
        <w:tabs>
          <w:tab w:val="left" w:pos="709"/>
        </w:tabs>
        <w:spacing w:before="0" w:beforeAutospacing="0" w:afterAutospacing="0" w:line="360" w:lineRule="auto"/>
        <w:ind w:left="360" w:firstLine="0"/>
        <w:contextualSpacing/>
        <w:rPr>
          <w:rFonts w:ascii="Times New Roman" w:hAnsi="Times New Roman" w:cs="Times New Roman"/>
          <w:sz w:val="24"/>
          <w:szCs w:val="24"/>
          <w:lang w:val="pl-PL"/>
        </w:rPr>
      </w:pPr>
    </w:p>
    <w:p w14:paraId="03BDA748" w14:textId="00C37DD7" w:rsidR="00625E82" w:rsidRPr="003248CD" w:rsidRDefault="00625E82" w:rsidP="004F0E93">
      <w:pPr>
        <w:pStyle w:val="Nagwek1"/>
        <w:spacing w:before="0" w:after="0" w:line="360" w:lineRule="auto"/>
        <w:rPr>
          <w:rFonts w:ascii="Times New Roman" w:eastAsia="SimSun" w:hAnsi="Times New Roman" w:cs="Times New Roman"/>
          <w:szCs w:val="24"/>
          <w:lang w:bidi="en-US"/>
        </w:rPr>
      </w:pPr>
      <w:bookmarkStart w:id="136" w:name="_Toc199842759"/>
      <w:r w:rsidRPr="003248CD">
        <w:rPr>
          <w:rFonts w:ascii="Times New Roman" w:eastAsia="SimSun" w:hAnsi="Times New Roman" w:cs="Times New Roman"/>
          <w:szCs w:val="24"/>
        </w:rPr>
        <w:t xml:space="preserve">§ </w:t>
      </w:r>
      <w:r w:rsidR="00E05401" w:rsidRPr="003248CD">
        <w:rPr>
          <w:rFonts w:ascii="Times New Roman" w:eastAsia="SimSun" w:hAnsi="Times New Roman" w:cs="Times New Roman"/>
          <w:szCs w:val="24"/>
        </w:rPr>
        <w:t>2</w:t>
      </w:r>
      <w:r w:rsidR="004E5C29">
        <w:rPr>
          <w:rFonts w:ascii="Times New Roman" w:eastAsia="SimSun" w:hAnsi="Times New Roman" w:cs="Times New Roman"/>
          <w:szCs w:val="24"/>
        </w:rPr>
        <w:t>3</w:t>
      </w:r>
      <w:r w:rsidR="008F5C8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POSTANOWIENIA KOŃCOWE</w:t>
      </w:r>
      <w:bookmarkEnd w:id="136"/>
    </w:p>
    <w:p w14:paraId="1DC71D2C" w14:textId="77777777" w:rsidR="00625E82" w:rsidRPr="003248CD"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sprawach nieuregulowanych umową mają zastosowanie przepisy ustaw Prawo Zamówień Publicznych</w:t>
      </w:r>
      <w:r w:rsidR="00A721FF"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Kodeks cywilny</w:t>
      </w:r>
      <w:r w:rsidR="00A721FF" w:rsidRPr="003248CD">
        <w:rPr>
          <w:rFonts w:ascii="Times New Roman" w:hAnsi="Times New Roman" w:cs="Times New Roman"/>
          <w:sz w:val="24"/>
          <w:szCs w:val="24"/>
          <w:lang w:val="pl-PL"/>
        </w:rPr>
        <w:t xml:space="preserve"> i Prawo budowlane.</w:t>
      </w:r>
    </w:p>
    <w:p w14:paraId="7AB6D44F" w14:textId="77777777" w:rsidR="00625E82" w:rsidRPr="001D7A6A"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1D7A6A">
        <w:rPr>
          <w:rFonts w:ascii="Times New Roman" w:hAnsi="Times New Roman" w:cs="Times New Roman"/>
          <w:sz w:val="24"/>
          <w:szCs w:val="24"/>
          <w:lang w:val="pl-PL"/>
        </w:rPr>
        <w:t xml:space="preserve">Integralną część umowy stanowią: </w:t>
      </w:r>
    </w:p>
    <w:p w14:paraId="52FBC4CC" w14:textId="77777777" w:rsidR="00625E82" w:rsidRPr="001D7A6A" w:rsidRDefault="0066678B"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D7A6A">
        <w:rPr>
          <w:rFonts w:ascii="Times New Roman" w:hAnsi="Times New Roman" w:cs="Times New Roman"/>
          <w:sz w:val="24"/>
          <w:szCs w:val="24"/>
          <w:lang w:val="pl-PL"/>
        </w:rPr>
        <w:t>SWZ</w:t>
      </w:r>
      <w:r w:rsidR="00625E82" w:rsidRPr="001D7A6A">
        <w:rPr>
          <w:rFonts w:ascii="Times New Roman" w:hAnsi="Times New Roman" w:cs="Times New Roman"/>
          <w:sz w:val="24"/>
          <w:szCs w:val="24"/>
          <w:lang w:val="pl-PL"/>
        </w:rPr>
        <w:t>,</w:t>
      </w:r>
    </w:p>
    <w:p w14:paraId="1FB9A7BE" w14:textId="77777777" w:rsidR="00625E82" w:rsidRPr="001D7A6A" w:rsidRDefault="00625E82"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D7A6A">
        <w:rPr>
          <w:rFonts w:ascii="Times New Roman" w:hAnsi="Times New Roman" w:cs="Times New Roman"/>
          <w:sz w:val="24"/>
          <w:szCs w:val="24"/>
          <w:lang w:val="pl-PL"/>
        </w:rPr>
        <w:t>oferta Wykonawc</w:t>
      </w:r>
      <w:r w:rsidR="00BB3A63" w:rsidRPr="001D7A6A">
        <w:rPr>
          <w:rFonts w:ascii="Times New Roman" w:hAnsi="Times New Roman" w:cs="Times New Roman"/>
          <w:sz w:val="24"/>
          <w:szCs w:val="24"/>
          <w:lang w:val="pl-PL"/>
        </w:rPr>
        <w:t>y</w:t>
      </w:r>
      <w:r w:rsidRPr="001D7A6A">
        <w:rPr>
          <w:rFonts w:ascii="Times New Roman" w:hAnsi="Times New Roman" w:cs="Times New Roman"/>
          <w:sz w:val="24"/>
          <w:szCs w:val="24"/>
          <w:lang w:val="pl-PL"/>
        </w:rPr>
        <w:t>,</w:t>
      </w:r>
    </w:p>
    <w:p w14:paraId="3064F180" w14:textId="77777777" w:rsidR="009D735B" w:rsidRPr="003248CD" w:rsidRDefault="00F64760"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wyjaśnienia</w:t>
      </w:r>
      <w:r w:rsidR="00E0550A" w:rsidRPr="003248CD">
        <w:rPr>
          <w:rFonts w:ascii="Times New Roman" w:hAnsi="Times New Roman" w:cs="Times New Roman"/>
          <w:sz w:val="24"/>
          <w:szCs w:val="24"/>
          <w:lang w:val="pl-PL"/>
        </w:rPr>
        <w:t xml:space="preserve"> i zmiany</w:t>
      </w:r>
      <w:r w:rsidRPr="003248CD">
        <w:rPr>
          <w:rFonts w:ascii="Times New Roman" w:hAnsi="Times New Roman" w:cs="Times New Roman"/>
          <w:sz w:val="24"/>
          <w:szCs w:val="24"/>
          <w:lang w:val="pl-PL"/>
        </w:rPr>
        <w:t xml:space="preserve"> treści SWZ </w:t>
      </w:r>
      <w:r w:rsidR="009D735B" w:rsidRPr="003248CD">
        <w:rPr>
          <w:rFonts w:ascii="Times New Roman" w:hAnsi="Times New Roman" w:cs="Times New Roman"/>
          <w:sz w:val="24"/>
          <w:szCs w:val="24"/>
          <w:lang w:val="pl-PL"/>
        </w:rPr>
        <w:t>dokonane w trakcie procedury przetargowej,</w:t>
      </w:r>
    </w:p>
    <w:p w14:paraId="2B918E4C" w14:textId="77777777" w:rsidR="00625E82" w:rsidRPr="003248CD" w:rsidRDefault="009D735B" w:rsidP="00A60C74">
      <w:pPr>
        <w:pStyle w:val="Akapitzlist"/>
        <w:numPr>
          <w:ilvl w:val="0"/>
          <w:numId w:val="20"/>
        </w:numPr>
        <w:spacing w:before="0" w:beforeAutospacing="0" w:afterAutospacing="0" w:line="360" w:lineRule="auto"/>
        <w:ind w:hanging="357"/>
        <w:rPr>
          <w:rFonts w:ascii="Times New Roman" w:hAnsi="Times New Roman" w:cs="Times New Roman"/>
          <w:color w:val="FF0000"/>
          <w:sz w:val="24"/>
          <w:szCs w:val="24"/>
          <w:lang w:val="pl-PL"/>
        </w:rPr>
      </w:pPr>
      <w:r w:rsidRPr="003248CD">
        <w:rPr>
          <w:rFonts w:ascii="Times New Roman" w:hAnsi="Times New Roman" w:cs="Times New Roman"/>
          <w:color w:val="FF0000"/>
          <w:sz w:val="24"/>
          <w:szCs w:val="24"/>
          <w:lang w:val="pl-PL"/>
        </w:rPr>
        <w:t>umowa konsorcjum (współpracy).</w:t>
      </w:r>
    </w:p>
    <w:p w14:paraId="0A0CC870" w14:textId="77777777" w:rsidR="00625E82" w:rsidRPr="003248CD"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Załączniki do umowy stanowią: </w:t>
      </w:r>
    </w:p>
    <w:p w14:paraId="27722776" w14:textId="77777777" w:rsidR="00BA6E53" w:rsidRPr="003248CD" w:rsidRDefault="00BA6E53" w:rsidP="00A60C74">
      <w:pPr>
        <w:pStyle w:val="Akapitzlist"/>
        <w:numPr>
          <w:ilvl w:val="0"/>
          <w:numId w:val="2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color w:val="000000"/>
          <w:sz w:val="24"/>
          <w:szCs w:val="24"/>
          <w:lang w:val="pl-PL"/>
        </w:rPr>
        <w:t>odpis z KRS/pełnomocnictwo</w:t>
      </w:r>
      <w:r w:rsidR="005D2005" w:rsidRPr="003248CD">
        <w:rPr>
          <w:rFonts w:ascii="Times New Roman" w:hAnsi="Times New Roman" w:cs="Times New Roman"/>
          <w:color w:val="000000"/>
          <w:sz w:val="24"/>
          <w:szCs w:val="24"/>
          <w:lang w:val="pl-PL"/>
        </w:rPr>
        <w:t>/</w:t>
      </w:r>
      <w:r w:rsidRPr="003248CD">
        <w:rPr>
          <w:rFonts w:ascii="Times New Roman" w:hAnsi="Times New Roman" w:cs="Times New Roman"/>
          <w:color w:val="000000"/>
          <w:sz w:val="24"/>
          <w:szCs w:val="24"/>
          <w:lang w:val="pl-PL"/>
        </w:rPr>
        <w:t>inny dokument, z którego wynika umocowanie do reprezentowania Wykonawcy</w:t>
      </w:r>
      <w:r w:rsidRPr="003248CD">
        <w:rPr>
          <w:rFonts w:ascii="Times New Roman" w:hAnsi="Times New Roman" w:cs="Times New Roman"/>
          <w:sz w:val="24"/>
          <w:szCs w:val="24"/>
          <w:lang w:val="pl-PL"/>
        </w:rPr>
        <w:t xml:space="preserve"> – załącznik nr 1</w:t>
      </w:r>
      <w:r w:rsidR="0076182A" w:rsidRPr="003248CD">
        <w:rPr>
          <w:rFonts w:ascii="Times New Roman" w:hAnsi="Times New Roman" w:cs="Times New Roman"/>
          <w:sz w:val="24"/>
          <w:szCs w:val="24"/>
          <w:lang w:val="pl-PL"/>
        </w:rPr>
        <w:t>,</w:t>
      </w:r>
    </w:p>
    <w:p w14:paraId="6160AB3D" w14:textId="0B6196BB" w:rsidR="00BB3A63" w:rsidRPr="003248CD" w:rsidRDefault="00BA6E53" w:rsidP="00A60C74">
      <w:pPr>
        <w:pStyle w:val="Akapitzlist"/>
        <w:numPr>
          <w:ilvl w:val="0"/>
          <w:numId w:val="21"/>
        </w:numPr>
        <w:spacing w:before="0" w:beforeAutospacing="0" w:afterAutospacing="0" w:line="360" w:lineRule="auto"/>
        <w:rPr>
          <w:rFonts w:ascii="Times New Roman" w:hAnsi="Times New Roman" w:cs="Times New Roman"/>
          <w:sz w:val="24"/>
          <w:szCs w:val="24"/>
          <w:lang w:val="pl-PL"/>
        </w:rPr>
      </w:pPr>
      <w:bookmarkStart w:id="137" w:name="Zalacznik_nr_3"/>
      <w:bookmarkEnd w:id="137"/>
      <w:r w:rsidRPr="003248CD">
        <w:rPr>
          <w:rFonts w:ascii="Times New Roman" w:hAnsi="Times New Roman" w:cs="Times New Roman"/>
          <w:sz w:val="24"/>
          <w:szCs w:val="24"/>
          <w:lang w:val="pl-PL"/>
        </w:rPr>
        <w:lastRenderedPageBreak/>
        <w:t>h</w:t>
      </w:r>
      <w:r w:rsidR="005C4F0A" w:rsidRPr="003248CD">
        <w:rPr>
          <w:rFonts w:ascii="Times New Roman" w:hAnsi="Times New Roman" w:cs="Times New Roman"/>
          <w:sz w:val="24"/>
          <w:szCs w:val="24"/>
          <w:lang w:val="pl-PL"/>
        </w:rPr>
        <w:t xml:space="preserve">armonogram – załącznik nr </w:t>
      </w:r>
      <w:r w:rsidR="008C28B8" w:rsidRPr="003248CD">
        <w:rPr>
          <w:rFonts w:ascii="Times New Roman" w:hAnsi="Times New Roman" w:cs="Times New Roman"/>
          <w:sz w:val="24"/>
          <w:szCs w:val="24"/>
          <w:lang w:val="pl-PL"/>
        </w:rPr>
        <w:t>2</w:t>
      </w:r>
      <w:r w:rsidR="001D7A6A">
        <w:rPr>
          <w:rFonts w:ascii="Times New Roman" w:hAnsi="Times New Roman" w:cs="Times New Roman"/>
          <w:sz w:val="24"/>
          <w:szCs w:val="24"/>
          <w:lang w:val="pl-PL"/>
        </w:rPr>
        <w:t>.</w:t>
      </w:r>
    </w:p>
    <w:p w14:paraId="1F648958"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bookmarkStart w:id="138" w:name="Zalacznik_nr_4"/>
      <w:bookmarkEnd w:id="138"/>
      <w:r w:rsidRPr="0086317D">
        <w:rPr>
          <w:rFonts w:ascii="Times New Roman" w:hAnsi="Times New Roman" w:cs="Times New Roman"/>
          <w:sz w:val="24"/>
          <w:szCs w:val="24"/>
          <w:lang w:val="pl-PL"/>
        </w:rPr>
        <w:t>Zmiany umowy wymagają takiej samej formy, w jakiej umowa została zawarta</w:t>
      </w:r>
      <w:r w:rsidRPr="0086317D">
        <w:rPr>
          <w:rStyle w:val="Odwoanieprzypisudolnego"/>
          <w:rFonts w:ascii="Times New Roman" w:hAnsi="Times New Roman" w:cs="Times New Roman"/>
          <w:sz w:val="24"/>
          <w:szCs w:val="24"/>
          <w:lang w:val="pl-PL"/>
        </w:rPr>
        <w:footnoteReference w:id="17"/>
      </w:r>
      <w:r w:rsidRPr="0086317D">
        <w:rPr>
          <w:rFonts w:ascii="Times New Roman" w:hAnsi="Times New Roman" w:cs="Times New Roman"/>
          <w:sz w:val="24"/>
          <w:szCs w:val="24"/>
          <w:lang w:val="pl-PL"/>
        </w:rPr>
        <w:t>. Zmiany wprowadza się w postaci aneksu do umowy pod rygorem nieważności, za wyjątkiem tych wskazanych w umowie jako niewymagające zawarcia aneksu.</w:t>
      </w:r>
    </w:p>
    <w:p w14:paraId="64B5C7C5"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Strony dopuszczają możliwość rozwiązania umowy za wzajemnym porozumieniem, w przypadku wystąpienia sytuacji uniemożliwiającej realizację umowy z przyczyn obiektywnie niezależnych od Stron umowy.</w:t>
      </w:r>
    </w:p>
    <w:p w14:paraId="2CBDB74B"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Ewentualne spory mogące powstać na tle realizacji niniejszej umowy rozstrzygane będą przez sąd miejscowo właściwy dla Zamawiającego.</w:t>
      </w:r>
    </w:p>
    <w:p w14:paraId="052D9337" w14:textId="77777777" w:rsidR="008307C8" w:rsidRPr="0086317D" w:rsidRDefault="008307C8" w:rsidP="008307C8">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p>
    <w:p w14:paraId="407545B9" w14:textId="77777777" w:rsidR="008307C8" w:rsidRPr="0086317D" w:rsidRDefault="008307C8" w:rsidP="008307C8">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papierowej:</w:t>
      </w:r>
    </w:p>
    <w:p w14:paraId="6E00B281" w14:textId="77777777" w:rsidR="008307C8" w:rsidRPr="0086317D" w:rsidRDefault="008307C8" w:rsidP="008307C8">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sz w:val="24"/>
          <w:szCs w:val="24"/>
          <w:lang w:val="pl-PL"/>
        </w:rPr>
        <w:t xml:space="preserve">Umowa została zawarta w dniu ……………………. </w:t>
      </w:r>
    </w:p>
    <w:p w14:paraId="2BCCF913" w14:textId="77777777" w:rsidR="008307C8" w:rsidRPr="0086317D" w:rsidRDefault="008307C8" w:rsidP="008307C8">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kern w:val="24"/>
          <w:sz w:val="24"/>
          <w:szCs w:val="24"/>
          <w:u w:color="FFFFFF"/>
          <w:lang w:val="pl-PL"/>
        </w:rPr>
        <w:t>Umowę sporządzono w 2 egz., w tym 1 egz. dla Zamawiającego i 1 egz. dla Wykonawcy.</w:t>
      </w:r>
    </w:p>
    <w:p w14:paraId="717C0B44" w14:textId="77777777" w:rsidR="008307C8" w:rsidRPr="0086317D" w:rsidRDefault="008307C8" w:rsidP="008307C8">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p>
    <w:p w14:paraId="3EC926D7" w14:textId="77777777" w:rsidR="008307C8" w:rsidRPr="0086317D" w:rsidRDefault="008307C8" w:rsidP="008307C8">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elektronicznej:</w:t>
      </w:r>
    </w:p>
    <w:p w14:paraId="45E3D8C0" w14:textId="77777777" w:rsidR="008307C8" w:rsidRPr="0086317D" w:rsidRDefault="008307C8" w:rsidP="00F24594">
      <w:pPr>
        <w:pStyle w:val="Akapitzlist"/>
        <w:numPr>
          <w:ilvl w:val="0"/>
          <w:numId w:val="103"/>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kern w:val="24"/>
          <w:sz w:val="24"/>
          <w:szCs w:val="24"/>
          <w:u w:color="FFFFFF"/>
          <w:lang w:val="pl-PL"/>
        </w:rPr>
        <w:t>Dostęp do umowy zapewniono Wykonawcy i Zamawiającemu.</w:t>
      </w:r>
    </w:p>
    <w:p w14:paraId="50FF2500" w14:textId="77777777" w:rsidR="008307C8" w:rsidRPr="0086317D" w:rsidRDefault="008307C8" w:rsidP="00F24594">
      <w:pPr>
        <w:pStyle w:val="Akapitzlist"/>
        <w:numPr>
          <w:ilvl w:val="0"/>
          <w:numId w:val="102"/>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sz w:val="24"/>
          <w:szCs w:val="24"/>
          <w:lang w:val="pl-PL"/>
        </w:rPr>
        <w:t>Za datę zawarcia umowy Strony uznają dzień złożenia kwalifikowanego podpisu elektronicznego przez ostatnią spośród osób reprezentujących Strony umowy, stosownie do znacznika czasu ujawnionego w szczegółach dokumentu zawartego w postaci elektronicznej.</w:t>
      </w:r>
    </w:p>
    <w:p w14:paraId="673B5660" w14:textId="77777777" w:rsidR="008307C8" w:rsidRPr="0086317D" w:rsidRDefault="008307C8" w:rsidP="008307C8">
      <w:pPr>
        <w:shd w:val="clear" w:color="auto" w:fill="FFFFFF"/>
        <w:tabs>
          <w:tab w:val="left" w:pos="1843"/>
        </w:tabs>
        <w:suppressAutoHyphens/>
        <w:spacing w:after="0" w:line="360" w:lineRule="auto"/>
        <w:ind w:left="426" w:hanging="426"/>
        <w:jc w:val="both"/>
        <w:rPr>
          <w:rFonts w:ascii="Times New Roman" w:eastAsia="SimSun" w:hAnsi="Times New Roman"/>
          <w:color w:val="000000" w:themeColor="text1"/>
          <w:kern w:val="24"/>
          <w:sz w:val="24"/>
          <w:szCs w:val="24"/>
          <w:u w:color="FFFFFF"/>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307C8" w:rsidRPr="0086317D" w14:paraId="1AD8603E" w14:textId="77777777" w:rsidTr="008307C8">
        <w:tc>
          <w:tcPr>
            <w:tcW w:w="4675" w:type="dxa"/>
            <w:shd w:val="clear" w:color="auto" w:fill="auto"/>
          </w:tcPr>
          <w:p w14:paraId="6A6D97DC"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ZAMAWIAJĄCY:</w:t>
            </w:r>
          </w:p>
          <w:p w14:paraId="0967BDD9"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6BEAE906"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2DFA780D" w14:textId="77777777" w:rsidR="008307C8" w:rsidRPr="0086317D" w:rsidRDefault="008307C8" w:rsidP="00947FFA">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c>
          <w:tcPr>
            <w:tcW w:w="4675" w:type="dxa"/>
            <w:shd w:val="clear" w:color="auto" w:fill="auto"/>
          </w:tcPr>
          <w:p w14:paraId="7CDC61B6"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WYKONAWCA:</w:t>
            </w:r>
          </w:p>
          <w:p w14:paraId="2D9D7EE6"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0E1A1A18"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1A67CAB6" w14:textId="77777777" w:rsidR="008307C8" w:rsidRPr="0086317D" w:rsidRDefault="008307C8" w:rsidP="00947FFA">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r>
    </w:tbl>
    <w:p w14:paraId="79F0DFDF" w14:textId="77777777" w:rsidR="008307C8" w:rsidRPr="0086317D" w:rsidRDefault="008307C8" w:rsidP="008307C8">
      <w:pPr>
        <w:spacing w:after="0" w:line="360" w:lineRule="auto"/>
        <w:rPr>
          <w:rFonts w:ascii="Times New Roman" w:eastAsia="Times New Roman" w:hAnsi="Times New Roman"/>
          <w:color w:val="000000" w:themeColor="text1"/>
          <w:kern w:val="24"/>
          <w:sz w:val="24"/>
          <w:szCs w:val="24"/>
          <w:u w:color="FFFFFF"/>
          <w:lang w:eastAsia="ar-SA"/>
        </w:rPr>
      </w:pPr>
    </w:p>
    <w:p w14:paraId="28C95471" w14:textId="77777777" w:rsidR="0057693A" w:rsidRPr="0015605B" w:rsidRDefault="0057693A" w:rsidP="0015605B">
      <w:pPr>
        <w:spacing w:after="0" w:line="360" w:lineRule="auto"/>
        <w:rPr>
          <w:rFonts w:ascii="Times New Roman" w:eastAsia="Times New Roman" w:hAnsi="Times New Roman"/>
          <w:color w:val="000000" w:themeColor="text1"/>
          <w:kern w:val="24"/>
          <w:sz w:val="24"/>
          <w:szCs w:val="24"/>
          <w:u w:color="FFFFFF"/>
          <w:lang w:eastAsia="ar-SA"/>
        </w:rPr>
      </w:pPr>
    </w:p>
    <w:sectPr w:rsidR="0057693A" w:rsidRPr="0015605B" w:rsidSect="00C9705B">
      <w:headerReference w:type="default" r:id="rId9"/>
      <w:footerReference w:type="first" r:id="rId10"/>
      <w:pgSz w:w="11906" w:h="16838"/>
      <w:pgMar w:top="1440" w:right="1080" w:bottom="1440" w:left="108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051EB" w16cex:dateUtc="2023-05-30T08:43:00Z"/>
  <w16cex:commentExtensible w16cex:durableId="2820564B" w16cex:dateUtc="2023-05-30T09: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C524F" w14:textId="77777777" w:rsidR="003C56E2" w:rsidRDefault="003C56E2" w:rsidP="00077CA1">
      <w:pPr>
        <w:spacing w:after="0" w:line="240" w:lineRule="auto"/>
      </w:pPr>
      <w:r>
        <w:separator/>
      </w:r>
    </w:p>
  </w:endnote>
  <w:endnote w:type="continuationSeparator" w:id="0">
    <w:p w14:paraId="243E9969" w14:textId="77777777" w:rsidR="003C56E2" w:rsidRDefault="003C56E2" w:rsidP="00077CA1">
      <w:pPr>
        <w:spacing w:after="0" w:line="240" w:lineRule="auto"/>
      </w:pPr>
      <w:r>
        <w:continuationSeparator/>
      </w:r>
    </w:p>
  </w:endnote>
  <w:endnote w:type="continuationNotice" w:id="1">
    <w:p w14:paraId="21B083D6" w14:textId="77777777" w:rsidR="003C56E2" w:rsidRDefault="003C5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89836967"/>
      <w:docPartObj>
        <w:docPartGallery w:val="Page Numbers (Bottom of Page)"/>
        <w:docPartUnique/>
      </w:docPartObj>
    </w:sdtPr>
    <w:sdtEndPr>
      <w:rPr>
        <w:rFonts w:ascii="Times New Roman" w:hAnsi="Times New Roman" w:cs="Times New Roman"/>
        <w:sz w:val="22"/>
        <w:szCs w:val="22"/>
      </w:rPr>
    </w:sdtEndPr>
    <w:sdtContent>
      <w:p w14:paraId="12115F7D" w14:textId="77777777" w:rsidR="003C56E2" w:rsidRPr="00C9705B" w:rsidRDefault="003C56E2">
        <w:pPr>
          <w:pStyle w:val="Stopka"/>
          <w:jc w:val="right"/>
          <w:rPr>
            <w:rFonts w:ascii="Times New Roman" w:eastAsiaTheme="majorEastAsia" w:hAnsi="Times New Roman"/>
          </w:rPr>
        </w:pPr>
        <w:r w:rsidRPr="00C9705B">
          <w:rPr>
            <w:rFonts w:ascii="Times New Roman" w:eastAsiaTheme="majorEastAsia" w:hAnsi="Times New Roman"/>
          </w:rPr>
          <w:t xml:space="preserve">str. </w:t>
        </w:r>
        <w:r w:rsidRPr="00C9705B">
          <w:rPr>
            <w:rFonts w:ascii="Times New Roman" w:eastAsiaTheme="minorEastAsia" w:hAnsi="Times New Roman"/>
          </w:rPr>
          <w:fldChar w:fldCharType="begin"/>
        </w:r>
        <w:r w:rsidRPr="00C9705B">
          <w:rPr>
            <w:rFonts w:ascii="Times New Roman" w:hAnsi="Times New Roman"/>
          </w:rPr>
          <w:instrText>PAGE    \* MERGEFORMAT</w:instrText>
        </w:r>
        <w:r w:rsidRPr="00C9705B">
          <w:rPr>
            <w:rFonts w:ascii="Times New Roman" w:eastAsiaTheme="minorEastAsia" w:hAnsi="Times New Roman"/>
          </w:rPr>
          <w:fldChar w:fldCharType="separate"/>
        </w:r>
        <w:r w:rsidRPr="00674254">
          <w:rPr>
            <w:rFonts w:ascii="Times New Roman" w:eastAsiaTheme="majorEastAsia" w:hAnsi="Times New Roman"/>
            <w:noProof/>
          </w:rPr>
          <w:t>1</w:t>
        </w:r>
        <w:r w:rsidRPr="00C9705B">
          <w:rPr>
            <w:rFonts w:ascii="Times New Roman" w:eastAsiaTheme="majorEastAsia" w:hAnsi="Times New Roman"/>
          </w:rPr>
          <w:fldChar w:fldCharType="end"/>
        </w:r>
      </w:p>
    </w:sdtContent>
  </w:sdt>
  <w:p w14:paraId="3F88EFCA" w14:textId="77777777" w:rsidR="003C56E2" w:rsidRDefault="003C56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3E6C3" w14:textId="77777777" w:rsidR="003C56E2" w:rsidRDefault="003C56E2" w:rsidP="00077CA1">
      <w:pPr>
        <w:spacing w:after="0" w:line="240" w:lineRule="auto"/>
      </w:pPr>
      <w:r>
        <w:separator/>
      </w:r>
    </w:p>
  </w:footnote>
  <w:footnote w:type="continuationSeparator" w:id="0">
    <w:p w14:paraId="2A987A2B" w14:textId="77777777" w:rsidR="003C56E2" w:rsidRDefault="003C56E2" w:rsidP="00077CA1">
      <w:pPr>
        <w:spacing w:after="0" w:line="240" w:lineRule="auto"/>
      </w:pPr>
      <w:r>
        <w:continuationSeparator/>
      </w:r>
    </w:p>
  </w:footnote>
  <w:footnote w:type="continuationNotice" w:id="1">
    <w:p w14:paraId="60E146C6" w14:textId="77777777" w:rsidR="003C56E2" w:rsidRDefault="003C56E2">
      <w:pPr>
        <w:spacing w:after="0" w:line="240" w:lineRule="auto"/>
      </w:pPr>
    </w:p>
  </w:footnote>
  <w:footnote w:id="2">
    <w:p w14:paraId="3D651317" w14:textId="77777777" w:rsidR="003C56E2" w:rsidRPr="00A26D54" w:rsidRDefault="003C56E2" w:rsidP="008307C8">
      <w:pPr>
        <w:pStyle w:val="Tekstprzypisudolnego"/>
        <w:rPr>
          <w:rFonts w:ascii="Times New Roman" w:hAnsi="Times New Roman"/>
        </w:rPr>
      </w:pPr>
      <w:r>
        <w:rPr>
          <w:rStyle w:val="Odwoanieprzypisudolnego"/>
        </w:rPr>
        <w:footnoteRef/>
      </w:r>
      <w:r>
        <w:t xml:space="preserve"> </w:t>
      </w:r>
      <w:r>
        <w:rPr>
          <w:rFonts w:ascii="Times New Roman" w:hAnsi="Times New Roman"/>
        </w:rPr>
        <w:t>Zapis dla</w:t>
      </w:r>
      <w:r w:rsidRPr="00A26D54">
        <w:rPr>
          <w:rFonts w:ascii="Times New Roman" w:hAnsi="Times New Roman"/>
        </w:rPr>
        <w:t xml:space="preserve"> umow</w:t>
      </w:r>
      <w:r>
        <w:rPr>
          <w:rFonts w:ascii="Times New Roman" w:hAnsi="Times New Roman"/>
        </w:rPr>
        <w:t xml:space="preserve">y zawieranej </w:t>
      </w:r>
      <w:r w:rsidRPr="00A26D54">
        <w:rPr>
          <w:rFonts w:ascii="Times New Roman" w:hAnsi="Times New Roman"/>
        </w:rPr>
        <w:t>w wersji elektronicznej.</w:t>
      </w:r>
    </w:p>
  </w:footnote>
  <w:footnote w:id="3">
    <w:p w14:paraId="699A282E" w14:textId="77777777" w:rsidR="003C56E2" w:rsidRPr="006D1B1E" w:rsidRDefault="003C56E2">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4">
    <w:p w14:paraId="5A0449D8" w14:textId="77777777" w:rsidR="003C56E2" w:rsidRPr="006D1B1E" w:rsidRDefault="003C56E2">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5">
    <w:p w14:paraId="7191DB34" w14:textId="77777777" w:rsidR="003C56E2" w:rsidRDefault="003C56E2"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6">
    <w:p w14:paraId="03933DC6" w14:textId="77777777" w:rsidR="003C56E2" w:rsidRDefault="003C56E2"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7">
    <w:p w14:paraId="42B58D5A" w14:textId="77777777" w:rsidR="003C56E2" w:rsidRPr="006D1B1E" w:rsidRDefault="003C56E2"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8">
    <w:p w14:paraId="49FC86EB" w14:textId="77777777" w:rsidR="003C56E2" w:rsidRPr="006D1B1E" w:rsidRDefault="003C56E2"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9">
    <w:p w14:paraId="77D0BB50" w14:textId="77777777" w:rsidR="003C56E2" w:rsidRDefault="003C56E2" w:rsidP="0069709D">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10">
    <w:p w14:paraId="5A913089" w14:textId="77777777" w:rsidR="003C56E2" w:rsidRPr="00D135A8" w:rsidRDefault="003C56E2" w:rsidP="00D3391B">
      <w:pPr>
        <w:pStyle w:val="Nagwek2"/>
        <w:shd w:val="clear" w:color="auto" w:fill="FFFFFF"/>
        <w:spacing w:before="0" w:line="240" w:lineRule="auto"/>
        <w:jc w:val="both"/>
        <w:rPr>
          <w:rFonts w:ascii="Times New Roman" w:hAnsi="Times New Roman" w:cs="Times New Roman"/>
          <w:color w:val="auto"/>
          <w:sz w:val="20"/>
          <w:szCs w:val="20"/>
          <w:lang w:eastAsia="pl-PL"/>
        </w:rPr>
      </w:pPr>
      <w:r w:rsidRPr="00D135A8">
        <w:rPr>
          <w:rStyle w:val="Odwoanieprzypisudolnego"/>
          <w:rFonts w:ascii="Times New Roman" w:hAnsi="Times New Roman" w:cs="Times New Roman"/>
          <w:color w:val="auto"/>
          <w:sz w:val="20"/>
          <w:szCs w:val="20"/>
        </w:rPr>
        <w:footnoteRef/>
      </w:r>
      <w:r w:rsidRPr="00D135A8">
        <w:rPr>
          <w:rFonts w:ascii="Times New Roman" w:hAnsi="Times New Roman" w:cs="Times New Roman"/>
          <w:color w:val="auto"/>
          <w:sz w:val="20"/>
          <w:szCs w:val="20"/>
        </w:rPr>
        <w:t xml:space="preserve"> W zakresie, o którym mowa w</w:t>
      </w:r>
      <w:r>
        <w:rPr>
          <w:rFonts w:ascii="Times New Roman" w:hAnsi="Times New Roman" w:cs="Times New Roman"/>
          <w:color w:val="auto"/>
          <w:sz w:val="20"/>
          <w:szCs w:val="20"/>
        </w:rPr>
        <w:t xml:space="preserve"> §5</w:t>
      </w:r>
      <w:r w:rsidRPr="00D135A8">
        <w:rPr>
          <w:rFonts w:ascii="Times New Roman" w:hAnsi="Times New Roman" w:cs="Times New Roman"/>
          <w:color w:val="auto"/>
          <w:sz w:val="20"/>
          <w:szCs w:val="20"/>
        </w:rPr>
        <w:t xml:space="preserve"> Rozporządzeni</w:t>
      </w:r>
      <w:r>
        <w:rPr>
          <w:rFonts w:ascii="Times New Roman" w:hAnsi="Times New Roman" w:cs="Times New Roman"/>
          <w:color w:val="auto"/>
          <w:sz w:val="20"/>
          <w:szCs w:val="20"/>
        </w:rPr>
        <w:t>a</w:t>
      </w:r>
      <w:r w:rsidRPr="00D135A8">
        <w:rPr>
          <w:rFonts w:ascii="Times New Roman" w:hAnsi="Times New Roman" w:cs="Times New Roman"/>
          <w:color w:val="auto"/>
          <w:sz w:val="20"/>
          <w:szCs w:val="20"/>
        </w:rPr>
        <w:t xml:space="preserve"> Min</w:t>
      </w:r>
      <w:r>
        <w:rPr>
          <w:rFonts w:ascii="Times New Roman" w:hAnsi="Times New Roman" w:cs="Times New Roman"/>
          <w:color w:val="auto"/>
          <w:sz w:val="20"/>
          <w:szCs w:val="20"/>
        </w:rPr>
        <w:t>i</w:t>
      </w:r>
      <w:r w:rsidRPr="00D135A8">
        <w:rPr>
          <w:rFonts w:ascii="Times New Roman" w:hAnsi="Times New Roman" w:cs="Times New Roman"/>
          <w:color w:val="auto"/>
          <w:sz w:val="20"/>
          <w:szCs w:val="20"/>
        </w:rPr>
        <w:t>stra Rozwoju i Technologii z dnia 20 grudnia 2021 r. w sprawie szczegółowego zakresu i formy dokumentacji projektowej, specyfikacji technicznych wykonania i odbioru robót budowlanych oraz programu funkcjonalno – użytkowego</w:t>
      </w:r>
      <w:r>
        <w:rPr>
          <w:rFonts w:ascii="Times New Roman" w:hAnsi="Times New Roman" w:cs="Times New Roman"/>
          <w:color w:val="auto"/>
          <w:sz w:val="20"/>
          <w:szCs w:val="20"/>
        </w:rPr>
        <w:t>.</w:t>
      </w:r>
    </w:p>
  </w:footnote>
  <w:footnote w:id="11">
    <w:p w14:paraId="2BAEECA6" w14:textId="77777777" w:rsidR="003C56E2" w:rsidRPr="00006404" w:rsidRDefault="003C56E2" w:rsidP="00006404">
      <w:pPr>
        <w:pStyle w:val="Tekstprzypisudolnego"/>
        <w:jc w:val="both"/>
        <w:rPr>
          <w:rFonts w:ascii="Times New Roman" w:hAnsi="Times New Roman"/>
        </w:rPr>
      </w:pPr>
      <w:r w:rsidRPr="00006404">
        <w:rPr>
          <w:rStyle w:val="Odwoanieprzypisudolnego"/>
          <w:rFonts w:ascii="Times New Roman" w:hAnsi="Times New Roman"/>
        </w:rPr>
        <w:footnoteRef/>
      </w:r>
      <w:r w:rsidRPr="00006404">
        <w:rPr>
          <w:rFonts w:ascii="Times New Roman" w:hAnsi="Times New Roman"/>
        </w:rPr>
        <w:t xml:space="preserve"> Do zawarcia umowy dochodzi przez złożenie zgodnych oświadczeń woli Stron. W razie złożenia oświadczeń woli (podpisania umowy) przez Strony w różnych datach, d</w:t>
      </w:r>
      <w:r>
        <w:rPr>
          <w:rFonts w:ascii="Times New Roman" w:hAnsi="Times New Roman"/>
        </w:rPr>
        <w:t>niem</w:t>
      </w:r>
      <w:r w:rsidRPr="00006404">
        <w:rPr>
          <w:rFonts w:ascii="Times New Roman" w:hAnsi="Times New Roman"/>
        </w:rPr>
        <w:t xml:space="preserve"> zawarcia umowy jest data późniejsza</w:t>
      </w:r>
      <w:r>
        <w:rPr>
          <w:rFonts w:ascii="Times New Roman" w:hAnsi="Times New Roman"/>
        </w:rPr>
        <w:t xml:space="preserve"> (dzień złożenia podpisu przez drugą Stronę).</w:t>
      </w:r>
    </w:p>
  </w:footnote>
  <w:footnote w:id="12">
    <w:p w14:paraId="70B96834" w14:textId="77777777" w:rsidR="003C56E2" w:rsidRPr="00B417B0" w:rsidRDefault="003C56E2" w:rsidP="00B417B0">
      <w:pPr>
        <w:pStyle w:val="Tekstprzypisudolnego"/>
        <w:jc w:val="both"/>
        <w:rPr>
          <w:rFonts w:ascii="Times New Roman" w:hAnsi="Times New Roman"/>
        </w:rPr>
      </w:pPr>
      <w:r w:rsidRPr="00B417B0">
        <w:rPr>
          <w:rStyle w:val="Odwoanieprzypisudolnego"/>
          <w:rFonts w:ascii="Times New Roman" w:hAnsi="Times New Roman"/>
        </w:rPr>
        <w:footnoteRef/>
      </w:r>
      <w:r w:rsidRPr="00B417B0">
        <w:rPr>
          <w:rFonts w:ascii="Times New Roman" w:hAnsi="Times New Roman"/>
        </w:rPr>
        <w:t xml:space="preserve"> Zamawiający dopuszcza wniesienie zabezpieczenia w jednej lub kilku formach wskazanych w art. 450 ust. 1 Pzp.</w:t>
      </w:r>
    </w:p>
  </w:footnote>
  <w:footnote w:id="13">
    <w:p w14:paraId="2859B299" w14:textId="77777777" w:rsidR="003C56E2" w:rsidRPr="0015605B" w:rsidRDefault="003C56E2">
      <w:pPr>
        <w:pStyle w:val="Tekstprzypisudolnego"/>
        <w:rPr>
          <w:rFonts w:ascii="Times New Roman" w:hAnsi="Times New Roman"/>
        </w:rPr>
      </w:pPr>
      <w:r w:rsidRPr="0015605B">
        <w:rPr>
          <w:rStyle w:val="Odwoanieprzypisudolnego"/>
          <w:rFonts w:ascii="Times New Roman" w:hAnsi="Times New Roman"/>
        </w:rPr>
        <w:footnoteRef/>
      </w:r>
      <w:r w:rsidRPr="0015605B">
        <w:rPr>
          <w:rFonts w:ascii="Times New Roman" w:hAnsi="Times New Roman"/>
        </w:rPr>
        <w:t xml:space="preserve"> Uzupełnić nr umowy.</w:t>
      </w:r>
    </w:p>
  </w:footnote>
  <w:footnote w:id="14">
    <w:p w14:paraId="7B4C301A" w14:textId="77777777" w:rsidR="003C56E2" w:rsidRDefault="003C56E2">
      <w:pPr>
        <w:pStyle w:val="Tekstprzypisudolnego"/>
      </w:pPr>
      <w:r>
        <w:rPr>
          <w:rStyle w:val="Odwoanieprzypisudolnego"/>
        </w:rPr>
        <w:footnoteRef/>
      </w:r>
      <w:r>
        <w:t xml:space="preserve"> </w:t>
      </w:r>
      <w:r w:rsidRPr="00DB419C">
        <w:rPr>
          <w:rFonts w:ascii="Times New Roman" w:hAnsi="Times New Roman"/>
        </w:rPr>
        <w:t>Wielokrotne = więcej niż raz.</w:t>
      </w:r>
    </w:p>
  </w:footnote>
  <w:footnote w:id="15">
    <w:p w14:paraId="37EED495" w14:textId="77777777" w:rsidR="003C56E2" w:rsidRPr="00282BB9" w:rsidRDefault="003C56E2" w:rsidP="00282BB9">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 zakresie, w jakim wiedza i doświadczenie podmiotu trzeciego były deklarowane </w:t>
      </w:r>
      <w:r>
        <w:rPr>
          <w:rFonts w:ascii="Times New Roman" w:hAnsi="Times New Roman"/>
        </w:rPr>
        <w:t>w ofercie.</w:t>
      </w:r>
    </w:p>
  </w:footnote>
  <w:footnote w:id="16">
    <w:p w14:paraId="605E192A" w14:textId="77777777" w:rsidR="003C56E2" w:rsidRPr="00282BB9" w:rsidRDefault="003C56E2" w:rsidP="00CF7D61">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t>
      </w:r>
      <w:r>
        <w:rPr>
          <w:rFonts w:ascii="Times New Roman" w:hAnsi="Times New Roman"/>
        </w:rPr>
        <w:t>Postanowienie ma zastosowanie w przypadku, gdy Wykonawca powoływał się na zasoby podmiotu trzeciego.</w:t>
      </w:r>
    </w:p>
  </w:footnote>
  <w:footnote w:id="17">
    <w:p w14:paraId="79D13933" w14:textId="77777777" w:rsidR="003C56E2" w:rsidRPr="00694A16" w:rsidRDefault="003C56E2" w:rsidP="008307C8">
      <w:pPr>
        <w:pStyle w:val="Tekstprzypisudolnego"/>
        <w:rPr>
          <w:rFonts w:ascii="Times New Roman" w:hAnsi="Times New Roman"/>
        </w:rPr>
      </w:pPr>
      <w:r w:rsidRPr="00694A16">
        <w:rPr>
          <w:rStyle w:val="Odwoanieprzypisudolnego"/>
          <w:rFonts w:ascii="Times New Roman" w:hAnsi="Times New Roman"/>
        </w:rPr>
        <w:footnoteRef/>
      </w:r>
      <w:r w:rsidRPr="00694A16">
        <w:rPr>
          <w:rFonts w:ascii="Times New Roman" w:hAnsi="Times New Roman"/>
        </w:rPr>
        <w:t xml:space="preserve"> Odpowiednio pisemnej lub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8468B" w14:textId="77777777" w:rsidR="003C56E2" w:rsidRDefault="003C56E2">
    <w:pPr>
      <w:pStyle w:val="Nagwek"/>
    </w:pPr>
    <w:r>
      <w:rPr>
        <w:noProof/>
        <w:lang w:eastAsia="pl-PL"/>
      </w:rPr>
      <mc:AlternateContent>
        <mc:Choice Requires="wps">
          <w:drawing>
            <wp:anchor distT="0" distB="0" distL="114300" distR="114300" simplePos="0" relativeHeight="251659776" behindDoc="0" locked="0" layoutInCell="0" allowOverlap="1" wp14:anchorId="5514FD99" wp14:editId="67768E05">
              <wp:simplePos x="0" y="0"/>
              <wp:positionH relativeFrom="page">
                <wp:posOffset>6802755</wp:posOffset>
              </wp:positionH>
              <wp:positionV relativeFrom="page">
                <wp:posOffset>8058785</wp:posOffset>
              </wp:positionV>
              <wp:extent cx="711835" cy="218313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2183130"/>
                      </a:xfrm>
                      <a:prstGeom prst="rect">
                        <a:avLst/>
                      </a:prstGeom>
                      <a:noFill/>
                      <a:ln>
                        <a:noFill/>
                      </a:ln>
                    </wps:spPr>
                    <wps:txbx>
                      <w:txbxContent>
                        <w:p w14:paraId="4C228964" w14:textId="77777777" w:rsidR="003C56E2" w:rsidRPr="00E52A8D" w:rsidRDefault="003C56E2">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514FD99" id="Prostokąt 2" o:spid="_x0000_s1026" style="position:absolute;margin-left:535.65pt;margin-top:634.55pt;width:56.05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" o:allowincell="f" filled="f" stroked="f">
              <v:textbox style="layout-flow:vertical;mso-layout-flow-alt:bottom-to-top;mso-fit-shape-to-text:t">
                <w:txbxContent>
                  <w:p w14:paraId="4C228964" w14:textId="77777777" w:rsidR="003C56E2" w:rsidRPr="00E52A8D" w:rsidRDefault="003C56E2">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B"/>
    <w:multiLevelType w:val="multilevel"/>
    <w:tmpl w:val="0000000B"/>
    <w:name w:val="WW8Num1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hAnsi="Times New Roman" w:cs="Times New Roman"/>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000000D"/>
    <w:multiLevelType w:val="multilevel"/>
    <w:tmpl w:val="0000000D"/>
    <w:name w:val="WW8Num13"/>
    <w:lvl w:ilvl="0">
      <w:start w:val="1"/>
      <w:numFmt w:val="decimal"/>
      <w:lvlText w:val="%1)"/>
      <w:lvlJc w:val="left"/>
      <w:pPr>
        <w:tabs>
          <w:tab w:val="num" w:pos="720"/>
        </w:tabs>
        <w:ind w:left="720" w:hanging="360"/>
      </w:pPr>
      <w:rPr>
        <w:bCs/>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6"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7" w15:restartNumberingAfterBreak="0">
    <w:nsid w:val="00000011"/>
    <w:multiLevelType w:val="singleLevel"/>
    <w:tmpl w:val="00000011"/>
    <w:name w:val="WW8Num17"/>
    <w:lvl w:ilvl="0">
      <w:start w:val="2"/>
      <w:numFmt w:val="decimal"/>
      <w:lvlText w:val="%1)"/>
      <w:lvlJc w:val="left"/>
      <w:pPr>
        <w:tabs>
          <w:tab w:val="num" w:pos="708"/>
        </w:tabs>
        <w:ind w:left="720" w:hanging="360"/>
      </w:pPr>
      <w:rPr>
        <w:rFonts w:ascii="Times New Roman" w:hAnsi="Times New Roman" w:cs="Times New Roman" w:hint="default"/>
      </w:rPr>
    </w:lvl>
  </w:abstractNum>
  <w:abstractNum w:abstractNumId="8"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9"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10"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11" w15:restartNumberingAfterBreak="0">
    <w:nsid w:val="00000016"/>
    <w:multiLevelType w:val="multilevel"/>
    <w:tmpl w:val="66CC15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13"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4"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5" w15:restartNumberingAfterBreak="0">
    <w:nsid w:val="0000002C"/>
    <w:multiLevelType w:val="multilevel"/>
    <w:tmpl w:val="0000002C"/>
    <w:name w:val="WW8Num462"/>
    <w:lvl w:ilvl="0">
      <w:start w:val="1"/>
      <w:numFmt w:val="decimal"/>
      <w:lvlText w:val="%1)"/>
      <w:lvlJc w:val="left"/>
      <w:pPr>
        <w:tabs>
          <w:tab w:val="num" w:pos="720"/>
        </w:tabs>
        <w:ind w:left="720" w:hanging="360"/>
      </w:pPr>
      <w:rPr>
        <w:rFonts w:eastAsia="Segoe UI"/>
        <w:kern w:val="1"/>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17"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00000034"/>
    <w:multiLevelType w:val="multilevel"/>
    <w:tmpl w:val="00000034"/>
    <w:name w:val="WW8Num54"/>
    <w:lvl w:ilvl="0">
      <w:start w:val="1"/>
      <w:numFmt w:val="decimal"/>
      <w:lvlText w:val="%1)"/>
      <w:lvlJc w:val="left"/>
      <w:pPr>
        <w:tabs>
          <w:tab w:val="num" w:pos="0"/>
        </w:tabs>
        <w:ind w:left="1440" w:hanging="360"/>
      </w:pPr>
      <w:rPr>
        <w:rFonts w:eastAsia="SimSun"/>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35"/>
    <w:multiLevelType w:val="multilevel"/>
    <w:tmpl w:val="00000035"/>
    <w:name w:val="WW8Num5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0" w15:restartNumberingAfterBreak="0">
    <w:nsid w:val="002B25DF"/>
    <w:multiLevelType w:val="hybridMultilevel"/>
    <w:tmpl w:val="4016DEBA"/>
    <w:name w:val="WW8Num4922"/>
    <w:lvl w:ilvl="0" w:tplc="2146F8DE">
      <w:start w:val="1"/>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9B1FC5"/>
    <w:multiLevelType w:val="hybridMultilevel"/>
    <w:tmpl w:val="EAB836FA"/>
    <w:name w:val="WW8Num62223"/>
    <w:lvl w:ilvl="0" w:tplc="CF22C480">
      <w:start w:val="2"/>
      <w:numFmt w:val="decimal"/>
      <w:lvlText w:val="%1."/>
      <w:lvlJc w:val="left"/>
      <w:pPr>
        <w:ind w:left="360" w:hanging="360"/>
      </w:pPr>
      <w:rPr>
        <w:rFonts w:hint="default"/>
        <w:b w:val="0"/>
        <w:color w:val="auto"/>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2" w15:restartNumberingAfterBreak="0">
    <w:nsid w:val="03057D47"/>
    <w:multiLevelType w:val="hybridMultilevel"/>
    <w:tmpl w:val="1F7C2844"/>
    <w:name w:val="WW8Num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851929"/>
    <w:multiLevelType w:val="hybridMultilevel"/>
    <w:tmpl w:val="DAA44C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6E82288"/>
    <w:multiLevelType w:val="hybridMultilevel"/>
    <w:tmpl w:val="07B28828"/>
    <w:lvl w:ilvl="0" w:tplc="CFC688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E748D"/>
    <w:multiLevelType w:val="hybridMultilevel"/>
    <w:tmpl w:val="CB786DCE"/>
    <w:lvl w:ilvl="0" w:tplc="5D866F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9856BBC"/>
    <w:multiLevelType w:val="hybridMultilevel"/>
    <w:tmpl w:val="C2804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FD2B40"/>
    <w:multiLevelType w:val="hybridMultilevel"/>
    <w:tmpl w:val="32FE81F2"/>
    <w:lvl w:ilvl="0" w:tplc="B8C02C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F40D67"/>
    <w:multiLevelType w:val="multilevel"/>
    <w:tmpl w:val="6B7AB31C"/>
    <w:styleLink w:val="WWNum30"/>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1.%2.%3."/>
      <w:lvlJc w:val="right"/>
      <w:pPr>
        <w:ind w:left="2158" w:hanging="180"/>
      </w:pPr>
    </w:lvl>
    <w:lvl w:ilvl="3">
      <w:start w:val="1"/>
      <w:numFmt w:val="decimal"/>
      <w:lvlText w:val="%1.%2.%3.%4."/>
      <w:lvlJc w:val="left"/>
      <w:pPr>
        <w:ind w:left="2878" w:hanging="360"/>
      </w:pPr>
    </w:lvl>
    <w:lvl w:ilvl="4">
      <w:start w:val="1"/>
      <w:numFmt w:val="lowerLetter"/>
      <w:lvlText w:val="%1.%2.%3.%4.%5."/>
      <w:lvlJc w:val="left"/>
      <w:pPr>
        <w:ind w:left="3598" w:hanging="360"/>
      </w:pPr>
    </w:lvl>
    <w:lvl w:ilvl="5">
      <w:start w:val="1"/>
      <w:numFmt w:val="lowerRoman"/>
      <w:lvlText w:val="%1.%2.%3.%4.%5.%6."/>
      <w:lvlJc w:val="right"/>
      <w:pPr>
        <w:ind w:left="4318" w:hanging="180"/>
      </w:pPr>
    </w:lvl>
    <w:lvl w:ilvl="6">
      <w:start w:val="1"/>
      <w:numFmt w:val="decimal"/>
      <w:lvlText w:val="%1.%2.%3.%4.%5.%6.%7."/>
      <w:lvlJc w:val="left"/>
      <w:pPr>
        <w:ind w:left="5038" w:hanging="360"/>
      </w:pPr>
    </w:lvl>
    <w:lvl w:ilvl="7">
      <w:start w:val="1"/>
      <w:numFmt w:val="lowerLetter"/>
      <w:lvlText w:val="%1.%2.%3.%4.%5.%6.%7.%8."/>
      <w:lvlJc w:val="left"/>
      <w:pPr>
        <w:ind w:left="5758" w:hanging="360"/>
      </w:pPr>
    </w:lvl>
    <w:lvl w:ilvl="8">
      <w:start w:val="1"/>
      <w:numFmt w:val="lowerRoman"/>
      <w:lvlText w:val="%1.%2.%3.%4.%5.%6.%7.%8.%9."/>
      <w:lvlJc w:val="right"/>
      <w:pPr>
        <w:ind w:left="6478" w:hanging="180"/>
      </w:pPr>
    </w:lvl>
  </w:abstractNum>
  <w:abstractNum w:abstractNumId="29" w15:restartNumberingAfterBreak="0">
    <w:nsid w:val="0EAE5E6B"/>
    <w:multiLevelType w:val="hybridMultilevel"/>
    <w:tmpl w:val="DE96C3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0F3462F7"/>
    <w:multiLevelType w:val="hybridMultilevel"/>
    <w:tmpl w:val="BD469B4C"/>
    <w:name w:val="WW8Num62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1F6458A"/>
    <w:multiLevelType w:val="hybridMultilevel"/>
    <w:tmpl w:val="16EEE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20B6715"/>
    <w:multiLevelType w:val="hybridMultilevel"/>
    <w:tmpl w:val="E0722CD4"/>
    <w:lvl w:ilvl="0" w:tplc="CCDA58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26156F6"/>
    <w:multiLevelType w:val="hybridMultilevel"/>
    <w:tmpl w:val="AA60D120"/>
    <w:lvl w:ilvl="0" w:tplc="975058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EC2411"/>
    <w:multiLevelType w:val="hybridMultilevel"/>
    <w:tmpl w:val="9E0EEE18"/>
    <w:lvl w:ilvl="0" w:tplc="4B824A9E">
      <w:start w:val="2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3DB629D"/>
    <w:multiLevelType w:val="hybridMultilevel"/>
    <w:tmpl w:val="DD2A4A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13E331F4"/>
    <w:multiLevelType w:val="multilevel"/>
    <w:tmpl w:val="5B7040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144727AD"/>
    <w:multiLevelType w:val="hybridMultilevel"/>
    <w:tmpl w:val="95489514"/>
    <w:name w:val="WW8Num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14873BED"/>
    <w:multiLevelType w:val="hybridMultilevel"/>
    <w:tmpl w:val="57A6D290"/>
    <w:lvl w:ilvl="0" w:tplc="E72AD6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4E677A6"/>
    <w:multiLevelType w:val="hybridMultilevel"/>
    <w:tmpl w:val="6A3E4380"/>
    <w:lvl w:ilvl="0" w:tplc="6A86373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59D68F7"/>
    <w:multiLevelType w:val="hybridMultilevel"/>
    <w:tmpl w:val="128CF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9F30C2"/>
    <w:multiLevelType w:val="hybridMultilevel"/>
    <w:tmpl w:val="99E688B6"/>
    <w:lvl w:ilvl="0" w:tplc="4770F09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76A6320"/>
    <w:multiLevelType w:val="hybridMultilevel"/>
    <w:tmpl w:val="6CB83B94"/>
    <w:lvl w:ilvl="0" w:tplc="0254894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93E24CF"/>
    <w:multiLevelType w:val="hybridMultilevel"/>
    <w:tmpl w:val="8368B950"/>
    <w:lvl w:ilvl="0" w:tplc="CCC8CA58">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3F447E"/>
    <w:multiLevelType w:val="hybridMultilevel"/>
    <w:tmpl w:val="A4083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A0B424C"/>
    <w:multiLevelType w:val="hybridMultilevel"/>
    <w:tmpl w:val="39A6ED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1AE577B0"/>
    <w:multiLevelType w:val="hybridMultilevel"/>
    <w:tmpl w:val="CE947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BB47CEC"/>
    <w:multiLevelType w:val="hybridMultilevel"/>
    <w:tmpl w:val="9E048A66"/>
    <w:lvl w:ilvl="0" w:tplc="BD0051FA">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D962FFC"/>
    <w:multiLevelType w:val="hybridMultilevel"/>
    <w:tmpl w:val="02861532"/>
    <w:lvl w:ilvl="0" w:tplc="F738A822">
      <w:start w:val="11"/>
      <w:numFmt w:val="decimal"/>
      <w:lvlText w:val="%1."/>
      <w:lvlJc w:val="left"/>
      <w:pPr>
        <w:ind w:left="360" w:hanging="360"/>
      </w:pPr>
      <w:rPr>
        <w:rFonts w:hint="default"/>
        <w:b w:val="0"/>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9" w15:restartNumberingAfterBreak="0">
    <w:nsid w:val="1EE01D7F"/>
    <w:multiLevelType w:val="hybridMultilevel"/>
    <w:tmpl w:val="B484A0E8"/>
    <w:name w:val="WW8Num62234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4874B3"/>
    <w:multiLevelType w:val="hybridMultilevel"/>
    <w:tmpl w:val="1BA024EC"/>
    <w:lvl w:ilvl="0" w:tplc="C2DE343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4828E0"/>
    <w:multiLevelType w:val="hybridMultilevel"/>
    <w:tmpl w:val="A3AC9DF8"/>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24394F48"/>
    <w:multiLevelType w:val="hybridMultilevel"/>
    <w:tmpl w:val="9F7E44BA"/>
    <w:lvl w:ilvl="0" w:tplc="30EEAAC8">
      <w:start w:val="4"/>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DE7898"/>
    <w:multiLevelType w:val="hybridMultilevel"/>
    <w:tmpl w:val="4C7E0CF0"/>
    <w:name w:val="WW8Num6223"/>
    <w:lvl w:ilvl="0" w:tplc="5EC66ED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243B13"/>
    <w:multiLevelType w:val="hybridMultilevel"/>
    <w:tmpl w:val="BBD6B8EE"/>
    <w:lvl w:ilvl="0" w:tplc="2270A8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7B08F9"/>
    <w:multiLevelType w:val="hybridMultilevel"/>
    <w:tmpl w:val="FE04A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7F1420"/>
    <w:multiLevelType w:val="hybridMultilevel"/>
    <w:tmpl w:val="45204814"/>
    <w:lvl w:ilvl="0" w:tplc="4DA884F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7" w15:restartNumberingAfterBreak="0">
    <w:nsid w:val="2D59682B"/>
    <w:multiLevelType w:val="hybridMultilevel"/>
    <w:tmpl w:val="FD80CAAC"/>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065895"/>
    <w:multiLevelType w:val="hybridMultilevel"/>
    <w:tmpl w:val="4A6CA910"/>
    <w:name w:val="WW8Num1722"/>
    <w:lvl w:ilvl="0" w:tplc="E73ED77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EC16081"/>
    <w:multiLevelType w:val="hybridMultilevel"/>
    <w:tmpl w:val="694048DE"/>
    <w:lvl w:ilvl="0" w:tplc="D2B28BAA">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2F0630BE"/>
    <w:multiLevelType w:val="hybridMultilevel"/>
    <w:tmpl w:val="2B141A5A"/>
    <w:name w:val="WW8Num6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2FC134B0"/>
    <w:multiLevelType w:val="hybridMultilevel"/>
    <w:tmpl w:val="06065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31071796"/>
    <w:multiLevelType w:val="hybridMultilevel"/>
    <w:tmpl w:val="4FCE131C"/>
    <w:lvl w:ilvl="0" w:tplc="1A0E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3B604FF"/>
    <w:multiLevelType w:val="hybridMultilevel"/>
    <w:tmpl w:val="9506A108"/>
    <w:name w:val="WW8Num6223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3FB5FCC"/>
    <w:multiLevelType w:val="hybridMultilevel"/>
    <w:tmpl w:val="67C68A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6080888"/>
    <w:multiLevelType w:val="hybridMultilevel"/>
    <w:tmpl w:val="DE48344A"/>
    <w:lvl w:ilvl="0" w:tplc="86FE5B1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65C3202"/>
    <w:multiLevelType w:val="hybridMultilevel"/>
    <w:tmpl w:val="538A5000"/>
    <w:name w:val="WW8Num172"/>
    <w:lvl w:ilvl="0" w:tplc="3FDC64B2">
      <w:start w:val="1"/>
      <w:numFmt w:val="decimal"/>
      <w:lvlText w:val="%1)"/>
      <w:lvlJc w:val="left"/>
      <w:pPr>
        <w:tabs>
          <w:tab w:val="num" w:pos="708"/>
        </w:tabs>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B21202"/>
    <w:multiLevelType w:val="hybridMultilevel"/>
    <w:tmpl w:val="1C66C01C"/>
    <w:name w:val="WW8Num492"/>
    <w:lvl w:ilvl="0" w:tplc="7048149E">
      <w:start w:val="5"/>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70C0023"/>
    <w:multiLevelType w:val="hybridMultilevel"/>
    <w:tmpl w:val="762009A4"/>
    <w:lvl w:ilvl="0" w:tplc="4F4CA85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7D6404D"/>
    <w:multiLevelType w:val="hybridMultilevel"/>
    <w:tmpl w:val="CA2811AE"/>
    <w:lvl w:ilvl="0" w:tplc="82800AF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95A63C7"/>
    <w:multiLevelType w:val="hybridMultilevel"/>
    <w:tmpl w:val="466032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3A1574BE"/>
    <w:multiLevelType w:val="hybridMultilevel"/>
    <w:tmpl w:val="BC602C9C"/>
    <w:lvl w:ilvl="0" w:tplc="2C0A05B6">
      <w:start w:val="9"/>
      <w:numFmt w:val="decimal"/>
      <w:lvlText w:val="%1."/>
      <w:lvlJc w:val="left"/>
      <w:pPr>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AAB00A1"/>
    <w:multiLevelType w:val="hybridMultilevel"/>
    <w:tmpl w:val="DC1A68AE"/>
    <w:lvl w:ilvl="0" w:tplc="579C69EC">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B754946"/>
    <w:multiLevelType w:val="hybridMultilevel"/>
    <w:tmpl w:val="776E3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F97B48"/>
    <w:multiLevelType w:val="hybridMultilevel"/>
    <w:tmpl w:val="B81A4C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3C926147"/>
    <w:multiLevelType w:val="hybridMultilevel"/>
    <w:tmpl w:val="44CA7556"/>
    <w:name w:val="WW8Num49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D3E28AA"/>
    <w:multiLevelType w:val="hybridMultilevel"/>
    <w:tmpl w:val="67D49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D4F49DC"/>
    <w:multiLevelType w:val="hybridMultilevel"/>
    <w:tmpl w:val="A5949EC0"/>
    <w:lvl w:ilvl="0" w:tplc="9A96E66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D801B97"/>
    <w:multiLevelType w:val="hybridMultilevel"/>
    <w:tmpl w:val="576AE01E"/>
    <w:lvl w:ilvl="0" w:tplc="370E62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F5F5074"/>
    <w:multiLevelType w:val="hybridMultilevel"/>
    <w:tmpl w:val="4B125B80"/>
    <w:lvl w:ilvl="0" w:tplc="DA4C49F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F66658D"/>
    <w:multiLevelType w:val="hybridMultilevel"/>
    <w:tmpl w:val="4B72BD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2FE3D26"/>
    <w:multiLevelType w:val="hybridMultilevel"/>
    <w:tmpl w:val="3E20C434"/>
    <w:lvl w:ilvl="0" w:tplc="DA7426EA">
      <w:start w:val="12"/>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3B81CE2"/>
    <w:multiLevelType w:val="hybridMultilevel"/>
    <w:tmpl w:val="4B186744"/>
    <w:lvl w:ilvl="0" w:tplc="23A6F2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4B22825"/>
    <w:multiLevelType w:val="hybridMultilevel"/>
    <w:tmpl w:val="AFA0127A"/>
    <w:lvl w:ilvl="0" w:tplc="569883A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4D72780"/>
    <w:multiLevelType w:val="hybridMultilevel"/>
    <w:tmpl w:val="18D629DE"/>
    <w:name w:val="WW8Num6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7001C92"/>
    <w:multiLevelType w:val="hybridMultilevel"/>
    <w:tmpl w:val="A74C8C8C"/>
    <w:lvl w:ilvl="0" w:tplc="10A8657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74D0AA4"/>
    <w:multiLevelType w:val="hybridMultilevel"/>
    <w:tmpl w:val="ABF670FC"/>
    <w:name w:val="WW8Num42"/>
    <w:lvl w:ilvl="0" w:tplc="E64469D6">
      <w:start w:val="25"/>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9297909"/>
    <w:multiLevelType w:val="hybridMultilevel"/>
    <w:tmpl w:val="2A4A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A5E307E"/>
    <w:multiLevelType w:val="hybridMultilevel"/>
    <w:tmpl w:val="2AEE348E"/>
    <w:lvl w:ilvl="0" w:tplc="4F96B6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4C3E2C80"/>
    <w:multiLevelType w:val="hybridMultilevel"/>
    <w:tmpl w:val="1FC6627C"/>
    <w:lvl w:ilvl="0" w:tplc="CA7EEF28">
      <w:start w:val="2"/>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4DCD7EC8"/>
    <w:multiLevelType w:val="hybridMultilevel"/>
    <w:tmpl w:val="2090A414"/>
    <w:name w:val="WW8Num552"/>
    <w:lvl w:ilvl="0" w:tplc="80B291A2">
      <w:start w:val="6"/>
      <w:numFmt w:val="decimal"/>
      <w:lvlText w:val="%1."/>
      <w:lvlJc w:val="left"/>
      <w:pPr>
        <w:tabs>
          <w:tab w:val="num" w:pos="1440"/>
        </w:tabs>
        <w:ind w:left="14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EDC0D63"/>
    <w:multiLevelType w:val="multilevel"/>
    <w:tmpl w:val="67D6F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4F5367AC"/>
    <w:multiLevelType w:val="hybridMultilevel"/>
    <w:tmpl w:val="5B263354"/>
    <w:lvl w:ilvl="0" w:tplc="B406CEA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4F652EB0"/>
    <w:multiLevelType w:val="hybridMultilevel"/>
    <w:tmpl w:val="B4DE1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06331EA"/>
    <w:multiLevelType w:val="hybridMultilevel"/>
    <w:tmpl w:val="F4DA0F58"/>
    <w:lvl w:ilvl="0" w:tplc="19C0630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20F43CA"/>
    <w:multiLevelType w:val="hybridMultilevel"/>
    <w:tmpl w:val="38F20806"/>
    <w:lvl w:ilvl="0" w:tplc="44640AD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7" w15:restartNumberingAfterBreak="0">
    <w:nsid w:val="54F04A98"/>
    <w:multiLevelType w:val="hybridMultilevel"/>
    <w:tmpl w:val="FFB0B8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8" w15:restartNumberingAfterBreak="0">
    <w:nsid w:val="5553237D"/>
    <w:multiLevelType w:val="hybridMultilevel"/>
    <w:tmpl w:val="A9023E74"/>
    <w:lvl w:ilvl="0" w:tplc="CA829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57047D8F"/>
    <w:multiLevelType w:val="hybridMultilevel"/>
    <w:tmpl w:val="51045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94F6E40"/>
    <w:multiLevelType w:val="hybridMultilevel"/>
    <w:tmpl w:val="B19E8520"/>
    <w:lvl w:ilvl="0" w:tplc="29E21090">
      <w:start w:val="7"/>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AD86617"/>
    <w:multiLevelType w:val="hybridMultilevel"/>
    <w:tmpl w:val="B8AC2A6E"/>
    <w:lvl w:ilvl="0" w:tplc="7456A5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B1B6FEC"/>
    <w:multiLevelType w:val="hybridMultilevel"/>
    <w:tmpl w:val="4C82A75E"/>
    <w:lvl w:ilvl="0" w:tplc="DB26E0B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C3E0CAD"/>
    <w:multiLevelType w:val="hybridMultilevel"/>
    <w:tmpl w:val="0C5CA91A"/>
    <w:lvl w:ilvl="0" w:tplc="4C10962C">
      <w:start w:val="8"/>
      <w:numFmt w:val="decimal"/>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C5616A7"/>
    <w:multiLevelType w:val="hybridMultilevel"/>
    <w:tmpl w:val="C9321B00"/>
    <w:lvl w:ilvl="0" w:tplc="25A0AF04">
      <w:start w:val="1"/>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5C94598B"/>
    <w:multiLevelType w:val="hybridMultilevel"/>
    <w:tmpl w:val="FB7C58A0"/>
    <w:lvl w:ilvl="0" w:tplc="7FC4F31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CC06DED"/>
    <w:multiLevelType w:val="hybridMultilevel"/>
    <w:tmpl w:val="D432191A"/>
    <w:lvl w:ilvl="0" w:tplc="5BA43350">
      <w:start w:val="1"/>
      <w:numFmt w:val="decimal"/>
      <w:lvlText w:val="%1)"/>
      <w:lvlJc w:val="left"/>
      <w:pPr>
        <w:ind w:left="500" w:hanging="360"/>
      </w:pPr>
      <w:rPr>
        <w:rFonts w:hint="default"/>
        <w:b w:val="0"/>
        <w:color w:val="auto"/>
      </w:rPr>
    </w:lvl>
    <w:lvl w:ilvl="1" w:tplc="04150019" w:tentative="1">
      <w:start w:val="1"/>
      <w:numFmt w:val="lowerLetter"/>
      <w:lvlText w:val="%2."/>
      <w:lvlJc w:val="left"/>
      <w:pPr>
        <w:ind w:left="-198" w:hanging="360"/>
      </w:pPr>
    </w:lvl>
    <w:lvl w:ilvl="2" w:tplc="0415001B" w:tentative="1">
      <w:start w:val="1"/>
      <w:numFmt w:val="lowerRoman"/>
      <w:lvlText w:val="%3."/>
      <w:lvlJc w:val="right"/>
      <w:pPr>
        <w:ind w:left="522" w:hanging="180"/>
      </w:pPr>
    </w:lvl>
    <w:lvl w:ilvl="3" w:tplc="0415000F" w:tentative="1">
      <w:start w:val="1"/>
      <w:numFmt w:val="decimal"/>
      <w:lvlText w:val="%4."/>
      <w:lvlJc w:val="left"/>
      <w:pPr>
        <w:ind w:left="1242" w:hanging="360"/>
      </w:pPr>
    </w:lvl>
    <w:lvl w:ilvl="4" w:tplc="04150019" w:tentative="1">
      <w:start w:val="1"/>
      <w:numFmt w:val="lowerLetter"/>
      <w:lvlText w:val="%5."/>
      <w:lvlJc w:val="left"/>
      <w:pPr>
        <w:ind w:left="1962" w:hanging="360"/>
      </w:pPr>
    </w:lvl>
    <w:lvl w:ilvl="5" w:tplc="0415001B" w:tentative="1">
      <w:start w:val="1"/>
      <w:numFmt w:val="lowerRoman"/>
      <w:lvlText w:val="%6."/>
      <w:lvlJc w:val="right"/>
      <w:pPr>
        <w:ind w:left="2682" w:hanging="180"/>
      </w:pPr>
    </w:lvl>
    <w:lvl w:ilvl="6" w:tplc="0415000F" w:tentative="1">
      <w:start w:val="1"/>
      <w:numFmt w:val="decimal"/>
      <w:lvlText w:val="%7."/>
      <w:lvlJc w:val="left"/>
      <w:pPr>
        <w:ind w:left="3402" w:hanging="360"/>
      </w:pPr>
    </w:lvl>
    <w:lvl w:ilvl="7" w:tplc="04150019" w:tentative="1">
      <w:start w:val="1"/>
      <w:numFmt w:val="lowerLetter"/>
      <w:lvlText w:val="%8."/>
      <w:lvlJc w:val="left"/>
      <w:pPr>
        <w:ind w:left="4122" w:hanging="360"/>
      </w:pPr>
    </w:lvl>
    <w:lvl w:ilvl="8" w:tplc="0415001B" w:tentative="1">
      <w:start w:val="1"/>
      <w:numFmt w:val="lowerRoman"/>
      <w:lvlText w:val="%9."/>
      <w:lvlJc w:val="right"/>
      <w:pPr>
        <w:ind w:left="4842" w:hanging="180"/>
      </w:pPr>
    </w:lvl>
  </w:abstractNum>
  <w:abstractNum w:abstractNumId="107" w15:restartNumberingAfterBreak="0">
    <w:nsid w:val="5E1E6BFB"/>
    <w:multiLevelType w:val="hybridMultilevel"/>
    <w:tmpl w:val="95E4B14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5F162CD6"/>
    <w:multiLevelType w:val="hybridMultilevel"/>
    <w:tmpl w:val="8B862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FB165FD"/>
    <w:multiLevelType w:val="hybridMultilevel"/>
    <w:tmpl w:val="D9DC7E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00C6F54"/>
    <w:multiLevelType w:val="hybridMultilevel"/>
    <w:tmpl w:val="54384316"/>
    <w:lvl w:ilvl="0" w:tplc="DC08D9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1942DE8"/>
    <w:multiLevelType w:val="hybridMultilevel"/>
    <w:tmpl w:val="D368BFB8"/>
    <w:lvl w:ilvl="0" w:tplc="37A2B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33B2B46"/>
    <w:multiLevelType w:val="hybridMultilevel"/>
    <w:tmpl w:val="D2405D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3770985"/>
    <w:multiLevelType w:val="hybridMultilevel"/>
    <w:tmpl w:val="6A7CA588"/>
    <w:lvl w:ilvl="0" w:tplc="C042341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48462D7"/>
    <w:multiLevelType w:val="hybridMultilevel"/>
    <w:tmpl w:val="396892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4BC4299"/>
    <w:multiLevelType w:val="hybridMultilevel"/>
    <w:tmpl w:val="836C5AB4"/>
    <w:lvl w:ilvl="0" w:tplc="4380FD9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66B044D5"/>
    <w:multiLevelType w:val="hybridMultilevel"/>
    <w:tmpl w:val="80E41EDE"/>
    <w:lvl w:ilvl="0" w:tplc="6C1027E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6F80005"/>
    <w:multiLevelType w:val="hybridMultilevel"/>
    <w:tmpl w:val="BD3C4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8F25AB5"/>
    <w:multiLevelType w:val="hybridMultilevel"/>
    <w:tmpl w:val="149051BE"/>
    <w:lvl w:ilvl="0" w:tplc="04150017">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9" w15:restartNumberingAfterBreak="0">
    <w:nsid w:val="695E044E"/>
    <w:multiLevelType w:val="hybridMultilevel"/>
    <w:tmpl w:val="CDB2B51C"/>
    <w:name w:val="WW8Num6226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A3A0268"/>
    <w:multiLevelType w:val="hybridMultilevel"/>
    <w:tmpl w:val="771046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1" w15:restartNumberingAfterBreak="0">
    <w:nsid w:val="6AD700D6"/>
    <w:multiLevelType w:val="hybridMultilevel"/>
    <w:tmpl w:val="6A42D002"/>
    <w:lvl w:ilvl="0" w:tplc="FA7AA8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CD02DCD"/>
    <w:multiLevelType w:val="hybridMultilevel"/>
    <w:tmpl w:val="30BC2396"/>
    <w:name w:val="WW8Num62262222222"/>
    <w:lvl w:ilvl="0" w:tplc="70A28C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2A18D8"/>
    <w:multiLevelType w:val="multilevel"/>
    <w:tmpl w:val="BD3E7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70083889"/>
    <w:multiLevelType w:val="hybridMultilevel"/>
    <w:tmpl w:val="25103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07C0CF9"/>
    <w:multiLevelType w:val="hybridMultilevel"/>
    <w:tmpl w:val="AD24D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1BF6DAB"/>
    <w:multiLevelType w:val="hybridMultilevel"/>
    <w:tmpl w:val="FFC84166"/>
    <w:lvl w:ilvl="0" w:tplc="04150011">
      <w:start w:val="1"/>
      <w:numFmt w:val="decimal"/>
      <w:lvlText w:val="%1)"/>
      <w:lvlJc w:val="left"/>
      <w:pPr>
        <w:ind w:left="3216" w:hanging="360"/>
      </w:pPr>
    </w:lvl>
    <w:lvl w:ilvl="1" w:tplc="04150019" w:tentative="1">
      <w:start w:val="1"/>
      <w:numFmt w:val="lowerLetter"/>
      <w:lvlText w:val="%2."/>
      <w:lvlJc w:val="left"/>
      <w:pPr>
        <w:ind w:left="3936" w:hanging="360"/>
      </w:pPr>
    </w:lvl>
    <w:lvl w:ilvl="2" w:tplc="0415001B" w:tentative="1">
      <w:start w:val="1"/>
      <w:numFmt w:val="lowerRoman"/>
      <w:lvlText w:val="%3."/>
      <w:lvlJc w:val="right"/>
      <w:pPr>
        <w:ind w:left="4656" w:hanging="180"/>
      </w:pPr>
    </w:lvl>
    <w:lvl w:ilvl="3" w:tplc="0415000F" w:tentative="1">
      <w:start w:val="1"/>
      <w:numFmt w:val="decimal"/>
      <w:lvlText w:val="%4."/>
      <w:lvlJc w:val="left"/>
      <w:pPr>
        <w:ind w:left="5376" w:hanging="360"/>
      </w:pPr>
    </w:lvl>
    <w:lvl w:ilvl="4" w:tplc="04150019" w:tentative="1">
      <w:start w:val="1"/>
      <w:numFmt w:val="lowerLetter"/>
      <w:lvlText w:val="%5."/>
      <w:lvlJc w:val="left"/>
      <w:pPr>
        <w:ind w:left="6096" w:hanging="360"/>
      </w:pPr>
    </w:lvl>
    <w:lvl w:ilvl="5" w:tplc="0415001B" w:tentative="1">
      <w:start w:val="1"/>
      <w:numFmt w:val="lowerRoman"/>
      <w:lvlText w:val="%6."/>
      <w:lvlJc w:val="right"/>
      <w:pPr>
        <w:ind w:left="6816" w:hanging="180"/>
      </w:pPr>
    </w:lvl>
    <w:lvl w:ilvl="6" w:tplc="0415000F" w:tentative="1">
      <w:start w:val="1"/>
      <w:numFmt w:val="decimal"/>
      <w:lvlText w:val="%7."/>
      <w:lvlJc w:val="left"/>
      <w:pPr>
        <w:ind w:left="7536" w:hanging="360"/>
      </w:pPr>
    </w:lvl>
    <w:lvl w:ilvl="7" w:tplc="04150019" w:tentative="1">
      <w:start w:val="1"/>
      <w:numFmt w:val="lowerLetter"/>
      <w:lvlText w:val="%8."/>
      <w:lvlJc w:val="left"/>
      <w:pPr>
        <w:ind w:left="8256" w:hanging="360"/>
      </w:pPr>
    </w:lvl>
    <w:lvl w:ilvl="8" w:tplc="0415001B" w:tentative="1">
      <w:start w:val="1"/>
      <w:numFmt w:val="lowerRoman"/>
      <w:lvlText w:val="%9."/>
      <w:lvlJc w:val="right"/>
      <w:pPr>
        <w:ind w:left="8976" w:hanging="180"/>
      </w:pPr>
    </w:lvl>
  </w:abstractNum>
  <w:abstractNum w:abstractNumId="127" w15:restartNumberingAfterBreak="0">
    <w:nsid w:val="721A1F98"/>
    <w:multiLevelType w:val="hybridMultilevel"/>
    <w:tmpl w:val="653C3F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722A174A"/>
    <w:multiLevelType w:val="hybridMultilevel"/>
    <w:tmpl w:val="016E26B4"/>
    <w:lvl w:ilvl="0" w:tplc="1CDC8D7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27B36A4"/>
    <w:multiLevelType w:val="hybridMultilevel"/>
    <w:tmpl w:val="C582AD5A"/>
    <w:lvl w:ilvl="0" w:tplc="A65A4F5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4064888"/>
    <w:multiLevelType w:val="hybridMultilevel"/>
    <w:tmpl w:val="5C4E8926"/>
    <w:name w:val="WW8Num62222"/>
    <w:lvl w:ilvl="0" w:tplc="E38AEA32">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1" w15:restartNumberingAfterBreak="0">
    <w:nsid w:val="7497209D"/>
    <w:multiLevelType w:val="hybridMultilevel"/>
    <w:tmpl w:val="AA8A07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4B809BD"/>
    <w:multiLevelType w:val="hybridMultilevel"/>
    <w:tmpl w:val="920428A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3" w15:restartNumberingAfterBreak="0">
    <w:nsid w:val="76091A45"/>
    <w:multiLevelType w:val="multilevel"/>
    <w:tmpl w:val="0BC84B1C"/>
    <w:name w:val="WW8Num493"/>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134" w15:restartNumberingAfterBreak="0">
    <w:nsid w:val="771E1D31"/>
    <w:multiLevelType w:val="hybridMultilevel"/>
    <w:tmpl w:val="2A8A45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5" w15:restartNumberingAfterBreak="0">
    <w:nsid w:val="78651C89"/>
    <w:multiLevelType w:val="hybridMultilevel"/>
    <w:tmpl w:val="C91A5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B747194"/>
    <w:multiLevelType w:val="hybridMultilevel"/>
    <w:tmpl w:val="A238EA88"/>
    <w:lvl w:ilvl="0" w:tplc="6B8C50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7BE6076E"/>
    <w:multiLevelType w:val="hybridMultilevel"/>
    <w:tmpl w:val="90942500"/>
    <w:name w:val="WW8Num62262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D242084"/>
    <w:multiLevelType w:val="hybridMultilevel"/>
    <w:tmpl w:val="36A60B32"/>
    <w:lvl w:ilvl="0" w:tplc="CCDA58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8"/>
  </w:num>
  <w:num w:numId="2">
    <w:abstractNumId w:val="80"/>
  </w:num>
  <w:num w:numId="3">
    <w:abstractNumId w:val="0"/>
  </w:num>
  <w:num w:numId="4">
    <w:abstractNumId w:val="50"/>
  </w:num>
  <w:num w:numId="5">
    <w:abstractNumId w:val="77"/>
  </w:num>
  <w:num w:numId="6">
    <w:abstractNumId w:val="126"/>
  </w:num>
  <w:num w:numId="7">
    <w:abstractNumId w:val="61"/>
  </w:num>
  <w:num w:numId="8">
    <w:abstractNumId w:val="75"/>
  </w:num>
  <w:num w:numId="9">
    <w:abstractNumId w:val="35"/>
  </w:num>
  <w:num w:numId="10">
    <w:abstractNumId w:val="100"/>
  </w:num>
  <w:num w:numId="11">
    <w:abstractNumId w:val="42"/>
  </w:num>
  <w:num w:numId="12">
    <w:abstractNumId w:val="121"/>
  </w:num>
  <w:num w:numId="13">
    <w:abstractNumId w:val="114"/>
  </w:num>
  <w:num w:numId="14">
    <w:abstractNumId w:val="120"/>
  </w:num>
  <w:num w:numId="15">
    <w:abstractNumId w:val="134"/>
  </w:num>
  <w:num w:numId="16">
    <w:abstractNumId w:val="62"/>
  </w:num>
  <w:num w:numId="17">
    <w:abstractNumId w:val="109"/>
  </w:num>
  <w:num w:numId="18">
    <w:abstractNumId w:val="108"/>
  </w:num>
  <w:num w:numId="19">
    <w:abstractNumId w:val="124"/>
  </w:num>
  <w:num w:numId="20">
    <w:abstractNumId w:val="27"/>
  </w:num>
  <w:num w:numId="21">
    <w:abstractNumId w:val="131"/>
  </w:num>
  <w:num w:numId="22">
    <w:abstractNumId w:val="116"/>
  </w:num>
  <w:num w:numId="23">
    <w:abstractNumId w:val="25"/>
  </w:num>
  <w:num w:numId="24">
    <w:abstractNumId w:val="115"/>
  </w:num>
  <w:num w:numId="25">
    <w:abstractNumId w:val="73"/>
  </w:num>
  <w:num w:numId="26">
    <w:abstractNumId w:val="69"/>
  </w:num>
  <w:num w:numId="2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55"/>
  </w:num>
  <w:num w:numId="30">
    <w:abstractNumId w:val="56"/>
  </w:num>
  <w:num w:numId="31">
    <w:abstractNumId w:val="96"/>
  </w:num>
  <w:num w:numId="32">
    <w:abstractNumId w:val="1"/>
  </w:num>
  <w:num w:numId="33">
    <w:abstractNumId w:val="123"/>
  </w:num>
  <w:num w:numId="34">
    <w:abstractNumId w:val="92"/>
  </w:num>
  <w:num w:numId="35">
    <w:abstractNumId w:val="36"/>
  </w:num>
  <w:num w:numId="36">
    <w:abstractNumId w:val="59"/>
  </w:num>
  <w:num w:numId="37">
    <w:abstractNumId w:val="32"/>
  </w:num>
  <w:num w:numId="38">
    <w:abstractNumId w:val="138"/>
  </w:num>
  <w:num w:numId="39">
    <w:abstractNumId w:val="83"/>
  </w:num>
  <w:num w:numId="40">
    <w:abstractNumId w:val="54"/>
  </w:num>
  <w:num w:numId="41">
    <w:abstractNumId w:val="79"/>
  </w:num>
  <w:num w:numId="42">
    <w:abstractNumId w:val="105"/>
  </w:num>
  <w:num w:numId="43">
    <w:abstractNumId w:val="46"/>
  </w:num>
  <w:num w:numId="44">
    <w:abstractNumId w:val="90"/>
  </w:num>
  <w:num w:numId="45">
    <w:abstractNumId w:val="65"/>
  </w:num>
  <w:num w:numId="46">
    <w:abstractNumId w:val="47"/>
  </w:num>
  <w:num w:numId="47">
    <w:abstractNumId w:val="128"/>
  </w:num>
  <w:num w:numId="48">
    <w:abstractNumId w:val="29"/>
  </w:num>
  <w:num w:numId="49">
    <w:abstractNumId w:val="40"/>
  </w:num>
  <w:num w:numId="50">
    <w:abstractNumId w:val="125"/>
  </w:num>
  <w:num w:numId="51">
    <w:abstractNumId w:val="2"/>
  </w:num>
  <w:num w:numId="52">
    <w:abstractNumId w:val="11"/>
  </w:num>
  <w:num w:numId="53">
    <w:abstractNumId w:val="18"/>
  </w:num>
  <w:num w:numId="54">
    <w:abstractNumId w:val="102"/>
  </w:num>
  <w:num w:numId="55">
    <w:abstractNumId w:val="17"/>
  </w:num>
  <w:num w:numId="56">
    <w:abstractNumId w:val="26"/>
  </w:num>
  <w:num w:numId="57">
    <w:abstractNumId w:val="84"/>
  </w:num>
  <w:num w:numId="58">
    <w:abstractNumId w:val="41"/>
  </w:num>
  <w:num w:numId="59">
    <w:abstractNumId w:val="51"/>
  </w:num>
  <w:num w:numId="60">
    <w:abstractNumId w:val="117"/>
  </w:num>
  <w:num w:numId="61">
    <w:abstractNumId w:val="71"/>
  </w:num>
  <w:num w:numId="62">
    <w:abstractNumId w:val="23"/>
  </w:num>
  <w:num w:numId="63">
    <w:abstractNumId w:val="81"/>
  </w:num>
  <w:num w:numId="64">
    <w:abstractNumId w:val="111"/>
  </w:num>
  <w:num w:numId="65">
    <w:abstractNumId w:val="74"/>
  </w:num>
  <w:num w:numId="66">
    <w:abstractNumId w:val="68"/>
  </w:num>
  <w:num w:numId="67">
    <w:abstractNumId w:val="20"/>
  </w:num>
  <w:num w:numId="68">
    <w:abstractNumId w:val="70"/>
  </w:num>
  <w:num w:numId="69">
    <w:abstractNumId w:val="44"/>
  </w:num>
  <w:num w:numId="70">
    <w:abstractNumId w:val="78"/>
  </w:num>
  <w:num w:numId="71">
    <w:abstractNumId w:val="43"/>
  </w:num>
  <w:num w:numId="72">
    <w:abstractNumId w:val="136"/>
  </w:num>
  <w:num w:numId="73">
    <w:abstractNumId w:val="45"/>
  </w:num>
  <w:num w:numId="74">
    <w:abstractNumId w:val="103"/>
  </w:num>
  <w:num w:numId="75">
    <w:abstractNumId w:val="101"/>
  </w:num>
  <w:num w:numId="76">
    <w:abstractNumId w:val="118"/>
  </w:num>
  <w:num w:numId="77">
    <w:abstractNumId w:val="38"/>
  </w:num>
  <w:num w:numId="78">
    <w:abstractNumId w:val="31"/>
  </w:num>
  <w:num w:numId="79">
    <w:abstractNumId w:val="104"/>
  </w:num>
  <w:num w:numId="80">
    <w:abstractNumId w:val="97"/>
  </w:num>
  <w:num w:numId="81">
    <w:abstractNumId w:val="99"/>
  </w:num>
  <w:num w:numId="82">
    <w:abstractNumId w:val="88"/>
  </w:num>
  <w:num w:numId="83">
    <w:abstractNumId w:val="107"/>
  </w:num>
  <w:num w:numId="84">
    <w:abstractNumId w:val="127"/>
  </w:num>
  <w:num w:numId="85">
    <w:abstractNumId w:val="93"/>
  </w:num>
  <w:num w:numId="86">
    <w:abstractNumId w:val="98"/>
  </w:num>
  <w:num w:numId="87">
    <w:abstractNumId w:val="133"/>
  </w:num>
  <w:num w:numId="88">
    <w:abstractNumId w:val="24"/>
  </w:num>
  <w:num w:numId="89">
    <w:abstractNumId w:val="16"/>
  </w:num>
  <w:num w:numId="90">
    <w:abstractNumId w:val="112"/>
  </w:num>
  <w:num w:numId="91">
    <w:abstractNumId w:val="113"/>
  </w:num>
  <w:num w:numId="92">
    <w:abstractNumId w:val="89"/>
  </w:num>
  <w:num w:numId="93">
    <w:abstractNumId w:val="95"/>
  </w:num>
  <w:num w:numId="94">
    <w:abstractNumId w:val="66"/>
  </w:num>
  <w:num w:numId="95">
    <w:abstractNumId w:val="82"/>
  </w:num>
  <w:num w:numId="96">
    <w:abstractNumId w:val="110"/>
  </w:num>
  <w:num w:numId="97">
    <w:abstractNumId w:val="94"/>
  </w:num>
  <w:num w:numId="98">
    <w:abstractNumId w:val="34"/>
  </w:num>
  <w:num w:numId="99">
    <w:abstractNumId w:val="135"/>
  </w:num>
  <w:num w:numId="100">
    <w:abstractNumId w:val="33"/>
  </w:num>
  <w:num w:numId="101">
    <w:abstractNumId w:val="48"/>
  </w:num>
  <w:num w:numId="102">
    <w:abstractNumId w:val="86"/>
  </w:num>
  <w:num w:numId="103">
    <w:abstractNumId w:val="129"/>
  </w:num>
  <w:num w:numId="104">
    <w:abstractNumId w:val="64"/>
  </w:num>
  <w:num w:numId="105">
    <w:abstractNumId w:val="132"/>
  </w:num>
  <w:num w:numId="106">
    <w:abstractNumId w:val="22"/>
  </w:num>
  <w:num w:numId="107">
    <w:abstractNumId w:val="57"/>
  </w:num>
  <w:num w:numId="108">
    <w:abstractNumId w:val="72"/>
  </w:num>
  <w:num w:numId="109">
    <w:abstractNumId w:val="5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ocumentProtection w:edit="readOnly" w:enforcement="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0787"/>
    <w:rsid w:val="00001945"/>
    <w:rsid w:val="00001AC8"/>
    <w:rsid w:val="000035AE"/>
    <w:rsid w:val="000045A8"/>
    <w:rsid w:val="00005AF2"/>
    <w:rsid w:val="00006404"/>
    <w:rsid w:val="0000658F"/>
    <w:rsid w:val="0000668D"/>
    <w:rsid w:val="000071BF"/>
    <w:rsid w:val="00010115"/>
    <w:rsid w:val="00010211"/>
    <w:rsid w:val="00010C2C"/>
    <w:rsid w:val="00011B80"/>
    <w:rsid w:val="000122CC"/>
    <w:rsid w:val="00012380"/>
    <w:rsid w:val="000124D3"/>
    <w:rsid w:val="00013C26"/>
    <w:rsid w:val="0001424A"/>
    <w:rsid w:val="0001429F"/>
    <w:rsid w:val="000147DF"/>
    <w:rsid w:val="00014B15"/>
    <w:rsid w:val="00014B62"/>
    <w:rsid w:val="0001568A"/>
    <w:rsid w:val="00015897"/>
    <w:rsid w:val="00015D7B"/>
    <w:rsid w:val="00015DBB"/>
    <w:rsid w:val="00020163"/>
    <w:rsid w:val="000204FD"/>
    <w:rsid w:val="000208F6"/>
    <w:rsid w:val="0002099E"/>
    <w:rsid w:val="00021BF4"/>
    <w:rsid w:val="00021D02"/>
    <w:rsid w:val="000225C8"/>
    <w:rsid w:val="00023C03"/>
    <w:rsid w:val="00024E83"/>
    <w:rsid w:val="00025437"/>
    <w:rsid w:val="00025471"/>
    <w:rsid w:val="00025BC6"/>
    <w:rsid w:val="0002669E"/>
    <w:rsid w:val="00026A29"/>
    <w:rsid w:val="00027B84"/>
    <w:rsid w:val="0003041B"/>
    <w:rsid w:val="0003071F"/>
    <w:rsid w:val="0003224F"/>
    <w:rsid w:val="00032414"/>
    <w:rsid w:val="00032A14"/>
    <w:rsid w:val="000333EB"/>
    <w:rsid w:val="0003371D"/>
    <w:rsid w:val="00033919"/>
    <w:rsid w:val="0003442E"/>
    <w:rsid w:val="000345D7"/>
    <w:rsid w:val="00035320"/>
    <w:rsid w:val="00036C08"/>
    <w:rsid w:val="00037A5C"/>
    <w:rsid w:val="00037A9F"/>
    <w:rsid w:val="00037C0C"/>
    <w:rsid w:val="000416E2"/>
    <w:rsid w:val="00041A8C"/>
    <w:rsid w:val="000425A2"/>
    <w:rsid w:val="00042FF3"/>
    <w:rsid w:val="000435E4"/>
    <w:rsid w:val="00043A8D"/>
    <w:rsid w:val="00043E0E"/>
    <w:rsid w:val="00043FC0"/>
    <w:rsid w:val="00044A6A"/>
    <w:rsid w:val="00045494"/>
    <w:rsid w:val="00045C85"/>
    <w:rsid w:val="00045CBC"/>
    <w:rsid w:val="000469AE"/>
    <w:rsid w:val="00046BC4"/>
    <w:rsid w:val="00046CFE"/>
    <w:rsid w:val="000471A5"/>
    <w:rsid w:val="0004723E"/>
    <w:rsid w:val="0005104A"/>
    <w:rsid w:val="000515AF"/>
    <w:rsid w:val="00051936"/>
    <w:rsid w:val="00052043"/>
    <w:rsid w:val="000538B6"/>
    <w:rsid w:val="00053EF9"/>
    <w:rsid w:val="00054784"/>
    <w:rsid w:val="00054851"/>
    <w:rsid w:val="00054DFA"/>
    <w:rsid w:val="0005629F"/>
    <w:rsid w:val="0005676D"/>
    <w:rsid w:val="00056950"/>
    <w:rsid w:val="00056F15"/>
    <w:rsid w:val="000572CE"/>
    <w:rsid w:val="000606B8"/>
    <w:rsid w:val="000608E9"/>
    <w:rsid w:val="000610C1"/>
    <w:rsid w:val="0006186F"/>
    <w:rsid w:val="000618AC"/>
    <w:rsid w:val="00061E9B"/>
    <w:rsid w:val="00061F54"/>
    <w:rsid w:val="00062259"/>
    <w:rsid w:val="000622B0"/>
    <w:rsid w:val="00062548"/>
    <w:rsid w:val="00063162"/>
    <w:rsid w:val="00063401"/>
    <w:rsid w:val="00065372"/>
    <w:rsid w:val="00066F27"/>
    <w:rsid w:val="000706F3"/>
    <w:rsid w:val="0007092F"/>
    <w:rsid w:val="00070ED8"/>
    <w:rsid w:val="00071EFE"/>
    <w:rsid w:val="00073007"/>
    <w:rsid w:val="0007524E"/>
    <w:rsid w:val="000757E5"/>
    <w:rsid w:val="000758EA"/>
    <w:rsid w:val="000766AC"/>
    <w:rsid w:val="00077CA1"/>
    <w:rsid w:val="00081061"/>
    <w:rsid w:val="00082250"/>
    <w:rsid w:val="00083DFC"/>
    <w:rsid w:val="00083F72"/>
    <w:rsid w:val="000843C6"/>
    <w:rsid w:val="00085A7F"/>
    <w:rsid w:val="00085F6F"/>
    <w:rsid w:val="000864EE"/>
    <w:rsid w:val="00087596"/>
    <w:rsid w:val="00087C73"/>
    <w:rsid w:val="000912F3"/>
    <w:rsid w:val="000915EA"/>
    <w:rsid w:val="00091920"/>
    <w:rsid w:val="00091B06"/>
    <w:rsid w:val="00093893"/>
    <w:rsid w:val="000939C2"/>
    <w:rsid w:val="00094C24"/>
    <w:rsid w:val="00095488"/>
    <w:rsid w:val="0009587D"/>
    <w:rsid w:val="00095C88"/>
    <w:rsid w:val="00095CD3"/>
    <w:rsid w:val="00096E11"/>
    <w:rsid w:val="00097022"/>
    <w:rsid w:val="000973E5"/>
    <w:rsid w:val="000975FC"/>
    <w:rsid w:val="000A141C"/>
    <w:rsid w:val="000A1945"/>
    <w:rsid w:val="000A2707"/>
    <w:rsid w:val="000A2EEA"/>
    <w:rsid w:val="000A45E6"/>
    <w:rsid w:val="000A4C04"/>
    <w:rsid w:val="000A51F2"/>
    <w:rsid w:val="000A6D0D"/>
    <w:rsid w:val="000A7454"/>
    <w:rsid w:val="000B051C"/>
    <w:rsid w:val="000B0E04"/>
    <w:rsid w:val="000B0E5F"/>
    <w:rsid w:val="000B0F5E"/>
    <w:rsid w:val="000B134F"/>
    <w:rsid w:val="000B1DFC"/>
    <w:rsid w:val="000B33FC"/>
    <w:rsid w:val="000B3751"/>
    <w:rsid w:val="000B38AD"/>
    <w:rsid w:val="000B3CF1"/>
    <w:rsid w:val="000B50F6"/>
    <w:rsid w:val="000B511E"/>
    <w:rsid w:val="000B5878"/>
    <w:rsid w:val="000B587B"/>
    <w:rsid w:val="000B5A25"/>
    <w:rsid w:val="000B5A8B"/>
    <w:rsid w:val="000B5EB9"/>
    <w:rsid w:val="000B7AB7"/>
    <w:rsid w:val="000B7F25"/>
    <w:rsid w:val="000C0407"/>
    <w:rsid w:val="000C0766"/>
    <w:rsid w:val="000C130E"/>
    <w:rsid w:val="000C2911"/>
    <w:rsid w:val="000C2BC2"/>
    <w:rsid w:val="000C309E"/>
    <w:rsid w:val="000C4F21"/>
    <w:rsid w:val="000C520A"/>
    <w:rsid w:val="000C63D3"/>
    <w:rsid w:val="000C7563"/>
    <w:rsid w:val="000C7D70"/>
    <w:rsid w:val="000D00D3"/>
    <w:rsid w:val="000D0FD5"/>
    <w:rsid w:val="000D253C"/>
    <w:rsid w:val="000D2E03"/>
    <w:rsid w:val="000D3C4C"/>
    <w:rsid w:val="000D3CD8"/>
    <w:rsid w:val="000D665C"/>
    <w:rsid w:val="000D6C46"/>
    <w:rsid w:val="000D6DF2"/>
    <w:rsid w:val="000D6F49"/>
    <w:rsid w:val="000D7A87"/>
    <w:rsid w:val="000D7D2D"/>
    <w:rsid w:val="000E01AB"/>
    <w:rsid w:val="000E0AC3"/>
    <w:rsid w:val="000E1424"/>
    <w:rsid w:val="000E153C"/>
    <w:rsid w:val="000E164D"/>
    <w:rsid w:val="000E37E8"/>
    <w:rsid w:val="000E3913"/>
    <w:rsid w:val="000E3C86"/>
    <w:rsid w:val="000E3C95"/>
    <w:rsid w:val="000E3F01"/>
    <w:rsid w:val="000E46DD"/>
    <w:rsid w:val="000E55A4"/>
    <w:rsid w:val="000E5C09"/>
    <w:rsid w:val="000E6247"/>
    <w:rsid w:val="000E7097"/>
    <w:rsid w:val="000F0118"/>
    <w:rsid w:val="000F0665"/>
    <w:rsid w:val="000F0B74"/>
    <w:rsid w:val="000F0C65"/>
    <w:rsid w:val="000F2EA6"/>
    <w:rsid w:val="000F3723"/>
    <w:rsid w:val="000F5192"/>
    <w:rsid w:val="000F51D5"/>
    <w:rsid w:val="000F5FD4"/>
    <w:rsid w:val="001003F0"/>
    <w:rsid w:val="0010081E"/>
    <w:rsid w:val="0010113D"/>
    <w:rsid w:val="00102402"/>
    <w:rsid w:val="00103259"/>
    <w:rsid w:val="00103FBF"/>
    <w:rsid w:val="0010685E"/>
    <w:rsid w:val="00106F39"/>
    <w:rsid w:val="00107A52"/>
    <w:rsid w:val="00110176"/>
    <w:rsid w:val="00110455"/>
    <w:rsid w:val="0011098C"/>
    <w:rsid w:val="001109F0"/>
    <w:rsid w:val="00111E98"/>
    <w:rsid w:val="0011294A"/>
    <w:rsid w:val="00112AD6"/>
    <w:rsid w:val="001134DE"/>
    <w:rsid w:val="00114060"/>
    <w:rsid w:val="001147EB"/>
    <w:rsid w:val="0011500F"/>
    <w:rsid w:val="00115A28"/>
    <w:rsid w:val="001162F5"/>
    <w:rsid w:val="00116B8E"/>
    <w:rsid w:val="001170CB"/>
    <w:rsid w:val="001201B5"/>
    <w:rsid w:val="001216C5"/>
    <w:rsid w:val="0012174D"/>
    <w:rsid w:val="001222A3"/>
    <w:rsid w:val="00122348"/>
    <w:rsid w:val="001224BF"/>
    <w:rsid w:val="00122758"/>
    <w:rsid w:val="00122A77"/>
    <w:rsid w:val="00123501"/>
    <w:rsid w:val="00123594"/>
    <w:rsid w:val="0012368F"/>
    <w:rsid w:val="00123892"/>
    <w:rsid w:val="00123A95"/>
    <w:rsid w:val="00123BBE"/>
    <w:rsid w:val="00123C89"/>
    <w:rsid w:val="00123DC9"/>
    <w:rsid w:val="001240A4"/>
    <w:rsid w:val="00124679"/>
    <w:rsid w:val="0012481C"/>
    <w:rsid w:val="00125415"/>
    <w:rsid w:val="00125466"/>
    <w:rsid w:val="00125A5F"/>
    <w:rsid w:val="00125BAD"/>
    <w:rsid w:val="001267CE"/>
    <w:rsid w:val="00126D21"/>
    <w:rsid w:val="00127302"/>
    <w:rsid w:val="001310C5"/>
    <w:rsid w:val="00133B4F"/>
    <w:rsid w:val="00133DBC"/>
    <w:rsid w:val="00135B79"/>
    <w:rsid w:val="001369B6"/>
    <w:rsid w:val="00137867"/>
    <w:rsid w:val="0014031B"/>
    <w:rsid w:val="00140783"/>
    <w:rsid w:val="00140AE5"/>
    <w:rsid w:val="00140E98"/>
    <w:rsid w:val="001419D4"/>
    <w:rsid w:val="00141AA3"/>
    <w:rsid w:val="00141BCC"/>
    <w:rsid w:val="001426F6"/>
    <w:rsid w:val="00142848"/>
    <w:rsid w:val="00142EAA"/>
    <w:rsid w:val="001436E1"/>
    <w:rsid w:val="00143944"/>
    <w:rsid w:val="00143F6B"/>
    <w:rsid w:val="0014424A"/>
    <w:rsid w:val="00144982"/>
    <w:rsid w:val="00144AD6"/>
    <w:rsid w:val="00145725"/>
    <w:rsid w:val="00145E0A"/>
    <w:rsid w:val="00146607"/>
    <w:rsid w:val="00146B9D"/>
    <w:rsid w:val="001470FD"/>
    <w:rsid w:val="001472A8"/>
    <w:rsid w:val="00147488"/>
    <w:rsid w:val="00147F44"/>
    <w:rsid w:val="00151490"/>
    <w:rsid w:val="00152785"/>
    <w:rsid w:val="00152B1B"/>
    <w:rsid w:val="00153C17"/>
    <w:rsid w:val="00154572"/>
    <w:rsid w:val="0015572B"/>
    <w:rsid w:val="001557D6"/>
    <w:rsid w:val="0015605B"/>
    <w:rsid w:val="00156A7D"/>
    <w:rsid w:val="0015761E"/>
    <w:rsid w:val="0015768F"/>
    <w:rsid w:val="00160B0C"/>
    <w:rsid w:val="001613DD"/>
    <w:rsid w:val="00162E56"/>
    <w:rsid w:val="00163A69"/>
    <w:rsid w:val="00163CB7"/>
    <w:rsid w:val="001652C4"/>
    <w:rsid w:val="00165755"/>
    <w:rsid w:val="00165AA7"/>
    <w:rsid w:val="00166CB9"/>
    <w:rsid w:val="00167115"/>
    <w:rsid w:val="00167AAF"/>
    <w:rsid w:val="00167D19"/>
    <w:rsid w:val="00170045"/>
    <w:rsid w:val="00170F2D"/>
    <w:rsid w:val="0017142B"/>
    <w:rsid w:val="0017317C"/>
    <w:rsid w:val="001740BB"/>
    <w:rsid w:val="00174415"/>
    <w:rsid w:val="001750C0"/>
    <w:rsid w:val="00175B51"/>
    <w:rsid w:val="00177F07"/>
    <w:rsid w:val="00180462"/>
    <w:rsid w:val="0018058D"/>
    <w:rsid w:val="00180D74"/>
    <w:rsid w:val="00181363"/>
    <w:rsid w:val="00182501"/>
    <w:rsid w:val="00182DA3"/>
    <w:rsid w:val="001837A1"/>
    <w:rsid w:val="00183953"/>
    <w:rsid w:val="001842F9"/>
    <w:rsid w:val="00184CD4"/>
    <w:rsid w:val="00185261"/>
    <w:rsid w:val="00185322"/>
    <w:rsid w:val="001853BF"/>
    <w:rsid w:val="0018596A"/>
    <w:rsid w:val="0018692D"/>
    <w:rsid w:val="0018727C"/>
    <w:rsid w:val="001879F3"/>
    <w:rsid w:val="00187F7D"/>
    <w:rsid w:val="0019155F"/>
    <w:rsid w:val="00191761"/>
    <w:rsid w:val="00191A20"/>
    <w:rsid w:val="00192F47"/>
    <w:rsid w:val="00193088"/>
    <w:rsid w:val="00193154"/>
    <w:rsid w:val="00193723"/>
    <w:rsid w:val="00193C17"/>
    <w:rsid w:val="00195AE5"/>
    <w:rsid w:val="00196689"/>
    <w:rsid w:val="00196BC5"/>
    <w:rsid w:val="001971CD"/>
    <w:rsid w:val="00197936"/>
    <w:rsid w:val="00197A4C"/>
    <w:rsid w:val="001A077E"/>
    <w:rsid w:val="001A0CBE"/>
    <w:rsid w:val="001A1648"/>
    <w:rsid w:val="001A1814"/>
    <w:rsid w:val="001A2378"/>
    <w:rsid w:val="001A31E3"/>
    <w:rsid w:val="001A3CB7"/>
    <w:rsid w:val="001A3F48"/>
    <w:rsid w:val="001A46E8"/>
    <w:rsid w:val="001A4DD6"/>
    <w:rsid w:val="001A55F4"/>
    <w:rsid w:val="001A6995"/>
    <w:rsid w:val="001A69C9"/>
    <w:rsid w:val="001A6C22"/>
    <w:rsid w:val="001A7549"/>
    <w:rsid w:val="001A7B98"/>
    <w:rsid w:val="001B0864"/>
    <w:rsid w:val="001B094F"/>
    <w:rsid w:val="001B16B8"/>
    <w:rsid w:val="001B27A2"/>
    <w:rsid w:val="001B3553"/>
    <w:rsid w:val="001B3907"/>
    <w:rsid w:val="001B3DE9"/>
    <w:rsid w:val="001B3F38"/>
    <w:rsid w:val="001B4672"/>
    <w:rsid w:val="001B4830"/>
    <w:rsid w:val="001B4AEE"/>
    <w:rsid w:val="001B52B3"/>
    <w:rsid w:val="001B5BF7"/>
    <w:rsid w:val="001B6599"/>
    <w:rsid w:val="001B6E47"/>
    <w:rsid w:val="001B6E8E"/>
    <w:rsid w:val="001B708B"/>
    <w:rsid w:val="001B7D04"/>
    <w:rsid w:val="001C067E"/>
    <w:rsid w:val="001C339E"/>
    <w:rsid w:val="001C3FE1"/>
    <w:rsid w:val="001C409D"/>
    <w:rsid w:val="001C4732"/>
    <w:rsid w:val="001C57D3"/>
    <w:rsid w:val="001C5A7C"/>
    <w:rsid w:val="001C5EB3"/>
    <w:rsid w:val="001C6093"/>
    <w:rsid w:val="001C6852"/>
    <w:rsid w:val="001C68B8"/>
    <w:rsid w:val="001C6944"/>
    <w:rsid w:val="001C705C"/>
    <w:rsid w:val="001C7141"/>
    <w:rsid w:val="001C75BD"/>
    <w:rsid w:val="001C7B09"/>
    <w:rsid w:val="001D0564"/>
    <w:rsid w:val="001D0D67"/>
    <w:rsid w:val="001D20BD"/>
    <w:rsid w:val="001D276B"/>
    <w:rsid w:val="001D2E81"/>
    <w:rsid w:val="001D3DF0"/>
    <w:rsid w:val="001D4A98"/>
    <w:rsid w:val="001D59F0"/>
    <w:rsid w:val="001D5C90"/>
    <w:rsid w:val="001D5E62"/>
    <w:rsid w:val="001D6D70"/>
    <w:rsid w:val="001D7A6A"/>
    <w:rsid w:val="001D7D0B"/>
    <w:rsid w:val="001E1ACD"/>
    <w:rsid w:val="001E2818"/>
    <w:rsid w:val="001E28FC"/>
    <w:rsid w:val="001E29E6"/>
    <w:rsid w:val="001E30AB"/>
    <w:rsid w:val="001E34D7"/>
    <w:rsid w:val="001E3B5F"/>
    <w:rsid w:val="001E4313"/>
    <w:rsid w:val="001E4D50"/>
    <w:rsid w:val="001E65E6"/>
    <w:rsid w:val="001E759A"/>
    <w:rsid w:val="001E7A79"/>
    <w:rsid w:val="001E7B37"/>
    <w:rsid w:val="001E7D50"/>
    <w:rsid w:val="001F0631"/>
    <w:rsid w:val="001F0E14"/>
    <w:rsid w:val="001F1D04"/>
    <w:rsid w:val="001F29FB"/>
    <w:rsid w:val="001F2D4C"/>
    <w:rsid w:val="001F47BF"/>
    <w:rsid w:val="001F495F"/>
    <w:rsid w:val="001F5276"/>
    <w:rsid w:val="001F52B1"/>
    <w:rsid w:val="001F5569"/>
    <w:rsid w:val="001F5614"/>
    <w:rsid w:val="001F5BBE"/>
    <w:rsid w:val="001F5DFC"/>
    <w:rsid w:val="001F72B8"/>
    <w:rsid w:val="001F77CD"/>
    <w:rsid w:val="002005E5"/>
    <w:rsid w:val="00202571"/>
    <w:rsid w:val="00202605"/>
    <w:rsid w:val="0020319F"/>
    <w:rsid w:val="00204A70"/>
    <w:rsid w:val="00204ADB"/>
    <w:rsid w:val="00205202"/>
    <w:rsid w:val="002053A5"/>
    <w:rsid w:val="002058C8"/>
    <w:rsid w:val="00206157"/>
    <w:rsid w:val="00206A53"/>
    <w:rsid w:val="00207471"/>
    <w:rsid w:val="002106B3"/>
    <w:rsid w:val="00210834"/>
    <w:rsid w:val="002113A9"/>
    <w:rsid w:val="0021249D"/>
    <w:rsid w:val="0021342B"/>
    <w:rsid w:val="00214122"/>
    <w:rsid w:val="00214CB1"/>
    <w:rsid w:val="00215F57"/>
    <w:rsid w:val="002162CB"/>
    <w:rsid w:val="00216360"/>
    <w:rsid w:val="002165FA"/>
    <w:rsid w:val="00216692"/>
    <w:rsid w:val="00216809"/>
    <w:rsid w:val="002169BB"/>
    <w:rsid w:val="002173C1"/>
    <w:rsid w:val="00217AE1"/>
    <w:rsid w:val="002206D7"/>
    <w:rsid w:val="00220756"/>
    <w:rsid w:val="00220BE9"/>
    <w:rsid w:val="0022105C"/>
    <w:rsid w:val="00221858"/>
    <w:rsid w:val="00223FD4"/>
    <w:rsid w:val="00224F27"/>
    <w:rsid w:val="0022517B"/>
    <w:rsid w:val="002254E6"/>
    <w:rsid w:val="002255DC"/>
    <w:rsid w:val="00225B64"/>
    <w:rsid w:val="002268E4"/>
    <w:rsid w:val="00227F73"/>
    <w:rsid w:val="00230286"/>
    <w:rsid w:val="00230AA0"/>
    <w:rsid w:val="00230B18"/>
    <w:rsid w:val="0023236B"/>
    <w:rsid w:val="00232C7B"/>
    <w:rsid w:val="00232E52"/>
    <w:rsid w:val="00234BB6"/>
    <w:rsid w:val="00234E41"/>
    <w:rsid w:val="00234F69"/>
    <w:rsid w:val="0023686D"/>
    <w:rsid w:val="00236990"/>
    <w:rsid w:val="00237E1D"/>
    <w:rsid w:val="002401E8"/>
    <w:rsid w:val="00241102"/>
    <w:rsid w:val="002419F8"/>
    <w:rsid w:val="002431A4"/>
    <w:rsid w:val="00243E6A"/>
    <w:rsid w:val="00243EF7"/>
    <w:rsid w:val="00243F7A"/>
    <w:rsid w:val="00244E31"/>
    <w:rsid w:val="0024596F"/>
    <w:rsid w:val="00245982"/>
    <w:rsid w:val="002467D4"/>
    <w:rsid w:val="00246DBA"/>
    <w:rsid w:val="002476A2"/>
    <w:rsid w:val="00247B64"/>
    <w:rsid w:val="0025001C"/>
    <w:rsid w:val="0025070E"/>
    <w:rsid w:val="00250AE4"/>
    <w:rsid w:val="00250BB2"/>
    <w:rsid w:val="002517EE"/>
    <w:rsid w:val="0025182F"/>
    <w:rsid w:val="00251B5C"/>
    <w:rsid w:val="00251C66"/>
    <w:rsid w:val="00251EB7"/>
    <w:rsid w:val="0025211D"/>
    <w:rsid w:val="0025291B"/>
    <w:rsid w:val="00254A5F"/>
    <w:rsid w:val="00255AB7"/>
    <w:rsid w:val="00256A98"/>
    <w:rsid w:val="00256F3D"/>
    <w:rsid w:val="00257C42"/>
    <w:rsid w:val="00257FE9"/>
    <w:rsid w:val="00260674"/>
    <w:rsid w:val="00260E1E"/>
    <w:rsid w:val="002619A4"/>
    <w:rsid w:val="00261CA9"/>
    <w:rsid w:val="00261D5A"/>
    <w:rsid w:val="0026228C"/>
    <w:rsid w:val="002624E3"/>
    <w:rsid w:val="00262E20"/>
    <w:rsid w:val="00262E58"/>
    <w:rsid w:val="002630FE"/>
    <w:rsid w:val="0026316D"/>
    <w:rsid w:val="00263B33"/>
    <w:rsid w:val="00263C63"/>
    <w:rsid w:val="00264BBE"/>
    <w:rsid w:val="00266795"/>
    <w:rsid w:val="002667F6"/>
    <w:rsid w:val="002670E5"/>
    <w:rsid w:val="0027128E"/>
    <w:rsid w:val="00271467"/>
    <w:rsid w:val="0027162E"/>
    <w:rsid w:val="00272B64"/>
    <w:rsid w:val="00272EDC"/>
    <w:rsid w:val="00273075"/>
    <w:rsid w:val="0027370A"/>
    <w:rsid w:val="00274F20"/>
    <w:rsid w:val="002750F7"/>
    <w:rsid w:val="002752DD"/>
    <w:rsid w:val="002764E9"/>
    <w:rsid w:val="00276544"/>
    <w:rsid w:val="002767E8"/>
    <w:rsid w:val="00276C70"/>
    <w:rsid w:val="00277CDA"/>
    <w:rsid w:val="00277ECB"/>
    <w:rsid w:val="00281709"/>
    <w:rsid w:val="00281ECD"/>
    <w:rsid w:val="00281F8F"/>
    <w:rsid w:val="00282BA2"/>
    <w:rsid w:val="00282BB9"/>
    <w:rsid w:val="00282ED7"/>
    <w:rsid w:val="002839E4"/>
    <w:rsid w:val="00283D4A"/>
    <w:rsid w:val="00284372"/>
    <w:rsid w:val="0028527E"/>
    <w:rsid w:val="00285FBC"/>
    <w:rsid w:val="00286AD3"/>
    <w:rsid w:val="002907C3"/>
    <w:rsid w:val="00290B2B"/>
    <w:rsid w:val="00291B27"/>
    <w:rsid w:val="002928BA"/>
    <w:rsid w:val="002944E5"/>
    <w:rsid w:val="00295DFD"/>
    <w:rsid w:val="0029758C"/>
    <w:rsid w:val="0029766B"/>
    <w:rsid w:val="002A1C34"/>
    <w:rsid w:val="002A30F9"/>
    <w:rsid w:val="002A53E2"/>
    <w:rsid w:val="002A5554"/>
    <w:rsid w:val="002A5B6F"/>
    <w:rsid w:val="002A5DEE"/>
    <w:rsid w:val="002A67C7"/>
    <w:rsid w:val="002B01AC"/>
    <w:rsid w:val="002B1622"/>
    <w:rsid w:val="002B1B23"/>
    <w:rsid w:val="002B2130"/>
    <w:rsid w:val="002B238F"/>
    <w:rsid w:val="002B25C8"/>
    <w:rsid w:val="002B34BD"/>
    <w:rsid w:val="002B3748"/>
    <w:rsid w:val="002B38C5"/>
    <w:rsid w:val="002B3C73"/>
    <w:rsid w:val="002B4B18"/>
    <w:rsid w:val="002B681A"/>
    <w:rsid w:val="002B6AEE"/>
    <w:rsid w:val="002B6FC2"/>
    <w:rsid w:val="002B6FE1"/>
    <w:rsid w:val="002B7423"/>
    <w:rsid w:val="002C0D55"/>
    <w:rsid w:val="002C1B18"/>
    <w:rsid w:val="002C2A68"/>
    <w:rsid w:val="002C3125"/>
    <w:rsid w:val="002C31C1"/>
    <w:rsid w:val="002C3B36"/>
    <w:rsid w:val="002C4A06"/>
    <w:rsid w:val="002C4F34"/>
    <w:rsid w:val="002C53D9"/>
    <w:rsid w:val="002C548D"/>
    <w:rsid w:val="002C57ED"/>
    <w:rsid w:val="002C59A7"/>
    <w:rsid w:val="002C6218"/>
    <w:rsid w:val="002C6945"/>
    <w:rsid w:val="002C6B43"/>
    <w:rsid w:val="002C6E34"/>
    <w:rsid w:val="002C7073"/>
    <w:rsid w:val="002C7A01"/>
    <w:rsid w:val="002C7EBE"/>
    <w:rsid w:val="002D142D"/>
    <w:rsid w:val="002D149E"/>
    <w:rsid w:val="002D156D"/>
    <w:rsid w:val="002D29EA"/>
    <w:rsid w:val="002D3AFB"/>
    <w:rsid w:val="002D3DF3"/>
    <w:rsid w:val="002D4406"/>
    <w:rsid w:val="002D4F83"/>
    <w:rsid w:val="002D5403"/>
    <w:rsid w:val="002D5AFE"/>
    <w:rsid w:val="002D5D80"/>
    <w:rsid w:val="002D64B2"/>
    <w:rsid w:val="002D71D5"/>
    <w:rsid w:val="002D7F3F"/>
    <w:rsid w:val="002E04B7"/>
    <w:rsid w:val="002E06E2"/>
    <w:rsid w:val="002E0AFB"/>
    <w:rsid w:val="002E0C2B"/>
    <w:rsid w:val="002E12E6"/>
    <w:rsid w:val="002E1511"/>
    <w:rsid w:val="002E1C8B"/>
    <w:rsid w:val="002E2A13"/>
    <w:rsid w:val="002E3102"/>
    <w:rsid w:val="002E342B"/>
    <w:rsid w:val="002E3FCA"/>
    <w:rsid w:val="002E41F9"/>
    <w:rsid w:val="002E4241"/>
    <w:rsid w:val="002E4385"/>
    <w:rsid w:val="002E68B7"/>
    <w:rsid w:val="002E75B5"/>
    <w:rsid w:val="002E7770"/>
    <w:rsid w:val="002F061D"/>
    <w:rsid w:val="002F1E7F"/>
    <w:rsid w:val="002F2365"/>
    <w:rsid w:val="002F26D1"/>
    <w:rsid w:val="002F346B"/>
    <w:rsid w:val="002F4673"/>
    <w:rsid w:val="002F48FF"/>
    <w:rsid w:val="002F4C30"/>
    <w:rsid w:val="002F4FEE"/>
    <w:rsid w:val="002F692E"/>
    <w:rsid w:val="002F6F43"/>
    <w:rsid w:val="003000FE"/>
    <w:rsid w:val="00300415"/>
    <w:rsid w:val="003011F0"/>
    <w:rsid w:val="00301238"/>
    <w:rsid w:val="00301B48"/>
    <w:rsid w:val="00301D9D"/>
    <w:rsid w:val="00302E23"/>
    <w:rsid w:val="00304565"/>
    <w:rsid w:val="0030461C"/>
    <w:rsid w:val="00305294"/>
    <w:rsid w:val="003056E7"/>
    <w:rsid w:val="00305A96"/>
    <w:rsid w:val="00305C60"/>
    <w:rsid w:val="00306CBF"/>
    <w:rsid w:val="003070C4"/>
    <w:rsid w:val="00310A2E"/>
    <w:rsid w:val="0031190F"/>
    <w:rsid w:val="003122B2"/>
    <w:rsid w:val="003128C0"/>
    <w:rsid w:val="00312C7E"/>
    <w:rsid w:val="00312E3E"/>
    <w:rsid w:val="00313207"/>
    <w:rsid w:val="00313AC1"/>
    <w:rsid w:val="00313BAC"/>
    <w:rsid w:val="00313ECD"/>
    <w:rsid w:val="00314544"/>
    <w:rsid w:val="00314635"/>
    <w:rsid w:val="00314EA7"/>
    <w:rsid w:val="003155CB"/>
    <w:rsid w:val="00315655"/>
    <w:rsid w:val="00316F17"/>
    <w:rsid w:val="003171A3"/>
    <w:rsid w:val="003174BE"/>
    <w:rsid w:val="00320198"/>
    <w:rsid w:val="00320507"/>
    <w:rsid w:val="00322259"/>
    <w:rsid w:val="00322787"/>
    <w:rsid w:val="00323987"/>
    <w:rsid w:val="003244DE"/>
    <w:rsid w:val="003246BE"/>
    <w:rsid w:val="003248CD"/>
    <w:rsid w:val="00325FEB"/>
    <w:rsid w:val="0032693A"/>
    <w:rsid w:val="00326FD9"/>
    <w:rsid w:val="0032727B"/>
    <w:rsid w:val="00327CA4"/>
    <w:rsid w:val="00327DCA"/>
    <w:rsid w:val="0033031B"/>
    <w:rsid w:val="003305D5"/>
    <w:rsid w:val="0033159D"/>
    <w:rsid w:val="00331FE8"/>
    <w:rsid w:val="00333E7D"/>
    <w:rsid w:val="00335B59"/>
    <w:rsid w:val="0033709D"/>
    <w:rsid w:val="00340EF6"/>
    <w:rsid w:val="00340F83"/>
    <w:rsid w:val="0034175C"/>
    <w:rsid w:val="003421C1"/>
    <w:rsid w:val="00342488"/>
    <w:rsid w:val="00342861"/>
    <w:rsid w:val="00343666"/>
    <w:rsid w:val="003444C5"/>
    <w:rsid w:val="003444DE"/>
    <w:rsid w:val="00344B3F"/>
    <w:rsid w:val="00344CC8"/>
    <w:rsid w:val="0034581E"/>
    <w:rsid w:val="003470E2"/>
    <w:rsid w:val="0034791D"/>
    <w:rsid w:val="00347B17"/>
    <w:rsid w:val="00347E7D"/>
    <w:rsid w:val="00347EE9"/>
    <w:rsid w:val="00350D65"/>
    <w:rsid w:val="00351201"/>
    <w:rsid w:val="003513C5"/>
    <w:rsid w:val="00351D7A"/>
    <w:rsid w:val="00352226"/>
    <w:rsid w:val="0035231C"/>
    <w:rsid w:val="00353A38"/>
    <w:rsid w:val="0035424F"/>
    <w:rsid w:val="00354378"/>
    <w:rsid w:val="003552C3"/>
    <w:rsid w:val="0035532D"/>
    <w:rsid w:val="0035594D"/>
    <w:rsid w:val="003564FD"/>
    <w:rsid w:val="00356604"/>
    <w:rsid w:val="00356E12"/>
    <w:rsid w:val="00357137"/>
    <w:rsid w:val="003574A2"/>
    <w:rsid w:val="00357A25"/>
    <w:rsid w:val="00357BD7"/>
    <w:rsid w:val="00360AE0"/>
    <w:rsid w:val="00361788"/>
    <w:rsid w:val="00362739"/>
    <w:rsid w:val="00363D61"/>
    <w:rsid w:val="003646A2"/>
    <w:rsid w:val="003651FB"/>
    <w:rsid w:val="00366970"/>
    <w:rsid w:val="00367780"/>
    <w:rsid w:val="00370D6A"/>
    <w:rsid w:val="003716AF"/>
    <w:rsid w:val="003717CB"/>
    <w:rsid w:val="00371C0E"/>
    <w:rsid w:val="0037212A"/>
    <w:rsid w:val="00372195"/>
    <w:rsid w:val="003726EF"/>
    <w:rsid w:val="00372A2B"/>
    <w:rsid w:val="0037387A"/>
    <w:rsid w:val="00374B1F"/>
    <w:rsid w:val="00375765"/>
    <w:rsid w:val="00375BCA"/>
    <w:rsid w:val="003766FD"/>
    <w:rsid w:val="003767C8"/>
    <w:rsid w:val="00377337"/>
    <w:rsid w:val="00377EDC"/>
    <w:rsid w:val="00377F52"/>
    <w:rsid w:val="00380057"/>
    <w:rsid w:val="003802CE"/>
    <w:rsid w:val="00380C09"/>
    <w:rsid w:val="003825E2"/>
    <w:rsid w:val="0038283E"/>
    <w:rsid w:val="00384032"/>
    <w:rsid w:val="003849C5"/>
    <w:rsid w:val="00384A0B"/>
    <w:rsid w:val="0038524B"/>
    <w:rsid w:val="003869D3"/>
    <w:rsid w:val="00386C72"/>
    <w:rsid w:val="0038717C"/>
    <w:rsid w:val="00387636"/>
    <w:rsid w:val="00391369"/>
    <w:rsid w:val="003915B9"/>
    <w:rsid w:val="00392415"/>
    <w:rsid w:val="00392CAB"/>
    <w:rsid w:val="00392D81"/>
    <w:rsid w:val="003933EB"/>
    <w:rsid w:val="003941DB"/>
    <w:rsid w:val="003949A9"/>
    <w:rsid w:val="00395865"/>
    <w:rsid w:val="003961DE"/>
    <w:rsid w:val="00396981"/>
    <w:rsid w:val="00396C47"/>
    <w:rsid w:val="00397CE5"/>
    <w:rsid w:val="003A0030"/>
    <w:rsid w:val="003A0356"/>
    <w:rsid w:val="003A0CB0"/>
    <w:rsid w:val="003A1166"/>
    <w:rsid w:val="003A1A1F"/>
    <w:rsid w:val="003A28EA"/>
    <w:rsid w:val="003A2E20"/>
    <w:rsid w:val="003A397C"/>
    <w:rsid w:val="003A439C"/>
    <w:rsid w:val="003A5E6F"/>
    <w:rsid w:val="003A5EAD"/>
    <w:rsid w:val="003A655F"/>
    <w:rsid w:val="003A6D88"/>
    <w:rsid w:val="003A76DF"/>
    <w:rsid w:val="003B0F37"/>
    <w:rsid w:val="003B2990"/>
    <w:rsid w:val="003B2B0A"/>
    <w:rsid w:val="003B32E0"/>
    <w:rsid w:val="003B34AF"/>
    <w:rsid w:val="003B36EA"/>
    <w:rsid w:val="003B5FCF"/>
    <w:rsid w:val="003B63AC"/>
    <w:rsid w:val="003B63BD"/>
    <w:rsid w:val="003B6796"/>
    <w:rsid w:val="003B7A83"/>
    <w:rsid w:val="003C011F"/>
    <w:rsid w:val="003C1AD8"/>
    <w:rsid w:val="003C233E"/>
    <w:rsid w:val="003C2691"/>
    <w:rsid w:val="003C284D"/>
    <w:rsid w:val="003C29FE"/>
    <w:rsid w:val="003C3FF8"/>
    <w:rsid w:val="003C56E2"/>
    <w:rsid w:val="003C5891"/>
    <w:rsid w:val="003C5901"/>
    <w:rsid w:val="003C608E"/>
    <w:rsid w:val="003C67BD"/>
    <w:rsid w:val="003C7A5C"/>
    <w:rsid w:val="003D071A"/>
    <w:rsid w:val="003D1438"/>
    <w:rsid w:val="003D19BC"/>
    <w:rsid w:val="003D1D9B"/>
    <w:rsid w:val="003D294B"/>
    <w:rsid w:val="003D2CEC"/>
    <w:rsid w:val="003D2FFA"/>
    <w:rsid w:val="003D3539"/>
    <w:rsid w:val="003D41AF"/>
    <w:rsid w:val="003D4A05"/>
    <w:rsid w:val="003D4C0C"/>
    <w:rsid w:val="003D555F"/>
    <w:rsid w:val="003D5FC9"/>
    <w:rsid w:val="003D6CE5"/>
    <w:rsid w:val="003D7E45"/>
    <w:rsid w:val="003D7FC5"/>
    <w:rsid w:val="003E0148"/>
    <w:rsid w:val="003E0375"/>
    <w:rsid w:val="003E0C72"/>
    <w:rsid w:val="003E0E8B"/>
    <w:rsid w:val="003E121C"/>
    <w:rsid w:val="003E2397"/>
    <w:rsid w:val="003E2DF8"/>
    <w:rsid w:val="003E2F35"/>
    <w:rsid w:val="003E371A"/>
    <w:rsid w:val="003E3B0B"/>
    <w:rsid w:val="003E3B93"/>
    <w:rsid w:val="003E4227"/>
    <w:rsid w:val="003E4588"/>
    <w:rsid w:val="003E5E4B"/>
    <w:rsid w:val="003E6BD7"/>
    <w:rsid w:val="003E6E03"/>
    <w:rsid w:val="003F06A3"/>
    <w:rsid w:val="003F2FFB"/>
    <w:rsid w:val="003F35FE"/>
    <w:rsid w:val="003F3760"/>
    <w:rsid w:val="003F3C64"/>
    <w:rsid w:val="003F3DAB"/>
    <w:rsid w:val="003F4C3C"/>
    <w:rsid w:val="003F5DF9"/>
    <w:rsid w:val="003F630F"/>
    <w:rsid w:val="00401545"/>
    <w:rsid w:val="004015D1"/>
    <w:rsid w:val="0040225D"/>
    <w:rsid w:val="004023DE"/>
    <w:rsid w:val="00402844"/>
    <w:rsid w:val="004034F2"/>
    <w:rsid w:val="00405A4B"/>
    <w:rsid w:val="0040642D"/>
    <w:rsid w:val="0040796C"/>
    <w:rsid w:val="004101C1"/>
    <w:rsid w:val="0041036F"/>
    <w:rsid w:val="00410793"/>
    <w:rsid w:val="00410DA0"/>
    <w:rsid w:val="00411B35"/>
    <w:rsid w:val="00411CFA"/>
    <w:rsid w:val="00411FA4"/>
    <w:rsid w:val="00413045"/>
    <w:rsid w:val="00413CF6"/>
    <w:rsid w:val="00413D5E"/>
    <w:rsid w:val="0041528D"/>
    <w:rsid w:val="004165F2"/>
    <w:rsid w:val="004166F7"/>
    <w:rsid w:val="00416D97"/>
    <w:rsid w:val="004175E9"/>
    <w:rsid w:val="00417B73"/>
    <w:rsid w:val="00417DC5"/>
    <w:rsid w:val="00421CBC"/>
    <w:rsid w:val="00422401"/>
    <w:rsid w:val="00422758"/>
    <w:rsid w:val="0042303D"/>
    <w:rsid w:val="00423EF8"/>
    <w:rsid w:val="0042437A"/>
    <w:rsid w:val="0042443D"/>
    <w:rsid w:val="00424A6C"/>
    <w:rsid w:val="00424AB0"/>
    <w:rsid w:val="00424F5C"/>
    <w:rsid w:val="004254E9"/>
    <w:rsid w:val="00425D9E"/>
    <w:rsid w:val="00425FFE"/>
    <w:rsid w:val="004262D6"/>
    <w:rsid w:val="00427804"/>
    <w:rsid w:val="00430523"/>
    <w:rsid w:val="00431137"/>
    <w:rsid w:val="0043144B"/>
    <w:rsid w:val="00431479"/>
    <w:rsid w:val="00432832"/>
    <w:rsid w:val="0043284A"/>
    <w:rsid w:val="004336C6"/>
    <w:rsid w:val="00433893"/>
    <w:rsid w:val="004344FA"/>
    <w:rsid w:val="00434B43"/>
    <w:rsid w:val="00435681"/>
    <w:rsid w:val="00435816"/>
    <w:rsid w:val="00435D0D"/>
    <w:rsid w:val="0043681D"/>
    <w:rsid w:val="00437AAC"/>
    <w:rsid w:val="00440D4D"/>
    <w:rsid w:val="00440D54"/>
    <w:rsid w:val="00440F1D"/>
    <w:rsid w:val="00440FC7"/>
    <w:rsid w:val="00440FFE"/>
    <w:rsid w:val="00441E5B"/>
    <w:rsid w:val="004420EF"/>
    <w:rsid w:val="00442CC2"/>
    <w:rsid w:val="00443271"/>
    <w:rsid w:val="00443A5D"/>
    <w:rsid w:val="0044452D"/>
    <w:rsid w:val="00444614"/>
    <w:rsid w:val="004460FC"/>
    <w:rsid w:val="0044687C"/>
    <w:rsid w:val="0044689C"/>
    <w:rsid w:val="00446A27"/>
    <w:rsid w:val="004478B5"/>
    <w:rsid w:val="00450BDB"/>
    <w:rsid w:val="00451238"/>
    <w:rsid w:val="00451594"/>
    <w:rsid w:val="004517EB"/>
    <w:rsid w:val="00451A66"/>
    <w:rsid w:val="00452108"/>
    <w:rsid w:val="00453006"/>
    <w:rsid w:val="00453897"/>
    <w:rsid w:val="00454049"/>
    <w:rsid w:val="004543A0"/>
    <w:rsid w:val="00454595"/>
    <w:rsid w:val="004552A6"/>
    <w:rsid w:val="0045557E"/>
    <w:rsid w:val="00455D4F"/>
    <w:rsid w:val="0045603E"/>
    <w:rsid w:val="004566F1"/>
    <w:rsid w:val="004568E0"/>
    <w:rsid w:val="00460466"/>
    <w:rsid w:val="00461D38"/>
    <w:rsid w:val="00463B70"/>
    <w:rsid w:val="004646D7"/>
    <w:rsid w:val="0046474A"/>
    <w:rsid w:val="004659D6"/>
    <w:rsid w:val="0046633C"/>
    <w:rsid w:val="00466BDB"/>
    <w:rsid w:val="00467A8D"/>
    <w:rsid w:val="00467D43"/>
    <w:rsid w:val="00470297"/>
    <w:rsid w:val="0047067B"/>
    <w:rsid w:val="00471635"/>
    <w:rsid w:val="004717D0"/>
    <w:rsid w:val="00471ED6"/>
    <w:rsid w:val="00471FFC"/>
    <w:rsid w:val="00472B58"/>
    <w:rsid w:val="00474DB9"/>
    <w:rsid w:val="004754DB"/>
    <w:rsid w:val="00475E49"/>
    <w:rsid w:val="004766AF"/>
    <w:rsid w:val="0047798E"/>
    <w:rsid w:val="004809D2"/>
    <w:rsid w:val="00481347"/>
    <w:rsid w:val="00482319"/>
    <w:rsid w:val="004839E9"/>
    <w:rsid w:val="00483D8A"/>
    <w:rsid w:val="00484616"/>
    <w:rsid w:val="00484AB8"/>
    <w:rsid w:val="00484C02"/>
    <w:rsid w:val="00484E12"/>
    <w:rsid w:val="0048526E"/>
    <w:rsid w:val="0048528F"/>
    <w:rsid w:val="00485BD7"/>
    <w:rsid w:val="00485C63"/>
    <w:rsid w:val="00485D81"/>
    <w:rsid w:val="0048630B"/>
    <w:rsid w:val="0048694B"/>
    <w:rsid w:val="00486DC0"/>
    <w:rsid w:val="00487AAB"/>
    <w:rsid w:val="00490048"/>
    <w:rsid w:val="004916E3"/>
    <w:rsid w:val="00492324"/>
    <w:rsid w:val="00492D6C"/>
    <w:rsid w:val="00493827"/>
    <w:rsid w:val="004941D3"/>
    <w:rsid w:val="0049591F"/>
    <w:rsid w:val="004960B4"/>
    <w:rsid w:val="00496280"/>
    <w:rsid w:val="00496BA2"/>
    <w:rsid w:val="00496E7D"/>
    <w:rsid w:val="0049792C"/>
    <w:rsid w:val="004A0198"/>
    <w:rsid w:val="004A13E3"/>
    <w:rsid w:val="004A1859"/>
    <w:rsid w:val="004A3B89"/>
    <w:rsid w:val="004A402F"/>
    <w:rsid w:val="004A466D"/>
    <w:rsid w:val="004A4E33"/>
    <w:rsid w:val="004A52B4"/>
    <w:rsid w:val="004A53AB"/>
    <w:rsid w:val="004A59E4"/>
    <w:rsid w:val="004A5D80"/>
    <w:rsid w:val="004A6EDB"/>
    <w:rsid w:val="004B0352"/>
    <w:rsid w:val="004B16AB"/>
    <w:rsid w:val="004B16D8"/>
    <w:rsid w:val="004B3699"/>
    <w:rsid w:val="004B45EC"/>
    <w:rsid w:val="004B4735"/>
    <w:rsid w:val="004B48B2"/>
    <w:rsid w:val="004B4BEC"/>
    <w:rsid w:val="004B4FCF"/>
    <w:rsid w:val="004B56E0"/>
    <w:rsid w:val="004B6914"/>
    <w:rsid w:val="004B6C1B"/>
    <w:rsid w:val="004B70DE"/>
    <w:rsid w:val="004B7620"/>
    <w:rsid w:val="004B7C33"/>
    <w:rsid w:val="004C12E1"/>
    <w:rsid w:val="004C27CC"/>
    <w:rsid w:val="004C2E35"/>
    <w:rsid w:val="004C3BC0"/>
    <w:rsid w:val="004C5460"/>
    <w:rsid w:val="004C5603"/>
    <w:rsid w:val="004C5BB5"/>
    <w:rsid w:val="004C62BF"/>
    <w:rsid w:val="004C75FC"/>
    <w:rsid w:val="004C7A54"/>
    <w:rsid w:val="004C7F3F"/>
    <w:rsid w:val="004D1AAD"/>
    <w:rsid w:val="004D21E0"/>
    <w:rsid w:val="004D24C3"/>
    <w:rsid w:val="004D39BD"/>
    <w:rsid w:val="004D4996"/>
    <w:rsid w:val="004D4E37"/>
    <w:rsid w:val="004D53D3"/>
    <w:rsid w:val="004D603A"/>
    <w:rsid w:val="004D6191"/>
    <w:rsid w:val="004E004B"/>
    <w:rsid w:val="004E03D8"/>
    <w:rsid w:val="004E182A"/>
    <w:rsid w:val="004E1838"/>
    <w:rsid w:val="004E1983"/>
    <w:rsid w:val="004E1B15"/>
    <w:rsid w:val="004E1D24"/>
    <w:rsid w:val="004E1EE3"/>
    <w:rsid w:val="004E2015"/>
    <w:rsid w:val="004E20A9"/>
    <w:rsid w:val="004E23E9"/>
    <w:rsid w:val="004E2717"/>
    <w:rsid w:val="004E2B5C"/>
    <w:rsid w:val="004E2DA0"/>
    <w:rsid w:val="004E2EC7"/>
    <w:rsid w:val="004E4D63"/>
    <w:rsid w:val="004E4FDC"/>
    <w:rsid w:val="004E5223"/>
    <w:rsid w:val="004E58D3"/>
    <w:rsid w:val="004E5C29"/>
    <w:rsid w:val="004E5D99"/>
    <w:rsid w:val="004E60C6"/>
    <w:rsid w:val="004E631F"/>
    <w:rsid w:val="004E6766"/>
    <w:rsid w:val="004E6946"/>
    <w:rsid w:val="004E6A81"/>
    <w:rsid w:val="004F0E93"/>
    <w:rsid w:val="004F1BB6"/>
    <w:rsid w:val="004F23EE"/>
    <w:rsid w:val="004F2DDE"/>
    <w:rsid w:val="004F3241"/>
    <w:rsid w:val="004F32C9"/>
    <w:rsid w:val="004F34BC"/>
    <w:rsid w:val="004F6834"/>
    <w:rsid w:val="004F7929"/>
    <w:rsid w:val="004F7C27"/>
    <w:rsid w:val="00500365"/>
    <w:rsid w:val="005021B7"/>
    <w:rsid w:val="005027D7"/>
    <w:rsid w:val="00502C2A"/>
    <w:rsid w:val="0050339F"/>
    <w:rsid w:val="00503625"/>
    <w:rsid w:val="00503DBA"/>
    <w:rsid w:val="00504177"/>
    <w:rsid w:val="005044EB"/>
    <w:rsid w:val="00504937"/>
    <w:rsid w:val="00505490"/>
    <w:rsid w:val="00505506"/>
    <w:rsid w:val="00505D45"/>
    <w:rsid w:val="00505F54"/>
    <w:rsid w:val="00506EF6"/>
    <w:rsid w:val="00507344"/>
    <w:rsid w:val="005076BB"/>
    <w:rsid w:val="00507901"/>
    <w:rsid w:val="00510500"/>
    <w:rsid w:val="00510A57"/>
    <w:rsid w:val="00511054"/>
    <w:rsid w:val="00512199"/>
    <w:rsid w:val="0051227A"/>
    <w:rsid w:val="005129C5"/>
    <w:rsid w:val="00514FD8"/>
    <w:rsid w:val="00515D01"/>
    <w:rsid w:val="00515EA5"/>
    <w:rsid w:val="0051606A"/>
    <w:rsid w:val="00516536"/>
    <w:rsid w:val="00517524"/>
    <w:rsid w:val="00517AFF"/>
    <w:rsid w:val="00517C3E"/>
    <w:rsid w:val="005201E4"/>
    <w:rsid w:val="005203B3"/>
    <w:rsid w:val="0052074D"/>
    <w:rsid w:val="005212E6"/>
    <w:rsid w:val="005237EF"/>
    <w:rsid w:val="005239A3"/>
    <w:rsid w:val="00523A7D"/>
    <w:rsid w:val="005245CD"/>
    <w:rsid w:val="00524AEF"/>
    <w:rsid w:val="00524CFB"/>
    <w:rsid w:val="00525589"/>
    <w:rsid w:val="00525AED"/>
    <w:rsid w:val="00526141"/>
    <w:rsid w:val="005262F1"/>
    <w:rsid w:val="00526433"/>
    <w:rsid w:val="00526995"/>
    <w:rsid w:val="00526A44"/>
    <w:rsid w:val="00526BE5"/>
    <w:rsid w:val="005274C7"/>
    <w:rsid w:val="00530F0E"/>
    <w:rsid w:val="005318AD"/>
    <w:rsid w:val="00531F9E"/>
    <w:rsid w:val="00532620"/>
    <w:rsid w:val="00532992"/>
    <w:rsid w:val="00532B44"/>
    <w:rsid w:val="00533916"/>
    <w:rsid w:val="00534565"/>
    <w:rsid w:val="00534E28"/>
    <w:rsid w:val="00534FBF"/>
    <w:rsid w:val="0053570F"/>
    <w:rsid w:val="00536426"/>
    <w:rsid w:val="005367A5"/>
    <w:rsid w:val="00536E51"/>
    <w:rsid w:val="00537277"/>
    <w:rsid w:val="0054046A"/>
    <w:rsid w:val="00540D42"/>
    <w:rsid w:val="0054135A"/>
    <w:rsid w:val="005415AA"/>
    <w:rsid w:val="00542570"/>
    <w:rsid w:val="005426B5"/>
    <w:rsid w:val="0054271F"/>
    <w:rsid w:val="0054272F"/>
    <w:rsid w:val="00542A08"/>
    <w:rsid w:val="00542F79"/>
    <w:rsid w:val="0054471B"/>
    <w:rsid w:val="00544BC0"/>
    <w:rsid w:val="00544C24"/>
    <w:rsid w:val="00545205"/>
    <w:rsid w:val="00545855"/>
    <w:rsid w:val="005459E8"/>
    <w:rsid w:val="00545EA3"/>
    <w:rsid w:val="00546112"/>
    <w:rsid w:val="005465CD"/>
    <w:rsid w:val="00546D70"/>
    <w:rsid w:val="00550D7E"/>
    <w:rsid w:val="00550DE3"/>
    <w:rsid w:val="00550E5C"/>
    <w:rsid w:val="005510CA"/>
    <w:rsid w:val="005528E0"/>
    <w:rsid w:val="00554713"/>
    <w:rsid w:val="00554A55"/>
    <w:rsid w:val="00554C2D"/>
    <w:rsid w:val="00555B13"/>
    <w:rsid w:val="0055637D"/>
    <w:rsid w:val="00561EE6"/>
    <w:rsid w:val="00561FB7"/>
    <w:rsid w:val="005620FB"/>
    <w:rsid w:val="005623A6"/>
    <w:rsid w:val="0056413D"/>
    <w:rsid w:val="00564D57"/>
    <w:rsid w:val="00564F13"/>
    <w:rsid w:val="0056570E"/>
    <w:rsid w:val="005666FC"/>
    <w:rsid w:val="005678D0"/>
    <w:rsid w:val="00570823"/>
    <w:rsid w:val="00572DB9"/>
    <w:rsid w:val="005735F5"/>
    <w:rsid w:val="00574F82"/>
    <w:rsid w:val="00575DBE"/>
    <w:rsid w:val="00576179"/>
    <w:rsid w:val="00576403"/>
    <w:rsid w:val="005767FF"/>
    <w:rsid w:val="0057693A"/>
    <w:rsid w:val="00576E08"/>
    <w:rsid w:val="0057704A"/>
    <w:rsid w:val="0057790F"/>
    <w:rsid w:val="00582C19"/>
    <w:rsid w:val="00583984"/>
    <w:rsid w:val="00583CC3"/>
    <w:rsid w:val="00584EEB"/>
    <w:rsid w:val="005851F2"/>
    <w:rsid w:val="00585299"/>
    <w:rsid w:val="00586A2C"/>
    <w:rsid w:val="00587273"/>
    <w:rsid w:val="00587635"/>
    <w:rsid w:val="00590089"/>
    <w:rsid w:val="0059018D"/>
    <w:rsid w:val="00590773"/>
    <w:rsid w:val="005907E4"/>
    <w:rsid w:val="0059288E"/>
    <w:rsid w:val="00593C33"/>
    <w:rsid w:val="005942A3"/>
    <w:rsid w:val="00594720"/>
    <w:rsid w:val="00595025"/>
    <w:rsid w:val="00595375"/>
    <w:rsid w:val="0059589A"/>
    <w:rsid w:val="005959CF"/>
    <w:rsid w:val="00595BEE"/>
    <w:rsid w:val="005960FB"/>
    <w:rsid w:val="00596CC9"/>
    <w:rsid w:val="00597917"/>
    <w:rsid w:val="005A0916"/>
    <w:rsid w:val="005A097D"/>
    <w:rsid w:val="005A0A06"/>
    <w:rsid w:val="005A1201"/>
    <w:rsid w:val="005A2274"/>
    <w:rsid w:val="005A2F76"/>
    <w:rsid w:val="005A3013"/>
    <w:rsid w:val="005A30FC"/>
    <w:rsid w:val="005A4457"/>
    <w:rsid w:val="005A48ED"/>
    <w:rsid w:val="005A4C07"/>
    <w:rsid w:val="005A511C"/>
    <w:rsid w:val="005A5C05"/>
    <w:rsid w:val="005A64EC"/>
    <w:rsid w:val="005A6F95"/>
    <w:rsid w:val="005A6FAE"/>
    <w:rsid w:val="005B0052"/>
    <w:rsid w:val="005B13D8"/>
    <w:rsid w:val="005B16EA"/>
    <w:rsid w:val="005B21A5"/>
    <w:rsid w:val="005B25BF"/>
    <w:rsid w:val="005B29A2"/>
    <w:rsid w:val="005B2A2A"/>
    <w:rsid w:val="005B342A"/>
    <w:rsid w:val="005B359C"/>
    <w:rsid w:val="005B4072"/>
    <w:rsid w:val="005B4595"/>
    <w:rsid w:val="005B55AA"/>
    <w:rsid w:val="005B6048"/>
    <w:rsid w:val="005B63FB"/>
    <w:rsid w:val="005C00DD"/>
    <w:rsid w:val="005C04DB"/>
    <w:rsid w:val="005C1CA4"/>
    <w:rsid w:val="005C2329"/>
    <w:rsid w:val="005C3D64"/>
    <w:rsid w:val="005C3EF3"/>
    <w:rsid w:val="005C4998"/>
    <w:rsid w:val="005C4D57"/>
    <w:rsid w:val="005C4F0A"/>
    <w:rsid w:val="005C5428"/>
    <w:rsid w:val="005C5436"/>
    <w:rsid w:val="005C5A8D"/>
    <w:rsid w:val="005C5DE2"/>
    <w:rsid w:val="005C6E37"/>
    <w:rsid w:val="005C7D5E"/>
    <w:rsid w:val="005C7DD6"/>
    <w:rsid w:val="005D018C"/>
    <w:rsid w:val="005D13B3"/>
    <w:rsid w:val="005D1AD3"/>
    <w:rsid w:val="005D1B14"/>
    <w:rsid w:val="005D2005"/>
    <w:rsid w:val="005D25BD"/>
    <w:rsid w:val="005D297F"/>
    <w:rsid w:val="005D2C59"/>
    <w:rsid w:val="005D313A"/>
    <w:rsid w:val="005D33A5"/>
    <w:rsid w:val="005D3526"/>
    <w:rsid w:val="005D3A65"/>
    <w:rsid w:val="005D3FE0"/>
    <w:rsid w:val="005D4322"/>
    <w:rsid w:val="005D4D40"/>
    <w:rsid w:val="005D6617"/>
    <w:rsid w:val="005D67D8"/>
    <w:rsid w:val="005D67EE"/>
    <w:rsid w:val="005D6F7C"/>
    <w:rsid w:val="005D6FBE"/>
    <w:rsid w:val="005D781A"/>
    <w:rsid w:val="005E0281"/>
    <w:rsid w:val="005E0B43"/>
    <w:rsid w:val="005E0E53"/>
    <w:rsid w:val="005E17F9"/>
    <w:rsid w:val="005E1C42"/>
    <w:rsid w:val="005E1D6D"/>
    <w:rsid w:val="005E20AD"/>
    <w:rsid w:val="005E338D"/>
    <w:rsid w:val="005E360E"/>
    <w:rsid w:val="005E3F41"/>
    <w:rsid w:val="005E4C3E"/>
    <w:rsid w:val="005E4C41"/>
    <w:rsid w:val="005E5099"/>
    <w:rsid w:val="005E605C"/>
    <w:rsid w:val="005E6567"/>
    <w:rsid w:val="005E6667"/>
    <w:rsid w:val="005E71CA"/>
    <w:rsid w:val="005E772E"/>
    <w:rsid w:val="005F03AB"/>
    <w:rsid w:val="005F0FDC"/>
    <w:rsid w:val="005F10FB"/>
    <w:rsid w:val="005F1586"/>
    <w:rsid w:val="005F1AFD"/>
    <w:rsid w:val="005F1EAF"/>
    <w:rsid w:val="005F23F6"/>
    <w:rsid w:val="005F2761"/>
    <w:rsid w:val="005F29A7"/>
    <w:rsid w:val="005F2E0B"/>
    <w:rsid w:val="005F326A"/>
    <w:rsid w:val="005F470D"/>
    <w:rsid w:val="005F4739"/>
    <w:rsid w:val="005F484F"/>
    <w:rsid w:val="005F59A9"/>
    <w:rsid w:val="005F6A20"/>
    <w:rsid w:val="005F77DC"/>
    <w:rsid w:val="005F7A90"/>
    <w:rsid w:val="006000F9"/>
    <w:rsid w:val="00600434"/>
    <w:rsid w:val="00601BC4"/>
    <w:rsid w:val="00601D96"/>
    <w:rsid w:val="006026AC"/>
    <w:rsid w:val="00603F90"/>
    <w:rsid w:val="00604640"/>
    <w:rsid w:val="006054F5"/>
    <w:rsid w:val="00605702"/>
    <w:rsid w:val="006057D4"/>
    <w:rsid w:val="00605C28"/>
    <w:rsid w:val="00606628"/>
    <w:rsid w:val="0060670E"/>
    <w:rsid w:val="006070B9"/>
    <w:rsid w:val="00607604"/>
    <w:rsid w:val="006077F1"/>
    <w:rsid w:val="00607A86"/>
    <w:rsid w:val="0061086D"/>
    <w:rsid w:val="00610ABA"/>
    <w:rsid w:val="00611D10"/>
    <w:rsid w:val="00611E65"/>
    <w:rsid w:val="00611F27"/>
    <w:rsid w:val="00611F66"/>
    <w:rsid w:val="00612717"/>
    <w:rsid w:val="00612802"/>
    <w:rsid w:val="0061344A"/>
    <w:rsid w:val="006139DA"/>
    <w:rsid w:val="00613BA3"/>
    <w:rsid w:val="0061440F"/>
    <w:rsid w:val="0061488C"/>
    <w:rsid w:val="00614E3E"/>
    <w:rsid w:val="00614E59"/>
    <w:rsid w:val="00616685"/>
    <w:rsid w:val="006167F7"/>
    <w:rsid w:val="00621D7B"/>
    <w:rsid w:val="00622705"/>
    <w:rsid w:val="00622B16"/>
    <w:rsid w:val="00622F9D"/>
    <w:rsid w:val="00623A35"/>
    <w:rsid w:val="00625471"/>
    <w:rsid w:val="006254C3"/>
    <w:rsid w:val="00625660"/>
    <w:rsid w:val="00625E82"/>
    <w:rsid w:val="00626089"/>
    <w:rsid w:val="006261B3"/>
    <w:rsid w:val="0062624D"/>
    <w:rsid w:val="006267C3"/>
    <w:rsid w:val="00627A8F"/>
    <w:rsid w:val="00627AD8"/>
    <w:rsid w:val="00630298"/>
    <w:rsid w:val="006311B4"/>
    <w:rsid w:val="0063201A"/>
    <w:rsid w:val="0063237B"/>
    <w:rsid w:val="006326D3"/>
    <w:rsid w:val="00632A49"/>
    <w:rsid w:val="00632E42"/>
    <w:rsid w:val="00633C9F"/>
    <w:rsid w:val="006349CB"/>
    <w:rsid w:val="00634C52"/>
    <w:rsid w:val="00634D41"/>
    <w:rsid w:val="0063515A"/>
    <w:rsid w:val="0063528F"/>
    <w:rsid w:val="00635DC9"/>
    <w:rsid w:val="006369E6"/>
    <w:rsid w:val="00636BCF"/>
    <w:rsid w:val="00637A82"/>
    <w:rsid w:val="0064028F"/>
    <w:rsid w:val="0064057C"/>
    <w:rsid w:val="00640C6F"/>
    <w:rsid w:val="00640D9B"/>
    <w:rsid w:val="00641565"/>
    <w:rsid w:val="00641BDF"/>
    <w:rsid w:val="00641C7C"/>
    <w:rsid w:val="00643A7E"/>
    <w:rsid w:val="00644587"/>
    <w:rsid w:val="00644C31"/>
    <w:rsid w:val="006458F3"/>
    <w:rsid w:val="00645B84"/>
    <w:rsid w:val="00646616"/>
    <w:rsid w:val="00646A08"/>
    <w:rsid w:val="00647160"/>
    <w:rsid w:val="00650A7F"/>
    <w:rsid w:val="00650ABE"/>
    <w:rsid w:val="0065147B"/>
    <w:rsid w:val="00652652"/>
    <w:rsid w:val="00652F85"/>
    <w:rsid w:val="0065316F"/>
    <w:rsid w:val="006535D6"/>
    <w:rsid w:val="00653E38"/>
    <w:rsid w:val="006540F2"/>
    <w:rsid w:val="0065466A"/>
    <w:rsid w:val="0065507A"/>
    <w:rsid w:val="00655236"/>
    <w:rsid w:val="00655353"/>
    <w:rsid w:val="006555A6"/>
    <w:rsid w:val="00655E9F"/>
    <w:rsid w:val="00656C17"/>
    <w:rsid w:val="00657A0C"/>
    <w:rsid w:val="00657BD0"/>
    <w:rsid w:val="00657BDC"/>
    <w:rsid w:val="00661582"/>
    <w:rsid w:val="0066176E"/>
    <w:rsid w:val="006617F7"/>
    <w:rsid w:val="0066199A"/>
    <w:rsid w:val="00661EDA"/>
    <w:rsid w:val="00661F7F"/>
    <w:rsid w:val="006620EF"/>
    <w:rsid w:val="00662E85"/>
    <w:rsid w:val="00663A99"/>
    <w:rsid w:val="00663B8F"/>
    <w:rsid w:val="0066408B"/>
    <w:rsid w:val="00664528"/>
    <w:rsid w:val="00664AAD"/>
    <w:rsid w:val="00665F47"/>
    <w:rsid w:val="006660EE"/>
    <w:rsid w:val="00666734"/>
    <w:rsid w:val="0066678B"/>
    <w:rsid w:val="00666888"/>
    <w:rsid w:val="00666DB4"/>
    <w:rsid w:val="00667A1A"/>
    <w:rsid w:val="00670DB0"/>
    <w:rsid w:val="00671D22"/>
    <w:rsid w:val="00672417"/>
    <w:rsid w:val="00672526"/>
    <w:rsid w:val="00672D50"/>
    <w:rsid w:val="006731ED"/>
    <w:rsid w:val="0067416E"/>
    <w:rsid w:val="00674254"/>
    <w:rsid w:val="006746DA"/>
    <w:rsid w:val="006750D3"/>
    <w:rsid w:val="00675783"/>
    <w:rsid w:val="006757A7"/>
    <w:rsid w:val="00676034"/>
    <w:rsid w:val="006771F4"/>
    <w:rsid w:val="00677278"/>
    <w:rsid w:val="00677EDE"/>
    <w:rsid w:val="0068001F"/>
    <w:rsid w:val="00680D41"/>
    <w:rsid w:val="006827E9"/>
    <w:rsid w:val="00683E3E"/>
    <w:rsid w:val="00684138"/>
    <w:rsid w:val="006845E0"/>
    <w:rsid w:val="00684ED6"/>
    <w:rsid w:val="0068550B"/>
    <w:rsid w:val="006859C6"/>
    <w:rsid w:val="00685BC2"/>
    <w:rsid w:val="00685F3E"/>
    <w:rsid w:val="00686B3D"/>
    <w:rsid w:val="00687070"/>
    <w:rsid w:val="00690498"/>
    <w:rsid w:val="00690AF9"/>
    <w:rsid w:val="00690C81"/>
    <w:rsid w:val="00690D5B"/>
    <w:rsid w:val="00691571"/>
    <w:rsid w:val="006920A6"/>
    <w:rsid w:val="006935DD"/>
    <w:rsid w:val="006954DC"/>
    <w:rsid w:val="006959D1"/>
    <w:rsid w:val="00695D4C"/>
    <w:rsid w:val="006960F3"/>
    <w:rsid w:val="0069635D"/>
    <w:rsid w:val="00696744"/>
    <w:rsid w:val="0069709D"/>
    <w:rsid w:val="006970D5"/>
    <w:rsid w:val="006971E9"/>
    <w:rsid w:val="00697311"/>
    <w:rsid w:val="006A0088"/>
    <w:rsid w:val="006A0F26"/>
    <w:rsid w:val="006A0F3E"/>
    <w:rsid w:val="006A1DE2"/>
    <w:rsid w:val="006A2A03"/>
    <w:rsid w:val="006A3D78"/>
    <w:rsid w:val="006A470E"/>
    <w:rsid w:val="006A5BB7"/>
    <w:rsid w:val="006A64C4"/>
    <w:rsid w:val="006A6A17"/>
    <w:rsid w:val="006A79CA"/>
    <w:rsid w:val="006A79F7"/>
    <w:rsid w:val="006A7DA9"/>
    <w:rsid w:val="006A7E67"/>
    <w:rsid w:val="006B0B0C"/>
    <w:rsid w:val="006B0C4B"/>
    <w:rsid w:val="006B0D5A"/>
    <w:rsid w:val="006B131C"/>
    <w:rsid w:val="006B13F8"/>
    <w:rsid w:val="006B3267"/>
    <w:rsid w:val="006B3766"/>
    <w:rsid w:val="006B37CE"/>
    <w:rsid w:val="006B3A5A"/>
    <w:rsid w:val="006B3D15"/>
    <w:rsid w:val="006B3DA7"/>
    <w:rsid w:val="006B42F5"/>
    <w:rsid w:val="006B4971"/>
    <w:rsid w:val="006B545D"/>
    <w:rsid w:val="006B5ABB"/>
    <w:rsid w:val="006B6054"/>
    <w:rsid w:val="006B615A"/>
    <w:rsid w:val="006B6247"/>
    <w:rsid w:val="006B654F"/>
    <w:rsid w:val="006B676E"/>
    <w:rsid w:val="006B67B4"/>
    <w:rsid w:val="006B696F"/>
    <w:rsid w:val="006B6D8A"/>
    <w:rsid w:val="006B7660"/>
    <w:rsid w:val="006B7691"/>
    <w:rsid w:val="006B7BD6"/>
    <w:rsid w:val="006C034B"/>
    <w:rsid w:val="006C0A21"/>
    <w:rsid w:val="006C105A"/>
    <w:rsid w:val="006C190E"/>
    <w:rsid w:val="006C1961"/>
    <w:rsid w:val="006C1B31"/>
    <w:rsid w:val="006C1E74"/>
    <w:rsid w:val="006C21C5"/>
    <w:rsid w:val="006C3213"/>
    <w:rsid w:val="006C40E3"/>
    <w:rsid w:val="006C5732"/>
    <w:rsid w:val="006C58A2"/>
    <w:rsid w:val="006C594A"/>
    <w:rsid w:val="006C5B09"/>
    <w:rsid w:val="006C7593"/>
    <w:rsid w:val="006C7E67"/>
    <w:rsid w:val="006D0E1F"/>
    <w:rsid w:val="006D0F76"/>
    <w:rsid w:val="006D1B1E"/>
    <w:rsid w:val="006D2847"/>
    <w:rsid w:val="006D2FA6"/>
    <w:rsid w:val="006D349E"/>
    <w:rsid w:val="006D3DAE"/>
    <w:rsid w:val="006D4F79"/>
    <w:rsid w:val="006D5AB1"/>
    <w:rsid w:val="006D6936"/>
    <w:rsid w:val="006D7035"/>
    <w:rsid w:val="006D79E5"/>
    <w:rsid w:val="006D7F20"/>
    <w:rsid w:val="006E06BF"/>
    <w:rsid w:val="006E0811"/>
    <w:rsid w:val="006E2111"/>
    <w:rsid w:val="006E3700"/>
    <w:rsid w:val="006E39C2"/>
    <w:rsid w:val="006E3BBF"/>
    <w:rsid w:val="006E4639"/>
    <w:rsid w:val="006E4901"/>
    <w:rsid w:val="006E4B67"/>
    <w:rsid w:val="006E559B"/>
    <w:rsid w:val="006E586B"/>
    <w:rsid w:val="006E5BF9"/>
    <w:rsid w:val="006E68AD"/>
    <w:rsid w:val="006E6AAC"/>
    <w:rsid w:val="006E703B"/>
    <w:rsid w:val="006E77CF"/>
    <w:rsid w:val="006E7820"/>
    <w:rsid w:val="006E7D4C"/>
    <w:rsid w:val="006F0D47"/>
    <w:rsid w:val="006F10D2"/>
    <w:rsid w:val="006F1844"/>
    <w:rsid w:val="006F1B90"/>
    <w:rsid w:val="006F278D"/>
    <w:rsid w:val="006F2A53"/>
    <w:rsid w:val="006F2C93"/>
    <w:rsid w:val="006F3268"/>
    <w:rsid w:val="006F35D8"/>
    <w:rsid w:val="006F3781"/>
    <w:rsid w:val="006F3B4F"/>
    <w:rsid w:val="006F3D5D"/>
    <w:rsid w:val="006F4876"/>
    <w:rsid w:val="006F4A1F"/>
    <w:rsid w:val="006F5BA3"/>
    <w:rsid w:val="006F6658"/>
    <w:rsid w:val="006F6D04"/>
    <w:rsid w:val="006F7093"/>
    <w:rsid w:val="007004F1"/>
    <w:rsid w:val="00700D2D"/>
    <w:rsid w:val="007016B9"/>
    <w:rsid w:val="00701C89"/>
    <w:rsid w:val="007020F2"/>
    <w:rsid w:val="00702360"/>
    <w:rsid w:val="00702EB3"/>
    <w:rsid w:val="00702F1D"/>
    <w:rsid w:val="007035D4"/>
    <w:rsid w:val="007036ED"/>
    <w:rsid w:val="00703974"/>
    <w:rsid w:val="00704E19"/>
    <w:rsid w:val="007056B6"/>
    <w:rsid w:val="0070769C"/>
    <w:rsid w:val="00710A5B"/>
    <w:rsid w:val="00710C06"/>
    <w:rsid w:val="00710C2C"/>
    <w:rsid w:val="00710FE4"/>
    <w:rsid w:val="00712F89"/>
    <w:rsid w:val="00713582"/>
    <w:rsid w:val="00713685"/>
    <w:rsid w:val="00714203"/>
    <w:rsid w:val="0071457C"/>
    <w:rsid w:val="00714D75"/>
    <w:rsid w:val="007152B0"/>
    <w:rsid w:val="007155D3"/>
    <w:rsid w:val="00715753"/>
    <w:rsid w:val="0071593C"/>
    <w:rsid w:val="00715AB0"/>
    <w:rsid w:val="00716EC0"/>
    <w:rsid w:val="00717521"/>
    <w:rsid w:val="00717675"/>
    <w:rsid w:val="00717904"/>
    <w:rsid w:val="00720780"/>
    <w:rsid w:val="00720C7B"/>
    <w:rsid w:val="00721D39"/>
    <w:rsid w:val="00722BDA"/>
    <w:rsid w:val="00722CBB"/>
    <w:rsid w:val="00724976"/>
    <w:rsid w:val="00724FB8"/>
    <w:rsid w:val="007269C7"/>
    <w:rsid w:val="00726D28"/>
    <w:rsid w:val="007270EB"/>
    <w:rsid w:val="00727792"/>
    <w:rsid w:val="00727887"/>
    <w:rsid w:val="00727AD6"/>
    <w:rsid w:val="00727E7B"/>
    <w:rsid w:val="00730261"/>
    <w:rsid w:val="007302D7"/>
    <w:rsid w:val="00730348"/>
    <w:rsid w:val="00731070"/>
    <w:rsid w:val="00731DF7"/>
    <w:rsid w:val="00731E34"/>
    <w:rsid w:val="007324E2"/>
    <w:rsid w:val="00734236"/>
    <w:rsid w:val="00734554"/>
    <w:rsid w:val="0073457B"/>
    <w:rsid w:val="00734ADD"/>
    <w:rsid w:val="00734F7A"/>
    <w:rsid w:val="00735399"/>
    <w:rsid w:val="00735DB2"/>
    <w:rsid w:val="00735E1F"/>
    <w:rsid w:val="007376AD"/>
    <w:rsid w:val="00737928"/>
    <w:rsid w:val="007379FE"/>
    <w:rsid w:val="00737D41"/>
    <w:rsid w:val="007404C5"/>
    <w:rsid w:val="007409F8"/>
    <w:rsid w:val="00741C9C"/>
    <w:rsid w:val="00741EF9"/>
    <w:rsid w:val="0074204D"/>
    <w:rsid w:val="0074343F"/>
    <w:rsid w:val="00743984"/>
    <w:rsid w:val="00743D5D"/>
    <w:rsid w:val="00744402"/>
    <w:rsid w:val="00744E72"/>
    <w:rsid w:val="007461E2"/>
    <w:rsid w:val="007479AF"/>
    <w:rsid w:val="007479EF"/>
    <w:rsid w:val="007501F9"/>
    <w:rsid w:val="007504F1"/>
    <w:rsid w:val="0075164E"/>
    <w:rsid w:val="00751BA5"/>
    <w:rsid w:val="00752C70"/>
    <w:rsid w:val="0075402C"/>
    <w:rsid w:val="007546A1"/>
    <w:rsid w:val="00754A79"/>
    <w:rsid w:val="00754ABB"/>
    <w:rsid w:val="00754DF6"/>
    <w:rsid w:val="0075518E"/>
    <w:rsid w:val="00755881"/>
    <w:rsid w:val="00757115"/>
    <w:rsid w:val="007572DE"/>
    <w:rsid w:val="00760812"/>
    <w:rsid w:val="00760C9B"/>
    <w:rsid w:val="00760D26"/>
    <w:rsid w:val="00761079"/>
    <w:rsid w:val="0076182A"/>
    <w:rsid w:val="00761C47"/>
    <w:rsid w:val="007623AD"/>
    <w:rsid w:val="007624C1"/>
    <w:rsid w:val="00762916"/>
    <w:rsid w:val="00762BA2"/>
    <w:rsid w:val="00764BEA"/>
    <w:rsid w:val="00764C54"/>
    <w:rsid w:val="0076548E"/>
    <w:rsid w:val="00767725"/>
    <w:rsid w:val="00767889"/>
    <w:rsid w:val="00770A9F"/>
    <w:rsid w:val="00770D81"/>
    <w:rsid w:val="00771625"/>
    <w:rsid w:val="00772AF7"/>
    <w:rsid w:val="00772D46"/>
    <w:rsid w:val="00773AB3"/>
    <w:rsid w:val="00773AFD"/>
    <w:rsid w:val="00773C66"/>
    <w:rsid w:val="0077666F"/>
    <w:rsid w:val="00776BD7"/>
    <w:rsid w:val="007802EA"/>
    <w:rsid w:val="0078063A"/>
    <w:rsid w:val="0078086C"/>
    <w:rsid w:val="00781036"/>
    <w:rsid w:val="00781162"/>
    <w:rsid w:val="0078120D"/>
    <w:rsid w:val="00781F60"/>
    <w:rsid w:val="00782091"/>
    <w:rsid w:val="0078368A"/>
    <w:rsid w:val="007838A7"/>
    <w:rsid w:val="0078427F"/>
    <w:rsid w:val="00784C6F"/>
    <w:rsid w:val="007851B0"/>
    <w:rsid w:val="0078523F"/>
    <w:rsid w:val="00785821"/>
    <w:rsid w:val="007859B3"/>
    <w:rsid w:val="0078628E"/>
    <w:rsid w:val="00786A68"/>
    <w:rsid w:val="0078753A"/>
    <w:rsid w:val="00787A3F"/>
    <w:rsid w:val="00787ECF"/>
    <w:rsid w:val="00790498"/>
    <w:rsid w:val="00790911"/>
    <w:rsid w:val="0079091E"/>
    <w:rsid w:val="007919F1"/>
    <w:rsid w:val="00792679"/>
    <w:rsid w:val="007927B2"/>
    <w:rsid w:val="0079379A"/>
    <w:rsid w:val="00793924"/>
    <w:rsid w:val="00793AAD"/>
    <w:rsid w:val="00793B69"/>
    <w:rsid w:val="00794228"/>
    <w:rsid w:val="00794941"/>
    <w:rsid w:val="007952E3"/>
    <w:rsid w:val="00795798"/>
    <w:rsid w:val="00795827"/>
    <w:rsid w:val="0079603E"/>
    <w:rsid w:val="007961DC"/>
    <w:rsid w:val="00796421"/>
    <w:rsid w:val="007966C4"/>
    <w:rsid w:val="007975B9"/>
    <w:rsid w:val="00797B10"/>
    <w:rsid w:val="00797DAD"/>
    <w:rsid w:val="00797DBF"/>
    <w:rsid w:val="007A007C"/>
    <w:rsid w:val="007A07AE"/>
    <w:rsid w:val="007A12E8"/>
    <w:rsid w:val="007A1570"/>
    <w:rsid w:val="007A201F"/>
    <w:rsid w:val="007A280F"/>
    <w:rsid w:val="007A3493"/>
    <w:rsid w:val="007A3790"/>
    <w:rsid w:val="007A39DC"/>
    <w:rsid w:val="007A610C"/>
    <w:rsid w:val="007A68B7"/>
    <w:rsid w:val="007A7969"/>
    <w:rsid w:val="007A7D7E"/>
    <w:rsid w:val="007B0549"/>
    <w:rsid w:val="007B0B00"/>
    <w:rsid w:val="007B1104"/>
    <w:rsid w:val="007B17D0"/>
    <w:rsid w:val="007B32CB"/>
    <w:rsid w:val="007B3840"/>
    <w:rsid w:val="007B4796"/>
    <w:rsid w:val="007B5229"/>
    <w:rsid w:val="007B54FE"/>
    <w:rsid w:val="007B557B"/>
    <w:rsid w:val="007B6122"/>
    <w:rsid w:val="007B6A70"/>
    <w:rsid w:val="007B6BDC"/>
    <w:rsid w:val="007B792C"/>
    <w:rsid w:val="007B7A64"/>
    <w:rsid w:val="007C1117"/>
    <w:rsid w:val="007C2B43"/>
    <w:rsid w:val="007C31FA"/>
    <w:rsid w:val="007C3682"/>
    <w:rsid w:val="007C5379"/>
    <w:rsid w:val="007C5995"/>
    <w:rsid w:val="007C6817"/>
    <w:rsid w:val="007C6A4C"/>
    <w:rsid w:val="007C6A4E"/>
    <w:rsid w:val="007C7440"/>
    <w:rsid w:val="007D0318"/>
    <w:rsid w:val="007D048D"/>
    <w:rsid w:val="007D21A7"/>
    <w:rsid w:val="007D252A"/>
    <w:rsid w:val="007D2B56"/>
    <w:rsid w:val="007D2DFE"/>
    <w:rsid w:val="007D3057"/>
    <w:rsid w:val="007D3396"/>
    <w:rsid w:val="007D4B2B"/>
    <w:rsid w:val="007D72DF"/>
    <w:rsid w:val="007D7433"/>
    <w:rsid w:val="007D7984"/>
    <w:rsid w:val="007E0B7B"/>
    <w:rsid w:val="007E1350"/>
    <w:rsid w:val="007E1A70"/>
    <w:rsid w:val="007E1AF9"/>
    <w:rsid w:val="007E30F8"/>
    <w:rsid w:val="007E342A"/>
    <w:rsid w:val="007E498E"/>
    <w:rsid w:val="007E4CB7"/>
    <w:rsid w:val="007E5202"/>
    <w:rsid w:val="007E5463"/>
    <w:rsid w:val="007E5E69"/>
    <w:rsid w:val="007E5F7B"/>
    <w:rsid w:val="007E5FA4"/>
    <w:rsid w:val="007E7C59"/>
    <w:rsid w:val="007F0084"/>
    <w:rsid w:val="007F1AF1"/>
    <w:rsid w:val="007F21AE"/>
    <w:rsid w:val="007F3217"/>
    <w:rsid w:val="007F32B6"/>
    <w:rsid w:val="007F3505"/>
    <w:rsid w:val="007F3EF1"/>
    <w:rsid w:val="007F4415"/>
    <w:rsid w:val="007F4EFD"/>
    <w:rsid w:val="007F5059"/>
    <w:rsid w:val="007F62B8"/>
    <w:rsid w:val="007F62D3"/>
    <w:rsid w:val="007F633F"/>
    <w:rsid w:val="007F64E5"/>
    <w:rsid w:val="007F720A"/>
    <w:rsid w:val="007F7470"/>
    <w:rsid w:val="008001BD"/>
    <w:rsid w:val="0080045E"/>
    <w:rsid w:val="00800F8D"/>
    <w:rsid w:val="0080122E"/>
    <w:rsid w:val="00801E9D"/>
    <w:rsid w:val="008020E9"/>
    <w:rsid w:val="00803076"/>
    <w:rsid w:val="008031DE"/>
    <w:rsid w:val="0080382C"/>
    <w:rsid w:val="00803EDE"/>
    <w:rsid w:val="008041ED"/>
    <w:rsid w:val="0080476C"/>
    <w:rsid w:val="00804EA7"/>
    <w:rsid w:val="00804FD3"/>
    <w:rsid w:val="008052B9"/>
    <w:rsid w:val="008055DD"/>
    <w:rsid w:val="00805B99"/>
    <w:rsid w:val="008065C8"/>
    <w:rsid w:val="00806738"/>
    <w:rsid w:val="00806CA0"/>
    <w:rsid w:val="008078EF"/>
    <w:rsid w:val="00807D0E"/>
    <w:rsid w:val="008105D1"/>
    <w:rsid w:val="0081060D"/>
    <w:rsid w:val="0081082B"/>
    <w:rsid w:val="0081197C"/>
    <w:rsid w:val="00812497"/>
    <w:rsid w:val="008124ED"/>
    <w:rsid w:val="0081262D"/>
    <w:rsid w:val="008128FE"/>
    <w:rsid w:val="00813311"/>
    <w:rsid w:val="00813340"/>
    <w:rsid w:val="00813526"/>
    <w:rsid w:val="00814E91"/>
    <w:rsid w:val="008156F5"/>
    <w:rsid w:val="0081711C"/>
    <w:rsid w:val="008172AC"/>
    <w:rsid w:val="00817449"/>
    <w:rsid w:val="0081753A"/>
    <w:rsid w:val="008209D0"/>
    <w:rsid w:val="00822CC0"/>
    <w:rsid w:val="00823112"/>
    <w:rsid w:val="008233A5"/>
    <w:rsid w:val="00823814"/>
    <w:rsid w:val="00824157"/>
    <w:rsid w:val="008250CB"/>
    <w:rsid w:val="008252C3"/>
    <w:rsid w:val="00826F52"/>
    <w:rsid w:val="00827418"/>
    <w:rsid w:val="0082763E"/>
    <w:rsid w:val="00827AD6"/>
    <w:rsid w:val="00830388"/>
    <w:rsid w:val="008307C8"/>
    <w:rsid w:val="0083149B"/>
    <w:rsid w:val="00831D87"/>
    <w:rsid w:val="008327A9"/>
    <w:rsid w:val="00832893"/>
    <w:rsid w:val="00832970"/>
    <w:rsid w:val="008336A9"/>
    <w:rsid w:val="00833718"/>
    <w:rsid w:val="008345FB"/>
    <w:rsid w:val="00834E78"/>
    <w:rsid w:val="00835056"/>
    <w:rsid w:val="00835808"/>
    <w:rsid w:val="00836172"/>
    <w:rsid w:val="008363FF"/>
    <w:rsid w:val="0083723C"/>
    <w:rsid w:val="0083789B"/>
    <w:rsid w:val="00840B0B"/>
    <w:rsid w:val="00841380"/>
    <w:rsid w:val="00841CC6"/>
    <w:rsid w:val="00842142"/>
    <w:rsid w:val="00844B9F"/>
    <w:rsid w:val="00845DF9"/>
    <w:rsid w:val="008461BA"/>
    <w:rsid w:val="00847420"/>
    <w:rsid w:val="00847781"/>
    <w:rsid w:val="00847DEF"/>
    <w:rsid w:val="00851C7F"/>
    <w:rsid w:val="00853184"/>
    <w:rsid w:val="0085576B"/>
    <w:rsid w:val="00856A9B"/>
    <w:rsid w:val="00856F44"/>
    <w:rsid w:val="0085709D"/>
    <w:rsid w:val="0086000E"/>
    <w:rsid w:val="00860119"/>
    <w:rsid w:val="00860D00"/>
    <w:rsid w:val="0086161A"/>
    <w:rsid w:val="00862B58"/>
    <w:rsid w:val="00862F37"/>
    <w:rsid w:val="00864196"/>
    <w:rsid w:val="00865A75"/>
    <w:rsid w:val="00866201"/>
    <w:rsid w:val="00866CF5"/>
    <w:rsid w:val="00866DCC"/>
    <w:rsid w:val="008700D1"/>
    <w:rsid w:val="008709EB"/>
    <w:rsid w:val="00870F83"/>
    <w:rsid w:val="008713E4"/>
    <w:rsid w:val="00871A15"/>
    <w:rsid w:val="00872694"/>
    <w:rsid w:val="008727F2"/>
    <w:rsid w:val="008731DA"/>
    <w:rsid w:val="00874037"/>
    <w:rsid w:val="008748B8"/>
    <w:rsid w:val="008758A3"/>
    <w:rsid w:val="008758CA"/>
    <w:rsid w:val="00875B5D"/>
    <w:rsid w:val="008778AC"/>
    <w:rsid w:val="0088004F"/>
    <w:rsid w:val="0088047D"/>
    <w:rsid w:val="00880536"/>
    <w:rsid w:val="0088078E"/>
    <w:rsid w:val="00880C16"/>
    <w:rsid w:val="00880C56"/>
    <w:rsid w:val="00880D6B"/>
    <w:rsid w:val="008818FE"/>
    <w:rsid w:val="008820B3"/>
    <w:rsid w:val="008825D2"/>
    <w:rsid w:val="00882811"/>
    <w:rsid w:val="00882FE4"/>
    <w:rsid w:val="00883ACC"/>
    <w:rsid w:val="00884004"/>
    <w:rsid w:val="00884097"/>
    <w:rsid w:val="0088455A"/>
    <w:rsid w:val="00884656"/>
    <w:rsid w:val="00884D00"/>
    <w:rsid w:val="008851B9"/>
    <w:rsid w:val="008854FC"/>
    <w:rsid w:val="008911BC"/>
    <w:rsid w:val="0089183F"/>
    <w:rsid w:val="00891BE7"/>
    <w:rsid w:val="00893082"/>
    <w:rsid w:val="00894698"/>
    <w:rsid w:val="00895255"/>
    <w:rsid w:val="00895904"/>
    <w:rsid w:val="00896A80"/>
    <w:rsid w:val="008A038C"/>
    <w:rsid w:val="008A1373"/>
    <w:rsid w:val="008A1920"/>
    <w:rsid w:val="008A1FF4"/>
    <w:rsid w:val="008A2AC9"/>
    <w:rsid w:val="008A2BF9"/>
    <w:rsid w:val="008A2E69"/>
    <w:rsid w:val="008A36FE"/>
    <w:rsid w:val="008A3926"/>
    <w:rsid w:val="008A3CFC"/>
    <w:rsid w:val="008A48D7"/>
    <w:rsid w:val="008A4979"/>
    <w:rsid w:val="008A4A46"/>
    <w:rsid w:val="008A4E6C"/>
    <w:rsid w:val="008A4F13"/>
    <w:rsid w:val="008A5670"/>
    <w:rsid w:val="008A5AF2"/>
    <w:rsid w:val="008A5CD1"/>
    <w:rsid w:val="008A6247"/>
    <w:rsid w:val="008A6274"/>
    <w:rsid w:val="008A66DD"/>
    <w:rsid w:val="008A6FE5"/>
    <w:rsid w:val="008A72EE"/>
    <w:rsid w:val="008B00F6"/>
    <w:rsid w:val="008B0965"/>
    <w:rsid w:val="008B0AAC"/>
    <w:rsid w:val="008B0F05"/>
    <w:rsid w:val="008B1012"/>
    <w:rsid w:val="008B14F6"/>
    <w:rsid w:val="008B2819"/>
    <w:rsid w:val="008B29F3"/>
    <w:rsid w:val="008B354F"/>
    <w:rsid w:val="008B3D84"/>
    <w:rsid w:val="008B3E94"/>
    <w:rsid w:val="008B3EDA"/>
    <w:rsid w:val="008B45E2"/>
    <w:rsid w:val="008B4C28"/>
    <w:rsid w:val="008B4C8D"/>
    <w:rsid w:val="008B5868"/>
    <w:rsid w:val="008B6BA4"/>
    <w:rsid w:val="008B72E0"/>
    <w:rsid w:val="008B73AC"/>
    <w:rsid w:val="008B7757"/>
    <w:rsid w:val="008B79FC"/>
    <w:rsid w:val="008C0989"/>
    <w:rsid w:val="008C127D"/>
    <w:rsid w:val="008C1E0A"/>
    <w:rsid w:val="008C28B8"/>
    <w:rsid w:val="008C2C9D"/>
    <w:rsid w:val="008C2E09"/>
    <w:rsid w:val="008C3932"/>
    <w:rsid w:val="008C3A8B"/>
    <w:rsid w:val="008C3B62"/>
    <w:rsid w:val="008C43D8"/>
    <w:rsid w:val="008C5553"/>
    <w:rsid w:val="008C6B7C"/>
    <w:rsid w:val="008C7560"/>
    <w:rsid w:val="008D039C"/>
    <w:rsid w:val="008D098E"/>
    <w:rsid w:val="008D2CB1"/>
    <w:rsid w:val="008D324D"/>
    <w:rsid w:val="008D3C95"/>
    <w:rsid w:val="008D43C0"/>
    <w:rsid w:val="008D50A9"/>
    <w:rsid w:val="008D5828"/>
    <w:rsid w:val="008D5C1E"/>
    <w:rsid w:val="008D5C21"/>
    <w:rsid w:val="008D7EE0"/>
    <w:rsid w:val="008E0002"/>
    <w:rsid w:val="008E00CF"/>
    <w:rsid w:val="008E1958"/>
    <w:rsid w:val="008E22EC"/>
    <w:rsid w:val="008E2315"/>
    <w:rsid w:val="008E422A"/>
    <w:rsid w:val="008E49CF"/>
    <w:rsid w:val="008E4A09"/>
    <w:rsid w:val="008E5A2C"/>
    <w:rsid w:val="008E66BC"/>
    <w:rsid w:val="008E73B6"/>
    <w:rsid w:val="008E7ED8"/>
    <w:rsid w:val="008F0928"/>
    <w:rsid w:val="008F1C4B"/>
    <w:rsid w:val="008F1E8F"/>
    <w:rsid w:val="008F1FD8"/>
    <w:rsid w:val="008F2004"/>
    <w:rsid w:val="008F27FB"/>
    <w:rsid w:val="008F3754"/>
    <w:rsid w:val="008F38B1"/>
    <w:rsid w:val="008F3BE4"/>
    <w:rsid w:val="008F400F"/>
    <w:rsid w:val="008F4F7D"/>
    <w:rsid w:val="008F59AD"/>
    <w:rsid w:val="008F5C81"/>
    <w:rsid w:val="008F665F"/>
    <w:rsid w:val="008F6663"/>
    <w:rsid w:val="008F7026"/>
    <w:rsid w:val="009006CE"/>
    <w:rsid w:val="009009B7"/>
    <w:rsid w:val="00900C88"/>
    <w:rsid w:val="00900FD4"/>
    <w:rsid w:val="009012C5"/>
    <w:rsid w:val="009016C5"/>
    <w:rsid w:val="009019F7"/>
    <w:rsid w:val="00902FB2"/>
    <w:rsid w:val="009039D5"/>
    <w:rsid w:val="00903DEA"/>
    <w:rsid w:val="0090405F"/>
    <w:rsid w:val="009048E9"/>
    <w:rsid w:val="009054D0"/>
    <w:rsid w:val="009064B8"/>
    <w:rsid w:val="0090698E"/>
    <w:rsid w:val="00906A56"/>
    <w:rsid w:val="00906B90"/>
    <w:rsid w:val="00907660"/>
    <w:rsid w:val="0090768A"/>
    <w:rsid w:val="00907EC6"/>
    <w:rsid w:val="00907EF8"/>
    <w:rsid w:val="00910DF6"/>
    <w:rsid w:val="00911B3F"/>
    <w:rsid w:val="00911F01"/>
    <w:rsid w:val="009125E5"/>
    <w:rsid w:val="0091270C"/>
    <w:rsid w:val="00912C67"/>
    <w:rsid w:val="00912CD7"/>
    <w:rsid w:val="0091420F"/>
    <w:rsid w:val="00915135"/>
    <w:rsid w:val="00915352"/>
    <w:rsid w:val="00915D2F"/>
    <w:rsid w:val="00916DA3"/>
    <w:rsid w:val="0091771F"/>
    <w:rsid w:val="00917B22"/>
    <w:rsid w:val="00917B32"/>
    <w:rsid w:val="00917CC1"/>
    <w:rsid w:val="00922C96"/>
    <w:rsid w:val="00923405"/>
    <w:rsid w:val="009248A0"/>
    <w:rsid w:val="00924E8F"/>
    <w:rsid w:val="00925C3B"/>
    <w:rsid w:val="00925FE4"/>
    <w:rsid w:val="009277CC"/>
    <w:rsid w:val="009303AE"/>
    <w:rsid w:val="00930EC8"/>
    <w:rsid w:val="009312B8"/>
    <w:rsid w:val="0093172C"/>
    <w:rsid w:val="00932073"/>
    <w:rsid w:val="009327E8"/>
    <w:rsid w:val="00933097"/>
    <w:rsid w:val="00933F2F"/>
    <w:rsid w:val="00934E70"/>
    <w:rsid w:val="00934FE7"/>
    <w:rsid w:val="0093596E"/>
    <w:rsid w:val="00935B11"/>
    <w:rsid w:val="009407F9"/>
    <w:rsid w:val="00941453"/>
    <w:rsid w:val="00941A08"/>
    <w:rsid w:val="00941CB8"/>
    <w:rsid w:val="0094237B"/>
    <w:rsid w:val="00942546"/>
    <w:rsid w:val="009425BE"/>
    <w:rsid w:val="00942667"/>
    <w:rsid w:val="00943B6A"/>
    <w:rsid w:val="00943F06"/>
    <w:rsid w:val="00943FB9"/>
    <w:rsid w:val="00944976"/>
    <w:rsid w:val="00944A78"/>
    <w:rsid w:val="00944B5C"/>
    <w:rsid w:val="00945361"/>
    <w:rsid w:val="00945A67"/>
    <w:rsid w:val="009465BC"/>
    <w:rsid w:val="0094663D"/>
    <w:rsid w:val="00947FFA"/>
    <w:rsid w:val="00950FAC"/>
    <w:rsid w:val="0095111D"/>
    <w:rsid w:val="00951337"/>
    <w:rsid w:val="009515B2"/>
    <w:rsid w:val="009516FC"/>
    <w:rsid w:val="00951A4C"/>
    <w:rsid w:val="00951AD6"/>
    <w:rsid w:val="00951D9C"/>
    <w:rsid w:val="00952280"/>
    <w:rsid w:val="00952860"/>
    <w:rsid w:val="0095328A"/>
    <w:rsid w:val="009539E3"/>
    <w:rsid w:val="00954200"/>
    <w:rsid w:val="009553A4"/>
    <w:rsid w:val="0095547C"/>
    <w:rsid w:val="0095582D"/>
    <w:rsid w:val="009561FB"/>
    <w:rsid w:val="00956DF4"/>
    <w:rsid w:val="00956E7C"/>
    <w:rsid w:val="00957EA0"/>
    <w:rsid w:val="0096079A"/>
    <w:rsid w:val="00960D3C"/>
    <w:rsid w:val="009619F4"/>
    <w:rsid w:val="00962BD2"/>
    <w:rsid w:val="009637DF"/>
    <w:rsid w:val="00964826"/>
    <w:rsid w:val="009650CE"/>
    <w:rsid w:val="009653AB"/>
    <w:rsid w:val="009655D5"/>
    <w:rsid w:val="00965633"/>
    <w:rsid w:val="00965B8F"/>
    <w:rsid w:val="00966616"/>
    <w:rsid w:val="00967C0D"/>
    <w:rsid w:val="009703EE"/>
    <w:rsid w:val="009710DF"/>
    <w:rsid w:val="00971342"/>
    <w:rsid w:val="00971FD8"/>
    <w:rsid w:val="00972B58"/>
    <w:rsid w:val="00973898"/>
    <w:rsid w:val="0097399C"/>
    <w:rsid w:val="00975121"/>
    <w:rsid w:val="00975510"/>
    <w:rsid w:val="00976E69"/>
    <w:rsid w:val="00977083"/>
    <w:rsid w:val="00977797"/>
    <w:rsid w:val="0097782E"/>
    <w:rsid w:val="009779E6"/>
    <w:rsid w:val="009812E7"/>
    <w:rsid w:val="009816D6"/>
    <w:rsid w:val="00981B40"/>
    <w:rsid w:val="00981D33"/>
    <w:rsid w:val="00981DE3"/>
    <w:rsid w:val="009821F8"/>
    <w:rsid w:val="00982B31"/>
    <w:rsid w:val="00982FCA"/>
    <w:rsid w:val="00983E0F"/>
    <w:rsid w:val="00985218"/>
    <w:rsid w:val="0098568B"/>
    <w:rsid w:val="00985782"/>
    <w:rsid w:val="00987810"/>
    <w:rsid w:val="00990743"/>
    <w:rsid w:val="00990F71"/>
    <w:rsid w:val="00991B9A"/>
    <w:rsid w:val="009927C9"/>
    <w:rsid w:val="00992DFE"/>
    <w:rsid w:val="00992ECB"/>
    <w:rsid w:val="00992F10"/>
    <w:rsid w:val="00994F08"/>
    <w:rsid w:val="00995881"/>
    <w:rsid w:val="009962C6"/>
    <w:rsid w:val="0099778A"/>
    <w:rsid w:val="009977B7"/>
    <w:rsid w:val="009A0A23"/>
    <w:rsid w:val="009A0AB6"/>
    <w:rsid w:val="009A1444"/>
    <w:rsid w:val="009A2B00"/>
    <w:rsid w:val="009A38DA"/>
    <w:rsid w:val="009A4731"/>
    <w:rsid w:val="009A54F8"/>
    <w:rsid w:val="009A5553"/>
    <w:rsid w:val="009A57D3"/>
    <w:rsid w:val="009A66A4"/>
    <w:rsid w:val="009A6FE8"/>
    <w:rsid w:val="009A74EE"/>
    <w:rsid w:val="009A7DF0"/>
    <w:rsid w:val="009B01DB"/>
    <w:rsid w:val="009B024C"/>
    <w:rsid w:val="009B0954"/>
    <w:rsid w:val="009B0EA2"/>
    <w:rsid w:val="009B1511"/>
    <w:rsid w:val="009B1B11"/>
    <w:rsid w:val="009B1EF1"/>
    <w:rsid w:val="009B2C97"/>
    <w:rsid w:val="009B3F9A"/>
    <w:rsid w:val="009B47A7"/>
    <w:rsid w:val="009B481B"/>
    <w:rsid w:val="009B5654"/>
    <w:rsid w:val="009B5AA9"/>
    <w:rsid w:val="009B5D26"/>
    <w:rsid w:val="009B6497"/>
    <w:rsid w:val="009B72C8"/>
    <w:rsid w:val="009B76AD"/>
    <w:rsid w:val="009B7BBD"/>
    <w:rsid w:val="009B7CA5"/>
    <w:rsid w:val="009C0197"/>
    <w:rsid w:val="009C0838"/>
    <w:rsid w:val="009C0F04"/>
    <w:rsid w:val="009C139D"/>
    <w:rsid w:val="009C1EC9"/>
    <w:rsid w:val="009C4734"/>
    <w:rsid w:val="009C47D2"/>
    <w:rsid w:val="009C5523"/>
    <w:rsid w:val="009C557E"/>
    <w:rsid w:val="009C58D3"/>
    <w:rsid w:val="009C5A1F"/>
    <w:rsid w:val="009C666D"/>
    <w:rsid w:val="009C7009"/>
    <w:rsid w:val="009C7309"/>
    <w:rsid w:val="009C7B66"/>
    <w:rsid w:val="009D2D7C"/>
    <w:rsid w:val="009D37A7"/>
    <w:rsid w:val="009D4892"/>
    <w:rsid w:val="009D5C19"/>
    <w:rsid w:val="009D60B0"/>
    <w:rsid w:val="009D735B"/>
    <w:rsid w:val="009D753A"/>
    <w:rsid w:val="009D77DC"/>
    <w:rsid w:val="009D7860"/>
    <w:rsid w:val="009E1943"/>
    <w:rsid w:val="009E242C"/>
    <w:rsid w:val="009E28CC"/>
    <w:rsid w:val="009E2B60"/>
    <w:rsid w:val="009E3352"/>
    <w:rsid w:val="009E356C"/>
    <w:rsid w:val="009E368D"/>
    <w:rsid w:val="009E3B61"/>
    <w:rsid w:val="009E53DE"/>
    <w:rsid w:val="009E5541"/>
    <w:rsid w:val="009E56D9"/>
    <w:rsid w:val="009E6397"/>
    <w:rsid w:val="009E63BA"/>
    <w:rsid w:val="009E64B2"/>
    <w:rsid w:val="009E65BC"/>
    <w:rsid w:val="009E6F8A"/>
    <w:rsid w:val="009E73CC"/>
    <w:rsid w:val="009E7EF3"/>
    <w:rsid w:val="009F04BF"/>
    <w:rsid w:val="009F068E"/>
    <w:rsid w:val="009F08D3"/>
    <w:rsid w:val="009F0BBF"/>
    <w:rsid w:val="009F1D57"/>
    <w:rsid w:val="009F2F3C"/>
    <w:rsid w:val="009F3A7E"/>
    <w:rsid w:val="009F42B2"/>
    <w:rsid w:val="009F601F"/>
    <w:rsid w:val="009F61BE"/>
    <w:rsid w:val="009F6EEF"/>
    <w:rsid w:val="009F75F3"/>
    <w:rsid w:val="009F7DC3"/>
    <w:rsid w:val="00A00F40"/>
    <w:rsid w:val="00A0267E"/>
    <w:rsid w:val="00A02C54"/>
    <w:rsid w:val="00A0321D"/>
    <w:rsid w:val="00A03B51"/>
    <w:rsid w:val="00A03F47"/>
    <w:rsid w:val="00A0584B"/>
    <w:rsid w:val="00A05A31"/>
    <w:rsid w:val="00A05F1B"/>
    <w:rsid w:val="00A06BF0"/>
    <w:rsid w:val="00A06CCA"/>
    <w:rsid w:val="00A07236"/>
    <w:rsid w:val="00A072AC"/>
    <w:rsid w:val="00A07BB6"/>
    <w:rsid w:val="00A10B58"/>
    <w:rsid w:val="00A11068"/>
    <w:rsid w:val="00A110D3"/>
    <w:rsid w:val="00A11335"/>
    <w:rsid w:val="00A128F1"/>
    <w:rsid w:val="00A13C01"/>
    <w:rsid w:val="00A14491"/>
    <w:rsid w:val="00A14686"/>
    <w:rsid w:val="00A14764"/>
    <w:rsid w:val="00A148A1"/>
    <w:rsid w:val="00A14B94"/>
    <w:rsid w:val="00A155A3"/>
    <w:rsid w:val="00A16CCB"/>
    <w:rsid w:val="00A171C7"/>
    <w:rsid w:val="00A17A9B"/>
    <w:rsid w:val="00A205D5"/>
    <w:rsid w:val="00A20E85"/>
    <w:rsid w:val="00A21415"/>
    <w:rsid w:val="00A22567"/>
    <w:rsid w:val="00A2409F"/>
    <w:rsid w:val="00A24479"/>
    <w:rsid w:val="00A258B5"/>
    <w:rsid w:val="00A25A61"/>
    <w:rsid w:val="00A26BB4"/>
    <w:rsid w:val="00A26EA0"/>
    <w:rsid w:val="00A303EF"/>
    <w:rsid w:val="00A32323"/>
    <w:rsid w:val="00A32377"/>
    <w:rsid w:val="00A33F63"/>
    <w:rsid w:val="00A34903"/>
    <w:rsid w:val="00A36241"/>
    <w:rsid w:val="00A40093"/>
    <w:rsid w:val="00A401CE"/>
    <w:rsid w:val="00A406EE"/>
    <w:rsid w:val="00A40731"/>
    <w:rsid w:val="00A40B32"/>
    <w:rsid w:val="00A40F1C"/>
    <w:rsid w:val="00A4234F"/>
    <w:rsid w:val="00A42553"/>
    <w:rsid w:val="00A4301F"/>
    <w:rsid w:val="00A430DA"/>
    <w:rsid w:val="00A438B8"/>
    <w:rsid w:val="00A43E05"/>
    <w:rsid w:val="00A43E16"/>
    <w:rsid w:val="00A4419F"/>
    <w:rsid w:val="00A4487C"/>
    <w:rsid w:val="00A45CD2"/>
    <w:rsid w:val="00A46ADE"/>
    <w:rsid w:val="00A47B67"/>
    <w:rsid w:val="00A47D84"/>
    <w:rsid w:val="00A47E6A"/>
    <w:rsid w:val="00A50778"/>
    <w:rsid w:val="00A507D3"/>
    <w:rsid w:val="00A5090E"/>
    <w:rsid w:val="00A50D4D"/>
    <w:rsid w:val="00A5104F"/>
    <w:rsid w:val="00A511B6"/>
    <w:rsid w:val="00A52191"/>
    <w:rsid w:val="00A521DB"/>
    <w:rsid w:val="00A521E9"/>
    <w:rsid w:val="00A522A5"/>
    <w:rsid w:val="00A5232D"/>
    <w:rsid w:val="00A53008"/>
    <w:rsid w:val="00A53BFB"/>
    <w:rsid w:val="00A5408F"/>
    <w:rsid w:val="00A544FA"/>
    <w:rsid w:val="00A54DD0"/>
    <w:rsid w:val="00A552AE"/>
    <w:rsid w:val="00A56358"/>
    <w:rsid w:val="00A56C0E"/>
    <w:rsid w:val="00A57079"/>
    <w:rsid w:val="00A57802"/>
    <w:rsid w:val="00A60200"/>
    <w:rsid w:val="00A60969"/>
    <w:rsid w:val="00A609DC"/>
    <w:rsid w:val="00A60C74"/>
    <w:rsid w:val="00A625B7"/>
    <w:rsid w:val="00A630D2"/>
    <w:rsid w:val="00A6332E"/>
    <w:rsid w:val="00A633F5"/>
    <w:rsid w:val="00A636BA"/>
    <w:rsid w:val="00A63EE8"/>
    <w:rsid w:val="00A64EA8"/>
    <w:rsid w:val="00A6578B"/>
    <w:rsid w:val="00A662BA"/>
    <w:rsid w:val="00A66779"/>
    <w:rsid w:val="00A67770"/>
    <w:rsid w:val="00A67A3F"/>
    <w:rsid w:val="00A704D9"/>
    <w:rsid w:val="00A708C8"/>
    <w:rsid w:val="00A70A1F"/>
    <w:rsid w:val="00A70A52"/>
    <w:rsid w:val="00A721FF"/>
    <w:rsid w:val="00A72318"/>
    <w:rsid w:val="00A72631"/>
    <w:rsid w:val="00A75376"/>
    <w:rsid w:val="00A75EE0"/>
    <w:rsid w:val="00A777BD"/>
    <w:rsid w:val="00A77BE8"/>
    <w:rsid w:val="00A77D1E"/>
    <w:rsid w:val="00A77EA4"/>
    <w:rsid w:val="00A808A5"/>
    <w:rsid w:val="00A80B92"/>
    <w:rsid w:val="00A81787"/>
    <w:rsid w:val="00A81988"/>
    <w:rsid w:val="00A83AA8"/>
    <w:rsid w:val="00A83BE9"/>
    <w:rsid w:val="00A83FA7"/>
    <w:rsid w:val="00A84057"/>
    <w:rsid w:val="00A85841"/>
    <w:rsid w:val="00A862B5"/>
    <w:rsid w:val="00A87323"/>
    <w:rsid w:val="00A87AFF"/>
    <w:rsid w:val="00A87B5E"/>
    <w:rsid w:val="00A87C13"/>
    <w:rsid w:val="00A90E26"/>
    <w:rsid w:val="00A91973"/>
    <w:rsid w:val="00A92AA7"/>
    <w:rsid w:val="00A92B48"/>
    <w:rsid w:val="00A939A8"/>
    <w:rsid w:val="00A93BC5"/>
    <w:rsid w:val="00A93EFC"/>
    <w:rsid w:val="00A9421B"/>
    <w:rsid w:val="00A942F0"/>
    <w:rsid w:val="00A948D5"/>
    <w:rsid w:val="00A94CD9"/>
    <w:rsid w:val="00A96090"/>
    <w:rsid w:val="00A9696D"/>
    <w:rsid w:val="00A979F2"/>
    <w:rsid w:val="00AA1001"/>
    <w:rsid w:val="00AA138A"/>
    <w:rsid w:val="00AA1E68"/>
    <w:rsid w:val="00AA216E"/>
    <w:rsid w:val="00AA24C6"/>
    <w:rsid w:val="00AA2714"/>
    <w:rsid w:val="00AA3823"/>
    <w:rsid w:val="00AA3B0D"/>
    <w:rsid w:val="00AA44DF"/>
    <w:rsid w:val="00AA498A"/>
    <w:rsid w:val="00AA564F"/>
    <w:rsid w:val="00AA700B"/>
    <w:rsid w:val="00AA7FE9"/>
    <w:rsid w:val="00AB0033"/>
    <w:rsid w:val="00AB03C5"/>
    <w:rsid w:val="00AB07E7"/>
    <w:rsid w:val="00AB1BBF"/>
    <w:rsid w:val="00AB1E78"/>
    <w:rsid w:val="00AB22CE"/>
    <w:rsid w:val="00AB26B9"/>
    <w:rsid w:val="00AB3F94"/>
    <w:rsid w:val="00AB4D1D"/>
    <w:rsid w:val="00AB4FD0"/>
    <w:rsid w:val="00AB563E"/>
    <w:rsid w:val="00AB5A8B"/>
    <w:rsid w:val="00AB60F6"/>
    <w:rsid w:val="00AB6322"/>
    <w:rsid w:val="00AB670F"/>
    <w:rsid w:val="00AB6855"/>
    <w:rsid w:val="00AB7654"/>
    <w:rsid w:val="00AB7A37"/>
    <w:rsid w:val="00AC051F"/>
    <w:rsid w:val="00AC22A6"/>
    <w:rsid w:val="00AC2EEA"/>
    <w:rsid w:val="00AC3940"/>
    <w:rsid w:val="00AC4B51"/>
    <w:rsid w:val="00AC4EFD"/>
    <w:rsid w:val="00AC5969"/>
    <w:rsid w:val="00AC6E26"/>
    <w:rsid w:val="00AC77AD"/>
    <w:rsid w:val="00AC7B17"/>
    <w:rsid w:val="00AC7EAC"/>
    <w:rsid w:val="00AC7F2E"/>
    <w:rsid w:val="00AD01F4"/>
    <w:rsid w:val="00AD123E"/>
    <w:rsid w:val="00AD12F6"/>
    <w:rsid w:val="00AD170A"/>
    <w:rsid w:val="00AD1829"/>
    <w:rsid w:val="00AD3475"/>
    <w:rsid w:val="00AD3481"/>
    <w:rsid w:val="00AD4E08"/>
    <w:rsid w:val="00AD570E"/>
    <w:rsid w:val="00AD5A15"/>
    <w:rsid w:val="00AD5AFA"/>
    <w:rsid w:val="00AD6421"/>
    <w:rsid w:val="00AD6B3F"/>
    <w:rsid w:val="00AD6B61"/>
    <w:rsid w:val="00AD6EB6"/>
    <w:rsid w:val="00AD7369"/>
    <w:rsid w:val="00AD749D"/>
    <w:rsid w:val="00AD7D99"/>
    <w:rsid w:val="00AD7F01"/>
    <w:rsid w:val="00AE12C8"/>
    <w:rsid w:val="00AE164C"/>
    <w:rsid w:val="00AE1882"/>
    <w:rsid w:val="00AE1AF8"/>
    <w:rsid w:val="00AE38FC"/>
    <w:rsid w:val="00AE435B"/>
    <w:rsid w:val="00AE4ECB"/>
    <w:rsid w:val="00AE58E3"/>
    <w:rsid w:val="00AE687C"/>
    <w:rsid w:val="00AE6DA6"/>
    <w:rsid w:val="00AE6F6D"/>
    <w:rsid w:val="00AE71F1"/>
    <w:rsid w:val="00AE71FE"/>
    <w:rsid w:val="00AF059C"/>
    <w:rsid w:val="00AF0764"/>
    <w:rsid w:val="00AF0C48"/>
    <w:rsid w:val="00AF194E"/>
    <w:rsid w:val="00AF1C8C"/>
    <w:rsid w:val="00AF1E19"/>
    <w:rsid w:val="00AF257B"/>
    <w:rsid w:val="00AF31D3"/>
    <w:rsid w:val="00AF4E1A"/>
    <w:rsid w:val="00AF506A"/>
    <w:rsid w:val="00AF557A"/>
    <w:rsid w:val="00AF59CC"/>
    <w:rsid w:val="00AF5BAD"/>
    <w:rsid w:val="00AF5EF2"/>
    <w:rsid w:val="00AF60E4"/>
    <w:rsid w:val="00AF6F06"/>
    <w:rsid w:val="00AF727A"/>
    <w:rsid w:val="00AF73C1"/>
    <w:rsid w:val="00AF7CE7"/>
    <w:rsid w:val="00B002C4"/>
    <w:rsid w:val="00B01411"/>
    <w:rsid w:val="00B01425"/>
    <w:rsid w:val="00B02BB8"/>
    <w:rsid w:val="00B02E77"/>
    <w:rsid w:val="00B04C84"/>
    <w:rsid w:val="00B050B2"/>
    <w:rsid w:val="00B05E28"/>
    <w:rsid w:val="00B06B3F"/>
    <w:rsid w:val="00B06B73"/>
    <w:rsid w:val="00B06D3B"/>
    <w:rsid w:val="00B07BA1"/>
    <w:rsid w:val="00B07BF8"/>
    <w:rsid w:val="00B1095B"/>
    <w:rsid w:val="00B115A3"/>
    <w:rsid w:val="00B1166B"/>
    <w:rsid w:val="00B1175C"/>
    <w:rsid w:val="00B12563"/>
    <w:rsid w:val="00B12C4A"/>
    <w:rsid w:val="00B13421"/>
    <w:rsid w:val="00B137B8"/>
    <w:rsid w:val="00B13ACC"/>
    <w:rsid w:val="00B13D0C"/>
    <w:rsid w:val="00B15F5B"/>
    <w:rsid w:val="00B1794F"/>
    <w:rsid w:val="00B1797A"/>
    <w:rsid w:val="00B20845"/>
    <w:rsid w:val="00B21240"/>
    <w:rsid w:val="00B21D75"/>
    <w:rsid w:val="00B22258"/>
    <w:rsid w:val="00B2247F"/>
    <w:rsid w:val="00B22610"/>
    <w:rsid w:val="00B25175"/>
    <w:rsid w:val="00B2633C"/>
    <w:rsid w:val="00B26987"/>
    <w:rsid w:val="00B27944"/>
    <w:rsid w:val="00B27C4E"/>
    <w:rsid w:val="00B27D18"/>
    <w:rsid w:val="00B27D84"/>
    <w:rsid w:val="00B30484"/>
    <w:rsid w:val="00B3085E"/>
    <w:rsid w:val="00B30B5F"/>
    <w:rsid w:val="00B30B7F"/>
    <w:rsid w:val="00B316C2"/>
    <w:rsid w:val="00B3241E"/>
    <w:rsid w:val="00B32D40"/>
    <w:rsid w:val="00B33064"/>
    <w:rsid w:val="00B33615"/>
    <w:rsid w:val="00B338FA"/>
    <w:rsid w:val="00B34AC2"/>
    <w:rsid w:val="00B3510D"/>
    <w:rsid w:val="00B35FB3"/>
    <w:rsid w:val="00B36950"/>
    <w:rsid w:val="00B36D2F"/>
    <w:rsid w:val="00B37BB2"/>
    <w:rsid w:val="00B37FB0"/>
    <w:rsid w:val="00B40762"/>
    <w:rsid w:val="00B411DA"/>
    <w:rsid w:val="00B41317"/>
    <w:rsid w:val="00B4164C"/>
    <w:rsid w:val="00B417B0"/>
    <w:rsid w:val="00B41FF7"/>
    <w:rsid w:val="00B42B3A"/>
    <w:rsid w:val="00B44718"/>
    <w:rsid w:val="00B4604C"/>
    <w:rsid w:val="00B466E8"/>
    <w:rsid w:val="00B5037F"/>
    <w:rsid w:val="00B51BBE"/>
    <w:rsid w:val="00B51C07"/>
    <w:rsid w:val="00B52996"/>
    <w:rsid w:val="00B52F74"/>
    <w:rsid w:val="00B533D5"/>
    <w:rsid w:val="00B54090"/>
    <w:rsid w:val="00B54C61"/>
    <w:rsid w:val="00B5501C"/>
    <w:rsid w:val="00B570D0"/>
    <w:rsid w:val="00B57501"/>
    <w:rsid w:val="00B575E0"/>
    <w:rsid w:val="00B57AAD"/>
    <w:rsid w:val="00B57ECA"/>
    <w:rsid w:val="00B60017"/>
    <w:rsid w:val="00B61484"/>
    <w:rsid w:val="00B616E2"/>
    <w:rsid w:val="00B6170F"/>
    <w:rsid w:val="00B62174"/>
    <w:rsid w:val="00B63844"/>
    <w:rsid w:val="00B63D42"/>
    <w:rsid w:val="00B643FF"/>
    <w:rsid w:val="00B6530F"/>
    <w:rsid w:val="00B653F5"/>
    <w:rsid w:val="00B66308"/>
    <w:rsid w:val="00B66641"/>
    <w:rsid w:val="00B6670B"/>
    <w:rsid w:val="00B66C49"/>
    <w:rsid w:val="00B677BD"/>
    <w:rsid w:val="00B67A4F"/>
    <w:rsid w:val="00B70774"/>
    <w:rsid w:val="00B70B78"/>
    <w:rsid w:val="00B70D56"/>
    <w:rsid w:val="00B713F2"/>
    <w:rsid w:val="00B71A6E"/>
    <w:rsid w:val="00B71D20"/>
    <w:rsid w:val="00B727A3"/>
    <w:rsid w:val="00B733EA"/>
    <w:rsid w:val="00B73D85"/>
    <w:rsid w:val="00B74722"/>
    <w:rsid w:val="00B753BA"/>
    <w:rsid w:val="00B75A06"/>
    <w:rsid w:val="00B765ED"/>
    <w:rsid w:val="00B7697A"/>
    <w:rsid w:val="00B775AC"/>
    <w:rsid w:val="00B776E0"/>
    <w:rsid w:val="00B77BA3"/>
    <w:rsid w:val="00B82031"/>
    <w:rsid w:val="00B821E5"/>
    <w:rsid w:val="00B8231A"/>
    <w:rsid w:val="00B824C7"/>
    <w:rsid w:val="00B826C2"/>
    <w:rsid w:val="00B828E0"/>
    <w:rsid w:val="00B82928"/>
    <w:rsid w:val="00B830CF"/>
    <w:rsid w:val="00B831F5"/>
    <w:rsid w:val="00B83257"/>
    <w:rsid w:val="00B8417F"/>
    <w:rsid w:val="00B84B7E"/>
    <w:rsid w:val="00B86409"/>
    <w:rsid w:val="00B87DDA"/>
    <w:rsid w:val="00B90ACB"/>
    <w:rsid w:val="00B91A68"/>
    <w:rsid w:val="00B9343E"/>
    <w:rsid w:val="00B935C9"/>
    <w:rsid w:val="00B9390F"/>
    <w:rsid w:val="00B94CCD"/>
    <w:rsid w:val="00B94EF8"/>
    <w:rsid w:val="00B96039"/>
    <w:rsid w:val="00B9772E"/>
    <w:rsid w:val="00B97847"/>
    <w:rsid w:val="00BA04CE"/>
    <w:rsid w:val="00BA0D35"/>
    <w:rsid w:val="00BA159C"/>
    <w:rsid w:val="00BA1A24"/>
    <w:rsid w:val="00BA1E19"/>
    <w:rsid w:val="00BA20E5"/>
    <w:rsid w:val="00BA2F61"/>
    <w:rsid w:val="00BA31D3"/>
    <w:rsid w:val="00BA356E"/>
    <w:rsid w:val="00BA4CA9"/>
    <w:rsid w:val="00BA56AF"/>
    <w:rsid w:val="00BA6015"/>
    <w:rsid w:val="00BA6076"/>
    <w:rsid w:val="00BA6E53"/>
    <w:rsid w:val="00BA75CB"/>
    <w:rsid w:val="00BA7C03"/>
    <w:rsid w:val="00BB0214"/>
    <w:rsid w:val="00BB028C"/>
    <w:rsid w:val="00BB08DD"/>
    <w:rsid w:val="00BB115D"/>
    <w:rsid w:val="00BB2797"/>
    <w:rsid w:val="00BB2C93"/>
    <w:rsid w:val="00BB2FF1"/>
    <w:rsid w:val="00BB3248"/>
    <w:rsid w:val="00BB3A63"/>
    <w:rsid w:val="00BB3C74"/>
    <w:rsid w:val="00BB44F5"/>
    <w:rsid w:val="00BB494C"/>
    <w:rsid w:val="00BB5B41"/>
    <w:rsid w:val="00BB60C9"/>
    <w:rsid w:val="00BB618A"/>
    <w:rsid w:val="00BB61F9"/>
    <w:rsid w:val="00BB6E94"/>
    <w:rsid w:val="00BC0CA6"/>
    <w:rsid w:val="00BC1A80"/>
    <w:rsid w:val="00BC232C"/>
    <w:rsid w:val="00BC3477"/>
    <w:rsid w:val="00BC461F"/>
    <w:rsid w:val="00BC48DB"/>
    <w:rsid w:val="00BC5E6B"/>
    <w:rsid w:val="00BC5E74"/>
    <w:rsid w:val="00BC695B"/>
    <w:rsid w:val="00BC6BBA"/>
    <w:rsid w:val="00BC6C73"/>
    <w:rsid w:val="00BC7391"/>
    <w:rsid w:val="00BC7778"/>
    <w:rsid w:val="00BC7D51"/>
    <w:rsid w:val="00BD10BD"/>
    <w:rsid w:val="00BD1405"/>
    <w:rsid w:val="00BD1D9E"/>
    <w:rsid w:val="00BD1E62"/>
    <w:rsid w:val="00BD276C"/>
    <w:rsid w:val="00BD334D"/>
    <w:rsid w:val="00BD41F6"/>
    <w:rsid w:val="00BD476E"/>
    <w:rsid w:val="00BD489E"/>
    <w:rsid w:val="00BD4DE0"/>
    <w:rsid w:val="00BD50C3"/>
    <w:rsid w:val="00BE04D7"/>
    <w:rsid w:val="00BE1245"/>
    <w:rsid w:val="00BE1BC2"/>
    <w:rsid w:val="00BE2590"/>
    <w:rsid w:val="00BE3AF5"/>
    <w:rsid w:val="00BE4EDD"/>
    <w:rsid w:val="00BE5F0C"/>
    <w:rsid w:val="00BE7F80"/>
    <w:rsid w:val="00BF073B"/>
    <w:rsid w:val="00BF0BD3"/>
    <w:rsid w:val="00BF19E9"/>
    <w:rsid w:val="00BF34DE"/>
    <w:rsid w:val="00BF38A0"/>
    <w:rsid w:val="00BF3C69"/>
    <w:rsid w:val="00BF437D"/>
    <w:rsid w:val="00BF4AAD"/>
    <w:rsid w:val="00BF57D8"/>
    <w:rsid w:val="00BF5A55"/>
    <w:rsid w:val="00BF5D18"/>
    <w:rsid w:val="00BF6A8C"/>
    <w:rsid w:val="00BF6F8E"/>
    <w:rsid w:val="00C00B3A"/>
    <w:rsid w:val="00C01289"/>
    <w:rsid w:val="00C014E9"/>
    <w:rsid w:val="00C018DD"/>
    <w:rsid w:val="00C01EB5"/>
    <w:rsid w:val="00C04138"/>
    <w:rsid w:val="00C10430"/>
    <w:rsid w:val="00C109EF"/>
    <w:rsid w:val="00C10CEF"/>
    <w:rsid w:val="00C11228"/>
    <w:rsid w:val="00C112A3"/>
    <w:rsid w:val="00C11E64"/>
    <w:rsid w:val="00C12374"/>
    <w:rsid w:val="00C123DE"/>
    <w:rsid w:val="00C12B06"/>
    <w:rsid w:val="00C137AA"/>
    <w:rsid w:val="00C14034"/>
    <w:rsid w:val="00C14204"/>
    <w:rsid w:val="00C150DC"/>
    <w:rsid w:val="00C16C13"/>
    <w:rsid w:val="00C17B95"/>
    <w:rsid w:val="00C206BC"/>
    <w:rsid w:val="00C20A18"/>
    <w:rsid w:val="00C221F8"/>
    <w:rsid w:val="00C227C0"/>
    <w:rsid w:val="00C2283F"/>
    <w:rsid w:val="00C22891"/>
    <w:rsid w:val="00C248A0"/>
    <w:rsid w:val="00C25272"/>
    <w:rsid w:val="00C26161"/>
    <w:rsid w:val="00C310B4"/>
    <w:rsid w:val="00C32CAA"/>
    <w:rsid w:val="00C330CD"/>
    <w:rsid w:val="00C3342F"/>
    <w:rsid w:val="00C336AF"/>
    <w:rsid w:val="00C33721"/>
    <w:rsid w:val="00C33EDC"/>
    <w:rsid w:val="00C33F18"/>
    <w:rsid w:val="00C34978"/>
    <w:rsid w:val="00C34EDB"/>
    <w:rsid w:val="00C34F79"/>
    <w:rsid w:val="00C350C1"/>
    <w:rsid w:val="00C359E7"/>
    <w:rsid w:val="00C37D02"/>
    <w:rsid w:val="00C41673"/>
    <w:rsid w:val="00C43D5D"/>
    <w:rsid w:val="00C43D68"/>
    <w:rsid w:val="00C44201"/>
    <w:rsid w:val="00C4448F"/>
    <w:rsid w:val="00C4492C"/>
    <w:rsid w:val="00C44C50"/>
    <w:rsid w:val="00C44CD6"/>
    <w:rsid w:val="00C44F37"/>
    <w:rsid w:val="00C45040"/>
    <w:rsid w:val="00C4532B"/>
    <w:rsid w:val="00C4553E"/>
    <w:rsid w:val="00C457D1"/>
    <w:rsid w:val="00C46471"/>
    <w:rsid w:val="00C46ED1"/>
    <w:rsid w:val="00C4780D"/>
    <w:rsid w:val="00C47FA1"/>
    <w:rsid w:val="00C509CA"/>
    <w:rsid w:val="00C50FC9"/>
    <w:rsid w:val="00C513FB"/>
    <w:rsid w:val="00C51624"/>
    <w:rsid w:val="00C52F52"/>
    <w:rsid w:val="00C552A9"/>
    <w:rsid w:val="00C5632D"/>
    <w:rsid w:val="00C56F0F"/>
    <w:rsid w:val="00C56F84"/>
    <w:rsid w:val="00C575C2"/>
    <w:rsid w:val="00C57713"/>
    <w:rsid w:val="00C5790C"/>
    <w:rsid w:val="00C57A2C"/>
    <w:rsid w:val="00C60DC9"/>
    <w:rsid w:val="00C60E59"/>
    <w:rsid w:val="00C60FC3"/>
    <w:rsid w:val="00C60FD6"/>
    <w:rsid w:val="00C6263C"/>
    <w:rsid w:val="00C62F78"/>
    <w:rsid w:val="00C62FF4"/>
    <w:rsid w:val="00C647B9"/>
    <w:rsid w:val="00C64E82"/>
    <w:rsid w:val="00C65208"/>
    <w:rsid w:val="00C66595"/>
    <w:rsid w:val="00C66FEB"/>
    <w:rsid w:val="00C671D3"/>
    <w:rsid w:val="00C701A0"/>
    <w:rsid w:val="00C70575"/>
    <w:rsid w:val="00C705BB"/>
    <w:rsid w:val="00C70EA1"/>
    <w:rsid w:val="00C71CBB"/>
    <w:rsid w:val="00C7234F"/>
    <w:rsid w:val="00C72DCD"/>
    <w:rsid w:val="00C73A97"/>
    <w:rsid w:val="00C7448F"/>
    <w:rsid w:val="00C746CB"/>
    <w:rsid w:val="00C74BC4"/>
    <w:rsid w:val="00C74E16"/>
    <w:rsid w:val="00C75092"/>
    <w:rsid w:val="00C759DB"/>
    <w:rsid w:val="00C75A7C"/>
    <w:rsid w:val="00C75D68"/>
    <w:rsid w:val="00C75E39"/>
    <w:rsid w:val="00C7659E"/>
    <w:rsid w:val="00C76A2A"/>
    <w:rsid w:val="00C76C72"/>
    <w:rsid w:val="00C7728E"/>
    <w:rsid w:val="00C775AC"/>
    <w:rsid w:val="00C8202A"/>
    <w:rsid w:val="00C82835"/>
    <w:rsid w:val="00C82F67"/>
    <w:rsid w:val="00C835BA"/>
    <w:rsid w:val="00C83753"/>
    <w:rsid w:val="00C83CFD"/>
    <w:rsid w:val="00C86F12"/>
    <w:rsid w:val="00C872DF"/>
    <w:rsid w:val="00C87610"/>
    <w:rsid w:val="00C87FA5"/>
    <w:rsid w:val="00C9014E"/>
    <w:rsid w:val="00C90E3E"/>
    <w:rsid w:val="00C9244B"/>
    <w:rsid w:val="00C92D0A"/>
    <w:rsid w:val="00C930E0"/>
    <w:rsid w:val="00C9371B"/>
    <w:rsid w:val="00C93F03"/>
    <w:rsid w:val="00C95243"/>
    <w:rsid w:val="00C9620D"/>
    <w:rsid w:val="00C96940"/>
    <w:rsid w:val="00C96D7E"/>
    <w:rsid w:val="00C9705B"/>
    <w:rsid w:val="00CA0285"/>
    <w:rsid w:val="00CA03E3"/>
    <w:rsid w:val="00CA089A"/>
    <w:rsid w:val="00CA08C8"/>
    <w:rsid w:val="00CA0E64"/>
    <w:rsid w:val="00CA1411"/>
    <w:rsid w:val="00CA2810"/>
    <w:rsid w:val="00CA2BAF"/>
    <w:rsid w:val="00CA3334"/>
    <w:rsid w:val="00CA4A24"/>
    <w:rsid w:val="00CA4A37"/>
    <w:rsid w:val="00CA5C01"/>
    <w:rsid w:val="00CA6B46"/>
    <w:rsid w:val="00CA6D6A"/>
    <w:rsid w:val="00CA7AAF"/>
    <w:rsid w:val="00CB09C9"/>
    <w:rsid w:val="00CB1168"/>
    <w:rsid w:val="00CB2218"/>
    <w:rsid w:val="00CB33E1"/>
    <w:rsid w:val="00CB437B"/>
    <w:rsid w:val="00CB4591"/>
    <w:rsid w:val="00CB53B7"/>
    <w:rsid w:val="00CB6E2D"/>
    <w:rsid w:val="00CB770D"/>
    <w:rsid w:val="00CC0280"/>
    <w:rsid w:val="00CC03B7"/>
    <w:rsid w:val="00CC070F"/>
    <w:rsid w:val="00CC0F9B"/>
    <w:rsid w:val="00CC1660"/>
    <w:rsid w:val="00CC192C"/>
    <w:rsid w:val="00CC23BD"/>
    <w:rsid w:val="00CC3A37"/>
    <w:rsid w:val="00CC3D56"/>
    <w:rsid w:val="00CC4107"/>
    <w:rsid w:val="00CC446C"/>
    <w:rsid w:val="00CC483C"/>
    <w:rsid w:val="00CC5CB5"/>
    <w:rsid w:val="00CC66EE"/>
    <w:rsid w:val="00CC6774"/>
    <w:rsid w:val="00CC6827"/>
    <w:rsid w:val="00CC714A"/>
    <w:rsid w:val="00CC7E59"/>
    <w:rsid w:val="00CC7F82"/>
    <w:rsid w:val="00CD062B"/>
    <w:rsid w:val="00CD076B"/>
    <w:rsid w:val="00CD1247"/>
    <w:rsid w:val="00CD1A80"/>
    <w:rsid w:val="00CD1F9A"/>
    <w:rsid w:val="00CD202A"/>
    <w:rsid w:val="00CD231B"/>
    <w:rsid w:val="00CD3037"/>
    <w:rsid w:val="00CD31DA"/>
    <w:rsid w:val="00CD3464"/>
    <w:rsid w:val="00CD498B"/>
    <w:rsid w:val="00CD49D9"/>
    <w:rsid w:val="00CD4C9C"/>
    <w:rsid w:val="00CD4ED1"/>
    <w:rsid w:val="00CD59C6"/>
    <w:rsid w:val="00CE0040"/>
    <w:rsid w:val="00CE00A2"/>
    <w:rsid w:val="00CE0A63"/>
    <w:rsid w:val="00CE0CB4"/>
    <w:rsid w:val="00CE11EA"/>
    <w:rsid w:val="00CE1567"/>
    <w:rsid w:val="00CE162E"/>
    <w:rsid w:val="00CE2246"/>
    <w:rsid w:val="00CE2D63"/>
    <w:rsid w:val="00CE5D3B"/>
    <w:rsid w:val="00CE6313"/>
    <w:rsid w:val="00CE64EE"/>
    <w:rsid w:val="00CE65C4"/>
    <w:rsid w:val="00CE6D32"/>
    <w:rsid w:val="00CE72D9"/>
    <w:rsid w:val="00CE75B5"/>
    <w:rsid w:val="00CE7D4A"/>
    <w:rsid w:val="00CF0137"/>
    <w:rsid w:val="00CF0A8D"/>
    <w:rsid w:val="00CF0B30"/>
    <w:rsid w:val="00CF0CDB"/>
    <w:rsid w:val="00CF0F31"/>
    <w:rsid w:val="00CF14C8"/>
    <w:rsid w:val="00CF1A1A"/>
    <w:rsid w:val="00CF27CE"/>
    <w:rsid w:val="00CF3E6C"/>
    <w:rsid w:val="00CF40B0"/>
    <w:rsid w:val="00CF438F"/>
    <w:rsid w:val="00CF447D"/>
    <w:rsid w:val="00CF52E4"/>
    <w:rsid w:val="00CF5312"/>
    <w:rsid w:val="00CF7D61"/>
    <w:rsid w:val="00D0091B"/>
    <w:rsid w:val="00D01CF2"/>
    <w:rsid w:val="00D021AE"/>
    <w:rsid w:val="00D0285E"/>
    <w:rsid w:val="00D0294B"/>
    <w:rsid w:val="00D0322D"/>
    <w:rsid w:val="00D033AB"/>
    <w:rsid w:val="00D03629"/>
    <w:rsid w:val="00D038C4"/>
    <w:rsid w:val="00D0391B"/>
    <w:rsid w:val="00D049C3"/>
    <w:rsid w:val="00D05649"/>
    <w:rsid w:val="00D05925"/>
    <w:rsid w:val="00D060C6"/>
    <w:rsid w:val="00D06971"/>
    <w:rsid w:val="00D06CF4"/>
    <w:rsid w:val="00D07BA0"/>
    <w:rsid w:val="00D07E38"/>
    <w:rsid w:val="00D108E3"/>
    <w:rsid w:val="00D10DBF"/>
    <w:rsid w:val="00D1130A"/>
    <w:rsid w:val="00D113CC"/>
    <w:rsid w:val="00D1270A"/>
    <w:rsid w:val="00D13330"/>
    <w:rsid w:val="00D135A8"/>
    <w:rsid w:val="00D13962"/>
    <w:rsid w:val="00D13E33"/>
    <w:rsid w:val="00D14494"/>
    <w:rsid w:val="00D150B5"/>
    <w:rsid w:val="00D15483"/>
    <w:rsid w:val="00D1561B"/>
    <w:rsid w:val="00D15D4C"/>
    <w:rsid w:val="00D16ED0"/>
    <w:rsid w:val="00D2027D"/>
    <w:rsid w:val="00D20EB8"/>
    <w:rsid w:val="00D214A3"/>
    <w:rsid w:val="00D225DE"/>
    <w:rsid w:val="00D22A21"/>
    <w:rsid w:val="00D22F1E"/>
    <w:rsid w:val="00D22F96"/>
    <w:rsid w:val="00D2390C"/>
    <w:rsid w:val="00D24056"/>
    <w:rsid w:val="00D25103"/>
    <w:rsid w:val="00D255A9"/>
    <w:rsid w:val="00D26017"/>
    <w:rsid w:val="00D2635A"/>
    <w:rsid w:val="00D27417"/>
    <w:rsid w:val="00D27740"/>
    <w:rsid w:val="00D30662"/>
    <w:rsid w:val="00D310D3"/>
    <w:rsid w:val="00D31243"/>
    <w:rsid w:val="00D31411"/>
    <w:rsid w:val="00D31D26"/>
    <w:rsid w:val="00D31DE9"/>
    <w:rsid w:val="00D31F98"/>
    <w:rsid w:val="00D32CA1"/>
    <w:rsid w:val="00D3391B"/>
    <w:rsid w:val="00D33F04"/>
    <w:rsid w:val="00D3454F"/>
    <w:rsid w:val="00D352AE"/>
    <w:rsid w:val="00D36BF2"/>
    <w:rsid w:val="00D36D92"/>
    <w:rsid w:val="00D37048"/>
    <w:rsid w:val="00D370FE"/>
    <w:rsid w:val="00D40389"/>
    <w:rsid w:val="00D40665"/>
    <w:rsid w:val="00D415D6"/>
    <w:rsid w:val="00D41B8C"/>
    <w:rsid w:val="00D4246B"/>
    <w:rsid w:val="00D424ED"/>
    <w:rsid w:val="00D425CF"/>
    <w:rsid w:val="00D42EDE"/>
    <w:rsid w:val="00D431DC"/>
    <w:rsid w:val="00D45055"/>
    <w:rsid w:val="00D45B31"/>
    <w:rsid w:val="00D45E89"/>
    <w:rsid w:val="00D47375"/>
    <w:rsid w:val="00D47EF4"/>
    <w:rsid w:val="00D501D2"/>
    <w:rsid w:val="00D5073A"/>
    <w:rsid w:val="00D50EE9"/>
    <w:rsid w:val="00D51B95"/>
    <w:rsid w:val="00D521F6"/>
    <w:rsid w:val="00D52314"/>
    <w:rsid w:val="00D52DF8"/>
    <w:rsid w:val="00D53023"/>
    <w:rsid w:val="00D53470"/>
    <w:rsid w:val="00D54F6C"/>
    <w:rsid w:val="00D550C1"/>
    <w:rsid w:val="00D55BAE"/>
    <w:rsid w:val="00D55CC0"/>
    <w:rsid w:val="00D55D0B"/>
    <w:rsid w:val="00D57DA6"/>
    <w:rsid w:val="00D600A3"/>
    <w:rsid w:val="00D60725"/>
    <w:rsid w:val="00D60BDF"/>
    <w:rsid w:val="00D60C4C"/>
    <w:rsid w:val="00D6153A"/>
    <w:rsid w:val="00D61908"/>
    <w:rsid w:val="00D61CE9"/>
    <w:rsid w:val="00D62929"/>
    <w:rsid w:val="00D62966"/>
    <w:rsid w:val="00D62D28"/>
    <w:rsid w:val="00D631FD"/>
    <w:rsid w:val="00D63803"/>
    <w:rsid w:val="00D63A05"/>
    <w:rsid w:val="00D63C79"/>
    <w:rsid w:val="00D63E63"/>
    <w:rsid w:val="00D6446F"/>
    <w:rsid w:val="00D65026"/>
    <w:rsid w:val="00D66522"/>
    <w:rsid w:val="00D66695"/>
    <w:rsid w:val="00D66BCF"/>
    <w:rsid w:val="00D66D00"/>
    <w:rsid w:val="00D71859"/>
    <w:rsid w:val="00D73F7F"/>
    <w:rsid w:val="00D74CA2"/>
    <w:rsid w:val="00D74E14"/>
    <w:rsid w:val="00D75044"/>
    <w:rsid w:val="00D76452"/>
    <w:rsid w:val="00D76568"/>
    <w:rsid w:val="00D7681D"/>
    <w:rsid w:val="00D775B4"/>
    <w:rsid w:val="00D77974"/>
    <w:rsid w:val="00D77B7B"/>
    <w:rsid w:val="00D77C1A"/>
    <w:rsid w:val="00D800B4"/>
    <w:rsid w:val="00D80492"/>
    <w:rsid w:val="00D80D29"/>
    <w:rsid w:val="00D8111C"/>
    <w:rsid w:val="00D81455"/>
    <w:rsid w:val="00D815E8"/>
    <w:rsid w:val="00D8251A"/>
    <w:rsid w:val="00D83457"/>
    <w:rsid w:val="00D8388B"/>
    <w:rsid w:val="00D83901"/>
    <w:rsid w:val="00D83C3F"/>
    <w:rsid w:val="00D83CDE"/>
    <w:rsid w:val="00D8466E"/>
    <w:rsid w:val="00D84BD6"/>
    <w:rsid w:val="00D8598F"/>
    <w:rsid w:val="00D86107"/>
    <w:rsid w:val="00D86DA2"/>
    <w:rsid w:val="00D8704E"/>
    <w:rsid w:val="00D87204"/>
    <w:rsid w:val="00D8772E"/>
    <w:rsid w:val="00D8774D"/>
    <w:rsid w:val="00D877E2"/>
    <w:rsid w:val="00D91972"/>
    <w:rsid w:val="00D91A6E"/>
    <w:rsid w:val="00D91CF8"/>
    <w:rsid w:val="00D920B0"/>
    <w:rsid w:val="00D929BF"/>
    <w:rsid w:val="00D930D7"/>
    <w:rsid w:val="00D94EDD"/>
    <w:rsid w:val="00D95231"/>
    <w:rsid w:val="00D95930"/>
    <w:rsid w:val="00D9691A"/>
    <w:rsid w:val="00D97287"/>
    <w:rsid w:val="00D9776F"/>
    <w:rsid w:val="00DA1219"/>
    <w:rsid w:val="00DA193E"/>
    <w:rsid w:val="00DA21D8"/>
    <w:rsid w:val="00DA3636"/>
    <w:rsid w:val="00DA4073"/>
    <w:rsid w:val="00DA573C"/>
    <w:rsid w:val="00DA5D99"/>
    <w:rsid w:val="00DA6772"/>
    <w:rsid w:val="00DA683C"/>
    <w:rsid w:val="00DA68E7"/>
    <w:rsid w:val="00DA6BED"/>
    <w:rsid w:val="00DA6F24"/>
    <w:rsid w:val="00DA7A91"/>
    <w:rsid w:val="00DB0660"/>
    <w:rsid w:val="00DB26C6"/>
    <w:rsid w:val="00DB27E3"/>
    <w:rsid w:val="00DB3405"/>
    <w:rsid w:val="00DB38AF"/>
    <w:rsid w:val="00DB3B49"/>
    <w:rsid w:val="00DB3F21"/>
    <w:rsid w:val="00DB419C"/>
    <w:rsid w:val="00DB5B78"/>
    <w:rsid w:val="00DB5CB8"/>
    <w:rsid w:val="00DB5D3D"/>
    <w:rsid w:val="00DB66EE"/>
    <w:rsid w:val="00DB6FA5"/>
    <w:rsid w:val="00DB7D82"/>
    <w:rsid w:val="00DC03AC"/>
    <w:rsid w:val="00DC18CA"/>
    <w:rsid w:val="00DC2D3F"/>
    <w:rsid w:val="00DC44DF"/>
    <w:rsid w:val="00DC453E"/>
    <w:rsid w:val="00DC485F"/>
    <w:rsid w:val="00DC592F"/>
    <w:rsid w:val="00DC7785"/>
    <w:rsid w:val="00DD04FE"/>
    <w:rsid w:val="00DD0D6D"/>
    <w:rsid w:val="00DD0DE2"/>
    <w:rsid w:val="00DD2B8A"/>
    <w:rsid w:val="00DD47A9"/>
    <w:rsid w:val="00DD4D26"/>
    <w:rsid w:val="00DD4FAB"/>
    <w:rsid w:val="00DD592E"/>
    <w:rsid w:val="00DD5AD9"/>
    <w:rsid w:val="00DD7508"/>
    <w:rsid w:val="00DD75B3"/>
    <w:rsid w:val="00DD797B"/>
    <w:rsid w:val="00DE02BF"/>
    <w:rsid w:val="00DE0F12"/>
    <w:rsid w:val="00DE1175"/>
    <w:rsid w:val="00DE122D"/>
    <w:rsid w:val="00DE1E75"/>
    <w:rsid w:val="00DE2765"/>
    <w:rsid w:val="00DE29EE"/>
    <w:rsid w:val="00DE29F7"/>
    <w:rsid w:val="00DE2A92"/>
    <w:rsid w:val="00DE2B57"/>
    <w:rsid w:val="00DE2F07"/>
    <w:rsid w:val="00DE304A"/>
    <w:rsid w:val="00DE3080"/>
    <w:rsid w:val="00DE39AE"/>
    <w:rsid w:val="00DE479E"/>
    <w:rsid w:val="00DE4FB6"/>
    <w:rsid w:val="00DE50B2"/>
    <w:rsid w:val="00DE538A"/>
    <w:rsid w:val="00DE6052"/>
    <w:rsid w:val="00DE7E82"/>
    <w:rsid w:val="00DF0F45"/>
    <w:rsid w:val="00DF1415"/>
    <w:rsid w:val="00DF1915"/>
    <w:rsid w:val="00DF1CC1"/>
    <w:rsid w:val="00DF347C"/>
    <w:rsid w:val="00DF5093"/>
    <w:rsid w:val="00DF5F2B"/>
    <w:rsid w:val="00DF6936"/>
    <w:rsid w:val="00DF7016"/>
    <w:rsid w:val="00DF75B7"/>
    <w:rsid w:val="00E00694"/>
    <w:rsid w:val="00E010F9"/>
    <w:rsid w:val="00E01BF2"/>
    <w:rsid w:val="00E0216E"/>
    <w:rsid w:val="00E0245A"/>
    <w:rsid w:val="00E02A33"/>
    <w:rsid w:val="00E02A59"/>
    <w:rsid w:val="00E036AC"/>
    <w:rsid w:val="00E03731"/>
    <w:rsid w:val="00E04A1F"/>
    <w:rsid w:val="00E04D10"/>
    <w:rsid w:val="00E05401"/>
    <w:rsid w:val="00E0550A"/>
    <w:rsid w:val="00E05A94"/>
    <w:rsid w:val="00E05AFB"/>
    <w:rsid w:val="00E05D83"/>
    <w:rsid w:val="00E05E12"/>
    <w:rsid w:val="00E071CC"/>
    <w:rsid w:val="00E0759C"/>
    <w:rsid w:val="00E075C4"/>
    <w:rsid w:val="00E07632"/>
    <w:rsid w:val="00E10307"/>
    <w:rsid w:val="00E10BA1"/>
    <w:rsid w:val="00E1159A"/>
    <w:rsid w:val="00E118E2"/>
    <w:rsid w:val="00E12104"/>
    <w:rsid w:val="00E12675"/>
    <w:rsid w:val="00E126AD"/>
    <w:rsid w:val="00E13152"/>
    <w:rsid w:val="00E131A7"/>
    <w:rsid w:val="00E13760"/>
    <w:rsid w:val="00E138F4"/>
    <w:rsid w:val="00E13936"/>
    <w:rsid w:val="00E13C51"/>
    <w:rsid w:val="00E13D7E"/>
    <w:rsid w:val="00E14150"/>
    <w:rsid w:val="00E152A3"/>
    <w:rsid w:val="00E1572A"/>
    <w:rsid w:val="00E1598D"/>
    <w:rsid w:val="00E159CD"/>
    <w:rsid w:val="00E1675A"/>
    <w:rsid w:val="00E16941"/>
    <w:rsid w:val="00E16B57"/>
    <w:rsid w:val="00E172AA"/>
    <w:rsid w:val="00E2081B"/>
    <w:rsid w:val="00E210DB"/>
    <w:rsid w:val="00E21466"/>
    <w:rsid w:val="00E216DA"/>
    <w:rsid w:val="00E217A1"/>
    <w:rsid w:val="00E219C3"/>
    <w:rsid w:val="00E225E9"/>
    <w:rsid w:val="00E232BE"/>
    <w:rsid w:val="00E23CC8"/>
    <w:rsid w:val="00E252C3"/>
    <w:rsid w:val="00E255AF"/>
    <w:rsid w:val="00E26A77"/>
    <w:rsid w:val="00E26C51"/>
    <w:rsid w:val="00E26E3B"/>
    <w:rsid w:val="00E27AE4"/>
    <w:rsid w:val="00E27C32"/>
    <w:rsid w:val="00E27D92"/>
    <w:rsid w:val="00E27D97"/>
    <w:rsid w:val="00E305A4"/>
    <w:rsid w:val="00E30B35"/>
    <w:rsid w:val="00E32F8F"/>
    <w:rsid w:val="00E33BB0"/>
    <w:rsid w:val="00E340C1"/>
    <w:rsid w:val="00E34BD6"/>
    <w:rsid w:val="00E34C6D"/>
    <w:rsid w:val="00E34FC3"/>
    <w:rsid w:val="00E352E9"/>
    <w:rsid w:val="00E354FD"/>
    <w:rsid w:val="00E362EC"/>
    <w:rsid w:val="00E369F3"/>
    <w:rsid w:val="00E3751E"/>
    <w:rsid w:val="00E37910"/>
    <w:rsid w:val="00E4022C"/>
    <w:rsid w:val="00E41293"/>
    <w:rsid w:val="00E414B1"/>
    <w:rsid w:val="00E41BBD"/>
    <w:rsid w:val="00E428BF"/>
    <w:rsid w:val="00E432C0"/>
    <w:rsid w:val="00E437DA"/>
    <w:rsid w:val="00E43A18"/>
    <w:rsid w:val="00E43B0B"/>
    <w:rsid w:val="00E43C21"/>
    <w:rsid w:val="00E45AE5"/>
    <w:rsid w:val="00E45D7C"/>
    <w:rsid w:val="00E45F3E"/>
    <w:rsid w:val="00E45FC3"/>
    <w:rsid w:val="00E46371"/>
    <w:rsid w:val="00E46C1C"/>
    <w:rsid w:val="00E4703E"/>
    <w:rsid w:val="00E50422"/>
    <w:rsid w:val="00E508AE"/>
    <w:rsid w:val="00E509F0"/>
    <w:rsid w:val="00E50EFA"/>
    <w:rsid w:val="00E51985"/>
    <w:rsid w:val="00E51BF5"/>
    <w:rsid w:val="00E52204"/>
    <w:rsid w:val="00E52A8D"/>
    <w:rsid w:val="00E530F9"/>
    <w:rsid w:val="00E54457"/>
    <w:rsid w:val="00E5552A"/>
    <w:rsid w:val="00E55FA0"/>
    <w:rsid w:val="00E5725A"/>
    <w:rsid w:val="00E573CF"/>
    <w:rsid w:val="00E60248"/>
    <w:rsid w:val="00E60635"/>
    <w:rsid w:val="00E6120B"/>
    <w:rsid w:val="00E64463"/>
    <w:rsid w:val="00E64DD8"/>
    <w:rsid w:val="00E65292"/>
    <w:rsid w:val="00E67E8A"/>
    <w:rsid w:val="00E71BE1"/>
    <w:rsid w:val="00E72142"/>
    <w:rsid w:val="00E735E1"/>
    <w:rsid w:val="00E73A5C"/>
    <w:rsid w:val="00E74B96"/>
    <w:rsid w:val="00E75109"/>
    <w:rsid w:val="00E7510B"/>
    <w:rsid w:val="00E754C8"/>
    <w:rsid w:val="00E75640"/>
    <w:rsid w:val="00E77362"/>
    <w:rsid w:val="00E775F6"/>
    <w:rsid w:val="00E776A9"/>
    <w:rsid w:val="00E77911"/>
    <w:rsid w:val="00E807E8"/>
    <w:rsid w:val="00E809AB"/>
    <w:rsid w:val="00E809D8"/>
    <w:rsid w:val="00E80F4D"/>
    <w:rsid w:val="00E81FF5"/>
    <w:rsid w:val="00E826DE"/>
    <w:rsid w:val="00E82D41"/>
    <w:rsid w:val="00E833A7"/>
    <w:rsid w:val="00E847C4"/>
    <w:rsid w:val="00E84B23"/>
    <w:rsid w:val="00E852A7"/>
    <w:rsid w:val="00E86EA2"/>
    <w:rsid w:val="00E871F5"/>
    <w:rsid w:val="00E876E2"/>
    <w:rsid w:val="00E87BA8"/>
    <w:rsid w:val="00E87C02"/>
    <w:rsid w:val="00E87CDB"/>
    <w:rsid w:val="00E87E0A"/>
    <w:rsid w:val="00E901F0"/>
    <w:rsid w:val="00E906FA"/>
    <w:rsid w:val="00E90DED"/>
    <w:rsid w:val="00E937A7"/>
    <w:rsid w:val="00E94B69"/>
    <w:rsid w:val="00E95ABC"/>
    <w:rsid w:val="00E9670F"/>
    <w:rsid w:val="00E96760"/>
    <w:rsid w:val="00E968C8"/>
    <w:rsid w:val="00E970F9"/>
    <w:rsid w:val="00EA0663"/>
    <w:rsid w:val="00EA08BA"/>
    <w:rsid w:val="00EA0BF7"/>
    <w:rsid w:val="00EA1475"/>
    <w:rsid w:val="00EA1783"/>
    <w:rsid w:val="00EA1FED"/>
    <w:rsid w:val="00EA2581"/>
    <w:rsid w:val="00EA25C4"/>
    <w:rsid w:val="00EA27DC"/>
    <w:rsid w:val="00EA3A08"/>
    <w:rsid w:val="00EA3B20"/>
    <w:rsid w:val="00EA3E8D"/>
    <w:rsid w:val="00EA3F74"/>
    <w:rsid w:val="00EA51D3"/>
    <w:rsid w:val="00EA55D9"/>
    <w:rsid w:val="00EA590E"/>
    <w:rsid w:val="00EA6F3B"/>
    <w:rsid w:val="00EA73FF"/>
    <w:rsid w:val="00EA79A8"/>
    <w:rsid w:val="00EA7B4E"/>
    <w:rsid w:val="00EA7E2A"/>
    <w:rsid w:val="00EB1669"/>
    <w:rsid w:val="00EB1901"/>
    <w:rsid w:val="00EB1D87"/>
    <w:rsid w:val="00EB1EE2"/>
    <w:rsid w:val="00EB2FBA"/>
    <w:rsid w:val="00EB356D"/>
    <w:rsid w:val="00EB45D2"/>
    <w:rsid w:val="00EB46AE"/>
    <w:rsid w:val="00EB4E16"/>
    <w:rsid w:val="00EB5634"/>
    <w:rsid w:val="00EB5C36"/>
    <w:rsid w:val="00EB6079"/>
    <w:rsid w:val="00EB6383"/>
    <w:rsid w:val="00EB6BBB"/>
    <w:rsid w:val="00EB7E4F"/>
    <w:rsid w:val="00EC02FD"/>
    <w:rsid w:val="00EC18EF"/>
    <w:rsid w:val="00EC1E4E"/>
    <w:rsid w:val="00EC1E94"/>
    <w:rsid w:val="00EC327A"/>
    <w:rsid w:val="00EC3913"/>
    <w:rsid w:val="00EC4272"/>
    <w:rsid w:val="00EC504D"/>
    <w:rsid w:val="00EC50F8"/>
    <w:rsid w:val="00EC5691"/>
    <w:rsid w:val="00EC5ADA"/>
    <w:rsid w:val="00EC74B6"/>
    <w:rsid w:val="00EC74F1"/>
    <w:rsid w:val="00EC7529"/>
    <w:rsid w:val="00EC799E"/>
    <w:rsid w:val="00EC7EAC"/>
    <w:rsid w:val="00ED1586"/>
    <w:rsid w:val="00ED1A76"/>
    <w:rsid w:val="00ED2764"/>
    <w:rsid w:val="00ED2DD0"/>
    <w:rsid w:val="00ED3AAE"/>
    <w:rsid w:val="00ED3ABD"/>
    <w:rsid w:val="00ED7472"/>
    <w:rsid w:val="00ED7972"/>
    <w:rsid w:val="00ED7E95"/>
    <w:rsid w:val="00EE0315"/>
    <w:rsid w:val="00EE1AE8"/>
    <w:rsid w:val="00EE1E99"/>
    <w:rsid w:val="00EE217C"/>
    <w:rsid w:val="00EE292B"/>
    <w:rsid w:val="00EE45B8"/>
    <w:rsid w:val="00EE4E01"/>
    <w:rsid w:val="00EE52D7"/>
    <w:rsid w:val="00EE57A7"/>
    <w:rsid w:val="00EE5FE4"/>
    <w:rsid w:val="00EE7738"/>
    <w:rsid w:val="00EF021C"/>
    <w:rsid w:val="00EF11AF"/>
    <w:rsid w:val="00EF1D31"/>
    <w:rsid w:val="00EF230F"/>
    <w:rsid w:val="00EF328B"/>
    <w:rsid w:val="00EF3A6E"/>
    <w:rsid w:val="00EF3B4B"/>
    <w:rsid w:val="00EF4501"/>
    <w:rsid w:val="00EF4886"/>
    <w:rsid w:val="00EF56CE"/>
    <w:rsid w:val="00EF5B99"/>
    <w:rsid w:val="00EF7E97"/>
    <w:rsid w:val="00F0074D"/>
    <w:rsid w:val="00F0075C"/>
    <w:rsid w:val="00F007D3"/>
    <w:rsid w:val="00F00BE2"/>
    <w:rsid w:val="00F01302"/>
    <w:rsid w:val="00F0138B"/>
    <w:rsid w:val="00F01F58"/>
    <w:rsid w:val="00F023FC"/>
    <w:rsid w:val="00F024C0"/>
    <w:rsid w:val="00F03655"/>
    <w:rsid w:val="00F03C63"/>
    <w:rsid w:val="00F03F14"/>
    <w:rsid w:val="00F04BFA"/>
    <w:rsid w:val="00F05F81"/>
    <w:rsid w:val="00F06533"/>
    <w:rsid w:val="00F06B93"/>
    <w:rsid w:val="00F079D4"/>
    <w:rsid w:val="00F07B7A"/>
    <w:rsid w:val="00F10394"/>
    <w:rsid w:val="00F113F5"/>
    <w:rsid w:val="00F122C5"/>
    <w:rsid w:val="00F125A9"/>
    <w:rsid w:val="00F12608"/>
    <w:rsid w:val="00F12EEA"/>
    <w:rsid w:val="00F1347C"/>
    <w:rsid w:val="00F14576"/>
    <w:rsid w:val="00F14F78"/>
    <w:rsid w:val="00F152D1"/>
    <w:rsid w:val="00F15757"/>
    <w:rsid w:val="00F15F96"/>
    <w:rsid w:val="00F176CC"/>
    <w:rsid w:val="00F17B7A"/>
    <w:rsid w:val="00F215DD"/>
    <w:rsid w:val="00F21823"/>
    <w:rsid w:val="00F223C7"/>
    <w:rsid w:val="00F2262B"/>
    <w:rsid w:val="00F229D0"/>
    <w:rsid w:val="00F2394C"/>
    <w:rsid w:val="00F242FC"/>
    <w:rsid w:val="00F24594"/>
    <w:rsid w:val="00F24758"/>
    <w:rsid w:val="00F24846"/>
    <w:rsid w:val="00F24DAB"/>
    <w:rsid w:val="00F25CBC"/>
    <w:rsid w:val="00F2657C"/>
    <w:rsid w:val="00F27812"/>
    <w:rsid w:val="00F278D9"/>
    <w:rsid w:val="00F3152F"/>
    <w:rsid w:val="00F31B4D"/>
    <w:rsid w:val="00F31C24"/>
    <w:rsid w:val="00F31F4A"/>
    <w:rsid w:val="00F32626"/>
    <w:rsid w:val="00F328C3"/>
    <w:rsid w:val="00F32E65"/>
    <w:rsid w:val="00F32F67"/>
    <w:rsid w:val="00F33713"/>
    <w:rsid w:val="00F33922"/>
    <w:rsid w:val="00F354F5"/>
    <w:rsid w:val="00F361AA"/>
    <w:rsid w:val="00F368DB"/>
    <w:rsid w:val="00F36EFE"/>
    <w:rsid w:val="00F41665"/>
    <w:rsid w:val="00F422CA"/>
    <w:rsid w:val="00F42575"/>
    <w:rsid w:val="00F42866"/>
    <w:rsid w:val="00F42E4A"/>
    <w:rsid w:val="00F42E4D"/>
    <w:rsid w:val="00F43111"/>
    <w:rsid w:val="00F43B96"/>
    <w:rsid w:val="00F43C30"/>
    <w:rsid w:val="00F44480"/>
    <w:rsid w:val="00F44B6C"/>
    <w:rsid w:val="00F44D41"/>
    <w:rsid w:val="00F453EE"/>
    <w:rsid w:val="00F45888"/>
    <w:rsid w:val="00F47C7E"/>
    <w:rsid w:val="00F50A8C"/>
    <w:rsid w:val="00F5257B"/>
    <w:rsid w:val="00F53157"/>
    <w:rsid w:val="00F54073"/>
    <w:rsid w:val="00F542A3"/>
    <w:rsid w:val="00F54553"/>
    <w:rsid w:val="00F55854"/>
    <w:rsid w:val="00F558EA"/>
    <w:rsid w:val="00F55E65"/>
    <w:rsid w:val="00F56058"/>
    <w:rsid w:val="00F56139"/>
    <w:rsid w:val="00F56C27"/>
    <w:rsid w:val="00F57B07"/>
    <w:rsid w:val="00F57B25"/>
    <w:rsid w:val="00F61412"/>
    <w:rsid w:val="00F61F09"/>
    <w:rsid w:val="00F62F7F"/>
    <w:rsid w:val="00F63C4B"/>
    <w:rsid w:val="00F63FE3"/>
    <w:rsid w:val="00F64484"/>
    <w:rsid w:val="00F64760"/>
    <w:rsid w:val="00F653AD"/>
    <w:rsid w:val="00F6593E"/>
    <w:rsid w:val="00F65F87"/>
    <w:rsid w:val="00F67772"/>
    <w:rsid w:val="00F67C40"/>
    <w:rsid w:val="00F70099"/>
    <w:rsid w:val="00F70341"/>
    <w:rsid w:val="00F708B7"/>
    <w:rsid w:val="00F71C99"/>
    <w:rsid w:val="00F72AAB"/>
    <w:rsid w:val="00F72F6A"/>
    <w:rsid w:val="00F72FEB"/>
    <w:rsid w:val="00F731EB"/>
    <w:rsid w:val="00F74037"/>
    <w:rsid w:val="00F748D6"/>
    <w:rsid w:val="00F74FA3"/>
    <w:rsid w:val="00F75D8C"/>
    <w:rsid w:val="00F76705"/>
    <w:rsid w:val="00F76712"/>
    <w:rsid w:val="00F77334"/>
    <w:rsid w:val="00F77A5E"/>
    <w:rsid w:val="00F77C0C"/>
    <w:rsid w:val="00F8004A"/>
    <w:rsid w:val="00F8007E"/>
    <w:rsid w:val="00F806A1"/>
    <w:rsid w:val="00F808E2"/>
    <w:rsid w:val="00F80F5F"/>
    <w:rsid w:val="00F80F74"/>
    <w:rsid w:val="00F81380"/>
    <w:rsid w:val="00F824FA"/>
    <w:rsid w:val="00F82C89"/>
    <w:rsid w:val="00F8321D"/>
    <w:rsid w:val="00F83812"/>
    <w:rsid w:val="00F83E0D"/>
    <w:rsid w:val="00F8400E"/>
    <w:rsid w:val="00F8470D"/>
    <w:rsid w:val="00F84BCD"/>
    <w:rsid w:val="00F85122"/>
    <w:rsid w:val="00F852A0"/>
    <w:rsid w:val="00F85760"/>
    <w:rsid w:val="00F85BCE"/>
    <w:rsid w:val="00F861FF"/>
    <w:rsid w:val="00F862BC"/>
    <w:rsid w:val="00F8650A"/>
    <w:rsid w:val="00F865AB"/>
    <w:rsid w:val="00F86B17"/>
    <w:rsid w:val="00F8724A"/>
    <w:rsid w:val="00F87709"/>
    <w:rsid w:val="00F879BF"/>
    <w:rsid w:val="00F87A0A"/>
    <w:rsid w:val="00F90872"/>
    <w:rsid w:val="00F91E5E"/>
    <w:rsid w:val="00F91F19"/>
    <w:rsid w:val="00F92525"/>
    <w:rsid w:val="00F9390B"/>
    <w:rsid w:val="00F94BBF"/>
    <w:rsid w:val="00F94D7B"/>
    <w:rsid w:val="00F95378"/>
    <w:rsid w:val="00F95960"/>
    <w:rsid w:val="00F96F6D"/>
    <w:rsid w:val="00F97B82"/>
    <w:rsid w:val="00FA28D0"/>
    <w:rsid w:val="00FA343A"/>
    <w:rsid w:val="00FA38E7"/>
    <w:rsid w:val="00FA52B7"/>
    <w:rsid w:val="00FA6379"/>
    <w:rsid w:val="00FA6633"/>
    <w:rsid w:val="00FA6B1B"/>
    <w:rsid w:val="00FA776D"/>
    <w:rsid w:val="00FB0B19"/>
    <w:rsid w:val="00FB0BFE"/>
    <w:rsid w:val="00FB0D6F"/>
    <w:rsid w:val="00FB1C4F"/>
    <w:rsid w:val="00FB237C"/>
    <w:rsid w:val="00FB36A6"/>
    <w:rsid w:val="00FB4AD2"/>
    <w:rsid w:val="00FB501E"/>
    <w:rsid w:val="00FB5292"/>
    <w:rsid w:val="00FB55F9"/>
    <w:rsid w:val="00FB5852"/>
    <w:rsid w:val="00FB641C"/>
    <w:rsid w:val="00FB76C8"/>
    <w:rsid w:val="00FB778B"/>
    <w:rsid w:val="00FB7938"/>
    <w:rsid w:val="00FB7B9D"/>
    <w:rsid w:val="00FC00E4"/>
    <w:rsid w:val="00FC0164"/>
    <w:rsid w:val="00FC0664"/>
    <w:rsid w:val="00FC0A93"/>
    <w:rsid w:val="00FC0F55"/>
    <w:rsid w:val="00FC26A1"/>
    <w:rsid w:val="00FC392C"/>
    <w:rsid w:val="00FC3B43"/>
    <w:rsid w:val="00FC4B88"/>
    <w:rsid w:val="00FC4D39"/>
    <w:rsid w:val="00FC537D"/>
    <w:rsid w:val="00FC71F4"/>
    <w:rsid w:val="00FC7B07"/>
    <w:rsid w:val="00FD03BF"/>
    <w:rsid w:val="00FD0524"/>
    <w:rsid w:val="00FD0536"/>
    <w:rsid w:val="00FD0A3F"/>
    <w:rsid w:val="00FD16EE"/>
    <w:rsid w:val="00FD1768"/>
    <w:rsid w:val="00FD2065"/>
    <w:rsid w:val="00FD3490"/>
    <w:rsid w:val="00FD3683"/>
    <w:rsid w:val="00FD3C04"/>
    <w:rsid w:val="00FD3C9B"/>
    <w:rsid w:val="00FD3D7E"/>
    <w:rsid w:val="00FD4B22"/>
    <w:rsid w:val="00FD5153"/>
    <w:rsid w:val="00FD53F0"/>
    <w:rsid w:val="00FD57EE"/>
    <w:rsid w:val="00FD5C73"/>
    <w:rsid w:val="00FD740B"/>
    <w:rsid w:val="00FD7744"/>
    <w:rsid w:val="00FD77E0"/>
    <w:rsid w:val="00FD7B01"/>
    <w:rsid w:val="00FE0154"/>
    <w:rsid w:val="00FE0361"/>
    <w:rsid w:val="00FE09A3"/>
    <w:rsid w:val="00FE0DA4"/>
    <w:rsid w:val="00FE1776"/>
    <w:rsid w:val="00FE1A2E"/>
    <w:rsid w:val="00FE216D"/>
    <w:rsid w:val="00FE2336"/>
    <w:rsid w:val="00FE3BBB"/>
    <w:rsid w:val="00FE3F78"/>
    <w:rsid w:val="00FE3F79"/>
    <w:rsid w:val="00FE53BE"/>
    <w:rsid w:val="00FE5CBC"/>
    <w:rsid w:val="00FE7051"/>
    <w:rsid w:val="00FE71A5"/>
    <w:rsid w:val="00FE7790"/>
    <w:rsid w:val="00FF04C4"/>
    <w:rsid w:val="00FF09F1"/>
    <w:rsid w:val="00FF188B"/>
    <w:rsid w:val="00FF1E4A"/>
    <w:rsid w:val="00FF22FF"/>
    <w:rsid w:val="00FF2EE7"/>
    <w:rsid w:val="00FF30D7"/>
    <w:rsid w:val="00FF341B"/>
    <w:rsid w:val="00FF3CCE"/>
    <w:rsid w:val="00FF455A"/>
    <w:rsid w:val="00FF52D4"/>
    <w:rsid w:val="00FF6143"/>
    <w:rsid w:val="00FF6F5B"/>
    <w:rsid w:val="00FF7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B534A42"/>
  <w15:docId w15:val="{D091C3CF-7127-4283-B91E-14EAA5A6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7F44"/>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3"/>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2">
    <w:name w:val="heading 2"/>
    <w:basedOn w:val="Normalny"/>
    <w:next w:val="Normalny"/>
    <w:link w:val="Nagwek2Znak"/>
    <w:uiPriority w:val="9"/>
    <w:unhideWhenUsed/>
    <w:qFormat/>
    <w:rsid w:val="00D135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147F44"/>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147F44"/>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qFormat/>
    <w:rsid w:val="00D1270A"/>
    <w:pPr>
      <w:ind w:left="720"/>
    </w:pPr>
  </w:style>
  <w:style w:type="paragraph" w:styleId="NormalnyWeb">
    <w:name w:val="Normal (Web)"/>
    <w:basedOn w:val="Normalny"/>
    <w:link w:val="NormalnyWebZnak"/>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unhideWhenUsed/>
    <w:rsid w:val="00147F44"/>
    <w:rPr>
      <w:sz w:val="20"/>
      <w:szCs w:val="20"/>
    </w:rPr>
  </w:style>
  <w:style w:type="character" w:customStyle="1" w:styleId="TekstkomentarzaZnak">
    <w:name w:val="Tekst komentarza Znak"/>
    <w:link w:val="Tekstkomentarza"/>
    <w:uiPriority w:val="99"/>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147F44"/>
    <w:rPr>
      <w:sz w:val="22"/>
      <w:szCs w:val="22"/>
      <w:lang w:eastAsia="en-US"/>
    </w:rPr>
  </w:style>
  <w:style w:type="character" w:styleId="Uwydatnienie">
    <w:name w:val="Emphasis"/>
    <w:basedOn w:val="Domylnaczcionkaakapitu"/>
    <w:qFormat/>
    <w:rsid w:val="00FD0524"/>
    <w:rPr>
      <w:i/>
      <w:iCs/>
    </w:rPr>
  </w:style>
  <w:style w:type="paragraph" w:styleId="Tekstprzypisudolnego">
    <w:name w:val="footnote text"/>
    <w:basedOn w:val="Normalny"/>
    <w:link w:val="TekstprzypisudolnegoZnak"/>
    <w:uiPriority w:val="99"/>
    <w:semiHidden/>
    <w:unhideWhenUsed/>
    <w:rsid w:val="00B179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797A"/>
    <w:rPr>
      <w:lang w:eastAsia="en-US"/>
    </w:rPr>
  </w:style>
  <w:style w:type="character" w:styleId="Odwoanieprzypisudolnego">
    <w:name w:val="footnote reference"/>
    <w:basedOn w:val="Domylnaczcionkaakapitu"/>
    <w:uiPriority w:val="99"/>
    <w:semiHidden/>
    <w:unhideWhenUsed/>
    <w:rsid w:val="00B1797A"/>
    <w:rPr>
      <w:vertAlign w:val="superscript"/>
    </w:rPr>
  </w:style>
  <w:style w:type="paragraph" w:customStyle="1" w:styleId="xmsonormal">
    <w:name w:val="x_msonormal"/>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msolistparagraph">
    <w:name w:val="x_msolistparagraph"/>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147F44"/>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7958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5827"/>
    <w:rPr>
      <w:lang w:eastAsia="en-US"/>
    </w:rPr>
  </w:style>
  <w:style w:type="character" w:styleId="Odwoanieprzypisukocowego">
    <w:name w:val="endnote reference"/>
    <w:basedOn w:val="Domylnaczcionkaakapitu"/>
    <w:uiPriority w:val="99"/>
    <w:semiHidden/>
    <w:unhideWhenUsed/>
    <w:rsid w:val="00795827"/>
    <w:rPr>
      <w:vertAlign w:val="superscript"/>
    </w:rPr>
  </w:style>
  <w:style w:type="character" w:customStyle="1" w:styleId="niedziel">
    <w:name w:val="nie dziel"/>
    <w:qFormat/>
    <w:rsid w:val="005A4457"/>
  </w:style>
  <w:style w:type="character" w:customStyle="1" w:styleId="Teksttreci">
    <w:name w:val="Tekst treści"/>
    <w:basedOn w:val="Domylnaczcionkaakapitu"/>
    <w:rsid w:val="005A4457"/>
    <w:rPr>
      <w:rFonts w:ascii="Times New Roman" w:eastAsia="Times New Roman" w:hAnsi="Times New Roman" w:cs="Times New Roman"/>
      <w:b w:val="0"/>
      <w:bCs w:val="0"/>
      <w:i w:val="0"/>
      <w:iCs w:val="0"/>
      <w:caps w:val="0"/>
      <w:smallCaps w:val="0"/>
      <w:strike w:val="0"/>
      <w:dstrike w:val="0"/>
      <w:color w:val="000000"/>
      <w:spacing w:val="0"/>
      <w:w w:val="100"/>
      <w:sz w:val="23"/>
      <w:szCs w:val="23"/>
      <w:u w:val="single"/>
      <w:lang w:val="pl-PL"/>
    </w:rPr>
  </w:style>
  <w:style w:type="character" w:customStyle="1" w:styleId="Znakiprzypiswdolnych">
    <w:name w:val="Znaki przypisów dolnych"/>
    <w:rsid w:val="00604640"/>
    <w:rPr>
      <w:vertAlign w:val="superscript"/>
    </w:rPr>
  </w:style>
  <w:style w:type="paragraph" w:customStyle="1" w:styleId="Akapitzlist1">
    <w:name w:val="Akapit z listą1"/>
    <w:basedOn w:val="Normalny"/>
    <w:rsid w:val="00604640"/>
    <w:pPr>
      <w:spacing w:after="0"/>
      <w:ind w:left="720"/>
    </w:pPr>
    <w:rPr>
      <w:rFonts w:ascii="Times New Roman" w:eastAsia="Times New Roman" w:hAnsi="Times New Roman"/>
      <w:lang w:eastAsia="pl-PL"/>
    </w:rPr>
  </w:style>
  <w:style w:type="paragraph" w:customStyle="1" w:styleId="Footnote">
    <w:name w:val="Footnote"/>
    <w:basedOn w:val="Normalny"/>
    <w:qFormat/>
    <w:rsid w:val="00604640"/>
    <w:pPr>
      <w:suppressLineNumbers/>
      <w:ind w:left="339" w:hanging="339"/>
    </w:pPr>
    <w:rPr>
      <w:rFonts w:eastAsia="Times New Roman" w:cs="Calibri"/>
      <w:sz w:val="20"/>
      <w:szCs w:val="20"/>
      <w:lang w:eastAsia="pl-PL"/>
    </w:rPr>
  </w:style>
  <w:style w:type="paragraph" w:customStyle="1" w:styleId="Style2">
    <w:name w:val="Style2"/>
    <w:basedOn w:val="Normalny"/>
    <w:uiPriority w:val="99"/>
    <w:rsid w:val="00BD476E"/>
    <w:pPr>
      <w:widowControl w:val="0"/>
      <w:autoSpaceDE w:val="0"/>
      <w:autoSpaceDN w:val="0"/>
      <w:adjustRightInd w:val="0"/>
      <w:spacing w:after="0" w:line="271" w:lineRule="exact"/>
    </w:pPr>
    <w:rPr>
      <w:rFonts w:ascii="Times New Roman" w:eastAsiaTheme="minorEastAsia" w:hAnsi="Times New Roman"/>
      <w:sz w:val="24"/>
      <w:szCs w:val="24"/>
      <w:lang w:eastAsia="pl-PL"/>
    </w:rPr>
  </w:style>
  <w:style w:type="paragraph" w:customStyle="1" w:styleId="Style4">
    <w:name w:val="Style4"/>
    <w:basedOn w:val="Normalny"/>
    <w:uiPriority w:val="99"/>
    <w:rsid w:val="00BD476E"/>
    <w:pPr>
      <w:widowControl w:val="0"/>
      <w:autoSpaceDE w:val="0"/>
      <w:autoSpaceDN w:val="0"/>
      <w:adjustRightInd w:val="0"/>
      <w:spacing w:after="0" w:line="269" w:lineRule="exact"/>
      <w:ind w:firstLine="691"/>
    </w:pPr>
    <w:rPr>
      <w:rFonts w:ascii="Times New Roman" w:eastAsiaTheme="minorEastAsia" w:hAnsi="Times New Roman"/>
      <w:sz w:val="24"/>
      <w:szCs w:val="24"/>
      <w:lang w:eastAsia="pl-PL"/>
    </w:rPr>
  </w:style>
  <w:style w:type="character" w:customStyle="1" w:styleId="FontStyle12">
    <w:name w:val="Font Style12"/>
    <w:basedOn w:val="Domylnaczcionkaakapitu"/>
    <w:uiPriority w:val="99"/>
    <w:rsid w:val="00BD476E"/>
    <w:rPr>
      <w:rFonts w:ascii="Times New Roman" w:hAnsi="Times New Roman" w:cs="Times New Roman" w:hint="default"/>
      <w:sz w:val="22"/>
      <w:szCs w:val="22"/>
    </w:rPr>
  </w:style>
  <w:style w:type="paragraph" w:customStyle="1" w:styleId="numerowanie">
    <w:name w:val="numerowanie"/>
    <w:basedOn w:val="Normalny"/>
    <w:autoRedefine/>
    <w:rsid w:val="00045C85"/>
    <w:pPr>
      <w:numPr>
        <w:ilvl w:val="2"/>
        <w:numId w:val="45"/>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CC6827"/>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CC6827"/>
    <w:rPr>
      <w:rFonts w:ascii="Times New Roman" w:eastAsia="Times New Roman" w:hAnsi="Times New Roman"/>
      <w:sz w:val="24"/>
      <w:szCs w:val="24"/>
      <w:lang w:eastAsia="ar-SA"/>
    </w:rPr>
  </w:style>
  <w:style w:type="character" w:customStyle="1" w:styleId="NormalnyWebZnak">
    <w:name w:val="Normalny (Web) Znak"/>
    <w:link w:val="NormalnyWeb"/>
    <w:locked/>
    <w:rsid w:val="00471635"/>
    <w:rPr>
      <w:rFonts w:ascii="Times New Roman" w:eastAsia="Times New Roman" w:hAnsi="Times New Roman"/>
      <w:sz w:val="24"/>
      <w:szCs w:val="24"/>
    </w:rPr>
  </w:style>
  <w:style w:type="paragraph" w:styleId="Nagwekspisutreci">
    <w:name w:val="TOC Heading"/>
    <w:basedOn w:val="Nagwek1"/>
    <w:next w:val="Normalny"/>
    <w:uiPriority w:val="39"/>
    <w:unhideWhenUsed/>
    <w:qFormat/>
    <w:rsid w:val="00F113F5"/>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eastAsia="pl-PL"/>
    </w:rPr>
  </w:style>
  <w:style w:type="paragraph" w:styleId="Spistreci1">
    <w:name w:val="toc 1"/>
    <w:basedOn w:val="Normalny"/>
    <w:next w:val="Normalny"/>
    <w:autoRedefine/>
    <w:uiPriority w:val="39"/>
    <w:unhideWhenUsed/>
    <w:rsid w:val="00F113F5"/>
    <w:pPr>
      <w:spacing w:after="100"/>
    </w:pPr>
  </w:style>
  <w:style w:type="paragraph" w:customStyle="1" w:styleId="Normalnywcity">
    <w:name w:val="Normalny wcięty"/>
    <w:rsid w:val="000C309E"/>
    <w:pPr>
      <w:suppressAutoHyphens/>
      <w:ind w:firstLine="425"/>
      <w:jc w:val="both"/>
    </w:pPr>
    <w:rPr>
      <w:rFonts w:ascii="Times New Roman" w:eastAsia="Times New Roman" w:hAnsi="Times New Roman"/>
      <w:lang w:eastAsia="ar-SA"/>
    </w:rPr>
  </w:style>
  <w:style w:type="paragraph" w:customStyle="1" w:styleId="Lnum1st">
    <w:name w:val="Lnum 1st"/>
    <w:basedOn w:val="Normalny"/>
    <w:rsid w:val="000C309E"/>
    <w:pPr>
      <w:suppressAutoHyphens/>
      <w:spacing w:after="0" w:line="100" w:lineRule="atLeast"/>
      <w:ind w:left="425" w:hanging="425"/>
    </w:pPr>
    <w:rPr>
      <w:rFonts w:ascii="Times New Roman" w:eastAsia="Times New Roman" w:hAnsi="Times New Roman"/>
      <w:sz w:val="20"/>
      <w:szCs w:val="20"/>
      <w:lang w:eastAsia="ar-SA"/>
    </w:rPr>
  </w:style>
  <w:style w:type="character" w:customStyle="1" w:styleId="TekstkomentarzaZnak2">
    <w:name w:val="Tekst komentarza Znak2"/>
    <w:uiPriority w:val="99"/>
    <w:rsid w:val="00E968C8"/>
    <w:rPr>
      <w:lang w:eastAsia="ar-SA"/>
    </w:rPr>
  </w:style>
  <w:style w:type="character" w:customStyle="1" w:styleId="Nierozpoznanawzmianka1">
    <w:name w:val="Nierozpoznana wzmianka1"/>
    <w:basedOn w:val="Domylnaczcionkaakapitu"/>
    <w:uiPriority w:val="99"/>
    <w:semiHidden/>
    <w:unhideWhenUsed/>
    <w:rsid w:val="00496BA2"/>
    <w:rPr>
      <w:color w:val="605E5C"/>
      <w:shd w:val="clear" w:color="auto" w:fill="E1DFDD"/>
    </w:rPr>
  </w:style>
  <w:style w:type="character" w:styleId="UyteHipercze">
    <w:name w:val="FollowedHyperlink"/>
    <w:basedOn w:val="Domylnaczcionkaakapitu"/>
    <w:uiPriority w:val="99"/>
    <w:semiHidden/>
    <w:unhideWhenUsed/>
    <w:rsid w:val="00496BA2"/>
    <w:rPr>
      <w:color w:val="954F72" w:themeColor="followedHyperlink"/>
      <w:u w:val="single"/>
    </w:rPr>
  </w:style>
  <w:style w:type="paragraph" w:customStyle="1" w:styleId="Sowowa">
    <w:name w:val="Sowowa"/>
    <w:basedOn w:val="Normalny"/>
    <w:rsid w:val="00847420"/>
    <w:pPr>
      <w:suppressAutoHyphens/>
      <w:autoSpaceDN w:val="0"/>
      <w:spacing w:after="0" w:line="360" w:lineRule="auto"/>
      <w:ind w:firstLine="360"/>
    </w:pPr>
    <w:rPr>
      <w:rFonts w:ascii="Times New Roman" w:eastAsia="SimSun" w:hAnsi="Times New Roman"/>
      <w:kern w:val="3"/>
      <w:sz w:val="24"/>
      <w:lang w:val="en-US" w:bidi="en-US"/>
    </w:rPr>
  </w:style>
  <w:style w:type="character" w:customStyle="1" w:styleId="Nagwek2Znak">
    <w:name w:val="Nagłówek 2 Znak"/>
    <w:basedOn w:val="Domylnaczcionkaakapitu"/>
    <w:link w:val="Nagwek2"/>
    <w:uiPriority w:val="9"/>
    <w:rsid w:val="00D135A8"/>
    <w:rPr>
      <w:rFonts w:asciiTheme="majorHAnsi" w:eastAsiaTheme="majorEastAsia" w:hAnsiTheme="majorHAnsi" w:cstheme="majorBidi"/>
      <w:color w:val="2E74B5" w:themeColor="accent1" w:themeShade="BF"/>
      <w:sz w:val="26"/>
      <w:szCs w:val="26"/>
      <w:lang w:eastAsia="en-US"/>
    </w:rPr>
  </w:style>
  <w:style w:type="character" w:customStyle="1" w:styleId="fn-ref">
    <w:name w:val="fn-ref"/>
    <w:basedOn w:val="Domylnaczcionkaakapitu"/>
    <w:rsid w:val="00D135A8"/>
  </w:style>
  <w:style w:type="character" w:customStyle="1" w:styleId="Nierozpoznanawzmianka2">
    <w:name w:val="Nierozpoznana wzmianka2"/>
    <w:basedOn w:val="Domylnaczcionkaakapitu"/>
    <w:uiPriority w:val="99"/>
    <w:semiHidden/>
    <w:unhideWhenUsed/>
    <w:rsid w:val="004E4D63"/>
    <w:rPr>
      <w:color w:val="605E5C"/>
      <w:shd w:val="clear" w:color="auto" w:fill="E1DFDD"/>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5B4595"/>
    <w:rPr>
      <w:rFonts w:eastAsia="SimSun" w:cs="F"/>
      <w:kern w:val="3"/>
      <w:sz w:val="22"/>
      <w:szCs w:val="22"/>
      <w:lang w:val="en-US" w:eastAsia="en-US" w:bidi="en-US"/>
    </w:rPr>
  </w:style>
  <w:style w:type="paragraph" w:customStyle="1" w:styleId="Style8">
    <w:name w:val="Style8"/>
    <w:basedOn w:val="Normalny"/>
    <w:uiPriority w:val="99"/>
    <w:rsid w:val="007152B0"/>
    <w:pPr>
      <w:widowControl w:val="0"/>
      <w:autoSpaceDE w:val="0"/>
      <w:autoSpaceDN w:val="0"/>
      <w:adjustRightInd w:val="0"/>
      <w:spacing w:after="0" w:line="272" w:lineRule="exact"/>
      <w:ind w:hanging="353"/>
      <w:jc w:val="both"/>
    </w:pPr>
    <w:rPr>
      <w:rFonts w:eastAsiaTheme="minorEastAsia" w:cs="Calibri"/>
      <w:sz w:val="24"/>
      <w:szCs w:val="24"/>
      <w:lang w:eastAsia="pl-PL"/>
    </w:rPr>
  </w:style>
  <w:style w:type="paragraph" w:customStyle="1" w:styleId="Style9">
    <w:name w:val="Style9"/>
    <w:basedOn w:val="Normalny"/>
    <w:uiPriority w:val="99"/>
    <w:rsid w:val="007152B0"/>
    <w:pPr>
      <w:widowControl w:val="0"/>
      <w:autoSpaceDE w:val="0"/>
      <w:autoSpaceDN w:val="0"/>
      <w:adjustRightInd w:val="0"/>
      <w:spacing w:after="0" w:line="240" w:lineRule="auto"/>
    </w:pPr>
    <w:rPr>
      <w:rFonts w:eastAsiaTheme="minorEastAsia" w:cs="Calibri"/>
      <w:sz w:val="24"/>
      <w:szCs w:val="24"/>
      <w:lang w:eastAsia="pl-PL"/>
    </w:rPr>
  </w:style>
  <w:style w:type="character" w:customStyle="1" w:styleId="FontStyle15">
    <w:name w:val="Font Style15"/>
    <w:basedOn w:val="Domylnaczcionkaakapitu"/>
    <w:uiPriority w:val="99"/>
    <w:rsid w:val="007152B0"/>
    <w:rPr>
      <w:rFonts w:ascii="Calibri" w:hAnsi="Calibri" w:cs="Calibri" w:hint="default"/>
      <w:sz w:val="22"/>
      <w:szCs w:val="22"/>
    </w:rPr>
  </w:style>
  <w:style w:type="character" w:customStyle="1" w:styleId="ND">
    <w:name w:val="ND"/>
    <w:rsid w:val="00E94B69"/>
  </w:style>
  <w:style w:type="character" w:styleId="Nierozpoznanawzmianka">
    <w:name w:val="Unresolved Mention"/>
    <w:basedOn w:val="Domylnaczcionkaakapitu"/>
    <w:uiPriority w:val="99"/>
    <w:semiHidden/>
    <w:unhideWhenUsed/>
    <w:rsid w:val="008A2BF9"/>
    <w:rPr>
      <w:color w:val="605E5C"/>
      <w:shd w:val="clear" w:color="auto" w:fill="E1DFDD"/>
    </w:rPr>
  </w:style>
  <w:style w:type="character" w:customStyle="1" w:styleId="markedcontent">
    <w:name w:val="markedcontent"/>
    <w:basedOn w:val="Domylnaczcionkaakapitu"/>
    <w:rsid w:val="00942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66550">
      <w:bodyDiv w:val="1"/>
      <w:marLeft w:val="0"/>
      <w:marRight w:val="0"/>
      <w:marTop w:val="0"/>
      <w:marBottom w:val="0"/>
      <w:divBdr>
        <w:top w:val="none" w:sz="0" w:space="0" w:color="auto"/>
        <w:left w:val="none" w:sz="0" w:space="0" w:color="auto"/>
        <w:bottom w:val="none" w:sz="0" w:space="0" w:color="auto"/>
        <w:right w:val="none" w:sz="0" w:space="0" w:color="auto"/>
      </w:divBdr>
    </w:div>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105930829">
      <w:bodyDiv w:val="1"/>
      <w:marLeft w:val="0"/>
      <w:marRight w:val="0"/>
      <w:marTop w:val="0"/>
      <w:marBottom w:val="0"/>
      <w:divBdr>
        <w:top w:val="none" w:sz="0" w:space="0" w:color="auto"/>
        <w:left w:val="none" w:sz="0" w:space="0" w:color="auto"/>
        <w:bottom w:val="none" w:sz="0" w:space="0" w:color="auto"/>
        <w:right w:val="none" w:sz="0" w:space="0" w:color="auto"/>
      </w:divBdr>
      <w:divsChild>
        <w:div w:id="108547855">
          <w:marLeft w:val="0"/>
          <w:marRight w:val="0"/>
          <w:marTop w:val="0"/>
          <w:marBottom w:val="0"/>
          <w:divBdr>
            <w:top w:val="none" w:sz="0" w:space="0" w:color="auto"/>
            <w:left w:val="none" w:sz="0" w:space="0" w:color="auto"/>
            <w:bottom w:val="none" w:sz="0" w:space="0" w:color="auto"/>
            <w:right w:val="none" w:sz="0" w:space="0" w:color="auto"/>
          </w:divBdr>
        </w:div>
      </w:divsChild>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00711663">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078283396">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386444896">
      <w:bodyDiv w:val="1"/>
      <w:marLeft w:val="0"/>
      <w:marRight w:val="0"/>
      <w:marTop w:val="0"/>
      <w:marBottom w:val="0"/>
      <w:divBdr>
        <w:top w:val="none" w:sz="0" w:space="0" w:color="auto"/>
        <w:left w:val="none" w:sz="0" w:space="0" w:color="auto"/>
        <w:bottom w:val="none" w:sz="0" w:space="0" w:color="auto"/>
        <w:right w:val="none" w:sz="0" w:space="0" w:color="auto"/>
      </w:divBdr>
      <w:divsChild>
        <w:div w:id="1563104696">
          <w:marLeft w:val="0"/>
          <w:marRight w:val="0"/>
          <w:marTop w:val="240"/>
          <w:marBottom w:val="0"/>
          <w:divBdr>
            <w:top w:val="none" w:sz="0" w:space="0" w:color="auto"/>
            <w:left w:val="none" w:sz="0" w:space="0" w:color="auto"/>
            <w:bottom w:val="none" w:sz="0" w:space="0" w:color="auto"/>
            <w:right w:val="none" w:sz="0" w:space="0" w:color="auto"/>
          </w:divBdr>
        </w:div>
        <w:div w:id="1029603296">
          <w:marLeft w:val="0"/>
          <w:marRight w:val="0"/>
          <w:marTop w:val="240"/>
          <w:marBottom w:val="0"/>
          <w:divBdr>
            <w:top w:val="none" w:sz="0" w:space="0" w:color="auto"/>
            <w:left w:val="none" w:sz="0" w:space="0" w:color="auto"/>
            <w:bottom w:val="none" w:sz="0" w:space="0" w:color="auto"/>
            <w:right w:val="none" w:sz="0" w:space="0" w:color="auto"/>
          </w:divBdr>
        </w:div>
      </w:divsChild>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35576397">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748503232">
      <w:bodyDiv w:val="1"/>
      <w:marLeft w:val="0"/>
      <w:marRight w:val="0"/>
      <w:marTop w:val="0"/>
      <w:marBottom w:val="0"/>
      <w:divBdr>
        <w:top w:val="none" w:sz="0" w:space="0" w:color="auto"/>
        <w:left w:val="none" w:sz="0" w:space="0" w:color="auto"/>
        <w:bottom w:val="none" w:sz="0" w:space="0" w:color="auto"/>
        <w:right w:val="none" w:sz="0" w:space="0" w:color="auto"/>
      </w:divBdr>
    </w:div>
    <w:div w:id="1938826082">
      <w:bodyDiv w:val="1"/>
      <w:marLeft w:val="0"/>
      <w:marRight w:val="0"/>
      <w:marTop w:val="0"/>
      <w:marBottom w:val="0"/>
      <w:divBdr>
        <w:top w:val="none" w:sz="0" w:space="0" w:color="auto"/>
        <w:left w:val="none" w:sz="0" w:space="0" w:color="auto"/>
        <w:bottom w:val="none" w:sz="0" w:space="0" w:color="auto"/>
        <w:right w:val="none" w:sz="0" w:space="0" w:color="auto"/>
      </w:divBdr>
      <w:divsChild>
        <w:div w:id="36469651">
          <w:marLeft w:val="0"/>
          <w:marRight w:val="0"/>
          <w:marTop w:val="0"/>
          <w:marBottom w:val="0"/>
          <w:divBdr>
            <w:top w:val="none" w:sz="0" w:space="0" w:color="auto"/>
            <w:left w:val="none" w:sz="0" w:space="0" w:color="auto"/>
            <w:bottom w:val="none" w:sz="0" w:space="0" w:color="auto"/>
            <w:right w:val="none" w:sz="0" w:space="0" w:color="auto"/>
          </w:divBdr>
        </w:div>
      </w:divsChild>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erzeszow.pl"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5A7C0-0DAB-427B-9C75-311DF92AA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45</Pages>
  <Words>14820</Words>
  <Characters>88924</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103537</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Tylutki Jadwiga</cp:lastModifiedBy>
  <cp:revision>31</cp:revision>
  <cp:lastPrinted>2025-06-03T09:21:00Z</cp:lastPrinted>
  <dcterms:created xsi:type="dcterms:W3CDTF">2023-06-29T07:33:00Z</dcterms:created>
  <dcterms:modified xsi:type="dcterms:W3CDTF">2025-06-03T09:33:00Z</dcterms:modified>
</cp:coreProperties>
</file>