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0FB59" w14:textId="39DF063D" w:rsidR="009119D0" w:rsidRPr="00D271A8" w:rsidRDefault="00EF4D18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2</w:t>
      </w:r>
      <w:r w:rsidR="006D0182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9119D0">
        <w:rPr>
          <w:rFonts w:ascii="Cambria" w:hAnsi="Cambria" w:cs="Calibri"/>
          <w:b/>
          <w:bCs/>
          <w:sz w:val="20"/>
          <w:szCs w:val="20"/>
        </w:rPr>
        <w:t>do S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10774121" w14:textId="77777777" w:rsidR="009119D0" w:rsidRPr="00D271A8" w:rsidRDefault="00C30E1C" w:rsidP="00EE6290">
      <w:pPr>
        <w:spacing w:line="276" w:lineRule="auto"/>
        <w:ind w:left="3545" w:firstLine="709"/>
        <w:jc w:val="both"/>
        <w:rPr>
          <w:rFonts w:ascii="Cambria" w:hAnsi="Cambria" w:cs="Calibri"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(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Projekt</w:t>
      </w:r>
      <w:r>
        <w:rPr>
          <w:rFonts w:ascii="Cambria" w:hAnsi="Cambria" w:cs="Calibri"/>
          <w:b/>
          <w:bCs/>
          <w:sz w:val="20"/>
          <w:szCs w:val="20"/>
        </w:rPr>
        <w:t>)</w:t>
      </w:r>
    </w:p>
    <w:p w14:paraId="4A0A4084" w14:textId="77777777" w:rsidR="009119D0" w:rsidRPr="00D271A8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0659E445" w14:textId="77777777" w:rsidR="00D35A92" w:rsidRPr="00D271A8" w:rsidRDefault="00D35A92" w:rsidP="00D35A92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4196D627" w14:textId="77777777" w:rsidR="00B319DF" w:rsidRPr="00B319DF" w:rsidRDefault="00B319DF" w:rsidP="00B319DF">
      <w:pPr>
        <w:spacing w:line="254" w:lineRule="auto"/>
        <w:rPr>
          <w:rFonts w:ascii="Cambria" w:hAnsi="Cambria" w:cs="Arial"/>
          <w:b/>
          <w:sz w:val="20"/>
          <w:szCs w:val="20"/>
        </w:rPr>
      </w:pPr>
      <w:r w:rsidRPr="00B319DF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Pr="00B319DF">
        <w:rPr>
          <w:rFonts w:ascii="Cambria" w:hAnsi="Cambria" w:cs="Arial"/>
          <w:b/>
          <w:bCs/>
          <w:sz w:val="20"/>
          <w:szCs w:val="20"/>
        </w:rPr>
        <w:t xml:space="preserve">Daleszycach </w:t>
      </w:r>
      <w:r w:rsidRPr="00B319DF">
        <w:rPr>
          <w:rFonts w:ascii="Cambria" w:hAnsi="Cambria" w:cs="Arial"/>
          <w:sz w:val="20"/>
          <w:szCs w:val="20"/>
        </w:rPr>
        <w:t>pomiędzy:</w:t>
      </w:r>
    </w:p>
    <w:p w14:paraId="52A25AA7" w14:textId="77777777" w:rsidR="00B319DF" w:rsidRPr="00B319DF" w:rsidRDefault="00B319DF" w:rsidP="00B319DF">
      <w:pPr>
        <w:tabs>
          <w:tab w:val="left" w:pos="7830"/>
        </w:tabs>
        <w:spacing w:line="254" w:lineRule="auto"/>
        <w:outlineLvl w:val="0"/>
        <w:rPr>
          <w:rFonts w:ascii="Cambria" w:hAnsi="Cambria" w:cs="Arial"/>
          <w:b/>
          <w:bCs/>
          <w:sz w:val="20"/>
          <w:szCs w:val="20"/>
        </w:rPr>
      </w:pPr>
      <w:r w:rsidRPr="00B319DF">
        <w:rPr>
          <w:rFonts w:ascii="Cambria" w:hAnsi="Cambria" w:cs="Arial"/>
          <w:b/>
          <w:bCs/>
          <w:sz w:val="20"/>
          <w:szCs w:val="20"/>
        </w:rPr>
        <w:t>Gminą Daleszyce, Plac Staszica 9, 26-021 Daleszyce</w:t>
      </w:r>
      <w:r w:rsidRPr="00B319DF">
        <w:rPr>
          <w:rFonts w:ascii="Cambria" w:hAnsi="Cambria" w:cs="Arial"/>
          <w:b/>
          <w:bCs/>
          <w:sz w:val="20"/>
          <w:szCs w:val="20"/>
        </w:rPr>
        <w:tab/>
      </w:r>
    </w:p>
    <w:p w14:paraId="397C9342" w14:textId="77777777" w:rsidR="00B319DF" w:rsidRPr="00B319DF" w:rsidRDefault="00B319DF" w:rsidP="00B319DF">
      <w:pPr>
        <w:spacing w:after="120" w:line="254" w:lineRule="auto"/>
        <w:rPr>
          <w:rFonts w:ascii="Cambria" w:hAnsi="Cambria" w:cs="Arial"/>
          <w:b/>
          <w:bCs/>
          <w:sz w:val="20"/>
          <w:szCs w:val="20"/>
        </w:rPr>
      </w:pPr>
      <w:r w:rsidRPr="00B319DF">
        <w:rPr>
          <w:rFonts w:ascii="Cambria" w:hAnsi="Cambria" w:cs="Arial"/>
          <w:sz w:val="20"/>
          <w:szCs w:val="20"/>
        </w:rPr>
        <w:t>NIP</w:t>
      </w:r>
      <w:r w:rsidRPr="00B319DF">
        <w:rPr>
          <w:rFonts w:ascii="Cambria" w:hAnsi="Cambria" w:cs="Arial"/>
          <w:bCs/>
          <w:sz w:val="20"/>
          <w:szCs w:val="20"/>
        </w:rPr>
        <w:t>: 657-25-25-617, REGON: 291010040</w:t>
      </w:r>
    </w:p>
    <w:p w14:paraId="7B2A159A" w14:textId="77777777" w:rsidR="00B319DF" w:rsidRPr="00B319DF" w:rsidRDefault="00B319DF" w:rsidP="00B319DF">
      <w:pPr>
        <w:widowControl w:val="0"/>
        <w:autoSpaceDE w:val="0"/>
        <w:spacing w:line="254" w:lineRule="auto"/>
        <w:rPr>
          <w:rFonts w:ascii="Cambria" w:hAnsi="Cambria" w:cs="Arial"/>
          <w:sz w:val="20"/>
          <w:szCs w:val="20"/>
        </w:rPr>
      </w:pPr>
      <w:r w:rsidRPr="00B319DF">
        <w:rPr>
          <w:rFonts w:ascii="Cambria" w:hAnsi="Cambria" w:cs="Arial"/>
          <w:sz w:val="20"/>
          <w:szCs w:val="20"/>
        </w:rPr>
        <w:t>reprezentowaną przez :</w:t>
      </w:r>
    </w:p>
    <w:p w14:paraId="188BB1DA" w14:textId="77777777" w:rsidR="00B319DF" w:rsidRPr="00B319DF" w:rsidRDefault="00B319DF" w:rsidP="00B319DF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Cs/>
          <w:sz w:val="20"/>
          <w:szCs w:val="20"/>
        </w:rPr>
      </w:pPr>
      <w:r w:rsidRPr="00B319DF">
        <w:rPr>
          <w:rFonts w:ascii="Cambria" w:hAnsi="Cambria" w:cs="Arial"/>
          <w:bCs/>
          <w:sz w:val="20"/>
          <w:szCs w:val="20"/>
        </w:rPr>
        <w:t>…………………………….……,</w:t>
      </w:r>
    </w:p>
    <w:p w14:paraId="4232CA3E" w14:textId="77777777" w:rsidR="00B319DF" w:rsidRPr="00B319DF" w:rsidRDefault="00B319DF" w:rsidP="00B319DF">
      <w:pPr>
        <w:spacing w:line="254" w:lineRule="auto"/>
        <w:outlineLvl w:val="0"/>
        <w:rPr>
          <w:rFonts w:ascii="Cambria" w:hAnsi="Cambria" w:cs="Arial"/>
          <w:bCs/>
          <w:sz w:val="20"/>
          <w:szCs w:val="20"/>
        </w:rPr>
      </w:pPr>
      <w:r w:rsidRPr="00B319DF">
        <w:rPr>
          <w:rFonts w:ascii="Cambria" w:hAnsi="Cambria" w:cs="Arial"/>
          <w:bCs/>
          <w:sz w:val="20"/>
          <w:szCs w:val="20"/>
        </w:rPr>
        <w:t>przy kontrasygnacie  Skarbnika: ………………………………………………</w:t>
      </w:r>
    </w:p>
    <w:p w14:paraId="31858264" w14:textId="77777777" w:rsidR="00B319DF" w:rsidRPr="00B319DF" w:rsidRDefault="00B319DF" w:rsidP="00B319DF">
      <w:pPr>
        <w:tabs>
          <w:tab w:val="left" w:pos="4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sz w:val="20"/>
          <w:szCs w:val="20"/>
        </w:rPr>
      </w:pPr>
      <w:r w:rsidRPr="00B319DF">
        <w:rPr>
          <w:rFonts w:ascii="Cambria" w:hAnsi="Cambria" w:cs="Arial"/>
          <w:bCs/>
          <w:sz w:val="20"/>
          <w:szCs w:val="20"/>
        </w:rPr>
        <w:t>zwany dalej</w:t>
      </w:r>
      <w:r w:rsidRPr="00B319DF">
        <w:rPr>
          <w:rFonts w:ascii="Cambria" w:hAnsi="Cambria" w:cs="Arial"/>
          <w:b/>
          <w:bCs/>
          <w:sz w:val="20"/>
          <w:szCs w:val="20"/>
        </w:rPr>
        <w:t xml:space="preserve"> Zamawiającym</w:t>
      </w:r>
      <w:r w:rsidRPr="00B319DF">
        <w:rPr>
          <w:rFonts w:ascii="Cambria" w:hAnsi="Cambria" w:cs="Arial"/>
          <w:bCs/>
          <w:sz w:val="20"/>
          <w:szCs w:val="20"/>
        </w:rPr>
        <w:t xml:space="preserve">, </w:t>
      </w:r>
    </w:p>
    <w:p w14:paraId="69E8164F" w14:textId="77777777" w:rsidR="00B319DF" w:rsidRPr="00B319DF" w:rsidRDefault="00B319DF" w:rsidP="00B319DF">
      <w:pPr>
        <w:overflowPunct w:val="0"/>
        <w:autoSpaceDE w:val="0"/>
        <w:autoSpaceDN w:val="0"/>
        <w:adjustRightInd w:val="0"/>
        <w:spacing w:after="120" w:line="240" w:lineRule="auto"/>
        <w:rPr>
          <w:rFonts w:ascii="Cambria" w:hAnsi="Cambria" w:cs="Arial"/>
          <w:sz w:val="20"/>
          <w:szCs w:val="20"/>
        </w:rPr>
      </w:pPr>
    </w:p>
    <w:p w14:paraId="07ACC8B1" w14:textId="77777777" w:rsidR="00B319DF" w:rsidRPr="00B319DF" w:rsidRDefault="00B319DF" w:rsidP="00B319DF">
      <w:pPr>
        <w:overflowPunct w:val="0"/>
        <w:autoSpaceDE w:val="0"/>
        <w:autoSpaceDN w:val="0"/>
        <w:adjustRightInd w:val="0"/>
        <w:spacing w:after="120" w:line="240" w:lineRule="auto"/>
        <w:rPr>
          <w:rFonts w:ascii="Cambria" w:hAnsi="Cambria" w:cs="Arial"/>
          <w:b/>
          <w:sz w:val="20"/>
          <w:szCs w:val="20"/>
        </w:rPr>
      </w:pPr>
      <w:r w:rsidRPr="00B319DF">
        <w:rPr>
          <w:rFonts w:ascii="Cambria" w:hAnsi="Cambria" w:cs="Arial"/>
          <w:sz w:val="20"/>
          <w:szCs w:val="20"/>
        </w:rPr>
        <w:t xml:space="preserve"> a</w:t>
      </w:r>
    </w:p>
    <w:p w14:paraId="0A9BE8AC" w14:textId="77777777" w:rsidR="00B319DF" w:rsidRPr="00B319DF" w:rsidRDefault="00B319DF" w:rsidP="00B319DF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B319DF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…………………………………………………………………………………………………………………………………….</w:t>
      </w:r>
    </w:p>
    <w:p w14:paraId="1A39D512" w14:textId="77777777" w:rsidR="00B319DF" w:rsidRPr="00B319DF" w:rsidRDefault="00B319DF" w:rsidP="00B319DF">
      <w:pPr>
        <w:spacing w:line="254" w:lineRule="auto"/>
      </w:pPr>
      <w:r w:rsidRPr="00B319DF">
        <w:rPr>
          <w:rFonts w:ascii="Cambria" w:hAnsi="Cambria" w:cs="Arial"/>
          <w:sz w:val="20"/>
          <w:szCs w:val="20"/>
        </w:rPr>
        <w:t>reprezentowanym przez :</w:t>
      </w:r>
    </w:p>
    <w:p w14:paraId="37AFCB10" w14:textId="77777777" w:rsidR="00B319DF" w:rsidRPr="00B319DF" w:rsidRDefault="00B319DF" w:rsidP="00B319DF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</w:p>
    <w:p w14:paraId="6E0DEF24" w14:textId="77777777" w:rsidR="00B319DF" w:rsidRPr="00B319DF" w:rsidRDefault="00B319DF" w:rsidP="00B319DF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B319DF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…………………………………………………………………………………………………………………………………….</w:t>
      </w:r>
    </w:p>
    <w:p w14:paraId="279C191D" w14:textId="77777777" w:rsidR="00B319DF" w:rsidRPr="00B319DF" w:rsidRDefault="00B319DF" w:rsidP="00B319DF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B319DF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 xml:space="preserve">zwanym </w:t>
      </w:r>
      <w:r w:rsidRPr="00B319DF">
        <w:rPr>
          <w:rFonts w:ascii="Cambria" w:eastAsia="Arial Unicode MS" w:hAnsi="Cambria" w:cs="Arial"/>
          <w:kern w:val="2"/>
          <w:sz w:val="20"/>
          <w:szCs w:val="20"/>
          <w:lang w:eastAsia="hi-IN" w:bidi="hi-IN"/>
        </w:rPr>
        <w:t xml:space="preserve">dalej </w:t>
      </w:r>
      <w:r w:rsidRPr="00B319DF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Wykonawcą.</w:t>
      </w:r>
    </w:p>
    <w:p w14:paraId="2A7C29B4" w14:textId="77777777" w:rsidR="00C30E1C" w:rsidRDefault="00C30E1C" w:rsidP="00C30E1C">
      <w:pPr>
        <w:pStyle w:val="Standard"/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858B2C2" w14:textId="77777777" w:rsidR="009119D0" w:rsidRPr="00D271A8" w:rsidRDefault="009119D0" w:rsidP="00C30E1C">
      <w:pPr>
        <w:pStyle w:val="Standard"/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7DCEAA8B" w14:textId="564C493E" w:rsidR="00D35A92" w:rsidRDefault="009119D0" w:rsidP="00D35A92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Pr="007D6960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 w:rsidR="00C30E1C">
        <w:rPr>
          <w:rFonts w:ascii="Cambria" w:hAnsi="Cambria" w:cs="Arial"/>
          <w:bCs/>
          <w:sz w:val="20"/>
          <w:szCs w:val="20"/>
        </w:rPr>
        <w:br/>
      </w:r>
      <w:r w:rsidRPr="007D6960">
        <w:rPr>
          <w:rFonts w:ascii="Cambria" w:hAnsi="Cambria" w:cs="Arial"/>
          <w:bCs/>
          <w:sz w:val="20"/>
          <w:szCs w:val="20"/>
        </w:rPr>
        <w:t>z dnia 11 września 2019 r. - Prawo za</w:t>
      </w:r>
      <w:r w:rsidR="00EF4D18">
        <w:rPr>
          <w:rFonts w:ascii="Cambria" w:hAnsi="Cambria" w:cs="Arial"/>
          <w:bCs/>
          <w:sz w:val="20"/>
          <w:szCs w:val="20"/>
        </w:rPr>
        <w:t>mówień publicznych (Dz. U. z 2024 r., poz. 1320</w:t>
      </w:r>
      <w:r w:rsidRPr="007D6960">
        <w:rPr>
          <w:rFonts w:ascii="Cambria" w:hAnsi="Cambria" w:cs="Arial"/>
          <w:bCs/>
          <w:sz w:val="20"/>
          <w:szCs w:val="20"/>
        </w:rPr>
        <w:t xml:space="preserve">) [zwanej dalej także „ustawa </w:t>
      </w:r>
      <w:proofErr w:type="spellStart"/>
      <w:r w:rsidRPr="007D6960">
        <w:rPr>
          <w:rFonts w:ascii="Cambria" w:hAnsi="Cambria" w:cs="Arial"/>
          <w:bCs/>
          <w:sz w:val="20"/>
          <w:szCs w:val="20"/>
        </w:rPr>
        <w:t>Pzp</w:t>
      </w:r>
      <w:proofErr w:type="spellEnd"/>
      <w:r w:rsidRPr="007D6960">
        <w:rPr>
          <w:rFonts w:ascii="Cambria" w:hAnsi="Cambria" w:cs="Arial"/>
          <w:bCs/>
          <w:sz w:val="20"/>
          <w:szCs w:val="20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bookmarkStart w:id="0" w:name="_Hlk32819668"/>
      <w:r w:rsidR="00131A13">
        <w:rPr>
          <w:rFonts w:ascii="Cambria" w:hAnsi="Cambria" w:cs="Arial"/>
          <w:bCs/>
          <w:sz w:val="20"/>
          <w:szCs w:val="20"/>
        </w:rPr>
        <w:t xml:space="preserve"> przyjmuje do </w:t>
      </w:r>
      <w:r w:rsidR="00131A13" w:rsidRPr="001D6D77">
        <w:rPr>
          <w:rFonts w:ascii="Cambria" w:hAnsi="Cambria" w:cs="Arial"/>
          <w:bCs/>
          <w:sz w:val="20"/>
          <w:szCs w:val="20"/>
        </w:rPr>
        <w:t>wykonania</w:t>
      </w:r>
      <w:r w:rsidR="00703507" w:rsidRPr="001D6D77">
        <w:rPr>
          <w:rFonts w:ascii="Cambria" w:hAnsi="Cambria" w:cs="Arial"/>
          <w:bCs/>
          <w:sz w:val="20"/>
          <w:szCs w:val="20"/>
        </w:rPr>
        <w:t xml:space="preserve"> zadanie</w:t>
      </w:r>
      <w:r w:rsidR="00703507">
        <w:rPr>
          <w:rFonts w:ascii="Cambria" w:hAnsi="Cambria" w:cs="Arial"/>
          <w:bCs/>
          <w:sz w:val="20"/>
          <w:szCs w:val="20"/>
        </w:rPr>
        <w:t>:</w:t>
      </w:r>
      <w:bookmarkEnd w:id="0"/>
    </w:p>
    <w:p w14:paraId="7C719040" w14:textId="77777777" w:rsidR="00EA392F" w:rsidRPr="00A236D1" w:rsidRDefault="00EA392F" w:rsidP="00EA392F">
      <w:pPr>
        <w:shd w:val="clear" w:color="auto" w:fill="D9D9D9"/>
        <w:autoSpaceDE w:val="0"/>
        <w:autoSpaceDN w:val="0"/>
        <w:jc w:val="center"/>
        <w:rPr>
          <w:rFonts w:ascii="Cambria" w:hAnsi="Cambria"/>
          <w:b/>
          <w:sz w:val="20"/>
          <w:szCs w:val="20"/>
        </w:rPr>
      </w:pPr>
      <w:bookmarkStart w:id="1" w:name="_Hlk70502554"/>
      <w:r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2" w:name="_Hlk60466352"/>
      <w:r w:rsidR="00B838DF" w:rsidRPr="00B838DF">
        <w:rPr>
          <w:rFonts w:ascii="Cambria" w:hAnsi="Cambria"/>
          <w:b/>
          <w:bCs/>
          <w:sz w:val="20"/>
          <w:szCs w:val="20"/>
        </w:rPr>
        <w:t>Budowa kanalizacji i wodociągów w gminie Daleszyce”</w:t>
      </w:r>
    </w:p>
    <w:p w14:paraId="3D286A31" w14:textId="53055CC8" w:rsidR="003E1492" w:rsidRPr="003E1492" w:rsidRDefault="003E1492" w:rsidP="0060068C">
      <w:pPr>
        <w:spacing w:after="120" w:line="276" w:lineRule="auto"/>
        <w:jc w:val="both"/>
        <w:rPr>
          <w:rFonts w:ascii="Cambria" w:eastAsia="Times New Roman" w:hAnsi="Cambria" w:cs="Arial"/>
          <w:b/>
          <w:sz w:val="20"/>
          <w:szCs w:val="20"/>
        </w:rPr>
      </w:pPr>
      <w:bookmarkStart w:id="3" w:name="_Hlk194478929"/>
      <w:bookmarkEnd w:id="1"/>
      <w:bookmarkEnd w:id="2"/>
      <w:r w:rsidRPr="003E1492">
        <w:rPr>
          <w:rFonts w:ascii="Cambria" w:eastAsia="Times New Roman" w:hAnsi="Cambria" w:cs="Arial"/>
          <w:b/>
          <w:sz w:val="20"/>
          <w:szCs w:val="20"/>
        </w:rPr>
        <w:t>Część nr 1: Rozbudowa sieci wodociągowej w miejscowościach Brzechów</w:t>
      </w:r>
      <w:r>
        <w:rPr>
          <w:rFonts w:ascii="Cambria" w:eastAsia="Times New Roman" w:hAnsi="Cambria" w:cs="Arial"/>
          <w:b/>
          <w:sz w:val="20"/>
          <w:szCs w:val="20"/>
        </w:rPr>
        <w:t>*</w:t>
      </w:r>
    </w:p>
    <w:p w14:paraId="12AE46B7" w14:textId="0FC54DA2" w:rsidR="003E1492" w:rsidRPr="003E1492" w:rsidRDefault="003E1492" w:rsidP="003E1492">
      <w:pPr>
        <w:spacing w:after="120" w:line="276" w:lineRule="auto"/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3E1492">
        <w:rPr>
          <w:rFonts w:ascii="Cambria" w:eastAsia="Times New Roman" w:hAnsi="Cambria" w:cs="Arial"/>
          <w:b/>
          <w:sz w:val="20"/>
          <w:szCs w:val="20"/>
        </w:rPr>
        <w:t>Część nr 2: Budowa sieci wodociągowej odcinek od Korbowej Koliby do stacji ORLEN w miejscowości Suków</w:t>
      </w:r>
      <w:r>
        <w:rPr>
          <w:rFonts w:ascii="Cambria" w:eastAsia="Times New Roman" w:hAnsi="Cambria" w:cs="Arial"/>
          <w:b/>
          <w:sz w:val="20"/>
          <w:szCs w:val="20"/>
        </w:rPr>
        <w:t>*</w:t>
      </w:r>
    </w:p>
    <w:p w14:paraId="3D253FEF" w14:textId="1F4005B0" w:rsidR="003E1492" w:rsidRPr="003E1492" w:rsidRDefault="003E1492" w:rsidP="003E1492">
      <w:pPr>
        <w:spacing w:after="120" w:line="276" w:lineRule="auto"/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3E1492">
        <w:rPr>
          <w:rFonts w:ascii="Cambria" w:eastAsia="Times New Roman" w:hAnsi="Cambria" w:cs="Arial"/>
          <w:b/>
          <w:sz w:val="20"/>
          <w:szCs w:val="20"/>
        </w:rPr>
        <w:t>Część nr 3: Budowa odcinka sieci kanalizacji sanitarnej w miejscowości Daleszyce</w:t>
      </w:r>
      <w:r>
        <w:rPr>
          <w:rFonts w:ascii="Cambria" w:eastAsia="Times New Roman" w:hAnsi="Cambria" w:cs="Arial"/>
          <w:b/>
          <w:sz w:val="20"/>
          <w:szCs w:val="20"/>
        </w:rPr>
        <w:t>*</w:t>
      </w:r>
    </w:p>
    <w:p w14:paraId="5097E8D0" w14:textId="7626EF80" w:rsidR="003E1492" w:rsidRPr="003E1492" w:rsidRDefault="003E1492" w:rsidP="003E1492">
      <w:pPr>
        <w:spacing w:after="120" w:line="276" w:lineRule="auto"/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3E1492">
        <w:rPr>
          <w:rFonts w:ascii="Cambria" w:eastAsia="Times New Roman" w:hAnsi="Cambria" w:cs="Arial"/>
          <w:b/>
          <w:sz w:val="20"/>
          <w:szCs w:val="20"/>
        </w:rPr>
        <w:t xml:space="preserve">Część nr 4: Budowa odcinka sieci wodociągowej w miejscowości </w:t>
      </w:r>
      <w:proofErr w:type="spellStart"/>
      <w:r w:rsidRPr="003E1492">
        <w:rPr>
          <w:rFonts w:ascii="Cambria" w:eastAsia="Times New Roman" w:hAnsi="Cambria" w:cs="Arial"/>
          <w:b/>
          <w:sz w:val="20"/>
          <w:szCs w:val="20"/>
        </w:rPr>
        <w:t>Słopiec</w:t>
      </w:r>
      <w:proofErr w:type="spellEnd"/>
      <w:r>
        <w:rPr>
          <w:rFonts w:ascii="Cambria" w:eastAsia="Times New Roman" w:hAnsi="Cambria" w:cs="Arial"/>
          <w:b/>
          <w:sz w:val="20"/>
          <w:szCs w:val="20"/>
        </w:rPr>
        <w:t>*</w:t>
      </w:r>
    </w:p>
    <w:bookmarkEnd w:id="3"/>
    <w:p w14:paraId="156C9A6A" w14:textId="297E203B" w:rsidR="00EA392F" w:rsidRPr="007256F4" w:rsidRDefault="00EA392F" w:rsidP="0017145F">
      <w:pPr>
        <w:numPr>
          <w:ilvl w:val="0"/>
          <w:numId w:val="3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026C9C98" w14:textId="77777777" w:rsidR="00EA392F" w:rsidRPr="007256F4" w:rsidRDefault="00EA392F" w:rsidP="0017145F">
      <w:pPr>
        <w:numPr>
          <w:ilvl w:val="0"/>
          <w:numId w:val="3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1BC01CA8" w14:textId="307A1E89" w:rsidR="00EA392F" w:rsidRPr="007256F4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 w terminie </w:t>
      </w:r>
      <w:r w:rsidR="00C45ADD">
        <w:rPr>
          <w:rFonts w:ascii="Cambria" w:hAnsi="Cambria" w:cs="Calibri"/>
          <w:sz w:val="20"/>
          <w:szCs w:val="20"/>
        </w:rPr>
        <w:t>7</w:t>
      </w:r>
      <w:r w:rsidRPr="007256F4">
        <w:rPr>
          <w:rFonts w:ascii="Cambria" w:hAnsi="Cambria" w:cs="Calibri"/>
          <w:sz w:val="20"/>
          <w:szCs w:val="20"/>
        </w:rPr>
        <w:t xml:space="preserve"> dni od daty zawarcia umowy przedstawi do zatwierdzenia przez Zamawiającego harmonogram rzeczowo-finansowy(dalej harmonogram robót</w:t>
      </w:r>
      <w:r>
        <w:rPr>
          <w:rFonts w:ascii="Cambria" w:hAnsi="Cambria" w:cs="Calibri"/>
          <w:sz w:val="20"/>
          <w:szCs w:val="20"/>
        </w:rPr>
        <w:t xml:space="preserve"> lub harmonogram)</w:t>
      </w:r>
      <w:r w:rsidRPr="007256F4">
        <w:rPr>
          <w:rFonts w:ascii="Cambria" w:hAnsi="Cambria" w:cs="Calibri"/>
          <w:sz w:val="20"/>
          <w:szCs w:val="20"/>
        </w:rPr>
        <w:t xml:space="preserve"> z uwzględnieniem terminów wykonania, który zawierać będzie:</w:t>
      </w:r>
    </w:p>
    <w:p w14:paraId="34181DAB" w14:textId="77777777" w:rsidR="00EA392F" w:rsidRPr="007256F4" w:rsidRDefault="00EA392F" w:rsidP="0017145F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1C37024A" w14:textId="77777777" w:rsidR="00EA392F" w:rsidRPr="007256F4" w:rsidRDefault="00EA392F" w:rsidP="0017145F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055F8A35" w14:textId="77777777" w:rsidR="00EA392F" w:rsidRPr="007256F4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lastRenderedPageBreak/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Pr="00B54FF0">
        <w:rPr>
          <w:rFonts w:ascii="Cambria" w:hAnsi="Cambria" w:cs="Calibri"/>
          <w:bCs/>
          <w:sz w:val="20"/>
          <w:szCs w:val="20"/>
        </w:rPr>
        <w:t>3 dni</w:t>
      </w:r>
      <w:r w:rsidRPr="007256F4">
        <w:rPr>
          <w:rFonts w:ascii="Cambria" w:hAnsi="Cambria" w:cs="Calibri"/>
          <w:sz w:val="20"/>
          <w:szCs w:val="20"/>
        </w:rPr>
        <w:t xml:space="preserve"> od dnia upływu terminu do jego sporządzenia.</w:t>
      </w:r>
    </w:p>
    <w:p w14:paraId="3D45C502" w14:textId="77777777" w:rsidR="00EA392F" w:rsidRPr="007256F4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38A3A895" w14:textId="77777777" w:rsidR="00EA392F" w:rsidRPr="007256F4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Wszelkie zdarzenia i fakty zaistniałe w trakcie wykonywania prac</w:t>
      </w:r>
      <w:r w:rsidR="00B54FF0">
        <w:rPr>
          <w:rFonts w:ascii="Cambria" w:hAnsi="Cambria" w:cs="Calibri"/>
          <w:sz w:val="20"/>
          <w:szCs w:val="20"/>
        </w:rPr>
        <w:t>,</w:t>
      </w:r>
      <w:r w:rsidRPr="007256F4">
        <w:rPr>
          <w:rFonts w:ascii="Cambria" w:hAnsi="Cambria" w:cs="Calibri"/>
          <w:sz w:val="20"/>
          <w:szCs w:val="20"/>
        </w:rPr>
        <w:t xml:space="preserve"> a mające wpływ na harmonogram robót i zachowanie ww. terminów muszą być zgłaszane na piśmie Zamawiającemu w terminie do </w:t>
      </w:r>
      <w:r>
        <w:rPr>
          <w:rFonts w:ascii="Cambria" w:hAnsi="Cambria" w:cs="Calibri"/>
          <w:sz w:val="20"/>
          <w:szCs w:val="20"/>
        </w:rPr>
        <w:t>2</w:t>
      </w:r>
      <w:r w:rsidRPr="007256F4">
        <w:rPr>
          <w:rFonts w:ascii="Cambria" w:hAnsi="Cambria" w:cs="Calibri"/>
          <w:sz w:val="20"/>
          <w:szCs w:val="20"/>
        </w:rPr>
        <w:t xml:space="preserve">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79872136" w14:textId="77777777" w:rsidR="00EA392F" w:rsidRPr="007256F4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inwestycji, opracuje w terminie </w:t>
      </w:r>
      <w:r>
        <w:rPr>
          <w:rFonts w:ascii="Cambria" w:hAnsi="Cambria" w:cs="Calibri"/>
          <w:sz w:val="20"/>
          <w:szCs w:val="20"/>
        </w:rPr>
        <w:t>2</w:t>
      </w:r>
      <w:r w:rsidRPr="007256F4">
        <w:rPr>
          <w:rFonts w:ascii="Cambria" w:hAnsi="Cambria" w:cs="Calibri"/>
          <w:sz w:val="20"/>
          <w:szCs w:val="20"/>
        </w:rPr>
        <w:t xml:space="preserve">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hAnsi="Cambria" w:cs="Calibri"/>
          <w:sz w:val="20"/>
          <w:szCs w:val="20"/>
        </w:rPr>
        <w:t>5</w:t>
      </w:r>
      <w:r w:rsidRPr="007256F4">
        <w:rPr>
          <w:rFonts w:ascii="Cambria" w:hAnsi="Cambria" w:cs="Calibri"/>
          <w:sz w:val="20"/>
          <w:szCs w:val="20"/>
        </w:rPr>
        <w:t xml:space="preserve"> dni od upływu terminu do przedłużenia zaktualizowanego harmonogramu robót.</w:t>
      </w:r>
    </w:p>
    <w:p w14:paraId="50120097" w14:textId="77777777" w:rsidR="00EA392F" w:rsidRPr="00DA0D11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zmiany  terminu końcowego robót; Przedmiotu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</w:t>
      </w:r>
      <w:r>
        <w:rPr>
          <w:rFonts w:ascii="Cambria" w:hAnsi="Cambria" w:cs="Calibri"/>
          <w:sz w:val="20"/>
          <w:szCs w:val="20"/>
        </w:rPr>
        <w:t>2</w:t>
      </w:r>
      <w:r w:rsidRPr="007256F4">
        <w:rPr>
          <w:rFonts w:ascii="Cambria" w:hAnsi="Cambria" w:cs="Calibri"/>
          <w:sz w:val="20"/>
          <w:szCs w:val="20"/>
        </w:rPr>
        <w:t xml:space="preserve">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Pr="007256F4">
        <w:rPr>
          <w:rFonts w:ascii="Cambria" w:hAnsi="Cambria" w:cs="Calibri"/>
          <w:sz w:val="20"/>
          <w:szCs w:val="20"/>
        </w:rPr>
        <w:t>rzedmiotowe zmiany.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hAnsi="Cambria" w:cs="Calibri"/>
          <w:sz w:val="20"/>
          <w:szCs w:val="20"/>
        </w:rPr>
        <w:t xml:space="preserve">umowy w terminie </w:t>
      </w:r>
      <w:r>
        <w:rPr>
          <w:rFonts w:ascii="Cambria" w:hAnsi="Cambria" w:cs="Calibri"/>
          <w:sz w:val="20"/>
          <w:szCs w:val="20"/>
        </w:rPr>
        <w:t xml:space="preserve"> 5 </w:t>
      </w:r>
      <w:r w:rsidRPr="00DA0D11">
        <w:rPr>
          <w:rFonts w:ascii="Cambria" w:hAnsi="Cambria" w:cs="Calibri"/>
          <w:sz w:val="20"/>
          <w:szCs w:val="20"/>
        </w:rPr>
        <w:t>dni od upływu terminu do przedłużenia zaktualizowanego harmonogramu robót.</w:t>
      </w:r>
    </w:p>
    <w:p w14:paraId="5DAD70F4" w14:textId="77777777" w:rsidR="00EA392F" w:rsidRPr="007256F4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61D32126" w14:textId="77777777" w:rsidR="009A5C6C" w:rsidRPr="009A5C6C" w:rsidRDefault="009A5C6C" w:rsidP="009A5C6C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9A5C6C">
        <w:rPr>
          <w:rFonts w:ascii="Cambria" w:hAnsi="Cambria" w:cs="Arial"/>
          <w:b/>
          <w:bCs/>
          <w:sz w:val="20"/>
          <w:szCs w:val="20"/>
        </w:rPr>
        <w:t>§ 2</w:t>
      </w:r>
    </w:p>
    <w:p w14:paraId="7BAB86D8" w14:textId="77777777" w:rsidR="009A5C6C" w:rsidRDefault="009A5C6C" w:rsidP="009A5C6C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9A5C6C">
        <w:rPr>
          <w:rFonts w:ascii="Cambria" w:hAnsi="Cambria" w:cs="Arial"/>
          <w:sz w:val="20"/>
          <w:szCs w:val="20"/>
        </w:rPr>
        <w:t xml:space="preserve">Strony ustalają </w:t>
      </w:r>
      <w:r w:rsidRPr="00C851A5">
        <w:rPr>
          <w:rFonts w:ascii="Cambria" w:hAnsi="Cambria" w:cs="Arial"/>
          <w:sz w:val="20"/>
          <w:szCs w:val="20"/>
        </w:rPr>
        <w:t>następujące terminy realizacji:</w:t>
      </w:r>
    </w:p>
    <w:p w14:paraId="7E60F6B7" w14:textId="77777777" w:rsidR="00EA392F" w:rsidRPr="00C851A5" w:rsidRDefault="00EA392F" w:rsidP="00EA392F">
      <w:pPr>
        <w:spacing w:after="0" w:line="240" w:lineRule="auto"/>
        <w:ind w:left="284"/>
        <w:jc w:val="both"/>
        <w:rPr>
          <w:rFonts w:ascii="Cambria" w:hAnsi="Cambria" w:cs="Arial"/>
          <w:sz w:val="20"/>
          <w:szCs w:val="20"/>
        </w:rPr>
      </w:pPr>
    </w:p>
    <w:p w14:paraId="68E5BA32" w14:textId="0788992D" w:rsidR="00C933D9" w:rsidRDefault="009A5C6C" w:rsidP="00C933D9">
      <w:pPr>
        <w:numPr>
          <w:ilvl w:val="0"/>
          <w:numId w:val="31"/>
        </w:numPr>
        <w:tabs>
          <w:tab w:val="num" w:pos="-503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851A5">
        <w:rPr>
          <w:rFonts w:ascii="Cambria" w:hAnsi="Cambria" w:cs="Arial"/>
          <w:sz w:val="20"/>
          <w:szCs w:val="20"/>
        </w:rPr>
        <w:t xml:space="preserve">Protokolarne przekazanie placu budowy nastąpi w terminie </w:t>
      </w:r>
      <w:r w:rsidR="00B838DF">
        <w:rPr>
          <w:rFonts w:ascii="Cambria" w:hAnsi="Cambria" w:cs="Arial"/>
          <w:b/>
          <w:sz w:val="20"/>
          <w:szCs w:val="20"/>
        </w:rPr>
        <w:t xml:space="preserve">do 14 </w:t>
      </w:r>
      <w:r w:rsidR="00C851A5" w:rsidRPr="00EA392F">
        <w:rPr>
          <w:rFonts w:ascii="Cambria" w:hAnsi="Cambria" w:cs="Arial"/>
          <w:b/>
          <w:sz w:val="20"/>
          <w:szCs w:val="20"/>
        </w:rPr>
        <w:t>dni</w:t>
      </w:r>
      <w:r w:rsidR="00C851A5" w:rsidRPr="00C851A5">
        <w:rPr>
          <w:rFonts w:ascii="Cambria" w:hAnsi="Cambria" w:cs="Arial"/>
          <w:sz w:val="20"/>
          <w:szCs w:val="20"/>
        </w:rPr>
        <w:t xml:space="preserve"> od</w:t>
      </w:r>
      <w:r w:rsidR="00CD184C">
        <w:rPr>
          <w:rFonts w:ascii="Cambria" w:hAnsi="Cambria" w:cs="Arial"/>
          <w:sz w:val="20"/>
          <w:szCs w:val="20"/>
        </w:rPr>
        <w:t xml:space="preserve"> </w:t>
      </w:r>
      <w:r w:rsidR="00EA392F">
        <w:rPr>
          <w:rFonts w:ascii="Cambria" w:hAnsi="Cambria" w:cs="Arial"/>
          <w:sz w:val="20"/>
          <w:szCs w:val="20"/>
        </w:rPr>
        <w:t>podpisania umowy.</w:t>
      </w:r>
    </w:p>
    <w:p w14:paraId="502509C6" w14:textId="06D8FF2D" w:rsidR="00C933D9" w:rsidRDefault="00EA392F" w:rsidP="0060068C">
      <w:pPr>
        <w:numPr>
          <w:ilvl w:val="0"/>
          <w:numId w:val="31"/>
        </w:numPr>
        <w:tabs>
          <w:tab w:val="num" w:pos="-503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C933D9">
        <w:rPr>
          <w:rFonts w:ascii="Cambria" w:hAnsi="Cambria" w:cs="Arial"/>
          <w:sz w:val="20"/>
          <w:szCs w:val="20"/>
        </w:rPr>
        <w:t>Zako</w:t>
      </w:r>
      <w:r w:rsidR="00B838DF">
        <w:rPr>
          <w:rFonts w:ascii="Cambria" w:hAnsi="Cambria" w:cs="Arial"/>
          <w:sz w:val="20"/>
          <w:szCs w:val="20"/>
        </w:rPr>
        <w:t>ńczenie robót nastąpi</w:t>
      </w:r>
      <w:r w:rsidR="00610595">
        <w:rPr>
          <w:rFonts w:ascii="Cambria" w:hAnsi="Cambria" w:cs="Arial"/>
          <w:b/>
          <w:sz w:val="20"/>
          <w:szCs w:val="20"/>
        </w:rPr>
        <w:t>:</w:t>
      </w:r>
      <w:r w:rsidR="00B838DF">
        <w:rPr>
          <w:rFonts w:ascii="Cambria" w:hAnsi="Cambria" w:cs="Arial"/>
          <w:b/>
          <w:sz w:val="20"/>
          <w:szCs w:val="20"/>
        </w:rPr>
        <w:t xml:space="preserve"> </w:t>
      </w:r>
    </w:p>
    <w:p w14:paraId="3D573107" w14:textId="69C99AEE" w:rsidR="00EA5494" w:rsidRPr="00EA5494" w:rsidRDefault="00EA5494" w:rsidP="00EA5494">
      <w:pPr>
        <w:pStyle w:val="Akapitzlist"/>
        <w:ind w:left="360"/>
        <w:jc w:val="both"/>
        <w:rPr>
          <w:rFonts w:ascii="Cambria" w:hAnsi="Cambria" w:cs="Arial"/>
          <w:b/>
          <w:bCs/>
        </w:rPr>
      </w:pPr>
      <w:r w:rsidRPr="00EA5494">
        <w:rPr>
          <w:rFonts w:ascii="Cambria" w:hAnsi="Cambria" w:cs="Arial"/>
          <w:b/>
          <w:bCs/>
        </w:rPr>
        <w:t>Część 1: do 4 miesięcy od dnia podpisania umowy</w:t>
      </w:r>
      <w:r>
        <w:rPr>
          <w:rFonts w:ascii="Cambria" w:hAnsi="Cambria" w:cs="Arial"/>
          <w:b/>
          <w:bCs/>
        </w:rPr>
        <w:t>*</w:t>
      </w:r>
    </w:p>
    <w:p w14:paraId="5500B062" w14:textId="76499B9C" w:rsidR="00EA5494" w:rsidRPr="00EA5494" w:rsidRDefault="00EA5494" w:rsidP="00EA5494">
      <w:pPr>
        <w:pStyle w:val="Akapitzlist"/>
        <w:ind w:left="360"/>
        <w:jc w:val="both"/>
        <w:rPr>
          <w:rFonts w:ascii="Cambria" w:hAnsi="Cambria" w:cs="Arial"/>
          <w:b/>
          <w:bCs/>
        </w:rPr>
      </w:pPr>
      <w:r w:rsidRPr="00EA5494">
        <w:rPr>
          <w:rFonts w:ascii="Cambria" w:hAnsi="Cambria" w:cs="Arial"/>
          <w:b/>
          <w:bCs/>
        </w:rPr>
        <w:t>Część 2: do 4 miesięcy od dnia podpisania umowy</w:t>
      </w:r>
      <w:r>
        <w:rPr>
          <w:rFonts w:ascii="Cambria" w:hAnsi="Cambria" w:cs="Arial"/>
          <w:b/>
          <w:bCs/>
        </w:rPr>
        <w:t>*</w:t>
      </w:r>
    </w:p>
    <w:p w14:paraId="167B8D73" w14:textId="00E3B93F" w:rsidR="00EA5494" w:rsidRPr="00EA5494" w:rsidRDefault="00EA5494" w:rsidP="00EA5494">
      <w:pPr>
        <w:pStyle w:val="Akapitzlist"/>
        <w:ind w:left="360"/>
        <w:jc w:val="both"/>
        <w:rPr>
          <w:rFonts w:ascii="Cambria" w:hAnsi="Cambria" w:cs="Arial"/>
          <w:b/>
          <w:bCs/>
        </w:rPr>
      </w:pPr>
      <w:r w:rsidRPr="00EA5494">
        <w:rPr>
          <w:rFonts w:ascii="Cambria" w:hAnsi="Cambria" w:cs="Arial"/>
          <w:b/>
          <w:bCs/>
        </w:rPr>
        <w:t>Część 3: do 6 miesięcy od dnia podpisania umowy</w:t>
      </w:r>
      <w:r>
        <w:rPr>
          <w:rFonts w:ascii="Cambria" w:hAnsi="Cambria" w:cs="Arial"/>
          <w:b/>
          <w:bCs/>
        </w:rPr>
        <w:t>*</w:t>
      </w:r>
    </w:p>
    <w:p w14:paraId="1CEE3332" w14:textId="3B4645E2" w:rsidR="00EA5494" w:rsidRPr="00EA5494" w:rsidRDefault="00EA5494" w:rsidP="00EA5494">
      <w:pPr>
        <w:pStyle w:val="Akapitzlist"/>
        <w:ind w:left="360"/>
        <w:jc w:val="both"/>
        <w:rPr>
          <w:rFonts w:ascii="Cambria" w:hAnsi="Cambria" w:cs="Arial"/>
          <w:b/>
          <w:bCs/>
        </w:rPr>
      </w:pPr>
      <w:r w:rsidRPr="00EA5494">
        <w:rPr>
          <w:rFonts w:ascii="Cambria" w:hAnsi="Cambria" w:cs="Arial"/>
          <w:b/>
          <w:bCs/>
        </w:rPr>
        <w:t>Część 4: do 6 miesięcy od dnia podpisania umowy</w:t>
      </w:r>
      <w:r>
        <w:rPr>
          <w:rFonts w:ascii="Cambria" w:hAnsi="Cambria" w:cs="Arial"/>
          <w:b/>
          <w:bCs/>
        </w:rPr>
        <w:t>*</w:t>
      </w:r>
    </w:p>
    <w:p w14:paraId="29E7D15A" w14:textId="77777777" w:rsidR="00EA5494" w:rsidRPr="0060068C" w:rsidRDefault="00EA5494" w:rsidP="00EA5494">
      <w:pPr>
        <w:tabs>
          <w:tab w:val="num" w:pos="-503"/>
        </w:tabs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</w:p>
    <w:p w14:paraId="37F4C334" w14:textId="77777777" w:rsidR="009119D0" w:rsidRPr="00C933D9" w:rsidRDefault="009119D0" w:rsidP="00C933D9">
      <w:pPr>
        <w:suppressAutoHyphens/>
        <w:spacing w:after="120" w:line="276" w:lineRule="auto"/>
        <w:ind w:left="426"/>
        <w:jc w:val="center"/>
        <w:rPr>
          <w:rFonts w:ascii="Cambria" w:hAnsi="Cambria" w:cs="Arial"/>
          <w:sz w:val="20"/>
          <w:szCs w:val="20"/>
        </w:rPr>
      </w:pPr>
      <w:r w:rsidRPr="00C933D9">
        <w:rPr>
          <w:rFonts w:ascii="Cambria" w:hAnsi="Cambria" w:cs="Arial"/>
          <w:b/>
          <w:bCs/>
          <w:sz w:val="20"/>
          <w:szCs w:val="20"/>
        </w:rPr>
        <w:t>§ 3</w:t>
      </w:r>
    </w:p>
    <w:p w14:paraId="43F1664D" w14:textId="77777777" w:rsidR="00EA392F" w:rsidRPr="00D271A8" w:rsidRDefault="00EA392F" w:rsidP="0017145F">
      <w:pPr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</w:t>
      </w:r>
      <w:r w:rsidR="00B54FF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terminie </w:t>
      </w:r>
      <w:r>
        <w:rPr>
          <w:rFonts w:ascii="Cambria" w:hAnsi="Cambria" w:cs="Arial"/>
          <w:sz w:val="20"/>
          <w:szCs w:val="20"/>
        </w:rPr>
        <w:t>2</w:t>
      </w:r>
      <w:r w:rsidRPr="00D271A8">
        <w:rPr>
          <w:rFonts w:ascii="Cambria" w:hAnsi="Cambria" w:cs="Arial"/>
          <w:sz w:val="20"/>
          <w:szCs w:val="20"/>
        </w:rPr>
        <w:t xml:space="preserve"> dni od daty ich ujawnienia.</w:t>
      </w:r>
    </w:p>
    <w:p w14:paraId="1EEE6B98" w14:textId="77777777" w:rsidR="00EA392F" w:rsidRPr="00D271A8" w:rsidRDefault="00EA392F" w:rsidP="0017145F">
      <w:pPr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</w:t>
      </w:r>
      <w:r>
        <w:rPr>
          <w:rFonts w:ascii="Cambria" w:hAnsi="Cambria" w:cs="Arial"/>
          <w:sz w:val="20"/>
          <w:szCs w:val="20"/>
        </w:rPr>
        <w:t>.</w:t>
      </w:r>
    </w:p>
    <w:p w14:paraId="3BA274F8" w14:textId="77777777" w:rsidR="00EA392F" w:rsidRPr="00D271A8" w:rsidRDefault="00EA392F" w:rsidP="0017145F">
      <w:pPr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626E2442" w14:textId="2F854049" w:rsidR="00EA392F" w:rsidRPr="00D271A8" w:rsidRDefault="00EA392F" w:rsidP="0017145F">
      <w:pPr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</w:t>
      </w:r>
      <w:r w:rsidR="0060068C">
        <w:rPr>
          <w:rFonts w:ascii="Cambria" w:hAnsi="Cambria" w:cs="Arial"/>
          <w:sz w:val="20"/>
          <w:szCs w:val="20"/>
        </w:rPr>
        <w:br/>
      </w:r>
      <w:r w:rsidRPr="003001E9">
        <w:rPr>
          <w:rFonts w:ascii="Cambria" w:hAnsi="Cambria" w:cs="Arial"/>
          <w:sz w:val="20"/>
          <w:szCs w:val="20"/>
        </w:rPr>
        <w:t xml:space="preserve">z </w:t>
      </w:r>
      <w:r>
        <w:rPr>
          <w:rFonts w:ascii="Cambria" w:hAnsi="Cambria" w:cs="Arial"/>
          <w:sz w:val="20"/>
          <w:szCs w:val="20"/>
        </w:rPr>
        <w:t>3</w:t>
      </w:r>
      <w:r w:rsidRPr="003001E9">
        <w:rPr>
          <w:rFonts w:ascii="Cambria" w:hAnsi="Cambria" w:cs="Arial"/>
          <w:sz w:val="20"/>
          <w:szCs w:val="20"/>
        </w:rPr>
        <w:t xml:space="preserve">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="00CD18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3671F3D5" w14:textId="77777777" w:rsidR="00EA392F" w:rsidRPr="00D271A8" w:rsidRDefault="00EA392F" w:rsidP="0017145F">
      <w:pPr>
        <w:numPr>
          <w:ilvl w:val="0"/>
          <w:numId w:val="36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4CA415E2" w14:textId="77777777" w:rsidR="00EA392F" w:rsidRPr="00D271A8" w:rsidRDefault="00EA392F" w:rsidP="0017145F">
      <w:pPr>
        <w:numPr>
          <w:ilvl w:val="0"/>
          <w:numId w:val="36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4DE86155" w14:textId="77777777" w:rsidR="00EA392F" w:rsidRPr="00D271A8" w:rsidRDefault="00EA392F" w:rsidP="00EA392F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lastRenderedPageBreak/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66EAD8BC" w14:textId="77777777" w:rsidR="00EA392F" w:rsidRPr="00D271A8" w:rsidRDefault="00EA392F" w:rsidP="00EA392F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5A89A2D9" w14:textId="77777777" w:rsidR="00EA392F" w:rsidRPr="00D271A8" w:rsidRDefault="00EA392F" w:rsidP="00EA392F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6D395704" w14:textId="77777777" w:rsidR="00EA392F" w:rsidRPr="00D271A8" w:rsidRDefault="00EA392F" w:rsidP="00EA392F">
      <w:pPr>
        <w:pStyle w:val="Bezodstpw"/>
        <w:numPr>
          <w:ilvl w:val="0"/>
          <w:numId w:val="5"/>
        </w:numPr>
        <w:tabs>
          <w:tab w:val="num" w:pos="36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4BCC1BC7" w14:textId="77777777" w:rsidR="00EA392F" w:rsidRPr="00D271A8" w:rsidRDefault="00EA392F" w:rsidP="00EA392F">
      <w:pPr>
        <w:pStyle w:val="Bezodstpw"/>
        <w:numPr>
          <w:ilvl w:val="0"/>
          <w:numId w:val="5"/>
        </w:numPr>
        <w:tabs>
          <w:tab w:val="num" w:pos="36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umowie podstawowej pomiędzy Zamawiającym i Wykonawcą</w:t>
      </w:r>
      <w:r w:rsidR="0060068C">
        <w:rPr>
          <w:rFonts w:ascii="Cambria" w:hAnsi="Cambria" w:cs="Arial"/>
          <w:sz w:val="20"/>
          <w:szCs w:val="20"/>
        </w:rPr>
        <w:t>,</w:t>
      </w:r>
    </w:p>
    <w:p w14:paraId="70528DB6" w14:textId="77777777" w:rsidR="00EA392F" w:rsidRPr="00D271A8" w:rsidRDefault="00EA392F" w:rsidP="00EA392F">
      <w:pPr>
        <w:pStyle w:val="Bezodstpw"/>
        <w:numPr>
          <w:ilvl w:val="0"/>
          <w:numId w:val="5"/>
        </w:numPr>
        <w:tabs>
          <w:tab w:val="num" w:pos="36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Wykonawcą</w:t>
      </w:r>
      <w:r w:rsidR="0060068C">
        <w:rPr>
          <w:rFonts w:ascii="Cambria" w:hAnsi="Cambria" w:cs="Arial"/>
          <w:sz w:val="20"/>
          <w:szCs w:val="20"/>
        </w:rPr>
        <w:t>,</w:t>
      </w:r>
    </w:p>
    <w:p w14:paraId="2A1378F4" w14:textId="77777777" w:rsidR="00EA392F" w:rsidRPr="00D271A8" w:rsidRDefault="00EA392F" w:rsidP="00EA392F">
      <w:pPr>
        <w:pStyle w:val="Bezodstpw"/>
        <w:numPr>
          <w:ilvl w:val="0"/>
          <w:numId w:val="5"/>
        </w:numPr>
        <w:tabs>
          <w:tab w:val="num" w:pos="36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 xml:space="preserve">odny </w:t>
      </w:r>
      <w:r>
        <w:rPr>
          <w:rFonts w:ascii="Cambria" w:hAnsi="Cambria" w:cs="Arial"/>
          <w:bCs/>
          <w:sz w:val="20"/>
          <w:szCs w:val="20"/>
        </w:rPr>
        <w:br/>
        <w:t>z wymogami określonymi w S</w:t>
      </w:r>
      <w:r w:rsidRPr="00D271A8">
        <w:rPr>
          <w:rFonts w:ascii="Cambria" w:hAnsi="Cambria" w:cs="Arial"/>
          <w:bCs/>
          <w:sz w:val="20"/>
          <w:szCs w:val="20"/>
        </w:rPr>
        <w:t>WZ</w:t>
      </w:r>
      <w:r w:rsidR="0060068C">
        <w:rPr>
          <w:rFonts w:ascii="Cambria" w:hAnsi="Cambria" w:cs="Arial"/>
          <w:bCs/>
          <w:sz w:val="20"/>
          <w:szCs w:val="20"/>
        </w:rPr>
        <w:t>,</w:t>
      </w:r>
    </w:p>
    <w:p w14:paraId="4813E99A" w14:textId="77777777" w:rsidR="00EA392F" w:rsidRPr="00D271A8" w:rsidRDefault="00EA392F" w:rsidP="00EA392F">
      <w:pPr>
        <w:pStyle w:val="Bezodstpw"/>
        <w:numPr>
          <w:ilvl w:val="0"/>
          <w:numId w:val="5"/>
        </w:numPr>
        <w:tabs>
          <w:tab w:val="num" w:pos="36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3EF5A54B" w14:textId="77777777" w:rsidR="00EA392F" w:rsidRPr="00D271A8" w:rsidRDefault="00EA392F" w:rsidP="00EA392F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</w:t>
      </w:r>
      <w:r>
        <w:rPr>
          <w:rFonts w:ascii="Cambria" w:hAnsi="Cambria" w:cs="Arial"/>
          <w:b w:val="0"/>
          <w:bCs/>
          <w:sz w:val="20"/>
        </w:rPr>
        <w:t>3</w:t>
      </w:r>
      <w:r w:rsidRPr="00D271A8">
        <w:rPr>
          <w:rFonts w:ascii="Cambria" w:hAnsi="Cambria" w:cs="Arial"/>
          <w:b w:val="0"/>
          <w:bCs/>
          <w:sz w:val="20"/>
        </w:rPr>
        <w:t xml:space="preserve">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70D2FABF" w14:textId="77777777" w:rsidR="00EA392F" w:rsidRPr="00D271A8" w:rsidRDefault="00EA392F" w:rsidP="00EA392F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 ,  dostawy i usługi w terminie </w:t>
      </w:r>
      <w:r w:rsidRPr="001E7856">
        <w:rPr>
          <w:rFonts w:ascii="Cambria" w:hAnsi="Cambria" w:cs="Arial"/>
          <w:sz w:val="20"/>
        </w:rPr>
        <w:t>3 dni</w:t>
      </w:r>
      <w:r w:rsidRPr="006D028B">
        <w:rPr>
          <w:rFonts w:ascii="Cambria" w:hAnsi="Cambria" w:cs="Arial"/>
          <w:b w:val="0"/>
          <w:sz w:val="20"/>
        </w:rPr>
        <w:t xml:space="preserve">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68EA5CAF" w14:textId="77777777" w:rsidR="00EA392F" w:rsidRPr="00D271A8" w:rsidRDefault="00EA392F" w:rsidP="00EA392F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8.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>
        <w:rPr>
          <w:rFonts w:ascii="Cambria" w:hAnsi="Cambria" w:cs="Arial"/>
          <w:b w:val="0"/>
          <w:bCs/>
          <w:sz w:val="20"/>
        </w:rPr>
        <w:t>P</w:t>
      </w:r>
      <w:r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1F2839D" w14:textId="77777777" w:rsidR="00EA392F" w:rsidRPr="00D271A8" w:rsidRDefault="00EA392F" w:rsidP="00EA392F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4D3F6E">
        <w:rPr>
          <w:rFonts w:ascii="Cambria" w:hAnsi="Cambria" w:cs="Arial"/>
          <w:b w:val="0"/>
          <w:sz w:val="20"/>
        </w:rPr>
        <w:t>Pzp</w:t>
      </w:r>
      <w:proofErr w:type="spellEnd"/>
      <w:r w:rsidRPr="004D3F6E">
        <w:rPr>
          <w:rFonts w:ascii="Cambria" w:hAnsi="Cambria" w:cs="Arial"/>
          <w:b w:val="0"/>
          <w:sz w:val="20"/>
        </w:rPr>
        <w:t xml:space="preserve"> w celu wykazania spełniania warunków udziału </w:t>
      </w:r>
      <w:r w:rsidR="00B54FF0">
        <w:rPr>
          <w:rFonts w:ascii="Cambria" w:hAnsi="Cambria" w:cs="Arial"/>
          <w:b w:val="0"/>
          <w:sz w:val="20"/>
        </w:rPr>
        <w:br/>
      </w:r>
      <w:r w:rsidRPr="004D3F6E">
        <w:rPr>
          <w:rFonts w:ascii="Cambria" w:hAnsi="Cambria" w:cs="Arial"/>
          <w:b w:val="0"/>
          <w:sz w:val="20"/>
        </w:rPr>
        <w:t xml:space="preserve">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Pr="004D3F6E">
        <w:rPr>
          <w:rFonts w:ascii="Cambria" w:hAnsi="Cambria" w:cs="Arial"/>
          <w:b w:val="0"/>
          <w:sz w:val="20"/>
        </w:rPr>
        <w:t>Pzp</w:t>
      </w:r>
      <w:proofErr w:type="spellEnd"/>
      <w:r w:rsidRPr="00D271A8">
        <w:rPr>
          <w:rFonts w:ascii="Cambria" w:hAnsi="Cambria" w:cs="Arial"/>
          <w:b w:val="0"/>
          <w:sz w:val="20"/>
        </w:rPr>
        <w:t>.</w:t>
      </w:r>
    </w:p>
    <w:p w14:paraId="4FAFCFF0" w14:textId="77777777" w:rsidR="00EA392F" w:rsidRPr="003A7A16" w:rsidRDefault="00EA392F" w:rsidP="0017145F">
      <w:pPr>
        <w:pStyle w:val="Tytu"/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26C902FB" w14:textId="77777777" w:rsidR="00EA392F" w:rsidRPr="009E6EA7" w:rsidRDefault="00EA392F" w:rsidP="0017145F">
      <w:pPr>
        <w:pStyle w:val="Akapitzlist"/>
        <w:numPr>
          <w:ilvl w:val="0"/>
          <w:numId w:val="38"/>
        </w:numPr>
        <w:spacing w:after="120"/>
        <w:ind w:left="1560" w:hanging="360"/>
        <w:contextualSpacing w:val="0"/>
        <w:jc w:val="both"/>
        <w:rPr>
          <w:rFonts w:ascii="Cambria" w:hAnsi="Cambria" w:cs="Calibri"/>
          <w:vanish/>
          <w:lang w:eastAsia="ar-SA"/>
        </w:rPr>
      </w:pPr>
    </w:p>
    <w:p w14:paraId="08842B08" w14:textId="77777777" w:rsidR="00EA392F" w:rsidRPr="009E6EA7" w:rsidRDefault="00EA392F" w:rsidP="0017145F">
      <w:pPr>
        <w:pStyle w:val="Akapitzlist"/>
        <w:numPr>
          <w:ilvl w:val="0"/>
          <w:numId w:val="38"/>
        </w:numPr>
        <w:spacing w:after="120"/>
        <w:ind w:left="1560" w:hanging="360"/>
        <w:contextualSpacing w:val="0"/>
        <w:jc w:val="both"/>
        <w:rPr>
          <w:rFonts w:ascii="Cambria" w:hAnsi="Cambria" w:cs="Calibri"/>
          <w:vanish/>
          <w:lang w:eastAsia="ar-SA"/>
        </w:rPr>
      </w:pPr>
    </w:p>
    <w:p w14:paraId="51738F32" w14:textId="77777777" w:rsidR="00EA392F" w:rsidRPr="00F778A3" w:rsidRDefault="00EA392F" w:rsidP="0060068C">
      <w:pPr>
        <w:numPr>
          <w:ilvl w:val="0"/>
          <w:numId w:val="38"/>
        </w:numPr>
        <w:spacing w:after="120" w:line="276" w:lineRule="auto"/>
        <w:ind w:left="426" w:hanging="360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59496155" w14:textId="77777777" w:rsidR="00EA392F" w:rsidRPr="00F778A3" w:rsidRDefault="00EA392F" w:rsidP="0060068C">
      <w:pPr>
        <w:numPr>
          <w:ilvl w:val="0"/>
          <w:numId w:val="38"/>
        </w:numPr>
        <w:suppressAutoHyphens/>
        <w:spacing w:after="0" w:line="276" w:lineRule="auto"/>
        <w:ind w:left="426" w:hanging="360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6F27D07E" w14:textId="77777777" w:rsidR="00EA392F" w:rsidRPr="00F778A3" w:rsidRDefault="00EA392F" w:rsidP="0017145F">
      <w:pPr>
        <w:pStyle w:val="Akapitzlist"/>
        <w:numPr>
          <w:ilvl w:val="0"/>
          <w:numId w:val="28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</w:t>
      </w:r>
      <w:r w:rsidR="00B54FF0"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 xml:space="preserve">z prawdą (Zamawiający nie będzie kopiował, gromadził ani przetwarzał danych osobowych zawartych </w:t>
      </w:r>
      <w:r w:rsidR="00B54FF0"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 xml:space="preserve">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65767113" w14:textId="77777777" w:rsidR="00EA392F" w:rsidRPr="00866BBA" w:rsidRDefault="00EA392F" w:rsidP="0017145F">
      <w:pPr>
        <w:pStyle w:val="Akapitzlist"/>
        <w:numPr>
          <w:ilvl w:val="0"/>
          <w:numId w:val="28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0BDCD71F" w14:textId="77777777" w:rsidR="00EA392F" w:rsidRPr="00F778A3" w:rsidRDefault="00EA392F" w:rsidP="0017145F">
      <w:pPr>
        <w:pStyle w:val="Akapitzlist"/>
        <w:numPr>
          <w:ilvl w:val="0"/>
          <w:numId w:val="28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lastRenderedPageBreak/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32358559" w14:textId="77777777" w:rsidR="00EA392F" w:rsidRPr="00D271A8" w:rsidRDefault="00EA392F" w:rsidP="0017145F">
      <w:pPr>
        <w:pStyle w:val="Tytu"/>
        <w:numPr>
          <w:ilvl w:val="0"/>
          <w:numId w:val="2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4A496CF1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7DE52992" w14:textId="77777777" w:rsidR="00EA392F" w:rsidRPr="0075311E" w:rsidRDefault="00EA392F" w:rsidP="0017145F">
      <w:pPr>
        <w:pStyle w:val="Akapitzlist"/>
        <w:numPr>
          <w:ilvl w:val="0"/>
          <w:numId w:val="39"/>
        </w:numPr>
        <w:spacing w:before="120" w:after="120"/>
        <w:ind w:left="425"/>
        <w:rPr>
          <w:rFonts w:ascii="Cambria" w:eastAsiaTheme="minorHAnsi" w:hAnsi="Cambria" w:cs="Arial"/>
          <w:bCs/>
        </w:rPr>
      </w:pPr>
      <w:r w:rsidRPr="0075311E">
        <w:rPr>
          <w:rFonts w:ascii="Cambria" w:eastAsiaTheme="minorHAnsi" w:hAnsi="Cambria" w:cs="Arial"/>
          <w:bCs/>
        </w:rPr>
        <w:t xml:space="preserve">Zamawiający zapewnia nadzór Inwestorski nad robotami stanowiącymi przedmiot niniejszej umowy, </w:t>
      </w:r>
    </w:p>
    <w:p w14:paraId="5B78C5F1" w14:textId="77777777" w:rsidR="00EA392F" w:rsidRPr="0075311E" w:rsidRDefault="00EA392F" w:rsidP="00EA392F">
      <w:pPr>
        <w:pStyle w:val="Akapitzlist"/>
        <w:spacing w:before="120" w:after="240"/>
        <w:ind w:left="425"/>
        <w:rPr>
          <w:rFonts w:cs="Arial"/>
        </w:rPr>
      </w:pPr>
      <w:r w:rsidRPr="0075311E">
        <w:rPr>
          <w:rFonts w:ascii="Cambria" w:eastAsiaTheme="minorHAnsi" w:hAnsi="Cambria" w:cs="Arial"/>
          <w:bCs/>
          <w:lang w:eastAsia="en-US"/>
        </w:rPr>
        <w:t>z godnie z ustawą z dnia 7 lipca 1994r. Prawo Budowlane (</w:t>
      </w:r>
      <w:bookmarkStart w:id="4" w:name="_Hlk135906424"/>
      <w:r w:rsidRPr="0075311E">
        <w:rPr>
          <w:rFonts w:ascii="Cambria" w:eastAsiaTheme="minorHAnsi" w:hAnsi="Cambria" w:cs="Arial"/>
          <w:bCs/>
          <w:lang w:eastAsia="en-US"/>
        </w:rPr>
        <w:t>Dz. U. 202</w:t>
      </w:r>
      <w:r>
        <w:rPr>
          <w:rFonts w:ascii="Cambria" w:eastAsiaTheme="minorHAnsi" w:hAnsi="Cambria" w:cs="Arial"/>
          <w:bCs/>
          <w:lang w:eastAsia="en-US"/>
        </w:rPr>
        <w:t>4 poz. 725</w:t>
      </w:r>
      <w:bookmarkEnd w:id="4"/>
      <w:r w:rsidRPr="0075311E">
        <w:rPr>
          <w:rFonts w:ascii="Cambria" w:eastAsiaTheme="minorHAnsi" w:hAnsi="Cambria" w:cs="Arial"/>
          <w:bCs/>
          <w:lang w:eastAsia="en-US"/>
        </w:rPr>
        <w:t>).</w:t>
      </w:r>
    </w:p>
    <w:p w14:paraId="434E8ACA" w14:textId="77777777" w:rsidR="00EA392F" w:rsidRPr="0075311E" w:rsidRDefault="00EA392F" w:rsidP="00EA392F">
      <w:pPr>
        <w:pStyle w:val="Akapitzlist"/>
        <w:spacing w:before="120" w:after="240"/>
        <w:ind w:left="425"/>
        <w:rPr>
          <w:rFonts w:cs="Arial"/>
        </w:rPr>
      </w:pPr>
    </w:p>
    <w:p w14:paraId="372F31DD" w14:textId="77777777" w:rsidR="00EA392F" w:rsidRPr="0075311E" w:rsidRDefault="00EA392F" w:rsidP="0017145F">
      <w:pPr>
        <w:pStyle w:val="Akapitzlist"/>
        <w:numPr>
          <w:ilvl w:val="0"/>
          <w:numId w:val="39"/>
        </w:numPr>
        <w:spacing w:before="120" w:after="120"/>
        <w:ind w:left="425"/>
        <w:rPr>
          <w:rFonts w:cs="Arial"/>
        </w:rPr>
      </w:pPr>
      <w:r w:rsidRPr="0075311E">
        <w:rPr>
          <w:rFonts w:ascii="Cambria" w:hAnsi="Cambria" w:cs="Arial"/>
        </w:rPr>
        <w:t>Przedstawicielem Zamawiającego w sprawie koordynowania procesu budowlanego jest ………………………...</w:t>
      </w:r>
    </w:p>
    <w:p w14:paraId="2898B3E4" w14:textId="77777777" w:rsidR="00EA392F" w:rsidRPr="0075311E" w:rsidRDefault="00EA392F" w:rsidP="00EA392F">
      <w:pPr>
        <w:pStyle w:val="Akapitzlist"/>
        <w:spacing w:before="120" w:after="120"/>
        <w:ind w:left="425"/>
        <w:rPr>
          <w:rFonts w:cs="Arial"/>
        </w:rPr>
      </w:pPr>
    </w:p>
    <w:p w14:paraId="053A0C0C" w14:textId="77777777" w:rsidR="00EA392F" w:rsidRPr="003A420C" w:rsidRDefault="00EA392F" w:rsidP="0017145F">
      <w:pPr>
        <w:pStyle w:val="Akapitzlist"/>
        <w:numPr>
          <w:ilvl w:val="0"/>
          <w:numId w:val="39"/>
        </w:numPr>
        <w:spacing w:before="120" w:after="120"/>
        <w:ind w:left="425"/>
        <w:rPr>
          <w:rFonts w:ascii="Cambria" w:hAnsi="Cambria" w:cs="Arial"/>
          <w:b/>
          <w:bCs/>
        </w:rPr>
      </w:pPr>
      <w:r w:rsidRPr="003A420C">
        <w:rPr>
          <w:rFonts w:ascii="Cambria" w:hAnsi="Cambria" w:cs="Arial"/>
        </w:rPr>
        <w:t>Ustanowionym przez Wykonawcę Kierownikiem budowy jest:</w:t>
      </w:r>
      <w:r w:rsidRPr="003A420C">
        <w:rPr>
          <w:rFonts w:ascii="Cambria" w:hAnsi="Cambria" w:cs="Arial"/>
          <w:b/>
          <w:bCs/>
        </w:rPr>
        <w:t>………………………………………………………………..</w:t>
      </w:r>
    </w:p>
    <w:p w14:paraId="1EECD026" w14:textId="77777777" w:rsidR="00EA392F" w:rsidRPr="00DB1B08" w:rsidRDefault="00EA392F" w:rsidP="00EA392F">
      <w:pPr>
        <w:pStyle w:val="Nagwek1"/>
        <w:tabs>
          <w:tab w:val="num" w:pos="426"/>
        </w:tabs>
        <w:spacing w:before="120" w:after="120" w:line="276" w:lineRule="auto"/>
        <w:ind w:left="425"/>
        <w:rPr>
          <w:rFonts w:cs="Arial"/>
          <w:b w:val="0"/>
          <w:sz w:val="20"/>
          <w:szCs w:val="20"/>
        </w:rPr>
      </w:pPr>
      <w:r w:rsidRPr="0075311E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75311E">
        <w:rPr>
          <w:rFonts w:cs="Arial"/>
          <w:b w:val="0"/>
          <w:sz w:val="20"/>
          <w:szCs w:val="20"/>
        </w:rPr>
        <w:t xml:space="preserve">(tekst jednolity </w:t>
      </w:r>
      <w:r>
        <w:rPr>
          <w:rFonts w:cs="Arial"/>
          <w:b w:val="0"/>
          <w:bCs w:val="0"/>
          <w:sz w:val="20"/>
          <w:szCs w:val="20"/>
          <w:lang w:eastAsia="pl-PL"/>
        </w:rPr>
        <w:t>Dz. U. 2024 poz. 725</w:t>
      </w:r>
      <w:r w:rsidRPr="0075311E">
        <w:rPr>
          <w:rFonts w:cs="Arial"/>
          <w:b w:val="0"/>
          <w:sz w:val="20"/>
          <w:szCs w:val="20"/>
        </w:rPr>
        <w:t>). – dalej  również ustawy PB</w:t>
      </w:r>
    </w:p>
    <w:p w14:paraId="7DFA0696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7BDB9EF3" w14:textId="77777777" w:rsidR="00EA392F" w:rsidRPr="00D271A8" w:rsidRDefault="00EA392F" w:rsidP="00EA392F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</w:t>
      </w:r>
      <w:r w:rsidRPr="005067DF">
        <w:rPr>
          <w:rFonts w:ascii="Cambria" w:hAnsi="Cambria" w:cs="Arial"/>
          <w:b/>
          <w:sz w:val="20"/>
          <w:szCs w:val="20"/>
        </w:rPr>
        <w:t>3 dni</w:t>
      </w:r>
      <w:r w:rsidRPr="00D271A8">
        <w:rPr>
          <w:rFonts w:ascii="Cambria" w:hAnsi="Cambria" w:cs="Arial"/>
          <w:sz w:val="20"/>
          <w:szCs w:val="20"/>
        </w:rPr>
        <w:t xml:space="preserve"> opuści teren budowy i nie będzie miała żadnego dalszego wpływu i związku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336DD739" w14:textId="77777777" w:rsidR="00EA392F" w:rsidRPr="00D271A8" w:rsidRDefault="00EA392F" w:rsidP="00EA392F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17E684CB" w14:textId="77777777" w:rsidR="00EA392F" w:rsidRPr="00D271A8" w:rsidRDefault="00EA392F" w:rsidP="00EA392F">
      <w:pPr>
        <w:numPr>
          <w:ilvl w:val="0"/>
          <w:numId w:val="9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181267C" w14:textId="77777777" w:rsidR="00EA392F" w:rsidRPr="00D271A8" w:rsidRDefault="00EA392F" w:rsidP="00EA392F">
      <w:pPr>
        <w:numPr>
          <w:ilvl w:val="0"/>
          <w:numId w:val="9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52AE0224" w14:textId="77777777" w:rsidR="00EA392F" w:rsidRPr="00D271A8" w:rsidRDefault="00EA392F" w:rsidP="00EA392F">
      <w:pPr>
        <w:numPr>
          <w:ilvl w:val="0"/>
          <w:numId w:val="9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78950787" w14:textId="77777777" w:rsidR="00EA392F" w:rsidRPr="00D271A8" w:rsidRDefault="00EA392F" w:rsidP="00EA392F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084EB34B" w14:textId="77777777" w:rsidR="00EA392F" w:rsidRPr="00D271A8" w:rsidRDefault="00EA392F" w:rsidP="00EA392F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E40F16D" w14:textId="77777777" w:rsidR="00EA392F" w:rsidRPr="00D271A8" w:rsidRDefault="00EA392F" w:rsidP="00EA392F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C7AD0BE" w14:textId="77777777" w:rsidR="00EA392F" w:rsidRDefault="00EA392F" w:rsidP="00EA392F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7EA6E34F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36B492E" w14:textId="77777777" w:rsidR="00EA392F" w:rsidRPr="00D271A8" w:rsidRDefault="00EA392F" w:rsidP="00EA392F">
      <w:pPr>
        <w:numPr>
          <w:ilvl w:val="0"/>
          <w:numId w:val="10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25E350BD" w14:textId="77777777" w:rsidR="00EA392F" w:rsidRPr="00D271A8" w:rsidRDefault="00EA392F" w:rsidP="0017145F">
      <w:pPr>
        <w:numPr>
          <w:ilvl w:val="0"/>
          <w:numId w:val="4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1C9D3323" w14:textId="77777777" w:rsidR="00EA392F" w:rsidRPr="00D271A8" w:rsidRDefault="00EA392F" w:rsidP="0017145F">
      <w:pPr>
        <w:numPr>
          <w:ilvl w:val="0"/>
          <w:numId w:val="40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55BF7C56" w14:textId="77777777" w:rsidR="00A363A3" w:rsidRDefault="00A363A3" w:rsidP="00EA392F">
      <w:pPr>
        <w:spacing w:after="120" w:line="276" w:lineRule="auto"/>
        <w:ind w:left="360"/>
        <w:rPr>
          <w:rFonts w:ascii="Cambria" w:hAnsi="Cambria" w:cs="Arial"/>
          <w:b/>
          <w:sz w:val="20"/>
          <w:szCs w:val="20"/>
        </w:rPr>
      </w:pPr>
    </w:p>
    <w:p w14:paraId="2E11D90B" w14:textId="77777777" w:rsidR="009119D0" w:rsidRPr="00D271A8" w:rsidRDefault="009119D0" w:rsidP="001D6D77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§ 7</w:t>
      </w:r>
    </w:p>
    <w:p w14:paraId="7DC040C0" w14:textId="77777777" w:rsidR="00EA392F" w:rsidRPr="00D271A8" w:rsidRDefault="00EA392F" w:rsidP="00EA392F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53810A13" w14:textId="25FFFB4D" w:rsidR="00EA392F" w:rsidRPr="00D271A8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="00CD184C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186C4C5A" w14:textId="68587716" w:rsidR="00EA392F" w:rsidRPr="002C4624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="00CD184C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0DB9DD2F" w14:textId="77777777" w:rsidR="00EA392F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6EA7">
        <w:rPr>
          <w:rFonts w:ascii="Cambria" w:hAnsi="Cambria" w:cs="Arial"/>
          <w:sz w:val="20"/>
          <w:szCs w:val="20"/>
        </w:rPr>
        <w:t>Zobowiązuje się wykonać inwentaryzację powykonawczą.</w:t>
      </w:r>
    </w:p>
    <w:p w14:paraId="2E67084D" w14:textId="77777777" w:rsidR="00EA392F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6EA7">
        <w:rPr>
          <w:rFonts w:ascii="Cambria" w:hAnsi="Cambria" w:cs="Arial"/>
          <w:sz w:val="20"/>
          <w:szCs w:val="20"/>
        </w:rPr>
        <w:t>Zobowiązuje się do zagospodarowania</w:t>
      </w:r>
      <w:r w:rsidRPr="006D028B">
        <w:rPr>
          <w:rFonts w:ascii="Cambria" w:hAnsi="Cambria" w:cs="Arial"/>
          <w:sz w:val="20"/>
          <w:szCs w:val="20"/>
        </w:rPr>
        <w:t xml:space="preserve">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41B63C9A" w14:textId="77777777" w:rsidR="00EA392F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 we własnym zakresie swoim pracownikom zaplecza biurowego i socjalnego z WC. </w:t>
      </w:r>
    </w:p>
    <w:p w14:paraId="073FB67E" w14:textId="77777777" w:rsidR="00EA392F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Zobowiązuję się do u</w:t>
      </w:r>
      <w:r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3248AB62" w14:textId="77777777" w:rsidR="00EA392F" w:rsidRPr="003A420C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9B04E0">
        <w:rPr>
          <w:rFonts w:ascii="Cambria" w:hAnsi="Cambria"/>
          <w:sz w:val="20"/>
          <w:szCs w:val="20"/>
        </w:rPr>
        <w:t>.</w:t>
      </w:r>
    </w:p>
    <w:p w14:paraId="28E39D81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3F1E1B9B" w14:textId="77777777" w:rsidR="00EA392F" w:rsidRPr="00D271A8" w:rsidRDefault="00EA392F" w:rsidP="00EA392F">
      <w:pPr>
        <w:numPr>
          <w:ilvl w:val="0"/>
          <w:numId w:val="12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>mowy z materiałów własnych</w:t>
      </w:r>
      <w:r w:rsidR="009B04E0">
        <w:rPr>
          <w:rFonts w:ascii="Cambria" w:hAnsi="Cambria" w:cs="Arial"/>
          <w:sz w:val="20"/>
          <w:szCs w:val="20"/>
        </w:rPr>
        <w:t>.</w:t>
      </w:r>
    </w:p>
    <w:p w14:paraId="0115D690" w14:textId="77777777" w:rsidR="00EA392F" w:rsidRDefault="00EA392F" w:rsidP="00EA392F">
      <w:pPr>
        <w:numPr>
          <w:ilvl w:val="0"/>
          <w:numId w:val="12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 xml:space="preserve">w budownictwie zgodnie z ustawą z dnia 16 kwietnia 2004 roku o wyrobach budowlanych (Dz. U. </w:t>
      </w:r>
      <w:r>
        <w:rPr>
          <w:rFonts w:ascii="Cambria" w:hAnsi="Cambria" w:cs="Arial"/>
          <w:sz w:val="20"/>
          <w:szCs w:val="20"/>
        </w:rPr>
        <w:t>z 2021 r.</w:t>
      </w:r>
      <w:r w:rsidRPr="00D271A8">
        <w:rPr>
          <w:rFonts w:ascii="Cambria" w:hAnsi="Cambria" w:cs="Arial"/>
          <w:sz w:val="20"/>
          <w:szCs w:val="20"/>
        </w:rPr>
        <w:t xml:space="preserve">, poz. </w:t>
      </w:r>
      <w:r>
        <w:rPr>
          <w:rFonts w:ascii="Cambria" w:hAnsi="Cambria" w:cs="Arial"/>
          <w:sz w:val="20"/>
          <w:szCs w:val="20"/>
        </w:rPr>
        <w:t>1213</w:t>
      </w:r>
      <w:r w:rsidRPr="00D271A8">
        <w:rPr>
          <w:rFonts w:ascii="Cambria" w:hAnsi="Cambria" w:cs="Arial"/>
          <w:sz w:val="20"/>
          <w:szCs w:val="20"/>
        </w:rPr>
        <w:t xml:space="preserve">) a  zgodnie z art.10 ustawy </w:t>
      </w:r>
      <w:r>
        <w:rPr>
          <w:rFonts w:ascii="Cambria" w:hAnsi="Cambria" w:cs="Arial"/>
          <w:sz w:val="20"/>
          <w:szCs w:val="20"/>
        </w:rPr>
        <w:t xml:space="preserve">PB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3DD51034" w14:textId="77777777" w:rsidR="00EA392F" w:rsidRDefault="00EA392F" w:rsidP="00EA392F">
      <w:pPr>
        <w:numPr>
          <w:ilvl w:val="0"/>
          <w:numId w:val="12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</w:t>
      </w:r>
      <w:r>
        <w:rPr>
          <w:rFonts w:ascii="Cambria" w:hAnsi="Cambria" w:cs="Arial"/>
          <w:sz w:val="20"/>
          <w:szCs w:val="20"/>
        </w:rPr>
        <w:t xml:space="preserve"> obowiązującymi normami oraz </w:t>
      </w:r>
      <w:r w:rsidRPr="00D271A8">
        <w:rPr>
          <w:rFonts w:ascii="Cambria" w:hAnsi="Cambria" w:cs="Arial"/>
          <w:sz w:val="20"/>
          <w:szCs w:val="20"/>
        </w:rPr>
        <w:t>specyfikac</w:t>
      </w:r>
      <w:r>
        <w:rPr>
          <w:rFonts w:ascii="Cambria" w:hAnsi="Cambria" w:cs="Arial"/>
          <w:sz w:val="20"/>
          <w:szCs w:val="20"/>
        </w:rPr>
        <w:t xml:space="preserve">ją </w:t>
      </w:r>
      <w:r w:rsidRPr="00D271A8">
        <w:rPr>
          <w:rFonts w:ascii="Cambria" w:hAnsi="Cambria" w:cs="Arial"/>
          <w:sz w:val="20"/>
          <w:szCs w:val="20"/>
        </w:rPr>
        <w:t>techniczn</w:t>
      </w:r>
      <w:r>
        <w:rPr>
          <w:rFonts w:ascii="Cambria" w:hAnsi="Cambria" w:cs="Arial"/>
          <w:sz w:val="20"/>
          <w:szCs w:val="20"/>
        </w:rPr>
        <w:t>ą</w:t>
      </w:r>
      <w:r w:rsidRPr="00D271A8">
        <w:rPr>
          <w:rFonts w:ascii="Cambria" w:hAnsi="Cambria" w:cs="Arial"/>
          <w:sz w:val="20"/>
          <w:szCs w:val="20"/>
        </w:rPr>
        <w:t xml:space="preserve">  wykonania i odbioru robót budowlanych</w:t>
      </w:r>
      <w:r>
        <w:rPr>
          <w:rFonts w:ascii="Cambria" w:hAnsi="Cambria" w:cs="Arial"/>
          <w:sz w:val="20"/>
          <w:szCs w:val="20"/>
        </w:rPr>
        <w:t>.</w:t>
      </w:r>
    </w:p>
    <w:p w14:paraId="31DB7615" w14:textId="77777777" w:rsidR="00EA392F" w:rsidRPr="006D028B" w:rsidRDefault="00EA392F" w:rsidP="00EA392F">
      <w:pPr>
        <w:numPr>
          <w:ilvl w:val="0"/>
          <w:numId w:val="12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</w:t>
      </w:r>
      <w:r w:rsidR="009B04E0">
        <w:rPr>
          <w:rFonts w:ascii="Cambria" w:hAnsi="Cambria" w:cs="Arial"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a materiały  nie zatwierdzone wykonawca będzie zobowiązany do ich demontażu.</w:t>
      </w:r>
    </w:p>
    <w:p w14:paraId="4B4DC4BE" w14:textId="0FBEAEA4" w:rsidR="00EA392F" w:rsidRPr="00D271A8" w:rsidRDefault="00EA392F" w:rsidP="00EA392F">
      <w:pPr>
        <w:numPr>
          <w:ilvl w:val="0"/>
          <w:numId w:val="12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="00CD18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="00CD184C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="00CD184C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018180F2" w14:textId="77777777" w:rsidR="00EA392F" w:rsidRDefault="00EA392F" w:rsidP="00EA392F">
      <w:pPr>
        <w:numPr>
          <w:ilvl w:val="0"/>
          <w:numId w:val="12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603C882C" w14:textId="77777777" w:rsidR="00EA392F" w:rsidRPr="00D271A8" w:rsidRDefault="00EA392F" w:rsidP="00EA392F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0D40EC09" w14:textId="77777777" w:rsidR="00EA392F" w:rsidRPr="00D271A8" w:rsidRDefault="00EA392F" w:rsidP="00EA392F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EABD15E" w14:textId="77777777" w:rsidR="009119D0" w:rsidRPr="00D271A8" w:rsidRDefault="009119D0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708BAA2F" w14:textId="77777777" w:rsidR="009119D0" w:rsidRDefault="009119D0" w:rsidP="0017145F">
      <w:pPr>
        <w:numPr>
          <w:ilvl w:val="0"/>
          <w:numId w:val="25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</w:p>
    <w:p w14:paraId="390CBF44" w14:textId="77777777" w:rsidR="00EA392F" w:rsidRDefault="00EA392F" w:rsidP="00EA392F">
      <w:pPr>
        <w:tabs>
          <w:tab w:val="num" w:pos="709"/>
        </w:tabs>
        <w:suppressAutoHyphens/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14:paraId="11F8CB12" w14:textId="20627E37" w:rsidR="00BD51CD" w:rsidRPr="00985FD3" w:rsidRDefault="00BD51CD" w:rsidP="00985FD3">
      <w:pPr>
        <w:tabs>
          <w:tab w:val="num" w:pos="709"/>
        </w:tabs>
        <w:suppressAutoHyphens/>
        <w:spacing w:line="276" w:lineRule="auto"/>
        <w:ind w:left="357"/>
        <w:jc w:val="both"/>
        <w:rPr>
          <w:rFonts w:ascii="Cambria" w:hAnsi="Cambria"/>
          <w:b/>
          <w:sz w:val="20"/>
          <w:szCs w:val="20"/>
        </w:rPr>
      </w:pPr>
      <w:r w:rsidRPr="00BD51CD">
        <w:rPr>
          <w:rFonts w:ascii="Cambria" w:hAnsi="Cambria"/>
          <w:b/>
          <w:sz w:val="20"/>
          <w:szCs w:val="20"/>
        </w:rPr>
        <w:lastRenderedPageBreak/>
        <w:t>Część 1</w:t>
      </w:r>
      <w:r>
        <w:rPr>
          <w:rFonts w:ascii="Cambria" w:hAnsi="Cambria"/>
          <w:b/>
          <w:sz w:val="20"/>
          <w:szCs w:val="20"/>
        </w:rPr>
        <w:t>*</w:t>
      </w:r>
    </w:p>
    <w:p w14:paraId="10932013" w14:textId="4706869C" w:rsidR="00EE78C5" w:rsidRDefault="006D0182" w:rsidP="006D0182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      </w:t>
      </w:r>
      <w:r w:rsidR="003736D5" w:rsidRPr="00DC07F2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3736D5" w:rsidRPr="00DC07F2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</w:t>
      </w:r>
      <w:r w:rsidR="003736D5">
        <w:rPr>
          <w:rFonts w:ascii="Cambria" w:hAnsi="Cambria" w:cs="Cambria"/>
          <w:sz w:val="20"/>
          <w:szCs w:val="20"/>
        </w:rPr>
        <w:t>)</w:t>
      </w:r>
      <w:r w:rsidR="00D84AA0">
        <w:rPr>
          <w:rFonts w:ascii="Cambria" w:hAnsi="Cambria" w:cs="Arial"/>
          <w:b/>
          <w:sz w:val="20"/>
          <w:szCs w:val="20"/>
        </w:rPr>
        <w:tab/>
      </w:r>
    </w:p>
    <w:p w14:paraId="774224A8" w14:textId="77777777" w:rsidR="00BD51CD" w:rsidRDefault="00BD51CD" w:rsidP="00BD51CD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       Część 2 *</w:t>
      </w:r>
    </w:p>
    <w:p w14:paraId="3F85443B" w14:textId="29BA1144" w:rsidR="00BD51CD" w:rsidRDefault="006D0182" w:rsidP="00BD51CD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</w:t>
      </w:r>
      <w:r w:rsidR="00BD51CD" w:rsidRPr="00BD51CD">
        <w:rPr>
          <w:rFonts w:ascii="Cambria" w:hAnsi="Cambria" w:cs="Arial"/>
          <w:b/>
          <w:bCs/>
          <w:sz w:val="20"/>
          <w:szCs w:val="20"/>
        </w:rPr>
        <w:t>................................ złotych</w:t>
      </w:r>
      <w:r w:rsidR="00BD51CD" w:rsidRPr="00BD51CD">
        <w:rPr>
          <w:rFonts w:ascii="Cambria" w:hAnsi="Cambria" w:cs="Arial"/>
          <w:sz w:val="20"/>
          <w:szCs w:val="20"/>
        </w:rPr>
        <w:t>, w tym podatek VAT (słownie: ............................................................................ ..........)</w:t>
      </w:r>
    </w:p>
    <w:p w14:paraId="29657C7B" w14:textId="77777777" w:rsidR="00BD51CD" w:rsidRDefault="00BD51CD" w:rsidP="00BD51CD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       Część 3*</w:t>
      </w:r>
    </w:p>
    <w:p w14:paraId="356553ED" w14:textId="336AF808" w:rsidR="00BD51CD" w:rsidRDefault="006D0182" w:rsidP="00BD51CD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</w:t>
      </w:r>
      <w:r w:rsidR="00BD51CD" w:rsidRPr="00BD51CD">
        <w:rPr>
          <w:rFonts w:ascii="Cambria" w:hAnsi="Cambria" w:cs="Arial"/>
          <w:b/>
          <w:bCs/>
          <w:sz w:val="20"/>
          <w:szCs w:val="20"/>
        </w:rPr>
        <w:t>................................ złotych</w:t>
      </w:r>
      <w:r w:rsidR="00BD51CD" w:rsidRPr="00BD51CD">
        <w:rPr>
          <w:rFonts w:ascii="Cambria" w:hAnsi="Cambria" w:cs="Arial"/>
          <w:sz w:val="20"/>
          <w:szCs w:val="20"/>
        </w:rPr>
        <w:t>, w tym podatek VAT (słownie: ............................................................................ ..........)</w:t>
      </w:r>
    </w:p>
    <w:p w14:paraId="2BC97F25" w14:textId="018BAB6D" w:rsidR="00BD51CD" w:rsidRPr="00BD51CD" w:rsidRDefault="00BD51CD" w:rsidP="00BD51CD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Część </w:t>
      </w:r>
      <w:r w:rsidR="008F5E50">
        <w:rPr>
          <w:rFonts w:ascii="Cambria" w:hAnsi="Cambria" w:cs="Arial"/>
          <w:b/>
          <w:bCs/>
          <w:sz w:val="20"/>
          <w:szCs w:val="20"/>
        </w:rPr>
        <w:t>4</w:t>
      </w:r>
      <w:r>
        <w:rPr>
          <w:rFonts w:ascii="Cambria" w:hAnsi="Cambria" w:cs="Arial"/>
          <w:b/>
          <w:bCs/>
          <w:sz w:val="20"/>
          <w:szCs w:val="20"/>
        </w:rPr>
        <w:t>*</w:t>
      </w:r>
    </w:p>
    <w:p w14:paraId="6C1F85CE" w14:textId="3D80C32D" w:rsidR="00BD51CD" w:rsidRDefault="006D0182" w:rsidP="00BD51CD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</w:t>
      </w:r>
      <w:r w:rsidR="00BD51CD" w:rsidRPr="00BD51CD">
        <w:rPr>
          <w:rFonts w:ascii="Cambria" w:hAnsi="Cambria" w:cs="Arial"/>
          <w:b/>
          <w:bCs/>
          <w:sz w:val="20"/>
          <w:szCs w:val="20"/>
        </w:rPr>
        <w:t xml:space="preserve"> ................................ złotych</w:t>
      </w:r>
      <w:r w:rsidR="00BD51CD" w:rsidRPr="00BD51CD">
        <w:rPr>
          <w:rFonts w:ascii="Cambria" w:hAnsi="Cambria" w:cs="Arial"/>
          <w:sz w:val="20"/>
          <w:szCs w:val="20"/>
        </w:rPr>
        <w:t>, w tym podatek VAT (słownie: ............................................................................ ..........)</w:t>
      </w:r>
    </w:p>
    <w:p w14:paraId="105D2819" w14:textId="77777777" w:rsidR="00BD51CD" w:rsidRPr="00EE78C5" w:rsidRDefault="00BD51CD" w:rsidP="00BD51CD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0D80F16" w14:textId="77777777" w:rsidR="003736D5" w:rsidRPr="006A185D" w:rsidRDefault="003736D5" w:rsidP="0017145F">
      <w:pPr>
        <w:numPr>
          <w:ilvl w:val="0"/>
          <w:numId w:val="25"/>
        </w:numPr>
        <w:tabs>
          <w:tab w:val="clear" w:pos="1080"/>
        </w:tabs>
        <w:suppressAutoHyphens/>
        <w:spacing w:before="120" w:after="120" w:line="276" w:lineRule="auto"/>
        <w:ind w:left="363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z </w:t>
      </w:r>
      <w:r>
        <w:rPr>
          <w:rFonts w:ascii="Cambria" w:hAnsi="Cambria" w:cs="Cambria"/>
          <w:sz w:val="20"/>
          <w:szCs w:val="20"/>
        </w:rPr>
        <w:t>opisem,</w:t>
      </w:r>
      <w:r w:rsidRPr="00D271A8">
        <w:rPr>
          <w:rFonts w:ascii="Cambria" w:hAnsi="Cambria" w:cs="Cambria"/>
          <w:sz w:val="20"/>
          <w:szCs w:val="20"/>
        </w:rPr>
        <w:t xml:space="preserve"> przedmiarem robót, specyfikacją techniczną wykonania i odbioru robót oraz kosztorysem </w:t>
      </w:r>
      <w:r w:rsidRPr="006A185D">
        <w:rPr>
          <w:rFonts w:ascii="Cambria" w:hAnsi="Cambria" w:cs="Cambria"/>
          <w:sz w:val="20"/>
          <w:szCs w:val="20"/>
        </w:rPr>
        <w:t xml:space="preserve">ofertowym </w:t>
      </w:r>
      <w:r>
        <w:rPr>
          <w:rFonts w:ascii="Cambria" w:hAnsi="Cambria" w:cs="Cambria"/>
          <w:sz w:val="20"/>
          <w:szCs w:val="20"/>
        </w:rPr>
        <w:br/>
      </w:r>
      <w:r w:rsidRPr="006A185D">
        <w:rPr>
          <w:rFonts w:ascii="Cambria" w:hAnsi="Cambria" w:cs="Cambria"/>
          <w:sz w:val="20"/>
          <w:szCs w:val="20"/>
        </w:rPr>
        <w:t xml:space="preserve">i zatwierdzonym harmonogramem. </w:t>
      </w:r>
    </w:p>
    <w:p w14:paraId="5BC7AE2F" w14:textId="77777777" w:rsidR="003736D5" w:rsidRPr="006A185D" w:rsidRDefault="003736D5" w:rsidP="0017145F">
      <w:pPr>
        <w:pStyle w:val="Style7"/>
        <w:widowControl/>
        <w:numPr>
          <w:ilvl w:val="0"/>
          <w:numId w:val="25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6A185D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16723032" w14:textId="77777777" w:rsidR="003736D5" w:rsidRPr="006A185D" w:rsidRDefault="003736D5" w:rsidP="0017145F">
      <w:pPr>
        <w:pStyle w:val="Standard"/>
        <w:numPr>
          <w:ilvl w:val="0"/>
          <w:numId w:val="25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6A185D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6A185D">
        <w:rPr>
          <w:rFonts w:ascii="Cambria" w:hAnsi="Cambria" w:cs="Calibri"/>
          <w:sz w:val="20"/>
          <w:szCs w:val="20"/>
          <w:vertAlign w:val="superscript"/>
        </w:rPr>
        <w:t>1</w:t>
      </w:r>
      <w:r w:rsidRPr="006A185D">
        <w:rPr>
          <w:rFonts w:ascii="Cambria" w:hAnsi="Cambria" w:cs="Calibri"/>
          <w:sz w:val="20"/>
          <w:szCs w:val="20"/>
        </w:rPr>
        <w:t xml:space="preserve">  Kodeksu cywilnego.</w:t>
      </w:r>
    </w:p>
    <w:p w14:paraId="35AFAFF4" w14:textId="4B6C5754" w:rsidR="003736D5" w:rsidRPr="00D271A8" w:rsidRDefault="003736D5" w:rsidP="0017145F">
      <w:pPr>
        <w:numPr>
          <w:ilvl w:val="0"/>
          <w:numId w:val="25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i nałoży karę umowną zgodnie z zapisami umowy</w:t>
      </w:r>
      <w:r w:rsidR="009B04E0">
        <w:rPr>
          <w:rFonts w:ascii="Cambria" w:hAnsi="Cambria" w:cs="Cambria"/>
          <w:sz w:val="20"/>
          <w:szCs w:val="20"/>
        </w:rPr>
        <w:t>.</w:t>
      </w:r>
    </w:p>
    <w:p w14:paraId="2FFDE98D" w14:textId="77777777" w:rsidR="003736D5" w:rsidRPr="00D271A8" w:rsidRDefault="003736D5" w:rsidP="0017145F">
      <w:pPr>
        <w:numPr>
          <w:ilvl w:val="0"/>
          <w:numId w:val="25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3AF58BC2" w14:textId="77777777" w:rsidR="003736D5" w:rsidRPr="00D271A8" w:rsidRDefault="003736D5" w:rsidP="0017145F">
      <w:pPr>
        <w:numPr>
          <w:ilvl w:val="0"/>
          <w:numId w:val="26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78FF5A87" w14:textId="77777777" w:rsidR="003736D5" w:rsidRPr="00D271A8" w:rsidRDefault="003736D5" w:rsidP="0017145F">
      <w:pPr>
        <w:numPr>
          <w:ilvl w:val="0"/>
          <w:numId w:val="26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7740F110" w14:textId="165F140D" w:rsidR="003736D5" w:rsidRPr="00B849FC" w:rsidRDefault="003736D5" w:rsidP="0017145F">
      <w:pPr>
        <w:numPr>
          <w:ilvl w:val="0"/>
          <w:numId w:val="26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>
        <w:rPr>
          <w:rFonts w:ascii="Cambria" w:hAnsi="Cambria" w:cs="Cambria"/>
          <w:sz w:val="20"/>
          <w:szCs w:val="20"/>
        </w:rPr>
        <w:t>rzypadku, gdy określone w ust. 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</w:t>
      </w:r>
      <w:r w:rsidR="00985FD3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z ustawy Prawo zamówień publicznych.</w:t>
      </w:r>
    </w:p>
    <w:p w14:paraId="116CF51E" w14:textId="77777777" w:rsidR="003736D5" w:rsidRPr="00C719CA" w:rsidRDefault="003736D5" w:rsidP="0017145F">
      <w:pPr>
        <w:pStyle w:val="Akapitzlist"/>
        <w:numPr>
          <w:ilvl w:val="0"/>
          <w:numId w:val="25"/>
        </w:numPr>
        <w:tabs>
          <w:tab w:val="clear" w:pos="1080"/>
          <w:tab w:val="num" w:pos="709"/>
        </w:tabs>
        <w:suppressAutoHyphens/>
        <w:spacing w:after="120"/>
        <w:ind w:left="709" w:hanging="567"/>
        <w:jc w:val="both"/>
        <w:rPr>
          <w:rFonts w:ascii="Cambria" w:hAnsi="Cambria"/>
        </w:rPr>
      </w:pPr>
      <w:r w:rsidRPr="00C719CA">
        <w:rPr>
          <w:rFonts w:ascii="Cambria" w:hAnsi="Cambria"/>
        </w:rPr>
        <w:t xml:space="preserve">Wprowadza się następujące zasady dotyczące płatności wynagrodzenia należnego dla Wykonawcy  </w:t>
      </w:r>
      <w:r w:rsidR="009B04E0">
        <w:rPr>
          <w:rFonts w:ascii="Cambria" w:hAnsi="Cambria"/>
        </w:rPr>
        <w:br/>
      </w:r>
      <w:r w:rsidRPr="00C719CA">
        <w:rPr>
          <w:rFonts w:ascii="Cambria" w:hAnsi="Cambria"/>
        </w:rPr>
        <w:t>z tytułu realizacji Umowy z zastosowaniem mechanizmu podzielonej płatności:</w:t>
      </w:r>
    </w:p>
    <w:p w14:paraId="1C042E95" w14:textId="701A5A76" w:rsidR="003736D5" w:rsidRPr="00C719CA" w:rsidRDefault="003736D5" w:rsidP="0017145F">
      <w:pPr>
        <w:pStyle w:val="Akapitzlist"/>
        <w:numPr>
          <w:ilvl w:val="0"/>
          <w:numId w:val="33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C719CA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r w:rsidR="003C74AC" w:rsidRPr="00C719CA">
        <w:rPr>
          <w:rFonts w:ascii="Cambria" w:hAnsi="Cambria"/>
        </w:rPr>
        <w:t>S</w:t>
      </w:r>
      <w:r w:rsidRPr="00C719CA">
        <w:rPr>
          <w:rFonts w:ascii="Cambria" w:hAnsi="Cambria"/>
        </w:rPr>
        <w:t>plit</w:t>
      </w:r>
      <w:r w:rsidR="003C74AC">
        <w:rPr>
          <w:rFonts w:ascii="Cambria" w:hAnsi="Cambria"/>
        </w:rPr>
        <w:t xml:space="preserve"> </w:t>
      </w:r>
      <w:proofErr w:type="spellStart"/>
      <w:r w:rsidRPr="00C719CA">
        <w:rPr>
          <w:rFonts w:ascii="Cambria" w:hAnsi="Cambria"/>
        </w:rPr>
        <w:t>payment</w:t>
      </w:r>
      <w:proofErr w:type="spellEnd"/>
      <w:r w:rsidRPr="00C719CA">
        <w:rPr>
          <w:rFonts w:ascii="Cambria" w:hAnsi="Cambria"/>
        </w:rPr>
        <w:t>) przewidzianego w przepisach ustawy o podatku od towarów i usług.</w:t>
      </w:r>
    </w:p>
    <w:p w14:paraId="677BC3D2" w14:textId="77777777" w:rsidR="003736D5" w:rsidRPr="00C719CA" w:rsidRDefault="003736D5" w:rsidP="0017145F">
      <w:pPr>
        <w:pStyle w:val="Akapitzlist"/>
        <w:numPr>
          <w:ilvl w:val="0"/>
          <w:numId w:val="33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C719CA">
        <w:rPr>
          <w:rFonts w:ascii="Cambria" w:hAnsi="Cambria"/>
        </w:rPr>
        <w:t>Wykonawca oświadcza, że rachunek bankowy na który będą dokonywane płatności to nr………………….</w:t>
      </w:r>
    </w:p>
    <w:p w14:paraId="12144A40" w14:textId="77777777" w:rsidR="003736D5" w:rsidRPr="00C719CA" w:rsidRDefault="003736D5" w:rsidP="0017145F">
      <w:pPr>
        <w:pStyle w:val="Akapitzlist"/>
        <w:numPr>
          <w:ilvl w:val="0"/>
          <w:numId w:val="34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C719CA">
        <w:rPr>
          <w:rFonts w:ascii="Cambria" w:hAnsi="Cambria"/>
        </w:rPr>
        <w:t>jest rachunkiem umożliwiającym płatność w ramach mechanizmu podzielonej płatności, o którym mowa powyżej.</w:t>
      </w:r>
    </w:p>
    <w:p w14:paraId="2F712F80" w14:textId="75D4A568" w:rsidR="003736D5" w:rsidRPr="00C719CA" w:rsidRDefault="003736D5" w:rsidP="0017145F">
      <w:pPr>
        <w:pStyle w:val="Akapitzlist"/>
        <w:numPr>
          <w:ilvl w:val="0"/>
          <w:numId w:val="34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C719CA">
        <w:rPr>
          <w:rFonts w:ascii="Cambria" w:hAnsi="Cambria"/>
        </w:rPr>
        <w:t xml:space="preserve">jest rachunkiem znajdującym się w elektronicznym wykazie podmiotów prowadzonym od 1 września 2019 r. przez Szefa Krajowej Administracji Skarbowej, o którym mowa  w ustawie </w:t>
      </w:r>
      <w:r w:rsidR="00CD184C">
        <w:rPr>
          <w:rFonts w:ascii="Cambria" w:hAnsi="Cambria"/>
        </w:rPr>
        <w:br/>
      </w:r>
      <w:r w:rsidRPr="00C719CA">
        <w:rPr>
          <w:rFonts w:ascii="Cambria" w:hAnsi="Cambria"/>
        </w:rPr>
        <w:t>o podatku od towarów i usług.</w:t>
      </w:r>
    </w:p>
    <w:p w14:paraId="24380876" w14:textId="77777777" w:rsidR="003736D5" w:rsidRPr="00C719CA" w:rsidRDefault="003736D5" w:rsidP="0017145F">
      <w:pPr>
        <w:pStyle w:val="Akapitzlist"/>
        <w:numPr>
          <w:ilvl w:val="0"/>
          <w:numId w:val="33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C719CA">
        <w:rPr>
          <w:rFonts w:ascii="Cambria" w:hAnsi="Cambria"/>
        </w:rPr>
        <w:lastRenderedPageBreak/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4A94ADF" w14:textId="77777777" w:rsidR="003736D5" w:rsidRPr="00747EF7" w:rsidRDefault="003736D5" w:rsidP="0017145F">
      <w:pPr>
        <w:pStyle w:val="Akapitzlist"/>
        <w:numPr>
          <w:ilvl w:val="0"/>
          <w:numId w:val="33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C719CA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3DAA02BC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14:paraId="3E37C934" w14:textId="0F026AD1" w:rsidR="000E1789" w:rsidRPr="00D65EE4" w:rsidRDefault="00B838DF" w:rsidP="00B838DF">
      <w:pPr>
        <w:numPr>
          <w:ilvl w:val="0"/>
          <w:numId w:val="4"/>
        </w:numPr>
        <w:suppressAutoHyphens/>
        <w:spacing w:after="120" w:line="276" w:lineRule="auto"/>
        <w:contextualSpacing/>
        <w:jc w:val="both"/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</w:pPr>
      <w:bookmarkStart w:id="5" w:name="_GoBack"/>
      <w:bookmarkEnd w:id="5"/>
      <w:r w:rsidRPr="00D65EE4"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  <w:t>Zamawiający dopuszcza częściowe fakturowanie robót</w:t>
      </w:r>
      <w:r w:rsidR="00FA4364" w:rsidRPr="00D65EE4"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  <w:t>.</w:t>
      </w:r>
    </w:p>
    <w:p w14:paraId="2A8CA66E" w14:textId="03EAA44E" w:rsidR="00EE564E" w:rsidRPr="00D65EE4" w:rsidRDefault="00EE564E" w:rsidP="00FA4364">
      <w:pPr>
        <w:numPr>
          <w:ilvl w:val="0"/>
          <w:numId w:val="4"/>
        </w:numPr>
        <w:suppressAutoHyphens/>
        <w:spacing w:after="120" w:line="276" w:lineRule="auto"/>
        <w:contextualSpacing/>
        <w:jc w:val="both"/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</w:pPr>
      <w:r w:rsidRPr="00D65EE4">
        <w:rPr>
          <w:rFonts w:ascii="Cambria" w:hAnsi="Cambria" w:cs="Arial"/>
          <w:sz w:val="20"/>
          <w:szCs w:val="20"/>
        </w:rPr>
        <w:t xml:space="preserve">Fakturami częściowymi rozliczane będą zakończone i odebrane elementy robót przez Inspektora Nadzoru przy udziale przedstawiciela Zamawiającego, potwierdzone protokołem odbioru częściowego, podpisanym przez Inspektora Nadzoru Inwestorskiego i pracownika Zamawiającego z zaznaczeniem, że łączna suma wartości faktur częściowych nie może przekraczać 70 % ceny, o której mowa w </w:t>
      </w:r>
      <w:r w:rsidRPr="00D65EE4">
        <w:rPr>
          <w:rFonts w:ascii="Cambria" w:hAnsi="Cambria" w:cs="Calibri"/>
          <w:sz w:val="20"/>
          <w:szCs w:val="20"/>
        </w:rPr>
        <w:t>§ 10 ust. 1</w:t>
      </w:r>
      <w:r w:rsidRPr="00D65EE4">
        <w:rPr>
          <w:rFonts w:ascii="Cambria" w:hAnsi="Cambria" w:cs="Arial"/>
          <w:sz w:val="20"/>
          <w:szCs w:val="20"/>
        </w:rPr>
        <w:t>.</w:t>
      </w:r>
    </w:p>
    <w:p w14:paraId="5A11CBA9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77BF085E" w14:textId="4DAD57FC" w:rsidR="003736D5" w:rsidRPr="00D271A8" w:rsidRDefault="003736D5" w:rsidP="006B5D10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</w:t>
      </w:r>
      <w:r w:rsidR="006B5D1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 a 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="00CD184C">
        <w:rPr>
          <w:rFonts w:ascii="Cambria" w:hAnsi="Cambria" w:cs="Arial"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faktury wraz  z protokołem odbioru robót</w:t>
      </w:r>
      <w:r w:rsidR="00CD184C">
        <w:rPr>
          <w:rFonts w:ascii="Cambria" w:hAnsi="Cambria" w:cs="Arial"/>
          <w:sz w:val="20"/>
          <w:szCs w:val="20"/>
        </w:rPr>
        <w:t xml:space="preserve"> </w:t>
      </w:r>
      <w:r w:rsidR="006B5D10">
        <w:rPr>
          <w:rFonts w:ascii="Cambria" w:hAnsi="Cambria" w:cs="Arial"/>
          <w:sz w:val="20"/>
          <w:szCs w:val="20"/>
        </w:rPr>
        <w:t>częściowych /</w:t>
      </w:r>
      <w:r w:rsidRPr="00D271A8">
        <w:rPr>
          <w:rFonts w:ascii="Cambria" w:hAnsi="Cambria" w:cs="Arial"/>
          <w:sz w:val="20"/>
          <w:szCs w:val="20"/>
        </w:rPr>
        <w:t>końcowych z kompletnymi dokumentami odbiorowymi</w:t>
      </w:r>
      <w:r>
        <w:rPr>
          <w:rFonts w:ascii="Cambria" w:hAnsi="Cambria" w:cs="Arial"/>
          <w:sz w:val="20"/>
          <w:szCs w:val="20"/>
        </w:rPr>
        <w:t>.</w:t>
      </w:r>
    </w:p>
    <w:p w14:paraId="76B0EAF1" w14:textId="77777777" w:rsidR="003736D5" w:rsidRPr="00D271A8" w:rsidRDefault="003736D5" w:rsidP="003736D5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C3215DC" w14:textId="77777777" w:rsidR="003736D5" w:rsidRPr="00D271A8" w:rsidRDefault="003736D5" w:rsidP="003736D5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287D91EF" w14:textId="77777777" w:rsidR="003736D5" w:rsidRPr="00D271A8" w:rsidRDefault="003736D5" w:rsidP="003736D5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74543EC9" w14:textId="77777777" w:rsidR="003736D5" w:rsidRPr="00D271A8" w:rsidRDefault="003736D5" w:rsidP="006B5D10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after="120" w:afterAutospacing="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5EF9915D" w14:textId="77777777" w:rsidR="003736D5" w:rsidRPr="00D271A8" w:rsidRDefault="003736D5" w:rsidP="003736D5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274A8FCD" w14:textId="77777777" w:rsidR="003736D5" w:rsidRPr="00D271A8" w:rsidRDefault="003736D5" w:rsidP="003736D5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727B7E57" w14:textId="77777777" w:rsidR="003736D5" w:rsidRPr="00D271A8" w:rsidRDefault="003736D5" w:rsidP="006B5D10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6AACBC4" w14:textId="77777777" w:rsidR="003736D5" w:rsidRPr="00D271A8" w:rsidRDefault="003736D5" w:rsidP="006B5D10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6157D0EE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00F7132E" w14:textId="77777777" w:rsidR="003736D5" w:rsidRPr="00D271A8" w:rsidRDefault="003736D5" w:rsidP="003736D5">
      <w:pPr>
        <w:numPr>
          <w:ilvl w:val="0"/>
          <w:numId w:val="13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21A78196" w14:textId="77777777" w:rsidR="003736D5" w:rsidRDefault="003736D5" w:rsidP="003736D5">
      <w:pPr>
        <w:numPr>
          <w:ilvl w:val="0"/>
          <w:numId w:val="13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322321F9" w14:textId="77777777" w:rsidR="003736D5" w:rsidRPr="00D271A8" w:rsidRDefault="003736D5" w:rsidP="003736D5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08DB2191" w14:textId="77777777" w:rsidR="003736D5" w:rsidRPr="00D271A8" w:rsidRDefault="003736D5" w:rsidP="003736D5">
      <w:pPr>
        <w:numPr>
          <w:ilvl w:val="0"/>
          <w:numId w:val="13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59A37A2C" w14:textId="77777777" w:rsidR="003736D5" w:rsidRPr="00D271A8" w:rsidRDefault="003736D5" w:rsidP="003736D5">
      <w:pPr>
        <w:numPr>
          <w:ilvl w:val="0"/>
          <w:numId w:val="13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F92DEE8" w14:textId="77777777" w:rsidR="003736D5" w:rsidRPr="00D271A8" w:rsidRDefault="003736D5" w:rsidP="003736D5">
      <w:pPr>
        <w:numPr>
          <w:ilvl w:val="0"/>
          <w:numId w:val="13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6B5D1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ramach rękojmi </w:t>
      </w:r>
      <w:r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07E689C" w14:textId="77777777" w:rsidR="003736D5" w:rsidRPr="00D271A8" w:rsidRDefault="003736D5" w:rsidP="003736D5">
      <w:pPr>
        <w:numPr>
          <w:ilvl w:val="0"/>
          <w:numId w:val="13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C800C1A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175D1CC9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</w:t>
      </w:r>
      <w:r w:rsidR="00491B4B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t xml:space="preserve">zasadami wiedzy technicznej, obowiązującymi przepisami </w:t>
      </w:r>
      <w:r w:rsidR="007E58FA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6A260E9A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510B2401" w14:textId="77777777" w:rsidR="003736D5" w:rsidRPr="00D271A8" w:rsidRDefault="003736D5" w:rsidP="003736D5">
      <w:pPr>
        <w:numPr>
          <w:ilvl w:val="0"/>
          <w:numId w:val="14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3711015" w14:textId="77777777" w:rsidR="003736D5" w:rsidRPr="00D271A8" w:rsidRDefault="003736D5" w:rsidP="003736D5">
      <w:pPr>
        <w:numPr>
          <w:ilvl w:val="0"/>
          <w:numId w:val="14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1382C7AE" w14:textId="797A21B6" w:rsidR="003736D5" w:rsidRPr="00D271A8" w:rsidRDefault="003736D5" w:rsidP="0017145F">
      <w:pPr>
        <w:numPr>
          <w:ilvl w:val="0"/>
          <w:numId w:val="20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="006D0182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TE1FA5458t00" w:hAnsi="Cambria" w:cs="Arial"/>
          <w:sz w:val="20"/>
          <w:szCs w:val="20"/>
        </w:rPr>
        <w:t xml:space="preserve">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Pr="00D271A8">
        <w:rPr>
          <w:rFonts w:ascii="Cambria" w:eastAsia="Times-Roman" w:hAnsi="Cambria" w:cs="Arial"/>
          <w:sz w:val="20"/>
          <w:szCs w:val="20"/>
        </w:rPr>
        <w:br/>
        <w:t>i inspektora nadzoru</w:t>
      </w:r>
      <w:r w:rsidR="00CD184C">
        <w:rPr>
          <w:rFonts w:ascii="Cambria" w:eastAsia="Times-Roman" w:hAnsi="Cambria" w:cs="Arial"/>
          <w:sz w:val="20"/>
          <w:szCs w:val="20"/>
        </w:rPr>
        <w:t xml:space="preserve"> – 1 egz.</w:t>
      </w:r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1B330DB8" w14:textId="77777777" w:rsidR="003736D5" w:rsidRPr="00D271A8" w:rsidRDefault="003736D5" w:rsidP="0017145F">
      <w:pPr>
        <w:numPr>
          <w:ilvl w:val="0"/>
          <w:numId w:val="20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inspektora nadzoru</w:t>
      </w:r>
      <w:r w:rsidR="00220C12">
        <w:rPr>
          <w:rFonts w:ascii="Cambria" w:eastAsia="Times-Roman" w:hAnsi="Cambria" w:cs="Arial"/>
          <w:sz w:val="20"/>
          <w:szCs w:val="20"/>
        </w:rPr>
        <w:t xml:space="preserve">, </w:t>
      </w:r>
      <w:r w:rsidR="00220C12" w:rsidRPr="006D0182">
        <w:rPr>
          <w:rFonts w:ascii="Cambria" w:eastAsia="Times-Roman" w:hAnsi="Cambria" w:cs="Arial"/>
          <w:sz w:val="20"/>
          <w:szCs w:val="20"/>
        </w:rPr>
        <w:t>projektanta</w:t>
      </w:r>
      <w:r w:rsidRPr="006D0182">
        <w:rPr>
          <w:rFonts w:ascii="Cambria" w:eastAsia="Times-Roman" w:hAnsi="Cambria" w:cs="Arial"/>
          <w:sz w:val="20"/>
          <w:szCs w:val="20"/>
        </w:rPr>
        <w:t xml:space="preserve"> </w:t>
      </w:r>
      <w:r w:rsidRPr="00D271A8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10A20578" w14:textId="77777777" w:rsidR="003736D5" w:rsidRPr="00D271A8" w:rsidRDefault="003736D5" w:rsidP="0017145F">
      <w:pPr>
        <w:numPr>
          <w:ilvl w:val="0"/>
          <w:numId w:val="20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>wykonania i odbioru robót - 1 egz</w:t>
      </w:r>
      <w:r>
        <w:rPr>
          <w:rFonts w:ascii="Cambria" w:eastAsia="Times-Roman" w:hAnsi="Cambria" w:cs="Arial"/>
          <w:sz w:val="20"/>
          <w:szCs w:val="20"/>
        </w:rPr>
        <w:t>.</w:t>
      </w:r>
    </w:p>
    <w:p w14:paraId="32B873DB" w14:textId="77777777" w:rsidR="003736D5" w:rsidRPr="00D271A8" w:rsidRDefault="003736D5" w:rsidP="003736D5">
      <w:pPr>
        <w:numPr>
          <w:ilvl w:val="0"/>
          <w:numId w:val="14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941794A" w14:textId="77777777" w:rsidR="003736D5" w:rsidRPr="00D271A8" w:rsidRDefault="003736D5" w:rsidP="003736D5">
      <w:pPr>
        <w:numPr>
          <w:ilvl w:val="0"/>
          <w:numId w:val="14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0FD6F8D5" w14:textId="77777777" w:rsidR="003736D5" w:rsidRPr="00D271A8" w:rsidRDefault="003736D5" w:rsidP="003736D5">
      <w:pPr>
        <w:numPr>
          <w:ilvl w:val="0"/>
          <w:numId w:val="14"/>
        </w:numPr>
        <w:tabs>
          <w:tab w:val="clear" w:pos="360"/>
          <w:tab w:val="num" w:pos="426"/>
          <w:tab w:val="num" w:pos="786"/>
        </w:tabs>
        <w:spacing w:after="60" w:line="276" w:lineRule="auto"/>
        <w:ind w:left="1080"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4514BAE7" w14:textId="77777777" w:rsidR="003736D5" w:rsidRPr="008123AC" w:rsidRDefault="003736D5" w:rsidP="003736D5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4752FA3F" w14:textId="77777777" w:rsidR="003736D5" w:rsidRPr="008123AC" w:rsidRDefault="003736D5" w:rsidP="003736D5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555723EB" w14:textId="77777777" w:rsidR="003736D5" w:rsidRPr="008123AC" w:rsidRDefault="003736D5" w:rsidP="003736D5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>
        <w:rPr>
          <w:rFonts w:ascii="Cambria" w:hAnsi="Cambria" w:cs="Arial"/>
          <w:b/>
          <w:bCs/>
          <w:sz w:val="20"/>
          <w:szCs w:val="20"/>
        </w:rPr>
        <w:br/>
      </w:r>
      <w:r w:rsidRPr="00DC0E2B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których mowa </w:t>
      </w:r>
      <w:r w:rsidRPr="00DC0E2B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ust. 1 pkt. </w:t>
      </w:r>
      <w:r>
        <w:rPr>
          <w:rFonts w:ascii="Cambria" w:hAnsi="Cambria" w:cs="Arial"/>
          <w:b/>
          <w:bCs/>
          <w:sz w:val="20"/>
          <w:szCs w:val="20"/>
        </w:rPr>
        <w:t>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  <w:r w:rsidR="001057C5">
        <w:rPr>
          <w:rFonts w:ascii="Cambria" w:hAnsi="Cambria" w:cs="Arial"/>
          <w:b/>
          <w:bCs/>
          <w:sz w:val="20"/>
          <w:szCs w:val="20"/>
        </w:rPr>
        <w:t>.</w:t>
      </w:r>
    </w:p>
    <w:p w14:paraId="0B09D0D5" w14:textId="77777777" w:rsidR="003736D5" w:rsidRPr="008123AC" w:rsidRDefault="003736D5" w:rsidP="003736D5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129D226B" w14:textId="77777777" w:rsidR="003736D5" w:rsidRPr="005E3F63" w:rsidRDefault="003736D5" w:rsidP="003736D5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</w:t>
      </w:r>
      <w:r w:rsidRPr="005E3F63">
        <w:rPr>
          <w:rFonts w:ascii="Cambria" w:hAnsi="Cambria" w:cs="Arial"/>
          <w:sz w:val="20"/>
          <w:szCs w:val="20"/>
        </w:rPr>
        <w:lastRenderedPageBreak/>
        <w:t xml:space="preserve">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313E2EB3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39925BF9" w14:textId="77777777" w:rsidR="009119D0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</w:t>
      </w:r>
      <w:r w:rsidR="009B70A1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3EDF3C38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516053E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08D3C749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3F90F1FE" w14:textId="77777777" w:rsidR="003736D5" w:rsidRPr="00D271A8" w:rsidRDefault="003736D5" w:rsidP="003736D5">
      <w:pPr>
        <w:pStyle w:val="Tekstpodstawowywcity2"/>
        <w:numPr>
          <w:ilvl w:val="0"/>
          <w:numId w:val="15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36A07923" w14:textId="77777777" w:rsidR="003736D5" w:rsidRPr="00D271A8" w:rsidRDefault="003736D5" w:rsidP="003736D5">
      <w:pPr>
        <w:pStyle w:val="Tekstpodstawowywcity2"/>
        <w:numPr>
          <w:ilvl w:val="0"/>
          <w:numId w:val="15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455401B7" w14:textId="77777777" w:rsidR="003736D5" w:rsidRPr="00D271A8" w:rsidRDefault="003736D5" w:rsidP="003736D5">
      <w:pPr>
        <w:pStyle w:val="Tekstpodstawowywcity2"/>
        <w:numPr>
          <w:ilvl w:val="0"/>
          <w:numId w:val="15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pisemnie w</w:t>
      </w:r>
      <w:r>
        <w:rPr>
          <w:rFonts w:ascii="Cambria" w:hAnsi="Cambria" w:cs="Arial"/>
          <w:sz w:val="20"/>
          <w:szCs w:val="20"/>
        </w:rPr>
        <w:t xml:space="preserve">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42D2A6B1" w14:textId="77777777" w:rsidR="003736D5" w:rsidRPr="00D271A8" w:rsidRDefault="003736D5" w:rsidP="003736D5">
      <w:pPr>
        <w:pStyle w:val="Tekstpodstawowywcity2"/>
        <w:numPr>
          <w:ilvl w:val="0"/>
          <w:numId w:val="15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2651ACA5" w14:textId="77777777" w:rsidR="003736D5" w:rsidRPr="00D271A8" w:rsidRDefault="003736D5" w:rsidP="003736D5">
      <w:pPr>
        <w:pStyle w:val="Tekstpodstawowywcity2"/>
        <w:numPr>
          <w:ilvl w:val="0"/>
          <w:numId w:val="15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2658EF57" w14:textId="77777777" w:rsidR="003736D5" w:rsidRPr="00D271A8" w:rsidRDefault="003736D5" w:rsidP="003736D5">
      <w:pPr>
        <w:pStyle w:val="Tekstpodstawowywcity2"/>
        <w:numPr>
          <w:ilvl w:val="0"/>
          <w:numId w:val="15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3CE29554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B877E3F" w14:textId="77777777" w:rsidR="003736D5" w:rsidRPr="00D271A8" w:rsidRDefault="009119D0" w:rsidP="003736D5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</w:r>
      <w:r w:rsidR="003736D5" w:rsidRPr="00D271A8">
        <w:rPr>
          <w:rFonts w:ascii="Cambria" w:hAnsi="Cambria" w:cs="Arial"/>
          <w:sz w:val="20"/>
          <w:szCs w:val="20"/>
        </w:rPr>
        <w:t xml:space="preserve">Na zasadach określonych w niniejszej umowie, niezależnie od udzielonej rękojmi na okres 60 miesięcy Wykonawca udziela Zamawiającemu </w:t>
      </w:r>
      <w:r w:rsidR="003736D5" w:rsidRPr="000F751D">
        <w:rPr>
          <w:rFonts w:ascii="Cambria" w:hAnsi="Cambria" w:cs="Arial"/>
          <w:b/>
          <w:sz w:val="20"/>
          <w:szCs w:val="20"/>
        </w:rPr>
        <w:t>…..</w:t>
      </w:r>
      <w:r w:rsidR="003736D5" w:rsidRPr="00D271A8">
        <w:rPr>
          <w:rFonts w:ascii="Cambria" w:hAnsi="Cambria" w:cs="Arial"/>
          <w:sz w:val="20"/>
          <w:szCs w:val="20"/>
        </w:rPr>
        <w:t xml:space="preserve"> miesięcznej gwarancji jakości wykonanych prac.</w:t>
      </w:r>
    </w:p>
    <w:p w14:paraId="780322B5" w14:textId="77777777" w:rsidR="003736D5" w:rsidRPr="00D271A8" w:rsidRDefault="003736D5" w:rsidP="003736D5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2B576235" w14:textId="77777777" w:rsidR="003736D5" w:rsidRPr="00D271A8" w:rsidRDefault="003736D5" w:rsidP="003736D5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525F46D2" w14:textId="77777777" w:rsidR="003736D5" w:rsidRPr="00D271A8" w:rsidRDefault="003736D5" w:rsidP="003736D5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C2CCFA4" w14:textId="77777777" w:rsidR="003736D5" w:rsidRPr="00D271A8" w:rsidRDefault="003736D5" w:rsidP="003736D5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6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6"/>
      <w:r w:rsidRPr="00D271A8">
        <w:rPr>
          <w:rFonts w:ascii="Cambria" w:hAnsi="Cambria" w:cs="Arial"/>
          <w:sz w:val="20"/>
          <w:szCs w:val="20"/>
        </w:rPr>
        <w:t>:</w:t>
      </w:r>
    </w:p>
    <w:p w14:paraId="4E2688E4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75E6327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Odpowiedzialność Wykonawcy z tytułu rękojmi powstaje z mocy prawa, ma charakter bezwzględny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jest niezależna od wiedzy oraz winy Wykonawcy.</w:t>
      </w:r>
    </w:p>
    <w:p w14:paraId="3B0E9E38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3AD89606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22002931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7B38FB70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5412F232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75E24167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03F3F313" w14:textId="77777777" w:rsidR="003736D5" w:rsidRPr="00D271A8" w:rsidRDefault="003736D5" w:rsidP="003736D5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40C0CDAF" w14:textId="77777777" w:rsidR="003736D5" w:rsidRPr="00D271A8" w:rsidRDefault="003736D5" w:rsidP="0017145F">
      <w:pPr>
        <w:pStyle w:val="Akapitzlist"/>
        <w:numPr>
          <w:ilvl w:val="1"/>
          <w:numId w:val="23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3F9F8BBD" w14:textId="77777777" w:rsidR="003736D5" w:rsidRPr="00D271A8" w:rsidRDefault="003736D5" w:rsidP="0017145F">
      <w:pPr>
        <w:pStyle w:val="Akapitzlist"/>
        <w:numPr>
          <w:ilvl w:val="1"/>
          <w:numId w:val="23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66C0B157" w14:textId="77777777" w:rsidR="003736D5" w:rsidRPr="00D271A8" w:rsidRDefault="003736D5" w:rsidP="0017145F">
      <w:pPr>
        <w:pStyle w:val="Akapitzlist"/>
        <w:numPr>
          <w:ilvl w:val="1"/>
          <w:numId w:val="23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09605517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4FACF7D8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39AD04EB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3DA270FB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1BD51D36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59CE53CB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Czas reakcji na zgłoszenie usterki: przystąpienie do usunięcia usterki nie przekroczy 7 dni od zgłoszenia usterki (powiadomienia telefonicznego, a następnie potwierdza zgłoszenie faksem bądź mailem), </w:t>
      </w:r>
      <w:r>
        <w:rPr>
          <w:rFonts w:ascii="Cambria" w:hAnsi="Cambria" w:cs="Arial"/>
        </w:rPr>
        <w:br/>
      </w:r>
      <w:r w:rsidRPr="00D271A8">
        <w:rPr>
          <w:rFonts w:ascii="Cambria" w:hAnsi="Cambria" w:cs="Arial"/>
        </w:rPr>
        <w:t>z wyłączeniem dni ustawowo wolnych od pracy.</w:t>
      </w:r>
    </w:p>
    <w:p w14:paraId="5B716EE8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29B8A428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B7E5F42" w14:textId="77777777" w:rsidR="003736D5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4D7188F1" w14:textId="77777777" w:rsidR="00CD184C" w:rsidRPr="00D271A8" w:rsidRDefault="00CD184C" w:rsidP="00CD184C">
      <w:pPr>
        <w:pStyle w:val="Akapitzlist"/>
        <w:ind w:left="426"/>
        <w:jc w:val="both"/>
        <w:rPr>
          <w:rFonts w:ascii="Cambria" w:hAnsi="Cambria" w:cs="Arial"/>
        </w:rPr>
      </w:pPr>
    </w:p>
    <w:p w14:paraId="2A1940D1" w14:textId="77777777" w:rsidR="009119D0" w:rsidRPr="00D271A8" w:rsidRDefault="009119D0" w:rsidP="003736D5">
      <w:pPr>
        <w:spacing w:line="276" w:lineRule="auto"/>
        <w:ind w:left="426" w:hanging="426"/>
        <w:jc w:val="center"/>
        <w:outlineLvl w:val="0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25D86399" w14:textId="77777777" w:rsidR="003736D5" w:rsidRPr="00D271A8" w:rsidRDefault="003736D5" w:rsidP="003736D5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7971BDF8" w14:textId="77777777" w:rsidR="003736D5" w:rsidRPr="00D271A8" w:rsidRDefault="003736D5" w:rsidP="003736D5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1B91C7AF" w14:textId="77777777" w:rsidR="003736D5" w:rsidRPr="00D271A8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0,2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42A65054" w14:textId="179F71D3" w:rsidR="003736D5" w:rsidRPr="00D271A8" w:rsidRDefault="003736D5" w:rsidP="003736D5">
      <w:pPr>
        <w:pStyle w:val="Akapitzlist"/>
        <w:numPr>
          <w:ilvl w:val="0"/>
          <w:numId w:val="17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lang w:eastAsia="en-US"/>
        </w:rPr>
      </w:pPr>
      <w:r w:rsidRPr="00D271A8">
        <w:rPr>
          <w:rFonts w:ascii="Cambria" w:hAnsi="Cambria" w:cs="Arial"/>
        </w:rPr>
        <w:t>za zwłokę w przedłożeniu do zatwierdzenia nowego lub zmienionego harmonogramu</w:t>
      </w:r>
      <w:r w:rsidR="00CD184C">
        <w:rPr>
          <w:rFonts w:ascii="Cambria" w:hAnsi="Cambria" w:cs="Arial"/>
        </w:rPr>
        <w:t xml:space="preserve"> </w:t>
      </w:r>
      <w:r w:rsidRPr="00D271A8">
        <w:rPr>
          <w:rFonts w:ascii="Cambria" w:eastAsiaTheme="minorHAnsi" w:hAnsi="Cambria" w:cs="Arial"/>
          <w:lang w:eastAsia="en-US"/>
        </w:rPr>
        <w:t xml:space="preserve">w wysokości </w:t>
      </w:r>
      <w:r>
        <w:rPr>
          <w:rFonts w:ascii="Cambria" w:eastAsiaTheme="minorHAnsi" w:hAnsi="Cambria" w:cs="Arial"/>
          <w:lang w:eastAsia="en-US"/>
        </w:rPr>
        <w:br/>
      </w:r>
      <w:r w:rsidRPr="00D271A8">
        <w:rPr>
          <w:rFonts w:ascii="Cambria" w:eastAsiaTheme="minorHAnsi" w:hAnsi="Cambria" w:cs="Arial"/>
          <w:lang w:eastAsia="en-US"/>
        </w:rPr>
        <w:t>0,</w:t>
      </w:r>
      <w:r>
        <w:rPr>
          <w:rFonts w:ascii="Cambria" w:eastAsiaTheme="minorHAnsi" w:hAnsi="Cambria" w:cs="Arial"/>
          <w:lang w:eastAsia="en-US"/>
        </w:rPr>
        <w:t>1</w:t>
      </w:r>
      <w:r w:rsidRPr="00D271A8">
        <w:rPr>
          <w:rFonts w:ascii="Cambria" w:eastAsiaTheme="minorHAnsi" w:hAnsi="Cambria" w:cs="Arial"/>
          <w:lang w:eastAsia="en-US"/>
        </w:rPr>
        <w:t xml:space="preserve"> % wynagrodzenia brutto określonego w § 10 ust. 1 umowy, za każdy dzień zwłoki;</w:t>
      </w:r>
    </w:p>
    <w:p w14:paraId="0164727F" w14:textId="77777777" w:rsidR="003736D5" w:rsidRPr="00D271A8" w:rsidRDefault="003736D5" w:rsidP="003736D5">
      <w:pPr>
        <w:pStyle w:val="Akapitzlist"/>
        <w:ind w:left="709"/>
        <w:jc w:val="both"/>
        <w:rPr>
          <w:rFonts w:ascii="Cambria" w:eastAsiaTheme="minorHAnsi" w:hAnsi="Cambria" w:cs="Arial"/>
          <w:lang w:eastAsia="en-US"/>
        </w:rPr>
      </w:pPr>
    </w:p>
    <w:p w14:paraId="05892CA9" w14:textId="77777777" w:rsidR="003736D5" w:rsidRDefault="003736D5" w:rsidP="003736D5">
      <w:pPr>
        <w:pStyle w:val="Akapitzlist"/>
        <w:numPr>
          <w:ilvl w:val="0"/>
          <w:numId w:val="17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lang w:eastAsia="en-US"/>
        </w:rPr>
      </w:pPr>
      <w:r w:rsidRPr="00D271A8">
        <w:rPr>
          <w:rFonts w:ascii="Cambria" w:eastAsiaTheme="minorHAnsi" w:hAnsi="Cambria" w:cs="Arial"/>
          <w:lang w:eastAsia="en-US"/>
        </w:rPr>
        <w:t>za przedłożenie kosztorysu ofertowego przed zawarciem umowy niezgodn</w:t>
      </w:r>
      <w:r>
        <w:rPr>
          <w:rFonts w:ascii="Cambria" w:eastAsiaTheme="minorHAnsi" w:hAnsi="Cambria" w:cs="Arial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lang w:eastAsia="en-US"/>
        </w:rPr>
        <w:t xml:space="preserve">WZ i nie dokonanie jego zmiany w terminie 2 dni roboczych od jego przekazania do poprawienia w wysokości 5000 zł za każdy dzień </w:t>
      </w:r>
      <w:r>
        <w:rPr>
          <w:rFonts w:ascii="Cambria" w:eastAsiaTheme="minorHAnsi" w:hAnsi="Cambria" w:cs="Arial"/>
          <w:lang w:eastAsia="en-US"/>
        </w:rPr>
        <w:t>zwłoki</w:t>
      </w:r>
      <w:r w:rsidRPr="00D271A8">
        <w:rPr>
          <w:rFonts w:ascii="Cambria" w:eastAsiaTheme="minorHAnsi" w:hAnsi="Cambria" w:cs="Arial"/>
          <w:lang w:eastAsia="en-US"/>
        </w:rPr>
        <w:t xml:space="preserve">.  </w:t>
      </w:r>
    </w:p>
    <w:p w14:paraId="7A82FD8C" w14:textId="77777777" w:rsidR="003736D5" w:rsidRDefault="003736D5" w:rsidP="003736D5">
      <w:pPr>
        <w:pStyle w:val="Akapitzlist"/>
        <w:ind w:left="709"/>
        <w:jc w:val="both"/>
        <w:rPr>
          <w:rFonts w:ascii="Cambria" w:eastAsiaTheme="minorHAnsi" w:hAnsi="Cambria" w:cs="Arial"/>
          <w:lang w:eastAsia="en-US"/>
        </w:rPr>
      </w:pPr>
    </w:p>
    <w:p w14:paraId="0E45EB5E" w14:textId="77777777" w:rsidR="003736D5" w:rsidRPr="00D271A8" w:rsidRDefault="003736D5" w:rsidP="003736D5">
      <w:pPr>
        <w:pStyle w:val="Akapitzlist"/>
        <w:numPr>
          <w:ilvl w:val="0"/>
          <w:numId w:val="17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lang w:eastAsia="en-US"/>
        </w:rPr>
      </w:pPr>
      <w:r w:rsidRPr="00D271A8">
        <w:rPr>
          <w:rFonts w:ascii="Cambria" w:eastAsiaTheme="minorHAnsi" w:hAnsi="Cambria" w:cs="Arial"/>
          <w:lang w:eastAsia="en-US"/>
        </w:rPr>
        <w:lastRenderedPageBreak/>
        <w:t xml:space="preserve">za zwłokę w wykonaniu któregokolwiek z terminów wskazanych w zatwierdzonym harmonogramie </w:t>
      </w:r>
      <w:r>
        <w:rPr>
          <w:rFonts w:ascii="Cambria" w:eastAsiaTheme="minorHAnsi" w:hAnsi="Cambria" w:cs="Arial"/>
          <w:lang w:eastAsia="en-US"/>
        </w:rPr>
        <w:t>P</w:t>
      </w:r>
      <w:r w:rsidRPr="00D271A8">
        <w:rPr>
          <w:rFonts w:ascii="Cambria" w:eastAsiaTheme="minorHAnsi" w:hAnsi="Cambria" w:cs="Arial"/>
          <w:lang w:eastAsia="en-US"/>
        </w:rPr>
        <w:t xml:space="preserve">rzedmiotu umowy </w:t>
      </w:r>
      <w:bookmarkStart w:id="7" w:name="_Hlk512668801"/>
      <w:r w:rsidRPr="00D271A8">
        <w:rPr>
          <w:rFonts w:ascii="Cambria" w:eastAsiaTheme="minorHAnsi" w:hAnsi="Cambria" w:cs="Arial"/>
          <w:lang w:eastAsia="en-US"/>
        </w:rPr>
        <w:t>w wysokości</w:t>
      </w:r>
      <w:r>
        <w:rPr>
          <w:rFonts w:ascii="Cambria" w:eastAsiaTheme="minorHAnsi" w:hAnsi="Cambria" w:cs="Arial"/>
          <w:lang w:eastAsia="en-US"/>
        </w:rPr>
        <w:t xml:space="preserve"> 0,1</w:t>
      </w:r>
      <w:r w:rsidRPr="00D271A8">
        <w:rPr>
          <w:rFonts w:ascii="Cambria" w:eastAsiaTheme="minorHAnsi" w:hAnsi="Cambria" w:cs="Arial"/>
          <w:lang w:eastAsia="en-US"/>
        </w:rPr>
        <w:t xml:space="preserve"> % wynagrodzenia brutto określonego w § 10 ust. 1 umowy, za każdy dzień zwłoki;</w:t>
      </w:r>
      <w:bookmarkEnd w:id="7"/>
    </w:p>
    <w:p w14:paraId="2B6320FC" w14:textId="77777777" w:rsidR="003736D5" w:rsidRPr="00D271A8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14F520FE" w14:textId="77777777" w:rsidR="003736D5" w:rsidRPr="00D271A8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1AFF61A7" w14:textId="77777777" w:rsidR="003736D5" w:rsidRPr="00DC0E2B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C0E2B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5252120B" w14:textId="77777777" w:rsidR="003736D5" w:rsidRPr="00D271A8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318B09B0" w14:textId="77777777" w:rsidR="003736D5" w:rsidRPr="00D271A8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3DFF68AC" w14:textId="77777777" w:rsidR="003736D5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3 umowy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wysokości w wysokości 0,</w:t>
      </w:r>
      <w:r>
        <w:rPr>
          <w:rFonts w:ascii="Cambria" w:hAnsi="Cambria" w:cs="Arial"/>
          <w:sz w:val="20"/>
          <w:szCs w:val="20"/>
        </w:rPr>
        <w:t>5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</w:t>
      </w:r>
    </w:p>
    <w:p w14:paraId="0A5F701F" w14:textId="77777777" w:rsidR="003736D5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</w:t>
      </w:r>
      <w:r w:rsidRPr="00430945">
        <w:rPr>
          <w:rFonts w:ascii="Cambria" w:hAnsi="Cambria" w:cs="Arial"/>
          <w:sz w:val="20"/>
          <w:szCs w:val="20"/>
        </w:rPr>
        <w:t>w § 3 ust. 12 - w wysokości</w:t>
      </w:r>
      <w:r w:rsidRPr="00582778">
        <w:rPr>
          <w:rFonts w:ascii="Cambria" w:hAnsi="Cambria" w:cs="Arial"/>
          <w:sz w:val="20"/>
          <w:szCs w:val="20"/>
        </w:rPr>
        <w:t xml:space="preserve"> 5.000 zł nie więcej niż 10% wynagrodzenia brutto określonego w § 10 ust. 1</w:t>
      </w:r>
    </w:p>
    <w:p w14:paraId="0A5CFC61" w14:textId="77777777" w:rsidR="003736D5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</w:t>
      </w:r>
      <w:r w:rsidRPr="00430945">
        <w:rPr>
          <w:rFonts w:ascii="Cambria" w:hAnsi="Cambria" w:cs="Arial"/>
          <w:sz w:val="20"/>
          <w:szCs w:val="20"/>
        </w:rPr>
        <w:t>kodeksu cywilnego) z przyczyn</w:t>
      </w:r>
      <w:r w:rsidRPr="003C2569">
        <w:rPr>
          <w:rFonts w:ascii="Cambria" w:hAnsi="Cambria" w:cs="Arial"/>
          <w:sz w:val="20"/>
          <w:szCs w:val="20"/>
        </w:rPr>
        <w:t xml:space="preserve"> zależnych od Wykonawcy w wysokości 20 % wynagrodzenia brutto określonego w § 10 ust. 1 umowy</w:t>
      </w:r>
    </w:p>
    <w:p w14:paraId="2C4AC1AC" w14:textId="77777777" w:rsidR="003736D5" w:rsidRPr="00D271A8" w:rsidRDefault="003736D5" w:rsidP="003736D5">
      <w:pPr>
        <w:pStyle w:val="Tekstpodstawowywcity2"/>
        <w:numPr>
          <w:ilvl w:val="0"/>
          <w:numId w:val="16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4AF4B24F" w14:textId="77777777" w:rsidR="003736D5" w:rsidRPr="00D271A8" w:rsidRDefault="003736D5" w:rsidP="0017145F">
      <w:pPr>
        <w:pStyle w:val="Tekstpodstawowywcity2"/>
        <w:numPr>
          <w:ilvl w:val="0"/>
          <w:numId w:val="18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w wysokości 0,1 % wynagrodzenia brutto określonego w § 10 ust. 1 umowy, licząc od terminu umownego na jej przekazanie;</w:t>
      </w:r>
    </w:p>
    <w:p w14:paraId="28695DD6" w14:textId="77777777" w:rsidR="003736D5" w:rsidRPr="00D271A8" w:rsidRDefault="003736D5" w:rsidP="0017145F">
      <w:pPr>
        <w:pStyle w:val="Tekstpodstawowywcity2"/>
        <w:numPr>
          <w:ilvl w:val="0"/>
          <w:numId w:val="18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6D41AC1D" w14:textId="77777777" w:rsidR="003736D5" w:rsidRPr="0085319F" w:rsidRDefault="003736D5" w:rsidP="0017145F">
      <w:pPr>
        <w:pStyle w:val="Tekstpodstawowywcity2"/>
        <w:numPr>
          <w:ilvl w:val="0"/>
          <w:numId w:val="18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0B74B86B" w14:textId="77777777" w:rsidR="003736D5" w:rsidRPr="00AC3764" w:rsidRDefault="003736D5" w:rsidP="003736D5">
      <w:pPr>
        <w:pStyle w:val="Tekstpodstawowywcity2"/>
        <w:numPr>
          <w:ilvl w:val="0"/>
          <w:numId w:val="16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17D3994B" w14:textId="77777777" w:rsidR="003736D5" w:rsidRPr="00AC3764" w:rsidRDefault="003736D5" w:rsidP="003736D5">
      <w:pPr>
        <w:pStyle w:val="Tekstpodstawowywcity2"/>
        <w:numPr>
          <w:ilvl w:val="0"/>
          <w:numId w:val="16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2BACA378" w14:textId="77777777" w:rsidR="003736D5" w:rsidRPr="00F11C3D" w:rsidRDefault="003736D5" w:rsidP="003736D5">
      <w:pPr>
        <w:pStyle w:val="Tekstpodstawowywcity2"/>
        <w:numPr>
          <w:ilvl w:val="0"/>
          <w:numId w:val="16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F11C3D">
        <w:rPr>
          <w:rFonts w:ascii="Cambria" w:hAnsi="Cambria" w:cs="Arial"/>
          <w:sz w:val="20"/>
          <w:szCs w:val="20"/>
        </w:rPr>
        <w:t>Ustala się górny limit kar umownych na poziomie do 20% wynagrodzenia brutto określonego w § 10 ust. 1 umowy.</w:t>
      </w:r>
    </w:p>
    <w:p w14:paraId="1908088A" w14:textId="77777777" w:rsidR="003736D5" w:rsidRPr="00D271A8" w:rsidRDefault="003736D5" w:rsidP="003736D5">
      <w:pPr>
        <w:pStyle w:val="Tekstpodstawowywcity2"/>
        <w:numPr>
          <w:ilvl w:val="0"/>
          <w:numId w:val="16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>
        <w:rPr>
          <w:rFonts w:ascii="Cambria" w:hAnsi="Cambria" w:cs="Arial"/>
          <w:sz w:val="20"/>
          <w:szCs w:val="20"/>
        </w:rPr>
        <w:t>.</w:t>
      </w:r>
    </w:p>
    <w:p w14:paraId="49A3A1A4" w14:textId="77777777" w:rsidR="00985FD3" w:rsidRDefault="00985FD3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43C56B8" w14:textId="5890E4BA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79D7C0B5" w14:textId="77777777" w:rsidR="003736D5" w:rsidRPr="00EE6290" w:rsidRDefault="003736D5" w:rsidP="003736D5">
      <w:pPr>
        <w:pStyle w:val="Tekstpodstawowywcity2"/>
        <w:numPr>
          <w:ilvl w:val="2"/>
          <w:numId w:val="11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6508E739" w14:textId="77777777" w:rsidR="003736D5" w:rsidRPr="00F37B32" w:rsidRDefault="003736D5" w:rsidP="003736D5">
      <w:pPr>
        <w:pStyle w:val="Tekstpodstawowywcity2"/>
        <w:numPr>
          <w:ilvl w:val="2"/>
          <w:numId w:val="11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lastRenderedPageBreak/>
        <w:t>Zamawiającemu</w:t>
      </w:r>
      <w:r w:rsidRPr="00F37B32">
        <w:rPr>
          <w:rFonts w:ascii="Cambria" w:hAnsi="Cambria" w:cs="Arial"/>
          <w:b/>
          <w:bCs/>
          <w:sz w:val="20"/>
          <w:szCs w:val="20"/>
        </w:rPr>
        <w:t>, niezależnie od przepisów kodeksu cywilnego  przysługuje prawo do odstąpienia od Umowy w terminie 14 dni od wystąpienia którejkolwiek z przyczyn</w:t>
      </w:r>
      <w:r w:rsidRPr="00F37B32">
        <w:rPr>
          <w:rFonts w:ascii="Cambria" w:hAnsi="Cambria" w:cs="Arial"/>
          <w:sz w:val="20"/>
          <w:szCs w:val="20"/>
        </w:rPr>
        <w:t>:</w:t>
      </w:r>
    </w:p>
    <w:p w14:paraId="219B5F22" w14:textId="77777777" w:rsidR="003736D5" w:rsidRPr="0082047B" w:rsidRDefault="003736D5" w:rsidP="0017145F">
      <w:pPr>
        <w:pStyle w:val="Tekstpodstawowywcity2"/>
        <w:numPr>
          <w:ilvl w:val="0"/>
          <w:numId w:val="4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37B32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</w:t>
      </w:r>
      <w:r w:rsidRPr="00F37B32">
        <w:rPr>
          <w:rFonts w:ascii="Cambria" w:hAnsi="Cambria" w:cs="Arial"/>
          <w:sz w:val="20"/>
          <w:szCs w:val="20"/>
        </w:rPr>
        <w:br/>
        <w:t>Umowy</w:t>
      </w:r>
      <w:r>
        <w:rPr>
          <w:rFonts w:ascii="Cambria" w:hAnsi="Cambria" w:cs="Arial"/>
          <w:sz w:val="20"/>
          <w:szCs w:val="20"/>
        </w:rPr>
        <w:t xml:space="preserve"> w </w:t>
      </w:r>
      <w:r w:rsidRPr="0082047B">
        <w:rPr>
          <w:rFonts w:ascii="Cambria" w:hAnsi="Cambria"/>
          <w:sz w:val="20"/>
          <w:szCs w:val="20"/>
        </w:rPr>
        <w:t xml:space="preserve">par. 1 ust. 3 i </w:t>
      </w:r>
      <w:proofErr w:type="spellStart"/>
      <w:r w:rsidRPr="0082047B">
        <w:rPr>
          <w:rFonts w:ascii="Cambria" w:hAnsi="Cambria"/>
          <w:sz w:val="20"/>
          <w:szCs w:val="20"/>
        </w:rPr>
        <w:t>nast</w:t>
      </w:r>
      <w:proofErr w:type="spellEnd"/>
      <w:r w:rsidRPr="0082047B">
        <w:rPr>
          <w:rFonts w:ascii="Cambria" w:hAnsi="Cambria" w:cs="Arial"/>
          <w:sz w:val="20"/>
          <w:szCs w:val="20"/>
        </w:rPr>
        <w:t>;</w:t>
      </w:r>
    </w:p>
    <w:p w14:paraId="609D64A1" w14:textId="77777777" w:rsidR="003736D5" w:rsidRDefault="003736D5" w:rsidP="0017145F">
      <w:pPr>
        <w:pStyle w:val="Tekstpodstawowywcity2"/>
        <w:numPr>
          <w:ilvl w:val="0"/>
          <w:numId w:val="4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>w razie gdy Wykonawca bez zgody Zamawiającego przerwał realizację Robót i przerwa trwa dłużej niż 10 dni;</w:t>
      </w:r>
    </w:p>
    <w:p w14:paraId="112A670F" w14:textId="77777777" w:rsidR="003736D5" w:rsidRDefault="003736D5" w:rsidP="0017145F">
      <w:pPr>
        <w:pStyle w:val="Tekstpodstawowywcity2"/>
        <w:numPr>
          <w:ilvl w:val="0"/>
          <w:numId w:val="4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>w razie gdy opóźnienie Wykonawcy w realizacji Przedmiotu umowy w stosunku do Harmonogramu przekracza 10 dni;</w:t>
      </w:r>
    </w:p>
    <w:p w14:paraId="22C05383" w14:textId="77777777" w:rsidR="003736D5" w:rsidRDefault="003736D5" w:rsidP="003736D5">
      <w:pPr>
        <w:pStyle w:val="Tekstpodstawowywcity2"/>
        <w:spacing w:line="276" w:lineRule="auto"/>
        <w:ind w:left="104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przed odstąpieniem od umowy na podstawie przesłanek określonych w pkt. od 1 do 3 Zamawiający wezwie Wykonawcę aby w terminie 10 dni od daty wezwania doprowadził swoje działania do zgodnych z postanowieniami Umowy. </w:t>
      </w:r>
    </w:p>
    <w:p w14:paraId="475090BF" w14:textId="77777777" w:rsidR="003736D5" w:rsidRDefault="003736D5" w:rsidP="0017145F">
      <w:pPr>
        <w:pStyle w:val="Tekstpodstawowywcity2"/>
        <w:numPr>
          <w:ilvl w:val="0"/>
          <w:numId w:val="4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>w przypadku gdy Wykonawca wprowadzi Podwykonawcę na teren budowy z naruszeniem któregokolwiek z postanowień niniejszej Umowy;</w:t>
      </w:r>
    </w:p>
    <w:p w14:paraId="78CDC627" w14:textId="77777777" w:rsidR="003736D5" w:rsidRDefault="003736D5" w:rsidP="0017145F">
      <w:pPr>
        <w:pStyle w:val="Tekstpodstawowywcity2"/>
        <w:numPr>
          <w:ilvl w:val="0"/>
          <w:numId w:val="4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>w razie gdy Wykonawca nie płaci swojemu/im Podwykonawcy/om realizującym roboty objęte Przedmiotem umowy i/lub opóźnia się z płatnościami na ich rzecz powyżej 10 dni w stosunku do terminu płatności wynikającego z faktury i/lub faktur wystawionych przez Podwykonawców na rzecz Wykonawcy;</w:t>
      </w:r>
    </w:p>
    <w:p w14:paraId="0937AD0C" w14:textId="77777777" w:rsidR="003736D5" w:rsidRPr="004769E7" w:rsidRDefault="003736D5" w:rsidP="0017145F">
      <w:pPr>
        <w:pStyle w:val="Tekstpodstawowywcity2"/>
        <w:numPr>
          <w:ilvl w:val="0"/>
          <w:numId w:val="4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37F667F9" w14:textId="77777777" w:rsidR="003736D5" w:rsidRPr="00612765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02FF814B" w14:textId="77777777" w:rsidR="003736D5" w:rsidRPr="00612765" w:rsidRDefault="003736D5" w:rsidP="0017145F">
      <w:pPr>
        <w:pStyle w:val="Tekstpodstawowywcity2"/>
        <w:numPr>
          <w:ilvl w:val="0"/>
          <w:numId w:val="29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przypadku gdy Wykonawca nie przystąpi do sporządzenia protokołu inwentaryzacji prac w ww. terminie, Zamawiający ma prawo do jednostronnego sporządzenia protokołu;</w:t>
      </w:r>
    </w:p>
    <w:p w14:paraId="1F0FD8D0" w14:textId="77777777" w:rsidR="003736D5" w:rsidRPr="00612765" w:rsidRDefault="003736D5" w:rsidP="0017145F">
      <w:pPr>
        <w:pStyle w:val="Tekstpodstawowywcity2"/>
        <w:numPr>
          <w:ilvl w:val="0"/>
          <w:numId w:val="29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3DFD70BE" w14:textId="77777777" w:rsidR="003736D5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</w:p>
    <w:p w14:paraId="3EDAF6F3" w14:textId="77777777" w:rsidR="003736D5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5.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71409E84" w14:textId="77777777" w:rsidR="003736D5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570E30C7" w14:textId="77777777" w:rsidR="003736D5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7. </w:t>
      </w:r>
      <w:r w:rsidRPr="00612765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</w:t>
      </w:r>
      <w:r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w terminie 30 dni od 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 uwzględnia się </w:t>
      </w:r>
      <w:r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567221D3" w14:textId="77777777" w:rsidR="003736D5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73888C31" w14:textId="77777777" w:rsidR="003736D5" w:rsidRPr="008429F1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9.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58772D42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6F1027BF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="003736D5">
        <w:rPr>
          <w:rFonts w:ascii="Cambria" w:hAnsi="Cambria" w:cs="Arial"/>
          <w:spacing w:val="-4"/>
          <w:sz w:val="20"/>
          <w:szCs w:val="20"/>
        </w:rPr>
        <w:t>2024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3736D5">
        <w:rPr>
          <w:rFonts w:ascii="Cambria" w:hAnsi="Cambria" w:cs="Arial"/>
          <w:spacing w:val="-4"/>
          <w:sz w:val="20"/>
          <w:szCs w:val="20"/>
        </w:rPr>
        <w:t>1320</w:t>
      </w:r>
      <w:r w:rsidR="00AA08E6">
        <w:rPr>
          <w:rFonts w:ascii="Cambria" w:hAnsi="Cambria" w:cs="Arial"/>
          <w:spacing w:val="-4"/>
          <w:sz w:val="20"/>
          <w:szCs w:val="20"/>
        </w:rPr>
        <w:br/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pacing w:val="-4"/>
          <w:sz w:val="20"/>
          <w:szCs w:val="20"/>
        </w:rPr>
        <w:t>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59D1C45E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5F673F42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16F2C383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7A4327B7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7D57A158" w14:textId="7F321708" w:rsidR="009119D0" w:rsidRPr="00D271A8" w:rsidRDefault="009119D0" w:rsidP="00985FD3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 w:rsidR="006D0182">
        <w:rPr>
          <w:rFonts w:ascii="Cambria" w:hAnsi="Cambria" w:cs="Arial"/>
          <w:sz w:val="20"/>
          <w:szCs w:val="20"/>
        </w:rPr>
        <w:t>dwóch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</w:t>
      </w:r>
      <w:r w:rsidR="006D0182">
        <w:rPr>
          <w:rFonts w:ascii="Cambria" w:hAnsi="Cambria" w:cs="Arial"/>
          <w:sz w:val="20"/>
          <w:szCs w:val="20"/>
        </w:rPr>
        <w:t>1 egzemplarz</w:t>
      </w:r>
      <w:r w:rsidRPr="00D271A8">
        <w:rPr>
          <w:rFonts w:ascii="Cambria" w:hAnsi="Cambria" w:cs="Arial"/>
          <w:sz w:val="20"/>
          <w:szCs w:val="20"/>
        </w:rPr>
        <w:t xml:space="preserve">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25D5B591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12A33440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1A18340C" w14:textId="77777777" w:rsidR="009119D0" w:rsidRPr="00D271A8" w:rsidRDefault="009119D0" w:rsidP="005B3A24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2D917E10" w14:textId="77777777" w:rsidR="009119D0" w:rsidRPr="00D271A8" w:rsidRDefault="009119D0" w:rsidP="005B3A24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19DED26" w14:textId="77777777" w:rsidR="009119D0" w:rsidRPr="00D271A8" w:rsidRDefault="009119D0" w:rsidP="005B3A24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</w:p>
    <w:p w14:paraId="629FB3A1" w14:textId="77777777" w:rsidR="009119D0" w:rsidRDefault="009119D0" w:rsidP="005B3A24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23BB05C0" w14:textId="77777777" w:rsidR="00703507" w:rsidRPr="001D6D77" w:rsidRDefault="00703507" w:rsidP="00703507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1D6D77">
        <w:rPr>
          <w:rFonts w:ascii="Cambria" w:hAnsi="Cambria" w:cs="Arial"/>
          <w:sz w:val="20"/>
          <w:szCs w:val="20"/>
        </w:rPr>
        <w:t>Karta gwarancyjna</w:t>
      </w:r>
    </w:p>
    <w:p w14:paraId="58D85D8E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7F8A035F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6CB05E3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451AD31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4506D282" w14:textId="77777777" w:rsidR="00454909" w:rsidRPr="003E1492" w:rsidRDefault="00454909" w:rsidP="00454909">
      <w:pPr>
        <w:spacing w:after="12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3E1492">
        <w:rPr>
          <w:rFonts w:ascii="Cambria" w:eastAsia="Times New Roman" w:hAnsi="Cambria" w:cs="Arial"/>
          <w:b/>
          <w:sz w:val="20"/>
          <w:szCs w:val="20"/>
        </w:rPr>
        <w:t>Część nr 1: Rozbudowa sieci wodociągowej w miejscowościach Brzechów</w:t>
      </w:r>
      <w:r>
        <w:rPr>
          <w:rFonts w:ascii="Cambria" w:eastAsia="Times New Roman" w:hAnsi="Cambria" w:cs="Arial"/>
          <w:b/>
          <w:sz w:val="20"/>
          <w:szCs w:val="20"/>
        </w:rPr>
        <w:t>*</w:t>
      </w:r>
    </w:p>
    <w:p w14:paraId="31C6A044" w14:textId="77777777" w:rsidR="00454909" w:rsidRPr="003E1492" w:rsidRDefault="00454909" w:rsidP="00454909">
      <w:pPr>
        <w:spacing w:after="12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3E1492">
        <w:rPr>
          <w:rFonts w:ascii="Cambria" w:eastAsia="Times New Roman" w:hAnsi="Cambria" w:cs="Arial"/>
          <w:b/>
          <w:sz w:val="20"/>
          <w:szCs w:val="20"/>
        </w:rPr>
        <w:t>Część nr 2: Budowa sieci wodociągowej odcinek od Korbowej Koliby do stacji ORLEN w miejscowości Suków</w:t>
      </w:r>
      <w:r>
        <w:rPr>
          <w:rFonts w:ascii="Cambria" w:eastAsia="Times New Roman" w:hAnsi="Cambria" w:cs="Arial"/>
          <w:b/>
          <w:sz w:val="20"/>
          <w:szCs w:val="20"/>
        </w:rPr>
        <w:t>*</w:t>
      </w:r>
    </w:p>
    <w:p w14:paraId="2BFF1EC8" w14:textId="77777777" w:rsidR="00454909" w:rsidRPr="003E1492" w:rsidRDefault="00454909" w:rsidP="00454909">
      <w:pPr>
        <w:spacing w:after="12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3E1492">
        <w:rPr>
          <w:rFonts w:ascii="Cambria" w:eastAsia="Times New Roman" w:hAnsi="Cambria" w:cs="Arial"/>
          <w:b/>
          <w:sz w:val="20"/>
          <w:szCs w:val="20"/>
        </w:rPr>
        <w:t>Część nr 3: Budowa odcinka sieci kanalizacji sanitarnej w miejscowości Daleszyce</w:t>
      </w:r>
      <w:r>
        <w:rPr>
          <w:rFonts w:ascii="Cambria" w:eastAsia="Times New Roman" w:hAnsi="Cambria" w:cs="Arial"/>
          <w:b/>
          <w:sz w:val="20"/>
          <w:szCs w:val="20"/>
        </w:rPr>
        <w:t>*</w:t>
      </w:r>
    </w:p>
    <w:p w14:paraId="754C9C78" w14:textId="77777777" w:rsidR="00454909" w:rsidRPr="003E1492" w:rsidRDefault="00454909" w:rsidP="00454909">
      <w:pPr>
        <w:spacing w:after="12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3E1492">
        <w:rPr>
          <w:rFonts w:ascii="Cambria" w:eastAsia="Times New Roman" w:hAnsi="Cambria" w:cs="Arial"/>
          <w:b/>
          <w:sz w:val="20"/>
          <w:szCs w:val="20"/>
        </w:rPr>
        <w:t xml:space="preserve">Część nr 4: Budowa odcinka sieci wodociągowej w miejscowości </w:t>
      </w:r>
      <w:proofErr w:type="spellStart"/>
      <w:r w:rsidRPr="003E1492">
        <w:rPr>
          <w:rFonts w:ascii="Cambria" w:eastAsia="Times New Roman" w:hAnsi="Cambria" w:cs="Arial"/>
          <w:b/>
          <w:sz w:val="20"/>
          <w:szCs w:val="20"/>
        </w:rPr>
        <w:t>Słopiec</w:t>
      </w:r>
      <w:proofErr w:type="spellEnd"/>
      <w:r>
        <w:rPr>
          <w:rFonts w:ascii="Cambria" w:eastAsia="Times New Roman" w:hAnsi="Cambria" w:cs="Arial"/>
          <w:b/>
          <w:sz w:val="20"/>
          <w:szCs w:val="20"/>
        </w:rPr>
        <w:t>*</w:t>
      </w:r>
    </w:p>
    <w:p w14:paraId="28CA18CA" w14:textId="77777777" w:rsidR="002F247F" w:rsidRDefault="002F247F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C25CB3B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00F28C1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73F46F45" w14:textId="77777777" w:rsidR="003736D5" w:rsidRPr="00D271A8" w:rsidRDefault="003736D5" w:rsidP="003736D5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 xml:space="preserve">mowy, </w:t>
      </w:r>
      <w:r w:rsidR="002F247F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tym także za części realizowane przez podwykonawców.</w:t>
      </w:r>
    </w:p>
    <w:p w14:paraId="035D9704" w14:textId="77777777" w:rsidR="003736D5" w:rsidRPr="00D271A8" w:rsidRDefault="003736D5" w:rsidP="003736D5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38773784" w14:textId="77777777" w:rsidR="003736D5" w:rsidRPr="00D271A8" w:rsidRDefault="003736D5" w:rsidP="003736D5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wyniku wykonanej umowy.</w:t>
      </w:r>
    </w:p>
    <w:p w14:paraId="50998C3B" w14:textId="77777777" w:rsidR="003736D5" w:rsidRPr="00D271A8" w:rsidRDefault="003736D5" w:rsidP="003736D5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2DA5A600" w14:textId="77777777" w:rsidR="003736D5" w:rsidRPr="00D271A8" w:rsidRDefault="003736D5" w:rsidP="003736D5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>…. 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46DE1D6D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521BA6C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09D910E2" w14:textId="77777777" w:rsidR="0017145F" w:rsidRPr="00D271A8" w:rsidRDefault="0017145F" w:rsidP="002F247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67696E9D" w14:textId="77777777" w:rsidR="0017145F" w:rsidRPr="00D271A8" w:rsidRDefault="0017145F" w:rsidP="002F247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52C565EF" w14:textId="77777777" w:rsidR="0017145F" w:rsidRPr="00D271A8" w:rsidRDefault="0017145F" w:rsidP="002F247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9E4670D" w14:textId="77777777" w:rsidR="0017145F" w:rsidRPr="00D271A8" w:rsidRDefault="0017145F" w:rsidP="002F247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A5246C6" w14:textId="77777777" w:rsidR="0017145F" w:rsidRPr="00D271A8" w:rsidRDefault="0017145F" w:rsidP="002F247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</w:t>
      </w:r>
      <w:r w:rsidR="002F247F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 xml:space="preserve">w wysokości przewyższającej kwotę kary umownej, o której mowa w § 20 ust.1  pkt. </w:t>
      </w:r>
      <w:r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5171E6E1" w14:textId="77777777" w:rsidR="0017145F" w:rsidRPr="00D271A8" w:rsidRDefault="0017145F" w:rsidP="002F247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19B3347C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0AF13E5C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63F20392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67FE210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03105A7B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56BCBEB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5. Wykonawca jest odpowiedzialny za wszelkie szkody i straty, które spowodował w czasie prac nad usuwaniem wad.</w:t>
      </w:r>
    </w:p>
    <w:p w14:paraId="337AC8CC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0875FD19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317B6A65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66AD7503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276EE981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3. W skład komisji przeglądowej będą wchodziły osoby wyznaczone przez Zamawiającego oraz co najmniej </w:t>
      </w:r>
      <w:r w:rsidR="002F247F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1 osoba wyznaczone przez Gwaranta.</w:t>
      </w:r>
    </w:p>
    <w:p w14:paraId="6500C58A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Gwarant został prawidłowo zawiadomiony o terminie i miejscu dokonania przeglądu gwarancyjnego, niestawienie się jego przedstawicieli nie będzie wywoływało żadnych ujemnych skutków dla ważności </w:t>
      </w:r>
      <w:r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69A72A81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Z każdego przeglądu gwarancyjnego sporządza się szczegółowy Protokół Przeglądu Gwarancyjnego, </w:t>
      </w:r>
      <w:r w:rsidR="002F247F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co najmniej trzech egzemplarzach, dwa dla Zamawiającego i jeden dla Gwaranta. W przypadku nieobecności przedstawiciela Gwaranta, Zamawiający niezwłocznie przesyła Gwarantowi egzemplarz Protokołu Przeglądu.</w:t>
      </w:r>
    </w:p>
    <w:p w14:paraId="4D167BDE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729AC7CA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36EF8FE9" w14:textId="77777777" w:rsidR="0017145F" w:rsidRPr="00D271A8" w:rsidRDefault="0017145F" w:rsidP="0017145F">
      <w:pPr>
        <w:numPr>
          <w:ilvl w:val="0"/>
          <w:numId w:val="2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ujawnienia wady w czasie innym niż podczas przeglądu gwarancyjnego, Zamawiający niezwłocznie, lecz nie później niż w ciągu 7 dni od daty ujawnienia wady, zawiadomi na piśmie Gwaranta </w:t>
      </w:r>
      <w:r>
        <w:rPr>
          <w:rFonts w:ascii="Cambria" w:eastAsia="Times New Roman" w:hAnsi="Cambria" w:cs="Calibri"/>
          <w:sz w:val="20"/>
          <w:szCs w:val="20"/>
          <w:lang w:eastAsia="pl-PL"/>
        </w:rPr>
        <w:br/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o stwierdzonych wadach i usterkach.</w:t>
      </w:r>
    </w:p>
    <w:p w14:paraId="1F70BD7B" w14:textId="77777777" w:rsidR="0017145F" w:rsidRPr="00D271A8" w:rsidRDefault="0017145F" w:rsidP="0017145F">
      <w:pPr>
        <w:numPr>
          <w:ilvl w:val="0"/>
          <w:numId w:val="2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4321D75F" w14:textId="77777777" w:rsidR="0017145F" w:rsidRPr="00D271A8" w:rsidRDefault="0017145F" w:rsidP="0017145F">
      <w:pPr>
        <w:numPr>
          <w:ilvl w:val="0"/>
          <w:numId w:val="2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0450407D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15C6C13F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4F04C75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11B1CB5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6CD1BFB6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45B4886D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39E2993C" w14:textId="77777777" w:rsidR="0017145F" w:rsidRPr="00D271A8" w:rsidRDefault="0017145F" w:rsidP="0017145F">
      <w:pPr>
        <w:rPr>
          <w:rStyle w:val="FontStyle132"/>
          <w:rFonts w:ascii="Cambria" w:hAnsi="Cambria"/>
          <w:bCs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>
        <w:rPr>
          <w:rFonts w:ascii="Cambria" w:hAnsi="Cambria" w:cs="Arial"/>
          <w:b/>
          <w:bCs/>
          <w:sz w:val="20"/>
          <w:szCs w:val="20"/>
        </w:rPr>
        <w:t>[adres Zamawiającego].</w:t>
      </w:r>
    </w:p>
    <w:p w14:paraId="451D7241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15B51131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E6135A7" w14:textId="77777777" w:rsidR="0017145F" w:rsidRPr="00D271A8" w:rsidRDefault="0017145F" w:rsidP="0017145F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525431FE" w14:textId="77777777" w:rsidR="0017145F" w:rsidRPr="00D271A8" w:rsidRDefault="0017145F" w:rsidP="0017145F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030EAD73" w14:textId="77777777" w:rsidR="0017145F" w:rsidRPr="00D271A8" w:rsidRDefault="0017145F" w:rsidP="002F247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1. W sprawach nieuregulowanych zastosowanie mają odpowiednie przepisy prawa polskiego, w szczególności Kodeksu cywilnego</w:t>
      </w:r>
    </w:p>
    <w:p w14:paraId="6520D5E3" w14:textId="77777777" w:rsidR="0017145F" w:rsidRPr="00D271A8" w:rsidRDefault="0017145F" w:rsidP="002F247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37BA5FC0" w14:textId="77777777" w:rsidR="0017145F" w:rsidRPr="00D271A8" w:rsidRDefault="0017145F" w:rsidP="002F247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03F82404" w14:textId="6B3F57A9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</w:t>
      </w:r>
      <w:r w:rsidR="006D0182">
        <w:rPr>
          <w:rFonts w:ascii="Cambria" w:hAnsi="Cambria" w:cs="Calibri"/>
          <w:sz w:val="20"/>
          <w:szCs w:val="20"/>
        </w:rPr>
        <w:t xml:space="preserve"> Gwarancyjną sporządzono w dwóch </w:t>
      </w:r>
      <w:r w:rsidRPr="00D271A8">
        <w:rPr>
          <w:rFonts w:ascii="Cambria" w:hAnsi="Cambria" w:cs="Calibri"/>
          <w:sz w:val="20"/>
          <w:szCs w:val="20"/>
        </w:rPr>
        <w:t>egzemp</w:t>
      </w:r>
      <w:r w:rsidR="006D0182">
        <w:rPr>
          <w:rFonts w:ascii="Cambria" w:hAnsi="Cambria" w:cs="Calibri"/>
          <w:sz w:val="20"/>
          <w:szCs w:val="20"/>
        </w:rPr>
        <w:t xml:space="preserve">larzach na prawach oryginału, jeden egzemplarz </w:t>
      </w:r>
      <w:r w:rsidRPr="00D271A8">
        <w:rPr>
          <w:rFonts w:ascii="Cambria" w:hAnsi="Cambria" w:cs="Calibri"/>
          <w:sz w:val="20"/>
          <w:szCs w:val="20"/>
        </w:rPr>
        <w:t>dla Zamawiającego, jeden dla Gwaranta</w:t>
      </w:r>
      <w:r w:rsidR="002F247F">
        <w:rPr>
          <w:rFonts w:ascii="Cambria" w:hAnsi="Cambria" w:cs="Calibri"/>
          <w:sz w:val="20"/>
          <w:szCs w:val="20"/>
        </w:rPr>
        <w:t>.</w:t>
      </w:r>
    </w:p>
    <w:p w14:paraId="618A6A12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16140C5C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A2AD468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782348FC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Przyjmujący</w:t>
      </w:r>
      <w:r w:rsidRPr="00D271A8">
        <w:rPr>
          <w:rFonts w:ascii="Cambria" w:hAnsi="Cambria" w:cs="Calibri"/>
          <w:sz w:val="20"/>
          <w:szCs w:val="20"/>
        </w:rPr>
        <w:t xml:space="preserve"> gwaranc</w:t>
      </w:r>
      <w:r>
        <w:rPr>
          <w:rFonts w:ascii="Cambria" w:hAnsi="Cambria" w:cs="Calibri"/>
          <w:sz w:val="20"/>
          <w:szCs w:val="20"/>
        </w:rPr>
        <w:t>ję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>Udzielający</w:t>
      </w:r>
      <w:r w:rsidRPr="00D271A8">
        <w:rPr>
          <w:rFonts w:ascii="Cambria" w:hAnsi="Cambria" w:cs="Calibri"/>
          <w:sz w:val="20"/>
          <w:szCs w:val="20"/>
        </w:rPr>
        <w:t xml:space="preserve"> gwarancj</w:t>
      </w:r>
      <w:r>
        <w:rPr>
          <w:rFonts w:ascii="Cambria" w:hAnsi="Cambria" w:cs="Calibri"/>
          <w:sz w:val="20"/>
          <w:szCs w:val="20"/>
        </w:rPr>
        <w:t>i</w:t>
      </w:r>
    </w:p>
    <w:p w14:paraId="7CB3D604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</w:t>
      </w:r>
      <w:r>
        <w:rPr>
          <w:rFonts w:ascii="Cambria" w:hAnsi="Cambria" w:cs="Calibri"/>
          <w:b/>
          <w:sz w:val="20"/>
          <w:szCs w:val="20"/>
        </w:rPr>
        <w:t xml:space="preserve"> Zamawiającego</w:t>
      </w:r>
      <w:r w:rsidRPr="00D271A8">
        <w:rPr>
          <w:rFonts w:ascii="Cambria" w:hAnsi="Cambria" w:cs="Calibri"/>
          <w:b/>
          <w:sz w:val="20"/>
          <w:szCs w:val="20"/>
        </w:rPr>
        <w:t>: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ab/>
        <w:t xml:space="preserve">Przedstawiciel </w:t>
      </w:r>
      <w:r>
        <w:rPr>
          <w:rFonts w:ascii="Cambria" w:hAnsi="Cambria" w:cs="Calibri"/>
          <w:b/>
          <w:sz w:val="20"/>
          <w:szCs w:val="20"/>
        </w:rPr>
        <w:t>Wykonawcy/Gwarant</w:t>
      </w:r>
      <w:r w:rsidRPr="00D271A8">
        <w:rPr>
          <w:rFonts w:ascii="Cambria" w:hAnsi="Cambria" w:cs="Calibri"/>
          <w:b/>
          <w:sz w:val="20"/>
          <w:szCs w:val="20"/>
        </w:rPr>
        <w:t>:</w:t>
      </w:r>
    </w:p>
    <w:p w14:paraId="1A265C0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443C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7DDEC" w14:textId="77777777" w:rsidR="00CF7F23" w:rsidRDefault="00CF7F23">
      <w:pPr>
        <w:spacing w:after="0" w:line="240" w:lineRule="auto"/>
      </w:pPr>
      <w:r>
        <w:separator/>
      </w:r>
    </w:p>
  </w:endnote>
  <w:endnote w:type="continuationSeparator" w:id="0">
    <w:p w14:paraId="38CC0843" w14:textId="77777777" w:rsidR="00CF7F23" w:rsidRDefault="00CF7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828F9" w14:textId="77777777" w:rsidR="00267F69" w:rsidRDefault="00267F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EC9AD" w14:textId="5D6C138B" w:rsidR="009119D0" w:rsidRPr="00923212" w:rsidRDefault="00923212">
    <w:pPr>
      <w:pStyle w:val="Stopka"/>
      <w:rPr>
        <w:b/>
        <w:bCs/>
        <w:i/>
        <w:iCs/>
        <w:u w:val="single"/>
      </w:rPr>
    </w:pPr>
    <w:r w:rsidRPr="00923212">
      <w:rPr>
        <w:rFonts w:ascii="Cambria" w:hAnsi="Cambria"/>
        <w:b/>
        <w:bCs/>
        <w:i/>
        <w:iCs/>
        <w:sz w:val="20"/>
        <w:u w:val="single"/>
      </w:rPr>
      <w:t xml:space="preserve">*niewłaściwe skreślić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603D9" w14:textId="77777777" w:rsidR="001564EF" w:rsidRPr="001564EF" w:rsidRDefault="001564EF">
    <w:pPr>
      <w:pStyle w:val="Stopka"/>
      <w:rPr>
        <w:rFonts w:ascii="Cambria" w:hAnsi="Cambria"/>
        <w:sz w:val="20"/>
        <w:szCs w:val="20"/>
      </w:rPr>
    </w:pPr>
    <w:r w:rsidRPr="001564EF">
      <w:rPr>
        <w:rFonts w:ascii="Cambria" w:hAnsi="Cambria"/>
        <w:sz w:val="20"/>
        <w:szCs w:val="20"/>
      </w:rPr>
      <w:t xml:space="preserve">* </w:t>
    </w:r>
    <w:r w:rsidR="002F247F">
      <w:rPr>
        <w:rFonts w:ascii="Cambria" w:hAnsi="Cambria"/>
        <w:sz w:val="20"/>
        <w:szCs w:val="20"/>
      </w:rPr>
      <w:t>Niepotrzebne skreślić</w:t>
    </w:r>
  </w:p>
  <w:p w14:paraId="145E5814" w14:textId="77777777" w:rsidR="00703507" w:rsidRDefault="00703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9FD5D" w14:textId="77777777" w:rsidR="00CF7F23" w:rsidRDefault="00CF7F23">
      <w:pPr>
        <w:spacing w:after="0" w:line="240" w:lineRule="auto"/>
      </w:pPr>
      <w:r>
        <w:separator/>
      </w:r>
    </w:p>
  </w:footnote>
  <w:footnote w:type="continuationSeparator" w:id="0">
    <w:p w14:paraId="4C34DB4D" w14:textId="77777777" w:rsidR="00CF7F23" w:rsidRDefault="00CF7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08FF1" w14:textId="77777777" w:rsidR="00267F69" w:rsidRDefault="00267F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7673A" w14:textId="77777777" w:rsidR="00267F69" w:rsidRDefault="00267F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09AAF" w14:textId="0ED53374" w:rsidR="009119D0" w:rsidRDefault="009119D0" w:rsidP="003B5562">
    <w:pPr>
      <w:pStyle w:val="Nagwek"/>
      <w:rPr>
        <w:rFonts w:ascii="Cambria" w:hAnsi="Cambria" w:cs="Arial"/>
        <w:sz w:val="20"/>
      </w:rPr>
    </w:pPr>
    <w:bookmarkStart w:id="8" w:name="_Hlk10445417"/>
    <w:bookmarkStart w:id="9" w:name="_Hlk10445418"/>
    <w:bookmarkStart w:id="10" w:name="_Hlk10445446"/>
    <w:bookmarkStart w:id="11" w:name="_Hlk10445447"/>
    <w:bookmarkStart w:id="12" w:name="_Hlk10445479"/>
    <w:bookmarkStart w:id="13" w:name="_Hlk10445480"/>
  </w:p>
  <w:p w14:paraId="659AE677" w14:textId="77777777" w:rsidR="00B838DF" w:rsidRDefault="00B838DF" w:rsidP="003B5562">
    <w:pPr>
      <w:pStyle w:val="Nagwek"/>
      <w:rPr>
        <w:rFonts w:ascii="Cambria" w:hAnsi="Cambria" w:cs="Arial"/>
        <w:sz w:val="20"/>
      </w:rPr>
    </w:pPr>
  </w:p>
  <w:p w14:paraId="02885A98" w14:textId="13922945" w:rsidR="009119D0" w:rsidRPr="00207D77" w:rsidRDefault="00EF4D18" w:rsidP="003B5562">
    <w:pPr>
      <w:pStyle w:val="Nagwek"/>
      <w:tabs>
        <w:tab w:val="clear" w:pos="4536"/>
        <w:tab w:val="clear" w:pos="9072"/>
        <w:tab w:val="left" w:pos="5085"/>
      </w:tabs>
      <w:rPr>
        <w:rFonts w:ascii="Cambria" w:hAnsi="Cambria" w:cs="Arial"/>
        <w:bCs/>
        <w:i/>
        <w:iCs/>
        <w:sz w:val="20"/>
        <w:szCs w:val="20"/>
      </w:rPr>
    </w:pPr>
    <w:r w:rsidRPr="00D3206D">
      <w:rPr>
        <w:rFonts w:ascii="Cambria" w:hAnsi="Cambria"/>
        <w:b/>
        <w:sz w:val="20"/>
        <w:szCs w:val="20"/>
      </w:rPr>
      <w:t>Numer referencyjny:</w:t>
    </w:r>
    <w:r w:rsidR="00267F69">
      <w:rPr>
        <w:rFonts w:ascii="Cambria" w:hAnsi="Cambria"/>
        <w:b/>
        <w:sz w:val="20"/>
        <w:szCs w:val="20"/>
      </w:rPr>
      <w:t xml:space="preserve"> </w:t>
    </w:r>
    <w:r w:rsidR="00267F69" w:rsidRPr="00267F69">
      <w:rPr>
        <w:rFonts w:ascii="Cambria" w:hAnsi="Cambria"/>
        <w:b/>
        <w:sz w:val="20"/>
        <w:szCs w:val="20"/>
      </w:rPr>
      <w:t>WIN.ZP.271.13.1.2025.MD</w:t>
    </w:r>
    <w:r w:rsidR="009119D0">
      <w:rPr>
        <w:rFonts w:ascii="Cambria" w:hAnsi="Cambria"/>
        <w:sz w:val="20"/>
        <w:szCs w:val="20"/>
      </w:rPr>
      <w:tab/>
    </w:r>
    <w:bookmarkEnd w:id="8"/>
    <w:bookmarkEnd w:id="9"/>
    <w:bookmarkEnd w:id="10"/>
    <w:bookmarkEnd w:id="11"/>
    <w:bookmarkEnd w:id="12"/>
    <w:bookmarkEnd w:id="13"/>
  </w:p>
  <w:p w14:paraId="44083A42" w14:textId="77777777" w:rsidR="009119D0" w:rsidRPr="003B5562" w:rsidRDefault="009119D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C96A635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538214A8"/>
    <w:name w:val="WW8Num18"/>
    <w:lvl w:ilvl="0">
      <w:start w:val="1"/>
      <w:numFmt w:val="decimal"/>
      <w:lvlText w:val="%1."/>
      <w:lvlJc w:val="left"/>
      <w:pPr>
        <w:tabs>
          <w:tab w:val="num" w:pos="-644"/>
        </w:tabs>
        <w:ind w:left="360" w:hanging="360"/>
      </w:pPr>
      <w:rPr>
        <w:rFonts w:asciiTheme="majorHAnsi" w:hAnsiTheme="majorHAnsi" w:cs="Arial" w:hint="default"/>
        <w:b w:val="0"/>
        <w:bCs/>
        <w:sz w:val="20"/>
        <w:szCs w:val="20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02688CD0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Cambria" w:hAnsi="Cambria" w:cs="Arial" w:hint="default"/>
        <w:b w:val="0"/>
        <w:strike w:val="0"/>
        <w:sz w:val="20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14A81E47"/>
    <w:multiLevelType w:val="hybridMultilevel"/>
    <w:tmpl w:val="15082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554085"/>
    <w:multiLevelType w:val="hybridMultilevel"/>
    <w:tmpl w:val="6886705C"/>
    <w:lvl w:ilvl="0" w:tplc="CF28B0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175D7447"/>
    <w:multiLevelType w:val="hybridMultilevel"/>
    <w:tmpl w:val="F34A0A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C7967EE"/>
    <w:multiLevelType w:val="hybridMultilevel"/>
    <w:tmpl w:val="37C869D8"/>
    <w:lvl w:ilvl="0" w:tplc="E3A4CC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265A7C"/>
    <w:multiLevelType w:val="hybridMultilevel"/>
    <w:tmpl w:val="0F0A5E38"/>
    <w:lvl w:ilvl="0" w:tplc="0276A5C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7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59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0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7CA5D43"/>
    <w:multiLevelType w:val="hybridMultilevel"/>
    <w:tmpl w:val="56E89D96"/>
    <w:lvl w:ilvl="0" w:tplc="04150011">
      <w:start w:val="1"/>
      <w:numFmt w:val="decimal"/>
      <w:lvlText w:val="%1)"/>
      <w:lvlJc w:val="left"/>
      <w:pPr>
        <w:ind w:left="10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62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3" w15:restartNumberingAfterBreak="0">
    <w:nsid w:val="4B937C93"/>
    <w:multiLevelType w:val="hybridMultilevel"/>
    <w:tmpl w:val="5FF4AE94"/>
    <w:lvl w:ilvl="0" w:tplc="01265FAA">
      <w:start w:val="1"/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0E23B92"/>
    <w:multiLevelType w:val="hybridMultilevel"/>
    <w:tmpl w:val="B882F882"/>
    <w:lvl w:ilvl="0" w:tplc="1854B95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7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0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D8C6184"/>
    <w:multiLevelType w:val="hybridMultilevel"/>
    <w:tmpl w:val="BCA24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F57114A"/>
    <w:multiLevelType w:val="hybridMultilevel"/>
    <w:tmpl w:val="CD40C778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57"/>
  </w:num>
  <w:num w:numId="2">
    <w:abstractNumId w:val="56"/>
  </w:num>
  <w:num w:numId="3">
    <w:abstractNumId w:val="0"/>
  </w:num>
  <w:num w:numId="4">
    <w:abstractNumId w:val="7"/>
  </w:num>
  <w:num w:numId="5">
    <w:abstractNumId w:val="9"/>
  </w:num>
  <w:num w:numId="6">
    <w:abstractNumId w:val="69"/>
  </w:num>
  <w:num w:numId="7">
    <w:abstractNumId w:val="50"/>
  </w:num>
  <w:num w:numId="8">
    <w:abstractNumId w:val="40"/>
  </w:num>
  <w:num w:numId="9">
    <w:abstractNumId w:val="71"/>
  </w:num>
  <w:num w:numId="10">
    <w:abstractNumId w:val="52"/>
  </w:num>
  <w:num w:numId="11">
    <w:abstractNumId w:val="68"/>
  </w:num>
  <w:num w:numId="12">
    <w:abstractNumId w:val="75"/>
  </w:num>
  <w:num w:numId="13">
    <w:abstractNumId w:val="51"/>
  </w:num>
  <w:num w:numId="14">
    <w:abstractNumId w:val="45"/>
  </w:num>
  <w:num w:numId="15">
    <w:abstractNumId w:val="47"/>
  </w:num>
  <w:num w:numId="16">
    <w:abstractNumId w:val="49"/>
  </w:num>
  <w:num w:numId="17">
    <w:abstractNumId w:val="39"/>
  </w:num>
  <w:num w:numId="18">
    <w:abstractNumId w:val="60"/>
  </w:num>
  <w:num w:numId="19">
    <w:abstractNumId w:val="53"/>
  </w:num>
  <w:num w:numId="20">
    <w:abstractNumId w:val="73"/>
  </w:num>
  <w:num w:numId="21">
    <w:abstractNumId w:val="24"/>
  </w:num>
  <w:num w:numId="22">
    <w:abstractNumId w:val="62"/>
  </w:num>
  <w:num w:numId="23">
    <w:abstractNumId w:val="76"/>
  </w:num>
  <w:num w:numId="24">
    <w:abstractNumId w:val="64"/>
  </w:num>
  <w:num w:numId="25">
    <w:abstractNumId w:val="12"/>
  </w:num>
  <w:num w:numId="26">
    <w:abstractNumId w:val="21"/>
  </w:num>
  <w:num w:numId="27">
    <w:abstractNumId w:val="66"/>
  </w:num>
  <w:num w:numId="2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7"/>
  </w:num>
  <w:num w:numId="30">
    <w:abstractNumId w:val="58"/>
  </w:num>
  <w:num w:numId="31">
    <w:abstractNumId w:val="14"/>
    <w:lvlOverride w:ilvl="0">
      <w:startOverride w:val="1"/>
    </w:lvlOverride>
  </w:num>
  <w:num w:numId="32">
    <w:abstractNumId w:val="59"/>
  </w:num>
  <w:num w:numId="33">
    <w:abstractNumId w:val="38"/>
  </w:num>
  <w:num w:numId="34">
    <w:abstractNumId w:val="43"/>
  </w:num>
  <w:num w:numId="35">
    <w:abstractNumId w:val="42"/>
  </w:num>
  <w:num w:numId="36">
    <w:abstractNumId w:val="48"/>
  </w:num>
  <w:num w:numId="37">
    <w:abstractNumId w:val="74"/>
  </w:num>
  <w:num w:numId="38">
    <w:abstractNumId w:val="66"/>
    <w:lvlOverride w:ilvl="0">
      <w:lvl w:ilvl="0">
        <w:numFmt w:val="decimal"/>
        <w:lvlText w:val=""/>
        <w:lvlJc w:val="left"/>
      </w:lvl>
    </w:lvlOverride>
  </w:num>
  <w:num w:numId="39">
    <w:abstractNumId w:val="54"/>
  </w:num>
  <w:num w:numId="40">
    <w:abstractNumId w:val="70"/>
  </w:num>
  <w:num w:numId="41">
    <w:abstractNumId w:val="61"/>
  </w:num>
  <w:num w:numId="42">
    <w:abstractNumId w:val="65"/>
  </w:num>
  <w:num w:numId="43">
    <w:abstractNumId w:val="63"/>
  </w:num>
  <w:num w:numId="44">
    <w:abstractNumId w:val="41"/>
  </w:num>
  <w:num w:numId="45">
    <w:abstractNumId w:val="72"/>
  </w:num>
  <w:num w:numId="46">
    <w:abstractNumId w:val="46"/>
  </w:num>
  <w:num w:numId="47">
    <w:abstractNumId w:val="77"/>
  </w:num>
  <w:num w:numId="48">
    <w:abstractNumId w:val="55"/>
  </w:num>
  <w:num w:numId="49">
    <w:abstractNumId w:val="4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23D5"/>
    <w:rsid w:val="000110B7"/>
    <w:rsid w:val="000147E5"/>
    <w:rsid w:val="000233A9"/>
    <w:rsid w:val="00031FA2"/>
    <w:rsid w:val="00041CC8"/>
    <w:rsid w:val="000462F5"/>
    <w:rsid w:val="000645D7"/>
    <w:rsid w:val="0007752B"/>
    <w:rsid w:val="000848D1"/>
    <w:rsid w:val="00084E0F"/>
    <w:rsid w:val="00087341"/>
    <w:rsid w:val="00087E4F"/>
    <w:rsid w:val="000919F9"/>
    <w:rsid w:val="00093967"/>
    <w:rsid w:val="00096C22"/>
    <w:rsid w:val="000A01FD"/>
    <w:rsid w:val="000B585B"/>
    <w:rsid w:val="000C2B1B"/>
    <w:rsid w:val="000D4F62"/>
    <w:rsid w:val="000D68F2"/>
    <w:rsid w:val="000E1789"/>
    <w:rsid w:val="000E259A"/>
    <w:rsid w:val="000F345E"/>
    <w:rsid w:val="000F3882"/>
    <w:rsid w:val="001048FD"/>
    <w:rsid w:val="001057C5"/>
    <w:rsid w:val="00111C9E"/>
    <w:rsid w:val="0011298B"/>
    <w:rsid w:val="001132D0"/>
    <w:rsid w:val="00113C50"/>
    <w:rsid w:val="00122A1E"/>
    <w:rsid w:val="00130EB4"/>
    <w:rsid w:val="00131A13"/>
    <w:rsid w:val="00135853"/>
    <w:rsid w:val="0014786E"/>
    <w:rsid w:val="0015071A"/>
    <w:rsid w:val="001564EF"/>
    <w:rsid w:val="001566AD"/>
    <w:rsid w:val="00166C2B"/>
    <w:rsid w:val="0017145F"/>
    <w:rsid w:val="00174F46"/>
    <w:rsid w:val="001A1133"/>
    <w:rsid w:val="001A4DCE"/>
    <w:rsid w:val="001B151E"/>
    <w:rsid w:val="001C0AC6"/>
    <w:rsid w:val="001C1B18"/>
    <w:rsid w:val="001D17AE"/>
    <w:rsid w:val="001D4D42"/>
    <w:rsid w:val="001D6D77"/>
    <w:rsid w:val="001E05EF"/>
    <w:rsid w:val="001E0A40"/>
    <w:rsid w:val="001E62D8"/>
    <w:rsid w:val="001F048F"/>
    <w:rsid w:val="001F54B2"/>
    <w:rsid w:val="001F6797"/>
    <w:rsid w:val="001F67A8"/>
    <w:rsid w:val="001F745F"/>
    <w:rsid w:val="00201B05"/>
    <w:rsid w:val="00202237"/>
    <w:rsid w:val="00205FCF"/>
    <w:rsid w:val="00207D77"/>
    <w:rsid w:val="002150F1"/>
    <w:rsid w:val="00220C12"/>
    <w:rsid w:val="00244C27"/>
    <w:rsid w:val="00255541"/>
    <w:rsid w:val="00267F69"/>
    <w:rsid w:val="0027437A"/>
    <w:rsid w:val="00275E69"/>
    <w:rsid w:val="00285607"/>
    <w:rsid w:val="00295972"/>
    <w:rsid w:val="002A19B9"/>
    <w:rsid w:val="002A46CD"/>
    <w:rsid w:val="002A74AE"/>
    <w:rsid w:val="002B6B97"/>
    <w:rsid w:val="002B7ED5"/>
    <w:rsid w:val="002C2B8A"/>
    <w:rsid w:val="002C4624"/>
    <w:rsid w:val="002C4699"/>
    <w:rsid w:val="002D1CE1"/>
    <w:rsid w:val="002D5AF6"/>
    <w:rsid w:val="002D5E4F"/>
    <w:rsid w:val="002E4050"/>
    <w:rsid w:val="002E630A"/>
    <w:rsid w:val="002F247F"/>
    <w:rsid w:val="002F410E"/>
    <w:rsid w:val="002F4F31"/>
    <w:rsid w:val="003001E9"/>
    <w:rsid w:val="003017A8"/>
    <w:rsid w:val="003055C4"/>
    <w:rsid w:val="003121EE"/>
    <w:rsid w:val="0031629B"/>
    <w:rsid w:val="00317566"/>
    <w:rsid w:val="00333211"/>
    <w:rsid w:val="00344C32"/>
    <w:rsid w:val="00356C08"/>
    <w:rsid w:val="003609FE"/>
    <w:rsid w:val="003736D5"/>
    <w:rsid w:val="0037534C"/>
    <w:rsid w:val="00376507"/>
    <w:rsid w:val="00377DCD"/>
    <w:rsid w:val="003841A4"/>
    <w:rsid w:val="0039421B"/>
    <w:rsid w:val="00394F01"/>
    <w:rsid w:val="00395E1E"/>
    <w:rsid w:val="003A2D5D"/>
    <w:rsid w:val="003B5155"/>
    <w:rsid w:val="003B5562"/>
    <w:rsid w:val="003B55C1"/>
    <w:rsid w:val="003C2569"/>
    <w:rsid w:val="003C74AC"/>
    <w:rsid w:val="003D1173"/>
    <w:rsid w:val="003D14B6"/>
    <w:rsid w:val="003D6FFF"/>
    <w:rsid w:val="003E1492"/>
    <w:rsid w:val="003F24F2"/>
    <w:rsid w:val="003F6282"/>
    <w:rsid w:val="00400569"/>
    <w:rsid w:val="00400D8E"/>
    <w:rsid w:val="00406636"/>
    <w:rsid w:val="00411440"/>
    <w:rsid w:val="00413B2A"/>
    <w:rsid w:val="0041455A"/>
    <w:rsid w:val="00421139"/>
    <w:rsid w:val="00430BAF"/>
    <w:rsid w:val="00443C44"/>
    <w:rsid w:val="00445FA6"/>
    <w:rsid w:val="00451291"/>
    <w:rsid w:val="00454909"/>
    <w:rsid w:val="0046155A"/>
    <w:rsid w:val="00480B4A"/>
    <w:rsid w:val="00481F31"/>
    <w:rsid w:val="004902C6"/>
    <w:rsid w:val="004911F3"/>
    <w:rsid w:val="00491B4B"/>
    <w:rsid w:val="004A51B5"/>
    <w:rsid w:val="004A7E8C"/>
    <w:rsid w:val="004B6BE9"/>
    <w:rsid w:val="004D0F2C"/>
    <w:rsid w:val="004D2740"/>
    <w:rsid w:val="004D3F6E"/>
    <w:rsid w:val="004D7684"/>
    <w:rsid w:val="004E337D"/>
    <w:rsid w:val="004E3775"/>
    <w:rsid w:val="004F5A4B"/>
    <w:rsid w:val="004F5E23"/>
    <w:rsid w:val="004F66FE"/>
    <w:rsid w:val="00501231"/>
    <w:rsid w:val="00505AD0"/>
    <w:rsid w:val="00511109"/>
    <w:rsid w:val="005223EE"/>
    <w:rsid w:val="00526F5B"/>
    <w:rsid w:val="00530095"/>
    <w:rsid w:val="00533156"/>
    <w:rsid w:val="00533F03"/>
    <w:rsid w:val="00534674"/>
    <w:rsid w:val="00541EA9"/>
    <w:rsid w:val="005442AB"/>
    <w:rsid w:val="00550A42"/>
    <w:rsid w:val="0055344B"/>
    <w:rsid w:val="0056040B"/>
    <w:rsid w:val="005608B6"/>
    <w:rsid w:val="00564074"/>
    <w:rsid w:val="0056608A"/>
    <w:rsid w:val="00571B9B"/>
    <w:rsid w:val="005741A4"/>
    <w:rsid w:val="00574DBD"/>
    <w:rsid w:val="005907BD"/>
    <w:rsid w:val="00593BAB"/>
    <w:rsid w:val="005948EB"/>
    <w:rsid w:val="005A2790"/>
    <w:rsid w:val="005B0B87"/>
    <w:rsid w:val="005B3A24"/>
    <w:rsid w:val="005B5AE4"/>
    <w:rsid w:val="005B6E96"/>
    <w:rsid w:val="005B7F7D"/>
    <w:rsid w:val="005C0FB9"/>
    <w:rsid w:val="005C4666"/>
    <w:rsid w:val="005D3310"/>
    <w:rsid w:val="005D4846"/>
    <w:rsid w:val="005D5FDF"/>
    <w:rsid w:val="005D7866"/>
    <w:rsid w:val="005E3F63"/>
    <w:rsid w:val="005F016F"/>
    <w:rsid w:val="005F310D"/>
    <w:rsid w:val="005F5C83"/>
    <w:rsid w:val="005F71A3"/>
    <w:rsid w:val="0060068C"/>
    <w:rsid w:val="00603958"/>
    <w:rsid w:val="00606F7D"/>
    <w:rsid w:val="00610595"/>
    <w:rsid w:val="00612765"/>
    <w:rsid w:val="006141C6"/>
    <w:rsid w:val="00620384"/>
    <w:rsid w:val="006374D5"/>
    <w:rsid w:val="00642D1C"/>
    <w:rsid w:val="0064487B"/>
    <w:rsid w:val="00654B88"/>
    <w:rsid w:val="00655FA1"/>
    <w:rsid w:val="00660B17"/>
    <w:rsid w:val="0067418D"/>
    <w:rsid w:val="006755E7"/>
    <w:rsid w:val="00675922"/>
    <w:rsid w:val="00680D0D"/>
    <w:rsid w:val="006873AF"/>
    <w:rsid w:val="0069062C"/>
    <w:rsid w:val="00691EBA"/>
    <w:rsid w:val="00692AF3"/>
    <w:rsid w:val="006A49B1"/>
    <w:rsid w:val="006B1803"/>
    <w:rsid w:val="006B5D10"/>
    <w:rsid w:val="006D0182"/>
    <w:rsid w:val="006D028B"/>
    <w:rsid w:val="006D102B"/>
    <w:rsid w:val="006D162B"/>
    <w:rsid w:val="006D7BDC"/>
    <w:rsid w:val="006E7A3D"/>
    <w:rsid w:val="006F2FCE"/>
    <w:rsid w:val="00700D95"/>
    <w:rsid w:val="00702CE1"/>
    <w:rsid w:val="00703507"/>
    <w:rsid w:val="00705D19"/>
    <w:rsid w:val="00712304"/>
    <w:rsid w:val="0071704C"/>
    <w:rsid w:val="00720DDA"/>
    <w:rsid w:val="00723B6A"/>
    <w:rsid w:val="00723EB1"/>
    <w:rsid w:val="007256F4"/>
    <w:rsid w:val="00730B2C"/>
    <w:rsid w:val="0073680B"/>
    <w:rsid w:val="00737D39"/>
    <w:rsid w:val="007545C3"/>
    <w:rsid w:val="00766C7F"/>
    <w:rsid w:val="00775C8A"/>
    <w:rsid w:val="00777876"/>
    <w:rsid w:val="00781151"/>
    <w:rsid w:val="00786BD1"/>
    <w:rsid w:val="00790844"/>
    <w:rsid w:val="00792729"/>
    <w:rsid w:val="00794A7E"/>
    <w:rsid w:val="007A0AFC"/>
    <w:rsid w:val="007B268D"/>
    <w:rsid w:val="007B3AF7"/>
    <w:rsid w:val="007C3912"/>
    <w:rsid w:val="007C5F01"/>
    <w:rsid w:val="007D134E"/>
    <w:rsid w:val="007D19B8"/>
    <w:rsid w:val="007D6960"/>
    <w:rsid w:val="007E18B2"/>
    <w:rsid w:val="007E3A99"/>
    <w:rsid w:val="007E58FA"/>
    <w:rsid w:val="007F008D"/>
    <w:rsid w:val="007F089A"/>
    <w:rsid w:val="007F5F52"/>
    <w:rsid w:val="0080098C"/>
    <w:rsid w:val="00811294"/>
    <w:rsid w:val="008123AC"/>
    <w:rsid w:val="00813B5B"/>
    <w:rsid w:val="0082156A"/>
    <w:rsid w:val="00827072"/>
    <w:rsid w:val="00831A51"/>
    <w:rsid w:val="00833582"/>
    <w:rsid w:val="00835105"/>
    <w:rsid w:val="008429F1"/>
    <w:rsid w:val="0085418C"/>
    <w:rsid w:val="00860FF0"/>
    <w:rsid w:val="00865313"/>
    <w:rsid w:val="00866BBA"/>
    <w:rsid w:val="00867CFB"/>
    <w:rsid w:val="00870AAC"/>
    <w:rsid w:val="00876B4F"/>
    <w:rsid w:val="00882D8D"/>
    <w:rsid w:val="00884F5B"/>
    <w:rsid w:val="008865FB"/>
    <w:rsid w:val="008A4325"/>
    <w:rsid w:val="008B6546"/>
    <w:rsid w:val="008C32E8"/>
    <w:rsid w:val="008D4BD6"/>
    <w:rsid w:val="008D623B"/>
    <w:rsid w:val="008E68A8"/>
    <w:rsid w:val="008F5E50"/>
    <w:rsid w:val="009022B9"/>
    <w:rsid w:val="00903203"/>
    <w:rsid w:val="009119D0"/>
    <w:rsid w:val="00914D3A"/>
    <w:rsid w:val="009176F2"/>
    <w:rsid w:val="009177C8"/>
    <w:rsid w:val="00922996"/>
    <w:rsid w:val="00923212"/>
    <w:rsid w:val="00923E61"/>
    <w:rsid w:val="00925BA4"/>
    <w:rsid w:val="00941E17"/>
    <w:rsid w:val="00945587"/>
    <w:rsid w:val="00951B08"/>
    <w:rsid w:val="00956245"/>
    <w:rsid w:val="00967C00"/>
    <w:rsid w:val="00971818"/>
    <w:rsid w:val="00974040"/>
    <w:rsid w:val="00974562"/>
    <w:rsid w:val="009769F1"/>
    <w:rsid w:val="009819E5"/>
    <w:rsid w:val="00981A32"/>
    <w:rsid w:val="00985FD3"/>
    <w:rsid w:val="00995236"/>
    <w:rsid w:val="009A07CE"/>
    <w:rsid w:val="009A292F"/>
    <w:rsid w:val="009A5C6C"/>
    <w:rsid w:val="009A6973"/>
    <w:rsid w:val="009A7F29"/>
    <w:rsid w:val="009B00FB"/>
    <w:rsid w:val="009B04E0"/>
    <w:rsid w:val="009B0653"/>
    <w:rsid w:val="009B11CE"/>
    <w:rsid w:val="009B375E"/>
    <w:rsid w:val="009B557F"/>
    <w:rsid w:val="009B55D6"/>
    <w:rsid w:val="009B70A1"/>
    <w:rsid w:val="009C7B80"/>
    <w:rsid w:val="009D0441"/>
    <w:rsid w:val="009D33AC"/>
    <w:rsid w:val="009D696A"/>
    <w:rsid w:val="009D73DC"/>
    <w:rsid w:val="009D7757"/>
    <w:rsid w:val="009E3885"/>
    <w:rsid w:val="009F2777"/>
    <w:rsid w:val="009F7EBA"/>
    <w:rsid w:val="00A014CE"/>
    <w:rsid w:val="00A01DF9"/>
    <w:rsid w:val="00A23877"/>
    <w:rsid w:val="00A238DA"/>
    <w:rsid w:val="00A25A36"/>
    <w:rsid w:val="00A26915"/>
    <w:rsid w:val="00A32133"/>
    <w:rsid w:val="00A32E8C"/>
    <w:rsid w:val="00A363A3"/>
    <w:rsid w:val="00A41963"/>
    <w:rsid w:val="00A43B2D"/>
    <w:rsid w:val="00A509CB"/>
    <w:rsid w:val="00A546A8"/>
    <w:rsid w:val="00A56606"/>
    <w:rsid w:val="00A64C05"/>
    <w:rsid w:val="00A66B97"/>
    <w:rsid w:val="00A72CEE"/>
    <w:rsid w:val="00A76D80"/>
    <w:rsid w:val="00A770D3"/>
    <w:rsid w:val="00A85DE0"/>
    <w:rsid w:val="00A95A43"/>
    <w:rsid w:val="00A97E7A"/>
    <w:rsid w:val="00AA08E6"/>
    <w:rsid w:val="00AA2282"/>
    <w:rsid w:val="00AA2615"/>
    <w:rsid w:val="00AA27B3"/>
    <w:rsid w:val="00AB0019"/>
    <w:rsid w:val="00AB52F9"/>
    <w:rsid w:val="00AC03B3"/>
    <w:rsid w:val="00AC0CBE"/>
    <w:rsid w:val="00AD3256"/>
    <w:rsid w:val="00AF15F8"/>
    <w:rsid w:val="00AF2A9B"/>
    <w:rsid w:val="00AF2C1D"/>
    <w:rsid w:val="00B10AC7"/>
    <w:rsid w:val="00B16C9B"/>
    <w:rsid w:val="00B301F7"/>
    <w:rsid w:val="00B30640"/>
    <w:rsid w:val="00B319DF"/>
    <w:rsid w:val="00B42F82"/>
    <w:rsid w:val="00B44D8D"/>
    <w:rsid w:val="00B514EB"/>
    <w:rsid w:val="00B54B92"/>
    <w:rsid w:val="00B54FF0"/>
    <w:rsid w:val="00B63413"/>
    <w:rsid w:val="00B65163"/>
    <w:rsid w:val="00B65E5F"/>
    <w:rsid w:val="00B67C9A"/>
    <w:rsid w:val="00B8059F"/>
    <w:rsid w:val="00B83417"/>
    <w:rsid w:val="00B838DF"/>
    <w:rsid w:val="00B90AA2"/>
    <w:rsid w:val="00B958B5"/>
    <w:rsid w:val="00B96DA9"/>
    <w:rsid w:val="00BB7301"/>
    <w:rsid w:val="00BD51CD"/>
    <w:rsid w:val="00BE20BD"/>
    <w:rsid w:val="00BE2A9E"/>
    <w:rsid w:val="00BE7DEF"/>
    <w:rsid w:val="00BF0B98"/>
    <w:rsid w:val="00BF3949"/>
    <w:rsid w:val="00BF4310"/>
    <w:rsid w:val="00C00ECC"/>
    <w:rsid w:val="00C14613"/>
    <w:rsid w:val="00C156F5"/>
    <w:rsid w:val="00C20A8E"/>
    <w:rsid w:val="00C21113"/>
    <w:rsid w:val="00C30E1C"/>
    <w:rsid w:val="00C3529A"/>
    <w:rsid w:val="00C407C2"/>
    <w:rsid w:val="00C45ADD"/>
    <w:rsid w:val="00C50357"/>
    <w:rsid w:val="00C528FB"/>
    <w:rsid w:val="00C6060B"/>
    <w:rsid w:val="00C64DE1"/>
    <w:rsid w:val="00C851A5"/>
    <w:rsid w:val="00C85B73"/>
    <w:rsid w:val="00C933D9"/>
    <w:rsid w:val="00C936C1"/>
    <w:rsid w:val="00C938F2"/>
    <w:rsid w:val="00C95041"/>
    <w:rsid w:val="00CA0EBC"/>
    <w:rsid w:val="00CA7A65"/>
    <w:rsid w:val="00CB44E8"/>
    <w:rsid w:val="00CB570B"/>
    <w:rsid w:val="00CC3D3D"/>
    <w:rsid w:val="00CD184C"/>
    <w:rsid w:val="00CD1E8A"/>
    <w:rsid w:val="00CD3014"/>
    <w:rsid w:val="00CE4488"/>
    <w:rsid w:val="00CF04DB"/>
    <w:rsid w:val="00CF2106"/>
    <w:rsid w:val="00CF7F23"/>
    <w:rsid w:val="00D032F1"/>
    <w:rsid w:val="00D17171"/>
    <w:rsid w:val="00D2358E"/>
    <w:rsid w:val="00D26445"/>
    <w:rsid w:val="00D271A8"/>
    <w:rsid w:val="00D2768F"/>
    <w:rsid w:val="00D310BD"/>
    <w:rsid w:val="00D313CD"/>
    <w:rsid w:val="00D3206D"/>
    <w:rsid w:val="00D35A92"/>
    <w:rsid w:val="00D5130B"/>
    <w:rsid w:val="00D65EE4"/>
    <w:rsid w:val="00D67438"/>
    <w:rsid w:val="00D72A0D"/>
    <w:rsid w:val="00D84AA0"/>
    <w:rsid w:val="00D978EB"/>
    <w:rsid w:val="00DA47F0"/>
    <w:rsid w:val="00DA72E6"/>
    <w:rsid w:val="00DB1B08"/>
    <w:rsid w:val="00DB49EE"/>
    <w:rsid w:val="00DC0208"/>
    <w:rsid w:val="00DC130F"/>
    <w:rsid w:val="00DC6C55"/>
    <w:rsid w:val="00DD0072"/>
    <w:rsid w:val="00DD7EA7"/>
    <w:rsid w:val="00DE07A8"/>
    <w:rsid w:val="00DE735E"/>
    <w:rsid w:val="00DF7BD8"/>
    <w:rsid w:val="00E04CB1"/>
    <w:rsid w:val="00E17B34"/>
    <w:rsid w:val="00E31B03"/>
    <w:rsid w:val="00E32D1C"/>
    <w:rsid w:val="00E370EA"/>
    <w:rsid w:val="00E37466"/>
    <w:rsid w:val="00E43C0A"/>
    <w:rsid w:val="00E45691"/>
    <w:rsid w:val="00E54F17"/>
    <w:rsid w:val="00E558B2"/>
    <w:rsid w:val="00E572EC"/>
    <w:rsid w:val="00E62156"/>
    <w:rsid w:val="00E66DDF"/>
    <w:rsid w:val="00E750B8"/>
    <w:rsid w:val="00E77877"/>
    <w:rsid w:val="00E808D7"/>
    <w:rsid w:val="00E86693"/>
    <w:rsid w:val="00E956C2"/>
    <w:rsid w:val="00EA2BDD"/>
    <w:rsid w:val="00EA392F"/>
    <w:rsid w:val="00EA4D95"/>
    <w:rsid w:val="00EA5494"/>
    <w:rsid w:val="00EB3E05"/>
    <w:rsid w:val="00EB4A8F"/>
    <w:rsid w:val="00EC3C0C"/>
    <w:rsid w:val="00EC5028"/>
    <w:rsid w:val="00EC7BD6"/>
    <w:rsid w:val="00ED2F84"/>
    <w:rsid w:val="00ED648D"/>
    <w:rsid w:val="00ED72A9"/>
    <w:rsid w:val="00EE47FD"/>
    <w:rsid w:val="00EE564E"/>
    <w:rsid w:val="00EE6290"/>
    <w:rsid w:val="00EE78C5"/>
    <w:rsid w:val="00EF401A"/>
    <w:rsid w:val="00EF4D18"/>
    <w:rsid w:val="00EF607B"/>
    <w:rsid w:val="00F02CEE"/>
    <w:rsid w:val="00F046A5"/>
    <w:rsid w:val="00F07F02"/>
    <w:rsid w:val="00F147B3"/>
    <w:rsid w:val="00F202D0"/>
    <w:rsid w:val="00F220CF"/>
    <w:rsid w:val="00F3024B"/>
    <w:rsid w:val="00F3080D"/>
    <w:rsid w:val="00F37A1C"/>
    <w:rsid w:val="00F418FD"/>
    <w:rsid w:val="00F434D0"/>
    <w:rsid w:val="00F45B42"/>
    <w:rsid w:val="00F522D5"/>
    <w:rsid w:val="00F541E8"/>
    <w:rsid w:val="00F60605"/>
    <w:rsid w:val="00F708AC"/>
    <w:rsid w:val="00F778A3"/>
    <w:rsid w:val="00F83168"/>
    <w:rsid w:val="00F9079C"/>
    <w:rsid w:val="00FA2EB8"/>
    <w:rsid w:val="00FA4364"/>
    <w:rsid w:val="00FA5810"/>
    <w:rsid w:val="00FB60BC"/>
    <w:rsid w:val="00FB6A05"/>
    <w:rsid w:val="00FC6818"/>
    <w:rsid w:val="00FD0FA9"/>
    <w:rsid w:val="00FD2BF6"/>
    <w:rsid w:val="00FD31A8"/>
    <w:rsid w:val="00FD52B3"/>
    <w:rsid w:val="00FD612A"/>
    <w:rsid w:val="00FE0701"/>
    <w:rsid w:val="00FF0CD9"/>
    <w:rsid w:val="00FF525A"/>
    <w:rsid w:val="00FF6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  <w14:docId w14:val="7073A555"/>
  <w15:docId w15:val="{24783D56-8F33-4946-8F9A-EB13504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0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, 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, 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uiPriority w:val="99"/>
    <w:qFormat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99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27"/>
      </w:numPr>
    </w:pPr>
  </w:style>
  <w:style w:type="paragraph" w:styleId="Tekstpodstawowy2">
    <w:name w:val="Body Text 2"/>
    <w:basedOn w:val="Normalny"/>
    <w:link w:val="Tekstpodstawowy2Znak"/>
    <w:rsid w:val="00C30E1C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C30E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6821F-562E-479B-935F-EA2012721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6578</Words>
  <Characters>41885</Characters>
  <Application>Microsoft Office Word</Application>
  <DocSecurity>0</DocSecurity>
  <Lines>349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User</cp:lastModifiedBy>
  <cp:revision>28</cp:revision>
  <cp:lastPrinted>2021-05-17T07:40:00Z</cp:lastPrinted>
  <dcterms:created xsi:type="dcterms:W3CDTF">2025-04-02T13:18:00Z</dcterms:created>
  <dcterms:modified xsi:type="dcterms:W3CDTF">2025-06-26T10:09:00Z</dcterms:modified>
</cp:coreProperties>
</file>