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A18B62" w14:textId="77777777" w:rsidR="005D7314" w:rsidRPr="00E04948" w:rsidRDefault="00271AF4" w:rsidP="005D7314">
      <w:pPr>
        <w:tabs>
          <w:tab w:val="left" w:leader="dot" w:pos="3969"/>
        </w:tabs>
        <w:spacing w:after="0" w:line="240" w:lineRule="auto"/>
        <w:jc w:val="right"/>
        <w:rPr>
          <w:rFonts w:ascii="Lato" w:hAnsi="Lato" w:cs="Lato"/>
          <w:sz w:val="20"/>
          <w:szCs w:val="20"/>
        </w:rPr>
      </w:pPr>
      <w:r w:rsidRPr="00E04948">
        <w:rPr>
          <w:rFonts w:ascii="Lato" w:hAnsi="Lato" w:cs="Lato"/>
          <w:sz w:val="20"/>
          <w:szCs w:val="20"/>
        </w:rPr>
        <w:t>Załącznik do SWZ</w:t>
      </w:r>
    </w:p>
    <w:p w14:paraId="074B71CB" w14:textId="77777777" w:rsidR="004E3FF4" w:rsidRPr="00E04948" w:rsidRDefault="005D7314" w:rsidP="004E3FF4">
      <w:pPr>
        <w:tabs>
          <w:tab w:val="left" w:leader="dot" w:pos="3969"/>
        </w:tabs>
        <w:spacing w:after="0" w:line="240" w:lineRule="auto"/>
        <w:jc w:val="right"/>
        <w:rPr>
          <w:rFonts w:ascii="Lato" w:hAnsi="Lato" w:cs="Lato"/>
          <w:sz w:val="20"/>
          <w:szCs w:val="20"/>
        </w:rPr>
      </w:pPr>
      <w:r w:rsidRPr="00E04948">
        <w:rPr>
          <w:rFonts w:ascii="Lato" w:hAnsi="Lato" w:cs="Lato"/>
          <w:sz w:val="20"/>
          <w:szCs w:val="20"/>
        </w:rPr>
        <w:t>Formularz ofertowy</w:t>
      </w:r>
    </w:p>
    <w:p w14:paraId="5F92B984" w14:textId="77777777" w:rsidR="00EE4269" w:rsidRDefault="00EE4269" w:rsidP="00DF42DB">
      <w:pPr>
        <w:tabs>
          <w:tab w:val="left" w:leader="dot" w:pos="3969"/>
        </w:tabs>
        <w:spacing w:after="0" w:line="240" w:lineRule="auto"/>
        <w:jc w:val="center"/>
        <w:rPr>
          <w:rFonts w:ascii="Lato" w:eastAsia="Times New Roman" w:hAnsi="Lato" w:cs="Arial"/>
          <w:b/>
          <w:bCs/>
          <w:lang w:eastAsia="en-US"/>
        </w:rPr>
      </w:pPr>
    </w:p>
    <w:p w14:paraId="337A3273" w14:textId="77777777" w:rsidR="00EE4269" w:rsidRDefault="00EE4269" w:rsidP="00DF42DB">
      <w:pPr>
        <w:tabs>
          <w:tab w:val="left" w:leader="dot" w:pos="3969"/>
        </w:tabs>
        <w:spacing w:after="0" w:line="240" w:lineRule="auto"/>
        <w:jc w:val="center"/>
        <w:rPr>
          <w:rFonts w:ascii="Lato" w:eastAsia="Times New Roman" w:hAnsi="Lato" w:cs="Arial"/>
          <w:b/>
          <w:bCs/>
          <w:lang w:eastAsia="en-US"/>
        </w:rPr>
      </w:pPr>
    </w:p>
    <w:p w14:paraId="5C45617F" w14:textId="1AE3E2A2" w:rsidR="0016463D" w:rsidRPr="00DF42DB" w:rsidRDefault="0016463D" w:rsidP="00DF42DB">
      <w:pPr>
        <w:tabs>
          <w:tab w:val="left" w:leader="dot" w:pos="3969"/>
        </w:tabs>
        <w:spacing w:after="0" w:line="240" w:lineRule="auto"/>
        <w:jc w:val="center"/>
        <w:rPr>
          <w:rFonts w:ascii="Lato" w:hAnsi="Lato" w:cs="Lato"/>
        </w:rPr>
      </w:pPr>
      <w:r w:rsidRPr="00DF42DB">
        <w:rPr>
          <w:rFonts w:ascii="Lato" w:eastAsia="Times New Roman" w:hAnsi="Lato" w:cs="Arial"/>
          <w:b/>
          <w:bCs/>
          <w:lang w:eastAsia="en-US"/>
        </w:rPr>
        <w:t>OFERTA</w:t>
      </w:r>
    </w:p>
    <w:p w14:paraId="6CBA3EE5" w14:textId="224392C0" w:rsidR="0016463D" w:rsidRDefault="0016463D" w:rsidP="00DF42DB">
      <w:pPr>
        <w:tabs>
          <w:tab w:val="left" w:pos="0"/>
        </w:tabs>
        <w:suppressAutoHyphens w:val="0"/>
        <w:spacing w:after="160" w:line="240" w:lineRule="exact"/>
        <w:jc w:val="center"/>
        <w:rPr>
          <w:rFonts w:ascii="Lato" w:eastAsia="Times New Roman" w:hAnsi="Lato" w:cs="Arial"/>
          <w:lang w:eastAsia="en-US"/>
        </w:rPr>
      </w:pPr>
      <w:r w:rsidRPr="00DF42DB">
        <w:rPr>
          <w:rFonts w:ascii="Lato" w:eastAsia="Times New Roman" w:hAnsi="Lato" w:cs="Arial"/>
          <w:lang w:eastAsia="en-US"/>
        </w:rPr>
        <w:t>na wykonanie zadania pn.:</w:t>
      </w:r>
    </w:p>
    <w:p w14:paraId="72C2B069" w14:textId="3E09918C" w:rsidR="00243230" w:rsidRPr="00E46554" w:rsidRDefault="001842EC" w:rsidP="00E04F6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46554">
        <w:rPr>
          <w:rFonts w:ascii="Arial" w:eastAsia="Times New Roman" w:hAnsi="Arial" w:cs="Arial"/>
          <w:b/>
          <w:bCs/>
          <w:sz w:val="24"/>
          <w:szCs w:val="24"/>
        </w:rPr>
        <w:t>Budowa infrastruktury ochronnej na szlakach pieszych Bieszczadzkiego Parku Narodowego w 202</w:t>
      </w:r>
      <w:r w:rsidR="008A4BAB">
        <w:rPr>
          <w:rFonts w:ascii="Arial" w:eastAsia="Times New Roman" w:hAnsi="Arial" w:cs="Arial"/>
          <w:b/>
          <w:bCs/>
          <w:sz w:val="24"/>
          <w:szCs w:val="24"/>
        </w:rPr>
        <w:t>5</w:t>
      </w:r>
      <w:r w:rsidRPr="00E46554">
        <w:rPr>
          <w:rFonts w:ascii="Arial" w:eastAsia="Times New Roman" w:hAnsi="Arial" w:cs="Arial"/>
          <w:b/>
          <w:bCs/>
          <w:sz w:val="24"/>
          <w:szCs w:val="24"/>
        </w:rPr>
        <w:t xml:space="preserve"> r</w:t>
      </w:r>
      <w:r w:rsidR="00323B77" w:rsidRPr="00E46554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36819098" w14:textId="77777777" w:rsidR="0016463D" w:rsidRPr="004E3FF4" w:rsidRDefault="0016463D">
      <w:pPr>
        <w:tabs>
          <w:tab w:val="left" w:leader="dot" w:pos="3969"/>
        </w:tabs>
        <w:spacing w:after="0" w:line="240" w:lineRule="auto"/>
        <w:rPr>
          <w:rFonts w:ascii="Lato" w:hAnsi="Lato" w:cs="Lato"/>
          <w:sz w:val="20"/>
          <w:szCs w:val="20"/>
        </w:rPr>
      </w:pPr>
    </w:p>
    <w:p w14:paraId="049CC6B7" w14:textId="77777777" w:rsidR="00E04F6F" w:rsidRDefault="00E04F6F">
      <w:pPr>
        <w:tabs>
          <w:tab w:val="left" w:leader="dot" w:pos="3969"/>
        </w:tabs>
        <w:spacing w:after="0" w:line="240" w:lineRule="auto"/>
        <w:rPr>
          <w:rFonts w:ascii="Lato" w:hAnsi="Lato" w:cs="Lato"/>
          <w:b/>
        </w:rPr>
      </w:pPr>
    </w:p>
    <w:p w14:paraId="2394F076" w14:textId="1CA5B132" w:rsidR="0016463D" w:rsidRPr="00DF42DB" w:rsidRDefault="005D7314">
      <w:pPr>
        <w:tabs>
          <w:tab w:val="left" w:leader="dot" w:pos="3969"/>
        </w:tabs>
        <w:spacing w:after="0" w:line="240" w:lineRule="auto"/>
        <w:rPr>
          <w:rFonts w:ascii="Lato" w:hAnsi="Lato" w:cs="Lato"/>
          <w:b/>
          <w:sz w:val="20"/>
          <w:szCs w:val="20"/>
        </w:rPr>
      </w:pPr>
      <w:r w:rsidRPr="00DF42DB">
        <w:rPr>
          <w:rFonts w:ascii="Lato" w:hAnsi="Lato" w:cs="Lato"/>
          <w:b/>
          <w:sz w:val="20"/>
          <w:szCs w:val="20"/>
        </w:rPr>
        <w:t>Dane Wykonawcy:</w:t>
      </w:r>
    </w:p>
    <w:p w14:paraId="23D99F28" w14:textId="77777777" w:rsidR="0016463D" w:rsidRPr="00A771B4" w:rsidRDefault="0016463D">
      <w:pPr>
        <w:tabs>
          <w:tab w:val="left" w:leader="dot" w:pos="3969"/>
        </w:tabs>
        <w:spacing w:after="0" w:line="240" w:lineRule="auto"/>
        <w:rPr>
          <w:rFonts w:ascii="Lato" w:hAnsi="Lato" w:cs="Lato"/>
          <w:b/>
        </w:rPr>
      </w:pPr>
    </w:p>
    <w:p w14:paraId="6EBB9586" w14:textId="77777777" w:rsidR="0016463D" w:rsidRPr="00A771B4" w:rsidRDefault="0016463D">
      <w:pPr>
        <w:tabs>
          <w:tab w:val="left" w:leader="dot" w:pos="3969"/>
        </w:tabs>
        <w:spacing w:after="0" w:line="240" w:lineRule="auto"/>
        <w:rPr>
          <w:rFonts w:ascii="Lato" w:hAnsi="Lato" w:cs="Lato"/>
        </w:rPr>
      </w:pPr>
    </w:p>
    <w:p w14:paraId="2D642746" w14:textId="68C33BEA" w:rsidR="00627C35" w:rsidRPr="00A771B4" w:rsidRDefault="00DF42DB" w:rsidP="00DF42DB">
      <w:pPr>
        <w:tabs>
          <w:tab w:val="left" w:leader="dot" w:pos="4510"/>
        </w:tabs>
        <w:spacing w:before="360" w:after="0" w:line="240" w:lineRule="auto"/>
        <w:jc w:val="center"/>
        <w:rPr>
          <w:rFonts w:ascii="Lato" w:hAnsi="Lato"/>
        </w:rPr>
      </w:pPr>
      <w:r>
        <w:rPr>
          <w:rFonts w:ascii="Lato" w:hAnsi="Lato" w:cs="Lato"/>
        </w:rPr>
        <w:t>……………………………………………………………………………………..…………..…….</w:t>
      </w:r>
    </w:p>
    <w:p w14:paraId="764369FD" w14:textId="24DE77AC" w:rsidR="00627C35" w:rsidRPr="00DF42DB" w:rsidRDefault="00627C35" w:rsidP="00DF42DB">
      <w:pPr>
        <w:tabs>
          <w:tab w:val="center" w:pos="2310"/>
        </w:tabs>
        <w:spacing w:after="0" w:line="240" w:lineRule="auto"/>
        <w:jc w:val="center"/>
        <w:rPr>
          <w:rFonts w:ascii="Lato" w:hAnsi="Lato"/>
          <w:sz w:val="20"/>
          <w:szCs w:val="20"/>
        </w:rPr>
      </w:pPr>
      <w:r w:rsidRPr="00DF42DB">
        <w:rPr>
          <w:rFonts w:ascii="Lato" w:hAnsi="Lato" w:cs="Lato"/>
          <w:sz w:val="20"/>
          <w:szCs w:val="20"/>
        </w:rPr>
        <w:t>nazwa (firma) Wykonawcy</w:t>
      </w:r>
    </w:p>
    <w:p w14:paraId="13460CA5" w14:textId="77777777" w:rsidR="00627C35" w:rsidRPr="00A771B4" w:rsidRDefault="00627C35" w:rsidP="00DF42DB">
      <w:pPr>
        <w:tabs>
          <w:tab w:val="center" w:pos="2310"/>
        </w:tabs>
        <w:spacing w:after="0" w:line="240" w:lineRule="auto"/>
        <w:jc w:val="center"/>
        <w:rPr>
          <w:rFonts w:ascii="Lato" w:hAnsi="Lato" w:cs="Lato"/>
        </w:rPr>
      </w:pPr>
    </w:p>
    <w:p w14:paraId="07466926" w14:textId="77777777" w:rsidR="00DF42DB" w:rsidRPr="00A771B4" w:rsidRDefault="00DF42DB" w:rsidP="00DF42DB">
      <w:pPr>
        <w:tabs>
          <w:tab w:val="left" w:leader="dot" w:pos="4510"/>
        </w:tabs>
        <w:spacing w:before="360" w:after="0" w:line="240" w:lineRule="auto"/>
        <w:jc w:val="center"/>
        <w:rPr>
          <w:rFonts w:ascii="Lato" w:hAnsi="Lato"/>
        </w:rPr>
      </w:pPr>
      <w:r>
        <w:rPr>
          <w:rFonts w:ascii="Lato" w:hAnsi="Lato" w:cs="Lato"/>
        </w:rPr>
        <w:t>……………………………………………………………………………………..…………..…….</w:t>
      </w:r>
    </w:p>
    <w:p w14:paraId="5193ECFE" w14:textId="05A1B809" w:rsidR="00627C35" w:rsidRPr="00DF42DB" w:rsidRDefault="00627C35" w:rsidP="00DF42DB">
      <w:pPr>
        <w:tabs>
          <w:tab w:val="center" w:pos="2310"/>
        </w:tabs>
        <w:spacing w:after="0" w:line="240" w:lineRule="auto"/>
        <w:jc w:val="center"/>
        <w:rPr>
          <w:rFonts w:ascii="Lato" w:hAnsi="Lato"/>
          <w:sz w:val="20"/>
          <w:szCs w:val="20"/>
        </w:rPr>
      </w:pPr>
      <w:r w:rsidRPr="00DF42DB">
        <w:rPr>
          <w:rFonts w:ascii="Lato" w:hAnsi="Lato" w:cs="Lato"/>
          <w:sz w:val="20"/>
          <w:szCs w:val="20"/>
        </w:rPr>
        <w:t>adres Wykonawcy</w:t>
      </w:r>
    </w:p>
    <w:p w14:paraId="32F7AC42" w14:textId="77777777" w:rsidR="00627C35" w:rsidRPr="00A771B4" w:rsidRDefault="00627C35" w:rsidP="00DF42DB">
      <w:pPr>
        <w:tabs>
          <w:tab w:val="center" w:pos="2310"/>
        </w:tabs>
        <w:spacing w:after="0" w:line="240" w:lineRule="auto"/>
        <w:jc w:val="center"/>
        <w:rPr>
          <w:rFonts w:ascii="Lato" w:hAnsi="Lato" w:cs="Lato"/>
        </w:rPr>
      </w:pPr>
    </w:p>
    <w:p w14:paraId="333C7CB8" w14:textId="77777777" w:rsidR="00DF42DB" w:rsidRPr="00A771B4" w:rsidRDefault="00DF42DB" w:rsidP="00DF42DB">
      <w:pPr>
        <w:tabs>
          <w:tab w:val="left" w:leader="dot" w:pos="4510"/>
        </w:tabs>
        <w:spacing w:before="360" w:after="0" w:line="240" w:lineRule="auto"/>
        <w:jc w:val="center"/>
        <w:rPr>
          <w:rFonts w:ascii="Lato" w:hAnsi="Lato"/>
        </w:rPr>
      </w:pPr>
      <w:r>
        <w:rPr>
          <w:rFonts w:ascii="Lato" w:hAnsi="Lato" w:cs="Lato"/>
        </w:rPr>
        <w:t>……………………………………………………………………………………..…………..…….</w:t>
      </w:r>
    </w:p>
    <w:p w14:paraId="04D219E5" w14:textId="02AA83AB" w:rsidR="00627C35" w:rsidRPr="00DF42DB" w:rsidRDefault="00627C35" w:rsidP="00DF42DB">
      <w:pPr>
        <w:tabs>
          <w:tab w:val="center" w:pos="2310"/>
        </w:tabs>
        <w:spacing w:after="0" w:line="240" w:lineRule="auto"/>
        <w:jc w:val="center"/>
        <w:rPr>
          <w:rFonts w:ascii="Lato" w:hAnsi="Lato"/>
          <w:sz w:val="20"/>
          <w:szCs w:val="20"/>
        </w:rPr>
      </w:pPr>
      <w:r w:rsidRPr="00DF42DB">
        <w:rPr>
          <w:rFonts w:ascii="Lato" w:hAnsi="Lato" w:cs="Lato"/>
          <w:sz w:val="20"/>
          <w:szCs w:val="20"/>
        </w:rPr>
        <w:t>NIP</w:t>
      </w:r>
    </w:p>
    <w:p w14:paraId="0B381C12" w14:textId="77777777" w:rsidR="00627C35" w:rsidRPr="00A771B4" w:rsidRDefault="00627C35" w:rsidP="00DF42DB">
      <w:pPr>
        <w:tabs>
          <w:tab w:val="center" w:pos="2310"/>
        </w:tabs>
        <w:spacing w:after="0" w:line="240" w:lineRule="auto"/>
        <w:jc w:val="center"/>
        <w:rPr>
          <w:rFonts w:ascii="Lato" w:hAnsi="Lato" w:cs="Lato"/>
        </w:rPr>
      </w:pPr>
    </w:p>
    <w:p w14:paraId="3289753D" w14:textId="77777777" w:rsidR="00DF42DB" w:rsidRPr="00A771B4" w:rsidRDefault="00DF42DB" w:rsidP="00DF42DB">
      <w:pPr>
        <w:tabs>
          <w:tab w:val="left" w:leader="dot" w:pos="4510"/>
        </w:tabs>
        <w:spacing w:before="360" w:after="0" w:line="240" w:lineRule="auto"/>
        <w:jc w:val="center"/>
        <w:rPr>
          <w:rFonts w:ascii="Lato" w:hAnsi="Lato"/>
        </w:rPr>
      </w:pPr>
      <w:r>
        <w:rPr>
          <w:rFonts w:ascii="Lato" w:hAnsi="Lato" w:cs="Lato"/>
        </w:rPr>
        <w:t>……………………………………………………………………………………..…………..…….</w:t>
      </w:r>
    </w:p>
    <w:p w14:paraId="56362FA3" w14:textId="6289DBE9" w:rsidR="00D844D5" w:rsidRPr="00DF42DB" w:rsidRDefault="00D844D5" w:rsidP="00DF42DB">
      <w:pPr>
        <w:tabs>
          <w:tab w:val="center" w:pos="2310"/>
        </w:tabs>
        <w:spacing w:after="0" w:line="240" w:lineRule="auto"/>
        <w:jc w:val="center"/>
        <w:rPr>
          <w:rFonts w:ascii="Lato" w:hAnsi="Lato" w:cs="Lato"/>
          <w:b/>
          <w:sz w:val="20"/>
          <w:szCs w:val="20"/>
        </w:rPr>
      </w:pPr>
      <w:r w:rsidRPr="00DF42DB">
        <w:rPr>
          <w:rFonts w:ascii="Lato" w:hAnsi="Lato" w:cs="Lato"/>
          <w:b/>
          <w:sz w:val="20"/>
          <w:szCs w:val="20"/>
        </w:rPr>
        <w:t xml:space="preserve">adres skrzynki </w:t>
      </w:r>
      <w:proofErr w:type="spellStart"/>
      <w:r w:rsidRPr="00DF42DB">
        <w:rPr>
          <w:rFonts w:ascii="Lato" w:hAnsi="Lato" w:cs="Lato"/>
          <w:b/>
          <w:sz w:val="20"/>
          <w:szCs w:val="20"/>
        </w:rPr>
        <w:t>ePUAP</w:t>
      </w:r>
      <w:proofErr w:type="spellEnd"/>
      <w:r w:rsidRPr="00DF42DB">
        <w:rPr>
          <w:rFonts w:ascii="Lato" w:hAnsi="Lato" w:cs="Lato"/>
          <w:b/>
          <w:sz w:val="20"/>
          <w:szCs w:val="20"/>
        </w:rPr>
        <w:t>,</w:t>
      </w:r>
    </w:p>
    <w:p w14:paraId="77CE5A6E" w14:textId="77777777" w:rsidR="00627C35" w:rsidRPr="00A771B4" w:rsidRDefault="00627C35" w:rsidP="00DF42DB">
      <w:pPr>
        <w:tabs>
          <w:tab w:val="center" w:pos="2310"/>
        </w:tabs>
        <w:spacing w:after="0" w:line="240" w:lineRule="auto"/>
        <w:jc w:val="center"/>
        <w:rPr>
          <w:rFonts w:ascii="Lato" w:hAnsi="Lato" w:cs="Lato"/>
        </w:rPr>
      </w:pPr>
    </w:p>
    <w:p w14:paraId="5E636932" w14:textId="77777777" w:rsidR="00DF42DB" w:rsidRPr="00A771B4" w:rsidRDefault="00DF42DB" w:rsidP="00DF42DB">
      <w:pPr>
        <w:tabs>
          <w:tab w:val="left" w:leader="dot" w:pos="4510"/>
        </w:tabs>
        <w:spacing w:before="360" w:after="0" w:line="240" w:lineRule="auto"/>
        <w:jc w:val="center"/>
        <w:rPr>
          <w:rFonts w:ascii="Lato" w:hAnsi="Lato"/>
        </w:rPr>
      </w:pPr>
      <w:r>
        <w:rPr>
          <w:rFonts w:ascii="Lato" w:hAnsi="Lato" w:cs="Lato"/>
        </w:rPr>
        <w:t>……………………………………………………………………………………..…………..…….</w:t>
      </w:r>
    </w:p>
    <w:p w14:paraId="609A21C4" w14:textId="5DC65A9A" w:rsidR="00627C35" w:rsidRPr="00DF42DB" w:rsidRDefault="00627C35" w:rsidP="00DF42DB">
      <w:pPr>
        <w:tabs>
          <w:tab w:val="center" w:pos="2310"/>
        </w:tabs>
        <w:spacing w:after="0" w:line="240" w:lineRule="auto"/>
        <w:jc w:val="center"/>
        <w:rPr>
          <w:rFonts w:ascii="Lato" w:hAnsi="Lato" w:cs="Lato"/>
          <w:sz w:val="20"/>
          <w:szCs w:val="20"/>
        </w:rPr>
      </w:pPr>
      <w:r w:rsidRPr="00DF42DB">
        <w:rPr>
          <w:rFonts w:ascii="Lato" w:hAnsi="Lato" w:cs="Lato"/>
          <w:sz w:val="20"/>
          <w:szCs w:val="20"/>
        </w:rPr>
        <w:t>e-mail/ nr telefonu</w:t>
      </w:r>
    </w:p>
    <w:p w14:paraId="140E3B11" w14:textId="77777777" w:rsidR="00D26C00" w:rsidRPr="004E3FF4" w:rsidRDefault="00D26C00" w:rsidP="00FD6D25">
      <w:pPr>
        <w:tabs>
          <w:tab w:val="center" w:pos="2310"/>
        </w:tabs>
        <w:spacing w:after="0" w:line="240" w:lineRule="auto"/>
        <w:rPr>
          <w:rFonts w:ascii="Lato" w:hAnsi="Lato" w:cs="Lato"/>
          <w:sz w:val="20"/>
        </w:rPr>
      </w:pPr>
    </w:p>
    <w:p w14:paraId="00FCAD02" w14:textId="77777777" w:rsidR="00D26C00" w:rsidRDefault="00D26C00" w:rsidP="00D26C00">
      <w:pPr>
        <w:spacing w:after="0" w:line="240" w:lineRule="auto"/>
        <w:jc w:val="both"/>
        <w:rPr>
          <w:rFonts w:ascii="Lato" w:eastAsia="Times New Roman" w:hAnsi="Lato"/>
          <w:sz w:val="20"/>
          <w:szCs w:val="20"/>
        </w:rPr>
      </w:pPr>
    </w:p>
    <w:p w14:paraId="550CD2EA" w14:textId="77777777" w:rsidR="00E46554" w:rsidRPr="004E3FF4" w:rsidRDefault="00E46554" w:rsidP="00D26C00">
      <w:pPr>
        <w:spacing w:after="0" w:line="240" w:lineRule="auto"/>
        <w:jc w:val="both"/>
        <w:rPr>
          <w:rFonts w:ascii="Lato" w:eastAsia="Times New Roman" w:hAnsi="Lato"/>
          <w:sz w:val="20"/>
          <w:szCs w:val="20"/>
        </w:rPr>
      </w:pPr>
    </w:p>
    <w:p w14:paraId="7885D12F" w14:textId="77777777" w:rsidR="00D26C00" w:rsidRPr="004E3FF4" w:rsidRDefault="00D26C00" w:rsidP="00D26C00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vertAlign w:val="superscript"/>
        </w:rPr>
      </w:pPr>
      <w:r w:rsidRPr="004E3FF4">
        <w:rPr>
          <w:rFonts w:ascii="Lato" w:eastAsia="Times New Roman" w:hAnsi="Lato" w:cs="Arial"/>
          <w:sz w:val="20"/>
          <w:szCs w:val="20"/>
        </w:rPr>
        <w:t>Niniejsza oferta zostaje złożona przez (</w:t>
      </w:r>
      <w:r w:rsidRPr="004E3FF4">
        <w:rPr>
          <w:rFonts w:ascii="Lato" w:eastAsia="Times New Roman" w:hAnsi="Lato" w:cs="Arial"/>
          <w:b/>
          <w:sz w:val="20"/>
          <w:szCs w:val="20"/>
        </w:rPr>
        <w:t>wypełnić tylko w przypadku składania wspólnej oferty):</w:t>
      </w:r>
      <w:r w:rsidRPr="004E3FF4">
        <w:rPr>
          <w:rFonts w:ascii="Lato" w:eastAsia="Times New Roman" w:hAnsi="Lato" w:cs="Arial"/>
          <w:sz w:val="20"/>
          <w:szCs w:val="20"/>
          <w:vertAlign w:val="superscript"/>
        </w:rPr>
        <w:t xml:space="preserve"> </w:t>
      </w:r>
    </w:p>
    <w:p w14:paraId="40B6DF67" w14:textId="77777777" w:rsidR="00D26C00" w:rsidRPr="004E3FF4" w:rsidRDefault="00D26C00" w:rsidP="00D26C00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992"/>
        <w:gridCol w:w="3408"/>
      </w:tblGrid>
      <w:tr w:rsidR="00D26C00" w:rsidRPr="004E3FF4" w14:paraId="0B199425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A54404" w14:textId="77777777" w:rsidR="00D26C00" w:rsidRPr="004E3FF4" w:rsidRDefault="00D26C00" w:rsidP="00D26C00">
            <w:pPr>
              <w:snapToGri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4E3FF4">
              <w:rPr>
                <w:rFonts w:ascii="Lato" w:eastAsia="Times New Roman" w:hAnsi="Lato" w:cs="Arial"/>
                <w:sz w:val="20"/>
                <w:szCs w:val="20"/>
              </w:rPr>
              <w:t>l.p.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2F1FDF" w14:textId="77777777" w:rsidR="00D26C00" w:rsidRPr="004E3FF4" w:rsidRDefault="00D26C00" w:rsidP="00D26C00">
            <w:pPr>
              <w:snapToGri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4E3FF4">
              <w:rPr>
                <w:rFonts w:ascii="Lato" w:eastAsia="Times New Roman" w:hAnsi="Lato" w:cs="Arial"/>
                <w:sz w:val="20"/>
                <w:szCs w:val="20"/>
              </w:rPr>
              <w:t>Nazwa, NIP/PESEL REGON</w:t>
            </w:r>
          </w:p>
          <w:p w14:paraId="7FE6A6B8" w14:textId="77777777" w:rsidR="00D26C00" w:rsidRPr="004E3FF4" w:rsidRDefault="00D26C00" w:rsidP="00D26C00">
            <w:pPr>
              <w:snapToGrid w:val="0"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D296" w14:textId="77777777" w:rsidR="00D26C00" w:rsidRPr="004E3FF4" w:rsidRDefault="00D26C00" w:rsidP="00D26C00">
            <w:pPr>
              <w:snapToGrid w:val="0"/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4E3FF4">
              <w:rPr>
                <w:rFonts w:ascii="Lato" w:eastAsia="Times New Roman" w:hAnsi="Lato" w:cs="Arial"/>
                <w:sz w:val="20"/>
                <w:szCs w:val="20"/>
              </w:rPr>
              <w:t>Adres/ adres korespondencyjny</w:t>
            </w:r>
          </w:p>
        </w:tc>
      </w:tr>
      <w:tr w:rsidR="00D26C00" w:rsidRPr="004E3FF4" w14:paraId="66A33AC7" w14:textId="77777777" w:rsidTr="00766323">
        <w:trPr>
          <w:cantSplit/>
          <w:trHeight w:val="434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50623" w14:textId="77777777" w:rsidR="00D26C00" w:rsidRPr="004E3FF4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  <w:r w:rsidRPr="004E3FF4">
              <w:rPr>
                <w:rFonts w:ascii="Lato" w:eastAsia="Times New Roman" w:hAnsi="Lato" w:cs="Arial"/>
                <w:sz w:val="20"/>
                <w:szCs w:val="20"/>
              </w:rPr>
              <w:t>Wykonawca nr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95D7C" w14:textId="77777777" w:rsidR="00D26C00" w:rsidRPr="004E3FF4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1FC2" w14:textId="77777777" w:rsidR="00D26C00" w:rsidRPr="004E3FF4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D26C00" w:rsidRPr="004E3FF4" w14:paraId="34583E49" w14:textId="77777777" w:rsidTr="00766323">
        <w:trPr>
          <w:cantSplit/>
          <w:trHeight w:val="400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2D450" w14:textId="77777777" w:rsidR="00D26C00" w:rsidRPr="004E3FF4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  <w:r w:rsidRPr="004E3FF4">
              <w:rPr>
                <w:rFonts w:ascii="Lato" w:eastAsia="Times New Roman" w:hAnsi="Lato" w:cs="Arial"/>
                <w:sz w:val="20"/>
                <w:szCs w:val="20"/>
              </w:rPr>
              <w:t xml:space="preserve">Wykonawca nr 2 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67C9BF" w14:textId="77777777" w:rsidR="00D26C00" w:rsidRPr="004E3FF4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5F35" w14:textId="77777777" w:rsidR="00D26C00" w:rsidRPr="004E3FF4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  <w:tr w:rsidR="00D26C00" w:rsidRPr="004E3FF4" w14:paraId="7C463581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5A3BAE" w14:textId="77777777" w:rsidR="00D26C00" w:rsidRPr="004E3FF4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  <w:r w:rsidRPr="004E3FF4">
              <w:rPr>
                <w:rFonts w:ascii="Lato" w:eastAsia="Times New Roman" w:hAnsi="Lato" w:cs="Arial"/>
                <w:sz w:val="20"/>
                <w:szCs w:val="20"/>
              </w:rPr>
              <w:t>Wykonawca nr 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B04EC9" w14:textId="77777777" w:rsidR="00D26C00" w:rsidRPr="004E3FF4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674A" w14:textId="77777777" w:rsidR="00D26C00" w:rsidRPr="004E3FF4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209566F8" w14:textId="77777777" w:rsidR="00496758" w:rsidRPr="00EE4269" w:rsidRDefault="00D26C00" w:rsidP="00496758">
      <w:pPr>
        <w:spacing w:after="0" w:line="240" w:lineRule="auto"/>
        <w:jc w:val="both"/>
        <w:rPr>
          <w:rFonts w:ascii="Lato" w:eastAsia="Times New Roman" w:hAnsi="Lato" w:cs="Arial"/>
          <w:spacing w:val="-2"/>
          <w:sz w:val="16"/>
          <w:szCs w:val="16"/>
        </w:rPr>
      </w:pPr>
      <w:r w:rsidRPr="00EE4269">
        <w:rPr>
          <w:rFonts w:ascii="Lato" w:eastAsia="Times New Roman" w:hAnsi="Lato" w:cs="Arial"/>
          <w:i/>
          <w:spacing w:val="-2"/>
          <w:sz w:val="16"/>
          <w:szCs w:val="16"/>
        </w:rPr>
        <w:t xml:space="preserve">Uwaga: W przypadku </w:t>
      </w:r>
      <w:r w:rsidR="0073494E" w:rsidRPr="00EE4269">
        <w:rPr>
          <w:rFonts w:ascii="Lato" w:eastAsia="Times New Roman" w:hAnsi="Lato" w:cs="Arial"/>
          <w:i/>
          <w:spacing w:val="-2"/>
          <w:sz w:val="16"/>
          <w:szCs w:val="16"/>
        </w:rPr>
        <w:t xml:space="preserve">wspólnej </w:t>
      </w:r>
      <w:r w:rsidRPr="00EE4269">
        <w:rPr>
          <w:rFonts w:ascii="Lato" w:eastAsia="Times New Roman" w:hAnsi="Lato" w:cs="Arial"/>
          <w:i/>
          <w:spacing w:val="-2"/>
          <w:sz w:val="16"/>
          <w:szCs w:val="16"/>
        </w:rPr>
        <w:t>oferty składanej</w:t>
      </w:r>
      <w:r w:rsidR="0073494E" w:rsidRPr="00EE4269">
        <w:rPr>
          <w:rFonts w:ascii="Lato" w:eastAsia="Times New Roman" w:hAnsi="Lato" w:cs="Arial"/>
          <w:i/>
          <w:spacing w:val="-2"/>
          <w:sz w:val="16"/>
          <w:szCs w:val="16"/>
        </w:rPr>
        <w:t xml:space="preserve"> np.</w:t>
      </w:r>
      <w:r w:rsidRPr="00EE4269">
        <w:rPr>
          <w:rFonts w:ascii="Lato" w:eastAsia="Times New Roman" w:hAnsi="Lato" w:cs="Arial"/>
          <w:i/>
          <w:spacing w:val="-2"/>
          <w:sz w:val="16"/>
          <w:szCs w:val="16"/>
        </w:rPr>
        <w:t xml:space="preserve"> przez konsorcjum w pozycji „nazwa Wykonawcy(ów)” Wykonawca wpisuje nazwę konsorcjum i nazwę pełnomocnika, w pozostałych pozycjach dotyczących „adresu Wykonawcy(ów)” - dane Pełnomocnika konsorcjum</w:t>
      </w:r>
      <w:r w:rsidRPr="00EE4269">
        <w:rPr>
          <w:rFonts w:ascii="Lato" w:eastAsia="Times New Roman" w:hAnsi="Lato" w:cs="Arial"/>
          <w:spacing w:val="-2"/>
          <w:sz w:val="16"/>
          <w:szCs w:val="16"/>
        </w:rPr>
        <w:t>.</w:t>
      </w:r>
    </w:p>
    <w:p w14:paraId="63B98E63" w14:textId="77777777" w:rsidR="00496758" w:rsidRPr="004E3FF4" w:rsidRDefault="00496758" w:rsidP="00496758">
      <w:pPr>
        <w:spacing w:after="0" w:line="240" w:lineRule="auto"/>
        <w:jc w:val="both"/>
        <w:rPr>
          <w:rFonts w:ascii="Lato" w:eastAsia="Times New Roman" w:hAnsi="Lato" w:cs="Arial"/>
          <w:spacing w:val="-2"/>
          <w:sz w:val="20"/>
          <w:szCs w:val="20"/>
        </w:rPr>
      </w:pPr>
    </w:p>
    <w:p w14:paraId="15506F5C" w14:textId="1E9C0D5E" w:rsidR="00496758" w:rsidRPr="004E3FF4" w:rsidRDefault="00496758" w:rsidP="00496758">
      <w:pPr>
        <w:spacing w:after="0" w:line="240" w:lineRule="auto"/>
        <w:jc w:val="both"/>
        <w:rPr>
          <w:rFonts w:ascii="Lato" w:eastAsia="Times New Roman" w:hAnsi="Lato" w:cs="Arial"/>
          <w:b/>
          <w:bCs/>
          <w:i/>
          <w:iCs/>
          <w:sz w:val="20"/>
          <w:szCs w:val="20"/>
        </w:rPr>
      </w:pPr>
      <w:r w:rsidRPr="004E3FF4">
        <w:rPr>
          <w:rFonts w:ascii="Lato" w:eastAsia="Times New Roman" w:hAnsi="Lato"/>
          <w:b/>
          <w:bCs/>
          <w:i/>
          <w:iCs/>
          <w:color w:val="323232"/>
          <w:sz w:val="20"/>
          <w:szCs w:val="20"/>
          <w:lang w:eastAsia="en-US"/>
        </w:rPr>
        <w:t>Wykonawca wypełnia tylko pola i punkty, które dotyczą składanej przez niego oferty. Jeżeli składa ofertę tylko na jedną część elementy dotyczące pozostałych części w niniejszym formularzu powinien pozostawić puste lub przekreślić.</w:t>
      </w:r>
    </w:p>
    <w:p w14:paraId="49CCDF7C" w14:textId="77777777" w:rsidR="00496758" w:rsidRPr="004E3FF4" w:rsidRDefault="00496758" w:rsidP="00496758">
      <w:pPr>
        <w:keepNext/>
        <w:keepLines/>
        <w:suppressAutoHyphens w:val="0"/>
        <w:spacing w:after="0" w:line="240" w:lineRule="exact"/>
        <w:ind w:left="-502"/>
        <w:jc w:val="both"/>
        <w:outlineLvl w:val="1"/>
        <w:rPr>
          <w:rFonts w:ascii="Lato" w:eastAsia="Times New Roman" w:hAnsi="Lato"/>
          <w:b/>
          <w:bCs/>
          <w:i/>
          <w:iCs/>
          <w:color w:val="323232"/>
          <w:sz w:val="20"/>
          <w:szCs w:val="20"/>
          <w:lang w:eastAsia="en-US"/>
        </w:rPr>
      </w:pPr>
    </w:p>
    <w:p w14:paraId="53A66153" w14:textId="2ECC71E9" w:rsidR="00496758" w:rsidRPr="004E3FF4" w:rsidRDefault="00496758" w:rsidP="00E04948">
      <w:pPr>
        <w:keepNext/>
        <w:keepLines/>
        <w:suppressAutoHyphens w:val="0"/>
        <w:spacing w:after="0" w:line="240" w:lineRule="exact"/>
        <w:jc w:val="both"/>
        <w:outlineLvl w:val="1"/>
        <w:rPr>
          <w:rFonts w:ascii="Lato" w:eastAsia="Times New Roman" w:hAnsi="Lato"/>
          <w:b/>
          <w:bCs/>
          <w:i/>
          <w:iCs/>
          <w:color w:val="323232"/>
          <w:sz w:val="20"/>
          <w:szCs w:val="20"/>
          <w:lang w:eastAsia="en-US"/>
        </w:rPr>
      </w:pPr>
      <w:r w:rsidRPr="004E3FF4">
        <w:rPr>
          <w:rFonts w:ascii="Lato" w:eastAsia="Times New Roman" w:hAnsi="Lato" w:cs="Lato"/>
          <w:b/>
          <w:bCs/>
          <w:color w:val="323232"/>
          <w:sz w:val="20"/>
          <w:szCs w:val="20"/>
          <w:lang w:eastAsia="en-US"/>
        </w:rPr>
        <w:t>Dla prac objętych zamówieniem stawka Vat wynosi 23%</w:t>
      </w:r>
    </w:p>
    <w:p w14:paraId="30F09FB8" w14:textId="77777777" w:rsidR="00496758" w:rsidRDefault="00496758" w:rsidP="00496758">
      <w:pPr>
        <w:suppressAutoHyphens w:val="0"/>
        <w:spacing w:after="24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1A2C2545" w14:textId="77777777" w:rsidR="00496758" w:rsidRPr="00DF42DB" w:rsidRDefault="00496758" w:rsidP="00E04F6F">
      <w:pPr>
        <w:keepNext/>
        <w:keepLines/>
        <w:suppressAutoHyphens w:val="0"/>
        <w:spacing w:after="0" w:line="240" w:lineRule="exact"/>
        <w:outlineLvl w:val="1"/>
        <w:rPr>
          <w:rFonts w:ascii="Lato" w:eastAsia="Times New Roman" w:hAnsi="Lato"/>
          <w:b/>
          <w:bCs/>
          <w:color w:val="323232"/>
          <w:lang w:eastAsia="en-US"/>
        </w:rPr>
      </w:pPr>
      <w:r w:rsidRPr="00DF42DB">
        <w:rPr>
          <w:rFonts w:ascii="Lato" w:eastAsia="Times New Roman" w:hAnsi="Lato"/>
          <w:b/>
          <w:bCs/>
          <w:color w:val="323232"/>
          <w:lang w:eastAsia="en-US"/>
        </w:rPr>
        <w:t>1. Zakres oferty i kosztorys ofertowy:</w:t>
      </w:r>
    </w:p>
    <w:p w14:paraId="2A9E9039" w14:textId="77777777" w:rsidR="00496758" w:rsidRPr="004E3FF4" w:rsidRDefault="00496758" w:rsidP="00496758">
      <w:pPr>
        <w:suppressAutoHyphens w:val="0"/>
        <w:spacing w:after="0" w:line="280" w:lineRule="exact"/>
        <w:rPr>
          <w:rFonts w:ascii="Lato" w:eastAsia="Times New Roman" w:hAnsi="Lato" w:cs="Lato"/>
          <w:b/>
          <w:bCs/>
          <w:color w:val="323232"/>
          <w:kern w:val="28"/>
          <w:sz w:val="24"/>
          <w:szCs w:val="24"/>
          <w:lang w:eastAsia="en-US"/>
        </w:rPr>
      </w:pPr>
    </w:p>
    <w:p w14:paraId="200FB17A" w14:textId="09048B08" w:rsidR="00496758" w:rsidRPr="00DF42DB" w:rsidRDefault="00496758" w:rsidP="00243230">
      <w:pPr>
        <w:suppressAutoHyphens w:val="0"/>
        <w:spacing w:after="0" w:line="360" w:lineRule="auto"/>
        <w:ind w:left="-142"/>
        <w:jc w:val="both"/>
        <w:rPr>
          <w:rFonts w:ascii="Lato" w:eastAsia="Times New Roman" w:hAnsi="Lato" w:cs="Lato CE"/>
          <w:b/>
          <w:bCs/>
          <w:sz w:val="20"/>
          <w:szCs w:val="20"/>
          <w:lang w:eastAsia="en-US"/>
        </w:rPr>
      </w:pPr>
      <w:r w:rsidRPr="00DF42DB">
        <w:rPr>
          <w:rFonts w:ascii="Lato" w:eastAsia="Times New Roman" w:hAnsi="Lato" w:cs="Lato CE"/>
          <w:sz w:val="20"/>
          <w:szCs w:val="20"/>
          <w:lang w:eastAsia="en-US"/>
        </w:rPr>
        <w:t xml:space="preserve">Nawiązując do ogłoszenia o </w:t>
      </w:r>
      <w:r w:rsidR="00943924">
        <w:rPr>
          <w:rFonts w:ascii="Lato" w:eastAsia="Times New Roman" w:hAnsi="Lato" w:cs="Lato CE"/>
          <w:sz w:val="20"/>
          <w:szCs w:val="20"/>
          <w:lang w:eastAsia="en-US"/>
        </w:rPr>
        <w:t>zamówieniu</w:t>
      </w:r>
      <w:r w:rsidRPr="00DF42DB">
        <w:rPr>
          <w:rFonts w:ascii="Lato" w:eastAsia="Times New Roman" w:hAnsi="Lato" w:cs="Lato CE"/>
          <w:sz w:val="20"/>
          <w:szCs w:val="20"/>
          <w:lang w:eastAsia="en-US"/>
        </w:rPr>
        <w:t xml:space="preserve"> </w:t>
      </w:r>
      <w:r w:rsidR="00624F14" w:rsidRPr="00DF42DB">
        <w:rPr>
          <w:rFonts w:ascii="Lato" w:eastAsia="Times New Roman" w:hAnsi="Lato" w:cs="Lato CE"/>
          <w:sz w:val="20"/>
          <w:szCs w:val="20"/>
          <w:lang w:eastAsia="en-US"/>
        </w:rPr>
        <w:t>pn.</w:t>
      </w:r>
      <w:r w:rsidRPr="00DF42DB">
        <w:rPr>
          <w:rFonts w:ascii="Lato" w:eastAsia="Times New Roman" w:hAnsi="Lato" w:cs="Lato CE"/>
          <w:sz w:val="20"/>
          <w:szCs w:val="20"/>
          <w:lang w:eastAsia="en-US"/>
        </w:rPr>
        <w:t>:</w:t>
      </w:r>
      <w:r w:rsidR="00E04F6F" w:rsidRPr="00DF42DB">
        <w:rPr>
          <w:rFonts w:ascii="Lato" w:eastAsia="Times New Roman" w:hAnsi="Lato" w:cs="Lato CE"/>
          <w:b/>
          <w:bCs/>
          <w:sz w:val="20"/>
          <w:szCs w:val="20"/>
          <w:lang w:eastAsia="en-US"/>
        </w:rPr>
        <w:t xml:space="preserve"> </w:t>
      </w:r>
      <w:r w:rsidR="001842EC" w:rsidRPr="00DF42DB">
        <w:rPr>
          <w:rFonts w:ascii="Lato" w:eastAsia="Times New Roman" w:hAnsi="Lato" w:cs="Lato CE"/>
          <w:b/>
          <w:bCs/>
          <w:sz w:val="20"/>
          <w:szCs w:val="20"/>
          <w:lang w:eastAsia="en-US"/>
        </w:rPr>
        <w:t>Budowa infrastruktury ochronnej na szlakach pieszych Bieszczadzkiego Parku Narodowego w 202</w:t>
      </w:r>
      <w:r w:rsidR="008A4BAB">
        <w:rPr>
          <w:rFonts w:ascii="Lato" w:eastAsia="Times New Roman" w:hAnsi="Lato" w:cs="Lato CE"/>
          <w:b/>
          <w:bCs/>
          <w:sz w:val="20"/>
          <w:szCs w:val="20"/>
          <w:lang w:eastAsia="en-US"/>
        </w:rPr>
        <w:t>5</w:t>
      </w:r>
      <w:r w:rsidR="001842EC" w:rsidRPr="00DF42DB">
        <w:rPr>
          <w:rFonts w:ascii="Lato" w:eastAsia="Times New Roman" w:hAnsi="Lato" w:cs="Lato CE"/>
          <w:b/>
          <w:bCs/>
          <w:sz w:val="20"/>
          <w:szCs w:val="20"/>
          <w:lang w:eastAsia="en-US"/>
        </w:rPr>
        <w:t xml:space="preserve"> r</w:t>
      </w:r>
      <w:r w:rsidR="00243230" w:rsidRPr="00DF42DB">
        <w:rPr>
          <w:rFonts w:ascii="Lato" w:eastAsia="Times New Roman" w:hAnsi="Lato" w:cs="Lato CE"/>
          <w:b/>
          <w:bCs/>
          <w:sz w:val="20"/>
          <w:szCs w:val="20"/>
          <w:lang w:eastAsia="en-US"/>
        </w:rPr>
        <w:t xml:space="preserve">, </w:t>
      </w:r>
      <w:proofErr w:type="spellStart"/>
      <w:r w:rsidRPr="00DF42DB">
        <w:rPr>
          <w:rFonts w:ascii="Lato" w:eastAsia="Times New Roman" w:hAnsi="Lato" w:cs="Lato"/>
          <w:sz w:val="20"/>
          <w:szCs w:val="20"/>
          <w:lang w:eastAsia="en-US"/>
        </w:rPr>
        <w:t>zn</w:t>
      </w:r>
      <w:proofErr w:type="spellEnd"/>
      <w:r w:rsidRPr="00DF42DB">
        <w:rPr>
          <w:rFonts w:ascii="Lato" w:eastAsia="Times New Roman" w:hAnsi="Lato" w:cs="Lato"/>
          <w:sz w:val="20"/>
          <w:szCs w:val="20"/>
          <w:lang w:eastAsia="en-US"/>
        </w:rPr>
        <w:t xml:space="preserve">. </w:t>
      </w:r>
      <w:proofErr w:type="spellStart"/>
      <w:r w:rsidRPr="00DF42DB">
        <w:rPr>
          <w:rFonts w:ascii="Lato" w:eastAsia="Times New Roman" w:hAnsi="Lato" w:cs="Lato"/>
          <w:sz w:val="20"/>
          <w:szCs w:val="20"/>
          <w:lang w:eastAsia="en-US"/>
        </w:rPr>
        <w:t>spr</w:t>
      </w:r>
      <w:proofErr w:type="spellEnd"/>
      <w:r w:rsidRPr="00DF42DB">
        <w:rPr>
          <w:rFonts w:ascii="Lato" w:eastAsia="Times New Roman" w:hAnsi="Lato" w:cs="Lato"/>
          <w:sz w:val="20"/>
          <w:szCs w:val="20"/>
          <w:lang w:eastAsia="en-US"/>
        </w:rPr>
        <w:t>.: ZP 262.</w:t>
      </w:r>
      <w:r w:rsidR="00624F14" w:rsidRPr="00DF42DB">
        <w:rPr>
          <w:rFonts w:ascii="Lato" w:eastAsia="Times New Roman" w:hAnsi="Lato" w:cs="Lato"/>
          <w:sz w:val="20"/>
          <w:szCs w:val="20"/>
          <w:lang w:eastAsia="en-US"/>
        </w:rPr>
        <w:t>1</w:t>
      </w:r>
      <w:r w:rsidR="008A4BAB">
        <w:rPr>
          <w:rFonts w:ascii="Lato" w:eastAsia="Times New Roman" w:hAnsi="Lato" w:cs="Lato"/>
          <w:sz w:val="20"/>
          <w:szCs w:val="20"/>
          <w:lang w:eastAsia="en-US"/>
        </w:rPr>
        <w:t>4</w:t>
      </w:r>
      <w:r w:rsidR="009C63FE" w:rsidRPr="00DF42DB">
        <w:rPr>
          <w:rFonts w:ascii="Lato" w:eastAsia="Times New Roman" w:hAnsi="Lato" w:cs="Lato"/>
          <w:sz w:val="20"/>
          <w:szCs w:val="20"/>
          <w:lang w:eastAsia="en-US"/>
        </w:rPr>
        <w:t>.202</w:t>
      </w:r>
      <w:r w:rsidR="00032204">
        <w:rPr>
          <w:rFonts w:ascii="Lato" w:eastAsia="Times New Roman" w:hAnsi="Lato" w:cs="Lato"/>
          <w:sz w:val="20"/>
          <w:szCs w:val="20"/>
          <w:lang w:eastAsia="en-US"/>
        </w:rPr>
        <w:t>5</w:t>
      </w:r>
      <w:r w:rsidRPr="00DF42DB">
        <w:rPr>
          <w:rFonts w:ascii="Lato" w:eastAsia="Times New Roman" w:hAnsi="Lato" w:cs="Lato"/>
          <w:sz w:val="20"/>
          <w:szCs w:val="20"/>
          <w:lang w:eastAsia="en-US"/>
        </w:rPr>
        <w:t>, zgodnie</w:t>
      </w:r>
      <w:r w:rsidRPr="00DF42DB">
        <w:rPr>
          <w:rFonts w:ascii="Lato" w:eastAsia="Times New Roman" w:hAnsi="Lato" w:cs="Lato CE"/>
          <w:sz w:val="20"/>
          <w:szCs w:val="20"/>
          <w:lang w:eastAsia="en-US"/>
        </w:rPr>
        <w:t xml:space="preserve"> z wymaganiami określonymi w SWZ składam ofertę przetargową na wykonanie </w:t>
      </w:r>
      <w:r w:rsidR="00624F14" w:rsidRPr="00DF42DB">
        <w:rPr>
          <w:rFonts w:ascii="Lato" w:eastAsia="Times New Roman" w:hAnsi="Lato" w:cs="Lato CE"/>
          <w:sz w:val="20"/>
          <w:szCs w:val="20"/>
          <w:lang w:eastAsia="en-US"/>
        </w:rPr>
        <w:t>robót budowlanych</w:t>
      </w:r>
      <w:r w:rsidRPr="00DF42DB">
        <w:rPr>
          <w:rFonts w:ascii="Lato" w:eastAsia="Times New Roman" w:hAnsi="Lato" w:cs="Lato CE"/>
          <w:sz w:val="20"/>
          <w:szCs w:val="20"/>
          <w:lang w:eastAsia="en-US"/>
        </w:rPr>
        <w:t xml:space="preserve"> z w/w zakresu</w:t>
      </w:r>
      <w:r w:rsidR="008A4BAB">
        <w:rPr>
          <w:rFonts w:ascii="Lato" w:eastAsia="Times New Roman" w:hAnsi="Lato" w:cs="Lato CE"/>
          <w:sz w:val="20"/>
          <w:szCs w:val="20"/>
          <w:lang w:eastAsia="en-US"/>
        </w:rPr>
        <w:t>:</w:t>
      </w:r>
    </w:p>
    <w:p w14:paraId="2459E562" w14:textId="77777777" w:rsidR="00E04F6F" w:rsidRDefault="00E04F6F" w:rsidP="00FD32A7">
      <w:pPr>
        <w:suppressAutoHyphens w:val="0"/>
        <w:spacing w:after="0" w:line="360" w:lineRule="auto"/>
        <w:ind w:left="-142"/>
        <w:jc w:val="both"/>
        <w:rPr>
          <w:rFonts w:ascii="Lato" w:eastAsia="Times New Roman" w:hAnsi="Lato" w:cs="Lato CE"/>
          <w:b/>
          <w:bCs/>
          <w:u w:val="single"/>
          <w:lang w:eastAsia="en-US"/>
        </w:rPr>
      </w:pPr>
    </w:p>
    <w:p w14:paraId="4CAD4326" w14:textId="4DD62AF2" w:rsidR="00E04F6F" w:rsidRPr="00624F14" w:rsidRDefault="001842EC" w:rsidP="00FD32A7">
      <w:pPr>
        <w:suppressAutoHyphens w:val="0"/>
        <w:spacing w:after="0" w:line="360" w:lineRule="auto"/>
        <w:ind w:left="-142"/>
        <w:jc w:val="both"/>
        <w:rPr>
          <w:rFonts w:ascii="Lato" w:eastAsia="Times New Roman" w:hAnsi="Lato" w:cs="Lato CE"/>
          <w:b/>
          <w:bCs/>
          <w:u w:val="single"/>
          <w:lang w:eastAsia="en-US"/>
        </w:rPr>
      </w:pPr>
      <w:r>
        <w:rPr>
          <w:rFonts w:ascii="Lato" w:hAnsi="Lato"/>
          <w:b/>
          <w:bCs/>
        </w:rPr>
        <w:t>U</w:t>
      </w:r>
      <w:r w:rsidR="00624F14" w:rsidRPr="00624F14">
        <w:rPr>
          <w:rFonts w:ascii="Lato" w:hAnsi="Lato"/>
          <w:b/>
          <w:bCs/>
        </w:rPr>
        <w:t xml:space="preserve">twardzenie nawierzchni pieszych szlaków turystycznych </w:t>
      </w:r>
      <w:r w:rsidR="00E04F6F" w:rsidRPr="00624F14">
        <w:rPr>
          <w:rFonts w:ascii="Lato" w:eastAsia="Times New Roman" w:hAnsi="Lato" w:cs="Lato CE"/>
          <w:b/>
          <w:bCs/>
          <w:lang w:eastAsia="en-US"/>
        </w:rPr>
        <w:t xml:space="preserve">– </w:t>
      </w:r>
      <w:r w:rsidR="008A4BAB">
        <w:rPr>
          <w:rFonts w:ascii="Lato" w:eastAsia="Times New Roman" w:hAnsi="Lato" w:cs="Lato CE"/>
          <w:b/>
          <w:bCs/>
          <w:lang w:eastAsia="en-US"/>
        </w:rPr>
        <w:t>818,50</w:t>
      </w:r>
      <w:r w:rsidR="00624F14" w:rsidRPr="00624F14">
        <w:rPr>
          <w:rFonts w:ascii="Lato" w:eastAsia="Times New Roman" w:hAnsi="Lato" w:cs="Lato CE"/>
          <w:b/>
          <w:bCs/>
          <w:lang w:eastAsia="en-US"/>
        </w:rPr>
        <w:t xml:space="preserve"> m</w:t>
      </w:r>
      <w:r w:rsidR="00624F14" w:rsidRPr="00624F14">
        <w:rPr>
          <w:rFonts w:ascii="Lato" w:eastAsia="Times New Roman" w:hAnsi="Lato" w:cs="Lato CE"/>
          <w:b/>
          <w:bCs/>
          <w:vertAlign w:val="superscript"/>
          <w:lang w:eastAsia="en-US"/>
        </w:rPr>
        <w:t>2</w:t>
      </w:r>
      <w:r w:rsidR="00961C1B" w:rsidRPr="00961C1B">
        <w:rPr>
          <w:rFonts w:ascii="Lato" w:eastAsia="Times New Roman" w:hAnsi="Lato" w:cs="Lato CE"/>
          <w:b/>
          <w:bCs/>
          <w:lang w:eastAsia="en-US"/>
        </w:rPr>
        <w:t xml:space="preserve"> </w:t>
      </w:r>
      <w:r w:rsidR="00961C1B" w:rsidRPr="00624F14">
        <w:rPr>
          <w:rFonts w:ascii="Lato" w:hAnsi="Lato"/>
          <w:b/>
          <w:bCs/>
        </w:rPr>
        <w:t>(o</w:t>
      </w:r>
      <w:r w:rsidR="00961C1B">
        <w:rPr>
          <w:rFonts w:ascii="Lato" w:hAnsi="Lato"/>
          <w:b/>
          <w:bCs/>
        </w:rPr>
        <w:t xml:space="preserve">bwód </w:t>
      </w:r>
      <w:r w:rsidR="00961C1B" w:rsidRPr="00624F14">
        <w:rPr>
          <w:rFonts w:ascii="Lato" w:hAnsi="Lato"/>
          <w:b/>
          <w:bCs/>
        </w:rPr>
        <w:t>o</w:t>
      </w:r>
      <w:r w:rsidR="00961C1B">
        <w:rPr>
          <w:rFonts w:ascii="Lato" w:hAnsi="Lato"/>
          <w:b/>
          <w:bCs/>
        </w:rPr>
        <w:t>chronny</w:t>
      </w:r>
      <w:r w:rsidR="00961C1B" w:rsidRPr="00624F14">
        <w:rPr>
          <w:rFonts w:ascii="Lato" w:hAnsi="Lato"/>
          <w:b/>
          <w:bCs/>
        </w:rPr>
        <w:t xml:space="preserve"> </w:t>
      </w:r>
      <w:r w:rsidR="008A4BAB">
        <w:rPr>
          <w:rFonts w:ascii="Lato" w:hAnsi="Lato"/>
          <w:b/>
          <w:bCs/>
        </w:rPr>
        <w:t>Ustrzyki Górne</w:t>
      </w:r>
      <w:r w:rsidR="00961C1B" w:rsidRPr="00624F14">
        <w:rPr>
          <w:rFonts w:ascii="Lato" w:hAnsi="Lato"/>
          <w:b/>
          <w:bCs/>
        </w:rPr>
        <w:t>)</w:t>
      </w:r>
    </w:p>
    <w:p w14:paraId="13B44A06" w14:textId="77777777" w:rsidR="00496758" w:rsidRPr="004E3FF4" w:rsidRDefault="00496758" w:rsidP="00496758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ind w:left="340" w:hanging="340"/>
        <w:jc w:val="both"/>
        <w:rPr>
          <w:rFonts w:ascii="Lato" w:eastAsia="Times New Roman" w:hAnsi="Lato" w:cs="Lato"/>
          <w:bCs/>
          <w:spacing w:val="-2"/>
          <w:kern w:val="1"/>
          <w:lang w:eastAsia="ar-SA"/>
        </w:rPr>
      </w:pPr>
      <w:r w:rsidRPr="004E3FF4">
        <w:rPr>
          <w:rFonts w:ascii="Lato" w:eastAsia="Times New Roman" w:hAnsi="Lato" w:cs="Lato"/>
          <w:bCs/>
          <w:spacing w:val="-2"/>
          <w:kern w:val="1"/>
          <w:lang w:eastAsia="ar-SA"/>
        </w:rPr>
        <w:t xml:space="preserve">za cenę netto: ...................................................... PLN </w:t>
      </w:r>
    </w:p>
    <w:p w14:paraId="06888ADF" w14:textId="77777777" w:rsidR="00496758" w:rsidRPr="004E3FF4" w:rsidRDefault="00496758" w:rsidP="00496758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ind w:left="340" w:hanging="340"/>
        <w:jc w:val="both"/>
        <w:rPr>
          <w:rFonts w:ascii="Lato" w:eastAsia="Times New Roman" w:hAnsi="Lato" w:cs="Lato"/>
          <w:bCs/>
          <w:spacing w:val="-2"/>
          <w:kern w:val="1"/>
          <w:lang w:eastAsia="ar-SA"/>
        </w:rPr>
      </w:pPr>
      <w:r w:rsidRPr="004E3FF4">
        <w:rPr>
          <w:rFonts w:ascii="Lato" w:eastAsia="Times New Roman" w:hAnsi="Lato" w:cs="Lato"/>
          <w:bCs/>
          <w:spacing w:val="-2"/>
          <w:kern w:val="1"/>
          <w:lang w:eastAsia="ar-SA"/>
        </w:rPr>
        <w:t>(słownie:......................................................................................................................................................PLN netto)</w:t>
      </w:r>
    </w:p>
    <w:p w14:paraId="3F443373" w14:textId="6CA9355C" w:rsidR="00496758" w:rsidRPr="004E3FF4" w:rsidRDefault="005B2C8A" w:rsidP="00496758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ind w:left="340" w:hanging="340"/>
        <w:jc w:val="both"/>
        <w:rPr>
          <w:rFonts w:ascii="Lato" w:eastAsia="Times New Roman" w:hAnsi="Lato" w:cs="Lato"/>
          <w:b/>
          <w:bCs/>
          <w:spacing w:val="-2"/>
          <w:kern w:val="1"/>
          <w:lang w:eastAsia="ar-SA"/>
        </w:rPr>
      </w:pPr>
      <w:r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C</w:t>
      </w:r>
      <w:r w:rsidR="00496758" w:rsidRPr="004E3FF4"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ena brutto wynosi : …………………………..………………………. PLN</w:t>
      </w:r>
    </w:p>
    <w:p w14:paraId="3676A396" w14:textId="77777777" w:rsidR="00496758" w:rsidRPr="004E3FF4" w:rsidRDefault="00496758" w:rsidP="00496758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ind w:left="340" w:hanging="340"/>
        <w:jc w:val="both"/>
        <w:rPr>
          <w:rFonts w:ascii="Lato" w:eastAsia="Times New Roman" w:hAnsi="Lato" w:cs="Lato"/>
          <w:bCs/>
          <w:spacing w:val="-2"/>
          <w:kern w:val="1"/>
          <w:lang w:eastAsia="ar-SA"/>
        </w:rPr>
      </w:pPr>
      <w:r w:rsidRPr="004E3FF4">
        <w:rPr>
          <w:rFonts w:ascii="Lato" w:eastAsia="Times New Roman" w:hAnsi="Lato" w:cs="Lato"/>
          <w:bCs/>
          <w:spacing w:val="-2"/>
          <w:kern w:val="1"/>
          <w:lang w:eastAsia="ar-SA"/>
        </w:rPr>
        <w:t xml:space="preserve">(słownie:....................................................................................................................................................PLN brutto), </w:t>
      </w:r>
    </w:p>
    <w:p w14:paraId="006E7F0C" w14:textId="680E33BE" w:rsidR="00496758" w:rsidRDefault="00496758" w:rsidP="00496758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ind w:left="340" w:hanging="340"/>
        <w:jc w:val="both"/>
        <w:rPr>
          <w:rFonts w:ascii="Lato" w:eastAsia="Times New Roman" w:hAnsi="Lato" w:cs="Lato"/>
          <w:bCs/>
          <w:spacing w:val="-2"/>
          <w:kern w:val="1"/>
          <w:lang w:eastAsia="ar-SA"/>
        </w:rPr>
      </w:pPr>
      <w:r w:rsidRPr="004E3FF4">
        <w:rPr>
          <w:rFonts w:ascii="Lato" w:eastAsia="Times New Roman" w:hAnsi="Lato" w:cs="Lato"/>
          <w:bCs/>
          <w:spacing w:val="-2"/>
          <w:kern w:val="1"/>
          <w:lang w:eastAsia="ar-SA"/>
        </w:rPr>
        <w:t xml:space="preserve">w tym podatek VAT ..............................................................PLN </w:t>
      </w:r>
    </w:p>
    <w:p w14:paraId="11B8BEBD" w14:textId="6C36EC52" w:rsidR="00644649" w:rsidRPr="00E41449" w:rsidRDefault="00644649" w:rsidP="00E41449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ind w:left="340" w:hanging="340"/>
        <w:jc w:val="both"/>
        <w:rPr>
          <w:rFonts w:ascii="Lato" w:eastAsia="Times New Roman" w:hAnsi="Lato" w:cs="Lato"/>
          <w:b/>
          <w:bCs/>
          <w:spacing w:val="-2"/>
          <w:kern w:val="1"/>
          <w:u w:val="single"/>
          <w:lang w:eastAsia="ar-SA"/>
        </w:rPr>
      </w:pPr>
      <w:r w:rsidRPr="00644649">
        <w:rPr>
          <w:rFonts w:ascii="Lato" w:eastAsia="Times New Roman" w:hAnsi="Lato" w:cs="Lato"/>
          <w:b/>
          <w:bCs/>
          <w:spacing w:val="-2"/>
          <w:kern w:val="1"/>
          <w:u w:val="single"/>
          <w:lang w:eastAsia="ar-SA"/>
        </w:rPr>
        <w:t>zgodnie z załączonym kosztorysem ofertowym</w:t>
      </w:r>
    </w:p>
    <w:p w14:paraId="1D55A741" w14:textId="77777777" w:rsidR="00644649" w:rsidRDefault="00644649" w:rsidP="00496758">
      <w:pPr>
        <w:suppressAutoHyphens w:val="0"/>
        <w:spacing w:after="0" w:line="240" w:lineRule="auto"/>
        <w:rPr>
          <w:rFonts w:ascii="Lato" w:eastAsia="Times New Roman" w:hAnsi="Lato" w:cs="Lato"/>
          <w:bCs/>
          <w:spacing w:val="-2"/>
          <w:kern w:val="1"/>
          <w:sz w:val="20"/>
          <w:szCs w:val="20"/>
          <w:lang w:eastAsia="ar-SA"/>
        </w:rPr>
      </w:pPr>
    </w:p>
    <w:p w14:paraId="4241C57C" w14:textId="77777777" w:rsidR="00EE4269" w:rsidRDefault="00EE4269" w:rsidP="00496758">
      <w:pPr>
        <w:suppressAutoHyphens w:val="0"/>
        <w:spacing w:after="0" w:line="240" w:lineRule="auto"/>
        <w:rPr>
          <w:rFonts w:ascii="Lato" w:eastAsia="Times New Roman" w:hAnsi="Lato" w:cs="Lato"/>
          <w:bCs/>
          <w:spacing w:val="-2"/>
          <w:kern w:val="1"/>
          <w:sz w:val="20"/>
          <w:szCs w:val="20"/>
          <w:lang w:eastAsia="ar-SA"/>
        </w:rPr>
      </w:pPr>
    </w:p>
    <w:p w14:paraId="2CC952BF" w14:textId="77777777" w:rsidR="00EE4269" w:rsidRDefault="00EE4269" w:rsidP="00496758">
      <w:pPr>
        <w:suppressAutoHyphens w:val="0"/>
        <w:spacing w:after="0" w:line="240" w:lineRule="auto"/>
        <w:rPr>
          <w:rFonts w:ascii="Lato" w:eastAsia="Times New Roman" w:hAnsi="Lato" w:cs="Lato"/>
          <w:bCs/>
          <w:spacing w:val="-2"/>
          <w:kern w:val="1"/>
          <w:sz w:val="20"/>
          <w:szCs w:val="20"/>
          <w:lang w:eastAsia="ar-SA"/>
        </w:rPr>
      </w:pPr>
    </w:p>
    <w:tbl>
      <w:tblPr>
        <w:tblW w:w="529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1"/>
        <w:gridCol w:w="1016"/>
        <w:gridCol w:w="665"/>
        <w:gridCol w:w="1514"/>
        <w:gridCol w:w="1452"/>
        <w:gridCol w:w="1332"/>
        <w:gridCol w:w="1026"/>
        <w:gridCol w:w="1796"/>
      </w:tblGrid>
      <w:tr w:rsidR="005B72AC" w:rsidRPr="005B72AC" w14:paraId="684CA37F" w14:textId="77777777" w:rsidTr="005B72AC">
        <w:trPr>
          <w:trHeight w:val="640"/>
        </w:trPr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69CD7D2" w14:textId="77777777" w:rsidR="005B72AC" w:rsidRPr="005B72AC" w:rsidRDefault="005B72AC" w:rsidP="005B72AC">
            <w:pPr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Czynność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E4E521" w14:textId="449DB28B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 xml:space="preserve">Rozmiar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253D67" w14:textId="70D753EA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j.m.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10596C" w14:textId="0F17F52B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Cena</w:t>
            </w:r>
          </w:p>
          <w:p w14:paraId="70435EAC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jednostkowa</w:t>
            </w:r>
          </w:p>
          <w:p w14:paraId="6393CF8A" w14:textId="24FDE119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netto [PLN] za 1 m</w:t>
            </w: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3213A1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Wartość</w:t>
            </w:r>
          </w:p>
          <w:p w14:paraId="0D27C83B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usług</w:t>
            </w:r>
          </w:p>
          <w:p w14:paraId="388DC011" w14:textId="4A393083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netto [PLN]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06EA75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Stawka</w:t>
            </w:r>
          </w:p>
          <w:p w14:paraId="175D4E51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VAT  [%]</w:t>
            </w:r>
          </w:p>
          <w:p w14:paraId="310E2B56" w14:textId="71923BA9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207B21E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Kwota</w:t>
            </w:r>
          </w:p>
          <w:p w14:paraId="4C48D5C8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podatku</w:t>
            </w:r>
          </w:p>
          <w:p w14:paraId="489D5813" w14:textId="213E2BEE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VAT [PLN]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280DDE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Wartość</w:t>
            </w:r>
          </w:p>
          <w:p w14:paraId="40A8F7A2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usług</w:t>
            </w:r>
          </w:p>
          <w:p w14:paraId="07ED499B" w14:textId="2D30D09A" w:rsidR="005B72AC" w:rsidRPr="005B72AC" w:rsidRDefault="005B72AC" w:rsidP="005B72AC">
            <w:pPr>
              <w:spacing w:after="0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brutto [PLN]</w:t>
            </w:r>
          </w:p>
        </w:tc>
      </w:tr>
      <w:tr w:rsidR="005B72AC" w:rsidRPr="005B72AC" w14:paraId="510788EC" w14:textId="77777777" w:rsidTr="005B72AC">
        <w:trPr>
          <w:trHeight w:val="127"/>
        </w:trPr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F293021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C15DD5" w14:textId="3B2AD975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518F80" w14:textId="75581ED6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283888" w14:textId="3C5D9CD1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0D8B62" w14:textId="73B04553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5=2*</w:t>
            </w:r>
            <w:r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A8D724" w14:textId="00BC8008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523DD1" w14:textId="5A88700C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1A6E89" w14:textId="3F3F5E98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  <w:t>8=5+7</w:t>
            </w:r>
          </w:p>
        </w:tc>
      </w:tr>
      <w:tr w:rsidR="005B72AC" w:rsidRPr="005B72AC" w14:paraId="7BBA0C95" w14:textId="77777777" w:rsidTr="005B72AC">
        <w:trPr>
          <w:trHeight w:val="856"/>
        </w:trPr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B8A17F" w14:textId="515EA0D0" w:rsidR="005B72AC" w:rsidRPr="005B72AC" w:rsidRDefault="005B72AC" w:rsidP="005B72AC">
            <w:pPr>
              <w:spacing w:after="0"/>
              <w:rPr>
                <w:rFonts w:ascii="Lato" w:hAnsi="Lato" w:cs="Arial"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color w:val="000000"/>
                <w:sz w:val="24"/>
                <w:szCs w:val="24"/>
              </w:rPr>
              <w:t>Brukowanie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771587" w14:textId="1A27657F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color w:val="000000"/>
                <w:sz w:val="24"/>
                <w:szCs w:val="24"/>
              </w:rPr>
              <w:t>818,50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021BDE" w14:textId="746D662A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color w:val="000000"/>
                <w:sz w:val="24"/>
                <w:szCs w:val="24"/>
              </w:rPr>
            </w:pPr>
            <w:r w:rsidRPr="005B72AC">
              <w:rPr>
                <w:rFonts w:ascii="Lato" w:hAnsi="Lato" w:cs="Arial"/>
                <w:color w:val="000000"/>
                <w:sz w:val="24"/>
                <w:szCs w:val="24"/>
              </w:rPr>
              <w:t>m</w:t>
            </w:r>
            <w:r w:rsidRPr="005B72AC">
              <w:rPr>
                <w:rFonts w:ascii="Lato" w:hAnsi="Lato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185681" w14:textId="29FAF12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BB9D1B" w14:textId="49FBEBE2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6F397" w14:textId="4E08A09E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3BDF71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7C7FF" w14:textId="77777777" w:rsidR="005B72AC" w:rsidRPr="005B72AC" w:rsidRDefault="005B72AC" w:rsidP="005B72AC">
            <w:pPr>
              <w:spacing w:after="0"/>
              <w:jc w:val="center"/>
              <w:rPr>
                <w:rFonts w:ascii="Lato" w:hAnsi="Lato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72AC" w:rsidRPr="005B72AC" w14:paraId="41336A94" w14:textId="77777777" w:rsidTr="005B72AC">
        <w:trPr>
          <w:trHeight w:val="330"/>
        </w:trPr>
        <w:tc>
          <w:tcPr>
            <w:tcW w:w="6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DD734" w14:textId="77777777" w:rsidR="005B72AC" w:rsidRPr="005B72AC" w:rsidRDefault="005B72AC" w:rsidP="005B72AC">
            <w:pPr>
              <w:rPr>
                <w:rFonts w:ascii="Lato" w:hAnsi="Lato"/>
                <w:b/>
                <w:bCs/>
                <w:spacing w:val="-2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BD9E2" w14:textId="77777777" w:rsidR="005B72AC" w:rsidRPr="005B72AC" w:rsidRDefault="005B72AC" w:rsidP="005B72AC">
            <w:pPr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8FD47" w14:textId="77777777" w:rsidR="005B72AC" w:rsidRPr="005B72AC" w:rsidRDefault="005B72AC" w:rsidP="005B72AC">
            <w:pPr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5B192" w14:textId="1A49178B" w:rsidR="005B72AC" w:rsidRPr="005B72AC" w:rsidRDefault="005B72AC" w:rsidP="005B72AC">
            <w:pPr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9F30C" w14:textId="77777777" w:rsidR="005B72AC" w:rsidRPr="005B72AC" w:rsidRDefault="005B72AC" w:rsidP="005B72AC">
            <w:pPr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DF85D" w14:textId="77777777" w:rsidR="005B72AC" w:rsidRPr="005B72AC" w:rsidRDefault="005B72AC" w:rsidP="005B72AC">
            <w:pPr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DDBEF" w14:textId="77777777" w:rsidR="005B72AC" w:rsidRPr="005B72AC" w:rsidRDefault="005B72AC" w:rsidP="005B72AC">
            <w:pPr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B12A1" w14:textId="77777777" w:rsidR="005B72AC" w:rsidRPr="005B72AC" w:rsidRDefault="005B72AC" w:rsidP="005B72AC">
            <w:pPr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</w:tr>
    </w:tbl>
    <w:p w14:paraId="1EE8AB2A" w14:textId="77777777" w:rsidR="008A4BAB" w:rsidRDefault="008A4BAB" w:rsidP="008A4BAB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jc w:val="both"/>
        <w:rPr>
          <w:rFonts w:ascii="Lato" w:eastAsia="Times New Roman" w:hAnsi="Lato" w:cs="Lato"/>
          <w:b/>
          <w:bCs/>
          <w:spacing w:val="-2"/>
          <w:kern w:val="1"/>
          <w:lang w:eastAsia="ar-SA"/>
        </w:rPr>
      </w:pPr>
      <w:r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Użycie kamieni o średnicy w najwęższym miejscu nie mniejszej niż 20 cm:</w:t>
      </w:r>
    </w:p>
    <w:p w14:paraId="5EFB1C3C" w14:textId="77777777" w:rsidR="008A4BAB" w:rsidRPr="002155CD" w:rsidRDefault="008A4BAB" w:rsidP="008A4BAB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jc w:val="both"/>
        <w:rPr>
          <w:rFonts w:ascii="Lato" w:eastAsia="Times New Roman" w:hAnsi="Lato" w:cs="Lato"/>
          <w:b/>
          <w:bCs/>
          <w:spacing w:val="-2"/>
          <w:kern w:val="1"/>
          <w:lang w:eastAsia="ar-SA"/>
        </w:rPr>
      </w:pPr>
      <w:r w:rsidRPr="002155CD">
        <w:rPr>
          <w:rFonts w:ascii="Lato" w:eastAsia="Times New Roman" w:hAnsi="Lato" w:cs="Lato"/>
          <w:b/>
          <w:bCs/>
          <w:spacing w:val="-2"/>
          <w:kern w:val="1"/>
          <w:sz w:val="28"/>
          <w:szCs w:val="28"/>
          <w:lang w:eastAsia="ar-SA"/>
        </w:rPr>
        <w:sym w:font="Wingdings" w:char="F0A8"/>
      </w:r>
      <w:r>
        <w:rPr>
          <w:rFonts w:ascii="Lato" w:eastAsia="Times New Roman" w:hAnsi="Lato" w:cs="Lato"/>
          <w:b/>
          <w:bCs/>
          <w:spacing w:val="-2"/>
          <w:kern w:val="1"/>
          <w:lang w:eastAsia="ar-SA"/>
        </w:rPr>
        <w:t xml:space="preserve"> &gt;</w:t>
      </w:r>
      <w:r w:rsidRPr="002155CD"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8</w:t>
      </w:r>
      <w:r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0</w:t>
      </w:r>
      <w:r w:rsidRPr="002155CD"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%</w:t>
      </w:r>
      <w:r>
        <w:rPr>
          <w:rFonts w:ascii="Lato" w:eastAsia="Times New Roman" w:hAnsi="Lato" w:cs="Lato"/>
          <w:b/>
          <w:bCs/>
          <w:spacing w:val="-2"/>
          <w:kern w:val="1"/>
          <w:lang w:eastAsia="ar-SA"/>
        </w:rPr>
        <w:t xml:space="preserve"> wszystkich użytych kamieni </w:t>
      </w:r>
    </w:p>
    <w:p w14:paraId="6277098E" w14:textId="77777777" w:rsidR="008A4BAB" w:rsidRDefault="008A4BAB" w:rsidP="008A4BAB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jc w:val="both"/>
        <w:rPr>
          <w:rFonts w:ascii="Lato" w:eastAsia="Times New Roman" w:hAnsi="Lato" w:cs="Lato"/>
          <w:b/>
          <w:bCs/>
          <w:spacing w:val="-2"/>
          <w:kern w:val="1"/>
          <w:lang w:eastAsia="ar-SA"/>
        </w:rPr>
      </w:pPr>
      <w:r w:rsidRPr="002155CD">
        <w:rPr>
          <w:rFonts w:ascii="Lato" w:eastAsia="Times New Roman" w:hAnsi="Lato" w:cs="Lato"/>
          <w:b/>
          <w:bCs/>
          <w:spacing w:val="-2"/>
          <w:kern w:val="1"/>
          <w:sz w:val="28"/>
          <w:szCs w:val="28"/>
          <w:lang w:eastAsia="ar-SA"/>
        </w:rPr>
        <w:sym w:font="Wingdings" w:char="F0A8"/>
      </w:r>
      <w:r>
        <w:rPr>
          <w:rFonts w:ascii="Lato" w:eastAsia="Times New Roman" w:hAnsi="Lato" w:cs="Lato"/>
          <w:b/>
          <w:bCs/>
          <w:spacing w:val="-2"/>
          <w:kern w:val="1"/>
          <w:sz w:val="28"/>
          <w:szCs w:val="28"/>
          <w:lang w:eastAsia="ar-SA"/>
        </w:rPr>
        <w:t xml:space="preserve"> </w:t>
      </w:r>
      <w:r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&gt;50%</w:t>
      </w:r>
      <w:r w:rsidRPr="002155CD">
        <w:rPr>
          <w:rFonts w:ascii="Lato" w:eastAsia="Times New Roman" w:hAnsi="Lato" w:cs="Lato"/>
          <w:b/>
          <w:bCs/>
          <w:spacing w:val="-2"/>
          <w:kern w:val="1"/>
          <w:lang w:eastAsia="ar-SA"/>
        </w:rPr>
        <w:t xml:space="preserve"> </w:t>
      </w:r>
      <w:r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wszystkich użytych kamieni</w:t>
      </w:r>
    </w:p>
    <w:p w14:paraId="0BB66BAC" w14:textId="77777777" w:rsidR="008A4BAB" w:rsidRDefault="008A4BAB" w:rsidP="008A4BAB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jc w:val="both"/>
        <w:rPr>
          <w:rFonts w:ascii="Lato" w:eastAsia="Times New Roman" w:hAnsi="Lato" w:cs="Lato"/>
          <w:b/>
          <w:bCs/>
          <w:spacing w:val="-2"/>
          <w:kern w:val="1"/>
          <w:lang w:eastAsia="ar-SA"/>
        </w:rPr>
      </w:pPr>
      <w:r w:rsidRPr="002155CD">
        <w:rPr>
          <w:rFonts w:ascii="Lato" w:eastAsia="Times New Roman" w:hAnsi="Lato" w:cs="Lato"/>
          <w:b/>
          <w:bCs/>
          <w:spacing w:val="-2"/>
          <w:kern w:val="1"/>
          <w:sz w:val="28"/>
          <w:szCs w:val="28"/>
          <w:lang w:eastAsia="ar-SA"/>
        </w:rPr>
        <w:sym w:font="Wingdings" w:char="F0A8"/>
      </w:r>
      <w:r>
        <w:rPr>
          <w:rFonts w:ascii="Lato" w:eastAsia="Times New Roman" w:hAnsi="Lato" w:cs="Lato"/>
          <w:b/>
          <w:bCs/>
          <w:spacing w:val="-2"/>
          <w:kern w:val="1"/>
          <w:sz w:val="28"/>
          <w:szCs w:val="28"/>
          <w:lang w:eastAsia="ar-SA"/>
        </w:rPr>
        <w:t xml:space="preserve"> </w:t>
      </w:r>
      <w:r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&lt;50%</w:t>
      </w:r>
      <w:r w:rsidRPr="002155CD">
        <w:rPr>
          <w:rFonts w:ascii="Lato" w:eastAsia="Times New Roman" w:hAnsi="Lato" w:cs="Lato"/>
          <w:b/>
          <w:bCs/>
          <w:spacing w:val="-2"/>
          <w:kern w:val="1"/>
          <w:lang w:eastAsia="ar-SA"/>
        </w:rPr>
        <w:t xml:space="preserve"> </w:t>
      </w:r>
      <w:r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wszystkich użytych kamieni</w:t>
      </w:r>
    </w:p>
    <w:p w14:paraId="704D6C37" w14:textId="77777777" w:rsidR="008A4BAB" w:rsidRPr="000C2095" w:rsidRDefault="008A4BAB" w:rsidP="008A4BAB">
      <w:pPr>
        <w:widowControl w:val="0"/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autoSpaceDE w:val="0"/>
        <w:spacing w:before="60" w:after="240" w:line="240" w:lineRule="auto"/>
        <w:jc w:val="both"/>
        <w:rPr>
          <w:rFonts w:ascii="Lato" w:eastAsia="Times New Roman" w:hAnsi="Lato" w:cs="Lato"/>
          <w:b/>
          <w:bCs/>
          <w:spacing w:val="-2"/>
          <w:kern w:val="1"/>
          <w:lang w:eastAsia="ar-SA"/>
        </w:rPr>
      </w:pPr>
      <w:r w:rsidRPr="004E3FF4"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Okres gwarancji wynosi: ………………………</w:t>
      </w:r>
      <w:r w:rsidRPr="000C2095">
        <w:rPr>
          <w:rFonts w:ascii="Lato" w:eastAsia="Times New Roman" w:hAnsi="Lato" w:cs="Lato"/>
          <w:b/>
          <w:bCs/>
          <w:spacing w:val="-2"/>
          <w:kern w:val="1"/>
          <w:lang w:eastAsia="ar-SA"/>
        </w:rPr>
        <w:t>… (12 miesięcy, 24 miesiące, 36 miesięcy)</w:t>
      </w:r>
    </w:p>
    <w:p w14:paraId="16738AE4" w14:textId="77777777" w:rsidR="00EE4269" w:rsidRDefault="00EE4269" w:rsidP="00496758">
      <w:pPr>
        <w:suppressAutoHyphens w:val="0"/>
        <w:spacing w:after="0" w:line="240" w:lineRule="auto"/>
        <w:rPr>
          <w:rFonts w:ascii="Lato" w:eastAsia="Times New Roman" w:hAnsi="Lato" w:cs="Lato"/>
          <w:bCs/>
          <w:spacing w:val="-2"/>
          <w:kern w:val="1"/>
          <w:sz w:val="20"/>
          <w:szCs w:val="20"/>
          <w:lang w:eastAsia="ar-SA"/>
        </w:rPr>
      </w:pPr>
    </w:p>
    <w:p w14:paraId="537B1D6F" w14:textId="77777777" w:rsidR="00DF42DB" w:rsidRDefault="00DF42DB" w:rsidP="008A4BAB">
      <w:pPr>
        <w:widowControl w:val="0"/>
        <w:tabs>
          <w:tab w:val="left" w:pos="340"/>
          <w:tab w:val="left" w:pos="680"/>
          <w:tab w:val="left" w:pos="1020"/>
        </w:tabs>
        <w:autoSpaceDE w:val="0"/>
        <w:spacing w:after="0" w:line="240" w:lineRule="auto"/>
        <w:jc w:val="both"/>
        <w:rPr>
          <w:rFonts w:ascii="Lato" w:eastAsia="Times New Roman" w:hAnsi="Lato" w:cs="Lato CE"/>
          <w:b/>
          <w:bCs/>
          <w:spacing w:val="-2"/>
          <w:kern w:val="1"/>
          <w:lang w:eastAsia="ar-SA"/>
        </w:rPr>
      </w:pPr>
    </w:p>
    <w:p w14:paraId="239F5523" w14:textId="5303CA77" w:rsidR="00496758" w:rsidRPr="00E41449" w:rsidRDefault="00496758" w:rsidP="00496758">
      <w:pPr>
        <w:widowControl w:val="0"/>
        <w:tabs>
          <w:tab w:val="left" w:pos="340"/>
          <w:tab w:val="left" w:pos="680"/>
          <w:tab w:val="left" w:pos="1020"/>
        </w:tabs>
        <w:autoSpaceDE w:val="0"/>
        <w:spacing w:after="0" w:line="240" w:lineRule="auto"/>
        <w:ind w:hanging="142"/>
        <w:jc w:val="both"/>
        <w:rPr>
          <w:rFonts w:ascii="Lato" w:eastAsia="Times New Roman" w:hAnsi="Lato" w:cs="Lato CE"/>
          <w:b/>
          <w:bCs/>
          <w:spacing w:val="-2"/>
          <w:kern w:val="1"/>
          <w:lang w:eastAsia="ar-SA"/>
        </w:rPr>
      </w:pPr>
      <w:r w:rsidRPr="00E41449">
        <w:rPr>
          <w:rFonts w:ascii="Lato" w:eastAsia="Times New Roman" w:hAnsi="Lato" w:cs="Lato CE"/>
          <w:b/>
          <w:bCs/>
          <w:spacing w:val="-2"/>
          <w:kern w:val="1"/>
          <w:lang w:eastAsia="ar-SA"/>
        </w:rPr>
        <w:t>2. Termin realizacji</w:t>
      </w:r>
    </w:p>
    <w:p w14:paraId="1FF269E1" w14:textId="417B33A5" w:rsidR="00496758" w:rsidRPr="00DF42DB" w:rsidRDefault="00496758" w:rsidP="00DF42DB">
      <w:pPr>
        <w:suppressAutoHyphens w:val="0"/>
        <w:spacing w:after="120" w:line="240" w:lineRule="auto"/>
        <w:jc w:val="both"/>
        <w:rPr>
          <w:rFonts w:ascii="Lato" w:eastAsia="Times New Roman" w:hAnsi="Lato" w:cs="Tahoma"/>
          <w:sz w:val="20"/>
          <w:szCs w:val="20"/>
        </w:rPr>
      </w:pPr>
      <w:r w:rsidRPr="00DF42DB">
        <w:rPr>
          <w:rFonts w:ascii="Lato" w:eastAsia="Times New Roman" w:hAnsi="Lato" w:cs="Tahoma"/>
          <w:sz w:val="20"/>
          <w:szCs w:val="20"/>
        </w:rPr>
        <w:t xml:space="preserve">Zobowiązuję się do zrealizowania zamówienia w terminie określonym w SWZ, tj. </w:t>
      </w:r>
      <w:r w:rsidR="005B2C8A" w:rsidRPr="00DF42DB">
        <w:rPr>
          <w:rFonts w:ascii="Lato" w:eastAsia="Times New Roman" w:hAnsi="Lato" w:cs="Tahoma"/>
          <w:b/>
          <w:bCs/>
          <w:sz w:val="20"/>
          <w:szCs w:val="20"/>
        </w:rPr>
        <w:t xml:space="preserve">do dnia: </w:t>
      </w:r>
      <w:r w:rsidR="008A4BAB">
        <w:rPr>
          <w:rFonts w:ascii="Lato" w:eastAsia="Times New Roman" w:hAnsi="Lato" w:cs="Tahoma"/>
          <w:b/>
          <w:bCs/>
          <w:sz w:val="20"/>
          <w:szCs w:val="20"/>
        </w:rPr>
        <w:t>28</w:t>
      </w:r>
      <w:r w:rsidR="005B2C8A" w:rsidRPr="00DF42DB">
        <w:rPr>
          <w:rFonts w:ascii="Lato" w:eastAsia="Times New Roman" w:hAnsi="Lato" w:cs="Tahoma"/>
          <w:b/>
          <w:bCs/>
          <w:sz w:val="20"/>
          <w:szCs w:val="20"/>
        </w:rPr>
        <w:t>.1</w:t>
      </w:r>
      <w:r w:rsidR="00210845" w:rsidRPr="00DF42DB">
        <w:rPr>
          <w:rFonts w:ascii="Lato" w:eastAsia="Times New Roman" w:hAnsi="Lato" w:cs="Tahoma"/>
          <w:b/>
          <w:bCs/>
          <w:sz w:val="20"/>
          <w:szCs w:val="20"/>
        </w:rPr>
        <w:t>1</w:t>
      </w:r>
      <w:r w:rsidR="005B2C8A" w:rsidRPr="00DF42DB">
        <w:rPr>
          <w:rFonts w:ascii="Lato" w:eastAsia="Times New Roman" w:hAnsi="Lato" w:cs="Tahoma"/>
          <w:b/>
          <w:bCs/>
          <w:sz w:val="20"/>
          <w:szCs w:val="20"/>
        </w:rPr>
        <w:t>.202</w:t>
      </w:r>
      <w:r w:rsidR="008A4BAB">
        <w:rPr>
          <w:rFonts w:ascii="Lato" w:eastAsia="Times New Roman" w:hAnsi="Lato" w:cs="Tahoma"/>
          <w:b/>
          <w:bCs/>
          <w:sz w:val="20"/>
          <w:szCs w:val="20"/>
        </w:rPr>
        <w:t>5</w:t>
      </w:r>
      <w:r w:rsidR="005B2C8A" w:rsidRPr="00DF42DB">
        <w:rPr>
          <w:rFonts w:ascii="Lato" w:eastAsia="Times New Roman" w:hAnsi="Lato" w:cs="Tahoma"/>
          <w:b/>
          <w:bCs/>
          <w:sz w:val="20"/>
          <w:szCs w:val="20"/>
        </w:rPr>
        <w:t xml:space="preserve"> r.</w:t>
      </w:r>
    </w:p>
    <w:p w14:paraId="31D4A3C6" w14:textId="77777777" w:rsidR="00496758" w:rsidRPr="00E612E6" w:rsidRDefault="00496758" w:rsidP="00496758">
      <w:pPr>
        <w:widowControl w:val="0"/>
        <w:tabs>
          <w:tab w:val="left" w:pos="340"/>
          <w:tab w:val="left" w:pos="680"/>
          <w:tab w:val="left" w:pos="1020"/>
        </w:tabs>
        <w:autoSpaceDE w:val="0"/>
        <w:spacing w:after="0" w:line="240" w:lineRule="auto"/>
        <w:ind w:hanging="142"/>
        <w:jc w:val="both"/>
        <w:rPr>
          <w:rFonts w:ascii="Lato" w:eastAsia="Times New Roman" w:hAnsi="Lato" w:cs="Lato CE"/>
          <w:b/>
          <w:bCs/>
          <w:spacing w:val="-2"/>
          <w:kern w:val="1"/>
          <w:sz w:val="20"/>
          <w:szCs w:val="20"/>
          <w:lang w:eastAsia="ar-SA"/>
        </w:rPr>
      </w:pPr>
      <w:r w:rsidRPr="00E612E6">
        <w:rPr>
          <w:rFonts w:ascii="Lato" w:eastAsia="Times New Roman" w:hAnsi="Lato" w:cs="Lato CE"/>
          <w:b/>
          <w:bCs/>
          <w:spacing w:val="-2"/>
          <w:kern w:val="1"/>
          <w:sz w:val="20"/>
          <w:szCs w:val="20"/>
          <w:lang w:eastAsia="ar-SA"/>
        </w:rPr>
        <w:t>3. Warunki płatności.</w:t>
      </w:r>
    </w:p>
    <w:p w14:paraId="459B9DE6" w14:textId="77777777" w:rsidR="00496758" w:rsidRPr="00E612E6" w:rsidRDefault="00496758" w:rsidP="00496758">
      <w:pPr>
        <w:widowControl w:val="0"/>
        <w:tabs>
          <w:tab w:val="left" w:pos="340"/>
          <w:tab w:val="left" w:pos="680"/>
          <w:tab w:val="left" w:pos="1020"/>
        </w:tabs>
        <w:autoSpaceDE w:val="0"/>
        <w:spacing w:after="0" w:line="240" w:lineRule="auto"/>
        <w:jc w:val="both"/>
        <w:rPr>
          <w:rFonts w:ascii="Lato" w:eastAsia="Times New Roman" w:hAnsi="Lato" w:cs="Lato CE"/>
          <w:spacing w:val="-2"/>
          <w:kern w:val="1"/>
          <w:sz w:val="20"/>
          <w:szCs w:val="20"/>
          <w:lang w:eastAsia="ar-SA"/>
        </w:rPr>
      </w:pPr>
      <w:r w:rsidRPr="00E612E6">
        <w:rPr>
          <w:rFonts w:ascii="Lato" w:eastAsia="Times New Roman" w:hAnsi="Lato" w:cs="Lato CE"/>
          <w:spacing w:val="-2"/>
          <w:kern w:val="1"/>
          <w:sz w:val="20"/>
          <w:szCs w:val="20"/>
          <w:lang w:eastAsia="ar-SA"/>
        </w:rPr>
        <w:t>Przyjmuję obowiązujące w Bieszczadzkim Parku Narodowym warunki płatności – tj.:</w:t>
      </w:r>
    </w:p>
    <w:p w14:paraId="7E055884" w14:textId="77777777" w:rsidR="00496758" w:rsidRPr="00E612E6" w:rsidRDefault="00496758" w:rsidP="00496758">
      <w:pPr>
        <w:widowControl w:val="0"/>
        <w:numPr>
          <w:ilvl w:val="0"/>
          <w:numId w:val="26"/>
        </w:numPr>
        <w:tabs>
          <w:tab w:val="left" w:pos="680"/>
          <w:tab w:val="left" w:pos="1020"/>
        </w:tabs>
        <w:suppressAutoHyphens w:val="0"/>
        <w:autoSpaceDE w:val="0"/>
        <w:spacing w:after="0" w:line="240" w:lineRule="auto"/>
        <w:jc w:val="both"/>
        <w:rPr>
          <w:rFonts w:ascii="Lato" w:eastAsia="Times New Roman" w:hAnsi="Lato" w:cs="Lato CE"/>
          <w:sz w:val="20"/>
          <w:szCs w:val="20"/>
          <w:lang w:eastAsia="ar-SA"/>
        </w:rPr>
      </w:pPr>
      <w:r w:rsidRPr="00E612E6">
        <w:rPr>
          <w:rFonts w:ascii="Lato" w:eastAsia="Times New Roman" w:hAnsi="Lato" w:cs="Lato CE"/>
          <w:sz w:val="20"/>
          <w:szCs w:val="20"/>
          <w:lang w:eastAsia="ar-SA"/>
        </w:rPr>
        <w:t>Forma płatności – przelewem na rachunek bankowy wskazany w umowie;</w:t>
      </w:r>
    </w:p>
    <w:p w14:paraId="2E21C999" w14:textId="1B31EA8E" w:rsidR="00496758" w:rsidRPr="00E612E6" w:rsidRDefault="00496758" w:rsidP="00496758">
      <w:pPr>
        <w:widowControl w:val="0"/>
        <w:numPr>
          <w:ilvl w:val="0"/>
          <w:numId w:val="26"/>
        </w:numPr>
        <w:tabs>
          <w:tab w:val="left" w:pos="680"/>
          <w:tab w:val="left" w:pos="1020"/>
        </w:tabs>
        <w:suppressAutoHyphens w:val="0"/>
        <w:autoSpaceDE w:val="0"/>
        <w:spacing w:after="0" w:line="240" w:lineRule="auto"/>
        <w:jc w:val="both"/>
        <w:rPr>
          <w:rFonts w:ascii="Lato" w:eastAsia="Times New Roman" w:hAnsi="Lato" w:cs="Lato CE"/>
          <w:sz w:val="20"/>
          <w:szCs w:val="20"/>
          <w:lang w:eastAsia="ar-SA"/>
        </w:rPr>
      </w:pPr>
      <w:r w:rsidRPr="00E612E6">
        <w:rPr>
          <w:rFonts w:ascii="Lato" w:eastAsia="Times New Roman" w:hAnsi="Lato" w:cs="Lato CE"/>
          <w:sz w:val="20"/>
          <w:szCs w:val="20"/>
          <w:lang w:eastAsia="ar-SA"/>
        </w:rPr>
        <w:t xml:space="preserve">Termin płatności – do </w:t>
      </w:r>
      <w:r w:rsidR="00032204">
        <w:rPr>
          <w:rFonts w:ascii="Lato" w:eastAsia="Times New Roman" w:hAnsi="Lato" w:cs="Lato CE"/>
          <w:sz w:val="20"/>
          <w:szCs w:val="20"/>
          <w:lang w:eastAsia="ar-SA"/>
        </w:rPr>
        <w:t>21</w:t>
      </w:r>
      <w:r w:rsidRPr="00E612E6">
        <w:rPr>
          <w:rFonts w:ascii="Lato" w:eastAsia="Times New Roman" w:hAnsi="Lato" w:cs="Lato CE"/>
          <w:sz w:val="20"/>
          <w:szCs w:val="20"/>
          <w:lang w:eastAsia="ar-SA"/>
        </w:rPr>
        <w:t xml:space="preserve"> dni po przyjęciu wykonanej pracy i złożeniu faktury.</w:t>
      </w:r>
    </w:p>
    <w:p w14:paraId="2ADF7111" w14:textId="608B4748" w:rsidR="0073494E" w:rsidRPr="00E612E6" w:rsidRDefault="0073494E" w:rsidP="00FD6D25">
      <w:pPr>
        <w:tabs>
          <w:tab w:val="center" w:pos="2310"/>
        </w:tabs>
        <w:spacing w:after="0" w:line="240" w:lineRule="auto"/>
        <w:rPr>
          <w:rFonts w:ascii="Lato" w:hAnsi="Lato"/>
          <w:sz w:val="20"/>
          <w:szCs w:val="20"/>
        </w:rPr>
      </w:pPr>
    </w:p>
    <w:p w14:paraId="56BD0275" w14:textId="12BEAD20" w:rsidR="007F19DB" w:rsidRPr="00E612E6" w:rsidRDefault="007F19DB" w:rsidP="007F19DB">
      <w:pPr>
        <w:suppressAutoHyphens w:val="0"/>
        <w:spacing w:after="240" w:line="240" w:lineRule="exact"/>
        <w:ind w:left="-142"/>
        <w:rPr>
          <w:rFonts w:ascii="Lato" w:eastAsia="Times New Roman" w:hAnsi="Lato" w:cs="Lato CE"/>
          <w:sz w:val="20"/>
          <w:szCs w:val="20"/>
          <w:lang w:eastAsia="en-US"/>
        </w:rPr>
      </w:pPr>
      <w:r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>4.</w:t>
      </w:r>
      <w:r w:rsidRPr="00E612E6">
        <w:rPr>
          <w:rFonts w:ascii="Lato" w:eastAsia="Times New Roman" w:hAnsi="Lato" w:cs="Lato CE"/>
          <w:sz w:val="20"/>
          <w:szCs w:val="20"/>
          <w:lang w:eastAsia="en-US"/>
        </w:rPr>
        <w:t xml:space="preserve"> Osobą wyznaczoną do kontaktów w sprawie zawarcia umowy jest : </w:t>
      </w:r>
    </w:p>
    <w:p w14:paraId="26F05269" w14:textId="77777777" w:rsidR="00DF42DB" w:rsidRDefault="007F19DB" w:rsidP="00DF42DB">
      <w:pPr>
        <w:suppressAutoHyphens w:val="0"/>
        <w:spacing w:after="240" w:line="240" w:lineRule="exact"/>
        <w:ind w:left="-142"/>
        <w:rPr>
          <w:rFonts w:ascii="Lato" w:eastAsia="Times New Roman" w:hAnsi="Lato"/>
          <w:sz w:val="20"/>
          <w:szCs w:val="20"/>
          <w:lang w:val="de-DE" w:eastAsia="en-US"/>
        </w:rPr>
      </w:pPr>
      <w:r w:rsidRPr="00E612E6">
        <w:rPr>
          <w:rFonts w:ascii="Lato" w:eastAsia="Times New Roman" w:hAnsi="Lato" w:cs="Lato"/>
          <w:sz w:val="20"/>
          <w:szCs w:val="20"/>
          <w:lang w:val="de-DE" w:eastAsia="en-US"/>
        </w:rPr>
        <w:t>..............................................................................…… tel. ……………….…………</w:t>
      </w:r>
      <w:proofErr w:type="spellStart"/>
      <w:r w:rsidRPr="00E612E6">
        <w:rPr>
          <w:rFonts w:ascii="Lato" w:eastAsia="Times New Roman" w:hAnsi="Lato" w:cs="Lato"/>
          <w:sz w:val="20"/>
          <w:szCs w:val="20"/>
          <w:lang w:val="de-DE" w:eastAsia="en-US"/>
        </w:rPr>
        <w:t>e-mail</w:t>
      </w:r>
      <w:proofErr w:type="spellEnd"/>
      <w:r w:rsidRPr="00E612E6">
        <w:rPr>
          <w:rFonts w:ascii="Lato" w:eastAsia="Times New Roman" w:hAnsi="Lato" w:cs="Lato"/>
          <w:sz w:val="20"/>
          <w:szCs w:val="20"/>
          <w:lang w:val="de-DE" w:eastAsia="en-US"/>
        </w:rPr>
        <w:t>: .............................</w:t>
      </w:r>
      <w:r w:rsidRPr="00E612E6">
        <w:rPr>
          <w:rFonts w:ascii="Lato" w:eastAsia="Times New Roman" w:hAnsi="Lato"/>
          <w:sz w:val="20"/>
          <w:szCs w:val="20"/>
          <w:lang w:val="de-DE" w:eastAsia="en-US"/>
        </w:rPr>
        <w:t>..............</w:t>
      </w:r>
    </w:p>
    <w:p w14:paraId="4D34FEB6" w14:textId="66DF7DF7" w:rsidR="00627C35" w:rsidRPr="00DF42DB" w:rsidRDefault="00627C35" w:rsidP="00DF42DB">
      <w:pPr>
        <w:suppressAutoHyphens w:val="0"/>
        <w:spacing w:after="240" w:line="240" w:lineRule="exact"/>
        <w:ind w:left="-142"/>
        <w:rPr>
          <w:rFonts w:ascii="Lato" w:eastAsia="Times New Roman" w:hAnsi="Lato"/>
          <w:sz w:val="20"/>
          <w:szCs w:val="20"/>
          <w:lang w:val="de-DE" w:eastAsia="en-US"/>
        </w:rPr>
      </w:pPr>
      <w:r w:rsidRPr="00A771B4">
        <w:rPr>
          <w:rFonts w:ascii="Lato" w:eastAsia="Times New Roman" w:hAnsi="Lato" w:cs="Arial"/>
          <w:b/>
          <w:bCs/>
          <w:lang w:eastAsia="pl-PL"/>
        </w:rPr>
        <w:t>Oświadczenia Wykonawcy:</w:t>
      </w:r>
    </w:p>
    <w:p w14:paraId="051C66DC" w14:textId="77777777" w:rsidR="000244E8" w:rsidRPr="00E612E6" w:rsidRDefault="000244E8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</w:p>
    <w:p w14:paraId="567E71ED" w14:textId="1DE8B86E" w:rsidR="000244E8" w:rsidRPr="00E612E6" w:rsidRDefault="00BB79CB" w:rsidP="000244E8">
      <w:pPr>
        <w:numPr>
          <w:ilvl w:val="0"/>
          <w:numId w:val="22"/>
        </w:numPr>
        <w:suppressAutoHyphens w:val="0"/>
        <w:spacing w:after="0" w:line="240" w:lineRule="exact"/>
        <w:ind w:left="284" w:hanging="284"/>
        <w:rPr>
          <w:rFonts w:ascii="Lato" w:eastAsia="Times New Roman" w:hAnsi="Lato" w:cs="Arial"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sz w:val="20"/>
          <w:szCs w:val="20"/>
          <w:lang w:eastAsia="en-US"/>
        </w:rPr>
        <w:t>Gwarantuję</w:t>
      </w:r>
      <w:r w:rsidR="000244E8" w:rsidRPr="00E612E6">
        <w:rPr>
          <w:rFonts w:ascii="Lato" w:eastAsia="Times New Roman" w:hAnsi="Lato" w:cs="Arial"/>
          <w:sz w:val="20"/>
          <w:szCs w:val="20"/>
          <w:lang w:eastAsia="en-US"/>
        </w:rPr>
        <w:t xml:space="preserve"> wykonanie całości niniejszego zamówienia zgodnie z treścią: </w:t>
      </w:r>
      <w:r w:rsidR="00E04948">
        <w:rPr>
          <w:rFonts w:ascii="Lato" w:eastAsia="Times New Roman" w:hAnsi="Lato" w:cs="Arial"/>
          <w:sz w:val="20"/>
          <w:szCs w:val="20"/>
          <w:lang w:eastAsia="en-US"/>
        </w:rPr>
        <w:t>SWZ</w:t>
      </w:r>
      <w:r w:rsidR="00AD70AB" w:rsidRPr="00E612E6">
        <w:rPr>
          <w:rFonts w:ascii="Lato" w:eastAsia="Times New Roman" w:hAnsi="Lato" w:cs="Arial"/>
          <w:sz w:val="20"/>
          <w:szCs w:val="20"/>
          <w:lang w:eastAsia="en-US"/>
        </w:rPr>
        <w:t xml:space="preserve">, wyjaśnień do </w:t>
      </w:r>
      <w:r w:rsidR="00E04948">
        <w:rPr>
          <w:rFonts w:ascii="Lato" w:eastAsia="Times New Roman" w:hAnsi="Lato" w:cs="Arial"/>
          <w:sz w:val="20"/>
          <w:szCs w:val="20"/>
          <w:lang w:eastAsia="en-US"/>
        </w:rPr>
        <w:t>SWZ</w:t>
      </w:r>
      <w:r w:rsidR="000244E8" w:rsidRPr="00E612E6">
        <w:rPr>
          <w:rFonts w:ascii="Lato" w:eastAsia="Times New Roman" w:hAnsi="Lato" w:cs="Arial"/>
          <w:sz w:val="20"/>
          <w:szCs w:val="20"/>
          <w:lang w:eastAsia="en-US"/>
        </w:rPr>
        <w:t xml:space="preserve"> oraz jej modyfikacji.</w:t>
      </w:r>
    </w:p>
    <w:p w14:paraId="4BE563D1" w14:textId="77777777" w:rsidR="000244E8" w:rsidRPr="00E612E6" w:rsidRDefault="000244E8" w:rsidP="000244E8">
      <w:pPr>
        <w:numPr>
          <w:ilvl w:val="0"/>
          <w:numId w:val="22"/>
        </w:numPr>
        <w:suppressAutoHyphens w:val="0"/>
        <w:spacing w:after="0" w:line="240" w:lineRule="exact"/>
        <w:ind w:left="284" w:hanging="284"/>
        <w:rPr>
          <w:rFonts w:ascii="Lato" w:eastAsia="Times New Roman" w:hAnsi="Lato" w:cs="Arial"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sz w:val="20"/>
          <w:szCs w:val="20"/>
          <w:lang w:eastAsia="en-US"/>
        </w:rPr>
        <w:t>Przyjmuje czas związania z ofertą na 30 dni. Bieg terminu rozpoczyna się wraz z upływem terminu składania ofert.</w:t>
      </w:r>
    </w:p>
    <w:p w14:paraId="3A333725" w14:textId="5A28C47E" w:rsidR="00926540" w:rsidRPr="00E612E6" w:rsidRDefault="00926540" w:rsidP="00926540">
      <w:pPr>
        <w:numPr>
          <w:ilvl w:val="0"/>
          <w:numId w:val="22"/>
        </w:numPr>
        <w:suppressAutoHyphens w:val="0"/>
        <w:spacing w:after="0" w:line="240" w:lineRule="exact"/>
        <w:ind w:left="284" w:hanging="284"/>
        <w:rPr>
          <w:rFonts w:ascii="Lato" w:eastAsia="Times New Roman" w:hAnsi="Lato" w:cs="Arial"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sz w:val="20"/>
          <w:szCs w:val="20"/>
          <w:lang w:eastAsia="en-US"/>
        </w:rPr>
        <w:t xml:space="preserve">Oświadczam, że zapoznałem się z opisaną w </w:t>
      </w:r>
      <w:r w:rsidR="00E04948">
        <w:rPr>
          <w:rFonts w:ascii="Lato" w:eastAsia="Times New Roman" w:hAnsi="Lato" w:cs="Arial"/>
          <w:sz w:val="20"/>
          <w:szCs w:val="20"/>
          <w:lang w:eastAsia="en-US"/>
        </w:rPr>
        <w:t>SWZ</w:t>
      </w:r>
      <w:r w:rsidRPr="00E612E6">
        <w:rPr>
          <w:rFonts w:ascii="Lato" w:eastAsia="Times New Roman" w:hAnsi="Lato" w:cs="Arial"/>
          <w:sz w:val="20"/>
          <w:szCs w:val="20"/>
          <w:lang w:eastAsia="en-US"/>
        </w:rPr>
        <w:t xml:space="preserve"> możliwością zastosowania rozwiązań równoważnych a w przypadku ich zastosowania zobowiązuję się do użycia rozwiązań równoważnych po wykazania równoważności produktu/rozwiązania w sposób pozwalający Zamawiającemu jednoznacznie stwierdzić zgodność oferowanych produktów/rozwiązań z wymaganiami określonymi w </w:t>
      </w:r>
      <w:r w:rsidR="00E04948">
        <w:rPr>
          <w:rFonts w:ascii="Lato" w:eastAsia="Times New Roman" w:hAnsi="Lato" w:cs="Arial"/>
          <w:sz w:val="20"/>
          <w:szCs w:val="20"/>
          <w:lang w:eastAsia="en-US"/>
        </w:rPr>
        <w:t>SWZ</w:t>
      </w:r>
      <w:r w:rsidRPr="00E612E6">
        <w:rPr>
          <w:rFonts w:ascii="Lato" w:eastAsia="Times New Roman" w:hAnsi="Lato" w:cs="Arial"/>
          <w:sz w:val="20"/>
          <w:szCs w:val="20"/>
          <w:lang w:eastAsia="en-US"/>
        </w:rPr>
        <w:t>.</w:t>
      </w:r>
    </w:p>
    <w:p w14:paraId="59D767B2" w14:textId="77777777" w:rsidR="005E18BB" w:rsidRPr="00E612E6" w:rsidRDefault="005E18BB" w:rsidP="005E18BB">
      <w:pPr>
        <w:numPr>
          <w:ilvl w:val="0"/>
          <w:numId w:val="22"/>
        </w:numPr>
        <w:suppressAutoHyphens w:val="0"/>
        <w:spacing w:after="0" w:line="240" w:lineRule="exact"/>
        <w:ind w:left="284" w:hanging="284"/>
        <w:rPr>
          <w:rFonts w:ascii="Lato" w:eastAsia="Times New Roman" w:hAnsi="Lato" w:cs="Arial"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sz w:val="20"/>
          <w:szCs w:val="20"/>
          <w:lang w:eastAsia="en-US"/>
        </w:rPr>
        <w:t>Akceptuj</w:t>
      </w:r>
      <w:r w:rsidR="00BB79CB" w:rsidRPr="00E612E6">
        <w:rPr>
          <w:rFonts w:ascii="Lato" w:eastAsia="Times New Roman" w:hAnsi="Lato" w:cs="Arial"/>
          <w:sz w:val="20"/>
          <w:szCs w:val="20"/>
          <w:lang w:eastAsia="en-US"/>
        </w:rPr>
        <w:t>ę</w:t>
      </w:r>
      <w:r w:rsidRPr="00E612E6">
        <w:rPr>
          <w:rFonts w:ascii="Lato" w:eastAsia="Times New Roman" w:hAnsi="Lato" w:cs="Arial"/>
          <w:sz w:val="20"/>
          <w:szCs w:val="20"/>
          <w:lang w:eastAsia="en-US"/>
        </w:rPr>
        <w:t xml:space="preserve"> bez zastrzeż</w:t>
      </w:r>
      <w:r w:rsidR="00AD70AB" w:rsidRPr="00E612E6">
        <w:rPr>
          <w:rFonts w:ascii="Lato" w:eastAsia="Times New Roman" w:hAnsi="Lato" w:cs="Arial"/>
          <w:sz w:val="20"/>
          <w:szCs w:val="20"/>
          <w:lang w:eastAsia="en-US"/>
        </w:rPr>
        <w:t>eń projekt umowy załączony do S</w:t>
      </w:r>
      <w:r w:rsidRPr="00E612E6">
        <w:rPr>
          <w:rFonts w:ascii="Lato" w:eastAsia="Times New Roman" w:hAnsi="Lato" w:cs="Arial"/>
          <w:sz w:val="20"/>
          <w:szCs w:val="20"/>
          <w:lang w:eastAsia="en-US"/>
        </w:rPr>
        <w:t>WZ</w:t>
      </w:r>
    </w:p>
    <w:p w14:paraId="37B20F07" w14:textId="77777777" w:rsidR="00461AC3" w:rsidRPr="00E612E6" w:rsidRDefault="00461AC3" w:rsidP="00AD70AB">
      <w:pPr>
        <w:numPr>
          <w:ilvl w:val="0"/>
          <w:numId w:val="22"/>
        </w:numPr>
        <w:suppressAutoHyphens w:val="0"/>
        <w:spacing w:after="0" w:line="240" w:lineRule="exact"/>
        <w:ind w:left="284" w:hanging="284"/>
        <w:rPr>
          <w:rFonts w:ascii="Lato" w:eastAsia="Times New Roman" w:hAnsi="Lato" w:cs="Arial"/>
          <w:sz w:val="20"/>
          <w:szCs w:val="20"/>
          <w:lang w:eastAsia="en-US"/>
        </w:rPr>
      </w:pPr>
      <w:r w:rsidRPr="00E612E6">
        <w:rPr>
          <w:rFonts w:ascii="Lato" w:hAnsi="Lato" w:cs="Arial"/>
          <w:sz w:val="20"/>
          <w:szCs w:val="20"/>
        </w:rPr>
        <w:t>W przypadku uznania mojej (naszej) oferty za najkorzystniejszą zobowiązuję(</w:t>
      </w:r>
      <w:proofErr w:type="spellStart"/>
      <w:r w:rsidRPr="00E612E6">
        <w:rPr>
          <w:rFonts w:ascii="Lato" w:hAnsi="Lato" w:cs="Arial"/>
          <w:sz w:val="20"/>
          <w:szCs w:val="20"/>
        </w:rPr>
        <w:t>emy</w:t>
      </w:r>
      <w:proofErr w:type="spellEnd"/>
      <w:r w:rsidRPr="00E612E6">
        <w:rPr>
          <w:rFonts w:ascii="Lato" w:hAnsi="Lato" w:cs="Arial"/>
          <w:sz w:val="20"/>
          <w:szCs w:val="20"/>
        </w:rPr>
        <w:t xml:space="preserve">) się zawrzeć umowę w miejscu i terminie wskazanym przez Zamawiającego, oraz zobowiązujemy się do wniesienia przed jej zawarciem </w:t>
      </w:r>
      <w:r w:rsidRPr="00E612E6">
        <w:rPr>
          <w:rFonts w:ascii="Lato" w:hAnsi="Lato" w:cs="Arial"/>
          <w:b/>
          <w:bCs/>
          <w:sz w:val="20"/>
          <w:szCs w:val="20"/>
        </w:rPr>
        <w:t xml:space="preserve">zabezpieczenia należytego wykonania umowy </w:t>
      </w:r>
      <w:r w:rsidRPr="00E612E6">
        <w:rPr>
          <w:rFonts w:ascii="Lato" w:hAnsi="Lato" w:cs="Arial"/>
          <w:sz w:val="20"/>
          <w:szCs w:val="20"/>
        </w:rPr>
        <w:t xml:space="preserve">na zasadach określonych w SWZ </w:t>
      </w:r>
      <w:r w:rsidR="00926540" w:rsidRPr="00E612E6">
        <w:rPr>
          <w:rFonts w:ascii="Lato" w:hAnsi="Lato" w:cs="Arial"/>
          <w:sz w:val="20"/>
          <w:szCs w:val="20"/>
        </w:rPr>
        <w:t xml:space="preserve">oraz posiadania wymaganej </w:t>
      </w:r>
      <w:r w:rsidR="00926540" w:rsidRPr="00E612E6">
        <w:rPr>
          <w:rFonts w:ascii="Lato" w:hAnsi="Lato" w:cs="Arial"/>
          <w:b/>
          <w:sz w:val="20"/>
          <w:szCs w:val="20"/>
        </w:rPr>
        <w:t>polisy OC.</w:t>
      </w:r>
    </w:p>
    <w:p w14:paraId="5C756114" w14:textId="77777777" w:rsidR="005E18BB" w:rsidRPr="00E612E6" w:rsidRDefault="005E18BB" w:rsidP="005E18BB">
      <w:pPr>
        <w:suppressAutoHyphens w:val="0"/>
        <w:spacing w:after="0" w:line="240" w:lineRule="exact"/>
        <w:ind w:left="284"/>
        <w:rPr>
          <w:rFonts w:ascii="Lato" w:eastAsia="Times New Roman" w:hAnsi="Lato"/>
          <w:sz w:val="20"/>
          <w:szCs w:val="20"/>
          <w:lang w:eastAsia="en-US"/>
        </w:rPr>
      </w:pPr>
    </w:p>
    <w:p w14:paraId="1E1A2B03" w14:textId="77777777" w:rsidR="00AD70AB" w:rsidRPr="00E612E6" w:rsidRDefault="000244E8" w:rsidP="00AD70AB">
      <w:pPr>
        <w:numPr>
          <w:ilvl w:val="0"/>
          <w:numId w:val="22"/>
        </w:numPr>
        <w:suppressAutoHyphens w:val="0"/>
        <w:spacing w:after="0" w:line="240" w:lineRule="exact"/>
        <w:ind w:left="284" w:hanging="284"/>
        <w:rPr>
          <w:rFonts w:ascii="Lato" w:eastAsia="Times New Roman" w:hAnsi="Lato" w:cs="Arial"/>
          <w:b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sz w:val="20"/>
          <w:szCs w:val="20"/>
          <w:lang w:eastAsia="en-US"/>
        </w:rPr>
        <w:t>Oświadczam, że:</w:t>
      </w:r>
      <w:r w:rsidR="00AD70AB" w:rsidRPr="00E612E6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</w:t>
      </w:r>
    </w:p>
    <w:p w14:paraId="6CF0D765" w14:textId="77777777" w:rsidR="000244E8" w:rsidRPr="00E612E6" w:rsidRDefault="00AD70AB" w:rsidP="00AD70AB">
      <w:pPr>
        <w:suppressAutoHyphens w:val="0"/>
        <w:spacing w:after="0" w:line="240" w:lineRule="exact"/>
        <w:rPr>
          <w:rFonts w:ascii="Lato" w:eastAsia="Times New Roman" w:hAnsi="Lato" w:cs="Arial"/>
          <w:i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i/>
          <w:sz w:val="20"/>
          <w:szCs w:val="20"/>
          <w:lang w:eastAsia="en-US"/>
        </w:rPr>
        <w:t xml:space="preserve">*) </w:t>
      </w:r>
      <w:r w:rsidRPr="00E612E6">
        <w:rPr>
          <w:rFonts w:ascii="Lato" w:eastAsia="Times New Roman" w:hAnsi="Lato" w:cs="Arial"/>
          <w:i/>
          <w:sz w:val="20"/>
          <w:szCs w:val="20"/>
          <w:u w:val="single"/>
          <w:lang w:eastAsia="en-US"/>
        </w:rPr>
        <w:t>zaznaczyć „x”</w:t>
      </w:r>
      <w:r w:rsidR="00457712" w:rsidRPr="00E612E6">
        <w:rPr>
          <w:rFonts w:ascii="Lato" w:eastAsia="Times New Roman" w:hAnsi="Lato" w:cs="Arial"/>
          <w:i/>
          <w:sz w:val="20"/>
          <w:szCs w:val="20"/>
          <w:lang w:eastAsia="en-US"/>
        </w:rPr>
        <w:t xml:space="preserve"> </w:t>
      </w:r>
      <w:r w:rsidR="004F0006" w:rsidRPr="00E612E6">
        <w:rPr>
          <w:rFonts w:ascii="Lato" w:eastAsia="Times New Roman" w:hAnsi="Lato" w:cs="Arial"/>
          <w:i/>
          <w:sz w:val="20"/>
          <w:szCs w:val="20"/>
          <w:lang w:eastAsia="en-US"/>
        </w:rPr>
        <w:t>we</w:t>
      </w:r>
      <w:r w:rsidRPr="00E612E6">
        <w:rPr>
          <w:rFonts w:ascii="Lato" w:eastAsia="Times New Roman" w:hAnsi="Lato" w:cs="Arial"/>
          <w:i/>
          <w:sz w:val="20"/>
          <w:szCs w:val="20"/>
          <w:lang w:eastAsia="en-US"/>
        </w:rPr>
        <w:t xml:space="preserve"> właściwym kwadracie</w:t>
      </w:r>
    </w:p>
    <w:p w14:paraId="6E843E91" w14:textId="77777777" w:rsidR="00AD70AB" w:rsidRPr="00E612E6" w:rsidRDefault="002C0DA8" w:rsidP="00AD70AB">
      <w:pPr>
        <w:suppressAutoHyphens w:val="0"/>
        <w:spacing w:after="0" w:line="240" w:lineRule="exact"/>
        <w:rPr>
          <w:rFonts w:ascii="Lato" w:eastAsia="Times New Roman" w:hAnsi="Lato" w:cs="Arial"/>
          <w:b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07B95A4" wp14:editId="10288654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25400" b="1016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012AB" w14:textId="77777777" w:rsidR="002C0DA8" w:rsidRDefault="002C0D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B95A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.3pt;margin-top:5.5pt;width:20.5pt;height:21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">
                <v:textbox>
                  <w:txbxContent>
                    <w:p w14:paraId="3A6012AB" w14:textId="77777777" w:rsidR="002C0DA8" w:rsidRDefault="002C0DA8"/>
                  </w:txbxContent>
                </v:textbox>
                <w10:wrap type="square"/>
              </v:shape>
            </w:pict>
          </mc:Fallback>
        </mc:AlternateContent>
      </w:r>
    </w:p>
    <w:p w14:paraId="62612AB3" w14:textId="77777777" w:rsidR="005E18BB" w:rsidRDefault="000244E8" w:rsidP="004F0006">
      <w:pPr>
        <w:suppressAutoHyphens w:val="0"/>
        <w:spacing w:after="0" w:line="240" w:lineRule="exact"/>
        <w:ind w:left="993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sz w:val="20"/>
          <w:szCs w:val="20"/>
          <w:lang w:eastAsia="en-US"/>
        </w:rPr>
        <w:t>jestem płatnikiem podatku VAT.</w:t>
      </w:r>
      <w:r w:rsidR="005E18BB" w:rsidRPr="00E612E6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*)</w:t>
      </w:r>
    </w:p>
    <w:p w14:paraId="7FDFDC5D" w14:textId="77777777" w:rsidR="00A771B4" w:rsidRPr="00E612E6" w:rsidRDefault="00A771B4" w:rsidP="004F0006">
      <w:pPr>
        <w:suppressAutoHyphens w:val="0"/>
        <w:spacing w:after="0" w:line="240" w:lineRule="exact"/>
        <w:ind w:left="993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</w:p>
    <w:p w14:paraId="44AFEFC4" w14:textId="77777777" w:rsidR="000244E8" w:rsidRPr="00E612E6" w:rsidRDefault="002C0DA8" w:rsidP="000244E8">
      <w:pPr>
        <w:suppressAutoHyphens w:val="0"/>
        <w:spacing w:after="0" w:line="240" w:lineRule="exact"/>
        <w:rPr>
          <w:rFonts w:ascii="Lato" w:eastAsia="Times New Roman" w:hAnsi="Lato" w:cs="Arial"/>
          <w:b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DB5FE82" wp14:editId="49F1B1B2">
                <wp:simplePos x="0" y="0"/>
                <wp:positionH relativeFrom="column">
                  <wp:posOffset>191135</wp:posOffset>
                </wp:positionH>
                <wp:positionV relativeFrom="paragraph">
                  <wp:posOffset>85725</wp:posOffset>
                </wp:positionV>
                <wp:extent cx="260350" cy="275590"/>
                <wp:effectExtent l="0" t="0" r="25400" b="1016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12C94" w14:textId="77777777" w:rsidR="002C0DA8" w:rsidRDefault="002C0DA8" w:rsidP="002C0D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5FE82" id="_x0000_s1027" type="#_x0000_t202" style="position:absolute;margin-left:15.05pt;margin-top:6.75pt;width:20.5pt;height:21.7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">
                <v:textbox>
                  <w:txbxContent>
                    <w:p w14:paraId="5B812C94" w14:textId="77777777" w:rsidR="002C0DA8" w:rsidRDefault="002C0DA8" w:rsidP="002C0DA8"/>
                  </w:txbxContent>
                </v:textbox>
                <w10:wrap type="square"/>
              </v:shape>
            </w:pict>
          </mc:Fallback>
        </mc:AlternateContent>
      </w:r>
    </w:p>
    <w:p w14:paraId="2C8E0AC5" w14:textId="77777777" w:rsidR="005E18BB" w:rsidRPr="00E612E6" w:rsidRDefault="006445E4" w:rsidP="004F0006">
      <w:pPr>
        <w:suppressAutoHyphens w:val="0"/>
        <w:spacing w:after="0" w:line="240" w:lineRule="exact"/>
        <w:ind w:left="993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sz w:val="20"/>
          <w:szCs w:val="20"/>
          <w:lang w:eastAsia="en-US"/>
        </w:rPr>
        <w:t>nie jestem</w:t>
      </w:r>
      <w:r w:rsidR="000244E8" w:rsidRPr="00E612E6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płatnikiem podatku VAT.</w:t>
      </w:r>
      <w:r w:rsidR="005E18BB" w:rsidRPr="00E612E6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*)</w:t>
      </w:r>
    </w:p>
    <w:p w14:paraId="603FF5DD" w14:textId="77777777" w:rsidR="005E18BB" w:rsidRPr="00E612E6" w:rsidRDefault="005E18BB" w:rsidP="005E18BB">
      <w:pPr>
        <w:suppressAutoHyphens w:val="0"/>
        <w:spacing w:after="0" w:line="240" w:lineRule="exact"/>
        <w:rPr>
          <w:rFonts w:ascii="Lato" w:eastAsia="Times New Roman" w:hAnsi="Lato" w:cs="Lato"/>
          <w:b/>
          <w:i/>
          <w:sz w:val="20"/>
          <w:szCs w:val="20"/>
          <w:lang w:eastAsia="en-US"/>
        </w:rPr>
      </w:pPr>
    </w:p>
    <w:p w14:paraId="10C8185F" w14:textId="77777777" w:rsidR="005E18BB" w:rsidRPr="00E612E6" w:rsidRDefault="005E18BB" w:rsidP="005E18BB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675BBC5E" w14:textId="2765B6E0" w:rsidR="00AD70AB" w:rsidRPr="00E612E6" w:rsidRDefault="009C63FE" w:rsidP="00AD70AB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Lato"/>
          <w:b/>
          <w:sz w:val="20"/>
          <w:szCs w:val="20"/>
          <w:lang w:eastAsia="en-US"/>
        </w:rPr>
        <w:t>g</w:t>
      </w:r>
      <w:r w:rsidR="005E18BB" w:rsidRPr="00E612E6">
        <w:rPr>
          <w:rFonts w:ascii="Lato" w:eastAsia="Times New Roman" w:hAnsi="Lato" w:cs="Lato"/>
          <w:b/>
          <w:sz w:val="20"/>
          <w:szCs w:val="20"/>
          <w:lang w:eastAsia="en-US"/>
        </w:rPr>
        <w:t>)</w:t>
      </w:r>
      <w:r w:rsidR="00E612E6">
        <w:rPr>
          <w:rFonts w:ascii="Lato" w:eastAsia="Times New Roman" w:hAnsi="Lato" w:cs="Lato"/>
          <w:b/>
          <w:sz w:val="20"/>
          <w:szCs w:val="20"/>
          <w:lang w:eastAsia="en-US"/>
        </w:rPr>
        <w:t xml:space="preserve"> </w:t>
      </w:r>
      <w:r w:rsidR="000244E8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Prace objęte niniejszym </w:t>
      </w:r>
      <w:r w:rsid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>postępowaniem wykonam</w:t>
      </w:r>
      <w:r w:rsidR="000244E8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>:</w:t>
      </w:r>
    </w:p>
    <w:p w14:paraId="45564368" w14:textId="77777777" w:rsidR="00AD70AB" w:rsidRDefault="00AD70AB" w:rsidP="00AD70AB">
      <w:pPr>
        <w:suppressAutoHyphens w:val="0"/>
        <w:spacing w:after="0" w:line="240" w:lineRule="exact"/>
        <w:rPr>
          <w:rFonts w:ascii="Lato" w:eastAsia="Times New Roman" w:hAnsi="Lato" w:cs="Arial"/>
          <w:bCs/>
          <w:i/>
          <w:sz w:val="20"/>
          <w:szCs w:val="20"/>
          <w:lang w:eastAsia="en-US"/>
        </w:rPr>
      </w:pPr>
      <w:r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</w:t>
      </w:r>
      <w:r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*) </w:t>
      </w:r>
      <w:r w:rsidRPr="00E612E6">
        <w:rPr>
          <w:rFonts w:ascii="Lato" w:eastAsia="Times New Roman" w:hAnsi="Lato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</w:t>
      </w:r>
      <w:r w:rsidR="004F0006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>we</w:t>
      </w:r>
      <w:r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właściwym kwadracie</w:t>
      </w:r>
    </w:p>
    <w:p w14:paraId="7BB39D71" w14:textId="77777777" w:rsidR="00C04EE8" w:rsidRPr="00E612E6" w:rsidRDefault="00C04EE8" w:rsidP="00AD70AB">
      <w:pPr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</w:p>
    <w:p w14:paraId="1964BDC8" w14:textId="77777777" w:rsidR="000244E8" w:rsidRPr="00E612E6" w:rsidRDefault="004F0006" w:rsidP="005E18B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Lato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83AC5DD" wp14:editId="61C5A512">
                <wp:simplePos x="0" y="0"/>
                <wp:positionH relativeFrom="column">
                  <wp:posOffset>197485</wp:posOffset>
                </wp:positionH>
                <wp:positionV relativeFrom="paragraph">
                  <wp:posOffset>127000</wp:posOffset>
                </wp:positionV>
                <wp:extent cx="260350" cy="275590"/>
                <wp:effectExtent l="0" t="0" r="25400" b="1016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F22FB" w14:textId="77777777" w:rsidR="002C0DA8" w:rsidRDefault="002C0DA8" w:rsidP="002C0D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AC5DD" id="_x0000_s1028" type="#_x0000_t202" style="position:absolute;margin-left:15.55pt;margin-top:10pt;width:20.5pt;height:21.7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R7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">
                <v:textbox>
                  <w:txbxContent>
                    <w:p w14:paraId="33CF22FB" w14:textId="77777777" w:rsidR="002C0DA8" w:rsidRDefault="002C0DA8" w:rsidP="002C0DA8"/>
                  </w:txbxContent>
                </v:textbox>
                <w10:wrap type="square"/>
              </v:shape>
            </w:pict>
          </mc:Fallback>
        </mc:AlternateContent>
      </w:r>
    </w:p>
    <w:p w14:paraId="3DE13BC0" w14:textId="77777777" w:rsidR="00E612E6" w:rsidRDefault="005E18BB" w:rsidP="00E612E6">
      <w:pPr>
        <w:suppressAutoHyphens w:val="0"/>
        <w:spacing w:after="0"/>
        <w:ind w:left="993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>we własnym zakresie</w:t>
      </w:r>
      <w:r w:rsidR="000244E8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*)  </w:t>
      </w:r>
    </w:p>
    <w:p w14:paraId="09F20C27" w14:textId="77777777" w:rsidR="00E612E6" w:rsidRDefault="00E612E6" w:rsidP="00E612E6">
      <w:pPr>
        <w:suppressAutoHyphens w:val="0"/>
        <w:spacing w:after="0"/>
        <w:ind w:left="993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23C4139E" w14:textId="04BE0C7F" w:rsidR="002C0DA8" w:rsidRPr="00E612E6" w:rsidRDefault="004F0006" w:rsidP="00E612E6">
      <w:pPr>
        <w:suppressAutoHyphens w:val="0"/>
        <w:spacing w:after="0"/>
        <w:ind w:left="993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765A920E" wp14:editId="0BA22038">
                <wp:simplePos x="0" y="0"/>
                <wp:positionH relativeFrom="column">
                  <wp:posOffset>197485</wp:posOffset>
                </wp:positionH>
                <wp:positionV relativeFrom="paragraph">
                  <wp:posOffset>150495</wp:posOffset>
                </wp:positionV>
                <wp:extent cx="260350" cy="275590"/>
                <wp:effectExtent l="0" t="0" r="25400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765A0" w14:textId="77777777" w:rsidR="002C0DA8" w:rsidRDefault="002C0DA8" w:rsidP="002C0D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A920E" id="_x0000_s1029" type="#_x0000_t202" style="position:absolute;left:0;text-align:left;margin-left:15.55pt;margin-top:11.85pt;width:20.5pt;height:21.7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">
                <v:textbox>
                  <w:txbxContent>
                    <w:p w14:paraId="71B765A0" w14:textId="77777777" w:rsidR="002C0DA8" w:rsidRDefault="002C0DA8" w:rsidP="002C0DA8"/>
                  </w:txbxContent>
                </v:textbox>
                <w10:wrap type="square"/>
              </v:shape>
            </w:pict>
          </mc:Fallback>
        </mc:AlternateContent>
      </w:r>
    </w:p>
    <w:p w14:paraId="34315CC8" w14:textId="77777777" w:rsidR="000244E8" w:rsidRDefault="005E18BB" w:rsidP="004F0006">
      <w:pPr>
        <w:suppressAutoHyphens w:val="0"/>
        <w:spacing w:after="0"/>
        <w:ind w:left="993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>z udziałem</w:t>
      </w:r>
      <w:r w:rsidR="006445E4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następujących</w:t>
      </w:r>
      <w:r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podwykonawców </w:t>
      </w:r>
      <w:r w:rsidR="000244E8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>*)</w:t>
      </w:r>
      <w:r w:rsidR="006445E4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:</w:t>
      </w:r>
    </w:p>
    <w:p w14:paraId="5C33AEBE" w14:textId="77777777" w:rsidR="00C04EE8" w:rsidRPr="00E612E6" w:rsidRDefault="00C04EE8" w:rsidP="004F0006">
      <w:pPr>
        <w:suppressAutoHyphens w:val="0"/>
        <w:spacing w:after="0"/>
        <w:ind w:left="993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-83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3061"/>
        <w:gridCol w:w="5192"/>
      </w:tblGrid>
      <w:tr w:rsidR="006445E4" w:rsidRPr="00E612E6" w14:paraId="4A067837" w14:textId="77777777" w:rsidTr="00262A73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173C33E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E612E6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1160B8C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E612E6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Podwykonawca</w:t>
            </w: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5C5D486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  <w:p w14:paraId="0176EA48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E612E6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zadania, który Wykonawca zamierza powierzyć Podwykonawcy</w:t>
            </w:r>
          </w:p>
        </w:tc>
      </w:tr>
      <w:tr w:rsidR="006445E4" w:rsidRPr="00E612E6" w14:paraId="74906F06" w14:textId="77777777" w:rsidTr="00262A73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53EA853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FCC755B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BF11FA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E612E6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7A218FA4" w14:textId="77777777" w:rsidR="003D275F" w:rsidRPr="00E612E6" w:rsidRDefault="003D275F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E612E6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Etap prac:</w:t>
            </w:r>
          </w:p>
        </w:tc>
      </w:tr>
      <w:tr w:rsidR="006445E4" w:rsidRPr="00E612E6" w14:paraId="38068181" w14:textId="77777777" w:rsidTr="00262A73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004179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DCA861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3480E2" w14:textId="77777777" w:rsidR="006445E4" w:rsidRPr="00E612E6" w:rsidRDefault="006445E4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E612E6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2D412A74" w14:textId="77777777" w:rsidR="003D275F" w:rsidRPr="00E612E6" w:rsidRDefault="003D275F" w:rsidP="006445E4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E612E6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Etap prac:</w:t>
            </w:r>
          </w:p>
        </w:tc>
      </w:tr>
    </w:tbl>
    <w:p w14:paraId="6CA2F1C6" w14:textId="1658AE04" w:rsidR="006445E4" w:rsidRDefault="006445E4" w:rsidP="006445E4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63189C1A" w14:textId="77777777" w:rsidR="007D544F" w:rsidRPr="00E612E6" w:rsidRDefault="007D544F" w:rsidP="006445E4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422236CF" w14:textId="6B797C2F" w:rsidR="006A1B9B" w:rsidRPr="00E612E6" w:rsidRDefault="00D26C00" w:rsidP="00D26C00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</w:t>
      </w:r>
      <w:r w:rsidR="009C63FE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>h</w:t>
      </w:r>
      <w:r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)  </w:t>
      </w:r>
      <w:r w:rsidR="006A1B9B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Oświadczamy, że </w:t>
      </w:r>
    </w:p>
    <w:p w14:paraId="359D8309" w14:textId="77777777" w:rsidR="006A1B9B" w:rsidRPr="00E612E6" w:rsidRDefault="00D26C00" w:rsidP="006A1B9B">
      <w:pPr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lastRenderedPageBreak/>
        <w:t xml:space="preserve">        </w:t>
      </w:r>
      <w:r w:rsidR="006A1B9B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*) </w:t>
      </w:r>
      <w:r w:rsidR="006A1B9B" w:rsidRPr="00E612E6">
        <w:rPr>
          <w:rFonts w:ascii="Lato" w:eastAsia="Times New Roman" w:hAnsi="Lato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</w:t>
      </w:r>
      <w:r w:rsidR="004F0006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>we</w:t>
      </w:r>
      <w:r w:rsidR="006A1B9B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właściwym kwadracie</w:t>
      </w:r>
    </w:p>
    <w:p w14:paraId="76B8AFF5" w14:textId="77777777" w:rsidR="006A1B9B" w:rsidRPr="00E612E6" w:rsidRDefault="006A1B9B" w:rsidP="006A1B9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264332FB" w14:textId="77777777" w:rsidR="006A1B9B" w:rsidRPr="00E612E6" w:rsidRDefault="004F0006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65BAC501" wp14:editId="4924AE33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60350" cy="275590"/>
                <wp:effectExtent l="0" t="0" r="25400" b="1016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71F93" w14:textId="77777777" w:rsidR="004F0006" w:rsidRDefault="004F0006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AC501" id="_x0000_s1030" type="#_x0000_t202" style="position:absolute;left:0;text-align:left;margin-left:0;margin-top:2pt;width:20.5pt;height:21.7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AjFA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">
                <v:textbox>
                  <w:txbxContent>
                    <w:p w14:paraId="7C171F93" w14:textId="77777777" w:rsidR="004F0006" w:rsidRDefault="004F0006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E612E6">
        <w:rPr>
          <w:rFonts w:ascii="Lato" w:eastAsia="Times New Roman" w:hAnsi="Lato" w:cs="Arial"/>
          <w:b/>
          <w:bCs/>
          <w:sz w:val="20"/>
          <w:szCs w:val="20"/>
          <w:lang w:eastAsia="en-US"/>
        </w:rPr>
        <w:t>nie</w:t>
      </w:r>
      <w:r w:rsidR="006A1B9B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polegamy na zdolnościach lub sytuacji innych podmiotów</w:t>
      </w:r>
      <w:r w:rsidR="006A1B9B" w:rsidRPr="00E612E6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</w:t>
      </w:r>
      <w:r w:rsidR="0073494E" w:rsidRPr="00E612E6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</w:p>
    <w:p w14:paraId="7B078D17" w14:textId="77777777" w:rsidR="004F0006" w:rsidRPr="00E612E6" w:rsidRDefault="004F0006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6BBC9740" w14:textId="77777777" w:rsidR="00D26C00" w:rsidRPr="00E612E6" w:rsidRDefault="004F0006" w:rsidP="004F0006">
      <w:pPr>
        <w:suppressAutoHyphens w:val="0"/>
        <w:spacing w:after="0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1F3BB784" wp14:editId="50FC0663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60350" cy="275590"/>
                <wp:effectExtent l="0" t="0" r="25400" b="1016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BB829" w14:textId="77777777" w:rsidR="004F0006" w:rsidRDefault="004F0006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BB784" id="_x0000_s1031" type="#_x0000_t202" style="position:absolute;left:0;text-align:left;margin-left:0;margin-top:5.75pt;width:20.5pt;height:21.7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">
                <v:textbox>
                  <w:txbxContent>
                    <w:p w14:paraId="474BB829" w14:textId="77777777" w:rsidR="004F0006" w:rsidRDefault="004F0006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>polegamy na zdolnościach lub sytuacji innych podmiotów</w:t>
      </w:r>
      <w:r w:rsidR="0073494E" w:rsidRPr="00E612E6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  <w:r w:rsidR="006A1B9B" w:rsidRPr="00E612E6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na zasadach określonych w art. 118 ust. 1 ustawy </w:t>
      </w:r>
      <w:proofErr w:type="spellStart"/>
      <w:r w:rsidR="006A1B9B" w:rsidRPr="00E612E6">
        <w:rPr>
          <w:rFonts w:ascii="Lato" w:eastAsia="Times New Roman" w:hAnsi="Lato" w:cs="Lato"/>
          <w:bCs/>
          <w:sz w:val="20"/>
          <w:szCs w:val="20"/>
          <w:lang w:eastAsia="en-US"/>
        </w:rPr>
        <w:t>Pzp</w:t>
      </w:r>
      <w:proofErr w:type="spellEnd"/>
      <w:r w:rsidR="006A1B9B" w:rsidRPr="00E612E6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 w następującym zakresie</w:t>
      </w:r>
      <w:r w:rsidR="00D26C00" w:rsidRPr="00E612E6">
        <w:rPr>
          <w:rFonts w:ascii="Lato" w:eastAsia="Times New Roman" w:hAnsi="Lato" w:cs="Lato"/>
          <w:bCs/>
          <w:sz w:val="20"/>
          <w:szCs w:val="20"/>
          <w:lang w:eastAsia="en-US"/>
        </w:rPr>
        <w:t>: ________________________________________</w:t>
      </w:r>
    </w:p>
    <w:p w14:paraId="3D0361AB" w14:textId="77777777" w:rsidR="00D26C00" w:rsidRPr="00E612E6" w:rsidRDefault="00D26C00" w:rsidP="006A1B9B">
      <w:pPr>
        <w:suppressAutoHyphens w:val="0"/>
        <w:spacing w:after="0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5C6BADB" w14:textId="77777777" w:rsidR="006A1B9B" w:rsidRPr="00E612E6" w:rsidRDefault="006A1B9B" w:rsidP="006A1B9B">
      <w:pPr>
        <w:suppressAutoHyphens w:val="0"/>
        <w:spacing w:after="0"/>
        <w:rPr>
          <w:rFonts w:ascii="Lato" w:eastAsia="Times New Roman" w:hAnsi="Lato" w:cs="Arial"/>
          <w:bCs/>
          <w:i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>Uwaga:</w:t>
      </w:r>
      <w:r w:rsidR="00BD52D0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Wykonawca powinien złożyć</w:t>
      </w:r>
      <w:r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Zobowiązanie tych podmiotów do oddania do dyspozycji Wykonawcy niezbędnych zasobów na potrzeby realizacj</w:t>
      </w:r>
      <w:r w:rsidR="00D26C00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>i zam</w:t>
      </w:r>
      <w:r w:rsidR="00BD52D0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ówienia </w:t>
      </w:r>
      <w:r w:rsidR="003D275F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( zgodnie z załącznikiem nr. 7</w:t>
      </w:r>
      <w:r w:rsidR="00D26C00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do oferty)</w:t>
      </w:r>
      <w:r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>.</w:t>
      </w:r>
    </w:p>
    <w:p w14:paraId="73FB4650" w14:textId="77777777" w:rsidR="006A1B9B" w:rsidRPr="00E612E6" w:rsidRDefault="006A1B9B" w:rsidP="006445E4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09C55457" w14:textId="5EB225EE" w:rsidR="00AD70AB" w:rsidRPr="00E612E6" w:rsidRDefault="00AD70AB" w:rsidP="009C63FE">
      <w:pPr>
        <w:pStyle w:val="Akapitzlist0"/>
        <w:numPr>
          <w:ilvl w:val="0"/>
          <w:numId w:val="27"/>
        </w:num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Lato"/>
          <w:b/>
          <w:bCs/>
          <w:sz w:val="20"/>
          <w:szCs w:val="20"/>
          <w:lang w:eastAsia="en-US"/>
        </w:rPr>
        <w:t>Oświadczamy, że:</w:t>
      </w:r>
    </w:p>
    <w:p w14:paraId="72414905" w14:textId="77777777" w:rsidR="00AD70AB" w:rsidRPr="00E612E6" w:rsidRDefault="00D26C00" w:rsidP="00D26C00">
      <w:pPr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          </w:t>
      </w:r>
      <w:r w:rsidR="00AD70AB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*) </w:t>
      </w:r>
      <w:r w:rsidR="00AD70AB" w:rsidRPr="00E612E6">
        <w:rPr>
          <w:rFonts w:ascii="Lato" w:eastAsia="Times New Roman" w:hAnsi="Lato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</w:t>
      </w:r>
      <w:r w:rsidR="004F0006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>we</w:t>
      </w:r>
      <w:r w:rsidR="00AD70AB" w:rsidRPr="00E612E6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właściwym kwadracie</w:t>
      </w:r>
    </w:p>
    <w:p w14:paraId="4D9B4697" w14:textId="77777777" w:rsidR="00AD70AB" w:rsidRPr="00E612E6" w:rsidRDefault="00AD70AB" w:rsidP="00AD70A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58EFFFC5" w14:textId="77777777" w:rsidR="00AD70AB" w:rsidRPr="00E612E6" w:rsidRDefault="004F0006" w:rsidP="004F0006">
      <w:pPr>
        <w:suppressAutoHyphens w:val="0"/>
        <w:spacing w:after="0"/>
        <w:ind w:left="567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6F8DF015" wp14:editId="334059F4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260350" cy="275590"/>
                <wp:effectExtent l="0" t="0" r="25400" b="1016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2CA82" w14:textId="77777777" w:rsidR="004F0006" w:rsidRDefault="004F0006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DF015" id="_x0000_s1032" type="#_x0000_t202" style="position:absolute;left:0;text-align:left;margin-left:0;margin-top:3.2pt;width:20.5pt;height:21.7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">
                <v:textbox>
                  <w:txbxContent>
                    <w:p w14:paraId="6D92CA82" w14:textId="77777777" w:rsidR="004F0006" w:rsidRDefault="004F0006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017A40" w:rsidRPr="00E612E6">
        <w:rPr>
          <w:rFonts w:ascii="Lato" w:hAnsi="Lato" w:cs="Arial"/>
          <w:sz w:val="20"/>
          <w:szCs w:val="20"/>
        </w:rPr>
        <w:t>ż</w:t>
      </w:r>
      <w:r w:rsidR="00AD70AB" w:rsidRPr="00E612E6">
        <w:rPr>
          <w:rFonts w:ascii="Lato" w:hAnsi="Lato" w:cs="Arial"/>
          <w:sz w:val="20"/>
          <w:szCs w:val="20"/>
        </w:rPr>
        <w:t>adna z informacji zawarta w ofercie nie stanowi tajemnicy przedsiębiorstwa w rozumieniu    przepisów o zwalczaniu nieuczciwej konkurencji</w:t>
      </w:r>
      <w:r w:rsidR="00AD70AB" w:rsidRPr="00E612E6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</w:t>
      </w:r>
      <w:r w:rsidR="00AD70AB" w:rsidRPr="00E612E6">
        <w:rPr>
          <w:rFonts w:ascii="Lato" w:eastAsia="Times New Roman" w:hAnsi="Lato" w:cs="Arial"/>
          <w:bCs/>
          <w:sz w:val="20"/>
          <w:szCs w:val="20"/>
          <w:lang w:eastAsia="en-US"/>
        </w:rPr>
        <w:t xml:space="preserve">*) </w:t>
      </w:r>
      <w:r w:rsidR="00AD70AB" w:rsidRPr="00E612E6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</w:t>
      </w:r>
    </w:p>
    <w:p w14:paraId="0A341E82" w14:textId="77777777" w:rsidR="00AD70AB" w:rsidRPr="00E612E6" w:rsidRDefault="00AD70AB" w:rsidP="00AD70AB">
      <w:pPr>
        <w:suppressAutoHyphens w:val="0"/>
        <w:spacing w:after="0"/>
        <w:ind w:firstLine="284"/>
        <w:rPr>
          <w:rFonts w:ascii="Lato" w:eastAsia="Times New Roman" w:hAnsi="Lato"/>
          <w:b/>
          <w:bCs/>
          <w:sz w:val="20"/>
          <w:szCs w:val="20"/>
          <w:lang w:eastAsia="en-US"/>
        </w:rPr>
      </w:pPr>
    </w:p>
    <w:p w14:paraId="0C8310F6" w14:textId="77777777" w:rsidR="001A3EC6" w:rsidRDefault="004F0006" w:rsidP="004F0006">
      <w:pPr>
        <w:suppressAutoHyphens w:val="0"/>
        <w:spacing w:after="0"/>
        <w:ind w:left="567"/>
        <w:rPr>
          <w:rFonts w:ascii="Lato" w:eastAsia="Times New Roman" w:hAnsi="Lato" w:cs="Arial"/>
          <w:bCs/>
          <w:sz w:val="20"/>
          <w:szCs w:val="20"/>
          <w:lang w:eastAsia="en-US"/>
        </w:rPr>
      </w:pPr>
      <w:r w:rsidRPr="00E612E6"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46C7B716" wp14:editId="76C7B1D6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60350" cy="275590"/>
                <wp:effectExtent l="0" t="0" r="25400" b="1016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A98A5" w14:textId="77777777" w:rsidR="004F0006" w:rsidRDefault="004F0006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7B716" id="_x0000_s1033" type="#_x0000_t202" style="position:absolute;left:0;text-align:left;margin-left:0;margin-top:8.7pt;width:20.5pt;height:21.7pt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">
                <v:textbox>
                  <w:txbxContent>
                    <w:p w14:paraId="629A98A5" w14:textId="77777777" w:rsidR="004F0006" w:rsidRDefault="004F0006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1A3EC6" w:rsidRPr="00E612E6">
        <w:rPr>
          <w:rFonts w:ascii="Lato" w:eastAsia="Times New Roman" w:hAnsi="Lato" w:cs="Arial"/>
          <w:bCs/>
          <w:sz w:val="20"/>
          <w:szCs w:val="20"/>
          <w:lang w:eastAsia="en-US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1A3EC6" w:rsidRPr="00E612E6">
        <w:rPr>
          <w:rFonts w:ascii="Lato" w:eastAsia="Times New Roman" w:hAnsi="Lato" w:cs="Arial"/>
          <w:bCs/>
          <w:sz w:val="20"/>
          <w:szCs w:val="20"/>
          <w:vertAlign w:val="superscript"/>
          <w:lang w:eastAsia="en-US"/>
        </w:rPr>
        <w:t>*)</w:t>
      </w:r>
      <w:r w:rsidR="001A3EC6" w:rsidRPr="00E612E6">
        <w:rPr>
          <w:rFonts w:ascii="Lato" w:eastAsia="Times New Roman" w:hAnsi="Lato" w:cs="Arial"/>
          <w:bCs/>
          <w:sz w:val="20"/>
          <w:szCs w:val="20"/>
          <w:lang w:eastAsia="en-US"/>
        </w:rPr>
        <w:t>:</w:t>
      </w:r>
    </w:p>
    <w:p w14:paraId="7737370C" w14:textId="77777777" w:rsidR="00E612E6" w:rsidRDefault="00E612E6" w:rsidP="004F0006">
      <w:pPr>
        <w:suppressAutoHyphens w:val="0"/>
        <w:spacing w:after="0"/>
        <w:ind w:left="567"/>
        <w:rPr>
          <w:rFonts w:ascii="Lato" w:eastAsia="Times New Roman" w:hAnsi="Lato" w:cs="Arial"/>
          <w:bCs/>
          <w:sz w:val="20"/>
          <w:szCs w:val="20"/>
          <w:lang w:eastAsia="en-US"/>
        </w:rPr>
      </w:pPr>
    </w:p>
    <w:tbl>
      <w:tblPr>
        <w:tblW w:w="0" w:type="auto"/>
        <w:tblInd w:w="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57"/>
      </w:tblGrid>
      <w:tr w:rsidR="001A3EC6" w:rsidRPr="00E04948" w14:paraId="58493E52" w14:textId="77777777" w:rsidTr="00262A73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403AB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E04948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D98FA" w14:textId="77777777" w:rsidR="001A3EC6" w:rsidRPr="00E04948" w:rsidRDefault="001A3EC6" w:rsidP="00E612E6">
            <w:pPr>
              <w:suppressAutoHyphens w:val="0"/>
              <w:spacing w:after="0"/>
              <w:ind w:firstLine="284"/>
              <w:jc w:val="center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E04948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Oznaczenie rodzaju (nazwy) informacji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29134" w14:textId="205165CF" w:rsidR="001A3EC6" w:rsidRPr="00E04948" w:rsidRDefault="001A3EC6" w:rsidP="00E612E6">
            <w:pPr>
              <w:suppressAutoHyphens w:val="0"/>
              <w:spacing w:after="0"/>
              <w:jc w:val="center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E04948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Strony w ofercie</w:t>
            </w:r>
            <w:r w:rsidR="00E612E6" w:rsidRPr="00E04948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612E6" w:rsidRPr="00E04948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br/>
            </w:r>
            <w:r w:rsidRPr="00E04948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(wyrażone cyfrą)</w:t>
            </w:r>
          </w:p>
        </w:tc>
      </w:tr>
      <w:tr w:rsidR="001A3EC6" w:rsidRPr="00E04948" w14:paraId="39E6425C" w14:textId="77777777" w:rsidTr="00262A73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E8C61B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04A604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1C7BD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E04948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860CC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E04948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Do</w:t>
            </w:r>
          </w:p>
        </w:tc>
      </w:tr>
      <w:tr w:rsidR="001A3EC6" w:rsidRPr="00E04948" w14:paraId="365F44F2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C8B81" w14:textId="77777777" w:rsidR="001A3EC6" w:rsidRPr="00E04948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D0A3AA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37565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65DA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A3EC6" w:rsidRPr="00E04948" w14:paraId="539A1C3D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4CF5A" w14:textId="77777777" w:rsidR="001A3EC6" w:rsidRPr="00E04948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3AEED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A7E0F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D5A0" w14:textId="77777777" w:rsidR="001A3EC6" w:rsidRPr="00E04948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5A3A2414" w14:textId="77777777" w:rsidR="00AD70AB" w:rsidRPr="004E3FF4" w:rsidRDefault="00AD70AB" w:rsidP="00AD70AB">
      <w:pPr>
        <w:suppressAutoHyphens w:val="0"/>
        <w:spacing w:after="0"/>
        <w:ind w:firstLine="284"/>
        <w:rPr>
          <w:rFonts w:ascii="Lato" w:eastAsia="Times New Roman" w:hAnsi="Lato" w:cs="Lato"/>
          <w:b/>
          <w:bCs/>
          <w:lang w:eastAsia="en-US"/>
        </w:rPr>
      </w:pPr>
    </w:p>
    <w:p w14:paraId="0386FDE5" w14:textId="77777777" w:rsidR="00AD70AB" w:rsidRPr="004E3FF4" w:rsidRDefault="001A3EC6" w:rsidP="00017A40">
      <w:pPr>
        <w:suppressAutoHyphens w:val="0"/>
        <w:spacing w:after="0"/>
        <w:rPr>
          <w:rFonts w:ascii="Lato" w:eastAsia="Times New Roman" w:hAnsi="Lato" w:cs="Arial"/>
          <w:bCs/>
          <w:i/>
          <w:sz w:val="18"/>
          <w:szCs w:val="18"/>
          <w:lang w:eastAsia="en-US"/>
        </w:rPr>
      </w:pPr>
      <w:r w:rsidRPr="004E3FF4">
        <w:rPr>
          <w:rFonts w:ascii="Lato" w:eastAsia="Times New Roman" w:hAnsi="Lato" w:cs="Arial"/>
          <w:bCs/>
          <w:i/>
          <w:sz w:val="18"/>
          <w:szCs w:val="18"/>
          <w:lang w:eastAsia="en-US"/>
        </w:rPr>
        <w:t>Uwaga: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6CC6D982" w14:textId="77777777" w:rsidR="0062396E" w:rsidRDefault="0062396E" w:rsidP="00017A40">
      <w:pPr>
        <w:spacing w:after="0" w:line="240" w:lineRule="auto"/>
        <w:jc w:val="both"/>
        <w:rPr>
          <w:rFonts w:ascii="Lato" w:eastAsia="Lato" w:hAnsi="Lato"/>
          <w:sz w:val="20"/>
          <w:szCs w:val="20"/>
        </w:rPr>
      </w:pPr>
    </w:p>
    <w:p w14:paraId="6886BA86" w14:textId="77777777" w:rsidR="00943924" w:rsidRPr="00047302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iCs/>
          <w:sz w:val="20"/>
          <w:szCs w:val="20"/>
        </w:rPr>
      </w:pPr>
      <w:r>
        <w:rPr>
          <w:rFonts w:ascii="Lato" w:eastAsia="Lato" w:hAnsi="Lato"/>
          <w:sz w:val="20"/>
          <w:szCs w:val="20"/>
        </w:rPr>
        <w:t xml:space="preserve">j) </w:t>
      </w:r>
      <w:r w:rsidRPr="00047302">
        <w:rPr>
          <w:rFonts w:ascii="Arial" w:eastAsia="Lato" w:hAnsi="Arial" w:cs="Arial"/>
          <w:b/>
          <w:iCs/>
          <w:sz w:val="20"/>
          <w:szCs w:val="20"/>
        </w:rPr>
        <w:t>Oświadczam, że podmiot, który reprezentuję to</w:t>
      </w:r>
      <w:r w:rsidRPr="00047302">
        <w:rPr>
          <w:rFonts w:ascii="Arial" w:eastAsia="Lato" w:hAnsi="Arial" w:cs="Arial"/>
          <w:bCs/>
          <w:iCs/>
          <w:sz w:val="20"/>
          <w:szCs w:val="20"/>
        </w:rPr>
        <w:t>:</w:t>
      </w:r>
    </w:p>
    <w:p w14:paraId="48D26F31" w14:textId="77777777" w:rsidR="00943924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i/>
          <w:sz w:val="20"/>
          <w:szCs w:val="20"/>
        </w:rPr>
      </w:pPr>
      <w:r w:rsidRPr="00047302">
        <w:rPr>
          <w:rFonts w:ascii="Arial" w:eastAsia="Lato" w:hAnsi="Arial" w:cs="Arial"/>
          <w:bCs/>
          <w:i/>
          <w:sz w:val="20"/>
          <w:szCs w:val="20"/>
        </w:rPr>
        <w:t xml:space="preserve">          </w:t>
      </w:r>
    </w:p>
    <w:p w14:paraId="13AE9BF2" w14:textId="061AAFAF" w:rsidR="00943924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i/>
          <w:sz w:val="20"/>
          <w:szCs w:val="20"/>
        </w:rPr>
      </w:pPr>
      <w:r w:rsidRPr="00047302">
        <w:rPr>
          <w:rFonts w:ascii="Arial" w:eastAsia="Lato" w:hAnsi="Arial" w:cs="Arial"/>
          <w:bCs/>
          <w:i/>
          <w:sz w:val="20"/>
          <w:szCs w:val="20"/>
        </w:rPr>
        <w:t xml:space="preserve">  *) </w:t>
      </w:r>
      <w:r w:rsidRPr="00047302">
        <w:rPr>
          <w:rFonts w:ascii="Arial" w:eastAsia="Lato" w:hAnsi="Arial" w:cs="Arial"/>
          <w:bCs/>
          <w:i/>
          <w:sz w:val="20"/>
          <w:szCs w:val="20"/>
          <w:u w:val="single"/>
        </w:rPr>
        <w:t>zaznaczyć „x”</w:t>
      </w:r>
      <w:r w:rsidRPr="00047302">
        <w:rPr>
          <w:rFonts w:ascii="Arial" w:eastAsia="Lato" w:hAnsi="Arial" w:cs="Arial"/>
          <w:bCs/>
          <w:i/>
          <w:sz w:val="20"/>
          <w:szCs w:val="20"/>
        </w:rPr>
        <w:t xml:space="preserve"> we właściwym kwadracie</w:t>
      </w:r>
    </w:p>
    <w:p w14:paraId="4A749EAE" w14:textId="77777777" w:rsidR="00943924" w:rsidRPr="00047302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sz w:val="20"/>
          <w:szCs w:val="20"/>
        </w:rPr>
      </w:pPr>
    </w:p>
    <w:p w14:paraId="2CA150A8" w14:textId="77777777" w:rsidR="00943924" w:rsidRPr="00047302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iCs/>
          <w:sz w:val="20"/>
          <w:szCs w:val="20"/>
        </w:rPr>
      </w:pPr>
      <w:r w:rsidRPr="00047302">
        <w:rPr>
          <w:rFonts w:ascii="Arial" w:eastAsia="Lato" w:hAnsi="Arial" w:cs="Arial"/>
          <w:b/>
          <w:bCs/>
          <w:iCs/>
          <w:sz w:val="20"/>
          <w:szCs w:val="20"/>
        </w:rPr>
        <w:t xml:space="preserve">□ </w:t>
      </w:r>
      <w:r w:rsidRPr="00047302">
        <w:rPr>
          <w:rFonts w:ascii="Arial" w:eastAsia="Lato" w:hAnsi="Arial" w:cs="Arial"/>
          <w:bCs/>
          <w:iCs/>
          <w:sz w:val="20"/>
          <w:szCs w:val="20"/>
        </w:rPr>
        <w:t>mikroprzedsiębiorstwo*</w:t>
      </w:r>
    </w:p>
    <w:p w14:paraId="43A00A48" w14:textId="77777777" w:rsidR="00943924" w:rsidRPr="00047302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iCs/>
          <w:sz w:val="20"/>
          <w:szCs w:val="20"/>
        </w:rPr>
      </w:pPr>
      <w:r w:rsidRPr="00047302">
        <w:rPr>
          <w:rFonts w:ascii="Arial" w:eastAsia="Lato" w:hAnsi="Arial" w:cs="Arial"/>
          <w:b/>
          <w:bCs/>
          <w:iCs/>
          <w:sz w:val="20"/>
          <w:szCs w:val="20"/>
        </w:rPr>
        <w:t xml:space="preserve">□ </w:t>
      </w:r>
      <w:r w:rsidRPr="00047302">
        <w:rPr>
          <w:rFonts w:ascii="Arial" w:eastAsia="Lato" w:hAnsi="Arial" w:cs="Arial"/>
          <w:bCs/>
          <w:iCs/>
          <w:sz w:val="20"/>
          <w:szCs w:val="20"/>
        </w:rPr>
        <w:t>małe przedsiębiorstwo*</w:t>
      </w:r>
    </w:p>
    <w:p w14:paraId="6DB75068" w14:textId="77777777" w:rsidR="00943924" w:rsidRPr="00047302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iCs/>
          <w:sz w:val="20"/>
          <w:szCs w:val="20"/>
        </w:rPr>
      </w:pPr>
      <w:r w:rsidRPr="00047302">
        <w:rPr>
          <w:rFonts w:ascii="Arial" w:eastAsia="Lato" w:hAnsi="Arial" w:cs="Arial"/>
          <w:b/>
          <w:bCs/>
          <w:iCs/>
          <w:sz w:val="20"/>
          <w:szCs w:val="20"/>
        </w:rPr>
        <w:t xml:space="preserve">□ </w:t>
      </w:r>
      <w:r w:rsidRPr="00047302">
        <w:rPr>
          <w:rFonts w:ascii="Arial" w:eastAsia="Lato" w:hAnsi="Arial" w:cs="Arial"/>
          <w:bCs/>
          <w:iCs/>
          <w:sz w:val="20"/>
          <w:szCs w:val="20"/>
        </w:rPr>
        <w:t>średnie przedsiębiorstwo*</w:t>
      </w:r>
    </w:p>
    <w:p w14:paraId="2C94A755" w14:textId="77777777" w:rsidR="00943924" w:rsidRPr="00047302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iCs/>
          <w:sz w:val="20"/>
          <w:szCs w:val="20"/>
        </w:rPr>
      </w:pPr>
      <w:r w:rsidRPr="00047302">
        <w:rPr>
          <w:rFonts w:ascii="Arial" w:eastAsia="Lato" w:hAnsi="Arial" w:cs="Arial"/>
          <w:b/>
          <w:bCs/>
          <w:iCs/>
          <w:sz w:val="20"/>
          <w:szCs w:val="20"/>
        </w:rPr>
        <w:t xml:space="preserve">□ </w:t>
      </w:r>
      <w:r w:rsidRPr="00047302">
        <w:rPr>
          <w:rFonts w:ascii="Arial" w:eastAsia="Lato" w:hAnsi="Arial" w:cs="Arial"/>
          <w:bCs/>
          <w:iCs/>
          <w:sz w:val="20"/>
          <w:szCs w:val="20"/>
        </w:rPr>
        <w:t>jednoosobowa działalność gospodarcza</w:t>
      </w:r>
    </w:p>
    <w:p w14:paraId="5DE443F7" w14:textId="77777777" w:rsidR="00943924" w:rsidRPr="00047302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iCs/>
          <w:sz w:val="20"/>
          <w:szCs w:val="20"/>
        </w:rPr>
      </w:pPr>
      <w:r w:rsidRPr="00047302">
        <w:rPr>
          <w:rFonts w:ascii="Arial" w:eastAsia="Lato" w:hAnsi="Arial" w:cs="Arial"/>
          <w:b/>
          <w:bCs/>
          <w:iCs/>
          <w:sz w:val="20"/>
          <w:szCs w:val="20"/>
        </w:rPr>
        <w:t xml:space="preserve">□ </w:t>
      </w:r>
      <w:r w:rsidRPr="00047302">
        <w:rPr>
          <w:rFonts w:ascii="Arial" w:eastAsia="Lato" w:hAnsi="Arial" w:cs="Arial"/>
          <w:bCs/>
          <w:iCs/>
          <w:sz w:val="20"/>
          <w:szCs w:val="20"/>
        </w:rPr>
        <w:t>osoba fizyczna nieprowadząca działalności gospodarczej</w:t>
      </w:r>
    </w:p>
    <w:p w14:paraId="19103DA3" w14:textId="77777777" w:rsidR="00943924" w:rsidRPr="00047302" w:rsidRDefault="00943924" w:rsidP="00943924">
      <w:pPr>
        <w:spacing w:after="0" w:line="240" w:lineRule="auto"/>
        <w:jc w:val="both"/>
        <w:rPr>
          <w:rFonts w:ascii="Arial" w:eastAsia="Lato" w:hAnsi="Arial" w:cs="Arial"/>
          <w:bCs/>
          <w:iCs/>
          <w:sz w:val="20"/>
          <w:szCs w:val="20"/>
        </w:rPr>
      </w:pPr>
      <w:r w:rsidRPr="00047302">
        <w:rPr>
          <w:rFonts w:ascii="Arial" w:eastAsia="Lato" w:hAnsi="Arial" w:cs="Arial"/>
          <w:b/>
          <w:bCs/>
          <w:iCs/>
          <w:sz w:val="20"/>
          <w:szCs w:val="20"/>
        </w:rPr>
        <w:t xml:space="preserve">□ </w:t>
      </w:r>
      <w:r w:rsidRPr="00047302">
        <w:rPr>
          <w:rFonts w:ascii="Arial" w:eastAsia="Lato" w:hAnsi="Arial" w:cs="Arial"/>
          <w:bCs/>
          <w:iCs/>
          <w:sz w:val="20"/>
          <w:szCs w:val="20"/>
        </w:rPr>
        <w:t>inny rodzaj</w:t>
      </w:r>
    </w:p>
    <w:p w14:paraId="28E37B3E" w14:textId="1F196711" w:rsidR="00943924" w:rsidRPr="004E3FF4" w:rsidRDefault="00943924" w:rsidP="00017A40">
      <w:pPr>
        <w:spacing w:after="0" w:line="240" w:lineRule="auto"/>
        <w:jc w:val="both"/>
        <w:rPr>
          <w:rFonts w:ascii="Lato" w:eastAsia="Lato" w:hAnsi="Lato"/>
          <w:sz w:val="20"/>
          <w:szCs w:val="20"/>
        </w:rPr>
      </w:pPr>
    </w:p>
    <w:p w14:paraId="23934D95" w14:textId="2158225F" w:rsidR="00017A40" w:rsidRDefault="00943924" w:rsidP="00D26C00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</w:t>
      </w:r>
      <w:r w:rsidR="00D26C00" w:rsidRPr="004E3FF4">
        <w:rPr>
          <w:rFonts w:ascii="Lato" w:hAnsi="Lato"/>
          <w:sz w:val="20"/>
          <w:szCs w:val="20"/>
        </w:rPr>
        <w:t xml:space="preserve">) </w:t>
      </w:r>
      <w:r w:rsidR="0062396E" w:rsidRPr="004E3FF4">
        <w:rPr>
          <w:rFonts w:ascii="Lato" w:hAnsi="Lato"/>
          <w:sz w:val="20"/>
          <w:szCs w:val="20"/>
        </w:rPr>
        <w:t>Oświadczam, że wypełniłem obowiązki informacyjne przewidziane w art. 13 lub art. 14 RODO</w:t>
      </w:r>
      <w:r w:rsidR="0062396E" w:rsidRPr="004E3FF4">
        <w:rPr>
          <w:rFonts w:ascii="Lato" w:hAnsi="Lato"/>
          <w:sz w:val="20"/>
          <w:szCs w:val="20"/>
          <w:vertAlign w:val="superscript"/>
        </w:rPr>
        <w:t>1)</w:t>
      </w:r>
      <w:r w:rsidR="0062396E" w:rsidRPr="004E3FF4">
        <w:rPr>
          <w:rFonts w:ascii="Lato" w:hAnsi="Lato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1C745EF" w14:textId="77777777" w:rsidR="00943924" w:rsidRPr="004E3FF4" w:rsidRDefault="00943924" w:rsidP="00D26C00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6514229F" w14:textId="77777777" w:rsidR="00017A40" w:rsidRPr="004E3FF4" w:rsidRDefault="00017A40" w:rsidP="00017A40">
      <w:pPr>
        <w:spacing w:after="0" w:line="240" w:lineRule="auto"/>
        <w:ind w:left="720"/>
        <w:jc w:val="both"/>
        <w:rPr>
          <w:rFonts w:ascii="Lato" w:hAnsi="Lato"/>
          <w:sz w:val="20"/>
          <w:szCs w:val="20"/>
        </w:rPr>
      </w:pPr>
    </w:p>
    <w:p w14:paraId="50811144" w14:textId="77777777" w:rsidR="0062396E" w:rsidRPr="004E3FF4" w:rsidRDefault="0062396E" w:rsidP="00D26C00">
      <w:pPr>
        <w:spacing w:after="0" w:line="240" w:lineRule="auto"/>
        <w:jc w:val="both"/>
        <w:rPr>
          <w:rFonts w:ascii="Lato" w:hAnsi="Lato" w:cs="Arial"/>
          <w:bCs/>
          <w:i/>
          <w:sz w:val="16"/>
          <w:szCs w:val="16"/>
        </w:rPr>
      </w:pPr>
      <w:r w:rsidRPr="004E3FF4">
        <w:rPr>
          <w:rFonts w:ascii="Lato" w:hAnsi="Lato" w:cs="Arial"/>
          <w:bCs/>
          <w:i/>
          <w:sz w:val="16"/>
          <w:szCs w:val="16"/>
          <w:vertAlign w:val="superscript"/>
        </w:rPr>
        <w:t xml:space="preserve">1) </w:t>
      </w:r>
      <w:r w:rsidRPr="004E3FF4">
        <w:rPr>
          <w:rFonts w:ascii="Lato" w:hAnsi="Lato" w:cs="Arial"/>
          <w:bCs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803FF0" w14:textId="77777777" w:rsidR="0062396E" w:rsidRPr="004E3FF4" w:rsidRDefault="0062396E" w:rsidP="00D26C00">
      <w:pPr>
        <w:spacing w:after="0" w:line="240" w:lineRule="auto"/>
        <w:jc w:val="both"/>
        <w:rPr>
          <w:rFonts w:ascii="Lato" w:hAnsi="Lato" w:cs="Arial"/>
          <w:bCs/>
          <w:i/>
          <w:sz w:val="16"/>
          <w:szCs w:val="16"/>
        </w:rPr>
      </w:pPr>
      <w:r w:rsidRPr="004E3FF4">
        <w:rPr>
          <w:rFonts w:ascii="Lato" w:hAnsi="Lato" w:cs="Arial"/>
          <w:bCs/>
          <w:i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</w:p>
    <w:p w14:paraId="0D2192B0" w14:textId="77777777" w:rsidR="00627C35" w:rsidRPr="004E3FF4" w:rsidRDefault="00627C35" w:rsidP="00D3427E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3276CA4A" w14:textId="77777777" w:rsidR="00943924" w:rsidRDefault="00943924" w:rsidP="00D3427E">
      <w:pPr>
        <w:spacing w:after="0" w:line="240" w:lineRule="auto"/>
        <w:jc w:val="both"/>
        <w:rPr>
          <w:rFonts w:ascii="Lato" w:hAnsi="Lato"/>
          <w:b/>
          <w:bCs/>
          <w:sz w:val="20"/>
          <w:szCs w:val="20"/>
        </w:rPr>
      </w:pPr>
    </w:p>
    <w:p w14:paraId="05F5F682" w14:textId="77777777" w:rsidR="00943924" w:rsidRDefault="00943924" w:rsidP="00D3427E">
      <w:pPr>
        <w:spacing w:after="0" w:line="240" w:lineRule="auto"/>
        <w:jc w:val="both"/>
        <w:rPr>
          <w:rFonts w:ascii="Lato" w:hAnsi="Lato"/>
          <w:b/>
          <w:bCs/>
          <w:sz w:val="20"/>
          <w:szCs w:val="20"/>
        </w:rPr>
      </w:pPr>
    </w:p>
    <w:p w14:paraId="0AEFEC7F" w14:textId="77777777" w:rsidR="00943924" w:rsidRDefault="00943924" w:rsidP="00D3427E">
      <w:pPr>
        <w:spacing w:after="0" w:line="240" w:lineRule="auto"/>
        <w:jc w:val="both"/>
        <w:rPr>
          <w:rFonts w:ascii="Lato" w:hAnsi="Lato"/>
          <w:b/>
          <w:bCs/>
          <w:sz w:val="20"/>
          <w:szCs w:val="20"/>
        </w:rPr>
      </w:pPr>
    </w:p>
    <w:p w14:paraId="79E97299" w14:textId="77777777" w:rsidR="00943924" w:rsidRDefault="00943924" w:rsidP="00D3427E">
      <w:pPr>
        <w:spacing w:after="0" w:line="240" w:lineRule="auto"/>
        <w:jc w:val="both"/>
        <w:rPr>
          <w:rFonts w:ascii="Lato" w:hAnsi="Lato"/>
          <w:b/>
          <w:bCs/>
          <w:sz w:val="20"/>
          <w:szCs w:val="20"/>
        </w:rPr>
      </w:pPr>
    </w:p>
    <w:p w14:paraId="5C051BC4" w14:textId="31508ACC" w:rsidR="00D3427E" w:rsidRPr="004E3FF4" w:rsidRDefault="00D3427E" w:rsidP="00D3427E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4E3FF4">
        <w:rPr>
          <w:rFonts w:ascii="Lato" w:hAnsi="Lato"/>
          <w:b/>
          <w:bCs/>
          <w:sz w:val="20"/>
          <w:szCs w:val="20"/>
        </w:rPr>
        <w:t>OŚWIADCZENIE DOTYCZĄCE PODANYCH INFORMACJI:</w:t>
      </w:r>
    </w:p>
    <w:p w14:paraId="4B071705" w14:textId="77777777" w:rsidR="00D3427E" w:rsidRPr="004E3FF4" w:rsidRDefault="00D3427E" w:rsidP="00D3427E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6A0AE9CA" w14:textId="77777777" w:rsidR="00D3427E" w:rsidRPr="004E3FF4" w:rsidRDefault="00D3427E" w:rsidP="00D3427E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4E3FF4">
        <w:rPr>
          <w:rFonts w:ascii="Lato" w:hAnsi="Lato"/>
          <w:sz w:val="20"/>
          <w:szCs w:val="20"/>
        </w:rPr>
        <w:t>Oświadczam, że wszystkie informacje podane w powyższej ofercie oraz załączonych do niej oświadczeniach są aktualne i zgodne z prawdą oraz zostały przedstawione z pełną świadomością konsekwencji wprowadzenia Zamawiającego w błąd przy przedstawianiu informacji.</w:t>
      </w:r>
    </w:p>
    <w:p w14:paraId="3FB7D575" w14:textId="77777777" w:rsidR="00D3427E" w:rsidRPr="004E3FF4" w:rsidRDefault="00D3427E" w:rsidP="00D3427E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1EB19D1A" w14:textId="77777777" w:rsidR="00A22548" w:rsidRDefault="00457712" w:rsidP="00E04948">
      <w:pPr>
        <w:tabs>
          <w:tab w:val="left" w:pos="142"/>
        </w:tabs>
        <w:spacing w:before="60" w:after="0"/>
        <w:rPr>
          <w:rFonts w:ascii="Lato" w:hAnsi="Lato"/>
          <w:sz w:val="20"/>
          <w:szCs w:val="20"/>
        </w:rPr>
      </w:pPr>
      <w:r w:rsidRPr="004E3FF4">
        <w:rPr>
          <w:rFonts w:ascii="Lato" w:hAnsi="Lato"/>
          <w:sz w:val="20"/>
          <w:szCs w:val="20"/>
        </w:rPr>
        <w:tab/>
      </w:r>
      <w:r w:rsidRPr="004E3FF4">
        <w:rPr>
          <w:rFonts w:ascii="Lato" w:hAnsi="Lato"/>
          <w:sz w:val="20"/>
          <w:szCs w:val="20"/>
        </w:rPr>
        <w:tab/>
      </w:r>
      <w:r w:rsidRPr="004E3FF4">
        <w:rPr>
          <w:rFonts w:ascii="Lato" w:hAnsi="Lato"/>
          <w:sz w:val="20"/>
          <w:szCs w:val="20"/>
        </w:rPr>
        <w:tab/>
      </w:r>
      <w:r w:rsidRPr="004E3FF4">
        <w:rPr>
          <w:rFonts w:ascii="Lato" w:hAnsi="Lato"/>
          <w:sz w:val="20"/>
          <w:szCs w:val="20"/>
        </w:rPr>
        <w:tab/>
      </w:r>
      <w:r w:rsidRPr="004E3FF4">
        <w:rPr>
          <w:rFonts w:ascii="Lato" w:hAnsi="Lato"/>
          <w:sz w:val="20"/>
          <w:szCs w:val="20"/>
        </w:rPr>
        <w:tab/>
      </w:r>
      <w:r w:rsidRPr="004E3FF4">
        <w:rPr>
          <w:rFonts w:ascii="Lato" w:hAnsi="Lato"/>
          <w:sz w:val="20"/>
          <w:szCs w:val="20"/>
        </w:rPr>
        <w:tab/>
      </w:r>
      <w:r w:rsidR="0016463D" w:rsidRPr="004E3FF4">
        <w:rPr>
          <w:rFonts w:ascii="Lato" w:hAnsi="Lato"/>
          <w:sz w:val="20"/>
          <w:szCs w:val="20"/>
        </w:rPr>
        <w:t xml:space="preserve">                           </w:t>
      </w:r>
    </w:p>
    <w:p w14:paraId="44302BE4" w14:textId="77777777" w:rsidR="00A22548" w:rsidRDefault="00A22548" w:rsidP="00E04948">
      <w:pPr>
        <w:tabs>
          <w:tab w:val="left" w:pos="142"/>
        </w:tabs>
        <w:spacing w:before="60" w:after="0"/>
        <w:rPr>
          <w:rFonts w:ascii="Lato" w:hAnsi="Lato"/>
          <w:sz w:val="20"/>
          <w:szCs w:val="20"/>
        </w:rPr>
      </w:pPr>
    </w:p>
    <w:p w14:paraId="42C1DBDE" w14:textId="1EE4A239" w:rsidR="00E04948" w:rsidRDefault="0016463D" w:rsidP="00E04948">
      <w:pPr>
        <w:tabs>
          <w:tab w:val="left" w:pos="142"/>
        </w:tabs>
        <w:spacing w:before="60" w:after="0"/>
        <w:rPr>
          <w:rFonts w:ascii="Lato" w:hAnsi="Lato"/>
          <w:sz w:val="20"/>
          <w:szCs w:val="20"/>
        </w:rPr>
      </w:pPr>
      <w:r w:rsidRPr="004E3FF4">
        <w:rPr>
          <w:rFonts w:ascii="Lato" w:hAnsi="Lato"/>
          <w:sz w:val="20"/>
          <w:szCs w:val="20"/>
        </w:rPr>
        <w:t xml:space="preserve">                 </w:t>
      </w:r>
    </w:p>
    <w:p w14:paraId="039BA75B" w14:textId="5E3C1A17" w:rsidR="00627C35" w:rsidRPr="00E04948" w:rsidRDefault="00627C35" w:rsidP="00E04948">
      <w:pPr>
        <w:pBdr>
          <w:top w:val="single" w:sz="4" w:space="1" w:color="auto"/>
        </w:pBdr>
        <w:tabs>
          <w:tab w:val="left" w:pos="142"/>
        </w:tabs>
        <w:spacing w:before="60" w:after="0"/>
        <w:ind w:left="5387"/>
        <w:rPr>
          <w:rFonts w:ascii="Lato" w:hAnsi="Lato"/>
          <w:sz w:val="16"/>
          <w:szCs w:val="16"/>
        </w:rPr>
      </w:pPr>
      <w:r w:rsidRPr="00E04948">
        <w:rPr>
          <w:rFonts w:ascii="Lato" w:eastAsia="Times New Roman" w:hAnsi="Lato"/>
          <w:b/>
          <w:sz w:val="16"/>
          <w:szCs w:val="16"/>
          <w:lang w:eastAsia="pl-PL"/>
        </w:rPr>
        <w:t>Podpis Wykonawcy</w:t>
      </w:r>
    </w:p>
    <w:p w14:paraId="32349642" w14:textId="3F9798D6" w:rsidR="00457712" w:rsidRPr="00E04948" w:rsidRDefault="00457712" w:rsidP="00E04948">
      <w:pPr>
        <w:tabs>
          <w:tab w:val="left" w:pos="142"/>
        </w:tabs>
        <w:spacing w:after="0" w:line="240" w:lineRule="auto"/>
        <w:ind w:left="5387"/>
        <w:rPr>
          <w:rFonts w:ascii="Lato" w:eastAsia="Times New Roman" w:hAnsi="Lato"/>
          <w:bCs/>
          <w:sz w:val="16"/>
          <w:szCs w:val="16"/>
          <w:lang w:eastAsia="pl-PL"/>
        </w:rPr>
      </w:pPr>
      <w:r w:rsidRPr="00E04948">
        <w:rPr>
          <w:rFonts w:ascii="Lato" w:eastAsia="Times New Roman" w:hAnsi="Lato"/>
          <w:bCs/>
          <w:sz w:val="16"/>
          <w:szCs w:val="16"/>
          <w:lang w:eastAsia="pl-PL"/>
        </w:rPr>
        <w:t>(dokument w postaci elektronicznej powinien być opatrzony podpisem elektronicznym)</w:t>
      </w:r>
    </w:p>
    <w:p w14:paraId="5CF91A3B" w14:textId="77777777" w:rsidR="00DF42DB" w:rsidRDefault="00DF42DB">
      <w:pPr>
        <w:rPr>
          <w:rFonts w:ascii="Lato" w:hAnsi="Lato" w:cs="Arial"/>
          <w:b/>
          <w:i/>
          <w:sz w:val="20"/>
          <w:szCs w:val="20"/>
        </w:rPr>
      </w:pPr>
    </w:p>
    <w:p w14:paraId="50E1C8D5" w14:textId="77777777" w:rsidR="00DF42DB" w:rsidRDefault="00DF42DB">
      <w:pPr>
        <w:rPr>
          <w:rFonts w:ascii="Lato" w:hAnsi="Lato" w:cs="Arial"/>
          <w:b/>
          <w:i/>
          <w:sz w:val="20"/>
          <w:szCs w:val="20"/>
        </w:rPr>
      </w:pPr>
    </w:p>
    <w:p w14:paraId="77263964" w14:textId="600F955C" w:rsidR="0016463D" w:rsidRPr="00E04948" w:rsidRDefault="0016463D">
      <w:pPr>
        <w:rPr>
          <w:rFonts w:ascii="Lato" w:hAnsi="Lato" w:cs="Arial"/>
          <w:i/>
          <w:sz w:val="20"/>
          <w:szCs w:val="20"/>
        </w:rPr>
      </w:pPr>
      <w:r w:rsidRPr="00E04948">
        <w:rPr>
          <w:rFonts w:ascii="Lato" w:hAnsi="Lato" w:cs="Arial"/>
          <w:b/>
          <w:i/>
          <w:sz w:val="20"/>
          <w:szCs w:val="20"/>
        </w:rPr>
        <w:t>Informacja dla Wykonawcy</w:t>
      </w:r>
      <w:r w:rsidRPr="00E04948">
        <w:rPr>
          <w:rFonts w:ascii="Lato" w:hAnsi="Lato" w:cs="Arial"/>
          <w:i/>
          <w:sz w:val="20"/>
          <w:szCs w:val="20"/>
        </w:rPr>
        <w:t xml:space="preserve">: Załączniki do oferty składane zgodnie z zapisami </w:t>
      </w:r>
      <w:r w:rsidR="00E04948">
        <w:rPr>
          <w:rFonts w:ascii="Lato" w:hAnsi="Lato" w:cs="Arial"/>
          <w:i/>
          <w:sz w:val="20"/>
          <w:szCs w:val="20"/>
        </w:rPr>
        <w:t>SWZ</w:t>
      </w:r>
      <w:r w:rsidRPr="00E04948">
        <w:rPr>
          <w:rFonts w:ascii="Lato" w:hAnsi="Lato" w:cs="Arial"/>
          <w:i/>
          <w:sz w:val="20"/>
          <w:szCs w:val="20"/>
        </w:rPr>
        <w:t xml:space="preserve"> to:</w:t>
      </w:r>
    </w:p>
    <w:p w14:paraId="1074B9C7" w14:textId="074EADF4" w:rsidR="004E318E" w:rsidRPr="00E04948" w:rsidRDefault="004E318E" w:rsidP="004E318E">
      <w:pPr>
        <w:rPr>
          <w:rFonts w:ascii="Lato" w:hAnsi="Lato" w:cs="Arial"/>
          <w:i/>
          <w:sz w:val="20"/>
          <w:szCs w:val="20"/>
        </w:rPr>
      </w:pPr>
      <w:r w:rsidRPr="00E04948">
        <w:rPr>
          <w:rFonts w:ascii="Lato" w:hAnsi="Lato" w:cs="Arial"/>
          <w:i/>
          <w:sz w:val="20"/>
          <w:szCs w:val="20"/>
          <w:u w:val="single"/>
        </w:rPr>
        <w:t>Załącznik nr 1 do oferty</w:t>
      </w:r>
      <w:r w:rsidRPr="00E04948">
        <w:rPr>
          <w:rFonts w:ascii="Lato" w:hAnsi="Lato" w:cs="Arial"/>
          <w:i/>
          <w:sz w:val="20"/>
          <w:szCs w:val="20"/>
        </w:rPr>
        <w:t xml:space="preserve"> – wzór oświadczenia Wykonawcy – dotyczący spełniania warunków udziału w postępowania</w:t>
      </w:r>
      <w:r w:rsidR="00961C1B" w:rsidRPr="00E04948">
        <w:rPr>
          <w:rFonts w:ascii="Lato" w:hAnsi="Lato" w:cs="Arial"/>
          <w:i/>
          <w:sz w:val="20"/>
          <w:szCs w:val="20"/>
        </w:rPr>
        <w:t xml:space="preserve"> </w:t>
      </w:r>
      <w:r w:rsidRPr="00E04948">
        <w:rPr>
          <w:rFonts w:ascii="Lato" w:hAnsi="Lato" w:cs="Arial"/>
          <w:b/>
          <w:bCs/>
          <w:i/>
          <w:sz w:val="20"/>
          <w:szCs w:val="20"/>
        </w:rPr>
        <w:t>(z ofertą)</w:t>
      </w:r>
      <w:r w:rsidR="00E04948" w:rsidRPr="00E04948">
        <w:rPr>
          <w:rFonts w:ascii="Lato" w:hAnsi="Lato" w:cs="Arial"/>
          <w:i/>
          <w:sz w:val="20"/>
          <w:szCs w:val="20"/>
        </w:rPr>
        <w:t>;</w:t>
      </w:r>
    </w:p>
    <w:p w14:paraId="6907B1ED" w14:textId="707419BE" w:rsidR="004E318E" w:rsidRPr="00E04948" w:rsidRDefault="004E318E" w:rsidP="004E318E">
      <w:pPr>
        <w:rPr>
          <w:rFonts w:ascii="Lato" w:hAnsi="Lato" w:cs="Arial"/>
          <w:i/>
          <w:sz w:val="20"/>
          <w:szCs w:val="20"/>
        </w:rPr>
      </w:pPr>
      <w:r w:rsidRPr="00E04948">
        <w:rPr>
          <w:rFonts w:ascii="Lato" w:hAnsi="Lato" w:cs="Arial"/>
          <w:i/>
          <w:sz w:val="20"/>
          <w:szCs w:val="20"/>
          <w:u w:val="single"/>
        </w:rPr>
        <w:t>Załącznik nr 2 do oferty</w:t>
      </w:r>
      <w:r w:rsidRPr="00E04948">
        <w:rPr>
          <w:rFonts w:ascii="Lato" w:hAnsi="Lato" w:cs="Arial"/>
          <w:i/>
          <w:sz w:val="20"/>
          <w:szCs w:val="20"/>
        </w:rPr>
        <w:t xml:space="preserve"> – wzór oświadczenia Wykonawcy – dotyczący przesłanek wykluczenia z postępowania </w:t>
      </w:r>
      <w:r w:rsidRPr="00E04948">
        <w:rPr>
          <w:rFonts w:ascii="Lato" w:hAnsi="Lato" w:cs="Arial"/>
          <w:b/>
          <w:bCs/>
          <w:i/>
          <w:sz w:val="20"/>
          <w:szCs w:val="20"/>
        </w:rPr>
        <w:t>(z ofertą)</w:t>
      </w:r>
      <w:r w:rsidR="00E04948" w:rsidRPr="00E04948">
        <w:rPr>
          <w:rFonts w:ascii="Lato" w:hAnsi="Lato" w:cs="Arial"/>
          <w:i/>
          <w:sz w:val="20"/>
          <w:szCs w:val="20"/>
        </w:rPr>
        <w:t>;</w:t>
      </w:r>
    </w:p>
    <w:p w14:paraId="6741B87F" w14:textId="310C7F64" w:rsidR="004E318E" w:rsidRPr="00E04948" w:rsidRDefault="004E318E" w:rsidP="004E318E">
      <w:pPr>
        <w:rPr>
          <w:rFonts w:ascii="Lato" w:hAnsi="Lato" w:cs="Arial"/>
          <w:i/>
          <w:sz w:val="20"/>
          <w:szCs w:val="20"/>
        </w:rPr>
      </w:pPr>
      <w:r w:rsidRPr="00E04948">
        <w:rPr>
          <w:rFonts w:ascii="Lato" w:hAnsi="Lato" w:cs="Arial"/>
          <w:i/>
          <w:sz w:val="20"/>
          <w:szCs w:val="20"/>
          <w:u w:val="single"/>
        </w:rPr>
        <w:t>Załącznik nr 3 do oferty</w:t>
      </w:r>
      <w:r w:rsidRPr="00E04948">
        <w:rPr>
          <w:rFonts w:ascii="Lato" w:hAnsi="Lato" w:cs="Arial"/>
          <w:i/>
          <w:sz w:val="20"/>
          <w:szCs w:val="20"/>
        </w:rPr>
        <w:t xml:space="preserve"> – wzór oświadczenia dotyczący przynależności lub braku przynależności do tej samej grupy kapitałowej</w:t>
      </w:r>
      <w:r w:rsidR="00961C1B" w:rsidRPr="00E04948">
        <w:rPr>
          <w:rFonts w:ascii="Lato" w:hAnsi="Lato" w:cs="Arial"/>
          <w:i/>
          <w:sz w:val="20"/>
          <w:szCs w:val="20"/>
        </w:rPr>
        <w:t xml:space="preserve"> (</w:t>
      </w:r>
      <w:r w:rsidRPr="00E04948">
        <w:rPr>
          <w:rFonts w:ascii="Lato" w:hAnsi="Lato" w:cs="Arial"/>
          <w:i/>
          <w:sz w:val="20"/>
          <w:szCs w:val="20"/>
        </w:rPr>
        <w:t>na wezwanie)</w:t>
      </w:r>
      <w:r w:rsidR="00E04948" w:rsidRPr="00E04948">
        <w:rPr>
          <w:rFonts w:ascii="Lato" w:hAnsi="Lato" w:cs="Arial"/>
          <w:i/>
          <w:sz w:val="20"/>
          <w:szCs w:val="20"/>
        </w:rPr>
        <w:t>;</w:t>
      </w:r>
      <w:r w:rsidRPr="00E04948">
        <w:rPr>
          <w:rFonts w:ascii="Lato" w:hAnsi="Lato" w:cs="Arial"/>
          <w:i/>
          <w:sz w:val="20"/>
          <w:szCs w:val="20"/>
        </w:rPr>
        <w:t xml:space="preserve">  </w:t>
      </w:r>
    </w:p>
    <w:p w14:paraId="146FD186" w14:textId="477FF26C" w:rsidR="004E318E" w:rsidRPr="00E04948" w:rsidRDefault="004E318E" w:rsidP="004E318E">
      <w:pPr>
        <w:rPr>
          <w:rFonts w:ascii="Lato" w:hAnsi="Lato" w:cs="Arial"/>
          <w:i/>
          <w:sz w:val="20"/>
          <w:szCs w:val="20"/>
        </w:rPr>
      </w:pPr>
      <w:r w:rsidRPr="00E04948">
        <w:rPr>
          <w:rFonts w:ascii="Lato" w:hAnsi="Lato" w:cs="Arial"/>
          <w:i/>
          <w:sz w:val="20"/>
          <w:szCs w:val="20"/>
          <w:u w:val="single"/>
        </w:rPr>
        <w:t xml:space="preserve">Załącznik nr </w:t>
      </w:r>
      <w:r w:rsidR="006E3FF1" w:rsidRPr="00E04948">
        <w:rPr>
          <w:rFonts w:ascii="Lato" w:hAnsi="Lato" w:cs="Arial"/>
          <w:i/>
          <w:sz w:val="20"/>
          <w:szCs w:val="20"/>
          <w:u w:val="single"/>
        </w:rPr>
        <w:t>4</w:t>
      </w:r>
      <w:r w:rsidRPr="00E04948">
        <w:rPr>
          <w:rFonts w:ascii="Lato" w:hAnsi="Lato" w:cs="Arial"/>
          <w:i/>
          <w:sz w:val="20"/>
          <w:szCs w:val="20"/>
          <w:u w:val="single"/>
        </w:rPr>
        <w:t xml:space="preserve"> do oferty</w:t>
      </w:r>
      <w:r w:rsidRPr="00E04948">
        <w:rPr>
          <w:rFonts w:ascii="Lato" w:hAnsi="Lato" w:cs="Arial"/>
          <w:i/>
          <w:sz w:val="20"/>
          <w:szCs w:val="20"/>
        </w:rPr>
        <w:t xml:space="preserve"> – wzór wykazu osób i </w:t>
      </w:r>
      <w:r w:rsidR="00961C1B" w:rsidRPr="00E04948">
        <w:rPr>
          <w:rFonts w:ascii="Lato" w:hAnsi="Lato" w:cs="Arial"/>
          <w:i/>
          <w:sz w:val="20"/>
          <w:szCs w:val="20"/>
        </w:rPr>
        <w:t xml:space="preserve">pracowników </w:t>
      </w:r>
      <w:r w:rsidRPr="00E04948">
        <w:rPr>
          <w:rFonts w:ascii="Lato" w:hAnsi="Lato" w:cs="Arial"/>
          <w:i/>
          <w:sz w:val="20"/>
          <w:szCs w:val="20"/>
        </w:rPr>
        <w:t xml:space="preserve"> </w:t>
      </w:r>
      <w:r w:rsidR="00961C1B" w:rsidRPr="00E04948">
        <w:rPr>
          <w:rFonts w:ascii="Lato" w:hAnsi="Lato" w:cs="Arial"/>
          <w:i/>
          <w:sz w:val="20"/>
          <w:szCs w:val="20"/>
        </w:rPr>
        <w:t>(</w:t>
      </w:r>
      <w:r w:rsidRPr="00E04948">
        <w:rPr>
          <w:rFonts w:ascii="Lato" w:hAnsi="Lato" w:cs="Arial"/>
          <w:i/>
          <w:sz w:val="20"/>
          <w:szCs w:val="20"/>
        </w:rPr>
        <w:t>na wezwanie)</w:t>
      </w:r>
      <w:r w:rsidR="00E04948" w:rsidRPr="00E04948">
        <w:rPr>
          <w:rFonts w:ascii="Lato" w:hAnsi="Lato" w:cs="Arial"/>
          <w:i/>
          <w:sz w:val="20"/>
          <w:szCs w:val="20"/>
        </w:rPr>
        <w:t>;</w:t>
      </w:r>
      <w:r w:rsidRPr="00E04948">
        <w:rPr>
          <w:rFonts w:ascii="Lato" w:hAnsi="Lato" w:cs="Arial"/>
          <w:i/>
          <w:sz w:val="20"/>
          <w:szCs w:val="20"/>
        </w:rPr>
        <w:t xml:space="preserve"> </w:t>
      </w:r>
    </w:p>
    <w:p w14:paraId="20C5C6FE" w14:textId="128403EF" w:rsidR="004E318E" w:rsidRPr="00E04948" w:rsidRDefault="004E318E" w:rsidP="004E318E">
      <w:pPr>
        <w:rPr>
          <w:rFonts w:ascii="Lato" w:hAnsi="Lato" w:cs="Arial"/>
          <w:i/>
          <w:sz w:val="20"/>
          <w:szCs w:val="20"/>
        </w:rPr>
      </w:pPr>
      <w:r w:rsidRPr="00E04948">
        <w:rPr>
          <w:rFonts w:ascii="Lato" w:hAnsi="Lato" w:cs="Arial"/>
          <w:i/>
          <w:sz w:val="20"/>
          <w:szCs w:val="20"/>
          <w:u w:val="single"/>
        </w:rPr>
        <w:t xml:space="preserve">Załącznik nr </w:t>
      </w:r>
      <w:r w:rsidR="006E3FF1" w:rsidRPr="00E04948">
        <w:rPr>
          <w:rFonts w:ascii="Lato" w:hAnsi="Lato" w:cs="Arial"/>
          <w:i/>
          <w:sz w:val="20"/>
          <w:szCs w:val="20"/>
          <w:u w:val="single"/>
        </w:rPr>
        <w:t>5</w:t>
      </w:r>
      <w:r w:rsidRPr="00E04948">
        <w:rPr>
          <w:rFonts w:ascii="Lato" w:hAnsi="Lato" w:cs="Arial"/>
          <w:i/>
          <w:sz w:val="20"/>
          <w:szCs w:val="20"/>
          <w:u w:val="single"/>
        </w:rPr>
        <w:t xml:space="preserve"> do oferty –</w:t>
      </w:r>
      <w:r w:rsidRPr="00E04948">
        <w:rPr>
          <w:rFonts w:ascii="Lato" w:hAnsi="Lato" w:cs="Arial"/>
          <w:i/>
          <w:sz w:val="20"/>
          <w:szCs w:val="20"/>
        </w:rPr>
        <w:t xml:space="preserve"> wzór</w:t>
      </w:r>
      <w:r w:rsidR="00945953" w:rsidRPr="00E04948">
        <w:rPr>
          <w:rFonts w:ascii="Lato" w:hAnsi="Lato" w:cs="Arial"/>
          <w:bCs/>
          <w:i/>
          <w:sz w:val="20"/>
          <w:szCs w:val="20"/>
        </w:rPr>
        <w:t xml:space="preserve"> wykazu narzędzi i urządzeń</w:t>
      </w:r>
      <w:r w:rsidR="00961C1B" w:rsidRPr="00E04948">
        <w:rPr>
          <w:rFonts w:ascii="Lato" w:hAnsi="Lato" w:cs="Arial"/>
          <w:i/>
          <w:sz w:val="20"/>
          <w:szCs w:val="20"/>
        </w:rPr>
        <w:t xml:space="preserve"> </w:t>
      </w:r>
      <w:r w:rsidRPr="00E04948">
        <w:rPr>
          <w:rFonts w:ascii="Lato" w:hAnsi="Lato" w:cs="Arial"/>
          <w:i/>
          <w:sz w:val="20"/>
          <w:szCs w:val="20"/>
        </w:rPr>
        <w:t>(na wezwanie)</w:t>
      </w:r>
      <w:r w:rsidR="00E04948" w:rsidRPr="00E04948">
        <w:rPr>
          <w:rFonts w:ascii="Lato" w:hAnsi="Lato" w:cs="Arial"/>
          <w:i/>
          <w:sz w:val="20"/>
          <w:szCs w:val="20"/>
        </w:rPr>
        <w:t>;</w:t>
      </w:r>
      <w:r w:rsidRPr="00E04948">
        <w:rPr>
          <w:rFonts w:ascii="Lato" w:hAnsi="Lato" w:cs="Arial"/>
          <w:i/>
          <w:sz w:val="20"/>
          <w:szCs w:val="20"/>
        </w:rPr>
        <w:t xml:space="preserve"> </w:t>
      </w:r>
    </w:p>
    <w:p w14:paraId="5E1D8A6B" w14:textId="6FF37F30" w:rsidR="006E3FF1" w:rsidRPr="00E04948" w:rsidRDefault="006E3FF1" w:rsidP="006E3FF1">
      <w:pPr>
        <w:rPr>
          <w:rFonts w:ascii="Lato" w:hAnsi="Lato" w:cs="Arial"/>
          <w:i/>
          <w:sz w:val="20"/>
          <w:szCs w:val="20"/>
        </w:rPr>
      </w:pPr>
      <w:r w:rsidRPr="00E04948">
        <w:rPr>
          <w:rFonts w:ascii="Lato" w:hAnsi="Lato" w:cs="Arial"/>
          <w:i/>
          <w:sz w:val="20"/>
          <w:szCs w:val="20"/>
          <w:u w:val="single"/>
        </w:rPr>
        <w:t>Załącznik nr 6 do oferty</w:t>
      </w:r>
      <w:r w:rsidRPr="00E04948">
        <w:rPr>
          <w:rFonts w:ascii="Lato" w:hAnsi="Lato" w:cs="Arial"/>
          <w:i/>
          <w:sz w:val="20"/>
          <w:szCs w:val="20"/>
        </w:rPr>
        <w:t xml:space="preserve"> – wzór wykazu wykonanych robót</w:t>
      </w:r>
      <w:r w:rsidR="00961C1B" w:rsidRPr="00E04948">
        <w:rPr>
          <w:rFonts w:ascii="Lato" w:hAnsi="Lato" w:cs="Arial"/>
          <w:i/>
          <w:sz w:val="20"/>
          <w:szCs w:val="20"/>
        </w:rPr>
        <w:t xml:space="preserve"> </w:t>
      </w:r>
      <w:r w:rsidRPr="00E04948">
        <w:rPr>
          <w:rFonts w:ascii="Lato" w:hAnsi="Lato" w:cs="Arial"/>
          <w:i/>
          <w:sz w:val="20"/>
          <w:szCs w:val="20"/>
        </w:rPr>
        <w:t>(na wezwanie)</w:t>
      </w:r>
      <w:r w:rsidR="00E04948" w:rsidRPr="00E04948">
        <w:rPr>
          <w:rFonts w:ascii="Lato" w:hAnsi="Lato" w:cs="Arial"/>
          <w:i/>
          <w:sz w:val="20"/>
          <w:szCs w:val="20"/>
        </w:rPr>
        <w:t>;</w:t>
      </w:r>
    </w:p>
    <w:p w14:paraId="7E1CC341" w14:textId="1C2B9285" w:rsidR="00627C35" w:rsidRPr="00E04948" w:rsidRDefault="004E318E" w:rsidP="00A771B4">
      <w:pPr>
        <w:rPr>
          <w:rFonts w:ascii="Lato" w:hAnsi="Lato"/>
          <w:sz w:val="20"/>
          <w:szCs w:val="20"/>
        </w:rPr>
      </w:pPr>
      <w:r w:rsidRPr="00E04948">
        <w:rPr>
          <w:rFonts w:ascii="Lato" w:hAnsi="Lato" w:cs="Arial"/>
          <w:i/>
          <w:sz w:val="20"/>
          <w:szCs w:val="20"/>
          <w:u w:val="single"/>
        </w:rPr>
        <w:t>Załącznik nr 7 do oferty</w:t>
      </w:r>
      <w:r w:rsidRPr="00E04948">
        <w:rPr>
          <w:rFonts w:ascii="Lato" w:hAnsi="Lato" w:cs="Arial"/>
          <w:i/>
          <w:sz w:val="20"/>
          <w:szCs w:val="20"/>
        </w:rPr>
        <w:t xml:space="preserve">- wzór zobowiązania innego podmiotu do udostępnienia niezbędnych zasobów Wykonawcy </w:t>
      </w:r>
      <w:r w:rsidRPr="00E04948">
        <w:rPr>
          <w:rFonts w:ascii="Lato" w:hAnsi="Lato" w:cs="Arial"/>
          <w:b/>
          <w:bCs/>
          <w:i/>
          <w:sz w:val="20"/>
          <w:szCs w:val="20"/>
        </w:rPr>
        <w:t>(</w:t>
      </w:r>
      <w:r w:rsidR="00E04948" w:rsidRPr="00E04948">
        <w:rPr>
          <w:rFonts w:ascii="Lato" w:hAnsi="Lato" w:cs="Arial"/>
          <w:b/>
          <w:bCs/>
          <w:i/>
          <w:sz w:val="20"/>
          <w:szCs w:val="20"/>
        </w:rPr>
        <w:t xml:space="preserve">z ofertą </w:t>
      </w:r>
      <w:r w:rsidRPr="00E04948">
        <w:rPr>
          <w:rFonts w:ascii="Lato" w:hAnsi="Lato" w:cs="Arial"/>
          <w:b/>
          <w:bCs/>
          <w:i/>
          <w:sz w:val="20"/>
          <w:szCs w:val="20"/>
        </w:rPr>
        <w:t>jeśli dotycz</w:t>
      </w:r>
      <w:r w:rsidR="00EE6A65" w:rsidRPr="00E04948">
        <w:rPr>
          <w:rFonts w:ascii="Lato" w:hAnsi="Lato" w:cs="Arial"/>
          <w:b/>
          <w:bCs/>
          <w:i/>
          <w:sz w:val="20"/>
          <w:szCs w:val="20"/>
        </w:rPr>
        <w:t>y</w:t>
      </w:r>
      <w:r w:rsidR="00A771B4" w:rsidRPr="00E04948">
        <w:rPr>
          <w:rFonts w:ascii="Lato" w:hAnsi="Lato" w:cs="Arial"/>
          <w:b/>
          <w:bCs/>
          <w:i/>
          <w:sz w:val="20"/>
          <w:szCs w:val="20"/>
        </w:rPr>
        <w:t>)</w:t>
      </w:r>
      <w:r w:rsidR="00A771B4" w:rsidRPr="00E04948">
        <w:rPr>
          <w:rFonts w:ascii="Lato" w:hAnsi="Lato"/>
          <w:sz w:val="20"/>
          <w:szCs w:val="20"/>
        </w:rPr>
        <w:t xml:space="preserve"> </w:t>
      </w:r>
    </w:p>
    <w:p w14:paraId="61FCF35A" w14:textId="5C1D700C" w:rsidR="006E3FF1" w:rsidRPr="00E04948" w:rsidRDefault="006E3FF1" w:rsidP="006E3FF1">
      <w:pPr>
        <w:rPr>
          <w:rFonts w:ascii="Lato" w:hAnsi="Lato"/>
          <w:b/>
          <w:i/>
          <w:iCs/>
          <w:sz w:val="20"/>
          <w:szCs w:val="20"/>
        </w:rPr>
      </w:pPr>
      <w:bookmarkStart w:id="0" w:name="_Hlk135657613"/>
      <w:r w:rsidRPr="00E04948">
        <w:rPr>
          <w:rFonts w:ascii="Lato" w:hAnsi="Lato"/>
          <w:i/>
          <w:iCs/>
          <w:sz w:val="20"/>
          <w:szCs w:val="20"/>
          <w:u w:val="single"/>
        </w:rPr>
        <w:t xml:space="preserve">Załącznik nr 8 do oferty </w:t>
      </w:r>
      <w:r w:rsidRPr="00E04948">
        <w:rPr>
          <w:rFonts w:ascii="Lato" w:hAnsi="Lato"/>
          <w:i/>
          <w:iCs/>
          <w:sz w:val="20"/>
          <w:szCs w:val="20"/>
        </w:rPr>
        <w:t xml:space="preserve">- wzór oświadczenia dotyczącego przesłanek wykluczenia z art.5K Rozporządzenia 833/2014 oraz art. 7 ust.1ustawy </w:t>
      </w:r>
      <w:r w:rsidRPr="00E04948">
        <w:rPr>
          <w:rFonts w:ascii="Lato" w:hAnsi="Lato"/>
          <w:bCs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E04948">
        <w:rPr>
          <w:rFonts w:ascii="Lato" w:hAnsi="Lato"/>
          <w:b/>
          <w:i/>
          <w:iCs/>
          <w:sz w:val="20"/>
          <w:szCs w:val="20"/>
        </w:rPr>
        <w:t>(z ofertą</w:t>
      </w:r>
      <w:r w:rsidR="00E04948" w:rsidRPr="00E04948">
        <w:rPr>
          <w:rFonts w:ascii="Lato" w:hAnsi="Lato"/>
          <w:b/>
          <w:i/>
          <w:iCs/>
          <w:sz w:val="20"/>
          <w:szCs w:val="20"/>
        </w:rPr>
        <w:t>;</w:t>
      </w:r>
      <w:r w:rsidRPr="00E04948">
        <w:rPr>
          <w:rFonts w:ascii="Lato" w:hAnsi="Lato"/>
          <w:b/>
          <w:i/>
          <w:iCs/>
          <w:sz w:val="20"/>
          <w:szCs w:val="20"/>
        </w:rPr>
        <w:t>)</w:t>
      </w:r>
    </w:p>
    <w:bookmarkEnd w:id="0"/>
    <w:p w14:paraId="6CB8AD01" w14:textId="77777777" w:rsidR="006E3FF1" w:rsidRPr="004E3FF4" w:rsidRDefault="006E3FF1" w:rsidP="00A771B4">
      <w:pPr>
        <w:rPr>
          <w:rFonts w:ascii="Lato" w:hAnsi="Lato"/>
        </w:rPr>
      </w:pPr>
    </w:p>
    <w:sectPr w:rsidR="006E3FF1" w:rsidRPr="004E3FF4" w:rsidSect="00EE0883">
      <w:footerReference w:type="default" r:id="rId8"/>
      <w:headerReference w:type="first" r:id="rId9"/>
      <w:pgSz w:w="11906" w:h="16838"/>
      <w:pgMar w:top="1134" w:right="1134" w:bottom="1134" w:left="1134" w:header="709" w:footer="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8836A" w14:textId="77777777" w:rsidR="00475A02" w:rsidRDefault="00475A02">
      <w:pPr>
        <w:spacing w:after="0" w:line="240" w:lineRule="auto"/>
      </w:pPr>
      <w:r>
        <w:separator/>
      </w:r>
    </w:p>
  </w:endnote>
  <w:endnote w:type="continuationSeparator" w:id="0">
    <w:p w14:paraId="7615A0CB" w14:textId="77777777" w:rsidR="00475A02" w:rsidRDefault="00475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1142467"/>
      <w:docPartObj>
        <w:docPartGallery w:val="Page Numbers (Bottom of Page)"/>
        <w:docPartUnique/>
      </w:docPartObj>
    </w:sdtPr>
    <w:sdtContent>
      <w:p w14:paraId="3EFC129C" w14:textId="52676F47" w:rsidR="00A771B4" w:rsidRDefault="00A771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C7F" w:rsidRPr="00B25C7F">
          <w:rPr>
            <w:noProof/>
            <w:lang w:val="pl-PL"/>
          </w:rPr>
          <w:t>4</w:t>
        </w:r>
        <w:r>
          <w:fldChar w:fldCharType="end"/>
        </w:r>
      </w:p>
    </w:sdtContent>
  </w:sdt>
  <w:p w14:paraId="723C5B7F" w14:textId="20CBA16A" w:rsidR="00627C35" w:rsidRDefault="0062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BB250" w14:textId="77777777" w:rsidR="00475A02" w:rsidRDefault="00475A02">
      <w:pPr>
        <w:spacing w:after="0" w:line="240" w:lineRule="auto"/>
      </w:pPr>
      <w:r>
        <w:separator/>
      </w:r>
    </w:p>
  </w:footnote>
  <w:footnote w:type="continuationSeparator" w:id="0">
    <w:p w14:paraId="10F9A700" w14:textId="77777777" w:rsidR="00475A02" w:rsidRDefault="00475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45"/>
      <w:gridCol w:w="2804"/>
      <w:gridCol w:w="342"/>
      <w:gridCol w:w="3032"/>
    </w:tblGrid>
    <w:tr w:rsidR="00495631" w:rsidRPr="00495631" w14:paraId="4E24C40B" w14:textId="77777777" w:rsidTr="000C2996">
      <w:trPr>
        <w:cantSplit/>
        <w:trHeight w:val="337"/>
      </w:trPr>
      <w:tc>
        <w:tcPr>
          <w:tcW w:w="5949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7B7087D" w14:textId="77777777" w:rsidR="00495631" w:rsidRPr="00495631" w:rsidRDefault="00495631" w:rsidP="00495631">
          <w:pPr>
            <w:tabs>
              <w:tab w:val="center" w:pos="4536"/>
              <w:tab w:val="right" w:pos="9072"/>
            </w:tabs>
            <w:suppressAutoHyphens w:val="0"/>
            <w:spacing w:before="60" w:after="0" w:line="240" w:lineRule="auto"/>
            <w:rPr>
              <w:rFonts w:ascii="Lato" w:hAnsi="Lato" w:cs="Times New Roman"/>
              <w:sz w:val="18"/>
              <w:szCs w:val="18"/>
              <w:lang w:eastAsia="en-US"/>
            </w:rPr>
          </w:pPr>
          <w:r w:rsidRPr="00495631">
            <w:rPr>
              <w:rFonts w:ascii="Lato" w:hAnsi="Lato" w:cs="Times New Roman"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E95C30A" wp14:editId="7F3C85C5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1509395" cy="485775"/>
                <wp:effectExtent l="0" t="0" r="0" b="9525"/>
                <wp:wrapTopAndBottom/>
                <wp:docPr id="35198247" name="Obraz 35198247" descr="Obraz zawierający tekst, clipart, Czcionka, kresków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5198247" name="Obraz 35198247" descr="Obraz zawierający tekst, clipart, Czcionka, kresków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395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495631">
            <w:rPr>
              <w:rFonts w:ascii="Lato" w:hAnsi="Lato" w:cs="Times New Roman"/>
              <w:b/>
              <w:bCs/>
              <w:caps/>
              <w:color w:val="508246"/>
              <w:sz w:val="18"/>
              <w:szCs w:val="18"/>
              <w:lang w:eastAsia="en-US"/>
            </w:rPr>
            <w:t>Tam, gdzie połoniny</w:t>
          </w:r>
          <w:r w:rsidRPr="00495631">
            <w:rPr>
              <w:rFonts w:ascii="Lato" w:hAnsi="Lato" w:cs="Times New Roman"/>
              <w:noProof/>
              <w:sz w:val="18"/>
              <w:szCs w:val="18"/>
              <w:lang w:eastAsia="pl-PL"/>
            </w:rPr>
            <w:t xml:space="preserve"> </w:t>
          </w:r>
        </w:p>
      </w:tc>
      <w:tc>
        <w:tcPr>
          <w:tcW w:w="3374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3CD8B68" w14:textId="77777777" w:rsidR="00495631" w:rsidRPr="00495631" w:rsidRDefault="00495631" w:rsidP="00495631">
          <w:pPr>
            <w:keepNext/>
            <w:keepLines/>
            <w:numPr>
              <w:ilvl w:val="0"/>
              <w:numId w:val="1"/>
            </w:numPr>
            <w:tabs>
              <w:tab w:val="clear" w:pos="0"/>
              <w:tab w:val="left" w:pos="3975"/>
              <w:tab w:val="right" w:pos="5595"/>
            </w:tabs>
            <w:suppressAutoHyphens w:val="0"/>
            <w:spacing w:before="120" w:after="0" w:line="210" w:lineRule="exact"/>
            <w:jc w:val="right"/>
            <w:outlineLvl w:val="0"/>
            <w:rPr>
              <w:rFonts w:ascii="Lato" w:eastAsia="Times New Roman" w:hAnsi="Lato" w:cs="Times New Roman"/>
              <w:b/>
              <w:bCs/>
              <w:color w:val="323232"/>
              <w:sz w:val="18"/>
              <w:szCs w:val="28"/>
              <w:lang w:eastAsia="en-US"/>
            </w:rPr>
          </w:pPr>
        </w:p>
        <w:p w14:paraId="2F6A197B" w14:textId="77777777" w:rsidR="00495631" w:rsidRPr="00495631" w:rsidRDefault="00495631" w:rsidP="00495631">
          <w:pPr>
            <w:keepNext/>
            <w:keepLines/>
            <w:numPr>
              <w:ilvl w:val="0"/>
              <w:numId w:val="1"/>
            </w:numPr>
            <w:tabs>
              <w:tab w:val="clear" w:pos="0"/>
              <w:tab w:val="left" w:pos="3975"/>
              <w:tab w:val="right" w:pos="5595"/>
            </w:tabs>
            <w:suppressAutoHyphens w:val="0"/>
            <w:spacing w:before="120" w:after="0" w:line="210" w:lineRule="exact"/>
            <w:jc w:val="right"/>
            <w:outlineLvl w:val="0"/>
            <w:rPr>
              <w:rFonts w:ascii="Lato" w:eastAsia="Times New Roman" w:hAnsi="Lato" w:cs="Times New Roman"/>
              <w:b/>
              <w:bCs/>
              <w:color w:val="323232"/>
              <w:sz w:val="18"/>
              <w:szCs w:val="28"/>
              <w:lang w:eastAsia="en-US"/>
            </w:rPr>
          </w:pPr>
        </w:p>
        <w:p w14:paraId="14605189" w14:textId="4FE4C070" w:rsidR="00495631" w:rsidRPr="00495631" w:rsidRDefault="00495631" w:rsidP="00495631">
          <w:pPr>
            <w:keepNext/>
            <w:keepLines/>
            <w:numPr>
              <w:ilvl w:val="0"/>
              <w:numId w:val="1"/>
            </w:numPr>
            <w:tabs>
              <w:tab w:val="clear" w:pos="0"/>
              <w:tab w:val="left" w:pos="3975"/>
              <w:tab w:val="right" w:pos="5595"/>
            </w:tabs>
            <w:suppressAutoHyphens w:val="0"/>
            <w:spacing w:before="120" w:after="120" w:line="240" w:lineRule="auto"/>
            <w:jc w:val="right"/>
            <w:outlineLvl w:val="0"/>
            <w:rPr>
              <w:rFonts w:ascii="Lato" w:eastAsia="Times New Roman" w:hAnsi="Lato" w:cs="Times New Roman"/>
              <w:b/>
              <w:bCs/>
              <w:color w:val="323232"/>
              <w:sz w:val="18"/>
              <w:szCs w:val="18"/>
              <w:lang w:eastAsia="en-US"/>
            </w:rPr>
          </w:pPr>
        </w:p>
      </w:tc>
    </w:tr>
    <w:tr w:rsidR="00495631" w:rsidRPr="00495631" w14:paraId="566B2107" w14:textId="77777777" w:rsidTr="000C2996">
      <w:trPr>
        <w:cantSplit/>
        <w:trHeight w:val="17"/>
      </w:trPr>
      <w:tc>
        <w:tcPr>
          <w:tcW w:w="3145" w:type="dxa"/>
          <w:tcBorders>
            <w:top w:val="nil"/>
            <w:bottom w:val="nil"/>
          </w:tcBorders>
          <w:shd w:val="clear" w:color="auto" w:fill="508246"/>
          <w:vAlign w:val="center"/>
        </w:tcPr>
        <w:p w14:paraId="7381BA93" w14:textId="77777777" w:rsidR="00495631" w:rsidRPr="00495631" w:rsidRDefault="00495631" w:rsidP="00495631">
          <w:pPr>
            <w:tabs>
              <w:tab w:val="center" w:pos="4536"/>
              <w:tab w:val="right" w:pos="9072"/>
            </w:tabs>
            <w:suppressAutoHyphens w:val="0"/>
            <w:spacing w:after="0" w:line="240" w:lineRule="auto"/>
            <w:rPr>
              <w:rFonts w:ascii="Lato" w:hAnsi="Lato" w:cs="Times New Roman"/>
              <w:sz w:val="12"/>
              <w:szCs w:val="12"/>
              <w:lang w:eastAsia="en-US"/>
            </w:rPr>
          </w:pPr>
        </w:p>
      </w:tc>
      <w:tc>
        <w:tcPr>
          <w:tcW w:w="3146" w:type="dxa"/>
          <w:gridSpan w:val="2"/>
          <w:tcBorders>
            <w:top w:val="nil"/>
            <w:bottom w:val="nil"/>
          </w:tcBorders>
          <w:shd w:val="clear" w:color="auto" w:fill="443425"/>
          <w:vAlign w:val="center"/>
        </w:tcPr>
        <w:p w14:paraId="52DF9EC6" w14:textId="77777777" w:rsidR="00495631" w:rsidRPr="00495631" w:rsidRDefault="00495631" w:rsidP="00495631">
          <w:pPr>
            <w:tabs>
              <w:tab w:val="center" w:pos="4536"/>
              <w:tab w:val="right" w:pos="9072"/>
            </w:tabs>
            <w:suppressAutoHyphens w:val="0"/>
            <w:spacing w:after="0" w:line="240" w:lineRule="auto"/>
            <w:rPr>
              <w:rFonts w:ascii="Lato" w:hAnsi="Lato" w:cs="Times New Roman"/>
              <w:sz w:val="16"/>
              <w:szCs w:val="16"/>
              <w:lang w:eastAsia="en-US"/>
            </w:rPr>
          </w:pPr>
        </w:p>
      </w:tc>
      <w:tc>
        <w:tcPr>
          <w:tcW w:w="3032" w:type="dxa"/>
          <w:tcBorders>
            <w:top w:val="nil"/>
            <w:bottom w:val="nil"/>
          </w:tcBorders>
          <w:shd w:val="clear" w:color="auto" w:fill="D6B269"/>
          <w:vAlign w:val="center"/>
        </w:tcPr>
        <w:p w14:paraId="67DAF80E" w14:textId="77777777" w:rsidR="00495631" w:rsidRPr="00495631" w:rsidRDefault="00495631" w:rsidP="00495631">
          <w:pPr>
            <w:tabs>
              <w:tab w:val="center" w:pos="4536"/>
              <w:tab w:val="right" w:pos="9072"/>
            </w:tabs>
            <w:suppressAutoHyphens w:val="0"/>
            <w:spacing w:after="0" w:line="240" w:lineRule="auto"/>
            <w:rPr>
              <w:rFonts w:ascii="Lato" w:hAnsi="Lato" w:cs="Times New Roman"/>
              <w:sz w:val="16"/>
              <w:szCs w:val="16"/>
              <w:lang w:eastAsia="en-US"/>
            </w:rPr>
          </w:pPr>
        </w:p>
      </w:tc>
    </w:tr>
    <w:tr w:rsidR="00495631" w:rsidRPr="00495631" w14:paraId="11E81FB4" w14:textId="77777777" w:rsidTr="000C2996">
      <w:trPr>
        <w:cantSplit/>
        <w:trHeight w:val="290"/>
      </w:trPr>
      <w:tc>
        <w:tcPr>
          <w:tcW w:w="9323" w:type="dxa"/>
          <w:gridSpan w:val="4"/>
          <w:tcBorders>
            <w:top w:val="nil"/>
            <w:left w:val="nil"/>
            <w:bottom w:val="nil"/>
            <w:right w:val="nil"/>
          </w:tcBorders>
          <w:vAlign w:val="bottom"/>
        </w:tcPr>
        <w:p w14:paraId="66DEF19E" w14:textId="77777777" w:rsidR="00495631" w:rsidRPr="00495631" w:rsidRDefault="00495631" w:rsidP="00495631">
          <w:pPr>
            <w:numPr>
              <w:ilvl w:val="0"/>
              <w:numId w:val="1"/>
            </w:numPr>
            <w:tabs>
              <w:tab w:val="clear" w:pos="0"/>
            </w:tabs>
            <w:suppressAutoHyphens w:val="0"/>
            <w:spacing w:after="0" w:line="240" w:lineRule="auto"/>
            <w:outlineLvl w:val="2"/>
            <w:rPr>
              <w:rFonts w:ascii="Lato" w:hAnsi="Lato" w:cs="Times New Roman"/>
              <w:color w:val="323232"/>
              <w:sz w:val="16"/>
              <w:szCs w:val="16"/>
              <w:lang w:eastAsia="en-US"/>
            </w:rPr>
          </w:pPr>
          <w:r w:rsidRPr="00495631">
            <w:rPr>
              <w:rFonts w:ascii="Lato" w:hAnsi="Lato" w:cs="Times New Roman"/>
              <w:color w:val="323232"/>
              <w:sz w:val="16"/>
              <w:szCs w:val="16"/>
              <w:lang w:eastAsia="en-US"/>
            </w:rPr>
            <w:t>Ustrzyki Górne 19, 38-713 Lutowiska | tel./fax: 13 461 0610, 13 461 0650 | bdpn.gov.pl | e-mail: dyrekcja@bdpn.pl</w:t>
          </w:r>
        </w:p>
      </w:tc>
    </w:tr>
  </w:tbl>
  <w:p w14:paraId="1115060C" w14:textId="77777777" w:rsidR="00495631" w:rsidRPr="00495631" w:rsidRDefault="00495631" w:rsidP="00495631">
    <w:pPr>
      <w:tabs>
        <w:tab w:val="center" w:pos="4536"/>
        <w:tab w:val="right" w:pos="9072"/>
      </w:tabs>
      <w:suppressAutoHyphens w:val="0"/>
      <w:spacing w:after="0" w:line="240" w:lineRule="auto"/>
      <w:rPr>
        <w:rFonts w:ascii="Lato" w:hAnsi="Lato" w:cs="Times New Roman"/>
        <w:sz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B2B2B79"/>
    <w:multiLevelType w:val="hybridMultilevel"/>
    <w:tmpl w:val="CF906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2698A"/>
    <w:multiLevelType w:val="hybridMultilevel"/>
    <w:tmpl w:val="41FCE768"/>
    <w:lvl w:ilvl="0" w:tplc="D71A79A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6B5711"/>
    <w:multiLevelType w:val="hybridMultilevel"/>
    <w:tmpl w:val="C4E8819E"/>
    <w:lvl w:ilvl="0" w:tplc="6EA2D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5B02A1"/>
    <w:multiLevelType w:val="hybridMultilevel"/>
    <w:tmpl w:val="9C62D116"/>
    <w:lvl w:ilvl="0" w:tplc="BEBEF21C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737D58F7"/>
    <w:multiLevelType w:val="hybridMultilevel"/>
    <w:tmpl w:val="B0345C0C"/>
    <w:lvl w:ilvl="0" w:tplc="1644AA8E">
      <w:start w:val="6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La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1534193">
    <w:abstractNumId w:val="0"/>
  </w:num>
  <w:num w:numId="2" w16cid:durableId="1389457403">
    <w:abstractNumId w:val="1"/>
  </w:num>
  <w:num w:numId="3" w16cid:durableId="2106807851">
    <w:abstractNumId w:val="2"/>
  </w:num>
  <w:num w:numId="4" w16cid:durableId="621499105">
    <w:abstractNumId w:val="3"/>
  </w:num>
  <w:num w:numId="5" w16cid:durableId="460000943">
    <w:abstractNumId w:val="4"/>
  </w:num>
  <w:num w:numId="6" w16cid:durableId="247816223">
    <w:abstractNumId w:val="5"/>
  </w:num>
  <w:num w:numId="7" w16cid:durableId="1216309765">
    <w:abstractNumId w:val="6"/>
  </w:num>
  <w:num w:numId="8" w16cid:durableId="1409841004">
    <w:abstractNumId w:val="7"/>
  </w:num>
  <w:num w:numId="9" w16cid:durableId="1479573407">
    <w:abstractNumId w:val="8"/>
  </w:num>
  <w:num w:numId="10" w16cid:durableId="1170486421">
    <w:abstractNumId w:val="9"/>
  </w:num>
  <w:num w:numId="11" w16cid:durableId="1844969730">
    <w:abstractNumId w:val="14"/>
  </w:num>
  <w:num w:numId="12" w16cid:durableId="1568421768">
    <w:abstractNumId w:val="12"/>
  </w:num>
  <w:num w:numId="13" w16cid:durableId="1133133404">
    <w:abstractNumId w:val="28"/>
  </w:num>
  <w:num w:numId="14" w16cid:durableId="870461983">
    <w:abstractNumId w:val="25"/>
  </w:num>
  <w:num w:numId="15" w16cid:durableId="2041197015">
    <w:abstractNumId w:val="23"/>
  </w:num>
  <w:num w:numId="16" w16cid:durableId="1687172793">
    <w:abstractNumId w:val="10"/>
  </w:num>
  <w:num w:numId="17" w16cid:durableId="1242760773">
    <w:abstractNumId w:val="24"/>
  </w:num>
  <w:num w:numId="18" w16cid:durableId="62224641">
    <w:abstractNumId w:val="22"/>
  </w:num>
  <w:num w:numId="19" w16cid:durableId="290288787">
    <w:abstractNumId w:val="11"/>
  </w:num>
  <w:num w:numId="20" w16cid:durableId="152837392">
    <w:abstractNumId w:val="17"/>
  </w:num>
  <w:num w:numId="21" w16cid:durableId="1038626794">
    <w:abstractNumId w:val="20"/>
  </w:num>
  <w:num w:numId="22" w16cid:durableId="831262845">
    <w:abstractNumId w:val="26"/>
  </w:num>
  <w:num w:numId="23" w16cid:durableId="1491942624">
    <w:abstractNumId w:val="15"/>
  </w:num>
  <w:num w:numId="24" w16cid:durableId="1884754170">
    <w:abstractNumId w:val="13"/>
  </w:num>
  <w:num w:numId="25" w16cid:durableId="1082096038">
    <w:abstractNumId w:val="18"/>
  </w:num>
  <w:num w:numId="26" w16cid:durableId="424418877">
    <w:abstractNumId w:val="19"/>
  </w:num>
  <w:num w:numId="27" w16cid:durableId="850491786">
    <w:abstractNumId w:val="21"/>
  </w:num>
  <w:num w:numId="28" w16cid:durableId="1702584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08750638">
    <w:abstractNumId w:val="27"/>
  </w:num>
  <w:num w:numId="30" w16cid:durableId="17738192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2"/>
    <w:rsid w:val="0000188F"/>
    <w:rsid w:val="00016075"/>
    <w:rsid w:val="00017A40"/>
    <w:rsid w:val="000244E8"/>
    <w:rsid w:val="00032204"/>
    <w:rsid w:val="00040807"/>
    <w:rsid w:val="00070E09"/>
    <w:rsid w:val="00070F49"/>
    <w:rsid w:val="00072A8E"/>
    <w:rsid w:val="000752B2"/>
    <w:rsid w:val="000A7D8A"/>
    <w:rsid w:val="000B0CB8"/>
    <w:rsid w:val="000B403A"/>
    <w:rsid w:val="000C2095"/>
    <w:rsid w:val="000D78DA"/>
    <w:rsid w:val="000E1B69"/>
    <w:rsid w:val="000F0CD2"/>
    <w:rsid w:val="00106CB4"/>
    <w:rsid w:val="00111130"/>
    <w:rsid w:val="00116916"/>
    <w:rsid w:val="00123D79"/>
    <w:rsid w:val="0013411C"/>
    <w:rsid w:val="001403BF"/>
    <w:rsid w:val="00151620"/>
    <w:rsid w:val="0016463D"/>
    <w:rsid w:val="001741A5"/>
    <w:rsid w:val="001842EC"/>
    <w:rsid w:val="001A3EC6"/>
    <w:rsid w:val="001B476C"/>
    <w:rsid w:val="001D07C4"/>
    <w:rsid w:val="001E4DCA"/>
    <w:rsid w:val="00210845"/>
    <w:rsid w:val="002155CD"/>
    <w:rsid w:val="00243230"/>
    <w:rsid w:val="00262A73"/>
    <w:rsid w:val="00271AF4"/>
    <w:rsid w:val="002831F2"/>
    <w:rsid w:val="002C0DA8"/>
    <w:rsid w:val="002F3CAB"/>
    <w:rsid w:val="00312159"/>
    <w:rsid w:val="00313AFB"/>
    <w:rsid w:val="00323B77"/>
    <w:rsid w:val="0036631B"/>
    <w:rsid w:val="00392C0E"/>
    <w:rsid w:val="003D275F"/>
    <w:rsid w:val="00426558"/>
    <w:rsid w:val="00431A14"/>
    <w:rsid w:val="00440BF7"/>
    <w:rsid w:val="00457712"/>
    <w:rsid w:val="00461AC3"/>
    <w:rsid w:val="00475A02"/>
    <w:rsid w:val="004902DB"/>
    <w:rsid w:val="00495600"/>
    <w:rsid w:val="00495631"/>
    <w:rsid w:val="00496758"/>
    <w:rsid w:val="004A0566"/>
    <w:rsid w:val="004A6B8B"/>
    <w:rsid w:val="004C54EF"/>
    <w:rsid w:val="004D046B"/>
    <w:rsid w:val="004E318E"/>
    <w:rsid w:val="004E3FF4"/>
    <w:rsid w:val="004F0006"/>
    <w:rsid w:val="004F2E7F"/>
    <w:rsid w:val="0050517C"/>
    <w:rsid w:val="00512624"/>
    <w:rsid w:val="00575067"/>
    <w:rsid w:val="005A7EC8"/>
    <w:rsid w:val="005B2C8A"/>
    <w:rsid w:val="005B34AE"/>
    <w:rsid w:val="005B72AC"/>
    <w:rsid w:val="005D7314"/>
    <w:rsid w:val="005E18BB"/>
    <w:rsid w:val="0062396E"/>
    <w:rsid w:val="00624F14"/>
    <w:rsid w:val="00627C35"/>
    <w:rsid w:val="00641537"/>
    <w:rsid w:val="00641F2D"/>
    <w:rsid w:val="006445E4"/>
    <w:rsid w:val="00644649"/>
    <w:rsid w:val="00645E94"/>
    <w:rsid w:val="00657CDF"/>
    <w:rsid w:val="006A1B9B"/>
    <w:rsid w:val="006B7278"/>
    <w:rsid w:val="006C2EB7"/>
    <w:rsid w:val="006D62CF"/>
    <w:rsid w:val="006E3FF1"/>
    <w:rsid w:val="0071795E"/>
    <w:rsid w:val="007300B9"/>
    <w:rsid w:val="0073494E"/>
    <w:rsid w:val="00766323"/>
    <w:rsid w:val="007D544F"/>
    <w:rsid w:val="007F19DB"/>
    <w:rsid w:val="00803854"/>
    <w:rsid w:val="008148A8"/>
    <w:rsid w:val="00820A9E"/>
    <w:rsid w:val="00843830"/>
    <w:rsid w:val="00863879"/>
    <w:rsid w:val="00866076"/>
    <w:rsid w:val="008725D2"/>
    <w:rsid w:val="00880049"/>
    <w:rsid w:val="00887CBA"/>
    <w:rsid w:val="008A274B"/>
    <w:rsid w:val="008A4BAB"/>
    <w:rsid w:val="008E0509"/>
    <w:rsid w:val="00900F89"/>
    <w:rsid w:val="00926540"/>
    <w:rsid w:val="00933989"/>
    <w:rsid w:val="0094360E"/>
    <w:rsid w:val="00943924"/>
    <w:rsid w:val="00945953"/>
    <w:rsid w:val="00947D67"/>
    <w:rsid w:val="00961C1B"/>
    <w:rsid w:val="0096665A"/>
    <w:rsid w:val="00996D02"/>
    <w:rsid w:val="009C45EC"/>
    <w:rsid w:val="009C63FE"/>
    <w:rsid w:val="00A22548"/>
    <w:rsid w:val="00A3126C"/>
    <w:rsid w:val="00A64DE8"/>
    <w:rsid w:val="00A771B4"/>
    <w:rsid w:val="00A86451"/>
    <w:rsid w:val="00AB775D"/>
    <w:rsid w:val="00AD70AB"/>
    <w:rsid w:val="00AE26C1"/>
    <w:rsid w:val="00AF64BC"/>
    <w:rsid w:val="00B10657"/>
    <w:rsid w:val="00B25248"/>
    <w:rsid w:val="00B25C7F"/>
    <w:rsid w:val="00B30DBD"/>
    <w:rsid w:val="00B423CA"/>
    <w:rsid w:val="00B46166"/>
    <w:rsid w:val="00B62ACC"/>
    <w:rsid w:val="00B72135"/>
    <w:rsid w:val="00B94FB1"/>
    <w:rsid w:val="00BA6B38"/>
    <w:rsid w:val="00BB18CB"/>
    <w:rsid w:val="00BB79CB"/>
    <w:rsid w:val="00BC7C4F"/>
    <w:rsid w:val="00BD52D0"/>
    <w:rsid w:val="00C04EE8"/>
    <w:rsid w:val="00C1000F"/>
    <w:rsid w:val="00C53745"/>
    <w:rsid w:val="00C94A15"/>
    <w:rsid w:val="00D26C00"/>
    <w:rsid w:val="00D27F09"/>
    <w:rsid w:val="00D3427E"/>
    <w:rsid w:val="00D41533"/>
    <w:rsid w:val="00D63517"/>
    <w:rsid w:val="00D835DF"/>
    <w:rsid w:val="00D844D5"/>
    <w:rsid w:val="00D91B49"/>
    <w:rsid w:val="00D96163"/>
    <w:rsid w:val="00DD6E21"/>
    <w:rsid w:val="00DD6F33"/>
    <w:rsid w:val="00DE164C"/>
    <w:rsid w:val="00DF42DB"/>
    <w:rsid w:val="00E04948"/>
    <w:rsid w:val="00E04F6F"/>
    <w:rsid w:val="00E218D7"/>
    <w:rsid w:val="00E3613F"/>
    <w:rsid w:val="00E40A1C"/>
    <w:rsid w:val="00E41449"/>
    <w:rsid w:val="00E46554"/>
    <w:rsid w:val="00E55F67"/>
    <w:rsid w:val="00E612E6"/>
    <w:rsid w:val="00E63487"/>
    <w:rsid w:val="00E63831"/>
    <w:rsid w:val="00EC3B86"/>
    <w:rsid w:val="00EE0883"/>
    <w:rsid w:val="00EE4269"/>
    <w:rsid w:val="00EE6A65"/>
    <w:rsid w:val="00EF6B9B"/>
    <w:rsid w:val="00F059AC"/>
    <w:rsid w:val="00F107AA"/>
    <w:rsid w:val="00F200C9"/>
    <w:rsid w:val="00F67FEA"/>
    <w:rsid w:val="00FA32B5"/>
    <w:rsid w:val="00FB637B"/>
    <w:rsid w:val="00FC0331"/>
    <w:rsid w:val="00FD32A7"/>
    <w:rsid w:val="00FD6D25"/>
    <w:rsid w:val="00FE2918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F00AC"/>
  <w15:docId w15:val="{8848F814-101D-41E8-B692-3724D35F5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45E9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45E94"/>
    <w:rPr>
      <w:rFonts w:ascii="Calibri" w:eastAsia="Calibri" w:hAnsi="Calibri" w:cs="Calibri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3FF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4E3FF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E3FF4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18CA6-28BC-4AEB-9449-8065268C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1287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Błachut</dc:creator>
  <cp:lastModifiedBy>Magdalena Suwała-Szydłowska</cp:lastModifiedBy>
  <cp:revision>14</cp:revision>
  <cp:lastPrinted>2024-08-16T08:15:00Z</cp:lastPrinted>
  <dcterms:created xsi:type="dcterms:W3CDTF">2024-08-14T08:27:00Z</dcterms:created>
  <dcterms:modified xsi:type="dcterms:W3CDTF">2025-06-25T10:20:00Z</dcterms:modified>
</cp:coreProperties>
</file>