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B5C7" w14:textId="4477E055" w:rsidR="005C3D84" w:rsidRPr="005110CC" w:rsidRDefault="005C3D84">
      <w:pPr>
        <w:jc w:val="center"/>
        <w:rPr>
          <w:rFonts w:ascii="Bookman Old Style" w:hAnsi="Bookman Old Style"/>
          <w:b/>
          <w:sz w:val="22"/>
          <w:szCs w:val="22"/>
        </w:rPr>
      </w:pPr>
      <w:r w:rsidRPr="005110CC">
        <w:rPr>
          <w:rFonts w:ascii="Bookman Old Style" w:hAnsi="Bookman Old Style"/>
          <w:sz w:val="22"/>
          <w:szCs w:val="22"/>
        </w:rPr>
        <w:t xml:space="preserve"> </w:t>
      </w:r>
      <w:r w:rsidR="00350644">
        <w:rPr>
          <w:rFonts w:ascii="Bookman Old Style" w:hAnsi="Bookman Old Style"/>
          <w:b/>
          <w:sz w:val="22"/>
          <w:szCs w:val="22"/>
        </w:rPr>
        <w:t xml:space="preserve">Umowa </w:t>
      </w:r>
      <w:proofErr w:type="gramStart"/>
      <w:r w:rsidR="00350644">
        <w:rPr>
          <w:rFonts w:ascii="Bookman Old Style" w:hAnsi="Bookman Old Style"/>
          <w:b/>
          <w:sz w:val="22"/>
          <w:szCs w:val="22"/>
        </w:rPr>
        <w:t>Nr  DZP</w:t>
      </w:r>
      <w:proofErr w:type="gramEnd"/>
      <w:r w:rsidR="00350644">
        <w:rPr>
          <w:rFonts w:ascii="Bookman Old Style" w:hAnsi="Bookman Old Style"/>
          <w:b/>
          <w:sz w:val="22"/>
          <w:szCs w:val="22"/>
        </w:rPr>
        <w:t>/</w:t>
      </w:r>
      <w:proofErr w:type="gramStart"/>
      <w:r w:rsidR="00350644">
        <w:rPr>
          <w:rFonts w:ascii="Bookman Old Style" w:hAnsi="Bookman Old Style"/>
          <w:b/>
          <w:sz w:val="22"/>
          <w:szCs w:val="22"/>
        </w:rPr>
        <w:t>…….</w:t>
      </w:r>
      <w:proofErr w:type="gramEnd"/>
      <w:r w:rsidR="00350644">
        <w:rPr>
          <w:rFonts w:ascii="Bookman Old Style" w:hAnsi="Bookman Old Style"/>
          <w:b/>
          <w:sz w:val="22"/>
          <w:szCs w:val="22"/>
        </w:rPr>
        <w:t>/202</w:t>
      </w:r>
      <w:r w:rsidR="00082534">
        <w:rPr>
          <w:rFonts w:ascii="Bookman Old Style" w:hAnsi="Bookman Old Style"/>
          <w:b/>
          <w:sz w:val="22"/>
          <w:szCs w:val="22"/>
        </w:rPr>
        <w:t>5</w:t>
      </w:r>
      <w:r w:rsidRPr="005110CC">
        <w:rPr>
          <w:rFonts w:ascii="Bookman Old Style" w:hAnsi="Bookman Old Style"/>
          <w:b/>
          <w:sz w:val="22"/>
          <w:szCs w:val="22"/>
        </w:rPr>
        <w:t xml:space="preserve">                       </w:t>
      </w:r>
    </w:p>
    <w:p w14:paraId="71958BB3" w14:textId="77777777" w:rsidR="005C3D84" w:rsidRPr="005110CC" w:rsidRDefault="005C3D84">
      <w:pPr>
        <w:rPr>
          <w:rFonts w:ascii="Bookman Old Style" w:hAnsi="Bookman Old Style"/>
          <w:sz w:val="22"/>
          <w:szCs w:val="22"/>
        </w:rPr>
      </w:pPr>
    </w:p>
    <w:p w14:paraId="111D4E56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zawarta w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dniu  ...............................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w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Poznaniu  pomiędzy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:</w:t>
      </w:r>
    </w:p>
    <w:p w14:paraId="2C52F9E8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........................................................................................ z siedzibą w ................... ................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.................................................................. 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(nr kodu ................), działającym/ą na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podstawie  wpisu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do .................................…………………….</w:t>
      </w:r>
    </w:p>
    <w:p w14:paraId="064A09C2" w14:textId="77777777" w:rsidR="005C3D84" w:rsidRPr="005110CC" w:rsidRDefault="005C3D84" w:rsidP="00000BFA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posiadającym/ą REGON ……………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…….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. oraz NIP ………………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…….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, zwanym/ą w treści umowy</w:t>
      </w:r>
      <w:r w:rsidRPr="005110CC">
        <w:rPr>
          <w:rFonts w:ascii="Bookman Old Style" w:hAnsi="Bookman Old Style" w:cs="Arial"/>
          <w:b/>
          <w:sz w:val="22"/>
          <w:szCs w:val="22"/>
        </w:rPr>
        <w:t xml:space="preserve"> Wykonawcą</w:t>
      </w:r>
      <w:r w:rsidRPr="005110CC">
        <w:rPr>
          <w:rFonts w:ascii="Bookman Old Style" w:hAnsi="Bookman Old Style" w:cs="Arial"/>
          <w:sz w:val="22"/>
          <w:szCs w:val="22"/>
        </w:rPr>
        <w:t>, w imieniu i na rzecz którego/ej działa/ją:</w:t>
      </w:r>
    </w:p>
    <w:p w14:paraId="61650E19" w14:textId="77777777" w:rsidR="005C3D84" w:rsidRPr="005110CC" w:rsidRDefault="005C3D84">
      <w:pPr>
        <w:jc w:val="center"/>
        <w:rPr>
          <w:rFonts w:ascii="Bookman Old Style" w:hAnsi="Bookman Old Style" w:cs="Arial"/>
          <w:sz w:val="22"/>
          <w:szCs w:val="22"/>
        </w:rPr>
      </w:pPr>
    </w:p>
    <w:p w14:paraId="7CDABEE1" w14:textId="77777777" w:rsidR="005C3D84" w:rsidRPr="005110CC" w:rsidRDefault="005C3D84">
      <w:pPr>
        <w:spacing w:line="360" w:lineRule="auto"/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.............................................................................................</w:t>
      </w:r>
    </w:p>
    <w:p w14:paraId="6ED9A9DB" w14:textId="77777777" w:rsidR="005C3D84" w:rsidRPr="005110CC" w:rsidRDefault="005C3D8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a</w:t>
      </w:r>
    </w:p>
    <w:p w14:paraId="2F563AF5" w14:textId="77777777" w:rsidR="005C3D84" w:rsidRPr="005110CC" w:rsidRDefault="005C3D84">
      <w:pPr>
        <w:jc w:val="both"/>
        <w:rPr>
          <w:rFonts w:ascii="Bookman Old Style" w:hAnsi="Bookman Old Style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 xml:space="preserve">Wielospecjalistycznym Szpitalem Miejskim im. J. Strusia z Zakładem Opiekuńczo – Leczniczym SP </w:t>
      </w:r>
      <w:proofErr w:type="gramStart"/>
      <w:r w:rsidRPr="005110CC">
        <w:rPr>
          <w:rFonts w:ascii="Bookman Old Style" w:hAnsi="Bookman Old Style" w:cs="Arial"/>
          <w:b/>
          <w:sz w:val="22"/>
          <w:szCs w:val="22"/>
        </w:rPr>
        <w:t xml:space="preserve">ZOZ </w:t>
      </w:r>
      <w:r w:rsidRPr="005110CC">
        <w:rPr>
          <w:rFonts w:ascii="Bookman Old Style" w:hAnsi="Bookman Old Style" w:cs="Arial"/>
          <w:sz w:val="22"/>
          <w:szCs w:val="22"/>
        </w:rPr>
        <w:t xml:space="preserve"> z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siedzibą w Poznaniu, ul. Szwajcarska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3,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(nr kodu 61 – 285) działającym na podstawie wpisu do Krajowego Rejestru Sądowego – Rejestru Zakładów Opieki Zdrowotnej pod nr KRS 0000002025, REGON: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000306331,  NIP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: 778-13-50-016, zwanym w treści umowy </w:t>
      </w:r>
      <w:r w:rsidRPr="005110CC">
        <w:rPr>
          <w:rFonts w:ascii="Bookman Old Style" w:hAnsi="Bookman Old Style" w:cs="Arial"/>
          <w:b/>
          <w:sz w:val="22"/>
          <w:szCs w:val="22"/>
        </w:rPr>
        <w:t>„Zamawiającym”,</w:t>
      </w:r>
      <w:r w:rsidRPr="005110CC">
        <w:rPr>
          <w:rFonts w:ascii="Bookman Old Style" w:hAnsi="Bookman Old Style" w:cs="Arial"/>
          <w:sz w:val="22"/>
          <w:szCs w:val="22"/>
        </w:rPr>
        <w:t xml:space="preserve"> w imieniu i na rzecz którego działają</w:t>
      </w:r>
      <w:r w:rsidRPr="005110CC">
        <w:rPr>
          <w:rFonts w:ascii="Bookman Old Style" w:hAnsi="Bookman Old Style"/>
          <w:sz w:val="22"/>
          <w:szCs w:val="22"/>
        </w:rPr>
        <w:t>:</w:t>
      </w:r>
    </w:p>
    <w:p w14:paraId="1A20A159" w14:textId="77777777" w:rsidR="005C3D84" w:rsidRPr="005110CC" w:rsidRDefault="005C3D84">
      <w:pPr>
        <w:jc w:val="both"/>
        <w:rPr>
          <w:rFonts w:ascii="Bookman Old Style" w:hAnsi="Bookman Old Style"/>
          <w:sz w:val="22"/>
          <w:szCs w:val="22"/>
        </w:rPr>
      </w:pPr>
    </w:p>
    <w:p w14:paraId="70DA8CB9" w14:textId="77777777" w:rsidR="005C3D84" w:rsidRPr="005110CC" w:rsidRDefault="005C3D84" w:rsidP="0035064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…………………………………………………………………………..</w:t>
      </w:r>
    </w:p>
    <w:p w14:paraId="0B559AA8" w14:textId="77777777" w:rsidR="005C3D84" w:rsidRPr="005110CC" w:rsidRDefault="005C3D84">
      <w:pPr>
        <w:rPr>
          <w:rFonts w:ascii="Bookman Old Style" w:hAnsi="Bookman Old Style" w:cs="Arial"/>
          <w:sz w:val="22"/>
          <w:szCs w:val="22"/>
        </w:rPr>
      </w:pPr>
    </w:p>
    <w:p w14:paraId="1E0E57B0" w14:textId="77777777" w:rsidR="00B12E70" w:rsidRPr="005110CC" w:rsidRDefault="00B12E70" w:rsidP="00B12E70">
      <w:pPr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Umowa została zawarta po przeprowadzeniu postępowania o udzielenie z</w:t>
      </w:r>
      <w:r>
        <w:rPr>
          <w:rFonts w:ascii="Bookman Old Style" w:hAnsi="Bookman Old Style" w:cs="Arial"/>
          <w:sz w:val="22"/>
          <w:szCs w:val="22"/>
        </w:rPr>
        <w:t>amówienia publicznego w trybie podstawowym na podstawie art. 275</w:t>
      </w:r>
      <w:r w:rsidRPr="005110CC">
        <w:rPr>
          <w:rFonts w:ascii="Bookman Old Style" w:hAnsi="Bookman Old Style" w:cs="Arial"/>
          <w:sz w:val="22"/>
          <w:szCs w:val="22"/>
        </w:rPr>
        <w:t xml:space="preserve"> pkt</w:t>
      </w:r>
      <w:r>
        <w:rPr>
          <w:rFonts w:ascii="Bookman Old Style" w:hAnsi="Bookman Old Style" w:cs="Arial"/>
          <w:sz w:val="22"/>
          <w:szCs w:val="22"/>
        </w:rPr>
        <w:t>.</w:t>
      </w:r>
      <w:r w:rsidRPr="005110CC">
        <w:rPr>
          <w:rFonts w:ascii="Bookman Old Style" w:hAnsi="Bookman Old Style" w:cs="Arial"/>
          <w:sz w:val="22"/>
          <w:szCs w:val="22"/>
        </w:rPr>
        <w:t xml:space="preserve"> 1 ustawy Prawo zamówień publicznych.</w:t>
      </w:r>
    </w:p>
    <w:p w14:paraId="18F03589" w14:textId="77777777" w:rsidR="005C3D84" w:rsidRPr="005110CC" w:rsidRDefault="005C3D84">
      <w:pPr>
        <w:jc w:val="both"/>
        <w:rPr>
          <w:rFonts w:ascii="Bookman Old Style" w:hAnsi="Bookman Old Style" w:cs="Arial"/>
          <w:sz w:val="22"/>
          <w:szCs w:val="22"/>
        </w:rPr>
      </w:pPr>
    </w:p>
    <w:p w14:paraId="524286BC" w14:textId="77777777" w:rsidR="005C3D84" w:rsidRPr="005110CC" w:rsidRDefault="005C3D84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1</w:t>
      </w:r>
    </w:p>
    <w:p w14:paraId="5D37BC74" w14:textId="26A41F16" w:rsidR="00B707D7" w:rsidRPr="00350644" w:rsidRDefault="005C3D84" w:rsidP="00350644">
      <w:pPr>
        <w:pStyle w:val="Akapitzlist"/>
        <w:numPr>
          <w:ilvl w:val="0"/>
          <w:numId w:val="5"/>
        </w:numPr>
        <w:ind w:left="426" w:hanging="426"/>
        <w:rPr>
          <w:rFonts w:ascii="Bookman Old Style" w:hAnsi="Bookman Old Style" w:cs="Arial"/>
          <w:b/>
          <w:sz w:val="22"/>
          <w:szCs w:val="22"/>
        </w:rPr>
      </w:pPr>
      <w:r w:rsidRPr="00B707D7">
        <w:rPr>
          <w:rFonts w:ascii="Bookman Old Style" w:hAnsi="Bookman Old Style" w:cs="Arial"/>
          <w:sz w:val="22"/>
          <w:szCs w:val="22"/>
        </w:rPr>
        <w:t xml:space="preserve">Przedmiotem umowy jest dostawa na rzecz </w:t>
      </w:r>
      <w:r w:rsidRPr="00B707D7">
        <w:rPr>
          <w:rFonts w:ascii="Bookman Old Style" w:hAnsi="Bookman Old Style" w:cs="Arial"/>
          <w:b/>
          <w:sz w:val="22"/>
          <w:szCs w:val="22"/>
        </w:rPr>
        <w:t>Zamawiającego</w:t>
      </w:r>
      <w:r w:rsidR="009C748C">
        <w:rPr>
          <w:rFonts w:ascii="Bookman Old Style" w:hAnsi="Bookman Old Style" w:cs="Arial"/>
          <w:b/>
          <w:sz w:val="22"/>
          <w:szCs w:val="22"/>
        </w:rPr>
        <w:t xml:space="preserve"> obłożeń</w:t>
      </w:r>
      <w:r w:rsidR="00E53846">
        <w:rPr>
          <w:rFonts w:ascii="Bookman Old Style" w:hAnsi="Bookman Old Style" w:cs="Arial"/>
          <w:b/>
          <w:sz w:val="22"/>
          <w:szCs w:val="22"/>
        </w:rPr>
        <w:t xml:space="preserve"> jednorazowych </w:t>
      </w:r>
      <w:r w:rsidR="009C748C">
        <w:rPr>
          <w:rFonts w:ascii="Bookman Old Style" w:hAnsi="Bookman Old Style" w:cs="Arial"/>
          <w:b/>
          <w:sz w:val="22"/>
          <w:szCs w:val="22"/>
        </w:rPr>
        <w:t xml:space="preserve">dla potrzeb </w:t>
      </w:r>
      <w:r w:rsidR="00B707D7" w:rsidRPr="00B707D7">
        <w:rPr>
          <w:rFonts w:ascii="Bookman Old Style" w:hAnsi="Bookman Old Style" w:cs="Arial"/>
          <w:b/>
          <w:sz w:val="22"/>
          <w:szCs w:val="22"/>
        </w:rPr>
        <w:t>Wielospecjalistycznego Szpitala Miejskiego Im. J. Strusia w Poznaniu</w:t>
      </w:r>
      <w:r w:rsidRPr="00B707D7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465823" w:rsidRPr="00B707D7">
        <w:rPr>
          <w:rFonts w:ascii="Bookman Old Style" w:hAnsi="Bookman Old Style" w:cs="Arial"/>
          <w:sz w:val="22"/>
          <w:szCs w:val="22"/>
        </w:rPr>
        <w:t>w asortymencie,</w:t>
      </w:r>
      <w:r w:rsidRPr="00B707D7">
        <w:rPr>
          <w:rFonts w:ascii="Bookman Old Style" w:hAnsi="Bookman Old Style" w:cs="Arial"/>
          <w:sz w:val="22"/>
          <w:szCs w:val="22"/>
        </w:rPr>
        <w:t xml:space="preserve"> ilościach i cenie określonych w </w:t>
      </w:r>
      <w:r w:rsidR="009C748C">
        <w:rPr>
          <w:rFonts w:ascii="Bookman Old Style" w:hAnsi="Bookman Old Style" w:cs="Arial"/>
          <w:sz w:val="22"/>
          <w:szCs w:val="22"/>
        </w:rPr>
        <w:t xml:space="preserve">ofercie (na formularzu </w:t>
      </w:r>
      <w:proofErr w:type="gramStart"/>
      <w:r w:rsidR="009C748C">
        <w:rPr>
          <w:rFonts w:ascii="Bookman Old Style" w:hAnsi="Bookman Old Style" w:cs="Arial"/>
          <w:sz w:val="22"/>
          <w:szCs w:val="22"/>
        </w:rPr>
        <w:t>cenowym</w:t>
      </w:r>
      <w:r w:rsidRPr="00B707D7">
        <w:rPr>
          <w:rFonts w:ascii="Bookman Old Style" w:hAnsi="Bookman Old Style" w:cs="Arial"/>
          <w:sz w:val="22"/>
          <w:szCs w:val="22"/>
        </w:rPr>
        <w:t>)  z</w:t>
      </w:r>
      <w:proofErr w:type="gramEnd"/>
      <w:r w:rsidRPr="00B707D7">
        <w:rPr>
          <w:rFonts w:ascii="Bookman Old Style" w:hAnsi="Bookman Old Style" w:cs="Arial"/>
          <w:sz w:val="22"/>
          <w:szCs w:val="22"/>
        </w:rPr>
        <w:t xml:space="preserve"> dnia …</w:t>
      </w:r>
      <w:proofErr w:type="gramStart"/>
      <w:r w:rsidRPr="00B707D7">
        <w:rPr>
          <w:rFonts w:ascii="Bookman Old Style" w:hAnsi="Bookman Old Style" w:cs="Arial"/>
          <w:sz w:val="22"/>
          <w:szCs w:val="22"/>
        </w:rPr>
        <w:t>…….</w:t>
      </w:r>
      <w:proofErr w:type="gramEnd"/>
      <w:r w:rsidRPr="00B707D7">
        <w:rPr>
          <w:rFonts w:ascii="Bookman Old Style" w:hAnsi="Bookman Old Style" w:cs="Arial"/>
          <w:sz w:val="22"/>
          <w:szCs w:val="22"/>
        </w:rPr>
        <w:t xml:space="preserve">, stanowiącej </w:t>
      </w:r>
      <w:proofErr w:type="gramStart"/>
      <w:r w:rsidRPr="00B707D7">
        <w:rPr>
          <w:rFonts w:ascii="Bookman Old Style" w:hAnsi="Bookman Old Style" w:cs="Arial"/>
          <w:sz w:val="22"/>
          <w:szCs w:val="22"/>
        </w:rPr>
        <w:t>załącznik  1</w:t>
      </w:r>
      <w:proofErr w:type="gramEnd"/>
      <w:r w:rsidRPr="00B707D7">
        <w:rPr>
          <w:rFonts w:ascii="Bookman Old Style" w:hAnsi="Bookman Old Style" w:cs="Arial"/>
          <w:sz w:val="22"/>
          <w:szCs w:val="22"/>
        </w:rPr>
        <w:t xml:space="preserve"> do niniejszej umowy i jej integralną część.</w:t>
      </w:r>
    </w:p>
    <w:p w14:paraId="3E458608" w14:textId="77777777" w:rsidR="003F3552" w:rsidRPr="00CB3CEB" w:rsidRDefault="00542576" w:rsidP="00350644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4A06E3">
        <w:rPr>
          <w:rFonts w:ascii="Bookman Old Style" w:hAnsi="Bookman Old Style" w:cs="Arial"/>
          <w:b/>
          <w:sz w:val="22"/>
          <w:szCs w:val="22"/>
        </w:rPr>
        <w:t xml:space="preserve">2. </w:t>
      </w:r>
      <w:r w:rsidRPr="004A06E3">
        <w:rPr>
          <w:rFonts w:ascii="Bookman Old Style" w:hAnsi="Bookman Old Style" w:cs="Arial"/>
          <w:sz w:val="22"/>
          <w:szCs w:val="22"/>
        </w:rPr>
        <w:t xml:space="preserve">Przedmiot zamówienia obejmuje </w:t>
      </w:r>
      <w:proofErr w:type="gramStart"/>
      <w:r w:rsidRPr="004A06E3">
        <w:rPr>
          <w:rFonts w:ascii="Bookman Old Style" w:hAnsi="Bookman Old Style" w:cs="Arial"/>
          <w:sz w:val="22"/>
          <w:szCs w:val="22"/>
        </w:rPr>
        <w:t xml:space="preserve">również </w:t>
      </w:r>
      <w:r>
        <w:rPr>
          <w:rFonts w:ascii="Bookman Old Style" w:hAnsi="Bookman Old Style" w:cs="Arial"/>
          <w:sz w:val="22"/>
          <w:szCs w:val="22"/>
        </w:rPr>
        <w:t>:</w:t>
      </w:r>
      <w:proofErr w:type="gramEnd"/>
      <w:r w:rsidR="00350644">
        <w:rPr>
          <w:rFonts w:ascii="Bookman Old Style" w:hAnsi="Bookman Old Style" w:cs="Arial"/>
          <w:sz w:val="22"/>
          <w:szCs w:val="22"/>
        </w:rPr>
        <w:t xml:space="preserve"> dostaw</w:t>
      </w:r>
      <w:r w:rsidR="00CB3CEB">
        <w:rPr>
          <w:rFonts w:ascii="Bookman Old Style" w:hAnsi="Bookman Old Style" w:cs="Arial"/>
          <w:sz w:val="22"/>
          <w:szCs w:val="22"/>
        </w:rPr>
        <w:t xml:space="preserve">ę przedmiotu zamówienia do Apteki Szpitala przy ul. Szwajcarskiej 3 przez </w:t>
      </w:r>
      <w:proofErr w:type="gramStart"/>
      <w:r w:rsidR="00CB3CEB">
        <w:rPr>
          <w:rFonts w:ascii="Bookman Old Style" w:hAnsi="Bookman Old Style" w:cs="Arial"/>
          <w:sz w:val="22"/>
          <w:szCs w:val="22"/>
        </w:rPr>
        <w:t>wykonawcę,  własnym</w:t>
      </w:r>
      <w:proofErr w:type="gramEnd"/>
      <w:r w:rsidR="00CB3CEB">
        <w:rPr>
          <w:rFonts w:ascii="Bookman Old Style" w:hAnsi="Bookman Old Style" w:cs="Arial"/>
          <w:sz w:val="22"/>
          <w:szCs w:val="22"/>
        </w:rPr>
        <w:t xml:space="preserve"> lub zorganizowanym we własnym zakresie transportem, na </w:t>
      </w:r>
      <w:r w:rsidR="002A131D">
        <w:rPr>
          <w:rFonts w:ascii="Bookman Old Style" w:hAnsi="Bookman Old Style" w:cs="Arial"/>
          <w:sz w:val="22"/>
          <w:szCs w:val="22"/>
        </w:rPr>
        <w:t xml:space="preserve">własny koszt </w:t>
      </w:r>
      <w:r w:rsidR="00350644" w:rsidRPr="005110CC">
        <w:rPr>
          <w:rFonts w:ascii="Bookman Old Style" w:hAnsi="Bookman Old Style" w:cs="Arial"/>
          <w:sz w:val="22"/>
          <w:szCs w:val="22"/>
        </w:rPr>
        <w:t>i ryzyko.</w:t>
      </w:r>
    </w:p>
    <w:p w14:paraId="0C33BD39" w14:textId="77777777" w:rsidR="002A131D" w:rsidRDefault="00350644" w:rsidP="002A131D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3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>Na każdym</w:t>
      </w:r>
      <w:r w:rsidR="00465823">
        <w:rPr>
          <w:rFonts w:ascii="Bookman Old Style" w:hAnsi="Bookman Old Style" w:cs="Arial"/>
          <w:sz w:val="22"/>
          <w:szCs w:val="22"/>
        </w:rPr>
        <w:t xml:space="preserve"> </w:t>
      </w:r>
      <w:proofErr w:type="gramStart"/>
      <w:r w:rsidR="00465823">
        <w:rPr>
          <w:rFonts w:ascii="Bookman Old Style" w:hAnsi="Bookman Old Style" w:cs="Arial"/>
          <w:sz w:val="22"/>
          <w:szCs w:val="22"/>
        </w:rPr>
        <w:t>dostarczonym  opakowaniu</w:t>
      </w:r>
      <w:proofErr w:type="gramEnd"/>
      <w:r w:rsidR="00465823">
        <w:rPr>
          <w:rFonts w:ascii="Bookman Old Style" w:hAnsi="Bookman Old Style" w:cs="Arial"/>
          <w:sz w:val="22"/>
          <w:szCs w:val="22"/>
        </w:rPr>
        <w:t xml:space="preserve"> </w:t>
      </w:r>
      <w:r w:rsidR="002A131D">
        <w:rPr>
          <w:rFonts w:ascii="Bookman Old Style" w:hAnsi="Bookman Old Style" w:cs="Arial"/>
          <w:sz w:val="22"/>
          <w:szCs w:val="22"/>
        </w:rPr>
        <w:t xml:space="preserve"> </w:t>
      </w:r>
      <w:proofErr w:type="gramStart"/>
      <w:r w:rsidR="002A131D">
        <w:rPr>
          <w:rFonts w:ascii="Bookman Old Style" w:hAnsi="Bookman Old Style" w:cs="Arial"/>
          <w:sz w:val="22"/>
          <w:szCs w:val="22"/>
        </w:rPr>
        <w:t>winna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 </w:t>
      </w:r>
      <w:r w:rsidR="002A131D">
        <w:rPr>
          <w:rFonts w:ascii="Bookman Old Style" w:hAnsi="Bookman Old Style" w:cs="Arial"/>
          <w:sz w:val="22"/>
          <w:szCs w:val="22"/>
        </w:rPr>
        <w:t>być</w:t>
      </w:r>
      <w:proofErr w:type="gramEnd"/>
      <w:r w:rsidR="002A131D">
        <w:rPr>
          <w:rFonts w:ascii="Bookman Old Style" w:hAnsi="Bookman Old Style" w:cs="Arial"/>
          <w:sz w:val="22"/>
          <w:szCs w:val="22"/>
        </w:rPr>
        <w:t xml:space="preserve"> nazwa wyrobu, jego wytwórca/producent, rozmiar, pojemność, data</w:t>
      </w:r>
      <w:r w:rsidR="002A131D" w:rsidRPr="00B6483F">
        <w:rPr>
          <w:rFonts w:ascii="Bookman Old Style" w:hAnsi="Bookman Old Style" w:cs="Arial"/>
          <w:sz w:val="22"/>
          <w:szCs w:val="22"/>
        </w:rPr>
        <w:t xml:space="preserve"> ważności (przy czym data ważności nie może być krótsza niż podana na załączonym formularzu ofertowym), oznaczenie sterylny/niesterylny, w przypadku zestawów dodatkowo: skład zestawu i rozmiary</w:t>
      </w:r>
    </w:p>
    <w:p w14:paraId="37EEDECB" w14:textId="30453D89" w:rsidR="005C3D84" w:rsidRPr="005110CC" w:rsidRDefault="0035064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4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 xml:space="preserve">Dostawy realizowane będą sukcesywnie, na zamówienie apteki szpitalnej </w:t>
      </w:r>
      <w:r w:rsidR="005C3D84" w:rsidRPr="00350644">
        <w:rPr>
          <w:rFonts w:ascii="Bookman Old Style" w:hAnsi="Bookman Old Style" w:cs="Arial"/>
          <w:sz w:val="22"/>
          <w:szCs w:val="22"/>
        </w:rPr>
        <w:t>Zamawiającego</w:t>
      </w:r>
      <w:r w:rsidR="009A731E">
        <w:rPr>
          <w:rFonts w:ascii="Bookman Old Style" w:hAnsi="Bookman Old Style" w:cs="Arial"/>
          <w:sz w:val="22"/>
          <w:szCs w:val="22"/>
        </w:rPr>
        <w:t>,</w:t>
      </w:r>
      <w:r w:rsidR="00B707D7">
        <w:rPr>
          <w:rFonts w:ascii="Bookman Old Style" w:hAnsi="Bookman Old Style" w:cs="Arial"/>
          <w:b/>
          <w:sz w:val="22"/>
          <w:szCs w:val="22"/>
        </w:rPr>
        <w:t xml:space="preserve"> </w:t>
      </w:r>
      <w:r w:rsidR="009A731E">
        <w:rPr>
          <w:rFonts w:ascii="Bookman Old Style" w:hAnsi="Bookman Old Style" w:cs="Arial"/>
          <w:sz w:val="22"/>
          <w:szCs w:val="22"/>
        </w:rPr>
        <w:t xml:space="preserve">nie później niż w ciągu </w:t>
      </w:r>
      <w:r w:rsidR="009C748C">
        <w:rPr>
          <w:rFonts w:ascii="Bookman Old Style" w:hAnsi="Bookman Old Style" w:cs="Arial"/>
          <w:b/>
          <w:sz w:val="22"/>
          <w:szCs w:val="22"/>
        </w:rPr>
        <w:t>3</w:t>
      </w:r>
      <w:r w:rsidR="009A731E" w:rsidRPr="00506B39">
        <w:rPr>
          <w:rFonts w:ascii="Bookman Old Style" w:hAnsi="Bookman Old Style" w:cs="Arial"/>
          <w:b/>
          <w:sz w:val="22"/>
          <w:szCs w:val="22"/>
        </w:rPr>
        <w:t xml:space="preserve"> dni roboczych</w:t>
      </w:r>
      <w:r w:rsidR="009A731E" w:rsidRPr="009E219C">
        <w:rPr>
          <w:rFonts w:ascii="Bookman Old Style" w:hAnsi="Bookman Old Style" w:cs="Arial"/>
          <w:sz w:val="22"/>
          <w:szCs w:val="22"/>
        </w:rPr>
        <w:t xml:space="preserve"> od daty złożenia zamówienia</w:t>
      </w:r>
      <w:r w:rsidR="009A731E">
        <w:rPr>
          <w:rFonts w:ascii="Bookman Old Style" w:hAnsi="Bookman Old Style" w:cs="Arial"/>
          <w:sz w:val="22"/>
          <w:szCs w:val="22"/>
        </w:rPr>
        <w:t>, które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składane będą za pośrednictwem te</w:t>
      </w:r>
      <w:r w:rsidR="00356BAD">
        <w:rPr>
          <w:rFonts w:ascii="Bookman Old Style" w:hAnsi="Bookman Old Style" w:cs="Arial"/>
          <w:sz w:val="22"/>
          <w:szCs w:val="22"/>
        </w:rPr>
        <w:t>lefonu</w:t>
      </w:r>
      <w:r w:rsidR="005C3D84" w:rsidRPr="005110CC">
        <w:rPr>
          <w:rFonts w:ascii="Bookman Old Style" w:hAnsi="Bookman Old Style" w:cs="Arial"/>
          <w:sz w:val="22"/>
          <w:szCs w:val="22"/>
        </w:rPr>
        <w:t xml:space="preserve"> pod nr wskazanym w załączniku nr 1</w:t>
      </w:r>
      <w:r w:rsidR="000C7B78">
        <w:rPr>
          <w:rFonts w:ascii="Bookman Old Style" w:hAnsi="Bookman Old Style" w:cs="Arial"/>
          <w:sz w:val="22"/>
          <w:szCs w:val="22"/>
        </w:rPr>
        <w:t>, lub e-mailem na adres wskazany w załączniku nr 1</w:t>
      </w:r>
      <w:r w:rsidR="005C3D84" w:rsidRPr="005110CC">
        <w:rPr>
          <w:rFonts w:ascii="Bookman Old Style" w:hAnsi="Bookman Old Style" w:cs="Arial"/>
          <w:sz w:val="22"/>
          <w:szCs w:val="22"/>
        </w:rPr>
        <w:t>. Towar dostarczany będzie bezpośrednio do apteki szpit</w:t>
      </w:r>
      <w:r w:rsidR="000C7B78">
        <w:rPr>
          <w:rFonts w:ascii="Bookman Old Style" w:hAnsi="Bookman Old Style" w:cs="Arial"/>
          <w:sz w:val="22"/>
          <w:szCs w:val="22"/>
        </w:rPr>
        <w:t xml:space="preserve">alnej przy ul. Szwajcarskiej 3 </w:t>
      </w:r>
      <w:r w:rsidR="005C3D84" w:rsidRPr="005110CC">
        <w:rPr>
          <w:rFonts w:ascii="Bookman Old Style" w:hAnsi="Bookman Old Style" w:cs="Arial"/>
          <w:sz w:val="22"/>
          <w:szCs w:val="22"/>
        </w:rPr>
        <w:t>w Poznaniu, w dni robocze w godz. od 8:00 do 14-tej.</w:t>
      </w:r>
    </w:p>
    <w:p w14:paraId="61E5D63B" w14:textId="77777777" w:rsidR="005C3D84" w:rsidRPr="005110CC" w:rsidRDefault="0035064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5</w:t>
      </w:r>
      <w:r w:rsidR="005C3D84" w:rsidRPr="005110CC">
        <w:rPr>
          <w:rFonts w:ascii="Bookman Old Style" w:hAnsi="Bookman Old Style" w:cs="Arial"/>
          <w:b/>
          <w:sz w:val="22"/>
          <w:szCs w:val="22"/>
        </w:rPr>
        <w:t>.</w:t>
      </w:r>
      <w:r w:rsidR="005C3D84" w:rsidRPr="005110CC">
        <w:rPr>
          <w:rFonts w:ascii="Bookman Old Style" w:hAnsi="Bookman Old Style" w:cs="Arial"/>
          <w:sz w:val="22"/>
          <w:szCs w:val="22"/>
        </w:rPr>
        <w:tab/>
        <w:t xml:space="preserve">Wykonawca oświadcza, że przedmiot umowy jest zarejestrowany zgodnie </w:t>
      </w:r>
      <w:r w:rsidR="005C3D84" w:rsidRPr="005110CC">
        <w:rPr>
          <w:rFonts w:ascii="Bookman Old Style" w:hAnsi="Bookman Old Style" w:cs="Arial"/>
          <w:sz w:val="22"/>
          <w:szCs w:val="22"/>
        </w:rPr>
        <w:br/>
        <w:t>z obowiązującymi przepisami.</w:t>
      </w:r>
    </w:p>
    <w:p w14:paraId="49587006" w14:textId="77777777" w:rsidR="005C3D84" w:rsidRDefault="005C3D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2</w:t>
      </w:r>
    </w:p>
    <w:p w14:paraId="60CE60CE" w14:textId="77777777" w:rsidR="008372C1" w:rsidRPr="003A61FE" w:rsidRDefault="008372C1" w:rsidP="008372C1">
      <w:pPr>
        <w:ind w:left="705" w:hanging="138"/>
        <w:jc w:val="both"/>
        <w:rPr>
          <w:rFonts w:ascii="Bookman Old Style" w:hAnsi="Bookman Old Style" w:cs="Arial"/>
          <w:b/>
          <w:i/>
          <w:sz w:val="16"/>
          <w:szCs w:val="16"/>
        </w:rPr>
      </w:pPr>
    </w:p>
    <w:p w14:paraId="6864BBBD" w14:textId="77777777" w:rsidR="00CB3CEB" w:rsidRPr="00CB3CEB" w:rsidRDefault="00CB3CEB" w:rsidP="00CB3CEB">
      <w:pPr>
        <w:pStyle w:val="Akapitzlist"/>
        <w:numPr>
          <w:ilvl w:val="0"/>
          <w:numId w:val="10"/>
        </w:numPr>
        <w:tabs>
          <w:tab w:val="left" w:pos="426"/>
        </w:tabs>
        <w:ind w:hanging="720"/>
        <w:rPr>
          <w:rFonts w:ascii="Bookman Old Style" w:hAnsi="Bookman Old Style" w:cs="Arial"/>
          <w:b/>
          <w:sz w:val="22"/>
          <w:szCs w:val="22"/>
        </w:rPr>
      </w:pPr>
      <w:r w:rsidRPr="00CB3CEB">
        <w:rPr>
          <w:rFonts w:ascii="Bookman Old Style" w:hAnsi="Bookman Old Style" w:cs="Arial"/>
          <w:b/>
          <w:sz w:val="22"/>
          <w:szCs w:val="22"/>
        </w:rPr>
        <w:t>Wartość umowy</w:t>
      </w:r>
      <w:r w:rsidRPr="00CB3CEB">
        <w:rPr>
          <w:rFonts w:ascii="Bookman Old Style" w:hAnsi="Bookman Old Style" w:cs="Arial"/>
          <w:sz w:val="22"/>
          <w:szCs w:val="22"/>
        </w:rPr>
        <w:t xml:space="preserve"> ustala się na </w:t>
      </w:r>
      <w:proofErr w:type="gramStart"/>
      <w:r w:rsidRPr="00CB3CEB">
        <w:rPr>
          <w:rFonts w:ascii="Bookman Old Style" w:hAnsi="Bookman Old Style" w:cs="Arial"/>
          <w:sz w:val="22"/>
          <w:szCs w:val="22"/>
        </w:rPr>
        <w:t xml:space="preserve">kwotę  </w:t>
      </w:r>
      <w:r w:rsidRPr="00CB3CEB">
        <w:rPr>
          <w:rFonts w:ascii="Bookman Old Style" w:hAnsi="Bookman Old Style" w:cs="Arial"/>
          <w:b/>
          <w:sz w:val="22"/>
          <w:szCs w:val="22"/>
        </w:rPr>
        <w:t>..............................</w:t>
      </w:r>
      <w:proofErr w:type="gramEnd"/>
      <w:r w:rsidRPr="00CB3CEB">
        <w:rPr>
          <w:rFonts w:ascii="Bookman Old Style" w:hAnsi="Bookman Old Style" w:cs="Arial"/>
          <w:sz w:val="22"/>
          <w:szCs w:val="22"/>
        </w:rPr>
        <w:t xml:space="preserve"> </w:t>
      </w:r>
      <w:r w:rsidRPr="00CB3CEB">
        <w:rPr>
          <w:rFonts w:ascii="Bookman Old Style" w:hAnsi="Bookman Old Style" w:cs="Arial"/>
          <w:b/>
          <w:sz w:val="22"/>
          <w:szCs w:val="22"/>
        </w:rPr>
        <w:t xml:space="preserve">zł., </w:t>
      </w:r>
    </w:p>
    <w:p w14:paraId="7B8339FE" w14:textId="77777777" w:rsidR="008372C1" w:rsidRPr="00CB3CEB" w:rsidRDefault="00CB3CEB" w:rsidP="00CB3CEB">
      <w:pPr>
        <w:pStyle w:val="Tekstpodstawowywcity"/>
        <w:tabs>
          <w:tab w:val="left" w:pos="426"/>
        </w:tabs>
        <w:ind w:left="426" w:firstLine="0"/>
        <w:jc w:val="left"/>
        <w:rPr>
          <w:rFonts w:ascii="Bookman Old Style" w:hAnsi="Bookman Old Style"/>
          <w:szCs w:val="22"/>
        </w:rPr>
      </w:pPr>
      <w:r w:rsidRPr="005110CC">
        <w:rPr>
          <w:rFonts w:ascii="Bookman Old Style" w:hAnsi="Bookman Old Style"/>
          <w:szCs w:val="22"/>
        </w:rPr>
        <w:t>(słownie: ....................................................), która to kwota jest sumą wartości wyszczególnionych w § 1 ust.</w:t>
      </w:r>
      <w:proofErr w:type="gramStart"/>
      <w:r w:rsidRPr="005110CC">
        <w:rPr>
          <w:rFonts w:ascii="Bookman Old Style" w:hAnsi="Bookman Old Style"/>
          <w:szCs w:val="22"/>
        </w:rPr>
        <w:t>1  i</w:t>
      </w:r>
      <w:proofErr w:type="gramEnd"/>
      <w:r w:rsidRPr="005110CC">
        <w:rPr>
          <w:rFonts w:ascii="Bookman Old Style" w:hAnsi="Bookman Old Style"/>
          <w:szCs w:val="22"/>
        </w:rPr>
        <w:t xml:space="preserve"> jest zgodna z ofertą z dnia ................... (zał. nr 1)</w:t>
      </w:r>
    </w:p>
    <w:p w14:paraId="7454BA89" w14:textId="77777777" w:rsidR="005C3D84" w:rsidRPr="005110CC" w:rsidRDefault="005C3D84" w:rsidP="000C7B78">
      <w:p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2.</w:t>
      </w:r>
      <w:r w:rsidRPr="005110CC">
        <w:rPr>
          <w:rFonts w:ascii="Bookman Old Style" w:hAnsi="Bookman Old Style" w:cs="Arial"/>
          <w:sz w:val="22"/>
          <w:szCs w:val="22"/>
        </w:rPr>
        <w:tab/>
        <w:t xml:space="preserve">Cena jednostkowa przedmiotu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umowy 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obejmuje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jego  wartość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, wszystkie określone prawem podatki, w tym podatek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VAT,  opłaty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celne i graniczne oraz inne koszty związane   z realizacją umowy, w tym koszty dostawy do siedziby</w:t>
      </w:r>
      <w:r w:rsidRPr="005110CC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5110CC">
        <w:rPr>
          <w:rFonts w:ascii="Bookman Old Style" w:hAnsi="Bookman Old Style" w:cs="Arial"/>
          <w:sz w:val="22"/>
          <w:szCs w:val="22"/>
        </w:rPr>
        <w:t xml:space="preserve">Zamawiającego, o których mowa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  §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1 ust. 3.</w:t>
      </w:r>
    </w:p>
    <w:p w14:paraId="7184FDF2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Zapłata nastąpi po </w:t>
      </w:r>
      <w:r w:rsidR="001435AA">
        <w:rPr>
          <w:rFonts w:ascii="Bookman Old Style" w:hAnsi="Bookman Old Style" w:cs="Arial"/>
          <w:sz w:val="22"/>
          <w:szCs w:val="22"/>
        </w:rPr>
        <w:t>dostarczeniu każdej partii towaru</w:t>
      </w:r>
      <w:r w:rsidRPr="005110CC">
        <w:rPr>
          <w:rFonts w:ascii="Bookman Old Style" w:hAnsi="Bookman Old Style" w:cs="Arial"/>
          <w:sz w:val="22"/>
          <w:szCs w:val="22"/>
        </w:rPr>
        <w:t>, na podstawie faktury wystawionej przez Wykonawcę i potwierdzonej przez właściwą jednostkę Zamawiającego co do wykonania dostawy, przy czym Zamawiający upoważnia Wykonawcę do wystawiania faktur bez podpisu osoby upoważnionej.</w:t>
      </w:r>
    </w:p>
    <w:p w14:paraId="160F2793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lastRenderedPageBreak/>
        <w:t xml:space="preserve">Zapłata nastąpi przelewem na konto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Wykonawcy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ciągu 60 dni od daty doręczenia faktury Zamawiającemu. </w:t>
      </w:r>
    </w:p>
    <w:p w14:paraId="5E6DF337" w14:textId="77777777" w:rsidR="005C3D84" w:rsidRPr="005110CC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Wykonawca bez zgody zamawiającego wyrażonej w formie pisemnej pod rygorem nieważności nie może przelać wierzytelności wynikającej z niniejszej umowy na osoby trzecie.</w:t>
      </w:r>
    </w:p>
    <w:p w14:paraId="3B186364" w14:textId="77777777" w:rsidR="005C3D84" w:rsidRPr="00CB3CEB" w:rsidRDefault="005C3D84" w:rsidP="000C7B78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color w:val="000000"/>
          <w:sz w:val="22"/>
          <w:szCs w:val="22"/>
        </w:rPr>
        <w:t xml:space="preserve">Płatności następować będą na rachunek bankowy Wykonawcy w </w:t>
      </w:r>
      <w:r w:rsidR="000C7B78">
        <w:rPr>
          <w:rFonts w:ascii="Bookman Old Style" w:hAnsi="Bookman Old Style" w:cs="Arial"/>
          <w:color w:val="000000"/>
          <w:sz w:val="22"/>
          <w:szCs w:val="22"/>
        </w:rPr>
        <w:t>Banku……………….</w:t>
      </w:r>
      <w:r w:rsidRPr="005110CC">
        <w:rPr>
          <w:rFonts w:ascii="Bookman Old Style" w:hAnsi="Bookman Old Style" w:cs="Arial"/>
          <w:color w:val="000000"/>
          <w:sz w:val="22"/>
          <w:szCs w:val="22"/>
        </w:rPr>
        <w:t xml:space="preserve"> nr</w:t>
      </w:r>
      <w:r w:rsidR="000C7B78">
        <w:rPr>
          <w:rFonts w:ascii="Bookman Old Style" w:hAnsi="Bookman Old Style" w:cs="Arial"/>
          <w:color w:val="000000"/>
          <w:sz w:val="22"/>
          <w:szCs w:val="22"/>
        </w:rPr>
        <w:t xml:space="preserve"> konta …………………………………………………</w:t>
      </w:r>
    </w:p>
    <w:p w14:paraId="31A9C813" w14:textId="77777777" w:rsidR="00CB3CEB" w:rsidRPr="00CB3CEB" w:rsidRDefault="00CB3CEB" w:rsidP="00CB3CEB">
      <w:pPr>
        <w:pStyle w:val="Akapitzlist"/>
        <w:suppressAutoHyphens w:val="0"/>
        <w:ind w:left="426"/>
        <w:rPr>
          <w:rFonts w:ascii="Bookman Old Style" w:hAnsi="Bookman Old Style" w:cs="Arial"/>
          <w:i/>
          <w:color w:val="17365D" w:themeColor="text2" w:themeShade="BF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Zamawiający wymaga przesłania faktury w formie elektronicznej w dniu dostawy towaru na adres </w:t>
      </w:r>
      <w:proofErr w:type="gramStart"/>
      <w:r>
        <w:rPr>
          <w:rFonts w:ascii="Bookman Old Style" w:hAnsi="Bookman Old Style" w:cs="Arial"/>
          <w:sz w:val="22"/>
          <w:szCs w:val="22"/>
        </w:rPr>
        <w:t>e-mail :</w:t>
      </w:r>
      <w:proofErr w:type="gramEnd"/>
      <w:r>
        <w:rPr>
          <w:rFonts w:ascii="Bookman Old Style" w:hAnsi="Bookman Old Style" w:cs="Arial"/>
          <w:sz w:val="22"/>
          <w:szCs w:val="22"/>
        </w:rPr>
        <w:t xml:space="preserve"> </w:t>
      </w:r>
      <w:hyperlink r:id="rId7" w:history="1">
        <w:r w:rsidRPr="00435889">
          <w:rPr>
            <w:rStyle w:val="Hipercze"/>
            <w:rFonts w:ascii="Bookman Old Style" w:hAnsi="Bookman Old Style" w:cs="Arial"/>
            <w:i/>
            <w:sz w:val="22"/>
            <w:szCs w:val="22"/>
          </w:rPr>
          <w:t>apteka-szwajcarska@szpital-strusia.poznan.pl</w:t>
        </w:r>
      </w:hyperlink>
    </w:p>
    <w:p w14:paraId="596D4516" w14:textId="77777777" w:rsidR="00262513" w:rsidRPr="00262513" w:rsidRDefault="00262513" w:rsidP="00262513">
      <w:pPr>
        <w:pStyle w:val="Akapitzlist"/>
        <w:numPr>
          <w:ilvl w:val="0"/>
          <w:numId w:val="2"/>
        </w:numPr>
        <w:tabs>
          <w:tab w:val="clear" w:pos="1273"/>
          <w:tab w:val="num" w:pos="426"/>
          <w:tab w:val="num" w:pos="705"/>
        </w:tabs>
        <w:ind w:left="426" w:hanging="426"/>
        <w:jc w:val="both"/>
        <w:rPr>
          <w:rFonts w:ascii="Bookman Old Style" w:hAnsi="Bookman Old Style" w:cs="Arial"/>
          <w:b/>
          <w:sz w:val="22"/>
          <w:szCs w:val="22"/>
        </w:rPr>
      </w:pPr>
      <w:r w:rsidRPr="00262513">
        <w:rPr>
          <w:rFonts w:ascii="Bookman Old Style" w:hAnsi="Bookman Old Style"/>
          <w:sz w:val="22"/>
          <w:szCs w:val="22"/>
        </w:rPr>
        <w:t xml:space="preserve">W przypadku </w:t>
      </w:r>
      <w:proofErr w:type="gramStart"/>
      <w:r w:rsidRPr="00262513">
        <w:rPr>
          <w:rFonts w:ascii="Bookman Old Style" w:hAnsi="Bookman Old Style"/>
          <w:sz w:val="22"/>
          <w:szCs w:val="22"/>
        </w:rPr>
        <w:t>nie złożenia</w:t>
      </w:r>
      <w:proofErr w:type="gramEnd"/>
      <w:r w:rsidRPr="00262513">
        <w:rPr>
          <w:rFonts w:ascii="Bookman Old Style" w:hAnsi="Bookman Old Style"/>
          <w:sz w:val="22"/>
          <w:szCs w:val="22"/>
        </w:rPr>
        <w:t xml:space="preserve"> zamówienia na całość wartości określonej w § 2 ust. 1 w trakcie realizacji umowy, Dostawca nie będzie dochodził od Kupującego żadnych roszczeń, pod warunkiem jednak, że niezrealizowana ilość asortymentu nie będzie większa niż 20% wartości umowy.</w:t>
      </w:r>
    </w:p>
    <w:p w14:paraId="50004212" w14:textId="77777777" w:rsidR="00CB3CEB" w:rsidRPr="005110CC" w:rsidRDefault="00CB3CEB" w:rsidP="00262513">
      <w:p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</w:p>
    <w:p w14:paraId="34F387A7" w14:textId="77777777" w:rsidR="005C3D84" w:rsidRDefault="005C3D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 3</w:t>
      </w:r>
    </w:p>
    <w:p w14:paraId="7DA7E6B5" w14:textId="77777777" w:rsidR="00CB3CEB" w:rsidRPr="005110CC" w:rsidRDefault="00CB3CEB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2D4AB42D" w14:textId="77777777" w:rsidR="005C3D84" w:rsidRPr="005110CC" w:rsidRDefault="005C3D8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1.</w:t>
      </w:r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r w:rsidRPr="005110CC">
        <w:rPr>
          <w:rFonts w:ascii="Bookman Old Style" w:hAnsi="Bookman Old Style" w:cs="Arial"/>
          <w:sz w:val="22"/>
          <w:szCs w:val="22"/>
        </w:rPr>
        <w:tab/>
        <w:t xml:space="preserve">Wykonawca zobowiązuje się do dostarczenia przedmiotu umowy o cechach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i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ilościach określonych w ofercie z dnia ........................... (zał. nr 1).</w:t>
      </w:r>
    </w:p>
    <w:p w14:paraId="25EEF718" w14:textId="77777777" w:rsidR="005C3D84" w:rsidRPr="005110CC" w:rsidRDefault="005C3D84" w:rsidP="000C7B78">
      <w:pPr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2.</w:t>
      </w:r>
      <w:r w:rsidRPr="005110CC">
        <w:rPr>
          <w:rFonts w:ascii="Bookman Old Style" w:hAnsi="Bookman Old Style" w:cs="Arial"/>
          <w:sz w:val="22"/>
          <w:szCs w:val="22"/>
        </w:rPr>
        <w:tab/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Jeśli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dostarczonej partii Zamawiający stwierdzi wady, niezwłocznie zawiadomi o nich Wykonawcę, który wymieni zakwestionowany towar na wolny od wad w ciągu 5 dni od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daty  zawiadomienia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, nie obciążając Zamawiającego kosztami wymiany.</w:t>
      </w:r>
    </w:p>
    <w:p w14:paraId="5B8A17E7" w14:textId="77777777" w:rsidR="005C3D84" w:rsidRPr="005110CC" w:rsidRDefault="005C3D84" w:rsidP="000C7B78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Ilości asortymentu określone w ofercie są ilościami szacunkowymi, co oznacza, że zamawiający uprawniony jest do zamówienia większej lub mniejszej ilości </w:t>
      </w:r>
      <w:r w:rsidRPr="005110CC">
        <w:rPr>
          <w:rFonts w:ascii="Bookman Old Style" w:hAnsi="Bookman Old Style" w:cs="Arial"/>
          <w:sz w:val="22"/>
          <w:szCs w:val="22"/>
        </w:rPr>
        <w:br/>
        <w:t>w poszczególnych pozycjach asortymentowych, z zastrzeżeniem, że ogólna wartość umowy nie ulegnie zmianie. Wykonawca oświadcza, że wyraża zgodę na powyższą realizację umowy oraz nie będzie składał jakichkolwiek roszczeń z tytułu wykonania umowy w ilościach innych od wskazanych w załączniku nr 1 do umowy.</w:t>
      </w:r>
    </w:p>
    <w:p w14:paraId="5BC3DDFF" w14:textId="77777777" w:rsidR="007504E3" w:rsidRDefault="007504E3" w:rsidP="007504E3">
      <w:pPr>
        <w:rPr>
          <w:rFonts w:ascii="Bookman Old Style" w:hAnsi="Bookman Old Style" w:cs="Arial"/>
          <w:b/>
          <w:sz w:val="22"/>
          <w:szCs w:val="22"/>
        </w:rPr>
      </w:pPr>
    </w:p>
    <w:p w14:paraId="04285AC1" w14:textId="77777777" w:rsidR="007504E3" w:rsidRPr="003A1EC8" w:rsidRDefault="00F21497" w:rsidP="007504E3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4</w:t>
      </w:r>
    </w:p>
    <w:p w14:paraId="1B2E4CCC" w14:textId="77777777" w:rsidR="007504E3" w:rsidRPr="005110CC" w:rsidRDefault="007504E3" w:rsidP="007504E3">
      <w:pPr>
        <w:rPr>
          <w:rFonts w:ascii="Bookman Old Style" w:hAnsi="Bookman Old Style" w:cs="Arial"/>
          <w:b/>
          <w:sz w:val="22"/>
          <w:szCs w:val="22"/>
        </w:rPr>
      </w:pPr>
    </w:p>
    <w:p w14:paraId="5A44E7CE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W przypadku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nie dostarczenia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przedmiotu  umowy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  terminie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określonym  w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 § 1 ust. 4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albo  nie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dotrzymania terminu, o którym mowa w </w:t>
      </w:r>
      <w:r w:rsidRPr="005110CC">
        <w:rPr>
          <w:rFonts w:ascii="Bookman Old Style" w:hAnsi="Bookman Old Style"/>
          <w:sz w:val="22"/>
          <w:szCs w:val="22"/>
        </w:rPr>
        <w:t>§</w:t>
      </w:r>
      <w:r w:rsidRPr="005110CC">
        <w:rPr>
          <w:rFonts w:ascii="Bookman Old Style" w:hAnsi="Bookman Old Style" w:cs="Arial"/>
          <w:sz w:val="22"/>
          <w:szCs w:val="22"/>
        </w:rPr>
        <w:t xml:space="preserve"> 3 ust. 2 Wykonawca zapłaci Zamawiającemu karę umowną w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wysokości  0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,1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%  wartości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nie dostarczonej w terminie partii towaru.</w:t>
      </w:r>
    </w:p>
    <w:p w14:paraId="207D9E6F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 niedotrzymanie terminu, o którym mowa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w  §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2 ust. 4, Zamawiający zapłaci Wykonawcy odsetki ustawowe.  </w:t>
      </w:r>
    </w:p>
    <w:p w14:paraId="0E33BE93" w14:textId="77777777" w:rsidR="005C3D84" w:rsidRPr="005110CC" w:rsidRDefault="005C3D84" w:rsidP="000C7B78">
      <w:pPr>
        <w:numPr>
          <w:ilvl w:val="0"/>
          <w:numId w:val="1"/>
        </w:numPr>
        <w:tabs>
          <w:tab w:val="left" w:pos="426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Za przerwanie dostaw w trakcie trwania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umowy,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bądź spowodowanie konieczności odstąpienia od umowy przez Zamawiającego z przyczyn leżących po stronie Wykonawcy, Wykonawca zapłaci Zamawiającemu karę umowną w wysokości 10% niezrealizowanej części umowy określonej w § 2 ust.1.   </w:t>
      </w:r>
    </w:p>
    <w:p w14:paraId="7222D45B" w14:textId="77777777" w:rsidR="005C3D84" w:rsidRPr="009A731E" w:rsidRDefault="005C3D84" w:rsidP="009A731E">
      <w:pPr>
        <w:pStyle w:val="Lista"/>
        <w:numPr>
          <w:ilvl w:val="0"/>
          <w:numId w:val="3"/>
        </w:numPr>
        <w:tabs>
          <w:tab w:val="clear" w:pos="720"/>
          <w:tab w:val="num" w:pos="0"/>
        </w:tabs>
        <w:ind w:left="426" w:hanging="426"/>
        <w:jc w:val="both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Jeżeli Wykonawca nie dotrzyma terminu dostawy, o którym mowa w §1 ust. 4, co mogło by to spowodować zakłócenia w procesie leczenia pacjentów, Zamawiający ma prawo zakupić produkt nie dostarczony w terminie u innego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 xml:space="preserve">dostawcy </w:t>
      </w:r>
      <w:r w:rsidR="009A731E">
        <w:rPr>
          <w:rFonts w:ascii="Bookman Old Style" w:hAnsi="Bookman Old Style" w:cs="Arial"/>
          <w:sz w:val="22"/>
          <w:szCs w:val="22"/>
        </w:rPr>
        <w:t>,</w:t>
      </w:r>
      <w:proofErr w:type="gramEnd"/>
      <w:r w:rsidR="009A731E" w:rsidRPr="000E3465">
        <w:rPr>
          <w:rFonts w:ascii="Bookman Old Style" w:hAnsi="Bookman Old Style" w:cs="Arial"/>
          <w:sz w:val="22"/>
          <w:szCs w:val="22"/>
        </w:rPr>
        <w:t xml:space="preserve"> </w:t>
      </w:r>
      <w:r w:rsidR="009A731E" w:rsidRPr="00C93A12">
        <w:rPr>
          <w:rFonts w:ascii="Bookman Old Style" w:hAnsi="Bookman Old Style" w:cs="Arial"/>
          <w:sz w:val="22"/>
          <w:szCs w:val="22"/>
        </w:rPr>
        <w:t>a różnicą w cenie pomiędzy ceną wynikającą z zawartej umowy a ceną jaką Zamawiający zapłacił w przypadku nabycia produktu u innego dostawcy, obciążyć Wykonawcę, z którym zawarto umowę.</w:t>
      </w:r>
    </w:p>
    <w:p w14:paraId="3D39A7C9" w14:textId="77777777" w:rsidR="005C3D84" w:rsidRDefault="005C3D84" w:rsidP="0039493C">
      <w:pPr>
        <w:pStyle w:val="Lista"/>
        <w:numPr>
          <w:ilvl w:val="0"/>
          <w:numId w:val="3"/>
        </w:numPr>
        <w:tabs>
          <w:tab w:val="clear" w:pos="720"/>
          <w:tab w:val="left" w:pos="426"/>
          <w:tab w:val="num" w:pos="851"/>
        </w:tabs>
        <w:ind w:left="426" w:hanging="426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Jeśli rzeczywista szkoda przekroczy wysokość kary umownej, Zamawiający może dochodzić odszkodowania przekraczającego karę umowną.</w:t>
      </w:r>
    </w:p>
    <w:p w14:paraId="67E6A641" w14:textId="77777777" w:rsidR="00CA5E10" w:rsidRPr="00866222" w:rsidRDefault="00CA5E10" w:rsidP="009A731E">
      <w:pPr>
        <w:pStyle w:val="NormalnyZlewej9"/>
        <w:numPr>
          <w:ilvl w:val="0"/>
          <w:numId w:val="3"/>
        </w:numPr>
        <w:ind w:left="426" w:hanging="426"/>
        <w:rPr>
          <w:rFonts w:ascii="Bookman Old Style" w:hAnsi="Bookman Old Style" w:cs="Arial"/>
          <w:sz w:val="22"/>
          <w:szCs w:val="22"/>
          <w:lang w:val="pl-PL"/>
        </w:rPr>
      </w:pPr>
      <w:r>
        <w:rPr>
          <w:rFonts w:ascii="Bookman Old Style" w:hAnsi="Bookman Old Style"/>
          <w:sz w:val="22"/>
          <w:szCs w:val="22"/>
          <w:lang w:val="pl-PL"/>
        </w:rPr>
        <w:t xml:space="preserve">Maksymalna łączna wysokość kar umownych wynosi </w:t>
      </w:r>
      <w:r>
        <w:rPr>
          <w:rFonts w:ascii="Bookman Old Style" w:hAnsi="Bookman Old Style"/>
          <w:bCs/>
          <w:sz w:val="22"/>
          <w:szCs w:val="22"/>
          <w:lang w:val="pl-PL"/>
        </w:rPr>
        <w:t>30%</w:t>
      </w:r>
      <w:r>
        <w:rPr>
          <w:rFonts w:ascii="Bookman Old Style" w:hAnsi="Bookman Old Style"/>
          <w:sz w:val="22"/>
          <w:szCs w:val="22"/>
          <w:lang w:val="pl-PL"/>
        </w:rPr>
        <w:t xml:space="preserve"> maksymalnej wartości przedmiotu umowy brutto, wskazanej w § </w:t>
      </w:r>
      <w:proofErr w:type="gramStart"/>
      <w:r>
        <w:rPr>
          <w:rFonts w:ascii="Bookman Old Style" w:hAnsi="Bookman Old Style"/>
          <w:sz w:val="22"/>
          <w:szCs w:val="22"/>
          <w:lang w:val="pl-PL"/>
        </w:rPr>
        <w:t>2  ust.</w:t>
      </w:r>
      <w:proofErr w:type="gramEnd"/>
      <w:r>
        <w:rPr>
          <w:rFonts w:ascii="Bookman Old Style" w:hAnsi="Bookman Old Style"/>
          <w:sz w:val="22"/>
          <w:szCs w:val="22"/>
          <w:lang w:val="pl-PL"/>
        </w:rPr>
        <w:t xml:space="preserve"> 1.</w:t>
      </w:r>
    </w:p>
    <w:p w14:paraId="1684FC75" w14:textId="77777777" w:rsidR="00CA5E10" w:rsidRDefault="00CA5E10" w:rsidP="00CB3CEB">
      <w:pPr>
        <w:rPr>
          <w:rFonts w:ascii="Bookman Old Style" w:hAnsi="Bookman Old Style" w:cs="Arial"/>
          <w:b/>
          <w:sz w:val="22"/>
          <w:szCs w:val="22"/>
        </w:rPr>
      </w:pPr>
    </w:p>
    <w:p w14:paraId="06D5DD1D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5</w:t>
      </w:r>
    </w:p>
    <w:p w14:paraId="55905562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Niniejsza umowa została zawarta na czas oznaczony i obowiązuje od dnia podpisania do dnia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 xml:space="preserve"> </w:t>
      </w:r>
      <w:r w:rsidR="000C7B78">
        <w:rPr>
          <w:rFonts w:ascii="Bookman Old Style" w:hAnsi="Bookman Old Style" w:cs="Arial"/>
          <w:sz w:val="22"/>
          <w:szCs w:val="22"/>
        </w:rPr>
        <w:t>….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>… r. lub do wyczerpania kwoty, o której mowa w § 2 ust. 1, w zależności które ze zdarzeń nastąpi wcześniej.</w:t>
      </w:r>
    </w:p>
    <w:p w14:paraId="1D28851E" w14:textId="77777777" w:rsidR="00A71F84" w:rsidRDefault="00A71F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368794AF" w14:textId="77777777" w:rsidR="009A731E" w:rsidRDefault="009A731E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0A5FCDAD" w14:textId="77777777" w:rsidR="009A731E" w:rsidRDefault="009A731E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18621FFF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lastRenderedPageBreak/>
        <w:t>§ 6</w:t>
      </w:r>
    </w:p>
    <w:p w14:paraId="07722B51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W sprawach nieuregulowanych niniejszą umową stosuje się odpowiednio przepisy kodeksu cywilnego, jeśli przepisy ustawy Prawo zamówień publicznych nie stanowią inaczej.</w:t>
      </w:r>
    </w:p>
    <w:p w14:paraId="41F48650" w14:textId="77777777" w:rsidR="00A92F1B" w:rsidRDefault="00A92F1B" w:rsidP="00A92F1B">
      <w:pPr>
        <w:rPr>
          <w:rFonts w:ascii="Bookman Old Style" w:hAnsi="Bookman Old Style" w:cs="Arial"/>
          <w:b/>
          <w:sz w:val="22"/>
          <w:szCs w:val="22"/>
        </w:rPr>
      </w:pPr>
    </w:p>
    <w:p w14:paraId="5CD17444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7</w:t>
      </w:r>
    </w:p>
    <w:p w14:paraId="6A66404C" w14:textId="77777777" w:rsidR="005C3D84" w:rsidRPr="005110CC" w:rsidRDefault="005C3D84" w:rsidP="000C7B78">
      <w:pPr>
        <w:tabs>
          <w:tab w:val="left" w:pos="0"/>
        </w:tabs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1.</w:t>
      </w:r>
      <w:r w:rsidRPr="005110CC">
        <w:rPr>
          <w:rFonts w:ascii="Bookman Old Style" w:hAnsi="Bookman Old Style" w:cs="Arial"/>
          <w:sz w:val="22"/>
          <w:szCs w:val="22"/>
        </w:rPr>
        <w:tab/>
        <w:t>Każda zmiana postanowień niniejszej umowy wymaga formy pisemnej, pod rygorem nieważności.</w:t>
      </w:r>
    </w:p>
    <w:p w14:paraId="6FBD9D84" w14:textId="77777777" w:rsidR="005C3D84" w:rsidRPr="005110CC" w:rsidRDefault="005C3D84" w:rsidP="000C7B78">
      <w:pPr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2</w:t>
      </w:r>
      <w:r w:rsidRPr="005110CC">
        <w:rPr>
          <w:rFonts w:ascii="Bookman Old Style" w:hAnsi="Bookman Old Style" w:cs="Arial"/>
          <w:sz w:val="22"/>
          <w:szCs w:val="22"/>
        </w:rPr>
        <w:t>. Zamawiający dopuszcza możliwość zmiany zawartej umowy w przypadku:</w:t>
      </w:r>
    </w:p>
    <w:p w14:paraId="5850BF19" w14:textId="77777777" w:rsidR="005C3D84" w:rsidRPr="005110CC" w:rsidRDefault="005C3D84" w:rsidP="000C7B78">
      <w:pPr>
        <w:tabs>
          <w:tab w:val="left" w:pos="525"/>
          <w:tab w:val="left" w:pos="1560"/>
          <w:tab w:val="left" w:pos="3120"/>
          <w:tab w:val="left" w:pos="3402"/>
        </w:tabs>
        <w:ind w:left="585" w:hanging="567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1) Jeśli nastąpi zmiana przepisów dot. podatku VAT lub innych przepisów powszechnie obowiązujących, które będą miały wpływ na realizację umowy – w takim przypadku umowa będzie mogła być dostosowana do tych przepisów.</w:t>
      </w:r>
    </w:p>
    <w:p w14:paraId="2CBFFC86" w14:textId="77777777" w:rsidR="005C3D84" w:rsidRPr="005110CC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2)  Jeśli konieczność wprowadzenia takiej zmiany wynika z okoliczności, których nie można było przewidzieć w ogłoszeniu o zamówieniu lub Specyfikacji Istotnych Warunków Zamówienia - w takim przypadku umowa będzie mogła zostać dostosowana do zaistniałych okoliczności.</w:t>
      </w:r>
    </w:p>
    <w:p w14:paraId="5C475D5F" w14:textId="77777777" w:rsidR="005C3D84" w:rsidRPr="005110CC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 xml:space="preserve">3)  Przedłużenia terminu obowiązywania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umowy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jeśli nie zostanie wykupiony cały </w:t>
      </w:r>
      <w:proofErr w:type="gramStart"/>
      <w:r w:rsidRPr="005110CC">
        <w:rPr>
          <w:rFonts w:ascii="Bookman Old Style" w:hAnsi="Bookman Old Style" w:cs="Arial"/>
          <w:sz w:val="22"/>
          <w:szCs w:val="22"/>
        </w:rPr>
        <w:t>asortyment  objęty</w:t>
      </w:r>
      <w:proofErr w:type="gramEnd"/>
      <w:r w:rsidRPr="005110CC">
        <w:rPr>
          <w:rFonts w:ascii="Bookman Old Style" w:hAnsi="Bookman Old Style" w:cs="Arial"/>
          <w:sz w:val="22"/>
          <w:szCs w:val="22"/>
        </w:rPr>
        <w:t xml:space="preserve"> tą umową,</w:t>
      </w:r>
    </w:p>
    <w:p w14:paraId="38D5E44C" w14:textId="77777777" w:rsidR="005C3D84" w:rsidRDefault="005C3D84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4) Zmiany numeru konta bankowego, na które przelewane jest wynagrodzenie z tyt. wykonywania niniejszej umowy</w:t>
      </w:r>
    </w:p>
    <w:p w14:paraId="01DEB70C" w14:textId="77777777" w:rsidR="001949DF" w:rsidRPr="00E84742" w:rsidRDefault="001949DF" w:rsidP="001949DF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kern w:val="2"/>
          <w:sz w:val="22"/>
          <w:szCs w:val="22"/>
        </w:rPr>
      </w:pPr>
      <w:r w:rsidRPr="00D721AE">
        <w:rPr>
          <w:rFonts w:ascii="Bookman Old Style" w:hAnsi="Bookman Old Style" w:cs="Arial"/>
          <w:kern w:val="2"/>
          <w:sz w:val="22"/>
          <w:szCs w:val="22"/>
        </w:rPr>
        <w:t>5) Z</w:t>
      </w:r>
      <w:r>
        <w:rPr>
          <w:rFonts w:ascii="Bookman Old Style" w:hAnsi="Bookman Old Style" w:cs="Arial"/>
          <w:kern w:val="2"/>
          <w:sz w:val="22"/>
          <w:szCs w:val="22"/>
        </w:rPr>
        <w:t>większenia</w:t>
      </w:r>
      <w:r w:rsidRPr="00D721AE">
        <w:rPr>
          <w:rFonts w:ascii="Bookman Old Style" w:hAnsi="Bookman Old Style" w:cs="Arial"/>
          <w:kern w:val="2"/>
          <w:sz w:val="22"/>
          <w:szCs w:val="22"/>
        </w:rPr>
        <w:t xml:space="preserve"> pierwotnej wartości umowy do 10% zgodnie z art. 455 ust. 2</w:t>
      </w:r>
    </w:p>
    <w:p w14:paraId="0ED7A4EC" w14:textId="77777777" w:rsidR="001949DF" w:rsidRPr="005110CC" w:rsidRDefault="001949DF" w:rsidP="000C7B78">
      <w:pPr>
        <w:tabs>
          <w:tab w:val="left" w:pos="-2552"/>
          <w:tab w:val="left" w:pos="3402"/>
        </w:tabs>
        <w:ind w:left="567" w:hanging="425"/>
        <w:rPr>
          <w:rFonts w:ascii="Bookman Old Style" w:hAnsi="Bookman Old Style" w:cs="Arial"/>
          <w:sz w:val="22"/>
          <w:szCs w:val="22"/>
        </w:rPr>
      </w:pPr>
    </w:p>
    <w:p w14:paraId="00A408D6" w14:textId="77777777" w:rsidR="005C3D84" w:rsidRPr="005110CC" w:rsidRDefault="005C3D84" w:rsidP="000C7B78">
      <w:pPr>
        <w:tabs>
          <w:tab w:val="left" w:pos="2267"/>
        </w:tabs>
        <w:ind w:left="284" w:hanging="284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bCs/>
          <w:sz w:val="22"/>
          <w:szCs w:val="22"/>
        </w:rPr>
        <w:t>3.</w:t>
      </w:r>
      <w:r w:rsidRPr="005110CC">
        <w:rPr>
          <w:rFonts w:ascii="Bookman Old Style" w:hAnsi="Bookman Old Style" w:cs="Arial"/>
          <w:sz w:val="22"/>
          <w:szCs w:val="22"/>
        </w:rPr>
        <w:t xml:space="preserve"> Zmiany, o których mowa w ust. 2 wymagają zgody obu stron umowy i mogą być   wprowadzone tylko w formie obustronnie podpisanego aneksu do umowy.</w:t>
      </w:r>
      <w:r w:rsidRPr="005110CC">
        <w:rPr>
          <w:rFonts w:ascii="Bookman Old Style" w:hAnsi="Bookman Old Style" w:cs="Arial"/>
          <w:sz w:val="22"/>
          <w:szCs w:val="22"/>
        </w:rPr>
        <w:tab/>
      </w:r>
    </w:p>
    <w:p w14:paraId="2FF3A953" w14:textId="77777777" w:rsidR="00262513" w:rsidRDefault="00262513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31B395BE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8</w:t>
      </w:r>
    </w:p>
    <w:p w14:paraId="51846F07" w14:textId="77777777" w:rsidR="005C3D84" w:rsidRPr="009A731E" w:rsidRDefault="009A731E" w:rsidP="009A731E">
      <w:pPr>
        <w:tabs>
          <w:tab w:val="num" w:pos="2267"/>
        </w:tabs>
        <w:ind w:left="284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przypadku zakończenia produkcji lub wycofania z rynku przedmiotu umowy, dopuszcza się możliwość dostarczenia przedmiotu umowy zamiennego, o parametrach nie gorszych od produktu będącego przedmiotem umowy, po cenie jednostkowej nie wyższej niż zaoferowanej w ofercie.</w:t>
      </w:r>
    </w:p>
    <w:p w14:paraId="60A44F4C" w14:textId="77777777" w:rsidR="00341D72" w:rsidRDefault="00341D72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1A830069" w14:textId="77777777" w:rsidR="005C3D84" w:rsidRPr="005110CC" w:rsidRDefault="005C3D84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§</w:t>
      </w:r>
      <w:r w:rsidR="00F21497">
        <w:rPr>
          <w:rFonts w:ascii="Bookman Old Style" w:hAnsi="Bookman Old Style" w:cs="Arial"/>
          <w:b/>
          <w:sz w:val="22"/>
          <w:szCs w:val="22"/>
        </w:rPr>
        <w:t xml:space="preserve"> 9</w:t>
      </w:r>
    </w:p>
    <w:p w14:paraId="2EB381E7" w14:textId="77777777" w:rsidR="005C3D84" w:rsidRPr="005110CC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Ewentualne spory wynikające z wykonania niniejszej rozstrzygane będą wg prawa polskiego, przez właściwy rzeczowo Sąd Powszechny w Poznaniu.</w:t>
      </w:r>
    </w:p>
    <w:p w14:paraId="378B58E1" w14:textId="77777777" w:rsidR="005C3D84" w:rsidRPr="005110CC" w:rsidRDefault="00F21497" w:rsidP="000C7B78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10</w:t>
      </w:r>
    </w:p>
    <w:p w14:paraId="77DD8108" w14:textId="77777777" w:rsidR="005C3D84" w:rsidRDefault="005C3D84" w:rsidP="000C7B78">
      <w:pPr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sz w:val="22"/>
          <w:szCs w:val="22"/>
        </w:rPr>
        <w:t>Umowę sporządzono w dwóch jednobrzmiących egzemplarzach, po jednym dla każdej ze stron.</w:t>
      </w:r>
    </w:p>
    <w:p w14:paraId="07AC132F" w14:textId="77777777" w:rsidR="00A92F1B" w:rsidRDefault="00A92F1B" w:rsidP="000C7B78">
      <w:pPr>
        <w:rPr>
          <w:rFonts w:ascii="Bookman Old Style" w:hAnsi="Bookman Old Style" w:cs="Arial"/>
          <w:sz w:val="22"/>
          <w:szCs w:val="22"/>
        </w:rPr>
      </w:pPr>
    </w:p>
    <w:p w14:paraId="6F68AE8A" w14:textId="77777777" w:rsidR="00A92F1B" w:rsidRPr="005110CC" w:rsidRDefault="00A92F1B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§ 11</w:t>
      </w:r>
    </w:p>
    <w:p w14:paraId="1DFCD461" w14:textId="77777777" w:rsidR="00A92F1B" w:rsidRPr="00A92F1B" w:rsidRDefault="00A92F1B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A92F1B">
        <w:rPr>
          <w:rFonts w:ascii="Bookman Old Style" w:hAnsi="Bookman Old Style" w:cs="Arial"/>
          <w:b/>
          <w:sz w:val="22"/>
          <w:szCs w:val="22"/>
        </w:rPr>
        <w:t>Klauzule waloryzacyjne</w:t>
      </w:r>
    </w:p>
    <w:p w14:paraId="076C449D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proofErr w:type="gramStart"/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1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Na</w:t>
      </w:r>
      <w:proofErr w:type="gramEnd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zasadach określonych w Umowie Strony będą waloryzowały koszty realizacji czynności wchodzących w skład Przedmiotu Umowy („Waloryzacja”). Waloryzacja będzie polegała na podwyższeniu albo obniżeniu cen podanych w § 3 ust. 1 Umowy. </w:t>
      </w:r>
    </w:p>
    <w:p w14:paraId="5F90F76D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2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 przypadku zmiany kosztów realizacji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 r. o emeryturach i rentach z Funduszu Ubezpieczeń Społecznych (tekst jedn.: Dz. U. z 2022 r. poz. 504 z </w:t>
      </w:r>
      <w:proofErr w:type="spellStart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późn</w:t>
      </w:r>
      <w:proofErr w:type="spellEnd"/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 zm.) każda ze Stron może wystąpić do drugiej Strony z pisemnym wnioskiem o dokonanie Waloryzacji.</w:t>
      </w:r>
    </w:p>
    <w:p w14:paraId="5770F9DF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3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Każda ze Stron będzie uprawniona wystąpić do drugiej Strony z wnioskiem o dokonanie Waloryzacji każdorazowo po komunikacie Prezesa Głównego Urzędu Statystycznego ogłaszającym kolejny Wskaźnik GUS. </w:t>
      </w:r>
    </w:p>
    <w:p w14:paraId="242EC1B8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4.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Ewentualna Waloryzacja będzie ustalana przez Strony w drodze aneksu do Umowy ze skutkiem od dnia opublikowania komunikatu Prezesa Głównego Urzędu Statystycznego ogłaszającego Wskaźnik GUS („Dzień Ustalenia Waloryzacji”). </w:t>
      </w:r>
    </w:p>
    <w:p w14:paraId="30CA844A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lastRenderedPageBreak/>
        <w:t>5.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Wnioskowana zmiana wynagrodzenia nastąpi pod warunkiem, iż wartość Wskaźnika GUS ogłoszonego w Dniu Ustalania Waloryzacji będzie wskazywała na wzrost lub spadek cen towarów i usług konsumpcyjnych o co najmniej 2 punkty procentowe w stosunku do poprzedniego kwartału („Próg Waloryzacji"). </w:t>
      </w:r>
    </w:p>
    <w:p w14:paraId="6441D98E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6.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 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W przypadku, gdy Wskaźnik GUS ogłoszony w Dniu Ustalania Waloryzacji będzie wartością dodatnią wynagrodzenie ulegnie zwiększeniu proporcjonalnie o wielkość wynikającą z komunikatu. </w:t>
      </w:r>
    </w:p>
    <w:p w14:paraId="4D441226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7.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  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p w14:paraId="4779156B" w14:textId="77777777" w:rsidR="00A92F1B" w:rsidRPr="00A92F1B" w:rsidRDefault="00A92F1B" w:rsidP="00A92F1B">
      <w:pPr>
        <w:suppressAutoHyphens w:val="0"/>
        <w:ind w:left="426" w:hanging="426"/>
        <w:contextualSpacing/>
        <w:jc w:val="both"/>
        <w:rPr>
          <w:rFonts w:ascii="Bookman Old Style" w:eastAsia="Times New Roman" w:hAnsi="Bookman Old Style" w:cs="Times New Roman"/>
          <w:kern w:val="0"/>
          <w:sz w:val="22"/>
          <w:szCs w:val="22"/>
          <w:lang w:eastAsia="pl-PL" w:bidi="ar-SA"/>
        </w:rPr>
      </w:pPr>
      <w:r w:rsidRPr="00A92F1B">
        <w:rPr>
          <w:rFonts w:ascii="Bookman Old Style" w:eastAsia="Times New Roman" w:hAnsi="Bookman Old Style" w:cs="Times New Roman"/>
          <w:b/>
          <w:color w:val="000000"/>
          <w:kern w:val="0"/>
          <w:sz w:val="22"/>
          <w:szCs w:val="22"/>
          <w:lang w:eastAsia="pl-PL" w:bidi="ar-SA"/>
        </w:rPr>
        <w:t>8.</w:t>
      </w:r>
      <w:r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> </w:t>
      </w:r>
      <w:r w:rsidRPr="00A92F1B">
        <w:rPr>
          <w:rFonts w:ascii="Bookman Old Style" w:eastAsia="Times New Roman" w:hAnsi="Bookman Old Style" w:cs="Times New Roman"/>
          <w:color w:val="000000"/>
          <w:kern w:val="0"/>
          <w:sz w:val="22"/>
          <w:szCs w:val="22"/>
          <w:lang w:eastAsia="pl-PL" w:bidi="ar-SA"/>
        </w:rPr>
        <w:t xml:space="preserve"> Strony zastrzegają, że niniejsze postanowienia mają zastosowanie po upływie 6 miesięcy od dnia zawarcia umowy. Wcześniejsza zmiana cen jednostkowych na podstawie niniejszego paragrafu jest niedopuszczalna.</w:t>
      </w:r>
    </w:p>
    <w:p w14:paraId="0B378D01" w14:textId="77777777" w:rsidR="005110CC" w:rsidRPr="00A92F1B" w:rsidRDefault="005110CC" w:rsidP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6D291EC0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5D8D9F37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1D21D760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365041E9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3FFD5EC9" w14:textId="77777777" w:rsidR="00A92F1B" w:rsidRDefault="00A92F1B">
      <w:pPr>
        <w:jc w:val="center"/>
        <w:rPr>
          <w:rFonts w:ascii="Bookman Old Style" w:hAnsi="Bookman Old Style" w:cs="Arial"/>
          <w:b/>
          <w:sz w:val="22"/>
          <w:szCs w:val="22"/>
        </w:rPr>
      </w:pPr>
    </w:p>
    <w:p w14:paraId="762A285F" w14:textId="77777777" w:rsidR="005C3D84" w:rsidRDefault="005C3D84">
      <w:pPr>
        <w:jc w:val="center"/>
        <w:rPr>
          <w:rFonts w:ascii="Bookman Old Style" w:hAnsi="Bookman Old Style" w:cs="Arial"/>
          <w:sz w:val="22"/>
          <w:szCs w:val="22"/>
        </w:rPr>
      </w:pPr>
      <w:r w:rsidRPr="005110CC">
        <w:rPr>
          <w:rFonts w:ascii="Bookman Old Style" w:hAnsi="Bookman Old Style" w:cs="Arial"/>
          <w:b/>
          <w:sz w:val="22"/>
          <w:szCs w:val="22"/>
        </w:rPr>
        <w:t>WYKONAWCA</w:t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</w:r>
      <w:r w:rsidRPr="005110CC">
        <w:rPr>
          <w:rFonts w:ascii="Bookman Old Style" w:hAnsi="Bookman Old Style" w:cs="Arial"/>
          <w:b/>
          <w:sz w:val="22"/>
          <w:szCs w:val="22"/>
        </w:rPr>
        <w:tab/>
        <w:t>ZAMAWIAJĄCY</w:t>
      </w:r>
      <w:r w:rsidRPr="005110CC">
        <w:rPr>
          <w:rFonts w:ascii="Bookman Old Style" w:hAnsi="Bookman Old Style" w:cs="Arial"/>
          <w:sz w:val="22"/>
          <w:szCs w:val="22"/>
        </w:rPr>
        <w:t xml:space="preserve"> </w:t>
      </w:r>
    </w:p>
    <w:p w14:paraId="4A5BBF2B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3CC1BBCC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6F4E5F84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56E7BD8D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5B6FDA15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54479D5E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24E02DD2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14663BC1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28B293E9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0717EAB6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357E5B08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32C98790" w14:textId="77777777" w:rsidR="00045F1A" w:rsidRDefault="00045F1A">
      <w:pPr>
        <w:jc w:val="center"/>
        <w:rPr>
          <w:rFonts w:ascii="Bookman Old Style" w:hAnsi="Bookman Old Style" w:cs="Arial"/>
          <w:sz w:val="22"/>
          <w:szCs w:val="22"/>
        </w:rPr>
      </w:pPr>
    </w:p>
    <w:p w14:paraId="2CB34610" w14:textId="77777777" w:rsid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74939812" w14:textId="77777777" w:rsidR="005110CC" w:rsidRPr="005110CC" w:rsidRDefault="005110CC">
      <w:pPr>
        <w:jc w:val="center"/>
        <w:rPr>
          <w:rFonts w:ascii="Bookman Old Style" w:hAnsi="Bookman Old Style" w:cs="Arial"/>
          <w:sz w:val="22"/>
          <w:szCs w:val="22"/>
        </w:rPr>
      </w:pPr>
    </w:p>
    <w:p w14:paraId="5D3DD696" w14:textId="77777777" w:rsidR="005110CC" w:rsidRDefault="005C3D84">
      <w:pPr>
        <w:pStyle w:val="Stopka"/>
        <w:rPr>
          <w:rFonts w:ascii="Bookman Old Style" w:hAnsi="Bookman Old Style"/>
          <w:sz w:val="22"/>
          <w:szCs w:val="22"/>
        </w:rPr>
      </w:pPr>
      <w:r w:rsidRPr="005110CC">
        <w:rPr>
          <w:rFonts w:ascii="Bookman Old Style" w:hAnsi="Bookman Old Style"/>
          <w:sz w:val="22"/>
          <w:szCs w:val="22"/>
        </w:rPr>
        <w:t>Załącznik</w:t>
      </w:r>
    </w:p>
    <w:p w14:paraId="285E0FA3" w14:textId="77777777" w:rsidR="005110CC" w:rsidRDefault="005C3D84">
      <w:pPr>
        <w:pStyle w:val="Stopka"/>
        <w:rPr>
          <w:rFonts w:ascii="Bookman Old Style" w:hAnsi="Bookman Old Style"/>
          <w:sz w:val="22"/>
          <w:szCs w:val="22"/>
        </w:rPr>
      </w:pPr>
      <w:r w:rsidRPr="005110CC">
        <w:rPr>
          <w:rFonts w:ascii="Bookman Old Style" w:hAnsi="Bookman Old Style"/>
          <w:sz w:val="22"/>
          <w:szCs w:val="22"/>
        </w:rPr>
        <w:t>Formularz ofertowy Wykonawcy</w:t>
      </w:r>
    </w:p>
    <w:p w14:paraId="3B8A9D35" w14:textId="77777777" w:rsidR="005110CC" w:rsidRDefault="005110CC">
      <w:pPr>
        <w:pStyle w:val="Stopka"/>
        <w:rPr>
          <w:rFonts w:ascii="Bookman Old Style" w:hAnsi="Bookman Old Style"/>
          <w:sz w:val="22"/>
          <w:szCs w:val="22"/>
        </w:rPr>
      </w:pPr>
    </w:p>
    <w:p w14:paraId="4FBDCE8C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3FA9B7F6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6D032FCE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2E4DF111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7F25DD22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6AA157E3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4AB58717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310C5F37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2AD7D00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4A12F70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06A58547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6F6A101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0E8B5D49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CEEBD6F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0DE5FC41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4B0B148B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031FE48D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798FB6B5" w14:textId="77777777" w:rsidR="00CB3CEB" w:rsidRDefault="00CB3CEB">
      <w:pPr>
        <w:pStyle w:val="Stopka"/>
        <w:rPr>
          <w:rFonts w:ascii="Bookman Old Style" w:hAnsi="Bookman Old Style"/>
          <w:sz w:val="22"/>
          <w:szCs w:val="22"/>
        </w:rPr>
      </w:pPr>
    </w:p>
    <w:p w14:paraId="19613485" w14:textId="77777777" w:rsidR="006B5A61" w:rsidRDefault="006B5A61">
      <w:pPr>
        <w:pStyle w:val="Stopka"/>
        <w:rPr>
          <w:rFonts w:ascii="Bookman Old Style" w:hAnsi="Bookman Old Style"/>
          <w:sz w:val="22"/>
          <w:szCs w:val="22"/>
        </w:rPr>
      </w:pPr>
    </w:p>
    <w:p w14:paraId="412898F9" w14:textId="77777777" w:rsidR="005110CC" w:rsidRPr="006B5A61" w:rsidRDefault="005C3D84" w:rsidP="005110CC">
      <w:pPr>
        <w:pStyle w:val="Stopka"/>
        <w:rPr>
          <w:rFonts w:ascii="Bookman Old Style" w:hAnsi="Bookman Old Style"/>
          <w:i/>
          <w:sz w:val="16"/>
          <w:szCs w:val="16"/>
        </w:rPr>
      </w:pPr>
      <w:r w:rsidRPr="006B5A61">
        <w:rPr>
          <w:rFonts w:ascii="Bookman Old Style" w:hAnsi="Bookman Old Style"/>
          <w:i/>
          <w:sz w:val="16"/>
          <w:szCs w:val="16"/>
        </w:rPr>
        <w:t xml:space="preserve">       </w:t>
      </w:r>
      <w:r w:rsidR="005110CC" w:rsidRPr="006B5A61">
        <w:rPr>
          <w:rFonts w:ascii="Bookman Old Style" w:hAnsi="Bookman Old Style"/>
          <w:i/>
          <w:sz w:val="16"/>
          <w:szCs w:val="16"/>
        </w:rPr>
        <w:t>Sporządziła:</w:t>
      </w:r>
    </w:p>
    <w:p w14:paraId="4D816D4F" w14:textId="77777777" w:rsidR="005C3D84" w:rsidRPr="006B5A61" w:rsidRDefault="006B5A61">
      <w:pPr>
        <w:pStyle w:val="Stopka"/>
        <w:rPr>
          <w:rFonts w:ascii="Bookman Old Style" w:hAnsi="Bookman Old Style"/>
          <w:i/>
          <w:sz w:val="16"/>
          <w:szCs w:val="16"/>
        </w:rPr>
      </w:pPr>
      <w:r w:rsidRPr="006B5A61">
        <w:rPr>
          <w:rFonts w:ascii="Bookman Old Style" w:hAnsi="Bookman Old Style"/>
          <w:i/>
          <w:sz w:val="16"/>
          <w:szCs w:val="16"/>
        </w:rPr>
        <w:t xml:space="preserve">        Marzenna Dąbkiewicz</w:t>
      </w:r>
    </w:p>
    <w:sectPr w:rsidR="005C3D84" w:rsidRPr="006B5A61" w:rsidSect="006F1EFB">
      <w:headerReference w:type="default" r:id="rId8"/>
      <w:pgSz w:w="11906" w:h="16838"/>
      <w:pgMar w:top="766" w:right="1134" w:bottom="397" w:left="1134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184E5" w14:textId="77777777" w:rsidR="006C7837" w:rsidRDefault="006C7837">
      <w:r>
        <w:separator/>
      </w:r>
    </w:p>
  </w:endnote>
  <w:endnote w:type="continuationSeparator" w:id="0">
    <w:p w14:paraId="2CCF2ED3" w14:textId="77777777" w:rsidR="006C7837" w:rsidRDefault="006C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222DB" w14:textId="77777777" w:rsidR="006C7837" w:rsidRDefault="006C7837">
      <w:r>
        <w:separator/>
      </w:r>
    </w:p>
  </w:footnote>
  <w:footnote w:type="continuationSeparator" w:id="0">
    <w:p w14:paraId="2EC895A1" w14:textId="77777777" w:rsidR="006C7837" w:rsidRDefault="006C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EDBEA" w14:textId="54BC2387" w:rsidR="005C3D84" w:rsidRPr="005110CC" w:rsidRDefault="00C60940">
    <w:pPr>
      <w:pStyle w:val="Nagwek2"/>
      <w:rPr>
        <w:rFonts w:ascii="Bookman Old Style" w:hAnsi="Bookman Old Style" w:cs="Arial"/>
        <w:sz w:val="16"/>
      </w:rPr>
    </w:pPr>
    <w:r>
      <w:rPr>
        <w:rFonts w:ascii="Bookman Old Style" w:hAnsi="Bookman Old Style" w:cs="Arial"/>
        <w:sz w:val="16"/>
      </w:rPr>
      <w:t>Załącznik nr 2</w:t>
    </w:r>
    <w:r w:rsidR="005C3D84" w:rsidRPr="005110CC">
      <w:rPr>
        <w:rFonts w:ascii="Bookman Old Style" w:hAnsi="Bookman Old Style" w:cs="Arial"/>
        <w:sz w:val="16"/>
      </w:rPr>
      <w:t xml:space="preserve"> do SIWZ- wzór umowy                                                </w:t>
    </w:r>
    <w:r w:rsidR="005110CC">
      <w:rPr>
        <w:rFonts w:ascii="Bookman Old Style" w:hAnsi="Bookman Old Style" w:cs="Arial"/>
        <w:sz w:val="16"/>
      </w:rPr>
      <w:t xml:space="preserve">                  </w:t>
    </w:r>
    <w:r w:rsidR="005C3D84" w:rsidRPr="005110CC">
      <w:rPr>
        <w:rFonts w:ascii="Bookman Old Style" w:hAnsi="Bookman Old Style" w:cs="Arial"/>
        <w:sz w:val="16"/>
      </w:rPr>
      <w:t xml:space="preserve">    </w:t>
    </w:r>
    <w:r w:rsidR="002A131D">
      <w:rPr>
        <w:rFonts w:ascii="Bookman Old Style" w:hAnsi="Bookman Old Style" w:cs="Arial"/>
        <w:sz w:val="16"/>
      </w:rPr>
      <w:t xml:space="preserve">              WSM/DZP/381/</w:t>
    </w:r>
    <w:r w:rsidR="00082534">
      <w:rPr>
        <w:rFonts w:ascii="Bookman Old Style" w:hAnsi="Bookman Old Style" w:cs="Arial"/>
        <w:sz w:val="16"/>
      </w:rPr>
      <w:t>2548</w:t>
    </w:r>
    <w:r w:rsidR="009C748C">
      <w:rPr>
        <w:rFonts w:ascii="Bookman Old Style" w:hAnsi="Bookman Old Style" w:cs="Arial"/>
        <w:sz w:val="16"/>
      </w:rPr>
      <w:t>/202</w:t>
    </w:r>
    <w:r w:rsidR="00082534">
      <w:rPr>
        <w:rFonts w:ascii="Bookman Old Style" w:hAnsi="Bookman Old Style" w:cs="Arial"/>
        <w:sz w:val="16"/>
      </w:rPr>
      <w:t>5</w:t>
    </w:r>
    <w:r w:rsidR="00316B66">
      <w:rPr>
        <w:rFonts w:ascii="Bookman Old Style" w:hAnsi="Bookman Old Style" w:cs="Arial"/>
        <w:sz w:val="16"/>
      </w:rPr>
      <w:t>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4"/>
    <w:lvl w:ilvl="0">
      <w:start w:val="3"/>
      <w:numFmt w:val="decimal"/>
      <w:lvlText w:val="%1."/>
      <w:lvlJc w:val="left"/>
      <w:pPr>
        <w:tabs>
          <w:tab w:val="num" w:pos="1273"/>
        </w:tabs>
        <w:ind w:left="1273" w:hanging="70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8DC634B"/>
    <w:multiLevelType w:val="hybridMultilevel"/>
    <w:tmpl w:val="F28ED25A"/>
    <w:lvl w:ilvl="0" w:tplc="465CC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178B7"/>
    <w:multiLevelType w:val="hybridMultilevel"/>
    <w:tmpl w:val="1C821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7C9"/>
    <w:multiLevelType w:val="hybridMultilevel"/>
    <w:tmpl w:val="F304A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53929"/>
    <w:multiLevelType w:val="multilevel"/>
    <w:tmpl w:val="2274449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8" w15:restartNumberingAfterBreak="0">
    <w:nsid w:val="3EE63AF0"/>
    <w:multiLevelType w:val="hybridMultilevel"/>
    <w:tmpl w:val="28CA55FC"/>
    <w:lvl w:ilvl="0" w:tplc="EB7CA0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332C4B"/>
    <w:multiLevelType w:val="hybridMultilevel"/>
    <w:tmpl w:val="58EA8102"/>
    <w:lvl w:ilvl="0" w:tplc="C6541D50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9617183">
    <w:abstractNumId w:val="0"/>
  </w:num>
  <w:num w:numId="2" w16cid:durableId="588806640">
    <w:abstractNumId w:val="1"/>
  </w:num>
  <w:num w:numId="3" w16cid:durableId="1709142580">
    <w:abstractNumId w:val="2"/>
  </w:num>
  <w:num w:numId="4" w16cid:durableId="778528544">
    <w:abstractNumId w:val="3"/>
  </w:num>
  <w:num w:numId="5" w16cid:durableId="1825967967">
    <w:abstractNumId w:val="5"/>
  </w:num>
  <w:num w:numId="6" w16cid:durableId="333538119">
    <w:abstractNumId w:val="8"/>
  </w:num>
  <w:num w:numId="7" w16cid:durableId="617952694">
    <w:abstractNumId w:val="9"/>
  </w:num>
  <w:num w:numId="8" w16cid:durableId="479998540">
    <w:abstractNumId w:val="4"/>
  </w:num>
  <w:num w:numId="9" w16cid:durableId="1572303510">
    <w:abstractNumId w:val="7"/>
  </w:num>
  <w:num w:numId="10" w16cid:durableId="641735342">
    <w:abstractNumId w:val="6"/>
  </w:num>
  <w:num w:numId="11" w16cid:durableId="175381717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BFA"/>
    <w:rsid w:val="00000918"/>
    <w:rsid w:val="00000BFA"/>
    <w:rsid w:val="000062D8"/>
    <w:rsid w:val="000075E5"/>
    <w:rsid w:val="00024877"/>
    <w:rsid w:val="00045F1A"/>
    <w:rsid w:val="000813A4"/>
    <w:rsid w:val="00082534"/>
    <w:rsid w:val="000C7B78"/>
    <w:rsid w:val="000D668E"/>
    <w:rsid w:val="000E7F7D"/>
    <w:rsid w:val="000F3119"/>
    <w:rsid w:val="001435AA"/>
    <w:rsid w:val="001730AE"/>
    <w:rsid w:val="001949DF"/>
    <w:rsid w:val="001A5C5C"/>
    <w:rsid w:val="001E4ABE"/>
    <w:rsid w:val="00216465"/>
    <w:rsid w:val="00262513"/>
    <w:rsid w:val="002A131D"/>
    <w:rsid w:val="002A3059"/>
    <w:rsid w:val="002C4E06"/>
    <w:rsid w:val="00316B66"/>
    <w:rsid w:val="00316D4D"/>
    <w:rsid w:val="00341D72"/>
    <w:rsid w:val="003429AA"/>
    <w:rsid w:val="00350644"/>
    <w:rsid w:val="003526A3"/>
    <w:rsid w:val="00356BAD"/>
    <w:rsid w:val="00356EFE"/>
    <w:rsid w:val="0039493C"/>
    <w:rsid w:val="003A2D4D"/>
    <w:rsid w:val="003C11FB"/>
    <w:rsid w:val="003C4421"/>
    <w:rsid w:val="003F3552"/>
    <w:rsid w:val="00426DD9"/>
    <w:rsid w:val="00431D69"/>
    <w:rsid w:val="00465823"/>
    <w:rsid w:val="00494202"/>
    <w:rsid w:val="004A3E59"/>
    <w:rsid w:val="005110CC"/>
    <w:rsid w:val="00533177"/>
    <w:rsid w:val="00542576"/>
    <w:rsid w:val="00573724"/>
    <w:rsid w:val="005A6CB6"/>
    <w:rsid w:val="005C3D84"/>
    <w:rsid w:val="005F7703"/>
    <w:rsid w:val="00645A00"/>
    <w:rsid w:val="00683239"/>
    <w:rsid w:val="00694226"/>
    <w:rsid w:val="006B5A61"/>
    <w:rsid w:val="006C7837"/>
    <w:rsid w:val="006E23E3"/>
    <w:rsid w:val="006F1EFB"/>
    <w:rsid w:val="007504E3"/>
    <w:rsid w:val="0079365D"/>
    <w:rsid w:val="007A64E2"/>
    <w:rsid w:val="007C3AF8"/>
    <w:rsid w:val="0081098C"/>
    <w:rsid w:val="00830824"/>
    <w:rsid w:val="008372C1"/>
    <w:rsid w:val="008937E6"/>
    <w:rsid w:val="008D7623"/>
    <w:rsid w:val="0092548C"/>
    <w:rsid w:val="00995494"/>
    <w:rsid w:val="009A731E"/>
    <w:rsid w:val="009C748C"/>
    <w:rsid w:val="009E1067"/>
    <w:rsid w:val="00A10950"/>
    <w:rsid w:val="00A27F7E"/>
    <w:rsid w:val="00A71F84"/>
    <w:rsid w:val="00A92F1B"/>
    <w:rsid w:val="00AD76A9"/>
    <w:rsid w:val="00AE37FA"/>
    <w:rsid w:val="00AF5347"/>
    <w:rsid w:val="00B12E70"/>
    <w:rsid w:val="00B3796D"/>
    <w:rsid w:val="00B555DE"/>
    <w:rsid w:val="00B65198"/>
    <w:rsid w:val="00B707D7"/>
    <w:rsid w:val="00BF3C3F"/>
    <w:rsid w:val="00C25FCC"/>
    <w:rsid w:val="00C60940"/>
    <w:rsid w:val="00C61C77"/>
    <w:rsid w:val="00C946D1"/>
    <w:rsid w:val="00CA5E10"/>
    <w:rsid w:val="00CB3CEB"/>
    <w:rsid w:val="00CC2D52"/>
    <w:rsid w:val="00D26E6A"/>
    <w:rsid w:val="00D90526"/>
    <w:rsid w:val="00D92789"/>
    <w:rsid w:val="00DD0E0E"/>
    <w:rsid w:val="00E35569"/>
    <w:rsid w:val="00E53846"/>
    <w:rsid w:val="00F10F90"/>
    <w:rsid w:val="00F21497"/>
    <w:rsid w:val="00F63D15"/>
    <w:rsid w:val="00F8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5A9969"/>
  <w15:docId w15:val="{4F354BB6-3884-4729-A8D3-8EB92C84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1EFB"/>
    <w:pPr>
      <w:suppressAutoHyphens/>
    </w:pPr>
    <w:rPr>
      <w:rFonts w:ascii="Tms Rmn" w:eastAsia="SimSun" w:hAnsi="Tms Rmn" w:cs="Tms Rm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F1EFB"/>
  </w:style>
  <w:style w:type="character" w:customStyle="1" w:styleId="WW8Num6z0">
    <w:name w:val="WW8Num6z0"/>
    <w:rsid w:val="006F1EFB"/>
    <w:rPr>
      <w:b/>
    </w:rPr>
  </w:style>
  <w:style w:type="character" w:customStyle="1" w:styleId="WW8Num7z0">
    <w:name w:val="WW8Num7z0"/>
    <w:rsid w:val="006F1EFB"/>
    <w:rPr>
      <w:b/>
    </w:rPr>
  </w:style>
  <w:style w:type="character" w:customStyle="1" w:styleId="WW8Num10z0">
    <w:name w:val="WW8Num10z0"/>
    <w:rsid w:val="006F1EFB"/>
    <w:rPr>
      <w:rFonts w:cs="Arial"/>
    </w:rPr>
  </w:style>
  <w:style w:type="character" w:customStyle="1" w:styleId="WW8Num11z0">
    <w:name w:val="WW8Num11z0"/>
    <w:rsid w:val="006F1EFB"/>
    <w:rPr>
      <w:b/>
    </w:rPr>
  </w:style>
  <w:style w:type="character" w:customStyle="1" w:styleId="WW8Num13z0">
    <w:name w:val="WW8Num13z0"/>
    <w:rsid w:val="006F1EFB"/>
    <w:rPr>
      <w:b/>
    </w:rPr>
  </w:style>
  <w:style w:type="character" w:customStyle="1" w:styleId="WW8Num14z0">
    <w:name w:val="WW8Num14z0"/>
    <w:rsid w:val="006F1EFB"/>
    <w:rPr>
      <w:b/>
    </w:rPr>
  </w:style>
  <w:style w:type="character" w:customStyle="1" w:styleId="WW8Num16z0">
    <w:name w:val="WW8Num16z0"/>
    <w:rsid w:val="006F1EFB"/>
    <w:rPr>
      <w:b/>
    </w:rPr>
  </w:style>
  <w:style w:type="character" w:customStyle="1" w:styleId="WW8Num19z0">
    <w:name w:val="WW8Num19z0"/>
    <w:rsid w:val="006F1EFB"/>
    <w:rPr>
      <w:b/>
    </w:rPr>
  </w:style>
  <w:style w:type="character" w:customStyle="1" w:styleId="Domylnaczcionkaakapitu10">
    <w:name w:val="Domyślna czcionka akapitu1"/>
    <w:rsid w:val="006F1EFB"/>
  </w:style>
  <w:style w:type="character" w:customStyle="1" w:styleId="ListLabel1">
    <w:name w:val="ListLabel 1"/>
    <w:rsid w:val="006F1EFB"/>
    <w:rPr>
      <w:b/>
    </w:rPr>
  </w:style>
  <w:style w:type="character" w:customStyle="1" w:styleId="ListLabel2">
    <w:name w:val="ListLabel 2"/>
    <w:rsid w:val="006F1EFB"/>
    <w:rPr>
      <w:b/>
      <w:bCs w:val="0"/>
    </w:rPr>
  </w:style>
  <w:style w:type="character" w:customStyle="1" w:styleId="ListLabel3">
    <w:name w:val="ListLabel 3"/>
    <w:rsid w:val="006F1EFB"/>
    <w:rPr>
      <w:b/>
      <w:bCs/>
    </w:rPr>
  </w:style>
  <w:style w:type="paragraph" w:customStyle="1" w:styleId="Nagwek2">
    <w:name w:val="Nagłówek2"/>
    <w:basedOn w:val="Normalny"/>
    <w:next w:val="Tekstpodstawowy"/>
    <w:rsid w:val="006F1EFB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6F1EFB"/>
    <w:pPr>
      <w:spacing w:after="120"/>
    </w:pPr>
  </w:style>
  <w:style w:type="paragraph" w:styleId="Lista">
    <w:name w:val="List"/>
    <w:basedOn w:val="Normalny"/>
    <w:rsid w:val="006F1EFB"/>
    <w:pPr>
      <w:ind w:left="283" w:hanging="283"/>
    </w:pPr>
    <w:rPr>
      <w:rFonts w:cs="Lucida Sans"/>
    </w:rPr>
  </w:style>
  <w:style w:type="paragraph" w:customStyle="1" w:styleId="Podpis2">
    <w:name w:val="Podpis2"/>
    <w:basedOn w:val="Normalny"/>
    <w:rsid w:val="006F1EFB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6F1EFB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6F1EFB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rsid w:val="006F1EFB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6F1EFB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F1EFB"/>
    <w:pPr>
      <w:ind w:left="705" w:hanging="705"/>
      <w:jc w:val="both"/>
    </w:pPr>
    <w:rPr>
      <w:rFonts w:ascii="Times New Roman" w:hAnsi="Times New Roman"/>
      <w:sz w:val="22"/>
    </w:rPr>
  </w:style>
  <w:style w:type="paragraph" w:customStyle="1" w:styleId="Tekstpodstawowywcity21">
    <w:name w:val="Tekst podstawowy wcięty 21"/>
    <w:basedOn w:val="Normalny"/>
    <w:rsid w:val="006F1EFB"/>
    <w:pPr>
      <w:ind w:left="705"/>
      <w:jc w:val="both"/>
    </w:pPr>
    <w:rPr>
      <w:rFonts w:ascii="Times New Roman" w:hAnsi="Times New Roman"/>
      <w:sz w:val="22"/>
    </w:rPr>
  </w:style>
  <w:style w:type="paragraph" w:customStyle="1" w:styleId="Tekstpodstawowywcity31">
    <w:name w:val="Tekst podstawowy wcięty 31"/>
    <w:basedOn w:val="Normalny"/>
    <w:rsid w:val="006F1EFB"/>
    <w:pPr>
      <w:ind w:left="2268" w:hanging="796"/>
      <w:jc w:val="both"/>
    </w:pPr>
    <w:rPr>
      <w:rFonts w:ascii="Bookman Old Style" w:hAnsi="Bookman Old Style" w:cs="Arial"/>
      <w:iCs/>
      <w:sz w:val="22"/>
      <w:szCs w:val="22"/>
    </w:rPr>
  </w:style>
  <w:style w:type="paragraph" w:customStyle="1" w:styleId="Tekstdymka1">
    <w:name w:val="Tekst dymka1"/>
    <w:basedOn w:val="Normalny"/>
    <w:rsid w:val="006F1E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6F1EFB"/>
    <w:pPr>
      <w:suppressAutoHyphens w:val="0"/>
    </w:pPr>
    <w:rPr>
      <w:rFonts w:ascii="Arial" w:hAnsi="Arial" w:cs="Arial"/>
    </w:rPr>
  </w:style>
  <w:style w:type="paragraph" w:customStyle="1" w:styleId="ZnakZnakZnakZnak">
    <w:name w:val="Znak Znak Znak Znak"/>
    <w:basedOn w:val="Normalny"/>
    <w:rsid w:val="006F1EFB"/>
    <w:pPr>
      <w:suppressAutoHyphens w:val="0"/>
    </w:pPr>
    <w:rPr>
      <w:rFonts w:ascii="Arial" w:hAnsi="Arial" w:cs="Arial"/>
    </w:rPr>
  </w:style>
  <w:style w:type="paragraph" w:styleId="Nagwek">
    <w:name w:val="header"/>
    <w:basedOn w:val="Normalny"/>
    <w:rsid w:val="006F1EFB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B707D7"/>
    <w:pPr>
      <w:ind w:left="720"/>
      <w:contextualSpacing/>
    </w:pPr>
    <w:rPr>
      <w:rFonts w:cs="Mangal"/>
      <w:szCs w:val="21"/>
    </w:rPr>
  </w:style>
  <w:style w:type="paragraph" w:customStyle="1" w:styleId="NormalnyZlewej9">
    <w:name w:val="Normalny + Z lewej:  9"/>
    <w:basedOn w:val="Normalny"/>
    <w:rsid w:val="00CA5E10"/>
    <w:pPr>
      <w:ind w:left="5527" w:firstLine="708"/>
    </w:pPr>
    <w:rPr>
      <w:rFonts w:ascii="Times New Roman" w:eastAsia="Times New Roman" w:hAnsi="Times New Roman" w:cs="Times New Roman"/>
      <w:kern w:val="0"/>
      <w:sz w:val="20"/>
      <w:szCs w:val="20"/>
      <w:lang w:val="de-DE" w:eastAsia="ar-SA" w:bidi="ar-SA"/>
    </w:rPr>
  </w:style>
  <w:style w:type="character" w:styleId="Hipercze">
    <w:name w:val="Hyperlink"/>
    <w:basedOn w:val="Domylnaczcionkaakapitu"/>
    <w:rsid w:val="00CB3C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teka-szwajcarska@szpital-strus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1541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umochifa</vt:lpstr>
    </vt:vector>
  </TitlesOfParts>
  <Company>WSM</Company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umochifa</dc:title>
  <dc:creator>Z.O.Z. Stare Miasto Poznań</dc:creator>
  <cp:lastModifiedBy>Marzenna Dąbkiewicz</cp:lastModifiedBy>
  <cp:revision>40</cp:revision>
  <cp:lastPrinted>2023-01-19T10:40:00Z</cp:lastPrinted>
  <dcterms:created xsi:type="dcterms:W3CDTF">2021-03-26T09:30:00Z</dcterms:created>
  <dcterms:modified xsi:type="dcterms:W3CDTF">2025-06-11T10:41:00Z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Poznań Nowe Miasto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