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07FC4DA" w14:textId="77777777" w:rsidR="00262F68" w:rsidRPr="00262F68" w:rsidRDefault="00262F68" w:rsidP="00262F68">
      <w:pPr>
        <w:suppressAutoHyphens/>
        <w:spacing w:after="0" w:line="276" w:lineRule="auto"/>
        <w:ind w:left="5103"/>
        <w:jc w:val="right"/>
        <w:rPr>
          <w:rFonts w:ascii="Times New Roman" w:eastAsia="Times New Roman" w:hAnsi="Times New Roman" w:cs="Times New Roman"/>
          <w:sz w:val="24"/>
          <w:szCs w:val="24"/>
          <w:lang w:eastAsia="zh-CN"/>
        </w:rPr>
      </w:pPr>
      <w:r w:rsidRPr="00262F68">
        <w:rPr>
          <w:rFonts w:ascii="Times New Roman" w:eastAsia="Times New Roman" w:hAnsi="Times New Roman" w:cs="Times New Roman"/>
          <w:b/>
          <w:i/>
          <w:color w:val="3366FF"/>
          <w:sz w:val="24"/>
          <w:szCs w:val="24"/>
          <w:lang w:eastAsia="zh-CN"/>
        </w:rPr>
        <w:t>Załącznik nr 1 do SWZ</w:t>
      </w:r>
    </w:p>
    <w:p w14:paraId="50AFB344" w14:textId="77777777" w:rsidR="00262F68" w:rsidRPr="00262F68" w:rsidRDefault="00262F68" w:rsidP="00262F68">
      <w:pPr>
        <w:suppressAutoHyphens/>
        <w:spacing w:after="0" w:line="240" w:lineRule="auto"/>
        <w:rPr>
          <w:rFonts w:ascii="Times New Roman" w:eastAsia="Times New Roman" w:hAnsi="Times New Roman" w:cs="Times New Roman"/>
          <w:b/>
          <w:sz w:val="24"/>
          <w:szCs w:val="24"/>
          <w:lang w:eastAsia="zh-CN"/>
        </w:rPr>
      </w:pPr>
    </w:p>
    <w:p w14:paraId="7F7D09E5" w14:textId="14894DFA" w:rsidR="00262F68" w:rsidRPr="00262F68" w:rsidRDefault="00B36802" w:rsidP="00262F68">
      <w:pPr>
        <w:suppressAutoHyphens/>
        <w:spacing w:after="0" w:line="240" w:lineRule="auto"/>
        <w:rPr>
          <w:rFonts w:ascii="Times New Roman" w:eastAsia="Times New Roman" w:hAnsi="Times New Roman" w:cs="Times New Roman"/>
          <w:b/>
          <w:sz w:val="24"/>
          <w:szCs w:val="24"/>
          <w:lang w:eastAsia="zh-CN"/>
        </w:rPr>
      </w:pPr>
      <w:r>
        <w:rPr>
          <w:rFonts w:ascii="Times New Roman" w:eastAsia="Times New Roman" w:hAnsi="Times New Roman" w:cs="Times New Roman"/>
          <w:b/>
          <w:sz w:val="24"/>
          <w:szCs w:val="24"/>
          <w:lang w:eastAsia="zh-CN"/>
        </w:rPr>
        <w:t>DPS-ZP /198/TP 3/2025</w:t>
      </w:r>
      <w:r w:rsidR="00262F68" w:rsidRPr="00262F68">
        <w:rPr>
          <w:rFonts w:ascii="Times New Roman" w:eastAsia="Times New Roman" w:hAnsi="Times New Roman" w:cs="Times New Roman"/>
          <w:b/>
          <w:sz w:val="24"/>
          <w:szCs w:val="24"/>
          <w:lang w:eastAsia="zh-CN"/>
        </w:rPr>
        <w:t xml:space="preserve">                                                                                     </w:t>
      </w:r>
    </w:p>
    <w:p w14:paraId="7AF1A05B" w14:textId="77777777" w:rsidR="00262F68" w:rsidRPr="00262F68" w:rsidRDefault="00262F68" w:rsidP="00262F68">
      <w:pPr>
        <w:suppressAutoHyphens/>
        <w:spacing w:after="0" w:line="240" w:lineRule="auto"/>
        <w:jc w:val="both"/>
        <w:rPr>
          <w:rFonts w:ascii="Times New Roman" w:eastAsia="Times New Roman" w:hAnsi="Times New Roman" w:cs="Times New Roman"/>
          <w:sz w:val="24"/>
          <w:szCs w:val="24"/>
          <w:lang w:eastAsia="zh-CN"/>
        </w:rPr>
      </w:pPr>
    </w:p>
    <w:p w14:paraId="22A1C12A" w14:textId="77777777" w:rsidR="00262F68" w:rsidRPr="00262F68" w:rsidRDefault="00262F68" w:rsidP="00262F68">
      <w:pPr>
        <w:suppressAutoHyphens/>
        <w:spacing w:after="0" w:line="240" w:lineRule="auto"/>
        <w:jc w:val="both"/>
        <w:rPr>
          <w:rFonts w:ascii="Times New Roman" w:eastAsia="Times New Roman" w:hAnsi="Times New Roman" w:cs="Times New Roman"/>
          <w:sz w:val="24"/>
          <w:szCs w:val="24"/>
          <w:lang w:eastAsia="zh-CN"/>
        </w:rPr>
      </w:pPr>
      <w:r w:rsidRPr="00262F68">
        <w:rPr>
          <w:rFonts w:ascii="Times New Roman" w:eastAsia="Times New Roman" w:hAnsi="Times New Roman" w:cs="Times New Roman"/>
          <w:sz w:val="24"/>
          <w:szCs w:val="24"/>
          <w:lang w:eastAsia="zh-CN"/>
        </w:rPr>
        <w:tab/>
      </w:r>
      <w:r w:rsidRPr="00262F68">
        <w:rPr>
          <w:rFonts w:ascii="Times New Roman" w:eastAsia="Times New Roman" w:hAnsi="Times New Roman" w:cs="Times New Roman"/>
          <w:sz w:val="24"/>
          <w:szCs w:val="24"/>
          <w:lang w:eastAsia="zh-CN"/>
        </w:rPr>
        <w:tab/>
      </w:r>
      <w:r w:rsidRPr="00262F68">
        <w:rPr>
          <w:rFonts w:ascii="Times New Roman" w:eastAsia="Times New Roman" w:hAnsi="Times New Roman" w:cs="Times New Roman"/>
          <w:sz w:val="24"/>
          <w:szCs w:val="24"/>
          <w:lang w:eastAsia="zh-CN"/>
        </w:rPr>
        <w:tab/>
      </w:r>
      <w:r w:rsidRPr="00262F68">
        <w:rPr>
          <w:rFonts w:ascii="Times New Roman" w:eastAsia="Times New Roman" w:hAnsi="Times New Roman" w:cs="Times New Roman"/>
          <w:sz w:val="24"/>
          <w:szCs w:val="24"/>
          <w:lang w:eastAsia="zh-CN"/>
        </w:rPr>
        <w:tab/>
      </w:r>
      <w:r w:rsidRPr="00262F68">
        <w:rPr>
          <w:rFonts w:ascii="Times New Roman" w:eastAsia="Times New Roman" w:hAnsi="Times New Roman" w:cs="Times New Roman"/>
          <w:sz w:val="24"/>
          <w:szCs w:val="24"/>
          <w:lang w:eastAsia="zh-CN"/>
        </w:rPr>
        <w:tab/>
      </w:r>
      <w:r w:rsidRPr="00262F68">
        <w:rPr>
          <w:rFonts w:ascii="Times New Roman" w:eastAsia="Times New Roman" w:hAnsi="Times New Roman" w:cs="Times New Roman"/>
          <w:sz w:val="24"/>
          <w:szCs w:val="24"/>
          <w:lang w:eastAsia="zh-CN"/>
        </w:rPr>
        <w:tab/>
        <w:t>………………………., dnia ………….…………</w:t>
      </w:r>
    </w:p>
    <w:p w14:paraId="327C36B5" w14:textId="77777777" w:rsidR="00262F68" w:rsidRPr="00262F68" w:rsidRDefault="00262F68" w:rsidP="00262F68">
      <w:pPr>
        <w:suppressAutoHyphens/>
        <w:spacing w:after="0" w:line="240" w:lineRule="auto"/>
        <w:jc w:val="both"/>
        <w:rPr>
          <w:rFonts w:ascii="Times New Roman" w:eastAsia="Times New Roman" w:hAnsi="Times New Roman" w:cs="Times New Roman"/>
          <w:sz w:val="24"/>
          <w:szCs w:val="24"/>
          <w:lang w:eastAsia="zh-CN"/>
        </w:rPr>
      </w:pPr>
    </w:p>
    <w:p w14:paraId="624B9E69" w14:textId="77777777" w:rsidR="00262F68" w:rsidRPr="00262F68" w:rsidRDefault="00262F68" w:rsidP="00262F68">
      <w:pPr>
        <w:suppressAutoHyphens/>
        <w:spacing w:after="0" w:line="240" w:lineRule="auto"/>
        <w:jc w:val="both"/>
        <w:rPr>
          <w:rFonts w:ascii="Times New Roman" w:eastAsia="Times New Roman" w:hAnsi="Times New Roman" w:cs="Times New Roman"/>
          <w:sz w:val="24"/>
          <w:szCs w:val="24"/>
          <w:lang w:eastAsia="zh-CN"/>
        </w:rPr>
      </w:pPr>
    </w:p>
    <w:p w14:paraId="0A090820" w14:textId="77777777" w:rsidR="00262F68" w:rsidRPr="00262F68" w:rsidRDefault="00262F68" w:rsidP="00262F68">
      <w:pPr>
        <w:suppressAutoHyphens/>
        <w:spacing w:after="0" w:line="240" w:lineRule="auto"/>
        <w:jc w:val="both"/>
        <w:rPr>
          <w:rFonts w:ascii="Times New Roman" w:eastAsia="Times New Roman" w:hAnsi="Times New Roman" w:cs="Times New Roman"/>
          <w:b/>
          <w:i/>
          <w:sz w:val="24"/>
          <w:szCs w:val="24"/>
          <w:lang w:eastAsia="zh-CN"/>
        </w:rPr>
      </w:pPr>
      <w:r w:rsidRPr="00262F68">
        <w:rPr>
          <w:rFonts w:ascii="Times New Roman" w:eastAsia="Times New Roman" w:hAnsi="Times New Roman" w:cs="Times New Roman"/>
          <w:sz w:val="24"/>
          <w:szCs w:val="24"/>
          <w:lang w:eastAsia="zh-CN"/>
        </w:rPr>
        <w:tab/>
      </w:r>
      <w:r w:rsidRPr="00262F68">
        <w:rPr>
          <w:rFonts w:ascii="Times New Roman" w:eastAsia="Times New Roman" w:hAnsi="Times New Roman" w:cs="Times New Roman"/>
          <w:sz w:val="24"/>
          <w:szCs w:val="24"/>
          <w:lang w:eastAsia="zh-CN"/>
        </w:rPr>
        <w:tab/>
      </w:r>
      <w:r w:rsidRPr="00262F68">
        <w:rPr>
          <w:rFonts w:ascii="Times New Roman" w:eastAsia="Times New Roman" w:hAnsi="Times New Roman" w:cs="Times New Roman"/>
          <w:sz w:val="24"/>
          <w:szCs w:val="24"/>
          <w:lang w:eastAsia="zh-CN"/>
        </w:rPr>
        <w:tab/>
      </w:r>
      <w:r w:rsidRPr="00262F68">
        <w:rPr>
          <w:rFonts w:ascii="Times New Roman" w:eastAsia="Times New Roman" w:hAnsi="Times New Roman" w:cs="Times New Roman"/>
          <w:sz w:val="24"/>
          <w:szCs w:val="24"/>
          <w:lang w:eastAsia="zh-CN"/>
        </w:rPr>
        <w:tab/>
      </w:r>
      <w:r w:rsidRPr="00262F68">
        <w:rPr>
          <w:rFonts w:ascii="Times New Roman" w:eastAsia="Times New Roman" w:hAnsi="Times New Roman" w:cs="Times New Roman"/>
          <w:sz w:val="24"/>
          <w:szCs w:val="24"/>
          <w:lang w:eastAsia="zh-CN"/>
        </w:rPr>
        <w:tab/>
      </w:r>
      <w:r w:rsidRPr="00262F68">
        <w:rPr>
          <w:rFonts w:ascii="Times New Roman" w:eastAsia="Times New Roman" w:hAnsi="Times New Roman" w:cs="Times New Roman"/>
          <w:sz w:val="24"/>
          <w:szCs w:val="24"/>
          <w:lang w:eastAsia="zh-CN"/>
        </w:rPr>
        <w:tab/>
      </w:r>
      <w:r w:rsidRPr="00262F68">
        <w:rPr>
          <w:rFonts w:ascii="Times New Roman" w:eastAsia="Times New Roman" w:hAnsi="Times New Roman" w:cs="Times New Roman"/>
          <w:sz w:val="24"/>
          <w:szCs w:val="24"/>
          <w:lang w:eastAsia="zh-CN"/>
        </w:rPr>
        <w:tab/>
      </w:r>
      <w:r w:rsidRPr="00262F68">
        <w:rPr>
          <w:rFonts w:ascii="Times New Roman" w:eastAsia="Times New Roman" w:hAnsi="Times New Roman" w:cs="Times New Roman"/>
          <w:b/>
          <w:i/>
          <w:sz w:val="24"/>
          <w:szCs w:val="24"/>
          <w:lang w:eastAsia="zh-CN"/>
        </w:rPr>
        <w:t>Dom Pomocy Społecznej w Ołdakach</w:t>
      </w:r>
    </w:p>
    <w:p w14:paraId="17896F45" w14:textId="77777777" w:rsidR="00262F68" w:rsidRPr="00262F68" w:rsidRDefault="00262F68" w:rsidP="00262F68">
      <w:pPr>
        <w:suppressAutoHyphens/>
        <w:spacing w:after="0" w:line="240" w:lineRule="auto"/>
        <w:jc w:val="both"/>
        <w:rPr>
          <w:rFonts w:ascii="Times New Roman" w:eastAsia="Times New Roman" w:hAnsi="Times New Roman" w:cs="Times New Roman"/>
          <w:sz w:val="24"/>
          <w:szCs w:val="24"/>
          <w:lang w:eastAsia="zh-CN"/>
        </w:rPr>
      </w:pPr>
      <w:r w:rsidRPr="00262F68">
        <w:rPr>
          <w:rFonts w:ascii="Times New Roman" w:eastAsia="Times New Roman" w:hAnsi="Times New Roman" w:cs="Times New Roman"/>
          <w:sz w:val="24"/>
          <w:szCs w:val="24"/>
          <w:lang w:eastAsia="zh-CN"/>
        </w:rPr>
        <w:t>…………………………………..</w:t>
      </w:r>
      <w:r w:rsidRPr="00262F68">
        <w:rPr>
          <w:rFonts w:ascii="Times New Roman" w:eastAsia="Times New Roman" w:hAnsi="Times New Roman" w:cs="Times New Roman"/>
          <w:sz w:val="24"/>
          <w:szCs w:val="24"/>
          <w:lang w:eastAsia="zh-CN"/>
        </w:rPr>
        <w:tab/>
      </w:r>
      <w:r w:rsidRPr="00262F68">
        <w:rPr>
          <w:rFonts w:ascii="Times New Roman" w:eastAsia="Times New Roman" w:hAnsi="Times New Roman" w:cs="Times New Roman"/>
          <w:sz w:val="24"/>
          <w:szCs w:val="24"/>
          <w:lang w:eastAsia="zh-CN"/>
        </w:rPr>
        <w:tab/>
      </w:r>
      <w:r w:rsidRPr="00262F68">
        <w:rPr>
          <w:rFonts w:ascii="Times New Roman" w:eastAsia="Times New Roman" w:hAnsi="Times New Roman" w:cs="Times New Roman"/>
          <w:sz w:val="24"/>
          <w:szCs w:val="24"/>
          <w:lang w:eastAsia="zh-CN"/>
        </w:rPr>
        <w:tab/>
      </w:r>
      <w:r w:rsidRPr="00262F68">
        <w:rPr>
          <w:rFonts w:ascii="Times New Roman" w:eastAsia="Times New Roman" w:hAnsi="Times New Roman" w:cs="Times New Roman"/>
          <w:b/>
          <w:i/>
          <w:sz w:val="24"/>
          <w:szCs w:val="24"/>
          <w:lang w:eastAsia="zh-CN"/>
        </w:rPr>
        <w:t>Ołdaki 7</w:t>
      </w:r>
    </w:p>
    <w:p w14:paraId="0E7E7406" w14:textId="77777777" w:rsidR="00262F68" w:rsidRPr="00262F68" w:rsidRDefault="00262F68" w:rsidP="00262F68">
      <w:pPr>
        <w:suppressAutoHyphens/>
        <w:spacing w:after="0" w:line="240" w:lineRule="auto"/>
        <w:jc w:val="both"/>
        <w:rPr>
          <w:rFonts w:ascii="Times New Roman" w:eastAsia="Times New Roman" w:hAnsi="Times New Roman" w:cs="Times New Roman"/>
          <w:sz w:val="24"/>
          <w:szCs w:val="24"/>
          <w:lang w:eastAsia="zh-CN"/>
        </w:rPr>
      </w:pPr>
      <w:r w:rsidRPr="00262F68">
        <w:rPr>
          <w:rFonts w:ascii="Times New Roman" w:eastAsia="Times New Roman" w:hAnsi="Times New Roman" w:cs="Times New Roman"/>
          <w:sz w:val="24"/>
          <w:szCs w:val="24"/>
          <w:lang w:eastAsia="zh-CN"/>
        </w:rPr>
        <w:tab/>
      </w:r>
      <w:r w:rsidRPr="00262F68">
        <w:rPr>
          <w:rFonts w:ascii="Times New Roman" w:eastAsia="Times New Roman" w:hAnsi="Times New Roman" w:cs="Times New Roman"/>
          <w:i/>
          <w:sz w:val="24"/>
          <w:szCs w:val="24"/>
          <w:lang w:eastAsia="zh-CN"/>
        </w:rPr>
        <w:t xml:space="preserve">pieczęć firmy Wykonawcy                             </w:t>
      </w:r>
      <w:r w:rsidRPr="00262F68">
        <w:rPr>
          <w:rFonts w:ascii="Times New Roman" w:eastAsia="Times New Roman" w:hAnsi="Times New Roman" w:cs="Times New Roman"/>
          <w:b/>
          <w:i/>
          <w:sz w:val="24"/>
          <w:szCs w:val="24"/>
          <w:lang w:eastAsia="zh-CN"/>
        </w:rPr>
        <w:t>06 – 126 Gzy</w:t>
      </w:r>
    </w:p>
    <w:p w14:paraId="2435C85F" w14:textId="77777777" w:rsidR="00262F68" w:rsidRPr="00262F68" w:rsidRDefault="00262F68" w:rsidP="00262F68">
      <w:pPr>
        <w:suppressAutoHyphens/>
        <w:spacing w:after="0" w:line="240" w:lineRule="auto"/>
        <w:jc w:val="both"/>
        <w:rPr>
          <w:rFonts w:ascii="Times New Roman" w:eastAsia="Times New Roman" w:hAnsi="Times New Roman" w:cs="Times New Roman"/>
          <w:sz w:val="24"/>
          <w:szCs w:val="24"/>
          <w:lang w:eastAsia="zh-CN"/>
        </w:rPr>
      </w:pPr>
    </w:p>
    <w:p w14:paraId="3E54B536" w14:textId="77777777" w:rsidR="00262F68" w:rsidRPr="00262F68" w:rsidRDefault="00262F68" w:rsidP="00262F68">
      <w:pPr>
        <w:suppressAutoHyphens/>
        <w:spacing w:after="0" w:line="240" w:lineRule="auto"/>
        <w:jc w:val="both"/>
        <w:rPr>
          <w:rFonts w:ascii="Times New Roman" w:eastAsia="Times New Roman" w:hAnsi="Times New Roman" w:cs="Times New Roman"/>
          <w:sz w:val="24"/>
          <w:szCs w:val="24"/>
          <w:lang w:eastAsia="zh-CN"/>
        </w:rPr>
      </w:pPr>
    </w:p>
    <w:p w14:paraId="52B8A425" w14:textId="77777777" w:rsidR="00262F68" w:rsidRPr="00262F68" w:rsidRDefault="00262F68" w:rsidP="00262F68">
      <w:pPr>
        <w:suppressAutoHyphens/>
        <w:spacing w:after="0" w:line="240" w:lineRule="auto"/>
        <w:jc w:val="both"/>
        <w:rPr>
          <w:rFonts w:ascii="Times New Roman" w:eastAsia="Times New Roman" w:hAnsi="Times New Roman" w:cs="Times New Roman"/>
          <w:sz w:val="24"/>
          <w:szCs w:val="24"/>
          <w:lang w:eastAsia="zh-CN"/>
        </w:rPr>
      </w:pPr>
    </w:p>
    <w:p w14:paraId="107DFCE1" w14:textId="77777777" w:rsidR="00262F68" w:rsidRPr="00262F68" w:rsidRDefault="00262F68" w:rsidP="00262F68">
      <w:pPr>
        <w:suppressAutoHyphens/>
        <w:spacing w:after="0" w:line="240" w:lineRule="auto"/>
        <w:jc w:val="both"/>
        <w:rPr>
          <w:rFonts w:ascii="Times New Roman" w:eastAsia="Times New Roman" w:hAnsi="Times New Roman" w:cs="Times New Roman"/>
          <w:sz w:val="24"/>
          <w:szCs w:val="24"/>
          <w:lang w:eastAsia="zh-CN"/>
        </w:rPr>
      </w:pPr>
    </w:p>
    <w:p w14:paraId="4C5B0A9F" w14:textId="77777777" w:rsidR="00262F68" w:rsidRPr="00262F68" w:rsidRDefault="00262F68" w:rsidP="00262F68">
      <w:pPr>
        <w:suppressAutoHyphens/>
        <w:spacing w:after="0" w:line="240" w:lineRule="auto"/>
        <w:jc w:val="both"/>
        <w:rPr>
          <w:rFonts w:ascii="Times New Roman" w:eastAsia="Times New Roman" w:hAnsi="Times New Roman" w:cs="Times New Roman"/>
          <w:sz w:val="24"/>
          <w:szCs w:val="24"/>
          <w:lang w:eastAsia="zh-CN"/>
        </w:rPr>
      </w:pPr>
    </w:p>
    <w:p w14:paraId="5BB34928" w14:textId="77777777" w:rsidR="00262F68" w:rsidRPr="00262F68" w:rsidRDefault="00262F68" w:rsidP="00262F68">
      <w:pPr>
        <w:suppressAutoHyphens/>
        <w:spacing w:after="0" w:line="240" w:lineRule="auto"/>
        <w:jc w:val="center"/>
        <w:rPr>
          <w:rFonts w:ascii="Century" w:eastAsia="Times New Roman" w:hAnsi="Century" w:cs="Arial"/>
          <w:b/>
          <w:i/>
          <w:spacing w:val="140"/>
          <w:sz w:val="24"/>
          <w:szCs w:val="24"/>
          <w:u w:val="single"/>
          <w:lang w:eastAsia="zh-CN"/>
        </w:rPr>
      </w:pPr>
      <w:r w:rsidRPr="00262F68">
        <w:rPr>
          <w:rFonts w:ascii="Century" w:eastAsia="Times New Roman" w:hAnsi="Century" w:cs="Arial"/>
          <w:b/>
          <w:i/>
          <w:spacing w:val="140"/>
          <w:sz w:val="24"/>
          <w:szCs w:val="24"/>
          <w:u w:val="single"/>
          <w:lang w:eastAsia="zh-CN"/>
        </w:rPr>
        <w:t>OFERTA</w:t>
      </w:r>
    </w:p>
    <w:p w14:paraId="080A63BE" w14:textId="77777777" w:rsidR="00262F68" w:rsidRPr="00262F68" w:rsidRDefault="00262F68" w:rsidP="00262F68">
      <w:pPr>
        <w:suppressAutoHyphens/>
        <w:spacing w:after="0" w:line="240" w:lineRule="auto"/>
        <w:jc w:val="both"/>
        <w:rPr>
          <w:rFonts w:ascii="Times New Roman" w:eastAsia="Times New Roman" w:hAnsi="Times New Roman" w:cs="Times New Roman"/>
          <w:sz w:val="24"/>
          <w:szCs w:val="24"/>
          <w:lang w:eastAsia="zh-CN"/>
        </w:rPr>
      </w:pPr>
    </w:p>
    <w:p w14:paraId="11A12C32" w14:textId="728132E1" w:rsidR="00262F68" w:rsidRPr="00262F68" w:rsidRDefault="00262F68" w:rsidP="00262F68">
      <w:pPr>
        <w:suppressAutoHyphens/>
        <w:spacing w:after="0" w:line="240" w:lineRule="auto"/>
        <w:rPr>
          <w:rFonts w:ascii="Times New Roman" w:eastAsia="Times New Roman" w:hAnsi="Times New Roman" w:cs="Times New Roman"/>
          <w:b/>
          <w:i/>
          <w:sz w:val="24"/>
          <w:szCs w:val="24"/>
          <w:lang w:eastAsia="zh-CN"/>
        </w:rPr>
      </w:pPr>
      <w:r w:rsidRPr="00262F68">
        <w:rPr>
          <w:rFonts w:ascii="Times New Roman" w:eastAsia="Times New Roman" w:hAnsi="Times New Roman" w:cs="Times New Roman"/>
          <w:sz w:val="24"/>
          <w:szCs w:val="24"/>
          <w:lang w:eastAsia="zh-CN"/>
        </w:rPr>
        <w:tab/>
        <w:t xml:space="preserve"> Odpowiadając na  ogłoszenie o postępowaniu   na dostawy oleju opałowego zgodnie z wymaganiami  określonymi w SWZ   </w:t>
      </w:r>
      <w:r w:rsidRPr="00262F68">
        <w:rPr>
          <w:rFonts w:ascii="Times New Roman" w:eastAsia="Times New Roman" w:hAnsi="Times New Roman" w:cs="Times New Roman"/>
          <w:spacing w:val="110"/>
          <w:sz w:val="24"/>
          <w:szCs w:val="24"/>
          <w:lang w:eastAsia="zh-CN"/>
        </w:rPr>
        <w:t xml:space="preserve">oferujemy </w:t>
      </w:r>
      <w:r w:rsidRPr="00262F68">
        <w:rPr>
          <w:rFonts w:ascii="Times New Roman" w:eastAsia="Times New Roman" w:hAnsi="Times New Roman" w:cs="Times New Roman"/>
          <w:sz w:val="24"/>
          <w:szCs w:val="24"/>
          <w:lang w:eastAsia="zh-CN"/>
        </w:rPr>
        <w:t>wykonanie zadania pn</w:t>
      </w:r>
      <w:bookmarkStart w:id="0" w:name="_Hlk168991913"/>
      <w:r w:rsidRPr="00262F68">
        <w:rPr>
          <w:rFonts w:ascii="Times New Roman" w:eastAsia="Times New Roman" w:hAnsi="Times New Roman" w:cs="Times New Roman"/>
          <w:sz w:val="24"/>
          <w:szCs w:val="24"/>
          <w:lang w:eastAsia="zh-CN"/>
        </w:rPr>
        <w:t xml:space="preserve">.: </w:t>
      </w:r>
      <w:r w:rsidR="00F66E4B">
        <w:rPr>
          <w:rFonts w:ascii="Times New Roman" w:eastAsia="Times New Roman" w:hAnsi="Times New Roman" w:cs="Times New Roman"/>
          <w:b/>
          <w:i/>
          <w:sz w:val="24"/>
          <w:szCs w:val="24"/>
          <w:lang w:eastAsia="zh-CN"/>
        </w:rPr>
        <w:t>„Dostawy oleju opałowego</w:t>
      </w:r>
      <w:r w:rsidR="009917F1">
        <w:rPr>
          <w:rFonts w:ascii="Times New Roman" w:eastAsia="Times New Roman" w:hAnsi="Times New Roman" w:cs="Times New Roman"/>
          <w:b/>
          <w:i/>
          <w:sz w:val="24"/>
          <w:szCs w:val="24"/>
          <w:lang w:eastAsia="zh-CN"/>
        </w:rPr>
        <w:t xml:space="preserve"> lekkiego</w:t>
      </w:r>
      <w:r w:rsidR="00F66E4B">
        <w:rPr>
          <w:rFonts w:ascii="Times New Roman" w:eastAsia="Times New Roman" w:hAnsi="Times New Roman" w:cs="Times New Roman"/>
          <w:b/>
          <w:i/>
          <w:sz w:val="24"/>
          <w:szCs w:val="24"/>
          <w:lang w:eastAsia="zh-CN"/>
        </w:rPr>
        <w:t xml:space="preserve"> dla</w:t>
      </w:r>
      <w:r w:rsidRPr="00262F68">
        <w:rPr>
          <w:rFonts w:ascii="Times New Roman" w:eastAsia="Times New Roman" w:hAnsi="Times New Roman" w:cs="Times New Roman"/>
          <w:b/>
          <w:i/>
          <w:sz w:val="24"/>
          <w:szCs w:val="24"/>
          <w:lang w:eastAsia="zh-CN"/>
        </w:rPr>
        <w:t xml:space="preserve"> Domu Pomocy Społecznej w O</w:t>
      </w:r>
      <w:r w:rsidR="00CB45BF">
        <w:rPr>
          <w:rFonts w:ascii="Times New Roman" w:eastAsia="Times New Roman" w:hAnsi="Times New Roman" w:cs="Times New Roman"/>
          <w:b/>
          <w:i/>
          <w:sz w:val="24"/>
          <w:szCs w:val="24"/>
          <w:lang w:eastAsia="zh-CN"/>
        </w:rPr>
        <w:t xml:space="preserve">łdakach w </w:t>
      </w:r>
      <w:r w:rsidR="00B36802">
        <w:rPr>
          <w:rFonts w:ascii="Times New Roman" w:eastAsia="Times New Roman" w:hAnsi="Times New Roman" w:cs="Times New Roman"/>
          <w:b/>
          <w:i/>
          <w:sz w:val="24"/>
          <w:szCs w:val="24"/>
          <w:lang w:eastAsia="zh-CN"/>
        </w:rPr>
        <w:t>I</w:t>
      </w:r>
      <w:r w:rsidR="00CB45BF">
        <w:rPr>
          <w:rFonts w:ascii="Times New Roman" w:eastAsia="Times New Roman" w:hAnsi="Times New Roman" w:cs="Times New Roman"/>
          <w:b/>
          <w:i/>
          <w:sz w:val="24"/>
          <w:szCs w:val="24"/>
          <w:lang w:eastAsia="zh-CN"/>
        </w:rPr>
        <w:t>I</w:t>
      </w:r>
      <w:r w:rsidR="00F63D64">
        <w:rPr>
          <w:rFonts w:ascii="Times New Roman" w:eastAsia="Times New Roman" w:hAnsi="Times New Roman" w:cs="Times New Roman"/>
          <w:b/>
          <w:i/>
          <w:sz w:val="24"/>
          <w:szCs w:val="24"/>
          <w:lang w:eastAsia="zh-CN"/>
        </w:rPr>
        <w:t xml:space="preserve"> </w:t>
      </w:r>
      <w:r w:rsidR="00F620A7">
        <w:rPr>
          <w:rFonts w:ascii="Times New Roman" w:eastAsia="Times New Roman" w:hAnsi="Times New Roman" w:cs="Times New Roman"/>
          <w:b/>
          <w:i/>
          <w:sz w:val="24"/>
          <w:szCs w:val="24"/>
          <w:lang w:eastAsia="zh-CN"/>
        </w:rPr>
        <w:t xml:space="preserve">półroczu </w:t>
      </w:r>
      <w:r w:rsidR="00CB45BF">
        <w:rPr>
          <w:rFonts w:ascii="Times New Roman" w:eastAsia="Times New Roman" w:hAnsi="Times New Roman" w:cs="Times New Roman"/>
          <w:b/>
          <w:i/>
          <w:sz w:val="24"/>
          <w:szCs w:val="24"/>
          <w:lang w:eastAsia="zh-CN"/>
        </w:rPr>
        <w:t xml:space="preserve"> </w:t>
      </w:r>
      <w:r w:rsidR="009917F1">
        <w:rPr>
          <w:rFonts w:ascii="Times New Roman" w:eastAsia="Times New Roman" w:hAnsi="Times New Roman" w:cs="Times New Roman"/>
          <w:b/>
          <w:i/>
          <w:sz w:val="24"/>
          <w:szCs w:val="24"/>
          <w:lang w:eastAsia="zh-CN"/>
        </w:rPr>
        <w:t xml:space="preserve">roku </w:t>
      </w:r>
      <w:r w:rsidR="002C6DD0">
        <w:rPr>
          <w:rFonts w:ascii="Times New Roman" w:eastAsia="Times New Roman" w:hAnsi="Times New Roman" w:cs="Times New Roman"/>
          <w:b/>
          <w:i/>
          <w:sz w:val="24"/>
          <w:szCs w:val="24"/>
          <w:lang w:eastAsia="zh-CN"/>
        </w:rPr>
        <w:t>2025</w:t>
      </w:r>
      <w:r w:rsidRPr="00262F68">
        <w:rPr>
          <w:rFonts w:ascii="Times New Roman" w:eastAsia="Times New Roman" w:hAnsi="Times New Roman" w:cs="Times New Roman"/>
          <w:b/>
          <w:i/>
          <w:sz w:val="24"/>
          <w:szCs w:val="24"/>
          <w:lang w:eastAsia="zh-CN"/>
        </w:rPr>
        <w:t>”</w:t>
      </w:r>
    </w:p>
    <w:bookmarkEnd w:id="0"/>
    <w:p w14:paraId="6F29282B" w14:textId="77777777" w:rsidR="00262F68" w:rsidRPr="00262F68" w:rsidRDefault="00262F68" w:rsidP="00262F68">
      <w:pPr>
        <w:suppressAutoHyphens/>
        <w:spacing w:after="0" w:line="240" w:lineRule="auto"/>
        <w:jc w:val="both"/>
        <w:rPr>
          <w:rFonts w:ascii="Times New Roman" w:eastAsia="Times New Roman" w:hAnsi="Times New Roman" w:cs="Times New Roman"/>
          <w:sz w:val="24"/>
          <w:szCs w:val="24"/>
          <w:lang w:eastAsia="zh-CN"/>
        </w:rPr>
      </w:pPr>
    </w:p>
    <w:p w14:paraId="18F6E7B2" w14:textId="77777777" w:rsidR="00262F68" w:rsidRPr="00262F68" w:rsidRDefault="00262F68" w:rsidP="00262F68">
      <w:pPr>
        <w:numPr>
          <w:ilvl w:val="0"/>
          <w:numId w:val="4"/>
        </w:numPr>
        <w:tabs>
          <w:tab w:val="num" w:pos="180"/>
        </w:tabs>
        <w:suppressAutoHyphens/>
        <w:spacing w:after="0" w:line="240" w:lineRule="auto"/>
        <w:ind w:left="180" w:hanging="180"/>
        <w:jc w:val="both"/>
        <w:rPr>
          <w:rFonts w:ascii="Times New Roman" w:eastAsia="Times New Roman" w:hAnsi="Times New Roman" w:cs="Times New Roman"/>
          <w:sz w:val="24"/>
          <w:szCs w:val="24"/>
          <w:lang w:eastAsia="zh-CN"/>
        </w:rPr>
      </w:pPr>
      <w:r w:rsidRPr="00262F68">
        <w:rPr>
          <w:rFonts w:ascii="Times New Roman" w:eastAsia="Times New Roman" w:hAnsi="Times New Roman" w:cs="Times New Roman"/>
          <w:sz w:val="24"/>
          <w:szCs w:val="24"/>
          <w:lang w:eastAsia="zh-CN"/>
        </w:rPr>
        <w:t xml:space="preserve">  Dostawa oleju opałowego lekkiego o nazwie …………………………….. o parametrach technicznych:</w:t>
      </w:r>
    </w:p>
    <w:p w14:paraId="532344B2" w14:textId="77777777" w:rsidR="00262F68" w:rsidRPr="00262F68" w:rsidRDefault="00262F68" w:rsidP="00262F68">
      <w:pPr>
        <w:suppressAutoHyphens/>
        <w:spacing w:after="0" w:line="240" w:lineRule="auto"/>
        <w:ind w:left="360"/>
        <w:jc w:val="both"/>
        <w:rPr>
          <w:rFonts w:ascii="Times New Roman" w:eastAsia="Times New Roman" w:hAnsi="Times New Roman" w:cs="Times New Roman"/>
          <w:sz w:val="24"/>
          <w:szCs w:val="24"/>
          <w:lang w:eastAsia="zh-CN"/>
        </w:rPr>
      </w:pPr>
      <w:r w:rsidRPr="00262F68">
        <w:rPr>
          <w:rFonts w:ascii="Times New Roman" w:eastAsia="Times New Roman" w:hAnsi="Times New Roman" w:cs="Times New Roman"/>
          <w:sz w:val="24"/>
          <w:szCs w:val="24"/>
          <w:lang w:eastAsia="zh-CN"/>
        </w:rPr>
        <w:t xml:space="preserve">a) gęstość w temp. </w:t>
      </w:r>
      <w:smartTag w:uri="urn:schemas-microsoft-com:office:smarttags" w:element="metricconverter">
        <w:smartTagPr>
          <w:attr w:name="ProductID" w:val="150 C"/>
        </w:smartTagPr>
        <w:r w:rsidRPr="00262F68">
          <w:rPr>
            <w:rFonts w:ascii="Times New Roman" w:eastAsia="Times New Roman" w:hAnsi="Times New Roman" w:cs="Times New Roman"/>
            <w:sz w:val="24"/>
            <w:szCs w:val="24"/>
            <w:lang w:eastAsia="zh-CN"/>
          </w:rPr>
          <w:t>15</w:t>
        </w:r>
        <w:r w:rsidRPr="00262F68">
          <w:rPr>
            <w:rFonts w:ascii="Times New Roman" w:eastAsia="Times New Roman" w:hAnsi="Times New Roman" w:cs="Times New Roman"/>
            <w:sz w:val="24"/>
            <w:szCs w:val="24"/>
            <w:vertAlign w:val="superscript"/>
            <w:lang w:eastAsia="zh-CN"/>
          </w:rPr>
          <w:t xml:space="preserve">0 </w:t>
        </w:r>
        <w:r w:rsidRPr="00262F68">
          <w:rPr>
            <w:rFonts w:ascii="Times New Roman" w:eastAsia="Times New Roman" w:hAnsi="Times New Roman" w:cs="Times New Roman"/>
            <w:sz w:val="24"/>
            <w:szCs w:val="24"/>
            <w:lang w:eastAsia="zh-CN"/>
          </w:rPr>
          <w:t>C</w:t>
        </w:r>
      </w:smartTag>
      <w:r w:rsidRPr="00262F68">
        <w:rPr>
          <w:rFonts w:ascii="Times New Roman" w:eastAsia="Times New Roman" w:hAnsi="Times New Roman" w:cs="Times New Roman"/>
          <w:sz w:val="24"/>
          <w:szCs w:val="24"/>
          <w:lang w:eastAsia="zh-CN"/>
        </w:rPr>
        <w:tab/>
      </w:r>
      <w:r w:rsidRPr="00262F68">
        <w:rPr>
          <w:rFonts w:ascii="Times New Roman" w:eastAsia="Times New Roman" w:hAnsi="Times New Roman" w:cs="Times New Roman"/>
          <w:sz w:val="24"/>
          <w:szCs w:val="24"/>
          <w:lang w:eastAsia="zh-CN"/>
        </w:rPr>
        <w:tab/>
      </w:r>
      <w:r w:rsidRPr="00262F68">
        <w:rPr>
          <w:rFonts w:ascii="Times New Roman" w:eastAsia="Times New Roman" w:hAnsi="Times New Roman" w:cs="Times New Roman"/>
          <w:sz w:val="24"/>
          <w:szCs w:val="24"/>
          <w:lang w:eastAsia="zh-CN"/>
        </w:rPr>
        <w:tab/>
      </w:r>
      <w:r w:rsidRPr="00262F68">
        <w:rPr>
          <w:rFonts w:ascii="Times New Roman" w:eastAsia="Times New Roman" w:hAnsi="Times New Roman" w:cs="Times New Roman"/>
          <w:sz w:val="24"/>
          <w:szCs w:val="24"/>
          <w:lang w:eastAsia="zh-CN"/>
        </w:rPr>
        <w:tab/>
      </w:r>
      <w:r w:rsidRPr="00262F68">
        <w:rPr>
          <w:rFonts w:ascii="Times New Roman" w:eastAsia="Times New Roman" w:hAnsi="Times New Roman" w:cs="Times New Roman"/>
          <w:sz w:val="24"/>
          <w:szCs w:val="24"/>
          <w:lang w:eastAsia="zh-CN"/>
        </w:rPr>
        <w:tab/>
      </w:r>
      <w:r w:rsidRPr="00262F68">
        <w:rPr>
          <w:rFonts w:ascii="Times New Roman" w:eastAsia="Times New Roman" w:hAnsi="Times New Roman" w:cs="Times New Roman"/>
          <w:sz w:val="24"/>
          <w:szCs w:val="24"/>
          <w:lang w:eastAsia="zh-CN"/>
        </w:rPr>
        <w:tab/>
        <w:t xml:space="preserve">      - ………….. kg/m</w:t>
      </w:r>
      <w:r w:rsidRPr="00262F68">
        <w:rPr>
          <w:rFonts w:ascii="Times New Roman" w:eastAsia="Times New Roman" w:hAnsi="Times New Roman" w:cs="Times New Roman"/>
          <w:sz w:val="24"/>
          <w:szCs w:val="24"/>
          <w:vertAlign w:val="superscript"/>
          <w:lang w:eastAsia="zh-CN"/>
        </w:rPr>
        <w:t xml:space="preserve">3 </w:t>
      </w:r>
    </w:p>
    <w:p w14:paraId="0B0F40E0" w14:textId="77777777" w:rsidR="00262F68" w:rsidRPr="00262F68" w:rsidRDefault="00262F68" w:rsidP="00262F68">
      <w:pPr>
        <w:suppressAutoHyphens/>
        <w:spacing w:after="0" w:line="240" w:lineRule="auto"/>
        <w:ind w:left="360"/>
        <w:jc w:val="both"/>
        <w:rPr>
          <w:rFonts w:ascii="Times New Roman" w:eastAsia="Times New Roman" w:hAnsi="Times New Roman" w:cs="Times New Roman"/>
          <w:sz w:val="24"/>
          <w:szCs w:val="24"/>
          <w:lang w:eastAsia="zh-CN"/>
        </w:rPr>
      </w:pPr>
      <w:r w:rsidRPr="00262F68">
        <w:rPr>
          <w:rFonts w:ascii="Times New Roman" w:eastAsia="Times New Roman" w:hAnsi="Times New Roman" w:cs="Times New Roman"/>
          <w:sz w:val="24"/>
          <w:szCs w:val="24"/>
          <w:lang w:eastAsia="zh-CN"/>
        </w:rPr>
        <w:t>b) wartość opałowa</w:t>
      </w:r>
      <w:r w:rsidRPr="00262F68">
        <w:rPr>
          <w:rFonts w:ascii="Times New Roman" w:eastAsia="Times New Roman" w:hAnsi="Times New Roman" w:cs="Times New Roman"/>
          <w:sz w:val="24"/>
          <w:szCs w:val="24"/>
          <w:lang w:eastAsia="zh-CN"/>
        </w:rPr>
        <w:tab/>
      </w:r>
      <w:r w:rsidRPr="00262F68">
        <w:rPr>
          <w:rFonts w:ascii="Times New Roman" w:eastAsia="Times New Roman" w:hAnsi="Times New Roman" w:cs="Times New Roman"/>
          <w:sz w:val="24"/>
          <w:szCs w:val="24"/>
          <w:lang w:eastAsia="zh-CN"/>
        </w:rPr>
        <w:tab/>
      </w:r>
      <w:r w:rsidRPr="00262F68">
        <w:rPr>
          <w:rFonts w:ascii="Times New Roman" w:eastAsia="Times New Roman" w:hAnsi="Times New Roman" w:cs="Times New Roman"/>
          <w:sz w:val="24"/>
          <w:szCs w:val="24"/>
          <w:lang w:eastAsia="zh-CN"/>
        </w:rPr>
        <w:tab/>
      </w:r>
      <w:r w:rsidRPr="00262F68">
        <w:rPr>
          <w:rFonts w:ascii="Times New Roman" w:eastAsia="Times New Roman" w:hAnsi="Times New Roman" w:cs="Times New Roman"/>
          <w:sz w:val="24"/>
          <w:szCs w:val="24"/>
          <w:lang w:eastAsia="zh-CN"/>
        </w:rPr>
        <w:tab/>
      </w:r>
      <w:r w:rsidRPr="00262F68">
        <w:rPr>
          <w:rFonts w:ascii="Times New Roman" w:eastAsia="Times New Roman" w:hAnsi="Times New Roman" w:cs="Times New Roman"/>
          <w:sz w:val="24"/>
          <w:szCs w:val="24"/>
          <w:lang w:eastAsia="zh-CN"/>
        </w:rPr>
        <w:tab/>
      </w:r>
      <w:r w:rsidRPr="00262F68">
        <w:rPr>
          <w:rFonts w:ascii="Times New Roman" w:eastAsia="Times New Roman" w:hAnsi="Times New Roman" w:cs="Times New Roman"/>
          <w:sz w:val="24"/>
          <w:szCs w:val="24"/>
          <w:lang w:eastAsia="zh-CN"/>
        </w:rPr>
        <w:tab/>
        <w:t xml:space="preserve">      - ………….. </w:t>
      </w:r>
      <w:proofErr w:type="spellStart"/>
      <w:r w:rsidRPr="00262F68">
        <w:rPr>
          <w:rFonts w:ascii="Times New Roman" w:eastAsia="Times New Roman" w:hAnsi="Times New Roman" w:cs="Times New Roman"/>
          <w:sz w:val="24"/>
          <w:szCs w:val="24"/>
          <w:lang w:eastAsia="zh-CN"/>
        </w:rPr>
        <w:t>Mj</w:t>
      </w:r>
      <w:proofErr w:type="spellEnd"/>
      <w:r w:rsidRPr="00262F68">
        <w:rPr>
          <w:rFonts w:ascii="Times New Roman" w:eastAsia="Times New Roman" w:hAnsi="Times New Roman" w:cs="Times New Roman"/>
          <w:sz w:val="24"/>
          <w:szCs w:val="24"/>
          <w:lang w:eastAsia="zh-CN"/>
        </w:rPr>
        <w:t>/kg</w:t>
      </w:r>
    </w:p>
    <w:p w14:paraId="63388D8A" w14:textId="77777777" w:rsidR="00262F68" w:rsidRPr="00262F68" w:rsidRDefault="00262F68" w:rsidP="00262F68">
      <w:pPr>
        <w:suppressAutoHyphens/>
        <w:spacing w:after="0" w:line="240" w:lineRule="auto"/>
        <w:ind w:left="360"/>
        <w:jc w:val="both"/>
        <w:rPr>
          <w:rFonts w:ascii="Times New Roman" w:eastAsia="Times New Roman" w:hAnsi="Times New Roman" w:cs="Times New Roman"/>
          <w:sz w:val="24"/>
          <w:szCs w:val="24"/>
          <w:lang w:eastAsia="zh-CN"/>
        </w:rPr>
      </w:pPr>
      <w:r w:rsidRPr="00262F68">
        <w:rPr>
          <w:rFonts w:ascii="Times New Roman" w:eastAsia="Times New Roman" w:hAnsi="Times New Roman" w:cs="Times New Roman"/>
          <w:sz w:val="24"/>
          <w:szCs w:val="24"/>
          <w:lang w:eastAsia="zh-CN"/>
        </w:rPr>
        <w:t xml:space="preserve">c) temperatura zapłonu </w:t>
      </w:r>
      <w:r w:rsidRPr="00262F68">
        <w:rPr>
          <w:rFonts w:ascii="Times New Roman" w:eastAsia="Times New Roman" w:hAnsi="Times New Roman" w:cs="Times New Roman"/>
          <w:sz w:val="24"/>
          <w:szCs w:val="24"/>
          <w:lang w:eastAsia="zh-CN"/>
        </w:rPr>
        <w:tab/>
      </w:r>
      <w:r w:rsidRPr="00262F68">
        <w:rPr>
          <w:rFonts w:ascii="Times New Roman" w:eastAsia="Times New Roman" w:hAnsi="Times New Roman" w:cs="Times New Roman"/>
          <w:sz w:val="24"/>
          <w:szCs w:val="24"/>
          <w:lang w:eastAsia="zh-CN"/>
        </w:rPr>
        <w:tab/>
      </w:r>
      <w:r w:rsidRPr="00262F68">
        <w:rPr>
          <w:rFonts w:ascii="Times New Roman" w:eastAsia="Times New Roman" w:hAnsi="Times New Roman" w:cs="Times New Roman"/>
          <w:sz w:val="24"/>
          <w:szCs w:val="24"/>
          <w:lang w:eastAsia="zh-CN"/>
        </w:rPr>
        <w:tab/>
      </w:r>
      <w:r w:rsidRPr="00262F68">
        <w:rPr>
          <w:rFonts w:ascii="Times New Roman" w:eastAsia="Times New Roman" w:hAnsi="Times New Roman" w:cs="Times New Roman"/>
          <w:sz w:val="24"/>
          <w:szCs w:val="24"/>
          <w:lang w:eastAsia="zh-CN"/>
        </w:rPr>
        <w:tab/>
      </w:r>
      <w:r w:rsidRPr="00262F68">
        <w:rPr>
          <w:rFonts w:ascii="Times New Roman" w:eastAsia="Times New Roman" w:hAnsi="Times New Roman" w:cs="Times New Roman"/>
          <w:sz w:val="24"/>
          <w:szCs w:val="24"/>
          <w:lang w:eastAsia="zh-CN"/>
        </w:rPr>
        <w:tab/>
      </w:r>
      <w:r w:rsidRPr="00262F68">
        <w:rPr>
          <w:rFonts w:ascii="Times New Roman" w:eastAsia="Times New Roman" w:hAnsi="Times New Roman" w:cs="Times New Roman"/>
          <w:sz w:val="24"/>
          <w:szCs w:val="24"/>
          <w:lang w:eastAsia="zh-CN"/>
        </w:rPr>
        <w:tab/>
        <w:t xml:space="preserve">      - ………….. </w:t>
      </w:r>
      <w:smartTag w:uri="urn:schemas-microsoft-com:office:smarttags" w:element="metricconverter">
        <w:smartTagPr>
          <w:attr w:name="ProductID" w:val="0 C"/>
        </w:smartTagPr>
        <w:r w:rsidRPr="00262F68">
          <w:rPr>
            <w:rFonts w:ascii="Times New Roman" w:eastAsia="Times New Roman" w:hAnsi="Times New Roman" w:cs="Times New Roman"/>
            <w:sz w:val="24"/>
            <w:szCs w:val="24"/>
            <w:vertAlign w:val="superscript"/>
            <w:lang w:eastAsia="zh-CN"/>
          </w:rPr>
          <w:t>0</w:t>
        </w:r>
        <w:r w:rsidRPr="00262F68">
          <w:rPr>
            <w:rFonts w:ascii="Times New Roman" w:eastAsia="Times New Roman" w:hAnsi="Times New Roman" w:cs="Times New Roman"/>
            <w:sz w:val="24"/>
            <w:szCs w:val="24"/>
            <w:lang w:eastAsia="zh-CN"/>
          </w:rPr>
          <w:t xml:space="preserve"> C</w:t>
        </w:r>
      </w:smartTag>
    </w:p>
    <w:p w14:paraId="0B9AE1DE" w14:textId="77777777" w:rsidR="00262F68" w:rsidRPr="00262F68" w:rsidRDefault="00262F68" w:rsidP="00262F68">
      <w:pPr>
        <w:suppressAutoHyphens/>
        <w:spacing w:after="0" w:line="240" w:lineRule="auto"/>
        <w:ind w:left="360"/>
        <w:jc w:val="both"/>
        <w:rPr>
          <w:rFonts w:ascii="Times New Roman" w:eastAsia="Times New Roman" w:hAnsi="Times New Roman" w:cs="Times New Roman"/>
          <w:sz w:val="24"/>
          <w:szCs w:val="24"/>
          <w:lang w:eastAsia="zh-CN"/>
        </w:rPr>
      </w:pPr>
      <w:r w:rsidRPr="00262F68">
        <w:rPr>
          <w:rFonts w:ascii="Times New Roman" w:eastAsia="Times New Roman" w:hAnsi="Times New Roman" w:cs="Times New Roman"/>
          <w:sz w:val="24"/>
          <w:szCs w:val="24"/>
          <w:lang w:eastAsia="zh-CN"/>
        </w:rPr>
        <w:t xml:space="preserve">d) lepkość kinematyczna w </w:t>
      </w:r>
      <w:smartTag w:uri="urn:schemas-microsoft-com:office:smarttags" w:element="metricconverter">
        <w:smartTagPr>
          <w:attr w:name="ProductID" w:val="200 C"/>
        </w:smartTagPr>
        <w:r w:rsidRPr="00262F68">
          <w:rPr>
            <w:rFonts w:ascii="Times New Roman" w:eastAsia="Times New Roman" w:hAnsi="Times New Roman" w:cs="Times New Roman"/>
            <w:sz w:val="24"/>
            <w:szCs w:val="24"/>
            <w:lang w:eastAsia="zh-CN"/>
          </w:rPr>
          <w:t>20</w:t>
        </w:r>
        <w:r w:rsidRPr="00262F68">
          <w:rPr>
            <w:rFonts w:ascii="Times New Roman" w:eastAsia="Times New Roman" w:hAnsi="Times New Roman" w:cs="Times New Roman"/>
            <w:sz w:val="24"/>
            <w:szCs w:val="24"/>
            <w:vertAlign w:val="superscript"/>
            <w:lang w:eastAsia="zh-CN"/>
          </w:rPr>
          <w:t>0 C</w:t>
        </w:r>
      </w:smartTag>
      <w:r w:rsidRPr="00262F68">
        <w:rPr>
          <w:rFonts w:ascii="Times New Roman" w:eastAsia="Times New Roman" w:hAnsi="Times New Roman" w:cs="Times New Roman"/>
          <w:sz w:val="24"/>
          <w:szCs w:val="24"/>
          <w:vertAlign w:val="superscript"/>
          <w:lang w:eastAsia="zh-CN"/>
        </w:rPr>
        <w:t xml:space="preserve"> </w:t>
      </w:r>
      <w:r w:rsidRPr="00262F68">
        <w:rPr>
          <w:rFonts w:ascii="Times New Roman" w:eastAsia="Times New Roman" w:hAnsi="Times New Roman" w:cs="Times New Roman"/>
          <w:sz w:val="24"/>
          <w:szCs w:val="24"/>
          <w:lang w:eastAsia="zh-CN"/>
        </w:rPr>
        <w:tab/>
      </w:r>
      <w:r w:rsidRPr="00262F68">
        <w:rPr>
          <w:rFonts w:ascii="Times New Roman" w:eastAsia="Times New Roman" w:hAnsi="Times New Roman" w:cs="Times New Roman"/>
          <w:sz w:val="24"/>
          <w:szCs w:val="24"/>
          <w:lang w:eastAsia="zh-CN"/>
        </w:rPr>
        <w:tab/>
      </w:r>
      <w:r w:rsidRPr="00262F68">
        <w:rPr>
          <w:rFonts w:ascii="Times New Roman" w:eastAsia="Times New Roman" w:hAnsi="Times New Roman" w:cs="Times New Roman"/>
          <w:sz w:val="24"/>
          <w:szCs w:val="24"/>
          <w:lang w:eastAsia="zh-CN"/>
        </w:rPr>
        <w:tab/>
      </w:r>
      <w:r w:rsidRPr="00262F68">
        <w:rPr>
          <w:rFonts w:ascii="Times New Roman" w:eastAsia="Times New Roman" w:hAnsi="Times New Roman" w:cs="Times New Roman"/>
          <w:sz w:val="24"/>
          <w:szCs w:val="24"/>
          <w:lang w:eastAsia="zh-CN"/>
        </w:rPr>
        <w:tab/>
        <w:t xml:space="preserve">      - …………... mm</w:t>
      </w:r>
      <w:r w:rsidRPr="00262F68">
        <w:rPr>
          <w:rFonts w:ascii="Times New Roman" w:eastAsia="Times New Roman" w:hAnsi="Times New Roman" w:cs="Times New Roman"/>
          <w:sz w:val="24"/>
          <w:szCs w:val="24"/>
          <w:vertAlign w:val="superscript"/>
          <w:lang w:eastAsia="zh-CN"/>
        </w:rPr>
        <w:t xml:space="preserve">2 </w:t>
      </w:r>
      <w:r w:rsidRPr="00262F68">
        <w:rPr>
          <w:rFonts w:ascii="Times New Roman" w:eastAsia="Times New Roman" w:hAnsi="Times New Roman" w:cs="Times New Roman"/>
          <w:sz w:val="24"/>
          <w:szCs w:val="24"/>
          <w:lang w:eastAsia="zh-CN"/>
        </w:rPr>
        <w:t>/s</w:t>
      </w:r>
    </w:p>
    <w:p w14:paraId="4FD7C95B" w14:textId="77777777" w:rsidR="00262F68" w:rsidRPr="00262F68" w:rsidRDefault="00262F68" w:rsidP="00262F68">
      <w:pPr>
        <w:suppressAutoHyphens/>
        <w:spacing w:after="0" w:line="240" w:lineRule="auto"/>
        <w:ind w:left="360"/>
        <w:jc w:val="both"/>
        <w:rPr>
          <w:rFonts w:ascii="Times New Roman" w:eastAsia="Times New Roman" w:hAnsi="Times New Roman" w:cs="Times New Roman"/>
          <w:sz w:val="24"/>
          <w:szCs w:val="24"/>
          <w:lang w:eastAsia="zh-CN"/>
        </w:rPr>
      </w:pPr>
      <w:r w:rsidRPr="00262F68">
        <w:rPr>
          <w:rFonts w:ascii="Times New Roman" w:eastAsia="Times New Roman" w:hAnsi="Times New Roman" w:cs="Times New Roman"/>
          <w:sz w:val="24"/>
          <w:szCs w:val="24"/>
          <w:lang w:eastAsia="zh-CN"/>
        </w:rPr>
        <w:t>e) skład frakcyjny:</w:t>
      </w:r>
    </w:p>
    <w:p w14:paraId="24547B62" w14:textId="77777777" w:rsidR="00262F68" w:rsidRPr="00262F68" w:rsidRDefault="00262F68" w:rsidP="00262F68">
      <w:pPr>
        <w:numPr>
          <w:ilvl w:val="0"/>
          <w:numId w:val="5"/>
        </w:numPr>
        <w:suppressAutoHyphens/>
        <w:spacing w:after="0" w:line="240" w:lineRule="auto"/>
        <w:jc w:val="both"/>
        <w:rPr>
          <w:rFonts w:ascii="Times New Roman" w:eastAsia="Times New Roman" w:hAnsi="Times New Roman" w:cs="Times New Roman"/>
          <w:sz w:val="24"/>
          <w:szCs w:val="24"/>
          <w:lang w:eastAsia="zh-CN"/>
        </w:rPr>
      </w:pPr>
      <w:r w:rsidRPr="00262F68">
        <w:rPr>
          <w:rFonts w:ascii="Times New Roman" w:eastAsia="Times New Roman" w:hAnsi="Times New Roman" w:cs="Times New Roman"/>
          <w:sz w:val="24"/>
          <w:szCs w:val="24"/>
          <w:lang w:eastAsia="zh-CN"/>
        </w:rPr>
        <w:t>do 250</w:t>
      </w:r>
      <w:r w:rsidRPr="00262F68">
        <w:rPr>
          <w:rFonts w:ascii="Times New Roman" w:eastAsia="Times New Roman" w:hAnsi="Times New Roman" w:cs="Times New Roman"/>
          <w:sz w:val="24"/>
          <w:szCs w:val="24"/>
          <w:vertAlign w:val="superscript"/>
          <w:lang w:eastAsia="zh-CN"/>
        </w:rPr>
        <w:t xml:space="preserve">0  </w:t>
      </w:r>
      <w:r w:rsidRPr="00262F68">
        <w:rPr>
          <w:rFonts w:ascii="Times New Roman" w:eastAsia="Times New Roman" w:hAnsi="Times New Roman" w:cs="Times New Roman"/>
          <w:sz w:val="24"/>
          <w:szCs w:val="24"/>
          <w:lang w:eastAsia="zh-CN"/>
        </w:rPr>
        <w:t>C destyluje</w:t>
      </w:r>
      <w:r w:rsidRPr="00262F68">
        <w:rPr>
          <w:rFonts w:ascii="Times New Roman" w:eastAsia="Times New Roman" w:hAnsi="Times New Roman" w:cs="Times New Roman"/>
          <w:sz w:val="24"/>
          <w:szCs w:val="24"/>
          <w:lang w:eastAsia="zh-CN"/>
        </w:rPr>
        <w:tab/>
      </w:r>
      <w:r w:rsidRPr="00262F68">
        <w:rPr>
          <w:rFonts w:ascii="Times New Roman" w:eastAsia="Times New Roman" w:hAnsi="Times New Roman" w:cs="Times New Roman"/>
          <w:sz w:val="24"/>
          <w:szCs w:val="24"/>
          <w:lang w:eastAsia="zh-CN"/>
        </w:rPr>
        <w:tab/>
      </w:r>
      <w:r w:rsidRPr="00262F68">
        <w:rPr>
          <w:rFonts w:ascii="Times New Roman" w:eastAsia="Times New Roman" w:hAnsi="Times New Roman" w:cs="Times New Roman"/>
          <w:sz w:val="24"/>
          <w:szCs w:val="24"/>
          <w:lang w:eastAsia="zh-CN"/>
        </w:rPr>
        <w:tab/>
      </w:r>
      <w:r w:rsidRPr="00262F68">
        <w:rPr>
          <w:rFonts w:ascii="Times New Roman" w:eastAsia="Times New Roman" w:hAnsi="Times New Roman" w:cs="Times New Roman"/>
          <w:sz w:val="24"/>
          <w:szCs w:val="24"/>
          <w:lang w:eastAsia="zh-CN"/>
        </w:rPr>
        <w:tab/>
      </w:r>
      <w:r w:rsidRPr="00262F68">
        <w:rPr>
          <w:rFonts w:ascii="Times New Roman" w:eastAsia="Times New Roman" w:hAnsi="Times New Roman" w:cs="Times New Roman"/>
          <w:sz w:val="24"/>
          <w:szCs w:val="24"/>
          <w:lang w:eastAsia="zh-CN"/>
        </w:rPr>
        <w:tab/>
        <w:t xml:space="preserve">      - …………... %v/v</w:t>
      </w:r>
    </w:p>
    <w:p w14:paraId="580E117A" w14:textId="77777777" w:rsidR="00262F68" w:rsidRPr="00262F68" w:rsidRDefault="00262F68" w:rsidP="00262F68">
      <w:pPr>
        <w:numPr>
          <w:ilvl w:val="0"/>
          <w:numId w:val="5"/>
        </w:numPr>
        <w:suppressAutoHyphens/>
        <w:spacing w:after="0" w:line="240" w:lineRule="auto"/>
        <w:jc w:val="both"/>
        <w:rPr>
          <w:rFonts w:ascii="Times New Roman" w:eastAsia="Times New Roman" w:hAnsi="Times New Roman" w:cs="Times New Roman"/>
          <w:sz w:val="24"/>
          <w:szCs w:val="24"/>
          <w:lang w:eastAsia="zh-CN"/>
        </w:rPr>
      </w:pPr>
      <w:r w:rsidRPr="00262F68">
        <w:rPr>
          <w:rFonts w:ascii="Times New Roman" w:eastAsia="Times New Roman" w:hAnsi="Times New Roman" w:cs="Times New Roman"/>
          <w:sz w:val="24"/>
          <w:szCs w:val="24"/>
          <w:lang w:eastAsia="zh-CN"/>
        </w:rPr>
        <w:t>do 350</w:t>
      </w:r>
      <w:r w:rsidRPr="00262F68">
        <w:rPr>
          <w:rFonts w:ascii="Times New Roman" w:eastAsia="Times New Roman" w:hAnsi="Times New Roman" w:cs="Times New Roman"/>
          <w:sz w:val="24"/>
          <w:szCs w:val="24"/>
          <w:vertAlign w:val="superscript"/>
          <w:lang w:eastAsia="zh-CN"/>
        </w:rPr>
        <w:t xml:space="preserve">0 </w:t>
      </w:r>
      <w:r w:rsidRPr="00262F68">
        <w:rPr>
          <w:rFonts w:ascii="Times New Roman" w:eastAsia="Times New Roman" w:hAnsi="Times New Roman" w:cs="Times New Roman"/>
          <w:sz w:val="24"/>
          <w:szCs w:val="24"/>
          <w:lang w:eastAsia="zh-CN"/>
        </w:rPr>
        <w:t xml:space="preserve"> C destyluje </w:t>
      </w:r>
      <w:r w:rsidRPr="00262F68">
        <w:rPr>
          <w:rFonts w:ascii="Times New Roman" w:eastAsia="Times New Roman" w:hAnsi="Times New Roman" w:cs="Times New Roman"/>
          <w:sz w:val="24"/>
          <w:szCs w:val="24"/>
          <w:lang w:eastAsia="zh-CN"/>
        </w:rPr>
        <w:tab/>
      </w:r>
      <w:r w:rsidRPr="00262F68">
        <w:rPr>
          <w:rFonts w:ascii="Times New Roman" w:eastAsia="Times New Roman" w:hAnsi="Times New Roman" w:cs="Times New Roman"/>
          <w:sz w:val="24"/>
          <w:szCs w:val="24"/>
          <w:lang w:eastAsia="zh-CN"/>
        </w:rPr>
        <w:tab/>
        <w:t xml:space="preserve">    </w:t>
      </w:r>
      <w:r w:rsidRPr="00262F68">
        <w:rPr>
          <w:rFonts w:ascii="Times New Roman" w:eastAsia="Times New Roman" w:hAnsi="Times New Roman" w:cs="Times New Roman"/>
          <w:sz w:val="24"/>
          <w:szCs w:val="24"/>
          <w:lang w:eastAsia="zh-CN"/>
        </w:rPr>
        <w:tab/>
        <w:t xml:space="preserve">                              - …………… %v/V</w:t>
      </w:r>
    </w:p>
    <w:p w14:paraId="2EC15BF9" w14:textId="77777777" w:rsidR="00262F68" w:rsidRPr="00262F68" w:rsidRDefault="00262F68" w:rsidP="00262F68">
      <w:pPr>
        <w:suppressAutoHyphens/>
        <w:spacing w:after="0" w:line="240" w:lineRule="auto"/>
        <w:ind w:firstLine="360"/>
        <w:jc w:val="both"/>
        <w:rPr>
          <w:rFonts w:ascii="Times New Roman" w:eastAsia="Times New Roman" w:hAnsi="Times New Roman" w:cs="Times New Roman"/>
          <w:sz w:val="24"/>
          <w:szCs w:val="24"/>
          <w:lang w:eastAsia="zh-CN"/>
        </w:rPr>
      </w:pPr>
      <w:r w:rsidRPr="00262F68">
        <w:rPr>
          <w:rFonts w:ascii="Times New Roman" w:eastAsia="Times New Roman" w:hAnsi="Times New Roman" w:cs="Times New Roman"/>
          <w:sz w:val="24"/>
          <w:szCs w:val="24"/>
          <w:lang w:eastAsia="zh-CN"/>
        </w:rPr>
        <w:t>f) temperatura płynięcia</w:t>
      </w:r>
      <w:r w:rsidRPr="00262F68">
        <w:rPr>
          <w:rFonts w:ascii="Times New Roman" w:eastAsia="Times New Roman" w:hAnsi="Times New Roman" w:cs="Times New Roman"/>
          <w:sz w:val="24"/>
          <w:szCs w:val="24"/>
          <w:lang w:eastAsia="zh-CN"/>
        </w:rPr>
        <w:tab/>
      </w:r>
      <w:r w:rsidRPr="00262F68">
        <w:rPr>
          <w:rFonts w:ascii="Times New Roman" w:eastAsia="Times New Roman" w:hAnsi="Times New Roman" w:cs="Times New Roman"/>
          <w:sz w:val="24"/>
          <w:szCs w:val="24"/>
          <w:lang w:eastAsia="zh-CN"/>
        </w:rPr>
        <w:tab/>
      </w:r>
      <w:r w:rsidRPr="00262F68">
        <w:rPr>
          <w:rFonts w:ascii="Times New Roman" w:eastAsia="Times New Roman" w:hAnsi="Times New Roman" w:cs="Times New Roman"/>
          <w:sz w:val="24"/>
          <w:szCs w:val="24"/>
          <w:lang w:eastAsia="zh-CN"/>
        </w:rPr>
        <w:tab/>
      </w:r>
      <w:r w:rsidRPr="00262F68">
        <w:rPr>
          <w:rFonts w:ascii="Times New Roman" w:eastAsia="Times New Roman" w:hAnsi="Times New Roman" w:cs="Times New Roman"/>
          <w:sz w:val="24"/>
          <w:szCs w:val="24"/>
          <w:lang w:eastAsia="zh-CN"/>
        </w:rPr>
        <w:tab/>
      </w:r>
      <w:r w:rsidRPr="00262F68">
        <w:rPr>
          <w:rFonts w:ascii="Times New Roman" w:eastAsia="Times New Roman" w:hAnsi="Times New Roman" w:cs="Times New Roman"/>
          <w:sz w:val="24"/>
          <w:szCs w:val="24"/>
          <w:lang w:eastAsia="zh-CN"/>
        </w:rPr>
        <w:tab/>
        <w:t xml:space="preserve"> </w:t>
      </w:r>
      <w:r w:rsidRPr="00262F68">
        <w:rPr>
          <w:rFonts w:ascii="Times New Roman" w:eastAsia="Times New Roman" w:hAnsi="Times New Roman" w:cs="Times New Roman"/>
          <w:sz w:val="24"/>
          <w:szCs w:val="24"/>
          <w:lang w:eastAsia="zh-CN"/>
        </w:rPr>
        <w:tab/>
        <w:t xml:space="preserve">      - …………… </w:t>
      </w:r>
      <w:r w:rsidRPr="00262F68">
        <w:rPr>
          <w:rFonts w:ascii="Times New Roman" w:eastAsia="Times New Roman" w:hAnsi="Times New Roman" w:cs="Times New Roman"/>
          <w:sz w:val="24"/>
          <w:szCs w:val="24"/>
          <w:vertAlign w:val="superscript"/>
          <w:lang w:eastAsia="zh-CN"/>
        </w:rPr>
        <w:t xml:space="preserve">0 </w:t>
      </w:r>
      <w:r w:rsidRPr="00262F68">
        <w:rPr>
          <w:rFonts w:ascii="Times New Roman" w:eastAsia="Times New Roman" w:hAnsi="Times New Roman" w:cs="Times New Roman"/>
          <w:sz w:val="24"/>
          <w:szCs w:val="24"/>
          <w:lang w:eastAsia="zh-CN"/>
        </w:rPr>
        <w:t xml:space="preserve"> C</w:t>
      </w:r>
    </w:p>
    <w:p w14:paraId="4AF23374" w14:textId="77777777" w:rsidR="00262F68" w:rsidRPr="00262F68" w:rsidRDefault="00262F68" w:rsidP="00262F68">
      <w:pPr>
        <w:suppressAutoHyphens/>
        <w:spacing w:after="0" w:line="240" w:lineRule="auto"/>
        <w:ind w:firstLine="360"/>
        <w:jc w:val="both"/>
        <w:rPr>
          <w:rFonts w:ascii="Times New Roman" w:eastAsia="Times New Roman" w:hAnsi="Times New Roman" w:cs="Times New Roman"/>
          <w:sz w:val="24"/>
          <w:szCs w:val="24"/>
          <w:lang w:eastAsia="zh-CN"/>
        </w:rPr>
      </w:pPr>
      <w:r w:rsidRPr="00262F68">
        <w:rPr>
          <w:rFonts w:ascii="Times New Roman" w:eastAsia="Times New Roman" w:hAnsi="Times New Roman" w:cs="Times New Roman"/>
          <w:sz w:val="24"/>
          <w:szCs w:val="24"/>
          <w:lang w:eastAsia="zh-CN"/>
        </w:rPr>
        <w:t>g) pozostałość po koksowaniu z 10% pozostałości destylacyjnej    - …………… %m/m</w:t>
      </w:r>
    </w:p>
    <w:p w14:paraId="48ACB45E" w14:textId="77777777" w:rsidR="00262F68" w:rsidRPr="00262F68" w:rsidRDefault="00262F68" w:rsidP="00262F68">
      <w:pPr>
        <w:suppressAutoHyphens/>
        <w:spacing w:after="0" w:line="240" w:lineRule="auto"/>
        <w:ind w:firstLine="360"/>
        <w:jc w:val="both"/>
        <w:rPr>
          <w:rFonts w:ascii="Times New Roman" w:eastAsia="Times New Roman" w:hAnsi="Times New Roman" w:cs="Times New Roman"/>
          <w:sz w:val="24"/>
          <w:szCs w:val="24"/>
          <w:lang w:eastAsia="zh-CN"/>
        </w:rPr>
      </w:pPr>
      <w:r w:rsidRPr="00262F68">
        <w:rPr>
          <w:rFonts w:ascii="Times New Roman" w:eastAsia="Times New Roman" w:hAnsi="Times New Roman" w:cs="Times New Roman"/>
          <w:sz w:val="24"/>
          <w:szCs w:val="24"/>
          <w:lang w:eastAsia="zh-CN"/>
        </w:rPr>
        <w:t>h) zawartość siarki</w:t>
      </w:r>
      <w:r w:rsidRPr="00262F68">
        <w:rPr>
          <w:rFonts w:ascii="Times New Roman" w:eastAsia="Times New Roman" w:hAnsi="Times New Roman" w:cs="Times New Roman"/>
          <w:sz w:val="24"/>
          <w:szCs w:val="24"/>
          <w:lang w:eastAsia="zh-CN"/>
        </w:rPr>
        <w:tab/>
      </w:r>
      <w:r w:rsidRPr="00262F68">
        <w:rPr>
          <w:rFonts w:ascii="Times New Roman" w:eastAsia="Times New Roman" w:hAnsi="Times New Roman" w:cs="Times New Roman"/>
          <w:sz w:val="24"/>
          <w:szCs w:val="24"/>
          <w:lang w:eastAsia="zh-CN"/>
        </w:rPr>
        <w:tab/>
      </w:r>
      <w:r w:rsidRPr="00262F68">
        <w:rPr>
          <w:rFonts w:ascii="Times New Roman" w:eastAsia="Times New Roman" w:hAnsi="Times New Roman" w:cs="Times New Roman"/>
          <w:sz w:val="24"/>
          <w:szCs w:val="24"/>
          <w:lang w:eastAsia="zh-CN"/>
        </w:rPr>
        <w:tab/>
      </w:r>
      <w:r w:rsidRPr="00262F68">
        <w:rPr>
          <w:rFonts w:ascii="Times New Roman" w:eastAsia="Times New Roman" w:hAnsi="Times New Roman" w:cs="Times New Roman"/>
          <w:sz w:val="24"/>
          <w:szCs w:val="24"/>
          <w:lang w:eastAsia="zh-CN"/>
        </w:rPr>
        <w:tab/>
      </w:r>
      <w:r w:rsidRPr="00262F68">
        <w:rPr>
          <w:rFonts w:ascii="Times New Roman" w:eastAsia="Times New Roman" w:hAnsi="Times New Roman" w:cs="Times New Roman"/>
          <w:sz w:val="24"/>
          <w:szCs w:val="24"/>
          <w:lang w:eastAsia="zh-CN"/>
        </w:rPr>
        <w:tab/>
      </w:r>
      <w:r w:rsidRPr="00262F68">
        <w:rPr>
          <w:rFonts w:ascii="Times New Roman" w:eastAsia="Times New Roman" w:hAnsi="Times New Roman" w:cs="Times New Roman"/>
          <w:sz w:val="24"/>
          <w:szCs w:val="24"/>
          <w:lang w:eastAsia="zh-CN"/>
        </w:rPr>
        <w:tab/>
        <w:t xml:space="preserve">      - …………… % m/m</w:t>
      </w:r>
    </w:p>
    <w:p w14:paraId="24906213" w14:textId="77777777" w:rsidR="00262F68" w:rsidRPr="00262F68" w:rsidRDefault="00262F68" w:rsidP="00262F68">
      <w:pPr>
        <w:suppressAutoHyphens/>
        <w:spacing w:after="0" w:line="240" w:lineRule="auto"/>
        <w:ind w:firstLine="360"/>
        <w:jc w:val="both"/>
        <w:rPr>
          <w:rFonts w:ascii="Times New Roman" w:eastAsia="Times New Roman" w:hAnsi="Times New Roman" w:cs="Times New Roman"/>
          <w:sz w:val="24"/>
          <w:szCs w:val="24"/>
          <w:lang w:eastAsia="zh-CN"/>
        </w:rPr>
      </w:pPr>
      <w:r w:rsidRPr="00262F68">
        <w:rPr>
          <w:rFonts w:ascii="Times New Roman" w:eastAsia="Times New Roman" w:hAnsi="Times New Roman" w:cs="Times New Roman"/>
          <w:sz w:val="24"/>
          <w:szCs w:val="24"/>
          <w:lang w:eastAsia="zh-CN"/>
        </w:rPr>
        <w:t>i) zawartość wody</w:t>
      </w:r>
      <w:r w:rsidRPr="00262F68">
        <w:rPr>
          <w:rFonts w:ascii="Times New Roman" w:eastAsia="Times New Roman" w:hAnsi="Times New Roman" w:cs="Times New Roman"/>
          <w:sz w:val="24"/>
          <w:szCs w:val="24"/>
          <w:lang w:eastAsia="zh-CN"/>
        </w:rPr>
        <w:tab/>
      </w:r>
      <w:r w:rsidRPr="00262F68">
        <w:rPr>
          <w:rFonts w:ascii="Times New Roman" w:eastAsia="Times New Roman" w:hAnsi="Times New Roman" w:cs="Times New Roman"/>
          <w:sz w:val="24"/>
          <w:szCs w:val="24"/>
          <w:lang w:eastAsia="zh-CN"/>
        </w:rPr>
        <w:tab/>
      </w:r>
      <w:r w:rsidRPr="00262F68">
        <w:rPr>
          <w:rFonts w:ascii="Times New Roman" w:eastAsia="Times New Roman" w:hAnsi="Times New Roman" w:cs="Times New Roman"/>
          <w:sz w:val="24"/>
          <w:szCs w:val="24"/>
          <w:lang w:eastAsia="zh-CN"/>
        </w:rPr>
        <w:tab/>
      </w:r>
      <w:r w:rsidRPr="00262F68">
        <w:rPr>
          <w:rFonts w:ascii="Times New Roman" w:eastAsia="Times New Roman" w:hAnsi="Times New Roman" w:cs="Times New Roman"/>
          <w:sz w:val="24"/>
          <w:szCs w:val="24"/>
          <w:lang w:eastAsia="zh-CN"/>
        </w:rPr>
        <w:tab/>
      </w:r>
      <w:r w:rsidRPr="00262F68">
        <w:rPr>
          <w:rFonts w:ascii="Times New Roman" w:eastAsia="Times New Roman" w:hAnsi="Times New Roman" w:cs="Times New Roman"/>
          <w:sz w:val="24"/>
          <w:szCs w:val="24"/>
          <w:lang w:eastAsia="zh-CN"/>
        </w:rPr>
        <w:tab/>
      </w:r>
      <w:r w:rsidRPr="00262F68">
        <w:rPr>
          <w:rFonts w:ascii="Times New Roman" w:eastAsia="Times New Roman" w:hAnsi="Times New Roman" w:cs="Times New Roman"/>
          <w:sz w:val="24"/>
          <w:szCs w:val="24"/>
          <w:lang w:eastAsia="zh-CN"/>
        </w:rPr>
        <w:tab/>
      </w:r>
      <w:r w:rsidRPr="00262F68">
        <w:rPr>
          <w:rFonts w:ascii="Times New Roman" w:eastAsia="Times New Roman" w:hAnsi="Times New Roman" w:cs="Times New Roman"/>
          <w:sz w:val="24"/>
          <w:szCs w:val="24"/>
          <w:lang w:eastAsia="zh-CN"/>
        </w:rPr>
        <w:tab/>
        <w:t xml:space="preserve">      - …………… mg/kg</w:t>
      </w:r>
    </w:p>
    <w:p w14:paraId="520F4A45" w14:textId="77777777" w:rsidR="00262F68" w:rsidRPr="00262F68" w:rsidRDefault="00262F68" w:rsidP="00262F68">
      <w:pPr>
        <w:suppressAutoHyphens/>
        <w:spacing w:after="0" w:line="240" w:lineRule="auto"/>
        <w:ind w:firstLine="360"/>
        <w:jc w:val="both"/>
        <w:rPr>
          <w:rFonts w:ascii="Times New Roman" w:eastAsia="Times New Roman" w:hAnsi="Times New Roman" w:cs="Times New Roman"/>
          <w:sz w:val="24"/>
          <w:szCs w:val="24"/>
          <w:lang w:eastAsia="zh-CN"/>
        </w:rPr>
      </w:pPr>
      <w:r w:rsidRPr="00262F68">
        <w:rPr>
          <w:rFonts w:ascii="Times New Roman" w:eastAsia="Times New Roman" w:hAnsi="Times New Roman" w:cs="Times New Roman"/>
          <w:sz w:val="24"/>
          <w:szCs w:val="24"/>
          <w:lang w:eastAsia="zh-CN"/>
        </w:rPr>
        <w:t>j) zawartość zanieczyszczeń stałych</w:t>
      </w:r>
      <w:r w:rsidRPr="00262F68">
        <w:rPr>
          <w:rFonts w:ascii="Times New Roman" w:eastAsia="Times New Roman" w:hAnsi="Times New Roman" w:cs="Times New Roman"/>
          <w:sz w:val="24"/>
          <w:szCs w:val="24"/>
          <w:lang w:eastAsia="zh-CN"/>
        </w:rPr>
        <w:tab/>
      </w:r>
      <w:r w:rsidRPr="00262F68">
        <w:rPr>
          <w:rFonts w:ascii="Times New Roman" w:eastAsia="Times New Roman" w:hAnsi="Times New Roman" w:cs="Times New Roman"/>
          <w:sz w:val="24"/>
          <w:szCs w:val="24"/>
          <w:lang w:eastAsia="zh-CN"/>
        </w:rPr>
        <w:tab/>
      </w:r>
      <w:r w:rsidRPr="00262F68">
        <w:rPr>
          <w:rFonts w:ascii="Times New Roman" w:eastAsia="Times New Roman" w:hAnsi="Times New Roman" w:cs="Times New Roman"/>
          <w:sz w:val="24"/>
          <w:szCs w:val="24"/>
          <w:lang w:eastAsia="zh-CN"/>
        </w:rPr>
        <w:tab/>
      </w:r>
      <w:r w:rsidRPr="00262F68">
        <w:rPr>
          <w:rFonts w:ascii="Times New Roman" w:eastAsia="Times New Roman" w:hAnsi="Times New Roman" w:cs="Times New Roman"/>
          <w:sz w:val="24"/>
          <w:szCs w:val="24"/>
          <w:lang w:eastAsia="zh-CN"/>
        </w:rPr>
        <w:tab/>
        <w:t xml:space="preserve">      - …………… mg/kg</w:t>
      </w:r>
    </w:p>
    <w:p w14:paraId="2FA10AF7" w14:textId="77777777" w:rsidR="00262F68" w:rsidRPr="00262F68" w:rsidRDefault="00262F68" w:rsidP="00262F68">
      <w:pPr>
        <w:suppressAutoHyphens/>
        <w:spacing w:after="0" w:line="240" w:lineRule="auto"/>
        <w:ind w:firstLine="360"/>
        <w:jc w:val="both"/>
        <w:rPr>
          <w:rFonts w:ascii="Times New Roman" w:eastAsia="Times New Roman" w:hAnsi="Times New Roman" w:cs="Times New Roman"/>
          <w:sz w:val="24"/>
          <w:szCs w:val="24"/>
          <w:lang w:eastAsia="zh-CN"/>
        </w:rPr>
      </w:pPr>
      <w:r w:rsidRPr="00262F68">
        <w:rPr>
          <w:rFonts w:ascii="Times New Roman" w:eastAsia="Times New Roman" w:hAnsi="Times New Roman" w:cs="Times New Roman"/>
          <w:sz w:val="24"/>
          <w:szCs w:val="24"/>
          <w:lang w:eastAsia="zh-CN"/>
        </w:rPr>
        <w:t>k) pozostałość po spopieleniu</w:t>
      </w:r>
      <w:r w:rsidRPr="00262F68">
        <w:rPr>
          <w:rFonts w:ascii="Times New Roman" w:eastAsia="Times New Roman" w:hAnsi="Times New Roman" w:cs="Times New Roman"/>
          <w:sz w:val="24"/>
          <w:szCs w:val="24"/>
          <w:lang w:eastAsia="zh-CN"/>
        </w:rPr>
        <w:tab/>
      </w:r>
      <w:r w:rsidRPr="00262F68">
        <w:rPr>
          <w:rFonts w:ascii="Times New Roman" w:eastAsia="Times New Roman" w:hAnsi="Times New Roman" w:cs="Times New Roman"/>
          <w:sz w:val="24"/>
          <w:szCs w:val="24"/>
          <w:lang w:eastAsia="zh-CN"/>
        </w:rPr>
        <w:tab/>
      </w:r>
      <w:r w:rsidRPr="00262F68">
        <w:rPr>
          <w:rFonts w:ascii="Times New Roman" w:eastAsia="Times New Roman" w:hAnsi="Times New Roman" w:cs="Times New Roman"/>
          <w:sz w:val="24"/>
          <w:szCs w:val="24"/>
          <w:lang w:eastAsia="zh-CN"/>
        </w:rPr>
        <w:tab/>
      </w:r>
      <w:r w:rsidRPr="00262F68">
        <w:rPr>
          <w:rFonts w:ascii="Times New Roman" w:eastAsia="Times New Roman" w:hAnsi="Times New Roman" w:cs="Times New Roman"/>
          <w:sz w:val="24"/>
          <w:szCs w:val="24"/>
          <w:lang w:eastAsia="zh-CN"/>
        </w:rPr>
        <w:tab/>
      </w:r>
      <w:r w:rsidRPr="00262F68">
        <w:rPr>
          <w:rFonts w:ascii="Times New Roman" w:eastAsia="Times New Roman" w:hAnsi="Times New Roman" w:cs="Times New Roman"/>
          <w:sz w:val="24"/>
          <w:szCs w:val="24"/>
          <w:lang w:eastAsia="zh-CN"/>
        </w:rPr>
        <w:tab/>
        <w:t xml:space="preserve">      - …………… mg/litr</w:t>
      </w:r>
    </w:p>
    <w:p w14:paraId="502E6DA9" w14:textId="77777777" w:rsidR="00262F68" w:rsidRPr="00262F68" w:rsidRDefault="00262F68" w:rsidP="00262F68">
      <w:pPr>
        <w:suppressAutoHyphens/>
        <w:spacing w:after="0" w:line="240" w:lineRule="auto"/>
        <w:ind w:firstLine="360"/>
        <w:jc w:val="both"/>
        <w:rPr>
          <w:rFonts w:ascii="Times New Roman" w:eastAsia="Times New Roman" w:hAnsi="Times New Roman" w:cs="Times New Roman"/>
          <w:sz w:val="24"/>
          <w:szCs w:val="24"/>
          <w:lang w:eastAsia="zh-CN"/>
        </w:rPr>
      </w:pPr>
      <w:r w:rsidRPr="00262F68">
        <w:rPr>
          <w:rFonts w:ascii="Times New Roman" w:eastAsia="Times New Roman" w:hAnsi="Times New Roman" w:cs="Times New Roman"/>
          <w:sz w:val="24"/>
          <w:szCs w:val="24"/>
          <w:lang w:eastAsia="zh-CN"/>
        </w:rPr>
        <w:t>l) barwa:</w:t>
      </w:r>
    </w:p>
    <w:p w14:paraId="2031D49F" w14:textId="77777777" w:rsidR="00262F68" w:rsidRPr="00262F68" w:rsidRDefault="00262F68" w:rsidP="00262F68">
      <w:pPr>
        <w:numPr>
          <w:ilvl w:val="0"/>
          <w:numId w:val="6"/>
        </w:numPr>
        <w:suppressAutoHyphens/>
        <w:spacing w:after="0" w:line="240" w:lineRule="auto"/>
        <w:jc w:val="both"/>
        <w:rPr>
          <w:rFonts w:ascii="Times New Roman" w:eastAsia="Times New Roman" w:hAnsi="Times New Roman" w:cs="Times New Roman"/>
          <w:sz w:val="24"/>
          <w:szCs w:val="24"/>
          <w:lang w:val="en-US" w:eastAsia="zh-CN"/>
        </w:rPr>
      </w:pPr>
      <w:proofErr w:type="spellStart"/>
      <w:r w:rsidRPr="00262F68">
        <w:rPr>
          <w:rFonts w:ascii="Times New Roman" w:eastAsia="Times New Roman" w:hAnsi="Times New Roman" w:cs="Times New Roman"/>
          <w:sz w:val="24"/>
          <w:szCs w:val="24"/>
          <w:lang w:val="en-US" w:eastAsia="zh-CN"/>
        </w:rPr>
        <w:t>barwnik</w:t>
      </w:r>
      <w:proofErr w:type="spellEnd"/>
      <w:r w:rsidRPr="00262F68">
        <w:rPr>
          <w:rFonts w:ascii="Times New Roman" w:eastAsia="Times New Roman" w:hAnsi="Times New Roman" w:cs="Times New Roman"/>
          <w:sz w:val="24"/>
          <w:szCs w:val="24"/>
          <w:lang w:val="en-US" w:eastAsia="zh-CN"/>
        </w:rPr>
        <w:t xml:space="preserve"> </w:t>
      </w:r>
      <w:proofErr w:type="spellStart"/>
      <w:r w:rsidRPr="00262F68">
        <w:rPr>
          <w:rFonts w:ascii="Times New Roman" w:eastAsia="Times New Roman" w:hAnsi="Times New Roman" w:cs="Times New Roman"/>
          <w:sz w:val="24"/>
          <w:szCs w:val="24"/>
          <w:lang w:val="en-US" w:eastAsia="zh-CN"/>
        </w:rPr>
        <w:t>typu</w:t>
      </w:r>
      <w:proofErr w:type="spellEnd"/>
      <w:r w:rsidRPr="00262F68">
        <w:rPr>
          <w:rFonts w:ascii="Times New Roman" w:eastAsia="Times New Roman" w:hAnsi="Times New Roman" w:cs="Times New Roman"/>
          <w:sz w:val="24"/>
          <w:szCs w:val="24"/>
          <w:lang w:val="en-US" w:eastAsia="zh-CN"/>
        </w:rPr>
        <w:t xml:space="preserve"> Solvent Red 164*</w:t>
      </w:r>
      <w:r w:rsidRPr="00262F68">
        <w:rPr>
          <w:rFonts w:ascii="Times New Roman" w:eastAsia="Times New Roman" w:hAnsi="Times New Roman" w:cs="Times New Roman"/>
          <w:sz w:val="24"/>
          <w:szCs w:val="24"/>
          <w:lang w:val="en-US" w:eastAsia="zh-CN"/>
        </w:rPr>
        <w:tab/>
      </w:r>
      <w:r w:rsidRPr="00262F68">
        <w:rPr>
          <w:rFonts w:ascii="Times New Roman" w:eastAsia="Times New Roman" w:hAnsi="Times New Roman" w:cs="Times New Roman"/>
          <w:sz w:val="24"/>
          <w:szCs w:val="24"/>
          <w:lang w:val="en-US" w:eastAsia="zh-CN"/>
        </w:rPr>
        <w:tab/>
      </w:r>
      <w:r w:rsidRPr="00262F68">
        <w:rPr>
          <w:rFonts w:ascii="Times New Roman" w:eastAsia="Times New Roman" w:hAnsi="Times New Roman" w:cs="Times New Roman"/>
          <w:sz w:val="24"/>
          <w:szCs w:val="24"/>
          <w:lang w:val="en-US" w:eastAsia="zh-CN"/>
        </w:rPr>
        <w:tab/>
      </w:r>
      <w:r w:rsidRPr="00262F68">
        <w:rPr>
          <w:rFonts w:ascii="Times New Roman" w:eastAsia="Times New Roman" w:hAnsi="Times New Roman" w:cs="Times New Roman"/>
          <w:sz w:val="24"/>
          <w:szCs w:val="24"/>
          <w:lang w:val="en-US" w:eastAsia="zh-CN"/>
        </w:rPr>
        <w:tab/>
        <w:t xml:space="preserve">      ……………… mg/</w:t>
      </w:r>
      <w:proofErr w:type="spellStart"/>
      <w:r w:rsidRPr="00262F68">
        <w:rPr>
          <w:rFonts w:ascii="Times New Roman" w:eastAsia="Times New Roman" w:hAnsi="Times New Roman" w:cs="Times New Roman"/>
          <w:sz w:val="24"/>
          <w:szCs w:val="24"/>
          <w:lang w:val="en-US" w:eastAsia="zh-CN"/>
        </w:rPr>
        <w:t>litr</w:t>
      </w:r>
      <w:proofErr w:type="spellEnd"/>
      <w:r w:rsidRPr="00262F68">
        <w:rPr>
          <w:rFonts w:ascii="Times New Roman" w:eastAsia="Times New Roman" w:hAnsi="Times New Roman" w:cs="Times New Roman"/>
          <w:sz w:val="24"/>
          <w:szCs w:val="24"/>
          <w:lang w:val="en-US" w:eastAsia="zh-CN"/>
        </w:rPr>
        <w:t xml:space="preserve"> </w:t>
      </w:r>
    </w:p>
    <w:p w14:paraId="32B6A4A4" w14:textId="77777777" w:rsidR="00262F68" w:rsidRPr="00262F68" w:rsidRDefault="00262F68" w:rsidP="00262F68">
      <w:pPr>
        <w:numPr>
          <w:ilvl w:val="0"/>
          <w:numId w:val="6"/>
        </w:numPr>
        <w:suppressAutoHyphens/>
        <w:spacing w:after="0" w:line="240" w:lineRule="auto"/>
        <w:jc w:val="both"/>
        <w:rPr>
          <w:rFonts w:ascii="Times New Roman" w:eastAsia="Times New Roman" w:hAnsi="Times New Roman" w:cs="Times New Roman"/>
          <w:sz w:val="24"/>
          <w:szCs w:val="24"/>
          <w:lang w:val="en-US" w:eastAsia="zh-CN"/>
        </w:rPr>
      </w:pPr>
      <w:proofErr w:type="spellStart"/>
      <w:r w:rsidRPr="00262F68">
        <w:rPr>
          <w:rFonts w:ascii="Times New Roman" w:eastAsia="Times New Roman" w:hAnsi="Times New Roman" w:cs="Times New Roman"/>
          <w:sz w:val="24"/>
          <w:szCs w:val="24"/>
          <w:lang w:val="en-US" w:eastAsia="zh-CN"/>
        </w:rPr>
        <w:t>lub</w:t>
      </w:r>
      <w:proofErr w:type="spellEnd"/>
      <w:r w:rsidRPr="00262F68">
        <w:rPr>
          <w:rFonts w:ascii="Times New Roman" w:eastAsia="Times New Roman" w:hAnsi="Times New Roman" w:cs="Times New Roman"/>
          <w:sz w:val="24"/>
          <w:szCs w:val="24"/>
          <w:lang w:val="en-US" w:eastAsia="zh-CN"/>
        </w:rPr>
        <w:t xml:space="preserve"> </w:t>
      </w:r>
      <w:proofErr w:type="spellStart"/>
      <w:r w:rsidRPr="00262F68">
        <w:rPr>
          <w:rFonts w:ascii="Times New Roman" w:eastAsia="Times New Roman" w:hAnsi="Times New Roman" w:cs="Times New Roman"/>
          <w:sz w:val="24"/>
          <w:szCs w:val="24"/>
          <w:lang w:val="en-US" w:eastAsia="zh-CN"/>
        </w:rPr>
        <w:t>barwnik</w:t>
      </w:r>
      <w:proofErr w:type="spellEnd"/>
      <w:r w:rsidRPr="00262F68">
        <w:rPr>
          <w:rFonts w:ascii="Times New Roman" w:eastAsia="Times New Roman" w:hAnsi="Times New Roman" w:cs="Times New Roman"/>
          <w:sz w:val="24"/>
          <w:szCs w:val="24"/>
          <w:lang w:val="en-US" w:eastAsia="zh-CN"/>
        </w:rPr>
        <w:t xml:space="preserve"> Solvent Red 19*</w:t>
      </w:r>
      <w:r w:rsidRPr="00262F68">
        <w:rPr>
          <w:rFonts w:ascii="Times New Roman" w:eastAsia="Times New Roman" w:hAnsi="Times New Roman" w:cs="Times New Roman"/>
          <w:sz w:val="24"/>
          <w:szCs w:val="24"/>
          <w:lang w:val="en-US" w:eastAsia="zh-CN"/>
        </w:rPr>
        <w:tab/>
      </w:r>
      <w:r w:rsidRPr="00262F68">
        <w:rPr>
          <w:rFonts w:ascii="Times New Roman" w:eastAsia="Times New Roman" w:hAnsi="Times New Roman" w:cs="Times New Roman"/>
          <w:sz w:val="24"/>
          <w:szCs w:val="24"/>
          <w:lang w:val="en-US" w:eastAsia="zh-CN"/>
        </w:rPr>
        <w:tab/>
      </w:r>
      <w:r w:rsidRPr="00262F68">
        <w:rPr>
          <w:rFonts w:ascii="Times New Roman" w:eastAsia="Times New Roman" w:hAnsi="Times New Roman" w:cs="Times New Roman"/>
          <w:sz w:val="24"/>
          <w:szCs w:val="24"/>
          <w:lang w:val="en-US" w:eastAsia="zh-CN"/>
        </w:rPr>
        <w:tab/>
      </w:r>
      <w:r w:rsidRPr="00262F68">
        <w:rPr>
          <w:rFonts w:ascii="Times New Roman" w:eastAsia="Times New Roman" w:hAnsi="Times New Roman" w:cs="Times New Roman"/>
          <w:sz w:val="24"/>
          <w:szCs w:val="24"/>
          <w:lang w:val="en-US" w:eastAsia="zh-CN"/>
        </w:rPr>
        <w:tab/>
        <w:t xml:space="preserve">      ……………… mg/</w:t>
      </w:r>
      <w:proofErr w:type="spellStart"/>
      <w:r w:rsidRPr="00262F68">
        <w:rPr>
          <w:rFonts w:ascii="Times New Roman" w:eastAsia="Times New Roman" w:hAnsi="Times New Roman" w:cs="Times New Roman"/>
          <w:sz w:val="24"/>
          <w:szCs w:val="24"/>
          <w:lang w:val="en-US" w:eastAsia="zh-CN"/>
        </w:rPr>
        <w:t>litr</w:t>
      </w:r>
      <w:proofErr w:type="spellEnd"/>
    </w:p>
    <w:p w14:paraId="23D6E8FE" w14:textId="77777777" w:rsidR="00262F68" w:rsidRPr="00262F68" w:rsidRDefault="00262F68" w:rsidP="00262F68">
      <w:pPr>
        <w:suppressAutoHyphens/>
        <w:spacing w:after="0" w:line="240" w:lineRule="auto"/>
        <w:jc w:val="both"/>
        <w:rPr>
          <w:rFonts w:ascii="Times New Roman" w:eastAsia="Times New Roman" w:hAnsi="Times New Roman" w:cs="Times New Roman"/>
          <w:b/>
          <w:sz w:val="24"/>
          <w:szCs w:val="24"/>
          <w:lang w:val="en-US" w:eastAsia="zh-CN"/>
        </w:rPr>
      </w:pPr>
    </w:p>
    <w:p w14:paraId="06B521B5" w14:textId="77777777" w:rsidR="00262F68" w:rsidRPr="00262F68" w:rsidRDefault="00262F68" w:rsidP="00262F68">
      <w:pPr>
        <w:suppressAutoHyphens/>
        <w:spacing w:after="0" w:line="240" w:lineRule="auto"/>
        <w:jc w:val="both"/>
        <w:rPr>
          <w:rFonts w:ascii="Times New Roman" w:eastAsia="Times New Roman" w:hAnsi="Times New Roman" w:cs="Times New Roman"/>
          <w:b/>
          <w:sz w:val="24"/>
          <w:szCs w:val="24"/>
          <w:lang w:val="en-US" w:eastAsia="zh-CN"/>
        </w:rPr>
      </w:pPr>
    </w:p>
    <w:p w14:paraId="6DDAD087" w14:textId="77777777" w:rsidR="00262F68" w:rsidRPr="00262F68" w:rsidRDefault="00262F68" w:rsidP="00262F68">
      <w:pPr>
        <w:suppressAutoHyphens/>
        <w:spacing w:after="0" w:line="240" w:lineRule="auto"/>
        <w:jc w:val="both"/>
        <w:rPr>
          <w:rFonts w:ascii="Times New Roman" w:eastAsia="Times New Roman" w:hAnsi="Times New Roman" w:cs="Times New Roman"/>
          <w:b/>
          <w:sz w:val="24"/>
          <w:szCs w:val="24"/>
          <w:lang w:val="en-US" w:eastAsia="zh-CN"/>
        </w:rPr>
      </w:pPr>
    </w:p>
    <w:p w14:paraId="7E7EB896" w14:textId="77777777" w:rsidR="00262F68" w:rsidRPr="00262F68" w:rsidRDefault="00262F68" w:rsidP="00262F68">
      <w:pPr>
        <w:suppressAutoHyphens/>
        <w:spacing w:after="0" w:line="240" w:lineRule="auto"/>
        <w:jc w:val="both"/>
        <w:rPr>
          <w:rFonts w:ascii="Times New Roman" w:eastAsia="Times New Roman" w:hAnsi="Times New Roman" w:cs="Times New Roman"/>
          <w:b/>
          <w:sz w:val="24"/>
          <w:szCs w:val="24"/>
          <w:lang w:val="en-US" w:eastAsia="zh-CN"/>
        </w:rPr>
      </w:pPr>
    </w:p>
    <w:p w14:paraId="5E7C41E9" w14:textId="77777777" w:rsidR="00262F68" w:rsidRPr="00262F68" w:rsidRDefault="00262F68" w:rsidP="00262F68">
      <w:pPr>
        <w:suppressAutoHyphens/>
        <w:spacing w:after="0" w:line="240" w:lineRule="auto"/>
        <w:jc w:val="both"/>
        <w:rPr>
          <w:rFonts w:ascii="Times New Roman" w:eastAsia="Times New Roman" w:hAnsi="Times New Roman" w:cs="Times New Roman"/>
          <w:b/>
          <w:sz w:val="24"/>
          <w:szCs w:val="24"/>
          <w:lang w:val="en-US" w:eastAsia="zh-CN"/>
        </w:rPr>
      </w:pPr>
    </w:p>
    <w:p w14:paraId="5FF96561" w14:textId="77777777" w:rsidR="00262F68" w:rsidRPr="00262F68" w:rsidRDefault="00262F68" w:rsidP="00262F68">
      <w:pPr>
        <w:suppressAutoHyphens/>
        <w:spacing w:after="0" w:line="240" w:lineRule="auto"/>
        <w:jc w:val="both"/>
        <w:rPr>
          <w:rFonts w:ascii="Times New Roman" w:eastAsia="Times New Roman" w:hAnsi="Times New Roman" w:cs="Times New Roman"/>
          <w:b/>
          <w:sz w:val="24"/>
          <w:szCs w:val="24"/>
          <w:lang w:val="en-US" w:eastAsia="zh-CN"/>
        </w:rPr>
      </w:pPr>
    </w:p>
    <w:p w14:paraId="7DB31CFE" w14:textId="77777777" w:rsidR="00262F68" w:rsidRPr="009917F1" w:rsidRDefault="00262F68" w:rsidP="00262F68">
      <w:pPr>
        <w:suppressAutoHyphens/>
        <w:spacing w:after="0" w:line="240" w:lineRule="auto"/>
        <w:jc w:val="both"/>
        <w:rPr>
          <w:rFonts w:ascii="Times New Roman" w:eastAsia="Times New Roman" w:hAnsi="Times New Roman" w:cs="Times New Roman"/>
          <w:b/>
          <w:sz w:val="24"/>
          <w:szCs w:val="24"/>
          <w:lang w:val="en-US" w:eastAsia="zh-CN"/>
        </w:rPr>
      </w:pPr>
    </w:p>
    <w:p w14:paraId="5B6C258C" w14:textId="77777777" w:rsidR="00262F68" w:rsidRPr="009917F1" w:rsidRDefault="00262F68" w:rsidP="00262F68">
      <w:pPr>
        <w:suppressAutoHyphens/>
        <w:spacing w:after="0" w:line="240" w:lineRule="auto"/>
        <w:jc w:val="both"/>
        <w:rPr>
          <w:rFonts w:ascii="Times New Roman" w:eastAsia="Times New Roman" w:hAnsi="Times New Roman" w:cs="Times New Roman"/>
          <w:b/>
          <w:sz w:val="24"/>
          <w:szCs w:val="24"/>
          <w:lang w:val="en-US" w:eastAsia="zh-CN"/>
        </w:rPr>
      </w:pPr>
    </w:p>
    <w:p w14:paraId="5EE94DA4" w14:textId="77777777" w:rsidR="00262F68" w:rsidRPr="009917F1" w:rsidRDefault="00262F68" w:rsidP="00262F68">
      <w:pPr>
        <w:suppressAutoHyphens/>
        <w:spacing w:after="0" w:line="240" w:lineRule="auto"/>
        <w:jc w:val="both"/>
        <w:rPr>
          <w:rFonts w:ascii="Times New Roman" w:eastAsia="Times New Roman" w:hAnsi="Times New Roman" w:cs="Times New Roman"/>
          <w:b/>
          <w:sz w:val="24"/>
          <w:szCs w:val="24"/>
          <w:lang w:val="en-US" w:eastAsia="zh-CN"/>
        </w:rPr>
      </w:pPr>
    </w:p>
    <w:p w14:paraId="375467FE" w14:textId="77777777" w:rsidR="00262F68" w:rsidRPr="009917F1" w:rsidRDefault="00262F68" w:rsidP="00262F68">
      <w:pPr>
        <w:suppressAutoHyphens/>
        <w:spacing w:after="0" w:line="240" w:lineRule="auto"/>
        <w:jc w:val="both"/>
        <w:rPr>
          <w:rFonts w:ascii="Times New Roman" w:eastAsia="Times New Roman" w:hAnsi="Times New Roman" w:cs="Times New Roman"/>
          <w:b/>
          <w:sz w:val="24"/>
          <w:szCs w:val="24"/>
          <w:lang w:val="en-US" w:eastAsia="zh-CN"/>
        </w:rPr>
      </w:pPr>
    </w:p>
    <w:p w14:paraId="3C2645D4" w14:textId="77777777" w:rsidR="00262F68" w:rsidRPr="009917F1" w:rsidRDefault="00262F68" w:rsidP="00262F68">
      <w:pPr>
        <w:suppressAutoHyphens/>
        <w:spacing w:after="0" w:line="240" w:lineRule="auto"/>
        <w:jc w:val="both"/>
        <w:rPr>
          <w:rFonts w:ascii="Times New Roman" w:eastAsia="Times New Roman" w:hAnsi="Times New Roman" w:cs="Times New Roman"/>
          <w:b/>
          <w:sz w:val="24"/>
          <w:szCs w:val="24"/>
          <w:lang w:val="en-US" w:eastAsia="zh-CN"/>
        </w:rPr>
      </w:pPr>
    </w:p>
    <w:p w14:paraId="6947CA32" w14:textId="77777777" w:rsidR="009917F1" w:rsidRDefault="009917F1" w:rsidP="00262F68">
      <w:pPr>
        <w:suppressAutoHyphens/>
        <w:spacing w:after="0" w:line="240" w:lineRule="auto"/>
        <w:jc w:val="both"/>
        <w:rPr>
          <w:rFonts w:ascii="Times New Roman" w:eastAsia="Times New Roman" w:hAnsi="Times New Roman" w:cs="Times New Roman"/>
          <w:b/>
          <w:sz w:val="24"/>
          <w:szCs w:val="24"/>
          <w:lang w:eastAsia="zh-CN"/>
        </w:rPr>
      </w:pPr>
    </w:p>
    <w:p w14:paraId="2351A597" w14:textId="2224651D" w:rsidR="00262F68" w:rsidRPr="00262F68" w:rsidRDefault="00262F68" w:rsidP="00262F68">
      <w:pPr>
        <w:suppressAutoHyphens/>
        <w:spacing w:after="0" w:line="240" w:lineRule="auto"/>
        <w:jc w:val="both"/>
        <w:rPr>
          <w:rFonts w:ascii="Times New Roman" w:eastAsia="Times New Roman" w:hAnsi="Times New Roman" w:cs="Times New Roman"/>
          <w:b/>
          <w:sz w:val="24"/>
          <w:szCs w:val="24"/>
          <w:lang w:eastAsia="zh-CN"/>
        </w:rPr>
      </w:pPr>
      <w:r w:rsidRPr="00262F68">
        <w:rPr>
          <w:rFonts w:ascii="Times New Roman" w:eastAsia="Times New Roman" w:hAnsi="Times New Roman" w:cs="Times New Roman"/>
          <w:b/>
          <w:sz w:val="24"/>
          <w:szCs w:val="24"/>
          <w:lang w:eastAsia="zh-CN"/>
        </w:rPr>
        <w:t xml:space="preserve">2. Cena </w:t>
      </w:r>
    </w:p>
    <w:p w14:paraId="0E4A67F4" w14:textId="77777777" w:rsidR="00262F68" w:rsidRPr="00262F68" w:rsidRDefault="00262F68" w:rsidP="00262F68">
      <w:pPr>
        <w:suppressAutoHyphens/>
        <w:spacing w:after="0" w:line="240" w:lineRule="auto"/>
        <w:jc w:val="both"/>
        <w:rPr>
          <w:rFonts w:ascii="Times New Roman" w:eastAsia="Times New Roman" w:hAnsi="Times New Roman" w:cs="Times New Roman"/>
          <w:b/>
          <w:sz w:val="24"/>
          <w:szCs w:val="24"/>
          <w:lang w:eastAsia="zh-CN"/>
        </w:rPr>
      </w:pPr>
    </w:p>
    <w:p w14:paraId="5782A3CD" w14:textId="77777777" w:rsidR="00262F68" w:rsidRPr="00262F68" w:rsidRDefault="00262F68" w:rsidP="00262F68">
      <w:pPr>
        <w:suppressAutoHyphens/>
        <w:spacing w:after="0" w:line="240" w:lineRule="auto"/>
        <w:jc w:val="both"/>
        <w:rPr>
          <w:rFonts w:ascii="Times New Roman" w:eastAsia="Times New Roman" w:hAnsi="Times New Roman" w:cs="Times New Roman"/>
          <w:sz w:val="24"/>
          <w:szCs w:val="24"/>
          <w:lang w:eastAsia="zh-CN"/>
        </w:rPr>
      </w:pPr>
      <w:r w:rsidRPr="00262F68">
        <w:rPr>
          <w:rFonts w:ascii="Times New Roman" w:eastAsia="Times New Roman" w:hAnsi="Times New Roman" w:cs="Times New Roman"/>
          <w:b/>
          <w:sz w:val="24"/>
          <w:szCs w:val="24"/>
          <w:lang w:eastAsia="zh-CN"/>
        </w:rPr>
        <w:t>2.1.</w:t>
      </w:r>
      <w:r w:rsidRPr="00262F68">
        <w:rPr>
          <w:rFonts w:ascii="Times New Roman" w:eastAsia="Times New Roman" w:hAnsi="Times New Roman" w:cs="Times New Roman"/>
          <w:sz w:val="24"/>
          <w:szCs w:val="24"/>
          <w:lang w:eastAsia="zh-CN"/>
        </w:rPr>
        <w:t xml:space="preserve"> Oferujemy wykonanie dostaw objętych zamówieniem za cenę:</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611"/>
        <w:gridCol w:w="1078"/>
        <w:gridCol w:w="975"/>
        <w:gridCol w:w="1539"/>
        <w:gridCol w:w="933"/>
        <w:gridCol w:w="1445"/>
        <w:gridCol w:w="1479"/>
      </w:tblGrid>
      <w:tr w:rsidR="00262F68" w:rsidRPr="00262F68" w14:paraId="19DB758C" w14:textId="77777777" w:rsidTr="00A55328">
        <w:trPr>
          <w:jc w:val="center"/>
        </w:trPr>
        <w:tc>
          <w:tcPr>
            <w:tcW w:w="1611" w:type="dxa"/>
            <w:tcBorders>
              <w:bottom w:val="single" w:sz="4" w:space="0" w:color="auto"/>
            </w:tcBorders>
            <w:shd w:val="clear" w:color="auto" w:fill="auto"/>
          </w:tcPr>
          <w:p w14:paraId="49D2D719" w14:textId="77777777" w:rsidR="00262F68" w:rsidRPr="00262F68" w:rsidRDefault="00262F68" w:rsidP="00262F68">
            <w:pPr>
              <w:suppressAutoHyphens/>
              <w:spacing w:after="0" w:line="240" w:lineRule="auto"/>
              <w:jc w:val="center"/>
              <w:rPr>
                <w:rFonts w:ascii="Times New Roman" w:eastAsia="Times New Roman" w:hAnsi="Times New Roman" w:cs="Times New Roman"/>
                <w:b/>
                <w:sz w:val="24"/>
                <w:szCs w:val="24"/>
                <w:vertAlign w:val="superscript"/>
                <w:lang w:eastAsia="zh-CN"/>
              </w:rPr>
            </w:pPr>
            <w:r w:rsidRPr="00262F68">
              <w:rPr>
                <w:rFonts w:ascii="Times New Roman" w:eastAsia="Times New Roman" w:hAnsi="Times New Roman" w:cs="Times New Roman"/>
                <w:b/>
                <w:sz w:val="24"/>
                <w:szCs w:val="24"/>
                <w:lang w:eastAsia="zh-CN"/>
              </w:rPr>
              <w:t xml:space="preserve">Cena netto za </w:t>
            </w:r>
            <w:smartTag w:uri="urn:schemas-microsoft-com:office:smarttags" w:element="metricconverter">
              <w:smartTagPr>
                <w:attr w:name="ProductID" w:val="1000 l"/>
              </w:smartTagPr>
              <w:r w:rsidRPr="00262F68">
                <w:rPr>
                  <w:rFonts w:ascii="Times New Roman" w:eastAsia="Times New Roman" w:hAnsi="Times New Roman" w:cs="Times New Roman"/>
                  <w:b/>
                  <w:sz w:val="24"/>
                  <w:szCs w:val="24"/>
                  <w:lang w:eastAsia="zh-CN"/>
                </w:rPr>
                <w:t>1000 l</w:t>
              </w:r>
            </w:smartTag>
            <w:r w:rsidRPr="00262F68">
              <w:rPr>
                <w:rFonts w:ascii="Times New Roman" w:eastAsia="Times New Roman" w:hAnsi="Times New Roman" w:cs="Times New Roman"/>
                <w:b/>
                <w:sz w:val="24"/>
                <w:szCs w:val="24"/>
                <w:lang w:eastAsia="zh-CN"/>
              </w:rPr>
              <w:t>. oleju opałowego producenta na dzień ………….. r.  [zł]</w:t>
            </w:r>
            <w:r w:rsidRPr="00262F68">
              <w:rPr>
                <w:rFonts w:ascii="Times New Roman" w:eastAsia="Times New Roman" w:hAnsi="Times New Roman" w:cs="Times New Roman"/>
                <w:b/>
                <w:sz w:val="24"/>
                <w:szCs w:val="24"/>
                <w:vertAlign w:val="superscript"/>
                <w:lang w:eastAsia="zh-CN"/>
              </w:rPr>
              <w:t>1</w:t>
            </w:r>
          </w:p>
        </w:tc>
        <w:tc>
          <w:tcPr>
            <w:tcW w:w="1078" w:type="dxa"/>
            <w:tcBorders>
              <w:bottom w:val="single" w:sz="4" w:space="0" w:color="auto"/>
            </w:tcBorders>
            <w:shd w:val="clear" w:color="auto" w:fill="auto"/>
          </w:tcPr>
          <w:p w14:paraId="3892BBF0" w14:textId="1843DD77" w:rsidR="00262F68" w:rsidRPr="00262F68" w:rsidRDefault="00262F68" w:rsidP="00262F68">
            <w:pPr>
              <w:suppressAutoHyphens/>
              <w:spacing w:after="0" w:line="240" w:lineRule="auto"/>
              <w:jc w:val="center"/>
              <w:rPr>
                <w:rFonts w:ascii="Times New Roman" w:eastAsia="Times New Roman" w:hAnsi="Times New Roman" w:cs="Times New Roman"/>
                <w:b/>
                <w:sz w:val="24"/>
                <w:szCs w:val="24"/>
                <w:vertAlign w:val="superscript"/>
                <w:lang w:eastAsia="zh-CN"/>
              </w:rPr>
            </w:pPr>
            <w:r w:rsidRPr="00262F68">
              <w:rPr>
                <w:rFonts w:ascii="Times New Roman" w:eastAsia="Times New Roman" w:hAnsi="Times New Roman" w:cs="Times New Roman"/>
                <w:b/>
                <w:sz w:val="24"/>
                <w:szCs w:val="24"/>
                <w:vertAlign w:val="superscript"/>
                <w:lang w:eastAsia="zh-CN"/>
              </w:rPr>
              <w:t xml:space="preserve">oferowana cena netto za </w:t>
            </w:r>
            <w:smartTag w:uri="urn:schemas-microsoft-com:office:smarttags" w:element="metricconverter">
              <w:smartTagPr>
                <w:attr w:name="ProductID" w:val="1000 l"/>
              </w:smartTagPr>
              <w:r w:rsidRPr="00262F68">
                <w:rPr>
                  <w:rFonts w:ascii="Times New Roman" w:eastAsia="Times New Roman" w:hAnsi="Times New Roman" w:cs="Times New Roman"/>
                  <w:b/>
                  <w:sz w:val="24"/>
                  <w:szCs w:val="24"/>
                  <w:vertAlign w:val="superscript"/>
                  <w:lang w:eastAsia="zh-CN"/>
                </w:rPr>
                <w:t>1000 l</w:t>
              </w:r>
            </w:smartTag>
            <w:r w:rsidR="00B36802">
              <w:rPr>
                <w:rFonts w:ascii="Times New Roman" w:eastAsia="Times New Roman" w:hAnsi="Times New Roman" w:cs="Times New Roman"/>
                <w:b/>
                <w:sz w:val="24"/>
                <w:szCs w:val="24"/>
                <w:vertAlign w:val="superscript"/>
                <w:lang w:eastAsia="zh-CN"/>
              </w:rPr>
              <w:t>. oleju opałowego na dzień 18.06.2025</w:t>
            </w:r>
            <w:r w:rsidRPr="00262F68">
              <w:rPr>
                <w:rFonts w:ascii="Times New Roman" w:eastAsia="Times New Roman" w:hAnsi="Times New Roman" w:cs="Times New Roman"/>
                <w:b/>
                <w:sz w:val="24"/>
                <w:szCs w:val="24"/>
                <w:vertAlign w:val="superscript"/>
                <w:lang w:eastAsia="zh-CN"/>
              </w:rPr>
              <w:t xml:space="preserve"> r.</w:t>
            </w:r>
          </w:p>
        </w:tc>
        <w:tc>
          <w:tcPr>
            <w:tcW w:w="975" w:type="dxa"/>
            <w:tcBorders>
              <w:bottom w:val="single" w:sz="4" w:space="0" w:color="auto"/>
            </w:tcBorders>
            <w:shd w:val="clear" w:color="auto" w:fill="auto"/>
          </w:tcPr>
          <w:p w14:paraId="7040C891" w14:textId="77777777" w:rsidR="00262F68" w:rsidRPr="00262F68" w:rsidRDefault="00262F68" w:rsidP="00262F68">
            <w:pPr>
              <w:suppressAutoHyphens/>
              <w:spacing w:after="0" w:line="240" w:lineRule="auto"/>
              <w:jc w:val="center"/>
              <w:rPr>
                <w:rFonts w:ascii="Times New Roman" w:eastAsia="Times New Roman" w:hAnsi="Times New Roman" w:cs="Times New Roman"/>
                <w:b/>
                <w:sz w:val="24"/>
                <w:szCs w:val="24"/>
                <w:lang w:eastAsia="zh-CN"/>
              </w:rPr>
            </w:pPr>
            <w:r w:rsidRPr="00262F68">
              <w:rPr>
                <w:rFonts w:ascii="Times New Roman" w:eastAsia="Times New Roman" w:hAnsi="Times New Roman" w:cs="Times New Roman"/>
                <w:b/>
                <w:sz w:val="24"/>
                <w:szCs w:val="24"/>
                <w:lang w:eastAsia="zh-CN"/>
              </w:rPr>
              <w:t>Ilość szacunkowa oleju ( w litrach)</w:t>
            </w:r>
          </w:p>
        </w:tc>
        <w:tc>
          <w:tcPr>
            <w:tcW w:w="1539" w:type="dxa"/>
            <w:tcBorders>
              <w:bottom w:val="single" w:sz="4" w:space="0" w:color="auto"/>
            </w:tcBorders>
            <w:shd w:val="clear" w:color="auto" w:fill="auto"/>
          </w:tcPr>
          <w:p w14:paraId="005B4F7A" w14:textId="77777777" w:rsidR="00262F68" w:rsidRPr="00262F68" w:rsidRDefault="00262F68" w:rsidP="00262F68">
            <w:pPr>
              <w:suppressAutoHyphens/>
              <w:spacing w:after="0" w:line="240" w:lineRule="auto"/>
              <w:jc w:val="center"/>
              <w:rPr>
                <w:rFonts w:ascii="Times New Roman" w:eastAsia="Times New Roman" w:hAnsi="Times New Roman" w:cs="Times New Roman"/>
                <w:b/>
                <w:sz w:val="24"/>
                <w:szCs w:val="24"/>
                <w:lang w:eastAsia="zh-CN"/>
              </w:rPr>
            </w:pPr>
            <w:r w:rsidRPr="00262F68">
              <w:rPr>
                <w:rFonts w:ascii="Times New Roman" w:eastAsia="Times New Roman" w:hAnsi="Times New Roman" w:cs="Times New Roman"/>
                <w:b/>
                <w:sz w:val="24"/>
                <w:szCs w:val="24"/>
                <w:lang w:eastAsia="zh-CN"/>
              </w:rPr>
              <w:t xml:space="preserve">Cena netto za </w:t>
            </w:r>
            <w:smartTag w:uri="urn:schemas-microsoft-com:office:smarttags" w:element="metricconverter">
              <w:smartTagPr>
                <w:attr w:name="ProductID" w:val="1000 litr￳w"/>
              </w:smartTagPr>
              <w:r w:rsidRPr="00262F68">
                <w:rPr>
                  <w:rFonts w:ascii="Times New Roman" w:eastAsia="Times New Roman" w:hAnsi="Times New Roman" w:cs="Times New Roman"/>
                  <w:b/>
                  <w:sz w:val="24"/>
                  <w:szCs w:val="24"/>
                  <w:lang w:eastAsia="zh-CN"/>
                </w:rPr>
                <w:t>1000 litrów</w:t>
              </w:r>
            </w:smartTag>
            <w:r w:rsidRPr="00262F68">
              <w:rPr>
                <w:rFonts w:ascii="Times New Roman" w:eastAsia="Times New Roman" w:hAnsi="Times New Roman" w:cs="Times New Roman"/>
                <w:b/>
                <w:sz w:val="24"/>
                <w:szCs w:val="24"/>
                <w:lang w:eastAsia="zh-CN"/>
              </w:rPr>
              <w:t xml:space="preserve"> oleju opalowego wraz z marżą/upustem Wykonawcy netto [zł] x </w:t>
            </w:r>
          </w:p>
          <w:p w14:paraId="4A04A4E8" w14:textId="0BE8D000" w:rsidR="00262F68" w:rsidRPr="00262F68" w:rsidRDefault="00B36802" w:rsidP="00262F68">
            <w:pPr>
              <w:suppressAutoHyphens/>
              <w:spacing w:after="0" w:line="240" w:lineRule="auto"/>
              <w:jc w:val="center"/>
              <w:rPr>
                <w:rFonts w:ascii="Times New Roman" w:eastAsia="Times New Roman" w:hAnsi="Times New Roman" w:cs="Times New Roman"/>
                <w:b/>
                <w:sz w:val="24"/>
                <w:szCs w:val="24"/>
                <w:lang w:eastAsia="zh-CN"/>
              </w:rPr>
            </w:pPr>
            <w:r>
              <w:rPr>
                <w:rFonts w:ascii="Times New Roman" w:eastAsia="Times New Roman" w:hAnsi="Times New Roman" w:cs="Times New Roman"/>
                <w:b/>
                <w:sz w:val="24"/>
                <w:szCs w:val="24"/>
                <w:lang w:eastAsia="zh-CN"/>
              </w:rPr>
              <w:t>50</w:t>
            </w:r>
            <w:r w:rsidR="00262F68" w:rsidRPr="00262F68">
              <w:rPr>
                <w:rFonts w:ascii="Times New Roman" w:eastAsia="Times New Roman" w:hAnsi="Times New Roman" w:cs="Times New Roman"/>
                <w:b/>
                <w:sz w:val="24"/>
                <w:szCs w:val="24"/>
                <w:lang w:eastAsia="zh-CN"/>
              </w:rPr>
              <w:t xml:space="preserve"> </w:t>
            </w:r>
            <w:proofErr w:type="spellStart"/>
            <w:r w:rsidR="00262F68" w:rsidRPr="00262F68">
              <w:rPr>
                <w:rFonts w:ascii="Times New Roman" w:eastAsia="Times New Roman" w:hAnsi="Times New Roman" w:cs="Times New Roman"/>
                <w:b/>
                <w:sz w:val="24"/>
                <w:szCs w:val="24"/>
                <w:lang w:eastAsia="zh-CN"/>
              </w:rPr>
              <w:t>tys.l</w:t>
            </w:r>
            <w:proofErr w:type="spellEnd"/>
            <w:r w:rsidR="00262F68" w:rsidRPr="00262F68">
              <w:rPr>
                <w:rFonts w:ascii="Times New Roman" w:eastAsia="Times New Roman" w:hAnsi="Times New Roman" w:cs="Times New Roman"/>
                <w:b/>
                <w:sz w:val="24"/>
                <w:szCs w:val="24"/>
                <w:lang w:eastAsia="zh-CN"/>
              </w:rPr>
              <w:t>.</w:t>
            </w:r>
          </w:p>
        </w:tc>
        <w:tc>
          <w:tcPr>
            <w:tcW w:w="933" w:type="dxa"/>
            <w:tcBorders>
              <w:bottom w:val="single" w:sz="4" w:space="0" w:color="auto"/>
            </w:tcBorders>
            <w:shd w:val="clear" w:color="auto" w:fill="auto"/>
          </w:tcPr>
          <w:p w14:paraId="2F372ADB" w14:textId="77777777" w:rsidR="00262F68" w:rsidRPr="00262F68" w:rsidRDefault="00262F68" w:rsidP="00262F68">
            <w:pPr>
              <w:suppressAutoHyphens/>
              <w:spacing w:after="0" w:line="240" w:lineRule="auto"/>
              <w:jc w:val="center"/>
              <w:rPr>
                <w:rFonts w:ascii="Times New Roman" w:eastAsia="Times New Roman" w:hAnsi="Times New Roman" w:cs="Times New Roman"/>
                <w:b/>
                <w:sz w:val="24"/>
                <w:szCs w:val="24"/>
                <w:lang w:eastAsia="zh-CN"/>
              </w:rPr>
            </w:pPr>
            <w:r w:rsidRPr="00262F68">
              <w:rPr>
                <w:rFonts w:ascii="Times New Roman" w:eastAsia="Times New Roman" w:hAnsi="Times New Roman" w:cs="Times New Roman"/>
                <w:b/>
                <w:sz w:val="24"/>
                <w:szCs w:val="24"/>
                <w:lang w:eastAsia="zh-CN"/>
              </w:rPr>
              <w:t>Wartość dostawy netto [zł]</w:t>
            </w:r>
          </w:p>
        </w:tc>
        <w:tc>
          <w:tcPr>
            <w:tcW w:w="1445" w:type="dxa"/>
            <w:tcBorders>
              <w:bottom w:val="single" w:sz="4" w:space="0" w:color="auto"/>
            </w:tcBorders>
            <w:shd w:val="clear" w:color="auto" w:fill="auto"/>
          </w:tcPr>
          <w:p w14:paraId="7273DBDD" w14:textId="77777777" w:rsidR="00262F68" w:rsidRPr="00262F68" w:rsidRDefault="00262F68" w:rsidP="00262F68">
            <w:pPr>
              <w:suppressAutoHyphens/>
              <w:spacing w:after="0" w:line="240" w:lineRule="auto"/>
              <w:jc w:val="center"/>
              <w:rPr>
                <w:rFonts w:ascii="Times New Roman" w:eastAsia="Times New Roman" w:hAnsi="Times New Roman" w:cs="Times New Roman"/>
                <w:b/>
                <w:sz w:val="24"/>
                <w:szCs w:val="24"/>
                <w:lang w:eastAsia="zh-CN"/>
              </w:rPr>
            </w:pPr>
            <w:r w:rsidRPr="00262F68">
              <w:rPr>
                <w:rFonts w:ascii="Times New Roman" w:eastAsia="Times New Roman" w:hAnsi="Times New Roman" w:cs="Times New Roman"/>
                <w:b/>
                <w:sz w:val="24"/>
                <w:szCs w:val="24"/>
                <w:lang w:eastAsia="zh-CN"/>
              </w:rPr>
              <w:t>Podatek VAT [% VAT] ……..%</w:t>
            </w:r>
          </w:p>
        </w:tc>
        <w:tc>
          <w:tcPr>
            <w:tcW w:w="1479" w:type="dxa"/>
            <w:tcBorders>
              <w:bottom w:val="single" w:sz="4" w:space="0" w:color="auto"/>
            </w:tcBorders>
            <w:shd w:val="clear" w:color="auto" w:fill="auto"/>
          </w:tcPr>
          <w:p w14:paraId="61C691FD" w14:textId="77777777" w:rsidR="00262F68" w:rsidRPr="00262F68" w:rsidRDefault="00262F68" w:rsidP="00262F68">
            <w:pPr>
              <w:suppressAutoHyphens/>
              <w:spacing w:after="0" w:line="240" w:lineRule="auto"/>
              <w:jc w:val="center"/>
              <w:rPr>
                <w:rFonts w:ascii="Times New Roman" w:eastAsia="Times New Roman" w:hAnsi="Times New Roman" w:cs="Times New Roman"/>
                <w:b/>
                <w:sz w:val="24"/>
                <w:szCs w:val="24"/>
                <w:lang w:eastAsia="zh-CN"/>
              </w:rPr>
            </w:pPr>
            <w:r w:rsidRPr="00262F68">
              <w:rPr>
                <w:rFonts w:ascii="Times New Roman" w:eastAsia="Times New Roman" w:hAnsi="Times New Roman" w:cs="Times New Roman"/>
                <w:b/>
                <w:sz w:val="24"/>
                <w:szCs w:val="24"/>
                <w:lang w:eastAsia="zh-CN"/>
              </w:rPr>
              <w:t>Wartość dostawy brutto [zł]</w:t>
            </w:r>
          </w:p>
        </w:tc>
      </w:tr>
      <w:tr w:rsidR="00262F68" w:rsidRPr="00262F68" w14:paraId="622B001B" w14:textId="77777777" w:rsidTr="00A55328">
        <w:trPr>
          <w:jc w:val="center"/>
        </w:trPr>
        <w:tc>
          <w:tcPr>
            <w:tcW w:w="1611" w:type="dxa"/>
            <w:shd w:val="clear" w:color="auto" w:fill="E0E0E0"/>
          </w:tcPr>
          <w:p w14:paraId="13393F26" w14:textId="77777777" w:rsidR="00262F68" w:rsidRPr="00262F68" w:rsidRDefault="00262F68" w:rsidP="00262F68">
            <w:pPr>
              <w:suppressAutoHyphens/>
              <w:spacing w:after="0" w:line="240" w:lineRule="auto"/>
              <w:jc w:val="center"/>
              <w:rPr>
                <w:rFonts w:ascii="Times New Roman" w:eastAsia="Times New Roman" w:hAnsi="Times New Roman" w:cs="Times New Roman"/>
                <w:b/>
                <w:sz w:val="24"/>
                <w:szCs w:val="24"/>
                <w:lang w:eastAsia="zh-CN"/>
              </w:rPr>
            </w:pPr>
            <w:r w:rsidRPr="00262F68">
              <w:rPr>
                <w:rFonts w:ascii="Times New Roman" w:eastAsia="Times New Roman" w:hAnsi="Times New Roman" w:cs="Times New Roman"/>
                <w:b/>
                <w:sz w:val="24"/>
                <w:szCs w:val="24"/>
                <w:lang w:eastAsia="zh-CN"/>
              </w:rPr>
              <w:t>1</w:t>
            </w:r>
          </w:p>
        </w:tc>
        <w:tc>
          <w:tcPr>
            <w:tcW w:w="1078" w:type="dxa"/>
            <w:shd w:val="clear" w:color="auto" w:fill="E0E0E0"/>
          </w:tcPr>
          <w:p w14:paraId="16384CA1" w14:textId="77777777" w:rsidR="00262F68" w:rsidRPr="00262F68" w:rsidRDefault="00262F68" w:rsidP="00262F68">
            <w:pPr>
              <w:suppressAutoHyphens/>
              <w:spacing w:after="0" w:line="240" w:lineRule="auto"/>
              <w:jc w:val="center"/>
              <w:rPr>
                <w:rFonts w:ascii="Times New Roman" w:eastAsia="Times New Roman" w:hAnsi="Times New Roman" w:cs="Times New Roman"/>
                <w:b/>
                <w:sz w:val="24"/>
                <w:szCs w:val="24"/>
                <w:lang w:eastAsia="zh-CN"/>
              </w:rPr>
            </w:pPr>
            <w:r w:rsidRPr="00262F68">
              <w:rPr>
                <w:rFonts w:ascii="Times New Roman" w:eastAsia="Times New Roman" w:hAnsi="Times New Roman" w:cs="Times New Roman"/>
                <w:b/>
                <w:sz w:val="24"/>
                <w:szCs w:val="24"/>
                <w:lang w:eastAsia="zh-CN"/>
              </w:rPr>
              <w:t>2</w:t>
            </w:r>
          </w:p>
        </w:tc>
        <w:tc>
          <w:tcPr>
            <w:tcW w:w="975" w:type="dxa"/>
            <w:shd w:val="clear" w:color="auto" w:fill="E0E0E0"/>
          </w:tcPr>
          <w:p w14:paraId="08E07C55" w14:textId="77777777" w:rsidR="00262F68" w:rsidRPr="00262F68" w:rsidRDefault="00262F68" w:rsidP="00262F68">
            <w:pPr>
              <w:suppressAutoHyphens/>
              <w:spacing w:after="0" w:line="240" w:lineRule="auto"/>
              <w:jc w:val="center"/>
              <w:rPr>
                <w:rFonts w:ascii="Times New Roman" w:eastAsia="Times New Roman" w:hAnsi="Times New Roman" w:cs="Times New Roman"/>
                <w:b/>
                <w:sz w:val="24"/>
                <w:szCs w:val="24"/>
                <w:lang w:eastAsia="zh-CN"/>
              </w:rPr>
            </w:pPr>
            <w:r w:rsidRPr="00262F68">
              <w:rPr>
                <w:rFonts w:ascii="Times New Roman" w:eastAsia="Times New Roman" w:hAnsi="Times New Roman" w:cs="Times New Roman"/>
                <w:b/>
                <w:sz w:val="24"/>
                <w:szCs w:val="24"/>
                <w:lang w:eastAsia="zh-CN"/>
              </w:rPr>
              <w:t>3</w:t>
            </w:r>
          </w:p>
        </w:tc>
        <w:tc>
          <w:tcPr>
            <w:tcW w:w="1539" w:type="dxa"/>
            <w:shd w:val="clear" w:color="auto" w:fill="E0E0E0"/>
          </w:tcPr>
          <w:p w14:paraId="270E7311" w14:textId="77777777" w:rsidR="00262F68" w:rsidRPr="00262F68" w:rsidRDefault="00262F68" w:rsidP="00262F68">
            <w:pPr>
              <w:suppressAutoHyphens/>
              <w:spacing w:after="0" w:line="240" w:lineRule="auto"/>
              <w:jc w:val="center"/>
              <w:rPr>
                <w:rFonts w:ascii="Times New Roman" w:eastAsia="Times New Roman" w:hAnsi="Times New Roman" w:cs="Times New Roman"/>
                <w:b/>
                <w:sz w:val="24"/>
                <w:szCs w:val="24"/>
                <w:lang w:eastAsia="zh-CN"/>
              </w:rPr>
            </w:pPr>
            <w:r w:rsidRPr="00262F68">
              <w:rPr>
                <w:rFonts w:ascii="Times New Roman" w:eastAsia="Times New Roman" w:hAnsi="Times New Roman" w:cs="Times New Roman"/>
                <w:b/>
                <w:sz w:val="24"/>
                <w:szCs w:val="24"/>
                <w:lang w:eastAsia="zh-CN"/>
              </w:rPr>
              <w:t>4</w:t>
            </w:r>
          </w:p>
        </w:tc>
        <w:tc>
          <w:tcPr>
            <w:tcW w:w="933" w:type="dxa"/>
            <w:shd w:val="clear" w:color="auto" w:fill="E0E0E0"/>
          </w:tcPr>
          <w:p w14:paraId="706110C4" w14:textId="77777777" w:rsidR="00262F68" w:rsidRPr="00262F68" w:rsidRDefault="00262F68" w:rsidP="00262F68">
            <w:pPr>
              <w:suppressAutoHyphens/>
              <w:spacing w:after="0" w:line="240" w:lineRule="auto"/>
              <w:jc w:val="center"/>
              <w:rPr>
                <w:rFonts w:ascii="Times New Roman" w:eastAsia="Times New Roman" w:hAnsi="Times New Roman" w:cs="Times New Roman"/>
                <w:b/>
                <w:sz w:val="24"/>
                <w:szCs w:val="24"/>
                <w:lang w:eastAsia="zh-CN"/>
              </w:rPr>
            </w:pPr>
            <w:r w:rsidRPr="00262F68">
              <w:rPr>
                <w:rFonts w:ascii="Times New Roman" w:eastAsia="Times New Roman" w:hAnsi="Times New Roman" w:cs="Times New Roman"/>
                <w:b/>
                <w:sz w:val="24"/>
                <w:szCs w:val="24"/>
                <w:lang w:eastAsia="zh-CN"/>
              </w:rPr>
              <w:t>5</w:t>
            </w:r>
          </w:p>
        </w:tc>
        <w:tc>
          <w:tcPr>
            <w:tcW w:w="1445" w:type="dxa"/>
            <w:shd w:val="clear" w:color="auto" w:fill="E0E0E0"/>
          </w:tcPr>
          <w:p w14:paraId="56CD14E1" w14:textId="77777777" w:rsidR="00262F68" w:rsidRPr="00262F68" w:rsidRDefault="00262F68" w:rsidP="00262F68">
            <w:pPr>
              <w:suppressAutoHyphens/>
              <w:spacing w:after="0" w:line="240" w:lineRule="auto"/>
              <w:jc w:val="center"/>
              <w:rPr>
                <w:rFonts w:ascii="Times New Roman" w:eastAsia="Times New Roman" w:hAnsi="Times New Roman" w:cs="Times New Roman"/>
                <w:b/>
                <w:sz w:val="24"/>
                <w:szCs w:val="24"/>
                <w:lang w:eastAsia="zh-CN"/>
              </w:rPr>
            </w:pPr>
            <w:r w:rsidRPr="00262F68">
              <w:rPr>
                <w:rFonts w:ascii="Times New Roman" w:eastAsia="Times New Roman" w:hAnsi="Times New Roman" w:cs="Times New Roman"/>
                <w:b/>
                <w:sz w:val="24"/>
                <w:szCs w:val="24"/>
                <w:lang w:eastAsia="zh-CN"/>
              </w:rPr>
              <w:t>6</w:t>
            </w:r>
          </w:p>
        </w:tc>
        <w:tc>
          <w:tcPr>
            <w:tcW w:w="1479" w:type="dxa"/>
            <w:shd w:val="clear" w:color="auto" w:fill="E0E0E0"/>
          </w:tcPr>
          <w:p w14:paraId="14A6E850" w14:textId="77777777" w:rsidR="00262F68" w:rsidRPr="00262F68" w:rsidRDefault="00262F68" w:rsidP="00262F68">
            <w:pPr>
              <w:suppressAutoHyphens/>
              <w:spacing w:after="0" w:line="240" w:lineRule="auto"/>
              <w:jc w:val="both"/>
              <w:rPr>
                <w:rFonts w:ascii="Times New Roman" w:eastAsia="Times New Roman" w:hAnsi="Times New Roman" w:cs="Times New Roman"/>
                <w:b/>
                <w:sz w:val="24"/>
                <w:szCs w:val="24"/>
                <w:lang w:eastAsia="zh-CN"/>
              </w:rPr>
            </w:pPr>
            <w:r w:rsidRPr="00262F68">
              <w:rPr>
                <w:rFonts w:ascii="Times New Roman" w:eastAsia="Times New Roman" w:hAnsi="Times New Roman" w:cs="Times New Roman"/>
                <w:b/>
                <w:sz w:val="24"/>
                <w:szCs w:val="24"/>
                <w:lang w:eastAsia="zh-CN"/>
              </w:rPr>
              <w:t>7=/kol.5+kol.6/</w:t>
            </w:r>
          </w:p>
        </w:tc>
      </w:tr>
      <w:tr w:rsidR="00262F68" w:rsidRPr="00262F68" w14:paraId="20012E6E" w14:textId="77777777" w:rsidTr="00A55328">
        <w:trPr>
          <w:jc w:val="center"/>
        </w:trPr>
        <w:tc>
          <w:tcPr>
            <w:tcW w:w="1611" w:type="dxa"/>
            <w:shd w:val="clear" w:color="auto" w:fill="auto"/>
          </w:tcPr>
          <w:p w14:paraId="26AFEABF" w14:textId="77777777" w:rsidR="00262F68" w:rsidRPr="00262F68" w:rsidRDefault="00262F68" w:rsidP="00262F68">
            <w:pPr>
              <w:suppressAutoHyphens/>
              <w:spacing w:after="0" w:line="240" w:lineRule="auto"/>
              <w:jc w:val="center"/>
              <w:rPr>
                <w:rFonts w:ascii="Times New Roman" w:eastAsia="Times New Roman" w:hAnsi="Times New Roman" w:cs="Times New Roman"/>
                <w:sz w:val="24"/>
                <w:szCs w:val="24"/>
                <w:lang w:eastAsia="zh-CN"/>
              </w:rPr>
            </w:pPr>
          </w:p>
          <w:p w14:paraId="45CD5A2F" w14:textId="77777777" w:rsidR="00262F68" w:rsidRPr="00262F68" w:rsidRDefault="00262F68" w:rsidP="00262F68">
            <w:pPr>
              <w:suppressAutoHyphens/>
              <w:spacing w:after="0" w:line="240" w:lineRule="auto"/>
              <w:jc w:val="center"/>
              <w:rPr>
                <w:rFonts w:ascii="Times New Roman" w:eastAsia="Times New Roman" w:hAnsi="Times New Roman" w:cs="Times New Roman"/>
                <w:sz w:val="24"/>
                <w:szCs w:val="24"/>
                <w:lang w:eastAsia="zh-CN"/>
              </w:rPr>
            </w:pPr>
          </w:p>
          <w:p w14:paraId="72098AC6" w14:textId="77777777" w:rsidR="00262F68" w:rsidRPr="00262F68" w:rsidRDefault="00262F68" w:rsidP="00262F68">
            <w:pPr>
              <w:suppressAutoHyphens/>
              <w:spacing w:after="0" w:line="240" w:lineRule="auto"/>
              <w:jc w:val="center"/>
              <w:rPr>
                <w:rFonts w:ascii="Times New Roman" w:eastAsia="Times New Roman" w:hAnsi="Times New Roman" w:cs="Times New Roman"/>
                <w:sz w:val="24"/>
                <w:szCs w:val="24"/>
                <w:lang w:eastAsia="zh-CN"/>
              </w:rPr>
            </w:pPr>
          </w:p>
        </w:tc>
        <w:tc>
          <w:tcPr>
            <w:tcW w:w="1078" w:type="dxa"/>
            <w:shd w:val="clear" w:color="auto" w:fill="auto"/>
          </w:tcPr>
          <w:p w14:paraId="731DB5A1" w14:textId="77777777" w:rsidR="00262F68" w:rsidRPr="00262F68" w:rsidRDefault="00262F68" w:rsidP="00262F68">
            <w:pPr>
              <w:suppressAutoHyphens/>
              <w:spacing w:after="0" w:line="240" w:lineRule="auto"/>
              <w:jc w:val="both"/>
              <w:rPr>
                <w:rFonts w:ascii="Times New Roman" w:eastAsia="Times New Roman" w:hAnsi="Times New Roman" w:cs="Times New Roman"/>
                <w:sz w:val="24"/>
                <w:szCs w:val="24"/>
                <w:lang w:eastAsia="zh-CN"/>
              </w:rPr>
            </w:pPr>
          </w:p>
        </w:tc>
        <w:tc>
          <w:tcPr>
            <w:tcW w:w="975" w:type="dxa"/>
            <w:shd w:val="clear" w:color="auto" w:fill="auto"/>
          </w:tcPr>
          <w:p w14:paraId="55CDCA50" w14:textId="3F1C14CD" w:rsidR="00262F68" w:rsidRPr="00262F68" w:rsidRDefault="00B36802" w:rsidP="00262F68">
            <w:pPr>
              <w:suppressAutoHyphens/>
              <w:spacing w:after="0" w:line="240" w:lineRule="auto"/>
              <w:jc w:val="center"/>
              <w:rPr>
                <w:rFonts w:ascii="Times New Roman" w:eastAsia="Times New Roman" w:hAnsi="Times New Roman" w:cs="Times New Roman"/>
                <w:b/>
                <w:sz w:val="24"/>
                <w:szCs w:val="24"/>
                <w:lang w:eastAsia="zh-CN"/>
              </w:rPr>
            </w:pPr>
            <w:r>
              <w:rPr>
                <w:rFonts w:ascii="Times New Roman" w:eastAsia="Times New Roman" w:hAnsi="Times New Roman" w:cs="Times New Roman"/>
                <w:b/>
                <w:sz w:val="24"/>
                <w:szCs w:val="24"/>
                <w:lang w:eastAsia="zh-CN"/>
              </w:rPr>
              <w:t>50</w:t>
            </w:r>
            <w:r w:rsidR="00262F68" w:rsidRPr="00262F68">
              <w:rPr>
                <w:rFonts w:ascii="Times New Roman" w:eastAsia="Times New Roman" w:hAnsi="Times New Roman" w:cs="Times New Roman"/>
                <w:b/>
                <w:sz w:val="24"/>
                <w:szCs w:val="24"/>
                <w:lang w:eastAsia="zh-CN"/>
              </w:rPr>
              <w:t xml:space="preserve"> tys.</w:t>
            </w:r>
          </w:p>
        </w:tc>
        <w:tc>
          <w:tcPr>
            <w:tcW w:w="1539" w:type="dxa"/>
            <w:shd w:val="clear" w:color="auto" w:fill="auto"/>
            <w:vAlign w:val="center"/>
          </w:tcPr>
          <w:p w14:paraId="52D73D65" w14:textId="22F02930" w:rsidR="00262F68" w:rsidRPr="00262F68" w:rsidRDefault="00B36802" w:rsidP="00262F68">
            <w:pPr>
              <w:suppressAutoHyphens/>
              <w:spacing w:after="0" w:line="240" w:lineRule="auto"/>
              <w:rPr>
                <w:rFonts w:ascii="Times New Roman" w:eastAsia="Times New Roman" w:hAnsi="Times New Roman" w:cs="Times New Roman"/>
                <w:b/>
                <w:sz w:val="24"/>
                <w:szCs w:val="24"/>
                <w:lang w:eastAsia="zh-CN"/>
              </w:rPr>
            </w:pPr>
            <w:r>
              <w:rPr>
                <w:rFonts w:ascii="Times New Roman" w:eastAsia="Times New Roman" w:hAnsi="Times New Roman" w:cs="Times New Roman"/>
                <w:b/>
                <w:sz w:val="24"/>
                <w:szCs w:val="24"/>
                <w:lang w:eastAsia="zh-CN"/>
              </w:rPr>
              <w:t>…….x 50</w:t>
            </w:r>
            <w:r w:rsidR="00262F68" w:rsidRPr="00262F68">
              <w:rPr>
                <w:rFonts w:ascii="Times New Roman" w:eastAsia="Times New Roman" w:hAnsi="Times New Roman" w:cs="Times New Roman"/>
                <w:b/>
                <w:sz w:val="24"/>
                <w:szCs w:val="24"/>
                <w:lang w:eastAsia="zh-CN"/>
              </w:rPr>
              <w:t xml:space="preserve"> tys.</w:t>
            </w:r>
          </w:p>
        </w:tc>
        <w:tc>
          <w:tcPr>
            <w:tcW w:w="933" w:type="dxa"/>
            <w:shd w:val="clear" w:color="auto" w:fill="auto"/>
          </w:tcPr>
          <w:p w14:paraId="265B3FD5" w14:textId="77777777" w:rsidR="00262F68" w:rsidRPr="00262F68" w:rsidRDefault="00262F68" w:rsidP="00262F68">
            <w:pPr>
              <w:suppressAutoHyphens/>
              <w:spacing w:after="0" w:line="240" w:lineRule="auto"/>
              <w:jc w:val="center"/>
              <w:rPr>
                <w:rFonts w:ascii="Times New Roman" w:eastAsia="Times New Roman" w:hAnsi="Times New Roman" w:cs="Times New Roman"/>
                <w:sz w:val="24"/>
                <w:szCs w:val="24"/>
                <w:lang w:eastAsia="zh-CN"/>
              </w:rPr>
            </w:pPr>
          </w:p>
        </w:tc>
        <w:tc>
          <w:tcPr>
            <w:tcW w:w="1445" w:type="dxa"/>
            <w:shd w:val="clear" w:color="auto" w:fill="auto"/>
            <w:vAlign w:val="center"/>
          </w:tcPr>
          <w:p w14:paraId="15AC96B0" w14:textId="77777777" w:rsidR="00262F68" w:rsidRPr="00262F68" w:rsidRDefault="00262F68" w:rsidP="00262F68">
            <w:pPr>
              <w:suppressAutoHyphens/>
              <w:spacing w:after="0" w:line="240" w:lineRule="auto"/>
              <w:jc w:val="center"/>
              <w:rPr>
                <w:rFonts w:ascii="Times New Roman" w:eastAsia="Times New Roman" w:hAnsi="Times New Roman" w:cs="Times New Roman"/>
                <w:b/>
                <w:sz w:val="24"/>
                <w:szCs w:val="24"/>
                <w:lang w:eastAsia="zh-CN"/>
              </w:rPr>
            </w:pPr>
            <w:r w:rsidRPr="00262F68">
              <w:rPr>
                <w:rFonts w:ascii="Times New Roman" w:eastAsia="Times New Roman" w:hAnsi="Times New Roman" w:cs="Times New Roman"/>
                <w:b/>
                <w:sz w:val="24"/>
                <w:szCs w:val="24"/>
                <w:lang w:eastAsia="zh-CN"/>
              </w:rPr>
              <w:t>……….. zł</w:t>
            </w:r>
          </w:p>
        </w:tc>
        <w:tc>
          <w:tcPr>
            <w:tcW w:w="1479" w:type="dxa"/>
            <w:shd w:val="clear" w:color="auto" w:fill="auto"/>
          </w:tcPr>
          <w:p w14:paraId="191D9C48" w14:textId="77777777" w:rsidR="00262F68" w:rsidRPr="00262F68" w:rsidRDefault="00262F68" w:rsidP="00262F68">
            <w:pPr>
              <w:suppressAutoHyphens/>
              <w:spacing w:after="0" w:line="240" w:lineRule="auto"/>
              <w:jc w:val="center"/>
              <w:rPr>
                <w:rFonts w:ascii="Times New Roman" w:eastAsia="Times New Roman" w:hAnsi="Times New Roman" w:cs="Times New Roman"/>
                <w:sz w:val="24"/>
                <w:szCs w:val="24"/>
                <w:lang w:eastAsia="zh-CN"/>
              </w:rPr>
            </w:pPr>
          </w:p>
        </w:tc>
      </w:tr>
    </w:tbl>
    <w:p w14:paraId="685EF53F" w14:textId="64660CAC" w:rsidR="00262F68" w:rsidRPr="00262F68" w:rsidRDefault="00262F68" w:rsidP="00262F68">
      <w:pPr>
        <w:numPr>
          <w:ilvl w:val="0"/>
          <w:numId w:val="10"/>
        </w:numPr>
        <w:suppressAutoHyphens/>
        <w:spacing w:after="0" w:line="240" w:lineRule="auto"/>
        <w:ind w:left="360"/>
        <w:rPr>
          <w:rFonts w:ascii="Times New Roman" w:eastAsia="Times New Roman" w:hAnsi="Times New Roman" w:cs="Times New Roman"/>
          <w:sz w:val="24"/>
          <w:szCs w:val="24"/>
          <w:lang w:eastAsia="zh-CN"/>
        </w:rPr>
      </w:pPr>
      <w:r w:rsidRPr="00262F68">
        <w:rPr>
          <w:rFonts w:ascii="Times New Roman" w:eastAsia="Times New Roman" w:hAnsi="Times New Roman" w:cs="Times New Roman"/>
          <w:sz w:val="24"/>
          <w:szCs w:val="24"/>
          <w:lang w:eastAsia="zh-CN"/>
        </w:rPr>
        <w:t xml:space="preserve">W kolumnie 1 należy uwzględnić cenę netto producenta oleju opałowego obowiązującą w dniu </w:t>
      </w:r>
      <w:r w:rsidR="00B36802">
        <w:rPr>
          <w:rFonts w:ascii="Times New Roman" w:eastAsia="Times New Roman" w:hAnsi="Times New Roman" w:cs="Times New Roman"/>
          <w:b/>
          <w:sz w:val="24"/>
          <w:szCs w:val="24"/>
          <w:lang w:eastAsia="zh-CN"/>
        </w:rPr>
        <w:t>18.06.2025</w:t>
      </w:r>
      <w:r w:rsidRPr="00262F68">
        <w:rPr>
          <w:rFonts w:ascii="Times New Roman" w:eastAsia="Times New Roman" w:hAnsi="Times New Roman" w:cs="Times New Roman"/>
          <w:b/>
          <w:sz w:val="24"/>
          <w:szCs w:val="24"/>
          <w:lang w:eastAsia="zh-CN"/>
        </w:rPr>
        <w:t>r</w:t>
      </w:r>
      <w:r w:rsidRPr="00262F68">
        <w:rPr>
          <w:rFonts w:ascii="Times New Roman" w:eastAsia="Times New Roman" w:hAnsi="Times New Roman" w:cs="Times New Roman"/>
          <w:sz w:val="24"/>
          <w:szCs w:val="24"/>
          <w:lang w:eastAsia="zh-CN"/>
        </w:rPr>
        <w:t xml:space="preserve">. potwierdzoną wydrukiem z oficjalnej strony internetowej (wydruk należy dołączyć do oferty).W przypadku gdy na stronach internetowych producenta nie ma ceny na wskazany dzień należy przyjąć ostatnią aktualną cenę oleju przed dniem </w:t>
      </w:r>
      <w:r w:rsidR="00B36802">
        <w:rPr>
          <w:rFonts w:ascii="Times New Roman" w:eastAsia="Times New Roman" w:hAnsi="Times New Roman" w:cs="Times New Roman"/>
          <w:b/>
          <w:sz w:val="24"/>
          <w:szCs w:val="24"/>
          <w:lang w:eastAsia="zh-CN"/>
        </w:rPr>
        <w:t>18.06.2025</w:t>
      </w:r>
      <w:r w:rsidRPr="00262F68">
        <w:rPr>
          <w:rFonts w:ascii="Times New Roman" w:eastAsia="Times New Roman" w:hAnsi="Times New Roman" w:cs="Times New Roman"/>
          <w:sz w:val="24"/>
          <w:szCs w:val="24"/>
          <w:lang w:eastAsia="zh-CN"/>
        </w:rPr>
        <w:t xml:space="preserve"> r.</w:t>
      </w:r>
    </w:p>
    <w:p w14:paraId="1DF35013" w14:textId="77777777" w:rsidR="00262F68" w:rsidRPr="00262F68" w:rsidRDefault="00262F68" w:rsidP="00262F68">
      <w:pPr>
        <w:numPr>
          <w:ilvl w:val="0"/>
          <w:numId w:val="10"/>
        </w:numPr>
        <w:suppressAutoHyphens/>
        <w:spacing w:after="0" w:line="240" w:lineRule="auto"/>
        <w:ind w:left="360"/>
        <w:jc w:val="both"/>
        <w:rPr>
          <w:rFonts w:ascii="Times New Roman" w:eastAsia="Times New Roman" w:hAnsi="Times New Roman" w:cs="Times New Roman"/>
          <w:sz w:val="24"/>
          <w:szCs w:val="24"/>
          <w:lang w:eastAsia="zh-CN"/>
        </w:rPr>
      </w:pPr>
      <w:r w:rsidRPr="00262F68">
        <w:rPr>
          <w:rFonts w:ascii="Times New Roman" w:eastAsia="Times New Roman" w:hAnsi="Times New Roman" w:cs="Times New Roman"/>
          <w:sz w:val="24"/>
          <w:szCs w:val="24"/>
          <w:lang w:eastAsia="zh-CN"/>
        </w:rPr>
        <w:t xml:space="preserve">W kolumnie 2 należy uwzględnić oferowaną cenę netto za </w:t>
      </w:r>
      <w:smartTag w:uri="urn:schemas-microsoft-com:office:smarttags" w:element="metricconverter">
        <w:smartTagPr>
          <w:attr w:name="ProductID" w:val="1000 l"/>
        </w:smartTagPr>
        <w:r w:rsidRPr="00262F68">
          <w:rPr>
            <w:rFonts w:ascii="Times New Roman" w:eastAsia="Times New Roman" w:hAnsi="Times New Roman" w:cs="Times New Roman"/>
            <w:sz w:val="24"/>
            <w:szCs w:val="24"/>
            <w:lang w:eastAsia="zh-CN"/>
          </w:rPr>
          <w:t>1000 l</w:t>
        </w:r>
      </w:smartTag>
      <w:r w:rsidRPr="00262F68">
        <w:rPr>
          <w:rFonts w:ascii="Times New Roman" w:eastAsia="Times New Roman" w:hAnsi="Times New Roman" w:cs="Times New Roman"/>
          <w:sz w:val="24"/>
          <w:szCs w:val="24"/>
          <w:lang w:eastAsia="zh-CN"/>
        </w:rPr>
        <w:t>. oleju opałowego lekkiego.</w:t>
      </w:r>
    </w:p>
    <w:p w14:paraId="1A53A8BE" w14:textId="77777777" w:rsidR="00262F68" w:rsidRPr="00262F68" w:rsidRDefault="00262F68" w:rsidP="00262F68">
      <w:pPr>
        <w:numPr>
          <w:ilvl w:val="0"/>
          <w:numId w:val="10"/>
        </w:numPr>
        <w:suppressAutoHyphens/>
        <w:spacing w:after="0" w:line="240" w:lineRule="auto"/>
        <w:ind w:left="360"/>
        <w:jc w:val="both"/>
        <w:rPr>
          <w:rFonts w:ascii="Times New Roman" w:eastAsia="Times New Roman" w:hAnsi="Times New Roman" w:cs="Times New Roman"/>
          <w:sz w:val="24"/>
          <w:szCs w:val="24"/>
          <w:lang w:eastAsia="zh-CN"/>
        </w:rPr>
      </w:pPr>
      <w:r w:rsidRPr="00262F68">
        <w:rPr>
          <w:rFonts w:ascii="Times New Roman" w:eastAsia="Times New Roman" w:hAnsi="Times New Roman" w:cs="Times New Roman"/>
          <w:sz w:val="24"/>
          <w:szCs w:val="24"/>
          <w:lang w:eastAsia="zh-CN"/>
        </w:rPr>
        <w:t>Podane zapotrzebowanie oleju opalowego stanowi jedynie przewidywane, szacunkowe (+/-) zapotrzebowanie w okresie realizacji zamówienia i nie jest wiążące dla Zamawiającego.</w:t>
      </w:r>
    </w:p>
    <w:p w14:paraId="167D5193" w14:textId="77777777" w:rsidR="00262F68" w:rsidRPr="00262F68" w:rsidRDefault="00262F68" w:rsidP="00262F68">
      <w:pPr>
        <w:suppressAutoHyphens/>
        <w:spacing w:after="0" w:line="240" w:lineRule="auto"/>
        <w:jc w:val="both"/>
        <w:rPr>
          <w:rFonts w:ascii="Times New Roman" w:eastAsia="Times New Roman" w:hAnsi="Times New Roman" w:cs="Times New Roman"/>
          <w:sz w:val="24"/>
          <w:szCs w:val="24"/>
          <w:lang w:eastAsia="zh-CN"/>
        </w:rPr>
      </w:pPr>
    </w:p>
    <w:p w14:paraId="60AF31FE" w14:textId="77777777" w:rsidR="00262F68" w:rsidRPr="00262F68" w:rsidRDefault="00262F68" w:rsidP="00262F68">
      <w:pPr>
        <w:suppressAutoHyphens/>
        <w:spacing w:after="0" w:line="240" w:lineRule="auto"/>
        <w:jc w:val="both"/>
        <w:rPr>
          <w:rFonts w:ascii="Times New Roman" w:eastAsia="Times New Roman" w:hAnsi="Times New Roman" w:cs="Times New Roman"/>
          <w:sz w:val="24"/>
          <w:szCs w:val="24"/>
          <w:lang w:eastAsia="zh-CN"/>
        </w:rPr>
      </w:pPr>
      <w:r w:rsidRPr="00262F68">
        <w:rPr>
          <w:rFonts w:ascii="Times New Roman" w:eastAsia="Times New Roman" w:hAnsi="Times New Roman" w:cs="Times New Roman"/>
          <w:sz w:val="24"/>
          <w:szCs w:val="24"/>
          <w:lang w:eastAsia="zh-CN"/>
        </w:rPr>
        <w:t>- cena oferty słownie ……………………………………………………….. zł netto</w:t>
      </w:r>
    </w:p>
    <w:p w14:paraId="3C1DC2F4" w14:textId="77777777" w:rsidR="00262F68" w:rsidRPr="00262F68" w:rsidRDefault="00262F68" w:rsidP="00262F68">
      <w:pPr>
        <w:suppressAutoHyphens/>
        <w:spacing w:after="0" w:line="240" w:lineRule="auto"/>
        <w:jc w:val="both"/>
        <w:rPr>
          <w:rFonts w:ascii="Times New Roman" w:eastAsia="Times New Roman" w:hAnsi="Times New Roman" w:cs="Times New Roman"/>
          <w:sz w:val="24"/>
          <w:szCs w:val="24"/>
          <w:lang w:eastAsia="zh-CN"/>
        </w:rPr>
      </w:pPr>
      <w:r w:rsidRPr="00262F68">
        <w:rPr>
          <w:rFonts w:ascii="Times New Roman" w:eastAsia="Times New Roman" w:hAnsi="Times New Roman" w:cs="Times New Roman"/>
          <w:sz w:val="24"/>
          <w:szCs w:val="24"/>
          <w:lang w:eastAsia="zh-CN"/>
        </w:rPr>
        <w:t>- cena oferty słownie ……………………………………………………….. zł brutto</w:t>
      </w:r>
    </w:p>
    <w:p w14:paraId="5CCCD0C6" w14:textId="77777777" w:rsidR="00262F68" w:rsidRPr="00262F68" w:rsidRDefault="00262F68" w:rsidP="00262F68">
      <w:pPr>
        <w:suppressAutoHyphens/>
        <w:spacing w:after="0" w:line="240" w:lineRule="auto"/>
        <w:jc w:val="both"/>
        <w:rPr>
          <w:rFonts w:ascii="Times New Roman" w:eastAsia="Times New Roman" w:hAnsi="Times New Roman" w:cs="Times New Roman"/>
          <w:sz w:val="24"/>
          <w:szCs w:val="24"/>
          <w:lang w:eastAsia="zh-CN"/>
        </w:rPr>
      </w:pPr>
    </w:p>
    <w:p w14:paraId="3872165E" w14:textId="77777777" w:rsidR="00262F68" w:rsidRPr="00262F68" w:rsidRDefault="00262F68" w:rsidP="00262F68">
      <w:pPr>
        <w:suppressAutoHyphens/>
        <w:spacing w:after="0" w:line="240" w:lineRule="auto"/>
        <w:jc w:val="both"/>
        <w:rPr>
          <w:rFonts w:ascii="Times New Roman" w:eastAsia="Times New Roman" w:hAnsi="Times New Roman" w:cs="Times New Roman"/>
          <w:sz w:val="24"/>
          <w:szCs w:val="24"/>
          <w:lang w:eastAsia="zh-CN"/>
        </w:rPr>
      </w:pPr>
      <w:r w:rsidRPr="00262F68">
        <w:rPr>
          <w:rFonts w:ascii="Times New Roman" w:eastAsia="Times New Roman" w:hAnsi="Times New Roman" w:cs="Times New Roman"/>
          <w:b/>
          <w:sz w:val="24"/>
          <w:szCs w:val="24"/>
          <w:lang w:eastAsia="zh-CN"/>
        </w:rPr>
        <w:t>2.2.</w:t>
      </w:r>
      <w:r w:rsidRPr="00262F68">
        <w:rPr>
          <w:rFonts w:ascii="Times New Roman" w:eastAsia="Times New Roman" w:hAnsi="Times New Roman" w:cs="Times New Roman"/>
          <w:sz w:val="24"/>
          <w:szCs w:val="24"/>
          <w:lang w:eastAsia="zh-CN"/>
        </w:rPr>
        <w:t xml:space="preserve"> Zmiana cen może nastąpić wyłącznie w wyniku podwyżki lub obniżki cen wprowadzonych przez producenta oleju opałowego, tj. ……………………………………….. </w:t>
      </w:r>
    </w:p>
    <w:p w14:paraId="0BD0F735" w14:textId="77777777" w:rsidR="00262F68" w:rsidRPr="00262F68" w:rsidRDefault="00262F68" w:rsidP="00262F68">
      <w:pPr>
        <w:suppressAutoHyphens/>
        <w:spacing w:after="0" w:line="240" w:lineRule="auto"/>
        <w:jc w:val="both"/>
        <w:rPr>
          <w:rFonts w:ascii="Times New Roman" w:eastAsia="Times New Roman" w:hAnsi="Times New Roman" w:cs="Times New Roman"/>
          <w:sz w:val="24"/>
          <w:szCs w:val="24"/>
          <w:lang w:eastAsia="zh-CN"/>
        </w:rPr>
      </w:pPr>
      <w:r w:rsidRPr="00262F68">
        <w:rPr>
          <w:rFonts w:ascii="Times New Roman" w:eastAsia="Times New Roman" w:hAnsi="Times New Roman" w:cs="Times New Roman"/>
          <w:b/>
          <w:sz w:val="24"/>
          <w:szCs w:val="24"/>
          <w:lang w:eastAsia="zh-CN"/>
        </w:rPr>
        <w:t>2.3.</w:t>
      </w:r>
      <w:r w:rsidRPr="00262F68">
        <w:rPr>
          <w:rFonts w:ascii="Times New Roman" w:eastAsia="Times New Roman" w:hAnsi="Times New Roman" w:cs="Times New Roman"/>
          <w:sz w:val="24"/>
          <w:szCs w:val="24"/>
          <w:lang w:eastAsia="zh-CN"/>
        </w:rPr>
        <w:t xml:space="preserve"> Zobowiązujemy się do przedkładania Zamawiającemu wraz z każdą dostawą oleju opałowego, wydruk ze strony internetowej producenta zawierającej cenę oleju opałowego na dzień składania zamówienia</w:t>
      </w:r>
    </w:p>
    <w:p w14:paraId="6AA864AC" w14:textId="77777777" w:rsidR="00262F68" w:rsidRPr="00262F68" w:rsidRDefault="00262F68" w:rsidP="00262F68">
      <w:pPr>
        <w:suppressAutoHyphens/>
        <w:spacing w:after="0" w:line="240" w:lineRule="auto"/>
        <w:jc w:val="both"/>
        <w:rPr>
          <w:rFonts w:ascii="Times New Roman" w:eastAsia="Times New Roman" w:hAnsi="Times New Roman" w:cs="Times New Roman"/>
          <w:sz w:val="24"/>
          <w:szCs w:val="24"/>
          <w:lang w:eastAsia="zh-CN"/>
        </w:rPr>
      </w:pPr>
    </w:p>
    <w:p w14:paraId="592B1212" w14:textId="77777777" w:rsidR="00262F68" w:rsidRPr="00262F68" w:rsidRDefault="00262F68" w:rsidP="00262F68">
      <w:pPr>
        <w:numPr>
          <w:ilvl w:val="0"/>
          <w:numId w:val="9"/>
        </w:numPr>
        <w:suppressAutoHyphens/>
        <w:spacing w:after="0" w:line="240" w:lineRule="auto"/>
        <w:jc w:val="both"/>
        <w:rPr>
          <w:rFonts w:ascii="Times New Roman" w:eastAsia="Times New Roman" w:hAnsi="Times New Roman" w:cs="Times New Roman"/>
          <w:b/>
          <w:sz w:val="24"/>
          <w:szCs w:val="24"/>
          <w:lang w:eastAsia="zh-CN"/>
        </w:rPr>
      </w:pPr>
      <w:r w:rsidRPr="00262F68">
        <w:rPr>
          <w:rFonts w:ascii="Times New Roman" w:eastAsia="Times New Roman" w:hAnsi="Times New Roman" w:cs="Times New Roman"/>
          <w:b/>
          <w:sz w:val="24"/>
          <w:szCs w:val="24"/>
          <w:lang w:eastAsia="zh-CN"/>
        </w:rPr>
        <w:t>Termin dostawy</w:t>
      </w:r>
    </w:p>
    <w:p w14:paraId="6461127B" w14:textId="4928D3E0" w:rsidR="00262F68" w:rsidRPr="00262F68" w:rsidRDefault="00262F68" w:rsidP="00262F68">
      <w:pPr>
        <w:numPr>
          <w:ilvl w:val="1"/>
          <w:numId w:val="9"/>
        </w:numPr>
        <w:suppressAutoHyphens/>
        <w:spacing w:after="0" w:line="240" w:lineRule="auto"/>
        <w:jc w:val="both"/>
        <w:rPr>
          <w:rFonts w:ascii="Times New Roman" w:eastAsia="Times New Roman" w:hAnsi="Times New Roman" w:cs="Times New Roman"/>
          <w:sz w:val="24"/>
          <w:szCs w:val="24"/>
          <w:lang w:eastAsia="zh-CN"/>
        </w:rPr>
      </w:pPr>
      <w:r w:rsidRPr="00262F68">
        <w:rPr>
          <w:rFonts w:ascii="Times New Roman" w:eastAsia="Times New Roman" w:hAnsi="Times New Roman" w:cs="Times New Roman"/>
          <w:sz w:val="24"/>
          <w:szCs w:val="24"/>
          <w:lang w:eastAsia="zh-CN"/>
        </w:rPr>
        <w:t xml:space="preserve"> Zobowiązujemy się do sprzedaży i dostaw odpowiednich ilości oleju opałowego, zamówionych przez Zamawiającego, w okresie od podpisania umowy do czasu wyczerpania wartości umowy jednak nie później niż do</w:t>
      </w:r>
      <w:r w:rsidR="00B36802">
        <w:rPr>
          <w:rFonts w:ascii="Times New Roman" w:eastAsia="Times New Roman" w:hAnsi="Times New Roman" w:cs="Times New Roman"/>
          <w:sz w:val="24"/>
          <w:szCs w:val="24"/>
          <w:lang w:eastAsia="zh-CN"/>
        </w:rPr>
        <w:t xml:space="preserve"> dnia 31.12</w:t>
      </w:r>
      <w:r w:rsidR="00B3765D">
        <w:rPr>
          <w:rFonts w:ascii="Times New Roman" w:eastAsia="Times New Roman" w:hAnsi="Times New Roman" w:cs="Times New Roman"/>
          <w:sz w:val="24"/>
          <w:szCs w:val="24"/>
          <w:lang w:eastAsia="zh-CN"/>
        </w:rPr>
        <w:t>.2025</w:t>
      </w:r>
      <w:r w:rsidRPr="00262F68">
        <w:rPr>
          <w:rFonts w:ascii="Times New Roman" w:eastAsia="Times New Roman" w:hAnsi="Times New Roman" w:cs="Times New Roman"/>
          <w:sz w:val="24"/>
          <w:szCs w:val="24"/>
          <w:lang w:eastAsia="zh-CN"/>
        </w:rPr>
        <w:t xml:space="preserve"> r. </w:t>
      </w:r>
    </w:p>
    <w:p w14:paraId="7B0EDFA2" w14:textId="77777777" w:rsidR="00262F68" w:rsidRPr="00262F68" w:rsidRDefault="00262F68" w:rsidP="00262F68">
      <w:pPr>
        <w:keepNext/>
        <w:numPr>
          <w:ilvl w:val="1"/>
          <w:numId w:val="9"/>
        </w:numPr>
        <w:suppressAutoHyphens/>
        <w:spacing w:after="0" w:line="240" w:lineRule="auto"/>
        <w:jc w:val="both"/>
        <w:rPr>
          <w:rFonts w:ascii="Times New Roman" w:eastAsia="Times New Roman" w:hAnsi="Times New Roman" w:cs="Times New Roman"/>
          <w:bCs/>
          <w:color w:val="000000"/>
          <w:sz w:val="24"/>
          <w:szCs w:val="24"/>
          <w:lang w:eastAsia="zh-CN"/>
        </w:rPr>
      </w:pPr>
      <w:r w:rsidRPr="00262F68">
        <w:rPr>
          <w:rFonts w:ascii="Times New Roman" w:eastAsia="Times New Roman" w:hAnsi="Times New Roman" w:cs="Times New Roman"/>
          <w:sz w:val="24"/>
          <w:szCs w:val="24"/>
          <w:lang w:eastAsia="zh-CN"/>
        </w:rPr>
        <w:t xml:space="preserve">Zobowiązujemy się realizować dostawy w ciągu ………. godzin od chwili przyjęcia zamówienia na koszt własny, </w:t>
      </w:r>
      <w:r w:rsidRPr="00262F68">
        <w:rPr>
          <w:rFonts w:ascii="Times New Roman" w:eastAsia="Times New Roman" w:hAnsi="Times New Roman" w:cs="Times New Roman"/>
          <w:bCs/>
          <w:color w:val="000000"/>
          <w:sz w:val="24"/>
          <w:szCs w:val="24"/>
          <w:lang w:eastAsia="zh-CN"/>
        </w:rPr>
        <w:t xml:space="preserve">samochodem umożliwiającym bezpośredni wlew oleju opałowego do zbiorników wyposażony w system pomiarowy – legalizowany licznik przepływowy.  </w:t>
      </w:r>
    </w:p>
    <w:p w14:paraId="04A639B9" w14:textId="77777777" w:rsidR="00262F68" w:rsidRPr="00262F68" w:rsidRDefault="00262F68" w:rsidP="00262F68">
      <w:pPr>
        <w:keepNext/>
        <w:suppressAutoHyphens/>
        <w:spacing w:after="0" w:line="240" w:lineRule="auto"/>
        <w:jc w:val="both"/>
        <w:rPr>
          <w:rFonts w:ascii="Times New Roman" w:eastAsia="Times New Roman" w:hAnsi="Times New Roman" w:cs="Times New Roman"/>
          <w:bCs/>
          <w:color w:val="000000"/>
          <w:sz w:val="24"/>
          <w:szCs w:val="24"/>
          <w:lang w:eastAsia="zh-CN"/>
        </w:rPr>
      </w:pPr>
    </w:p>
    <w:p w14:paraId="78012906" w14:textId="77777777" w:rsidR="00262F68" w:rsidRPr="00262F68" w:rsidRDefault="00262F68" w:rsidP="00262F68">
      <w:pPr>
        <w:numPr>
          <w:ilvl w:val="0"/>
          <w:numId w:val="9"/>
        </w:numPr>
        <w:suppressAutoHyphens/>
        <w:spacing w:after="0" w:line="240" w:lineRule="auto"/>
        <w:jc w:val="both"/>
        <w:rPr>
          <w:rFonts w:ascii="Times New Roman" w:eastAsia="Times New Roman" w:hAnsi="Times New Roman" w:cs="Times New Roman"/>
          <w:b/>
          <w:sz w:val="24"/>
          <w:szCs w:val="24"/>
          <w:lang w:eastAsia="zh-CN"/>
        </w:rPr>
      </w:pPr>
      <w:r w:rsidRPr="00262F68">
        <w:rPr>
          <w:rFonts w:ascii="Times New Roman" w:eastAsia="Times New Roman" w:hAnsi="Times New Roman" w:cs="Times New Roman"/>
          <w:b/>
          <w:sz w:val="24"/>
          <w:szCs w:val="24"/>
          <w:lang w:eastAsia="zh-CN"/>
        </w:rPr>
        <w:t xml:space="preserve">Płatność </w:t>
      </w:r>
    </w:p>
    <w:p w14:paraId="5F8FBB92" w14:textId="4729324E" w:rsidR="00262F68" w:rsidRPr="00262F68" w:rsidRDefault="00262F68" w:rsidP="00262F68">
      <w:pPr>
        <w:numPr>
          <w:ilvl w:val="1"/>
          <w:numId w:val="7"/>
        </w:numPr>
        <w:tabs>
          <w:tab w:val="num" w:pos="540"/>
        </w:tabs>
        <w:suppressAutoHyphens/>
        <w:spacing w:after="0" w:line="240" w:lineRule="auto"/>
        <w:ind w:left="540"/>
        <w:jc w:val="both"/>
        <w:rPr>
          <w:rFonts w:ascii="Times New Roman" w:eastAsia="Times New Roman" w:hAnsi="Times New Roman" w:cs="Times New Roman"/>
          <w:sz w:val="24"/>
          <w:szCs w:val="24"/>
          <w:lang w:eastAsia="zh-CN"/>
        </w:rPr>
      </w:pPr>
      <w:r w:rsidRPr="00262F68">
        <w:rPr>
          <w:rFonts w:ascii="Times New Roman" w:eastAsia="Times New Roman" w:hAnsi="Times New Roman" w:cs="Times New Roman"/>
          <w:sz w:val="24"/>
          <w:szCs w:val="24"/>
          <w:lang w:eastAsia="zh-CN"/>
        </w:rPr>
        <w:t>Oferujemy termin płatności faktur dla dostaw do kotłowni Domu Pomocy Społecz</w:t>
      </w:r>
      <w:r w:rsidR="00592361">
        <w:rPr>
          <w:rFonts w:ascii="Times New Roman" w:eastAsia="Times New Roman" w:hAnsi="Times New Roman" w:cs="Times New Roman"/>
          <w:sz w:val="24"/>
          <w:szCs w:val="24"/>
          <w:lang w:eastAsia="zh-CN"/>
        </w:rPr>
        <w:t>nej w Ołdakach w terminie 30</w:t>
      </w:r>
      <w:r w:rsidRPr="00262F68">
        <w:rPr>
          <w:rFonts w:ascii="Times New Roman" w:eastAsia="Times New Roman" w:hAnsi="Times New Roman" w:cs="Times New Roman"/>
          <w:sz w:val="24"/>
          <w:szCs w:val="24"/>
          <w:lang w:eastAsia="zh-CN"/>
        </w:rPr>
        <w:t xml:space="preserve"> dni od daty wystawienia faktury.</w:t>
      </w:r>
    </w:p>
    <w:p w14:paraId="281BBB90" w14:textId="77777777" w:rsidR="00262F68" w:rsidRPr="00262F68" w:rsidRDefault="00262F68" w:rsidP="00262F68">
      <w:pPr>
        <w:numPr>
          <w:ilvl w:val="1"/>
          <w:numId w:val="7"/>
        </w:numPr>
        <w:tabs>
          <w:tab w:val="num" w:pos="540"/>
        </w:tabs>
        <w:suppressAutoHyphens/>
        <w:spacing w:after="0" w:line="240" w:lineRule="auto"/>
        <w:ind w:left="540"/>
        <w:jc w:val="both"/>
        <w:rPr>
          <w:rFonts w:ascii="Times New Roman" w:eastAsia="Times New Roman" w:hAnsi="Times New Roman" w:cs="Times New Roman"/>
          <w:sz w:val="24"/>
          <w:szCs w:val="24"/>
          <w:lang w:eastAsia="zh-CN"/>
        </w:rPr>
      </w:pPr>
      <w:r w:rsidRPr="00262F68">
        <w:rPr>
          <w:rFonts w:ascii="Times New Roman" w:eastAsia="Times New Roman" w:hAnsi="Times New Roman" w:cs="Times New Roman"/>
          <w:sz w:val="24"/>
          <w:szCs w:val="24"/>
          <w:lang w:eastAsia="zh-CN"/>
        </w:rPr>
        <w:t>Zapłata dokonana będzie przelewem na konto Wykonawcy …………………………</w:t>
      </w:r>
    </w:p>
    <w:p w14:paraId="4AF74FE4" w14:textId="77777777" w:rsidR="00262F68" w:rsidRDefault="00262F68" w:rsidP="00262F68">
      <w:pPr>
        <w:suppressAutoHyphens/>
        <w:spacing w:after="0" w:line="240" w:lineRule="auto"/>
        <w:ind w:left="900" w:hanging="360"/>
        <w:jc w:val="both"/>
        <w:rPr>
          <w:rFonts w:ascii="Times New Roman" w:eastAsia="Times New Roman" w:hAnsi="Times New Roman" w:cs="Times New Roman"/>
          <w:sz w:val="24"/>
          <w:szCs w:val="24"/>
          <w:lang w:eastAsia="zh-CN"/>
        </w:rPr>
      </w:pPr>
      <w:r w:rsidRPr="00262F68">
        <w:rPr>
          <w:rFonts w:ascii="Times New Roman" w:eastAsia="Times New Roman" w:hAnsi="Times New Roman" w:cs="Times New Roman"/>
          <w:sz w:val="24"/>
          <w:szCs w:val="24"/>
          <w:lang w:eastAsia="zh-CN"/>
        </w:rPr>
        <w:t>...................................................................................................................................... .</w:t>
      </w:r>
    </w:p>
    <w:p w14:paraId="60AD0C5F" w14:textId="77777777" w:rsidR="009917F1" w:rsidRDefault="009917F1" w:rsidP="00262F68">
      <w:pPr>
        <w:suppressAutoHyphens/>
        <w:spacing w:after="0" w:line="240" w:lineRule="auto"/>
        <w:ind w:left="900" w:hanging="360"/>
        <w:jc w:val="both"/>
        <w:rPr>
          <w:rFonts w:ascii="Times New Roman" w:eastAsia="Times New Roman" w:hAnsi="Times New Roman" w:cs="Times New Roman"/>
          <w:sz w:val="24"/>
          <w:szCs w:val="24"/>
          <w:lang w:eastAsia="zh-CN"/>
        </w:rPr>
      </w:pPr>
    </w:p>
    <w:p w14:paraId="179670DE" w14:textId="77777777" w:rsidR="009917F1" w:rsidRPr="00262F68" w:rsidRDefault="009917F1" w:rsidP="00262F68">
      <w:pPr>
        <w:suppressAutoHyphens/>
        <w:spacing w:after="0" w:line="240" w:lineRule="auto"/>
        <w:ind w:left="900" w:hanging="360"/>
        <w:jc w:val="both"/>
        <w:rPr>
          <w:rFonts w:ascii="Times New Roman" w:eastAsia="Times New Roman" w:hAnsi="Times New Roman" w:cs="Times New Roman"/>
          <w:sz w:val="24"/>
          <w:szCs w:val="24"/>
          <w:lang w:eastAsia="zh-CN"/>
        </w:rPr>
      </w:pPr>
    </w:p>
    <w:p w14:paraId="0CC0A9BC" w14:textId="2C980A68" w:rsidR="00262F68" w:rsidRPr="009917F1" w:rsidRDefault="00262F68" w:rsidP="009917F1">
      <w:pPr>
        <w:numPr>
          <w:ilvl w:val="0"/>
          <w:numId w:val="9"/>
        </w:numPr>
        <w:suppressAutoHyphens/>
        <w:spacing w:after="0" w:line="240" w:lineRule="auto"/>
        <w:jc w:val="both"/>
        <w:rPr>
          <w:rFonts w:ascii="Times New Roman" w:eastAsia="Times New Roman" w:hAnsi="Times New Roman" w:cs="Times New Roman"/>
          <w:b/>
          <w:sz w:val="24"/>
          <w:szCs w:val="24"/>
          <w:lang w:eastAsia="zh-CN"/>
        </w:rPr>
      </w:pPr>
      <w:r w:rsidRPr="009917F1">
        <w:rPr>
          <w:rFonts w:ascii="Times New Roman" w:eastAsia="Times New Roman" w:hAnsi="Times New Roman" w:cs="Times New Roman"/>
          <w:b/>
          <w:sz w:val="24"/>
          <w:szCs w:val="24"/>
          <w:lang w:eastAsia="zh-CN"/>
        </w:rPr>
        <w:t>Oświadczamy, że:</w:t>
      </w:r>
    </w:p>
    <w:p w14:paraId="563C44D9" w14:textId="77777777" w:rsidR="00262F68" w:rsidRPr="00262F68" w:rsidRDefault="00262F68" w:rsidP="00262F68">
      <w:pPr>
        <w:numPr>
          <w:ilvl w:val="1"/>
          <w:numId w:val="8"/>
        </w:numPr>
        <w:tabs>
          <w:tab w:val="num" w:pos="540"/>
        </w:tabs>
        <w:suppressAutoHyphens/>
        <w:spacing w:after="0" w:line="240" w:lineRule="auto"/>
        <w:ind w:left="540"/>
        <w:jc w:val="both"/>
        <w:rPr>
          <w:rFonts w:ascii="Times New Roman" w:eastAsia="Times New Roman" w:hAnsi="Times New Roman" w:cs="Times New Roman"/>
          <w:sz w:val="24"/>
          <w:szCs w:val="24"/>
          <w:lang w:eastAsia="zh-CN"/>
        </w:rPr>
      </w:pPr>
      <w:r w:rsidRPr="00262F68">
        <w:rPr>
          <w:rFonts w:ascii="Times New Roman" w:eastAsia="Times New Roman" w:hAnsi="Times New Roman" w:cs="Times New Roman"/>
          <w:sz w:val="24"/>
          <w:szCs w:val="24"/>
          <w:lang w:eastAsia="zh-CN"/>
        </w:rPr>
        <w:t>Uzyskaliśmy informacje niezbędne do przygotowania oferty i właściwego wykonania zamówienia. W cenie oferty zostały uwzględnione wszystkie koszty wykonania zamówienia i realizacji przyszłego świadczenia  umownego.</w:t>
      </w:r>
    </w:p>
    <w:p w14:paraId="612A1178" w14:textId="77777777" w:rsidR="00262F68" w:rsidRPr="00262F68" w:rsidRDefault="00262F68" w:rsidP="00262F68">
      <w:pPr>
        <w:numPr>
          <w:ilvl w:val="1"/>
          <w:numId w:val="8"/>
        </w:numPr>
        <w:tabs>
          <w:tab w:val="num" w:pos="540"/>
        </w:tabs>
        <w:suppressAutoHyphens/>
        <w:spacing w:after="0" w:line="240" w:lineRule="auto"/>
        <w:ind w:left="540"/>
        <w:jc w:val="both"/>
        <w:rPr>
          <w:rFonts w:ascii="Times New Roman" w:eastAsia="Times New Roman" w:hAnsi="Times New Roman" w:cs="Times New Roman"/>
          <w:sz w:val="24"/>
          <w:szCs w:val="24"/>
          <w:lang w:eastAsia="zh-CN"/>
        </w:rPr>
      </w:pPr>
      <w:r w:rsidRPr="00262F68">
        <w:rPr>
          <w:rFonts w:ascii="Times New Roman" w:eastAsia="Times New Roman" w:hAnsi="Times New Roman" w:cs="Times New Roman"/>
          <w:sz w:val="24"/>
          <w:szCs w:val="24"/>
          <w:lang w:eastAsia="zh-CN"/>
        </w:rPr>
        <w:t>Zapoznaliśmy się ze Specyfikacją  Warunków Zamówienia i zobowiązujemy się do stosowania i ścisłego przestrzegania określonych w niej warunków,</w:t>
      </w:r>
    </w:p>
    <w:p w14:paraId="25ED243A" w14:textId="77777777" w:rsidR="00262F68" w:rsidRPr="00262F68" w:rsidRDefault="00262F68" w:rsidP="00262F68">
      <w:pPr>
        <w:numPr>
          <w:ilvl w:val="1"/>
          <w:numId w:val="8"/>
        </w:numPr>
        <w:tabs>
          <w:tab w:val="num" w:pos="540"/>
        </w:tabs>
        <w:suppressAutoHyphens/>
        <w:spacing w:after="0" w:line="240" w:lineRule="auto"/>
        <w:ind w:left="540"/>
        <w:jc w:val="both"/>
        <w:rPr>
          <w:rFonts w:ascii="Times New Roman" w:eastAsia="Times New Roman" w:hAnsi="Times New Roman" w:cs="Times New Roman"/>
          <w:sz w:val="24"/>
          <w:szCs w:val="24"/>
          <w:lang w:eastAsia="zh-CN"/>
        </w:rPr>
      </w:pPr>
      <w:r w:rsidRPr="00262F68">
        <w:rPr>
          <w:rFonts w:ascii="Times New Roman" w:eastAsia="Times New Roman" w:hAnsi="Times New Roman" w:cs="Times New Roman"/>
          <w:sz w:val="24"/>
          <w:szCs w:val="24"/>
          <w:lang w:eastAsia="zh-CN"/>
        </w:rPr>
        <w:t>Gwarantujemy wykonanie całości niniejszego zamówienia zgodnie z treścią SWZ, wyjaśnień do SWZ oraz jej modyfikacją.</w:t>
      </w:r>
    </w:p>
    <w:p w14:paraId="159393AC" w14:textId="77777777" w:rsidR="00262F68" w:rsidRPr="00262F68" w:rsidRDefault="00262F68" w:rsidP="00262F68">
      <w:pPr>
        <w:numPr>
          <w:ilvl w:val="1"/>
          <w:numId w:val="8"/>
        </w:numPr>
        <w:tabs>
          <w:tab w:val="num" w:pos="540"/>
        </w:tabs>
        <w:suppressAutoHyphens/>
        <w:spacing w:after="0" w:line="240" w:lineRule="auto"/>
        <w:ind w:left="540"/>
        <w:jc w:val="both"/>
        <w:rPr>
          <w:rFonts w:ascii="Times New Roman" w:eastAsia="Times New Roman" w:hAnsi="Times New Roman" w:cs="Times New Roman"/>
          <w:sz w:val="24"/>
          <w:szCs w:val="24"/>
          <w:lang w:eastAsia="zh-CN"/>
        </w:rPr>
      </w:pPr>
      <w:r w:rsidRPr="00262F68">
        <w:rPr>
          <w:rFonts w:ascii="Times New Roman" w:eastAsia="Times New Roman" w:hAnsi="Times New Roman" w:cs="Times New Roman"/>
          <w:sz w:val="24"/>
          <w:szCs w:val="24"/>
          <w:lang w:eastAsia="zh-CN"/>
        </w:rPr>
        <w:t>Uważamy się za związanych niniejszą ofertą na czas wskazany w Specyfikacji  Warunków Zamówienia, tj. 30 dni od upływu terminu składania ofert.</w:t>
      </w:r>
    </w:p>
    <w:p w14:paraId="5994F5B7" w14:textId="77777777" w:rsidR="00262F68" w:rsidRPr="00262F68" w:rsidRDefault="00262F68" w:rsidP="00262F68">
      <w:pPr>
        <w:numPr>
          <w:ilvl w:val="1"/>
          <w:numId w:val="8"/>
        </w:numPr>
        <w:tabs>
          <w:tab w:val="num" w:pos="540"/>
        </w:tabs>
        <w:suppressAutoHyphens/>
        <w:spacing w:after="0" w:line="240" w:lineRule="auto"/>
        <w:ind w:left="540"/>
        <w:jc w:val="both"/>
        <w:rPr>
          <w:rFonts w:ascii="Times New Roman" w:eastAsia="Times New Roman" w:hAnsi="Times New Roman" w:cs="Times New Roman"/>
          <w:sz w:val="24"/>
          <w:szCs w:val="24"/>
          <w:lang w:eastAsia="zh-CN"/>
        </w:rPr>
      </w:pPr>
      <w:r w:rsidRPr="00262F68">
        <w:rPr>
          <w:rFonts w:ascii="Times New Roman" w:eastAsia="Times New Roman" w:hAnsi="Times New Roman" w:cs="Times New Roman"/>
          <w:sz w:val="24"/>
          <w:szCs w:val="24"/>
          <w:lang w:eastAsia="zh-CN"/>
        </w:rPr>
        <w:t>Zawarty w SWZ projekt umowy  został przez nas zaakceptowany i zobowiązujemy się w przypadku wyboru naszej oferty do zawarcia umowy na wyżej wymienionych warunkach w miejscu i terminie wyznaczonym przez Zamawiającego.</w:t>
      </w:r>
    </w:p>
    <w:p w14:paraId="42A34B37" w14:textId="77777777" w:rsidR="00262F68" w:rsidRPr="00262F68" w:rsidRDefault="00262F68" w:rsidP="00262F68">
      <w:pPr>
        <w:numPr>
          <w:ilvl w:val="1"/>
          <w:numId w:val="8"/>
        </w:numPr>
        <w:tabs>
          <w:tab w:val="num" w:pos="540"/>
        </w:tabs>
        <w:suppressAutoHyphens/>
        <w:spacing w:after="0" w:line="240" w:lineRule="auto"/>
        <w:ind w:left="540"/>
        <w:jc w:val="both"/>
        <w:rPr>
          <w:rFonts w:ascii="Times New Roman" w:eastAsia="Times New Roman" w:hAnsi="Times New Roman" w:cs="Times New Roman"/>
          <w:sz w:val="24"/>
          <w:szCs w:val="24"/>
          <w:lang w:eastAsia="zh-CN"/>
        </w:rPr>
      </w:pPr>
      <w:r w:rsidRPr="00262F68">
        <w:rPr>
          <w:rFonts w:ascii="Times New Roman" w:eastAsia="Times New Roman" w:hAnsi="Times New Roman" w:cs="Times New Roman"/>
          <w:sz w:val="24"/>
          <w:szCs w:val="24"/>
          <w:lang w:eastAsia="zh-CN"/>
        </w:rPr>
        <w:t>Oferowany olej opałowy spełnia wymogi normy jakościowej PN-C-96024:2011.</w:t>
      </w:r>
    </w:p>
    <w:p w14:paraId="0D895FBD" w14:textId="77777777" w:rsidR="00262F68" w:rsidRPr="00262F68" w:rsidRDefault="00262F68" w:rsidP="00262F68">
      <w:pPr>
        <w:numPr>
          <w:ilvl w:val="1"/>
          <w:numId w:val="8"/>
        </w:numPr>
        <w:tabs>
          <w:tab w:val="num" w:pos="540"/>
        </w:tabs>
        <w:suppressAutoHyphens/>
        <w:spacing w:after="0" w:line="240" w:lineRule="auto"/>
        <w:ind w:left="540"/>
        <w:jc w:val="both"/>
        <w:rPr>
          <w:rFonts w:ascii="Times New Roman" w:eastAsia="Times New Roman" w:hAnsi="Times New Roman" w:cs="Times New Roman"/>
          <w:sz w:val="24"/>
          <w:szCs w:val="24"/>
          <w:lang w:eastAsia="zh-CN"/>
        </w:rPr>
      </w:pPr>
      <w:r w:rsidRPr="00262F68">
        <w:rPr>
          <w:rFonts w:ascii="Times New Roman" w:eastAsia="Times New Roman" w:hAnsi="Times New Roman" w:cs="Times New Roman"/>
          <w:sz w:val="24"/>
          <w:szCs w:val="24"/>
          <w:lang w:eastAsia="zh-CN"/>
        </w:rPr>
        <w:t>Wypełniliśmy obowiązki informacyjne przewidziane w art. 13 lub art. 14 RODO wobec osób fizycznych, od których dane osobowe bezpośrednio lub pośrednio pozyskaliśmy w celu ubiegania się o udzielenie zamówienia publicznego w niniejszym postępowaniu.</w:t>
      </w:r>
    </w:p>
    <w:p w14:paraId="6A2A9892" w14:textId="77777777" w:rsidR="00262F68" w:rsidRPr="00262F68" w:rsidRDefault="00262F68" w:rsidP="00262F68">
      <w:pPr>
        <w:autoSpaceDE w:val="0"/>
        <w:spacing w:after="0" w:line="276" w:lineRule="auto"/>
        <w:rPr>
          <w:rFonts w:ascii="Times New Roman" w:eastAsia="Times New Roman" w:hAnsi="Times New Roman" w:cs="Times New Roman"/>
          <w:sz w:val="20"/>
          <w:szCs w:val="20"/>
          <w:lang w:eastAsia="zh-CN"/>
        </w:rPr>
      </w:pPr>
      <w:r w:rsidRPr="00262F68">
        <w:rPr>
          <w:rFonts w:ascii="Times New Roman" w:eastAsia="TTE1A3B780t00" w:hAnsi="Times New Roman" w:cs="Times New Roman"/>
          <w:b/>
          <w:sz w:val="24"/>
          <w:szCs w:val="24"/>
          <w:u w:val="single"/>
          <w:lang w:eastAsia="zh-CN"/>
        </w:rPr>
        <w:t>Oświadczam, że:</w:t>
      </w:r>
    </w:p>
    <w:p w14:paraId="7F2BFABE" w14:textId="77777777" w:rsidR="00262F68" w:rsidRPr="00262F68" w:rsidRDefault="00262F68" w:rsidP="00262F68">
      <w:pPr>
        <w:numPr>
          <w:ilvl w:val="0"/>
          <w:numId w:val="17"/>
        </w:numPr>
        <w:suppressAutoHyphens/>
        <w:autoSpaceDE w:val="0"/>
        <w:spacing w:after="0" w:line="276" w:lineRule="auto"/>
        <w:ind w:left="426" w:hanging="426"/>
        <w:rPr>
          <w:rFonts w:ascii="Times New Roman" w:eastAsia="Times New Roman" w:hAnsi="Times New Roman" w:cs="Times New Roman"/>
          <w:sz w:val="20"/>
          <w:szCs w:val="20"/>
          <w:lang w:eastAsia="zh-CN"/>
        </w:rPr>
      </w:pPr>
      <w:r w:rsidRPr="00262F68">
        <w:rPr>
          <w:rFonts w:ascii="Times New Roman" w:eastAsia="TTE1A3B780t00" w:hAnsi="Times New Roman" w:cs="Times New Roman"/>
          <w:sz w:val="24"/>
          <w:szCs w:val="24"/>
          <w:lang w:eastAsia="zh-CN"/>
        </w:rPr>
        <w:t>zamówienie wykonam samodzielnie*</w:t>
      </w:r>
    </w:p>
    <w:p w14:paraId="553F45D4" w14:textId="77777777" w:rsidR="00262F68" w:rsidRPr="00262F68" w:rsidRDefault="00262F68" w:rsidP="00262F68">
      <w:pPr>
        <w:numPr>
          <w:ilvl w:val="0"/>
          <w:numId w:val="17"/>
        </w:numPr>
        <w:suppressAutoHyphens/>
        <w:autoSpaceDE w:val="0"/>
        <w:spacing w:after="0" w:line="276" w:lineRule="auto"/>
        <w:ind w:left="426" w:hanging="426"/>
        <w:rPr>
          <w:rFonts w:ascii="Times New Roman" w:eastAsia="Times New Roman" w:hAnsi="Times New Roman" w:cs="Times New Roman"/>
          <w:sz w:val="20"/>
          <w:szCs w:val="20"/>
          <w:lang w:eastAsia="zh-CN"/>
        </w:rPr>
      </w:pPr>
      <w:r w:rsidRPr="00262F68">
        <w:rPr>
          <w:rFonts w:ascii="Times New Roman" w:eastAsia="TTE1A3B780t00" w:hAnsi="Times New Roman" w:cs="Times New Roman"/>
          <w:sz w:val="24"/>
          <w:szCs w:val="24"/>
          <w:lang w:eastAsia="zh-CN"/>
        </w:rPr>
        <w:t>część zamówienia zamierzam powierzyć podwykonawcom (określić zakres):*</w:t>
      </w:r>
    </w:p>
    <w:p w14:paraId="7766CB20" w14:textId="77777777" w:rsidR="00262F68" w:rsidRPr="00262F68" w:rsidRDefault="00262F68" w:rsidP="00262F68">
      <w:pPr>
        <w:suppressAutoHyphens/>
        <w:autoSpaceDE w:val="0"/>
        <w:spacing w:after="0" w:line="480" w:lineRule="auto"/>
        <w:rPr>
          <w:rFonts w:ascii="Times New Roman" w:eastAsia="Times New Roman" w:hAnsi="Times New Roman" w:cs="Times New Roman"/>
          <w:sz w:val="20"/>
          <w:szCs w:val="20"/>
          <w:lang w:eastAsia="zh-CN"/>
        </w:rPr>
      </w:pPr>
      <w:r w:rsidRPr="00262F68">
        <w:rPr>
          <w:rFonts w:ascii="Times New Roman" w:eastAsia="TTE1A3B780t00" w:hAnsi="Times New Roman" w:cs="Times New Roman"/>
          <w:sz w:val="24"/>
          <w:szCs w:val="24"/>
          <w:lang w:eastAsia="zh-CN"/>
        </w:rPr>
        <w:t>.............................................................................................................................................</w:t>
      </w:r>
    </w:p>
    <w:p w14:paraId="3D8B8728" w14:textId="0174C533" w:rsidR="00262F68" w:rsidRPr="00262F68" w:rsidRDefault="00262F68" w:rsidP="00262F68">
      <w:pPr>
        <w:suppressAutoHyphens/>
        <w:autoSpaceDE w:val="0"/>
        <w:spacing w:after="0" w:line="480" w:lineRule="auto"/>
        <w:rPr>
          <w:rFonts w:ascii="Times New Roman" w:eastAsia="Times New Roman" w:hAnsi="Times New Roman" w:cs="Times New Roman"/>
          <w:sz w:val="20"/>
          <w:szCs w:val="20"/>
          <w:lang w:eastAsia="zh-CN"/>
        </w:rPr>
      </w:pPr>
      <w:r w:rsidRPr="00262F68">
        <w:rPr>
          <w:rFonts w:ascii="Times New Roman" w:eastAsia="Times New Roman" w:hAnsi="Times New Roman" w:cs="Times New Roman"/>
          <w:sz w:val="24"/>
          <w:szCs w:val="24"/>
          <w:lang w:eastAsia="zh-CN"/>
        </w:rPr>
        <w:t>Podwykonawcy/ów/: ……………………………………………………………………………</w:t>
      </w:r>
    </w:p>
    <w:p w14:paraId="2CCCDF2D" w14:textId="744D4531" w:rsidR="00262F68" w:rsidRPr="00262F68" w:rsidRDefault="00262F68" w:rsidP="00262F68">
      <w:pPr>
        <w:suppressAutoHyphens/>
        <w:autoSpaceDE w:val="0"/>
        <w:spacing w:after="0" w:line="480" w:lineRule="auto"/>
        <w:rPr>
          <w:rFonts w:ascii="Times New Roman" w:eastAsia="Times New Roman" w:hAnsi="Times New Roman" w:cs="Times New Roman"/>
          <w:sz w:val="20"/>
          <w:szCs w:val="20"/>
          <w:lang w:eastAsia="zh-CN"/>
        </w:rPr>
      </w:pPr>
      <w:r w:rsidRPr="00262F68">
        <w:rPr>
          <w:rFonts w:ascii="Times New Roman" w:eastAsia="Times New Roman" w:hAnsi="Times New Roman" w:cs="Times New Roman"/>
          <w:sz w:val="24"/>
          <w:szCs w:val="24"/>
          <w:lang w:eastAsia="zh-CN"/>
        </w:rPr>
        <w:t>……………………………………………</w:t>
      </w:r>
      <w:r w:rsidR="009917F1">
        <w:rPr>
          <w:rFonts w:ascii="Times New Roman" w:eastAsia="Times New Roman" w:hAnsi="Times New Roman" w:cs="Times New Roman"/>
          <w:sz w:val="24"/>
          <w:szCs w:val="24"/>
          <w:lang w:eastAsia="zh-CN"/>
        </w:rPr>
        <w:t>…………..</w:t>
      </w:r>
      <w:r w:rsidRPr="00262F68">
        <w:rPr>
          <w:rFonts w:ascii="Times New Roman" w:eastAsia="Times New Roman" w:hAnsi="Times New Roman" w:cs="Times New Roman"/>
          <w:sz w:val="24"/>
          <w:szCs w:val="24"/>
          <w:lang w:eastAsia="zh-CN"/>
        </w:rPr>
        <w:t>…………………………………………</w:t>
      </w:r>
    </w:p>
    <w:p w14:paraId="4A9A8C6D" w14:textId="468AB564" w:rsidR="00262F68" w:rsidRPr="00262F68" w:rsidRDefault="00262F68" w:rsidP="00262F68">
      <w:pPr>
        <w:suppressAutoHyphens/>
        <w:autoSpaceDE w:val="0"/>
        <w:spacing w:after="0" w:line="480" w:lineRule="auto"/>
        <w:rPr>
          <w:rFonts w:ascii="Times New Roman" w:eastAsia="Times New Roman" w:hAnsi="Times New Roman" w:cs="Times New Roman"/>
          <w:sz w:val="20"/>
          <w:szCs w:val="20"/>
          <w:lang w:eastAsia="zh-CN"/>
        </w:rPr>
      </w:pPr>
      <w:r w:rsidRPr="00262F68">
        <w:rPr>
          <w:rFonts w:ascii="Times New Roman" w:eastAsia="Times New Roman" w:hAnsi="Times New Roman" w:cs="Times New Roman"/>
          <w:sz w:val="24"/>
          <w:szCs w:val="24"/>
          <w:lang w:eastAsia="zh-CN"/>
        </w:rPr>
        <w:t>% lub kwotowy udział podwykonawców …………</w:t>
      </w:r>
      <w:r w:rsidR="009917F1">
        <w:rPr>
          <w:rFonts w:ascii="Times New Roman" w:eastAsia="Times New Roman" w:hAnsi="Times New Roman" w:cs="Times New Roman"/>
          <w:sz w:val="24"/>
          <w:szCs w:val="24"/>
          <w:lang w:eastAsia="zh-CN"/>
        </w:rPr>
        <w:t>………</w:t>
      </w:r>
      <w:r w:rsidRPr="00262F68">
        <w:rPr>
          <w:rFonts w:ascii="Times New Roman" w:eastAsia="Times New Roman" w:hAnsi="Times New Roman" w:cs="Times New Roman"/>
          <w:sz w:val="24"/>
          <w:szCs w:val="24"/>
          <w:lang w:eastAsia="zh-CN"/>
        </w:rPr>
        <w:t>…………………………</w:t>
      </w:r>
    </w:p>
    <w:p w14:paraId="260A0B97" w14:textId="77777777" w:rsidR="00262F68" w:rsidRPr="00262F68" w:rsidRDefault="00262F68" w:rsidP="00262F68">
      <w:pPr>
        <w:suppressAutoHyphens/>
        <w:spacing w:after="0" w:line="240" w:lineRule="auto"/>
        <w:rPr>
          <w:rFonts w:ascii="Times New Roman" w:eastAsia="Times New Roman" w:hAnsi="Times New Roman" w:cs="Times New Roman"/>
          <w:sz w:val="20"/>
          <w:szCs w:val="20"/>
          <w:lang w:eastAsia="zh-CN"/>
        </w:rPr>
      </w:pPr>
      <w:r w:rsidRPr="00262F68">
        <w:rPr>
          <w:rFonts w:ascii="Times New Roman" w:eastAsia="Times New Roman" w:hAnsi="Times New Roman" w:cs="Times New Roman"/>
          <w:b/>
          <w:sz w:val="24"/>
          <w:szCs w:val="24"/>
          <w:u w:val="single"/>
          <w:lang w:eastAsia="zh-CN"/>
        </w:rPr>
        <w:t>Oświadczam, że przedsiębiorstwo które reprezentuję jest*:</w:t>
      </w:r>
      <w:r w:rsidRPr="00262F68">
        <w:rPr>
          <w:rFonts w:ascii="Times New Roman" w:eastAsia="Times New Roman" w:hAnsi="Times New Roman" w:cs="Times New Roman"/>
          <w:sz w:val="24"/>
          <w:szCs w:val="24"/>
          <w:lang w:eastAsia="zh-CN"/>
        </w:rPr>
        <w:t>:</w:t>
      </w:r>
    </w:p>
    <w:p w14:paraId="6A6B5919" w14:textId="77777777" w:rsidR="00262F68" w:rsidRPr="00262F68" w:rsidRDefault="00262F68" w:rsidP="00262F68">
      <w:pPr>
        <w:numPr>
          <w:ilvl w:val="0"/>
          <w:numId w:val="16"/>
        </w:numPr>
        <w:suppressAutoHyphens/>
        <w:spacing w:after="0" w:line="276" w:lineRule="auto"/>
        <w:jc w:val="both"/>
        <w:rPr>
          <w:rFonts w:ascii="Times New Roman" w:eastAsia="Times New Roman" w:hAnsi="Times New Roman" w:cs="Times New Roman"/>
          <w:sz w:val="20"/>
          <w:szCs w:val="20"/>
          <w:lang w:eastAsia="zh-CN"/>
        </w:rPr>
      </w:pPr>
      <w:r w:rsidRPr="00262F68">
        <w:rPr>
          <w:rFonts w:ascii="Times New Roman" w:eastAsia="Times New Roman" w:hAnsi="Times New Roman" w:cs="Times New Roman"/>
          <w:sz w:val="24"/>
          <w:szCs w:val="24"/>
          <w:lang w:eastAsia="zh-CN"/>
        </w:rPr>
        <w:t>mikroprzedsiębiorstwem</w:t>
      </w:r>
    </w:p>
    <w:p w14:paraId="33460B98" w14:textId="77777777" w:rsidR="00262F68" w:rsidRPr="00262F68" w:rsidRDefault="00262F68" w:rsidP="00262F68">
      <w:pPr>
        <w:numPr>
          <w:ilvl w:val="0"/>
          <w:numId w:val="16"/>
        </w:numPr>
        <w:suppressAutoHyphens/>
        <w:spacing w:after="0" w:line="276" w:lineRule="auto"/>
        <w:jc w:val="both"/>
        <w:rPr>
          <w:rFonts w:ascii="Times New Roman" w:eastAsia="Times New Roman" w:hAnsi="Times New Roman" w:cs="Times New Roman"/>
          <w:sz w:val="20"/>
          <w:szCs w:val="20"/>
          <w:lang w:eastAsia="zh-CN"/>
        </w:rPr>
      </w:pPr>
      <w:r w:rsidRPr="00262F68">
        <w:rPr>
          <w:rFonts w:ascii="Times New Roman" w:eastAsia="Times New Roman" w:hAnsi="Times New Roman" w:cs="Times New Roman"/>
          <w:sz w:val="24"/>
          <w:szCs w:val="24"/>
          <w:lang w:eastAsia="zh-CN"/>
        </w:rPr>
        <w:t>małym przedsiębiorstwem</w:t>
      </w:r>
    </w:p>
    <w:p w14:paraId="21379532" w14:textId="77777777" w:rsidR="00262F68" w:rsidRPr="00262F68" w:rsidRDefault="00262F68" w:rsidP="00262F68">
      <w:pPr>
        <w:numPr>
          <w:ilvl w:val="0"/>
          <w:numId w:val="16"/>
        </w:numPr>
        <w:suppressAutoHyphens/>
        <w:spacing w:after="0" w:line="276" w:lineRule="auto"/>
        <w:jc w:val="both"/>
        <w:rPr>
          <w:rFonts w:ascii="Times New Roman" w:eastAsia="Times New Roman" w:hAnsi="Times New Roman" w:cs="Times New Roman"/>
          <w:sz w:val="20"/>
          <w:szCs w:val="20"/>
          <w:lang w:eastAsia="zh-CN"/>
        </w:rPr>
      </w:pPr>
      <w:r w:rsidRPr="00262F68">
        <w:rPr>
          <w:rFonts w:ascii="Times New Roman" w:eastAsia="Times New Roman" w:hAnsi="Times New Roman" w:cs="Times New Roman"/>
          <w:sz w:val="24"/>
          <w:szCs w:val="24"/>
          <w:lang w:eastAsia="zh-CN"/>
        </w:rPr>
        <w:t>średnim przedsiębiorstwem</w:t>
      </w:r>
    </w:p>
    <w:p w14:paraId="6C6363DF" w14:textId="77777777" w:rsidR="00262F68" w:rsidRPr="00262F68" w:rsidRDefault="00262F68" w:rsidP="00262F68">
      <w:pPr>
        <w:numPr>
          <w:ilvl w:val="0"/>
          <w:numId w:val="16"/>
        </w:numPr>
        <w:suppressAutoHyphens/>
        <w:spacing w:after="0" w:line="276" w:lineRule="auto"/>
        <w:jc w:val="both"/>
        <w:rPr>
          <w:rFonts w:ascii="Times New Roman" w:eastAsia="Times New Roman" w:hAnsi="Times New Roman" w:cs="Times New Roman"/>
          <w:sz w:val="20"/>
          <w:szCs w:val="20"/>
          <w:lang w:eastAsia="zh-CN"/>
        </w:rPr>
      </w:pPr>
      <w:r w:rsidRPr="00262F68">
        <w:rPr>
          <w:rFonts w:ascii="Times New Roman" w:eastAsia="Times New Roman" w:hAnsi="Times New Roman" w:cs="Times New Roman"/>
          <w:sz w:val="24"/>
          <w:szCs w:val="24"/>
          <w:lang w:eastAsia="zh-CN"/>
        </w:rPr>
        <w:t>jednoosobowa działalność gospodarcza</w:t>
      </w:r>
    </w:p>
    <w:p w14:paraId="3BFB5181" w14:textId="77777777" w:rsidR="00262F68" w:rsidRPr="00262F68" w:rsidRDefault="00262F68" w:rsidP="00262F68">
      <w:pPr>
        <w:numPr>
          <w:ilvl w:val="0"/>
          <w:numId w:val="16"/>
        </w:numPr>
        <w:suppressAutoHyphens/>
        <w:spacing w:after="0" w:line="276" w:lineRule="auto"/>
        <w:jc w:val="both"/>
        <w:rPr>
          <w:rFonts w:ascii="Times New Roman" w:eastAsia="Times New Roman" w:hAnsi="Times New Roman" w:cs="Times New Roman"/>
          <w:sz w:val="20"/>
          <w:szCs w:val="20"/>
          <w:lang w:eastAsia="zh-CN"/>
        </w:rPr>
      </w:pPr>
      <w:r w:rsidRPr="00262F68">
        <w:rPr>
          <w:rFonts w:ascii="Times New Roman" w:eastAsia="Times New Roman" w:hAnsi="Times New Roman" w:cs="Times New Roman"/>
          <w:sz w:val="24"/>
          <w:szCs w:val="24"/>
          <w:lang w:eastAsia="zh-CN"/>
        </w:rPr>
        <w:t xml:space="preserve">osoba fizyczna nieprowadząca działalności gospodarczej </w:t>
      </w:r>
    </w:p>
    <w:p w14:paraId="3372A67E" w14:textId="77777777" w:rsidR="00262F68" w:rsidRPr="00262F68" w:rsidRDefault="00262F68" w:rsidP="00262F68">
      <w:pPr>
        <w:numPr>
          <w:ilvl w:val="0"/>
          <w:numId w:val="16"/>
        </w:numPr>
        <w:suppressAutoHyphens/>
        <w:spacing w:after="0" w:line="276" w:lineRule="auto"/>
        <w:jc w:val="both"/>
        <w:rPr>
          <w:rFonts w:ascii="Times New Roman" w:eastAsia="Times New Roman" w:hAnsi="Times New Roman" w:cs="Times New Roman"/>
          <w:sz w:val="20"/>
          <w:szCs w:val="20"/>
          <w:lang w:eastAsia="zh-CN"/>
        </w:rPr>
      </w:pPr>
      <w:r w:rsidRPr="00262F68">
        <w:rPr>
          <w:rFonts w:ascii="Times New Roman" w:eastAsia="Times New Roman" w:hAnsi="Times New Roman" w:cs="Times New Roman"/>
          <w:sz w:val="24"/>
          <w:szCs w:val="24"/>
          <w:lang w:eastAsia="zh-CN"/>
        </w:rPr>
        <w:t>inny rodzaj</w:t>
      </w:r>
    </w:p>
    <w:p w14:paraId="506A0770" w14:textId="77777777" w:rsidR="00262F68" w:rsidRPr="00262F68" w:rsidRDefault="00262F68" w:rsidP="00262F68">
      <w:pPr>
        <w:suppressAutoHyphens/>
        <w:spacing w:after="0" w:line="276" w:lineRule="auto"/>
        <w:ind w:left="567"/>
        <w:jc w:val="both"/>
        <w:rPr>
          <w:rFonts w:ascii="Times New Roman" w:eastAsia="Times New Roman" w:hAnsi="Times New Roman" w:cs="Times New Roman"/>
          <w:sz w:val="20"/>
          <w:szCs w:val="20"/>
          <w:lang w:eastAsia="zh-CN"/>
        </w:rPr>
      </w:pPr>
      <w:r w:rsidRPr="00262F68">
        <w:rPr>
          <w:rFonts w:ascii="Times New Roman" w:eastAsia="Times New Roman" w:hAnsi="Times New Roman" w:cs="Times New Roman"/>
          <w:sz w:val="24"/>
          <w:szCs w:val="24"/>
          <w:lang w:eastAsia="zh-CN"/>
        </w:rPr>
        <w:t>*właściwe zaznaczyć</w:t>
      </w:r>
    </w:p>
    <w:p w14:paraId="0EAC4176" w14:textId="77777777" w:rsidR="00262F68" w:rsidRPr="00262F68" w:rsidRDefault="00262F68" w:rsidP="00262F68">
      <w:pPr>
        <w:suppressAutoHyphens/>
        <w:spacing w:after="0" w:line="276" w:lineRule="auto"/>
        <w:jc w:val="both"/>
        <w:rPr>
          <w:rFonts w:ascii="Times New Roman" w:eastAsia="Times New Roman" w:hAnsi="Times New Roman" w:cs="Times New Roman"/>
          <w:b/>
          <w:sz w:val="24"/>
          <w:szCs w:val="24"/>
          <w:u w:val="single"/>
          <w:lang w:eastAsia="zh-CN"/>
        </w:rPr>
      </w:pPr>
    </w:p>
    <w:p w14:paraId="01580351" w14:textId="77777777" w:rsidR="00262F68" w:rsidRPr="00262F68" w:rsidRDefault="00262F68" w:rsidP="00262F68">
      <w:pPr>
        <w:spacing w:after="0" w:line="240" w:lineRule="auto"/>
        <w:ind w:left="540"/>
        <w:jc w:val="both"/>
        <w:rPr>
          <w:rFonts w:ascii="Times New Roman" w:eastAsia="Times New Roman" w:hAnsi="Times New Roman" w:cs="Times New Roman"/>
          <w:sz w:val="24"/>
          <w:szCs w:val="24"/>
          <w:lang w:eastAsia="zh-CN"/>
        </w:rPr>
      </w:pPr>
    </w:p>
    <w:p w14:paraId="2883FDCA" w14:textId="77777777" w:rsidR="00262F68" w:rsidRPr="00262F68" w:rsidRDefault="00262F68" w:rsidP="00262F68">
      <w:pPr>
        <w:numPr>
          <w:ilvl w:val="0"/>
          <w:numId w:val="9"/>
        </w:numPr>
        <w:suppressAutoHyphens/>
        <w:spacing w:after="0" w:line="240" w:lineRule="auto"/>
        <w:contextualSpacing/>
        <w:jc w:val="both"/>
        <w:rPr>
          <w:rFonts w:ascii="Times New Roman" w:eastAsia="Times New Roman" w:hAnsi="Times New Roman" w:cs="Times New Roman"/>
          <w:sz w:val="24"/>
          <w:szCs w:val="24"/>
          <w:lang w:val="x-none" w:eastAsia="zh-CN"/>
        </w:rPr>
      </w:pPr>
      <w:r w:rsidRPr="00262F68">
        <w:rPr>
          <w:rFonts w:ascii="Times New Roman" w:eastAsia="Times New Roman" w:hAnsi="Times New Roman" w:cs="Times New Roman"/>
          <w:sz w:val="24"/>
          <w:szCs w:val="24"/>
          <w:lang w:val="x-none" w:eastAsia="zh-CN"/>
        </w:rPr>
        <w:t>Ofertę niniejszą składamy na ……………. kolejno ponumerowanych stronach w prawym dolnym rogu.</w:t>
      </w:r>
    </w:p>
    <w:p w14:paraId="6AABED2C" w14:textId="77777777" w:rsidR="00262F68" w:rsidRPr="00262F68" w:rsidRDefault="00262F68" w:rsidP="00262F68">
      <w:pPr>
        <w:suppressAutoHyphens/>
        <w:spacing w:after="0" w:line="240" w:lineRule="auto"/>
        <w:jc w:val="both"/>
        <w:rPr>
          <w:rFonts w:ascii="Times New Roman" w:eastAsia="Times New Roman" w:hAnsi="Times New Roman" w:cs="Times New Roman"/>
          <w:sz w:val="24"/>
          <w:szCs w:val="24"/>
          <w:lang w:eastAsia="zh-CN"/>
        </w:rPr>
      </w:pPr>
    </w:p>
    <w:p w14:paraId="60B69E91" w14:textId="77777777" w:rsidR="00262F68" w:rsidRPr="00262F68" w:rsidRDefault="00262F68" w:rsidP="00262F68">
      <w:pPr>
        <w:suppressAutoHyphens/>
        <w:spacing w:after="0" w:line="240" w:lineRule="auto"/>
        <w:jc w:val="both"/>
        <w:rPr>
          <w:rFonts w:ascii="Times New Roman" w:eastAsia="Times New Roman" w:hAnsi="Times New Roman" w:cs="Times New Roman"/>
          <w:sz w:val="24"/>
          <w:szCs w:val="24"/>
          <w:lang w:eastAsia="zh-CN"/>
        </w:rPr>
      </w:pPr>
    </w:p>
    <w:p w14:paraId="58EE0048" w14:textId="77777777" w:rsidR="00262F68" w:rsidRPr="00262F68" w:rsidRDefault="00262F68" w:rsidP="00262F68">
      <w:pPr>
        <w:suppressAutoHyphens/>
        <w:spacing w:after="0" w:line="240" w:lineRule="auto"/>
        <w:ind w:left="5664"/>
        <w:jc w:val="both"/>
        <w:rPr>
          <w:rFonts w:ascii="Times New Roman" w:eastAsia="Times New Roman" w:hAnsi="Times New Roman" w:cs="Times New Roman"/>
          <w:sz w:val="24"/>
          <w:szCs w:val="24"/>
          <w:lang w:eastAsia="zh-CN"/>
        </w:rPr>
      </w:pPr>
      <w:r w:rsidRPr="00262F68">
        <w:rPr>
          <w:rFonts w:ascii="Times New Roman" w:eastAsia="Times New Roman" w:hAnsi="Times New Roman" w:cs="Times New Roman"/>
          <w:sz w:val="24"/>
          <w:szCs w:val="24"/>
          <w:lang w:eastAsia="zh-CN"/>
        </w:rPr>
        <w:t>……………………………………</w:t>
      </w:r>
    </w:p>
    <w:p w14:paraId="3D8DC1AB" w14:textId="77777777" w:rsidR="00262F68" w:rsidRPr="00262F68" w:rsidRDefault="00262F68" w:rsidP="00262F68">
      <w:pPr>
        <w:suppressAutoHyphens/>
        <w:spacing w:after="0" w:line="240" w:lineRule="auto"/>
        <w:ind w:left="5664"/>
        <w:jc w:val="both"/>
        <w:rPr>
          <w:rFonts w:ascii="Times New Roman" w:eastAsia="Times New Roman" w:hAnsi="Times New Roman" w:cs="Times New Roman"/>
          <w:sz w:val="24"/>
          <w:szCs w:val="24"/>
          <w:lang w:eastAsia="zh-CN"/>
        </w:rPr>
      </w:pPr>
      <w:r w:rsidRPr="00262F68">
        <w:rPr>
          <w:rFonts w:ascii="Times New Roman" w:eastAsia="Times New Roman" w:hAnsi="Times New Roman" w:cs="Times New Roman"/>
          <w:sz w:val="24"/>
          <w:szCs w:val="24"/>
          <w:lang w:eastAsia="zh-CN"/>
        </w:rPr>
        <w:t>(podpis Wykonawców lub osoby upełnomocnionej)</w:t>
      </w:r>
    </w:p>
    <w:p w14:paraId="024B8C19" w14:textId="77777777" w:rsidR="00262F68" w:rsidRPr="00262F68" w:rsidRDefault="00262F68" w:rsidP="00262F68">
      <w:pPr>
        <w:suppressAutoHyphens/>
        <w:spacing w:after="0" w:line="240" w:lineRule="auto"/>
        <w:jc w:val="both"/>
        <w:rPr>
          <w:rFonts w:ascii="Times New Roman" w:eastAsia="Times New Roman" w:hAnsi="Times New Roman" w:cs="Times New Roman"/>
          <w:sz w:val="24"/>
          <w:szCs w:val="24"/>
          <w:lang w:eastAsia="zh-CN"/>
        </w:rPr>
      </w:pPr>
    </w:p>
    <w:p w14:paraId="274A5FCB" w14:textId="77777777" w:rsidR="00262F68" w:rsidRDefault="00262F68" w:rsidP="00262F68">
      <w:pPr>
        <w:tabs>
          <w:tab w:val="left" w:pos="1978"/>
          <w:tab w:val="left" w:pos="3828"/>
          <w:tab w:val="center" w:pos="4677"/>
        </w:tabs>
        <w:suppressAutoHyphens/>
        <w:spacing w:after="0" w:line="240" w:lineRule="auto"/>
        <w:jc w:val="both"/>
        <w:rPr>
          <w:rFonts w:ascii="Times New Roman" w:eastAsia="Times New Roman" w:hAnsi="Times New Roman" w:cs="Times New Roman"/>
          <w:i/>
          <w:color w:val="FF0000"/>
          <w:sz w:val="24"/>
          <w:szCs w:val="24"/>
          <w:lang w:eastAsia="zh-CN"/>
        </w:rPr>
      </w:pPr>
      <w:r w:rsidRPr="00262F68">
        <w:rPr>
          <w:rFonts w:ascii="Times New Roman" w:eastAsia="Times New Roman" w:hAnsi="Times New Roman" w:cs="Times New Roman"/>
          <w:i/>
          <w:color w:val="FF0000"/>
          <w:sz w:val="24"/>
          <w:szCs w:val="24"/>
          <w:lang w:eastAsia="zh-CN"/>
        </w:rPr>
        <w:t>Dokument należy wypełnić i podpisać kwalifikowanym podpisem elektronicznym lub podpisem zaufanym lub podpisem osobistym.</w:t>
      </w:r>
    </w:p>
    <w:p w14:paraId="7ADBA679" w14:textId="77777777" w:rsidR="001C0654" w:rsidRDefault="001C0654" w:rsidP="00262F68">
      <w:pPr>
        <w:tabs>
          <w:tab w:val="left" w:pos="1978"/>
          <w:tab w:val="left" w:pos="3828"/>
          <w:tab w:val="center" w:pos="4677"/>
        </w:tabs>
        <w:suppressAutoHyphens/>
        <w:spacing w:after="0" w:line="240" w:lineRule="auto"/>
        <w:jc w:val="both"/>
        <w:rPr>
          <w:rFonts w:ascii="Times New Roman" w:eastAsia="Times New Roman" w:hAnsi="Times New Roman" w:cs="Times New Roman"/>
          <w:i/>
          <w:color w:val="FF0000"/>
          <w:sz w:val="24"/>
          <w:szCs w:val="24"/>
          <w:lang w:eastAsia="zh-CN"/>
        </w:rPr>
      </w:pPr>
    </w:p>
    <w:p w14:paraId="578E6512" w14:textId="77777777" w:rsidR="001C0654" w:rsidRDefault="001C0654" w:rsidP="00262F68">
      <w:pPr>
        <w:tabs>
          <w:tab w:val="left" w:pos="1978"/>
          <w:tab w:val="left" w:pos="3828"/>
          <w:tab w:val="center" w:pos="4677"/>
        </w:tabs>
        <w:suppressAutoHyphens/>
        <w:spacing w:after="0" w:line="240" w:lineRule="auto"/>
        <w:jc w:val="both"/>
        <w:rPr>
          <w:rFonts w:ascii="Times New Roman" w:eastAsia="Times New Roman" w:hAnsi="Times New Roman" w:cs="Times New Roman"/>
          <w:i/>
          <w:color w:val="FF0000"/>
          <w:sz w:val="24"/>
          <w:szCs w:val="24"/>
          <w:lang w:eastAsia="zh-CN"/>
        </w:rPr>
      </w:pPr>
    </w:p>
    <w:p w14:paraId="1CF9A145" w14:textId="6B291598" w:rsidR="001C0654" w:rsidRPr="002111D9" w:rsidRDefault="00EF2CA0" w:rsidP="001C0654">
      <w:pPr>
        <w:rPr>
          <w:i/>
          <w:color w:val="FF0000"/>
        </w:rPr>
      </w:pPr>
      <w:r>
        <w:t>Nr sprawy: DPS-ZP/198/TP3/2025</w:t>
      </w:r>
      <w:r w:rsidR="001C0654">
        <w:t xml:space="preserve">                                                                      załącznik nr 2</w:t>
      </w:r>
    </w:p>
    <w:p w14:paraId="0C3CCA1D" w14:textId="77777777" w:rsidR="001C0654" w:rsidRDefault="001C0654" w:rsidP="001C0654">
      <w:r>
        <w:rPr>
          <w:b/>
          <w:sz w:val="24"/>
          <w:szCs w:val="24"/>
        </w:rPr>
        <w:t>Wykonawca:</w:t>
      </w:r>
    </w:p>
    <w:p w14:paraId="132282FE" w14:textId="77777777" w:rsidR="001C0654" w:rsidRDefault="001C0654" w:rsidP="001C0654">
      <w:pPr>
        <w:spacing w:line="480" w:lineRule="auto"/>
        <w:ind w:right="5954"/>
      </w:pPr>
      <w:r>
        <w:rPr>
          <w:sz w:val="24"/>
          <w:szCs w:val="24"/>
        </w:rPr>
        <w:t>………………………………………………………………</w:t>
      </w:r>
    </w:p>
    <w:p w14:paraId="200D4663" w14:textId="77777777" w:rsidR="001C0654" w:rsidRDefault="001C0654" w:rsidP="001C0654">
      <w:pPr>
        <w:ind w:right="5953"/>
        <w:jc w:val="right"/>
        <w:rPr>
          <w:i/>
          <w:sz w:val="24"/>
          <w:szCs w:val="24"/>
        </w:rPr>
      </w:pPr>
      <w:r>
        <w:rPr>
          <w:i/>
          <w:sz w:val="24"/>
          <w:szCs w:val="24"/>
        </w:rPr>
        <w:t>(pełna nazwa/firma, adres, w zależności od podmiotu: NIP/PESEL, KRS/</w:t>
      </w:r>
      <w:proofErr w:type="spellStart"/>
      <w:r>
        <w:rPr>
          <w:i/>
          <w:sz w:val="24"/>
          <w:szCs w:val="24"/>
        </w:rPr>
        <w:t>CEiDG</w:t>
      </w:r>
      <w:proofErr w:type="spellEnd"/>
      <w:r>
        <w:rPr>
          <w:i/>
          <w:sz w:val="24"/>
          <w:szCs w:val="24"/>
        </w:rPr>
        <w:t>)</w:t>
      </w:r>
    </w:p>
    <w:p w14:paraId="10AA1BB3" w14:textId="527FD93A" w:rsidR="001C0654" w:rsidRDefault="001C0654" w:rsidP="001C0654">
      <w:pPr>
        <w:ind w:right="5953"/>
        <w:jc w:val="right"/>
        <w:rPr>
          <w:b/>
          <w:i/>
          <w:sz w:val="24"/>
          <w:szCs w:val="24"/>
        </w:rPr>
      </w:pPr>
      <w:r>
        <w:rPr>
          <w:b/>
          <w:i/>
          <w:sz w:val="24"/>
          <w:szCs w:val="24"/>
        </w:rPr>
        <w:t xml:space="preserve">                                                                </w:t>
      </w:r>
    </w:p>
    <w:p w14:paraId="07BC7270" w14:textId="250F3C5C" w:rsidR="001C0654" w:rsidRDefault="001C0654" w:rsidP="001C0654">
      <w:pPr>
        <w:jc w:val="right"/>
      </w:pPr>
      <w:r>
        <w:rPr>
          <w:b/>
          <w:i/>
          <w:sz w:val="24"/>
          <w:szCs w:val="24"/>
        </w:rPr>
        <w:t xml:space="preserve">     Dom Pomocy Społecznej </w:t>
      </w:r>
    </w:p>
    <w:p w14:paraId="637EE377" w14:textId="77777777" w:rsidR="001C0654" w:rsidRDefault="001C0654" w:rsidP="001C0654">
      <w:pPr>
        <w:jc w:val="right"/>
      </w:pPr>
      <w:r>
        <w:rPr>
          <w:b/>
          <w:i/>
          <w:sz w:val="24"/>
          <w:szCs w:val="24"/>
        </w:rPr>
        <w:t>w Ołdakach</w:t>
      </w:r>
    </w:p>
    <w:p w14:paraId="15E92F97" w14:textId="77777777" w:rsidR="001C0654" w:rsidRDefault="001C0654" w:rsidP="001C0654">
      <w:pPr>
        <w:jc w:val="right"/>
      </w:pPr>
      <w:r>
        <w:rPr>
          <w:i/>
          <w:sz w:val="24"/>
          <w:szCs w:val="24"/>
        </w:rPr>
        <w:t>06-126 Gzy</w:t>
      </w:r>
    </w:p>
    <w:p w14:paraId="215B4320" w14:textId="2ABED7C5" w:rsidR="001C0654" w:rsidRDefault="001C0654" w:rsidP="001C0654">
      <w:r>
        <w:rPr>
          <w:sz w:val="24"/>
          <w:szCs w:val="24"/>
        </w:rPr>
        <w:t xml:space="preserve">                                              </w:t>
      </w:r>
      <w:r>
        <w:rPr>
          <w:b/>
          <w:sz w:val="24"/>
          <w:szCs w:val="24"/>
        </w:rPr>
        <w:t xml:space="preserve">OŚWIADCZENIE WYKONAWCY </w:t>
      </w:r>
    </w:p>
    <w:p w14:paraId="452AD3B4" w14:textId="77777777" w:rsidR="001C0654" w:rsidRDefault="001C0654" w:rsidP="001C0654">
      <w:pPr>
        <w:jc w:val="center"/>
      </w:pPr>
      <w:r>
        <w:rPr>
          <w:b/>
          <w:sz w:val="24"/>
          <w:szCs w:val="24"/>
        </w:rPr>
        <w:t xml:space="preserve">składane na podstawie art. 125 ust. 1 ustawy z dnia 11 września 2019 r. </w:t>
      </w:r>
    </w:p>
    <w:p w14:paraId="17087942" w14:textId="77777777" w:rsidR="001C0654" w:rsidRDefault="001C0654" w:rsidP="001C0654">
      <w:pPr>
        <w:jc w:val="center"/>
      </w:pPr>
      <w:r>
        <w:rPr>
          <w:b/>
          <w:sz w:val="24"/>
          <w:szCs w:val="24"/>
        </w:rPr>
        <w:t xml:space="preserve"> Prawo zamówień publicznych (dalej jako: ustawa </w:t>
      </w:r>
      <w:proofErr w:type="spellStart"/>
      <w:r>
        <w:rPr>
          <w:b/>
          <w:sz w:val="24"/>
          <w:szCs w:val="24"/>
        </w:rPr>
        <w:t>Pzp</w:t>
      </w:r>
      <w:proofErr w:type="spellEnd"/>
      <w:r>
        <w:rPr>
          <w:b/>
          <w:sz w:val="24"/>
          <w:szCs w:val="24"/>
        </w:rPr>
        <w:t xml:space="preserve">), </w:t>
      </w:r>
    </w:p>
    <w:p w14:paraId="3B209CCA" w14:textId="77777777" w:rsidR="001C0654" w:rsidRDefault="001C0654" w:rsidP="001C0654">
      <w:pPr>
        <w:spacing w:before="120" w:line="360" w:lineRule="auto"/>
        <w:jc w:val="center"/>
      </w:pPr>
      <w:r>
        <w:rPr>
          <w:b/>
          <w:sz w:val="24"/>
          <w:szCs w:val="24"/>
          <w:u w:val="single"/>
        </w:rPr>
        <w:t>DOTYCZĄCE PRZESŁANEK WYKLUCZENIA Z POSTĘPOWANIA</w:t>
      </w:r>
    </w:p>
    <w:p w14:paraId="6D2BB39E" w14:textId="40F588BA" w:rsidR="001C0654" w:rsidRDefault="001C0654" w:rsidP="001C0654">
      <w:pPr>
        <w:suppressLineNumbers/>
        <w:spacing w:line="276" w:lineRule="auto"/>
        <w:rPr>
          <w:sz w:val="24"/>
          <w:szCs w:val="24"/>
        </w:rPr>
      </w:pPr>
      <w:r w:rsidRPr="00D5209F">
        <w:rPr>
          <w:sz w:val="24"/>
          <w:szCs w:val="24"/>
        </w:rPr>
        <w:t>Na potrzeby postępowania o udzielenie zamówienia publicznego na:”</w:t>
      </w:r>
      <w:r w:rsidRPr="00D5209F">
        <w:rPr>
          <w:b/>
          <w:sz w:val="24"/>
          <w:szCs w:val="24"/>
        </w:rPr>
        <w:t xml:space="preserve"> D</w:t>
      </w:r>
      <w:r>
        <w:rPr>
          <w:b/>
          <w:sz w:val="24"/>
          <w:szCs w:val="24"/>
        </w:rPr>
        <w:t>ostawy oleju opałowego lekkiego</w:t>
      </w:r>
      <w:r w:rsidRPr="00D5209F">
        <w:rPr>
          <w:b/>
          <w:sz w:val="24"/>
          <w:szCs w:val="24"/>
        </w:rPr>
        <w:t xml:space="preserve"> dla Domu Pomocy Społecznej w Ołdakach w I</w:t>
      </w:r>
      <w:r w:rsidR="00847103">
        <w:rPr>
          <w:b/>
          <w:sz w:val="24"/>
          <w:szCs w:val="24"/>
        </w:rPr>
        <w:t>I</w:t>
      </w:r>
      <w:r w:rsidRPr="00D5209F">
        <w:rPr>
          <w:b/>
          <w:sz w:val="24"/>
          <w:szCs w:val="24"/>
        </w:rPr>
        <w:t xml:space="preserve"> półroczu roku 2025</w:t>
      </w:r>
      <w:r>
        <w:rPr>
          <w:b/>
          <w:sz w:val="24"/>
          <w:szCs w:val="24"/>
        </w:rPr>
        <w:t>”</w:t>
      </w:r>
      <w:r w:rsidRPr="00D5209F">
        <w:rPr>
          <w:sz w:val="24"/>
          <w:szCs w:val="24"/>
        </w:rPr>
        <w:t>oświadczam, co następuje:</w:t>
      </w:r>
    </w:p>
    <w:p w14:paraId="4096A41E" w14:textId="77777777" w:rsidR="001C0654" w:rsidRPr="00D5209F" w:rsidRDefault="001C0654" w:rsidP="001C0654">
      <w:pPr>
        <w:suppressLineNumbers/>
        <w:spacing w:line="276" w:lineRule="auto"/>
      </w:pPr>
      <w:r>
        <w:rPr>
          <w:sz w:val="24"/>
          <w:szCs w:val="24"/>
        </w:rPr>
        <w:t>Oświadczam, że nie podlegam wykluczeniu z postępowania na podstawie:</w:t>
      </w:r>
    </w:p>
    <w:p w14:paraId="4BE3EBB6" w14:textId="77777777" w:rsidR="001C0654" w:rsidRPr="00D5209F" w:rsidRDefault="001C0654" w:rsidP="001C0654">
      <w:pPr>
        <w:spacing w:line="360" w:lineRule="auto"/>
        <w:jc w:val="both"/>
        <w:rPr>
          <w:lang w:eastAsia="zh-CN"/>
        </w:rPr>
      </w:pPr>
      <w:r w:rsidRPr="00D5209F">
        <w:rPr>
          <w:lang w:eastAsia="zh-CN"/>
        </w:rPr>
        <w:t>1) przesłanek określonych w art. 108 ust. 1 i art. 109 ust. 1 pkt 1,4 ustawy z dnia 11 września 2019r. Prawo zamówień publicznych (Dz. U. z 2024r. poz. 1320).</w:t>
      </w:r>
    </w:p>
    <w:p w14:paraId="01D6900B" w14:textId="77777777" w:rsidR="001C0654" w:rsidRPr="00D5209F" w:rsidRDefault="001C0654" w:rsidP="001C0654">
      <w:pPr>
        <w:spacing w:line="360" w:lineRule="auto"/>
        <w:jc w:val="both"/>
        <w:rPr>
          <w:lang w:eastAsia="zh-CN"/>
        </w:rPr>
      </w:pPr>
      <w:r w:rsidRPr="00D5209F">
        <w:rPr>
          <w:lang w:eastAsia="zh-CN"/>
        </w:rPr>
        <w:t>2) art. 7 ust. 1 ustawy z dnia 13 kwietnia 2022r. o szczególnych rozwiązaniach w zakresie przeciwdziałania wspieraniu agresji na Ukrainę oraz służących ochronie bezpieczeństwa narodowego (Dz.U. z 2024r. poz. 507),</w:t>
      </w:r>
    </w:p>
    <w:p w14:paraId="1F60B131" w14:textId="77777777" w:rsidR="001C0654" w:rsidRPr="00D5209F" w:rsidRDefault="001C0654" w:rsidP="001C0654">
      <w:pPr>
        <w:spacing w:line="360" w:lineRule="auto"/>
        <w:jc w:val="both"/>
        <w:rPr>
          <w:lang w:eastAsia="zh-CN"/>
        </w:rPr>
      </w:pPr>
      <w:r w:rsidRPr="00D5209F">
        <w:rPr>
          <w:lang w:eastAsia="zh-CN"/>
        </w:rPr>
        <w:t xml:space="preserve">3) </w:t>
      </w:r>
      <w:r w:rsidRPr="00D5209F">
        <w:t>art. 5k rozporządzenia 2022/576.</w:t>
      </w:r>
    </w:p>
    <w:p w14:paraId="5B7A6B4F" w14:textId="40A4E0CD" w:rsidR="001C0654" w:rsidRDefault="001C0654" w:rsidP="001C0654">
      <w:pPr>
        <w:spacing w:line="360" w:lineRule="auto"/>
      </w:pPr>
      <w:r w:rsidRPr="00D5209F">
        <w:t>................</w:t>
      </w:r>
      <w:r w:rsidR="00847103">
        <w:t>........... dnia............2025</w:t>
      </w:r>
      <w:r w:rsidRPr="00D5209F">
        <w:t xml:space="preserve">r.     </w:t>
      </w:r>
    </w:p>
    <w:p w14:paraId="0273A3A0" w14:textId="77777777" w:rsidR="001C0654" w:rsidRPr="00D5209F" w:rsidRDefault="001C0654" w:rsidP="001C0654">
      <w:pPr>
        <w:spacing w:line="360" w:lineRule="auto"/>
      </w:pPr>
      <w:r w:rsidRPr="00D5209F">
        <w:rPr>
          <w:i/>
          <w:color w:val="FF0000"/>
        </w:rPr>
        <w:t>Dokument należy wypełnić i podpisać kwalifikowanym podpisem elektronicznym lub podpisem zaufanym lub podpisem osobistym.</w:t>
      </w:r>
    </w:p>
    <w:p w14:paraId="2958D026" w14:textId="77777777" w:rsidR="001C0654" w:rsidRPr="00D5209F" w:rsidRDefault="001C0654" w:rsidP="001C0654">
      <w:pPr>
        <w:rPr>
          <w:i/>
          <w:color w:val="FF0000"/>
        </w:rPr>
      </w:pPr>
    </w:p>
    <w:p w14:paraId="4F35FCED" w14:textId="77777777" w:rsidR="001C0654" w:rsidRPr="00D5209F" w:rsidRDefault="001C0654" w:rsidP="001C0654">
      <w:pPr>
        <w:spacing w:line="360" w:lineRule="auto"/>
        <w:jc w:val="right"/>
      </w:pPr>
    </w:p>
    <w:p w14:paraId="6534E6A3" w14:textId="77777777" w:rsidR="001C0654" w:rsidRPr="00D5209F" w:rsidRDefault="001C0654" w:rsidP="001C0654">
      <w:pPr>
        <w:spacing w:line="360" w:lineRule="auto"/>
        <w:ind w:firstLine="709"/>
        <w:jc w:val="both"/>
        <w:rPr>
          <w:lang w:eastAsia="zh-CN"/>
        </w:rPr>
      </w:pPr>
      <w:r w:rsidRPr="00D5209F">
        <w:rPr>
          <w:lang w:eastAsia="zh-CN"/>
        </w:rPr>
        <w:lastRenderedPageBreak/>
        <w:t>Oświadczam, że zachodzą w stosunku do mnie podstawy wykluczenia z postępowania na podstawie:</w:t>
      </w:r>
    </w:p>
    <w:p w14:paraId="3980F38D" w14:textId="77777777" w:rsidR="001C0654" w:rsidRPr="00D5209F" w:rsidRDefault="001C0654" w:rsidP="001C0654">
      <w:pPr>
        <w:spacing w:line="360" w:lineRule="auto"/>
        <w:jc w:val="both"/>
        <w:rPr>
          <w:lang w:eastAsia="zh-CN"/>
        </w:rPr>
      </w:pPr>
      <w:r w:rsidRPr="00D5209F">
        <w:rPr>
          <w:lang w:eastAsia="zh-CN"/>
        </w:rPr>
        <w:t xml:space="preserve">1) art. …………. ustawy z dnia 11 września 2019 r. Prawo zamówień publicznych (Dz. U. z 2024r. poz. 1320) </w:t>
      </w:r>
      <w:r w:rsidRPr="00D5209F">
        <w:rPr>
          <w:i/>
          <w:lang w:eastAsia="zh-CN"/>
        </w:rPr>
        <w:t>(podać mającą zastosowanie podstawę wykluczenia spośród wymienionych w art. 108 ust. 1 pkt 1, 2 i 5 w/w ustawy).</w:t>
      </w:r>
      <w:r w:rsidRPr="00D5209F">
        <w:rPr>
          <w:lang w:eastAsia="zh-CN"/>
        </w:rPr>
        <w:t xml:space="preserve"> </w:t>
      </w:r>
    </w:p>
    <w:p w14:paraId="230C3720" w14:textId="77777777" w:rsidR="001C0654" w:rsidRPr="00D5209F" w:rsidRDefault="001C0654" w:rsidP="001C0654">
      <w:pPr>
        <w:spacing w:line="360" w:lineRule="auto"/>
        <w:ind w:firstLine="709"/>
        <w:rPr>
          <w:rFonts w:eastAsia="Calibri Light"/>
          <w:lang w:eastAsia="zh-CN"/>
        </w:rPr>
      </w:pPr>
      <w:r w:rsidRPr="00D5209F">
        <w:rPr>
          <w:lang w:eastAsia="zh-CN"/>
        </w:rPr>
        <w:t>Jednocześnie oświadczam, że w związku z ww. okolicznością,</w:t>
      </w:r>
      <w:r w:rsidRPr="00D5209F">
        <w:rPr>
          <w:bCs/>
        </w:rPr>
        <w:t xml:space="preserve"> </w:t>
      </w:r>
      <w:r w:rsidRPr="00D5209F">
        <w:rPr>
          <w:bCs/>
          <w:lang w:eastAsia="zh-CN"/>
        </w:rPr>
        <w:t xml:space="preserve">na podstawie art. 110 ust. 2 </w:t>
      </w:r>
      <w:r>
        <w:rPr>
          <w:lang w:eastAsia="zh-CN"/>
        </w:rPr>
        <w:t>podjąłem następujące środki naprawcze</w:t>
      </w:r>
    </w:p>
    <w:p w14:paraId="26AB845E" w14:textId="77777777" w:rsidR="001C0654" w:rsidRPr="00D5209F" w:rsidRDefault="001C0654" w:rsidP="001C0654">
      <w:pPr>
        <w:spacing w:line="360" w:lineRule="auto"/>
        <w:jc w:val="both"/>
        <w:rPr>
          <w:rFonts w:eastAsia="Calibri Light"/>
          <w:lang w:eastAsia="zh-CN"/>
        </w:rPr>
      </w:pPr>
      <w:r w:rsidRPr="00D5209F">
        <w:rPr>
          <w:rFonts w:eastAsia="Calibri Light"/>
          <w:lang w:eastAsia="zh-CN"/>
        </w:rPr>
        <w:t>…………………………………………………………………………………………………………………...</w:t>
      </w:r>
    </w:p>
    <w:p w14:paraId="1D01D767" w14:textId="77777777" w:rsidR="001C0654" w:rsidRPr="00D5209F" w:rsidRDefault="001C0654" w:rsidP="001C0654">
      <w:pPr>
        <w:spacing w:line="360" w:lineRule="auto"/>
        <w:jc w:val="both"/>
        <w:rPr>
          <w:i/>
          <w:sz w:val="18"/>
          <w:szCs w:val="18"/>
          <w:lang w:eastAsia="zh-CN"/>
        </w:rPr>
      </w:pPr>
      <w:r w:rsidRPr="00D5209F">
        <w:rPr>
          <w:lang w:eastAsia="zh-CN"/>
        </w:rPr>
        <w:t xml:space="preserve">2) art. …………….. Ustawy UOBN, </w:t>
      </w:r>
      <w:r w:rsidRPr="00D5209F">
        <w:rPr>
          <w:sz w:val="18"/>
          <w:szCs w:val="18"/>
          <w:lang w:eastAsia="zh-CN"/>
        </w:rPr>
        <w:t>(</w:t>
      </w:r>
      <w:r w:rsidRPr="00D5209F">
        <w:rPr>
          <w:i/>
          <w:sz w:val="18"/>
          <w:szCs w:val="18"/>
          <w:lang w:eastAsia="zh-CN"/>
        </w:rPr>
        <w:t>podać mającą zastosowanie podstawę wykluczenia – wypełnić, jeśli dotyczy)</w:t>
      </w:r>
    </w:p>
    <w:p w14:paraId="6AB1484E" w14:textId="77777777" w:rsidR="001C0654" w:rsidRPr="00D5209F" w:rsidRDefault="001C0654" w:rsidP="001C0654">
      <w:pPr>
        <w:spacing w:line="360" w:lineRule="auto"/>
        <w:jc w:val="both"/>
        <w:rPr>
          <w:sz w:val="18"/>
          <w:szCs w:val="18"/>
          <w:lang w:eastAsia="zh-CN"/>
        </w:rPr>
      </w:pPr>
      <w:r w:rsidRPr="00D5209F">
        <w:rPr>
          <w:lang w:eastAsia="zh-CN"/>
        </w:rPr>
        <w:t xml:space="preserve">3) </w:t>
      </w:r>
      <w:r w:rsidRPr="00D5209F">
        <w:t xml:space="preserve">art.  …………. rozporządzenia 2022/576.  </w:t>
      </w:r>
      <w:r w:rsidRPr="00D5209F">
        <w:rPr>
          <w:sz w:val="18"/>
          <w:szCs w:val="18"/>
          <w:lang w:eastAsia="zh-CN"/>
        </w:rPr>
        <w:t>(</w:t>
      </w:r>
      <w:r w:rsidRPr="00D5209F">
        <w:rPr>
          <w:i/>
          <w:sz w:val="18"/>
          <w:szCs w:val="18"/>
          <w:lang w:eastAsia="zh-CN"/>
        </w:rPr>
        <w:t>podać mającą zastosowanie podstawę wykluczenia – wypełnić, jeśli dotyczy)</w:t>
      </w:r>
    </w:p>
    <w:p w14:paraId="2E2FD9E3" w14:textId="77777777" w:rsidR="001C0654" w:rsidRPr="00D5209F" w:rsidRDefault="001C0654" w:rsidP="001C0654">
      <w:pPr>
        <w:spacing w:line="360" w:lineRule="auto"/>
      </w:pPr>
    </w:p>
    <w:p w14:paraId="7CC6B579" w14:textId="0DDCA82F" w:rsidR="001C0654" w:rsidRPr="00D5209F" w:rsidRDefault="001C0654" w:rsidP="001C0654">
      <w:pPr>
        <w:spacing w:line="360" w:lineRule="auto"/>
      </w:pPr>
      <w:r w:rsidRPr="00D5209F">
        <w:t>................</w:t>
      </w:r>
      <w:r w:rsidR="00847103">
        <w:t>........... dnia............2025</w:t>
      </w:r>
      <w:r w:rsidRPr="00D5209F">
        <w:t xml:space="preserve">r.    </w:t>
      </w:r>
    </w:p>
    <w:p w14:paraId="6E2CE541" w14:textId="77777777" w:rsidR="001C0654" w:rsidRPr="00D5209F" w:rsidRDefault="001C0654" w:rsidP="001C0654">
      <w:pPr>
        <w:rPr>
          <w:i/>
          <w:color w:val="FF0000"/>
        </w:rPr>
      </w:pPr>
      <w:r w:rsidRPr="00D5209F">
        <w:rPr>
          <w:i/>
          <w:color w:val="FF0000"/>
        </w:rPr>
        <w:t>Dokument należy wypełnić i podpisać kwalifikowanym podpisem elektronicznym lub podpisem zaufanym lub podpisem osobistym.</w:t>
      </w:r>
    </w:p>
    <w:p w14:paraId="4B63EA05" w14:textId="77777777" w:rsidR="001C0654" w:rsidRPr="00D5209F" w:rsidRDefault="001C0654" w:rsidP="001C0654">
      <w:pPr>
        <w:rPr>
          <w:i/>
          <w:color w:val="FF0000"/>
        </w:rPr>
      </w:pPr>
    </w:p>
    <w:p w14:paraId="5315A1F3" w14:textId="77777777" w:rsidR="001C0654" w:rsidRPr="00D5209F" w:rsidRDefault="001C0654" w:rsidP="001C0654">
      <w:pPr>
        <w:spacing w:line="360" w:lineRule="auto"/>
      </w:pPr>
    </w:p>
    <w:p w14:paraId="7FF2C2D6" w14:textId="77777777" w:rsidR="001C0654" w:rsidRDefault="001C0654" w:rsidP="001C0654">
      <w:pPr>
        <w:tabs>
          <w:tab w:val="left" w:pos="1978"/>
          <w:tab w:val="left" w:pos="3828"/>
          <w:tab w:val="center" w:pos="4677"/>
        </w:tabs>
        <w:rPr>
          <w:i/>
          <w:color w:val="FF0000"/>
          <w:sz w:val="24"/>
          <w:szCs w:val="24"/>
        </w:rPr>
      </w:pPr>
    </w:p>
    <w:p w14:paraId="1F298A99" w14:textId="77777777" w:rsidR="001C0654" w:rsidRDefault="001C0654" w:rsidP="001C0654">
      <w:pPr>
        <w:tabs>
          <w:tab w:val="left" w:pos="1978"/>
          <w:tab w:val="left" w:pos="3828"/>
          <w:tab w:val="center" w:pos="4677"/>
        </w:tabs>
        <w:rPr>
          <w:i/>
          <w:color w:val="FF0000"/>
          <w:sz w:val="24"/>
          <w:szCs w:val="24"/>
        </w:rPr>
      </w:pPr>
    </w:p>
    <w:p w14:paraId="17B6D6FE" w14:textId="77777777" w:rsidR="001C0654" w:rsidRDefault="001C0654" w:rsidP="001C0654">
      <w:pPr>
        <w:tabs>
          <w:tab w:val="left" w:pos="1978"/>
          <w:tab w:val="left" w:pos="3828"/>
          <w:tab w:val="center" w:pos="4677"/>
        </w:tabs>
        <w:rPr>
          <w:i/>
          <w:color w:val="FF0000"/>
          <w:sz w:val="24"/>
          <w:szCs w:val="24"/>
        </w:rPr>
      </w:pPr>
    </w:p>
    <w:p w14:paraId="5C6285B8" w14:textId="77777777" w:rsidR="001C0654" w:rsidRDefault="001C0654" w:rsidP="001C0654">
      <w:pPr>
        <w:tabs>
          <w:tab w:val="left" w:pos="1978"/>
          <w:tab w:val="left" w:pos="3828"/>
          <w:tab w:val="center" w:pos="4677"/>
        </w:tabs>
        <w:rPr>
          <w:i/>
          <w:color w:val="FF0000"/>
          <w:sz w:val="24"/>
          <w:szCs w:val="24"/>
        </w:rPr>
      </w:pPr>
    </w:p>
    <w:p w14:paraId="4AB0CD91" w14:textId="77777777" w:rsidR="001C0654" w:rsidRDefault="001C0654" w:rsidP="001C0654">
      <w:pPr>
        <w:tabs>
          <w:tab w:val="left" w:pos="1978"/>
          <w:tab w:val="left" w:pos="3828"/>
          <w:tab w:val="center" w:pos="4677"/>
        </w:tabs>
        <w:rPr>
          <w:i/>
          <w:color w:val="FF0000"/>
          <w:sz w:val="24"/>
          <w:szCs w:val="24"/>
        </w:rPr>
      </w:pPr>
    </w:p>
    <w:p w14:paraId="7BCB18D3" w14:textId="77777777" w:rsidR="001C0654" w:rsidRDefault="001C0654" w:rsidP="001C0654">
      <w:pPr>
        <w:tabs>
          <w:tab w:val="left" w:pos="1978"/>
          <w:tab w:val="left" w:pos="3828"/>
          <w:tab w:val="center" w:pos="4677"/>
        </w:tabs>
        <w:rPr>
          <w:i/>
          <w:color w:val="FF0000"/>
          <w:sz w:val="24"/>
          <w:szCs w:val="24"/>
        </w:rPr>
      </w:pPr>
    </w:p>
    <w:p w14:paraId="39845F19" w14:textId="77777777" w:rsidR="001C0654" w:rsidRDefault="001C0654" w:rsidP="001C0654">
      <w:pPr>
        <w:tabs>
          <w:tab w:val="left" w:pos="1978"/>
          <w:tab w:val="left" w:pos="3828"/>
          <w:tab w:val="center" w:pos="4677"/>
        </w:tabs>
        <w:rPr>
          <w:i/>
          <w:color w:val="FF0000"/>
          <w:sz w:val="24"/>
          <w:szCs w:val="24"/>
        </w:rPr>
      </w:pPr>
    </w:p>
    <w:p w14:paraId="26411315" w14:textId="77777777" w:rsidR="001C0654" w:rsidRDefault="001C0654" w:rsidP="001C0654">
      <w:pPr>
        <w:tabs>
          <w:tab w:val="left" w:pos="1978"/>
          <w:tab w:val="left" w:pos="3828"/>
          <w:tab w:val="center" w:pos="4677"/>
        </w:tabs>
        <w:rPr>
          <w:i/>
          <w:color w:val="FF0000"/>
          <w:sz w:val="24"/>
          <w:szCs w:val="24"/>
        </w:rPr>
      </w:pPr>
    </w:p>
    <w:p w14:paraId="2985CDAB" w14:textId="77777777" w:rsidR="001C0654" w:rsidRDefault="001C0654" w:rsidP="001C0654">
      <w:pPr>
        <w:tabs>
          <w:tab w:val="left" w:pos="1978"/>
          <w:tab w:val="left" w:pos="3828"/>
          <w:tab w:val="center" w:pos="4677"/>
        </w:tabs>
        <w:rPr>
          <w:i/>
          <w:color w:val="FF0000"/>
          <w:sz w:val="24"/>
          <w:szCs w:val="24"/>
        </w:rPr>
      </w:pPr>
    </w:p>
    <w:p w14:paraId="0D2FE613" w14:textId="77777777" w:rsidR="001C0654" w:rsidRDefault="001C0654" w:rsidP="001C0654">
      <w:pPr>
        <w:tabs>
          <w:tab w:val="left" w:pos="1978"/>
          <w:tab w:val="left" w:pos="3828"/>
          <w:tab w:val="center" w:pos="4677"/>
        </w:tabs>
        <w:rPr>
          <w:i/>
          <w:color w:val="FF0000"/>
          <w:sz w:val="24"/>
          <w:szCs w:val="24"/>
        </w:rPr>
      </w:pPr>
    </w:p>
    <w:p w14:paraId="019A2F4A" w14:textId="77777777" w:rsidR="001C0654" w:rsidRDefault="001C0654" w:rsidP="001C0654">
      <w:pPr>
        <w:tabs>
          <w:tab w:val="left" w:pos="1978"/>
          <w:tab w:val="left" w:pos="3828"/>
          <w:tab w:val="center" w:pos="4677"/>
        </w:tabs>
        <w:rPr>
          <w:i/>
          <w:color w:val="FF0000"/>
          <w:sz w:val="24"/>
          <w:szCs w:val="24"/>
        </w:rPr>
      </w:pPr>
    </w:p>
    <w:p w14:paraId="1314C8D5" w14:textId="77777777" w:rsidR="001C0654" w:rsidRDefault="001C0654" w:rsidP="001C0654">
      <w:pPr>
        <w:tabs>
          <w:tab w:val="left" w:pos="1978"/>
          <w:tab w:val="left" w:pos="3828"/>
          <w:tab w:val="center" w:pos="4677"/>
        </w:tabs>
        <w:rPr>
          <w:i/>
          <w:color w:val="FF0000"/>
          <w:sz w:val="24"/>
          <w:szCs w:val="24"/>
        </w:rPr>
      </w:pPr>
    </w:p>
    <w:p w14:paraId="1F694788" w14:textId="77777777" w:rsidR="001C0654" w:rsidRDefault="001C0654" w:rsidP="001C0654">
      <w:pPr>
        <w:tabs>
          <w:tab w:val="left" w:pos="1978"/>
          <w:tab w:val="left" w:pos="3828"/>
          <w:tab w:val="center" w:pos="4677"/>
        </w:tabs>
        <w:rPr>
          <w:i/>
          <w:color w:val="FF0000"/>
          <w:sz w:val="24"/>
          <w:szCs w:val="24"/>
        </w:rPr>
      </w:pPr>
    </w:p>
    <w:p w14:paraId="0CC839C9" w14:textId="77777777" w:rsidR="001C0654" w:rsidRDefault="001C0654" w:rsidP="00262F68">
      <w:pPr>
        <w:tabs>
          <w:tab w:val="left" w:pos="1978"/>
          <w:tab w:val="left" w:pos="3828"/>
          <w:tab w:val="center" w:pos="4677"/>
        </w:tabs>
        <w:suppressAutoHyphens/>
        <w:spacing w:after="0" w:line="240" w:lineRule="auto"/>
        <w:jc w:val="both"/>
        <w:rPr>
          <w:rFonts w:ascii="Times New Roman" w:eastAsia="Times New Roman" w:hAnsi="Times New Roman" w:cs="Times New Roman"/>
          <w:sz w:val="20"/>
          <w:szCs w:val="20"/>
          <w:lang w:eastAsia="zh-CN"/>
        </w:rPr>
      </w:pPr>
    </w:p>
    <w:p w14:paraId="15E81F4C" w14:textId="581A8B4B" w:rsidR="006D4209" w:rsidRPr="00141920" w:rsidRDefault="00847103" w:rsidP="006D4209">
      <w:pPr>
        <w:rPr>
          <w:bCs/>
          <w:color w:val="000000"/>
        </w:rPr>
      </w:pPr>
      <w:r>
        <w:rPr>
          <w:b/>
          <w:sz w:val="24"/>
          <w:szCs w:val="24"/>
          <w:lang w:eastAsia="zh-CN"/>
        </w:rPr>
        <w:t>DPS-ZP /198/TP3/2025</w:t>
      </w:r>
      <w:r w:rsidR="006D4209" w:rsidRPr="00141920">
        <w:rPr>
          <w:b/>
          <w:sz w:val="24"/>
          <w:szCs w:val="24"/>
          <w:lang w:eastAsia="zh-CN"/>
        </w:rPr>
        <w:t xml:space="preserve">                                         </w:t>
      </w:r>
      <w:r w:rsidR="006D4209">
        <w:rPr>
          <w:b/>
          <w:sz w:val="24"/>
          <w:szCs w:val="24"/>
          <w:lang w:eastAsia="zh-CN"/>
        </w:rPr>
        <w:t xml:space="preserve">                         </w:t>
      </w:r>
      <w:r w:rsidR="006D4209" w:rsidRPr="00141920">
        <w:rPr>
          <w:b/>
          <w:bCs/>
        </w:rPr>
        <w:t>Załącznik nr 3 do OFERTY</w:t>
      </w:r>
    </w:p>
    <w:p w14:paraId="05055884" w14:textId="77777777" w:rsidR="006D4209" w:rsidRPr="00141920" w:rsidRDefault="006D4209" w:rsidP="006D4209">
      <w:pPr>
        <w:spacing w:line="276" w:lineRule="auto"/>
        <w:rPr>
          <w:b/>
        </w:rPr>
      </w:pPr>
      <w:r w:rsidRPr="00141920">
        <w:rPr>
          <w:b/>
          <w:sz w:val="24"/>
          <w:szCs w:val="24"/>
          <w:lang w:eastAsia="zh-CN"/>
        </w:rPr>
        <w:br/>
        <w:t xml:space="preserve">    </w:t>
      </w:r>
    </w:p>
    <w:p w14:paraId="39217261" w14:textId="77777777" w:rsidR="006D4209" w:rsidRPr="00141920" w:rsidRDefault="006D4209" w:rsidP="006D4209">
      <w:pPr>
        <w:rPr>
          <w:bCs/>
          <w:color w:val="000000"/>
        </w:rPr>
      </w:pPr>
    </w:p>
    <w:p w14:paraId="532DD671" w14:textId="77777777" w:rsidR="006D4209" w:rsidRPr="00141920" w:rsidRDefault="006D4209" w:rsidP="006D4209">
      <w:pPr>
        <w:rPr>
          <w:b/>
          <w:bCs/>
        </w:rPr>
      </w:pPr>
    </w:p>
    <w:p w14:paraId="208899C6" w14:textId="77777777" w:rsidR="006D4209" w:rsidRPr="00141920" w:rsidRDefault="006D4209" w:rsidP="006D4209">
      <w:pPr>
        <w:jc w:val="both"/>
      </w:pPr>
      <w:r w:rsidRPr="00141920">
        <w:t>................................................</w:t>
      </w:r>
    </w:p>
    <w:p w14:paraId="338009E9" w14:textId="77777777" w:rsidR="006D4209" w:rsidRPr="00141920" w:rsidRDefault="006D4209" w:rsidP="006D4209">
      <w:pPr>
        <w:spacing w:line="360" w:lineRule="auto"/>
        <w:jc w:val="both"/>
        <w:rPr>
          <w:b/>
          <w:bCs/>
        </w:rPr>
      </w:pPr>
      <w:r w:rsidRPr="00141920">
        <w:t xml:space="preserve">       (pieczęć wykonawcy)</w:t>
      </w:r>
    </w:p>
    <w:p w14:paraId="52090656" w14:textId="77777777" w:rsidR="006D4209" w:rsidRPr="00141920" w:rsidRDefault="006D4209" w:rsidP="006D4209">
      <w:pPr>
        <w:autoSpaceDE w:val="0"/>
        <w:spacing w:after="120"/>
        <w:jc w:val="center"/>
        <w:rPr>
          <w:rFonts w:eastAsia="Calibri"/>
          <w:b/>
          <w:bCs/>
          <w:lang w:eastAsia="zh-CN"/>
        </w:rPr>
      </w:pPr>
    </w:p>
    <w:p w14:paraId="3F44F127" w14:textId="77777777" w:rsidR="006D4209" w:rsidRPr="00141920" w:rsidRDefault="006D4209" w:rsidP="006D4209">
      <w:pPr>
        <w:spacing w:line="360" w:lineRule="auto"/>
        <w:jc w:val="center"/>
        <w:rPr>
          <w:b/>
          <w:u w:val="single"/>
          <w:lang w:eastAsia="zh-CN"/>
        </w:rPr>
      </w:pPr>
      <w:r w:rsidRPr="00141920">
        <w:rPr>
          <w:b/>
          <w:u w:val="single"/>
          <w:lang w:eastAsia="zh-CN"/>
        </w:rPr>
        <w:t>Oświadczenie Wykonawcy</w:t>
      </w:r>
    </w:p>
    <w:p w14:paraId="52E42BD3" w14:textId="77777777" w:rsidR="006D4209" w:rsidRPr="00141920" w:rsidRDefault="006D4209" w:rsidP="006D4209">
      <w:pPr>
        <w:spacing w:line="360" w:lineRule="auto"/>
        <w:rPr>
          <w:lang w:eastAsia="zh-CN"/>
        </w:rPr>
      </w:pPr>
    </w:p>
    <w:p w14:paraId="16722282" w14:textId="688F71BE" w:rsidR="006D4209" w:rsidRPr="00141920" w:rsidRDefault="006D4209" w:rsidP="006D4209">
      <w:pPr>
        <w:suppressLineNumbers/>
        <w:spacing w:line="276" w:lineRule="auto"/>
        <w:rPr>
          <w:sz w:val="24"/>
          <w:szCs w:val="24"/>
        </w:rPr>
      </w:pPr>
      <w:r w:rsidRPr="00141920">
        <w:t xml:space="preserve">Przystępując do postępowania </w:t>
      </w:r>
      <w:r w:rsidRPr="00141920">
        <w:rPr>
          <w:lang w:eastAsia="zh-CN"/>
        </w:rPr>
        <w:t>o udzielenie zamówienia publicznego w trybie podstawowym na</w:t>
      </w:r>
      <w:r w:rsidRPr="00141920">
        <w:rPr>
          <w:b/>
          <w:lang w:eastAsia="zh-CN"/>
        </w:rPr>
        <w:t xml:space="preserve"> </w:t>
      </w:r>
      <w:r w:rsidRPr="000916F6">
        <w:rPr>
          <w:sz w:val="24"/>
          <w:szCs w:val="24"/>
        </w:rPr>
        <w:t>:”</w:t>
      </w:r>
      <w:r w:rsidR="008878C4">
        <w:rPr>
          <w:b/>
          <w:sz w:val="24"/>
          <w:szCs w:val="24"/>
        </w:rPr>
        <w:t xml:space="preserve"> Dostawy oleju opałowego lekkiego</w:t>
      </w:r>
      <w:r w:rsidRPr="000916F6">
        <w:rPr>
          <w:b/>
          <w:sz w:val="24"/>
          <w:szCs w:val="24"/>
        </w:rPr>
        <w:t xml:space="preserve"> dla Domu Pomocy Społecznej w Ołdakach w I</w:t>
      </w:r>
      <w:r w:rsidR="00B266D6">
        <w:rPr>
          <w:b/>
          <w:sz w:val="24"/>
          <w:szCs w:val="24"/>
        </w:rPr>
        <w:t>I</w:t>
      </w:r>
      <w:r w:rsidRPr="000916F6">
        <w:rPr>
          <w:b/>
          <w:sz w:val="24"/>
          <w:szCs w:val="24"/>
        </w:rPr>
        <w:t xml:space="preserve"> półroczu roku 2025”</w:t>
      </w:r>
      <w:r w:rsidRPr="00141920">
        <w:rPr>
          <w:bCs/>
          <w:lang w:eastAsia="zh-CN"/>
        </w:rPr>
        <w:t xml:space="preserve"> </w:t>
      </w:r>
      <w:r w:rsidRPr="00141920">
        <w:rPr>
          <w:bCs/>
        </w:rPr>
        <w:t>n</w:t>
      </w:r>
      <w:r w:rsidRPr="00141920">
        <w:rPr>
          <w:bCs/>
          <w:lang w:eastAsia="pl-PL"/>
        </w:rPr>
        <w:t xml:space="preserve">iniejszym potwierdzam </w:t>
      </w:r>
      <w:r w:rsidRPr="00141920">
        <w:rPr>
          <w:bCs/>
          <w:u w:val="single"/>
          <w:lang w:eastAsia="pl-PL"/>
        </w:rPr>
        <w:t xml:space="preserve">aktualność </w:t>
      </w:r>
      <w:r w:rsidRPr="00141920">
        <w:rPr>
          <w:bCs/>
          <w:lang w:eastAsia="pl-PL"/>
        </w:rPr>
        <w:t>informacji zawartych w oświadczeniu, o którym mowa w § 10 SWZ w zakresie podstaw wykluczenia z postępowania wskazanych przez Zamawiającego.</w:t>
      </w:r>
    </w:p>
    <w:p w14:paraId="33A29B6F" w14:textId="77777777" w:rsidR="006D4209" w:rsidRPr="00141920" w:rsidRDefault="006D4209" w:rsidP="006D4209"/>
    <w:p w14:paraId="0031D2BC" w14:textId="77777777" w:rsidR="006D4209" w:rsidRPr="00141920" w:rsidRDefault="006D4209" w:rsidP="006D4209">
      <w:pPr>
        <w:spacing w:line="360" w:lineRule="auto"/>
        <w:jc w:val="right"/>
      </w:pPr>
    </w:p>
    <w:p w14:paraId="126E2EDF" w14:textId="77777777" w:rsidR="006D4209" w:rsidRPr="00141920" w:rsidRDefault="006D4209" w:rsidP="006D4209">
      <w:pPr>
        <w:spacing w:line="360" w:lineRule="auto"/>
        <w:jc w:val="right"/>
      </w:pPr>
    </w:p>
    <w:p w14:paraId="2808D9D0" w14:textId="6CB0CD31" w:rsidR="006D4209" w:rsidRPr="00141920" w:rsidRDefault="006D4209" w:rsidP="006D4209">
      <w:pPr>
        <w:spacing w:line="360" w:lineRule="auto"/>
      </w:pPr>
      <w:r w:rsidRPr="00141920">
        <w:t>................</w:t>
      </w:r>
      <w:r w:rsidR="00B266D6">
        <w:t>........... dnia............2025</w:t>
      </w:r>
      <w:r w:rsidRPr="00141920">
        <w:t xml:space="preserve">r.  </w:t>
      </w:r>
    </w:p>
    <w:p w14:paraId="7698B644" w14:textId="77777777" w:rsidR="006D4209" w:rsidRPr="00141920" w:rsidRDefault="006D4209" w:rsidP="006D4209">
      <w:pPr>
        <w:spacing w:line="360" w:lineRule="auto"/>
      </w:pPr>
    </w:p>
    <w:p w14:paraId="5B953979" w14:textId="77777777" w:rsidR="006D4209" w:rsidRPr="00141920" w:rsidRDefault="006D4209" w:rsidP="006D4209">
      <w:pPr>
        <w:spacing w:line="360" w:lineRule="auto"/>
        <w:rPr>
          <w:rFonts w:ascii="Calibri" w:hAnsi="Calibri" w:cs="Calibri"/>
        </w:rPr>
      </w:pPr>
    </w:p>
    <w:p w14:paraId="06CAD105" w14:textId="77777777" w:rsidR="006D4209" w:rsidRPr="00141920" w:rsidRDefault="006D4209" w:rsidP="006D4209">
      <w:pPr>
        <w:spacing w:line="360" w:lineRule="auto"/>
        <w:rPr>
          <w:rFonts w:ascii="Calibri" w:hAnsi="Calibri" w:cs="Calibri"/>
        </w:rPr>
      </w:pPr>
    </w:p>
    <w:p w14:paraId="2DC15C2C" w14:textId="77777777" w:rsidR="006D4209" w:rsidRPr="00141920" w:rsidRDefault="006D4209" w:rsidP="006D4209">
      <w:pPr>
        <w:spacing w:line="360" w:lineRule="auto"/>
        <w:rPr>
          <w:rFonts w:ascii="Calibri" w:hAnsi="Calibri" w:cs="Calibri"/>
        </w:rPr>
      </w:pPr>
    </w:p>
    <w:p w14:paraId="6DF9D607" w14:textId="77777777" w:rsidR="006D4209" w:rsidRPr="00141920" w:rsidRDefault="006D4209" w:rsidP="006D4209">
      <w:pPr>
        <w:spacing w:line="360" w:lineRule="auto"/>
        <w:rPr>
          <w:rFonts w:ascii="Calibri" w:hAnsi="Calibri" w:cs="Calibri"/>
        </w:rPr>
      </w:pPr>
    </w:p>
    <w:p w14:paraId="2494C6C7" w14:textId="77777777" w:rsidR="006D4209" w:rsidRPr="00141920" w:rsidRDefault="006D4209" w:rsidP="006D4209">
      <w:pPr>
        <w:spacing w:line="360" w:lineRule="auto"/>
        <w:rPr>
          <w:rFonts w:ascii="Calibri" w:hAnsi="Calibri" w:cs="Calibri"/>
        </w:rPr>
      </w:pPr>
    </w:p>
    <w:p w14:paraId="7A9A7A0F" w14:textId="77777777" w:rsidR="006D4209" w:rsidRPr="00141920" w:rsidRDefault="006D4209" w:rsidP="006D4209">
      <w:pPr>
        <w:spacing w:line="360" w:lineRule="auto"/>
        <w:rPr>
          <w:rFonts w:ascii="Calibri" w:hAnsi="Calibri" w:cs="Calibri"/>
        </w:rPr>
      </w:pPr>
    </w:p>
    <w:p w14:paraId="13499361" w14:textId="77777777" w:rsidR="006D4209" w:rsidRPr="00E62A0F" w:rsidRDefault="006D4209" w:rsidP="006D4209">
      <w:pPr>
        <w:tabs>
          <w:tab w:val="left" w:pos="1978"/>
          <w:tab w:val="left" w:pos="3828"/>
          <w:tab w:val="center" w:pos="4677"/>
        </w:tabs>
        <w:jc w:val="both"/>
        <w:rPr>
          <w:rFonts w:ascii="Arial" w:hAnsi="Arial" w:cs="Arial"/>
          <w:i/>
          <w:color w:val="FF0000"/>
          <w:lang w:eastAsia="zh-CN"/>
        </w:rPr>
      </w:pPr>
      <w:r w:rsidRPr="00141920">
        <w:rPr>
          <w:rFonts w:ascii="Calibri" w:hAnsi="Calibri" w:cs="Calibri"/>
        </w:rPr>
        <w:t xml:space="preserve">  </w:t>
      </w:r>
      <w:r w:rsidRPr="00141920">
        <w:rPr>
          <w:rFonts w:ascii="Arial" w:hAnsi="Arial" w:cs="Arial"/>
          <w:i/>
          <w:color w:val="FF0000"/>
          <w:lang w:eastAsia="zh-CN"/>
        </w:rPr>
        <w:t xml:space="preserve">Dokument należy wypełnić i podpisać kwalifikowanym podpisem elektronicznym lub podpisem </w:t>
      </w:r>
      <w:r>
        <w:rPr>
          <w:rFonts w:ascii="Arial" w:hAnsi="Arial" w:cs="Arial"/>
          <w:i/>
          <w:color w:val="FF0000"/>
          <w:lang w:eastAsia="zh-CN"/>
        </w:rPr>
        <w:t>zaufanym lub podpisem osobistym</w:t>
      </w:r>
    </w:p>
    <w:p w14:paraId="42D944E5" w14:textId="77777777" w:rsidR="006D4209" w:rsidRPr="00262F68" w:rsidRDefault="006D4209" w:rsidP="00262F68">
      <w:pPr>
        <w:tabs>
          <w:tab w:val="left" w:pos="1978"/>
          <w:tab w:val="left" w:pos="3828"/>
          <w:tab w:val="center" w:pos="4677"/>
        </w:tabs>
        <w:suppressAutoHyphens/>
        <w:spacing w:after="0" w:line="240" w:lineRule="auto"/>
        <w:jc w:val="both"/>
        <w:rPr>
          <w:rFonts w:ascii="Times New Roman" w:eastAsia="Times New Roman" w:hAnsi="Times New Roman" w:cs="Times New Roman"/>
          <w:sz w:val="20"/>
          <w:szCs w:val="20"/>
          <w:lang w:eastAsia="zh-CN"/>
        </w:rPr>
        <w:sectPr w:rsidR="006D4209" w:rsidRPr="00262F68" w:rsidSect="009917F1">
          <w:footerReference w:type="default" r:id="rId7"/>
          <w:pgSz w:w="11906" w:h="16838"/>
          <w:pgMar w:top="993" w:right="1274" w:bottom="1418" w:left="1418" w:header="709" w:footer="709" w:gutter="0"/>
          <w:cols w:space="708"/>
          <w:docGrid w:linePitch="360"/>
        </w:sectPr>
      </w:pPr>
    </w:p>
    <w:p w14:paraId="0D7C5C46" w14:textId="333CA63A" w:rsidR="00262F68" w:rsidRPr="00262F68" w:rsidRDefault="005B2390" w:rsidP="00262F68">
      <w:pPr>
        <w:pageBreakBefore/>
        <w:tabs>
          <w:tab w:val="left" w:pos="1978"/>
          <w:tab w:val="left" w:pos="3828"/>
          <w:tab w:val="center" w:pos="4677"/>
        </w:tabs>
        <w:suppressAutoHyphens/>
        <w:spacing w:after="0" w:line="276" w:lineRule="auto"/>
        <w:rPr>
          <w:rFonts w:ascii="Times New Roman" w:eastAsia="Times New Roman" w:hAnsi="Times New Roman" w:cs="Times New Roman"/>
          <w:sz w:val="20"/>
          <w:szCs w:val="20"/>
          <w:lang w:eastAsia="zh-CN"/>
        </w:rPr>
      </w:pPr>
      <w:r>
        <w:rPr>
          <w:rFonts w:ascii="Times New Roman" w:eastAsia="Times New Roman" w:hAnsi="Times New Roman" w:cs="Times New Roman"/>
          <w:b/>
          <w:sz w:val="24"/>
          <w:szCs w:val="24"/>
          <w:lang w:eastAsia="zh-CN"/>
        </w:rPr>
        <w:lastRenderedPageBreak/>
        <w:t>DPS-ZP /</w:t>
      </w:r>
      <w:r w:rsidR="00C314F4">
        <w:rPr>
          <w:rFonts w:ascii="Times New Roman" w:eastAsia="Times New Roman" w:hAnsi="Times New Roman" w:cs="Times New Roman"/>
          <w:b/>
          <w:sz w:val="24"/>
          <w:szCs w:val="24"/>
          <w:lang w:eastAsia="zh-CN"/>
        </w:rPr>
        <w:t>198/TP3/2025</w:t>
      </w:r>
      <w:r w:rsidR="00262F68" w:rsidRPr="00262F68">
        <w:rPr>
          <w:rFonts w:ascii="Times New Roman" w:eastAsia="Times New Roman" w:hAnsi="Times New Roman" w:cs="Times New Roman"/>
          <w:b/>
          <w:sz w:val="24"/>
          <w:szCs w:val="24"/>
          <w:lang w:eastAsia="zh-CN"/>
        </w:rPr>
        <w:t xml:space="preserve">                                                            </w:t>
      </w:r>
      <w:r w:rsidR="00262F68" w:rsidRPr="00262F68">
        <w:rPr>
          <w:rFonts w:ascii="Times New Roman" w:eastAsia="Times New Roman" w:hAnsi="Times New Roman" w:cs="Times New Roman"/>
          <w:b/>
          <w:i/>
          <w:color w:val="3366FF"/>
          <w:sz w:val="24"/>
          <w:szCs w:val="24"/>
          <w:lang w:eastAsia="zh-CN"/>
        </w:rPr>
        <w:t>Załącznik nr 4 do SWZ</w:t>
      </w:r>
    </w:p>
    <w:p w14:paraId="76ECB328" w14:textId="77777777" w:rsidR="00262F68" w:rsidRPr="00262F68" w:rsidRDefault="00262F68" w:rsidP="00262F68">
      <w:pPr>
        <w:suppressAutoHyphens/>
        <w:spacing w:after="0" w:line="240" w:lineRule="auto"/>
        <w:rPr>
          <w:rFonts w:ascii="Times New Roman" w:eastAsia="Times New Roman" w:hAnsi="Times New Roman" w:cs="Times New Roman"/>
          <w:b/>
          <w:sz w:val="24"/>
          <w:szCs w:val="24"/>
          <w:lang w:eastAsia="zh-CN"/>
        </w:rPr>
      </w:pPr>
    </w:p>
    <w:p w14:paraId="71A1FB8A" w14:textId="77777777" w:rsidR="00262F68" w:rsidRPr="00262F68" w:rsidRDefault="00262F68" w:rsidP="00262F68">
      <w:pPr>
        <w:suppressAutoHyphens/>
        <w:spacing w:after="0" w:line="240" w:lineRule="auto"/>
        <w:rPr>
          <w:rFonts w:ascii="Times New Roman" w:eastAsia="Times New Roman" w:hAnsi="Times New Roman" w:cs="Times New Roman"/>
          <w:sz w:val="20"/>
          <w:szCs w:val="20"/>
          <w:lang w:eastAsia="zh-CN"/>
        </w:rPr>
      </w:pPr>
      <w:r w:rsidRPr="00262F68">
        <w:rPr>
          <w:rFonts w:ascii="Times New Roman" w:eastAsia="Times New Roman" w:hAnsi="Times New Roman" w:cs="Times New Roman"/>
          <w:b/>
          <w:sz w:val="24"/>
          <w:szCs w:val="24"/>
          <w:lang w:eastAsia="zh-CN"/>
        </w:rPr>
        <w:t>Wykonawca:</w:t>
      </w:r>
    </w:p>
    <w:p w14:paraId="6E3BE0A1" w14:textId="77777777" w:rsidR="00262F68" w:rsidRPr="00262F68" w:rsidRDefault="00262F68" w:rsidP="00262F68">
      <w:pPr>
        <w:suppressAutoHyphens/>
        <w:spacing w:after="0" w:line="480" w:lineRule="auto"/>
        <w:ind w:right="5954"/>
        <w:rPr>
          <w:rFonts w:ascii="Times New Roman" w:eastAsia="Times New Roman" w:hAnsi="Times New Roman" w:cs="Times New Roman"/>
          <w:sz w:val="20"/>
          <w:szCs w:val="20"/>
          <w:lang w:eastAsia="zh-CN"/>
        </w:rPr>
      </w:pPr>
      <w:r w:rsidRPr="00262F68">
        <w:rPr>
          <w:rFonts w:ascii="Times New Roman" w:eastAsia="Times New Roman" w:hAnsi="Times New Roman" w:cs="Times New Roman"/>
          <w:sz w:val="24"/>
          <w:szCs w:val="24"/>
          <w:lang w:eastAsia="zh-CN"/>
        </w:rPr>
        <w:t>………………………………………………………………</w:t>
      </w:r>
    </w:p>
    <w:p w14:paraId="0A25784D" w14:textId="77777777" w:rsidR="00262F68" w:rsidRPr="00262F68" w:rsidRDefault="00262F68" w:rsidP="00262F68">
      <w:pPr>
        <w:suppressAutoHyphens/>
        <w:spacing w:after="0" w:line="240" w:lineRule="auto"/>
        <w:rPr>
          <w:rFonts w:ascii="Times New Roman" w:eastAsia="Times New Roman" w:hAnsi="Times New Roman" w:cs="Times New Roman"/>
          <w:sz w:val="24"/>
          <w:szCs w:val="24"/>
          <w:lang w:eastAsia="zh-CN"/>
        </w:rPr>
      </w:pPr>
    </w:p>
    <w:p w14:paraId="5A84E688" w14:textId="77777777" w:rsidR="00262F68" w:rsidRPr="00262F68" w:rsidRDefault="00262F68" w:rsidP="00262F68">
      <w:pPr>
        <w:suppressAutoHyphens/>
        <w:spacing w:after="0" w:line="240" w:lineRule="auto"/>
        <w:rPr>
          <w:rFonts w:ascii="Times New Roman" w:eastAsia="Times New Roman" w:hAnsi="Times New Roman" w:cs="Times New Roman"/>
          <w:sz w:val="20"/>
          <w:szCs w:val="20"/>
          <w:lang w:eastAsia="zh-CN"/>
        </w:rPr>
      </w:pPr>
      <w:r w:rsidRPr="00262F68">
        <w:rPr>
          <w:rFonts w:ascii="Times New Roman" w:eastAsia="Times New Roman" w:hAnsi="Times New Roman" w:cs="Times New Roman"/>
          <w:sz w:val="24"/>
          <w:szCs w:val="24"/>
          <w:u w:val="single"/>
          <w:lang w:eastAsia="zh-CN"/>
        </w:rPr>
        <w:t>reprezentowany przez:</w:t>
      </w:r>
    </w:p>
    <w:p w14:paraId="378CD0F7" w14:textId="77777777" w:rsidR="00262F68" w:rsidRPr="00262F68" w:rsidRDefault="00262F68" w:rsidP="00262F68">
      <w:pPr>
        <w:suppressAutoHyphens/>
        <w:spacing w:after="0" w:line="480" w:lineRule="auto"/>
        <w:ind w:right="5954"/>
        <w:rPr>
          <w:rFonts w:ascii="Times New Roman" w:eastAsia="Times New Roman" w:hAnsi="Times New Roman" w:cs="Times New Roman"/>
          <w:sz w:val="20"/>
          <w:szCs w:val="20"/>
          <w:lang w:eastAsia="zh-CN"/>
        </w:rPr>
      </w:pPr>
      <w:r w:rsidRPr="00262F68">
        <w:rPr>
          <w:rFonts w:ascii="Times New Roman" w:eastAsia="Times New Roman" w:hAnsi="Times New Roman" w:cs="Times New Roman"/>
          <w:sz w:val="24"/>
          <w:szCs w:val="24"/>
          <w:lang w:eastAsia="zh-CN"/>
        </w:rPr>
        <w:t>………………………………………………………………</w:t>
      </w:r>
    </w:p>
    <w:p w14:paraId="30395A3D" w14:textId="77777777" w:rsidR="00262F68" w:rsidRPr="00262F68" w:rsidRDefault="00262F68" w:rsidP="00262F68">
      <w:pPr>
        <w:suppressAutoHyphens/>
        <w:spacing w:after="0" w:line="240" w:lineRule="auto"/>
        <w:ind w:right="5953"/>
        <w:rPr>
          <w:rFonts w:ascii="Times New Roman" w:eastAsia="Times New Roman" w:hAnsi="Times New Roman" w:cs="Times New Roman"/>
          <w:sz w:val="24"/>
          <w:szCs w:val="24"/>
          <w:lang w:eastAsia="zh-CN"/>
        </w:rPr>
      </w:pPr>
    </w:p>
    <w:p w14:paraId="2347AD14" w14:textId="77777777" w:rsidR="00262F68" w:rsidRPr="00262F68" w:rsidRDefault="00262F68" w:rsidP="00262F68">
      <w:pPr>
        <w:suppressAutoHyphens/>
        <w:spacing w:after="0" w:line="240" w:lineRule="auto"/>
        <w:rPr>
          <w:rFonts w:ascii="Times New Roman" w:eastAsia="Times New Roman" w:hAnsi="Times New Roman" w:cs="Times New Roman"/>
          <w:i/>
          <w:color w:val="FF0000"/>
          <w:sz w:val="24"/>
          <w:szCs w:val="24"/>
          <w:lang w:eastAsia="zh-CN"/>
        </w:rPr>
      </w:pPr>
    </w:p>
    <w:p w14:paraId="0FC7A6B8" w14:textId="77777777" w:rsidR="00262F68" w:rsidRPr="00262F68" w:rsidRDefault="00262F68" w:rsidP="00262F68">
      <w:pPr>
        <w:suppressAutoHyphens/>
        <w:spacing w:after="0" w:line="240" w:lineRule="auto"/>
        <w:jc w:val="center"/>
        <w:rPr>
          <w:rFonts w:ascii="Times New Roman" w:eastAsia="Times New Roman" w:hAnsi="Times New Roman" w:cs="Times New Roman"/>
          <w:sz w:val="20"/>
          <w:szCs w:val="20"/>
          <w:lang w:eastAsia="zh-CN"/>
        </w:rPr>
      </w:pPr>
      <w:r w:rsidRPr="00262F68">
        <w:rPr>
          <w:rFonts w:ascii="Times New Roman" w:eastAsia="Times New Roman" w:hAnsi="Times New Roman" w:cs="Times New Roman"/>
          <w:b/>
          <w:bCs/>
          <w:color w:val="000000"/>
          <w:sz w:val="24"/>
          <w:szCs w:val="24"/>
          <w:lang w:eastAsia="zh-CN"/>
        </w:rPr>
        <w:t xml:space="preserve">Oświadczenie Wykonawcy </w:t>
      </w:r>
    </w:p>
    <w:p w14:paraId="79539B23" w14:textId="4ED050FF" w:rsidR="00262F68" w:rsidRPr="00262F68" w:rsidRDefault="00262F68" w:rsidP="00262F68">
      <w:pPr>
        <w:suppressAutoHyphens/>
        <w:spacing w:after="0" w:line="240" w:lineRule="auto"/>
        <w:jc w:val="center"/>
        <w:rPr>
          <w:rFonts w:ascii="Times New Roman" w:eastAsia="Times New Roman" w:hAnsi="Times New Roman" w:cs="Times New Roman"/>
          <w:sz w:val="20"/>
          <w:szCs w:val="20"/>
          <w:lang w:eastAsia="zh-CN"/>
        </w:rPr>
      </w:pPr>
      <w:r w:rsidRPr="00262F68">
        <w:rPr>
          <w:rFonts w:ascii="Times New Roman" w:eastAsia="Times New Roman" w:hAnsi="Times New Roman" w:cs="Times New Roman"/>
          <w:b/>
          <w:bCs/>
          <w:color w:val="000000"/>
          <w:sz w:val="24"/>
          <w:szCs w:val="24"/>
          <w:lang w:eastAsia="zh-CN"/>
        </w:rPr>
        <w:t>składane na potwierdzenie niepodlegania wykluczeniu z postępowania, o którym mowa w art. 108 ust. 1 pkt. 5 ustawy z dnia 11 września 2019 r. Prawo zamó</w:t>
      </w:r>
      <w:r w:rsidR="00EC56AF">
        <w:rPr>
          <w:rFonts w:ascii="Times New Roman" w:eastAsia="Times New Roman" w:hAnsi="Times New Roman" w:cs="Times New Roman"/>
          <w:b/>
          <w:bCs/>
          <w:color w:val="000000"/>
          <w:sz w:val="24"/>
          <w:szCs w:val="24"/>
          <w:lang w:eastAsia="zh-CN"/>
        </w:rPr>
        <w:t>wień publicznych ( Dz. U. z 2024 poz. 1320</w:t>
      </w:r>
      <w:r w:rsidRPr="00262F68">
        <w:rPr>
          <w:rFonts w:ascii="Times New Roman" w:eastAsia="Times New Roman" w:hAnsi="Times New Roman" w:cs="Times New Roman"/>
          <w:b/>
          <w:bCs/>
          <w:color w:val="000000"/>
          <w:sz w:val="24"/>
          <w:szCs w:val="24"/>
          <w:lang w:eastAsia="zh-CN"/>
        </w:rPr>
        <w:t xml:space="preserve">) </w:t>
      </w:r>
    </w:p>
    <w:p w14:paraId="177373B2" w14:textId="77777777" w:rsidR="00262F68" w:rsidRPr="00262F68" w:rsidRDefault="00262F68" w:rsidP="00262F68">
      <w:pPr>
        <w:suppressAutoHyphens/>
        <w:spacing w:after="0" w:line="240" w:lineRule="auto"/>
        <w:jc w:val="center"/>
        <w:rPr>
          <w:rFonts w:ascii="Times New Roman" w:eastAsia="Times New Roman" w:hAnsi="Times New Roman" w:cs="Times New Roman"/>
          <w:color w:val="000000"/>
          <w:sz w:val="24"/>
          <w:szCs w:val="24"/>
          <w:lang w:eastAsia="zh-CN"/>
        </w:rPr>
      </w:pPr>
    </w:p>
    <w:p w14:paraId="432A2F62" w14:textId="77777777" w:rsidR="00262F68" w:rsidRPr="00262F68" w:rsidRDefault="00262F68" w:rsidP="00262F68">
      <w:pPr>
        <w:suppressAutoHyphens/>
        <w:spacing w:after="0" w:line="240" w:lineRule="auto"/>
        <w:jc w:val="center"/>
        <w:rPr>
          <w:rFonts w:ascii="Times New Roman" w:eastAsia="Times New Roman" w:hAnsi="Times New Roman" w:cs="Times New Roman"/>
          <w:color w:val="000000"/>
          <w:sz w:val="24"/>
          <w:szCs w:val="24"/>
          <w:lang w:eastAsia="zh-CN"/>
        </w:rPr>
      </w:pPr>
    </w:p>
    <w:p w14:paraId="44689386" w14:textId="62572F62" w:rsidR="00262F68" w:rsidRPr="00262F68" w:rsidRDefault="00262F68" w:rsidP="00262F68">
      <w:pPr>
        <w:suppressAutoHyphens/>
        <w:spacing w:after="0" w:line="240" w:lineRule="auto"/>
        <w:rPr>
          <w:rFonts w:ascii="Times New Roman" w:eastAsia="Times New Roman" w:hAnsi="Times New Roman" w:cs="Times New Roman"/>
          <w:sz w:val="20"/>
          <w:szCs w:val="20"/>
          <w:lang w:eastAsia="zh-CN"/>
        </w:rPr>
      </w:pPr>
      <w:r w:rsidRPr="00262F68">
        <w:rPr>
          <w:rFonts w:ascii="Times New Roman" w:eastAsia="Times New Roman" w:hAnsi="Times New Roman" w:cs="Times New Roman"/>
          <w:color w:val="000000"/>
          <w:sz w:val="24"/>
          <w:szCs w:val="24"/>
          <w:lang w:eastAsia="zh-CN"/>
        </w:rPr>
        <w:tab/>
      </w:r>
      <w:r w:rsidRPr="00262F68">
        <w:rPr>
          <w:rFonts w:ascii="Times New Roman" w:eastAsia="Times New Roman" w:hAnsi="Times New Roman" w:cs="Times New Roman"/>
          <w:b/>
          <w:bCs/>
          <w:color w:val="000000"/>
          <w:sz w:val="24"/>
          <w:szCs w:val="24"/>
          <w:lang w:eastAsia="zh-CN"/>
        </w:rPr>
        <w:t>Oświadczam, iż</w:t>
      </w:r>
      <w:r w:rsidRPr="00262F68">
        <w:rPr>
          <w:rFonts w:ascii="Times New Roman" w:eastAsia="Times New Roman" w:hAnsi="Times New Roman" w:cs="Times New Roman"/>
          <w:color w:val="000000"/>
          <w:sz w:val="24"/>
          <w:szCs w:val="24"/>
          <w:lang w:eastAsia="zh-CN"/>
        </w:rPr>
        <w:t xml:space="preserve"> nie podlegam wykluczeniu z postępowania prowadzonego w trybie podstawowym na „Dostawy oleju opałowego </w:t>
      </w:r>
      <w:r w:rsidR="00EC56AF">
        <w:rPr>
          <w:rFonts w:ascii="Times New Roman" w:eastAsia="Times New Roman" w:hAnsi="Times New Roman" w:cs="Times New Roman"/>
          <w:color w:val="000000"/>
          <w:sz w:val="24"/>
          <w:szCs w:val="24"/>
          <w:lang w:eastAsia="zh-CN"/>
        </w:rPr>
        <w:t>lekkiego w I półroczu  2025” (</w:t>
      </w:r>
      <w:r w:rsidRPr="00262F68">
        <w:rPr>
          <w:rFonts w:ascii="Times New Roman" w:eastAsia="Times New Roman" w:hAnsi="Times New Roman" w:cs="Times New Roman"/>
          <w:color w:val="000000"/>
          <w:sz w:val="24"/>
          <w:szCs w:val="24"/>
          <w:lang w:eastAsia="zh-CN"/>
        </w:rPr>
        <w:t>w zakresie określonym w art. 108 ust. 1 pkt 5 ustawy z dnia 11 września 2019 r. Prawo zamówie</w:t>
      </w:r>
      <w:r w:rsidR="00EC56AF">
        <w:rPr>
          <w:rFonts w:ascii="Times New Roman" w:eastAsia="Times New Roman" w:hAnsi="Times New Roman" w:cs="Times New Roman"/>
          <w:color w:val="000000"/>
          <w:sz w:val="24"/>
          <w:szCs w:val="24"/>
          <w:lang w:eastAsia="zh-CN"/>
        </w:rPr>
        <w:t>ń publicznych (</w:t>
      </w:r>
      <w:proofErr w:type="spellStart"/>
      <w:r w:rsidR="00EC56AF">
        <w:rPr>
          <w:rFonts w:ascii="Times New Roman" w:eastAsia="Times New Roman" w:hAnsi="Times New Roman" w:cs="Times New Roman"/>
          <w:color w:val="000000"/>
          <w:sz w:val="24"/>
          <w:szCs w:val="24"/>
          <w:lang w:eastAsia="zh-CN"/>
        </w:rPr>
        <w:t>t.j</w:t>
      </w:r>
      <w:proofErr w:type="spellEnd"/>
      <w:r w:rsidR="00EC56AF">
        <w:rPr>
          <w:rFonts w:ascii="Times New Roman" w:eastAsia="Times New Roman" w:hAnsi="Times New Roman" w:cs="Times New Roman"/>
          <w:color w:val="000000"/>
          <w:sz w:val="24"/>
          <w:szCs w:val="24"/>
          <w:lang w:eastAsia="zh-CN"/>
        </w:rPr>
        <w:t>. Dz.U. z 2024 poz. 1320</w:t>
      </w:r>
      <w:r w:rsidRPr="00262F68">
        <w:rPr>
          <w:rFonts w:ascii="Times New Roman" w:eastAsia="Times New Roman" w:hAnsi="Times New Roman" w:cs="Times New Roman"/>
          <w:color w:val="000000"/>
          <w:sz w:val="24"/>
          <w:szCs w:val="24"/>
          <w:lang w:eastAsia="zh-CN"/>
        </w:rPr>
        <w:t xml:space="preserve"> ) tj.: </w:t>
      </w:r>
    </w:p>
    <w:p w14:paraId="7AF05C1C" w14:textId="77777777" w:rsidR="00262F68" w:rsidRPr="00262F68" w:rsidRDefault="00262F68" w:rsidP="00262F68">
      <w:pPr>
        <w:numPr>
          <w:ilvl w:val="0"/>
          <w:numId w:val="2"/>
        </w:numPr>
        <w:suppressAutoHyphens/>
        <w:spacing w:after="0" w:line="240" w:lineRule="auto"/>
        <w:jc w:val="both"/>
        <w:rPr>
          <w:rFonts w:ascii="Times New Roman" w:eastAsia="Times New Roman" w:hAnsi="Times New Roman" w:cs="Times New Roman"/>
          <w:sz w:val="20"/>
          <w:szCs w:val="20"/>
          <w:lang w:eastAsia="zh-CN"/>
        </w:rPr>
      </w:pPr>
      <w:r w:rsidRPr="00262F68">
        <w:rPr>
          <w:rFonts w:ascii="Times New Roman" w:eastAsia="Times New Roman" w:hAnsi="Times New Roman" w:cs="Times New Roman"/>
          <w:b/>
          <w:bCs/>
          <w:color w:val="000000"/>
          <w:sz w:val="24"/>
          <w:szCs w:val="24"/>
          <w:lang w:eastAsia="zh-CN"/>
        </w:rPr>
        <w:t xml:space="preserve">nie przynależę do tej samej grupy kapitałowej* </w:t>
      </w:r>
      <w:r w:rsidRPr="00262F68">
        <w:rPr>
          <w:rFonts w:ascii="Times New Roman" w:eastAsia="Times New Roman" w:hAnsi="Times New Roman" w:cs="Times New Roman"/>
          <w:color w:val="000000"/>
          <w:sz w:val="24"/>
          <w:szCs w:val="24"/>
          <w:lang w:eastAsia="zh-CN"/>
        </w:rPr>
        <w:t>w rozumieniu ustawy z dnia 16 lutego 2007 r. o ochronie konkurencji i konsumentów (</w:t>
      </w:r>
      <w:proofErr w:type="spellStart"/>
      <w:r w:rsidRPr="00262F68">
        <w:rPr>
          <w:rFonts w:ascii="Times New Roman" w:eastAsia="Times New Roman" w:hAnsi="Times New Roman" w:cs="Times New Roman"/>
          <w:color w:val="000000"/>
          <w:sz w:val="24"/>
          <w:szCs w:val="24"/>
          <w:lang w:eastAsia="zh-CN"/>
        </w:rPr>
        <w:t>t.j</w:t>
      </w:r>
      <w:proofErr w:type="spellEnd"/>
      <w:r w:rsidRPr="00262F68">
        <w:rPr>
          <w:rFonts w:ascii="Times New Roman" w:eastAsia="Times New Roman" w:hAnsi="Times New Roman" w:cs="Times New Roman"/>
          <w:color w:val="000000"/>
          <w:sz w:val="24"/>
          <w:szCs w:val="24"/>
          <w:lang w:eastAsia="zh-CN"/>
        </w:rPr>
        <w:t xml:space="preserve">. Dz. U. z 2021 r. poz. 275 ze zm.), z innym Wykonawcą, który złożył odrębną ofertę*, </w:t>
      </w:r>
    </w:p>
    <w:p w14:paraId="720A959B" w14:textId="77777777" w:rsidR="00262F68" w:rsidRPr="00262F68" w:rsidRDefault="00262F68" w:rsidP="00262F68">
      <w:pPr>
        <w:suppressAutoHyphens/>
        <w:spacing w:after="0" w:line="240" w:lineRule="auto"/>
        <w:jc w:val="both"/>
        <w:rPr>
          <w:rFonts w:ascii="Times New Roman" w:eastAsia="Times New Roman" w:hAnsi="Times New Roman" w:cs="Times New Roman"/>
          <w:sz w:val="20"/>
          <w:szCs w:val="20"/>
          <w:lang w:eastAsia="zh-CN"/>
        </w:rPr>
      </w:pPr>
      <w:r w:rsidRPr="00262F68">
        <w:rPr>
          <w:rFonts w:ascii="Times New Roman" w:eastAsia="Times New Roman" w:hAnsi="Times New Roman" w:cs="Times New Roman"/>
          <w:color w:val="000000"/>
          <w:sz w:val="24"/>
          <w:szCs w:val="24"/>
          <w:lang w:eastAsia="zh-CN"/>
        </w:rPr>
        <w:t xml:space="preserve">albo </w:t>
      </w:r>
    </w:p>
    <w:p w14:paraId="1B1A49D5" w14:textId="77777777" w:rsidR="00262F68" w:rsidRPr="00262F68" w:rsidRDefault="00262F68" w:rsidP="00262F68">
      <w:pPr>
        <w:numPr>
          <w:ilvl w:val="0"/>
          <w:numId w:val="2"/>
        </w:numPr>
        <w:suppressAutoHyphens/>
        <w:spacing w:after="0" w:line="240" w:lineRule="auto"/>
        <w:jc w:val="both"/>
        <w:rPr>
          <w:rFonts w:ascii="Times New Roman" w:eastAsia="Times New Roman" w:hAnsi="Times New Roman" w:cs="Times New Roman"/>
          <w:sz w:val="20"/>
          <w:szCs w:val="20"/>
          <w:lang w:eastAsia="zh-CN"/>
        </w:rPr>
      </w:pPr>
      <w:r w:rsidRPr="00262F68">
        <w:rPr>
          <w:rFonts w:ascii="Times New Roman" w:eastAsia="Times New Roman" w:hAnsi="Times New Roman" w:cs="Times New Roman"/>
          <w:b/>
          <w:bCs/>
          <w:color w:val="000000"/>
          <w:sz w:val="24"/>
          <w:szCs w:val="24"/>
          <w:lang w:eastAsia="zh-CN"/>
        </w:rPr>
        <w:t>przynależę do tej samej grupy kapitałowej*</w:t>
      </w:r>
      <w:r w:rsidRPr="00262F68">
        <w:rPr>
          <w:rFonts w:ascii="Times New Roman" w:eastAsia="Times New Roman" w:hAnsi="Times New Roman" w:cs="Times New Roman"/>
          <w:color w:val="000000"/>
          <w:sz w:val="24"/>
          <w:szCs w:val="24"/>
          <w:lang w:eastAsia="zh-CN"/>
        </w:rPr>
        <w:t xml:space="preserve"> w rozumieniu ustawy z dnia 16 lutego 2007 r. o ochronie konkurencji i konsumentów (</w:t>
      </w:r>
      <w:proofErr w:type="spellStart"/>
      <w:r w:rsidRPr="00262F68">
        <w:rPr>
          <w:rFonts w:ascii="Times New Roman" w:eastAsia="Times New Roman" w:hAnsi="Times New Roman" w:cs="Times New Roman"/>
          <w:color w:val="000000"/>
          <w:sz w:val="24"/>
          <w:szCs w:val="24"/>
          <w:lang w:eastAsia="zh-CN"/>
        </w:rPr>
        <w:t>t.j</w:t>
      </w:r>
      <w:proofErr w:type="spellEnd"/>
      <w:r w:rsidRPr="00262F68">
        <w:rPr>
          <w:rFonts w:ascii="Times New Roman" w:eastAsia="Times New Roman" w:hAnsi="Times New Roman" w:cs="Times New Roman"/>
          <w:color w:val="000000"/>
          <w:sz w:val="24"/>
          <w:szCs w:val="24"/>
          <w:lang w:eastAsia="zh-CN"/>
        </w:rPr>
        <w:t xml:space="preserve">. Dz. U. z 2021 r. poz. 275 ze zm.), z innym Wykonawcą, który złożył odrębną ofertę oraz przedkładam dokumenty i informacje potwierdzające przygotowanie oferty, niezależnie od innego Wykonawcy należącego do tej samej grupy kapitałowej*. </w:t>
      </w:r>
    </w:p>
    <w:p w14:paraId="5A8F20DB" w14:textId="77777777" w:rsidR="00262F68" w:rsidRPr="00262F68" w:rsidRDefault="00262F68" w:rsidP="00262F68">
      <w:pPr>
        <w:suppressAutoHyphens/>
        <w:spacing w:after="0" w:line="240" w:lineRule="auto"/>
        <w:jc w:val="both"/>
        <w:rPr>
          <w:rFonts w:ascii="Times New Roman" w:eastAsia="Times New Roman" w:hAnsi="Times New Roman" w:cs="Times New Roman"/>
          <w:sz w:val="20"/>
          <w:szCs w:val="20"/>
          <w:lang w:eastAsia="zh-CN"/>
        </w:rPr>
      </w:pPr>
      <w:r w:rsidRPr="00262F68">
        <w:rPr>
          <w:rFonts w:ascii="Times New Roman" w:eastAsia="Times New Roman" w:hAnsi="Times New Roman" w:cs="Times New Roman"/>
          <w:color w:val="000000"/>
          <w:sz w:val="24"/>
          <w:szCs w:val="24"/>
          <w:lang w:eastAsia="zh-CN"/>
        </w:rPr>
        <w:t xml:space="preserve">Załączniki: </w:t>
      </w:r>
    </w:p>
    <w:p w14:paraId="3FEC5F67" w14:textId="77777777" w:rsidR="00262F68" w:rsidRPr="00262F68" w:rsidRDefault="00262F68" w:rsidP="00262F68">
      <w:pPr>
        <w:numPr>
          <w:ilvl w:val="0"/>
          <w:numId w:val="3"/>
        </w:numPr>
        <w:suppressAutoHyphens/>
        <w:spacing w:after="0" w:line="240" w:lineRule="auto"/>
        <w:jc w:val="both"/>
        <w:rPr>
          <w:rFonts w:ascii="Times New Roman" w:eastAsia="Times New Roman" w:hAnsi="Times New Roman" w:cs="Times New Roman"/>
          <w:sz w:val="20"/>
          <w:szCs w:val="20"/>
          <w:lang w:eastAsia="zh-CN"/>
        </w:rPr>
      </w:pPr>
      <w:r w:rsidRPr="00262F68">
        <w:rPr>
          <w:rFonts w:ascii="Times New Roman" w:eastAsia="Times New Roman" w:hAnsi="Times New Roman" w:cs="Times New Roman"/>
          <w:color w:val="000000"/>
          <w:sz w:val="24"/>
          <w:szCs w:val="24"/>
          <w:lang w:eastAsia="zh-CN"/>
        </w:rPr>
        <w:t>.……………………………………………………………………………….</w:t>
      </w:r>
    </w:p>
    <w:p w14:paraId="6A14D732" w14:textId="77777777" w:rsidR="00262F68" w:rsidRPr="00262F68" w:rsidRDefault="00262F68" w:rsidP="00262F68">
      <w:pPr>
        <w:numPr>
          <w:ilvl w:val="0"/>
          <w:numId w:val="3"/>
        </w:numPr>
        <w:suppressAutoHyphens/>
        <w:spacing w:after="0" w:line="240" w:lineRule="auto"/>
        <w:jc w:val="both"/>
        <w:rPr>
          <w:rFonts w:ascii="Times New Roman" w:eastAsia="Times New Roman" w:hAnsi="Times New Roman" w:cs="Times New Roman"/>
          <w:sz w:val="20"/>
          <w:szCs w:val="20"/>
          <w:lang w:eastAsia="zh-CN"/>
        </w:rPr>
      </w:pPr>
      <w:r w:rsidRPr="00262F68">
        <w:rPr>
          <w:rFonts w:ascii="Times New Roman" w:eastAsia="Times New Roman" w:hAnsi="Times New Roman" w:cs="Times New Roman"/>
          <w:color w:val="000000"/>
          <w:sz w:val="24"/>
          <w:szCs w:val="24"/>
          <w:lang w:eastAsia="zh-CN"/>
        </w:rPr>
        <w:t>.………………………………………………………………………………</w:t>
      </w:r>
    </w:p>
    <w:p w14:paraId="3C907EC4" w14:textId="77777777" w:rsidR="00262F68" w:rsidRPr="00262F68" w:rsidRDefault="00262F68" w:rsidP="00262F68">
      <w:pPr>
        <w:numPr>
          <w:ilvl w:val="0"/>
          <w:numId w:val="3"/>
        </w:numPr>
        <w:suppressAutoHyphens/>
        <w:spacing w:after="0" w:line="240" w:lineRule="auto"/>
        <w:jc w:val="both"/>
        <w:rPr>
          <w:rFonts w:ascii="Times New Roman" w:eastAsia="Times New Roman" w:hAnsi="Times New Roman" w:cs="Times New Roman"/>
          <w:sz w:val="20"/>
          <w:szCs w:val="20"/>
          <w:lang w:eastAsia="zh-CN"/>
        </w:rPr>
      </w:pPr>
      <w:r w:rsidRPr="00262F68">
        <w:rPr>
          <w:rFonts w:ascii="Times New Roman" w:eastAsia="Times New Roman" w:hAnsi="Times New Roman" w:cs="Times New Roman"/>
          <w:color w:val="000000"/>
          <w:sz w:val="24"/>
          <w:szCs w:val="24"/>
          <w:lang w:eastAsia="zh-CN"/>
        </w:rPr>
        <w:t xml:space="preserve">………………………………………………………………………………. </w:t>
      </w:r>
    </w:p>
    <w:p w14:paraId="0E5C0ABC" w14:textId="77777777" w:rsidR="00262F68" w:rsidRPr="00262F68" w:rsidRDefault="00262F68" w:rsidP="00262F68">
      <w:pPr>
        <w:suppressAutoHyphens/>
        <w:spacing w:after="0" w:line="240" w:lineRule="auto"/>
        <w:jc w:val="both"/>
        <w:rPr>
          <w:rFonts w:ascii="Times New Roman" w:eastAsia="Times New Roman" w:hAnsi="Times New Roman" w:cs="Times New Roman"/>
          <w:sz w:val="20"/>
          <w:szCs w:val="20"/>
          <w:lang w:eastAsia="zh-CN"/>
        </w:rPr>
      </w:pPr>
      <w:r w:rsidRPr="00262F68">
        <w:rPr>
          <w:rFonts w:ascii="Times New Roman" w:eastAsia="Times New Roman" w:hAnsi="Times New Roman" w:cs="Times New Roman"/>
          <w:color w:val="000000"/>
          <w:sz w:val="24"/>
          <w:szCs w:val="24"/>
          <w:lang w:eastAsia="zh-CN"/>
        </w:rPr>
        <w:t xml:space="preserve">albo </w:t>
      </w:r>
    </w:p>
    <w:p w14:paraId="7C14867D" w14:textId="77777777" w:rsidR="00262F68" w:rsidRPr="00262F68" w:rsidRDefault="00262F68" w:rsidP="00262F68">
      <w:pPr>
        <w:numPr>
          <w:ilvl w:val="0"/>
          <w:numId w:val="2"/>
        </w:numPr>
        <w:suppressAutoHyphens/>
        <w:spacing w:after="0" w:line="240" w:lineRule="auto"/>
        <w:jc w:val="both"/>
        <w:rPr>
          <w:rFonts w:ascii="Times New Roman" w:eastAsia="Times New Roman" w:hAnsi="Times New Roman" w:cs="Times New Roman"/>
          <w:sz w:val="20"/>
          <w:szCs w:val="20"/>
          <w:lang w:eastAsia="zh-CN"/>
        </w:rPr>
      </w:pPr>
      <w:r w:rsidRPr="00262F68">
        <w:rPr>
          <w:rFonts w:ascii="Times New Roman" w:eastAsia="Times New Roman" w:hAnsi="Times New Roman" w:cs="Times New Roman"/>
          <w:b/>
          <w:bCs/>
          <w:color w:val="000000"/>
          <w:sz w:val="24"/>
          <w:szCs w:val="24"/>
          <w:lang w:eastAsia="zh-CN"/>
        </w:rPr>
        <w:t xml:space="preserve">żadne z powyższych*. </w:t>
      </w:r>
    </w:p>
    <w:p w14:paraId="3A787274" w14:textId="77777777" w:rsidR="00262F68" w:rsidRPr="00262F68" w:rsidRDefault="00262F68" w:rsidP="00262F68">
      <w:pPr>
        <w:suppressAutoHyphens/>
        <w:spacing w:after="0" w:line="240" w:lineRule="auto"/>
        <w:jc w:val="both"/>
        <w:rPr>
          <w:rFonts w:ascii="Times New Roman" w:eastAsia="Times New Roman" w:hAnsi="Times New Roman" w:cs="Times New Roman"/>
          <w:b/>
          <w:bCs/>
          <w:color w:val="000000"/>
          <w:sz w:val="24"/>
          <w:szCs w:val="24"/>
          <w:lang w:eastAsia="zh-CN"/>
        </w:rPr>
      </w:pPr>
    </w:p>
    <w:p w14:paraId="39CBAE86" w14:textId="77777777" w:rsidR="00262F68" w:rsidRPr="00262F68" w:rsidRDefault="00262F68" w:rsidP="00262F68">
      <w:pPr>
        <w:suppressAutoHyphens/>
        <w:spacing w:after="0" w:line="240" w:lineRule="auto"/>
        <w:jc w:val="both"/>
        <w:rPr>
          <w:rFonts w:ascii="Times New Roman" w:eastAsia="Times New Roman" w:hAnsi="Times New Roman" w:cs="Times New Roman"/>
          <w:b/>
          <w:bCs/>
          <w:color w:val="000000"/>
          <w:sz w:val="24"/>
          <w:szCs w:val="24"/>
          <w:lang w:eastAsia="zh-CN"/>
        </w:rPr>
      </w:pPr>
    </w:p>
    <w:p w14:paraId="55F3111C" w14:textId="77777777" w:rsidR="00262F68" w:rsidRPr="00262F68" w:rsidRDefault="00262F68" w:rsidP="00262F68">
      <w:pPr>
        <w:suppressAutoHyphens/>
        <w:spacing w:after="0" w:line="240" w:lineRule="auto"/>
        <w:jc w:val="both"/>
        <w:rPr>
          <w:rFonts w:ascii="Times New Roman" w:eastAsia="Times New Roman" w:hAnsi="Times New Roman" w:cs="Times New Roman"/>
          <w:b/>
          <w:bCs/>
          <w:color w:val="000000"/>
          <w:sz w:val="24"/>
          <w:szCs w:val="24"/>
          <w:lang w:eastAsia="zh-CN"/>
        </w:rPr>
      </w:pPr>
    </w:p>
    <w:p w14:paraId="68E4557B" w14:textId="77777777" w:rsidR="00262F68" w:rsidRPr="00262F68" w:rsidRDefault="00262F68" w:rsidP="00262F68">
      <w:pPr>
        <w:suppressAutoHyphens/>
        <w:spacing w:after="0" w:line="240" w:lineRule="auto"/>
        <w:jc w:val="both"/>
        <w:rPr>
          <w:rFonts w:ascii="Times New Roman" w:eastAsia="Times New Roman" w:hAnsi="Times New Roman" w:cs="Times New Roman"/>
          <w:b/>
          <w:bCs/>
          <w:color w:val="000000"/>
          <w:sz w:val="24"/>
          <w:szCs w:val="24"/>
          <w:lang w:eastAsia="zh-CN"/>
        </w:rPr>
      </w:pPr>
    </w:p>
    <w:p w14:paraId="1AB0489F" w14:textId="77777777" w:rsidR="00262F68" w:rsidRPr="00262F68" w:rsidRDefault="00262F68" w:rsidP="00262F68">
      <w:pPr>
        <w:suppressAutoHyphens/>
        <w:spacing w:after="0" w:line="240" w:lineRule="auto"/>
        <w:jc w:val="both"/>
        <w:rPr>
          <w:rFonts w:ascii="Times New Roman" w:eastAsia="Times New Roman" w:hAnsi="Times New Roman" w:cs="Times New Roman"/>
          <w:b/>
          <w:bCs/>
          <w:color w:val="000000"/>
          <w:sz w:val="24"/>
          <w:szCs w:val="24"/>
          <w:lang w:eastAsia="zh-CN"/>
        </w:rPr>
      </w:pPr>
    </w:p>
    <w:p w14:paraId="77DEB5AE" w14:textId="77777777" w:rsidR="00262F68" w:rsidRPr="00262F68" w:rsidRDefault="00262F68" w:rsidP="00262F68">
      <w:pPr>
        <w:tabs>
          <w:tab w:val="left" w:pos="1978"/>
          <w:tab w:val="left" w:pos="3828"/>
          <w:tab w:val="center" w:pos="4677"/>
        </w:tabs>
        <w:suppressAutoHyphens/>
        <w:spacing w:after="0" w:line="240" w:lineRule="auto"/>
        <w:jc w:val="both"/>
        <w:rPr>
          <w:rFonts w:ascii="Times New Roman" w:eastAsia="Times New Roman" w:hAnsi="Times New Roman" w:cs="Times New Roman"/>
          <w:sz w:val="20"/>
          <w:szCs w:val="20"/>
          <w:lang w:eastAsia="zh-CN"/>
        </w:rPr>
        <w:sectPr w:rsidR="00262F68" w:rsidRPr="00262F68">
          <w:footerReference w:type="default" r:id="rId8"/>
          <w:pgSz w:w="11906" w:h="16838"/>
          <w:pgMar w:top="1418" w:right="1418" w:bottom="1418" w:left="1418" w:header="709" w:footer="709" w:gutter="0"/>
          <w:cols w:space="708"/>
          <w:docGrid w:linePitch="360"/>
        </w:sectPr>
      </w:pPr>
      <w:r w:rsidRPr="00262F68">
        <w:rPr>
          <w:rFonts w:ascii="Times New Roman" w:eastAsia="Times New Roman" w:hAnsi="Times New Roman" w:cs="Times New Roman"/>
          <w:i/>
          <w:color w:val="FF0000"/>
          <w:sz w:val="24"/>
          <w:szCs w:val="24"/>
          <w:lang w:eastAsia="zh-CN"/>
        </w:rPr>
        <w:t>Dokument należy wypełnić i podpisać kwalifikowanym podpisem elektronicznym lub podpisem zaufanym lub podpisem osobistym.</w:t>
      </w:r>
    </w:p>
    <w:p w14:paraId="35ECBDB6" w14:textId="77777777" w:rsidR="00262F68" w:rsidRPr="00262F68" w:rsidRDefault="00262F68" w:rsidP="00262F68">
      <w:pPr>
        <w:suppressAutoHyphens/>
        <w:spacing w:after="0" w:line="240" w:lineRule="auto"/>
        <w:jc w:val="right"/>
        <w:rPr>
          <w:rFonts w:ascii="Times New Roman" w:eastAsia="Times New Roman" w:hAnsi="Times New Roman" w:cs="Times New Roman"/>
          <w:b/>
          <w:i/>
          <w:sz w:val="20"/>
          <w:szCs w:val="20"/>
          <w:lang w:eastAsia="zh-CN"/>
        </w:rPr>
      </w:pPr>
    </w:p>
    <w:p w14:paraId="5636BF5D" w14:textId="77777777" w:rsidR="00262F68" w:rsidRPr="00262F68" w:rsidRDefault="00262F68" w:rsidP="00262F68">
      <w:pPr>
        <w:suppressAutoHyphens/>
        <w:spacing w:after="0" w:line="240" w:lineRule="auto"/>
        <w:jc w:val="right"/>
        <w:rPr>
          <w:rFonts w:ascii="Times New Roman" w:eastAsia="Times New Roman" w:hAnsi="Times New Roman" w:cs="Times New Roman"/>
          <w:b/>
          <w:i/>
          <w:sz w:val="24"/>
          <w:szCs w:val="24"/>
          <w:lang w:eastAsia="zh-CN"/>
        </w:rPr>
      </w:pPr>
      <w:r w:rsidRPr="00262F68">
        <w:rPr>
          <w:rFonts w:ascii="Times New Roman" w:eastAsia="Times New Roman" w:hAnsi="Times New Roman" w:cs="Times New Roman"/>
          <w:b/>
          <w:i/>
          <w:color w:val="3366FF"/>
          <w:sz w:val="24"/>
          <w:szCs w:val="24"/>
          <w:lang w:eastAsia="zh-CN"/>
        </w:rPr>
        <w:t>Załącznik nr 5 do SWZ</w:t>
      </w:r>
      <w:r w:rsidRPr="00262F68">
        <w:rPr>
          <w:rFonts w:ascii="Times New Roman" w:eastAsia="Times New Roman" w:hAnsi="Times New Roman" w:cs="Times New Roman"/>
          <w:b/>
          <w:i/>
          <w:sz w:val="24"/>
          <w:szCs w:val="24"/>
          <w:lang w:eastAsia="zh-CN"/>
        </w:rPr>
        <w:tab/>
      </w:r>
    </w:p>
    <w:p w14:paraId="0D58413C" w14:textId="56E2B918" w:rsidR="00262F68" w:rsidRPr="00643BCD" w:rsidRDefault="00A22AD0" w:rsidP="00262F68">
      <w:pPr>
        <w:suppressAutoHyphens/>
        <w:spacing w:after="0" w:line="240" w:lineRule="auto"/>
        <w:rPr>
          <w:rFonts w:ascii="Times New Roman" w:eastAsia="Times New Roman" w:hAnsi="Times New Roman" w:cs="Times New Roman"/>
          <w:b/>
          <w:i/>
          <w:sz w:val="24"/>
          <w:szCs w:val="24"/>
          <w:lang w:eastAsia="zh-CN"/>
        </w:rPr>
      </w:pPr>
      <w:r>
        <w:rPr>
          <w:rFonts w:ascii="Times New Roman" w:eastAsia="Times New Roman" w:hAnsi="Times New Roman" w:cs="Times New Roman"/>
          <w:b/>
          <w:sz w:val="24"/>
          <w:szCs w:val="24"/>
          <w:lang w:eastAsia="zh-CN"/>
        </w:rPr>
        <w:t>DPS-ZP/198/TP3/2025</w:t>
      </w:r>
      <w:r w:rsidR="00262F68" w:rsidRPr="00643BCD">
        <w:rPr>
          <w:rFonts w:ascii="Times New Roman" w:eastAsia="Times New Roman" w:hAnsi="Times New Roman" w:cs="Times New Roman"/>
          <w:b/>
          <w:i/>
          <w:sz w:val="24"/>
          <w:szCs w:val="24"/>
          <w:lang w:eastAsia="zh-CN"/>
        </w:rPr>
        <w:tab/>
      </w:r>
      <w:r w:rsidR="00262F68" w:rsidRPr="00643BCD">
        <w:rPr>
          <w:rFonts w:ascii="Times New Roman" w:eastAsia="Times New Roman" w:hAnsi="Times New Roman" w:cs="Times New Roman"/>
          <w:b/>
          <w:i/>
          <w:sz w:val="24"/>
          <w:szCs w:val="24"/>
          <w:lang w:eastAsia="zh-CN"/>
        </w:rPr>
        <w:tab/>
      </w:r>
      <w:r w:rsidR="00262F68" w:rsidRPr="00643BCD">
        <w:rPr>
          <w:rFonts w:ascii="Times New Roman" w:eastAsia="Times New Roman" w:hAnsi="Times New Roman" w:cs="Times New Roman"/>
          <w:b/>
          <w:i/>
          <w:sz w:val="24"/>
          <w:szCs w:val="24"/>
          <w:lang w:eastAsia="zh-CN"/>
        </w:rPr>
        <w:tab/>
        <w:t xml:space="preserve">                                                                  </w:t>
      </w:r>
    </w:p>
    <w:p w14:paraId="0DCB443C" w14:textId="77777777" w:rsidR="00262F68" w:rsidRPr="00643BCD" w:rsidRDefault="00262F68" w:rsidP="00262F68">
      <w:pPr>
        <w:suppressAutoHyphens/>
        <w:spacing w:after="0" w:line="240" w:lineRule="auto"/>
        <w:rPr>
          <w:rFonts w:ascii="Times New Roman" w:eastAsia="Times New Roman" w:hAnsi="Times New Roman" w:cs="Times New Roman"/>
          <w:b/>
          <w:i/>
          <w:sz w:val="24"/>
          <w:szCs w:val="24"/>
          <w:lang w:eastAsia="zh-CN"/>
        </w:rPr>
      </w:pPr>
    </w:p>
    <w:p w14:paraId="4A05766E" w14:textId="77777777" w:rsidR="00262F68" w:rsidRPr="00262F68" w:rsidRDefault="00262F68" w:rsidP="00262F68">
      <w:pPr>
        <w:suppressAutoHyphens/>
        <w:spacing w:after="0" w:line="240" w:lineRule="auto"/>
        <w:rPr>
          <w:rFonts w:ascii="Times New Roman" w:eastAsia="Times New Roman" w:hAnsi="Times New Roman" w:cs="Times New Roman"/>
          <w:b/>
          <w:i/>
          <w:sz w:val="20"/>
          <w:szCs w:val="20"/>
          <w:lang w:eastAsia="zh-CN"/>
        </w:rPr>
      </w:pPr>
    </w:p>
    <w:p w14:paraId="4E9D427C" w14:textId="77777777" w:rsidR="00262F68" w:rsidRPr="00262F68" w:rsidRDefault="00262F68" w:rsidP="00262F68">
      <w:pPr>
        <w:suppressAutoHyphens/>
        <w:spacing w:after="0" w:line="240" w:lineRule="auto"/>
        <w:rPr>
          <w:rFonts w:ascii="Times New Roman" w:eastAsia="Times New Roman" w:hAnsi="Times New Roman" w:cs="Times New Roman"/>
          <w:b/>
          <w:i/>
          <w:sz w:val="20"/>
          <w:szCs w:val="20"/>
          <w:lang w:eastAsia="zh-CN"/>
        </w:rPr>
      </w:pPr>
    </w:p>
    <w:p w14:paraId="020C77CD" w14:textId="77777777" w:rsidR="00262F68" w:rsidRPr="00262F68" w:rsidRDefault="00262F68" w:rsidP="00262F68">
      <w:pPr>
        <w:suppressAutoHyphens/>
        <w:spacing w:after="0" w:line="240" w:lineRule="auto"/>
        <w:rPr>
          <w:rFonts w:ascii="Times New Roman" w:eastAsia="Times New Roman" w:hAnsi="Times New Roman" w:cs="Times New Roman"/>
          <w:b/>
          <w:i/>
          <w:sz w:val="20"/>
          <w:szCs w:val="20"/>
          <w:lang w:eastAsia="zh-CN"/>
        </w:rPr>
      </w:pPr>
      <w:r w:rsidRPr="00262F68">
        <w:rPr>
          <w:rFonts w:ascii="Times New Roman" w:eastAsia="Times New Roman" w:hAnsi="Times New Roman" w:cs="Times New Roman"/>
          <w:b/>
          <w:i/>
          <w:sz w:val="20"/>
          <w:szCs w:val="20"/>
          <w:lang w:eastAsia="zh-CN"/>
        </w:rPr>
        <w:t xml:space="preserve">                                                                                                                                                                                                                    </w:t>
      </w:r>
    </w:p>
    <w:p w14:paraId="335CA467" w14:textId="77777777" w:rsidR="00262F68" w:rsidRPr="00262F68" w:rsidRDefault="00262F68" w:rsidP="00262F68">
      <w:pPr>
        <w:suppressAutoHyphens/>
        <w:spacing w:after="0" w:line="240" w:lineRule="auto"/>
        <w:jc w:val="center"/>
        <w:rPr>
          <w:rFonts w:ascii="Times New Roman" w:eastAsia="Times New Roman" w:hAnsi="Times New Roman" w:cs="Times New Roman"/>
          <w:b/>
          <w:i/>
          <w:sz w:val="26"/>
          <w:szCs w:val="26"/>
          <w:lang w:eastAsia="zh-CN"/>
        </w:rPr>
      </w:pPr>
    </w:p>
    <w:p w14:paraId="041BCE5A" w14:textId="77777777" w:rsidR="00262F68" w:rsidRPr="00262F68" w:rsidRDefault="00262F68" w:rsidP="00262F68">
      <w:pPr>
        <w:suppressAutoHyphens/>
        <w:spacing w:after="0" w:line="240" w:lineRule="auto"/>
        <w:jc w:val="center"/>
        <w:rPr>
          <w:rFonts w:ascii="Times New Roman" w:eastAsia="Times New Roman" w:hAnsi="Times New Roman" w:cs="Times New Roman"/>
          <w:b/>
          <w:i/>
          <w:sz w:val="26"/>
          <w:szCs w:val="26"/>
          <w:lang w:eastAsia="zh-CN"/>
        </w:rPr>
      </w:pPr>
    </w:p>
    <w:p w14:paraId="39C80F63" w14:textId="042C98C7" w:rsidR="00262F68" w:rsidRPr="00262F68" w:rsidRDefault="00A22AD0" w:rsidP="00262F68">
      <w:pPr>
        <w:suppressAutoHyphens/>
        <w:spacing w:after="0" w:line="240" w:lineRule="auto"/>
        <w:jc w:val="center"/>
        <w:rPr>
          <w:rFonts w:ascii="Times New Roman" w:eastAsia="Times New Roman" w:hAnsi="Times New Roman" w:cs="Times New Roman"/>
          <w:sz w:val="26"/>
          <w:szCs w:val="26"/>
          <w:lang w:eastAsia="zh-CN"/>
        </w:rPr>
      </w:pPr>
      <w:r>
        <w:rPr>
          <w:rFonts w:ascii="Times New Roman" w:eastAsia="Times New Roman" w:hAnsi="Times New Roman" w:cs="Times New Roman"/>
          <w:b/>
          <w:i/>
          <w:sz w:val="26"/>
          <w:szCs w:val="26"/>
          <w:lang w:eastAsia="zh-CN"/>
        </w:rPr>
        <w:t>Umowa Nr …./2025</w:t>
      </w:r>
      <w:r w:rsidR="00262F68" w:rsidRPr="00262F68">
        <w:rPr>
          <w:rFonts w:ascii="Times New Roman" w:eastAsia="Times New Roman" w:hAnsi="Times New Roman" w:cs="Times New Roman"/>
          <w:b/>
          <w:i/>
          <w:sz w:val="26"/>
          <w:szCs w:val="26"/>
          <w:lang w:eastAsia="zh-CN"/>
        </w:rPr>
        <w:t>-wzór</w:t>
      </w:r>
    </w:p>
    <w:p w14:paraId="4B0327C0" w14:textId="3DEDC410" w:rsidR="00262F68" w:rsidRPr="00262F68" w:rsidRDefault="00262F68" w:rsidP="00262F68">
      <w:pPr>
        <w:suppressAutoHyphens/>
        <w:spacing w:after="0" w:line="240" w:lineRule="auto"/>
        <w:jc w:val="center"/>
        <w:rPr>
          <w:rFonts w:ascii="Times New Roman" w:eastAsia="Times New Roman" w:hAnsi="Times New Roman" w:cs="Times New Roman"/>
          <w:b/>
          <w:i/>
          <w:sz w:val="26"/>
          <w:szCs w:val="26"/>
          <w:lang w:eastAsia="zh-CN"/>
        </w:rPr>
      </w:pPr>
      <w:r w:rsidRPr="00262F68">
        <w:rPr>
          <w:rFonts w:ascii="Times New Roman" w:eastAsia="Times New Roman" w:hAnsi="Times New Roman" w:cs="Times New Roman"/>
          <w:b/>
          <w:i/>
          <w:sz w:val="26"/>
          <w:szCs w:val="26"/>
          <w:lang w:eastAsia="zh-CN"/>
        </w:rPr>
        <w:t xml:space="preserve">w sprawie  „Dostaw </w:t>
      </w:r>
      <w:r w:rsidR="00AF5351">
        <w:rPr>
          <w:rFonts w:ascii="Times New Roman" w:eastAsia="Times New Roman" w:hAnsi="Times New Roman" w:cs="Times New Roman"/>
          <w:b/>
          <w:i/>
          <w:sz w:val="26"/>
          <w:szCs w:val="26"/>
          <w:lang w:eastAsia="zh-CN"/>
        </w:rPr>
        <w:t xml:space="preserve">oleju opałowego lekkiego  dla </w:t>
      </w:r>
      <w:r w:rsidRPr="00262F68">
        <w:rPr>
          <w:rFonts w:ascii="Times New Roman" w:eastAsia="Times New Roman" w:hAnsi="Times New Roman" w:cs="Times New Roman"/>
          <w:b/>
          <w:i/>
          <w:sz w:val="26"/>
          <w:szCs w:val="26"/>
          <w:lang w:eastAsia="zh-CN"/>
        </w:rPr>
        <w:t xml:space="preserve">Domu Pomocy Społecznej  </w:t>
      </w:r>
      <w:r w:rsidRPr="00262F68">
        <w:rPr>
          <w:rFonts w:ascii="Times New Roman" w:eastAsia="Times New Roman" w:hAnsi="Times New Roman" w:cs="Times New Roman"/>
          <w:b/>
          <w:i/>
          <w:sz w:val="26"/>
          <w:szCs w:val="26"/>
          <w:lang w:eastAsia="zh-CN"/>
        </w:rPr>
        <w:br/>
        <w:t xml:space="preserve">w  </w:t>
      </w:r>
      <w:r w:rsidR="00643BCD">
        <w:rPr>
          <w:rFonts w:ascii="Times New Roman" w:eastAsia="Times New Roman" w:hAnsi="Times New Roman" w:cs="Times New Roman"/>
          <w:b/>
          <w:i/>
          <w:sz w:val="26"/>
          <w:szCs w:val="26"/>
          <w:lang w:eastAsia="zh-CN"/>
        </w:rPr>
        <w:t>Ołdakach w I</w:t>
      </w:r>
      <w:r w:rsidR="00A22AD0">
        <w:rPr>
          <w:rFonts w:ascii="Times New Roman" w:eastAsia="Times New Roman" w:hAnsi="Times New Roman" w:cs="Times New Roman"/>
          <w:b/>
          <w:i/>
          <w:sz w:val="26"/>
          <w:szCs w:val="26"/>
          <w:lang w:eastAsia="zh-CN"/>
        </w:rPr>
        <w:t>I</w:t>
      </w:r>
      <w:r w:rsidR="00643BCD">
        <w:rPr>
          <w:rFonts w:ascii="Times New Roman" w:eastAsia="Times New Roman" w:hAnsi="Times New Roman" w:cs="Times New Roman"/>
          <w:b/>
          <w:i/>
          <w:sz w:val="26"/>
          <w:szCs w:val="26"/>
          <w:lang w:eastAsia="zh-CN"/>
        </w:rPr>
        <w:t xml:space="preserve"> półroczu  2025</w:t>
      </w:r>
      <w:r w:rsidRPr="00262F68">
        <w:rPr>
          <w:rFonts w:ascii="Times New Roman" w:eastAsia="Times New Roman" w:hAnsi="Times New Roman" w:cs="Times New Roman"/>
          <w:b/>
          <w:i/>
          <w:sz w:val="26"/>
          <w:szCs w:val="26"/>
          <w:lang w:eastAsia="zh-CN"/>
        </w:rPr>
        <w:t>”</w:t>
      </w:r>
    </w:p>
    <w:p w14:paraId="5318C1F9" w14:textId="77777777" w:rsidR="00262F68" w:rsidRPr="00262F68" w:rsidRDefault="00262F68" w:rsidP="00262F68">
      <w:pPr>
        <w:suppressAutoHyphens/>
        <w:spacing w:after="0" w:line="240" w:lineRule="auto"/>
        <w:rPr>
          <w:rFonts w:ascii="Times New Roman" w:eastAsia="Times New Roman" w:hAnsi="Times New Roman" w:cs="Times New Roman"/>
          <w:sz w:val="20"/>
          <w:szCs w:val="20"/>
          <w:lang w:eastAsia="zh-CN"/>
        </w:rPr>
      </w:pPr>
    </w:p>
    <w:p w14:paraId="77D64366" w14:textId="77777777" w:rsidR="00262F68" w:rsidRPr="00262F68" w:rsidRDefault="00262F68" w:rsidP="00262F68">
      <w:pPr>
        <w:suppressAutoHyphens/>
        <w:spacing w:after="0" w:line="240" w:lineRule="auto"/>
        <w:jc w:val="both"/>
        <w:rPr>
          <w:rFonts w:ascii="Times New Roman" w:eastAsia="Times New Roman" w:hAnsi="Times New Roman" w:cs="Times New Roman"/>
          <w:sz w:val="24"/>
          <w:szCs w:val="24"/>
          <w:lang w:eastAsia="zh-CN"/>
        </w:rPr>
      </w:pPr>
      <w:r w:rsidRPr="00262F68">
        <w:rPr>
          <w:rFonts w:ascii="Times New Roman" w:eastAsia="Times New Roman" w:hAnsi="Times New Roman" w:cs="Times New Roman"/>
          <w:sz w:val="24"/>
          <w:szCs w:val="24"/>
          <w:lang w:eastAsia="zh-CN"/>
        </w:rPr>
        <w:t xml:space="preserve">Zawarta w dniu </w:t>
      </w:r>
      <w:r w:rsidRPr="00262F68">
        <w:rPr>
          <w:rFonts w:ascii="Times New Roman" w:eastAsia="Times New Roman" w:hAnsi="Times New Roman" w:cs="Times New Roman"/>
          <w:b/>
          <w:sz w:val="24"/>
          <w:szCs w:val="24"/>
          <w:lang w:eastAsia="zh-CN"/>
        </w:rPr>
        <w:t>……………….r</w:t>
      </w:r>
      <w:r w:rsidRPr="00262F68">
        <w:rPr>
          <w:rFonts w:ascii="Times New Roman" w:eastAsia="Times New Roman" w:hAnsi="Times New Roman" w:cs="Times New Roman"/>
          <w:sz w:val="24"/>
          <w:szCs w:val="24"/>
          <w:lang w:eastAsia="zh-CN"/>
        </w:rPr>
        <w:t xml:space="preserve">. w </w:t>
      </w:r>
      <w:r w:rsidRPr="00262F68">
        <w:rPr>
          <w:rFonts w:ascii="Times New Roman" w:eastAsia="Times New Roman" w:hAnsi="Times New Roman" w:cs="Times New Roman"/>
          <w:b/>
          <w:sz w:val="24"/>
          <w:szCs w:val="24"/>
          <w:lang w:eastAsia="zh-CN"/>
        </w:rPr>
        <w:t xml:space="preserve">………… </w:t>
      </w:r>
      <w:r w:rsidRPr="00262F68">
        <w:rPr>
          <w:rFonts w:ascii="Times New Roman" w:eastAsia="Times New Roman" w:hAnsi="Times New Roman" w:cs="Times New Roman"/>
          <w:sz w:val="24"/>
          <w:szCs w:val="24"/>
          <w:lang w:eastAsia="zh-CN"/>
        </w:rPr>
        <w:t>pomiędzy nabywcą: Powiatem Pułtuskim ul. Marii Skłodowskiej-Curie 11 06-100 Pułtusk NIP 568-16-18-062, odbiorcą: Domem Pomocy Społecznej w Ołdakach zwanym dalej „Zamawiającym”, reprezentowanym  przez:</w:t>
      </w:r>
    </w:p>
    <w:p w14:paraId="71E48701" w14:textId="77777777" w:rsidR="00262F68" w:rsidRPr="00262F68" w:rsidRDefault="00262F68" w:rsidP="00262F68">
      <w:pPr>
        <w:suppressAutoHyphens/>
        <w:spacing w:after="0" w:line="240" w:lineRule="auto"/>
        <w:jc w:val="both"/>
        <w:rPr>
          <w:rFonts w:ascii="Times New Roman" w:eastAsia="Times New Roman" w:hAnsi="Times New Roman" w:cs="Times New Roman"/>
          <w:b/>
          <w:sz w:val="24"/>
          <w:szCs w:val="24"/>
          <w:lang w:eastAsia="zh-CN"/>
        </w:rPr>
      </w:pPr>
      <w:r w:rsidRPr="00262F68">
        <w:rPr>
          <w:rFonts w:ascii="Times New Roman" w:eastAsia="Times New Roman" w:hAnsi="Times New Roman" w:cs="Times New Roman"/>
          <w:b/>
          <w:sz w:val="24"/>
          <w:szCs w:val="24"/>
          <w:lang w:eastAsia="zh-CN"/>
        </w:rPr>
        <w:t xml:space="preserve">Andrzeja Wydrę – Dyrektora Domu przy kontrasygnacie p. Moniki </w:t>
      </w:r>
      <w:proofErr w:type="spellStart"/>
      <w:r w:rsidRPr="00262F68">
        <w:rPr>
          <w:rFonts w:ascii="Times New Roman" w:eastAsia="Times New Roman" w:hAnsi="Times New Roman" w:cs="Times New Roman"/>
          <w:b/>
          <w:sz w:val="24"/>
          <w:szCs w:val="24"/>
          <w:lang w:eastAsia="zh-CN"/>
        </w:rPr>
        <w:t>Piotrowskiej-Głównego</w:t>
      </w:r>
      <w:proofErr w:type="spellEnd"/>
      <w:r w:rsidRPr="00262F68">
        <w:rPr>
          <w:rFonts w:ascii="Times New Roman" w:eastAsia="Times New Roman" w:hAnsi="Times New Roman" w:cs="Times New Roman"/>
          <w:b/>
          <w:sz w:val="24"/>
          <w:szCs w:val="24"/>
          <w:lang w:eastAsia="zh-CN"/>
        </w:rPr>
        <w:t xml:space="preserve"> Księgowego</w:t>
      </w:r>
    </w:p>
    <w:p w14:paraId="671C2161" w14:textId="77777777" w:rsidR="00262F68" w:rsidRPr="00262F68" w:rsidRDefault="00262F68" w:rsidP="00262F68">
      <w:pPr>
        <w:suppressAutoHyphens/>
        <w:spacing w:after="0" w:line="240" w:lineRule="auto"/>
        <w:jc w:val="center"/>
        <w:rPr>
          <w:rFonts w:ascii="Times New Roman" w:eastAsia="Times New Roman" w:hAnsi="Times New Roman" w:cs="Times New Roman"/>
          <w:sz w:val="24"/>
          <w:szCs w:val="24"/>
          <w:lang w:eastAsia="zh-CN"/>
        </w:rPr>
      </w:pPr>
      <w:r w:rsidRPr="00262F68">
        <w:rPr>
          <w:rFonts w:ascii="Times New Roman" w:eastAsia="Times New Roman" w:hAnsi="Times New Roman" w:cs="Times New Roman"/>
          <w:sz w:val="24"/>
          <w:szCs w:val="24"/>
          <w:lang w:eastAsia="zh-CN"/>
        </w:rPr>
        <w:t>a</w:t>
      </w:r>
    </w:p>
    <w:p w14:paraId="3D39755C" w14:textId="77777777" w:rsidR="00262F68" w:rsidRPr="00262F68" w:rsidRDefault="00262F68" w:rsidP="00262F68">
      <w:pPr>
        <w:suppressAutoHyphens/>
        <w:spacing w:after="0" w:line="240" w:lineRule="auto"/>
        <w:rPr>
          <w:rFonts w:ascii="Times New Roman" w:eastAsia="Times New Roman" w:hAnsi="Times New Roman" w:cs="Times New Roman"/>
          <w:sz w:val="24"/>
          <w:szCs w:val="24"/>
          <w:lang w:eastAsia="zh-CN"/>
        </w:rPr>
      </w:pPr>
      <w:r w:rsidRPr="00262F68">
        <w:rPr>
          <w:rFonts w:ascii="Times New Roman" w:eastAsia="Times New Roman" w:hAnsi="Times New Roman" w:cs="Times New Roman"/>
          <w:sz w:val="24"/>
          <w:szCs w:val="24"/>
          <w:lang w:eastAsia="zh-CN"/>
        </w:rPr>
        <w:t xml:space="preserve">……………………………………………………………………………………………………………………………………………………………………………………………………, </w:t>
      </w:r>
      <w:r w:rsidRPr="00262F68">
        <w:rPr>
          <w:rFonts w:ascii="Times New Roman" w:eastAsia="Times New Roman" w:hAnsi="Times New Roman" w:cs="Times New Roman"/>
          <w:sz w:val="24"/>
          <w:szCs w:val="24"/>
          <w:lang w:eastAsia="zh-CN"/>
        </w:rPr>
        <w:br/>
        <w:t>NIP ……………………, REGON ………………………,  wpisanym do …………………….. ………………………….., reprezentowanym przez:</w:t>
      </w:r>
    </w:p>
    <w:p w14:paraId="60580C35" w14:textId="77777777" w:rsidR="00262F68" w:rsidRPr="00262F68" w:rsidRDefault="00262F68" w:rsidP="00262F68">
      <w:pPr>
        <w:suppressAutoHyphens/>
        <w:spacing w:after="0" w:line="240" w:lineRule="auto"/>
        <w:jc w:val="both"/>
        <w:rPr>
          <w:rFonts w:ascii="Times New Roman" w:eastAsia="Times New Roman" w:hAnsi="Times New Roman" w:cs="Times New Roman"/>
          <w:b/>
          <w:sz w:val="24"/>
          <w:szCs w:val="24"/>
          <w:lang w:eastAsia="zh-CN"/>
        </w:rPr>
      </w:pPr>
      <w:r w:rsidRPr="00262F68">
        <w:rPr>
          <w:rFonts w:ascii="Times New Roman" w:eastAsia="Times New Roman" w:hAnsi="Times New Roman" w:cs="Times New Roman"/>
          <w:b/>
          <w:sz w:val="24"/>
          <w:szCs w:val="24"/>
          <w:lang w:eastAsia="zh-CN"/>
        </w:rPr>
        <w:t>…………………………………………………………</w:t>
      </w:r>
    </w:p>
    <w:p w14:paraId="2CD93987" w14:textId="77777777" w:rsidR="00262F68" w:rsidRPr="00262F68" w:rsidRDefault="00262F68" w:rsidP="00262F68">
      <w:pPr>
        <w:suppressAutoHyphens/>
        <w:spacing w:after="0" w:line="240" w:lineRule="auto"/>
        <w:jc w:val="both"/>
        <w:rPr>
          <w:rFonts w:ascii="Times New Roman" w:eastAsia="Times New Roman" w:hAnsi="Times New Roman" w:cs="Times New Roman"/>
          <w:b/>
          <w:sz w:val="24"/>
          <w:szCs w:val="24"/>
          <w:lang w:eastAsia="zh-CN"/>
        </w:rPr>
      </w:pPr>
      <w:r w:rsidRPr="00262F68">
        <w:rPr>
          <w:rFonts w:ascii="Times New Roman" w:eastAsia="Times New Roman" w:hAnsi="Times New Roman" w:cs="Times New Roman"/>
          <w:b/>
          <w:sz w:val="24"/>
          <w:szCs w:val="24"/>
          <w:lang w:eastAsia="zh-CN"/>
        </w:rPr>
        <w:t>…………………………………………………………</w:t>
      </w:r>
    </w:p>
    <w:p w14:paraId="2480B594" w14:textId="77777777" w:rsidR="00262F68" w:rsidRPr="00262F68" w:rsidRDefault="00262F68" w:rsidP="00262F68">
      <w:pPr>
        <w:suppressAutoHyphens/>
        <w:spacing w:after="0" w:line="240" w:lineRule="auto"/>
        <w:jc w:val="both"/>
        <w:rPr>
          <w:rFonts w:ascii="Times New Roman" w:eastAsia="Times New Roman" w:hAnsi="Times New Roman" w:cs="Times New Roman"/>
          <w:sz w:val="24"/>
          <w:szCs w:val="24"/>
          <w:lang w:eastAsia="zh-CN"/>
        </w:rPr>
      </w:pPr>
      <w:r w:rsidRPr="00262F68">
        <w:rPr>
          <w:rFonts w:ascii="Times New Roman" w:eastAsia="Times New Roman" w:hAnsi="Times New Roman" w:cs="Times New Roman"/>
          <w:sz w:val="24"/>
          <w:szCs w:val="24"/>
          <w:lang w:eastAsia="zh-CN"/>
        </w:rPr>
        <w:t>zwanym dalej „Wykonawcą”, wspólnie zwanych dalej „Stronami”.</w:t>
      </w:r>
    </w:p>
    <w:p w14:paraId="78C2B7D1" w14:textId="77777777" w:rsidR="00262F68" w:rsidRPr="00262F68" w:rsidRDefault="00262F68" w:rsidP="00262F68">
      <w:pPr>
        <w:suppressAutoHyphens/>
        <w:spacing w:after="0" w:line="240" w:lineRule="auto"/>
        <w:jc w:val="both"/>
        <w:rPr>
          <w:rFonts w:ascii="Times New Roman" w:eastAsia="Times New Roman" w:hAnsi="Times New Roman" w:cs="Times New Roman"/>
          <w:sz w:val="24"/>
          <w:szCs w:val="24"/>
          <w:lang w:eastAsia="zh-CN"/>
        </w:rPr>
      </w:pPr>
    </w:p>
    <w:p w14:paraId="6112D0F3" w14:textId="6521FD7E" w:rsidR="00262F68" w:rsidRPr="00262F68" w:rsidRDefault="00262F68" w:rsidP="00262F68">
      <w:pPr>
        <w:suppressAutoHyphens/>
        <w:spacing w:after="0" w:line="276" w:lineRule="auto"/>
        <w:jc w:val="both"/>
        <w:rPr>
          <w:rFonts w:ascii="Times New Roman" w:eastAsia="Times New Roman" w:hAnsi="Times New Roman" w:cs="Times New Roman"/>
          <w:sz w:val="20"/>
          <w:szCs w:val="20"/>
          <w:lang w:eastAsia="zh-CN"/>
        </w:rPr>
      </w:pPr>
      <w:r w:rsidRPr="00262F68">
        <w:rPr>
          <w:rFonts w:ascii="Times New Roman" w:eastAsia="Times New Roman" w:hAnsi="Times New Roman" w:cs="Times New Roman"/>
          <w:sz w:val="24"/>
          <w:szCs w:val="24"/>
          <w:lang w:eastAsia="zh-CN"/>
        </w:rPr>
        <w:t>w rezultacie dokonania przez Zamawiającego wyboru oferty Wykonawcy w postępowaniu o udzielenie zamówienia publicznego, prowadzonego w trybie podstawowym, w oparciu o przepisy art. 275 pkt 1 ustawy z dnia 11 września 2019 r. - Prawo zam</w:t>
      </w:r>
      <w:r w:rsidR="00643BCD">
        <w:rPr>
          <w:rFonts w:ascii="Times New Roman" w:eastAsia="Times New Roman" w:hAnsi="Times New Roman" w:cs="Times New Roman"/>
          <w:sz w:val="24"/>
          <w:szCs w:val="24"/>
          <w:lang w:eastAsia="zh-CN"/>
        </w:rPr>
        <w:t xml:space="preserve">ówień publicznych (Dz. U. z 2024 r. poz. 1320 </w:t>
      </w:r>
      <w:r w:rsidRPr="00262F68">
        <w:rPr>
          <w:rFonts w:ascii="Times New Roman" w:eastAsia="Times New Roman" w:hAnsi="Times New Roman" w:cs="Times New Roman"/>
          <w:sz w:val="24"/>
          <w:szCs w:val="24"/>
          <w:lang w:eastAsia="zh-CN"/>
        </w:rPr>
        <w:t>) została zawarta umowa o następującej treści:</w:t>
      </w:r>
    </w:p>
    <w:p w14:paraId="29E6D637" w14:textId="77777777" w:rsidR="00262F68" w:rsidRPr="00262F68" w:rsidRDefault="00262F68" w:rsidP="00262F68">
      <w:pPr>
        <w:suppressAutoHyphens/>
        <w:spacing w:after="0" w:line="240" w:lineRule="auto"/>
        <w:jc w:val="center"/>
        <w:rPr>
          <w:rFonts w:ascii="Times New Roman" w:eastAsia="Times New Roman" w:hAnsi="Times New Roman" w:cs="Times New Roman"/>
          <w:b/>
          <w:sz w:val="24"/>
          <w:szCs w:val="24"/>
          <w:lang w:eastAsia="zh-CN"/>
        </w:rPr>
      </w:pPr>
    </w:p>
    <w:p w14:paraId="17B4D0F4" w14:textId="77777777" w:rsidR="00262F68" w:rsidRPr="00262F68" w:rsidRDefault="00262F68" w:rsidP="00262F68">
      <w:pPr>
        <w:suppressAutoHyphens/>
        <w:spacing w:after="0" w:line="240" w:lineRule="auto"/>
        <w:rPr>
          <w:rFonts w:ascii="Times New Roman" w:eastAsia="Times New Roman" w:hAnsi="Times New Roman" w:cs="Times New Roman"/>
          <w:color w:val="FF0000"/>
          <w:sz w:val="20"/>
          <w:szCs w:val="20"/>
          <w:lang w:eastAsia="zh-CN"/>
        </w:rPr>
      </w:pPr>
    </w:p>
    <w:p w14:paraId="0EC0D35F" w14:textId="77777777" w:rsidR="00262F68" w:rsidRPr="00262F68" w:rsidRDefault="00262F68" w:rsidP="00262F68">
      <w:pPr>
        <w:suppressAutoHyphens/>
        <w:spacing w:after="0" w:line="240" w:lineRule="auto"/>
        <w:jc w:val="both"/>
        <w:rPr>
          <w:rFonts w:ascii="Times New Roman" w:eastAsia="Times New Roman" w:hAnsi="Times New Roman" w:cs="Times New Roman"/>
          <w:color w:val="FF0000"/>
          <w:sz w:val="20"/>
          <w:szCs w:val="20"/>
          <w:lang w:eastAsia="zh-CN"/>
        </w:rPr>
      </w:pPr>
    </w:p>
    <w:p w14:paraId="167995DE" w14:textId="77777777" w:rsidR="00262F68" w:rsidRPr="00262F68" w:rsidRDefault="00262F68" w:rsidP="00262F68">
      <w:pPr>
        <w:suppressAutoHyphens/>
        <w:spacing w:after="0" w:line="240" w:lineRule="auto"/>
        <w:jc w:val="center"/>
        <w:rPr>
          <w:rFonts w:ascii="Times New Roman" w:eastAsia="Times New Roman" w:hAnsi="Times New Roman" w:cs="Times New Roman"/>
          <w:b/>
          <w:sz w:val="24"/>
          <w:szCs w:val="24"/>
          <w:lang w:eastAsia="zh-CN"/>
        </w:rPr>
      </w:pPr>
      <w:r w:rsidRPr="00262F68">
        <w:rPr>
          <w:rFonts w:ascii="Arial" w:eastAsia="Times New Roman" w:hAnsi="Arial" w:cs="Arial"/>
          <w:b/>
          <w:sz w:val="24"/>
          <w:szCs w:val="24"/>
          <w:lang w:eastAsia="zh-CN"/>
        </w:rPr>
        <w:t>§</w:t>
      </w:r>
      <w:r w:rsidRPr="00262F68">
        <w:rPr>
          <w:rFonts w:ascii="Times New Roman" w:eastAsia="Times New Roman" w:hAnsi="Times New Roman" w:cs="Times New Roman"/>
          <w:b/>
          <w:sz w:val="24"/>
          <w:szCs w:val="24"/>
          <w:lang w:eastAsia="zh-CN"/>
        </w:rPr>
        <w:t xml:space="preserve"> 1.</w:t>
      </w:r>
    </w:p>
    <w:p w14:paraId="51771B85" w14:textId="77777777" w:rsidR="00262F68" w:rsidRPr="00262F68" w:rsidRDefault="00262F68" w:rsidP="00262F68">
      <w:pPr>
        <w:suppressAutoHyphens/>
        <w:spacing w:after="0" w:line="240" w:lineRule="auto"/>
        <w:jc w:val="center"/>
        <w:rPr>
          <w:rFonts w:ascii="Times New Roman" w:eastAsia="Times New Roman" w:hAnsi="Times New Roman" w:cs="Times New Roman"/>
          <w:b/>
          <w:sz w:val="24"/>
          <w:szCs w:val="24"/>
          <w:lang w:eastAsia="zh-CN"/>
        </w:rPr>
      </w:pPr>
      <w:r w:rsidRPr="00262F68">
        <w:rPr>
          <w:rFonts w:ascii="Times New Roman" w:eastAsia="Times New Roman" w:hAnsi="Times New Roman" w:cs="Times New Roman"/>
          <w:b/>
          <w:sz w:val="24"/>
          <w:szCs w:val="24"/>
          <w:lang w:eastAsia="zh-CN"/>
        </w:rPr>
        <w:t>PRZEDMIOT UMOWY</w:t>
      </w:r>
    </w:p>
    <w:p w14:paraId="6167AE28" w14:textId="77777777" w:rsidR="00262F68" w:rsidRPr="00262F68" w:rsidRDefault="00262F68" w:rsidP="00262F68">
      <w:pPr>
        <w:spacing w:after="0" w:line="240" w:lineRule="auto"/>
        <w:jc w:val="both"/>
        <w:rPr>
          <w:rFonts w:ascii="Times New Roman" w:eastAsia="Times New Roman" w:hAnsi="Times New Roman" w:cs="Times New Roman"/>
          <w:b/>
          <w:sz w:val="24"/>
          <w:szCs w:val="24"/>
          <w:u w:val="single"/>
          <w:lang w:eastAsia="zh-CN"/>
        </w:rPr>
      </w:pPr>
    </w:p>
    <w:p w14:paraId="61912380" w14:textId="18AEBC5E" w:rsidR="00262F68" w:rsidRPr="00262F68" w:rsidRDefault="00262F68" w:rsidP="00262F68">
      <w:pPr>
        <w:spacing w:after="0" w:line="240" w:lineRule="auto"/>
        <w:jc w:val="both"/>
        <w:rPr>
          <w:rFonts w:ascii="Times New Roman" w:eastAsia="Times New Roman" w:hAnsi="Times New Roman" w:cs="Times New Roman"/>
          <w:sz w:val="24"/>
          <w:szCs w:val="24"/>
          <w:lang w:eastAsia="zh-CN"/>
        </w:rPr>
      </w:pPr>
      <w:r w:rsidRPr="00262F68">
        <w:rPr>
          <w:rFonts w:ascii="Times New Roman" w:eastAsia="Times New Roman" w:hAnsi="Times New Roman" w:cs="Times New Roman"/>
          <w:sz w:val="24"/>
          <w:szCs w:val="24"/>
          <w:lang w:eastAsia="zh-CN"/>
        </w:rPr>
        <w:t>Wykonawca zobowiązuje się do sprzedaży i dos</w:t>
      </w:r>
      <w:r w:rsidR="00A22AD0">
        <w:rPr>
          <w:rFonts w:ascii="Times New Roman" w:eastAsia="Times New Roman" w:hAnsi="Times New Roman" w:cs="Times New Roman"/>
          <w:sz w:val="24"/>
          <w:szCs w:val="24"/>
          <w:lang w:eastAsia="zh-CN"/>
        </w:rPr>
        <w:t>tarczenia Zamawiającemu około 50</w:t>
      </w:r>
      <w:r w:rsidRPr="00262F68">
        <w:rPr>
          <w:rFonts w:ascii="Times New Roman" w:eastAsia="Times New Roman" w:hAnsi="Times New Roman" w:cs="Times New Roman"/>
          <w:sz w:val="24"/>
          <w:szCs w:val="24"/>
          <w:lang w:eastAsia="zh-CN"/>
        </w:rPr>
        <w:t>.000 litrów oleju opałowego ………….. (nazwa) a Zamawiający do odebrania przedmiotu zamówienia i zapłaty Wykonawcy na Warunkach określonych w umowie.</w:t>
      </w:r>
    </w:p>
    <w:p w14:paraId="180BBFB7" w14:textId="77777777" w:rsidR="00262F68" w:rsidRPr="00262F68" w:rsidRDefault="00262F68" w:rsidP="00262F68">
      <w:pPr>
        <w:suppressAutoHyphens/>
        <w:spacing w:after="0" w:line="240" w:lineRule="auto"/>
        <w:jc w:val="both"/>
        <w:rPr>
          <w:rFonts w:ascii="Times New Roman" w:eastAsia="Times New Roman" w:hAnsi="Times New Roman" w:cs="Times New Roman"/>
          <w:sz w:val="24"/>
          <w:szCs w:val="24"/>
          <w:lang w:eastAsia="zh-CN"/>
        </w:rPr>
      </w:pPr>
    </w:p>
    <w:p w14:paraId="15C69DA2" w14:textId="77777777" w:rsidR="00262F68" w:rsidRPr="00262F68" w:rsidRDefault="00262F68" w:rsidP="00262F68">
      <w:pPr>
        <w:suppressAutoHyphens/>
        <w:spacing w:after="0" w:line="240" w:lineRule="auto"/>
        <w:ind w:left="360" w:hanging="360"/>
        <w:jc w:val="center"/>
        <w:rPr>
          <w:rFonts w:ascii="Arial" w:eastAsia="Times New Roman" w:hAnsi="Arial" w:cs="Arial"/>
          <w:b/>
          <w:sz w:val="24"/>
          <w:szCs w:val="24"/>
          <w:lang w:eastAsia="zh-CN"/>
        </w:rPr>
      </w:pPr>
      <w:r w:rsidRPr="00262F68">
        <w:rPr>
          <w:rFonts w:ascii="Arial" w:eastAsia="Times New Roman" w:hAnsi="Arial" w:cs="Arial"/>
          <w:b/>
          <w:sz w:val="24"/>
          <w:szCs w:val="24"/>
          <w:lang w:eastAsia="zh-CN"/>
        </w:rPr>
        <w:t>§ 2.</w:t>
      </w:r>
    </w:p>
    <w:p w14:paraId="7F9A14A2" w14:textId="77777777" w:rsidR="00262F68" w:rsidRPr="00262F68" w:rsidRDefault="00262F68" w:rsidP="00262F68">
      <w:pPr>
        <w:suppressAutoHyphens/>
        <w:spacing w:after="0" w:line="240" w:lineRule="auto"/>
        <w:ind w:left="360"/>
        <w:jc w:val="center"/>
        <w:rPr>
          <w:rFonts w:ascii="Times New Roman" w:eastAsia="Times New Roman" w:hAnsi="Times New Roman" w:cs="Times New Roman"/>
          <w:b/>
          <w:sz w:val="24"/>
          <w:szCs w:val="24"/>
          <w:lang w:eastAsia="zh-CN"/>
        </w:rPr>
      </w:pPr>
      <w:r w:rsidRPr="00262F68">
        <w:rPr>
          <w:rFonts w:ascii="Times New Roman" w:eastAsia="Times New Roman" w:hAnsi="Times New Roman" w:cs="Times New Roman"/>
          <w:b/>
          <w:sz w:val="24"/>
          <w:szCs w:val="24"/>
          <w:lang w:eastAsia="zh-CN"/>
        </w:rPr>
        <w:t>OBOWIĄZKI WYKONAWCY</w:t>
      </w:r>
    </w:p>
    <w:p w14:paraId="55168150" w14:textId="77777777" w:rsidR="00262F68" w:rsidRPr="00262F68" w:rsidRDefault="00262F68" w:rsidP="00262F68">
      <w:pPr>
        <w:numPr>
          <w:ilvl w:val="0"/>
          <w:numId w:val="12"/>
        </w:numPr>
        <w:suppressAutoHyphens/>
        <w:spacing w:after="0" w:line="240" w:lineRule="auto"/>
        <w:ind w:left="360" w:hanging="180"/>
        <w:jc w:val="both"/>
        <w:rPr>
          <w:rFonts w:ascii="Times New Roman" w:eastAsia="Times New Roman" w:hAnsi="Times New Roman" w:cs="Times New Roman"/>
          <w:sz w:val="24"/>
          <w:szCs w:val="24"/>
          <w:lang w:eastAsia="zh-CN"/>
        </w:rPr>
      </w:pPr>
      <w:r w:rsidRPr="00262F68">
        <w:rPr>
          <w:rFonts w:ascii="Times New Roman" w:eastAsia="Times New Roman" w:hAnsi="Times New Roman" w:cs="Times New Roman"/>
          <w:sz w:val="24"/>
          <w:szCs w:val="24"/>
          <w:lang w:eastAsia="zh-CN"/>
        </w:rPr>
        <w:t>Wykonawca zobowiązuje się w szczególności do:</w:t>
      </w:r>
    </w:p>
    <w:p w14:paraId="5B6BBAA5" w14:textId="77777777" w:rsidR="00262F68" w:rsidRPr="00262F68" w:rsidRDefault="00262F68" w:rsidP="00262F68">
      <w:pPr>
        <w:numPr>
          <w:ilvl w:val="0"/>
          <w:numId w:val="13"/>
        </w:numPr>
        <w:suppressAutoHyphens/>
        <w:spacing w:after="0" w:line="240" w:lineRule="auto"/>
        <w:jc w:val="both"/>
        <w:rPr>
          <w:rFonts w:ascii="Times New Roman" w:eastAsia="Times New Roman" w:hAnsi="Times New Roman" w:cs="Times New Roman"/>
          <w:sz w:val="24"/>
          <w:szCs w:val="24"/>
          <w:lang w:eastAsia="zh-CN"/>
        </w:rPr>
      </w:pPr>
      <w:r w:rsidRPr="00262F68">
        <w:rPr>
          <w:rFonts w:ascii="Times New Roman" w:eastAsia="Times New Roman" w:hAnsi="Times New Roman" w:cs="Times New Roman"/>
          <w:sz w:val="24"/>
          <w:szCs w:val="24"/>
          <w:lang w:eastAsia="zh-CN"/>
        </w:rPr>
        <w:t>wykonania przedmiotu umowy zgodnie z warunkami SWZ oraz obowiązującymi normami i przepisami prawa przy dołożeniu należytej staranności.</w:t>
      </w:r>
    </w:p>
    <w:p w14:paraId="4EE42AF3" w14:textId="77777777" w:rsidR="00262F68" w:rsidRPr="00262F68" w:rsidRDefault="00262F68" w:rsidP="00262F68">
      <w:pPr>
        <w:numPr>
          <w:ilvl w:val="0"/>
          <w:numId w:val="13"/>
        </w:numPr>
        <w:suppressAutoHyphens/>
        <w:spacing w:after="0" w:line="240" w:lineRule="auto"/>
        <w:jc w:val="both"/>
        <w:rPr>
          <w:rFonts w:ascii="Times New Roman" w:eastAsia="Times New Roman" w:hAnsi="Times New Roman" w:cs="Times New Roman"/>
          <w:sz w:val="24"/>
          <w:szCs w:val="24"/>
          <w:lang w:eastAsia="zh-CN"/>
        </w:rPr>
      </w:pPr>
      <w:r w:rsidRPr="00262F68">
        <w:rPr>
          <w:rFonts w:ascii="Times New Roman" w:eastAsia="Times New Roman" w:hAnsi="Times New Roman" w:cs="Times New Roman"/>
          <w:sz w:val="24"/>
          <w:szCs w:val="24"/>
          <w:lang w:eastAsia="zh-CN"/>
        </w:rPr>
        <w:t>prowadzenia bieżących uzgodnień i stosowania się do zaleceń Zamawiającego,</w:t>
      </w:r>
    </w:p>
    <w:p w14:paraId="22509268" w14:textId="77777777" w:rsidR="00262F68" w:rsidRPr="00262F68" w:rsidRDefault="00262F68" w:rsidP="00262F68">
      <w:pPr>
        <w:numPr>
          <w:ilvl w:val="0"/>
          <w:numId w:val="13"/>
        </w:numPr>
        <w:suppressAutoHyphens/>
        <w:spacing w:after="0" w:line="240" w:lineRule="auto"/>
        <w:jc w:val="both"/>
        <w:rPr>
          <w:rFonts w:ascii="Times New Roman" w:eastAsia="Times New Roman" w:hAnsi="Times New Roman" w:cs="Times New Roman"/>
          <w:sz w:val="24"/>
          <w:szCs w:val="24"/>
          <w:lang w:eastAsia="zh-CN"/>
        </w:rPr>
      </w:pPr>
      <w:r w:rsidRPr="00262F68">
        <w:rPr>
          <w:rFonts w:ascii="Times New Roman" w:eastAsia="Times New Roman" w:hAnsi="Times New Roman" w:cs="Times New Roman"/>
          <w:sz w:val="24"/>
          <w:szCs w:val="24"/>
          <w:lang w:eastAsia="zh-CN"/>
        </w:rPr>
        <w:t>ścisłej współpracy z Zamawiającym w procesie realizacji przedmiotu umowy i spełnienia wszystkich wymogów określonych przepisami prawa.</w:t>
      </w:r>
    </w:p>
    <w:p w14:paraId="080D695D" w14:textId="77777777" w:rsidR="00262F68" w:rsidRPr="00262F68" w:rsidRDefault="00262F68" w:rsidP="00262F68">
      <w:pPr>
        <w:numPr>
          <w:ilvl w:val="0"/>
          <w:numId w:val="12"/>
        </w:numPr>
        <w:suppressAutoHyphens/>
        <w:spacing w:after="0" w:line="240" w:lineRule="auto"/>
        <w:ind w:left="360" w:hanging="180"/>
        <w:jc w:val="both"/>
        <w:rPr>
          <w:rFonts w:ascii="Times New Roman" w:eastAsia="Times New Roman" w:hAnsi="Times New Roman" w:cs="Times New Roman"/>
          <w:sz w:val="24"/>
          <w:szCs w:val="24"/>
          <w:lang w:eastAsia="zh-CN"/>
        </w:rPr>
      </w:pPr>
      <w:r w:rsidRPr="00262F68">
        <w:rPr>
          <w:rFonts w:ascii="Times New Roman" w:eastAsia="Times New Roman" w:hAnsi="Times New Roman" w:cs="Times New Roman"/>
          <w:sz w:val="24"/>
          <w:szCs w:val="24"/>
          <w:lang w:eastAsia="zh-CN"/>
        </w:rPr>
        <w:t xml:space="preserve">  Wykonawca oświadcza, że jest uprawniony do prowadzenia działalności gospodarczej, w   zakresie objętym przedmiotem niniejszej umowy oraz posiada stosowne koncesje na obrót paliwami płynnymi.</w:t>
      </w:r>
    </w:p>
    <w:p w14:paraId="058FD680" w14:textId="77777777" w:rsidR="00262F68" w:rsidRPr="00262F68" w:rsidRDefault="00262F68" w:rsidP="00262F68">
      <w:pPr>
        <w:numPr>
          <w:ilvl w:val="0"/>
          <w:numId w:val="12"/>
        </w:numPr>
        <w:tabs>
          <w:tab w:val="num" w:pos="540"/>
        </w:tabs>
        <w:suppressAutoHyphens/>
        <w:spacing w:after="0" w:line="240" w:lineRule="auto"/>
        <w:ind w:left="540"/>
        <w:jc w:val="both"/>
        <w:rPr>
          <w:rFonts w:ascii="Times New Roman" w:eastAsia="Times New Roman" w:hAnsi="Times New Roman" w:cs="Times New Roman"/>
          <w:sz w:val="24"/>
          <w:szCs w:val="24"/>
          <w:lang w:eastAsia="zh-CN"/>
        </w:rPr>
      </w:pPr>
      <w:r w:rsidRPr="00262F68">
        <w:rPr>
          <w:rFonts w:ascii="Times New Roman" w:eastAsia="Times New Roman" w:hAnsi="Times New Roman" w:cs="Times New Roman"/>
          <w:sz w:val="24"/>
          <w:szCs w:val="24"/>
          <w:lang w:eastAsia="zh-CN"/>
        </w:rPr>
        <w:t>Wykonawca oświadcza, że posiada odpowiednie możliwości osobowe i techniczne, konieczne do realizacji zamówienia, będącego przedmiotem niniejszej umowy.</w:t>
      </w:r>
    </w:p>
    <w:p w14:paraId="7A24AB70" w14:textId="77777777" w:rsidR="00262F68" w:rsidRPr="00262F68" w:rsidRDefault="00262F68" w:rsidP="00262F68">
      <w:pPr>
        <w:numPr>
          <w:ilvl w:val="0"/>
          <w:numId w:val="12"/>
        </w:numPr>
        <w:tabs>
          <w:tab w:val="num" w:pos="540"/>
        </w:tabs>
        <w:suppressAutoHyphens/>
        <w:spacing w:after="0" w:line="240" w:lineRule="auto"/>
        <w:ind w:left="540"/>
        <w:jc w:val="both"/>
        <w:rPr>
          <w:rFonts w:ascii="Times New Roman" w:eastAsia="Times New Roman" w:hAnsi="Times New Roman" w:cs="Times New Roman"/>
          <w:sz w:val="24"/>
          <w:szCs w:val="24"/>
          <w:lang w:eastAsia="zh-CN"/>
        </w:rPr>
      </w:pPr>
      <w:r w:rsidRPr="00262F68">
        <w:rPr>
          <w:rFonts w:ascii="Times New Roman" w:eastAsia="Times New Roman" w:hAnsi="Times New Roman" w:cs="Times New Roman"/>
          <w:sz w:val="24"/>
          <w:szCs w:val="24"/>
          <w:lang w:eastAsia="zh-CN"/>
        </w:rPr>
        <w:lastRenderedPageBreak/>
        <w:t>Wykonawca oświadcza, że zapoznał się ze wszystkimi warunkami i okolicznościami, które są niezbędne do zrealizowania przedmiotu umowy i nie wnosi żadnych uwag.</w:t>
      </w:r>
    </w:p>
    <w:p w14:paraId="6BD1D7B4" w14:textId="77777777" w:rsidR="00262F68" w:rsidRPr="00262F68" w:rsidRDefault="00262F68" w:rsidP="00262F68">
      <w:pPr>
        <w:suppressAutoHyphens/>
        <w:spacing w:after="0" w:line="240" w:lineRule="auto"/>
        <w:ind w:left="180"/>
        <w:jc w:val="both"/>
        <w:rPr>
          <w:rFonts w:ascii="Times New Roman" w:eastAsia="Times New Roman" w:hAnsi="Times New Roman" w:cs="Times New Roman"/>
          <w:sz w:val="24"/>
          <w:szCs w:val="24"/>
          <w:lang w:eastAsia="zh-CN"/>
        </w:rPr>
      </w:pPr>
    </w:p>
    <w:p w14:paraId="6C4D0382" w14:textId="77777777" w:rsidR="00262F68" w:rsidRPr="00262F68" w:rsidRDefault="00262F68" w:rsidP="00262F68">
      <w:pPr>
        <w:suppressAutoHyphens/>
        <w:spacing w:after="0" w:line="240" w:lineRule="auto"/>
        <w:ind w:left="180"/>
        <w:jc w:val="center"/>
        <w:rPr>
          <w:rFonts w:ascii="Arial" w:eastAsia="Times New Roman" w:hAnsi="Arial" w:cs="Arial"/>
          <w:b/>
          <w:sz w:val="24"/>
          <w:szCs w:val="24"/>
          <w:lang w:eastAsia="zh-CN"/>
        </w:rPr>
      </w:pPr>
      <w:r w:rsidRPr="00262F68">
        <w:rPr>
          <w:rFonts w:ascii="Arial" w:eastAsia="Times New Roman" w:hAnsi="Arial" w:cs="Arial"/>
          <w:b/>
          <w:sz w:val="24"/>
          <w:szCs w:val="24"/>
          <w:lang w:eastAsia="zh-CN"/>
        </w:rPr>
        <w:t>§ 3.</w:t>
      </w:r>
    </w:p>
    <w:p w14:paraId="618C7A73" w14:textId="77777777" w:rsidR="00262F68" w:rsidRPr="00262F68" w:rsidRDefault="00262F68" w:rsidP="00262F68">
      <w:pPr>
        <w:widowControl w:val="0"/>
        <w:suppressAutoHyphens/>
        <w:spacing w:after="0" w:line="240" w:lineRule="auto"/>
        <w:jc w:val="both"/>
        <w:rPr>
          <w:rFonts w:ascii="Times New Roman" w:eastAsia="Times New Roman" w:hAnsi="Times New Roman" w:cs="Times New Roman"/>
          <w:sz w:val="24"/>
          <w:szCs w:val="24"/>
          <w:lang w:eastAsia="zh-CN"/>
        </w:rPr>
      </w:pPr>
      <w:r w:rsidRPr="00262F68">
        <w:rPr>
          <w:rFonts w:ascii="Times New Roman" w:eastAsia="Times New Roman" w:hAnsi="Times New Roman" w:cs="Times New Roman"/>
          <w:sz w:val="24"/>
          <w:szCs w:val="24"/>
          <w:lang w:eastAsia="zh-CN"/>
        </w:rPr>
        <w:t>Zamawiający zastrzega sobie prawo zamawiania mniejszej ilości towaru niż określona w ofercie. W takim wypadku Wykonawcy nie przysługują wobec Zamawiającego roszczenia odszkodowawcze z tytułu zmniejszenia zamówienia.</w:t>
      </w:r>
    </w:p>
    <w:p w14:paraId="65428117" w14:textId="77777777" w:rsidR="00262F68" w:rsidRPr="00262F68" w:rsidRDefault="00262F68" w:rsidP="00262F68">
      <w:pPr>
        <w:suppressAutoHyphens/>
        <w:spacing w:after="0" w:line="240" w:lineRule="auto"/>
        <w:jc w:val="center"/>
        <w:rPr>
          <w:rFonts w:ascii="Times New Roman" w:eastAsia="Times New Roman" w:hAnsi="Times New Roman" w:cs="Times New Roman"/>
          <w:b/>
          <w:sz w:val="24"/>
          <w:szCs w:val="24"/>
          <w:lang w:eastAsia="zh-CN"/>
        </w:rPr>
      </w:pPr>
      <w:r w:rsidRPr="00262F68">
        <w:rPr>
          <w:rFonts w:ascii="Times New Roman" w:eastAsia="Times New Roman" w:hAnsi="Times New Roman" w:cs="Times New Roman"/>
          <w:b/>
          <w:sz w:val="24"/>
          <w:szCs w:val="24"/>
          <w:lang w:eastAsia="zh-CN"/>
        </w:rPr>
        <w:t xml:space="preserve">§ 4. </w:t>
      </w:r>
    </w:p>
    <w:p w14:paraId="435F3E19" w14:textId="77777777" w:rsidR="00262F68" w:rsidRPr="00262F68" w:rsidRDefault="00262F68" w:rsidP="00262F68">
      <w:pPr>
        <w:suppressAutoHyphens/>
        <w:spacing w:after="0" w:line="240" w:lineRule="auto"/>
        <w:jc w:val="center"/>
        <w:rPr>
          <w:rFonts w:ascii="Times New Roman" w:eastAsia="Times New Roman" w:hAnsi="Times New Roman" w:cs="Times New Roman"/>
          <w:b/>
          <w:sz w:val="24"/>
          <w:szCs w:val="24"/>
          <w:lang w:eastAsia="zh-CN"/>
        </w:rPr>
      </w:pPr>
      <w:r w:rsidRPr="00262F68">
        <w:rPr>
          <w:rFonts w:ascii="Times New Roman" w:eastAsia="Times New Roman" w:hAnsi="Times New Roman" w:cs="Times New Roman"/>
          <w:b/>
          <w:sz w:val="24"/>
          <w:szCs w:val="24"/>
          <w:lang w:eastAsia="zh-CN"/>
        </w:rPr>
        <w:t>GWARANCJA</w:t>
      </w:r>
    </w:p>
    <w:p w14:paraId="37DE30C1" w14:textId="77777777" w:rsidR="00262F68" w:rsidRPr="00262F68" w:rsidRDefault="00262F68" w:rsidP="00262F68">
      <w:pPr>
        <w:widowControl w:val="0"/>
        <w:tabs>
          <w:tab w:val="left" w:pos="720"/>
          <w:tab w:val="center" w:pos="8136"/>
          <w:tab w:val="right" w:pos="12672"/>
        </w:tabs>
        <w:suppressAutoHyphens/>
        <w:spacing w:after="0" w:line="240" w:lineRule="auto"/>
        <w:ind w:left="360" w:hanging="360"/>
        <w:jc w:val="both"/>
        <w:rPr>
          <w:rFonts w:ascii="Times New Roman" w:eastAsia="Times New Roman" w:hAnsi="Times New Roman" w:cs="Times New Roman"/>
          <w:sz w:val="24"/>
          <w:szCs w:val="24"/>
          <w:lang w:eastAsia="zh-CN"/>
        </w:rPr>
      </w:pPr>
      <w:r w:rsidRPr="00262F68">
        <w:rPr>
          <w:rFonts w:ascii="Times New Roman" w:eastAsia="Times New Roman" w:hAnsi="Times New Roman" w:cs="Times New Roman"/>
          <w:sz w:val="24"/>
          <w:szCs w:val="24"/>
          <w:lang w:eastAsia="zh-CN"/>
        </w:rPr>
        <w:t>1. Wykonawca gwarantuje dostawy oleju opałowego, który będzie spełniał wymogi Polskiej Normy PN-C-96024:2011</w:t>
      </w:r>
    </w:p>
    <w:p w14:paraId="620136A0" w14:textId="77777777" w:rsidR="00262F68" w:rsidRPr="00262F68" w:rsidRDefault="00262F68" w:rsidP="00262F68">
      <w:pPr>
        <w:suppressAutoHyphens/>
        <w:spacing w:after="0" w:line="240" w:lineRule="auto"/>
        <w:ind w:left="360"/>
        <w:jc w:val="both"/>
        <w:rPr>
          <w:rFonts w:ascii="Times New Roman" w:eastAsia="Times New Roman" w:hAnsi="Times New Roman" w:cs="Times New Roman"/>
          <w:sz w:val="24"/>
          <w:szCs w:val="24"/>
          <w:lang w:eastAsia="zh-CN"/>
        </w:rPr>
      </w:pPr>
      <w:r w:rsidRPr="00262F68">
        <w:rPr>
          <w:rFonts w:ascii="Times New Roman" w:eastAsia="Times New Roman" w:hAnsi="Times New Roman" w:cs="Times New Roman"/>
          <w:sz w:val="24"/>
          <w:szCs w:val="24"/>
          <w:lang w:eastAsia="zh-CN"/>
        </w:rPr>
        <w:t>Dane fizykochemiczne oleju opałowego:</w:t>
      </w:r>
    </w:p>
    <w:p w14:paraId="63998226" w14:textId="77777777" w:rsidR="00262F68" w:rsidRPr="00262F68" w:rsidRDefault="00262F68" w:rsidP="00262F68">
      <w:pPr>
        <w:suppressAutoHyphens/>
        <w:spacing w:after="0" w:line="240" w:lineRule="auto"/>
        <w:ind w:left="360"/>
        <w:jc w:val="both"/>
        <w:rPr>
          <w:rFonts w:ascii="Times New Roman" w:eastAsia="Times New Roman" w:hAnsi="Times New Roman" w:cs="Times New Roman"/>
          <w:sz w:val="24"/>
          <w:szCs w:val="24"/>
          <w:lang w:eastAsia="zh-CN"/>
        </w:rPr>
      </w:pPr>
      <w:r w:rsidRPr="00262F68">
        <w:rPr>
          <w:rFonts w:ascii="Times New Roman" w:eastAsia="Times New Roman" w:hAnsi="Times New Roman" w:cs="Times New Roman"/>
          <w:sz w:val="24"/>
          <w:szCs w:val="24"/>
          <w:lang w:eastAsia="zh-CN"/>
        </w:rPr>
        <w:t xml:space="preserve">a) gęstość w temp. </w:t>
      </w:r>
      <w:smartTag w:uri="urn:schemas-microsoft-com:office:smarttags" w:element="metricconverter">
        <w:smartTagPr>
          <w:attr w:name="ProductID" w:val="150 C"/>
        </w:smartTagPr>
        <w:r w:rsidRPr="00262F68">
          <w:rPr>
            <w:rFonts w:ascii="Times New Roman" w:eastAsia="Times New Roman" w:hAnsi="Times New Roman" w:cs="Times New Roman"/>
            <w:sz w:val="24"/>
            <w:szCs w:val="24"/>
            <w:lang w:eastAsia="zh-CN"/>
          </w:rPr>
          <w:t>15</w:t>
        </w:r>
        <w:r w:rsidRPr="00262F68">
          <w:rPr>
            <w:rFonts w:ascii="Times New Roman" w:eastAsia="Times New Roman" w:hAnsi="Times New Roman" w:cs="Times New Roman"/>
            <w:sz w:val="24"/>
            <w:szCs w:val="24"/>
            <w:vertAlign w:val="superscript"/>
            <w:lang w:eastAsia="zh-CN"/>
          </w:rPr>
          <w:t xml:space="preserve">0 </w:t>
        </w:r>
        <w:r w:rsidRPr="00262F68">
          <w:rPr>
            <w:rFonts w:ascii="Times New Roman" w:eastAsia="Times New Roman" w:hAnsi="Times New Roman" w:cs="Times New Roman"/>
            <w:sz w:val="24"/>
            <w:szCs w:val="24"/>
            <w:lang w:eastAsia="zh-CN"/>
          </w:rPr>
          <w:t>C</w:t>
        </w:r>
      </w:smartTag>
      <w:r w:rsidRPr="00262F68">
        <w:rPr>
          <w:rFonts w:ascii="Times New Roman" w:eastAsia="Times New Roman" w:hAnsi="Times New Roman" w:cs="Times New Roman"/>
          <w:sz w:val="24"/>
          <w:szCs w:val="24"/>
          <w:lang w:eastAsia="zh-CN"/>
        </w:rPr>
        <w:tab/>
      </w:r>
      <w:r w:rsidRPr="00262F68">
        <w:rPr>
          <w:rFonts w:ascii="Times New Roman" w:eastAsia="Times New Roman" w:hAnsi="Times New Roman" w:cs="Times New Roman"/>
          <w:sz w:val="24"/>
          <w:szCs w:val="24"/>
          <w:lang w:eastAsia="zh-CN"/>
        </w:rPr>
        <w:tab/>
      </w:r>
      <w:r w:rsidRPr="00262F68">
        <w:rPr>
          <w:rFonts w:ascii="Times New Roman" w:eastAsia="Times New Roman" w:hAnsi="Times New Roman" w:cs="Times New Roman"/>
          <w:sz w:val="24"/>
          <w:szCs w:val="24"/>
          <w:lang w:eastAsia="zh-CN"/>
        </w:rPr>
        <w:tab/>
        <w:t>- nie wyższa niż 860  kg/m</w:t>
      </w:r>
      <w:r w:rsidRPr="00262F68">
        <w:rPr>
          <w:rFonts w:ascii="Times New Roman" w:eastAsia="Times New Roman" w:hAnsi="Times New Roman" w:cs="Times New Roman"/>
          <w:sz w:val="24"/>
          <w:szCs w:val="24"/>
          <w:vertAlign w:val="superscript"/>
          <w:lang w:eastAsia="zh-CN"/>
        </w:rPr>
        <w:t xml:space="preserve">3 </w:t>
      </w:r>
    </w:p>
    <w:p w14:paraId="1322C679" w14:textId="77777777" w:rsidR="00262F68" w:rsidRPr="00262F68" w:rsidRDefault="00262F68" w:rsidP="00262F68">
      <w:pPr>
        <w:suppressAutoHyphens/>
        <w:spacing w:after="0" w:line="240" w:lineRule="auto"/>
        <w:ind w:left="360"/>
        <w:jc w:val="both"/>
        <w:rPr>
          <w:rFonts w:ascii="Times New Roman" w:eastAsia="Times New Roman" w:hAnsi="Times New Roman" w:cs="Times New Roman"/>
          <w:sz w:val="24"/>
          <w:szCs w:val="24"/>
          <w:lang w:eastAsia="zh-CN"/>
        </w:rPr>
      </w:pPr>
      <w:r w:rsidRPr="00262F68">
        <w:rPr>
          <w:rFonts w:ascii="Times New Roman" w:eastAsia="Times New Roman" w:hAnsi="Times New Roman" w:cs="Times New Roman"/>
          <w:sz w:val="24"/>
          <w:szCs w:val="24"/>
          <w:lang w:eastAsia="zh-CN"/>
        </w:rPr>
        <w:t>b) wartość opałowa</w:t>
      </w:r>
      <w:r w:rsidRPr="00262F68">
        <w:rPr>
          <w:rFonts w:ascii="Times New Roman" w:eastAsia="Times New Roman" w:hAnsi="Times New Roman" w:cs="Times New Roman"/>
          <w:sz w:val="24"/>
          <w:szCs w:val="24"/>
          <w:lang w:eastAsia="zh-CN"/>
        </w:rPr>
        <w:tab/>
      </w:r>
      <w:r w:rsidRPr="00262F68">
        <w:rPr>
          <w:rFonts w:ascii="Times New Roman" w:eastAsia="Times New Roman" w:hAnsi="Times New Roman" w:cs="Times New Roman"/>
          <w:sz w:val="24"/>
          <w:szCs w:val="24"/>
          <w:lang w:eastAsia="zh-CN"/>
        </w:rPr>
        <w:tab/>
      </w:r>
      <w:r w:rsidRPr="00262F68">
        <w:rPr>
          <w:rFonts w:ascii="Times New Roman" w:eastAsia="Times New Roman" w:hAnsi="Times New Roman" w:cs="Times New Roman"/>
          <w:sz w:val="24"/>
          <w:szCs w:val="24"/>
          <w:lang w:eastAsia="zh-CN"/>
        </w:rPr>
        <w:tab/>
        <w:t xml:space="preserve">- nie niższa niż 42,6 </w:t>
      </w:r>
      <w:proofErr w:type="spellStart"/>
      <w:r w:rsidRPr="00262F68">
        <w:rPr>
          <w:rFonts w:ascii="Times New Roman" w:eastAsia="Times New Roman" w:hAnsi="Times New Roman" w:cs="Times New Roman"/>
          <w:sz w:val="24"/>
          <w:szCs w:val="24"/>
          <w:lang w:eastAsia="zh-CN"/>
        </w:rPr>
        <w:t>Mj</w:t>
      </w:r>
      <w:proofErr w:type="spellEnd"/>
      <w:r w:rsidRPr="00262F68">
        <w:rPr>
          <w:rFonts w:ascii="Times New Roman" w:eastAsia="Times New Roman" w:hAnsi="Times New Roman" w:cs="Times New Roman"/>
          <w:sz w:val="24"/>
          <w:szCs w:val="24"/>
          <w:lang w:eastAsia="zh-CN"/>
        </w:rPr>
        <w:t>/kg</w:t>
      </w:r>
    </w:p>
    <w:p w14:paraId="3824BB31" w14:textId="77777777" w:rsidR="00262F68" w:rsidRPr="00262F68" w:rsidRDefault="00262F68" w:rsidP="00262F68">
      <w:pPr>
        <w:suppressAutoHyphens/>
        <w:spacing w:after="0" w:line="240" w:lineRule="auto"/>
        <w:ind w:left="360"/>
        <w:jc w:val="both"/>
        <w:rPr>
          <w:rFonts w:ascii="Times New Roman" w:eastAsia="Times New Roman" w:hAnsi="Times New Roman" w:cs="Times New Roman"/>
          <w:sz w:val="24"/>
          <w:szCs w:val="24"/>
          <w:lang w:eastAsia="zh-CN"/>
        </w:rPr>
      </w:pPr>
      <w:r w:rsidRPr="00262F68">
        <w:rPr>
          <w:rFonts w:ascii="Times New Roman" w:eastAsia="Times New Roman" w:hAnsi="Times New Roman" w:cs="Times New Roman"/>
          <w:sz w:val="24"/>
          <w:szCs w:val="24"/>
          <w:lang w:eastAsia="zh-CN"/>
        </w:rPr>
        <w:t xml:space="preserve">c) temperatura zapłonu </w:t>
      </w:r>
      <w:r w:rsidRPr="00262F68">
        <w:rPr>
          <w:rFonts w:ascii="Times New Roman" w:eastAsia="Times New Roman" w:hAnsi="Times New Roman" w:cs="Times New Roman"/>
          <w:sz w:val="24"/>
          <w:szCs w:val="24"/>
          <w:lang w:eastAsia="zh-CN"/>
        </w:rPr>
        <w:tab/>
      </w:r>
      <w:r w:rsidRPr="00262F68">
        <w:rPr>
          <w:rFonts w:ascii="Times New Roman" w:eastAsia="Times New Roman" w:hAnsi="Times New Roman" w:cs="Times New Roman"/>
          <w:sz w:val="24"/>
          <w:szCs w:val="24"/>
          <w:lang w:eastAsia="zh-CN"/>
        </w:rPr>
        <w:tab/>
      </w:r>
      <w:r w:rsidRPr="00262F68">
        <w:rPr>
          <w:rFonts w:ascii="Times New Roman" w:eastAsia="Times New Roman" w:hAnsi="Times New Roman" w:cs="Times New Roman"/>
          <w:sz w:val="24"/>
          <w:szCs w:val="24"/>
          <w:lang w:eastAsia="zh-CN"/>
        </w:rPr>
        <w:tab/>
        <w:t xml:space="preserve">- nie niższa niż 56 </w:t>
      </w:r>
      <w:smartTag w:uri="urn:schemas-microsoft-com:office:smarttags" w:element="metricconverter">
        <w:smartTagPr>
          <w:attr w:name="ProductID" w:val="0 C"/>
        </w:smartTagPr>
        <w:r w:rsidRPr="00262F68">
          <w:rPr>
            <w:rFonts w:ascii="Times New Roman" w:eastAsia="Times New Roman" w:hAnsi="Times New Roman" w:cs="Times New Roman"/>
            <w:sz w:val="24"/>
            <w:szCs w:val="24"/>
            <w:vertAlign w:val="superscript"/>
            <w:lang w:eastAsia="zh-CN"/>
          </w:rPr>
          <w:t>0</w:t>
        </w:r>
        <w:r w:rsidRPr="00262F68">
          <w:rPr>
            <w:rFonts w:ascii="Times New Roman" w:eastAsia="Times New Roman" w:hAnsi="Times New Roman" w:cs="Times New Roman"/>
            <w:sz w:val="24"/>
            <w:szCs w:val="24"/>
            <w:lang w:eastAsia="zh-CN"/>
          </w:rPr>
          <w:t xml:space="preserve"> C</w:t>
        </w:r>
      </w:smartTag>
    </w:p>
    <w:p w14:paraId="742E1938" w14:textId="77777777" w:rsidR="00262F68" w:rsidRPr="00262F68" w:rsidRDefault="00262F68" w:rsidP="00262F68">
      <w:pPr>
        <w:suppressAutoHyphens/>
        <w:spacing w:after="0" w:line="240" w:lineRule="auto"/>
        <w:ind w:left="360"/>
        <w:jc w:val="both"/>
        <w:rPr>
          <w:rFonts w:ascii="Times New Roman" w:eastAsia="Times New Roman" w:hAnsi="Times New Roman" w:cs="Times New Roman"/>
          <w:sz w:val="24"/>
          <w:szCs w:val="24"/>
          <w:lang w:eastAsia="zh-CN"/>
        </w:rPr>
      </w:pPr>
      <w:r w:rsidRPr="00262F68">
        <w:rPr>
          <w:rFonts w:ascii="Times New Roman" w:eastAsia="Times New Roman" w:hAnsi="Times New Roman" w:cs="Times New Roman"/>
          <w:sz w:val="24"/>
          <w:szCs w:val="24"/>
          <w:lang w:eastAsia="zh-CN"/>
        </w:rPr>
        <w:t xml:space="preserve">d) lepkość kinematyczna w </w:t>
      </w:r>
      <w:smartTag w:uri="urn:schemas-microsoft-com:office:smarttags" w:element="metricconverter">
        <w:smartTagPr>
          <w:attr w:name="ProductID" w:val="200 C"/>
        </w:smartTagPr>
        <w:r w:rsidRPr="00262F68">
          <w:rPr>
            <w:rFonts w:ascii="Times New Roman" w:eastAsia="Times New Roman" w:hAnsi="Times New Roman" w:cs="Times New Roman"/>
            <w:sz w:val="24"/>
            <w:szCs w:val="24"/>
            <w:lang w:eastAsia="zh-CN"/>
          </w:rPr>
          <w:t>20</w:t>
        </w:r>
        <w:r w:rsidRPr="00262F68">
          <w:rPr>
            <w:rFonts w:ascii="Times New Roman" w:eastAsia="Times New Roman" w:hAnsi="Times New Roman" w:cs="Times New Roman"/>
            <w:sz w:val="24"/>
            <w:szCs w:val="24"/>
            <w:vertAlign w:val="superscript"/>
            <w:lang w:eastAsia="zh-CN"/>
          </w:rPr>
          <w:t>0 C</w:t>
        </w:r>
      </w:smartTag>
      <w:r w:rsidRPr="00262F68">
        <w:rPr>
          <w:rFonts w:ascii="Times New Roman" w:eastAsia="Times New Roman" w:hAnsi="Times New Roman" w:cs="Times New Roman"/>
          <w:sz w:val="24"/>
          <w:szCs w:val="24"/>
          <w:vertAlign w:val="superscript"/>
          <w:lang w:eastAsia="zh-CN"/>
        </w:rPr>
        <w:t xml:space="preserve"> </w:t>
      </w:r>
      <w:r w:rsidRPr="00262F68">
        <w:rPr>
          <w:rFonts w:ascii="Times New Roman" w:eastAsia="Times New Roman" w:hAnsi="Times New Roman" w:cs="Times New Roman"/>
          <w:sz w:val="24"/>
          <w:szCs w:val="24"/>
          <w:lang w:eastAsia="zh-CN"/>
        </w:rPr>
        <w:tab/>
        <w:t>- nie wyższa niż 6,00mm</w:t>
      </w:r>
      <w:r w:rsidRPr="00262F68">
        <w:rPr>
          <w:rFonts w:ascii="Times New Roman" w:eastAsia="Times New Roman" w:hAnsi="Times New Roman" w:cs="Times New Roman"/>
          <w:sz w:val="24"/>
          <w:szCs w:val="24"/>
          <w:vertAlign w:val="superscript"/>
          <w:lang w:eastAsia="zh-CN"/>
        </w:rPr>
        <w:t xml:space="preserve">2 </w:t>
      </w:r>
      <w:r w:rsidRPr="00262F68">
        <w:rPr>
          <w:rFonts w:ascii="Times New Roman" w:eastAsia="Times New Roman" w:hAnsi="Times New Roman" w:cs="Times New Roman"/>
          <w:sz w:val="24"/>
          <w:szCs w:val="24"/>
          <w:lang w:eastAsia="zh-CN"/>
        </w:rPr>
        <w:t>/s</w:t>
      </w:r>
    </w:p>
    <w:p w14:paraId="278A720E" w14:textId="77777777" w:rsidR="00262F68" w:rsidRPr="00262F68" w:rsidRDefault="00262F68" w:rsidP="00262F68">
      <w:pPr>
        <w:suppressAutoHyphens/>
        <w:spacing w:after="0" w:line="240" w:lineRule="auto"/>
        <w:ind w:left="360"/>
        <w:jc w:val="both"/>
        <w:rPr>
          <w:rFonts w:ascii="Times New Roman" w:eastAsia="Times New Roman" w:hAnsi="Times New Roman" w:cs="Times New Roman"/>
          <w:sz w:val="24"/>
          <w:szCs w:val="24"/>
          <w:lang w:eastAsia="zh-CN"/>
        </w:rPr>
      </w:pPr>
      <w:r w:rsidRPr="00262F68">
        <w:rPr>
          <w:rFonts w:ascii="Times New Roman" w:eastAsia="Times New Roman" w:hAnsi="Times New Roman" w:cs="Times New Roman"/>
          <w:sz w:val="24"/>
          <w:szCs w:val="24"/>
          <w:lang w:eastAsia="zh-CN"/>
        </w:rPr>
        <w:t>e) skład frakcyjny:</w:t>
      </w:r>
    </w:p>
    <w:p w14:paraId="05464E8B" w14:textId="77777777" w:rsidR="00262F68" w:rsidRPr="00262F68" w:rsidRDefault="00262F68" w:rsidP="00262F68">
      <w:pPr>
        <w:numPr>
          <w:ilvl w:val="0"/>
          <w:numId w:val="5"/>
        </w:numPr>
        <w:suppressAutoHyphens/>
        <w:spacing w:after="0" w:line="240" w:lineRule="auto"/>
        <w:jc w:val="both"/>
        <w:rPr>
          <w:rFonts w:ascii="Times New Roman" w:eastAsia="Times New Roman" w:hAnsi="Times New Roman" w:cs="Times New Roman"/>
          <w:sz w:val="24"/>
          <w:szCs w:val="24"/>
          <w:lang w:eastAsia="zh-CN"/>
        </w:rPr>
      </w:pPr>
      <w:r w:rsidRPr="00262F68">
        <w:rPr>
          <w:rFonts w:ascii="Times New Roman" w:eastAsia="Times New Roman" w:hAnsi="Times New Roman" w:cs="Times New Roman"/>
          <w:sz w:val="24"/>
          <w:szCs w:val="24"/>
          <w:lang w:eastAsia="zh-CN"/>
        </w:rPr>
        <w:t>do 250</w:t>
      </w:r>
      <w:r w:rsidRPr="00262F68">
        <w:rPr>
          <w:rFonts w:ascii="Times New Roman" w:eastAsia="Times New Roman" w:hAnsi="Times New Roman" w:cs="Times New Roman"/>
          <w:sz w:val="24"/>
          <w:szCs w:val="24"/>
          <w:vertAlign w:val="superscript"/>
          <w:lang w:eastAsia="zh-CN"/>
        </w:rPr>
        <w:t xml:space="preserve">0  </w:t>
      </w:r>
      <w:r w:rsidRPr="00262F68">
        <w:rPr>
          <w:rFonts w:ascii="Times New Roman" w:eastAsia="Times New Roman" w:hAnsi="Times New Roman" w:cs="Times New Roman"/>
          <w:sz w:val="24"/>
          <w:szCs w:val="24"/>
          <w:lang w:eastAsia="zh-CN"/>
        </w:rPr>
        <w:t>C destyluje</w:t>
      </w:r>
      <w:r w:rsidRPr="00262F68">
        <w:rPr>
          <w:rFonts w:ascii="Times New Roman" w:eastAsia="Times New Roman" w:hAnsi="Times New Roman" w:cs="Times New Roman"/>
          <w:sz w:val="24"/>
          <w:szCs w:val="24"/>
          <w:lang w:eastAsia="zh-CN"/>
        </w:rPr>
        <w:tab/>
      </w:r>
      <w:r w:rsidRPr="00262F68">
        <w:rPr>
          <w:rFonts w:ascii="Times New Roman" w:eastAsia="Times New Roman" w:hAnsi="Times New Roman" w:cs="Times New Roman"/>
          <w:sz w:val="24"/>
          <w:szCs w:val="24"/>
          <w:lang w:eastAsia="zh-CN"/>
        </w:rPr>
        <w:tab/>
        <w:t>- nie więcej niż 65 %v/v</w:t>
      </w:r>
    </w:p>
    <w:p w14:paraId="753FDA99" w14:textId="77777777" w:rsidR="00262F68" w:rsidRPr="00262F68" w:rsidRDefault="00262F68" w:rsidP="00262F68">
      <w:pPr>
        <w:numPr>
          <w:ilvl w:val="0"/>
          <w:numId w:val="5"/>
        </w:numPr>
        <w:suppressAutoHyphens/>
        <w:spacing w:after="0" w:line="240" w:lineRule="auto"/>
        <w:jc w:val="both"/>
        <w:rPr>
          <w:rFonts w:ascii="Times New Roman" w:eastAsia="Times New Roman" w:hAnsi="Times New Roman" w:cs="Times New Roman"/>
          <w:sz w:val="24"/>
          <w:szCs w:val="24"/>
          <w:lang w:eastAsia="zh-CN"/>
        </w:rPr>
      </w:pPr>
      <w:r w:rsidRPr="00262F68">
        <w:rPr>
          <w:rFonts w:ascii="Times New Roman" w:eastAsia="Times New Roman" w:hAnsi="Times New Roman" w:cs="Times New Roman"/>
          <w:sz w:val="24"/>
          <w:szCs w:val="24"/>
          <w:lang w:eastAsia="zh-CN"/>
        </w:rPr>
        <w:t>do 350</w:t>
      </w:r>
      <w:r w:rsidRPr="00262F68">
        <w:rPr>
          <w:rFonts w:ascii="Times New Roman" w:eastAsia="Times New Roman" w:hAnsi="Times New Roman" w:cs="Times New Roman"/>
          <w:sz w:val="24"/>
          <w:szCs w:val="24"/>
          <w:vertAlign w:val="superscript"/>
          <w:lang w:eastAsia="zh-CN"/>
        </w:rPr>
        <w:t xml:space="preserve">0 </w:t>
      </w:r>
      <w:r w:rsidRPr="00262F68">
        <w:rPr>
          <w:rFonts w:ascii="Times New Roman" w:eastAsia="Times New Roman" w:hAnsi="Times New Roman" w:cs="Times New Roman"/>
          <w:sz w:val="24"/>
          <w:szCs w:val="24"/>
          <w:lang w:eastAsia="zh-CN"/>
        </w:rPr>
        <w:t xml:space="preserve"> C destyluje </w:t>
      </w:r>
      <w:r w:rsidRPr="00262F68">
        <w:rPr>
          <w:rFonts w:ascii="Times New Roman" w:eastAsia="Times New Roman" w:hAnsi="Times New Roman" w:cs="Times New Roman"/>
          <w:sz w:val="24"/>
          <w:szCs w:val="24"/>
          <w:lang w:eastAsia="zh-CN"/>
        </w:rPr>
        <w:tab/>
      </w:r>
      <w:r w:rsidRPr="00262F68">
        <w:rPr>
          <w:rFonts w:ascii="Times New Roman" w:eastAsia="Times New Roman" w:hAnsi="Times New Roman" w:cs="Times New Roman"/>
          <w:sz w:val="24"/>
          <w:szCs w:val="24"/>
          <w:lang w:eastAsia="zh-CN"/>
        </w:rPr>
        <w:tab/>
        <w:t>-  nie mniej niż 85%v/V</w:t>
      </w:r>
    </w:p>
    <w:p w14:paraId="2DB210F3" w14:textId="77777777" w:rsidR="00262F68" w:rsidRPr="00262F68" w:rsidRDefault="00262F68" w:rsidP="00262F68">
      <w:pPr>
        <w:suppressAutoHyphens/>
        <w:spacing w:after="0" w:line="240" w:lineRule="auto"/>
        <w:ind w:firstLine="360"/>
        <w:jc w:val="both"/>
        <w:rPr>
          <w:rFonts w:ascii="Times New Roman" w:eastAsia="Times New Roman" w:hAnsi="Times New Roman" w:cs="Times New Roman"/>
          <w:sz w:val="24"/>
          <w:szCs w:val="24"/>
          <w:lang w:eastAsia="zh-CN"/>
        </w:rPr>
      </w:pPr>
      <w:r w:rsidRPr="00262F68">
        <w:rPr>
          <w:rFonts w:ascii="Times New Roman" w:eastAsia="Times New Roman" w:hAnsi="Times New Roman" w:cs="Times New Roman"/>
          <w:sz w:val="24"/>
          <w:szCs w:val="24"/>
          <w:lang w:eastAsia="zh-CN"/>
        </w:rPr>
        <w:t>f) temperatura płynięcia</w:t>
      </w:r>
      <w:r w:rsidRPr="00262F68">
        <w:rPr>
          <w:rFonts w:ascii="Times New Roman" w:eastAsia="Times New Roman" w:hAnsi="Times New Roman" w:cs="Times New Roman"/>
          <w:sz w:val="24"/>
          <w:szCs w:val="24"/>
          <w:lang w:eastAsia="zh-CN"/>
        </w:rPr>
        <w:tab/>
      </w:r>
      <w:r w:rsidRPr="00262F68">
        <w:rPr>
          <w:rFonts w:ascii="Times New Roman" w:eastAsia="Times New Roman" w:hAnsi="Times New Roman" w:cs="Times New Roman"/>
          <w:sz w:val="24"/>
          <w:szCs w:val="24"/>
          <w:lang w:eastAsia="zh-CN"/>
        </w:rPr>
        <w:tab/>
      </w:r>
      <w:r w:rsidRPr="00262F68">
        <w:rPr>
          <w:rFonts w:ascii="Times New Roman" w:eastAsia="Times New Roman" w:hAnsi="Times New Roman" w:cs="Times New Roman"/>
          <w:sz w:val="24"/>
          <w:szCs w:val="24"/>
          <w:lang w:eastAsia="zh-CN"/>
        </w:rPr>
        <w:tab/>
        <w:t xml:space="preserve">- nie wyższa niż -20 </w:t>
      </w:r>
      <w:r w:rsidRPr="00262F68">
        <w:rPr>
          <w:rFonts w:ascii="Times New Roman" w:eastAsia="Times New Roman" w:hAnsi="Times New Roman" w:cs="Times New Roman"/>
          <w:sz w:val="24"/>
          <w:szCs w:val="24"/>
          <w:vertAlign w:val="superscript"/>
          <w:lang w:eastAsia="zh-CN"/>
        </w:rPr>
        <w:t xml:space="preserve">0 </w:t>
      </w:r>
      <w:r w:rsidRPr="00262F68">
        <w:rPr>
          <w:rFonts w:ascii="Times New Roman" w:eastAsia="Times New Roman" w:hAnsi="Times New Roman" w:cs="Times New Roman"/>
          <w:sz w:val="24"/>
          <w:szCs w:val="24"/>
          <w:lang w:eastAsia="zh-CN"/>
        </w:rPr>
        <w:t xml:space="preserve"> C</w:t>
      </w:r>
    </w:p>
    <w:p w14:paraId="23410D60" w14:textId="77777777" w:rsidR="00262F68" w:rsidRPr="00262F68" w:rsidRDefault="00262F68" w:rsidP="00262F68">
      <w:pPr>
        <w:suppressAutoHyphens/>
        <w:spacing w:after="0" w:line="240" w:lineRule="auto"/>
        <w:ind w:firstLine="360"/>
        <w:jc w:val="both"/>
        <w:rPr>
          <w:rFonts w:ascii="Times New Roman" w:eastAsia="Times New Roman" w:hAnsi="Times New Roman" w:cs="Times New Roman"/>
          <w:sz w:val="24"/>
          <w:szCs w:val="24"/>
          <w:lang w:eastAsia="zh-CN"/>
        </w:rPr>
      </w:pPr>
      <w:r w:rsidRPr="00262F68">
        <w:rPr>
          <w:rFonts w:ascii="Times New Roman" w:eastAsia="Times New Roman" w:hAnsi="Times New Roman" w:cs="Times New Roman"/>
          <w:sz w:val="24"/>
          <w:szCs w:val="24"/>
          <w:lang w:eastAsia="zh-CN"/>
        </w:rPr>
        <w:t>g) pozostałość po koksowaniu z 10% pozostałości destylacyjnej- nie więcej niż 0,3 %m/m</w:t>
      </w:r>
    </w:p>
    <w:p w14:paraId="11AAE036" w14:textId="77777777" w:rsidR="00262F68" w:rsidRPr="00262F68" w:rsidRDefault="00262F68" w:rsidP="00262F68">
      <w:pPr>
        <w:suppressAutoHyphens/>
        <w:spacing w:after="0" w:line="240" w:lineRule="auto"/>
        <w:ind w:firstLine="360"/>
        <w:jc w:val="both"/>
        <w:rPr>
          <w:rFonts w:ascii="Times New Roman" w:eastAsia="Times New Roman" w:hAnsi="Times New Roman" w:cs="Times New Roman"/>
          <w:sz w:val="24"/>
          <w:szCs w:val="24"/>
          <w:lang w:eastAsia="zh-CN"/>
        </w:rPr>
      </w:pPr>
      <w:r w:rsidRPr="00262F68">
        <w:rPr>
          <w:rFonts w:ascii="Times New Roman" w:eastAsia="Times New Roman" w:hAnsi="Times New Roman" w:cs="Times New Roman"/>
          <w:sz w:val="24"/>
          <w:szCs w:val="24"/>
          <w:lang w:eastAsia="zh-CN"/>
        </w:rPr>
        <w:t>h) zawartość siarki</w:t>
      </w:r>
      <w:r w:rsidRPr="00262F68">
        <w:rPr>
          <w:rFonts w:ascii="Times New Roman" w:eastAsia="Times New Roman" w:hAnsi="Times New Roman" w:cs="Times New Roman"/>
          <w:sz w:val="24"/>
          <w:szCs w:val="24"/>
          <w:lang w:eastAsia="zh-CN"/>
        </w:rPr>
        <w:tab/>
      </w:r>
      <w:r w:rsidRPr="00262F68">
        <w:rPr>
          <w:rFonts w:ascii="Times New Roman" w:eastAsia="Times New Roman" w:hAnsi="Times New Roman" w:cs="Times New Roman"/>
          <w:sz w:val="24"/>
          <w:szCs w:val="24"/>
          <w:lang w:eastAsia="zh-CN"/>
        </w:rPr>
        <w:tab/>
      </w:r>
      <w:r w:rsidRPr="00262F68">
        <w:rPr>
          <w:rFonts w:ascii="Times New Roman" w:eastAsia="Times New Roman" w:hAnsi="Times New Roman" w:cs="Times New Roman"/>
          <w:sz w:val="24"/>
          <w:szCs w:val="24"/>
          <w:lang w:eastAsia="zh-CN"/>
        </w:rPr>
        <w:tab/>
        <w:t>- nie więcej niż 0,10 % m/m</w:t>
      </w:r>
    </w:p>
    <w:p w14:paraId="63684444" w14:textId="77777777" w:rsidR="00262F68" w:rsidRPr="00262F68" w:rsidRDefault="00262F68" w:rsidP="00262F68">
      <w:pPr>
        <w:suppressAutoHyphens/>
        <w:spacing w:after="0" w:line="240" w:lineRule="auto"/>
        <w:ind w:firstLine="360"/>
        <w:jc w:val="both"/>
        <w:rPr>
          <w:rFonts w:ascii="Times New Roman" w:eastAsia="Times New Roman" w:hAnsi="Times New Roman" w:cs="Times New Roman"/>
          <w:sz w:val="24"/>
          <w:szCs w:val="24"/>
          <w:lang w:eastAsia="zh-CN"/>
        </w:rPr>
      </w:pPr>
      <w:r w:rsidRPr="00262F68">
        <w:rPr>
          <w:rFonts w:ascii="Times New Roman" w:eastAsia="Times New Roman" w:hAnsi="Times New Roman" w:cs="Times New Roman"/>
          <w:sz w:val="24"/>
          <w:szCs w:val="24"/>
          <w:lang w:eastAsia="zh-CN"/>
        </w:rPr>
        <w:t>i) zawartość wody</w:t>
      </w:r>
      <w:r w:rsidRPr="00262F68">
        <w:rPr>
          <w:rFonts w:ascii="Times New Roman" w:eastAsia="Times New Roman" w:hAnsi="Times New Roman" w:cs="Times New Roman"/>
          <w:sz w:val="24"/>
          <w:szCs w:val="24"/>
          <w:lang w:eastAsia="zh-CN"/>
        </w:rPr>
        <w:tab/>
      </w:r>
      <w:r w:rsidRPr="00262F68">
        <w:rPr>
          <w:rFonts w:ascii="Times New Roman" w:eastAsia="Times New Roman" w:hAnsi="Times New Roman" w:cs="Times New Roman"/>
          <w:sz w:val="24"/>
          <w:szCs w:val="24"/>
          <w:lang w:eastAsia="zh-CN"/>
        </w:rPr>
        <w:tab/>
      </w:r>
      <w:r w:rsidRPr="00262F68">
        <w:rPr>
          <w:rFonts w:ascii="Times New Roman" w:eastAsia="Times New Roman" w:hAnsi="Times New Roman" w:cs="Times New Roman"/>
          <w:sz w:val="24"/>
          <w:szCs w:val="24"/>
          <w:lang w:eastAsia="zh-CN"/>
        </w:rPr>
        <w:tab/>
      </w:r>
      <w:r w:rsidRPr="00262F68">
        <w:rPr>
          <w:rFonts w:ascii="Times New Roman" w:eastAsia="Times New Roman" w:hAnsi="Times New Roman" w:cs="Times New Roman"/>
          <w:sz w:val="24"/>
          <w:szCs w:val="24"/>
          <w:lang w:eastAsia="zh-CN"/>
        </w:rPr>
        <w:tab/>
        <w:t>- nie więcej niż 200 mg/kg</w:t>
      </w:r>
    </w:p>
    <w:p w14:paraId="320FDDF0" w14:textId="77777777" w:rsidR="00262F68" w:rsidRPr="00262F68" w:rsidRDefault="00262F68" w:rsidP="00262F68">
      <w:pPr>
        <w:suppressAutoHyphens/>
        <w:spacing w:after="0" w:line="240" w:lineRule="auto"/>
        <w:ind w:firstLine="360"/>
        <w:jc w:val="both"/>
        <w:rPr>
          <w:rFonts w:ascii="Times New Roman" w:eastAsia="Times New Roman" w:hAnsi="Times New Roman" w:cs="Times New Roman"/>
          <w:sz w:val="24"/>
          <w:szCs w:val="24"/>
          <w:lang w:eastAsia="zh-CN"/>
        </w:rPr>
      </w:pPr>
      <w:r w:rsidRPr="00262F68">
        <w:rPr>
          <w:rFonts w:ascii="Times New Roman" w:eastAsia="Times New Roman" w:hAnsi="Times New Roman" w:cs="Times New Roman"/>
          <w:sz w:val="24"/>
          <w:szCs w:val="24"/>
          <w:lang w:eastAsia="zh-CN"/>
        </w:rPr>
        <w:t>j) zawartość zanieczyszczeń stałych</w:t>
      </w:r>
      <w:r w:rsidRPr="00262F68">
        <w:rPr>
          <w:rFonts w:ascii="Times New Roman" w:eastAsia="Times New Roman" w:hAnsi="Times New Roman" w:cs="Times New Roman"/>
          <w:sz w:val="24"/>
          <w:szCs w:val="24"/>
          <w:lang w:eastAsia="zh-CN"/>
        </w:rPr>
        <w:tab/>
        <w:t>- nie więcej niż 24 mg/kg</w:t>
      </w:r>
    </w:p>
    <w:p w14:paraId="25C215FB" w14:textId="77777777" w:rsidR="00262F68" w:rsidRPr="00262F68" w:rsidRDefault="00262F68" w:rsidP="00262F68">
      <w:pPr>
        <w:suppressAutoHyphens/>
        <w:spacing w:after="0" w:line="240" w:lineRule="auto"/>
        <w:ind w:firstLine="360"/>
        <w:jc w:val="both"/>
        <w:rPr>
          <w:rFonts w:ascii="Times New Roman" w:eastAsia="Times New Roman" w:hAnsi="Times New Roman" w:cs="Times New Roman"/>
          <w:sz w:val="24"/>
          <w:szCs w:val="24"/>
          <w:lang w:eastAsia="zh-CN"/>
        </w:rPr>
      </w:pPr>
      <w:r w:rsidRPr="00262F68">
        <w:rPr>
          <w:rFonts w:ascii="Times New Roman" w:eastAsia="Times New Roman" w:hAnsi="Times New Roman" w:cs="Times New Roman"/>
          <w:sz w:val="24"/>
          <w:szCs w:val="24"/>
          <w:lang w:eastAsia="zh-CN"/>
        </w:rPr>
        <w:t>k) pozostałość po spopieleniu</w:t>
      </w:r>
      <w:r w:rsidRPr="00262F68">
        <w:rPr>
          <w:rFonts w:ascii="Times New Roman" w:eastAsia="Times New Roman" w:hAnsi="Times New Roman" w:cs="Times New Roman"/>
          <w:sz w:val="24"/>
          <w:szCs w:val="24"/>
          <w:lang w:eastAsia="zh-CN"/>
        </w:rPr>
        <w:tab/>
      </w:r>
      <w:r w:rsidRPr="00262F68">
        <w:rPr>
          <w:rFonts w:ascii="Times New Roman" w:eastAsia="Times New Roman" w:hAnsi="Times New Roman" w:cs="Times New Roman"/>
          <w:sz w:val="24"/>
          <w:szCs w:val="24"/>
          <w:lang w:eastAsia="zh-CN"/>
        </w:rPr>
        <w:tab/>
        <w:t>- nie więcej niż 0,01 mg/litr</w:t>
      </w:r>
    </w:p>
    <w:p w14:paraId="21D21733" w14:textId="77777777" w:rsidR="00262F68" w:rsidRPr="00262F68" w:rsidRDefault="00262F68" w:rsidP="00262F68">
      <w:pPr>
        <w:suppressAutoHyphens/>
        <w:spacing w:after="0" w:line="240" w:lineRule="auto"/>
        <w:ind w:firstLine="360"/>
        <w:jc w:val="both"/>
        <w:rPr>
          <w:rFonts w:ascii="Times New Roman" w:eastAsia="Times New Roman" w:hAnsi="Times New Roman" w:cs="Times New Roman"/>
          <w:sz w:val="24"/>
          <w:szCs w:val="24"/>
          <w:lang w:eastAsia="zh-CN"/>
        </w:rPr>
      </w:pPr>
      <w:r w:rsidRPr="00262F68">
        <w:rPr>
          <w:rFonts w:ascii="Times New Roman" w:eastAsia="Times New Roman" w:hAnsi="Times New Roman" w:cs="Times New Roman"/>
          <w:sz w:val="24"/>
          <w:szCs w:val="24"/>
          <w:lang w:eastAsia="zh-CN"/>
        </w:rPr>
        <w:t>l) barwa:</w:t>
      </w:r>
    </w:p>
    <w:p w14:paraId="13D0D147" w14:textId="77777777" w:rsidR="00262F68" w:rsidRPr="00262F68" w:rsidRDefault="00262F68" w:rsidP="00262F68">
      <w:pPr>
        <w:numPr>
          <w:ilvl w:val="0"/>
          <w:numId w:val="6"/>
        </w:numPr>
        <w:suppressAutoHyphens/>
        <w:spacing w:after="0" w:line="240" w:lineRule="auto"/>
        <w:jc w:val="both"/>
        <w:rPr>
          <w:rFonts w:ascii="Times New Roman" w:eastAsia="Times New Roman" w:hAnsi="Times New Roman" w:cs="Times New Roman"/>
          <w:sz w:val="24"/>
          <w:szCs w:val="24"/>
          <w:lang w:eastAsia="zh-CN"/>
        </w:rPr>
      </w:pPr>
      <w:r w:rsidRPr="00262F68">
        <w:rPr>
          <w:rFonts w:ascii="Times New Roman" w:eastAsia="Times New Roman" w:hAnsi="Times New Roman" w:cs="Times New Roman"/>
          <w:sz w:val="24"/>
          <w:szCs w:val="24"/>
          <w:lang w:eastAsia="zh-CN"/>
        </w:rPr>
        <w:t xml:space="preserve">barwnik typu </w:t>
      </w:r>
      <w:proofErr w:type="spellStart"/>
      <w:r w:rsidRPr="00262F68">
        <w:rPr>
          <w:rFonts w:ascii="Times New Roman" w:eastAsia="Times New Roman" w:hAnsi="Times New Roman" w:cs="Times New Roman"/>
          <w:sz w:val="24"/>
          <w:szCs w:val="24"/>
          <w:lang w:eastAsia="zh-CN"/>
        </w:rPr>
        <w:t>Solvent</w:t>
      </w:r>
      <w:proofErr w:type="spellEnd"/>
      <w:r w:rsidRPr="00262F68">
        <w:rPr>
          <w:rFonts w:ascii="Times New Roman" w:eastAsia="Times New Roman" w:hAnsi="Times New Roman" w:cs="Times New Roman"/>
          <w:sz w:val="24"/>
          <w:szCs w:val="24"/>
          <w:lang w:eastAsia="zh-CN"/>
        </w:rPr>
        <w:t xml:space="preserve"> Red 164*</w:t>
      </w:r>
      <w:r w:rsidRPr="00262F68">
        <w:rPr>
          <w:rFonts w:ascii="Times New Roman" w:eastAsia="Times New Roman" w:hAnsi="Times New Roman" w:cs="Times New Roman"/>
          <w:sz w:val="24"/>
          <w:szCs w:val="24"/>
          <w:lang w:eastAsia="zh-CN"/>
        </w:rPr>
        <w:tab/>
        <w:t xml:space="preserve"> (mg/litr) czerwona </w:t>
      </w:r>
    </w:p>
    <w:p w14:paraId="4CF94AC9" w14:textId="77777777" w:rsidR="00262F68" w:rsidRPr="00262F68" w:rsidRDefault="00262F68" w:rsidP="00262F68">
      <w:pPr>
        <w:numPr>
          <w:ilvl w:val="0"/>
          <w:numId w:val="6"/>
        </w:numPr>
        <w:suppressAutoHyphens/>
        <w:spacing w:after="0" w:line="240" w:lineRule="auto"/>
        <w:jc w:val="both"/>
        <w:rPr>
          <w:rFonts w:ascii="Times New Roman" w:eastAsia="Times New Roman" w:hAnsi="Times New Roman" w:cs="Times New Roman"/>
          <w:sz w:val="24"/>
          <w:szCs w:val="24"/>
          <w:lang w:val="en-US" w:eastAsia="zh-CN"/>
        </w:rPr>
      </w:pPr>
      <w:proofErr w:type="spellStart"/>
      <w:r w:rsidRPr="00262F68">
        <w:rPr>
          <w:rFonts w:ascii="Times New Roman" w:eastAsia="Times New Roman" w:hAnsi="Times New Roman" w:cs="Times New Roman"/>
          <w:sz w:val="24"/>
          <w:szCs w:val="24"/>
          <w:lang w:val="en-US" w:eastAsia="zh-CN"/>
        </w:rPr>
        <w:t>lub</w:t>
      </w:r>
      <w:proofErr w:type="spellEnd"/>
      <w:r w:rsidRPr="00262F68">
        <w:rPr>
          <w:rFonts w:ascii="Times New Roman" w:eastAsia="Times New Roman" w:hAnsi="Times New Roman" w:cs="Times New Roman"/>
          <w:sz w:val="24"/>
          <w:szCs w:val="24"/>
          <w:lang w:val="en-US" w:eastAsia="zh-CN"/>
        </w:rPr>
        <w:t xml:space="preserve"> </w:t>
      </w:r>
      <w:proofErr w:type="spellStart"/>
      <w:r w:rsidRPr="00262F68">
        <w:rPr>
          <w:rFonts w:ascii="Times New Roman" w:eastAsia="Times New Roman" w:hAnsi="Times New Roman" w:cs="Times New Roman"/>
          <w:sz w:val="24"/>
          <w:szCs w:val="24"/>
          <w:lang w:val="en-US" w:eastAsia="zh-CN"/>
        </w:rPr>
        <w:t>barwnik</w:t>
      </w:r>
      <w:proofErr w:type="spellEnd"/>
      <w:r w:rsidRPr="00262F68">
        <w:rPr>
          <w:rFonts w:ascii="Times New Roman" w:eastAsia="Times New Roman" w:hAnsi="Times New Roman" w:cs="Times New Roman"/>
          <w:sz w:val="24"/>
          <w:szCs w:val="24"/>
          <w:lang w:val="en-US" w:eastAsia="zh-CN"/>
        </w:rPr>
        <w:t xml:space="preserve"> Solvent Red 19*</w:t>
      </w:r>
      <w:r w:rsidRPr="00262F68">
        <w:rPr>
          <w:rFonts w:ascii="Times New Roman" w:eastAsia="Times New Roman" w:hAnsi="Times New Roman" w:cs="Times New Roman"/>
          <w:sz w:val="24"/>
          <w:szCs w:val="24"/>
          <w:lang w:val="en-US" w:eastAsia="zh-CN"/>
        </w:rPr>
        <w:tab/>
        <w:t xml:space="preserve"> (mg/</w:t>
      </w:r>
      <w:proofErr w:type="spellStart"/>
      <w:r w:rsidRPr="00262F68">
        <w:rPr>
          <w:rFonts w:ascii="Times New Roman" w:eastAsia="Times New Roman" w:hAnsi="Times New Roman" w:cs="Times New Roman"/>
          <w:sz w:val="24"/>
          <w:szCs w:val="24"/>
          <w:lang w:val="en-US" w:eastAsia="zh-CN"/>
        </w:rPr>
        <w:t>litr</w:t>
      </w:r>
      <w:proofErr w:type="spellEnd"/>
      <w:r w:rsidRPr="00262F68">
        <w:rPr>
          <w:rFonts w:ascii="Times New Roman" w:eastAsia="Times New Roman" w:hAnsi="Times New Roman" w:cs="Times New Roman"/>
          <w:sz w:val="24"/>
          <w:szCs w:val="24"/>
          <w:lang w:val="en-US" w:eastAsia="zh-CN"/>
        </w:rPr>
        <w:t>)</w:t>
      </w:r>
    </w:p>
    <w:p w14:paraId="12B6F17D" w14:textId="77777777" w:rsidR="00262F68" w:rsidRPr="00262F68" w:rsidRDefault="00262F68" w:rsidP="00262F68">
      <w:pPr>
        <w:numPr>
          <w:ilvl w:val="1"/>
          <w:numId w:val="13"/>
        </w:numPr>
        <w:suppressAutoHyphens/>
        <w:spacing w:after="0" w:line="240" w:lineRule="auto"/>
        <w:ind w:left="360"/>
        <w:jc w:val="both"/>
        <w:rPr>
          <w:rFonts w:ascii="Times New Roman" w:eastAsia="Times New Roman" w:hAnsi="Times New Roman" w:cs="Times New Roman"/>
          <w:sz w:val="24"/>
          <w:szCs w:val="24"/>
          <w:lang w:eastAsia="zh-CN"/>
        </w:rPr>
      </w:pPr>
      <w:r w:rsidRPr="00262F68">
        <w:rPr>
          <w:rFonts w:ascii="Times New Roman" w:eastAsia="Times New Roman" w:hAnsi="Times New Roman" w:cs="Times New Roman"/>
          <w:sz w:val="24"/>
          <w:szCs w:val="24"/>
          <w:lang w:eastAsia="zh-CN"/>
        </w:rPr>
        <w:t>Wykonawca zobowiązuje się do odbioru oleju opałowego nie spełniającego wymagań Polskiej Normy PN-C-96024:2011 i dostarczenia oleju spełniającego tę normę, w terminie 24 godzin od chwili zawiadomienia faksem o zaistnieniu wady.</w:t>
      </w:r>
    </w:p>
    <w:p w14:paraId="0F5B148A" w14:textId="77777777" w:rsidR="00262F68" w:rsidRPr="00262F68" w:rsidRDefault="00262F68" w:rsidP="00262F68">
      <w:pPr>
        <w:numPr>
          <w:ilvl w:val="1"/>
          <w:numId w:val="13"/>
        </w:numPr>
        <w:suppressAutoHyphens/>
        <w:spacing w:after="0" w:line="240" w:lineRule="auto"/>
        <w:ind w:left="360"/>
        <w:jc w:val="both"/>
        <w:rPr>
          <w:rFonts w:ascii="Times New Roman" w:eastAsia="Times New Roman" w:hAnsi="Times New Roman" w:cs="Times New Roman"/>
          <w:sz w:val="24"/>
          <w:szCs w:val="24"/>
          <w:lang w:eastAsia="zh-CN"/>
        </w:rPr>
      </w:pPr>
      <w:r w:rsidRPr="00262F68">
        <w:rPr>
          <w:rFonts w:ascii="Times New Roman" w:eastAsia="Times New Roman" w:hAnsi="Times New Roman" w:cs="Times New Roman"/>
          <w:sz w:val="24"/>
          <w:szCs w:val="24"/>
          <w:lang w:eastAsia="zh-CN"/>
        </w:rPr>
        <w:t>Wszystkie koszty związane z udzieloną gwarancją ponosi Wykonawca.</w:t>
      </w:r>
    </w:p>
    <w:p w14:paraId="342FBA97" w14:textId="77777777" w:rsidR="00262F68" w:rsidRPr="00262F68" w:rsidRDefault="00262F68" w:rsidP="00262F68">
      <w:pPr>
        <w:numPr>
          <w:ilvl w:val="1"/>
          <w:numId w:val="13"/>
        </w:numPr>
        <w:suppressAutoHyphens/>
        <w:spacing w:after="0" w:line="240" w:lineRule="auto"/>
        <w:ind w:left="360"/>
        <w:jc w:val="both"/>
        <w:rPr>
          <w:rFonts w:ascii="Times New Roman" w:eastAsia="Times New Roman" w:hAnsi="Times New Roman" w:cs="Times New Roman"/>
          <w:sz w:val="24"/>
          <w:szCs w:val="24"/>
          <w:lang w:eastAsia="zh-CN"/>
        </w:rPr>
      </w:pPr>
      <w:r w:rsidRPr="00262F68">
        <w:rPr>
          <w:rFonts w:ascii="Times New Roman" w:eastAsia="Times New Roman" w:hAnsi="Times New Roman" w:cs="Times New Roman"/>
          <w:sz w:val="24"/>
          <w:szCs w:val="24"/>
          <w:lang w:eastAsia="zh-CN"/>
        </w:rPr>
        <w:t>W przypadku stwierdzenia przez Zamawiającego, że dostarczony olej nie spełnia wymogów określonych w ust. 1, wszelkimi kosztami przeprowadzonych badań zostanie obciążony Wykonawca.</w:t>
      </w:r>
    </w:p>
    <w:p w14:paraId="2615FF22" w14:textId="77777777" w:rsidR="00262F68" w:rsidRPr="00262F68" w:rsidRDefault="00262F68" w:rsidP="00262F68">
      <w:pPr>
        <w:numPr>
          <w:ilvl w:val="1"/>
          <w:numId w:val="13"/>
        </w:numPr>
        <w:suppressAutoHyphens/>
        <w:spacing w:after="0" w:line="240" w:lineRule="auto"/>
        <w:ind w:left="360"/>
        <w:jc w:val="both"/>
        <w:rPr>
          <w:rFonts w:ascii="Times New Roman" w:eastAsia="Times New Roman" w:hAnsi="Times New Roman" w:cs="Times New Roman"/>
          <w:sz w:val="24"/>
          <w:szCs w:val="24"/>
          <w:lang w:eastAsia="zh-CN"/>
        </w:rPr>
      </w:pPr>
      <w:r w:rsidRPr="00262F68">
        <w:rPr>
          <w:rFonts w:ascii="Times New Roman" w:eastAsia="Times New Roman" w:hAnsi="Times New Roman" w:cs="Times New Roman"/>
          <w:sz w:val="24"/>
          <w:szCs w:val="24"/>
          <w:lang w:eastAsia="zh-CN"/>
        </w:rPr>
        <w:t>Wykonawca zobowiązuje się do zachowania jakości dostarczonego oleju opałowego …………………….. przedkładając Zamawiającemu przy każdej partii dostawy atest jakości oleju opałowego (ocenę laboratoryjną dotyczącą dostarczonego oleju opałowego).</w:t>
      </w:r>
    </w:p>
    <w:p w14:paraId="34E991BF" w14:textId="77777777" w:rsidR="00262F68" w:rsidRPr="00262F68" w:rsidRDefault="00262F68" w:rsidP="00262F68">
      <w:pPr>
        <w:numPr>
          <w:ilvl w:val="1"/>
          <w:numId w:val="13"/>
        </w:numPr>
        <w:tabs>
          <w:tab w:val="left" w:pos="2160"/>
        </w:tabs>
        <w:suppressAutoHyphens/>
        <w:spacing w:after="0" w:line="240" w:lineRule="auto"/>
        <w:ind w:left="360"/>
        <w:jc w:val="both"/>
        <w:rPr>
          <w:rFonts w:ascii="Times New Roman" w:eastAsia="Times New Roman" w:hAnsi="Times New Roman" w:cs="Times New Roman"/>
          <w:sz w:val="24"/>
          <w:szCs w:val="24"/>
          <w:lang w:eastAsia="zh-CN"/>
        </w:rPr>
      </w:pPr>
      <w:r w:rsidRPr="00262F68">
        <w:rPr>
          <w:rFonts w:ascii="Times New Roman" w:eastAsia="Times New Roman" w:hAnsi="Times New Roman" w:cs="Times New Roman"/>
          <w:sz w:val="24"/>
          <w:szCs w:val="24"/>
          <w:lang w:eastAsia="zh-CN"/>
        </w:rPr>
        <w:t>Wykonawca gwarantuje, że olej opałowy będzie spełniał wymogi określone w ust. 1 przez okres co najmniej 6 miesięcy od dnia odbioru.</w:t>
      </w:r>
    </w:p>
    <w:p w14:paraId="7F89106B" w14:textId="77777777" w:rsidR="00262F68" w:rsidRPr="00262F68" w:rsidRDefault="00262F68" w:rsidP="00262F68">
      <w:pPr>
        <w:tabs>
          <w:tab w:val="left" w:pos="2160"/>
        </w:tabs>
        <w:suppressAutoHyphens/>
        <w:spacing w:after="0" w:line="240" w:lineRule="auto"/>
        <w:jc w:val="both"/>
        <w:rPr>
          <w:rFonts w:ascii="Times New Roman" w:eastAsia="Times New Roman" w:hAnsi="Times New Roman" w:cs="Times New Roman"/>
          <w:sz w:val="24"/>
          <w:szCs w:val="24"/>
          <w:lang w:eastAsia="zh-CN"/>
        </w:rPr>
      </w:pPr>
    </w:p>
    <w:p w14:paraId="4847D660" w14:textId="77777777" w:rsidR="00262F68" w:rsidRPr="00262F68" w:rsidRDefault="00262F68" w:rsidP="00262F68">
      <w:pPr>
        <w:suppressAutoHyphens/>
        <w:spacing w:after="0" w:line="240" w:lineRule="auto"/>
        <w:ind w:left="357" w:hanging="357"/>
        <w:jc w:val="center"/>
        <w:rPr>
          <w:rFonts w:ascii="Arial" w:eastAsia="Times New Roman" w:hAnsi="Arial" w:cs="Arial"/>
          <w:b/>
          <w:sz w:val="24"/>
          <w:szCs w:val="24"/>
          <w:lang w:eastAsia="zh-CN"/>
        </w:rPr>
      </w:pPr>
    </w:p>
    <w:p w14:paraId="06F8044F" w14:textId="77777777" w:rsidR="00262F68" w:rsidRPr="00262F68" w:rsidRDefault="00262F68" w:rsidP="00262F68">
      <w:pPr>
        <w:suppressAutoHyphens/>
        <w:spacing w:after="0" w:line="240" w:lineRule="auto"/>
        <w:ind w:left="357" w:hanging="357"/>
        <w:jc w:val="center"/>
        <w:rPr>
          <w:rFonts w:ascii="Arial" w:eastAsia="Times New Roman" w:hAnsi="Arial" w:cs="Arial"/>
          <w:b/>
          <w:sz w:val="24"/>
          <w:szCs w:val="24"/>
          <w:lang w:eastAsia="zh-CN"/>
        </w:rPr>
      </w:pPr>
    </w:p>
    <w:p w14:paraId="73C9FF99" w14:textId="77777777" w:rsidR="00262F68" w:rsidRPr="00262F68" w:rsidRDefault="00262F68" w:rsidP="00262F68">
      <w:pPr>
        <w:suppressAutoHyphens/>
        <w:spacing w:after="0" w:line="240" w:lineRule="auto"/>
        <w:ind w:left="357" w:hanging="357"/>
        <w:jc w:val="center"/>
        <w:rPr>
          <w:rFonts w:ascii="Arial" w:eastAsia="Times New Roman" w:hAnsi="Arial" w:cs="Arial"/>
          <w:b/>
          <w:sz w:val="24"/>
          <w:szCs w:val="24"/>
          <w:lang w:eastAsia="zh-CN"/>
        </w:rPr>
      </w:pPr>
    </w:p>
    <w:p w14:paraId="275F7390" w14:textId="77777777" w:rsidR="00262F68" w:rsidRPr="00262F68" w:rsidRDefault="00262F68" w:rsidP="00262F68">
      <w:pPr>
        <w:suppressAutoHyphens/>
        <w:spacing w:after="0" w:line="240" w:lineRule="auto"/>
        <w:ind w:left="357" w:hanging="357"/>
        <w:jc w:val="center"/>
        <w:rPr>
          <w:rFonts w:ascii="Times New Roman" w:eastAsia="Times New Roman" w:hAnsi="Times New Roman" w:cs="Times New Roman"/>
          <w:b/>
          <w:sz w:val="24"/>
          <w:szCs w:val="24"/>
          <w:lang w:eastAsia="zh-CN"/>
        </w:rPr>
      </w:pPr>
      <w:r w:rsidRPr="00262F68">
        <w:rPr>
          <w:rFonts w:ascii="Arial" w:eastAsia="Times New Roman" w:hAnsi="Arial" w:cs="Arial"/>
          <w:b/>
          <w:sz w:val="24"/>
          <w:szCs w:val="24"/>
          <w:lang w:eastAsia="zh-CN"/>
        </w:rPr>
        <w:t>§</w:t>
      </w:r>
      <w:r w:rsidRPr="00262F68">
        <w:rPr>
          <w:rFonts w:ascii="Times New Roman" w:eastAsia="Times New Roman" w:hAnsi="Times New Roman" w:cs="Times New Roman"/>
          <w:b/>
          <w:sz w:val="24"/>
          <w:szCs w:val="24"/>
          <w:lang w:eastAsia="zh-CN"/>
        </w:rPr>
        <w:t xml:space="preserve"> 5.</w:t>
      </w:r>
    </w:p>
    <w:p w14:paraId="13E13335" w14:textId="77777777" w:rsidR="00262F68" w:rsidRPr="00262F68" w:rsidRDefault="00262F68" w:rsidP="00262F68">
      <w:pPr>
        <w:suppressAutoHyphens/>
        <w:spacing w:after="0" w:line="240" w:lineRule="auto"/>
        <w:ind w:left="357"/>
        <w:jc w:val="center"/>
        <w:rPr>
          <w:rFonts w:ascii="Times New Roman" w:eastAsia="Times New Roman" w:hAnsi="Times New Roman" w:cs="Times New Roman"/>
          <w:b/>
          <w:sz w:val="24"/>
          <w:szCs w:val="24"/>
          <w:lang w:eastAsia="zh-CN"/>
        </w:rPr>
      </w:pPr>
      <w:r w:rsidRPr="00262F68">
        <w:rPr>
          <w:rFonts w:ascii="Times New Roman" w:eastAsia="Times New Roman" w:hAnsi="Times New Roman" w:cs="Times New Roman"/>
          <w:b/>
          <w:sz w:val="24"/>
          <w:szCs w:val="24"/>
          <w:lang w:eastAsia="zh-CN"/>
        </w:rPr>
        <w:t>TERMIN I MIEJSCE REALIZACJI UMOWY</w:t>
      </w:r>
    </w:p>
    <w:p w14:paraId="41762E34" w14:textId="263C4DAD" w:rsidR="00262F68" w:rsidRPr="00262F68" w:rsidRDefault="00262F68" w:rsidP="00262F68">
      <w:pPr>
        <w:suppressAutoHyphens/>
        <w:spacing w:after="0" w:line="240" w:lineRule="auto"/>
        <w:ind w:left="180" w:hanging="180"/>
        <w:jc w:val="both"/>
        <w:rPr>
          <w:rFonts w:ascii="Times New Roman" w:eastAsia="Times New Roman" w:hAnsi="Times New Roman" w:cs="Times New Roman"/>
          <w:sz w:val="24"/>
          <w:szCs w:val="24"/>
          <w:lang w:eastAsia="zh-CN"/>
        </w:rPr>
      </w:pPr>
      <w:r w:rsidRPr="00262F68">
        <w:rPr>
          <w:rFonts w:ascii="Times New Roman" w:eastAsia="Times New Roman" w:hAnsi="Times New Roman" w:cs="Times New Roman"/>
          <w:sz w:val="24"/>
          <w:szCs w:val="24"/>
          <w:lang w:eastAsia="zh-CN"/>
        </w:rPr>
        <w:t>1. Sprzedaż i dostawa odpowiednich ilości oleju opałowego, zamówionych przez Zamawiającego, będzie realizowana po zawarciu umowy w okresie od podpisania umowy do czasu wyczerpania wartości umowy jednak ni</w:t>
      </w:r>
      <w:r w:rsidR="000112CD">
        <w:rPr>
          <w:rFonts w:ascii="Times New Roman" w:eastAsia="Times New Roman" w:hAnsi="Times New Roman" w:cs="Times New Roman"/>
          <w:sz w:val="24"/>
          <w:szCs w:val="24"/>
          <w:lang w:eastAsia="zh-CN"/>
        </w:rPr>
        <w:t>e później niż do dnia 31.12</w:t>
      </w:r>
      <w:r w:rsidR="00643BCD">
        <w:rPr>
          <w:rFonts w:ascii="Times New Roman" w:eastAsia="Times New Roman" w:hAnsi="Times New Roman" w:cs="Times New Roman"/>
          <w:sz w:val="24"/>
          <w:szCs w:val="24"/>
          <w:lang w:eastAsia="zh-CN"/>
        </w:rPr>
        <w:t>.2025</w:t>
      </w:r>
      <w:r w:rsidRPr="00262F68">
        <w:rPr>
          <w:rFonts w:ascii="Times New Roman" w:eastAsia="Times New Roman" w:hAnsi="Times New Roman" w:cs="Times New Roman"/>
          <w:sz w:val="24"/>
          <w:szCs w:val="24"/>
          <w:lang w:eastAsia="zh-CN"/>
        </w:rPr>
        <w:t xml:space="preserve"> r.</w:t>
      </w:r>
    </w:p>
    <w:p w14:paraId="6DD75256" w14:textId="77777777" w:rsidR="00262F68" w:rsidRPr="00262F68" w:rsidRDefault="00262F68" w:rsidP="00262F68">
      <w:pPr>
        <w:widowControl w:val="0"/>
        <w:suppressAutoHyphens/>
        <w:spacing w:after="0" w:line="240" w:lineRule="auto"/>
        <w:ind w:left="180" w:hanging="180"/>
        <w:jc w:val="both"/>
        <w:rPr>
          <w:rFonts w:ascii="Times New Roman" w:eastAsia="Times New Roman" w:hAnsi="Times New Roman" w:cs="Times New Roman"/>
          <w:sz w:val="24"/>
          <w:szCs w:val="24"/>
          <w:lang w:eastAsia="zh-CN"/>
        </w:rPr>
      </w:pPr>
      <w:r w:rsidRPr="00262F68">
        <w:rPr>
          <w:rFonts w:ascii="Times New Roman" w:eastAsia="Times New Roman" w:hAnsi="Times New Roman" w:cs="Times New Roman"/>
          <w:sz w:val="24"/>
          <w:szCs w:val="24"/>
          <w:lang w:eastAsia="zh-CN"/>
        </w:rPr>
        <w:t>2. Na sprzedaż i dostawę odpowiednich ilości oleju opałowego, Wykonawca otrzymywać będzie zapotrzebowanie drogą mailową na adres ……………………., zamówienia w imieniu Zamawiającego składane będą przez  upoważnionych  pracowników.</w:t>
      </w:r>
    </w:p>
    <w:p w14:paraId="787E9816" w14:textId="19B94623" w:rsidR="00262F68" w:rsidRPr="00262F68" w:rsidRDefault="00262F68" w:rsidP="00262F68">
      <w:pPr>
        <w:widowControl w:val="0"/>
        <w:suppressAutoHyphens/>
        <w:spacing w:after="0" w:line="240" w:lineRule="auto"/>
        <w:ind w:left="180" w:hanging="180"/>
        <w:jc w:val="both"/>
        <w:rPr>
          <w:rFonts w:ascii="Times New Roman" w:eastAsia="Times New Roman" w:hAnsi="Times New Roman" w:cs="Times New Roman"/>
          <w:sz w:val="24"/>
          <w:szCs w:val="24"/>
          <w:lang w:eastAsia="zh-CN"/>
        </w:rPr>
      </w:pPr>
      <w:r w:rsidRPr="00262F68">
        <w:rPr>
          <w:rFonts w:ascii="Times New Roman" w:eastAsia="Times New Roman" w:hAnsi="Times New Roman" w:cs="Times New Roman"/>
          <w:sz w:val="24"/>
          <w:szCs w:val="24"/>
          <w:lang w:eastAsia="zh-CN"/>
        </w:rPr>
        <w:t xml:space="preserve">3. Wykonawca zobowiązany jest do potwierdzenia otrzymanego zamówienia oleju opałowego </w:t>
      </w:r>
      <w:r w:rsidRPr="00262F68">
        <w:rPr>
          <w:rFonts w:ascii="Times New Roman" w:eastAsia="Times New Roman" w:hAnsi="Times New Roman" w:cs="Times New Roman"/>
          <w:sz w:val="24"/>
          <w:szCs w:val="24"/>
          <w:lang w:eastAsia="zh-CN"/>
        </w:rPr>
        <w:lastRenderedPageBreak/>
        <w:t xml:space="preserve">w dniu otrzymania zamówienia do godz. 15.00 drogą elektroniczna na adres mailowy: </w:t>
      </w:r>
      <w:hyperlink r:id="rId9" w:history="1">
        <w:r w:rsidRPr="00262F68">
          <w:rPr>
            <w:rFonts w:ascii="Times New Roman" w:eastAsia="Times New Roman" w:hAnsi="Times New Roman" w:cs="Times New Roman"/>
            <w:color w:val="0000FF"/>
            <w:sz w:val="24"/>
            <w:szCs w:val="24"/>
            <w:u w:val="single"/>
            <w:lang w:eastAsia="zh-CN"/>
          </w:rPr>
          <w:t>sekretariat@dpsoldaki.pl</w:t>
        </w:r>
      </w:hyperlink>
      <w:r w:rsidR="006D4209">
        <w:rPr>
          <w:rFonts w:ascii="Times New Roman" w:eastAsia="Times New Roman" w:hAnsi="Times New Roman" w:cs="Times New Roman"/>
          <w:sz w:val="24"/>
          <w:szCs w:val="24"/>
          <w:lang w:eastAsia="zh-CN"/>
        </w:rPr>
        <w:t xml:space="preserve"> .</w:t>
      </w:r>
    </w:p>
    <w:p w14:paraId="2B9D8518" w14:textId="338E1A3F" w:rsidR="00262F68" w:rsidRPr="00262F68" w:rsidRDefault="00262F68" w:rsidP="00262F68">
      <w:pPr>
        <w:widowControl w:val="0"/>
        <w:suppressAutoHyphens/>
        <w:spacing w:after="0" w:line="240" w:lineRule="auto"/>
        <w:ind w:left="180" w:hanging="180"/>
        <w:jc w:val="both"/>
        <w:rPr>
          <w:rFonts w:ascii="Times New Roman" w:eastAsia="Times New Roman" w:hAnsi="Times New Roman" w:cs="Times New Roman"/>
          <w:sz w:val="24"/>
          <w:szCs w:val="24"/>
          <w:lang w:eastAsia="zh-CN"/>
        </w:rPr>
      </w:pPr>
      <w:r w:rsidRPr="00262F68">
        <w:rPr>
          <w:rFonts w:ascii="Times New Roman" w:eastAsia="Times New Roman" w:hAnsi="Times New Roman" w:cs="Times New Roman"/>
          <w:sz w:val="24"/>
          <w:szCs w:val="24"/>
          <w:lang w:eastAsia="zh-CN"/>
        </w:rPr>
        <w:t xml:space="preserve">4. Wykonawca zobowiązany jest realizować kolejne dostawy oleju opałowego własnym transportem i na własny  koszt, najdalej w ciągu …… </w:t>
      </w:r>
      <w:r w:rsidR="000112CD">
        <w:rPr>
          <w:rFonts w:ascii="Times New Roman" w:eastAsia="Times New Roman" w:hAnsi="Times New Roman" w:cs="Times New Roman"/>
          <w:sz w:val="24"/>
          <w:szCs w:val="24"/>
          <w:lang w:eastAsia="zh-CN"/>
        </w:rPr>
        <w:t xml:space="preserve">godzin od chwili złożenia </w:t>
      </w:r>
      <w:r w:rsidRPr="00262F68">
        <w:rPr>
          <w:rFonts w:ascii="Times New Roman" w:eastAsia="Times New Roman" w:hAnsi="Times New Roman" w:cs="Times New Roman"/>
          <w:sz w:val="24"/>
          <w:szCs w:val="24"/>
          <w:lang w:eastAsia="zh-CN"/>
        </w:rPr>
        <w:t xml:space="preserve"> kolejnego zamówienia przez Zamawiającego, przy czym w przypadku złożenia zamówienia w piątek realizacja zamówienia musi nastąpić w najbliższy poniedziałek do godz. 12.00.</w:t>
      </w:r>
    </w:p>
    <w:p w14:paraId="5507C25C" w14:textId="77777777" w:rsidR="00262F68" w:rsidRPr="00262F68" w:rsidRDefault="00262F68" w:rsidP="00262F68">
      <w:pPr>
        <w:widowControl w:val="0"/>
        <w:suppressAutoHyphens/>
        <w:spacing w:after="0" w:line="240" w:lineRule="auto"/>
        <w:ind w:left="180" w:hanging="180"/>
        <w:rPr>
          <w:rFonts w:ascii="Times New Roman" w:eastAsia="Times New Roman" w:hAnsi="Times New Roman" w:cs="Times New Roman"/>
          <w:b/>
          <w:sz w:val="24"/>
          <w:szCs w:val="24"/>
          <w:lang w:eastAsia="zh-CN"/>
        </w:rPr>
      </w:pPr>
      <w:r w:rsidRPr="00262F68">
        <w:rPr>
          <w:rFonts w:ascii="Times New Roman" w:eastAsia="Times New Roman" w:hAnsi="Times New Roman" w:cs="Times New Roman"/>
          <w:sz w:val="24"/>
          <w:szCs w:val="24"/>
          <w:lang w:eastAsia="zh-CN"/>
        </w:rPr>
        <w:t xml:space="preserve">5. Miejscem dostawy i wniesienia przez pracowników Wykonawcy zamawianego towaru jest siedziba Zamawiającego – </w:t>
      </w:r>
      <w:r w:rsidRPr="00262F68">
        <w:rPr>
          <w:rFonts w:ascii="Times New Roman" w:eastAsia="Times New Roman" w:hAnsi="Times New Roman" w:cs="Times New Roman"/>
          <w:b/>
          <w:sz w:val="24"/>
          <w:szCs w:val="24"/>
          <w:lang w:eastAsia="zh-CN"/>
        </w:rPr>
        <w:t xml:space="preserve">Dom Pomocy Społecznej w Ołdakach, Ołdaki 7, 06 – 126 Gzy </w:t>
      </w:r>
    </w:p>
    <w:p w14:paraId="25B818B1" w14:textId="77777777" w:rsidR="00262F68" w:rsidRPr="00262F68" w:rsidRDefault="00262F68" w:rsidP="00262F68">
      <w:pPr>
        <w:widowControl w:val="0"/>
        <w:suppressAutoHyphens/>
        <w:snapToGrid w:val="0"/>
        <w:spacing w:after="0" w:line="240" w:lineRule="auto"/>
        <w:ind w:left="360" w:hanging="360"/>
        <w:jc w:val="both"/>
        <w:rPr>
          <w:rFonts w:ascii="Times New Roman" w:eastAsia="Times New Roman" w:hAnsi="Times New Roman" w:cs="Times New Roman"/>
          <w:sz w:val="24"/>
          <w:szCs w:val="24"/>
          <w:lang w:eastAsia="zh-CN"/>
        </w:rPr>
      </w:pPr>
      <w:r w:rsidRPr="00262F68">
        <w:rPr>
          <w:rFonts w:ascii="Times New Roman" w:eastAsia="Times New Roman" w:hAnsi="Times New Roman" w:cs="Times New Roman"/>
          <w:sz w:val="24"/>
          <w:szCs w:val="24"/>
          <w:lang w:eastAsia="zh-CN"/>
        </w:rPr>
        <w:t>6.Wykonawca zobowiązany jest zrealizować zamówienie zgodnie z niniejszą umową.</w:t>
      </w:r>
    </w:p>
    <w:p w14:paraId="22980CE7" w14:textId="77777777" w:rsidR="00262F68" w:rsidRPr="00262F68" w:rsidRDefault="00262F68" w:rsidP="00262F68">
      <w:pPr>
        <w:widowControl w:val="0"/>
        <w:suppressAutoHyphens/>
        <w:snapToGrid w:val="0"/>
        <w:spacing w:after="0" w:line="240" w:lineRule="auto"/>
        <w:ind w:left="180" w:hanging="180"/>
        <w:jc w:val="both"/>
        <w:rPr>
          <w:rFonts w:ascii="Times New Roman" w:eastAsia="Times New Roman" w:hAnsi="Times New Roman" w:cs="Times New Roman"/>
          <w:sz w:val="24"/>
          <w:szCs w:val="24"/>
          <w:lang w:eastAsia="zh-CN"/>
        </w:rPr>
      </w:pPr>
      <w:r w:rsidRPr="00262F68">
        <w:rPr>
          <w:rFonts w:ascii="Times New Roman" w:eastAsia="Times New Roman" w:hAnsi="Times New Roman" w:cs="Times New Roman"/>
          <w:sz w:val="24"/>
          <w:szCs w:val="24"/>
          <w:lang w:eastAsia="zh-CN"/>
        </w:rPr>
        <w:t>7.Wykonawca nie może przenieść na osobę trzecią praw i obowiązków wynikających z niniejszej umowy, w całości lub części.</w:t>
      </w:r>
    </w:p>
    <w:p w14:paraId="3E33C226" w14:textId="77777777" w:rsidR="00262F68" w:rsidRPr="00262F68" w:rsidRDefault="00262F68" w:rsidP="00262F68">
      <w:pPr>
        <w:widowControl w:val="0"/>
        <w:suppressAutoHyphens/>
        <w:snapToGrid w:val="0"/>
        <w:spacing w:after="0" w:line="240" w:lineRule="auto"/>
        <w:ind w:left="180" w:hanging="180"/>
        <w:jc w:val="both"/>
        <w:rPr>
          <w:rFonts w:ascii="Times New Roman" w:eastAsia="Times New Roman" w:hAnsi="Times New Roman" w:cs="Times New Roman"/>
          <w:sz w:val="24"/>
          <w:szCs w:val="24"/>
          <w:lang w:eastAsia="zh-CN"/>
        </w:rPr>
      </w:pPr>
    </w:p>
    <w:p w14:paraId="62AC098A" w14:textId="77777777" w:rsidR="00262F68" w:rsidRPr="00262F68" w:rsidRDefault="00262F68" w:rsidP="00262F68">
      <w:pPr>
        <w:suppressAutoHyphens/>
        <w:spacing w:after="0" w:line="240" w:lineRule="auto"/>
        <w:ind w:left="357"/>
        <w:jc w:val="center"/>
        <w:rPr>
          <w:rFonts w:ascii="Times New Roman" w:eastAsia="Times New Roman" w:hAnsi="Times New Roman" w:cs="Times New Roman"/>
          <w:b/>
          <w:sz w:val="24"/>
          <w:szCs w:val="24"/>
          <w:lang w:eastAsia="zh-CN"/>
        </w:rPr>
      </w:pPr>
      <w:r w:rsidRPr="00262F68">
        <w:rPr>
          <w:rFonts w:ascii="Arial" w:eastAsia="Times New Roman" w:hAnsi="Arial" w:cs="Arial"/>
          <w:b/>
          <w:sz w:val="24"/>
          <w:szCs w:val="24"/>
          <w:lang w:eastAsia="zh-CN"/>
        </w:rPr>
        <w:t>§</w:t>
      </w:r>
      <w:r w:rsidRPr="00262F68">
        <w:rPr>
          <w:rFonts w:ascii="Times New Roman" w:eastAsia="Times New Roman" w:hAnsi="Times New Roman" w:cs="Times New Roman"/>
          <w:b/>
          <w:sz w:val="24"/>
          <w:szCs w:val="24"/>
          <w:lang w:eastAsia="zh-CN"/>
        </w:rPr>
        <w:t xml:space="preserve"> 6.</w:t>
      </w:r>
    </w:p>
    <w:p w14:paraId="7CF6D5E3" w14:textId="77777777" w:rsidR="00262F68" w:rsidRPr="00262F68" w:rsidRDefault="00262F68" w:rsidP="00262F68">
      <w:pPr>
        <w:suppressAutoHyphens/>
        <w:spacing w:after="0" w:line="240" w:lineRule="auto"/>
        <w:ind w:left="357"/>
        <w:jc w:val="center"/>
        <w:rPr>
          <w:rFonts w:ascii="Times New Roman" w:eastAsia="Times New Roman" w:hAnsi="Times New Roman" w:cs="Times New Roman"/>
          <w:b/>
          <w:sz w:val="24"/>
          <w:szCs w:val="24"/>
          <w:lang w:eastAsia="zh-CN"/>
        </w:rPr>
      </w:pPr>
      <w:r w:rsidRPr="00262F68">
        <w:rPr>
          <w:rFonts w:ascii="Times New Roman" w:eastAsia="Times New Roman" w:hAnsi="Times New Roman" w:cs="Times New Roman"/>
          <w:b/>
          <w:sz w:val="24"/>
          <w:szCs w:val="24"/>
          <w:lang w:eastAsia="zh-CN"/>
        </w:rPr>
        <w:t>CENA ORAZ WARUNKI PŁATNOŚCI</w:t>
      </w:r>
    </w:p>
    <w:p w14:paraId="24784EBE" w14:textId="77777777" w:rsidR="00262F68" w:rsidRPr="00262F68" w:rsidRDefault="00262F68" w:rsidP="00262F68">
      <w:pPr>
        <w:widowControl w:val="0"/>
        <w:suppressLineNumbers/>
        <w:suppressAutoHyphens/>
        <w:spacing w:after="120" w:line="100" w:lineRule="atLeast"/>
        <w:jc w:val="both"/>
        <w:rPr>
          <w:rFonts w:ascii="Times New Roman" w:eastAsia="Verdana" w:hAnsi="Times New Roman" w:cs="Times New Roman"/>
          <w:sz w:val="24"/>
          <w:szCs w:val="24"/>
          <w:lang w:eastAsia="ar-SA"/>
        </w:rPr>
      </w:pPr>
      <w:r w:rsidRPr="00262F68">
        <w:rPr>
          <w:rFonts w:ascii="Times New Roman" w:eastAsia="Verdana" w:hAnsi="Times New Roman" w:cs="Times New Roman"/>
          <w:sz w:val="24"/>
          <w:szCs w:val="24"/>
          <w:lang w:eastAsia="ar-SA"/>
        </w:rPr>
        <w:t>1. Wartość ogółem przedmiotu umowy nie przekroczy:</w:t>
      </w:r>
    </w:p>
    <w:p w14:paraId="36718A71" w14:textId="77777777" w:rsidR="00262F68" w:rsidRPr="00262F68" w:rsidRDefault="00262F68" w:rsidP="00262F68">
      <w:pPr>
        <w:widowControl w:val="0"/>
        <w:suppressLineNumbers/>
        <w:tabs>
          <w:tab w:val="right" w:pos="9638"/>
        </w:tabs>
        <w:suppressAutoHyphens/>
        <w:spacing w:after="120" w:line="100" w:lineRule="atLeast"/>
        <w:jc w:val="both"/>
        <w:rPr>
          <w:rFonts w:ascii="Times New Roman" w:eastAsia="Verdana" w:hAnsi="Times New Roman" w:cs="Times New Roman"/>
          <w:sz w:val="24"/>
          <w:szCs w:val="24"/>
          <w:lang w:eastAsia="ar-SA"/>
        </w:rPr>
      </w:pPr>
      <w:r w:rsidRPr="00262F68">
        <w:rPr>
          <w:rFonts w:ascii="Times New Roman" w:eastAsia="Verdana" w:hAnsi="Times New Roman" w:cs="Times New Roman"/>
          <w:sz w:val="24"/>
          <w:szCs w:val="24"/>
          <w:lang w:eastAsia="ar-SA"/>
        </w:rPr>
        <w:t>Netto: ………………………… zł</w:t>
      </w:r>
      <w:r w:rsidRPr="00262F68">
        <w:rPr>
          <w:rFonts w:ascii="Times New Roman" w:eastAsia="Verdana" w:hAnsi="Times New Roman" w:cs="Times New Roman"/>
          <w:sz w:val="24"/>
          <w:szCs w:val="24"/>
          <w:lang w:eastAsia="ar-SA"/>
        </w:rPr>
        <w:tab/>
      </w:r>
    </w:p>
    <w:p w14:paraId="3CD8EC77" w14:textId="77777777" w:rsidR="00262F68" w:rsidRPr="00262F68" w:rsidRDefault="00262F68" w:rsidP="00262F68">
      <w:pPr>
        <w:widowControl w:val="0"/>
        <w:suppressLineNumbers/>
        <w:suppressAutoHyphens/>
        <w:spacing w:after="120" w:line="100" w:lineRule="atLeast"/>
        <w:jc w:val="both"/>
        <w:rPr>
          <w:rFonts w:ascii="Times New Roman" w:eastAsia="Verdana" w:hAnsi="Times New Roman" w:cs="Times New Roman"/>
          <w:sz w:val="24"/>
          <w:szCs w:val="24"/>
          <w:lang w:eastAsia="ar-SA"/>
        </w:rPr>
      </w:pPr>
      <w:r w:rsidRPr="00262F68">
        <w:rPr>
          <w:rFonts w:ascii="Times New Roman" w:eastAsia="Verdana" w:hAnsi="Times New Roman" w:cs="Times New Roman"/>
          <w:sz w:val="24"/>
          <w:szCs w:val="24"/>
          <w:lang w:eastAsia="ar-SA"/>
        </w:rPr>
        <w:t>VAT: …………………………  zł</w:t>
      </w:r>
    </w:p>
    <w:p w14:paraId="68F45BC8" w14:textId="77777777" w:rsidR="00262F68" w:rsidRPr="00262F68" w:rsidRDefault="00262F68" w:rsidP="00262F68">
      <w:pPr>
        <w:widowControl w:val="0"/>
        <w:suppressLineNumbers/>
        <w:suppressAutoHyphens/>
        <w:spacing w:after="120" w:line="100" w:lineRule="atLeast"/>
        <w:jc w:val="both"/>
        <w:rPr>
          <w:rFonts w:ascii="Times New Roman" w:eastAsia="Verdana" w:hAnsi="Times New Roman" w:cs="Times New Roman"/>
          <w:sz w:val="24"/>
          <w:szCs w:val="24"/>
          <w:lang w:eastAsia="ar-SA"/>
        </w:rPr>
      </w:pPr>
      <w:r w:rsidRPr="00262F68">
        <w:rPr>
          <w:rFonts w:ascii="Times New Roman" w:eastAsia="Verdana" w:hAnsi="Times New Roman" w:cs="Times New Roman"/>
          <w:sz w:val="24"/>
          <w:szCs w:val="24"/>
          <w:lang w:eastAsia="ar-SA"/>
        </w:rPr>
        <w:t xml:space="preserve">Brutto: …………………………zł </w:t>
      </w:r>
    </w:p>
    <w:p w14:paraId="0171FD99" w14:textId="77777777" w:rsidR="00262F68" w:rsidRPr="00262F68" w:rsidRDefault="00262F68" w:rsidP="00262F68">
      <w:pPr>
        <w:widowControl w:val="0"/>
        <w:suppressLineNumbers/>
        <w:suppressAutoHyphens/>
        <w:spacing w:after="120" w:line="100" w:lineRule="atLeast"/>
        <w:jc w:val="both"/>
        <w:rPr>
          <w:rFonts w:ascii="Times New Roman" w:eastAsia="Verdana" w:hAnsi="Times New Roman" w:cs="Times New Roman"/>
          <w:i/>
          <w:sz w:val="24"/>
          <w:szCs w:val="24"/>
          <w:lang w:eastAsia="ar-SA"/>
        </w:rPr>
      </w:pPr>
      <w:r w:rsidRPr="00262F68">
        <w:rPr>
          <w:rFonts w:ascii="Times New Roman" w:eastAsia="Verdana" w:hAnsi="Times New Roman" w:cs="Times New Roman"/>
          <w:i/>
          <w:sz w:val="24"/>
          <w:szCs w:val="24"/>
          <w:lang w:eastAsia="ar-SA"/>
        </w:rPr>
        <w:t>Słownie: …………………………………………………………………………………….</w:t>
      </w:r>
    </w:p>
    <w:p w14:paraId="0D1A8651" w14:textId="77777777" w:rsidR="00262F68" w:rsidRPr="00262F68" w:rsidRDefault="00262F68" w:rsidP="00262F68">
      <w:pPr>
        <w:widowControl w:val="0"/>
        <w:suppressLineNumbers/>
        <w:suppressAutoHyphens/>
        <w:spacing w:after="120" w:line="100" w:lineRule="atLeast"/>
        <w:jc w:val="both"/>
        <w:rPr>
          <w:rFonts w:ascii="Times New Roman" w:eastAsia="Verdana" w:hAnsi="Times New Roman" w:cs="Times New Roman"/>
          <w:sz w:val="24"/>
          <w:szCs w:val="24"/>
          <w:lang w:eastAsia="ar-SA"/>
        </w:rPr>
      </w:pPr>
      <w:r w:rsidRPr="00262F68">
        <w:rPr>
          <w:rFonts w:ascii="Times New Roman" w:eastAsia="Verdana" w:hAnsi="Times New Roman" w:cs="Times New Roman"/>
          <w:sz w:val="24"/>
          <w:szCs w:val="24"/>
          <w:lang w:eastAsia="ar-SA"/>
        </w:rPr>
        <w:t xml:space="preserve">2. Strony ustalają, iż jednostką rozliczeniową między Zamawiającym a dostawcą jest  </w:t>
      </w:r>
      <w:smartTag w:uri="urn:schemas-microsoft-com:office:smarttags" w:element="metricconverter">
        <w:smartTagPr>
          <w:attr w:name="ProductID" w:val="Ͽ㰈їǾ1000 litr￳wǳ靖學Ƕ̈ǎ怠㿸Ǫ듰Ǯ&#10;　㤑zǠǌ\\?\FDC#GENERIC_FLOPPY_DRIVE#6&amp;29998168&amp;0&amp;0#{53f5630d-b6bf-11d0-94f2-00a0c91efb8b}\\?\IDE#CdRomHL-DT-ST_DVD-ROM_GDRH20N________________0F04____#5&amp;fac3eb9&amp;0&amp;0.1.0#{53f5630d-b6bf-11d0-94f2-00a0c91efb8b}\\?\IDE#CdRomHL-DT-ST_DVDRAM_GSA-H66N________________CB00____#354b373539383335343920342020202020202020#{53f5630d-b6bf-11d0-94f2-00a0c91efb8b}\\?\STORAGE#Volume#1&amp;30a96598&amp;0&amp;Signature95ABE586Offset7E00Length12A14B8200#{53f5630d-b6bf-11d0-94f2-00a0c91efb8b}ǌLzŪ勈粜㔈粝댜耀C:\↨LLĦ勈粜㔈粝졤耀E:\‐LLǒ勈粜㔈粝ꗜ耀D:\뇸LƎ媀될듈尺ƃᵘѥ\ƅ0 CŸ䩤!バ䧠!ŽustalonaŲ佴ミ噸c䪌!む ŷ㺬ヸ佈ミ㹼ヸ噸ꗜヘト Šイㅨ【ť佴ミ噸eㆌㄘ Ś㺬ヸ佈ミ㹼ヸ噸ꗜヘㅠ œㄼ㈨バňwynikuō佴ミ噸l㉌㇘ ł㺬ヸ佈ミ㹼ヸ噸ꗜヘ㈠ Ļㇼ㋨ㅨİpostępowaniaĵ佴ミ噸y&#10;㌌㊘ Ī㺬ヸ佈ミ㹼ヸ噸ꗜヘ㋠ ģ㊼㎨㈨Ęprzetargowegoĝ佴ミ噸㏌㍘ Ē㺬ヸ佈ミ㹼ヸ噸ꗜヘ㎠ ċ㍼㑘㋨Ānaă佴ミ噸㑼㐈 Ǹ㺬ヸ佈ミ㹼ヸ噸ꗜヘ㑐 Ǳ㐬㔈㎨Ƕ&#10;dzieńǩ佴ミ噸㔬㒸 Ǯ㺬ヸ佈ミ㹼ヸ噸ꗜヘ㔀 ǧ㓜㖸㑘ǜ…ǟ佴ミ噸㗜㕨 ǔ㺬ヸ佈ミ㹼ヸ噸ꗜヘ㖰 Ǎ㖌㙨㔈ǂ…ǅ佴ミ噸㚌㘘 ƺ㺬ヸ佈ミ㹼ヸ噸ꗜヘ㙠 Ƴ㘼㜘㖸ƨ…ƫ佴ミ噸㜼㛈 Ơ㺬ヸ佈ミ㹼ヸ噸ꗜヘ㜐 ƙ㛬㟈㙨ƞ…Ƒ佴ミ噸㟬㝸 Ɩ㺬ヸ佈ミ㹼ヸ噸ꗜヘ㟀 Ə㞜㡸㜘Ƅ.Ƈ佴ミ噸㢜㠨 ż㺬ヸ佈ミ㹼ヸ噸ꗜヘ㡰 ŵ㡌㤸㟈Ūzgodnieů佴ミ噸㥜㣨 Ť㺬ヸ佈ミ㹼ヸ噸ꗜヘ㤰 ŝ㤌㧨㡸Œzŕ佴ミ噸 㨌㦘 Ŋ㺬ヸ佈ミ㹼ヸ噸ꗜヘ㧠 Ń㦼㪨㤸ĸformularzemĽ佴ミ噸¬ 㫌㩘 Ĳ㺬ヸ佈ミ㹼ヸ噸ꗜヘ㪠 ī㩼㭨㧨Ġofertowymĥ佴ミ噸·㮌㬘 Ě㺬ヸ佈ミ㹼ヸ噸ꗜヘ㭠 ē㬼㰨㪨Ĉustalonač佴ミ噸À㱌㯘 Ă㺬ヸ佈ミ㹼ヸ噸ꗜヘ㰠 ǻ㯼㳘㭨ǰnaǳ佴ミ噸Ã㳼㲈 Ǩ㺬ヸ佈ミ㹼ヸ噸ꗜヘ㳐 ǡ㲬㶘㰨ǦpoziomieǛ佴ミ噸Ì㶼㵈 ǐ㺬ヸ佈ミ㹼ヸ噸ꗜヘ㶐 ǉ㵬㹈㳘ǎ…ǁ佴ミ噸Í㹬㷸 ǆ㺬ヸ佈ミ㹼ヸ噸ꗜヘ㹀 ƿ㸜㻸㶘ƴ…Ʒ佴ミ噸Î㼜㺨 Ƭ㺬ヸ佈ミ㹼ヸ噸ꗜヘ㻰 ƥ㻌㾨㹈ƚ…Ɲ佴ミ噸Ï㿌㽘 ƒ㺬ヸ佈ミ㹼ヸ噸ꗜヘ㾠 Ƌ㽼䁘㻸ƀ…ƃ佴ミ噸Ð䁼䀈 Ÿ㺬ヸ佈ミ㹼ヸ噸ꗜヘ䁐 ű䀬䄈㾨Ŷ…ũ佴ミ噸Ñ䄬䂸 Ů㺬ヸ佈ミ㹼ヸ噸ꗜヘ䄀 ŧ䃜䆸䁘Ŝ…ş佴ミ噸Ó䇜䅨 Ŕ㺬ヸ佈ミ㹼ヸ噸ꗜヘ䆰 ō䆌䉨䄈łzłŅ佴ミ噸Ö䊌䈘 ĺ㺬ヸ佈ミ㹼ヸ噸ꗜヘ䉠 ĳ䈼䌘䆸Ĩ&#10;nettoī佴ミ噸Ü䌼䋈 Ġ㺬ヸ佈ミ㹼ヸ噸ꗜヘ䌐 ę䋬䒨䉨Ğzađ셨睍센睍睎Պ ৰÀ䘀dows\CurCLSID\{000209F0-0000-0000-C000-000000000046}E1-ǽ佴ミ噸ß䓌䑘 ǲ㺬ヸ佈ミ㹼ヸ噸ꗜヘ䒠 ǫ䑼䕘䌘Ǡ1000ǣ佴ミ噸ä䕼䔈 ǘ㺬ヸ佈ミ㹼ヸ噸ꗜヘ䕐 Ǒ䔬䜀䒨ǖlitrówǋƷゾ粁䘀裰њƨ佴ミ噸ë䜤䚰 ƭ㺬ヸ佈ミ㹼ヸ噸ꗜヘ䛸 Ʀ䛔䞰䕘ƛ(ƞ佴ミ噸ì䟔䝠 Ɠ㺬ヸ佈ミ㹼ヸ噸ꗜヘ䞨 ƌ䞄䡰䜀ƁsłownieƆ佴ミ噸ó䢔䠠 Ż㺬ヸ佈ミ㹼ヸ噸ꗜヘ䡨 Ŵ䡄䤠䞰ũ:Ŭ佴ミ噸õ䥄䣐 š㺬ヸ佈ミ㹼ヸ噸ꗜヘ䤘 Ś䣴䧐䡰ş…Œ佴ミ噸ö䧴䦀 ŗ㺬ヸ佈ミ㹼ヸ噸ꗜヘ䧈 ŀ䦤䪀䤠Ņ…ĸ佴ミ噸÷䪤䨰 Ľ㺬ヸ佈ミ㹼ヸ噸ꗜヘ䩸 Ķ䩔䬰䧐ī…Į佴ミ噸ø䭔䫠 ģ㺬ヸ佈ミ㹼ヸ噸ꗜヘ䬨 Ĝ䬄䯠䪀đ…Ĕ佴ミ噸ù䰄䮐 ĉ㺬ヸ佈ミ㹼ヸ噸ꗜヘ䯘 Ă䮴䲐䬰ć…Ǻ佴ミ噸ú䲴䱀 ǿ㺬ヸ佈ミ㹼ヸ噸ꗜヘ䲈 Ǩ䱤䵀䯠ǭ…Ǡ佴ミ噸û䵤䳰 ǥ㺬ヸ佈ミ㹼ヸ噸ꗜヘ䴸 Ǟ䴔伀䲐Ǔ…&quot;ǖEG`x঴ՔϿ׬꿈USB001HP LaserJetea018DrP'Ƅ捠쀀찬ꜷ￰쾘袚倀汵楰t␀̀Ѐ붾:䭾嬿ᑒ倀甀氀瀀椀琀ᘀ&quot;ƨ佴ミ噸ü伤亰 ƭ㺬ヸ佈ミ㹼ヸ噸ꗜヘ仸 Ʀ仔侰䵀ƛ…ƞ佴ミ噸ý俔你 Ɠ㺬ヸ佈ミ㹼ヸ噸ꗜヘ侨 ƌ侄偠伀Ɓ…Ƅ佴ミ噸þ傄倐 Ź㺬ヸ佈ミ㹼ヸ噸ꗜヘ偘 Ų倴儐侰ŷ.Ū佴ミ噸ÿ儴僀 ů㺬ヸ佈ミ㹼ヸ噸ꗜヘ儈 Ř僤净偠ŝ.Ő佴ミ噸ā凤兰 ŕ㺬ヸ佈ミ㹼ヸ噸ꗜヘ冸 Ŏ冔剰儐Ń)ņ佴ミ噸ă劔删 Ļ㺬ヸ佈ミ㹼ヸ噸ꗜヘ剨 Ĵ剄匠净ĩcenaĬ佴ミ噸Ĉ卄勐 ġ㺬ヸ佈ミ㹼ヸ噸ꗜヘ匘 Ě勴叠剰ğbruttoĔ佴ミ噸ď各厐 ĉ㺬ヸ佈ミ㹼ヸ噸ꗜヘ变 Ă厴咐匠ć(Ǻ佴ミ噸Đ咴呀 ǿ㺬ヸ佈ミ㹼ヸ噸ꗜヘ咈 Ǩ呤啀叠ǭzǠ佴ミ噸Ē啤哰 ǥ㺬ヸ佈ミ㹼ヸ噸ꗜヘ唸 Ǟ唔嗰咐ǓVATǖ佴ミ噸ĕ嘔喠 ǋ㺬ヸ佈ミ㹼ヸ噸ꗜヘ嗨 Ǆ嗄嚠啀ƹ)Ƽ佴ミ噸Ę囄噐 Ʊ㺬ヸ佈ミ㹼ヸ噸ꗜヘ嚘 ƪ噴坐嗰Ư…Ƣ佴ミ噸ę坴圀 Ƨ㺬ヸ佈ミ㹼ヸ噸ꗜヘ坈 Ɛ圤堀嚠ƕ…ƈ佴ミ噸Ě堤垰 ƍ㺬ヸ佈ミ㹼ヸ噸ꗜヘ埸 Ɔ埔墰坐Ż…ž佴ミ噸ě壔塠 ų㺬ヸ佈ミ㹼ヸ噸ꗜヘ墨 Ŭ墄奠堀š.Ť佴ミ噸Ĝ妄夐 ř㺬ヸ佈ミ㹼ヸ噸ꗜヘ奘 Œ头娐墰ŗ.Ŋ佴ミ噸Ğ娴姀 ŏ㺬ヸ佈ミ㹼ヸ噸ꗜヘ娈 ĸ姤嫀奠Ľzłİ佴ミ噸ġ嫤婰 ĵ㺬ヸ佈ミ㹼ヸ噸ꗜヘ媸 Į媔孰娐ģ(Ħ佴ミ噸Ģ宔嬠 ě㺬ヸ佈ミ㹼ヸ噸ꗜヘ孨 Ĕ孄尰嫀ĉsłownieĎ佴ミ噸ĩ屔寠 ă㺬ヸ佈ミ㹼ヸ噸ꗜヘ尨 Ǽ射峠孰Ǳ:Ǵ佴ミ噸ī崄岐 ǩ㺬ヸ佈ミ㹼ヸ噸ꗜヘ峘 Ǣ岴嶐尰ǧ…ǚ佴ミ噸Ĭ嶴嵀 ǟ㺬ヸ佈ミ㹼ヸ噸ꗜヘ嶈 ǈ嵤幀峠Ǎ…ǀ佴ミ噸ĭ幤巰 ǅ㺬ヸ佈ミ㹼ヸ噸ꗜヘ常 ƾ帔廰嶐Ƴ…ƶ佴ミ噸Į弔庠 ƫ㺬ヸ佈ミ㹼ヸ噸ꗜヘ廨 Ƥ廄徠幀ƙ…Ɯ佴ミ噸į忄彐 Ƒ㺬ヸ佈ミ㹼ヸ噸ꗜヘ徘 Ɗ彴恘廰Ə…Ƃ佴ミ噸İ恼怈 Ÿ㺬ヸ佈ミ㹼ヸ噸ꗜヘ恐 ű怬愈徠Ŷ…ũ佴ミ噸ı愬悸 Ů㺬ヸ佈ミ㹼ヸ噸ꗜヘ愀 ŧ惜憸恘Ŝ…ş佴ミ噸Ĳ懜慨 Ŕ㺬ヸ佈ミ㹼ヸ噸ꗜヘ憰 ō憌扨愈ł…Ņ佴ミ噸ĳ抌战 ĺ㺬ヸ佈ミ㹼ヸ噸ꗜヘ扠 ĳ戼挘憸Ĩ…ī佴ミ噸Ĵ挼拈 Ġ㺬ヸ佈ミ㹼ヸ噸ꗜヘ挐 ę括揈扨Ğ.đ佴ミ噸ĵ揬捸 Ė㺬ヸ佈ミ㹼ヸ噸ꗜヘ揀 ď掜摸挘Ą.ć佴ミ噸Ķ撜搨 Ǽ㺬ヸ佈ミ㹼ヸ噸ꗜヘ摰 ǵ摌攨揈Ǫ)ǭ佴ミ噸ĸ敌擘 Ǣ㺬ヸ佈ミ㹼ヸ噸ꗜヘ攠 Ǜ擼旘摸ǐiǓ佴ミ噸ĺ旼斈 ǈ㺬ヸ佈ミ㹼ヸ噸ꗜヘ旐 ǁ斬栰攨ǆbędzie3ƻϿ俠⃐㫪ၩ〫鴰䌯尺䨀㄀봀䈺ᅶ倀佒則繁1㈀̀Ѐ붾ጺ뵾欺ᑶ倀爀漀最爀愀洀 䘀椀氀攀猀᠀㐀㄀봀䈺ၶ一牥o ̀Ѐ붾䈺뵶稺ᑶ一攀爀漀᐀㨀㄀봀䈺ၶ一剅㝏ㅾ␀̀Ѐ붾䈺뵶稺ᑶ一攀爀漀 㜀ᘀ一㄀봀戺ၶ一剅协織1㘀̀Ѐ붾䈺뵶戺ᑶ一攀爀漀 匀琀愀爀琀匀洀愀爀琀᠀堀㈀䬐踀⸵⁑一剅协織⸱塅E㰀̀Ѐ躾⸵뵑挺ᑶ一攀爀漀匀琀愀爀琀匀洀愀爀琀⸀攀砀攀ᰀ਀ 3Ǝ佴ミ噸Ł桔柠 ƃ㺬ヸ佈ミ㹼ヸ噸ꗜヘ栨 ż栄棰旘űobowiązywałaŶ佴ミ噸Ŏ椔梠 ū㺬ヸ佈ミ㹼ヸ噸ꗜヘ棨 Ť棄榠栰řprzyŜ佴ミ噸œ 槄楐 ő㺬ヸ佈ミ㹼ヸ噸ꗜヘ榘 Ŋ楴橠棰ŏpierwszejń佴ミ噸ŝ檄樐 Ĺ㺬ヸ佈ミ㹼ヸ噸ꗜヘ橘 Ĳ樴欠榠ķdostawieĬ佴ミ噸Ŧ歄櫐 ġ㺬ヸ佈ミ㹼ヸ噸ꗜヘ欘 Ě櫴氈橠ğ&#10;Ē佴ミ噸薬ɹ쾈ɹ䨀㟨Ĉ&#10;każdąListač&#10;każdąieaĂ佴ミ噸泤湠ć溄類欠IDǼ闸#՘Ǿ#\ǰ⾴ ຘђ殺ǵiǨ.aǫ.Ǯ.owniewegoǣ4y1Ǧ..ǙZazieǞ㳄ヸ둀㰔ヸ买ミ䐀ඈ 䅀蒠ǖ佴ミ噸泼溨ǋ佴ミ噸ꄜɹ런Ѐǀnaǃ佴ミ噸 죔〠 Ƹ&#10;olejuƻ҈ӂ倠㿸ƿabout:blank Ƴ㺬ヸ佈ミ㹼ヸ噸ꗜヘ氀  Ƭ㺬ヸ佈ミ㹼ヸ噸ꗜヘ杻 ƥ佴ミ噸洔漘 ƚ㺬ヸ佈ミ㹼ヸ噸ꗜヘ潠 Ɠ漼瀀類ƈ佴ミ噸殴澰 ƍ㺬ヸ佈ミ㹼ヸ噸ꗜヘ濸 Ɔ濔郀潨Żcenę&#10;ſ姀Ͽ阀㱈汊 䥐䵓䑏ㅾ䐮䍏&lt;뻯㱈汊㽇媀pismo do ubezp.docϴ&#10;Ŭ炨Ÿrogram Fies\CommonFiles\Micosoft ShaId\Smart Tag\MSTAG.TLBëāကŸ永"/>
        </w:smartTagPr>
        <w:r w:rsidRPr="00262F68">
          <w:rPr>
            <w:rFonts w:ascii="Times New Roman" w:eastAsia="Verdana" w:hAnsi="Times New Roman" w:cs="Times New Roman"/>
            <w:sz w:val="24"/>
            <w:szCs w:val="24"/>
            <w:lang w:eastAsia="ar-SA"/>
          </w:rPr>
          <w:t>1000 litrów</w:t>
        </w:r>
      </w:smartTag>
      <w:r w:rsidRPr="00262F68">
        <w:rPr>
          <w:rFonts w:ascii="Times New Roman" w:eastAsia="Verdana" w:hAnsi="Times New Roman" w:cs="Times New Roman"/>
          <w:sz w:val="24"/>
          <w:szCs w:val="24"/>
          <w:lang w:eastAsia="ar-SA"/>
        </w:rPr>
        <w:t xml:space="preserve"> oleju opałowego …………. (nazwa)</w:t>
      </w:r>
    </w:p>
    <w:p w14:paraId="4D9F7997" w14:textId="6DCDD894" w:rsidR="00262F68" w:rsidRPr="00262F68" w:rsidRDefault="00262F68" w:rsidP="00CF609E">
      <w:pPr>
        <w:widowControl w:val="0"/>
        <w:suppressLineNumbers/>
        <w:suppressAutoHyphens/>
        <w:spacing w:after="120" w:line="100" w:lineRule="atLeast"/>
        <w:rPr>
          <w:rFonts w:ascii="Times New Roman" w:eastAsia="Verdana" w:hAnsi="Times New Roman" w:cs="Times New Roman"/>
          <w:sz w:val="24"/>
          <w:szCs w:val="24"/>
          <w:lang w:eastAsia="ar-SA"/>
        </w:rPr>
      </w:pPr>
      <w:r w:rsidRPr="00262F68">
        <w:rPr>
          <w:rFonts w:ascii="Times New Roman" w:eastAsia="Verdana" w:hAnsi="Times New Roman" w:cs="Times New Roman"/>
          <w:sz w:val="24"/>
          <w:szCs w:val="24"/>
          <w:lang w:eastAsia="ar-SA"/>
        </w:rPr>
        <w:t xml:space="preserve"> Na dzień zawarcia umowy strony ustalają, iż cena za </w:t>
      </w:r>
      <w:smartTag w:uri="urn:schemas-microsoft-com:office:smarttags" w:element="metricconverter">
        <w:smartTagPr>
          <w:attr w:name="ProductID" w:val="1000 litr￳w"/>
        </w:smartTagPr>
        <w:r w:rsidRPr="00262F68">
          <w:rPr>
            <w:rFonts w:ascii="Times New Roman" w:eastAsia="Verdana" w:hAnsi="Times New Roman" w:cs="Times New Roman"/>
            <w:sz w:val="24"/>
            <w:szCs w:val="24"/>
            <w:lang w:eastAsia="ar-SA"/>
          </w:rPr>
          <w:t>1000 litrów</w:t>
        </w:r>
      </w:smartTag>
      <w:r w:rsidRPr="00262F68">
        <w:rPr>
          <w:rFonts w:ascii="Times New Roman" w:eastAsia="Verdana" w:hAnsi="Times New Roman" w:cs="Times New Roman"/>
          <w:sz w:val="24"/>
          <w:szCs w:val="24"/>
          <w:lang w:eastAsia="ar-SA"/>
        </w:rPr>
        <w:t xml:space="preserve"> oleju opałowego …………. ustalona w wyniku postępowania przetargowego na dzień …………. zgodnie z formularzem ofertowym  ustalona na poziomie ……………… zł netto za </w:t>
      </w:r>
      <w:smartTag w:uri="urn:schemas-microsoft-com:office:smarttags" w:element="metricconverter">
        <w:smartTagPr>
          <w:attr w:name="ProductID" w:val="1000 litr￳w"/>
        </w:smartTagPr>
        <w:r w:rsidRPr="00262F68">
          <w:rPr>
            <w:rFonts w:ascii="Times New Roman" w:eastAsia="Verdana" w:hAnsi="Times New Roman" w:cs="Times New Roman"/>
            <w:sz w:val="24"/>
            <w:szCs w:val="24"/>
            <w:lang w:eastAsia="ar-SA"/>
          </w:rPr>
          <w:t>1000 litrów</w:t>
        </w:r>
      </w:smartTag>
      <w:r w:rsidRPr="00262F68">
        <w:rPr>
          <w:rFonts w:ascii="Times New Roman" w:eastAsia="Verdana" w:hAnsi="Times New Roman" w:cs="Times New Roman"/>
          <w:sz w:val="24"/>
          <w:szCs w:val="24"/>
          <w:lang w:eastAsia="ar-SA"/>
        </w:rPr>
        <w:t xml:space="preserve"> (słownie: ……………………….. ) cena brutto (z VAT)  ……….. zł (słownie: ………………………..) i będzie obowiązywała przy pierwszej dostawie. Zamawiający zastrzega sobie prawo odstąpienia od zrealizowania pierwszej dostawy przedmiotu zamówienia za cenę z oferty, jeżeli aktualna cena 1 litra oleju opałowego u producenta w dniu składania zamówienia  będzie niższa , niż cena w ofercie.</w:t>
      </w:r>
      <w:r w:rsidR="00CF609E">
        <w:rPr>
          <w:rFonts w:ascii="Times New Roman" w:eastAsia="Verdana" w:hAnsi="Times New Roman" w:cs="Times New Roman"/>
          <w:sz w:val="24"/>
          <w:szCs w:val="24"/>
          <w:lang w:eastAsia="ar-SA"/>
        </w:rPr>
        <w:t xml:space="preserve"> Wówczas przyjmujemy za podstawę wystawienia faktury cenę producenta z danego dnia.</w:t>
      </w:r>
    </w:p>
    <w:p w14:paraId="7A08629E" w14:textId="77777777" w:rsidR="00262F68" w:rsidRPr="00262F68" w:rsidRDefault="00262F68" w:rsidP="00262F68">
      <w:pPr>
        <w:widowControl w:val="0"/>
        <w:suppressLineNumbers/>
        <w:suppressAutoHyphens/>
        <w:spacing w:after="120" w:line="100" w:lineRule="atLeast"/>
        <w:jc w:val="both"/>
        <w:rPr>
          <w:rFonts w:ascii="Times New Roman" w:eastAsia="Verdana" w:hAnsi="Times New Roman" w:cs="Times New Roman"/>
          <w:color w:val="FF6600"/>
          <w:sz w:val="24"/>
          <w:szCs w:val="24"/>
          <w:lang w:eastAsia="ar-SA"/>
        </w:rPr>
      </w:pPr>
      <w:r w:rsidRPr="00262F68">
        <w:rPr>
          <w:rFonts w:ascii="Times New Roman" w:eastAsia="Verdana" w:hAnsi="Times New Roman" w:cs="Times New Roman"/>
          <w:sz w:val="24"/>
          <w:szCs w:val="24"/>
          <w:lang w:eastAsia="ar-SA"/>
        </w:rPr>
        <w:t xml:space="preserve"> Za każdą następną dostarczoną partię oleju Zamawiający zapłaci Wykonawcy cenę stanowiącą iloczyn ilości dostarczonego oleju i ceny jednostkowej wyliczonej według wzoru określonego w ust.5.</w:t>
      </w:r>
      <w:r w:rsidRPr="00262F68">
        <w:rPr>
          <w:rFonts w:ascii="Times New Roman" w:eastAsia="Verdana" w:hAnsi="Times New Roman" w:cs="Times New Roman"/>
          <w:color w:val="FF6600"/>
          <w:sz w:val="24"/>
          <w:szCs w:val="24"/>
          <w:lang w:eastAsia="ar-SA"/>
        </w:rPr>
        <w:t xml:space="preserve"> </w:t>
      </w:r>
    </w:p>
    <w:p w14:paraId="2EBC37F1" w14:textId="77777777" w:rsidR="00262F68" w:rsidRPr="00262F68" w:rsidRDefault="00262F68" w:rsidP="00262F68">
      <w:pPr>
        <w:widowControl w:val="0"/>
        <w:suppressLineNumbers/>
        <w:suppressAutoHyphens/>
        <w:spacing w:after="120" w:line="100" w:lineRule="atLeast"/>
        <w:jc w:val="both"/>
        <w:rPr>
          <w:rFonts w:ascii="Times New Roman" w:eastAsia="Verdana" w:hAnsi="Times New Roman" w:cs="Times New Roman"/>
          <w:sz w:val="24"/>
          <w:szCs w:val="24"/>
          <w:lang w:eastAsia="ar-SA"/>
        </w:rPr>
      </w:pPr>
      <w:r w:rsidRPr="00262F68">
        <w:rPr>
          <w:rFonts w:ascii="Times New Roman" w:eastAsia="Verdana" w:hAnsi="Times New Roman" w:cs="Times New Roman"/>
          <w:sz w:val="24"/>
          <w:szCs w:val="24"/>
          <w:lang w:eastAsia="ar-SA"/>
        </w:rPr>
        <w:t>3. Cena jednostkowa dostarczonego oleju może ulegać zmianom jedynie na skutek niezależnych od Wykonawcy zmian cen na krajowym rynku paliw (hurtowej ceny netto producenta oleju opałowego lekkiego) w stosunku do ceny z poprzedniej dostawy.</w:t>
      </w:r>
    </w:p>
    <w:p w14:paraId="05BAEBCD" w14:textId="77777777" w:rsidR="00262F68" w:rsidRPr="00262F68" w:rsidRDefault="00262F68" w:rsidP="00262F68">
      <w:pPr>
        <w:widowControl w:val="0"/>
        <w:suppressLineNumbers/>
        <w:suppressAutoHyphens/>
        <w:spacing w:after="120" w:line="100" w:lineRule="atLeast"/>
        <w:jc w:val="both"/>
        <w:rPr>
          <w:rFonts w:ascii="Times New Roman" w:eastAsia="Verdana" w:hAnsi="Times New Roman" w:cs="Times New Roman"/>
          <w:sz w:val="24"/>
          <w:szCs w:val="24"/>
          <w:lang w:eastAsia="ar-SA"/>
        </w:rPr>
      </w:pPr>
      <w:r w:rsidRPr="00262F68">
        <w:rPr>
          <w:rFonts w:ascii="Times New Roman" w:eastAsia="Verdana" w:hAnsi="Times New Roman" w:cs="Times New Roman"/>
          <w:sz w:val="24"/>
          <w:szCs w:val="24"/>
          <w:lang w:eastAsia="ar-SA"/>
        </w:rPr>
        <w:t>4. W przypadku zmiany ceny jednostkowej realizowanej partii oleju wartość poszczególnych partii oleju będzie obliczana na podstawie udokumentowanej ceny producenta dostarczonego oleju opałowego lekkiego z dnia złożenia zamówienia. Ustalona cena netto zostanie naliczona z dokładnością do czterech miejsc po przecinku i zaokrąglona do setnej części złotego.</w:t>
      </w:r>
    </w:p>
    <w:p w14:paraId="6EF4C361" w14:textId="77777777" w:rsidR="00262F68" w:rsidRPr="00262F68" w:rsidRDefault="00262F68" w:rsidP="00262F68">
      <w:pPr>
        <w:suppressAutoHyphens/>
        <w:spacing w:after="0" w:line="240" w:lineRule="auto"/>
        <w:jc w:val="both"/>
        <w:rPr>
          <w:rFonts w:ascii="Times New Roman" w:eastAsia="Times New Roman" w:hAnsi="Times New Roman" w:cs="Times New Roman"/>
          <w:b/>
          <w:sz w:val="24"/>
          <w:szCs w:val="24"/>
          <w:lang w:eastAsia="zh-CN"/>
        </w:rPr>
      </w:pPr>
      <w:r w:rsidRPr="00262F68">
        <w:rPr>
          <w:rFonts w:ascii="Times New Roman" w:eastAsia="Times New Roman" w:hAnsi="Times New Roman" w:cs="Times New Roman"/>
          <w:sz w:val="24"/>
          <w:szCs w:val="24"/>
          <w:lang w:eastAsia="zh-CN"/>
        </w:rPr>
        <w:t>5. Podstawą kolejnej zmiany ceny netto będzie cena netto wyliczona w następujący sposób</w:t>
      </w:r>
      <w:r w:rsidRPr="00262F68">
        <w:rPr>
          <w:rFonts w:ascii="Times New Roman" w:eastAsia="Times New Roman" w:hAnsi="Times New Roman" w:cs="Times New Roman"/>
          <w:b/>
          <w:sz w:val="24"/>
          <w:szCs w:val="24"/>
          <w:lang w:eastAsia="zh-CN"/>
        </w:rPr>
        <w:t xml:space="preserve">:  </w:t>
      </w:r>
      <w:r w:rsidRPr="00262F68">
        <w:rPr>
          <w:rFonts w:ascii="Times New Roman" w:eastAsia="Times New Roman" w:hAnsi="Times New Roman" w:cs="Times New Roman"/>
          <w:b/>
          <w:sz w:val="24"/>
          <w:szCs w:val="24"/>
          <w:lang w:eastAsia="zh-CN"/>
        </w:rPr>
        <w:tab/>
      </w:r>
    </w:p>
    <w:p w14:paraId="5CEC1269" w14:textId="77777777" w:rsidR="009A5F6C" w:rsidRDefault="009A5F6C" w:rsidP="00262F68">
      <w:pPr>
        <w:suppressAutoHyphens/>
        <w:spacing w:after="0" w:line="240" w:lineRule="auto"/>
        <w:jc w:val="both"/>
        <w:rPr>
          <w:rFonts w:ascii="Times New Roman" w:eastAsia="Times New Roman" w:hAnsi="Times New Roman" w:cs="Times New Roman"/>
          <w:b/>
          <w:sz w:val="24"/>
          <w:szCs w:val="24"/>
          <w:lang w:eastAsia="zh-CN"/>
        </w:rPr>
      </w:pPr>
    </w:p>
    <w:p w14:paraId="3EF84B03" w14:textId="01D82ABC" w:rsidR="00262F68" w:rsidRPr="00262F68" w:rsidRDefault="00262F68" w:rsidP="00262F68">
      <w:pPr>
        <w:suppressAutoHyphens/>
        <w:spacing w:after="0" w:line="240" w:lineRule="auto"/>
        <w:jc w:val="both"/>
        <w:rPr>
          <w:rFonts w:ascii="Times New Roman" w:eastAsia="Times New Roman" w:hAnsi="Times New Roman" w:cs="Times New Roman"/>
          <w:b/>
          <w:sz w:val="24"/>
          <w:szCs w:val="24"/>
          <w:lang w:eastAsia="zh-CN"/>
        </w:rPr>
      </w:pPr>
      <w:r w:rsidRPr="00262F68">
        <w:rPr>
          <w:rFonts w:ascii="Times New Roman" w:eastAsia="Times New Roman" w:hAnsi="Times New Roman" w:cs="Times New Roman"/>
          <w:b/>
          <w:sz w:val="24"/>
          <w:szCs w:val="24"/>
          <w:lang w:eastAsia="zh-CN"/>
        </w:rPr>
        <w:t>A = (B : C) * D</w:t>
      </w:r>
    </w:p>
    <w:p w14:paraId="566285C9" w14:textId="77777777" w:rsidR="00262F68" w:rsidRPr="00262F68" w:rsidRDefault="00262F68" w:rsidP="00262F68">
      <w:pPr>
        <w:tabs>
          <w:tab w:val="num" w:pos="644"/>
        </w:tabs>
        <w:suppressAutoHyphens/>
        <w:spacing w:after="0" w:line="240" w:lineRule="auto"/>
        <w:jc w:val="both"/>
        <w:rPr>
          <w:rFonts w:ascii="Times New Roman" w:eastAsia="Times New Roman" w:hAnsi="Times New Roman" w:cs="Times New Roman"/>
          <w:b/>
          <w:i/>
          <w:sz w:val="24"/>
          <w:szCs w:val="24"/>
          <w:u w:val="single"/>
          <w:lang w:eastAsia="zh-CN"/>
        </w:rPr>
      </w:pPr>
      <w:r w:rsidRPr="00262F68">
        <w:rPr>
          <w:rFonts w:ascii="Times New Roman" w:eastAsia="Times New Roman" w:hAnsi="Times New Roman" w:cs="Times New Roman"/>
          <w:b/>
          <w:i/>
          <w:sz w:val="24"/>
          <w:szCs w:val="24"/>
          <w:u w:val="single"/>
          <w:lang w:eastAsia="zh-CN"/>
        </w:rPr>
        <w:t>gdzie:</w:t>
      </w:r>
    </w:p>
    <w:p w14:paraId="1CB345BD" w14:textId="77777777" w:rsidR="00262F68" w:rsidRPr="00262F68" w:rsidRDefault="00262F68" w:rsidP="00262F68">
      <w:pPr>
        <w:tabs>
          <w:tab w:val="num" w:pos="644"/>
        </w:tabs>
        <w:suppressAutoHyphens/>
        <w:spacing w:after="0" w:line="240" w:lineRule="auto"/>
        <w:jc w:val="both"/>
        <w:rPr>
          <w:rFonts w:ascii="Times New Roman" w:eastAsia="Times New Roman" w:hAnsi="Times New Roman" w:cs="Times New Roman"/>
          <w:b/>
          <w:sz w:val="24"/>
          <w:szCs w:val="24"/>
          <w:lang w:eastAsia="zh-CN"/>
        </w:rPr>
      </w:pPr>
      <w:r w:rsidRPr="00262F68">
        <w:rPr>
          <w:rFonts w:ascii="Times New Roman" w:eastAsia="Times New Roman" w:hAnsi="Times New Roman" w:cs="Times New Roman"/>
          <w:b/>
          <w:sz w:val="24"/>
          <w:szCs w:val="24"/>
          <w:lang w:eastAsia="zh-CN"/>
        </w:rPr>
        <w:t xml:space="preserve">A – cena netto za </w:t>
      </w:r>
      <w:smartTag w:uri="urn:schemas-microsoft-com:office:smarttags" w:element="metricconverter">
        <w:smartTagPr>
          <w:attr w:name="ProductID" w:val="1 litr"/>
        </w:smartTagPr>
        <w:r w:rsidRPr="00262F68">
          <w:rPr>
            <w:rFonts w:ascii="Times New Roman" w:eastAsia="Times New Roman" w:hAnsi="Times New Roman" w:cs="Times New Roman"/>
            <w:b/>
            <w:sz w:val="24"/>
            <w:szCs w:val="24"/>
            <w:lang w:eastAsia="zh-CN"/>
          </w:rPr>
          <w:t>1 litr</w:t>
        </w:r>
      </w:smartTag>
      <w:r w:rsidRPr="00262F68">
        <w:rPr>
          <w:rFonts w:ascii="Times New Roman" w:eastAsia="Times New Roman" w:hAnsi="Times New Roman" w:cs="Times New Roman"/>
          <w:b/>
          <w:sz w:val="24"/>
          <w:szCs w:val="24"/>
          <w:lang w:eastAsia="zh-CN"/>
        </w:rPr>
        <w:t xml:space="preserve"> oleju opałowego lekkiego w dniu złożenia zamówienia </w:t>
      </w:r>
    </w:p>
    <w:p w14:paraId="248735B5" w14:textId="77777777" w:rsidR="00262F68" w:rsidRPr="00262F68" w:rsidRDefault="00262F68" w:rsidP="00262F68">
      <w:pPr>
        <w:tabs>
          <w:tab w:val="num" w:pos="644"/>
        </w:tabs>
        <w:suppressAutoHyphens/>
        <w:spacing w:after="0" w:line="240" w:lineRule="auto"/>
        <w:jc w:val="both"/>
        <w:rPr>
          <w:rFonts w:ascii="Times New Roman" w:eastAsia="Times New Roman" w:hAnsi="Times New Roman" w:cs="Times New Roman"/>
          <w:b/>
          <w:sz w:val="24"/>
          <w:szCs w:val="24"/>
          <w:lang w:eastAsia="zh-CN"/>
        </w:rPr>
      </w:pPr>
      <w:r w:rsidRPr="00262F68">
        <w:rPr>
          <w:rFonts w:ascii="Times New Roman" w:eastAsia="Times New Roman" w:hAnsi="Times New Roman" w:cs="Times New Roman"/>
          <w:b/>
          <w:sz w:val="24"/>
          <w:szCs w:val="24"/>
          <w:lang w:eastAsia="zh-CN"/>
        </w:rPr>
        <w:t xml:space="preserve">B – cena netto za </w:t>
      </w:r>
      <w:smartTag w:uri="urn:schemas-microsoft-com:office:smarttags" w:element="metricconverter">
        <w:smartTagPr>
          <w:attr w:name="ProductID" w:val="1000 litr￳w"/>
        </w:smartTagPr>
        <w:r w:rsidRPr="00262F68">
          <w:rPr>
            <w:rFonts w:ascii="Times New Roman" w:eastAsia="Times New Roman" w:hAnsi="Times New Roman" w:cs="Times New Roman"/>
            <w:b/>
            <w:sz w:val="24"/>
            <w:szCs w:val="24"/>
            <w:lang w:eastAsia="zh-CN"/>
          </w:rPr>
          <w:t>1000 litrów</w:t>
        </w:r>
      </w:smartTag>
      <w:r w:rsidRPr="00262F68">
        <w:rPr>
          <w:rFonts w:ascii="Times New Roman" w:eastAsia="Times New Roman" w:hAnsi="Times New Roman" w:cs="Times New Roman"/>
          <w:b/>
          <w:sz w:val="24"/>
          <w:szCs w:val="24"/>
          <w:lang w:eastAsia="zh-CN"/>
        </w:rPr>
        <w:t xml:space="preserve"> oleju opałowego lekkiego ustalona przez producenta na dzień złożenia zamówienia</w:t>
      </w:r>
    </w:p>
    <w:p w14:paraId="7224369E" w14:textId="41864946" w:rsidR="00262F68" w:rsidRPr="00262F68" w:rsidRDefault="00452EB0" w:rsidP="00262F68">
      <w:pPr>
        <w:tabs>
          <w:tab w:val="num" w:pos="644"/>
        </w:tabs>
        <w:suppressAutoHyphens/>
        <w:spacing w:after="0" w:line="240" w:lineRule="auto"/>
        <w:jc w:val="both"/>
        <w:rPr>
          <w:rFonts w:ascii="Times New Roman" w:eastAsia="Times New Roman" w:hAnsi="Times New Roman" w:cs="Times New Roman"/>
          <w:b/>
          <w:sz w:val="24"/>
          <w:szCs w:val="24"/>
          <w:lang w:eastAsia="zh-CN"/>
        </w:rPr>
      </w:pPr>
      <w:r>
        <w:rPr>
          <w:rFonts w:ascii="Times New Roman" w:eastAsia="Times New Roman" w:hAnsi="Times New Roman" w:cs="Times New Roman"/>
          <w:b/>
          <w:sz w:val="24"/>
          <w:szCs w:val="24"/>
          <w:lang w:eastAsia="zh-CN"/>
        </w:rPr>
        <w:t>C – cena producenta</w:t>
      </w:r>
      <w:r w:rsidR="000112CD">
        <w:rPr>
          <w:rFonts w:ascii="Times New Roman" w:eastAsia="Times New Roman" w:hAnsi="Times New Roman" w:cs="Times New Roman"/>
          <w:b/>
          <w:sz w:val="24"/>
          <w:szCs w:val="24"/>
          <w:lang w:eastAsia="zh-CN"/>
        </w:rPr>
        <w:t xml:space="preserve"> z dnia 18.06.2025</w:t>
      </w:r>
      <w:r w:rsidR="00262F68" w:rsidRPr="00262F68">
        <w:rPr>
          <w:rFonts w:ascii="Times New Roman" w:eastAsia="Times New Roman" w:hAnsi="Times New Roman" w:cs="Times New Roman"/>
          <w:b/>
          <w:sz w:val="24"/>
          <w:szCs w:val="24"/>
          <w:lang w:eastAsia="zh-CN"/>
        </w:rPr>
        <w:t xml:space="preserve"> r.</w:t>
      </w:r>
    </w:p>
    <w:p w14:paraId="725051BE" w14:textId="77777777" w:rsidR="00262F68" w:rsidRPr="00262F68" w:rsidRDefault="00262F68" w:rsidP="00262F68">
      <w:pPr>
        <w:tabs>
          <w:tab w:val="num" w:pos="644"/>
        </w:tabs>
        <w:suppressAutoHyphens/>
        <w:spacing w:after="0" w:line="240" w:lineRule="auto"/>
        <w:jc w:val="both"/>
        <w:rPr>
          <w:rFonts w:ascii="Times New Roman" w:eastAsia="Times New Roman" w:hAnsi="Times New Roman" w:cs="Times New Roman"/>
          <w:b/>
          <w:sz w:val="24"/>
          <w:szCs w:val="24"/>
          <w:lang w:eastAsia="zh-CN"/>
        </w:rPr>
      </w:pPr>
      <w:r w:rsidRPr="00262F68">
        <w:rPr>
          <w:rFonts w:ascii="Times New Roman" w:eastAsia="Times New Roman" w:hAnsi="Times New Roman" w:cs="Times New Roman"/>
          <w:b/>
          <w:sz w:val="24"/>
          <w:szCs w:val="24"/>
          <w:lang w:eastAsia="zh-CN"/>
        </w:rPr>
        <w:lastRenderedPageBreak/>
        <w:t xml:space="preserve">D – cena netto za </w:t>
      </w:r>
      <w:smartTag w:uri="urn:schemas-microsoft-com:office:smarttags" w:element="metricconverter">
        <w:smartTagPr>
          <w:attr w:name="ProductID" w:val="1 litr"/>
        </w:smartTagPr>
        <w:r w:rsidRPr="00262F68">
          <w:rPr>
            <w:rFonts w:ascii="Times New Roman" w:eastAsia="Times New Roman" w:hAnsi="Times New Roman" w:cs="Times New Roman"/>
            <w:b/>
            <w:sz w:val="24"/>
            <w:szCs w:val="24"/>
            <w:lang w:eastAsia="zh-CN"/>
          </w:rPr>
          <w:t>1 litr</w:t>
        </w:r>
      </w:smartTag>
      <w:r w:rsidRPr="00262F68">
        <w:rPr>
          <w:rFonts w:ascii="Times New Roman" w:eastAsia="Times New Roman" w:hAnsi="Times New Roman" w:cs="Times New Roman"/>
          <w:b/>
          <w:sz w:val="24"/>
          <w:szCs w:val="24"/>
          <w:lang w:eastAsia="zh-CN"/>
        </w:rPr>
        <w:t xml:space="preserve"> oleju opałowego wyliczona przy pierwszej dostawie</w:t>
      </w:r>
    </w:p>
    <w:p w14:paraId="0E5CDA17" w14:textId="77777777" w:rsidR="00262F68" w:rsidRPr="00262F68" w:rsidRDefault="00262F68" w:rsidP="00262F68">
      <w:pPr>
        <w:suppressAutoHyphens/>
        <w:spacing w:after="0" w:line="240" w:lineRule="auto"/>
        <w:jc w:val="both"/>
        <w:rPr>
          <w:rFonts w:ascii="Times New Roman" w:eastAsia="Times New Roman" w:hAnsi="Times New Roman" w:cs="Times New Roman"/>
          <w:sz w:val="24"/>
          <w:szCs w:val="24"/>
          <w:lang w:eastAsia="zh-CN"/>
        </w:rPr>
      </w:pPr>
      <w:r w:rsidRPr="00262F68">
        <w:rPr>
          <w:rFonts w:ascii="Times New Roman" w:eastAsia="Times New Roman" w:hAnsi="Times New Roman" w:cs="Times New Roman"/>
          <w:sz w:val="24"/>
          <w:szCs w:val="24"/>
          <w:lang w:eastAsia="zh-CN"/>
        </w:rPr>
        <w:t>6. Zamawiający jest zobowiązany do zapłaty należności w terminie 30 dni od daty wystawienia faktury.</w:t>
      </w:r>
    </w:p>
    <w:p w14:paraId="1B2765C5" w14:textId="77777777" w:rsidR="00262F68" w:rsidRPr="00262F68" w:rsidRDefault="00262F68" w:rsidP="00262F68">
      <w:pPr>
        <w:suppressAutoHyphens/>
        <w:spacing w:after="0" w:line="240" w:lineRule="auto"/>
        <w:jc w:val="both"/>
        <w:rPr>
          <w:rFonts w:ascii="Times New Roman" w:eastAsia="Times New Roman" w:hAnsi="Times New Roman" w:cs="Times New Roman"/>
          <w:sz w:val="24"/>
          <w:szCs w:val="24"/>
          <w:lang w:eastAsia="zh-CN"/>
        </w:rPr>
      </w:pPr>
    </w:p>
    <w:p w14:paraId="5177FFFF" w14:textId="77777777" w:rsidR="00262F68" w:rsidRPr="00262F68" w:rsidRDefault="00262F68" w:rsidP="00262F68">
      <w:pPr>
        <w:suppressAutoHyphens/>
        <w:spacing w:after="0" w:line="240" w:lineRule="auto"/>
        <w:jc w:val="both"/>
        <w:rPr>
          <w:rFonts w:ascii="Times New Roman" w:eastAsia="Times New Roman" w:hAnsi="Times New Roman" w:cs="Times New Roman"/>
          <w:sz w:val="24"/>
          <w:szCs w:val="24"/>
          <w:lang w:eastAsia="zh-CN"/>
        </w:rPr>
      </w:pPr>
      <w:r w:rsidRPr="00262F68">
        <w:rPr>
          <w:rFonts w:ascii="Times New Roman" w:eastAsia="Times New Roman" w:hAnsi="Times New Roman" w:cs="Times New Roman"/>
          <w:sz w:val="24"/>
          <w:szCs w:val="24"/>
          <w:lang w:eastAsia="zh-CN"/>
        </w:rPr>
        <w:t>7.   Zapłata dokonywana będzie przelewem na konto Wykonawcy wskazane w fakturze.</w:t>
      </w:r>
    </w:p>
    <w:p w14:paraId="03A4B3C8" w14:textId="77777777" w:rsidR="00262F68" w:rsidRPr="00262F68" w:rsidRDefault="00262F68" w:rsidP="00262F68">
      <w:pPr>
        <w:suppressAutoHyphens/>
        <w:spacing w:after="0" w:line="240" w:lineRule="auto"/>
        <w:jc w:val="both"/>
        <w:rPr>
          <w:rFonts w:ascii="Times New Roman" w:eastAsia="Times New Roman" w:hAnsi="Times New Roman" w:cs="Times New Roman"/>
          <w:sz w:val="24"/>
          <w:szCs w:val="24"/>
          <w:lang w:eastAsia="zh-CN"/>
        </w:rPr>
      </w:pPr>
      <w:r w:rsidRPr="00262F68">
        <w:rPr>
          <w:rFonts w:ascii="Times New Roman" w:eastAsia="Times New Roman" w:hAnsi="Times New Roman" w:cs="Times New Roman"/>
          <w:sz w:val="24"/>
          <w:szCs w:val="24"/>
          <w:lang w:eastAsia="zh-CN"/>
        </w:rPr>
        <w:t xml:space="preserve">8. Strony ustaliły, że datą dokonania zapłaty będzie data wydania dyspozycji przelewu z konta Zamawiającego. </w:t>
      </w:r>
    </w:p>
    <w:p w14:paraId="6091A079" w14:textId="77777777" w:rsidR="00262F68" w:rsidRPr="00262F68" w:rsidRDefault="00262F68" w:rsidP="00262F68">
      <w:pPr>
        <w:suppressAutoHyphens/>
        <w:spacing w:after="0" w:line="240" w:lineRule="auto"/>
        <w:jc w:val="both"/>
        <w:rPr>
          <w:rFonts w:ascii="Times New Roman" w:eastAsia="Times New Roman" w:hAnsi="Times New Roman" w:cs="Times New Roman"/>
          <w:sz w:val="24"/>
          <w:szCs w:val="24"/>
          <w:lang w:eastAsia="zh-CN"/>
        </w:rPr>
      </w:pPr>
    </w:p>
    <w:p w14:paraId="4DC6313A" w14:textId="77777777" w:rsidR="00262F68" w:rsidRPr="00262F68" w:rsidRDefault="00262F68" w:rsidP="00262F68">
      <w:pPr>
        <w:suppressAutoHyphens/>
        <w:spacing w:after="0" w:line="240" w:lineRule="auto"/>
        <w:jc w:val="both"/>
        <w:rPr>
          <w:rFonts w:ascii="Times New Roman" w:eastAsia="Times New Roman" w:hAnsi="Times New Roman" w:cs="Times New Roman"/>
          <w:sz w:val="24"/>
          <w:szCs w:val="24"/>
          <w:lang w:eastAsia="zh-CN"/>
        </w:rPr>
      </w:pPr>
      <w:r w:rsidRPr="00262F68">
        <w:rPr>
          <w:rFonts w:ascii="Times New Roman" w:eastAsia="Times New Roman" w:hAnsi="Times New Roman" w:cs="Times New Roman"/>
          <w:sz w:val="24"/>
          <w:szCs w:val="24"/>
          <w:lang w:eastAsia="zh-CN"/>
        </w:rPr>
        <w:t>Dane do faktury:</w:t>
      </w:r>
    </w:p>
    <w:p w14:paraId="475B4DCB" w14:textId="77777777" w:rsidR="00262F68" w:rsidRPr="00262F68" w:rsidRDefault="00262F68" w:rsidP="00262F68">
      <w:pPr>
        <w:suppressAutoHyphens/>
        <w:spacing w:after="0" w:line="240" w:lineRule="auto"/>
        <w:rPr>
          <w:rFonts w:ascii="Times New Roman" w:eastAsia="Times New Roman" w:hAnsi="Times New Roman" w:cs="Times New Roman"/>
          <w:sz w:val="24"/>
          <w:szCs w:val="24"/>
          <w:lang w:eastAsia="zh-CN"/>
        </w:rPr>
      </w:pPr>
      <w:r w:rsidRPr="00262F68">
        <w:rPr>
          <w:rFonts w:ascii="Times New Roman" w:eastAsia="Times New Roman" w:hAnsi="Times New Roman" w:cs="Times New Roman"/>
          <w:sz w:val="24"/>
          <w:szCs w:val="24"/>
          <w:lang w:eastAsia="zh-CN"/>
        </w:rPr>
        <w:t xml:space="preserve"> Nabywca:                                                                                      Odbiorca:</w:t>
      </w:r>
    </w:p>
    <w:p w14:paraId="14C448C7" w14:textId="77777777" w:rsidR="00262F68" w:rsidRPr="00262F68" w:rsidRDefault="00262F68" w:rsidP="00262F68">
      <w:pPr>
        <w:suppressAutoHyphens/>
        <w:spacing w:after="0" w:line="240" w:lineRule="auto"/>
        <w:rPr>
          <w:rFonts w:ascii="Times New Roman" w:eastAsia="Times New Roman" w:hAnsi="Times New Roman" w:cs="Times New Roman"/>
          <w:sz w:val="24"/>
          <w:szCs w:val="24"/>
          <w:lang w:eastAsia="zh-CN"/>
        </w:rPr>
      </w:pPr>
      <w:r w:rsidRPr="00262F68">
        <w:rPr>
          <w:rFonts w:ascii="Times New Roman" w:eastAsia="Times New Roman" w:hAnsi="Times New Roman" w:cs="Times New Roman"/>
          <w:sz w:val="24"/>
          <w:szCs w:val="24"/>
          <w:lang w:eastAsia="zh-CN"/>
        </w:rPr>
        <w:t xml:space="preserve"> Powiat Pułtuski                                                                             Dom Pomocy Społecznej</w:t>
      </w:r>
    </w:p>
    <w:p w14:paraId="4928C093" w14:textId="77777777" w:rsidR="00262F68" w:rsidRPr="00262F68" w:rsidRDefault="00262F68" w:rsidP="00262F68">
      <w:pPr>
        <w:suppressAutoHyphens/>
        <w:spacing w:after="0" w:line="240" w:lineRule="auto"/>
        <w:rPr>
          <w:rFonts w:ascii="Times New Roman" w:eastAsia="Times New Roman" w:hAnsi="Times New Roman" w:cs="Times New Roman"/>
          <w:sz w:val="24"/>
          <w:szCs w:val="24"/>
          <w:lang w:eastAsia="zh-CN"/>
        </w:rPr>
      </w:pPr>
      <w:r w:rsidRPr="00262F68">
        <w:rPr>
          <w:rFonts w:ascii="Times New Roman" w:eastAsia="Times New Roman" w:hAnsi="Times New Roman" w:cs="Times New Roman"/>
          <w:sz w:val="24"/>
          <w:szCs w:val="24"/>
          <w:lang w:eastAsia="zh-CN"/>
        </w:rPr>
        <w:t xml:space="preserve"> Ul. Marii Skłodowskiej-Curie 11                                                 w Ołdakach</w:t>
      </w:r>
    </w:p>
    <w:p w14:paraId="3B70AFC7" w14:textId="77777777" w:rsidR="00262F68" w:rsidRPr="00262F68" w:rsidRDefault="00262F68" w:rsidP="00262F68">
      <w:pPr>
        <w:suppressAutoHyphens/>
        <w:spacing w:after="0" w:line="240" w:lineRule="auto"/>
        <w:rPr>
          <w:rFonts w:ascii="Times New Roman" w:eastAsia="Times New Roman" w:hAnsi="Times New Roman" w:cs="Times New Roman"/>
          <w:sz w:val="24"/>
          <w:szCs w:val="24"/>
          <w:lang w:eastAsia="zh-CN"/>
        </w:rPr>
      </w:pPr>
      <w:r w:rsidRPr="00262F68">
        <w:rPr>
          <w:rFonts w:ascii="Times New Roman" w:eastAsia="Times New Roman" w:hAnsi="Times New Roman" w:cs="Times New Roman"/>
          <w:sz w:val="24"/>
          <w:szCs w:val="24"/>
          <w:lang w:eastAsia="zh-CN"/>
        </w:rPr>
        <w:t xml:space="preserve"> 06-100 Pułtusk                                                                              Ołdaki 7  </w:t>
      </w:r>
    </w:p>
    <w:p w14:paraId="6D14401B" w14:textId="77777777" w:rsidR="00262F68" w:rsidRPr="00262F68" w:rsidRDefault="00262F68" w:rsidP="00262F68">
      <w:pPr>
        <w:suppressAutoHyphens/>
        <w:spacing w:after="0" w:line="240" w:lineRule="auto"/>
        <w:rPr>
          <w:rFonts w:ascii="Times New Roman" w:eastAsia="Times New Roman" w:hAnsi="Times New Roman" w:cs="Times New Roman"/>
          <w:sz w:val="24"/>
          <w:szCs w:val="24"/>
          <w:lang w:eastAsia="zh-CN"/>
        </w:rPr>
      </w:pPr>
      <w:r w:rsidRPr="00262F68">
        <w:rPr>
          <w:rFonts w:ascii="Times New Roman" w:eastAsia="Times New Roman" w:hAnsi="Times New Roman" w:cs="Times New Roman"/>
          <w:sz w:val="24"/>
          <w:szCs w:val="24"/>
          <w:lang w:eastAsia="zh-CN"/>
        </w:rPr>
        <w:t xml:space="preserve"> NIP:568-16-18-062                                                                       06-126 Gzy </w:t>
      </w:r>
    </w:p>
    <w:p w14:paraId="3CEC2B58" w14:textId="77777777" w:rsidR="00262F68" w:rsidRPr="00262F68" w:rsidRDefault="00262F68" w:rsidP="00262F68">
      <w:pPr>
        <w:suppressAutoHyphens/>
        <w:spacing w:after="0" w:line="240" w:lineRule="auto"/>
        <w:rPr>
          <w:rFonts w:ascii="Times New Roman" w:eastAsia="Times New Roman" w:hAnsi="Times New Roman" w:cs="Times New Roman"/>
          <w:sz w:val="24"/>
          <w:szCs w:val="24"/>
          <w:lang w:eastAsia="zh-CN"/>
        </w:rPr>
      </w:pPr>
    </w:p>
    <w:p w14:paraId="4B479939" w14:textId="77777777" w:rsidR="00262F68" w:rsidRPr="00262F68" w:rsidRDefault="00262F68" w:rsidP="00262F68">
      <w:pPr>
        <w:suppressAutoHyphens/>
        <w:spacing w:after="0" w:line="240" w:lineRule="auto"/>
        <w:jc w:val="center"/>
        <w:rPr>
          <w:rFonts w:ascii="Times New Roman" w:eastAsia="Times New Roman" w:hAnsi="Times New Roman" w:cs="Times New Roman"/>
          <w:b/>
          <w:sz w:val="24"/>
          <w:szCs w:val="24"/>
          <w:lang w:eastAsia="zh-CN"/>
        </w:rPr>
      </w:pPr>
      <w:r w:rsidRPr="00262F68">
        <w:rPr>
          <w:rFonts w:ascii="Arial" w:eastAsia="Times New Roman" w:hAnsi="Arial" w:cs="Arial"/>
          <w:b/>
          <w:sz w:val="24"/>
          <w:szCs w:val="24"/>
          <w:lang w:eastAsia="zh-CN"/>
        </w:rPr>
        <w:t>§</w:t>
      </w:r>
      <w:r w:rsidRPr="00262F68">
        <w:rPr>
          <w:rFonts w:ascii="Times New Roman" w:eastAsia="Times New Roman" w:hAnsi="Times New Roman" w:cs="Times New Roman"/>
          <w:b/>
          <w:sz w:val="24"/>
          <w:szCs w:val="24"/>
          <w:lang w:eastAsia="zh-CN"/>
        </w:rPr>
        <w:t xml:space="preserve"> 7. </w:t>
      </w:r>
    </w:p>
    <w:p w14:paraId="14CDF9C6" w14:textId="77777777" w:rsidR="00262F68" w:rsidRPr="00262F68" w:rsidRDefault="00262F68" w:rsidP="00262F68">
      <w:pPr>
        <w:suppressAutoHyphens/>
        <w:spacing w:after="0" w:line="240" w:lineRule="auto"/>
        <w:ind w:left="720"/>
        <w:jc w:val="center"/>
        <w:rPr>
          <w:rFonts w:ascii="Times New Roman" w:eastAsia="Times New Roman" w:hAnsi="Times New Roman" w:cs="Times New Roman"/>
          <w:b/>
          <w:sz w:val="24"/>
          <w:szCs w:val="24"/>
          <w:lang w:eastAsia="zh-CN"/>
        </w:rPr>
      </w:pPr>
      <w:r w:rsidRPr="00262F68">
        <w:rPr>
          <w:rFonts w:ascii="Times New Roman" w:eastAsia="Times New Roman" w:hAnsi="Times New Roman" w:cs="Times New Roman"/>
          <w:b/>
          <w:sz w:val="24"/>
          <w:szCs w:val="24"/>
          <w:lang w:eastAsia="zh-CN"/>
        </w:rPr>
        <w:t>KARY UMOWNE</w:t>
      </w:r>
    </w:p>
    <w:p w14:paraId="3CF3E125" w14:textId="77777777" w:rsidR="00262F68" w:rsidRPr="00262F68" w:rsidRDefault="00262F68" w:rsidP="00262F68">
      <w:pPr>
        <w:numPr>
          <w:ilvl w:val="0"/>
          <w:numId w:val="14"/>
        </w:numPr>
        <w:suppressAutoHyphens/>
        <w:spacing w:after="0" w:line="240" w:lineRule="auto"/>
        <w:ind w:hanging="720"/>
        <w:jc w:val="both"/>
        <w:rPr>
          <w:rFonts w:ascii="Times New Roman" w:eastAsia="Times New Roman" w:hAnsi="Times New Roman" w:cs="Times New Roman"/>
          <w:sz w:val="24"/>
          <w:szCs w:val="24"/>
          <w:lang w:eastAsia="zh-CN"/>
        </w:rPr>
      </w:pPr>
      <w:r w:rsidRPr="00262F68">
        <w:rPr>
          <w:rFonts w:ascii="Times New Roman" w:eastAsia="Times New Roman" w:hAnsi="Times New Roman" w:cs="Times New Roman"/>
          <w:sz w:val="24"/>
          <w:szCs w:val="24"/>
          <w:lang w:eastAsia="zh-CN"/>
        </w:rPr>
        <w:t>Wykonawca zapłaci Zamawiającemu następujące kary umowne:</w:t>
      </w:r>
    </w:p>
    <w:p w14:paraId="73111577" w14:textId="77777777" w:rsidR="00262F68" w:rsidRPr="00262F68" w:rsidRDefault="00262F68" w:rsidP="00262F68">
      <w:pPr>
        <w:spacing w:after="0" w:line="240" w:lineRule="auto"/>
        <w:jc w:val="both"/>
        <w:rPr>
          <w:rFonts w:ascii="Times New Roman" w:eastAsia="Times New Roman" w:hAnsi="Times New Roman" w:cs="Times New Roman"/>
          <w:sz w:val="24"/>
          <w:szCs w:val="24"/>
          <w:lang w:eastAsia="zh-CN"/>
        </w:rPr>
      </w:pPr>
      <w:r w:rsidRPr="00262F68">
        <w:rPr>
          <w:rFonts w:ascii="Times New Roman" w:eastAsia="Times New Roman" w:hAnsi="Times New Roman" w:cs="Times New Roman"/>
          <w:sz w:val="24"/>
          <w:szCs w:val="24"/>
          <w:lang w:eastAsia="zh-CN"/>
        </w:rPr>
        <w:t>1).w przypadku zaniechania świadczenia zakupu przez Wykonawcę z przyczyn, za które odpowiedzialność ponosi Wykonawca, zobowiązany on jest zapłacić Zamawiającemu karę umowną w wysokości 10% wartości umowy brutto, o której mowa w § 6 ust. 1 za każdy dzień zaniechania,</w:t>
      </w:r>
    </w:p>
    <w:p w14:paraId="71716BF1" w14:textId="77777777" w:rsidR="00262F68" w:rsidRPr="00262F68" w:rsidRDefault="00262F68" w:rsidP="00262F68">
      <w:pPr>
        <w:spacing w:after="0" w:line="240" w:lineRule="auto"/>
        <w:rPr>
          <w:rFonts w:ascii="Times New Roman" w:eastAsia="Times New Roman" w:hAnsi="Times New Roman" w:cs="Times New Roman"/>
          <w:sz w:val="24"/>
          <w:szCs w:val="24"/>
          <w:lang w:eastAsia="zh-CN"/>
        </w:rPr>
      </w:pPr>
      <w:r w:rsidRPr="00262F68">
        <w:rPr>
          <w:rFonts w:ascii="Times New Roman" w:eastAsia="Times New Roman" w:hAnsi="Times New Roman" w:cs="Times New Roman"/>
          <w:sz w:val="24"/>
          <w:szCs w:val="24"/>
          <w:lang w:eastAsia="zh-CN"/>
        </w:rPr>
        <w:t>2) w przypadku odstąpienia od umowy  z przyczyn leżących po stronie Wykonawcy, Wykonawca będzie obowiązany zapłacić Zamawiającemu karę umowną w wysokości 20 % wartości brutto umowy, o której mowa w § 6 ust. 1.</w:t>
      </w:r>
    </w:p>
    <w:p w14:paraId="2746E42E" w14:textId="77777777" w:rsidR="00262F68" w:rsidRPr="00262F68" w:rsidRDefault="00262F68" w:rsidP="00262F68">
      <w:pPr>
        <w:spacing w:after="0" w:line="240" w:lineRule="auto"/>
        <w:jc w:val="both"/>
        <w:rPr>
          <w:rFonts w:ascii="Times New Roman" w:eastAsia="Times New Roman" w:hAnsi="Times New Roman" w:cs="Times New Roman"/>
          <w:sz w:val="24"/>
          <w:szCs w:val="24"/>
          <w:lang w:eastAsia="zh-CN"/>
        </w:rPr>
      </w:pPr>
      <w:r w:rsidRPr="00262F68">
        <w:rPr>
          <w:rFonts w:ascii="Times New Roman" w:eastAsia="Times New Roman" w:hAnsi="Times New Roman" w:cs="Times New Roman"/>
          <w:sz w:val="24"/>
          <w:szCs w:val="24"/>
          <w:lang w:eastAsia="zh-CN"/>
        </w:rPr>
        <w:t xml:space="preserve">3) za zwłokę w wymianie oleju opałowego na wolny od wad  - kary w wysokości 1% wartości brutto danej umowy cząstkowej za każdy rozpoczęty okres 24 godzin zwłoki w jego wymianie, </w:t>
      </w:r>
    </w:p>
    <w:p w14:paraId="65AC7447" w14:textId="77777777" w:rsidR="00262F68" w:rsidRPr="00262F68" w:rsidRDefault="00262F68" w:rsidP="00262F68">
      <w:pPr>
        <w:numPr>
          <w:ilvl w:val="0"/>
          <w:numId w:val="14"/>
        </w:numPr>
        <w:suppressAutoHyphens/>
        <w:spacing w:after="0" w:line="240" w:lineRule="auto"/>
        <w:ind w:left="360"/>
        <w:jc w:val="both"/>
        <w:rPr>
          <w:rFonts w:ascii="Times New Roman" w:eastAsia="Times New Roman" w:hAnsi="Times New Roman" w:cs="Times New Roman"/>
          <w:sz w:val="24"/>
          <w:szCs w:val="24"/>
          <w:lang w:eastAsia="zh-CN"/>
        </w:rPr>
      </w:pPr>
      <w:r w:rsidRPr="00262F68">
        <w:rPr>
          <w:rFonts w:ascii="Times New Roman" w:eastAsia="Times New Roman" w:hAnsi="Times New Roman" w:cs="Times New Roman"/>
          <w:sz w:val="24"/>
          <w:szCs w:val="24"/>
          <w:lang w:eastAsia="zh-CN"/>
        </w:rPr>
        <w:t>Zwłoka w dostawie powyżej 72 godzin od momentu przekazania faksem zamówienia dla danej dostawy upoważnia Zamawiającego do odstąpienia od umowy, bez dalszych wezwań Wykonawcy do jej wykonania.</w:t>
      </w:r>
    </w:p>
    <w:p w14:paraId="23F5B125" w14:textId="77777777" w:rsidR="00262F68" w:rsidRPr="00262F68" w:rsidRDefault="00262F68" w:rsidP="00262F68">
      <w:pPr>
        <w:numPr>
          <w:ilvl w:val="0"/>
          <w:numId w:val="14"/>
        </w:numPr>
        <w:suppressAutoHyphens/>
        <w:spacing w:after="0" w:line="240" w:lineRule="auto"/>
        <w:ind w:left="360"/>
        <w:jc w:val="both"/>
        <w:rPr>
          <w:rFonts w:ascii="Times New Roman" w:eastAsia="Times New Roman" w:hAnsi="Times New Roman" w:cs="Times New Roman"/>
          <w:sz w:val="24"/>
          <w:szCs w:val="24"/>
          <w:lang w:eastAsia="zh-CN"/>
        </w:rPr>
      </w:pPr>
      <w:r w:rsidRPr="00262F68">
        <w:rPr>
          <w:rFonts w:ascii="Times New Roman" w:eastAsia="Times New Roman" w:hAnsi="Times New Roman" w:cs="Times New Roman"/>
          <w:sz w:val="24"/>
          <w:szCs w:val="24"/>
          <w:lang w:eastAsia="zh-CN"/>
        </w:rPr>
        <w:t>Zamawiający może dokonać potrącenia naliczonych i należnych mu kar z wynagrodzenia Wykonawcy.</w:t>
      </w:r>
    </w:p>
    <w:p w14:paraId="23999AC1" w14:textId="77777777" w:rsidR="00262F68" w:rsidRPr="00262F68" w:rsidRDefault="00262F68" w:rsidP="00262F68">
      <w:pPr>
        <w:numPr>
          <w:ilvl w:val="0"/>
          <w:numId w:val="14"/>
        </w:numPr>
        <w:suppressAutoHyphens/>
        <w:spacing w:after="0" w:line="240" w:lineRule="auto"/>
        <w:ind w:left="360"/>
        <w:jc w:val="both"/>
        <w:rPr>
          <w:rFonts w:ascii="Times New Roman" w:eastAsia="Times New Roman" w:hAnsi="Times New Roman" w:cs="Times New Roman"/>
          <w:sz w:val="24"/>
          <w:szCs w:val="24"/>
          <w:lang w:eastAsia="zh-CN"/>
        </w:rPr>
      </w:pPr>
      <w:r w:rsidRPr="00262F68">
        <w:rPr>
          <w:rFonts w:ascii="Times New Roman" w:eastAsia="Times New Roman" w:hAnsi="Times New Roman" w:cs="Times New Roman"/>
          <w:sz w:val="24"/>
          <w:szCs w:val="24"/>
          <w:lang w:eastAsia="zh-CN"/>
        </w:rPr>
        <w:t>Strony zastrzegają sobie prawo dochodzenia na zasadach ogólnych odszkodowań przewyższających wysokość kar umownych.</w:t>
      </w:r>
    </w:p>
    <w:p w14:paraId="56D2AE6F" w14:textId="77777777" w:rsidR="00262F68" w:rsidRPr="00262F68" w:rsidRDefault="00262F68" w:rsidP="00262F68">
      <w:pPr>
        <w:suppressAutoHyphens/>
        <w:spacing w:after="0" w:line="240" w:lineRule="auto"/>
        <w:jc w:val="both"/>
        <w:rPr>
          <w:rFonts w:ascii="Times New Roman" w:eastAsia="Times New Roman" w:hAnsi="Times New Roman" w:cs="Times New Roman"/>
          <w:sz w:val="24"/>
          <w:szCs w:val="24"/>
          <w:lang w:eastAsia="zh-CN"/>
        </w:rPr>
      </w:pPr>
    </w:p>
    <w:p w14:paraId="6B7ACDBC" w14:textId="77777777" w:rsidR="00262F68" w:rsidRDefault="00262F68" w:rsidP="00262F68">
      <w:pPr>
        <w:suppressAutoHyphens/>
        <w:spacing w:after="0" w:line="240" w:lineRule="auto"/>
        <w:jc w:val="center"/>
        <w:rPr>
          <w:rFonts w:ascii="Times New Roman" w:eastAsia="Times New Roman" w:hAnsi="Times New Roman" w:cs="Times New Roman"/>
          <w:b/>
          <w:sz w:val="24"/>
          <w:szCs w:val="24"/>
          <w:lang w:eastAsia="zh-CN"/>
        </w:rPr>
      </w:pPr>
      <w:r w:rsidRPr="00262F68">
        <w:rPr>
          <w:rFonts w:ascii="Arial" w:eastAsia="Times New Roman" w:hAnsi="Arial" w:cs="Arial"/>
          <w:b/>
          <w:sz w:val="24"/>
          <w:szCs w:val="24"/>
          <w:lang w:eastAsia="zh-CN"/>
        </w:rPr>
        <w:t>§</w:t>
      </w:r>
      <w:r w:rsidRPr="00262F68">
        <w:rPr>
          <w:rFonts w:ascii="Times New Roman" w:eastAsia="Times New Roman" w:hAnsi="Times New Roman" w:cs="Times New Roman"/>
          <w:b/>
          <w:sz w:val="24"/>
          <w:szCs w:val="24"/>
          <w:lang w:eastAsia="zh-CN"/>
        </w:rPr>
        <w:t xml:space="preserve"> 8.</w:t>
      </w:r>
    </w:p>
    <w:p w14:paraId="0AC7FE85" w14:textId="77777777" w:rsidR="0033225F" w:rsidRPr="00262F68" w:rsidRDefault="0033225F" w:rsidP="00262F68">
      <w:pPr>
        <w:suppressAutoHyphens/>
        <w:spacing w:after="0" w:line="240" w:lineRule="auto"/>
        <w:jc w:val="center"/>
        <w:rPr>
          <w:rFonts w:ascii="Times New Roman" w:eastAsia="Times New Roman" w:hAnsi="Times New Roman" w:cs="Times New Roman"/>
          <w:b/>
          <w:sz w:val="24"/>
          <w:szCs w:val="24"/>
          <w:lang w:eastAsia="zh-CN"/>
        </w:rPr>
      </w:pPr>
    </w:p>
    <w:p w14:paraId="61339756" w14:textId="77777777" w:rsidR="00262F68" w:rsidRPr="00262F68" w:rsidRDefault="00262F68" w:rsidP="00262F68">
      <w:pPr>
        <w:suppressAutoHyphens/>
        <w:spacing w:after="0" w:line="240" w:lineRule="auto"/>
        <w:jc w:val="center"/>
        <w:rPr>
          <w:rFonts w:ascii="Times New Roman" w:eastAsia="Times New Roman" w:hAnsi="Times New Roman" w:cs="Times New Roman"/>
          <w:b/>
          <w:sz w:val="24"/>
          <w:szCs w:val="24"/>
          <w:lang w:eastAsia="zh-CN"/>
        </w:rPr>
      </w:pPr>
      <w:r w:rsidRPr="00262F68">
        <w:rPr>
          <w:rFonts w:ascii="Times New Roman" w:eastAsia="Times New Roman" w:hAnsi="Times New Roman" w:cs="Times New Roman"/>
          <w:b/>
          <w:sz w:val="24"/>
          <w:szCs w:val="24"/>
          <w:lang w:eastAsia="zh-CN"/>
        </w:rPr>
        <w:t>ODPOWIEDZIALNOŚĆ STRON</w:t>
      </w:r>
    </w:p>
    <w:p w14:paraId="1341A9C4" w14:textId="77777777" w:rsidR="00262F68" w:rsidRPr="00262F68" w:rsidRDefault="00262F68" w:rsidP="00262F68">
      <w:pPr>
        <w:numPr>
          <w:ilvl w:val="0"/>
          <w:numId w:val="15"/>
        </w:numPr>
        <w:tabs>
          <w:tab w:val="num" w:pos="0"/>
        </w:tabs>
        <w:suppressAutoHyphens/>
        <w:spacing w:after="0" w:line="240" w:lineRule="auto"/>
        <w:ind w:left="360"/>
        <w:jc w:val="both"/>
        <w:rPr>
          <w:rFonts w:ascii="Times New Roman" w:eastAsia="Times New Roman" w:hAnsi="Times New Roman" w:cs="Times New Roman"/>
          <w:sz w:val="24"/>
          <w:szCs w:val="24"/>
          <w:lang w:eastAsia="zh-CN"/>
        </w:rPr>
      </w:pPr>
      <w:r w:rsidRPr="00262F68">
        <w:rPr>
          <w:rFonts w:ascii="Times New Roman" w:eastAsia="Times New Roman" w:hAnsi="Times New Roman" w:cs="Times New Roman"/>
          <w:sz w:val="24"/>
          <w:szCs w:val="24"/>
          <w:lang w:eastAsia="zh-CN"/>
        </w:rPr>
        <w:t>Wykonawca będzie odpowiedzialny za całość szkód poniesionych przez Zamawiającego z powodu zawinionego niewykonania lub nienależytego wykonania umowy przez Wykonawcę.</w:t>
      </w:r>
    </w:p>
    <w:p w14:paraId="591A90C7" w14:textId="77777777" w:rsidR="00262F68" w:rsidRPr="00262F68" w:rsidRDefault="00262F68" w:rsidP="00262F68">
      <w:pPr>
        <w:numPr>
          <w:ilvl w:val="0"/>
          <w:numId w:val="15"/>
        </w:numPr>
        <w:tabs>
          <w:tab w:val="num" w:pos="0"/>
        </w:tabs>
        <w:suppressAutoHyphens/>
        <w:spacing w:after="0" w:line="240" w:lineRule="auto"/>
        <w:ind w:left="360"/>
        <w:jc w:val="both"/>
        <w:rPr>
          <w:rFonts w:ascii="Times New Roman" w:eastAsia="Times New Roman" w:hAnsi="Times New Roman" w:cs="Times New Roman"/>
          <w:sz w:val="24"/>
          <w:szCs w:val="24"/>
          <w:lang w:eastAsia="zh-CN"/>
        </w:rPr>
      </w:pPr>
      <w:r w:rsidRPr="00262F68">
        <w:rPr>
          <w:rFonts w:ascii="Times New Roman" w:eastAsia="Times New Roman" w:hAnsi="Times New Roman" w:cs="Times New Roman"/>
          <w:sz w:val="24"/>
          <w:szCs w:val="24"/>
          <w:lang w:eastAsia="zh-CN"/>
        </w:rPr>
        <w:t>Za szkody powstałe na majątku Zamawiającego będące wynikiem dostaw, dokonane przez Wykonawcę, lub jego pracowników odpowiada Wykonawca. Wartość szkód zostanie oszacowana przez Zamawiającego i potrącona z faktury wystawionej przez Wykonawcę.</w:t>
      </w:r>
    </w:p>
    <w:p w14:paraId="5BDF81A9" w14:textId="77777777" w:rsidR="0033225F" w:rsidRDefault="0033225F" w:rsidP="00262F68">
      <w:pPr>
        <w:suppressAutoHyphens/>
        <w:spacing w:after="0" w:line="240" w:lineRule="auto"/>
        <w:jc w:val="center"/>
        <w:rPr>
          <w:rFonts w:ascii="Arial" w:eastAsia="Times New Roman" w:hAnsi="Arial" w:cs="Arial"/>
          <w:b/>
          <w:sz w:val="24"/>
          <w:szCs w:val="24"/>
          <w:lang w:eastAsia="zh-CN"/>
        </w:rPr>
      </w:pPr>
    </w:p>
    <w:p w14:paraId="6B31148E" w14:textId="77777777" w:rsidR="00262F68" w:rsidRDefault="00262F68" w:rsidP="00262F68">
      <w:pPr>
        <w:suppressAutoHyphens/>
        <w:spacing w:after="0" w:line="240" w:lineRule="auto"/>
        <w:jc w:val="center"/>
        <w:rPr>
          <w:rFonts w:ascii="Times New Roman" w:eastAsia="Times New Roman" w:hAnsi="Times New Roman" w:cs="Times New Roman"/>
          <w:b/>
          <w:sz w:val="24"/>
          <w:szCs w:val="24"/>
          <w:lang w:eastAsia="zh-CN"/>
        </w:rPr>
      </w:pPr>
      <w:r w:rsidRPr="00262F68">
        <w:rPr>
          <w:rFonts w:ascii="Arial" w:eastAsia="Times New Roman" w:hAnsi="Arial" w:cs="Arial"/>
          <w:b/>
          <w:sz w:val="24"/>
          <w:szCs w:val="24"/>
          <w:lang w:eastAsia="zh-CN"/>
        </w:rPr>
        <w:t>§</w:t>
      </w:r>
      <w:r w:rsidRPr="00262F68">
        <w:rPr>
          <w:rFonts w:ascii="Times New Roman" w:eastAsia="Times New Roman" w:hAnsi="Times New Roman" w:cs="Times New Roman"/>
          <w:b/>
          <w:sz w:val="24"/>
          <w:szCs w:val="24"/>
          <w:lang w:eastAsia="zh-CN"/>
        </w:rPr>
        <w:t xml:space="preserve"> 9.</w:t>
      </w:r>
    </w:p>
    <w:p w14:paraId="287E27C2" w14:textId="77777777" w:rsidR="0033225F" w:rsidRPr="00262F68" w:rsidRDefault="0033225F" w:rsidP="00262F68">
      <w:pPr>
        <w:suppressAutoHyphens/>
        <w:spacing w:after="0" w:line="240" w:lineRule="auto"/>
        <w:jc w:val="center"/>
        <w:rPr>
          <w:rFonts w:ascii="Times New Roman" w:eastAsia="Times New Roman" w:hAnsi="Times New Roman" w:cs="Times New Roman"/>
          <w:b/>
          <w:sz w:val="24"/>
          <w:szCs w:val="24"/>
          <w:lang w:eastAsia="zh-CN"/>
        </w:rPr>
      </w:pPr>
    </w:p>
    <w:p w14:paraId="54EE8BDD" w14:textId="77777777" w:rsidR="00262F68" w:rsidRPr="00262F68" w:rsidRDefault="00262F68" w:rsidP="00262F68">
      <w:pPr>
        <w:suppressAutoHyphens/>
        <w:spacing w:after="0" w:line="240" w:lineRule="auto"/>
        <w:jc w:val="center"/>
        <w:rPr>
          <w:rFonts w:ascii="Times New Roman" w:eastAsia="Times New Roman" w:hAnsi="Times New Roman" w:cs="Times New Roman"/>
          <w:b/>
          <w:sz w:val="24"/>
          <w:szCs w:val="24"/>
          <w:lang w:eastAsia="zh-CN"/>
        </w:rPr>
      </w:pPr>
      <w:r w:rsidRPr="00262F68">
        <w:rPr>
          <w:rFonts w:ascii="Times New Roman" w:eastAsia="Times New Roman" w:hAnsi="Times New Roman" w:cs="Times New Roman"/>
          <w:b/>
          <w:sz w:val="24"/>
          <w:szCs w:val="24"/>
          <w:lang w:eastAsia="zh-CN"/>
        </w:rPr>
        <w:t>POSTANOWIENIA KOŃCOWE</w:t>
      </w:r>
    </w:p>
    <w:p w14:paraId="5E7875EC" w14:textId="77777777" w:rsidR="00262F68" w:rsidRPr="00262F68" w:rsidRDefault="00262F68" w:rsidP="00262F68">
      <w:pPr>
        <w:numPr>
          <w:ilvl w:val="0"/>
          <w:numId w:val="11"/>
        </w:numPr>
        <w:suppressAutoHyphens/>
        <w:spacing w:after="0" w:line="240" w:lineRule="auto"/>
        <w:jc w:val="both"/>
        <w:rPr>
          <w:rFonts w:ascii="Times New Roman" w:eastAsia="Times New Roman" w:hAnsi="Times New Roman" w:cs="Times New Roman"/>
          <w:sz w:val="24"/>
          <w:szCs w:val="24"/>
          <w:lang w:eastAsia="zh-CN"/>
        </w:rPr>
      </w:pPr>
      <w:r w:rsidRPr="00262F68">
        <w:rPr>
          <w:rFonts w:ascii="Times New Roman" w:eastAsia="Times New Roman" w:hAnsi="Times New Roman" w:cs="Times New Roman"/>
          <w:sz w:val="24"/>
          <w:szCs w:val="24"/>
          <w:lang w:eastAsia="zh-CN"/>
        </w:rPr>
        <w:t>Zmiany  umowy wymagają zgody Stron oraz zachowania formy pisemnej pod rygorem nieważności.</w:t>
      </w:r>
    </w:p>
    <w:p w14:paraId="4E50DA5E" w14:textId="77777777" w:rsidR="00262F68" w:rsidRPr="00262F68" w:rsidRDefault="00262F68" w:rsidP="00262F68">
      <w:pPr>
        <w:numPr>
          <w:ilvl w:val="0"/>
          <w:numId w:val="11"/>
        </w:numPr>
        <w:suppressAutoHyphens/>
        <w:spacing w:after="0" w:line="240" w:lineRule="auto"/>
        <w:jc w:val="both"/>
        <w:rPr>
          <w:rFonts w:ascii="Times New Roman" w:eastAsia="Times New Roman" w:hAnsi="Times New Roman" w:cs="Times New Roman"/>
          <w:sz w:val="24"/>
          <w:szCs w:val="24"/>
          <w:lang w:eastAsia="zh-CN"/>
        </w:rPr>
      </w:pPr>
      <w:r w:rsidRPr="00262F68">
        <w:rPr>
          <w:rFonts w:ascii="Times New Roman" w:eastAsia="Times New Roman" w:hAnsi="Times New Roman" w:cs="Times New Roman"/>
          <w:sz w:val="24"/>
          <w:szCs w:val="24"/>
          <w:lang w:eastAsia="zh-CN"/>
        </w:rPr>
        <w:t>W przypadku sporu właściwym będzie sąd siedziby Zamawiającego.</w:t>
      </w:r>
    </w:p>
    <w:p w14:paraId="0ED616C0" w14:textId="77777777" w:rsidR="00262F68" w:rsidRPr="00262F68" w:rsidRDefault="00262F68" w:rsidP="00262F68">
      <w:pPr>
        <w:widowControl w:val="0"/>
        <w:numPr>
          <w:ilvl w:val="0"/>
          <w:numId w:val="11"/>
        </w:numPr>
        <w:suppressAutoHyphens/>
        <w:spacing w:after="0" w:line="240" w:lineRule="auto"/>
        <w:jc w:val="both"/>
        <w:rPr>
          <w:rFonts w:ascii="Garamond" w:eastAsia="Times New Roman" w:hAnsi="Garamond" w:cs="Times New Roman"/>
          <w:sz w:val="24"/>
          <w:szCs w:val="24"/>
          <w:lang w:eastAsia="zh-CN"/>
        </w:rPr>
      </w:pPr>
      <w:r w:rsidRPr="00262F68">
        <w:rPr>
          <w:rFonts w:ascii="Garamond" w:eastAsia="Times New Roman" w:hAnsi="Garamond" w:cs="Times New Roman"/>
          <w:sz w:val="24"/>
          <w:szCs w:val="24"/>
          <w:lang w:eastAsia="zh-CN"/>
        </w:rPr>
        <w:t>Umowa może zostać rozwiązana przez Zamawiającego ze skutkiem natychmiastowym, jeżeli Wykonawca rażąco narusza postanowienia niniejszej umowy (</w:t>
      </w:r>
      <w:r w:rsidRPr="00262F68">
        <w:rPr>
          <w:rFonts w:ascii="Garamond" w:eastAsia="Times New Roman" w:hAnsi="Garamond" w:cs="Times New Roman"/>
          <w:b/>
          <w:sz w:val="24"/>
          <w:szCs w:val="24"/>
          <w:lang w:eastAsia="zh-CN"/>
        </w:rPr>
        <w:t xml:space="preserve"> </w:t>
      </w:r>
      <w:r w:rsidRPr="00262F68">
        <w:rPr>
          <w:rFonts w:ascii="Garamond" w:eastAsia="Times New Roman" w:hAnsi="Garamond" w:cs="Times New Roman"/>
          <w:sz w:val="24"/>
          <w:szCs w:val="24"/>
          <w:lang w:eastAsia="zh-CN"/>
        </w:rPr>
        <w:t xml:space="preserve">niezależnie od zaistnienia przesłanek z art.145 Prawa zamówień publicznych. </w:t>
      </w:r>
    </w:p>
    <w:p w14:paraId="46338BFB" w14:textId="77777777" w:rsidR="00262F68" w:rsidRPr="00262F68" w:rsidRDefault="00262F68" w:rsidP="00262F68">
      <w:pPr>
        <w:suppressAutoHyphens/>
        <w:spacing w:after="0" w:line="240" w:lineRule="auto"/>
        <w:ind w:left="720"/>
        <w:rPr>
          <w:rFonts w:ascii="Times New Roman" w:eastAsia="Times New Roman" w:hAnsi="Times New Roman" w:cs="Times New Roman"/>
          <w:b/>
          <w:sz w:val="24"/>
          <w:szCs w:val="24"/>
          <w:lang w:eastAsia="zh-CN"/>
        </w:rPr>
      </w:pPr>
      <w:r w:rsidRPr="00262F68">
        <w:rPr>
          <w:rFonts w:ascii="Arial" w:eastAsia="Times New Roman" w:hAnsi="Arial" w:cs="Arial"/>
          <w:b/>
          <w:sz w:val="24"/>
          <w:szCs w:val="24"/>
          <w:lang w:eastAsia="zh-CN"/>
        </w:rPr>
        <w:lastRenderedPageBreak/>
        <w:t xml:space="preserve">                                                   </w:t>
      </w:r>
    </w:p>
    <w:p w14:paraId="428DF9EB" w14:textId="77777777" w:rsidR="00262F68" w:rsidRPr="00262F68" w:rsidRDefault="00262F68" w:rsidP="00262F68">
      <w:pPr>
        <w:numPr>
          <w:ilvl w:val="0"/>
          <w:numId w:val="11"/>
        </w:numPr>
        <w:suppressAutoHyphens/>
        <w:spacing w:after="0" w:line="240" w:lineRule="auto"/>
        <w:jc w:val="both"/>
        <w:rPr>
          <w:rFonts w:ascii="Times New Roman" w:eastAsia="Times New Roman" w:hAnsi="Times New Roman" w:cs="Times New Roman"/>
          <w:sz w:val="24"/>
          <w:szCs w:val="24"/>
          <w:lang w:eastAsia="zh-CN"/>
        </w:rPr>
      </w:pPr>
      <w:r w:rsidRPr="00262F68">
        <w:rPr>
          <w:rFonts w:ascii="Times New Roman" w:eastAsia="Times New Roman" w:hAnsi="Times New Roman" w:cs="Times New Roman"/>
          <w:sz w:val="24"/>
          <w:szCs w:val="24"/>
          <w:lang w:eastAsia="zh-CN"/>
        </w:rPr>
        <w:t>Umowa zostaje zawarta w dwóch jednobrzmiących egzemplarzach, po jednym dla każdej ze Stron.</w:t>
      </w:r>
    </w:p>
    <w:p w14:paraId="5BB98F20" w14:textId="77777777" w:rsidR="00262F68" w:rsidRPr="00262F68" w:rsidRDefault="00262F68" w:rsidP="00262F68">
      <w:pPr>
        <w:numPr>
          <w:ilvl w:val="0"/>
          <w:numId w:val="11"/>
        </w:numPr>
        <w:suppressAutoHyphens/>
        <w:spacing w:after="0" w:line="256" w:lineRule="auto"/>
        <w:contextualSpacing/>
        <w:jc w:val="both"/>
        <w:rPr>
          <w:rFonts w:ascii="Times New Roman" w:eastAsia="Times New Roman" w:hAnsi="Times New Roman" w:cs="Times New Roman"/>
          <w:sz w:val="24"/>
          <w:szCs w:val="24"/>
          <w:lang w:val="x-none" w:eastAsia="zh-CN"/>
        </w:rPr>
      </w:pPr>
      <w:r w:rsidRPr="00262F68">
        <w:rPr>
          <w:rFonts w:ascii="Times New Roman" w:eastAsia="Times New Roman" w:hAnsi="Times New Roman" w:cs="Times New Roman"/>
          <w:sz w:val="24"/>
          <w:szCs w:val="24"/>
          <w:lang w:val="x-none" w:eastAsia="zh-CN"/>
        </w:rPr>
        <w:t xml:space="preserve">W sprawach nieuregulowanych umową mają zastosowanie w szczególności przepisy </w:t>
      </w:r>
      <w:r w:rsidRPr="00262F68">
        <w:rPr>
          <w:rFonts w:ascii="Times New Roman" w:eastAsia="Times New Roman" w:hAnsi="Times New Roman" w:cs="Times New Roman"/>
          <w:sz w:val="24"/>
          <w:szCs w:val="24"/>
          <w:lang w:val="x-none" w:eastAsia="zh-CN"/>
        </w:rPr>
        <w:br/>
        <w:t>o zamówieniach publicznych oraz przepisy Kodeksu Cywilnego.</w:t>
      </w:r>
    </w:p>
    <w:p w14:paraId="78B4A7E5" w14:textId="250D14AD" w:rsidR="00262F68" w:rsidRPr="00262F68" w:rsidRDefault="00262F68" w:rsidP="00262F68">
      <w:pPr>
        <w:numPr>
          <w:ilvl w:val="0"/>
          <w:numId w:val="11"/>
        </w:numPr>
        <w:suppressAutoHyphens/>
        <w:spacing w:after="0" w:line="240" w:lineRule="auto"/>
        <w:contextualSpacing/>
        <w:jc w:val="both"/>
        <w:rPr>
          <w:rFonts w:ascii="Times New Roman" w:eastAsia="Times New Roman" w:hAnsi="Times New Roman" w:cs="Times New Roman"/>
          <w:sz w:val="24"/>
          <w:szCs w:val="24"/>
          <w:lang w:val="x-none" w:eastAsia="zh-CN"/>
        </w:rPr>
      </w:pPr>
      <w:r w:rsidRPr="00262F68">
        <w:rPr>
          <w:rFonts w:ascii="Times New Roman" w:eastAsia="Times New Roman" w:hAnsi="Times New Roman" w:cs="Times New Roman"/>
          <w:sz w:val="24"/>
          <w:szCs w:val="24"/>
          <w:lang w:val="x-none" w:eastAsia="zh-CN"/>
        </w:rPr>
        <w:t>Umowę podpisano na czas określon</w:t>
      </w:r>
      <w:r w:rsidR="000112CD">
        <w:rPr>
          <w:rFonts w:ascii="Times New Roman" w:eastAsia="Times New Roman" w:hAnsi="Times New Roman" w:cs="Times New Roman"/>
          <w:sz w:val="24"/>
          <w:szCs w:val="24"/>
          <w:lang w:val="x-none" w:eastAsia="zh-CN"/>
        </w:rPr>
        <w:t>y tj. od …..2025r. do 31.12</w:t>
      </w:r>
      <w:r w:rsidR="00643BCD">
        <w:rPr>
          <w:rFonts w:ascii="Times New Roman" w:eastAsia="Times New Roman" w:hAnsi="Times New Roman" w:cs="Times New Roman"/>
          <w:sz w:val="24"/>
          <w:szCs w:val="24"/>
          <w:lang w:val="x-none" w:eastAsia="zh-CN"/>
        </w:rPr>
        <w:t>.2025</w:t>
      </w:r>
      <w:r w:rsidRPr="00262F68">
        <w:rPr>
          <w:rFonts w:ascii="Times New Roman" w:eastAsia="Times New Roman" w:hAnsi="Times New Roman" w:cs="Times New Roman"/>
          <w:sz w:val="24"/>
          <w:szCs w:val="24"/>
          <w:lang w:val="x-none" w:eastAsia="zh-CN"/>
        </w:rPr>
        <w:t>r.</w:t>
      </w:r>
    </w:p>
    <w:p w14:paraId="459A0443" w14:textId="77777777" w:rsidR="00262F68" w:rsidRPr="00262F68" w:rsidRDefault="00262F68" w:rsidP="00262F68">
      <w:pPr>
        <w:spacing w:after="0" w:line="240" w:lineRule="auto"/>
        <w:ind w:left="720"/>
        <w:contextualSpacing/>
        <w:jc w:val="both"/>
        <w:rPr>
          <w:rFonts w:ascii="Times New Roman" w:eastAsia="Times New Roman" w:hAnsi="Times New Roman" w:cs="Times New Roman"/>
          <w:sz w:val="24"/>
          <w:szCs w:val="24"/>
          <w:lang w:val="x-none" w:eastAsia="zh-CN"/>
        </w:rPr>
      </w:pPr>
      <w:r w:rsidRPr="00262F68">
        <w:rPr>
          <w:rFonts w:ascii="Times New Roman" w:eastAsia="Times New Roman" w:hAnsi="Times New Roman" w:cs="Times New Roman"/>
          <w:sz w:val="24"/>
          <w:szCs w:val="24"/>
          <w:lang w:val="x-none" w:eastAsia="zh-CN"/>
        </w:rPr>
        <w:t xml:space="preserve">                                                                </w:t>
      </w:r>
    </w:p>
    <w:p w14:paraId="40A252C9" w14:textId="77777777" w:rsidR="00262F68" w:rsidRPr="00262F68" w:rsidRDefault="00262F68" w:rsidP="00262F68">
      <w:pPr>
        <w:suppressAutoHyphens/>
        <w:spacing w:after="0" w:line="240" w:lineRule="auto"/>
        <w:jc w:val="center"/>
        <w:rPr>
          <w:rFonts w:ascii="Times New Roman" w:eastAsia="Times New Roman" w:hAnsi="Times New Roman" w:cs="Times New Roman"/>
          <w:b/>
          <w:sz w:val="24"/>
          <w:szCs w:val="24"/>
          <w:lang w:eastAsia="zh-CN"/>
        </w:rPr>
      </w:pPr>
      <w:r w:rsidRPr="00262F68">
        <w:rPr>
          <w:rFonts w:ascii="Arial" w:eastAsia="Times New Roman" w:hAnsi="Arial" w:cs="Arial"/>
          <w:b/>
          <w:sz w:val="24"/>
          <w:szCs w:val="24"/>
          <w:lang w:eastAsia="zh-CN"/>
        </w:rPr>
        <w:t>§</w:t>
      </w:r>
      <w:r w:rsidRPr="00262F68">
        <w:rPr>
          <w:rFonts w:ascii="Times New Roman" w:eastAsia="Times New Roman" w:hAnsi="Times New Roman" w:cs="Times New Roman"/>
          <w:b/>
          <w:sz w:val="24"/>
          <w:szCs w:val="24"/>
          <w:lang w:eastAsia="zh-CN"/>
        </w:rPr>
        <w:t xml:space="preserve"> 10.</w:t>
      </w:r>
    </w:p>
    <w:p w14:paraId="2E4EB7B2" w14:textId="77777777" w:rsidR="00262F68" w:rsidRPr="00262F68" w:rsidRDefault="00262F68" w:rsidP="00262F68">
      <w:pPr>
        <w:spacing w:after="0" w:line="240" w:lineRule="auto"/>
        <w:ind w:left="720"/>
        <w:contextualSpacing/>
        <w:jc w:val="center"/>
        <w:rPr>
          <w:rFonts w:ascii="Arial" w:eastAsia="Times New Roman" w:hAnsi="Arial" w:cs="Arial"/>
          <w:b/>
          <w:sz w:val="24"/>
          <w:szCs w:val="24"/>
          <w:lang w:val="x-none" w:eastAsia="zh-CN"/>
        </w:rPr>
      </w:pPr>
    </w:p>
    <w:p w14:paraId="1CE9F6DE" w14:textId="77777777" w:rsidR="00262F68" w:rsidRPr="00262F68" w:rsidRDefault="00262F68" w:rsidP="00262F68">
      <w:pPr>
        <w:numPr>
          <w:ilvl w:val="0"/>
          <w:numId w:val="18"/>
        </w:numPr>
        <w:suppressAutoHyphens/>
        <w:autoSpaceDE w:val="0"/>
        <w:autoSpaceDN w:val="0"/>
        <w:adjustRightInd w:val="0"/>
        <w:spacing w:after="120" w:line="240" w:lineRule="auto"/>
        <w:ind w:left="284" w:hanging="284"/>
        <w:contextualSpacing/>
        <w:jc w:val="both"/>
        <w:rPr>
          <w:rFonts w:ascii="Times New Roman" w:eastAsia="Times New Roman" w:hAnsi="Times New Roman" w:cs="Times New Roman"/>
          <w:sz w:val="24"/>
          <w:szCs w:val="24"/>
          <w:lang w:val="x-none"/>
        </w:rPr>
      </w:pPr>
      <w:r w:rsidRPr="00262F68">
        <w:rPr>
          <w:rFonts w:ascii="Times New Roman" w:eastAsia="Times New Roman" w:hAnsi="Times New Roman" w:cs="Times New Roman"/>
          <w:sz w:val="24"/>
          <w:szCs w:val="24"/>
          <w:lang w:val="x-none" w:eastAsia="zh-CN"/>
        </w:rPr>
        <w:t xml:space="preserve"> </w:t>
      </w:r>
      <w:r w:rsidRPr="00262F68">
        <w:rPr>
          <w:rFonts w:ascii="Times New Roman" w:eastAsia="Times New Roman" w:hAnsi="Times New Roman" w:cs="Times New Roman"/>
          <w:sz w:val="24"/>
          <w:szCs w:val="24"/>
          <w:lang w:val="x-none"/>
        </w:rPr>
        <w:t xml:space="preserve">Administratorem Pana/Pani danych osobowych jest Dom Pomocy Społecznej w Ołdakach, </w:t>
      </w:r>
    </w:p>
    <w:p w14:paraId="56B055E6" w14:textId="77777777" w:rsidR="00262F68" w:rsidRPr="00262F68" w:rsidRDefault="00262F68" w:rsidP="00262F68">
      <w:pPr>
        <w:suppressAutoHyphens/>
        <w:autoSpaceDE w:val="0"/>
        <w:autoSpaceDN w:val="0"/>
        <w:adjustRightInd w:val="0"/>
        <w:spacing w:after="120" w:line="240" w:lineRule="auto"/>
        <w:ind w:left="284"/>
        <w:contextualSpacing/>
        <w:jc w:val="both"/>
        <w:rPr>
          <w:rFonts w:ascii="Times New Roman" w:eastAsia="Times New Roman" w:hAnsi="Times New Roman" w:cs="Times New Roman"/>
          <w:sz w:val="24"/>
          <w:szCs w:val="24"/>
        </w:rPr>
      </w:pPr>
      <w:r w:rsidRPr="00262F68">
        <w:rPr>
          <w:rFonts w:ascii="Times New Roman" w:eastAsia="Times New Roman" w:hAnsi="Times New Roman" w:cs="Times New Roman"/>
          <w:sz w:val="24"/>
          <w:szCs w:val="24"/>
        </w:rPr>
        <w:t>Ołdaki 7 06-126 Gzy</w:t>
      </w:r>
    </w:p>
    <w:p w14:paraId="45DC3BAF" w14:textId="77777777" w:rsidR="00262F68" w:rsidRPr="00262F68" w:rsidRDefault="00262F68" w:rsidP="00262F68">
      <w:pPr>
        <w:numPr>
          <w:ilvl w:val="0"/>
          <w:numId w:val="18"/>
        </w:numPr>
        <w:tabs>
          <w:tab w:val="left" w:pos="284"/>
        </w:tabs>
        <w:suppressAutoHyphens/>
        <w:spacing w:after="120" w:line="240" w:lineRule="auto"/>
        <w:ind w:left="284" w:hanging="284"/>
        <w:jc w:val="both"/>
        <w:rPr>
          <w:rFonts w:ascii="Times New Roman" w:eastAsia="Times New Roman" w:hAnsi="Times New Roman" w:cs="Times New Roman"/>
          <w:sz w:val="24"/>
          <w:szCs w:val="24"/>
          <w:lang w:eastAsia="zh-CN"/>
        </w:rPr>
      </w:pPr>
      <w:r w:rsidRPr="00262F68">
        <w:rPr>
          <w:rFonts w:ascii="Times New Roman" w:eastAsia="Times New Roman" w:hAnsi="Times New Roman" w:cs="Times New Roman"/>
          <w:sz w:val="24"/>
          <w:szCs w:val="24"/>
          <w:lang w:eastAsia="zh-CN"/>
        </w:rPr>
        <w:t xml:space="preserve">Pana/Pani dane osobowe przetwarzane będą w trybie art. 6 ust. 1 lit. b (przetwarzanie jest niezbędne do wykonania umowy)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w:t>
      </w:r>
      <w:r w:rsidRPr="00262F68">
        <w:rPr>
          <w:rFonts w:ascii="Times New Roman" w:eastAsia="Times New Roman" w:hAnsi="Times New Roman" w:cs="Times New Roman"/>
          <w:i/>
          <w:iCs/>
          <w:sz w:val="24"/>
          <w:szCs w:val="24"/>
          <w:lang w:eastAsia="zh-CN"/>
        </w:rPr>
        <w:t>Dz. U. UE</w:t>
      </w:r>
      <w:r w:rsidRPr="00262F68">
        <w:rPr>
          <w:rFonts w:ascii="Times New Roman" w:eastAsia="Times New Roman" w:hAnsi="Times New Roman" w:cs="Times New Roman"/>
          <w:b/>
          <w:bCs/>
          <w:i/>
          <w:iCs/>
          <w:sz w:val="24"/>
          <w:szCs w:val="24"/>
          <w:lang w:eastAsia="zh-CN"/>
        </w:rPr>
        <w:t xml:space="preserve">. </w:t>
      </w:r>
      <w:r w:rsidRPr="00262F68">
        <w:rPr>
          <w:rFonts w:ascii="Times New Roman" w:eastAsia="Times New Roman" w:hAnsi="Times New Roman" w:cs="Times New Roman"/>
          <w:i/>
          <w:iCs/>
          <w:sz w:val="24"/>
          <w:szCs w:val="24"/>
          <w:lang w:eastAsia="zh-CN"/>
        </w:rPr>
        <w:t>L</w:t>
      </w:r>
      <w:r w:rsidRPr="00262F68">
        <w:rPr>
          <w:rFonts w:ascii="Times New Roman" w:eastAsia="Times New Roman" w:hAnsi="Times New Roman" w:cs="Times New Roman"/>
          <w:b/>
          <w:bCs/>
          <w:i/>
          <w:iCs/>
          <w:sz w:val="24"/>
          <w:szCs w:val="24"/>
          <w:lang w:eastAsia="zh-CN"/>
        </w:rPr>
        <w:t xml:space="preserve">. </w:t>
      </w:r>
      <w:r w:rsidRPr="00262F68">
        <w:rPr>
          <w:rFonts w:ascii="Times New Roman" w:eastAsia="Times New Roman" w:hAnsi="Times New Roman" w:cs="Times New Roman"/>
          <w:i/>
          <w:iCs/>
          <w:sz w:val="24"/>
          <w:szCs w:val="24"/>
          <w:lang w:eastAsia="zh-CN"/>
        </w:rPr>
        <w:t>2016.119.1</w:t>
      </w:r>
      <w:r w:rsidRPr="00262F68">
        <w:rPr>
          <w:rFonts w:ascii="Times New Roman" w:eastAsia="Times New Roman" w:hAnsi="Times New Roman" w:cs="Times New Roman"/>
          <w:b/>
          <w:bCs/>
          <w:sz w:val="24"/>
          <w:szCs w:val="24"/>
          <w:lang w:eastAsia="zh-CN"/>
        </w:rPr>
        <w:t xml:space="preserve"> </w:t>
      </w:r>
      <w:r w:rsidRPr="00262F68">
        <w:rPr>
          <w:rFonts w:ascii="Times New Roman" w:eastAsia="Times New Roman" w:hAnsi="Times New Roman" w:cs="Times New Roman"/>
          <w:sz w:val="24"/>
          <w:szCs w:val="24"/>
          <w:lang w:eastAsia="zh-CN"/>
        </w:rPr>
        <w:t>z dnia 4 maja 2016r.</w:t>
      </w:r>
    </w:p>
    <w:p w14:paraId="2CEA8E54" w14:textId="77777777" w:rsidR="00262F68" w:rsidRPr="00262F68" w:rsidRDefault="00262F68" w:rsidP="00262F68">
      <w:pPr>
        <w:numPr>
          <w:ilvl w:val="0"/>
          <w:numId w:val="18"/>
        </w:numPr>
        <w:tabs>
          <w:tab w:val="left" w:pos="284"/>
        </w:tabs>
        <w:suppressAutoHyphens/>
        <w:spacing w:after="120" w:line="240" w:lineRule="auto"/>
        <w:ind w:left="284" w:hanging="284"/>
        <w:jc w:val="both"/>
        <w:rPr>
          <w:rFonts w:ascii="Times New Roman" w:eastAsia="Times New Roman" w:hAnsi="Times New Roman" w:cs="Times New Roman"/>
          <w:sz w:val="24"/>
          <w:szCs w:val="24"/>
          <w:lang w:eastAsia="zh-CN"/>
        </w:rPr>
      </w:pPr>
      <w:r w:rsidRPr="00262F68">
        <w:rPr>
          <w:rFonts w:ascii="Times New Roman" w:eastAsia="Times New Roman" w:hAnsi="Times New Roman" w:cs="Times New Roman"/>
          <w:sz w:val="24"/>
          <w:szCs w:val="24"/>
          <w:lang w:eastAsia="zh-CN"/>
        </w:rPr>
        <w:t>Z pełną Informacją Administratora dotyczącą przetwarzania danych osobowych w celu realizacji umowy, można zapoznać się w siedzibie administratora.</w:t>
      </w:r>
    </w:p>
    <w:p w14:paraId="2E07B793" w14:textId="77777777" w:rsidR="0033225F" w:rsidRPr="0033225F" w:rsidRDefault="0033225F" w:rsidP="0033225F">
      <w:pPr>
        <w:autoSpaceDE w:val="0"/>
        <w:jc w:val="both"/>
        <w:rPr>
          <w:rFonts w:ascii="Times New Roman" w:eastAsia="Arial Unicode MS" w:hAnsi="Times New Roman" w:cs="Times New Roman"/>
          <w:sz w:val="24"/>
          <w:szCs w:val="24"/>
          <w:lang w:eastAsia="ar-SA"/>
        </w:rPr>
      </w:pPr>
      <w:r w:rsidRPr="0033225F">
        <w:rPr>
          <w:rFonts w:ascii="Times New Roman" w:eastAsia="Arial Unicode MS" w:hAnsi="Times New Roman" w:cs="Times New Roman"/>
          <w:sz w:val="24"/>
          <w:szCs w:val="24"/>
          <w:lang w:eastAsia="ar-SA"/>
        </w:rPr>
        <w:t>Zamawiający informuje, że na podstawie art. 24 ust. 1 ustawy z dnia 14 czerwca 2024 r. o ochronie sygnalistów (Dz. U. poz. 928) w Domu Pomocy Społecznej w Ołdakach została ustalona procedura zgłoszeń wewnętrznych i wprowadzona zarządzeniem Nr 10/2024 Dyrektora Domu z dnia 18 września 2024 r. w sprawie wprowadzenia procedury dotyczącej dokonywania zgłoszeń wewnętrznych oraz podejmowania działań następczych.</w:t>
      </w:r>
    </w:p>
    <w:p w14:paraId="791A56D8" w14:textId="77777777" w:rsidR="0033225F" w:rsidRPr="0033225F" w:rsidRDefault="0033225F" w:rsidP="0033225F">
      <w:pPr>
        <w:ind w:left="360"/>
        <w:jc w:val="both"/>
        <w:rPr>
          <w:rFonts w:ascii="Times New Roman" w:eastAsia="Arial Unicode MS" w:hAnsi="Times New Roman" w:cs="Times New Roman"/>
          <w:sz w:val="24"/>
          <w:szCs w:val="24"/>
          <w:lang w:eastAsia="ar-SA"/>
        </w:rPr>
      </w:pPr>
      <w:r w:rsidRPr="0033225F">
        <w:rPr>
          <w:rFonts w:ascii="Times New Roman" w:eastAsia="Arial Unicode MS" w:hAnsi="Times New Roman" w:cs="Times New Roman"/>
          <w:sz w:val="24"/>
          <w:szCs w:val="24"/>
          <w:lang w:eastAsia="ar-SA"/>
        </w:rPr>
        <w:t>W związku z powyższym, mają Państwo prawo zgłoszenia naruszenia prawa, polegającego na działaniu lub zaniechaniu niezgodnego z prawem lub mającego na celu obejście prawa, w obszarach określonych w art. 3 ust. 1 ustawy.</w:t>
      </w:r>
    </w:p>
    <w:p w14:paraId="02829183" w14:textId="77777777" w:rsidR="0033225F" w:rsidRPr="0033225F" w:rsidRDefault="0033225F" w:rsidP="0033225F">
      <w:pPr>
        <w:ind w:left="360"/>
        <w:jc w:val="both"/>
        <w:rPr>
          <w:rFonts w:ascii="Times New Roman" w:eastAsia="Arial Unicode MS" w:hAnsi="Times New Roman" w:cs="Times New Roman"/>
          <w:sz w:val="24"/>
          <w:szCs w:val="24"/>
          <w:lang w:eastAsia="ar-SA"/>
        </w:rPr>
      </w:pPr>
      <w:r w:rsidRPr="0033225F">
        <w:rPr>
          <w:rFonts w:ascii="Times New Roman" w:eastAsia="Arial Unicode MS" w:hAnsi="Times New Roman" w:cs="Times New Roman"/>
          <w:sz w:val="24"/>
          <w:szCs w:val="24"/>
          <w:lang w:eastAsia="ar-SA"/>
        </w:rPr>
        <w:t>Zgłoszeń można dokonywać za pośrednictwem następujących kanałów:</w:t>
      </w:r>
    </w:p>
    <w:p w14:paraId="6614F793" w14:textId="77777777" w:rsidR="0033225F" w:rsidRPr="0033225F" w:rsidRDefault="0033225F" w:rsidP="0033225F">
      <w:pPr>
        <w:widowControl w:val="0"/>
        <w:numPr>
          <w:ilvl w:val="0"/>
          <w:numId w:val="21"/>
        </w:numPr>
        <w:suppressAutoHyphens/>
        <w:autoSpaceDE w:val="0"/>
        <w:spacing w:after="0" w:line="240" w:lineRule="auto"/>
        <w:ind w:left="709"/>
        <w:jc w:val="both"/>
        <w:rPr>
          <w:rFonts w:ascii="Times New Roman" w:eastAsia="Arial Unicode MS" w:hAnsi="Times New Roman" w:cs="Times New Roman"/>
          <w:sz w:val="24"/>
          <w:szCs w:val="24"/>
          <w:lang w:eastAsia="ar-SA"/>
        </w:rPr>
      </w:pPr>
      <w:r w:rsidRPr="0033225F">
        <w:rPr>
          <w:rFonts w:ascii="Times New Roman" w:eastAsia="Arial Unicode MS" w:hAnsi="Times New Roman" w:cs="Times New Roman"/>
          <w:sz w:val="24"/>
          <w:szCs w:val="24"/>
          <w:lang w:eastAsia="ar-SA"/>
        </w:rPr>
        <w:t xml:space="preserve">za pomocą poczty elektronicznej na adres: </w:t>
      </w:r>
      <w:hyperlink r:id="rId10" w:history="1">
        <w:r w:rsidRPr="0033225F">
          <w:rPr>
            <w:rFonts w:ascii="Times New Roman" w:eastAsia="Arial Unicode MS" w:hAnsi="Times New Roman" w:cs="Times New Roman"/>
            <w:color w:val="FF0000"/>
            <w:sz w:val="24"/>
            <w:szCs w:val="24"/>
            <w:u w:val="single" w:color="FF0000"/>
            <w:lang w:eastAsia="ar-SA"/>
          </w:rPr>
          <w:t>sygnalista@dpsoldaki.pl</w:t>
        </w:r>
      </w:hyperlink>
      <w:r w:rsidRPr="0033225F">
        <w:rPr>
          <w:rFonts w:ascii="Times New Roman" w:eastAsia="Arial Unicode MS" w:hAnsi="Times New Roman" w:cs="Times New Roman"/>
          <w:sz w:val="24"/>
          <w:szCs w:val="24"/>
          <w:lang w:eastAsia="ar-SA"/>
        </w:rPr>
        <w:t>;</w:t>
      </w:r>
    </w:p>
    <w:p w14:paraId="4D6AA9F5" w14:textId="77777777" w:rsidR="0033225F" w:rsidRPr="0033225F" w:rsidRDefault="0033225F" w:rsidP="0033225F">
      <w:pPr>
        <w:widowControl w:val="0"/>
        <w:numPr>
          <w:ilvl w:val="0"/>
          <w:numId w:val="21"/>
        </w:numPr>
        <w:suppressAutoHyphens/>
        <w:autoSpaceDE w:val="0"/>
        <w:spacing w:after="0" w:line="240" w:lineRule="auto"/>
        <w:ind w:left="709"/>
        <w:rPr>
          <w:rFonts w:ascii="Times New Roman" w:eastAsia="Arial Unicode MS" w:hAnsi="Times New Roman" w:cs="Times New Roman"/>
          <w:sz w:val="24"/>
          <w:szCs w:val="24"/>
          <w:lang w:eastAsia="ar-SA"/>
        </w:rPr>
      </w:pPr>
      <w:r w:rsidRPr="0033225F">
        <w:rPr>
          <w:rFonts w:ascii="Times New Roman" w:eastAsia="Arial Unicode MS" w:hAnsi="Times New Roman" w:cs="Times New Roman"/>
          <w:sz w:val="24"/>
          <w:szCs w:val="24"/>
          <w:lang w:eastAsia="ar-SA"/>
        </w:rPr>
        <w:t xml:space="preserve"> w formie listownej na adres: Dom Pomocy Społecznej w Ołdakach Ołdaki 7, </w:t>
      </w:r>
    </w:p>
    <w:p w14:paraId="1006E789" w14:textId="77777777" w:rsidR="0033225F" w:rsidRPr="0033225F" w:rsidRDefault="0033225F" w:rsidP="0033225F">
      <w:pPr>
        <w:autoSpaceDE w:val="0"/>
        <w:ind w:left="709"/>
        <w:rPr>
          <w:rFonts w:ascii="Times New Roman" w:eastAsia="Arial Unicode MS" w:hAnsi="Times New Roman" w:cs="Times New Roman"/>
          <w:sz w:val="24"/>
          <w:szCs w:val="24"/>
          <w:lang w:eastAsia="ar-SA"/>
        </w:rPr>
      </w:pPr>
      <w:r w:rsidRPr="0033225F">
        <w:rPr>
          <w:rFonts w:ascii="Times New Roman" w:eastAsia="Arial Unicode MS" w:hAnsi="Times New Roman" w:cs="Times New Roman"/>
          <w:sz w:val="24"/>
          <w:szCs w:val="24"/>
          <w:lang w:eastAsia="ar-SA"/>
        </w:rPr>
        <w:t>06-126 Gzy z dopiskiem na kopercie, np. „zgłoszenie nieprawidłowości”, „stanowisko, o którym mowa w § 3 ust. 1 – do rąk własnych”;</w:t>
      </w:r>
    </w:p>
    <w:p w14:paraId="73ED29D7" w14:textId="77777777" w:rsidR="0033225F" w:rsidRPr="0033225F" w:rsidRDefault="0033225F" w:rsidP="0033225F">
      <w:pPr>
        <w:widowControl w:val="0"/>
        <w:numPr>
          <w:ilvl w:val="0"/>
          <w:numId w:val="21"/>
        </w:numPr>
        <w:suppressAutoHyphens/>
        <w:autoSpaceDE w:val="0"/>
        <w:spacing w:after="0" w:line="240" w:lineRule="auto"/>
        <w:ind w:left="709"/>
        <w:jc w:val="both"/>
        <w:rPr>
          <w:rFonts w:ascii="Times New Roman" w:eastAsia="Arial Unicode MS" w:hAnsi="Times New Roman" w:cs="Times New Roman"/>
          <w:sz w:val="24"/>
          <w:szCs w:val="24"/>
          <w:lang w:eastAsia="ar-SA"/>
        </w:rPr>
      </w:pPr>
      <w:r w:rsidRPr="0033225F">
        <w:rPr>
          <w:rFonts w:ascii="Times New Roman" w:eastAsia="Arial Unicode MS" w:hAnsi="Times New Roman" w:cs="Times New Roman"/>
          <w:sz w:val="24"/>
          <w:szCs w:val="24"/>
          <w:lang w:eastAsia="ar-SA"/>
        </w:rPr>
        <w:t>osobiście, za pomocą bezpośredniego spotkania zorganizowanego na wniosek osoby zgłaszającej;</w:t>
      </w:r>
    </w:p>
    <w:p w14:paraId="6C6B0A59" w14:textId="77777777" w:rsidR="0033225F" w:rsidRPr="0033225F" w:rsidRDefault="0033225F" w:rsidP="0033225F">
      <w:pPr>
        <w:spacing w:line="252" w:lineRule="auto"/>
        <w:contextualSpacing/>
        <w:rPr>
          <w:rFonts w:ascii="Times New Roman" w:hAnsi="Times New Roman" w:cs="Times New Roman"/>
          <w:bCs/>
          <w:sz w:val="24"/>
          <w:szCs w:val="24"/>
          <w:shd w:val="clear" w:color="auto" w:fill="FFFFFF"/>
          <w:lang w:eastAsia="zh-CN"/>
        </w:rPr>
      </w:pPr>
      <w:r w:rsidRPr="0033225F">
        <w:rPr>
          <w:rFonts w:ascii="Times New Roman" w:hAnsi="Times New Roman" w:cs="Times New Roman"/>
          <w:bCs/>
          <w:sz w:val="24"/>
          <w:szCs w:val="24"/>
          <w:shd w:val="clear" w:color="auto" w:fill="FFFFFF"/>
          <w:lang w:eastAsia="zh-CN"/>
        </w:rPr>
        <w:t>Procedura zgłoszeń wewnętrznych oraz informacja o przetwarzaniu danych osobowych dostępna jest na stronie internetowej dps_oldaki.bip.gov.pl</w:t>
      </w:r>
    </w:p>
    <w:p w14:paraId="6178F23D" w14:textId="77777777" w:rsidR="0033225F" w:rsidRPr="0033225F" w:rsidRDefault="0033225F" w:rsidP="0033225F">
      <w:pPr>
        <w:pStyle w:val="mojnumer1zal"/>
        <w:numPr>
          <w:ilvl w:val="0"/>
          <w:numId w:val="0"/>
        </w:numPr>
        <w:tabs>
          <w:tab w:val="left" w:pos="284"/>
        </w:tabs>
        <w:spacing w:before="0" w:after="0"/>
        <w:ind w:left="284"/>
        <w:rPr>
          <w:rFonts w:ascii="Times New Roman" w:hAnsi="Times New Roman"/>
          <w:sz w:val="24"/>
          <w:szCs w:val="24"/>
        </w:rPr>
      </w:pPr>
    </w:p>
    <w:p w14:paraId="3D62F99E" w14:textId="366FFA0B" w:rsidR="00262F68" w:rsidRPr="0033225F" w:rsidRDefault="00262F68" w:rsidP="00262F68">
      <w:pPr>
        <w:spacing w:after="0" w:line="240" w:lineRule="auto"/>
        <w:jc w:val="both"/>
        <w:rPr>
          <w:rFonts w:ascii="Times New Roman" w:eastAsia="Times New Roman" w:hAnsi="Times New Roman" w:cs="Times New Roman"/>
          <w:sz w:val="24"/>
          <w:szCs w:val="24"/>
          <w:lang w:eastAsia="zh-CN"/>
        </w:rPr>
      </w:pPr>
    </w:p>
    <w:p w14:paraId="190EF8B8" w14:textId="77777777" w:rsidR="00262F68" w:rsidRPr="00262F68" w:rsidRDefault="00262F68" w:rsidP="00262F68">
      <w:pPr>
        <w:spacing w:after="0" w:line="240" w:lineRule="auto"/>
        <w:jc w:val="both"/>
        <w:rPr>
          <w:rFonts w:ascii="Times New Roman" w:eastAsia="Times New Roman" w:hAnsi="Times New Roman" w:cs="Times New Roman"/>
          <w:sz w:val="24"/>
          <w:szCs w:val="24"/>
          <w:lang w:eastAsia="zh-CN"/>
        </w:rPr>
      </w:pPr>
      <w:r w:rsidRPr="00262F68">
        <w:rPr>
          <w:rFonts w:ascii="Times New Roman" w:eastAsia="Times New Roman" w:hAnsi="Times New Roman" w:cs="Times New Roman"/>
          <w:sz w:val="24"/>
          <w:szCs w:val="24"/>
          <w:lang w:eastAsia="zh-CN"/>
        </w:rPr>
        <w:t xml:space="preserve">                                                                </w:t>
      </w:r>
    </w:p>
    <w:p w14:paraId="6E6867E8" w14:textId="77777777" w:rsidR="00262F68" w:rsidRPr="00262F68" w:rsidRDefault="00262F68" w:rsidP="00262F68">
      <w:pPr>
        <w:suppressAutoHyphens/>
        <w:spacing w:after="0" w:line="240" w:lineRule="auto"/>
        <w:jc w:val="center"/>
        <w:rPr>
          <w:rFonts w:ascii="Arial" w:eastAsia="Times New Roman" w:hAnsi="Arial" w:cs="Arial"/>
          <w:b/>
          <w:sz w:val="24"/>
          <w:szCs w:val="24"/>
          <w:lang w:eastAsia="zh-CN"/>
        </w:rPr>
      </w:pPr>
    </w:p>
    <w:p w14:paraId="357BDAE8" w14:textId="77777777" w:rsidR="0033225F" w:rsidRDefault="0033225F" w:rsidP="00262F68">
      <w:pPr>
        <w:suppressAutoHyphens/>
        <w:spacing w:after="0" w:line="240" w:lineRule="auto"/>
        <w:jc w:val="center"/>
        <w:rPr>
          <w:rFonts w:ascii="Arial" w:eastAsia="Times New Roman" w:hAnsi="Arial" w:cs="Arial"/>
          <w:b/>
          <w:sz w:val="24"/>
          <w:szCs w:val="24"/>
          <w:lang w:eastAsia="zh-CN"/>
        </w:rPr>
      </w:pPr>
    </w:p>
    <w:p w14:paraId="6B89BEA9" w14:textId="77777777" w:rsidR="0033225F" w:rsidRDefault="0033225F" w:rsidP="00262F68">
      <w:pPr>
        <w:suppressAutoHyphens/>
        <w:spacing w:after="0" w:line="240" w:lineRule="auto"/>
        <w:jc w:val="center"/>
        <w:rPr>
          <w:rFonts w:ascii="Arial" w:eastAsia="Times New Roman" w:hAnsi="Arial" w:cs="Arial"/>
          <w:b/>
          <w:sz w:val="24"/>
          <w:szCs w:val="24"/>
          <w:lang w:eastAsia="zh-CN"/>
        </w:rPr>
      </w:pPr>
    </w:p>
    <w:p w14:paraId="1E644512" w14:textId="77777777" w:rsidR="0033225F" w:rsidRDefault="0033225F" w:rsidP="00262F68">
      <w:pPr>
        <w:suppressAutoHyphens/>
        <w:spacing w:after="0" w:line="240" w:lineRule="auto"/>
        <w:jc w:val="center"/>
        <w:rPr>
          <w:rFonts w:ascii="Arial" w:eastAsia="Times New Roman" w:hAnsi="Arial" w:cs="Arial"/>
          <w:b/>
          <w:sz w:val="24"/>
          <w:szCs w:val="24"/>
          <w:lang w:eastAsia="zh-CN"/>
        </w:rPr>
      </w:pPr>
    </w:p>
    <w:p w14:paraId="07BA77C5" w14:textId="77777777" w:rsidR="0033225F" w:rsidRDefault="0033225F" w:rsidP="00262F68">
      <w:pPr>
        <w:suppressAutoHyphens/>
        <w:spacing w:after="0" w:line="240" w:lineRule="auto"/>
        <w:jc w:val="center"/>
        <w:rPr>
          <w:rFonts w:ascii="Arial" w:eastAsia="Times New Roman" w:hAnsi="Arial" w:cs="Arial"/>
          <w:b/>
          <w:sz w:val="24"/>
          <w:szCs w:val="24"/>
          <w:lang w:eastAsia="zh-CN"/>
        </w:rPr>
      </w:pPr>
    </w:p>
    <w:p w14:paraId="179164D6" w14:textId="77777777" w:rsidR="0033225F" w:rsidRDefault="0033225F" w:rsidP="00262F68">
      <w:pPr>
        <w:suppressAutoHyphens/>
        <w:spacing w:after="0" w:line="240" w:lineRule="auto"/>
        <w:jc w:val="center"/>
        <w:rPr>
          <w:rFonts w:ascii="Arial" w:eastAsia="Times New Roman" w:hAnsi="Arial" w:cs="Arial"/>
          <w:b/>
          <w:sz w:val="24"/>
          <w:szCs w:val="24"/>
          <w:lang w:eastAsia="zh-CN"/>
        </w:rPr>
      </w:pPr>
    </w:p>
    <w:p w14:paraId="3FD615EC" w14:textId="77777777" w:rsidR="0033225F" w:rsidRDefault="0033225F" w:rsidP="00262F68">
      <w:pPr>
        <w:suppressAutoHyphens/>
        <w:spacing w:after="0" w:line="240" w:lineRule="auto"/>
        <w:jc w:val="center"/>
        <w:rPr>
          <w:rFonts w:ascii="Arial" w:eastAsia="Times New Roman" w:hAnsi="Arial" w:cs="Arial"/>
          <w:b/>
          <w:sz w:val="24"/>
          <w:szCs w:val="24"/>
          <w:lang w:eastAsia="zh-CN"/>
        </w:rPr>
      </w:pPr>
    </w:p>
    <w:p w14:paraId="1313D0B6" w14:textId="77777777" w:rsidR="0033225F" w:rsidRDefault="0033225F" w:rsidP="00262F68">
      <w:pPr>
        <w:suppressAutoHyphens/>
        <w:spacing w:after="0" w:line="240" w:lineRule="auto"/>
        <w:jc w:val="center"/>
        <w:rPr>
          <w:rFonts w:ascii="Arial" w:eastAsia="Times New Roman" w:hAnsi="Arial" w:cs="Arial"/>
          <w:b/>
          <w:sz w:val="24"/>
          <w:szCs w:val="24"/>
          <w:lang w:eastAsia="zh-CN"/>
        </w:rPr>
      </w:pPr>
    </w:p>
    <w:p w14:paraId="7A3A7EA6" w14:textId="77777777" w:rsidR="0033225F" w:rsidRDefault="0033225F" w:rsidP="00262F68">
      <w:pPr>
        <w:suppressAutoHyphens/>
        <w:spacing w:after="0" w:line="240" w:lineRule="auto"/>
        <w:jc w:val="center"/>
        <w:rPr>
          <w:rFonts w:ascii="Arial" w:eastAsia="Times New Roman" w:hAnsi="Arial" w:cs="Arial"/>
          <w:b/>
          <w:sz w:val="24"/>
          <w:szCs w:val="24"/>
          <w:lang w:eastAsia="zh-CN"/>
        </w:rPr>
      </w:pPr>
    </w:p>
    <w:p w14:paraId="3119B0C6" w14:textId="77777777" w:rsidR="0033225F" w:rsidRDefault="0033225F" w:rsidP="00262F68">
      <w:pPr>
        <w:suppressAutoHyphens/>
        <w:spacing w:after="0" w:line="240" w:lineRule="auto"/>
        <w:jc w:val="center"/>
        <w:rPr>
          <w:rFonts w:ascii="Arial" w:eastAsia="Times New Roman" w:hAnsi="Arial" w:cs="Arial"/>
          <w:b/>
          <w:sz w:val="24"/>
          <w:szCs w:val="24"/>
          <w:lang w:eastAsia="zh-CN"/>
        </w:rPr>
      </w:pPr>
    </w:p>
    <w:p w14:paraId="366730E8" w14:textId="77777777" w:rsidR="00262F68" w:rsidRPr="00262F68" w:rsidRDefault="00262F68" w:rsidP="00262F68">
      <w:pPr>
        <w:suppressAutoHyphens/>
        <w:spacing w:after="0" w:line="240" w:lineRule="auto"/>
        <w:jc w:val="center"/>
        <w:rPr>
          <w:rFonts w:ascii="Times New Roman" w:eastAsia="Times New Roman" w:hAnsi="Times New Roman" w:cs="Times New Roman"/>
          <w:b/>
          <w:sz w:val="24"/>
          <w:szCs w:val="24"/>
          <w:lang w:eastAsia="zh-CN"/>
        </w:rPr>
      </w:pPr>
      <w:bookmarkStart w:id="1" w:name="_GoBack"/>
      <w:bookmarkEnd w:id="1"/>
      <w:r w:rsidRPr="00262F68">
        <w:rPr>
          <w:rFonts w:ascii="Arial" w:eastAsia="Times New Roman" w:hAnsi="Arial" w:cs="Arial"/>
          <w:b/>
          <w:sz w:val="24"/>
          <w:szCs w:val="24"/>
          <w:lang w:eastAsia="zh-CN"/>
        </w:rPr>
        <w:lastRenderedPageBreak/>
        <w:t>§</w:t>
      </w:r>
      <w:r w:rsidRPr="00262F68">
        <w:rPr>
          <w:rFonts w:ascii="Times New Roman" w:eastAsia="Times New Roman" w:hAnsi="Times New Roman" w:cs="Times New Roman"/>
          <w:b/>
          <w:sz w:val="24"/>
          <w:szCs w:val="24"/>
          <w:lang w:eastAsia="zh-CN"/>
        </w:rPr>
        <w:t xml:space="preserve"> 11</w:t>
      </w:r>
    </w:p>
    <w:p w14:paraId="2FCC176A" w14:textId="77777777" w:rsidR="00262F68" w:rsidRPr="00262F68" w:rsidRDefault="00262F68" w:rsidP="00262F68">
      <w:pPr>
        <w:suppressAutoHyphens/>
        <w:spacing w:after="0" w:line="240" w:lineRule="auto"/>
        <w:rPr>
          <w:rFonts w:ascii="Times New Roman" w:eastAsia="Times New Roman" w:hAnsi="Times New Roman" w:cs="Times New Roman"/>
          <w:b/>
          <w:sz w:val="24"/>
          <w:szCs w:val="24"/>
          <w:lang w:eastAsia="zh-CN"/>
        </w:rPr>
      </w:pPr>
    </w:p>
    <w:p w14:paraId="43AAFCE6" w14:textId="77777777" w:rsidR="00262F68" w:rsidRPr="00262F68" w:rsidRDefault="00262F68" w:rsidP="00262F68">
      <w:pPr>
        <w:suppressAutoHyphens/>
        <w:spacing w:after="0" w:line="240" w:lineRule="auto"/>
        <w:rPr>
          <w:rFonts w:ascii="Times New Roman" w:eastAsia="Times New Roman" w:hAnsi="Times New Roman" w:cs="Times New Roman"/>
          <w:sz w:val="24"/>
          <w:szCs w:val="24"/>
          <w:lang w:eastAsia="zh-CN"/>
        </w:rPr>
      </w:pPr>
      <w:r w:rsidRPr="00262F68">
        <w:rPr>
          <w:rFonts w:ascii="Times New Roman" w:eastAsia="Times New Roman" w:hAnsi="Times New Roman" w:cs="Times New Roman"/>
          <w:sz w:val="24"/>
          <w:szCs w:val="24"/>
          <w:lang w:eastAsia="zh-CN"/>
        </w:rPr>
        <w:t>Integralną część umowy stanowi Specyfikacja  Warunków Zamówienia oraz</w:t>
      </w:r>
    </w:p>
    <w:p w14:paraId="11B4D0A9" w14:textId="77777777" w:rsidR="00262F68" w:rsidRPr="00262F68" w:rsidRDefault="00262F68" w:rsidP="00262F68">
      <w:pPr>
        <w:suppressAutoHyphens/>
        <w:spacing w:after="0" w:line="240" w:lineRule="auto"/>
        <w:rPr>
          <w:rFonts w:ascii="Times New Roman" w:eastAsia="Times New Roman" w:hAnsi="Times New Roman" w:cs="Times New Roman"/>
          <w:sz w:val="24"/>
          <w:szCs w:val="24"/>
          <w:lang w:eastAsia="zh-CN"/>
        </w:rPr>
      </w:pPr>
      <w:r w:rsidRPr="00262F68">
        <w:rPr>
          <w:rFonts w:ascii="Times New Roman" w:eastAsia="Times New Roman" w:hAnsi="Times New Roman" w:cs="Times New Roman"/>
          <w:sz w:val="24"/>
          <w:szCs w:val="24"/>
          <w:lang w:eastAsia="zh-CN"/>
        </w:rPr>
        <w:t>Oferta Wykonawcy</w:t>
      </w:r>
    </w:p>
    <w:p w14:paraId="60B59359" w14:textId="77777777" w:rsidR="00262F68" w:rsidRPr="00262F68" w:rsidRDefault="00262F68" w:rsidP="00262F68">
      <w:pPr>
        <w:suppressAutoHyphens/>
        <w:spacing w:after="0" w:line="240" w:lineRule="auto"/>
        <w:rPr>
          <w:rFonts w:ascii="Times New Roman" w:eastAsia="Times New Roman" w:hAnsi="Times New Roman" w:cs="Times New Roman"/>
          <w:sz w:val="24"/>
          <w:szCs w:val="24"/>
          <w:lang w:eastAsia="zh-CN"/>
        </w:rPr>
      </w:pPr>
    </w:p>
    <w:p w14:paraId="30E2A0C3" w14:textId="77777777" w:rsidR="00262F68" w:rsidRPr="00262F68" w:rsidRDefault="00262F68" w:rsidP="00262F68">
      <w:pPr>
        <w:suppressAutoHyphens/>
        <w:spacing w:after="0" w:line="240" w:lineRule="auto"/>
        <w:rPr>
          <w:rFonts w:ascii="Times New Roman" w:eastAsia="Times New Roman" w:hAnsi="Times New Roman" w:cs="Times New Roman"/>
          <w:sz w:val="24"/>
          <w:szCs w:val="24"/>
          <w:lang w:eastAsia="zh-CN"/>
        </w:rPr>
      </w:pPr>
    </w:p>
    <w:p w14:paraId="013E341B" w14:textId="77777777" w:rsidR="00262F68" w:rsidRPr="00262F68" w:rsidRDefault="00262F68" w:rsidP="00262F68">
      <w:pPr>
        <w:suppressAutoHyphens/>
        <w:spacing w:after="0" w:line="240" w:lineRule="auto"/>
        <w:rPr>
          <w:rFonts w:ascii="Times New Roman" w:eastAsia="Times New Roman" w:hAnsi="Times New Roman" w:cs="Times New Roman"/>
          <w:sz w:val="24"/>
          <w:szCs w:val="24"/>
          <w:lang w:eastAsia="zh-CN"/>
        </w:rPr>
      </w:pPr>
    </w:p>
    <w:p w14:paraId="4A61AC6D" w14:textId="77777777" w:rsidR="00262F68" w:rsidRPr="00262F68" w:rsidRDefault="00262F68" w:rsidP="00262F68">
      <w:pPr>
        <w:suppressAutoHyphens/>
        <w:spacing w:after="0" w:line="240" w:lineRule="auto"/>
        <w:rPr>
          <w:rFonts w:ascii="Times New Roman" w:eastAsia="Times New Roman" w:hAnsi="Times New Roman" w:cs="Times New Roman"/>
          <w:sz w:val="24"/>
          <w:szCs w:val="24"/>
          <w:lang w:eastAsia="zh-CN"/>
        </w:rPr>
      </w:pPr>
    </w:p>
    <w:p w14:paraId="2020A96B" w14:textId="77777777" w:rsidR="00262F68" w:rsidRPr="00262F68" w:rsidRDefault="00262F68" w:rsidP="00262F68">
      <w:pPr>
        <w:suppressAutoHyphens/>
        <w:spacing w:after="0" w:line="240" w:lineRule="auto"/>
        <w:rPr>
          <w:rFonts w:ascii="Times New Roman" w:eastAsia="Times New Roman" w:hAnsi="Times New Roman" w:cs="Times New Roman"/>
          <w:sz w:val="24"/>
          <w:szCs w:val="24"/>
          <w:lang w:eastAsia="zh-CN"/>
        </w:rPr>
      </w:pPr>
    </w:p>
    <w:p w14:paraId="20102851" w14:textId="77777777" w:rsidR="00262F68" w:rsidRPr="00262F68" w:rsidRDefault="00262F68" w:rsidP="00262F68">
      <w:pPr>
        <w:spacing w:after="0" w:line="240" w:lineRule="auto"/>
        <w:jc w:val="both"/>
        <w:rPr>
          <w:rFonts w:ascii="Times New Roman" w:eastAsia="Times New Roman" w:hAnsi="Times New Roman" w:cs="Times New Roman"/>
          <w:sz w:val="24"/>
          <w:szCs w:val="24"/>
          <w:lang w:eastAsia="zh-CN"/>
        </w:rPr>
      </w:pPr>
      <w:r w:rsidRPr="00262F68">
        <w:rPr>
          <w:rFonts w:ascii="Times New Roman" w:eastAsia="Times New Roman" w:hAnsi="Times New Roman" w:cs="Times New Roman"/>
          <w:sz w:val="24"/>
          <w:szCs w:val="24"/>
          <w:lang w:eastAsia="zh-CN"/>
        </w:rPr>
        <w:t>ZAMAWIAJĄCY                                                                 WYKONAWCA</w:t>
      </w:r>
    </w:p>
    <w:p w14:paraId="26E778FA" w14:textId="77777777" w:rsidR="00262F68" w:rsidRPr="00262F68" w:rsidRDefault="00262F68" w:rsidP="00262F68">
      <w:pPr>
        <w:suppressAutoHyphens/>
        <w:spacing w:after="0" w:line="240" w:lineRule="auto"/>
        <w:rPr>
          <w:rFonts w:ascii="Times New Roman" w:eastAsia="Times New Roman" w:hAnsi="Times New Roman" w:cs="Times New Roman"/>
          <w:sz w:val="24"/>
          <w:szCs w:val="24"/>
          <w:lang w:eastAsia="zh-CN"/>
        </w:rPr>
      </w:pPr>
    </w:p>
    <w:p w14:paraId="232475E6" w14:textId="77777777" w:rsidR="00262F68" w:rsidRDefault="00262F68" w:rsidP="00262F68">
      <w:pPr>
        <w:suppressAutoHyphens/>
        <w:spacing w:after="0" w:line="240" w:lineRule="auto"/>
        <w:jc w:val="both"/>
        <w:rPr>
          <w:rFonts w:ascii="Times New Roman" w:eastAsia="Times New Roman" w:hAnsi="Times New Roman" w:cs="Times New Roman"/>
          <w:i/>
          <w:color w:val="FF0000"/>
          <w:sz w:val="24"/>
          <w:szCs w:val="24"/>
          <w:lang w:eastAsia="zh-CN"/>
        </w:rPr>
      </w:pPr>
      <w:r w:rsidRPr="00262F68">
        <w:rPr>
          <w:rFonts w:ascii="Times New Roman" w:eastAsia="Times New Roman" w:hAnsi="Times New Roman" w:cs="Times New Roman"/>
          <w:i/>
          <w:color w:val="FF0000"/>
          <w:sz w:val="24"/>
          <w:szCs w:val="24"/>
          <w:lang w:eastAsia="zh-CN"/>
        </w:rPr>
        <w:t>Dokument należy wypełnić i podpisać kwalifikowanym podpisem elektronicznym lub podpisem zaufanym lub podpisem osobisty</w:t>
      </w:r>
      <w:r>
        <w:rPr>
          <w:rFonts w:ascii="Times New Roman" w:eastAsia="Times New Roman" w:hAnsi="Times New Roman" w:cs="Times New Roman"/>
          <w:i/>
          <w:color w:val="FF0000"/>
          <w:sz w:val="24"/>
          <w:szCs w:val="24"/>
          <w:lang w:eastAsia="zh-CN"/>
        </w:rPr>
        <w:t>m</w:t>
      </w:r>
      <w:r w:rsidR="009A5F6C">
        <w:rPr>
          <w:rFonts w:ascii="Times New Roman" w:eastAsia="Times New Roman" w:hAnsi="Times New Roman" w:cs="Times New Roman"/>
          <w:i/>
          <w:color w:val="FF0000"/>
          <w:sz w:val="24"/>
          <w:szCs w:val="24"/>
          <w:lang w:eastAsia="zh-CN"/>
        </w:rPr>
        <w:t xml:space="preserve"> </w:t>
      </w:r>
    </w:p>
    <w:p w14:paraId="49B8B363" w14:textId="77777777" w:rsidR="009A5F6C" w:rsidRDefault="009A5F6C" w:rsidP="009A5F6C">
      <w:pPr>
        <w:rPr>
          <w:rFonts w:ascii="Times New Roman" w:eastAsia="Times New Roman" w:hAnsi="Times New Roman" w:cs="Times New Roman"/>
          <w:i/>
          <w:color w:val="FF0000"/>
          <w:sz w:val="24"/>
          <w:szCs w:val="24"/>
          <w:lang w:eastAsia="zh-CN"/>
        </w:rPr>
      </w:pPr>
    </w:p>
    <w:p w14:paraId="7E45EFBA" w14:textId="77777777" w:rsidR="00243A4A" w:rsidRDefault="00243A4A" w:rsidP="009A5F6C">
      <w:pPr>
        <w:spacing w:after="0"/>
        <w:contextualSpacing/>
        <w:rPr>
          <w:rFonts w:ascii="Times New Roman" w:hAnsi="Times New Roman" w:cs="Times New Roman"/>
          <w:sz w:val="24"/>
          <w:szCs w:val="24"/>
        </w:rPr>
      </w:pPr>
    </w:p>
    <w:p w14:paraId="17E08240" w14:textId="77777777" w:rsidR="00370745" w:rsidRDefault="00370745" w:rsidP="009A5F6C">
      <w:pPr>
        <w:spacing w:after="0"/>
        <w:contextualSpacing/>
        <w:rPr>
          <w:rFonts w:ascii="Times New Roman" w:hAnsi="Times New Roman" w:cs="Times New Roman"/>
          <w:sz w:val="24"/>
          <w:szCs w:val="24"/>
        </w:rPr>
      </w:pPr>
    </w:p>
    <w:p w14:paraId="1AF18BFF" w14:textId="77777777" w:rsidR="00370745" w:rsidRDefault="00370745" w:rsidP="009A5F6C">
      <w:pPr>
        <w:spacing w:after="0"/>
        <w:contextualSpacing/>
        <w:rPr>
          <w:rFonts w:ascii="Times New Roman" w:hAnsi="Times New Roman" w:cs="Times New Roman"/>
          <w:sz w:val="24"/>
          <w:szCs w:val="24"/>
        </w:rPr>
      </w:pPr>
    </w:p>
    <w:p w14:paraId="3F9478B3" w14:textId="77777777" w:rsidR="00370745" w:rsidRDefault="00370745" w:rsidP="009A5F6C">
      <w:pPr>
        <w:spacing w:after="0"/>
        <w:contextualSpacing/>
        <w:rPr>
          <w:rFonts w:ascii="Times New Roman" w:hAnsi="Times New Roman" w:cs="Times New Roman"/>
          <w:sz w:val="24"/>
          <w:szCs w:val="24"/>
        </w:rPr>
      </w:pPr>
    </w:p>
    <w:p w14:paraId="3DE7344F" w14:textId="77777777" w:rsidR="00370745" w:rsidRDefault="00370745" w:rsidP="009A5F6C">
      <w:pPr>
        <w:spacing w:after="0"/>
        <w:contextualSpacing/>
        <w:rPr>
          <w:rFonts w:ascii="Times New Roman" w:hAnsi="Times New Roman" w:cs="Times New Roman"/>
          <w:sz w:val="24"/>
          <w:szCs w:val="24"/>
        </w:rPr>
      </w:pPr>
    </w:p>
    <w:p w14:paraId="69CE86E6" w14:textId="77777777" w:rsidR="00370745" w:rsidRDefault="00370745" w:rsidP="009A5F6C">
      <w:pPr>
        <w:spacing w:after="0"/>
        <w:contextualSpacing/>
        <w:rPr>
          <w:rFonts w:ascii="Times New Roman" w:hAnsi="Times New Roman" w:cs="Times New Roman"/>
          <w:sz w:val="24"/>
          <w:szCs w:val="24"/>
        </w:rPr>
      </w:pPr>
    </w:p>
    <w:p w14:paraId="331A1B58" w14:textId="77777777" w:rsidR="00370745" w:rsidRDefault="00370745" w:rsidP="009A5F6C">
      <w:pPr>
        <w:spacing w:after="0"/>
        <w:contextualSpacing/>
        <w:rPr>
          <w:rFonts w:ascii="Times New Roman" w:hAnsi="Times New Roman" w:cs="Times New Roman"/>
          <w:sz w:val="24"/>
          <w:szCs w:val="24"/>
        </w:rPr>
      </w:pPr>
    </w:p>
    <w:p w14:paraId="0B97C721" w14:textId="77777777" w:rsidR="00370745" w:rsidRDefault="00370745" w:rsidP="009A5F6C">
      <w:pPr>
        <w:spacing w:after="0"/>
        <w:contextualSpacing/>
        <w:rPr>
          <w:rFonts w:ascii="Times New Roman" w:hAnsi="Times New Roman" w:cs="Times New Roman"/>
          <w:sz w:val="24"/>
          <w:szCs w:val="24"/>
        </w:rPr>
      </w:pPr>
    </w:p>
    <w:p w14:paraId="58BEED64" w14:textId="77777777" w:rsidR="00370745" w:rsidRDefault="00370745" w:rsidP="009A5F6C">
      <w:pPr>
        <w:spacing w:after="0"/>
        <w:contextualSpacing/>
        <w:rPr>
          <w:rFonts w:ascii="Times New Roman" w:hAnsi="Times New Roman" w:cs="Times New Roman"/>
          <w:sz w:val="24"/>
          <w:szCs w:val="24"/>
        </w:rPr>
      </w:pPr>
    </w:p>
    <w:p w14:paraId="2FA5FC35" w14:textId="77777777" w:rsidR="00370745" w:rsidRDefault="00370745" w:rsidP="009A5F6C">
      <w:pPr>
        <w:spacing w:after="0"/>
        <w:contextualSpacing/>
        <w:rPr>
          <w:rFonts w:ascii="Times New Roman" w:hAnsi="Times New Roman" w:cs="Times New Roman"/>
          <w:sz w:val="24"/>
          <w:szCs w:val="24"/>
        </w:rPr>
      </w:pPr>
    </w:p>
    <w:p w14:paraId="0DC93FCB" w14:textId="77777777" w:rsidR="00370745" w:rsidRDefault="00370745" w:rsidP="009A5F6C">
      <w:pPr>
        <w:spacing w:after="0"/>
        <w:contextualSpacing/>
        <w:rPr>
          <w:rFonts w:ascii="Times New Roman" w:hAnsi="Times New Roman" w:cs="Times New Roman"/>
          <w:sz w:val="24"/>
          <w:szCs w:val="24"/>
        </w:rPr>
      </w:pPr>
    </w:p>
    <w:p w14:paraId="7CA10D9C" w14:textId="77777777" w:rsidR="00370745" w:rsidRDefault="00370745" w:rsidP="009A5F6C">
      <w:pPr>
        <w:spacing w:after="0"/>
        <w:contextualSpacing/>
        <w:rPr>
          <w:rFonts w:ascii="Times New Roman" w:hAnsi="Times New Roman" w:cs="Times New Roman"/>
          <w:sz w:val="24"/>
          <w:szCs w:val="24"/>
        </w:rPr>
      </w:pPr>
    </w:p>
    <w:p w14:paraId="499402B9" w14:textId="77777777" w:rsidR="00370745" w:rsidRDefault="00370745" w:rsidP="009A5F6C">
      <w:pPr>
        <w:spacing w:after="0"/>
        <w:contextualSpacing/>
        <w:rPr>
          <w:rFonts w:ascii="Times New Roman" w:hAnsi="Times New Roman" w:cs="Times New Roman"/>
          <w:sz w:val="24"/>
          <w:szCs w:val="24"/>
        </w:rPr>
      </w:pPr>
    </w:p>
    <w:p w14:paraId="4E394028" w14:textId="77777777" w:rsidR="00370745" w:rsidRDefault="00370745" w:rsidP="009A5F6C">
      <w:pPr>
        <w:spacing w:after="0"/>
        <w:contextualSpacing/>
        <w:rPr>
          <w:rFonts w:ascii="Times New Roman" w:hAnsi="Times New Roman" w:cs="Times New Roman"/>
          <w:sz w:val="24"/>
          <w:szCs w:val="24"/>
        </w:rPr>
      </w:pPr>
    </w:p>
    <w:p w14:paraId="5E8B5607" w14:textId="51E08EA2" w:rsidR="00370745" w:rsidRPr="00262F68" w:rsidRDefault="005A0664" w:rsidP="00370745">
      <w:pPr>
        <w:pageBreakBefore/>
        <w:tabs>
          <w:tab w:val="left" w:pos="1978"/>
          <w:tab w:val="left" w:pos="3828"/>
          <w:tab w:val="center" w:pos="4677"/>
          <w:tab w:val="left" w:pos="6555"/>
          <w:tab w:val="right" w:pos="9070"/>
        </w:tabs>
        <w:suppressAutoHyphens/>
        <w:spacing w:after="0" w:line="276" w:lineRule="auto"/>
        <w:rPr>
          <w:rFonts w:ascii="Times New Roman" w:eastAsia="Times New Roman" w:hAnsi="Times New Roman" w:cs="Times New Roman"/>
          <w:sz w:val="20"/>
          <w:szCs w:val="20"/>
          <w:lang w:eastAsia="zh-CN"/>
        </w:rPr>
      </w:pPr>
      <w:r>
        <w:rPr>
          <w:rFonts w:ascii="Times New Roman" w:eastAsia="Times New Roman" w:hAnsi="Times New Roman" w:cs="Times New Roman"/>
          <w:b/>
          <w:sz w:val="24"/>
          <w:szCs w:val="24"/>
          <w:lang w:eastAsia="zh-CN"/>
        </w:rPr>
        <w:lastRenderedPageBreak/>
        <w:t>DPS-ZP /198/TP 3/2025</w:t>
      </w:r>
      <w:r w:rsidR="00370745" w:rsidRPr="00262F68">
        <w:rPr>
          <w:rFonts w:ascii="Times New Roman" w:eastAsia="Times New Roman" w:hAnsi="Times New Roman" w:cs="Times New Roman"/>
          <w:b/>
          <w:sz w:val="24"/>
          <w:szCs w:val="24"/>
          <w:lang w:eastAsia="zh-CN"/>
        </w:rPr>
        <w:t xml:space="preserve">                                         </w:t>
      </w:r>
      <w:r>
        <w:rPr>
          <w:rFonts w:ascii="Times New Roman" w:eastAsia="Times New Roman" w:hAnsi="Times New Roman" w:cs="Times New Roman"/>
          <w:b/>
          <w:sz w:val="24"/>
          <w:szCs w:val="24"/>
          <w:lang w:eastAsia="zh-CN"/>
        </w:rPr>
        <w:t xml:space="preserve">                               </w:t>
      </w:r>
      <w:r w:rsidR="007302C3">
        <w:rPr>
          <w:rFonts w:ascii="Times New Roman" w:eastAsia="Times New Roman" w:hAnsi="Times New Roman" w:cs="Times New Roman"/>
          <w:b/>
          <w:i/>
          <w:color w:val="3366FF"/>
          <w:sz w:val="24"/>
          <w:szCs w:val="24"/>
          <w:lang w:eastAsia="zh-CN"/>
        </w:rPr>
        <w:t>Załącznik nr 6</w:t>
      </w:r>
      <w:r w:rsidR="00370745" w:rsidRPr="00262F68">
        <w:rPr>
          <w:rFonts w:ascii="Times New Roman" w:eastAsia="Times New Roman" w:hAnsi="Times New Roman" w:cs="Times New Roman"/>
          <w:b/>
          <w:i/>
          <w:color w:val="3366FF"/>
          <w:sz w:val="24"/>
          <w:szCs w:val="24"/>
          <w:lang w:eastAsia="zh-CN"/>
        </w:rPr>
        <w:t xml:space="preserve"> do SWZ</w:t>
      </w:r>
    </w:p>
    <w:p w14:paraId="22702549" w14:textId="77777777" w:rsidR="00370745" w:rsidRPr="00262F68" w:rsidRDefault="00370745" w:rsidP="00370745">
      <w:pPr>
        <w:tabs>
          <w:tab w:val="left" w:pos="1978"/>
          <w:tab w:val="left" w:pos="3828"/>
          <w:tab w:val="center" w:pos="4677"/>
        </w:tabs>
        <w:suppressAutoHyphens/>
        <w:spacing w:after="0" w:line="276" w:lineRule="auto"/>
        <w:ind w:left="5103"/>
        <w:jc w:val="right"/>
        <w:rPr>
          <w:rFonts w:ascii="Times New Roman" w:eastAsia="Times New Roman" w:hAnsi="Times New Roman" w:cs="Times New Roman"/>
          <w:i/>
          <w:color w:val="FF0000"/>
          <w:sz w:val="24"/>
          <w:szCs w:val="24"/>
          <w:lang w:eastAsia="zh-CN"/>
        </w:rPr>
      </w:pPr>
    </w:p>
    <w:p w14:paraId="435313B9" w14:textId="77777777" w:rsidR="00370745" w:rsidRPr="00262F68" w:rsidRDefault="00370745" w:rsidP="00370745">
      <w:pPr>
        <w:suppressAutoHyphens/>
        <w:spacing w:after="0" w:line="240" w:lineRule="auto"/>
        <w:jc w:val="center"/>
        <w:rPr>
          <w:rFonts w:ascii="Times New Roman" w:eastAsia="Times New Roman" w:hAnsi="Times New Roman" w:cs="Times New Roman"/>
          <w:b/>
          <w:sz w:val="20"/>
          <w:szCs w:val="20"/>
          <w:lang w:eastAsia="zh-CN"/>
        </w:rPr>
      </w:pPr>
      <w:r w:rsidRPr="00262F68">
        <w:rPr>
          <w:rFonts w:ascii="Times New Roman" w:eastAsia="Times New Roman" w:hAnsi="Times New Roman" w:cs="Times New Roman"/>
          <w:b/>
          <w:sz w:val="20"/>
          <w:szCs w:val="20"/>
          <w:lang w:eastAsia="zh-CN"/>
        </w:rPr>
        <w:t>ZOBOWIĄZANIE PODMIOTU TRZECIEGO</w:t>
      </w:r>
      <w:r w:rsidRPr="00262F68">
        <w:rPr>
          <w:rFonts w:ascii="Times New Roman" w:eastAsia="Times New Roman" w:hAnsi="Times New Roman" w:cs="Times New Roman"/>
          <w:b/>
          <w:sz w:val="20"/>
          <w:szCs w:val="20"/>
          <w:vertAlign w:val="superscript"/>
          <w:lang w:eastAsia="zh-CN"/>
        </w:rPr>
        <w:footnoteReference w:id="1"/>
      </w:r>
    </w:p>
    <w:p w14:paraId="65286E81" w14:textId="77777777" w:rsidR="00370745" w:rsidRPr="00262F68" w:rsidRDefault="00370745" w:rsidP="00370745">
      <w:pPr>
        <w:suppressAutoHyphens/>
        <w:spacing w:after="0" w:line="240" w:lineRule="auto"/>
        <w:jc w:val="center"/>
        <w:rPr>
          <w:rFonts w:ascii="Times New Roman" w:eastAsia="Times New Roman" w:hAnsi="Times New Roman" w:cs="Times New Roman"/>
          <w:sz w:val="20"/>
          <w:szCs w:val="20"/>
          <w:lang w:eastAsia="zh-CN"/>
        </w:rPr>
      </w:pPr>
      <w:r w:rsidRPr="00262F68">
        <w:rPr>
          <w:rFonts w:ascii="Times New Roman" w:eastAsia="Times New Roman" w:hAnsi="Times New Roman" w:cs="Times New Roman"/>
          <w:b/>
          <w:sz w:val="20"/>
          <w:szCs w:val="20"/>
          <w:lang w:eastAsia="zh-CN"/>
        </w:rPr>
        <w:t xml:space="preserve">do oddania do dyspozycji Wykonawcy niezbędnych zasobów na potrzeby wykonania zamówienia, w związku z powołaniem się na te zasoby celem spełnienia warunku udziału w postępowaniu przez Wykonawcę </w:t>
      </w:r>
    </w:p>
    <w:p w14:paraId="5B2443F2" w14:textId="77777777" w:rsidR="00370745" w:rsidRPr="00262F68" w:rsidRDefault="00370745" w:rsidP="00370745">
      <w:pPr>
        <w:suppressAutoHyphens/>
        <w:spacing w:after="0" w:line="240" w:lineRule="auto"/>
        <w:jc w:val="center"/>
        <w:rPr>
          <w:rFonts w:ascii="Times New Roman" w:eastAsia="Times New Roman" w:hAnsi="Times New Roman" w:cs="Times New Roman"/>
          <w:sz w:val="20"/>
          <w:szCs w:val="20"/>
          <w:lang w:eastAsia="zh-CN"/>
        </w:rPr>
      </w:pPr>
      <w:r w:rsidRPr="00262F68">
        <w:rPr>
          <w:rFonts w:ascii="Times New Roman" w:eastAsia="Times New Roman" w:hAnsi="Times New Roman" w:cs="Times New Roman"/>
          <w:i/>
          <w:sz w:val="20"/>
          <w:szCs w:val="20"/>
          <w:lang w:eastAsia="zh-CN"/>
        </w:rPr>
        <w:t xml:space="preserve">Podstawa prawna: art. 118 ust 3  ustawy z dnia  11 września 2019 r. - Prawo zamówień publicznych </w:t>
      </w:r>
    </w:p>
    <w:p w14:paraId="194F8923" w14:textId="453C5902" w:rsidR="00370745" w:rsidRPr="00262F68" w:rsidRDefault="00B1442D" w:rsidP="00370745">
      <w:pPr>
        <w:suppressAutoHyphens/>
        <w:spacing w:after="0" w:line="240" w:lineRule="auto"/>
        <w:jc w:val="center"/>
        <w:rPr>
          <w:rFonts w:ascii="Times New Roman" w:eastAsia="Times New Roman" w:hAnsi="Times New Roman" w:cs="Times New Roman"/>
          <w:sz w:val="20"/>
          <w:szCs w:val="20"/>
          <w:lang w:eastAsia="zh-CN"/>
        </w:rPr>
      </w:pPr>
      <w:r>
        <w:rPr>
          <w:rFonts w:ascii="Times New Roman" w:eastAsia="Times New Roman" w:hAnsi="Times New Roman" w:cs="Times New Roman"/>
          <w:i/>
          <w:sz w:val="20"/>
          <w:szCs w:val="20"/>
          <w:lang w:eastAsia="zh-CN"/>
        </w:rPr>
        <w:t xml:space="preserve">(. Dz. U. z 2024, poz. 1320 </w:t>
      </w:r>
      <w:r w:rsidR="00370745" w:rsidRPr="00262F68">
        <w:rPr>
          <w:rFonts w:ascii="Times New Roman" w:eastAsia="Times New Roman" w:hAnsi="Times New Roman" w:cs="Times New Roman"/>
          <w:i/>
          <w:sz w:val="20"/>
          <w:szCs w:val="20"/>
          <w:lang w:eastAsia="zh-CN"/>
        </w:rPr>
        <w:t>.).</w:t>
      </w:r>
    </w:p>
    <w:p w14:paraId="1B4CBE9C" w14:textId="77777777" w:rsidR="00370745" w:rsidRPr="00262F68" w:rsidRDefault="00370745" w:rsidP="00370745">
      <w:pPr>
        <w:suppressAutoHyphens/>
        <w:spacing w:after="0" w:line="240" w:lineRule="auto"/>
        <w:jc w:val="right"/>
        <w:rPr>
          <w:rFonts w:ascii="Times New Roman" w:eastAsia="Times New Roman" w:hAnsi="Times New Roman" w:cs="Times New Roman"/>
          <w:b/>
          <w:bCs/>
          <w:i/>
          <w:sz w:val="24"/>
          <w:szCs w:val="24"/>
          <w:lang w:eastAsia="pl-PL"/>
        </w:rPr>
      </w:pPr>
    </w:p>
    <w:p w14:paraId="6A3937AB" w14:textId="77777777" w:rsidR="00370745" w:rsidRPr="00262F68" w:rsidRDefault="00370745" w:rsidP="00370745">
      <w:pPr>
        <w:suppressAutoHyphens/>
        <w:spacing w:after="0" w:line="240" w:lineRule="auto"/>
        <w:jc w:val="both"/>
        <w:rPr>
          <w:rFonts w:ascii="Times New Roman" w:eastAsia="Times New Roman" w:hAnsi="Times New Roman" w:cs="Times New Roman"/>
          <w:sz w:val="20"/>
          <w:szCs w:val="20"/>
          <w:lang w:eastAsia="zh-CN"/>
        </w:rPr>
      </w:pPr>
      <w:r w:rsidRPr="00262F68">
        <w:rPr>
          <w:rFonts w:ascii="Times New Roman" w:eastAsia="Times New Roman" w:hAnsi="Times New Roman" w:cs="Times New Roman"/>
          <w:bCs/>
          <w:sz w:val="20"/>
          <w:szCs w:val="20"/>
          <w:lang w:eastAsia="pl-PL"/>
        </w:rPr>
        <w:t xml:space="preserve">Podmiot </w:t>
      </w:r>
      <w:r w:rsidRPr="00262F68">
        <w:rPr>
          <w:rFonts w:ascii="Times New Roman" w:eastAsia="Times New Roman" w:hAnsi="Times New Roman" w:cs="Times New Roman"/>
          <w:sz w:val="20"/>
          <w:szCs w:val="20"/>
          <w:lang w:eastAsia="pl-PL"/>
        </w:rPr>
        <w:t>udostępniający (trzeci):</w:t>
      </w:r>
    </w:p>
    <w:p w14:paraId="30198286" w14:textId="77777777" w:rsidR="00370745" w:rsidRPr="00262F68" w:rsidRDefault="00370745" w:rsidP="00370745">
      <w:pPr>
        <w:suppressAutoHyphens/>
        <w:spacing w:after="0" w:line="240" w:lineRule="auto"/>
        <w:jc w:val="both"/>
        <w:rPr>
          <w:rFonts w:ascii="Times New Roman" w:eastAsia="Times New Roman" w:hAnsi="Times New Roman" w:cs="Times New Roman"/>
          <w:i/>
          <w:sz w:val="20"/>
          <w:szCs w:val="20"/>
          <w:lang w:eastAsia="pl-PL"/>
        </w:rPr>
      </w:pPr>
    </w:p>
    <w:p w14:paraId="5DB11BA1" w14:textId="77777777" w:rsidR="00370745" w:rsidRPr="00262F68" w:rsidRDefault="00370745" w:rsidP="00370745">
      <w:pPr>
        <w:suppressAutoHyphens/>
        <w:spacing w:after="0" w:line="240" w:lineRule="auto"/>
        <w:rPr>
          <w:rFonts w:ascii="Times New Roman" w:eastAsia="Times New Roman" w:hAnsi="Times New Roman" w:cs="Times New Roman"/>
          <w:sz w:val="20"/>
          <w:szCs w:val="20"/>
          <w:lang w:eastAsia="zh-CN"/>
        </w:rPr>
      </w:pPr>
      <w:r w:rsidRPr="00262F68">
        <w:rPr>
          <w:rFonts w:ascii="Times New Roman" w:eastAsia="Times New Roman" w:hAnsi="Times New Roman" w:cs="Times New Roman"/>
          <w:b/>
          <w:bCs/>
          <w:sz w:val="20"/>
          <w:szCs w:val="20"/>
          <w:lang w:eastAsia="pl-PL"/>
        </w:rPr>
        <w:t>...............................................................</w:t>
      </w:r>
    </w:p>
    <w:p w14:paraId="6E7DDE3B" w14:textId="77777777" w:rsidR="00370745" w:rsidRPr="00262F68" w:rsidRDefault="00370745" w:rsidP="00370745">
      <w:pPr>
        <w:suppressAutoHyphens/>
        <w:spacing w:after="120" w:line="240" w:lineRule="auto"/>
        <w:rPr>
          <w:rFonts w:ascii="Times New Roman" w:eastAsia="Times New Roman" w:hAnsi="Times New Roman" w:cs="Times New Roman"/>
          <w:sz w:val="20"/>
          <w:szCs w:val="20"/>
          <w:lang w:eastAsia="zh-CN"/>
        </w:rPr>
      </w:pPr>
      <w:r w:rsidRPr="00262F68">
        <w:rPr>
          <w:rFonts w:ascii="Times New Roman" w:eastAsia="Times New Roman" w:hAnsi="Times New Roman" w:cs="Times New Roman"/>
          <w:bCs/>
          <w:i/>
          <w:iCs/>
          <w:sz w:val="20"/>
          <w:szCs w:val="20"/>
          <w:vertAlign w:val="superscript"/>
          <w:lang w:eastAsia="pl-PL"/>
        </w:rPr>
        <w:t>( imię i nazwisko, nazwa /firma)</w:t>
      </w:r>
    </w:p>
    <w:p w14:paraId="6DC3691A" w14:textId="77777777" w:rsidR="00370745" w:rsidRPr="00262F68" w:rsidRDefault="00370745" w:rsidP="00370745">
      <w:pPr>
        <w:suppressAutoHyphens/>
        <w:spacing w:after="0" w:line="240" w:lineRule="auto"/>
        <w:rPr>
          <w:rFonts w:ascii="Times New Roman" w:eastAsia="Times New Roman" w:hAnsi="Times New Roman" w:cs="Times New Roman"/>
          <w:sz w:val="20"/>
          <w:szCs w:val="20"/>
          <w:lang w:eastAsia="zh-CN"/>
        </w:rPr>
      </w:pPr>
      <w:r w:rsidRPr="00262F68">
        <w:rPr>
          <w:rFonts w:ascii="Times New Roman" w:eastAsia="Times New Roman" w:hAnsi="Times New Roman" w:cs="Times New Roman"/>
          <w:b/>
          <w:bCs/>
          <w:sz w:val="20"/>
          <w:szCs w:val="20"/>
          <w:lang w:eastAsia="pl-PL"/>
        </w:rPr>
        <w:t>...............................................................</w:t>
      </w:r>
    </w:p>
    <w:p w14:paraId="7CA40B65" w14:textId="77777777" w:rsidR="00370745" w:rsidRPr="00262F68" w:rsidRDefault="00370745" w:rsidP="00370745">
      <w:pPr>
        <w:suppressAutoHyphens/>
        <w:spacing w:after="0" w:line="240" w:lineRule="auto"/>
        <w:rPr>
          <w:rFonts w:ascii="Times New Roman" w:eastAsia="Times New Roman" w:hAnsi="Times New Roman" w:cs="Times New Roman"/>
          <w:sz w:val="20"/>
          <w:szCs w:val="20"/>
          <w:lang w:eastAsia="zh-CN"/>
        </w:rPr>
      </w:pPr>
      <w:r w:rsidRPr="00262F68">
        <w:rPr>
          <w:rFonts w:ascii="Times New Roman" w:eastAsia="Times New Roman" w:hAnsi="Times New Roman" w:cs="Times New Roman"/>
          <w:bCs/>
          <w:i/>
          <w:iCs/>
          <w:sz w:val="20"/>
          <w:szCs w:val="20"/>
          <w:vertAlign w:val="superscript"/>
          <w:lang w:eastAsia="pl-PL"/>
        </w:rPr>
        <w:t xml:space="preserve">(adres /siedziba, </w:t>
      </w:r>
      <w:r w:rsidRPr="00262F68">
        <w:rPr>
          <w:rFonts w:ascii="Times New Roman" w:eastAsia="Times New Roman" w:hAnsi="Times New Roman" w:cs="Times New Roman"/>
          <w:i/>
          <w:sz w:val="20"/>
          <w:szCs w:val="20"/>
          <w:vertAlign w:val="superscript"/>
          <w:lang w:eastAsia="pl-PL"/>
        </w:rPr>
        <w:t xml:space="preserve"> </w:t>
      </w:r>
      <w:proofErr w:type="spellStart"/>
      <w:r w:rsidRPr="00262F68">
        <w:rPr>
          <w:rFonts w:ascii="Times New Roman" w:eastAsia="Times New Roman" w:hAnsi="Times New Roman" w:cs="Times New Roman"/>
          <w:i/>
          <w:sz w:val="20"/>
          <w:szCs w:val="20"/>
          <w:vertAlign w:val="superscript"/>
          <w:lang w:eastAsia="pl-PL"/>
        </w:rPr>
        <w:t>tel</w:t>
      </w:r>
      <w:proofErr w:type="spellEnd"/>
      <w:r w:rsidRPr="00262F68">
        <w:rPr>
          <w:rFonts w:ascii="Times New Roman" w:eastAsia="Times New Roman" w:hAnsi="Times New Roman" w:cs="Times New Roman"/>
          <w:i/>
          <w:sz w:val="20"/>
          <w:szCs w:val="20"/>
          <w:vertAlign w:val="superscript"/>
          <w:lang w:eastAsia="pl-PL"/>
        </w:rPr>
        <w:t xml:space="preserve"> /fax )</w:t>
      </w:r>
    </w:p>
    <w:p w14:paraId="3C5612C2" w14:textId="77777777" w:rsidR="00370745" w:rsidRPr="00262F68" w:rsidRDefault="00370745" w:rsidP="00370745">
      <w:pPr>
        <w:suppressAutoHyphens/>
        <w:spacing w:after="0" w:line="240" w:lineRule="auto"/>
        <w:jc w:val="both"/>
        <w:rPr>
          <w:rFonts w:ascii="Times New Roman" w:eastAsia="Times New Roman" w:hAnsi="Times New Roman" w:cs="Times New Roman"/>
          <w:b/>
          <w:i/>
          <w:sz w:val="20"/>
          <w:szCs w:val="20"/>
          <w:vertAlign w:val="superscript"/>
          <w:lang w:eastAsia="pl-PL"/>
        </w:rPr>
      </w:pPr>
    </w:p>
    <w:p w14:paraId="4D1A7A10" w14:textId="77777777" w:rsidR="00370745" w:rsidRPr="00262F68" w:rsidRDefault="00370745" w:rsidP="00370745">
      <w:pPr>
        <w:tabs>
          <w:tab w:val="left" w:pos="6795"/>
        </w:tabs>
        <w:suppressAutoHyphens/>
        <w:spacing w:after="0" w:line="240" w:lineRule="auto"/>
        <w:jc w:val="both"/>
        <w:rPr>
          <w:rFonts w:ascii="Times New Roman" w:eastAsia="Times New Roman" w:hAnsi="Times New Roman" w:cs="Times New Roman"/>
          <w:sz w:val="20"/>
          <w:szCs w:val="20"/>
          <w:lang w:eastAsia="zh-CN"/>
        </w:rPr>
      </w:pPr>
      <w:r w:rsidRPr="00262F68">
        <w:rPr>
          <w:rFonts w:ascii="Times New Roman" w:eastAsia="Times New Roman" w:hAnsi="Times New Roman" w:cs="Times New Roman"/>
          <w:sz w:val="20"/>
          <w:szCs w:val="20"/>
          <w:lang w:eastAsia="pl-PL"/>
        </w:rPr>
        <w:t>Zobowiązuję się do oddania do dyspozycji Wykonawcy</w:t>
      </w:r>
      <w:r w:rsidRPr="00262F68">
        <w:rPr>
          <w:rFonts w:ascii="Times New Roman" w:eastAsia="Times New Roman" w:hAnsi="Times New Roman" w:cs="Times New Roman"/>
          <w:sz w:val="20"/>
          <w:szCs w:val="20"/>
          <w:vertAlign w:val="superscript"/>
          <w:lang w:eastAsia="pl-PL"/>
        </w:rPr>
        <w:footnoteReference w:id="2"/>
      </w:r>
      <w:r w:rsidRPr="00262F68">
        <w:rPr>
          <w:rFonts w:ascii="Times New Roman" w:eastAsia="Times New Roman" w:hAnsi="Times New Roman" w:cs="Times New Roman"/>
          <w:sz w:val="20"/>
          <w:szCs w:val="20"/>
          <w:lang w:eastAsia="pl-PL"/>
        </w:rPr>
        <w:t>:</w:t>
      </w:r>
      <w:r w:rsidRPr="00262F68">
        <w:rPr>
          <w:rFonts w:ascii="Times New Roman" w:eastAsia="Times New Roman" w:hAnsi="Times New Roman" w:cs="Times New Roman"/>
          <w:sz w:val="20"/>
          <w:szCs w:val="20"/>
          <w:lang w:eastAsia="pl-PL"/>
        </w:rPr>
        <w:tab/>
      </w:r>
    </w:p>
    <w:p w14:paraId="0BC98CA3" w14:textId="77777777" w:rsidR="00370745" w:rsidRPr="00262F68" w:rsidRDefault="00370745" w:rsidP="00370745">
      <w:pPr>
        <w:tabs>
          <w:tab w:val="center" w:pos="9214"/>
        </w:tabs>
        <w:suppressAutoHyphens/>
        <w:spacing w:after="0" w:line="240" w:lineRule="auto"/>
        <w:ind w:right="-30"/>
        <w:jc w:val="both"/>
        <w:rPr>
          <w:rFonts w:ascii="Times New Roman" w:eastAsia="Times New Roman" w:hAnsi="Times New Roman" w:cs="Times New Roman"/>
          <w:sz w:val="20"/>
          <w:szCs w:val="20"/>
          <w:lang w:eastAsia="pl-PL"/>
        </w:rPr>
      </w:pPr>
    </w:p>
    <w:p w14:paraId="4E24EE01" w14:textId="77777777" w:rsidR="00370745" w:rsidRPr="00262F68" w:rsidRDefault="00370745" w:rsidP="00370745">
      <w:pPr>
        <w:suppressAutoHyphens/>
        <w:spacing w:after="0" w:line="240" w:lineRule="auto"/>
        <w:rPr>
          <w:rFonts w:ascii="Times New Roman" w:eastAsia="Times New Roman" w:hAnsi="Times New Roman" w:cs="Times New Roman"/>
          <w:sz w:val="20"/>
          <w:szCs w:val="20"/>
          <w:lang w:eastAsia="zh-CN"/>
        </w:rPr>
      </w:pPr>
      <w:r w:rsidRPr="00262F68">
        <w:rPr>
          <w:rFonts w:ascii="Times New Roman" w:eastAsia="Times New Roman" w:hAnsi="Times New Roman" w:cs="Times New Roman"/>
          <w:b/>
          <w:bCs/>
          <w:sz w:val="20"/>
          <w:szCs w:val="20"/>
          <w:lang w:eastAsia="pl-PL"/>
        </w:rPr>
        <w:t>.................................................................................................................................................</w:t>
      </w:r>
    </w:p>
    <w:p w14:paraId="79CB7D51" w14:textId="77777777" w:rsidR="00370745" w:rsidRPr="00262F68" w:rsidRDefault="00370745" w:rsidP="00370745">
      <w:pPr>
        <w:suppressAutoHyphens/>
        <w:spacing w:after="120" w:line="240" w:lineRule="auto"/>
        <w:jc w:val="center"/>
        <w:rPr>
          <w:rFonts w:ascii="Times New Roman" w:eastAsia="Times New Roman" w:hAnsi="Times New Roman" w:cs="Times New Roman"/>
          <w:sz w:val="20"/>
          <w:szCs w:val="20"/>
          <w:lang w:eastAsia="zh-CN"/>
        </w:rPr>
      </w:pPr>
      <w:r w:rsidRPr="00262F68">
        <w:rPr>
          <w:rFonts w:ascii="Times New Roman" w:eastAsia="Times New Roman" w:hAnsi="Times New Roman" w:cs="Times New Roman"/>
          <w:bCs/>
          <w:i/>
          <w:iCs/>
          <w:sz w:val="20"/>
          <w:szCs w:val="20"/>
          <w:vertAlign w:val="superscript"/>
          <w:lang w:eastAsia="pl-PL"/>
        </w:rPr>
        <w:t>( imię i nazwisko, nazwa /firma)</w:t>
      </w:r>
    </w:p>
    <w:p w14:paraId="0E938E48" w14:textId="77777777" w:rsidR="00370745" w:rsidRPr="00262F68" w:rsidRDefault="00370745" w:rsidP="00370745">
      <w:pPr>
        <w:suppressAutoHyphens/>
        <w:spacing w:after="0" w:line="240" w:lineRule="auto"/>
        <w:rPr>
          <w:rFonts w:ascii="Times New Roman" w:eastAsia="Times New Roman" w:hAnsi="Times New Roman" w:cs="Times New Roman"/>
          <w:sz w:val="20"/>
          <w:szCs w:val="20"/>
          <w:lang w:eastAsia="zh-CN"/>
        </w:rPr>
      </w:pPr>
      <w:r w:rsidRPr="00262F68">
        <w:rPr>
          <w:rFonts w:ascii="Times New Roman" w:eastAsia="Times New Roman" w:hAnsi="Times New Roman" w:cs="Times New Roman"/>
          <w:b/>
          <w:bCs/>
          <w:sz w:val="20"/>
          <w:szCs w:val="20"/>
          <w:lang w:eastAsia="pl-PL"/>
        </w:rPr>
        <w:t>.................................................................................................................................................</w:t>
      </w:r>
    </w:p>
    <w:p w14:paraId="4DC60B64" w14:textId="77777777" w:rsidR="00370745" w:rsidRPr="00262F68" w:rsidRDefault="00370745" w:rsidP="00370745">
      <w:pPr>
        <w:suppressAutoHyphens/>
        <w:spacing w:after="0" w:line="240" w:lineRule="auto"/>
        <w:jc w:val="center"/>
        <w:rPr>
          <w:rFonts w:ascii="Times New Roman" w:eastAsia="Times New Roman" w:hAnsi="Times New Roman" w:cs="Times New Roman"/>
          <w:sz w:val="20"/>
          <w:szCs w:val="20"/>
          <w:lang w:eastAsia="zh-CN"/>
        </w:rPr>
      </w:pPr>
      <w:r w:rsidRPr="00262F68">
        <w:rPr>
          <w:rFonts w:ascii="Times New Roman" w:eastAsia="Times New Roman" w:hAnsi="Times New Roman" w:cs="Times New Roman"/>
          <w:bCs/>
          <w:i/>
          <w:iCs/>
          <w:sz w:val="20"/>
          <w:szCs w:val="20"/>
          <w:vertAlign w:val="superscript"/>
          <w:lang w:eastAsia="pl-PL"/>
        </w:rPr>
        <w:t xml:space="preserve">( adres /siedziba, </w:t>
      </w:r>
      <w:r w:rsidRPr="00262F68">
        <w:rPr>
          <w:rFonts w:ascii="Times New Roman" w:eastAsia="Times New Roman" w:hAnsi="Times New Roman" w:cs="Times New Roman"/>
          <w:i/>
          <w:sz w:val="20"/>
          <w:szCs w:val="20"/>
          <w:vertAlign w:val="superscript"/>
          <w:lang w:eastAsia="pl-PL"/>
        </w:rPr>
        <w:t xml:space="preserve"> </w:t>
      </w:r>
      <w:proofErr w:type="spellStart"/>
      <w:r w:rsidRPr="00262F68">
        <w:rPr>
          <w:rFonts w:ascii="Times New Roman" w:eastAsia="Times New Roman" w:hAnsi="Times New Roman" w:cs="Times New Roman"/>
          <w:i/>
          <w:sz w:val="20"/>
          <w:szCs w:val="20"/>
          <w:vertAlign w:val="superscript"/>
          <w:lang w:eastAsia="pl-PL"/>
        </w:rPr>
        <w:t>tel</w:t>
      </w:r>
      <w:proofErr w:type="spellEnd"/>
      <w:r w:rsidRPr="00262F68">
        <w:rPr>
          <w:rFonts w:ascii="Times New Roman" w:eastAsia="Times New Roman" w:hAnsi="Times New Roman" w:cs="Times New Roman"/>
          <w:i/>
          <w:sz w:val="20"/>
          <w:szCs w:val="20"/>
          <w:vertAlign w:val="superscript"/>
          <w:lang w:eastAsia="pl-PL"/>
        </w:rPr>
        <w:t xml:space="preserve"> /fax )</w:t>
      </w:r>
    </w:p>
    <w:p w14:paraId="41AFCDC0" w14:textId="77777777" w:rsidR="00370745" w:rsidRPr="00262F68" w:rsidRDefault="00370745" w:rsidP="00370745">
      <w:pPr>
        <w:tabs>
          <w:tab w:val="center" w:pos="9214"/>
        </w:tabs>
        <w:suppressAutoHyphens/>
        <w:spacing w:after="0" w:line="240" w:lineRule="auto"/>
        <w:ind w:right="-30"/>
        <w:jc w:val="both"/>
        <w:rPr>
          <w:rFonts w:ascii="Times New Roman" w:eastAsia="Times New Roman" w:hAnsi="Times New Roman" w:cs="Times New Roman"/>
          <w:i/>
          <w:sz w:val="20"/>
          <w:szCs w:val="20"/>
          <w:vertAlign w:val="superscript"/>
          <w:lang w:eastAsia="pl-PL"/>
        </w:rPr>
      </w:pPr>
    </w:p>
    <w:p w14:paraId="10751119" w14:textId="77777777" w:rsidR="00370745" w:rsidRPr="00262F68" w:rsidRDefault="00370745" w:rsidP="00370745">
      <w:pPr>
        <w:tabs>
          <w:tab w:val="center" w:pos="9214"/>
        </w:tabs>
        <w:suppressAutoHyphens/>
        <w:spacing w:after="0" w:line="240" w:lineRule="auto"/>
        <w:ind w:right="-30"/>
        <w:jc w:val="both"/>
        <w:rPr>
          <w:rFonts w:ascii="Times New Roman" w:eastAsia="Times New Roman" w:hAnsi="Times New Roman" w:cs="Times New Roman"/>
          <w:sz w:val="20"/>
          <w:szCs w:val="20"/>
          <w:lang w:eastAsia="zh-CN"/>
        </w:rPr>
      </w:pPr>
      <w:r w:rsidRPr="00262F68">
        <w:rPr>
          <w:rFonts w:ascii="Times New Roman" w:eastAsia="Times New Roman" w:hAnsi="Times New Roman" w:cs="Times New Roman"/>
          <w:sz w:val="20"/>
          <w:szCs w:val="20"/>
          <w:lang w:eastAsia="pl-PL"/>
        </w:rPr>
        <w:t>niezbędnych zasobów, a mianowicie w zakresie</w:t>
      </w:r>
      <w:r w:rsidRPr="00262F68">
        <w:rPr>
          <w:rFonts w:ascii="Times New Roman" w:eastAsia="Times New Roman" w:hAnsi="Times New Roman" w:cs="Times New Roman"/>
          <w:sz w:val="20"/>
          <w:szCs w:val="20"/>
          <w:vertAlign w:val="superscript"/>
          <w:lang w:eastAsia="pl-PL"/>
        </w:rPr>
        <w:footnoteReference w:id="3"/>
      </w:r>
      <w:r w:rsidRPr="00262F68">
        <w:rPr>
          <w:rFonts w:ascii="Times New Roman" w:eastAsia="Times New Roman" w:hAnsi="Times New Roman" w:cs="Times New Roman"/>
          <w:sz w:val="20"/>
          <w:szCs w:val="20"/>
          <w:lang w:eastAsia="pl-PL"/>
        </w:rPr>
        <w:t>:</w:t>
      </w:r>
    </w:p>
    <w:p w14:paraId="761DB775" w14:textId="77777777" w:rsidR="00370745" w:rsidRPr="00262F68" w:rsidRDefault="00370745" w:rsidP="00370745">
      <w:pPr>
        <w:tabs>
          <w:tab w:val="center" w:pos="9214"/>
        </w:tabs>
        <w:suppressAutoHyphens/>
        <w:spacing w:after="0" w:line="240" w:lineRule="auto"/>
        <w:ind w:right="-30"/>
        <w:jc w:val="both"/>
        <w:rPr>
          <w:rFonts w:ascii="Times New Roman" w:eastAsia="Times New Roman" w:hAnsi="Times New Roman" w:cs="Times New Roman"/>
          <w:sz w:val="20"/>
          <w:szCs w:val="20"/>
          <w:lang w:eastAsia="pl-PL"/>
        </w:rPr>
      </w:pPr>
    </w:p>
    <w:p w14:paraId="6D13F95D" w14:textId="77777777" w:rsidR="00370745" w:rsidRPr="00262F68" w:rsidRDefault="00370745" w:rsidP="00370745">
      <w:pPr>
        <w:tabs>
          <w:tab w:val="center" w:pos="9214"/>
        </w:tabs>
        <w:suppressAutoHyphens/>
        <w:spacing w:after="0" w:line="240" w:lineRule="auto"/>
        <w:ind w:right="-30"/>
        <w:jc w:val="both"/>
        <w:rPr>
          <w:rFonts w:ascii="Times New Roman" w:eastAsia="Times New Roman" w:hAnsi="Times New Roman" w:cs="Times New Roman"/>
          <w:sz w:val="20"/>
          <w:szCs w:val="20"/>
          <w:lang w:eastAsia="zh-CN"/>
        </w:rPr>
      </w:pPr>
      <w:r w:rsidRPr="00262F68">
        <w:rPr>
          <w:rFonts w:ascii="Times New Roman" w:eastAsia="Times New Roman" w:hAnsi="Times New Roman" w:cs="Times New Roman"/>
          <w:sz w:val="20"/>
          <w:szCs w:val="20"/>
          <w:lang w:eastAsia="pl-PL"/>
        </w:rPr>
        <w:t>…………………………………………………………………………………………………………………………………………………</w:t>
      </w:r>
      <w:r>
        <w:rPr>
          <w:rFonts w:ascii="Times New Roman" w:eastAsia="Times New Roman" w:hAnsi="Times New Roman" w:cs="Times New Roman"/>
          <w:sz w:val="20"/>
          <w:szCs w:val="20"/>
          <w:lang w:eastAsia="pl-PL"/>
        </w:rPr>
        <w:t>……………………………………………………………………………………………</w:t>
      </w:r>
    </w:p>
    <w:p w14:paraId="32525A59" w14:textId="77777777" w:rsidR="00370745" w:rsidRPr="00262F68" w:rsidRDefault="00370745" w:rsidP="00370745">
      <w:pPr>
        <w:suppressAutoHyphens/>
        <w:spacing w:after="0" w:line="240" w:lineRule="auto"/>
        <w:jc w:val="center"/>
        <w:rPr>
          <w:rFonts w:ascii="Times New Roman" w:eastAsia="Times New Roman" w:hAnsi="Times New Roman" w:cs="Times New Roman"/>
          <w:sz w:val="20"/>
          <w:szCs w:val="20"/>
          <w:vertAlign w:val="superscript"/>
          <w:lang w:eastAsia="pl-PL"/>
        </w:rPr>
      </w:pPr>
    </w:p>
    <w:p w14:paraId="1C60E206" w14:textId="04B8C0D1" w:rsidR="00370745" w:rsidRPr="00262F68" w:rsidRDefault="00370745" w:rsidP="00370745">
      <w:pPr>
        <w:suppressAutoHyphens/>
        <w:spacing w:after="0" w:line="240" w:lineRule="auto"/>
        <w:rPr>
          <w:rFonts w:ascii="Times New Roman" w:eastAsia="Times New Roman" w:hAnsi="Times New Roman" w:cs="Times New Roman"/>
          <w:b/>
          <w:i/>
          <w:sz w:val="24"/>
          <w:szCs w:val="24"/>
          <w:lang w:eastAsia="zh-CN"/>
        </w:rPr>
      </w:pPr>
      <w:r w:rsidRPr="00262F68">
        <w:rPr>
          <w:rFonts w:ascii="Times New Roman" w:eastAsia="Times New Roman" w:hAnsi="Times New Roman" w:cs="Times New Roman"/>
          <w:sz w:val="20"/>
          <w:szCs w:val="20"/>
          <w:lang w:eastAsia="zh-CN"/>
        </w:rPr>
        <w:t xml:space="preserve">na potrzeby wykonania zamówienia: </w:t>
      </w:r>
      <w:r w:rsidRPr="00262F68">
        <w:rPr>
          <w:rFonts w:ascii="Times New Roman" w:eastAsia="Times New Roman" w:hAnsi="Times New Roman" w:cs="Times New Roman"/>
          <w:b/>
          <w:iCs/>
          <w:sz w:val="20"/>
          <w:szCs w:val="20"/>
          <w:lang w:eastAsia="pl-PL"/>
        </w:rPr>
        <w:t xml:space="preserve">na </w:t>
      </w:r>
      <w:r w:rsidRPr="00262F68">
        <w:rPr>
          <w:rFonts w:ascii="Times New Roman" w:eastAsia="Times New Roman" w:hAnsi="Times New Roman" w:cs="Times New Roman"/>
          <w:sz w:val="24"/>
          <w:szCs w:val="24"/>
          <w:lang w:eastAsia="zh-CN"/>
        </w:rPr>
        <w:t xml:space="preserve">: </w:t>
      </w:r>
      <w:r>
        <w:rPr>
          <w:rFonts w:ascii="Times New Roman" w:eastAsia="Times New Roman" w:hAnsi="Times New Roman" w:cs="Times New Roman"/>
          <w:b/>
          <w:i/>
          <w:sz w:val="24"/>
          <w:szCs w:val="24"/>
          <w:lang w:eastAsia="zh-CN"/>
        </w:rPr>
        <w:t>„Dostawy oleju opałowego lekkiego dla</w:t>
      </w:r>
      <w:r w:rsidRPr="00262F68">
        <w:rPr>
          <w:rFonts w:ascii="Times New Roman" w:eastAsia="Times New Roman" w:hAnsi="Times New Roman" w:cs="Times New Roman"/>
          <w:b/>
          <w:i/>
          <w:sz w:val="24"/>
          <w:szCs w:val="24"/>
          <w:lang w:eastAsia="zh-CN"/>
        </w:rPr>
        <w:t xml:space="preserve"> Domu Pomocy Społecznej w O</w:t>
      </w:r>
      <w:r w:rsidR="00B1442D">
        <w:rPr>
          <w:rFonts w:ascii="Times New Roman" w:eastAsia="Times New Roman" w:hAnsi="Times New Roman" w:cs="Times New Roman"/>
          <w:b/>
          <w:i/>
          <w:sz w:val="24"/>
          <w:szCs w:val="24"/>
          <w:lang w:eastAsia="zh-CN"/>
        </w:rPr>
        <w:t xml:space="preserve">łdakach w </w:t>
      </w:r>
      <w:r w:rsidR="00867B35">
        <w:rPr>
          <w:rFonts w:ascii="Times New Roman" w:eastAsia="Times New Roman" w:hAnsi="Times New Roman" w:cs="Times New Roman"/>
          <w:b/>
          <w:i/>
          <w:sz w:val="24"/>
          <w:szCs w:val="24"/>
          <w:lang w:eastAsia="zh-CN"/>
        </w:rPr>
        <w:t>II</w:t>
      </w:r>
      <w:r>
        <w:rPr>
          <w:rFonts w:ascii="Times New Roman" w:eastAsia="Times New Roman" w:hAnsi="Times New Roman" w:cs="Times New Roman"/>
          <w:b/>
          <w:i/>
          <w:sz w:val="24"/>
          <w:szCs w:val="24"/>
          <w:lang w:eastAsia="zh-CN"/>
        </w:rPr>
        <w:t xml:space="preserve"> </w:t>
      </w:r>
      <w:r w:rsidR="00B1442D">
        <w:rPr>
          <w:rFonts w:ascii="Times New Roman" w:eastAsia="Times New Roman" w:hAnsi="Times New Roman" w:cs="Times New Roman"/>
          <w:b/>
          <w:i/>
          <w:sz w:val="24"/>
          <w:szCs w:val="24"/>
          <w:lang w:eastAsia="zh-CN"/>
        </w:rPr>
        <w:t>półroczu  roku 2025</w:t>
      </w:r>
      <w:r w:rsidRPr="00262F68">
        <w:rPr>
          <w:rFonts w:ascii="Times New Roman" w:eastAsia="Times New Roman" w:hAnsi="Times New Roman" w:cs="Times New Roman"/>
          <w:b/>
          <w:i/>
          <w:sz w:val="24"/>
          <w:szCs w:val="24"/>
          <w:lang w:eastAsia="zh-CN"/>
        </w:rPr>
        <w:t>”</w:t>
      </w:r>
    </w:p>
    <w:p w14:paraId="4BCBC3EA" w14:textId="77777777" w:rsidR="00370745" w:rsidRPr="00262F68" w:rsidRDefault="00370745" w:rsidP="00370745">
      <w:pPr>
        <w:tabs>
          <w:tab w:val="center" w:pos="9214"/>
        </w:tabs>
        <w:suppressAutoHyphens/>
        <w:spacing w:after="0" w:line="240" w:lineRule="auto"/>
        <w:ind w:right="-30"/>
        <w:jc w:val="both"/>
        <w:rPr>
          <w:rFonts w:ascii="Times New Roman" w:eastAsia="Times New Roman" w:hAnsi="Times New Roman" w:cs="Times New Roman"/>
          <w:sz w:val="20"/>
          <w:szCs w:val="20"/>
          <w:lang w:eastAsia="zh-CN"/>
        </w:rPr>
      </w:pPr>
    </w:p>
    <w:p w14:paraId="6327C9A3" w14:textId="77777777" w:rsidR="00370745" w:rsidRPr="00262F68" w:rsidRDefault="00370745" w:rsidP="00370745">
      <w:pPr>
        <w:shd w:val="clear" w:color="auto" w:fill="FFFFFF"/>
        <w:suppressAutoHyphens/>
        <w:spacing w:after="0" w:line="240" w:lineRule="auto"/>
        <w:jc w:val="both"/>
        <w:rPr>
          <w:rFonts w:ascii="Times New Roman" w:eastAsia="Times New Roman" w:hAnsi="Times New Roman" w:cs="Times New Roman"/>
          <w:sz w:val="20"/>
          <w:szCs w:val="20"/>
          <w:lang w:eastAsia="pl-PL"/>
        </w:rPr>
      </w:pPr>
      <w:r w:rsidRPr="00262F68">
        <w:rPr>
          <w:rFonts w:ascii="Times New Roman" w:eastAsia="Times New Roman" w:hAnsi="Times New Roman" w:cs="Times New Roman"/>
          <w:sz w:val="20"/>
          <w:szCs w:val="20"/>
          <w:lang w:eastAsia="zh-CN"/>
        </w:rPr>
        <w:t>Poniżej przedstawiam opis sposobu oddania do dyspozycji niezbędnych zasobów</w:t>
      </w:r>
      <w:r w:rsidRPr="00262F68">
        <w:rPr>
          <w:rFonts w:ascii="Times New Roman" w:eastAsia="Times New Roman" w:hAnsi="Times New Roman" w:cs="Times New Roman"/>
          <w:sz w:val="20"/>
          <w:szCs w:val="20"/>
          <w:vertAlign w:val="superscript"/>
          <w:lang w:eastAsia="zh-CN"/>
        </w:rPr>
        <w:footnoteReference w:id="4"/>
      </w:r>
    </w:p>
    <w:p w14:paraId="086F660F" w14:textId="77777777" w:rsidR="00370745" w:rsidRPr="00262F68" w:rsidRDefault="00370745" w:rsidP="00370745">
      <w:pPr>
        <w:tabs>
          <w:tab w:val="center" w:pos="9214"/>
        </w:tabs>
        <w:suppressAutoHyphens/>
        <w:spacing w:after="0" w:line="240" w:lineRule="auto"/>
        <w:ind w:right="-30"/>
        <w:jc w:val="both"/>
        <w:rPr>
          <w:rFonts w:ascii="Times New Roman" w:eastAsia="Times New Roman" w:hAnsi="Times New Roman" w:cs="Times New Roman"/>
          <w:sz w:val="20"/>
          <w:szCs w:val="20"/>
          <w:lang w:eastAsia="zh-CN"/>
        </w:rPr>
      </w:pPr>
      <w:r w:rsidRPr="00262F68">
        <w:rPr>
          <w:rFonts w:ascii="Times New Roman" w:eastAsia="Times New Roman" w:hAnsi="Times New Roman" w:cs="Times New Roman"/>
          <w:sz w:val="20"/>
          <w:szCs w:val="20"/>
          <w:lang w:eastAsia="pl-PL"/>
        </w:rPr>
        <w:t>………………………………………………………………………………………………………………………………………………………………………………………………………………………………………………</w:t>
      </w:r>
    </w:p>
    <w:p w14:paraId="34AAF9E2" w14:textId="77777777" w:rsidR="00370745" w:rsidRPr="00262F68" w:rsidRDefault="00370745" w:rsidP="00370745">
      <w:pPr>
        <w:suppressAutoHyphens/>
        <w:spacing w:after="0" w:line="240" w:lineRule="auto"/>
        <w:jc w:val="both"/>
        <w:rPr>
          <w:rFonts w:ascii="Times New Roman" w:eastAsia="Times New Roman" w:hAnsi="Times New Roman" w:cs="Times New Roman"/>
          <w:sz w:val="20"/>
          <w:szCs w:val="20"/>
          <w:lang w:eastAsia="pl-PL"/>
        </w:rPr>
      </w:pPr>
    </w:p>
    <w:p w14:paraId="1E4121EE" w14:textId="77777777" w:rsidR="00370745" w:rsidRPr="00262F68" w:rsidRDefault="00370745" w:rsidP="00370745">
      <w:pPr>
        <w:suppressAutoHyphens/>
        <w:spacing w:after="0" w:line="240" w:lineRule="auto"/>
        <w:ind w:right="-1"/>
        <w:rPr>
          <w:rFonts w:ascii="Times New Roman" w:eastAsia="Times New Roman" w:hAnsi="Times New Roman" w:cs="Times New Roman"/>
          <w:sz w:val="24"/>
          <w:szCs w:val="24"/>
          <w:lang w:eastAsia="zh-CN"/>
        </w:rPr>
      </w:pPr>
      <w:r w:rsidRPr="00262F68">
        <w:rPr>
          <w:rFonts w:ascii="Times New Roman" w:eastAsia="Times New Roman" w:hAnsi="Times New Roman" w:cs="Times New Roman"/>
          <w:b/>
          <w:iCs/>
          <w:sz w:val="20"/>
          <w:szCs w:val="20"/>
          <w:lang w:eastAsia="pl-PL"/>
        </w:rPr>
        <w:t xml:space="preserve">Oświadczam, że jako podmiot udostępniający </w:t>
      </w:r>
      <w:r w:rsidRPr="00262F68">
        <w:rPr>
          <w:rFonts w:ascii="Times New Roman" w:eastAsia="Times New Roman" w:hAnsi="Times New Roman" w:cs="Times New Roman"/>
          <w:b/>
          <w:color w:val="000000"/>
          <w:sz w:val="20"/>
          <w:szCs w:val="20"/>
          <w:lang w:eastAsia="zh-CN"/>
        </w:rPr>
        <w:t>będę realizował nw.</w:t>
      </w:r>
      <w:r w:rsidRPr="00262F68">
        <w:rPr>
          <w:rFonts w:ascii="Times New Roman" w:eastAsia="Times New Roman" w:hAnsi="Times New Roman" w:cs="Times New Roman"/>
          <w:color w:val="000000"/>
          <w:sz w:val="20"/>
          <w:szCs w:val="20"/>
          <w:lang w:eastAsia="zh-CN"/>
        </w:rPr>
        <w:t xml:space="preserve"> </w:t>
      </w:r>
      <w:r w:rsidRPr="00262F68">
        <w:rPr>
          <w:rFonts w:ascii="Times New Roman" w:eastAsia="Times New Roman" w:hAnsi="Times New Roman" w:cs="Times New Roman"/>
          <w:b/>
          <w:color w:val="000000"/>
          <w:sz w:val="20"/>
          <w:szCs w:val="20"/>
          <w:lang w:eastAsia="zh-CN"/>
        </w:rPr>
        <w:t>roboty/usługi</w:t>
      </w:r>
      <w:r w:rsidRPr="00262F68">
        <w:rPr>
          <w:rFonts w:ascii="Times New Roman" w:eastAsia="Times New Roman" w:hAnsi="Times New Roman" w:cs="Times New Roman"/>
          <w:color w:val="000000"/>
          <w:sz w:val="20"/>
          <w:szCs w:val="20"/>
          <w:lang w:eastAsia="zh-CN"/>
        </w:rPr>
        <w:t xml:space="preserve"> których dotyczą udostępniane zasoby, odnoszące się do warunków udziału dot. wykształcenia, kwalifikacji zawodowych lub doświadczenia, na których polega Wykonawca</w:t>
      </w:r>
      <w:r w:rsidRPr="00262F68">
        <w:rPr>
          <w:rFonts w:ascii="Times New Roman" w:eastAsia="Times New Roman" w:hAnsi="Times New Roman" w:cs="Times New Roman"/>
          <w:bCs/>
          <w:sz w:val="20"/>
          <w:szCs w:val="20"/>
          <w:lang w:eastAsia="zh-CN"/>
        </w:rPr>
        <w:t>: …………………………………………………………………………………………………………………………..……………………………………………………………………………………..……………</w:t>
      </w:r>
    </w:p>
    <w:p w14:paraId="43BF5E3C" w14:textId="77777777" w:rsidR="00370745" w:rsidRPr="00262F68" w:rsidRDefault="00370745" w:rsidP="00370745">
      <w:pPr>
        <w:suppressAutoHyphens/>
        <w:spacing w:after="0" w:line="240" w:lineRule="auto"/>
        <w:ind w:right="-1"/>
        <w:rPr>
          <w:rFonts w:ascii="Times New Roman" w:eastAsia="Times New Roman" w:hAnsi="Times New Roman" w:cs="Times New Roman"/>
          <w:sz w:val="24"/>
          <w:szCs w:val="24"/>
          <w:lang w:eastAsia="zh-CN"/>
        </w:rPr>
      </w:pPr>
    </w:p>
    <w:p w14:paraId="1F8EF52C" w14:textId="77777777" w:rsidR="00370745" w:rsidRPr="00262F68" w:rsidRDefault="00370745" w:rsidP="00370745">
      <w:pPr>
        <w:suppressAutoHyphens/>
        <w:spacing w:after="0" w:line="240" w:lineRule="auto"/>
        <w:ind w:right="-1"/>
        <w:rPr>
          <w:rFonts w:ascii="Times New Roman" w:eastAsia="Times New Roman" w:hAnsi="Times New Roman" w:cs="Times New Roman"/>
          <w:sz w:val="24"/>
          <w:szCs w:val="24"/>
          <w:lang w:eastAsia="zh-CN"/>
        </w:rPr>
      </w:pPr>
    </w:p>
    <w:p w14:paraId="4A605680" w14:textId="77777777" w:rsidR="00370745" w:rsidRPr="00262F68" w:rsidRDefault="00370745" w:rsidP="00370745">
      <w:pPr>
        <w:suppressAutoHyphens/>
        <w:spacing w:after="0" w:line="240" w:lineRule="auto"/>
        <w:ind w:right="-1"/>
        <w:rPr>
          <w:rFonts w:ascii="Times New Roman" w:eastAsia="Times New Roman" w:hAnsi="Times New Roman" w:cs="Times New Roman"/>
          <w:sz w:val="24"/>
          <w:szCs w:val="24"/>
          <w:lang w:eastAsia="zh-CN"/>
        </w:rPr>
      </w:pPr>
      <w:r w:rsidRPr="00262F68">
        <w:rPr>
          <w:rFonts w:ascii="Times New Roman" w:eastAsia="Times New Roman" w:hAnsi="Times New Roman" w:cs="Times New Roman"/>
          <w:sz w:val="24"/>
          <w:szCs w:val="24"/>
          <w:lang w:eastAsia="zh-CN"/>
        </w:rPr>
        <w:t>...................................</w:t>
      </w:r>
      <w:r w:rsidRPr="00262F68">
        <w:rPr>
          <w:rFonts w:ascii="Times New Roman" w:eastAsia="Times New Roman" w:hAnsi="Times New Roman" w:cs="Times New Roman"/>
          <w:sz w:val="24"/>
          <w:szCs w:val="24"/>
          <w:lang w:eastAsia="zh-CN"/>
        </w:rPr>
        <w:tab/>
      </w:r>
      <w:r w:rsidRPr="00262F68">
        <w:rPr>
          <w:rFonts w:ascii="Times New Roman" w:eastAsia="Times New Roman" w:hAnsi="Times New Roman" w:cs="Times New Roman"/>
          <w:sz w:val="24"/>
          <w:szCs w:val="24"/>
          <w:lang w:eastAsia="zh-CN"/>
        </w:rPr>
        <w:tab/>
        <w:t xml:space="preserve">                                      ...............................................................</w:t>
      </w:r>
    </w:p>
    <w:p w14:paraId="6CE34B35" w14:textId="77777777" w:rsidR="00370745" w:rsidRDefault="00370745" w:rsidP="00370745">
      <w:pPr>
        <w:suppressAutoHyphens/>
        <w:spacing w:after="0" w:line="240" w:lineRule="auto"/>
        <w:ind w:right="-1"/>
        <w:rPr>
          <w:rFonts w:ascii="Times New Roman" w:eastAsia="Times New Roman" w:hAnsi="Times New Roman" w:cs="Times New Roman"/>
          <w:b/>
          <w:i/>
          <w:color w:val="000000"/>
          <w:sz w:val="20"/>
          <w:szCs w:val="20"/>
          <w:lang w:eastAsia="zh-CN"/>
        </w:rPr>
      </w:pPr>
      <w:r w:rsidRPr="00262F68">
        <w:rPr>
          <w:rFonts w:ascii="Times New Roman" w:eastAsia="Times New Roman" w:hAnsi="Times New Roman" w:cs="Times New Roman"/>
          <w:b/>
          <w:i/>
          <w:color w:val="000000"/>
          <w:sz w:val="20"/>
          <w:szCs w:val="20"/>
          <w:lang w:eastAsia="zh-CN"/>
        </w:rPr>
        <w:t>(miejscowość i data)</w:t>
      </w:r>
      <w:r w:rsidRPr="00262F68">
        <w:rPr>
          <w:rFonts w:ascii="Times New Roman" w:eastAsia="Times New Roman" w:hAnsi="Times New Roman" w:cs="Times New Roman"/>
          <w:b/>
          <w:i/>
          <w:color w:val="000000"/>
          <w:sz w:val="20"/>
          <w:szCs w:val="20"/>
          <w:lang w:eastAsia="zh-CN"/>
        </w:rPr>
        <w:tab/>
      </w:r>
      <w:r w:rsidRPr="00262F68">
        <w:rPr>
          <w:rFonts w:ascii="Times New Roman" w:eastAsia="Times New Roman" w:hAnsi="Times New Roman" w:cs="Times New Roman"/>
          <w:b/>
          <w:i/>
          <w:color w:val="000000"/>
          <w:sz w:val="20"/>
          <w:szCs w:val="20"/>
          <w:lang w:eastAsia="zh-CN"/>
        </w:rPr>
        <w:tab/>
      </w:r>
      <w:r w:rsidRPr="00262F68">
        <w:rPr>
          <w:rFonts w:ascii="Times New Roman" w:eastAsia="Times New Roman" w:hAnsi="Times New Roman" w:cs="Times New Roman"/>
          <w:b/>
          <w:i/>
          <w:color w:val="000000"/>
          <w:sz w:val="20"/>
          <w:szCs w:val="20"/>
          <w:lang w:eastAsia="zh-CN"/>
        </w:rPr>
        <w:tab/>
      </w:r>
      <w:r w:rsidRPr="00262F68">
        <w:rPr>
          <w:rFonts w:ascii="Times New Roman" w:eastAsia="Times New Roman" w:hAnsi="Times New Roman" w:cs="Times New Roman"/>
          <w:b/>
          <w:i/>
          <w:color w:val="000000"/>
          <w:sz w:val="20"/>
          <w:szCs w:val="20"/>
          <w:lang w:eastAsia="zh-CN"/>
        </w:rPr>
        <w:tab/>
      </w:r>
      <w:r w:rsidRPr="00262F68">
        <w:rPr>
          <w:rFonts w:ascii="Times New Roman" w:eastAsia="Times New Roman" w:hAnsi="Times New Roman" w:cs="Times New Roman"/>
          <w:b/>
          <w:i/>
          <w:color w:val="000000"/>
          <w:sz w:val="20"/>
          <w:szCs w:val="20"/>
          <w:lang w:eastAsia="zh-CN"/>
        </w:rPr>
        <w:tab/>
        <w:t xml:space="preserve">  (podpis osoby uprawnionej do występowania</w:t>
      </w:r>
      <w:r w:rsidRPr="00262F68">
        <w:rPr>
          <w:rFonts w:ascii="Times New Roman" w:eastAsia="Times New Roman" w:hAnsi="Times New Roman" w:cs="Times New Roman"/>
          <w:b/>
          <w:i/>
          <w:color w:val="000000"/>
          <w:sz w:val="20"/>
          <w:szCs w:val="20"/>
          <w:lang w:eastAsia="zh-CN"/>
        </w:rPr>
        <w:tab/>
      </w:r>
      <w:r w:rsidRPr="00262F68">
        <w:rPr>
          <w:rFonts w:ascii="Times New Roman" w:eastAsia="Times New Roman" w:hAnsi="Times New Roman" w:cs="Times New Roman"/>
          <w:b/>
          <w:i/>
          <w:color w:val="000000"/>
          <w:sz w:val="20"/>
          <w:szCs w:val="20"/>
          <w:lang w:eastAsia="zh-CN"/>
        </w:rPr>
        <w:tab/>
      </w:r>
    </w:p>
    <w:p w14:paraId="66C920DE" w14:textId="77777777" w:rsidR="00370745" w:rsidRPr="00262F68" w:rsidRDefault="00370745" w:rsidP="00370745">
      <w:pPr>
        <w:suppressAutoHyphens/>
        <w:spacing w:after="0" w:line="240" w:lineRule="auto"/>
        <w:ind w:right="-1"/>
        <w:rPr>
          <w:rFonts w:ascii="Times New Roman" w:eastAsia="Times New Roman" w:hAnsi="Times New Roman" w:cs="Times New Roman"/>
          <w:sz w:val="20"/>
          <w:szCs w:val="20"/>
          <w:lang w:eastAsia="zh-CN"/>
        </w:rPr>
      </w:pPr>
      <w:r>
        <w:rPr>
          <w:rFonts w:ascii="Times New Roman" w:eastAsia="Times New Roman" w:hAnsi="Times New Roman" w:cs="Times New Roman"/>
          <w:b/>
          <w:i/>
          <w:color w:val="000000"/>
          <w:sz w:val="20"/>
          <w:szCs w:val="20"/>
          <w:lang w:eastAsia="zh-CN"/>
        </w:rPr>
        <w:t xml:space="preserve"> </w:t>
      </w:r>
      <w:r w:rsidRPr="00262F68">
        <w:rPr>
          <w:rFonts w:ascii="Times New Roman" w:eastAsia="Times New Roman" w:hAnsi="Times New Roman" w:cs="Times New Roman"/>
          <w:b/>
          <w:i/>
          <w:color w:val="000000"/>
          <w:sz w:val="20"/>
          <w:szCs w:val="20"/>
          <w:lang w:eastAsia="zh-CN"/>
        </w:rPr>
        <w:tab/>
      </w:r>
      <w:r w:rsidRPr="00262F68">
        <w:rPr>
          <w:rFonts w:ascii="Times New Roman" w:eastAsia="Times New Roman" w:hAnsi="Times New Roman" w:cs="Times New Roman"/>
          <w:b/>
          <w:i/>
          <w:color w:val="000000"/>
          <w:sz w:val="20"/>
          <w:szCs w:val="20"/>
          <w:lang w:eastAsia="zh-CN"/>
        </w:rPr>
        <w:tab/>
      </w:r>
      <w:r w:rsidRPr="00262F68">
        <w:rPr>
          <w:rFonts w:ascii="Times New Roman" w:eastAsia="Times New Roman" w:hAnsi="Times New Roman" w:cs="Times New Roman"/>
          <w:b/>
          <w:i/>
          <w:color w:val="000000"/>
          <w:sz w:val="20"/>
          <w:szCs w:val="20"/>
          <w:lang w:eastAsia="zh-CN"/>
        </w:rPr>
        <w:tab/>
      </w:r>
      <w:r w:rsidRPr="00262F68">
        <w:rPr>
          <w:rFonts w:ascii="Times New Roman" w:eastAsia="Times New Roman" w:hAnsi="Times New Roman" w:cs="Times New Roman"/>
          <w:b/>
          <w:i/>
          <w:color w:val="000000"/>
          <w:sz w:val="20"/>
          <w:szCs w:val="20"/>
          <w:lang w:eastAsia="zh-CN"/>
        </w:rPr>
        <w:tab/>
      </w:r>
      <w:r w:rsidRPr="00262F68">
        <w:rPr>
          <w:rFonts w:ascii="Times New Roman" w:eastAsia="Times New Roman" w:hAnsi="Times New Roman" w:cs="Times New Roman"/>
          <w:b/>
          <w:i/>
          <w:color w:val="000000"/>
          <w:sz w:val="20"/>
          <w:szCs w:val="20"/>
          <w:lang w:eastAsia="zh-CN"/>
        </w:rPr>
        <w:tab/>
        <w:t xml:space="preserve">  </w:t>
      </w:r>
      <w:r>
        <w:rPr>
          <w:rFonts w:ascii="Times New Roman" w:eastAsia="Times New Roman" w:hAnsi="Times New Roman" w:cs="Times New Roman"/>
          <w:b/>
          <w:i/>
          <w:color w:val="000000"/>
          <w:sz w:val="20"/>
          <w:szCs w:val="20"/>
          <w:lang w:eastAsia="zh-CN"/>
        </w:rPr>
        <w:t xml:space="preserve">                                </w:t>
      </w:r>
      <w:r w:rsidRPr="00262F68">
        <w:rPr>
          <w:rFonts w:ascii="Times New Roman" w:eastAsia="Times New Roman" w:hAnsi="Times New Roman" w:cs="Times New Roman"/>
          <w:b/>
          <w:i/>
          <w:color w:val="000000"/>
          <w:sz w:val="20"/>
          <w:szCs w:val="20"/>
          <w:lang w:eastAsia="zh-CN"/>
        </w:rPr>
        <w:t xml:space="preserve">  w imieniu podmiotu udostępniającego)</w:t>
      </w:r>
    </w:p>
    <w:p w14:paraId="4CFEE526" w14:textId="77777777" w:rsidR="00370745" w:rsidRDefault="00370745" w:rsidP="00370745">
      <w:pPr>
        <w:suppressAutoHyphens/>
        <w:spacing w:after="0" w:line="240" w:lineRule="auto"/>
        <w:jc w:val="both"/>
        <w:rPr>
          <w:rFonts w:ascii="Times New Roman" w:eastAsia="Times New Roman" w:hAnsi="Times New Roman" w:cs="Times New Roman"/>
          <w:sz w:val="20"/>
          <w:szCs w:val="20"/>
          <w:lang w:eastAsia="zh-CN"/>
        </w:rPr>
      </w:pPr>
    </w:p>
    <w:p w14:paraId="69A9D059" w14:textId="77777777" w:rsidR="00370745" w:rsidRPr="00262F68" w:rsidRDefault="00370745" w:rsidP="00370745">
      <w:pPr>
        <w:tabs>
          <w:tab w:val="left" w:pos="1978"/>
          <w:tab w:val="left" w:pos="3828"/>
          <w:tab w:val="center" w:pos="4677"/>
        </w:tabs>
        <w:suppressAutoHyphens/>
        <w:spacing w:after="0" w:line="240" w:lineRule="auto"/>
        <w:jc w:val="both"/>
        <w:rPr>
          <w:rFonts w:ascii="Times New Roman" w:eastAsia="Times New Roman" w:hAnsi="Times New Roman" w:cs="Times New Roman"/>
          <w:sz w:val="20"/>
          <w:szCs w:val="20"/>
          <w:lang w:eastAsia="zh-CN"/>
        </w:rPr>
        <w:sectPr w:rsidR="00370745" w:rsidRPr="00262F68" w:rsidSect="009917F1">
          <w:footerReference w:type="default" r:id="rId11"/>
          <w:pgSz w:w="11906" w:h="16838"/>
          <w:pgMar w:top="851" w:right="1418" w:bottom="993" w:left="1418" w:header="709" w:footer="709" w:gutter="0"/>
          <w:cols w:space="708"/>
          <w:docGrid w:linePitch="360"/>
        </w:sectPr>
      </w:pPr>
      <w:r w:rsidRPr="00262F68">
        <w:rPr>
          <w:rFonts w:ascii="Times New Roman" w:eastAsia="Times New Roman" w:hAnsi="Times New Roman" w:cs="Times New Roman"/>
          <w:i/>
          <w:color w:val="FF0000"/>
          <w:sz w:val="24"/>
          <w:szCs w:val="24"/>
          <w:lang w:eastAsia="zh-CN"/>
        </w:rPr>
        <w:t>Dokument należy wypełnić i podpisać kwalifikowanym podpisem elektronicznym lub podpisem zaufanym lub podpisem osobistym</w:t>
      </w:r>
    </w:p>
    <w:p w14:paraId="055F2D47" w14:textId="77777777" w:rsidR="00370745" w:rsidRPr="00262F68" w:rsidRDefault="00370745" w:rsidP="009A5F6C">
      <w:pPr>
        <w:spacing w:after="0"/>
        <w:contextualSpacing/>
        <w:rPr>
          <w:rFonts w:ascii="Times New Roman" w:hAnsi="Times New Roman" w:cs="Times New Roman"/>
          <w:sz w:val="24"/>
          <w:szCs w:val="24"/>
        </w:rPr>
      </w:pPr>
    </w:p>
    <w:sectPr w:rsidR="00370745" w:rsidRPr="00262F68" w:rsidSect="00431A69">
      <w:footerReference w:type="default" r:id="rId12"/>
      <w:pgSz w:w="11906" w:h="16838"/>
      <w:pgMar w:top="568"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A1A2E9B" w14:textId="77777777" w:rsidR="00784642" w:rsidRDefault="00784642" w:rsidP="00262F68">
      <w:pPr>
        <w:spacing w:after="0" w:line="240" w:lineRule="auto"/>
      </w:pPr>
      <w:r>
        <w:separator/>
      </w:r>
    </w:p>
  </w:endnote>
  <w:endnote w:type="continuationSeparator" w:id="0">
    <w:p w14:paraId="06B844D5" w14:textId="77777777" w:rsidR="00784642" w:rsidRDefault="00784642" w:rsidP="00262F6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entury">
    <w:panose1 w:val="02040604050505020304"/>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TTE1A3B780t00">
    <w:altName w:val="Yu Gothic UI"/>
    <w:charset w:val="80"/>
    <w:family w:val="auto"/>
    <w:pitch w:val="default"/>
  </w:font>
  <w:font w:name="Calibri Light">
    <w:panose1 w:val="020F03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Garamond">
    <w:panose1 w:val="02020404030301010803"/>
    <w:charset w:val="EE"/>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DC6A6F9" w14:textId="77777777" w:rsidR="00262F68" w:rsidRDefault="00262F68">
    <w:pPr>
      <w:pStyle w:val="Stopka"/>
      <w:jc w:val="right"/>
    </w:pPr>
    <w:r>
      <w:tab/>
    </w:r>
    <w:r>
      <w:tab/>
      <w:t>Str.</w:t>
    </w:r>
    <w:r>
      <w:rPr>
        <w:rStyle w:val="Numerstrony"/>
      </w:rPr>
      <w:fldChar w:fldCharType="begin"/>
    </w:r>
    <w:r>
      <w:rPr>
        <w:rStyle w:val="Numerstrony"/>
      </w:rPr>
      <w:instrText xml:space="preserve"> PAGE \* ARABIC </w:instrText>
    </w:r>
    <w:r>
      <w:rPr>
        <w:rStyle w:val="Numerstrony"/>
      </w:rPr>
      <w:fldChar w:fldCharType="separate"/>
    </w:r>
    <w:r w:rsidR="0033225F">
      <w:rPr>
        <w:rStyle w:val="Numerstrony"/>
        <w:noProof/>
      </w:rPr>
      <w:t>6</w:t>
    </w:r>
    <w:r>
      <w:rPr>
        <w:rStyle w:val="Numerstrony"/>
      </w:rPr>
      <w:fldChar w:fldCharType="end"/>
    </w:r>
    <w:r>
      <w:rPr>
        <w:rStyle w:val="Numerstrony"/>
      </w:rPr>
      <w:t>/</w:t>
    </w:r>
    <w:r>
      <w:rPr>
        <w:rStyle w:val="Numerstrony"/>
      </w:rPr>
      <w:fldChar w:fldCharType="begin"/>
    </w:r>
    <w:r>
      <w:rPr>
        <w:rStyle w:val="Numerstrony"/>
      </w:rPr>
      <w:instrText xml:space="preserve"> NUMPAGES \* ARABIC </w:instrText>
    </w:r>
    <w:r>
      <w:rPr>
        <w:rStyle w:val="Numerstrony"/>
      </w:rPr>
      <w:fldChar w:fldCharType="separate"/>
    </w:r>
    <w:r w:rsidR="0033225F">
      <w:rPr>
        <w:rStyle w:val="Numerstrony"/>
        <w:noProof/>
      </w:rPr>
      <w:t>15</w:t>
    </w:r>
    <w:r>
      <w:rPr>
        <w:rStyle w:val="Numerstrony"/>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3555A68" w14:textId="77777777" w:rsidR="00262F68" w:rsidRDefault="00262F68">
    <w:pPr>
      <w:pStyle w:val="Stopka"/>
      <w:jc w:val="right"/>
    </w:pPr>
    <w:r>
      <w:tab/>
    </w:r>
    <w:r>
      <w:tab/>
      <w:t>Str.</w:t>
    </w:r>
    <w:r>
      <w:rPr>
        <w:rStyle w:val="Numerstrony"/>
      </w:rPr>
      <w:fldChar w:fldCharType="begin"/>
    </w:r>
    <w:r>
      <w:rPr>
        <w:rStyle w:val="Numerstrony"/>
      </w:rPr>
      <w:instrText xml:space="preserve"> PAGE \* ARABIC </w:instrText>
    </w:r>
    <w:r>
      <w:rPr>
        <w:rStyle w:val="Numerstrony"/>
      </w:rPr>
      <w:fldChar w:fldCharType="separate"/>
    </w:r>
    <w:r w:rsidR="0033225F">
      <w:rPr>
        <w:rStyle w:val="Numerstrony"/>
        <w:noProof/>
      </w:rPr>
      <w:t>7</w:t>
    </w:r>
    <w:r>
      <w:rPr>
        <w:rStyle w:val="Numerstrony"/>
      </w:rPr>
      <w:fldChar w:fldCharType="end"/>
    </w:r>
    <w:r>
      <w:rPr>
        <w:rStyle w:val="Numerstrony"/>
      </w:rPr>
      <w:t>/</w:t>
    </w:r>
    <w:r>
      <w:rPr>
        <w:rStyle w:val="Numerstrony"/>
      </w:rPr>
      <w:fldChar w:fldCharType="begin"/>
    </w:r>
    <w:r>
      <w:rPr>
        <w:rStyle w:val="Numerstrony"/>
      </w:rPr>
      <w:instrText xml:space="preserve"> NUMPAGES \* ARABIC </w:instrText>
    </w:r>
    <w:r>
      <w:rPr>
        <w:rStyle w:val="Numerstrony"/>
      </w:rPr>
      <w:fldChar w:fldCharType="separate"/>
    </w:r>
    <w:r w:rsidR="0033225F">
      <w:rPr>
        <w:rStyle w:val="Numerstrony"/>
        <w:noProof/>
      </w:rPr>
      <w:t>15</w:t>
    </w:r>
    <w:r>
      <w:rPr>
        <w:rStyle w:val="Numerstrony"/>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0C2B506" w14:textId="77777777" w:rsidR="00370745" w:rsidRDefault="00370745">
    <w:pPr>
      <w:pStyle w:val="Stopka"/>
      <w:jc w:val="right"/>
    </w:pPr>
    <w:r>
      <w:tab/>
    </w:r>
    <w:r>
      <w:tab/>
      <w:t>Str.</w:t>
    </w:r>
    <w:r>
      <w:rPr>
        <w:rStyle w:val="Numerstrony"/>
      </w:rPr>
      <w:fldChar w:fldCharType="begin"/>
    </w:r>
    <w:r>
      <w:rPr>
        <w:rStyle w:val="Numerstrony"/>
      </w:rPr>
      <w:instrText xml:space="preserve"> PAGE \* ARABIC </w:instrText>
    </w:r>
    <w:r>
      <w:rPr>
        <w:rStyle w:val="Numerstrony"/>
      </w:rPr>
      <w:fldChar w:fldCharType="separate"/>
    </w:r>
    <w:r w:rsidR="0033225F">
      <w:rPr>
        <w:rStyle w:val="Numerstrony"/>
        <w:noProof/>
      </w:rPr>
      <w:t>14</w:t>
    </w:r>
    <w:r>
      <w:rPr>
        <w:rStyle w:val="Numerstrony"/>
      </w:rPr>
      <w:fldChar w:fldCharType="end"/>
    </w:r>
    <w:r>
      <w:rPr>
        <w:rStyle w:val="Numerstrony"/>
      </w:rPr>
      <w:t>/</w:t>
    </w:r>
    <w:r>
      <w:rPr>
        <w:rStyle w:val="Numerstrony"/>
      </w:rPr>
      <w:fldChar w:fldCharType="begin"/>
    </w:r>
    <w:r>
      <w:rPr>
        <w:rStyle w:val="Numerstrony"/>
      </w:rPr>
      <w:instrText xml:space="preserve"> NUMPAGES \* ARABIC </w:instrText>
    </w:r>
    <w:r>
      <w:rPr>
        <w:rStyle w:val="Numerstrony"/>
      </w:rPr>
      <w:fldChar w:fldCharType="separate"/>
    </w:r>
    <w:r w:rsidR="0033225F">
      <w:rPr>
        <w:rStyle w:val="Numerstrony"/>
        <w:noProof/>
      </w:rPr>
      <w:t>15</w:t>
    </w:r>
    <w:r>
      <w:rPr>
        <w:rStyle w:val="Numerstrony"/>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95711098"/>
      <w:docPartObj>
        <w:docPartGallery w:val="Page Numbers (Bottom of Page)"/>
        <w:docPartUnique/>
      </w:docPartObj>
    </w:sdtPr>
    <w:sdtEndPr/>
    <w:sdtContent>
      <w:sdt>
        <w:sdtPr>
          <w:id w:val="-1769616900"/>
          <w:docPartObj>
            <w:docPartGallery w:val="Page Numbers (Top of Page)"/>
            <w:docPartUnique/>
          </w:docPartObj>
        </w:sdtPr>
        <w:sdtEndPr/>
        <w:sdtContent>
          <w:p w14:paraId="00FA41C4" w14:textId="4BED6B70" w:rsidR="00262F68" w:rsidRDefault="00262F68">
            <w:pPr>
              <w:pStyle w:val="Stopka"/>
              <w:jc w:val="right"/>
            </w:pPr>
            <w:r>
              <w:t xml:space="preserve">Strona </w:t>
            </w:r>
            <w:r>
              <w:rPr>
                <w:b/>
                <w:bCs/>
                <w:sz w:val="24"/>
                <w:szCs w:val="24"/>
              </w:rPr>
              <w:fldChar w:fldCharType="begin"/>
            </w:r>
            <w:r>
              <w:rPr>
                <w:b/>
                <w:bCs/>
              </w:rPr>
              <w:instrText>PAGE</w:instrText>
            </w:r>
            <w:r>
              <w:rPr>
                <w:b/>
                <w:bCs/>
                <w:sz w:val="24"/>
                <w:szCs w:val="24"/>
              </w:rPr>
              <w:fldChar w:fldCharType="separate"/>
            </w:r>
            <w:r w:rsidR="0033225F">
              <w:rPr>
                <w:b/>
                <w:bCs/>
                <w:noProof/>
              </w:rPr>
              <w:t>15</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sidR="0033225F">
              <w:rPr>
                <w:b/>
                <w:bCs/>
                <w:noProof/>
              </w:rPr>
              <w:t>15</w:t>
            </w:r>
            <w:r>
              <w:rPr>
                <w:b/>
                <w:bCs/>
                <w:sz w:val="24"/>
                <w:szCs w:val="24"/>
              </w:rPr>
              <w:fldChar w:fldCharType="end"/>
            </w:r>
          </w:p>
        </w:sdtContent>
      </w:sdt>
    </w:sdtContent>
  </w:sdt>
  <w:p w14:paraId="46CCE6E3" w14:textId="77777777" w:rsidR="00262F68" w:rsidRPr="009B6C47" w:rsidRDefault="00262F68" w:rsidP="009B6C47">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9D07E8A" w14:textId="77777777" w:rsidR="00784642" w:rsidRDefault="00784642" w:rsidP="00262F68">
      <w:pPr>
        <w:spacing w:after="0" w:line="240" w:lineRule="auto"/>
      </w:pPr>
      <w:r>
        <w:separator/>
      </w:r>
    </w:p>
  </w:footnote>
  <w:footnote w:type="continuationSeparator" w:id="0">
    <w:p w14:paraId="0E383F49" w14:textId="77777777" w:rsidR="00784642" w:rsidRDefault="00784642" w:rsidP="00262F68">
      <w:pPr>
        <w:spacing w:after="0" w:line="240" w:lineRule="auto"/>
      </w:pPr>
      <w:r>
        <w:continuationSeparator/>
      </w:r>
    </w:p>
  </w:footnote>
  <w:footnote w:id="1">
    <w:p w14:paraId="32AAD59A" w14:textId="77777777" w:rsidR="00370745" w:rsidRDefault="00370745" w:rsidP="00370745">
      <w:pPr>
        <w:tabs>
          <w:tab w:val="left" w:pos="5760"/>
        </w:tabs>
        <w:spacing w:after="40"/>
        <w:ind w:left="142" w:hanging="142"/>
        <w:jc w:val="both"/>
      </w:pPr>
      <w:r>
        <w:rPr>
          <w:rStyle w:val="Znakiprzypiswdolnych"/>
        </w:rPr>
        <w:footnoteRef/>
      </w:r>
      <w:r>
        <w:rPr>
          <w:rFonts w:cs="Calibri"/>
          <w:sz w:val="18"/>
          <w:szCs w:val="18"/>
        </w:rPr>
        <w:tab/>
        <w:t xml:space="preserve"> </w:t>
      </w:r>
      <w:r>
        <w:rPr>
          <w:rFonts w:ascii="Tahoma" w:hAnsi="Tahoma" w:cs="Tahoma"/>
          <w:i/>
          <w:sz w:val="18"/>
          <w:szCs w:val="18"/>
          <w:lang w:val="x-none"/>
        </w:rPr>
        <w:t>Niniejszy dokument należy załączyć do oferty tylko w przypadku korzystania z zasobów innego podmiotu celem spełnienia warunku udziału w postępowaniu przez Wykonawcę (Wykonawca, który samodzielnie spełnia warunki nie składa oświadczenia)</w:t>
      </w:r>
      <w:r>
        <w:rPr>
          <w:rFonts w:ascii="Tahoma" w:hAnsi="Tahoma" w:cs="Tahoma"/>
          <w:i/>
          <w:color w:val="FF0000"/>
          <w:sz w:val="18"/>
          <w:szCs w:val="18"/>
        </w:rPr>
        <w:t xml:space="preserve"> </w:t>
      </w:r>
    </w:p>
  </w:footnote>
  <w:footnote w:id="2">
    <w:p w14:paraId="5ED144AB" w14:textId="77777777" w:rsidR="00370745" w:rsidRDefault="00370745" w:rsidP="00370745">
      <w:pPr>
        <w:pStyle w:val="Tekstprzypisudolnego"/>
        <w:ind w:left="142" w:hanging="142"/>
      </w:pPr>
      <w:r>
        <w:rPr>
          <w:rStyle w:val="Znakiprzypiswdolnych"/>
        </w:rPr>
        <w:footnoteRef/>
      </w:r>
      <w:r>
        <w:rPr>
          <w:rFonts w:cs="Calibri"/>
        </w:rPr>
        <w:tab/>
        <w:t xml:space="preserve"> </w:t>
      </w:r>
      <w:r>
        <w:rPr>
          <w:rFonts w:ascii="Tahoma" w:hAnsi="Tahoma" w:cs="Tahoma"/>
          <w:i/>
          <w:sz w:val="18"/>
          <w:szCs w:val="18"/>
        </w:rPr>
        <w:t>Zobowiązanie to potwierdza, że stosunek łączący Wykonawcę z podmiotami udostępniającymi zasoby gwarantuje rzeczywisty dostęp do tych zasobów.</w:t>
      </w:r>
    </w:p>
  </w:footnote>
  <w:footnote w:id="3">
    <w:p w14:paraId="1D443827" w14:textId="77777777" w:rsidR="00370745" w:rsidRDefault="00370745" w:rsidP="00370745">
      <w:pPr>
        <w:pStyle w:val="Tekstprzypisudolnego"/>
      </w:pPr>
      <w:r>
        <w:rPr>
          <w:rStyle w:val="Znakiprzypiswdolnych"/>
        </w:rPr>
        <w:footnoteRef/>
      </w:r>
      <w:r>
        <w:t xml:space="preserve"> </w:t>
      </w:r>
      <w:r>
        <w:rPr>
          <w:rFonts w:ascii="Tahoma" w:hAnsi="Tahoma" w:cs="Tahoma"/>
          <w:i/>
          <w:sz w:val="18"/>
          <w:szCs w:val="18"/>
        </w:rPr>
        <w:t>Wpisać jaką wiedzę i doświadczenie lub osoby zdolne do wykonania zamówienia podmiot udostępnia</w:t>
      </w:r>
      <w:r>
        <w:rPr>
          <w:rFonts w:ascii="Arial" w:hAnsi="Arial" w:cs="Arial"/>
          <w:i/>
          <w:sz w:val="18"/>
          <w:szCs w:val="18"/>
        </w:rPr>
        <w:t>.</w:t>
      </w:r>
    </w:p>
  </w:footnote>
  <w:footnote w:id="4">
    <w:p w14:paraId="5D2AF673" w14:textId="77777777" w:rsidR="00370745" w:rsidRDefault="00370745" w:rsidP="00370745">
      <w:pPr>
        <w:pStyle w:val="Tekstprzypisudolnego"/>
      </w:pPr>
      <w:r>
        <w:rPr>
          <w:rStyle w:val="Znakiprzypiswdolnych"/>
        </w:rPr>
        <w:footnoteRef/>
      </w:r>
      <w:r>
        <w:rPr>
          <w:sz w:val="18"/>
          <w:szCs w:val="18"/>
        </w:rPr>
        <w:t xml:space="preserve">  </w:t>
      </w:r>
      <w:r>
        <w:rPr>
          <w:rFonts w:ascii="Tahoma" w:hAnsi="Tahoma" w:cs="Tahoma"/>
          <w:i/>
          <w:sz w:val="18"/>
          <w:szCs w:val="18"/>
        </w:rPr>
        <w:t>Należy określić np.</w:t>
      </w:r>
      <w:r>
        <w:rPr>
          <w:rFonts w:ascii="Arial" w:hAnsi="Arial" w:cs="Arial"/>
          <w:i/>
          <w:sz w:val="18"/>
          <w:szCs w:val="18"/>
        </w:rPr>
        <w:t xml:space="preserve"> </w:t>
      </w:r>
    </w:p>
    <w:p w14:paraId="543D8227" w14:textId="77777777" w:rsidR="00370745" w:rsidRDefault="00370745" w:rsidP="00370745">
      <w:pPr>
        <w:pStyle w:val="Tekstprzypisudolnego"/>
        <w:numPr>
          <w:ilvl w:val="0"/>
          <w:numId w:val="1"/>
        </w:numPr>
        <w:ind w:left="426" w:hanging="284"/>
      </w:pPr>
      <w:r>
        <w:rPr>
          <w:rFonts w:ascii="Tahoma" w:hAnsi="Tahoma" w:cs="Tahoma"/>
          <w:i/>
          <w:sz w:val="18"/>
          <w:szCs w:val="18"/>
        </w:rPr>
        <w:t>zakres udostępnianych Wykonawcy zasobów,</w:t>
      </w:r>
    </w:p>
    <w:p w14:paraId="56B6ECFB" w14:textId="77777777" w:rsidR="00370745" w:rsidRDefault="00370745" w:rsidP="00370745">
      <w:pPr>
        <w:pStyle w:val="Tekstprzypisudolnego"/>
        <w:numPr>
          <w:ilvl w:val="0"/>
          <w:numId w:val="1"/>
        </w:numPr>
        <w:ind w:left="426" w:hanging="284"/>
      </w:pPr>
      <w:r>
        <w:rPr>
          <w:rFonts w:ascii="Tahoma" w:hAnsi="Tahoma" w:cs="Tahoma"/>
          <w:i/>
          <w:sz w:val="18"/>
          <w:szCs w:val="18"/>
        </w:rPr>
        <w:t>sposób udostępnienia wykonawcy i wykorzystania przez niego zasobów podmiotu udostępniającego te zasoby przy wykonywaniu zamówienia,</w:t>
      </w:r>
    </w:p>
    <w:p w14:paraId="42AE38B8" w14:textId="77777777" w:rsidR="00370745" w:rsidRDefault="00370745" w:rsidP="00370745">
      <w:pPr>
        <w:pStyle w:val="Tekstprzypisudolnego"/>
        <w:numPr>
          <w:ilvl w:val="0"/>
          <w:numId w:val="1"/>
        </w:numPr>
        <w:ind w:left="426" w:hanging="284"/>
      </w:pPr>
      <w:r>
        <w:rPr>
          <w:rFonts w:ascii="Tahoma" w:hAnsi="Tahoma" w:cs="Tahoma"/>
          <w:i/>
          <w:sz w:val="18"/>
          <w:szCs w:val="18"/>
        </w:rPr>
        <w:t>zakres i okres udziału podmiotu udostępniającego zasoby przy wykonywaniu zamówienia.</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singleLevel"/>
    <w:tmpl w:val="00000002"/>
    <w:name w:val="WW8Num2"/>
    <w:lvl w:ilvl="0">
      <w:start w:val="1"/>
      <w:numFmt w:val="bullet"/>
      <w:lvlText w:val="·"/>
      <w:lvlJc w:val="left"/>
      <w:pPr>
        <w:tabs>
          <w:tab w:val="num" w:pos="720"/>
        </w:tabs>
        <w:ind w:left="720" w:hanging="360"/>
      </w:pPr>
      <w:rPr>
        <w:rFonts w:ascii="Symbol" w:hAnsi="Symbol" w:cs="Symbol"/>
        <w:sz w:val="18"/>
        <w:szCs w:val="18"/>
      </w:rPr>
    </w:lvl>
  </w:abstractNum>
  <w:abstractNum w:abstractNumId="1" w15:restartNumberingAfterBreak="0">
    <w:nsid w:val="0000000B"/>
    <w:multiLevelType w:val="singleLevel"/>
    <w:tmpl w:val="0000000B"/>
    <w:name w:val="WW8Num12"/>
    <w:lvl w:ilvl="0">
      <w:start w:val="1"/>
      <w:numFmt w:val="bullet"/>
      <w:lvlText w:val=""/>
      <w:lvlJc w:val="left"/>
      <w:pPr>
        <w:tabs>
          <w:tab w:val="num" w:pos="0"/>
        </w:tabs>
        <w:ind w:left="720" w:hanging="360"/>
      </w:pPr>
      <w:rPr>
        <w:rFonts w:ascii="Symbol" w:hAnsi="Symbol" w:cs="Symbol" w:hint="default"/>
      </w:rPr>
    </w:lvl>
  </w:abstractNum>
  <w:abstractNum w:abstractNumId="2" w15:restartNumberingAfterBreak="0">
    <w:nsid w:val="0000000C"/>
    <w:multiLevelType w:val="singleLevel"/>
    <w:tmpl w:val="0000000C"/>
    <w:name w:val="WW8Num14"/>
    <w:lvl w:ilvl="0">
      <w:start w:val="1"/>
      <w:numFmt w:val="bullet"/>
      <w:lvlText w:val=""/>
      <w:lvlJc w:val="left"/>
      <w:pPr>
        <w:tabs>
          <w:tab w:val="num" w:pos="0"/>
        </w:tabs>
        <w:ind w:left="720" w:hanging="360"/>
      </w:pPr>
      <w:rPr>
        <w:rFonts w:ascii="Symbol" w:hAnsi="Symbol" w:cs="Symbol" w:hint="default"/>
      </w:rPr>
    </w:lvl>
  </w:abstractNum>
  <w:abstractNum w:abstractNumId="3" w15:restartNumberingAfterBreak="0">
    <w:nsid w:val="0000000E"/>
    <w:multiLevelType w:val="multilevel"/>
    <w:tmpl w:val="0000000E"/>
    <w:name w:val="WW8Num16"/>
    <w:lvl w:ilvl="0">
      <w:start w:val="1"/>
      <w:numFmt w:val="decimal"/>
      <w:lvlText w:val="%1."/>
      <w:lvlJc w:val="left"/>
      <w:pPr>
        <w:tabs>
          <w:tab w:val="num" w:pos="720"/>
        </w:tabs>
        <w:ind w:left="720" w:hanging="360"/>
      </w:pPr>
      <w:rPr>
        <w:rFonts w:ascii="Times New Roman" w:hAnsi="Times New Roman" w:cs="Times New Roman"/>
        <w:b w:val="0"/>
        <w:bCs w:val="0"/>
        <w:i w:val="0"/>
        <w:iCs w:val="0"/>
        <w:color w:val="000000"/>
        <w:sz w:val="24"/>
        <w:szCs w:val="24"/>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0000000F"/>
    <w:multiLevelType w:val="multilevel"/>
    <w:tmpl w:val="0000000F"/>
    <w:name w:val="WW8Num17"/>
    <w:lvl w:ilvl="0">
      <w:start w:val="1"/>
      <w:numFmt w:val="decimal"/>
      <w:lvlText w:val="%1)"/>
      <w:lvlJc w:val="left"/>
      <w:pPr>
        <w:tabs>
          <w:tab w:val="num" w:pos="720"/>
        </w:tabs>
        <w:ind w:left="720" w:hanging="360"/>
      </w:pPr>
      <w:rPr>
        <w:rFonts w:ascii="Times New Roman" w:hAnsi="Times New Roman" w:cs="Times New Roman"/>
        <w:b w:val="0"/>
        <w:bCs w:val="0"/>
        <w:i w:val="0"/>
        <w:iCs w:val="0"/>
        <w:color w:val="000000"/>
        <w:sz w:val="24"/>
        <w:szCs w:val="24"/>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15:restartNumberingAfterBreak="0">
    <w:nsid w:val="044509D7"/>
    <w:multiLevelType w:val="hybridMultilevel"/>
    <w:tmpl w:val="3D125A10"/>
    <w:lvl w:ilvl="0" w:tplc="20721CAE">
      <w:start w:val="1"/>
      <w:numFmt w:val="decimal"/>
      <w:lvlText w:val="%1."/>
      <w:lvlJc w:val="left"/>
      <w:pPr>
        <w:ind w:left="720" w:hanging="360"/>
      </w:pPr>
      <w:rPr>
        <w:rFonts w:hint="default"/>
        <w:b/>
        <w:sz w:val="21"/>
        <w:szCs w:val="21"/>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95E1A39"/>
    <w:multiLevelType w:val="multilevel"/>
    <w:tmpl w:val="5ED0A7E2"/>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1080"/>
        </w:tabs>
        <w:ind w:left="1080" w:hanging="36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7" w15:restartNumberingAfterBreak="0">
    <w:nsid w:val="101222F6"/>
    <w:multiLevelType w:val="hybridMultilevel"/>
    <w:tmpl w:val="D220B352"/>
    <w:lvl w:ilvl="0" w:tplc="0415000F">
      <w:start w:val="1"/>
      <w:numFmt w:val="decimal"/>
      <w:lvlText w:val="%1."/>
      <w:lvlJc w:val="left"/>
      <w:pPr>
        <w:tabs>
          <w:tab w:val="num" w:pos="1080"/>
        </w:tabs>
        <w:ind w:left="1080" w:hanging="360"/>
      </w:pPr>
    </w:lvl>
    <w:lvl w:ilvl="1" w:tplc="04150019" w:tentative="1">
      <w:start w:val="1"/>
      <w:numFmt w:val="lowerLetter"/>
      <w:lvlText w:val="%2."/>
      <w:lvlJc w:val="left"/>
      <w:pPr>
        <w:tabs>
          <w:tab w:val="num" w:pos="1800"/>
        </w:tabs>
        <w:ind w:left="1800" w:hanging="360"/>
      </w:pPr>
    </w:lvl>
    <w:lvl w:ilvl="2" w:tplc="0415001B" w:tentative="1">
      <w:start w:val="1"/>
      <w:numFmt w:val="lowerRoman"/>
      <w:lvlText w:val="%3."/>
      <w:lvlJc w:val="right"/>
      <w:pPr>
        <w:tabs>
          <w:tab w:val="num" w:pos="2520"/>
        </w:tabs>
        <w:ind w:left="2520" w:hanging="180"/>
      </w:pPr>
    </w:lvl>
    <w:lvl w:ilvl="3" w:tplc="0415000F" w:tentative="1">
      <w:start w:val="1"/>
      <w:numFmt w:val="decimal"/>
      <w:lvlText w:val="%4."/>
      <w:lvlJc w:val="left"/>
      <w:pPr>
        <w:tabs>
          <w:tab w:val="num" w:pos="3240"/>
        </w:tabs>
        <w:ind w:left="3240" w:hanging="360"/>
      </w:pPr>
    </w:lvl>
    <w:lvl w:ilvl="4" w:tplc="04150019" w:tentative="1">
      <w:start w:val="1"/>
      <w:numFmt w:val="lowerLetter"/>
      <w:lvlText w:val="%5."/>
      <w:lvlJc w:val="left"/>
      <w:pPr>
        <w:tabs>
          <w:tab w:val="num" w:pos="3960"/>
        </w:tabs>
        <w:ind w:left="3960" w:hanging="360"/>
      </w:pPr>
    </w:lvl>
    <w:lvl w:ilvl="5" w:tplc="0415001B" w:tentative="1">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abstractNum w:abstractNumId="8" w15:restartNumberingAfterBreak="0">
    <w:nsid w:val="29264950"/>
    <w:multiLevelType w:val="hybridMultilevel"/>
    <w:tmpl w:val="70FCDBD4"/>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9" w15:restartNumberingAfterBreak="0">
    <w:nsid w:val="2DB371DD"/>
    <w:multiLevelType w:val="hybridMultilevel"/>
    <w:tmpl w:val="67FE0C8E"/>
    <w:lvl w:ilvl="0" w:tplc="19CC2F70">
      <w:start w:val="1"/>
      <w:numFmt w:val="decimal"/>
      <w:lvlText w:val="%1."/>
      <w:lvlJc w:val="left"/>
      <w:pPr>
        <w:tabs>
          <w:tab w:val="num" w:pos="720"/>
        </w:tabs>
        <w:ind w:left="720" w:hanging="360"/>
      </w:pPr>
      <w:rPr>
        <w:rFonts w:hint="default"/>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0" w15:restartNumberingAfterBreak="0">
    <w:nsid w:val="35983857"/>
    <w:multiLevelType w:val="hybridMultilevel"/>
    <w:tmpl w:val="2C3A0F30"/>
    <w:lvl w:ilvl="0" w:tplc="E6B44E90">
      <w:start w:val="1"/>
      <w:numFmt w:val="decimal"/>
      <w:pStyle w:val="mojnumer1z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 w15:restartNumberingAfterBreak="0">
    <w:nsid w:val="363F5491"/>
    <w:multiLevelType w:val="hybridMultilevel"/>
    <w:tmpl w:val="F9887F8A"/>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2" w15:restartNumberingAfterBreak="0">
    <w:nsid w:val="50801361"/>
    <w:multiLevelType w:val="multilevel"/>
    <w:tmpl w:val="90C421F8"/>
    <w:lvl w:ilvl="0">
      <w:start w:val="3"/>
      <w:numFmt w:val="decimal"/>
      <w:lvlText w:val="%1."/>
      <w:lvlJc w:val="left"/>
      <w:pPr>
        <w:tabs>
          <w:tab w:val="num" w:pos="360"/>
        </w:tabs>
        <w:ind w:left="360" w:hanging="360"/>
      </w:pPr>
      <w:rPr>
        <w:rFonts w:hint="default"/>
        <w:b/>
      </w:rPr>
    </w:lvl>
    <w:lvl w:ilvl="1">
      <w:start w:val="1"/>
      <w:numFmt w:val="decimal"/>
      <w:lvlText w:val="%1.%2."/>
      <w:lvlJc w:val="left"/>
      <w:pPr>
        <w:tabs>
          <w:tab w:val="num" w:pos="540"/>
        </w:tabs>
        <w:ind w:left="540" w:hanging="360"/>
      </w:pPr>
      <w:rPr>
        <w:rFonts w:hint="default"/>
      </w:rPr>
    </w:lvl>
    <w:lvl w:ilvl="2">
      <w:start w:val="1"/>
      <w:numFmt w:val="decimal"/>
      <w:lvlText w:val="%1.%2.%3."/>
      <w:lvlJc w:val="left"/>
      <w:pPr>
        <w:tabs>
          <w:tab w:val="num" w:pos="1080"/>
        </w:tabs>
        <w:ind w:left="1080" w:hanging="720"/>
      </w:pPr>
      <w:rPr>
        <w:rFonts w:hint="default"/>
      </w:rPr>
    </w:lvl>
    <w:lvl w:ilvl="3">
      <w:start w:val="1"/>
      <w:numFmt w:val="decimal"/>
      <w:lvlText w:val="%1.%2.%3.%4."/>
      <w:lvlJc w:val="left"/>
      <w:pPr>
        <w:tabs>
          <w:tab w:val="num" w:pos="1260"/>
        </w:tabs>
        <w:ind w:left="1260" w:hanging="72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1980"/>
        </w:tabs>
        <w:ind w:left="1980" w:hanging="108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2700"/>
        </w:tabs>
        <w:ind w:left="2700" w:hanging="1440"/>
      </w:pPr>
      <w:rPr>
        <w:rFonts w:hint="default"/>
      </w:rPr>
    </w:lvl>
    <w:lvl w:ilvl="8">
      <w:start w:val="1"/>
      <w:numFmt w:val="decimal"/>
      <w:lvlText w:val="%1.%2.%3.%4.%5.%6.%7.%8.%9."/>
      <w:lvlJc w:val="left"/>
      <w:pPr>
        <w:tabs>
          <w:tab w:val="num" w:pos="3240"/>
        </w:tabs>
        <w:ind w:left="3240" w:hanging="1800"/>
      </w:pPr>
      <w:rPr>
        <w:rFonts w:hint="default"/>
      </w:rPr>
    </w:lvl>
  </w:abstractNum>
  <w:abstractNum w:abstractNumId="13" w15:restartNumberingAfterBreak="0">
    <w:nsid w:val="539B1ABF"/>
    <w:multiLevelType w:val="hybridMultilevel"/>
    <w:tmpl w:val="AACE10A4"/>
    <w:lvl w:ilvl="0" w:tplc="04150001">
      <w:start w:val="1"/>
      <w:numFmt w:val="bullet"/>
      <w:lvlText w:val=""/>
      <w:lvlJc w:val="left"/>
      <w:pPr>
        <w:tabs>
          <w:tab w:val="num" w:pos="1140"/>
        </w:tabs>
        <w:ind w:left="1140" w:hanging="360"/>
      </w:pPr>
      <w:rPr>
        <w:rFonts w:ascii="Symbol" w:hAnsi="Symbol" w:hint="default"/>
      </w:rPr>
    </w:lvl>
    <w:lvl w:ilvl="1" w:tplc="04150003" w:tentative="1">
      <w:start w:val="1"/>
      <w:numFmt w:val="bullet"/>
      <w:lvlText w:val="o"/>
      <w:lvlJc w:val="left"/>
      <w:pPr>
        <w:tabs>
          <w:tab w:val="num" w:pos="1860"/>
        </w:tabs>
        <w:ind w:left="1860" w:hanging="360"/>
      </w:pPr>
      <w:rPr>
        <w:rFonts w:ascii="Courier New" w:hAnsi="Courier New" w:cs="Courier New" w:hint="default"/>
      </w:rPr>
    </w:lvl>
    <w:lvl w:ilvl="2" w:tplc="04150005" w:tentative="1">
      <w:start w:val="1"/>
      <w:numFmt w:val="bullet"/>
      <w:lvlText w:val=""/>
      <w:lvlJc w:val="left"/>
      <w:pPr>
        <w:tabs>
          <w:tab w:val="num" w:pos="2580"/>
        </w:tabs>
        <w:ind w:left="2580" w:hanging="360"/>
      </w:pPr>
      <w:rPr>
        <w:rFonts w:ascii="Wingdings" w:hAnsi="Wingdings" w:hint="default"/>
      </w:rPr>
    </w:lvl>
    <w:lvl w:ilvl="3" w:tplc="04150001" w:tentative="1">
      <w:start w:val="1"/>
      <w:numFmt w:val="bullet"/>
      <w:lvlText w:val=""/>
      <w:lvlJc w:val="left"/>
      <w:pPr>
        <w:tabs>
          <w:tab w:val="num" w:pos="3300"/>
        </w:tabs>
        <w:ind w:left="3300" w:hanging="360"/>
      </w:pPr>
      <w:rPr>
        <w:rFonts w:ascii="Symbol" w:hAnsi="Symbol" w:hint="default"/>
      </w:rPr>
    </w:lvl>
    <w:lvl w:ilvl="4" w:tplc="04150003" w:tentative="1">
      <w:start w:val="1"/>
      <w:numFmt w:val="bullet"/>
      <w:lvlText w:val="o"/>
      <w:lvlJc w:val="left"/>
      <w:pPr>
        <w:tabs>
          <w:tab w:val="num" w:pos="4020"/>
        </w:tabs>
        <w:ind w:left="4020" w:hanging="360"/>
      </w:pPr>
      <w:rPr>
        <w:rFonts w:ascii="Courier New" w:hAnsi="Courier New" w:cs="Courier New" w:hint="default"/>
      </w:rPr>
    </w:lvl>
    <w:lvl w:ilvl="5" w:tplc="04150005" w:tentative="1">
      <w:start w:val="1"/>
      <w:numFmt w:val="bullet"/>
      <w:lvlText w:val=""/>
      <w:lvlJc w:val="left"/>
      <w:pPr>
        <w:tabs>
          <w:tab w:val="num" w:pos="4740"/>
        </w:tabs>
        <w:ind w:left="4740" w:hanging="360"/>
      </w:pPr>
      <w:rPr>
        <w:rFonts w:ascii="Wingdings" w:hAnsi="Wingdings" w:hint="default"/>
      </w:rPr>
    </w:lvl>
    <w:lvl w:ilvl="6" w:tplc="04150001" w:tentative="1">
      <w:start w:val="1"/>
      <w:numFmt w:val="bullet"/>
      <w:lvlText w:val=""/>
      <w:lvlJc w:val="left"/>
      <w:pPr>
        <w:tabs>
          <w:tab w:val="num" w:pos="5460"/>
        </w:tabs>
        <w:ind w:left="5460" w:hanging="360"/>
      </w:pPr>
      <w:rPr>
        <w:rFonts w:ascii="Symbol" w:hAnsi="Symbol" w:hint="default"/>
      </w:rPr>
    </w:lvl>
    <w:lvl w:ilvl="7" w:tplc="04150003" w:tentative="1">
      <w:start w:val="1"/>
      <w:numFmt w:val="bullet"/>
      <w:lvlText w:val="o"/>
      <w:lvlJc w:val="left"/>
      <w:pPr>
        <w:tabs>
          <w:tab w:val="num" w:pos="6180"/>
        </w:tabs>
        <w:ind w:left="6180" w:hanging="360"/>
      </w:pPr>
      <w:rPr>
        <w:rFonts w:ascii="Courier New" w:hAnsi="Courier New" w:cs="Courier New" w:hint="default"/>
      </w:rPr>
    </w:lvl>
    <w:lvl w:ilvl="8" w:tplc="04150005" w:tentative="1">
      <w:start w:val="1"/>
      <w:numFmt w:val="bullet"/>
      <w:lvlText w:val=""/>
      <w:lvlJc w:val="left"/>
      <w:pPr>
        <w:tabs>
          <w:tab w:val="num" w:pos="6900"/>
        </w:tabs>
        <w:ind w:left="6900" w:hanging="360"/>
      </w:pPr>
      <w:rPr>
        <w:rFonts w:ascii="Wingdings" w:hAnsi="Wingdings" w:hint="default"/>
      </w:rPr>
    </w:lvl>
  </w:abstractNum>
  <w:abstractNum w:abstractNumId="14" w15:restartNumberingAfterBreak="0">
    <w:nsid w:val="5B4069DE"/>
    <w:multiLevelType w:val="hybridMultilevel"/>
    <w:tmpl w:val="8A7AD9C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62CF5FE9"/>
    <w:multiLevelType w:val="multilevel"/>
    <w:tmpl w:val="7A687860"/>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900"/>
        </w:tabs>
        <w:ind w:left="900" w:hanging="360"/>
      </w:pPr>
      <w:rPr>
        <w:rFonts w:hint="default"/>
      </w:rPr>
    </w:lvl>
    <w:lvl w:ilvl="2">
      <w:start w:val="1"/>
      <w:numFmt w:val="decimal"/>
      <w:lvlText w:val="%1.%2.%3"/>
      <w:lvlJc w:val="left"/>
      <w:pPr>
        <w:tabs>
          <w:tab w:val="num" w:pos="1800"/>
        </w:tabs>
        <w:ind w:left="1800" w:hanging="720"/>
      </w:pPr>
      <w:rPr>
        <w:rFonts w:hint="default"/>
      </w:rPr>
    </w:lvl>
    <w:lvl w:ilvl="3">
      <w:start w:val="1"/>
      <w:numFmt w:val="decimal"/>
      <w:lvlText w:val="%1.%2.%3.%4"/>
      <w:lvlJc w:val="left"/>
      <w:pPr>
        <w:tabs>
          <w:tab w:val="num" w:pos="2340"/>
        </w:tabs>
        <w:ind w:left="2340" w:hanging="720"/>
      </w:pPr>
      <w:rPr>
        <w:rFonts w:hint="default"/>
      </w:rPr>
    </w:lvl>
    <w:lvl w:ilvl="4">
      <w:start w:val="1"/>
      <w:numFmt w:val="decimal"/>
      <w:lvlText w:val="%1.%2.%3.%4.%5"/>
      <w:lvlJc w:val="left"/>
      <w:pPr>
        <w:tabs>
          <w:tab w:val="num" w:pos="3240"/>
        </w:tabs>
        <w:ind w:left="3240" w:hanging="1080"/>
      </w:pPr>
      <w:rPr>
        <w:rFonts w:hint="default"/>
      </w:rPr>
    </w:lvl>
    <w:lvl w:ilvl="5">
      <w:start w:val="1"/>
      <w:numFmt w:val="decimal"/>
      <w:lvlText w:val="%1.%2.%3.%4.%5.%6"/>
      <w:lvlJc w:val="left"/>
      <w:pPr>
        <w:tabs>
          <w:tab w:val="num" w:pos="3780"/>
        </w:tabs>
        <w:ind w:left="3780" w:hanging="1080"/>
      </w:pPr>
      <w:rPr>
        <w:rFonts w:hint="default"/>
      </w:rPr>
    </w:lvl>
    <w:lvl w:ilvl="6">
      <w:start w:val="1"/>
      <w:numFmt w:val="decimal"/>
      <w:lvlText w:val="%1.%2.%3.%4.%5.%6.%7"/>
      <w:lvlJc w:val="left"/>
      <w:pPr>
        <w:tabs>
          <w:tab w:val="num" w:pos="4680"/>
        </w:tabs>
        <w:ind w:left="4680" w:hanging="1440"/>
      </w:pPr>
      <w:rPr>
        <w:rFonts w:hint="default"/>
      </w:rPr>
    </w:lvl>
    <w:lvl w:ilvl="7">
      <w:start w:val="1"/>
      <w:numFmt w:val="decimal"/>
      <w:lvlText w:val="%1.%2.%3.%4.%5.%6.%7.%8"/>
      <w:lvlJc w:val="left"/>
      <w:pPr>
        <w:tabs>
          <w:tab w:val="num" w:pos="5220"/>
        </w:tabs>
        <w:ind w:left="5220" w:hanging="1440"/>
      </w:pPr>
      <w:rPr>
        <w:rFonts w:hint="default"/>
      </w:rPr>
    </w:lvl>
    <w:lvl w:ilvl="8">
      <w:start w:val="1"/>
      <w:numFmt w:val="decimal"/>
      <w:lvlText w:val="%1.%2.%3.%4.%5.%6.%7.%8.%9"/>
      <w:lvlJc w:val="left"/>
      <w:pPr>
        <w:tabs>
          <w:tab w:val="num" w:pos="6120"/>
        </w:tabs>
        <w:ind w:left="6120" w:hanging="1800"/>
      </w:pPr>
      <w:rPr>
        <w:rFonts w:hint="default"/>
      </w:rPr>
    </w:lvl>
  </w:abstractNum>
  <w:abstractNum w:abstractNumId="16" w15:restartNumberingAfterBreak="0">
    <w:nsid w:val="67A876E8"/>
    <w:multiLevelType w:val="multilevel"/>
    <w:tmpl w:val="F892BB7E"/>
    <w:lvl w:ilvl="0">
      <w:start w:val="1"/>
      <w:numFmt w:val="decimal"/>
      <w:lvlText w:val="%1."/>
      <w:lvlJc w:val="left"/>
      <w:pPr>
        <w:tabs>
          <w:tab w:val="num" w:pos="540"/>
        </w:tabs>
        <w:ind w:left="540" w:hanging="360"/>
      </w:pPr>
      <w:rPr>
        <w:b/>
      </w:rPr>
    </w:lvl>
    <w:lvl w:ilvl="1">
      <w:start w:val="3"/>
      <w:numFmt w:val="decimal"/>
      <w:isLgl/>
      <w:lvlText w:val="%1.%2"/>
      <w:lvlJc w:val="left"/>
      <w:pPr>
        <w:tabs>
          <w:tab w:val="num" w:pos="750"/>
        </w:tabs>
        <w:ind w:left="750" w:hanging="39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17" w15:restartNumberingAfterBreak="0">
    <w:nsid w:val="6D621239"/>
    <w:multiLevelType w:val="hybridMultilevel"/>
    <w:tmpl w:val="751E90F6"/>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8" w15:restartNumberingAfterBreak="0">
    <w:nsid w:val="741E6494"/>
    <w:multiLevelType w:val="hybridMultilevel"/>
    <w:tmpl w:val="80FEF77A"/>
    <w:lvl w:ilvl="0" w:tplc="04150001">
      <w:start w:val="1"/>
      <w:numFmt w:val="bullet"/>
      <w:lvlText w:val=""/>
      <w:lvlJc w:val="left"/>
      <w:pPr>
        <w:tabs>
          <w:tab w:val="num" w:pos="1080"/>
        </w:tabs>
        <w:ind w:left="1080" w:hanging="360"/>
      </w:pPr>
      <w:rPr>
        <w:rFonts w:ascii="Symbol" w:hAnsi="Symbol" w:hint="default"/>
      </w:rPr>
    </w:lvl>
    <w:lvl w:ilvl="1" w:tplc="04150003" w:tentative="1">
      <w:start w:val="1"/>
      <w:numFmt w:val="bullet"/>
      <w:lvlText w:val="o"/>
      <w:lvlJc w:val="left"/>
      <w:pPr>
        <w:tabs>
          <w:tab w:val="num" w:pos="1800"/>
        </w:tabs>
        <w:ind w:left="1800" w:hanging="360"/>
      </w:pPr>
      <w:rPr>
        <w:rFonts w:ascii="Courier New" w:hAnsi="Courier New" w:cs="Courier New" w:hint="default"/>
      </w:rPr>
    </w:lvl>
    <w:lvl w:ilvl="2" w:tplc="04150005" w:tentative="1">
      <w:start w:val="1"/>
      <w:numFmt w:val="bullet"/>
      <w:lvlText w:val=""/>
      <w:lvlJc w:val="left"/>
      <w:pPr>
        <w:tabs>
          <w:tab w:val="num" w:pos="2520"/>
        </w:tabs>
        <w:ind w:left="2520" w:hanging="360"/>
      </w:pPr>
      <w:rPr>
        <w:rFonts w:ascii="Wingdings" w:hAnsi="Wingdings" w:hint="default"/>
      </w:rPr>
    </w:lvl>
    <w:lvl w:ilvl="3" w:tplc="04150001" w:tentative="1">
      <w:start w:val="1"/>
      <w:numFmt w:val="bullet"/>
      <w:lvlText w:val=""/>
      <w:lvlJc w:val="left"/>
      <w:pPr>
        <w:tabs>
          <w:tab w:val="num" w:pos="3240"/>
        </w:tabs>
        <w:ind w:left="3240" w:hanging="360"/>
      </w:pPr>
      <w:rPr>
        <w:rFonts w:ascii="Symbol" w:hAnsi="Symbol" w:hint="default"/>
      </w:rPr>
    </w:lvl>
    <w:lvl w:ilvl="4" w:tplc="04150003" w:tentative="1">
      <w:start w:val="1"/>
      <w:numFmt w:val="bullet"/>
      <w:lvlText w:val="o"/>
      <w:lvlJc w:val="left"/>
      <w:pPr>
        <w:tabs>
          <w:tab w:val="num" w:pos="3960"/>
        </w:tabs>
        <w:ind w:left="3960" w:hanging="360"/>
      </w:pPr>
      <w:rPr>
        <w:rFonts w:ascii="Courier New" w:hAnsi="Courier New" w:cs="Courier New" w:hint="default"/>
      </w:rPr>
    </w:lvl>
    <w:lvl w:ilvl="5" w:tplc="04150005" w:tentative="1">
      <w:start w:val="1"/>
      <w:numFmt w:val="bullet"/>
      <w:lvlText w:val=""/>
      <w:lvlJc w:val="left"/>
      <w:pPr>
        <w:tabs>
          <w:tab w:val="num" w:pos="4680"/>
        </w:tabs>
        <w:ind w:left="4680" w:hanging="360"/>
      </w:pPr>
      <w:rPr>
        <w:rFonts w:ascii="Wingdings" w:hAnsi="Wingdings" w:hint="default"/>
      </w:rPr>
    </w:lvl>
    <w:lvl w:ilvl="6" w:tplc="04150001" w:tentative="1">
      <w:start w:val="1"/>
      <w:numFmt w:val="bullet"/>
      <w:lvlText w:val=""/>
      <w:lvlJc w:val="left"/>
      <w:pPr>
        <w:tabs>
          <w:tab w:val="num" w:pos="5400"/>
        </w:tabs>
        <w:ind w:left="5400" w:hanging="360"/>
      </w:pPr>
      <w:rPr>
        <w:rFonts w:ascii="Symbol" w:hAnsi="Symbol" w:hint="default"/>
      </w:rPr>
    </w:lvl>
    <w:lvl w:ilvl="7" w:tplc="04150003" w:tentative="1">
      <w:start w:val="1"/>
      <w:numFmt w:val="bullet"/>
      <w:lvlText w:val="o"/>
      <w:lvlJc w:val="left"/>
      <w:pPr>
        <w:tabs>
          <w:tab w:val="num" w:pos="6120"/>
        </w:tabs>
        <w:ind w:left="6120" w:hanging="360"/>
      </w:pPr>
      <w:rPr>
        <w:rFonts w:ascii="Courier New" w:hAnsi="Courier New" w:cs="Courier New" w:hint="default"/>
      </w:rPr>
    </w:lvl>
    <w:lvl w:ilvl="8" w:tplc="04150005" w:tentative="1">
      <w:start w:val="1"/>
      <w:numFmt w:val="bullet"/>
      <w:lvlText w:val=""/>
      <w:lvlJc w:val="left"/>
      <w:pPr>
        <w:tabs>
          <w:tab w:val="num" w:pos="6840"/>
        </w:tabs>
        <w:ind w:left="6840" w:hanging="360"/>
      </w:pPr>
      <w:rPr>
        <w:rFonts w:ascii="Wingdings" w:hAnsi="Wingdings" w:hint="default"/>
      </w:rPr>
    </w:lvl>
  </w:abstractNum>
  <w:abstractNum w:abstractNumId="19" w15:restartNumberingAfterBreak="0">
    <w:nsid w:val="75CA1721"/>
    <w:multiLevelType w:val="hybridMultilevel"/>
    <w:tmpl w:val="250A78EE"/>
    <w:lvl w:ilvl="0" w:tplc="04150011">
      <w:start w:val="1"/>
      <w:numFmt w:val="decimal"/>
      <w:lvlText w:val="%1)"/>
      <w:lvlJc w:val="left"/>
      <w:pPr>
        <w:tabs>
          <w:tab w:val="num" w:pos="720"/>
        </w:tabs>
        <w:ind w:left="720" w:hanging="360"/>
      </w:pPr>
      <w:rPr>
        <w:rFonts w:hint="default"/>
      </w:rPr>
    </w:lvl>
    <w:lvl w:ilvl="1" w:tplc="EFA65366">
      <w:start w:val="2"/>
      <w:numFmt w:val="decimal"/>
      <w:lvlText w:val="%2."/>
      <w:lvlJc w:val="left"/>
      <w:pPr>
        <w:tabs>
          <w:tab w:val="num" w:pos="1440"/>
        </w:tabs>
        <w:ind w:left="1440" w:hanging="360"/>
      </w:pPr>
      <w:rPr>
        <w:rFonts w:hint="default"/>
      </w:rPr>
    </w:lvl>
    <w:lvl w:ilvl="2" w:tplc="69487180">
      <w:start w:val="4"/>
      <w:numFmt w:val="decimal"/>
      <w:lvlText w:val="%3"/>
      <w:lvlJc w:val="left"/>
      <w:pPr>
        <w:tabs>
          <w:tab w:val="num" w:pos="2340"/>
        </w:tabs>
        <w:ind w:left="2340" w:hanging="360"/>
      </w:pPr>
      <w:rPr>
        <w:rFonts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0" w15:restartNumberingAfterBreak="0">
    <w:nsid w:val="76AB3F86"/>
    <w:multiLevelType w:val="hybridMultilevel"/>
    <w:tmpl w:val="2FE02958"/>
    <w:lvl w:ilvl="0" w:tplc="71380408">
      <w:start w:val="1"/>
      <w:numFmt w:val="decimal"/>
      <w:lvlText w:val="%1."/>
      <w:lvlJc w:val="left"/>
      <w:pPr>
        <w:tabs>
          <w:tab w:val="num" w:pos="720"/>
        </w:tabs>
        <w:ind w:left="720" w:hanging="360"/>
      </w:pPr>
      <w:rPr>
        <w:sz w:val="20"/>
        <w:szCs w:val="2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num w:numId="1">
    <w:abstractNumId w:val="0"/>
  </w:num>
  <w:num w:numId="2">
    <w:abstractNumId w:val="3"/>
  </w:num>
  <w:num w:numId="3">
    <w:abstractNumId w:val="4"/>
  </w:num>
  <w:num w:numId="4">
    <w:abstractNumId w:val="16"/>
  </w:num>
  <w:num w:numId="5">
    <w:abstractNumId w:val="18"/>
  </w:num>
  <w:num w:numId="6">
    <w:abstractNumId w:val="13"/>
  </w:num>
  <w:num w:numId="7">
    <w:abstractNumId w:val="15"/>
  </w:num>
  <w:num w:numId="8">
    <w:abstractNumId w:val="6"/>
  </w:num>
  <w:num w:numId="9">
    <w:abstractNumId w:val="12"/>
  </w:num>
  <w:num w:numId="10">
    <w:abstractNumId w:val="20"/>
  </w:num>
  <w:num w:numId="11">
    <w:abstractNumId w:val="11"/>
  </w:num>
  <w:num w:numId="12">
    <w:abstractNumId w:val="7"/>
  </w:num>
  <w:num w:numId="13">
    <w:abstractNumId w:val="19"/>
  </w:num>
  <w:num w:numId="14">
    <w:abstractNumId w:val="9"/>
  </w:num>
  <w:num w:numId="15">
    <w:abstractNumId w:val="17"/>
  </w:num>
  <w:num w:numId="16">
    <w:abstractNumId w:val="1"/>
  </w:num>
  <w:num w:numId="17">
    <w:abstractNumId w:val="2"/>
  </w:num>
  <w:num w:numId="18">
    <w:abstractNumId w:val="14"/>
  </w:num>
  <w:num w:numId="19">
    <w:abstractNumId w:val="5"/>
  </w:num>
  <w:num w:numId="20">
    <w:abstractNumId w:val="10"/>
  </w:num>
  <w:num w:numId="2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62F68"/>
    <w:rsid w:val="00004446"/>
    <w:rsid w:val="000112CD"/>
    <w:rsid w:val="00070659"/>
    <w:rsid w:val="001133FD"/>
    <w:rsid w:val="001C0654"/>
    <w:rsid w:val="00243A4A"/>
    <w:rsid w:val="00262F68"/>
    <w:rsid w:val="002C6DD0"/>
    <w:rsid w:val="0033225F"/>
    <w:rsid w:val="00370745"/>
    <w:rsid w:val="003A7A98"/>
    <w:rsid w:val="00452EB0"/>
    <w:rsid w:val="0049173C"/>
    <w:rsid w:val="004937A2"/>
    <w:rsid w:val="00592361"/>
    <w:rsid w:val="005A0664"/>
    <w:rsid w:val="005B2390"/>
    <w:rsid w:val="00643BCD"/>
    <w:rsid w:val="006D4209"/>
    <w:rsid w:val="006E2C68"/>
    <w:rsid w:val="007302C3"/>
    <w:rsid w:val="00784642"/>
    <w:rsid w:val="0079192B"/>
    <w:rsid w:val="0079485A"/>
    <w:rsid w:val="007A46EA"/>
    <w:rsid w:val="00847103"/>
    <w:rsid w:val="00867B35"/>
    <w:rsid w:val="008878C4"/>
    <w:rsid w:val="008A52EA"/>
    <w:rsid w:val="009917F1"/>
    <w:rsid w:val="009A5F6C"/>
    <w:rsid w:val="009A77F7"/>
    <w:rsid w:val="00A22AD0"/>
    <w:rsid w:val="00A473AD"/>
    <w:rsid w:val="00AF5351"/>
    <w:rsid w:val="00B1442D"/>
    <w:rsid w:val="00B266D6"/>
    <w:rsid w:val="00B36802"/>
    <w:rsid w:val="00B3765D"/>
    <w:rsid w:val="00B7715A"/>
    <w:rsid w:val="00BB4600"/>
    <w:rsid w:val="00C314F4"/>
    <w:rsid w:val="00CB45BF"/>
    <w:rsid w:val="00CF609E"/>
    <w:rsid w:val="00E475E3"/>
    <w:rsid w:val="00E81C15"/>
    <w:rsid w:val="00EC56AF"/>
    <w:rsid w:val="00EF2CA0"/>
    <w:rsid w:val="00F620A7"/>
    <w:rsid w:val="00F63D64"/>
    <w:rsid w:val="00F66E4B"/>
    <w:rsid w:val="00F767E4"/>
    <w:rsid w:val="00F874C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20795343"/>
  <w15:chartTrackingRefBased/>
  <w15:docId w15:val="{68F337CA-7A41-49F1-BBB8-8D02D37253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Numerstrony">
    <w:name w:val="page number"/>
    <w:basedOn w:val="Domylnaczcionkaakapitu"/>
    <w:rsid w:val="00262F68"/>
  </w:style>
  <w:style w:type="character" w:customStyle="1" w:styleId="Znakiprzypiswdolnych">
    <w:name w:val="Znaki przypisów dolnych"/>
    <w:rsid w:val="00262F68"/>
    <w:rPr>
      <w:vertAlign w:val="superscript"/>
    </w:rPr>
  </w:style>
  <w:style w:type="character" w:styleId="Odwoanieprzypisudolnego">
    <w:name w:val="footnote reference"/>
    <w:uiPriority w:val="99"/>
    <w:rsid w:val="00262F68"/>
    <w:rPr>
      <w:vertAlign w:val="superscript"/>
    </w:rPr>
  </w:style>
  <w:style w:type="paragraph" w:styleId="Nagwek">
    <w:name w:val="header"/>
    <w:basedOn w:val="Normalny"/>
    <w:link w:val="NagwekZnak"/>
    <w:rsid w:val="00262F68"/>
    <w:pPr>
      <w:tabs>
        <w:tab w:val="center" w:pos="4536"/>
        <w:tab w:val="right" w:pos="9072"/>
      </w:tabs>
      <w:suppressAutoHyphens/>
      <w:spacing w:after="0" w:line="240" w:lineRule="auto"/>
    </w:pPr>
    <w:rPr>
      <w:rFonts w:ascii="Times New Roman" w:eastAsia="Times New Roman" w:hAnsi="Times New Roman" w:cs="Times New Roman"/>
      <w:sz w:val="20"/>
      <w:szCs w:val="20"/>
      <w:lang w:eastAsia="zh-CN"/>
    </w:rPr>
  </w:style>
  <w:style w:type="character" w:customStyle="1" w:styleId="NagwekZnak">
    <w:name w:val="Nagłówek Znak"/>
    <w:basedOn w:val="Domylnaczcionkaakapitu"/>
    <w:link w:val="Nagwek"/>
    <w:rsid w:val="00262F68"/>
    <w:rPr>
      <w:rFonts w:ascii="Times New Roman" w:eastAsia="Times New Roman" w:hAnsi="Times New Roman" w:cs="Times New Roman"/>
      <w:sz w:val="20"/>
      <w:szCs w:val="20"/>
      <w:lang w:eastAsia="zh-CN"/>
    </w:rPr>
  </w:style>
  <w:style w:type="paragraph" w:styleId="Stopka">
    <w:name w:val="footer"/>
    <w:basedOn w:val="Normalny"/>
    <w:link w:val="StopkaZnak"/>
    <w:uiPriority w:val="99"/>
    <w:rsid w:val="00262F68"/>
    <w:pPr>
      <w:tabs>
        <w:tab w:val="center" w:pos="4536"/>
        <w:tab w:val="right" w:pos="9072"/>
      </w:tabs>
      <w:suppressAutoHyphens/>
      <w:spacing w:after="0" w:line="240" w:lineRule="auto"/>
    </w:pPr>
    <w:rPr>
      <w:rFonts w:ascii="Times New Roman" w:eastAsia="Times New Roman" w:hAnsi="Times New Roman" w:cs="Times New Roman"/>
      <w:sz w:val="20"/>
      <w:szCs w:val="20"/>
      <w:lang w:eastAsia="zh-CN"/>
    </w:rPr>
  </w:style>
  <w:style w:type="character" w:customStyle="1" w:styleId="StopkaZnak">
    <w:name w:val="Stopka Znak"/>
    <w:basedOn w:val="Domylnaczcionkaakapitu"/>
    <w:link w:val="Stopka"/>
    <w:uiPriority w:val="99"/>
    <w:rsid w:val="00262F68"/>
    <w:rPr>
      <w:rFonts w:ascii="Times New Roman" w:eastAsia="Times New Roman" w:hAnsi="Times New Roman" w:cs="Times New Roman"/>
      <w:sz w:val="20"/>
      <w:szCs w:val="20"/>
      <w:lang w:eastAsia="zh-CN"/>
    </w:rPr>
  </w:style>
  <w:style w:type="paragraph" w:styleId="Tekstprzypisudolnego">
    <w:name w:val="footnote text"/>
    <w:basedOn w:val="Normalny"/>
    <w:link w:val="TekstprzypisudolnegoZnak"/>
    <w:rsid w:val="00262F68"/>
    <w:pPr>
      <w:suppressAutoHyphens/>
      <w:spacing w:after="0" w:line="240" w:lineRule="auto"/>
    </w:pPr>
    <w:rPr>
      <w:rFonts w:ascii="Times New Roman" w:eastAsia="Times New Roman" w:hAnsi="Times New Roman" w:cs="Times New Roman"/>
      <w:sz w:val="20"/>
      <w:szCs w:val="20"/>
      <w:lang w:eastAsia="zh-CN"/>
    </w:rPr>
  </w:style>
  <w:style w:type="character" w:customStyle="1" w:styleId="TekstprzypisudolnegoZnak">
    <w:name w:val="Tekst przypisu dolnego Znak"/>
    <w:basedOn w:val="Domylnaczcionkaakapitu"/>
    <w:link w:val="Tekstprzypisudolnego"/>
    <w:rsid w:val="00262F68"/>
    <w:rPr>
      <w:rFonts w:ascii="Times New Roman" w:eastAsia="Times New Roman" w:hAnsi="Times New Roman" w:cs="Times New Roman"/>
      <w:sz w:val="20"/>
      <w:szCs w:val="20"/>
      <w:lang w:eastAsia="zh-CN"/>
    </w:rPr>
  </w:style>
  <w:style w:type="paragraph" w:styleId="Tekstdymka">
    <w:name w:val="Balloon Text"/>
    <w:basedOn w:val="Normalny"/>
    <w:link w:val="TekstdymkaZnak"/>
    <w:uiPriority w:val="99"/>
    <w:semiHidden/>
    <w:unhideWhenUsed/>
    <w:rsid w:val="00EC56AF"/>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EC56AF"/>
    <w:rPr>
      <w:rFonts w:ascii="Segoe UI" w:hAnsi="Segoe UI" w:cs="Segoe UI"/>
      <w:sz w:val="18"/>
      <w:szCs w:val="18"/>
    </w:rPr>
  </w:style>
  <w:style w:type="paragraph" w:customStyle="1" w:styleId="mojnumer1zal">
    <w:name w:val="moj+numer1)zal"/>
    <w:basedOn w:val="Normalny"/>
    <w:qFormat/>
    <w:rsid w:val="0033225F"/>
    <w:pPr>
      <w:numPr>
        <w:numId w:val="20"/>
      </w:numPr>
      <w:tabs>
        <w:tab w:val="num" w:pos="360"/>
      </w:tabs>
      <w:spacing w:before="120" w:after="120" w:line="240" w:lineRule="auto"/>
      <w:ind w:left="340" w:hanging="340"/>
      <w:jc w:val="both"/>
    </w:pPr>
    <w:rPr>
      <w:rFonts w:ascii="Calibri" w:eastAsia="Times New Roman" w:hAnsi="Calibri" w:cs="Times New Roman"/>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footer" Target="footer4.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0" Type="http://schemas.openxmlformats.org/officeDocument/2006/relationships/hyperlink" Target="mailto:sygnalista@dpsoldaki.pl" TargetMode="External"/><Relationship Id="rId4" Type="http://schemas.openxmlformats.org/officeDocument/2006/relationships/webSettings" Target="webSettings.xml"/><Relationship Id="rId9" Type="http://schemas.openxmlformats.org/officeDocument/2006/relationships/hyperlink" Target="mailto:sekretariat@dpsoldaki.pl" TargetMode="Externa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134</TotalTime>
  <Pages>15</Pages>
  <Words>3818</Words>
  <Characters>22908</Characters>
  <Application>Microsoft Office Word</Application>
  <DocSecurity>0</DocSecurity>
  <Lines>190</Lines>
  <Paragraphs>53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26673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Jolanta Szumska-Klusek</dc:creator>
  <cp:keywords/>
  <dc:description/>
  <cp:lastModifiedBy>Biuro05</cp:lastModifiedBy>
  <cp:revision>37</cp:revision>
  <cp:lastPrinted>2024-12-11T13:13:00Z</cp:lastPrinted>
  <dcterms:created xsi:type="dcterms:W3CDTF">2022-06-09T08:59:00Z</dcterms:created>
  <dcterms:modified xsi:type="dcterms:W3CDTF">2025-06-17T08:18:00Z</dcterms:modified>
</cp:coreProperties>
</file>