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4CA3898" w14:textId="2AA6922C" w:rsidR="003673A8" w:rsidRPr="00AA5F62" w:rsidRDefault="006E5FD6" w:rsidP="000A228C">
      <w:pPr>
        <w:spacing w:line="288" w:lineRule="auto"/>
        <w:rPr>
          <w:rFonts w:asciiTheme="minorHAnsi" w:hAnsiTheme="minorHAnsi" w:cstheme="minorHAnsi"/>
        </w:rPr>
      </w:pPr>
      <w:bookmarkStart w:id="0" w:name="_GoBack"/>
      <w:bookmarkEnd w:id="0"/>
      <w:r w:rsidRPr="00AA5F62">
        <w:rPr>
          <w:rFonts w:asciiTheme="minorHAnsi" w:hAnsiTheme="minorHAnsi" w:cstheme="minorHAnsi"/>
        </w:rPr>
        <w:t>Oznaczenie</w:t>
      </w:r>
      <w:r w:rsidR="003673A8" w:rsidRPr="00AA5F62">
        <w:rPr>
          <w:rFonts w:asciiTheme="minorHAnsi" w:hAnsiTheme="minorHAnsi" w:cstheme="minorHAnsi"/>
        </w:rPr>
        <w:t xml:space="preserve"> sprawy: </w:t>
      </w:r>
      <w:r w:rsidR="00946292" w:rsidRPr="00AA5F62">
        <w:rPr>
          <w:rFonts w:asciiTheme="minorHAnsi" w:hAnsiTheme="minorHAnsi" w:cstheme="minorHAnsi"/>
          <w:b/>
          <w:bCs/>
          <w:iCs/>
        </w:rPr>
        <w:t>ZSO1</w:t>
      </w:r>
      <w:r w:rsidR="00983219" w:rsidRPr="00AA5F62">
        <w:rPr>
          <w:rFonts w:asciiTheme="minorHAnsi" w:hAnsiTheme="minorHAnsi" w:cstheme="minorHAnsi"/>
          <w:b/>
          <w:bCs/>
          <w:iCs/>
        </w:rPr>
        <w:t>.ZP</w:t>
      </w:r>
      <w:r w:rsidR="00423E9A" w:rsidRPr="00AA5F62">
        <w:rPr>
          <w:rFonts w:asciiTheme="minorHAnsi" w:hAnsiTheme="minorHAnsi" w:cstheme="minorHAnsi"/>
          <w:b/>
          <w:bCs/>
          <w:iCs/>
        </w:rPr>
        <w:t>/271-0</w:t>
      </w:r>
      <w:r w:rsidR="00983219" w:rsidRPr="00AA5F62">
        <w:rPr>
          <w:rFonts w:asciiTheme="minorHAnsi" w:hAnsiTheme="minorHAnsi" w:cstheme="minorHAnsi"/>
          <w:b/>
          <w:bCs/>
          <w:iCs/>
        </w:rPr>
        <w:t>1</w:t>
      </w:r>
      <w:r w:rsidR="009121D5" w:rsidRPr="00AA5F62">
        <w:rPr>
          <w:rFonts w:asciiTheme="minorHAnsi" w:hAnsiTheme="minorHAnsi" w:cstheme="minorHAnsi"/>
          <w:b/>
          <w:bCs/>
          <w:iCs/>
        </w:rPr>
        <w:t>/2</w:t>
      </w:r>
      <w:r w:rsidR="00F703B7" w:rsidRPr="00AA5F62">
        <w:rPr>
          <w:rFonts w:asciiTheme="minorHAnsi" w:hAnsiTheme="minorHAnsi" w:cstheme="minorHAnsi"/>
          <w:b/>
          <w:bCs/>
          <w:iCs/>
        </w:rPr>
        <w:t>5</w:t>
      </w:r>
    </w:p>
    <w:p w14:paraId="1CE9FD55" w14:textId="77777777" w:rsidR="003673A8" w:rsidRPr="00AA5F62" w:rsidRDefault="003673A8" w:rsidP="000A228C">
      <w:pPr>
        <w:spacing w:line="288" w:lineRule="auto"/>
        <w:rPr>
          <w:rFonts w:asciiTheme="minorHAnsi" w:hAnsiTheme="minorHAnsi" w:cstheme="minorHAnsi"/>
        </w:rPr>
      </w:pPr>
    </w:p>
    <w:p w14:paraId="57A85EC0" w14:textId="77777777" w:rsidR="00B543B8" w:rsidRPr="00AA5F62" w:rsidRDefault="00B543B8" w:rsidP="000A228C">
      <w:pPr>
        <w:pStyle w:val="Nagwek2"/>
        <w:spacing w:line="288" w:lineRule="auto"/>
        <w:rPr>
          <w:rFonts w:asciiTheme="minorHAnsi" w:hAnsiTheme="minorHAnsi" w:cstheme="minorHAnsi"/>
          <w:b/>
          <w:sz w:val="20"/>
        </w:rPr>
      </w:pPr>
    </w:p>
    <w:p w14:paraId="7147C06B" w14:textId="77777777" w:rsidR="00280E77" w:rsidRPr="00AA5F62" w:rsidRDefault="00280E77" w:rsidP="000A228C">
      <w:pPr>
        <w:spacing w:line="288" w:lineRule="auto"/>
        <w:rPr>
          <w:rFonts w:asciiTheme="minorHAnsi" w:hAnsiTheme="minorHAnsi" w:cstheme="minorHAnsi"/>
        </w:rPr>
      </w:pPr>
    </w:p>
    <w:p w14:paraId="68ADAC73" w14:textId="77777777" w:rsidR="00067F45" w:rsidRPr="00AA5F62" w:rsidRDefault="00067F45" w:rsidP="000A228C">
      <w:pPr>
        <w:spacing w:line="288" w:lineRule="auto"/>
        <w:rPr>
          <w:rFonts w:asciiTheme="minorHAnsi" w:hAnsiTheme="minorHAnsi" w:cstheme="minorHAnsi"/>
        </w:rPr>
      </w:pPr>
    </w:p>
    <w:p w14:paraId="69BDA10D" w14:textId="77777777" w:rsidR="003673A8" w:rsidRPr="00AA5F62" w:rsidRDefault="001F2A43" w:rsidP="000A228C">
      <w:pPr>
        <w:pStyle w:val="Nagwek2"/>
        <w:spacing w:line="288" w:lineRule="auto"/>
        <w:rPr>
          <w:rFonts w:asciiTheme="minorHAnsi" w:hAnsiTheme="minorHAnsi" w:cstheme="minorHAnsi"/>
          <w:b/>
          <w:sz w:val="32"/>
          <w:szCs w:val="32"/>
        </w:rPr>
      </w:pPr>
      <w:r w:rsidRPr="00AA5F62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AA5F62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AA5F62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AA5F62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AA5F62">
        <w:rPr>
          <w:rFonts w:asciiTheme="minorHAnsi" w:hAnsiTheme="minorHAnsi" w:cstheme="minorHAnsi"/>
          <w:b/>
          <w:sz w:val="32"/>
          <w:szCs w:val="32"/>
        </w:rPr>
        <w:t>ZAMÓWIENIA</w:t>
      </w:r>
    </w:p>
    <w:p w14:paraId="2AD8516E" w14:textId="77777777" w:rsidR="0030177B" w:rsidRPr="00AA5F62" w:rsidRDefault="0030177B" w:rsidP="000A228C">
      <w:pPr>
        <w:spacing w:line="288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A5F62">
        <w:rPr>
          <w:rFonts w:asciiTheme="minorHAnsi" w:hAnsiTheme="minorHAnsi" w:cstheme="minorHAnsi"/>
          <w:b/>
          <w:sz w:val="32"/>
          <w:szCs w:val="32"/>
        </w:rPr>
        <w:t>(SWZ)</w:t>
      </w:r>
    </w:p>
    <w:p w14:paraId="47B8BD68" w14:textId="77777777" w:rsidR="003673A8" w:rsidRPr="00AA5F62" w:rsidRDefault="003673A8" w:rsidP="000A228C">
      <w:pPr>
        <w:spacing w:line="288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15470D75" w14:textId="77777777" w:rsidR="00280E77" w:rsidRPr="00AA5F62" w:rsidRDefault="00280E77" w:rsidP="000A228C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61DC10B4" w14:textId="77777777" w:rsidR="009C3C55" w:rsidRPr="00AA5F62" w:rsidRDefault="009C3C55" w:rsidP="000A228C">
      <w:pPr>
        <w:spacing w:line="288" w:lineRule="auto"/>
        <w:rPr>
          <w:rFonts w:asciiTheme="minorHAnsi" w:hAnsiTheme="minorHAnsi" w:cstheme="minorHAnsi"/>
        </w:rPr>
      </w:pPr>
    </w:p>
    <w:p w14:paraId="5279A301" w14:textId="77777777" w:rsidR="009C3C55" w:rsidRPr="00AA5F62" w:rsidRDefault="009C3C55" w:rsidP="000A228C">
      <w:pPr>
        <w:spacing w:line="288" w:lineRule="auto"/>
        <w:rPr>
          <w:rFonts w:asciiTheme="minorHAnsi" w:hAnsiTheme="minorHAnsi" w:cstheme="minorHAnsi"/>
        </w:rPr>
      </w:pPr>
    </w:p>
    <w:p w14:paraId="1F6F407F" w14:textId="77777777" w:rsidR="003673A8" w:rsidRPr="00AA5F62" w:rsidRDefault="003673A8" w:rsidP="000A228C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AA5F62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14:paraId="0A0A0788" w14:textId="26454E23" w:rsidR="003673A8" w:rsidRPr="00AA5F62" w:rsidRDefault="003673A8" w:rsidP="000A228C">
      <w:pPr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A5F62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AA5F62">
        <w:rPr>
          <w:rFonts w:asciiTheme="minorHAnsi" w:hAnsiTheme="minorHAnsi" w:cstheme="minorHAnsi"/>
          <w:sz w:val="24"/>
          <w:szCs w:val="24"/>
        </w:rPr>
        <w:t>11 września 2019</w:t>
      </w:r>
      <w:r w:rsidRPr="00AA5F62">
        <w:rPr>
          <w:rFonts w:asciiTheme="minorHAnsi" w:hAnsiTheme="minorHAnsi" w:cstheme="minorHAnsi"/>
          <w:sz w:val="24"/>
          <w:szCs w:val="24"/>
        </w:rPr>
        <w:t xml:space="preserve"> r. Prawo zamówień publicznych (</w:t>
      </w:r>
      <w:r w:rsidR="003C382D" w:rsidRPr="00AA5F62">
        <w:rPr>
          <w:rFonts w:asciiTheme="minorHAnsi" w:hAnsiTheme="minorHAnsi" w:cstheme="minorHAnsi"/>
          <w:sz w:val="24"/>
          <w:szCs w:val="24"/>
        </w:rPr>
        <w:t>Dz.U. z 202</w:t>
      </w:r>
      <w:r w:rsidR="00F703B7" w:rsidRPr="00AA5F62">
        <w:rPr>
          <w:rFonts w:asciiTheme="minorHAnsi" w:hAnsiTheme="minorHAnsi" w:cstheme="minorHAnsi"/>
          <w:sz w:val="24"/>
          <w:szCs w:val="24"/>
        </w:rPr>
        <w:t>4</w:t>
      </w:r>
      <w:r w:rsidR="003C382D" w:rsidRPr="00AA5F62">
        <w:rPr>
          <w:rFonts w:asciiTheme="minorHAnsi" w:hAnsiTheme="minorHAnsi" w:cstheme="minorHAnsi"/>
          <w:sz w:val="24"/>
          <w:szCs w:val="24"/>
        </w:rPr>
        <w:t xml:space="preserve"> r. poz. </w:t>
      </w:r>
      <w:r w:rsidR="00F703B7" w:rsidRPr="00AA5F62">
        <w:rPr>
          <w:rFonts w:asciiTheme="minorHAnsi" w:hAnsiTheme="minorHAnsi" w:cstheme="minorHAnsi"/>
          <w:sz w:val="24"/>
          <w:szCs w:val="24"/>
        </w:rPr>
        <w:t>1320</w:t>
      </w:r>
      <w:r w:rsidR="00A77556" w:rsidRPr="00AA5F62">
        <w:rPr>
          <w:rFonts w:asciiTheme="minorHAnsi" w:hAnsiTheme="minorHAnsi" w:cstheme="minorHAnsi"/>
          <w:sz w:val="24"/>
          <w:szCs w:val="24"/>
        </w:rPr>
        <w:t xml:space="preserve"> ze zm.</w:t>
      </w:r>
      <w:r w:rsidR="009C3C55" w:rsidRPr="00AA5F62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3DCF9325" w14:textId="77777777" w:rsidR="003673A8" w:rsidRPr="00AA5F62" w:rsidRDefault="003673A8" w:rsidP="000A228C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5F4CC8C2" w14:textId="77777777" w:rsidR="003673A8" w:rsidRPr="00AA5F62" w:rsidRDefault="003673A8" w:rsidP="000A228C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1FBE9DE9" w14:textId="77777777" w:rsidR="00067F45" w:rsidRPr="00AA5F62" w:rsidRDefault="00067F45" w:rsidP="000A228C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6EBCA88B" w14:textId="77777777" w:rsidR="003673A8" w:rsidRPr="00AA5F62" w:rsidRDefault="003673A8" w:rsidP="000A228C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AA5F62">
        <w:rPr>
          <w:rFonts w:asciiTheme="minorHAnsi" w:hAnsiTheme="minorHAnsi" w:cstheme="minorHAnsi"/>
          <w:sz w:val="26"/>
          <w:szCs w:val="26"/>
        </w:rPr>
        <w:t xml:space="preserve">Tryb </w:t>
      </w:r>
      <w:r w:rsidR="009C3C55" w:rsidRPr="00AA5F62">
        <w:rPr>
          <w:rFonts w:asciiTheme="minorHAnsi" w:hAnsiTheme="minorHAnsi" w:cstheme="minorHAnsi"/>
          <w:sz w:val="26"/>
          <w:szCs w:val="26"/>
        </w:rPr>
        <w:t>udzieleni</w:t>
      </w:r>
      <w:r w:rsidR="009121D5" w:rsidRPr="00AA5F62">
        <w:rPr>
          <w:rFonts w:asciiTheme="minorHAnsi" w:hAnsiTheme="minorHAnsi" w:cstheme="minorHAnsi"/>
          <w:sz w:val="26"/>
          <w:szCs w:val="26"/>
        </w:rPr>
        <w:t>a</w:t>
      </w:r>
      <w:r w:rsidR="009C3C55" w:rsidRPr="00AA5F62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AA5F62">
        <w:rPr>
          <w:rFonts w:asciiTheme="minorHAnsi" w:hAnsiTheme="minorHAnsi" w:cstheme="minorHAnsi"/>
          <w:sz w:val="26"/>
          <w:szCs w:val="26"/>
        </w:rPr>
        <w:t xml:space="preserve">: </w:t>
      </w:r>
    </w:p>
    <w:p w14:paraId="569ABF7A" w14:textId="77777777" w:rsidR="003673A8" w:rsidRPr="00AA5F62" w:rsidRDefault="009F34A0" w:rsidP="000A228C">
      <w:pPr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AA5F62">
        <w:rPr>
          <w:rFonts w:asciiTheme="minorHAnsi" w:hAnsiTheme="minorHAnsi" w:cstheme="minorHAnsi"/>
          <w:sz w:val="24"/>
          <w:szCs w:val="24"/>
        </w:rPr>
        <w:t xml:space="preserve">Tryb podstawowy </w:t>
      </w:r>
      <w:r w:rsidR="00F637D4" w:rsidRPr="00AA5F62">
        <w:rPr>
          <w:rFonts w:asciiTheme="minorHAnsi" w:hAnsiTheme="minorHAnsi" w:cstheme="minorHAnsi"/>
          <w:sz w:val="24"/>
          <w:szCs w:val="24"/>
        </w:rPr>
        <w:t>be</w:t>
      </w:r>
      <w:r w:rsidR="00E46D2C" w:rsidRPr="00AA5F62">
        <w:rPr>
          <w:rFonts w:asciiTheme="minorHAnsi" w:hAnsiTheme="minorHAnsi" w:cstheme="minorHAnsi"/>
          <w:sz w:val="24"/>
          <w:szCs w:val="24"/>
        </w:rPr>
        <w:t>z możliwości</w:t>
      </w:r>
      <w:r w:rsidRPr="00AA5F62">
        <w:rPr>
          <w:rFonts w:asciiTheme="minorHAnsi" w:hAnsiTheme="minorHAnsi" w:cstheme="minorHAnsi"/>
          <w:sz w:val="24"/>
          <w:szCs w:val="24"/>
        </w:rPr>
        <w:t xml:space="preserve"> przeprowadzenia negocjacji - art. 275 pkt </w:t>
      </w:r>
      <w:r w:rsidR="00E46D2C" w:rsidRPr="00AA5F62">
        <w:rPr>
          <w:rFonts w:asciiTheme="minorHAnsi" w:hAnsiTheme="minorHAnsi" w:cstheme="minorHAnsi"/>
          <w:sz w:val="24"/>
          <w:szCs w:val="24"/>
        </w:rPr>
        <w:t>1</w:t>
      </w:r>
      <w:r w:rsidRPr="00AA5F62">
        <w:rPr>
          <w:rFonts w:asciiTheme="minorHAnsi" w:hAnsiTheme="minorHAnsi" w:cstheme="minorHAnsi"/>
          <w:sz w:val="24"/>
          <w:szCs w:val="24"/>
        </w:rPr>
        <w:t xml:space="preserve"> Ustawy</w:t>
      </w:r>
    </w:p>
    <w:p w14:paraId="09B08337" w14:textId="77777777" w:rsidR="003673A8" w:rsidRPr="00AA5F62" w:rsidRDefault="003673A8" w:rsidP="000A228C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53A68AEE" w14:textId="77777777" w:rsidR="003673A8" w:rsidRPr="00AA5F62" w:rsidRDefault="003673A8" w:rsidP="000A228C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372C9DE9" w14:textId="77777777" w:rsidR="00067F45" w:rsidRPr="00AA5F62" w:rsidRDefault="00067F45" w:rsidP="000A228C">
      <w:pPr>
        <w:spacing w:line="288" w:lineRule="auto"/>
        <w:rPr>
          <w:rFonts w:asciiTheme="minorHAnsi" w:hAnsiTheme="minorHAnsi" w:cstheme="minorHAnsi"/>
          <w:sz w:val="26"/>
          <w:szCs w:val="26"/>
        </w:rPr>
      </w:pPr>
    </w:p>
    <w:p w14:paraId="45B2B821" w14:textId="77777777" w:rsidR="003673A8" w:rsidRPr="00AA5F62" w:rsidRDefault="003673A8" w:rsidP="000A228C">
      <w:pPr>
        <w:spacing w:line="288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AA5F62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14:paraId="088F857C" w14:textId="182229C5" w:rsidR="00946292" w:rsidRPr="00AA5F62" w:rsidRDefault="00946292" w:rsidP="00946292">
      <w:pPr>
        <w:tabs>
          <w:tab w:val="left" w:pos="3402"/>
        </w:tabs>
        <w:spacing w:line="288" w:lineRule="auto"/>
        <w:jc w:val="both"/>
        <w:rPr>
          <w:rFonts w:asciiTheme="minorHAnsi" w:hAnsiTheme="minorHAnsi" w:cstheme="minorHAnsi"/>
          <w:b/>
          <w:bCs/>
          <w:iCs/>
          <w:sz w:val="26"/>
          <w:szCs w:val="26"/>
        </w:rPr>
      </w:pPr>
      <w:r w:rsidRPr="00AA5F62">
        <w:rPr>
          <w:rFonts w:asciiTheme="minorHAnsi" w:hAnsiTheme="minorHAnsi" w:cstheme="minorHAnsi"/>
          <w:b/>
          <w:bCs/>
          <w:iCs/>
          <w:sz w:val="26"/>
          <w:szCs w:val="26"/>
        </w:rPr>
        <w:t>Termomodernizacja budynku pomocniczego znajdującego się na terenie</w:t>
      </w:r>
      <w:r w:rsidR="00A63B2E" w:rsidRPr="00AA5F62">
        <w:rPr>
          <w:rFonts w:asciiTheme="minorHAnsi" w:hAnsiTheme="minorHAnsi" w:cstheme="minorHAnsi"/>
          <w:b/>
          <w:bCs/>
          <w:iCs/>
          <w:sz w:val="26"/>
          <w:szCs w:val="26"/>
        </w:rPr>
        <w:t xml:space="preserve"> </w:t>
      </w:r>
      <w:r w:rsidRPr="00AA5F62">
        <w:rPr>
          <w:rFonts w:asciiTheme="minorHAnsi" w:hAnsiTheme="minorHAnsi" w:cstheme="minorHAnsi"/>
          <w:b/>
          <w:bCs/>
          <w:iCs/>
          <w:sz w:val="26"/>
          <w:szCs w:val="26"/>
        </w:rPr>
        <w:t>Zespołu Szkół Ogólnokształcących Nr 1 , przy ul. Bukowskiej 16 w Poznaniu.</w:t>
      </w:r>
    </w:p>
    <w:p w14:paraId="744EA493" w14:textId="41E14A10" w:rsidR="009C3C55" w:rsidRPr="00AA5F62" w:rsidRDefault="009C3C55" w:rsidP="000A228C">
      <w:pPr>
        <w:tabs>
          <w:tab w:val="left" w:pos="3402"/>
        </w:tabs>
        <w:spacing w:line="288" w:lineRule="auto"/>
        <w:jc w:val="both"/>
        <w:rPr>
          <w:rFonts w:asciiTheme="minorHAnsi" w:hAnsiTheme="minorHAnsi" w:cstheme="minorHAnsi"/>
          <w:b/>
          <w:sz w:val="26"/>
          <w:szCs w:val="26"/>
        </w:rPr>
      </w:pPr>
    </w:p>
    <w:p w14:paraId="080C8C66" w14:textId="77777777" w:rsidR="003673A8" w:rsidRPr="00AA5F62" w:rsidRDefault="003673A8" w:rsidP="000A228C">
      <w:pPr>
        <w:spacing w:line="288" w:lineRule="auto"/>
        <w:jc w:val="both"/>
        <w:rPr>
          <w:rFonts w:asciiTheme="minorHAnsi" w:hAnsiTheme="minorHAnsi" w:cstheme="minorHAnsi"/>
        </w:rPr>
      </w:pPr>
    </w:p>
    <w:p w14:paraId="6472D53B" w14:textId="77777777" w:rsidR="00706CED" w:rsidRPr="00AA5F62" w:rsidRDefault="00706CED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246B30C5" w14:textId="77777777" w:rsidR="00706CED" w:rsidRPr="00AA5F62" w:rsidRDefault="00706CED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3F3AC477" w14:textId="77777777" w:rsidR="00706CED" w:rsidRPr="00AA5F62" w:rsidRDefault="00706CED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4C8FED56" w14:textId="77777777" w:rsidR="00706CED" w:rsidRPr="00AA5F62" w:rsidRDefault="00706CED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4890C97E" w14:textId="77777777" w:rsidR="00280E77" w:rsidRPr="00AA5F62" w:rsidRDefault="00280E77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758ECB06" w14:textId="77777777" w:rsidR="00706CED" w:rsidRPr="00AA5F62" w:rsidRDefault="00706CED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020FA6BC" w14:textId="77777777" w:rsidR="00706CED" w:rsidRPr="00AA5F62" w:rsidRDefault="00706CED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2D7C3006" w14:textId="77777777" w:rsidR="0030177B" w:rsidRPr="00AA5F62" w:rsidRDefault="0030177B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104B12BA" w14:textId="77777777" w:rsidR="0030177B" w:rsidRPr="00AA5F62" w:rsidRDefault="0030177B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2B1A2B0F" w14:textId="77777777" w:rsidR="0030177B" w:rsidRPr="00AA5F62" w:rsidRDefault="0030177B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25F2AED9" w14:textId="77777777" w:rsidR="0030177B" w:rsidRPr="00AA5F62" w:rsidRDefault="0030177B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6A2A90D9" w14:textId="77777777" w:rsidR="0030177B" w:rsidRPr="00AA5F62" w:rsidRDefault="0030177B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7E03C2C0" w14:textId="77777777" w:rsidR="0030177B" w:rsidRPr="00AA5F62" w:rsidRDefault="0030177B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71532B7F" w14:textId="77777777" w:rsidR="0030177B" w:rsidRPr="00AA5F62" w:rsidRDefault="0030177B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1EB888C5" w14:textId="77777777" w:rsidR="0030177B" w:rsidRPr="00AA5F62" w:rsidRDefault="0030177B" w:rsidP="000A228C">
      <w:pPr>
        <w:spacing w:line="288" w:lineRule="auto"/>
        <w:jc w:val="center"/>
        <w:rPr>
          <w:rFonts w:asciiTheme="minorHAnsi" w:hAnsiTheme="minorHAnsi" w:cstheme="minorHAnsi"/>
        </w:rPr>
      </w:pPr>
    </w:p>
    <w:p w14:paraId="31BDFF61" w14:textId="5704B829" w:rsidR="00303090" w:rsidRPr="00AA5F62" w:rsidRDefault="003673A8" w:rsidP="000A228C">
      <w:pPr>
        <w:spacing w:line="288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A5F62">
        <w:rPr>
          <w:rFonts w:asciiTheme="minorHAnsi" w:hAnsiTheme="minorHAnsi" w:cstheme="minorHAnsi"/>
          <w:sz w:val="24"/>
          <w:szCs w:val="24"/>
        </w:rPr>
        <w:t>P</w:t>
      </w:r>
      <w:r w:rsidR="004556ED" w:rsidRPr="00AA5F62">
        <w:rPr>
          <w:rFonts w:asciiTheme="minorHAnsi" w:hAnsiTheme="minorHAnsi" w:cstheme="minorHAnsi"/>
          <w:sz w:val="24"/>
          <w:szCs w:val="24"/>
        </w:rPr>
        <w:t>oznań</w:t>
      </w:r>
      <w:r w:rsidRPr="00AA5F62">
        <w:rPr>
          <w:rFonts w:asciiTheme="minorHAnsi" w:hAnsiTheme="minorHAnsi" w:cstheme="minorHAnsi"/>
          <w:sz w:val="24"/>
          <w:szCs w:val="24"/>
        </w:rPr>
        <w:t xml:space="preserve">, </w:t>
      </w:r>
      <w:r w:rsidR="00A77556" w:rsidRPr="00AA5F62">
        <w:rPr>
          <w:rFonts w:asciiTheme="minorHAnsi" w:hAnsiTheme="minorHAnsi" w:cstheme="minorHAnsi"/>
          <w:sz w:val="24"/>
          <w:szCs w:val="24"/>
        </w:rPr>
        <w:t>czerwiec</w:t>
      </w:r>
      <w:r w:rsidR="00F703B7" w:rsidRPr="00AA5F62">
        <w:rPr>
          <w:rFonts w:asciiTheme="minorHAnsi" w:hAnsiTheme="minorHAnsi" w:cstheme="minorHAnsi"/>
          <w:sz w:val="24"/>
          <w:szCs w:val="24"/>
        </w:rPr>
        <w:t xml:space="preserve"> 2025</w:t>
      </w:r>
      <w:r w:rsidR="007448D7" w:rsidRPr="00AA5F62">
        <w:rPr>
          <w:rFonts w:asciiTheme="minorHAnsi" w:hAnsiTheme="minorHAnsi" w:cstheme="minorHAnsi"/>
          <w:b/>
          <w:i/>
        </w:rPr>
        <w:br w:type="page"/>
      </w:r>
    </w:p>
    <w:p w14:paraId="60FAFA16" w14:textId="77777777" w:rsidR="004C6032" w:rsidRPr="00AA5F62" w:rsidRDefault="004C6032" w:rsidP="000A228C">
      <w:pPr>
        <w:spacing w:line="288" w:lineRule="auto"/>
        <w:ind w:firstLine="284"/>
        <w:jc w:val="center"/>
        <w:rPr>
          <w:rFonts w:asciiTheme="minorHAnsi" w:hAnsiTheme="minorHAnsi" w:cstheme="minorHAnsi"/>
          <w:iCs/>
        </w:rPr>
      </w:pPr>
    </w:p>
    <w:p w14:paraId="175913A2" w14:textId="77777777" w:rsidR="004C6032" w:rsidRPr="00AA5F62" w:rsidRDefault="009C3C55" w:rsidP="000A228C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AA5F62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57A23BE4" w14:textId="77777777" w:rsidR="00946292" w:rsidRPr="00AA5F62" w:rsidRDefault="00946292" w:rsidP="00946292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AA5F62">
        <w:rPr>
          <w:rFonts w:asciiTheme="minorHAnsi" w:hAnsiTheme="minorHAnsi" w:cstheme="minorHAnsi"/>
          <w:iCs/>
        </w:rPr>
        <w:t>Zespół Szkół Ogólnokształcących Nr 1</w:t>
      </w:r>
    </w:p>
    <w:p w14:paraId="3CD88B5F" w14:textId="05E076E5" w:rsidR="00946292" w:rsidRPr="00AA5F62" w:rsidRDefault="00946292" w:rsidP="00946292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AA5F62">
        <w:rPr>
          <w:rFonts w:asciiTheme="minorHAnsi" w:hAnsiTheme="minorHAnsi" w:cstheme="minorHAnsi"/>
          <w:iCs/>
        </w:rPr>
        <w:t>ul. Bukowska 16, 60-811 Poznań</w:t>
      </w:r>
    </w:p>
    <w:p w14:paraId="5A679559" w14:textId="56356FAB" w:rsidR="00946292" w:rsidRPr="00AA5F62" w:rsidRDefault="00287152" w:rsidP="00946292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AA5F62">
        <w:rPr>
          <w:rFonts w:asciiTheme="minorHAnsi" w:hAnsiTheme="minorHAnsi" w:cstheme="minorHAnsi"/>
          <w:iCs/>
        </w:rPr>
        <w:t>Nr tel. +48 61 84806</w:t>
      </w:r>
      <w:r w:rsidR="00946292" w:rsidRPr="00AA5F62">
        <w:rPr>
          <w:rFonts w:asciiTheme="minorHAnsi" w:hAnsiTheme="minorHAnsi" w:cstheme="minorHAnsi"/>
          <w:iCs/>
        </w:rPr>
        <w:t>71</w:t>
      </w:r>
    </w:p>
    <w:p w14:paraId="52D96F5E" w14:textId="77777777" w:rsidR="00946292" w:rsidRPr="00AA5F62" w:rsidRDefault="00946292" w:rsidP="00946292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AA5F62">
        <w:rPr>
          <w:rFonts w:asciiTheme="minorHAnsi" w:hAnsiTheme="minorHAnsi" w:cstheme="minorHAnsi"/>
          <w:iCs/>
        </w:rPr>
        <w:t>godziny urzędowania: 7.30 - 15.30</w:t>
      </w:r>
    </w:p>
    <w:p w14:paraId="7A924289" w14:textId="77777777" w:rsidR="00946292" w:rsidRPr="00AA5F62" w:rsidRDefault="00946292" w:rsidP="00946292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AA5F62">
        <w:rPr>
          <w:rFonts w:asciiTheme="minorHAnsi" w:hAnsiTheme="minorHAnsi" w:cstheme="minorHAnsi"/>
          <w:iCs/>
        </w:rPr>
        <w:t>NIP do faktur: 2090001440</w:t>
      </w:r>
    </w:p>
    <w:p w14:paraId="580F765B" w14:textId="77777777" w:rsidR="00946292" w:rsidRPr="00AA5F62" w:rsidRDefault="00946292" w:rsidP="00946292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AA5F62">
        <w:rPr>
          <w:rFonts w:asciiTheme="minorHAnsi" w:hAnsiTheme="minorHAnsi" w:cstheme="minorHAnsi"/>
          <w:iCs/>
        </w:rPr>
        <w:t>REGON: 634220682</w:t>
      </w:r>
    </w:p>
    <w:p w14:paraId="44B2C77C" w14:textId="5437F12F" w:rsidR="005E3419" w:rsidRPr="00AA5F62" w:rsidRDefault="005E3419" w:rsidP="000A228C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AA5F62">
        <w:rPr>
          <w:rFonts w:asciiTheme="minorHAnsi" w:hAnsiTheme="minorHAnsi" w:cstheme="minorHAnsi"/>
          <w:iCs/>
        </w:rPr>
        <w:t xml:space="preserve">email: </w:t>
      </w:r>
      <w:hyperlink r:id="rId9" w:history="1">
        <w:r w:rsidR="00946292" w:rsidRPr="00AA5F62">
          <w:rPr>
            <w:rStyle w:val="Hipercze"/>
            <w:rFonts w:asciiTheme="minorHAnsi" w:hAnsiTheme="minorHAnsi" w:cstheme="minorHAnsi"/>
            <w:iCs/>
            <w:color w:val="auto"/>
          </w:rPr>
          <w:t xml:space="preserve">marcinek@marcinek.poznan.pl </w:t>
        </w:r>
      </w:hyperlink>
      <w:r w:rsidR="00A63B2E" w:rsidRPr="00AA5F62">
        <w:rPr>
          <w:rFonts w:asciiTheme="minorHAnsi" w:hAnsiTheme="minorHAnsi" w:cstheme="minorHAnsi"/>
          <w:iCs/>
        </w:rPr>
        <w:t xml:space="preserve"> </w:t>
      </w:r>
      <w:r w:rsidR="005346AF" w:rsidRPr="00AA5F62">
        <w:rPr>
          <w:rFonts w:asciiTheme="minorHAnsi" w:hAnsiTheme="minorHAnsi" w:cstheme="minorHAnsi"/>
          <w:iCs/>
        </w:rPr>
        <w:t xml:space="preserve"> </w:t>
      </w:r>
    </w:p>
    <w:p w14:paraId="199BC56D" w14:textId="3A04CCA8" w:rsidR="009121D5" w:rsidRPr="00AA5F62" w:rsidRDefault="009121D5" w:rsidP="000A228C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AA5F62">
        <w:rPr>
          <w:rFonts w:asciiTheme="minorHAnsi" w:hAnsiTheme="minorHAnsi" w:cstheme="minorHAnsi"/>
          <w:iCs/>
        </w:rPr>
        <w:t xml:space="preserve">Adres strony internetowej: </w:t>
      </w:r>
      <w:hyperlink r:id="rId10" w:history="1">
        <w:r w:rsidR="00946292" w:rsidRPr="00AA5F62">
          <w:rPr>
            <w:rStyle w:val="Hipercze"/>
            <w:rFonts w:asciiTheme="minorHAnsi" w:hAnsiTheme="minorHAnsi" w:cstheme="minorHAnsi"/>
            <w:color w:val="auto"/>
          </w:rPr>
          <w:t>https://www.marcinek.poznan.pl/</w:t>
        </w:r>
      </w:hyperlink>
      <w:r w:rsidR="00946292" w:rsidRPr="00AA5F62">
        <w:rPr>
          <w:rFonts w:asciiTheme="minorHAnsi" w:hAnsiTheme="minorHAnsi" w:cstheme="minorHAnsi"/>
        </w:rPr>
        <w:t xml:space="preserve"> </w:t>
      </w:r>
      <w:r w:rsidR="00A63B2E" w:rsidRPr="00AA5F62">
        <w:rPr>
          <w:rFonts w:asciiTheme="minorHAnsi" w:hAnsiTheme="minorHAnsi" w:cstheme="minorHAnsi"/>
        </w:rPr>
        <w:t xml:space="preserve"> </w:t>
      </w:r>
    </w:p>
    <w:p w14:paraId="07F1B739" w14:textId="1CAF3F38" w:rsidR="009121D5" w:rsidRPr="00AA5F62" w:rsidRDefault="00A63B2E" w:rsidP="000A228C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AA5F62">
        <w:rPr>
          <w:rFonts w:asciiTheme="minorHAnsi" w:hAnsiTheme="minorHAnsi" w:cstheme="minorHAnsi"/>
          <w:iCs/>
        </w:rPr>
        <w:t>godziny pracy: 8</w:t>
      </w:r>
      <w:r w:rsidR="009121D5" w:rsidRPr="00AA5F62">
        <w:rPr>
          <w:rFonts w:asciiTheme="minorHAnsi" w:hAnsiTheme="minorHAnsi" w:cstheme="minorHAnsi"/>
          <w:iCs/>
        </w:rPr>
        <w:t>:00 – 15:00</w:t>
      </w:r>
    </w:p>
    <w:p w14:paraId="5F0ECA44" w14:textId="77777777" w:rsidR="009121D5" w:rsidRPr="00AA5F62" w:rsidRDefault="009121D5" w:rsidP="000A228C">
      <w:pPr>
        <w:spacing w:line="288" w:lineRule="auto"/>
        <w:ind w:left="426"/>
        <w:rPr>
          <w:rFonts w:asciiTheme="minorHAnsi" w:hAnsiTheme="minorHAnsi" w:cstheme="minorHAnsi"/>
          <w:iCs/>
        </w:rPr>
      </w:pPr>
      <w:r w:rsidRPr="00AA5F62">
        <w:rPr>
          <w:rFonts w:asciiTheme="minorHAnsi" w:hAnsiTheme="minorHAnsi" w:cstheme="minorHAnsi"/>
          <w:iCs/>
        </w:rPr>
        <w:t xml:space="preserve">Adres </w:t>
      </w:r>
      <w:r w:rsidR="000024E0" w:rsidRPr="00AA5F62">
        <w:rPr>
          <w:rFonts w:asciiTheme="minorHAnsi" w:hAnsiTheme="minorHAnsi" w:cstheme="minorHAnsi"/>
          <w:iCs/>
        </w:rPr>
        <w:t>strony prowadzonego postę</w:t>
      </w:r>
      <w:r w:rsidRPr="00AA5F62">
        <w:rPr>
          <w:rFonts w:asciiTheme="minorHAnsi" w:hAnsiTheme="minorHAnsi" w:cstheme="minorHAnsi"/>
          <w:iCs/>
        </w:rPr>
        <w:t xml:space="preserve">powania: </w:t>
      </w:r>
    </w:p>
    <w:p w14:paraId="55727442" w14:textId="5942CFC2" w:rsidR="00AB48EA" w:rsidRPr="00AA5F62" w:rsidRDefault="00A77556" w:rsidP="000A228C">
      <w:pPr>
        <w:spacing w:line="288" w:lineRule="auto"/>
        <w:ind w:left="426"/>
        <w:rPr>
          <w:rFonts w:asciiTheme="minorHAnsi" w:hAnsiTheme="minorHAnsi" w:cstheme="minorHAnsi"/>
          <w:iCs/>
        </w:rPr>
      </w:pPr>
      <w:hyperlink r:id="rId11" w:history="1">
        <w:r w:rsidRPr="00AA5F62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https://ezamowienia.gov.pl/mp-client/search/list/ocds-148610-8b9880f8-64a8-48c2-9df9-d88fef22f755</w:t>
        </w:r>
      </w:hyperlink>
    </w:p>
    <w:p w14:paraId="22E2F4D9" w14:textId="77777777" w:rsidR="0064118F" w:rsidRPr="00AA5F62" w:rsidRDefault="0064118F" w:rsidP="000A228C">
      <w:pPr>
        <w:spacing w:line="288" w:lineRule="auto"/>
        <w:ind w:left="426"/>
        <w:rPr>
          <w:rFonts w:asciiTheme="minorHAnsi" w:hAnsiTheme="minorHAnsi" w:cstheme="minorHAnsi"/>
          <w:iCs/>
        </w:rPr>
      </w:pPr>
    </w:p>
    <w:p w14:paraId="77D7FFBF" w14:textId="77777777" w:rsidR="009C3C55" w:rsidRPr="00AA5F62" w:rsidRDefault="009C3C55" w:rsidP="000A228C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AA5F62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AA5F62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14:paraId="347B3733" w14:textId="7089E9A7" w:rsidR="009C3C55" w:rsidRPr="00AA5F62" w:rsidRDefault="00A77556" w:rsidP="000A228C">
      <w:pPr>
        <w:spacing w:line="288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Pr="00AA5F62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https://ezamowienia.gov.pl/mp-client/search/list/ocds-148610-8b9880f8-64a8-48c2-9df9-d88fef22f755</w:t>
        </w:r>
      </w:hyperlink>
    </w:p>
    <w:p w14:paraId="76018042" w14:textId="77777777" w:rsidR="009C3C55" w:rsidRPr="00AA5F62" w:rsidRDefault="009C3C55" w:rsidP="000A228C">
      <w:pPr>
        <w:spacing w:line="288" w:lineRule="auto"/>
        <w:ind w:left="426" w:firstLine="708"/>
        <w:rPr>
          <w:rFonts w:asciiTheme="minorHAnsi" w:hAnsiTheme="minorHAnsi" w:cstheme="minorHAnsi"/>
          <w:b/>
          <w:bCs/>
          <w:iCs/>
        </w:rPr>
      </w:pPr>
    </w:p>
    <w:p w14:paraId="32A250EC" w14:textId="77777777" w:rsidR="0018412A" w:rsidRPr="00AA5F62" w:rsidRDefault="0018412A" w:rsidP="000A228C">
      <w:pPr>
        <w:pStyle w:val="pkt"/>
        <w:numPr>
          <w:ilvl w:val="0"/>
          <w:numId w:val="5"/>
        </w:numPr>
        <w:suppressAutoHyphens w:val="0"/>
        <w:spacing w:before="0" w:after="0" w:line="288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AA5F62">
        <w:rPr>
          <w:rFonts w:asciiTheme="minorHAnsi" w:hAnsiTheme="minorHAnsi" w:cstheme="minorHAnsi"/>
          <w:b/>
          <w:sz w:val="20"/>
        </w:rPr>
        <w:t>Tryb udzielenia zamówienia.</w:t>
      </w:r>
    </w:p>
    <w:p w14:paraId="18074BC6" w14:textId="05A66033" w:rsidR="0056733F" w:rsidRPr="00AA5F62" w:rsidRDefault="009F34A0" w:rsidP="000A228C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288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AA5F62">
        <w:rPr>
          <w:rFonts w:asciiTheme="minorHAnsi" w:eastAsia="Calibri" w:hAnsiTheme="minorHAnsi" w:cstheme="minorHAnsi"/>
          <w:sz w:val="20"/>
          <w:szCs w:val="20"/>
        </w:rPr>
        <w:t>Postępowanie o</w:t>
      </w:r>
      <w:r w:rsidRPr="00AA5F62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  <w:r w:rsidRPr="00AA5F62">
        <w:rPr>
          <w:rFonts w:asciiTheme="minorHAnsi" w:eastAsia="Calibri" w:hAnsiTheme="minorHAnsi" w:cstheme="minorHAnsi"/>
          <w:sz w:val="20"/>
          <w:szCs w:val="20"/>
        </w:rPr>
        <w:t>udzielenie zamówienia klasycznego</w:t>
      </w:r>
      <w:r w:rsidRPr="00AA5F62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  <w:r w:rsidRPr="00AA5F62">
        <w:rPr>
          <w:rFonts w:asciiTheme="minorHAnsi" w:eastAsia="Calibri" w:hAnsiTheme="minorHAnsi" w:cstheme="minorHAnsi"/>
          <w:sz w:val="20"/>
          <w:szCs w:val="20"/>
        </w:rPr>
        <w:t xml:space="preserve">jest prowadzone w trybie podstawowym </w:t>
      </w:r>
      <w:r w:rsidR="00E46D2C" w:rsidRPr="00AA5F62">
        <w:rPr>
          <w:rFonts w:asciiTheme="minorHAnsi" w:eastAsia="Calibri" w:hAnsiTheme="minorHAnsi" w:cstheme="minorHAnsi"/>
          <w:sz w:val="20"/>
          <w:szCs w:val="20"/>
        </w:rPr>
        <w:t>bez</w:t>
      </w:r>
      <w:r w:rsidRPr="00AA5F62">
        <w:rPr>
          <w:rFonts w:asciiTheme="minorHAnsi" w:eastAsia="Calibri" w:hAnsiTheme="minorHAnsi" w:cstheme="minorHAnsi"/>
          <w:sz w:val="20"/>
          <w:szCs w:val="20"/>
        </w:rPr>
        <w:t xml:space="preserve"> możliwości przeprowadzenia negocjacji na podstawie art. 275 pkt </w:t>
      </w:r>
      <w:r w:rsidR="00E46D2C" w:rsidRPr="00AA5F62">
        <w:rPr>
          <w:rFonts w:asciiTheme="minorHAnsi" w:eastAsia="Calibri" w:hAnsiTheme="minorHAnsi" w:cstheme="minorHAnsi"/>
          <w:sz w:val="20"/>
          <w:szCs w:val="20"/>
        </w:rPr>
        <w:t>1</w:t>
      </w:r>
      <w:r w:rsidRPr="00AA5F62">
        <w:rPr>
          <w:rFonts w:asciiTheme="minorHAnsi" w:eastAsia="Calibri" w:hAnsiTheme="minorHAnsi" w:cstheme="minorHAnsi"/>
          <w:sz w:val="20"/>
          <w:szCs w:val="20"/>
        </w:rPr>
        <w:t xml:space="preserve"> ustawy z dnia 11 września 2019 r. P</w:t>
      </w:r>
      <w:r w:rsidR="00FB340B" w:rsidRPr="00AA5F62">
        <w:rPr>
          <w:rFonts w:asciiTheme="minorHAnsi" w:eastAsia="Calibri" w:hAnsiTheme="minorHAnsi" w:cstheme="minorHAnsi"/>
          <w:sz w:val="20"/>
          <w:szCs w:val="20"/>
        </w:rPr>
        <w:t>rawo zamówień publicznych (</w:t>
      </w:r>
      <w:r w:rsidR="00F703B7" w:rsidRPr="00AA5F62">
        <w:rPr>
          <w:rFonts w:asciiTheme="minorHAnsi" w:eastAsia="Calibri" w:hAnsiTheme="minorHAnsi" w:cstheme="minorHAnsi"/>
          <w:sz w:val="20"/>
          <w:szCs w:val="20"/>
        </w:rPr>
        <w:t>Dz.U. z 2024 r. poz. 1320</w:t>
      </w:r>
      <w:r w:rsidR="00A77556" w:rsidRPr="00AA5F62">
        <w:rPr>
          <w:rFonts w:asciiTheme="minorHAnsi" w:eastAsia="Calibri" w:hAnsiTheme="minorHAnsi" w:cstheme="minorHAnsi"/>
          <w:sz w:val="20"/>
          <w:szCs w:val="20"/>
        </w:rPr>
        <w:t xml:space="preserve"> ze zm.</w:t>
      </w:r>
      <w:r w:rsidRPr="00AA5F62">
        <w:rPr>
          <w:rFonts w:asciiTheme="minorHAnsi" w:eastAsia="Calibri" w:hAnsiTheme="minorHAnsi" w:cstheme="minorHAnsi"/>
          <w:sz w:val="20"/>
          <w:szCs w:val="20"/>
        </w:rPr>
        <w:t>) zwanej dalej Ustawą</w:t>
      </w:r>
      <w:r w:rsidR="00024A11" w:rsidRPr="00AA5F62">
        <w:rPr>
          <w:rFonts w:asciiTheme="minorHAnsi" w:hAnsiTheme="minorHAnsi" w:cstheme="minorHAnsi"/>
          <w:sz w:val="20"/>
          <w:szCs w:val="20"/>
        </w:rPr>
        <w:t>.</w:t>
      </w:r>
    </w:p>
    <w:p w14:paraId="6AF29CD4" w14:textId="77777777" w:rsidR="0018412A" w:rsidRPr="00AA5F62" w:rsidRDefault="0018412A" w:rsidP="000A228C">
      <w:pPr>
        <w:pStyle w:val="Standardowy1"/>
        <w:suppressLineNumbers/>
        <w:tabs>
          <w:tab w:val="left" w:pos="426"/>
        </w:tabs>
        <w:spacing w:after="0" w:line="288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14:paraId="7877702A" w14:textId="77777777" w:rsidR="006E5FD6" w:rsidRPr="00AA5F62" w:rsidRDefault="006E5FD6" w:rsidP="000A228C">
      <w:pPr>
        <w:numPr>
          <w:ilvl w:val="0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b/>
        </w:rPr>
      </w:pPr>
      <w:r w:rsidRPr="00AA5F62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14:paraId="191704E7" w14:textId="77777777" w:rsidR="006E5FD6" w:rsidRPr="00AA5F62" w:rsidRDefault="009F34A0" w:rsidP="000A228C">
      <w:pPr>
        <w:tabs>
          <w:tab w:val="left" w:pos="360"/>
        </w:tabs>
        <w:spacing w:line="288" w:lineRule="auto"/>
        <w:ind w:left="426"/>
        <w:rPr>
          <w:rFonts w:asciiTheme="minorHAnsi" w:hAnsiTheme="minorHAnsi" w:cstheme="minorHAnsi"/>
        </w:rPr>
      </w:pPr>
      <w:r w:rsidRPr="00AA5F62">
        <w:rPr>
          <w:rFonts w:ascii="Calibri" w:eastAsia="Calibri" w:hAnsi="Calibri" w:cs="Calibri"/>
        </w:rPr>
        <w:t xml:space="preserve">Zamawiający </w:t>
      </w:r>
      <w:r w:rsidR="00E46D2C" w:rsidRPr="00AA5F62">
        <w:rPr>
          <w:rFonts w:ascii="Calibri" w:eastAsia="Calibri" w:hAnsi="Calibri" w:cs="Calibri"/>
        </w:rPr>
        <w:t>nie przewiduje wyboru</w:t>
      </w:r>
      <w:r w:rsidRPr="00AA5F62">
        <w:rPr>
          <w:rFonts w:ascii="Calibri" w:eastAsia="Calibri" w:hAnsi="Calibri" w:cs="Calibri"/>
        </w:rPr>
        <w:t xml:space="preserve"> najkorzystniejszej oferty z możliwością prowadzenia negocjacji. </w:t>
      </w:r>
    </w:p>
    <w:p w14:paraId="2323DF52" w14:textId="77777777" w:rsidR="006E5FD6" w:rsidRPr="00AA5F62" w:rsidRDefault="006E5FD6" w:rsidP="000A228C">
      <w:pPr>
        <w:spacing w:line="288" w:lineRule="auto"/>
        <w:ind w:left="426"/>
        <w:rPr>
          <w:rFonts w:asciiTheme="minorHAnsi" w:hAnsiTheme="minorHAnsi" w:cstheme="minorHAnsi"/>
          <w:b/>
        </w:rPr>
      </w:pPr>
    </w:p>
    <w:p w14:paraId="323B189E" w14:textId="77777777" w:rsidR="0018412A" w:rsidRPr="00AA5F62" w:rsidRDefault="0056733F" w:rsidP="000A228C">
      <w:pPr>
        <w:numPr>
          <w:ilvl w:val="0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b/>
        </w:rPr>
      </w:pPr>
      <w:r w:rsidRPr="00AA5F62">
        <w:rPr>
          <w:rFonts w:asciiTheme="minorHAnsi" w:hAnsiTheme="minorHAnsi" w:cstheme="minorHAnsi"/>
          <w:b/>
        </w:rPr>
        <w:t>Opis p</w:t>
      </w:r>
      <w:r w:rsidR="0018412A" w:rsidRPr="00AA5F62">
        <w:rPr>
          <w:rFonts w:asciiTheme="minorHAnsi" w:hAnsiTheme="minorHAnsi" w:cstheme="minorHAnsi"/>
          <w:b/>
        </w:rPr>
        <w:t>rzedmiot</w:t>
      </w:r>
      <w:r w:rsidR="007C19FA" w:rsidRPr="00AA5F62">
        <w:rPr>
          <w:rFonts w:asciiTheme="minorHAnsi" w:hAnsiTheme="minorHAnsi" w:cstheme="minorHAnsi"/>
          <w:b/>
        </w:rPr>
        <w:t>u</w:t>
      </w:r>
      <w:r w:rsidR="0018412A" w:rsidRPr="00AA5F62">
        <w:rPr>
          <w:rFonts w:asciiTheme="minorHAnsi" w:hAnsiTheme="minorHAnsi" w:cstheme="minorHAnsi"/>
          <w:b/>
        </w:rPr>
        <w:t xml:space="preserve"> zamówienia</w:t>
      </w:r>
      <w:r w:rsidR="006F289A" w:rsidRPr="00AA5F62">
        <w:rPr>
          <w:rFonts w:asciiTheme="minorHAnsi" w:hAnsiTheme="minorHAnsi" w:cstheme="minorHAnsi"/>
          <w:b/>
        </w:rPr>
        <w:t>.</w:t>
      </w:r>
    </w:p>
    <w:p w14:paraId="202C3859" w14:textId="08DD69B6" w:rsidR="004556ED" w:rsidRPr="00AA5F62" w:rsidRDefault="004556ED" w:rsidP="000A228C">
      <w:pPr>
        <w:numPr>
          <w:ilvl w:val="0"/>
          <w:numId w:val="6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AA5F62">
        <w:rPr>
          <w:rFonts w:asciiTheme="minorHAnsi" w:hAnsiTheme="minorHAnsi" w:cstheme="minorHAnsi"/>
          <w:bCs/>
        </w:rPr>
        <w:t xml:space="preserve">Przedmiotem zamówienia jest </w:t>
      </w:r>
      <w:r w:rsidR="00946292" w:rsidRPr="00AA5F62">
        <w:rPr>
          <w:rFonts w:asciiTheme="minorHAnsi" w:hAnsiTheme="minorHAnsi" w:cstheme="minorHAnsi"/>
          <w:bCs/>
          <w:iCs/>
        </w:rPr>
        <w:t>termomodernizacja budynku pomocniczego znajdującego się na terenie Zespołu Szkół Ogólnokształcących Nr 1 , przy ul. Bukowskiej 16 w Poznaniu</w:t>
      </w:r>
      <w:r w:rsidR="00BE3379" w:rsidRPr="00AA5F62">
        <w:rPr>
          <w:rFonts w:asciiTheme="minorHAnsi" w:hAnsiTheme="minorHAnsi" w:cstheme="minorHAnsi"/>
          <w:bCs/>
          <w:iCs/>
        </w:rPr>
        <w:t xml:space="preserve">, </w:t>
      </w:r>
      <w:r w:rsidRPr="00AA5F62">
        <w:rPr>
          <w:rFonts w:asciiTheme="minorHAnsi" w:hAnsiTheme="minorHAnsi" w:cstheme="minorHAnsi"/>
          <w:bCs/>
        </w:rPr>
        <w:t>zgodnie ze szczegółowym opisem przedmiotu zamówieni</w:t>
      </w:r>
      <w:r w:rsidR="000D1AC8" w:rsidRPr="00AA5F62">
        <w:rPr>
          <w:rFonts w:asciiTheme="minorHAnsi" w:hAnsiTheme="minorHAnsi" w:cstheme="minorHAnsi"/>
          <w:bCs/>
        </w:rPr>
        <w:t>a</w:t>
      </w:r>
      <w:r w:rsidRPr="00AA5F62">
        <w:rPr>
          <w:rFonts w:asciiTheme="minorHAnsi" w:hAnsiTheme="minorHAnsi" w:cstheme="minorHAnsi"/>
          <w:bCs/>
        </w:rPr>
        <w:t>, określonym w załączniku nr 2 do specyfikacji warunków zamówienia (SWZ).</w:t>
      </w:r>
    </w:p>
    <w:p w14:paraId="21461F1B" w14:textId="77777777" w:rsidR="004556ED" w:rsidRPr="00AA5F62" w:rsidRDefault="004556ED" w:rsidP="000A228C">
      <w:pPr>
        <w:numPr>
          <w:ilvl w:val="0"/>
          <w:numId w:val="6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AA5F62">
        <w:rPr>
          <w:rFonts w:asciiTheme="minorHAnsi" w:hAnsiTheme="minorHAnsi" w:cstheme="minorHAnsi"/>
          <w:bCs/>
        </w:rPr>
        <w:t>Na opis przedmiotu zamówienia stanowiącym załącznik nr 2 do niniejszej specyfikacji, opisujący zakres wykonywanych robót będących przedmiotem zamówienia składają się:</w:t>
      </w:r>
    </w:p>
    <w:p w14:paraId="1A241013" w14:textId="26300E22" w:rsidR="004556ED" w:rsidRPr="00AA5F62" w:rsidRDefault="00A63B2E" w:rsidP="000A228C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przedmiar robót</w:t>
      </w:r>
      <w:r w:rsidR="000A228C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</w:t>
      </w:r>
    </w:p>
    <w:p w14:paraId="74896464" w14:textId="2AB3A063" w:rsidR="004556ED" w:rsidRPr="00AA5F62" w:rsidRDefault="004556ED" w:rsidP="000A228C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specyfikacja techn</w:t>
      </w:r>
      <w:r w:rsidR="000A228C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ic</w:t>
      </w:r>
      <w:r w:rsidR="00A63B2E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zna wykonania i odbioru robót,</w:t>
      </w:r>
    </w:p>
    <w:p w14:paraId="55DD5912" w14:textId="30AB0785" w:rsidR="007D2F35" w:rsidRPr="00AA5F62" w:rsidRDefault="00946292" w:rsidP="000A228C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projekt wykonawczy,</w:t>
      </w:r>
    </w:p>
    <w:p w14:paraId="27AEF469" w14:textId="617CB241" w:rsidR="000A228C" w:rsidRPr="00AA5F62" w:rsidRDefault="00A77556" w:rsidP="000A228C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wniosek złożony do Miejskiego</w:t>
      </w:r>
      <w:r w:rsidR="00A63B2E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Konserwatora Zabytków</w:t>
      </w:r>
      <w:r w:rsidR="00287152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</w:t>
      </w:r>
    </w:p>
    <w:p w14:paraId="2A1F0CDB" w14:textId="2BD8D4EF" w:rsidR="00A63B2E" w:rsidRPr="00AA5F62" w:rsidRDefault="00A63B2E" w:rsidP="000A228C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program prac konserwatorskich</w:t>
      </w:r>
      <w:r w:rsidR="00946292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10C42F44" w14:textId="77777777" w:rsidR="004556ED" w:rsidRPr="00AA5F62" w:rsidRDefault="00BB4661" w:rsidP="000A228C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AA5F62">
        <w:rPr>
          <w:rFonts w:asciiTheme="minorHAnsi" w:hAnsiTheme="minorHAnsi" w:cstheme="minorHAnsi"/>
          <w:bCs/>
        </w:rPr>
        <w:t xml:space="preserve">Szczegółowy opis przedmiotu zamówienia został </w:t>
      </w:r>
      <w:r w:rsidR="00E85A0B" w:rsidRPr="00AA5F62">
        <w:rPr>
          <w:rFonts w:asciiTheme="minorHAnsi" w:hAnsiTheme="minorHAnsi" w:cstheme="minorHAnsi"/>
          <w:bCs/>
        </w:rPr>
        <w:t xml:space="preserve">również </w:t>
      </w:r>
      <w:r w:rsidRPr="00AA5F62">
        <w:rPr>
          <w:rFonts w:asciiTheme="minorHAnsi" w:hAnsiTheme="minorHAnsi" w:cstheme="minorHAnsi"/>
          <w:bCs/>
        </w:rPr>
        <w:t xml:space="preserve">określony w </w:t>
      </w:r>
      <w:r w:rsidRPr="00AA5F62">
        <w:rPr>
          <w:rFonts w:asciiTheme="minorHAnsi" w:hAnsiTheme="minorHAnsi" w:cstheme="minorHAnsi"/>
          <w:b/>
          <w:bCs/>
        </w:rPr>
        <w:t>Załączniku nr 3 do SWZ</w:t>
      </w:r>
      <w:r w:rsidRPr="00AA5F62">
        <w:rPr>
          <w:rFonts w:asciiTheme="minorHAnsi" w:hAnsiTheme="minorHAnsi" w:cstheme="minorHAnsi"/>
          <w:bCs/>
        </w:rPr>
        <w:t xml:space="preserve"> (projekt umowy).</w:t>
      </w:r>
    </w:p>
    <w:p w14:paraId="6B00E57C" w14:textId="77777777" w:rsidR="004556ED" w:rsidRPr="00AA5F62" w:rsidRDefault="004556ED" w:rsidP="000A228C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AA5F62">
        <w:rPr>
          <w:rFonts w:asciiTheme="minorHAnsi" w:hAnsiTheme="minorHAnsi" w:cstheme="minorHAnsi"/>
          <w:b/>
          <w:bCs/>
        </w:rPr>
        <w:t>Gwarancja jakości na przedmiot zamówienia</w:t>
      </w:r>
    </w:p>
    <w:p w14:paraId="1C70A3EF" w14:textId="77777777" w:rsidR="004556ED" w:rsidRPr="00AA5F62" w:rsidRDefault="004556ED" w:rsidP="000A228C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AA5F62">
        <w:rPr>
          <w:rFonts w:asciiTheme="minorHAnsi" w:hAnsiTheme="minorHAnsi" w:cstheme="minorHAnsi"/>
          <w:bCs/>
        </w:rPr>
        <w:t>Wykonawca zobowiązany jest udzielić na wykonany przedmiot zamówienia min. 36 miesięcznej gwarancji jakości licząc od dnia podpisania protokołu odbioru końcowego bez uwag.</w:t>
      </w:r>
    </w:p>
    <w:p w14:paraId="65A438FF" w14:textId="77777777" w:rsidR="0005132B" w:rsidRPr="00AA5F62" w:rsidRDefault="0005132B" w:rsidP="001A0BF9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iCs/>
          <w:color w:val="auto"/>
          <w:sz w:val="20"/>
          <w:szCs w:val="20"/>
        </w:rPr>
        <w:t>Wizja lokalna</w:t>
      </w:r>
    </w:p>
    <w:p w14:paraId="682B8DCA" w14:textId="77777777" w:rsidR="0005132B" w:rsidRPr="00AA5F62" w:rsidRDefault="0005132B" w:rsidP="0005132B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AA5F62">
        <w:rPr>
          <w:rFonts w:asciiTheme="minorHAnsi" w:hAnsiTheme="minorHAnsi" w:cstheme="minorHAnsi"/>
          <w:iCs/>
        </w:rPr>
        <w:t>Informacje dotyczące przeprowadzenia przez wykonawcę wizji lokalnej lub sprawdzenia przez niego dokumentów niezbędnych do realizacji zamówienia, o których mowa w art. 131 ust. 2, jeżeli zamawiający przewiduje możliwość albo wymaga złożenia oferty po odbyciu wizji lokalnej lub sprawdzeniu tych dokumentów.</w:t>
      </w:r>
    </w:p>
    <w:p w14:paraId="69EB6196" w14:textId="63610924" w:rsidR="0005132B" w:rsidRPr="00AA5F62" w:rsidRDefault="0005132B" w:rsidP="0005132B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Zamawiający, ze względu na specyfikę przedmiotu zamówienia na podstawie art. 131 ust. 2 pkt 1 ustawy wymaga złożenia oferty po odbyciu wizji lokalnej miejsca robót. Wizja lokalna odbędzie się w dniach </w:t>
      </w:r>
      <w:r w:rsidR="002C2627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23-27 czerwca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2025 r. o godzinie 9:00. Zamawiający wyłącznie na potrzeby wizji lokalnej dokona rejestracji uczestników. Rejestracji można dokonać przesyłając zgłoszenie (zawierające nazwę firmy, imiona i nazwiska uczestników) na adres e-mail: </w:t>
      </w:r>
      <w:hyperlink r:id="rId13" w:history="1">
        <w:r w:rsidR="00946292" w:rsidRPr="00AA5F62">
          <w:rPr>
            <w:rStyle w:val="Hipercze"/>
            <w:b w:val="0"/>
            <w:color w:val="auto"/>
            <w:sz w:val="20"/>
            <w:szCs w:val="20"/>
          </w:rPr>
          <w:t>roman.czyzewski@marcinek.poznan.pl</w:t>
        </w:r>
      </w:hyperlink>
      <w:r w:rsidR="00946292" w:rsidRPr="00AA5F62">
        <w:rPr>
          <w:b w:val="0"/>
          <w:color w:val="auto"/>
          <w:sz w:val="20"/>
          <w:szCs w:val="20"/>
        </w:rPr>
        <w:t xml:space="preserve">. Z 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dokonania wizji lokalnej dla każdego z uczestników oddzielnie zostanie sporządzony protokół</w:t>
      </w:r>
      <w:r w:rsidR="00946292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060BA438" w14:textId="77777777" w:rsidR="0005132B" w:rsidRPr="00AA5F62" w:rsidRDefault="0005132B" w:rsidP="0005132B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Wizja jest obligatoryjna, brak udziału w niej spowoduje odrzucenie oferty na podstawie art. 226 ust. 1 pkt 18 ustawy.</w:t>
      </w:r>
    </w:p>
    <w:p w14:paraId="07A79AF7" w14:textId="30E888ED" w:rsidR="0005132B" w:rsidRPr="00AA5F62" w:rsidRDefault="0005132B" w:rsidP="0005132B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Miejsce spotkania: przy wejściu głównym do budynku </w:t>
      </w:r>
      <w:r w:rsidR="00946292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Zespołu Szkół Ogólnokształcących Nr 1, ul. Bukowska 16, 60-811 Poznań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6DC207DF" w14:textId="0A9DDFED" w:rsidR="004556ED" w:rsidRPr="00AA5F62" w:rsidRDefault="004556ED" w:rsidP="000A228C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</w:p>
    <w:p w14:paraId="47B4EA27" w14:textId="77777777" w:rsidR="00300F97" w:rsidRPr="00AA5F62" w:rsidRDefault="006E5FD6" w:rsidP="000A228C">
      <w:pPr>
        <w:numPr>
          <w:ilvl w:val="0"/>
          <w:numId w:val="7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AA5F62">
        <w:rPr>
          <w:rFonts w:asciiTheme="minorHAnsi" w:hAnsiTheme="minorHAnsi" w:cstheme="minorHAnsi"/>
          <w:bCs/>
        </w:rPr>
        <w:t>Zamawiający żąda wskazania przez Wykonawcę części zamówienia, których wykonanie zamierza powierzyć podwykonawcom, i podania prz</w:t>
      </w:r>
      <w:r w:rsidR="00122CF3" w:rsidRPr="00AA5F62">
        <w:rPr>
          <w:rFonts w:asciiTheme="minorHAnsi" w:hAnsiTheme="minorHAnsi" w:cstheme="minorHAnsi"/>
          <w:bCs/>
        </w:rPr>
        <w:t>ez Wykonawcę firm podwykonawców, co jest zgodnie z art. 462 ust. 2 ustawy.</w:t>
      </w:r>
    </w:p>
    <w:p w14:paraId="0287A2A1" w14:textId="77777777" w:rsidR="005D4AC1" w:rsidRPr="00AA5F62" w:rsidRDefault="005D4AC1" w:rsidP="000A228C">
      <w:pPr>
        <w:numPr>
          <w:ilvl w:val="0"/>
          <w:numId w:val="7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AA5F62">
        <w:rPr>
          <w:rFonts w:asciiTheme="minorHAnsi" w:hAnsiTheme="minorHAnsi" w:cstheme="minorHAnsi"/>
          <w:bCs/>
        </w:rPr>
        <w:t>Wspólny Słownik Zamówień CPV.</w:t>
      </w:r>
    </w:p>
    <w:p w14:paraId="2876A067" w14:textId="77777777" w:rsidR="00BE49CC" w:rsidRPr="00AA5F62" w:rsidRDefault="00BE49CC" w:rsidP="000A228C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AA5F62">
        <w:rPr>
          <w:rFonts w:asciiTheme="minorHAnsi" w:hAnsiTheme="minorHAnsi" w:cstheme="minorHAnsi"/>
          <w:bCs/>
        </w:rPr>
        <w:t>Główny przedmiot zamówienia:</w:t>
      </w:r>
    </w:p>
    <w:p w14:paraId="69F465CF" w14:textId="19CA48A8" w:rsidR="007D2F35" w:rsidRPr="00AA5F62" w:rsidRDefault="00E33A38" w:rsidP="000A228C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AA5F62">
        <w:rPr>
          <w:rFonts w:asciiTheme="minorHAnsi" w:hAnsiTheme="minorHAnsi" w:cstheme="minorHAnsi"/>
          <w:bCs/>
        </w:rPr>
        <w:t>45453000-7</w:t>
      </w:r>
      <w:r w:rsidRPr="00AA5F62">
        <w:rPr>
          <w:rFonts w:asciiTheme="minorHAnsi" w:hAnsiTheme="minorHAnsi" w:cstheme="minorHAnsi"/>
          <w:bCs/>
        </w:rPr>
        <w:tab/>
        <w:t>Roboty remontowe i renowacyjne</w:t>
      </w:r>
    </w:p>
    <w:p w14:paraId="5FF2B799" w14:textId="77777777" w:rsidR="00BE49CC" w:rsidRPr="00AA5F62" w:rsidRDefault="00BE49CC" w:rsidP="000A228C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AA5F62">
        <w:rPr>
          <w:rFonts w:asciiTheme="minorHAnsi" w:hAnsiTheme="minorHAnsi" w:cstheme="minorHAnsi"/>
          <w:bCs/>
        </w:rPr>
        <w:t>Dodatkowy przedmiot zamówienia:</w:t>
      </w:r>
    </w:p>
    <w:p w14:paraId="38316BB6" w14:textId="77777777" w:rsidR="00E33A38" w:rsidRPr="00AA5F62" w:rsidRDefault="00E33A38" w:rsidP="00E33A38">
      <w:pPr>
        <w:spacing w:line="288" w:lineRule="auto"/>
        <w:ind w:left="426"/>
        <w:jc w:val="both"/>
        <w:rPr>
          <w:rFonts w:asciiTheme="minorHAnsi" w:eastAsia="Calibri" w:hAnsiTheme="minorHAnsi" w:cstheme="minorHAnsi"/>
        </w:rPr>
      </w:pPr>
      <w:r w:rsidRPr="00AA5F62">
        <w:rPr>
          <w:rFonts w:asciiTheme="minorHAnsi" w:eastAsia="Calibri" w:hAnsiTheme="minorHAnsi" w:cstheme="minorHAnsi"/>
        </w:rPr>
        <w:t>45453000-7</w:t>
      </w:r>
      <w:r w:rsidRPr="00AA5F62">
        <w:rPr>
          <w:rFonts w:asciiTheme="minorHAnsi" w:eastAsia="Calibri" w:hAnsiTheme="minorHAnsi" w:cstheme="minorHAnsi"/>
        </w:rPr>
        <w:tab/>
        <w:t xml:space="preserve">Roboty remontowe i renowacyjne </w:t>
      </w:r>
    </w:p>
    <w:p w14:paraId="5AFDFC08" w14:textId="77777777" w:rsidR="00E33A38" w:rsidRPr="00AA5F62" w:rsidRDefault="00E33A38" w:rsidP="00E33A38">
      <w:pPr>
        <w:spacing w:line="288" w:lineRule="auto"/>
        <w:ind w:left="426"/>
        <w:jc w:val="both"/>
        <w:rPr>
          <w:rFonts w:asciiTheme="minorHAnsi" w:eastAsia="Calibri" w:hAnsiTheme="minorHAnsi" w:cstheme="minorHAnsi"/>
        </w:rPr>
      </w:pPr>
      <w:r w:rsidRPr="00AA5F62">
        <w:rPr>
          <w:rFonts w:asciiTheme="minorHAnsi" w:eastAsia="Calibri" w:hAnsiTheme="minorHAnsi" w:cstheme="minorHAnsi"/>
        </w:rPr>
        <w:t>45453100-8</w:t>
      </w:r>
      <w:r w:rsidRPr="00AA5F62">
        <w:rPr>
          <w:rFonts w:asciiTheme="minorHAnsi" w:eastAsia="Calibri" w:hAnsiTheme="minorHAnsi" w:cstheme="minorHAnsi"/>
        </w:rPr>
        <w:tab/>
        <w:t>Roboty renowacyjne</w:t>
      </w:r>
    </w:p>
    <w:p w14:paraId="5CBAB3B8" w14:textId="77777777" w:rsidR="00E33A38" w:rsidRPr="00AA5F62" w:rsidRDefault="00E33A38" w:rsidP="00E33A38">
      <w:pPr>
        <w:spacing w:line="288" w:lineRule="auto"/>
        <w:ind w:left="426"/>
        <w:jc w:val="both"/>
        <w:rPr>
          <w:rFonts w:asciiTheme="minorHAnsi" w:eastAsia="Calibri" w:hAnsiTheme="minorHAnsi" w:cstheme="minorHAnsi"/>
        </w:rPr>
      </w:pPr>
      <w:r w:rsidRPr="00AA5F62">
        <w:rPr>
          <w:rFonts w:asciiTheme="minorHAnsi" w:eastAsia="Calibri" w:hAnsiTheme="minorHAnsi" w:cstheme="minorHAnsi"/>
        </w:rPr>
        <w:t>45111300-1 Roboty rozbiórkowe</w:t>
      </w:r>
    </w:p>
    <w:p w14:paraId="018D7A81" w14:textId="77777777" w:rsidR="00E33A38" w:rsidRPr="00AA5F62" w:rsidRDefault="00E33A38" w:rsidP="00E33A38">
      <w:pPr>
        <w:spacing w:line="288" w:lineRule="auto"/>
        <w:ind w:left="426"/>
        <w:jc w:val="both"/>
        <w:rPr>
          <w:rFonts w:asciiTheme="minorHAnsi" w:eastAsia="Calibri" w:hAnsiTheme="minorHAnsi" w:cstheme="minorHAnsi"/>
        </w:rPr>
      </w:pPr>
      <w:r w:rsidRPr="00AA5F62">
        <w:rPr>
          <w:rFonts w:asciiTheme="minorHAnsi" w:eastAsia="Calibri" w:hAnsiTheme="minorHAnsi" w:cstheme="minorHAnsi"/>
        </w:rPr>
        <w:t>45262500-6 Roboty murarskie i murowe</w:t>
      </w:r>
    </w:p>
    <w:p w14:paraId="2BA1667B" w14:textId="77777777" w:rsidR="00E33A38" w:rsidRPr="00AA5F62" w:rsidRDefault="00E33A38" w:rsidP="00E33A38">
      <w:pPr>
        <w:spacing w:line="288" w:lineRule="auto"/>
        <w:ind w:left="426"/>
        <w:jc w:val="both"/>
        <w:rPr>
          <w:rFonts w:asciiTheme="minorHAnsi" w:eastAsia="Calibri" w:hAnsiTheme="minorHAnsi" w:cstheme="minorHAnsi"/>
        </w:rPr>
      </w:pPr>
      <w:r w:rsidRPr="00AA5F62">
        <w:rPr>
          <w:rFonts w:asciiTheme="minorHAnsi" w:eastAsia="Calibri" w:hAnsiTheme="minorHAnsi" w:cstheme="minorHAnsi"/>
        </w:rPr>
        <w:t>45262510-9 Roboty kamieniarskie</w:t>
      </w:r>
    </w:p>
    <w:p w14:paraId="69E53853" w14:textId="77777777" w:rsidR="00E33A38" w:rsidRPr="00AA5F62" w:rsidRDefault="00E33A38" w:rsidP="00E33A38">
      <w:pPr>
        <w:spacing w:line="288" w:lineRule="auto"/>
        <w:ind w:left="426"/>
        <w:jc w:val="both"/>
        <w:rPr>
          <w:rFonts w:asciiTheme="minorHAnsi" w:eastAsia="Calibri" w:hAnsiTheme="minorHAnsi" w:cstheme="minorHAnsi"/>
        </w:rPr>
      </w:pPr>
      <w:r w:rsidRPr="00AA5F62">
        <w:rPr>
          <w:rFonts w:asciiTheme="minorHAnsi" w:eastAsia="Calibri" w:hAnsiTheme="minorHAnsi" w:cstheme="minorHAnsi"/>
        </w:rPr>
        <w:t>45262600-7 Różne specjalne roboty budowlane</w:t>
      </w:r>
    </w:p>
    <w:p w14:paraId="17B9F1DF" w14:textId="77777777" w:rsidR="00E33A38" w:rsidRPr="00AA5F62" w:rsidRDefault="00E33A38" w:rsidP="00E33A38">
      <w:pPr>
        <w:spacing w:line="288" w:lineRule="auto"/>
        <w:ind w:left="426"/>
        <w:jc w:val="both"/>
        <w:rPr>
          <w:rFonts w:asciiTheme="minorHAnsi" w:eastAsia="Calibri" w:hAnsiTheme="minorHAnsi" w:cstheme="minorHAnsi"/>
          <w:bCs/>
        </w:rPr>
      </w:pPr>
      <w:r w:rsidRPr="00AA5F62">
        <w:rPr>
          <w:rFonts w:asciiTheme="minorHAnsi" w:eastAsia="Calibri" w:hAnsiTheme="minorHAnsi" w:cstheme="minorHAnsi"/>
          <w:bCs/>
        </w:rPr>
        <w:t>45410000-4</w:t>
      </w:r>
      <w:r w:rsidRPr="00AA5F62">
        <w:rPr>
          <w:rFonts w:asciiTheme="minorHAnsi" w:eastAsia="Calibri" w:hAnsiTheme="minorHAnsi" w:cstheme="minorHAnsi"/>
          <w:bCs/>
        </w:rPr>
        <w:tab/>
        <w:t>Tynkowanie</w:t>
      </w:r>
    </w:p>
    <w:p w14:paraId="4AD5DAFA" w14:textId="77777777" w:rsidR="00D21C07" w:rsidRPr="00AA5F62" w:rsidRDefault="00CE66E8" w:rsidP="000A228C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Nie dopuszcza </w:t>
      </w:r>
      <w:r w:rsidR="004871FE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się składania ofert </w:t>
      </w:r>
      <w:r w:rsidR="00D21C07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częściowych. </w:t>
      </w:r>
    </w:p>
    <w:p w14:paraId="093E92FF" w14:textId="77777777" w:rsidR="00CE66E8" w:rsidRPr="00AA5F62" w:rsidRDefault="0000205B" w:rsidP="000A228C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Uzasadnienie: Przedmiotowe zadanie </w:t>
      </w: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jest 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zamierzoną przez Zamawiającego całością. Podział na części w opinii Zamawiającego groziłby nadmiernymi trudnościami technicznymi i organizacyjnymi oraz nadmiernymi kosztami wykonania zamówienia. Z uwagi na powyższe jest ono niepodzielne. Zamówienie skierowane jest do małych i średnich przedsiębiorstw, a brak podziału zamówienia na część nie zakłóca konkurencji</w:t>
      </w:r>
      <w:r w:rsidR="00D21C07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409A02E0" w14:textId="77777777" w:rsidR="002E4301" w:rsidRPr="00AA5F62" w:rsidRDefault="00A53972" w:rsidP="000A228C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</w:t>
      </w:r>
      <w:r w:rsidR="00BA551C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7 U</w:t>
      </w:r>
      <w:r w:rsidR="002F3E51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6F6D14BA" w14:textId="77777777" w:rsidR="002E4301" w:rsidRPr="00AA5F62" w:rsidRDefault="002E4301" w:rsidP="000A228C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żąda wskazania przez wykonawcę, w ofercie, części zamówienia, których wykonanie zamierza powierzyć podwykonawcom, oraz podania nazw ewentualnych podw</w:t>
      </w:r>
      <w:r w:rsidR="00F703B7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ykonawców, jeżeli są już znani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46C11D1B" w14:textId="77777777" w:rsidR="004871FE" w:rsidRPr="00AA5F62" w:rsidRDefault="004871FE" w:rsidP="000A228C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Wymóg zatrudnienia przez </w:t>
      </w:r>
      <w:r w:rsidR="00E84D36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y</w:t>
      </w:r>
      <w:r w:rsidR="00E84D36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konawcę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lub podwykonawcę osób na umowę o pracę.</w:t>
      </w:r>
    </w:p>
    <w:p w14:paraId="79866042" w14:textId="77777777" w:rsidR="004871FE" w:rsidRPr="00AA5F62" w:rsidRDefault="004871FE" w:rsidP="000A228C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stosownie do art. 95 ust. 1 ustawy wymaga, aby osoby wykonujące czynności w zakresie realizacji przedmiotu zamówienia, których wykonanie polega na wykonywaniu pracy w sposób określony w art. 22 § 1 ust</w:t>
      </w:r>
      <w:r w:rsidR="009121D5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awy z dnia 26 czerwca 1974 r. 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Kodeks pracy (Dz. U. z 20</w:t>
      </w:r>
      <w:r w:rsidR="0036376C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2</w:t>
      </w:r>
      <w:r w:rsidR="00F703B7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5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r. poz. </w:t>
      </w:r>
      <w:r w:rsidR="00F703B7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277</w:t>
      </w:r>
      <w:r w:rsidR="0036376C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ze zm.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), zostały zatrudnione  przez wykonawcę lub podwykonawcę na podstawie umowy o pracę.</w:t>
      </w:r>
    </w:p>
    <w:p w14:paraId="3327C0CF" w14:textId="77777777" w:rsidR="004871FE" w:rsidRPr="00AA5F62" w:rsidRDefault="004871FE" w:rsidP="000A228C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Rodzaj czynności niezbędnych do realizacji zamówienia, których dotyczą wymagania zatrudnienia na podstawie umowy o pracę przez wykonawcę lub podwykonawcę osób wykonujących czynności w trakcie realizacji zamówienia</w:t>
      </w:r>
      <w:r w:rsidR="00A124A7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oraz Sposób weryfikacji zatrudnienia tych osób i uprawnienia zamawiającego w zakresie kontroli spełniania przez wykonawcę wymagań związanych z zatrudnianiem tych osób oraz sankcji z tytułu niespełnienia tych wymagań przedstawiono we wzorze umowy.</w:t>
      </w:r>
    </w:p>
    <w:p w14:paraId="171C905B" w14:textId="22E8AFC4" w:rsidR="004871FE" w:rsidRPr="00AA5F62" w:rsidRDefault="004871FE" w:rsidP="000A228C">
      <w:pPr>
        <w:pStyle w:val="Akapitzlist"/>
        <w:numPr>
          <w:ilvl w:val="0"/>
          <w:numId w:val="7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Aspekty środowiskowe</w:t>
      </w:r>
      <w:r w:rsidR="00946292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0944BB29" w14:textId="4127290E" w:rsidR="004871FE" w:rsidRPr="00AA5F62" w:rsidRDefault="004871FE" w:rsidP="00946292">
      <w:pPr>
        <w:pStyle w:val="Akapitzlist"/>
        <w:spacing w:after="0" w:line="288" w:lineRule="auto"/>
        <w:ind w:left="425" w:firstLine="1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Wykonawca w zakresie realizacji przedmiotu zamówienia i </w:t>
      </w:r>
      <w:r w:rsidR="00946292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 cenie musi uwzględnić koszty 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realizacji robót budowlanych zgodnie z zapisami ustawy z dnia 14 grudnia 2012 r. o odpadach, w tym związane z zagospodarowaniem odpadów przez podmioty spełniające warunki określone ww. aktem prawnym,</w:t>
      </w:r>
      <w:r w:rsidR="00946292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 pozycjach przedmiaru robót związanych z powstaniem odpadów, </w:t>
      </w:r>
    </w:p>
    <w:p w14:paraId="45CA478A" w14:textId="77777777" w:rsidR="004871FE" w:rsidRPr="00AA5F62" w:rsidRDefault="00825C3A" w:rsidP="000A228C">
      <w:pPr>
        <w:pStyle w:val="Akapitzlist"/>
        <w:numPr>
          <w:ilvl w:val="0"/>
          <w:numId w:val="7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Jeśli w dokumentach składających się na opis przedmiotu zamówienia, wskazana jest nazwa handlowa firmy, towaru lub produktu, zamawiający - w odniesieniu do wskazanych wprost w dokumentacji przetargowej parametrów, czy danych (technicznych lub jakichkolwiek innych), identyfikujących pośrednio lub bezpośrednio towar bądź produkt - dopuszcza rozwiązania równoważne zgodne z danymi technicznymi i parametrami zawartymi w opisie przedmiotu zamówienia. Jako rozwiązania równoważne, należy rozumieć rozwiązania charakteryzujące się parametrami nie gorszymi od wymaganych, a znajdujących się w opisie przedmiotu zamówienia.</w:t>
      </w:r>
    </w:p>
    <w:p w14:paraId="7C274F99" w14:textId="77777777" w:rsidR="00825C3A" w:rsidRPr="00AA5F62" w:rsidRDefault="00825C3A" w:rsidP="000A228C">
      <w:pPr>
        <w:pStyle w:val="Akapitzlist"/>
        <w:spacing w:after="0" w:line="288" w:lineRule="auto"/>
        <w:ind w:left="425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0B2591F4" w14:textId="77777777" w:rsidR="004C6032" w:rsidRPr="00AA5F62" w:rsidRDefault="00216367" w:rsidP="000A228C">
      <w:pPr>
        <w:pStyle w:val="Akapitzlist"/>
        <w:numPr>
          <w:ilvl w:val="0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AA5F62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AA5F62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AA5F62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3B5CEA60" w14:textId="31F511CC" w:rsidR="00546E0C" w:rsidRPr="00AA5F62" w:rsidRDefault="00E70B35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Przedmio</w:t>
      </w:r>
      <w:r w:rsidR="004871FE"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t zamówienia realizowany będzie w </w:t>
      </w:r>
      <w:r w:rsidR="00BE49CC"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okresie</w:t>
      </w:r>
      <w:r w:rsidR="00546E0C"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od dnia zawarcia umowy do </w:t>
      </w:r>
      <w:r w:rsidR="00991261"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45</w:t>
      </w:r>
      <w:r w:rsidR="00A63B2E"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dni.</w:t>
      </w:r>
    </w:p>
    <w:p w14:paraId="2A6F62DA" w14:textId="77777777" w:rsidR="00546E0C" w:rsidRPr="00AA5F62" w:rsidRDefault="00546E0C" w:rsidP="002239C6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14:paraId="0E301A18" w14:textId="77777777" w:rsidR="00B77ACF" w:rsidRPr="00AA5F62" w:rsidRDefault="00B77ACF" w:rsidP="000A228C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A5F62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14:paraId="6665B67A" w14:textId="77777777" w:rsidR="00B77ACF" w:rsidRPr="00AA5F62" w:rsidRDefault="00B77ACF" w:rsidP="000A228C">
      <w:pPr>
        <w:pStyle w:val="Akapitzlist"/>
        <w:numPr>
          <w:ilvl w:val="1"/>
          <w:numId w:val="8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14:paraId="67164328" w14:textId="77777777" w:rsidR="00B77ACF" w:rsidRPr="00AA5F62" w:rsidRDefault="00A124A7" w:rsidP="000A228C">
      <w:pPr>
        <w:pStyle w:val="Akapitzlist"/>
        <w:numPr>
          <w:ilvl w:val="1"/>
          <w:numId w:val="8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umożlwiające dokonanie zmian postanowień umowy zawartej z wybranym wykonawcą zawiera projekt umowy</w:t>
      </w:r>
      <w:r w:rsidR="00B77ACF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5C1B3164" w14:textId="77777777" w:rsidR="00FA25D5" w:rsidRPr="00AA5F62" w:rsidRDefault="00FA25D5" w:rsidP="000A228C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1A42BDB2" w14:textId="77777777" w:rsidR="00B77ACF" w:rsidRPr="00AA5F62" w:rsidRDefault="00B77ACF" w:rsidP="000A228C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A5F62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komunikował się </w:t>
      </w:r>
      <w:r w:rsidR="00BA551C" w:rsidRPr="00AA5F62">
        <w:rPr>
          <w:rFonts w:asciiTheme="minorHAnsi" w:hAnsiTheme="minorHAnsi" w:cstheme="minorHAnsi"/>
          <w:b/>
          <w:bCs/>
        </w:rPr>
        <w:t xml:space="preserve">                 </w:t>
      </w:r>
      <w:r w:rsidRPr="00AA5F62">
        <w:rPr>
          <w:rFonts w:asciiTheme="minorHAnsi" w:hAnsiTheme="minorHAnsi" w:cstheme="minorHAnsi"/>
          <w:b/>
          <w:bCs/>
        </w:rPr>
        <w:t xml:space="preserve">z wykonawcami, oraz informacje o wymaganiach technicznych i organizacyjnych sporządzania, wysyłania </w:t>
      </w:r>
      <w:r w:rsidR="00BA551C" w:rsidRPr="00AA5F62">
        <w:rPr>
          <w:rFonts w:asciiTheme="minorHAnsi" w:hAnsiTheme="minorHAnsi" w:cstheme="minorHAnsi"/>
          <w:b/>
          <w:bCs/>
        </w:rPr>
        <w:t xml:space="preserve">                       </w:t>
      </w:r>
      <w:r w:rsidRPr="00AA5F62">
        <w:rPr>
          <w:rFonts w:asciiTheme="minorHAnsi" w:hAnsiTheme="minorHAnsi" w:cstheme="minorHAnsi"/>
          <w:b/>
          <w:bCs/>
        </w:rPr>
        <w:t>i odbierania korespondencji elektronicznej.</w:t>
      </w:r>
    </w:p>
    <w:p w14:paraId="0D740C84" w14:textId="77777777" w:rsidR="009121D5" w:rsidRPr="00AA5F62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Theme="minorHAnsi" w:eastAsia="Calibri" w:hAnsiTheme="minorHAnsi" w:cstheme="minorHAnsi"/>
        </w:rPr>
      </w:pPr>
      <w:r w:rsidRPr="00AA5F62">
        <w:rPr>
          <w:rFonts w:ascii="Calibri" w:eastAsia="Calibri" w:hAnsi="Calibri" w:cs="Calibri"/>
        </w:rPr>
        <w:t xml:space="preserve">W postępowaniu o udzielenie zamówienia publicznego komunikacja między Zamawiającym a wykonawcami odbywa się </w:t>
      </w:r>
      <w:r w:rsidRPr="00AA5F62">
        <w:rPr>
          <w:rFonts w:asciiTheme="minorHAnsi" w:eastAsia="Calibri" w:hAnsiTheme="minorHAnsi" w:cstheme="minorHAnsi"/>
        </w:rPr>
        <w:t xml:space="preserve">przy użyciu Platformy e-Zamówienia, która jest dostępna pod adresem </w:t>
      </w:r>
      <w:hyperlink r:id="rId14" w:history="1">
        <w:r w:rsidRPr="00AA5F62">
          <w:rPr>
            <w:rStyle w:val="Hipercze"/>
            <w:rFonts w:asciiTheme="minorHAnsi" w:eastAsia="Calibri" w:hAnsiTheme="minorHAnsi" w:cstheme="minorHAnsi"/>
            <w:color w:val="auto"/>
          </w:rPr>
          <w:t>https://ezamowienia.gov.pl</w:t>
        </w:r>
      </w:hyperlink>
      <w:r w:rsidRPr="00AA5F62">
        <w:rPr>
          <w:rFonts w:asciiTheme="minorHAnsi" w:eastAsia="Calibri" w:hAnsiTheme="minorHAnsi" w:cstheme="minorHAnsi"/>
        </w:rPr>
        <w:t xml:space="preserve">. </w:t>
      </w:r>
    </w:p>
    <w:p w14:paraId="3810D5EE" w14:textId="77777777" w:rsidR="009121D5" w:rsidRPr="00AA5F62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Theme="minorHAnsi" w:eastAsia="Calibri" w:hAnsiTheme="minorHAnsi" w:cstheme="minorHAnsi"/>
        </w:rPr>
      </w:pPr>
      <w:r w:rsidRPr="00AA5F62">
        <w:rPr>
          <w:rFonts w:asciiTheme="minorHAnsi" w:eastAsia="Calibri" w:hAnsiTheme="minorHAnsi" w:cstheme="minorHAnsi"/>
        </w:rPr>
        <w:t xml:space="preserve">Korzystanie z Platformy e-Zamówienia jest bezpłatne. </w:t>
      </w:r>
    </w:p>
    <w:p w14:paraId="78EBEB37" w14:textId="77777777" w:rsidR="009121D5" w:rsidRPr="00AA5F62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Theme="minorHAnsi" w:eastAsia="Calibri" w:hAnsiTheme="minorHAnsi" w:cstheme="minorHAnsi"/>
        </w:rPr>
      </w:pPr>
      <w:r w:rsidRPr="00AA5F62">
        <w:rPr>
          <w:rFonts w:asciiTheme="minorHAnsi" w:eastAsia="Calibri" w:hAnsiTheme="minorHAnsi" w:cstheme="minorHAnsi"/>
        </w:rPr>
        <w:t xml:space="preserve">Zamawiający wyznacza następujące osoby do kontaktu z wykonawcami: </w:t>
      </w:r>
    </w:p>
    <w:p w14:paraId="0DABA26E" w14:textId="5FA72D62" w:rsidR="009121D5" w:rsidRPr="00AA5F62" w:rsidRDefault="00991261" w:rsidP="000A228C">
      <w:pPr>
        <w:spacing w:line="288" w:lineRule="auto"/>
        <w:ind w:left="720"/>
        <w:jc w:val="both"/>
        <w:rPr>
          <w:rFonts w:asciiTheme="minorHAnsi" w:eastAsia="Calibri" w:hAnsiTheme="minorHAnsi" w:cstheme="minorHAnsi"/>
        </w:rPr>
      </w:pPr>
      <w:r w:rsidRPr="00AA5F62">
        <w:rPr>
          <w:rFonts w:asciiTheme="minorHAnsi" w:eastAsia="Calibri" w:hAnsiTheme="minorHAnsi" w:cstheme="minorHAnsi"/>
          <w:bCs/>
          <w:iCs/>
        </w:rPr>
        <w:t>Roman Czyżewski</w:t>
      </w:r>
      <w:r w:rsidR="005346AF" w:rsidRPr="00AA5F62">
        <w:rPr>
          <w:rFonts w:asciiTheme="minorHAnsi" w:eastAsia="Calibri" w:hAnsiTheme="minorHAnsi" w:cstheme="minorHAnsi"/>
          <w:bCs/>
          <w:iCs/>
        </w:rPr>
        <w:t xml:space="preserve">, </w:t>
      </w:r>
      <w:r w:rsidR="009121D5" w:rsidRPr="00AA5F62">
        <w:rPr>
          <w:rFonts w:asciiTheme="minorHAnsi" w:eastAsia="Calibri" w:hAnsiTheme="minorHAnsi" w:cstheme="minorHAnsi"/>
          <w:bCs/>
          <w:iCs/>
        </w:rPr>
        <w:t xml:space="preserve">email: </w:t>
      </w:r>
      <w:hyperlink r:id="rId15" w:history="1">
        <w:r w:rsidRPr="00AA5F62">
          <w:rPr>
            <w:rStyle w:val="Hipercze"/>
            <w:rFonts w:asciiTheme="minorHAnsi" w:hAnsiTheme="minorHAnsi" w:cstheme="minorHAnsi"/>
            <w:color w:val="auto"/>
          </w:rPr>
          <w:t>roman.czyzewski@marcinek.poznan.pl</w:t>
        </w:r>
      </w:hyperlink>
      <w:r w:rsidR="009121D5" w:rsidRPr="00AA5F62">
        <w:rPr>
          <w:rFonts w:asciiTheme="minorHAnsi" w:eastAsia="Calibri" w:hAnsiTheme="minorHAnsi" w:cstheme="minorHAnsi"/>
          <w:bCs/>
          <w:iCs/>
        </w:rPr>
        <w:t xml:space="preserve">, nr tel. </w:t>
      </w:r>
      <w:r w:rsidR="00A63B2E" w:rsidRPr="00AA5F62">
        <w:rPr>
          <w:rFonts w:asciiTheme="minorHAnsi" w:eastAsia="Calibri" w:hAnsiTheme="minorHAnsi" w:cstheme="minorHAnsi"/>
          <w:bCs/>
          <w:iCs/>
        </w:rPr>
        <w:t xml:space="preserve">+48 </w:t>
      </w:r>
      <w:r w:rsidR="00097295" w:rsidRPr="00AA5F62">
        <w:rPr>
          <w:rFonts w:asciiTheme="minorHAnsi" w:eastAsia="Calibri" w:hAnsiTheme="minorHAnsi" w:cstheme="minorHAnsi"/>
          <w:bCs/>
          <w:iCs/>
        </w:rPr>
        <w:t>604 194407</w:t>
      </w:r>
    </w:p>
    <w:p w14:paraId="0C831CC6" w14:textId="77777777" w:rsidR="009121D5" w:rsidRPr="00AA5F62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Theme="minorHAnsi" w:eastAsia="Calibri" w:hAnsiTheme="minorHAnsi" w:cstheme="minorHAnsi"/>
        </w:rPr>
      </w:pPr>
      <w:r w:rsidRPr="00AA5F62">
        <w:rPr>
          <w:rFonts w:asciiTheme="minorHAnsi" w:eastAsia="Calibri" w:hAnsiTheme="minorHAnsi" w:cstheme="minorHAnsi"/>
        </w:rPr>
        <w:t xml:space="preserve">Adres strony internetowej prowadzonego postępowania: </w:t>
      </w:r>
    </w:p>
    <w:p w14:paraId="1CF37DFF" w14:textId="2F9F7552" w:rsidR="009121D5" w:rsidRPr="00AA5F62" w:rsidRDefault="00A77556" w:rsidP="000A228C">
      <w:pPr>
        <w:spacing w:line="288" w:lineRule="auto"/>
        <w:ind w:left="709"/>
        <w:jc w:val="both"/>
        <w:rPr>
          <w:rFonts w:asciiTheme="minorHAnsi" w:eastAsia="Calibri" w:hAnsiTheme="minorHAnsi" w:cstheme="minorHAnsi"/>
        </w:rPr>
      </w:pPr>
      <w:hyperlink r:id="rId16" w:history="1">
        <w:r w:rsidRPr="00AA5F62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https://ezamowienia.gov.pl/mp-client/search/list/ocds-148610-8b9880f8-64a8-48c2-9df9-d88fef22f755</w:t>
        </w:r>
      </w:hyperlink>
      <w:r w:rsidRPr="00AA5F62">
        <w:rPr>
          <w:rFonts w:asciiTheme="minorHAnsi" w:eastAsia="Calibri" w:hAnsiTheme="minorHAnsi" w:cstheme="minorHAnsi"/>
        </w:rPr>
        <w:t xml:space="preserve">. </w:t>
      </w:r>
    </w:p>
    <w:p w14:paraId="44355D9A" w14:textId="77777777" w:rsidR="009121D5" w:rsidRPr="00AA5F62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Theme="minorHAnsi" w:eastAsia="Calibri" w:hAnsiTheme="minorHAnsi" w:cstheme="minorHAnsi"/>
        </w:rPr>
      </w:pPr>
      <w:r w:rsidRPr="00AA5F62">
        <w:rPr>
          <w:rFonts w:asciiTheme="minorHAnsi" w:eastAsia="Calibri" w:hAnsiTheme="minorHAnsi" w:cstheme="minorHAnsi"/>
        </w:rPr>
        <w:t xml:space="preserve">Postępowanie można wyszukać również ze strony głównej Platformy e-Zamówienia (przycisk „Przeglądaj postępowania/konkursy”). </w:t>
      </w:r>
    </w:p>
    <w:p w14:paraId="4E54BF1A" w14:textId="77777777" w:rsidR="009121D5" w:rsidRPr="00AA5F62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AA5F62">
        <w:rPr>
          <w:rFonts w:asciiTheme="minorHAnsi" w:eastAsia="Calibri" w:hAnsiTheme="minorHAnsi" w:cstheme="minorHAnsi"/>
        </w:rPr>
        <w:t>Identyfika</w:t>
      </w:r>
      <w:r w:rsidRPr="00AA5F62">
        <w:rPr>
          <w:rFonts w:ascii="Calibri" w:eastAsia="Calibri" w:hAnsi="Calibri" w:cs="Calibri"/>
        </w:rPr>
        <w:t xml:space="preserve">tor (ID) postępowania na Platformie e-Zamówienia: </w:t>
      </w:r>
    </w:p>
    <w:p w14:paraId="24342057" w14:textId="4EBCAA0E" w:rsidR="009121D5" w:rsidRPr="00AA5F62" w:rsidRDefault="00A77556" w:rsidP="000A228C">
      <w:pPr>
        <w:spacing w:line="288" w:lineRule="auto"/>
        <w:ind w:left="720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>ocds-148610-8b9880f8-64a8-48c2-9df9-d88fef22f755</w:t>
      </w:r>
    </w:p>
    <w:p w14:paraId="7EC95F8D" w14:textId="77777777" w:rsidR="009121D5" w:rsidRPr="00AA5F62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i warunki korzystania z Platformy e-Zamówienia określa Regulamin Platformy e-Zamówienia, dostępny na stronie internetowej </w:t>
      </w:r>
      <w:hyperlink r:id="rId17" w:history="1">
        <w:r w:rsidRPr="00AA5F62">
          <w:rPr>
            <w:rStyle w:val="Hipercze"/>
            <w:rFonts w:ascii="Calibri" w:eastAsia="Calibri" w:hAnsi="Calibri" w:cs="Calibri"/>
            <w:color w:val="auto"/>
          </w:rPr>
          <w:t>https://ezamowienia.gov.pl</w:t>
        </w:r>
      </w:hyperlink>
      <w:r w:rsidRPr="00AA5F62">
        <w:rPr>
          <w:rFonts w:ascii="Calibri" w:eastAsia="Calibri" w:hAnsi="Calibri" w:cs="Calibri"/>
        </w:rPr>
        <w:t xml:space="preserve"> oraz informacje zamieszczone w zakładce „Centrum Pomocy”.</w:t>
      </w:r>
    </w:p>
    <w:p w14:paraId="0E639C09" w14:textId="77777777" w:rsidR="009121D5" w:rsidRPr="00AA5F62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8" w:history="1">
        <w:r w:rsidRPr="00AA5F62">
          <w:rPr>
            <w:rStyle w:val="Hipercze"/>
            <w:rFonts w:ascii="Calibri" w:eastAsia="Calibri" w:hAnsi="Calibri" w:cs="Calibri"/>
            <w:color w:val="auto"/>
          </w:rPr>
          <w:t>https://ezamowienia.gov.pl/pl/komponent-edukacyjny/</w:t>
        </w:r>
      </w:hyperlink>
      <w:r w:rsidRPr="00AA5F62">
        <w:rPr>
          <w:rFonts w:ascii="Calibri" w:eastAsia="Calibri" w:hAnsi="Calibri" w:cs="Calibri"/>
        </w:rPr>
        <w:t>.</w:t>
      </w:r>
    </w:p>
    <w:p w14:paraId="1E65C9D5" w14:textId="77777777" w:rsidR="009121D5" w:rsidRPr="00AA5F62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 xml:space="preserve">Przeglądanie i pobieranie publicznej treści dokumentacji postępowania nie wymaga posiadania konta na Platformie e-Zamówienia ani logowania. </w:t>
      </w:r>
    </w:p>
    <w:p w14:paraId="41FCAB93" w14:textId="77777777" w:rsidR="009121D5" w:rsidRPr="00AA5F62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154EECEA" w14:textId="77777777" w:rsidR="009121D5" w:rsidRPr="00AA5F62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</w:t>
      </w:r>
      <w:r w:rsidR="009162B3" w:rsidRPr="00AA5F62">
        <w:rPr>
          <w:rFonts w:ascii="Calibri" w:eastAsia="Calibri" w:hAnsi="Calibri" w:cs="Calibri"/>
        </w:rPr>
        <w:t xml:space="preserve">                             </w:t>
      </w:r>
      <w:r w:rsidRPr="00AA5F62">
        <w:rPr>
          <w:rFonts w:ascii="Calibri" w:eastAsia="Calibri" w:hAnsi="Calibri" w:cs="Calibri"/>
        </w:rPr>
        <w:t>z uwzględnieniem rodzaju przekazywanych danych i przekazuje się jako załączniki. W przypadku formatów,</w:t>
      </w:r>
      <w:r w:rsidR="009162B3" w:rsidRPr="00AA5F62">
        <w:rPr>
          <w:rFonts w:ascii="Calibri" w:eastAsia="Calibri" w:hAnsi="Calibri" w:cs="Calibri"/>
        </w:rPr>
        <w:t xml:space="preserve">                            </w:t>
      </w:r>
      <w:r w:rsidRPr="00AA5F62">
        <w:rPr>
          <w:rFonts w:ascii="Calibri" w:eastAsia="Calibri" w:hAnsi="Calibri" w:cs="Calibri"/>
        </w:rPr>
        <w:t xml:space="preserve"> o których mowa w art. 66 ust. 1 ustawy Pzp, ww. regulacje nie będą miały bezpośredniego zastosowania. </w:t>
      </w:r>
    </w:p>
    <w:p w14:paraId="0FE37D91" w14:textId="77777777" w:rsidR="009121D5" w:rsidRPr="00AA5F62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2554CBC4" w14:textId="77777777" w:rsidR="009121D5" w:rsidRPr="00AA5F62" w:rsidRDefault="009121D5" w:rsidP="000A228C">
      <w:pPr>
        <w:numPr>
          <w:ilvl w:val="0"/>
          <w:numId w:val="26"/>
        </w:numPr>
        <w:spacing w:line="288" w:lineRule="auto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 xml:space="preserve">w formatach danych określonych w przepisach rozporządzenia Rady Ministrów w sprawie Krajowych Ram Interoperacyjności (i przekazuje się jako załącznik), lub </w:t>
      </w:r>
    </w:p>
    <w:p w14:paraId="4119D87F" w14:textId="77777777" w:rsidR="009121D5" w:rsidRPr="00AA5F62" w:rsidRDefault="009121D5" w:rsidP="000A228C">
      <w:pPr>
        <w:numPr>
          <w:ilvl w:val="0"/>
          <w:numId w:val="26"/>
        </w:numPr>
        <w:spacing w:line="288" w:lineRule="auto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1793661E" w14:textId="77777777" w:rsidR="009121D5" w:rsidRPr="00AA5F62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>Jeżeli dokumenty elektroniczne, przekazywane przy użyciu środków komunikacji elektronicznej, zawierają informacje stanowiące tajemnicę przedsiębiorstwa w rozumieniu przepisów ustawy z dnia 16 kwietnia 1993 r.</w:t>
      </w:r>
      <w:r w:rsidR="009162B3" w:rsidRPr="00AA5F62">
        <w:rPr>
          <w:rFonts w:ascii="Calibri" w:eastAsia="Calibri" w:hAnsi="Calibri" w:cs="Calibri"/>
        </w:rPr>
        <w:t xml:space="preserve">                  </w:t>
      </w:r>
      <w:r w:rsidRPr="00AA5F62">
        <w:rPr>
          <w:rFonts w:ascii="Calibri" w:eastAsia="Calibri" w:hAnsi="Calibri" w:cs="Calibri"/>
        </w:rPr>
        <w:t xml:space="preserve"> o zwalczaniu nieuczciwej konkurencji (Dz. U. z 2022 r. poz. 1233 ze zm.) wykonawca, w celu utrzymania </w:t>
      </w:r>
      <w:r w:rsidR="009162B3" w:rsidRPr="00AA5F62">
        <w:rPr>
          <w:rFonts w:ascii="Calibri" w:eastAsia="Calibri" w:hAnsi="Calibri" w:cs="Calibri"/>
        </w:rPr>
        <w:t xml:space="preserve">                             </w:t>
      </w:r>
      <w:r w:rsidRPr="00AA5F62">
        <w:rPr>
          <w:rFonts w:ascii="Calibri" w:eastAsia="Calibri" w:hAnsi="Calibri" w:cs="Calibri"/>
        </w:rPr>
        <w:t xml:space="preserve">w poufności tych informacji, przekazuje je w wydzielonym i odpowiednio oznaczonym pliku, wraz z jednoczesnym zaznaczeniem w nazwie pliku „Dokument stanowiący tajemnicę przedsiębiorstwa”. </w:t>
      </w:r>
    </w:p>
    <w:p w14:paraId="0CC1488B" w14:textId="77777777" w:rsidR="009121D5" w:rsidRPr="00AA5F62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 xml:space="preserve">Komunikacja w postępowaniu, z wyłączeniem składania ofert/wniosków o dopuszczenie do udziału </w:t>
      </w:r>
      <w:r w:rsidR="009162B3" w:rsidRPr="00AA5F62">
        <w:rPr>
          <w:rFonts w:ascii="Calibri" w:eastAsia="Calibri" w:hAnsi="Calibri" w:cs="Calibri"/>
        </w:rPr>
        <w:t xml:space="preserve">                                             </w:t>
      </w:r>
      <w:r w:rsidRPr="00AA5F62">
        <w:rPr>
          <w:rFonts w:ascii="Calibri" w:eastAsia="Calibri" w:hAnsi="Calibri" w:cs="Calibri"/>
        </w:rPr>
        <w:t xml:space="preserve">w postępowaniu, odbywa się drogą elektroniczną za pośrednictwem formularzy do komunikacji dostępnych </w:t>
      </w:r>
      <w:r w:rsidR="009162B3" w:rsidRPr="00AA5F62">
        <w:rPr>
          <w:rFonts w:ascii="Calibri" w:eastAsia="Calibri" w:hAnsi="Calibri" w:cs="Calibri"/>
        </w:rPr>
        <w:t xml:space="preserve">                           </w:t>
      </w:r>
      <w:r w:rsidRPr="00AA5F62">
        <w:rPr>
          <w:rFonts w:ascii="Calibri" w:eastAsia="Calibri" w:hAnsi="Calibri" w:cs="Calibri"/>
        </w:rPr>
        <w:t xml:space="preserve">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6E08C673" w14:textId="77777777" w:rsidR="009121D5" w:rsidRPr="00AA5F62" w:rsidRDefault="009121D5" w:rsidP="000A228C">
      <w:pPr>
        <w:spacing w:line="288" w:lineRule="auto"/>
        <w:ind w:left="709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61B20E54" w14:textId="77777777" w:rsidR="009121D5" w:rsidRPr="00AA5F62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06DCA3BB" w14:textId="77777777" w:rsidR="009121D5" w:rsidRPr="00AA5F62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 xml:space="preserve">Wszystkie wysłane i odebrane w postępowaniu przez wykonawcę wiadomości widoczne są po zalogowaniu </w:t>
      </w:r>
      <w:r w:rsidR="00F30FCD" w:rsidRPr="00AA5F62">
        <w:rPr>
          <w:rFonts w:ascii="Calibri" w:eastAsia="Calibri" w:hAnsi="Calibri" w:cs="Calibri"/>
        </w:rPr>
        <w:t xml:space="preserve">                      </w:t>
      </w:r>
      <w:r w:rsidRPr="00AA5F62">
        <w:rPr>
          <w:rFonts w:ascii="Calibri" w:eastAsia="Calibri" w:hAnsi="Calibri" w:cs="Calibri"/>
        </w:rPr>
        <w:t xml:space="preserve">w podglądzie postępowania w zakładce „Komunikacja”. </w:t>
      </w:r>
    </w:p>
    <w:p w14:paraId="5981F009" w14:textId="77777777" w:rsidR="009121D5" w:rsidRPr="00AA5F62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68E25E76" w14:textId="77777777" w:rsidR="009121D5" w:rsidRPr="00AA5F62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 xml:space="preserve">Minimalne wymagania techniczne dotyczące sprzętu używanego w celu korzystania z usług Platformy </w:t>
      </w:r>
      <w:r w:rsidR="00F30FCD" w:rsidRPr="00AA5F62">
        <w:rPr>
          <w:rFonts w:ascii="Calibri" w:eastAsia="Calibri" w:hAnsi="Calibri" w:cs="Calibri"/>
        </w:rPr>
        <w:t xml:space="preserve">                              </w:t>
      </w:r>
      <w:r w:rsidRPr="00AA5F62">
        <w:rPr>
          <w:rFonts w:ascii="Calibri" w:eastAsia="Calibri" w:hAnsi="Calibri" w:cs="Calibri"/>
        </w:rPr>
        <w:t xml:space="preserve">e-Zamówienia oraz informacje dotyczące specyfikacji połączenia określa </w:t>
      </w:r>
      <w:r w:rsidRPr="00AA5F62">
        <w:rPr>
          <w:rFonts w:ascii="Calibri" w:eastAsia="Calibri" w:hAnsi="Calibri" w:cs="Calibri"/>
          <w:i/>
          <w:iCs/>
        </w:rPr>
        <w:t xml:space="preserve">Regulamin Platformy e-Zamówienia. </w:t>
      </w:r>
    </w:p>
    <w:p w14:paraId="4F4EC2DC" w14:textId="77777777" w:rsidR="009121D5" w:rsidRPr="00AA5F62" w:rsidRDefault="009121D5" w:rsidP="000A228C">
      <w:pPr>
        <w:numPr>
          <w:ilvl w:val="0"/>
          <w:numId w:val="25"/>
        </w:numPr>
        <w:spacing w:line="288" w:lineRule="auto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14:paraId="1B9664A4" w14:textId="1E64A91C" w:rsidR="009121D5" w:rsidRPr="00AA5F62" w:rsidRDefault="009121D5" w:rsidP="00546E0C">
      <w:pPr>
        <w:numPr>
          <w:ilvl w:val="0"/>
          <w:numId w:val="25"/>
        </w:numPr>
        <w:spacing w:line="288" w:lineRule="auto"/>
        <w:jc w:val="both"/>
        <w:rPr>
          <w:rFonts w:asciiTheme="minorHAnsi" w:eastAsia="Calibri" w:hAnsiTheme="minorHAnsi" w:cstheme="minorHAnsi"/>
        </w:rPr>
      </w:pPr>
      <w:r w:rsidRPr="00AA5F62">
        <w:rPr>
          <w:rFonts w:asciiTheme="minorHAnsi" w:eastAsia="Calibri" w:hAnsiTheme="minorHAnsi" w:cstheme="minorHAnsi"/>
        </w:rPr>
        <w:t xml:space="preserve">Zamawiający dopuszcza komunikację za pomocą poczty elektronicznej na adres e-mail: </w:t>
      </w:r>
      <w:hyperlink r:id="rId19" w:history="1">
        <w:r w:rsidR="00991261" w:rsidRPr="00AA5F62">
          <w:rPr>
            <w:rStyle w:val="Hipercze"/>
            <w:rFonts w:asciiTheme="minorHAnsi" w:hAnsiTheme="minorHAnsi" w:cstheme="minorHAnsi"/>
            <w:color w:val="auto"/>
          </w:rPr>
          <w:t>roman.czyzewski@marcinek.poznan.pl</w:t>
        </w:r>
      </w:hyperlink>
      <w:r w:rsidR="00546E0C" w:rsidRPr="00AA5F62">
        <w:rPr>
          <w:rFonts w:asciiTheme="minorHAnsi" w:hAnsiTheme="minorHAnsi" w:cstheme="minorHAnsi"/>
        </w:rPr>
        <w:t xml:space="preserve"> </w:t>
      </w:r>
      <w:r w:rsidRPr="00AA5F62">
        <w:rPr>
          <w:rFonts w:asciiTheme="minorHAnsi" w:eastAsia="Calibri" w:hAnsiTheme="minorHAnsi" w:cstheme="minorHAnsi"/>
        </w:rPr>
        <w:t xml:space="preserve">(nie dotyczy składania ofert). </w:t>
      </w:r>
    </w:p>
    <w:p w14:paraId="739F9E93" w14:textId="5FEFCAE5" w:rsidR="009121D5" w:rsidRPr="00AA5F62" w:rsidRDefault="009121D5" w:rsidP="00546E0C">
      <w:pPr>
        <w:numPr>
          <w:ilvl w:val="0"/>
          <w:numId w:val="25"/>
        </w:numPr>
        <w:spacing w:line="288" w:lineRule="auto"/>
        <w:jc w:val="both"/>
        <w:rPr>
          <w:rFonts w:asciiTheme="minorHAnsi" w:eastAsia="Calibri" w:hAnsiTheme="minorHAnsi" w:cstheme="minorHAnsi"/>
        </w:rPr>
      </w:pPr>
      <w:r w:rsidRPr="00AA5F62">
        <w:rPr>
          <w:rFonts w:asciiTheme="minorHAnsi" w:eastAsia="Calibri" w:hAnsiTheme="minorHAnsi" w:cstheme="minorHAnsi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20" w:history="1">
        <w:r w:rsidR="00991261" w:rsidRPr="00AA5F62">
          <w:rPr>
            <w:rStyle w:val="Hipercze"/>
            <w:rFonts w:asciiTheme="minorHAnsi" w:hAnsiTheme="minorHAnsi" w:cstheme="minorHAnsi"/>
            <w:color w:val="auto"/>
          </w:rPr>
          <w:t>roman.czyzewski@marcinek.poznan.pl</w:t>
        </w:r>
      </w:hyperlink>
      <w:r w:rsidRPr="00AA5F62">
        <w:rPr>
          <w:rFonts w:asciiTheme="minorHAnsi" w:eastAsia="Calibri" w:hAnsiTheme="minorHAnsi" w:cstheme="minorHAnsi"/>
        </w:rPr>
        <w:t>.</w:t>
      </w:r>
      <w:r w:rsidR="00546E0C" w:rsidRPr="00AA5F62">
        <w:rPr>
          <w:rFonts w:asciiTheme="minorHAnsi" w:eastAsia="Calibri" w:hAnsiTheme="minorHAnsi" w:cstheme="minorHAnsi"/>
        </w:rPr>
        <w:t xml:space="preserve"> </w:t>
      </w:r>
    </w:p>
    <w:p w14:paraId="4D9353AE" w14:textId="77777777" w:rsidR="00271A78" w:rsidRPr="00AA5F62" w:rsidRDefault="00271A78" w:rsidP="000A228C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27FE11CE" w14:textId="77777777" w:rsidR="00007BF2" w:rsidRPr="00AA5F62" w:rsidRDefault="00007BF2" w:rsidP="000A228C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A5F62">
        <w:rPr>
          <w:rFonts w:asciiTheme="minorHAnsi" w:hAnsiTheme="minorHAnsi" w:cstheme="minorHAnsi"/>
          <w:b/>
          <w:bCs/>
        </w:rPr>
        <w:t>Termin związania ofertą.</w:t>
      </w:r>
    </w:p>
    <w:p w14:paraId="58FDCC46" w14:textId="28148B01" w:rsidR="00007BF2" w:rsidRPr="00AA5F62" w:rsidRDefault="00007BF2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991261" w:rsidRPr="00AA5F6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30 </w:t>
      </w:r>
      <w:r w:rsidR="00097295" w:rsidRPr="00AA5F6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lipca </w:t>
      </w:r>
      <w:r w:rsidR="00F703B7" w:rsidRPr="00AA5F62">
        <w:rPr>
          <w:rFonts w:asciiTheme="minorHAnsi" w:hAnsiTheme="minorHAnsi" w:cstheme="minorHAnsi"/>
          <w:bCs/>
          <w:color w:val="auto"/>
          <w:sz w:val="20"/>
          <w:szCs w:val="20"/>
        </w:rPr>
        <w:t>2025</w:t>
      </w:r>
      <w:r w:rsidRPr="00AA5F6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14:paraId="1B927B5D" w14:textId="77777777" w:rsidR="009C2DF8" w:rsidRPr="00AA5F62" w:rsidRDefault="00007BF2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F703B7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ofert.</w:t>
      </w:r>
    </w:p>
    <w:p w14:paraId="5D9361C5" w14:textId="77777777" w:rsidR="009C2DF8" w:rsidRPr="00AA5F62" w:rsidRDefault="009C2DF8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C9702A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7A1AAB3D" w14:textId="77777777" w:rsidR="00007BF2" w:rsidRPr="00AA5F62" w:rsidRDefault="009C2DF8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o którym mowa w ust. 2, wymaga złożenia przez wykonawcę pisemnego oświadczenia o wyrażeniu zgody na przedłuż</w:t>
      </w:r>
      <w:r w:rsidR="00BA551C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enie terminu związania ofertą. </w:t>
      </w:r>
    </w:p>
    <w:p w14:paraId="6C2839D8" w14:textId="77777777" w:rsidR="00AE4524" w:rsidRPr="00AA5F62" w:rsidRDefault="00AE4524" w:rsidP="000A228C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5E4008E1" w14:textId="77777777" w:rsidR="009C2DF8" w:rsidRPr="00AA5F62" w:rsidRDefault="009C2DF8" w:rsidP="000A228C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A5F62">
        <w:rPr>
          <w:rFonts w:asciiTheme="minorHAnsi" w:hAnsiTheme="minorHAnsi" w:cstheme="minorHAnsi"/>
          <w:b/>
          <w:bCs/>
        </w:rPr>
        <w:t>Opis sposobu przygotowania oferty.</w:t>
      </w:r>
    </w:p>
    <w:p w14:paraId="59A191DA" w14:textId="77777777" w:rsidR="00E46D2C" w:rsidRPr="00AA5F62" w:rsidRDefault="00E46D2C" w:rsidP="000A228C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>Wykaz dokumentów składających się na ofertę.</w:t>
      </w:r>
    </w:p>
    <w:p w14:paraId="26654A8A" w14:textId="77777777" w:rsidR="00E46D2C" w:rsidRPr="00AA5F62" w:rsidRDefault="00D14305" w:rsidP="000A228C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  <w:bCs/>
        </w:rPr>
        <w:t>F</w:t>
      </w:r>
      <w:r w:rsidR="00E46D2C" w:rsidRPr="00AA5F62">
        <w:rPr>
          <w:rFonts w:ascii="Calibri" w:eastAsia="Calibri" w:hAnsi="Calibri" w:cs="Calibri"/>
          <w:bCs/>
        </w:rPr>
        <w:t>ormularz ofertowy – według wzoru interaktywnego „Formularza ofertowego” udostępnionego przez Zamawiającego na Platformie e-Zamówienia i zamieszczonego w podglądzie postępowania w zakładce „Informacje podstawowe”.</w:t>
      </w:r>
    </w:p>
    <w:p w14:paraId="16E94AA8" w14:textId="77777777" w:rsidR="005D47AF" w:rsidRPr="00AA5F62" w:rsidRDefault="00D14305" w:rsidP="000A228C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>K</w:t>
      </w:r>
      <w:r w:rsidR="005D47AF" w:rsidRPr="00AA5F62">
        <w:rPr>
          <w:rFonts w:ascii="Calibri" w:eastAsia="Calibri" w:hAnsi="Calibri" w:cs="Calibri"/>
        </w:rPr>
        <w:t>osztorys ofertowy</w:t>
      </w:r>
      <w:r w:rsidR="00E46D2C" w:rsidRPr="00AA5F62">
        <w:rPr>
          <w:rFonts w:ascii="Calibri" w:eastAsia="Calibri" w:hAnsi="Calibri" w:cs="Calibri"/>
        </w:rPr>
        <w:t xml:space="preserve"> – </w:t>
      </w:r>
      <w:r w:rsidR="00E46D2C" w:rsidRPr="00AA5F62">
        <w:rPr>
          <w:rFonts w:ascii="Calibri" w:eastAsia="Calibri" w:hAnsi="Calibri" w:cs="Calibri"/>
          <w:b/>
        </w:rPr>
        <w:t xml:space="preserve">według </w:t>
      </w:r>
      <w:r w:rsidRPr="00AA5F62">
        <w:rPr>
          <w:rFonts w:ascii="Calibri" w:eastAsia="Calibri" w:hAnsi="Calibri" w:cs="Calibri"/>
          <w:b/>
        </w:rPr>
        <w:t xml:space="preserve">przedmiaru robót wg </w:t>
      </w:r>
      <w:r w:rsidR="00E46D2C" w:rsidRPr="00AA5F62">
        <w:rPr>
          <w:rFonts w:ascii="Calibri" w:eastAsia="Calibri" w:hAnsi="Calibri" w:cs="Calibri"/>
          <w:b/>
        </w:rPr>
        <w:t xml:space="preserve">wzoru załącznik nr </w:t>
      </w:r>
      <w:r w:rsidRPr="00AA5F62">
        <w:rPr>
          <w:rFonts w:ascii="Calibri" w:eastAsia="Calibri" w:hAnsi="Calibri" w:cs="Calibri"/>
          <w:b/>
        </w:rPr>
        <w:t>2</w:t>
      </w:r>
      <w:r w:rsidR="00E46D2C" w:rsidRPr="00AA5F62">
        <w:rPr>
          <w:rFonts w:ascii="Calibri" w:eastAsia="Calibri" w:hAnsi="Calibri" w:cs="Calibri"/>
          <w:b/>
        </w:rPr>
        <w:t xml:space="preserve"> do SWZ</w:t>
      </w:r>
      <w:r w:rsidR="00E46D2C" w:rsidRPr="00AA5F62">
        <w:rPr>
          <w:rFonts w:ascii="Calibri" w:eastAsia="Calibri" w:hAnsi="Calibri" w:cs="Calibri"/>
        </w:rPr>
        <w:t>.</w:t>
      </w:r>
      <w:r w:rsidR="005D47AF" w:rsidRPr="00AA5F62">
        <w:rPr>
          <w:rFonts w:ascii="Calibri" w:eastAsia="Calibri" w:hAnsi="Calibri" w:cs="Calibri"/>
        </w:rPr>
        <w:t xml:space="preserve"> </w:t>
      </w:r>
    </w:p>
    <w:p w14:paraId="0EE1BD31" w14:textId="77777777" w:rsidR="00E46D2C" w:rsidRPr="00AA5F62" w:rsidRDefault="005D47AF" w:rsidP="000A228C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/>
        <w:jc w:val="both"/>
        <w:rPr>
          <w:rFonts w:ascii="Calibri" w:eastAsia="Calibri" w:hAnsi="Calibri" w:cs="Calibri"/>
        </w:rPr>
      </w:pPr>
      <w:r w:rsidRPr="00AA5F62">
        <w:rPr>
          <w:rFonts w:asciiTheme="minorHAnsi" w:hAnsiTheme="minorHAnsi" w:cstheme="minorHAnsi"/>
          <w:bCs/>
        </w:rPr>
        <w:t>Brak kosztorysu ofertowego, brak wyceny pozycji z przedmiar robót, spowoduje, że oferta zostanie odrzucona</w:t>
      </w:r>
    </w:p>
    <w:p w14:paraId="0523B016" w14:textId="77777777" w:rsidR="00E46D2C" w:rsidRPr="00AA5F62" w:rsidRDefault="00E46D2C" w:rsidP="000A228C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851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  <w:bCs/>
          <w:iCs/>
        </w:rPr>
        <w:t xml:space="preserve">oświadczenie Wykonawcy, składane na podstawie art. 125 ust. 1 ustawy Prawo zamówień publicznych                       – </w:t>
      </w:r>
      <w:r w:rsidRPr="00AA5F62">
        <w:rPr>
          <w:rFonts w:ascii="Calibri" w:eastAsia="Calibri" w:hAnsi="Calibri" w:cs="Calibri"/>
          <w:b/>
          <w:bCs/>
          <w:iCs/>
        </w:rPr>
        <w:t xml:space="preserve">według wzoru załącznik nr </w:t>
      </w:r>
      <w:r w:rsidR="00D14305" w:rsidRPr="00AA5F62">
        <w:rPr>
          <w:rFonts w:ascii="Calibri" w:eastAsia="Calibri" w:hAnsi="Calibri" w:cs="Calibri"/>
          <w:b/>
          <w:bCs/>
          <w:iCs/>
        </w:rPr>
        <w:t>5</w:t>
      </w:r>
      <w:r w:rsidRPr="00AA5F62">
        <w:rPr>
          <w:rFonts w:ascii="Calibri" w:eastAsia="Calibri" w:hAnsi="Calibri" w:cs="Calibri"/>
          <w:b/>
          <w:bCs/>
          <w:iCs/>
        </w:rPr>
        <w:t xml:space="preserve"> do SWZ</w:t>
      </w:r>
      <w:r w:rsidRPr="00AA5F62">
        <w:rPr>
          <w:rFonts w:ascii="Calibri" w:eastAsia="Calibri" w:hAnsi="Calibri" w:cs="Calibri"/>
        </w:rPr>
        <w:t>;</w:t>
      </w:r>
    </w:p>
    <w:p w14:paraId="4526E0B5" w14:textId="77777777" w:rsidR="00E46D2C" w:rsidRPr="00AA5F62" w:rsidRDefault="00E46D2C" w:rsidP="000A228C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>Dodatkowo do oferty należy dołączyć - jeśli dotyczy:</w:t>
      </w:r>
    </w:p>
    <w:p w14:paraId="7F8759BD" w14:textId="77777777" w:rsidR="00E46D2C" w:rsidRPr="00AA5F62" w:rsidRDefault="00E46D2C" w:rsidP="000A228C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oświadczenia Podmiotu udostępniającego zasoby</w:t>
      </w:r>
      <w:r w:rsidRPr="00AA5F6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AA5F6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według wzoru załącznik nr </w:t>
      </w:r>
      <w:r w:rsidR="00D14305" w:rsidRPr="00AA5F62">
        <w:rPr>
          <w:rFonts w:asciiTheme="minorHAnsi" w:hAnsiTheme="minorHAnsi" w:cstheme="minorHAnsi"/>
          <w:bCs/>
          <w:color w:val="auto"/>
          <w:sz w:val="20"/>
          <w:szCs w:val="20"/>
        </w:rPr>
        <w:t>6</w:t>
      </w:r>
      <w:r w:rsidRPr="00AA5F6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 SWZ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68AADA3" w14:textId="77777777" w:rsidR="00E46D2C" w:rsidRPr="00AA5F62" w:rsidRDefault="00E46D2C" w:rsidP="000A228C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AA5F6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według wzoru załącznik nr </w:t>
      </w:r>
      <w:r w:rsidR="00D14305" w:rsidRPr="00AA5F62">
        <w:rPr>
          <w:rFonts w:asciiTheme="minorHAnsi" w:hAnsiTheme="minorHAnsi" w:cstheme="minorHAnsi"/>
          <w:bCs/>
          <w:color w:val="auto"/>
          <w:sz w:val="20"/>
          <w:szCs w:val="20"/>
        </w:rPr>
        <w:t>7</w:t>
      </w:r>
      <w:r w:rsidRPr="00AA5F6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 SWZ.</w:t>
      </w:r>
    </w:p>
    <w:p w14:paraId="1133F101" w14:textId="77777777" w:rsidR="00E46D2C" w:rsidRPr="00AA5F62" w:rsidRDefault="00E46D2C" w:rsidP="000A228C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14:paraId="10B15BFA" w14:textId="77777777" w:rsidR="00E46D2C" w:rsidRPr="00AA5F62" w:rsidRDefault="00E46D2C" w:rsidP="000A228C">
      <w:pPr>
        <w:pStyle w:val="Akapitzlist"/>
        <w:numPr>
          <w:ilvl w:val="2"/>
          <w:numId w:val="5"/>
        </w:numPr>
        <w:spacing w:after="0" w:line="288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pełnomocnictwo dla pełnomocnika do reprezentowania w postępowaniu Wykonawców wspólnie ubiegających się o udzielenie zamówienia - dotyczy ofert składanych przez Wykonawców wspólnie ubiegających się </w:t>
      </w:r>
      <w:r w:rsidR="00C0298D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       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 udzielenie zamówienia.</w:t>
      </w:r>
    </w:p>
    <w:p w14:paraId="7F224A87" w14:textId="77777777" w:rsidR="00E46D2C" w:rsidRPr="00AA5F62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61920C89" w14:textId="77777777" w:rsidR="00E46D2C" w:rsidRPr="00AA5F62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3AF7C866" w14:textId="77777777" w:rsidR="00E46D2C" w:rsidRPr="00AA5F62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7. </w:t>
      </w:r>
    </w:p>
    <w:p w14:paraId="4ECFC8B8" w14:textId="77777777" w:rsidR="00E46D2C" w:rsidRPr="00AA5F62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Acrobat Reader DC. </w:t>
      </w:r>
    </w:p>
    <w:p w14:paraId="1454289E" w14:textId="77777777" w:rsidR="00E46D2C" w:rsidRPr="00AA5F62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7BA6ECD8" w14:textId="77777777" w:rsidR="00E46D2C" w:rsidRPr="00AA5F62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4DD90431" w14:textId="77777777" w:rsidR="00E46D2C" w:rsidRPr="00AA5F62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1982B108" w14:textId="4DA2E20A" w:rsidR="00E46D2C" w:rsidRPr="00AA5F62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</w:t>
      </w:r>
      <w:r w:rsidR="00C0298D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       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</w:t>
      </w:r>
      <w:r w:rsidR="005346AF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 wszytym podpisem (typ wewnętrzny). </w:t>
      </w:r>
    </w:p>
    <w:p w14:paraId="45CE4298" w14:textId="77777777" w:rsidR="00E46D2C" w:rsidRPr="00AA5F62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</w:t>
      </w:r>
      <w:r w:rsidR="0095605D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ktronicznym, podpisem zaufanym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lub podpisem osobistym. </w:t>
      </w:r>
    </w:p>
    <w:p w14:paraId="14DD8E06" w14:textId="77777777" w:rsidR="00E46D2C" w:rsidRPr="00AA5F62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129E36A0" w14:textId="77777777" w:rsidR="00E46D2C" w:rsidRPr="00AA5F62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14:paraId="5AA265AD" w14:textId="77777777" w:rsidR="00E46D2C" w:rsidRPr="00AA5F62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</w:t>
      </w:r>
      <w:r w:rsidR="00CF5DD1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         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 zwalczaniu nieuczciwej konkurencji </w:t>
      </w: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AA5F62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14:paraId="2323779D" w14:textId="77777777" w:rsidR="00E46D2C" w:rsidRPr="00AA5F62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14:paraId="22B08CBE" w14:textId="77777777" w:rsidR="00E46D2C" w:rsidRPr="00AA5F62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6A140C2B" w14:textId="77777777" w:rsidR="00E46D2C" w:rsidRPr="00AA5F62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1E23C1D6" w14:textId="77777777" w:rsidR="00E46D2C" w:rsidRPr="00AA5F62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14:paraId="5CCFFE04" w14:textId="77777777" w:rsidR="00E46D2C" w:rsidRPr="00AA5F62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14:paraId="3250C009" w14:textId="77777777" w:rsidR="00E46D2C" w:rsidRPr="00AA5F62" w:rsidRDefault="00E46D2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14:paraId="5EE3F847" w14:textId="77777777" w:rsidR="00E46D2C" w:rsidRPr="00AA5F62" w:rsidRDefault="00E46D2C" w:rsidP="000A228C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 w:hanging="426"/>
        <w:jc w:val="both"/>
        <w:rPr>
          <w:rFonts w:ascii="Calibri" w:eastAsia="Calibri" w:hAnsi="Calibri" w:cs="Calibri"/>
        </w:rPr>
      </w:pPr>
      <w:r w:rsidRPr="00AA5F62">
        <w:rPr>
          <w:rFonts w:asciiTheme="minorHAnsi" w:hAnsiTheme="minorHAnsi" w:cstheme="minorHAnsi"/>
          <w:bCs/>
          <w:iCs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14:paraId="6AB8A1EB" w14:textId="77777777" w:rsidR="00271A78" w:rsidRPr="00AA5F62" w:rsidRDefault="00271A78" w:rsidP="000A228C">
      <w:pPr>
        <w:spacing w:line="288" w:lineRule="auto"/>
        <w:ind w:left="426"/>
        <w:jc w:val="both"/>
        <w:rPr>
          <w:rFonts w:asciiTheme="minorHAnsi" w:hAnsiTheme="minorHAnsi" w:cstheme="minorHAnsi"/>
          <w:bCs/>
        </w:rPr>
      </w:pPr>
    </w:p>
    <w:p w14:paraId="4828A450" w14:textId="77777777" w:rsidR="007A31BB" w:rsidRPr="00AA5F62" w:rsidRDefault="007A31BB" w:rsidP="000A228C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A5F62">
        <w:rPr>
          <w:rFonts w:asciiTheme="minorHAnsi" w:hAnsiTheme="minorHAnsi" w:cstheme="minorHAnsi"/>
          <w:b/>
          <w:bCs/>
        </w:rPr>
        <w:t>Sposób oraz termin składania ofert.</w:t>
      </w:r>
    </w:p>
    <w:p w14:paraId="5A347923" w14:textId="77777777" w:rsidR="005D47AF" w:rsidRPr="00AA5F62" w:rsidRDefault="005D47A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14:paraId="2A181905" w14:textId="77777777" w:rsidR="005D47AF" w:rsidRPr="00AA5F62" w:rsidRDefault="005D47A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1" w:history="1">
        <w:r w:rsidRPr="00AA5F62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14:paraId="79849E78" w14:textId="37256641" w:rsidR="005D47AF" w:rsidRPr="00AA5F62" w:rsidRDefault="005D47A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097295" w:rsidRPr="00AA5F62">
        <w:rPr>
          <w:rFonts w:asciiTheme="minorHAnsi" w:hAnsiTheme="minorHAnsi" w:cstheme="minorHAnsi"/>
          <w:bCs/>
          <w:iCs/>
          <w:color w:val="auto"/>
          <w:sz w:val="20"/>
          <w:szCs w:val="20"/>
        </w:rPr>
        <w:t>3 lipca</w:t>
      </w:r>
      <w:r w:rsidR="00F703B7" w:rsidRPr="00AA5F6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2025</w:t>
      </w:r>
      <w:r w:rsidRPr="00AA5F6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do godziny </w:t>
      </w:r>
      <w:r w:rsidR="005E3419" w:rsidRPr="00AA5F62">
        <w:rPr>
          <w:rFonts w:asciiTheme="minorHAnsi" w:hAnsiTheme="minorHAnsi" w:cstheme="minorHAnsi"/>
          <w:bCs/>
          <w:iCs/>
          <w:color w:val="auto"/>
          <w:sz w:val="20"/>
          <w:szCs w:val="20"/>
        </w:rPr>
        <w:t>8</w:t>
      </w:r>
      <w:r w:rsidR="00956B54" w:rsidRPr="00AA5F62">
        <w:rPr>
          <w:rFonts w:asciiTheme="minorHAnsi" w:hAnsiTheme="minorHAnsi" w:cstheme="minorHAnsi"/>
          <w:bCs/>
          <w:iCs/>
          <w:color w:val="auto"/>
          <w:sz w:val="20"/>
          <w:szCs w:val="20"/>
        </w:rPr>
        <w:t>:3</w:t>
      </w:r>
      <w:r w:rsidRPr="00AA5F62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14:paraId="6FC050A3" w14:textId="77777777" w:rsidR="005D47AF" w:rsidRPr="00AA5F62" w:rsidRDefault="005D47AF" w:rsidP="000A228C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AA5F62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14:paraId="3FE25E8C" w14:textId="77777777" w:rsidR="005D47AF" w:rsidRPr="00AA5F62" w:rsidRDefault="005D47AF" w:rsidP="000A228C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AA5F62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14:paraId="6A51F8E6" w14:textId="77777777" w:rsidR="005D47AF" w:rsidRPr="00AA5F62" w:rsidRDefault="005D47AF" w:rsidP="000A228C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AA5F62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AA5F62">
        <w:rPr>
          <w:rFonts w:asciiTheme="minorHAnsi" w:hAnsiTheme="minorHAnsi" w:cstheme="minorHAnsi"/>
          <w:b/>
          <w:bCs/>
          <w:iCs/>
        </w:rPr>
        <w:t>Centrum pomocy</w:t>
      </w:r>
      <w:r w:rsidRPr="00AA5F62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2" w:history="1">
        <w:r w:rsidRPr="00AA5F62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AA5F62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14:paraId="65C679CD" w14:textId="77777777" w:rsidR="001E7EC9" w:rsidRPr="00AA5F62" w:rsidRDefault="005D47AF" w:rsidP="000A228C">
      <w:pPr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AA5F62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14:paraId="0A3B9D0B" w14:textId="77777777" w:rsidR="001E7EC9" w:rsidRPr="00AA5F62" w:rsidRDefault="001E7EC9" w:rsidP="000A228C">
      <w:pPr>
        <w:spacing w:line="288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2C04743B" w14:textId="77777777" w:rsidR="007A31BB" w:rsidRPr="00AA5F62" w:rsidRDefault="007A31BB" w:rsidP="000A228C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A5F62">
        <w:rPr>
          <w:rFonts w:asciiTheme="minorHAnsi" w:hAnsiTheme="minorHAnsi" w:cstheme="minorHAnsi"/>
          <w:b/>
          <w:bCs/>
        </w:rPr>
        <w:t>Termin otwarcia ofert.</w:t>
      </w:r>
    </w:p>
    <w:p w14:paraId="41EBCEFB" w14:textId="32E10418" w:rsidR="005D47AF" w:rsidRPr="00AA5F62" w:rsidRDefault="005D47A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097295" w:rsidRPr="00AA5F62">
        <w:rPr>
          <w:rFonts w:asciiTheme="minorHAnsi" w:hAnsiTheme="minorHAnsi" w:cstheme="minorHAnsi"/>
          <w:bCs/>
          <w:iCs/>
          <w:color w:val="auto"/>
          <w:sz w:val="20"/>
          <w:szCs w:val="20"/>
        </w:rPr>
        <w:t>3 lipca</w:t>
      </w:r>
      <w:r w:rsidR="00F703B7" w:rsidRPr="00AA5F6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2025</w:t>
      </w:r>
      <w:r w:rsidR="00423E9A" w:rsidRPr="00AA5F62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</w:t>
      </w:r>
      <w:r w:rsidRPr="00AA5F62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o godzinie: </w:t>
      </w:r>
      <w:r w:rsidR="005E3419" w:rsidRPr="00AA5F62">
        <w:rPr>
          <w:rFonts w:asciiTheme="minorHAnsi" w:hAnsiTheme="minorHAnsi" w:cstheme="minorHAnsi"/>
          <w:bCs/>
          <w:color w:val="auto"/>
          <w:sz w:val="20"/>
          <w:szCs w:val="20"/>
        </w:rPr>
        <w:t>09</w:t>
      </w:r>
      <w:r w:rsidRPr="00AA5F62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E703AF8" w14:textId="77777777" w:rsidR="005D47AF" w:rsidRPr="00AA5F62" w:rsidRDefault="005D47A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 na sfinansowanie zamówienia.</w:t>
      </w:r>
    </w:p>
    <w:p w14:paraId="0292F006" w14:textId="77777777" w:rsidR="005D47AF" w:rsidRPr="00AA5F62" w:rsidRDefault="005D47A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14:paraId="5A0EC4EF" w14:textId="77777777" w:rsidR="005D47AF" w:rsidRPr="00AA5F62" w:rsidRDefault="005D47A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</w:t>
      </w:r>
      <w:r w:rsidR="00F703B7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rii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3A5EBDB" w14:textId="77777777" w:rsidR="005D47AF" w:rsidRPr="00AA5F62" w:rsidRDefault="005D47A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postępowania.</w:t>
      </w:r>
    </w:p>
    <w:p w14:paraId="0F55F1AD" w14:textId="77777777" w:rsidR="007A31BB" w:rsidRPr="00AA5F62" w:rsidRDefault="007A31BB" w:rsidP="000A228C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14:paraId="6F252767" w14:textId="77777777" w:rsidR="00C96E1B" w:rsidRPr="00AA5F62" w:rsidRDefault="00C96E1B" w:rsidP="000A228C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A5F62">
        <w:rPr>
          <w:rFonts w:asciiTheme="minorHAnsi" w:hAnsiTheme="minorHAnsi" w:cstheme="minorHAnsi"/>
          <w:b/>
          <w:bCs/>
        </w:rPr>
        <w:t>Podstawy wykluczenia.</w:t>
      </w:r>
    </w:p>
    <w:p w14:paraId="7F65850A" w14:textId="77777777" w:rsidR="005D47AF" w:rsidRPr="00AA5F62" w:rsidRDefault="005D47AF" w:rsidP="000A228C">
      <w:pPr>
        <w:pStyle w:val="Tekstpodstawowy"/>
        <w:numPr>
          <w:ilvl w:val="1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AA5F62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                           na podstawie:</w:t>
      </w:r>
    </w:p>
    <w:p w14:paraId="74ADBCC0" w14:textId="77777777" w:rsidR="005D47AF" w:rsidRPr="00AA5F62" w:rsidRDefault="005D47AF" w:rsidP="000A228C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AA5F62">
        <w:rPr>
          <w:rFonts w:asciiTheme="minorHAnsi" w:hAnsiTheme="minorHAnsi" w:cstheme="minorHAnsi"/>
          <w:b w:val="0"/>
          <w:sz w:val="20"/>
        </w:rPr>
        <w:t xml:space="preserve">art. 108 ust. 1 </w:t>
      </w:r>
      <w:r w:rsidR="00F703B7" w:rsidRPr="00AA5F62">
        <w:rPr>
          <w:rFonts w:asciiTheme="minorHAnsi" w:hAnsiTheme="minorHAnsi" w:cstheme="minorHAnsi"/>
          <w:b w:val="0"/>
          <w:sz w:val="20"/>
        </w:rPr>
        <w:t>ustawy z dnia 11 września 2019 r. Prawo zamówień publicznych</w:t>
      </w:r>
      <w:r w:rsidRPr="00AA5F62">
        <w:rPr>
          <w:rFonts w:asciiTheme="minorHAnsi" w:hAnsiTheme="minorHAnsi" w:cstheme="minorHAnsi"/>
          <w:b w:val="0"/>
          <w:sz w:val="20"/>
        </w:rPr>
        <w:t>,</w:t>
      </w:r>
    </w:p>
    <w:p w14:paraId="482F1626" w14:textId="027A034A" w:rsidR="005D47AF" w:rsidRPr="00AA5F62" w:rsidRDefault="005D47AF" w:rsidP="000A228C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AA5F62">
        <w:rPr>
          <w:rFonts w:asciiTheme="minorHAnsi" w:hAnsiTheme="minorHAnsi" w:cstheme="minorHAnsi"/>
          <w:b w:val="0"/>
          <w:sz w:val="20"/>
        </w:rPr>
        <w:t>art. 109 ust. 1 pkt. 4</w:t>
      </w:r>
      <w:r w:rsidR="00A63B2E" w:rsidRPr="00AA5F62">
        <w:rPr>
          <w:rFonts w:asciiTheme="minorHAnsi" w:hAnsiTheme="minorHAnsi" w:cstheme="minorHAnsi"/>
          <w:b w:val="0"/>
          <w:sz w:val="20"/>
        </w:rPr>
        <w:t xml:space="preserve">,8 </w:t>
      </w:r>
      <w:r w:rsidRPr="00AA5F62">
        <w:rPr>
          <w:rFonts w:asciiTheme="minorHAnsi" w:hAnsiTheme="minorHAnsi" w:cstheme="minorHAnsi"/>
          <w:b w:val="0"/>
          <w:sz w:val="20"/>
        </w:rPr>
        <w:t>ustawy z dnia 11 września 2019 r. Prawo zamówień publicznych,</w:t>
      </w:r>
    </w:p>
    <w:p w14:paraId="51718825" w14:textId="77777777" w:rsidR="005D47AF" w:rsidRPr="00AA5F62" w:rsidRDefault="005D47AF" w:rsidP="000A228C">
      <w:pPr>
        <w:pStyle w:val="Tekstpodstawowy"/>
        <w:numPr>
          <w:ilvl w:val="2"/>
          <w:numId w:val="5"/>
        </w:numPr>
        <w:spacing w:line="288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AA5F62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0B80D334" w14:textId="77777777" w:rsidR="005D47AF" w:rsidRPr="00AA5F62" w:rsidRDefault="005D47AF" w:rsidP="000A228C">
      <w:pPr>
        <w:pStyle w:val="Akapitzlist"/>
        <w:numPr>
          <w:ilvl w:val="1"/>
          <w:numId w:val="5"/>
        </w:numPr>
        <w:suppressAutoHyphens/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              w okresie tego wykluczenia ubiegają się o udzielenie zamówienia publicznego lub biorą udział w postępowaniu                 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14:paraId="68332A9C" w14:textId="77777777" w:rsidR="00E85A0B" w:rsidRPr="00AA5F62" w:rsidRDefault="00E85A0B" w:rsidP="000A228C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14:paraId="0DF68FC5" w14:textId="77777777" w:rsidR="004C6032" w:rsidRPr="00AA5F62" w:rsidRDefault="00C96E1B" w:rsidP="000A228C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AA5F62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AA5F62">
        <w:rPr>
          <w:rFonts w:asciiTheme="minorHAnsi" w:hAnsiTheme="minorHAnsi" w:cstheme="minorHAnsi"/>
          <w:b/>
          <w:bCs/>
        </w:rPr>
        <w:t>.</w:t>
      </w:r>
    </w:p>
    <w:p w14:paraId="46F63E06" w14:textId="77777777" w:rsidR="004B3196" w:rsidRPr="00AA5F62" w:rsidRDefault="00387674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 udzielenie zamówienia mogą ubiegać się wykonawcy, którzy</w:t>
      </w:r>
      <w:r w:rsidR="00024A11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</w:t>
      </w:r>
      <w:r w:rsidR="00024A11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="00E70B35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pełniają </w:t>
      </w:r>
      <w:r w:rsidR="00C96E1B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następujące </w:t>
      </w:r>
      <w:r w:rsidR="00E70B35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warunki udziału dotyczące:</w:t>
      </w:r>
    </w:p>
    <w:p w14:paraId="6FB654A1" w14:textId="77777777" w:rsidR="00183614" w:rsidRPr="00AA5F62" w:rsidRDefault="00183614" w:rsidP="000A228C">
      <w:pPr>
        <w:pStyle w:val="pkt"/>
        <w:numPr>
          <w:ilvl w:val="0"/>
          <w:numId w:val="3"/>
        </w:numPr>
        <w:spacing w:before="0" w:after="0" w:line="288" w:lineRule="auto"/>
        <w:ind w:left="709" w:hanging="283"/>
        <w:rPr>
          <w:rFonts w:asciiTheme="minorHAnsi" w:hAnsiTheme="minorHAnsi" w:cstheme="minorHAnsi"/>
          <w:sz w:val="20"/>
        </w:rPr>
      </w:pPr>
      <w:r w:rsidRPr="00AA5F62">
        <w:rPr>
          <w:rFonts w:asciiTheme="minorHAnsi" w:hAnsiTheme="minorHAnsi" w:cstheme="minorHAnsi"/>
          <w:sz w:val="20"/>
        </w:rPr>
        <w:t>sytuacji ekonomicznej lub finansowej</w:t>
      </w:r>
      <w:r w:rsidR="000D1784" w:rsidRPr="00AA5F62">
        <w:rPr>
          <w:rFonts w:asciiTheme="minorHAnsi" w:hAnsiTheme="minorHAnsi" w:cstheme="minorHAnsi"/>
          <w:sz w:val="20"/>
        </w:rPr>
        <w:t>.</w:t>
      </w:r>
    </w:p>
    <w:p w14:paraId="40D98645" w14:textId="77777777" w:rsidR="00C9702A" w:rsidRPr="00AA5F62" w:rsidRDefault="00C9702A" w:rsidP="000A228C">
      <w:pPr>
        <w:pStyle w:val="pkt"/>
        <w:spacing w:before="0" w:after="0" w:line="288" w:lineRule="auto"/>
        <w:ind w:left="709" w:firstLine="0"/>
        <w:rPr>
          <w:rFonts w:asciiTheme="minorHAnsi" w:hAnsiTheme="minorHAnsi" w:cstheme="minorHAnsi"/>
          <w:sz w:val="20"/>
        </w:rPr>
      </w:pPr>
      <w:r w:rsidRPr="00AA5F62">
        <w:rPr>
          <w:rFonts w:asciiTheme="minorHAnsi" w:hAnsiTheme="minorHAnsi" w:cstheme="minorHAnsi"/>
          <w:sz w:val="20"/>
        </w:rPr>
        <w:t>Wykonawca spełni warunek jeżeli wykaże, że:</w:t>
      </w:r>
    </w:p>
    <w:p w14:paraId="7400E08D" w14:textId="24BA9A58" w:rsidR="00C9702A" w:rsidRPr="00AA5F62" w:rsidRDefault="00C9702A" w:rsidP="000A228C">
      <w:pPr>
        <w:pStyle w:val="pkt"/>
        <w:spacing w:before="0" w:after="0" w:line="288" w:lineRule="auto"/>
        <w:ind w:left="993" w:hanging="284"/>
        <w:rPr>
          <w:rFonts w:asciiTheme="minorHAnsi" w:hAnsiTheme="minorHAnsi" w:cstheme="minorHAnsi"/>
          <w:sz w:val="20"/>
        </w:rPr>
      </w:pPr>
      <w:r w:rsidRPr="00AA5F62">
        <w:rPr>
          <w:rFonts w:asciiTheme="minorHAnsi" w:hAnsiTheme="minorHAnsi" w:cstheme="minorHAnsi"/>
          <w:sz w:val="20"/>
        </w:rPr>
        <w:t>a)</w:t>
      </w:r>
      <w:r w:rsidRPr="00AA5F62">
        <w:rPr>
          <w:rFonts w:asciiTheme="minorHAnsi" w:hAnsiTheme="minorHAnsi" w:cstheme="minorHAnsi"/>
          <w:sz w:val="20"/>
        </w:rPr>
        <w:tab/>
        <w:t xml:space="preserve">posiada środki finansowe lub zdolność kredytową na kwotę równą co najmniej: </w:t>
      </w:r>
      <w:r w:rsidR="00A63B2E" w:rsidRPr="00AA5F62">
        <w:rPr>
          <w:rFonts w:asciiTheme="minorHAnsi" w:hAnsiTheme="minorHAnsi" w:cstheme="minorHAnsi"/>
          <w:sz w:val="20"/>
        </w:rPr>
        <w:t>20</w:t>
      </w:r>
      <w:r w:rsidRPr="00AA5F62">
        <w:rPr>
          <w:rFonts w:asciiTheme="minorHAnsi" w:hAnsiTheme="minorHAnsi" w:cstheme="minorHAnsi"/>
          <w:sz w:val="20"/>
        </w:rPr>
        <w:t>0</w:t>
      </w:r>
      <w:r w:rsidR="00AF554C" w:rsidRPr="00AA5F62">
        <w:rPr>
          <w:rFonts w:asciiTheme="minorHAnsi" w:hAnsiTheme="minorHAnsi" w:cstheme="minorHAnsi"/>
          <w:sz w:val="20"/>
        </w:rPr>
        <w:t> </w:t>
      </w:r>
      <w:r w:rsidRPr="00AA5F62">
        <w:rPr>
          <w:rFonts w:asciiTheme="minorHAnsi" w:hAnsiTheme="minorHAnsi" w:cstheme="minorHAnsi"/>
          <w:sz w:val="20"/>
        </w:rPr>
        <w:t>000,00 PLN</w:t>
      </w:r>
    </w:p>
    <w:p w14:paraId="60B3791B" w14:textId="5303BE3E" w:rsidR="00183614" w:rsidRPr="00AA5F62" w:rsidRDefault="00C9702A" w:rsidP="000A228C">
      <w:pPr>
        <w:pStyle w:val="pkt"/>
        <w:spacing w:before="0" w:after="0" w:line="288" w:lineRule="auto"/>
        <w:ind w:left="993" w:hanging="284"/>
        <w:rPr>
          <w:rFonts w:asciiTheme="minorHAnsi" w:hAnsiTheme="minorHAnsi" w:cstheme="minorHAnsi"/>
          <w:sz w:val="20"/>
        </w:rPr>
      </w:pPr>
      <w:r w:rsidRPr="00AA5F62">
        <w:rPr>
          <w:rFonts w:asciiTheme="minorHAnsi" w:hAnsiTheme="minorHAnsi" w:cstheme="minorHAnsi"/>
          <w:sz w:val="20"/>
        </w:rPr>
        <w:t>b)</w:t>
      </w:r>
      <w:r w:rsidRPr="00AA5F62">
        <w:rPr>
          <w:rFonts w:asciiTheme="minorHAnsi" w:hAnsiTheme="minorHAnsi" w:cstheme="minorHAnsi"/>
          <w:sz w:val="20"/>
        </w:rPr>
        <w:tab/>
        <w:t xml:space="preserve">jest ubezpieczony od odpowiedzialności cywilnej w zakresie prowadzonej działalności związanej                             z przedmiotem zamówienia na łączną kwotę równą co najmniej: </w:t>
      </w:r>
      <w:r w:rsidR="00A63B2E" w:rsidRPr="00AA5F62">
        <w:rPr>
          <w:rFonts w:asciiTheme="minorHAnsi" w:hAnsiTheme="minorHAnsi" w:cstheme="minorHAnsi"/>
          <w:sz w:val="20"/>
        </w:rPr>
        <w:t>20</w:t>
      </w:r>
      <w:r w:rsidRPr="00AA5F62">
        <w:rPr>
          <w:rFonts w:asciiTheme="minorHAnsi" w:hAnsiTheme="minorHAnsi" w:cstheme="minorHAnsi"/>
          <w:sz w:val="20"/>
        </w:rPr>
        <w:t>0</w:t>
      </w:r>
      <w:r w:rsidR="00AF554C" w:rsidRPr="00AA5F62">
        <w:rPr>
          <w:rFonts w:asciiTheme="minorHAnsi" w:hAnsiTheme="minorHAnsi" w:cstheme="minorHAnsi"/>
          <w:sz w:val="20"/>
        </w:rPr>
        <w:t> </w:t>
      </w:r>
      <w:r w:rsidRPr="00AA5F62">
        <w:rPr>
          <w:rFonts w:asciiTheme="minorHAnsi" w:hAnsiTheme="minorHAnsi" w:cstheme="minorHAnsi"/>
          <w:sz w:val="20"/>
        </w:rPr>
        <w:t>000,00 PLN.</w:t>
      </w:r>
    </w:p>
    <w:p w14:paraId="6039F29F" w14:textId="77777777" w:rsidR="00C9702A" w:rsidRPr="00AA5F62" w:rsidRDefault="00183614" w:rsidP="000A228C">
      <w:pPr>
        <w:pStyle w:val="pkt"/>
        <w:numPr>
          <w:ilvl w:val="0"/>
          <w:numId w:val="3"/>
        </w:numPr>
        <w:spacing w:before="0" w:after="0" w:line="288" w:lineRule="auto"/>
        <w:ind w:left="709" w:hanging="283"/>
        <w:rPr>
          <w:rFonts w:asciiTheme="minorHAnsi" w:hAnsiTheme="minorHAnsi" w:cstheme="minorHAnsi"/>
          <w:sz w:val="20"/>
        </w:rPr>
      </w:pPr>
      <w:r w:rsidRPr="00AA5F62">
        <w:rPr>
          <w:rFonts w:asciiTheme="minorHAnsi" w:hAnsiTheme="minorHAnsi" w:cstheme="minorHAnsi"/>
          <w:sz w:val="20"/>
        </w:rPr>
        <w:t>zdolności technicznej lub zawodowej</w:t>
      </w:r>
      <w:r w:rsidR="000D1784" w:rsidRPr="00AA5F62">
        <w:rPr>
          <w:rFonts w:asciiTheme="minorHAnsi" w:hAnsiTheme="minorHAnsi" w:cstheme="minorHAnsi"/>
          <w:sz w:val="20"/>
        </w:rPr>
        <w:t>.</w:t>
      </w:r>
    </w:p>
    <w:p w14:paraId="2A1DBA98" w14:textId="77777777" w:rsidR="007D2F35" w:rsidRPr="00AA5F62" w:rsidRDefault="007D2F35" w:rsidP="000A228C">
      <w:pPr>
        <w:pStyle w:val="Akapitzlist"/>
        <w:spacing w:after="0" w:line="288" w:lineRule="auto"/>
        <w:ind w:left="785"/>
        <w:jc w:val="both"/>
        <w:rPr>
          <w:rFonts w:cs="Calibri"/>
          <w:b w:val="0"/>
          <w:color w:val="auto"/>
          <w:sz w:val="20"/>
          <w:szCs w:val="20"/>
        </w:rPr>
      </w:pPr>
      <w:r w:rsidRPr="00AA5F62">
        <w:rPr>
          <w:rFonts w:cs="Calibri"/>
          <w:b w:val="0"/>
          <w:color w:val="auto"/>
          <w:sz w:val="20"/>
          <w:szCs w:val="20"/>
        </w:rPr>
        <w:t>Wykonawca spełni ten warunek, jeżeli wykaże, iż:</w:t>
      </w:r>
    </w:p>
    <w:p w14:paraId="518C2439" w14:textId="139AB55A" w:rsidR="00AA1311" w:rsidRPr="00AA5F62" w:rsidRDefault="00F703B7" w:rsidP="00A562BC">
      <w:pPr>
        <w:pStyle w:val="Akapitzlist"/>
        <w:numPr>
          <w:ilvl w:val="1"/>
          <w:numId w:val="28"/>
        </w:numPr>
        <w:spacing w:after="0" w:line="288" w:lineRule="auto"/>
        <w:jc w:val="both"/>
        <w:rPr>
          <w:rFonts w:cs="Calibri"/>
          <w:b w:val="0"/>
          <w:color w:val="auto"/>
          <w:sz w:val="20"/>
          <w:szCs w:val="20"/>
        </w:rPr>
      </w:pPr>
      <w:r w:rsidRPr="00AA5F62">
        <w:rPr>
          <w:rFonts w:cs="Calibri"/>
          <w:b w:val="0"/>
          <w:color w:val="auto"/>
          <w:sz w:val="20"/>
          <w:szCs w:val="20"/>
        </w:rPr>
        <w:t xml:space="preserve">Wykonawca spełni warunek jeżeli wykaże, że w okresie ostatnich pięciu lat przed upływem terminu składania ofert, a jeżeli okres prowadzenia działalności jest krótszy - w tym okresie wykonał należycie min. 2 roboty budowlane, z których każda </w:t>
      </w:r>
      <w:r w:rsidR="00A562BC" w:rsidRPr="00AA5F62">
        <w:rPr>
          <w:rFonts w:cs="Calibri"/>
          <w:b w:val="0"/>
          <w:color w:val="auto"/>
          <w:sz w:val="20"/>
          <w:szCs w:val="20"/>
        </w:rPr>
        <w:t>obejmował w swym zakresie wykonanie izolacji</w:t>
      </w:r>
      <w:r w:rsidR="00991261" w:rsidRPr="00AA5F62">
        <w:rPr>
          <w:rFonts w:cs="Calibri"/>
          <w:b w:val="0"/>
          <w:color w:val="auto"/>
          <w:sz w:val="20"/>
          <w:szCs w:val="20"/>
        </w:rPr>
        <w:t xml:space="preserve"> (ocieplenia) elewacji </w:t>
      </w:r>
      <w:r w:rsidR="00A562BC" w:rsidRPr="00AA5F62">
        <w:rPr>
          <w:rFonts w:cs="Calibri"/>
          <w:b w:val="0"/>
          <w:color w:val="auto"/>
          <w:sz w:val="20"/>
          <w:szCs w:val="20"/>
        </w:rPr>
        <w:t xml:space="preserve">ścian </w:t>
      </w:r>
      <w:r w:rsidR="00991261" w:rsidRPr="00AA5F62">
        <w:rPr>
          <w:rFonts w:cs="Calibri"/>
          <w:b w:val="0"/>
          <w:color w:val="auto"/>
          <w:sz w:val="20"/>
          <w:szCs w:val="20"/>
        </w:rPr>
        <w:t>zewnętrznych w budynkach</w:t>
      </w:r>
      <w:r w:rsidRPr="00AA5F62">
        <w:rPr>
          <w:rFonts w:cs="Calibri"/>
          <w:b w:val="0"/>
          <w:color w:val="auto"/>
          <w:sz w:val="20"/>
          <w:szCs w:val="20"/>
        </w:rPr>
        <w:t xml:space="preserve"> użyteczności publicznej w rozumieniu § 3 pkt 6 Rozporządzenia Ministra Infrastruktury z dnia 12 kwietnia 2002 r. w sprawie warunków technicznych, jakim powinny odpowiadać budynki i ich usytuowanie (tekst jednolity: Dz. U. z 2019 r. poz. 1</w:t>
      </w:r>
      <w:r w:rsidR="00A562BC" w:rsidRPr="00AA5F62">
        <w:rPr>
          <w:rFonts w:cs="Calibri"/>
          <w:b w:val="0"/>
          <w:color w:val="auto"/>
          <w:sz w:val="20"/>
          <w:szCs w:val="20"/>
        </w:rPr>
        <w:t>065), o wartość każdej z robót 1</w:t>
      </w:r>
      <w:r w:rsidRPr="00AA5F62">
        <w:rPr>
          <w:rFonts w:cs="Calibri"/>
          <w:b w:val="0"/>
          <w:color w:val="auto"/>
          <w:sz w:val="20"/>
          <w:szCs w:val="20"/>
        </w:rPr>
        <w:t>00 000,00 zł wraz z podatkiem vat</w:t>
      </w:r>
      <w:r w:rsidR="00A562BC" w:rsidRPr="00AA5F62">
        <w:rPr>
          <w:rFonts w:cs="Calibri"/>
          <w:b w:val="0"/>
          <w:color w:val="auto"/>
          <w:sz w:val="20"/>
          <w:szCs w:val="20"/>
        </w:rPr>
        <w:t xml:space="preserve">, </w:t>
      </w:r>
      <w:r w:rsidR="00546E0C" w:rsidRPr="00AA5F62">
        <w:rPr>
          <w:rFonts w:cs="Calibri"/>
          <w:b w:val="0"/>
          <w:color w:val="auto"/>
          <w:sz w:val="20"/>
          <w:szCs w:val="20"/>
        </w:rPr>
        <w:t>w</w:t>
      </w:r>
      <w:r w:rsidR="001B3FD8" w:rsidRPr="00AA5F62">
        <w:rPr>
          <w:rFonts w:cs="Calibri"/>
          <w:b w:val="0"/>
          <w:color w:val="auto"/>
          <w:sz w:val="20"/>
          <w:szCs w:val="20"/>
        </w:rPr>
        <w:t xml:space="preserve"> </w:t>
      </w:r>
      <w:r w:rsidR="00546E0C" w:rsidRPr="00AA5F62">
        <w:rPr>
          <w:rFonts w:cs="Calibri"/>
          <w:b w:val="0"/>
          <w:color w:val="auto"/>
          <w:sz w:val="20"/>
          <w:szCs w:val="20"/>
        </w:rPr>
        <w:t xml:space="preserve">tym 1 robota na obiekcie będącego zabytkiem nieruchomym wpisanym do rejestru zabytków lub inwentarza muzeum będącego instytucją kultury lub znajdującego się w strefie ochrony konserwatorskiej, obejmującą w swym zakresie </w:t>
      </w:r>
      <w:r w:rsidR="00991261" w:rsidRPr="00AA5F62">
        <w:rPr>
          <w:rFonts w:cs="Calibri"/>
          <w:b w:val="0"/>
          <w:color w:val="auto"/>
          <w:sz w:val="20"/>
          <w:szCs w:val="20"/>
        </w:rPr>
        <w:t>wykonanie izolacji (ocieplenia) elewacji ścian zewnętrznych</w:t>
      </w:r>
      <w:r w:rsidR="005520DC" w:rsidRPr="00AA5F62">
        <w:rPr>
          <w:rFonts w:cs="Calibri"/>
          <w:b w:val="0"/>
          <w:color w:val="auto"/>
          <w:sz w:val="20"/>
          <w:szCs w:val="20"/>
        </w:rPr>
        <w:t>.</w:t>
      </w:r>
    </w:p>
    <w:p w14:paraId="085671BB" w14:textId="77777777" w:rsidR="001B58F0" w:rsidRPr="00AA5F62" w:rsidRDefault="00144091" w:rsidP="000A228C">
      <w:pPr>
        <w:pStyle w:val="Akapitzlist"/>
        <w:numPr>
          <w:ilvl w:val="1"/>
          <w:numId w:val="28"/>
        </w:numPr>
        <w:spacing w:after="0" w:line="288" w:lineRule="auto"/>
        <w:ind w:left="1134" w:hanging="283"/>
        <w:jc w:val="both"/>
        <w:rPr>
          <w:rFonts w:cs="Calibri"/>
          <w:b w:val="0"/>
          <w:color w:val="auto"/>
          <w:sz w:val="20"/>
          <w:szCs w:val="20"/>
        </w:rPr>
      </w:pPr>
      <w:r w:rsidRPr="00AA5F62">
        <w:rPr>
          <w:rFonts w:cs="Calibri"/>
          <w:b w:val="0"/>
          <w:color w:val="auto"/>
          <w:sz w:val="20"/>
          <w:szCs w:val="20"/>
        </w:rPr>
        <w:t xml:space="preserve">Wykonawca spełni warunek jeżeli wykaże, że </w:t>
      </w:r>
      <w:r w:rsidR="001B58F0" w:rsidRPr="00AA5F62">
        <w:rPr>
          <w:rFonts w:cs="Calibri"/>
          <w:b w:val="0"/>
          <w:color w:val="auto"/>
          <w:sz w:val="20"/>
          <w:szCs w:val="20"/>
        </w:rPr>
        <w:t xml:space="preserve">dysponuje lub będzie dysponował osobami, które będą uczestniczyć w wykonywaniu zamówienia, tj.: </w:t>
      </w:r>
    </w:p>
    <w:p w14:paraId="0826ABE7" w14:textId="383ABB13" w:rsidR="00A562BC" w:rsidRPr="00AA5F62" w:rsidRDefault="005520DC" w:rsidP="00A562BC">
      <w:pPr>
        <w:pStyle w:val="Akapitzlist"/>
        <w:numPr>
          <w:ilvl w:val="2"/>
          <w:numId w:val="28"/>
        </w:numPr>
        <w:spacing w:after="0" w:line="288" w:lineRule="auto"/>
        <w:ind w:left="1418"/>
        <w:jc w:val="both"/>
        <w:rPr>
          <w:rFonts w:cs="Calibri"/>
          <w:b w:val="0"/>
          <w:color w:val="auto"/>
          <w:sz w:val="20"/>
          <w:szCs w:val="20"/>
        </w:rPr>
      </w:pPr>
      <w:r w:rsidRPr="00AA5F62">
        <w:rPr>
          <w:rFonts w:cs="Calibri"/>
          <w:b w:val="0"/>
          <w:color w:val="auto"/>
          <w:sz w:val="20"/>
          <w:szCs w:val="20"/>
        </w:rPr>
        <w:t xml:space="preserve">dysponuje min. 1 osobą, która będzie brała udział w realizacji zamówienia jako kierownik robót posiadającą uprawnienia budowlane do kierowania robotami w specjalności konstrukcyjno-budowlanej lub architektonicznej w zakresie niezbędnym do realizacji przedmiotu zamówienia lub odpowiadające im równoważne uprawnienia w tej specjalności, które zostały wydane na podstawie wcześniej obowiązujących przepisów, zgodnie z wymogami ustawy Prawo Budowlane, która w ciągu ostatnich 5 lat kierowała (pełniła funkcję kierownika budowy lub kierownika robót w rozumieniu ustawy Prawo Budowlane), minimum 2 robotami budowlanymi na obiekcie zabytkowym lub objętym ochroną konserwatora zabytków, która </w:t>
      </w:r>
      <w:r w:rsidR="00A562BC" w:rsidRPr="00AA5F62">
        <w:rPr>
          <w:rFonts w:cs="Calibri"/>
          <w:b w:val="0"/>
          <w:color w:val="auto"/>
          <w:sz w:val="20"/>
          <w:szCs w:val="20"/>
        </w:rPr>
        <w:t>spełniająca wymogi, o których mowa w art. 37c ustawy o ochronie zabytków i opiece nad zabytkami (t.j. Dz. U. z 2024 r. poz. 1292 ze zm.)</w:t>
      </w:r>
      <w:r w:rsidR="001B58F0" w:rsidRPr="00AA5F62">
        <w:rPr>
          <w:rFonts w:cs="Calibri"/>
          <w:b w:val="0"/>
          <w:color w:val="auto"/>
          <w:sz w:val="20"/>
          <w:szCs w:val="20"/>
        </w:rPr>
        <w:t>,</w:t>
      </w:r>
      <w:r w:rsidR="00161C0A" w:rsidRPr="00AA5F62">
        <w:rPr>
          <w:rFonts w:cs="Calibri"/>
          <w:b w:val="0"/>
          <w:color w:val="auto"/>
          <w:sz w:val="20"/>
          <w:szCs w:val="20"/>
        </w:rPr>
        <w:t xml:space="preserve"> </w:t>
      </w:r>
      <w:r w:rsidR="001E5B92" w:rsidRPr="00AA5F62">
        <w:rPr>
          <w:rFonts w:cs="Calibri"/>
          <w:b w:val="0"/>
          <w:color w:val="auto"/>
          <w:sz w:val="20"/>
          <w:szCs w:val="20"/>
        </w:rPr>
        <w:t xml:space="preserve">o </w:t>
      </w:r>
      <w:r w:rsidR="00161C0A" w:rsidRPr="00AA5F62">
        <w:rPr>
          <w:rFonts w:cs="Calibri"/>
          <w:b w:val="0"/>
          <w:color w:val="auto"/>
          <w:sz w:val="20"/>
          <w:szCs w:val="20"/>
        </w:rPr>
        <w:t>wartość każdej z robót 100 000,00 zł wraz z podatkiem vat.</w:t>
      </w:r>
    </w:p>
    <w:p w14:paraId="4D4E7408" w14:textId="77777777" w:rsidR="007D2F35" w:rsidRPr="00AA5F62" w:rsidRDefault="007D2F35" w:rsidP="000A228C">
      <w:pPr>
        <w:spacing w:line="288" w:lineRule="auto"/>
        <w:ind w:left="426"/>
        <w:jc w:val="both"/>
        <w:rPr>
          <w:rFonts w:asciiTheme="minorHAnsi" w:hAnsiTheme="minorHAnsi" w:cstheme="minorHAnsi"/>
        </w:rPr>
      </w:pPr>
      <w:r w:rsidRPr="00AA5F62">
        <w:rPr>
          <w:rFonts w:asciiTheme="minorHAnsi" w:hAnsiTheme="minorHAnsi" w:cstheme="minorHAnsi"/>
        </w:rPr>
        <w:t>Zamawiający informuje, że</w:t>
      </w:r>
    </w:p>
    <w:p w14:paraId="55C63E28" w14:textId="77777777" w:rsidR="007D2F35" w:rsidRPr="00AA5F62" w:rsidRDefault="007D2F35" w:rsidP="000A228C">
      <w:pPr>
        <w:pStyle w:val="Akapitzlist"/>
        <w:numPr>
          <w:ilvl w:val="2"/>
          <w:numId w:val="5"/>
        </w:numPr>
        <w:tabs>
          <w:tab w:val="num" w:pos="1134"/>
        </w:tabs>
        <w:spacing w:after="0" w:line="288" w:lineRule="auto"/>
        <w:ind w:left="993"/>
        <w:jc w:val="both"/>
        <w:rPr>
          <w:rFonts w:cs="Calibri"/>
          <w:b w:val="0"/>
          <w:color w:val="auto"/>
          <w:sz w:val="20"/>
          <w:szCs w:val="20"/>
        </w:rPr>
      </w:pPr>
      <w:r w:rsidRPr="00AA5F62">
        <w:rPr>
          <w:rFonts w:cs="Calibri"/>
          <w:b w:val="0"/>
          <w:color w:val="auto"/>
          <w:sz w:val="20"/>
          <w:szCs w:val="20"/>
        </w:rPr>
        <w:t>dopuszcza przedstawienie osób posiadających równoważne kwalifikacje, zdobyte w innych państwach, na zasadach określonych w art. 12a ustawy z dnia 7 lipca 1994 r. Prawo Budowlane, z uwzględnieniem postanowień ustawy z dnia 18 marca 2008 r. o zasadach uznawania kwalifikacji zawodowych nabytych w państwach członkowskich Unii Europejskiej,</w:t>
      </w:r>
    </w:p>
    <w:p w14:paraId="352AE045" w14:textId="77777777" w:rsidR="007D2F35" w:rsidRPr="00AA5F62" w:rsidRDefault="007D2F35" w:rsidP="000A228C">
      <w:pPr>
        <w:pStyle w:val="Akapitzlist"/>
        <w:numPr>
          <w:ilvl w:val="2"/>
          <w:numId w:val="5"/>
        </w:numPr>
        <w:tabs>
          <w:tab w:val="num" w:pos="1134"/>
        </w:tabs>
        <w:spacing w:after="0" w:line="288" w:lineRule="auto"/>
        <w:ind w:left="99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poprzez budynek użyteczności publicznej rozumie, zgodnie z § 3 pkt 6 Rozporządzenia Ministra Infrastruktury z dnia 12 kwietnia 2002 r. w sprawie warunków technicznych, jakim powinny odpowiadać budynki i ich usytuowanie, budynek przeznaczony na potrzeby administracji publicznej, wymiaru sprawiedliwości, kultury, kultu religijnego, oświaty, szkolnictwa wyższego, nauki, wychowania, opieki zdrowotnej, społecznej lub socjalnej, obsługi bankowej, handlu, gastronomii, usług, w tym usług pocztowych lub telekomunikacyjnych, turystyki, sportu, obsługi pasażerów w transporcie kolejowym, drogowym, lotniczym, morskim lub wodnym śródlądowym, oraz inny budynek przeznaczony do wykonywania podobnych funkcji; za budynek użyteczności publicznej uznaje się także budynek biurowy lub socjalny.</w:t>
      </w:r>
    </w:p>
    <w:p w14:paraId="48EA7BA0" w14:textId="77777777" w:rsidR="007D2F35" w:rsidRPr="00AA5F62" w:rsidRDefault="007D2F35" w:rsidP="000A228C">
      <w:pPr>
        <w:pStyle w:val="Default"/>
        <w:numPr>
          <w:ilvl w:val="1"/>
          <w:numId w:val="5"/>
        </w:numPr>
        <w:spacing w:line="288" w:lineRule="auto"/>
        <w:ind w:left="426" w:hanging="426"/>
        <w:rPr>
          <w:rFonts w:asciiTheme="minorHAnsi" w:hAnsiTheme="minorHAnsi" w:cstheme="minorHAnsi"/>
          <w:color w:val="auto"/>
        </w:rPr>
      </w:pPr>
      <w:r w:rsidRPr="00AA5F62">
        <w:rPr>
          <w:rFonts w:asciiTheme="minorHAnsi" w:hAnsiTheme="minorHAnsi" w:cstheme="minorHAnsi"/>
          <w:color w:val="auto"/>
          <w:sz w:val="20"/>
          <w:szCs w:val="20"/>
        </w:rPr>
        <w:t xml:space="preserve">W przypadku Wykonawców wspólnie ubiegających się o udzielenie zamówienia warunki, o których mowa w pkt. XIV ust. 1 SWZ zostaną spełnione wyłącznie, jeżeli: </w:t>
      </w:r>
    </w:p>
    <w:p w14:paraId="6AB65349" w14:textId="77777777" w:rsidR="0070269D" w:rsidRPr="00AA5F62" w:rsidRDefault="0070269D" w:rsidP="0070269D">
      <w:pPr>
        <w:pStyle w:val="Default"/>
        <w:numPr>
          <w:ilvl w:val="0"/>
          <w:numId w:val="29"/>
        </w:numPr>
        <w:spacing w:line="288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color w:val="auto"/>
          <w:sz w:val="20"/>
          <w:szCs w:val="20"/>
        </w:rPr>
        <w:t>w przypadkach określonych w pkt. 1 lit. a warunek zostanie spełniony, jeżeli jeden z wykonawców lub podwykonawców lub podmiotów udostępniających zasoby spełni warunek samodzielnie lub będą łącznie posiadać środki finansowe lub zdolność kredytową na kwotę określoną w SWZ.</w:t>
      </w:r>
    </w:p>
    <w:p w14:paraId="66958AAE" w14:textId="4CB04204" w:rsidR="007D2F35" w:rsidRPr="00AA5F62" w:rsidRDefault="007D2F35" w:rsidP="000A228C">
      <w:pPr>
        <w:pStyle w:val="Default"/>
        <w:numPr>
          <w:ilvl w:val="0"/>
          <w:numId w:val="29"/>
        </w:numPr>
        <w:spacing w:line="288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color w:val="auto"/>
          <w:sz w:val="20"/>
          <w:szCs w:val="20"/>
        </w:rPr>
        <w:t>w przypadku określonym w pkt 1</w:t>
      </w:r>
      <w:r w:rsidR="0070269D" w:rsidRPr="00AA5F62">
        <w:rPr>
          <w:rFonts w:asciiTheme="minorHAnsi" w:hAnsiTheme="minorHAnsi" w:cstheme="minorHAnsi"/>
          <w:color w:val="auto"/>
          <w:sz w:val="20"/>
          <w:szCs w:val="20"/>
        </w:rPr>
        <w:t xml:space="preserve"> lit. b</w:t>
      </w:r>
      <w:r w:rsidRPr="00AA5F62">
        <w:rPr>
          <w:rFonts w:asciiTheme="minorHAnsi" w:hAnsiTheme="minorHAnsi" w:cstheme="minorHAnsi"/>
          <w:color w:val="auto"/>
          <w:sz w:val="20"/>
          <w:szCs w:val="20"/>
        </w:rPr>
        <w:t xml:space="preserve"> warunek zostanie spełniony, jeżeli jeden z Wykonawców spełni warunek samodzielnie lub będą łącznie posiadać wartość ubezpieczenia na kwotę określoną w SWZ; </w:t>
      </w:r>
    </w:p>
    <w:p w14:paraId="11F62216" w14:textId="77777777" w:rsidR="007D2F35" w:rsidRPr="00AA5F62" w:rsidRDefault="007D2F35" w:rsidP="000A228C">
      <w:pPr>
        <w:pStyle w:val="Default"/>
        <w:numPr>
          <w:ilvl w:val="0"/>
          <w:numId w:val="29"/>
        </w:numPr>
        <w:spacing w:line="288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color w:val="auto"/>
          <w:sz w:val="20"/>
          <w:szCs w:val="20"/>
        </w:rPr>
        <w:t xml:space="preserve">w przypadku określonym w pkt 2 lit. a warunek zostanie spełniony, jeżeli jeden z Wykonawców wspólnie ubiegających się o udzielenie zamówienia spełni warunek samodzielnie (sumowaniu nie mogą podlegać rodzaje wskazanych robót i ich wartości); </w:t>
      </w:r>
    </w:p>
    <w:p w14:paraId="2A86568C" w14:textId="77777777" w:rsidR="007D2F35" w:rsidRPr="00AA5F62" w:rsidRDefault="007D2F35" w:rsidP="000A228C">
      <w:pPr>
        <w:pStyle w:val="Default"/>
        <w:numPr>
          <w:ilvl w:val="0"/>
          <w:numId w:val="29"/>
        </w:numPr>
        <w:spacing w:line="288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color w:val="auto"/>
          <w:sz w:val="20"/>
          <w:szCs w:val="20"/>
        </w:rPr>
        <w:t>w przypadku określonym w pkt 2 lit. b warunek zostanie spełniony, jeżeli jeden z Wykonawców wspólnie ubiegających się o udz</w:t>
      </w:r>
      <w:r w:rsidR="005520DC" w:rsidRPr="00AA5F62">
        <w:rPr>
          <w:rFonts w:asciiTheme="minorHAnsi" w:hAnsiTheme="minorHAnsi" w:cstheme="minorHAnsi"/>
          <w:color w:val="auto"/>
          <w:sz w:val="20"/>
          <w:szCs w:val="20"/>
        </w:rPr>
        <w:t>ielenie zamówienia lub wykonawcy</w:t>
      </w:r>
      <w:r w:rsidRPr="00AA5F62">
        <w:rPr>
          <w:rFonts w:asciiTheme="minorHAnsi" w:hAnsiTheme="minorHAnsi" w:cstheme="minorHAnsi"/>
          <w:color w:val="auto"/>
          <w:sz w:val="20"/>
          <w:szCs w:val="20"/>
        </w:rPr>
        <w:t xml:space="preserve"> łącznie spełnią warunek. </w:t>
      </w:r>
    </w:p>
    <w:p w14:paraId="7EB3074E" w14:textId="77777777" w:rsidR="00825143" w:rsidRPr="00AA5F62" w:rsidRDefault="00825143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14:paraId="352C425C" w14:textId="77777777" w:rsidR="00825143" w:rsidRPr="00AA5F62" w:rsidRDefault="00825143" w:rsidP="000A228C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może w celu potwierdzenia spełniania warunków udziału w postępowaniu, o których mowa </w:t>
      </w:r>
      <w:r w:rsidR="00B16B1E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    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14:paraId="7DFA832F" w14:textId="77777777" w:rsidR="00E02CE7" w:rsidRPr="00AA5F62" w:rsidRDefault="00E02CE7" w:rsidP="000A228C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ocenia, czy udostępniane wykonawcy przez podmioty udostępniające zasoby zdolności techniczne lub zawodowe lub ich sytuacja finansowa lub ekonomiczna, pozwalają na wykazanie przez wykonawcę spełniania warunków udziału w postępowaniu, o których mowa </w:t>
      </w:r>
      <w:r w:rsidR="00B36EB5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pkt. XIV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SWZ, oraz, jeżeli to dotyczy, zbada, czy nie zachodzą wobec tego podmiotu podstawy wykluczenia, które zostały przewidziane względem wykonawcy.</w:t>
      </w:r>
    </w:p>
    <w:p w14:paraId="0E879205" w14:textId="77777777" w:rsidR="00BD1723" w:rsidRPr="00AA5F62" w:rsidRDefault="00BD1723" w:rsidP="000A228C">
      <w:pPr>
        <w:spacing w:line="288" w:lineRule="auto"/>
        <w:jc w:val="both"/>
        <w:rPr>
          <w:rFonts w:asciiTheme="minorHAnsi" w:hAnsiTheme="minorHAnsi" w:cstheme="minorHAnsi"/>
          <w:bCs/>
        </w:rPr>
      </w:pPr>
    </w:p>
    <w:p w14:paraId="01F98BAF" w14:textId="77777777" w:rsidR="004C6032" w:rsidRPr="00AA5F62" w:rsidRDefault="00137C71" w:rsidP="000A228C">
      <w:pPr>
        <w:numPr>
          <w:ilvl w:val="0"/>
          <w:numId w:val="5"/>
        </w:numPr>
        <w:spacing w:line="288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AA5F62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AA5F62">
        <w:rPr>
          <w:rFonts w:asciiTheme="minorHAnsi" w:hAnsiTheme="minorHAnsi" w:cstheme="minorHAnsi"/>
          <w:b/>
        </w:rPr>
        <w:t>.</w:t>
      </w:r>
    </w:p>
    <w:p w14:paraId="5D705F16" w14:textId="77777777" w:rsidR="00EB04F5" w:rsidRPr="00AA5F62" w:rsidRDefault="00137C71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</w:t>
      </w:r>
      <w:r w:rsidR="001A248D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wezwie</w:t>
      </w:r>
      <w:r w:rsidR="00EB04F5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D41A86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="00EB04F5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którego oferta została najwyżej oceniona, do złożenia w wyznaczonym terminie, nie krótszym niż 5 dni od dnia wezwania, </w:t>
      </w:r>
      <w:r w:rsidR="00603526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podmiotowych środków dowodowych.</w:t>
      </w:r>
    </w:p>
    <w:p w14:paraId="3AFCB6C5" w14:textId="77777777" w:rsidR="00CD714F" w:rsidRPr="00AA5F62" w:rsidRDefault="00CD714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podmiotowych środków dowodowych na potwierdzenie spełniania warunków udziału w postępowaniu.</w:t>
      </w:r>
    </w:p>
    <w:p w14:paraId="0BFC8401" w14:textId="77777777" w:rsidR="0055701E" w:rsidRPr="00AA5F62" w:rsidRDefault="0055701E" w:rsidP="000A228C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dotyczącym </w:t>
      </w:r>
      <w:r w:rsidR="000D1784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sytuacji ekonomicznej lub finansowej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85016F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amawiający wezwie </w:t>
      </w:r>
      <w:r w:rsidR="0085016F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 do dostarczenia następujących dokumentów:</w:t>
      </w:r>
    </w:p>
    <w:p w14:paraId="7160C512" w14:textId="77777777" w:rsidR="0048425D" w:rsidRPr="00AA5F62" w:rsidRDefault="000D1784" w:rsidP="000A228C">
      <w:pPr>
        <w:pStyle w:val="Akapitzlist"/>
        <w:numPr>
          <w:ilvl w:val="0"/>
          <w:numId w:val="4"/>
        </w:numPr>
        <w:spacing w:after="0" w:line="288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informacji banku lub spółdzielczej kasy oszczędnościowo-kredytowej potwierdzającej wysokość posiadanych środków finansowych lub zdolność kredytową wykonawcy, w okresie nie wcześniejszym niż 3 miesiące przed jej złożeniem; </w:t>
      </w:r>
    </w:p>
    <w:p w14:paraId="287531E9" w14:textId="77777777" w:rsidR="0055701E" w:rsidRPr="00AA5F62" w:rsidRDefault="000D1784" w:rsidP="000A228C">
      <w:pPr>
        <w:pStyle w:val="Akapitzlist"/>
        <w:numPr>
          <w:ilvl w:val="0"/>
          <w:numId w:val="4"/>
        </w:numPr>
        <w:spacing w:after="0" w:line="288" w:lineRule="auto"/>
        <w:ind w:left="993" w:hanging="284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dokumentów potwierdzających, że wykonawca jest ubezpieczony od odpowiedzialności cywilnej w zakresie prowadzonej działalności związanej z przedmiotem zamówienia ze wskazaniem sumy gwarancyjnej tego ubezpieczenia.</w:t>
      </w:r>
    </w:p>
    <w:p w14:paraId="3308808D" w14:textId="77777777" w:rsidR="00A25EF9" w:rsidRPr="00AA5F62" w:rsidRDefault="00137C71" w:rsidP="000A228C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dotyczących zdolności technicznej lub zawodowej </w:t>
      </w:r>
      <w:r w:rsidR="0085016F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wezwie Wykonawcę 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 dostarczenia następujących dokumentów</w:t>
      </w:r>
      <w:r w:rsidR="00A25EF9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:</w:t>
      </w:r>
    </w:p>
    <w:p w14:paraId="683870F2" w14:textId="77777777" w:rsidR="003C4222" w:rsidRPr="00AA5F62" w:rsidRDefault="000D1784" w:rsidP="000A228C">
      <w:pPr>
        <w:pStyle w:val="Akapitzlist"/>
        <w:numPr>
          <w:ilvl w:val="0"/>
          <w:numId w:val="2"/>
        </w:numPr>
        <w:spacing w:after="0" w:line="288" w:lineRule="auto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wykazu robót budowlanych wykonanych nie wcześniej niż w okresie ostatnich 5 lat, a jeżeli okres prowadzenia działalności jest krótszy – w tym okresie, wraz z podaniem ich rodzaju, wartości, daty i miejsca wykonania oraz podmiotów, na rzecz któr</w:t>
      </w:r>
      <w:r w:rsidR="00D21C07" w:rsidRPr="00AA5F62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ych roboty te zostały wykonane </w:t>
      </w:r>
      <w:r w:rsidR="00D21C07" w:rsidRPr="00AA5F62">
        <w:rPr>
          <w:rFonts w:asciiTheme="minorHAnsi" w:hAnsiTheme="minorHAnsi" w:cstheme="minorHAnsi"/>
          <w:color w:val="auto"/>
          <w:sz w:val="20"/>
          <w:szCs w:val="20"/>
          <w:lang w:eastAsia="pl-PL"/>
        </w:rPr>
        <w:t>- według wzoru załącznika nr 4 do SWZ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5851D7F1" w14:textId="77777777" w:rsidR="007D2F35" w:rsidRPr="00AA5F62" w:rsidRDefault="007D2F35" w:rsidP="000A228C">
      <w:pPr>
        <w:pStyle w:val="Akapitzlist"/>
        <w:numPr>
          <w:ilvl w:val="0"/>
          <w:numId w:val="2"/>
        </w:numPr>
        <w:spacing w:after="0" w:line="288" w:lineRule="auto"/>
        <w:ind w:left="993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wykazu osób, skierowanych przez wykonawcę do realizacji zamówienia publicznego, w szczególności odpowiedzialnych za świadczenie usług, kontrolę jakości lub kierowanie robotami budowlanymi, wraz </w:t>
      </w:r>
      <w:r w:rsidR="00B9612E" w:rsidRPr="00AA5F62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                   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z informacjami na temat ich kwalifikacji zawodowych, uprawnień, doświadczenia i wykształcenia niezbędnych do wykonania zamówienia publicznego, a także zakresu wykonywanych przez nie czynności oraz informacją o podstawie do dysponowania tymi osobami - według wzoru załącznika nr 8 do SWZ</w:t>
      </w:r>
      <w:r w:rsidR="00893329" w:rsidRPr="00AA5F62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.</w:t>
      </w:r>
    </w:p>
    <w:p w14:paraId="56D62532" w14:textId="77777777" w:rsidR="008337F7" w:rsidRPr="00AA5F62" w:rsidRDefault="008337F7" w:rsidP="000A228C">
      <w:pPr>
        <w:tabs>
          <w:tab w:val="left" w:pos="709"/>
        </w:tabs>
        <w:spacing w:line="288" w:lineRule="auto"/>
        <w:jc w:val="both"/>
        <w:rPr>
          <w:rFonts w:asciiTheme="minorHAnsi" w:hAnsiTheme="minorHAnsi" w:cstheme="minorHAnsi"/>
        </w:rPr>
      </w:pPr>
    </w:p>
    <w:p w14:paraId="705DD789" w14:textId="77777777" w:rsidR="00F03EA5" w:rsidRPr="00AA5F62" w:rsidRDefault="00DF673C" w:rsidP="000A228C">
      <w:pPr>
        <w:numPr>
          <w:ilvl w:val="0"/>
          <w:numId w:val="5"/>
        </w:numPr>
        <w:tabs>
          <w:tab w:val="left" w:pos="426"/>
        </w:tabs>
        <w:spacing w:line="288" w:lineRule="auto"/>
        <w:ind w:left="357" w:hanging="357"/>
        <w:rPr>
          <w:rFonts w:asciiTheme="minorHAnsi" w:hAnsiTheme="minorHAnsi" w:cstheme="minorHAnsi"/>
          <w:b/>
          <w:bCs/>
        </w:rPr>
      </w:pPr>
      <w:r w:rsidRPr="00AA5F62">
        <w:rPr>
          <w:rFonts w:asciiTheme="minorHAnsi" w:hAnsiTheme="minorHAnsi" w:cstheme="minorHAnsi"/>
          <w:b/>
          <w:bCs/>
        </w:rPr>
        <w:t>Sposób obliczenia ceny</w:t>
      </w:r>
      <w:r w:rsidR="00F03EA5" w:rsidRPr="00AA5F62">
        <w:rPr>
          <w:rFonts w:asciiTheme="minorHAnsi" w:hAnsiTheme="minorHAnsi" w:cstheme="minorHAnsi"/>
          <w:b/>
          <w:bCs/>
        </w:rPr>
        <w:t>.</w:t>
      </w:r>
    </w:p>
    <w:p w14:paraId="5B22A3F2" w14:textId="77777777" w:rsidR="00DF673C" w:rsidRPr="00AA5F62" w:rsidRDefault="00CC233A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</w:t>
      </w:r>
      <w:r w:rsidR="001E7EC9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kosztorysem ofertowym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. Cena ofertowa = cena netto + podatek vat.</w:t>
      </w:r>
    </w:p>
    <w:p w14:paraId="5AF85A72" w14:textId="77777777" w:rsidR="0052454F" w:rsidRPr="00AA5F62" w:rsidRDefault="00DF673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D208AE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f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ormularz</w:t>
      </w:r>
      <w:r w:rsidR="001E7EC9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em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ofertowy</w:t>
      </w:r>
      <w:r w:rsidR="001E7EC9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m</w:t>
      </w:r>
      <w:r w:rsidR="00D208AE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i kosztorysem ofertowym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. Wszelkie obliczenia należy wykonywać na liczbach zaokrąglonych do dwóch miejsc po przecinku.</w:t>
      </w:r>
    </w:p>
    <w:p w14:paraId="04B2B7F6" w14:textId="77777777" w:rsidR="0052454F" w:rsidRPr="00AA5F62" w:rsidRDefault="00DF673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14:paraId="57480519" w14:textId="77777777" w:rsidR="0052454F" w:rsidRPr="00AA5F62" w:rsidRDefault="00DF673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52454F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muszą być  podane i wyliczone w zaokrągleniu do dwóch miejsc po przecinku (zasada zaokrąglenia – poniżej 5 należy końcówkę pominąć, powyżej i równe 5 należy zaokrąglić w górę).</w:t>
      </w:r>
    </w:p>
    <w:p w14:paraId="00F87AC9" w14:textId="77777777" w:rsidR="00763F5A" w:rsidRPr="00AA5F62" w:rsidRDefault="00763F5A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należy naliczyć zgodnie z ustawą z dnia 11 marca 2004 </w:t>
      </w:r>
      <w:r w:rsidR="001E7EC9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r. o podatku od towarów i usług                                           </w:t>
      </w:r>
      <w:r w:rsidR="009F34A0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1E7EC9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7D2F35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="001E7EC9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r., poz. </w:t>
      </w:r>
      <w:r w:rsidR="007D2F35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</w:t>
      </w:r>
      <w:r w:rsidR="001E7EC9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ze zm.). 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="00DA79A2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roboty budowlane - </w:t>
      </w:r>
      <w:r w:rsidR="002C5D94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23%</w:t>
      </w:r>
      <w:r w:rsidR="00BE49CC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  <w:r w:rsidR="00BD1723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</w:p>
    <w:p w14:paraId="578B174F" w14:textId="77777777" w:rsidR="00204F74" w:rsidRPr="00AA5F62" w:rsidRDefault="00204F74" w:rsidP="000A228C">
      <w:pPr>
        <w:pStyle w:val="Akapitzlist"/>
        <w:spacing w:after="0" w:line="288" w:lineRule="auto"/>
        <w:ind w:left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14:paraId="0E0A0493" w14:textId="77777777" w:rsidR="00204F74" w:rsidRPr="00AA5F62" w:rsidRDefault="00204F74" w:rsidP="000A228C">
      <w:pPr>
        <w:pStyle w:val="Akapitzlist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ww. interpretacji i każdym innym przypadku, Zamawiający dokona poprawy podatku VAT dostosowując treść oferty do treści specyfikacji warunków zamówienia - arg. na podsta</w:t>
      </w:r>
      <w:r w:rsidR="001E7EC9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wie sentencji uchwała Są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du Najwyższego z dnia 20 października 2011 r. [III CZP 52/11, III CZP 53/11].</w:t>
      </w:r>
    </w:p>
    <w:p w14:paraId="315E364C" w14:textId="77777777" w:rsidR="00CC233A" w:rsidRPr="00AA5F62" w:rsidRDefault="00CC233A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14:paraId="0655D29C" w14:textId="77777777" w:rsidR="005F5604" w:rsidRPr="00AA5F62" w:rsidRDefault="00BD1723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</w:t>
      </w:r>
      <w:r w:rsidR="00423E9A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(Dz. U. z 2024 r., poz. 361, ze zm.)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dla celów zastosowania kryterium ceny lub kosztu Zamawiający dolicza do przedstawionej w tej ofercie ceny kwotę podatku od towarów i usług, którą miałby obowiązek rozliczyć. W takiej sytuacji Wykonawca ma obowiązek</w:t>
      </w:r>
      <w:r w:rsidR="005F5604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14:paraId="257D6BB6" w14:textId="77777777" w:rsidR="005F5604" w:rsidRPr="00AA5F62" w:rsidRDefault="005F5604" w:rsidP="000A228C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14:paraId="5799F211" w14:textId="77777777" w:rsidR="005F5604" w:rsidRPr="00AA5F62" w:rsidRDefault="005F5604" w:rsidP="000A228C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14:paraId="47E864EB" w14:textId="77777777" w:rsidR="005F5604" w:rsidRPr="00AA5F62" w:rsidRDefault="005F5604" w:rsidP="000A228C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14:paraId="3974770B" w14:textId="77777777" w:rsidR="0052454F" w:rsidRPr="00AA5F62" w:rsidRDefault="005F5604" w:rsidP="000A228C">
      <w:pPr>
        <w:pStyle w:val="Akapitzlist"/>
        <w:numPr>
          <w:ilvl w:val="2"/>
          <w:numId w:val="19"/>
        </w:numPr>
        <w:spacing w:after="0" w:line="288" w:lineRule="auto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="00D668A8" w:rsidRPr="00AA5F62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14:paraId="4407BB82" w14:textId="77777777" w:rsidR="00B53201" w:rsidRPr="00AA5F62" w:rsidRDefault="00B53201" w:rsidP="000A228C">
      <w:pPr>
        <w:pStyle w:val="Akapitzlist"/>
        <w:spacing w:after="0" w:line="288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77B1543F" w14:textId="77777777" w:rsidR="0034006F" w:rsidRPr="00AA5F62" w:rsidRDefault="0052454F" w:rsidP="000A228C">
      <w:pPr>
        <w:numPr>
          <w:ilvl w:val="0"/>
          <w:numId w:val="5"/>
        </w:numPr>
        <w:tabs>
          <w:tab w:val="left" w:pos="567"/>
        </w:tabs>
        <w:spacing w:line="288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AA5F62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AA5F62">
        <w:rPr>
          <w:rFonts w:asciiTheme="minorHAnsi" w:hAnsiTheme="minorHAnsi" w:cstheme="minorHAnsi"/>
          <w:b/>
        </w:rPr>
        <w:t>.</w:t>
      </w:r>
    </w:p>
    <w:p w14:paraId="68F9F5E9" w14:textId="77777777" w:rsidR="0052454F" w:rsidRPr="00AA5F62" w:rsidRDefault="0052454F" w:rsidP="000A228C">
      <w:pPr>
        <w:pStyle w:val="Akapitzlist"/>
        <w:numPr>
          <w:ilvl w:val="1"/>
          <w:numId w:val="5"/>
        </w:numPr>
        <w:spacing w:after="0" w:line="288" w:lineRule="auto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</w:t>
      </w:r>
      <w:r w:rsidR="00CB7F8C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następującymi 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kryteri</w:t>
      </w:r>
      <w:r w:rsidR="00CB7F8C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ami </w:t>
      </w:r>
      <w:r w:rsidR="00CB7F8C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oceny </w:t>
      </w:r>
      <w:r w:rsidR="005F5604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807"/>
        <w:gridCol w:w="6706"/>
        <w:gridCol w:w="2126"/>
      </w:tblGrid>
      <w:tr w:rsidR="00AA5F62" w:rsidRPr="00AA5F62" w14:paraId="0BE388F1" w14:textId="77777777" w:rsidTr="00CB7F8C">
        <w:trPr>
          <w:trHeight w:val="401"/>
        </w:trPr>
        <w:tc>
          <w:tcPr>
            <w:tcW w:w="807" w:type="dxa"/>
            <w:vAlign w:val="center"/>
          </w:tcPr>
          <w:p w14:paraId="585BE3C1" w14:textId="77777777" w:rsidR="00CB7F8C" w:rsidRPr="00AA5F62" w:rsidRDefault="00CB7F8C" w:rsidP="000A228C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AA5F62">
              <w:rPr>
                <w:rFonts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6706" w:type="dxa"/>
            <w:vAlign w:val="center"/>
          </w:tcPr>
          <w:p w14:paraId="583D4378" w14:textId="77777777" w:rsidR="00CB7F8C" w:rsidRPr="00AA5F62" w:rsidRDefault="00CB7F8C" w:rsidP="000A228C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AA5F62">
              <w:rPr>
                <w:rFonts w:cstheme="minorHAnsi"/>
                <w:iCs/>
                <w:sz w:val="20"/>
                <w:szCs w:val="20"/>
              </w:rPr>
              <w:t>Nazwa Kryterium</w:t>
            </w:r>
          </w:p>
        </w:tc>
        <w:tc>
          <w:tcPr>
            <w:tcW w:w="2126" w:type="dxa"/>
            <w:vAlign w:val="center"/>
          </w:tcPr>
          <w:p w14:paraId="41524310" w14:textId="77777777" w:rsidR="00CB7F8C" w:rsidRPr="00AA5F62" w:rsidRDefault="00CB7F8C" w:rsidP="000A228C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AA5F62">
              <w:rPr>
                <w:rFonts w:cstheme="minorHAnsi"/>
                <w:iCs/>
                <w:sz w:val="20"/>
                <w:szCs w:val="20"/>
              </w:rPr>
              <w:t>Znaczenie (waga) kryterium</w:t>
            </w:r>
          </w:p>
        </w:tc>
      </w:tr>
      <w:tr w:rsidR="00AA5F62" w:rsidRPr="00AA5F62" w14:paraId="7A258982" w14:textId="77777777" w:rsidTr="00CB7F8C">
        <w:tc>
          <w:tcPr>
            <w:tcW w:w="807" w:type="dxa"/>
            <w:vAlign w:val="center"/>
          </w:tcPr>
          <w:p w14:paraId="33094E02" w14:textId="77777777" w:rsidR="00CB7F8C" w:rsidRPr="00AA5F62" w:rsidRDefault="00CB7F8C" w:rsidP="000A228C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AA5F62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14:paraId="07026F02" w14:textId="77777777" w:rsidR="00CB7F8C" w:rsidRPr="00AA5F62" w:rsidRDefault="00CB7F8C" w:rsidP="000A228C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AA5F62">
              <w:rPr>
                <w:rFonts w:cstheme="minorHAnsi"/>
                <w:iCs/>
                <w:sz w:val="20"/>
                <w:szCs w:val="20"/>
              </w:rPr>
              <w:t>Cena za przedmiot zamówienia</w:t>
            </w:r>
          </w:p>
        </w:tc>
        <w:tc>
          <w:tcPr>
            <w:tcW w:w="2126" w:type="dxa"/>
            <w:vAlign w:val="center"/>
          </w:tcPr>
          <w:p w14:paraId="03694FC2" w14:textId="77777777" w:rsidR="00CB7F8C" w:rsidRPr="00AA5F62" w:rsidRDefault="00CB7F8C" w:rsidP="000A228C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AA5F62">
              <w:rPr>
                <w:rFonts w:cstheme="minorHAnsi"/>
                <w:iCs/>
                <w:sz w:val="20"/>
                <w:szCs w:val="20"/>
              </w:rPr>
              <w:t>60%</w:t>
            </w:r>
          </w:p>
        </w:tc>
      </w:tr>
      <w:tr w:rsidR="00AA5F62" w:rsidRPr="00AA5F62" w14:paraId="0C369058" w14:textId="77777777" w:rsidTr="00CB7F8C">
        <w:tc>
          <w:tcPr>
            <w:tcW w:w="807" w:type="dxa"/>
            <w:vAlign w:val="center"/>
          </w:tcPr>
          <w:p w14:paraId="0D193DBC" w14:textId="77777777" w:rsidR="00CB7F8C" w:rsidRPr="00AA5F62" w:rsidRDefault="00CB7F8C" w:rsidP="000A228C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AA5F62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706" w:type="dxa"/>
            <w:vAlign w:val="center"/>
          </w:tcPr>
          <w:p w14:paraId="1C62125E" w14:textId="77777777" w:rsidR="00CB7F8C" w:rsidRPr="00AA5F62" w:rsidRDefault="00CB7F8C" w:rsidP="000A228C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AA5F62">
              <w:rPr>
                <w:rFonts w:cstheme="minorHAnsi"/>
                <w:sz w:val="20"/>
                <w:szCs w:val="20"/>
              </w:rPr>
              <w:t>Okres gwarancji</w:t>
            </w:r>
          </w:p>
        </w:tc>
        <w:tc>
          <w:tcPr>
            <w:tcW w:w="2126" w:type="dxa"/>
            <w:vAlign w:val="center"/>
          </w:tcPr>
          <w:p w14:paraId="7967550B" w14:textId="77777777" w:rsidR="00CB7F8C" w:rsidRPr="00AA5F62" w:rsidRDefault="00CB7F8C" w:rsidP="000A228C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AA5F62">
              <w:rPr>
                <w:rFonts w:cstheme="minorHAnsi"/>
                <w:iCs/>
                <w:sz w:val="20"/>
                <w:szCs w:val="20"/>
              </w:rPr>
              <w:t>40%</w:t>
            </w:r>
          </w:p>
        </w:tc>
      </w:tr>
      <w:tr w:rsidR="00AA5F62" w:rsidRPr="00AA5F62" w14:paraId="7D11278D" w14:textId="77777777" w:rsidTr="00CB7F8C">
        <w:tc>
          <w:tcPr>
            <w:tcW w:w="807" w:type="dxa"/>
            <w:vAlign w:val="center"/>
          </w:tcPr>
          <w:p w14:paraId="244C3180" w14:textId="77777777" w:rsidR="00CB7F8C" w:rsidRPr="00AA5F62" w:rsidRDefault="00CB7F8C" w:rsidP="000A228C">
            <w:pPr>
              <w:spacing w:line="288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AA5F62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706" w:type="dxa"/>
            <w:vAlign w:val="center"/>
          </w:tcPr>
          <w:p w14:paraId="1A13B173" w14:textId="77777777" w:rsidR="00CB7F8C" w:rsidRPr="00AA5F62" w:rsidRDefault="00CB7F8C" w:rsidP="000A228C">
            <w:pPr>
              <w:spacing w:line="288" w:lineRule="auto"/>
              <w:rPr>
                <w:rFonts w:cstheme="minorHAnsi"/>
                <w:iCs/>
                <w:sz w:val="20"/>
                <w:szCs w:val="20"/>
              </w:rPr>
            </w:pPr>
            <w:r w:rsidRPr="00AA5F62">
              <w:rPr>
                <w:rFonts w:cstheme="minorHAnsi"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2126" w:type="dxa"/>
            <w:vAlign w:val="center"/>
          </w:tcPr>
          <w:p w14:paraId="008B5A3B" w14:textId="77777777" w:rsidR="00CB7F8C" w:rsidRPr="00AA5F62" w:rsidRDefault="00CB7F8C" w:rsidP="000A228C">
            <w:pPr>
              <w:spacing w:line="288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AA5F62">
              <w:rPr>
                <w:rFonts w:cstheme="minorHAnsi"/>
                <w:iCs/>
                <w:sz w:val="20"/>
                <w:szCs w:val="20"/>
              </w:rPr>
              <w:t>100%</w:t>
            </w:r>
          </w:p>
        </w:tc>
      </w:tr>
    </w:tbl>
    <w:p w14:paraId="16274D2E" w14:textId="77777777" w:rsidR="00CB7F8C" w:rsidRPr="00AA5F62" w:rsidRDefault="00CB7F8C" w:rsidP="000A228C">
      <w:pPr>
        <w:pStyle w:val="Akapitzlist"/>
        <w:numPr>
          <w:ilvl w:val="1"/>
          <w:numId w:val="5"/>
        </w:numPr>
        <w:tabs>
          <w:tab w:val="left" w:pos="284"/>
          <w:tab w:val="left" w:pos="972"/>
        </w:tabs>
        <w:spacing w:after="0" w:line="288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</w:t>
      </w:r>
    </w:p>
    <w:p w14:paraId="7CC88D96" w14:textId="77777777" w:rsidR="00CB7F8C" w:rsidRPr="00AA5F62" w:rsidRDefault="00CB7F8C" w:rsidP="000A228C">
      <w:pPr>
        <w:pStyle w:val="Akapitzlist"/>
        <w:numPr>
          <w:ilvl w:val="2"/>
          <w:numId w:val="5"/>
        </w:numPr>
        <w:spacing w:after="0" w:line="288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Cena za przedmiot zamówienia – 60%</w:t>
      </w:r>
    </w:p>
    <w:p w14:paraId="34ECB651" w14:textId="77777777" w:rsidR="00CB7F8C" w:rsidRPr="00AA5F62" w:rsidRDefault="00CB7F8C" w:rsidP="000A228C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AA5F62">
        <w:rPr>
          <w:rFonts w:asciiTheme="minorHAnsi" w:hAnsiTheme="minorHAnsi" w:cstheme="minorHAnsi"/>
        </w:rPr>
        <w:t>1.1. Jeżeli złożona oferta w kryterium najniższa cena jest najmniej korzystna – otrzymuje ona 0 pkt</w:t>
      </w:r>
    </w:p>
    <w:p w14:paraId="781B20F5" w14:textId="77777777" w:rsidR="00CB7F8C" w:rsidRPr="00AA5F62" w:rsidRDefault="00CB7F8C" w:rsidP="000A228C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AA5F62">
        <w:rPr>
          <w:rFonts w:asciiTheme="minorHAnsi" w:hAnsiTheme="minorHAnsi" w:cstheme="minorHAnsi"/>
        </w:rPr>
        <w:t>1.2. Jeżeli oferta jest najkorzystniejsza lub równa ofercie najkorzystniejszej – otrzymuje maksymalną liczbę punktów – równą wadze kryterium – 60,00 pkt</w:t>
      </w:r>
    </w:p>
    <w:p w14:paraId="43CC478C" w14:textId="77777777" w:rsidR="00CB7F8C" w:rsidRPr="00AA5F62" w:rsidRDefault="00CB7F8C" w:rsidP="000A228C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AA5F62">
        <w:rPr>
          <w:rFonts w:asciiTheme="minorHAnsi" w:hAnsiTheme="minorHAnsi" w:cstheme="minorHAnsi"/>
        </w:rPr>
        <w:t>1.3. Jeżeli wszystkie oferty są równe – wszystkie otrzymują maksymalną liczbę punktów równą wadze kryterium – 60,00 pkt</w:t>
      </w:r>
    </w:p>
    <w:p w14:paraId="0EE1991C" w14:textId="77777777" w:rsidR="00CB7F8C" w:rsidRPr="00AA5F62" w:rsidRDefault="00CB7F8C" w:rsidP="000A228C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AA5F62">
        <w:rPr>
          <w:rFonts w:asciiTheme="minorHAnsi" w:hAnsiTheme="minorHAnsi" w:cstheme="minorHAnsi"/>
        </w:rPr>
        <w:t>1.4. Jeżeli złożona oferta jest ofertą pośrednią (pomiędzy ofertą najmniej korzystną a najkorzystniejszą) – jej wartość punktowa obliczana jest w sposób następujący:</w:t>
      </w:r>
    </w:p>
    <w:p w14:paraId="7FBB7314" w14:textId="77777777" w:rsidR="00CB7F8C" w:rsidRPr="00AA5F62" w:rsidRDefault="00CB7F8C" w:rsidP="000A228C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  <w:b/>
        </w:rPr>
      </w:pPr>
      <w:r w:rsidRPr="00AA5F62">
        <w:rPr>
          <w:rFonts w:asciiTheme="minorHAnsi" w:hAnsiTheme="minorHAnsi" w:cstheme="minorHAnsi"/>
          <w:b/>
        </w:rPr>
        <w:t>W</w:t>
      </w:r>
      <w:r w:rsidRPr="00AA5F62">
        <w:rPr>
          <w:rFonts w:asciiTheme="minorHAnsi" w:hAnsiTheme="minorHAnsi" w:cstheme="minorHAnsi"/>
          <w:b/>
          <w:vertAlign w:val="subscript"/>
        </w:rPr>
        <w:t>obliczana</w:t>
      </w:r>
      <w:r w:rsidRPr="00AA5F62">
        <w:rPr>
          <w:rFonts w:asciiTheme="minorHAnsi" w:hAnsiTheme="minorHAnsi" w:cstheme="minorHAnsi"/>
          <w:b/>
        </w:rPr>
        <w:t xml:space="preserve"> = ((X</w:t>
      </w:r>
      <w:r w:rsidRPr="00AA5F62">
        <w:rPr>
          <w:rFonts w:asciiTheme="minorHAnsi" w:hAnsiTheme="minorHAnsi" w:cstheme="minorHAnsi"/>
          <w:b/>
          <w:vertAlign w:val="subscript"/>
        </w:rPr>
        <w:t>max</w:t>
      </w:r>
      <w:r w:rsidRPr="00AA5F62">
        <w:rPr>
          <w:rFonts w:asciiTheme="minorHAnsi" w:hAnsiTheme="minorHAnsi" w:cstheme="minorHAnsi"/>
          <w:b/>
        </w:rPr>
        <w:t xml:space="preserve"> - X</w:t>
      </w:r>
      <w:r w:rsidRPr="00AA5F62">
        <w:rPr>
          <w:rFonts w:asciiTheme="minorHAnsi" w:hAnsiTheme="minorHAnsi" w:cstheme="minorHAnsi"/>
          <w:b/>
          <w:vertAlign w:val="subscript"/>
        </w:rPr>
        <w:t>obliczana</w:t>
      </w:r>
      <w:r w:rsidRPr="00AA5F62">
        <w:rPr>
          <w:rFonts w:asciiTheme="minorHAnsi" w:hAnsiTheme="minorHAnsi" w:cstheme="minorHAnsi"/>
          <w:b/>
        </w:rPr>
        <w:t>) / (X</w:t>
      </w:r>
      <w:r w:rsidRPr="00AA5F62">
        <w:rPr>
          <w:rFonts w:asciiTheme="minorHAnsi" w:hAnsiTheme="minorHAnsi" w:cstheme="minorHAnsi"/>
          <w:b/>
          <w:vertAlign w:val="subscript"/>
        </w:rPr>
        <w:t>max</w:t>
      </w:r>
      <w:r w:rsidRPr="00AA5F62">
        <w:rPr>
          <w:rFonts w:asciiTheme="minorHAnsi" w:hAnsiTheme="minorHAnsi" w:cstheme="minorHAnsi"/>
          <w:b/>
        </w:rPr>
        <w:t xml:space="preserve"> - X</w:t>
      </w:r>
      <w:r w:rsidRPr="00AA5F62">
        <w:rPr>
          <w:rFonts w:asciiTheme="minorHAnsi" w:hAnsiTheme="minorHAnsi" w:cstheme="minorHAnsi"/>
          <w:b/>
          <w:vertAlign w:val="subscript"/>
        </w:rPr>
        <w:t>min</w:t>
      </w:r>
      <w:r w:rsidRPr="00AA5F62">
        <w:rPr>
          <w:rFonts w:asciiTheme="minorHAnsi" w:hAnsiTheme="minorHAnsi" w:cstheme="minorHAnsi"/>
          <w:b/>
        </w:rPr>
        <w:t>)) * W</w:t>
      </w:r>
      <w:r w:rsidRPr="00AA5F62">
        <w:rPr>
          <w:rFonts w:asciiTheme="minorHAnsi" w:hAnsiTheme="minorHAnsi" w:cstheme="minorHAnsi"/>
          <w:b/>
          <w:vertAlign w:val="subscript"/>
        </w:rPr>
        <w:t>max</w:t>
      </w:r>
    </w:p>
    <w:p w14:paraId="553AB10A" w14:textId="77777777" w:rsidR="00CB7F8C" w:rsidRPr="00AA5F62" w:rsidRDefault="00CB7F8C" w:rsidP="000A228C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  <w:b/>
        </w:rPr>
      </w:pPr>
      <w:r w:rsidRPr="00AA5F62">
        <w:rPr>
          <w:rFonts w:asciiTheme="minorHAnsi" w:hAnsiTheme="minorHAnsi" w:cstheme="minorHAnsi"/>
          <w:b/>
          <w:u w:val="single"/>
        </w:rPr>
        <w:t>Dane:</w:t>
      </w:r>
    </w:p>
    <w:p w14:paraId="47A6A054" w14:textId="77777777" w:rsidR="00CB7F8C" w:rsidRPr="00AA5F62" w:rsidRDefault="00CB7F8C" w:rsidP="000A228C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AA5F62">
        <w:rPr>
          <w:rFonts w:asciiTheme="minorHAnsi" w:hAnsiTheme="minorHAnsi" w:cstheme="minorHAnsi"/>
        </w:rPr>
        <w:t>W</w:t>
      </w:r>
      <w:r w:rsidRPr="00AA5F62">
        <w:rPr>
          <w:rFonts w:asciiTheme="minorHAnsi" w:hAnsiTheme="minorHAnsi" w:cstheme="minorHAnsi"/>
          <w:vertAlign w:val="subscript"/>
        </w:rPr>
        <w:t>obliczana</w:t>
      </w:r>
      <w:r w:rsidRPr="00AA5F62">
        <w:rPr>
          <w:rFonts w:asciiTheme="minorHAnsi" w:hAnsiTheme="minorHAnsi" w:cstheme="minorHAnsi"/>
        </w:rPr>
        <w:t xml:space="preserve"> – wartość punktowa, którą należy wyznaczyć dla badanej oferty</w:t>
      </w:r>
    </w:p>
    <w:p w14:paraId="5E618C3B" w14:textId="77777777" w:rsidR="00CB7F8C" w:rsidRPr="00AA5F62" w:rsidRDefault="00CB7F8C" w:rsidP="000A228C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AA5F62">
        <w:rPr>
          <w:rFonts w:asciiTheme="minorHAnsi" w:hAnsiTheme="minorHAnsi" w:cstheme="minorHAnsi"/>
        </w:rPr>
        <w:t>W</w:t>
      </w:r>
      <w:r w:rsidRPr="00AA5F62">
        <w:rPr>
          <w:rFonts w:asciiTheme="minorHAnsi" w:hAnsiTheme="minorHAnsi" w:cstheme="minorHAnsi"/>
          <w:vertAlign w:val="subscript"/>
        </w:rPr>
        <w:t>max</w:t>
      </w:r>
      <w:r w:rsidRPr="00AA5F62">
        <w:rPr>
          <w:rFonts w:asciiTheme="minorHAnsi" w:hAnsiTheme="minorHAnsi" w:cstheme="minorHAnsi"/>
        </w:rPr>
        <w:t xml:space="preserve"> – waga kryterium – maksymalna liczba punktów, która może być przyznana w kryterium najniższa cena – 60 pkt.</w:t>
      </w:r>
    </w:p>
    <w:p w14:paraId="5F4DABD7" w14:textId="77777777" w:rsidR="00CB7F8C" w:rsidRPr="00AA5F62" w:rsidRDefault="00CB7F8C" w:rsidP="000A228C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AA5F62">
        <w:rPr>
          <w:rFonts w:asciiTheme="minorHAnsi" w:hAnsiTheme="minorHAnsi" w:cstheme="minorHAnsi"/>
        </w:rPr>
        <w:t>X</w:t>
      </w:r>
      <w:r w:rsidRPr="00AA5F62">
        <w:rPr>
          <w:rFonts w:asciiTheme="minorHAnsi" w:hAnsiTheme="minorHAnsi" w:cstheme="minorHAnsi"/>
          <w:vertAlign w:val="subscript"/>
        </w:rPr>
        <w:t>min</w:t>
      </w:r>
      <w:r w:rsidRPr="00AA5F62">
        <w:rPr>
          <w:rFonts w:asciiTheme="minorHAnsi" w:hAnsiTheme="minorHAnsi" w:cstheme="minorHAnsi"/>
        </w:rPr>
        <w:t xml:space="preserve"> – wartość najniższej ceny spośród złożonych ofert wykonawców</w:t>
      </w:r>
    </w:p>
    <w:p w14:paraId="41C65356" w14:textId="77777777" w:rsidR="00CB7F8C" w:rsidRPr="00AA5F62" w:rsidRDefault="00CB7F8C" w:rsidP="000A228C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AA5F62">
        <w:rPr>
          <w:rFonts w:asciiTheme="minorHAnsi" w:hAnsiTheme="minorHAnsi" w:cstheme="minorHAnsi"/>
        </w:rPr>
        <w:t>X</w:t>
      </w:r>
      <w:r w:rsidRPr="00AA5F62">
        <w:rPr>
          <w:rFonts w:asciiTheme="minorHAnsi" w:hAnsiTheme="minorHAnsi" w:cstheme="minorHAnsi"/>
          <w:vertAlign w:val="subscript"/>
        </w:rPr>
        <w:t>max</w:t>
      </w:r>
      <w:r w:rsidRPr="00AA5F62">
        <w:rPr>
          <w:rFonts w:asciiTheme="minorHAnsi" w:hAnsiTheme="minorHAnsi" w:cstheme="minorHAnsi"/>
        </w:rPr>
        <w:t xml:space="preserve"> – wartość najwyższej ceny spośród złożonych ofert wykonawców</w:t>
      </w:r>
    </w:p>
    <w:p w14:paraId="7077EA39" w14:textId="77777777" w:rsidR="00CB7F8C" w:rsidRPr="00AA5F62" w:rsidRDefault="00CB7F8C" w:rsidP="000A228C">
      <w:pPr>
        <w:tabs>
          <w:tab w:val="left" w:pos="567"/>
        </w:tabs>
        <w:spacing w:line="288" w:lineRule="auto"/>
        <w:ind w:left="567"/>
        <w:jc w:val="both"/>
        <w:rPr>
          <w:rFonts w:asciiTheme="minorHAnsi" w:hAnsiTheme="minorHAnsi" w:cstheme="minorHAnsi"/>
        </w:rPr>
      </w:pPr>
      <w:r w:rsidRPr="00AA5F62">
        <w:rPr>
          <w:rFonts w:asciiTheme="minorHAnsi" w:hAnsiTheme="minorHAnsi" w:cstheme="minorHAnsi"/>
        </w:rPr>
        <w:t>X</w:t>
      </w:r>
      <w:r w:rsidRPr="00AA5F62">
        <w:rPr>
          <w:rFonts w:asciiTheme="minorHAnsi" w:hAnsiTheme="minorHAnsi" w:cstheme="minorHAnsi"/>
          <w:vertAlign w:val="subscript"/>
        </w:rPr>
        <w:t>obliczana</w:t>
      </w:r>
      <w:r w:rsidRPr="00AA5F62">
        <w:rPr>
          <w:rFonts w:asciiTheme="minorHAnsi" w:hAnsiTheme="minorHAnsi" w:cstheme="minorHAnsi"/>
        </w:rPr>
        <w:t xml:space="preserve"> – wartość ceny badanej oferty w kryterium najniższa cena</w:t>
      </w:r>
    </w:p>
    <w:p w14:paraId="436180B2" w14:textId="77777777" w:rsidR="00CB7F8C" w:rsidRPr="00AA5F62" w:rsidRDefault="00CB7F8C" w:rsidP="000A228C">
      <w:pPr>
        <w:tabs>
          <w:tab w:val="left" w:pos="567"/>
        </w:tabs>
        <w:spacing w:line="288" w:lineRule="auto"/>
        <w:ind w:left="567"/>
        <w:rPr>
          <w:rFonts w:asciiTheme="minorHAnsi" w:hAnsiTheme="minorHAnsi" w:cstheme="minorHAnsi"/>
          <w:iCs/>
        </w:rPr>
      </w:pPr>
      <w:r w:rsidRPr="00AA5F62">
        <w:rPr>
          <w:rFonts w:asciiTheme="minorHAnsi" w:hAnsiTheme="minorHAnsi" w:cstheme="minorHAnsi"/>
          <w:iCs/>
        </w:rPr>
        <w:t xml:space="preserve"> - maksymalna ilość punktów za cenę za przedmiot zamówienia – 60,00 pkt.</w:t>
      </w:r>
    </w:p>
    <w:p w14:paraId="0E930D66" w14:textId="77777777" w:rsidR="00CB7F8C" w:rsidRPr="00AA5F62" w:rsidRDefault="00CB7F8C" w:rsidP="000A228C">
      <w:pPr>
        <w:pStyle w:val="Akapitzlist"/>
        <w:numPr>
          <w:ilvl w:val="2"/>
          <w:numId w:val="8"/>
        </w:numPr>
        <w:tabs>
          <w:tab w:val="left" w:pos="567"/>
        </w:tabs>
        <w:spacing w:after="0" w:line="288" w:lineRule="auto"/>
        <w:ind w:left="567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Okres gwarancji – 40%</w:t>
      </w:r>
    </w:p>
    <w:p w14:paraId="3A75C8A3" w14:textId="77777777" w:rsidR="00CB7F8C" w:rsidRPr="00AA5F62" w:rsidRDefault="00CB7F8C" w:rsidP="000A228C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Zamawiający w ramach kryterium okres gwarancji będzie przyznawał punkty za zaoferowanie okresów gwarancji w następujący sposób:</w:t>
      </w:r>
    </w:p>
    <w:p w14:paraId="539EF319" w14:textId="77777777" w:rsidR="00CB7F8C" w:rsidRPr="00AA5F62" w:rsidRDefault="00CB7F8C" w:rsidP="000A228C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36 m – cy </w:t>
      </w: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0 pkt</w:t>
      </w:r>
    </w:p>
    <w:p w14:paraId="13E0F6C7" w14:textId="77777777" w:rsidR="00CB7F8C" w:rsidRPr="00AA5F62" w:rsidRDefault="00CB7F8C" w:rsidP="000A228C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48 m- cy </w:t>
      </w:r>
      <w:r w:rsidR="00B16B1E"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</w: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oferta otrzyma 20 pkt</w:t>
      </w:r>
    </w:p>
    <w:p w14:paraId="3867EAF6" w14:textId="77777777" w:rsidR="00CB7F8C" w:rsidRPr="00AA5F62" w:rsidRDefault="00CB7F8C" w:rsidP="000A228C">
      <w:pPr>
        <w:pStyle w:val="Akapitzlist"/>
        <w:numPr>
          <w:ilvl w:val="0"/>
          <w:numId w:val="13"/>
        </w:numPr>
        <w:tabs>
          <w:tab w:val="left" w:pos="993"/>
        </w:tabs>
        <w:spacing w:after="0" w:line="288" w:lineRule="auto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60 m – cy </w:t>
      </w: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40 pkt.</w:t>
      </w:r>
    </w:p>
    <w:p w14:paraId="05ADC1D4" w14:textId="77777777" w:rsidR="00CB7F8C" w:rsidRPr="00AA5F62" w:rsidRDefault="00CB7F8C" w:rsidP="000A228C">
      <w:pPr>
        <w:tabs>
          <w:tab w:val="left" w:pos="284"/>
        </w:tabs>
        <w:spacing w:line="288" w:lineRule="auto"/>
        <w:ind w:left="567"/>
        <w:jc w:val="both"/>
        <w:rPr>
          <w:rFonts w:asciiTheme="minorHAnsi" w:hAnsiTheme="minorHAnsi" w:cstheme="minorHAnsi"/>
          <w:iCs/>
        </w:rPr>
      </w:pPr>
      <w:r w:rsidRPr="00AA5F62">
        <w:rPr>
          <w:rFonts w:asciiTheme="minorHAnsi" w:hAnsiTheme="minorHAnsi" w:cstheme="minorHAnsi"/>
          <w:iCs/>
        </w:rPr>
        <w:t>Najkrótszy okres gwarancji to 36 miesięcy. Najdłuższy okres gwarancji to 60 miesięcy.</w:t>
      </w:r>
    </w:p>
    <w:p w14:paraId="75F1890D" w14:textId="18673FC1" w:rsidR="00CB7F8C" w:rsidRPr="00AA5F62" w:rsidRDefault="009D32D2" w:rsidP="000A228C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Zaoferowanie krótszego okresu gwarancji niż wskazanego powyżej oferta otrzyma 0 pkt. Zaoferowanie dłuższego okresu gwarancji niż wskazanego powyżej oferta otrzyma 40 pkt.</w:t>
      </w:r>
    </w:p>
    <w:p w14:paraId="4E23A9EA" w14:textId="77777777" w:rsidR="00CB7F8C" w:rsidRPr="00AA5F62" w:rsidRDefault="00CB7F8C" w:rsidP="000A228C">
      <w:pPr>
        <w:pStyle w:val="Akapitzlist"/>
        <w:spacing w:after="0" w:line="288" w:lineRule="auto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- maksymalna ilość punktów w kryterium najdłuższy okres gwarancji – 40,00 pkt.</w:t>
      </w:r>
    </w:p>
    <w:p w14:paraId="493A48F4" w14:textId="77777777" w:rsidR="00CB7F8C" w:rsidRPr="00AA5F62" w:rsidRDefault="00CB7F8C" w:rsidP="000A228C">
      <w:pPr>
        <w:pStyle w:val="Akapitzlist"/>
        <w:numPr>
          <w:ilvl w:val="2"/>
          <w:numId w:val="8"/>
        </w:numPr>
        <w:tabs>
          <w:tab w:val="left" w:pos="284"/>
        </w:tabs>
        <w:spacing w:after="0" w:line="288" w:lineRule="auto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Łączna punktacja</w:t>
      </w:r>
    </w:p>
    <w:p w14:paraId="5C0D9567" w14:textId="77777777" w:rsidR="00CB7F8C" w:rsidRPr="00AA5F62" w:rsidRDefault="00CB7F8C" w:rsidP="000A228C">
      <w:pPr>
        <w:pStyle w:val="Akapitzlist"/>
        <w:tabs>
          <w:tab w:val="left" w:pos="284"/>
        </w:tabs>
        <w:spacing w:after="0" w:line="288" w:lineRule="auto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Łączna punktacja jest sumą punktów uzyskanych w kryteriach: </w:t>
      </w:r>
      <w:r w:rsidRPr="00AA5F62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cena za przedmiot zamówienia, okres gwarancji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10296551" w14:textId="77777777" w:rsidR="00CB7F8C" w:rsidRPr="00AA5F62" w:rsidRDefault="00CB7F8C" w:rsidP="000A228C">
      <w:pPr>
        <w:suppressAutoHyphens w:val="0"/>
        <w:spacing w:line="288" w:lineRule="auto"/>
        <w:ind w:left="567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AA5F62">
        <w:rPr>
          <w:rFonts w:asciiTheme="minorHAnsi" w:eastAsia="Calibri" w:hAnsiTheme="minorHAnsi" w:cstheme="minorHAnsi"/>
          <w:bCs/>
          <w:lang w:eastAsia="en-US"/>
        </w:rPr>
        <w:t>Punktacja przyznawana ofertom w poszczególnych kryteriach będzie liczona z dokładnością do dwóch miejsc po przecinku. Najwyższa liczba punktów wyznaczy najkorzystniejszą ofertę.</w:t>
      </w:r>
    </w:p>
    <w:p w14:paraId="1F208030" w14:textId="77777777" w:rsidR="0052454F" w:rsidRPr="00AA5F62" w:rsidRDefault="0052454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14:paraId="3CE267E9" w14:textId="77777777" w:rsidR="0052454F" w:rsidRPr="00AA5F62" w:rsidRDefault="0052454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</w:t>
      </w:r>
      <w:r w:rsidR="00CB7F8C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niejszą </w:t>
      </w:r>
      <w:r w:rsidR="000D1AC8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ofertę </w:t>
      </w:r>
      <w:r w:rsidR="00CB7F8C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zostanie uznana oferta,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która</w:t>
      </w:r>
      <w:r w:rsidR="00CB7F8C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otrzyma najwyższą ilość punktów</w:t>
      </w:r>
      <w:r w:rsidR="00CB7F8C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0D1AC8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według </w:t>
      </w:r>
      <w:r w:rsidR="00CB7F8C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kryteriów </w:t>
      </w:r>
      <w:r w:rsidR="000D1AC8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="00CB7F8C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SWZ.</w:t>
      </w:r>
    </w:p>
    <w:p w14:paraId="54B93181" w14:textId="77777777" w:rsidR="0052454F" w:rsidRPr="00AA5F62" w:rsidRDefault="00B8498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14:paraId="5FAD163A" w14:textId="77777777" w:rsidR="0052454F" w:rsidRPr="00AA5F62" w:rsidRDefault="0052454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14:paraId="0E3A8C49" w14:textId="77777777" w:rsidR="0052454F" w:rsidRPr="00AA5F62" w:rsidRDefault="0052454F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</w:t>
      </w:r>
      <w:r w:rsidR="0085016F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obowiązku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podatkowego zgodnie z ustawą z dnia 11 marca 2004 r. o podatku o</w:t>
      </w:r>
      <w:r w:rsidR="009F34A0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 towarów i usług </w:t>
      </w:r>
      <w:r w:rsidR="00423E9A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(Dz. U. z 2024 r., poz. 361, ze zm.)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</w:t>
      </w:r>
      <w:r w:rsidR="0001789A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dla </w:t>
      </w:r>
      <w:r w:rsidR="00FA25D5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celów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zastosowania kryterium ceny </w:t>
      </w:r>
      <w:r w:rsidR="00FA25D5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dolicza do przedsta</w:t>
      </w:r>
      <w:r w:rsidR="00D668A8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wionej w tej ofercie ceny kwotę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podatku od </w:t>
      </w:r>
      <w:r w:rsidR="00FA25D5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towarów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i usług, </w:t>
      </w:r>
      <w:r w:rsidR="00FA25D5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którą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miałby obowiązek rozliczy</w:t>
      </w:r>
      <w:r w:rsidR="0001789A"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ć</w:t>
      </w: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77247E7E" w14:textId="77777777" w:rsidR="0052454F" w:rsidRPr="00AA5F62" w:rsidRDefault="0052454F" w:rsidP="000A228C">
      <w:pPr>
        <w:pStyle w:val="Akapitzlist"/>
        <w:spacing w:after="0" w:line="288" w:lineRule="auto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4E15ADE5" w14:textId="77777777" w:rsidR="00601F1F" w:rsidRPr="00AA5F62" w:rsidRDefault="0052454F" w:rsidP="000A228C">
      <w:pPr>
        <w:numPr>
          <w:ilvl w:val="0"/>
          <w:numId w:val="5"/>
        </w:numPr>
        <w:tabs>
          <w:tab w:val="left" w:pos="709"/>
        </w:tabs>
        <w:spacing w:line="288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AA5F62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AA5F62">
        <w:rPr>
          <w:rFonts w:asciiTheme="minorHAnsi" w:hAnsiTheme="minorHAnsi" w:cstheme="minorHAnsi"/>
          <w:b/>
        </w:rPr>
        <w:t>.</w:t>
      </w:r>
    </w:p>
    <w:p w14:paraId="30BD096D" w14:textId="77777777" w:rsidR="00143041" w:rsidRPr="00AA5F62" w:rsidRDefault="00BF1565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5F1F6F44" w14:textId="77777777" w:rsidR="00143041" w:rsidRPr="00AA5F62" w:rsidRDefault="00BF1565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53FC6748" w14:textId="77777777" w:rsidR="00143041" w:rsidRPr="00AA5F62" w:rsidRDefault="00143041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14:paraId="15131E5C" w14:textId="77777777" w:rsidR="00143041" w:rsidRPr="00AA5F62" w:rsidRDefault="00143041" w:rsidP="000A228C">
      <w:pPr>
        <w:numPr>
          <w:ilvl w:val="0"/>
          <w:numId w:val="10"/>
        </w:numPr>
        <w:spacing w:line="288" w:lineRule="auto"/>
        <w:ind w:left="709"/>
        <w:jc w:val="both"/>
        <w:rPr>
          <w:rFonts w:asciiTheme="minorHAnsi" w:hAnsiTheme="minorHAnsi" w:cstheme="minorHAnsi"/>
          <w:bCs/>
        </w:rPr>
      </w:pPr>
      <w:r w:rsidRPr="00AA5F62">
        <w:rPr>
          <w:rFonts w:asciiTheme="minorHAnsi" w:hAnsiTheme="minorHAnsi" w:cstheme="minorHAnsi"/>
          <w:bCs/>
        </w:rPr>
        <w:t>pełnomocnictwo, jeżeli umowę podpisuje pełnomocnik;</w:t>
      </w:r>
    </w:p>
    <w:p w14:paraId="198063CD" w14:textId="77777777" w:rsidR="00143041" w:rsidRPr="00AA5F62" w:rsidRDefault="00143041" w:rsidP="000A228C">
      <w:pPr>
        <w:numPr>
          <w:ilvl w:val="0"/>
          <w:numId w:val="10"/>
        </w:numPr>
        <w:spacing w:line="288" w:lineRule="auto"/>
        <w:ind w:left="709"/>
        <w:jc w:val="both"/>
        <w:rPr>
          <w:rFonts w:asciiTheme="minorHAnsi" w:hAnsiTheme="minorHAnsi" w:cstheme="minorHAnsi"/>
          <w:bCs/>
        </w:rPr>
      </w:pPr>
      <w:r w:rsidRPr="00AA5F62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14:paraId="6D8161AC" w14:textId="77777777" w:rsidR="00911CC1" w:rsidRPr="00AA5F62" w:rsidRDefault="007338BC" w:rsidP="000A228C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01789A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01789A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01789A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31307726" w14:textId="77777777" w:rsidR="00E73D29" w:rsidRPr="00AA5F62" w:rsidRDefault="00E73D29" w:rsidP="00E73D29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88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7C454B8D" w14:textId="053B7697" w:rsidR="00E73D29" w:rsidRPr="00AA5F62" w:rsidRDefault="00E73D29" w:rsidP="00E73D29">
      <w:pPr>
        <w:pStyle w:val="Akapitzlist"/>
        <w:numPr>
          <w:ilvl w:val="0"/>
          <w:numId w:val="5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color w:val="auto"/>
          <w:sz w:val="20"/>
          <w:szCs w:val="20"/>
        </w:rPr>
        <w:t>Informacje dotyczące zabezpieczenia należytego wykonania umowy.</w:t>
      </w:r>
    </w:p>
    <w:p w14:paraId="09706D9E" w14:textId="77777777" w:rsidR="00E73D29" w:rsidRPr="00AA5F62" w:rsidRDefault="00E73D29" w:rsidP="00E73D29">
      <w:pPr>
        <w:pStyle w:val="Akapitzlist"/>
        <w:numPr>
          <w:ilvl w:val="1"/>
          <w:numId w:val="5"/>
        </w:numPr>
        <w:tabs>
          <w:tab w:val="left" w:pos="567"/>
        </w:tabs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Wykonawca zobowiązany będzie najpóźniej w dniu zawarcia umowy do wniesienia zabezpieczenia należytego wykonania umowy w jednej z następujących form:</w:t>
      </w:r>
    </w:p>
    <w:p w14:paraId="3929F095" w14:textId="0CE1661C" w:rsidR="00E73D29" w:rsidRPr="00AA5F62" w:rsidRDefault="00EE1795" w:rsidP="00E73D29">
      <w:pPr>
        <w:pStyle w:val="Akapitzlist"/>
        <w:numPr>
          <w:ilvl w:val="2"/>
          <w:numId w:val="33"/>
        </w:numPr>
        <w:tabs>
          <w:tab w:val="left" w:pos="709"/>
        </w:tabs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Pieniądzu na nr konta </w:t>
      </w:r>
      <w:r w:rsidR="002C2627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63102040270000150212642031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;</w:t>
      </w:r>
    </w:p>
    <w:p w14:paraId="18FF6816" w14:textId="77777777" w:rsidR="00E73D29" w:rsidRPr="00AA5F62" w:rsidRDefault="00E73D29" w:rsidP="00E73D29">
      <w:pPr>
        <w:pStyle w:val="Akapitzlist"/>
        <w:numPr>
          <w:ilvl w:val="2"/>
          <w:numId w:val="33"/>
        </w:numPr>
        <w:tabs>
          <w:tab w:val="left" w:pos="709"/>
        </w:tabs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poręczeniach bankowych lub poręczeniach spółdzielczej kasy oszczędnościowo-kredytowej, z tym że zobowiązanie kasy jest zawsze zobowiązaniem pieniężnym;</w:t>
      </w:r>
    </w:p>
    <w:p w14:paraId="1948D34F" w14:textId="77777777" w:rsidR="00E73D29" w:rsidRPr="00AA5F62" w:rsidRDefault="00E73D29" w:rsidP="00E73D29">
      <w:pPr>
        <w:pStyle w:val="Akapitzlist"/>
        <w:numPr>
          <w:ilvl w:val="2"/>
          <w:numId w:val="33"/>
        </w:numPr>
        <w:tabs>
          <w:tab w:val="left" w:pos="709"/>
        </w:tabs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gwarancjach bankowych;</w:t>
      </w:r>
    </w:p>
    <w:p w14:paraId="19DF43D6" w14:textId="77777777" w:rsidR="00E73D29" w:rsidRPr="00AA5F62" w:rsidRDefault="00E73D29" w:rsidP="00E73D29">
      <w:pPr>
        <w:pStyle w:val="Akapitzlist"/>
        <w:numPr>
          <w:ilvl w:val="2"/>
          <w:numId w:val="33"/>
        </w:numPr>
        <w:tabs>
          <w:tab w:val="left" w:pos="709"/>
        </w:tabs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gwarancjach ubezpieczeniowych;</w:t>
      </w:r>
    </w:p>
    <w:p w14:paraId="253A1CD2" w14:textId="77777777" w:rsidR="00E73D29" w:rsidRPr="00AA5F62" w:rsidRDefault="00E73D29" w:rsidP="00E73D29">
      <w:pPr>
        <w:pStyle w:val="Akapitzlist"/>
        <w:numPr>
          <w:ilvl w:val="2"/>
          <w:numId w:val="33"/>
        </w:numPr>
        <w:tabs>
          <w:tab w:val="left" w:pos="709"/>
        </w:tabs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poręczeniach udzielanych przez podmioty, o których mowa w art. 6b ust. 5 pkt 2 ustawy z dnia 9 listopada                    2000 r. o utworzeniu Polskiej Agencji Rozwoju Przedsiębiorczości</w:t>
      </w:r>
    </w:p>
    <w:p w14:paraId="417060FB" w14:textId="5D72E765" w:rsidR="00E73D29" w:rsidRPr="00AA5F62" w:rsidRDefault="00E73D29" w:rsidP="00E73D29">
      <w:pPr>
        <w:pStyle w:val="Akapitzlist"/>
        <w:numPr>
          <w:ilvl w:val="1"/>
          <w:numId w:val="5"/>
        </w:numPr>
        <w:tabs>
          <w:tab w:val="left" w:pos="426"/>
        </w:tabs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Wysokość zabezpieczenia należytego wykonania umowy: 5% wartości ceny całkowitej podanej w ofercie.</w:t>
      </w:r>
      <w:r w:rsidRPr="00AA5F62">
        <w:rPr>
          <w:rFonts w:asciiTheme="minorHAnsi" w:eastAsia="Times New Roman" w:hAnsiTheme="minorHAnsi" w:cstheme="minorHAnsi"/>
          <w:b w:val="0"/>
          <w:color w:val="auto"/>
          <w:sz w:val="24"/>
          <w:szCs w:val="24"/>
          <w:lang w:eastAsia="pl-PL"/>
        </w:rPr>
        <w:t xml:space="preserve"> </w:t>
      </w:r>
    </w:p>
    <w:p w14:paraId="0F455BF9" w14:textId="77777777" w:rsidR="00E73D29" w:rsidRPr="00AA5F62" w:rsidRDefault="00E73D29" w:rsidP="00E73D29">
      <w:pPr>
        <w:pStyle w:val="Akapitzlist"/>
        <w:numPr>
          <w:ilvl w:val="1"/>
          <w:numId w:val="5"/>
        </w:numPr>
        <w:tabs>
          <w:tab w:val="left" w:pos="426"/>
        </w:tabs>
        <w:spacing w:after="0" w:line="288" w:lineRule="auto"/>
        <w:ind w:left="425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Nie dopuszcza się wnoszenia zabezpieczenia należytego wykonania umowy w formie:</w:t>
      </w:r>
    </w:p>
    <w:p w14:paraId="72E60A50" w14:textId="77777777" w:rsidR="00E73D29" w:rsidRPr="00AA5F62" w:rsidRDefault="00E73D29" w:rsidP="00E73D29">
      <w:pPr>
        <w:pStyle w:val="Akapitzlist"/>
        <w:numPr>
          <w:ilvl w:val="2"/>
          <w:numId w:val="34"/>
        </w:numPr>
        <w:tabs>
          <w:tab w:val="left" w:pos="709"/>
        </w:tabs>
        <w:spacing w:after="0" w:line="288" w:lineRule="auto"/>
        <w:ind w:left="709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w wekslach z poręczeniem wekslowym banku lub spółdzielczej kasy oszczędnościowo-kredytowej;</w:t>
      </w:r>
    </w:p>
    <w:p w14:paraId="7E269B5D" w14:textId="77777777" w:rsidR="00E73D29" w:rsidRPr="00AA5F62" w:rsidRDefault="00E73D29" w:rsidP="00E73D29">
      <w:pPr>
        <w:pStyle w:val="Akapitzlist"/>
        <w:numPr>
          <w:ilvl w:val="2"/>
          <w:numId w:val="34"/>
        </w:numPr>
        <w:tabs>
          <w:tab w:val="left" w:pos="709"/>
        </w:tabs>
        <w:spacing w:after="0" w:line="288" w:lineRule="auto"/>
        <w:ind w:left="709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przez ustanowienie zastawu na papierach wartościowych emitowanych przez Skarb Państwa lub jednostkę samorządu terytorialnego;</w:t>
      </w:r>
    </w:p>
    <w:p w14:paraId="2A234C2D" w14:textId="77777777" w:rsidR="00E73D29" w:rsidRPr="00AA5F62" w:rsidRDefault="00E73D29" w:rsidP="00E73D29">
      <w:pPr>
        <w:pStyle w:val="Akapitzlist"/>
        <w:numPr>
          <w:ilvl w:val="2"/>
          <w:numId w:val="34"/>
        </w:numPr>
        <w:tabs>
          <w:tab w:val="left" w:pos="709"/>
        </w:tabs>
        <w:spacing w:after="0" w:line="288" w:lineRule="auto"/>
        <w:ind w:left="709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przez ustanowienie zastawu rejestrowego na zasadach określonych w ustawie z dnia 6 grudnia 1996 r.                            o zastawie rejestrowym i rejestrze zastawów.</w:t>
      </w:r>
    </w:p>
    <w:p w14:paraId="178CF827" w14:textId="77777777" w:rsidR="001E7EC9" w:rsidRPr="00AA5F62" w:rsidRDefault="001E7EC9" w:rsidP="000A228C">
      <w:pPr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14:paraId="2B499B8D" w14:textId="77777777" w:rsidR="00991261" w:rsidRPr="00AA5F62" w:rsidRDefault="00991261" w:rsidP="000A228C">
      <w:pPr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14:paraId="493C8EC5" w14:textId="77777777" w:rsidR="00813EB8" w:rsidRPr="00AA5F62" w:rsidRDefault="007338BC" w:rsidP="000A228C">
      <w:pPr>
        <w:numPr>
          <w:ilvl w:val="0"/>
          <w:numId w:val="5"/>
        </w:numPr>
        <w:tabs>
          <w:tab w:val="left" w:pos="567"/>
        </w:tabs>
        <w:spacing w:line="288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AA5F62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AA5F62">
        <w:rPr>
          <w:rFonts w:asciiTheme="minorHAnsi" w:hAnsiTheme="minorHAnsi" w:cstheme="minorHAnsi"/>
          <w:b/>
        </w:rPr>
        <w:t>.</w:t>
      </w:r>
    </w:p>
    <w:p w14:paraId="333DF8B4" w14:textId="77777777" w:rsidR="007338BC" w:rsidRPr="00AA5F62" w:rsidRDefault="007338B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 oraz poniósł lub może ponieś</w:t>
      </w:r>
      <w:r w:rsidR="0001789A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szkod</w:t>
      </w:r>
      <w:r w:rsidR="0001789A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6B7AE2C3" w14:textId="77777777" w:rsidR="007338BC" w:rsidRPr="00AA5F62" w:rsidRDefault="007338B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14:paraId="645A36B8" w14:textId="77777777" w:rsidR="007338BC" w:rsidRPr="00AA5F62" w:rsidRDefault="007338BC" w:rsidP="000A228C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01789A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14:paraId="73F20FA0" w14:textId="77777777" w:rsidR="007338BC" w:rsidRPr="00AA5F62" w:rsidRDefault="000D1AC8" w:rsidP="000A228C">
      <w:pPr>
        <w:pStyle w:val="Akapitzlist"/>
        <w:numPr>
          <w:ilvl w:val="2"/>
          <w:numId w:val="5"/>
        </w:numPr>
        <w:spacing w:after="0" w:line="288" w:lineRule="auto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284E64B6" w14:textId="77777777" w:rsidR="007338BC" w:rsidRPr="00AA5F62" w:rsidRDefault="007338B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01789A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14:paraId="627A700F" w14:textId="77777777" w:rsidR="007338BC" w:rsidRPr="00AA5F62" w:rsidRDefault="007338B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01789A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01789A"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AA5F62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14:paraId="0E29D667" w14:textId="77777777" w:rsidR="007338BC" w:rsidRPr="00AA5F62" w:rsidRDefault="007338BC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14:paraId="7612F6EB" w14:textId="77777777" w:rsidR="00423E9A" w:rsidRPr="00AA5F62" w:rsidRDefault="00423E9A" w:rsidP="000A228C">
      <w:pPr>
        <w:pStyle w:val="Akapitzlist"/>
        <w:spacing w:after="0" w:line="288" w:lineRule="auto"/>
        <w:ind w:left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50979CD7" w14:textId="77777777" w:rsidR="00A44DA6" w:rsidRPr="00AA5F62" w:rsidRDefault="00C10642" w:rsidP="000A228C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14:paraId="6368CD87" w14:textId="77777777" w:rsidR="00A44DA6" w:rsidRPr="00AA5F62" w:rsidRDefault="00A44DA6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14:paraId="46A1A3B0" w14:textId="77777777" w:rsidR="00BA551C" w:rsidRPr="00AA5F62" w:rsidRDefault="00A44DA6" w:rsidP="000A228C">
      <w:pPr>
        <w:pStyle w:val="Akapitzlist"/>
        <w:numPr>
          <w:ilvl w:val="2"/>
          <w:numId w:val="11"/>
        </w:numPr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42116324" w14:textId="77777777" w:rsidR="00A44DA6" w:rsidRPr="00AA5F62" w:rsidRDefault="00A44DA6" w:rsidP="000A228C">
      <w:pPr>
        <w:pStyle w:val="Akapitzlist"/>
        <w:numPr>
          <w:ilvl w:val="2"/>
          <w:numId w:val="11"/>
        </w:numPr>
        <w:spacing w:after="0" w:line="288" w:lineRule="auto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14:paraId="30152B81" w14:textId="77777777" w:rsidR="00A44DA6" w:rsidRPr="00AA5F62" w:rsidRDefault="00A44DA6" w:rsidP="000A228C">
      <w:pPr>
        <w:spacing w:line="288" w:lineRule="auto"/>
        <w:ind w:left="851" w:hanging="284"/>
        <w:jc w:val="both"/>
        <w:rPr>
          <w:rFonts w:asciiTheme="minorHAnsi" w:hAnsiTheme="minorHAnsi" w:cstheme="minorHAnsi"/>
        </w:rPr>
      </w:pPr>
      <w:r w:rsidRPr="00AA5F62">
        <w:rPr>
          <w:rFonts w:asciiTheme="minorHAnsi" w:hAnsiTheme="minorHAnsi" w:cstheme="minorHAnsi"/>
        </w:rPr>
        <w:t>- podając uzasadnienie faktyczne i prawne</w:t>
      </w:r>
      <w:r w:rsidR="00BA551C" w:rsidRPr="00AA5F62">
        <w:rPr>
          <w:rFonts w:asciiTheme="minorHAnsi" w:hAnsiTheme="minorHAnsi" w:cstheme="minorHAnsi"/>
        </w:rPr>
        <w:t>.</w:t>
      </w:r>
    </w:p>
    <w:p w14:paraId="3732BC05" w14:textId="77777777" w:rsidR="00A44DA6" w:rsidRPr="00AA5F62" w:rsidRDefault="00A44DA6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prawne.</w:t>
      </w:r>
    </w:p>
    <w:p w14:paraId="3063E296" w14:textId="77777777" w:rsidR="00A44DA6" w:rsidRPr="00AA5F62" w:rsidRDefault="00AB0318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="00BA551C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02F85502" w14:textId="77777777" w:rsidR="00C10642" w:rsidRPr="00AA5F62" w:rsidRDefault="00C10642" w:rsidP="000A228C">
      <w:pPr>
        <w:pStyle w:val="Akapitzlist"/>
        <w:numPr>
          <w:ilvl w:val="1"/>
          <w:numId w:val="5"/>
        </w:numPr>
        <w:spacing w:after="0" w:line="288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</w:t>
      </w:r>
      <w:r w:rsidR="002E4842"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dnia zakończenia postępowania</w:t>
      </w:r>
      <w:r w:rsidRPr="00AA5F62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0BE1F044" w14:textId="77777777" w:rsidR="00674AF0" w:rsidRPr="00AA5F62" w:rsidRDefault="00674AF0" w:rsidP="000A228C">
      <w:pPr>
        <w:spacing w:line="288" w:lineRule="auto"/>
      </w:pPr>
    </w:p>
    <w:p w14:paraId="75CB1F91" w14:textId="77777777" w:rsidR="007338BC" w:rsidRPr="00AA5F62" w:rsidRDefault="00AA7AA3" w:rsidP="000A228C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A5F62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14:paraId="0C86FDB9" w14:textId="77777777" w:rsidR="00AA7AA3" w:rsidRPr="00AA5F62" w:rsidRDefault="00AA7AA3" w:rsidP="000A228C">
      <w:pPr>
        <w:pStyle w:val="Tekstpodstawowywcity"/>
        <w:numPr>
          <w:ilvl w:val="1"/>
          <w:numId w:val="5"/>
        </w:numPr>
        <w:tabs>
          <w:tab w:val="left" w:pos="426"/>
        </w:tabs>
        <w:spacing w:line="288" w:lineRule="auto"/>
        <w:ind w:left="426" w:hanging="426"/>
        <w:rPr>
          <w:rFonts w:asciiTheme="minorHAnsi" w:hAnsiTheme="minorHAnsi" w:cstheme="minorHAnsi"/>
          <w:sz w:val="20"/>
        </w:rPr>
      </w:pPr>
      <w:r w:rsidRPr="00AA5F62">
        <w:rPr>
          <w:rFonts w:asciiTheme="minorHAnsi" w:hAnsiTheme="minorHAnsi" w:cstheme="minorHAnsi"/>
          <w:sz w:val="20"/>
        </w:rPr>
        <w:t>Klauzula informacyjna.</w:t>
      </w:r>
    </w:p>
    <w:p w14:paraId="31C056BC" w14:textId="77777777" w:rsidR="0029212F" w:rsidRPr="00AA5F62" w:rsidRDefault="0029212F" w:rsidP="000A228C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426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14:paraId="0136698D" w14:textId="6FAEE1FB" w:rsidR="005346AF" w:rsidRPr="00AA5F62" w:rsidRDefault="009121D5" w:rsidP="005346A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Theme="minorHAnsi" w:eastAsia="Calibri" w:hAnsiTheme="minorHAnsi" w:cstheme="minorHAnsi"/>
          <w:bCs/>
          <w:iCs/>
        </w:rPr>
      </w:pPr>
      <w:r w:rsidRPr="00AA5F62">
        <w:rPr>
          <w:rFonts w:asciiTheme="minorHAnsi" w:eastAsia="Calibri" w:hAnsiTheme="minorHAnsi" w:cstheme="minorHAnsi"/>
          <w:bCs/>
          <w:iCs/>
        </w:rPr>
        <w:t xml:space="preserve">administratorem Pani/Pana danych osobowych </w:t>
      </w:r>
      <w:r w:rsidR="00946292" w:rsidRPr="00AA5F62">
        <w:rPr>
          <w:rFonts w:asciiTheme="minorHAnsi" w:hAnsiTheme="minorHAnsi" w:cstheme="minorHAnsi"/>
          <w:iCs/>
          <w:lang w:eastAsia="en-US"/>
        </w:rPr>
        <w:t>Zespół Szkół Ogólnokształcących Nr 1, ul. Bukowska 16, 60-811 Poznań</w:t>
      </w:r>
      <w:r w:rsidRPr="00AA5F62">
        <w:rPr>
          <w:rFonts w:asciiTheme="minorHAnsi" w:eastAsia="Calibri" w:hAnsiTheme="minorHAnsi" w:cstheme="minorHAnsi"/>
          <w:bCs/>
          <w:iCs/>
        </w:rPr>
        <w:t>:</w:t>
      </w:r>
      <w:r w:rsidRPr="00AA5F62">
        <w:rPr>
          <w:rFonts w:asciiTheme="minorHAnsi" w:hAnsiTheme="minorHAnsi" w:cstheme="minorHAnsi"/>
          <w:lang w:eastAsia="en-US"/>
        </w:rPr>
        <w:t xml:space="preserve"> </w:t>
      </w:r>
      <w:r w:rsidR="000F451F" w:rsidRPr="00AA5F62">
        <w:rPr>
          <w:rFonts w:asciiTheme="minorHAnsi" w:hAnsiTheme="minorHAnsi" w:cstheme="minorHAnsi"/>
        </w:rPr>
        <w:t> </w:t>
      </w:r>
      <w:hyperlink r:id="rId23" w:history="1">
        <w:r w:rsidR="00643172" w:rsidRPr="00AA5F62">
          <w:rPr>
            <w:rStyle w:val="Hipercze"/>
            <w:rFonts w:asciiTheme="minorHAnsi" w:hAnsiTheme="minorHAnsi" w:cstheme="minorHAnsi"/>
            <w:color w:val="auto"/>
          </w:rPr>
          <w:t>iod4_mjo@poznan.pl</w:t>
        </w:r>
      </w:hyperlink>
      <w:r w:rsidRPr="00AA5F62">
        <w:rPr>
          <w:rFonts w:asciiTheme="minorHAnsi" w:eastAsia="Calibri" w:hAnsiTheme="minorHAnsi" w:cstheme="minorHAnsi"/>
          <w:bCs/>
          <w:iCs/>
          <w:lang w:val="en-US"/>
        </w:rPr>
        <w:t xml:space="preserve">; </w:t>
      </w:r>
    </w:p>
    <w:p w14:paraId="134902DC" w14:textId="68D0E9F0" w:rsidR="009121D5" w:rsidRPr="00AA5F62" w:rsidRDefault="009121D5" w:rsidP="005346AF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Theme="minorHAnsi" w:eastAsia="Calibri" w:hAnsiTheme="minorHAnsi" w:cstheme="minorHAnsi"/>
          <w:bCs/>
          <w:iCs/>
        </w:rPr>
      </w:pPr>
      <w:r w:rsidRPr="00AA5F62">
        <w:rPr>
          <w:rFonts w:asciiTheme="minorHAnsi" w:eastAsia="Calibri" w:hAnsiTheme="minorHAnsi" w:cstheme="minorHAnsi"/>
        </w:rPr>
        <w:t>Pani/Pana dane osobowe przetwarzane będą na podstawie art. 6 ust. 1 lit. c</w:t>
      </w:r>
      <w:r w:rsidR="004C5CA2" w:rsidRPr="00AA5F62">
        <w:rPr>
          <w:rFonts w:asciiTheme="minorHAnsi" w:eastAsia="Calibri" w:hAnsiTheme="minorHAnsi" w:cstheme="minorHAnsi"/>
        </w:rPr>
        <w:t xml:space="preserve"> </w:t>
      </w:r>
      <w:r w:rsidRPr="00AA5F62">
        <w:rPr>
          <w:rFonts w:asciiTheme="minorHAnsi" w:eastAsia="Calibri" w:hAnsiTheme="minorHAnsi" w:cstheme="minorHAnsi"/>
        </w:rPr>
        <w:t>RODO w celu zwią</w:t>
      </w:r>
      <w:r w:rsidR="004C5CA2" w:rsidRPr="00AA5F62">
        <w:rPr>
          <w:rFonts w:asciiTheme="minorHAnsi" w:eastAsia="Calibri" w:hAnsiTheme="minorHAnsi" w:cstheme="minorHAnsi"/>
        </w:rPr>
        <w:t>zany</w:t>
      </w:r>
      <w:r w:rsidRPr="00AA5F62">
        <w:rPr>
          <w:rFonts w:asciiTheme="minorHAnsi" w:eastAsia="Calibri" w:hAnsiTheme="minorHAnsi" w:cstheme="minorHAnsi"/>
        </w:rPr>
        <w:t xml:space="preserve"> </w:t>
      </w:r>
      <w:r w:rsidR="005346AF" w:rsidRPr="00AA5F62">
        <w:rPr>
          <w:rFonts w:asciiTheme="minorHAnsi" w:eastAsia="Calibri" w:hAnsiTheme="minorHAnsi" w:cstheme="minorHAnsi"/>
        </w:rPr>
        <w:t xml:space="preserve">                               </w:t>
      </w:r>
      <w:r w:rsidRPr="00AA5F62">
        <w:rPr>
          <w:rFonts w:asciiTheme="minorHAnsi" w:eastAsia="Calibri" w:hAnsiTheme="minorHAnsi" w:cstheme="minorHAnsi"/>
        </w:rPr>
        <w:t xml:space="preserve">z przedmiotowym postępowaniem o udzielenie zamówienia publicznego prowadzonym w trybie podstawowym bez negocjacji pn. </w:t>
      </w:r>
      <w:r w:rsidRPr="00AA5F62">
        <w:rPr>
          <w:rFonts w:asciiTheme="minorHAnsi" w:hAnsiTheme="minorHAnsi" w:cstheme="minorHAnsi"/>
          <w:bCs/>
        </w:rPr>
        <w:t>„</w:t>
      </w:r>
      <w:r w:rsidR="00643172" w:rsidRPr="00AA5F62">
        <w:rPr>
          <w:rFonts w:asciiTheme="minorHAnsi" w:hAnsiTheme="minorHAnsi" w:cstheme="minorHAnsi"/>
          <w:bCs/>
          <w:iCs/>
        </w:rPr>
        <w:t>Termomodernizacja budynku pomocniczego znajdującego się na terenie Zespołu Szkół Ogólnokształcących Nr 1 , przy ul. Bukowskiej 16 w Poznaniu</w:t>
      </w:r>
      <w:r w:rsidR="005346AF" w:rsidRPr="00AA5F62">
        <w:rPr>
          <w:rFonts w:asciiTheme="minorHAnsi" w:hAnsiTheme="minorHAnsi" w:cstheme="minorHAnsi"/>
          <w:bCs/>
          <w:iCs/>
        </w:rPr>
        <w:t>”</w:t>
      </w:r>
    </w:p>
    <w:p w14:paraId="72FF72BB" w14:textId="77777777" w:rsidR="0029212F" w:rsidRPr="00AA5F62" w:rsidRDefault="0029212F" w:rsidP="000A228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 xml:space="preserve">odbiorcami Pani/Pana danych osobowych będą osoby lub podmioty, którym udostępniona zostanie dokumentacja postępowania w oparciu o art. 18 ust. 1oraz art. 74 ust. 1 Ustawy; </w:t>
      </w:r>
    </w:p>
    <w:p w14:paraId="4CE174B5" w14:textId="77777777" w:rsidR="0029212F" w:rsidRPr="00AA5F62" w:rsidRDefault="0029212F" w:rsidP="000A228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14:paraId="00471881" w14:textId="77777777" w:rsidR="0029212F" w:rsidRPr="00AA5F62" w:rsidRDefault="0029212F" w:rsidP="000A228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AA5F62">
        <w:rPr>
          <w:rFonts w:ascii="Calibri" w:eastAsia="Calibri" w:hAnsi="Calibri" w:cs="Calibri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4283AAAF" w14:textId="77777777" w:rsidR="0029212F" w:rsidRPr="00AA5F62" w:rsidRDefault="0029212F" w:rsidP="000A228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>w odniesieniu do Pani/Pana danych osobowych decyzje nie będą podejmowane w sposób zautomatyzowany, stosowanie do art. 22 RODO;</w:t>
      </w:r>
    </w:p>
    <w:p w14:paraId="5037E0A7" w14:textId="77777777" w:rsidR="0029212F" w:rsidRPr="00AA5F62" w:rsidRDefault="0029212F" w:rsidP="000A228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>posiada Pani/Pan:</w:t>
      </w:r>
    </w:p>
    <w:p w14:paraId="0AB2502C" w14:textId="77777777" w:rsidR="0029212F" w:rsidRPr="00AA5F62" w:rsidRDefault="0029212F" w:rsidP="000A228C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>na podstawie art. 15 RODO prawo dostępu do danych osobowych Pani/Pana dotyczących;</w:t>
      </w:r>
    </w:p>
    <w:p w14:paraId="75BA51DE" w14:textId="77777777" w:rsidR="0029212F" w:rsidRPr="00AA5F62" w:rsidRDefault="0029212F" w:rsidP="000A228C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>na podstawie art. 16 RODO prawo do sprostowania Pani/Pana danych osobowych;</w:t>
      </w:r>
    </w:p>
    <w:p w14:paraId="07E3A019" w14:textId="77777777" w:rsidR="0029212F" w:rsidRPr="00AA5F62" w:rsidRDefault="0029212F" w:rsidP="000A228C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</w:rPr>
      </w:pPr>
      <w:r w:rsidRPr="00AA5F62">
        <w:rPr>
          <w:rFonts w:ascii="Calibri" w:eastAsia="Calibri" w:hAnsi="Calibri" w:cs="Calibri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428188AB" w14:textId="77777777" w:rsidR="0029212F" w:rsidRPr="00AA5F62" w:rsidRDefault="0029212F" w:rsidP="000A228C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AA5F62">
        <w:rPr>
          <w:rFonts w:ascii="Calibri" w:eastAsia="Calibri" w:hAnsi="Calibri" w:cs="Calibri"/>
        </w:rPr>
        <w:t>prawo do wniesienia skargi do Prezesa Urzędu Ochrony Danych Osobowych, gdy uzna Pani/Pan, że przetwarzanie danych osobowych Pani/Pana dotyczących narusza przepisy RODO;</w:t>
      </w:r>
    </w:p>
    <w:p w14:paraId="7E64DAB0" w14:textId="77777777" w:rsidR="0029212F" w:rsidRPr="00AA5F62" w:rsidRDefault="0029212F" w:rsidP="000A228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88" w:lineRule="auto"/>
        <w:ind w:left="709" w:hanging="283"/>
        <w:jc w:val="both"/>
        <w:rPr>
          <w:rFonts w:ascii="Calibri" w:eastAsia="Calibri" w:hAnsi="Calibri" w:cs="Calibri"/>
          <w:i/>
        </w:rPr>
      </w:pPr>
      <w:r w:rsidRPr="00AA5F62">
        <w:rPr>
          <w:rFonts w:ascii="Calibri" w:eastAsia="Calibri" w:hAnsi="Calibri" w:cs="Calibri"/>
        </w:rPr>
        <w:t>nie przysługuje Pani/Panu:</w:t>
      </w:r>
    </w:p>
    <w:p w14:paraId="7E269895" w14:textId="77777777" w:rsidR="0029212F" w:rsidRPr="00AA5F62" w:rsidRDefault="0029212F" w:rsidP="000A228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AA5F62">
        <w:rPr>
          <w:rFonts w:ascii="Calibri" w:eastAsia="Calibri" w:hAnsi="Calibri" w:cs="Calibri"/>
        </w:rPr>
        <w:t>w związku z art. 17 ust. 3 lit. b, d lub e RODO prawo do usunięcia danych osobowych;</w:t>
      </w:r>
    </w:p>
    <w:p w14:paraId="29B875B4" w14:textId="77777777" w:rsidR="0029212F" w:rsidRPr="00AA5F62" w:rsidRDefault="0029212F" w:rsidP="000A228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AA5F62">
        <w:rPr>
          <w:rFonts w:ascii="Calibri" w:eastAsia="Calibri" w:hAnsi="Calibri" w:cs="Calibri"/>
        </w:rPr>
        <w:t>prawo do przenoszenia danych osobowych, o którym mowa w art. 20 RODO;</w:t>
      </w:r>
    </w:p>
    <w:p w14:paraId="248851AF" w14:textId="77777777" w:rsidR="0029212F" w:rsidRPr="00AA5F62" w:rsidRDefault="0029212F" w:rsidP="000A228C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88" w:lineRule="auto"/>
        <w:ind w:left="993"/>
        <w:jc w:val="both"/>
        <w:rPr>
          <w:rFonts w:ascii="Calibri" w:eastAsia="Calibri" w:hAnsi="Calibri" w:cs="Calibri"/>
          <w:i/>
        </w:rPr>
      </w:pPr>
      <w:r w:rsidRPr="00AA5F62">
        <w:rPr>
          <w:rFonts w:ascii="Calibri" w:eastAsia="Calibri" w:hAnsi="Calibri" w:cs="Calibri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CB27181" w14:textId="77777777" w:rsidR="00FA25D5" w:rsidRPr="00AA5F62" w:rsidRDefault="00AA7AA3" w:rsidP="000A228C">
      <w:pPr>
        <w:pStyle w:val="Tekstpodstawowywcity"/>
        <w:numPr>
          <w:ilvl w:val="1"/>
          <w:numId w:val="5"/>
        </w:numPr>
        <w:tabs>
          <w:tab w:val="left" w:pos="709"/>
        </w:tabs>
        <w:spacing w:line="288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AA5F62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14:paraId="04B92DEB" w14:textId="77777777" w:rsidR="00AA7AA3" w:rsidRPr="00AA5F62" w:rsidRDefault="00AA7AA3" w:rsidP="000A228C">
      <w:pPr>
        <w:pStyle w:val="Tekstpodstawowywcity"/>
        <w:numPr>
          <w:ilvl w:val="1"/>
          <w:numId w:val="5"/>
        </w:numPr>
        <w:tabs>
          <w:tab w:val="left" w:pos="709"/>
        </w:tabs>
        <w:spacing w:line="288" w:lineRule="auto"/>
        <w:ind w:left="426"/>
        <w:rPr>
          <w:rFonts w:asciiTheme="minorHAnsi" w:hAnsiTheme="minorHAnsi" w:cstheme="minorHAnsi"/>
          <w:bCs/>
          <w:sz w:val="20"/>
        </w:rPr>
      </w:pPr>
      <w:r w:rsidRPr="00AA5F62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14:paraId="4F2351DC" w14:textId="77777777" w:rsidR="00BD1723" w:rsidRPr="00AA5F62" w:rsidRDefault="00BD1723" w:rsidP="000A228C">
      <w:pPr>
        <w:tabs>
          <w:tab w:val="left" w:pos="97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AA5F62">
        <w:rPr>
          <w:rFonts w:asciiTheme="minorHAnsi" w:hAnsiTheme="minorHAnsi" w:cstheme="minorHAnsi"/>
        </w:rPr>
        <w:t xml:space="preserve">Załącznik nr 1 – </w:t>
      </w:r>
      <w:r w:rsidRPr="00AA5F62">
        <w:rPr>
          <w:rFonts w:asciiTheme="minorHAnsi" w:hAnsiTheme="minorHAnsi" w:cstheme="minorHAnsi"/>
        </w:rPr>
        <w:tab/>
      </w:r>
      <w:r w:rsidRPr="00AA5F62">
        <w:rPr>
          <w:rFonts w:asciiTheme="minorHAnsi" w:hAnsiTheme="minorHAnsi" w:cstheme="minorHAnsi"/>
          <w:bCs/>
          <w:iCs/>
        </w:rPr>
        <w:t>Formularz ofertowy</w:t>
      </w:r>
      <w:r w:rsidRPr="00AA5F62">
        <w:rPr>
          <w:rFonts w:asciiTheme="minorHAnsi" w:hAnsiTheme="minorHAnsi" w:cstheme="minorHAnsi"/>
        </w:rPr>
        <w:t xml:space="preserve">. </w:t>
      </w:r>
    </w:p>
    <w:p w14:paraId="19083553" w14:textId="77777777" w:rsidR="00BD1723" w:rsidRPr="00AA5F62" w:rsidRDefault="00BD1723" w:rsidP="000A228C">
      <w:pPr>
        <w:tabs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AA5F62">
        <w:rPr>
          <w:rFonts w:asciiTheme="minorHAnsi" w:hAnsiTheme="minorHAnsi" w:cstheme="minorHAnsi"/>
        </w:rPr>
        <w:t xml:space="preserve">Załącznik nr 2 – </w:t>
      </w:r>
      <w:r w:rsidRPr="00AA5F62">
        <w:rPr>
          <w:rFonts w:asciiTheme="minorHAnsi" w:hAnsiTheme="minorHAnsi" w:cstheme="minorHAnsi"/>
        </w:rPr>
        <w:tab/>
      </w:r>
      <w:r w:rsidRPr="00AA5F62">
        <w:rPr>
          <w:rFonts w:asciiTheme="minorHAnsi" w:hAnsiTheme="minorHAnsi" w:cstheme="minorHAnsi"/>
          <w:bCs/>
        </w:rPr>
        <w:t>Opis przedmiotu zamówienia</w:t>
      </w:r>
      <w:r w:rsidRPr="00AA5F62">
        <w:rPr>
          <w:rFonts w:asciiTheme="minorHAnsi" w:hAnsiTheme="minorHAnsi" w:cstheme="minorHAnsi"/>
        </w:rPr>
        <w:t>.</w:t>
      </w:r>
    </w:p>
    <w:p w14:paraId="6AF260CE" w14:textId="77777777" w:rsidR="00BD1723" w:rsidRPr="00AA5F62" w:rsidRDefault="00BD1723" w:rsidP="000A228C">
      <w:pPr>
        <w:tabs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AA5F62">
        <w:rPr>
          <w:rFonts w:asciiTheme="minorHAnsi" w:hAnsiTheme="minorHAnsi" w:cstheme="minorHAnsi"/>
        </w:rPr>
        <w:t xml:space="preserve">Załącznik nr 3 – </w:t>
      </w:r>
      <w:r w:rsidRPr="00AA5F62">
        <w:rPr>
          <w:rFonts w:asciiTheme="minorHAnsi" w:hAnsiTheme="minorHAnsi" w:cstheme="minorHAnsi"/>
        </w:rPr>
        <w:tab/>
      </w:r>
      <w:r w:rsidRPr="00AA5F62">
        <w:rPr>
          <w:rFonts w:asciiTheme="minorHAnsi" w:hAnsiTheme="minorHAnsi" w:cstheme="minorHAnsi"/>
          <w:bCs/>
        </w:rPr>
        <w:t>Projekt umowy</w:t>
      </w:r>
      <w:r w:rsidRPr="00AA5F62">
        <w:rPr>
          <w:rFonts w:asciiTheme="minorHAnsi" w:hAnsiTheme="minorHAnsi" w:cstheme="minorHAnsi"/>
        </w:rPr>
        <w:t>.</w:t>
      </w:r>
    </w:p>
    <w:p w14:paraId="6F78ACC1" w14:textId="77777777" w:rsidR="00BD1723" w:rsidRPr="00AA5F62" w:rsidRDefault="00BD1723" w:rsidP="000A228C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AA5F62">
        <w:rPr>
          <w:rFonts w:asciiTheme="minorHAnsi" w:hAnsiTheme="minorHAnsi" w:cstheme="minorHAnsi"/>
        </w:rPr>
        <w:t xml:space="preserve">Załącznik nr 4 – </w:t>
      </w:r>
      <w:r w:rsidRPr="00AA5F62">
        <w:rPr>
          <w:rFonts w:asciiTheme="minorHAnsi" w:hAnsiTheme="minorHAnsi" w:cstheme="minorHAnsi"/>
        </w:rPr>
        <w:tab/>
        <w:t>Wykaz robót budowlanych wykonanych nie wcześniej niż w okresie ostatnich 5 lat,                             a jeżeli okres prowadzenia działalności jest krótszy – w tym okresie, wraz z podaniem ich rodzaju, wartości, daty i miejsca wykonania oraz podmiotów, na rzecz których roboty te zostały wykonane.</w:t>
      </w:r>
    </w:p>
    <w:p w14:paraId="038853F0" w14:textId="77777777" w:rsidR="00BD1723" w:rsidRPr="00AA5F62" w:rsidRDefault="00BD1723" w:rsidP="000A228C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AA5F62">
        <w:rPr>
          <w:rFonts w:asciiTheme="minorHAnsi" w:hAnsiTheme="minorHAnsi" w:cstheme="minorHAnsi"/>
        </w:rPr>
        <w:t xml:space="preserve">Załącznik nr 5 – </w:t>
      </w:r>
      <w:r w:rsidRPr="00AA5F62">
        <w:rPr>
          <w:rFonts w:asciiTheme="minorHAnsi" w:hAnsiTheme="minorHAnsi" w:cstheme="minorHAnsi"/>
        </w:rPr>
        <w:tab/>
      </w:r>
      <w:r w:rsidRPr="00AA5F62">
        <w:rPr>
          <w:rFonts w:asciiTheme="minorHAnsi" w:hAnsiTheme="minorHAnsi" w:cstheme="minorHAnsi"/>
          <w:bCs/>
          <w:iCs/>
        </w:rPr>
        <w:t>Oświadczenie Wykonawcy, składane na podstawie art. 125 ust. 1 ustawy Prawo zamówień publicznych</w:t>
      </w:r>
      <w:r w:rsidRPr="00AA5F62">
        <w:rPr>
          <w:rFonts w:asciiTheme="minorHAnsi" w:hAnsiTheme="minorHAnsi" w:cstheme="minorHAnsi"/>
        </w:rPr>
        <w:t>.</w:t>
      </w:r>
    </w:p>
    <w:p w14:paraId="2008E05A" w14:textId="77777777" w:rsidR="00BD1723" w:rsidRPr="00AA5F62" w:rsidRDefault="00BD1723" w:rsidP="000A228C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AA5F62">
        <w:rPr>
          <w:rFonts w:asciiTheme="minorHAnsi" w:hAnsiTheme="minorHAnsi" w:cstheme="minorHAnsi"/>
        </w:rPr>
        <w:t xml:space="preserve">Załącznik nr 6 – </w:t>
      </w:r>
      <w:r w:rsidRPr="00AA5F62">
        <w:rPr>
          <w:rFonts w:asciiTheme="minorHAnsi" w:hAnsiTheme="minorHAnsi" w:cstheme="minorHAnsi"/>
        </w:rPr>
        <w:tab/>
      </w:r>
      <w:r w:rsidRPr="00AA5F62">
        <w:rPr>
          <w:rFonts w:asciiTheme="minorHAnsi" w:hAnsiTheme="minorHAnsi" w:cstheme="minorHAnsi"/>
          <w:bCs/>
          <w:iCs/>
        </w:rPr>
        <w:t>Oświadczenia Podmiotu udostępniającego zasoby</w:t>
      </w:r>
      <w:r w:rsidRPr="00AA5F62">
        <w:rPr>
          <w:rFonts w:asciiTheme="minorHAnsi" w:hAnsiTheme="minorHAnsi" w:cstheme="minorHAnsi"/>
        </w:rPr>
        <w:t>.</w:t>
      </w:r>
    </w:p>
    <w:p w14:paraId="0F939F16" w14:textId="77777777" w:rsidR="00BD1723" w:rsidRPr="00AA5F62" w:rsidRDefault="00BD1723" w:rsidP="000A228C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  <w:bCs/>
          <w:iCs/>
        </w:rPr>
      </w:pPr>
      <w:r w:rsidRPr="00AA5F62">
        <w:rPr>
          <w:rFonts w:asciiTheme="minorHAnsi" w:hAnsiTheme="minorHAnsi" w:cstheme="minorHAnsi"/>
        </w:rPr>
        <w:t xml:space="preserve">Załącznik nr 7 – </w:t>
      </w:r>
      <w:r w:rsidRPr="00AA5F62">
        <w:rPr>
          <w:rFonts w:asciiTheme="minorHAnsi" w:hAnsiTheme="minorHAnsi" w:cstheme="minorHAnsi"/>
        </w:rPr>
        <w:tab/>
      </w:r>
      <w:r w:rsidRPr="00AA5F62">
        <w:rPr>
          <w:rFonts w:asciiTheme="minorHAnsi" w:hAnsiTheme="minorHAnsi" w:cstheme="minorHAnsi"/>
          <w:bCs/>
          <w:iCs/>
        </w:rPr>
        <w:t>Oświadczenie wykonawców wspólnie ubiegających się o udzielenie zamówienia.</w:t>
      </w:r>
    </w:p>
    <w:p w14:paraId="2623AF06" w14:textId="77777777" w:rsidR="0005132B" w:rsidRPr="00AA5F62" w:rsidRDefault="007D2F35" w:rsidP="0005132B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AA5F62">
        <w:rPr>
          <w:rFonts w:asciiTheme="minorHAnsi" w:hAnsiTheme="minorHAnsi" w:cstheme="minorHAnsi"/>
        </w:rPr>
        <w:t xml:space="preserve">Załącznik nr </w:t>
      </w:r>
      <w:r w:rsidR="001C70C2" w:rsidRPr="00AA5F62">
        <w:rPr>
          <w:rFonts w:asciiTheme="minorHAnsi" w:hAnsiTheme="minorHAnsi" w:cstheme="minorHAnsi"/>
        </w:rPr>
        <w:t>8</w:t>
      </w:r>
      <w:r w:rsidRPr="00AA5F62">
        <w:rPr>
          <w:rFonts w:asciiTheme="minorHAnsi" w:hAnsiTheme="minorHAnsi" w:cstheme="minorHAnsi"/>
        </w:rPr>
        <w:t xml:space="preserve"> – </w:t>
      </w:r>
      <w:r w:rsidRPr="00AA5F62">
        <w:rPr>
          <w:rFonts w:asciiTheme="minorHAnsi" w:hAnsiTheme="minorHAnsi" w:cstheme="minorHAnsi"/>
        </w:rPr>
        <w:tab/>
        <w:t>Wykaz osób</w:t>
      </w:r>
      <w:r w:rsidR="001C70C2" w:rsidRPr="00AA5F62">
        <w:rPr>
          <w:rFonts w:asciiTheme="minorHAnsi" w:hAnsiTheme="minorHAnsi" w:cstheme="minorHAnsi"/>
        </w:rPr>
        <w:t>.</w:t>
      </w:r>
    </w:p>
    <w:p w14:paraId="27B18BAA" w14:textId="71A4C5B3" w:rsidR="00BD1723" w:rsidRPr="00AA5F62" w:rsidRDefault="0005132B" w:rsidP="0005132B">
      <w:pPr>
        <w:tabs>
          <w:tab w:val="left" w:pos="972"/>
          <w:tab w:val="left" w:pos="2694"/>
          <w:tab w:val="left" w:pos="3402"/>
        </w:tabs>
        <w:spacing w:line="288" w:lineRule="auto"/>
        <w:ind w:left="2410" w:hanging="1985"/>
        <w:jc w:val="both"/>
        <w:rPr>
          <w:rFonts w:asciiTheme="minorHAnsi" w:hAnsiTheme="minorHAnsi" w:cstheme="minorHAnsi"/>
        </w:rPr>
      </w:pPr>
      <w:r w:rsidRPr="00AA5F62">
        <w:rPr>
          <w:rFonts w:asciiTheme="minorHAnsi" w:hAnsiTheme="minorHAnsi" w:cstheme="minorHAnsi"/>
        </w:rPr>
        <w:t xml:space="preserve">Załącznik nr 9 – </w:t>
      </w:r>
      <w:r w:rsidRPr="00AA5F62">
        <w:rPr>
          <w:rFonts w:asciiTheme="minorHAnsi" w:hAnsiTheme="minorHAnsi" w:cstheme="minorHAnsi"/>
        </w:rPr>
        <w:tab/>
      </w:r>
      <w:r w:rsidRPr="00AA5F62">
        <w:rPr>
          <w:rFonts w:asciiTheme="minorHAnsi" w:hAnsiTheme="minorHAnsi" w:cstheme="minorHAnsi"/>
          <w:iCs/>
        </w:rPr>
        <w:t>Wzór Protokołu z odbycia wizji lokalnej</w:t>
      </w:r>
    </w:p>
    <w:p w14:paraId="6147C4CF" w14:textId="77777777" w:rsidR="007E521C" w:rsidRPr="00AA5F62" w:rsidRDefault="007E521C" w:rsidP="000A228C">
      <w:pPr>
        <w:tabs>
          <w:tab w:val="left" w:pos="709"/>
          <w:tab w:val="left" w:pos="972"/>
          <w:tab w:val="left" w:pos="3402"/>
        </w:tabs>
        <w:spacing w:line="288" w:lineRule="auto"/>
        <w:ind w:left="851" w:hanging="1"/>
        <w:jc w:val="both"/>
        <w:rPr>
          <w:rFonts w:asciiTheme="minorHAnsi" w:hAnsiTheme="minorHAnsi" w:cstheme="minorHAnsi"/>
        </w:rPr>
      </w:pPr>
    </w:p>
    <w:p w14:paraId="1956210D" w14:textId="3D38C8ED" w:rsidR="00301199" w:rsidRPr="00AA5F62" w:rsidRDefault="004C6032" w:rsidP="000A228C">
      <w:pPr>
        <w:spacing w:line="288" w:lineRule="auto"/>
        <w:jc w:val="both"/>
        <w:rPr>
          <w:rFonts w:asciiTheme="minorHAnsi" w:hAnsiTheme="minorHAnsi" w:cstheme="minorHAnsi"/>
          <w:iCs/>
        </w:rPr>
      </w:pPr>
      <w:r w:rsidRPr="00AA5F62">
        <w:rPr>
          <w:rFonts w:asciiTheme="minorHAnsi" w:hAnsiTheme="minorHAnsi" w:cstheme="minorHAnsi"/>
          <w:iCs/>
        </w:rPr>
        <w:t xml:space="preserve">Z dniem </w:t>
      </w:r>
      <w:r w:rsidR="002C2627" w:rsidRPr="00AA5F62">
        <w:rPr>
          <w:rFonts w:asciiTheme="minorHAnsi" w:hAnsiTheme="minorHAnsi" w:cstheme="minorHAnsi"/>
          <w:iCs/>
        </w:rPr>
        <w:t>16 czerwca</w:t>
      </w:r>
      <w:r w:rsidR="002E4842" w:rsidRPr="00AA5F62">
        <w:rPr>
          <w:rFonts w:asciiTheme="minorHAnsi" w:hAnsiTheme="minorHAnsi" w:cstheme="minorHAnsi"/>
          <w:iCs/>
        </w:rPr>
        <w:t xml:space="preserve"> 2025</w:t>
      </w:r>
      <w:r w:rsidR="00AE4524" w:rsidRPr="00AA5F62">
        <w:rPr>
          <w:rFonts w:asciiTheme="minorHAnsi" w:hAnsiTheme="minorHAnsi" w:cstheme="minorHAnsi"/>
          <w:iCs/>
        </w:rPr>
        <w:t xml:space="preserve"> r. zatwierdzam specyfikację </w:t>
      </w:r>
      <w:r w:rsidRPr="00AA5F62">
        <w:rPr>
          <w:rFonts w:asciiTheme="minorHAnsi" w:hAnsiTheme="minorHAnsi" w:cstheme="minorHAnsi"/>
          <w:iCs/>
        </w:rPr>
        <w:t>warunków zamówienia.</w:t>
      </w:r>
    </w:p>
    <w:p w14:paraId="1F0031DE" w14:textId="77777777" w:rsidR="00C13B66" w:rsidRPr="00AA5F62" w:rsidRDefault="00C13B66" w:rsidP="000A228C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0EC9F2AF" w14:textId="043AF001" w:rsidR="00A63B2E" w:rsidRPr="00AA5F62" w:rsidRDefault="002C2627" w:rsidP="000A228C">
      <w:pPr>
        <w:spacing w:line="288" w:lineRule="auto"/>
        <w:ind w:left="4536"/>
        <w:jc w:val="center"/>
        <w:rPr>
          <w:rFonts w:asciiTheme="minorHAnsi" w:hAnsiTheme="minorHAnsi" w:cstheme="minorHAnsi"/>
          <w:bCs/>
          <w:iCs/>
        </w:rPr>
      </w:pPr>
      <w:r w:rsidRPr="00AA5F62">
        <w:rPr>
          <w:rFonts w:asciiTheme="minorHAnsi" w:hAnsiTheme="minorHAnsi" w:cstheme="minorHAnsi"/>
          <w:bCs/>
          <w:iCs/>
        </w:rPr>
        <w:t>Wiced</w:t>
      </w:r>
      <w:r w:rsidR="000F451F" w:rsidRPr="00AA5F62">
        <w:rPr>
          <w:rFonts w:asciiTheme="minorHAnsi" w:hAnsiTheme="minorHAnsi" w:cstheme="minorHAnsi"/>
          <w:bCs/>
          <w:iCs/>
        </w:rPr>
        <w:t>yrektor</w:t>
      </w:r>
      <w:r w:rsidR="00A63B2E" w:rsidRPr="00AA5F62">
        <w:rPr>
          <w:rFonts w:asciiTheme="minorHAnsi" w:hAnsiTheme="minorHAnsi" w:cstheme="minorHAnsi"/>
          <w:bCs/>
          <w:iCs/>
        </w:rPr>
        <w:t xml:space="preserve"> </w:t>
      </w:r>
    </w:p>
    <w:p w14:paraId="590D611B" w14:textId="47098EFE" w:rsidR="000F451F" w:rsidRPr="00AA5F62" w:rsidRDefault="00991261" w:rsidP="000A228C">
      <w:pPr>
        <w:spacing w:line="288" w:lineRule="auto"/>
        <w:ind w:left="4536"/>
        <w:jc w:val="center"/>
        <w:rPr>
          <w:rFonts w:asciiTheme="minorHAnsi" w:hAnsiTheme="minorHAnsi" w:cstheme="minorHAnsi"/>
          <w:bCs/>
          <w:iCs/>
        </w:rPr>
      </w:pPr>
      <w:r w:rsidRPr="00AA5F62">
        <w:rPr>
          <w:rFonts w:asciiTheme="minorHAnsi" w:hAnsiTheme="minorHAnsi" w:cstheme="minorHAnsi"/>
          <w:bCs/>
          <w:iCs/>
        </w:rPr>
        <w:t>Zespołu Szkół Ogólnokształcących Nr 1</w:t>
      </w:r>
    </w:p>
    <w:p w14:paraId="715323D8" w14:textId="77777777" w:rsidR="000F451F" w:rsidRPr="00AA5F62" w:rsidRDefault="000F451F" w:rsidP="000A228C">
      <w:pPr>
        <w:spacing w:line="288" w:lineRule="auto"/>
        <w:ind w:left="4536"/>
        <w:jc w:val="center"/>
        <w:rPr>
          <w:rFonts w:asciiTheme="minorHAnsi" w:hAnsiTheme="minorHAnsi" w:cstheme="minorHAnsi"/>
          <w:bCs/>
          <w:iCs/>
        </w:rPr>
      </w:pPr>
    </w:p>
    <w:p w14:paraId="7403C3D7" w14:textId="0F24B3AD" w:rsidR="002C2627" w:rsidRPr="00AA5F62" w:rsidRDefault="002C2627" w:rsidP="002C2627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  <w:r w:rsidRPr="00AA5F62">
        <w:rPr>
          <w:rFonts w:asciiTheme="minorHAnsi" w:hAnsiTheme="minorHAnsi" w:cstheme="minorHAnsi"/>
          <w:iCs/>
        </w:rPr>
        <w:t>Hanna Sobczyńska</w:t>
      </w:r>
    </w:p>
    <w:p w14:paraId="2CEFED9D" w14:textId="3E92571C" w:rsidR="0048425D" w:rsidRPr="00AA5F62" w:rsidRDefault="0048425D" w:rsidP="002C2627">
      <w:pPr>
        <w:spacing w:line="288" w:lineRule="auto"/>
        <w:ind w:left="4536"/>
        <w:jc w:val="center"/>
        <w:rPr>
          <w:rFonts w:asciiTheme="minorHAnsi" w:hAnsiTheme="minorHAnsi" w:cstheme="minorHAnsi"/>
          <w:iCs/>
        </w:rPr>
      </w:pPr>
    </w:p>
    <w:sectPr w:rsidR="0048425D" w:rsidRPr="00AA5F62" w:rsidSect="003F0634">
      <w:footerReference w:type="even" r:id="rId24"/>
      <w:footerReference w:type="default" r:id="rId25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92CBF22" w15:done="0"/>
  <w15:commentEx w15:paraId="64AD4681" w15:done="0"/>
  <w15:commentEx w15:paraId="6676A3D2" w15:done="0"/>
  <w15:commentEx w15:paraId="70778AC6" w15:done="0"/>
  <w15:commentEx w15:paraId="3513C5D1" w15:done="0"/>
  <w15:commentEx w15:paraId="5298AE6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DCDE19" w14:textId="77777777" w:rsidR="002145A7" w:rsidRDefault="002145A7">
      <w:r>
        <w:separator/>
      </w:r>
    </w:p>
  </w:endnote>
  <w:endnote w:type="continuationSeparator" w:id="0">
    <w:p w14:paraId="03816296" w14:textId="77777777" w:rsidR="002145A7" w:rsidRDefault="00214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Noto Sans Symbols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54020D" w14:textId="77777777" w:rsidR="00A562BC" w:rsidRDefault="00A562BC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DF6AC3" w14:textId="77777777" w:rsidR="00A562BC" w:rsidRDefault="00A562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22580" w14:textId="77777777" w:rsidR="00A562BC" w:rsidRPr="00120266" w:rsidRDefault="00A562BC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7735998E" w14:textId="77777777" w:rsidR="00A562BC" w:rsidRPr="00676F1A" w:rsidRDefault="00A562BC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2145A7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2145A7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D9772E" w14:textId="77777777" w:rsidR="002145A7" w:rsidRDefault="002145A7">
      <w:r>
        <w:separator/>
      </w:r>
    </w:p>
  </w:footnote>
  <w:footnote w:type="continuationSeparator" w:id="0">
    <w:p w14:paraId="2EB3C10B" w14:textId="77777777" w:rsidR="002145A7" w:rsidRDefault="002145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6657B17"/>
    <w:multiLevelType w:val="hybridMultilevel"/>
    <w:tmpl w:val="0010E67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130ADB3A">
      <w:start w:val="1"/>
      <w:numFmt w:val="decimal"/>
      <w:lvlText w:val="%3)"/>
      <w:lvlJc w:val="right"/>
      <w:pPr>
        <w:ind w:left="2585" w:hanging="180"/>
      </w:pPr>
      <w:rPr>
        <w:rFonts w:asciiTheme="minorHAnsi" w:eastAsia="Times New Roman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FF73980"/>
    <w:multiLevelType w:val="hybridMultilevel"/>
    <w:tmpl w:val="73C4C012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E208EA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 w:hint="default"/>
        <w:sz w:val="20"/>
        <w:szCs w:val="20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5A26E19"/>
    <w:multiLevelType w:val="hybridMultilevel"/>
    <w:tmpl w:val="5F68A54A"/>
    <w:lvl w:ilvl="0" w:tplc="7D70A55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3E3E1BA2"/>
    <w:multiLevelType w:val="hybridMultilevel"/>
    <w:tmpl w:val="8112118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430018A9"/>
    <w:multiLevelType w:val="multilevel"/>
    <w:tmpl w:val="888CE836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3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A4336AB"/>
    <w:multiLevelType w:val="hybridMultilevel"/>
    <w:tmpl w:val="02B07CC0"/>
    <w:lvl w:ilvl="0" w:tplc="6680A196">
      <w:start w:val="1"/>
      <w:numFmt w:val="decimal"/>
      <w:lvlText w:val="%1)"/>
      <w:lvlJc w:val="left"/>
      <w:pPr>
        <w:ind w:left="927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6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17C521B"/>
    <w:multiLevelType w:val="hybridMultilevel"/>
    <w:tmpl w:val="3262679C"/>
    <w:lvl w:ilvl="0" w:tplc="2DD22B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53412E2B"/>
    <w:multiLevelType w:val="multilevel"/>
    <w:tmpl w:val="D5EC50F6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2D66B00"/>
    <w:multiLevelType w:val="hybridMultilevel"/>
    <w:tmpl w:val="0CB285E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8190E90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656F0F95"/>
    <w:multiLevelType w:val="hybridMultilevel"/>
    <w:tmpl w:val="0A746DA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F78EBA20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7">
    <w:nsid w:val="659E21E1"/>
    <w:multiLevelType w:val="hybridMultilevel"/>
    <w:tmpl w:val="F0CC56E4"/>
    <w:lvl w:ilvl="0" w:tplc="0415001B">
      <w:start w:val="1"/>
      <w:numFmt w:val="low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8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9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70A94085"/>
    <w:multiLevelType w:val="multilevel"/>
    <w:tmpl w:val="C8B0846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AFD0507"/>
    <w:multiLevelType w:val="multilevel"/>
    <w:tmpl w:val="11F2B762"/>
    <w:lvl w:ilvl="0">
      <w:start w:val="1"/>
      <w:numFmt w:val="lowerLetter"/>
      <w:lvlText w:val="%1)"/>
      <w:lvlJc w:val="left"/>
      <w:pPr>
        <w:ind w:left="1146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3">
    <w:nsid w:val="7E55529B"/>
    <w:multiLevelType w:val="hybridMultilevel"/>
    <w:tmpl w:val="71820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8"/>
  </w:num>
  <w:num w:numId="3">
    <w:abstractNumId w:val="37"/>
  </w:num>
  <w:num w:numId="4">
    <w:abstractNumId w:val="21"/>
  </w:num>
  <w:num w:numId="5">
    <w:abstractNumId w:val="22"/>
  </w:num>
  <w:num w:numId="6">
    <w:abstractNumId w:val="42"/>
  </w:num>
  <w:num w:numId="7">
    <w:abstractNumId w:val="51"/>
  </w:num>
  <w:num w:numId="8">
    <w:abstractNumId w:val="40"/>
  </w:num>
  <w:num w:numId="9">
    <w:abstractNumId w:val="43"/>
  </w:num>
  <w:num w:numId="10">
    <w:abstractNumId w:val="38"/>
  </w:num>
  <w:num w:numId="11">
    <w:abstractNumId w:val="48"/>
  </w:num>
  <w:num w:numId="12">
    <w:abstractNumId w:val="31"/>
  </w:num>
  <w:num w:numId="13">
    <w:abstractNumId w:val="24"/>
  </w:num>
  <w:num w:numId="14">
    <w:abstractNumId w:val="34"/>
  </w:num>
  <w:num w:numId="15">
    <w:abstractNumId w:val="49"/>
  </w:num>
  <w:num w:numId="16">
    <w:abstractNumId w:val="44"/>
  </w:num>
  <w:num w:numId="17">
    <w:abstractNumId w:val="53"/>
  </w:num>
  <w:num w:numId="18">
    <w:abstractNumId w:val="23"/>
  </w:num>
  <w:num w:numId="19">
    <w:abstractNumId w:val="26"/>
  </w:num>
  <w:num w:numId="20">
    <w:abstractNumId w:val="36"/>
  </w:num>
  <w:num w:numId="21">
    <w:abstractNumId w:val="50"/>
  </w:num>
  <w:num w:numId="22">
    <w:abstractNumId w:val="41"/>
  </w:num>
  <w:num w:numId="23">
    <w:abstractNumId w:val="32"/>
  </w:num>
  <w:num w:numId="24">
    <w:abstractNumId w:val="52"/>
  </w:num>
  <w:num w:numId="2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46"/>
  </w:num>
  <w:num w:numId="29">
    <w:abstractNumId w:val="35"/>
  </w:num>
  <w:num w:numId="30">
    <w:abstractNumId w:val="47"/>
  </w:num>
  <w:num w:numId="31">
    <w:abstractNumId w:val="27"/>
  </w:num>
  <w:num w:numId="32">
    <w:abstractNumId w:val="29"/>
  </w:num>
  <w:num w:numId="33">
    <w:abstractNumId w:val="45"/>
  </w:num>
  <w:num w:numId="34">
    <w:abstractNumId w:val="20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ola Hetman">
    <w15:presenceInfo w15:providerId="AD" w15:userId="S-1-5-21-4031455857-1002427829-37697318-11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kUOhMmbpFaAYs6uj1g8MdnY4PQ=" w:salt="UIn23FHzggywjpczqT0trQ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0B7"/>
    <w:rsid w:val="00001DF6"/>
    <w:rsid w:val="0000205B"/>
    <w:rsid w:val="00002063"/>
    <w:rsid w:val="000024E0"/>
    <w:rsid w:val="000025EE"/>
    <w:rsid w:val="00002F3B"/>
    <w:rsid w:val="000030E9"/>
    <w:rsid w:val="00003CAD"/>
    <w:rsid w:val="00004220"/>
    <w:rsid w:val="00005810"/>
    <w:rsid w:val="00006193"/>
    <w:rsid w:val="0000741B"/>
    <w:rsid w:val="00007BF2"/>
    <w:rsid w:val="00007ECC"/>
    <w:rsid w:val="00012BA1"/>
    <w:rsid w:val="00012D5A"/>
    <w:rsid w:val="0001355E"/>
    <w:rsid w:val="0001436B"/>
    <w:rsid w:val="000172C8"/>
    <w:rsid w:val="0001759D"/>
    <w:rsid w:val="0001789A"/>
    <w:rsid w:val="00020249"/>
    <w:rsid w:val="00022FFE"/>
    <w:rsid w:val="0002381A"/>
    <w:rsid w:val="00023837"/>
    <w:rsid w:val="00023CB3"/>
    <w:rsid w:val="00024A11"/>
    <w:rsid w:val="000259D9"/>
    <w:rsid w:val="00025F5F"/>
    <w:rsid w:val="0002690E"/>
    <w:rsid w:val="00032CF3"/>
    <w:rsid w:val="0003497C"/>
    <w:rsid w:val="00035AB4"/>
    <w:rsid w:val="0003641E"/>
    <w:rsid w:val="0003663F"/>
    <w:rsid w:val="00037E44"/>
    <w:rsid w:val="000404EF"/>
    <w:rsid w:val="00041FD4"/>
    <w:rsid w:val="00042DE3"/>
    <w:rsid w:val="000440AC"/>
    <w:rsid w:val="00044527"/>
    <w:rsid w:val="00044FF9"/>
    <w:rsid w:val="00046014"/>
    <w:rsid w:val="00050A06"/>
    <w:rsid w:val="0005132B"/>
    <w:rsid w:val="0005323A"/>
    <w:rsid w:val="000541BB"/>
    <w:rsid w:val="000611EC"/>
    <w:rsid w:val="00061FA2"/>
    <w:rsid w:val="000620EB"/>
    <w:rsid w:val="0006349B"/>
    <w:rsid w:val="000650B9"/>
    <w:rsid w:val="00065A2F"/>
    <w:rsid w:val="00066B47"/>
    <w:rsid w:val="00067D88"/>
    <w:rsid w:val="00067F45"/>
    <w:rsid w:val="00070136"/>
    <w:rsid w:val="00070C44"/>
    <w:rsid w:val="00071688"/>
    <w:rsid w:val="0007206B"/>
    <w:rsid w:val="00072819"/>
    <w:rsid w:val="000750E6"/>
    <w:rsid w:val="00075CAF"/>
    <w:rsid w:val="00083254"/>
    <w:rsid w:val="00085D10"/>
    <w:rsid w:val="00086226"/>
    <w:rsid w:val="00087326"/>
    <w:rsid w:val="00087D5B"/>
    <w:rsid w:val="000902FD"/>
    <w:rsid w:val="0009088A"/>
    <w:rsid w:val="000929D0"/>
    <w:rsid w:val="00096936"/>
    <w:rsid w:val="00097295"/>
    <w:rsid w:val="000A009D"/>
    <w:rsid w:val="000A063C"/>
    <w:rsid w:val="000A228C"/>
    <w:rsid w:val="000A2FF4"/>
    <w:rsid w:val="000A323B"/>
    <w:rsid w:val="000A4E32"/>
    <w:rsid w:val="000A5212"/>
    <w:rsid w:val="000A6531"/>
    <w:rsid w:val="000A6D02"/>
    <w:rsid w:val="000A75EF"/>
    <w:rsid w:val="000A7B17"/>
    <w:rsid w:val="000B061E"/>
    <w:rsid w:val="000B06E8"/>
    <w:rsid w:val="000B08D3"/>
    <w:rsid w:val="000B122A"/>
    <w:rsid w:val="000B1904"/>
    <w:rsid w:val="000B3D77"/>
    <w:rsid w:val="000B561C"/>
    <w:rsid w:val="000B677C"/>
    <w:rsid w:val="000B7562"/>
    <w:rsid w:val="000B75A1"/>
    <w:rsid w:val="000C1DBF"/>
    <w:rsid w:val="000C1F2F"/>
    <w:rsid w:val="000C2832"/>
    <w:rsid w:val="000C2B96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F91"/>
    <w:rsid w:val="000D3EFB"/>
    <w:rsid w:val="000D470B"/>
    <w:rsid w:val="000D537A"/>
    <w:rsid w:val="000D56A5"/>
    <w:rsid w:val="000D6E32"/>
    <w:rsid w:val="000E16CE"/>
    <w:rsid w:val="000E19E0"/>
    <w:rsid w:val="000E2BE5"/>
    <w:rsid w:val="000E4763"/>
    <w:rsid w:val="000E4808"/>
    <w:rsid w:val="000E7AED"/>
    <w:rsid w:val="000F04D7"/>
    <w:rsid w:val="000F19FF"/>
    <w:rsid w:val="000F264C"/>
    <w:rsid w:val="000F3E7D"/>
    <w:rsid w:val="000F451F"/>
    <w:rsid w:val="000F580B"/>
    <w:rsid w:val="000F5BDB"/>
    <w:rsid w:val="000F60F6"/>
    <w:rsid w:val="000F7612"/>
    <w:rsid w:val="00100C5D"/>
    <w:rsid w:val="00100F97"/>
    <w:rsid w:val="00101543"/>
    <w:rsid w:val="001044D0"/>
    <w:rsid w:val="00104623"/>
    <w:rsid w:val="00106B25"/>
    <w:rsid w:val="00106CE4"/>
    <w:rsid w:val="00115C1C"/>
    <w:rsid w:val="0011603D"/>
    <w:rsid w:val="00120075"/>
    <w:rsid w:val="00120266"/>
    <w:rsid w:val="00121727"/>
    <w:rsid w:val="00122CF3"/>
    <w:rsid w:val="00125A9F"/>
    <w:rsid w:val="00125D51"/>
    <w:rsid w:val="001262A5"/>
    <w:rsid w:val="00126675"/>
    <w:rsid w:val="00126A02"/>
    <w:rsid w:val="00132474"/>
    <w:rsid w:val="00133792"/>
    <w:rsid w:val="00133997"/>
    <w:rsid w:val="00133C2D"/>
    <w:rsid w:val="00137C71"/>
    <w:rsid w:val="0014030C"/>
    <w:rsid w:val="00142CB5"/>
    <w:rsid w:val="00142CCB"/>
    <w:rsid w:val="00143041"/>
    <w:rsid w:val="001438F0"/>
    <w:rsid w:val="00144091"/>
    <w:rsid w:val="00144593"/>
    <w:rsid w:val="00145B8C"/>
    <w:rsid w:val="001467DE"/>
    <w:rsid w:val="0014783F"/>
    <w:rsid w:val="00151FAF"/>
    <w:rsid w:val="00152FAC"/>
    <w:rsid w:val="001534E3"/>
    <w:rsid w:val="00161C0A"/>
    <w:rsid w:val="00162D9C"/>
    <w:rsid w:val="00164BF6"/>
    <w:rsid w:val="001652EA"/>
    <w:rsid w:val="00166146"/>
    <w:rsid w:val="00167552"/>
    <w:rsid w:val="001678F0"/>
    <w:rsid w:val="00170F42"/>
    <w:rsid w:val="001749E9"/>
    <w:rsid w:val="001762C1"/>
    <w:rsid w:val="001766F5"/>
    <w:rsid w:val="00182223"/>
    <w:rsid w:val="00183614"/>
    <w:rsid w:val="0018412A"/>
    <w:rsid w:val="00184389"/>
    <w:rsid w:val="001864CF"/>
    <w:rsid w:val="001874E7"/>
    <w:rsid w:val="00190B67"/>
    <w:rsid w:val="0019157F"/>
    <w:rsid w:val="00191B4C"/>
    <w:rsid w:val="001938D3"/>
    <w:rsid w:val="00193A72"/>
    <w:rsid w:val="00195277"/>
    <w:rsid w:val="00197959"/>
    <w:rsid w:val="00197F44"/>
    <w:rsid w:val="001A0447"/>
    <w:rsid w:val="001A0BF9"/>
    <w:rsid w:val="001A0C30"/>
    <w:rsid w:val="001A248D"/>
    <w:rsid w:val="001A71FF"/>
    <w:rsid w:val="001A7737"/>
    <w:rsid w:val="001B3FD8"/>
    <w:rsid w:val="001B58F0"/>
    <w:rsid w:val="001B7412"/>
    <w:rsid w:val="001C0A4B"/>
    <w:rsid w:val="001C35BA"/>
    <w:rsid w:val="001C38DA"/>
    <w:rsid w:val="001C6C28"/>
    <w:rsid w:val="001C6D38"/>
    <w:rsid w:val="001C70C2"/>
    <w:rsid w:val="001C7FDD"/>
    <w:rsid w:val="001D19CA"/>
    <w:rsid w:val="001D1FE9"/>
    <w:rsid w:val="001D2A50"/>
    <w:rsid w:val="001D3E4B"/>
    <w:rsid w:val="001D4DC3"/>
    <w:rsid w:val="001D564F"/>
    <w:rsid w:val="001D5E1D"/>
    <w:rsid w:val="001E13B0"/>
    <w:rsid w:val="001E3847"/>
    <w:rsid w:val="001E391B"/>
    <w:rsid w:val="001E44D6"/>
    <w:rsid w:val="001E465E"/>
    <w:rsid w:val="001E583F"/>
    <w:rsid w:val="001E5B92"/>
    <w:rsid w:val="001E62BC"/>
    <w:rsid w:val="001E7EC9"/>
    <w:rsid w:val="001F0467"/>
    <w:rsid w:val="001F1F9D"/>
    <w:rsid w:val="001F2294"/>
    <w:rsid w:val="001F2869"/>
    <w:rsid w:val="001F2983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3B31"/>
    <w:rsid w:val="0020417E"/>
    <w:rsid w:val="00204F74"/>
    <w:rsid w:val="00205427"/>
    <w:rsid w:val="00210BBF"/>
    <w:rsid w:val="00211D49"/>
    <w:rsid w:val="00212364"/>
    <w:rsid w:val="00213542"/>
    <w:rsid w:val="00213560"/>
    <w:rsid w:val="002145A7"/>
    <w:rsid w:val="002148E2"/>
    <w:rsid w:val="00214B6D"/>
    <w:rsid w:val="00214C17"/>
    <w:rsid w:val="00214FDA"/>
    <w:rsid w:val="0021556E"/>
    <w:rsid w:val="00216367"/>
    <w:rsid w:val="00216BA7"/>
    <w:rsid w:val="002239C6"/>
    <w:rsid w:val="002255C5"/>
    <w:rsid w:val="0022568D"/>
    <w:rsid w:val="002257CB"/>
    <w:rsid w:val="00225EF4"/>
    <w:rsid w:val="00226342"/>
    <w:rsid w:val="00231F18"/>
    <w:rsid w:val="00233A40"/>
    <w:rsid w:val="00234BFE"/>
    <w:rsid w:val="00234DC2"/>
    <w:rsid w:val="002363D6"/>
    <w:rsid w:val="00236C63"/>
    <w:rsid w:val="00236F50"/>
    <w:rsid w:val="00237692"/>
    <w:rsid w:val="00237796"/>
    <w:rsid w:val="00241525"/>
    <w:rsid w:val="002432F6"/>
    <w:rsid w:val="00243ED2"/>
    <w:rsid w:val="00246972"/>
    <w:rsid w:val="00246DAF"/>
    <w:rsid w:val="002475B8"/>
    <w:rsid w:val="00247C9B"/>
    <w:rsid w:val="0025673F"/>
    <w:rsid w:val="00256983"/>
    <w:rsid w:val="00256BFE"/>
    <w:rsid w:val="002570F0"/>
    <w:rsid w:val="00261C03"/>
    <w:rsid w:val="002620FE"/>
    <w:rsid w:val="00262B53"/>
    <w:rsid w:val="002649C5"/>
    <w:rsid w:val="00264B42"/>
    <w:rsid w:val="00264BD8"/>
    <w:rsid w:val="00264BDC"/>
    <w:rsid w:val="00265765"/>
    <w:rsid w:val="00266409"/>
    <w:rsid w:val="0026644E"/>
    <w:rsid w:val="00267D47"/>
    <w:rsid w:val="0027020A"/>
    <w:rsid w:val="0027080C"/>
    <w:rsid w:val="00271A78"/>
    <w:rsid w:val="00272AAB"/>
    <w:rsid w:val="00273A14"/>
    <w:rsid w:val="0027443B"/>
    <w:rsid w:val="00274AE7"/>
    <w:rsid w:val="0027538B"/>
    <w:rsid w:val="00275C21"/>
    <w:rsid w:val="00276196"/>
    <w:rsid w:val="00276A98"/>
    <w:rsid w:val="00280E77"/>
    <w:rsid w:val="00282121"/>
    <w:rsid w:val="00283CA5"/>
    <w:rsid w:val="00283E9A"/>
    <w:rsid w:val="0028415E"/>
    <w:rsid w:val="00285A34"/>
    <w:rsid w:val="00286184"/>
    <w:rsid w:val="00286BC4"/>
    <w:rsid w:val="00287152"/>
    <w:rsid w:val="0028726C"/>
    <w:rsid w:val="00287676"/>
    <w:rsid w:val="002904FA"/>
    <w:rsid w:val="0029122B"/>
    <w:rsid w:val="0029212F"/>
    <w:rsid w:val="002925AB"/>
    <w:rsid w:val="002929F2"/>
    <w:rsid w:val="00292CFC"/>
    <w:rsid w:val="002949FC"/>
    <w:rsid w:val="002950A5"/>
    <w:rsid w:val="0029675C"/>
    <w:rsid w:val="0029675E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2F6D"/>
    <w:rsid w:val="002B3B05"/>
    <w:rsid w:val="002B55E8"/>
    <w:rsid w:val="002B56BC"/>
    <w:rsid w:val="002B7149"/>
    <w:rsid w:val="002B71CD"/>
    <w:rsid w:val="002C1680"/>
    <w:rsid w:val="002C2627"/>
    <w:rsid w:val="002C35F7"/>
    <w:rsid w:val="002C4CF6"/>
    <w:rsid w:val="002C537D"/>
    <w:rsid w:val="002C59DE"/>
    <w:rsid w:val="002C5CDE"/>
    <w:rsid w:val="002C5D94"/>
    <w:rsid w:val="002C619E"/>
    <w:rsid w:val="002C627F"/>
    <w:rsid w:val="002C7351"/>
    <w:rsid w:val="002D05FF"/>
    <w:rsid w:val="002D0E82"/>
    <w:rsid w:val="002D242A"/>
    <w:rsid w:val="002D27F1"/>
    <w:rsid w:val="002D2DCC"/>
    <w:rsid w:val="002D4AD5"/>
    <w:rsid w:val="002D4CDA"/>
    <w:rsid w:val="002D4F66"/>
    <w:rsid w:val="002D5686"/>
    <w:rsid w:val="002D5968"/>
    <w:rsid w:val="002D7D10"/>
    <w:rsid w:val="002E0E78"/>
    <w:rsid w:val="002E2D02"/>
    <w:rsid w:val="002E4301"/>
    <w:rsid w:val="002E4842"/>
    <w:rsid w:val="002E598C"/>
    <w:rsid w:val="002E726C"/>
    <w:rsid w:val="002E76CA"/>
    <w:rsid w:val="002E7EAE"/>
    <w:rsid w:val="002F15A8"/>
    <w:rsid w:val="002F17AC"/>
    <w:rsid w:val="002F30EC"/>
    <w:rsid w:val="002F3E51"/>
    <w:rsid w:val="002F57E6"/>
    <w:rsid w:val="002F615C"/>
    <w:rsid w:val="002F78D3"/>
    <w:rsid w:val="00300013"/>
    <w:rsid w:val="00300767"/>
    <w:rsid w:val="00300F97"/>
    <w:rsid w:val="00301199"/>
    <w:rsid w:val="0030177B"/>
    <w:rsid w:val="00303090"/>
    <w:rsid w:val="00303433"/>
    <w:rsid w:val="00303906"/>
    <w:rsid w:val="00303C57"/>
    <w:rsid w:val="00310300"/>
    <w:rsid w:val="00310651"/>
    <w:rsid w:val="00310812"/>
    <w:rsid w:val="00310CA0"/>
    <w:rsid w:val="003110DB"/>
    <w:rsid w:val="003121B8"/>
    <w:rsid w:val="003134CE"/>
    <w:rsid w:val="003146B1"/>
    <w:rsid w:val="003150A4"/>
    <w:rsid w:val="0031510C"/>
    <w:rsid w:val="00316401"/>
    <w:rsid w:val="00321F17"/>
    <w:rsid w:val="00322785"/>
    <w:rsid w:val="00322C93"/>
    <w:rsid w:val="00323B66"/>
    <w:rsid w:val="00323CE8"/>
    <w:rsid w:val="00323D13"/>
    <w:rsid w:val="003259B7"/>
    <w:rsid w:val="00325F12"/>
    <w:rsid w:val="00326093"/>
    <w:rsid w:val="0033046F"/>
    <w:rsid w:val="00330BA3"/>
    <w:rsid w:val="00333A93"/>
    <w:rsid w:val="003367B9"/>
    <w:rsid w:val="00337D31"/>
    <w:rsid w:val="0034006F"/>
    <w:rsid w:val="00340124"/>
    <w:rsid w:val="00340CE1"/>
    <w:rsid w:val="00341578"/>
    <w:rsid w:val="00343ED6"/>
    <w:rsid w:val="00346D55"/>
    <w:rsid w:val="00350D56"/>
    <w:rsid w:val="00351B60"/>
    <w:rsid w:val="003538E0"/>
    <w:rsid w:val="00357525"/>
    <w:rsid w:val="00361968"/>
    <w:rsid w:val="00362591"/>
    <w:rsid w:val="0036376C"/>
    <w:rsid w:val="00363A18"/>
    <w:rsid w:val="00364925"/>
    <w:rsid w:val="00364979"/>
    <w:rsid w:val="003664FE"/>
    <w:rsid w:val="003673A8"/>
    <w:rsid w:val="00372BA1"/>
    <w:rsid w:val="0037387E"/>
    <w:rsid w:val="0037391D"/>
    <w:rsid w:val="00374483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7674"/>
    <w:rsid w:val="003914E6"/>
    <w:rsid w:val="00391D4A"/>
    <w:rsid w:val="00393647"/>
    <w:rsid w:val="00395ACE"/>
    <w:rsid w:val="00396869"/>
    <w:rsid w:val="00396BD3"/>
    <w:rsid w:val="003A0620"/>
    <w:rsid w:val="003A286C"/>
    <w:rsid w:val="003A45EA"/>
    <w:rsid w:val="003A6623"/>
    <w:rsid w:val="003B06FE"/>
    <w:rsid w:val="003B2C4D"/>
    <w:rsid w:val="003B5452"/>
    <w:rsid w:val="003B6CD7"/>
    <w:rsid w:val="003B6DA2"/>
    <w:rsid w:val="003B7791"/>
    <w:rsid w:val="003C074A"/>
    <w:rsid w:val="003C3372"/>
    <w:rsid w:val="003C382D"/>
    <w:rsid w:val="003C4222"/>
    <w:rsid w:val="003C7CE3"/>
    <w:rsid w:val="003D1996"/>
    <w:rsid w:val="003D3332"/>
    <w:rsid w:val="003D3F29"/>
    <w:rsid w:val="003D45A7"/>
    <w:rsid w:val="003D4605"/>
    <w:rsid w:val="003D46B8"/>
    <w:rsid w:val="003D5CA7"/>
    <w:rsid w:val="003D630B"/>
    <w:rsid w:val="003E04EF"/>
    <w:rsid w:val="003E2597"/>
    <w:rsid w:val="003E46DB"/>
    <w:rsid w:val="003E5840"/>
    <w:rsid w:val="003E5EAF"/>
    <w:rsid w:val="003E5F4F"/>
    <w:rsid w:val="003E6122"/>
    <w:rsid w:val="003E64FA"/>
    <w:rsid w:val="003E6E00"/>
    <w:rsid w:val="003E6E85"/>
    <w:rsid w:val="003F0634"/>
    <w:rsid w:val="003F0BD7"/>
    <w:rsid w:val="003F1B55"/>
    <w:rsid w:val="003F2AC7"/>
    <w:rsid w:val="003F3E8D"/>
    <w:rsid w:val="003F4921"/>
    <w:rsid w:val="003F6137"/>
    <w:rsid w:val="003F6973"/>
    <w:rsid w:val="003F7088"/>
    <w:rsid w:val="003F79F0"/>
    <w:rsid w:val="0040116E"/>
    <w:rsid w:val="00401F9A"/>
    <w:rsid w:val="00402BC7"/>
    <w:rsid w:val="00404194"/>
    <w:rsid w:val="00404B7E"/>
    <w:rsid w:val="00404ED4"/>
    <w:rsid w:val="004052FF"/>
    <w:rsid w:val="00405547"/>
    <w:rsid w:val="00405CC4"/>
    <w:rsid w:val="00407BBF"/>
    <w:rsid w:val="004108E2"/>
    <w:rsid w:val="00411916"/>
    <w:rsid w:val="00412250"/>
    <w:rsid w:val="00412C65"/>
    <w:rsid w:val="00413BEF"/>
    <w:rsid w:val="004145A3"/>
    <w:rsid w:val="00414A80"/>
    <w:rsid w:val="00420182"/>
    <w:rsid w:val="00420EDF"/>
    <w:rsid w:val="004213F4"/>
    <w:rsid w:val="00421C1E"/>
    <w:rsid w:val="0042287F"/>
    <w:rsid w:val="00423E9A"/>
    <w:rsid w:val="0042704A"/>
    <w:rsid w:val="00430345"/>
    <w:rsid w:val="0043163D"/>
    <w:rsid w:val="00431EE0"/>
    <w:rsid w:val="0043411A"/>
    <w:rsid w:val="004347E6"/>
    <w:rsid w:val="004366C7"/>
    <w:rsid w:val="0044023D"/>
    <w:rsid w:val="004445D1"/>
    <w:rsid w:val="0044526E"/>
    <w:rsid w:val="00446E12"/>
    <w:rsid w:val="00450DA7"/>
    <w:rsid w:val="00450EEC"/>
    <w:rsid w:val="004520E2"/>
    <w:rsid w:val="004530CC"/>
    <w:rsid w:val="00453ED3"/>
    <w:rsid w:val="00454D9C"/>
    <w:rsid w:val="004556ED"/>
    <w:rsid w:val="00456712"/>
    <w:rsid w:val="00460926"/>
    <w:rsid w:val="00462BBB"/>
    <w:rsid w:val="00463ED9"/>
    <w:rsid w:val="00465614"/>
    <w:rsid w:val="0046786D"/>
    <w:rsid w:val="00470CE3"/>
    <w:rsid w:val="00470E7D"/>
    <w:rsid w:val="0047243F"/>
    <w:rsid w:val="004735F0"/>
    <w:rsid w:val="0047503A"/>
    <w:rsid w:val="0047535E"/>
    <w:rsid w:val="00476015"/>
    <w:rsid w:val="004806AA"/>
    <w:rsid w:val="00480FAC"/>
    <w:rsid w:val="00483892"/>
    <w:rsid w:val="0048425D"/>
    <w:rsid w:val="00485722"/>
    <w:rsid w:val="00485F00"/>
    <w:rsid w:val="00486B39"/>
    <w:rsid w:val="00486E00"/>
    <w:rsid w:val="004871FE"/>
    <w:rsid w:val="00490A4C"/>
    <w:rsid w:val="004924AD"/>
    <w:rsid w:val="00492FB5"/>
    <w:rsid w:val="004953C2"/>
    <w:rsid w:val="004960D4"/>
    <w:rsid w:val="004A009D"/>
    <w:rsid w:val="004A0926"/>
    <w:rsid w:val="004A489E"/>
    <w:rsid w:val="004A62BB"/>
    <w:rsid w:val="004A6B5A"/>
    <w:rsid w:val="004A796C"/>
    <w:rsid w:val="004B106F"/>
    <w:rsid w:val="004B28AF"/>
    <w:rsid w:val="004B2D94"/>
    <w:rsid w:val="004B2EA4"/>
    <w:rsid w:val="004B3196"/>
    <w:rsid w:val="004B537A"/>
    <w:rsid w:val="004C013D"/>
    <w:rsid w:val="004C3E5D"/>
    <w:rsid w:val="004C3E92"/>
    <w:rsid w:val="004C4920"/>
    <w:rsid w:val="004C4949"/>
    <w:rsid w:val="004C5CA2"/>
    <w:rsid w:val="004C5D43"/>
    <w:rsid w:val="004C5F30"/>
    <w:rsid w:val="004C5F32"/>
    <w:rsid w:val="004C6032"/>
    <w:rsid w:val="004C6312"/>
    <w:rsid w:val="004C6A56"/>
    <w:rsid w:val="004C7112"/>
    <w:rsid w:val="004C75F3"/>
    <w:rsid w:val="004D162A"/>
    <w:rsid w:val="004D409F"/>
    <w:rsid w:val="004D532A"/>
    <w:rsid w:val="004D537A"/>
    <w:rsid w:val="004D55AE"/>
    <w:rsid w:val="004D5E38"/>
    <w:rsid w:val="004D7837"/>
    <w:rsid w:val="004E10A2"/>
    <w:rsid w:val="004E3052"/>
    <w:rsid w:val="004E4F37"/>
    <w:rsid w:val="004E61BC"/>
    <w:rsid w:val="004E637C"/>
    <w:rsid w:val="004F098F"/>
    <w:rsid w:val="004F09DB"/>
    <w:rsid w:val="004F1BC6"/>
    <w:rsid w:val="004F20EC"/>
    <w:rsid w:val="004F36FD"/>
    <w:rsid w:val="004F37E2"/>
    <w:rsid w:val="004F37F3"/>
    <w:rsid w:val="004F38A3"/>
    <w:rsid w:val="004F57EC"/>
    <w:rsid w:val="004F5E98"/>
    <w:rsid w:val="004F7EA4"/>
    <w:rsid w:val="0050222E"/>
    <w:rsid w:val="005031A6"/>
    <w:rsid w:val="005063C7"/>
    <w:rsid w:val="00506725"/>
    <w:rsid w:val="005077F4"/>
    <w:rsid w:val="005116CD"/>
    <w:rsid w:val="00511BCF"/>
    <w:rsid w:val="0051319F"/>
    <w:rsid w:val="00514132"/>
    <w:rsid w:val="00514B91"/>
    <w:rsid w:val="00515171"/>
    <w:rsid w:val="00516659"/>
    <w:rsid w:val="005172E1"/>
    <w:rsid w:val="0052058C"/>
    <w:rsid w:val="00520A09"/>
    <w:rsid w:val="00522A9A"/>
    <w:rsid w:val="00522D70"/>
    <w:rsid w:val="0052362C"/>
    <w:rsid w:val="00523649"/>
    <w:rsid w:val="005237C7"/>
    <w:rsid w:val="0052454F"/>
    <w:rsid w:val="00525394"/>
    <w:rsid w:val="00525BDA"/>
    <w:rsid w:val="005262CA"/>
    <w:rsid w:val="0052774E"/>
    <w:rsid w:val="00527784"/>
    <w:rsid w:val="00530FB4"/>
    <w:rsid w:val="005346AF"/>
    <w:rsid w:val="005352A3"/>
    <w:rsid w:val="005358A9"/>
    <w:rsid w:val="00536B8E"/>
    <w:rsid w:val="00536C94"/>
    <w:rsid w:val="00536D86"/>
    <w:rsid w:val="005372DB"/>
    <w:rsid w:val="00541017"/>
    <w:rsid w:val="005432BB"/>
    <w:rsid w:val="00544423"/>
    <w:rsid w:val="00544D18"/>
    <w:rsid w:val="00546E0C"/>
    <w:rsid w:val="00547877"/>
    <w:rsid w:val="00550530"/>
    <w:rsid w:val="005519F7"/>
    <w:rsid w:val="00551FA8"/>
    <w:rsid w:val="005520DC"/>
    <w:rsid w:val="005537CA"/>
    <w:rsid w:val="0055591D"/>
    <w:rsid w:val="0055701E"/>
    <w:rsid w:val="00560F70"/>
    <w:rsid w:val="005623AE"/>
    <w:rsid w:val="00563A47"/>
    <w:rsid w:val="0056440D"/>
    <w:rsid w:val="0056527D"/>
    <w:rsid w:val="005663BE"/>
    <w:rsid w:val="0056733F"/>
    <w:rsid w:val="00571D9E"/>
    <w:rsid w:val="0057216F"/>
    <w:rsid w:val="0057252F"/>
    <w:rsid w:val="00572B7A"/>
    <w:rsid w:val="00573492"/>
    <w:rsid w:val="0057367C"/>
    <w:rsid w:val="00574710"/>
    <w:rsid w:val="00574A7A"/>
    <w:rsid w:val="0057605B"/>
    <w:rsid w:val="00580554"/>
    <w:rsid w:val="00583538"/>
    <w:rsid w:val="00584A22"/>
    <w:rsid w:val="005863B7"/>
    <w:rsid w:val="0058757F"/>
    <w:rsid w:val="00590E2D"/>
    <w:rsid w:val="0059245E"/>
    <w:rsid w:val="0059290B"/>
    <w:rsid w:val="00593151"/>
    <w:rsid w:val="00594317"/>
    <w:rsid w:val="005944DE"/>
    <w:rsid w:val="0059457F"/>
    <w:rsid w:val="00594BF1"/>
    <w:rsid w:val="00596458"/>
    <w:rsid w:val="00596BFB"/>
    <w:rsid w:val="0059793F"/>
    <w:rsid w:val="005A2233"/>
    <w:rsid w:val="005A2F0A"/>
    <w:rsid w:val="005A473B"/>
    <w:rsid w:val="005A5CEE"/>
    <w:rsid w:val="005A5EB4"/>
    <w:rsid w:val="005A5FD8"/>
    <w:rsid w:val="005A794B"/>
    <w:rsid w:val="005A7D18"/>
    <w:rsid w:val="005B11A3"/>
    <w:rsid w:val="005B294F"/>
    <w:rsid w:val="005B3CC0"/>
    <w:rsid w:val="005B61A6"/>
    <w:rsid w:val="005C02FB"/>
    <w:rsid w:val="005C088C"/>
    <w:rsid w:val="005C1475"/>
    <w:rsid w:val="005C2EBC"/>
    <w:rsid w:val="005C44E6"/>
    <w:rsid w:val="005C5249"/>
    <w:rsid w:val="005C5C6B"/>
    <w:rsid w:val="005C5DA8"/>
    <w:rsid w:val="005C5DB8"/>
    <w:rsid w:val="005C5FF9"/>
    <w:rsid w:val="005C6668"/>
    <w:rsid w:val="005C69FF"/>
    <w:rsid w:val="005C7B02"/>
    <w:rsid w:val="005D0626"/>
    <w:rsid w:val="005D0DD5"/>
    <w:rsid w:val="005D15C8"/>
    <w:rsid w:val="005D173E"/>
    <w:rsid w:val="005D2984"/>
    <w:rsid w:val="005D2F24"/>
    <w:rsid w:val="005D3862"/>
    <w:rsid w:val="005D38AE"/>
    <w:rsid w:val="005D42E6"/>
    <w:rsid w:val="005D44AE"/>
    <w:rsid w:val="005D47AF"/>
    <w:rsid w:val="005D4AC1"/>
    <w:rsid w:val="005D5D48"/>
    <w:rsid w:val="005D6011"/>
    <w:rsid w:val="005D6012"/>
    <w:rsid w:val="005D6379"/>
    <w:rsid w:val="005D691A"/>
    <w:rsid w:val="005E000F"/>
    <w:rsid w:val="005E0051"/>
    <w:rsid w:val="005E2159"/>
    <w:rsid w:val="005E3419"/>
    <w:rsid w:val="005E35C1"/>
    <w:rsid w:val="005E3DC0"/>
    <w:rsid w:val="005E4B81"/>
    <w:rsid w:val="005E4F2D"/>
    <w:rsid w:val="005E63DD"/>
    <w:rsid w:val="005E6818"/>
    <w:rsid w:val="005E6CFC"/>
    <w:rsid w:val="005E6E37"/>
    <w:rsid w:val="005E7C86"/>
    <w:rsid w:val="005E7FC2"/>
    <w:rsid w:val="005F0069"/>
    <w:rsid w:val="005F19B2"/>
    <w:rsid w:val="005F2C26"/>
    <w:rsid w:val="005F5604"/>
    <w:rsid w:val="005F613A"/>
    <w:rsid w:val="005F78DD"/>
    <w:rsid w:val="00600737"/>
    <w:rsid w:val="0060076F"/>
    <w:rsid w:val="00601A76"/>
    <w:rsid w:val="00601F1F"/>
    <w:rsid w:val="0060231D"/>
    <w:rsid w:val="0060336E"/>
    <w:rsid w:val="00603526"/>
    <w:rsid w:val="00603C35"/>
    <w:rsid w:val="0060406C"/>
    <w:rsid w:val="006047B6"/>
    <w:rsid w:val="00604DE0"/>
    <w:rsid w:val="00606074"/>
    <w:rsid w:val="00610EEF"/>
    <w:rsid w:val="00611A24"/>
    <w:rsid w:val="00620985"/>
    <w:rsid w:val="00621C0A"/>
    <w:rsid w:val="00621FE5"/>
    <w:rsid w:val="006227F5"/>
    <w:rsid w:val="00622CC8"/>
    <w:rsid w:val="006230FD"/>
    <w:rsid w:val="00624107"/>
    <w:rsid w:val="00624240"/>
    <w:rsid w:val="00624870"/>
    <w:rsid w:val="006250BA"/>
    <w:rsid w:val="00625F16"/>
    <w:rsid w:val="0062642B"/>
    <w:rsid w:val="006275B8"/>
    <w:rsid w:val="0063014D"/>
    <w:rsid w:val="00630EA2"/>
    <w:rsid w:val="006312E7"/>
    <w:rsid w:val="0063248D"/>
    <w:rsid w:val="00632CC6"/>
    <w:rsid w:val="006336C9"/>
    <w:rsid w:val="006351D8"/>
    <w:rsid w:val="00635674"/>
    <w:rsid w:val="006357A1"/>
    <w:rsid w:val="00635C7A"/>
    <w:rsid w:val="006378CF"/>
    <w:rsid w:val="0064118F"/>
    <w:rsid w:val="00643172"/>
    <w:rsid w:val="00643760"/>
    <w:rsid w:val="00645FDE"/>
    <w:rsid w:val="006507AD"/>
    <w:rsid w:val="00656E16"/>
    <w:rsid w:val="00657A98"/>
    <w:rsid w:val="00660C12"/>
    <w:rsid w:val="00667343"/>
    <w:rsid w:val="00667635"/>
    <w:rsid w:val="00670FFE"/>
    <w:rsid w:val="00671464"/>
    <w:rsid w:val="006718B0"/>
    <w:rsid w:val="00671A73"/>
    <w:rsid w:val="006725AC"/>
    <w:rsid w:val="00672977"/>
    <w:rsid w:val="00672A1A"/>
    <w:rsid w:val="00673A73"/>
    <w:rsid w:val="006742A0"/>
    <w:rsid w:val="00674AF0"/>
    <w:rsid w:val="00676F1A"/>
    <w:rsid w:val="0067796A"/>
    <w:rsid w:val="00680793"/>
    <w:rsid w:val="00682E0A"/>
    <w:rsid w:val="00686B0C"/>
    <w:rsid w:val="006872D4"/>
    <w:rsid w:val="006874E8"/>
    <w:rsid w:val="0069024D"/>
    <w:rsid w:val="00692AB8"/>
    <w:rsid w:val="00692BF8"/>
    <w:rsid w:val="0069492A"/>
    <w:rsid w:val="006A4AA5"/>
    <w:rsid w:val="006A76A8"/>
    <w:rsid w:val="006A77F5"/>
    <w:rsid w:val="006B3229"/>
    <w:rsid w:val="006B4D0F"/>
    <w:rsid w:val="006B6A42"/>
    <w:rsid w:val="006C1974"/>
    <w:rsid w:val="006C1BA6"/>
    <w:rsid w:val="006C2AEE"/>
    <w:rsid w:val="006C2CE0"/>
    <w:rsid w:val="006C4FDE"/>
    <w:rsid w:val="006C5778"/>
    <w:rsid w:val="006C6954"/>
    <w:rsid w:val="006C7955"/>
    <w:rsid w:val="006D141E"/>
    <w:rsid w:val="006D3485"/>
    <w:rsid w:val="006D4032"/>
    <w:rsid w:val="006D6F12"/>
    <w:rsid w:val="006D742A"/>
    <w:rsid w:val="006D7ADC"/>
    <w:rsid w:val="006D7ECD"/>
    <w:rsid w:val="006E0618"/>
    <w:rsid w:val="006E2A47"/>
    <w:rsid w:val="006E2F89"/>
    <w:rsid w:val="006E31E6"/>
    <w:rsid w:val="006E3A9D"/>
    <w:rsid w:val="006E5FD6"/>
    <w:rsid w:val="006E6306"/>
    <w:rsid w:val="006E654C"/>
    <w:rsid w:val="006E697E"/>
    <w:rsid w:val="006E7C79"/>
    <w:rsid w:val="006F04A5"/>
    <w:rsid w:val="006F0E6B"/>
    <w:rsid w:val="006F289A"/>
    <w:rsid w:val="006F3566"/>
    <w:rsid w:val="006F4B9A"/>
    <w:rsid w:val="006F52E6"/>
    <w:rsid w:val="006F6902"/>
    <w:rsid w:val="00700861"/>
    <w:rsid w:val="00701480"/>
    <w:rsid w:val="0070166C"/>
    <w:rsid w:val="0070269D"/>
    <w:rsid w:val="0070430C"/>
    <w:rsid w:val="00705300"/>
    <w:rsid w:val="0070583D"/>
    <w:rsid w:val="007063C1"/>
    <w:rsid w:val="00706CED"/>
    <w:rsid w:val="00707820"/>
    <w:rsid w:val="00707EEC"/>
    <w:rsid w:val="00712459"/>
    <w:rsid w:val="00715469"/>
    <w:rsid w:val="007160EB"/>
    <w:rsid w:val="007217E7"/>
    <w:rsid w:val="00721CB2"/>
    <w:rsid w:val="00722FDE"/>
    <w:rsid w:val="00723A73"/>
    <w:rsid w:val="00726729"/>
    <w:rsid w:val="007271BB"/>
    <w:rsid w:val="00730EBB"/>
    <w:rsid w:val="007338BC"/>
    <w:rsid w:val="00733FF3"/>
    <w:rsid w:val="00735BC9"/>
    <w:rsid w:val="0073620A"/>
    <w:rsid w:val="00737122"/>
    <w:rsid w:val="007448D7"/>
    <w:rsid w:val="00744C0F"/>
    <w:rsid w:val="0074798F"/>
    <w:rsid w:val="0075132C"/>
    <w:rsid w:val="007518CB"/>
    <w:rsid w:val="00754099"/>
    <w:rsid w:val="007544A1"/>
    <w:rsid w:val="00754FEC"/>
    <w:rsid w:val="007560C6"/>
    <w:rsid w:val="007573CD"/>
    <w:rsid w:val="0076096D"/>
    <w:rsid w:val="00761219"/>
    <w:rsid w:val="00761E58"/>
    <w:rsid w:val="007635D4"/>
    <w:rsid w:val="00763A1A"/>
    <w:rsid w:val="00763F5A"/>
    <w:rsid w:val="0076561E"/>
    <w:rsid w:val="007657F9"/>
    <w:rsid w:val="0076589A"/>
    <w:rsid w:val="00765A8C"/>
    <w:rsid w:val="00766833"/>
    <w:rsid w:val="00767DC7"/>
    <w:rsid w:val="00772DD6"/>
    <w:rsid w:val="007757F1"/>
    <w:rsid w:val="00775EC7"/>
    <w:rsid w:val="00776EC8"/>
    <w:rsid w:val="00782B3D"/>
    <w:rsid w:val="00783E19"/>
    <w:rsid w:val="00784C91"/>
    <w:rsid w:val="00785ADD"/>
    <w:rsid w:val="0078686B"/>
    <w:rsid w:val="00787C22"/>
    <w:rsid w:val="007908ED"/>
    <w:rsid w:val="00790AFB"/>
    <w:rsid w:val="00791A98"/>
    <w:rsid w:val="007928B2"/>
    <w:rsid w:val="00793EDC"/>
    <w:rsid w:val="0079524C"/>
    <w:rsid w:val="00796141"/>
    <w:rsid w:val="007A2A0C"/>
    <w:rsid w:val="007A31BB"/>
    <w:rsid w:val="007A4477"/>
    <w:rsid w:val="007A4D6F"/>
    <w:rsid w:val="007A4FCF"/>
    <w:rsid w:val="007A548A"/>
    <w:rsid w:val="007A600C"/>
    <w:rsid w:val="007A739D"/>
    <w:rsid w:val="007A767D"/>
    <w:rsid w:val="007B04BB"/>
    <w:rsid w:val="007B2515"/>
    <w:rsid w:val="007B297A"/>
    <w:rsid w:val="007B4900"/>
    <w:rsid w:val="007B7A42"/>
    <w:rsid w:val="007C13CF"/>
    <w:rsid w:val="007C14E1"/>
    <w:rsid w:val="007C19FA"/>
    <w:rsid w:val="007C27CE"/>
    <w:rsid w:val="007C35D0"/>
    <w:rsid w:val="007C453B"/>
    <w:rsid w:val="007C5269"/>
    <w:rsid w:val="007C7B42"/>
    <w:rsid w:val="007D0CE0"/>
    <w:rsid w:val="007D1223"/>
    <w:rsid w:val="007D26F6"/>
    <w:rsid w:val="007D2B9D"/>
    <w:rsid w:val="007D2F35"/>
    <w:rsid w:val="007D3540"/>
    <w:rsid w:val="007D3BB8"/>
    <w:rsid w:val="007D3CFD"/>
    <w:rsid w:val="007D4A22"/>
    <w:rsid w:val="007D4C2A"/>
    <w:rsid w:val="007D73DA"/>
    <w:rsid w:val="007E044B"/>
    <w:rsid w:val="007E2255"/>
    <w:rsid w:val="007E521C"/>
    <w:rsid w:val="007E55BC"/>
    <w:rsid w:val="007E60F6"/>
    <w:rsid w:val="007E62F6"/>
    <w:rsid w:val="007E680B"/>
    <w:rsid w:val="007F19F0"/>
    <w:rsid w:val="007F27A8"/>
    <w:rsid w:val="007F3E57"/>
    <w:rsid w:val="007F5D1C"/>
    <w:rsid w:val="007F6297"/>
    <w:rsid w:val="007F7785"/>
    <w:rsid w:val="008018DE"/>
    <w:rsid w:val="0080224A"/>
    <w:rsid w:val="00807EEC"/>
    <w:rsid w:val="00811732"/>
    <w:rsid w:val="00811E46"/>
    <w:rsid w:val="00812BE1"/>
    <w:rsid w:val="008138E0"/>
    <w:rsid w:val="00813EB8"/>
    <w:rsid w:val="008210AE"/>
    <w:rsid w:val="00821EC8"/>
    <w:rsid w:val="00822E0F"/>
    <w:rsid w:val="0082402E"/>
    <w:rsid w:val="00824134"/>
    <w:rsid w:val="00824FAC"/>
    <w:rsid w:val="00825143"/>
    <w:rsid w:val="00825C3A"/>
    <w:rsid w:val="0082669C"/>
    <w:rsid w:val="008306A7"/>
    <w:rsid w:val="00831C7C"/>
    <w:rsid w:val="008322F6"/>
    <w:rsid w:val="0083275F"/>
    <w:rsid w:val="00832D31"/>
    <w:rsid w:val="008335F1"/>
    <w:rsid w:val="008337F7"/>
    <w:rsid w:val="00833D48"/>
    <w:rsid w:val="00834118"/>
    <w:rsid w:val="00834290"/>
    <w:rsid w:val="00836B6E"/>
    <w:rsid w:val="0084126E"/>
    <w:rsid w:val="00842C65"/>
    <w:rsid w:val="00845174"/>
    <w:rsid w:val="008455B0"/>
    <w:rsid w:val="008468AC"/>
    <w:rsid w:val="00847380"/>
    <w:rsid w:val="00847F2C"/>
    <w:rsid w:val="00847FDC"/>
    <w:rsid w:val="0085016F"/>
    <w:rsid w:val="00850CBB"/>
    <w:rsid w:val="008533ED"/>
    <w:rsid w:val="00853FCA"/>
    <w:rsid w:val="00854448"/>
    <w:rsid w:val="00855D48"/>
    <w:rsid w:val="00856174"/>
    <w:rsid w:val="0085768D"/>
    <w:rsid w:val="00857764"/>
    <w:rsid w:val="00857ADF"/>
    <w:rsid w:val="00857AF7"/>
    <w:rsid w:val="00860DEA"/>
    <w:rsid w:val="00861045"/>
    <w:rsid w:val="008614F5"/>
    <w:rsid w:val="0086203C"/>
    <w:rsid w:val="00863AD5"/>
    <w:rsid w:val="00864E38"/>
    <w:rsid w:val="00865361"/>
    <w:rsid w:val="00865C5F"/>
    <w:rsid w:val="00866FC9"/>
    <w:rsid w:val="00870128"/>
    <w:rsid w:val="00871751"/>
    <w:rsid w:val="008726A1"/>
    <w:rsid w:val="00873C66"/>
    <w:rsid w:val="00875B99"/>
    <w:rsid w:val="00876348"/>
    <w:rsid w:val="00876F32"/>
    <w:rsid w:val="00880C62"/>
    <w:rsid w:val="0088227A"/>
    <w:rsid w:val="00884585"/>
    <w:rsid w:val="0088575A"/>
    <w:rsid w:val="00886FBF"/>
    <w:rsid w:val="008872F1"/>
    <w:rsid w:val="008875B7"/>
    <w:rsid w:val="00887AB0"/>
    <w:rsid w:val="00887E88"/>
    <w:rsid w:val="008913CD"/>
    <w:rsid w:val="00893329"/>
    <w:rsid w:val="00893619"/>
    <w:rsid w:val="00893875"/>
    <w:rsid w:val="00893918"/>
    <w:rsid w:val="00895B2B"/>
    <w:rsid w:val="00895CA9"/>
    <w:rsid w:val="008A1929"/>
    <w:rsid w:val="008A1DD2"/>
    <w:rsid w:val="008A210E"/>
    <w:rsid w:val="008A513A"/>
    <w:rsid w:val="008A55CB"/>
    <w:rsid w:val="008A5E4E"/>
    <w:rsid w:val="008A7180"/>
    <w:rsid w:val="008B02FC"/>
    <w:rsid w:val="008B3247"/>
    <w:rsid w:val="008B3CB5"/>
    <w:rsid w:val="008B79C2"/>
    <w:rsid w:val="008B7ECD"/>
    <w:rsid w:val="008C007F"/>
    <w:rsid w:val="008C09E4"/>
    <w:rsid w:val="008C0B61"/>
    <w:rsid w:val="008C200C"/>
    <w:rsid w:val="008C2652"/>
    <w:rsid w:val="008C3D3F"/>
    <w:rsid w:val="008C4284"/>
    <w:rsid w:val="008C5062"/>
    <w:rsid w:val="008C70B3"/>
    <w:rsid w:val="008D0BA4"/>
    <w:rsid w:val="008D16C2"/>
    <w:rsid w:val="008D31DE"/>
    <w:rsid w:val="008D329D"/>
    <w:rsid w:val="008D36D3"/>
    <w:rsid w:val="008D5468"/>
    <w:rsid w:val="008D5681"/>
    <w:rsid w:val="008D621A"/>
    <w:rsid w:val="008E064F"/>
    <w:rsid w:val="008E08A6"/>
    <w:rsid w:val="008E1AA7"/>
    <w:rsid w:val="008E1EBE"/>
    <w:rsid w:val="008E27FE"/>
    <w:rsid w:val="008E37FA"/>
    <w:rsid w:val="008E7C83"/>
    <w:rsid w:val="008E7D91"/>
    <w:rsid w:val="008F02C1"/>
    <w:rsid w:val="008F3AD0"/>
    <w:rsid w:val="008F3B39"/>
    <w:rsid w:val="008F49CB"/>
    <w:rsid w:val="008F5988"/>
    <w:rsid w:val="008F7DF9"/>
    <w:rsid w:val="009002F1"/>
    <w:rsid w:val="00900FFB"/>
    <w:rsid w:val="00903B47"/>
    <w:rsid w:val="009045C4"/>
    <w:rsid w:val="00904647"/>
    <w:rsid w:val="00905624"/>
    <w:rsid w:val="00905E61"/>
    <w:rsid w:val="00906E6B"/>
    <w:rsid w:val="00910264"/>
    <w:rsid w:val="00911B6E"/>
    <w:rsid w:val="00911CC1"/>
    <w:rsid w:val="009121D5"/>
    <w:rsid w:val="00913702"/>
    <w:rsid w:val="00915750"/>
    <w:rsid w:val="009162B3"/>
    <w:rsid w:val="00917417"/>
    <w:rsid w:val="0091776F"/>
    <w:rsid w:val="00922308"/>
    <w:rsid w:val="00922333"/>
    <w:rsid w:val="00922963"/>
    <w:rsid w:val="009230CD"/>
    <w:rsid w:val="009253E0"/>
    <w:rsid w:val="009259FB"/>
    <w:rsid w:val="00926685"/>
    <w:rsid w:val="0092682A"/>
    <w:rsid w:val="00926E19"/>
    <w:rsid w:val="009272E7"/>
    <w:rsid w:val="0092793E"/>
    <w:rsid w:val="00931171"/>
    <w:rsid w:val="009332CA"/>
    <w:rsid w:val="009351B7"/>
    <w:rsid w:val="009360D7"/>
    <w:rsid w:val="009405D4"/>
    <w:rsid w:val="0094342E"/>
    <w:rsid w:val="00943DC5"/>
    <w:rsid w:val="00946292"/>
    <w:rsid w:val="00946D90"/>
    <w:rsid w:val="00952D2D"/>
    <w:rsid w:val="009559BF"/>
    <w:rsid w:val="0095605D"/>
    <w:rsid w:val="00956B54"/>
    <w:rsid w:val="0096091B"/>
    <w:rsid w:val="009614C5"/>
    <w:rsid w:val="00961514"/>
    <w:rsid w:val="009620F5"/>
    <w:rsid w:val="00962101"/>
    <w:rsid w:val="00965376"/>
    <w:rsid w:val="00967559"/>
    <w:rsid w:val="00971336"/>
    <w:rsid w:val="00971AD9"/>
    <w:rsid w:val="00971C3F"/>
    <w:rsid w:val="00973862"/>
    <w:rsid w:val="0097402F"/>
    <w:rsid w:val="009759C9"/>
    <w:rsid w:val="009765B6"/>
    <w:rsid w:val="00976675"/>
    <w:rsid w:val="0098302D"/>
    <w:rsid w:val="00983030"/>
    <w:rsid w:val="00983219"/>
    <w:rsid w:val="009842BD"/>
    <w:rsid w:val="00984B0C"/>
    <w:rsid w:val="0098572A"/>
    <w:rsid w:val="00985A91"/>
    <w:rsid w:val="00985E29"/>
    <w:rsid w:val="009877D0"/>
    <w:rsid w:val="00991261"/>
    <w:rsid w:val="00991448"/>
    <w:rsid w:val="00991775"/>
    <w:rsid w:val="00992BEC"/>
    <w:rsid w:val="00993787"/>
    <w:rsid w:val="00996512"/>
    <w:rsid w:val="00996E95"/>
    <w:rsid w:val="009A0252"/>
    <w:rsid w:val="009A0754"/>
    <w:rsid w:val="009A284A"/>
    <w:rsid w:val="009A3E77"/>
    <w:rsid w:val="009A47E3"/>
    <w:rsid w:val="009B4ACF"/>
    <w:rsid w:val="009B598A"/>
    <w:rsid w:val="009B7708"/>
    <w:rsid w:val="009B7C0F"/>
    <w:rsid w:val="009C0FF5"/>
    <w:rsid w:val="009C1338"/>
    <w:rsid w:val="009C1EB7"/>
    <w:rsid w:val="009C2C56"/>
    <w:rsid w:val="009C2DF8"/>
    <w:rsid w:val="009C3C55"/>
    <w:rsid w:val="009C460E"/>
    <w:rsid w:val="009C552E"/>
    <w:rsid w:val="009C7027"/>
    <w:rsid w:val="009C779F"/>
    <w:rsid w:val="009D0827"/>
    <w:rsid w:val="009D1392"/>
    <w:rsid w:val="009D171D"/>
    <w:rsid w:val="009D1ACF"/>
    <w:rsid w:val="009D30C7"/>
    <w:rsid w:val="009D32D2"/>
    <w:rsid w:val="009D5A22"/>
    <w:rsid w:val="009D5EE5"/>
    <w:rsid w:val="009D68EB"/>
    <w:rsid w:val="009E2C50"/>
    <w:rsid w:val="009E476A"/>
    <w:rsid w:val="009E608E"/>
    <w:rsid w:val="009E652E"/>
    <w:rsid w:val="009F0663"/>
    <w:rsid w:val="009F0FD8"/>
    <w:rsid w:val="009F2F6E"/>
    <w:rsid w:val="009F34A0"/>
    <w:rsid w:val="009F6638"/>
    <w:rsid w:val="00A017A3"/>
    <w:rsid w:val="00A02409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70BF"/>
    <w:rsid w:val="00A172B5"/>
    <w:rsid w:val="00A17F23"/>
    <w:rsid w:val="00A20B2C"/>
    <w:rsid w:val="00A2263F"/>
    <w:rsid w:val="00A22AF3"/>
    <w:rsid w:val="00A238B1"/>
    <w:rsid w:val="00A2594D"/>
    <w:rsid w:val="00A25A5E"/>
    <w:rsid w:val="00A25D82"/>
    <w:rsid w:val="00A25EF9"/>
    <w:rsid w:val="00A27338"/>
    <w:rsid w:val="00A30A28"/>
    <w:rsid w:val="00A339BC"/>
    <w:rsid w:val="00A346F2"/>
    <w:rsid w:val="00A34F0E"/>
    <w:rsid w:val="00A36EB9"/>
    <w:rsid w:val="00A40F2E"/>
    <w:rsid w:val="00A41B15"/>
    <w:rsid w:val="00A42E62"/>
    <w:rsid w:val="00A43E35"/>
    <w:rsid w:val="00A44DA6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562BC"/>
    <w:rsid w:val="00A60B0F"/>
    <w:rsid w:val="00A633CF"/>
    <w:rsid w:val="00A63B2E"/>
    <w:rsid w:val="00A66613"/>
    <w:rsid w:val="00A67B72"/>
    <w:rsid w:val="00A70335"/>
    <w:rsid w:val="00A73D13"/>
    <w:rsid w:val="00A74C1D"/>
    <w:rsid w:val="00A74DB8"/>
    <w:rsid w:val="00A76817"/>
    <w:rsid w:val="00A768D9"/>
    <w:rsid w:val="00A77556"/>
    <w:rsid w:val="00A80CAF"/>
    <w:rsid w:val="00A818B6"/>
    <w:rsid w:val="00A8288D"/>
    <w:rsid w:val="00A8321D"/>
    <w:rsid w:val="00A8398F"/>
    <w:rsid w:val="00A83BB1"/>
    <w:rsid w:val="00A8797F"/>
    <w:rsid w:val="00A907CE"/>
    <w:rsid w:val="00A90AEC"/>
    <w:rsid w:val="00A916FD"/>
    <w:rsid w:val="00A9214E"/>
    <w:rsid w:val="00A9317B"/>
    <w:rsid w:val="00A941C0"/>
    <w:rsid w:val="00A95172"/>
    <w:rsid w:val="00A952B2"/>
    <w:rsid w:val="00AA018F"/>
    <w:rsid w:val="00AA06ED"/>
    <w:rsid w:val="00AA075D"/>
    <w:rsid w:val="00AA1302"/>
    <w:rsid w:val="00AA1311"/>
    <w:rsid w:val="00AA2009"/>
    <w:rsid w:val="00AA203F"/>
    <w:rsid w:val="00AA5F62"/>
    <w:rsid w:val="00AA75B5"/>
    <w:rsid w:val="00AA7AA3"/>
    <w:rsid w:val="00AB0318"/>
    <w:rsid w:val="00AB0875"/>
    <w:rsid w:val="00AB11F8"/>
    <w:rsid w:val="00AB372C"/>
    <w:rsid w:val="00AB384B"/>
    <w:rsid w:val="00AB428A"/>
    <w:rsid w:val="00AB48EA"/>
    <w:rsid w:val="00AB7594"/>
    <w:rsid w:val="00AC1631"/>
    <w:rsid w:val="00AC1814"/>
    <w:rsid w:val="00AC2F6C"/>
    <w:rsid w:val="00AC4AE6"/>
    <w:rsid w:val="00AD0D83"/>
    <w:rsid w:val="00AD1588"/>
    <w:rsid w:val="00AD6808"/>
    <w:rsid w:val="00AE15DD"/>
    <w:rsid w:val="00AE26F0"/>
    <w:rsid w:val="00AE2BF4"/>
    <w:rsid w:val="00AE2EE6"/>
    <w:rsid w:val="00AE4524"/>
    <w:rsid w:val="00AE5837"/>
    <w:rsid w:val="00AF0841"/>
    <w:rsid w:val="00AF0DA9"/>
    <w:rsid w:val="00AF4298"/>
    <w:rsid w:val="00AF487C"/>
    <w:rsid w:val="00AF4DB5"/>
    <w:rsid w:val="00AF554C"/>
    <w:rsid w:val="00AF5A05"/>
    <w:rsid w:val="00AF605D"/>
    <w:rsid w:val="00AF6140"/>
    <w:rsid w:val="00AF6597"/>
    <w:rsid w:val="00AF6870"/>
    <w:rsid w:val="00B00580"/>
    <w:rsid w:val="00B00A0C"/>
    <w:rsid w:val="00B00F8F"/>
    <w:rsid w:val="00B01248"/>
    <w:rsid w:val="00B01E13"/>
    <w:rsid w:val="00B0242A"/>
    <w:rsid w:val="00B028BB"/>
    <w:rsid w:val="00B03971"/>
    <w:rsid w:val="00B04681"/>
    <w:rsid w:val="00B05BED"/>
    <w:rsid w:val="00B060DA"/>
    <w:rsid w:val="00B064F4"/>
    <w:rsid w:val="00B06D6E"/>
    <w:rsid w:val="00B078DE"/>
    <w:rsid w:val="00B12328"/>
    <w:rsid w:val="00B13826"/>
    <w:rsid w:val="00B139C7"/>
    <w:rsid w:val="00B13B74"/>
    <w:rsid w:val="00B1518A"/>
    <w:rsid w:val="00B15E15"/>
    <w:rsid w:val="00B16B1E"/>
    <w:rsid w:val="00B17D59"/>
    <w:rsid w:val="00B205C4"/>
    <w:rsid w:val="00B21233"/>
    <w:rsid w:val="00B212E2"/>
    <w:rsid w:val="00B233C0"/>
    <w:rsid w:val="00B23F95"/>
    <w:rsid w:val="00B24FB4"/>
    <w:rsid w:val="00B27F9B"/>
    <w:rsid w:val="00B32493"/>
    <w:rsid w:val="00B324BA"/>
    <w:rsid w:val="00B32570"/>
    <w:rsid w:val="00B332FF"/>
    <w:rsid w:val="00B35DBE"/>
    <w:rsid w:val="00B361E3"/>
    <w:rsid w:val="00B36DE3"/>
    <w:rsid w:val="00B36EB5"/>
    <w:rsid w:val="00B40E44"/>
    <w:rsid w:val="00B5027A"/>
    <w:rsid w:val="00B50454"/>
    <w:rsid w:val="00B52EC1"/>
    <w:rsid w:val="00B53201"/>
    <w:rsid w:val="00B5320F"/>
    <w:rsid w:val="00B543B8"/>
    <w:rsid w:val="00B54F13"/>
    <w:rsid w:val="00B550B9"/>
    <w:rsid w:val="00B57DC8"/>
    <w:rsid w:val="00B6129C"/>
    <w:rsid w:val="00B6248E"/>
    <w:rsid w:val="00B62512"/>
    <w:rsid w:val="00B63144"/>
    <w:rsid w:val="00B637F3"/>
    <w:rsid w:val="00B641A0"/>
    <w:rsid w:val="00B65EDF"/>
    <w:rsid w:val="00B7162F"/>
    <w:rsid w:val="00B72531"/>
    <w:rsid w:val="00B76556"/>
    <w:rsid w:val="00B77ACF"/>
    <w:rsid w:val="00B824C6"/>
    <w:rsid w:val="00B836B9"/>
    <w:rsid w:val="00B8384D"/>
    <w:rsid w:val="00B8498C"/>
    <w:rsid w:val="00B85FED"/>
    <w:rsid w:val="00B86450"/>
    <w:rsid w:val="00B878E1"/>
    <w:rsid w:val="00B902BF"/>
    <w:rsid w:val="00B903A0"/>
    <w:rsid w:val="00B90C47"/>
    <w:rsid w:val="00B91614"/>
    <w:rsid w:val="00B91ABA"/>
    <w:rsid w:val="00B921C3"/>
    <w:rsid w:val="00B9255E"/>
    <w:rsid w:val="00B92E39"/>
    <w:rsid w:val="00B941B7"/>
    <w:rsid w:val="00B95EE9"/>
    <w:rsid w:val="00B9612E"/>
    <w:rsid w:val="00BA14AC"/>
    <w:rsid w:val="00BA1AED"/>
    <w:rsid w:val="00BA2DA6"/>
    <w:rsid w:val="00BA41E7"/>
    <w:rsid w:val="00BA45A7"/>
    <w:rsid w:val="00BA551C"/>
    <w:rsid w:val="00BA5A49"/>
    <w:rsid w:val="00BA7200"/>
    <w:rsid w:val="00BA7323"/>
    <w:rsid w:val="00BB2F36"/>
    <w:rsid w:val="00BB3DF6"/>
    <w:rsid w:val="00BB3F86"/>
    <w:rsid w:val="00BB4661"/>
    <w:rsid w:val="00BB5C60"/>
    <w:rsid w:val="00BB5F6F"/>
    <w:rsid w:val="00BB6EE5"/>
    <w:rsid w:val="00BB7812"/>
    <w:rsid w:val="00BC0541"/>
    <w:rsid w:val="00BC1180"/>
    <w:rsid w:val="00BC1D67"/>
    <w:rsid w:val="00BC2E34"/>
    <w:rsid w:val="00BC31BE"/>
    <w:rsid w:val="00BC581D"/>
    <w:rsid w:val="00BC65A5"/>
    <w:rsid w:val="00BD0144"/>
    <w:rsid w:val="00BD07BE"/>
    <w:rsid w:val="00BD1723"/>
    <w:rsid w:val="00BD1ABA"/>
    <w:rsid w:val="00BD2FBD"/>
    <w:rsid w:val="00BD366C"/>
    <w:rsid w:val="00BD5BAA"/>
    <w:rsid w:val="00BD5C9A"/>
    <w:rsid w:val="00BD6119"/>
    <w:rsid w:val="00BD6134"/>
    <w:rsid w:val="00BD7CAA"/>
    <w:rsid w:val="00BD7D47"/>
    <w:rsid w:val="00BD7F08"/>
    <w:rsid w:val="00BE045C"/>
    <w:rsid w:val="00BE0E23"/>
    <w:rsid w:val="00BE17BA"/>
    <w:rsid w:val="00BE2252"/>
    <w:rsid w:val="00BE3379"/>
    <w:rsid w:val="00BE49CC"/>
    <w:rsid w:val="00BE6D67"/>
    <w:rsid w:val="00BE6E2F"/>
    <w:rsid w:val="00BF0A6A"/>
    <w:rsid w:val="00BF1565"/>
    <w:rsid w:val="00BF182B"/>
    <w:rsid w:val="00BF1D8C"/>
    <w:rsid w:val="00BF2DFF"/>
    <w:rsid w:val="00BF40E4"/>
    <w:rsid w:val="00BF53E0"/>
    <w:rsid w:val="00BF68A8"/>
    <w:rsid w:val="00BF7FAC"/>
    <w:rsid w:val="00C008DE"/>
    <w:rsid w:val="00C014F1"/>
    <w:rsid w:val="00C0298D"/>
    <w:rsid w:val="00C0396B"/>
    <w:rsid w:val="00C03EC9"/>
    <w:rsid w:val="00C04118"/>
    <w:rsid w:val="00C05AE0"/>
    <w:rsid w:val="00C05AEE"/>
    <w:rsid w:val="00C06D6B"/>
    <w:rsid w:val="00C06EE7"/>
    <w:rsid w:val="00C10642"/>
    <w:rsid w:val="00C10C91"/>
    <w:rsid w:val="00C1184D"/>
    <w:rsid w:val="00C11D52"/>
    <w:rsid w:val="00C1223F"/>
    <w:rsid w:val="00C1279E"/>
    <w:rsid w:val="00C13987"/>
    <w:rsid w:val="00C13B66"/>
    <w:rsid w:val="00C15F4E"/>
    <w:rsid w:val="00C160D8"/>
    <w:rsid w:val="00C17C63"/>
    <w:rsid w:val="00C200B3"/>
    <w:rsid w:val="00C22887"/>
    <w:rsid w:val="00C233D6"/>
    <w:rsid w:val="00C33BB1"/>
    <w:rsid w:val="00C34263"/>
    <w:rsid w:val="00C34667"/>
    <w:rsid w:val="00C35909"/>
    <w:rsid w:val="00C35C09"/>
    <w:rsid w:val="00C36B85"/>
    <w:rsid w:val="00C40978"/>
    <w:rsid w:val="00C429C3"/>
    <w:rsid w:val="00C43A5C"/>
    <w:rsid w:val="00C43E6E"/>
    <w:rsid w:val="00C44C03"/>
    <w:rsid w:val="00C44F45"/>
    <w:rsid w:val="00C459A0"/>
    <w:rsid w:val="00C50145"/>
    <w:rsid w:val="00C507BB"/>
    <w:rsid w:val="00C5121A"/>
    <w:rsid w:val="00C51AE6"/>
    <w:rsid w:val="00C53CB1"/>
    <w:rsid w:val="00C54FB3"/>
    <w:rsid w:val="00C560D8"/>
    <w:rsid w:val="00C56513"/>
    <w:rsid w:val="00C577CB"/>
    <w:rsid w:val="00C603AE"/>
    <w:rsid w:val="00C60D3D"/>
    <w:rsid w:val="00C61D7C"/>
    <w:rsid w:val="00C653D6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64CF"/>
    <w:rsid w:val="00C77998"/>
    <w:rsid w:val="00C77FC2"/>
    <w:rsid w:val="00C81D2A"/>
    <w:rsid w:val="00C82A57"/>
    <w:rsid w:val="00C835AE"/>
    <w:rsid w:val="00C8513D"/>
    <w:rsid w:val="00C86785"/>
    <w:rsid w:val="00C87498"/>
    <w:rsid w:val="00C90359"/>
    <w:rsid w:val="00C9182B"/>
    <w:rsid w:val="00C91D7A"/>
    <w:rsid w:val="00C93723"/>
    <w:rsid w:val="00C96E1B"/>
    <w:rsid w:val="00C9702A"/>
    <w:rsid w:val="00C9793F"/>
    <w:rsid w:val="00CA042A"/>
    <w:rsid w:val="00CA1260"/>
    <w:rsid w:val="00CA2306"/>
    <w:rsid w:val="00CA4C65"/>
    <w:rsid w:val="00CA7695"/>
    <w:rsid w:val="00CA77F3"/>
    <w:rsid w:val="00CA7F34"/>
    <w:rsid w:val="00CB0847"/>
    <w:rsid w:val="00CB1BC1"/>
    <w:rsid w:val="00CB213A"/>
    <w:rsid w:val="00CB3D05"/>
    <w:rsid w:val="00CB449F"/>
    <w:rsid w:val="00CB4EAD"/>
    <w:rsid w:val="00CB5FFD"/>
    <w:rsid w:val="00CB6149"/>
    <w:rsid w:val="00CB6511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6EF2"/>
    <w:rsid w:val="00CC739C"/>
    <w:rsid w:val="00CC770F"/>
    <w:rsid w:val="00CD07F8"/>
    <w:rsid w:val="00CD31F8"/>
    <w:rsid w:val="00CD3458"/>
    <w:rsid w:val="00CD6824"/>
    <w:rsid w:val="00CD714F"/>
    <w:rsid w:val="00CE1F1D"/>
    <w:rsid w:val="00CE219C"/>
    <w:rsid w:val="00CE5608"/>
    <w:rsid w:val="00CE66E8"/>
    <w:rsid w:val="00CF0E45"/>
    <w:rsid w:val="00CF2EF9"/>
    <w:rsid w:val="00CF3C31"/>
    <w:rsid w:val="00CF4979"/>
    <w:rsid w:val="00CF5DD1"/>
    <w:rsid w:val="00CF750A"/>
    <w:rsid w:val="00D0032F"/>
    <w:rsid w:val="00D01F17"/>
    <w:rsid w:val="00D03AC5"/>
    <w:rsid w:val="00D04F08"/>
    <w:rsid w:val="00D05812"/>
    <w:rsid w:val="00D07F1E"/>
    <w:rsid w:val="00D10042"/>
    <w:rsid w:val="00D103E9"/>
    <w:rsid w:val="00D1339E"/>
    <w:rsid w:val="00D14305"/>
    <w:rsid w:val="00D159EA"/>
    <w:rsid w:val="00D162AB"/>
    <w:rsid w:val="00D207B6"/>
    <w:rsid w:val="00D208AE"/>
    <w:rsid w:val="00D20C5C"/>
    <w:rsid w:val="00D20D18"/>
    <w:rsid w:val="00D20D4E"/>
    <w:rsid w:val="00D21C07"/>
    <w:rsid w:val="00D22A2B"/>
    <w:rsid w:val="00D2372F"/>
    <w:rsid w:val="00D24192"/>
    <w:rsid w:val="00D24D2B"/>
    <w:rsid w:val="00D254A1"/>
    <w:rsid w:val="00D3020A"/>
    <w:rsid w:val="00D31872"/>
    <w:rsid w:val="00D32055"/>
    <w:rsid w:val="00D32176"/>
    <w:rsid w:val="00D32C56"/>
    <w:rsid w:val="00D33725"/>
    <w:rsid w:val="00D33D91"/>
    <w:rsid w:val="00D3475D"/>
    <w:rsid w:val="00D35C94"/>
    <w:rsid w:val="00D36A9F"/>
    <w:rsid w:val="00D36AED"/>
    <w:rsid w:val="00D36C0F"/>
    <w:rsid w:val="00D411B5"/>
    <w:rsid w:val="00D41A86"/>
    <w:rsid w:val="00D45F38"/>
    <w:rsid w:val="00D474B7"/>
    <w:rsid w:val="00D474D7"/>
    <w:rsid w:val="00D53DD5"/>
    <w:rsid w:val="00D556DB"/>
    <w:rsid w:val="00D56D05"/>
    <w:rsid w:val="00D5749D"/>
    <w:rsid w:val="00D5758B"/>
    <w:rsid w:val="00D61283"/>
    <w:rsid w:val="00D649A5"/>
    <w:rsid w:val="00D64F1F"/>
    <w:rsid w:val="00D668A8"/>
    <w:rsid w:val="00D713DF"/>
    <w:rsid w:val="00D7261A"/>
    <w:rsid w:val="00D72B58"/>
    <w:rsid w:val="00D73F1D"/>
    <w:rsid w:val="00D74639"/>
    <w:rsid w:val="00D755FF"/>
    <w:rsid w:val="00D75681"/>
    <w:rsid w:val="00D75707"/>
    <w:rsid w:val="00D76209"/>
    <w:rsid w:val="00D76C09"/>
    <w:rsid w:val="00D77926"/>
    <w:rsid w:val="00D803E1"/>
    <w:rsid w:val="00D804BE"/>
    <w:rsid w:val="00D80FDD"/>
    <w:rsid w:val="00D84801"/>
    <w:rsid w:val="00D84A7B"/>
    <w:rsid w:val="00D84EA3"/>
    <w:rsid w:val="00D85AA2"/>
    <w:rsid w:val="00D861AE"/>
    <w:rsid w:val="00D86CE8"/>
    <w:rsid w:val="00D876EC"/>
    <w:rsid w:val="00D9046E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A4D0D"/>
    <w:rsid w:val="00DA51EF"/>
    <w:rsid w:val="00DA748E"/>
    <w:rsid w:val="00DA79A2"/>
    <w:rsid w:val="00DA7C6E"/>
    <w:rsid w:val="00DB04B5"/>
    <w:rsid w:val="00DB093D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37A4"/>
    <w:rsid w:val="00DC4D9D"/>
    <w:rsid w:val="00DC72B3"/>
    <w:rsid w:val="00DD0ED5"/>
    <w:rsid w:val="00DD207D"/>
    <w:rsid w:val="00DD24BA"/>
    <w:rsid w:val="00DD452B"/>
    <w:rsid w:val="00DD4A7C"/>
    <w:rsid w:val="00DD5272"/>
    <w:rsid w:val="00DD596A"/>
    <w:rsid w:val="00DD5FF2"/>
    <w:rsid w:val="00DE0E1D"/>
    <w:rsid w:val="00DE1092"/>
    <w:rsid w:val="00DE1C68"/>
    <w:rsid w:val="00DE2559"/>
    <w:rsid w:val="00DE2E54"/>
    <w:rsid w:val="00DE4009"/>
    <w:rsid w:val="00DE4088"/>
    <w:rsid w:val="00DE6E48"/>
    <w:rsid w:val="00DE7906"/>
    <w:rsid w:val="00DF0BF7"/>
    <w:rsid w:val="00DF42E2"/>
    <w:rsid w:val="00DF4D6E"/>
    <w:rsid w:val="00DF561A"/>
    <w:rsid w:val="00DF58F1"/>
    <w:rsid w:val="00DF60A4"/>
    <w:rsid w:val="00DF673C"/>
    <w:rsid w:val="00E02CE7"/>
    <w:rsid w:val="00E02DF1"/>
    <w:rsid w:val="00E0327E"/>
    <w:rsid w:val="00E075FA"/>
    <w:rsid w:val="00E109C5"/>
    <w:rsid w:val="00E13388"/>
    <w:rsid w:val="00E173D1"/>
    <w:rsid w:val="00E20084"/>
    <w:rsid w:val="00E20241"/>
    <w:rsid w:val="00E20696"/>
    <w:rsid w:val="00E21AF8"/>
    <w:rsid w:val="00E22A7F"/>
    <w:rsid w:val="00E241E0"/>
    <w:rsid w:val="00E244DB"/>
    <w:rsid w:val="00E25021"/>
    <w:rsid w:val="00E25B1F"/>
    <w:rsid w:val="00E2770E"/>
    <w:rsid w:val="00E30860"/>
    <w:rsid w:val="00E30EF9"/>
    <w:rsid w:val="00E31AA1"/>
    <w:rsid w:val="00E32128"/>
    <w:rsid w:val="00E32C84"/>
    <w:rsid w:val="00E33A38"/>
    <w:rsid w:val="00E33F73"/>
    <w:rsid w:val="00E3491B"/>
    <w:rsid w:val="00E36170"/>
    <w:rsid w:val="00E370AD"/>
    <w:rsid w:val="00E41A88"/>
    <w:rsid w:val="00E41DCF"/>
    <w:rsid w:val="00E4667B"/>
    <w:rsid w:val="00E46D2C"/>
    <w:rsid w:val="00E46FFA"/>
    <w:rsid w:val="00E47EB9"/>
    <w:rsid w:val="00E52846"/>
    <w:rsid w:val="00E52E5E"/>
    <w:rsid w:val="00E54ABD"/>
    <w:rsid w:val="00E54AE6"/>
    <w:rsid w:val="00E54DA4"/>
    <w:rsid w:val="00E575C7"/>
    <w:rsid w:val="00E579D9"/>
    <w:rsid w:val="00E6143D"/>
    <w:rsid w:val="00E619EB"/>
    <w:rsid w:val="00E61B50"/>
    <w:rsid w:val="00E62537"/>
    <w:rsid w:val="00E64969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3D29"/>
    <w:rsid w:val="00E74006"/>
    <w:rsid w:val="00E74916"/>
    <w:rsid w:val="00E75873"/>
    <w:rsid w:val="00E76EC7"/>
    <w:rsid w:val="00E80354"/>
    <w:rsid w:val="00E84D36"/>
    <w:rsid w:val="00E8574F"/>
    <w:rsid w:val="00E85A0B"/>
    <w:rsid w:val="00E90054"/>
    <w:rsid w:val="00E9034F"/>
    <w:rsid w:val="00E90FA0"/>
    <w:rsid w:val="00E90FCB"/>
    <w:rsid w:val="00E917CA"/>
    <w:rsid w:val="00E92183"/>
    <w:rsid w:val="00E94B21"/>
    <w:rsid w:val="00EA158D"/>
    <w:rsid w:val="00EA1E43"/>
    <w:rsid w:val="00EA2CE4"/>
    <w:rsid w:val="00EA41FE"/>
    <w:rsid w:val="00EA4244"/>
    <w:rsid w:val="00EA42AA"/>
    <w:rsid w:val="00EA44B5"/>
    <w:rsid w:val="00EA693B"/>
    <w:rsid w:val="00EB04F5"/>
    <w:rsid w:val="00EB10D0"/>
    <w:rsid w:val="00EB2098"/>
    <w:rsid w:val="00EB2893"/>
    <w:rsid w:val="00EB4FBE"/>
    <w:rsid w:val="00EB6A87"/>
    <w:rsid w:val="00EB6CE7"/>
    <w:rsid w:val="00EB70B7"/>
    <w:rsid w:val="00EC0F7E"/>
    <w:rsid w:val="00EC124A"/>
    <w:rsid w:val="00EC1528"/>
    <w:rsid w:val="00EC169C"/>
    <w:rsid w:val="00EC171F"/>
    <w:rsid w:val="00EC33F5"/>
    <w:rsid w:val="00EC3CB6"/>
    <w:rsid w:val="00EC5983"/>
    <w:rsid w:val="00EC667A"/>
    <w:rsid w:val="00ED0493"/>
    <w:rsid w:val="00ED1180"/>
    <w:rsid w:val="00ED26EE"/>
    <w:rsid w:val="00ED2F7D"/>
    <w:rsid w:val="00ED301D"/>
    <w:rsid w:val="00ED427F"/>
    <w:rsid w:val="00ED4737"/>
    <w:rsid w:val="00ED4ED2"/>
    <w:rsid w:val="00ED7877"/>
    <w:rsid w:val="00ED7B1F"/>
    <w:rsid w:val="00EE1795"/>
    <w:rsid w:val="00EE1984"/>
    <w:rsid w:val="00EE2EE4"/>
    <w:rsid w:val="00EE3066"/>
    <w:rsid w:val="00EE37B1"/>
    <w:rsid w:val="00EE4798"/>
    <w:rsid w:val="00EE77F8"/>
    <w:rsid w:val="00EF0677"/>
    <w:rsid w:val="00EF19E1"/>
    <w:rsid w:val="00EF2C7C"/>
    <w:rsid w:val="00EF40A3"/>
    <w:rsid w:val="00EF540B"/>
    <w:rsid w:val="00EF5533"/>
    <w:rsid w:val="00EF56C6"/>
    <w:rsid w:val="00EF6AD4"/>
    <w:rsid w:val="00EF7BAA"/>
    <w:rsid w:val="00F00059"/>
    <w:rsid w:val="00F003E4"/>
    <w:rsid w:val="00F013D9"/>
    <w:rsid w:val="00F0290E"/>
    <w:rsid w:val="00F03163"/>
    <w:rsid w:val="00F03EA5"/>
    <w:rsid w:val="00F04541"/>
    <w:rsid w:val="00F04EA2"/>
    <w:rsid w:val="00F058DD"/>
    <w:rsid w:val="00F05AE7"/>
    <w:rsid w:val="00F11E45"/>
    <w:rsid w:val="00F11EFB"/>
    <w:rsid w:val="00F140CC"/>
    <w:rsid w:val="00F14570"/>
    <w:rsid w:val="00F1548F"/>
    <w:rsid w:val="00F16F5E"/>
    <w:rsid w:val="00F17804"/>
    <w:rsid w:val="00F17F86"/>
    <w:rsid w:val="00F20A74"/>
    <w:rsid w:val="00F20B56"/>
    <w:rsid w:val="00F2147D"/>
    <w:rsid w:val="00F2395D"/>
    <w:rsid w:val="00F249D2"/>
    <w:rsid w:val="00F25670"/>
    <w:rsid w:val="00F26B25"/>
    <w:rsid w:val="00F26BC3"/>
    <w:rsid w:val="00F2727E"/>
    <w:rsid w:val="00F30FCD"/>
    <w:rsid w:val="00F339C5"/>
    <w:rsid w:val="00F33B58"/>
    <w:rsid w:val="00F34850"/>
    <w:rsid w:val="00F35603"/>
    <w:rsid w:val="00F35973"/>
    <w:rsid w:val="00F35DFA"/>
    <w:rsid w:val="00F374C9"/>
    <w:rsid w:val="00F377E2"/>
    <w:rsid w:val="00F406CD"/>
    <w:rsid w:val="00F41653"/>
    <w:rsid w:val="00F42B6B"/>
    <w:rsid w:val="00F43318"/>
    <w:rsid w:val="00F43A17"/>
    <w:rsid w:val="00F43D57"/>
    <w:rsid w:val="00F45E64"/>
    <w:rsid w:val="00F47699"/>
    <w:rsid w:val="00F510DB"/>
    <w:rsid w:val="00F51850"/>
    <w:rsid w:val="00F54F4D"/>
    <w:rsid w:val="00F5579E"/>
    <w:rsid w:val="00F567F5"/>
    <w:rsid w:val="00F56D39"/>
    <w:rsid w:val="00F57D5B"/>
    <w:rsid w:val="00F6082A"/>
    <w:rsid w:val="00F60ACE"/>
    <w:rsid w:val="00F63120"/>
    <w:rsid w:val="00F637D4"/>
    <w:rsid w:val="00F63CEE"/>
    <w:rsid w:val="00F642C2"/>
    <w:rsid w:val="00F64C36"/>
    <w:rsid w:val="00F653EA"/>
    <w:rsid w:val="00F65818"/>
    <w:rsid w:val="00F703B7"/>
    <w:rsid w:val="00F733DE"/>
    <w:rsid w:val="00F76FA5"/>
    <w:rsid w:val="00F81FBA"/>
    <w:rsid w:val="00F839F3"/>
    <w:rsid w:val="00F8417B"/>
    <w:rsid w:val="00F841D7"/>
    <w:rsid w:val="00F847AD"/>
    <w:rsid w:val="00F859C3"/>
    <w:rsid w:val="00F85B2F"/>
    <w:rsid w:val="00F86680"/>
    <w:rsid w:val="00F86A15"/>
    <w:rsid w:val="00F8729F"/>
    <w:rsid w:val="00F91187"/>
    <w:rsid w:val="00F91599"/>
    <w:rsid w:val="00F91BC3"/>
    <w:rsid w:val="00F93653"/>
    <w:rsid w:val="00F93AE5"/>
    <w:rsid w:val="00F93DD3"/>
    <w:rsid w:val="00F9649F"/>
    <w:rsid w:val="00F96D0C"/>
    <w:rsid w:val="00F979C6"/>
    <w:rsid w:val="00F97AA0"/>
    <w:rsid w:val="00FA1444"/>
    <w:rsid w:val="00FA2468"/>
    <w:rsid w:val="00FA25D5"/>
    <w:rsid w:val="00FA2E25"/>
    <w:rsid w:val="00FA4595"/>
    <w:rsid w:val="00FB1644"/>
    <w:rsid w:val="00FB32C9"/>
    <w:rsid w:val="00FB340B"/>
    <w:rsid w:val="00FB3A3E"/>
    <w:rsid w:val="00FB4205"/>
    <w:rsid w:val="00FB4ABE"/>
    <w:rsid w:val="00FB4B02"/>
    <w:rsid w:val="00FB51C7"/>
    <w:rsid w:val="00FB73B6"/>
    <w:rsid w:val="00FB797D"/>
    <w:rsid w:val="00FB7F35"/>
    <w:rsid w:val="00FC0307"/>
    <w:rsid w:val="00FC0E23"/>
    <w:rsid w:val="00FC2A74"/>
    <w:rsid w:val="00FC4573"/>
    <w:rsid w:val="00FC4C7A"/>
    <w:rsid w:val="00FC50A4"/>
    <w:rsid w:val="00FC5F77"/>
    <w:rsid w:val="00FC61DF"/>
    <w:rsid w:val="00FC6E68"/>
    <w:rsid w:val="00FC780D"/>
    <w:rsid w:val="00FD1079"/>
    <w:rsid w:val="00FD217A"/>
    <w:rsid w:val="00FD23BA"/>
    <w:rsid w:val="00FD5CB6"/>
    <w:rsid w:val="00FD6115"/>
    <w:rsid w:val="00FD72FF"/>
    <w:rsid w:val="00FE18DF"/>
    <w:rsid w:val="00FE2237"/>
    <w:rsid w:val="00FE25D9"/>
    <w:rsid w:val="00FE2EC2"/>
    <w:rsid w:val="00FE4BF5"/>
    <w:rsid w:val="00FE4D71"/>
    <w:rsid w:val="00FE6382"/>
    <w:rsid w:val="00FE7017"/>
    <w:rsid w:val="00FE7A6F"/>
    <w:rsid w:val="00FF0FDE"/>
    <w:rsid w:val="00FF3B2E"/>
    <w:rsid w:val="00FF4006"/>
    <w:rsid w:val="00FF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6CD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- Accent 31,L1,Light List - Accent 51,lp1,Akapit z listą5,Akapit z listą3,Normal2"/>
    <w:basedOn w:val="Normalny"/>
    <w:link w:val="AkapitzlistZnak"/>
    <w:uiPriority w:val="99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- Accent 31 Znak"/>
    <w:link w:val="Akapitzlist"/>
    <w:uiPriority w:val="99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9F34A0"/>
    <w:rPr>
      <w:b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,Preambuła,Numerowanie,Akapit z listą BS,Kolorowa lista — akcent 11,Colorful Shading - Accent 31,L1,Light List - Accent 51,lp1,Akapit z listą5,Akapit z listą3,Normal2"/>
    <w:basedOn w:val="Normalny"/>
    <w:link w:val="AkapitzlistZnak"/>
    <w:uiPriority w:val="99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,Preambuła Znak,Numerowanie Znak,Akapit z listą BS Znak,Kolorowa lista — akcent 11 Znak,Colorful Shading - Accent 31 Znak"/>
    <w:link w:val="Akapitzlist"/>
    <w:uiPriority w:val="99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9F34A0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oman.czyzewski@marcinek.poznan.pl" TargetMode="External"/><Relationship Id="rId18" Type="http://schemas.openxmlformats.org/officeDocument/2006/relationships/hyperlink" Target="https://ezamowienia.gov.pl/pl/komponent-edukacyjny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media.ezamowienia.gov.pl/pod/2021/10/Oferty-5.1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8b9880f8-64a8-48c2-9df9-d88fef22f755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mp-client/search/list/ocds-148610-8b9880f8-64a8-48c2-9df9-d88fef22f755" TargetMode="External"/><Relationship Id="rId20" Type="http://schemas.openxmlformats.org/officeDocument/2006/relationships/hyperlink" Target="mailto:roman.czyzewski@marcinek.poznan.pl" TargetMode="External"/><Relationship Id="rId29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8b9880f8-64a8-48c2-9df9-d88fef22f755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mailto:roman.czyzewski@marcinek.poznan.pl" TargetMode="External"/><Relationship Id="rId23" Type="http://schemas.openxmlformats.org/officeDocument/2006/relationships/hyperlink" Target="mailto:iod4_mjo@poznan.pl" TargetMode="External"/><Relationship Id="rId10" Type="http://schemas.openxmlformats.org/officeDocument/2006/relationships/hyperlink" Target="https://www.marcinek.poznan.pl/" TargetMode="External"/><Relationship Id="rId19" Type="http://schemas.openxmlformats.org/officeDocument/2006/relationships/hyperlink" Target="mailto:roman.czyzewski@marcinek.pozna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rcinek@marcinek.poznan.pl%20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hyperlink" Target="https://media.ezamowienia.gov.pl/pod/2021/10/Oferty-5.1.pdf" TargetMode="External"/><Relationship Id="rId27" Type="http://schemas.openxmlformats.org/officeDocument/2006/relationships/theme" Target="theme/theme1.xm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2E1C6-5859-4AD1-A717-FD614CEB9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7152</Words>
  <Characters>42916</Characters>
  <Application>Microsoft Office Word</Application>
  <DocSecurity>0</DocSecurity>
  <Lines>357</Lines>
  <Paragraphs>99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 WARUNKÓW  ZAMÓWIENIA</vt:lpstr>
    </vt:vector>
  </TitlesOfParts>
  <Company>HP</Company>
  <LinksUpToDate>false</LinksUpToDate>
  <CharactersWithSpaces>49969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4</cp:revision>
  <cp:lastPrinted>2018-10-31T11:31:00Z</cp:lastPrinted>
  <dcterms:created xsi:type="dcterms:W3CDTF">2025-06-16T09:25:00Z</dcterms:created>
  <dcterms:modified xsi:type="dcterms:W3CDTF">2025-06-16T09:25:00Z</dcterms:modified>
</cp:coreProperties>
</file>