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37745" w14:textId="77777777" w:rsidR="002E442D" w:rsidRPr="00C17207" w:rsidRDefault="002E442D" w:rsidP="00EC0DBE">
      <w:pPr>
        <w:rPr>
          <w:rFonts w:asciiTheme="minorHAnsi" w:hAnsiTheme="minorHAnsi" w:cstheme="minorHAnsi"/>
          <w:sz w:val="18"/>
          <w:szCs w:val="18"/>
        </w:rPr>
      </w:pPr>
    </w:p>
    <w:p w14:paraId="71A368C1" w14:textId="62C53D30" w:rsidR="00ED394C" w:rsidRPr="00C17207" w:rsidRDefault="0012777F" w:rsidP="00EC0DBE">
      <w:pPr>
        <w:rPr>
          <w:rFonts w:asciiTheme="minorHAnsi" w:hAnsiTheme="minorHAnsi" w:cstheme="minorHAnsi"/>
          <w:sz w:val="18"/>
          <w:szCs w:val="18"/>
        </w:rPr>
      </w:pPr>
      <w:r w:rsidRPr="00C17207">
        <w:rPr>
          <w:rFonts w:asciiTheme="minorHAnsi" w:hAnsiTheme="minorHAnsi" w:cstheme="minorHAnsi"/>
          <w:sz w:val="18"/>
          <w:szCs w:val="18"/>
        </w:rPr>
        <w:t xml:space="preserve">Znak sprawy: </w:t>
      </w:r>
      <w:r w:rsidR="00260A39" w:rsidRPr="00C17207">
        <w:rPr>
          <w:rFonts w:asciiTheme="minorHAnsi" w:hAnsiTheme="minorHAnsi" w:cstheme="minorHAnsi"/>
          <w:sz w:val="18"/>
          <w:szCs w:val="18"/>
        </w:rPr>
        <w:t>ZP/</w:t>
      </w:r>
      <w:r w:rsidR="008825BB">
        <w:rPr>
          <w:rFonts w:asciiTheme="minorHAnsi" w:hAnsiTheme="minorHAnsi" w:cstheme="minorHAnsi"/>
          <w:sz w:val="18"/>
          <w:szCs w:val="18"/>
        </w:rPr>
        <w:t>1</w:t>
      </w:r>
      <w:r w:rsidR="00260A39" w:rsidRPr="00C17207">
        <w:rPr>
          <w:rFonts w:asciiTheme="minorHAnsi" w:hAnsiTheme="minorHAnsi" w:cstheme="minorHAnsi"/>
          <w:sz w:val="18"/>
          <w:szCs w:val="18"/>
        </w:rPr>
        <w:t>/202</w:t>
      </w:r>
      <w:r w:rsidR="008B40E7">
        <w:rPr>
          <w:rFonts w:asciiTheme="minorHAnsi" w:hAnsiTheme="minorHAnsi" w:cstheme="minorHAnsi"/>
          <w:sz w:val="18"/>
          <w:szCs w:val="18"/>
        </w:rPr>
        <w:t>5</w:t>
      </w:r>
    </w:p>
    <w:p w14:paraId="24F6BA63" w14:textId="77777777" w:rsidR="005A0099" w:rsidRPr="00C17207" w:rsidRDefault="005A0099" w:rsidP="00EC0DBE">
      <w:pPr>
        <w:rPr>
          <w:rFonts w:asciiTheme="minorHAnsi" w:hAnsiTheme="minorHAnsi" w:cstheme="minorHAnsi"/>
          <w:sz w:val="18"/>
          <w:szCs w:val="18"/>
        </w:rPr>
      </w:pPr>
    </w:p>
    <w:p w14:paraId="28592EA0" w14:textId="77777777" w:rsidR="005A0099" w:rsidRPr="00C17207" w:rsidRDefault="005A0099" w:rsidP="00EC0DBE">
      <w:pPr>
        <w:rPr>
          <w:rFonts w:asciiTheme="minorHAnsi" w:hAnsiTheme="minorHAnsi" w:cstheme="minorHAnsi"/>
          <w:sz w:val="18"/>
          <w:szCs w:val="18"/>
        </w:rPr>
      </w:pPr>
    </w:p>
    <w:p w14:paraId="005E6E9F" w14:textId="77777777" w:rsidR="00ED394C" w:rsidRPr="00C17207" w:rsidRDefault="00ED394C" w:rsidP="00EC0DBE">
      <w:pPr>
        <w:rPr>
          <w:rFonts w:asciiTheme="minorHAnsi" w:hAnsiTheme="minorHAnsi" w:cstheme="minorHAnsi"/>
          <w:sz w:val="18"/>
          <w:szCs w:val="18"/>
        </w:rPr>
      </w:pPr>
    </w:p>
    <w:p w14:paraId="41C6699B" w14:textId="77777777" w:rsidR="00597356" w:rsidRPr="00C17207" w:rsidRDefault="00597356" w:rsidP="00EC0DBE">
      <w:pPr>
        <w:rPr>
          <w:rFonts w:asciiTheme="minorHAnsi" w:hAnsiTheme="minorHAnsi" w:cstheme="minorHAnsi"/>
          <w:sz w:val="18"/>
          <w:szCs w:val="18"/>
        </w:rPr>
      </w:pPr>
    </w:p>
    <w:p w14:paraId="73CE40B7" w14:textId="77777777" w:rsidR="00B60040" w:rsidRPr="00C17207" w:rsidRDefault="00B60040" w:rsidP="00EC0DBE">
      <w:pPr>
        <w:keepNext/>
        <w:jc w:val="center"/>
        <w:outlineLvl w:val="8"/>
        <w:rPr>
          <w:rFonts w:asciiTheme="minorHAnsi" w:hAnsiTheme="minorHAnsi" w:cstheme="minorHAnsi"/>
          <w:b/>
          <w:bCs/>
          <w:sz w:val="18"/>
          <w:szCs w:val="18"/>
        </w:rPr>
      </w:pPr>
      <w:r w:rsidRPr="00C17207">
        <w:rPr>
          <w:rFonts w:asciiTheme="minorHAnsi" w:hAnsiTheme="minorHAnsi" w:cstheme="minorHAnsi"/>
          <w:b/>
          <w:bCs/>
          <w:sz w:val="18"/>
          <w:szCs w:val="18"/>
        </w:rPr>
        <w:t>SPECYFIKACJA WARUNKÓW ZAMÓWIENIA</w:t>
      </w:r>
    </w:p>
    <w:p w14:paraId="4A9599CD" w14:textId="77777777" w:rsidR="00B60040" w:rsidRPr="00C17207" w:rsidRDefault="006505F7" w:rsidP="00EC0DBE">
      <w:pPr>
        <w:jc w:val="center"/>
        <w:rPr>
          <w:rFonts w:asciiTheme="minorHAnsi" w:eastAsia="Arial Unicode MS" w:hAnsiTheme="minorHAnsi" w:cstheme="minorHAnsi"/>
          <w:bCs/>
          <w:sz w:val="18"/>
          <w:szCs w:val="18"/>
        </w:rPr>
      </w:pPr>
      <w:r w:rsidRPr="00C17207">
        <w:rPr>
          <w:rFonts w:asciiTheme="minorHAnsi" w:hAnsiTheme="minorHAnsi" w:cstheme="minorHAnsi"/>
          <w:bCs/>
          <w:sz w:val="18"/>
          <w:szCs w:val="18"/>
        </w:rPr>
        <w:t>Zamówienie publiczne</w:t>
      </w:r>
      <w:r w:rsidR="00B60040" w:rsidRPr="00C17207">
        <w:rPr>
          <w:rFonts w:asciiTheme="minorHAnsi" w:hAnsiTheme="minorHAnsi" w:cstheme="minorHAnsi"/>
          <w:bCs/>
          <w:sz w:val="18"/>
          <w:szCs w:val="18"/>
        </w:rPr>
        <w:t xml:space="preserve"> </w:t>
      </w:r>
      <w:r w:rsidR="00241C8D" w:rsidRPr="00C17207">
        <w:rPr>
          <w:rFonts w:asciiTheme="minorHAnsi" w:eastAsia="Arial Unicode MS" w:hAnsiTheme="minorHAnsi" w:cstheme="minorHAnsi"/>
          <w:bCs/>
          <w:sz w:val="18"/>
          <w:szCs w:val="18"/>
        </w:rPr>
        <w:t>p</w:t>
      </w:r>
      <w:r w:rsidR="00B60040" w:rsidRPr="00C17207">
        <w:rPr>
          <w:rFonts w:asciiTheme="minorHAnsi" w:eastAsia="Arial Unicode MS" w:hAnsiTheme="minorHAnsi" w:cstheme="minorHAnsi"/>
          <w:bCs/>
          <w:sz w:val="18"/>
          <w:szCs w:val="18"/>
        </w:rPr>
        <w:t>n.:</w:t>
      </w:r>
    </w:p>
    <w:p w14:paraId="683A27E9" w14:textId="77777777" w:rsidR="00F25901" w:rsidRPr="00C17207" w:rsidRDefault="00F25901" w:rsidP="00EC0DBE">
      <w:pPr>
        <w:jc w:val="both"/>
        <w:outlineLvl w:val="0"/>
        <w:rPr>
          <w:rFonts w:asciiTheme="minorHAnsi" w:hAnsiTheme="minorHAnsi" w:cstheme="minorHAnsi"/>
          <w:b/>
          <w:bCs/>
          <w:sz w:val="18"/>
          <w:szCs w:val="18"/>
        </w:rPr>
      </w:pPr>
    </w:p>
    <w:p w14:paraId="1A19F8B4" w14:textId="77777777" w:rsidR="002E4A59" w:rsidRPr="00C17207" w:rsidRDefault="002E4A59" w:rsidP="00EC0DBE">
      <w:pPr>
        <w:jc w:val="both"/>
        <w:outlineLvl w:val="0"/>
        <w:rPr>
          <w:rFonts w:asciiTheme="minorHAnsi" w:hAnsiTheme="minorHAnsi" w:cstheme="minorHAnsi"/>
          <w:b/>
          <w:bCs/>
          <w:sz w:val="18"/>
          <w:szCs w:val="18"/>
        </w:rPr>
      </w:pPr>
    </w:p>
    <w:p w14:paraId="7166C9CF" w14:textId="77777777" w:rsidR="002E4A59" w:rsidRPr="00C17207" w:rsidRDefault="002E4A59" w:rsidP="00EC0DBE">
      <w:pPr>
        <w:jc w:val="both"/>
        <w:outlineLvl w:val="0"/>
        <w:rPr>
          <w:rFonts w:asciiTheme="minorHAnsi" w:hAnsiTheme="minorHAnsi" w:cstheme="minorHAnsi"/>
          <w:b/>
          <w:bCs/>
          <w:sz w:val="18"/>
          <w:szCs w:val="18"/>
        </w:rPr>
      </w:pPr>
    </w:p>
    <w:p w14:paraId="0F5901CA" w14:textId="77777777" w:rsidR="002B1483" w:rsidRPr="00C17207" w:rsidRDefault="002B1483" w:rsidP="00EC0DBE">
      <w:pPr>
        <w:jc w:val="both"/>
        <w:outlineLvl w:val="0"/>
        <w:rPr>
          <w:rFonts w:asciiTheme="minorHAnsi" w:hAnsiTheme="minorHAnsi" w:cstheme="minorHAnsi"/>
          <w:b/>
          <w:bCs/>
          <w:sz w:val="18"/>
          <w:szCs w:val="18"/>
        </w:rPr>
      </w:pPr>
    </w:p>
    <w:p w14:paraId="64A651F6" w14:textId="77777777" w:rsidR="00673538" w:rsidRPr="00C17207" w:rsidRDefault="00673538" w:rsidP="00EC0DBE">
      <w:pPr>
        <w:jc w:val="both"/>
        <w:outlineLvl w:val="0"/>
        <w:rPr>
          <w:rFonts w:asciiTheme="minorHAnsi" w:hAnsiTheme="minorHAnsi" w:cstheme="minorHAnsi"/>
          <w:b/>
          <w:bCs/>
          <w:sz w:val="18"/>
          <w:szCs w:val="18"/>
        </w:rPr>
      </w:pPr>
    </w:p>
    <w:p w14:paraId="6C58890E" w14:textId="77777777" w:rsidR="008825BB" w:rsidRPr="009B328A" w:rsidRDefault="008825BB" w:rsidP="008825BB">
      <w:pPr>
        <w:ind w:left="360" w:hanging="360"/>
        <w:jc w:val="center"/>
        <w:rPr>
          <w:rFonts w:asciiTheme="minorHAnsi" w:hAnsiTheme="minorHAnsi" w:cstheme="minorHAnsi"/>
          <w:b/>
          <w:i/>
          <w:sz w:val="18"/>
          <w:szCs w:val="18"/>
        </w:rPr>
      </w:pPr>
      <w:bookmarkStart w:id="0" w:name="_Hlk529266644"/>
      <w:r w:rsidRPr="009B328A">
        <w:rPr>
          <w:rFonts w:asciiTheme="minorHAnsi" w:hAnsiTheme="minorHAnsi" w:cstheme="minorHAnsi"/>
          <w:b/>
          <w:bCs/>
          <w:i/>
          <w:sz w:val="18"/>
          <w:szCs w:val="18"/>
        </w:rPr>
        <w:t xml:space="preserve">Usługi restauracyjne dla potrzeb </w:t>
      </w:r>
      <w:r w:rsidRPr="009B328A">
        <w:rPr>
          <w:rFonts w:asciiTheme="minorHAnsi" w:hAnsiTheme="minorHAnsi" w:cstheme="minorHAnsi"/>
          <w:b/>
          <w:i/>
          <w:sz w:val="18"/>
          <w:szCs w:val="18"/>
        </w:rPr>
        <w:t>dla dzieci uczęszczających</w:t>
      </w:r>
    </w:p>
    <w:p w14:paraId="1B8EC9C3" w14:textId="77777777" w:rsidR="008825BB" w:rsidRPr="009B328A" w:rsidRDefault="008825BB" w:rsidP="008825BB">
      <w:pPr>
        <w:ind w:left="360" w:hanging="360"/>
        <w:jc w:val="center"/>
        <w:rPr>
          <w:rFonts w:asciiTheme="minorHAnsi" w:hAnsiTheme="minorHAnsi" w:cstheme="minorHAnsi"/>
          <w:b/>
          <w:i/>
          <w:sz w:val="18"/>
          <w:szCs w:val="18"/>
        </w:rPr>
      </w:pPr>
      <w:r w:rsidRPr="009B328A">
        <w:rPr>
          <w:rFonts w:asciiTheme="minorHAnsi" w:hAnsiTheme="minorHAnsi" w:cstheme="minorHAnsi"/>
          <w:b/>
          <w:i/>
          <w:sz w:val="18"/>
          <w:szCs w:val="18"/>
        </w:rPr>
        <w:t>do Zespołu Szkolno-Przedszkolnego  Nr 15  we Wrocławiu.</w:t>
      </w:r>
    </w:p>
    <w:bookmarkEnd w:id="0"/>
    <w:p w14:paraId="4FDEF210" w14:textId="77777777" w:rsidR="008825BB" w:rsidRPr="009B328A" w:rsidRDefault="008825BB" w:rsidP="008825BB">
      <w:pPr>
        <w:jc w:val="center"/>
        <w:outlineLvl w:val="0"/>
        <w:rPr>
          <w:rFonts w:asciiTheme="minorHAnsi" w:hAnsiTheme="minorHAnsi" w:cstheme="minorHAnsi"/>
          <w:b/>
          <w:bCs/>
          <w:sz w:val="18"/>
          <w:szCs w:val="18"/>
        </w:rPr>
      </w:pPr>
      <w:r w:rsidRPr="009B328A">
        <w:rPr>
          <w:rFonts w:asciiTheme="minorHAnsi" w:hAnsiTheme="minorHAnsi" w:cstheme="minorHAnsi"/>
          <w:b/>
          <w:bCs/>
          <w:sz w:val="18"/>
          <w:szCs w:val="18"/>
        </w:rPr>
        <w:t>CPV 55.52.31.00-3, 55.52.40.00-9, 55.52.00.00-1, 55.52.12.00-0.</w:t>
      </w:r>
    </w:p>
    <w:p w14:paraId="29802C1F" w14:textId="77777777" w:rsidR="00CB00CF" w:rsidRPr="00C17207" w:rsidRDefault="00CB00CF" w:rsidP="00CB00CF">
      <w:pPr>
        <w:jc w:val="center"/>
        <w:outlineLvl w:val="0"/>
        <w:rPr>
          <w:rFonts w:ascii="Calibri" w:hAnsi="Calibri" w:cs="Calibri"/>
          <w:b/>
          <w:bCs/>
          <w:i/>
          <w:sz w:val="18"/>
          <w:szCs w:val="18"/>
        </w:rPr>
      </w:pPr>
    </w:p>
    <w:p w14:paraId="35296A8B" w14:textId="77777777" w:rsidR="00CB00CF" w:rsidRPr="00C17207" w:rsidRDefault="00CB00CF" w:rsidP="00CB00CF">
      <w:pPr>
        <w:tabs>
          <w:tab w:val="left" w:pos="810"/>
        </w:tabs>
        <w:jc w:val="center"/>
        <w:outlineLvl w:val="0"/>
        <w:rPr>
          <w:rFonts w:ascii="Calibri" w:hAnsi="Calibri" w:cs="Calibri"/>
          <w:b/>
          <w:bCs/>
          <w:sz w:val="18"/>
          <w:szCs w:val="18"/>
        </w:rPr>
      </w:pPr>
    </w:p>
    <w:p w14:paraId="5AE4FC73" w14:textId="77777777" w:rsidR="00673538" w:rsidRPr="00C17207" w:rsidRDefault="00673538" w:rsidP="00EC0DBE">
      <w:pPr>
        <w:jc w:val="both"/>
        <w:outlineLvl w:val="0"/>
        <w:rPr>
          <w:rFonts w:asciiTheme="minorHAnsi" w:hAnsiTheme="minorHAnsi" w:cstheme="minorHAnsi"/>
          <w:b/>
          <w:bCs/>
          <w:sz w:val="18"/>
          <w:szCs w:val="18"/>
        </w:rPr>
      </w:pPr>
    </w:p>
    <w:p w14:paraId="1DB5B64D" w14:textId="77777777" w:rsidR="00673538" w:rsidRPr="00C17207" w:rsidRDefault="00673538" w:rsidP="00EC0DBE">
      <w:pPr>
        <w:jc w:val="both"/>
        <w:outlineLvl w:val="0"/>
        <w:rPr>
          <w:rFonts w:asciiTheme="minorHAnsi" w:hAnsiTheme="minorHAnsi" w:cstheme="minorHAnsi"/>
          <w:b/>
          <w:bCs/>
          <w:sz w:val="18"/>
          <w:szCs w:val="18"/>
        </w:rPr>
      </w:pPr>
    </w:p>
    <w:p w14:paraId="7B4CD720" w14:textId="77777777" w:rsidR="00A808BB" w:rsidRPr="00C17207" w:rsidRDefault="00A808BB" w:rsidP="00A808BB">
      <w:pPr>
        <w:autoSpaceDE w:val="0"/>
        <w:autoSpaceDN w:val="0"/>
        <w:adjustRightInd w:val="0"/>
        <w:jc w:val="center"/>
        <w:rPr>
          <w:rFonts w:asciiTheme="minorHAnsi" w:hAnsiTheme="minorHAnsi" w:cstheme="minorHAnsi"/>
          <w:sz w:val="18"/>
          <w:szCs w:val="18"/>
        </w:rPr>
      </w:pPr>
      <w:r w:rsidRPr="00C17207">
        <w:rPr>
          <w:rFonts w:asciiTheme="minorHAnsi" w:hAnsiTheme="minorHAnsi" w:cstheme="minorHAnsi"/>
          <w:sz w:val="18"/>
          <w:szCs w:val="18"/>
        </w:rPr>
        <w:t xml:space="preserve">Postępowanie o udzielenie zamówienia publicznego prowadzonego w trybie podstawowym - </w:t>
      </w:r>
      <w:r w:rsidRPr="00C17207">
        <w:rPr>
          <w:rFonts w:asciiTheme="minorHAnsi" w:hAnsiTheme="minorHAnsi" w:cstheme="minorHAnsi"/>
          <w:sz w:val="18"/>
          <w:szCs w:val="18"/>
        </w:rPr>
        <w:br/>
        <w:t xml:space="preserve">art. 275 pkt 1  w powiązaniu z art. 359 ustawy z dnia 11 września 2019 r. – Prawo zamówień publicznych, </w:t>
      </w:r>
      <w:r w:rsidRPr="00C17207">
        <w:rPr>
          <w:rFonts w:asciiTheme="minorHAnsi" w:hAnsiTheme="minorHAnsi" w:cstheme="minorHAnsi"/>
          <w:sz w:val="18"/>
          <w:szCs w:val="18"/>
        </w:rPr>
        <w:br/>
        <w:t>na usługi społeczne o wartości nie przekraczającej progów unijnych.</w:t>
      </w:r>
    </w:p>
    <w:p w14:paraId="4DE5DF1C" w14:textId="77777777" w:rsidR="00A808BB" w:rsidRPr="00C17207" w:rsidRDefault="00A808BB" w:rsidP="00A808BB">
      <w:pPr>
        <w:autoSpaceDE w:val="0"/>
        <w:autoSpaceDN w:val="0"/>
        <w:adjustRightInd w:val="0"/>
        <w:jc w:val="center"/>
        <w:rPr>
          <w:rFonts w:asciiTheme="minorHAnsi" w:hAnsiTheme="minorHAnsi" w:cstheme="minorHAnsi"/>
          <w:b/>
          <w:bCs/>
          <w:sz w:val="18"/>
          <w:szCs w:val="18"/>
        </w:rPr>
      </w:pPr>
    </w:p>
    <w:p w14:paraId="06AD1203" w14:textId="77777777" w:rsidR="00A808BB" w:rsidRPr="00C17207" w:rsidRDefault="00A808BB" w:rsidP="00A808BB">
      <w:pPr>
        <w:autoSpaceDE w:val="0"/>
        <w:autoSpaceDN w:val="0"/>
        <w:adjustRightInd w:val="0"/>
        <w:jc w:val="center"/>
        <w:rPr>
          <w:rFonts w:asciiTheme="minorHAnsi" w:hAnsiTheme="minorHAnsi" w:cstheme="minorHAnsi"/>
          <w:bCs/>
          <w:sz w:val="18"/>
          <w:szCs w:val="18"/>
        </w:rPr>
      </w:pPr>
      <w:r w:rsidRPr="00C17207">
        <w:rPr>
          <w:rFonts w:asciiTheme="minorHAnsi" w:hAnsiTheme="minorHAnsi" w:cstheme="minorHAnsi"/>
          <w:bCs/>
          <w:sz w:val="18"/>
          <w:szCs w:val="18"/>
        </w:rPr>
        <w:t xml:space="preserve">Przedmiotowe postępowanie prowadzone jest przy użyciu środków komunikacji elektronicznej. </w:t>
      </w:r>
      <w:r w:rsidRPr="00C17207">
        <w:rPr>
          <w:rFonts w:asciiTheme="minorHAnsi" w:hAnsiTheme="minorHAnsi" w:cstheme="minorHAnsi"/>
          <w:bCs/>
          <w:sz w:val="18"/>
          <w:szCs w:val="18"/>
        </w:rPr>
        <w:br/>
        <w:t xml:space="preserve">Postępowanie prowadzone jest na platformie e-zamówienia. </w:t>
      </w:r>
    </w:p>
    <w:p w14:paraId="3898B297" w14:textId="77777777" w:rsidR="00A808BB" w:rsidRPr="00C17207" w:rsidRDefault="00A808BB" w:rsidP="00A808BB">
      <w:pPr>
        <w:autoSpaceDE w:val="0"/>
        <w:autoSpaceDN w:val="0"/>
        <w:adjustRightInd w:val="0"/>
        <w:jc w:val="center"/>
        <w:rPr>
          <w:rFonts w:asciiTheme="minorHAnsi" w:hAnsiTheme="minorHAnsi" w:cstheme="minorHAnsi"/>
          <w:bCs/>
          <w:sz w:val="18"/>
          <w:szCs w:val="18"/>
        </w:rPr>
      </w:pPr>
    </w:p>
    <w:p w14:paraId="550818DB" w14:textId="77777777" w:rsidR="00A808BB" w:rsidRPr="00C17207" w:rsidRDefault="00A808BB" w:rsidP="00A808BB">
      <w:pPr>
        <w:autoSpaceDE w:val="0"/>
        <w:autoSpaceDN w:val="0"/>
        <w:adjustRightInd w:val="0"/>
        <w:jc w:val="center"/>
        <w:rPr>
          <w:rFonts w:asciiTheme="minorHAnsi" w:hAnsiTheme="minorHAnsi" w:cstheme="minorHAnsi"/>
          <w:bCs/>
          <w:sz w:val="18"/>
          <w:szCs w:val="18"/>
        </w:rPr>
      </w:pPr>
    </w:p>
    <w:p w14:paraId="32AE66C5" w14:textId="77777777" w:rsidR="00A808BB" w:rsidRPr="00C17207" w:rsidRDefault="00A808BB" w:rsidP="00A808BB">
      <w:pPr>
        <w:autoSpaceDE w:val="0"/>
        <w:autoSpaceDN w:val="0"/>
        <w:adjustRightInd w:val="0"/>
        <w:jc w:val="both"/>
        <w:rPr>
          <w:rFonts w:asciiTheme="minorHAnsi" w:hAnsiTheme="minorHAnsi" w:cstheme="minorHAnsi"/>
          <w:b/>
          <w:bCs/>
          <w:sz w:val="18"/>
          <w:szCs w:val="18"/>
        </w:rPr>
      </w:pPr>
    </w:p>
    <w:p w14:paraId="67A96BE8" w14:textId="77777777" w:rsidR="00A808BB" w:rsidRDefault="00A808BB" w:rsidP="00876E36">
      <w:pPr>
        <w:autoSpaceDE w:val="0"/>
        <w:autoSpaceDN w:val="0"/>
        <w:adjustRightInd w:val="0"/>
        <w:jc w:val="center"/>
        <w:rPr>
          <w:rFonts w:asciiTheme="minorHAnsi" w:hAnsiTheme="minorHAnsi" w:cstheme="minorHAnsi"/>
          <w:b/>
          <w:bCs/>
          <w:sz w:val="18"/>
          <w:szCs w:val="18"/>
        </w:rPr>
      </w:pPr>
      <w:r w:rsidRPr="00D243DF">
        <w:rPr>
          <w:rFonts w:asciiTheme="minorHAnsi" w:hAnsiTheme="minorHAnsi" w:cstheme="minorHAnsi"/>
          <w:b/>
          <w:bCs/>
          <w:sz w:val="18"/>
          <w:szCs w:val="18"/>
        </w:rPr>
        <w:t>IDENTYFIKATOR POSTĘPOWANIA NA PLATFORMIE E-ZAMOWIENIA</w:t>
      </w:r>
    </w:p>
    <w:p w14:paraId="16A0347F" w14:textId="77777777" w:rsidR="00C024C6" w:rsidRPr="00D243DF" w:rsidRDefault="00C024C6" w:rsidP="00876E36">
      <w:pPr>
        <w:autoSpaceDE w:val="0"/>
        <w:autoSpaceDN w:val="0"/>
        <w:adjustRightInd w:val="0"/>
        <w:jc w:val="center"/>
        <w:rPr>
          <w:rFonts w:asciiTheme="minorHAnsi" w:hAnsiTheme="minorHAnsi" w:cstheme="minorHAnsi"/>
          <w:b/>
          <w:bCs/>
          <w:sz w:val="18"/>
          <w:szCs w:val="18"/>
        </w:rPr>
      </w:pPr>
    </w:p>
    <w:p w14:paraId="654B3315" w14:textId="7AF61EC0" w:rsidR="00673538" w:rsidRPr="00C17207" w:rsidRDefault="00C024C6" w:rsidP="00876E36">
      <w:pPr>
        <w:autoSpaceDE w:val="0"/>
        <w:autoSpaceDN w:val="0"/>
        <w:adjustRightInd w:val="0"/>
        <w:jc w:val="center"/>
        <w:rPr>
          <w:rFonts w:asciiTheme="minorHAnsi" w:hAnsiTheme="minorHAnsi" w:cstheme="minorHAnsi"/>
          <w:b/>
          <w:bCs/>
          <w:sz w:val="18"/>
          <w:szCs w:val="18"/>
        </w:rPr>
      </w:pPr>
      <w:bookmarkStart w:id="1" w:name="_Hlk200898926"/>
      <w:r>
        <w:rPr>
          <w:rFonts w:ascii="Roboto" w:hAnsi="Roboto"/>
          <w:color w:val="4A4A4A"/>
          <w:shd w:val="clear" w:color="auto" w:fill="FFFFFF"/>
        </w:rPr>
        <w:t>ocds-148610-793c4b78-3c92-4272-bb26-536a4445cbc0</w:t>
      </w:r>
    </w:p>
    <w:bookmarkEnd w:id="1"/>
    <w:p w14:paraId="10F3A99D" w14:textId="77777777" w:rsidR="00673538" w:rsidRPr="00C17207" w:rsidRDefault="00673538" w:rsidP="00876E36">
      <w:pPr>
        <w:autoSpaceDE w:val="0"/>
        <w:autoSpaceDN w:val="0"/>
        <w:adjustRightInd w:val="0"/>
        <w:jc w:val="center"/>
        <w:rPr>
          <w:rFonts w:asciiTheme="minorHAnsi" w:hAnsiTheme="minorHAnsi" w:cstheme="minorHAnsi"/>
          <w:b/>
          <w:bCs/>
          <w:sz w:val="18"/>
          <w:szCs w:val="18"/>
        </w:rPr>
      </w:pPr>
    </w:p>
    <w:p w14:paraId="6EBE9E9C" w14:textId="77777777" w:rsidR="002E4A59" w:rsidRPr="00C17207" w:rsidRDefault="002E4A59" w:rsidP="00EC0DBE">
      <w:pPr>
        <w:autoSpaceDE w:val="0"/>
        <w:autoSpaceDN w:val="0"/>
        <w:adjustRightInd w:val="0"/>
        <w:jc w:val="both"/>
        <w:rPr>
          <w:rFonts w:asciiTheme="minorHAnsi" w:hAnsiTheme="minorHAnsi" w:cstheme="minorHAnsi"/>
          <w:b/>
          <w:bCs/>
          <w:sz w:val="18"/>
          <w:szCs w:val="18"/>
        </w:rPr>
      </w:pPr>
    </w:p>
    <w:p w14:paraId="21D7B7D1" w14:textId="77777777" w:rsidR="00D705BC" w:rsidRPr="00C17207" w:rsidRDefault="00D705BC" w:rsidP="00EC0DBE">
      <w:pPr>
        <w:autoSpaceDE w:val="0"/>
        <w:autoSpaceDN w:val="0"/>
        <w:adjustRightInd w:val="0"/>
        <w:rPr>
          <w:rFonts w:asciiTheme="minorHAnsi" w:hAnsiTheme="minorHAnsi" w:cstheme="minorHAnsi"/>
          <w:bCs/>
          <w:sz w:val="18"/>
          <w:szCs w:val="18"/>
        </w:rPr>
      </w:pPr>
    </w:p>
    <w:p w14:paraId="6BB38B30" w14:textId="77777777" w:rsidR="00B60040" w:rsidRPr="00C17207" w:rsidRDefault="00B60040" w:rsidP="00EC0DBE">
      <w:pPr>
        <w:rPr>
          <w:rFonts w:asciiTheme="minorHAnsi" w:hAnsiTheme="minorHAnsi" w:cstheme="minorHAnsi"/>
          <w:bCs/>
          <w:sz w:val="18"/>
          <w:szCs w:val="18"/>
        </w:rPr>
      </w:pPr>
    </w:p>
    <w:p w14:paraId="61EFAE77" w14:textId="77777777" w:rsidR="00EA537E" w:rsidRPr="00C17207" w:rsidRDefault="00EA537E" w:rsidP="00EC0DBE">
      <w:pPr>
        <w:rPr>
          <w:rFonts w:asciiTheme="minorHAnsi" w:hAnsiTheme="minorHAnsi" w:cstheme="minorHAnsi"/>
          <w:bCs/>
          <w:sz w:val="18"/>
          <w:szCs w:val="18"/>
        </w:rPr>
      </w:pPr>
    </w:p>
    <w:p w14:paraId="4304F927" w14:textId="77777777" w:rsidR="00EA537E" w:rsidRPr="00C17207" w:rsidRDefault="00EA537E" w:rsidP="00EC0DBE">
      <w:pPr>
        <w:rPr>
          <w:rFonts w:asciiTheme="minorHAnsi" w:hAnsiTheme="minorHAnsi" w:cstheme="minorHAnsi"/>
          <w:bCs/>
          <w:sz w:val="18"/>
          <w:szCs w:val="18"/>
        </w:rPr>
      </w:pPr>
    </w:p>
    <w:p w14:paraId="30D7128E" w14:textId="77777777" w:rsidR="00EA537E" w:rsidRPr="00C17207" w:rsidRDefault="00EA537E" w:rsidP="00EC0DBE">
      <w:pPr>
        <w:rPr>
          <w:rFonts w:asciiTheme="minorHAnsi" w:hAnsiTheme="minorHAnsi" w:cstheme="minorHAnsi"/>
          <w:bCs/>
          <w:sz w:val="18"/>
          <w:szCs w:val="18"/>
        </w:rPr>
      </w:pPr>
    </w:p>
    <w:p w14:paraId="45EF8CB4" w14:textId="77777777" w:rsidR="00EA537E" w:rsidRPr="00C17207" w:rsidRDefault="00EA537E" w:rsidP="00EC0DBE">
      <w:pPr>
        <w:rPr>
          <w:rFonts w:asciiTheme="minorHAnsi" w:hAnsiTheme="minorHAnsi" w:cstheme="minorHAnsi"/>
          <w:bCs/>
          <w:sz w:val="18"/>
          <w:szCs w:val="18"/>
        </w:rPr>
      </w:pPr>
    </w:p>
    <w:p w14:paraId="11F5BB4C" w14:textId="77777777" w:rsidR="00EA537E" w:rsidRPr="00C17207" w:rsidRDefault="001C350D" w:rsidP="00EC0DBE">
      <w:pPr>
        <w:rPr>
          <w:rFonts w:asciiTheme="minorHAnsi" w:hAnsiTheme="minorHAnsi" w:cstheme="minorHAnsi"/>
          <w:bCs/>
          <w:sz w:val="18"/>
          <w:szCs w:val="18"/>
        </w:rPr>
      </w:pP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r w:rsidRPr="00C17207">
        <w:rPr>
          <w:rFonts w:asciiTheme="minorHAnsi" w:hAnsiTheme="minorHAnsi" w:cstheme="minorHAnsi"/>
          <w:bCs/>
          <w:sz w:val="18"/>
          <w:szCs w:val="18"/>
        </w:rPr>
        <w:tab/>
      </w:r>
    </w:p>
    <w:p w14:paraId="1B1F0749" w14:textId="77777777" w:rsidR="00EA537E" w:rsidRPr="00C17207" w:rsidRDefault="00EA537E" w:rsidP="00EC0DBE">
      <w:pPr>
        <w:rPr>
          <w:rFonts w:asciiTheme="minorHAnsi" w:hAnsiTheme="minorHAnsi" w:cstheme="minorHAnsi"/>
          <w:bCs/>
          <w:sz w:val="18"/>
          <w:szCs w:val="18"/>
        </w:rPr>
      </w:pPr>
    </w:p>
    <w:p w14:paraId="10674999" w14:textId="77777777" w:rsidR="00673538" w:rsidRPr="00C17207" w:rsidRDefault="00673538" w:rsidP="00EC0DBE">
      <w:pPr>
        <w:rPr>
          <w:rFonts w:asciiTheme="minorHAnsi" w:hAnsiTheme="minorHAnsi" w:cstheme="minorHAnsi"/>
          <w:bCs/>
          <w:sz w:val="18"/>
          <w:szCs w:val="18"/>
        </w:rPr>
      </w:pPr>
    </w:p>
    <w:tbl>
      <w:tblPr>
        <w:tblW w:w="0" w:type="auto"/>
        <w:tblLook w:val="04A0" w:firstRow="1" w:lastRow="0" w:firstColumn="1" w:lastColumn="0" w:noHBand="0" w:noVBand="1"/>
      </w:tblPr>
      <w:tblGrid>
        <w:gridCol w:w="1318"/>
        <w:gridCol w:w="3444"/>
      </w:tblGrid>
      <w:tr w:rsidR="00C17207" w:rsidRPr="00C17207" w14:paraId="07E89691" w14:textId="77777777" w:rsidTr="00260A39">
        <w:tc>
          <w:tcPr>
            <w:tcW w:w="0" w:type="auto"/>
            <w:shd w:val="clear" w:color="auto" w:fill="auto"/>
          </w:tcPr>
          <w:p w14:paraId="657F3065" w14:textId="77777777" w:rsidR="005102C6" w:rsidRPr="00C17207" w:rsidRDefault="005102C6" w:rsidP="005102C6"/>
        </w:tc>
        <w:tc>
          <w:tcPr>
            <w:tcW w:w="0" w:type="auto"/>
            <w:shd w:val="clear" w:color="auto" w:fill="auto"/>
          </w:tcPr>
          <w:p w14:paraId="5B708D46" w14:textId="77777777" w:rsidR="005102C6" w:rsidRPr="00C17207" w:rsidRDefault="005102C6" w:rsidP="005102C6"/>
        </w:tc>
      </w:tr>
      <w:tr w:rsidR="00C17207" w:rsidRPr="00C17207" w14:paraId="7724907D" w14:textId="77777777" w:rsidTr="00260A39">
        <w:tc>
          <w:tcPr>
            <w:tcW w:w="0" w:type="auto"/>
            <w:shd w:val="clear" w:color="auto" w:fill="auto"/>
          </w:tcPr>
          <w:p w14:paraId="00E4EDE1" w14:textId="77777777" w:rsidR="005102C6" w:rsidRPr="00C17207" w:rsidRDefault="005102C6" w:rsidP="005102C6">
            <w:pPr>
              <w:rPr>
                <w:rFonts w:asciiTheme="minorHAnsi" w:hAnsiTheme="minorHAnsi" w:cstheme="minorHAnsi"/>
                <w:sz w:val="20"/>
                <w:szCs w:val="20"/>
              </w:rPr>
            </w:pPr>
            <w:r w:rsidRPr="00C17207">
              <w:rPr>
                <w:rFonts w:asciiTheme="minorHAnsi" w:hAnsiTheme="minorHAnsi" w:cstheme="minorHAnsi"/>
                <w:sz w:val="20"/>
                <w:szCs w:val="20"/>
              </w:rPr>
              <w:t>Zamawiający:</w:t>
            </w:r>
          </w:p>
        </w:tc>
        <w:tc>
          <w:tcPr>
            <w:tcW w:w="0" w:type="auto"/>
            <w:shd w:val="clear" w:color="auto" w:fill="auto"/>
          </w:tcPr>
          <w:p w14:paraId="4C3BA377" w14:textId="77777777" w:rsidR="008825BB" w:rsidRPr="009B328A" w:rsidRDefault="008825BB" w:rsidP="008825BB">
            <w:pPr>
              <w:rPr>
                <w:rFonts w:asciiTheme="minorHAnsi" w:hAnsiTheme="minorHAnsi" w:cstheme="minorHAnsi"/>
                <w:bCs/>
                <w:sz w:val="18"/>
                <w:szCs w:val="18"/>
              </w:rPr>
            </w:pPr>
            <w:r w:rsidRPr="009B328A">
              <w:rPr>
                <w:rFonts w:asciiTheme="minorHAnsi" w:hAnsiTheme="minorHAnsi" w:cstheme="minorHAnsi"/>
                <w:bCs/>
                <w:sz w:val="18"/>
                <w:szCs w:val="18"/>
              </w:rPr>
              <w:t xml:space="preserve">Zespół </w:t>
            </w:r>
            <w:proofErr w:type="spellStart"/>
            <w:r w:rsidRPr="009B328A">
              <w:rPr>
                <w:rFonts w:asciiTheme="minorHAnsi" w:hAnsiTheme="minorHAnsi" w:cstheme="minorHAnsi"/>
                <w:bCs/>
                <w:sz w:val="18"/>
                <w:szCs w:val="18"/>
              </w:rPr>
              <w:t>Szkolno</w:t>
            </w:r>
            <w:proofErr w:type="spellEnd"/>
            <w:r w:rsidRPr="009B328A">
              <w:rPr>
                <w:rFonts w:asciiTheme="minorHAnsi" w:hAnsiTheme="minorHAnsi" w:cstheme="minorHAnsi"/>
                <w:bCs/>
                <w:sz w:val="18"/>
                <w:szCs w:val="18"/>
              </w:rPr>
              <w:t xml:space="preserve"> – Przedszkolny nr 15</w:t>
            </w:r>
          </w:p>
          <w:p w14:paraId="26FADAE8" w14:textId="18A65874" w:rsidR="008825BB" w:rsidRPr="009B328A" w:rsidRDefault="008825BB" w:rsidP="008825BB">
            <w:pPr>
              <w:rPr>
                <w:rFonts w:asciiTheme="minorHAnsi" w:hAnsiTheme="minorHAnsi" w:cstheme="minorHAnsi"/>
                <w:bCs/>
                <w:sz w:val="18"/>
                <w:szCs w:val="18"/>
              </w:rPr>
            </w:pPr>
            <w:r w:rsidRPr="009B328A">
              <w:rPr>
                <w:rFonts w:asciiTheme="minorHAnsi" w:hAnsiTheme="minorHAnsi" w:cstheme="minorHAnsi"/>
                <w:bCs/>
                <w:sz w:val="18"/>
                <w:szCs w:val="18"/>
              </w:rPr>
              <w:t>Szkoła Podstawowa nr 25, Przedszkole nr 11</w:t>
            </w:r>
          </w:p>
          <w:p w14:paraId="00ACC57C" w14:textId="3775286D" w:rsidR="008825BB" w:rsidRPr="009B328A" w:rsidRDefault="008825BB" w:rsidP="008825BB">
            <w:pPr>
              <w:rPr>
                <w:rFonts w:asciiTheme="minorHAnsi" w:hAnsiTheme="minorHAnsi" w:cstheme="minorHAnsi"/>
                <w:bCs/>
                <w:sz w:val="18"/>
                <w:szCs w:val="18"/>
              </w:rPr>
            </w:pPr>
            <w:r>
              <w:rPr>
                <w:rFonts w:asciiTheme="minorHAnsi" w:hAnsiTheme="minorHAnsi" w:cstheme="minorHAnsi"/>
                <w:bCs/>
                <w:sz w:val="18"/>
                <w:szCs w:val="18"/>
              </w:rPr>
              <w:t>u</w:t>
            </w:r>
            <w:r w:rsidRPr="009B328A">
              <w:rPr>
                <w:rFonts w:asciiTheme="minorHAnsi" w:hAnsiTheme="minorHAnsi" w:cstheme="minorHAnsi"/>
                <w:bCs/>
                <w:sz w:val="18"/>
                <w:szCs w:val="18"/>
              </w:rPr>
              <w:t>l. Stanisławowska 38-44, 54-611 Wrocław</w:t>
            </w:r>
          </w:p>
          <w:p w14:paraId="685745FB" w14:textId="77777777" w:rsidR="005102C6" w:rsidRPr="00C17207" w:rsidRDefault="005102C6" w:rsidP="005102C6">
            <w:pPr>
              <w:rPr>
                <w:rFonts w:asciiTheme="minorHAnsi" w:hAnsiTheme="minorHAnsi" w:cstheme="minorHAnsi"/>
                <w:sz w:val="20"/>
                <w:szCs w:val="20"/>
              </w:rPr>
            </w:pPr>
          </w:p>
        </w:tc>
      </w:tr>
      <w:tr w:rsidR="00C179A2" w:rsidRPr="00C17207" w14:paraId="0DCCDA81" w14:textId="77777777" w:rsidTr="00C179A2">
        <w:tc>
          <w:tcPr>
            <w:tcW w:w="0" w:type="auto"/>
            <w:shd w:val="clear" w:color="auto" w:fill="auto"/>
          </w:tcPr>
          <w:p w14:paraId="50C7F13D" w14:textId="77777777" w:rsidR="00C179A2" w:rsidRPr="00C17207" w:rsidRDefault="00C179A2" w:rsidP="00C179A2">
            <w:pPr>
              <w:rPr>
                <w:rFonts w:asciiTheme="minorHAnsi" w:hAnsiTheme="minorHAnsi" w:cstheme="minorHAnsi"/>
                <w:bCs/>
                <w:sz w:val="18"/>
                <w:szCs w:val="18"/>
                <w:lang w:val="en-US"/>
              </w:rPr>
            </w:pPr>
          </w:p>
        </w:tc>
        <w:tc>
          <w:tcPr>
            <w:tcW w:w="0" w:type="auto"/>
            <w:shd w:val="clear" w:color="auto" w:fill="auto"/>
          </w:tcPr>
          <w:p w14:paraId="217E854F" w14:textId="77777777" w:rsidR="00C179A2" w:rsidRPr="00C17207" w:rsidRDefault="00C179A2" w:rsidP="00C179A2">
            <w:pPr>
              <w:rPr>
                <w:rFonts w:asciiTheme="minorHAnsi" w:hAnsiTheme="minorHAnsi" w:cstheme="minorHAnsi"/>
                <w:bCs/>
                <w:sz w:val="18"/>
                <w:szCs w:val="18"/>
                <w:lang w:val="en-US"/>
              </w:rPr>
            </w:pPr>
          </w:p>
        </w:tc>
      </w:tr>
    </w:tbl>
    <w:p w14:paraId="06E74030" w14:textId="77777777" w:rsidR="00A95763" w:rsidRPr="00C17207" w:rsidRDefault="00A95763" w:rsidP="00EC0DBE">
      <w:pPr>
        <w:rPr>
          <w:rFonts w:asciiTheme="minorHAnsi" w:hAnsiTheme="minorHAnsi" w:cstheme="minorHAnsi"/>
          <w:bCs/>
          <w:sz w:val="18"/>
          <w:szCs w:val="18"/>
          <w:lang w:val="en-US"/>
        </w:rPr>
      </w:pPr>
    </w:p>
    <w:p w14:paraId="70962330" w14:textId="77777777" w:rsidR="003E0A08" w:rsidRPr="00C17207" w:rsidRDefault="003E0A08" w:rsidP="00EC0DBE">
      <w:pPr>
        <w:rPr>
          <w:rFonts w:asciiTheme="minorHAnsi" w:hAnsiTheme="minorHAnsi" w:cstheme="minorHAnsi"/>
          <w:sz w:val="18"/>
          <w:szCs w:val="18"/>
          <w:lang w:val="en-US"/>
        </w:rPr>
      </w:pPr>
    </w:p>
    <w:p w14:paraId="4AD0D9A7" w14:textId="77777777" w:rsidR="003E0A08" w:rsidRPr="00C17207" w:rsidRDefault="003E0A08" w:rsidP="00EC0DBE">
      <w:pPr>
        <w:rPr>
          <w:rFonts w:asciiTheme="minorHAnsi" w:hAnsiTheme="minorHAnsi" w:cstheme="minorHAnsi"/>
          <w:sz w:val="18"/>
          <w:szCs w:val="18"/>
          <w:lang w:val="en-US"/>
        </w:rPr>
      </w:pPr>
    </w:p>
    <w:p w14:paraId="493AC731" w14:textId="77777777" w:rsidR="003E0A08" w:rsidRPr="00C17207" w:rsidRDefault="003E0A08" w:rsidP="00EC0DBE">
      <w:pPr>
        <w:rPr>
          <w:rFonts w:asciiTheme="minorHAnsi" w:hAnsiTheme="minorHAnsi" w:cstheme="minorHAnsi"/>
          <w:sz w:val="18"/>
          <w:szCs w:val="18"/>
          <w:lang w:val="en-US"/>
        </w:rPr>
      </w:pPr>
    </w:p>
    <w:p w14:paraId="6EF86F60" w14:textId="77777777" w:rsidR="00D76098" w:rsidRPr="00C17207" w:rsidRDefault="00D76098" w:rsidP="00EC0DBE">
      <w:pPr>
        <w:rPr>
          <w:rFonts w:asciiTheme="minorHAnsi" w:hAnsiTheme="minorHAnsi" w:cstheme="minorHAnsi"/>
          <w:sz w:val="18"/>
          <w:szCs w:val="18"/>
          <w:lang w:val="en-US"/>
        </w:rPr>
      </w:pPr>
    </w:p>
    <w:p w14:paraId="4BD5A824" w14:textId="77777777" w:rsidR="00D76098" w:rsidRPr="00C17207" w:rsidRDefault="00D76098" w:rsidP="00EC0DBE">
      <w:pPr>
        <w:rPr>
          <w:rFonts w:asciiTheme="minorHAnsi" w:hAnsiTheme="minorHAnsi" w:cstheme="minorHAnsi"/>
          <w:sz w:val="18"/>
          <w:szCs w:val="18"/>
          <w:lang w:val="en-US"/>
        </w:rPr>
      </w:pPr>
    </w:p>
    <w:p w14:paraId="5EA04711" w14:textId="3E1EF0D3" w:rsidR="002E442D" w:rsidRDefault="002E442D" w:rsidP="002E442D">
      <w:pPr>
        <w:pBdr>
          <w:top w:val="single" w:sz="6" w:space="0" w:color="auto"/>
        </w:pBdr>
        <w:jc w:val="center"/>
        <w:rPr>
          <w:rFonts w:asciiTheme="minorHAnsi" w:hAnsiTheme="minorHAnsi" w:cstheme="minorHAnsi"/>
          <w:sz w:val="18"/>
          <w:szCs w:val="18"/>
        </w:rPr>
      </w:pPr>
      <w:r w:rsidRPr="00C17207">
        <w:rPr>
          <w:rFonts w:asciiTheme="minorHAnsi" w:hAnsiTheme="minorHAnsi" w:cstheme="minorHAnsi"/>
          <w:sz w:val="18"/>
          <w:szCs w:val="18"/>
        </w:rPr>
        <w:t>Wrocław</w:t>
      </w:r>
      <w:r w:rsidR="00A808BB" w:rsidRPr="00C17207">
        <w:rPr>
          <w:rFonts w:asciiTheme="minorHAnsi" w:hAnsiTheme="minorHAnsi" w:cstheme="minorHAnsi"/>
          <w:sz w:val="18"/>
          <w:szCs w:val="18"/>
        </w:rPr>
        <w:t xml:space="preserve">, </w:t>
      </w:r>
      <w:r w:rsidR="008B30F7">
        <w:rPr>
          <w:rFonts w:asciiTheme="minorHAnsi" w:hAnsiTheme="minorHAnsi" w:cstheme="minorHAnsi"/>
          <w:sz w:val="18"/>
          <w:szCs w:val="18"/>
        </w:rPr>
        <w:t>czerwiec</w:t>
      </w:r>
      <w:r w:rsidR="008B40E7">
        <w:rPr>
          <w:rFonts w:asciiTheme="minorHAnsi" w:hAnsiTheme="minorHAnsi" w:cstheme="minorHAnsi"/>
          <w:sz w:val="18"/>
          <w:szCs w:val="18"/>
        </w:rPr>
        <w:t xml:space="preserve"> 2025</w:t>
      </w:r>
    </w:p>
    <w:p w14:paraId="66D1A39A" w14:textId="77777777" w:rsidR="008B40E7" w:rsidRPr="00C17207" w:rsidRDefault="008B40E7" w:rsidP="002E442D">
      <w:pPr>
        <w:pBdr>
          <w:top w:val="single" w:sz="6" w:space="0" w:color="auto"/>
        </w:pBdr>
        <w:jc w:val="center"/>
        <w:rPr>
          <w:rFonts w:asciiTheme="minorHAnsi" w:hAnsiTheme="minorHAnsi" w:cstheme="minorHAnsi"/>
          <w:sz w:val="18"/>
          <w:szCs w:val="18"/>
        </w:rPr>
      </w:pPr>
    </w:p>
    <w:p w14:paraId="1C0AD377" w14:textId="77777777" w:rsidR="00A808BB" w:rsidRPr="00C17207" w:rsidRDefault="00A808BB" w:rsidP="002E442D">
      <w:pPr>
        <w:pBdr>
          <w:top w:val="single" w:sz="6" w:space="0" w:color="auto"/>
        </w:pBdr>
        <w:jc w:val="center"/>
        <w:rPr>
          <w:rFonts w:asciiTheme="minorHAnsi" w:hAnsiTheme="minorHAnsi" w:cstheme="minorHAnsi"/>
          <w:sz w:val="18"/>
          <w:szCs w:val="18"/>
        </w:rPr>
      </w:pPr>
    </w:p>
    <w:p w14:paraId="45D336C9" w14:textId="77777777" w:rsidR="008C5ABC" w:rsidRPr="00C17207" w:rsidRDefault="008C5ABC" w:rsidP="00EC0DBE">
      <w:pPr>
        <w:rPr>
          <w:rFonts w:asciiTheme="minorHAnsi" w:hAnsiTheme="minorHAnsi" w:cstheme="minorHAnsi"/>
          <w:b/>
          <w:bCs/>
          <w:sz w:val="18"/>
          <w:szCs w:val="18"/>
        </w:rPr>
      </w:pPr>
      <w:r w:rsidRPr="00C17207">
        <w:rPr>
          <w:rFonts w:asciiTheme="minorHAnsi" w:hAnsiTheme="minorHAnsi" w:cstheme="minorHAnsi"/>
          <w:b/>
          <w:bCs/>
          <w:sz w:val="18"/>
          <w:szCs w:val="18"/>
        </w:rPr>
        <w:br w:type="page"/>
      </w:r>
    </w:p>
    <w:p w14:paraId="52E98E2B" w14:textId="77777777" w:rsidR="00B60040" w:rsidRPr="00C17207" w:rsidRDefault="00BF5DEB" w:rsidP="00EC0DBE">
      <w:pPr>
        <w:rPr>
          <w:rFonts w:asciiTheme="minorHAnsi" w:hAnsiTheme="minorHAnsi" w:cstheme="minorHAnsi"/>
          <w:b/>
          <w:bCs/>
          <w:sz w:val="18"/>
          <w:szCs w:val="18"/>
        </w:rPr>
      </w:pPr>
      <w:r w:rsidRPr="00C17207">
        <w:rPr>
          <w:rFonts w:asciiTheme="minorHAnsi" w:hAnsiTheme="minorHAnsi" w:cstheme="minorHAnsi"/>
          <w:b/>
          <w:bCs/>
          <w:sz w:val="18"/>
          <w:szCs w:val="18"/>
        </w:rPr>
        <w:lastRenderedPageBreak/>
        <w:t>SPIS TREŚCI:</w:t>
      </w:r>
    </w:p>
    <w:p w14:paraId="64FFD698" w14:textId="77777777" w:rsidR="00554ED9" w:rsidRPr="00C17207" w:rsidRDefault="00994742"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Postanowienia</w:t>
      </w:r>
      <w:r w:rsidR="00554ED9" w:rsidRPr="00C17207">
        <w:rPr>
          <w:rFonts w:asciiTheme="minorHAnsi" w:hAnsiTheme="minorHAnsi" w:cstheme="minorHAnsi"/>
          <w:bCs/>
          <w:sz w:val="18"/>
          <w:szCs w:val="18"/>
        </w:rPr>
        <w:t xml:space="preserve"> ogólne.</w:t>
      </w:r>
      <w:r w:rsidRPr="00C17207">
        <w:rPr>
          <w:rFonts w:asciiTheme="minorHAnsi" w:hAnsiTheme="minorHAnsi" w:cstheme="minorHAnsi"/>
          <w:bCs/>
          <w:sz w:val="18"/>
          <w:szCs w:val="18"/>
        </w:rPr>
        <w:t xml:space="preserve"> Tryb udzielenia zamówienia.</w:t>
      </w:r>
    </w:p>
    <w:p w14:paraId="45D8704B" w14:textId="77777777" w:rsidR="00A062A9" w:rsidRPr="00C17207" w:rsidRDefault="00A062A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Ochrona danych osobowych.</w:t>
      </w:r>
    </w:p>
    <w:p w14:paraId="1B58B661" w14:textId="77777777" w:rsidR="009E132A" w:rsidRPr="00C17207" w:rsidRDefault="009E132A"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Opis przedmiotu zamówienia.</w:t>
      </w:r>
    </w:p>
    <w:p w14:paraId="35596581"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Podwykonawstwo.</w:t>
      </w:r>
    </w:p>
    <w:p w14:paraId="4197DD88" w14:textId="77777777" w:rsidR="00194350" w:rsidRPr="00C17207" w:rsidRDefault="00554ED9"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Termin wykonania zamówienia.</w:t>
      </w:r>
    </w:p>
    <w:p w14:paraId="7A1A71CF"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Warunki udziału w postępowaniu.</w:t>
      </w:r>
    </w:p>
    <w:p w14:paraId="638D165F"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P</w:t>
      </w:r>
      <w:r w:rsidR="00BC1F80" w:rsidRPr="00C17207">
        <w:rPr>
          <w:rFonts w:asciiTheme="minorHAnsi" w:hAnsiTheme="minorHAnsi" w:cstheme="minorHAnsi"/>
          <w:bCs/>
          <w:sz w:val="18"/>
          <w:szCs w:val="18"/>
        </w:rPr>
        <w:t>odstawy</w:t>
      </w:r>
      <w:r w:rsidRPr="00C17207">
        <w:rPr>
          <w:rFonts w:asciiTheme="minorHAnsi" w:hAnsiTheme="minorHAnsi" w:cstheme="minorHAnsi"/>
          <w:bCs/>
          <w:sz w:val="18"/>
          <w:szCs w:val="18"/>
        </w:rPr>
        <w:t xml:space="preserve"> wykluczenia Wykonawców.</w:t>
      </w:r>
    </w:p>
    <w:p w14:paraId="36A0243D" w14:textId="77777777" w:rsidR="00554ED9" w:rsidRPr="00C17207" w:rsidRDefault="003A0A3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Podmiotowe środki dowodowe</w:t>
      </w:r>
      <w:r w:rsidR="00554ED9" w:rsidRPr="00C17207">
        <w:rPr>
          <w:rFonts w:asciiTheme="minorHAnsi" w:hAnsiTheme="minorHAnsi" w:cstheme="minorHAnsi"/>
          <w:bCs/>
          <w:sz w:val="18"/>
          <w:szCs w:val="18"/>
        </w:rPr>
        <w:t>, jakie zobowiązani są dostarczyć Wykonawcy w celu wykazania braku podstaw wykluczenia oraz potwierdzenia spełniania warunków udziału w postępowaniu.</w:t>
      </w:r>
    </w:p>
    <w:p w14:paraId="389AF6F3" w14:textId="77777777" w:rsidR="00554ED9" w:rsidRPr="00C17207" w:rsidRDefault="0078513D"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Informacja dla Wykonawców p</w:t>
      </w:r>
      <w:r w:rsidR="00123974" w:rsidRPr="00C17207">
        <w:rPr>
          <w:rFonts w:asciiTheme="minorHAnsi" w:hAnsiTheme="minorHAnsi" w:cstheme="minorHAnsi"/>
          <w:bCs/>
          <w:sz w:val="18"/>
          <w:szCs w:val="18"/>
        </w:rPr>
        <w:t>olega</w:t>
      </w:r>
      <w:r w:rsidRPr="00C17207">
        <w:rPr>
          <w:rFonts w:asciiTheme="minorHAnsi" w:hAnsiTheme="minorHAnsi" w:cstheme="minorHAnsi"/>
          <w:bCs/>
          <w:sz w:val="18"/>
          <w:szCs w:val="18"/>
        </w:rPr>
        <w:t>jących na zdolnościach</w:t>
      </w:r>
      <w:r w:rsidR="00554ED9" w:rsidRPr="00C17207">
        <w:rPr>
          <w:rFonts w:asciiTheme="minorHAnsi" w:hAnsiTheme="minorHAnsi" w:cstheme="minorHAnsi"/>
          <w:bCs/>
          <w:sz w:val="18"/>
          <w:szCs w:val="18"/>
        </w:rPr>
        <w:t xml:space="preserve"> podmiotów</w:t>
      </w:r>
      <w:r w:rsidRPr="00C17207">
        <w:rPr>
          <w:rFonts w:asciiTheme="minorHAnsi" w:hAnsiTheme="minorHAnsi" w:cstheme="minorHAnsi"/>
          <w:bCs/>
          <w:sz w:val="18"/>
          <w:szCs w:val="18"/>
        </w:rPr>
        <w:t xml:space="preserve"> udostępniających zasoby</w:t>
      </w:r>
      <w:r w:rsidR="00123974" w:rsidRPr="00C17207">
        <w:rPr>
          <w:rFonts w:asciiTheme="minorHAnsi" w:hAnsiTheme="minorHAnsi" w:cstheme="minorHAnsi"/>
          <w:bCs/>
          <w:sz w:val="18"/>
          <w:szCs w:val="18"/>
        </w:rPr>
        <w:t>.</w:t>
      </w:r>
    </w:p>
    <w:p w14:paraId="2C00AA5C"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Informacja dla Wykonawców wspólnie ubiegających się o udzielenie zamówienia (spółki cywilne/konsorcja).</w:t>
      </w:r>
    </w:p>
    <w:p w14:paraId="30945C58"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Sposób komunikacji</w:t>
      </w:r>
      <w:r w:rsidR="00BC160D" w:rsidRPr="00C17207">
        <w:rPr>
          <w:rFonts w:asciiTheme="minorHAnsi" w:hAnsiTheme="minorHAnsi" w:cstheme="minorHAnsi"/>
          <w:bCs/>
          <w:sz w:val="18"/>
          <w:szCs w:val="18"/>
        </w:rPr>
        <w:t>.</w:t>
      </w:r>
    </w:p>
    <w:p w14:paraId="46A77C67"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Udzielanie wyjaśnień treści SWZ.</w:t>
      </w:r>
    </w:p>
    <w:p w14:paraId="225C4C7E"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Opis sposobu przygotowania ofert</w:t>
      </w:r>
      <w:r w:rsidR="00BC160D" w:rsidRPr="00C17207">
        <w:rPr>
          <w:rFonts w:asciiTheme="minorHAnsi" w:hAnsiTheme="minorHAnsi" w:cstheme="minorHAnsi"/>
          <w:bCs/>
          <w:sz w:val="18"/>
          <w:szCs w:val="18"/>
        </w:rPr>
        <w:t xml:space="preserve"> oraz wymagania formalne dotyczące składanych oświadczeń i dokumentów</w:t>
      </w:r>
      <w:r w:rsidRPr="00C17207">
        <w:rPr>
          <w:rFonts w:asciiTheme="minorHAnsi" w:hAnsiTheme="minorHAnsi" w:cstheme="minorHAnsi"/>
          <w:bCs/>
          <w:sz w:val="18"/>
          <w:szCs w:val="18"/>
        </w:rPr>
        <w:t>.</w:t>
      </w:r>
    </w:p>
    <w:p w14:paraId="49EF45C7"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Opis sposobu obliczenia ceny oferty.</w:t>
      </w:r>
    </w:p>
    <w:p w14:paraId="7B54D27C"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Wymagania dotyczące wadium.</w:t>
      </w:r>
    </w:p>
    <w:p w14:paraId="001BCE2B"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Miejsce oraz termin składania ofert.</w:t>
      </w:r>
    </w:p>
    <w:p w14:paraId="45C1097C"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Miejsce, sposób i termin otwarcia ofert.</w:t>
      </w:r>
    </w:p>
    <w:p w14:paraId="1995A6ED"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Termin związania ofertą.</w:t>
      </w:r>
    </w:p>
    <w:p w14:paraId="1D31A1E6"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Kryteria wyboru i sposób oceny ofert oraz udzielenie zamówienia.</w:t>
      </w:r>
    </w:p>
    <w:p w14:paraId="141CB931"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2CF94EF7" w14:textId="77777777" w:rsidR="00937208" w:rsidRPr="00C17207" w:rsidRDefault="00937208"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Zabezpieczenie należytego wykonania umowy.</w:t>
      </w:r>
    </w:p>
    <w:p w14:paraId="73571C1D"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6FDE8230" w14:textId="77777777" w:rsidR="00554ED9" w:rsidRPr="00C17207" w:rsidRDefault="00554ED9"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Pouczenie o środkach ochrony prawnej.</w:t>
      </w:r>
    </w:p>
    <w:p w14:paraId="46355CCE" w14:textId="77777777" w:rsidR="00B60040" w:rsidRPr="00C17207" w:rsidRDefault="00B60040" w:rsidP="00EC0DBE">
      <w:pPr>
        <w:widowControl w:val="0"/>
        <w:rPr>
          <w:rFonts w:asciiTheme="minorHAnsi" w:hAnsiTheme="minorHAnsi" w:cstheme="minorHAnsi"/>
          <w:bCs/>
          <w:sz w:val="18"/>
          <w:szCs w:val="18"/>
        </w:rPr>
      </w:pPr>
    </w:p>
    <w:p w14:paraId="08361DEF" w14:textId="77777777" w:rsidR="00B60040" w:rsidRPr="00C17207" w:rsidRDefault="003D3B74" w:rsidP="00EC0DBE">
      <w:pPr>
        <w:widowControl w:val="0"/>
        <w:rPr>
          <w:rFonts w:asciiTheme="minorHAnsi" w:hAnsiTheme="minorHAnsi" w:cstheme="minorHAnsi"/>
          <w:b/>
          <w:bCs/>
          <w:sz w:val="18"/>
          <w:szCs w:val="18"/>
        </w:rPr>
      </w:pPr>
      <w:r w:rsidRPr="00C17207">
        <w:rPr>
          <w:rFonts w:asciiTheme="minorHAnsi" w:hAnsiTheme="minorHAnsi" w:cstheme="minorHAnsi"/>
          <w:b/>
          <w:bCs/>
          <w:sz w:val="18"/>
          <w:szCs w:val="18"/>
        </w:rPr>
        <w:t>ZAŁĄCZNIKI:</w:t>
      </w:r>
    </w:p>
    <w:p w14:paraId="1F271E29" w14:textId="77777777" w:rsidR="00B60040" w:rsidRPr="00C17207" w:rsidRDefault="00554ED9" w:rsidP="005C244F">
      <w:pPr>
        <w:widowControl w:val="0"/>
        <w:spacing w:line="269" w:lineRule="auto"/>
        <w:jc w:val="both"/>
        <w:rPr>
          <w:rFonts w:asciiTheme="minorHAnsi" w:hAnsiTheme="minorHAnsi" w:cstheme="minorHAnsi"/>
          <w:sz w:val="18"/>
          <w:szCs w:val="18"/>
        </w:rPr>
      </w:pPr>
      <w:r w:rsidRPr="00C17207">
        <w:rPr>
          <w:rFonts w:asciiTheme="minorHAnsi" w:hAnsiTheme="minorHAnsi" w:cstheme="minorHAnsi"/>
          <w:bCs/>
          <w:sz w:val="18"/>
          <w:szCs w:val="18"/>
        </w:rPr>
        <w:t>Załącznik nr 1</w:t>
      </w:r>
      <w:r w:rsidRPr="00C17207">
        <w:rPr>
          <w:rFonts w:asciiTheme="minorHAnsi" w:hAnsiTheme="minorHAnsi" w:cstheme="minorHAnsi"/>
          <w:bCs/>
          <w:sz w:val="18"/>
          <w:szCs w:val="18"/>
        </w:rPr>
        <w:tab/>
      </w:r>
      <w:r w:rsidR="00B6638D" w:rsidRPr="00C17207">
        <w:rPr>
          <w:rFonts w:asciiTheme="minorHAnsi" w:hAnsiTheme="minorHAnsi" w:cstheme="minorHAnsi"/>
          <w:bCs/>
          <w:sz w:val="18"/>
          <w:szCs w:val="18"/>
        </w:rPr>
        <w:t xml:space="preserve">  </w:t>
      </w:r>
      <w:r w:rsidR="00B60040" w:rsidRPr="00C17207">
        <w:rPr>
          <w:rFonts w:asciiTheme="minorHAnsi" w:hAnsiTheme="minorHAnsi" w:cstheme="minorHAnsi"/>
          <w:sz w:val="18"/>
          <w:szCs w:val="18"/>
        </w:rPr>
        <w:t>FORMULARZ OFERTY</w:t>
      </w:r>
    </w:p>
    <w:p w14:paraId="3ABCD78C" w14:textId="77777777" w:rsidR="00F16469" w:rsidRPr="00C17207" w:rsidRDefault="00F16469" w:rsidP="005C244F">
      <w:pPr>
        <w:widowControl w:val="0"/>
        <w:spacing w:line="269" w:lineRule="auto"/>
        <w:jc w:val="both"/>
        <w:rPr>
          <w:rFonts w:asciiTheme="minorHAnsi" w:hAnsiTheme="minorHAnsi" w:cstheme="minorHAnsi"/>
          <w:sz w:val="18"/>
          <w:szCs w:val="18"/>
        </w:rPr>
      </w:pPr>
      <w:r w:rsidRPr="00C17207">
        <w:rPr>
          <w:rFonts w:asciiTheme="minorHAnsi" w:hAnsiTheme="minorHAnsi" w:cstheme="minorHAnsi"/>
          <w:sz w:val="18"/>
          <w:szCs w:val="18"/>
        </w:rPr>
        <w:t xml:space="preserve">Załącznik nr </w:t>
      </w:r>
      <w:r w:rsidR="00FD737E" w:rsidRPr="00C17207">
        <w:rPr>
          <w:rFonts w:asciiTheme="minorHAnsi" w:hAnsiTheme="minorHAnsi" w:cstheme="minorHAnsi"/>
          <w:sz w:val="18"/>
          <w:szCs w:val="18"/>
        </w:rPr>
        <w:t>2</w:t>
      </w:r>
      <w:r w:rsidRPr="00C17207">
        <w:rPr>
          <w:rFonts w:asciiTheme="minorHAnsi" w:hAnsiTheme="minorHAnsi" w:cstheme="minorHAnsi"/>
          <w:sz w:val="18"/>
          <w:szCs w:val="18"/>
        </w:rPr>
        <w:t xml:space="preserve"> </w:t>
      </w:r>
      <w:r w:rsidR="00F025CA" w:rsidRPr="00C17207">
        <w:rPr>
          <w:rFonts w:asciiTheme="minorHAnsi" w:hAnsiTheme="minorHAnsi" w:cstheme="minorHAnsi"/>
          <w:sz w:val="18"/>
          <w:szCs w:val="18"/>
        </w:rPr>
        <w:t xml:space="preserve">   </w:t>
      </w:r>
      <w:r w:rsidRPr="00C17207">
        <w:rPr>
          <w:rFonts w:asciiTheme="minorHAnsi" w:hAnsiTheme="minorHAnsi" w:cstheme="minorHAnsi"/>
          <w:sz w:val="18"/>
          <w:szCs w:val="18"/>
        </w:rPr>
        <w:t>OŚWIADCZENIE WYKONAWCY ZGODNE Z ART. 125 UST. 1 PZP</w:t>
      </w:r>
    </w:p>
    <w:p w14:paraId="79A5E8BA" w14:textId="77777777" w:rsidR="006A1712" w:rsidRPr="00C17207" w:rsidRDefault="006A1712" w:rsidP="006A1712">
      <w:pPr>
        <w:widowControl w:val="0"/>
        <w:spacing w:line="269" w:lineRule="auto"/>
        <w:jc w:val="both"/>
        <w:rPr>
          <w:rFonts w:asciiTheme="minorHAnsi" w:hAnsiTheme="minorHAnsi" w:cstheme="minorHAnsi"/>
          <w:sz w:val="18"/>
          <w:szCs w:val="18"/>
        </w:rPr>
      </w:pPr>
      <w:r w:rsidRPr="00C17207">
        <w:rPr>
          <w:rFonts w:asciiTheme="minorHAnsi" w:hAnsiTheme="minorHAnsi" w:cstheme="minorHAnsi"/>
          <w:sz w:val="18"/>
          <w:szCs w:val="18"/>
        </w:rPr>
        <w:t>Załącznik nr 2A  OŚWIADCZENIE WYKONAWCY O AKTUALNOŚCI OŚWIADCZENIA ZGODNEGO Z ART.125 UST.1 PZP</w:t>
      </w:r>
    </w:p>
    <w:p w14:paraId="6CDE23B9" w14:textId="77777777" w:rsidR="00B60040" w:rsidRPr="00C17207" w:rsidRDefault="00554ED9" w:rsidP="005C244F">
      <w:pPr>
        <w:widowControl w:val="0"/>
        <w:spacing w:line="269" w:lineRule="auto"/>
        <w:jc w:val="both"/>
        <w:rPr>
          <w:rFonts w:asciiTheme="minorHAnsi" w:hAnsiTheme="minorHAnsi" w:cstheme="minorHAnsi"/>
          <w:sz w:val="18"/>
          <w:szCs w:val="18"/>
        </w:rPr>
      </w:pPr>
      <w:r w:rsidRPr="00C17207">
        <w:rPr>
          <w:rFonts w:asciiTheme="minorHAnsi" w:hAnsiTheme="minorHAnsi" w:cstheme="minorHAnsi"/>
          <w:bCs/>
          <w:sz w:val="18"/>
          <w:szCs w:val="18"/>
        </w:rPr>
        <w:t xml:space="preserve">Załącznik nr </w:t>
      </w:r>
      <w:r w:rsidR="00FD737E" w:rsidRPr="00C17207">
        <w:rPr>
          <w:rFonts w:asciiTheme="minorHAnsi" w:hAnsiTheme="minorHAnsi" w:cstheme="minorHAnsi"/>
          <w:sz w:val="18"/>
          <w:szCs w:val="18"/>
        </w:rPr>
        <w:t>3</w:t>
      </w:r>
      <w:r w:rsidR="00CB16A4" w:rsidRPr="00C17207">
        <w:rPr>
          <w:rFonts w:asciiTheme="minorHAnsi" w:hAnsiTheme="minorHAnsi" w:cstheme="minorHAnsi"/>
          <w:sz w:val="18"/>
          <w:szCs w:val="18"/>
        </w:rPr>
        <w:t xml:space="preserve"> </w:t>
      </w:r>
      <w:r w:rsidR="00F025CA" w:rsidRPr="00C17207">
        <w:rPr>
          <w:rFonts w:asciiTheme="minorHAnsi" w:hAnsiTheme="minorHAnsi" w:cstheme="minorHAnsi"/>
          <w:sz w:val="18"/>
          <w:szCs w:val="18"/>
        </w:rPr>
        <w:t xml:space="preserve">   </w:t>
      </w:r>
      <w:r w:rsidRPr="00C17207">
        <w:rPr>
          <w:rFonts w:asciiTheme="minorHAnsi" w:hAnsiTheme="minorHAnsi" w:cstheme="minorHAnsi"/>
          <w:sz w:val="18"/>
          <w:szCs w:val="18"/>
        </w:rPr>
        <w:t xml:space="preserve">WYKAZ </w:t>
      </w:r>
      <w:r w:rsidR="00133E6B" w:rsidRPr="00C17207">
        <w:rPr>
          <w:rFonts w:asciiTheme="minorHAnsi" w:hAnsiTheme="minorHAnsi" w:cstheme="minorHAnsi"/>
          <w:sz w:val="18"/>
          <w:szCs w:val="18"/>
        </w:rPr>
        <w:t>USŁUG</w:t>
      </w:r>
    </w:p>
    <w:p w14:paraId="2E6563AC" w14:textId="77777777" w:rsidR="000D666B" w:rsidRPr="00C17207" w:rsidRDefault="000D666B" w:rsidP="000D666B">
      <w:pPr>
        <w:pStyle w:val="Standard"/>
        <w:widowControl w:val="0"/>
        <w:tabs>
          <w:tab w:val="left" w:pos="2651"/>
        </w:tabs>
        <w:spacing w:line="276" w:lineRule="auto"/>
        <w:ind w:left="1276" w:hanging="1264"/>
        <w:jc w:val="both"/>
        <w:rPr>
          <w:rFonts w:ascii="Calibri" w:hAnsi="Calibri" w:cs="Calibri"/>
          <w:sz w:val="18"/>
          <w:szCs w:val="18"/>
        </w:rPr>
      </w:pPr>
      <w:r w:rsidRPr="00C17207">
        <w:rPr>
          <w:rFonts w:asciiTheme="minorHAnsi" w:hAnsiTheme="minorHAnsi" w:cstheme="minorHAnsi"/>
          <w:sz w:val="18"/>
          <w:szCs w:val="18"/>
        </w:rPr>
        <w:t xml:space="preserve">Załącznik nr 3A </w:t>
      </w:r>
      <w:r w:rsidRPr="00C17207">
        <w:rPr>
          <w:rFonts w:ascii="Calibri" w:hAnsi="Calibri" w:cs="Calibri"/>
          <w:sz w:val="18"/>
          <w:szCs w:val="18"/>
        </w:rPr>
        <w:t>WYKAZ NARZĘDZI, WYPOSAŻENIA ZAKŁADU I URZĄDZEŃ TECHNICZNYCH.</w:t>
      </w:r>
    </w:p>
    <w:p w14:paraId="210D6FAA" w14:textId="77777777" w:rsidR="00237853" w:rsidRPr="00C17207" w:rsidRDefault="0049731A" w:rsidP="00B073FC">
      <w:pPr>
        <w:widowControl w:val="0"/>
        <w:spacing w:line="269" w:lineRule="auto"/>
        <w:jc w:val="both"/>
        <w:rPr>
          <w:rFonts w:asciiTheme="minorHAnsi" w:hAnsiTheme="minorHAnsi" w:cstheme="minorHAnsi"/>
          <w:sz w:val="18"/>
          <w:szCs w:val="18"/>
        </w:rPr>
      </w:pPr>
      <w:r w:rsidRPr="00C17207">
        <w:rPr>
          <w:rFonts w:asciiTheme="minorHAnsi" w:hAnsiTheme="minorHAnsi" w:cstheme="minorHAnsi"/>
          <w:bCs/>
          <w:sz w:val="18"/>
          <w:szCs w:val="18"/>
        </w:rPr>
        <w:t>Załącznik nr</w:t>
      </w:r>
      <w:r w:rsidR="000234C6" w:rsidRPr="00C17207">
        <w:rPr>
          <w:rFonts w:asciiTheme="minorHAnsi" w:hAnsiTheme="minorHAnsi" w:cstheme="minorHAnsi"/>
          <w:bCs/>
          <w:sz w:val="18"/>
          <w:szCs w:val="18"/>
        </w:rPr>
        <w:t xml:space="preserve"> </w:t>
      </w:r>
      <w:r w:rsidR="00DB090F" w:rsidRPr="00C17207">
        <w:rPr>
          <w:rFonts w:asciiTheme="minorHAnsi" w:hAnsiTheme="minorHAnsi" w:cstheme="minorHAnsi"/>
          <w:bCs/>
          <w:sz w:val="18"/>
          <w:szCs w:val="18"/>
        </w:rPr>
        <w:t>4</w:t>
      </w:r>
      <w:r w:rsidR="000A5E39" w:rsidRPr="00C17207">
        <w:rPr>
          <w:rFonts w:asciiTheme="minorHAnsi" w:hAnsiTheme="minorHAnsi" w:cstheme="minorHAnsi"/>
          <w:bCs/>
          <w:sz w:val="18"/>
          <w:szCs w:val="18"/>
        </w:rPr>
        <w:t xml:space="preserve"> </w:t>
      </w:r>
      <w:r w:rsidR="00CB16A4" w:rsidRPr="00C17207">
        <w:rPr>
          <w:rFonts w:asciiTheme="minorHAnsi" w:hAnsiTheme="minorHAnsi" w:cstheme="minorHAnsi"/>
          <w:bCs/>
          <w:sz w:val="18"/>
          <w:szCs w:val="18"/>
        </w:rPr>
        <w:t xml:space="preserve"> </w:t>
      </w:r>
      <w:r w:rsidR="00F025CA" w:rsidRPr="00C17207">
        <w:rPr>
          <w:rFonts w:asciiTheme="minorHAnsi" w:hAnsiTheme="minorHAnsi" w:cstheme="minorHAnsi"/>
          <w:bCs/>
          <w:sz w:val="18"/>
          <w:szCs w:val="18"/>
        </w:rPr>
        <w:t xml:space="preserve">  </w:t>
      </w:r>
      <w:r w:rsidR="00237853" w:rsidRPr="00C17207">
        <w:rPr>
          <w:rFonts w:asciiTheme="minorHAnsi" w:hAnsiTheme="minorHAnsi" w:cstheme="minorHAnsi"/>
          <w:sz w:val="18"/>
          <w:szCs w:val="18"/>
        </w:rPr>
        <w:t>WZÓ</w:t>
      </w:r>
      <w:r w:rsidR="00C30CBD" w:rsidRPr="00C17207">
        <w:rPr>
          <w:rFonts w:asciiTheme="minorHAnsi" w:hAnsiTheme="minorHAnsi" w:cstheme="minorHAnsi"/>
          <w:sz w:val="18"/>
          <w:szCs w:val="18"/>
        </w:rPr>
        <w:t>R ZOBOWIĄZANIA INNEGO PODMIOTU</w:t>
      </w:r>
    </w:p>
    <w:p w14:paraId="1B817F30" w14:textId="77777777" w:rsidR="00554ED9" w:rsidRPr="00C17207" w:rsidRDefault="00554ED9" w:rsidP="005C244F">
      <w:pPr>
        <w:widowControl w:val="0"/>
        <w:spacing w:line="269" w:lineRule="auto"/>
        <w:jc w:val="both"/>
        <w:rPr>
          <w:rFonts w:asciiTheme="minorHAnsi" w:hAnsiTheme="minorHAnsi" w:cstheme="minorHAnsi"/>
          <w:sz w:val="18"/>
          <w:szCs w:val="18"/>
        </w:rPr>
      </w:pPr>
      <w:r w:rsidRPr="00C17207">
        <w:rPr>
          <w:rFonts w:asciiTheme="minorHAnsi" w:hAnsiTheme="minorHAnsi" w:cstheme="minorHAnsi"/>
          <w:bCs/>
          <w:sz w:val="18"/>
          <w:szCs w:val="18"/>
        </w:rPr>
        <w:t>Załącznik nr</w:t>
      </w:r>
      <w:r w:rsidR="00DB090F" w:rsidRPr="00C17207">
        <w:rPr>
          <w:rFonts w:asciiTheme="minorHAnsi" w:hAnsiTheme="minorHAnsi" w:cstheme="minorHAnsi"/>
          <w:bCs/>
          <w:sz w:val="18"/>
          <w:szCs w:val="18"/>
        </w:rPr>
        <w:t xml:space="preserve"> </w:t>
      </w:r>
      <w:r w:rsidR="00DB090F" w:rsidRPr="00C17207">
        <w:rPr>
          <w:rFonts w:asciiTheme="minorHAnsi" w:hAnsiTheme="minorHAnsi" w:cstheme="minorHAnsi"/>
          <w:sz w:val="18"/>
          <w:szCs w:val="18"/>
        </w:rPr>
        <w:t>5</w:t>
      </w:r>
      <w:r w:rsidR="00C179A2" w:rsidRPr="00C17207">
        <w:rPr>
          <w:rFonts w:asciiTheme="minorHAnsi" w:hAnsiTheme="minorHAnsi" w:cstheme="minorHAnsi"/>
          <w:sz w:val="18"/>
          <w:szCs w:val="18"/>
        </w:rPr>
        <w:tab/>
      </w:r>
      <w:r w:rsidR="00CB16A4" w:rsidRPr="00C17207">
        <w:rPr>
          <w:rFonts w:asciiTheme="minorHAnsi" w:hAnsiTheme="minorHAnsi" w:cstheme="minorHAnsi"/>
          <w:sz w:val="18"/>
          <w:szCs w:val="18"/>
        </w:rPr>
        <w:t xml:space="preserve"> </w:t>
      </w:r>
      <w:r w:rsidRPr="00C17207">
        <w:rPr>
          <w:rFonts w:asciiTheme="minorHAnsi" w:hAnsiTheme="minorHAnsi" w:cstheme="minorHAnsi"/>
          <w:sz w:val="18"/>
          <w:szCs w:val="18"/>
        </w:rPr>
        <w:t>OŚWIADCZENIE O PRZYNALEŻNOŚCI LUB BRAKU PRZYNALEŻNOŚCI DO TEJ SAMEJ GRUPY KAPITAŁOWEJ</w:t>
      </w:r>
    </w:p>
    <w:p w14:paraId="51F91147" w14:textId="77777777" w:rsidR="00EE3CF2" w:rsidRPr="00C17207" w:rsidRDefault="00EE3CF2" w:rsidP="00EE3CF2">
      <w:pPr>
        <w:spacing w:line="269" w:lineRule="auto"/>
        <w:jc w:val="both"/>
        <w:rPr>
          <w:rFonts w:asciiTheme="minorHAnsi" w:hAnsiTheme="minorHAnsi" w:cstheme="minorHAnsi"/>
          <w:sz w:val="18"/>
          <w:szCs w:val="18"/>
        </w:rPr>
      </w:pPr>
      <w:r w:rsidRPr="00C17207">
        <w:rPr>
          <w:rFonts w:asciiTheme="minorHAnsi" w:hAnsiTheme="minorHAnsi" w:cstheme="minorHAnsi"/>
          <w:sz w:val="18"/>
          <w:szCs w:val="18"/>
        </w:rPr>
        <w:t xml:space="preserve">Załącznik nr </w:t>
      </w:r>
      <w:r w:rsidR="00DB090F" w:rsidRPr="00C17207">
        <w:rPr>
          <w:rFonts w:asciiTheme="minorHAnsi" w:hAnsiTheme="minorHAnsi" w:cstheme="minorHAnsi"/>
          <w:sz w:val="18"/>
          <w:szCs w:val="18"/>
        </w:rPr>
        <w:t>6</w:t>
      </w:r>
      <w:r w:rsidR="00CB16A4" w:rsidRPr="00C17207">
        <w:rPr>
          <w:rFonts w:asciiTheme="minorHAnsi" w:hAnsiTheme="minorHAnsi" w:cstheme="minorHAnsi"/>
          <w:sz w:val="18"/>
          <w:szCs w:val="18"/>
        </w:rPr>
        <w:t xml:space="preserve"> </w:t>
      </w:r>
      <w:r w:rsidR="00F025CA" w:rsidRPr="00C17207">
        <w:rPr>
          <w:rFonts w:asciiTheme="minorHAnsi" w:hAnsiTheme="minorHAnsi" w:cstheme="minorHAnsi"/>
          <w:sz w:val="18"/>
          <w:szCs w:val="18"/>
        </w:rPr>
        <w:t xml:space="preserve">   </w:t>
      </w:r>
      <w:r w:rsidRPr="00C17207">
        <w:rPr>
          <w:rFonts w:asciiTheme="minorHAnsi" w:hAnsiTheme="minorHAnsi" w:cstheme="minorHAnsi"/>
          <w:sz w:val="18"/>
          <w:szCs w:val="18"/>
        </w:rPr>
        <w:t>WZÓR OŚWIADCZENIA WYKONAWCÓW WSPÓLNIE UBIEGAJACYCH SIĘ O UDZIELENIE ZAMÓWIENIA</w:t>
      </w:r>
    </w:p>
    <w:p w14:paraId="5B18BD83" w14:textId="77777777" w:rsidR="00B8197D" w:rsidRPr="00C17207" w:rsidRDefault="00133E6B" w:rsidP="005C244F">
      <w:pPr>
        <w:widowControl w:val="0"/>
        <w:spacing w:line="269" w:lineRule="auto"/>
        <w:jc w:val="both"/>
        <w:rPr>
          <w:rFonts w:asciiTheme="minorHAnsi" w:hAnsiTheme="minorHAnsi" w:cstheme="minorHAnsi"/>
          <w:smallCaps/>
          <w:sz w:val="18"/>
          <w:szCs w:val="18"/>
        </w:rPr>
      </w:pPr>
      <w:r w:rsidRPr="00C17207">
        <w:rPr>
          <w:rFonts w:asciiTheme="minorHAnsi" w:hAnsiTheme="minorHAnsi" w:cstheme="minorHAnsi"/>
          <w:noProof/>
          <w:sz w:val="18"/>
          <w:szCs w:val="18"/>
          <w:lang w:eastAsia="en-US"/>
        </w:rPr>
        <w:t xml:space="preserve">Załącznik nr </w:t>
      </w:r>
      <w:r w:rsidR="00DB090F" w:rsidRPr="00C17207">
        <w:rPr>
          <w:rFonts w:asciiTheme="minorHAnsi" w:hAnsiTheme="minorHAnsi" w:cstheme="minorHAnsi"/>
          <w:noProof/>
          <w:sz w:val="18"/>
          <w:szCs w:val="18"/>
          <w:lang w:eastAsia="en-US"/>
        </w:rPr>
        <w:t>7</w:t>
      </w:r>
      <w:r w:rsidR="00B27659" w:rsidRPr="00C17207">
        <w:rPr>
          <w:rFonts w:asciiTheme="minorHAnsi" w:hAnsiTheme="minorHAnsi" w:cstheme="minorHAnsi"/>
          <w:noProof/>
          <w:sz w:val="18"/>
          <w:szCs w:val="18"/>
          <w:lang w:eastAsia="en-US"/>
        </w:rPr>
        <w:tab/>
      </w:r>
      <w:r w:rsidR="00F025CA" w:rsidRPr="00C17207">
        <w:rPr>
          <w:rFonts w:asciiTheme="minorHAnsi" w:hAnsiTheme="minorHAnsi" w:cstheme="minorHAnsi"/>
          <w:noProof/>
          <w:sz w:val="18"/>
          <w:szCs w:val="18"/>
          <w:lang w:eastAsia="en-US"/>
        </w:rPr>
        <w:t xml:space="preserve">  </w:t>
      </w:r>
      <w:r w:rsidR="0068521E" w:rsidRPr="00C17207">
        <w:rPr>
          <w:rFonts w:asciiTheme="minorHAnsi" w:hAnsiTheme="minorHAnsi" w:cstheme="minorHAnsi"/>
          <w:noProof/>
          <w:sz w:val="18"/>
          <w:szCs w:val="18"/>
          <w:lang w:eastAsia="en-US"/>
        </w:rPr>
        <w:t>WZÓR UMOWY</w:t>
      </w:r>
    </w:p>
    <w:p w14:paraId="5F2B39EF" w14:textId="77777777" w:rsidR="00C179A2" w:rsidRPr="00C17207" w:rsidRDefault="00C179A2" w:rsidP="00C179A2">
      <w:pPr>
        <w:widowControl w:val="0"/>
        <w:tabs>
          <w:tab w:val="left" w:pos="2977"/>
        </w:tabs>
        <w:suppressAutoHyphens/>
        <w:autoSpaceDN w:val="0"/>
        <w:spacing w:line="276" w:lineRule="auto"/>
        <w:ind w:left="1134" w:hanging="1134"/>
        <w:jc w:val="both"/>
        <w:textAlignment w:val="baseline"/>
        <w:rPr>
          <w:rFonts w:asciiTheme="minorHAnsi" w:hAnsiTheme="minorHAnsi" w:cstheme="minorHAnsi"/>
          <w:kern w:val="3"/>
          <w:sz w:val="18"/>
          <w:szCs w:val="18"/>
          <w:lang w:eastAsia="zh-CN"/>
        </w:rPr>
      </w:pPr>
      <w:r w:rsidRPr="00C17207">
        <w:rPr>
          <w:rFonts w:asciiTheme="minorHAnsi" w:hAnsiTheme="minorHAnsi" w:cstheme="minorHAnsi"/>
          <w:kern w:val="3"/>
          <w:sz w:val="18"/>
          <w:szCs w:val="18"/>
          <w:lang w:eastAsia="zh-CN"/>
        </w:rPr>
        <w:t xml:space="preserve">Załącznik nr </w:t>
      </w:r>
      <w:r w:rsidR="00DB090F" w:rsidRPr="00C17207">
        <w:rPr>
          <w:rFonts w:asciiTheme="minorHAnsi" w:hAnsiTheme="minorHAnsi" w:cstheme="minorHAnsi"/>
          <w:kern w:val="3"/>
          <w:sz w:val="18"/>
          <w:szCs w:val="18"/>
          <w:lang w:eastAsia="zh-CN"/>
        </w:rPr>
        <w:t>8</w:t>
      </w:r>
      <w:r w:rsidRPr="00C17207">
        <w:rPr>
          <w:rFonts w:asciiTheme="minorHAnsi" w:hAnsiTheme="minorHAnsi" w:cstheme="minorHAnsi"/>
          <w:kern w:val="3"/>
          <w:sz w:val="18"/>
          <w:szCs w:val="18"/>
          <w:lang w:eastAsia="zh-CN"/>
        </w:rPr>
        <w:tab/>
      </w:r>
      <w:r w:rsidR="00B6638D" w:rsidRPr="00C17207">
        <w:rPr>
          <w:rFonts w:asciiTheme="minorHAnsi" w:hAnsiTheme="minorHAnsi" w:cstheme="minorHAnsi"/>
          <w:kern w:val="3"/>
          <w:sz w:val="18"/>
          <w:szCs w:val="18"/>
          <w:lang w:eastAsia="zh-CN"/>
        </w:rPr>
        <w:t xml:space="preserve">  </w:t>
      </w:r>
      <w:r w:rsidRPr="00C17207">
        <w:rPr>
          <w:rFonts w:asciiTheme="minorHAnsi" w:hAnsiTheme="minorHAnsi" w:cstheme="minorHAnsi"/>
          <w:bCs/>
          <w:kern w:val="3"/>
          <w:sz w:val="18"/>
          <w:szCs w:val="18"/>
          <w:lang w:eastAsia="zh-CN"/>
        </w:rPr>
        <w:t>UMOWA</w:t>
      </w:r>
      <w:r w:rsidRPr="00C17207">
        <w:rPr>
          <w:rFonts w:asciiTheme="minorHAnsi" w:hAnsiTheme="minorHAnsi" w:cstheme="minorHAnsi"/>
          <w:kern w:val="3"/>
          <w:sz w:val="18"/>
          <w:szCs w:val="18"/>
          <w:lang w:eastAsia="zh-CN"/>
        </w:rPr>
        <w:t xml:space="preserve"> NAJMU (WZÓR)</w:t>
      </w:r>
    </w:p>
    <w:p w14:paraId="185A5C85" w14:textId="77777777" w:rsidR="00D0692D" w:rsidRPr="00C17207" w:rsidRDefault="00D0692D"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C17207">
        <w:rPr>
          <w:rFonts w:asciiTheme="minorHAnsi" w:hAnsiTheme="minorHAnsi" w:cstheme="minorHAnsi"/>
          <w:bCs/>
          <w:kern w:val="3"/>
          <w:sz w:val="18"/>
          <w:szCs w:val="18"/>
          <w:lang w:eastAsia="zh-CN"/>
        </w:rPr>
        <w:t xml:space="preserve">Załącznik nr </w:t>
      </w:r>
      <w:r w:rsidR="00DB090F" w:rsidRPr="00C17207">
        <w:rPr>
          <w:rFonts w:asciiTheme="minorHAnsi" w:hAnsiTheme="minorHAnsi" w:cstheme="minorHAnsi"/>
          <w:bCs/>
          <w:kern w:val="3"/>
          <w:sz w:val="18"/>
          <w:szCs w:val="18"/>
          <w:lang w:eastAsia="zh-CN"/>
        </w:rPr>
        <w:t>9</w:t>
      </w:r>
      <w:r w:rsidRPr="00C17207">
        <w:rPr>
          <w:rFonts w:asciiTheme="minorHAnsi" w:hAnsiTheme="minorHAnsi" w:cstheme="minorHAnsi"/>
          <w:bCs/>
          <w:kern w:val="3"/>
          <w:sz w:val="18"/>
          <w:szCs w:val="18"/>
          <w:lang w:eastAsia="zh-CN"/>
        </w:rPr>
        <w:t xml:space="preserve"> </w:t>
      </w:r>
      <w:r w:rsidR="00CC37C2" w:rsidRPr="00C17207">
        <w:rPr>
          <w:rFonts w:asciiTheme="minorHAnsi" w:hAnsiTheme="minorHAnsi" w:cstheme="minorHAnsi"/>
          <w:bCs/>
          <w:kern w:val="3"/>
          <w:sz w:val="18"/>
          <w:szCs w:val="18"/>
          <w:lang w:eastAsia="zh-CN"/>
        </w:rPr>
        <w:t xml:space="preserve">   </w:t>
      </w:r>
      <w:r w:rsidRPr="00C17207">
        <w:rPr>
          <w:rFonts w:asciiTheme="minorHAnsi" w:hAnsiTheme="minorHAnsi" w:cstheme="minorHAnsi"/>
          <w:bCs/>
          <w:kern w:val="3"/>
          <w:sz w:val="18"/>
          <w:szCs w:val="18"/>
          <w:lang w:eastAsia="zh-CN"/>
        </w:rPr>
        <w:t>OPIS PRZEDMIOTU ZAMÓWIENIA</w:t>
      </w:r>
    </w:p>
    <w:p w14:paraId="5D9C13DC" w14:textId="77777777" w:rsidR="00CC37C2" w:rsidRPr="00C17207" w:rsidRDefault="00CC37C2"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r w:rsidRPr="00C17207">
        <w:rPr>
          <w:rFonts w:asciiTheme="minorHAnsi" w:hAnsiTheme="minorHAnsi" w:cstheme="minorHAnsi"/>
          <w:bCs/>
          <w:kern w:val="3"/>
          <w:sz w:val="18"/>
          <w:szCs w:val="18"/>
          <w:lang w:eastAsia="zh-CN"/>
        </w:rPr>
        <w:t xml:space="preserve">Załącznik nr 10  </w:t>
      </w:r>
      <w:r w:rsidR="003E2BF0" w:rsidRPr="00C17207">
        <w:rPr>
          <w:rFonts w:asciiTheme="minorHAnsi" w:hAnsiTheme="minorHAnsi" w:cstheme="minorHAnsi"/>
          <w:bCs/>
          <w:kern w:val="3"/>
          <w:sz w:val="18"/>
          <w:szCs w:val="18"/>
          <w:lang w:eastAsia="zh-CN"/>
        </w:rPr>
        <w:t xml:space="preserve"> </w:t>
      </w:r>
      <w:r w:rsidRPr="00C17207">
        <w:rPr>
          <w:rFonts w:asciiTheme="minorHAnsi" w:hAnsiTheme="minorHAnsi" w:cstheme="minorHAnsi"/>
          <w:bCs/>
          <w:kern w:val="3"/>
          <w:sz w:val="18"/>
          <w:szCs w:val="18"/>
          <w:lang w:eastAsia="zh-CN"/>
        </w:rPr>
        <w:t>JADŁOSPISY</w:t>
      </w:r>
    </w:p>
    <w:p w14:paraId="47B2CBF1" w14:textId="77777777" w:rsidR="00272C30" w:rsidRPr="00C17207"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146C168" w14:textId="77777777" w:rsidR="00272C30" w:rsidRPr="00C17207"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027678FE" w14:textId="77777777" w:rsidR="00272C30" w:rsidRPr="00C17207"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160C6352" w14:textId="77777777" w:rsidR="00272C30" w:rsidRPr="00C17207"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744AF95C" w14:textId="77777777" w:rsidR="00272C30" w:rsidRPr="00C17207"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7B4D3495" w14:textId="77777777" w:rsidR="00272C30" w:rsidRPr="00C17207" w:rsidRDefault="00272C30"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BE72333" w14:textId="77777777" w:rsidR="000A1E18" w:rsidRPr="00C17207"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4D3E4B18" w14:textId="77777777" w:rsidR="000A1E18" w:rsidRPr="00C17207"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9D3C350" w14:textId="77777777" w:rsidR="000A1E18" w:rsidRPr="00C17207"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7BF8CDF8" w14:textId="77777777" w:rsidR="000A1E18" w:rsidRPr="00C17207"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1302913E" w14:textId="77777777" w:rsidR="00F025CA" w:rsidRPr="00C17207"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648AAB99" w14:textId="77777777" w:rsidR="00F025CA" w:rsidRPr="00C17207"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6E5EFA3" w14:textId="77777777" w:rsidR="00F025CA" w:rsidRPr="00C17207"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2E271F00" w14:textId="77777777" w:rsidR="00F025CA" w:rsidRPr="00C17207"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2DDD1439" w14:textId="77777777" w:rsidR="00F025CA" w:rsidRPr="00C17207"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155DA4A7" w14:textId="77777777" w:rsidR="00F025CA" w:rsidRPr="00C17207"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44825B42" w14:textId="77777777" w:rsidR="00F025CA" w:rsidRPr="00C17207"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7F3BC7B" w14:textId="77777777" w:rsidR="00F025CA" w:rsidRPr="00C17207" w:rsidRDefault="00F025CA"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3C929BCB" w14:textId="77777777" w:rsidR="000A1E18" w:rsidRPr="00C17207"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F6F7DCE" w14:textId="77777777" w:rsidR="000A1E18" w:rsidRPr="00C17207" w:rsidRDefault="000A1E18" w:rsidP="00C179A2">
      <w:pPr>
        <w:widowControl w:val="0"/>
        <w:tabs>
          <w:tab w:val="left" w:pos="2977"/>
        </w:tabs>
        <w:suppressAutoHyphens/>
        <w:autoSpaceDN w:val="0"/>
        <w:spacing w:line="276" w:lineRule="auto"/>
        <w:ind w:left="1701" w:hanging="1701"/>
        <w:jc w:val="both"/>
        <w:textAlignment w:val="baseline"/>
        <w:rPr>
          <w:rFonts w:asciiTheme="minorHAnsi" w:hAnsiTheme="minorHAnsi" w:cstheme="minorHAnsi"/>
          <w:bCs/>
          <w:kern w:val="3"/>
          <w:sz w:val="18"/>
          <w:szCs w:val="18"/>
          <w:lang w:eastAsia="zh-CN"/>
        </w:rPr>
      </w:pPr>
    </w:p>
    <w:p w14:paraId="533A377A" w14:textId="77777777" w:rsidR="00B60040" w:rsidRPr="00C17207" w:rsidRDefault="00C11333" w:rsidP="0089382A">
      <w:pPr>
        <w:keepNext/>
        <w:spacing w:before="240" w:after="120"/>
        <w:outlineLvl w:val="6"/>
        <w:rPr>
          <w:rFonts w:asciiTheme="minorHAnsi" w:hAnsiTheme="minorHAnsi" w:cstheme="minorHAnsi"/>
          <w:b/>
          <w:smallCaps/>
          <w:sz w:val="18"/>
          <w:szCs w:val="18"/>
        </w:rPr>
      </w:pPr>
      <w:r w:rsidRPr="00C17207">
        <w:rPr>
          <w:rFonts w:asciiTheme="minorHAnsi" w:hAnsiTheme="minorHAnsi" w:cstheme="minorHAnsi"/>
          <w:b/>
          <w:smallCaps/>
          <w:sz w:val="18"/>
          <w:szCs w:val="18"/>
        </w:rPr>
        <w:t>1.</w:t>
      </w:r>
      <w:r w:rsidR="008472A4" w:rsidRPr="00C17207">
        <w:rPr>
          <w:rFonts w:asciiTheme="minorHAnsi" w:hAnsiTheme="minorHAnsi" w:cstheme="minorHAnsi"/>
          <w:b/>
          <w:smallCaps/>
          <w:sz w:val="18"/>
          <w:szCs w:val="18"/>
        </w:rPr>
        <w:tab/>
      </w:r>
      <w:r w:rsidR="004E391A" w:rsidRPr="00C17207">
        <w:rPr>
          <w:rFonts w:asciiTheme="minorHAnsi" w:hAnsiTheme="minorHAnsi" w:cstheme="minorHAnsi"/>
          <w:b/>
          <w:smallCaps/>
          <w:sz w:val="18"/>
          <w:szCs w:val="18"/>
        </w:rPr>
        <w:t>POSTANOWIENIA</w:t>
      </w:r>
      <w:r w:rsidR="00CA48DF" w:rsidRPr="00C17207">
        <w:rPr>
          <w:rFonts w:asciiTheme="minorHAnsi" w:hAnsiTheme="minorHAnsi" w:cstheme="minorHAnsi"/>
          <w:b/>
          <w:smallCaps/>
          <w:sz w:val="18"/>
          <w:szCs w:val="18"/>
        </w:rPr>
        <w:t xml:space="preserve"> OGÓLNE</w:t>
      </w:r>
      <w:r w:rsidR="004E391A" w:rsidRPr="00C17207">
        <w:rPr>
          <w:rFonts w:asciiTheme="minorHAnsi" w:hAnsiTheme="minorHAnsi" w:cstheme="minorHAnsi"/>
          <w:b/>
          <w:smallCaps/>
          <w:sz w:val="18"/>
          <w:szCs w:val="18"/>
        </w:rPr>
        <w:t>. TRYB UDZ</w:t>
      </w:r>
      <w:r w:rsidR="00994742" w:rsidRPr="00C17207">
        <w:rPr>
          <w:rFonts w:asciiTheme="minorHAnsi" w:hAnsiTheme="minorHAnsi" w:cstheme="minorHAnsi"/>
          <w:b/>
          <w:smallCaps/>
          <w:sz w:val="18"/>
          <w:szCs w:val="18"/>
        </w:rPr>
        <w:t>IE</w:t>
      </w:r>
      <w:r w:rsidR="004E391A" w:rsidRPr="00C17207">
        <w:rPr>
          <w:rFonts w:asciiTheme="minorHAnsi" w:hAnsiTheme="minorHAnsi" w:cstheme="minorHAnsi"/>
          <w:b/>
          <w:smallCaps/>
          <w:sz w:val="18"/>
          <w:szCs w:val="18"/>
        </w:rPr>
        <w:t>LENIA ZAMÓWIENIA</w:t>
      </w:r>
    </w:p>
    <w:p w14:paraId="1C30C5B0" w14:textId="632D08BD" w:rsidR="004D7CE5" w:rsidRPr="00C17207" w:rsidRDefault="008825BB" w:rsidP="004D7CE5">
      <w:pPr>
        <w:pStyle w:val="Akapitzlist"/>
        <w:numPr>
          <w:ilvl w:val="1"/>
          <w:numId w:val="6"/>
        </w:numPr>
        <w:spacing w:before="120"/>
        <w:ind w:left="426" w:hanging="426"/>
        <w:jc w:val="both"/>
        <w:outlineLvl w:val="0"/>
        <w:rPr>
          <w:rFonts w:asciiTheme="minorHAnsi" w:hAnsiTheme="minorHAnsi" w:cstheme="minorHAnsi"/>
          <w:bCs/>
          <w:sz w:val="18"/>
          <w:szCs w:val="18"/>
        </w:rPr>
      </w:pPr>
      <w:r w:rsidRPr="009B328A">
        <w:rPr>
          <w:rFonts w:asciiTheme="minorHAnsi" w:hAnsiTheme="minorHAnsi" w:cstheme="minorHAnsi"/>
          <w:sz w:val="18"/>
          <w:szCs w:val="18"/>
        </w:rPr>
        <w:t xml:space="preserve">Zespół Szkolno-Przedszkolny nr 15, Szkoła Podstawowa nr 25, Przedszkole nr 11, 54-611 Wrocław, </w:t>
      </w:r>
      <w:r w:rsidRPr="009B328A">
        <w:rPr>
          <w:rFonts w:asciiTheme="minorHAnsi" w:hAnsiTheme="minorHAnsi" w:cstheme="minorHAnsi"/>
          <w:sz w:val="18"/>
          <w:szCs w:val="18"/>
        </w:rPr>
        <w:br/>
        <w:t xml:space="preserve">ul. Stanisławowska 38-44, tel. /fax 71 7831450, e-mail </w:t>
      </w:r>
      <w:hyperlink r:id="rId8" w:history="1">
        <w:r w:rsidRPr="009B328A">
          <w:rPr>
            <w:rStyle w:val="Hipercze"/>
            <w:rFonts w:asciiTheme="minorHAnsi" w:hAnsiTheme="minorHAnsi" w:cstheme="minorHAnsi"/>
            <w:sz w:val="18"/>
            <w:szCs w:val="18"/>
          </w:rPr>
          <w:t>sekretariat.zsp15@wroclawskaedukacja.pl</w:t>
        </w:r>
      </w:hyperlink>
      <w:r w:rsidRPr="009B328A">
        <w:rPr>
          <w:rFonts w:asciiTheme="minorHAnsi" w:hAnsiTheme="minorHAnsi" w:cstheme="minorHAnsi"/>
          <w:sz w:val="18"/>
          <w:szCs w:val="18"/>
        </w:rPr>
        <w:t xml:space="preserve">,  strona internetowa: </w:t>
      </w:r>
      <w:hyperlink r:id="rId9" w:history="1">
        <w:r w:rsidRPr="009B328A">
          <w:rPr>
            <w:rStyle w:val="Hipercze"/>
            <w:rFonts w:asciiTheme="minorHAnsi" w:hAnsiTheme="minorHAnsi" w:cstheme="minorHAnsi"/>
            <w:sz w:val="18"/>
            <w:szCs w:val="18"/>
          </w:rPr>
          <w:t>www.sp25wroclaw.pl</w:t>
        </w:r>
      </w:hyperlink>
      <w:r w:rsidRPr="009B328A">
        <w:rPr>
          <w:rFonts w:asciiTheme="minorHAnsi" w:hAnsiTheme="minorHAnsi" w:cstheme="minorHAnsi"/>
          <w:sz w:val="18"/>
          <w:szCs w:val="18"/>
        </w:rPr>
        <w:t xml:space="preserve">,  </w:t>
      </w:r>
      <w:r w:rsidR="004D7CE5" w:rsidRPr="00C17207">
        <w:rPr>
          <w:rFonts w:asciiTheme="minorHAnsi" w:hAnsiTheme="minorHAnsi" w:cstheme="minorHAnsi"/>
          <w:sz w:val="18"/>
          <w:szCs w:val="18"/>
        </w:rPr>
        <w:t xml:space="preserve"> internetowa prowadzonego postępowania: https://ezamowienia.gov.pl/pl/ zwana dalej „Zamawiającym”, zaprasza Wykonawców do udziału w postępowaniu o udzielenie zamówienia publicznego prowadzonego w trybie podstawowym bez negocjacji  na zadanie pn.:</w:t>
      </w:r>
    </w:p>
    <w:p w14:paraId="7DB32893" w14:textId="77777777" w:rsidR="004D7CE5" w:rsidRPr="00C17207" w:rsidRDefault="004D7CE5" w:rsidP="004D7CE5">
      <w:pPr>
        <w:ind w:left="360" w:hanging="360"/>
        <w:jc w:val="center"/>
        <w:rPr>
          <w:rFonts w:asciiTheme="minorHAnsi" w:hAnsiTheme="minorHAnsi" w:cstheme="minorHAnsi"/>
          <w:b/>
          <w:i/>
          <w:sz w:val="18"/>
          <w:szCs w:val="18"/>
        </w:rPr>
      </w:pPr>
      <w:r w:rsidRPr="00C17207">
        <w:rPr>
          <w:rFonts w:asciiTheme="minorHAnsi" w:hAnsiTheme="minorHAnsi" w:cstheme="minorHAnsi"/>
          <w:b/>
          <w:bCs/>
          <w:i/>
          <w:sz w:val="18"/>
          <w:szCs w:val="18"/>
        </w:rPr>
        <w:t xml:space="preserve">Usługi restauracyjne dla potrzeb </w:t>
      </w:r>
      <w:r w:rsidRPr="00C17207">
        <w:rPr>
          <w:rFonts w:asciiTheme="minorHAnsi" w:hAnsiTheme="minorHAnsi" w:cstheme="minorHAnsi"/>
          <w:b/>
          <w:i/>
          <w:sz w:val="18"/>
          <w:szCs w:val="18"/>
        </w:rPr>
        <w:t>dzieci uczęszczających</w:t>
      </w:r>
    </w:p>
    <w:p w14:paraId="5D288EEE" w14:textId="101267AE" w:rsidR="004D7CE5" w:rsidRPr="00C17207" w:rsidRDefault="004D7CE5" w:rsidP="004D7CE5">
      <w:pPr>
        <w:ind w:left="360" w:hanging="360"/>
        <w:jc w:val="center"/>
        <w:rPr>
          <w:rFonts w:asciiTheme="minorHAnsi" w:hAnsiTheme="minorHAnsi" w:cstheme="minorHAnsi"/>
          <w:b/>
          <w:i/>
          <w:sz w:val="18"/>
          <w:szCs w:val="18"/>
        </w:rPr>
      </w:pPr>
      <w:r w:rsidRPr="00C17207">
        <w:rPr>
          <w:rFonts w:asciiTheme="minorHAnsi" w:hAnsiTheme="minorHAnsi" w:cstheme="minorHAnsi"/>
          <w:b/>
          <w:i/>
          <w:sz w:val="18"/>
          <w:szCs w:val="18"/>
        </w:rPr>
        <w:t xml:space="preserve">do Zespołu Szkolno-Przedszkolnego  Nr </w:t>
      </w:r>
      <w:r w:rsidR="008825BB">
        <w:rPr>
          <w:rFonts w:asciiTheme="minorHAnsi" w:hAnsiTheme="minorHAnsi" w:cstheme="minorHAnsi"/>
          <w:b/>
          <w:i/>
          <w:sz w:val="18"/>
          <w:szCs w:val="18"/>
        </w:rPr>
        <w:t>15</w:t>
      </w:r>
      <w:r w:rsidRPr="00C17207">
        <w:rPr>
          <w:rFonts w:asciiTheme="minorHAnsi" w:hAnsiTheme="minorHAnsi" w:cstheme="minorHAnsi"/>
          <w:b/>
          <w:i/>
          <w:sz w:val="18"/>
          <w:szCs w:val="18"/>
        </w:rPr>
        <w:t xml:space="preserve">  we Wrocławiu.</w:t>
      </w:r>
    </w:p>
    <w:p w14:paraId="7800204B" w14:textId="77777777" w:rsidR="004D7CE5" w:rsidRPr="00C17207" w:rsidRDefault="004D7CE5" w:rsidP="004D7CE5">
      <w:pPr>
        <w:jc w:val="center"/>
        <w:outlineLvl w:val="0"/>
        <w:rPr>
          <w:rFonts w:asciiTheme="minorHAnsi" w:hAnsiTheme="minorHAnsi" w:cstheme="minorHAnsi"/>
          <w:b/>
          <w:bCs/>
          <w:sz w:val="18"/>
          <w:szCs w:val="18"/>
        </w:rPr>
      </w:pPr>
      <w:r w:rsidRPr="00C17207">
        <w:rPr>
          <w:rFonts w:asciiTheme="minorHAnsi" w:hAnsiTheme="minorHAnsi" w:cstheme="minorHAnsi"/>
          <w:b/>
          <w:bCs/>
          <w:sz w:val="18"/>
          <w:szCs w:val="18"/>
        </w:rPr>
        <w:t>CPV 55.52.31.00-3, 55.52.40.00-9, 55.52.00.00-1, 55.52.12.00-0.</w:t>
      </w:r>
    </w:p>
    <w:p w14:paraId="434B3864" w14:textId="77777777" w:rsidR="00CB00CF" w:rsidRPr="00C17207" w:rsidRDefault="00CB00CF" w:rsidP="00CB00CF">
      <w:pPr>
        <w:ind w:left="360" w:hanging="360"/>
        <w:jc w:val="center"/>
        <w:rPr>
          <w:rFonts w:ascii="Calibri" w:hAnsi="Calibri" w:cs="Calibri"/>
          <w:b/>
          <w:sz w:val="18"/>
          <w:szCs w:val="18"/>
        </w:rPr>
      </w:pPr>
    </w:p>
    <w:p w14:paraId="37BF1BE3" w14:textId="77777777" w:rsidR="00DB090F" w:rsidRPr="00C17207" w:rsidRDefault="00DB090F" w:rsidP="00DB090F">
      <w:pPr>
        <w:widowControl w:val="0"/>
        <w:jc w:val="center"/>
        <w:outlineLvl w:val="0"/>
        <w:rPr>
          <w:rFonts w:asciiTheme="minorHAnsi" w:hAnsiTheme="minorHAnsi" w:cstheme="minorHAnsi"/>
          <w:b/>
          <w:bCs/>
          <w:sz w:val="18"/>
          <w:szCs w:val="18"/>
        </w:rPr>
      </w:pPr>
    </w:p>
    <w:p w14:paraId="399D98D9" w14:textId="4E2F0E88" w:rsidR="00B60040" w:rsidRPr="00C17207" w:rsidRDefault="002836BC" w:rsidP="00CF1976">
      <w:pPr>
        <w:numPr>
          <w:ilvl w:val="1"/>
          <w:numId w:val="6"/>
        </w:numPr>
        <w:spacing w:before="120"/>
        <w:ind w:left="567" w:hanging="567"/>
        <w:jc w:val="both"/>
        <w:outlineLvl w:val="0"/>
        <w:rPr>
          <w:rFonts w:asciiTheme="minorHAnsi" w:hAnsiTheme="minorHAnsi" w:cstheme="minorHAnsi"/>
          <w:b/>
          <w:bCs/>
          <w:sz w:val="18"/>
          <w:szCs w:val="18"/>
        </w:rPr>
      </w:pPr>
      <w:r w:rsidRPr="00C17207">
        <w:rPr>
          <w:rFonts w:asciiTheme="minorHAnsi" w:hAnsiTheme="minorHAnsi" w:cstheme="minorHAnsi"/>
          <w:sz w:val="18"/>
          <w:szCs w:val="18"/>
        </w:rPr>
        <w:t>Ogłoszenie o zamówieniu</w:t>
      </w:r>
      <w:r w:rsidR="00F16469" w:rsidRPr="00C17207">
        <w:rPr>
          <w:rFonts w:asciiTheme="minorHAnsi" w:hAnsiTheme="minorHAnsi" w:cstheme="minorHAnsi"/>
          <w:sz w:val="18"/>
          <w:szCs w:val="18"/>
        </w:rPr>
        <w:t xml:space="preserve"> </w:t>
      </w:r>
      <w:r w:rsidR="007A4BBA" w:rsidRPr="00C17207">
        <w:rPr>
          <w:rFonts w:asciiTheme="minorHAnsi" w:hAnsiTheme="minorHAnsi" w:cstheme="minorHAnsi"/>
          <w:sz w:val="18"/>
          <w:szCs w:val="18"/>
        </w:rPr>
        <w:t xml:space="preserve"> </w:t>
      </w:r>
      <w:r w:rsidRPr="00C17207">
        <w:rPr>
          <w:rFonts w:asciiTheme="minorHAnsi" w:hAnsiTheme="minorHAnsi" w:cstheme="minorHAnsi"/>
          <w:sz w:val="18"/>
          <w:szCs w:val="18"/>
        </w:rPr>
        <w:t>zamieszczono</w:t>
      </w:r>
      <w:r w:rsidR="00F16469" w:rsidRPr="00C17207">
        <w:rPr>
          <w:rFonts w:asciiTheme="minorHAnsi" w:hAnsiTheme="minorHAnsi" w:cstheme="minorHAnsi"/>
          <w:sz w:val="18"/>
          <w:szCs w:val="18"/>
        </w:rPr>
        <w:t xml:space="preserve"> w Biuletynie Zamówień Publicznych</w:t>
      </w:r>
      <w:r w:rsidR="001C64BE" w:rsidRPr="00C17207">
        <w:rPr>
          <w:rFonts w:asciiTheme="minorHAnsi" w:hAnsiTheme="minorHAnsi" w:cstheme="minorHAnsi"/>
          <w:sz w:val="18"/>
          <w:szCs w:val="18"/>
        </w:rPr>
        <w:t xml:space="preserve"> </w:t>
      </w:r>
      <w:r w:rsidR="00B11AFA" w:rsidRPr="00C17207">
        <w:rPr>
          <w:rFonts w:asciiTheme="minorHAnsi" w:hAnsiTheme="minorHAnsi" w:cstheme="minorHAnsi"/>
          <w:sz w:val="18"/>
          <w:szCs w:val="18"/>
        </w:rPr>
        <w:t xml:space="preserve">oraz na </w:t>
      </w:r>
      <w:r w:rsidR="00A808BB" w:rsidRPr="00C17207">
        <w:rPr>
          <w:rFonts w:asciiTheme="minorHAnsi" w:hAnsiTheme="minorHAnsi" w:cstheme="minorHAnsi"/>
          <w:sz w:val="18"/>
          <w:szCs w:val="18"/>
        </w:rPr>
        <w:t>platformie e-</w:t>
      </w:r>
      <w:proofErr w:type="spellStart"/>
      <w:r w:rsidR="00A808BB" w:rsidRPr="00C17207">
        <w:rPr>
          <w:rFonts w:asciiTheme="minorHAnsi" w:hAnsiTheme="minorHAnsi" w:cstheme="minorHAnsi"/>
          <w:sz w:val="18"/>
          <w:szCs w:val="18"/>
        </w:rPr>
        <w:t>zamowienia</w:t>
      </w:r>
      <w:proofErr w:type="spellEnd"/>
      <w:r w:rsidR="00A808BB" w:rsidRPr="00C17207">
        <w:rPr>
          <w:rFonts w:asciiTheme="minorHAnsi" w:hAnsiTheme="minorHAnsi" w:cstheme="minorHAnsi"/>
          <w:sz w:val="18"/>
          <w:szCs w:val="18"/>
        </w:rPr>
        <w:t>.</w:t>
      </w:r>
    </w:p>
    <w:p w14:paraId="6DFD9E50" w14:textId="77777777" w:rsidR="00B60040" w:rsidRPr="00C17207"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C17207">
        <w:rPr>
          <w:rFonts w:asciiTheme="minorHAnsi" w:hAnsiTheme="minorHAnsi" w:cstheme="minorHAnsi"/>
          <w:sz w:val="18"/>
          <w:szCs w:val="18"/>
        </w:rPr>
        <w:t xml:space="preserve">Wykonawca winien zapoznać się ze wszystkimi wymaganiami określonymi w niniejszej </w:t>
      </w:r>
      <w:r w:rsidR="003E5F23" w:rsidRPr="00C17207">
        <w:rPr>
          <w:rFonts w:asciiTheme="minorHAnsi" w:hAnsiTheme="minorHAnsi" w:cstheme="minorHAnsi"/>
          <w:sz w:val="18"/>
          <w:szCs w:val="18"/>
        </w:rPr>
        <w:t>S</w:t>
      </w:r>
      <w:r w:rsidRPr="00C17207">
        <w:rPr>
          <w:rFonts w:asciiTheme="minorHAnsi" w:hAnsiTheme="minorHAnsi" w:cstheme="minorHAnsi"/>
          <w:sz w:val="18"/>
          <w:szCs w:val="18"/>
        </w:rPr>
        <w:t>pecyfikacji</w:t>
      </w:r>
      <w:r w:rsidR="00B11AFA" w:rsidRPr="00C17207">
        <w:rPr>
          <w:rFonts w:asciiTheme="minorHAnsi" w:hAnsiTheme="minorHAnsi" w:cstheme="minorHAnsi"/>
          <w:sz w:val="18"/>
          <w:szCs w:val="18"/>
        </w:rPr>
        <w:t xml:space="preserve"> i złożyć ofertę zgodnie z jej wymaganiami</w:t>
      </w:r>
      <w:r w:rsidRPr="00C17207">
        <w:rPr>
          <w:rFonts w:asciiTheme="minorHAnsi" w:hAnsiTheme="minorHAnsi" w:cstheme="minorHAnsi"/>
          <w:sz w:val="18"/>
          <w:szCs w:val="18"/>
        </w:rPr>
        <w:t>.</w:t>
      </w:r>
    </w:p>
    <w:p w14:paraId="35AF48F7" w14:textId="478AF6BC" w:rsidR="00DB090F" w:rsidRPr="00C17207" w:rsidRDefault="005102C6" w:rsidP="00994486">
      <w:pPr>
        <w:numPr>
          <w:ilvl w:val="1"/>
          <w:numId w:val="6"/>
        </w:numPr>
        <w:ind w:left="567" w:hanging="567"/>
        <w:rPr>
          <w:rFonts w:asciiTheme="minorHAnsi" w:hAnsiTheme="minorHAnsi" w:cstheme="minorHAnsi"/>
          <w:sz w:val="18"/>
          <w:szCs w:val="18"/>
        </w:rPr>
      </w:pPr>
      <w:r w:rsidRPr="00C17207">
        <w:rPr>
          <w:rFonts w:asciiTheme="minorHAnsi" w:hAnsiTheme="minorHAnsi" w:cstheme="minorHAnsi"/>
          <w:sz w:val="18"/>
          <w:szCs w:val="18"/>
        </w:rPr>
        <w:t xml:space="preserve">Zamawiający </w:t>
      </w:r>
      <w:r w:rsidR="00DB090F" w:rsidRPr="00C17207">
        <w:rPr>
          <w:rFonts w:asciiTheme="minorHAnsi" w:hAnsiTheme="minorHAnsi" w:cstheme="minorHAnsi"/>
          <w:sz w:val="18"/>
          <w:szCs w:val="18"/>
        </w:rPr>
        <w:t xml:space="preserve"> pracuje od poniedziałku do piątku w godzinach od </w:t>
      </w:r>
      <w:r w:rsidR="001303F8">
        <w:rPr>
          <w:rFonts w:asciiTheme="minorHAnsi" w:hAnsiTheme="minorHAnsi" w:cstheme="minorHAnsi"/>
          <w:sz w:val="18"/>
          <w:szCs w:val="18"/>
        </w:rPr>
        <w:t>7</w:t>
      </w:r>
      <w:r w:rsidR="00D572B0" w:rsidRPr="00C17207">
        <w:rPr>
          <w:rFonts w:asciiTheme="minorHAnsi" w:hAnsiTheme="minorHAnsi" w:cstheme="minorHAnsi"/>
          <w:sz w:val="18"/>
          <w:szCs w:val="18"/>
        </w:rPr>
        <w:t>.00 do 1</w:t>
      </w:r>
      <w:r w:rsidR="001303F8">
        <w:rPr>
          <w:rFonts w:asciiTheme="minorHAnsi" w:hAnsiTheme="minorHAnsi" w:cstheme="minorHAnsi"/>
          <w:sz w:val="18"/>
          <w:szCs w:val="18"/>
        </w:rPr>
        <w:t>5</w:t>
      </w:r>
      <w:r w:rsidR="00D572B0" w:rsidRPr="00C17207">
        <w:rPr>
          <w:rFonts w:asciiTheme="minorHAnsi" w:hAnsiTheme="minorHAnsi" w:cstheme="minorHAnsi"/>
          <w:sz w:val="18"/>
          <w:szCs w:val="18"/>
        </w:rPr>
        <w:t>.00</w:t>
      </w:r>
    </w:p>
    <w:p w14:paraId="208F06C5" w14:textId="4556D3F6" w:rsidR="00B60040" w:rsidRPr="00C17207"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C17207">
        <w:rPr>
          <w:rFonts w:asciiTheme="minorHAnsi" w:hAnsiTheme="minorHAnsi" w:cstheme="minorHAnsi"/>
          <w:sz w:val="18"/>
          <w:szCs w:val="18"/>
        </w:rPr>
        <w:t xml:space="preserve">Postępowanie prowadzone jest zgodnie z ustawą z dnia </w:t>
      </w:r>
      <w:r w:rsidR="007A4BBA" w:rsidRPr="00C17207">
        <w:rPr>
          <w:rFonts w:asciiTheme="minorHAnsi" w:hAnsiTheme="minorHAnsi" w:cstheme="minorHAnsi"/>
          <w:sz w:val="18"/>
          <w:szCs w:val="18"/>
        </w:rPr>
        <w:t>11 września</w:t>
      </w:r>
      <w:r w:rsidRPr="00C17207">
        <w:rPr>
          <w:rFonts w:asciiTheme="minorHAnsi" w:hAnsiTheme="minorHAnsi" w:cstheme="minorHAnsi"/>
          <w:sz w:val="18"/>
          <w:szCs w:val="18"/>
        </w:rPr>
        <w:t xml:space="preserve"> 20</w:t>
      </w:r>
      <w:r w:rsidR="007A4BBA" w:rsidRPr="00C17207">
        <w:rPr>
          <w:rFonts w:asciiTheme="minorHAnsi" w:hAnsiTheme="minorHAnsi" w:cstheme="minorHAnsi"/>
          <w:sz w:val="18"/>
          <w:szCs w:val="18"/>
        </w:rPr>
        <w:t>19</w:t>
      </w:r>
      <w:r w:rsidR="00F03A57" w:rsidRPr="00C17207">
        <w:rPr>
          <w:rFonts w:asciiTheme="minorHAnsi" w:hAnsiTheme="minorHAnsi" w:cstheme="minorHAnsi"/>
          <w:sz w:val="18"/>
          <w:szCs w:val="18"/>
        </w:rPr>
        <w:t> </w:t>
      </w:r>
      <w:r w:rsidRPr="00C17207">
        <w:rPr>
          <w:rFonts w:asciiTheme="minorHAnsi" w:hAnsiTheme="minorHAnsi" w:cstheme="minorHAnsi"/>
          <w:sz w:val="18"/>
          <w:szCs w:val="18"/>
        </w:rPr>
        <w:t>r. - Prawo zamówień publicznyc</w:t>
      </w:r>
      <w:r w:rsidR="0068521E" w:rsidRPr="00C17207">
        <w:rPr>
          <w:rFonts w:asciiTheme="minorHAnsi" w:hAnsiTheme="minorHAnsi" w:cstheme="minorHAnsi"/>
          <w:sz w:val="18"/>
          <w:szCs w:val="18"/>
        </w:rPr>
        <w:t>h</w:t>
      </w:r>
      <w:r w:rsidR="00CC37C2" w:rsidRPr="00C17207">
        <w:rPr>
          <w:rFonts w:asciiTheme="minorHAnsi" w:hAnsiTheme="minorHAnsi" w:cstheme="minorHAnsi"/>
          <w:sz w:val="18"/>
          <w:szCs w:val="18"/>
        </w:rPr>
        <w:br/>
      </w:r>
      <w:r w:rsidR="0068521E" w:rsidRPr="00C17207">
        <w:rPr>
          <w:rFonts w:asciiTheme="minorHAnsi" w:hAnsiTheme="minorHAnsi" w:cstheme="minorHAnsi"/>
          <w:sz w:val="18"/>
          <w:szCs w:val="18"/>
        </w:rPr>
        <w:t xml:space="preserve"> (Dz.</w:t>
      </w:r>
      <w:r w:rsidR="00550AF5" w:rsidRPr="00C17207">
        <w:rPr>
          <w:rFonts w:asciiTheme="minorHAnsi" w:hAnsiTheme="minorHAnsi" w:cstheme="minorHAnsi"/>
          <w:sz w:val="18"/>
          <w:szCs w:val="18"/>
        </w:rPr>
        <w:t> </w:t>
      </w:r>
      <w:r w:rsidR="0068521E" w:rsidRPr="00C17207">
        <w:rPr>
          <w:rFonts w:asciiTheme="minorHAnsi" w:hAnsiTheme="minorHAnsi" w:cstheme="minorHAnsi"/>
          <w:sz w:val="18"/>
          <w:szCs w:val="18"/>
        </w:rPr>
        <w:t>U. z</w:t>
      </w:r>
      <w:r w:rsidR="00550AF5" w:rsidRPr="00C17207">
        <w:rPr>
          <w:rFonts w:asciiTheme="minorHAnsi" w:hAnsiTheme="minorHAnsi" w:cstheme="minorHAnsi"/>
          <w:sz w:val="18"/>
          <w:szCs w:val="18"/>
        </w:rPr>
        <w:t> </w:t>
      </w:r>
      <w:r w:rsidR="00213955" w:rsidRPr="00C17207">
        <w:rPr>
          <w:rFonts w:asciiTheme="minorHAnsi" w:hAnsiTheme="minorHAnsi" w:cstheme="minorHAnsi"/>
          <w:sz w:val="18"/>
          <w:szCs w:val="18"/>
        </w:rPr>
        <w:t>202</w:t>
      </w:r>
      <w:r w:rsidR="008B40E7">
        <w:rPr>
          <w:rFonts w:asciiTheme="minorHAnsi" w:hAnsiTheme="minorHAnsi" w:cstheme="minorHAnsi"/>
          <w:sz w:val="18"/>
          <w:szCs w:val="18"/>
        </w:rPr>
        <w:t>4</w:t>
      </w:r>
      <w:r w:rsidR="007103E7">
        <w:rPr>
          <w:rFonts w:asciiTheme="minorHAnsi" w:hAnsiTheme="minorHAnsi" w:cstheme="minorHAnsi"/>
          <w:sz w:val="18"/>
          <w:szCs w:val="18"/>
        </w:rPr>
        <w:t xml:space="preserve"> </w:t>
      </w:r>
      <w:r w:rsidR="00FA2E80" w:rsidRPr="00C17207">
        <w:rPr>
          <w:rFonts w:asciiTheme="minorHAnsi" w:hAnsiTheme="minorHAnsi" w:cstheme="minorHAnsi"/>
          <w:sz w:val="18"/>
          <w:szCs w:val="18"/>
        </w:rPr>
        <w:t>r.</w:t>
      </w:r>
      <w:r w:rsidRPr="00C17207">
        <w:rPr>
          <w:rFonts w:asciiTheme="minorHAnsi" w:hAnsiTheme="minorHAnsi" w:cstheme="minorHAnsi"/>
          <w:sz w:val="18"/>
          <w:szCs w:val="18"/>
        </w:rPr>
        <w:t xml:space="preserve"> poz. </w:t>
      </w:r>
      <w:r w:rsidR="008B40E7">
        <w:rPr>
          <w:rFonts w:asciiTheme="minorHAnsi" w:hAnsiTheme="minorHAnsi" w:cstheme="minorHAnsi"/>
          <w:sz w:val="18"/>
          <w:szCs w:val="18"/>
        </w:rPr>
        <w:t>1320</w:t>
      </w:r>
      <w:r w:rsidRPr="00C17207">
        <w:rPr>
          <w:rFonts w:asciiTheme="minorHAnsi" w:hAnsiTheme="minorHAnsi" w:cstheme="minorHAnsi"/>
          <w:sz w:val="18"/>
          <w:szCs w:val="18"/>
        </w:rPr>
        <w:t>)</w:t>
      </w:r>
      <w:r w:rsidRPr="00C17207">
        <w:rPr>
          <w:rFonts w:asciiTheme="minorHAnsi" w:hAnsiTheme="minorHAnsi" w:cstheme="minorHAnsi"/>
          <w:bCs/>
          <w:sz w:val="18"/>
          <w:szCs w:val="18"/>
        </w:rPr>
        <w:t xml:space="preserve"> </w:t>
      </w:r>
      <w:r w:rsidRPr="00C17207">
        <w:rPr>
          <w:rFonts w:asciiTheme="minorHAnsi" w:hAnsiTheme="minorHAnsi" w:cstheme="minorHAnsi"/>
          <w:sz w:val="18"/>
          <w:szCs w:val="18"/>
        </w:rPr>
        <w:t xml:space="preserve">zwaną dalej „ustawą </w:t>
      </w:r>
      <w:proofErr w:type="spellStart"/>
      <w:r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„ustawą” lub „</w:t>
      </w:r>
      <w:proofErr w:type="spellStart"/>
      <w:r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w:t>
      </w:r>
    </w:p>
    <w:p w14:paraId="2A0381A5" w14:textId="77777777" w:rsidR="00B60040" w:rsidRPr="00C17207"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C17207">
        <w:rPr>
          <w:rFonts w:asciiTheme="minorHAnsi" w:hAnsiTheme="minorHAnsi" w:cstheme="minorHAnsi"/>
          <w:sz w:val="18"/>
          <w:szCs w:val="18"/>
        </w:rPr>
        <w:t>Do czynności podejmowanych przez Zamawiającego i Wykonawcę stosować się będzie przepisy ustawy z dnia 23</w:t>
      </w:r>
      <w:r w:rsidR="00877175" w:rsidRPr="00C17207">
        <w:rPr>
          <w:rFonts w:asciiTheme="minorHAnsi" w:hAnsiTheme="minorHAnsi" w:cstheme="minorHAnsi"/>
          <w:sz w:val="18"/>
          <w:szCs w:val="18"/>
        </w:rPr>
        <w:t> </w:t>
      </w:r>
      <w:r w:rsidRPr="00C17207">
        <w:rPr>
          <w:rFonts w:asciiTheme="minorHAnsi" w:hAnsiTheme="minorHAnsi" w:cstheme="minorHAnsi"/>
          <w:sz w:val="18"/>
          <w:szCs w:val="18"/>
        </w:rPr>
        <w:t>kwietnia 1964</w:t>
      </w:r>
      <w:r w:rsidR="00877175" w:rsidRPr="00C17207">
        <w:rPr>
          <w:rFonts w:asciiTheme="minorHAnsi" w:hAnsiTheme="minorHAnsi" w:cstheme="minorHAnsi"/>
          <w:sz w:val="18"/>
          <w:szCs w:val="18"/>
        </w:rPr>
        <w:t> </w:t>
      </w:r>
      <w:r w:rsidR="00133E6B" w:rsidRPr="00C17207">
        <w:rPr>
          <w:rFonts w:asciiTheme="minorHAnsi" w:hAnsiTheme="minorHAnsi" w:cstheme="minorHAnsi"/>
          <w:sz w:val="18"/>
          <w:szCs w:val="18"/>
        </w:rPr>
        <w:t xml:space="preserve">r. Kodeks cywilny, </w:t>
      </w:r>
      <w:r w:rsidRPr="00C17207">
        <w:rPr>
          <w:rFonts w:asciiTheme="minorHAnsi" w:hAnsiTheme="minorHAnsi" w:cstheme="minorHAnsi"/>
          <w:sz w:val="18"/>
          <w:szCs w:val="18"/>
        </w:rPr>
        <w:t>jeżeli przepisy ustawy nie stanowią inaczej.</w:t>
      </w:r>
    </w:p>
    <w:p w14:paraId="639154C1" w14:textId="77777777" w:rsidR="00B60040" w:rsidRPr="00C17207" w:rsidRDefault="00B60040" w:rsidP="0029052F">
      <w:pPr>
        <w:numPr>
          <w:ilvl w:val="1"/>
          <w:numId w:val="6"/>
        </w:numPr>
        <w:spacing w:before="120"/>
        <w:ind w:left="567" w:hanging="567"/>
        <w:jc w:val="both"/>
        <w:outlineLvl w:val="0"/>
        <w:rPr>
          <w:rFonts w:asciiTheme="minorHAnsi" w:hAnsiTheme="minorHAnsi" w:cstheme="minorHAnsi"/>
          <w:sz w:val="18"/>
          <w:szCs w:val="18"/>
        </w:rPr>
      </w:pPr>
      <w:r w:rsidRPr="00C17207">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596D6AB2" w14:textId="77777777" w:rsidR="00217183" w:rsidRPr="00C17207" w:rsidRDefault="00217183" w:rsidP="0029052F">
      <w:pPr>
        <w:numPr>
          <w:ilvl w:val="1"/>
          <w:numId w:val="6"/>
        </w:numPr>
        <w:spacing w:before="120"/>
        <w:ind w:left="567" w:hanging="567"/>
        <w:jc w:val="both"/>
        <w:outlineLvl w:val="0"/>
        <w:rPr>
          <w:rFonts w:asciiTheme="minorHAnsi" w:hAnsiTheme="minorHAnsi" w:cstheme="minorHAnsi"/>
          <w:sz w:val="18"/>
          <w:szCs w:val="18"/>
        </w:rPr>
      </w:pPr>
      <w:r w:rsidRPr="00C17207">
        <w:rPr>
          <w:rFonts w:asciiTheme="minorHAnsi" w:hAnsiTheme="minorHAnsi" w:cstheme="minorHAnsi"/>
          <w:sz w:val="18"/>
          <w:szCs w:val="18"/>
        </w:rPr>
        <w:t>Wszystkie oświadczenia, wnioski, zawiadomienia, pytania, wezwania i odpowiedzi oraz inne informacje Zamawiający i</w:t>
      </w:r>
      <w:r w:rsidR="00B65561" w:rsidRPr="00C17207">
        <w:rPr>
          <w:rFonts w:asciiTheme="minorHAnsi" w:hAnsiTheme="minorHAnsi" w:cstheme="minorHAnsi"/>
          <w:sz w:val="18"/>
          <w:szCs w:val="18"/>
        </w:rPr>
        <w:t> </w:t>
      </w:r>
      <w:r w:rsidRPr="00C17207">
        <w:rPr>
          <w:rFonts w:asciiTheme="minorHAnsi" w:hAnsiTheme="minorHAnsi" w:cstheme="minorHAnsi"/>
          <w:sz w:val="18"/>
          <w:szCs w:val="18"/>
        </w:rPr>
        <w:t>Wykonawcy, muszą przek</w:t>
      </w:r>
      <w:r w:rsidR="000D1F4A" w:rsidRPr="00C17207">
        <w:rPr>
          <w:rFonts w:asciiTheme="minorHAnsi" w:hAnsiTheme="minorHAnsi" w:cstheme="minorHAnsi"/>
          <w:sz w:val="18"/>
          <w:szCs w:val="18"/>
        </w:rPr>
        <w:t>azywać zgodnie z rozdziałem 11 S</w:t>
      </w:r>
      <w:r w:rsidRPr="00C17207">
        <w:rPr>
          <w:rFonts w:asciiTheme="minorHAnsi" w:hAnsiTheme="minorHAnsi" w:cstheme="minorHAnsi"/>
          <w:sz w:val="18"/>
          <w:szCs w:val="18"/>
        </w:rPr>
        <w:t>WZ.</w:t>
      </w:r>
    </w:p>
    <w:p w14:paraId="55A30ECC" w14:textId="77777777" w:rsidR="00710C2A" w:rsidRPr="00C17207" w:rsidRDefault="00B60040" w:rsidP="00710C2A">
      <w:pPr>
        <w:numPr>
          <w:ilvl w:val="1"/>
          <w:numId w:val="6"/>
        </w:numPr>
        <w:spacing w:before="120"/>
        <w:ind w:left="567" w:hanging="567"/>
        <w:jc w:val="both"/>
        <w:outlineLvl w:val="0"/>
        <w:rPr>
          <w:rFonts w:asciiTheme="minorHAnsi" w:hAnsiTheme="minorHAnsi" w:cstheme="minorHAnsi"/>
          <w:sz w:val="18"/>
          <w:szCs w:val="18"/>
        </w:rPr>
      </w:pPr>
      <w:r w:rsidRPr="00C17207">
        <w:rPr>
          <w:rFonts w:asciiTheme="minorHAnsi" w:hAnsiTheme="minorHAnsi" w:cstheme="minorHAnsi"/>
          <w:sz w:val="18"/>
          <w:szCs w:val="18"/>
        </w:rPr>
        <w:t>Zamawiający nie przewiduje:</w:t>
      </w:r>
    </w:p>
    <w:p w14:paraId="6B7B83AB" w14:textId="77777777" w:rsidR="00B60040" w:rsidRPr="00C17207" w:rsidRDefault="00B60040" w:rsidP="00E553B9">
      <w:pPr>
        <w:numPr>
          <w:ilvl w:val="0"/>
          <w:numId w:val="5"/>
        </w:numPr>
        <w:tabs>
          <w:tab w:val="left" w:pos="851"/>
        </w:tabs>
        <w:spacing w:before="60"/>
        <w:ind w:left="1134" w:hanging="567"/>
        <w:jc w:val="both"/>
        <w:rPr>
          <w:rFonts w:asciiTheme="minorHAnsi" w:hAnsiTheme="minorHAnsi" w:cstheme="minorHAnsi"/>
          <w:sz w:val="18"/>
          <w:szCs w:val="18"/>
        </w:rPr>
      </w:pPr>
      <w:r w:rsidRPr="00C17207">
        <w:rPr>
          <w:rFonts w:asciiTheme="minorHAnsi" w:hAnsiTheme="minorHAnsi" w:cstheme="minorHAnsi"/>
          <w:sz w:val="18"/>
          <w:szCs w:val="18"/>
        </w:rPr>
        <w:t>zebrania Wykonawców,</w:t>
      </w:r>
    </w:p>
    <w:p w14:paraId="7C7735F9" w14:textId="77777777" w:rsidR="00B60040" w:rsidRPr="00C17207" w:rsidRDefault="00B60040" w:rsidP="00E553B9">
      <w:pPr>
        <w:numPr>
          <w:ilvl w:val="0"/>
          <w:numId w:val="5"/>
        </w:numPr>
        <w:tabs>
          <w:tab w:val="left" w:pos="851"/>
        </w:tabs>
        <w:spacing w:before="60"/>
        <w:ind w:left="1134" w:hanging="567"/>
        <w:jc w:val="both"/>
        <w:rPr>
          <w:rFonts w:asciiTheme="minorHAnsi" w:hAnsiTheme="minorHAnsi" w:cstheme="minorHAnsi"/>
          <w:sz w:val="18"/>
          <w:szCs w:val="18"/>
        </w:rPr>
      </w:pPr>
      <w:r w:rsidRPr="00C17207">
        <w:rPr>
          <w:rFonts w:asciiTheme="minorHAnsi" w:hAnsiTheme="minorHAnsi" w:cstheme="minorHAnsi"/>
          <w:sz w:val="18"/>
          <w:szCs w:val="18"/>
        </w:rPr>
        <w:t>zawarcia umowy ramowej,</w:t>
      </w:r>
    </w:p>
    <w:p w14:paraId="045E7F3B" w14:textId="77777777" w:rsidR="00B60040" w:rsidRPr="00C17207" w:rsidRDefault="00710C2A" w:rsidP="00E553B9">
      <w:pPr>
        <w:numPr>
          <w:ilvl w:val="0"/>
          <w:numId w:val="5"/>
        </w:numPr>
        <w:tabs>
          <w:tab w:val="left" w:pos="851"/>
        </w:tabs>
        <w:spacing w:before="60"/>
        <w:ind w:left="1134" w:hanging="567"/>
        <w:jc w:val="both"/>
        <w:rPr>
          <w:rFonts w:asciiTheme="minorHAnsi" w:hAnsiTheme="minorHAnsi" w:cstheme="minorHAnsi"/>
          <w:sz w:val="18"/>
          <w:szCs w:val="18"/>
        </w:rPr>
      </w:pPr>
      <w:r w:rsidRPr="00C17207">
        <w:rPr>
          <w:rFonts w:asciiTheme="minorHAnsi" w:hAnsiTheme="minorHAnsi" w:cstheme="minorHAnsi"/>
          <w:sz w:val="18"/>
          <w:szCs w:val="18"/>
        </w:rPr>
        <w:t>udzieleni</w:t>
      </w:r>
      <w:r w:rsidR="00AB675D" w:rsidRPr="00C17207">
        <w:rPr>
          <w:rFonts w:asciiTheme="minorHAnsi" w:hAnsiTheme="minorHAnsi" w:cstheme="minorHAnsi"/>
          <w:sz w:val="18"/>
          <w:szCs w:val="18"/>
        </w:rPr>
        <w:t>a</w:t>
      </w:r>
      <w:r w:rsidRPr="00C17207">
        <w:rPr>
          <w:rFonts w:asciiTheme="minorHAnsi" w:hAnsiTheme="minorHAnsi" w:cstheme="minorHAnsi"/>
          <w:sz w:val="18"/>
          <w:szCs w:val="18"/>
        </w:rPr>
        <w:t xml:space="preserve"> zamówień, o których mowa w art. 214 ust. 1 pkt 7 ustawy </w:t>
      </w:r>
      <w:proofErr w:type="spellStart"/>
      <w:r w:rsidRPr="00C17207">
        <w:rPr>
          <w:rFonts w:asciiTheme="minorHAnsi" w:hAnsiTheme="minorHAnsi" w:cstheme="minorHAnsi"/>
          <w:sz w:val="18"/>
          <w:szCs w:val="18"/>
        </w:rPr>
        <w:t>Pzp</w:t>
      </w:r>
      <w:proofErr w:type="spellEnd"/>
      <w:r w:rsidR="009E132A" w:rsidRPr="00C17207">
        <w:rPr>
          <w:rFonts w:asciiTheme="minorHAnsi" w:hAnsiTheme="minorHAnsi" w:cstheme="minorHAnsi"/>
          <w:sz w:val="18"/>
          <w:szCs w:val="18"/>
        </w:rPr>
        <w:t>,</w:t>
      </w:r>
    </w:p>
    <w:p w14:paraId="3843B1F5" w14:textId="77777777" w:rsidR="00EA537E" w:rsidRPr="00C17207" w:rsidRDefault="00EA537E" w:rsidP="00EA537E">
      <w:pPr>
        <w:numPr>
          <w:ilvl w:val="0"/>
          <w:numId w:val="5"/>
        </w:numPr>
        <w:tabs>
          <w:tab w:val="left" w:pos="851"/>
        </w:tabs>
        <w:spacing w:before="60"/>
        <w:ind w:left="851" w:hanging="284"/>
        <w:jc w:val="both"/>
        <w:rPr>
          <w:rFonts w:asciiTheme="minorHAnsi" w:hAnsiTheme="minorHAnsi" w:cstheme="minorHAnsi"/>
          <w:sz w:val="18"/>
          <w:szCs w:val="18"/>
        </w:rPr>
      </w:pPr>
      <w:r w:rsidRPr="00C17207">
        <w:rPr>
          <w:rFonts w:asciiTheme="minorHAnsi" w:hAnsiTheme="minorHAnsi" w:cstheme="minorHAnsi"/>
          <w:sz w:val="18"/>
          <w:szCs w:val="18"/>
        </w:rPr>
        <w:t>złożenia oferty po sprawdzeniu dokumentów niezbędnych do realizacji zamówienia dostępnych na miejscu u</w:t>
      </w:r>
      <w:r w:rsidR="00D62955" w:rsidRPr="00C17207">
        <w:rPr>
          <w:rFonts w:asciiTheme="minorHAnsi" w:hAnsiTheme="minorHAnsi" w:cstheme="minorHAnsi"/>
          <w:sz w:val="18"/>
          <w:szCs w:val="18"/>
        </w:rPr>
        <w:t> </w:t>
      </w:r>
      <w:r w:rsidRPr="00C17207">
        <w:rPr>
          <w:rFonts w:asciiTheme="minorHAnsi" w:hAnsiTheme="minorHAnsi" w:cstheme="minorHAnsi"/>
          <w:sz w:val="18"/>
          <w:szCs w:val="18"/>
        </w:rPr>
        <w:t>Zamawiającego,</w:t>
      </w:r>
    </w:p>
    <w:p w14:paraId="180ECE56" w14:textId="77777777" w:rsidR="000159CE" w:rsidRPr="00C17207" w:rsidRDefault="00900479" w:rsidP="00E553B9">
      <w:pPr>
        <w:numPr>
          <w:ilvl w:val="0"/>
          <w:numId w:val="5"/>
        </w:numPr>
        <w:tabs>
          <w:tab w:val="left" w:pos="851"/>
        </w:tabs>
        <w:spacing w:before="60"/>
        <w:ind w:left="851" w:hanging="284"/>
        <w:jc w:val="both"/>
        <w:rPr>
          <w:rFonts w:asciiTheme="minorHAnsi" w:hAnsiTheme="minorHAnsi" w:cstheme="minorHAnsi"/>
          <w:sz w:val="18"/>
          <w:szCs w:val="18"/>
        </w:rPr>
      </w:pPr>
      <w:r w:rsidRPr="00C17207">
        <w:rPr>
          <w:rFonts w:asciiTheme="minorHAnsi" w:hAnsiTheme="minorHAnsi" w:cstheme="minorHAnsi"/>
          <w:sz w:val="18"/>
          <w:szCs w:val="18"/>
        </w:rPr>
        <w:t>możliwości ubiegania się o udzielenie zamówienia wyłącznie przez Wykonawców, o których mowa w art. 94 ustawy </w:t>
      </w:r>
      <w:proofErr w:type="spellStart"/>
      <w:r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w:t>
      </w:r>
    </w:p>
    <w:p w14:paraId="0B0E73EA" w14:textId="77777777" w:rsidR="00B60040" w:rsidRPr="00C17207" w:rsidRDefault="00B60040" w:rsidP="00E553B9">
      <w:pPr>
        <w:numPr>
          <w:ilvl w:val="0"/>
          <w:numId w:val="5"/>
        </w:numPr>
        <w:tabs>
          <w:tab w:val="left" w:pos="851"/>
        </w:tabs>
        <w:spacing w:before="60"/>
        <w:ind w:left="1134" w:hanging="567"/>
        <w:jc w:val="both"/>
        <w:rPr>
          <w:rFonts w:asciiTheme="minorHAnsi" w:hAnsiTheme="minorHAnsi" w:cstheme="minorHAnsi"/>
          <w:sz w:val="18"/>
          <w:szCs w:val="18"/>
        </w:rPr>
      </w:pPr>
      <w:r w:rsidRPr="00C17207">
        <w:rPr>
          <w:rFonts w:asciiTheme="minorHAnsi" w:hAnsiTheme="minorHAnsi" w:cstheme="minorHAnsi"/>
          <w:sz w:val="18"/>
          <w:szCs w:val="18"/>
        </w:rPr>
        <w:t xml:space="preserve">wymagań </w:t>
      </w:r>
      <w:r w:rsidR="009E132A" w:rsidRPr="00C17207">
        <w:rPr>
          <w:rFonts w:asciiTheme="minorHAnsi" w:hAnsiTheme="minorHAnsi" w:cstheme="minorHAnsi"/>
          <w:sz w:val="18"/>
          <w:szCs w:val="18"/>
        </w:rPr>
        <w:t>w zakresie zatrudnienia osób</w:t>
      </w:r>
      <w:r w:rsidRPr="00C17207">
        <w:rPr>
          <w:rFonts w:asciiTheme="minorHAnsi" w:hAnsiTheme="minorHAnsi" w:cstheme="minorHAnsi"/>
          <w:sz w:val="18"/>
          <w:szCs w:val="18"/>
        </w:rPr>
        <w:t xml:space="preserve">, o których mowa w art. </w:t>
      </w:r>
      <w:r w:rsidR="009E132A" w:rsidRPr="00C17207">
        <w:rPr>
          <w:rFonts w:asciiTheme="minorHAnsi" w:hAnsiTheme="minorHAnsi" w:cstheme="minorHAnsi"/>
          <w:sz w:val="18"/>
          <w:szCs w:val="18"/>
        </w:rPr>
        <w:t>96</w:t>
      </w:r>
      <w:r w:rsidRPr="00C17207">
        <w:rPr>
          <w:rFonts w:asciiTheme="minorHAnsi" w:hAnsiTheme="minorHAnsi" w:cstheme="minorHAnsi"/>
          <w:sz w:val="18"/>
          <w:szCs w:val="18"/>
        </w:rPr>
        <w:t xml:space="preserve"> ust.</w:t>
      </w:r>
      <w:r w:rsidR="009E132A" w:rsidRPr="00C17207">
        <w:rPr>
          <w:rFonts w:asciiTheme="minorHAnsi" w:hAnsiTheme="minorHAnsi" w:cstheme="minorHAnsi"/>
          <w:sz w:val="18"/>
          <w:szCs w:val="18"/>
        </w:rPr>
        <w:t xml:space="preserve"> 2 pkt 2</w:t>
      </w:r>
      <w:r w:rsidRPr="00C17207">
        <w:rPr>
          <w:rFonts w:asciiTheme="minorHAnsi" w:hAnsiTheme="minorHAnsi" w:cstheme="minorHAnsi"/>
          <w:sz w:val="18"/>
          <w:szCs w:val="18"/>
        </w:rPr>
        <w:t xml:space="preserve"> </w:t>
      </w:r>
      <w:r w:rsidR="00727C7F" w:rsidRPr="00C17207">
        <w:rPr>
          <w:rFonts w:asciiTheme="minorHAnsi" w:hAnsiTheme="minorHAnsi" w:cstheme="minorHAnsi"/>
          <w:sz w:val="18"/>
          <w:szCs w:val="18"/>
        </w:rPr>
        <w:t xml:space="preserve">ustawy </w:t>
      </w:r>
      <w:proofErr w:type="spellStart"/>
      <w:r w:rsidR="00727C7F"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w:t>
      </w:r>
    </w:p>
    <w:p w14:paraId="4481941A" w14:textId="77777777" w:rsidR="00710C2A" w:rsidRPr="00C17207" w:rsidRDefault="00710C2A" w:rsidP="00E553B9">
      <w:pPr>
        <w:numPr>
          <w:ilvl w:val="0"/>
          <w:numId w:val="5"/>
        </w:numPr>
        <w:tabs>
          <w:tab w:val="left" w:pos="851"/>
        </w:tabs>
        <w:spacing w:before="60"/>
        <w:ind w:left="1134" w:hanging="567"/>
        <w:jc w:val="both"/>
        <w:rPr>
          <w:rFonts w:asciiTheme="minorHAnsi" w:hAnsiTheme="minorHAnsi" w:cstheme="minorHAnsi"/>
          <w:sz w:val="18"/>
          <w:szCs w:val="18"/>
        </w:rPr>
      </w:pPr>
      <w:r w:rsidRPr="00C17207">
        <w:rPr>
          <w:rFonts w:asciiTheme="minorHAnsi" w:hAnsiTheme="minorHAnsi" w:cstheme="minorHAnsi"/>
          <w:sz w:val="18"/>
          <w:szCs w:val="18"/>
        </w:rPr>
        <w:t>wyboru najkorzystniejszej oferty z zastosowaniem aukcji elektronicznej,</w:t>
      </w:r>
    </w:p>
    <w:p w14:paraId="3A1B76D9" w14:textId="77777777" w:rsidR="00710C2A" w:rsidRPr="00C17207" w:rsidRDefault="00710C2A" w:rsidP="00E553B9">
      <w:pPr>
        <w:pStyle w:val="Akapitzlist"/>
        <w:numPr>
          <w:ilvl w:val="0"/>
          <w:numId w:val="5"/>
        </w:numPr>
        <w:spacing w:before="60"/>
        <w:ind w:left="851" w:hanging="284"/>
        <w:rPr>
          <w:rFonts w:asciiTheme="minorHAnsi" w:hAnsiTheme="minorHAnsi" w:cstheme="minorHAnsi"/>
          <w:sz w:val="18"/>
          <w:szCs w:val="18"/>
          <w:lang w:eastAsia="pl-PL"/>
        </w:rPr>
      </w:pPr>
      <w:r w:rsidRPr="00C17207">
        <w:rPr>
          <w:rFonts w:asciiTheme="minorHAnsi" w:hAnsiTheme="minorHAnsi" w:cstheme="minorHAnsi"/>
          <w:sz w:val="18"/>
          <w:szCs w:val="18"/>
          <w:lang w:eastAsia="pl-PL"/>
        </w:rPr>
        <w:t>zwrotu kosztów udziału w postępowaniu</w:t>
      </w:r>
      <w:r w:rsidR="00FB4C57" w:rsidRPr="00C17207">
        <w:rPr>
          <w:rFonts w:asciiTheme="minorHAnsi" w:hAnsiTheme="minorHAnsi" w:cstheme="minorHAnsi"/>
          <w:sz w:val="18"/>
          <w:szCs w:val="18"/>
          <w:lang w:eastAsia="pl-PL"/>
        </w:rPr>
        <w:t>,</w:t>
      </w:r>
    </w:p>
    <w:p w14:paraId="4AAB2EA9" w14:textId="77777777" w:rsidR="00FB4C57" w:rsidRPr="00C17207" w:rsidRDefault="00FB4C57" w:rsidP="00B311B9">
      <w:pPr>
        <w:pStyle w:val="Akapitzlist"/>
        <w:numPr>
          <w:ilvl w:val="0"/>
          <w:numId w:val="5"/>
        </w:numPr>
        <w:spacing w:before="60"/>
        <w:ind w:left="851" w:hanging="284"/>
        <w:rPr>
          <w:rFonts w:asciiTheme="minorHAnsi" w:hAnsiTheme="minorHAnsi" w:cstheme="minorHAnsi"/>
          <w:sz w:val="18"/>
          <w:szCs w:val="18"/>
          <w:lang w:eastAsia="pl-PL"/>
        </w:rPr>
      </w:pPr>
      <w:r w:rsidRPr="00C17207">
        <w:rPr>
          <w:rFonts w:asciiTheme="minorHAnsi" w:hAnsiTheme="minorHAnsi" w:cstheme="minorHAnsi"/>
          <w:sz w:val="18"/>
          <w:szCs w:val="18"/>
          <w:lang w:eastAsia="pl-PL"/>
        </w:rPr>
        <w:t>wyboru najkorzystniejszej oferty z możliwością prowadzenia negocjacji.</w:t>
      </w:r>
    </w:p>
    <w:p w14:paraId="2429DC58" w14:textId="77777777" w:rsidR="00194350" w:rsidRPr="00C17207" w:rsidRDefault="00194350" w:rsidP="00194350">
      <w:pPr>
        <w:pStyle w:val="Akapitzlist"/>
        <w:numPr>
          <w:ilvl w:val="1"/>
          <w:numId w:val="6"/>
        </w:numPr>
        <w:spacing w:before="120"/>
        <w:ind w:left="567" w:hanging="567"/>
        <w:rPr>
          <w:rFonts w:asciiTheme="minorHAnsi" w:hAnsiTheme="minorHAnsi" w:cstheme="minorHAnsi"/>
          <w:sz w:val="18"/>
          <w:szCs w:val="18"/>
        </w:rPr>
      </w:pPr>
      <w:r w:rsidRPr="00C17207">
        <w:rPr>
          <w:rFonts w:asciiTheme="minorHAnsi" w:hAnsiTheme="minorHAnsi" w:cstheme="minorHAnsi"/>
          <w:sz w:val="18"/>
          <w:szCs w:val="18"/>
        </w:rPr>
        <w:t>Zamawiający nie żąda złożenia przedmiotowych środków dowodowych w niniejszym post</w:t>
      </w:r>
      <w:r w:rsidR="00320738" w:rsidRPr="00C17207">
        <w:rPr>
          <w:rFonts w:asciiTheme="minorHAnsi" w:hAnsiTheme="minorHAnsi" w:cstheme="minorHAnsi"/>
          <w:sz w:val="18"/>
          <w:szCs w:val="18"/>
        </w:rPr>
        <w:t>ę</w:t>
      </w:r>
      <w:r w:rsidRPr="00C17207">
        <w:rPr>
          <w:rFonts w:asciiTheme="minorHAnsi" w:hAnsiTheme="minorHAnsi" w:cstheme="minorHAnsi"/>
          <w:sz w:val="18"/>
          <w:szCs w:val="18"/>
        </w:rPr>
        <w:t>powaniu.</w:t>
      </w:r>
    </w:p>
    <w:p w14:paraId="74F6D25D" w14:textId="77777777" w:rsidR="00CF1571" w:rsidRPr="00C17207" w:rsidRDefault="00A062A9" w:rsidP="000669C5">
      <w:pPr>
        <w:pStyle w:val="Akapitzlist"/>
        <w:numPr>
          <w:ilvl w:val="0"/>
          <w:numId w:val="6"/>
        </w:numPr>
        <w:spacing w:before="240"/>
        <w:ind w:left="567" w:hanging="567"/>
        <w:jc w:val="both"/>
        <w:outlineLvl w:val="0"/>
        <w:rPr>
          <w:rFonts w:asciiTheme="minorHAnsi" w:hAnsiTheme="minorHAnsi" w:cstheme="minorHAnsi"/>
          <w:sz w:val="18"/>
          <w:szCs w:val="18"/>
        </w:rPr>
      </w:pPr>
      <w:r w:rsidRPr="00C17207">
        <w:rPr>
          <w:rFonts w:asciiTheme="minorHAnsi" w:hAnsiTheme="minorHAnsi" w:cstheme="minorHAnsi"/>
          <w:b/>
          <w:sz w:val="18"/>
          <w:szCs w:val="18"/>
        </w:rPr>
        <w:t>OCHRONA DANYCH OSOBOWYCH</w:t>
      </w:r>
    </w:p>
    <w:p w14:paraId="2DDAFBFD" w14:textId="77777777" w:rsidR="004D7CE5" w:rsidRPr="00C17207" w:rsidRDefault="004D7CE5" w:rsidP="004D7CE5">
      <w:pPr>
        <w:tabs>
          <w:tab w:val="left" w:pos="426"/>
          <w:tab w:val="left" w:pos="851"/>
        </w:tabs>
        <w:spacing w:before="120"/>
        <w:ind w:left="426"/>
        <w:jc w:val="both"/>
        <w:outlineLvl w:val="0"/>
        <w:rPr>
          <w:rFonts w:asciiTheme="minorHAnsi" w:hAnsiTheme="minorHAnsi" w:cstheme="minorHAnsi"/>
          <w:sz w:val="18"/>
          <w:szCs w:val="18"/>
        </w:rPr>
      </w:pPr>
      <w:r w:rsidRPr="00C17207">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2CD8868D" w14:textId="063BE82A" w:rsidR="005D654B" w:rsidRPr="005D654B" w:rsidRDefault="005D654B" w:rsidP="005D654B">
      <w:pPr>
        <w:pStyle w:val="Akapitzlist"/>
        <w:numPr>
          <w:ilvl w:val="1"/>
          <w:numId w:val="5"/>
        </w:numPr>
        <w:spacing w:line="253" w:lineRule="atLeast"/>
        <w:jc w:val="both"/>
        <w:rPr>
          <w:rFonts w:ascii="Calibri" w:hAnsi="Calibri" w:cs="Calibri"/>
          <w:color w:val="000000"/>
        </w:rPr>
      </w:pPr>
      <w:r w:rsidRPr="005D654B">
        <w:rPr>
          <w:rFonts w:ascii="Aptos" w:hAnsi="Aptos" w:cs="Calibri"/>
          <w:color w:val="000000"/>
          <w:sz w:val="18"/>
          <w:szCs w:val="18"/>
        </w:rPr>
        <w:t xml:space="preserve">Administratorem Twoich danych jest Zespół </w:t>
      </w:r>
      <w:proofErr w:type="spellStart"/>
      <w:r w:rsidRPr="005D654B">
        <w:rPr>
          <w:rFonts w:ascii="Aptos" w:hAnsi="Aptos" w:cs="Calibri"/>
          <w:color w:val="000000"/>
          <w:sz w:val="18"/>
          <w:szCs w:val="18"/>
        </w:rPr>
        <w:t>Szkolno</w:t>
      </w:r>
      <w:proofErr w:type="spellEnd"/>
      <w:r w:rsidRPr="005D654B">
        <w:rPr>
          <w:rFonts w:ascii="Aptos" w:hAnsi="Aptos" w:cs="Calibri"/>
          <w:color w:val="000000"/>
          <w:sz w:val="18"/>
          <w:szCs w:val="18"/>
        </w:rPr>
        <w:t xml:space="preserve"> – Przedszkolny nr 15 we Wrocławiu, ul. Stanisławowska 38-44, 54-611 Wrocław (dalej: </w:t>
      </w:r>
      <w:r w:rsidRPr="005D654B">
        <w:rPr>
          <w:rFonts w:ascii="Aptos" w:hAnsi="Aptos" w:cs="Calibri"/>
          <w:b/>
          <w:bCs/>
          <w:color w:val="000000"/>
          <w:sz w:val="18"/>
          <w:szCs w:val="18"/>
        </w:rPr>
        <w:t>My</w:t>
      </w:r>
      <w:r w:rsidRPr="005D654B">
        <w:rPr>
          <w:rFonts w:ascii="Aptos" w:hAnsi="Aptos" w:cs="Calibri"/>
          <w:color w:val="000000"/>
          <w:sz w:val="18"/>
          <w:szCs w:val="18"/>
        </w:rPr>
        <w:t>). Kontakt do naszego inspektora ochrony danych: </w:t>
      </w:r>
      <w:hyperlink r:id="rId10" w:tgtFrame="_blank" w:history="1">
        <w:r w:rsidRPr="005D654B">
          <w:rPr>
            <w:rStyle w:val="Hipercze"/>
            <w:rFonts w:ascii="Aptos" w:hAnsi="Aptos" w:cs="Calibri"/>
            <w:color w:val="0563C1"/>
            <w:sz w:val="18"/>
            <w:szCs w:val="18"/>
          </w:rPr>
          <w:t>j.cieslik@coreconsulting.pl</w:t>
        </w:r>
      </w:hyperlink>
      <w:r w:rsidRPr="005D654B">
        <w:rPr>
          <w:rFonts w:ascii="Aptos" w:hAnsi="Aptos" w:cs="Calibri"/>
          <w:color w:val="000000"/>
          <w:sz w:val="18"/>
          <w:szCs w:val="18"/>
        </w:rPr>
        <w:t xml:space="preserve">. Dane przetwarzamy w celu związanym z daną korespondencją. W zależności od podstawy przetwarzania Twoich danych przysługuje Ci prawo do: żądania dostępu do treści swoich danych osobowych, ich sprostowania, usunięcia lub ograniczenia przetwarzania oraz prawo do przenoszenia danych, a także prawo do złożenia skargi na przetwarzanie danych do organu nadzoru. W przypadku wyrażenia zgody  na przetwarzanie danych osobowych zgoda może zostać wycofana w każdym momencie. Wycofanie zgody nie wypływa na legalność działań podjętych przed jej wycofaniem. Masz również prawo do sprzeciwu wobec przetwarzania Twoich danych osobowych.  Szczegółowe informacje o regułach przetwarzania danych związanych z prowadzoną korespondencją elektroniczną, dostępne są </w:t>
      </w:r>
      <w:r w:rsidRPr="005D654B">
        <w:rPr>
          <w:rFonts w:ascii="Aptos" w:hAnsi="Aptos" w:cs="Calibri"/>
          <w:color w:val="000000"/>
          <w:sz w:val="18"/>
          <w:szCs w:val="18"/>
        </w:rPr>
        <w:lastRenderedPageBreak/>
        <w:t>na  </w:t>
      </w:r>
      <w:hyperlink r:id="rId11" w:tgtFrame="_blank" w:history="1">
        <w:r w:rsidRPr="005D654B">
          <w:rPr>
            <w:rStyle w:val="Hipercze"/>
            <w:rFonts w:ascii="Aptos" w:hAnsi="Aptos" w:cs="Calibri"/>
            <w:color w:val="0563C1"/>
            <w:sz w:val="18"/>
            <w:szCs w:val="18"/>
          </w:rPr>
          <w:t>www.sp25wroclaw.pl</w:t>
        </w:r>
      </w:hyperlink>
      <w:r w:rsidRPr="005D654B">
        <w:rPr>
          <w:rFonts w:ascii="Aptos" w:hAnsi="Aptos" w:cs="Calibri"/>
          <w:color w:val="000000"/>
          <w:sz w:val="18"/>
          <w:szCs w:val="18"/>
        </w:rPr>
        <w:t> lub </w:t>
      </w:r>
      <w:r w:rsidRPr="005D654B">
        <w:rPr>
          <w:rFonts w:ascii="Aptos" w:hAnsi="Aptos" w:cs="Calibri"/>
          <w:color w:val="0563C1"/>
          <w:sz w:val="18"/>
          <w:szCs w:val="18"/>
          <w:u w:val="single"/>
        </w:rPr>
        <w:t>www.</w:t>
      </w:r>
      <w:hyperlink r:id="rId12" w:tgtFrame="_blank" w:history="1">
        <w:r w:rsidRPr="005D654B">
          <w:rPr>
            <w:rStyle w:val="Hipercze"/>
            <w:rFonts w:ascii="Aptos" w:hAnsi="Aptos" w:cs="Calibri"/>
            <w:color w:val="0563C1"/>
            <w:sz w:val="18"/>
            <w:szCs w:val="18"/>
          </w:rPr>
          <w:t>przedszkole11wroc.pl</w:t>
        </w:r>
      </w:hyperlink>
      <w:r w:rsidRPr="005D654B">
        <w:rPr>
          <w:rFonts w:ascii="Aptos" w:hAnsi="Aptos" w:cs="Calibri"/>
          <w:color w:val="000000"/>
          <w:sz w:val="18"/>
          <w:szCs w:val="18"/>
        </w:rPr>
        <w:t> w zakładce dotyczącej ochrony danych osobowych (RODO) – Klauzula informacyjna – korespondencja elektroniczna.</w:t>
      </w:r>
    </w:p>
    <w:p w14:paraId="48E63EA9" w14:textId="305F5714" w:rsidR="008825BB" w:rsidRPr="009B328A" w:rsidRDefault="008825BB" w:rsidP="008825BB">
      <w:pPr>
        <w:pStyle w:val="Akapitzlist"/>
        <w:numPr>
          <w:ilvl w:val="1"/>
          <w:numId w:val="5"/>
        </w:numPr>
        <w:tabs>
          <w:tab w:val="left" w:pos="-142"/>
          <w:tab w:val="left" w:pos="0"/>
        </w:tabs>
        <w:spacing w:before="120" w:line="240" w:lineRule="auto"/>
        <w:ind w:left="430" w:hanging="4"/>
        <w:jc w:val="both"/>
        <w:outlineLvl w:val="0"/>
        <w:rPr>
          <w:rFonts w:asciiTheme="minorHAnsi" w:hAnsiTheme="minorHAnsi" w:cstheme="minorHAnsi"/>
          <w:sz w:val="18"/>
          <w:szCs w:val="18"/>
        </w:rPr>
      </w:pPr>
      <w:r w:rsidRPr="009B328A">
        <w:rPr>
          <w:rFonts w:asciiTheme="minorHAnsi" w:hAnsiTheme="minorHAnsi" w:cstheme="minorHAnsi"/>
          <w:sz w:val="18"/>
          <w:szCs w:val="18"/>
        </w:rPr>
        <w:t xml:space="preserve">Inspektor Ochrony Danych Osobowych ZSP Nr 15 dostępny jest pod adresem email: </w:t>
      </w:r>
      <w:hyperlink r:id="rId13" w:tgtFrame="_blank" w:history="1">
        <w:r w:rsidR="00BE7066" w:rsidRPr="005D654B">
          <w:rPr>
            <w:rStyle w:val="Hipercze"/>
            <w:rFonts w:ascii="Aptos" w:hAnsi="Aptos" w:cs="Calibri"/>
            <w:color w:val="0563C1"/>
            <w:sz w:val="18"/>
            <w:szCs w:val="18"/>
          </w:rPr>
          <w:t>j.cieslik@coreconsulting.pl</w:t>
        </w:r>
      </w:hyperlink>
      <w:r w:rsidR="00BE7066" w:rsidRPr="005D654B">
        <w:rPr>
          <w:rFonts w:ascii="Aptos" w:hAnsi="Aptos" w:cs="Calibri"/>
          <w:color w:val="000000"/>
          <w:sz w:val="18"/>
          <w:szCs w:val="18"/>
        </w:rPr>
        <w:t>.</w:t>
      </w:r>
      <w:r w:rsidRPr="009B328A">
        <w:rPr>
          <w:rFonts w:asciiTheme="minorHAnsi" w:hAnsiTheme="minorHAnsi" w:cstheme="minorHAnsi"/>
          <w:sz w:val="18"/>
          <w:szCs w:val="18"/>
        </w:rPr>
        <w:t>Pani/Pana dane osobowe przetwarzane będą na podstawie art. 6 ust. 1 lit. c RODO w celu związanym z postępowaniem o udzielenie niniejszego zamówienia publicznego znak.</w:t>
      </w:r>
    </w:p>
    <w:p w14:paraId="2D3483FC" w14:textId="77777777" w:rsidR="004D7CE5" w:rsidRPr="00C17207" w:rsidRDefault="004D7CE5" w:rsidP="004D7CE5">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C17207">
        <w:rPr>
          <w:rFonts w:asciiTheme="minorHAnsi" w:hAnsiTheme="minorHAnsi" w:cstheme="minorHAnsi"/>
          <w:sz w:val="18"/>
          <w:szCs w:val="18"/>
        </w:rPr>
        <w:t>Pani/Pana dane osobowe przetwarzane będą na podstawie art. 6 ust. 1 lit. c RODO w celu związanym z postępowaniem o udzielenie niniejszego zamówienia publicznego znak.</w:t>
      </w:r>
    </w:p>
    <w:p w14:paraId="52B82374" w14:textId="687D558E" w:rsidR="004D7CE5" w:rsidRPr="00C17207" w:rsidRDefault="004D7CE5" w:rsidP="004D7CE5">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C17207">
        <w:rPr>
          <w:rFonts w:asciiTheme="minorHAnsi" w:hAnsiTheme="minorHAnsi" w:cstheme="minorHAnsi"/>
          <w:sz w:val="18"/>
          <w:szCs w:val="18"/>
        </w:rPr>
        <w:t>Odbiorcami Pani/Pana danych osobowych będą osoby lub podmioty, którym udostępniona zostanie dokumentacja postępowania w oparciu o art. 8 oraz art. 96 ust. 3 ustawy z dnia 29 stycznia 2004 r. – Prawo zamówień publicznych;</w:t>
      </w:r>
      <w:r w:rsidR="00047D00">
        <w:rPr>
          <w:rFonts w:asciiTheme="minorHAnsi" w:hAnsiTheme="minorHAnsi" w:cstheme="minorHAnsi"/>
          <w:sz w:val="18"/>
          <w:szCs w:val="18"/>
        </w:rPr>
        <w:t>02</w:t>
      </w:r>
    </w:p>
    <w:p w14:paraId="7D34E8DC" w14:textId="77777777" w:rsidR="004D7CE5" w:rsidRPr="00C17207" w:rsidRDefault="004D7CE5" w:rsidP="004D7CE5">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C17207">
        <w:rPr>
          <w:rFonts w:asciiTheme="minorHAnsi" w:hAnsiTheme="minorHAnsi" w:cstheme="minorHAnsi"/>
          <w:sz w:val="18"/>
          <w:szCs w:val="18"/>
        </w:rPr>
        <w:t xml:space="preserve">Pani/Pana dane osobowe będą przechowywane, zgodnie z art. 97 ust. 1 ustawy </w:t>
      </w:r>
      <w:proofErr w:type="spellStart"/>
      <w:r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71D64A50" w14:textId="77777777" w:rsidR="004D7CE5" w:rsidRPr="00C17207" w:rsidRDefault="004D7CE5" w:rsidP="004D7CE5">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C17207">
        <w:rPr>
          <w:rFonts w:asciiTheme="minorHAnsi" w:hAnsiTheme="minorHAnsi" w:cstheme="minorHAnsi"/>
          <w:sz w:val="18"/>
          <w:szCs w:val="18"/>
        </w:rPr>
        <w:t xml:space="preserve">Obowiązek podania przez Panią/Pana danych osobowych bezpośrednio Pani/Pana dotyczących jest wymogiem ustawowym określonym w przepisach ustawy </w:t>
      </w:r>
      <w:proofErr w:type="spellStart"/>
      <w:r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xml:space="preserve">;  </w:t>
      </w:r>
    </w:p>
    <w:p w14:paraId="44EDCBC9" w14:textId="77777777" w:rsidR="004D7CE5" w:rsidRPr="00C17207" w:rsidRDefault="004D7CE5" w:rsidP="004D7CE5">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C17207">
        <w:rPr>
          <w:rFonts w:asciiTheme="minorHAnsi" w:hAnsiTheme="minorHAnsi" w:cstheme="minorHAnsi"/>
          <w:sz w:val="18"/>
          <w:szCs w:val="18"/>
        </w:rPr>
        <w:t>W odniesieniu do Pani/Pana danych osobowych decyzje nie będą podejmowane w sposób zautomatyzowany, stosowanie do art. 22 RODO;</w:t>
      </w:r>
    </w:p>
    <w:p w14:paraId="71AFA712" w14:textId="77777777" w:rsidR="004D7CE5" w:rsidRPr="00C17207" w:rsidRDefault="004D7CE5" w:rsidP="004D7CE5">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C17207">
        <w:rPr>
          <w:rFonts w:asciiTheme="minorHAnsi" w:hAnsiTheme="minorHAnsi" w:cstheme="minorHAnsi"/>
          <w:sz w:val="18"/>
          <w:szCs w:val="18"/>
        </w:rPr>
        <w:t>Posiada Pani/Pan:</w:t>
      </w:r>
    </w:p>
    <w:p w14:paraId="7AA9618F" w14:textId="77777777" w:rsidR="004D7CE5" w:rsidRPr="00C17207" w:rsidRDefault="004D7CE5" w:rsidP="000B3EDE">
      <w:pPr>
        <w:pStyle w:val="Akapitzlist"/>
        <w:numPr>
          <w:ilvl w:val="0"/>
          <w:numId w:val="51"/>
        </w:numPr>
        <w:spacing w:line="240" w:lineRule="auto"/>
        <w:ind w:left="1287" w:hanging="357"/>
        <w:jc w:val="both"/>
        <w:outlineLvl w:val="0"/>
        <w:rPr>
          <w:rFonts w:asciiTheme="minorHAnsi" w:hAnsiTheme="minorHAnsi" w:cstheme="minorHAnsi"/>
          <w:sz w:val="18"/>
          <w:szCs w:val="18"/>
        </w:rPr>
      </w:pPr>
      <w:r w:rsidRPr="00C17207">
        <w:rPr>
          <w:rFonts w:asciiTheme="minorHAnsi" w:hAnsiTheme="minorHAnsi" w:cstheme="minorHAnsi"/>
          <w:sz w:val="18"/>
          <w:szCs w:val="18"/>
        </w:rPr>
        <w:t>na podstawie art. 15 RODO prawo dostępu do danych osobowych Pani/Pana dotyczących;</w:t>
      </w:r>
    </w:p>
    <w:p w14:paraId="4F10AD40" w14:textId="77777777" w:rsidR="004D7CE5" w:rsidRPr="00C17207" w:rsidRDefault="004D7CE5" w:rsidP="000B3EDE">
      <w:pPr>
        <w:pStyle w:val="Akapitzlist"/>
        <w:numPr>
          <w:ilvl w:val="0"/>
          <w:numId w:val="51"/>
        </w:numPr>
        <w:spacing w:line="240" w:lineRule="auto"/>
        <w:ind w:left="1287" w:hanging="357"/>
        <w:jc w:val="both"/>
        <w:outlineLvl w:val="0"/>
        <w:rPr>
          <w:rFonts w:asciiTheme="minorHAnsi" w:hAnsiTheme="minorHAnsi" w:cstheme="minorHAnsi"/>
          <w:sz w:val="18"/>
          <w:szCs w:val="18"/>
        </w:rPr>
      </w:pPr>
      <w:r w:rsidRPr="00C17207">
        <w:rPr>
          <w:rFonts w:asciiTheme="minorHAnsi" w:hAnsiTheme="minorHAnsi" w:cstheme="minorHAnsi"/>
          <w:sz w:val="18"/>
          <w:szCs w:val="18"/>
        </w:rPr>
        <w:t>na podstawie art. 16 RODO prawo do sprostowania Pani/Pana danych osobowych</w:t>
      </w:r>
      <w:r w:rsidRPr="00C17207">
        <w:rPr>
          <w:rStyle w:val="Odwoanieprzypisudolnego"/>
          <w:rFonts w:asciiTheme="minorHAnsi" w:hAnsiTheme="minorHAnsi" w:cstheme="minorHAnsi"/>
          <w:sz w:val="18"/>
          <w:szCs w:val="18"/>
        </w:rPr>
        <w:footnoteReference w:id="1"/>
      </w:r>
      <w:r w:rsidRPr="00C17207">
        <w:rPr>
          <w:rFonts w:asciiTheme="minorHAnsi" w:hAnsiTheme="minorHAnsi" w:cstheme="minorHAnsi"/>
          <w:sz w:val="18"/>
          <w:szCs w:val="18"/>
        </w:rPr>
        <w:t>;</w:t>
      </w:r>
    </w:p>
    <w:p w14:paraId="4DD3454B" w14:textId="77777777" w:rsidR="004D7CE5" w:rsidRPr="00C17207" w:rsidRDefault="004D7CE5" w:rsidP="000B3EDE">
      <w:pPr>
        <w:pStyle w:val="Akapitzlist"/>
        <w:numPr>
          <w:ilvl w:val="0"/>
          <w:numId w:val="51"/>
        </w:numPr>
        <w:spacing w:line="240" w:lineRule="auto"/>
        <w:ind w:left="1287" w:hanging="357"/>
        <w:jc w:val="both"/>
        <w:outlineLvl w:val="0"/>
        <w:rPr>
          <w:rFonts w:asciiTheme="minorHAnsi" w:hAnsiTheme="minorHAnsi" w:cstheme="minorHAnsi"/>
          <w:sz w:val="18"/>
          <w:szCs w:val="18"/>
        </w:rPr>
      </w:pPr>
      <w:r w:rsidRPr="00C17207">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C17207">
        <w:rPr>
          <w:rStyle w:val="Odwoanieprzypisudolnego"/>
          <w:rFonts w:asciiTheme="minorHAnsi" w:hAnsiTheme="minorHAnsi" w:cstheme="minorHAnsi"/>
          <w:sz w:val="18"/>
          <w:szCs w:val="18"/>
        </w:rPr>
        <w:footnoteReference w:id="2"/>
      </w:r>
      <w:r w:rsidRPr="00C17207">
        <w:rPr>
          <w:rFonts w:asciiTheme="minorHAnsi" w:hAnsiTheme="minorHAnsi" w:cstheme="minorHAnsi"/>
          <w:sz w:val="18"/>
          <w:szCs w:val="18"/>
        </w:rPr>
        <w:t xml:space="preserve">;  </w:t>
      </w:r>
    </w:p>
    <w:p w14:paraId="3D162E4E" w14:textId="77777777" w:rsidR="004D7CE5" w:rsidRPr="00C17207" w:rsidRDefault="004D7CE5" w:rsidP="000B3EDE">
      <w:pPr>
        <w:pStyle w:val="Akapitzlist"/>
        <w:numPr>
          <w:ilvl w:val="0"/>
          <w:numId w:val="51"/>
        </w:numPr>
        <w:spacing w:line="240" w:lineRule="auto"/>
        <w:ind w:left="1287" w:hanging="357"/>
        <w:jc w:val="both"/>
        <w:outlineLvl w:val="0"/>
        <w:rPr>
          <w:rFonts w:asciiTheme="minorHAnsi" w:hAnsiTheme="minorHAnsi" w:cstheme="minorHAnsi"/>
          <w:sz w:val="18"/>
          <w:szCs w:val="18"/>
        </w:rPr>
      </w:pPr>
      <w:r w:rsidRPr="00C17207">
        <w:rPr>
          <w:rFonts w:asciiTheme="minorHAnsi" w:hAnsiTheme="minorHAnsi" w:cstheme="minorHAnsi"/>
          <w:sz w:val="18"/>
          <w:szCs w:val="18"/>
        </w:rPr>
        <w:t>prawo do wniesienia skargi do Prezesa Urzędu Ochrony Danych Osobowych, gdy uzna Pani/Pan, że przetwarzanie danych osobowych Pani/Pana dotyczących narusza przepisy RODO;</w:t>
      </w:r>
    </w:p>
    <w:p w14:paraId="16FB3AEF" w14:textId="77777777" w:rsidR="004D7CE5" w:rsidRPr="00C17207" w:rsidRDefault="004D7CE5" w:rsidP="004D7CE5">
      <w:pPr>
        <w:pStyle w:val="Akapitzlist"/>
        <w:numPr>
          <w:ilvl w:val="1"/>
          <w:numId w:val="5"/>
        </w:numPr>
        <w:spacing w:line="240" w:lineRule="auto"/>
        <w:ind w:left="705" w:hanging="279"/>
        <w:jc w:val="both"/>
        <w:outlineLvl w:val="0"/>
        <w:rPr>
          <w:rFonts w:asciiTheme="minorHAnsi" w:hAnsiTheme="minorHAnsi" w:cstheme="minorHAnsi"/>
          <w:sz w:val="18"/>
          <w:szCs w:val="18"/>
        </w:rPr>
      </w:pPr>
      <w:r w:rsidRPr="00C17207">
        <w:rPr>
          <w:rFonts w:asciiTheme="minorHAnsi" w:hAnsiTheme="minorHAnsi" w:cstheme="minorHAnsi"/>
          <w:sz w:val="18"/>
          <w:szCs w:val="18"/>
        </w:rPr>
        <w:t>Nie przysługuje Pani/Panu:</w:t>
      </w:r>
    </w:p>
    <w:p w14:paraId="3F109913" w14:textId="77777777" w:rsidR="004D7CE5" w:rsidRPr="00C17207" w:rsidRDefault="004D7CE5" w:rsidP="000B3EDE">
      <w:pPr>
        <w:pStyle w:val="Akapitzlist"/>
        <w:numPr>
          <w:ilvl w:val="0"/>
          <w:numId w:val="52"/>
        </w:numPr>
        <w:tabs>
          <w:tab w:val="left" w:pos="851"/>
        </w:tabs>
        <w:spacing w:line="240" w:lineRule="auto"/>
        <w:ind w:left="1276" w:hanging="357"/>
        <w:jc w:val="both"/>
        <w:outlineLvl w:val="0"/>
        <w:rPr>
          <w:rFonts w:asciiTheme="minorHAnsi" w:hAnsiTheme="minorHAnsi" w:cstheme="minorHAnsi"/>
          <w:sz w:val="18"/>
          <w:szCs w:val="18"/>
        </w:rPr>
      </w:pPr>
      <w:r w:rsidRPr="00C17207">
        <w:rPr>
          <w:rFonts w:asciiTheme="minorHAnsi" w:hAnsiTheme="minorHAnsi" w:cstheme="minorHAnsi"/>
          <w:sz w:val="18"/>
          <w:szCs w:val="18"/>
        </w:rPr>
        <w:t>w związku z art. 17 ust. 3 lit. b, d lub e RODO prawo do usunięcia danych osobowych;</w:t>
      </w:r>
    </w:p>
    <w:p w14:paraId="7ACD34DB" w14:textId="77777777" w:rsidR="004D7CE5" w:rsidRPr="00C17207" w:rsidRDefault="004D7CE5" w:rsidP="000B3EDE">
      <w:pPr>
        <w:pStyle w:val="Akapitzlist"/>
        <w:numPr>
          <w:ilvl w:val="0"/>
          <w:numId w:val="52"/>
        </w:numPr>
        <w:tabs>
          <w:tab w:val="left" w:pos="851"/>
        </w:tabs>
        <w:spacing w:line="240" w:lineRule="auto"/>
        <w:ind w:left="1276" w:hanging="357"/>
        <w:jc w:val="both"/>
        <w:outlineLvl w:val="0"/>
        <w:rPr>
          <w:rFonts w:asciiTheme="minorHAnsi" w:hAnsiTheme="minorHAnsi" w:cstheme="minorHAnsi"/>
          <w:sz w:val="18"/>
          <w:szCs w:val="18"/>
        </w:rPr>
      </w:pPr>
      <w:r w:rsidRPr="00C17207">
        <w:rPr>
          <w:rFonts w:asciiTheme="minorHAnsi" w:hAnsiTheme="minorHAnsi" w:cstheme="minorHAnsi"/>
          <w:sz w:val="18"/>
          <w:szCs w:val="18"/>
        </w:rPr>
        <w:t>prawo do przenoszenia danych osobowych, o którym mowa w art. 20 RODO;</w:t>
      </w:r>
    </w:p>
    <w:p w14:paraId="2D71B649" w14:textId="77777777" w:rsidR="004D7CE5" w:rsidRPr="00C17207" w:rsidRDefault="004D7CE5" w:rsidP="000B3EDE">
      <w:pPr>
        <w:pStyle w:val="Akapitzlist"/>
        <w:numPr>
          <w:ilvl w:val="0"/>
          <w:numId w:val="52"/>
        </w:numPr>
        <w:tabs>
          <w:tab w:val="left" w:pos="851"/>
        </w:tabs>
        <w:spacing w:line="240" w:lineRule="auto"/>
        <w:ind w:left="1276" w:hanging="357"/>
        <w:jc w:val="both"/>
        <w:outlineLvl w:val="0"/>
        <w:rPr>
          <w:rFonts w:asciiTheme="minorHAnsi" w:hAnsiTheme="minorHAnsi" w:cstheme="minorHAnsi"/>
          <w:sz w:val="18"/>
          <w:szCs w:val="18"/>
        </w:rPr>
      </w:pPr>
      <w:r w:rsidRPr="00C17207">
        <w:rPr>
          <w:rFonts w:asciiTheme="minorHAnsi" w:hAnsiTheme="minorHAnsi" w:cstheme="minorHAnsi"/>
          <w:sz w:val="18"/>
          <w:szCs w:val="18"/>
        </w:rPr>
        <w:t>na podstawie art. 21 RODO prawo sprzeciwu, wobec przetwarzania danych osobowych, gdyż podstawą prawną przetwarzania Pani/Pana danych osobowych jest art. 6 ust. 1 lit. c RODO.</w:t>
      </w:r>
    </w:p>
    <w:p w14:paraId="103B59FC" w14:textId="77777777" w:rsidR="00DB090F" w:rsidRPr="00C17207" w:rsidRDefault="00DB090F" w:rsidP="00DB090F">
      <w:pPr>
        <w:ind w:left="567"/>
        <w:jc w:val="both"/>
        <w:rPr>
          <w:rFonts w:asciiTheme="minorHAnsi" w:hAnsiTheme="minorHAnsi" w:cstheme="minorHAnsi"/>
          <w:b/>
          <w:sz w:val="18"/>
          <w:szCs w:val="18"/>
        </w:rPr>
      </w:pPr>
    </w:p>
    <w:p w14:paraId="4FF7C727" w14:textId="77777777" w:rsidR="00706305" w:rsidRPr="00C17207" w:rsidRDefault="00706305" w:rsidP="000B3EDE">
      <w:pPr>
        <w:pStyle w:val="Akapitzlist"/>
        <w:numPr>
          <w:ilvl w:val="0"/>
          <w:numId w:val="14"/>
        </w:numPr>
        <w:spacing w:before="240" w:after="120"/>
        <w:ind w:left="567" w:hanging="567"/>
        <w:jc w:val="both"/>
        <w:rPr>
          <w:rFonts w:asciiTheme="minorHAnsi" w:hAnsiTheme="minorHAnsi" w:cstheme="minorHAnsi"/>
          <w:sz w:val="18"/>
          <w:szCs w:val="18"/>
        </w:rPr>
      </w:pPr>
      <w:r w:rsidRPr="00C17207">
        <w:rPr>
          <w:rFonts w:asciiTheme="minorHAnsi" w:hAnsiTheme="minorHAnsi" w:cstheme="minorHAnsi"/>
          <w:b/>
          <w:sz w:val="18"/>
          <w:szCs w:val="18"/>
        </w:rPr>
        <w:t>OPIS PRZEDMIOTU ZAMÓWIENIA</w:t>
      </w:r>
    </w:p>
    <w:p w14:paraId="5447DAA3" w14:textId="3E50ACF8" w:rsidR="004D7CE5" w:rsidRPr="00C17207" w:rsidRDefault="004D7CE5" w:rsidP="000B3EDE">
      <w:pPr>
        <w:pStyle w:val="Akapitzlist"/>
        <w:numPr>
          <w:ilvl w:val="1"/>
          <w:numId w:val="14"/>
        </w:numPr>
        <w:spacing w:before="120" w:after="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 xml:space="preserve">Przedmiotem zamówienia jest: </w:t>
      </w:r>
      <w:r w:rsidRPr="00C17207">
        <w:rPr>
          <w:rFonts w:asciiTheme="minorHAnsi" w:hAnsiTheme="minorHAnsi" w:cstheme="minorHAnsi"/>
          <w:b/>
          <w:bCs/>
          <w:i/>
          <w:iCs/>
          <w:sz w:val="18"/>
          <w:szCs w:val="18"/>
        </w:rPr>
        <w:t>Usługi restauracyjne dla potrzeb  dzieci uczęszczających do Zespołu Szkolno-Przedszkolnego  Nr 1</w:t>
      </w:r>
      <w:r w:rsidR="008825BB">
        <w:rPr>
          <w:rFonts w:asciiTheme="minorHAnsi" w:hAnsiTheme="minorHAnsi" w:cstheme="minorHAnsi"/>
          <w:b/>
          <w:bCs/>
          <w:i/>
          <w:iCs/>
          <w:sz w:val="18"/>
          <w:szCs w:val="18"/>
        </w:rPr>
        <w:t>5</w:t>
      </w:r>
      <w:r w:rsidRPr="00C17207">
        <w:rPr>
          <w:rFonts w:asciiTheme="minorHAnsi" w:hAnsiTheme="minorHAnsi" w:cstheme="minorHAnsi"/>
          <w:b/>
          <w:bCs/>
          <w:i/>
          <w:iCs/>
          <w:sz w:val="18"/>
          <w:szCs w:val="18"/>
        </w:rPr>
        <w:t>  we Wrocławiu</w:t>
      </w:r>
      <w:r w:rsidRPr="00C17207">
        <w:rPr>
          <w:rFonts w:asciiTheme="minorHAnsi" w:hAnsiTheme="minorHAnsi" w:cstheme="minorHAnsi"/>
          <w:sz w:val="18"/>
          <w:szCs w:val="18"/>
        </w:rPr>
        <w:t xml:space="preserve"> </w:t>
      </w:r>
    </w:p>
    <w:p w14:paraId="639B8CFC" w14:textId="77777777" w:rsidR="004D7CE5" w:rsidRPr="00C17207" w:rsidRDefault="004D7CE5" w:rsidP="000B3EDE">
      <w:pPr>
        <w:pStyle w:val="Akapitzlist"/>
        <w:numPr>
          <w:ilvl w:val="1"/>
          <w:numId w:val="14"/>
        </w:numPr>
        <w:spacing w:before="120" w:after="120"/>
        <w:ind w:left="567" w:hanging="567"/>
        <w:jc w:val="both"/>
        <w:rPr>
          <w:rFonts w:asciiTheme="minorHAnsi" w:hAnsiTheme="minorHAnsi" w:cstheme="minorHAnsi"/>
          <w:bCs/>
          <w:sz w:val="18"/>
          <w:szCs w:val="18"/>
        </w:rPr>
      </w:pPr>
      <w:r w:rsidRPr="00C17207">
        <w:rPr>
          <w:rFonts w:asciiTheme="minorHAnsi" w:hAnsiTheme="minorHAnsi" w:cstheme="minorHAnsi"/>
          <w:sz w:val="18"/>
          <w:szCs w:val="18"/>
        </w:rPr>
        <w:t xml:space="preserve">Wspólny Słownik Zamówień : </w:t>
      </w:r>
      <w:r w:rsidRPr="00C17207">
        <w:rPr>
          <w:rFonts w:asciiTheme="minorHAnsi" w:hAnsiTheme="minorHAnsi" w:cstheme="minorHAnsi"/>
          <w:bCs/>
          <w:sz w:val="18"/>
          <w:szCs w:val="18"/>
        </w:rPr>
        <w:t>55.52.31.00-3, 55.52.40.00-9, 55.52.00.00-1, 55.52.12.00-0.</w:t>
      </w:r>
    </w:p>
    <w:p w14:paraId="617C7D5B" w14:textId="77777777" w:rsidR="004D7CE5" w:rsidRPr="00C17207" w:rsidRDefault="004D7CE5" w:rsidP="000B3EDE">
      <w:pPr>
        <w:pStyle w:val="Akapitzlist"/>
        <w:numPr>
          <w:ilvl w:val="1"/>
          <w:numId w:val="14"/>
        </w:numPr>
        <w:spacing w:before="120" w:after="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Przedmiot zamówienia nie został podzielony na części. Zamawiający nie dopuszcza składania ofert częściowych.</w:t>
      </w:r>
    </w:p>
    <w:p w14:paraId="7FE1F5C7" w14:textId="77777777" w:rsidR="004D7CE5" w:rsidRPr="00C17207" w:rsidRDefault="004D7CE5" w:rsidP="000B3EDE">
      <w:pPr>
        <w:pStyle w:val="Akapitzlist"/>
        <w:numPr>
          <w:ilvl w:val="1"/>
          <w:numId w:val="14"/>
        </w:numPr>
        <w:spacing w:before="120" w:after="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Zamawiający nie dopuszcza składania ofert wariantowych oraz w postaci katalogów elektronicznych.</w:t>
      </w:r>
    </w:p>
    <w:p w14:paraId="1A9EDED0" w14:textId="777250FB" w:rsidR="004D7CE5" w:rsidRPr="00C17207" w:rsidRDefault="004D7CE5" w:rsidP="000B3EDE">
      <w:pPr>
        <w:pStyle w:val="Akapitzlist"/>
        <w:numPr>
          <w:ilvl w:val="1"/>
          <w:numId w:val="14"/>
        </w:numPr>
        <w:spacing w:after="120"/>
        <w:ind w:left="567" w:hanging="567"/>
        <w:jc w:val="both"/>
        <w:rPr>
          <w:rFonts w:asciiTheme="minorHAnsi" w:hAnsiTheme="minorHAnsi" w:cstheme="minorHAnsi"/>
          <w:b/>
          <w:bCs/>
          <w:sz w:val="18"/>
          <w:szCs w:val="18"/>
        </w:rPr>
      </w:pPr>
      <w:r w:rsidRPr="00C17207">
        <w:rPr>
          <w:rFonts w:asciiTheme="minorHAnsi" w:hAnsiTheme="minorHAnsi" w:cstheme="minorHAnsi"/>
          <w:b/>
          <w:bCs/>
          <w:sz w:val="18"/>
          <w:szCs w:val="18"/>
        </w:rPr>
        <w:t>Zamawiający wymaga, by osoba (osoby) dokonująca czynności w siedzibie Zamawiającego w celu realizacji zadania (przygotowanie i wydawanie posiłków, sprzątanie po posiłkach) były zatrudnione wyłącznie na podstawie umowy</w:t>
      </w:r>
      <w:r w:rsidRPr="00C17207">
        <w:rPr>
          <w:rFonts w:asciiTheme="minorHAnsi" w:hAnsiTheme="minorHAnsi" w:cstheme="minorHAnsi"/>
          <w:b/>
          <w:bCs/>
          <w:sz w:val="18"/>
          <w:szCs w:val="18"/>
        </w:rPr>
        <w:br/>
        <w:t xml:space="preserve"> o pracę w rozumieniu przepisów ustawy z dnia 26 czerwca 1974 r. – Kodeks pracy, o ile nie są wykonywane przez dane osoby osobiście w ramach prowadzonej przez nie działalności gospodarczej na podstawie wpisu do CEIDG -  min. </w:t>
      </w:r>
      <w:r w:rsidR="008825BB">
        <w:rPr>
          <w:rFonts w:asciiTheme="minorHAnsi" w:hAnsiTheme="minorHAnsi" w:cstheme="minorHAnsi"/>
          <w:b/>
          <w:bCs/>
          <w:sz w:val="18"/>
          <w:szCs w:val="18"/>
        </w:rPr>
        <w:t>5</w:t>
      </w:r>
      <w:r w:rsidRPr="00C17207">
        <w:rPr>
          <w:rFonts w:asciiTheme="minorHAnsi" w:hAnsiTheme="minorHAnsi" w:cstheme="minorHAnsi"/>
          <w:b/>
          <w:bCs/>
          <w:sz w:val="18"/>
          <w:szCs w:val="18"/>
        </w:rPr>
        <w:t xml:space="preserve"> pełn</w:t>
      </w:r>
      <w:r w:rsidR="008825BB">
        <w:rPr>
          <w:rFonts w:asciiTheme="minorHAnsi" w:hAnsiTheme="minorHAnsi" w:cstheme="minorHAnsi"/>
          <w:b/>
          <w:bCs/>
          <w:sz w:val="18"/>
          <w:szCs w:val="18"/>
        </w:rPr>
        <w:t>ych</w:t>
      </w:r>
      <w:r w:rsidRPr="00C17207">
        <w:rPr>
          <w:rFonts w:asciiTheme="minorHAnsi" w:hAnsiTheme="minorHAnsi" w:cstheme="minorHAnsi"/>
          <w:b/>
          <w:bCs/>
          <w:sz w:val="18"/>
          <w:szCs w:val="18"/>
        </w:rPr>
        <w:t xml:space="preserve"> etat</w:t>
      </w:r>
      <w:r w:rsidR="008825BB">
        <w:rPr>
          <w:rFonts w:asciiTheme="minorHAnsi" w:hAnsiTheme="minorHAnsi" w:cstheme="minorHAnsi"/>
          <w:b/>
          <w:bCs/>
          <w:sz w:val="18"/>
          <w:szCs w:val="18"/>
        </w:rPr>
        <w:t>ów</w:t>
      </w:r>
      <w:r w:rsidRPr="00C17207">
        <w:rPr>
          <w:rFonts w:asciiTheme="minorHAnsi" w:hAnsiTheme="minorHAnsi" w:cstheme="minorHAnsi"/>
          <w:b/>
          <w:bCs/>
          <w:sz w:val="18"/>
          <w:szCs w:val="18"/>
        </w:rPr>
        <w:t>.</w:t>
      </w:r>
    </w:p>
    <w:p w14:paraId="5BD68D6E" w14:textId="77777777" w:rsidR="004D7CE5" w:rsidRPr="00C17207" w:rsidRDefault="004D7CE5" w:rsidP="004D7CE5">
      <w:pPr>
        <w:pStyle w:val="Akapitzlist"/>
        <w:spacing w:after="120"/>
        <w:ind w:left="567"/>
        <w:jc w:val="both"/>
        <w:rPr>
          <w:rFonts w:asciiTheme="minorHAnsi" w:hAnsiTheme="minorHAnsi" w:cstheme="minorHAnsi"/>
          <w:b/>
          <w:bCs/>
          <w:sz w:val="18"/>
          <w:szCs w:val="18"/>
        </w:rPr>
      </w:pPr>
      <w:r w:rsidRPr="00C17207">
        <w:rPr>
          <w:rFonts w:asciiTheme="minorHAnsi" w:hAnsiTheme="minorHAnsi" w:cstheme="minorHAnsi"/>
          <w:b/>
          <w:bCs/>
          <w:sz w:val="18"/>
          <w:szCs w:val="18"/>
        </w:rPr>
        <w:t>Zatrudnienie na podstawie umowy o pracę wyżej wymienionych osób powinno trwać nieprzerwanie przez cały okres trwania umowy.</w:t>
      </w:r>
    </w:p>
    <w:p w14:paraId="50FC93D2" w14:textId="77777777" w:rsidR="004D7CE5" w:rsidRPr="00C17207" w:rsidRDefault="004D7CE5" w:rsidP="004D7CE5">
      <w:pPr>
        <w:pStyle w:val="Akapitzlist"/>
        <w:spacing w:after="120"/>
        <w:ind w:left="567"/>
        <w:jc w:val="both"/>
        <w:rPr>
          <w:rFonts w:asciiTheme="minorHAnsi" w:hAnsiTheme="minorHAnsi" w:cstheme="minorHAnsi"/>
          <w:b/>
          <w:bCs/>
          <w:sz w:val="18"/>
          <w:szCs w:val="18"/>
        </w:rPr>
      </w:pPr>
      <w:r w:rsidRPr="00C17207">
        <w:rPr>
          <w:rFonts w:asciiTheme="minorHAnsi" w:hAnsiTheme="minorHAnsi" w:cstheme="minorHAnsi"/>
          <w:b/>
          <w:bCs/>
          <w:sz w:val="18"/>
          <w:szCs w:val="18"/>
        </w:rPr>
        <w:t>Wykonawca zobowiązany jest do przedłożenia Zamawiającemu w terminie określonym zapisami umowy i aktualizowania na bieżąco, tj. za każdym razem, gdy dojdzie do zmiany personalnej, oświadczenia, o którym mowa w umowie.</w:t>
      </w:r>
    </w:p>
    <w:p w14:paraId="04BFB77C" w14:textId="77777777" w:rsidR="004D7CE5" w:rsidRPr="00C17207" w:rsidRDefault="004D7CE5" w:rsidP="000B3EDE">
      <w:pPr>
        <w:pStyle w:val="Akapitzlist"/>
        <w:numPr>
          <w:ilvl w:val="1"/>
          <w:numId w:val="14"/>
        </w:numPr>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 xml:space="preserve">Zamawiający nie wymaga, aby Wykonawca odbył wizję lokalną zgodnie z art. 131 ust. 2 pkt 1 ustawy </w:t>
      </w:r>
      <w:proofErr w:type="spellStart"/>
      <w:r w:rsidRPr="00C17207">
        <w:rPr>
          <w:rFonts w:asciiTheme="minorHAnsi" w:hAnsiTheme="minorHAnsi" w:cstheme="minorHAnsi"/>
          <w:bCs/>
          <w:sz w:val="18"/>
          <w:szCs w:val="18"/>
        </w:rPr>
        <w:t>Pzp</w:t>
      </w:r>
      <w:proofErr w:type="spellEnd"/>
      <w:r w:rsidRPr="00C17207">
        <w:rPr>
          <w:rFonts w:asciiTheme="minorHAnsi" w:hAnsiTheme="minorHAnsi" w:cstheme="minorHAnsi"/>
          <w:bCs/>
          <w:sz w:val="18"/>
          <w:szCs w:val="18"/>
        </w:rPr>
        <w:t>.</w:t>
      </w:r>
    </w:p>
    <w:p w14:paraId="49EEBB81" w14:textId="77777777" w:rsidR="004D7CE5" w:rsidRPr="00C17207" w:rsidRDefault="004D7CE5" w:rsidP="000B3EDE">
      <w:pPr>
        <w:pStyle w:val="Akapitzlist"/>
        <w:numPr>
          <w:ilvl w:val="1"/>
          <w:numId w:val="14"/>
        </w:numPr>
        <w:spacing w:before="120" w:after="120"/>
        <w:ind w:left="567" w:hanging="567"/>
        <w:jc w:val="both"/>
        <w:rPr>
          <w:rFonts w:asciiTheme="minorHAnsi" w:hAnsiTheme="minorHAnsi" w:cstheme="minorHAnsi"/>
          <w:sz w:val="18"/>
          <w:szCs w:val="18"/>
        </w:rPr>
      </w:pPr>
      <w:r w:rsidRPr="00C17207">
        <w:rPr>
          <w:rFonts w:asciiTheme="minorHAnsi" w:hAnsiTheme="minorHAnsi" w:cstheme="minorHAnsi"/>
          <w:sz w:val="18"/>
          <w:szCs w:val="18"/>
        </w:rPr>
        <w:lastRenderedPageBreak/>
        <w:t>Szczegółowy opis przedmiotu zamówienia zawiera OPZ, stanowiący Załącznik do SWZ.</w:t>
      </w:r>
    </w:p>
    <w:p w14:paraId="4ADB5DF8" w14:textId="77777777" w:rsidR="006213F8" w:rsidRPr="00C17207" w:rsidRDefault="00476C8D" w:rsidP="000B3EDE">
      <w:pPr>
        <w:pStyle w:val="Akapitzlist"/>
        <w:numPr>
          <w:ilvl w:val="0"/>
          <w:numId w:val="14"/>
        </w:numPr>
        <w:spacing w:before="240" w:after="120"/>
        <w:ind w:left="567" w:hanging="567"/>
        <w:jc w:val="both"/>
        <w:rPr>
          <w:rFonts w:asciiTheme="minorHAnsi" w:hAnsiTheme="minorHAnsi" w:cstheme="minorHAnsi"/>
          <w:sz w:val="18"/>
          <w:szCs w:val="18"/>
        </w:rPr>
      </w:pPr>
      <w:r w:rsidRPr="00C17207">
        <w:rPr>
          <w:rFonts w:asciiTheme="minorHAnsi" w:hAnsiTheme="minorHAnsi" w:cstheme="minorHAnsi"/>
          <w:b/>
          <w:sz w:val="18"/>
          <w:szCs w:val="18"/>
        </w:rPr>
        <w:t>PODWYKONAWSTWO</w:t>
      </w:r>
    </w:p>
    <w:p w14:paraId="5CB0C7D6" w14:textId="77777777" w:rsidR="001E69BE" w:rsidRPr="00C17207" w:rsidRDefault="001E69BE" w:rsidP="000B3EDE">
      <w:pPr>
        <w:pStyle w:val="Tekstpodstawowy2"/>
        <w:numPr>
          <w:ilvl w:val="1"/>
          <w:numId w:val="14"/>
        </w:numPr>
        <w:spacing w:line="276" w:lineRule="auto"/>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Zamawiający dokonuje zastrzeżenie dotyczące obowiązku osobistego wykonania przez Wykonawcę kluczowych części Zamówienia – gotowanie i wydawanie posiłków.</w:t>
      </w:r>
    </w:p>
    <w:p w14:paraId="04EF474B" w14:textId="77777777" w:rsidR="001E69BE" w:rsidRPr="00C17207" w:rsidRDefault="001E69BE" w:rsidP="000B3EDE">
      <w:pPr>
        <w:pStyle w:val="Tekstpodstawowy2"/>
        <w:numPr>
          <w:ilvl w:val="1"/>
          <w:numId w:val="14"/>
        </w:numPr>
        <w:spacing w:line="276" w:lineRule="auto"/>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Wykonawca może powierzyć wykonanie części zamówienia podwykonawcy.</w:t>
      </w:r>
    </w:p>
    <w:p w14:paraId="6A8EC6F5" w14:textId="77777777" w:rsidR="001E69BE" w:rsidRPr="00C17207" w:rsidRDefault="001E69BE" w:rsidP="000B3EDE">
      <w:pPr>
        <w:pStyle w:val="Tekstpodstawowy2"/>
        <w:numPr>
          <w:ilvl w:val="1"/>
          <w:numId w:val="14"/>
        </w:numPr>
        <w:spacing w:line="276" w:lineRule="auto"/>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0273A67C" w14:textId="77777777" w:rsidR="001E69BE" w:rsidRPr="00C17207" w:rsidRDefault="001E69BE" w:rsidP="000B3EDE">
      <w:pPr>
        <w:pStyle w:val="Tekstpodstawowy2"/>
        <w:numPr>
          <w:ilvl w:val="1"/>
          <w:numId w:val="14"/>
        </w:numPr>
        <w:spacing w:line="276" w:lineRule="auto"/>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Powierzenie wykonania części zamówienia podwykonawcom nie zwalnia Wykonawcy z odpowiedzialności za należyte wykonanie tego zamówienia.</w:t>
      </w:r>
    </w:p>
    <w:p w14:paraId="29C691BB" w14:textId="77777777" w:rsidR="001E69BE" w:rsidRPr="00C17207" w:rsidRDefault="001E69BE" w:rsidP="000B3EDE">
      <w:pPr>
        <w:pStyle w:val="Tekstpodstawowy2"/>
        <w:numPr>
          <w:ilvl w:val="1"/>
          <w:numId w:val="14"/>
        </w:numPr>
        <w:spacing w:before="0" w:line="276" w:lineRule="auto"/>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Pozostałe wymagania dotyczące podwykonawstwa zostały określone we Wzorze umowy / Istotnych postanowieniach do umowy (jeśli dotyczy).</w:t>
      </w:r>
    </w:p>
    <w:p w14:paraId="41D16CA2" w14:textId="77777777" w:rsidR="00FF6780" w:rsidRPr="00C17207" w:rsidRDefault="00FF6780" w:rsidP="000B3EDE">
      <w:pPr>
        <w:pStyle w:val="Tekstpodstawowy2"/>
        <w:numPr>
          <w:ilvl w:val="1"/>
          <w:numId w:val="14"/>
        </w:numPr>
        <w:spacing w:line="276" w:lineRule="auto"/>
        <w:ind w:left="567" w:hanging="567"/>
        <w:rPr>
          <w:rFonts w:asciiTheme="minorHAnsi" w:hAnsiTheme="minorHAnsi" w:cstheme="minorHAnsi"/>
          <w:b w:val="0"/>
          <w:sz w:val="18"/>
          <w:szCs w:val="18"/>
        </w:rPr>
      </w:pPr>
      <w:r w:rsidRPr="00C17207">
        <w:rPr>
          <w:rFonts w:asciiTheme="minorHAnsi" w:eastAsia="TimesNewRoman" w:hAnsiTheme="minorHAnsi" w:cstheme="minorHAnsi"/>
          <w:b w:val="0"/>
          <w:sz w:val="18"/>
          <w:szCs w:val="18"/>
          <w:lang w:eastAsia="en-US"/>
        </w:rPr>
        <w:t>Wykonawca</w:t>
      </w:r>
      <w:r w:rsidRPr="00C17207">
        <w:rPr>
          <w:rFonts w:asciiTheme="minorHAnsi" w:hAnsiTheme="minorHAnsi" w:cstheme="minorHAnsi"/>
          <w:b w:val="0"/>
          <w:iCs/>
          <w:sz w:val="18"/>
          <w:szCs w:val="18"/>
        </w:rPr>
        <w:t>, który zamierza powierzyć wykonanie części zamówienia podwykonawcom,</w:t>
      </w:r>
      <w:r w:rsidRPr="00C17207">
        <w:rPr>
          <w:rFonts w:asciiTheme="minorHAnsi" w:hAnsiTheme="minorHAnsi" w:cstheme="minorHAnsi"/>
          <w:sz w:val="18"/>
          <w:szCs w:val="18"/>
        </w:rPr>
        <w:t xml:space="preserve"> </w:t>
      </w:r>
      <w:r w:rsidRPr="00C17207">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55774789" w14:textId="77777777" w:rsidR="007C5FF2" w:rsidRPr="00C17207" w:rsidRDefault="007C5FF2" w:rsidP="000B3EDE">
      <w:pPr>
        <w:pStyle w:val="Akapitzlist"/>
        <w:numPr>
          <w:ilvl w:val="0"/>
          <w:numId w:val="14"/>
        </w:numPr>
        <w:spacing w:before="240" w:after="120"/>
        <w:ind w:left="567" w:hanging="567"/>
        <w:jc w:val="both"/>
        <w:rPr>
          <w:rFonts w:asciiTheme="minorHAnsi" w:hAnsiTheme="minorHAnsi" w:cstheme="minorHAnsi"/>
          <w:b/>
          <w:bCs/>
          <w:sz w:val="18"/>
          <w:szCs w:val="18"/>
        </w:rPr>
      </w:pPr>
      <w:r w:rsidRPr="00C17207">
        <w:rPr>
          <w:rFonts w:asciiTheme="minorHAnsi" w:hAnsiTheme="minorHAnsi" w:cstheme="minorHAnsi"/>
          <w:b/>
          <w:sz w:val="18"/>
          <w:szCs w:val="18"/>
        </w:rPr>
        <w:t>TERMIN</w:t>
      </w:r>
      <w:r w:rsidR="00626920" w:rsidRPr="00C17207">
        <w:rPr>
          <w:rFonts w:asciiTheme="minorHAnsi" w:hAnsiTheme="minorHAnsi" w:cstheme="minorHAnsi"/>
          <w:b/>
          <w:bCs/>
          <w:sz w:val="18"/>
          <w:szCs w:val="18"/>
        </w:rPr>
        <w:t xml:space="preserve"> WYKONANIA</w:t>
      </w:r>
      <w:r w:rsidRPr="00C17207">
        <w:rPr>
          <w:rFonts w:asciiTheme="minorHAnsi" w:hAnsiTheme="minorHAnsi" w:cstheme="minorHAnsi"/>
          <w:b/>
          <w:bCs/>
          <w:sz w:val="18"/>
          <w:szCs w:val="18"/>
        </w:rPr>
        <w:t xml:space="preserve"> </w:t>
      </w:r>
      <w:r w:rsidR="00AB7BFE" w:rsidRPr="00C17207">
        <w:rPr>
          <w:rFonts w:asciiTheme="minorHAnsi" w:hAnsiTheme="minorHAnsi" w:cstheme="minorHAnsi"/>
          <w:b/>
          <w:bCs/>
          <w:sz w:val="18"/>
          <w:szCs w:val="18"/>
        </w:rPr>
        <w:t>ZAMÓWIENIA</w:t>
      </w:r>
    </w:p>
    <w:p w14:paraId="5DF355AA" w14:textId="37549AB7" w:rsidR="00171D28" w:rsidRPr="008B40E7" w:rsidRDefault="006D2D61" w:rsidP="00A0369A">
      <w:pPr>
        <w:widowControl w:val="0"/>
        <w:ind w:firstLine="567"/>
        <w:jc w:val="both"/>
        <w:outlineLvl w:val="0"/>
        <w:rPr>
          <w:rStyle w:val="cf01"/>
          <w:rFonts w:asciiTheme="minorHAnsi" w:hAnsiTheme="minorHAnsi" w:cstheme="minorHAnsi"/>
        </w:rPr>
      </w:pPr>
      <w:r w:rsidRPr="008B40E7">
        <w:rPr>
          <w:rFonts w:asciiTheme="minorHAnsi" w:hAnsiTheme="minorHAnsi" w:cstheme="minorHAnsi"/>
          <w:bCs/>
          <w:snapToGrid w:val="0"/>
          <w:sz w:val="18"/>
          <w:szCs w:val="18"/>
        </w:rPr>
        <w:t xml:space="preserve">Termin wykonania zamówienia: </w:t>
      </w:r>
      <w:r w:rsidR="00171D28" w:rsidRPr="008B40E7">
        <w:rPr>
          <w:rStyle w:val="cf01"/>
          <w:rFonts w:asciiTheme="minorHAnsi" w:hAnsiTheme="minorHAnsi" w:cstheme="minorHAnsi"/>
        </w:rPr>
        <w:t>0</w:t>
      </w:r>
      <w:r w:rsidR="008B40E7" w:rsidRPr="008B40E7">
        <w:rPr>
          <w:rStyle w:val="cf01"/>
          <w:rFonts w:asciiTheme="minorHAnsi" w:hAnsiTheme="minorHAnsi" w:cstheme="minorHAnsi"/>
        </w:rPr>
        <w:t>1</w:t>
      </w:r>
      <w:r w:rsidR="00171D28" w:rsidRPr="008B40E7">
        <w:rPr>
          <w:rStyle w:val="cf01"/>
          <w:rFonts w:asciiTheme="minorHAnsi" w:hAnsiTheme="minorHAnsi" w:cstheme="minorHAnsi"/>
        </w:rPr>
        <w:t>.09.202</w:t>
      </w:r>
      <w:r w:rsidR="008B40E7" w:rsidRPr="008B40E7">
        <w:rPr>
          <w:rStyle w:val="cf01"/>
          <w:rFonts w:asciiTheme="minorHAnsi" w:hAnsiTheme="minorHAnsi" w:cstheme="minorHAnsi"/>
        </w:rPr>
        <w:t>5</w:t>
      </w:r>
      <w:r w:rsidR="00171D28" w:rsidRPr="008B40E7">
        <w:rPr>
          <w:rStyle w:val="cf01"/>
          <w:rFonts w:asciiTheme="minorHAnsi" w:hAnsiTheme="minorHAnsi" w:cstheme="minorHAnsi"/>
        </w:rPr>
        <w:t>-31.08.202</w:t>
      </w:r>
      <w:r w:rsidR="008B40E7" w:rsidRPr="008B40E7">
        <w:rPr>
          <w:rStyle w:val="cf01"/>
          <w:rFonts w:asciiTheme="minorHAnsi" w:hAnsiTheme="minorHAnsi" w:cstheme="minorHAnsi"/>
        </w:rPr>
        <w:t xml:space="preserve">6 </w:t>
      </w:r>
      <w:r w:rsidR="00171D28" w:rsidRPr="008B40E7">
        <w:rPr>
          <w:rStyle w:val="cf01"/>
          <w:rFonts w:asciiTheme="minorHAnsi" w:hAnsiTheme="minorHAnsi" w:cstheme="minorHAnsi"/>
        </w:rPr>
        <w:t>z wyjątkiem dni wolnych od zajęć.</w:t>
      </w:r>
    </w:p>
    <w:p w14:paraId="0C2E1070" w14:textId="7D5FC41C" w:rsidR="00E816D0" w:rsidRPr="008B40E7" w:rsidRDefault="007C5FF2" w:rsidP="00A0369A">
      <w:pPr>
        <w:widowControl w:val="0"/>
        <w:ind w:firstLine="567"/>
        <w:jc w:val="both"/>
        <w:outlineLvl w:val="0"/>
        <w:rPr>
          <w:rStyle w:val="tekstdokbold"/>
          <w:rFonts w:asciiTheme="minorHAnsi" w:hAnsiTheme="minorHAnsi" w:cstheme="minorHAnsi"/>
          <w:sz w:val="18"/>
          <w:szCs w:val="18"/>
        </w:rPr>
      </w:pPr>
      <w:r w:rsidRPr="008B40E7">
        <w:rPr>
          <w:rStyle w:val="tekstdokbold"/>
          <w:rFonts w:asciiTheme="minorHAnsi" w:hAnsiTheme="minorHAnsi" w:cstheme="minorHAnsi"/>
          <w:sz w:val="18"/>
          <w:szCs w:val="18"/>
        </w:rPr>
        <w:tab/>
      </w:r>
    </w:p>
    <w:p w14:paraId="10C72B4D" w14:textId="51D152ED" w:rsidR="007C5FF2" w:rsidRPr="00C17207" w:rsidRDefault="007C5FF2" w:rsidP="000B3EDE">
      <w:pPr>
        <w:pStyle w:val="Akapitzlist"/>
        <w:widowControl w:val="0"/>
        <w:numPr>
          <w:ilvl w:val="0"/>
          <w:numId w:val="14"/>
        </w:numPr>
        <w:ind w:left="709" w:hanging="709"/>
        <w:outlineLvl w:val="0"/>
        <w:rPr>
          <w:rStyle w:val="tekstdokbold"/>
          <w:rFonts w:asciiTheme="minorHAnsi" w:hAnsiTheme="minorHAnsi" w:cstheme="minorHAnsi"/>
          <w:sz w:val="18"/>
          <w:szCs w:val="18"/>
        </w:rPr>
      </w:pPr>
      <w:r w:rsidRPr="00C17207">
        <w:rPr>
          <w:rFonts w:asciiTheme="minorHAnsi" w:hAnsiTheme="minorHAnsi" w:cstheme="minorHAnsi"/>
          <w:b/>
          <w:bCs/>
          <w:sz w:val="18"/>
          <w:szCs w:val="18"/>
        </w:rPr>
        <w:t>WARUNKI</w:t>
      </w:r>
      <w:r w:rsidRPr="00C17207">
        <w:rPr>
          <w:rStyle w:val="tekstdokbold"/>
          <w:rFonts w:asciiTheme="minorHAnsi" w:hAnsiTheme="minorHAnsi" w:cstheme="minorHAnsi"/>
          <w:b w:val="0"/>
          <w:sz w:val="18"/>
          <w:szCs w:val="18"/>
        </w:rPr>
        <w:t xml:space="preserve"> </w:t>
      </w:r>
      <w:r w:rsidRPr="00C17207">
        <w:rPr>
          <w:rStyle w:val="tekstdokbold"/>
          <w:rFonts w:asciiTheme="minorHAnsi" w:hAnsiTheme="minorHAnsi" w:cstheme="minorHAnsi"/>
          <w:sz w:val="18"/>
          <w:szCs w:val="18"/>
        </w:rPr>
        <w:t>UDZIAŁU W POSTĘPOWANIU</w:t>
      </w:r>
    </w:p>
    <w:p w14:paraId="43D4D7BA" w14:textId="77777777" w:rsidR="00807925" w:rsidRPr="00C17207" w:rsidRDefault="005B05B0" w:rsidP="000B3EDE">
      <w:pPr>
        <w:pStyle w:val="Akapitzlist"/>
        <w:numPr>
          <w:ilvl w:val="1"/>
          <w:numId w:val="14"/>
        </w:numPr>
        <w:spacing w:before="120"/>
        <w:ind w:left="567" w:hanging="567"/>
        <w:jc w:val="both"/>
        <w:outlineLvl w:val="0"/>
        <w:rPr>
          <w:rFonts w:asciiTheme="minorHAnsi" w:hAnsiTheme="minorHAnsi" w:cstheme="minorHAnsi"/>
          <w:sz w:val="18"/>
          <w:szCs w:val="18"/>
        </w:rPr>
      </w:pPr>
      <w:r w:rsidRPr="00C17207">
        <w:rPr>
          <w:rStyle w:val="tekstdokbold"/>
          <w:rFonts w:asciiTheme="minorHAnsi" w:hAnsiTheme="minorHAnsi" w:cstheme="minorHAnsi"/>
          <w:b w:val="0"/>
          <w:bCs w:val="0"/>
          <w:sz w:val="18"/>
          <w:szCs w:val="18"/>
        </w:rPr>
        <w:t xml:space="preserve">O udzielenie zamówienia mogą ubiegać się Wykonawcy, którzy </w:t>
      </w:r>
      <w:r w:rsidRPr="00C17207">
        <w:rPr>
          <w:rFonts w:asciiTheme="minorHAnsi" w:hAnsiTheme="minorHAnsi" w:cstheme="minorHAnsi"/>
          <w:sz w:val="18"/>
          <w:szCs w:val="18"/>
        </w:rPr>
        <w:t>nie podlegają wykluczeniu</w:t>
      </w:r>
      <w:r w:rsidR="00705D61" w:rsidRPr="00C17207">
        <w:rPr>
          <w:rFonts w:asciiTheme="minorHAnsi" w:hAnsiTheme="minorHAnsi" w:cstheme="minorHAnsi"/>
          <w:sz w:val="18"/>
          <w:szCs w:val="18"/>
        </w:rPr>
        <w:t>, na zasadach określonych w</w:t>
      </w:r>
      <w:r w:rsidR="000D1F4A" w:rsidRPr="00C17207">
        <w:rPr>
          <w:rFonts w:asciiTheme="minorHAnsi" w:hAnsiTheme="minorHAnsi" w:cstheme="minorHAnsi"/>
          <w:sz w:val="18"/>
          <w:szCs w:val="18"/>
        </w:rPr>
        <w:t> </w:t>
      </w:r>
      <w:r w:rsidR="00705D61" w:rsidRPr="00C17207">
        <w:rPr>
          <w:rFonts w:asciiTheme="minorHAnsi" w:hAnsiTheme="minorHAnsi" w:cstheme="minorHAnsi"/>
          <w:sz w:val="18"/>
          <w:szCs w:val="18"/>
        </w:rPr>
        <w:t>Rozdziale 7 SWZ,</w:t>
      </w:r>
      <w:r w:rsidRPr="00C17207">
        <w:rPr>
          <w:rFonts w:asciiTheme="minorHAnsi" w:hAnsiTheme="minorHAnsi" w:cstheme="minorHAnsi"/>
          <w:sz w:val="18"/>
          <w:szCs w:val="18"/>
        </w:rPr>
        <w:t xml:space="preserve"> oraz spełniają określone przez Zamawiającego </w:t>
      </w:r>
      <w:r w:rsidRPr="00C17207">
        <w:rPr>
          <w:rStyle w:val="tekstdokbold"/>
          <w:rFonts w:asciiTheme="minorHAnsi" w:hAnsiTheme="minorHAnsi" w:cstheme="minorHAnsi"/>
          <w:b w:val="0"/>
          <w:bCs w:val="0"/>
          <w:sz w:val="18"/>
          <w:szCs w:val="18"/>
        </w:rPr>
        <w:t>warunki udziału w postępowaniu</w:t>
      </w:r>
      <w:r w:rsidRPr="00C17207">
        <w:rPr>
          <w:rFonts w:asciiTheme="minorHAnsi" w:hAnsiTheme="minorHAnsi" w:cstheme="minorHAnsi"/>
          <w:sz w:val="18"/>
          <w:szCs w:val="18"/>
        </w:rPr>
        <w:t>.</w:t>
      </w:r>
    </w:p>
    <w:p w14:paraId="5764E198" w14:textId="77777777" w:rsidR="005B05B0" w:rsidRPr="00C17207" w:rsidRDefault="005B05B0" w:rsidP="000B3EDE">
      <w:pPr>
        <w:numPr>
          <w:ilvl w:val="1"/>
          <w:numId w:val="14"/>
        </w:numPr>
        <w:spacing w:before="120"/>
        <w:ind w:left="567" w:hanging="567"/>
        <w:jc w:val="both"/>
        <w:outlineLvl w:val="0"/>
        <w:rPr>
          <w:rFonts w:asciiTheme="minorHAnsi" w:hAnsiTheme="minorHAnsi" w:cstheme="minorHAnsi"/>
          <w:b/>
          <w:bCs/>
          <w:sz w:val="18"/>
          <w:szCs w:val="18"/>
        </w:rPr>
      </w:pPr>
      <w:bookmarkStart w:id="2" w:name="_Hlk138653022"/>
      <w:r w:rsidRPr="00C17207">
        <w:rPr>
          <w:rFonts w:asciiTheme="minorHAnsi" w:hAnsiTheme="minorHAnsi" w:cstheme="minorHAnsi"/>
          <w:b/>
          <w:bCs/>
          <w:sz w:val="18"/>
          <w:szCs w:val="18"/>
        </w:rPr>
        <w:t>Warunki udziału w postępowaniu, opis sposobu dokonywania oceny spełniania tych warunków</w:t>
      </w:r>
    </w:p>
    <w:p w14:paraId="542F7B0E" w14:textId="77777777" w:rsidR="005B05B0" w:rsidRPr="00C17207" w:rsidRDefault="005B05B0" w:rsidP="0090658D">
      <w:pPr>
        <w:pStyle w:val="pkt"/>
        <w:spacing w:before="120" w:after="0" w:line="276" w:lineRule="auto"/>
        <w:ind w:left="567" w:firstLine="0"/>
        <w:rPr>
          <w:rFonts w:asciiTheme="minorHAnsi" w:hAnsiTheme="minorHAnsi" w:cstheme="minorHAnsi"/>
          <w:b/>
          <w:bCs/>
          <w:sz w:val="18"/>
          <w:szCs w:val="18"/>
        </w:rPr>
      </w:pPr>
      <w:r w:rsidRPr="00C17207">
        <w:rPr>
          <w:rFonts w:asciiTheme="minorHAnsi" w:hAnsiTheme="minorHAnsi" w:cstheme="minorHAnsi"/>
          <w:b/>
          <w:bCs/>
          <w:sz w:val="18"/>
          <w:szCs w:val="18"/>
        </w:rPr>
        <w:t>Wykonawcy ubiegający się o zamówienie publiczne muszą spełniać niżej wymienione warunki udziału w postępowaniu dotyczące:</w:t>
      </w:r>
    </w:p>
    <w:p w14:paraId="3C90A513" w14:textId="77777777" w:rsidR="00347665" w:rsidRPr="00C17207" w:rsidRDefault="00347665" w:rsidP="000B3EDE">
      <w:pPr>
        <w:pStyle w:val="pkt"/>
        <w:numPr>
          <w:ilvl w:val="2"/>
          <w:numId w:val="14"/>
        </w:numPr>
        <w:spacing w:before="120" w:after="0"/>
        <w:ind w:left="567" w:hanging="567"/>
        <w:rPr>
          <w:rFonts w:asciiTheme="minorHAnsi" w:hAnsiTheme="minorHAnsi" w:cstheme="minorHAnsi"/>
          <w:b/>
          <w:bCs/>
          <w:sz w:val="18"/>
          <w:szCs w:val="18"/>
        </w:rPr>
      </w:pPr>
      <w:r w:rsidRPr="00C17207">
        <w:rPr>
          <w:rFonts w:asciiTheme="minorHAnsi" w:hAnsiTheme="minorHAnsi" w:cstheme="minorHAnsi"/>
          <w:b/>
          <w:bCs/>
          <w:sz w:val="18"/>
          <w:szCs w:val="18"/>
        </w:rPr>
        <w:t>zdolności do występowania w obrocie gospodarczym:</w:t>
      </w:r>
    </w:p>
    <w:p w14:paraId="14198D57" w14:textId="77777777" w:rsidR="00347665" w:rsidRPr="00C17207" w:rsidRDefault="00347665" w:rsidP="00347665">
      <w:pPr>
        <w:pStyle w:val="pkt"/>
        <w:spacing w:before="120" w:after="0"/>
        <w:ind w:left="567" w:firstLine="0"/>
        <w:rPr>
          <w:rFonts w:asciiTheme="minorHAnsi" w:hAnsiTheme="minorHAnsi" w:cstheme="minorHAnsi"/>
          <w:bCs/>
          <w:sz w:val="18"/>
          <w:szCs w:val="18"/>
        </w:rPr>
      </w:pPr>
      <w:r w:rsidRPr="00C17207">
        <w:rPr>
          <w:rFonts w:asciiTheme="minorHAnsi" w:hAnsiTheme="minorHAnsi" w:cstheme="minorHAnsi"/>
          <w:bCs/>
          <w:sz w:val="18"/>
          <w:szCs w:val="18"/>
        </w:rPr>
        <w:t>Zamawiający nie stawia warunku w powyższym zakresie.</w:t>
      </w:r>
    </w:p>
    <w:p w14:paraId="3350085D" w14:textId="77777777" w:rsidR="00347665" w:rsidRPr="00C17207" w:rsidRDefault="005B05B0" w:rsidP="000B3EDE">
      <w:pPr>
        <w:pStyle w:val="pkt"/>
        <w:numPr>
          <w:ilvl w:val="2"/>
          <w:numId w:val="14"/>
        </w:numPr>
        <w:spacing w:before="120" w:after="0"/>
        <w:ind w:left="567" w:hanging="567"/>
        <w:rPr>
          <w:rFonts w:asciiTheme="minorHAnsi" w:hAnsiTheme="minorHAnsi" w:cstheme="minorHAnsi"/>
          <w:b/>
          <w:bCs/>
          <w:sz w:val="18"/>
          <w:szCs w:val="18"/>
        </w:rPr>
      </w:pPr>
      <w:r w:rsidRPr="00C17207">
        <w:rPr>
          <w:rFonts w:asciiTheme="minorHAnsi" w:hAnsiTheme="minorHAnsi" w:cstheme="minorHAnsi"/>
          <w:b/>
          <w:bCs/>
          <w:sz w:val="18"/>
          <w:szCs w:val="18"/>
        </w:rPr>
        <w:t xml:space="preserve">uprawnień do prowadzenia określonej działalności </w:t>
      </w:r>
      <w:r w:rsidR="00347665" w:rsidRPr="00C17207">
        <w:rPr>
          <w:rFonts w:asciiTheme="minorHAnsi" w:hAnsiTheme="minorHAnsi" w:cstheme="minorHAnsi"/>
          <w:b/>
          <w:bCs/>
          <w:sz w:val="18"/>
          <w:szCs w:val="18"/>
        </w:rPr>
        <w:t xml:space="preserve">gospodarczej lub </w:t>
      </w:r>
      <w:r w:rsidRPr="00C17207">
        <w:rPr>
          <w:rFonts w:asciiTheme="minorHAnsi" w:hAnsiTheme="minorHAnsi" w:cstheme="minorHAnsi"/>
          <w:b/>
          <w:bCs/>
          <w:sz w:val="18"/>
          <w:szCs w:val="18"/>
        </w:rPr>
        <w:t>zawodowej, o ile wynika to z odrębnych przepisów</w:t>
      </w:r>
      <w:r w:rsidR="00347665" w:rsidRPr="00C17207">
        <w:rPr>
          <w:rFonts w:asciiTheme="minorHAnsi" w:hAnsiTheme="minorHAnsi" w:cstheme="minorHAnsi"/>
          <w:b/>
          <w:bCs/>
          <w:sz w:val="18"/>
          <w:szCs w:val="18"/>
        </w:rPr>
        <w:t>:</w:t>
      </w:r>
    </w:p>
    <w:p w14:paraId="205DB5BF" w14:textId="77777777" w:rsidR="00347665" w:rsidRPr="00C17207" w:rsidRDefault="00347665" w:rsidP="00347665">
      <w:pPr>
        <w:pStyle w:val="pkt"/>
        <w:spacing w:before="120" w:after="0"/>
        <w:ind w:left="567" w:firstLine="0"/>
        <w:rPr>
          <w:rFonts w:asciiTheme="minorHAnsi" w:hAnsiTheme="minorHAnsi" w:cstheme="minorHAnsi"/>
          <w:bCs/>
          <w:sz w:val="18"/>
          <w:szCs w:val="18"/>
        </w:rPr>
      </w:pPr>
      <w:r w:rsidRPr="00C17207">
        <w:rPr>
          <w:rFonts w:asciiTheme="minorHAnsi" w:hAnsiTheme="minorHAnsi" w:cstheme="minorHAnsi"/>
          <w:bCs/>
          <w:sz w:val="18"/>
          <w:szCs w:val="18"/>
        </w:rPr>
        <w:t>Zamawiający nie stawia warunku w powyższym zakresie.</w:t>
      </w:r>
    </w:p>
    <w:p w14:paraId="461231AF" w14:textId="77777777" w:rsidR="00347665" w:rsidRPr="00C17207" w:rsidRDefault="00347665" w:rsidP="000B3EDE">
      <w:pPr>
        <w:pStyle w:val="pkt"/>
        <w:numPr>
          <w:ilvl w:val="2"/>
          <w:numId w:val="14"/>
        </w:numPr>
        <w:spacing w:before="120" w:after="0"/>
        <w:ind w:left="567" w:hanging="567"/>
        <w:rPr>
          <w:rFonts w:asciiTheme="minorHAnsi" w:hAnsiTheme="minorHAnsi" w:cstheme="minorHAnsi"/>
          <w:b/>
          <w:bCs/>
          <w:sz w:val="18"/>
          <w:szCs w:val="18"/>
        </w:rPr>
      </w:pPr>
      <w:r w:rsidRPr="00C17207">
        <w:rPr>
          <w:rFonts w:asciiTheme="minorHAnsi" w:hAnsiTheme="minorHAnsi" w:cstheme="minorHAnsi"/>
          <w:b/>
          <w:bCs/>
          <w:sz w:val="18"/>
          <w:szCs w:val="18"/>
        </w:rPr>
        <w:t>sytuacji ekonomicznej lub finansowej:</w:t>
      </w:r>
    </w:p>
    <w:p w14:paraId="4308E37C" w14:textId="77777777" w:rsidR="00347665" w:rsidRPr="00C17207" w:rsidRDefault="00347665" w:rsidP="00347665">
      <w:pPr>
        <w:pStyle w:val="pkt"/>
        <w:spacing w:before="120" w:after="0"/>
        <w:ind w:left="567" w:firstLine="0"/>
        <w:rPr>
          <w:rFonts w:asciiTheme="minorHAnsi" w:hAnsiTheme="minorHAnsi" w:cstheme="minorHAnsi"/>
          <w:bCs/>
          <w:sz w:val="18"/>
          <w:szCs w:val="18"/>
        </w:rPr>
      </w:pPr>
      <w:r w:rsidRPr="00C17207">
        <w:rPr>
          <w:rFonts w:asciiTheme="minorHAnsi" w:hAnsiTheme="minorHAnsi" w:cstheme="minorHAnsi"/>
          <w:bCs/>
          <w:sz w:val="18"/>
          <w:szCs w:val="18"/>
        </w:rPr>
        <w:t>Zamawiający nie stawia warunku w powyższym zakresie.</w:t>
      </w:r>
    </w:p>
    <w:p w14:paraId="470BEEE1" w14:textId="77777777" w:rsidR="005B05B0" w:rsidRPr="00C17207" w:rsidRDefault="005B05B0" w:rsidP="000B3EDE">
      <w:pPr>
        <w:pStyle w:val="pkt"/>
        <w:numPr>
          <w:ilvl w:val="2"/>
          <w:numId w:val="14"/>
        </w:numPr>
        <w:spacing w:before="120" w:after="0"/>
        <w:ind w:left="567" w:hanging="567"/>
        <w:rPr>
          <w:rFonts w:asciiTheme="minorHAnsi" w:hAnsiTheme="minorHAnsi" w:cstheme="minorHAnsi"/>
          <w:b/>
          <w:bCs/>
          <w:sz w:val="18"/>
          <w:szCs w:val="18"/>
        </w:rPr>
      </w:pPr>
      <w:r w:rsidRPr="00C17207">
        <w:rPr>
          <w:rFonts w:asciiTheme="minorHAnsi" w:hAnsiTheme="minorHAnsi" w:cstheme="minorHAnsi"/>
          <w:b/>
          <w:bCs/>
          <w:sz w:val="18"/>
          <w:szCs w:val="18"/>
          <w:u w:val="single"/>
        </w:rPr>
        <w:t>zdolności technicznej lub zawodowej</w:t>
      </w:r>
      <w:r w:rsidR="00347665" w:rsidRPr="00C17207">
        <w:rPr>
          <w:rFonts w:asciiTheme="minorHAnsi" w:hAnsiTheme="minorHAnsi" w:cstheme="minorHAnsi"/>
          <w:b/>
          <w:bCs/>
          <w:sz w:val="18"/>
          <w:szCs w:val="18"/>
          <w:u w:val="single"/>
        </w:rPr>
        <w:t>:</w:t>
      </w:r>
    </w:p>
    <w:bookmarkEnd w:id="2"/>
    <w:p w14:paraId="484489E5" w14:textId="357F4E38" w:rsidR="004D7CE5" w:rsidRPr="00C17207" w:rsidRDefault="004D7CE5" w:rsidP="000B3EDE">
      <w:pPr>
        <w:pStyle w:val="pkt"/>
        <w:numPr>
          <w:ilvl w:val="3"/>
          <w:numId w:val="14"/>
        </w:numPr>
        <w:spacing w:before="120" w:after="120"/>
        <w:rPr>
          <w:rFonts w:asciiTheme="minorHAnsi" w:hAnsiTheme="minorHAnsi" w:cstheme="minorHAnsi"/>
          <w:bCs/>
          <w:sz w:val="18"/>
          <w:szCs w:val="18"/>
        </w:rPr>
      </w:pPr>
      <w:r w:rsidRPr="00C17207">
        <w:rPr>
          <w:rFonts w:asciiTheme="minorHAnsi" w:hAnsiTheme="minorHAnsi" w:cstheme="minorHAnsi"/>
          <w:bCs/>
          <w:sz w:val="18"/>
          <w:szCs w:val="18"/>
        </w:rPr>
        <w:t>Określenie warunków:</w:t>
      </w:r>
    </w:p>
    <w:p w14:paraId="086AE94A" w14:textId="77777777" w:rsidR="004D7CE5" w:rsidRPr="00C17207" w:rsidRDefault="004D7CE5" w:rsidP="004D7CE5">
      <w:pPr>
        <w:pStyle w:val="pkt"/>
        <w:spacing w:before="120" w:after="0"/>
        <w:ind w:left="709" w:firstLine="0"/>
        <w:rPr>
          <w:rFonts w:asciiTheme="minorHAnsi" w:hAnsiTheme="minorHAnsi" w:cstheme="minorHAnsi"/>
          <w:bCs/>
          <w:sz w:val="18"/>
          <w:szCs w:val="18"/>
        </w:rPr>
      </w:pPr>
      <w:r w:rsidRPr="00C17207">
        <w:rPr>
          <w:rFonts w:asciiTheme="minorHAnsi" w:hAnsiTheme="minorHAnsi" w:cstheme="minorHAnsi"/>
          <w:bCs/>
          <w:sz w:val="18"/>
          <w:szCs w:val="18"/>
        </w:rPr>
        <w:t>Warunek ten zostanie spełniony, gdy Wykonawca wykaże w okresie ostatnich 3 lat przed upływem terminu składania ofert (a jeżeli okres prowadzenia działalności jest krótszy - w tym okresie)</w:t>
      </w:r>
    </w:p>
    <w:p w14:paraId="08848039" w14:textId="5DABDFFD" w:rsidR="004D7CE5" w:rsidRPr="00C17207" w:rsidRDefault="004D7CE5" w:rsidP="004D7CE5">
      <w:pPr>
        <w:pStyle w:val="pkt"/>
        <w:spacing w:before="120" w:after="0"/>
        <w:ind w:left="709" w:firstLine="0"/>
        <w:rPr>
          <w:rFonts w:asciiTheme="minorHAnsi" w:hAnsiTheme="minorHAnsi" w:cstheme="minorHAnsi"/>
          <w:bCs/>
          <w:sz w:val="18"/>
          <w:szCs w:val="18"/>
        </w:rPr>
      </w:pPr>
      <w:r w:rsidRPr="00C17207">
        <w:rPr>
          <w:rFonts w:asciiTheme="minorHAnsi" w:hAnsiTheme="minorHAnsi" w:cstheme="minorHAnsi"/>
          <w:bCs/>
          <w:sz w:val="18"/>
          <w:szCs w:val="18"/>
        </w:rPr>
        <w:t xml:space="preserve">- </w:t>
      </w:r>
      <w:r w:rsidRPr="00C17207">
        <w:rPr>
          <w:rFonts w:asciiTheme="minorHAnsi" w:hAnsiTheme="minorHAnsi" w:cstheme="minorHAnsi"/>
          <w:noProof/>
          <w:sz w:val="18"/>
          <w:szCs w:val="18"/>
          <w:lang w:eastAsia="en-US"/>
        </w:rPr>
        <w:t xml:space="preserve">min. 3 usług w zakresie przygotowywania posiłków i podawania posiłków wg jadłospisów Zamawiajacego </w:t>
      </w:r>
      <w:r w:rsidRPr="00C17207">
        <w:rPr>
          <w:rFonts w:asciiTheme="minorHAnsi" w:hAnsiTheme="minorHAnsi" w:cstheme="minorHAnsi"/>
          <w:noProof/>
          <w:sz w:val="18"/>
          <w:szCs w:val="18"/>
          <w:lang w:eastAsia="en-US"/>
        </w:rPr>
        <w:br/>
        <w:t xml:space="preserve"> dla  min. 3</w:t>
      </w:r>
      <w:r w:rsidR="008825BB">
        <w:rPr>
          <w:rFonts w:asciiTheme="minorHAnsi" w:hAnsiTheme="minorHAnsi" w:cstheme="minorHAnsi"/>
          <w:noProof/>
          <w:sz w:val="18"/>
          <w:szCs w:val="18"/>
          <w:lang w:eastAsia="en-US"/>
        </w:rPr>
        <w:t>0</w:t>
      </w:r>
      <w:r w:rsidRPr="00C17207">
        <w:rPr>
          <w:rFonts w:asciiTheme="minorHAnsi" w:hAnsiTheme="minorHAnsi" w:cstheme="minorHAnsi"/>
          <w:noProof/>
          <w:sz w:val="18"/>
          <w:szCs w:val="18"/>
          <w:lang w:eastAsia="en-US"/>
        </w:rPr>
        <w:t>0 osób - dzieci szkolnych każde wykazane zadanie</w:t>
      </w:r>
      <w:r w:rsidRPr="00C17207">
        <w:rPr>
          <w:rFonts w:asciiTheme="minorHAnsi" w:hAnsiTheme="minorHAnsi" w:cstheme="minorHAnsi"/>
          <w:bCs/>
          <w:sz w:val="18"/>
          <w:szCs w:val="18"/>
        </w:rPr>
        <w:t xml:space="preserve"> wraz z podaniem ich wartości, przedmiotu, dat wykonania i podmiotów, na rzecz których te usługi zostały wykonane, oraz załączeniem dowodów określających czy te usługi zostały wykonane lub są wykonywane należycie, oraz wykaże podstawę do dysponowania tymi zasobami.</w:t>
      </w:r>
    </w:p>
    <w:p w14:paraId="5E37B0FE" w14:textId="3DB479D0" w:rsidR="004D7CE5" w:rsidRPr="00C17207" w:rsidRDefault="004D7CE5" w:rsidP="004D7CE5">
      <w:pPr>
        <w:pStyle w:val="pkt"/>
        <w:spacing w:before="120" w:after="0"/>
        <w:ind w:left="709" w:firstLine="0"/>
        <w:rPr>
          <w:rFonts w:asciiTheme="minorHAnsi" w:hAnsiTheme="minorHAnsi" w:cstheme="minorHAnsi"/>
          <w:bCs/>
          <w:sz w:val="18"/>
          <w:szCs w:val="18"/>
        </w:rPr>
      </w:pPr>
      <w:r w:rsidRPr="00C17207">
        <w:rPr>
          <w:rFonts w:asciiTheme="minorHAnsi" w:hAnsiTheme="minorHAnsi" w:cstheme="minorHAnsi"/>
          <w:noProof/>
          <w:sz w:val="18"/>
          <w:szCs w:val="18"/>
          <w:lang w:eastAsia="en-US"/>
        </w:rPr>
        <w:t>- min. 3 usług w zakresie przygotowywania posiłków i podawania posiłków wg jadłospisów Zamawiajacego</w:t>
      </w:r>
      <w:r w:rsidRPr="00C17207">
        <w:rPr>
          <w:rFonts w:asciiTheme="minorHAnsi" w:hAnsiTheme="minorHAnsi" w:cstheme="minorHAnsi"/>
          <w:noProof/>
          <w:sz w:val="18"/>
          <w:szCs w:val="18"/>
          <w:lang w:eastAsia="en-US"/>
        </w:rPr>
        <w:br/>
        <w:t xml:space="preserve"> dla  min. </w:t>
      </w:r>
      <w:r w:rsidR="009C21E0">
        <w:rPr>
          <w:rFonts w:asciiTheme="minorHAnsi" w:hAnsiTheme="minorHAnsi" w:cstheme="minorHAnsi"/>
          <w:noProof/>
          <w:sz w:val="18"/>
          <w:szCs w:val="18"/>
          <w:lang w:eastAsia="en-US"/>
        </w:rPr>
        <w:t>100</w:t>
      </w:r>
      <w:r w:rsidRPr="00C17207">
        <w:rPr>
          <w:rFonts w:asciiTheme="minorHAnsi" w:hAnsiTheme="minorHAnsi" w:cstheme="minorHAnsi"/>
          <w:noProof/>
          <w:sz w:val="18"/>
          <w:szCs w:val="18"/>
          <w:lang w:eastAsia="en-US"/>
        </w:rPr>
        <w:t xml:space="preserve"> osób - dzieci przedszkolnych, </w:t>
      </w:r>
      <w:r w:rsidRPr="00C17207">
        <w:rPr>
          <w:rFonts w:asciiTheme="minorHAnsi" w:hAnsiTheme="minorHAnsi" w:cstheme="minorHAnsi"/>
          <w:bCs/>
          <w:sz w:val="18"/>
          <w:szCs w:val="18"/>
        </w:rPr>
        <w:t xml:space="preserve"> wraz z podaniem ich wartości, przedmiotu, dat wykonania i podmiotów, na rzecz których te usługi zostały wykonane, oraz załączeniem dowodów określających czy te usługi zostały wykonane lub są wykonywane należycie, oraz wykaże podstawę do dysponowania tymi zasobami.</w:t>
      </w:r>
    </w:p>
    <w:p w14:paraId="614C71F9" w14:textId="77777777" w:rsidR="000D666B" w:rsidRPr="00C17207" w:rsidRDefault="000D666B" w:rsidP="000B3EDE">
      <w:pPr>
        <w:pStyle w:val="Tekstpodstawowy2"/>
        <w:numPr>
          <w:ilvl w:val="3"/>
          <w:numId w:val="85"/>
        </w:numPr>
        <w:spacing w:line="276" w:lineRule="auto"/>
        <w:rPr>
          <w:rFonts w:ascii="Calibri" w:hAnsi="Calibri" w:cs="Tahoma"/>
          <w:b w:val="0"/>
          <w:sz w:val="18"/>
          <w:szCs w:val="18"/>
        </w:rPr>
      </w:pPr>
      <w:r w:rsidRPr="00C17207">
        <w:rPr>
          <w:rFonts w:ascii="Calibri" w:hAnsi="Calibri" w:cs="Tahoma"/>
          <w:b w:val="0"/>
          <w:sz w:val="18"/>
          <w:szCs w:val="18"/>
        </w:rPr>
        <w:t>Warunek ten zostanie spełniony, gdy Wykonawca:</w:t>
      </w:r>
    </w:p>
    <w:p w14:paraId="4CBD45AF" w14:textId="77777777" w:rsidR="000D666B" w:rsidRPr="00C17207" w:rsidRDefault="000D666B" w:rsidP="000D666B">
      <w:pPr>
        <w:pStyle w:val="pkt"/>
        <w:suppressAutoHyphens/>
        <w:adjustRightInd/>
        <w:spacing w:before="120"/>
        <w:textAlignment w:val="baseline"/>
        <w:rPr>
          <w:rFonts w:asciiTheme="minorHAnsi" w:hAnsiTheme="minorHAnsi" w:cstheme="minorHAnsi"/>
          <w:bCs/>
          <w:sz w:val="18"/>
          <w:szCs w:val="18"/>
        </w:rPr>
      </w:pPr>
      <w:r w:rsidRPr="00C17207">
        <w:rPr>
          <w:rFonts w:asciiTheme="minorHAnsi" w:hAnsiTheme="minorHAnsi" w:cstheme="minorHAnsi"/>
          <w:bCs/>
          <w:sz w:val="18"/>
          <w:szCs w:val="18"/>
        </w:rPr>
        <w:t xml:space="preserve">       wykaże dysponowanie kuchnią produkującą posiłki od surowca do gotowej potrawy posiadającą decyzję Państwowego Powiatowego Inspektora Sanitarnego na produkcję,  wytwarzanie i wywóz posiłków znajdującą się na terenie miasta Wrocławia, która spełnia warunki </w:t>
      </w:r>
      <w:r w:rsidRPr="00C17207">
        <w:rPr>
          <w:rFonts w:asciiTheme="minorHAnsi" w:hAnsiTheme="minorHAnsi" w:cstheme="minorHAnsi"/>
          <w:sz w:val="18"/>
          <w:szCs w:val="18"/>
        </w:rPr>
        <w:t>do przygotowywania diet specjalistycznych, a zwłaszcza tych z eliminacją glutenu</w:t>
      </w:r>
      <w:r w:rsidRPr="00C17207">
        <w:rPr>
          <w:rFonts w:asciiTheme="minorHAnsi" w:hAnsiTheme="minorHAnsi" w:cstheme="minorHAnsi"/>
          <w:bCs/>
          <w:sz w:val="18"/>
          <w:szCs w:val="18"/>
        </w:rPr>
        <w:t xml:space="preserve">;  </w:t>
      </w:r>
    </w:p>
    <w:p w14:paraId="7BCE464C" w14:textId="77777777" w:rsidR="00C75E56" w:rsidRPr="00C17207" w:rsidRDefault="009D3CCE" w:rsidP="000B3EDE">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lastRenderedPageBreak/>
        <w:t>Zamawiający, w stosunku do Wykonawców wspólnie ubiegających się o udzielenie zamówienia, w odniesieniu do</w:t>
      </w:r>
      <w:r w:rsidR="00CB2E57" w:rsidRPr="00C17207">
        <w:rPr>
          <w:rFonts w:asciiTheme="minorHAnsi" w:hAnsiTheme="minorHAnsi" w:cstheme="minorHAnsi"/>
          <w:bCs/>
          <w:sz w:val="18"/>
          <w:szCs w:val="18"/>
        </w:rPr>
        <w:t> </w:t>
      </w:r>
      <w:r w:rsidRPr="00C17207">
        <w:rPr>
          <w:rFonts w:asciiTheme="minorHAnsi" w:hAnsiTheme="minorHAnsi" w:cstheme="minorHAnsi"/>
          <w:bCs/>
          <w:sz w:val="18"/>
          <w:szCs w:val="18"/>
        </w:rPr>
        <w:t>warunku dotyczącego zdolności technicznej lub zawodowej dopuszcza łączne spełnianie warunk</w:t>
      </w:r>
      <w:r w:rsidR="00880231" w:rsidRPr="00C17207">
        <w:rPr>
          <w:rFonts w:asciiTheme="minorHAnsi" w:hAnsiTheme="minorHAnsi" w:cstheme="minorHAnsi"/>
          <w:bCs/>
          <w:sz w:val="18"/>
          <w:szCs w:val="18"/>
        </w:rPr>
        <w:t>ów</w:t>
      </w:r>
      <w:r w:rsidRPr="00C17207">
        <w:rPr>
          <w:rFonts w:asciiTheme="minorHAnsi" w:hAnsiTheme="minorHAnsi" w:cstheme="minorHAnsi"/>
          <w:bCs/>
          <w:sz w:val="18"/>
          <w:szCs w:val="18"/>
        </w:rPr>
        <w:t xml:space="preserve"> przez Wykonawców.</w:t>
      </w:r>
    </w:p>
    <w:p w14:paraId="336BD8EE" w14:textId="77777777" w:rsidR="00216513" w:rsidRPr="00C17207" w:rsidRDefault="00216513" w:rsidP="000B3EDE">
      <w:pPr>
        <w:pStyle w:val="Akapitzlist"/>
        <w:numPr>
          <w:ilvl w:val="1"/>
          <w:numId w:val="14"/>
        </w:numPr>
        <w:tabs>
          <w:tab w:val="left" w:pos="142"/>
          <w:tab w:val="left" w:pos="567"/>
        </w:tabs>
        <w:suppressAutoHyphens/>
        <w:spacing w:before="120"/>
        <w:ind w:left="567" w:hanging="567"/>
        <w:jc w:val="both"/>
        <w:rPr>
          <w:rFonts w:asciiTheme="minorHAnsi" w:hAnsiTheme="minorHAnsi" w:cstheme="minorHAnsi"/>
          <w:bCs/>
          <w:sz w:val="18"/>
          <w:szCs w:val="18"/>
        </w:rPr>
      </w:pPr>
      <w:r w:rsidRPr="00C17207">
        <w:rPr>
          <w:rFonts w:asciiTheme="minorHAnsi" w:hAnsiTheme="minorHAnsi" w:cstheme="minorHAnsi"/>
          <w:bCs/>
          <w:sz w:val="18"/>
          <w:szCs w:val="18"/>
        </w:rPr>
        <w:t>Zamawiający może na każdym etapie postępowania uznać, że Wykonawca nie posiada wymaganych zdolności, jeżeli posiadanie przez Wykonawcę sprzecznych interesów, w szczególności zaangażowanie zasobów technicznych lub</w:t>
      </w:r>
      <w:r w:rsidR="000C7244" w:rsidRPr="00C17207">
        <w:rPr>
          <w:rFonts w:asciiTheme="minorHAnsi" w:hAnsiTheme="minorHAnsi" w:cstheme="minorHAnsi"/>
          <w:bCs/>
          <w:sz w:val="18"/>
          <w:szCs w:val="18"/>
        </w:rPr>
        <w:t> </w:t>
      </w:r>
      <w:r w:rsidRPr="00C17207">
        <w:rPr>
          <w:rFonts w:asciiTheme="minorHAnsi" w:hAnsiTheme="minorHAnsi" w:cstheme="minorHAnsi"/>
          <w:bCs/>
          <w:sz w:val="18"/>
          <w:szCs w:val="18"/>
        </w:rPr>
        <w:t>zawodowych Wykonawcy w inne przedsięwzięcia gospodarcze Wykonawcy może mieć negatywny wpływ na realizację zamówienia.</w:t>
      </w:r>
    </w:p>
    <w:p w14:paraId="4B6DFE19" w14:textId="77777777" w:rsidR="00687EEF" w:rsidRPr="00C17207" w:rsidRDefault="00687EEF" w:rsidP="000B3EDE">
      <w:pPr>
        <w:pStyle w:val="Akapitzlist"/>
        <w:numPr>
          <w:ilvl w:val="0"/>
          <w:numId w:val="15"/>
        </w:numPr>
        <w:spacing w:before="240" w:after="120"/>
        <w:ind w:left="567" w:hanging="567"/>
        <w:jc w:val="both"/>
        <w:rPr>
          <w:rFonts w:asciiTheme="minorHAnsi" w:hAnsiTheme="minorHAnsi" w:cstheme="minorHAnsi"/>
          <w:b/>
          <w:sz w:val="18"/>
          <w:szCs w:val="18"/>
        </w:rPr>
      </w:pPr>
      <w:r w:rsidRPr="00C17207">
        <w:rPr>
          <w:rFonts w:asciiTheme="minorHAnsi" w:hAnsiTheme="minorHAnsi" w:cstheme="minorHAnsi"/>
          <w:b/>
          <w:sz w:val="18"/>
          <w:szCs w:val="18"/>
        </w:rPr>
        <w:t>P</w:t>
      </w:r>
      <w:r w:rsidR="00BC1F80" w:rsidRPr="00C17207">
        <w:rPr>
          <w:rFonts w:asciiTheme="minorHAnsi" w:hAnsiTheme="minorHAnsi" w:cstheme="minorHAnsi"/>
          <w:b/>
          <w:sz w:val="18"/>
          <w:szCs w:val="18"/>
        </w:rPr>
        <w:t xml:space="preserve">ODSTAWY </w:t>
      </w:r>
      <w:r w:rsidRPr="00C17207">
        <w:rPr>
          <w:rFonts w:asciiTheme="minorHAnsi" w:hAnsiTheme="minorHAnsi" w:cstheme="minorHAnsi"/>
          <w:b/>
          <w:sz w:val="18"/>
          <w:szCs w:val="18"/>
        </w:rPr>
        <w:t>WYKLUCZENIA WYKONAWCÓW</w:t>
      </w:r>
    </w:p>
    <w:p w14:paraId="55B9E48A" w14:textId="77777777" w:rsidR="00213955" w:rsidRPr="00C17207" w:rsidRDefault="00213955" w:rsidP="000B3EDE">
      <w:pPr>
        <w:numPr>
          <w:ilvl w:val="1"/>
          <w:numId w:val="15"/>
        </w:numPr>
        <w:ind w:left="567" w:hanging="567"/>
        <w:jc w:val="both"/>
        <w:rPr>
          <w:rFonts w:ascii="Calibri" w:eastAsia="SimSun" w:hAnsi="Calibri" w:cs="Tahoma"/>
          <w:bCs/>
          <w:sz w:val="18"/>
          <w:szCs w:val="18"/>
          <w:lang w:val="x-none" w:eastAsia="x-none"/>
        </w:rPr>
      </w:pPr>
      <w:r w:rsidRPr="00C17207">
        <w:rPr>
          <w:rFonts w:ascii="Calibri" w:eastAsia="SimSun" w:hAnsi="Calibri" w:cs="Tahoma"/>
          <w:bCs/>
          <w:sz w:val="18"/>
          <w:szCs w:val="18"/>
          <w:lang w:val="x-none" w:eastAsia="x-none"/>
        </w:rPr>
        <w:t xml:space="preserve">Z postępowania o udzielenie zamówienia wyklucza się Wykonawców w stosunku, do których zachodzi którakolwiek z okoliczności wskazanych w art. 108 ust. 1 ustawy </w:t>
      </w:r>
      <w:proofErr w:type="spellStart"/>
      <w:r w:rsidRPr="00C17207">
        <w:rPr>
          <w:rFonts w:ascii="Calibri" w:eastAsia="SimSun" w:hAnsi="Calibri" w:cs="Tahoma"/>
          <w:bCs/>
          <w:sz w:val="18"/>
          <w:szCs w:val="18"/>
          <w:lang w:val="x-none" w:eastAsia="x-none"/>
        </w:rPr>
        <w:t>Pzp</w:t>
      </w:r>
      <w:proofErr w:type="spellEnd"/>
      <w:r w:rsidRPr="00C17207">
        <w:rPr>
          <w:rFonts w:ascii="Calibri" w:eastAsia="SimSun" w:hAnsi="Calibri" w:cs="Tahoma"/>
          <w:bCs/>
          <w:sz w:val="18"/>
          <w:szCs w:val="18"/>
          <w:lang w:val="x-none" w:eastAsia="x-none"/>
        </w:rPr>
        <w:t xml:space="preserve"> oraz w art. 7 ust. 1 ustawy z dnia 13 kwietnia 2022r. o szczególnych rozwiązaniach w zakresie przeciwdziałania wspieraniu agresji na Ukrainę oraz służących ochronie bezpieczeństwa narodowego.</w:t>
      </w:r>
    </w:p>
    <w:p w14:paraId="57816BB5" w14:textId="77777777" w:rsidR="00213955" w:rsidRPr="00C17207" w:rsidRDefault="00213955" w:rsidP="000B3EDE">
      <w:pPr>
        <w:numPr>
          <w:ilvl w:val="1"/>
          <w:numId w:val="15"/>
        </w:numPr>
        <w:spacing w:before="120"/>
        <w:ind w:left="567" w:hanging="567"/>
        <w:jc w:val="both"/>
        <w:rPr>
          <w:rFonts w:ascii="Calibri" w:eastAsia="SimSun" w:hAnsi="Calibri" w:cs="Tahoma"/>
          <w:bCs/>
          <w:sz w:val="18"/>
          <w:szCs w:val="18"/>
          <w:lang w:val="x-none" w:eastAsia="x-none"/>
        </w:rPr>
      </w:pPr>
      <w:r w:rsidRPr="00C17207">
        <w:rPr>
          <w:rFonts w:ascii="Calibri" w:eastAsia="SimSun" w:hAnsi="Calibri" w:cs="Tahoma"/>
          <w:bCs/>
          <w:sz w:val="18"/>
          <w:szCs w:val="18"/>
          <w:u w:val="single"/>
          <w:lang w:val="x-none" w:eastAsia="x-none"/>
        </w:rPr>
        <w:t>Dodatkowo</w:t>
      </w:r>
      <w:r w:rsidRPr="00C17207">
        <w:rPr>
          <w:rFonts w:ascii="Calibri" w:eastAsia="SimSun" w:hAnsi="Calibri" w:cs="Tahoma"/>
          <w:bCs/>
          <w:sz w:val="18"/>
          <w:szCs w:val="18"/>
          <w:lang w:val="x-none" w:eastAsia="x-none"/>
        </w:rPr>
        <w:t xml:space="preserve"> Zamawiający wykluczy Wykonawcę:</w:t>
      </w:r>
    </w:p>
    <w:p w14:paraId="1B0DD5F9" w14:textId="77777777" w:rsidR="00213955" w:rsidRPr="00C17207" w:rsidRDefault="00213955" w:rsidP="000B3EDE">
      <w:pPr>
        <w:numPr>
          <w:ilvl w:val="0"/>
          <w:numId w:val="11"/>
        </w:numPr>
        <w:spacing w:before="60"/>
        <w:ind w:left="851" w:hanging="284"/>
        <w:jc w:val="both"/>
        <w:rPr>
          <w:rFonts w:ascii="Calibri" w:eastAsia="SimSun" w:hAnsi="Calibri" w:cs="Arial"/>
          <w:bCs/>
          <w:sz w:val="18"/>
          <w:szCs w:val="18"/>
          <w:lang w:val="x-none" w:eastAsia="x-none"/>
        </w:rPr>
      </w:pPr>
      <w:r w:rsidRPr="00C17207">
        <w:rPr>
          <w:rFonts w:ascii="Calibri" w:eastAsia="SimSun" w:hAnsi="Calibri" w:cs="Arial"/>
          <w:bCs/>
          <w:sz w:val="18"/>
          <w:szCs w:val="18"/>
          <w:lang w:val="x-none" w:eastAsia="x-none"/>
        </w:rPr>
        <w:t xml:space="preserve">na podstawie </w:t>
      </w:r>
      <w:r w:rsidRPr="00C17207">
        <w:rPr>
          <w:rFonts w:ascii="Calibri" w:eastAsia="SimSun" w:hAnsi="Calibri" w:cs="Arial"/>
          <w:bCs/>
          <w:sz w:val="18"/>
          <w:szCs w:val="18"/>
          <w:u w:val="single"/>
          <w:lang w:val="x-none" w:eastAsia="x-none"/>
        </w:rPr>
        <w:t xml:space="preserve">art. 109 ust. 1 pkt 4 ustawy </w:t>
      </w:r>
      <w:proofErr w:type="spellStart"/>
      <w:r w:rsidRPr="00C17207">
        <w:rPr>
          <w:rFonts w:ascii="Calibri" w:eastAsia="SimSun" w:hAnsi="Calibri" w:cs="Arial"/>
          <w:bCs/>
          <w:sz w:val="18"/>
          <w:szCs w:val="18"/>
          <w:u w:val="single"/>
          <w:lang w:val="x-none" w:eastAsia="x-none"/>
        </w:rPr>
        <w:t>Pzp</w:t>
      </w:r>
      <w:proofErr w:type="spellEnd"/>
      <w:r w:rsidRPr="00C17207">
        <w:rPr>
          <w:rFonts w:ascii="Calibri" w:eastAsia="SimSun" w:hAnsi="Calibri" w:cs="Arial"/>
          <w:bCs/>
          <w:sz w:val="18"/>
          <w:szCs w:val="18"/>
          <w:lang w:val="x-none" w:eastAsia="x-none"/>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CD6756A" w14:textId="77777777" w:rsidR="00213955" w:rsidRPr="00C17207" w:rsidRDefault="00213955" w:rsidP="000B3EDE">
      <w:pPr>
        <w:numPr>
          <w:ilvl w:val="1"/>
          <w:numId w:val="15"/>
        </w:numPr>
        <w:ind w:left="567" w:hanging="567"/>
        <w:rPr>
          <w:rFonts w:ascii="Calibri" w:eastAsia="SimSun" w:hAnsi="Calibri" w:cs="Tahoma"/>
          <w:bCs/>
          <w:sz w:val="18"/>
          <w:szCs w:val="18"/>
          <w:lang w:val="x-none" w:eastAsia="x-none"/>
        </w:rPr>
      </w:pPr>
      <w:r w:rsidRPr="00C17207">
        <w:rPr>
          <w:rFonts w:ascii="Calibri" w:eastAsia="SimSun" w:hAnsi="Calibri" w:cs="Tahoma"/>
          <w:bCs/>
          <w:sz w:val="18"/>
          <w:szCs w:val="18"/>
          <w:lang w:val="x-none" w:eastAsia="x-none"/>
        </w:rPr>
        <w:t xml:space="preserve">Wykluczenie Wykonawcy następuje zgodnie z art. 111 ustawy </w:t>
      </w:r>
      <w:proofErr w:type="spellStart"/>
      <w:r w:rsidRPr="00C17207">
        <w:rPr>
          <w:rFonts w:ascii="Calibri" w:eastAsia="SimSun" w:hAnsi="Calibri" w:cs="Tahoma"/>
          <w:bCs/>
          <w:sz w:val="18"/>
          <w:szCs w:val="18"/>
          <w:lang w:val="x-none" w:eastAsia="x-none"/>
        </w:rPr>
        <w:t>Pzp</w:t>
      </w:r>
      <w:proofErr w:type="spellEnd"/>
      <w:r w:rsidRPr="00C17207">
        <w:rPr>
          <w:rFonts w:ascii="Calibri" w:eastAsia="SimSun" w:hAnsi="Calibri" w:cs="Tahoma"/>
          <w:bCs/>
          <w:sz w:val="18"/>
          <w:szCs w:val="18"/>
          <w:lang w:val="x-none" w:eastAsia="x-none"/>
        </w:rPr>
        <w:t xml:space="preserve"> oraz z art. 7 ust. 2 ustawy z dnia 13 kwietnia 2022r. o szczególnych rozwiązaniach w zakresie przeciwdziałania wspieraniu agresji na Ukrainę oraz służących ochronie bezpieczeństwa narodowego.</w:t>
      </w:r>
    </w:p>
    <w:p w14:paraId="4A635A0B" w14:textId="77777777" w:rsidR="00213955" w:rsidRPr="00C17207" w:rsidRDefault="00213955" w:rsidP="000B3EDE">
      <w:pPr>
        <w:pStyle w:val="Tekstpodstawowy2"/>
        <w:numPr>
          <w:ilvl w:val="1"/>
          <w:numId w:val="15"/>
        </w:numPr>
        <w:ind w:left="567" w:hanging="567"/>
        <w:rPr>
          <w:rFonts w:asciiTheme="minorHAnsi" w:hAnsiTheme="minorHAnsi" w:cs="Tahoma"/>
          <w:b w:val="0"/>
          <w:sz w:val="18"/>
          <w:szCs w:val="18"/>
        </w:rPr>
      </w:pPr>
      <w:r w:rsidRPr="00C17207">
        <w:rPr>
          <w:rFonts w:asciiTheme="minorHAnsi" w:hAnsiTheme="minorHAnsi" w:cs="Tahoma"/>
          <w:b w:val="0"/>
          <w:sz w:val="18"/>
          <w:szCs w:val="18"/>
        </w:rPr>
        <w:t xml:space="preserve">Wykonawca nie podlega wykluczeniu w okolicznościach określonych w art. 108 ust. 1 pkt 1, 2, 5 ustawy </w:t>
      </w:r>
      <w:proofErr w:type="spellStart"/>
      <w:r w:rsidRPr="00C17207">
        <w:rPr>
          <w:rFonts w:asciiTheme="minorHAnsi" w:hAnsiTheme="minorHAnsi" w:cs="Tahoma"/>
          <w:b w:val="0"/>
          <w:sz w:val="18"/>
          <w:szCs w:val="18"/>
        </w:rPr>
        <w:t>Pzp</w:t>
      </w:r>
      <w:proofErr w:type="spellEnd"/>
      <w:r w:rsidRPr="00C17207">
        <w:rPr>
          <w:rFonts w:asciiTheme="minorHAnsi" w:hAnsiTheme="minorHAnsi" w:cs="Tahoma"/>
          <w:b w:val="0"/>
          <w:sz w:val="18"/>
          <w:szCs w:val="18"/>
        </w:rPr>
        <w:t xml:space="preserve"> lub określonych w pkt 7.2. </w:t>
      </w:r>
      <w:proofErr w:type="spellStart"/>
      <w:r w:rsidRPr="00C17207">
        <w:rPr>
          <w:rFonts w:asciiTheme="minorHAnsi" w:hAnsiTheme="minorHAnsi" w:cs="Tahoma"/>
          <w:b w:val="0"/>
          <w:sz w:val="18"/>
          <w:szCs w:val="18"/>
        </w:rPr>
        <w:t>ppkt</w:t>
      </w:r>
      <w:proofErr w:type="spellEnd"/>
      <w:r w:rsidRPr="00C17207">
        <w:rPr>
          <w:rFonts w:asciiTheme="minorHAnsi" w:hAnsiTheme="minorHAnsi" w:cs="Tahoma"/>
          <w:b w:val="0"/>
          <w:sz w:val="18"/>
          <w:szCs w:val="18"/>
        </w:rPr>
        <w:t xml:space="preserve"> 1 SWZ, jeżeli udowodni Zamawiającemu, że spełnia łącznie przesłanki wskazane w art. 110 ust. 2 ustawy </w:t>
      </w:r>
      <w:proofErr w:type="spellStart"/>
      <w:r w:rsidRPr="00C17207">
        <w:rPr>
          <w:rFonts w:asciiTheme="minorHAnsi" w:hAnsiTheme="minorHAnsi" w:cs="Tahoma"/>
          <w:b w:val="0"/>
          <w:sz w:val="18"/>
          <w:szCs w:val="18"/>
        </w:rPr>
        <w:t>Pzp</w:t>
      </w:r>
      <w:proofErr w:type="spellEnd"/>
      <w:r w:rsidRPr="00C17207">
        <w:rPr>
          <w:rFonts w:asciiTheme="minorHAnsi" w:hAnsiTheme="minorHAnsi" w:cs="Tahoma"/>
          <w:b w:val="0"/>
          <w:sz w:val="18"/>
          <w:szCs w:val="18"/>
        </w:rPr>
        <w:t>.</w:t>
      </w:r>
    </w:p>
    <w:p w14:paraId="60823F9F" w14:textId="77777777" w:rsidR="00553E8E" w:rsidRPr="00C17207" w:rsidRDefault="00880231" w:rsidP="000B3EDE">
      <w:pPr>
        <w:pStyle w:val="Tekstpodstawowy2"/>
        <w:numPr>
          <w:ilvl w:val="1"/>
          <w:numId w:val="15"/>
        </w:numPr>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 xml:space="preserve">Zamawiający oceni, czy podjęte przez Wykonawcę czynności, o których mowa w art. 110 ust. 2 ustawy </w:t>
      </w:r>
      <w:proofErr w:type="spellStart"/>
      <w:r w:rsidRPr="00C17207">
        <w:rPr>
          <w:rFonts w:asciiTheme="minorHAnsi" w:hAnsiTheme="minorHAnsi" w:cstheme="minorHAnsi"/>
          <w:b w:val="0"/>
          <w:sz w:val="18"/>
          <w:szCs w:val="18"/>
        </w:rPr>
        <w:t>Pzp</w:t>
      </w:r>
      <w:proofErr w:type="spellEnd"/>
      <w:r w:rsidRPr="00C17207">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r w:rsidR="00553E8E" w:rsidRPr="00C17207">
        <w:rPr>
          <w:rFonts w:asciiTheme="minorHAnsi" w:hAnsiTheme="minorHAnsi" w:cstheme="minorHAnsi"/>
          <w:b w:val="0"/>
          <w:sz w:val="18"/>
          <w:szCs w:val="18"/>
        </w:rPr>
        <w:t>.</w:t>
      </w:r>
    </w:p>
    <w:p w14:paraId="7FCF989D" w14:textId="77777777" w:rsidR="009D5F13" w:rsidRPr="00C17207" w:rsidRDefault="00F94323" w:rsidP="000B3EDE">
      <w:pPr>
        <w:pStyle w:val="Tekstpodstawowy2"/>
        <w:numPr>
          <w:ilvl w:val="1"/>
          <w:numId w:val="15"/>
        </w:numPr>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Wykonawca</w:t>
      </w:r>
      <w:r w:rsidR="005B05B0" w:rsidRPr="00C17207">
        <w:rPr>
          <w:rFonts w:asciiTheme="minorHAnsi" w:hAnsiTheme="minorHAnsi" w:cstheme="minorHAnsi"/>
          <w:b w:val="0"/>
          <w:sz w:val="18"/>
          <w:szCs w:val="18"/>
        </w:rPr>
        <w:t xml:space="preserve"> może</w:t>
      </w:r>
      <w:r w:rsidRPr="00C17207">
        <w:rPr>
          <w:rFonts w:asciiTheme="minorHAnsi" w:hAnsiTheme="minorHAnsi" w:cstheme="minorHAnsi"/>
          <w:b w:val="0"/>
          <w:sz w:val="18"/>
          <w:szCs w:val="18"/>
        </w:rPr>
        <w:t xml:space="preserve"> zostać</w:t>
      </w:r>
      <w:r w:rsidR="005B05B0" w:rsidRPr="00C17207">
        <w:rPr>
          <w:rFonts w:asciiTheme="minorHAnsi" w:hAnsiTheme="minorHAnsi" w:cstheme="minorHAnsi"/>
          <w:b w:val="0"/>
          <w:sz w:val="18"/>
          <w:szCs w:val="18"/>
        </w:rPr>
        <w:t xml:space="preserve"> wyklucz</w:t>
      </w:r>
      <w:r w:rsidRPr="00C17207">
        <w:rPr>
          <w:rFonts w:asciiTheme="minorHAnsi" w:hAnsiTheme="minorHAnsi" w:cstheme="minorHAnsi"/>
          <w:b w:val="0"/>
          <w:sz w:val="18"/>
          <w:szCs w:val="18"/>
        </w:rPr>
        <w:t>ony przez Zamawiającego</w:t>
      </w:r>
      <w:r w:rsidR="005B05B0" w:rsidRPr="00C17207">
        <w:rPr>
          <w:rFonts w:asciiTheme="minorHAnsi" w:hAnsiTheme="minorHAnsi" w:cstheme="minorHAnsi"/>
          <w:b w:val="0"/>
          <w:sz w:val="18"/>
          <w:szCs w:val="18"/>
        </w:rPr>
        <w:t xml:space="preserve"> na każdym etapie postępowania o udzielenie zamówienia</w:t>
      </w:r>
      <w:r w:rsidR="00E5407A" w:rsidRPr="00C17207">
        <w:rPr>
          <w:rFonts w:asciiTheme="minorHAnsi" w:hAnsiTheme="minorHAnsi" w:cstheme="minorHAnsi"/>
          <w:b w:val="0"/>
          <w:sz w:val="18"/>
          <w:szCs w:val="18"/>
        </w:rPr>
        <w:t xml:space="preserve"> zgodnie z art. 110 ust. 1 ustawy </w:t>
      </w:r>
      <w:proofErr w:type="spellStart"/>
      <w:r w:rsidR="00E5407A" w:rsidRPr="00C17207">
        <w:rPr>
          <w:rFonts w:asciiTheme="minorHAnsi" w:hAnsiTheme="minorHAnsi" w:cstheme="minorHAnsi"/>
          <w:b w:val="0"/>
          <w:sz w:val="18"/>
          <w:szCs w:val="18"/>
        </w:rPr>
        <w:t>Pzp</w:t>
      </w:r>
      <w:proofErr w:type="spellEnd"/>
      <w:r w:rsidR="005B05B0" w:rsidRPr="00C17207">
        <w:rPr>
          <w:rFonts w:asciiTheme="minorHAnsi" w:hAnsiTheme="minorHAnsi" w:cstheme="minorHAnsi"/>
          <w:b w:val="0"/>
          <w:sz w:val="18"/>
          <w:szCs w:val="18"/>
        </w:rPr>
        <w:t>.</w:t>
      </w:r>
    </w:p>
    <w:p w14:paraId="5A1EC7C7" w14:textId="77777777" w:rsidR="006B71F4" w:rsidRPr="00C17207" w:rsidRDefault="003A0A34" w:rsidP="000B3EDE">
      <w:pPr>
        <w:pStyle w:val="Akapitzlist"/>
        <w:numPr>
          <w:ilvl w:val="0"/>
          <w:numId w:val="15"/>
        </w:numPr>
        <w:spacing w:before="240" w:after="120"/>
        <w:ind w:left="567" w:hanging="567"/>
        <w:jc w:val="both"/>
        <w:rPr>
          <w:rFonts w:asciiTheme="minorHAnsi" w:hAnsiTheme="minorHAnsi" w:cstheme="minorHAnsi"/>
          <w:b/>
          <w:sz w:val="18"/>
          <w:szCs w:val="18"/>
        </w:rPr>
      </w:pPr>
      <w:r w:rsidRPr="00C17207">
        <w:rPr>
          <w:rFonts w:asciiTheme="minorHAnsi" w:hAnsiTheme="minorHAnsi" w:cstheme="minorHAnsi"/>
          <w:b/>
          <w:sz w:val="18"/>
          <w:szCs w:val="18"/>
        </w:rPr>
        <w:t>PODMIOTOWE ŚRODKI DOWODOWE</w:t>
      </w:r>
      <w:r w:rsidR="006B71F4" w:rsidRPr="00C17207">
        <w:rPr>
          <w:rFonts w:asciiTheme="minorHAnsi" w:hAnsiTheme="minorHAnsi" w:cstheme="minorHAnsi"/>
          <w:b/>
          <w:bCs/>
          <w:sz w:val="18"/>
          <w:szCs w:val="18"/>
        </w:rPr>
        <w:t>, JAKIE ZOBOWIĄZANI SĄ DOSTARCZYĆ</w:t>
      </w:r>
      <w:r w:rsidR="006B71F4" w:rsidRPr="00C17207">
        <w:rPr>
          <w:rStyle w:val="tekstdokbold"/>
          <w:rFonts w:asciiTheme="minorHAnsi" w:hAnsiTheme="minorHAnsi" w:cstheme="minorHAnsi"/>
          <w:sz w:val="18"/>
          <w:szCs w:val="18"/>
        </w:rPr>
        <w:t xml:space="preserve"> WYKONAWCY W</w:t>
      </w:r>
      <w:r w:rsidR="008A7EA2" w:rsidRPr="00C17207">
        <w:rPr>
          <w:rStyle w:val="tekstdokbold"/>
          <w:rFonts w:asciiTheme="minorHAnsi" w:hAnsiTheme="minorHAnsi" w:cstheme="minorHAnsi"/>
          <w:sz w:val="18"/>
          <w:szCs w:val="18"/>
        </w:rPr>
        <w:t> </w:t>
      </w:r>
      <w:r w:rsidR="006B71F4" w:rsidRPr="00C17207">
        <w:rPr>
          <w:rStyle w:val="tekstdokbold"/>
          <w:rFonts w:asciiTheme="minorHAnsi" w:hAnsiTheme="minorHAnsi" w:cstheme="minorHAnsi"/>
          <w:sz w:val="18"/>
          <w:szCs w:val="18"/>
        </w:rPr>
        <w:t>CELU WYKAZANIA BRAKU PODSTAW WYKLUCZENIA ORAZ POTWIERDZENIA SPEŁNIANIA WARUNKÓW UDZIAŁU W POSTĘPOWANIU</w:t>
      </w:r>
    </w:p>
    <w:p w14:paraId="69E30A29" w14:textId="77777777" w:rsidR="006B71F4" w:rsidRPr="00C17207" w:rsidRDefault="006B71F4" w:rsidP="000B3EDE">
      <w:pPr>
        <w:pStyle w:val="Tekstpodstawowy2"/>
        <w:numPr>
          <w:ilvl w:val="1"/>
          <w:numId w:val="15"/>
        </w:numPr>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 xml:space="preserve">Wykonawca zobowiązany jest </w:t>
      </w:r>
      <w:r w:rsidR="00E5407A" w:rsidRPr="00C17207">
        <w:rPr>
          <w:rFonts w:asciiTheme="minorHAnsi" w:hAnsiTheme="minorHAnsi" w:cstheme="minorHAnsi"/>
          <w:b w:val="0"/>
          <w:sz w:val="18"/>
          <w:szCs w:val="18"/>
        </w:rPr>
        <w:t>dołączyć do</w:t>
      </w:r>
      <w:r w:rsidRPr="00C17207">
        <w:rPr>
          <w:rFonts w:asciiTheme="minorHAnsi" w:hAnsiTheme="minorHAnsi" w:cstheme="minorHAnsi"/>
          <w:b w:val="0"/>
          <w:sz w:val="18"/>
          <w:szCs w:val="18"/>
        </w:rPr>
        <w:t xml:space="preserve"> ofert</w:t>
      </w:r>
      <w:r w:rsidR="00E5407A" w:rsidRPr="00C17207">
        <w:rPr>
          <w:rFonts w:asciiTheme="minorHAnsi" w:hAnsiTheme="minorHAnsi" w:cstheme="minorHAnsi"/>
          <w:b w:val="0"/>
          <w:sz w:val="18"/>
          <w:szCs w:val="18"/>
        </w:rPr>
        <w:t>y</w:t>
      </w:r>
      <w:r w:rsidRPr="00C17207">
        <w:rPr>
          <w:rFonts w:asciiTheme="minorHAnsi" w:hAnsiTheme="minorHAnsi" w:cstheme="minorHAnsi"/>
          <w:b w:val="0"/>
          <w:sz w:val="18"/>
          <w:szCs w:val="18"/>
        </w:rPr>
        <w:t xml:space="preserve"> oświadczenie, że Wykonawca:</w:t>
      </w:r>
    </w:p>
    <w:p w14:paraId="4609C42D" w14:textId="77777777" w:rsidR="008270B1" w:rsidRPr="00C17207" w:rsidRDefault="00DA6AA3" w:rsidP="000B3EDE">
      <w:pPr>
        <w:pStyle w:val="Tekstpodstawowy2"/>
        <w:numPr>
          <w:ilvl w:val="0"/>
          <w:numId w:val="35"/>
        </w:numPr>
        <w:spacing w:before="60"/>
        <w:ind w:left="851" w:hanging="284"/>
        <w:rPr>
          <w:rFonts w:asciiTheme="minorHAnsi" w:hAnsiTheme="minorHAnsi" w:cstheme="minorHAnsi"/>
          <w:b w:val="0"/>
          <w:bCs w:val="0"/>
          <w:sz w:val="18"/>
          <w:szCs w:val="18"/>
        </w:rPr>
      </w:pPr>
      <w:r w:rsidRPr="00C17207">
        <w:rPr>
          <w:rFonts w:asciiTheme="minorHAnsi" w:hAnsiTheme="minorHAnsi" w:cstheme="minorHAnsi"/>
          <w:b w:val="0"/>
          <w:sz w:val="18"/>
          <w:szCs w:val="18"/>
        </w:rPr>
        <w:t>nie podlega wykluczeniu z postępowania;</w:t>
      </w:r>
    </w:p>
    <w:p w14:paraId="7FB7C0CB" w14:textId="77777777" w:rsidR="008270B1" w:rsidRPr="00C17207" w:rsidRDefault="008270B1" w:rsidP="000B3EDE">
      <w:pPr>
        <w:pStyle w:val="Tekstpodstawowy2"/>
        <w:numPr>
          <w:ilvl w:val="0"/>
          <w:numId w:val="35"/>
        </w:numPr>
        <w:spacing w:before="60"/>
        <w:ind w:left="851" w:hanging="284"/>
        <w:rPr>
          <w:rFonts w:asciiTheme="minorHAnsi" w:hAnsiTheme="minorHAnsi" w:cstheme="minorHAnsi"/>
          <w:b w:val="0"/>
          <w:bCs w:val="0"/>
          <w:sz w:val="18"/>
          <w:szCs w:val="18"/>
        </w:rPr>
      </w:pPr>
      <w:r w:rsidRPr="00C17207">
        <w:rPr>
          <w:rFonts w:asciiTheme="minorHAnsi" w:hAnsiTheme="minorHAnsi" w:cstheme="minorHAnsi"/>
          <w:b w:val="0"/>
          <w:sz w:val="18"/>
          <w:szCs w:val="18"/>
        </w:rPr>
        <w:t>spełnia warunki udziału w postępowaniu</w:t>
      </w:r>
      <w:r w:rsidR="00E5407A" w:rsidRPr="00C17207">
        <w:rPr>
          <w:rFonts w:asciiTheme="minorHAnsi" w:hAnsiTheme="minorHAnsi" w:cstheme="minorHAnsi"/>
          <w:b w:val="0"/>
          <w:sz w:val="18"/>
          <w:szCs w:val="18"/>
        </w:rPr>
        <w:t>;</w:t>
      </w:r>
    </w:p>
    <w:p w14:paraId="476C32C4" w14:textId="77777777" w:rsidR="00E5407A" w:rsidRPr="00C17207" w:rsidRDefault="00E5407A" w:rsidP="00E5407A">
      <w:pPr>
        <w:pStyle w:val="Tekstpodstawowy2"/>
        <w:spacing w:before="60"/>
        <w:ind w:left="567"/>
        <w:rPr>
          <w:rFonts w:asciiTheme="minorHAnsi" w:hAnsiTheme="minorHAnsi" w:cstheme="minorHAnsi"/>
          <w:b w:val="0"/>
          <w:bCs w:val="0"/>
          <w:sz w:val="18"/>
          <w:szCs w:val="18"/>
        </w:rPr>
      </w:pPr>
      <w:r w:rsidRPr="00C17207">
        <w:rPr>
          <w:rFonts w:asciiTheme="minorHAnsi" w:hAnsiTheme="minorHAnsi" w:cstheme="minorHAnsi"/>
          <w:b w:val="0"/>
          <w:sz w:val="18"/>
          <w:szCs w:val="18"/>
        </w:rPr>
        <w:t>w zakresie wskazanym przez Zamawiającego.</w:t>
      </w:r>
    </w:p>
    <w:p w14:paraId="1CE46F55" w14:textId="77777777" w:rsidR="00C63F4D" w:rsidRPr="00C17207" w:rsidRDefault="00FC3731" w:rsidP="000B3EDE">
      <w:pPr>
        <w:pStyle w:val="Tekstpodstawowy2"/>
        <w:numPr>
          <w:ilvl w:val="1"/>
          <w:numId w:val="15"/>
        </w:numPr>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Oświadczenie</w:t>
      </w:r>
      <w:r w:rsidR="00E154AF" w:rsidRPr="00C17207">
        <w:rPr>
          <w:rFonts w:asciiTheme="minorHAnsi" w:hAnsiTheme="minorHAnsi" w:cstheme="minorHAnsi"/>
          <w:b w:val="0"/>
          <w:sz w:val="18"/>
          <w:szCs w:val="18"/>
        </w:rPr>
        <w:t>, o który</w:t>
      </w:r>
      <w:r w:rsidRPr="00C17207">
        <w:rPr>
          <w:rFonts w:asciiTheme="minorHAnsi" w:hAnsiTheme="minorHAnsi" w:cstheme="minorHAnsi"/>
          <w:b w:val="0"/>
          <w:sz w:val="18"/>
          <w:szCs w:val="18"/>
        </w:rPr>
        <w:t>m</w:t>
      </w:r>
      <w:r w:rsidR="00E154AF" w:rsidRPr="00C17207">
        <w:rPr>
          <w:rFonts w:asciiTheme="minorHAnsi" w:hAnsiTheme="minorHAnsi" w:cstheme="minorHAnsi"/>
          <w:b w:val="0"/>
          <w:sz w:val="18"/>
          <w:szCs w:val="18"/>
        </w:rPr>
        <w:t xml:space="preserve"> mowa w pkt </w:t>
      </w:r>
      <w:r w:rsidR="00F94323" w:rsidRPr="00C17207">
        <w:rPr>
          <w:rFonts w:asciiTheme="minorHAnsi" w:hAnsiTheme="minorHAnsi" w:cstheme="minorHAnsi"/>
          <w:b w:val="0"/>
          <w:sz w:val="18"/>
          <w:szCs w:val="18"/>
        </w:rPr>
        <w:t>8</w:t>
      </w:r>
      <w:r w:rsidR="00E154AF" w:rsidRPr="00C17207">
        <w:rPr>
          <w:rFonts w:asciiTheme="minorHAnsi" w:hAnsiTheme="minorHAnsi" w:cstheme="minorHAnsi"/>
          <w:b w:val="0"/>
          <w:sz w:val="18"/>
          <w:szCs w:val="18"/>
        </w:rPr>
        <w:t>.1.</w:t>
      </w:r>
      <w:r w:rsidR="00E5407A" w:rsidRPr="00C17207">
        <w:rPr>
          <w:rFonts w:asciiTheme="minorHAnsi" w:hAnsiTheme="minorHAnsi" w:cstheme="minorHAnsi"/>
          <w:b w:val="0"/>
          <w:sz w:val="18"/>
          <w:szCs w:val="18"/>
        </w:rPr>
        <w:t xml:space="preserve"> stanowi dowód potwierdzający brak podstaw wykluczenia i spełnianie warunków udziału w postępowaniu na dzień składania ofert tymczasowo zastępujący wymagane przez </w:t>
      </w:r>
      <w:r w:rsidR="00FA027D" w:rsidRPr="00C17207">
        <w:rPr>
          <w:rFonts w:asciiTheme="minorHAnsi" w:hAnsiTheme="minorHAnsi" w:cstheme="minorHAnsi"/>
          <w:b w:val="0"/>
          <w:sz w:val="18"/>
          <w:szCs w:val="18"/>
        </w:rPr>
        <w:t>Zmawiającego</w:t>
      </w:r>
      <w:r w:rsidR="00E5407A" w:rsidRPr="00C17207">
        <w:rPr>
          <w:rFonts w:asciiTheme="minorHAnsi" w:hAnsiTheme="minorHAnsi" w:cstheme="minorHAnsi"/>
          <w:b w:val="0"/>
          <w:sz w:val="18"/>
          <w:szCs w:val="18"/>
        </w:rPr>
        <w:t xml:space="preserve"> podmiotowe środki dowodowe i winno być</w:t>
      </w:r>
      <w:r w:rsidR="00C63F4D" w:rsidRPr="00C17207">
        <w:rPr>
          <w:rFonts w:asciiTheme="minorHAnsi" w:hAnsiTheme="minorHAnsi" w:cstheme="minorHAnsi"/>
          <w:b w:val="0"/>
          <w:sz w:val="18"/>
          <w:szCs w:val="18"/>
        </w:rPr>
        <w:t xml:space="preserve"> złoż</w:t>
      </w:r>
      <w:r w:rsidR="00E5407A" w:rsidRPr="00C17207">
        <w:rPr>
          <w:rFonts w:asciiTheme="minorHAnsi" w:hAnsiTheme="minorHAnsi" w:cstheme="minorHAnsi"/>
          <w:b w:val="0"/>
          <w:sz w:val="18"/>
          <w:szCs w:val="18"/>
        </w:rPr>
        <w:t>one</w:t>
      </w:r>
      <w:r w:rsidR="00C63F4D" w:rsidRPr="00C17207">
        <w:rPr>
          <w:rFonts w:asciiTheme="minorHAnsi" w:hAnsiTheme="minorHAnsi" w:cstheme="minorHAnsi"/>
          <w:b w:val="0"/>
          <w:sz w:val="18"/>
          <w:szCs w:val="18"/>
        </w:rPr>
        <w:t xml:space="preserve"> zgodnie ze wzorem wg załącznika do SWZ.</w:t>
      </w:r>
    </w:p>
    <w:p w14:paraId="028FD976" w14:textId="77777777" w:rsidR="00516B1C" w:rsidRPr="00C17207" w:rsidRDefault="00516B1C" w:rsidP="000B3EDE">
      <w:pPr>
        <w:pStyle w:val="Tekstpodstawowy2"/>
        <w:numPr>
          <w:ilvl w:val="1"/>
          <w:numId w:val="15"/>
        </w:numPr>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 xml:space="preserve">Zamawiający </w:t>
      </w:r>
      <w:r w:rsidR="001137E6" w:rsidRPr="00C17207">
        <w:rPr>
          <w:rFonts w:asciiTheme="minorHAnsi" w:hAnsiTheme="minorHAnsi" w:cstheme="minorHAnsi"/>
          <w:b w:val="0"/>
          <w:sz w:val="18"/>
          <w:szCs w:val="18"/>
        </w:rPr>
        <w:t>wzywa</w:t>
      </w:r>
      <w:r w:rsidRPr="00C17207">
        <w:rPr>
          <w:rFonts w:asciiTheme="minorHAnsi" w:hAnsiTheme="minorHAnsi" w:cstheme="minorHAnsi"/>
          <w:b w:val="0"/>
          <w:sz w:val="18"/>
          <w:szCs w:val="18"/>
        </w:rPr>
        <w:t xml:space="preserve"> Wykonawcę, którego oferta została </w:t>
      </w:r>
      <w:r w:rsidR="00C46588" w:rsidRPr="00C17207">
        <w:rPr>
          <w:rFonts w:asciiTheme="minorHAnsi" w:hAnsiTheme="minorHAnsi" w:cstheme="minorHAnsi"/>
          <w:b w:val="0"/>
          <w:sz w:val="18"/>
          <w:szCs w:val="18"/>
        </w:rPr>
        <w:t xml:space="preserve">najwyżej </w:t>
      </w:r>
      <w:r w:rsidRPr="00C17207">
        <w:rPr>
          <w:rFonts w:asciiTheme="minorHAnsi" w:hAnsiTheme="minorHAnsi" w:cstheme="minorHAnsi"/>
          <w:b w:val="0"/>
          <w:sz w:val="18"/>
          <w:szCs w:val="18"/>
        </w:rPr>
        <w:t>oceniona, do złożenia w</w:t>
      </w:r>
      <w:r w:rsidR="006B1036" w:rsidRPr="00C17207">
        <w:rPr>
          <w:rFonts w:asciiTheme="minorHAnsi" w:hAnsiTheme="minorHAnsi" w:cstheme="minorHAnsi"/>
          <w:b w:val="0"/>
          <w:sz w:val="18"/>
          <w:szCs w:val="18"/>
        </w:rPr>
        <w:t> </w:t>
      </w:r>
      <w:r w:rsidRPr="00C17207">
        <w:rPr>
          <w:rFonts w:asciiTheme="minorHAnsi" w:hAnsiTheme="minorHAnsi" w:cstheme="minorHAnsi"/>
          <w:b w:val="0"/>
          <w:sz w:val="18"/>
          <w:szCs w:val="18"/>
        </w:rPr>
        <w:t>wyznaczonym</w:t>
      </w:r>
      <w:r w:rsidR="00C46588" w:rsidRPr="00C17207">
        <w:rPr>
          <w:rFonts w:asciiTheme="minorHAnsi" w:hAnsiTheme="minorHAnsi" w:cstheme="minorHAnsi"/>
          <w:b w:val="0"/>
          <w:sz w:val="18"/>
          <w:szCs w:val="18"/>
        </w:rPr>
        <w:t xml:space="preserve"> terminie</w:t>
      </w:r>
      <w:r w:rsidRPr="00C17207">
        <w:rPr>
          <w:rFonts w:asciiTheme="minorHAnsi" w:hAnsiTheme="minorHAnsi" w:cstheme="minorHAnsi"/>
          <w:b w:val="0"/>
          <w:sz w:val="18"/>
          <w:szCs w:val="18"/>
        </w:rPr>
        <w:t xml:space="preserve">, nie krótszym niż </w:t>
      </w:r>
      <w:r w:rsidR="00C63F4D" w:rsidRPr="00C17207">
        <w:rPr>
          <w:rFonts w:asciiTheme="minorHAnsi" w:hAnsiTheme="minorHAnsi" w:cstheme="minorHAnsi"/>
          <w:b w:val="0"/>
          <w:sz w:val="18"/>
          <w:szCs w:val="18"/>
        </w:rPr>
        <w:t>5</w:t>
      </w:r>
      <w:r w:rsidRPr="00C17207">
        <w:rPr>
          <w:rFonts w:asciiTheme="minorHAnsi" w:hAnsiTheme="minorHAnsi" w:cstheme="minorHAnsi"/>
          <w:b w:val="0"/>
          <w:sz w:val="18"/>
          <w:szCs w:val="18"/>
        </w:rPr>
        <w:t xml:space="preserve"> dni</w:t>
      </w:r>
      <w:r w:rsidR="001137E6" w:rsidRPr="00C17207">
        <w:rPr>
          <w:rFonts w:asciiTheme="minorHAnsi" w:hAnsiTheme="minorHAnsi" w:cstheme="minorHAnsi"/>
          <w:b w:val="0"/>
          <w:sz w:val="18"/>
          <w:szCs w:val="18"/>
        </w:rPr>
        <w:t xml:space="preserve"> od dnia wezwania</w:t>
      </w:r>
      <w:r w:rsidRPr="00C17207">
        <w:rPr>
          <w:rFonts w:asciiTheme="minorHAnsi" w:hAnsiTheme="minorHAnsi" w:cstheme="minorHAnsi"/>
          <w:b w:val="0"/>
          <w:sz w:val="18"/>
          <w:szCs w:val="18"/>
        </w:rPr>
        <w:t xml:space="preserve">, aktualnych na dzień złożenia </w:t>
      </w:r>
      <w:r w:rsidR="00095C1C" w:rsidRPr="00C17207">
        <w:rPr>
          <w:rFonts w:asciiTheme="minorHAnsi" w:hAnsiTheme="minorHAnsi" w:cstheme="minorHAnsi"/>
          <w:b w:val="0"/>
          <w:sz w:val="18"/>
          <w:szCs w:val="18"/>
        </w:rPr>
        <w:t>podmiotowych środków dowodowych:</w:t>
      </w:r>
    </w:p>
    <w:p w14:paraId="63964594" w14:textId="77777777" w:rsidR="00095C1C" w:rsidRPr="00C17207" w:rsidRDefault="00634AF0" w:rsidP="000B3EDE">
      <w:pPr>
        <w:pStyle w:val="Tekstpodstawowy2"/>
        <w:numPr>
          <w:ilvl w:val="0"/>
          <w:numId w:val="16"/>
        </w:numPr>
        <w:rPr>
          <w:rFonts w:asciiTheme="minorHAnsi" w:hAnsiTheme="minorHAnsi" w:cstheme="minorHAnsi"/>
          <w:b w:val="0"/>
          <w:sz w:val="18"/>
          <w:szCs w:val="18"/>
        </w:rPr>
      </w:pPr>
      <w:r w:rsidRPr="00C17207">
        <w:rPr>
          <w:rFonts w:asciiTheme="minorHAnsi" w:hAnsiTheme="minorHAnsi" w:cstheme="minorHAnsi"/>
          <w:b w:val="0"/>
          <w:sz w:val="18"/>
          <w:szCs w:val="18"/>
        </w:rPr>
        <w:t>W celu p</w:t>
      </w:r>
      <w:r w:rsidR="00333E54" w:rsidRPr="00C17207">
        <w:rPr>
          <w:rFonts w:asciiTheme="minorHAnsi" w:hAnsiTheme="minorHAnsi" w:cstheme="minorHAnsi"/>
          <w:b w:val="0"/>
          <w:sz w:val="18"/>
          <w:szCs w:val="18"/>
        </w:rPr>
        <w:t>otwierdz</w:t>
      </w:r>
      <w:r w:rsidRPr="00C17207">
        <w:rPr>
          <w:rFonts w:asciiTheme="minorHAnsi" w:hAnsiTheme="minorHAnsi" w:cstheme="minorHAnsi"/>
          <w:b w:val="0"/>
          <w:sz w:val="18"/>
          <w:szCs w:val="18"/>
        </w:rPr>
        <w:t>enia</w:t>
      </w:r>
      <w:r w:rsidR="00333E54" w:rsidRPr="00C17207">
        <w:rPr>
          <w:rFonts w:asciiTheme="minorHAnsi" w:hAnsiTheme="minorHAnsi" w:cstheme="minorHAnsi"/>
          <w:b w:val="0"/>
          <w:sz w:val="18"/>
          <w:szCs w:val="18"/>
        </w:rPr>
        <w:t xml:space="preserve"> brak</w:t>
      </w:r>
      <w:r w:rsidRPr="00C17207">
        <w:rPr>
          <w:rFonts w:asciiTheme="minorHAnsi" w:hAnsiTheme="minorHAnsi" w:cstheme="minorHAnsi"/>
          <w:b w:val="0"/>
          <w:sz w:val="18"/>
          <w:szCs w:val="18"/>
        </w:rPr>
        <w:t>u</w:t>
      </w:r>
      <w:r w:rsidR="00333E54" w:rsidRPr="00C17207">
        <w:rPr>
          <w:rFonts w:asciiTheme="minorHAnsi" w:hAnsiTheme="minorHAnsi" w:cstheme="minorHAnsi"/>
          <w:b w:val="0"/>
          <w:sz w:val="18"/>
          <w:szCs w:val="18"/>
        </w:rPr>
        <w:t xml:space="preserve"> podstaw wykluczenia Wykonawcy z udziału w postępowaniu:</w:t>
      </w:r>
    </w:p>
    <w:p w14:paraId="16F82413" w14:textId="77777777" w:rsidR="006A1712" w:rsidRPr="00C17207" w:rsidRDefault="006A1712" w:rsidP="000B3EDE">
      <w:pPr>
        <w:pStyle w:val="Tekstpodstawowy2"/>
        <w:numPr>
          <w:ilvl w:val="0"/>
          <w:numId w:val="17"/>
        </w:numPr>
        <w:rPr>
          <w:rFonts w:asciiTheme="minorHAnsi" w:hAnsiTheme="minorHAnsi" w:cstheme="minorHAnsi"/>
          <w:b w:val="0"/>
          <w:sz w:val="18"/>
          <w:szCs w:val="18"/>
        </w:rPr>
      </w:pPr>
      <w:r w:rsidRPr="00C17207">
        <w:rPr>
          <w:rFonts w:asciiTheme="minorHAnsi" w:hAnsiTheme="minorHAnsi" w:cstheme="minorHAnsi"/>
          <w:bCs w:val="0"/>
          <w:sz w:val="18"/>
          <w:szCs w:val="18"/>
        </w:rPr>
        <w:t xml:space="preserve">Oświadczenia Wykonawcy, </w:t>
      </w:r>
      <w:r w:rsidRPr="00C17207">
        <w:rPr>
          <w:rFonts w:asciiTheme="minorHAnsi" w:hAnsiTheme="minorHAnsi" w:cstheme="minorHAnsi"/>
          <w:b w:val="0"/>
          <w:sz w:val="18"/>
          <w:szCs w:val="18"/>
        </w:rPr>
        <w:t xml:space="preserve">w zakresie art. 108 ust. 1 pkt 5 ustawy </w:t>
      </w:r>
      <w:proofErr w:type="spellStart"/>
      <w:r w:rsidRPr="00C17207">
        <w:rPr>
          <w:rFonts w:asciiTheme="minorHAnsi" w:hAnsiTheme="minorHAnsi" w:cstheme="minorHAnsi"/>
          <w:b w:val="0"/>
          <w:sz w:val="18"/>
          <w:szCs w:val="18"/>
        </w:rPr>
        <w:t>Pzp</w:t>
      </w:r>
      <w:proofErr w:type="spellEnd"/>
      <w:r w:rsidRPr="00C17207">
        <w:rPr>
          <w:rFonts w:asciiTheme="minorHAnsi" w:hAnsiTheme="minorHAnsi" w:cstheme="minorHAnsi"/>
          <w:b w:val="0"/>
          <w:sz w:val="18"/>
          <w:szCs w:val="18"/>
        </w:rPr>
        <w:t>, o braku przynależności do tej samej grupy kapitałowej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488CA732" w14:textId="77777777" w:rsidR="006A1712" w:rsidRPr="00C17207" w:rsidRDefault="006A1712" w:rsidP="000B3EDE">
      <w:pPr>
        <w:pStyle w:val="Tekstpodstawowy2"/>
        <w:numPr>
          <w:ilvl w:val="0"/>
          <w:numId w:val="17"/>
        </w:numPr>
        <w:rPr>
          <w:rFonts w:asciiTheme="minorHAnsi" w:hAnsiTheme="minorHAnsi" w:cstheme="minorHAnsi"/>
          <w:b w:val="0"/>
          <w:sz w:val="18"/>
          <w:szCs w:val="18"/>
        </w:rPr>
      </w:pPr>
      <w:r w:rsidRPr="00C17207">
        <w:rPr>
          <w:rFonts w:asciiTheme="minorHAnsi" w:hAnsiTheme="minorHAnsi" w:cstheme="minorHAnsi"/>
          <w:bCs w:val="0"/>
          <w:sz w:val="18"/>
          <w:szCs w:val="18"/>
        </w:rPr>
        <w:t>Odpisu lub informacji z Krajowego Rejestru Sądowego lub z Centralnej Ewidencji i Informacji o Działalności Gospodarczej</w:t>
      </w:r>
      <w:r w:rsidRPr="00C17207">
        <w:rPr>
          <w:rFonts w:asciiTheme="minorHAnsi" w:hAnsiTheme="minorHAnsi" w:cstheme="minorHAnsi"/>
          <w:b w:val="0"/>
          <w:sz w:val="18"/>
          <w:szCs w:val="18"/>
        </w:rPr>
        <w:t xml:space="preserve">, w zakresie art. 109 ust. 1 pkt 4 ustawy </w:t>
      </w:r>
      <w:proofErr w:type="spellStart"/>
      <w:r w:rsidRPr="00C17207">
        <w:rPr>
          <w:rFonts w:asciiTheme="minorHAnsi" w:hAnsiTheme="minorHAnsi" w:cstheme="minorHAnsi"/>
          <w:b w:val="0"/>
          <w:sz w:val="18"/>
          <w:szCs w:val="18"/>
        </w:rPr>
        <w:t>Pzp</w:t>
      </w:r>
      <w:proofErr w:type="spellEnd"/>
      <w:r w:rsidRPr="00C17207">
        <w:rPr>
          <w:rFonts w:asciiTheme="minorHAnsi" w:hAnsiTheme="minorHAnsi" w:cstheme="minorHAnsi"/>
          <w:b w:val="0"/>
          <w:sz w:val="18"/>
          <w:szCs w:val="18"/>
        </w:rPr>
        <w:t>, sporządzonych nie wcześniej niż 3 miesiące przed jej złożeniem, jeżeli odrębne przepisy wymagają wpisu do rejestru lub ewidencji;</w:t>
      </w:r>
    </w:p>
    <w:p w14:paraId="56F70F24" w14:textId="77777777" w:rsidR="006A1712" w:rsidRPr="00C17207" w:rsidRDefault="006A1712" w:rsidP="000B3EDE">
      <w:pPr>
        <w:pStyle w:val="Tekstpodstawowy2"/>
        <w:numPr>
          <w:ilvl w:val="0"/>
          <w:numId w:val="17"/>
        </w:numPr>
        <w:rPr>
          <w:rFonts w:asciiTheme="minorHAnsi" w:hAnsiTheme="minorHAnsi" w:cstheme="minorHAnsi"/>
          <w:b w:val="0"/>
          <w:sz w:val="18"/>
          <w:szCs w:val="18"/>
        </w:rPr>
      </w:pPr>
      <w:r w:rsidRPr="00C17207">
        <w:rPr>
          <w:rFonts w:asciiTheme="minorHAnsi" w:hAnsiTheme="minorHAnsi" w:cstheme="minorHAnsi"/>
          <w:bCs w:val="0"/>
          <w:sz w:val="18"/>
          <w:szCs w:val="18"/>
        </w:rPr>
        <w:t>Oświadczenia Wykonawcy o aktualności informacji zawartych w oświadczeniu, o którym mowa w art. 125 ust. 1 ustawy</w:t>
      </w:r>
      <w:r w:rsidRPr="00C17207">
        <w:rPr>
          <w:rFonts w:asciiTheme="minorHAnsi" w:hAnsiTheme="minorHAnsi" w:cstheme="minorHAnsi"/>
          <w:b w:val="0"/>
          <w:bCs w:val="0"/>
          <w:sz w:val="18"/>
          <w:szCs w:val="18"/>
        </w:rPr>
        <w:t xml:space="preserve">, w zakresie podstaw wykluczenia z postępowania wskazanych przez Zamawiającego, </w:t>
      </w:r>
      <w:r w:rsidRPr="00C17207">
        <w:rPr>
          <w:rFonts w:asciiTheme="minorHAnsi" w:hAnsiTheme="minorHAnsi" w:cstheme="minorHAnsi"/>
          <w:b w:val="0"/>
          <w:bCs w:val="0"/>
          <w:sz w:val="18"/>
          <w:szCs w:val="18"/>
        </w:rPr>
        <w:br/>
        <w:t>o których mowa w:</w:t>
      </w:r>
    </w:p>
    <w:p w14:paraId="5F0CBA15" w14:textId="77777777" w:rsidR="006A1712" w:rsidRPr="00C17207" w:rsidRDefault="006A1712" w:rsidP="000B3EDE">
      <w:pPr>
        <w:pStyle w:val="Tekstpodstawowy2"/>
        <w:numPr>
          <w:ilvl w:val="0"/>
          <w:numId w:val="76"/>
        </w:numPr>
        <w:rPr>
          <w:rFonts w:asciiTheme="minorHAnsi" w:hAnsiTheme="minorHAnsi" w:cstheme="minorHAnsi"/>
          <w:b w:val="0"/>
          <w:sz w:val="18"/>
          <w:szCs w:val="18"/>
        </w:rPr>
      </w:pPr>
      <w:r w:rsidRPr="00C17207">
        <w:rPr>
          <w:rFonts w:asciiTheme="minorHAnsi" w:hAnsiTheme="minorHAnsi" w:cstheme="minorHAnsi"/>
          <w:b w:val="0"/>
          <w:bCs w:val="0"/>
          <w:sz w:val="18"/>
          <w:szCs w:val="18"/>
        </w:rPr>
        <w:lastRenderedPageBreak/>
        <w:t>Art. 108 ust. 1 pkt. 3 ustawy,</w:t>
      </w:r>
    </w:p>
    <w:p w14:paraId="064BA7F3" w14:textId="77777777" w:rsidR="006A1712" w:rsidRPr="00C17207" w:rsidRDefault="006A1712" w:rsidP="000B3EDE">
      <w:pPr>
        <w:pStyle w:val="Tekstpodstawowy2"/>
        <w:numPr>
          <w:ilvl w:val="0"/>
          <w:numId w:val="76"/>
        </w:numPr>
        <w:rPr>
          <w:rFonts w:asciiTheme="minorHAnsi" w:hAnsiTheme="minorHAnsi" w:cstheme="minorHAnsi"/>
          <w:b w:val="0"/>
          <w:sz w:val="18"/>
          <w:szCs w:val="18"/>
        </w:rPr>
      </w:pPr>
      <w:r w:rsidRPr="00C17207">
        <w:rPr>
          <w:rFonts w:asciiTheme="minorHAnsi" w:hAnsiTheme="minorHAnsi" w:cstheme="minorHAnsi"/>
          <w:b w:val="0"/>
          <w:bCs w:val="0"/>
          <w:sz w:val="18"/>
          <w:szCs w:val="18"/>
        </w:rPr>
        <w:t>Art. 108 ust. 1 pkt. 4 ustawy, dotyczących orzeczenia zakazu ubiegania się o zamówienie publiczne tytułem środka zapobiegawczego,</w:t>
      </w:r>
    </w:p>
    <w:p w14:paraId="1F76D378" w14:textId="77777777" w:rsidR="006A1712" w:rsidRPr="00C17207" w:rsidRDefault="006A1712" w:rsidP="000B3EDE">
      <w:pPr>
        <w:pStyle w:val="Tekstpodstawowy2"/>
        <w:numPr>
          <w:ilvl w:val="0"/>
          <w:numId w:val="76"/>
        </w:numPr>
        <w:rPr>
          <w:rFonts w:asciiTheme="minorHAnsi" w:hAnsiTheme="minorHAnsi" w:cstheme="minorHAnsi"/>
          <w:b w:val="0"/>
          <w:sz w:val="18"/>
          <w:szCs w:val="18"/>
        </w:rPr>
      </w:pPr>
      <w:r w:rsidRPr="00C17207">
        <w:rPr>
          <w:rFonts w:asciiTheme="minorHAnsi" w:hAnsiTheme="minorHAnsi" w:cstheme="minorHAnsi"/>
          <w:b w:val="0"/>
          <w:bCs w:val="0"/>
          <w:sz w:val="18"/>
          <w:szCs w:val="18"/>
        </w:rPr>
        <w:t>Art. 108 ust. 1 pkt. 6 ustawy.</w:t>
      </w:r>
    </w:p>
    <w:p w14:paraId="2C9B734B" w14:textId="77777777" w:rsidR="00634AF0" w:rsidRPr="00C17207" w:rsidRDefault="00634AF0" w:rsidP="000B3EDE">
      <w:pPr>
        <w:pStyle w:val="Tekstpodstawowy2"/>
        <w:numPr>
          <w:ilvl w:val="0"/>
          <w:numId w:val="18"/>
        </w:numPr>
        <w:ind w:left="851" w:hanging="284"/>
        <w:rPr>
          <w:rFonts w:asciiTheme="minorHAnsi" w:hAnsiTheme="minorHAnsi" w:cstheme="minorHAnsi"/>
          <w:b w:val="0"/>
          <w:sz w:val="18"/>
          <w:szCs w:val="18"/>
        </w:rPr>
      </w:pPr>
      <w:r w:rsidRPr="00C17207">
        <w:rPr>
          <w:rFonts w:asciiTheme="minorHAnsi" w:hAnsiTheme="minorHAnsi" w:cstheme="minorHAnsi"/>
          <w:b w:val="0"/>
          <w:sz w:val="18"/>
          <w:szCs w:val="18"/>
        </w:rPr>
        <w:t>W celu potwierdzenia spełniania przez Wykonawcę warunków udziału w postępowaniu:</w:t>
      </w:r>
    </w:p>
    <w:p w14:paraId="62A2CFC6" w14:textId="77777777" w:rsidR="00634AF0" w:rsidRPr="00C17207" w:rsidRDefault="00634AF0" w:rsidP="000B3EDE">
      <w:pPr>
        <w:pStyle w:val="Tekstpodstawowy2"/>
        <w:numPr>
          <w:ilvl w:val="0"/>
          <w:numId w:val="19"/>
        </w:numPr>
        <w:rPr>
          <w:rFonts w:asciiTheme="minorHAnsi" w:hAnsiTheme="minorHAnsi" w:cstheme="minorHAnsi"/>
          <w:b w:val="0"/>
          <w:sz w:val="18"/>
          <w:szCs w:val="18"/>
        </w:rPr>
      </w:pPr>
      <w:r w:rsidRPr="00C17207">
        <w:rPr>
          <w:rFonts w:asciiTheme="minorHAnsi" w:hAnsiTheme="minorHAnsi" w:cstheme="minorHAnsi"/>
          <w:bCs w:val="0"/>
          <w:sz w:val="18"/>
          <w:szCs w:val="18"/>
        </w:rPr>
        <w:t>Wykazu usług</w:t>
      </w:r>
      <w:r w:rsidRPr="00C17207">
        <w:rPr>
          <w:rFonts w:asciiTheme="minorHAnsi" w:hAnsiTheme="minorHAnsi" w:cstheme="minorHAnsi"/>
          <w:b w:val="0"/>
          <w:sz w:val="18"/>
          <w:szCs w:val="18"/>
        </w:rPr>
        <w:t xml:space="preserve"> wykonanych, a w przypadku świadczeń powtarzających się lub ciągłych również wykonywanych, w okresie ostatnich 3 lat, a jeżeli okres prowadzenia działalności jest krótszy – w tym okresie (</w:t>
      </w:r>
      <w:r w:rsidRPr="00C17207">
        <w:rPr>
          <w:rFonts w:asciiTheme="minorHAnsi" w:hAnsiTheme="minorHAnsi" w:cstheme="minorHAnsi"/>
          <w:b w:val="0"/>
          <w:i/>
          <w:iCs/>
          <w:sz w:val="18"/>
          <w:szCs w:val="18"/>
        </w:rPr>
        <w:t>wg załącznika do</w:t>
      </w:r>
      <w:r w:rsidR="0037690E" w:rsidRPr="00C17207">
        <w:rPr>
          <w:rFonts w:asciiTheme="minorHAnsi" w:hAnsiTheme="minorHAnsi" w:cstheme="minorHAnsi"/>
          <w:b w:val="0"/>
          <w:i/>
          <w:iCs/>
          <w:sz w:val="18"/>
          <w:szCs w:val="18"/>
        </w:rPr>
        <w:t> </w:t>
      </w:r>
      <w:r w:rsidRPr="00C17207">
        <w:rPr>
          <w:rFonts w:asciiTheme="minorHAnsi" w:hAnsiTheme="minorHAnsi" w:cstheme="minorHAnsi"/>
          <w:b w:val="0"/>
          <w:i/>
          <w:iCs/>
          <w:sz w:val="18"/>
          <w:szCs w:val="18"/>
        </w:rPr>
        <w:t>SWZ</w:t>
      </w:r>
      <w:r w:rsidRPr="00C17207">
        <w:rPr>
          <w:rFonts w:asciiTheme="minorHAnsi" w:hAnsiTheme="minorHAnsi" w:cstheme="minorHAnsi"/>
          <w:b w:val="0"/>
          <w:sz w:val="18"/>
          <w:szCs w:val="18"/>
        </w:rPr>
        <w:t xml:space="preserv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t>
      </w:r>
      <w:r w:rsidR="001D4A72" w:rsidRPr="00C17207">
        <w:rPr>
          <w:rFonts w:asciiTheme="minorHAnsi" w:hAnsiTheme="minorHAnsi" w:cstheme="minorHAnsi"/>
          <w:b w:val="0"/>
          <w:sz w:val="18"/>
          <w:szCs w:val="18"/>
        </w:rPr>
        <w:t>W</w:t>
      </w:r>
      <w:r w:rsidRPr="00C17207">
        <w:rPr>
          <w:rFonts w:asciiTheme="minorHAnsi" w:hAnsiTheme="minorHAnsi" w:cstheme="minorHAnsi"/>
          <w:b w:val="0"/>
          <w:sz w:val="18"/>
          <w:szCs w:val="18"/>
        </w:rPr>
        <w:t xml:space="preserve">ykonawca z przyczyn niezależnych od niego nie jest w stanie uzyskać tych dokumentów – oświadczenie </w:t>
      </w:r>
      <w:r w:rsidR="001D4A72" w:rsidRPr="00C17207">
        <w:rPr>
          <w:rFonts w:asciiTheme="minorHAnsi" w:hAnsiTheme="minorHAnsi" w:cstheme="minorHAnsi"/>
          <w:b w:val="0"/>
          <w:sz w:val="18"/>
          <w:szCs w:val="18"/>
        </w:rPr>
        <w:t>W</w:t>
      </w:r>
      <w:r w:rsidRPr="00C17207">
        <w:rPr>
          <w:rFonts w:asciiTheme="minorHAnsi" w:hAnsiTheme="minorHAnsi" w:cstheme="minorHAnsi"/>
          <w:b w:val="0"/>
          <w:sz w:val="18"/>
          <w:szCs w:val="18"/>
        </w:rPr>
        <w:t>ykonawcy; w przypadku świadczeń powtarzających się lub ciągłych nadal wykonywanych referencje bądź inne dokumenty potwierdzające ich należyte wykonywanie powinny być wy</w:t>
      </w:r>
      <w:r w:rsidR="001D4A72" w:rsidRPr="00C17207">
        <w:rPr>
          <w:rFonts w:asciiTheme="minorHAnsi" w:hAnsiTheme="minorHAnsi" w:cstheme="minorHAnsi"/>
          <w:b w:val="0"/>
          <w:sz w:val="18"/>
          <w:szCs w:val="18"/>
        </w:rPr>
        <w:t xml:space="preserve">stawione </w:t>
      </w:r>
      <w:r w:rsidR="0010331B" w:rsidRPr="00C17207">
        <w:rPr>
          <w:rFonts w:asciiTheme="minorHAnsi" w:hAnsiTheme="minorHAnsi" w:cstheme="minorHAnsi"/>
          <w:b w:val="0"/>
          <w:sz w:val="18"/>
          <w:szCs w:val="18"/>
        </w:rPr>
        <w:t xml:space="preserve">w </w:t>
      </w:r>
      <w:r w:rsidR="001D4A72" w:rsidRPr="00C17207">
        <w:rPr>
          <w:rFonts w:asciiTheme="minorHAnsi" w:hAnsiTheme="minorHAnsi" w:cstheme="minorHAnsi"/>
          <w:b w:val="0"/>
          <w:sz w:val="18"/>
          <w:szCs w:val="18"/>
        </w:rPr>
        <w:t>okresie ostatnich</w:t>
      </w:r>
      <w:r w:rsidRPr="00C17207">
        <w:rPr>
          <w:rFonts w:asciiTheme="minorHAnsi" w:hAnsiTheme="minorHAnsi" w:cstheme="minorHAnsi"/>
          <w:b w:val="0"/>
          <w:sz w:val="18"/>
          <w:szCs w:val="18"/>
        </w:rPr>
        <w:t xml:space="preserve"> 3 </w:t>
      </w:r>
      <w:r w:rsidR="00684BDE" w:rsidRPr="00C17207">
        <w:rPr>
          <w:rFonts w:asciiTheme="minorHAnsi" w:hAnsiTheme="minorHAnsi" w:cstheme="minorHAnsi"/>
          <w:b w:val="0"/>
          <w:sz w:val="18"/>
          <w:szCs w:val="18"/>
        </w:rPr>
        <w:t>miesięcy</w:t>
      </w:r>
      <w:r w:rsidRPr="00C17207">
        <w:rPr>
          <w:rFonts w:asciiTheme="minorHAnsi" w:hAnsiTheme="minorHAnsi" w:cstheme="minorHAnsi"/>
          <w:b w:val="0"/>
          <w:sz w:val="18"/>
          <w:szCs w:val="18"/>
        </w:rPr>
        <w:t>;</w:t>
      </w:r>
    </w:p>
    <w:p w14:paraId="1A1EA3CA" w14:textId="77777777" w:rsidR="000D666B" w:rsidRPr="00C17207" w:rsidRDefault="000D666B" w:rsidP="000B3EDE">
      <w:pPr>
        <w:pStyle w:val="Tekstpodstawowy2"/>
        <w:numPr>
          <w:ilvl w:val="0"/>
          <w:numId w:val="19"/>
        </w:numPr>
        <w:tabs>
          <w:tab w:val="left" w:pos="851"/>
        </w:tabs>
        <w:suppressAutoHyphens/>
        <w:autoSpaceDN w:val="0"/>
        <w:textAlignment w:val="baseline"/>
        <w:rPr>
          <w:rFonts w:ascii="Calibri" w:hAnsi="Calibri"/>
          <w:sz w:val="18"/>
          <w:szCs w:val="18"/>
        </w:rPr>
      </w:pPr>
      <w:r w:rsidRPr="00C17207">
        <w:rPr>
          <w:rFonts w:ascii="Calibri" w:hAnsi="Calibri" w:cs="Calibri"/>
          <w:sz w:val="18"/>
          <w:szCs w:val="18"/>
        </w:rPr>
        <w:t xml:space="preserve">wykaz narzędzi, </w:t>
      </w:r>
      <w:r w:rsidRPr="00C17207">
        <w:rPr>
          <w:rFonts w:ascii="Calibri" w:hAnsi="Calibri" w:cs="Calibri"/>
          <w:b w:val="0"/>
          <w:sz w:val="18"/>
          <w:szCs w:val="18"/>
        </w:rPr>
        <w:t>wyposażenia zakładu lub urządzeń technicznych dostępnych wykonawcy w celu wykonania zamówienia publicznego wraz z informacją o podstawie do dysponowania tymi zasobami – wg załącznika do SWZ;</w:t>
      </w:r>
    </w:p>
    <w:p w14:paraId="247E3FD2" w14:textId="77777777" w:rsidR="000D666B" w:rsidRPr="00C17207" w:rsidRDefault="000D666B" w:rsidP="000D666B">
      <w:pPr>
        <w:pStyle w:val="Tekstpodstawowy2"/>
        <w:ind w:left="1211"/>
        <w:rPr>
          <w:rFonts w:asciiTheme="minorHAnsi" w:hAnsiTheme="minorHAnsi" w:cstheme="minorHAnsi"/>
          <w:b w:val="0"/>
          <w:sz w:val="18"/>
          <w:szCs w:val="18"/>
        </w:rPr>
      </w:pPr>
    </w:p>
    <w:p w14:paraId="1B09BC5E" w14:textId="77777777" w:rsidR="005B05B0" w:rsidRPr="00C17207" w:rsidRDefault="00516B1C" w:rsidP="000B3EDE">
      <w:pPr>
        <w:pStyle w:val="Tekstpodstawowy2"/>
        <w:numPr>
          <w:ilvl w:val="1"/>
          <w:numId w:val="15"/>
        </w:numPr>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Jeżeli jest to niezbędne do zapewnienia odpowiedniego przebiegu postępowania o udzielenie zamówienia, Zamawiający może na każdym etapie postępowania wezwać Wykonawców do złożenia wszystkich lub niektórych</w:t>
      </w:r>
      <w:r w:rsidR="00095C1C" w:rsidRPr="00C17207">
        <w:rPr>
          <w:rFonts w:asciiTheme="minorHAnsi" w:hAnsiTheme="minorHAnsi" w:cstheme="minorHAnsi"/>
          <w:b w:val="0"/>
          <w:sz w:val="18"/>
          <w:szCs w:val="18"/>
        </w:rPr>
        <w:t xml:space="preserve"> podmiotowych środków dowodowych aktualnych na dzień ich złożenia</w:t>
      </w:r>
      <w:r w:rsidRPr="00C17207">
        <w:rPr>
          <w:rFonts w:asciiTheme="minorHAnsi" w:hAnsiTheme="minorHAnsi" w:cstheme="minorHAnsi"/>
          <w:b w:val="0"/>
          <w:sz w:val="18"/>
          <w:szCs w:val="18"/>
        </w:rPr>
        <w:t>, a jeżeli zachodzą uzasadnione podstawy do</w:t>
      </w:r>
      <w:r w:rsidR="00C23F62" w:rsidRPr="00C17207">
        <w:rPr>
          <w:rFonts w:asciiTheme="minorHAnsi" w:hAnsiTheme="minorHAnsi" w:cstheme="minorHAnsi"/>
          <w:b w:val="0"/>
          <w:sz w:val="18"/>
          <w:szCs w:val="18"/>
        </w:rPr>
        <w:t> </w:t>
      </w:r>
      <w:r w:rsidRPr="00C17207">
        <w:rPr>
          <w:rFonts w:asciiTheme="minorHAnsi" w:hAnsiTheme="minorHAnsi" w:cstheme="minorHAnsi"/>
          <w:b w:val="0"/>
          <w:sz w:val="18"/>
          <w:szCs w:val="18"/>
        </w:rPr>
        <w:t xml:space="preserve">uznania, że złożone uprzednio </w:t>
      </w:r>
      <w:r w:rsidR="00095C1C" w:rsidRPr="00C17207">
        <w:rPr>
          <w:rFonts w:asciiTheme="minorHAnsi" w:hAnsiTheme="minorHAnsi" w:cstheme="minorHAnsi"/>
          <w:b w:val="0"/>
          <w:sz w:val="18"/>
          <w:szCs w:val="18"/>
        </w:rPr>
        <w:t>podmiotowe środki dowodowe</w:t>
      </w:r>
      <w:r w:rsidRPr="00C17207">
        <w:rPr>
          <w:rFonts w:asciiTheme="minorHAnsi" w:hAnsiTheme="minorHAnsi" w:cstheme="minorHAnsi"/>
          <w:b w:val="0"/>
          <w:sz w:val="18"/>
          <w:szCs w:val="18"/>
        </w:rPr>
        <w:t xml:space="preserve"> nie są już aktualne</w:t>
      </w:r>
      <w:r w:rsidR="00095C1C" w:rsidRPr="00C17207">
        <w:rPr>
          <w:rFonts w:asciiTheme="minorHAnsi" w:hAnsiTheme="minorHAnsi" w:cstheme="minorHAnsi"/>
          <w:b w:val="0"/>
          <w:sz w:val="18"/>
          <w:szCs w:val="18"/>
        </w:rPr>
        <w:t>, Zamawiający może w każdym czasie wezwać Wykonawcę lub Wykonawców do złożenia wszystkich lub niektórych podmiotowych środków dowodowych aktualnych na dzień ich złożenia</w:t>
      </w:r>
      <w:r w:rsidRPr="00C17207">
        <w:rPr>
          <w:rFonts w:asciiTheme="minorHAnsi" w:hAnsiTheme="minorHAnsi" w:cstheme="minorHAnsi"/>
          <w:b w:val="0"/>
          <w:sz w:val="18"/>
          <w:szCs w:val="18"/>
        </w:rPr>
        <w:t>.</w:t>
      </w:r>
    </w:p>
    <w:p w14:paraId="5F8C2907" w14:textId="77777777" w:rsidR="00C811BB" w:rsidRPr="00C17207" w:rsidRDefault="003F3A68" w:rsidP="000B3EDE">
      <w:pPr>
        <w:pStyle w:val="Tekstpodstawowy2"/>
        <w:numPr>
          <w:ilvl w:val="1"/>
          <w:numId w:val="15"/>
        </w:numPr>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 xml:space="preserve">Jeżeli </w:t>
      </w:r>
      <w:r w:rsidR="00147D0F" w:rsidRPr="00C17207">
        <w:rPr>
          <w:rFonts w:asciiTheme="minorHAnsi" w:hAnsiTheme="minorHAnsi" w:cstheme="minorHAnsi"/>
          <w:b w:val="0"/>
          <w:sz w:val="18"/>
          <w:szCs w:val="18"/>
        </w:rPr>
        <w:t>W</w:t>
      </w:r>
      <w:r w:rsidRPr="00C17207">
        <w:rPr>
          <w:rFonts w:asciiTheme="minorHAnsi" w:hAnsiTheme="minorHAnsi" w:cstheme="minorHAnsi"/>
          <w:b w:val="0"/>
          <w:sz w:val="18"/>
          <w:szCs w:val="18"/>
        </w:rPr>
        <w:t>ykonawca ma siedzibę lub miejsce zamieszkania poza granicami Rzeczypospolitej Polskiej, zamiast</w:t>
      </w:r>
      <w:r w:rsidR="00155A39" w:rsidRPr="00C17207">
        <w:rPr>
          <w:rFonts w:asciiTheme="minorHAnsi" w:hAnsiTheme="minorHAnsi" w:cstheme="minorHAnsi"/>
          <w:b w:val="0"/>
          <w:sz w:val="18"/>
          <w:szCs w:val="18"/>
        </w:rPr>
        <w:t xml:space="preserve"> </w:t>
      </w:r>
      <w:r w:rsidRPr="00C17207">
        <w:rPr>
          <w:rFonts w:asciiTheme="minorHAnsi" w:hAnsiTheme="minorHAnsi" w:cstheme="minorHAnsi"/>
          <w:b w:val="0"/>
          <w:sz w:val="18"/>
          <w:szCs w:val="18"/>
        </w:rPr>
        <w:t>odpisu albo</w:t>
      </w:r>
      <w:r w:rsidR="00D36D85" w:rsidRPr="00C17207">
        <w:rPr>
          <w:rFonts w:asciiTheme="minorHAnsi" w:hAnsiTheme="minorHAnsi" w:cstheme="minorHAnsi"/>
          <w:b w:val="0"/>
          <w:sz w:val="18"/>
          <w:szCs w:val="18"/>
        </w:rPr>
        <w:t> </w:t>
      </w:r>
      <w:r w:rsidRPr="00C17207">
        <w:rPr>
          <w:rFonts w:asciiTheme="minorHAnsi" w:hAnsiTheme="minorHAnsi" w:cstheme="minorHAnsi"/>
          <w:b w:val="0"/>
          <w:sz w:val="18"/>
          <w:szCs w:val="18"/>
        </w:rPr>
        <w:t>informacji z Krajowego Rejestru Sądowego lub z Centralnej Ewidencji i Informacji o</w:t>
      </w:r>
      <w:r w:rsidR="00C52BA0" w:rsidRPr="00C17207">
        <w:rPr>
          <w:rFonts w:asciiTheme="minorHAnsi" w:hAnsiTheme="minorHAnsi" w:cstheme="minorHAnsi"/>
          <w:b w:val="0"/>
          <w:sz w:val="18"/>
          <w:szCs w:val="18"/>
        </w:rPr>
        <w:t> </w:t>
      </w:r>
      <w:r w:rsidRPr="00C17207">
        <w:rPr>
          <w:rFonts w:asciiTheme="minorHAnsi" w:hAnsiTheme="minorHAnsi" w:cstheme="minorHAnsi"/>
          <w:b w:val="0"/>
          <w:sz w:val="18"/>
          <w:szCs w:val="18"/>
        </w:rPr>
        <w:t>Działalności Gospodarczej, o</w:t>
      </w:r>
      <w:r w:rsidR="00155A39" w:rsidRPr="00C17207">
        <w:rPr>
          <w:rFonts w:asciiTheme="minorHAnsi" w:hAnsiTheme="minorHAnsi" w:cstheme="minorHAnsi"/>
          <w:b w:val="0"/>
          <w:sz w:val="18"/>
          <w:szCs w:val="18"/>
        </w:rPr>
        <w:t> </w:t>
      </w:r>
      <w:r w:rsidRPr="00C17207">
        <w:rPr>
          <w:rFonts w:asciiTheme="minorHAnsi" w:hAnsiTheme="minorHAnsi" w:cstheme="minorHAnsi"/>
          <w:b w:val="0"/>
          <w:sz w:val="18"/>
          <w:szCs w:val="18"/>
        </w:rPr>
        <w:t>których mowa w pkt 8.</w:t>
      </w:r>
      <w:r w:rsidR="00155A39" w:rsidRPr="00C17207">
        <w:rPr>
          <w:rFonts w:asciiTheme="minorHAnsi" w:hAnsiTheme="minorHAnsi" w:cstheme="minorHAnsi"/>
          <w:b w:val="0"/>
          <w:sz w:val="18"/>
          <w:szCs w:val="18"/>
        </w:rPr>
        <w:t>3</w:t>
      </w:r>
      <w:r w:rsidRPr="00C17207">
        <w:rPr>
          <w:rFonts w:asciiTheme="minorHAnsi" w:hAnsiTheme="minorHAnsi" w:cstheme="minorHAnsi"/>
          <w:b w:val="0"/>
          <w:sz w:val="18"/>
          <w:szCs w:val="18"/>
        </w:rPr>
        <w:t xml:space="preserve">. </w:t>
      </w:r>
      <w:proofErr w:type="spellStart"/>
      <w:r w:rsidRPr="00C17207">
        <w:rPr>
          <w:rFonts w:asciiTheme="minorHAnsi" w:hAnsiTheme="minorHAnsi" w:cstheme="minorHAnsi"/>
          <w:b w:val="0"/>
          <w:sz w:val="18"/>
          <w:szCs w:val="18"/>
        </w:rPr>
        <w:t>ppkt</w:t>
      </w:r>
      <w:proofErr w:type="spellEnd"/>
      <w:r w:rsidRPr="00C17207">
        <w:rPr>
          <w:rFonts w:asciiTheme="minorHAnsi" w:hAnsiTheme="minorHAnsi" w:cstheme="minorHAnsi"/>
          <w:b w:val="0"/>
          <w:sz w:val="18"/>
          <w:szCs w:val="18"/>
        </w:rPr>
        <w:t xml:space="preserve"> 1 lit. </w:t>
      </w:r>
      <w:r w:rsidR="00155A39" w:rsidRPr="00C17207">
        <w:rPr>
          <w:rFonts w:asciiTheme="minorHAnsi" w:hAnsiTheme="minorHAnsi" w:cstheme="minorHAnsi"/>
          <w:b w:val="0"/>
          <w:sz w:val="18"/>
          <w:szCs w:val="18"/>
        </w:rPr>
        <w:t>b</w:t>
      </w:r>
      <w:r w:rsidRPr="00C17207">
        <w:rPr>
          <w:rFonts w:asciiTheme="minorHAnsi" w:hAnsiTheme="minorHAnsi" w:cstheme="minorHAnsi"/>
          <w:b w:val="0"/>
          <w:sz w:val="18"/>
          <w:szCs w:val="18"/>
        </w:rPr>
        <w:t xml:space="preserve"> – składa dokument lub dokumenty wystawione w kraju, w którym Wykonawca ma siedzibę lub miejsce zamieszkania, potwierdzające, że</w:t>
      </w:r>
      <w:r w:rsidR="00155A39" w:rsidRPr="00C17207">
        <w:rPr>
          <w:rFonts w:asciiTheme="minorHAnsi" w:hAnsiTheme="minorHAnsi" w:cstheme="minorHAnsi"/>
          <w:b w:val="0"/>
          <w:sz w:val="18"/>
          <w:szCs w:val="18"/>
        </w:rPr>
        <w:t xml:space="preserve"> </w:t>
      </w:r>
      <w:r w:rsidRPr="00C17207">
        <w:rPr>
          <w:rFonts w:asciiTheme="minorHAnsi" w:hAnsiTheme="minorHAnsi" w:cstheme="minorHAnsi"/>
          <w:b w:val="0"/>
          <w:sz w:val="18"/>
          <w:szCs w:val="18"/>
        </w:rPr>
        <w:t>nie otwarto jego</w:t>
      </w:r>
      <w:r w:rsidR="00C811BB" w:rsidRPr="00C17207">
        <w:rPr>
          <w:rFonts w:asciiTheme="minorHAnsi" w:hAnsiTheme="minorHAnsi" w:cstheme="minorHAnsi"/>
          <w:b w:val="0"/>
          <w:sz w:val="18"/>
          <w:szCs w:val="18"/>
        </w:rPr>
        <w:t xml:space="preserve"> </w:t>
      </w:r>
      <w:r w:rsidRPr="00C17207">
        <w:rPr>
          <w:rFonts w:asciiTheme="minorHAnsi" w:hAnsiTheme="minorHAnsi" w:cstheme="minorHAnsi"/>
          <w:b w:val="0"/>
          <w:sz w:val="18"/>
          <w:szCs w:val="18"/>
        </w:rPr>
        <w:t>likwidacji, nie ogłoszono upadłości, jego aktywami nie zarządza likwidator lub sąd, nie zawarł układu z</w:t>
      </w:r>
      <w:r w:rsidR="00C811BB" w:rsidRPr="00C17207">
        <w:rPr>
          <w:rFonts w:asciiTheme="minorHAnsi" w:hAnsiTheme="minorHAnsi" w:cstheme="minorHAnsi"/>
          <w:b w:val="0"/>
          <w:sz w:val="18"/>
          <w:szCs w:val="18"/>
        </w:rPr>
        <w:t xml:space="preserve"> </w:t>
      </w:r>
      <w:r w:rsidRPr="00C17207">
        <w:rPr>
          <w:rFonts w:asciiTheme="minorHAnsi" w:hAnsiTheme="minorHAnsi" w:cstheme="minorHAnsi"/>
          <w:b w:val="0"/>
          <w:sz w:val="18"/>
          <w:szCs w:val="18"/>
        </w:rPr>
        <w:t>wierzycielami, jego działalność gospodarcza nie jest zawieszona ani nie znajduje się on winnej tego</w:t>
      </w:r>
      <w:r w:rsidR="00C811BB" w:rsidRPr="00C17207">
        <w:rPr>
          <w:rFonts w:asciiTheme="minorHAnsi" w:hAnsiTheme="minorHAnsi" w:cstheme="minorHAnsi"/>
          <w:b w:val="0"/>
          <w:sz w:val="18"/>
          <w:szCs w:val="18"/>
        </w:rPr>
        <w:t xml:space="preserve"> </w:t>
      </w:r>
      <w:r w:rsidRPr="00C17207">
        <w:rPr>
          <w:rFonts w:asciiTheme="minorHAnsi" w:hAnsiTheme="minorHAnsi" w:cstheme="minorHAnsi"/>
          <w:b w:val="0"/>
          <w:sz w:val="18"/>
          <w:szCs w:val="18"/>
        </w:rPr>
        <w:t>rodzaju sytuacji wynikającej z</w:t>
      </w:r>
      <w:r w:rsidR="00C811BB" w:rsidRPr="00C17207">
        <w:rPr>
          <w:rFonts w:asciiTheme="minorHAnsi" w:hAnsiTheme="minorHAnsi" w:cstheme="minorHAnsi"/>
          <w:b w:val="0"/>
          <w:sz w:val="18"/>
          <w:szCs w:val="18"/>
        </w:rPr>
        <w:t xml:space="preserve"> </w:t>
      </w:r>
      <w:r w:rsidRPr="00C17207">
        <w:rPr>
          <w:rFonts w:asciiTheme="minorHAnsi" w:hAnsiTheme="minorHAnsi" w:cstheme="minorHAnsi"/>
          <w:b w:val="0"/>
          <w:sz w:val="18"/>
          <w:szCs w:val="18"/>
        </w:rPr>
        <w:t>podobnej procedury przewidzianej w</w:t>
      </w:r>
      <w:r w:rsidR="00155A39" w:rsidRPr="00C17207">
        <w:rPr>
          <w:rFonts w:asciiTheme="minorHAnsi" w:hAnsiTheme="minorHAnsi" w:cstheme="minorHAnsi"/>
          <w:b w:val="0"/>
          <w:sz w:val="18"/>
          <w:szCs w:val="18"/>
        </w:rPr>
        <w:t> </w:t>
      </w:r>
      <w:r w:rsidRPr="00C17207">
        <w:rPr>
          <w:rFonts w:asciiTheme="minorHAnsi" w:hAnsiTheme="minorHAnsi" w:cstheme="minorHAnsi"/>
          <w:b w:val="0"/>
          <w:sz w:val="18"/>
          <w:szCs w:val="18"/>
        </w:rPr>
        <w:t>przepisach miejsca wszczęcia tej procedury</w:t>
      </w:r>
      <w:r w:rsidR="00C811BB" w:rsidRPr="00C17207">
        <w:rPr>
          <w:rFonts w:asciiTheme="minorHAnsi" w:hAnsiTheme="minorHAnsi" w:cstheme="minorHAnsi"/>
          <w:b w:val="0"/>
          <w:sz w:val="18"/>
          <w:szCs w:val="18"/>
        </w:rPr>
        <w:t>,</w:t>
      </w:r>
      <w:r w:rsidR="00155A39" w:rsidRPr="00C17207">
        <w:rPr>
          <w:rFonts w:asciiTheme="minorHAnsi" w:hAnsiTheme="minorHAnsi" w:cstheme="minorHAnsi"/>
          <w:b w:val="0"/>
          <w:sz w:val="18"/>
          <w:szCs w:val="18"/>
        </w:rPr>
        <w:t xml:space="preserve"> </w:t>
      </w:r>
      <w:r w:rsidR="00316CA9" w:rsidRPr="00C17207">
        <w:rPr>
          <w:rFonts w:asciiTheme="minorHAnsi" w:hAnsiTheme="minorHAnsi" w:cstheme="minorHAnsi"/>
          <w:b w:val="0"/>
          <w:sz w:val="18"/>
          <w:szCs w:val="18"/>
        </w:rPr>
        <w:t>wystawione</w:t>
      </w:r>
      <w:r w:rsidR="00C811BB" w:rsidRPr="00C17207">
        <w:rPr>
          <w:rFonts w:asciiTheme="minorHAnsi" w:hAnsiTheme="minorHAnsi" w:cstheme="minorHAnsi"/>
          <w:b w:val="0"/>
          <w:sz w:val="18"/>
          <w:szCs w:val="18"/>
        </w:rPr>
        <w:t xml:space="preserve"> nie wcześniej niż 3 miesiące przed ich złożeniem.</w:t>
      </w:r>
    </w:p>
    <w:p w14:paraId="1F0EEB4E" w14:textId="77777777" w:rsidR="00316CA9" w:rsidRPr="00C17207" w:rsidRDefault="00316CA9" w:rsidP="000B3EDE">
      <w:pPr>
        <w:pStyle w:val="Tekstpodstawowy2"/>
        <w:numPr>
          <w:ilvl w:val="1"/>
          <w:numId w:val="15"/>
        </w:numPr>
        <w:ind w:left="567" w:hanging="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t>Jeżeli w kraju, w którym Wykonawca ma siedzibę lub miejsce zamieszkania, nie wydaje się dokumentów, o których mowa w pkt 8.</w:t>
      </w:r>
      <w:r w:rsidR="00155A39" w:rsidRPr="00C17207">
        <w:rPr>
          <w:rFonts w:asciiTheme="minorHAnsi" w:hAnsiTheme="minorHAnsi" w:cstheme="minorHAnsi"/>
          <w:b w:val="0"/>
          <w:bCs w:val="0"/>
          <w:sz w:val="18"/>
          <w:szCs w:val="18"/>
        </w:rPr>
        <w:t>5</w:t>
      </w:r>
      <w:r w:rsidRPr="00C17207">
        <w:rPr>
          <w:rFonts w:asciiTheme="minorHAnsi" w:hAnsiTheme="minorHAnsi" w:cstheme="minorHAnsi"/>
          <w:b w:val="0"/>
          <w:bCs w:val="0"/>
          <w:sz w:val="18"/>
          <w:szCs w:val="18"/>
        </w:rPr>
        <w:t>., lub gdy dokumenty te nie odnoszą się do wszystkich przypadków, o których mowa w art. 108 ust. 1 pkt 1, 2 i 4, art.</w:t>
      </w:r>
      <w:r w:rsidR="00CC05DD" w:rsidRPr="00C17207">
        <w:rPr>
          <w:rFonts w:asciiTheme="minorHAnsi" w:hAnsiTheme="minorHAnsi" w:cstheme="minorHAnsi"/>
          <w:b w:val="0"/>
          <w:bCs w:val="0"/>
          <w:sz w:val="18"/>
          <w:szCs w:val="18"/>
        </w:rPr>
        <w:t xml:space="preserve"> </w:t>
      </w:r>
      <w:r w:rsidRPr="00C17207">
        <w:rPr>
          <w:rFonts w:asciiTheme="minorHAnsi" w:hAnsiTheme="minorHAnsi" w:cstheme="minorHAnsi"/>
          <w:b w:val="0"/>
          <w:bCs w:val="0"/>
          <w:sz w:val="18"/>
          <w:szCs w:val="18"/>
        </w:rPr>
        <w:t xml:space="preserve">109 ust. 1 pkt 1, 2 lit. a i b oraz pkt 3 ustawy </w:t>
      </w:r>
      <w:proofErr w:type="spellStart"/>
      <w:r w:rsidRPr="00C17207">
        <w:rPr>
          <w:rFonts w:asciiTheme="minorHAnsi" w:hAnsiTheme="minorHAnsi" w:cstheme="minorHAnsi"/>
          <w:b w:val="0"/>
          <w:bCs w:val="0"/>
          <w:sz w:val="18"/>
          <w:szCs w:val="18"/>
        </w:rPr>
        <w:t>Pzp</w:t>
      </w:r>
      <w:proofErr w:type="spellEnd"/>
      <w:r w:rsidRPr="00C17207">
        <w:rPr>
          <w:rFonts w:asciiTheme="minorHAnsi" w:hAnsiTheme="minorHAnsi" w:cstheme="minorHAnsi"/>
          <w:b w:val="0"/>
          <w:bCs w:val="0"/>
          <w:sz w:val="18"/>
          <w:szCs w:val="18"/>
        </w:rPr>
        <w:t>, zastępuje się je odpowiednio w całości lub w części dokumentem zawierającym odpowiednio oświadczenie Wykonawcy, ze wskazaniem osoby albo osób uprawnionych do</w:t>
      </w:r>
      <w:r w:rsidR="0011394E" w:rsidRPr="00C17207">
        <w:rPr>
          <w:rFonts w:asciiTheme="minorHAnsi" w:hAnsiTheme="minorHAnsi" w:cstheme="minorHAnsi"/>
          <w:b w:val="0"/>
          <w:bCs w:val="0"/>
          <w:sz w:val="18"/>
          <w:szCs w:val="18"/>
        </w:rPr>
        <w:t> </w:t>
      </w:r>
      <w:r w:rsidRPr="00C17207">
        <w:rPr>
          <w:rFonts w:asciiTheme="minorHAnsi" w:hAnsiTheme="minorHAnsi" w:cstheme="minorHAnsi"/>
          <w:b w:val="0"/>
          <w:bCs w:val="0"/>
          <w:sz w:val="18"/>
          <w:szCs w:val="18"/>
        </w:rPr>
        <w:t>jego reprezentacji, lub oświadczenie osoby, której dokument miał dotyczyć, złożone pod przysięgą, lub, jeżeli w</w:t>
      </w:r>
      <w:r w:rsidR="00155A39" w:rsidRPr="00C17207">
        <w:rPr>
          <w:rFonts w:asciiTheme="minorHAnsi" w:hAnsiTheme="minorHAnsi" w:cstheme="minorHAnsi"/>
          <w:b w:val="0"/>
          <w:bCs w:val="0"/>
          <w:sz w:val="18"/>
          <w:szCs w:val="18"/>
        </w:rPr>
        <w:t> </w:t>
      </w:r>
      <w:r w:rsidRPr="00C17207">
        <w:rPr>
          <w:rFonts w:asciiTheme="minorHAnsi" w:hAnsiTheme="minorHAnsi" w:cstheme="minorHAnsi"/>
          <w:b w:val="0"/>
          <w:bCs w:val="0"/>
          <w:sz w:val="18"/>
          <w:szCs w:val="18"/>
        </w:rPr>
        <w:t xml:space="preserve">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155A39" w:rsidRPr="00C17207">
        <w:rPr>
          <w:rFonts w:asciiTheme="minorHAnsi" w:hAnsiTheme="minorHAnsi" w:cstheme="minorHAnsi"/>
          <w:b w:val="0"/>
          <w:bCs w:val="0"/>
          <w:sz w:val="18"/>
          <w:szCs w:val="18"/>
        </w:rPr>
        <w:t>W</w:t>
      </w:r>
      <w:r w:rsidRPr="00C17207">
        <w:rPr>
          <w:rFonts w:asciiTheme="minorHAnsi" w:hAnsiTheme="minorHAnsi" w:cstheme="minorHAnsi"/>
          <w:b w:val="0"/>
          <w:bCs w:val="0"/>
          <w:sz w:val="18"/>
          <w:szCs w:val="18"/>
        </w:rPr>
        <w:t>ykonawcy. Wymagania dotyczące terminu wystawienia dokumentów lub oświadczeń są analogiczne jak w pkt 8.</w:t>
      </w:r>
      <w:r w:rsidR="00155A39" w:rsidRPr="00C17207">
        <w:rPr>
          <w:rFonts w:asciiTheme="minorHAnsi" w:hAnsiTheme="minorHAnsi" w:cstheme="minorHAnsi"/>
          <w:b w:val="0"/>
          <w:bCs w:val="0"/>
          <w:sz w:val="18"/>
          <w:szCs w:val="18"/>
        </w:rPr>
        <w:t>5</w:t>
      </w:r>
      <w:r w:rsidRPr="00C17207">
        <w:rPr>
          <w:rFonts w:asciiTheme="minorHAnsi" w:hAnsiTheme="minorHAnsi" w:cstheme="minorHAnsi"/>
          <w:b w:val="0"/>
          <w:bCs w:val="0"/>
          <w:sz w:val="18"/>
          <w:szCs w:val="18"/>
        </w:rPr>
        <w:t>.</w:t>
      </w:r>
    </w:p>
    <w:p w14:paraId="1A65C92F" w14:textId="77777777" w:rsidR="00E70173" w:rsidRPr="00C17207" w:rsidRDefault="00E70173" w:rsidP="000B3EDE">
      <w:pPr>
        <w:pStyle w:val="Tekstpodstawowy2"/>
        <w:numPr>
          <w:ilvl w:val="1"/>
          <w:numId w:val="15"/>
        </w:numPr>
        <w:ind w:left="567" w:hanging="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t>Zamawiający nie wzywa do złożenia podmiotowych środków dowodowych, jeżeli może je uzyskać za pomocą bezpłatnych i ogólnodostępnych baz danych, w szczególności rejestrów publicznych w rozumieniu ustawy z dnia 17 lutego 2005r. o informatyzacji działalności podmiotów realizujących zadania publiczne, o ile Wykonawca wskazał w</w:t>
      </w:r>
      <w:r w:rsidR="00D53194" w:rsidRPr="00C17207">
        <w:rPr>
          <w:rFonts w:asciiTheme="minorHAnsi" w:hAnsiTheme="minorHAnsi" w:cstheme="minorHAnsi"/>
          <w:b w:val="0"/>
          <w:bCs w:val="0"/>
          <w:sz w:val="18"/>
          <w:szCs w:val="18"/>
        </w:rPr>
        <w:t> </w:t>
      </w:r>
      <w:r w:rsidR="00155A39" w:rsidRPr="00C17207">
        <w:rPr>
          <w:rFonts w:asciiTheme="minorHAnsi" w:hAnsiTheme="minorHAnsi" w:cstheme="minorHAnsi"/>
          <w:b w:val="0"/>
          <w:bCs w:val="0"/>
          <w:sz w:val="18"/>
          <w:szCs w:val="18"/>
        </w:rPr>
        <w:t xml:space="preserve">oświadczeniu, o którym mowa w art. 125 ust. 1 ustawy </w:t>
      </w:r>
      <w:proofErr w:type="spellStart"/>
      <w:r w:rsidR="00155A39" w:rsidRPr="00C17207">
        <w:rPr>
          <w:rFonts w:asciiTheme="minorHAnsi" w:hAnsiTheme="minorHAnsi" w:cstheme="minorHAnsi"/>
          <w:b w:val="0"/>
          <w:bCs w:val="0"/>
          <w:sz w:val="18"/>
          <w:szCs w:val="18"/>
        </w:rPr>
        <w:t>Pzp</w:t>
      </w:r>
      <w:proofErr w:type="spellEnd"/>
      <w:r w:rsidR="00155A39" w:rsidRPr="00C17207">
        <w:rPr>
          <w:rFonts w:asciiTheme="minorHAnsi" w:hAnsiTheme="minorHAnsi" w:cstheme="minorHAnsi"/>
          <w:b w:val="0"/>
          <w:bCs w:val="0"/>
          <w:sz w:val="18"/>
          <w:szCs w:val="18"/>
        </w:rPr>
        <w:t>,</w:t>
      </w:r>
      <w:r w:rsidRPr="00C17207">
        <w:rPr>
          <w:rFonts w:asciiTheme="minorHAnsi" w:hAnsiTheme="minorHAnsi" w:cstheme="minorHAnsi"/>
          <w:b w:val="0"/>
          <w:bCs w:val="0"/>
          <w:sz w:val="18"/>
          <w:szCs w:val="18"/>
        </w:rPr>
        <w:t xml:space="preserve"> dane umożliwiające dostęp do tych środków</w:t>
      </w:r>
      <w:r w:rsidR="00155A39" w:rsidRPr="00C17207">
        <w:rPr>
          <w:rFonts w:asciiTheme="minorHAnsi" w:hAnsiTheme="minorHAnsi" w:cstheme="minorHAnsi"/>
          <w:b w:val="0"/>
          <w:bCs w:val="0"/>
          <w:sz w:val="18"/>
          <w:szCs w:val="18"/>
        </w:rPr>
        <w:t xml:space="preserve">. </w:t>
      </w:r>
      <w:r w:rsidRPr="00C17207">
        <w:rPr>
          <w:rFonts w:asciiTheme="minorHAnsi" w:hAnsiTheme="minorHAnsi" w:cstheme="minorHAnsi"/>
          <w:b w:val="0"/>
          <w:bCs w:val="0"/>
          <w:sz w:val="18"/>
          <w:szCs w:val="18"/>
        </w:rPr>
        <w:t xml:space="preserve">Wykonawca nie jest zobowiązany do złożenia podmiotowych środków dowodowych, które Zamawiający posiada, jeżeli Wykonawca wskaże te środki </w:t>
      </w:r>
      <w:r w:rsidR="00155A39" w:rsidRPr="00C17207">
        <w:rPr>
          <w:rFonts w:asciiTheme="minorHAnsi" w:hAnsiTheme="minorHAnsi" w:cstheme="minorHAnsi"/>
          <w:b w:val="0"/>
          <w:bCs w:val="0"/>
          <w:sz w:val="18"/>
          <w:szCs w:val="18"/>
        </w:rPr>
        <w:t xml:space="preserve">(poprzez podanie nr referencyjnego postępowania lub nazwy postępowania) </w:t>
      </w:r>
      <w:r w:rsidRPr="00C17207">
        <w:rPr>
          <w:rFonts w:asciiTheme="minorHAnsi" w:hAnsiTheme="minorHAnsi" w:cstheme="minorHAnsi"/>
          <w:b w:val="0"/>
          <w:bCs w:val="0"/>
          <w:sz w:val="18"/>
          <w:szCs w:val="18"/>
        </w:rPr>
        <w:t>oraz potwierdzi ich prawidłowość i aktualność.</w:t>
      </w:r>
    </w:p>
    <w:p w14:paraId="4DE3CC3E" w14:textId="77777777" w:rsidR="00185A79" w:rsidRPr="00C17207" w:rsidRDefault="00185A79" w:rsidP="000B3EDE">
      <w:pPr>
        <w:pStyle w:val="Tekstpodstawowy2"/>
        <w:numPr>
          <w:ilvl w:val="1"/>
          <w:numId w:val="15"/>
        </w:numPr>
        <w:ind w:left="567" w:hanging="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t xml:space="preserve">W zakresie nieuregulowanym ustawą </w:t>
      </w:r>
      <w:proofErr w:type="spellStart"/>
      <w:r w:rsidRPr="00C17207">
        <w:rPr>
          <w:rFonts w:asciiTheme="minorHAnsi" w:hAnsiTheme="minorHAnsi" w:cstheme="minorHAnsi"/>
          <w:b w:val="0"/>
          <w:bCs w:val="0"/>
          <w:sz w:val="18"/>
          <w:szCs w:val="18"/>
        </w:rPr>
        <w:t>Pzp</w:t>
      </w:r>
      <w:proofErr w:type="spellEnd"/>
      <w:r w:rsidRPr="00C17207">
        <w:rPr>
          <w:rFonts w:asciiTheme="minorHAnsi" w:hAnsiTheme="minorHAnsi" w:cstheme="minorHAnsi"/>
          <w:b w:val="0"/>
          <w:bCs w:val="0"/>
          <w:sz w:val="18"/>
          <w:szCs w:val="18"/>
        </w:rPr>
        <w:t xml:space="preserve"> lub niniejszą SWZ do oświadczeń i dokumentów składanych przez Wykonawcę w postępowaniu, zastosowanie mają przepisy </w:t>
      </w:r>
      <w:r w:rsidR="00EA5FE9" w:rsidRPr="00C17207">
        <w:rPr>
          <w:rFonts w:asciiTheme="minorHAnsi" w:hAnsiTheme="minorHAnsi" w:cstheme="minorHAnsi"/>
          <w:b w:val="0"/>
          <w:bCs w:val="0"/>
          <w:sz w:val="18"/>
          <w:szCs w:val="18"/>
        </w:rPr>
        <w:t>R</w:t>
      </w:r>
      <w:r w:rsidRPr="00C17207">
        <w:rPr>
          <w:rFonts w:asciiTheme="minorHAnsi" w:hAnsiTheme="minorHAnsi" w:cstheme="minorHAnsi"/>
          <w:b w:val="0"/>
          <w:bCs w:val="0"/>
          <w:sz w:val="18"/>
          <w:szCs w:val="18"/>
        </w:rPr>
        <w:t xml:space="preserve">ozporządzenia Ministra Rozwoju, </w:t>
      </w:r>
      <w:r w:rsidR="00C5202C" w:rsidRPr="00C17207">
        <w:rPr>
          <w:rFonts w:asciiTheme="minorHAnsi" w:hAnsiTheme="minorHAnsi" w:cstheme="minorHAnsi"/>
          <w:b w:val="0"/>
          <w:bCs w:val="0"/>
          <w:sz w:val="18"/>
          <w:szCs w:val="18"/>
        </w:rPr>
        <w:t>Pracy i Technologii z</w:t>
      </w:r>
      <w:r w:rsidR="00155A39" w:rsidRPr="00C17207">
        <w:rPr>
          <w:rFonts w:asciiTheme="minorHAnsi" w:hAnsiTheme="minorHAnsi" w:cstheme="minorHAnsi"/>
          <w:b w:val="0"/>
          <w:bCs w:val="0"/>
          <w:sz w:val="18"/>
          <w:szCs w:val="18"/>
        </w:rPr>
        <w:t> </w:t>
      </w:r>
      <w:r w:rsidR="00C5202C" w:rsidRPr="00C17207">
        <w:rPr>
          <w:rFonts w:asciiTheme="minorHAnsi" w:hAnsiTheme="minorHAnsi" w:cstheme="minorHAnsi"/>
          <w:b w:val="0"/>
          <w:bCs w:val="0"/>
          <w:sz w:val="18"/>
          <w:szCs w:val="18"/>
        </w:rPr>
        <w:t xml:space="preserve">dnia 23 grudnia 2020 r. </w:t>
      </w:r>
      <w:r w:rsidR="00C5202C" w:rsidRPr="00C17207">
        <w:rPr>
          <w:rFonts w:asciiTheme="minorHAnsi" w:hAnsiTheme="minorHAnsi" w:cstheme="minorHAnsi"/>
          <w:b w:val="0"/>
          <w:bCs w:val="0"/>
          <w:i/>
          <w:iCs/>
          <w:sz w:val="18"/>
          <w:szCs w:val="18"/>
        </w:rPr>
        <w:t>w sprawie podmiotowych środków dowodowych oraz innych dokumentów lub oświadczeń, jakich może żądać zamawiający od wykonawcy</w:t>
      </w:r>
      <w:r w:rsidR="00C5202C" w:rsidRPr="00C17207">
        <w:rPr>
          <w:rFonts w:asciiTheme="minorHAnsi" w:hAnsiTheme="minorHAnsi" w:cstheme="minorHAnsi"/>
          <w:b w:val="0"/>
          <w:bCs w:val="0"/>
          <w:sz w:val="18"/>
          <w:szCs w:val="18"/>
        </w:rPr>
        <w:t xml:space="preserve"> (Dz. U. poz. 2415) oraz przepisy </w:t>
      </w:r>
      <w:r w:rsidR="00EA5FE9" w:rsidRPr="00C17207">
        <w:rPr>
          <w:rFonts w:asciiTheme="minorHAnsi" w:hAnsiTheme="minorHAnsi" w:cstheme="minorHAnsi"/>
          <w:b w:val="0"/>
          <w:bCs w:val="0"/>
          <w:sz w:val="18"/>
          <w:szCs w:val="18"/>
        </w:rPr>
        <w:t>R</w:t>
      </w:r>
      <w:r w:rsidR="00C5202C" w:rsidRPr="00C17207">
        <w:rPr>
          <w:rFonts w:asciiTheme="minorHAnsi" w:hAnsiTheme="minorHAnsi" w:cstheme="minorHAnsi"/>
          <w:b w:val="0"/>
          <w:bCs w:val="0"/>
          <w:sz w:val="18"/>
          <w:szCs w:val="18"/>
        </w:rPr>
        <w:t xml:space="preserve">ozporządzenia Prezesa Rady Ministrów z dnia 30 grudnia 2020 r. </w:t>
      </w:r>
      <w:r w:rsidR="00C5202C" w:rsidRPr="00C17207">
        <w:rPr>
          <w:rFonts w:asciiTheme="minorHAnsi" w:hAnsiTheme="minorHAnsi" w:cstheme="minorHAns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00C5202C" w:rsidRPr="00C17207">
        <w:rPr>
          <w:rFonts w:asciiTheme="minorHAnsi" w:hAnsiTheme="minorHAnsi" w:cstheme="minorHAnsi"/>
          <w:b w:val="0"/>
          <w:bCs w:val="0"/>
          <w:sz w:val="18"/>
          <w:szCs w:val="18"/>
        </w:rPr>
        <w:t xml:space="preserve"> (Dz. U. poz. 2452).</w:t>
      </w:r>
    </w:p>
    <w:p w14:paraId="371F3AE5" w14:textId="77777777" w:rsidR="001249DC" w:rsidRPr="00C17207" w:rsidRDefault="00E01770" w:rsidP="000B3EDE">
      <w:pPr>
        <w:pStyle w:val="Akapitzlist"/>
        <w:numPr>
          <w:ilvl w:val="0"/>
          <w:numId w:val="20"/>
        </w:numPr>
        <w:spacing w:before="240" w:after="120"/>
        <w:ind w:left="567" w:hanging="567"/>
        <w:jc w:val="both"/>
        <w:rPr>
          <w:rFonts w:asciiTheme="minorHAnsi" w:hAnsiTheme="minorHAnsi" w:cstheme="minorHAnsi"/>
          <w:b/>
          <w:sz w:val="18"/>
          <w:szCs w:val="18"/>
        </w:rPr>
      </w:pPr>
      <w:r w:rsidRPr="00C17207">
        <w:rPr>
          <w:rFonts w:asciiTheme="minorHAnsi" w:hAnsiTheme="minorHAnsi" w:cstheme="minorHAnsi"/>
          <w:b/>
          <w:sz w:val="18"/>
          <w:szCs w:val="18"/>
        </w:rPr>
        <w:t xml:space="preserve">INFORMACJA DLA WYKONAWCÓW </w:t>
      </w:r>
      <w:r w:rsidR="00D65335" w:rsidRPr="00C17207">
        <w:rPr>
          <w:rFonts w:asciiTheme="minorHAnsi" w:hAnsiTheme="minorHAnsi" w:cstheme="minorHAnsi"/>
          <w:b/>
          <w:sz w:val="18"/>
          <w:szCs w:val="18"/>
        </w:rPr>
        <w:t>POLEGA</w:t>
      </w:r>
      <w:r w:rsidRPr="00C17207">
        <w:rPr>
          <w:rFonts w:asciiTheme="minorHAnsi" w:hAnsiTheme="minorHAnsi" w:cstheme="minorHAnsi"/>
          <w:b/>
          <w:sz w:val="18"/>
          <w:szCs w:val="18"/>
        </w:rPr>
        <w:t>JĄCYCH</w:t>
      </w:r>
      <w:r w:rsidR="001249DC" w:rsidRPr="00C17207">
        <w:rPr>
          <w:rFonts w:asciiTheme="minorHAnsi" w:hAnsiTheme="minorHAnsi" w:cstheme="minorHAnsi"/>
          <w:b/>
          <w:sz w:val="18"/>
          <w:szCs w:val="18"/>
        </w:rPr>
        <w:t xml:space="preserve"> NA Z</w:t>
      </w:r>
      <w:r w:rsidRPr="00C17207">
        <w:rPr>
          <w:rFonts w:asciiTheme="minorHAnsi" w:hAnsiTheme="minorHAnsi" w:cstheme="minorHAnsi"/>
          <w:b/>
          <w:sz w:val="18"/>
          <w:szCs w:val="18"/>
        </w:rPr>
        <w:t xml:space="preserve">DOLNOŚCIACH </w:t>
      </w:r>
      <w:r w:rsidR="001249DC" w:rsidRPr="00C17207">
        <w:rPr>
          <w:rFonts w:asciiTheme="minorHAnsi" w:hAnsiTheme="minorHAnsi" w:cstheme="minorHAnsi"/>
          <w:b/>
          <w:sz w:val="18"/>
          <w:szCs w:val="18"/>
        </w:rPr>
        <w:t>PODMIOTÓW</w:t>
      </w:r>
      <w:r w:rsidRPr="00C17207">
        <w:rPr>
          <w:rFonts w:asciiTheme="minorHAnsi" w:hAnsiTheme="minorHAnsi" w:cstheme="minorHAnsi"/>
          <w:b/>
          <w:sz w:val="18"/>
          <w:szCs w:val="18"/>
        </w:rPr>
        <w:t xml:space="preserve"> UDOSTĘPNIAJĄCYCH ZASOBY</w:t>
      </w:r>
    </w:p>
    <w:p w14:paraId="44232AE6" w14:textId="77777777" w:rsidR="001249DC" w:rsidRPr="00C17207" w:rsidRDefault="001249DC" w:rsidP="000B3EDE">
      <w:pPr>
        <w:pStyle w:val="Tekstpodstawowy2"/>
        <w:numPr>
          <w:ilvl w:val="1"/>
          <w:numId w:val="20"/>
        </w:numPr>
        <w:ind w:left="567"/>
        <w:rPr>
          <w:rFonts w:asciiTheme="minorHAnsi" w:hAnsiTheme="minorHAnsi" w:cstheme="minorHAnsi"/>
          <w:b w:val="0"/>
          <w:iCs/>
          <w:sz w:val="18"/>
          <w:szCs w:val="18"/>
        </w:rPr>
      </w:pPr>
      <w:r w:rsidRPr="00C17207">
        <w:rPr>
          <w:rFonts w:asciiTheme="minorHAnsi" w:hAnsiTheme="minorHAnsi" w:cstheme="minorHAnsi"/>
          <w:b w:val="0"/>
          <w:iCs/>
          <w:sz w:val="18"/>
          <w:szCs w:val="18"/>
        </w:rPr>
        <w:t>Wykonawca może w celu potwierdzenia spełniania warunków udziału w postępowaniu, w stosownych sytuacjach oraz w</w:t>
      </w:r>
      <w:r w:rsidR="009319A4" w:rsidRPr="00C17207">
        <w:rPr>
          <w:rFonts w:asciiTheme="minorHAnsi" w:hAnsiTheme="minorHAnsi" w:cstheme="minorHAnsi"/>
          <w:b w:val="0"/>
          <w:iCs/>
          <w:sz w:val="18"/>
          <w:szCs w:val="18"/>
        </w:rPr>
        <w:t> </w:t>
      </w:r>
      <w:r w:rsidRPr="00C17207">
        <w:rPr>
          <w:rFonts w:asciiTheme="minorHAnsi" w:hAnsiTheme="minorHAnsi" w:cstheme="minorHAnsi"/>
          <w:b w:val="0"/>
          <w:iCs/>
          <w:sz w:val="18"/>
          <w:szCs w:val="18"/>
        </w:rPr>
        <w:t xml:space="preserve">odniesieniu do </w:t>
      </w:r>
      <w:r w:rsidR="00E01770" w:rsidRPr="00C17207">
        <w:rPr>
          <w:rFonts w:asciiTheme="minorHAnsi" w:hAnsiTheme="minorHAnsi" w:cstheme="minorHAnsi"/>
          <w:b w:val="0"/>
          <w:iCs/>
          <w:sz w:val="18"/>
          <w:szCs w:val="18"/>
        </w:rPr>
        <w:t xml:space="preserve">konkretnego </w:t>
      </w:r>
      <w:r w:rsidRPr="00C17207">
        <w:rPr>
          <w:rFonts w:asciiTheme="minorHAnsi" w:hAnsiTheme="minorHAnsi" w:cstheme="minorHAnsi"/>
          <w:b w:val="0"/>
          <w:iCs/>
          <w:sz w:val="18"/>
          <w:szCs w:val="18"/>
        </w:rPr>
        <w:t xml:space="preserve">zamówienia, lub jego części, polegać na zdolnościach technicznych lub zawodowych </w:t>
      </w:r>
      <w:r w:rsidR="00D144C0" w:rsidRPr="00C17207">
        <w:rPr>
          <w:rFonts w:asciiTheme="minorHAnsi" w:hAnsiTheme="minorHAnsi" w:cstheme="minorHAnsi"/>
          <w:b w:val="0"/>
          <w:iCs/>
          <w:sz w:val="18"/>
          <w:szCs w:val="18"/>
        </w:rPr>
        <w:t xml:space="preserve">lub </w:t>
      </w:r>
      <w:r w:rsidR="00D144C0" w:rsidRPr="00C17207">
        <w:rPr>
          <w:rFonts w:asciiTheme="minorHAnsi" w:hAnsiTheme="minorHAnsi" w:cstheme="minorHAnsi"/>
          <w:b w:val="0"/>
          <w:iCs/>
          <w:sz w:val="18"/>
          <w:szCs w:val="18"/>
        </w:rPr>
        <w:lastRenderedPageBreak/>
        <w:t xml:space="preserve">sytuacji finansowej lub ekonomicznej </w:t>
      </w:r>
      <w:r w:rsidRPr="00C17207">
        <w:rPr>
          <w:rFonts w:asciiTheme="minorHAnsi" w:hAnsiTheme="minorHAnsi" w:cstheme="minorHAnsi"/>
          <w:b w:val="0"/>
          <w:iCs/>
          <w:sz w:val="18"/>
          <w:szCs w:val="18"/>
        </w:rPr>
        <w:t>podmiotów</w:t>
      </w:r>
      <w:r w:rsidR="00E01770" w:rsidRPr="00C17207">
        <w:rPr>
          <w:rFonts w:asciiTheme="minorHAnsi" w:hAnsiTheme="minorHAnsi" w:cstheme="minorHAnsi"/>
          <w:b w:val="0"/>
          <w:iCs/>
          <w:sz w:val="18"/>
          <w:szCs w:val="18"/>
        </w:rPr>
        <w:t xml:space="preserve"> udostępniających zasoby</w:t>
      </w:r>
      <w:r w:rsidRPr="00C17207">
        <w:rPr>
          <w:rFonts w:asciiTheme="minorHAnsi" w:hAnsiTheme="minorHAnsi" w:cstheme="minorHAnsi"/>
          <w:b w:val="0"/>
          <w:iCs/>
          <w:sz w:val="18"/>
          <w:szCs w:val="18"/>
        </w:rPr>
        <w:t>, niezależnie od charakteru prawnego łączących go z nim stosunków prawnych.</w:t>
      </w:r>
    </w:p>
    <w:p w14:paraId="14318CE1" w14:textId="77777777" w:rsidR="001249DC" w:rsidRPr="00C17207" w:rsidRDefault="001249DC" w:rsidP="000B3EDE">
      <w:pPr>
        <w:pStyle w:val="Tekstpodstawowy2"/>
        <w:numPr>
          <w:ilvl w:val="1"/>
          <w:numId w:val="20"/>
        </w:numPr>
        <w:ind w:left="567"/>
        <w:rPr>
          <w:rFonts w:asciiTheme="minorHAnsi" w:hAnsiTheme="minorHAnsi" w:cstheme="minorHAnsi"/>
          <w:b w:val="0"/>
          <w:iCs/>
          <w:sz w:val="18"/>
          <w:szCs w:val="18"/>
        </w:rPr>
      </w:pPr>
      <w:r w:rsidRPr="00C17207">
        <w:rPr>
          <w:rFonts w:asciiTheme="minorHAnsi" w:hAnsiTheme="minorHAnsi" w:cstheme="minorHAnsi"/>
          <w:b w:val="0"/>
          <w:iCs/>
          <w:sz w:val="18"/>
          <w:szCs w:val="18"/>
        </w:rPr>
        <w:t>Wykonawca, który polega na zdolnościach lub sytuacji podmiotów</w:t>
      </w:r>
      <w:r w:rsidR="00095E86" w:rsidRPr="00C17207">
        <w:rPr>
          <w:rFonts w:asciiTheme="minorHAnsi" w:hAnsiTheme="minorHAnsi" w:cstheme="minorHAnsi"/>
          <w:b w:val="0"/>
          <w:iCs/>
          <w:sz w:val="18"/>
          <w:szCs w:val="18"/>
        </w:rPr>
        <w:t xml:space="preserve"> udostępniających zasoby</w:t>
      </w:r>
      <w:r w:rsidR="00155A39" w:rsidRPr="00C17207">
        <w:rPr>
          <w:rFonts w:asciiTheme="minorHAnsi" w:hAnsiTheme="minorHAnsi" w:cstheme="minorHAnsi"/>
          <w:b w:val="0"/>
          <w:iCs/>
          <w:sz w:val="18"/>
          <w:szCs w:val="18"/>
        </w:rPr>
        <w:t xml:space="preserve"> składa wraz z ofertą </w:t>
      </w:r>
      <w:r w:rsidRPr="00C17207">
        <w:rPr>
          <w:rFonts w:asciiTheme="minorHAnsi" w:hAnsiTheme="minorHAnsi" w:cstheme="minorHAnsi"/>
          <w:b w:val="0"/>
          <w:iCs/>
          <w:sz w:val="18"/>
          <w:szCs w:val="18"/>
        </w:rPr>
        <w:t xml:space="preserve">zobowiązanie </w:t>
      </w:r>
      <w:r w:rsidR="00307509" w:rsidRPr="00C17207">
        <w:rPr>
          <w:rFonts w:asciiTheme="minorHAnsi" w:hAnsiTheme="minorHAnsi" w:cstheme="minorHAnsi"/>
          <w:b w:val="0"/>
          <w:iCs/>
          <w:sz w:val="18"/>
          <w:szCs w:val="18"/>
        </w:rPr>
        <w:t xml:space="preserve">tych </w:t>
      </w:r>
      <w:r w:rsidRPr="00C17207">
        <w:rPr>
          <w:rFonts w:asciiTheme="minorHAnsi" w:hAnsiTheme="minorHAnsi" w:cstheme="minorHAnsi"/>
          <w:b w:val="0"/>
          <w:iCs/>
          <w:sz w:val="18"/>
          <w:szCs w:val="18"/>
        </w:rPr>
        <w:t>podmiotów do oddania mu do dyspozycji niezbędnych zasobów na potrzeby realizacji zamówienia</w:t>
      </w:r>
      <w:r w:rsidR="00307509" w:rsidRPr="00C17207">
        <w:rPr>
          <w:rFonts w:asciiTheme="minorHAnsi" w:hAnsiTheme="minorHAnsi" w:cstheme="minorHAnsi"/>
          <w:b w:val="0"/>
          <w:iCs/>
          <w:sz w:val="18"/>
          <w:szCs w:val="18"/>
        </w:rPr>
        <w:t xml:space="preserve"> lub inny podmiotowy środek dowodowy potwierdzający</w:t>
      </w:r>
      <w:r w:rsidR="00155A39" w:rsidRPr="00C17207">
        <w:rPr>
          <w:rFonts w:asciiTheme="minorHAnsi" w:hAnsiTheme="minorHAnsi" w:cstheme="minorHAnsi"/>
          <w:b w:val="0"/>
          <w:iCs/>
          <w:sz w:val="18"/>
          <w:szCs w:val="18"/>
        </w:rPr>
        <w:t xml:space="preserve">, </w:t>
      </w:r>
      <w:r w:rsidR="00155A39" w:rsidRPr="00C17207">
        <w:rPr>
          <w:rFonts w:asciiTheme="minorHAnsi" w:hAnsiTheme="minorHAnsi" w:cstheme="minorHAnsi"/>
          <w:b w:val="0"/>
          <w:bCs w:val="0"/>
          <w:iCs/>
          <w:sz w:val="18"/>
          <w:szCs w:val="18"/>
        </w:rPr>
        <w:t>że Wykonawca realizując zamówienie, będzie dysponował niezbędnymi zasobami tych podmiotów</w:t>
      </w:r>
      <w:r w:rsidRPr="00C17207">
        <w:rPr>
          <w:rFonts w:asciiTheme="minorHAnsi" w:hAnsiTheme="minorHAnsi" w:cstheme="minorHAnsi"/>
          <w:iCs/>
          <w:sz w:val="18"/>
          <w:szCs w:val="18"/>
        </w:rPr>
        <w:t>.</w:t>
      </w:r>
    </w:p>
    <w:p w14:paraId="4BF6469D" w14:textId="77777777" w:rsidR="00434FA1" w:rsidRPr="00C17207" w:rsidRDefault="00434FA1" w:rsidP="000B3EDE">
      <w:pPr>
        <w:pStyle w:val="Tekstpodstawowy2"/>
        <w:numPr>
          <w:ilvl w:val="1"/>
          <w:numId w:val="20"/>
        </w:numPr>
        <w:ind w:left="567"/>
        <w:rPr>
          <w:rFonts w:asciiTheme="minorHAnsi" w:hAnsiTheme="minorHAnsi" w:cstheme="minorHAnsi"/>
          <w:b w:val="0"/>
          <w:iCs/>
          <w:sz w:val="18"/>
          <w:szCs w:val="18"/>
        </w:rPr>
      </w:pPr>
      <w:r w:rsidRPr="00C17207">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w:t>
      </w:r>
      <w:r w:rsidR="009F017F" w:rsidRPr="00C17207">
        <w:rPr>
          <w:rFonts w:asciiTheme="minorHAnsi" w:hAnsiTheme="minorHAnsi" w:cstheme="minorHAnsi"/>
          <w:b w:val="0"/>
          <w:iCs/>
          <w:sz w:val="18"/>
          <w:szCs w:val="18"/>
        </w:rPr>
        <w:t> </w:t>
      </w:r>
      <w:r w:rsidRPr="00C17207">
        <w:rPr>
          <w:rFonts w:asciiTheme="minorHAnsi" w:hAnsiTheme="minorHAnsi" w:cstheme="minorHAnsi"/>
          <w:b w:val="0"/>
          <w:iCs/>
          <w:sz w:val="18"/>
          <w:szCs w:val="18"/>
        </w:rPr>
        <w:t>szczególności:</w:t>
      </w:r>
    </w:p>
    <w:p w14:paraId="41FFDBB0" w14:textId="77777777" w:rsidR="00434FA1" w:rsidRPr="00C17207" w:rsidRDefault="00434FA1" w:rsidP="000B3EDE">
      <w:pPr>
        <w:pStyle w:val="Tekstpodstawowy2"/>
        <w:numPr>
          <w:ilvl w:val="0"/>
          <w:numId w:val="21"/>
        </w:numPr>
        <w:spacing w:before="60"/>
        <w:ind w:left="851" w:hanging="284"/>
        <w:rPr>
          <w:rFonts w:asciiTheme="minorHAnsi" w:hAnsiTheme="minorHAnsi" w:cstheme="minorHAnsi"/>
          <w:b w:val="0"/>
          <w:iCs/>
          <w:sz w:val="18"/>
          <w:szCs w:val="18"/>
        </w:rPr>
      </w:pPr>
      <w:r w:rsidRPr="00C17207">
        <w:rPr>
          <w:rFonts w:asciiTheme="minorHAnsi" w:hAnsiTheme="minorHAnsi" w:cstheme="minorHAnsi"/>
          <w:b w:val="0"/>
          <w:iCs/>
          <w:sz w:val="18"/>
          <w:szCs w:val="18"/>
        </w:rPr>
        <w:t>zakres dostępnych wykonawcy zasobów podmiotu udostępniającego zasoby;</w:t>
      </w:r>
    </w:p>
    <w:p w14:paraId="0F9BC2EF" w14:textId="77777777" w:rsidR="00434FA1" w:rsidRPr="00C17207" w:rsidRDefault="00434FA1" w:rsidP="000B3EDE">
      <w:pPr>
        <w:pStyle w:val="Tekstpodstawowy2"/>
        <w:numPr>
          <w:ilvl w:val="0"/>
          <w:numId w:val="21"/>
        </w:numPr>
        <w:spacing w:before="60"/>
        <w:ind w:left="851" w:hanging="284"/>
        <w:rPr>
          <w:rFonts w:asciiTheme="minorHAnsi" w:hAnsiTheme="minorHAnsi" w:cstheme="minorHAnsi"/>
          <w:b w:val="0"/>
          <w:iCs/>
          <w:sz w:val="18"/>
          <w:szCs w:val="18"/>
        </w:rPr>
      </w:pPr>
      <w:r w:rsidRPr="00C17207">
        <w:rPr>
          <w:rFonts w:asciiTheme="minorHAnsi" w:hAnsiTheme="minorHAnsi" w:cstheme="minorHAnsi"/>
          <w:b w:val="0"/>
          <w:iCs/>
          <w:sz w:val="18"/>
          <w:szCs w:val="18"/>
        </w:rPr>
        <w:t>sposób i okres udostępnienia Wykonawcy i wykorzystania przez niego zasobów podmiotu udostępniające</w:t>
      </w:r>
      <w:r w:rsidR="00155A39" w:rsidRPr="00C17207">
        <w:rPr>
          <w:rFonts w:asciiTheme="minorHAnsi" w:hAnsiTheme="minorHAnsi" w:cstheme="minorHAnsi"/>
          <w:b w:val="0"/>
          <w:iCs/>
          <w:sz w:val="18"/>
          <w:szCs w:val="18"/>
        </w:rPr>
        <w:t>go</w:t>
      </w:r>
      <w:r w:rsidRPr="00C17207">
        <w:rPr>
          <w:rFonts w:asciiTheme="minorHAnsi" w:hAnsiTheme="minorHAnsi" w:cstheme="minorHAnsi"/>
          <w:b w:val="0"/>
          <w:iCs/>
          <w:sz w:val="18"/>
          <w:szCs w:val="18"/>
        </w:rPr>
        <w:t xml:space="preserve"> te zasoby przy wykonywaniu zamówienia;</w:t>
      </w:r>
    </w:p>
    <w:p w14:paraId="6592160D" w14:textId="77777777" w:rsidR="00434FA1" w:rsidRPr="00C17207" w:rsidRDefault="00434FA1" w:rsidP="000B3EDE">
      <w:pPr>
        <w:pStyle w:val="Tekstpodstawowy2"/>
        <w:numPr>
          <w:ilvl w:val="0"/>
          <w:numId w:val="21"/>
        </w:numPr>
        <w:spacing w:before="60"/>
        <w:ind w:left="851" w:hanging="284"/>
        <w:rPr>
          <w:rFonts w:asciiTheme="minorHAnsi" w:hAnsiTheme="minorHAnsi" w:cstheme="minorHAnsi"/>
          <w:b w:val="0"/>
          <w:iCs/>
          <w:sz w:val="18"/>
          <w:szCs w:val="18"/>
        </w:rPr>
      </w:pPr>
      <w:r w:rsidRPr="00C17207">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064D8A6" w14:textId="77777777" w:rsidR="001249DC" w:rsidRPr="00C17207" w:rsidRDefault="001249DC" w:rsidP="000B3EDE">
      <w:pPr>
        <w:pStyle w:val="Tekstpodstawowy2"/>
        <w:numPr>
          <w:ilvl w:val="1"/>
          <w:numId w:val="20"/>
        </w:numPr>
        <w:ind w:left="567"/>
        <w:rPr>
          <w:rFonts w:asciiTheme="minorHAnsi" w:hAnsiTheme="minorHAnsi" w:cstheme="minorHAnsi"/>
          <w:b w:val="0"/>
          <w:iCs/>
          <w:sz w:val="18"/>
          <w:szCs w:val="18"/>
        </w:rPr>
      </w:pPr>
      <w:r w:rsidRPr="00C17207">
        <w:rPr>
          <w:rFonts w:asciiTheme="minorHAnsi" w:hAnsiTheme="minorHAnsi" w:cstheme="minorHAnsi"/>
          <w:b w:val="0"/>
          <w:iCs/>
          <w:sz w:val="18"/>
          <w:szCs w:val="18"/>
        </w:rPr>
        <w:t>Zamawiający oceni</w:t>
      </w:r>
      <w:r w:rsidR="00155A39" w:rsidRPr="00C17207">
        <w:rPr>
          <w:rFonts w:asciiTheme="minorHAnsi" w:hAnsiTheme="minorHAnsi" w:cstheme="minorHAnsi"/>
          <w:b w:val="0"/>
          <w:iCs/>
          <w:sz w:val="18"/>
          <w:szCs w:val="18"/>
        </w:rPr>
        <w:t>a</w:t>
      </w:r>
      <w:r w:rsidRPr="00C17207">
        <w:rPr>
          <w:rFonts w:asciiTheme="minorHAnsi" w:hAnsiTheme="minorHAnsi" w:cstheme="minorHAnsi"/>
          <w:b w:val="0"/>
          <w:iCs/>
          <w:sz w:val="18"/>
          <w:szCs w:val="18"/>
        </w:rPr>
        <w:t xml:space="preserve">, czy udostępniane Wykonawcy przez podmioty </w:t>
      </w:r>
      <w:r w:rsidR="00EA1F3E" w:rsidRPr="00C17207">
        <w:rPr>
          <w:rFonts w:asciiTheme="minorHAnsi" w:hAnsiTheme="minorHAnsi" w:cstheme="minorHAnsi"/>
          <w:b w:val="0"/>
          <w:iCs/>
          <w:sz w:val="18"/>
          <w:szCs w:val="18"/>
        </w:rPr>
        <w:t xml:space="preserve">udostępniające zasoby </w:t>
      </w:r>
      <w:r w:rsidRPr="00C17207">
        <w:rPr>
          <w:rFonts w:asciiTheme="minorHAnsi" w:hAnsiTheme="minorHAnsi" w:cstheme="minorHAnsi"/>
          <w:b w:val="0"/>
          <w:iCs/>
          <w:sz w:val="18"/>
          <w:szCs w:val="18"/>
        </w:rPr>
        <w:t>zdolności techniczne lub zawodowe</w:t>
      </w:r>
      <w:r w:rsidR="00D144C0" w:rsidRPr="00C17207">
        <w:rPr>
          <w:rFonts w:asciiTheme="minorHAnsi" w:hAnsiTheme="minorHAnsi" w:cstheme="minorHAnsi"/>
          <w:b w:val="0"/>
          <w:iCs/>
          <w:sz w:val="18"/>
          <w:szCs w:val="18"/>
        </w:rPr>
        <w:t xml:space="preserve"> lub </w:t>
      </w:r>
      <w:r w:rsidR="00EA1F3E" w:rsidRPr="00C17207">
        <w:rPr>
          <w:rFonts w:asciiTheme="minorHAnsi" w:hAnsiTheme="minorHAnsi" w:cstheme="minorHAnsi"/>
          <w:b w:val="0"/>
          <w:iCs/>
          <w:sz w:val="18"/>
          <w:szCs w:val="18"/>
        </w:rPr>
        <w:t xml:space="preserve">ich </w:t>
      </w:r>
      <w:r w:rsidR="00D144C0" w:rsidRPr="00C17207">
        <w:rPr>
          <w:rFonts w:asciiTheme="minorHAnsi" w:hAnsiTheme="minorHAnsi" w:cstheme="minorHAnsi"/>
          <w:b w:val="0"/>
          <w:iCs/>
          <w:sz w:val="18"/>
          <w:szCs w:val="18"/>
        </w:rPr>
        <w:t>sytuacja finansowa lub ekonomiczna</w:t>
      </w:r>
      <w:r w:rsidRPr="00C17207">
        <w:rPr>
          <w:rFonts w:asciiTheme="minorHAnsi" w:hAnsiTheme="minorHAnsi" w:cstheme="minorHAnsi"/>
          <w:b w:val="0"/>
          <w:iCs/>
          <w:sz w:val="18"/>
          <w:szCs w:val="18"/>
        </w:rPr>
        <w:t xml:space="preserve">, pozwalają na wykazanie przez Wykonawcę spełniania warunków udziału w postępowaniu oraz bada, czy nie zachodzą wobec tego podmiotu podstawy wykluczenia, </w:t>
      </w:r>
      <w:r w:rsidR="00EA1F3E" w:rsidRPr="00C17207">
        <w:rPr>
          <w:rFonts w:asciiTheme="minorHAnsi" w:hAnsiTheme="minorHAnsi" w:cstheme="minorHAnsi"/>
          <w:b w:val="0"/>
          <w:iCs/>
          <w:sz w:val="18"/>
          <w:szCs w:val="18"/>
        </w:rPr>
        <w:t>które zostały przewidziane względem Wykonawcy</w:t>
      </w:r>
      <w:r w:rsidR="00127E29" w:rsidRPr="00C17207">
        <w:rPr>
          <w:rFonts w:asciiTheme="minorHAnsi" w:hAnsiTheme="minorHAnsi" w:cstheme="minorHAnsi"/>
          <w:b w:val="0"/>
          <w:iCs/>
          <w:sz w:val="18"/>
          <w:szCs w:val="18"/>
        </w:rPr>
        <w:t>.</w:t>
      </w:r>
    </w:p>
    <w:p w14:paraId="27D82FAC" w14:textId="77777777" w:rsidR="00282974" w:rsidRPr="00C17207" w:rsidRDefault="00EA1F3E" w:rsidP="000B3EDE">
      <w:pPr>
        <w:pStyle w:val="Tekstpodstawowy2"/>
        <w:numPr>
          <w:ilvl w:val="1"/>
          <w:numId w:val="20"/>
        </w:numPr>
        <w:ind w:left="567"/>
        <w:rPr>
          <w:rFonts w:asciiTheme="minorHAnsi" w:hAnsiTheme="minorHAnsi" w:cstheme="minorHAnsi"/>
          <w:b w:val="0"/>
          <w:iCs/>
          <w:sz w:val="18"/>
          <w:szCs w:val="18"/>
        </w:rPr>
      </w:pPr>
      <w:r w:rsidRPr="00C17207">
        <w:rPr>
          <w:rFonts w:asciiTheme="minorHAnsi" w:hAnsiTheme="minorHAnsi" w:cstheme="minorHAnsi"/>
          <w:b w:val="0"/>
          <w:iCs/>
          <w:sz w:val="18"/>
          <w:szCs w:val="18"/>
        </w:rPr>
        <w:t>W</w:t>
      </w:r>
      <w:r w:rsidR="00282974" w:rsidRPr="00C17207">
        <w:rPr>
          <w:rFonts w:asciiTheme="minorHAnsi" w:hAnsiTheme="minorHAnsi" w:cstheme="minorHAnsi"/>
          <w:b w:val="0"/>
          <w:iCs/>
          <w:sz w:val="18"/>
          <w:szCs w:val="18"/>
        </w:rPr>
        <w:t xml:space="preserve"> odniesieniu do warunków dotyczących wykształcenia, kwalifikacji zawodowych lub doświadczenia, Wykonawcy mogą polegać na zdolnościach podmiotów</w:t>
      </w:r>
      <w:r w:rsidRPr="00C17207">
        <w:rPr>
          <w:rFonts w:asciiTheme="minorHAnsi" w:hAnsiTheme="minorHAnsi" w:cstheme="minorHAnsi"/>
          <w:b w:val="0"/>
          <w:iCs/>
          <w:sz w:val="18"/>
          <w:szCs w:val="18"/>
        </w:rPr>
        <w:t xml:space="preserve"> udostępniających zasoby</w:t>
      </w:r>
      <w:r w:rsidR="00282974" w:rsidRPr="00C17207">
        <w:rPr>
          <w:rFonts w:asciiTheme="minorHAnsi" w:hAnsiTheme="minorHAnsi" w:cstheme="minorHAnsi"/>
          <w:b w:val="0"/>
          <w:iCs/>
          <w:sz w:val="18"/>
          <w:szCs w:val="18"/>
        </w:rPr>
        <w:t xml:space="preserve">, jeśli podmioty te </w:t>
      </w:r>
      <w:r w:rsidRPr="00C17207">
        <w:rPr>
          <w:rFonts w:asciiTheme="minorHAnsi" w:hAnsiTheme="minorHAnsi" w:cstheme="minorHAnsi"/>
          <w:b w:val="0"/>
          <w:iCs/>
          <w:sz w:val="18"/>
          <w:szCs w:val="18"/>
        </w:rPr>
        <w:t>wykonają roboty budowlane lub</w:t>
      </w:r>
      <w:r w:rsidR="00282974" w:rsidRPr="00C17207">
        <w:rPr>
          <w:rFonts w:asciiTheme="minorHAnsi" w:hAnsiTheme="minorHAnsi" w:cstheme="minorHAnsi"/>
          <w:b w:val="0"/>
          <w:iCs/>
          <w:sz w:val="18"/>
          <w:szCs w:val="18"/>
        </w:rPr>
        <w:t xml:space="preserve"> usługi, do realizacji których te zdolności są wymagane</w:t>
      </w:r>
      <w:r w:rsidRPr="00C17207">
        <w:rPr>
          <w:rFonts w:asciiTheme="minorHAnsi" w:hAnsiTheme="minorHAnsi" w:cstheme="minorHAnsi"/>
          <w:b w:val="0"/>
          <w:iCs/>
          <w:sz w:val="18"/>
          <w:szCs w:val="18"/>
        </w:rPr>
        <w:t>.</w:t>
      </w:r>
    </w:p>
    <w:p w14:paraId="2BA9AB62" w14:textId="77777777" w:rsidR="001249DC" w:rsidRPr="00C17207" w:rsidRDefault="00EA1F3E" w:rsidP="000B3EDE">
      <w:pPr>
        <w:pStyle w:val="Tekstpodstawowy2"/>
        <w:numPr>
          <w:ilvl w:val="1"/>
          <w:numId w:val="20"/>
        </w:numPr>
        <w:ind w:left="567"/>
        <w:rPr>
          <w:rFonts w:asciiTheme="minorHAnsi" w:hAnsiTheme="minorHAnsi" w:cstheme="minorHAnsi"/>
          <w:b w:val="0"/>
          <w:iCs/>
          <w:sz w:val="18"/>
          <w:szCs w:val="18"/>
        </w:rPr>
      </w:pPr>
      <w:r w:rsidRPr="00C17207">
        <w:rPr>
          <w:rFonts w:asciiTheme="minorHAnsi" w:hAnsiTheme="minorHAnsi" w:cstheme="minorHAnsi"/>
          <w:b w:val="0"/>
          <w:iCs/>
          <w:sz w:val="18"/>
          <w:szCs w:val="18"/>
        </w:rPr>
        <w:t>Podmiot, który zobowiązał się do udostępnienia zasobów</w:t>
      </w:r>
      <w:r w:rsidR="001249DC" w:rsidRPr="00C17207">
        <w:rPr>
          <w:rFonts w:asciiTheme="minorHAnsi" w:hAnsiTheme="minorHAnsi" w:cstheme="minorHAnsi"/>
          <w:b w:val="0"/>
          <w:iCs/>
          <w:sz w:val="18"/>
          <w:szCs w:val="18"/>
        </w:rPr>
        <w:t>, odpowiada solidarnie z</w:t>
      </w:r>
      <w:r w:rsidR="009C237E" w:rsidRPr="00C17207">
        <w:rPr>
          <w:rFonts w:asciiTheme="minorHAnsi" w:hAnsiTheme="minorHAnsi" w:cstheme="minorHAnsi"/>
          <w:b w:val="0"/>
          <w:iCs/>
          <w:sz w:val="18"/>
          <w:szCs w:val="18"/>
        </w:rPr>
        <w:t> </w:t>
      </w:r>
      <w:r w:rsidR="00050517" w:rsidRPr="00C17207">
        <w:rPr>
          <w:rFonts w:asciiTheme="minorHAnsi" w:hAnsiTheme="minorHAnsi" w:cstheme="minorHAnsi"/>
          <w:b w:val="0"/>
          <w:iCs/>
          <w:sz w:val="18"/>
          <w:szCs w:val="18"/>
        </w:rPr>
        <w:t>Wykonawcą</w:t>
      </w:r>
      <w:r w:rsidR="001249DC" w:rsidRPr="00C17207">
        <w:rPr>
          <w:rFonts w:asciiTheme="minorHAnsi" w:hAnsiTheme="minorHAnsi" w:cstheme="minorHAnsi"/>
          <w:b w:val="0"/>
          <w:iCs/>
          <w:sz w:val="18"/>
          <w:szCs w:val="18"/>
        </w:rPr>
        <w:t xml:space="preserve">, który </w:t>
      </w:r>
      <w:r w:rsidR="00050517" w:rsidRPr="00C17207">
        <w:rPr>
          <w:rFonts w:asciiTheme="minorHAnsi" w:hAnsiTheme="minorHAnsi" w:cstheme="minorHAnsi"/>
          <w:b w:val="0"/>
          <w:iCs/>
          <w:sz w:val="18"/>
          <w:szCs w:val="18"/>
        </w:rPr>
        <w:t>polega na jego sytuacji finansowej lub ekonomicznej</w:t>
      </w:r>
      <w:r w:rsidR="001249DC" w:rsidRPr="00C17207">
        <w:rPr>
          <w:rFonts w:asciiTheme="minorHAnsi" w:hAnsiTheme="minorHAnsi" w:cstheme="minorHAnsi"/>
          <w:b w:val="0"/>
          <w:iCs/>
          <w:sz w:val="18"/>
          <w:szCs w:val="18"/>
        </w:rPr>
        <w:t xml:space="preserve">, za szkodę poniesioną przez Zamawiającego powstałą wskutek nieudostępnienia tych zasobów, chyba że za nieudostępnienie zasobów </w:t>
      </w:r>
      <w:r w:rsidR="00050517" w:rsidRPr="00C17207">
        <w:rPr>
          <w:rFonts w:asciiTheme="minorHAnsi" w:hAnsiTheme="minorHAnsi" w:cstheme="minorHAnsi"/>
          <w:b w:val="0"/>
          <w:iCs/>
          <w:sz w:val="18"/>
          <w:szCs w:val="18"/>
        </w:rPr>
        <w:t xml:space="preserve">podmiot ten </w:t>
      </w:r>
      <w:r w:rsidR="001249DC" w:rsidRPr="00C17207">
        <w:rPr>
          <w:rFonts w:asciiTheme="minorHAnsi" w:hAnsiTheme="minorHAnsi" w:cstheme="minorHAnsi"/>
          <w:b w:val="0"/>
          <w:iCs/>
          <w:sz w:val="18"/>
          <w:szCs w:val="18"/>
        </w:rPr>
        <w:t>nie ponosi winy.</w:t>
      </w:r>
    </w:p>
    <w:p w14:paraId="27209689" w14:textId="77777777" w:rsidR="00242CBD" w:rsidRPr="00C17207" w:rsidRDefault="001249DC" w:rsidP="000B3EDE">
      <w:pPr>
        <w:pStyle w:val="Tekstpodstawowy2"/>
        <w:numPr>
          <w:ilvl w:val="1"/>
          <w:numId w:val="20"/>
        </w:numPr>
        <w:ind w:left="567"/>
        <w:rPr>
          <w:rFonts w:asciiTheme="minorHAnsi" w:hAnsiTheme="minorHAnsi" w:cstheme="minorHAnsi"/>
          <w:b w:val="0"/>
          <w:iCs/>
          <w:sz w:val="18"/>
          <w:szCs w:val="18"/>
        </w:rPr>
      </w:pPr>
      <w:r w:rsidRPr="00C17207">
        <w:rPr>
          <w:rFonts w:asciiTheme="minorHAnsi" w:hAnsiTheme="minorHAnsi" w:cstheme="minorHAnsi"/>
          <w:b w:val="0"/>
          <w:iCs/>
          <w:sz w:val="18"/>
          <w:szCs w:val="18"/>
        </w:rPr>
        <w:t>Jeżeli zdolności techniczne lub zawodowe</w:t>
      </w:r>
      <w:r w:rsidR="00050517" w:rsidRPr="00C17207">
        <w:rPr>
          <w:rFonts w:asciiTheme="minorHAnsi" w:hAnsiTheme="minorHAnsi" w:cstheme="minorHAnsi"/>
          <w:b w:val="0"/>
          <w:iCs/>
          <w:sz w:val="18"/>
          <w:szCs w:val="18"/>
        </w:rPr>
        <w:t>,</w:t>
      </w:r>
      <w:r w:rsidRPr="00C17207">
        <w:rPr>
          <w:rFonts w:asciiTheme="minorHAnsi" w:hAnsiTheme="minorHAnsi" w:cstheme="minorHAnsi"/>
          <w:b w:val="0"/>
          <w:iCs/>
          <w:sz w:val="18"/>
          <w:szCs w:val="18"/>
        </w:rPr>
        <w:t xml:space="preserve"> sytuacja ekonomiczna lub finansowa, podmiotu</w:t>
      </w:r>
      <w:r w:rsidR="00050517" w:rsidRPr="00C17207">
        <w:rPr>
          <w:rFonts w:asciiTheme="minorHAnsi" w:hAnsiTheme="minorHAnsi" w:cstheme="minorHAnsi"/>
          <w:b w:val="0"/>
          <w:iCs/>
          <w:sz w:val="18"/>
          <w:szCs w:val="18"/>
        </w:rPr>
        <w:t xml:space="preserve"> udostępniającego zasoby</w:t>
      </w:r>
      <w:r w:rsidRPr="00C17207">
        <w:rPr>
          <w:rFonts w:asciiTheme="minorHAnsi" w:hAnsiTheme="minorHAnsi" w:cstheme="minorHAnsi"/>
          <w:b w:val="0"/>
          <w:iCs/>
          <w:sz w:val="18"/>
          <w:szCs w:val="18"/>
        </w:rPr>
        <w:t xml:space="preserve"> nie potwierdzają spełni</w:t>
      </w:r>
      <w:r w:rsidR="00242CBD" w:rsidRPr="00C17207">
        <w:rPr>
          <w:rFonts w:asciiTheme="minorHAnsi" w:hAnsiTheme="minorHAnsi" w:cstheme="minorHAnsi"/>
          <w:b w:val="0"/>
          <w:iCs/>
          <w:sz w:val="18"/>
          <w:szCs w:val="18"/>
        </w:rPr>
        <w:t>a</w:t>
      </w:r>
      <w:r w:rsidRPr="00C17207">
        <w:rPr>
          <w:rFonts w:asciiTheme="minorHAnsi" w:hAnsiTheme="minorHAnsi" w:cstheme="minorHAnsi"/>
          <w:b w:val="0"/>
          <w:iCs/>
          <w:sz w:val="18"/>
          <w:szCs w:val="18"/>
        </w:rPr>
        <w:t>nia przez Wykonawcę warunków udziału w postępowaniu lub zachodzą wobec t</w:t>
      </w:r>
      <w:r w:rsidR="00242CBD" w:rsidRPr="00C17207">
        <w:rPr>
          <w:rFonts w:asciiTheme="minorHAnsi" w:hAnsiTheme="minorHAnsi" w:cstheme="minorHAnsi"/>
          <w:b w:val="0"/>
          <w:iCs/>
          <w:sz w:val="18"/>
          <w:szCs w:val="18"/>
        </w:rPr>
        <w:t>ego</w:t>
      </w:r>
      <w:r w:rsidRPr="00C17207">
        <w:rPr>
          <w:rFonts w:asciiTheme="minorHAnsi" w:hAnsiTheme="minorHAnsi" w:cstheme="minorHAnsi"/>
          <w:b w:val="0"/>
          <w:iCs/>
          <w:sz w:val="18"/>
          <w:szCs w:val="18"/>
        </w:rPr>
        <w:t xml:space="preserve"> podmiot</w:t>
      </w:r>
      <w:r w:rsidR="00242CBD" w:rsidRPr="00C17207">
        <w:rPr>
          <w:rFonts w:asciiTheme="minorHAnsi" w:hAnsiTheme="minorHAnsi" w:cstheme="minorHAnsi"/>
          <w:b w:val="0"/>
          <w:iCs/>
          <w:sz w:val="18"/>
          <w:szCs w:val="18"/>
        </w:rPr>
        <w:t>u</w:t>
      </w:r>
      <w:r w:rsidRPr="00C17207">
        <w:rPr>
          <w:rFonts w:asciiTheme="minorHAnsi" w:hAnsiTheme="minorHAnsi" w:cstheme="minorHAnsi"/>
          <w:b w:val="0"/>
          <w:iCs/>
          <w:sz w:val="18"/>
          <w:szCs w:val="18"/>
        </w:rPr>
        <w:t xml:space="preserve"> podstawy wykluczenia, Zamawiający żąda, aby </w:t>
      </w:r>
      <w:r w:rsidR="00242CBD" w:rsidRPr="00C17207">
        <w:rPr>
          <w:rFonts w:asciiTheme="minorHAnsi" w:hAnsiTheme="minorHAnsi" w:cstheme="minorHAnsi"/>
          <w:b w:val="0"/>
          <w:iCs/>
          <w:sz w:val="18"/>
          <w:szCs w:val="18"/>
        </w:rPr>
        <w:t>W</w:t>
      </w:r>
      <w:r w:rsidRPr="00C17207">
        <w:rPr>
          <w:rFonts w:asciiTheme="minorHAnsi" w:hAnsiTheme="minorHAnsi" w:cstheme="minorHAnsi"/>
          <w:b w:val="0"/>
          <w:iCs/>
          <w:sz w:val="18"/>
          <w:szCs w:val="18"/>
        </w:rPr>
        <w:t>ykonawca w terminie określonym przez Zamawiającego</w:t>
      </w:r>
      <w:r w:rsidR="00242CBD" w:rsidRPr="00C17207">
        <w:rPr>
          <w:rFonts w:asciiTheme="minorHAnsi" w:hAnsiTheme="minorHAnsi" w:cstheme="minorHAnsi"/>
          <w:b w:val="0"/>
          <w:iCs/>
          <w:sz w:val="18"/>
          <w:szCs w:val="18"/>
        </w:rPr>
        <w:t xml:space="preserve"> zastąpił ten podmiot innym podmiotem lub podmiotami albo wykazał, że samodzielnie spełnia warunki udziału w postępowaniu.</w:t>
      </w:r>
      <w:r w:rsidR="00744D79" w:rsidRPr="00C17207">
        <w:rPr>
          <w:rFonts w:asciiTheme="minorHAnsi" w:hAnsiTheme="minorHAnsi" w:cstheme="minorHAnsi"/>
          <w:b w:val="0"/>
          <w:i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3BC7A2" w14:textId="77777777" w:rsidR="00127E29" w:rsidRPr="00C17207" w:rsidRDefault="00127E29" w:rsidP="000B3EDE">
      <w:pPr>
        <w:pStyle w:val="Tekstpodstawowy2"/>
        <w:numPr>
          <w:ilvl w:val="1"/>
          <w:numId w:val="20"/>
        </w:numPr>
        <w:ind w:left="567"/>
        <w:rPr>
          <w:rFonts w:asciiTheme="minorHAnsi" w:hAnsiTheme="minorHAnsi" w:cstheme="minorHAnsi"/>
          <w:b w:val="0"/>
          <w:iCs/>
          <w:sz w:val="18"/>
          <w:szCs w:val="18"/>
        </w:rPr>
      </w:pPr>
      <w:r w:rsidRPr="00C17207">
        <w:rPr>
          <w:rFonts w:asciiTheme="minorHAnsi" w:hAnsiTheme="minorHAnsi" w:cstheme="minorHAnsi"/>
          <w:b w:val="0"/>
          <w:iCs/>
          <w:sz w:val="18"/>
          <w:szCs w:val="18"/>
        </w:rPr>
        <w:t xml:space="preserve">Wykonawca, </w:t>
      </w:r>
      <w:r w:rsidR="00AC1FFC" w:rsidRPr="00C17207">
        <w:rPr>
          <w:rFonts w:asciiTheme="minorHAnsi" w:hAnsiTheme="minorHAnsi" w:cstheme="minorHAnsi"/>
          <w:b w:val="0"/>
          <w:iCs/>
          <w:sz w:val="18"/>
          <w:szCs w:val="18"/>
        </w:rPr>
        <w:t>w przypadku</w:t>
      </w:r>
      <w:r w:rsidRPr="00C17207">
        <w:rPr>
          <w:rFonts w:asciiTheme="minorHAnsi" w:hAnsiTheme="minorHAnsi" w:cstheme="minorHAnsi"/>
          <w:b w:val="0"/>
          <w:iCs/>
          <w:sz w:val="18"/>
          <w:szCs w:val="18"/>
        </w:rPr>
        <w:t xml:space="preserve"> </w:t>
      </w:r>
      <w:r w:rsidR="00AC1FFC" w:rsidRPr="00C17207">
        <w:rPr>
          <w:rFonts w:asciiTheme="minorHAnsi" w:hAnsiTheme="minorHAnsi" w:cstheme="minorHAnsi"/>
          <w:b w:val="0"/>
          <w:iCs/>
          <w:sz w:val="18"/>
          <w:szCs w:val="18"/>
        </w:rPr>
        <w:t>polegania</w:t>
      </w:r>
      <w:r w:rsidRPr="00C17207">
        <w:rPr>
          <w:rFonts w:asciiTheme="minorHAnsi" w:hAnsiTheme="minorHAnsi" w:cstheme="minorHAnsi"/>
          <w:b w:val="0"/>
          <w:iCs/>
          <w:sz w:val="18"/>
          <w:szCs w:val="18"/>
        </w:rPr>
        <w:t xml:space="preserve"> na </w:t>
      </w:r>
      <w:r w:rsidR="00AC1FFC" w:rsidRPr="00C17207">
        <w:rPr>
          <w:rFonts w:asciiTheme="minorHAnsi" w:hAnsiTheme="minorHAnsi" w:cstheme="minorHAnsi"/>
          <w:b w:val="0"/>
          <w:iCs/>
          <w:sz w:val="18"/>
          <w:szCs w:val="18"/>
        </w:rPr>
        <w:t>zdolnościach lub sytuacji podmiotów udostępniających zasoby</w:t>
      </w:r>
      <w:r w:rsidRPr="00C17207">
        <w:rPr>
          <w:rFonts w:asciiTheme="minorHAnsi" w:hAnsiTheme="minorHAnsi" w:cstheme="minorHAnsi"/>
          <w:b w:val="0"/>
          <w:iCs/>
          <w:sz w:val="18"/>
          <w:szCs w:val="18"/>
        </w:rPr>
        <w:t xml:space="preserve">, </w:t>
      </w:r>
      <w:r w:rsidR="00AC1FFC" w:rsidRPr="00C17207">
        <w:rPr>
          <w:rFonts w:asciiTheme="minorHAnsi" w:hAnsiTheme="minorHAnsi" w:cstheme="minorHAnsi"/>
          <w:b w:val="0"/>
          <w:iCs/>
          <w:sz w:val="18"/>
          <w:szCs w:val="18"/>
        </w:rPr>
        <w:t xml:space="preserve">przedstawia </w:t>
      </w:r>
      <w:r w:rsidR="00155A39" w:rsidRPr="00C17207">
        <w:rPr>
          <w:rFonts w:asciiTheme="minorHAnsi" w:hAnsiTheme="minorHAnsi" w:cstheme="minorHAnsi"/>
          <w:b w:val="0"/>
          <w:iCs/>
          <w:sz w:val="18"/>
          <w:szCs w:val="18"/>
        </w:rPr>
        <w:t xml:space="preserve">wraz z oświadczeniem, o którym mowa w art. 125 ust. 1 ustawy </w:t>
      </w:r>
      <w:proofErr w:type="spellStart"/>
      <w:r w:rsidR="00155A39" w:rsidRPr="00C17207">
        <w:rPr>
          <w:rFonts w:asciiTheme="minorHAnsi" w:hAnsiTheme="minorHAnsi" w:cstheme="minorHAnsi"/>
          <w:b w:val="0"/>
          <w:iCs/>
          <w:sz w:val="18"/>
          <w:szCs w:val="18"/>
        </w:rPr>
        <w:t>Pzp</w:t>
      </w:r>
      <w:proofErr w:type="spellEnd"/>
      <w:r w:rsidR="00155A39" w:rsidRPr="00C17207">
        <w:rPr>
          <w:rFonts w:asciiTheme="minorHAnsi" w:hAnsiTheme="minorHAnsi" w:cstheme="minorHAnsi"/>
          <w:b w:val="0"/>
          <w:iCs/>
          <w:sz w:val="18"/>
          <w:szCs w:val="18"/>
        </w:rPr>
        <w:t xml:space="preserve"> także oświadczenie</w:t>
      </w:r>
      <w:r w:rsidR="00AC1FFC" w:rsidRPr="00C17207">
        <w:rPr>
          <w:rFonts w:asciiTheme="minorHAnsi" w:hAnsiTheme="minorHAnsi" w:cstheme="minorHAnsi"/>
          <w:b w:val="0"/>
          <w:iCs/>
          <w:sz w:val="18"/>
          <w:szCs w:val="18"/>
        </w:rPr>
        <w:t xml:space="preserve"> podmiotu udostępniającego zasoby, potwierdzający </w:t>
      </w:r>
      <w:r w:rsidRPr="00C17207">
        <w:rPr>
          <w:rFonts w:asciiTheme="minorHAnsi" w:hAnsiTheme="minorHAnsi" w:cstheme="minorHAnsi"/>
          <w:b w:val="0"/>
          <w:iCs/>
          <w:sz w:val="18"/>
          <w:szCs w:val="18"/>
        </w:rPr>
        <w:t xml:space="preserve">brak podstaw wykluczenia </w:t>
      </w:r>
      <w:r w:rsidR="00AC1FFC" w:rsidRPr="00C17207">
        <w:rPr>
          <w:rFonts w:asciiTheme="minorHAnsi" w:hAnsiTheme="minorHAnsi" w:cstheme="minorHAnsi"/>
          <w:b w:val="0"/>
          <w:iCs/>
          <w:sz w:val="18"/>
          <w:szCs w:val="18"/>
        </w:rPr>
        <w:t xml:space="preserve">tego podmiotu </w:t>
      </w:r>
      <w:r w:rsidRPr="00C17207">
        <w:rPr>
          <w:rFonts w:asciiTheme="minorHAnsi" w:hAnsiTheme="minorHAnsi" w:cstheme="minorHAnsi"/>
          <w:b w:val="0"/>
          <w:iCs/>
          <w:sz w:val="18"/>
          <w:szCs w:val="18"/>
        </w:rPr>
        <w:t xml:space="preserve">oraz </w:t>
      </w:r>
      <w:r w:rsidR="00AC1FFC" w:rsidRPr="00C17207">
        <w:rPr>
          <w:rFonts w:asciiTheme="minorHAnsi" w:hAnsiTheme="minorHAnsi" w:cstheme="minorHAnsi"/>
          <w:b w:val="0"/>
          <w:iCs/>
          <w:sz w:val="18"/>
          <w:szCs w:val="18"/>
        </w:rPr>
        <w:t xml:space="preserve">odpowiednio </w:t>
      </w:r>
      <w:r w:rsidRPr="00C17207">
        <w:rPr>
          <w:rFonts w:asciiTheme="minorHAnsi" w:hAnsiTheme="minorHAnsi" w:cstheme="minorHAnsi"/>
          <w:b w:val="0"/>
          <w:iCs/>
          <w:sz w:val="18"/>
          <w:szCs w:val="18"/>
        </w:rPr>
        <w:t>spełniani</w:t>
      </w:r>
      <w:r w:rsidR="00AC1FFC" w:rsidRPr="00C17207">
        <w:rPr>
          <w:rFonts w:asciiTheme="minorHAnsi" w:hAnsiTheme="minorHAnsi" w:cstheme="minorHAnsi"/>
          <w:b w:val="0"/>
          <w:iCs/>
          <w:sz w:val="18"/>
          <w:szCs w:val="18"/>
        </w:rPr>
        <w:t>e warunków udziału w</w:t>
      </w:r>
      <w:r w:rsidR="00155A39" w:rsidRPr="00C17207">
        <w:rPr>
          <w:rFonts w:asciiTheme="minorHAnsi" w:hAnsiTheme="minorHAnsi" w:cstheme="minorHAnsi"/>
          <w:b w:val="0"/>
          <w:iCs/>
          <w:sz w:val="18"/>
          <w:szCs w:val="18"/>
        </w:rPr>
        <w:t> </w:t>
      </w:r>
      <w:r w:rsidR="00AC1FFC" w:rsidRPr="00C17207">
        <w:rPr>
          <w:rFonts w:asciiTheme="minorHAnsi" w:hAnsiTheme="minorHAnsi" w:cstheme="minorHAnsi"/>
          <w:b w:val="0"/>
          <w:iCs/>
          <w:sz w:val="18"/>
          <w:szCs w:val="18"/>
        </w:rPr>
        <w:t>postępowaniu</w:t>
      </w:r>
      <w:r w:rsidRPr="00C17207">
        <w:rPr>
          <w:rFonts w:asciiTheme="minorHAnsi" w:hAnsiTheme="minorHAnsi" w:cstheme="minorHAnsi"/>
          <w:b w:val="0"/>
          <w:iCs/>
          <w:sz w:val="18"/>
          <w:szCs w:val="18"/>
        </w:rPr>
        <w:t>, w zakresie, w</w:t>
      </w:r>
      <w:r w:rsidR="00AC1FFC" w:rsidRPr="00C17207">
        <w:rPr>
          <w:rFonts w:asciiTheme="minorHAnsi" w:hAnsiTheme="minorHAnsi" w:cstheme="minorHAnsi"/>
          <w:b w:val="0"/>
          <w:iCs/>
          <w:sz w:val="18"/>
          <w:szCs w:val="18"/>
        </w:rPr>
        <w:t> </w:t>
      </w:r>
      <w:r w:rsidRPr="00C17207">
        <w:rPr>
          <w:rFonts w:asciiTheme="minorHAnsi" w:hAnsiTheme="minorHAnsi" w:cstheme="minorHAnsi"/>
          <w:b w:val="0"/>
          <w:iCs/>
          <w:sz w:val="18"/>
          <w:szCs w:val="18"/>
        </w:rPr>
        <w:t xml:space="preserve">jakim </w:t>
      </w:r>
      <w:r w:rsidR="00AC1FFC" w:rsidRPr="00C17207">
        <w:rPr>
          <w:rFonts w:asciiTheme="minorHAnsi" w:hAnsiTheme="minorHAnsi" w:cstheme="minorHAnsi"/>
          <w:b w:val="0"/>
          <w:iCs/>
          <w:sz w:val="18"/>
          <w:szCs w:val="18"/>
        </w:rPr>
        <w:t xml:space="preserve">Wykonawca </w:t>
      </w:r>
      <w:r w:rsidRPr="00C17207">
        <w:rPr>
          <w:rFonts w:asciiTheme="minorHAnsi" w:hAnsiTheme="minorHAnsi" w:cstheme="minorHAnsi"/>
          <w:b w:val="0"/>
          <w:iCs/>
          <w:sz w:val="18"/>
          <w:szCs w:val="18"/>
        </w:rPr>
        <w:t xml:space="preserve">powołuje się na </w:t>
      </w:r>
      <w:r w:rsidR="00AC1FFC" w:rsidRPr="00C17207">
        <w:rPr>
          <w:rFonts w:asciiTheme="minorHAnsi" w:hAnsiTheme="minorHAnsi" w:cstheme="minorHAnsi"/>
          <w:b w:val="0"/>
          <w:iCs/>
          <w:sz w:val="18"/>
          <w:szCs w:val="18"/>
        </w:rPr>
        <w:t>jego</w:t>
      </w:r>
      <w:r w:rsidRPr="00C17207">
        <w:rPr>
          <w:rFonts w:asciiTheme="minorHAnsi" w:hAnsiTheme="minorHAnsi" w:cstheme="minorHAnsi"/>
          <w:b w:val="0"/>
          <w:iCs/>
          <w:sz w:val="18"/>
          <w:szCs w:val="18"/>
        </w:rPr>
        <w:t xml:space="preserve"> zasoby</w:t>
      </w:r>
      <w:r w:rsidR="005248F4" w:rsidRPr="00C17207">
        <w:rPr>
          <w:rFonts w:asciiTheme="minorHAnsi" w:hAnsiTheme="minorHAnsi" w:cstheme="minorHAnsi"/>
          <w:b w:val="0"/>
          <w:iCs/>
          <w:sz w:val="18"/>
          <w:szCs w:val="18"/>
        </w:rPr>
        <w:t>.</w:t>
      </w:r>
    </w:p>
    <w:p w14:paraId="18665EBB" w14:textId="77777777" w:rsidR="00127E29" w:rsidRPr="00C17207" w:rsidRDefault="006A231B" w:rsidP="000B3EDE">
      <w:pPr>
        <w:pStyle w:val="Tekstpodstawowy2"/>
        <w:numPr>
          <w:ilvl w:val="1"/>
          <w:numId w:val="20"/>
        </w:numPr>
        <w:ind w:left="567"/>
        <w:rPr>
          <w:rFonts w:asciiTheme="minorHAnsi" w:hAnsiTheme="minorHAnsi" w:cstheme="minorHAnsi"/>
          <w:b w:val="0"/>
          <w:iCs/>
          <w:sz w:val="18"/>
          <w:szCs w:val="18"/>
        </w:rPr>
      </w:pPr>
      <w:r w:rsidRPr="00C17207">
        <w:rPr>
          <w:rFonts w:asciiTheme="minorHAnsi" w:hAnsiTheme="minorHAnsi" w:cstheme="minorHAnsi"/>
          <w:b w:val="0"/>
          <w:iCs/>
          <w:sz w:val="18"/>
          <w:szCs w:val="18"/>
        </w:rPr>
        <w:t>Na wezwanie Z</w:t>
      </w:r>
      <w:r w:rsidR="00127E29" w:rsidRPr="00C17207">
        <w:rPr>
          <w:rFonts w:asciiTheme="minorHAnsi" w:hAnsiTheme="minorHAnsi" w:cstheme="minorHAnsi"/>
          <w:b w:val="0"/>
          <w:iCs/>
          <w:sz w:val="18"/>
          <w:szCs w:val="18"/>
        </w:rPr>
        <w:t xml:space="preserve">amawiającego Wykonawca, który polega na zdolnościach </w:t>
      </w:r>
      <w:r w:rsidR="005C4445" w:rsidRPr="00C17207">
        <w:rPr>
          <w:rFonts w:asciiTheme="minorHAnsi" w:hAnsiTheme="minorHAnsi" w:cstheme="minorHAnsi"/>
          <w:b w:val="0"/>
          <w:iCs/>
          <w:sz w:val="18"/>
          <w:szCs w:val="18"/>
        </w:rPr>
        <w:t>technicznych lub zawodowych lub</w:t>
      </w:r>
      <w:r w:rsidR="00127E29" w:rsidRPr="00C17207">
        <w:rPr>
          <w:rFonts w:asciiTheme="minorHAnsi" w:hAnsiTheme="minorHAnsi" w:cstheme="minorHAnsi"/>
          <w:b w:val="0"/>
          <w:iCs/>
          <w:sz w:val="18"/>
          <w:szCs w:val="18"/>
        </w:rPr>
        <w:t xml:space="preserve"> sytuacji</w:t>
      </w:r>
      <w:r w:rsidR="005C4445" w:rsidRPr="00C17207">
        <w:rPr>
          <w:rFonts w:asciiTheme="minorHAnsi" w:hAnsiTheme="minorHAnsi" w:cstheme="minorHAnsi"/>
          <w:b w:val="0"/>
          <w:iCs/>
          <w:sz w:val="18"/>
          <w:szCs w:val="18"/>
        </w:rPr>
        <w:t xml:space="preserve"> finansowej lub ekonomicznej</w:t>
      </w:r>
      <w:r w:rsidR="00127E29" w:rsidRPr="00C17207">
        <w:rPr>
          <w:rFonts w:asciiTheme="minorHAnsi" w:hAnsiTheme="minorHAnsi" w:cstheme="minorHAnsi"/>
          <w:b w:val="0"/>
          <w:iCs/>
          <w:sz w:val="18"/>
          <w:szCs w:val="18"/>
        </w:rPr>
        <w:t xml:space="preserve"> podmiotów </w:t>
      </w:r>
      <w:r w:rsidR="005C4445" w:rsidRPr="00C17207">
        <w:rPr>
          <w:rFonts w:asciiTheme="minorHAnsi" w:hAnsiTheme="minorHAnsi" w:cstheme="minorHAnsi"/>
          <w:b w:val="0"/>
          <w:iCs/>
          <w:sz w:val="18"/>
          <w:szCs w:val="18"/>
        </w:rPr>
        <w:t xml:space="preserve">udostępniających zasoby </w:t>
      </w:r>
      <w:r w:rsidR="00127E29" w:rsidRPr="00C17207">
        <w:rPr>
          <w:rFonts w:asciiTheme="minorHAnsi" w:hAnsiTheme="minorHAnsi" w:cstheme="minorHAnsi"/>
          <w:b w:val="0"/>
          <w:iCs/>
          <w:sz w:val="18"/>
          <w:szCs w:val="18"/>
        </w:rPr>
        <w:t xml:space="preserve">na zasadach określonych w art. </w:t>
      </w:r>
      <w:r w:rsidR="005C4445" w:rsidRPr="00C17207">
        <w:rPr>
          <w:rFonts w:asciiTheme="minorHAnsi" w:hAnsiTheme="minorHAnsi" w:cstheme="minorHAnsi"/>
          <w:b w:val="0"/>
          <w:iCs/>
          <w:sz w:val="18"/>
          <w:szCs w:val="18"/>
        </w:rPr>
        <w:t>118</w:t>
      </w:r>
      <w:r w:rsidR="00127E29" w:rsidRPr="00C17207">
        <w:rPr>
          <w:rFonts w:asciiTheme="minorHAnsi" w:hAnsiTheme="minorHAnsi" w:cstheme="minorHAnsi"/>
          <w:b w:val="0"/>
          <w:iCs/>
          <w:sz w:val="18"/>
          <w:szCs w:val="18"/>
        </w:rPr>
        <w:t xml:space="preserve"> ustawy </w:t>
      </w:r>
      <w:proofErr w:type="spellStart"/>
      <w:r w:rsidR="00127E29" w:rsidRPr="00C17207">
        <w:rPr>
          <w:rFonts w:asciiTheme="minorHAnsi" w:hAnsiTheme="minorHAnsi" w:cstheme="minorHAnsi"/>
          <w:b w:val="0"/>
          <w:iCs/>
          <w:sz w:val="18"/>
          <w:szCs w:val="18"/>
        </w:rPr>
        <w:t>Pzp</w:t>
      </w:r>
      <w:proofErr w:type="spellEnd"/>
      <w:r w:rsidR="00127E29" w:rsidRPr="00C17207">
        <w:rPr>
          <w:rFonts w:asciiTheme="minorHAnsi" w:hAnsiTheme="minorHAnsi" w:cstheme="minorHAnsi"/>
          <w:b w:val="0"/>
          <w:iCs/>
          <w:sz w:val="18"/>
          <w:szCs w:val="18"/>
        </w:rPr>
        <w:t>, zobow</w:t>
      </w:r>
      <w:r w:rsidR="00CF1072" w:rsidRPr="00C17207">
        <w:rPr>
          <w:rFonts w:asciiTheme="minorHAnsi" w:hAnsiTheme="minorHAnsi" w:cstheme="minorHAnsi"/>
          <w:b w:val="0"/>
          <w:iCs/>
          <w:sz w:val="18"/>
          <w:szCs w:val="18"/>
        </w:rPr>
        <w:t xml:space="preserve">iązany jest do przedstawienia </w:t>
      </w:r>
      <w:r w:rsidR="005C4445" w:rsidRPr="00C17207">
        <w:rPr>
          <w:rFonts w:asciiTheme="minorHAnsi" w:hAnsiTheme="minorHAnsi" w:cstheme="minorHAnsi"/>
          <w:b w:val="0"/>
          <w:iCs/>
          <w:sz w:val="18"/>
          <w:szCs w:val="18"/>
        </w:rPr>
        <w:t>podmiotowych środków dowodowych, o których mowa w pkt 8.</w:t>
      </w:r>
      <w:r w:rsidR="00155A39" w:rsidRPr="00C17207">
        <w:rPr>
          <w:rFonts w:asciiTheme="minorHAnsi" w:hAnsiTheme="minorHAnsi" w:cstheme="minorHAnsi"/>
          <w:b w:val="0"/>
          <w:iCs/>
          <w:sz w:val="18"/>
          <w:szCs w:val="18"/>
        </w:rPr>
        <w:t>3</w:t>
      </w:r>
      <w:r w:rsidR="005C4445" w:rsidRPr="00C17207">
        <w:rPr>
          <w:rFonts w:asciiTheme="minorHAnsi" w:hAnsiTheme="minorHAnsi" w:cstheme="minorHAnsi"/>
          <w:b w:val="0"/>
          <w:iCs/>
          <w:sz w:val="18"/>
          <w:szCs w:val="18"/>
        </w:rPr>
        <w:t xml:space="preserve">. </w:t>
      </w:r>
      <w:proofErr w:type="spellStart"/>
      <w:r w:rsidR="005C4445" w:rsidRPr="00C17207">
        <w:rPr>
          <w:rFonts w:asciiTheme="minorHAnsi" w:hAnsiTheme="minorHAnsi" w:cstheme="minorHAnsi"/>
          <w:b w:val="0"/>
          <w:iCs/>
          <w:sz w:val="18"/>
          <w:szCs w:val="18"/>
        </w:rPr>
        <w:t>ppkt</w:t>
      </w:r>
      <w:proofErr w:type="spellEnd"/>
      <w:r w:rsidR="005C4445" w:rsidRPr="00C17207">
        <w:rPr>
          <w:rFonts w:asciiTheme="minorHAnsi" w:hAnsiTheme="minorHAnsi" w:cstheme="minorHAnsi"/>
          <w:b w:val="0"/>
          <w:iCs/>
          <w:sz w:val="18"/>
          <w:szCs w:val="18"/>
        </w:rPr>
        <w:t xml:space="preserve"> 1 lit. </w:t>
      </w:r>
      <w:r w:rsidR="00F0765B" w:rsidRPr="00C17207">
        <w:rPr>
          <w:rFonts w:asciiTheme="minorHAnsi" w:hAnsiTheme="minorHAnsi" w:cstheme="minorHAnsi"/>
          <w:b w:val="0"/>
          <w:iCs/>
          <w:sz w:val="18"/>
          <w:szCs w:val="18"/>
        </w:rPr>
        <w:t>b</w:t>
      </w:r>
      <w:r w:rsidR="005C4445" w:rsidRPr="00C17207">
        <w:rPr>
          <w:rFonts w:asciiTheme="minorHAnsi" w:hAnsiTheme="minorHAnsi" w:cstheme="minorHAnsi"/>
          <w:b w:val="0"/>
          <w:iCs/>
          <w:sz w:val="18"/>
          <w:szCs w:val="18"/>
        </w:rPr>
        <w:t>, dotyczących tych</w:t>
      </w:r>
      <w:r w:rsidR="00127E29" w:rsidRPr="00C17207">
        <w:rPr>
          <w:rFonts w:asciiTheme="minorHAnsi" w:hAnsiTheme="minorHAnsi" w:cstheme="minorHAnsi"/>
          <w:b w:val="0"/>
          <w:iCs/>
          <w:sz w:val="18"/>
          <w:szCs w:val="18"/>
        </w:rPr>
        <w:t xml:space="preserve"> podmiotów</w:t>
      </w:r>
      <w:r w:rsidR="005C4445" w:rsidRPr="00C17207">
        <w:rPr>
          <w:rFonts w:asciiTheme="minorHAnsi" w:hAnsiTheme="minorHAnsi" w:cstheme="minorHAnsi"/>
          <w:b w:val="0"/>
          <w:iCs/>
          <w:sz w:val="18"/>
          <w:szCs w:val="18"/>
        </w:rPr>
        <w:t>, potwierdzających, że nie zachodzą wobec tych podmiotów podstawy wykluczenia z</w:t>
      </w:r>
      <w:r w:rsidR="00486E2D" w:rsidRPr="00C17207">
        <w:rPr>
          <w:rFonts w:asciiTheme="minorHAnsi" w:hAnsiTheme="minorHAnsi" w:cstheme="minorHAnsi"/>
          <w:b w:val="0"/>
          <w:iCs/>
          <w:sz w:val="18"/>
          <w:szCs w:val="18"/>
        </w:rPr>
        <w:t> </w:t>
      </w:r>
      <w:r w:rsidR="005C4445" w:rsidRPr="00C17207">
        <w:rPr>
          <w:rFonts w:asciiTheme="minorHAnsi" w:hAnsiTheme="minorHAnsi" w:cstheme="minorHAnsi"/>
          <w:b w:val="0"/>
          <w:iCs/>
          <w:sz w:val="18"/>
          <w:szCs w:val="18"/>
        </w:rPr>
        <w:t>postępowania</w:t>
      </w:r>
      <w:r w:rsidR="005248F4" w:rsidRPr="00C17207">
        <w:rPr>
          <w:rFonts w:asciiTheme="minorHAnsi" w:hAnsiTheme="minorHAnsi" w:cstheme="minorHAnsi"/>
          <w:b w:val="0"/>
          <w:iCs/>
          <w:sz w:val="18"/>
          <w:szCs w:val="18"/>
        </w:rPr>
        <w:t>.</w:t>
      </w:r>
    </w:p>
    <w:p w14:paraId="2A4CED59" w14:textId="77777777" w:rsidR="001249DC" w:rsidRPr="00C17207" w:rsidRDefault="001249DC" w:rsidP="000B3EDE">
      <w:pPr>
        <w:pStyle w:val="Akapitzlist"/>
        <w:numPr>
          <w:ilvl w:val="0"/>
          <w:numId w:val="20"/>
        </w:numPr>
        <w:spacing w:before="240" w:after="120"/>
        <w:ind w:left="567" w:hanging="567"/>
        <w:jc w:val="both"/>
        <w:rPr>
          <w:rFonts w:asciiTheme="minorHAnsi" w:hAnsiTheme="minorHAnsi" w:cstheme="minorHAnsi"/>
          <w:b/>
          <w:sz w:val="18"/>
          <w:szCs w:val="18"/>
        </w:rPr>
      </w:pPr>
      <w:r w:rsidRPr="00C17207">
        <w:rPr>
          <w:rFonts w:asciiTheme="minorHAnsi" w:hAnsiTheme="minorHAnsi" w:cstheme="minorHAnsi"/>
          <w:b/>
          <w:sz w:val="18"/>
          <w:szCs w:val="18"/>
        </w:rPr>
        <w:t>INFORMACJA DLA WYKONAWCÓW WSPÓLNIE UBIEGAJĄCYCH SIĘ O UDZIELENIE ZAMÓWIENIA (SPÓŁKI CYWILNE/ KONSORCJA)</w:t>
      </w:r>
    </w:p>
    <w:p w14:paraId="643A38C3" w14:textId="77777777" w:rsidR="001249DC" w:rsidRPr="00C17207" w:rsidRDefault="001249DC"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 xml:space="preserve">Wykonawcy mogą wspólnie ubiegać się o udzielenie zamówienia. W takim przypadku Wykonawcy ustanawiają pełnomocnika do reprezentowania ich w postępowaniu o udzielenie zamówienia albo </w:t>
      </w:r>
      <w:r w:rsidR="00486E2D" w:rsidRPr="00C17207">
        <w:rPr>
          <w:rFonts w:asciiTheme="minorHAnsi" w:hAnsiTheme="minorHAnsi" w:cstheme="minorHAnsi"/>
          <w:b w:val="0"/>
          <w:sz w:val="18"/>
          <w:szCs w:val="18"/>
        </w:rPr>
        <w:t xml:space="preserve">do </w:t>
      </w:r>
      <w:r w:rsidRPr="00C17207">
        <w:rPr>
          <w:rFonts w:asciiTheme="minorHAnsi" w:hAnsiTheme="minorHAnsi" w:cstheme="minorHAnsi"/>
          <w:b w:val="0"/>
          <w:sz w:val="18"/>
          <w:szCs w:val="18"/>
        </w:rPr>
        <w:t>reprezentowania w</w:t>
      </w:r>
      <w:r w:rsidR="00F60806" w:rsidRPr="00C17207">
        <w:rPr>
          <w:rFonts w:asciiTheme="minorHAnsi" w:hAnsiTheme="minorHAnsi" w:cstheme="minorHAnsi"/>
          <w:b w:val="0"/>
          <w:sz w:val="18"/>
          <w:szCs w:val="18"/>
        </w:rPr>
        <w:t> </w:t>
      </w:r>
      <w:r w:rsidRPr="00C17207">
        <w:rPr>
          <w:rFonts w:asciiTheme="minorHAnsi" w:hAnsiTheme="minorHAnsi" w:cstheme="minorHAnsi"/>
          <w:b w:val="0"/>
          <w:sz w:val="18"/>
          <w:szCs w:val="18"/>
        </w:rPr>
        <w:t>postępowaniu i</w:t>
      </w:r>
      <w:r w:rsidR="009C237E" w:rsidRPr="00C17207">
        <w:rPr>
          <w:rFonts w:asciiTheme="minorHAnsi" w:hAnsiTheme="minorHAnsi" w:cstheme="minorHAnsi"/>
          <w:b w:val="0"/>
          <w:sz w:val="18"/>
          <w:szCs w:val="18"/>
        </w:rPr>
        <w:t> </w:t>
      </w:r>
      <w:r w:rsidRPr="00C17207">
        <w:rPr>
          <w:rFonts w:asciiTheme="minorHAnsi" w:hAnsiTheme="minorHAnsi" w:cstheme="minorHAnsi"/>
          <w:b w:val="0"/>
          <w:sz w:val="18"/>
          <w:szCs w:val="18"/>
        </w:rPr>
        <w:t>zawarcia umowy w sprawie zamówienia publicznego.</w:t>
      </w:r>
    </w:p>
    <w:p w14:paraId="28A06AFB" w14:textId="77777777" w:rsidR="001249DC" w:rsidRPr="00C17207" w:rsidRDefault="001249DC"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 xml:space="preserve">W przypadku Wykonawców wspólnie ubiegających się o udzielenie zamówienia, </w:t>
      </w:r>
      <w:r w:rsidR="003904E2" w:rsidRPr="00C17207">
        <w:rPr>
          <w:rFonts w:asciiTheme="minorHAnsi" w:hAnsiTheme="minorHAnsi" w:cstheme="minorHAnsi"/>
          <w:b w:val="0"/>
          <w:sz w:val="18"/>
          <w:szCs w:val="18"/>
        </w:rPr>
        <w:t>Oświadczenie</w:t>
      </w:r>
      <w:r w:rsidR="00BA1A62" w:rsidRPr="00C17207">
        <w:rPr>
          <w:rFonts w:asciiTheme="minorHAnsi" w:hAnsiTheme="minorHAnsi" w:cstheme="minorHAnsi"/>
          <w:b w:val="0"/>
          <w:sz w:val="18"/>
          <w:szCs w:val="18"/>
        </w:rPr>
        <w:t>, o którym mowa</w:t>
      </w:r>
      <w:r w:rsidR="003904E2" w:rsidRPr="00C17207">
        <w:rPr>
          <w:rFonts w:asciiTheme="minorHAnsi" w:hAnsiTheme="minorHAnsi" w:cstheme="minorHAnsi"/>
          <w:b w:val="0"/>
          <w:sz w:val="18"/>
          <w:szCs w:val="18"/>
        </w:rPr>
        <w:t xml:space="preserve"> </w:t>
      </w:r>
      <w:r w:rsidR="00BA1A62" w:rsidRPr="00C17207">
        <w:rPr>
          <w:rFonts w:asciiTheme="minorHAnsi" w:hAnsiTheme="minorHAnsi" w:cstheme="minorHAnsi"/>
          <w:b w:val="0"/>
          <w:sz w:val="18"/>
          <w:szCs w:val="18"/>
        </w:rPr>
        <w:t>w</w:t>
      </w:r>
      <w:r w:rsidR="003904E2" w:rsidRPr="00C17207">
        <w:rPr>
          <w:rFonts w:asciiTheme="minorHAnsi" w:hAnsiTheme="minorHAnsi" w:cstheme="minorHAnsi"/>
          <w:b w:val="0"/>
          <w:sz w:val="18"/>
          <w:szCs w:val="18"/>
        </w:rPr>
        <w:t xml:space="preserve"> art. 125 ust. 1 </w:t>
      </w:r>
      <w:r w:rsidR="00BA1A62" w:rsidRPr="00C17207">
        <w:rPr>
          <w:rFonts w:asciiTheme="minorHAnsi" w:hAnsiTheme="minorHAnsi" w:cstheme="minorHAnsi"/>
          <w:b w:val="0"/>
          <w:sz w:val="18"/>
          <w:szCs w:val="18"/>
        </w:rPr>
        <w:t xml:space="preserve">ustawy </w:t>
      </w:r>
      <w:proofErr w:type="spellStart"/>
      <w:r w:rsidR="00BA1A62" w:rsidRPr="00C17207">
        <w:rPr>
          <w:rFonts w:asciiTheme="minorHAnsi" w:hAnsiTheme="minorHAnsi" w:cstheme="minorHAnsi"/>
          <w:b w:val="0"/>
          <w:sz w:val="18"/>
          <w:szCs w:val="18"/>
        </w:rPr>
        <w:t>Pzp</w:t>
      </w:r>
      <w:proofErr w:type="spellEnd"/>
      <w:r w:rsidR="009350AB" w:rsidRPr="00C17207">
        <w:rPr>
          <w:rFonts w:asciiTheme="minorHAnsi" w:hAnsiTheme="minorHAnsi" w:cstheme="minorHAnsi"/>
          <w:b w:val="0"/>
          <w:iCs/>
          <w:sz w:val="18"/>
          <w:szCs w:val="18"/>
        </w:rPr>
        <w:t xml:space="preserve"> </w:t>
      </w:r>
      <w:r w:rsidRPr="00C17207">
        <w:rPr>
          <w:rFonts w:asciiTheme="minorHAnsi" w:hAnsiTheme="minorHAnsi" w:cstheme="minorHAnsi"/>
          <w:b w:val="0"/>
          <w:sz w:val="18"/>
          <w:szCs w:val="18"/>
        </w:rPr>
        <w:t xml:space="preserve">składa każdy z Wykonawców. </w:t>
      </w:r>
      <w:r w:rsidR="00613FE0" w:rsidRPr="00C17207">
        <w:rPr>
          <w:rFonts w:asciiTheme="minorHAnsi" w:hAnsiTheme="minorHAnsi" w:cstheme="minorHAnsi"/>
          <w:b w:val="0"/>
          <w:sz w:val="18"/>
          <w:szCs w:val="18"/>
        </w:rPr>
        <w:t>Oświadczenia te</w:t>
      </w:r>
      <w:r w:rsidRPr="00C17207">
        <w:rPr>
          <w:rFonts w:asciiTheme="minorHAnsi" w:hAnsiTheme="minorHAnsi" w:cstheme="minorHAnsi"/>
          <w:b w:val="0"/>
          <w:sz w:val="18"/>
          <w:szCs w:val="18"/>
        </w:rPr>
        <w:t xml:space="preserve"> potwierdzają </w:t>
      </w:r>
      <w:r w:rsidR="009350AB" w:rsidRPr="00C17207">
        <w:rPr>
          <w:rFonts w:asciiTheme="minorHAnsi" w:hAnsiTheme="minorHAnsi" w:cstheme="minorHAnsi"/>
          <w:b w:val="0"/>
          <w:sz w:val="18"/>
          <w:szCs w:val="18"/>
        </w:rPr>
        <w:t xml:space="preserve">brak podstaw wykluczenia oraz </w:t>
      </w:r>
      <w:r w:rsidRPr="00C17207">
        <w:rPr>
          <w:rFonts w:asciiTheme="minorHAnsi" w:hAnsiTheme="minorHAnsi" w:cstheme="minorHAnsi"/>
          <w:b w:val="0"/>
          <w:sz w:val="18"/>
          <w:szCs w:val="18"/>
        </w:rPr>
        <w:t>spełnianie warunków udziału w postępowaniu w zakresie, w</w:t>
      </w:r>
      <w:r w:rsidR="00D36AAF" w:rsidRPr="00C17207">
        <w:rPr>
          <w:rFonts w:asciiTheme="minorHAnsi" w:hAnsiTheme="minorHAnsi" w:cstheme="minorHAnsi"/>
          <w:b w:val="0"/>
          <w:sz w:val="18"/>
          <w:szCs w:val="18"/>
        </w:rPr>
        <w:t> </w:t>
      </w:r>
      <w:r w:rsidR="009350AB" w:rsidRPr="00C17207">
        <w:rPr>
          <w:rFonts w:asciiTheme="minorHAnsi" w:hAnsiTheme="minorHAnsi" w:cstheme="minorHAnsi"/>
          <w:b w:val="0"/>
          <w:sz w:val="18"/>
          <w:szCs w:val="18"/>
        </w:rPr>
        <w:t>jakim</w:t>
      </w:r>
      <w:r w:rsidRPr="00C17207">
        <w:rPr>
          <w:rFonts w:asciiTheme="minorHAnsi" w:hAnsiTheme="minorHAnsi" w:cstheme="minorHAnsi"/>
          <w:b w:val="0"/>
          <w:sz w:val="18"/>
          <w:szCs w:val="18"/>
        </w:rPr>
        <w:t xml:space="preserve"> każdy z</w:t>
      </w:r>
      <w:r w:rsidR="00401F13" w:rsidRPr="00C17207">
        <w:rPr>
          <w:rFonts w:asciiTheme="minorHAnsi" w:hAnsiTheme="minorHAnsi" w:cstheme="minorHAnsi"/>
          <w:b w:val="0"/>
          <w:sz w:val="18"/>
          <w:szCs w:val="18"/>
        </w:rPr>
        <w:t> </w:t>
      </w:r>
      <w:r w:rsidRPr="00C17207">
        <w:rPr>
          <w:rFonts w:asciiTheme="minorHAnsi" w:hAnsiTheme="minorHAnsi" w:cstheme="minorHAnsi"/>
          <w:b w:val="0"/>
          <w:sz w:val="18"/>
          <w:szCs w:val="18"/>
        </w:rPr>
        <w:t>Wykonawców wykazuje spełnianie warunków udziału w</w:t>
      </w:r>
      <w:r w:rsidR="00E769BA" w:rsidRPr="00C17207">
        <w:rPr>
          <w:rFonts w:asciiTheme="minorHAnsi" w:hAnsiTheme="minorHAnsi" w:cstheme="minorHAnsi"/>
          <w:b w:val="0"/>
          <w:sz w:val="18"/>
          <w:szCs w:val="18"/>
        </w:rPr>
        <w:t> </w:t>
      </w:r>
      <w:r w:rsidRPr="00C17207">
        <w:rPr>
          <w:rFonts w:asciiTheme="minorHAnsi" w:hAnsiTheme="minorHAnsi" w:cstheme="minorHAnsi"/>
          <w:b w:val="0"/>
          <w:sz w:val="18"/>
          <w:szCs w:val="18"/>
        </w:rPr>
        <w:t>postępowaniu.</w:t>
      </w:r>
    </w:p>
    <w:p w14:paraId="2D34E65E" w14:textId="77777777" w:rsidR="003E6290" w:rsidRPr="00C17207" w:rsidRDefault="003E6290"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61766D0D" w14:textId="77777777" w:rsidR="00EE3CF2" w:rsidRPr="00C17207" w:rsidRDefault="00EE3CF2"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W przypadku, gdy spełnienie warunków opisanych w SWZ wykazuje:</w:t>
      </w:r>
    </w:p>
    <w:p w14:paraId="174281D0" w14:textId="77777777" w:rsidR="00EE3CF2" w:rsidRPr="00C17207" w:rsidRDefault="00EE3CF2" w:rsidP="000B3EDE">
      <w:pPr>
        <w:pStyle w:val="Tekstpodstawowy2"/>
        <w:numPr>
          <w:ilvl w:val="0"/>
          <w:numId w:val="47"/>
        </w:numPr>
        <w:rPr>
          <w:rFonts w:asciiTheme="minorHAnsi" w:hAnsiTheme="minorHAnsi" w:cstheme="minorHAnsi"/>
          <w:b w:val="0"/>
          <w:sz w:val="18"/>
          <w:szCs w:val="18"/>
        </w:rPr>
      </w:pPr>
      <w:r w:rsidRPr="00C17207">
        <w:rPr>
          <w:rFonts w:asciiTheme="minorHAnsi" w:hAnsiTheme="minorHAnsi" w:cstheme="minorHAnsi"/>
          <w:b w:val="0"/>
          <w:sz w:val="18"/>
          <w:szCs w:val="18"/>
        </w:rPr>
        <w:t>co najmniej jeden z Wykonawców wspólnie ubiegających się o udzielenie zamówienia,</w:t>
      </w:r>
    </w:p>
    <w:p w14:paraId="6D7AC63A" w14:textId="77777777" w:rsidR="00EE3CF2" w:rsidRPr="00C17207" w:rsidRDefault="00EE3CF2" w:rsidP="000B3EDE">
      <w:pPr>
        <w:pStyle w:val="Tekstpodstawowy2"/>
        <w:numPr>
          <w:ilvl w:val="0"/>
          <w:numId w:val="47"/>
        </w:numPr>
        <w:rPr>
          <w:rFonts w:asciiTheme="minorHAnsi" w:hAnsiTheme="minorHAnsi" w:cstheme="minorHAnsi"/>
          <w:b w:val="0"/>
          <w:sz w:val="18"/>
          <w:szCs w:val="18"/>
        </w:rPr>
      </w:pPr>
      <w:r w:rsidRPr="00C17207">
        <w:rPr>
          <w:rFonts w:asciiTheme="minorHAnsi" w:hAnsiTheme="minorHAnsi" w:cstheme="minorHAnsi"/>
          <w:b w:val="0"/>
          <w:sz w:val="18"/>
          <w:szCs w:val="18"/>
        </w:rPr>
        <w:lastRenderedPageBreak/>
        <w:t xml:space="preserve">Wykonawcy wykazują poprzez poleganie na zdolnościach tych z Wykonawców którzy wykonają </w:t>
      </w:r>
      <w:r w:rsidRPr="00C17207">
        <w:rPr>
          <w:rFonts w:asciiTheme="minorHAnsi" w:hAnsiTheme="minorHAnsi" w:cstheme="minorHAnsi"/>
          <w:b w:val="0"/>
          <w:iCs/>
          <w:sz w:val="18"/>
          <w:szCs w:val="18"/>
        </w:rPr>
        <w:t>roboty budowlane lub usługi, do realizacji których te zdolności są wymagane</w:t>
      </w:r>
      <w:r w:rsidRPr="00C17207">
        <w:rPr>
          <w:rFonts w:asciiTheme="minorHAnsi" w:hAnsiTheme="minorHAnsi" w:cstheme="minorHAnsi"/>
          <w:b w:val="0"/>
          <w:sz w:val="18"/>
          <w:szCs w:val="18"/>
        </w:rPr>
        <w:t>,</w:t>
      </w:r>
    </w:p>
    <w:p w14:paraId="1A138BB8" w14:textId="77777777" w:rsidR="00EE3CF2" w:rsidRPr="00C17207" w:rsidRDefault="00EE3CF2" w:rsidP="00EE3CF2">
      <w:pPr>
        <w:pStyle w:val="Tekstpodstawowy2"/>
        <w:ind w:left="567"/>
        <w:rPr>
          <w:rFonts w:asciiTheme="minorHAnsi" w:hAnsiTheme="minorHAnsi" w:cstheme="minorHAnsi"/>
          <w:b w:val="0"/>
          <w:sz w:val="18"/>
          <w:szCs w:val="18"/>
        </w:rPr>
      </w:pPr>
      <w:r w:rsidRPr="00C17207">
        <w:rPr>
          <w:rFonts w:asciiTheme="minorHAnsi" w:hAnsiTheme="minorHAnsi" w:cstheme="minorHAnsi"/>
          <w:b w:val="0"/>
          <w:sz w:val="18"/>
          <w:szCs w:val="18"/>
        </w:rPr>
        <w:t>Wykonawcy wspólnie ubiegający się o udzielenie zamówienia oświadczają, który zakres zamówienia wykonają poszczególni Wykonawcy – według załącznika do SWZ;</w:t>
      </w:r>
    </w:p>
    <w:p w14:paraId="7AE3D401" w14:textId="77777777" w:rsidR="009C237E" w:rsidRPr="00C17207" w:rsidRDefault="009C237E"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W przypadku wyboru oferty Wykonawców wspólnie ubiegających się o udzielenie zamówienia:</w:t>
      </w:r>
    </w:p>
    <w:p w14:paraId="1149131E" w14:textId="77777777" w:rsidR="009C237E" w:rsidRPr="00C17207" w:rsidRDefault="009C237E" w:rsidP="000B3EDE">
      <w:pPr>
        <w:pStyle w:val="Tekstpodstawowy2"/>
        <w:numPr>
          <w:ilvl w:val="0"/>
          <w:numId w:val="22"/>
        </w:numPr>
        <w:spacing w:before="60"/>
        <w:ind w:left="851" w:hanging="284"/>
        <w:rPr>
          <w:rFonts w:asciiTheme="minorHAnsi" w:hAnsiTheme="minorHAnsi" w:cstheme="minorHAnsi"/>
          <w:b w:val="0"/>
          <w:sz w:val="18"/>
          <w:szCs w:val="18"/>
        </w:rPr>
      </w:pPr>
      <w:r w:rsidRPr="00C17207">
        <w:rPr>
          <w:rFonts w:asciiTheme="minorHAnsi" w:hAnsiTheme="minorHAnsi" w:cstheme="minorHAnsi"/>
          <w:b w:val="0"/>
          <w:sz w:val="18"/>
          <w:szCs w:val="18"/>
        </w:rPr>
        <w:t xml:space="preserve">Zamawiający, zgodnie z art. </w:t>
      </w:r>
      <w:r w:rsidR="005E0554" w:rsidRPr="00C17207">
        <w:rPr>
          <w:rFonts w:asciiTheme="minorHAnsi" w:hAnsiTheme="minorHAnsi" w:cstheme="minorHAnsi"/>
          <w:b w:val="0"/>
          <w:sz w:val="18"/>
          <w:szCs w:val="18"/>
        </w:rPr>
        <w:t>59</w:t>
      </w:r>
      <w:r w:rsidRPr="00C17207">
        <w:rPr>
          <w:rFonts w:asciiTheme="minorHAnsi" w:hAnsiTheme="minorHAnsi" w:cstheme="minorHAnsi"/>
          <w:b w:val="0"/>
          <w:sz w:val="18"/>
          <w:szCs w:val="18"/>
        </w:rPr>
        <w:t xml:space="preserve"> ustawy </w:t>
      </w:r>
      <w:proofErr w:type="spellStart"/>
      <w:r w:rsidRPr="00C17207">
        <w:rPr>
          <w:rFonts w:asciiTheme="minorHAnsi" w:hAnsiTheme="minorHAnsi" w:cstheme="minorHAnsi"/>
          <w:b w:val="0"/>
          <w:sz w:val="18"/>
          <w:szCs w:val="18"/>
        </w:rPr>
        <w:t>P</w:t>
      </w:r>
      <w:r w:rsidR="005E0554" w:rsidRPr="00C17207">
        <w:rPr>
          <w:rFonts w:asciiTheme="minorHAnsi" w:hAnsiTheme="minorHAnsi" w:cstheme="minorHAnsi"/>
          <w:b w:val="0"/>
          <w:sz w:val="18"/>
          <w:szCs w:val="18"/>
        </w:rPr>
        <w:t>zp</w:t>
      </w:r>
      <w:proofErr w:type="spellEnd"/>
      <w:r w:rsidRPr="00C17207">
        <w:rPr>
          <w:rFonts w:asciiTheme="minorHAnsi" w:hAnsiTheme="minorHAnsi" w:cstheme="minorHAnsi"/>
          <w:b w:val="0"/>
          <w:sz w:val="18"/>
          <w:szCs w:val="18"/>
        </w:rPr>
        <w:t xml:space="preserve">, żąda </w:t>
      </w:r>
      <w:r w:rsidR="005E0554" w:rsidRPr="00C17207">
        <w:rPr>
          <w:rFonts w:asciiTheme="minorHAnsi" w:hAnsiTheme="minorHAnsi" w:cstheme="minorHAnsi"/>
          <w:b w:val="0"/>
          <w:sz w:val="18"/>
          <w:szCs w:val="18"/>
        </w:rPr>
        <w:t xml:space="preserve">kopii </w:t>
      </w:r>
      <w:r w:rsidRPr="00C17207">
        <w:rPr>
          <w:rFonts w:asciiTheme="minorHAnsi" w:hAnsiTheme="minorHAnsi" w:cstheme="minorHAnsi"/>
          <w:b w:val="0"/>
          <w:sz w:val="18"/>
          <w:szCs w:val="18"/>
        </w:rPr>
        <w:t xml:space="preserve">umowy regulującej współpracę tych Wykonawców przed </w:t>
      </w:r>
      <w:r w:rsidR="005E0554" w:rsidRPr="00C17207">
        <w:rPr>
          <w:rFonts w:asciiTheme="minorHAnsi" w:hAnsiTheme="minorHAnsi" w:cstheme="minorHAnsi"/>
          <w:b w:val="0"/>
          <w:sz w:val="18"/>
          <w:szCs w:val="18"/>
        </w:rPr>
        <w:t>zawarciem</w:t>
      </w:r>
      <w:r w:rsidRPr="00C17207">
        <w:rPr>
          <w:rFonts w:asciiTheme="minorHAnsi" w:hAnsiTheme="minorHAnsi" w:cstheme="minorHAnsi"/>
          <w:b w:val="0"/>
          <w:sz w:val="18"/>
          <w:szCs w:val="18"/>
        </w:rPr>
        <w:t xml:space="preserve"> umowy,</w:t>
      </w:r>
    </w:p>
    <w:p w14:paraId="3B6F16FA" w14:textId="77777777" w:rsidR="00210577" w:rsidRPr="00C17207" w:rsidRDefault="009C237E" w:rsidP="000B3EDE">
      <w:pPr>
        <w:pStyle w:val="Tekstpodstawowy2"/>
        <w:numPr>
          <w:ilvl w:val="0"/>
          <w:numId w:val="22"/>
        </w:numPr>
        <w:spacing w:before="60"/>
        <w:ind w:left="851" w:hanging="284"/>
        <w:rPr>
          <w:rFonts w:asciiTheme="minorHAnsi" w:hAnsiTheme="minorHAnsi" w:cstheme="minorHAnsi"/>
          <w:b w:val="0"/>
          <w:sz w:val="18"/>
          <w:szCs w:val="18"/>
        </w:rPr>
      </w:pPr>
      <w:r w:rsidRPr="00C17207">
        <w:rPr>
          <w:rFonts w:asciiTheme="minorHAnsi" w:hAnsiTheme="minorHAnsi" w:cstheme="minorHAnsi"/>
          <w:b w:val="0"/>
          <w:sz w:val="18"/>
          <w:szCs w:val="18"/>
        </w:rPr>
        <w:t>Wykonawcy ponoszą solidarną odpowiedzialność za wykonanie umowy</w:t>
      </w:r>
      <w:r w:rsidR="00AD57CC" w:rsidRPr="00C17207">
        <w:rPr>
          <w:rFonts w:asciiTheme="minorHAnsi" w:hAnsiTheme="minorHAnsi" w:cstheme="minorHAnsi"/>
          <w:b w:val="0"/>
          <w:sz w:val="18"/>
          <w:szCs w:val="18"/>
        </w:rPr>
        <w:t xml:space="preserve"> i wniesienie zabezpieczenia należytego wykonania umowy</w:t>
      </w:r>
      <w:r w:rsidRPr="00C17207">
        <w:rPr>
          <w:rFonts w:asciiTheme="minorHAnsi" w:hAnsiTheme="minorHAnsi" w:cstheme="minorHAnsi"/>
          <w:b w:val="0"/>
          <w:sz w:val="18"/>
          <w:szCs w:val="18"/>
        </w:rPr>
        <w:t>.</w:t>
      </w:r>
    </w:p>
    <w:p w14:paraId="2FD14DB0" w14:textId="77777777" w:rsidR="00F11AC8" w:rsidRPr="00C17207" w:rsidRDefault="001249DC" w:rsidP="000B3EDE">
      <w:pPr>
        <w:pStyle w:val="Akapitzlist"/>
        <w:numPr>
          <w:ilvl w:val="0"/>
          <w:numId w:val="20"/>
        </w:numPr>
        <w:spacing w:before="240" w:after="120"/>
        <w:ind w:left="567" w:hanging="567"/>
        <w:jc w:val="both"/>
        <w:rPr>
          <w:rFonts w:asciiTheme="minorHAnsi" w:hAnsiTheme="minorHAnsi" w:cstheme="minorHAnsi"/>
          <w:b/>
          <w:sz w:val="18"/>
          <w:szCs w:val="18"/>
        </w:rPr>
      </w:pPr>
      <w:r w:rsidRPr="00C17207">
        <w:rPr>
          <w:rFonts w:asciiTheme="minorHAnsi" w:hAnsiTheme="minorHAnsi" w:cstheme="minorHAnsi"/>
          <w:b/>
          <w:sz w:val="18"/>
          <w:szCs w:val="18"/>
        </w:rPr>
        <w:t xml:space="preserve">SPOSÓB KOMUNIKACJI </w:t>
      </w:r>
      <w:r w:rsidR="009F52B0" w:rsidRPr="00C17207">
        <w:rPr>
          <w:rFonts w:asciiTheme="minorHAnsi" w:hAnsiTheme="minorHAnsi" w:cstheme="minorHAnsi"/>
          <w:b/>
          <w:sz w:val="18"/>
          <w:szCs w:val="18"/>
        </w:rPr>
        <w:t>.</w:t>
      </w:r>
    </w:p>
    <w:p w14:paraId="600D0F3F" w14:textId="6796B120" w:rsidR="004D7CE5" w:rsidRPr="00C17207" w:rsidRDefault="00A808BB" w:rsidP="000B3EDE">
      <w:pPr>
        <w:pStyle w:val="Akapitzlist"/>
        <w:numPr>
          <w:ilvl w:val="1"/>
          <w:numId w:val="20"/>
        </w:numPr>
        <w:spacing w:before="120"/>
        <w:ind w:left="567" w:hanging="567"/>
        <w:jc w:val="both"/>
        <w:rPr>
          <w:rFonts w:asciiTheme="minorHAnsi" w:hAnsiTheme="minorHAnsi" w:cstheme="minorHAnsi"/>
          <w:sz w:val="18"/>
          <w:szCs w:val="18"/>
        </w:rPr>
      </w:pPr>
      <w:r w:rsidRPr="00C17207">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Pr="00C17207">
        <w:rPr>
          <w:rFonts w:asciiTheme="minorHAnsi" w:hAnsiTheme="minorHAnsi" w:cstheme="minorHAnsi"/>
          <w:b/>
          <w:sz w:val="18"/>
          <w:szCs w:val="18"/>
        </w:rPr>
        <w:t>platformy e-</w:t>
      </w:r>
      <w:proofErr w:type="spellStart"/>
      <w:r w:rsidRPr="00C17207">
        <w:rPr>
          <w:rFonts w:asciiTheme="minorHAnsi" w:hAnsiTheme="minorHAnsi" w:cstheme="minorHAnsi"/>
          <w:b/>
          <w:sz w:val="18"/>
          <w:szCs w:val="18"/>
        </w:rPr>
        <w:t>zamowienia</w:t>
      </w:r>
      <w:proofErr w:type="spellEnd"/>
      <w:r w:rsidRPr="00C17207">
        <w:rPr>
          <w:rFonts w:asciiTheme="minorHAnsi" w:hAnsiTheme="minorHAnsi" w:cstheme="minorHAnsi"/>
          <w:b/>
          <w:sz w:val="18"/>
          <w:szCs w:val="18"/>
        </w:rPr>
        <w:t>: https://ezamowienia.gov.pl/pl/</w:t>
      </w:r>
      <w:r w:rsidRPr="00C17207">
        <w:rPr>
          <w:rFonts w:asciiTheme="minorHAnsi" w:hAnsiTheme="minorHAnsi" w:cstheme="minorHAnsi"/>
          <w:sz w:val="18"/>
          <w:szCs w:val="18"/>
        </w:rPr>
        <w:t xml:space="preserve"> </w:t>
      </w:r>
      <w:r w:rsidRPr="00C17207">
        <w:rPr>
          <w:rFonts w:asciiTheme="minorHAnsi" w:hAnsiTheme="minorHAnsi" w:cstheme="minorHAnsi"/>
          <w:b/>
          <w:sz w:val="18"/>
          <w:szCs w:val="18"/>
        </w:rPr>
        <w:t>i</w:t>
      </w:r>
      <w:r w:rsidRPr="00C17207">
        <w:rPr>
          <w:rFonts w:asciiTheme="minorHAnsi" w:hAnsiTheme="minorHAnsi" w:cstheme="minorHAnsi"/>
          <w:sz w:val="18"/>
          <w:szCs w:val="18"/>
        </w:rPr>
        <w:t xml:space="preserve"> poczty elektronicznej adres e-mail: </w:t>
      </w:r>
      <w:hyperlink r:id="rId14" w:history="1">
        <w:r w:rsidR="00171D28">
          <w:rPr>
            <w:rStyle w:val="cf11"/>
            <w:color w:val="0000FF"/>
            <w:u w:val="single"/>
          </w:rPr>
          <w:t>sekretariat.zsp15@wroclawskaedukacja.pl</w:t>
        </w:r>
      </w:hyperlink>
    </w:p>
    <w:p w14:paraId="0C0A5CD0" w14:textId="700EC764" w:rsidR="00A808BB" w:rsidRPr="00C17207" w:rsidRDefault="00A808BB" w:rsidP="000B3EDE">
      <w:pPr>
        <w:pStyle w:val="Akapitzlist"/>
        <w:numPr>
          <w:ilvl w:val="1"/>
          <w:numId w:val="20"/>
        </w:numPr>
        <w:spacing w:before="120"/>
        <w:ind w:left="567" w:hanging="567"/>
        <w:jc w:val="both"/>
        <w:rPr>
          <w:rStyle w:val="Hipercze"/>
          <w:rFonts w:asciiTheme="minorHAnsi" w:hAnsiTheme="minorHAnsi" w:cstheme="minorHAnsi"/>
          <w:b/>
          <w:color w:val="auto"/>
          <w:sz w:val="18"/>
          <w:szCs w:val="18"/>
        </w:rPr>
      </w:pPr>
      <w:r w:rsidRPr="00C17207">
        <w:rPr>
          <w:rFonts w:asciiTheme="minorHAnsi" w:hAnsiTheme="minorHAnsi" w:cstheme="minorHAnsi"/>
          <w:b/>
          <w:bCs/>
          <w:sz w:val="18"/>
          <w:szCs w:val="18"/>
        </w:rPr>
        <w:t>Złożenie oferty jest możliwe wyłącznie na platformie e-</w:t>
      </w:r>
      <w:proofErr w:type="spellStart"/>
      <w:r w:rsidRPr="00C17207">
        <w:rPr>
          <w:rFonts w:asciiTheme="minorHAnsi" w:hAnsiTheme="minorHAnsi" w:cstheme="minorHAnsi"/>
          <w:b/>
          <w:bCs/>
          <w:sz w:val="18"/>
          <w:szCs w:val="18"/>
        </w:rPr>
        <w:t>zamowienia</w:t>
      </w:r>
      <w:proofErr w:type="spellEnd"/>
      <w:r w:rsidRPr="00C17207">
        <w:rPr>
          <w:rFonts w:asciiTheme="minorHAnsi" w:hAnsiTheme="minorHAnsi" w:cstheme="minorHAnsi"/>
          <w:b/>
          <w:sz w:val="18"/>
          <w:szCs w:val="18"/>
        </w:rPr>
        <w:t xml:space="preserve"> zgodnie z instrukcją zamieszczoną na stronie </w:t>
      </w:r>
      <w:r w:rsidRPr="00C17207">
        <w:rPr>
          <w:rFonts w:asciiTheme="minorHAnsi" w:hAnsiTheme="minorHAnsi" w:cstheme="minorHAnsi"/>
          <w:sz w:val="18"/>
          <w:szCs w:val="18"/>
        </w:rPr>
        <w:t>https://ezamowienia.gov.pl/pl/</w:t>
      </w:r>
    </w:p>
    <w:p w14:paraId="04975C47" w14:textId="77777777" w:rsidR="00A808BB" w:rsidRPr="00C17207" w:rsidRDefault="00A808BB" w:rsidP="000B3EDE">
      <w:pPr>
        <w:pStyle w:val="Akapitzlist"/>
        <w:numPr>
          <w:ilvl w:val="1"/>
          <w:numId w:val="20"/>
        </w:numPr>
        <w:spacing w:before="120"/>
        <w:ind w:left="567" w:hanging="567"/>
        <w:jc w:val="both"/>
        <w:rPr>
          <w:rFonts w:asciiTheme="minorHAnsi" w:hAnsiTheme="minorHAnsi" w:cstheme="minorHAnsi"/>
          <w:b/>
          <w:sz w:val="18"/>
          <w:szCs w:val="18"/>
        </w:rPr>
      </w:pPr>
      <w:r w:rsidRPr="00C17207">
        <w:rPr>
          <w:rFonts w:asciiTheme="minorHAnsi" w:hAnsiTheme="minorHAnsi" w:cstheme="minorHAnsi"/>
          <w:b/>
          <w:bCs/>
          <w:sz w:val="18"/>
          <w:szCs w:val="18"/>
        </w:rPr>
        <w:t>Pozostała korespondencja pomiędzy Wykonawcą a Zamawiającym będzie prowadzona w formie elektronicznej za pomocą poczty elektronicznej</w:t>
      </w:r>
      <w:r w:rsidRPr="00C17207">
        <w:rPr>
          <w:rFonts w:asciiTheme="minorHAnsi" w:hAnsiTheme="minorHAnsi" w:cstheme="minorHAnsi"/>
          <w:b/>
          <w:sz w:val="18"/>
          <w:szCs w:val="18"/>
        </w:rPr>
        <w:t>.</w:t>
      </w:r>
    </w:p>
    <w:p w14:paraId="3DBBB28F" w14:textId="77777777" w:rsidR="00A808BB" w:rsidRPr="00C17207" w:rsidRDefault="00A808BB" w:rsidP="000B3EDE">
      <w:pPr>
        <w:pStyle w:val="Akapitzlist"/>
        <w:numPr>
          <w:ilvl w:val="1"/>
          <w:numId w:val="20"/>
        </w:numPr>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Zamawiający, zgodnie z § 11 ust. 2 Rozporządzenia</w:t>
      </w:r>
      <w:r w:rsidRPr="00C17207">
        <w:rPr>
          <w:rFonts w:asciiTheme="minorHAnsi" w:hAnsiTheme="minorHAnsi" w:cstheme="minorHAnsi"/>
          <w:b/>
          <w:bCs/>
          <w:sz w:val="18"/>
          <w:szCs w:val="18"/>
        </w:rPr>
        <w:t xml:space="preserve"> </w:t>
      </w:r>
      <w:r w:rsidRPr="00C17207">
        <w:rPr>
          <w:rFonts w:asciiTheme="minorHAnsi" w:hAnsiTheme="minorHAnsi" w:cstheme="minorHAnsi"/>
          <w:sz w:val="18"/>
          <w:szCs w:val="18"/>
        </w:rPr>
        <w:t xml:space="preserve">Prezesa Rady Ministrów z dnia 30 grudnia 2020 r. </w:t>
      </w:r>
      <w:r w:rsidRPr="00C17207">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C17207">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64BDFC93" w14:textId="77777777" w:rsidR="00A808BB" w:rsidRPr="00C17207" w:rsidRDefault="00A808BB" w:rsidP="000B3EDE">
      <w:pPr>
        <w:pStyle w:val="Akapitzlist"/>
        <w:numPr>
          <w:ilvl w:val="1"/>
          <w:numId w:val="20"/>
        </w:numPr>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Wymagania techniczne i organizacyjne wysyłania i odbierania dokumentów elektronicznych, elektronicznych kopii dokumentów i oświadczeń oraz informacji przekazywanych przy ich użyciu opisane zostały w Regulaminie platformy e-</w:t>
      </w:r>
      <w:proofErr w:type="spellStart"/>
      <w:r w:rsidRPr="00C17207">
        <w:rPr>
          <w:rFonts w:asciiTheme="minorHAnsi" w:hAnsiTheme="minorHAnsi" w:cstheme="minorHAnsi"/>
          <w:sz w:val="18"/>
          <w:szCs w:val="18"/>
        </w:rPr>
        <w:t>zamowienia</w:t>
      </w:r>
      <w:proofErr w:type="spellEnd"/>
      <w:r w:rsidRPr="00C17207">
        <w:rPr>
          <w:rFonts w:asciiTheme="minorHAnsi" w:hAnsiTheme="minorHAnsi" w:cstheme="minorHAnsi"/>
          <w:sz w:val="18"/>
          <w:szCs w:val="18"/>
        </w:rPr>
        <w:t>.</w:t>
      </w:r>
    </w:p>
    <w:p w14:paraId="678F916E" w14:textId="77777777" w:rsidR="00A808BB" w:rsidRPr="00C17207" w:rsidRDefault="00A808BB" w:rsidP="000B3EDE">
      <w:pPr>
        <w:pStyle w:val="Akapitzlist"/>
        <w:numPr>
          <w:ilvl w:val="1"/>
          <w:numId w:val="20"/>
        </w:numPr>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 xml:space="preserve">W postępowaniu o udzielenie zamówienia ofertę oraz oświadczenie, o którym mowa w art. 125 ust. 1 ustawy </w:t>
      </w:r>
      <w:proofErr w:type="spellStart"/>
      <w:r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09CB16BC" w14:textId="77777777" w:rsidR="00A808BB" w:rsidRPr="00C17207" w:rsidRDefault="00A808BB" w:rsidP="000B3EDE">
      <w:pPr>
        <w:pStyle w:val="Akapitzlist"/>
        <w:numPr>
          <w:ilvl w:val="1"/>
          <w:numId w:val="20"/>
        </w:numPr>
        <w:spacing w:before="120"/>
        <w:ind w:left="567" w:hanging="567"/>
        <w:jc w:val="both"/>
        <w:rPr>
          <w:rFonts w:asciiTheme="minorHAnsi" w:hAnsiTheme="minorHAnsi" w:cstheme="minorHAnsi"/>
          <w:sz w:val="18"/>
          <w:szCs w:val="18"/>
        </w:rPr>
      </w:pPr>
      <w:r w:rsidRPr="00C17207">
        <w:rPr>
          <w:rFonts w:asciiTheme="minorHAnsi" w:hAnsiTheme="minorHAnsi" w:cstheme="minorHAnsi"/>
          <w:bCs/>
          <w:iCs/>
          <w:sz w:val="18"/>
          <w:szCs w:val="18"/>
        </w:rPr>
        <w:t>Wykonawca zamierzający wziąć udział w postępowaniu o udzielenie zamówienia publicznego musi posiadać konto na Platformie e-</w:t>
      </w:r>
      <w:proofErr w:type="spellStart"/>
      <w:r w:rsidRPr="00C17207">
        <w:rPr>
          <w:rFonts w:asciiTheme="minorHAnsi" w:hAnsiTheme="minorHAnsi" w:cstheme="minorHAnsi"/>
          <w:bCs/>
          <w:iCs/>
          <w:sz w:val="18"/>
          <w:szCs w:val="18"/>
        </w:rPr>
        <w:t>zamowienia</w:t>
      </w:r>
      <w:proofErr w:type="spellEnd"/>
      <w:r w:rsidRPr="00C17207">
        <w:rPr>
          <w:rFonts w:asciiTheme="minorHAnsi" w:hAnsiTheme="minorHAnsi" w:cstheme="minorHAnsi"/>
          <w:bCs/>
          <w:iCs/>
          <w:sz w:val="18"/>
          <w:szCs w:val="18"/>
        </w:rPr>
        <w:t>. Wykonawca posiadający konto na Platformie e-</w:t>
      </w:r>
      <w:proofErr w:type="spellStart"/>
      <w:r w:rsidRPr="00C17207">
        <w:rPr>
          <w:rFonts w:asciiTheme="minorHAnsi" w:hAnsiTheme="minorHAnsi" w:cstheme="minorHAnsi"/>
          <w:bCs/>
          <w:iCs/>
          <w:sz w:val="18"/>
          <w:szCs w:val="18"/>
        </w:rPr>
        <w:t>zamowienia</w:t>
      </w:r>
      <w:proofErr w:type="spellEnd"/>
      <w:r w:rsidRPr="00C17207">
        <w:rPr>
          <w:rFonts w:asciiTheme="minorHAnsi" w:hAnsiTheme="minorHAnsi" w:cstheme="minorHAnsi"/>
          <w:bCs/>
          <w:iCs/>
          <w:sz w:val="18"/>
          <w:szCs w:val="18"/>
        </w:rPr>
        <w:t xml:space="preserve"> ma dostęp do formularzy: złożenia, zmiany, wycofania oferty lub wniosku oraz do formularza komunikacji.</w:t>
      </w:r>
    </w:p>
    <w:p w14:paraId="4F33E1BE" w14:textId="77777777" w:rsidR="00A808BB" w:rsidRPr="00C17207" w:rsidRDefault="00A808BB" w:rsidP="000B3EDE">
      <w:pPr>
        <w:pStyle w:val="Akapitzlist"/>
        <w:numPr>
          <w:ilvl w:val="1"/>
          <w:numId w:val="20"/>
        </w:numPr>
        <w:spacing w:before="120"/>
        <w:ind w:left="567" w:hanging="567"/>
        <w:jc w:val="both"/>
        <w:rPr>
          <w:rFonts w:asciiTheme="minorHAnsi" w:hAnsiTheme="minorHAnsi" w:cstheme="minorHAnsi"/>
          <w:sz w:val="18"/>
          <w:szCs w:val="18"/>
        </w:rPr>
      </w:pPr>
      <w:r w:rsidRPr="00C17207">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14681FC0" w14:textId="77777777" w:rsidR="00A808BB" w:rsidRPr="00C17207" w:rsidRDefault="00A808BB" w:rsidP="000B3EDE">
      <w:pPr>
        <w:pStyle w:val="Akapitzlist"/>
        <w:numPr>
          <w:ilvl w:val="1"/>
          <w:numId w:val="20"/>
        </w:numPr>
        <w:spacing w:before="120"/>
        <w:ind w:left="567"/>
        <w:jc w:val="both"/>
        <w:rPr>
          <w:rFonts w:asciiTheme="minorHAnsi" w:hAnsiTheme="minorHAnsi" w:cstheme="minorHAnsi"/>
          <w:b/>
          <w:bCs/>
          <w:sz w:val="18"/>
          <w:szCs w:val="18"/>
        </w:rPr>
      </w:pPr>
      <w:r w:rsidRPr="00C17207">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sidRPr="00C17207">
        <w:rPr>
          <w:rFonts w:asciiTheme="minorHAnsi" w:hAnsiTheme="minorHAnsi" w:cstheme="minorHAnsi"/>
          <w:sz w:val="18"/>
          <w:szCs w:val="18"/>
        </w:rPr>
        <w:br/>
        <w:t>Platformę e-</w:t>
      </w:r>
      <w:proofErr w:type="spellStart"/>
      <w:r w:rsidRPr="00C17207">
        <w:rPr>
          <w:rFonts w:asciiTheme="minorHAnsi" w:hAnsiTheme="minorHAnsi" w:cstheme="minorHAnsi"/>
          <w:sz w:val="18"/>
          <w:szCs w:val="18"/>
        </w:rPr>
        <w:t>zamowienia</w:t>
      </w:r>
      <w:proofErr w:type="spellEnd"/>
      <w:r w:rsidRPr="00C17207">
        <w:rPr>
          <w:rFonts w:asciiTheme="minorHAnsi" w:hAnsiTheme="minorHAnsi" w:cstheme="minorHAnsi"/>
          <w:sz w:val="18"/>
          <w:szCs w:val="18"/>
        </w:rPr>
        <w:t xml:space="preserve">. </w:t>
      </w:r>
    </w:p>
    <w:p w14:paraId="64500FD5" w14:textId="6C84752E" w:rsidR="00C024C6" w:rsidRPr="00C024C6" w:rsidRDefault="00A808BB" w:rsidP="00C024C6">
      <w:pPr>
        <w:pStyle w:val="Akapitzlist"/>
        <w:numPr>
          <w:ilvl w:val="1"/>
          <w:numId w:val="20"/>
        </w:numPr>
        <w:tabs>
          <w:tab w:val="left" w:pos="0"/>
          <w:tab w:val="left" w:pos="567"/>
        </w:tabs>
        <w:autoSpaceDE w:val="0"/>
        <w:autoSpaceDN w:val="0"/>
        <w:adjustRightInd w:val="0"/>
        <w:spacing w:before="120"/>
        <w:ind w:left="567"/>
        <w:jc w:val="both"/>
        <w:rPr>
          <w:rFonts w:asciiTheme="minorHAnsi" w:hAnsiTheme="minorHAnsi" w:cstheme="minorHAnsi"/>
          <w:b/>
          <w:bCs/>
          <w:sz w:val="18"/>
          <w:szCs w:val="18"/>
        </w:rPr>
      </w:pPr>
      <w:r w:rsidRPr="00876E36">
        <w:rPr>
          <w:rFonts w:asciiTheme="minorHAnsi" w:hAnsiTheme="minorHAnsi" w:cstheme="minorHAnsi"/>
          <w:sz w:val="18"/>
          <w:szCs w:val="18"/>
        </w:rPr>
        <w:t xml:space="preserve"> Zamawiający przekazuje identyfikator  do postępowania : </w:t>
      </w:r>
      <w:r w:rsidR="00C024C6" w:rsidRPr="00C024C6">
        <w:rPr>
          <w:rFonts w:asciiTheme="minorHAnsi" w:hAnsiTheme="minorHAnsi" w:cstheme="minorHAnsi"/>
          <w:color w:val="4A4A4A"/>
          <w:sz w:val="18"/>
          <w:szCs w:val="18"/>
          <w:shd w:val="clear" w:color="auto" w:fill="FFFFFF"/>
        </w:rPr>
        <w:t>ocds-148610-793c4b78-3c92-4272-bb26-536a4445cbc0</w:t>
      </w:r>
    </w:p>
    <w:p w14:paraId="2871DB37" w14:textId="192B0EAA" w:rsidR="00A808BB" w:rsidRPr="00876E36" w:rsidRDefault="00A808BB" w:rsidP="009A7D2D">
      <w:pPr>
        <w:pStyle w:val="Akapitzlist"/>
        <w:numPr>
          <w:ilvl w:val="1"/>
          <w:numId w:val="20"/>
        </w:numPr>
        <w:tabs>
          <w:tab w:val="left" w:pos="0"/>
          <w:tab w:val="left" w:pos="567"/>
        </w:tabs>
        <w:autoSpaceDE w:val="0"/>
        <w:autoSpaceDN w:val="0"/>
        <w:adjustRightInd w:val="0"/>
        <w:spacing w:before="120"/>
        <w:ind w:left="567"/>
        <w:jc w:val="both"/>
        <w:rPr>
          <w:rFonts w:asciiTheme="minorHAnsi" w:hAnsiTheme="minorHAnsi" w:cstheme="minorHAnsi"/>
          <w:b/>
          <w:bCs/>
          <w:sz w:val="18"/>
          <w:szCs w:val="18"/>
        </w:rPr>
      </w:pPr>
      <w:r w:rsidRPr="00876E36">
        <w:rPr>
          <w:rFonts w:asciiTheme="minorHAnsi" w:hAnsiTheme="minorHAnsi" w:cstheme="minorHAnsi"/>
          <w:sz w:val="18"/>
          <w:szCs w:val="18"/>
        </w:rPr>
        <w:t xml:space="preserve"> </w:t>
      </w:r>
      <w:r w:rsidRPr="00876E36">
        <w:rPr>
          <w:rFonts w:asciiTheme="minorHAnsi" w:hAnsiTheme="minorHAnsi" w:cstheme="minorHAnsi"/>
          <w:sz w:val="18"/>
          <w:szCs w:val="18"/>
          <w:shd w:val="clear" w:color="auto" w:fill="FFFFFF"/>
        </w:rPr>
        <w:t xml:space="preserve"> </w:t>
      </w:r>
      <w:r w:rsidRPr="00876E36">
        <w:rPr>
          <w:rFonts w:asciiTheme="minorHAnsi" w:hAnsiTheme="minorHAnsi" w:cstheme="minorHAnsi"/>
          <w:sz w:val="18"/>
          <w:szCs w:val="18"/>
        </w:rPr>
        <w:t>Dane postępowanie można wyszukać również na Liście wszystkich postępowań  klikając  wcześniej  opcję  „Dla  Wykonawców”  lub  ze  strony  głównej  z zakładki Postępowania na Platformie e-</w:t>
      </w:r>
      <w:proofErr w:type="spellStart"/>
      <w:r w:rsidRPr="00876E36">
        <w:rPr>
          <w:rFonts w:asciiTheme="minorHAnsi" w:hAnsiTheme="minorHAnsi" w:cstheme="minorHAnsi"/>
          <w:sz w:val="18"/>
          <w:szCs w:val="18"/>
        </w:rPr>
        <w:t>zamowienia</w:t>
      </w:r>
      <w:proofErr w:type="spellEnd"/>
      <w:r w:rsidRPr="00876E36">
        <w:rPr>
          <w:rFonts w:asciiTheme="minorHAnsi" w:hAnsiTheme="minorHAnsi" w:cstheme="minorHAnsi"/>
          <w:sz w:val="18"/>
          <w:szCs w:val="18"/>
        </w:rPr>
        <w:t>.</w:t>
      </w:r>
    </w:p>
    <w:p w14:paraId="32F39DFB" w14:textId="6D75AC51" w:rsidR="00A808BB" w:rsidRPr="00C17207" w:rsidRDefault="00A808BB" w:rsidP="000B3EDE">
      <w:pPr>
        <w:pStyle w:val="Akapitzlist"/>
        <w:numPr>
          <w:ilvl w:val="1"/>
          <w:numId w:val="20"/>
        </w:numPr>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 xml:space="preserve">Zamawiający wyznacza następujące osoby do kontaktu z Wykonawcami: </w:t>
      </w:r>
      <w:r w:rsidR="008825BB">
        <w:rPr>
          <w:rFonts w:asciiTheme="minorHAnsi" w:hAnsiTheme="minorHAnsi" w:cstheme="minorHAnsi"/>
          <w:sz w:val="18"/>
          <w:szCs w:val="18"/>
        </w:rPr>
        <w:t>Ludwika Paliwoda.</w:t>
      </w:r>
    </w:p>
    <w:p w14:paraId="47006739" w14:textId="77777777" w:rsidR="00A808BB" w:rsidRPr="00C17207" w:rsidRDefault="00A808BB" w:rsidP="000B3EDE">
      <w:pPr>
        <w:pStyle w:val="Akapitzlist"/>
        <w:numPr>
          <w:ilvl w:val="0"/>
          <w:numId w:val="20"/>
        </w:numPr>
        <w:spacing w:before="240" w:after="120"/>
        <w:ind w:left="567" w:hanging="567"/>
        <w:jc w:val="both"/>
        <w:rPr>
          <w:rFonts w:asciiTheme="minorHAnsi" w:hAnsiTheme="minorHAnsi" w:cstheme="minorHAnsi"/>
          <w:b/>
          <w:sz w:val="18"/>
          <w:szCs w:val="18"/>
        </w:rPr>
      </w:pPr>
      <w:r w:rsidRPr="00C17207">
        <w:rPr>
          <w:rFonts w:asciiTheme="minorHAnsi" w:hAnsiTheme="minorHAnsi" w:cstheme="minorHAnsi"/>
          <w:b/>
          <w:sz w:val="18"/>
          <w:szCs w:val="18"/>
        </w:rPr>
        <w:t>UDZIELANIE WYJAŚNIEŃ TREŚCI SWZ</w:t>
      </w:r>
    </w:p>
    <w:p w14:paraId="7584C2A8" w14:textId="77777777" w:rsidR="00A808BB" w:rsidRPr="00C17207" w:rsidRDefault="00A808BB" w:rsidP="000B3EDE">
      <w:pPr>
        <w:pStyle w:val="Tekstpodstawowy2"/>
        <w:numPr>
          <w:ilvl w:val="1"/>
          <w:numId w:val="20"/>
        </w:numPr>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Wykonawca może zwrócić się do Zamawiającego z wnioskiem o wyjaśnienie treści SWZ.</w:t>
      </w:r>
    </w:p>
    <w:p w14:paraId="012C95C8" w14:textId="77777777" w:rsidR="00A808BB" w:rsidRPr="00C17207" w:rsidRDefault="00A808BB" w:rsidP="000B3EDE">
      <w:pPr>
        <w:pStyle w:val="Tekstpodstawowy2"/>
        <w:numPr>
          <w:ilvl w:val="1"/>
          <w:numId w:val="20"/>
        </w:numPr>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267AB8C1" w14:textId="3BBB8531" w:rsidR="00A808BB" w:rsidRPr="00C17207" w:rsidRDefault="00A808BB" w:rsidP="000B3EDE">
      <w:pPr>
        <w:pStyle w:val="Akapitzlist"/>
        <w:numPr>
          <w:ilvl w:val="1"/>
          <w:numId w:val="20"/>
        </w:numPr>
        <w:spacing w:before="120"/>
        <w:ind w:left="567" w:hanging="567"/>
        <w:jc w:val="both"/>
        <w:rPr>
          <w:rFonts w:asciiTheme="minorHAnsi" w:hAnsiTheme="minorHAnsi" w:cstheme="minorHAnsi"/>
          <w:iCs/>
          <w:sz w:val="18"/>
          <w:szCs w:val="18"/>
        </w:rPr>
      </w:pPr>
      <w:r w:rsidRPr="00C17207">
        <w:rPr>
          <w:rFonts w:asciiTheme="minorHAnsi" w:hAnsiTheme="minorHAnsi" w:cstheme="minorHAnsi"/>
          <w:iCs/>
          <w:sz w:val="18"/>
          <w:szCs w:val="18"/>
        </w:rPr>
        <w:lastRenderedPageBreak/>
        <w:t>Wnioski o wyjaśnienie treści SWZ należy przesyłać za pośrednictwem</w:t>
      </w:r>
      <w:r w:rsidRPr="00C17207">
        <w:rPr>
          <w:rFonts w:asciiTheme="minorHAnsi" w:hAnsiTheme="minorHAnsi" w:cstheme="minorHAnsi"/>
          <w:sz w:val="18"/>
          <w:szCs w:val="18"/>
        </w:rPr>
        <w:t xml:space="preserve">  </w:t>
      </w:r>
      <w:r w:rsidRPr="00C17207">
        <w:rPr>
          <w:rFonts w:asciiTheme="minorHAnsi" w:hAnsiTheme="minorHAnsi" w:cstheme="minorHAnsi"/>
          <w:iCs/>
          <w:sz w:val="18"/>
          <w:szCs w:val="18"/>
        </w:rPr>
        <w:t>Platformy e-</w:t>
      </w:r>
      <w:proofErr w:type="spellStart"/>
      <w:r w:rsidRPr="00C17207">
        <w:rPr>
          <w:rFonts w:asciiTheme="minorHAnsi" w:hAnsiTheme="minorHAnsi" w:cstheme="minorHAnsi"/>
          <w:iCs/>
          <w:sz w:val="18"/>
          <w:szCs w:val="18"/>
        </w:rPr>
        <w:t>zamowienia</w:t>
      </w:r>
      <w:proofErr w:type="spellEnd"/>
      <w:r w:rsidRPr="00C17207">
        <w:rPr>
          <w:rFonts w:asciiTheme="minorHAnsi" w:hAnsiTheme="minorHAnsi" w:cstheme="minorHAnsi"/>
          <w:iCs/>
          <w:sz w:val="18"/>
          <w:szCs w:val="18"/>
        </w:rPr>
        <w:t xml:space="preserve"> lub poczty elektronicznej na adres</w:t>
      </w:r>
      <w:r w:rsidR="00D127CA" w:rsidRPr="00C17207">
        <w:rPr>
          <w:rFonts w:asciiTheme="minorHAnsi" w:hAnsiTheme="minorHAnsi" w:cstheme="minorHAnsi"/>
          <w:iCs/>
          <w:sz w:val="18"/>
          <w:szCs w:val="18"/>
        </w:rPr>
        <w:t xml:space="preserve">: </w:t>
      </w:r>
      <w:hyperlink r:id="rId15" w:history="1">
        <w:r w:rsidR="00171D28">
          <w:rPr>
            <w:rStyle w:val="cf11"/>
            <w:color w:val="0000FF"/>
            <w:u w:val="single"/>
          </w:rPr>
          <w:t>sekretariat.zsp15@wroclawskaedukacja.pl</w:t>
        </w:r>
      </w:hyperlink>
      <w:r w:rsidR="00171D28">
        <w:rPr>
          <w:rFonts w:cs="Arial"/>
          <w:sz w:val="20"/>
          <w:szCs w:val="20"/>
        </w:rPr>
        <w:t xml:space="preserve"> </w:t>
      </w:r>
      <w:r w:rsidR="00D127CA" w:rsidRPr="00C17207">
        <w:rPr>
          <w:rFonts w:asciiTheme="minorHAnsi" w:hAnsiTheme="minorHAnsi" w:cstheme="minorHAnsi"/>
          <w:iCs/>
          <w:sz w:val="18"/>
          <w:szCs w:val="18"/>
        </w:rPr>
        <w:t xml:space="preserve"> </w:t>
      </w:r>
      <w:r w:rsidRPr="00C17207">
        <w:rPr>
          <w:rFonts w:asciiTheme="minorHAnsi" w:hAnsiTheme="minorHAnsi" w:cstheme="minorHAnsi"/>
          <w:sz w:val="18"/>
          <w:szCs w:val="18"/>
        </w:rPr>
        <w:t>tre</w:t>
      </w:r>
      <w:r w:rsidRPr="00C17207">
        <w:rPr>
          <w:rFonts w:asciiTheme="minorHAnsi" w:eastAsia="TimesNewRoman" w:hAnsiTheme="minorHAnsi" w:cstheme="minorHAnsi"/>
          <w:sz w:val="18"/>
          <w:szCs w:val="18"/>
        </w:rPr>
        <w:t xml:space="preserve">ść </w:t>
      </w:r>
      <w:r w:rsidRPr="00C17207">
        <w:rPr>
          <w:rFonts w:asciiTheme="minorHAnsi" w:hAnsiTheme="minorHAnsi" w:cstheme="minorHAnsi"/>
          <w:sz w:val="18"/>
          <w:szCs w:val="18"/>
        </w:rPr>
        <w:t>zapyta</w:t>
      </w:r>
      <w:r w:rsidRPr="00C17207">
        <w:rPr>
          <w:rFonts w:asciiTheme="minorHAnsi" w:eastAsia="TimesNewRoman" w:hAnsiTheme="minorHAnsi" w:cstheme="minorHAnsi"/>
          <w:sz w:val="18"/>
          <w:szCs w:val="18"/>
        </w:rPr>
        <w:t xml:space="preserve">ń </w:t>
      </w:r>
      <w:r w:rsidRPr="00C17207">
        <w:rPr>
          <w:rFonts w:asciiTheme="minorHAnsi" w:hAnsiTheme="minorHAnsi" w:cstheme="minorHAnsi"/>
          <w:sz w:val="18"/>
          <w:szCs w:val="18"/>
        </w:rPr>
        <w:t>wraz z wyja</w:t>
      </w:r>
      <w:r w:rsidRPr="00C17207">
        <w:rPr>
          <w:rFonts w:asciiTheme="minorHAnsi" w:eastAsia="TimesNewRoman" w:hAnsiTheme="minorHAnsi" w:cstheme="minorHAnsi"/>
          <w:sz w:val="18"/>
          <w:szCs w:val="18"/>
        </w:rPr>
        <w:t>ś</w:t>
      </w:r>
      <w:r w:rsidRPr="00C17207">
        <w:rPr>
          <w:rFonts w:asciiTheme="minorHAnsi" w:hAnsiTheme="minorHAnsi" w:cstheme="minorHAnsi"/>
          <w:sz w:val="18"/>
          <w:szCs w:val="18"/>
        </w:rPr>
        <w:t>nieniami Zamawiaj</w:t>
      </w:r>
      <w:r w:rsidRPr="00C17207">
        <w:rPr>
          <w:rFonts w:asciiTheme="minorHAnsi" w:eastAsia="TimesNewRoman" w:hAnsiTheme="minorHAnsi" w:cstheme="minorHAnsi"/>
          <w:sz w:val="18"/>
          <w:szCs w:val="18"/>
        </w:rPr>
        <w:t>ą</w:t>
      </w:r>
      <w:r w:rsidRPr="00C17207">
        <w:rPr>
          <w:rFonts w:asciiTheme="minorHAnsi" w:hAnsiTheme="minorHAnsi" w:cstheme="minorHAnsi"/>
          <w:sz w:val="18"/>
          <w:szCs w:val="18"/>
        </w:rPr>
        <w:t>cy opublikuje na stronie internetowej prowadzonego postępowania bez ujawniania źródła zapytania.</w:t>
      </w:r>
    </w:p>
    <w:p w14:paraId="4D0E8633" w14:textId="77777777" w:rsidR="00A808BB" w:rsidRPr="00C17207" w:rsidRDefault="00A808BB"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413F3FCF" w14:textId="77777777" w:rsidR="00A808BB" w:rsidRPr="00C17207" w:rsidRDefault="00A808BB"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327FD24D" w14:textId="77777777" w:rsidR="00A808BB" w:rsidRPr="00C17207" w:rsidRDefault="00A808BB"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W przypadku, gdy</w:t>
      </w:r>
      <w:r w:rsidRPr="00C17207">
        <w:rPr>
          <w:rFonts w:asciiTheme="minorHAnsi" w:hAnsiTheme="minorHAnsi" w:cstheme="minorHAnsi"/>
          <w:b w:val="0"/>
          <w:iCs/>
          <w:sz w:val="18"/>
          <w:szCs w:val="18"/>
        </w:rPr>
        <w:t xml:space="preserve"> </w:t>
      </w:r>
      <w:r w:rsidRPr="00C17207">
        <w:rPr>
          <w:rFonts w:asciiTheme="minorHAnsi" w:hAnsiTheme="minorHAnsi" w:cstheme="minorHAnsi"/>
          <w:b w:val="0"/>
          <w:sz w:val="18"/>
          <w:szCs w:val="18"/>
        </w:rPr>
        <w:t>wniosek</w:t>
      </w:r>
      <w:r w:rsidRPr="00C17207">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6CB38F3D" w14:textId="77777777" w:rsidR="00A808BB" w:rsidRPr="00C17207" w:rsidRDefault="00A808BB"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W uzasadnionych przypadkach Zamawiający może przed upływem terminu składania ofert zmienić treść Specyfikacji Warunków Zamówienia. Dokonan</w:t>
      </w:r>
      <w:r w:rsidRPr="00C17207">
        <w:rPr>
          <w:rFonts w:asciiTheme="minorHAnsi" w:eastAsia="TimesNewRoman" w:hAnsiTheme="minorHAnsi" w:cstheme="minorHAnsi"/>
          <w:b w:val="0"/>
          <w:sz w:val="18"/>
          <w:szCs w:val="18"/>
        </w:rPr>
        <w:t xml:space="preserve">ą </w:t>
      </w:r>
      <w:r w:rsidRPr="00C17207">
        <w:rPr>
          <w:rFonts w:asciiTheme="minorHAnsi" w:hAnsiTheme="minorHAnsi" w:cstheme="minorHAnsi"/>
          <w:b w:val="0"/>
          <w:sz w:val="18"/>
          <w:szCs w:val="18"/>
        </w:rPr>
        <w:t>zmian</w:t>
      </w:r>
      <w:r w:rsidRPr="00C17207">
        <w:rPr>
          <w:rFonts w:asciiTheme="minorHAnsi" w:eastAsia="TimesNewRoman" w:hAnsiTheme="minorHAnsi" w:cstheme="minorHAnsi"/>
          <w:b w:val="0"/>
          <w:sz w:val="18"/>
          <w:szCs w:val="18"/>
        </w:rPr>
        <w:t>ę treści SWZ</w:t>
      </w:r>
      <w:r w:rsidRPr="00C17207">
        <w:rPr>
          <w:rFonts w:asciiTheme="minorHAnsi" w:hAnsiTheme="minorHAnsi" w:cstheme="minorHAnsi"/>
          <w:b w:val="0"/>
          <w:sz w:val="18"/>
          <w:szCs w:val="18"/>
        </w:rPr>
        <w:t xml:space="preserve"> Zamawiaj</w:t>
      </w:r>
      <w:r w:rsidRPr="00C17207">
        <w:rPr>
          <w:rFonts w:asciiTheme="minorHAnsi" w:eastAsia="TimesNewRoman" w:hAnsiTheme="minorHAnsi" w:cstheme="minorHAnsi"/>
          <w:b w:val="0"/>
          <w:sz w:val="18"/>
          <w:szCs w:val="18"/>
        </w:rPr>
        <w:t>ą</w:t>
      </w:r>
      <w:r w:rsidRPr="00C17207">
        <w:rPr>
          <w:rFonts w:asciiTheme="minorHAnsi" w:hAnsiTheme="minorHAnsi" w:cstheme="minorHAnsi"/>
          <w:b w:val="0"/>
          <w:sz w:val="18"/>
          <w:szCs w:val="18"/>
        </w:rPr>
        <w:t>cy udostępni na stronie internetowej prowadzonego postępowania.</w:t>
      </w:r>
    </w:p>
    <w:p w14:paraId="3F8B0B00" w14:textId="77777777" w:rsidR="00A808BB" w:rsidRPr="00C17207" w:rsidRDefault="00A808BB"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W przypadku, gdy zmiany tre</w:t>
      </w:r>
      <w:r w:rsidRPr="00C17207">
        <w:rPr>
          <w:rFonts w:asciiTheme="minorHAnsi" w:eastAsia="TimesNewRoman" w:hAnsiTheme="minorHAnsi" w:cstheme="minorHAnsi"/>
          <w:b w:val="0"/>
          <w:sz w:val="18"/>
          <w:szCs w:val="18"/>
        </w:rPr>
        <w:t>ś</w:t>
      </w:r>
      <w:r w:rsidRPr="00C17207">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Pr="00C17207">
        <w:rPr>
          <w:rFonts w:asciiTheme="minorHAnsi" w:eastAsia="TimesNewRoman" w:hAnsiTheme="minorHAnsi" w:cstheme="minorHAnsi"/>
          <w:b w:val="0"/>
          <w:sz w:val="18"/>
          <w:szCs w:val="18"/>
        </w:rPr>
        <w:t>ę</w:t>
      </w:r>
      <w:r w:rsidRPr="00C17207">
        <w:rPr>
          <w:rFonts w:asciiTheme="minorHAnsi" w:hAnsiTheme="minorHAnsi" w:cstheme="minorHAnsi"/>
          <w:b w:val="0"/>
          <w:sz w:val="18"/>
          <w:szCs w:val="18"/>
        </w:rPr>
        <w:t xml:space="preserve">dny na zapoznanie się ze zmianą treści SWZ i przygotowanie oferty. </w:t>
      </w:r>
    </w:p>
    <w:p w14:paraId="5431D1F2" w14:textId="77777777" w:rsidR="00A808BB" w:rsidRPr="00C17207" w:rsidRDefault="00A808BB"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Pr="00C17207">
        <w:rPr>
          <w:rFonts w:asciiTheme="minorHAnsi" w:hAnsiTheme="minorHAnsi" w:cstheme="minorHAnsi"/>
          <w:b w:val="0"/>
          <w:sz w:val="18"/>
          <w:szCs w:val="18"/>
        </w:rPr>
        <w:t>Pzp</w:t>
      </w:r>
      <w:proofErr w:type="spellEnd"/>
      <w:r w:rsidRPr="00C17207">
        <w:rPr>
          <w:rFonts w:asciiTheme="minorHAnsi" w:hAnsiTheme="minorHAnsi" w:cstheme="minorHAnsi"/>
          <w:b w:val="0"/>
          <w:sz w:val="18"/>
          <w:szCs w:val="18"/>
        </w:rPr>
        <w:t>.</w:t>
      </w:r>
    </w:p>
    <w:p w14:paraId="16500DAE" w14:textId="77777777" w:rsidR="00A808BB" w:rsidRPr="00C17207" w:rsidRDefault="00A808BB"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sz w:val="18"/>
          <w:szCs w:val="18"/>
        </w:rPr>
        <w:t>Zamawiający nie zamierza</w:t>
      </w:r>
      <w:r w:rsidRPr="00C17207">
        <w:rPr>
          <w:rFonts w:asciiTheme="minorHAnsi" w:hAnsiTheme="minorHAnsi" w:cstheme="minorHAnsi"/>
          <w:b w:val="0"/>
          <w:i/>
          <w:sz w:val="18"/>
          <w:szCs w:val="18"/>
        </w:rPr>
        <w:t xml:space="preserve"> </w:t>
      </w:r>
      <w:r w:rsidRPr="00C17207">
        <w:rPr>
          <w:rFonts w:asciiTheme="minorHAnsi" w:hAnsiTheme="minorHAnsi" w:cstheme="minorHAnsi"/>
          <w:b w:val="0"/>
          <w:sz w:val="18"/>
          <w:szCs w:val="18"/>
        </w:rPr>
        <w:t>zwoływać zebrania Wykonawców w celu wyjaśnienia treści SWZ.</w:t>
      </w:r>
    </w:p>
    <w:p w14:paraId="18297ABF" w14:textId="77777777" w:rsidR="00A808BB" w:rsidRPr="00C17207" w:rsidRDefault="00A808BB" w:rsidP="000B3EDE">
      <w:pPr>
        <w:pStyle w:val="Akapitzlist"/>
        <w:numPr>
          <w:ilvl w:val="0"/>
          <w:numId w:val="20"/>
        </w:numPr>
        <w:spacing w:before="240" w:after="120"/>
        <w:ind w:left="567" w:hanging="567"/>
        <w:jc w:val="both"/>
        <w:rPr>
          <w:rFonts w:asciiTheme="minorHAnsi" w:hAnsiTheme="minorHAnsi" w:cstheme="minorHAnsi"/>
          <w:b/>
          <w:sz w:val="18"/>
          <w:szCs w:val="18"/>
        </w:rPr>
      </w:pPr>
      <w:r w:rsidRPr="00C17207">
        <w:rPr>
          <w:rStyle w:val="tekstdokbold"/>
          <w:rFonts w:asciiTheme="minorHAnsi" w:hAnsiTheme="minorHAnsi" w:cstheme="minorHAnsi"/>
          <w:sz w:val="18"/>
          <w:szCs w:val="18"/>
        </w:rPr>
        <w:t>OPIS SPOSOBU PRZYGOTOWANIA OFERT ORAZ WYMAGANIA FORMALNE DOTYCZĄCE SKŁADANYCH OŚWIADCZEŃ I DOKUMENTÓW</w:t>
      </w:r>
    </w:p>
    <w:p w14:paraId="0A569D26" w14:textId="77777777" w:rsidR="00A808BB" w:rsidRPr="00C17207" w:rsidRDefault="00A808BB" w:rsidP="000B3EDE">
      <w:pPr>
        <w:pStyle w:val="Tekstpodstawowy2"/>
        <w:numPr>
          <w:ilvl w:val="1"/>
          <w:numId w:val="20"/>
        </w:numPr>
        <w:ind w:left="567" w:hanging="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t>Wykonawca może złożyć tylko jedną ofertę.</w:t>
      </w:r>
    </w:p>
    <w:p w14:paraId="37D77147" w14:textId="77777777" w:rsidR="00A808BB" w:rsidRPr="00C17207" w:rsidRDefault="00A808BB" w:rsidP="000B3EDE">
      <w:pPr>
        <w:pStyle w:val="Tekstpodstawowy2"/>
        <w:numPr>
          <w:ilvl w:val="1"/>
          <w:numId w:val="20"/>
        </w:numPr>
        <w:ind w:left="567" w:hanging="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t>Treść oferty musi odpowiadać treści SWZ.</w:t>
      </w:r>
    </w:p>
    <w:p w14:paraId="5F218CA7" w14:textId="77777777" w:rsidR="00A808BB" w:rsidRPr="00C17207" w:rsidRDefault="00A808BB" w:rsidP="000B3EDE">
      <w:pPr>
        <w:pStyle w:val="Tekstpodstawowy2"/>
        <w:numPr>
          <w:ilvl w:val="1"/>
          <w:numId w:val="20"/>
        </w:numPr>
        <w:ind w:left="567" w:hanging="567"/>
        <w:rPr>
          <w:rFonts w:asciiTheme="minorHAnsi" w:hAnsiTheme="minorHAnsi" w:cstheme="minorHAnsi"/>
          <w:b w:val="0"/>
          <w:bCs w:val="0"/>
          <w:sz w:val="18"/>
          <w:szCs w:val="18"/>
        </w:rPr>
      </w:pPr>
      <w:r w:rsidRPr="00C17207">
        <w:rPr>
          <w:rFonts w:asciiTheme="minorHAnsi" w:hAnsiTheme="minorHAnsi" w:cstheme="minorHAnsi"/>
          <w:sz w:val="18"/>
          <w:szCs w:val="18"/>
        </w:rPr>
        <w:t xml:space="preserve">Ofertę sporządza się na FORMULARZU OFERTOWYM </w:t>
      </w:r>
      <w:r w:rsidRPr="00C17207">
        <w:rPr>
          <w:rFonts w:asciiTheme="minorHAnsi" w:hAnsiTheme="minorHAnsi" w:cstheme="minorHAnsi"/>
          <w:b w:val="0"/>
          <w:sz w:val="18"/>
          <w:szCs w:val="18"/>
        </w:rPr>
        <w:t xml:space="preserve">– zgodnie z załącznikiem nr 1 do SWZ. </w:t>
      </w:r>
      <w:r w:rsidRPr="00C17207">
        <w:rPr>
          <w:rFonts w:asciiTheme="minorHAnsi" w:hAnsiTheme="minorHAnsi" w:cstheme="minorHAnsi"/>
          <w:b w:val="0"/>
          <w:sz w:val="18"/>
          <w:szCs w:val="18"/>
        </w:rPr>
        <w:br/>
        <w:t>Wraz z ofertą Wykonawca jest zobowiązany złożyć:</w:t>
      </w:r>
    </w:p>
    <w:p w14:paraId="251DD709" w14:textId="77777777" w:rsidR="00A808BB" w:rsidRPr="00C17207" w:rsidRDefault="00A808BB" w:rsidP="000B3EDE">
      <w:pPr>
        <w:pStyle w:val="Tekstpodstawowy2"/>
        <w:numPr>
          <w:ilvl w:val="0"/>
          <w:numId w:val="23"/>
        </w:numPr>
        <w:rPr>
          <w:rFonts w:asciiTheme="minorHAnsi" w:hAnsiTheme="minorHAnsi" w:cstheme="minorHAnsi"/>
          <w:b w:val="0"/>
          <w:bCs w:val="0"/>
          <w:sz w:val="18"/>
          <w:szCs w:val="18"/>
        </w:rPr>
      </w:pPr>
      <w:r w:rsidRPr="00C17207">
        <w:rPr>
          <w:rFonts w:asciiTheme="minorHAnsi" w:hAnsiTheme="minorHAnsi" w:cstheme="minorHAnsi"/>
          <w:b w:val="0"/>
          <w:sz w:val="18"/>
          <w:szCs w:val="18"/>
        </w:rPr>
        <w:t xml:space="preserve">Oświadczenie, o którym mowa w art. 125 ust. 1 ustawy </w:t>
      </w:r>
      <w:proofErr w:type="spellStart"/>
      <w:r w:rsidRPr="00C17207">
        <w:rPr>
          <w:rFonts w:asciiTheme="minorHAnsi" w:hAnsiTheme="minorHAnsi" w:cstheme="minorHAnsi"/>
          <w:b w:val="0"/>
          <w:sz w:val="18"/>
          <w:szCs w:val="18"/>
        </w:rPr>
        <w:t>Pzp</w:t>
      </w:r>
      <w:proofErr w:type="spellEnd"/>
      <w:r w:rsidRPr="00C17207">
        <w:rPr>
          <w:rFonts w:asciiTheme="minorHAnsi" w:hAnsiTheme="minorHAnsi" w:cstheme="minorHAnsi"/>
          <w:b w:val="0"/>
          <w:sz w:val="18"/>
          <w:szCs w:val="18"/>
        </w:rPr>
        <w:t>.</w:t>
      </w:r>
    </w:p>
    <w:p w14:paraId="04CF2B1F" w14:textId="77777777" w:rsidR="00A808BB" w:rsidRPr="00C17207" w:rsidRDefault="00A808BB" w:rsidP="000B3EDE">
      <w:pPr>
        <w:pStyle w:val="Tekstpodstawowy2"/>
        <w:numPr>
          <w:ilvl w:val="0"/>
          <w:numId w:val="23"/>
        </w:numPr>
        <w:rPr>
          <w:rFonts w:asciiTheme="minorHAnsi" w:hAnsiTheme="minorHAnsi" w:cstheme="minorHAnsi"/>
          <w:b w:val="0"/>
          <w:bCs w:val="0"/>
          <w:sz w:val="18"/>
          <w:szCs w:val="18"/>
        </w:rPr>
      </w:pPr>
      <w:r w:rsidRPr="00C17207">
        <w:rPr>
          <w:rFonts w:asciiTheme="minorHAnsi" w:hAnsiTheme="minorHAnsi" w:cstheme="minorHAnsi"/>
          <w:b w:val="0"/>
          <w:bCs w:val="0"/>
          <w:sz w:val="18"/>
          <w:szCs w:val="18"/>
        </w:rPr>
        <w:t>Zobowiązania podmiotu udostępniającego zasoby oraz oświadczenie, o których mowa w Rozdziale 9 pkt 9.2. i 9.8. (jeżeli dotyczy).</w:t>
      </w:r>
    </w:p>
    <w:p w14:paraId="1AB5F63E" w14:textId="77777777" w:rsidR="00A808BB" w:rsidRPr="00C17207" w:rsidRDefault="00A808BB" w:rsidP="000B3EDE">
      <w:pPr>
        <w:pStyle w:val="Tekstpodstawowy2"/>
        <w:numPr>
          <w:ilvl w:val="0"/>
          <w:numId w:val="23"/>
        </w:numPr>
        <w:rPr>
          <w:rFonts w:asciiTheme="minorHAnsi" w:hAnsiTheme="minorHAnsi" w:cstheme="minorHAnsi"/>
          <w:b w:val="0"/>
          <w:bCs w:val="0"/>
          <w:sz w:val="18"/>
          <w:szCs w:val="18"/>
        </w:rPr>
      </w:pPr>
      <w:r w:rsidRPr="00C17207">
        <w:rPr>
          <w:rFonts w:asciiTheme="minorHAnsi" w:hAnsiTheme="minorHAnsi" w:cstheme="minorHAnsi"/>
          <w:b w:val="0"/>
          <w:bCs w:val="0"/>
          <w:sz w:val="18"/>
          <w:szCs w:val="18"/>
        </w:rPr>
        <w:t>Oświadczenie podmiotów wspólnie ubiegających się o udzielenie zamówienia, o którym mowa w pkt. 10.3. i 10.4. SWZ (jeżeli dotyczy).</w:t>
      </w:r>
    </w:p>
    <w:p w14:paraId="51B461EB" w14:textId="72C4E2F2" w:rsidR="00A808BB" w:rsidRPr="00C17207" w:rsidRDefault="00A808BB" w:rsidP="000B3EDE">
      <w:pPr>
        <w:pStyle w:val="Tekstpodstawowy2"/>
        <w:numPr>
          <w:ilvl w:val="0"/>
          <w:numId w:val="23"/>
        </w:numPr>
        <w:rPr>
          <w:rFonts w:asciiTheme="minorHAnsi" w:hAnsiTheme="minorHAnsi" w:cstheme="minorHAnsi"/>
          <w:b w:val="0"/>
          <w:bCs w:val="0"/>
          <w:sz w:val="18"/>
          <w:szCs w:val="18"/>
        </w:rPr>
      </w:pPr>
      <w:r w:rsidRPr="00C17207">
        <w:rPr>
          <w:rFonts w:asciiTheme="minorHAnsi" w:hAnsiTheme="minorHAnsi" w:cstheme="minorHAnsi"/>
          <w:b w:val="0"/>
          <w:bCs w:val="0"/>
          <w:sz w:val="18"/>
          <w:szCs w:val="18"/>
        </w:rPr>
        <w:t>Dowód wniesienia wadium w przypadku wniesienia wadium w innej formie niż w pieniądzu</w:t>
      </w:r>
      <w:r w:rsidR="00876E36">
        <w:rPr>
          <w:rFonts w:asciiTheme="minorHAnsi" w:hAnsiTheme="minorHAnsi" w:cstheme="minorHAnsi"/>
          <w:b w:val="0"/>
          <w:bCs w:val="0"/>
          <w:sz w:val="18"/>
          <w:szCs w:val="18"/>
        </w:rPr>
        <w:t xml:space="preserve"> – o ile jest wymagane</w:t>
      </w:r>
      <w:r w:rsidRPr="00C17207">
        <w:rPr>
          <w:rFonts w:asciiTheme="minorHAnsi" w:hAnsiTheme="minorHAnsi" w:cstheme="minorHAnsi"/>
          <w:b w:val="0"/>
          <w:bCs w:val="0"/>
          <w:sz w:val="18"/>
          <w:szCs w:val="18"/>
        </w:rPr>
        <w:t>.</w:t>
      </w:r>
    </w:p>
    <w:p w14:paraId="101D5375" w14:textId="77777777" w:rsidR="00A808BB" w:rsidRPr="00C17207" w:rsidRDefault="00A808BB" w:rsidP="000B3EDE">
      <w:pPr>
        <w:pStyle w:val="Tekstpodstawowy2"/>
        <w:numPr>
          <w:ilvl w:val="0"/>
          <w:numId w:val="23"/>
        </w:numPr>
        <w:rPr>
          <w:rFonts w:asciiTheme="minorHAnsi" w:hAnsiTheme="minorHAnsi" w:cstheme="minorHAnsi"/>
          <w:b w:val="0"/>
          <w:bCs w:val="0"/>
          <w:sz w:val="18"/>
          <w:szCs w:val="18"/>
        </w:rPr>
      </w:pPr>
      <w:r w:rsidRPr="00C17207">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5017763C" w14:textId="77777777" w:rsidR="00A808BB" w:rsidRPr="00C17207" w:rsidRDefault="00A808BB" w:rsidP="00A808BB">
      <w:pPr>
        <w:pStyle w:val="Tekstpodstawowy2"/>
        <w:spacing w:before="0"/>
        <w:ind w:left="924"/>
        <w:rPr>
          <w:rFonts w:asciiTheme="minorHAnsi" w:hAnsiTheme="minorHAnsi" w:cstheme="minorHAnsi"/>
          <w:b w:val="0"/>
          <w:bCs w:val="0"/>
          <w:sz w:val="18"/>
          <w:szCs w:val="18"/>
        </w:rPr>
      </w:pPr>
      <w:r w:rsidRPr="00C17207">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2F1FC79F" w14:textId="77777777" w:rsidR="00A808BB" w:rsidRPr="00C17207" w:rsidRDefault="00A808BB" w:rsidP="000B3EDE">
      <w:pPr>
        <w:pStyle w:val="Tekstpodstawowy2"/>
        <w:numPr>
          <w:ilvl w:val="0"/>
          <w:numId w:val="23"/>
        </w:numPr>
        <w:rPr>
          <w:rFonts w:asciiTheme="minorHAnsi" w:hAnsiTheme="minorHAnsi" w:cstheme="minorHAnsi"/>
          <w:b w:val="0"/>
          <w:bCs w:val="0"/>
          <w:sz w:val="18"/>
          <w:szCs w:val="18"/>
        </w:rPr>
      </w:pPr>
      <w:r w:rsidRPr="00C17207">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C17207">
        <w:rPr>
          <w:rFonts w:asciiTheme="minorHAnsi" w:hAnsiTheme="minorHAnsi" w:cstheme="minorHAnsi"/>
          <w:sz w:val="18"/>
          <w:szCs w:val="18"/>
        </w:rPr>
        <w:t>kwalifikowanym podpisem elektronicznym,</w:t>
      </w:r>
      <w:r w:rsidRPr="00C17207">
        <w:rPr>
          <w:rFonts w:asciiTheme="minorHAnsi" w:hAnsiTheme="minorHAnsi" w:cstheme="minorHAnsi"/>
          <w:b w:val="0"/>
          <w:bCs w:val="0"/>
          <w:sz w:val="18"/>
          <w:szCs w:val="18"/>
        </w:rPr>
        <w:t xml:space="preserve"> </w:t>
      </w:r>
      <w:r w:rsidRPr="00C17207">
        <w:rPr>
          <w:rFonts w:asciiTheme="minorHAnsi" w:hAnsiTheme="minorHAnsi" w:cstheme="minorHAnsi"/>
          <w:bCs w:val="0"/>
          <w:sz w:val="18"/>
          <w:szCs w:val="18"/>
        </w:rPr>
        <w:t>podpisem zaufanym lub podpisem osobistym.</w:t>
      </w:r>
    </w:p>
    <w:p w14:paraId="7139E0D9" w14:textId="77777777" w:rsidR="00A808BB" w:rsidRPr="00C17207" w:rsidRDefault="00A808BB"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Pr="00C17207">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5473C69D" w14:textId="77777777" w:rsidR="00A808BB" w:rsidRPr="00C17207" w:rsidRDefault="00A808BB"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 w:val="0"/>
          <w:bCs w:val="0"/>
          <w:sz w:val="18"/>
          <w:szCs w:val="18"/>
        </w:rPr>
        <w:t>Oferta oraz pozostałe oświadczenia i dokumenty, dla których Zamawiający określił wzory w formie formularzy zamieszczonych w SWZ, powinny być sporządzone zgodnie z tymi wzorami, co do treści oraz opisu kolumn i wierszy.</w:t>
      </w:r>
    </w:p>
    <w:p w14:paraId="78975085" w14:textId="77777777" w:rsidR="00A808BB" w:rsidRPr="00C17207" w:rsidRDefault="00A808BB" w:rsidP="000B3EDE">
      <w:pPr>
        <w:pStyle w:val="Tekstpodstawowy2"/>
        <w:numPr>
          <w:ilvl w:val="1"/>
          <w:numId w:val="20"/>
        </w:numPr>
        <w:ind w:left="567" w:hanging="567"/>
        <w:rPr>
          <w:rFonts w:asciiTheme="minorHAnsi" w:hAnsiTheme="minorHAnsi" w:cstheme="minorHAnsi"/>
          <w:b w:val="0"/>
          <w:iCs/>
          <w:sz w:val="18"/>
          <w:szCs w:val="18"/>
        </w:rPr>
      </w:pPr>
      <w:r w:rsidRPr="00C17207">
        <w:rPr>
          <w:rFonts w:asciiTheme="minorHAnsi" w:hAnsiTheme="minorHAnsi" w:cstheme="minorHAnsi"/>
          <w:bCs w:val="0"/>
          <w:iCs/>
          <w:sz w:val="18"/>
          <w:szCs w:val="18"/>
        </w:rPr>
        <w:lastRenderedPageBreak/>
        <w:t>Złożenie oferty.</w:t>
      </w:r>
    </w:p>
    <w:p w14:paraId="5FF8F633" w14:textId="77777777" w:rsidR="00A808BB" w:rsidRPr="00C17207" w:rsidRDefault="00A808BB" w:rsidP="000B3EDE">
      <w:pPr>
        <w:pStyle w:val="Akapitzlist"/>
        <w:numPr>
          <w:ilvl w:val="2"/>
          <w:numId w:val="78"/>
        </w:numPr>
        <w:spacing w:before="120" w:line="240" w:lineRule="auto"/>
        <w:ind w:left="567" w:hanging="567"/>
        <w:jc w:val="both"/>
        <w:rPr>
          <w:rFonts w:asciiTheme="minorHAnsi" w:hAnsiTheme="minorHAnsi" w:cstheme="minorHAnsi"/>
          <w:sz w:val="18"/>
          <w:szCs w:val="18"/>
        </w:rPr>
      </w:pPr>
      <w:r w:rsidRPr="00C17207">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C17207">
        <w:rPr>
          <w:rFonts w:asciiTheme="minorHAnsi" w:hAnsiTheme="minorHAnsi" w:cstheme="minorHAnsi"/>
          <w:bCs/>
          <w:iCs/>
          <w:sz w:val="18"/>
          <w:szCs w:val="18"/>
        </w:rPr>
        <w:t>Formularza do złożenia, zmiany, wycofania oferty lub wniosku dostępnego na Platformie e-</w:t>
      </w:r>
      <w:proofErr w:type="spellStart"/>
      <w:r w:rsidRPr="00C17207">
        <w:rPr>
          <w:rFonts w:asciiTheme="minorHAnsi" w:hAnsiTheme="minorHAnsi" w:cstheme="minorHAnsi"/>
          <w:bCs/>
          <w:iCs/>
          <w:sz w:val="18"/>
          <w:szCs w:val="18"/>
        </w:rPr>
        <w:t>zamowienia</w:t>
      </w:r>
      <w:proofErr w:type="spellEnd"/>
      <w:r w:rsidRPr="00C17207">
        <w:rPr>
          <w:rStyle w:val="Hipercze"/>
          <w:rFonts w:asciiTheme="minorHAnsi" w:hAnsiTheme="minorHAnsi" w:cstheme="minorHAnsi"/>
          <w:color w:val="auto"/>
          <w:sz w:val="18"/>
          <w:szCs w:val="18"/>
        </w:rPr>
        <w:t xml:space="preserve"> </w:t>
      </w:r>
      <w:r w:rsidRPr="00C17207">
        <w:rPr>
          <w:rFonts w:asciiTheme="minorHAnsi" w:hAnsiTheme="minorHAnsi" w:cstheme="minorHAnsi"/>
          <w:b/>
          <w:iCs/>
          <w:sz w:val="18"/>
          <w:szCs w:val="18"/>
        </w:rPr>
        <w:t xml:space="preserve">w konkretnym postępowaniu w sprawie udzielenia zamówienia publicznego. </w:t>
      </w:r>
    </w:p>
    <w:p w14:paraId="6D09F457" w14:textId="77777777" w:rsidR="00A808BB" w:rsidRPr="00C17207" w:rsidRDefault="00A808BB" w:rsidP="000B3EDE">
      <w:pPr>
        <w:pStyle w:val="Akapitzlist"/>
        <w:numPr>
          <w:ilvl w:val="2"/>
          <w:numId w:val="78"/>
        </w:numPr>
        <w:spacing w:before="120" w:line="240" w:lineRule="auto"/>
        <w:ind w:left="567" w:hanging="567"/>
        <w:jc w:val="both"/>
        <w:rPr>
          <w:rFonts w:asciiTheme="minorHAnsi" w:hAnsiTheme="minorHAnsi" w:cstheme="minorHAnsi"/>
          <w:sz w:val="18"/>
          <w:szCs w:val="18"/>
        </w:rPr>
      </w:pPr>
      <w:r w:rsidRPr="00C17207">
        <w:rPr>
          <w:rFonts w:asciiTheme="minorHAnsi" w:hAnsiTheme="minorHAnsi" w:cstheme="minorHAnsi"/>
          <w:sz w:val="18"/>
          <w:szCs w:val="18"/>
        </w:rPr>
        <w:t>Oferta powinna być sporządzona w języku polskim, z zachowaniem postaci elektronicznej w formacie danych m.in.: .pdf, .</w:t>
      </w:r>
      <w:proofErr w:type="spellStart"/>
      <w:r w:rsidRPr="00C17207">
        <w:rPr>
          <w:rFonts w:asciiTheme="minorHAnsi" w:hAnsiTheme="minorHAnsi" w:cstheme="minorHAnsi"/>
          <w:sz w:val="18"/>
          <w:szCs w:val="18"/>
        </w:rPr>
        <w:t>doc</w:t>
      </w:r>
      <w:proofErr w:type="spellEnd"/>
      <w:r w:rsidRPr="00C17207">
        <w:rPr>
          <w:rFonts w:asciiTheme="minorHAnsi" w:hAnsiTheme="minorHAnsi" w:cstheme="minorHAnsi"/>
          <w:sz w:val="18"/>
          <w:szCs w:val="18"/>
        </w:rPr>
        <w:t>, .</w:t>
      </w:r>
      <w:proofErr w:type="spellStart"/>
      <w:r w:rsidRPr="00C17207">
        <w:rPr>
          <w:rFonts w:asciiTheme="minorHAnsi" w:hAnsiTheme="minorHAnsi" w:cstheme="minorHAnsi"/>
          <w:sz w:val="18"/>
          <w:szCs w:val="18"/>
        </w:rPr>
        <w:t>docx</w:t>
      </w:r>
      <w:proofErr w:type="spellEnd"/>
      <w:r w:rsidRPr="00C17207">
        <w:rPr>
          <w:rFonts w:asciiTheme="minorHAnsi" w:hAnsiTheme="minorHAnsi" w:cstheme="minorHAnsi"/>
          <w:sz w:val="18"/>
          <w:szCs w:val="18"/>
        </w:rPr>
        <w:t>, .rtf, .</w:t>
      </w:r>
      <w:proofErr w:type="spellStart"/>
      <w:r w:rsidRPr="00C17207">
        <w:rPr>
          <w:rFonts w:asciiTheme="minorHAnsi" w:hAnsiTheme="minorHAnsi" w:cstheme="minorHAnsi"/>
          <w:sz w:val="18"/>
          <w:szCs w:val="18"/>
        </w:rPr>
        <w:t>xps</w:t>
      </w:r>
      <w:proofErr w:type="spellEnd"/>
      <w:r w:rsidRPr="00C17207">
        <w:rPr>
          <w:rFonts w:asciiTheme="minorHAnsi" w:hAnsiTheme="minorHAnsi" w:cstheme="minorHAnsi"/>
          <w:sz w:val="18"/>
          <w:szCs w:val="18"/>
        </w:rPr>
        <w:t>, .</w:t>
      </w:r>
      <w:proofErr w:type="spellStart"/>
      <w:r w:rsidRPr="00C17207">
        <w:rPr>
          <w:rFonts w:asciiTheme="minorHAnsi" w:hAnsiTheme="minorHAnsi" w:cstheme="minorHAnsi"/>
          <w:sz w:val="18"/>
          <w:szCs w:val="18"/>
        </w:rPr>
        <w:t>odt</w:t>
      </w:r>
      <w:proofErr w:type="spellEnd"/>
      <w:r w:rsidRPr="00C17207">
        <w:rPr>
          <w:rFonts w:asciiTheme="minorHAnsi" w:hAnsiTheme="minorHAnsi" w:cstheme="minorHAnsi"/>
          <w:sz w:val="18"/>
          <w:szCs w:val="18"/>
        </w:rPr>
        <w:t>, .txt, .xls,.xlsx, .zip, .</w:t>
      </w:r>
      <w:proofErr w:type="spellStart"/>
      <w:r w:rsidRPr="00C17207">
        <w:rPr>
          <w:rFonts w:asciiTheme="minorHAnsi" w:hAnsiTheme="minorHAnsi" w:cstheme="minorHAnsi"/>
          <w:sz w:val="18"/>
          <w:szCs w:val="18"/>
        </w:rPr>
        <w:t>rar</w:t>
      </w:r>
      <w:proofErr w:type="spellEnd"/>
      <w:r w:rsidRPr="00C17207">
        <w:rPr>
          <w:rFonts w:asciiTheme="minorHAnsi" w:hAnsiTheme="minorHAnsi" w:cstheme="minorHAnsi"/>
          <w:sz w:val="18"/>
          <w:szCs w:val="18"/>
        </w:rPr>
        <w:t>. Sposób złożenia oferty, w tym zaszyfrowania oferty opisany został w Regulaminie korzystania z Platformie e-</w:t>
      </w:r>
      <w:proofErr w:type="spellStart"/>
      <w:r w:rsidRPr="00C17207">
        <w:rPr>
          <w:rFonts w:asciiTheme="minorHAnsi" w:hAnsiTheme="minorHAnsi" w:cstheme="minorHAnsi"/>
          <w:sz w:val="18"/>
          <w:szCs w:val="18"/>
        </w:rPr>
        <w:t>zamowienia</w:t>
      </w:r>
      <w:proofErr w:type="spellEnd"/>
      <w:r w:rsidRPr="00C17207">
        <w:rPr>
          <w:rFonts w:asciiTheme="minorHAnsi" w:hAnsiTheme="minorHAnsi" w:cstheme="minorHAnsi"/>
          <w:sz w:val="18"/>
          <w:szCs w:val="18"/>
        </w:rPr>
        <w:t>. Ofertę należy złożyć w oryginale.</w:t>
      </w:r>
    </w:p>
    <w:p w14:paraId="31EFAA70" w14:textId="77777777" w:rsidR="00A808BB" w:rsidRPr="00C17207" w:rsidRDefault="00A808BB" w:rsidP="000B3EDE">
      <w:pPr>
        <w:pStyle w:val="Tekstpodstawowy2"/>
        <w:numPr>
          <w:ilvl w:val="2"/>
          <w:numId w:val="78"/>
        </w:numPr>
        <w:ind w:left="567" w:hanging="567"/>
        <w:rPr>
          <w:rFonts w:asciiTheme="minorHAnsi" w:hAnsiTheme="minorHAnsi" w:cstheme="minorHAnsi"/>
          <w:b w:val="0"/>
          <w:iCs/>
          <w:sz w:val="18"/>
          <w:szCs w:val="18"/>
        </w:rPr>
      </w:pPr>
      <w:r w:rsidRPr="00C17207">
        <w:rPr>
          <w:rFonts w:asciiTheme="minorHAnsi" w:hAnsiTheme="minorHAnsi" w:cstheme="minorHAnsi"/>
          <w:b w:val="0"/>
          <w:iCs/>
          <w:sz w:val="18"/>
          <w:szCs w:val="18"/>
        </w:rPr>
        <w:t xml:space="preserve">Do oferty należy dołączyć wszystkie wymagane w Ogłoszeniu lub SWZ dokumenty  </w:t>
      </w:r>
      <w:r w:rsidRPr="00C17207">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C17207">
        <w:rPr>
          <w:rFonts w:asciiTheme="minorHAnsi" w:hAnsiTheme="minorHAnsi" w:cstheme="minorHAnsi"/>
          <w:b w:val="0"/>
          <w:iCs/>
          <w:sz w:val="18"/>
          <w:szCs w:val="18"/>
        </w:rPr>
        <w:t xml:space="preserve"> </w:t>
      </w:r>
    </w:p>
    <w:p w14:paraId="526A55D7" w14:textId="77777777" w:rsidR="00A808BB" w:rsidRPr="00C17207" w:rsidRDefault="00A808BB" w:rsidP="000B3EDE">
      <w:pPr>
        <w:pStyle w:val="Tekstpodstawowy2"/>
        <w:numPr>
          <w:ilvl w:val="2"/>
          <w:numId w:val="78"/>
        </w:numPr>
        <w:ind w:left="567" w:hanging="567"/>
        <w:rPr>
          <w:rFonts w:asciiTheme="minorHAnsi" w:hAnsiTheme="minorHAnsi" w:cstheme="minorHAnsi"/>
          <w:b w:val="0"/>
          <w:iCs/>
          <w:sz w:val="18"/>
          <w:szCs w:val="18"/>
        </w:rPr>
      </w:pPr>
      <w:r w:rsidRPr="00C17207">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Pr="00C17207">
        <w:rPr>
          <w:rFonts w:asciiTheme="minorHAnsi" w:hAnsiTheme="minorHAnsi" w:cstheme="minorHAnsi"/>
          <w:b w:val="0"/>
          <w:bCs w:val="0"/>
          <w:iCs/>
          <w:sz w:val="18"/>
          <w:szCs w:val="18"/>
        </w:rPr>
        <w:t xml:space="preserve"> </w:t>
      </w:r>
      <w:proofErr w:type="spellStart"/>
      <w:r w:rsidRPr="00C17207">
        <w:rPr>
          <w:rFonts w:asciiTheme="minorHAnsi" w:hAnsiTheme="minorHAnsi" w:cstheme="minorHAnsi"/>
          <w:b w:val="0"/>
          <w:bCs w:val="0"/>
          <w:iCs/>
          <w:sz w:val="18"/>
          <w:szCs w:val="18"/>
        </w:rPr>
        <w:t>Paltformy</w:t>
      </w:r>
      <w:proofErr w:type="spellEnd"/>
      <w:r w:rsidRPr="00C17207">
        <w:rPr>
          <w:rFonts w:asciiTheme="minorHAnsi" w:hAnsiTheme="minorHAnsi" w:cstheme="minorHAnsi"/>
          <w:b w:val="0"/>
          <w:bCs w:val="0"/>
          <w:iCs/>
          <w:sz w:val="18"/>
          <w:szCs w:val="18"/>
        </w:rPr>
        <w:t xml:space="preserve"> e-</w:t>
      </w:r>
      <w:proofErr w:type="spellStart"/>
      <w:r w:rsidRPr="00C17207">
        <w:rPr>
          <w:rFonts w:asciiTheme="minorHAnsi" w:hAnsiTheme="minorHAnsi" w:cstheme="minorHAnsi"/>
          <w:b w:val="0"/>
          <w:bCs w:val="0"/>
          <w:iCs/>
          <w:sz w:val="18"/>
          <w:szCs w:val="18"/>
        </w:rPr>
        <w:t>zamowienia</w:t>
      </w:r>
      <w:proofErr w:type="spellEnd"/>
      <w:r w:rsidRPr="00C17207">
        <w:rPr>
          <w:rFonts w:asciiTheme="minorHAnsi" w:hAnsiTheme="minorHAnsi" w:cstheme="minorHAnsi"/>
          <w:b w:val="0"/>
          <w:bCs w:val="0"/>
          <w:iCs/>
          <w:sz w:val="18"/>
          <w:szCs w:val="18"/>
        </w:rPr>
        <w:t>,</w:t>
      </w:r>
      <w:r w:rsidRPr="00C17207">
        <w:rPr>
          <w:rFonts w:asciiTheme="minorHAnsi" w:hAnsiTheme="minorHAnsi" w:cstheme="minorHAnsi"/>
          <w:b w:val="0"/>
          <w:iCs/>
          <w:sz w:val="18"/>
          <w:szCs w:val="18"/>
        </w:rPr>
        <w:t xml:space="preserve"> awaria Internetu, problemy techniczne związane z brakiem np. aktualnej przeglądarki, itp.</w:t>
      </w:r>
    </w:p>
    <w:p w14:paraId="546BFA10" w14:textId="77777777" w:rsidR="00A808BB" w:rsidRPr="00C17207" w:rsidRDefault="00A808BB" w:rsidP="000B3EDE">
      <w:pPr>
        <w:pStyle w:val="Tekstpodstawowy2"/>
        <w:numPr>
          <w:ilvl w:val="2"/>
          <w:numId w:val="78"/>
        </w:numPr>
        <w:ind w:left="567" w:hanging="567"/>
        <w:rPr>
          <w:rFonts w:asciiTheme="minorHAnsi" w:hAnsiTheme="minorHAnsi" w:cstheme="minorHAnsi"/>
          <w:b w:val="0"/>
          <w:iCs/>
          <w:sz w:val="18"/>
          <w:szCs w:val="18"/>
        </w:rPr>
      </w:pPr>
      <w:r w:rsidRPr="00C17207">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4D65134D" w14:textId="77777777" w:rsidR="00A808BB" w:rsidRPr="00C17207" w:rsidRDefault="00A808BB" w:rsidP="000B3EDE">
      <w:pPr>
        <w:pStyle w:val="Tekstpodstawowy2"/>
        <w:numPr>
          <w:ilvl w:val="2"/>
          <w:numId w:val="78"/>
        </w:numPr>
        <w:ind w:left="567" w:hanging="567"/>
        <w:rPr>
          <w:rFonts w:asciiTheme="minorHAnsi" w:hAnsiTheme="minorHAnsi" w:cstheme="minorHAnsi"/>
          <w:b w:val="0"/>
          <w:iCs/>
          <w:sz w:val="18"/>
          <w:szCs w:val="18"/>
        </w:rPr>
      </w:pPr>
      <w:r w:rsidRPr="00C17207">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39A2427F" w14:textId="77777777" w:rsidR="00A808BB" w:rsidRPr="00C17207" w:rsidRDefault="00A808BB" w:rsidP="00A808BB">
      <w:pPr>
        <w:pStyle w:val="Tekstpodstawowy2"/>
        <w:ind w:left="567"/>
        <w:rPr>
          <w:rFonts w:asciiTheme="minorHAnsi" w:hAnsiTheme="minorHAnsi" w:cstheme="minorHAnsi"/>
          <w:b w:val="0"/>
          <w:iCs/>
          <w:sz w:val="18"/>
          <w:szCs w:val="18"/>
        </w:rPr>
      </w:pPr>
      <w:r w:rsidRPr="00C17207">
        <w:rPr>
          <w:rFonts w:asciiTheme="minorHAnsi" w:hAnsiTheme="minorHAnsi" w:cstheme="minorHAnsi"/>
          <w:b w:val="0"/>
          <w:iCs/>
          <w:sz w:val="18"/>
          <w:szCs w:val="18"/>
        </w:rPr>
        <w:t>- przekonwertowanie plików składających się na ofertę na format PDF,</w:t>
      </w:r>
    </w:p>
    <w:p w14:paraId="20DDCD97" w14:textId="77777777" w:rsidR="00A808BB" w:rsidRPr="00C17207" w:rsidRDefault="00A808BB" w:rsidP="00A808BB">
      <w:pPr>
        <w:pStyle w:val="Tekstpodstawowy2"/>
        <w:ind w:firstLine="567"/>
        <w:rPr>
          <w:rFonts w:asciiTheme="minorHAnsi" w:hAnsiTheme="minorHAnsi" w:cstheme="minorHAnsi"/>
          <w:b w:val="0"/>
          <w:iCs/>
          <w:sz w:val="18"/>
          <w:szCs w:val="18"/>
        </w:rPr>
      </w:pPr>
      <w:r w:rsidRPr="00C17207">
        <w:rPr>
          <w:rFonts w:asciiTheme="minorHAnsi" w:hAnsiTheme="minorHAnsi" w:cstheme="minorHAnsi"/>
          <w:b w:val="0"/>
          <w:iCs/>
          <w:sz w:val="18"/>
          <w:szCs w:val="18"/>
        </w:rPr>
        <w:t xml:space="preserve">- opatrzenie plików składających się na ofertę podpisem kwalifikowanym </w:t>
      </w:r>
      <w:proofErr w:type="spellStart"/>
      <w:r w:rsidRPr="00C17207">
        <w:rPr>
          <w:rFonts w:asciiTheme="minorHAnsi" w:hAnsiTheme="minorHAnsi" w:cstheme="minorHAnsi"/>
          <w:b w:val="0"/>
          <w:iCs/>
          <w:sz w:val="18"/>
          <w:szCs w:val="18"/>
        </w:rPr>
        <w:t>PAdES</w:t>
      </w:r>
      <w:proofErr w:type="spellEnd"/>
      <w:r w:rsidRPr="00C17207">
        <w:rPr>
          <w:rFonts w:asciiTheme="minorHAnsi" w:hAnsiTheme="minorHAnsi" w:cstheme="minorHAnsi"/>
          <w:b w:val="0"/>
          <w:iCs/>
          <w:sz w:val="18"/>
          <w:szCs w:val="18"/>
        </w:rPr>
        <w:t>,</w:t>
      </w:r>
    </w:p>
    <w:p w14:paraId="7824F052" w14:textId="77777777" w:rsidR="00A808BB" w:rsidRPr="00C17207" w:rsidRDefault="00A808BB" w:rsidP="00A808BB">
      <w:pPr>
        <w:pStyle w:val="Tekstpodstawowy2"/>
        <w:ind w:left="709" w:hanging="142"/>
        <w:rPr>
          <w:rFonts w:asciiTheme="minorHAnsi" w:hAnsiTheme="minorHAnsi" w:cstheme="minorHAnsi"/>
          <w:b w:val="0"/>
          <w:iCs/>
          <w:sz w:val="18"/>
          <w:szCs w:val="18"/>
        </w:rPr>
      </w:pPr>
      <w:r w:rsidRPr="00C17207">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C17207">
        <w:rPr>
          <w:rFonts w:asciiTheme="minorHAnsi" w:hAnsiTheme="minorHAnsi" w:cstheme="minorHAnsi"/>
          <w:b w:val="0"/>
          <w:iCs/>
          <w:sz w:val="18"/>
          <w:szCs w:val="18"/>
        </w:rPr>
        <w:t>XAdES</w:t>
      </w:r>
      <w:proofErr w:type="spellEnd"/>
      <w:r w:rsidRPr="00C17207">
        <w:rPr>
          <w:rFonts w:asciiTheme="minorHAnsi" w:hAnsiTheme="minorHAnsi" w:cstheme="minorHAnsi"/>
          <w:b w:val="0"/>
          <w:iCs/>
          <w:sz w:val="18"/>
          <w:szCs w:val="18"/>
        </w:rPr>
        <w:t>. Wykonawca powinien pamiętać, aby plik z podpisem przekazywać łącznie z dokumentem podpisywanym.</w:t>
      </w:r>
    </w:p>
    <w:p w14:paraId="3C246B28" w14:textId="77777777" w:rsidR="00A808BB" w:rsidRPr="00C17207" w:rsidRDefault="00A808BB" w:rsidP="000B3EDE">
      <w:pPr>
        <w:pStyle w:val="Tekstpodstawowy2"/>
        <w:numPr>
          <w:ilvl w:val="2"/>
          <w:numId w:val="78"/>
        </w:numPr>
        <w:ind w:left="567" w:hanging="567"/>
        <w:rPr>
          <w:rFonts w:asciiTheme="minorHAnsi" w:hAnsiTheme="minorHAnsi" w:cstheme="minorHAnsi"/>
          <w:b w:val="0"/>
          <w:iCs/>
          <w:sz w:val="18"/>
          <w:szCs w:val="18"/>
        </w:rPr>
      </w:pPr>
      <w:r w:rsidRPr="00C17207">
        <w:rPr>
          <w:rFonts w:asciiTheme="minorHAnsi" w:hAnsiTheme="minorHAnsi" w:cstheme="minorHAnsi"/>
          <w:b w:val="0"/>
          <w:iCs/>
          <w:sz w:val="18"/>
          <w:szCs w:val="18"/>
        </w:rPr>
        <w:t>Wykonawca może przed upływem terminu do składania ofert zmienić lub wycofać ofertę, jednak należy to zrobić przed upływem terminu składania ofert w postępowaniu.</w:t>
      </w:r>
    </w:p>
    <w:p w14:paraId="5C2FB0A0" w14:textId="77777777" w:rsidR="00A808BB" w:rsidRPr="00C17207" w:rsidRDefault="00A808BB" w:rsidP="000B3EDE">
      <w:pPr>
        <w:pStyle w:val="Tekstpodstawowy2"/>
        <w:numPr>
          <w:ilvl w:val="2"/>
          <w:numId w:val="78"/>
        </w:numPr>
        <w:ind w:left="567" w:hanging="567"/>
        <w:rPr>
          <w:rFonts w:asciiTheme="minorHAnsi" w:hAnsiTheme="minorHAnsi" w:cstheme="minorHAnsi"/>
          <w:b w:val="0"/>
          <w:iCs/>
          <w:sz w:val="18"/>
          <w:szCs w:val="18"/>
        </w:rPr>
      </w:pPr>
      <w:r w:rsidRPr="00C17207">
        <w:rPr>
          <w:rFonts w:asciiTheme="minorHAnsi" w:hAnsiTheme="minorHAnsi" w:cstheme="minorHAnsi"/>
          <w:b w:val="0"/>
          <w:iCs/>
          <w:sz w:val="18"/>
          <w:szCs w:val="18"/>
        </w:rPr>
        <w:t xml:space="preserve">Wykonawca po upływie terminu do składania ofert nie może skutecznie dokonać zmiany ani wycofać złożonej </w:t>
      </w:r>
      <w:r w:rsidRPr="00C17207">
        <w:rPr>
          <w:rFonts w:asciiTheme="minorHAnsi" w:hAnsiTheme="minorHAnsi" w:cstheme="minorHAnsi"/>
          <w:b w:val="0"/>
          <w:iCs/>
          <w:sz w:val="18"/>
          <w:szCs w:val="18"/>
        </w:rPr>
        <w:tab/>
        <w:t>oferty.</w:t>
      </w:r>
    </w:p>
    <w:p w14:paraId="2C97D4D3" w14:textId="77777777" w:rsidR="00A808BB" w:rsidRPr="00C17207" w:rsidRDefault="00A808BB" w:rsidP="000B3EDE">
      <w:pPr>
        <w:pStyle w:val="Tekstpodstawowy2"/>
        <w:numPr>
          <w:ilvl w:val="2"/>
          <w:numId w:val="78"/>
        </w:numPr>
        <w:ind w:left="567" w:hanging="567"/>
        <w:rPr>
          <w:rFonts w:asciiTheme="minorHAnsi" w:hAnsiTheme="minorHAnsi" w:cstheme="minorHAnsi"/>
          <w:b w:val="0"/>
          <w:iCs/>
          <w:sz w:val="18"/>
          <w:szCs w:val="18"/>
        </w:rPr>
      </w:pPr>
      <w:r w:rsidRPr="00C17207">
        <w:rPr>
          <w:rFonts w:asciiTheme="minorHAnsi" w:hAnsiTheme="minorHAnsi" w:cstheme="minorHAnsi"/>
          <w:b w:val="0"/>
          <w:iCs/>
          <w:sz w:val="18"/>
          <w:szCs w:val="18"/>
        </w:rPr>
        <w:t>Zamawiający odrzuci ofertę złożoną po terminie składania ofert.</w:t>
      </w:r>
    </w:p>
    <w:p w14:paraId="57CC6F4E" w14:textId="77777777" w:rsidR="00A808BB" w:rsidRPr="00C17207" w:rsidRDefault="00A808BB" w:rsidP="000B3EDE">
      <w:pPr>
        <w:pStyle w:val="Tekstpodstawowy2"/>
        <w:numPr>
          <w:ilvl w:val="1"/>
          <w:numId w:val="78"/>
        </w:numPr>
        <w:ind w:left="567" w:hanging="567"/>
        <w:rPr>
          <w:rFonts w:asciiTheme="minorHAnsi" w:hAnsiTheme="minorHAnsi" w:cstheme="minorHAnsi"/>
          <w:sz w:val="18"/>
          <w:szCs w:val="18"/>
        </w:rPr>
      </w:pPr>
      <w:r w:rsidRPr="00C17207">
        <w:rPr>
          <w:rFonts w:asciiTheme="minorHAnsi" w:hAnsiTheme="minorHAnsi" w:cstheme="minorHAnsi"/>
          <w:iCs/>
          <w:sz w:val="18"/>
          <w:szCs w:val="18"/>
        </w:rPr>
        <w:t xml:space="preserve">Zamawiający informuje, iż zgodnie z art. 18 ust. 3 ustawy </w:t>
      </w:r>
      <w:proofErr w:type="spellStart"/>
      <w:r w:rsidRPr="00C17207">
        <w:rPr>
          <w:rFonts w:asciiTheme="minorHAnsi" w:hAnsiTheme="minorHAnsi" w:cstheme="minorHAnsi"/>
          <w:iCs/>
          <w:sz w:val="18"/>
          <w:szCs w:val="18"/>
        </w:rPr>
        <w:t>Pzp</w:t>
      </w:r>
      <w:proofErr w:type="spellEnd"/>
      <w:r w:rsidRPr="00C17207">
        <w:rPr>
          <w:rFonts w:asciiTheme="minorHAnsi" w:hAnsiTheme="minorHAnsi" w:cstheme="minorHAnsi"/>
          <w:iCs/>
          <w:sz w:val="18"/>
          <w:szCs w:val="18"/>
        </w:rPr>
        <w:t xml:space="preserve">, nie ujawnia się informacji stanowiących tajemnicę przedsiębiorstwa, w rozumieniu przepisów ustawy z dnia 16 kwietnia 1993 r. </w:t>
      </w:r>
      <w:r w:rsidRPr="00C17207">
        <w:rPr>
          <w:rFonts w:asciiTheme="minorHAnsi" w:hAnsiTheme="minorHAnsi" w:cstheme="minorHAnsi"/>
          <w:i/>
          <w:sz w:val="18"/>
          <w:szCs w:val="18"/>
        </w:rPr>
        <w:t>o zwalczaniu nieuczciwej konkurencji</w:t>
      </w:r>
      <w:r w:rsidRPr="00C17207">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C17207">
        <w:rPr>
          <w:rFonts w:asciiTheme="minorHAnsi" w:hAnsiTheme="minorHAnsi" w:cstheme="minorHAnsi"/>
          <w:iCs/>
          <w:sz w:val="18"/>
          <w:szCs w:val="18"/>
        </w:rPr>
        <w:t>Pzp</w:t>
      </w:r>
      <w:proofErr w:type="spellEnd"/>
      <w:r w:rsidRPr="00C17207">
        <w:rPr>
          <w:rFonts w:asciiTheme="minorHAnsi" w:hAnsiTheme="minorHAnsi" w:cstheme="minorHAnsi"/>
          <w:iCs/>
          <w:sz w:val="18"/>
          <w:szCs w:val="18"/>
        </w:rPr>
        <w:t xml:space="preserve">. </w:t>
      </w:r>
    </w:p>
    <w:p w14:paraId="58D6D635" w14:textId="77777777" w:rsidR="00A808BB" w:rsidRPr="00C17207" w:rsidRDefault="00A808BB" w:rsidP="000B3EDE">
      <w:pPr>
        <w:pStyle w:val="Tekstpodstawowy2"/>
        <w:numPr>
          <w:ilvl w:val="2"/>
          <w:numId w:val="78"/>
        </w:numPr>
        <w:ind w:left="567" w:hanging="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44E4850C" w14:textId="77777777" w:rsidR="00A808BB" w:rsidRPr="00C17207" w:rsidRDefault="00A808BB" w:rsidP="00A808BB">
      <w:pPr>
        <w:pStyle w:val="Tekstpodstawowy2"/>
        <w:numPr>
          <w:ilvl w:val="0"/>
          <w:numId w:val="7"/>
        </w:numPr>
        <w:spacing w:before="0"/>
        <w:ind w:left="851" w:hanging="284"/>
        <w:rPr>
          <w:rFonts w:asciiTheme="minorHAnsi" w:hAnsiTheme="minorHAnsi" w:cstheme="minorHAnsi"/>
          <w:b w:val="0"/>
          <w:bCs w:val="0"/>
          <w:sz w:val="18"/>
          <w:szCs w:val="18"/>
        </w:rPr>
      </w:pPr>
      <w:r w:rsidRPr="00C17207">
        <w:rPr>
          <w:rFonts w:asciiTheme="minorHAnsi" w:hAnsiTheme="minorHAnsi" w:cstheme="minorHAnsi"/>
          <w:b w:val="0"/>
          <w:bCs w:val="0"/>
          <w:sz w:val="18"/>
          <w:szCs w:val="18"/>
        </w:rPr>
        <w:t>informacje nie są ujawnione do wiadomości publicznej,</w:t>
      </w:r>
    </w:p>
    <w:p w14:paraId="0DD0F661" w14:textId="77777777" w:rsidR="00A808BB" w:rsidRPr="00C17207" w:rsidRDefault="00A808BB" w:rsidP="00A808BB">
      <w:pPr>
        <w:pStyle w:val="Tekstpodstawowy2"/>
        <w:numPr>
          <w:ilvl w:val="0"/>
          <w:numId w:val="7"/>
        </w:numPr>
        <w:spacing w:before="0"/>
        <w:ind w:left="851" w:hanging="284"/>
        <w:rPr>
          <w:rFonts w:asciiTheme="minorHAnsi" w:hAnsiTheme="minorHAnsi" w:cstheme="minorHAnsi"/>
          <w:b w:val="0"/>
          <w:bCs w:val="0"/>
          <w:sz w:val="18"/>
          <w:szCs w:val="18"/>
        </w:rPr>
      </w:pPr>
      <w:r w:rsidRPr="00C17207">
        <w:rPr>
          <w:rFonts w:asciiTheme="minorHAnsi" w:hAnsiTheme="minorHAnsi" w:cstheme="minorHAnsi"/>
          <w:b w:val="0"/>
          <w:bCs w:val="0"/>
          <w:sz w:val="18"/>
          <w:szCs w:val="18"/>
        </w:rPr>
        <w:t>informacje mają charakter techniczny, technologiczny, organizacyjny lub inny, o ile ma wartość gospodarczą,</w:t>
      </w:r>
    </w:p>
    <w:p w14:paraId="248892A0" w14:textId="77777777" w:rsidR="00A808BB" w:rsidRPr="00C17207" w:rsidRDefault="00A808BB" w:rsidP="00A808BB">
      <w:pPr>
        <w:pStyle w:val="Tekstpodstawowy2"/>
        <w:numPr>
          <w:ilvl w:val="0"/>
          <w:numId w:val="7"/>
        </w:numPr>
        <w:spacing w:before="0"/>
        <w:ind w:left="851" w:hanging="284"/>
        <w:rPr>
          <w:rFonts w:asciiTheme="minorHAnsi" w:hAnsiTheme="minorHAnsi" w:cstheme="minorHAnsi"/>
          <w:b w:val="0"/>
          <w:bCs w:val="0"/>
          <w:sz w:val="18"/>
          <w:szCs w:val="18"/>
        </w:rPr>
      </w:pPr>
      <w:r w:rsidRPr="00C17207">
        <w:rPr>
          <w:rFonts w:asciiTheme="minorHAnsi" w:hAnsiTheme="minorHAnsi" w:cstheme="minorHAnsi"/>
          <w:b w:val="0"/>
          <w:bCs w:val="0"/>
          <w:sz w:val="18"/>
          <w:szCs w:val="18"/>
        </w:rPr>
        <w:t>Wykonawca poczynił działania w celu zachowania poufności tych informacji poprzez ochronę fizyczną lub prawną.</w:t>
      </w:r>
    </w:p>
    <w:p w14:paraId="266DBE1F" w14:textId="77777777" w:rsidR="00A808BB" w:rsidRPr="00C17207" w:rsidRDefault="00A808BB" w:rsidP="00A808BB">
      <w:pPr>
        <w:pStyle w:val="Tekstpodstawowy2"/>
        <w:spacing w:before="0"/>
        <w:ind w:left="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5B23755D" w14:textId="77777777" w:rsidR="00A808BB" w:rsidRPr="00C17207" w:rsidRDefault="00A808BB" w:rsidP="000B3EDE">
      <w:pPr>
        <w:pStyle w:val="Tekstpodstawowy2"/>
        <w:numPr>
          <w:ilvl w:val="2"/>
          <w:numId w:val="78"/>
        </w:numPr>
        <w:ind w:left="567" w:hanging="567"/>
        <w:rPr>
          <w:rFonts w:asciiTheme="minorHAnsi" w:hAnsiTheme="minorHAnsi" w:cstheme="minorHAnsi"/>
          <w:b w:val="0"/>
          <w:bCs w:val="0"/>
          <w:iCs/>
          <w:sz w:val="18"/>
          <w:szCs w:val="18"/>
        </w:rPr>
      </w:pPr>
      <w:r w:rsidRPr="00C17207">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C17207">
        <w:rPr>
          <w:rFonts w:asciiTheme="minorHAnsi" w:hAnsiTheme="minorHAnsi" w:cstheme="minorHAnsi"/>
          <w:b w:val="0"/>
          <w:bCs w:val="0"/>
          <w:iCs/>
          <w:sz w:val="18"/>
          <w:szCs w:val="18"/>
        </w:rPr>
        <w:br/>
        <w:t>e-</w:t>
      </w:r>
      <w:proofErr w:type="spellStart"/>
      <w:r w:rsidRPr="00C17207">
        <w:rPr>
          <w:rFonts w:asciiTheme="minorHAnsi" w:hAnsiTheme="minorHAnsi" w:cstheme="minorHAnsi"/>
          <w:b w:val="0"/>
          <w:bCs w:val="0"/>
          <w:iCs/>
          <w:sz w:val="18"/>
          <w:szCs w:val="18"/>
        </w:rPr>
        <w:t>zamowienia</w:t>
      </w:r>
      <w:proofErr w:type="spellEnd"/>
      <w:r w:rsidRPr="00C17207">
        <w:rPr>
          <w:rFonts w:asciiTheme="minorHAnsi" w:hAnsiTheme="minorHAnsi" w:cstheme="minorHAnsi"/>
          <w:b w:val="0"/>
          <w:bCs w:val="0"/>
          <w:iCs/>
          <w:sz w:val="18"/>
          <w:szCs w:val="18"/>
        </w:rPr>
        <w:t xml:space="preserve"> </w:t>
      </w:r>
      <w:r w:rsidRPr="00C17207">
        <w:rPr>
          <w:rFonts w:asciiTheme="minorHAnsi" w:hAnsiTheme="minorHAnsi" w:cstheme="minorHAnsi"/>
          <w:iCs/>
          <w:sz w:val="18"/>
          <w:szCs w:val="18"/>
        </w:rPr>
        <w:t xml:space="preserve">w odrębnym pliku opatrzonym kwalifikowanym podpisem elektronicznym, </w:t>
      </w:r>
      <w:r w:rsidRPr="00C17207">
        <w:rPr>
          <w:rFonts w:asciiTheme="minorHAnsi" w:hAnsiTheme="minorHAnsi" w:cstheme="minorHAnsi"/>
          <w:bCs w:val="0"/>
          <w:sz w:val="18"/>
          <w:szCs w:val="18"/>
        </w:rPr>
        <w:t>podpisem zaufanym lub podpisem osobistym</w:t>
      </w:r>
      <w:r w:rsidRPr="00C17207">
        <w:rPr>
          <w:rFonts w:asciiTheme="minorHAnsi" w:hAnsiTheme="minorHAnsi" w:cstheme="minorHAnsi"/>
          <w:iCs/>
          <w:sz w:val="18"/>
          <w:szCs w:val="18"/>
        </w:rPr>
        <w:t xml:space="preserve"> wraz z jednoczesnym zaznaczeniem polecenia „Zawiera informacje niejawne”</w:t>
      </w:r>
      <w:r w:rsidRPr="00C17207">
        <w:rPr>
          <w:rFonts w:asciiTheme="minorHAnsi" w:hAnsiTheme="minorHAnsi" w:cstheme="minorHAnsi"/>
          <w:b w:val="0"/>
          <w:bCs w:val="0"/>
          <w:iCs/>
          <w:sz w:val="18"/>
          <w:szCs w:val="18"/>
        </w:rPr>
        <w:t>.</w:t>
      </w:r>
    </w:p>
    <w:p w14:paraId="7A5A6346" w14:textId="77777777" w:rsidR="00A808BB" w:rsidRPr="00C17207" w:rsidRDefault="00A808BB" w:rsidP="000B3EDE">
      <w:pPr>
        <w:pStyle w:val="Tekstpodstawowy2"/>
        <w:numPr>
          <w:ilvl w:val="2"/>
          <w:numId w:val="78"/>
        </w:numPr>
        <w:ind w:left="567" w:hanging="567"/>
        <w:rPr>
          <w:rFonts w:asciiTheme="minorHAnsi" w:hAnsiTheme="minorHAnsi" w:cstheme="minorHAnsi"/>
          <w:b w:val="0"/>
          <w:bCs w:val="0"/>
          <w:iCs/>
          <w:sz w:val="18"/>
          <w:szCs w:val="18"/>
        </w:rPr>
      </w:pPr>
      <w:r w:rsidRPr="00C17207">
        <w:rPr>
          <w:rFonts w:asciiTheme="minorHAnsi" w:hAnsiTheme="minorHAnsi" w:cstheme="minorHAnsi"/>
          <w:b w:val="0"/>
          <w:bCs w:val="0"/>
          <w:sz w:val="18"/>
          <w:szCs w:val="18"/>
        </w:rPr>
        <w:t>Wszelkie negatywne konsekwencje mogące wyniknąć z niezachowania powyższych wymagań będą obciążały Wykonawcę.</w:t>
      </w:r>
    </w:p>
    <w:p w14:paraId="789F633F" w14:textId="77777777" w:rsidR="00A808BB" w:rsidRPr="00C17207" w:rsidRDefault="00A808BB" w:rsidP="000B3EDE">
      <w:pPr>
        <w:pStyle w:val="Akapitzlist"/>
        <w:numPr>
          <w:ilvl w:val="1"/>
          <w:numId w:val="78"/>
        </w:numPr>
        <w:spacing w:before="120" w:line="240" w:lineRule="auto"/>
        <w:ind w:left="567" w:hanging="567"/>
        <w:jc w:val="both"/>
        <w:rPr>
          <w:rFonts w:asciiTheme="minorHAnsi" w:hAnsiTheme="minorHAnsi" w:cstheme="minorHAnsi"/>
          <w:sz w:val="18"/>
          <w:szCs w:val="18"/>
        </w:rPr>
      </w:pPr>
      <w:r w:rsidRPr="00C17207">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15AF5A9B" w14:textId="77777777" w:rsidR="00A808BB" w:rsidRPr="00C17207" w:rsidRDefault="00A808BB" w:rsidP="000B3EDE">
      <w:pPr>
        <w:pStyle w:val="Akapitzlist"/>
        <w:numPr>
          <w:ilvl w:val="1"/>
          <w:numId w:val="78"/>
        </w:numPr>
        <w:spacing w:before="120" w:line="240" w:lineRule="auto"/>
        <w:ind w:left="567" w:hanging="567"/>
        <w:jc w:val="both"/>
        <w:rPr>
          <w:rFonts w:asciiTheme="minorHAnsi" w:hAnsiTheme="minorHAnsi" w:cstheme="minorHAnsi"/>
          <w:sz w:val="18"/>
          <w:szCs w:val="18"/>
        </w:rPr>
      </w:pPr>
      <w:r w:rsidRPr="00C17207">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7E5DE23A" w14:textId="77777777" w:rsidR="001249DC" w:rsidRPr="00C17207" w:rsidRDefault="001249DC" w:rsidP="000B3EDE">
      <w:pPr>
        <w:pStyle w:val="Akapitzlist"/>
        <w:numPr>
          <w:ilvl w:val="0"/>
          <w:numId w:val="20"/>
        </w:numPr>
        <w:spacing w:before="240" w:line="240" w:lineRule="auto"/>
        <w:ind w:left="567" w:hanging="567"/>
        <w:jc w:val="both"/>
        <w:rPr>
          <w:rStyle w:val="tekstdokbold"/>
          <w:rFonts w:asciiTheme="minorHAnsi" w:hAnsiTheme="minorHAnsi" w:cstheme="minorHAnsi"/>
          <w:b w:val="0"/>
          <w:bCs w:val="0"/>
          <w:sz w:val="18"/>
          <w:szCs w:val="18"/>
        </w:rPr>
      </w:pPr>
      <w:r w:rsidRPr="00C17207">
        <w:rPr>
          <w:rStyle w:val="tekstdokbold"/>
          <w:rFonts w:asciiTheme="minorHAnsi" w:hAnsiTheme="minorHAnsi" w:cstheme="minorHAnsi"/>
          <w:sz w:val="18"/>
          <w:szCs w:val="18"/>
        </w:rPr>
        <w:t>OPIS SPOSOBU OBLICZENIA CENY OFERTY</w:t>
      </w:r>
    </w:p>
    <w:p w14:paraId="72BCC640" w14:textId="77777777" w:rsidR="004870B1" w:rsidRPr="00C17207" w:rsidRDefault="004870B1" w:rsidP="004870B1">
      <w:pPr>
        <w:pStyle w:val="Tekstpodstawowy2"/>
        <w:ind w:left="567" w:hanging="567"/>
        <w:rPr>
          <w:rFonts w:asciiTheme="minorHAnsi" w:hAnsiTheme="minorHAnsi" w:cstheme="minorHAnsi"/>
          <w:b w:val="0"/>
          <w:sz w:val="18"/>
          <w:szCs w:val="18"/>
        </w:rPr>
      </w:pPr>
      <w:r w:rsidRPr="00C17207">
        <w:rPr>
          <w:rFonts w:asciiTheme="minorHAnsi" w:hAnsiTheme="minorHAnsi" w:cstheme="minorHAnsi"/>
          <w:bCs w:val="0"/>
          <w:sz w:val="18"/>
          <w:szCs w:val="18"/>
        </w:rPr>
        <w:t>14.1.</w:t>
      </w:r>
      <w:r w:rsidRPr="00C17207">
        <w:rPr>
          <w:rFonts w:asciiTheme="minorHAnsi" w:hAnsiTheme="minorHAnsi" w:cstheme="minorHAnsi"/>
          <w:b w:val="0"/>
          <w:sz w:val="18"/>
          <w:szCs w:val="18"/>
        </w:rPr>
        <w:tab/>
        <w:t xml:space="preserve">Wykonawca winien określić cenę brutto za przygotowanie, dostarczenie i podanie </w:t>
      </w:r>
      <w:r w:rsidR="00F32D53" w:rsidRPr="00C17207">
        <w:rPr>
          <w:rFonts w:asciiTheme="minorHAnsi" w:hAnsiTheme="minorHAnsi" w:cstheme="minorHAnsi"/>
          <w:b w:val="0"/>
          <w:sz w:val="18"/>
          <w:szCs w:val="18"/>
        </w:rPr>
        <w:t>posiłków</w:t>
      </w:r>
      <w:r w:rsidRPr="00C17207">
        <w:rPr>
          <w:rFonts w:asciiTheme="minorHAnsi" w:hAnsiTheme="minorHAnsi" w:cstheme="minorHAnsi"/>
          <w:b w:val="0"/>
          <w:sz w:val="18"/>
          <w:szCs w:val="18"/>
        </w:rPr>
        <w:t xml:space="preserve"> oraz wpisać odpowiednio do tabeli zawartej w druku oferty.</w:t>
      </w:r>
    </w:p>
    <w:p w14:paraId="4F0E76C4" w14:textId="77777777" w:rsidR="004870B1" w:rsidRPr="00C17207" w:rsidRDefault="004870B1" w:rsidP="004870B1">
      <w:pPr>
        <w:pStyle w:val="Tekstpodstawowy2"/>
        <w:ind w:left="567" w:hanging="567"/>
        <w:rPr>
          <w:rFonts w:asciiTheme="minorHAnsi" w:hAnsiTheme="minorHAnsi" w:cstheme="minorHAnsi"/>
          <w:b w:val="0"/>
          <w:sz w:val="18"/>
          <w:szCs w:val="18"/>
        </w:rPr>
      </w:pPr>
      <w:r w:rsidRPr="00C17207">
        <w:rPr>
          <w:rFonts w:asciiTheme="minorHAnsi" w:hAnsiTheme="minorHAnsi" w:cstheme="minorHAnsi"/>
          <w:bCs w:val="0"/>
          <w:sz w:val="18"/>
          <w:szCs w:val="18"/>
        </w:rPr>
        <w:t>14.2.</w:t>
      </w:r>
      <w:r w:rsidRPr="00C17207">
        <w:rPr>
          <w:rFonts w:asciiTheme="minorHAnsi" w:hAnsiTheme="minorHAnsi" w:cstheme="minorHAnsi"/>
          <w:b w:val="0"/>
          <w:sz w:val="18"/>
          <w:szCs w:val="18"/>
        </w:rPr>
        <w:tab/>
        <w:t>Cena powinna uwzględniać wykonanie całości przedmiotu zamówienia - wszelkie niezbędne koszty związane z realizacją zamówienia, wymagane opłaty bez względu na okoliczności i źródła ich powstania oraz opusty, których Wykonawca zamierza udzielić.</w:t>
      </w:r>
    </w:p>
    <w:p w14:paraId="78EF1E3B" w14:textId="77777777" w:rsidR="004870B1" w:rsidRPr="00C17207" w:rsidRDefault="004870B1" w:rsidP="004870B1">
      <w:pPr>
        <w:pStyle w:val="Tekstpodstawowy2"/>
        <w:ind w:left="567" w:hanging="567"/>
        <w:rPr>
          <w:rFonts w:asciiTheme="minorHAnsi" w:hAnsiTheme="minorHAnsi" w:cstheme="minorHAnsi"/>
          <w:b w:val="0"/>
          <w:sz w:val="18"/>
          <w:szCs w:val="18"/>
        </w:rPr>
      </w:pPr>
      <w:r w:rsidRPr="00C17207">
        <w:rPr>
          <w:rFonts w:asciiTheme="minorHAnsi" w:hAnsiTheme="minorHAnsi" w:cstheme="minorHAnsi"/>
          <w:bCs w:val="0"/>
          <w:sz w:val="18"/>
          <w:szCs w:val="18"/>
        </w:rPr>
        <w:lastRenderedPageBreak/>
        <w:t>14.3.</w:t>
      </w:r>
      <w:r w:rsidRPr="00C17207">
        <w:rPr>
          <w:rFonts w:asciiTheme="minorHAnsi" w:hAnsiTheme="minorHAnsi" w:cstheme="minorHAnsi"/>
          <w:b w:val="0"/>
          <w:sz w:val="18"/>
          <w:szCs w:val="18"/>
        </w:rPr>
        <w:tab/>
        <w:t>Na koszt jednostkowy składa się:</w:t>
      </w:r>
    </w:p>
    <w:p w14:paraId="0867C642" w14:textId="77777777" w:rsidR="004870B1" w:rsidRPr="00C17207" w:rsidRDefault="004870B1" w:rsidP="004870B1">
      <w:pPr>
        <w:pStyle w:val="Tekstpodstawowy2"/>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ab/>
      </w:r>
      <w:r w:rsidRPr="00C17207">
        <w:rPr>
          <w:rFonts w:asciiTheme="minorHAnsi" w:hAnsiTheme="minorHAnsi" w:cstheme="minorHAnsi"/>
          <w:bCs w:val="0"/>
          <w:sz w:val="18"/>
          <w:szCs w:val="18"/>
        </w:rPr>
        <w:t>a)</w:t>
      </w:r>
      <w:r w:rsidRPr="00C17207">
        <w:rPr>
          <w:rFonts w:asciiTheme="minorHAnsi" w:hAnsiTheme="minorHAnsi" w:cstheme="minorHAnsi"/>
          <w:b w:val="0"/>
          <w:sz w:val="18"/>
          <w:szCs w:val="18"/>
        </w:rPr>
        <w:tab/>
        <w:t>koszt „wsadu do kotła”,</w:t>
      </w:r>
    </w:p>
    <w:p w14:paraId="102D792B" w14:textId="77777777" w:rsidR="004870B1" w:rsidRPr="00C17207" w:rsidRDefault="004870B1" w:rsidP="004870B1">
      <w:pPr>
        <w:pStyle w:val="Tekstpodstawowy2"/>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ab/>
      </w:r>
      <w:r w:rsidRPr="00C17207">
        <w:rPr>
          <w:rFonts w:asciiTheme="minorHAnsi" w:hAnsiTheme="minorHAnsi" w:cstheme="minorHAnsi"/>
          <w:bCs w:val="0"/>
          <w:sz w:val="18"/>
          <w:szCs w:val="18"/>
        </w:rPr>
        <w:t>b)</w:t>
      </w:r>
      <w:r w:rsidRPr="00C17207">
        <w:rPr>
          <w:rFonts w:asciiTheme="minorHAnsi" w:hAnsiTheme="minorHAnsi" w:cstheme="minorHAnsi"/>
          <w:b w:val="0"/>
          <w:sz w:val="18"/>
          <w:szCs w:val="18"/>
        </w:rPr>
        <w:tab/>
        <w:t>koszt przygotowania, dostarczenia i podawania posiłków zgodnie z SWZ.</w:t>
      </w:r>
    </w:p>
    <w:p w14:paraId="3B8E1A06" w14:textId="77777777" w:rsidR="004870B1" w:rsidRPr="00C17207" w:rsidRDefault="004870B1" w:rsidP="00A8640A">
      <w:pPr>
        <w:rPr>
          <w:rFonts w:asciiTheme="minorHAnsi" w:hAnsiTheme="minorHAnsi" w:cstheme="minorHAnsi"/>
          <w:sz w:val="18"/>
          <w:szCs w:val="18"/>
          <w:highlight w:val="yellow"/>
        </w:rPr>
      </w:pPr>
      <w:r w:rsidRPr="00C17207">
        <w:rPr>
          <w:rFonts w:asciiTheme="minorHAnsi" w:hAnsiTheme="minorHAnsi" w:cstheme="minorHAnsi"/>
          <w:bCs/>
          <w:sz w:val="18"/>
          <w:szCs w:val="18"/>
        </w:rPr>
        <w:t>14.4.</w:t>
      </w:r>
      <w:r w:rsidRPr="00C17207">
        <w:rPr>
          <w:rFonts w:asciiTheme="minorHAnsi" w:hAnsiTheme="minorHAnsi" w:cstheme="minorHAnsi"/>
          <w:b/>
          <w:sz w:val="18"/>
          <w:szCs w:val="18"/>
        </w:rPr>
        <w:tab/>
        <w:t xml:space="preserve">Zamawiający ustala: </w:t>
      </w:r>
      <w:r w:rsidR="00A8640A" w:rsidRPr="00C17207">
        <w:rPr>
          <w:rFonts w:asciiTheme="minorHAnsi" w:hAnsiTheme="minorHAnsi" w:cstheme="minorHAnsi"/>
          <w:sz w:val="18"/>
          <w:szCs w:val="18"/>
        </w:rPr>
        <w:t xml:space="preserve">  </w:t>
      </w:r>
    </w:p>
    <w:p w14:paraId="558922E2" w14:textId="77777777" w:rsidR="00C94F10" w:rsidRPr="00C17207" w:rsidRDefault="00C94F10" w:rsidP="00C94F10">
      <w:pPr>
        <w:rPr>
          <w:rFonts w:asciiTheme="minorHAnsi" w:hAnsiTheme="minorHAnsi" w:cstheme="minorHAnsi"/>
          <w:sz w:val="18"/>
          <w:szCs w:val="18"/>
        </w:rPr>
      </w:pPr>
    </w:p>
    <w:p w14:paraId="43180E78" w14:textId="318F514C" w:rsidR="004D7CE5" w:rsidRPr="00C17207" w:rsidRDefault="004D7CE5" w:rsidP="004D7CE5">
      <w:pPr>
        <w:rPr>
          <w:rFonts w:asciiTheme="minorHAnsi" w:hAnsiTheme="minorHAnsi" w:cstheme="minorHAnsi"/>
          <w:sz w:val="18"/>
          <w:szCs w:val="18"/>
        </w:rPr>
      </w:pPr>
      <w:r w:rsidRPr="00C17207">
        <w:rPr>
          <w:rFonts w:asciiTheme="minorHAnsi" w:hAnsiTheme="minorHAnsi" w:cstheme="minorHAnsi"/>
          <w:sz w:val="18"/>
          <w:szCs w:val="18"/>
        </w:rPr>
        <w:t>Rok 202</w:t>
      </w:r>
      <w:r w:rsidR="008B40E7">
        <w:rPr>
          <w:rFonts w:asciiTheme="minorHAnsi" w:hAnsiTheme="minorHAnsi" w:cstheme="minorHAnsi"/>
          <w:sz w:val="18"/>
          <w:szCs w:val="18"/>
        </w:rPr>
        <w:t>5</w:t>
      </w:r>
      <w:r w:rsidRPr="00C17207">
        <w:rPr>
          <w:rFonts w:asciiTheme="minorHAnsi" w:hAnsiTheme="minorHAnsi" w:cstheme="minorHAnsi"/>
          <w:sz w:val="18"/>
          <w:szCs w:val="18"/>
        </w:rPr>
        <w:t>/202</w:t>
      </w:r>
      <w:r w:rsidR="008B40E7">
        <w:rPr>
          <w:rFonts w:asciiTheme="minorHAnsi" w:hAnsiTheme="minorHAnsi" w:cstheme="minorHAnsi"/>
          <w:sz w:val="18"/>
          <w:szCs w:val="18"/>
        </w:rPr>
        <w:t>6</w:t>
      </w:r>
    </w:p>
    <w:tbl>
      <w:tblPr>
        <w:tblStyle w:val="Tabela-Siatka"/>
        <w:tblW w:w="0" w:type="auto"/>
        <w:tblLook w:val="04A0" w:firstRow="1" w:lastRow="0" w:firstColumn="1" w:lastColumn="0" w:noHBand="0" w:noVBand="1"/>
      </w:tblPr>
      <w:tblGrid>
        <w:gridCol w:w="3117"/>
        <w:gridCol w:w="3117"/>
      </w:tblGrid>
      <w:tr w:rsidR="00C17207" w:rsidRPr="00C17207" w14:paraId="5E16C2BF" w14:textId="77777777" w:rsidTr="00314A33">
        <w:tc>
          <w:tcPr>
            <w:tcW w:w="3117" w:type="dxa"/>
          </w:tcPr>
          <w:p w14:paraId="0CEFEDAF" w14:textId="77777777" w:rsidR="004D7CE5" w:rsidRPr="00C17207" w:rsidRDefault="004D7CE5" w:rsidP="00314A33">
            <w:pPr>
              <w:rPr>
                <w:rFonts w:asciiTheme="minorHAnsi" w:hAnsiTheme="minorHAnsi" w:cstheme="minorHAnsi"/>
                <w:sz w:val="18"/>
                <w:szCs w:val="18"/>
              </w:rPr>
            </w:pPr>
            <w:r w:rsidRPr="00C17207">
              <w:rPr>
                <w:rFonts w:asciiTheme="minorHAnsi" w:hAnsiTheme="minorHAnsi" w:cstheme="minorHAnsi"/>
                <w:sz w:val="18"/>
                <w:szCs w:val="18"/>
              </w:rPr>
              <w:t>Rodzaje posiłków</w:t>
            </w:r>
          </w:p>
        </w:tc>
        <w:tc>
          <w:tcPr>
            <w:tcW w:w="3117" w:type="dxa"/>
          </w:tcPr>
          <w:p w14:paraId="6B7E0F1D" w14:textId="77777777" w:rsidR="004D7CE5" w:rsidRPr="00C17207" w:rsidRDefault="004D7CE5" w:rsidP="00314A33">
            <w:pPr>
              <w:rPr>
                <w:rFonts w:asciiTheme="minorHAnsi" w:hAnsiTheme="minorHAnsi" w:cstheme="minorHAnsi"/>
                <w:sz w:val="18"/>
                <w:szCs w:val="18"/>
              </w:rPr>
            </w:pPr>
            <w:r w:rsidRPr="00C17207">
              <w:rPr>
                <w:rFonts w:asciiTheme="minorHAnsi" w:hAnsiTheme="minorHAnsi" w:cstheme="minorHAnsi"/>
                <w:sz w:val="18"/>
                <w:szCs w:val="18"/>
              </w:rPr>
              <w:t>Koszt wsadu do kotła</w:t>
            </w:r>
          </w:p>
        </w:tc>
      </w:tr>
      <w:tr w:rsidR="00C17207" w:rsidRPr="00C17207" w14:paraId="09E9E84C" w14:textId="77777777" w:rsidTr="00314A33">
        <w:tc>
          <w:tcPr>
            <w:tcW w:w="3117" w:type="dxa"/>
          </w:tcPr>
          <w:p w14:paraId="2A39F2ED" w14:textId="77777777" w:rsidR="004D7CE5" w:rsidRPr="00C17207" w:rsidRDefault="004D7CE5" w:rsidP="00314A33">
            <w:pPr>
              <w:rPr>
                <w:rFonts w:asciiTheme="minorHAnsi" w:hAnsiTheme="minorHAnsi" w:cstheme="minorHAnsi"/>
                <w:sz w:val="18"/>
                <w:szCs w:val="18"/>
              </w:rPr>
            </w:pPr>
            <w:r w:rsidRPr="00C17207">
              <w:rPr>
                <w:rFonts w:asciiTheme="minorHAnsi" w:hAnsiTheme="minorHAnsi" w:cstheme="minorHAnsi"/>
                <w:sz w:val="18"/>
                <w:szCs w:val="18"/>
              </w:rPr>
              <w:t xml:space="preserve">Dzieci przedszkolne- </w:t>
            </w:r>
          </w:p>
          <w:p w14:paraId="0C294A43" w14:textId="77777777" w:rsidR="004D7CE5" w:rsidRPr="00C17207" w:rsidRDefault="004D7CE5" w:rsidP="00314A33">
            <w:pPr>
              <w:rPr>
                <w:rFonts w:asciiTheme="minorHAnsi" w:hAnsiTheme="minorHAnsi" w:cstheme="minorHAnsi"/>
                <w:sz w:val="18"/>
                <w:szCs w:val="18"/>
              </w:rPr>
            </w:pPr>
            <w:r w:rsidRPr="00C17207">
              <w:rPr>
                <w:rFonts w:asciiTheme="minorHAnsi" w:hAnsiTheme="minorHAnsi" w:cstheme="minorHAnsi"/>
                <w:sz w:val="18"/>
                <w:szCs w:val="18"/>
              </w:rPr>
              <w:t xml:space="preserve">śniadanie, </w:t>
            </w:r>
          </w:p>
          <w:p w14:paraId="2712AFDA" w14:textId="77777777" w:rsidR="004D7CE5" w:rsidRPr="00C17207" w:rsidRDefault="004D7CE5" w:rsidP="00314A33">
            <w:pPr>
              <w:rPr>
                <w:rFonts w:asciiTheme="minorHAnsi" w:hAnsiTheme="minorHAnsi" w:cstheme="minorHAnsi"/>
                <w:sz w:val="18"/>
                <w:szCs w:val="18"/>
              </w:rPr>
            </w:pPr>
            <w:r w:rsidRPr="00C17207">
              <w:rPr>
                <w:rFonts w:asciiTheme="minorHAnsi" w:hAnsiTheme="minorHAnsi" w:cstheme="minorHAnsi"/>
                <w:sz w:val="18"/>
                <w:szCs w:val="18"/>
              </w:rPr>
              <w:t xml:space="preserve">zupa, II danie z kompotem, </w:t>
            </w:r>
          </w:p>
          <w:p w14:paraId="12F10AED" w14:textId="77777777" w:rsidR="004D7CE5" w:rsidRPr="00C17207" w:rsidRDefault="004D7CE5" w:rsidP="00314A33">
            <w:pPr>
              <w:rPr>
                <w:rFonts w:asciiTheme="minorHAnsi" w:hAnsiTheme="minorHAnsi" w:cstheme="minorHAnsi"/>
                <w:sz w:val="18"/>
                <w:szCs w:val="18"/>
              </w:rPr>
            </w:pPr>
            <w:r w:rsidRPr="00C17207">
              <w:rPr>
                <w:rFonts w:asciiTheme="minorHAnsi" w:hAnsiTheme="minorHAnsi" w:cstheme="minorHAnsi"/>
                <w:sz w:val="18"/>
                <w:szCs w:val="18"/>
              </w:rPr>
              <w:t>deser oraz owoc</w:t>
            </w:r>
          </w:p>
          <w:p w14:paraId="443CD993" w14:textId="77777777" w:rsidR="004D7CE5" w:rsidRPr="00C17207" w:rsidRDefault="004D7CE5" w:rsidP="00314A33">
            <w:pPr>
              <w:rPr>
                <w:rFonts w:asciiTheme="minorHAnsi" w:hAnsiTheme="minorHAnsi" w:cstheme="minorHAnsi"/>
                <w:sz w:val="18"/>
                <w:szCs w:val="18"/>
              </w:rPr>
            </w:pPr>
          </w:p>
        </w:tc>
        <w:tc>
          <w:tcPr>
            <w:tcW w:w="3117" w:type="dxa"/>
          </w:tcPr>
          <w:p w14:paraId="6D73AE12" w14:textId="6751BEFC" w:rsidR="004D7CE5" w:rsidRPr="00C17207" w:rsidRDefault="00171D28" w:rsidP="00314A33">
            <w:pPr>
              <w:rPr>
                <w:rFonts w:asciiTheme="minorHAnsi" w:hAnsiTheme="minorHAnsi" w:cstheme="minorHAnsi"/>
                <w:sz w:val="18"/>
                <w:szCs w:val="18"/>
              </w:rPr>
            </w:pPr>
            <w:r>
              <w:rPr>
                <w:rFonts w:asciiTheme="minorHAnsi" w:hAnsiTheme="minorHAnsi" w:cstheme="minorHAnsi"/>
                <w:sz w:val="18"/>
                <w:szCs w:val="18"/>
              </w:rPr>
              <w:t>15,50</w:t>
            </w:r>
            <w:r w:rsidR="004D7CE5" w:rsidRPr="00C17207">
              <w:rPr>
                <w:rFonts w:asciiTheme="minorHAnsi" w:hAnsiTheme="minorHAnsi" w:cstheme="minorHAnsi"/>
                <w:sz w:val="18"/>
                <w:szCs w:val="18"/>
              </w:rPr>
              <w:t xml:space="preserve"> zł</w:t>
            </w:r>
          </w:p>
        </w:tc>
      </w:tr>
      <w:tr w:rsidR="004D7CE5" w:rsidRPr="00C17207" w14:paraId="6964E4DA" w14:textId="77777777" w:rsidTr="00314A33">
        <w:tc>
          <w:tcPr>
            <w:tcW w:w="3117" w:type="dxa"/>
          </w:tcPr>
          <w:p w14:paraId="6D81538B" w14:textId="77777777" w:rsidR="004D7CE5" w:rsidRPr="00C17207" w:rsidRDefault="004D7CE5" w:rsidP="00314A33">
            <w:pPr>
              <w:rPr>
                <w:rFonts w:asciiTheme="minorHAnsi" w:hAnsiTheme="minorHAnsi" w:cstheme="minorHAnsi"/>
                <w:sz w:val="18"/>
                <w:szCs w:val="18"/>
              </w:rPr>
            </w:pPr>
            <w:r w:rsidRPr="00C17207">
              <w:rPr>
                <w:rFonts w:asciiTheme="minorHAnsi" w:hAnsiTheme="minorHAnsi" w:cstheme="minorHAnsi"/>
                <w:sz w:val="18"/>
                <w:szCs w:val="18"/>
              </w:rPr>
              <w:t xml:space="preserve">Dzieci szkolne – </w:t>
            </w:r>
          </w:p>
          <w:p w14:paraId="156EF495" w14:textId="77777777" w:rsidR="004D7CE5" w:rsidRPr="00C17207" w:rsidRDefault="004D7CE5" w:rsidP="00314A33">
            <w:pPr>
              <w:rPr>
                <w:rFonts w:asciiTheme="minorHAnsi" w:hAnsiTheme="minorHAnsi" w:cstheme="minorHAnsi"/>
                <w:sz w:val="18"/>
                <w:szCs w:val="18"/>
              </w:rPr>
            </w:pPr>
            <w:r w:rsidRPr="00C17207">
              <w:rPr>
                <w:rFonts w:asciiTheme="minorHAnsi" w:hAnsiTheme="minorHAnsi" w:cstheme="minorHAnsi"/>
                <w:sz w:val="18"/>
                <w:szCs w:val="18"/>
              </w:rPr>
              <w:t>zupa, II danie z kompotem,</w:t>
            </w:r>
          </w:p>
          <w:p w14:paraId="5CA9BFFC" w14:textId="77777777" w:rsidR="004D7CE5" w:rsidRPr="00C17207" w:rsidRDefault="004D7CE5" w:rsidP="00314A33">
            <w:pPr>
              <w:rPr>
                <w:rFonts w:asciiTheme="minorHAnsi" w:hAnsiTheme="minorHAnsi" w:cstheme="minorHAnsi"/>
                <w:sz w:val="18"/>
                <w:szCs w:val="18"/>
              </w:rPr>
            </w:pPr>
            <w:r w:rsidRPr="00C17207">
              <w:rPr>
                <w:rFonts w:asciiTheme="minorHAnsi" w:hAnsiTheme="minorHAnsi" w:cstheme="minorHAnsi"/>
                <w:sz w:val="18"/>
                <w:szCs w:val="18"/>
              </w:rPr>
              <w:t xml:space="preserve"> deser lub owoc </w:t>
            </w:r>
          </w:p>
          <w:p w14:paraId="773707CD" w14:textId="77777777" w:rsidR="004D7CE5" w:rsidRPr="00C17207" w:rsidRDefault="004D7CE5" w:rsidP="00314A33">
            <w:pPr>
              <w:rPr>
                <w:rFonts w:asciiTheme="minorHAnsi" w:hAnsiTheme="minorHAnsi" w:cstheme="minorHAnsi"/>
                <w:sz w:val="18"/>
                <w:szCs w:val="18"/>
              </w:rPr>
            </w:pPr>
          </w:p>
        </w:tc>
        <w:tc>
          <w:tcPr>
            <w:tcW w:w="3117" w:type="dxa"/>
          </w:tcPr>
          <w:p w14:paraId="15333AD6" w14:textId="329B9778" w:rsidR="004D7CE5" w:rsidRPr="00C17207" w:rsidRDefault="00171D28" w:rsidP="00314A33">
            <w:pPr>
              <w:rPr>
                <w:rFonts w:asciiTheme="minorHAnsi" w:hAnsiTheme="minorHAnsi" w:cstheme="minorHAnsi"/>
                <w:sz w:val="18"/>
                <w:szCs w:val="18"/>
              </w:rPr>
            </w:pPr>
            <w:r>
              <w:rPr>
                <w:rFonts w:asciiTheme="minorHAnsi" w:hAnsiTheme="minorHAnsi" w:cstheme="minorHAnsi"/>
                <w:sz w:val="18"/>
                <w:szCs w:val="18"/>
              </w:rPr>
              <w:t>13,</w:t>
            </w:r>
            <w:r w:rsidR="008B40E7">
              <w:rPr>
                <w:rFonts w:asciiTheme="minorHAnsi" w:hAnsiTheme="minorHAnsi" w:cstheme="minorHAnsi"/>
                <w:sz w:val="18"/>
                <w:szCs w:val="18"/>
              </w:rPr>
              <w:t>5</w:t>
            </w:r>
            <w:r>
              <w:rPr>
                <w:rFonts w:asciiTheme="minorHAnsi" w:hAnsiTheme="minorHAnsi" w:cstheme="minorHAnsi"/>
                <w:sz w:val="18"/>
                <w:szCs w:val="18"/>
              </w:rPr>
              <w:t>0</w:t>
            </w:r>
            <w:r w:rsidR="004D7CE5" w:rsidRPr="00C17207">
              <w:rPr>
                <w:rFonts w:asciiTheme="minorHAnsi" w:hAnsiTheme="minorHAnsi" w:cstheme="minorHAnsi"/>
                <w:sz w:val="18"/>
                <w:szCs w:val="18"/>
              </w:rPr>
              <w:t xml:space="preserve"> zł</w:t>
            </w:r>
          </w:p>
        </w:tc>
      </w:tr>
    </w:tbl>
    <w:p w14:paraId="6D78E3A1" w14:textId="77777777" w:rsidR="004D7CE5" w:rsidRPr="00C17207" w:rsidRDefault="004D7CE5" w:rsidP="00C94F10">
      <w:pPr>
        <w:rPr>
          <w:rFonts w:asciiTheme="minorHAnsi" w:hAnsiTheme="minorHAnsi" w:cstheme="minorHAnsi"/>
          <w:sz w:val="18"/>
          <w:szCs w:val="18"/>
        </w:rPr>
      </w:pPr>
    </w:p>
    <w:p w14:paraId="49C2606C" w14:textId="77777777" w:rsidR="00C94F10" w:rsidRPr="00C17207" w:rsidRDefault="00C94F10" w:rsidP="00C94F10">
      <w:pPr>
        <w:rPr>
          <w:rFonts w:asciiTheme="minorHAnsi" w:hAnsiTheme="minorHAnsi" w:cstheme="minorHAnsi"/>
          <w:sz w:val="18"/>
          <w:szCs w:val="18"/>
        </w:rPr>
      </w:pPr>
    </w:p>
    <w:p w14:paraId="40F9FE47" w14:textId="77777777" w:rsidR="00AB0C90" w:rsidRPr="00C17207" w:rsidRDefault="00C94F10" w:rsidP="00AB0C90">
      <w:pPr>
        <w:pStyle w:val="Tekstpodstawowy2"/>
        <w:rPr>
          <w:rFonts w:asciiTheme="minorHAnsi" w:hAnsiTheme="minorHAnsi" w:cstheme="minorHAnsi"/>
          <w:b w:val="0"/>
          <w:sz w:val="18"/>
          <w:szCs w:val="18"/>
        </w:rPr>
      </w:pPr>
      <w:r w:rsidRPr="00C17207">
        <w:rPr>
          <w:rFonts w:asciiTheme="minorHAnsi" w:hAnsiTheme="minorHAnsi" w:cstheme="minorHAnsi"/>
          <w:b w:val="0"/>
          <w:sz w:val="18"/>
          <w:szCs w:val="18"/>
        </w:rPr>
        <w:t xml:space="preserve"> </w:t>
      </w:r>
      <w:r w:rsidR="00AB0C90" w:rsidRPr="00C17207">
        <w:rPr>
          <w:rFonts w:asciiTheme="minorHAnsi" w:hAnsiTheme="minorHAnsi" w:cstheme="minorHAnsi"/>
          <w:b w:val="0"/>
          <w:sz w:val="18"/>
          <w:szCs w:val="18"/>
        </w:rPr>
        <w:t>„Koszt wsadu do kotła” to koszt produktów użytych do przygotowania posiłku.</w:t>
      </w:r>
    </w:p>
    <w:p w14:paraId="519CCAF9" w14:textId="77777777" w:rsidR="00AB0C90" w:rsidRPr="00C17207" w:rsidRDefault="00AB0C90" w:rsidP="00AB0C90">
      <w:pPr>
        <w:pStyle w:val="Tekstpodstawowy2"/>
        <w:rPr>
          <w:rFonts w:asciiTheme="minorHAnsi" w:hAnsiTheme="minorHAnsi" w:cstheme="minorHAnsi"/>
          <w:sz w:val="18"/>
          <w:szCs w:val="18"/>
        </w:rPr>
      </w:pPr>
      <w:r w:rsidRPr="00C17207">
        <w:rPr>
          <w:rFonts w:asciiTheme="minorHAnsi" w:hAnsiTheme="minorHAnsi" w:cstheme="minorHAnsi"/>
          <w:sz w:val="18"/>
          <w:szCs w:val="18"/>
          <w:u w:val="single"/>
        </w:rPr>
        <w:t>Z kwoty przeznaczonej na „koszt wsadu do kotła” Wykonawca nie będzie mógł pokrywać innych kosztów związanych z realizacją zamówienia.</w:t>
      </w:r>
    </w:p>
    <w:p w14:paraId="0723A2DA" w14:textId="77777777" w:rsidR="004870B1" w:rsidRPr="00C17207" w:rsidRDefault="004870B1" w:rsidP="004870B1">
      <w:pPr>
        <w:pStyle w:val="Tekstpodstawowy2"/>
        <w:rPr>
          <w:rFonts w:asciiTheme="minorHAnsi" w:hAnsiTheme="minorHAnsi" w:cstheme="minorHAnsi"/>
          <w:b w:val="0"/>
          <w:sz w:val="18"/>
          <w:szCs w:val="18"/>
        </w:rPr>
      </w:pPr>
      <w:r w:rsidRPr="00C17207">
        <w:rPr>
          <w:rFonts w:asciiTheme="minorHAnsi" w:hAnsiTheme="minorHAnsi" w:cstheme="minorHAnsi"/>
          <w:b w:val="0"/>
          <w:sz w:val="18"/>
          <w:szCs w:val="18"/>
        </w:rPr>
        <w:t>Wszystkie inne koszty związane z realizacją zamówienia należy ująć w ramach kosztów przygotowania, dowozu i wydawania posiłków.</w:t>
      </w:r>
      <w:r w:rsidR="006431FB" w:rsidRPr="00C17207">
        <w:rPr>
          <w:rFonts w:asciiTheme="minorHAnsi" w:hAnsiTheme="minorHAnsi" w:cstheme="minorHAnsi"/>
          <w:b w:val="0"/>
          <w:sz w:val="18"/>
          <w:szCs w:val="18"/>
        </w:rPr>
        <w:t xml:space="preserve"> </w:t>
      </w:r>
    </w:p>
    <w:p w14:paraId="7D2B4A5A" w14:textId="77777777" w:rsidR="004870B1" w:rsidRPr="00C17207" w:rsidRDefault="004870B1" w:rsidP="004870B1">
      <w:pPr>
        <w:pStyle w:val="Tekstpodstawowy2"/>
        <w:ind w:left="709" w:hanging="709"/>
        <w:rPr>
          <w:rFonts w:asciiTheme="minorHAnsi" w:hAnsiTheme="minorHAnsi" w:cstheme="minorHAnsi"/>
          <w:b w:val="0"/>
          <w:sz w:val="18"/>
          <w:szCs w:val="18"/>
        </w:rPr>
      </w:pPr>
      <w:r w:rsidRPr="00C17207">
        <w:rPr>
          <w:rFonts w:asciiTheme="minorHAnsi" w:hAnsiTheme="minorHAnsi" w:cstheme="minorHAnsi"/>
          <w:bCs w:val="0"/>
          <w:sz w:val="18"/>
          <w:szCs w:val="18"/>
        </w:rPr>
        <w:t>14.5.</w:t>
      </w:r>
      <w:r w:rsidRPr="00C17207">
        <w:rPr>
          <w:rFonts w:asciiTheme="minorHAnsi" w:hAnsiTheme="minorHAnsi" w:cstheme="minorHAnsi"/>
          <w:b w:val="0"/>
          <w:sz w:val="18"/>
          <w:szCs w:val="18"/>
        </w:rPr>
        <w:tab/>
        <w:t>Zamawiający informuje, że podana maksymalna ilość dzieci objętych żywieniem jest wielkością szacunkową i może ulec zmianie w zależności od złożonego zapotrzebowania na dany miesiąc.</w:t>
      </w:r>
    </w:p>
    <w:p w14:paraId="00D051A4" w14:textId="77777777" w:rsidR="004870B1" w:rsidRPr="00C17207" w:rsidRDefault="004870B1" w:rsidP="004870B1">
      <w:pPr>
        <w:pStyle w:val="Tekstpodstawowy2"/>
        <w:ind w:left="709" w:hanging="709"/>
        <w:rPr>
          <w:rFonts w:asciiTheme="minorHAnsi" w:hAnsiTheme="minorHAnsi" w:cstheme="minorHAnsi"/>
          <w:b w:val="0"/>
          <w:sz w:val="18"/>
          <w:szCs w:val="18"/>
        </w:rPr>
      </w:pPr>
      <w:r w:rsidRPr="00C17207">
        <w:rPr>
          <w:rFonts w:asciiTheme="minorHAnsi" w:hAnsiTheme="minorHAnsi" w:cstheme="minorHAnsi"/>
          <w:b w:val="0"/>
          <w:sz w:val="18"/>
          <w:szCs w:val="18"/>
        </w:rPr>
        <w:tab/>
        <w:t xml:space="preserve">Ilość wydawanych posiłków zmieniać się będzie w zależności od frekwencji dzieci w danym dniu. </w:t>
      </w:r>
    </w:p>
    <w:p w14:paraId="52D8A644" w14:textId="77777777" w:rsidR="004870B1" w:rsidRPr="00C17207" w:rsidRDefault="004870B1" w:rsidP="004870B1">
      <w:pPr>
        <w:pStyle w:val="Tekstpodstawowy2"/>
        <w:ind w:left="709" w:hanging="709"/>
        <w:rPr>
          <w:rFonts w:asciiTheme="minorHAnsi" w:hAnsiTheme="minorHAnsi" w:cstheme="minorHAnsi"/>
          <w:b w:val="0"/>
          <w:sz w:val="18"/>
          <w:szCs w:val="18"/>
        </w:rPr>
      </w:pPr>
      <w:r w:rsidRPr="00C17207">
        <w:rPr>
          <w:rFonts w:asciiTheme="minorHAnsi" w:hAnsiTheme="minorHAnsi" w:cstheme="minorHAnsi"/>
          <w:b w:val="0"/>
          <w:sz w:val="18"/>
          <w:szCs w:val="18"/>
        </w:rPr>
        <w:tab/>
        <w:t>Zamawiający zastrzega sobie możliwość odpisów obiadów za miesiąc poprzedni. Dotyczy to obiadów, które nie były wydane, a fakt nieobecności dziecka w danym dniu został zgłoszony Wykonawcy.</w:t>
      </w:r>
    </w:p>
    <w:p w14:paraId="5C6F668E" w14:textId="77777777" w:rsidR="004870B1" w:rsidRPr="00C17207" w:rsidRDefault="004870B1" w:rsidP="004870B1">
      <w:pPr>
        <w:pStyle w:val="Tekstpodstawowy2"/>
        <w:ind w:left="709" w:hanging="709"/>
        <w:rPr>
          <w:rFonts w:asciiTheme="minorHAnsi" w:hAnsiTheme="minorHAnsi" w:cstheme="minorHAnsi"/>
          <w:b w:val="0"/>
          <w:sz w:val="18"/>
          <w:szCs w:val="18"/>
        </w:rPr>
      </w:pPr>
      <w:r w:rsidRPr="00C17207">
        <w:rPr>
          <w:rFonts w:asciiTheme="minorHAnsi" w:hAnsiTheme="minorHAnsi" w:cstheme="minorHAnsi"/>
          <w:bCs w:val="0"/>
          <w:sz w:val="18"/>
          <w:szCs w:val="18"/>
        </w:rPr>
        <w:t>14.6.</w:t>
      </w:r>
      <w:r w:rsidRPr="00C17207">
        <w:rPr>
          <w:rFonts w:asciiTheme="minorHAnsi" w:hAnsiTheme="minorHAnsi" w:cstheme="minorHAnsi"/>
          <w:b w:val="0"/>
          <w:sz w:val="18"/>
          <w:szCs w:val="18"/>
        </w:rPr>
        <w:tab/>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38BE3173" w14:textId="77777777" w:rsidR="004211CD" w:rsidRPr="00C17207" w:rsidRDefault="004211CD" w:rsidP="000B3EDE">
      <w:pPr>
        <w:pStyle w:val="Akapitzlist"/>
        <w:numPr>
          <w:ilvl w:val="1"/>
          <w:numId w:val="37"/>
        </w:numPr>
        <w:spacing w:before="120"/>
        <w:ind w:left="709" w:hanging="709"/>
        <w:jc w:val="both"/>
        <w:rPr>
          <w:rFonts w:asciiTheme="minorHAnsi" w:hAnsiTheme="minorHAnsi" w:cstheme="minorHAnsi"/>
          <w:sz w:val="18"/>
          <w:szCs w:val="18"/>
        </w:rPr>
      </w:pPr>
      <w:r w:rsidRPr="00C17207">
        <w:rPr>
          <w:rFonts w:asciiTheme="minorHAnsi" w:hAnsiTheme="minorHAnsi" w:cstheme="minorHAnsi"/>
          <w:sz w:val="18"/>
          <w:szCs w:val="18"/>
        </w:rPr>
        <w:t>Zamawiający poprawi ofertę zgodn</w:t>
      </w:r>
      <w:r w:rsidR="00BB6350" w:rsidRPr="00C17207">
        <w:rPr>
          <w:rFonts w:asciiTheme="minorHAnsi" w:hAnsiTheme="minorHAnsi" w:cstheme="minorHAnsi"/>
          <w:sz w:val="18"/>
          <w:szCs w:val="18"/>
        </w:rPr>
        <w:t xml:space="preserve">ie z art. </w:t>
      </w:r>
      <w:r w:rsidR="00CE0B00" w:rsidRPr="00C17207">
        <w:rPr>
          <w:rFonts w:asciiTheme="minorHAnsi" w:hAnsiTheme="minorHAnsi" w:cstheme="minorHAnsi"/>
          <w:sz w:val="18"/>
          <w:szCs w:val="18"/>
        </w:rPr>
        <w:t>223</w:t>
      </w:r>
      <w:r w:rsidR="00BB6350" w:rsidRPr="00C17207">
        <w:rPr>
          <w:rFonts w:asciiTheme="minorHAnsi" w:hAnsiTheme="minorHAnsi" w:cstheme="minorHAnsi"/>
          <w:sz w:val="18"/>
          <w:szCs w:val="18"/>
        </w:rPr>
        <w:t xml:space="preserve"> ust. 2 ustawy </w:t>
      </w:r>
      <w:proofErr w:type="spellStart"/>
      <w:r w:rsidR="00BB6350" w:rsidRPr="00C17207">
        <w:rPr>
          <w:rFonts w:asciiTheme="minorHAnsi" w:hAnsiTheme="minorHAnsi" w:cstheme="minorHAnsi"/>
          <w:sz w:val="18"/>
          <w:szCs w:val="18"/>
        </w:rPr>
        <w:t>Pzp</w:t>
      </w:r>
      <w:proofErr w:type="spellEnd"/>
      <w:r w:rsidR="00BB6350" w:rsidRPr="00C17207">
        <w:rPr>
          <w:rFonts w:asciiTheme="minorHAnsi" w:hAnsiTheme="minorHAnsi" w:cstheme="minorHAnsi"/>
          <w:sz w:val="18"/>
          <w:szCs w:val="18"/>
        </w:rPr>
        <w:t>.</w:t>
      </w:r>
    </w:p>
    <w:p w14:paraId="737BD6C6" w14:textId="77777777" w:rsidR="004211CD" w:rsidRPr="00C17207" w:rsidRDefault="004211CD" w:rsidP="000B3EDE">
      <w:pPr>
        <w:pStyle w:val="Akapitzlist"/>
        <w:numPr>
          <w:ilvl w:val="1"/>
          <w:numId w:val="37"/>
        </w:numPr>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Prawidłowe ustalenie podatku VAT należy do obowiązków Wykonawcy zgodnie z przepisami ustawy o</w:t>
      </w:r>
      <w:r w:rsidR="000A4A45" w:rsidRPr="00C17207">
        <w:rPr>
          <w:rFonts w:asciiTheme="minorHAnsi" w:hAnsiTheme="minorHAnsi" w:cstheme="minorHAnsi"/>
          <w:sz w:val="18"/>
          <w:szCs w:val="18"/>
        </w:rPr>
        <w:t> </w:t>
      </w:r>
      <w:r w:rsidR="00B149A5" w:rsidRPr="00C17207">
        <w:rPr>
          <w:rFonts w:asciiTheme="minorHAnsi" w:hAnsiTheme="minorHAnsi" w:cstheme="minorHAnsi"/>
          <w:sz w:val="18"/>
          <w:szCs w:val="18"/>
        </w:rPr>
        <w:t>podatku od</w:t>
      </w:r>
      <w:r w:rsidR="004870B1" w:rsidRPr="00C17207">
        <w:rPr>
          <w:rFonts w:asciiTheme="minorHAnsi" w:hAnsiTheme="minorHAnsi" w:cstheme="minorHAnsi"/>
          <w:sz w:val="18"/>
          <w:szCs w:val="18"/>
        </w:rPr>
        <w:t> </w:t>
      </w:r>
      <w:r w:rsidR="00B149A5" w:rsidRPr="00C17207">
        <w:rPr>
          <w:rFonts w:asciiTheme="minorHAnsi" w:hAnsiTheme="minorHAnsi" w:cstheme="minorHAnsi"/>
          <w:sz w:val="18"/>
          <w:szCs w:val="18"/>
        </w:rPr>
        <w:t>towarów i usług.</w:t>
      </w:r>
    </w:p>
    <w:p w14:paraId="70EB6D80" w14:textId="77777777" w:rsidR="004211CD" w:rsidRPr="00C17207" w:rsidRDefault="004211CD" w:rsidP="000B3EDE">
      <w:pPr>
        <w:pStyle w:val="Akapitzlist"/>
        <w:numPr>
          <w:ilvl w:val="1"/>
          <w:numId w:val="37"/>
        </w:numPr>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Cena ofertowa powinna uwzględniać wszystkie elementy składające się na wykonanie przedmiotu zamówienia.</w:t>
      </w:r>
    </w:p>
    <w:p w14:paraId="12D4C635" w14:textId="77777777" w:rsidR="004211CD" w:rsidRPr="00C17207" w:rsidRDefault="004211CD" w:rsidP="000B3EDE">
      <w:pPr>
        <w:pStyle w:val="Akapitzlist"/>
        <w:numPr>
          <w:ilvl w:val="1"/>
          <w:numId w:val="37"/>
        </w:numPr>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 xml:space="preserve">Jeżeli zaoferowana cena lub koszt, lub ich istotne części składowe, wydają się rażąco niskie w stosunku do przedmiotu zamówienia </w:t>
      </w:r>
      <w:r w:rsidR="00282F82" w:rsidRPr="00C17207">
        <w:rPr>
          <w:rFonts w:asciiTheme="minorHAnsi" w:hAnsiTheme="minorHAnsi" w:cstheme="minorHAnsi"/>
          <w:sz w:val="18"/>
          <w:szCs w:val="18"/>
        </w:rPr>
        <w:t>lub</w:t>
      </w:r>
      <w:r w:rsidRPr="00C17207">
        <w:rPr>
          <w:rFonts w:asciiTheme="minorHAnsi" w:hAnsiTheme="minorHAnsi" w:cstheme="minorHAnsi"/>
          <w:sz w:val="18"/>
          <w:szCs w:val="18"/>
        </w:rPr>
        <w:t xml:space="preserve"> budzą wątpliwości </w:t>
      </w:r>
      <w:r w:rsidR="00282F82" w:rsidRPr="00C17207">
        <w:rPr>
          <w:rFonts w:asciiTheme="minorHAnsi" w:hAnsiTheme="minorHAnsi" w:cstheme="minorHAnsi"/>
          <w:sz w:val="18"/>
          <w:szCs w:val="18"/>
        </w:rPr>
        <w:t>Z</w:t>
      </w:r>
      <w:r w:rsidRPr="00C17207">
        <w:rPr>
          <w:rFonts w:asciiTheme="minorHAnsi" w:hAnsiTheme="minorHAnsi" w:cstheme="minorHAnsi"/>
          <w:sz w:val="18"/>
          <w:szCs w:val="18"/>
        </w:rPr>
        <w:t>amawiającego co do możliwości wykonania przedmiotu zamówienia zgodnie z</w:t>
      </w:r>
      <w:r w:rsidR="00C80666" w:rsidRPr="00C17207">
        <w:rPr>
          <w:rFonts w:asciiTheme="minorHAnsi" w:hAnsiTheme="minorHAnsi" w:cstheme="minorHAnsi"/>
          <w:sz w:val="18"/>
          <w:szCs w:val="18"/>
        </w:rPr>
        <w:t> </w:t>
      </w:r>
      <w:r w:rsidRPr="00C17207">
        <w:rPr>
          <w:rFonts w:asciiTheme="minorHAnsi" w:hAnsiTheme="minorHAnsi" w:cstheme="minorHAnsi"/>
          <w:sz w:val="18"/>
          <w:szCs w:val="18"/>
        </w:rPr>
        <w:t xml:space="preserve">wymaganiami określonymi </w:t>
      </w:r>
      <w:r w:rsidR="00282F82" w:rsidRPr="00C17207">
        <w:rPr>
          <w:rFonts w:asciiTheme="minorHAnsi" w:hAnsiTheme="minorHAnsi" w:cstheme="minorHAnsi"/>
          <w:sz w:val="18"/>
          <w:szCs w:val="18"/>
        </w:rPr>
        <w:t>w dokumentach zamówienia</w:t>
      </w:r>
      <w:r w:rsidRPr="00C17207">
        <w:rPr>
          <w:rFonts w:asciiTheme="minorHAnsi" w:hAnsiTheme="minorHAnsi" w:cstheme="minorHAnsi"/>
          <w:sz w:val="18"/>
          <w:szCs w:val="18"/>
        </w:rPr>
        <w:t xml:space="preserve"> lub wynikającymi z odrębnych przepisów, </w:t>
      </w:r>
      <w:r w:rsidR="00282F82" w:rsidRPr="00C17207">
        <w:rPr>
          <w:rFonts w:asciiTheme="minorHAnsi" w:hAnsiTheme="minorHAnsi" w:cstheme="minorHAnsi"/>
          <w:sz w:val="18"/>
          <w:szCs w:val="18"/>
        </w:rPr>
        <w:t>Z</w:t>
      </w:r>
      <w:r w:rsidRPr="00C17207">
        <w:rPr>
          <w:rFonts w:asciiTheme="minorHAnsi" w:hAnsiTheme="minorHAnsi" w:cstheme="minorHAnsi"/>
          <w:sz w:val="18"/>
          <w:szCs w:val="18"/>
        </w:rPr>
        <w:t xml:space="preserve">amawiający </w:t>
      </w:r>
      <w:r w:rsidR="00282F82" w:rsidRPr="00C17207">
        <w:rPr>
          <w:rFonts w:asciiTheme="minorHAnsi" w:hAnsiTheme="minorHAnsi" w:cstheme="minorHAnsi"/>
          <w:sz w:val="18"/>
          <w:szCs w:val="18"/>
        </w:rPr>
        <w:t>żąda od Wykonawcy</w:t>
      </w:r>
      <w:r w:rsidRPr="00C17207">
        <w:rPr>
          <w:rFonts w:asciiTheme="minorHAnsi" w:hAnsiTheme="minorHAnsi" w:cstheme="minorHAnsi"/>
          <w:sz w:val="18"/>
          <w:szCs w:val="18"/>
        </w:rPr>
        <w:t xml:space="preserve"> wyjaśnień, w</w:t>
      </w:r>
      <w:r w:rsidR="00DC4A83" w:rsidRPr="00C17207">
        <w:rPr>
          <w:rFonts w:asciiTheme="minorHAnsi" w:hAnsiTheme="minorHAnsi" w:cstheme="minorHAnsi"/>
          <w:sz w:val="18"/>
          <w:szCs w:val="18"/>
        </w:rPr>
        <w:t> </w:t>
      </w:r>
      <w:r w:rsidRPr="00C17207">
        <w:rPr>
          <w:rFonts w:asciiTheme="minorHAnsi" w:hAnsiTheme="minorHAnsi" w:cstheme="minorHAnsi"/>
          <w:sz w:val="18"/>
          <w:szCs w:val="18"/>
        </w:rPr>
        <w:t>tym złożenie dowodów</w:t>
      </w:r>
      <w:r w:rsidR="00282F82" w:rsidRPr="00C17207">
        <w:rPr>
          <w:rFonts w:asciiTheme="minorHAnsi" w:hAnsiTheme="minorHAnsi" w:cstheme="minorHAnsi"/>
          <w:sz w:val="18"/>
          <w:szCs w:val="18"/>
        </w:rPr>
        <w:t xml:space="preserve"> w zakresie </w:t>
      </w:r>
      <w:r w:rsidRPr="00C17207">
        <w:rPr>
          <w:rFonts w:asciiTheme="minorHAnsi" w:hAnsiTheme="minorHAnsi" w:cstheme="minorHAnsi"/>
          <w:sz w:val="18"/>
          <w:szCs w:val="18"/>
        </w:rPr>
        <w:t>wyliczenia ceny lub kosztu</w:t>
      </w:r>
      <w:r w:rsidR="00282F82" w:rsidRPr="00C17207">
        <w:rPr>
          <w:rFonts w:asciiTheme="minorHAnsi" w:hAnsiTheme="minorHAnsi" w:cstheme="minorHAnsi"/>
          <w:sz w:val="18"/>
          <w:szCs w:val="18"/>
        </w:rPr>
        <w:t xml:space="preserve"> lub ich istotnych części składowych,</w:t>
      </w:r>
      <w:r w:rsidRPr="00C17207">
        <w:rPr>
          <w:rFonts w:asciiTheme="minorHAnsi" w:hAnsiTheme="minorHAnsi" w:cstheme="minorHAnsi"/>
          <w:sz w:val="18"/>
          <w:szCs w:val="18"/>
        </w:rPr>
        <w:t xml:space="preserve"> w szczególności w zakresie: </w:t>
      </w:r>
    </w:p>
    <w:p w14:paraId="07C498BA" w14:textId="77777777" w:rsidR="00282F82" w:rsidRPr="00C17207" w:rsidRDefault="00282F82" w:rsidP="000B3EDE">
      <w:pPr>
        <w:pStyle w:val="Akapitzlist"/>
        <w:numPr>
          <w:ilvl w:val="0"/>
          <w:numId w:val="24"/>
        </w:numPr>
        <w:spacing w:before="60"/>
        <w:ind w:left="924" w:hanging="357"/>
        <w:jc w:val="both"/>
        <w:rPr>
          <w:rFonts w:asciiTheme="minorHAnsi" w:hAnsiTheme="minorHAnsi" w:cstheme="minorHAnsi"/>
          <w:sz w:val="18"/>
          <w:szCs w:val="18"/>
        </w:rPr>
      </w:pPr>
      <w:r w:rsidRPr="00C17207">
        <w:rPr>
          <w:rFonts w:asciiTheme="minorHAnsi" w:hAnsiTheme="minorHAnsi" w:cstheme="minorHAnsi"/>
          <w:sz w:val="18"/>
          <w:szCs w:val="18"/>
        </w:rPr>
        <w:t>zarządzania procesem produkcji, świadczonych usług lub metody budowy;</w:t>
      </w:r>
    </w:p>
    <w:p w14:paraId="1C23D743" w14:textId="77777777" w:rsidR="00282F82" w:rsidRPr="00C17207" w:rsidRDefault="00282F82" w:rsidP="000B3EDE">
      <w:pPr>
        <w:pStyle w:val="Akapitzlist"/>
        <w:numPr>
          <w:ilvl w:val="0"/>
          <w:numId w:val="24"/>
        </w:numPr>
        <w:spacing w:before="60"/>
        <w:ind w:left="924" w:hanging="357"/>
        <w:jc w:val="both"/>
        <w:rPr>
          <w:rFonts w:asciiTheme="minorHAnsi" w:hAnsiTheme="minorHAnsi" w:cstheme="minorHAnsi"/>
          <w:sz w:val="18"/>
          <w:szCs w:val="18"/>
        </w:rPr>
      </w:pPr>
      <w:r w:rsidRPr="00C17207">
        <w:rPr>
          <w:rFonts w:asciiTheme="minorHAnsi" w:hAnsiTheme="minorHAnsi" w:cstheme="minorHAnsi"/>
          <w:sz w:val="18"/>
          <w:szCs w:val="18"/>
        </w:rPr>
        <w:t>wybranych rozwiązań technicznych, wyjątkowo korzystnych warunków dostaw, usług</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albo związanych z</w:t>
      </w:r>
      <w:r w:rsidR="00296705" w:rsidRPr="00C17207">
        <w:rPr>
          <w:rFonts w:asciiTheme="minorHAnsi" w:hAnsiTheme="minorHAnsi" w:cstheme="minorHAnsi"/>
          <w:sz w:val="18"/>
          <w:szCs w:val="18"/>
        </w:rPr>
        <w:t> </w:t>
      </w:r>
      <w:r w:rsidRPr="00C17207">
        <w:rPr>
          <w:rFonts w:asciiTheme="minorHAnsi" w:hAnsiTheme="minorHAnsi" w:cstheme="minorHAnsi"/>
          <w:sz w:val="18"/>
          <w:szCs w:val="18"/>
        </w:rPr>
        <w:t>realizacją robót budowlanych;</w:t>
      </w:r>
    </w:p>
    <w:p w14:paraId="2605E7F4" w14:textId="77777777" w:rsidR="009D7480" w:rsidRPr="00C17207" w:rsidRDefault="00282F82" w:rsidP="000B3EDE">
      <w:pPr>
        <w:pStyle w:val="Akapitzlist"/>
        <w:numPr>
          <w:ilvl w:val="0"/>
          <w:numId w:val="24"/>
        </w:numPr>
        <w:spacing w:before="60"/>
        <w:ind w:left="924" w:hanging="357"/>
        <w:jc w:val="both"/>
        <w:rPr>
          <w:rFonts w:asciiTheme="minorHAnsi" w:hAnsiTheme="minorHAnsi" w:cstheme="minorHAnsi"/>
          <w:sz w:val="18"/>
          <w:szCs w:val="18"/>
        </w:rPr>
      </w:pPr>
      <w:r w:rsidRPr="00C17207">
        <w:rPr>
          <w:rFonts w:asciiTheme="minorHAnsi" w:hAnsiTheme="minorHAnsi" w:cstheme="minorHAnsi"/>
          <w:sz w:val="18"/>
          <w:szCs w:val="18"/>
        </w:rPr>
        <w:t>oryginalności dostaw, usług lub robót budowlanych oferowanych przez wykonawcę;</w:t>
      </w:r>
    </w:p>
    <w:p w14:paraId="4BA04179" w14:textId="77777777" w:rsidR="009D7480" w:rsidRPr="00C17207" w:rsidRDefault="00282F82" w:rsidP="000B3EDE">
      <w:pPr>
        <w:pStyle w:val="Akapitzlist"/>
        <w:numPr>
          <w:ilvl w:val="0"/>
          <w:numId w:val="24"/>
        </w:numPr>
        <w:spacing w:before="60"/>
        <w:ind w:left="924" w:hanging="357"/>
        <w:jc w:val="both"/>
        <w:rPr>
          <w:rFonts w:asciiTheme="minorHAnsi" w:hAnsiTheme="minorHAnsi" w:cstheme="minorHAnsi"/>
          <w:sz w:val="18"/>
          <w:szCs w:val="18"/>
        </w:rPr>
      </w:pPr>
      <w:r w:rsidRPr="00C17207">
        <w:rPr>
          <w:rFonts w:asciiTheme="minorHAnsi" w:hAnsiTheme="minorHAnsi" w:cstheme="minorHAnsi"/>
          <w:sz w:val="18"/>
          <w:szCs w:val="18"/>
        </w:rPr>
        <w:t>zgodności z</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przepisami dotyczącymi kosztów pracy, których wartość przyjęta do ustalenia ceny nie może być niższa od minimalnego wynagrodzenia za pracę albo minimalnej stawki godzinowej, ustalonych na podstawie przepisów ustawy z</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dnia 10</w:t>
      </w:r>
      <w:r w:rsidR="00287D09" w:rsidRPr="00C17207">
        <w:rPr>
          <w:rFonts w:asciiTheme="minorHAnsi" w:hAnsiTheme="minorHAnsi" w:cstheme="minorHAnsi"/>
          <w:sz w:val="18"/>
          <w:szCs w:val="18"/>
        </w:rPr>
        <w:t xml:space="preserve"> </w:t>
      </w:r>
      <w:r w:rsidRPr="00C17207">
        <w:rPr>
          <w:rFonts w:asciiTheme="minorHAnsi" w:hAnsiTheme="minorHAnsi" w:cstheme="minorHAnsi"/>
          <w:sz w:val="18"/>
          <w:szCs w:val="18"/>
        </w:rPr>
        <w:t>października 2002</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 xml:space="preserve">r. </w:t>
      </w:r>
      <w:r w:rsidRPr="00C17207">
        <w:rPr>
          <w:rFonts w:asciiTheme="minorHAnsi" w:hAnsiTheme="minorHAnsi" w:cstheme="minorHAnsi"/>
          <w:i/>
          <w:iCs/>
          <w:sz w:val="18"/>
          <w:szCs w:val="18"/>
        </w:rPr>
        <w:t>o</w:t>
      </w:r>
      <w:r w:rsidR="009D7480" w:rsidRPr="00C17207">
        <w:rPr>
          <w:rFonts w:asciiTheme="minorHAnsi" w:hAnsiTheme="minorHAnsi" w:cstheme="minorHAnsi"/>
          <w:i/>
          <w:iCs/>
          <w:sz w:val="18"/>
          <w:szCs w:val="18"/>
        </w:rPr>
        <w:t xml:space="preserve"> </w:t>
      </w:r>
      <w:r w:rsidRPr="00C17207">
        <w:rPr>
          <w:rFonts w:asciiTheme="minorHAnsi" w:hAnsiTheme="minorHAnsi" w:cstheme="minorHAnsi"/>
          <w:i/>
          <w:iCs/>
          <w:sz w:val="18"/>
          <w:szCs w:val="18"/>
        </w:rPr>
        <w:t>minimalnym wynagrodzeniu za pracę</w:t>
      </w:r>
      <w:r w:rsidRPr="00C17207">
        <w:rPr>
          <w:rFonts w:asciiTheme="minorHAnsi" w:hAnsiTheme="minorHAnsi" w:cstheme="minorHAnsi"/>
          <w:sz w:val="18"/>
          <w:szCs w:val="18"/>
        </w:rPr>
        <w:t xml:space="preserve"> lub przepisów odrębnych właściwych dla spraw, z</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którymi związane jest realizowane zamówienie;</w:t>
      </w:r>
    </w:p>
    <w:p w14:paraId="5DFCA3E2" w14:textId="77777777" w:rsidR="009D7480" w:rsidRPr="00C17207" w:rsidRDefault="00282F82" w:rsidP="000B3EDE">
      <w:pPr>
        <w:pStyle w:val="Akapitzlist"/>
        <w:numPr>
          <w:ilvl w:val="0"/>
          <w:numId w:val="24"/>
        </w:numPr>
        <w:spacing w:before="60"/>
        <w:ind w:left="924" w:hanging="357"/>
        <w:jc w:val="both"/>
        <w:rPr>
          <w:rFonts w:asciiTheme="minorHAnsi" w:hAnsiTheme="minorHAnsi" w:cstheme="minorHAnsi"/>
          <w:sz w:val="18"/>
          <w:szCs w:val="18"/>
        </w:rPr>
      </w:pPr>
      <w:r w:rsidRPr="00C17207">
        <w:rPr>
          <w:rFonts w:asciiTheme="minorHAnsi" w:hAnsiTheme="minorHAnsi" w:cstheme="minorHAnsi"/>
          <w:sz w:val="18"/>
          <w:szCs w:val="18"/>
        </w:rPr>
        <w:t>zgodności z</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prawem</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w</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rozumieniu przepisów o</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postępowaniu w</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sprawach dotyczących pomocy publicznej;</w:t>
      </w:r>
    </w:p>
    <w:p w14:paraId="402808A4" w14:textId="77777777" w:rsidR="009D7480" w:rsidRPr="00C17207" w:rsidRDefault="00282F82" w:rsidP="000B3EDE">
      <w:pPr>
        <w:pStyle w:val="Akapitzlist"/>
        <w:numPr>
          <w:ilvl w:val="0"/>
          <w:numId w:val="24"/>
        </w:numPr>
        <w:spacing w:before="60"/>
        <w:ind w:left="924" w:hanging="357"/>
        <w:jc w:val="both"/>
        <w:rPr>
          <w:rFonts w:asciiTheme="minorHAnsi" w:hAnsiTheme="minorHAnsi" w:cstheme="minorHAnsi"/>
          <w:sz w:val="18"/>
          <w:szCs w:val="18"/>
        </w:rPr>
      </w:pPr>
      <w:r w:rsidRPr="00C17207">
        <w:rPr>
          <w:rFonts w:asciiTheme="minorHAnsi" w:hAnsiTheme="minorHAnsi" w:cstheme="minorHAnsi"/>
          <w:sz w:val="18"/>
          <w:szCs w:val="18"/>
        </w:rPr>
        <w:t>zgodności z</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przepisami z</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zakresu prawa pracy i</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zabezpieczenia społecznego, obowiązującymi w</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miejscu, w</w:t>
      </w:r>
      <w:r w:rsidR="00F00412" w:rsidRPr="00C17207">
        <w:rPr>
          <w:rFonts w:asciiTheme="minorHAnsi" w:hAnsiTheme="minorHAnsi" w:cstheme="minorHAnsi"/>
          <w:sz w:val="18"/>
          <w:szCs w:val="18"/>
        </w:rPr>
        <w:t> </w:t>
      </w:r>
      <w:r w:rsidRPr="00C17207">
        <w:rPr>
          <w:rFonts w:asciiTheme="minorHAnsi" w:hAnsiTheme="minorHAnsi" w:cstheme="minorHAnsi"/>
          <w:sz w:val="18"/>
          <w:szCs w:val="18"/>
        </w:rPr>
        <w:t>którym realizowane jest zamówienie;</w:t>
      </w:r>
    </w:p>
    <w:p w14:paraId="5AE058DD" w14:textId="77777777" w:rsidR="009D7480" w:rsidRPr="00C17207" w:rsidRDefault="00282F82" w:rsidP="000B3EDE">
      <w:pPr>
        <w:pStyle w:val="Akapitzlist"/>
        <w:numPr>
          <w:ilvl w:val="0"/>
          <w:numId w:val="24"/>
        </w:numPr>
        <w:spacing w:before="60"/>
        <w:ind w:left="924" w:hanging="357"/>
        <w:jc w:val="both"/>
        <w:rPr>
          <w:rFonts w:asciiTheme="minorHAnsi" w:hAnsiTheme="minorHAnsi" w:cstheme="minorHAnsi"/>
          <w:sz w:val="18"/>
          <w:szCs w:val="18"/>
        </w:rPr>
      </w:pPr>
      <w:r w:rsidRPr="00C17207">
        <w:rPr>
          <w:rFonts w:asciiTheme="minorHAnsi" w:hAnsiTheme="minorHAnsi" w:cstheme="minorHAnsi"/>
          <w:sz w:val="18"/>
          <w:szCs w:val="18"/>
        </w:rPr>
        <w:t>zgodności z</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 xml:space="preserve">przepisami </w:t>
      </w:r>
      <w:r w:rsidR="009D7480" w:rsidRPr="00C17207">
        <w:rPr>
          <w:rFonts w:asciiTheme="minorHAnsi" w:hAnsiTheme="minorHAnsi" w:cstheme="minorHAnsi"/>
          <w:sz w:val="18"/>
          <w:szCs w:val="18"/>
        </w:rPr>
        <w:t xml:space="preserve">z </w:t>
      </w:r>
      <w:r w:rsidRPr="00C17207">
        <w:rPr>
          <w:rFonts w:asciiTheme="minorHAnsi" w:hAnsiTheme="minorHAnsi" w:cstheme="minorHAnsi"/>
          <w:sz w:val="18"/>
          <w:szCs w:val="18"/>
        </w:rPr>
        <w:t>zakresu ochrony środowiska;</w:t>
      </w:r>
    </w:p>
    <w:p w14:paraId="6BBDF597" w14:textId="77777777" w:rsidR="00282F82" w:rsidRPr="00C17207" w:rsidRDefault="00282F82" w:rsidP="000B3EDE">
      <w:pPr>
        <w:pStyle w:val="Akapitzlist"/>
        <w:numPr>
          <w:ilvl w:val="0"/>
          <w:numId w:val="24"/>
        </w:numPr>
        <w:spacing w:before="60"/>
        <w:ind w:left="924" w:hanging="357"/>
        <w:jc w:val="both"/>
        <w:rPr>
          <w:rFonts w:asciiTheme="minorHAnsi" w:hAnsiTheme="minorHAnsi" w:cstheme="minorHAnsi"/>
          <w:sz w:val="18"/>
          <w:szCs w:val="18"/>
        </w:rPr>
      </w:pPr>
      <w:r w:rsidRPr="00C17207">
        <w:rPr>
          <w:rFonts w:asciiTheme="minorHAnsi" w:hAnsiTheme="minorHAnsi" w:cstheme="minorHAnsi"/>
          <w:sz w:val="18"/>
          <w:szCs w:val="18"/>
        </w:rPr>
        <w:t>wypełniania obowiązków związanych z</w:t>
      </w:r>
      <w:r w:rsidR="009D7480" w:rsidRPr="00C17207">
        <w:rPr>
          <w:rFonts w:asciiTheme="minorHAnsi" w:hAnsiTheme="minorHAnsi" w:cstheme="minorHAnsi"/>
          <w:sz w:val="18"/>
          <w:szCs w:val="18"/>
        </w:rPr>
        <w:t xml:space="preserve"> </w:t>
      </w:r>
      <w:r w:rsidRPr="00C17207">
        <w:rPr>
          <w:rFonts w:asciiTheme="minorHAnsi" w:hAnsiTheme="minorHAnsi" w:cstheme="minorHAnsi"/>
          <w:sz w:val="18"/>
          <w:szCs w:val="18"/>
        </w:rPr>
        <w:t>powierzeniem wykonania części zamówienia podwykonawcy</w:t>
      </w:r>
    </w:p>
    <w:p w14:paraId="7183A3DA" w14:textId="77777777" w:rsidR="004211CD" w:rsidRPr="00C17207" w:rsidRDefault="004211CD" w:rsidP="000B3EDE">
      <w:pPr>
        <w:pStyle w:val="Tekstpodstawowy2"/>
        <w:numPr>
          <w:ilvl w:val="2"/>
          <w:numId w:val="37"/>
        </w:numPr>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lastRenderedPageBreak/>
        <w:t>W przypadku gdy cena całkowita oferty</w:t>
      </w:r>
      <w:r w:rsidR="00F00412" w:rsidRPr="00C17207">
        <w:rPr>
          <w:rFonts w:asciiTheme="minorHAnsi" w:hAnsiTheme="minorHAnsi" w:cstheme="minorHAnsi"/>
          <w:b w:val="0"/>
          <w:sz w:val="18"/>
          <w:szCs w:val="18"/>
        </w:rPr>
        <w:t xml:space="preserve"> złożonej w terminie</w:t>
      </w:r>
      <w:r w:rsidRPr="00C17207">
        <w:rPr>
          <w:rFonts w:asciiTheme="minorHAnsi" w:hAnsiTheme="minorHAnsi" w:cstheme="minorHAnsi"/>
          <w:b w:val="0"/>
          <w:sz w:val="18"/>
          <w:szCs w:val="18"/>
        </w:rPr>
        <w:t xml:space="preserve"> jest niższa o co najmniej 30% o</w:t>
      </w:r>
      <w:r w:rsidR="00B149A5" w:rsidRPr="00C17207">
        <w:rPr>
          <w:rFonts w:asciiTheme="minorHAnsi" w:hAnsiTheme="minorHAnsi" w:cstheme="minorHAnsi"/>
          <w:b w:val="0"/>
          <w:sz w:val="18"/>
          <w:szCs w:val="18"/>
        </w:rPr>
        <w:t>d:</w:t>
      </w:r>
    </w:p>
    <w:p w14:paraId="6231E817" w14:textId="77777777" w:rsidR="004211CD" w:rsidRPr="00C17207" w:rsidRDefault="004211CD" w:rsidP="000B3EDE">
      <w:pPr>
        <w:pStyle w:val="Tekstpodstawowy2"/>
        <w:numPr>
          <w:ilvl w:val="0"/>
          <w:numId w:val="25"/>
        </w:numPr>
        <w:tabs>
          <w:tab w:val="left" w:pos="993"/>
        </w:tabs>
        <w:spacing w:before="60"/>
        <w:ind w:left="992" w:hanging="425"/>
        <w:rPr>
          <w:rFonts w:asciiTheme="minorHAnsi" w:hAnsiTheme="minorHAnsi" w:cstheme="minorHAnsi"/>
          <w:b w:val="0"/>
          <w:sz w:val="18"/>
          <w:szCs w:val="18"/>
        </w:rPr>
      </w:pPr>
      <w:r w:rsidRPr="00C17207">
        <w:rPr>
          <w:rFonts w:asciiTheme="minorHAnsi" w:hAnsiTheme="minorHAnsi" w:cstheme="minorHAnsi"/>
          <w:b w:val="0"/>
          <w:sz w:val="18"/>
          <w:szCs w:val="18"/>
        </w:rPr>
        <w:t>wartości zamówienia powiększonej o należny podatek od towarów i usług, ustalonej przed wszczęciem postępowania lub średniej arytmetycznej cen wszystkich złożonych ofert</w:t>
      </w:r>
      <w:r w:rsidR="00F00412" w:rsidRPr="00C17207">
        <w:rPr>
          <w:rFonts w:asciiTheme="minorHAnsi" w:hAnsiTheme="minorHAnsi" w:cstheme="minorHAnsi"/>
          <w:b w:val="0"/>
          <w:sz w:val="18"/>
          <w:szCs w:val="18"/>
        </w:rPr>
        <w:t xml:space="preserve"> niepodlegających odrzuceniu na podstawie art. 226 ust. 1 pkt 1 i 10</w:t>
      </w:r>
      <w:r w:rsidRPr="00C17207">
        <w:rPr>
          <w:rFonts w:asciiTheme="minorHAnsi" w:hAnsiTheme="minorHAnsi" w:cstheme="minorHAnsi"/>
          <w:b w:val="0"/>
          <w:sz w:val="18"/>
          <w:szCs w:val="18"/>
        </w:rPr>
        <w:t xml:space="preserve">, </w:t>
      </w:r>
      <w:r w:rsidR="00F00412" w:rsidRPr="00C17207">
        <w:rPr>
          <w:rFonts w:asciiTheme="minorHAnsi" w:hAnsiTheme="minorHAnsi" w:cstheme="minorHAnsi"/>
          <w:b w:val="0"/>
          <w:sz w:val="18"/>
          <w:szCs w:val="18"/>
        </w:rPr>
        <w:t>Z</w:t>
      </w:r>
      <w:r w:rsidRPr="00C17207">
        <w:rPr>
          <w:rFonts w:asciiTheme="minorHAnsi" w:hAnsiTheme="minorHAnsi" w:cstheme="minorHAnsi"/>
          <w:b w:val="0"/>
          <w:sz w:val="18"/>
          <w:szCs w:val="18"/>
        </w:rPr>
        <w:t>amawiający zwraca się o</w:t>
      </w:r>
      <w:r w:rsidR="002654C9" w:rsidRPr="00C17207">
        <w:rPr>
          <w:rFonts w:asciiTheme="minorHAnsi" w:hAnsiTheme="minorHAnsi" w:cstheme="minorHAnsi"/>
          <w:b w:val="0"/>
          <w:sz w:val="18"/>
          <w:szCs w:val="18"/>
        </w:rPr>
        <w:t> </w:t>
      </w:r>
      <w:r w:rsidRPr="00C17207">
        <w:rPr>
          <w:rFonts w:asciiTheme="minorHAnsi" w:hAnsiTheme="minorHAnsi" w:cstheme="minorHAnsi"/>
          <w:b w:val="0"/>
          <w:sz w:val="18"/>
          <w:szCs w:val="18"/>
        </w:rPr>
        <w:t xml:space="preserve">udzielenie wyjaśnień, o których mowa w </w:t>
      </w:r>
      <w:r w:rsidR="00F00412" w:rsidRPr="00C17207">
        <w:rPr>
          <w:rFonts w:asciiTheme="minorHAnsi" w:hAnsiTheme="minorHAnsi" w:cstheme="minorHAnsi"/>
          <w:b w:val="0"/>
          <w:sz w:val="18"/>
          <w:szCs w:val="18"/>
        </w:rPr>
        <w:t>pkt 14.8.</w:t>
      </w:r>
      <w:r w:rsidRPr="00C17207">
        <w:rPr>
          <w:rFonts w:asciiTheme="minorHAnsi" w:hAnsiTheme="minorHAnsi" w:cstheme="minorHAnsi"/>
          <w:b w:val="0"/>
          <w:sz w:val="18"/>
          <w:szCs w:val="18"/>
        </w:rPr>
        <w:t>, chyba że rozbieżność wynika z</w:t>
      </w:r>
      <w:r w:rsidR="00C80666" w:rsidRPr="00C17207">
        <w:rPr>
          <w:rFonts w:asciiTheme="minorHAnsi" w:hAnsiTheme="minorHAnsi" w:cstheme="minorHAnsi"/>
          <w:b w:val="0"/>
          <w:sz w:val="18"/>
          <w:szCs w:val="18"/>
        </w:rPr>
        <w:t> </w:t>
      </w:r>
      <w:r w:rsidRPr="00C17207">
        <w:rPr>
          <w:rFonts w:asciiTheme="minorHAnsi" w:hAnsiTheme="minorHAnsi" w:cstheme="minorHAnsi"/>
          <w:b w:val="0"/>
          <w:sz w:val="18"/>
          <w:szCs w:val="18"/>
        </w:rPr>
        <w:t xml:space="preserve">okoliczności oczywistych, </w:t>
      </w:r>
      <w:r w:rsidR="00B149A5" w:rsidRPr="00C17207">
        <w:rPr>
          <w:rFonts w:asciiTheme="minorHAnsi" w:hAnsiTheme="minorHAnsi" w:cstheme="minorHAnsi"/>
          <w:b w:val="0"/>
          <w:sz w:val="18"/>
          <w:szCs w:val="18"/>
        </w:rPr>
        <w:t>które nie wymagają wyjaśnienia;</w:t>
      </w:r>
    </w:p>
    <w:p w14:paraId="2FA1AAF9" w14:textId="77777777" w:rsidR="00D650A7" w:rsidRPr="00C17207" w:rsidRDefault="004211CD" w:rsidP="000B3EDE">
      <w:pPr>
        <w:pStyle w:val="Tekstpodstawowy2"/>
        <w:numPr>
          <w:ilvl w:val="0"/>
          <w:numId w:val="25"/>
        </w:numPr>
        <w:tabs>
          <w:tab w:val="left" w:pos="993"/>
        </w:tabs>
        <w:spacing w:before="60"/>
        <w:ind w:left="992" w:hanging="425"/>
        <w:rPr>
          <w:rFonts w:asciiTheme="minorHAnsi" w:hAnsiTheme="minorHAnsi" w:cstheme="minorHAnsi"/>
          <w:b w:val="0"/>
          <w:sz w:val="18"/>
          <w:szCs w:val="18"/>
        </w:rPr>
      </w:pPr>
      <w:r w:rsidRPr="00C17207">
        <w:rPr>
          <w:rFonts w:asciiTheme="minorHAnsi" w:hAnsiTheme="minorHAnsi" w:cstheme="minorHAnsi"/>
          <w:b w:val="0"/>
          <w:sz w:val="18"/>
          <w:szCs w:val="18"/>
        </w:rPr>
        <w:t>wartości zamówienia powiększonej o należny podatek od towarów i usług, zaktualizowanej z</w:t>
      </w:r>
      <w:r w:rsidR="000A4A45" w:rsidRPr="00C17207">
        <w:rPr>
          <w:rFonts w:asciiTheme="minorHAnsi" w:hAnsiTheme="minorHAnsi" w:cstheme="minorHAnsi"/>
          <w:b w:val="0"/>
          <w:sz w:val="18"/>
          <w:szCs w:val="18"/>
        </w:rPr>
        <w:t> </w:t>
      </w:r>
      <w:r w:rsidRPr="00C17207">
        <w:rPr>
          <w:rFonts w:asciiTheme="minorHAnsi" w:hAnsiTheme="minorHAnsi" w:cstheme="minorHAnsi"/>
          <w:b w:val="0"/>
          <w:sz w:val="18"/>
          <w:szCs w:val="18"/>
        </w:rPr>
        <w:t xml:space="preserve">uwzględnieniem okoliczności, które nastąpiły po wszczęciu postępowania, w szczególności istotnej zmiany cen rynkowych, </w:t>
      </w:r>
      <w:r w:rsidR="009B77F3" w:rsidRPr="00C17207">
        <w:rPr>
          <w:rFonts w:asciiTheme="minorHAnsi" w:hAnsiTheme="minorHAnsi" w:cstheme="minorHAnsi"/>
          <w:b w:val="0"/>
          <w:sz w:val="18"/>
          <w:szCs w:val="18"/>
        </w:rPr>
        <w:t>Z</w:t>
      </w:r>
      <w:r w:rsidRPr="00C17207">
        <w:rPr>
          <w:rFonts w:asciiTheme="minorHAnsi" w:hAnsiTheme="minorHAnsi" w:cstheme="minorHAnsi"/>
          <w:b w:val="0"/>
          <w:sz w:val="18"/>
          <w:szCs w:val="18"/>
        </w:rPr>
        <w:t>amawiający może zwrócić się o udzielenie wyjaśnień, o których mowa w</w:t>
      </w:r>
      <w:r w:rsidR="000A4A45" w:rsidRPr="00C17207">
        <w:rPr>
          <w:rFonts w:asciiTheme="minorHAnsi" w:hAnsiTheme="minorHAnsi" w:cstheme="minorHAnsi"/>
          <w:b w:val="0"/>
          <w:sz w:val="18"/>
          <w:szCs w:val="18"/>
        </w:rPr>
        <w:t> </w:t>
      </w:r>
      <w:r w:rsidR="009B77F3" w:rsidRPr="00C17207">
        <w:rPr>
          <w:rFonts w:asciiTheme="minorHAnsi" w:hAnsiTheme="minorHAnsi" w:cstheme="minorHAnsi"/>
          <w:b w:val="0"/>
          <w:sz w:val="18"/>
          <w:szCs w:val="18"/>
        </w:rPr>
        <w:t>pkt 14.8.</w:t>
      </w:r>
    </w:p>
    <w:p w14:paraId="6828EC85" w14:textId="77777777" w:rsidR="004211CD" w:rsidRPr="00C17207" w:rsidRDefault="004211CD" w:rsidP="000B3EDE">
      <w:pPr>
        <w:pStyle w:val="Tekstpodstawowy2"/>
        <w:numPr>
          <w:ilvl w:val="2"/>
          <w:numId w:val="37"/>
        </w:numPr>
        <w:tabs>
          <w:tab w:val="left" w:pos="993"/>
        </w:tabs>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Obowiązek wykazania, że oferta nie zawiera rażąco niskiej ceny lub kosztu, spoczywa na Wykonawcy.</w:t>
      </w:r>
    </w:p>
    <w:p w14:paraId="050690E6" w14:textId="77777777" w:rsidR="004211CD" w:rsidRPr="00C17207" w:rsidRDefault="009B77F3" w:rsidP="000B3EDE">
      <w:pPr>
        <w:pStyle w:val="Tekstpodstawowy2"/>
        <w:numPr>
          <w:ilvl w:val="2"/>
          <w:numId w:val="37"/>
        </w:numPr>
        <w:tabs>
          <w:tab w:val="left" w:pos="993"/>
        </w:tabs>
        <w:ind w:left="567" w:hanging="567"/>
        <w:rPr>
          <w:rFonts w:asciiTheme="minorHAnsi" w:hAnsiTheme="minorHAnsi" w:cstheme="minorHAnsi"/>
          <w:b w:val="0"/>
          <w:sz w:val="18"/>
          <w:szCs w:val="18"/>
        </w:rPr>
      </w:pPr>
      <w:r w:rsidRPr="00C17207">
        <w:rPr>
          <w:rFonts w:asciiTheme="minorHAnsi" w:hAnsiTheme="minorHAnsi" w:cstheme="minorHAnsi"/>
          <w:b w:val="0"/>
          <w:bCs w:val="0"/>
          <w:sz w:val="18"/>
          <w:szCs w:val="18"/>
        </w:rPr>
        <w:t>Odrzuceniu, jako oferta z rażąco niską ceną lub kosztem, podlega oferta Wykonawcy,</w:t>
      </w:r>
      <w:r w:rsidRPr="00C17207">
        <w:rPr>
          <w:rFonts w:asciiTheme="minorHAnsi" w:hAnsiTheme="minorHAnsi" w:cstheme="minorHAnsi"/>
          <w:sz w:val="18"/>
          <w:szCs w:val="18"/>
        </w:rPr>
        <w:t xml:space="preserve"> </w:t>
      </w:r>
      <w:r w:rsidR="004211CD" w:rsidRPr="00C17207">
        <w:rPr>
          <w:rFonts w:asciiTheme="minorHAnsi" w:hAnsiTheme="minorHAnsi" w:cstheme="minorHAnsi"/>
          <w:b w:val="0"/>
          <w:sz w:val="18"/>
          <w:szCs w:val="18"/>
        </w:rPr>
        <w:t xml:space="preserve">który nie udzielił wyjaśnień </w:t>
      </w:r>
      <w:r w:rsidRPr="00C17207">
        <w:rPr>
          <w:rFonts w:asciiTheme="minorHAnsi" w:hAnsiTheme="minorHAnsi" w:cstheme="minorHAnsi"/>
          <w:b w:val="0"/>
          <w:sz w:val="18"/>
          <w:szCs w:val="18"/>
        </w:rPr>
        <w:t xml:space="preserve">w wyznaczonym terminie, </w:t>
      </w:r>
      <w:r w:rsidR="004211CD" w:rsidRPr="00C17207">
        <w:rPr>
          <w:rFonts w:asciiTheme="minorHAnsi" w:hAnsiTheme="minorHAnsi" w:cstheme="minorHAnsi"/>
          <w:b w:val="0"/>
          <w:sz w:val="18"/>
          <w:szCs w:val="18"/>
        </w:rPr>
        <w:t xml:space="preserve">lub jeżeli </w:t>
      </w:r>
      <w:r w:rsidRPr="00C17207">
        <w:rPr>
          <w:rFonts w:asciiTheme="minorHAnsi" w:hAnsiTheme="minorHAnsi" w:cstheme="minorHAnsi"/>
          <w:b w:val="0"/>
          <w:sz w:val="18"/>
          <w:szCs w:val="18"/>
        </w:rPr>
        <w:t>złożone</w:t>
      </w:r>
      <w:r w:rsidR="004211CD" w:rsidRPr="00C17207">
        <w:rPr>
          <w:rFonts w:asciiTheme="minorHAnsi" w:hAnsiTheme="minorHAnsi" w:cstheme="minorHAnsi"/>
          <w:b w:val="0"/>
          <w:sz w:val="18"/>
          <w:szCs w:val="18"/>
        </w:rPr>
        <w:t xml:space="preserve"> wyjaśnie</w:t>
      </w:r>
      <w:r w:rsidRPr="00C17207">
        <w:rPr>
          <w:rFonts w:asciiTheme="minorHAnsi" w:hAnsiTheme="minorHAnsi" w:cstheme="minorHAnsi"/>
          <w:b w:val="0"/>
          <w:sz w:val="18"/>
          <w:szCs w:val="18"/>
        </w:rPr>
        <w:t>nia</w:t>
      </w:r>
      <w:r w:rsidR="004211CD" w:rsidRPr="00C17207">
        <w:rPr>
          <w:rFonts w:asciiTheme="minorHAnsi" w:hAnsiTheme="minorHAnsi" w:cstheme="minorHAnsi"/>
          <w:b w:val="0"/>
          <w:sz w:val="18"/>
          <w:szCs w:val="18"/>
        </w:rPr>
        <w:t xml:space="preserve"> wraz </w:t>
      </w:r>
      <w:r w:rsidRPr="00C17207">
        <w:rPr>
          <w:rFonts w:asciiTheme="minorHAnsi" w:hAnsiTheme="minorHAnsi" w:cstheme="minorHAnsi"/>
          <w:b w:val="0"/>
          <w:sz w:val="18"/>
          <w:szCs w:val="18"/>
        </w:rPr>
        <w:t>z</w:t>
      </w:r>
      <w:r w:rsidR="004211CD" w:rsidRPr="00C17207">
        <w:rPr>
          <w:rFonts w:asciiTheme="minorHAnsi" w:hAnsiTheme="minorHAnsi" w:cstheme="minorHAnsi"/>
          <w:b w:val="0"/>
          <w:sz w:val="18"/>
          <w:szCs w:val="18"/>
        </w:rPr>
        <w:t xml:space="preserve"> dowodami </w:t>
      </w:r>
      <w:r w:rsidRPr="00C17207">
        <w:rPr>
          <w:rFonts w:asciiTheme="minorHAnsi" w:hAnsiTheme="minorHAnsi" w:cstheme="minorHAnsi"/>
          <w:b w:val="0"/>
          <w:sz w:val="18"/>
          <w:szCs w:val="18"/>
        </w:rPr>
        <w:t>nie uzasadniają podanej w ofercie ceny lub kosztu.</w:t>
      </w:r>
    </w:p>
    <w:p w14:paraId="67F16E37" w14:textId="77777777" w:rsidR="004211CD" w:rsidRPr="00C17207" w:rsidRDefault="004211CD" w:rsidP="000B3EDE">
      <w:pPr>
        <w:pStyle w:val="Tekstpodstawowy2"/>
        <w:numPr>
          <w:ilvl w:val="1"/>
          <w:numId w:val="37"/>
        </w:numPr>
        <w:tabs>
          <w:tab w:val="left" w:pos="993"/>
        </w:tabs>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 xml:space="preserve">Jeżeli </w:t>
      </w:r>
      <w:r w:rsidR="00D650A7" w:rsidRPr="00C17207">
        <w:rPr>
          <w:rFonts w:asciiTheme="minorHAnsi" w:hAnsiTheme="minorHAnsi" w:cstheme="minorHAnsi"/>
          <w:b w:val="0"/>
          <w:sz w:val="18"/>
          <w:szCs w:val="18"/>
        </w:rPr>
        <w:t xml:space="preserve">w postępowaniu </w:t>
      </w:r>
      <w:r w:rsidRPr="00C17207">
        <w:rPr>
          <w:rFonts w:asciiTheme="minorHAnsi" w:hAnsiTheme="minorHAnsi" w:cstheme="minorHAnsi"/>
          <w:b w:val="0"/>
          <w:sz w:val="18"/>
          <w:szCs w:val="18"/>
        </w:rPr>
        <w:t xml:space="preserve">zostanie złożona oferta, której wybór </w:t>
      </w:r>
      <w:r w:rsidR="00B54AA3" w:rsidRPr="00C17207">
        <w:rPr>
          <w:rFonts w:asciiTheme="minorHAnsi" w:hAnsiTheme="minorHAnsi" w:cstheme="minorHAnsi"/>
          <w:b w:val="0"/>
          <w:sz w:val="18"/>
          <w:szCs w:val="18"/>
        </w:rPr>
        <w:t>prowadziłby</w:t>
      </w:r>
      <w:r w:rsidRPr="00C17207">
        <w:rPr>
          <w:rFonts w:asciiTheme="minorHAnsi" w:hAnsiTheme="minorHAnsi" w:cstheme="minorHAnsi"/>
          <w:b w:val="0"/>
          <w:sz w:val="18"/>
          <w:szCs w:val="18"/>
        </w:rPr>
        <w:t xml:space="preserve"> do powstania u Zamawiającego obowiązku podatkowego zgodnie z </w:t>
      </w:r>
      <w:r w:rsidR="00D650A7" w:rsidRPr="00C17207">
        <w:rPr>
          <w:rFonts w:asciiTheme="minorHAnsi" w:hAnsiTheme="minorHAnsi" w:cstheme="minorHAnsi"/>
          <w:b w:val="0"/>
          <w:sz w:val="18"/>
          <w:szCs w:val="18"/>
        </w:rPr>
        <w:t>ustawą z dnia 11 marca 2004 r</w:t>
      </w:r>
      <w:r w:rsidR="00D650A7" w:rsidRPr="00C17207">
        <w:rPr>
          <w:rFonts w:asciiTheme="minorHAnsi" w:hAnsiTheme="minorHAnsi" w:cstheme="minorHAnsi"/>
          <w:b w:val="0"/>
          <w:i/>
          <w:iCs/>
          <w:sz w:val="18"/>
          <w:szCs w:val="18"/>
        </w:rPr>
        <w:t xml:space="preserve">. </w:t>
      </w:r>
      <w:r w:rsidRPr="00C17207">
        <w:rPr>
          <w:rFonts w:asciiTheme="minorHAnsi" w:hAnsiTheme="minorHAnsi" w:cstheme="minorHAnsi"/>
          <w:b w:val="0"/>
          <w:i/>
          <w:iCs/>
          <w:sz w:val="18"/>
          <w:szCs w:val="18"/>
        </w:rPr>
        <w:t>o podatku od towarów i usług</w:t>
      </w:r>
      <w:r w:rsidRPr="00C17207">
        <w:rPr>
          <w:rFonts w:asciiTheme="minorHAnsi" w:hAnsiTheme="minorHAnsi" w:cstheme="minorHAnsi"/>
          <w:b w:val="0"/>
          <w:sz w:val="18"/>
          <w:szCs w:val="18"/>
        </w:rPr>
        <w:t xml:space="preserve">, </w:t>
      </w:r>
      <w:r w:rsidR="00B33585" w:rsidRPr="00C17207">
        <w:rPr>
          <w:rFonts w:asciiTheme="minorHAnsi" w:hAnsiTheme="minorHAnsi" w:cstheme="minorHAnsi"/>
          <w:b w:val="0"/>
          <w:sz w:val="18"/>
          <w:szCs w:val="18"/>
        </w:rPr>
        <w:t xml:space="preserve">dla celów zastosowania kryterium ceny lub kosztu </w:t>
      </w:r>
      <w:r w:rsidRPr="00C17207">
        <w:rPr>
          <w:rFonts w:asciiTheme="minorHAnsi" w:hAnsiTheme="minorHAnsi" w:cstheme="minorHAnsi"/>
          <w:b w:val="0"/>
          <w:sz w:val="18"/>
          <w:szCs w:val="18"/>
        </w:rPr>
        <w:t>Zamawiający doliczy do przedstawionej w</w:t>
      </w:r>
      <w:r w:rsidR="002654C9" w:rsidRPr="00C17207">
        <w:rPr>
          <w:rFonts w:asciiTheme="minorHAnsi" w:hAnsiTheme="minorHAnsi" w:cstheme="minorHAnsi"/>
          <w:b w:val="0"/>
          <w:sz w:val="18"/>
          <w:szCs w:val="18"/>
        </w:rPr>
        <w:t> </w:t>
      </w:r>
      <w:r w:rsidR="00B33585" w:rsidRPr="00C17207">
        <w:rPr>
          <w:rFonts w:asciiTheme="minorHAnsi" w:hAnsiTheme="minorHAnsi" w:cstheme="minorHAnsi"/>
          <w:b w:val="0"/>
          <w:sz w:val="18"/>
          <w:szCs w:val="18"/>
        </w:rPr>
        <w:t>tej ofercie</w:t>
      </w:r>
      <w:r w:rsidRPr="00C17207">
        <w:rPr>
          <w:rFonts w:asciiTheme="minorHAnsi" w:hAnsiTheme="minorHAnsi" w:cstheme="minorHAnsi"/>
          <w:b w:val="0"/>
          <w:sz w:val="18"/>
          <w:szCs w:val="18"/>
        </w:rPr>
        <w:t xml:space="preserve"> ceny</w:t>
      </w:r>
      <w:r w:rsidR="00B33585" w:rsidRPr="00C17207">
        <w:rPr>
          <w:rFonts w:asciiTheme="minorHAnsi" w:hAnsiTheme="minorHAnsi" w:cstheme="minorHAnsi"/>
          <w:b w:val="0"/>
          <w:sz w:val="18"/>
          <w:szCs w:val="18"/>
        </w:rPr>
        <w:t xml:space="preserve"> kwotę</w:t>
      </w:r>
      <w:r w:rsidRPr="00C17207">
        <w:rPr>
          <w:rFonts w:asciiTheme="minorHAnsi" w:hAnsiTheme="minorHAnsi" w:cstheme="minorHAnsi"/>
          <w:b w:val="0"/>
          <w:sz w:val="18"/>
          <w:szCs w:val="18"/>
        </w:rPr>
        <w:t xml:space="preserve"> podat</w:t>
      </w:r>
      <w:r w:rsidR="00B33585" w:rsidRPr="00C17207">
        <w:rPr>
          <w:rFonts w:asciiTheme="minorHAnsi" w:hAnsiTheme="minorHAnsi" w:cstheme="minorHAnsi"/>
          <w:b w:val="0"/>
          <w:sz w:val="18"/>
          <w:szCs w:val="18"/>
        </w:rPr>
        <w:t>ku</w:t>
      </w:r>
      <w:r w:rsidRPr="00C17207">
        <w:rPr>
          <w:rFonts w:asciiTheme="minorHAnsi" w:hAnsiTheme="minorHAnsi" w:cstheme="minorHAnsi"/>
          <w:b w:val="0"/>
          <w:sz w:val="18"/>
          <w:szCs w:val="18"/>
        </w:rPr>
        <w:t xml:space="preserve"> od towarów i usług, któr</w:t>
      </w:r>
      <w:r w:rsidR="00B33585" w:rsidRPr="00C17207">
        <w:rPr>
          <w:rFonts w:asciiTheme="minorHAnsi" w:hAnsiTheme="minorHAnsi" w:cstheme="minorHAnsi"/>
          <w:b w:val="0"/>
          <w:sz w:val="18"/>
          <w:szCs w:val="18"/>
        </w:rPr>
        <w:t>ą</w:t>
      </w:r>
      <w:r w:rsidRPr="00C17207">
        <w:rPr>
          <w:rFonts w:asciiTheme="minorHAnsi" w:hAnsiTheme="minorHAnsi" w:cstheme="minorHAnsi"/>
          <w:b w:val="0"/>
          <w:sz w:val="18"/>
          <w:szCs w:val="18"/>
        </w:rPr>
        <w:t xml:space="preserve"> miałby obowiązek rozli</w:t>
      </w:r>
      <w:r w:rsidR="00B149A5" w:rsidRPr="00C17207">
        <w:rPr>
          <w:rFonts w:asciiTheme="minorHAnsi" w:hAnsiTheme="minorHAnsi" w:cstheme="minorHAnsi"/>
          <w:b w:val="0"/>
          <w:sz w:val="18"/>
          <w:szCs w:val="18"/>
        </w:rPr>
        <w:t>czyć.</w:t>
      </w:r>
    </w:p>
    <w:p w14:paraId="341E29B2" w14:textId="77777777" w:rsidR="004211CD" w:rsidRPr="00C17207" w:rsidRDefault="004211CD" w:rsidP="000B3EDE">
      <w:pPr>
        <w:pStyle w:val="Tekstpodstawowy2"/>
        <w:numPr>
          <w:ilvl w:val="1"/>
          <w:numId w:val="37"/>
        </w:numPr>
        <w:tabs>
          <w:tab w:val="left" w:pos="993"/>
        </w:tabs>
        <w:ind w:left="567" w:hanging="567"/>
        <w:rPr>
          <w:rFonts w:asciiTheme="minorHAnsi" w:hAnsiTheme="minorHAnsi" w:cstheme="minorHAnsi"/>
          <w:b w:val="0"/>
          <w:sz w:val="18"/>
          <w:szCs w:val="18"/>
        </w:rPr>
      </w:pPr>
      <w:r w:rsidRPr="00C17207">
        <w:rPr>
          <w:rFonts w:asciiTheme="minorHAnsi" w:hAnsiTheme="minorHAnsi" w:cstheme="minorHAnsi"/>
          <w:sz w:val="18"/>
          <w:szCs w:val="18"/>
        </w:rPr>
        <w:t xml:space="preserve">Wykonawca, składając ofertę, zobowiązany jest poinformować Zamawiającego, </w:t>
      </w:r>
      <w:r w:rsidR="00A45965" w:rsidRPr="00C17207">
        <w:rPr>
          <w:rFonts w:asciiTheme="minorHAnsi" w:hAnsiTheme="minorHAnsi" w:cstheme="minorHAnsi"/>
          <w:sz w:val="18"/>
          <w:szCs w:val="18"/>
        </w:rPr>
        <w:t>że</w:t>
      </w:r>
      <w:r w:rsidRPr="00C17207">
        <w:rPr>
          <w:rFonts w:asciiTheme="minorHAnsi" w:hAnsiTheme="minorHAnsi" w:cstheme="minorHAnsi"/>
          <w:sz w:val="18"/>
          <w:szCs w:val="18"/>
        </w:rPr>
        <w:t xml:space="preserve"> wybór </w:t>
      </w:r>
      <w:r w:rsidR="00A45965" w:rsidRPr="00C17207">
        <w:rPr>
          <w:rFonts w:asciiTheme="minorHAnsi" w:hAnsiTheme="minorHAnsi" w:cstheme="minorHAnsi"/>
          <w:sz w:val="18"/>
          <w:szCs w:val="18"/>
        </w:rPr>
        <w:t xml:space="preserve">jego </w:t>
      </w:r>
      <w:r w:rsidRPr="00C17207">
        <w:rPr>
          <w:rFonts w:asciiTheme="minorHAnsi" w:hAnsiTheme="minorHAnsi" w:cstheme="minorHAnsi"/>
          <w:sz w:val="18"/>
          <w:szCs w:val="18"/>
        </w:rPr>
        <w:t>oferty będzie prowadzi</w:t>
      </w:r>
      <w:r w:rsidR="00A45965" w:rsidRPr="00C17207">
        <w:rPr>
          <w:rFonts w:asciiTheme="minorHAnsi" w:hAnsiTheme="minorHAnsi" w:cstheme="minorHAnsi"/>
          <w:sz w:val="18"/>
          <w:szCs w:val="18"/>
        </w:rPr>
        <w:t>ł</w:t>
      </w:r>
      <w:r w:rsidRPr="00C17207">
        <w:rPr>
          <w:rFonts w:asciiTheme="minorHAnsi" w:hAnsiTheme="minorHAnsi" w:cstheme="minorHAnsi"/>
          <w:sz w:val="18"/>
          <w:szCs w:val="18"/>
        </w:rPr>
        <w:t xml:space="preserve"> do powstania u Zamawiającego obowiązku podatkowego, wskazując nazw</w:t>
      </w:r>
      <w:r w:rsidR="00A45965" w:rsidRPr="00C17207">
        <w:rPr>
          <w:rFonts w:asciiTheme="minorHAnsi" w:hAnsiTheme="minorHAnsi" w:cstheme="minorHAnsi"/>
          <w:sz w:val="18"/>
          <w:szCs w:val="18"/>
        </w:rPr>
        <w:t>ę</w:t>
      </w:r>
      <w:r w:rsidRPr="00C17207">
        <w:rPr>
          <w:rFonts w:asciiTheme="minorHAnsi" w:hAnsiTheme="minorHAnsi" w:cstheme="minorHAnsi"/>
          <w:sz w:val="18"/>
          <w:szCs w:val="18"/>
        </w:rPr>
        <w:t xml:space="preserve"> (rodzaj) towaru lub usługi, których dostawa lub świadczenie będ</w:t>
      </w:r>
      <w:r w:rsidR="00A45965" w:rsidRPr="00C17207">
        <w:rPr>
          <w:rFonts w:asciiTheme="minorHAnsi" w:hAnsiTheme="minorHAnsi" w:cstheme="minorHAnsi"/>
          <w:sz w:val="18"/>
          <w:szCs w:val="18"/>
        </w:rPr>
        <w:t>ą</w:t>
      </w:r>
      <w:r w:rsidRPr="00C17207">
        <w:rPr>
          <w:rFonts w:asciiTheme="minorHAnsi" w:hAnsiTheme="minorHAnsi" w:cstheme="minorHAnsi"/>
          <w:sz w:val="18"/>
          <w:szCs w:val="18"/>
        </w:rPr>
        <w:t xml:space="preserve"> prowadzi</w:t>
      </w:r>
      <w:r w:rsidR="00A45965" w:rsidRPr="00C17207">
        <w:rPr>
          <w:rFonts w:asciiTheme="minorHAnsi" w:hAnsiTheme="minorHAnsi" w:cstheme="minorHAnsi"/>
          <w:sz w:val="18"/>
          <w:szCs w:val="18"/>
        </w:rPr>
        <w:t>ły</w:t>
      </w:r>
      <w:r w:rsidRPr="00C17207">
        <w:rPr>
          <w:rFonts w:asciiTheme="minorHAnsi" w:hAnsiTheme="minorHAnsi" w:cstheme="minorHAnsi"/>
          <w:sz w:val="18"/>
          <w:szCs w:val="18"/>
        </w:rPr>
        <w:t xml:space="preserve"> do jego powstania, wskazując ich wartość bez kwoty podatku</w:t>
      </w:r>
      <w:r w:rsidR="00A45965" w:rsidRPr="00C17207">
        <w:rPr>
          <w:rFonts w:asciiTheme="minorHAnsi" w:hAnsiTheme="minorHAnsi" w:cstheme="minorHAnsi"/>
          <w:sz w:val="18"/>
          <w:szCs w:val="18"/>
        </w:rPr>
        <w:t xml:space="preserve"> oraz wskazując stawkę podatku od towarów i usług, która zgodnie z wiedzą Wykonawcy, będzie </w:t>
      </w:r>
      <w:r w:rsidR="000F250F" w:rsidRPr="00C17207">
        <w:rPr>
          <w:rFonts w:asciiTheme="minorHAnsi" w:hAnsiTheme="minorHAnsi" w:cstheme="minorHAnsi"/>
          <w:sz w:val="18"/>
          <w:szCs w:val="18"/>
        </w:rPr>
        <w:t>miała</w:t>
      </w:r>
      <w:r w:rsidR="00A45965" w:rsidRPr="00C17207">
        <w:rPr>
          <w:rFonts w:asciiTheme="minorHAnsi" w:hAnsiTheme="minorHAnsi" w:cstheme="minorHAnsi"/>
          <w:sz w:val="18"/>
          <w:szCs w:val="18"/>
        </w:rPr>
        <w:t xml:space="preserve"> zastosowanie.</w:t>
      </w:r>
    </w:p>
    <w:p w14:paraId="043252DB" w14:textId="77777777" w:rsidR="001249DC" w:rsidRPr="00C17207" w:rsidRDefault="00C6503E" w:rsidP="000B3EDE">
      <w:pPr>
        <w:pStyle w:val="Tekstpodstawowy2"/>
        <w:numPr>
          <w:ilvl w:val="1"/>
          <w:numId w:val="37"/>
        </w:numPr>
        <w:tabs>
          <w:tab w:val="left" w:pos="993"/>
        </w:tabs>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Ceny</w:t>
      </w:r>
      <w:r w:rsidR="001249DC" w:rsidRPr="00C17207">
        <w:rPr>
          <w:rFonts w:asciiTheme="minorHAnsi" w:hAnsiTheme="minorHAnsi" w:cstheme="minorHAnsi"/>
          <w:b w:val="0"/>
          <w:sz w:val="18"/>
          <w:szCs w:val="18"/>
        </w:rPr>
        <w:t xml:space="preserve"> </w:t>
      </w:r>
      <w:r w:rsidRPr="00C17207">
        <w:rPr>
          <w:rFonts w:asciiTheme="minorHAnsi" w:hAnsiTheme="minorHAnsi" w:cstheme="minorHAnsi"/>
          <w:b w:val="0"/>
          <w:sz w:val="18"/>
          <w:szCs w:val="18"/>
        </w:rPr>
        <w:t xml:space="preserve">w </w:t>
      </w:r>
      <w:r w:rsidR="001249DC" w:rsidRPr="00C17207">
        <w:rPr>
          <w:rFonts w:asciiTheme="minorHAnsi" w:hAnsiTheme="minorHAnsi" w:cstheme="minorHAnsi"/>
          <w:b w:val="0"/>
          <w:sz w:val="18"/>
          <w:szCs w:val="18"/>
        </w:rPr>
        <w:t>ofer</w:t>
      </w:r>
      <w:r w:rsidRPr="00C17207">
        <w:rPr>
          <w:rFonts w:asciiTheme="minorHAnsi" w:hAnsiTheme="minorHAnsi" w:cstheme="minorHAnsi"/>
          <w:b w:val="0"/>
          <w:sz w:val="18"/>
          <w:szCs w:val="18"/>
        </w:rPr>
        <w:t>cie powinny</w:t>
      </w:r>
      <w:r w:rsidR="001249DC" w:rsidRPr="00C17207">
        <w:rPr>
          <w:rFonts w:asciiTheme="minorHAnsi" w:hAnsiTheme="minorHAnsi" w:cstheme="minorHAnsi"/>
          <w:b w:val="0"/>
          <w:sz w:val="18"/>
          <w:szCs w:val="18"/>
        </w:rPr>
        <w:t xml:space="preserve"> obejmować całkowity koszt wykonania przedmiotu zamówienia</w:t>
      </w:r>
      <w:r w:rsidR="0058392A" w:rsidRPr="00C17207">
        <w:rPr>
          <w:rFonts w:asciiTheme="minorHAnsi" w:hAnsiTheme="minorHAnsi" w:cstheme="minorHAnsi"/>
          <w:b w:val="0"/>
          <w:sz w:val="18"/>
          <w:szCs w:val="18"/>
        </w:rPr>
        <w:t>,</w:t>
      </w:r>
      <w:r w:rsidR="001249DC" w:rsidRPr="00C17207">
        <w:rPr>
          <w:rFonts w:asciiTheme="minorHAnsi" w:hAnsiTheme="minorHAnsi" w:cstheme="minorHAnsi"/>
          <w:b w:val="0"/>
          <w:sz w:val="18"/>
          <w:szCs w:val="18"/>
        </w:rPr>
        <w:t xml:space="preserve"> w tym również wszelkie koszty towarzyszące wykonaniu zamówienia.</w:t>
      </w:r>
    </w:p>
    <w:p w14:paraId="19A15016" w14:textId="77777777" w:rsidR="00783D51" w:rsidRPr="00C17207" w:rsidRDefault="00783D51" w:rsidP="000B3EDE">
      <w:pPr>
        <w:pStyle w:val="Tekstpodstawowy2"/>
        <w:numPr>
          <w:ilvl w:val="1"/>
          <w:numId w:val="37"/>
        </w:numPr>
        <w:tabs>
          <w:tab w:val="left" w:pos="993"/>
        </w:tabs>
        <w:ind w:left="567" w:hanging="567"/>
        <w:rPr>
          <w:rFonts w:asciiTheme="minorHAnsi" w:hAnsiTheme="minorHAnsi" w:cstheme="minorHAnsi"/>
          <w:b w:val="0"/>
          <w:sz w:val="18"/>
          <w:szCs w:val="18"/>
        </w:rPr>
      </w:pPr>
      <w:r w:rsidRPr="00C17207">
        <w:rPr>
          <w:rFonts w:asciiTheme="minorHAnsi" w:hAnsiTheme="minorHAnsi" w:cstheme="minorHAnsi"/>
          <w:b w:val="0"/>
          <w:bCs w:val="0"/>
          <w:sz w:val="18"/>
          <w:szCs w:val="18"/>
        </w:rPr>
        <w:t>Rozliczenia między Zamawiającym a Wykonawcą prowadzone będą w PLN. Rozliczenia nie będą prowadzone w walutach obcych.</w:t>
      </w:r>
    </w:p>
    <w:p w14:paraId="5C8A1C21" w14:textId="77777777" w:rsidR="009D5F13" w:rsidRPr="00C17207" w:rsidRDefault="00C6503E" w:rsidP="000B3EDE">
      <w:pPr>
        <w:pStyle w:val="Tekstpodstawowy2"/>
        <w:numPr>
          <w:ilvl w:val="1"/>
          <w:numId w:val="37"/>
        </w:numPr>
        <w:tabs>
          <w:tab w:val="left" w:pos="993"/>
        </w:tabs>
        <w:ind w:left="567" w:hanging="567"/>
        <w:rPr>
          <w:rFonts w:asciiTheme="minorHAnsi" w:hAnsiTheme="minorHAnsi" w:cstheme="minorHAnsi"/>
          <w:b w:val="0"/>
          <w:sz w:val="18"/>
          <w:szCs w:val="18"/>
        </w:rPr>
      </w:pPr>
      <w:r w:rsidRPr="00C17207">
        <w:rPr>
          <w:rFonts w:asciiTheme="minorHAnsi" w:hAnsiTheme="minorHAnsi" w:cstheme="minorHAnsi"/>
          <w:b w:val="0"/>
          <w:sz w:val="18"/>
          <w:szCs w:val="18"/>
        </w:rPr>
        <w:t>Ceny w</w:t>
      </w:r>
      <w:r w:rsidR="001249DC" w:rsidRPr="00C17207">
        <w:rPr>
          <w:rFonts w:asciiTheme="minorHAnsi" w:hAnsiTheme="minorHAnsi" w:cstheme="minorHAnsi"/>
          <w:b w:val="0"/>
          <w:sz w:val="18"/>
          <w:szCs w:val="18"/>
        </w:rPr>
        <w:t xml:space="preserve"> ofer</w:t>
      </w:r>
      <w:r w:rsidRPr="00C17207">
        <w:rPr>
          <w:rFonts w:asciiTheme="minorHAnsi" w:hAnsiTheme="minorHAnsi" w:cstheme="minorHAnsi"/>
          <w:b w:val="0"/>
          <w:sz w:val="18"/>
          <w:szCs w:val="18"/>
        </w:rPr>
        <w:t>cie</w:t>
      </w:r>
      <w:r w:rsidR="001249DC" w:rsidRPr="00C17207">
        <w:rPr>
          <w:rFonts w:asciiTheme="minorHAnsi" w:hAnsiTheme="minorHAnsi" w:cstheme="minorHAnsi"/>
          <w:b w:val="0"/>
          <w:sz w:val="18"/>
          <w:szCs w:val="18"/>
        </w:rPr>
        <w:t xml:space="preserve"> powinny być wyrażone w</w:t>
      </w:r>
      <w:r w:rsidR="0058392A" w:rsidRPr="00C17207">
        <w:rPr>
          <w:rFonts w:asciiTheme="minorHAnsi" w:hAnsiTheme="minorHAnsi" w:cstheme="minorHAnsi"/>
          <w:b w:val="0"/>
          <w:sz w:val="18"/>
          <w:szCs w:val="18"/>
        </w:rPr>
        <w:t> </w:t>
      </w:r>
      <w:r w:rsidR="001249DC" w:rsidRPr="00C17207">
        <w:rPr>
          <w:rFonts w:asciiTheme="minorHAnsi" w:hAnsiTheme="minorHAnsi" w:cstheme="minorHAnsi"/>
          <w:b w:val="0"/>
          <w:sz w:val="18"/>
          <w:szCs w:val="18"/>
        </w:rPr>
        <w:t>złotych polskich (PLN) z dokładnością do dwóch miejsc po przecinku.</w:t>
      </w:r>
    </w:p>
    <w:p w14:paraId="39660A69" w14:textId="77777777" w:rsidR="00F025CA" w:rsidRPr="00C17207" w:rsidRDefault="00F025CA" w:rsidP="00F025CA">
      <w:pPr>
        <w:pStyle w:val="Tekstpodstawowy2"/>
        <w:tabs>
          <w:tab w:val="left" w:pos="993"/>
        </w:tabs>
        <w:ind w:left="567"/>
        <w:rPr>
          <w:rFonts w:asciiTheme="minorHAnsi" w:hAnsiTheme="minorHAnsi" w:cstheme="minorHAnsi"/>
          <w:b w:val="0"/>
          <w:sz w:val="18"/>
          <w:szCs w:val="18"/>
        </w:rPr>
      </w:pPr>
    </w:p>
    <w:p w14:paraId="1AAA319E" w14:textId="77777777" w:rsidR="001249DC" w:rsidRPr="00C17207" w:rsidRDefault="001249DC" w:rsidP="000B3EDE">
      <w:pPr>
        <w:pStyle w:val="Tekstpodstawowy2"/>
        <w:numPr>
          <w:ilvl w:val="0"/>
          <w:numId w:val="37"/>
        </w:numPr>
        <w:tabs>
          <w:tab w:val="left" w:pos="993"/>
        </w:tabs>
        <w:ind w:left="567" w:hanging="567"/>
        <w:rPr>
          <w:rFonts w:asciiTheme="minorHAnsi" w:hAnsiTheme="minorHAnsi" w:cstheme="minorHAnsi"/>
          <w:b w:val="0"/>
          <w:sz w:val="18"/>
          <w:szCs w:val="18"/>
        </w:rPr>
      </w:pPr>
      <w:r w:rsidRPr="00C17207">
        <w:rPr>
          <w:rFonts w:asciiTheme="minorHAnsi" w:hAnsiTheme="minorHAnsi" w:cstheme="minorHAnsi"/>
          <w:sz w:val="18"/>
          <w:szCs w:val="18"/>
          <w:lang w:eastAsia="ar-SA"/>
        </w:rPr>
        <w:t>WYMAGANIA DOTYCZĄCE WADIUM</w:t>
      </w:r>
    </w:p>
    <w:p w14:paraId="0DE8BCEE" w14:textId="77777777" w:rsidR="004D7CE5" w:rsidRPr="00C17207" w:rsidRDefault="00F025CA" w:rsidP="004D7CE5">
      <w:pPr>
        <w:pStyle w:val="Tekstpodstawowy2"/>
        <w:tabs>
          <w:tab w:val="left" w:pos="993"/>
        </w:tabs>
        <w:ind w:left="567"/>
        <w:rPr>
          <w:rFonts w:asciiTheme="minorHAnsi" w:hAnsiTheme="minorHAnsi" w:cstheme="minorHAnsi"/>
          <w:b w:val="0"/>
          <w:sz w:val="18"/>
          <w:szCs w:val="18"/>
        </w:rPr>
      </w:pPr>
      <w:r w:rsidRPr="00C17207">
        <w:rPr>
          <w:rFonts w:asciiTheme="minorHAnsi" w:hAnsiTheme="minorHAnsi" w:cstheme="minorHAnsi"/>
          <w:bCs w:val="0"/>
          <w:sz w:val="18"/>
          <w:szCs w:val="18"/>
          <w:lang w:eastAsia="ar-SA"/>
        </w:rPr>
        <w:t xml:space="preserve">15.1. </w:t>
      </w:r>
      <w:r w:rsidR="004D7CE5" w:rsidRPr="00C17207">
        <w:rPr>
          <w:rFonts w:asciiTheme="minorHAnsi" w:hAnsiTheme="minorHAnsi" w:cstheme="minorHAnsi"/>
          <w:sz w:val="18"/>
          <w:szCs w:val="18"/>
          <w:lang w:eastAsia="ar-SA"/>
        </w:rPr>
        <w:t>Zamawiający nie wymaga wadium.</w:t>
      </w:r>
    </w:p>
    <w:p w14:paraId="668A3C9F" w14:textId="34A4B9D3" w:rsidR="00F92631" w:rsidRPr="00C17207" w:rsidRDefault="00F92631" w:rsidP="004D7CE5">
      <w:pPr>
        <w:pStyle w:val="Tekstpodstawowy2"/>
        <w:tabs>
          <w:tab w:val="left" w:pos="993"/>
        </w:tabs>
        <w:ind w:left="426" w:hanging="426"/>
        <w:rPr>
          <w:rFonts w:asciiTheme="minorHAnsi" w:hAnsiTheme="minorHAnsi" w:cstheme="minorHAnsi"/>
          <w:sz w:val="18"/>
          <w:szCs w:val="18"/>
          <w:lang w:eastAsia="ar-SA"/>
        </w:rPr>
      </w:pPr>
      <w:r w:rsidRPr="00C17207">
        <w:rPr>
          <w:rFonts w:asciiTheme="minorHAnsi" w:hAnsiTheme="minorHAnsi" w:cstheme="minorHAnsi"/>
          <w:sz w:val="18"/>
          <w:szCs w:val="18"/>
          <w:lang w:eastAsia="ar-SA"/>
        </w:rPr>
        <w:t>MIEJSCE ORAZ TERMIN SKŁADANIA OFERT</w:t>
      </w:r>
    </w:p>
    <w:p w14:paraId="28FAF48D" w14:textId="14360879" w:rsidR="00A808BB" w:rsidRPr="00C17207" w:rsidRDefault="00A808BB" w:rsidP="00A808BB">
      <w:pPr>
        <w:pStyle w:val="Akapitzlist"/>
        <w:spacing w:before="120"/>
        <w:ind w:left="567"/>
        <w:jc w:val="both"/>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Oferty winny być złożone za pośrednictwem Formularza do złożenia, zmiany, wycofania oferty lub wniosku dostępnego na platformie e-</w:t>
      </w:r>
      <w:proofErr w:type="spellStart"/>
      <w:r w:rsidRPr="00C17207">
        <w:rPr>
          <w:rFonts w:asciiTheme="minorHAnsi" w:hAnsiTheme="minorHAnsi" w:cstheme="minorHAnsi"/>
          <w:b/>
          <w:sz w:val="18"/>
          <w:szCs w:val="18"/>
          <w:lang w:eastAsia="ar-SA"/>
        </w:rPr>
        <w:t>zamowienia</w:t>
      </w:r>
      <w:proofErr w:type="spellEnd"/>
      <w:r w:rsidRPr="00C17207">
        <w:rPr>
          <w:rFonts w:asciiTheme="minorHAnsi" w:hAnsiTheme="minorHAnsi" w:cstheme="minorHAnsi"/>
          <w:b/>
          <w:sz w:val="18"/>
          <w:szCs w:val="18"/>
          <w:lang w:eastAsia="ar-SA"/>
        </w:rPr>
        <w:t xml:space="preserve"> do</w:t>
      </w:r>
      <w:r w:rsidRPr="00C17207">
        <w:rPr>
          <w:rFonts w:asciiTheme="minorHAnsi" w:hAnsiTheme="minorHAnsi" w:cstheme="minorHAnsi"/>
          <w:sz w:val="18"/>
          <w:szCs w:val="18"/>
          <w:lang w:eastAsia="ar-SA"/>
        </w:rPr>
        <w:t xml:space="preserve"> </w:t>
      </w:r>
      <w:r w:rsidRPr="00C17207">
        <w:rPr>
          <w:rFonts w:asciiTheme="minorHAnsi" w:hAnsiTheme="minorHAnsi" w:cstheme="minorHAnsi"/>
          <w:b/>
          <w:sz w:val="18"/>
          <w:szCs w:val="18"/>
          <w:lang w:eastAsia="ar-SA"/>
        </w:rPr>
        <w:t xml:space="preserve">dnia </w:t>
      </w:r>
      <w:r w:rsidR="00BE7066">
        <w:rPr>
          <w:rFonts w:asciiTheme="minorHAnsi" w:hAnsiTheme="minorHAnsi" w:cstheme="minorHAnsi"/>
          <w:b/>
          <w:sz w:val="18"/>
          <w:szCs w:val="18"/>
          <w:lang w:eastAsia="ar-SA"/>
        </w:rPr>
        <w:t>24.03.2025r</w:t>
      </w:r>
      <w:r w:rsidRPr="00C17207">
        <w:rPr>
          <w:rFonts w:asciiTheme="minorHAnsi" w:hAnsiTheme="minorHAnsi" w:cstheme="minorHAnsi"/>
          <w:b/>
          <w:sz w:val="18"/>
          <w:szCs w:val="18"/>
          <w:lang w:eastAsia="ar-SA"/>
        </w:rPr>
        <w:t xml:space="preserve"> do godz. </w:t>
      </w:r>
      <w:r w:rsidR="00670FF9" w:rsidRPr="00C17207">
        <w:rPr>
          <w:rFonts w:asciiTheme="minorHAnsi" w:hAnsiTheme="minorHAnsi" w:cstheme="minorHAnsi"/>
          <w:b/>
          <w:sz w:val="18"/>
          <w:szCs w:val="18"/>
          <w:lang w:eastAsia="ar-SA"/>
        </w:rPr>
        <w:t>15:</w:t>
      </w:r>
      <w:r w:rsidR="00BE7066">
        <w:rPr>
          <w:rFonts w:asciiTheme="minorHAnsi" w:hAnsiTheme="minorHAnsi" w:cstheme="minorHAnsi"/>
          <w:b/>
          <w:sz w:val="18"/>
          <w:szCs w:val="18"/>
          <w:lang w:eastAsia="ar-SA"/>
        </w:rPr>
        <w:t>00.</w:t>
      </w:r>
    </w:p>
    <w:p w14:paraId="439CD9B2" w14:textId="77777777" w:rsidR="0045514B" w:rsidRPr="00C17207" w:rsidRDefault="0045514B" w:rsidP="000B3EDE">
      <w:pPr>
        <w:pStyle w:val="Akapitzlist"/>
        <w:numPr>
          <w:ilvl w:val="1"/>
          <w:numId w:val="50"/>
        </w:numPr>
        <w:spacing w:before="120"/>
        <w:ind w:left="567"/>
        <w:jc w:val="both"/>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C17207">
        <w:rPr>
          <w:rFonts w:asciiTheme="minorHAnsi" w:hAnsiTheme="minorHAnsi" w:cstheme="minorHAnsi"/>
          <w:bCs/>
          <w:sz w:val="18"/>
          <w:szCs w:val="18"/>
          <w:lang w:eastAsia="ar-SA"/>
        </w:rPr>
        <w:t>Pzp</w:t>
      </w:r>
      <w:proofErr w:type="spellEnd"/>
      <w:r w:rsidRPr="00C17207">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73585DE6" w14:textId="77777777" w:rsidR="0028117C" w:rsidRPr="00C17207" w:rsidRDefault="0028117C" w:rsidP="000B3EDE">
      <w:pPr>
        <w:pStyle w:val="Akapitzlist"/>
        <w:numPr>
          <w:ilvl w:val="0"/>
          <w:numId w:val="50"/>
        </w:numPr>
        <w:spacing w:before="240" w:after="120"/>
        <w:ind w:left="567" w:hanging="567"/>
        <w:jc w:val="both"/>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MIEJSCE, SPOSÓB I TERMIN OTWARCIA OFERT</w:t>
      </w:r>
    </w:p>
    <w:p w14:paraId="20173166" w14:textId="122FE5F3" w:rsidR="00476F91" w:rsidRPr="00C17207" w:rsidRDefault="00476F91" w:rsidP="000B3EDE">
      <w:pPr>
        <w:pStyle w:val="Akapitzlist"/>
        <w:numPr>
          <w:ilvl w:val="1"/>
          <w:numId w:val="50"/>
        </w:numPr>
        <w:spacing w:before="120"/>
        <w:ind w:left="567" w:hanging="567"/>
        <w:jc w:val="both"/>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Otwarcie ofert nastąpi w dniu</w:t>
      </w:r>
      <w:r w:rsidR="00AE5578" w:rsidRPr="00C17207">
        <w:rPr>
          <w:rFonts w:asciiTheme="minorHAnsi" w:hAnsiTheme="minorHAnsi" w:cstheme="minorHAnsi"/>
          <w:b/>
          <w:sz w:val="18"/>
          <w:szCs w:val="18"/>
          <w:lang w:eastAsia="ar-SA"/>
        </w:rPr>
        <w:t xml:space="preserve"> </w:t>
      </w:r>
      <w:r w:rsidR="002F665E" w:rsidRPr="00C17207">
        <w:rPr>
          <w:rFonts w:asciiTheme="minorHAnsi" w:hAnsiTheme="minorHAnsi" w:cstheme="minorHAnsi"/>
          <w:b/>
          <w:sz w:val="18"/>
          <w:szCs w:val="18"/>
          <w:lang w:eastAsia="ar-SA"/>
        </w:rPr>
        <w:t xml:space="preserve"> </w:t>
      </w:r>
      <w:r w:rsidR="00BE7066">
        <w:rPr>
          <w:rFonts w:asciiTheme="minorHAnsi" w:hAnsiTheme="minorHAnsi" w:cstheme="minorHAnsi"/>
          <w:b/>
          <w:sz w:val="18"/>
          <w:szCs w:val="18"/>
          <w:lang w:eastAsia="ar-SA"/>
        </w:rPr>
        <w:t>24.03.2025</w:t>
      </w:r>
      <w:r w:rsidRPr="00C17207">
        <w:rPr>
          <w:rFonts w:asciiTheme="minorHAnsi" w:hAnsiTheme="minorHAnsi" w:cstheme="minorHAnsi"/>
          <w:b/>
          <w:sz w:val="18"/>
          <w:szCs w:val="18"/>
          <w:lang w:eastAsia="ar-SA"/>
        </w:rPr>
        <w:t xml:space="preserve"> o godzinie </w:t>
      </w:r>
      <w:r w:rsidR="00670FF9" w:rsidRPr="00C17207">
        <w:rPr>
          <w:rFonts w:asciiTheme="minorHAnsi" w:hAnsiTheme="minorHAnsi" w:cstheme="minorHAnsi"/>
          <w:b/>
          <w:sz w:val="18"/>
          <w:szCs w:val="18"/>
          <w:lang w:eastAsia="ar-SA"/>
        </w:rPr>
        <w:t>16:</w:t>
      </w:r>
      <w:r w:rsidR="00BE7066">
        <w:rPr>
          <w:rFonts w:asciiTheme="minorHAnsi" w:hAnsiTheme="minorHAnsi" w:cstheme="minorHAnsi"/>
          <w:b/>
          <w:sz w:val="18"/>
          <w:szCs w:val="18"/>
          <w:lang w:eastAsia="ar-SA"/>
        </w:rPr>
        <w:t>00</w:t>
      </w:r>
      <w:r w:rsidR="00670FF9" w:rsidRPr="00C17207">
        <w:rPr>
          <w:rFonts w:asciiTheme="minorHAnsi" w:hAnsiTheme="minorHAnsi" w:cstheme="minorHAnsi"/>
          <w:b/>
          <w:sz w:val="18"/>
          <w:szCs w:val="18"/>
          <w:lang w:eastAsia="ar-SA"/>
        </w:rPr>
        <w:t>.</w:t>
      </w:r>
    </w:p>
    <w:p w14:paraId="34CEDED0" w14:textId="51934965" w:rsidR="00E456CF" w:rsidRPr="00C17207" w:rsidRDefault="00E456CF" w:rsidP="000B3EDE">
      <w:pPr>
        <w:pStyle w:val="Akapitzlist"/>
        <w:numPr>
          <w:ilvl w:val="1"/>
          <w:numId w:val="50"/>
        </w:numPr>
        <w:spacing w:before="120"/>
        <w:ind w:left="567" w:hanging="567"/>
        <w:jc w:val="both"/>
        <w:rPr>
          <w:rFonts w:asciiTheme="minorHAnsi" w:hAnsiTheme="minorHAnsi" w:cstheme="minorHAnsi"/>
          <w:bCs/>
          <w:sz w:val="18"/>
          <w:szCs w:val="18"/>
          <w:lang w:eastAsia="ar-SA"/>
        </w:rPr>
      </w:pPr>
      <w:r w:rsidRPr="00C17207">
        <w:rPr>
          <w:rFonts w:asciiTheme="minorHAnsi" w:hAnsiTheme="minorHAnsi" w:cstheme="minorHAnsi"/>
          <w:sz w:val="18"/>
          <w:szCs w:val="18"/>
          <w:lang w:eastAsia="ar-SA"/>
        </w:rPr>
        <w:t xml:space="preserve">Otwarcie ofert następuje poprzez użycie mechanizmu  do  odszyfrowania  ofert dostępnego po zalogowaniu </w:t>
      </w:r>
      <w:r w:rsidR="00A808BB" w:rsidRPr="00C17207">
        <w:rPr>
          <w:rFonts w:asciiTheme="minorHAnsi" w:hAnsiTheme="minorHAnsi" w:cstheme="minorHAnsi"/>
          <w:sz w:val="18"/>
          <w:szCs w:val="18"/>
          <w:lang w:eastAsia="ar-SA"/>
        </w:rPr>
        <w:t>platformie e-</w:t>
      </w:r>
      <w:proofErr w:type="spellStart"/>
      <w:r w:rsidR="00A808BB" w:rsidRPr="00C17207">
        <w:rPr>
          <w:rFonts w:asciiTheme="minorHAnsi" w:hAnsiTheme="minorHAnsi" w:cstheme="minorHAnsi"/>
          <w:sz w:val="18"/>
          <w:szCs w:val="18"/>
          <w:lang w:eastAsia="ar-SA"/>
        </w:rPr>
        <w:t>zamowienia</w:t>
      </w:r>
      <w:proofErr w:type="spellEnd"/>
      <w:r w:rsidRPr="00C17207">
        <w:rPr>
          <w:rFonts w:asciiTheme="minorHAnsi" w:hAnsiTheme="minorHAnsi" w:cstheme="minorHAnsi"/>
          <w:sz w:val="18"/>
          <w:szCs w:val="18"/>
          <w:lang w:eastAsia="ar-SA"/>
        </w:rPr>
        <w:t xml:space="preserve"> i następuje poprzez wskazanie pliku do odszyfrowania.</w:t>
      </w:r>
    </w:p>
    <w:p w14:paraId="7F469359" w14:textId="77777777" w:rsidR="00B11C69" w:rsidRPr="00C17207" w:rsidRDefault="00E456CF" w:rsidP="000B3EDE">
      <w:pPr>
        <w:pStyle w:val="Akapitzlist"/>
        <w:numPr>
          <w:ilvl w:val="1"/>
          <w:numId w:val="50"/>
        </w:numPr>
        <w:spacing w:before="120"/>
        <w:ind w:left="567" w:hanging="567"/>
        <w:jc w:val="both"/>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Zamawiający, najpóźniej przed otwarciem ofert, udostępnia na stronie internetowej prowadzonego postępowania informację o kwocie, jaką zamierza przeznaczyć na sfinansowanie zamówienia</w:t>
      </w:r>
      <w:r w:rsidR="00B11C69" w:rsidRPr="00C17207">
        <w:rPr>
          <w:rFonts w:asciiTheme="minorHAnsi" w:hAnsiTheme="minorHAnsi" w:cstheme="minorHAnsi"/>
          <w:bCs/>
          <w:sz w:val="18"/>
          <w:szCs w:val="18"/>
          <w:lang w:eastAsia="ar-SA"/>
        </w:rPr>
        <w:t>.</w:t>
      </w:r>
    </w:p>
    <w:p w14:paraId="518FA99A" w14:textId="77777777" w:rsidR="00F92631" w:rsidRPr="00C17207" w:rsidRDefault="00F92631" w:rsidP="000B3EDE">
      <w:pPr>
        <w:pStyle w:val="Akapitzlist"/>
        <w:numPr>
          <w:ilvl w:val="1"/>
          <w:numId w:val="50"/>
        </w:numPr>
        <w:spacing w:before="120"/>
        <w:ind w:left="567" w:hanging="567"/>
        <w:jc w:val="both"/>
        <w:rPr>
          <w:rFonts w:asciiTheme="minorHAnsi" w:hAnsiTheme="minorHAnsi" w:cstheme="minorHAnsi"/>
          <w:bCs/>
          <w:sz w:val="18"/>
          <w:szCs w:val="18"/>
          <w:lang w:eastAsia="ar-SA"/>
        </w:rPr>
      </w:pPr>
      <w:r w:rsidRPr="00C17207">
        <w:rPr>
          <w:rFonts w:asciiTheme="minorHAnsi" w:hAnsiTheme="minorHAnsi" w:cstheme="minorHAnsi"/>
          <w:sz w:val="18"/>
          <w:szCs w:val="18"/>
          <w:lang w:eastAsia="ar-SA"/>
        </w:rPr>
        <w:t xml:space="preserve">Niezwłocznie po otwarciu ofert </w:t>
      </w:r>
      <w:r w:rsidR="00B11C69" w:rsidRPr="00C17207">
        <w:rPr>
          <w:rFonts w:asciiTheme="minorHAnsi" w:hAnsiTheme="minorHAnsi" w:cstheme="minorHAnsi"/>
          <w:sz w:val="18"/>
          <w:szCs w:val="18"/>
          <w:lang w:eastAsia="ar-SA"/>
        </w:rPr>
        <w:t>Z</w:t>
      </w:r>
      <w:r w:rsidRPr="00C17207">
        <w:rPr>
          <w:rFonts w:asciiTheme="minorHAnsi" w:hAnsiTheme="minorHAnsi" w:cstheme="minorHAnsi"/>
          <w:sz w:val="18"/>
          <w:szCs w:val="18"/>
          <w:lang w:eastAsia="ar-SA"/>
        </w:rPr>
        <w:t xml:space="preserve">amawiający </w:t>
      </w:r>
      <w:r w:rsidR="00892386" w:rsidRPr="00C17207">
        <w:rPr>
          <w:rFonts w:asciiTheme="minorHAnsi" w:hAnsiTheme="minorHAnsi" w:cstheme="minorHAnsi"/>
          <w:sz w:val="18"/>
          <w:szCs w:val="18"/>
          <w:lang w:eastAsia="ar-SA"/>
        </w:rPr>
        <w:t>udostępnia</w:t>
      </w:r>
      <w:r w:rsidRPr="00C17207">
        <w:rPr>
          <w:rFonts w:asciiTheme="minorHAnsi" w:hAnsiTheme="minorHAnsi" w:cstheme="minorHAnsi"/>
          <w:sz w:val="18"/>
          <w:szCs w:val="18"/>
          <w:lang w:eastAsia="ar-SA"/>
        </w:rPr>
        <w:t xml:space="preserve"> na </w:t>
      </w:r>
      <w:r w:rsidR="00E456CF" w:rsidRPr="00C17207">
        <w:rPr>
          <w:rFonts w:asciiTheme="minorHAnsi" w:hAnsiTheme="minorHAnsi" w:cstheme="minorHAnsi"/>
          <w:sz w:val="18"/>
          <w:szCs w:val="18"/>
          <w:lang w:eastAsia="ar-SA"/>
        </w:rPr>
        <w:t>stronie internetowej prowadzonego postępowania</w:t>
      </w:r>
      <w:r w:rsidR="00892386" w:rsidRPr="00C17207">
        <w:rPr>
          <w:rFonts w:asciiTheme="minorHAnsi" w:hAnsiTheme="minorHAnsi" w:cstheme="minorHAnsi"/>
          <w:sz w:val="18"/>
          <w:szCs w:val="18"/>
          <w:lang w:eastAsia="ar-SA"/>
        </w:rPr>
        <w:t xml:space="preserve"> </w:t>
      </w:r>
      <w:r w:rsidR="00C85D6A" w:rsidRPr="00C17207">
        <w:rPr>
          <w:rFonts w:asciiTheme="minorHAnsi" w:hAnsiTheme="minorHAnsi" w:cstheme="minorHAnsi"/>
          <w:sz w:val="18"/>
          <w:szCs w:val="18"/>
          <w:lang w:eastAsia="ar-SA"/>
        </w:rPr>
        <w:t>informacje</w:t>
      </w:r>
      <w:r w:rsidR="00892386" w:rsidRPr="00C17207">
        <w:rPr>
          <w:rFonts w:asciiTheme="minorHAnsi" w:hAnsiTheme="minorHAnsi" w:cstheme="minorHAnsi"/>
          <w:sz w:val="18"/>
          <w:szCs w:val="18"/>
          <w:lang w:eastAsia="ar-SA"/>
        </w:rPr>
        <w:t xml:space="preserve"> o</w:t>
      </w:r>
      <w:r w:rsidR="00C85D6A" w:rsidRPr="00C17207">
        <w:rPr>
          <w:rFonts w:asciiTheme="minorHAnsi" w:hAnsiTheme="minorHAnsi" w:cstheme="minorHAnsi"/>
          <w:sz w:val="18"/>
          <w:szCs w:val="18"/>
          <w:lang w:eastAsia="ar-SA"/>
        </w:rPr>
        <w:t>:</w:t>
      </w:r>
    </w:p>
    <w:p w14:paraId="0F6A64EC" w14:textId="77777777" w:rsidR="00F92631" w:rsidRPr="00C17207" w:rsidRDefault="00892386" w:rsidP="000B3EDE">
      <w:pPr>
        <w:pStyle w:val="Tekstpodstawowy2"/>
        <w:numPr>
          <w:ilvl w:val="0"/>
          <w:numId w:val="26"/>
        </w:numPr>
        <w:spacing w:before="60"/>
        <w:ind w:left="851" w:hanging="284"/>
        <w:rPr>
          <w:rFonts w:asciiTheme="minorHAnsi" w:hAnsiTheme="minorHAnsi" w:cstheme="minorHAnsi"/>
          <w:b w:val="0"/>
          <w:sz w:val="18"/>
          <w:szCs w:val="18"/>
          <w:lang w:eastAsia="ar-SA"/>
        </w:rPr>
      </w:pPr>
      <w:r w:rsidRPr="00C17207">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7FAE5B64" w14:textId="77777777" w:rsidR="00F92631" w:rsidRPr="00C17207" w:rsidRDefault="00F92631" w:rsidP="000B3EDE">
      <w:pPr>
        <w:pStyle w:val="Tekstpodstawowy2"/>
        <w:numPr>
          <w:ilvl w:val="0"/>
          <w:numId w:val="26"/>
        </w:numPr>
        <w:spacing w:before="60"/>
        <w:ind w:left="851" w:hanging="284"/>
        <w:rPr>
          <w:rFonts w:asciiTheme="minorHAnsi" w:hAnsiTheme="minorHAnsi" w:cstheme="minorHAnsi"/>
          <w:b w:val="0"/>
          <w:sz w:val="18"/>
          <w:szCs w:val="18"/>
          <w:lang w:eastAsia="ar-SA"/>
        </w:rPr>
      </w:pPr>
      <w:r w:rsidRPr="00C17207">
        <w:rPr>
          <w:rFonts w:asciiTheme="minorHAnsi" w:hAnsiTheme="minorHAnsi" w:cstheme="minorHAnsi"/>
          <w:b w:val="0"/>
          <w:sz w:val="18"/>
          <w:szCs w:val="18"/>
          <w:lang w:eastAsia="ar-SA"/>
        </w:rPr>
        <w:t>cen</w:t>
      </w:r>
      <w:r w:rsidR="00892386" w:rsidRPr="00C17207">
        <w:rPr>
          <w:rFonts w:asciiTheme="minorHAnsi" w:hAnsiTheme="minorHAnsi" w:cstheme="minorHAnsi"/>
          <w:b w:val="0"/>
          <w:sz w:val="18"/>
          <w:szCs w:val="18"/>
          <w:lang w:eastAsia="ar-SA"/>
        </w:rPr>
        <w:t xml:space="preserve">ach lub kosztach </w:t>
      </w:r>
      <w:r w:rsidR="00476F0F" w:rsidRPr="00C17207">
        <w:rPr>
          <w:rFonts w:asciiTheme="minorHAnsi" w:hAnsiTheme="minorHAnsi" w:cstheme="minorHAnsi"/>
          <w:b w:val="0"/>
          <w:sz w:val="18"/>
          <w:szCs w:val="18"/>
          <w:lang w:eastAsia="ar-SA"/>
        </w:rPr>
        <w:t>zawartych w </w:t>
      </w:r>
      <w:r w:rsidRPr="00C17207">
        <w:rPr>
          <w:rFonts w:asciiTheme="minorHAnsi" w:hAnsiTheme="minorHAnsi" w:cstheme="minorHAnsi"/>
          <w:b w:val="0"/>
          <w:sz w:val="18"/>
          <w:szCs w:val="18"/>
          <w:lang w:eastAsia="ar-SA"/>
        </w:rPr>
        <w:t>ofertach.</w:t>
      </w:r>
    </w:p>
    <w:p w14:paraId="5EF50B3B" w14:textId="77777777" w:rsidR="00F92631" w:rsidRPr="00C17207" w:rsidRDefault="00F92631" w:rsidP="000B3EDE">
      <w:pPr>
        <w:pStyle w:val="Tekstpodstawowy2"/>
        <w:numPr>
          <w:ilvl w:val="1"/>
          <w:numId w:val="50"/>
        </w:numPr>
        <w:ind w:left="567" w:hanging="567"/>
        <w:rPr>
          <w:rFonts w:asciiTheme="minorHAnsi" w:hAnsiTheme="minorHAnsi" w:cstheme="minorHAnsi"/>
          <w:b w:val="0"/>
          <w:sz w:val="18"/>
          <w:szCs w:val="18"/>
          <w:lang w:eastAsia="ar-SA"/>
        </w:rPr>
      </w:pPr>
      <w:r w:rsidRPr="00C17207">
        <w:rPr>
          <w:rFonts w:asciiTheme="minorHAnsi" w:hAnsiTheme="minorHAnsi" w:cstheme="minorHAnsi"/>
          <w:b w:val="0"/>
          <w:sz w:val="18"/>
          <w:szCs w:val="18"/>
          <w:lang w:eastAsia="ar-SA"/>
        </w:rPr>
        <w:t>Protokół wraz z załącznikami jest jawny</w:t>
      </w:r>
      <w:r w:rsidR="00EF3503" w:rsidRPr="00C17207">
        <w:rPr>
          <w:rFonts w:asciiTheme="minorHAnsi" w:hAnsiTheme="minorHAnsi" w:cstheme="minorHAnsi"/>
          <w:b w:val="0"/>
          <w:sz w:val="18"/>
          <w:szCs w:val="18"/>
          <w:lang w:eastAsia="ar-SA"/>
        </w:rPr>
        <w:t xml:space="preserve"> i udostępniany na wniosek</w:t>
      </w:r>
      <w:r w:rsidRPr="00C17207">
        <w:rPr>
          <w:rFonts w:asciiTheme="minorHAnsi" w:hAnsiTheme="minorHAnsi" w:cstheme="minorHAnsi"/>
          <w:b w:val="0"/>
          <w:sz w:val="18"/>
          <w:szCs w:val="18"/>
          <w:lang w:eastAsia="ar-SA"/>
        </w:rPr>
        <w:t xml:space="preserve">. Załączniki do protokołu Zamawiający udostępni po dokonaniu wyboru najkorzystniejszej oferty </w:t>
      </w:r>
      <w:r w:rsidR="00EF3503" w:rsidRPr="00C17207">
        <w:rPr>
          <w:rFonts w:asciiTheme="minorHAnsi" w:hAnsiTheme="minorHAnsi" w:cstheme="minorHAnsi"/>
          <w:b w:val="0"/>
          <w:sz w:val="18"/>
          <w:szCs w:val="18"/>
          <w:lang w:eastAsia="ar-SA"/>
        </w:rPr>
        <w:t>albo</w:t>
      </w:r>
      <w:r w:rsidRPr="00C17207">
        <w:rPr>
          <w:rFonts w:asciiTheme="minorHAnsi" w:hAnsiTheme="minorHAnsi" w:cstheme="minorHAnsi"/>
          <w:b w:val="0"/>
          <w:sz w:val="18"/>
          <w:szCs w:val="18"/>
          <w:lang w:eastAsia="ar-SA"/>
        </w:rPr>
        <w:t xml:space="preserve"> unieważnieniu postępowania, z tym że oferty </w:t>
      </w:r>
      <w:r w:rsidR="00EF3503" w:rsidRPr="00C17207">
        <w:rPr>
          <w:rFonts w:asciiTheme="minorHAnsi" w:hAnsiTheme="minorHAnsi" w:cstheme="minorHAnsi"/>
          <w:b w:val="0"/>
          <w:sz w:val="18"/>
          <w:szCs w:val="18"/>
          <w:lang w:eastAsia="ar-SA"/>
        </w:rPr>
        <w:t xml:space="preserve">wraz z załącznikami </w:t>
      </w:r>
      <w:r w:rsidRPr="00C17207">
        <w:rPr>
          <w:rFonts w:asciiTheme="minorHAnsi" w:hAnsiTheme="minorHAnsi" w:cstheme="minorHAnsi"/>
          <w:b w:val="0"/>
          <w:sz w:val="18"/>
          <w:szCs w:val="18"/>
          <w:lang w:eastAsia="ar-SA"/>
        </w:rPr>
        <w:t xml:space="preserve">udostępnia się </w:t>
      </w:r>
      <w:r w:rsidR="00EF3503" w:rsidRPr="00C17207">
        <w:rPr>
          <w:rFonts w:asciiTheme="minorHAnsi" w:hAnsiTheme="minorHAnsi" w:cstheme="minorHAnsi"/>
          <w:b w:val="0"/>
          <w:sz w:val="18"/>
          <w:szCs w:val="18"/>
          <w:lang w:eastAsia="ar-SA"/>
        </w:rPr>
        <w:t>niezwłocznie po otwarciu ofert, nie później jednak niż w terminie 3 dni od dnia otwarcia ofert, z</w:t>
      </w:r>
      <w:r w:rsidR="002A4A96" w:rsidRPr="00C17207">
        <w:rPr>
          <w:rFonts w:asciiTheme="minorHAnsi" w:hAnsiTheme="minorHAnsi" w:cstheme="minorHAnsi"/>
          <w:b w:val="0"/>
          <w:sz w:val="18"/>
          <w:szCs w:val="18"/>
          <w:lang w:eastAsia="ar-SA"/>
        </w:rPr>
        <w:t> </w:t>
      </w:r>
      <w:r w:rsidR="00EF3503" w:rsidRPr="00C17207">
        <w:rPr>
          <w:rFonts w:asciiTheme="minorHAnsi" w:hAnsiTheme="minorHAnsi" w:cstheme="minorHAnsi"/>
          <w:b w:val="0"/>
          <w:sz w:val="18"/>
          <w:szCs w:val="18"/>
          <w:lang w:eastAsia="ar-SA"/>
        </w:rPr>
        <w:t xml:space="preserve">uwzględnieniem art. 166 ust. 3 lub art. 291 ust. 2 zdanie drugie ustawy </w:t>
      </w:r>
      <w:proofErr w:type="spellStart"/>
      <w:r w:rsidR="00EF3503" w:rsidRPr="00C17207">
        <w:rPr>
          <w:rFonts w:asciiTheme="minorHAnsi" w:hAnsiTheme="minorHAnsi" w:cstheme="minorHAnsi"/>
          <w:b w:val="0"/>
          <w:sz w:val="18"/>
          <w:szCs w:val="18"/>
          <w:lang w:eastAsia="ar-SA"/>
        </w:rPr>
        <w:t>Pzp</w:t>
      </w:r>
      <w:proofErr w:type="spellEnd"/>
      <w:r w:rsidR="00EF3503" w:rsidRPr="00C17207">
        <w:rPr>
          <w:rFonts w:asciiTheme="minorHAnsi" w:hAnsiTheme="minorHAnsi" w:cstheme="minorHAnsi"/>
          <w:b w:val="0"/>
          <w:sz w:val="18"/>
          <w:szCs w:val="18"/>
          <w:lang w:eastAsia="ar-SA"/>
        </w:rPr>
        <w:t>.</w:t>
      </w:r>
    </w:p>
    <w:p w14:paraId="79BCB2AB" w14:textId="77777777" w:rsidR="001249DC" w:rsidRPr="00C17207" w:rsidRDefault="001249DC" w:rsidP="000B3EDE">
      <w:pPr>
        <w:pStyle w:val="Tekstpodstawowy2"/>
        <w:numPr>
          <w:ilvl w:val="0"/>
          <w:numId w:val="50"/>
        </w:numPr>
        <w:spacing w:before="240"/>
        <w:ind w:left="567" w:hanging="567"/>
        <w:rPr>
          <w:rFonts w:asciiTheme="minorHAnsi" w:hAnsiTheme="minorHAnsi" w:cstheme="minorHAnsi"/>
          <w:b w:val="0"/>
          <w:sz w:val="18"/>
          <w:szCs w:val="18"/>
          <w:lang w:eastAsia="ar-SA"/>
        </w:rPr>
      </w:pPr>
      <w:r w:rsidRPr="00C17207">
        <w:rPr>
          <w:rFonts w:asciiTheme="minorHAnsi" w:hAnsiTheme="minorHAnsi" w:cstheme="minorHAnsi"/>
          <w:sz w:val="18"/>
          <w:szCs w:val="18"/>
        </w:rPr>
        <w:t>TERMIN ZWIĄZANIA OFERTĄ</w:t>
      </w:r>
    </w:p>
    <w:p w14:paraId="571F3AF6" w14:textId="7266301A" w:rsidR="001249DC" w:rsidRPr="00C17207" w:rsidRDefault="00DB2D44" w:rsidP="000B3EDE">
      <w:pPr>
        <w:pStyle w:val="Tekstpodstawowy2"/>
        <w:numPr>
          <w:ilvl w:val="1"/>
          <w:numId w:val="50"/>
        </w:numPr>
        <w:ind w:left="567" w:hanging="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lastRenderedPageBreak/>
        <w:t>Wykonawca jest związany ofert</w:t>
      </w:r>
      <w:r w:rsidR="007F5C13" w:rsidRPr="00C17207">
        <w:rPr>
          <w:rFonts w:asciiTheme="minorHAnsi" w:hAnsiTheme="minorHAnsi" w:cstheme="minorHAnsi"/>
          <w:b w:val="0"/>
          <w:bCs w:val="0"/>
          <w:sz w:val="18"/>
          <w:szCs w:val="18"/>
        </w:rPr>
        <w:t xml:space="preserve">ą od dnia upływu terminu składania ofert do dnia </w:t>
      </w:r>
      <w:r w:rsidR="00BE7066">
        <w:rPr>
          <w:rFonts w:asciiTheme="minorHAnsi" w:hAnsiTheme="minorHAnsi" w:cstheme="minorHAnsi"/>
          <w:b w:val="0"/>
          <w:bCs w:val="0"/>
          <w:sz w:val="18"/>
          <w:szCs w:val="18"/>
        </w:rPr>
        <w:t>23.07.2025r.</w:t>
      </w:r>
    </w:p>
    <w:p w14:paraId="6425DE7C" w14:textId="77777777" w:rsidR="007F5C13" w:rsidRPr="00C17207" w:rsidRDefault="007F5C13" w:rsidP="000B3EDE">
      <w:pPr>
        <w:pStyle w:val="Tekstpodstawowy2"/>
        <w:numPr>
          <w:ilvl w:val="1"/>
          <w:numId w:val="50"/>
        </w:numPr>
        <w:ind w:left="567" w:hanging="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t>W przypadku gdy wybór najkorzystniejszej oferty nie nastąpi przed upływem terminu związania ofertą określonego w </w:t>
      </w:r>
      <w:r w:rsidR="00FA4A70" w:rsidRPr="00C17207">
        <w:rPr>
          <w:rFonts w:asciiTheme="minorHAnsi" w:hAnsiTheme="minorHAnsi" w:cstheme="minorHAnsi"/>
          <w:b w:val="0"/>
          <w:bCs w:val="0"/>
          <w:sz w:val="18"/>
          <w:szCs w:val="18"/>
        </w:rPr>
        <w:t>pkt 18.1.</w:t>
      </w:r>
      <w:r w:rsidRPr="00C17207">
        <w:rPr>
          <w:rFonts w:asciiTheme="minorHAnsi" w:hAnsiTheme="minorHAnsi" w:cstheme="minorHAnsi"/>
          <w:b w:val="0"/>
          <w:bCs w:val="0"/>
          <w:sz w:val="18"/>
          <w:szCs w:val="18"/>
        </w:rPr>
        <w:t>, Zamawiający przed upływem terminu związania ofertą, zwraca się jednokrotnie do Wykonawców o</w:t>
      </w:r>
      <w:r w:rsidR="00232823" w:rsidRPr="00C17207">
        <w:rPr>
          <w:rFonts w:asciiTheme="minorHAnsi" w:hAnsiTheme="minorHAnsi" w:cstheme="minorHAnsi"/>
          <w:b w:val="0"/>
          <w:bCs w:val="0"/>
          <w:sz w:val="18"/>
          <w:szCs w:val="18"/>
        </w:rPr>
        <w:t> </w:t>
      </w:r>
      <w:r w:rsidRPr="00C17207">
        <w:rPr>
          <w:rFonts w:asciiTheme="minorHAnsi" w:hAnsiTheme="minorHAnsi" w:cstheme="minorHAnsi"/>
          <w:b w:val="0"/>
          <w:bCs w:val="0"/>
          <w:sz w:val="18"/>
          <w:szCs w:val="18"/>
        </w:rPr>
        <w:t xml:space="preserve">wyrażenie zgody na przedłużenie tego terminu o wskazywany przez niego okres, nie dłuższy niż </w:t>
      </w:r>
      <w:r w:rsidR="0002739F" w:rsidRPr="00C17207">
        <w:rPr>
          <w:rFonts w:asciiTheme="minorHAnsi" w:hAnsiTheme="minorHAnsi" w:cstheme="minorHAnsi"/>
          <w:b w:val="0"/>
          <w:bCs w:val="0"/>
          <w:sz w:val="18"/>
          <w:szCs w:val="18"/>
        </w:rPr>
        <w:t>3</w:t>
      </w:r>
      <w:r w:rsidRPr="00C17207">
        <w:rPr>
          <w:rFonts w:asciiTheme="minorHAnsi" w:hAnsiTheme="minorHAnsi" w:cstheme="minorHAnsi"/>
          <w:b w:val="0"/>
          <w:bCs w:val="0"/>
          <w:sz w:val="18"/>
          <w:szCs w:val="18"/>
        </w:rPr>
        <w:t>0 dni.</w:t>
      </w:r>
    </w:p>
    <w:p w14:paraId="1BD52333" w14:textId="77777777" w:rsidR="007F5C13" w:rsidRPr="00C17207" w:rsidRDefault="007F5C13" w:rsidP="000B3EDE">
      <w:pPr>
        <w:pStyle w:val="Tekstpodstawowy2"/>
        <w:numPr>
          <w:ilvl w:val="1"/>
          <w:numId w:val="50"/>
        </w:numPr>
        <w:ind w:left="567" w:hanging="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t>Przedłużenie terminu związania ofertą, o którym mowa w pkt 18.</w:t>
      </w:r>
      <w:r w:rsidR="00FA4A70" w:rsidRPr="00C17207">
        <w:rPr>
          <w:rFonts w:asciiTheme="minorHAnsi" w:hAnsiTheme="minorHAnsi" w:cstheme="minorHAnsi"/>
          <w:b w:val="0"/>
          <w:bCs w:val="0"/>
          <w:sz w:val="18"/>
          <w:szCs w:val="18"/>
        </w:rPr>
        <w:t>1</w:t>
      </w:r>
      <w:r w:rsidRPr="00C17207">
        <w:rPr>
          <w:rFonts w:asciiTheme="minorHAnsi" w:hAnsiTheme="minorHAnsi" w:cstheme="minorHAnsi"/>
          <w:b w:val="0"/>
          <w:bCs w:val="0"/>
          <w:sz w:val="18"/>
          <w:szCs w:val="18"/>
        </w:rPr>
        <w:t>., wymaga złożenia przez Wykonawcę pisemnego oświadczenia o wyrażeniu zgody na przedłużenie terminu związania ofertą.</w:t>
      </w:r>
    </w:p>
    <w:p w14:paraId="5AB4216F" w14:textId="77777777" w:rsidR="009D5F13" w:rsidRPr="00C17207" w:rsidRDefault="007F5C13" w:rsidP="000B3EDE">
      <w:pPr>
        <w:pStyle w:val="Tekstpodstawowy2"/>
        <w:numPr>
          <w:ilvl w:val="1"/>
          <w:numId w:val="50"/>
        </w:numPr>
        <w:ind w:left="567" w:hanging="567"/>
        <w:rPr>
          <w:rFonts w:asciiTheme="minorHAnsi" w:hAnsiTheme="minorHAnsi" w:cstheme="minorHAnsi"/>
          <w:b w:val="0"/>
          <w:bCs w:val="0"/>
          <w:sz w:val="18"/>
          <w:szCs w:val="18"/>
        </w:rPr>
      </w:pPr>
      <w:r w:rsidRPr="00C17207">
        <w:rPr>
          <w:rFonts w:asciiTheme="minorHAnsi" w:hAnsiTheme="minorHAnsi" w:cstheme="minorHAnsi"/>
          <w:b w:val="0"/>
          <w:bCs w:val="0"/>
          <w:sz w:val="18"/>
          <w:szCs w:val="18"/>
        </w:rPr>
        <w:t>W przypadku, gdy Zamawiający żąda wniesienia wadium, przedłużenie terminu związania ofertą, o którym mowa</w:t>
      </w:r>
      <w:r w:rsidR="00FA4A70" w:rsidRPr="00C17207">
        <w:rPr>
          <w:rFonts w:asciiTheme="minorHAnsi" w:hAnsiTheme="minorHAnsi" w:cstheme="minorHAnsi"/>
          <w:b w:val="0"/>
          <w:bCs w:val="0"/>
          <w:sz w:val="18"/>
          <w:szCs w:val="18"/>
        </w:rPr>
        <w:t xml:space="preserve"> w pkt 18.1. następuje wraz z przedłużeniem okresu ważności wadium albo, jeżeli nie jest to możliwe, z wniesieniem nowego wadium na przedłużony okres związania ofertą.</w:t>
      </w:r>
      <w:r w:rsidRPr="00C17207">
        <w:rPr>
          <w:rFonts w:asciiTheme="minorHAnsi" w:hAnsiTheme="minorHAnsi" w:cstheme="minorHAnsi"/>
          <w:b w:val="0"/>
          <w:bCs w:val="0"/>
          <w:sz w:val="18"/>
          <w:szCs w:val="18"/>
        </w:rPr>
        <w:t xml:space="preserve"> </w:t>
      </w:r>
    </w:p>
    <w:p w14:paraId="4B738B38" w14:textId="77777777" w:rsidR="001249DC" w:rsidRPr="00C17207" w:rsidRDefault="001249DC" w:rsidP="000B3EDE">
      <w:pPr>
        <w:pStyle w:val="Tekstpodstawowy2"/>
        <w:numPr>
          <w:ilvl w:val="0"/>
          <w:numId w:val="50"/>
        </w:numPr>
        <w:spacing w:before="240"/>
        <w:ind w:left="567" w:hanging="567"/>
        <w:rPr>
          <w:rFonts w:asciiTheme="minorHAnsi" w:hAnsiTheme="minorHAnsi" w:cstheme="minorHAnsi"/>
          <w:b w:val="0"/>
          <w:bCs w:val="0"/>
          <w:sz w:val="18"/>
          <w:szCs w:val="18"/>
        </w:rPr>
      </w:pPr>
      <w:r w:rsidRPr="00C17207">
        <w:rPr>
          <w:rFonts w:asciiTheme="minorHAnsi" w:hAnsiTheme="minorHAnsi" w:cstheme="minorHAnsi"/>
          <w:sz w:val="18"/>
          <w:szCs w:val="18"/>
        </w:rPr>
        <w:t>KRYTERIA WYBORU I SPOSÓB OCENY OFERT ORAZ UDZIELENIE ZAMÓWIENIA</w:t>
      </w:r>
    </w:p>
    <w:p w14:paraId="75E7CDF0" w14:textId="77777777" w:rsidR="004D7CE5" w:rsidRPr="00C17207" w:rsidRDefault="00F16B8E" w:rsidP="004D7CE5">
      <w:pPr>
        <w:suppressAutoHyphens/>
        <w:autoSpaceDN w:val="0"/>
        <w:spacing w:before="120"/>
        <w:ind w:left="567" w:hanging="567"/>
        <w:jc w:val="both"/>
        <w:textAlignment w:val="baseline"/>
        <w:rPr>
          <w:rFonts w:asciiTheme="minorHAnsi" w:hAnsiTheme="minorHAnsi" w:cstheme="minorHAnsi"/>
          <w:kern w:val="3"/>
          <w:sz w:val="18"/>
          <w:szCs w:val="18"/>
          <w:lang w:eastAsia="zh-CN"/>
        </w:rPr>
      </w:pPr>
      <w:r w:rsidRPr="00C17207">
        <w:rPr>
          <w:rFonts w:asciiTheme="minorHAnsi" w:hAnsiTheme="minorHAnsi" w:cstheme="minorHAnsi"/>
          <w:b/>
          <w:bCs/>
          <w:kern w:val="3"/>
          <w:sz w:val="18"/>
          <w:szCs w:val="18"/>
          <w:lang w:eastAsia="zh-CN"/>
        </w:rPr>
        <w:t>19.1.</w:t>
      </w:r>
      <w:r w:rsidRPr="00C17207">
        <w:rPr>
          <w:rFonts w:asciiTheme="minorHAnsi" w:hAnsiTheme="minorHAnsi" w:cstheme="minorHAnsi"/>
          <w:kern w:val="3"/>
          <w:sz w:val="18"/>
          <w:szCs w:val="18"/>
          <w:lang w:eastAsia="zh-CN"/>
        </w:rPr>
        <w:tab/>
      </w:r>
      <w:r w:rsidR="004D7CE5" w:rsidRPr="00C17207">
        <w:rPr>
          <w:rFonts w:asciiTheme="minorHAnsi" w:hAnsiTheme="minorHAnsi" w:cstheme="minorHAnsi"/>
          <w:kern w:val="3"/>
          <w:sz w:val="18"/>
          <w:szCs w:val="18"/>
          <w:lang w:eastAsia="zh-CN"/>
        </w:rPr>
        <w:t>Przy wyborze ofert Zamawiający będzie kierował się następującym kryterium:</w:t>
      </w:r>
    </w:p>
    <w:p w14:paraId="58D4782E" w14:textId="5E1E4D8B" w:rsidR="004D7CE5" w:rsidRPr="00C17207" w:rsidRDefault="004D7CE5" w:rsidP="004D7CE5">
      <w:pPr>
        <w:widowControl w:val="0"/>
        <w:tabs>
          <w:tab w:val="left" w:pos="1418"/>
          <w:tab w:val="left" w:pos="1985"/>
          <w:tab w:val="left" w:pos="2835"/>
          <w:tab w:val="left" w:pos="3686"/>
        </w:tabs>
        <w:suppressAutoHyphens/>
        <w:autoSpaceDN w:val="0"/>
        <w:spacing w:before="120"/>
        <w:jc w:val="both"/>
        <w:textAlignment w:val="baseline"/>
        <w:rPr>
          <w:rFonts w:asciiTheme="minorHAnsi" w:hAnsiTheme="minorHAnsi" w:cstheme="minorHAnsi"/>
          <w:b/>
          <w:bCs/>
          <w:kern w:val="3"/>
          <w:sz w:val="18"/>
          <w:szCs w:val="18"/>
          <w:lang w:eastAsia="zh-CN"/>
        </w:rPr>
      </w:pPr>
      <w:r w:rsidRPr="00C17207">
        <w:rPr>
          <w:rFonts w:asciiTheme="minorHAnsi" w:hAnsiTheme="minorHAnsi" w:cstheme="minorHAnsi"/>
          <w:b/>
          <w:kern w:val="3"/>
          <w:sz w:val="18"/>
          <w:szCs w:val="18"/>
          <w:lang w:eastAsia="zh-CN"/>
        </w:rPr>
        <w:t xml:space="preserve">              CENA OFERTOWA – </w:t>
      </w:r>
      <w:r w:rsidRPr="00C17207">
        <w:rPr>
          <w:rFonts w:asciiTheme="minorHAnsi" w:hAnsiTheme="minorHAnsi" w:cstheme="minorHAnsi"/>
          <w:b/>
          <w:bCs/>
          <w:kern w:val="3"/>
          <w:sz w:val="18"/>
          <w:szCs w:val="18"/>
          <w:lang w:eastAsia="zh-CN"/>
        </w:rPr>
        <w:t>60</w:t>
      </w:r>
      <w:r w:rsidR="004B4E83">
        <w:rPr>
          <w:rFonts w:asciiTheme="minorHAnsi" w:hAnsiTheme="minorHAnsi" w:cstheme="minorHAnsi"/>
          <w:b/>
          <w:bCs/>
          <w:kern w:val="3"/>
          <w:sz w:val="18"/>
          <w:szCs w:val="18"/>
          <w:lang w:eastAsia="zh-CN"/>
        </w:rPr>
        <w:t xml:space="preserve"> pkt.</w:t>
      </w:r>
    </w:p>
    <w:p w14:paraId="6A13709F" w14:textId="1E8D1C07" w:rsidR="004D7CE5" w:rsidRPr="00C17207" w:rsidRDefault="004D7CE5" w:rsidP="004D7CE5">
      <w:pPr>
        <w:widowControl w:val="0"/>
        <w:tabs>
          <w:tab w:val="left" w:pos="1418"/>
          <w:tab w:val="left" w:pos="1985"/>
          <w:tab w:val="left" w:pos="2835"/>
          <w:tab w:val="left" w:pos="3686"/>
        </w:tabs>
        <w:suppressAutoHyphens/>
        <w:autoSpaceDN w:val="0"/>
        <w:spacing w:before="120"/>
        <w:jc w:val="both"/>
        <w:textAlignment w:val="baseline"/>
        <w:rPr>
          <w:rFonts w:asciiTheme="minorHAnsi" w:hAnsiTheme="minorHAnsi" w:cstheme="minorHAnsi"/>
          <w:b/>
          <w:bCs/>
          <w:kern w:val="3"/>
          <w:sz w:val="18"/>
          <w:szCs w:val="18"/>
          <w:lang w:eastAsia="zh-CN"/>
        </w:rPr>
      </w:pPr>
      <w:r w:rsidRPr="00C17207">
        <w:rPr>
          <w:rFonts w:asciiTheme="minorHAnsi" w:hAnsiTheme="minorHAnsi" w:cstheme="minorHAnsi"/>
          <w:b/>
          <w:bCs/>
          <w:kern w:val="3"/>
          <w:sz w:val="18"/>
          <w:szCs w:val="18"/>
          <w:lang w:eastAsia="zh-CN"/>
        </w:rPr>
        <w:t xml:space="preserve">              ODLEGŁOŚĆ NA JAKĄ BĘDĄ TRANSPORTOWANE POSIŁKI – 40</w:t>
      </w:r>
      <w:r w:rsidR="004B4E83">
        <w:rPr>
          <w:rFonts w:asciiTheme="minorHAnsi" w:hAnsiTheme="minorHAnsi" w:cstheme="minorHAnsi"/>
          <w:b/>
          <w:bCs/>
          <w:kern w:val="3"/>
          <w:sz w:val="18"/>
          <w:szCs w:val="18"/>
          <w:lang w:eastAsia="zh-CN"/>
        </w:rPr>
        <w:t xml:space="preserve"> pkt.</w:t>
      </w:r>
    </w:p>
    <w:p w14:paraId="06D483E5" w14:textId="77777777" w:rsidR="004D7CE5" w:rsidRPr="00C17207" w:rsidRDefault="004D7CE5" w:rsidP="004D7CE5">
      <w:pPr>
        <w:widowControl w:val="0"/>
        <w:tabs>
          <w:tab w:val="left" w:pos="1418"/>
          <w:tab w:val="left" w:pos="1985"/>
          <w:tab w:val="left" w:pos="2835"/>
          <w:tab w:val="left" w:pos="3686"/>
        </w:tabs>
        <w:suppressAutoHyphens/>
        <w:autoSpaceDN w:val="0"/>
        <w:spacing w:before="120"/>
        <w:jc w:val="both"/>
        <w:textAlignment w:val="baseline"/>
        <w:rPr>
          <w:rFonts w:asciiTheme="minorHAnsi" w:eastAsia="SimSun" w:hAnsiTheme="minorHAnsi" w:cstheme="minorHAnsi"/>
          <w:kern w:val="3"/>
          <w:sz w:val="18"/>
          <w:szCs w:val="18"/>
          <w:lang w:eastAsia="zh-CN" w:bidi="hi-IN"/>
        </w:rPr>
      </w:pPr>
      <w:r w:rsidRPr="00C17207">
        <w:rPr>
          <w:rFonts w:asciiTheme="minorHAnsi" w:hAnsiTheme="minorHAnsi" w:cstheme="minorHAnsi"/>
          <w:b/>
          <w:bCs/>
          <w:kern w:val="3"/>
          <w:sz w:val="18"/>
          <w:szCs w:val="18"/>
          <w:lang w:eastAsia="zh-CN"/>
        </w:rPr>
        <w:t>19.2.  Zamawiający oceni oferty wg wzoru:</w:t>
      </w:r>
    </w:p>
    <w:p w14:paraId="21D48C89" w14:textId="77777777" w:rsidR="004D7CE5" w:rsidRPr="00C17207" w:rsidRDefault="004D7CE5" w:rsidP="000B3EDE">
      <w:pPr>
        <w:widowControl w:val="0"/>
        <w:numPr>
          <w:ilvl w:val="0"/>
          <w:numId w:val="40"/>
        </w:numPr>
        <w:tabs>
          <w:tab w:val="left" w:pos="851"/>
        </w:tabs>
        <w:suppressAutoHyphens/>
        <w:autoSpaceDN w:val="0"/>
        <w:spacing w:before="120"/>
        <w:ind w:left="567" w:firstLine="0"/>
        <w:jc w:val="both"/>
        <w:textAlignment w:val="baseline"/>
        <w:rPr>
          <w:rFonts w:asciiTheme="minorHAnsi" w:eastAsia="SimSun" w:hAnsiTheme="minorHAnsi" w:cstheme="minorHAnsi"/>
          <w:kern w:val="3"/>
          <w:sz w:val="18"/>
          <w:szCs w:val="18"/>
          <w:lang w:eastAsia="zh-CN" w:bidi="hi-IN"/>
        </w:rPr>
      </w:pPr>
      <w:r w:rsidRPr="00C17207">
        <w:rPr>
          <w:rFonts w:asciiTheme="minorHAnsi" w:hAnsiTheme="minorHAnsi" w:cstheme="minorHAnsi"/>
          <w:kern w:val="3"/>
          <w:sz w:val="18"/>
          <w:szCs w:val="18"/>
          <w:lang w:eastAsia="zh-CN"/>
        </w:rPr>
        <w:t>przyjmuje się, że najwyższą ilość punktów, tj. 60 punktów, otrzyma najniższa wśród cen zawartych w ofertach.</w:t>
      </w:r>
    </w:p>
    <w:p w14:paraId="72201AEA" w14:textId="77777777" w:rsidR="004D7CE5" w:rsidRPr="00C17207" w:rsidRDefault="004D7CE5" w:rsidP="000B3EDE">
      <w:pPr>
        <w:widowControl w:val="0"/>
        <w:numPr>
          <w:ilvl w:val="0"/>
          <w:numId w:val="40"/>
        </w:numPr>
        <w:tabs>
          <w:tab w:val="left" w:pos="851"/>
        </w:tabs>
        <w:suppressAutoHyphens/>
        <w:autoSpaceDN w:val="0"/>
        <w:spacing w:before="120"/>
        <w:ind w:left="567" w:firstLine="0"/>
        <w:jc w:val="both"/>
        <w:textAlignment w:val="baseline"/>
        <w:rPr>
          <w:rFonts w:asciiTheme="minorHAnsi" w:eastAsia="SimSun" w:hAnsiTheme="minorHAnsi" w:cstheme="minorHAnsi"/>
          <w:kern w:val="3"/>
          <w:sz w:val="18"/>
          <w:szCs w:val="18"/>
          <w:lang w:eastAsia="zh-CN" w:bidi="hi-IN"/>
        </w:rPr>
      </w:pPr>
      <w:r w:rsidRPr="00C17207">
        <w:rPr>
          <w:rFonts w:asciiTheme="minorHAnsi" w:hAnsiTheme="minorHAnsi" w:cstheme="minorHAnsi"/>
          <w:kern w:val="3"/>
          <w:sz w:val="18"/>
          <w:szCs w:val="18"/>
          <w:lang w:eastAsia="zh-CN"/>
        </w:rPr>
        <w:t>ceny w pozostałych ofertach punktowane będą w oparciu o następujący wzór:</w:t>
      </w:r>
    </w:p>
    <w:p w14:paraId="54B57738" w14:textId="77777777" w:rsidR="004D7CE5" w:rsidRPr="00C17207" w:rsidRDefault="004D7CE5" w:rsidP="004D7CE5">
      <w:pPr>
        <w:tabs>
          <w:tab w:val="left" w:pos="284"/>
        </w:tabs>
        <w:suppressAutoHyphens/>
        <w:autoSpaceDN w:val="0"/>
        <w:textAlignment w:val="baseline"/>
        <w:rPr>
          <w:rFonts w:asciiTheme="minorHAnsi" w:hAnsiTheme="minorHAnsi" w:cstheme="minorHAnsi"/>
          <w:b/>
          <w:bCs/>
          <w:kern w:val="3"/>
          <w:sz w:val="18"/>
          <w:szCs w:val="18"/>
          <w:shd w:val="clear" w:color="auto" w:fill="FFFF00"/>
          <w:lang w:eastAsia="zh-CN"/>
        </w:rPr>
      </w:pPr>
    </w:p>
    <w:tbl>
      <w:tblPr>
        <w:tblW w:w="9154" w:type="dxa"/>
        <w:jc w:val="center"/>
        <w:tblLayout w:type="fixed"/>
        <w:tblCellMar>
          <w:left w:w="10" w:type="dxa"/>
          <w:right w:w="10" w:type="dxa"/>
        </w:tblCellMar>
        <w:tblLook w:val="04A0" w:firstRow="1" w:lastRow="0" w:firstColumn="1" w:lastColumn="0" w:noHBand="0" w:noVBand="1"/>
      </w:tblPr>
      <w:tblGrid>
        <w:gridCol w:w="709"/>
        <w:gridCol w:w="86"/>
        <w:gridCol w:w="444"/>
        <w:gridCol w:w="284"/>
        <w:gridCol w:w="65"/>
        <w:gridCol w:w="850"/>
        <w:gridCol w:w="6716"/>
      </w:tblGrid>
      <w:tr w:rsidR="00C17207" w:rsidRPr="00C17207" w14:paraId="412D1C56" w14:textId="77777777" w:rsidTr="00314A33">
        <w:trPr>
          <w:cantSplit/>
          <w:jc w:val="center"/>
        </w:trPr>
        <w:tc>
          <w:tcPr>
            <w:tcW w:w="795" w:type="dxa"/>
            <w:gridSpan w:val="2"/>
            <w:vMerge w:val="restart"/>
            <w:shd w:val="clear" w:color="auto" w:fill="auto"/>
            <w:tcMar>
              <w:top w:w="0" w:type="dxa"/>
              <w:left w:w="0" w:type="dxa"/>
              <w:bottom w:w="0" w:type="dxa"/>
              <w:right w:w="0" w:type="dxa"/>
            </w:tcMar>
            <w:vAlign w:val="center"/>
          </w:tcPr>
          <w:p w14:paraId="50AB950E" w14:textId="77777777" w:rsidR="004D7CE5" w:rsidRPr="00C17207" w:rsidRDefault="004D7CE5" w:rsidP="00314A33">
            <w:pPr>
              <w:suppressAutoHyphens/>
              <w:autoSpaceDN w:val="0"/>
              <w:jc w:val="right"/>
              <w:textAlignment w:val="baseline"/>
              <w:rPr>
                <w:rFonts w:asciiTheme="minorHAnsi" w:eastAsia="SimSun" w:hAnsiTheme="minorHAnsi" w:cstheme="minorHAnsi"/>
                <w:kern w:val="3"/>
                <w:sz w:val="18"/>
                <w:szCs w:val="18"/>
                <w:lang w:eastAsia="zh-CN" w:bidi="hi-IN"/>
              </w:rPr>
            </w:pPr>
            <w:r w:rsidRPr="00C17207">
              <w:rPr>
                <w:rFonts w:asciiTheme="minorHAnsi" w:hAnsiTheme="minorHAnsi" w:cstheme="minorHAnsi"/>
                <w:kern w:val="3"/>
                <w:sz w:val="18"/>
                <w:szCs w:val="18"/>
                <w:shd w:val="clear" w:color="auto" w:fill="C0C0C0"/>
                <w:lang w:eastAsia="zh-CN"/>
              </w:rPr>
              <w:t>A</w:t>
            </w:r>
            <w:r w:rsidRPr="00C17207">
              <w:rPr>
                <w:rFonts w:asciiTheme="minorHAnsi" w:hAnsiTheme="minorHAnsi" w:cstheme="minorHAnsi"/>
                <w:kern w:val="3"/>
                <w:sz w:val="18"/>
                <w:szCs w:val="18"/>
                <w:shd w:val="clear" w:color="auto" w:fill="C0C0C0"/>
                <w:vertAlign w:val="subscript"/>
                <w:lang w:eastAsia="zh-CN"/>
              </w:rPr>
              <w:t>(x)</w:t>
            </w:r>
            <w:r w:rsidRPr="00C17207">
              <w:rPr>
                <w:rFonts w:asciiTheme="minorHAnsi" w:hAnsiTheme="minorHAnsi" w:cstheme="minorHAnsi"/>
                <w:kern w:val="3"/>
                <w:sz w:val="18"/>
                <w:szCs w:val="18"/>
                <w:shd w:val="clear" w:color="auto" w:fill="C0C0C0"/>
                <w:lang w:eastAsia="zh-CN"/>
              </w:rPr>
              <w:t xml:space="preserve"> =</w:t>
            </w:r>
          </w:p>
        </w:tc>
        <w:tc>
          <w:tcPr>
            <w:tcW w:w="793" w:type="dxa"/>
            <w:gridSpan w:val="3"/>
            <w:tcBorders>
              <w:bottom w:val="single" w:sz="4" w:space="0" w:color="000000"/>
            </w:tcBorders>
            <w:shd w:val="clear" w:color="auto" w:fill="auto"/>
            <w:tcMar>
              <w:top w:w="0" w:type="dxa"/>
              <w:left w:w="0" w:type="dxa"/>
              <w:bottom w:w="0" w:type="dxa"/>
              <w:right w:w="0" w:type="dxa"/>
            </w:tcMar>
            <w:vAlign w:val="bottom"/>
          </w:tcPr>
          <w:p w14:paraId="618221A3" w14:textId="77777777" w:rsidR="004D7CE5" w:rsidRPr="00C17207" w:rsidRDefault="004D7CE5" w:rsidP="00314A33">
            <w:pPr>
              <w:suppressAutoHyphens/>
              <w:autoSpaceDN w:val="0"/>
              <w:jc w:val="center"/>
              <w:textAlignment w:val="baseline"/>
              <w:rPr>
                <w:rFonts w:asciiTheme="minorHAnsi" w:eastAsia="SimSun" w:hAnsiTheme="minorHAnsi" w:cstheme="minorHAnsi"/>
                <w:kern w:val="3"/>
                <w:sz w:val="18"/>
                <w:szCs w:val="18"/>
                <w:lang w:eastAsia="zh-CN" w:bidi="hi-IN"/>
              </w:rPr>
            </w:pPr>
            <w:proofErr w:type="spellStart"/>
            <w:r w:rsidRPr="00C17207">
              <w:rPr>
                <w:rFonts w:asciiTheme="minorHAnsi" w:hAnsiTheme="minorHAnsi" w:cstheme="minorHAnsi"/>
                <w:kern w:val="3"/>
                <w:sz w:val="18"/>
                <w:szCs w:val="18"/>
                <w:shd w:val="clear" w:color="auto" w:fill="C0C0C0"/>
                <w:lang w:eastAsia="zh-CN"/>
              </w:rPr>
              <w:t>C</w:t>
            </w:r>
            <w:r w:rsidRPr="00C17207">
              <w:rPr>
                <w:rFonts w:asciiTheme="minorHAnsi" w:hAnsiTheme="minorHAnsi" w:cstheme="minorHAnsi"/>
                <w:kern w:val="3"/>
                <w:sz w:val="18"/>
                <w:szCs w:val="18"/>
                <w:shd w:val="clear" w:color="auto" w:fill="C0C0C0"/>
                <w:vertAlign w:val="subscript"/>
                <w:lang w:eastAsia="zh-CN"/>
              </w:rPr>
              <w:t>min</w:t>
            </w:r>
            <w:proofErr w:type="spellEnd"/>
          </w:p>
        </w:tc>
        <w:tc>
          <w:tcPr>
            <w:tcW w:w="850" w:type="dxa"/>
            <w:vMerge w:val="restart"/>
            <w:shd w:val="clear" w:color="auto" w:fill="auto"/>
            <w:tcMar>
              <w:top w:w="0" w:type="dxa"/>
              <w:left w:w="0" w:type="dxa"/>
              <w:bottom w:w="0" w:type="dxa"/>
              <w:right w:w="0" w:type="dxa"/>
            </w:tcMar>
            <w:vAlign w:val="center"/>
          </w:tcPr>
          <w:p w14:paraId="5851451A" w14:textId="77777777" w:rsidR="004D7CE5" w:rsidRPr="00C17207" w:rsidRDefault="004D7CE5" w:rsidP="00314A33">
            <w:pPr>
              <w:suppressAutoHyphens/>
              <w:autoSpaceDN w:val="0"/>
              <w:textAlignment w:val="baseline"/>
              <w:rPr>
                <w:rFonts w:asciiTheme="minorHAnsi" w:hAnsiTheme="minorHAnsi" w:cstheme="minorHAnsi"/>
                <w:kern w:val="3"/>
                <w:sz w:val="18"/>
                <w:szCs w:val="18"/>
                <w:shd w:val="clear" w:color="auto" w:fill="C0C0C0"/>
                <w:lang w:eastAsia="zh-CN"/>
              </w:rPr>
            </w:pPr>
            <w:r w:rsidRPr="00C17207">
              <w:rPr>
                <w:rFonts w:asciiTheme="minorHAnsi" w:hAnsiTheme="minorHAnsi" w:cstheme="minorHAnsi"/>
                <w:kern w:val="3"/>
                <w:sz w:val="18"/>
                <w:szCs w:val="18"/>
                <w:shd w:val="clear" w:color="auto" w:fill="C0C0C0"/>
                <w:lang w:eastAsia="zh-CN"/>
              </w:rPr>
              <w:t>× 60</w:t>
            </w:r>
          </w:p>
        </w:tc>
        <w:tc>
          <w:tcPr>
            <w:tcW w:w="6716" w:type="dxa"/>
            <w:shd w:val="clear" w:color="auto" w:fill="auto"/>
            <w:tcMar>
              <w:top w:w="0" w:type="dxa"/>
              <w:left w:w="0" w:type="dxa"/>
              <w:bottom w:w="0" w:type="dxa"/>
              <w:right w:w="0" w:type="dxa"/>
            </w:tcMar>
          </w:tcPr>
          <w:p w14:paraId="40D4DCF3" w14:textId="77777777" w:rsidR="004D7CE5" w:rsidRPr="00C17207" w:rsidRDefault="004D7CE5" w:rsidP="00314A33">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r>
      <w:tr w:rsidR="00C17207" w:rsidRPr="00C17207" w14:paraId="7ABCF35D" w14:textId="77777777" w:rsidTr="00314A33">
        <w:trPr>
          <w:cantSplit/>
          <w:jc w:val="center"/>
        </w:trPr>
        <w:tc>
          <w:tcPr>
            <w:tcW w:w="795" w:type="dxa"/>
            <w:gridSpan w:val="2"/>
            <w:vMerge/>
            <w:shd w:val="clear" w:color="auto" w:fill="auto"/>
            <w:tcMar>
              <w:top w:w="0" w:type="dxa"/>
              <w:left w:w="0" w:type="dxa"/>
              <w:bottom w:w="0" w:type="dxa"/>
              <w:right w:w="0" w:type="dxa"/>
            </w:tcMar>
            <w:vAlign w:val="center"/>
          </w:tcPr>
          <w:p w14:paraId="7AA4E2B6" w14:textId="77777777" w:rsidR="004D7CE5" w:rsidRPr="00C17207" w:rsidRDefault="004D7CE5" w:rsidP="00314A33">
            <w:pPr>
              <w:widowControl w:val="0"/>
              <w:autoSpaceDN w:val="0"/>
              <w:textAlignment w:val="baseline"/>
              <w:rPr>
                <w:rFonts w:asciiTheme="minorHAnsi" w:eastAsia="SimSun" w:hAnsiTheme="minorHAnsi" w:cstheme="minorHAnsi"/>
                <w:kern w:val="3"/>
                <w:sz w:val="18"/>
                <w:szCs w:val="18"/>
                <w:shd w:val="clear" w:color="auto" w:fill="C0C0C0"/>
                <w:lang w:eastAsia="zh-CN" w:bidi="hi-IN"/>
              </w:rPr>
            </w:pPr>
          </w:p>
        </w:tc>
        <w:tc>
          <w:tcPr>
            <w:tcW w:w="793" w:type="dxa"/>
            <w:gridSpan w:val="3"/>
            <w:tcBorders>
              <w:top w:val="single" w:sz="4" w:space="0" w:color="000000"/>
            </w:tcBorders>
            <w:shd w:val="clear" w:color="auto" w:fill="auto"/>
            <w:tcMar>
              <w:top w:w="0" w:type="dxa"/>
              <w:left w:w="0" w:type="dxa"/>
              <w:bottom w:w="0" w:type="dxa"/>
              <w:right w:w="0" w:type="dxa"/>
            </w:tcMar>
          </w:tcPr>
          <w:p w14:paraId="229A474C" w14:textId="77777777" w:rsidR="004D7CE5" w:rsidRPr="00C17207" w:rsidRDefault="004D7CE5" w:rsidP="00314A33">
            <w:pPr>
              <w:suppressAutoHyphens/>
              <w:autoSpaceDN w:val="0"/>
              <w:jc w:val="center"/>
              <w:textAlignment w:val="baseline"/>
              <w:rPr>
                <w:rFonts w:asciiTheme="minorHAnsi" w:eastAsia="SimSun" w:hAnsiTheme="minorHAnsi" w:cstheme="minorHAnsi"/>
                <w:kern w:val="3"/>
                <w:sz w:val="18"/>
                <w:szCs w:val="18"/>
                <w:lang w:eastAsia="zh-CN" w:bidi="hi-IN"/>
              </w:rPr>
            </w:pPr>
            <w:proofErr w:type="spellStart"/>
            <w:r w:rsidRPr="00C17207">
              <w:rPr>
                <w:rFonts w:asciiTheme="minorHAnsi" w:hAnsiTheme="minorHAnsi" w:cstheme="minorHAnsi"/>
                <w:kern w:val="3"/>
                <w:sz w:val="18"/>
                <w:szCs w:val="18"/>
                <w:shd w:val="clear" w:color="auto" w:fill="C0C0C0"/>
                <w:lang w:eastAsia="zh-CN"/>
              </w:rPr>
              <w:t>C</w:t>
            </w:r>
            <w:r w:rsidRPr="00C17207">
              <w:rPr>
                <w:rFonts w:asciiTheme="minorHAnsi" w:hAnsiTheme="minorHAnsi" w:cstheme="minorHAnsi"/>
                <w:kern w:val="3"/>
                <w:sz w:val="18"/>
                <w:szCs w:val="18"/>
                <w:shd w:val="clear" w:color="auto" w:fill="C0C0C0"/>
                <w:vertAlign w:val="subscript"/>
                <w:lang w:eastAsia="zh-CN"/>
              </w:rPr>
              <w:t>x</w:t>
            </w:r>
            <w:proofErr w:type="spellEnd"/>
          </w:p>
        </w:tc>
        <w:tc>
          <w:tcPr>
            <w:tcW w:w="850" w:type="dxa"/>
            <w:vMerge/>
            <w:shd w:val="clear" w:color="auto" w:fill="auto"/>
            <w:tcMar>
              <w:top w:w="0" w:type="dxa"/>
              <w:left w:w="0" w:type="dxa"/>
              <w:bottom w:w="0" w:type="dxa"/>
              <w:right w:w="0" w:type="dxa"/>
            </w:tcMar>
            <w:vAlign w:val="center"/>
          </w:tcPr>
          <w:p w14:paraId="13ADE6BC" w14:textId="77777777" w:rsidR="004D7CE5" w:rsidRPr="00C17207" w:rsidRDefault="004D7CE5" w:rsidP="00314A33">
            <w:pPr>
              <w:widowControl w:val="0"/>
              <w:autoSpaceDN w:val="0"/>
              <w:textAlignment w:val="baseline"/>
              <w:rPr>
                <w:rFonts w:asciiTheme="minorHAnsi" w:eastAsia="SimSun" w:hAnsiTheme="minorHAnsi" w:cstheme="minorHAnsi"/>
                <w:kern w:val="3"/>
                <w:sz w:val="18"/>
                <w:szCs w:val="18"/>
                <w:shd w:val="clear" w:color="auto" w:fill="C0C0C0"/>
                <w:lang w:eastAsia="zh-CN" w:bidi="hi-IN"/>
              </w:rPr>
            </w:pPr>
          </w:p>
        </w:tc>
        <w:tc>
          <w:tcPr>
            <w:tcW w:w="6716" w:type="dxa"/>
            <w:shd w:val="clear" w:color="auto" w:fill="auto"/>
            <w:tcMar>
              <w:top w:w="0" w:type="dxa"/>
              <w:left w:w="0" w:type="dxa"/>
              <w:bottom w:w="0" w:type="dxa"/>
              <w:right w:w="0" w:type="dxa"/>
            </w:tcMar>
          </w:tcPr>
          <w:p w14:paraId="11796FA6" w14:textId="77777777" w:rsidR="004D7CE5" w:rsidRPr="00C17207" w:rsidRDefault="004D7CE5" w:rsidP="00314A33">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r>
      <w:tr w:rsidR="00C17207" w:rsidRPr="00C17207" w14:paraId="111C5F51" w14:textId="77777777" w:rsidTr="00314A33">
        <w:trPr>
          <w:trHeight w:val="289"/>
          <w:jc w:val="center"/>
        </w:trPr>
        <w:tc>
          <w:tcPr>
            <w:tcW w:w="709" w:type="dxa"/>
            <w:shd w:val="clear" w:color="auto" w:fill="auto"/>
            <w:tcMar>
              <w:top w:w="0" w:type="dxa"/>
              <w:left w:w="70" w:type="dxa"/>
              <w:bottom w:w="0" w:type="dxa"/>
              <w:right w:w="70" w:type="dxa"/>
            </w:tcMar>
            <w:vAlign w:val="center"/>
          </w:tcPr>
          <w:p w14:paraId="3DD1429A" w14:textId="77777777" w:rsidR="004D7CE5" w:rsidRPr="00C17207" w:rsidRDefault="004D7CE5" w:rsidP="00314A33">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8445" w:type="dxa"/>
            <w:gridSpan w:val="6"/>
            <w:shd w:val="clear" w:color="auto" w:fill="auto"/>
            <w:tcMar>
              <w:top w:w="0" w:type="dxa"/>
              <w:left w:w="70" w:type="dxa"/>
              <w:bottom w:w="0" w:type="dxa"/>
              <w:right w:w="70" w:type="dxa"/>
            </w:tcMar>
            <w:vAlign w:val="center"/>
          </w:tcPr>
          <w:p w14:paraId="1FF4E5B0" w14:textId="77777777" w:rsidR="004D7CE5" w:rsidRPr="00C17207" w:rsidRDefault="004D7CE5" w:rsidP="00314A33">
            <w:pPr>
              <w:suppressAutoHyphens/>
              <w:autoSpaceDN w:val="0"/>
              <w:textAlignment w:val="baseline"/>
              <w:rPr>
                <w:rFonts w:asciiTheme="minorHAnsi" w:hAnsiTheme="minorHAnsi" w:cstheme="minorHAnsi"/>
                <w:kern w:val="3"/>
                <w:sz w:val="18"/>
                <w:szCs w:val="18"/>
                <w:shd w:val="clear" w:color="auto" w:fill="C0C0C0"/>
                <w:lang w:eastAsia="zh-CN"/>
              </w:rPr>
            </w:pPr>
            <w:r w:rsidRPr="00C17207">
              <w:rPr>
                <w:rFonts w:asciiTheme="minorHAnsi" w:hAnsiTheme="minorHAnsi" w:cstheme="minorHAnsi"/>
                <w:kern w:val="3"/>
                <w:sz w:val="18"/>
                <w:szCs w:val="18"/>
                <w:shd w:val="clear" w:color="auto" w:fill="C0C0C0"/>
                <w:lang w:eastAsia="zh-CN"/>
              </w:rPr>
              <w:t>gdzie:</w:t>
            </w:r>
          </w:p>
        </w:tc>
      </w:tr>
      <w:tr w:rsidR="00C17207" w:rsidRPr="00C17207" w14:paraId="6838F68C" w14:textId="77777777" w:rsidTr="00314A33">
        <w:trPr>
          <w:jc w:val="center"/>
        </w:trPr>
        <w:tc>
          <w:tcPr>
            <w:tcW w:w="709" w:type="dxa"/>
            <w:shd w:val="clear" w:color="auto" w:fill="auto"/>
            <w:tcMar>
              <w:top w:w="0" w:type="dxa"/>
              <w:left w:w="70" w:type="dxa"/>
              <w:bottom w:w="0" w:type="dxa"/>
              <w:right w:w="70" w:type="dxa"/>
            </w:tcMar>
            <w:vAlign w:val="center"/>
          </w:tcPr>
          <w:p w14:paraId="088159C1" w14:textId="77777777" w:rsidR="004D7CE5" w:rsidRPr="00C17207" w:rsidRDefault="004D7CE5" w:rsidP="00314A33">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530" w:type="dxa"/>
            <w:gridSpan w:val="2"/>
            <w:shd w:val="clear" w:color="auto" w:fill="auto"/>
            <w:tcMar>
              <w:top w:w="0" w:type="dxa"/>
              <w:left w:w="70" w:type="dxa"/>
              <w:bottom w:w="0" w:type="dxa"/>
              <w:right w:w="70" w:type="dxa"/>
            </w:tcMar>
            <w:vAlign w:val="center"/>
          </w:tcPr>
          <w:p w14:paraId="655D04D9" w14:textId="77777777" w:rsidR="004D7CE5" w:rsidRPr="00C17207" w:rsidRDefault="004D7CE5" w:rsidP="00314A33">
            <w:pPr>
              <w:suppressAutoHyphens/>
              <w:autoSpaceDN w:val="0"/>
              <w:textAlignment w:val="baseline"/>
              <w:rPr>
                <w:rFonts w:asciiTheme="minorHAnsi" w:eastAsia="SimSun" w:hAnsiTheme="minorHAnsi" w:cstheme="minorHAnsi"/>
                <w:kern w:val="3"/>
                <w:sz w:val="18"/>
                <w:szCs w:val="18"/>
                <w:lang w:eastAsia="zh-CN" w:bidi="hi-IN"/>
              </w:rPr>
            </w:pPr>
            <w:r w:rsidRPr="00C17207">
              <w:rPr>
                <w:rFonts w:asciiTheme="minorHAnsi" w:hAnsiTheme="minorHAnsi" w:cstheme="minorHAnsi"/>
                <w:iCs/>
                <w:kern w:val="3"/>
                <w:sz w:val="18"/>
                <w:szCs w:val="18"/>
                <w:shd w:val="clear" w:color="auto" w:fill="C0C0C0"/>
                <w:lang w:eastAsia="zh-CN"/>
              </w:rPr>
              <w:t>A</w:t>
            </w:r>
            <w:r w:rsidRPr="00C17207">
              <w:rPr>
                <w:rFonts w:asciiTheme="minorHAnsi" w:hAnsiTheme="minorHAnsi" w:cstheme="minorHAnsi"/>
                <w:iCs/>
                <w:kern w:val="3"/>
                <w:sz w:val="18"/>
                <w:szCs w:val="18"/>
                <w:shd w:val="clear" w:color="auto" w:fill="C0C0C0"/>
                <w:vertAlign w:val="subscript"/>
                <w:lang w:eastAsia="zh-CN"/>
              </w:rPr>
              <w:t>(x)</w:t>
            </w:r>
          </w:p>
        </w:tc>
        <w:tc>
          <w:tcPr>
            <w:tcW w:w="284" w:type="dxa"/>
            <w:shd w:val="clear" w:color="auto" w:fill="auto"/>
            <w:tcMar>
              <w:top w:w="0" w:type="dxa"/>
              <w:left w:w="70" w:type="dxa"/>
              <w:bottom w:w="0" w:type="dxa"/>
              <w:right w:w="70" w:type="dxa"/>
            </w:tcMar>
            <w:vAlign w:val="center"/>
          </w:tcPr>
          <w:p w14:paraId="3C8FDA77" w14:textId="77777777" w:rsidR="004D7CE5" w:rsidRPr="00C17207" w:rsidRDefault="004D7CE5" w:rsidP="00314A33">
            <w:pPr>
              <w:suppressAutoHyphens/>
              <w:autoSpaceDN w:val="0"/>
              <w:textAlignment w:val="baseline"/>
              <w:rPr>
                <w:rFonts w:asciiTheme="minorHAnsi" w:hAnsiTheme="minorHAnsi" w:cstheme="minorHAnsi"/>
                <w:kern w:val="3"/>
                <w:sz w:val="18"/>
                <w:szCs w:val="18"/>
                <w:shd w:val="clear" w:color="auto" w:fill="C0C0C0"/>
                <w:lang w:eastAsia="zh-CN"/>
              </w:rPr>
            </w:pPr>
            <w:r w:rsidRPr="00C17207">
              <w:rPr>
                <w:rFonts w:asciiTheme="minorHAnsi" w:hAnsiTheme="minorHAnsi" w:cstheme="minorHAnsi"/>
                <w:kern w:val="3"/>
                <w:sz w:val="18"/>
                <w:szCs w:val="18"/>
                <w:shd w:val="clear" w:color="auto" w:fill="C0C0C0"/>
                <w:lang w:eastAsia="zh-CN"/>
              </w:rPr>
              <w:t>–</w:t>
            </w:r>
          </w:p>
        </w:tc>
        <w:tc>
          <w:tcPr>
            <w:tcW w:w="7631" w:type="dxa"/>
            <w:gridSpan w:val="3"/>
            <w:shd w:val="clear" w:color="auto" w:fill="auto"/>
            <w:tcMar>
              <w:top w:w="0" w:type="dxa"/>
              <w:left w:w="70" w:type="dxa"/>
              <w:bottom w:w="0" w:type="dxa"/>
              <w:right w:w="70" w:type="dxa"/>
            </w:tcMar>
            <w:vAlign w:val="center"/>
          </w:tcPr>
          <w:p w14:paraId="75BCD4B4" w14:textId="77777777" w:rsidR="004D7CE5" w:rsidRPr="00C17207" w:rsidRDefault="004D7CE5" w:rsidP="00314A33">
            <w:pPr>
              <w:suppressAutoHyphens/>
              <w:autoSpaceDN w:val="0"/>
              <w:textAlignment w:val="baseline"/>
              <w:rPr>
                <w:rFonts w:asciiTheme="minorHAnsi" w:hAnsiTheme="minorHAnsi" w:cstheme="minorHAnsi"/>
                <w:kern w:val="3"/>
                <w:sz w:val="18"/>
                <w:szCs w:val="18"/>
                <w:shd w:val="clear" w:color="auto" w:fill="C0C0C0"/>
                <w:lang w:eastAsia="zh-CN"/>
              </w:rPr>
            </w:pPr>
            <w:r w:rsidRPr="00C17207">
              <w:rPr>
                <w:rFonts w:asciiTheme="minorHAnsi" w:hAnsiTheme="minorHAnsi" w:cstheme="minorHAnsi"/>
                <w:kern w:val="3"/>
                <w:sz w:val="18"/>
                <w:szCs w:val="18"/>
                <w:shd w:val="clear" w:color="auto" w:fill="C0C0C0"/>
                <w:lang w:eastAsia="zh-CN"/>
              </w:rPr>
              <w:t>ilość punktów przyznana ofercie „x” w kryterium  „Cena ofertowa”</w:t>
            </w:r>
          </w:p>
        </w:tc>
      </w:tr>
      <w:tr w:rsidR="00C17207" w:rsidRPr="00C17207" w14:paraId="1AC180C3" w14:textId="77777777" w:rsidTr="00314A33">
        <w:trPr>
          <w:jc w:val="center"/>
        </w:trPr>
        <w:tc>
          <w:tcPr>
            <w:tcW w:w="709" w:type="dxa"/>
            <w:shd w:val="clear" w:color="auto" w:fill="auto"/>
            <w:tcMar>
              <w:top w:w="0" w:type="dxa"/>
              <w:left w:w="70" w:type="dxa"/>
              <w:bottom w:w="0" w:type="dxa"/>
              <w:right w:w="70" w:type="dxa"/>
            </w:tcMar>
            <w:vAlign w:val="center"/>
          </w:tcPr>
          <w:p w14:paraId="6C574E1F" w14:textId="77777777" w:rsidR="004D7CE5" w:rsidRPr="00C17207" w:rsidRDefault="004D7CE5" w:rsidP="00314A33">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530" w:type="dxa"/>
            <w:gridSpan w:val="2"/>
            <w:shd w:val="clear" w:color="auto" w:fill="auto"/>
            <w:tcMar>
              <w:top w:w="0" w:type="dxa"/>
              <w:left w:w="70" w:type="dxa"/>
              <w:bottom w:w="0" w:type="dxa"/>
              <w:right w:w="70" w:type="dxa"/>
            </w:tcMar>
            <w:vAlign w:val="center"/>
          </w:tcPr>
          <w:p w14:paraId="6C5CDF5D" w14:textId="77777777" w:rsidR="004D7CE5" w:rsidRPr="00C17207" w:rsidRDefault="004D7CE5" w:rsidP="00314A33">
            <w:pPr>
              <w:suppressAutoHyphens/>
              <w:autoSpaceDN w:val="0"/>
              <w:textAlignment w:val="baseline"/>
              <w:rPr>
                <w:rFonts w:asciiTheme="minorHAnsi" w:eastAsia="SimSun" w:hAnsiTheme="minorHAnsi" w:cstheme="minorHAnsi"/>
                <w:kern w:val="3"/>
                <w:sz w:val="18"/>
                <w:szCs w:val="18"/>
                <w:lang w:eastAsia="zh-CN" w:bidi="hi-IN"/>
              </w:rPr>
            </w:pPr>
            <w:proofErr w:type="spellStart"/>
            <w:r w:rsidRPr="00C17207">
              <w:rPr>
                <w:rFonts w:asciiTheme="minorHAnsi" w:hAnsiTheme="minorHAnsi" w:cstheme="minorHAnsi"/>
                <w:iCs/>
                <w:kern w:val="3"/>
                <w:sz w:val="18"/>
                <w:szCs w:val="18"/>
                <w:shd w:val="clear" w:color="auto" w:fill="C0C0C0"/>
                <w:lang w:eastAsia="zh-CN"/>
              </w:rPr>
              <w:t>C</w:t>
            </w:r>
            <w:r w:rsidRPr="00C17207">
              <w:rPr>
                <w:rFonts w:asciiTheme="minorHAnsi" w:hAnsiTheme="minorHAnsi" w:cstheme="minorHAnsi"/>
                <w:iCs/>
                <w:kern w:val="3"/>
                <w:sz w:val="18"/>
                <w:szCs w:val="18"/>
                <w:shd w:val="clear" w:color="auto" w:fill="C0C0C0"/>
                <w:vertAlign w:val="subscript"/>
                <w:lang w:eastAsia="zh-CN"/>
              </w:rPr>
              <w:t>min</w:t>
            </w:r>
            <w:proofErr w:type="spellEnd"/>
          </w:p>
        </w:tc>
        <w:tc>
          <w:tcPr>
            <w:tcW w:w="284" w:type="dxa"/>
            <w:shd w:val="clear" w:color="auto" w:fill="auto"/>
            <w:tcMar>
              <w:top w:w="0" w:type="dxa"/>
              <w:left w:w="70" w:type="dxa"/>
              <w:bottom w:w="0" w:type="dxa"/>
              <w:right w:w="70" w:type="dxa"/>
            </w:tcMar>
            <w:vAlign w:val="center"/>
          </w:tcPr>
          <w:p w14:paraId="41F1E666" w14:textId="77777777" w:rsidR="004D7CE5" w:rsidRPr="00C17207" w:rsidRDefault="004D7CE5" w:rsidP="00314A33">
            <w:pPr>
              <w:suppressAutoHyphens/>
              <w:autoSpaceDN w:val="0"/>
              <w:textAlignment w:val="baseline"/>
              <w:rPr>
                <w:rFonts w:asciiTheme="minorHAnsi" w:hAnsiTheme="minorHAnsi" w:cstheme="minorHAnsi"/>
                <w:kern w:val="3"/>
                <w:sz w:val="18"/>
                <w:szCs w:val="18"/>
                <w:shd w:val="clear" w:color="auto" w:fill="C0C0C0"/>
                <w:lang w:eastAsia="zh-CN"/>
              </w:rPr>
            </w:pPr>
            <w:r w:rsidRPr="00C17207">
              <w:rPr>
                <w:rFonts w:asciiTheme="minorHAnsi" w:hAnsiTheme="minorHAnsi" w:cstheme="minorHAnsi"/>
                <w:kern w:val="3"/>
                <w:sz w:val="18"/>
                <w:szCs w:val="18"/>
                <w:shd w:val="clear" w:color="auto" w:fill="C0C0C0"/>
                <w:lang w:eastAsia="zh-CN"/>
              </w:rPr>
              <w:t>–</w:t>
            </w:r>
          </w:p>
        </w:tc>
        <w:tc>
          <w:tcPr>
            <w:tcW w:w="7631" w:type="dxa"/>
            <w:gridSpan w:val="3"/>
            <w:shd w:val="clear" w:color="auto" w:fill="auto"/>
            <w:tcMar>
              <w:top w:w="0" w:type="dxa"/>
              <w:left w:w="70" w:type="dxa"/>
              <w:bottom w:w="0" w:type="dxa"/>
              <w:right w:w="70" w:type="dxa"/>
            </w:tcMar>
            <w:vAlign w:val="center"/>
          </w:tcPr>
          <w:p w14:paraId="7820BB61" w14:textId="77777777" w:rsidR="004D7CE5" w:rsidRPr="00C17207" w:rsidRDefault="004D7CE5" w:rsidP="00314A33">
            <w:pPr>
              <w:suppressAutoHyphens/>
              <w:autoSpaceDN w:val="0"/>
              <w:textAlignment w:val="baseline"/>
              <w:rPr>
                <w:rFonts w:asciiTheme="minorHAnsi" w:hAnsiTheme="minorHAnsi" w:cstheme="minorHAnsi"/>
                <w:kern w:val="3"/>
                <w:sz w:val="18"/>
                <w:szCs w:val="18"/>
                <w:shd w:val="clear" w:color="auto" w:fill="C0C0C0"/>
                <w:lang w:eastAsia="zh-CN"/>
              </w:rPr>
            </w:pPr>
            <w:r w:rsidRPr="00C17207">
              <w:rPr>
                <w:rFonts w:asciiTheme="minorHAnsi" w:hAnsiTheme="minorHAnsi" w:cstheme="minorHAnsi"/>
                <w:kern w:val="3"/>
                <w:sz w:val="18"/>
                <w:szCs w:val="18"/>
                <w:shd w:val="clear" w:color="auto" w:fill="C0C0C0"/>
                <w:lang w:eastAsia="zh-CN"/>
              </w:rPr>
              <w:t>najniższa cena brutto wśród cen w ocenianych ofertach</w:t>
            </w:r>
          </w:p>
        </w:tc>
      </w:tr>
      <w:tr w:rsidR="004D7CE5" w:rsidRPr="00C17207" w14:paraId="365222F9" w14:textId="77777777" w:rsidTr="00314A33">
        <w:trPr>
          <w:trHeight w:val="152"/>
          <w:jc w:val="center"/>
        </w:trPr>
        <w:tc>
          <w:tcPr>
            <w:tcW w:w="709" w:type="dxa"/>
            <w:shd w:val="clear" w:color="auto" w:fill="auto"/>
            <w:tcMar>
              <w:top w:w="0" w:type="dxa"/>
              <w:left w:w="70" w:type="dxa"/>
              <w:bottom w:w="0" w:type="dxa"/>
              <w:right w:w="70" w:type="dxa"/>
            </w:tcMar>
            <w:vAlign w:val="center"/>
          </w:tcPr>
          <w:p w14:paraId="0C756A85" w14:textId="77777777" w:rsidR="004D7CE5" w:rsidRPr="00C17207" w:rsidRDefault="004D7CE5" w:rsidP="00314A33">
            <w:pPr>
              <w:suppressAutoHyphens/>
              <w:autoSpaceDN w:val="0"/>
              <w:snapToGrid w:val="0"/>
              <w:textAlignment w:val="baseline"/>
              <w:rPr>
                <w:rFonts w:asciiTheme="minorHAnsi" w:hAnsiTheme="minorHAnsi" w:cstheme="minorHAnsi"/>
                <w:kern w:val="3"/>
                <w:sz w:val="18"/>
                <w:szCs w:val="18"/>
                <w:shd w:val="clear" w:color="auto" w:fill="C0C0C0"/>
                <w:lang w:eastAsia="zh-CN"/>
              </w:rPr>
            </w:pPr>
          </w:p>
        </w:tc>
        <w:tc>
          <w:tcPr>
            <w:tcW w:w="530" w:type="dxa"/>
            <w:gridSpan w:val="2"/>
            <w:shd w:val="clear" w:color="auto" w:fill="auto"/>
            <w:tcMar>
              <w:top w:w="0" w:type="dxa"/>
              <w:left w:w="70" w:type="dxa"/>
              <w:bottom w:w="0" w:type="dxa"/>
              <w:right w:w="70" w:type="dxa"/>
            </w:tcMar>
          </w:tcPr>
          <w:p w14:paraId="0F843434" w14:textId="77777777" w:rsidR="004D7CE5" w:rsidRPr="00C17207" w:rsidRDefault="004D7CE5" w:rsidP="00314A33">
            <w:pPr>
              <w:suppressAutoHyphens/>
              <w:autoSpaceDN w:val="0"/>
              <w:textAlignment w:val="baseline"/>
              <w:rPr>
                <w:rFonts w:asciiTheme="minorHAnsi" w:eastAsia="SimSun" w:hAnsiTheme="minorHAnsi" w:cstheme="minorHAnsi"/>
                <w:kern w:val="3"/>
                <w:sz w:val="18"/>
                <w:szCs w:val="18"/>
                <w:lang w:eastAsia="zh-CN" w:bidi="hi-IN"/>
              </w:rPr>
            </w:pPr>
            <w:proofErr w:type="spellStart"/>
            <w:r w:rsidRPr="00C17207">
              <w:rPr>
                <w:rFonts w:asciiTheme="minorHAnsi" w:hAnsiTheme="minorHAnsi" w:cstheme="minorHAnsi"/>
                <w:iCs/>
                <w:kern w:val="3"/>
                <w:sz w:val="18"/>
                <w:szCs w:val="18"/>
                <w:shd w:val="clear" w:color="auto" w:fill="C0C0C0"/>
                <w:lang w:eastAsia="zh-CN"/>
              </w:rPr>
              <w:t>C</w:t>
            </w:r>
            <w:r w:rsidRPr="00C17207">
              <w:rPr>
                <w:rFonts w:asciiTheme="minorHAnsi" w:hAnsiTheme="minorHAnsi" w:cstheme="minorHAnsi"/>
                <w:iCs/>
                <w:kern w:val="3"/>
                <w:sz w:val="18"/>
                <w:szCs w:val="18"/>
                <w:shd w:val="clear" w:color="auto" w:fill="C0C0C0"/>
                <w:vertAlign w:val="subscript"/>
                <w:lang w:eastAsia="zh-CN"/>
              </w:rPr>
              <w:t>x</w:t>
            </w:r>
            <w:proofErr w:type="spellEnd"/>
          </w:p>
        </w:tc>
        <w:tc>
          <w:tcPr>
            <w:tcW w:w="284" w:type="dxa"/>
            <w:shd w:val="clear" w:color="auto" w:fill="auto"/>
            <w:tcMar>
              <w:top w:w="0" w:type="dxa"/>
              <w:left w:w="70" w:type="dxa"/>
              <w:bottom w:w="0" w:type="dxa"/>
              <w:right w:w="70" w:type="dxa"/>
            </w:tcMar>
          </w:tcPr>
          <w:p w14:paraId="5DD37818" w14:textId="77777777" w:rsidR="004D7CE5" w:rsidRPr="00C17207" w:rsidRDefault="004D7CE5" w:rsidP="00314A33">
            <w:pPr>
              <w:suppressAutoHyphens/>
              <w:autoSpaceDN w:val="0"/>
              <w:textAlignment w:val="baseline"/>
              <w:rPr>
                <w:rFonts w:asciiTheme="minorHAnsi" w:hAnsiTheme="minorHAnsi" w:cstheme="minorHAnsi"/>
                <w:kern w:val="3"/>
                <w:sz w:val="18"/>
                <w:szCs w:val="18"/>
                <w:shd w:val="clear" w:color="auto" w:fill="C0C0C0"/>
                <w:lang w:eastAsia="zh-CN"/>
              </w:rPr>
            </w:pPr>
            <w:r w:rsidRPr="00C17207">
              <w:rPr>
                <w:rFonts w:asciiTheme="minorHAnsi" w:hAnsiTheme="minorHAnsi" w:cstheme="minorHAnsi"/>
                <w:kern w:val="3"/>
                <w:sz w:val="18"/>
                <w:szCs w:val="18"/>
                <w:shd w:val="clear" w:color="auto" w:fill="C0C0C0"/>
                <w:lang w:eastAsia="zh-CN"/>
              </w:rPr>
              <w:t>–</w:t>
            </w:r>
          </w:p>
        </w:tc>
        <w:tc>
          <w:tcPr>
            <w:tcW w:w="7631" w:type="dxa"/>
            <w:gridSpan w:val="3"/>
            <w:shd w:val="clear" w:color="auto" w:fill="auto"/>
            <w:tcMar>
              <w:top w:w="0" w:type="dxa"/>
              <w:left w:w="70" w:type="dxa"/>
              <w:bottom w:w="0" w:type="dxa"/>
              <w:right w:w="70" w:type="dxa"/>
            </w:tcMar>
            <w:vAlign w:val="center"/>
          </w:tcPr>
          <w:p w14:paraId="14B31C52" w14:textId="77777777" w:rsidR="004D7CE5" w:rsidRPr="00C17207" w:rsidRDefault="004D7CE5" w:rsidP="00314A33">
            <w:pPr>
              <w:suppressAutoHyphens/>
              <w:autoSpaceDN w:val="0"/>
              <w:textAlignment w:val="baseline"/>
              <w:rPr>
                <w:rFonts w:asciiTheme="minorHAnsi" w:eastAsia="SimSun" w:hAnsiTheme="minorHAnsi" w:cstheme="minorHAnsi"/>
                <w:kern w:val="3"/>
                <w:sz w:val="18"/>
                <w:szCs w:val="18"/>
                <w:lang w:eastAsia="zh-CN" w:bidi="hi-IN"/>
              </w:rPr>
            </w:pPr>
            <w:r w:rsidRPr="00C17207">
              <w:rPr>
                <w:rFonts w:asciiTheme="minorHAnsi" w:hAnsiTheme="minorHAnsi" w:cstheme="minorHAnsi"/>
                <w:kern w:val="3"/>
                <w:sz w:val="18"/>
                <w:szCs w:val="18"/>
                <w:shd w:val="clear" w:color="auto" w:fill="C0C0C0"/>
                <w:lang w:eastAsia="zh-CN"/>
              </w:rPr>
              <w:t>cena brutto ocenianej oferty „x”</w:t>
            </w:r>
          </w:p>
        </w:tc>
      </w:tr>
    </w:tbl>
    <w:p w14:paraId="0814723E" w14:textId="77777777" w:rsidR="004D7CE5" w:rsidRPr="00C17207" w:rsidRDefault="004D7CE5" w:rsidP="004D7CE5">
      <w:pPr>
        <w:suppressAutoHyphens/>
        <w:autoSpaceDN w:val="0"/>
        <w:textAlignment w:val="baseline"/>
        <w:rPr>
          <w:rFonts w:asciiTheme="minorHAnsi" w:hAnsiTheme="minorHAnsi" w:cstheme="minorHAnsi"/>
          <w:kern w:val="3"/>
          <w:sz w:val="18"/>
          <w:szCs w:val="18"/>
          <w:shd w:val="clear" w:color="auto" w:fill="FFFF00"/>
          <w:lang w:eastAsia="zh-CN"/>
        </w:rPr>
      </w:pPr>
    </w:p>
    <w:p w14:paraId="136F6874" w14:textId="77777777" w:rsidR="004D7CE5" w:rsidRPr="00C17207" w:rsidRDefault="004D7CE5" w:rsidP="004D7CE5">
      <w:pPr>
        <w:suppressAutoHyphens/>
        <w:autoSpaceDN w:val="0"/>
        <w:textAlignment w:val="baseline"/>
        <w:rPr>
          <w:rFonts w:asciiTheme="minorHAnsi" w:hAnsiTheme="minorHAnsi" w:cstheme="minorHAnsi"/>
          <w:kern w:val="3"/>
          <w:sz w:val="18"/>
          <w:szCs w:val="18"/>
          <w:shd w:val="clear" w:color="auto" w:fill="FFFF00"/>
          <w:lang w:eastAsia="zh-CN"/>
        </w:rPr>
      </w:pPr>
    </w:p>
    <w:p w14:paraId="3406D8E6" w14:textId="77777777" w:rsidR="004D7CE5" w:rsidRPr="00C17207" w:rsidRDefault="004D7CE5" w:rsidP="000B3EDE">
      <w:pPr>
        <w:pStyle w:val="Akapitzlist"/>
        <w:numPr>
          <w:ilvl w:val="1"/>
          <w:numId w:val="41"/>
        </w:numPr>
        <w:spacing w:before="120"/>
        <w:ind w:left="567" w:hanging="567"/>
        <w:jc w:val="both"/>
        <w:rPr>
          <w:rFonts w:asciiTheme="minorHAnsi" w:eastAsia="Arial Unicode MS" w:hAnsiTheme="minorHAnsi" w:cstheme="minorHAnsi"/>
          <w:sz w:val="18"/>
          <w:szCs w:val="18"/>
        </w:rPr>
      </w:pPr>
      <w:r w:rsidRPr="00C17207">
        <w:rPr>
          <w:rFonts w:asciiTheme="minorHAnsi" w:hAnsiTheme="minorHAnsi" w:cstheme="minorHAnsi"/>
          <w:sz w:val="18"/>
          <w:szCs w:val="18"/>
          <w:lang w:eastAsia="pl-PL"/>
        </w:rPr>
        <w:t>W kryterium „odległość na jaką transportowane będą posiłki liczona od miejsca przygotowania do dowozu do naszej szkoły z dokładnością do 100 metrów”, w którym Zamawiającemu zależy na jak najkrótszej odległości na jaką transportowane będą posiłki - ocenie zostanie poddana odległość od wskazanego przez Wykonawcę w Formularzu oferty miejsca przygotowania posiłków do danej placówki oświatowej mierzona na stronie internetowej </w:t>
      </w:r>
      <w:hyperlink r:id="rId16" w:tgtFrame="_blank" w:history="1">
        <w:r w:rsidRPr="00C17207">
          <w:rPr>
            <w:rFonts w:asciiTheme="minorHAnsi" w:hAnsiTheme="minorHAnsi" w:cstheme="minorHAnsi"/>
            <w:sz w:val="18"/>
            <w:szCs w:val="18"/>
            <w:u w:val="single"/>
            <w:lang w:eastAsia="pl-PL"/>
          </w:rPr>
          <w:t>https://www.targeo.pl/</w:t>
        </w:r>
      </w:hyperlink>
      <w:r w:rsidRPr="00C17207">
        <w:rPr>
          <w:rFonts w:asciiTheme="minorHAnsi" w:hAnsiTheme="minorHAnsi" w:cstheme="minorHAnsi"/>
          <w:sz w:val="18"/>
          <w:szCs w:val="18"/>
          <w:lang w:eastAsia="pl-PL"/>
        </w:rPr>
        <w:t xml:space="preserve"> z dokładnością do 100 m. Maksymalna liczba punktów – 40. </w:t>
      </w:r>
    </w:p>
    <w:p w14:paraId="05BBB039" w14:textId="77777777" w:rsidR="004D7CE5" w:rsidRPr="00C17207" w:rsidRDefault="004D7CE5" w:rsidP="004D7CE5">
      <w:pPr>
        <w:pStyle w:val="Akapitzlist"/>
        <w:tabs>
          <w:tab w:val="left" w:pos="567"/>
        </w:tabs>
        <w:spacing w:before="120"/>
        <w:ind w:left="567"/>
        <w:rPr>
          <w:rFonts w:asciiTheme="minorHAnsi" w:hAnsiTheme="minorHAnsi" w:cstheme="minorHAnsi"/>
          <w:sz w:val="18"/>
          <w:szCs w:val="18"/>
          <w:lang w:eastAsia="pl-PL"/>
        </w:rPr>
      </w:pPr>
      <w:r w:rsidRPr="00C17207">
        <w:rPr>
          <w:rFonts w:asciiTheme="minorHAnsi" w:hAnsiTheme="minorHAnsi" w:cstheme="minorHAnsi"/>
          <w:sz w:val="18"/>
          <w:szCs w:val="18"/>
          <w:lang w:eastAsia="pl-PL"/>
        </w:rPr>
        <w:t>Punkty przyznawane będą według poniższych zasad:</w:t>
      </w:r>
      <w:r w:rsidRPr="00C17207">
        <w:rPr>
          <w:rFonts w:asciiTheme="minorHAnsi" w:hAnsiTheme="minorHAnsi" w:cstheme="minorHAnsi"/>
          <w:sz w:val="18"/>
          <w:szCs w:val="18"/>
          <w:lang w:eastAsia="pl-PL"/>
        </w:rPr>
        <w:br/>
        <w:t xml:space="preserve">• za odległość na jaką transportowane będą posiłki liczoną od miejsca przygotowania do danej placówki oświatowej wynoszącą do 5 km – 40,00 pkt. </w:t>
      </w:r>
      <w:r w:rsidRPr="00C17207">
        <w:rPr>
          <w:rFonts w:asciiTheme="minorHAnsi" w:hAnsiTheme="minorHAnsi" w:cstheme="minorHAnsi"/>
          <w:sz w:val="18"/>
          <w:szCs w:val="18"/>
          <w:lang w:eastAsia="pl-PL"/>
        </w:rPr>
        <w:br/>
        <w:t>• za odległość na jaką transportowane będą posiłki liczoną od miejsca przygotowania do danej placówki oświatowej wynoszącą powyżej 5 km do 10 km – 30,00 pkt.,</w:t>
      </w:r>
      <w:r w:rsidRPr="00C17207">
        <w:rPr>
          <w:rFonts w:asciiTheme="minorHAnsi" w:hAnsiTheme="minorHAnsi" w:cstheme="minorHAnsi"/>
          <w:sz w:val="18"/>
          <w:szCs w:val="18"/>
          <w:lang w:eastAsia="pl-PL"/>
        </w:rPr>
        <w:br/>
        <w:t>• za odległość na jaką transportowane będą posiłki liczoną od miejsca przygotowania do danej placówki oświatowej wynoszącą powyżej 10 km do 20 km – 20,00 pkt.,</w:t>
      </w:r>
      <w:r w:rsidRPr="00C17207">
        <w:rPr>
          <w:rFonts w:asciiTheme="minorHAnsi" w:hAnsiTheme="minorHAnsi" w:cstheme="minorHAnsi"/>
          <w:sz w:val="18"/>
          <w:szCs w:val="18"/>
          <w:lang w:eastAsia="pl-PL"/>
        </w:rPr>
        <w:br/>
        <w:t>• za odległość na jaką transportowane będą posiłki liczoną od miejsca przygotowania do danej placówki oświatowej wynoszącą powyżej 20 km do 30 km – 10,00 pkt.,</w:t>
      </w:r>
      <w:r w:rsidRPr="00C17207">
        <w:rPr>
          <w:rFonts w:asciiTheme="minorHAnsi" w:hAnsiTheme="minorHAnsi" w:cstheme="minorHAnsi"/>
          <w:sz w:val="18"/>
          <w:szCs w:val="18"/>
          <w:lang w:eastAsia="pl-PL"/>
        </w:rPr>
        <w:br/>
        <w:t>• za odległość na jaką transportowane będą posiłki liczoną od miejsca przygotowania do danej placówki oświatowej wynoszącą powyżej 30 km – 0,00 pkt.,</w:t>
      </w:r>
    </w:p>
    <w:p w14:paraId="0C6424D2" w14:textId="77777777" w:rsidR="004D7CE5" w:rsidRPr="00C17207" w:rsidRDefault="004D7CE5" w:rsidP="004D7CE5">
      <w:pPr>
        <w:pStyle w:val="Tekstpodstawowy"/>
        <w:spacing w:before="120" w:line="276" w:lineRule="auto"/>
        <w:ind w:firstLine="142"/>
        <w:jc w:val="both"/>
        <w:rPr>
          <w:rFonts w:asciiTheme="minorHAnsi" w:hAnsiTheme="minorHAnsi" w:cstheme="minorHAnsi"/>
          <w:sz w:val="18"/>
          <w:szCs w:val="18"/>
        </w:rPr>
      </w:pPr>
      <w:r w:rsidRPr="00C17207">
        <w:rPr>
          <w:rFonts w:asciiTheme="minorHAnsi" w:hAnsiTheme="minorHAnsi" w:cstheme="minorHAnsi"/>
          <w:sz w:val="18"/>
          <w:szCs w:val="18"/>
          <w:u w:val="single"/>
        </w:rPr>
        <w:t>Łączna ocena oferty</w:t>
      </w:r>
      <w:r w:rsidRPr="00C17207">
        <w:rPr>
          <w:rFonts w:asciiTheme="minorHAnsi" w:hAnsiTheme="minorHAnsi" w:cstheme="minorHAnsi"/>
          <w:sz w:val="18"/>
          <w:szCs w:val="18"/>
        </w:rPr>
        <w:t>:</w:t>
      </w:r>
    </w:p>
    <w:p w14:paraId="78E542E9" w14:textId="77777777" w:rsidR="004D7CE5" w:rsidRPr="00C17207" w:rsidRDefault="004D7CE5" w:rsidP="004D7CE5">
      <w:pPr>
        <w:pStyle w:val="Standardowytekst"/>
        <w:tabs>
          <w:tab w:val="left" w:pos="284"/>
        </w:tabs>
        <w:overflowPunct/>
        <w:autoSpaceDE/>
        <w:spacing w:line="276" w:lineRule="auto"/>
        <w:ind w:firstLine="142"/>
        <w:rPr>
          <w:rFonts w:asciiTheme="minorHAnsi" w:hAnsiTheme="minorHAnsi" w:cstheme="minorHAnsi"/>
          <w:sz w:val="18"/>
          <w:szCs w:val="18"/>
        </w:rPr>
      </w:pPr>
      <w:r w:rsidRPr="00C17207">
        <w:rPr>
          <w:rFonts w:asciiTheme="minorHAnsi" w:hAnsiTheme="minorHAnsi" w:cstheme="minorHAnsi"/>
          <w:sz w:val="18"/>
          <w:szCs w:val="18"/>
        </w:rPr>
        <w:t>Zamawiający uzna za najkorzystniejszą ofertę, która uzyskała najwyższą ilość punktów za sumę wszystkich kryteriów wg wzoru (tj. najwyższą wartość wskaźnika W(x)):</w:t>
      </w:r>
    </w:p>
    <w:p w14:paraId="0E44CE72" w14:textId="77777777" w:rsidR="004D7CE5" w:rsidRPr="00C17207" w:rsidRDefault="004D7CE5" w:rsidP="004D7CE5">
      <w:pPr>
        <w:tabs>
          <w:tab w:val="left" w:pos="284"/>
        </w:tabs>
        <w:spacing w:before="120"/>
        <w:ind w:firstLine="142"/>
        <w:jc w:val="center"/>
        <w:rPr>
          <w:rFonts w:asciiTheme="minorHAnsi" w:hAnsiTheme="minorHAnsi" w:cstheme="minorHAnsi"/>
          <w:sz w:val="18"/>
          <w:szCs w:val="18"/>
        </w:rPr>
      </w:pPr>
      <w:r w:rsidRPr="00C17207">
        <w:rPr>
          <w:rFonts w:asciiTheme="minorHAnsi" w:hAnsiTheme="minorHAnsi" w:cstheme="minorHAnsi"/>
          <w:sz w:val="18"/>
          <w:szCs w:val="18"/>
        </w:rPr>
        <w:t xml:space="preserve">W(x) = </w:t>
      </w:r>
      <w:proofErr w:type="spellStart"/>
      <w:r w:rsidRPr="00C17207">
        <w:rPr>
          <w:rFonts w:asciiTheme="minorHAnsi" w:hAnsiTheme="minorHAnsi" w:cstheme="minorHAnsi"/>
          <w:sz w:val="18"/>
          <w:szCs w:val="18"/>
        </w:rPr>
        <w:t>Cp</w:t>
      </w:r>
      <w:proofErr w:type="spellEnd"/>
      <w:r w:rsidRPr="00C17207">
        <w:rPr>
          <w:rFonts w:asciiTheme="minorHAnsi" w:hAnsiTheme="minorHAnsi" w:cstheme="minorHAnsi"/>
          <w:sz w:val="18"/>
          <w:szCs w:val="18"/>
        </w:rPr>
        <w:t>(x) + D(x)</w:t>
      </w:r>
    </w:p>
    <w:tbl>
      <w:tblPr>
        <w:tblW w:w="8446" w:type="dxa"/>
        <w:jc w:val="center"/>
        <w:tblCellMar>
          <w:left w:w="0" w:type="dxa"/>
          <w:right w:w="0" w:type="dxa"/>
        </w:tblCellMar>
        <w:tblLook w:val="00A0" w:firstRow="1" w:lastRow="0" w:firstColumn="1" w:lastColumn="0" w:noHBand="0" w:noVBand="0"/>
      </w:tblPr>
      <w:tblGrid>
        <w:gridCol w:w="822"/>
        <w:gridCol w:w="992"/>
        <w:gridCol w:w="567"/>
        <w:gridCol w:w="6065"/>
      </w:tblGrid>
      <w:tr w:rsidR="00C17207" w:rsidRPr="00C17207" w14:paraId="61088F36" w14:textId="77777777" w:rsidTr="00314A33">
        <w:trPr>
          <w:cantSplit/>
          <w:jc w:val="center"/>
        </w:trPr>
        <w:tc>
          <w:tcPr>
            <w:tcW w:w="822" w:type="dxa"/>
            <w:tcMar>
              <w:top w:w="0" w:type="dxa"/>
              <w:left w:w="70" w:type="dxa"/>
              <w:bottom w:w="0" w:type="dxa"/>
              <w:right w:w="70" w:type="dxa"/>
            </w:tcMar>
            <w:vAlign w:val="center"/>
          </w:tcPr>
          <w:p w14:paraId="00B0B12D" w14:textId="77777777" w:rsidR="004D7CE5" w:rsidRPr="00C17207" w:rsidRDefault="004D7CE5" w:rsidP="00314A33">
            <w:pPr>
              <w:tabs>
                <w:tab w:val="left" w:pos="284"/>
              </w:tabs>
              <w:spacing w:before="120"/>
              <w:ind w:firstLine="142"/>
              <w:rPr>
                <w:rFonts w:asciiTheme="minorHAnsi" w:hAnsiTheme="minorHAnsi" w:cstheme="minorHAnsi"/>
                <w:sz w:val="18"/>
                <w:szCs w:val="18"/>
              </w:rPr>
            </w:pPr>
            <w:r w:rsidRPr="00C17207">
              <w:rPr>
                <w:rFonts w:asciiTheme="minorHAnsi" w:hAnsiTheme="minorHAnsi" w:cstheme="minorHAnsi"/>
                <w:sz w:val="18"/>
                <w:szCs w:val="18"/>
              </w:rPr>
              <w:t>gdzie:</w:t>
            </w:r>
          </w:p>
        </w:tc>
        <w:tc>
          <w:tcPr>
            <w:tcW w:w="7624" w:type="dxa"/>
            <w:gridSpan w:val="3"/>
            <w:tcMar>
              <w:top w:w="0" w:type="dxa"/>
              <w:left w:w="70" w:type="dxa"/>
              <w:bottom w:w="0" w:type="dxa"/>
              <w:right w:w="70" w:type="dxa"/>
            </w:tcMar>
            <w:vAlign w:val="center"/>
          </w:tcPr>
          <w:p w14:paraId="1589C2F3" w14:textId="77777777" w:rsidR="004D7CE5" w:rsidRPr="00C17207" w:rsidRDefault="004D7CE5" w:rsidP="00314A33">
            <w:pPr>
              <w:tabs>
                <w:tab w:val="left" w:pos="284"/>
              </w:tabs>
              <w:spacing w:before="120"/>
              <w:ind w:firstLine="142"/>
              <w:jc w:val="both"/>
              <w:rPr>
                <w:rFonts w:asciiTheme="minorHAnsi" w:hAnsiTheme="minorHAnsi" w:cstheme="minorHAnsi"/>
                <w:sz w:val="18"/>
                <w:szCs w:val="18"/>
              </w:rPr>
            </w:pPr>
          </w:p>
        </w:tc>
      </w:tr>
      <w:tr w:rsidR="00C17207" w:rsidRPr="00C17207" w14:paraId="22315E63" w14:textId="77777777" w:rsidTr="00314A33">
        <w:trPr>
          <w:cantSplit/>
          <w:jc w:val="center"/>
        </w:trPr>
        <w:tc>
          <w:tcPr>
            <w:tcW w:w="822" w:type="dxa"/>
            <w:tcMar>
              <w:top w:w="0" w:type="dxa"/>
              <w:left w:w="70" w:type="dxa"/>
              <w:bottom w:w="0" w:type="dxa"/>
              <w:right w:w="70" w:type="dxa"/>
            </w:tcMar>
            <w:vAlign w:val="center"/>
          </w:tcPr>
          <w:p w14:paraId="206AF308" w14:textId="77777777" w:rsidR="004D7CE5" w:rsidRPr="00C17207" w:rsidRDefault="004D7CE5" w:rsidP="00314A33">
            <w:pPr>
              <w:tabs>
                <w:tab w:val="left" w:pos="284"/>
              </w:tabs>
              <w:spacing w:before="120"/>
              <w:ind w:firstLine="142"/>
              <w:jc w:val="both"/>
              <w:rPr>
                <w:rFonts w:asciiTheme="minorHAnsi" w:hAnsiTheme="minorHAnsi" w:cstheme="minorHAnsi"/>
                <w:sz w:val="18"/>
                <w:szCs w:val="18"/>
              </w:rPr>
            </w:pPr>
          </w:p>
        </w:tc>
        <w:tc>
          <w:tcPr>
            <w:tcW w:w="992" w:type="dxa"/>
            <w:tcMar>
              <w:top w:w="0" w:type="dxa"/>
              <w:left w:w="70" w:type="dxa"/>
              <w:bottom w:w="0" w:type="dxa"/>
              <w:right w:w="70" w:type="dxa"/>
            </w:tcMar>
            <w:vAlign w:val="center"/>
          </w:tcPr>
          <w:p w14:paraId="41FA44FC" w14:textId="77777777" w:rsidR="004D7CE5" w:rsidRPr="00C17207" w:rsidRDefault="004D7CE5" w:rsidP="00314A33">
            <w:pPr>
              <w:tabs>
                <w:tab w:val="left" w:pos="284"/>
              </w:tabs>
              <w:spacing w:before="120"/>
              <w:ind w:firstLine="142"/>
              <w:jc w:val="both"/>
              <w:rPr>
                <w:rFonts w:asciiTheme="minorHAnsi" w:hAnsiTheme="minorHAnsi" w:cstheme="minorHAnsi"/>
                <w:sz w:val="18"/>
                <w:szCs w:val="18"/>
              </w:rPr>
            </w:pPr>
            <w:r w:rsidRPr="00C17207">
              <w:rPr>
                <w:rFonts w:asciiTheme="minorHAnsi" w:hAnsiTheme="minorHAnsi" w:cstheme="minorHAnsi"/>
                <w:sz w:val="18"/>
                <w:szCs w:val="18"/>
              </w:rPr>
              <w:t>W(x)</w:t>
            </w:r>
          </w:p>
        </w:tc>
        <w:tc>
          <w:tcPr>
            <w:tcW w:w="567" w:type="dxa"/>
            <w:tcMar>
              <w:top w:w="0" w:type="dxa"/>
              <w:left w:w="70" w:type="dxa"/>
              <w:bottom w:w="0" w:type="dxa"/>
              <w:right w:w="70" w:type="dxa"/>
            </w:tcMar>
            <w:vAlign w:val="center"/>
          </w:tcPr>
          <w:p w14:paraId="39355189" w14:textId="77777777" w:rsidR="004D7CE5" w:rsidRPr="00C17207" w:rsidRDefault="004D7CE5" w:rsidP="00314A33">
            <w:pPr>
              <w:tabs>
                <w:tab w:val="left" w:pos="284"/>
              </w:tabs>
              <w:spacing w:before="120"/>
              <w:ind w:firstLine="142"/>
              <w:jc w:val="both"/>
              <w:rPr>
                <w:rFonts w:asciiTheme="minorHAnsi" w:hAnsiTheme="minorHAnsi" w:cstheme="minorHAnsi"/>
                <w:sz w:val="18"/>
                <w:szCs w:val="18"/>
              </w:rPr>
            </w:pPr>
            <w:r w:rsidRPr="00C17207">
              <w:rPr>
                <w:rFonts w:asciiTheme="minorHAnsi" w:hAnsiTheme="minorHAnsi" w:cstheme="minorHAnsi"/>
                <w:sz w:val="18"/>
                <w:szCs w:val="18"/>
              </w:rPr>
              <w:t>–</w:t>
            </w:r>
          </w:p>
        </w:tc>
        <w:tc>
          <w:tcPr>
            <w:tcW w:w="6065" w:type="dxa"/>
            <w:tcMar>
              <w:top w:w="0" w:type="dxa"/>
              <w:left w:w="70" w:type="dxa"/>
              <w:bottom w:w="0" w:type="dxa"/>
              <w:right w:w="70" w:type="dxa"/>
            </w:tcMar>
            <w:vAlign w:val="center"/>
          </w:tcPr>
          <w:p w14:paraId="4D85D461" w14:textId="77777777" w:rsidR="004D7CE5" w:rsidRPr="00C17207" w:rsidRDefault="004D7CE5" w:rsidP="00314A33">
            <w:pPr>
              <w:tabs>
                <w:tab w:val="left" w:pos="284"/>
              </w:tabs>
              <w:spacing w:before="120"/>
              <w:ind w:firstLine="142"/>
              <w:rPr>
                <w:rFonts w:asciiTheme="minorHAnsi" w:hAnsiTheme="minorHAnsi" w:cstheme="minorHAnsi"/>
                <w:sz w:val="18"/>
                <w:szCs w:val="18"/>
              </w:rPr>
            </w:pPr>
            <w:r w:rsidRPr="00C17207">
              <w:rPr>
                <w:rFonts w:asciiTheme="minorHAnsi" w:hAnsiTheme="minorHAnsi" w:cstheme="minorHAnsi"/>
                <w:sz w:val="18"/>
                <w:szCs w:val="18"/>
              </w:rPr>
              <w:t>wskaźnik oceny oferty,</w:t>
            </w:r>
          </w:p>
        </w:tc>
      </w:tr>
      <w:tr w:rsidR="00C17207" w:rsidRPr="00C17207" w14:paraId="220CC160" w14:textId="77777777" w:rsidTr="00314A33">
        <w:trPr>
          <w:cantSplit/>
          <w:jc w:val="center"/>
        </w:trPr>
        <w:tc>
          <w:tcPr>
            <w:tcW w:w="822" w:type="dxa"/>
            <w:tcMar>
              <w:top w:w="0" w:type="dxa"/>
              <w:left w:w="70" w:type="dxa"/>
              <w:bottom w:w="0" w:type="dxa"/>
              <w:right w:w="70" w:type="dxa"/>
            </w:tcMar>
            <w:vAlign w:val="center"/>
          </w:tcPr>
          <w:p w14:paraId="5AFECAF0" w14:textId="77777777" w:rsidR="004D7CE5" w:rsidRPr="00C17207" w:rsidRDefault="004D7CE5" w:rsidP="00314A33">
            <w:pPr>
              <w:tabs>
                <w:tab w:val="left" w:pos="284"/>
              </w:tabs>
              <w:spacing w:before="120"/>
              <w:ind w:firstLine="142"/>
              <w:jc w:val="both"/>
              <w:rPr>
                <w:rFonts w:asciiTheme="minorHAnsi" w:hAnsiTheme="minorHAnsi" w:cstheme="minorHAnsi"/>
                <w:sz w:val="18"/>
                <w:szCs w:val="18"/>
              </w:rPr>
            </w:pPr>
          </w:p>
        </w:tc>
        <w:tc>
          <w:tcPr>
            <w:tcW w:w="992" w:type="dxa"/>
            <w:tcMar>
              <w:top w:w="0" w:type="dxa"/>
              <w:left w:w="70" w:type="dxa"/>
              <w:bottom w:w="0" w:type="dxa"/>
              <w:right w:w="70" w:type="dxa"/>
            </w:tcMar>
            <w:vAlign w:val="center"/>
          </w:tcPr>
          <w:p w14:paraId="7BBC4442" w14:textId="77777777" w:rsidR="004D7CE5" w:rsidRPr="00C17207" w:rsidRDefault="004D7CE5" w:rsidP="00314A33">
            <w:pPr>
              <w:tabs>
                <w:tab w:val="left" w:pos="284"/>
              </w:tabs>
              <w:spacing w:before="120"/>
              <w:ind w:firstLine="142"/>
              <w:jc w:val="both"/>
              <w:rPr>
                <w:rFonts w:asciiTheme="minorHAnsi" w:hAnsiTheme="minorHAnsi" w:cstheme="minorHAnsi"/>
                <w:sz w:val="18"/>
                <w:szCs w:val="18"/>
              </w:rPr>
            </w:pPr>
            <w:proofErr w:type="spellStart"/>
            <w:r w:rsidRPr="00C17207">
              <w:rPr>
                <w:rFonts w:asciiTheme="minorHAnsi" w:hAnsiTheme="minorHAnsi" w:cstheme="minorHAnsi"/>
                <w:sz w:val="18"/>
                <w:szCs w:val="18"/>
              </w:rPr>
              <w:t>Cp</w:t>
            </w:r>
            <w:proofErr w:type="spellEnd"/>
            <w:r w:rsidRPr="00C17207">
              <w:rPr>
                <w:rFonts w:asciiTheme="minorHAnsi" w:hAnsiTheme="minorHAnsi" w:cstheme="minorHAnsi"/>
                <w:sz w:val="18"/>
                <w:szCs w:val="18"/>
              </w:rPr>
              <w:t>(x)</w:t>
            </w:r>
          </w:p>
        </w:tc>
        <w:tc>
          <w:tcPr>
            <w:tcW w:w="567" w:type="dxa"/>
            <w:tcMar>
              <w:top w:w="0" w:type="dxa"/>
              <w:left w:w="70" w:type="dxa"/>
              <w:bottom w:w="0" w:type="dxa"/>
              <w:right w:w="70" w:type="dxa"/>
            </w:tcMar>
            <w:vAlign w:val="center"/>
          </w:tcPr>
          <w:p w14:paraId="00938779" w14:textId="77777777" w:rsidR="004D7CE5" w:rsidRPr="00C17207" w:rsidRDefault="004D7CE5" w:rsidP="00314A33">
            <w:pPr>
              <w:tabs>
                <w:tab w:val="left" w:pos="284"/>
              </w:tabs>
              <w:spacing w:before="120"/>
              <w:ind w:firstLine="142"/>
              <w:jc w:val="both"/>
              <w:rPr>
                <w:rFonts w:asciiTheme="minorHAnsi" w:hAnsiTheme="minorHAnsi" w:cstheme="minorHAnsi"/>
                <w:sz w:val="18"/>
                <w:szCs w:val="18"/>
              </w:rPr>
            </w:pPr>
            <w:r w:rsidRPr="00C17207">
              <w:rPr>
                <w:rFonts w:asciiTheme="minorHAnsi" w:hAnsiTheme="minorHAnsi" w:cstheme="minorHAnsi"/>
                <w:sz w:val="18"/>
                <w:szCs w:val="18"/>
              </w:rPr>
              <w:t>–</w:t>
            </w:r>
          </w:p>
        </w:tc>
        <w:tc>
          <w:tcPr>
            <w:tcW w:w="6065" w:type="dxa"/>
            <w:tcMar>
              <w:top w:w="0" w:type="dxa"/>
              <w:left w:w="70" w:type="dxa"/>
              <w:bottom w:w="0" w:type="dxa"/>
              <w:right w:w="70" w:type="dxa"/>
            </w:tcMar>
            <w:vAlign w:val="center"/>
          </w:tcPr>
          <w:p w14:paraId="36C0EB39" w14:textId="77777777" w:rsidR="004D7CE5" w:rsidRPr="00C17207" w:rsidRDefault="004D7CE5" w:rsidP="00314A33">
            <w:pPr>
              <w:tabs>
                <w:tab w:val="left" w:pos="284"/>
              </w:tabs>
              <w:spacing w:before="120"/>
              <w:ind w:firstLine="142"/>
              <w:rPr>
                <w:rFonts w:asciiTheme="minorHAnsi" w:hAnsiTheme="minorHAnsi" w:cstheme="minorHAnsi"/>
                <w:sz w:val="18"/>
                <w:szCs w:val="18"/>
              </w:rPr>
            </w:pPr>
            <w:r w:rsidRPr="00C17207">
              <w:rPr>
                <w:rFonts w:asciiTheme="minorHAnsi" w:hAnsiTheme="minorHAnsi" w:cstheme="minorHAnsi"/>
                <w:sz w:val="18"/>
                <w:szCs w:val="18"/>
              </w:rPr>
              <w:t>ilość punktów przyznana ofercie „x” w kryterium „Cena”,</w:t>
            </w:r>
          </w:p>
        </w:tc>
      </w:tr>
      <w:tr w:rsidR="00C17207" w:rsidRPr="00C17207" w14:paraId="7A7AF0C8" w14:textId="77777777" w:rsidTr="00314A33">
        <w:trPr>
          <w:cantSplit/>
          <w:trHeight w:val="402"/>
          <w:jc w:val="center"/>
        </w:trPr>
        <w:tc>
          <w:tcPr>
            <w:tcW w:w="822" w:type="dxa"/>
            <w:tcMar>
              <w:top w:w="0" w:type="dxa"/>
              <w:left w:w="70" w:type="dxa"/>
              <w:bottom w:w="0" w:type="dxa"/>
              <w:right w:w="70" w:type="dxa"/>
            </w:tcMar>
            <w:vAlign w:val="center"/>
          </w:tcPr>
          <w:p w14:paraId="5E6352BF" w14:textId="77777777" w:rsidR="004D7CE5" w:rsidRPr="00C17207" w:rsidRDefault="004D7CE5" w:rsidP="00314A33">
            <w:pPr>
              <w:tabs>
                <w:tab w:val="left" w:pos="284"/>
              </w:tabs>
              <w:spacing w:before="120"/>
              <w:ind w:firstLine="142"/>
              <w:jc w:val="both"/>
              <w:rPr>
                <w:rFonts w:asciiTheme="minorHAnsi" w:hAnsiTheme="minorHAnsi" w:cstheme="minorHAnsi"/>
                <w:sz w:val="18"/>
                <w:szCs w:val="18"/>
              </w:rPr>
            </w:pPr>
          </w:p>
        </w:tc>
        <w:tc>
          <w:tcPr>
            <w:tcW w:w="992" w:type="dxa"/>
            <w:tcMar>
              <w:top w:w="0" w:type="dxa"/>
              <w:left w:w="70" w:type="dxa"/>
              <w:bottom w:w="0" w:type="dxa"/>
              <w:right w:w="70" w:type="dxa"/>
            </w:tcMar>
          </w:tcPr>
          <w:p w14:paraId="236A3F2F" w14:textId="77777777" w:rsidR="004D7CE5" w:rsidRPr="00C17207" w:rsidRDefault="004D7CE5" w:rsidP="00314A33">
            <w:pPr>
              <w:tabs>
                <w:tab w:val="left" w:pos="284"/>
              </w:tabs>
              <w:spacing w:before="120"/>
              <w:ind w:firstLine="142"/>
              <w:jc w:val="both"/>
              <w:rPr>
                <w:rFonts w:asciiTheme="minorHAnsi" w:hAnsiTheme="minorHAnsi" w:cstheme="minorHAnsi"/>
                <w:sz w:val="18"/>
                <w:szCs w:val="18"/>
              </w:rPr>
            </w:pPr>
            <w:r w:rsidRPr="00C17207">
              <w:rPr>
                <w:rFonts w:asciiTheme="minorHAnsi" w:hAnsiTheme="minorHAnsi" w:cstheme="minorHAnsi"/>
                <w:sz w:val="18"/>
                <w:szCs w:val="18"/>
              </w:rPr>
              <w:t>D(x)</w:t>
            </w:r>
          </w:p>
        </w:tc>
        <w:tc>
          <w:tcPr>
            <w:tcW w:w="567" w:type="dxa"/>
            <w:tcMar>
              <w:top w:w="0" w:type="dxa"/>
              <w:left w:w="70" w:type="dxa"/>
              <w:bottom w:w="0" w:type="dxa"/>
              <w:right w:w="70" w:type="dxa"/>
            </w:tcMar>
          </w:tcPr>
          <w:p w14:paraId="3E06A0BA" w14:textId="77777777" w:rsidR="004D7CE5" w:rsidRPr="00C17207" w:rsidRDefault="004D7CE5" w:rsidP="00314A33">
            <w:pPr>
              <w:tabs>
                <w:tab w:val="left" w:pos="284"/>
              </w:tabs>
              <w:spacing w:before="120"/>
              <w:ind w:firstLine="142"/>
              <w:jc w:val="both"/>
              <w:rPr>
                <w:rFonts w:asciiTheme="minorHAnsi" w:hAnsiTheme="minorHAnsi" w:cstheme="minorHAnsi"/>
                <w:sz w:val="18"/>
                <w:szCs w:val="18"/>
              </w:rPr>
            </w:pPr>
            <w:r w:rsidRPr="00C17207">
              <w:rPr>
                <w:rFonts w:asciiTheme="minorHAnsi" w:hAnsiTheme="minorHAnsi" w:cstheme="minorHAnsi"/>
                <w:sz w:val="18"/>
                <w:szCs w:val="18"/>
              </w:rPr>
              <w:t>–</w:t>
            </w:r>
          </w:p>
        </w:tc>
        <w:tc>
          <w:tcPr>
            <w:tcW w:w="6065" w:type="dxa"/>
            <w:tcMar>
              <w:top w:w="0" w:type="dxa"/>
              <w:left w:w="70" w:type="dxa"/>
              <w:bottom w:w="0" w:type="dxa"/>
              <w:right w:w="70" w:type="dxa"/>
            </w:tcMar>
            <w:vAlign w:val="center"/>
          </w:tcPr>
          <w:p w14:paraId="1F50D152" w14:textId="77777777" w:rsidR="004D7CE5" w:rsidRPr="00C17207" w:rsidRDefault="004D7CE5" w:rsidP="00314A33">
            <w:pPr>
              <w:tabs>
                <w:tab w:val="left" w:pos="284"/>
              </w:tabs>
              <w:spacing w:before="120"/>
              <w:ind w:firstLine="142"/>
              <w:rPr>
                <w:rFonts w:asciiTheme="minorHAnsi" w:hAnsiTheme="minorHAnsi" w:cstheme="minorHAnsi"/>
                <w:sz w:val="18"/>
                <w:szCs w:val="18"/>
              </w:rPr>
            </w:pPr>
            <w:r w:rsidRPr="00C17207">
              <w:rPr>
                <w:rFonts w:asciiTheme="minorHAnsi" w:hAnsiTheme="minorHAnsi" w:cstheme="minorHAnsi"/>
                <w:sz w:val="18"/>
                <w:szCs w:val="18"/>
              </w:rPr>
              <w:t>ilość punktów przyznana ofercie „x” w kryterium „Odległość”.</w:t>
            </w:r>
          </w:p>
        </w:tc>
      </w:tr>
    </w:tbl>
    <w:p w14:paraId="5974191F" w14:textId="77777777" w:rsidR="004D7CE5" w:rsidRPr="00C17207" w:rsidRDefault="004D7CE5" w:rsidP="000B3EDE">
      <w:pPr>
        <w:pStyle w:val="Akapitzlist"/>
        <w:numPr>
          <w:ilvl w:val="1"/>
          <w:numId w:val="41"/>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lastRenderedPageBreak/>
        <w:t xml:space="preserve">Zgodnie z art. 246 ust. 2 PZP, </w:t>
      </w:r>
      <w:r w:rsidRPr="00C17207">
        <w:rPr>
          <w:rFonts w:asciiTheme="minorHAnsi" w:hAnsiTheme="minorHAnsi" w:cstheme="minorHAnsi"/>
          <w:sz w:val="18"/>
          <w:szCs w:val="18"/>
        </w:rPr>
        <w:t>Zamawiający publiczni, mogą zastosować kryterium ceny jako jedyne kryterium oceny ofert jeżeli określą w opisie przedmiotu zamówienia wymagania jakościowe odnoszące się do co najmniej głównych elementów składających się na przedmiot zamówienia.</w:t>
      </w:r>
    </w:p>
    <w:p w14:paraId="55F4ACD3" w14:textId="77777777" w:rsidR="004D7CE5" w:rsidRPr="00C17207" w:rsidRDefault="004D7CE5" w:rsidP="000B3EDE">
      <w:pPr>
        <w:pStyle w:val="Akapitzlist"/>
        <w:numPr>
          <w:ilvl w:val="1"/>
          <w:numId w:val="41"/>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 xml:space="preserve">Zamawiający wybiera ofertę najkorzystniejszą na podstawie kryteriów oceny ofert określonych w specyfikacji warunków zamówienia. </w:t>
      </w:r>
    </w:p>
    <w:p w14:paraId="26971071" w14:textId="77777777" w:rsidR="004D7CE5" w:rsidRPr="00C17207" w:rsidRDefault="004D7CE5" w:rsidP="000B3EDE">
      <w:pPr>
        <w:pStyle w:val="Akapitzlist"/>
        <w:numPr>
          <w:ilvl w:val="1"/>
          <w:numId w:val="41"/>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Za ofertę najkorzystniejszą zostanie uznana oferta, która uzyskała najwyższą liczbę punktów .</w:t>
      </w:r>
    </w:p>
    <w:p w14:paraId="0C5E8736" w14:textId="77777777" w:rsidR="004D7CE5" w:rsidRPr="00C17207" w:rsidRDefault="004D7CE5" w:rsidP="000B3EDE">
      <w:pPr>
        <w:pStyle w:val="Akapitzlist"/>
        <w:numPr>
          <w:ilvl w:val="1"/>
          <w:numId w:val="41"/>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 xml:space="preserve">W toku dokonywania oceny złożonych ofert Zamawiający, na podstawie art. 223 ust. 1 </w:t>
      </w:r>
      <w:proofErr w:type="spellStart"/>
      <w:r w:rsidRPr="00C17207">
        <w:rPr>
          <w:rFonts w:asciiTheme="minorHAnsi" w:eastAsia="Arial Unicode MS" w:hAnsiTheme="minorHAnsi" w:cstheme="minorHAnsi"/>
          <w:sz w:val="18"/>
          <w:szCs w:val="18"/>
        </w:rPr>
        <w:t>Pzp</w:t>
      </w:r>
      <w:proofErr w:type="spellEnd"/>
      <w:r w:rsidRPr="00C17207">
        <w:rPr>
          <w:rFonts w:asciiTheme="minorHAnsi" w:eastAsia="Arial Unicode MS" w:hAnsiTheme="minorHAnsi" w:cstheme="minorHAnsi"/>
          <w:sz w:val="18"/>
          <w:szCs w:val="18"/>
        </w:rPr>
        <w:t>, może żądać od Wykonawców wyjaśnień dotyczących treści złożonych ofert.</w:t>
      </w:r>
    </w:p>
    <w:p w14:paraId="2175D306" w14:textId="77777777" w:rsidR="004D7CE5" w:rsidRPr="00C17207" w:rsidRDefault="004D7CE5" w:rsidP="000B3EDE">
      <w:pPr>
        <w:pStyle w:val="Akapitzlist"/>
        <w:numPr>
          <w:ilvl w:val="1"/>
          <w:numId w:val="41"/>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Zamawiający wybiera najkorzystniejszą ofertę w terminie związania ofertą określonym w SWZ.</w:t>
      </w:r>
    </w:p>
    <w:p w14:paraId="402D4DB1" w14:textId="77777777" w:rsidR="004D7CE5" w:rsidRPr="00C17207" w:rsidRDefault="004D7CE5" w:rsidP="000B3EDE">
      <w:pPr>
        <w:pStyle w:val="Akapitzlist"/>
        <w:numPr>
          <w:ilvl w:val="1"/>
          <w:numId w:val="41"/>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50A6834" w14:textId="77777777" w:rsidR="004D7CE5" w:rsidRPr="00C17207" w:rsidRDefault="004D7CE5" w:rsidP="000B3EDE">
      <w:pPr>
        <w:pStyle w:val="Akapitzlist"/>
        <w:numPr>
          <w:ilvl w:val="1"/>
          <w:numId w:val="41"/>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W przypadku braku zgody, o której mowa w pkt 19.7., oferta podlega odrzuceniu, a Zamawiający zwróci się o wyrażenie takiej zgody do kolejnego Wykonawcy, którego oferta została najwyżej oceniona, chyba że zachodzą prze-łanki do unieważnienia postępowania.</w:t>
      </w:r>
    </w:p>
    <w:p w14:paraId="1B4C51C2" w14:textId="77777777" w:rsidR="004D7CE5" w:rsidRPr="00C17207" w:rsidRDefault="004D7CE5" w:rsidP="000B3EDE">
      <w:pPr>
        <w:pStyle w:val="Akapitzlist"/>
        <w:numPr>
          <w:ilvl w:val="1"/>
          <w:numId w:val="41"/>
        </w:numPr>
        <w:spacing w:before="120"/>
        <w:ind w:left="567" w:hanging="567"/>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 xml:space="preserve">Zamawiający odrzuci ofertę, jeżeli zaistnieją przypadki określone w art. 226 ust. 1 ustawy </w:t>
      </w:r>
      <w:proofErr w:type="spellStart"/>
      <w:r w:rsidRPr="00C17207">
        <w:rPr>
          <w:rFonts w:asciiTheme="minorHAnsi" w:eastAsia="Arial Unicode MS" w:hAnsiTheme="minorHAnsi" w:cstheme="minorHAnsi"/>
          <w:sz w:val="18"/>
          <w:szCs w:val="18"/>
        </w:rPr>
        <w:t>Pzp</w:t>
      </w:r>
      <w:proofErr w:type="spellEnd"/>
      <w:r w:rsidRPr="00C17207">
        <w:rPr>
          <w:rFonts w:asciiTheme="minorHAnsi" w:eastAsia="Arial Unicode MS" w:hAnsiTheme="minorHAnsi" w:cstheme="minorHAnsi"/>
          <w:sz w:val="18"/>
          <w:szCs w:val="18"/>
        </w:rPr>
        <w:t>.</w:t>
      </w:r>
    </w:p>
    <w:p w14:paraId="067D076A" w14:textId="4C3E2034" w:rsidR="001249DC" w:rsidRPr="00C17207" w:rsidRDefault="00751BDF" w:rsidP="000B3EDE">
      <w:pPr>
        <w:pStyle w:val="Akapitzlist"/>
        <w:numPr>
          <w:ilvl w:val="0"/>
          <w:numId w:val="41"/>
        </w:numPr>
        <w:suppressAutoHyphens/>
        <w:autoSpaceDN w:val="0"/>
        <w:spacing w:before="120"/>
        <w:ind w:left="567" w:hanging="425"/>
        <w:jc w:val="both"/>
        <w:textAlignment w:val="baseline"/>
        <w:rPr>
          <w:rFonts w:asciiTheme="minorHAnsi" w:eastAsia="Arial Unicode MS" w:hAnsiTheme="minorHAnsi" w:cstheme="minorHAnsi"/>
          <w:sz w:val="18"/>
          <w:szCs w:val="18"/>
        </w:rPr>
      </w:pPr>
      <w:r w:rsidRPr="00C17207">
        <w:rPr>
          <w:rFonts w:asciiTheme="minorHAnsi" w:hAnsiTheme="minorHAnsi" w:cstheme="minorHAnsi"/>
          <w:b/>
          <w:sz w:val="18"/>
          <w:szCs w:val="18"/>
          <w:lang w:eastAsia="ar-SA"/>
        </w:rPr>
        <w:t>OGŁOSZENIE WYNIKÓW POSTĘPOWANIA ORAZ INFORMACJA O FORMALNOŚCIACH, JAKIE POWINNY ZOSTAĆ DOPEŁNIONE PO WYBORZE OFERTY W CELU ZAWARCIA UMOWY W</w:t>
      </w:r>
      <w:r w:rsidR="003D6398" w:rsidRPr="00C17207">
        <w:rPr>
          <w:rFonts w:asciiTheme="minorHAnsi" w:hAnsiTheme="minorHAnsi" w:cstheme="minorHAnsi"/>
          <w:b/>
          <w:sz w:val="18"/>
          <w:szCs w:val="18"/>
          <w:lang w:eastAsia="ar-SA"/>
        </w:rPr>
        <w:t> </w:t>
      </w:r>
      <w:r w:rsidR="009857C9" w:rsidRPr="00C17207">
        <w:rPr>
          <w:rFonts w:asciiTheme="minorHAnsi" w:hAnsiTheme="minorHAnsi" w:cstheme="minorHAnsi"/>
          <w:b/>
          <w:sz w:val="18"/>
          <w:szCs w:val="18"/>
          <w:lang w:eastAsia="ar-SA"/>
        </w:rPr>
        <w:t>SPRAWIE ZAMÓWIENIA PUBLICZNEGO</w:t>
      </w:r>
    </w:p>
    <w:p w14:paraId="0592142D" w14:textId="39312E9C" w:rsidR="00751BDF" w:rsidRPr="00C17207" w:rsidRDefault="000E67DD" w:rsidP="000B3EDE">
      <w:pPr>
        <w:pStyle w:val="Akapitzlist"/>
        <w:numPr>
          <w:ilvl w:val="1"/>
          <w:numId w:val="81"/>
        </w:numPr>
        <w:spacing w:before="120"/>
        <w:ind w:left="567" w:hanging="567"/>
        <w:jc w:val="both"/>
        <w:rPr>
          <w:rFonts w:asciiTheme="minorHAnsi" w:eastAsia="Arial Unicode MS" w:hAnsiTheme="minorHAnsi" w:cstheme="minorHAnsi"/>
          <w:sz w:val="18"/>
          <w:szCs w:val="18"/>
        </w:rPr>
      </w:pPr>
      <w:r w:rsidRPr="00C17207">
        <w:rPr>
          <w:rFonts w:asciiTheme="minorHAnsi" w:hAnsiTheme="minorHAnsi" w:cstheme="minorHAnsi"/>
          <w:sz w:val="18"/>
          <w:szCs w:val="18"/>
        </w:rPr>
        <w:t>Niezwłocznie po wyborze najkorzystniejszej oferty Zamawiający informuje</w:t>
      </w:r>
      <w:r w:rsidR="00751BDF" w:rsidRPr="00C17207">
        <w:rPr>
          <w:rFonts w:asciiTheme="minorHAnsi" w:hAnsiTheme="minorHAnsi" w:cstheme="minorHAnsi"/>
          <w:sz w:val="18"/>
          <w:szCs w:val="18"/>
        </w:rPr>
        <w:t xml:space="preserve"> </w:t>
      </w:r>
      <w:r w:rsidRPr="00C17207">
        <w:rPr>
          <w:rFonts w:asciiTheme="minorHAnsi" w:hAnsiTheme="minorHAnsi" w:cstheme="minorHAnsi"/>
          <w:sz w:val="18"/>
          <w:szCs w:val="18"/>
        </w:rPr>
        <w:t>równocześnie</w:t>
      </w:r>
      <w:r w:rsidR="009857C9" w:rsidRPr="00C17207">
        <w:rPr>
          <w:rFonts w:asciiTheme="minorHAnsi" w:hAnsiTheme="minorHAnsi" w:cstheme="minorHAnsi"/>
          <w:sz w:val="18"/>
          <w:szCs w:val="18"/>
        </w:rPr>
        <w:t xml:space="preserve"> </w:t>
      </w:r>
      <w:r w:rsidR="00413757" w:rsidRPr="00C17207">
        <w:rPr>
          <w:rFonts w:asciiTheme="minorHAnsi" w:hAnsiTheme="minorHAnsi" w:cstheme="minorHAnsi"/>
          <w:sz w:val="18"/>
          <w:szCs w:val="18"/>
        </w:rPr>
        <w:t>W</w:t>
      </w:r>
      <w:r w:rsidR="009857C9" w:rsidRPr="00C17207">
        <w:rPr>
          <w:rFonts w:asciiTheme="minorHAnsi" w:hAnsiTheme="minorHAnsi" w:cstheme="minorHAnsi"/>
          <w:sz w:val="18"/>
          <w:szCs w:val="18"/>
        </w:rPr>
        <w:t>ykonawców</w:t>
      </w:r>
      <w:r w:rsidRPr="00C17207">
        <w:rPr>
          <w:rFonts w:asciiTheme="minorHAnsi" w:hAnsiTheme="minorHAnsi" w:cstheme="minorHAnsi"/>
          <w:sz w:val="18"/>
          <w:szCs w:val="18"/>
        </w:rPr>
        <w:t>, którzy złożyli ofertę</w:t>
      </w:r>
      <w:r w:rsidR="009857C9" w:rsidRPr="00C17207">
        <w:rPr>
          <w:rFonts w:asciiTheme="minorHAnsi" w:hAnsiTheme="minorHAnsi" w:cstheme="minorHAnsi"/>
          <w:sz w:val="18"/>
          <w:szCs w:val="18"/>
        </w:rPr>
        <w:t xml:space="preserve"> o:</w:t>
      </w:r>
    </w:p>
    <w:p w14:paraId="501CAB55" w14:textId="77777777" w:rsidR="00751BDF" w:rsidRPr="00C17207" w:rsidRDefault="00751BDF" w:rsidP="000B3EDE">
      <w:pPr>
        <w:pStyle w:val="Akapitzlist"/>
        <w:numPr>
          <w:ilvl w:val="0"/>
          <w:numId w:val="8"/>
        </w:numPr>
        <w:suppressAutoHyphens/>
        <w:spacing w:before="60"/>
        <w:ind w:left="851" w:hanging="284"/>
        <w:jc w:val="both"/>
        <w:rPr>
          <w:rFonts w:asciiTheme="minorHAnsi" w:hAnsiTheme="minorHAnsi" w:cstheme="minorHAnsi"/>
          <w:sz w:val="18"/>
          <w:szCs w:val="18"/>
        </w:rPr>
      </w:pPr>
      <w:r w:rsidRPr="00C17207">
        <w:rPr>
          <w:rFonts w:asciiTheme="minorHAnsi" w:hAnsiTheme="minorHAnsi" w:cstheme="minorHAnsi"/>
          <w:sz w:val="18"/>
          <w:szCs w:val="18"/>
        </w:rPr>
        <w:t xml:space="preserve">wyborze najkorzystniejszej oferty, podając nazwę albo imię i nazwisko, siedzibę albo miejsce zamieszkania, jeżeli jest miejscem wykonywania działalności </w:t>
      </w:r>
      <w:r w:rsidR="00873263" w:rsidRPr="00C17207">
        <w:rPr>
          <w:rFonts w:asciiTheme="minorHAnsi" w:hAnsiTheme="minorHAnsi" w:cstheme="minorHAnsi"/>
          <w:sz w:val="18"/>
          <w:szCs w:val="18"/>
        </w:rPr>
        <w:t>W</w:t>
      </w:r>
      <w:r w:rsidRPr="00C17207">
        <w:rPr>
          <w:rFonts w:asciiTheme="minorHAnsi" w:hAnsiTheme="minorHAnsi" w:cstheme="minorHAnsi"/>
          <w:sz w:val="18"/>
          <w:szCs w:val="18"/>
        </w:rPr>
        <w:t>ykonawcy, którego ofertę wybrano, oraz nazwy albo imiona i</w:t>
      </w:r>
      <w:r w:rsidR="002806BF" w:rsidRPr="00C17207">
        <w:rPr>
          <w:rFonts w:asciiTheme="minorHAnsi" w:hAnsiTheme="minorHAnsi" w:cstheme="minorHAnsi"/>
          <w:sz w:val="18"/>
          <w:szCs w:val="18"/>
        </w:rPr>
        <w:t> </w:t>
      </w:r>
      <w:r w:rsidRPr="00C17207">
        <w:rPr>
          <w:rFonts w:asciiTheme="minorHAnsi" w:hAnsiTheme="minorHAnsi" w:cstheme="minorHAnsi"/>
          <w:sz w:val="18"/>
          <w:szCs w:val="18"/>
        </w:rPr>
        <w:t xml:space="preserve">nazwiska, siedziby albo miejsca zamieszkania, jeżeli są miejscami wykonywania działalności </w:t>
      </w:r>
      <w:r w:rsidR="00873263" w:rsidRPr="00C17207">
        <w:rPr>
          <w:rFonts w:asciiTheme="minorHAnsi" w:hAnsiTheme="minorHAnsi" w:cstheme="minorHAnsi"/>
          <w:sz w:val="18"/>
          <w:szCs w:val="18"/>
        </w:rPr>
        <w:t>W</w:t>
      </w:r>
      <w:r w:rsidRPr="00C17207">
        <w:rPr>
          <w:rFonts w:asciiTheme="minorHAnsi" w:hAnsiTheme="minorHAnsi" w:cstheme="minorHAnsi"/>
          <w:sz w:val="18"/>
          <w:szCs w:val="18"/>
        </w:rPr>
        <w:t xml:space="preserve">ykonawców, którzy złożyli </w:t>
      </w:r>
      <w:r w:rsidR="00BA624A" w:rsidRPr="00C17207">
        <w:rPr>
          <w:rFonts w:asciiTheme="minorHAnsi" w:hAnsiTheme="minorHAnsi" w:cstheme="minorHAnsi"/>
          <w:sz w:val="18"/>
          <w:szCs w:val="18"/>
        </w:rPr>
        <w:t>oferty, a także punktację przyznaną ofertom w każdym kryterium oceny ofert i łączną punktację,</w:t>
      </w:r>
    </w:p>
    <w:p w14:paraId="76E5C36D" w14:textId="77777777" w:rsidR="00873263" w:rsidRPr="00C17207" w:rsidRDefault="00BA624A" w:rsidP="000B3EDE">
      <w:pPr>
        <w:pStyle w:val="Akapitzlist"/>
        <w:numPr>
          <w:ilvl w:val="0"/>
          <w:numId w:val="8"/>
        </w:numPr>
        <w:suppressAutoHyphens/>
        <w:spacing w:before="60"/>
        <w:ind w:left="851" w:hanging="284"/>
        <w:jc w:val="both"/>
        <w:rPr>
          <w:rFonts w:asciiTheme="minorHAnsi" w:hAnsiTheme="minorHAnsi" w:cstheme="minorHAnsi"/>
          <w:sz w:val="18"/>
          <w:szCs w:val="18"/>
        </w:rPr>
      </w:pPr>
      <w:r w:rsidRPr="00C17207">
        <w:rPr>
          <w:rFonts w:asciiTheme="minorHAnsi" w:hAnsiTheme="minorHAnsi" w:cstheme="minorHAnsi"/>
          <w:sz w:val="18"/>
          <w:szCs w:val="18"/>
        </w:rPr>
        <w:t>W</w:t>
      </w:r>
      <w:r w:rsidR="00751BDF" w:rsidRPr="00C17207">
        <w:rPr>
          <w:rFonts w:asciiTheme="minorHAnsi" w:hAnsiTheme="minorHAnsi" w:cstheme="minorHAnsi"/>
          <w:sz w:val="18"/>
          <w:szCs w:val="18"/>
        </w:rPr>
        <w:t>ykonawcach, których oferty zostały odrzucone,</w:t>
      </w:r>
    </w:p>
    <w:p w14:paraId="67872DD9" w14:textId="77777777" w:rsidR="000E67DD" w:rsidRPr="00C17207" w:rsidRDefault="00751BDF" w:rsidP="00BA624A">
      <w:pPr>
        <w:pStyle w:val="Akapitzlist"/>
        <w:suppressAutoHyphens/>
        <w:ind w:left="851"/>
        <w:jc w:val="both"/>
        <w:rPr>
          <w:rFonts w:asciiTheme="minorHAnsi" w:hAnsiTheme="minorHAnsi" w:cstheme="minorHAnsi"/>
          <w:sz w:val="18"/>
          <w:szCs w:val="18"/>
        </w:rPr>
      </w:pPr>
      <w:r w:rsidRPr="00C17207">
        <w:rPr>
          <w:rFonts w:asciiTheme="minorHAnsi" w:hAnsiTheme="minorHAnsi" w:cstheme="minorHAnsi"/>
          <w:sz w:val="18"/>
          <w:szCs w:val="18"/>
        </w:rPr>
        <w:t>– podając u</w:t>
      </w:r>
      <w:r w:rsidR="00E44686" w:rsidRPr="00C17207">
        <w:rPr>
          <w:rFonts w:asciiTheme="minorHAnsi" w:hAnsiTheme="minorHAnsi" w:cstheme="minorHAnsi"/>
          <w:sz w:val="18"/>
          <w:szCs w:val="18"/>
        </w:rPr>
        <w:t>zasadnienie faktyczne i prawne.</w:t>
      </w:r>
    </w:p>
    <w:p w14:paraId="47F6C469" w14:textId="77777777" w:rsidR="00751BDF" w:rsidRPr="00C17207" w:rsidRDefault="000E67DD" w:rsidP="000B3EDE">
      <w:pPr>
        <w:pStyle w:val="Akapitzlist"/>
        <w:numPr>
          <w:ilvl w:val="1"/>
          <w:numId w:val="81"/>
        </w:numPr>
        <w:suppressAutoHyphens/>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Zamawiający udostępnia niezwłocznie</w:t>
      </w:r>
      <w:r w:rsidR="00751BDF" w:rsidRPr="00C17207">
        <w:rPr>
          <w:rFonts w:asciiTheme="minorHAnsi" w:hAnsiTheme="minorHAnsi" w:cstheme="minorHAnsi"/>
          <w:sz w:val="18"/>
          <w:szCs w:val="18"/>
        </w:rPr>
        <w:t xml:space="preserve"> informacje, o których mowa w </w:t>
      </w:r>
      <w:r w:rsidR="002B7A89" w:rsidRPr="00C17207">
        <w:rPr>
          <w:rFonts w:asciiTheme="minorHAnsi" w:hAnsiTheme="minorHAnsi" w:cstheme="minorHAnsi"/>
          <w:sz w:val="18"/>
          <w:szCs w:val="18"/>
        </w:rPr>
        <w:t>pkt</w:t>
      </w:r>
      <w:r w:rsidR="00751BDF" w:rsidRPr="00C17207">
        <w:rPr>
          <w:rFonts w:asciiTheme="minorHAnsi" w:hAnsiTheme="minorHAnsi" w:cstheme="minorHAnsi"/>
          <w:sz w:val="18"/>
          <w:szCs w:val="18"/>
        </w:rPr>
        <w:t xml:space="preserve"> </w:t>
      </w:r>
      <w:r w:rsidR="00F25957" w:rsidRPr="00C17207">
        <w:rPr>
          <w:rFonts w:asciiTheme="minorHAnsi" w:hAnsiTheme="minorHAnsi" w:cstheme="minorHAnsi"/>
          <w:sz w:val="18"/>
          <w:szCs w:val="18"/>
        </w:rPr>
        <w:t>20</w:t>
      </w:r>
      <w:r w:rsidR="002B7A89" w:rsidRPr="00C17207">
        <w:rPr>
          <w:rFonts w:asciiTheme="minorHAnsi" w:hAnsiTheme="minorHAnsi" w:cstheme="minorHAnsi"/>
          <w:sz w:val="18"/>
          <w:szCs w:val="18"/>
        </w:rPr>
        <w:t>.</w:t>
      </w:r>
      <w:r w:rsidR="00751BDF" w:rsidRPr="00C17207">
        <w:rPr>
          <w:rFonts w:asciiTheme="minorHAnsi" w:hAnsiTheme="minorHAnsi" w:cstheme="minorHAnsi"/>
          <w:sz w:val="18"/>
          <w:szCs w:val="18"/>
        </w:rPr>
        <w:t>1</w:t>
      </w:r>
      <w:r w:rsidR="002B7A89" w:rsidRPr="00C17207">
        <w:rPr>
          <w:rFonts w:asciiTheme="minorHAnsi" w:hAnsiTheme="minorHAnsi" w:cstheme="minorHAnsi"/>
          <w:sz w:val="18"/>
          <w:szCs w:val="18"/>
        </w:rPr>
        <w:t>.</w:t>
      </w:r>
      <w:r w:rsidR="005248F4" w:rsidRPr="00C17207">
        <w:rPr>
          <w:rFonts w:asciiTheme="minorHAnsi" w:hAnsiTheme="minorHAnsi" w:cstheme="minorHAnsi"/>
          <w:sz w:val="18"/>
          <w:szCs w:val="18"/>
        </w:rPr>
        <w:t xml:space="preserve"> </w:t>
      </w:r>
      <w:proofErr w:type="spellStart"/>
      <w:r w:rsidR="0002739F" w:rsidRPr="00C17207">
        <w:rPr>
          <w:rFonts w:asciiTheme="minorHAnsi" w:hAnsiTheme="minorHAnsi" w:cstheme="minorHAnsi"/>
          <w:sz w:val="18"/>
          <w:szCs w:val="18"/>
        </w:rPr>
        <w:t>ppkt</w:t>
      </w:r>
      <w:proofErr w:type="spellEnd"/>
      <w:r w:rsidR="0002739F" w:rsidRPr="00C17207">
        <w:rPr>
          <w:rFonts w:asciiTheme="minorHAnsi" w:hAnsiTheme="minorHAnsi" w:cstheme="minorHAnsi"/>
          <w:sz w:val="18"/>
          <w:szCs w:val="18"/>
        </w:rPr>
        <w:t xml:space="preserve"> 1 </w:t>
      </w:r>
      <w:r w:rsidR="005248F4" w:rsidRPr="00C17207">
        <w:rPr>
          <w:rFonts w:asciiTheme="minorHAnsi" w:hAnsiTheme="minorHAnsi" w:cstheme="minorHAnsi"/>
          <w:sz w:val="18"/>
          <w:szCs w:val="18"/>
        </w:rPr>
        <w:t>SWZ</w:t>
      </w:r>
      <w:r w:rsidR="00751BDF" w:rsidRPr="00C17207">
        <w:rPr>
          <w:rFonts w:asciiTheme="minorHAnsi" w:hAnsiTheme="minorHAnsi" w:cstheme="minorHAnsi"/>
          <w:sz w:val="18"/>
          <w:szCs w:val="18"/>
        </w:rPr>
        <w:t>, na stronie int</w:t>
      </w:r>
      <w:r w:rsidR="002B7A89" w:rsidRPr="00C17207">
        <w:rPr>
          <w:rFonts w:asciiTheme="minorHAnsi" w:hAnsiTheme="minorHAnsi" w:cstheme="minorHAnsi"/>
          <w:sz w:val="18"/>
          <w:szCs w:val="18"/>
        </w:rPr>
        <w:t>ernetowej</w:t>
      </w:r>
      <w:r w:rsidR="00F25957" w:rsidRPr="00C17207">
        <w:rPr>
          <w:rFonts w:asciiTheme="minorHAnsi" w:hAnsiTheme="minorHAnsi" w:cstheme="minorHAnsi"/>
          <w:sz w:val="18"/>
          <w:szCs w:val="18"/>
        </w:rPr>
        <w:t xml:space="preserve"> prowadzonego postępowania</w:t>
      </w:r>
      <w:r w:rsidR="00E44686" w:rsidRPr="00C17207">
        <w:rPr>
          <w:rFonts w:asciiTheme="minorHAnsi" w:hAnsiTheme="minorHAnsi" w:cstheme="minorHAnsi"/>
          <w:sz w:val="18"/>
          <w:szCs w:val="18"/>
        </w:rPr>
        <w:t>.</w:t>
      </w:r>
    </w:p>
    <w:p w14:paraId="60D9BD2B" w14:textId="77777777" w:rsidR="00751BDF" w:rsidRPr="00C17207" w:rsidRDefault="00751BDF" w:rsidP="000B3EDE">
      <w:pPr>
        <w:pStyle w:val="Akapitzlist"/>
        <w:numPr>
          <w:ilvl w:val="1"/>
          <w:numId w:val="81"/>
        </w:numPr>
        <w:suppressAutoHyphens/>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Zamawiający może nie ujawniać inf</w:t>
      </w:r>
      <w:r w:rsidR="00E44686" w:rsidRPr="00C17207">
        <w:rPr>
          <w:rFonts w:asciiTheme="minorHAnsi" w:hAnsiTheme="minorHAnsi" w:cstheme="minorHAnsi"/>
          <w:sz w:val="18"/>
          <w:szCs w:val="18"/>
        </w:rPr>
        <w:t xml:space="preserve">ormacji, o których mowa w pkt </w:t>
      </w:r>
      <w:r w:rsidR="00F25957" w:rsidRPr="00C17207">
        <w:rPr>
          <w:rFonts w:asciiTheme="minorHAnsi" w:hAnsiTheme="minorHAnsi" w:cstheme="minorHAnsi"/>
          <w:sz w:val="18"/>
          <w:szCs w:val="18"/>
        </w:rPr>
        <w:t>20</w:t>
      </w:r>
      <w:r w:rsidR="009F035C" w:rsidRPr="00C17207">
        <w:rPr>
          <w:rFonts w:asciiTheme="minorHAnsi" w:hAnsiTheme="minorHAnsi" w:cstheme="minorHAnsi"/>
          <w:sz w:val="18"/>
          <w:szCs w:val="18"/>
        </w:rPr>
        <w:t>.1.</w:t>
      </w:r>
      <w:r w:rsidR="005248F4" w:rsidRPr="00C17207">
        <w:rPr>
          <w:rFonts w:asciiTheme="minorHAnsi" w:hAnsiTheme="minorHAnsi" w:cstheme="minorHAnsi"/>
          <w:sz w:val="18"/>
          <w:szCs w:val="18"/>
        </w:rPr>
        <w:t xml:space="preserve"> SWZ</w:t>
      </w:r>
      <w:r w:rsidRPr="00C17207">
        <w:rPr>
          <w:rFonts w:asciiTheme="minorHAnsi" w:hAnsiTheme="minorHAnsi" w:cstheme="minorHAnsi"/>
          <w:sz w:val="18"/>
          <w:szCs w:val="18"/>
        </w:rPr>
        <w:t>, jeżeli i</w:t>
      </w:r>
      <w:r w:rsidR="00E44686" w:rsidRPr="00C17207">
        <w:rPr>
          <w:rFonts w:asciiTheme="minorHAnsi" w:hAnsiTheme="minorHAnsi" w:cstheme="minorHAnsi"/>
          <w:sz w:val="18"/>
          <w:szCs w:val="18"/>
        </w:rPr>
        <w:t xml:space="preserve">ch ujawnienie byłoby sprzeczne </w:t>
      </w:r>
      <w:r w:rsidRPr="00C17207">
        <w:rPr>
          <w:rFonts w:asciiTheme="minorHAnsi" w:hAnsiTheme="minorHAnsi" w:cstheme="minorHAnsi"/>
          <w:sz w:val="18"/>
          <w:szCs w:val="18"/>
        </w:rPr>
        <w:t>z</w:t>
      </w:r>
      <w:r w:rsidR="00F06BAA" w:rsidRPr="00C17207">
        <w:rPr>
          <w:rFonts w:asciiTheme="minorHAnsi" w:hAnsiTheme="minorHAnsi" w:cstheme="minorHAnsi"/>
          <w:sz w:val="18"/>
          <w:szCs w:val="18"/>
        </w:rPr>
        <w:t> </w:t>
      </w:r>
      <w:r w:rsidR="00E44686" w:rsidRPr="00C17207">
        <w:rPr>
          <w:rFonts w:asciiTheme="minorHAnsi" w:hAnsiTheme="minorHAnsi" w:cstheme="minorHAnsi"/>
          <w:sz w:val="18"/>
          <w:szCs w:val="18"/>
        </w:rPr>
        <w:t>ważnym interesem publicznym.</w:t>
      </w:r>
    </w:p>
    <w:p w14:paraId="1C3B1056" w14:textId="77777777" w:rsidR="000E67DD" w:rsidRPr="00C17207" w:rsidRDefault="000E67DD" w:rsidP="000B3EDE">
      <w:pPr>
        <w:pStyle w:val="Akapitzlist"/>
        <w:numPr>
          <w:ilvl w:val="1"/>
          <w:numId w:val="81"/>
        </w:numPr>
        <w:suppressAutoHyphens/>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 xml:space="preserve">Zamawiający zawrze umowę w sprawie zamówienia publicznego, </w:t>
      </w:r>
      <w:r w:rsidR="000F2C26" w:rsidRPr="00C17207">
        <w:rPr>
          <w:rFonts w:asciiTheme="minorHAnsi" w:hAnsiTheme="minorHAnsi" w:cstheme="minorHAnsi"/>
          <w:sz w:val="18"/>
          <w:szCs w:val="18"/>
        </w:rPr>
        <w:t xml:space="preserve">z uwzględnieniem art. 577 ustawy </w:t>
      </w:r>
      <w:proofErr w:type="spellStart"/>
      <w:r w:rsidR="000F2C26"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xml:space="preserve">, </w:t>
      </w:r>
      <w:r w:rsidR="00E02438" w:rsidRPr="00C17207">
        <w:rPr>
          <w:rFonts w:asciiTheme="minorHAnsi" w:hAnsiTheme="minorHAnsi" w:cstheme="minorHAnsi"/>
          <w:sz w:val="18"/>
          <w:szCs w:val="18"/>
        </w:rPr>
        <w:t xml:space="preserve">w terminie nie krótszym niż </w:t>
      </w:r>
      <w:r w:rsidR="00CD71DF" w:rsidRPr="00C17207">
        <w:rPr>
          <w:rFonts w:asciiTheme="minorHAnsi" w:hAnsiTheme="minorHAnsi" w:cstheme="minorHAnsi"/>
          <w:sz w:val="18"/>
          <w:szCs w:val="18"/>
        </w:rPr>
        <w:t>5</w:t>
      </w:r>
      <w:r w:rsidR="00E02438" w:rsidRPr="00C17207">
        <w:rPr>
          <w:rFonts w:asciiTheme="minorHAnsi" w:hAnsiTheme="minorHAnsi" w:cstheme="minorHAnsi"/>
          <w:sz w:val="18"/>
          <w:szCs w:val="18"/>
        </w:rPr>
        <w:t xml:space="preserve"> dni od dnia przesłania zawiadomienia o wyborze najkorzystniejszej oferty, jeżeli zawiadomienie to zostało przesłane przy użyciu środków komunikacji elektronicznej, albo 1</w:t>
      </w:r>
      <w:r w:rsidR="00CD71DF" w:rsidRPr="00C17207">
        <w:rPr>
          <w:rFonts w:asciiTheme="minorHAnsi" w:hAnsiTheme="minorHAnsi" w:cstheme="minorHAnsi"/>
          <w:sz w:val="18"/>
          <w:szCs w:val="18"/>
        </w:rPr>
        <w:t>0</w:t>
      </w:r>
      <w:r w:rsidR="00E02438" w:rsidRPr="00C17207">
        <w:rPr>
          <w:rFonts w:asciiTheme="minorHAnsi" w:hAnsiTheme="minorHAnsi" w:cstheme="minorHAnsi"/>
          <w:sz w:val="18"/>
          <w:szCs w:val="18"/>
        </w:rPr>
        <w:t xml:space="preserve"> dni – jeżeli zostało przesłane w inny sposób</w:t>
      </w:r>
      <w:r w:rsidRPr="00C17207">
        <w:rPr>
          <w:rFonts w:asciiTheme="minorHAnsi" w:hAnsiTheme="minorHAnsi" w:cstheme="minorHAnsi"/>
          <w:sz w:val="18"/>
          <w:szCs w:val="18"/>
        </w:rPr>
        <w:t>.</w:t>
      </w:r>
    </w:p>
    <w:p w14:paraId="20EE746F" w14:textId="77777777" w:rsidR="00E02438" w:rsidRPr="00C17207" w:rsidRDefault="00E02438" w:rsidP="000B3EDE">
      <w:pPr>
        <w:pStyle w:val="Akapitzlist"/>
        <w:numPr>
          <w:ilvl w:val="1"/>
          <w:numId w:val="81"/>
        </w:numPr>
        <w:suppressAutoHyphens/>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Zamawiający może zawrzeć umowę w sprawie zamówienia publicznego przed upływem terminu, o którym mowa w</w:t>
      </w:r>
      <w:r w:rsidR="0002739F" w:rsidRPr="00C17207">
        <w:rPr>
          <w:rFonts w:asciiTheme="minorHAnsi" w:hAnsiTheme="minorHAnsi" w:cstheme="minorHAnsi"/>
          <w:sz w:val="18"/>
          <w:szCs w:val="18"/>
        </w:rPr>
        <w:t> </w:t>
      </w:r>
      <w:r w:rsidRPr="00C17207">
        <w:rPr>
          <w:rFonts w:asciiTheme="minorHAnsi" w:hAnsiTheme="minorHAnsi" w:cstheme="minorHAnsi"/>
          <w:sz w:val="18"/>
          <w:szCs w:val="18"/>
        </w:rPr>
        <w:t xml:space="preserve">pkt 20.4., jeżeli w postępowaniu o udzielenie zamówienia </w:t>
      </w:r>
      <w:r w:rsidR="0002739F" w:rsidRPr="00C17207">
        <w:rPr>
          <w:rFonts w:asciiTheme="minorHAnsi" w:hAnsiTheme="minorHAnsi" w:cstheme="minorHAnsi"/>
          <w:sz w:val="18"/>
          <w:szCs w:val="18"/>
        </w:rPr>
        <w:t xml:space="preserve">prowadzonym w trybie podstawowym </w:t>
      </w:r>
      <w:r w:rsidRPr="00C17207">
        <w:rPr>
          <w:rFonts w:asciiTheme="minorHAnsi" w:hAnsiTheme="minorHAnsi" w:cstheme="minorHAnsi"/>
          <w:sz w:val="18"/>
          <w:szCs w:val="18"/>
        </w:rPr>
        <w:t>złożono tylko jedną ofertę.</w:t>
      </w:r>
    </w:p>
    <w:p w14:paraId="76F57AD9" w14:textId="77777777" w:rsidR="00641D77" w:rsidRPr="00C17207" w:rsidRDefault="00641D77" w:rsidP="000B3EDE">
      <w:pPr>
        <w:pStyle w:val="Akapitzlist"/>
        <w:numPr>
          <w:ilvl w:val="1"/>
          <w:numId w:val="81"/>
        </w:numPr>
        <w:suppressAutoHyphens/>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Wybrany Wykonawca jest zobowiązany do zawarcia umowy w terminie i miejscu wyznaczonym przez Zamawiającego</w:t>
      </w:r>
      <w:r w:rsidR="00BA624A" w:rsidRPr="00C17207">
        <w:rPr>
          <w:rFonts w:asciiTheme="minorHAnsi" w:hAnsiTheme="minorHAnsi" w:cstheme="minorHAnsi"/>
          <w:sz w:val="18"/>
          <w:szCs w:val="18"/>
        </w:rPr>
        <w:t>, na warunkach określonych w projektowanych postanowieniach umowy, które stanowią Załącznik do SWZ. Umowa zostanie uzupełniona o zapisy wynikające ze złożonej oferty.</w:t>
      </w:r>
    </w:p>
    <w:p w14:paraId="4276BD56" w14:textId="77777777" w:rsidR="00BA624A" w:rsidRPr="00C17207" w:rsidRDefault="00BA624A" w:rsidP="000B3EDE">
      <w:pPr>
        <w:pStyle w:val="Akapitzlist"/>
        <w:numPr>
          <w:ilvl w:val="1"/>
          <w:numId w:val="81"/>
        </w:numPr>
        <w:suppressAutoHyphens/>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 xml:space="preserve">Jeżeli Wykonawca, którego oferta została wybrana jako najkorzystniejsza, uchyla się̨ od zawarcia umowy w sprawie zamówienia publicznego </w:t>
      </w:r>
      <w:r w:rsidR="0002739F" w:rsidRPr="00C17207">
        <w:rPr>
          <w:rFonts w:asciiTheme="minorHAnsi" w:hAnsiTheme="minorHAnsi" w:cstheme="minorHAnsi"/>
          <w:sz w:val="18"/>
          <w:szCs w:val="18"/>
        </w:rPr>
        <w:t xml:space="preserve">lub nie wnosi wymaganego zabezpieczenia wykonania umowy, </w:t>
      </w:r>
      <w:r w:rsidRPr="00C17207">
        <w:rPr>
          <w:rFonts w:asciiTheme="minorHAnsi" w:hAnsiTheme="minorHAnsi" w:cstheme="minorHAnsi"/>
          <w:sz w:val="18"/>
          <w:szCs w:val="18"/>
        </w:rPr>
        <w:t xml:space="preserve">Zamawiający może dokonać́ ponownego badania i oceny ofert spośród ofert pozostałych w postępowaniu </w:t>
      </w:r>
      <w:r w:rsidR="00515665" w:rsidRPr="00C17207">
        <w:rPr>
          <w:rFonts w:asciiTheme="minorHAnsi" w:hAnsiTheme="minorHAnsi" w:cstheme="minorHAnsi"/>
          <w:sz w:val="18"/>
          <w:szCs w:val="18"/>
        </w:rPr>
        <w:t>Wykonawców</w:t>
      </w:r>
      <w:r w:rsidRPr="00C17207">
        <w:rPr>
          <w:rFonts w:asciiTheme="minorHAnsi" w:hAnsiTheme="minorHAnsi" w:cstheme="minorHAnsi"/>
          <w:sz w:val="18"/>
          <w:szCs w:val="18"/>
        </w:rPr>
        <w:t xml:space="preserve"> </w:t>
      </w:r>
      <w:r w:rsidR="0002739F" w:rsidRPr="00C17207">
        <w:rPr>
          <w:rFonts w:asciiTheme="minorHAnsi" w:hAnsiTheme="minorHAnsi" w:cstheme="minorHAnsi"/>
          <w:sz w:val="18"/>
          <w:szCs w:val="18"/>
        </w:rPr>
        <w:t xml:space="preserve">oraz wybrać najkorzystniejszą ofertę </w:t>
      </w:r>
      <w:r w:rsidRPr="00C17207">
        <w:rPr>
          <w:rFonts w:asciiTheme="minorHAnsi" w:hAnsiTheme="minorHAnsi" w:cstheme="minorHAnsi"/>
          <w:sz w:val="18"/>
          <w:szCs w:val="18"/>
        </w:rPr>
        <w:t xml:space="preserve">albo </w:t>
      </w:r>
      <w:r w:rsidR="00515665" w:rsidRPr="00C17207">
        <w:rPr>
          <w:rFonts w:asciiTheme="minorHAnsi" w:hAnsiTheme="minorHAnsi" w:cstheme="minorHAnsi"/>
          <w:sz w:val="18"/>
          <w:szCs w:val="18"/>
        </w:rPr>
        <w:t>unieważnić</w:t>
      </w:r>
      <w:r w:rsidRPr="00C17207">
        <w:rPr>
          <w:rFonts w:asciiTheme="minorHAnsi" w:hAnsiTheme="minorHAnsi" w:cstheme="minorHAnsi"/>
          <w:sz w:val="18"/>
          <w:szCs w:val="18"/>
        </w:rPr>
        <w:t xml:space="preserve">́ </w:t>
      </w:r>
      <w:r w:rsidR="00515665" w:rsidRPr="00C17207">
        <w:rPr>
          <w:rFonts w:asciiTheme="minorHAnsi" w:hAnsiTheme="minorHAnsi" w:cstheme="minorHAnsi"/>
          <w:sz w:val="18"/>
          <w:szCs w:val="18"/>
        </w:rPr>
        <w:t>postępowanie</w:t>
      </w:r>
      <w:r w:rsidRPr="00C17207">
        <w:rPr>
          <w:rFonts w:asciiTheme="minorHAnsi" w:hAnsiTheme="minorHAnsi" w:cstheme="minorHAnsi"/>
          <w:sz w:val="18"/>
          <w:szCs w:val="18"/>
        </w:rPr>
        <w:t>.</w:t>
      </w:r>
    </w:p>
    <w:p w14:paraId="604A524C" w14:textId="77777777" w:rsidR="00E63586" w:rsidRPr="00C17207" w:rsidRDefault="00E63586" w:rsidP="00E63586">
      <w:pPr>
        <w:pStyle w:val="Akapitzlist"/>
        <w:suppressAutoHyphens/>
        <w:spacing w:before="120"/>
        <w:ind w:left="567"/>
        <w:jc w:val="both"/>
        <w:rPr>
          <w:rFonts w:asciiTheme="minorHAnsi" w:hAnsiTheme="minorHAnsi" w:cstheme="minorHAnsi"/>
          <w:sz w:val="18"/>
          <w:szCs w:val="18"/>
        </w:rPr>
      </w:pPr>
    </w:p>
    <w:p w14:paraId="1E442772" w14:textId="77777777" w:rsidR="007F6BBC" w:rsidRPr="00C17207" w:rsidRDefault="007F6BBC" w:rsidP="000B3EDE">
      <w:pPr>
        <w:pStyle w:val="Akapitzlist"/>
        <w:numPr>
          <w:ilvl w:val="0"/>
          <w:numId w:val="81"/>
        </w:numPr>
        <w:suppressAutoHyphens/>
        <w:spacing w:before="120"/>
        <w:ind w:left="567" w:hanging="567"/>
        <w:jc w:val="both"/>
        <w:rPr>
          <w:rFonts w:asciiTheme="minorHAnsi" w:hAnsiTheme="minorHAnsi" w:cstheme="minorHAnsi"/>
          <w:sz w:val="18"/>
          <w:szCs w:val="18"/>
        </w:rPr>
      </w:pPr>
      <w:r w:rsidRPr="00C17207">
        <w:rPr>
          <w:rFonts w:asciiTheme="minorHAnsi" w:hAnsiTheme="minorHAnsi" w:cstheme="minorHAnsi"/>
          <w:b/>
          <w:sz w:val="18"/>
          <w:szCs w:val="18"/>
        </w:rPr>
        <w:t>ZABEZPIECZENIE NALEŻYTEGO WYKONANIA UMOWY</w:t>
      </w:r>
    </w:p>
    <w:p w14:paraId="01A75A33" w14:textId="77777777" w:rsidR="00366949" w:rsidRPr="00C17207" w:rsidRDefault="00366949" w:rsidP="00366949">
      <w:pPr>
        <w:pStyle w:val="Akapitzlist"/>
        <w:suppressAutoHyphens/>
        <w:spacing w:before="120"/>
        <w:ind w:left="360"/>
        <w:jc w:val="both"/>
        <w:rPr>
          <w:rFonts w:asciiTheme="minorHAnsi" w:hAnsiTheme="minorHAnsi" w:cstheme="minorHAnsi"/>
          <w:sz w:val="18"/>
          <w:szCs w:val="18"/>
          <w:lang w:eastAsia="ar-SA"/>
        </w:rPr>
      </w:pPr>
      <w:r w:rsidRPr="00C17207">
        <w:rPr>
          <w:rFonts w:asciiTheme="minorHAnsi" w:hAnsiTheme="minorHAnsi" w:cstheme="minorHAnsi"/>
          <w:sz w:val="18"/>
          <w:szCs w:val="18"/>
          <w:lang w:eastAsia="ar-SA"/>
        </w:rPr>
        <w:t>Zamawiający nie wymaga wniesienia zabezpieczenia należytego wykonania umowy.</w:t>
      </w:r>
    </w:p>
    <w:p w14:paraId="4486234A" w14:textId="77777777" w:rsidR="00D705BC" w:rsidRPr="00C17207" w:rsidRDefault="00D705BC" w:rsidP="000B3EDE">
      <w:pPr>
        <w:pStyle w:val="Akapitzlist"/>
        <w:numPr>
          <w:ilvl w:val="0"/>
          <w:numId w:val="81"/>
        </w:numPr>
        <w:suppressAutoHyphens/>
        <w:spacing w:before="120"/>
        <w:ind w:left="567" w:hanging="567"/>
        <w:jc w:val="both"/>
        <w:rPr>
          <w:rFonts w:asciiTheme="minorHAnsi" w:hAnsiTheme="minorHAnsi" w:cstheme="minorHAnsi"/>
          <w:sz w:val="18"/>
          <w:szCs w:val="18"/>
          <w:lang w:eastAsia="ar-SA"/>
        </w:rPr>
      </w:pPr>
      <w:r w:rsidRPr="00C17207">
        <w:rPr>
          <w:rFonts w:asciiTheme="minorHAnsi" w:hAnsiTheme="minorHAnsi" w:cstheme="minorHAnsi"/>
          <w:b/>
          <w:sz w:val="18"/>
          <w:szCs w:val="18"/>
        </w:rPr>
        <w:t>ISTOTNE</w:t>
      </w:r>
      <w:r w:rsidRPr="00C17207">
        <w:rPr>
          <w:rFonts w:asciiTheme="minorHAnsi" w:hAnsiTheme="minorHAnsi" w:cstheme="minorHAnsi"/>
          <w:b/>
          <w:sz w:val="18"/>
          <w:szCs w:val="18"/>
          <w:lang w:eastAsia="ar-SA"/>
        </w:rPr>
        <w:t xml:space="preserve"> DLA STRON POSTANOWIENIA</w:t>
      </w:r>
      <w:r w:rsidR="004121FA" w:rsidRPr="00C17207">
        <w:rPr>
          <w:rFonts w:asciiTheme="minorHAnsi" w:hAnsiTheme="minorHAnsi" w:cstheme="minorHAnsi"/>
          <w:b/>
          <w:sz w:val="18"/>
          <w:szCs w:val="18"/>
          <w:lang w:eastAsia="ar-SA"/>
        </w:rPr>
        <w:t>, KTÓRE ZOSTANĄ WPROWADZONE DO TREŚCI ZAWIERANEJ UMOWY W</w:t>
      </w:r>
      <w:r w:rsidR="00085B9E" w:rsidRPr="00C17207">
        <w:rPr>
          <w:rFonts w:asciiTheme="minorHAnsi" w:hAnsiTheme="minorHAnsi" w:cstheme="minorHAnsi"/>
          <w:b/>
          <w:sz w:val="18"/>
          <w:szCs w:val="18"/>
          <w:lang w:eastAsia="ar-SA"/>
        </w:rPr>
        <w:t> </w:t>
      </w:r>
      <w:r w:rsidR="004121FA" w:rsidRPr="00C17207">
        <w:rPr>
          <w:rFonts w:asciiTheme="minorHAnsi" w:hAnsiTheme="minorHAnsi" w:cstheme="minorHAnsi"/>
          <w:b/>
          <w:sz w:val="18"/>
          <w:szCs w:val="18"/>
          <w:lang w:eastAsia="ar-SA"/>
        </w:rPr>
        <w:t xml:space="preserve">SPRAWIE ZAMÓWIENIA PUBLICZNEGO, OGÓLNE WARUNKI UMOWY ALBO WZÓR UMOWY, JEŻELI ZAMAWIAJĄCY </w:t>
      </w:r>
      <w:r w:rsidR="004121FA" w:rsidRPr="00C17207">
        <w:rPr>
          <w:rFonts w:asciiTheme="minorHAnsi" w:hAnsiTheme="minorHAnsi" w:cstheme="minorHAnsi"/>
          <w:b/>
          <w:sz w:val="18"/>
          <w:szCs w:val="18"/>
          <w:lang w:eastAsia="ar-SA"/>
        </w:rPr>
        <w:lastRenderedPageBreak/>
        <w:t xml:space="preserve">WYMAGA OD WYKONAWCY, ABY ZAWARŁ Z NIM UMOWĘ W SPRAWIE ZAMÓWIENIA </w:t>
      </w:r>
      <w:r w:rsidR="003F51E8" w:rsidRPr="00C17207">
        <w:rPr>
          <w:rFonts w:asciiTheme="minorHAnsi" w:hAnsiTheme="minorHAnsi" w:cstheme="minorHAnsi"/>
          <w:b/>
          <w:sz w:val="18"/>
          <w:szCs w:val="18"/>
          <w:lang w:eastAsia="ar-SA"/>
        </w:rPr>
        <w:t>PUBLICZNEGO NA TAKICH WARUNKACH</w:t>
      </w:r>
    </w:p>
    <w:p w14:paraId="6904A758" w14:textId="77777777" w:rsidR="007E2AA5" w:rsidRPr="00C17207" w:rsidRDefault="007E2AA5" w:rsidP="000B3EDE">
      <w:pPr>
        <w:pStyle w:val="Akapitzlist"/>
        <w:numPr>
          <w:ilvl w:val="1"/>
          <w:numId w:val="81"/>
        </w:numPr>
        <w:suppressAutoHyphens/>
        <w:spacing w:before="120"/>
        <w:ind w:left="567" w:hanging="567"/>
        <w:jc w:val="both"/>
        <w:rPr>
          <w:rFonts w:asciiTheme="minorHAnsi" w:hAnsiTheme="minorHAnsi" w:cstheme="minorHAnsi"/>
          <w:sz w:val="18"/>
          <w:szCs w:val="18"/>
          <w:lang w:eastAsia="ar-SA"/>
        </w:rPr>
      </w:pPr>
      <w:r w:rsidRPr="00C17207">
        <w:rPr>
          <w:rFonts w:asciiTheme="minorHAnsi" w:hAnsiTheme="minorHAnsi" w:cstheme="minorHAnsi"/>
          <w:sz w:val="18"/>
          <w:szCs w:val="18"/>
          <w:lang w:eastAsia="ar-SA"/>
        </w:rPr>
        <w:t>Istotne postanowienia do umowy zawiera wzór umowy stanowiący załącznik do SWZ.</w:t>
      </w:r>
    </w:p>
    <w:p w14:paraId="7294D686" w14:textId="77777777" w:rsidR="007F5C21" w:rsidRPr="00C17207" w:rsidRDefault="007E2AA5" w:rsidP="000B3EDE">
      <w:pPr>
        <w:pStyle w:val="Akapitzlist"/>
        <w:numPr>
          <w:ilvl w:val="1"/>
          <w:numId w:val="81"/>
        </w:numPr>
        <w:suppressAutoHyphens/>
        <w:spacing w:before="120"/>
        <w:ind w:left="567" w:hanging="567"/>
        <w:jc w:val="both"/>
        <w:rPr>
          <w:rFonts w:asciiTheme="minorHAnsi" w:hAnsiTheme="minorHAnsi" w:cstheme="minorHAnsi"/>
          <w:sz w:val="18"/>
          <w:szCs w:val="18"/>
          <w:lang w:eastAsia="ar-SA"/>
        </w:rPr>
      </w:pPr>
      <w:r w:rsidRPr="00C17207">
        <w:rPr>
          <w:rFonts w:asciiTheme="minorHAnsi" w:hAnsiTheme="minorHAnsi" w:cstheme="minorHAnsi"/>
          <w:sz w:val="18"/>
          <w:szCs w:val="18"/>
          <w:lang w:eastAsia="ar-SA"/>
        </w:rPr>
        <w:t xml:space="preserve">Zamawiający dopuszcza możliwość dokonania zmian postanowień zawartej umowy </w:t>
      </w:r>
      <w:r w:rsidR="006844F8" w:rsidRPr="00C17207">
        <w:rPr>
          <w:rFonts w:asciiTheme="minorHAnsi" w:hAnsiTheme="minorHAnsi" w:cstheme="minorHAnsi"/>
          <w:sz w:val="18"/>
          <w:szCs w:val="18"/>
          <w:lang w:eastAsia="ar-SA"/>
        </w:rPr>
        <w:t xml:space="preserve">w zakresie wskazanym we wzorze umowy, </w:t>
      </w:r>
      <w:r w:rsidR="00FA5200" w:rsidRPr="00C17207">
        <w:rPr>
          <w:rFonts w:asciiTheme="minorHAnsi" w:hAnsiTheme="minorHAnsi" w:cstheme="minorHAnsi"/>
          <w:sz w:val="18"/>
          <w:szCs w:val="18"/>
          <w:lang w:eastAsia="ar-SA"/>
        </w:rPr>
        <w:t xml:space="preserve">o którym mowa w pkt </w:t>
      </w:r>
      <w:r w:rsidR="005012FD" w:rsidRPr="00C17207">
        <w:rPr>
          <w:rFonts w:asciiTheme="minorHAnsi" w:hAnsiTheme="minorHAnsi" w:cstheme="minorHAnsi"/>
          <w:sz w:val="18"/>
          <w:szCs w:val="18"/>
          <w:lang w:eastAsia="ar-SA"/>
        </w:rPr>
        <w:t>2</w:t>
      </w:r>
      <w:r w:rsidR="001260D4" w:rsidRPr="00C17207">
        <w:rPr>
          <w:rFonts w:asciiTheme="minorHAnsi" w:hAnsiTheme="minorHAnsi" w:cstheme="minorHAnsi"/>
          <w:sz w:val="18"/>
          <w:szCs w:val="18"/>
          <w:lang w:eastAsia="ar-SA"/>
        </w:rPr>
        <w:t>2</w:t>
      </w:r>
      <w:r w:rsidRPr="00C17207">
        <w:rPr>
          <w:rFonts w:asciiTheme="minorHAnsi" w:hAnsiTheme="minorHAnsi" w:cstheme="minorHAnsi"/>
          <w:sz w:val="18"/>
          <w:szCs w:val="18"/>
          <w:lang w:eastAsia="ar-SA"/>
        </w:rPr>
        <w:t>.1.</w:t>
      </w:r>
    </w:p>
    <w:p w14:paraId="52F6C0AC" w14:textId="77777777" w:rsidR="00E758A9" w:rsidRPr="00C17207" w:rsidRDefault="00E758A9" w:rsidP="000B3EDE">
      <w:pPr>
        <w:pStyle w:val="Akapitzlist"/>
        <w:numPr>
          <w:ilvl w:val="1"/>
          <w:numId w:val="81"/>
        </w:numPr>
        <w:suppressAutoHyphens/>
        <w:spacing w:before="120"/>
        <w:ind w:left="567" w:hanging="567"/>
        <w:jc w:val="both"/>
        <w:rPr>
          <w:rFonts w:asciiTheme="minorHAnsi" w:hAnsiTheme="minorHAnsi" w:cstheme="minorHAnsi"/>
          <w:sz w:val="18"/>
          <w:szCs w:val="18"/>
          <w:lang w:eastAsia="ar-SA"/>
        </w:rPr>
      </w:pPr>
      <w:r w:rsidRPr="00C17207">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Pr="00C17207">
        <w:rPr>
          <w:rFonts w:asciiTheme="minorHAnsi" w:hAnsiTheme="minorHAnsi" w:cstheme="minorHAnsi"/>
          <w:sz w:val="18"/>
          <w:szCs w:val="18"/>
          <w:lang w:eastAsia="ar-SA"/>
        </w:rPr>
        <w:t>Pzp</w:t>
      </w:r>
      <w:proofErr w:type="spellEnd"/>
      <w:r w:rsidRPr="00C17207">
        <w:rPr>
          <w:rFonts w:asciiTheme="minorHAnsi" w:hAnsiTheme="minorHAnsi" w:cstheme="minorHAnsi"/>
          <w:sz w:val="18"/>
          <w:szCs w:val="18"/>
          <w:lang w:eastAsia="ar-SA"/>
        </w:rPr>
        <w:t>.</w:t>
      </w:r>
    </w:p>
    <w:p w14:paraId="5F4A7933" w14:textId="77777777" w:rsidR="003D3B74" w:rsidRPr="00C17207" w:rsidRDefault="001249DC" w:rsidP="000B3EDE">
      <w:pPr>
        <w:pStyle w:val="Akapitzlist"/>
        <w:numPr>
          <w:ilvl w:val="0"/>
          <w:numId w:val="81"/>
        </w:numPr>
        <w:suppressAutoHyphens/>
        <w:spacing w:before="120"/>
        <w:ind w:left="567" w:hanging="567"/>
        <w:jc w:val="both"/>
        <w:rPr>
          <w:rFonts w:asciiTheme="minorHAnsi" w:hAnsiTheme="minorHAnsi" w:cstheme="minorHAnsi"/>
          <w:sz w:val="18"/>
          <w:szCs w:val="18"/>
          <w:lang w:eastAsia="ar-SA"/>
        </w:rPr>
      </w:pPr>
      <w:r w:rsidRPr="00C17207">
        <w:rPr>
          <w:rFonts w:asciiTheme="minorHAnsi" w:hAnsiTheme="minorHAnsi" w:cstheme="minorHAnsi"/>
          <w:b/>
          <w:sz w:val="18"/>
          <w:szCs w:val="18"/>
          <w:lang w:eastAsia="ar-SA"/>
        </w:rPr>
        <w:t>POUCZENIE</w:t>
      </w:r>
      <w:r w:rsidRPr="00C17207">
        <w:rPr>
          <w:rFonts w:asciiTheme="minorHAnsi" w:hAnsiTheme="minorHAnsi" w:cstheme="minorHAnsi"/>
          <w:b/>
          <w:bCs/>
          <w:sz w:val="18"/>
          <w:szCs w:val="18"/>
        </w:rPr>
        <w:t xml:space="preserve"> O ŚRODKACH OCHRONY PRAWNEJ</w:t>
      </w:r>
    </w:p>
    <w:p w14:paraId="471876E3" w14:textId="77777777" w:rsidR="00797BE3" w:rsidRPr="00C17207" w:rsidRDefault="00797BE3" w:rsidP="000B3EDE">
      <w:pPr>
        <w:pStyle w:val="Akapitzlist"/>
        <w:numPr>
          <w:ilvl w:val="1"/>
          <w:numId w:val="81"/>
        </w:numPr>
        <w:suppressAutoHyphens/>
        <w:spacing w:before="120"/>
        <w:ind w:left="567" w:hanging="567"/>
        <w:jc w:val="both"/>
        <w:rPr>
          <w:rFonts w:asciiTheme="minorHAnsi" w:hAnsiTheme="minorHAnsi" w:cstheme="minorHAnsi"/>
          <w:sz w:val="18"/>
          <w:szCs w:val="18"/>
          <w:lang w:eastAsia="ar-SA"/>
        </w:rPr>
      </w:pPr>
      <w:r w:rsidRPr="00C17207">
        <w:rPr>
          <w:rFonts w:asciiTheme="minorHAnsi" w:hAnsiTheme="minorHAnsi" w:cstheme="minorHAnsi"/>
          <w:sz w:val="18"/>
          <w:szCs w:val="18"/>
        </w:rPr>
        <w:t xml:space="preserve">Wykonawcy, </w:t>
      </w:r>
      <w:r w:rsidR="00AC7E97" w:rsidRPr="00C17207">
        <w:rPr>
          <w:rFonts w:asciiTheme="minorHAnsi" w:hAnsiTheme="minorHAnsi" w:cstheme="minorHAnsi"/>
          <w:sz w:val="18"/>
          <w:szCs w:val="18"/>
        </w:rPr>
        <w:t xml:space="preserve">uczestnikowi konkursu oraz </w:t>
      </w:r>
      <w:r w:rsidRPr="00C17207">
        <w:rPr>
          <w:rFonts w:asciiTheme="minorHAnsi" w:hAnsiTheme="minorHAnsi" w:cstheme="minorHAnsi"/>
          <w:sz w:val="18"/>
          <w:szCs w:val="18"/>
        </w:rPr>
        <w:t xml:space="preserve">innemu podmiotowi, jeżeli ma lub miał interes w uzyskaniu zamówienia </w:t>
      </w:r>
      <w:r w:rsidR="00AC7E97" w:rsidRPr="00C17207">
        <w:rPr>
          <w:rFonts w:asciiTheme="minorHAnsi" w:hAnsiTheme="minorHAnsi" w:cstheme="minorHAnsi"/>
          <w:sz w:val="18"/>
          <w:szCs w:val="18"/>
        </w:rPr>
        <w:t xml:space="preserve">lub nagrody w konkursie </w:t>
      </w:r>
      <w:r w:rsidRPr="00C17207">
        <w:rPr>
          <w:rFonts w:asciiTheme="minorHAnsi" w:hAnsiTheme="minorHAnsi" w:cstheme="minorHAnsi"/>
          <w:sz w:val="18"/>
          <w:szCs w:val="18"/>
        </w:rPr>
        <w:t>oraz poniósł lub może ponieść szkodę w wyniku naruszenia pr</w:t>
      </w:r>
      <w:r w:rsidR="00277AD0" w:rsidRPr="00C17207">
        <w:rPr>
          <w:rFonts w:asciiTheme="minorHAnsi" w:hAnsiTheme="minorHAnsi" w:cstheme="minorHAnsi"/>
          <w:sz w:val="18"/>
          <w:szCs w:val="18"/>
        </w:rPr>
        <w:t>zez Zamawiającego przepisów</w:t>
      </w:r>
      <w:r w:rsidR="00AC7E97" w:rsidRPr="00C17207">
        <w:rPr>
          <w:rFonts w:asciiTheme="minorHAnsi" w:hAnsiTheme="minorHAnsi" w:cstheme="minorHAnsi"/>
          <w:sz w:val="18"/>
          <w:szCs w:val="18"/>
        </w:rPr>
        <w:t xml:space="preserve"> ustawy </w:t>
      </w:r>
      <w:proofErr w:type="spellStart"/>
      <w:r w:rsidR="00277AD0"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xml:space="preserve">, przysługują środki ochrony prawnej określone w Dziale </w:t>
      </w:r>
      <w:r w:rsidR="00AC7E97" w:rsidRPr="00C17207">
        <w:rPr>
          <w:rFonts w:asciiTheme="minorHAnsi" w:hAnsiTheme="minorHAnsi" w:cstheme="minorHAnsi"/>
          <w:sz w:val="18"/>
          <w:szCs w:val="18"/>
        </w:rPr>
        <w:t>IX ustawy</w:t>
      </w:r>
      <w:r w:rsidRPr="00C17207">
        <w:rPr>
          <w:rFonts w:asciiTheme="minorHAnsi" w:hAnsiTheme="minorHAnsi" w:cstheme="minorHAnsi"/>
          <w:sz w:val="18"/>
          <w:szCs w:val="18"/>
        </w:rPr>
        <w:t xml:space="preserve"> </w:t>
      </w:r>
      <w:proofErr w:type="spellStart"/>
      <w:r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xml:space="preserve">. Środki ochrony prawnej wobec ogłoszenia </w:t>
      </w:r>
      <w:r w:rsidR="00AC7E97" w:rsidRPr="00C17207">
        <w:rPr>
          <w:rFonts w:asciiTheme="minorHAnsi" w:hAnsiTheme="minorHAnsi" w:cstheme="minorHAnsi"/>
          <w:sz w:val="18"/>
          <w:szCs w:val="18"/>
        </w:rPr>
        <w:t xml:space="preserve">wszczynającego postępowanie o udzielenie zamówienia lub ogłoszenia o konkursie oraz dokumentów zamówienia </w:t>
      </w:r>
      <w:r w:rsidRPr="00C17207">
        <w:rPr>
          <w:rFonts w:asciiTheme="minorHAnsi" w:hAnsiTheme="minorHAnsi" w:cstheme="minorHAnsi"/>
          <w:sz w:val="18"/>
          <w:szCs w:val="18"/>
        </w:rPr>
        <w:t>przysługują również organizacjom wpisanym na listę, o kt</w:t>
      </w:r>
      <w:r w:rsidR="003F51E8" w:rsidRPr="00C17207">
        <w:rPr>
          <w:rFonts w:asciiTheme="minorHAnsi" w:hAnsiTheme="minorHAnsi" w:cstheme="minorHAnsi"/>
          <w:sz w:val="18"/>
          <w:szCs w:val="18"/>
        </w:rPr>
        <w:t xml:space="preserve">órej mowa w art. </w:t>
      </w:r>
      <w:r w:rsidR="00AC7E97" w:rsidRPr="00C17207">
        <w:rPr>
          <w:rFonts w:asciiTheme="minorHAnsi" w:hAnsiTheme="minorHAnsi" w:cstheme="minorHAnsi"/>
          <w:sz w:val="18"/>
          <w:szCs w:val="18"/>
        </w:rPr>
        <w:t>469</w:t>
      </w:r>
      <w:r w:rsidR="003F51E8" w:rsidRPr="00C17207">
        <w:rPr>
          <w:rFonts w:asciiTheme="minorHAnsi" w:hAnsiTheme="minorHAnsi" w:cstheme="minorHAnsi"/>
          <w:sz w:val="18"/>
          <w:szCs w:val="18"/>
        </w:rPr>
        <w:t xml:space="preserve"> pkt </w:t>
      </w:r>
      <w:r w:rsidR="00AC7E97" w:rsidRPr="00C17207">
        <w:rPr>
          <w:rFonts w:asciiTheme="minorHAnsi" w:hAnsiTheme="minorHAnsi" w:cstheme="minorHAnsi"/>
          <w:sz w:val="18"/>
          <w:szCs w:val="18"/>
        </w:rPr>
        <w:t>1</w:t>
      </w:r>
      <w:r w:rsidR="003F51E8" w:rsidRPr="00C17207">
        <w:rPr>
          <w:rFonts w:asciiTheme="minorHAnsi" w:hAnsiTheme="minorHAnsi" w:cstheme="minorHAnsi"/>
          <w:sz w:val="18"/>
          <w:szCs w:val="18"/>
        </w:rPr>
        <w:t>5</w:t>
      </w:r>
      <w:r w:rsidR="00A47089" w:rsidRPr="00C17207">
        <w:rPr>
          <w:rFonts w:asciiTheme="minorHAnsi" w:hAnsiTheme="minorHAnsi" w:cstheme="minorHAnsi"/>
          <w:sz w:val="18"/>
          <w:szCs w:val="18"/>
        </w:rPr>
        <w:t xml:space="preserve"> ustawy</w:t>
      </w:r>
      <w:r w:rsidR="003F51E8" w:rsidRPr="00C17207">
        <w:rPr>
          <w:rFonts w:asciiTheme="minorHAnsi" w:hAnsiTheme="minorHAnsi" w:cstheme="minorHAnsi"/>
          <w:sz w:val="18"/>
          <w:szCs w:val="18"/>
        </w:rPr>
        <w:t xml:space="preserve"> </w:t>
      </w:r>
      <w:proofErr w:type="spellStart"/>
      <w:r w:rsidR="003F51E8" w:rsidRPr="00C17207">
        <w:rPr>
          <w:rFonts w:asciiTheme="minorHAnsi" w:hAnsiTheme="minorHAnsi" w:cstheme="minorHAnsi"/>
          <w:sz w:val="18"/>
          <w:szCs w:val="18"/>
        </w:rPr>
        <w:t>Pzp</w:t>
      </w:r>
      <w:proofErr w:type="spellEnd"/>
      <w:r w:rsidR="00AC7E97" w:rsidRPr="00C17207">
        <w:rPr>
          <w:rFonts w:asciiTheme="minorHAnsi" w:hAnsiTheme="minorHAnsi" w:cstheme="minorHAnsi"/>
          <w:sz w:val="18"/>
          <w:szCs w:val="18"/>
        </w:rPr>
        <w:t>, oraz Rzecznikowi Małych i Średnich Przedsiębiorców</w:t>
      </w:r>
      <w:r w:rsidR="003F51E8" w:rsidRPr="00C17207">
        <w:rPr>
          <w:rFonts w:asciiTheme="minorHAnsi" w:hAnsiTheme="minorHAnsi" w:cstheme="minorHAnsi"/>
          <w:sz w:val="18"/>
          <w:szCs w:val="18"/>
        </w:rPr>
        <w:t>.</w:t>
      </w:r>
    </w:p>
    <w:p w14:paraId="1095C8BF" w14:textId="77777777" w:rsidR="00AC7E97" w:rsidRPr="00C17207" w:rsidRDefault="00797BE3" w:rsidP="000B3EDE">
      <w:pPr>
        <w:pStyle w:val="Akapitzlist"/>
        <w:numPr>
          <w:ilvl w:val="1"/>
          <w:numId w:val="81"/>
        </w:numPr>
        <w:suppressAutoHyphens/>
        <w:spacing w:before="120"/>
        <w:ind w:left="567" w:hanging="567"/>
        <w:jc w:val="both"/>
        <w:rPr>
          <w:rFonts w:asciiTheme="minorHAnsi" w:hAnsiTheme="minorHAnsi" w:cstheme="minorHAnsi"/>
          <w:sz w:val="18"/>
          <w:szCs w:val="18"/>
          <w:lang w:eastAsia="ar-SA"/>
        </w:rPr>
      </w:pPr>
      <w:r w:rsidRPr="00C17207">
        <w:rPr>
          <w:rFonts w:asciiTheme="minorHAnsi" w:hAnsiTheme="minorHAnsi" w:cstheme="minorHAnsi"/>
          <w:sz w:val="18"/>
          <w:szCs w:val="18"/>
        </w:rPr>
        <w:t>Odwołanie przysługuje</w:t>
      </w:r>
      <w:r w:rsidR="00AC7E97" w:rsidRPr="00C17207">
        <w:rPr>
          <w:rFonts w:asciiTheme="minorHAnsi" w:hAnsiTheme="minorHAnsi" w:cstheme="minorHAnsi"/>
          <w:sz w:val="18"/>
          <w:szCs w:val="18"/>
        </w:rPr>
        <w:t xml:space="preserve"> na:</w:t>
      </w:r>
    </w:p>
    <w:p w14:paraId="5D42F88A" w14:textId="77777777" w:rsidR="00620316" w:rsidRPr="00C17207" w:rsidRDefault="00797BE3" w:rsidP="000B3EDE">
      <w:pPr>
        <w:pStyle w:val="Akapitzlist"/>
        <w:numPr>
          <w:ilvl w:val="0"/>
          <w:numId w:val="27"/>
        </w:numPr>
        <w:suppressAutoHyphens/>
        <w:spacing w:before="60"/>
        <w:ind w:left="992" w:hanging="425"/>
        <w:jc w:val="both"/>
        <w:rPr>
          <w:rFonts w:asciiTheme="minorHAnsi" w:hAnsiTheme="minorHAnsi" w:cstheme="minorHAnsi"/>
          <w:sz w:val="18"/>
          <w:szCs w:val="18"/>
          <w:lang w:eastAsia="ar-SA"/>
        </w:rPr>
      </w:pPr>
      <w:r w:rsidRPr="00C17207">
        <w:rPr>
          <w:rFonts w:asciiTheme="minorHAnsi" w:hAnsiTheme="minorHAnsi" w:cstheme="minorHAnsi"/>
          <w:sz w:val="18"/>
          <w:szCs w:val="18"/>
        </w:rPr>
        <w:t>niezgodn</w:t>
      </w:r>
      <w:r w:rsidR="00AC7E97" w:rsidRPr="00C17207">
        <w:rPr>
          <w:rFonts w:asciiTheme="minorHAnsi" w:hAnsiTheme="minorHAnsi" w:cstheme="minorHAnsi"/>
          <w:sz w:val="18"/>
          <w:szCs w:val="18"/>
        </w:rPr>
        <w:t>ą</w:t>
      </w:r>
      <w:r w:rsidRPr="00C17207">
        <w:rPr>
          <w:rFonts w:asciiTheme="minorHAnsi" w:hAnsiTheme="minorHAnsi" w:cstheme="minorHAnsi"/>
          <w:sz w:val="18"/>
          <w:szCs w:val="18"/>
        </w:rPr>
        <w:t xml:space="preserve"> z przepisami ustawy </w:t>
      </w:r>
      <w:proofErr w:type="spellStart"/>
      <w:r w:rsidR="004F49F7"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xml:space="preserve"> czynności Zamawiającego</w:t>
      </w:r>
      <w:r w:rsidR="00AC7E97" w:rsidRPr="00C17207">
        <w:rPr>
          <w:rFonts w:asciiTheme="minorHAnsi" w:hAnsiTheme="minorHAnsi" w:cstheme="minorHAnsi"/>
          <w:sz w:val="18"/>
          <w:szCs w:val="18"/>
        </w:rPr>
        <w:t>,</w:t>
      </w:r>
      <w:r w:rsidRPr="00C17207">
        <w:rPr>
          <w:rFonts w:asciiTheme="minorHAnsi" w:hAnsiTheme="minorHAnsi" w:cstheme="minorHAnsi"/>
          <w:sz w:val="18"/>
          <w:szCs w:val="18"/>
        </w:rPr>
        <w:t xml:space="preserve"> podjęt</w:t>
      </w:r>
      <w:r w:rsidR="00AC7E97" w:rsidRPr="00C17207">
        <w:rPr>
          <w:rFonts w:asciiTheme="minorHAnsi" w:hAnsiTheme="minorHAnsi" w:cstheme="minorHAnsi"/>
          <w:sz w:val="18"/>
          <w:szCs w:val="18"/>
        </w:rPr>
        <w:t>ą</w:t>
      </w:r>
      <w:r w:rsidRPr="00C17207">
        <w:rPr>
          <w:rFonts w:asciiTheme="minorHAnsi" w:hAnsiTheme="minorHAnsi" w:cstheme="minorHAnsi"/>
          <w:sz w:val="18"/>
          <w:szCs w:val="18"/>
        </w:rPr>
        <w:t xml:space="preserve"> w</w:t>
      </w:r>
      <w:r w:rsidR="006E71D1" w:rsidRPr="00C17207">
        <w:rPr>
          <w:rFonts w:asciiTheme="minorHAnsi" w:hAnsiTheme="minorHAnsi" w:cstheme="minorHAnsi"/>
          <w:sz w:val="18"/>
          <w:szCs w:val="18"/>
        </w:rPr>
        <w:t> </w:t>
      </w:r>
      <w:r w:rsidRPr="00C17207">
        <w:rPr>
          <w:rFonts w:asciiTheme="minorHAnsi" w:hAnsiTheme="minorHAnsi" w:cstheme="minorHAnsi"/>
          <w:sz w:val="18"/>
          <w:szCs w:val="18"/>
        </w:rPr>
        <w:t>postępowaniu o udzielenie zamówienia</w:t>
      </w:r>
      <w:r w:rsidR="00AC7E97" w:rsidRPr="00C17207">
        <w:rPr>
          <w:rFonts w:asciiTheme="minorHAnsi" w:hAnsiTheme="minorHAnsi" w:cstheme="minorHAnsi"/>
          <w:sz w:val="18"/>
          <w:szCs w:val="18"/>
        </w:rPr>
        <w:t xml:space="preserve">, </w:t>
      </w:r>
      <w:r w:rsidR="00620316" w:rsidRPr="00C17207">
        <w:rPr>
          <w:rFonts w:asciiTheme="minorHAnsi" w:hAnsiTheme="minorHAnsi" w:cstheme="minorHAnsi"/>
          <w:sz w:val="18"/>
          <w:szCs w:val="18"/>
        </w:rPr>
        <w:t>w tym na projektowane postanowienia umowy;</w:t>
      </w:r>
    </w:p>
    <w:p w14:paraId="6D45A5F7" w14:textId="77777777" w:rsidR="00033746" w:rsidRPr="00C17207" w:rsidRDefault="00620316" w:rsidP="000B3EDE">
      <w:pPr>
        <w:pStyle w:val="Akapitzlist"/>
        <w:numPr>
          <w:ilvl w:val="0"/>
          <w:numId w:val="27"/>
        </w:numPr>
        <w:suppressAutoHyphens/>
        <w:spacing w:before="60"/>
        <w:ind w:left="992" w:hanging="425"/>
        <w:jc w:val="both"/>
        <w:rPr>
          <w:rFonts w:asciiTheme="minorHAnsi" w:hAnsiTheme="minorHAnsi" w:cstheme="minorHAnsi"/>
          <w:sz w:val="18"/>
          <w:szCs w:val="18"/>
          <w:lang w:eastAsia="ar-SA"/>
        </w:rPr>
      </w:pPr>
      <w:r w:rsidRPr="00C17207">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C17207">
        <w:rPr>
          <w:rFonts w:asciiTheme="minorHAnsi" w:hAnsiTheme="minorHAnsi" w:cstheme="minorHAnsi"/>
          <w:sz w:val="18"/>
          <w:szCs w:val="18"/>
          <w:lang w:eastAsia="ar-SA"/>
        </w:rPr>
        <w:t>Pzp</w:t>
      </w:r>
      <w:proofErr w:type="spellEnd"/>
      <w:r w:rsidR="00033746" w:rsidRPr="00C17207">
        <w:rPr>
          <w:rFonts w:asciiTheme="minorHAnsi" w:hAnsiTheme="minorHAnsi" w:cstheme="minorHAnsi"/>
          <w:sz w:val="18"/>
          <w:szCs w:val="18"/>
          <w:lang w:eastAsia="ar-SA"/>
        </w:rPr>
        <w:t>.</w:t>
      </w:r>
    </w:p>
    <w:p w14:paraId="23FCDAC9" w14:textId="77777777" w:rsidR="00797BE3" w:rsidRPr="00C17207" w:rsidRDefault="00797BE3" w:rsidP="000B3EDE">
      <w:pPr>
        <w:pStyle w:val="Akapitzlist"/>
        <w:numPr>
          <w:ilvl w:val="1"/>
          <w:numId w:val="81"/>
        </w:numPr>
        <w:suppressAutoHyphens/>
        <w:spacing w:before="120"/>
        <w:ind w:left="567" w:hanging="567"/>
        <w:jc w:val="both"/>
        <w:rPr>
          <w:rFonts w:asciiTheme="minorHAnsi" w:hAnsiTheme="minorHAnsi" w:cstheme="minorHAnsi"/>
          <w:sz w:val="18"/>
          <w:szCs w:val="18"/>
          <w:lang w:eastAsia="ar-SA"/>
        </w:rPr>
      </w:pPr>
      <w:r w:rsidRPr="00C17207">
        <w:rPr>
          <w:rFonts w:asciiTheme="minorHAnsi" w:hAnsiTheme="minorHAnsi" w:cstheme="minorHAnsi"/>
          <w:sz w:val="18"/>
          <w:szCs w:val="18"/>
        </w:rPr>
        <w:t>Odwołanie wnosi się do Prezesa Izby</w:t>
      </w:r>
      <w:r w:rsidR="00397F0D" w:rsidRPr="00C17207">
        <w:rPr>
          <w:rFonts w:asciiTheme="minorHAnsi" w:hAnsiTheme="minorHAnsi" w:cstheme="minorHAnsi"/>
          <w:sz w:val="18"/>
          <w:szCs w:val="18"/>
        </w:rPr>
        <w:t>.</w:t>
      </w:r>
    </w:p>
    <w:p w14:paraId="366213C8" w14:textId="77777777" w:rsidR="00797BE3" w:rsidRPr="00C17207" w:rsidRDefault="00797BE3" w:rsidP="000B3EDE">
      <w:pPr>
        <w:pStyle w:val="Akapitzlist"/>
        <w:numPr>
          <w:ilvl w:val="1"/>
          <w:numId w:val="81"/>
        </w:numPr>
        <w:suppressAutoHyphens/>
        <w:spacing w:before="120"/>
        <w:ind w:left="567" w:hanging="567"/>
        <w:jc w:val="both"/>
        <w:rPr>
          <w:rFonts w:asciiTheme="minorHAnsi" w:hAnsiTheme="minorHAnsi" w:cstheme="minorHAnsi"/>
          <w:sz w:val="18"/>
          <w:szCs w:val="18"/>
          <w:lang w:eastAsia="ar-SA"/>
        </w:rPr>
      </w:pPr>
      <w:r w:rsidRPr="00C17207">
        <w:rPr>
          <w:rFonts w:asciiTheme="minorHAnsi" w:hAnsiTheme="minorHAnsi" w:cstheme="minorHAnsi"/>
          <w:sz w:val="18"/>
          <w:szCs w:val="18"/>
        </w:rPr>
        <w:t xml:space="preserve">Odwołujący </w:t>
      </w:r>
      <w:r w:rsidR="00033746" w:rsidRPr="00C17207">
        <w:rPr>
          <w:rFonts w:asciiTheme="minorHAnsi" w:hAnsiTheme="minorHAnsi" w:cstheme="minorHAnsi"/>
          <w:sz w:val="18"/>
          <w:szCs w:val="18"/>
        </w:rPr>
        <w:t>przekazuje</w:t>
      </w:r>
      <w:r w:rsidRPr="00C17207">
        <w:rPr>
          <w:rFonts w:asciiTheme="minorHAnsi" w:hAnsiTheme="minorHAnsi" w:cstheme="minorHAnsi"/>
          <w:sz w:val="18"/>
          <w:szCs w:val="18"/>
        </w:rPr>
        <w:t xml:space="preserve"> </w:t>
      </w:r>
      <w:r w:rsidR="00033746" w:rsidRPr="00C17207">
        <w:rPr>
          <w:rFonts w:asciiTheme="minorHAnsi" w:hAnsiTheme="minorHAnsi" w:cstheme="minorHAnsi"/>
          <w:sz w:val="18"/>
          <w:szCs w:val="18"/>
        </w:rPr>
        <w:t>Z</w:t>
      </w:r>
      <w:r w:rsidRPr="00C17207">
        <w:rPr>
          <w:rFonts w:asciiTheme="minorHAnsi" w:hAnsiTheme="minorHAnsi" w:cstheme="minorHAnsi"/>
          <w:sz w:val="18"/>
          <w:szCs w:val="18"/>
        </w:rPr>
        <w:t xml:space="preserve">amawiającemu </w:t>
      </w:r>
      <w:r w:rsidR="0002739F" w:rsidRPr="00C17207">
        <w:rPr>
          <w:rFonts w:asciiTheme="minorHAnsi" w:hAnsiTheme="minorHAnsi" w:cstheme="minorHAnsi"/>
          <w:sz w:val="18"/>
          <w:szCs w:val="18"/>
        </w:rPr>
        <w:t xml:space="preserve">odwołanie </w:t>
      </w:r>
      <w:r w:rsidR="00033746" w:rsidRPr="00C17207">
        <w:rPr>
          <w:rFonts w:asciiTheme="minorHAnsi" w:hAnsiTheme="minorHAnsi" w:cstheme="minorHAnsi"/>
          <w:sz w:val="18"/>
          <w:szCs w:val="18"/>
        </w:rPr>
        <w:t>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C17207">
        <w:rPr>
          <w:rFonts w:asciiTheme="minorHAnsi" w:hAnsiTheme="minorHAnsi" w:cstheme="minorHAnsi"/>
          <w:sz w:val="18"/>
          <w:szCs w:val="18"/>
        </w:rPr>
        <w:t>.</w:t>
      </w:r>
    </w:p>
    <w:p w14:paraId="6B9DB36C" w14:textId="77777777" w:rsidR="00797BE3" w:rsidRPr="00C17207" w:rsidRDefault="00797BE3" w:rsidP="000B3EDE">
      <w:pPr>
        <w:pStyle w:val="Akapitzlist"/>
        <w:numPr>
          <w:ilvl w:val="1"/>
          <w:numId w:val="81"/>
        </w:numPr>
        <w:suppressAutoHyphens/>
        <w:spacing w:before="120"/>
        <w:ind w:left="567" w:hanging="567"/>
        <w:jc w:val="both"/>
        <w:rPr>
          <w:rFonts w:asciiTheme="minorHAnsi" w:hAnsiTheme="minorHAnsi" w:cstheme="minorHAnsi"/>
          <w:sz w:val="18"/>
          <w:szCs w:val="18"/>
          <w:lang w:eastAsia="ar-SA"/>
        </w:rPr>
      </w:pPr>
      <w:r w:rsidRPr="00C17207">
        <w:rPr>
          <w:rFonts w:asciiTheme="minorHAnsi" w:hAnsiTheme="minorHAnsi" w:cstheme="minorHAnsi"/>
          <w:sz w:val="18"/>
          <w:szCs w:val="18"/>
        </w:rPr>
        <w:t>Terminy wniesienia odwołania:</w:t>
      </w:r>
    </w:p>
    <w:p w14:paraId="1BF93949" w14:textId="77777777" w:rsidR="00797BE3" w:rsidRPr="00C17207" w:rsidRDefault="00797BE3" w:rsidP="000B3EDE">
      <w:pPr>
        <w:pStyle w:val="Akapitzlist"/>
        <w:numPr>
          <w:ilvl w:val="0"/>
          <w:numId w:val="28"/>
        </w:numPr>
        <w:spacing w:before="60"/>
        <w:ind w:left="993" w:hanging="426"/>
        <w:jc w:val="both"/>
        <w:rPr>
          <w:rFonts w:asciiTheme="minorHAnsi" w:hAnsiTheme="minorHAnsi" w:cstheme="minorHAnsi"/>
          <w:sz w:val="18"/>
          <w:szCs w:val="18"/>
        </w:rPr>
      </w:pPr>
      <w:r w:rsidRPr="00C17207">
        <w:rPr>
          <w:rFonts w:asciiTheme="minorHAnsi" w:hAnsiTheme="minorHAnsi" w:cstheme="minorHAnsi"/>
          <w:sz w:val="18"/>
          <w:szCs w:val="18"/>
        </w:rPr>
        <w:t xml:space="preserve">Odwołanie wnosi się w terminie </w:t>
      </w:r>
      <w:r w:rsidR="00CD71DF" w:rsidRPr="00C17207">
        <w:rPr>
          <w:rFonts w:asciiTheme="minorHAnsi" w:hAnsiTheme="minorHAnsi" w:cstheme="minorHAnsi"/>
          <w:sz w:val="18"/>
          <w:szCs w:val="18"/>
        </w:rPr>
        <w:t>5</w:t>
      </w:r>
      <w:r w:rsidRPr="00C17207">
        <w:rPr>
          <w:rFonts w:asciiTheme="minorHAnsi" w:hAnsiTheme="minorHAnsi" w:cstheme="minorHAnsi"/>
          <w:sz w:val="18"/>
          <w:szCs w:val="18"/>
        </w:rPr>
        <w:t xml:space="preserve"> dni od dnia prze</w:t>
      </w:r>
      <w:r w:rsidR="00033746" w:rsidRPr="00C17207">
        <w:rPr>
          <w:rFonts w:asciiTheme="minorHAnsi" w:hAnsiTheme="minorHAnsi" w:cstheme="minorHAnsi"/>
          <w:sz w:val="18"/>
          <w:szCs w:val="18"/>
        </w:rPr>
        <w:t>kazania</w:t>
      </w:r>
      <w:r w:rsidRPr="00C17207">
        <w:rPr>
          <w:rFonts w:asciiTheme="minorHAnsi" w:hAnsiTheme="minorHAnsi" w:cstheme="minorHAnsi"/>
          <w:sz w:val="18"/>
          <w:szCs w:val="18"/>
        </w:rPr>
        <w:t xml:space="preserve"> informacji o czynności </w:t>
      </w:r>
      <w:r w:rsidR="00033746" w:rsidRPr="00C17207">
        <w:rPr>
          <w:rFonts w:asciiTheme="minorHAnsi" w:hAnsiTheme="minorHAnsi" w:cstheme="minorHAnsi"/>
          <w:sz w:val="18"/>
          <w:szCs w:val="18"/>
        </w:rPr>
        <w:t>Z</w:t>
      </w:r>
      <w:r w:rsidRPr="00C17207">
        <w:rPr>
          <w:rFonts w:asciiTheme="minorHAnsi" w:hAnsiTheme="minorHAnsi" w:cstheme="minorHAnsi"/>
          <w:sz w:val="18"/>
          <w:szCs w:val="18"/>
        </w:rPr>
        <w:t>amawiającego stanowiącej podstawę jego wniesienia</w:t>
      </w:r>
      <w:r w:rsidR="00033746" w:rsidRPr="00C17207">
        <w:rPr>
          <w:rFonts w:asciiTheme="minorHAnsi" w:hAnsiTheme="minorHAnsi" w:cstheme="minorHAnsi"/>
          <w:sz w:val="18"/>
          <w:szCs w:val="18"/>
        </w:rPr>
        <w:t>,</w:t>
      </w:r>
      <w:r w:rsidRPr="00C17207">
        <w:rPr>
          <w:rFonts w:asciiTheme="minorHAnsi" w:hAnsiTheme="minorHAnsi" w:cstheme="minorHAnsi"/>
          <w:sz w:val="18"/>
          <w:szCs w:val="18"/>
        </w:rPr>
        <w:t xml:space="preserve"> jeżeli </w:t>
      </w:r>
      <w:r w:rsidR="00033746" w:rsidRPr="00C17207">
        <w:rPr>
          <w:rFonts w:asciiTheme="minorHAnsi" w:hAnsiTheme="minorHAnsi" w:cstheme="minorHAnsi"/>
          <w:sz w:val="18"/>
          <w:szCs w:val="18"/>
        </w:rPr>
        <w:t>informacja została przekazana przy użyciu środków komunikacji elektronicznej</w:t>
      </w:r>
      <w:r w:rsidRPr="00C17207">
        <w:rPr>
          <w:rFonts w:asciiTheme="minorHAnsi" w:hAnsiTheme="minorHAnsi" w:cstheme="minorHAnsi"/>
          <w:sz w:val="18"/>
          <w:szCs w:val="18"/>
        </w:rPr>
        <w:t xml:space="preserve"> albo w</w:t>
      </w:r>
      <w:r w:rsidR="006E71D1" w:rsidRPr="00C17207">
        <w:rPr>
          <w:rFonts w:asciiTheme="minorHAnsi" w:hAnsiTheme="minorHAnsi" w:cstheme="minorHAnsi"/>
          <w:sz w:val="18"/>
          <w:szCs w:val="18"/>
        </w:rPr>
        <w:t> </w:t>
      </w:r>
      <w:r w:rsidRPr="00C17207">
        <w:rPr>
          <w:rFonts w:asciiTheme="minorHAnsi" w:hAnsiTheme="minorHAnsi" w:cstheme="minorHAnsi"/>
          <w:sz w:val="18"/>
          <w:szCs w:val="18"/>
        </w:rPr>
        <w:t>terminie 1</w:t>
      </w:r>
      <w:r w:rsidR="00CD71DF" w:rsidRPr="00C17207">
        <w:rPr>
          <w:rFonts w:asciiTheme="minorHAnsi" w:hAnsiTheme="minorHAnsi" w:cstheme="minorHAnsi"/>
          <w:sz w:val="18"/>
          <w:szCs w:val="18"/>
        </w:rPr>
        <w:t>0</w:t>
      </w:r>
      <w:r w:rsidRPr="00C17207">
        <w:rPr>
          <w:rFonts w:asciiTheme="minorHAnsi" w:hAnsiTheme="minorHAnsi" w:cstheme="minorHAnsi"/>
          <w:sz w:val="18"/>
          <w:szCs w:val="18"/>
        </w:rPr>
        <w:t xml:space="preserve"> dni</w:t>
      </w:r>
      <w:r w:rsidR="00033746" w:rsidRPr="00C17207">
        <w:rPr>
          <w:rFonts w:asciiTheme="minorHAnsi" w:hAnsiTheme="minorHAnsi" w:cstheme="minorHAnsi"/>
          <w:sz w:val="18"/>
          <w:szCs w:val="18"/>
        </w:rPr>
        <w:t>,</w:t>
      </w:r>
      <w:r w:rsidRPr="00C17207">
        <w:rPr>
          <w:rFonts w:asciiTheme="minorHAnsi" w:hAnsiTheme="minorHAnsi" w:cstheme="minorHAnsi"/>
          <w:sz w:val="18"/>
          <w:szCs w:val="18"/>
        </w:rPr>
        <w:t xml:space="preserve"> jeżeli </w:t>
      </w:r>
      <w:r w:rsidR="00033746" w:rsidRPr="00C17207">
        <w:rPr>
          <w:rFonts w:asciiTheme="minorHAnsi" w:hAnsiTheme="minorHAnsi" w:cstheme="minorHAnsi"/>
          <w:sz w:val="18"/>
          <w:szCs w:val="18"/>
        </w:rPr>
        <w:t xml:space="preserve">informacja </w:t>
      </w:r>
      <w:r w:rsidRPr="00C17207">
        <w:rPr>
          <w:rFonts w:asciiTheme="minorHAnsi" w:hAnsiTheme="minorHAnsi" w:cstheme="minorHAnsi"/>
          <w:sz w:val="18"/>
          <w:szCs w:val="18"/>
        </w:rPr>
        <w:t>został</w:t>
      </w:r>
      <w:r w:rsidR="00033746" w:rsidRPr="00C17207">
        <w:rPr>
          <w:rFonts w:asciiTheme="minorHAnsi" w:hAnsiTheme="minorHAnsi" w:cstheme="minorHAnsi"/>
          <w:sz w:val="18"/>
          <w:szCs w:val="18"/>
        </w:rPr>
        <w:t>a</w:t>
      </w:r>
      <w:r w:rsidRPr="00C17207">
        <w:rPr>
          <w:rFonts w:asciiTheme="minorHAnsi" w:hAnsiTheme="minorHAnsi" w:cstheme="minorHAnsi"/>
          <w:sz w:val="18"/>
          <w:szCs w:val="18"/>
        </w:rPr>
        <w:t xml:space="preserve"> prze</w:t>
      </w:r>
      <w:r w:rsidR="00033746" w:rsidRPr="00C17207">
        <w:rPr>
          <w:rFonts w:asciiTheme="minorHAnsi" w:hAnsiTheme="minorHAnsi" w:cstheme="minorHAnsi"/>
          <w:sz w:val="18"/>
          <w:szCs w:val="18"/>
        </w:rPr>
        <w:t>kazana</w:t>
      </w:r>
      <w:r w:rsidRPr="00C17207">
        <w:rPr>
          <w:rFonts w:asciiTheme="minorHAnsi" w:hAnsiTheme="minorHAnsi" w:cstheme="minorHAnsi"/>
          <w:sz w:val="18"/>
          <w:szCs w:val="18"/>
        </w:rPr>
        <w:t xml:space="preserve"> w inny sposób.</w:t>
      </w:r>
    </w:p>
    <w:p w14:paraId="43177385" w14:textId="77777777" w:rsidR="00797BE3" w:rsidRPr="00C17207" w:rsidRDefault="00797BE3" w:rsidP="000B3EDE">
      <w:pPr>
        <w:pStyle w:val="Akapitzlist"/>
        <w:numPr>
          <w:ilvl w:val="0"/>
          <w:numId w:val="28"/>
        </w:numPr>
        <w:spacing w:before="60"/>
        <w:ind w:left="993" w:hanging="426"/>
        <w:jc w:val="both"/>
        <w:rPr>
          <w:rFonts w:asciiTheme="minorHAnsi" w:hAnsiTheme="minorHAnsi" w:cstheme="minorHAnsi"/>
          <w:sz w:val="18"/>
          <w:szCs w:val="18"/>
        </w:rPr>
      </w:pPr>
      <w:r w:rsidRPr="00C17207">
        <w:rPr>
          <w:rFonts w:asciiTheme="minorHAnsi" w:hAnsiTheme="minorHAnsi" w:cstheme="minorHAnsi"/>
          <w:sz w:val="18"/>
          <w:szCs w:val="18"/>
        </w:rPr>
        <w:t xml:space="preserve">Odwołanie wobec treści ogłoszenia </w:t>
      </w:r>
      <w:r w:rsidR="00033746" w:rsidRPr="00C17207">
        <w:rPr>
          <w:rFonts w:asciiTheme="minorHAnsi" w:hAnsiTheme="minorHAnsi" w:cstheme="minorHAnsi"/>
          <w:sz w:val="18"/>
          <w:szCs w:val="18"/>
        </w:rPr>
        <w:t xml:space="preserve">wszczynającego postępowanie o udzielenie zamówienia lub </w:t>
      </w:r>
      <w:r w:rsidRPr="00C17207">
        <w:rPr>
          <w:rFonts w:asciiTheme="minorHAnsi" w:hAnsiTheme="minorHAnsi" w:cstheme="minorHAnsi"/>
          <w:sz w:val="18"/>
          <w:szCs w:val="18"/>
        </w:rPr>
        <w:t xml:space="preserve">wobec </w:t>
      </w:r>
      <w:r w:rsidR="00033746" w:rsidRPr="00C17207">
        <w:rPr>
          <w:rFonts w:asciiTheme="minorHAnsi" w:hAnsiTheme="minorHAnsi" w:cstheme="minorHAnsi"/>
          <w:sz w:val="18"/>
          <w:szCs w:val="18"/>
        </w:rPr>
        <w:t>treści dokumentów</w:t>
      </w:r>
      <w:r w:rsidRPr="00C17207">
        <w:rPr>
          <w:rFonts w:asciiTheme="minorHAnsi" w:hAnsiTheme="minorHAnsi" w:cstheme="minorHAnsi"/>
          <w:sz w:val="18"/>
          <w:szCs w:val="18"/>
        </w:rPr>
        <w:t xml:space="preserve"> zamówienia, wnosi się w terminie </w:t>
      </w:r>
      <w:r w:rsidR="00CD71DF" w:rsidRPr="00C17207">
        <w:rPr>
          <w:rFonts w:asciiTheme="minorHAnsi" w:hAnsiTheme="minorHAnsi" w:cstheme="minorHAnsi"/>
          <w:sz w:val="18"/>
          <w:szCs w:val="18"/>
        </w:rPr>
        <w:t>5</w:t>
      </w:r>
      <w:r w:rsidRPr="00C17207">
        <w:rPr>
          <w:rFonts w:asciiTheme="minorHAnsi" w:hAnsiTheme="minorHAnsi" w:cstheme="minorHAnsi"/>
          <w:sz w:val="18"/>
          <w:szCs w:val="18"/>
        </w:rPr>
        <w:t xml:space="preserve"> dni od dnia </w:t>
      </w:r>
      <w:r w:rsidR="0002739F" w:rsidRPr="00C17207">
        <w:rPr>
          <w:rFonts w:asciiTheme="minorHAnsi" w:hAnsiTheme="minorHAnsi" w:cstheme="minorHAnsi"/>
          <w:sz w:val="18"/>
          <w:szCs w:val="18"/>
        </w:rPr>
        <w:t>zamieszczenia</w:t>
      </w:r>
      <w:r w:rsidRPr="00C17207">
        <w:rPr>
          <w:rFonts w:asciiTheme="minorHAnsi" w:hAnsiTheme="minorHAnsi" w:cstheme="minorHAnsi"/>
          <w:sz w:val="18"/>
          <w:szCs w:val="18"/>
        </w:rPr>
        <w:t xml:space="preserve"> </w:t>
      </w:r>
      <w:r w:rsidR="00CD71DF" w:rsidRPr="00C17207">
        <w:rPr>
          <w:rFonts w:asciiTheme="minorHAnsi" w:hAnsiTheme="minorHAnsi" w:cstheme="minorHAnsi"/>
          <w:sz w:val="18"/>
          <w:szCs w:val="18"/>
        </w:rPr>
        <w:t xml:space="preserve">ogłoszenia w Biuletynie Zamówień Publicznych </w:t>
      </w:r>
      <w:r w:rsidRPr="00C17207">
        <w:rPr>
          <w:rFonts w:asciiTheme="minorHAnsi" w:hAnsiTheme="minorHAnsi" w:cstheme="minorHAnsi"/>
          <w:sz w:val="18"/>
          <w:szCs w:val="18"/>
        </w:rPr>
        <w:t xml:space="preserve">lub </w:t>
      </w:r>
      <w:r w:rsidR="00522FDE" w:rsidRPr="00C17207">
        <w:rPr>
          <w:rFonts w:asciiTheme="minorHAnsi" w:hAnsiTheme="minorHAnsi" w:cstheme="minorHAnsi"/>
          <w:sz w:val="18"/>
          <w:szCs w:val="18"/>
        </w:rPr>
        <w:t>dokumentów</w:t>
      </w:r>
      <w:r w:rsidRPr="00C17207">
        <w:rPr>
          <w:rFonts w:asciiTheme="minorHAnsi" w:hAnsiTheme="minorHAnsi" w:cstheme="minorHAnsi"/>
          <w:sz w:val="18"/>
          <w:szCs w:val="18"/>
        </w:rPr>
        <w:t xml:space="preserve"> zamówienia na stronie internetowej.</w:t>
      </w:r>
    </w:p>
    <w:p w14:paraId="75B79286" w14:textId="77777777" w:rsidR="00797BE3" w:rsidRPr="00C17207" w:rsidRDefault="00797BE3" w:rsidP="000B3EDE">
      <w:pPr>
        <w:pStyle w:val="Akapitzlist"/>
        <w:numPr>
          <w:ilvl w:val="0"/>
          <w:numId w:val="28"/>
        </w:numPr>
        <w:spacing w:before="60"/>
        <w:ind w:left="993" w:hanging="426"/>
        <w:jc w:val="both"/>
        <w:rPr>
          <w:rFonts w:asciiTheme="minorHAnsi" w:hAnsiTheme="minorHAnsi" w:cstheme="minorHAnsi"/>
          <w:sz w:val="18"/>
          <w:szCs w:val="18"/>
        </w:rPr>
      </w:pPr>
      <w:r w:rsidRPr="00C17207">
        <w:rPr>
          <w:rFonts w:asciiTheme="minorHAnsi" w:hAnsiTheme="minorHAnsi" w:cstheme="minorHAnsi"/>
          <w:sz w:val="18"/>
          <w:szCs w:val="18"/>
        </w:rPr>
        <w:t>Odwołanie wobec czynn</w:t>
      </w:r>
      <w:r w:rsidR="00E44686" w:rsidRPr="00C17207">
        <w:rPr>
          <w:rFonts w:asciiTheme="minorHAnsi" w:hAnsiTheme="minorHAnsi" w:cstheme="minorHAnsi"/>
          <w:sz w:val="18"/>
          <w:szCs w:val="18"/>
        </w:rPr>
        <w:t>ości innych niż określone w pkt</w:t>
      </w:r>
      <w:r w:rsidRPr="00C17207">
        <w:rPr>
          <w:rFonts w:asciiTheme="minorHAnsi" w:hAnsiTheme="minorHAnsi" w:cstheme="minorHAnsi"/>
          <w:sz w:val="18"/>
          <w:szCs w:val="18"/>
        </w:rPr>
        <w:t xml:space="preserve"> 1) i 2) wnosi się w terminie </w:t>
      </w:r>
      <w:r w:rsidR="00CD71DF" w:rsidRPr="00C17207">
        <w:rPr>
          <w:rFonts w:asciiTheme="minorHAnsi" w:hAnsiTheme="minorHAnsi" w:cstheme="minorHAnsi"/>
          <w:sz w:val="18"/>
          <w:szCs w:val="18"/>
        </w:rPr>
        <w:t>5</w:t>
      </w:r>
      <w:r w:rsidRPr="00C17207">
        <w:rPr>
          <w:rFonts w:asciiTheme="minorHAnsi" w:hAnsiTheme="minorHAnsi" w:cstheme="minorHAnsi"/>
          <w:sz w:val="18"/>
          <w:szCs w:val="18"/>
        </w:rPr>
        <w:t xml:space="preserve"> dni od dnia, w którym powzięto lub przy zachowaniu należytej staranności można było powziąć wiadomość o okolicznościach stanowiących podstawę jego wniesienia.</w:t>
      </w:r>
    </w:p>
    <w:p w14:paraId="1E7D1D63" w14:textId="77777777" w:rsidR="00797BE3" w:rsidRPr="00C17207" w:rsidRDefault="00797BE3" w:rsidP="000B3EDE">
      <w:pPr>
        <w:pStyle w:val="Akapitzlist"/>
        <w:numPr>
          <w:ilvl w:val="0"/>
          <w:numId w:val="28"/>
        </w:numPr>
        <w:spacing w:before="60"/>
        <w:ind w:left="993" w:hanging="426"/>
        <w:jc w:val="both"/>
        <w:rPr>
          <w:rFonts w:asciiTheme="minorHAnsi" w:hAnsiTheme="minorHAnsi" w:cstheme="minorHAnsi"/>
          <w:sz w:val="18"/>
          <w:szCs w:val="18"/>
        </w:rPr>
      </w:pPr>
      <w:r w:rsidRPr="00C17207">
        <w:rPr>
          <w:rFonts w:asciiTheme="minorHAnsi" w:hAnsiTheme="minorHAnsi" w:cstheme="minorHAnsi"/>
          <w:sz w:val="18"/>
          <w:szCs w:val="18"/>
        </w:rPr>
        <w:t>Jeżeli Zamawiający nie przesłał Wykonawcy zawiadomienia o wyborze oferty najkorzystniejszej odwołanie wnosi się nie później niż w terminie:</w:t>
      </w:r>
    </w:p>
    <w:p w14:paraId="40DD186F" w14:textId="77777777" w:rsidR="00797BE3" w:rsidRPr="00C17207" w:rsidRDefault="0002739F" w:rsidP="000B3EDE">
      <w:pPr>
        <w:pStyle w:val="Akapitzlist"/>
        <w:numPr>
          <w:ilvl w:val="0"/>
          <w:numId w:val="29"/>
        </w:numPr>
        <w:spacing w:before="60"/>
        <w:ind w:left="1276" w:hanging="283"/>
        <w:jc w:val="both"/>
        <w:rPr>
          <w:rFonts w:asciiTheme="minorHAnsi" w:hAnsiTheme="minorHAnsi" w:cstheme="minorHAnsi"/>
          <w:sz w:val="18"/>
          <w:szCs w:val="18"/>
        </w:rPr>
      </w:pPr>
      <w:r w:rsidRPr="00C17207">
        <w:rPr>
          <w:rFonts w:asciiTheme="minorHAnsi" w:hAnsiTheme="minorHAnsi" w:cstheme="minorHAnsi"/>
          <w:sz w:val="18"/>
          <w:szCs w:val="18"/>
        </w:rPr>
        <w:t>15</w:t>
      </w:r>
      <w:r w:rsidR="00797BE3" w:rsidRPr="00C17207">
        <w:rPr>
          <w:rFonts w:asciiTheme="minorHAnsi" w:hAnsiTheme="minorHAnsi" w:cstheme="minorHAnsi"/>
          <w:sz w:val="18"/>
          <w:szCs w:val="18"/>
        </w:rPr>
        <w:t xml:space="preserve"> dni od dnia </w:t>
      </w:r>
      <w:r w:rsidRPr="00C17207">
        <w:rPr>
          <w:rFonts w:asciiTheme="minorHAnsi" w:hAnsiTheme="minorHAnsi" w:cstheme="minorHAnsi"/>
          <w:sz w:val="18"/>
          <w:szCs w:val="18"/>
        </w:rPr>
        <w:t>zamieszczenia w Biuletynie Zamówień Publicznych</w:t>
      </w:r>
      <w:r w:rsidR="00797BE3" w:rsidRPr="00C17207">
        <w:rPr>
          <w:rFonts w:asciiTheme="minorHAnsi" w:hAnsiTheme="minorHAnsi" w:cstheme="minorHAnsi"/>
          <w:sz w:val="18"/>
          <w:szCs w:val="18"/>
        </w:rPr>
        <w:t xml:space="preserve"> ogłoszenia o </w:t>
      </w:r>
      <w:r w:rsidRPr="00C17207">
        <w:rPr>
          <w:rFonts w:asciiTheme="minorHAnsi" w:hAnsiTheme="minorHAnsi" w:cstheme="minorHAnsi"/>
          <w:sz w:val="18"/>
          <w:szCs w:val="18"/>
        </w:rPr>
        <w:t>wyniku postępowania</w:t>
      </w:r>
      <w:r w:rsidR="00797BE3" w:rsidRPr="00C17207">
        <w:rPr>
          <w:rFonts w:asciiTheme="minorHAnsi" w:hAnsiTheme="minorHAnsi" w:cstheme="minorHAnsi"/>
          <w:sz w:val="18"/>
          <w:szCs w:val="18"/>
        </w:rPr>
        <w:t>;</w:t>
      </w:r>
    </w:p>
    <w:p w14:paraId="7CFF4060" w14:textId="77777777" w:rsidR="00797BE3" w:rsidRPr="00C17207" w:rsidRDefault="0002739F" w:rsidP="000B3EDE">
      <w:pPr>
        <w:pStyle w:val="Akapitzlist"/>
        <w:numPr>
          <w:ilvl w:val="0"/>
          <w:numId w:val="29"/>
        </w:numPr>
        <w:spacing w:before="60"/>
        <w:ind w:left="1276" w:hanging="283"/>
        <w:jc w:val="both"/>
        <w:rPr>
          <w:rFonts w:asciiTheme="minorHAnsi" w:hAnsiTheme="minorHAnsi" w:cstheme="minorHAnsi"/>
          <w:sz w:val="18"/>
          <w:szCs w:val="18"/>
        </w:rPr>
      </w:pPr>
      <w:r w:rsidRPr="00C17207">
        <w:rPr>
          <w:rFonts w:asciiTheme="minorHAnsi" w:hAnsiTheme="minorHAnsi" w:cstheme="minorHAnsi"/>
          <w:sz w:val="18"/>
          <w:szCs w:val="18"/>
        </w:rPr>
        <w:t>1</w:t>
      </w:r>
      <w:r w:rsidR="00797BE3" w:rsidRPr="00C17207">
        <w:rPr>
          <w:rFonts w:asciiTheme="minorHAnsi" w:hAnsiTheme="minorHAnsi" w:cstheme="minorHAnsi"/>
          <w:sz w:val="18"/>
          <w:szCs w:val="18"/>
        </w:rPr>
        <w:t xml:space="preserve"> </w:t>
      </w:r>
      <w:r w:rsidRPr="00C17207">
        <w:rPr>
          <w:rFonts w:asciiTheme="minorHAnsi" w:hAnsiTheme="minorHAnsi" w:cstheme="minorHAnsi"/>
          <w:sz w:val="18"/>
          <w:szCs w:val="18"/>
        </w:rPr>
        <w:t>miesiąca</w:t>
      </w:r>
      <w:r w:rsidR="00797BE3" w:rsidRPr="00C17207">
        <w:rPr>
          <w:rFonts w:asciiTheme="minorHAnsi" w:hAnsiTheme="minorHAnsi" w:cstheme="minorHAnsi"/>
          <w:sz w:val="18"/>
          <w:szCs w:val="18"/>
        </w:rPr>
        <w:t xml:space="preserve"> od dnia zawarcia umowy, jeżeli Zamawiający nie </w:t>
      </w:r>
      <w:r w:rsidRPr="00C17207">
        <w:rPr>
          <w:rFonts w:asciiTheme="minorHAnsi" w:hAnsiTheme="minorHAnsi" w:cstheme="minorHAnsi"/>
          <w:sz w:val="18"/>
          <w:szCs w:val="18"/>
        </w:rPr>
        <w:t xml:space="preserve">zamieścił w Biuletynie Zamówień Publicznych </w:t>
      </w:r>
      <w:r w:rsidR="00797BE3" w:rsidRPr="00C17207">
        <w:rPr>
          <w:rFonts w:asciiTheme="minorHAnsi" w:hAnsiTheme="minorHAnsi" w:cstheme="minorHAnsi"/>
          <w:sz w:val="18"/>
          <w:szCs w:val="18"/>
        </w:rPr>
        <w:t xml:space="preserve">ogłoszenia o </w:t>
      </w:r>
      <w:r w:rsidRPr="00C17207">
        <w:rPr>
          <w:rFonts w:asciiTheme="minorHAnsi" w:hAnsiTheme="minorHAnsi" w:cstheme="minorHAnsi"/>
          <w:sz w:val="18"/>
          <w:szCs w:val="18"/>
        </w:rPr>
        <w:t>wyniku postępowania</w:t>
      </w:r>
      <w:r w:rsidR="00797BE3" w:rsidRPr="00C17207">
        <w:rPr>
          <w:rFonts w:asciiTheme="minorHAnsi" w:hAnsiTheme="minorHAnsi" w:cstheme="minorHAnsi"/>
          <w:sz w:val="18"/>
          <w:szCs w:val="18"/>
        </w:rPr>
        <w:t>.</w:t>
      </w:r>
    </w:p>
    <w:p w14:paraId="67558BD9" w14:textId="77777777" w:rsidR="00797BE3" w:rsidRPr="00C17207" w:rsidRDefault="00797BE3" w:rsidP="000B3EDE">
      <w:pPr>
        <w:pStyle w:val="Akapitzlist"/>
        <w:numPr>
          <w:ilvl w:val="1"/>
          <w:numId w:val="81"/>
        </w:numPr>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 xml:space="preserve">Szczegółowe zasady postępowania po wniesieniu odwołania określają stosowne przepisy Działu </w:t>
      </w:r>
      <w:r w:rsidR="00F804DC" w:rsidRPr="00C17207">
        <w:rPr>
          <w:rFonts w:asciiTheme="minorHAnsi" w:hAnsiTheme="minorHAnsi" w:cstheme="minorHAnsi"/>
          <w:sz w:val="18"/>
          <w:szCs w:val="18"/>
        </w:rPr>
        <w:t>IX ustawy</w:t>
      </w:r>
      <w:r w:rsidRPr="00C17207">
        <w:rPr>
          <w:rFonts w:asciiTheme="minorHAnsi" w:hAnsiTheme="minorHAnsi" w:cstheme="minorHAnsi"/>
          <w:sz w:val="18"/>
          <w:szCs w:val="18"/>
        </w:rPr>
        <w:t xml:space="preserve"> </w:t>
      </w:r>
      <w:proofErr w:type="spellStart"/>
      <w:r w:rsidR="004F49F7"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w:t>
      </w:r>
    </w:p>
    <w:p w14:paraId="57E2F01A" w14:textId="77777777" w:rsidR="00797BE3" w:rsidRPr="00C17207" w:rsidRDefault="00797BE3" w:rsidP="000B3EDE">
      <w:pPr>
        <w:pStyle w:val="Akapitzlist"/>
        <w:numPr>
          <w:ilvl w:val="1"/>
          <w:numId w:val="81"/>
        </w:numPr>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Na orzeczenie Krajowej Izby Odwoławczej</w:t>
      </w:r>
      <w:r w:rsidR="00D634C3" w:rsidRPr="00C17207">
        <w:rPr>
          <w:rFonts w:asciiTheme="minorHAnsi" w:hAnsiTheme="minorHAnsi" w:cstheme="minorHAnsi"/>
          <w:sz w:val="18"/>
          <w:szCs w:val="18"/>
        </w:rPr>
        <w:t xml:space="preserve"> oraz postanowienie Prezesa Izby, o którym mowa w art. 519 ust. 1 ustawy </w:t>
      </w:r>
      <w:proofErr w:type="spellStart"/>
      <w:r w:rsidR="00D634C3"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stronom oraz uczestnikom postępowania odwoławczego przysługuje skarga do sądu.</w:t>
      </w:r>
    </w:p>
    <w:p w14:paraId="38220158" w14:textId="77777777" w:rsidR="008A417D" w:rsidRPr="00C17207" w:rsidRDefault="00797BE3" w:rsidP="000B3EDE">
      <w:pPr>
        <w:pStyle w:val="Akapitzlist"/>
        <w:numPr>
          <w:ilvl w:val="1"/>
          <w:numId w:val="81"/>
        </w:numPr>
        <w:spacing w:before="120"/>
        <w:ind w:left="567" w:hanging="567"/>
        <w:jc w:val="both"/>
        <w:rPr>
          <w:rFonts w:asciiTheme="minorHAnsi" w:hAnsiTheme="minorHAnsi" w:cstheme="minorHAnsi"/>
          <w:sz w:val="18"/>
          <w:szCs w:val="18"/>
        </w:rPr>
      </w:pPr>
      <w:r w:rsidRPr="00C17207">
        <w:rPr>
          <w:rFonts w:asciiTheme="minorHAnsi" w:hAnsiTheme="minorHAnsi" w:cstheme="minorHAnsi"/>
          <w:sz w:val="18"/>
          <w:szCs w:val="18"/>
        </w:rPr>
        <w:t xml:space="preserve">Skargę wnosi się do </w:t>
      </w:r>
      <w:r w:rsidR="00D634C3" w:rsidRPr="00C17207">
        <w:rPr>
          <w:rFonts w:asciiTheme="minorHAnsi" w:hAnsiTheme="minorHAnsi" w:cstheme="minorHAnsi"/>
          <w:sz w:val="18"/>
          <w:szCs w:val="18"/>
        </w:rPr>
        <w:t>S</w:t>
      </w:r>
      <w:r w:rsidRPr="00C17207">
        <w:rPr>
          <w:rFonts w:asciiTheme="minorHAnsi" w:hAnsiTheme="minorHAnsi" w:cstheme="minorHAnsi"/>
          <w:sz w:val="18"/>
          <w:szCs w:val="18"/>
        </w:rPr>
        <w:t xml:space="preserve">ądu </w:t>
      </w:r>
      <w:r w:rsidR="00D634C3" w:rsidRPr="00C17207">
        <w:rPr>
          <w:rFonts w:asciiTheme="minorHAnsi" w:hAnsiTheme="minorHAnsi" w:cstheme="minorHAnsi"/>
          <w:sz w:val="18"/>
          <w:szCs w:val="18"/>
        </w:rPr>
        <w:t>O</w:t>
      </w:r>
      <w:r w:rsidRPr="00C17207">
        <w:rPr>
          <w:rFonts w:asciiTheme="minorHAnsi" w:hAnsiTheme="minorHAnsi" w:cstheme="minorHAnsi"/>
          <w:sz w:val="18"/>
          <w:szCs w:val="18"/>
        </w:rPr>
        <w:t xml:space="preserve">kręgowego </w:t>
      </w:r>
      <w:r w:rsidR="00D634C3" w:rsidRPr="00C17207">
        <w:rPr>
          <w:rFonts w:asciiTheme="minorHAnsi" w:hAnsiTheme="minorHAnsi" w:cstheme="minorHAnsi"/>
          <w:sz w:val="18"/>
          <w:szCs w:val="18"/>
        </w:rPr>
        <w:t>w Warszawie – sądu zamówień publicznych</w:t>
      </w:r>
      <w:r w:rsidRPr="00C17207">
        <w:rPr>
          <w:rFonts w:asciiTheme="minorHAnsi" w:hAnsiTheme="minorHAnsi" w:cstheme="minorHAnsi"/>
          <w:sz w:val="18"/>
          <w:szCs w:val="18"/>
        </w:rPr>
        <w:t xml:space="preserve">, za pośrednictwem Prezesa Krajowej Izby Odwoławczej w terminie </w:t>
      </w:r>
      <w:r w:rsidR="00D634C3" w:rsidRPr="00C17207">
        <w:rPr>
          <w:rFonts w:asciiTheme="minorHAnsi" w:hAnsiTheme="minorHAnsi" w:cstheme="minorHAnsi"/>
          <w:sz w:val="18"/>
          <w:szCs w:val="18"/>
        </w:rPr>
        <w:t>14</w:t>
      </w:r>
      <w:r w:rsidRPr="00C17207">
        <w:rPr>
          <w:rFonts w:asciiTheme="minorHAnsi" w:hAnsiTheme="minorHAnsi" w:cstheme="minorHAnsi"/>
          <w:sz w:val="18"/>
          <w:szCs w:val="18"/>
        </w:rPr>
        <w:t xml:space="preserve"> dni od dnia doręczenia orzeczenia Krajowej Izby Odwoławczej</w:t>
      </w:r>
      <w:r w:rsidR="00D634C3" w:rsidRPr="00C17207">
        <w:rPr>
          <w:rFonts w:asciiTheme="minorHAnsi" w:hAnsiTheme="minorHAnsi" w:cstheme="minorHAnsi"/>
          <w:sz w:val="18"/>
          <w:szCs w:val="18"/>
        </w:rPr>
        <w:t xml:space="preserve"> lub postanowienia Prezesa Izby, o którym mowa w art. 519 ust. 1 ustawy </w:t>
      </w:r>
      <w:proofErr w:type="spellStart"/>
      <w:r w:rsidR="00D634C3"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przesyłając jednocześnie jej odpis przeciwnikowi skargi. Złożenie skargi w placówce pocztowej operatora wyznaczonego w rozumieniu ustawy z</w:t>
      </w:r>
      <w:r w:rsidR="003F51E8" w:rsidRPr="00C17207">
        <w:rPr>
          <w:rFonts w:asciiTheme="minorHAnsi" w:hAnsiTheme="minorHAnsi" w:cstheme="minorHAnsi"/>
          <w:sz w:val="18"/>
          <w:szCs w:val="18"/>
        </w:rPr>
        <w:t> </w:t>
      </w:r>
      <w:r w:rsidRPr="00C17207">
        <w:rPr>
          <w:rFonts w:asciiTheme="minorHAnsi" w:hAnsiTheme="minorHAnsi" w:cstheme="minorHAnsi"/>
          <w:sz w:val="18"/>
          <w:szCs w:val="18"/>
        </w:rPr>
        <w:t>dnia 23</w:t>
      </w:r>
      <w:r w:rsidR="003F51E8" w:rsidRPr="00C17207">
        <w:rPr>
          <w:rFonts w:asciiTheme="minorHAnsi" w:hAnsiTheme="minorHAnsi" w:cstheme="minorHAnsi"/>
          <w:sz w:val="18"/>
          <w:szCs w:val="18"/>
        </w:rPr>
        <w:t> </w:t>
      </w:r>
      <w:r w:rsidRPr="00C17207">
        <w:rPr>
          <w:rFonts w:asciiTheme="minorHAnsi" w:hAnsiTheme="minorHAnsi" w:cstheme="minorHAnsi"/>
          <w:sz w:val="18"/>
          <w:szCs w:val="18"/>
        </w:rPr>
        <w:t>list</w:t>
      </w:r>
      <w:r w:rsidR="002E2AEC" w:rsidRPr="00C17207">
        <w:rPr>
          <w:rFonts w:asciiTheme="minorHAnsi" w:hAnsiTheme="minorHAnsi" w:cstheme="minorHAnsi"/>
          <w:sz w:val="18"/>
          <w:szCs w:val="18"/>
        </w:rPr>
        <w:t>opada 2012</w:t>
      </w:r>
      <w:r w:rsidR="003F51E8" w:rsidRPr="00C17207">
        <w:rPr>
          <w:rFonts w:asciiTheme="minorHAnsi" w:hAnsiTheme="minorHAnsi" w:cstheme="minorHAnsi"/>
          <w:sz w:val="18"/>
          <w:szCs w:val="18"/>
        </w:rPr>
        <w:t> </w:t>
      </w:r>
      <w:r w:rsidR="002E2AEC" w:rsidRPr="00C17207">
        <w:rPr>
          <w:rFonts w:asciiTheme="minorHAnsi" w:hAnsiTheme="minorHAnsi" w:cstheme="minorHAnsi"/>
          <w:sz w:val="18"/>
          <w:szCs w:val="18"/>
        </w:rPr>
        <w:t xml:space="preserve">r. - Prawo pocztowe </w:t>
      </w:r>
      <w:r w:rsidRPr="00C17207">
        <w:rPr>
          <w:rFonts w:asciiTheme="minorHAnsi" w:hAnsiTheme="minorHAnsi" w:cstheme="minorHAnsi"/>
          <w:sz w:val="18"/>
          <w:szCs w:val="18"/>
        </w:rPr>
        <w:t>jest równoznac</w:t>
      </w:r>
      <w:r w:rsidR="007F6BBC" w:rsidRPr="00C17207">
        <w:rPr>
          <w:rFonts w:asciiTheme="minorHAnsi" w:hAnsiTheme="minorHAnsi" w:cstheme="minorHAnsi"/>
          <w:sz w:val="18"/>
          <w:szCs w:val="18"/>
        </w:rPr>
        <w:t>zne z jej wniesieniem.</w:t>
      </w:r>
    </w:p>
    <w:p w14:paraId="0B9A5607" w14:textId="77777777" w:rsidR="00FA5200" w:rsidRPr="00C17207" w:rsidRDefault="00FA5200" w:rsidP="00A47089">
      <w:pPr>
        <w:pStyle w:val="Tekstpodstawowy"/>
        <w:rPr>
          <w:rFonts w:asciiTheme="minorHAnsi" w:hAnsiTheme="minorHAnsi" w:cstheme="minorHAnsi"/>
          <w:sz w:val="18"/>
          <w:szCs w:val="18"/>
        </w:rPr>
      </w:pPr>
      <w:r w:rsidRPr="00C17207">
        <w:rPr>
          <w:rFonts w:asciiTheme="minorHAnsi" w:hAnsiTheme="minorHAnsi" w:cstheme="minorHAnsi"/>
          <w:sz w:val="18"/>
          <w:szCs w:val="18"/>
        </w:rPr>
        <w:br w:type="page"/>
      </w:r>
    </w:p>
    <w:p w14:paraId="3AE301D7" w14:textId="77777777" w:rsidR="008B366E" w:rsidRPr="00C17207" w:rsidRDefault="008B366E" w:rsidP="00EC0DBE">
      <w:pPr>
        <w:pStyle w:val="Tekstpodstawowy"/>
        <w:jc w:val="right"/>
        <w:rPr>
          <w:rFonts w:asciiTheme="minorHAnsi" w:hAnsiTheme="minorHAnsi" w:cstheme="minorHAnsi"/>
          <w:sz w:val="18"/>
          <w:szCs w:val="18"/>
        </w:rPr>
      </w:pPr>
      <w:r w:rsidRPr="00C17207">
        <w:rPr>
          <w:rFonts w:asciiTheme="minorHAnsi" w:hAnsiTheme="minorHAnsi" w:cstheme="minorHAnsi"/>
          <w:sz w:val="18"/>
          <w:szCs w:val="18"/>
        </w:rPr>
        <w:lastRenderedPageBreak/>
        <w:t>Załącznik nr 1</w:t>
      </w:r>
    </w:p>
    <w:p w14:paraId="31CA70E5" w14:textId="77777777" w:rsidR="009277E1" w:rsidRPr="00C17207" w:rsidRDefault="009D0B13" w:rsidP="003B7D6D">
      <w:pPr>
        <w:widowControl w:val="0"/>
        <w:spacing w:after="240"/>
        <w:jc w:val="center"/>
        <w:rPr>
          <w:rFonts w:asciiTheme="minorHAnsi" w:hAnsiTheme="minorHAnsi" w:cstheme="minorHAnsi"/>
          <w:b/>
          <w:bCs/>
          <w:sz w:val="18"/>
          <w:szCs w:val="18"/>
        </w:rPr>
      </w:pPr>
      <w:r w:rsidRPr="00C17207">
        <w:rPr>
          <w:rFonts w:asciiTheme="minorHAnsi" w:hAnsiTheme="minorHAnsi" w:cstheme="minorHAnsi"/>
          <w:b/>
          <w:bCs/>
          <w:sz w:val="18"/>
          <w:szCs w:val="18"/>
        </w:rPr>
        <w:t xml:space="preserve">FORMULARZ </w:t>
      </w:r>
      <w:r w:rsidR="009277E1" w:rsidRPr="00C17207">
        <w:rPr>
          <w:rFonts w:asciiTheme="minorHAnsi" w:hAnsiTheme="minorHAnsi" w:cstheme="minorHAnsi"/>
          <w:b/>
          <w:bCs/>
          <w:sz w:val="18"/>
          <w:szCs w:val="18"/>
        </w:rPr>
        <w:t>OFERT</w:t>
      </w:r>
      <w:r w:rsidRPr="00C17207">
        <w:rPr>
          <w:rFonts w:asciiTheme="minorHAnsi" w:hAnsiTheme="minorHAnsi" w:cstheme="minorHAnsi"/>
          <w:b/>
          <w:bCs/>
          <w:sz w:val="18"/>
          <w:szCs w:val="18"/>
        </w:rPr>
        <w:t>Y</w:t>
      </w:r>
    </w:p>
    <w:p w14:paraId="3E59C839" w14:textId="65C54CA2" w:rsidR="00260A39" w:rsidRPr="00C17207" w:rsidRDefault="009277E1" w:rsidP="005072A7">
      <w:pPr>
        <w:pStyle w:val="Standard"/>
        <w:jc w:val="both"/>
        <w:rPr>
          <w:rFonts w:asciiTheme="minorHAnsi" w:hAnsiTheme="minorHAnsi" w:cstheme="minorHAnsi"/>
          <w:bCs/>
          <w:sz w:val="18"/>
          <w:szCs w:val="18"/>
        </w:rPr>
      </w:pPr>
      <w:r w:rsidRPr="00C17207">
        <w:rPr>
          <w:rFonts w:asciiTheme="minorHAnsi" w:hAnsiTheme="minorHAnsi" w:cstheme="minorHAnsi"/>
          <w:bCs/>
          <w:sz w:val="18"/>
          <w:szCs w:val="18"/>
        </w:rPr>
        <w:t xml:space="preserve">Wyrażamy chęć uczestnictwa w postępowaniu o udzielenie zamówienia publicznego prowadzonym w trybie </w:t>
      </w:r>
      <w:r w:rsidR="009C49BD" w:rsidRPr="00C17207">
        <w:rPr>
          <w:rFonts w:asciiTheme="minorHAnsi" w:hAnsiTheme="minorHAnsi" w:cstheme="minorHAnsi"/>
          <w:bCs/>
          <w:sz w:val="18"/>
          <w:szCs w:val="18"/>
        </w:rPr>
        <w:t>podstawowym bez negocjacji</w:t>
      </w:r>
      <w:r w:rsidRPr="00C17207">
        <w:rPr>
          <w:rFonts w:asciiTheme="minorHAnsi" w:hAnsiTheme="minorHAnsi" w:cstheme="minorHAnsi"/>
          <w:bCs/>
          <w:sz w:val="18"/>
          <w:szCs w:val="18"/>
        </w:rPr>
        <w:t xml:space="preserve"> zorganizowanym </w:t>
      </w:r>
      <w:r w:rsidR="00DC0B69" w:rsidRPr="00C17207">
        <w:rPr>
          <w:rFonts w:asciiTheme="minorHAnsi" w:hAnsiTheme="minorHAnsi" w:cstheme="minorHAnsi"/>
          <w:sz w:val="18"/>
          <w:szCs w:val="18"/>
        </w:rPr>
        <w:t xml:space="preserve">przez </w:t>
      </w:r>
      <w:r w:rsidR="004D7CE5" w:rsidRPr="00C17207">
        <w:rPr>
          <w:rFonts w:asciiTheme="minorHAnsi" w:hAnsiTheme="minorHAnsi" w:cstheme="minorHAnsi"/>
          <w:sz w:val="18"/>
          <w:szCs w:val="18"/>
        </w:rPr>
        <w:t>ZSP nr 1</w:t>
      </w:r>
      <w:r w:rsidR="008825BB">
        <w:rPr>
          <w:rFonts w:asciiTheme="minorHAnsi" w:hAnsiTheme="minorHAnsi" w:cstheme="minorHAnsi"/>
          <w:sz w:val="18"/>
          <w:szCs w:val="18"/>
        </w:rPr>
        <w:t>5</w:t>
      </w:r>
      <w:r w:rsidR="004D7CE5" w:rsidRPr="00C17207">
        <w:rPr>
          <w:rFonts w:asciiTheme="minorHAnsi" w:hAnsiTheme="minorHAnsi" w:cstheme="minorHAnsi"/>
          <w:sz w:val="18"/>
          <w:szCs w:val="18"/>
        </w:rPr>
        <w:t xml:space="preserve"> </w:t>
      </w:r>
      <w:r w:rsidR="005102C6" w:rsidRPr="00C17207">
        <w:rPr>
          <w:rFonts w:asciiTheme="minorHAnsi" w:hAnsiTheme="minorHAnsi" w:cstheme="minorHAnsi"/>
          <w:sz w:val="18"/>
          <w:szCs w:val="18"/>
        </w:rPr>
        <w:t xml:space="preserve"> </w:t>
      </w:r>
      <w:r w:rsidR="00DC0B69" w:rsidRPr="00C17207">
        <w:rPr>
          <w:rFonts w:asciiTheme="minorHAnsi" w:hAnsiTheme="minorHAnsi" w:cstheme="minorHAnsi"/>
          <w:sz w:val="18"/>
          <w:szCs w:val="18"/>
        </w:rPr>
        <w:t xml:space="preserve"> we Wrocławiu</w:t>
      </w:r>
      <w:r w:rsidRPr="00C17207">
        <w:rPr>
          <w:rFonts w:asciiTheme="minorHAnsi" w:hAnsiTheme="minorHAnsi" w:cstheme="minorHAnsi"/>
          <w:bCs/>
          <w:sz w:val="18"/>
          <w:szCs w:val="18"/>
        </w:rPr>
        <w:t xml:space="preserve">, na zadanie pn.: </w:t>
      </w:r>
    </w:p>
    <w:p w14:paraId="5F6BBE87" w14:textId="77777777" w:rsidR="004D7CE5" w:rsidRPr="00C17207" w:rsidRDefault="004D7CE5" w:rsidP="004D7CE5">
      <w:pPr>
        <w:ind w:left="360" w:hanging="360"/>
        <w:jc w:val="center"/>
        <w:rPr>
          <w:rFonts w:asciiTheme="minorHAnsi" w:hAnsiTheme="minorHAnsi" w:cstheme="minorHAnsi"/>
          <w:b/>
          <w:i/>
          <w:sz w:val="18"/>
          <w:szCs w:val="18"/>
        </w:rPr>
      </w:pPr>
      <w:r w:rsidRPr="00C17207">
        <w:rPr>
          <w:rFonts w:asciiTheme="minorHAnsi" w:hAnsiTheme="minorHAnsi" w:cstheme="minorHAnsi"/>
          <w:b/>
          <w:bCs/>
          <w:i/>
          <w:sz w:val="18"/>
          <w:szCs w:val="18"/>
        </w:rPr>
        <w:t xml:space="preserve">Usługi restauracyjne dla potrzeb </w:t>
      </w:r>
      <w:r w:rsidRPr="00C17207">
        <w:rPr>
          <w:rFonts w:asciiTheme="minorHAnsi" w:hAnsiTheme="minorHAnsi" w:cstheme="minorHAnsi"/>
          <w:b/>
          <w:i/>
          <w:sz w:val="18"/>
          <w:szCs w:val="18"/>
        </w:rPr>
        <w:t>dzieci uczęszczających</w:t>
      </w:r>
    </w:p>
    <w:p w14:paraId="43792466" w14:textId="5D19D604" w:rsidR="004D7CE5" w:rsidRPr="00C17207" w:rsidRDefault="004D7CE5" w:rsidP="004D7CE5">
      <w:pPr>
        <w:ind w:left="360" w:hanging="360"/>
        <w:jc w:val="center"/>
        <w:rPr>
          <w:rFonts w:asciiTheme="minorHAnsi" w:hAnsiTheme="minorHAnsi" w:cstheme="minorHAnsi"/>
          <w:b/>
          <w:i/>
          <w:sz w:val="18"/>
          <w:szCs w:val="18"/>
        </w:rPr>
      </w:pPr>
      <w:r w:rsidRPr="00C17207">
        <w:rPr>
          <w:rFonts w:asciiTheme="minorHAnsi" w:hAnsiTheme="minorHAnsi" w:cstheme="minorHAnsi"/>
          <w:b/>
          <w:i/>
          <w:sz w:val="18"/>
          <w:szCs w:val="18"/>
        </w:rPr>
        <w:t>do Zespołu Szkolno-Przedszkolnego  Nr 1</w:t>
      </w:r>
      <w:r w:rsidR="008825BB">
        <w:rPr>
          <w:rFonts w:asciiTheme="minorHAnsi" w:hAnsiTheme="minorHAnsi" w:cstheme="minorHAnsi"/>
          <w:b/>
          <w:i/>
          <w:sz w:val="18"/>
          <w:szCs w:val="18"/>
        </w:rPr>
        <w:t>5</w:t>
      </w:r>
      <w:r w:rsidRPr="00C17207">
        <w:rPr>
          <w:rFonts w:asciiTheme="minorHAnsi" w:hAnsiTheme="minorHAnsi" w:cstheme="minorHAnsi"/>
          <w:b/>
          <w:i/>
          <w:sz w:val="18"/>
          <w:szCs w:val="18"/>
        </w:rPr>
        <w:t xml:space="preserve">  we Wrocławiu.</w:t>
      </w:r>
    </w:p>
    <w:p w14:paraId="1976315A" w14:textId="77777777" w:rsidR="004D7CE5" w:rsidRPr="00C17207" w:rsidRDefault="004D7CE5" w:rsidP="004D7CE5">
      <w:pPr>
        <w:jc w:val="center"/>
        <w:outlineLvl w:val="0"/>
        <w:rPr>
          <w:rFonts w:asciiTheme="minorHAnsi" w:hAnsiTheme="minorHAnsi" w:cstheme="minorHAnsi"/>
          <w:b/>
          <w:bCs/>
          <w:sz w:val="18"/>
          <w:szCs w:val="18"/>
        </w:rPr>
      </w:pPr>
      <w:r w:rsidRPr="00C17207">
        <w:rPr>
          <w:rFonts w:asciiTheme="minorHAnsi" w:hAnsiTheme="minorHAnsi" w:cstheme="minorHAnsi"/>
          <w:b/>
          <w:bCs/>
          <w:sz w:val="18"/>
          <w:szCs w:val="18"/>
        </w:rPr>
        <w:t>CPV 55.52.31.00-3, 55.52.40.00-9, 55.52.00.00-1, 55.52.12.00-0.</w:t>
      </w:r>
    </w:p>
    <w:p w14:paraId="541D2E9C" w14:textId="77777777" w:rsidR="00E024C6" w:rsidRPr="00C17207" w:rsidRDefault="00E024C6" w:rsidP="005072A7">
      <w:pPr>
        <w:pStyle w:val="Standard"/>
        <w:spacing w:line="360" w:lineRule="auto"/>
        <w:jc w:val="both"/>
        <w:rPr>
          <w:rFonts w:asciiTheme="minorHAnsi" w:hAnsiTheme="minorHAnsi" w:cstheme="minorHAnsi"/>
          <w:bCs/>
          <w:sz w:val="18"/>
          <w:szCs w:val="18"/>
        </w:rPr>
      </w:pPr>
    </w:p>
    <w:p w14:paraId="7E9201E4" w14:textId="77777777" w:rsidR="009277E1" w:rsidRPr="00C17207" w:rsidRDefault="009277E1" w:rsidP="00E024C6">
      <w:pPr>
        <w:widowControl w:val="0"/>
        <w:jc w:val="both"/>
        <w:rPr>
          <w:rFonts w:asciiTheme="minorHAnsi" w:hAnsiTheme="minorHAnsi" w:cstheme="minorHAnsi"/>
          <w:b/>
          <w:bCs/>
          <w:sz w:val="18"/>
          <w:szCs w:val="18"/>
        </w:rPr>
      </w:pPr>
      <w:r w:rsidRPr="00C17207">
        <w:rPr>
          <w:rFonts w:asciiTheme="minorHAnsi" w:hAnsiTheme="minorHAnsi" w:cstheme="minorHAnsi"/>
          <w:b/>
          <w:bCs/>
          <w:sz w:val="18"/>
          <w:szCs w:val="18"/>
        </w:rPr>
        <w:t>1.</w:t>
      </w:r>
      <w:r w:rsidRPr="00C17207">
        <w:rPr>
          <w:rFonts w:asciiTheme="minorHAnsi" w:hAnsiTheme="minorHAnsi" w:cstheme="minorHAnsi"/>
          <w:b/>
          <w:bCs/>
          <w:sz w:val="18"/>
          <w:szCs w:val="18"/>
        </w:rPr>
        <w:tab/>
      </w:r>
      <w:r w:rsidR="00A47089" w:rsidRPr="00C17207">
        <w:rPr>
          <w:rFonts w:asciiTheme="minorHAnsi" w:hAnsiTheme="minorHAnsi" w:cstheme="minorHAnsi"/>
          <w:b/>
          <w:bCs/>
          <w:sz w:val="18"/>
          <w:szCs w:val="18"/>
        </w:rPr>
        <w:t>DANE WYKONAWCY</w:t>
      </w:r>
      <w:r w:rsidR="00A47089" w:rsidRPr="00C17207">
        <w:rPr>
          <w:rStyle w:val="Odwoanieprzypisudolnego"/>
          <w:rFonts w:asciiTheme="minorHAnsi" w:hAnsiTheme="minorHAnsi" w:cstheme="minorHAnsi"/>
          <w:b/>
          <w:bCs/>
          <w:sz w:val="18"/>
          <w:szCs w:val="18"/>
        </w:rPr>
        <w:footnoteReference w:id="3"/>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6478"/>
      </w:tblGrid>
      <w:tr w:rsidR="00C17207" w:rsidRPr="00C17207" w14:paraId="256E600A" w14:textId="77777777" w:rsidTr="0043388E">
        <w:trPr>
          <w:trHeight w:val="586"/>
        </w:trPr>
        <w:tc>
          <w:tcPr>
            <w:tcW w:w="1480" w:type="pct"/>
            <w:vAlign w:val="center"/>
          </w:tcPr>
          <w:p w14:paraId="425F8542"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Firma (nazwa) / Imię i nazwisko</w:t>
            </w:r>
          </w:p>
        </w:tc>
        <w:tc>
          <w:tcPr>
            <w:tcW w:w="3520" w:type="pct"/>
            <w:vAlign w:val="center"/>
          </w:tcPr>
          <w:p w14:paraId="65881183" w14:textId="77777777" w:rsidR="009277E1" w:rsidRPr="00C17207" w:rsidRDefault="009277E1" w:rsidP="009277E1">
            <w:pPr>
              <w:widowControl w:val="0"/>
              <w:jc w:val="both"/>
              <w:rPr>
                <w:rFonts w:asciiTheme="minorHAnsi" w:hAnsiTheme="minorHAnsi" w:cstheme="minorHAnsi"/>
                <w:bCs/>
                <w:sz w:val="18"/>
                <w:szCs w:val="18"/>
              </w:rPr>
            </w:pPr>
          </w:p>
          <w:p w14:paraId="3014B4F1"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18A29121" w14:textId="77777777" w:rsidTr="0043388E">
        <w:trPr>
          <w:trHeight w:val="340"/>
        </w:trPr>
        <w:tc>
          <w:tcPr>
            <w:tcW w:w="1480" w:type="pct"/>
            <w:vAlign w:val="center"/>
          </w:tcPr>
          <w:p w14:paraId="166714FC"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NIP</w:t>
            </w:r>
          </w:p>
        </w:tc>
        <w:tc>
          <w:tcPr>
            <w:tcW w:w="3520" w:type="pct"/>
            <w:vAlign w:val="center"/>
          </w:tcPr>
          <w:p w14:paraId="0B9CC79D"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77D5BE96" w14:textId="77777777" w:rsidTr="0043388E">
        <w:trPr>
          <w:trHeight w:val="340"/>
        </w:trPr>
        <w:tc>
          <w:tcPr>
            <w:tcW w:w="1480" w:type="pct"/>
            <w:vAlign w:val="center"/>
          </w:tcPr>
          <w:p w14:paraId="2FA65038"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REGON</w:t>
            </w:r>
          </w:p>
        </w:tc>
        <w:tc>
          <w:tcPr>
            <w:tcW w:w="3520" w:type="pct"/>
            <w:vAlign w:val="center"/>
          </w:tcPr>
          <w:p w14:paraId="1A6034C9"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5DD245EE" w14:textId="77777777" w:rsidTr="0043388E">
        <w:trPr>
          <w:trHeight w:val="340"/>
        </w:trPr>
        <w:tc>
          <w:tcPr>
            <w:tcW w:w="5000" w:type="pct"/>
            <w:gridSpan w:val="2"/>
            <w:vAlign w:val="center"/>
          </w:tcPr>
          <w:p w14:paraId="5DFD69D7"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
                <w:bCs/>
                <w:sz w:val="18"/>
                <w:szCs w:val="18"/>
              </w:rPr>
              <w:t>Adres</w:t>
            </w:r>
          </w:p>
        </w:tc>
      </w:tr>
      <w:tr w:rsidR="00C17207" w:rsidRPr="00C17207" w14:paraId="1B4A06E2" w14:textId="77777777" w:rsidTr="0043388E">
        <w:trPr>
          <w:trHeight w:val="340"/>
        </w:trPr>
        <w:tc>
          <w:tcPr>
            <w:tcW w:w="1480" w:type="pct"/>
            <w:vAlign w:val="center"/>
          </w:tcPr>
          <w:p w14:paraId="66D199B8"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U</w:t>
            </w:r>
            <w:r w:rsidR="009277E1" w:rsidRPr="00C17207">
              <w:rPr>
                <w:rFonts w:asciiTheme="minorHAnsi" w:hAnsiTheme="minorHAnsi" w:cstheme="minorHAnsi"/>
                <w:bCs/>
                <w:sz w:val="18"/>
                <w:szCs w:val="18"/>
              </w:rPr>
              <w:t>lica</w:t>
            </w:r>
          </w:p>
        </w:tc>
        <w:tc>
          <w:tcPr>
            <w:tcW w:w="3520" w:type="pct"/>
            <w:vAlign w:val="center"/>
          </w:tcPr>
          <w:p w14:paraId="12031504"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2DEF24C6" w14:textId="77777777" w:rsidTr="0043388E">
        <w:trPr>
          <w:trHeight w:val="340"/>
        </w:trPr>
        <w:tc>
          <w:tcPr>
            <w:tcW w:w="1480" w:type="pct"/>
            <w:vAlign w:val="center"/>
          </w:tcPr>
          <w:p w14:paraId="01F6CA12"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nr domu</w:t>
            </w:r>
          </w:p>
        </w:tc>
        <w:tc>
          <w:tcPr>
            <w:tcW w:w="3520" w:type="pct"/>
            <w:vAlign w:val="center"/>
          </w:tcPr>
          <w:p w14:paraId="73B2D054"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0471945C" w14:textId="77777777" w:rsidTr="0043388E">
        <w:trPr>
          <w:trHeight w:val="340"/>
        </w:trPr>
        <w:tc>
          <w:tcPr>
            <w:tcW w:w="1480" w:type="pct"/>
            <w:vAlign w:val="center"/>
          </w:tcPr>
          <w:p w14:paraId="4A628CE1"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K</w:t>
            </w:r>
            <w:r w:rsidR="009277E1" w:rsidRPr="00C17207">
              <w:rPr>
                <w:rFonts w:asciiTheme="minorHAnsi" w:hAnsiTheme="minorHAnsi" w:cstheme="minorHAnsi"/>
                <w:bCs/>
                <w:sz w:val="18"/>
                <w:szCs w:val="18"/>
              </w:rPr>
              <w:t>od</w:t>
            </w:r>
          </w:p>
        </w:tc>
        <w:tc>
          <w:tcPr>
            <w:tcW w:w="3520" w:type="pct"/>
            <w:vAlign w:val="center"/>
          </w:tcPr>
          <w:p w14:paraId="41C3827C"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07C2087B" w14:textId="77777777" w:rsidTr="0043388E">
        <w:trPr>
          <w:trHeight w:val="340"/>
        </w:trPr>
        <w:tc>
          <w:tcPr>
            <w:tcW w:w="1480" w:type="pct"/>
            <w:vAlign w:val="center"/>
          </w:tcPr>
          <w:p w14:paraId="14554193"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M</w:t>
            </w:r>
            <w:r w:rsidR="009277E1" w:rsidRPr="00C17207">
              <w:rPr>
                <w:rFonts w:asciiTheme="minorHAnsi" w:hAnsiTheme="minorHAnsi" w:cstheme="minorHAnsi"/>
                <w:bCs/>
                <w:sz w:val="18"/>
                <w:szCs w:val="18"/>
              </w:rPr>
              <w:t>iejscowość</w:t>
            </w:r>
          </w:p>
        </w:tc>
        <w:tc>
          <w:tcPr>
            <w:tcW w:w="3520" w:type="pct"/>
            <w:vAlign w:val="center"/>
          </w:tcPr>
          <w:p w14:paraId="25C16811"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59DE4C17" w14:textId="77777777" w:rsidTr="0043388E">
        <w:trPr>
          <w:trHeight w:val="340"/>
        </w:trPr>
        <w:tc>
          <w:tcPr>
            <w:tcW w:w="1480" w:type="pct"/>
            <w:vAlign w:val="center"/>
          </w:tcPr>
          <w:p w14:paraId="39CC01EB"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P</w:t>
            </w:r>
            <w:r w:rsidR="009277E1" w:rsidRPr="00C17207">
              <w:rPr>
                <w:rFonts w:asciiTheme="minorHAnsi" w:hAnsiTheme="minorHAnsi" w:cstheme="minorHAnsi"/>
                <w:bCs/>
                <w:sz w:val="18"/>
                <w:szCs w:val="18"/>
              </w:rPr>
              <w:t>owiat</w:t>
            </w:r>
          </w:p>
        </w:tc>
        <w:tc>
          <w:tcPr>
            <w:tcW w:w="3520" w:type="pct"/>
            <w:vAlign w:val="center"/>
          </w:tcPr>
          <w:p w14:paraId="627266CA"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6BA4B940" w14:textId="77777777" w:rsidTr="0043388E">
        <w:trPr>
          <w:trHeight w:val="340"/>
        </w:trPr>
        <w:tc>
          <w:tcPr>
            <w:tcW w:w="1480" w:type="pct"/>
            <w:vAlign w:val="center"/>
          </w:tcPr>
          <w:p w14:paraId="401A0019"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W</w:t>
            </w:r>
            <w:r w:rsidR="009277E1" w:rsidRPr="00C17207">
              <w:rPr>
                <w:rFonts w:asciiTheme="minorHAnsi" w:hAnsiTheme="minorHAnsi" w:cstheme="minorHAnsi"/>
                <w:bCs/>
                <w:sz w:val="18"/>
                <w:szCs w:val="18"/>
              </w:rPr>
              <w:t>ojewództwo</w:t>
            </w:r>
          </w:p>
        </w:tc>
        <w:tc>
          <w:tcPr>
            <w:tcW w:w="3520" w:type="pct"/>
            <w:vAlign w:val="center"/>
          </w:tcPr>
          <w:p w14:paraId="40828E95"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73935C4D" w14:textId="77777777" w:rsidTr="0043388E">
        <w:trPr>
          <w:trHeight w:val="340"/>
        </w:trPr>
        <w:tc>
          <w:tcPr>
            <w:tcW w:w="5000" w:type="pct"/>
            <w:gridSpan w:val="2"/>
            <w:vAlign w:val="center"/>
          </w:tcPr>
          <w:p w14:paraId="2963C543"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
                <w:bCs/>
                <w:sz w:val="18"/>
                <w:szCs w:val="18"/>
              </w:rPr>
              <w:t>Adres do korespondencji</w:t>
            </w:r>
          </w:p>
        </w:tc>
      </w:tr>
      <w:tr w:rsidR="00C17207" w:rsidRPr="00C17207" w14:paraId="419231FF" w14:textId="77777777" w:rsidTr="0043388E">
        <w:trPr>
          <w:trHeight w:val="340"/>
        </w:trPr>
        <w:tc>
          <w:tcPr>
            <w:tcW w:w="1480" w:type="pct"/>
            <w:vAlign w:val="center"/>
          </w:tcPr>
          <w:p w14:paraId="7748E251"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U</w:t>
            </w:r>
            <w:r w:rsidR="009277E1" w:rsidRPr="00C17207">
              <w:rPr>
                <w:rFonts w:asciiTheme="minorHAnsi" w:hAnsiTheme="minorHAnsi" w:cstheme="minorHAnsi"/>
                <w:bCs/>
                <w:sz w:val="18"/>
                <w:szCs w:val="18"/>
              </w:rPr>
              <w:t>lica</w:t>
            </w:r>
          </w:p>
        </w:tc>
        <w:tc>
          <w:tcPr>
            <w:tcW w:w="3520" w:type="pct"/>
            <w:vAlign w:val="center"/>
          </w:tcPr>
          <w:p w14:paraId="421F3071"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3EF9A566" w14:textId="77777777" w:rsidTr="0043388E">
        <w:trPr>
          <w:trHeight w:val="340"/>
        </w:trPr>
        <w:tc>
          <w:tcPr>
            <w:tcW w:w="1480" w:type="pct"/>
            <w:vAlign w:val="center"/>
          </w:tcPr>
          <w:p w14:paraId="2094E066"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nr domu</w:t>
            </w:r>
          </w:p>
        </w:tc>
        <w:tc>
          <w:tcPr>
            <w:tcW w:w="3520" w:type="pct"/>
            <w:vAlign w:val="center"/>
          </w:tcPr>
          <w:p w14:paraId="0A717DF4"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6452C84D" w14:textId="77777777" w:rsidTr="0043388E">
        <w:trPr>
          <w:trHeight w:val="340"/>
        </w:trPr>
        <w:tc>
          <w:tcPr>
            <w:tcW w:w="1480" w:type="pct"/>
            <w:vAlign w:val="center"/>
          </w:tcPr>
          <w:p w14:paraId="0A4B16E5"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K</w:t>
            </w:r>
            <w:r w:rsidR="009277E1" w:rsidRPr="00C17207">
              <w:rPr>
                <w:rFonts w:asciiTheme="minorHAnsi" w:hAnsiTheme="minorHAnsi" w:cstheme="minorHAnsi"/>
                <w:bCs/>
                <w:sz w:val="18"/>
                <w:szCs w:val="18"/>
              </w:rPr>
              <w:t>od</w:t>
            </w:r>
          </w:p>
        </w:tc>
        <w:tc>
          <w:tcPr>
            <w:tcW w:w="3520" w:type="pct"/>
            <w:vAlign w:val="center"/>
          </w:tcPr>
          <w:p w14:paraId="7DBA04B0"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70606A27" w14:textId="77777777" w:rsidTr="0043388E">
        <w:trPr>
          <w:trHeight w:val="340"/>
        </w:trPr>
        <w:tc>
          <w:tcPr>
            <w:tcW w:w="1480" w:type="pct"/>
            <w:vAlign w:val="center"/>
          </w:tcPr>
          <w:p w14:paraId="56DB0F42"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M</w:t>
            </w:r>
            <w:r w:rsidR="009277E1" w:rsidRPr="00C17207">
              <w:rPr>
                <w:rFonts w:asciiTheme="minorHAnsi" w:hAnsiTheme="minorHAnsi" w:cstheme="minorHAnsi"/>
                <w:bCs/>
                <w:sz w:val="18"/>
                <w:szCs w:val="18"/>
              </w:rPr>
              <w:t>iejscowość</w:t>
            </w:r>
          </w:p>
        </w:tc>
        <w:tc>
          <w:tcPr>
            <w:tcW w:w="3520" w:type="pct"/>
            <w:vAlign w:val="center"/>
          </w:tcPr>
          <w:p w14:paraId="2CE53649"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7C986A00" w14:textId="77777777" w:rsidTr="0043388E">
        <w:trPr>
          <w:trHeight w:val="340"/>
        </w:trPr>
        <w:tc>
          <w:tcPr>
            <w:tcW w:w="1480" w:type="pct"/>
            <w:vAlign w:val="center"/>
          </w:tcPr>
          <w:p w14:paraId="3DD55FFE"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P</w:t>
            </w:r>
            <w:r w:rsidR="009277E1" w:rsidRPr="00C17207">
              <w:rPr>
                <w:rFonts w:asciiTheme="minorHAnsi" w:hAnsiTheme="minorHAnsi" w:cstheme="minorHAnsi"/>
                <w:bCs/>
                <w:sz w:val="18"/>
                <w:szCs w:val="18"/>
              </w:rPr>
              <w:t>owiat</w:t>
            </w:r>
          </w:p>
        </w:tc>
        <w:tc>
          <w:tcPr>
            <w:tcW w:w="3520" w:type="pct"/>
            <w:vAlign w:val="center"/>
          </w:tcPr>
          <w:p w14:paraId="3DD056A2"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190A8BA0" w14:textId="77777777" w:rsidTr="0043388E">
        <w:trPr>
          <w:trHeight w:val="340"/>
        </w:trPr>
        <w:tc>
          <w:tcPr>
            <w:tcW w:w="1480" w:type="pct"/>
            <w:vAlign w:val="center"/>
          </w:tcPr>
          <w:p w14:paraId="7E278A71"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W</w:t>
            </w:r>
            <w:r w:rsidR="009277E1" w:rsidRPr="00C17207">
              <w:rPr>
                <w:rFonts w:asciiTheme="minorHAnsi" w:hAnsiTheme="minorHAnsi" w:cstheme="minorHAnsi"/>
                <w:bCs/>
                <w:sz w:val="18"/>
                <w:szCs w:val="18"/>
              </w:rPr>
              <w:t>ojewództwo</w:t>
            </w:r>
          </w:p>
        </w:tc>
        <w:tc>
          <w:tcPr>
            <w:tcW w:w="3520" w:type="pct"/>
            <w:vAlign w:val="center"/>
          </w:tcPr>
          <w:p w14:paraId="4DF70869"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04C3966E" w14:textId="77777777" w:rsidTr="0043388E">
        <w:trPr>
          <w:trHeight w:val="340"/>
        </w:trPr>
        <w:tc>
          <w:tcPr>
            <w:tcW w:w="1480" w:type="pct"/>
            <w:vAlign w:val="center"/>
          </w:tcPr>
          <w:p w14:paraId="449B26AE"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tel.</w:t>
            </w:r>
          </w:p>
        </w:tc>
        <w:tc>
          <w:tcPr>
            <w:tcW w:w="3520" w:type="pct"/>
            <w:vAlign w:val="center"/>
          </w:tcPr>
          <w:p w14:paraId="0F27CBD6"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68E2B1F7" w14:textId="77777777" w:rsidTr="0043388E">
        <w:trPr>
          <w:trHeight w:val="340"/>
        </w:trPr>
        <w:tc>
          <w:tcPr>
            <w:tcW w:w="1480" w:type="pct"/>
            <w:vAlign w:val="center"/>
          </w:tcPr>
          <w:p w14:paraId="5E6EAA96"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F</w:t>
            </w:r>
            <w:r w:rsidR="009277E1" w:rsidRPr="00C17207">
              <w:rPr>
                <w:rFonts w:asciiTheme="minorHAnsi" w:hAnsiTheme="minorHAnsi" w:cstheme="minorHAnsi"/>
                <w:bCs/>
                <w:sz w:val="18"/>
                <w:szCs w:val="18"/>
              </w:rPr>
              <w:t>ax</w:t>
            </w:r>
          </w:p>
        </w:tc>
        <w:tc>
          <w:tcPr>
            <w:tcW w:w="3520" w:type="pct"/>
            <w:vAlign w:val="center"/>
          </w:tcPr>
          <w:p w14:paraId="56933846"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2422D740" w14:textId="77777777" w:rsidTr="0043388E">
        <w:trPr>
          <w:trHeight w:val="340"/>
        </w:trPr>
        <w:tc>
          <w:tcPr>
            <w:tcW w:w="1480" w:type="pct"/>
            <w:vAlign w:val="center"/>
          </w:tcPr>
          <w:p w14:paraId="5BD23715"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e-mail</w:t>
            </w:r>
          </w:p>
        </w:tc>
        <w:tc>
          <w:tcPr>
            <w:tcW w:w="3520" w:type="pct"/>
            <w:vAlign w:val="center"/>
          </w:tcPr>
          <w:p w14:paraId="2A97FF1D" w14:textId="77777777" w:rsidR="009277E1" w:rsidRPr="00C17207" w:rsidRDefault="009277E1" w:rsidP="009277E1">
            <w:pPr>
              <w:widowControl w:val="0"/>
              <w:jc w:val="both"/>
              <w:rPr>
                <w:rFonts w:asciiTheme="minorHAnsi" w:hAnsiTheme="minorHAnsi" w:cstheme="minorHAnsi"/>
                <w:bCs/>
                <w:sz w:val="18"/>
                <w:szCs w:val="18"/>
              </w:rPr>
            </w:pPr>
          </w:p>
        </w:tc>
      </w:tr>
    </w:tbl>
    <w:p w14:paraId="67A87250" w14:textId="77777777" w:rsidR="009277E1" w:rsidRPr="00C17207" w:rsidRDefault="009277E1" w:rsidP="00E60E99">
      <w:pPr>
        <w:widowControl w:val="0"/>
        <w:spacing w:before="120"/>
        <w:jc w:val="both"/>
        <w:rPr>
          <w:rFonts w:asciiTheme="minorHAnsi" w:hAnsiTheme="minorHAnsi" w:cstheme="minorHAnsi"/>
          <w:b/>
          <w:bCs/>
          <w:sz w:val="18"/>
          <w:szCs w:val="18"/>
        </w:rPr>
      </w:pPr>
      <w:r w:rsidRPr="00C17207">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6469"/>
      </w:tblGrid>
      <w:tr w:rsidR="00C17207" w:rsidRPr="00C17207" w14:paraId="26532A4D" w14:textId="77777777" w:rsidTr="0043388E">
        <w:trPr>
          <w:trHeight w:val="340"/>
        </w:trPr>
        <w:tc>
          <w:tcPr>
            <w:tcW w:w="1485" w:type="pct"/>
            <w:vAlign w:val="center"/>
          </w:tcPr>
          <w:p w14:paraId="44364C84"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Imię i nazwisko</w:t>
            </w:r>
          </w:p>
        </w:tc>
        <w:tc>
          <w:tcPr>
            <w:tcW w:w="3515" w:type="pct"/>
            <w:vAlign w:val="center"/>
          </w:tcPr>
          <w:p w14:paraId="72223B8B"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752C315B" w14:textId="77777777" w:rsidTr="0043388E">
        <w:trPr>
          <w:trHeight w:val="340"/>
        </w:trPr>
        <w:tc>
          <w:tcPr>
            <w:tcW w:w="1485" w:type="pct"/>
            <w:vAlign w:val="center"/>
          </w:tcPr>
          <w:p w14:paraId="5F8A878A"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tel.</w:t>
            </w:r>
          </w:p>
        </w:tc>
        <w:tc>
          <w:tcPr>
            <w:tcW w:w="3515" w:type="pct"/>
            <w:vAlign w:val="center"/>
          </w:tcPr>
          <w:p w14:paraId="607EA27B"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647AA05D" w14:textId="77777777" w:rsidTr="0043388E">
        <w:trPr>
          <w:trHeight w:val="340"/>
        </w:trPr>
        <w:tc>
          <w:tcPr>
            <w:tcW w:w="1485" w:type="pct"/>
            <w:vAlign w:val="center"/>
          </w:tcPr>
          <w:p w14:paraId="3B6E66BF" w14:textId="77777777" w:rsidR="009277E1" w:rsidRPr="00C17207" w:rsidRDefault="00447B58"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F</w:t>
            </w:r>
            <w:r w:rsidR="009277E1" w:rsidRPr="00C17207">
              <w:rPr>
                <w:rFonts w:asciiTheme="minorHAnsi" w:hAnsiTheme="minorHAnsi" w:cstheme="minorHAnsi"/>
                <w:bCs/>
                <w:sz w:val="18"/>
                <w:szCs w:val="18"/>
              </w:rPr>
              <w:t>ax</w:t>
            </w:r>
          </w:p>
        </w:tc>
        <w:tc>
          <w:tcPr>
            <w:tcW w:w="3515" w:type="pct"/>
            <w:vAlign w:val="center"/>
          </w:tcPr>
          <w:p w14:paraId="15687C70" w14:textId="77777777" w:rsidR="009277E1" w:rsidRPr="00C17207" w:rsidRDefault="009277E1" w:rsidP="009277E1">
            <w:pPr>
              <w:widowControl w:val="0"/>
              <w:jc w:val="both"/>
              <w:rPr>
                <w:rFonts w:asciiTheme="minorHAnsi" w:hAnsiTheme="minorHAnsi" w:cstheme="minorHAnsi"/>
                <w:bCs/>
                <w:sz w:val="18"/>
                <w:szCs w:val="18"/>
              </w:rPr>
            </w:pPr>
          </w:p>
        </w:tc>
      </w:tr>
      <w:tr w:rsidR="00C17207" w:rsidRPr="00C17207" w14:paraId="62D9E5EA" w14:textId="77777777" w:rsidTr="0043388E">
        <w:trPr>
          <w:trHeight w:val="340"/>
        </w:trPr>
        <w:tc>
          <w:tcPr>
            <w:tcW w:w="1485" w:type="pct"/>
            <w:vAlign w:val="center"/>
          </w:tcPr>
          <w:p w14:paraId="4F66FB28" w14:textId="77777777" w:rsidR="009277E1" w:rsidRPr="00C17207" w:rsidRDefault="009277E1" w:rsidP="009277E1">
            <w:pPr>
              <w:widowControl w:val="0"/>
              <w:jc w:val="both"/>
              <w:rPr>
                <w:rFonts w:asciiTheme="minorHAnsi" w:hAnsiTheme="minorHAnsi" w:cstheme="minorHAnsi"/>
                <w:bCs/>
                <w:sz w:val="18"/>
                <w:szCs w:val="18"/>
              </w:rPr>
            </w:pPr>
            <w:r w:rsidRPr="00C17207">
              <w:rPr>
                <w:rFonts w:asciiTheme="minorHAnsi" w:hAnsiTheme="minorHAnsi" w:cstheme="minorHAnsi"/>
                <w:bCs/>
                <w:sz w:val="18"/>
                <w:szCs w:val="18"/>
              </w:rPr>
              <w:t>e-mail</w:t>
            </w:r>
          </w:p>
        </w:tc>
        <w:tc>
          <w:tcPr>
            <w:tcW w:w="3515" w:type="pct"/>
            <w:vAlign w:val="center"/>
          </w:tcPr>
          <w:p w14:paraId="3CBE1289" w14:textId="77777777" w:rsidR="009277E1" w:rsidRPr="00C17207" w:rsidRDefault="009277E1" w:rsidP="009277E1">
            <w:pPr>
              <w:widowControl w:val="0"/>
              <w:jc w:val="both"/>
              <w:rPr>
                <w:rFonts w:asciiTheme="minorHAnsi" w:hAnsiTheme="minorHAnsi" w:cstheme="minorHAnsi"/>
                <w:bCs/>
                <w:sz w:val="18"/>
                <w:szCs w:val="18"/>
              </w:rPr>
            </w:pPr>
          </w:p>
        </w:tc>
      </w:tr>
    </w:tbl>
    <w:p w14:paraId="5C561B2C" w14:textId="77777777" w:rsidR="009277E1" w:rsidRPr="00C17207" w:rsidRDefault="009277E1" w:rsidP="000B3EDE">
      <w:pPr>
        <w:widowControl w:val="0"/>
        <w:numPr>
          <w:ilvl w:val="0"/>
          <w:numId w:val="9"/>
        </w:numPr>
        <w:tabs>
          <w:tab w:val="clear" w:pos="357"/>
          <w:tab w:val="left" w:pos="284"/>
        </w:tabs>
        <w:spacing w:before="240"/>
        <w:jc w:val="both"/>
        <w:rPr>
          <w:rFonts w:asciiTheme="minorHAnsi" w:hAnsiTheme="minorHAnsi" w:cstheme="minorHAnsi"/>
          <w:b/>
          <w:bCs/>
          <w:iCs/>
          <w:sz w:val="18"/>
          <w:szCs w:val="18"/>
        </w:rPr>
      </w:pPr>
      <w:r w:rsidRPr="00C17207">
        <w:rPr>
          <w:rFonts w:asciiTheme="minorHAnsi" w:hAnsiTheme="minorHAnsi" w:cstheme="minorHAnsi"/>
          <w:b/>
          <w:bCs/>
          <w:iCs/>
          <w:sz w:val="18"/>
          <w:szCs w:val="18"/>
        </w:rPr>
        <w:t>OFERUJEMY WYKONANIE ZAMÓWIENIA OBJĘTEGO PRZETARGIEM ZA CENĘ:</w:t>
      </w:r>
    </w:p>
    <w:p w14:paraId="6E5D46AA" w14:textId="77777777" w:rsidR="00A8640A" w:rsidRPr="00C17207" w:rsidRDefault="00A8640A" w:rsidP="00A8640A">
      <w:pPr>
        <w:widowControl w:val="0"/>
        <w:tabs>
          <w:tab w:val="left" w:pos="284"/>
        </w:tabs>
        <w:spacing w:before="240"/>
        <w:jc w:val="both"/>
        <w:rPr>
          <w:rFonts w:asciiTheme="minorHAnsi" w:hAnsiTheme="minorHAnsi" w:cstheme="minorHAnsi"/>
          <w:b/>
          <w:bCs/>
          <w:iCs/>
          <w:sz w:val="18"/>
          <w:szCs w:val="18"/>
        </w:rPr>
      </w:pPr>
    </w:p>
    <w:p w14:paraId="0B6CE63E" w14:textId="77777777" w:rsidR="00A8640A" w:rsidRPr="00C17207" w:rsidRDefault="00A8640A" w:rsidP="00A8640A">
      <w:pPr>
        <w:widowControl w:val="0"/>
        <w:tabs>
          <w:tab w:val="left" w:pos="284"/>
        </w:tabs>
        <w:spacing w:before="240"/>
        <w:jc w:val="both"/>
        <w:rPr>
          <w:rFonts w:asciiTheme="minorHAnsi" w:hAnsiTheme="minorHAnsi" w:cstheme="minorHAnsi"/>
          <w:b/>
          <w:bCs/>
          <w:iCs/>
          <w:sz w:val="18"/>
          <w:szCs w:val="18"/>
        </w:rPr>
      </w:pPr>
    </w:p>
    <w:p w14:paraId="6BC97D03" w14:textId="77777777" w:rsidR="00A8640A" w:rsidRPr="00C17207" w:rsidRDefault="00A8640A" w:rsidP="00A8640A">
      <w:pPr>
        <w:widowControl w:val="0"/>
        <w:tabs>
          <w:tab w:val="left" w:pos="284"/>
        </w:tabs>
        <w:spacing w:before="240"/>
        <w:jc w:val="both"/>
        <w:rPr>
          <w:rFonts w:asciiTheme="minorHAnsi" w:hAnsiTheme="minorHAnsi" w:cstheme="minorHAnsi"/>
          <w:b/>
          <w:bCs/>
          <w:iCs/>
          <w:sz w:val="18"/>
          <w:szCs w:val="18"/>
        </w:rPr>
      </w:pPr>
    </w:p>
    <w:p w14:paraId="2BCDC78A" w14:textId="77777777" w:rsidR="00A8640A" w:rsidRPr="00C17207" w:rsidRDefault="00A8640A" w:rsidP="00A8640A">
      <w:pPr>
        <w:widowControl w:val="0"/>
        <w:tabs>
          <w:tab w:val="left" w:pos="284"/>
        </w:tabs>
        <w:spacing w:before="240"/>
        <w:jc w:val="both"/>
        <w:rPr>
          <w:rFonts w:asciiTheme="minorHAnsi" w:hAnsiTheme="minorHAnsi" w:cstheme="minorHAnsi"/>
          <w:b/>
          <w:bCs/>
          <w:iCs/>
          <w:sz w:val="18"/>
          <w:szCs w:val="18"/>
        </w:rPr>
      </w:pPr>
    </w:p>
    <w:p w14:paraId="106CBEE5" w14:textId="77777777" w:rsidR="00A8640A" w:rsidRPr="00C17207" w:rsidRDefault="00A8640A" w:rsidP="00A8640A">
      <w:pPr>
        <w:widowControl w:val="0"/>
        <w:tabs>
          <w:tab w:val="left" w:pos="284"/>
        </w:tabs>
        <w:spacing w:before="240"/>
        <w:jc w:val="both"/>
        <w:rPr>
          <w:rFonts w:asciiTheme="minorHAnsi" w:hAnsiTheme="minorHAnsi" w:cstheme="minorHAnsi"/>
          <w:b/>
          <w:bCs/>
          <w:iCs/>
          <w:sz w:val="18"/>
          <w:szCs w:val="18"/>
        </w:rPr>
      </w:pPr>
    </w:p>
    <w:p w14:paraId="34DDBF64" w14:textId="5B297480" w:rsidR="00366949" w:rsidRPr="00C17207" w:rsidRDefault="00366949" w:rsidP="00366949">
      <w:pPr>
        <w:pStyle w:val="Akapitzlist"/>
        <w:widowControl w:val="0"/>
        <w:tabs>
          <w:tab w:val="left" w:pos="284"/>
        </w:tabs>
        <w:spacing w:before="240"/>
        <w:ind w:left="0"/>
        <w:jc w:val="both"/>
        <w:rPr>
          <w:rFonts w:asciiTheme="minorHAnsi" w:hAnsiTheme="minorHAnsi" w:cstheme="minorHAnsi"/>
          <w:b/>
          <w:bCs/>
          <w:iCs/>
          <w:sz w:val="18"/>
          <w:szCs w:val="18"/>
        </w:rPr>
      </w:pPr>
      <w:r w:rsidRPr="00C17207">
        <w:rPr>
          <w:rFonts w:asciiTheme="minorHAnsi" w:hAnsiTheme="minorHAnsi" w:cstheme="minorHAnsi"/>
          <w:b/>
          <w:bCs/>
          <w:iCs/>
          <w:sz w:val="18"/>
          <w:szCs w:val="18"/>
        </w:rPr>
        <w:t>Rok 202</w:t>
      </w:r>
      <w:r w:rsidR="008B30F7">
        <w:rPr>
          <w:rFonts w:asciiTheme="minorHAnsi" w:hAnsiTheme="minorHAnsi" w:cstheme="minorHAnsi"/>
          <w:b/>
          <w:bCs/>
          <w:iCs/>
          <w:sz w:val="18"/>
          <w:szCs w:val="18"/>
        </w:rPr>
        <w:t>5</w:t>
      </w:r>
      <w:r w:rsidRPr="00C17207">
        <w:rPr>
          <w:rFonts w:asciiTheme="minorHAnsi" w:hAnsiTheme="minorHAnsi" w:cstheme="minorHAnsi"/>
          <w:b/>
          <w:bCs/>
          <w:iCs/>
          <w:sz w:val="18"/>
          <w:szCs w:val="18"/>
        </w:rPr>
        <w:t>/202</w:t>
      </w:r>
      <w:r w:rsidR="008B30F7">
        <w:rPr>
          <w:rFonts w:asciiTheme="minorHAnsi" w:hAnsiTheme="minorHAnsi" w:cstheme="minorHAnsi"/>
          <w:b/>
          <w:bCs/>
          <w:iCs/>
          <w:sz w:val="18"/>
          <w:szCs w:val="18"/>
        </w:rPr>
        <w:t>6</w:t>
      </w:r>
    </w:p>
    <w:tbl>
      <w:tblPr>
        <w:tblW w:w="9759" w:type="dxa"/>
        <w:tblInd w:w="130" w:type="dxa"/>
        <w:tblLayout w:type="fixed"/>
        <w:tblCellMar>
          <w:left w:w="10" w:type="dxa"/>
          <w:right w:w="10" w:type="dxa"/>
        </w:tblCellMar>
        <w:tblLook w:val="04A0" w:firstRow="1" w:lastRow="0" w:firstColumn="1" w:lastColumn="0" w:noHBand="0" w:noVBand="1"/>
      </w:tblPr>
      <w:tblGrid>
        <w:gridCol w:w="545"/>
        <w:gridCol w:w="1276"/>
        <w:gridCol w:w="1134"/>
        <w:gridCol w:w="1276"/>
        <w:gridCol w:w="992"/>
        <w:gridCol w:w="1134"/>
        <w:gridCol w:w="1134"/>
        <w:gridCol w:w="1134"/>
        <w:gridCol w:w="1134"/>
      </w:tblGrid>
      <w:tr w:rsidR="00C17207" w:rsidRPr="00C17207" w14:paraId="701D2201" w14:textId="77777777" w:rsidTr="00314A33">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A04289C"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Lp.</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96B4E0"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Opis dania</w:t>
            </w:r>
          </w:p>
        </w:tc>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CA5C4CC"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Koszt dowozu, przygotowania i wydawania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7BB4A2"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Koszt „wsadu do kotła”</w:t>
            </w:r>
          </w:p>
          <w:p w14:paraId="3ACD5B42" w14:textId="77777777" w:rsidR="00366949" w:rsidRPr="00C17207" w:rsidRDefault="00366949" w:rsidP="00314A33">
            <w:pPr>
              <w:jc w:val="center"/>
              <w:rPr>
                <w:rFonts w:asciiTheme="minorHAnsi" w:hAnsiTheme="minorHAnsi" w:cstheme="minorHAnsi"/>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7332B37D"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Razem - koszt posiłku</w:t>
            </w:r>
          </w:p>
        </w:tc>
        <w:tc>
          <w:tcPr>
            <w:tcW w:w="1134" w:type="dxa"/>
            <w:tcBorders>
              <w:top w:val="single" w:sz="4" w:space="0" w:color="000000"/>
              <w:left w:val="single" w:sz="4" w:space="0" w:color="000000"/>
              <w:bottom w:val="single" w:sz="4" w:space="0" w:color="000000"/>
              <w:right w:val="single" w:sz="4" w:space="0" w:color="000000"/>
            </w:tcBorders>
          </w:tcPr>
          <w:p w14:paraId="7B1CAB4E" w14:textId="77777777" w:rsidR="00366949" w:rsidRPr="00C17207" w:rsidRDefault="00366949" w:rsidP="00314A33">
            <w:pPr>
              <w:ind w:right="132"/>
              <w:jc w:val="center"/>
              <w:rPr>
                <w:rFonts w:asciiTheme="minorHAnsi" w:hAnsiTheme="minorHAnsi" w:cstheme="minorHAnsi"/>
                <w:b/>
                <w:sz w:val="18"/>
                <w:szCs w:val="18"/>
              </w:rPr>
            </w:pPr>
            <w:r w:rsidRPr="00C17207">
              <w:rPr>
                <w:rFonts w:asciiTheme="minorHAnsi" w:hAnsiTheme="minorHAnsi" w:cstheme="minorHAnsi"/>
                <w:b/>
                <w:sz w:val="18"/>
                <w:szCs w:val="18"/>
              </w:rPr>
              <w:t>Średnia ilość dni w miesiącu</w:t>
            </w:r>
          </w:p>
        </w:tc>
        <w:tc>
          <w:tcPr>
            <w:tcW w:w="1134" w:type="dxa"/>
            <w:tcBorders>
              <w:top w:val="single" w:sz="4" w:space="0" w:color="000000"/>
              <w:left w:val="single" w:sz="4" w:space="0" w:color="000000"/>
              <w:bottom w:val="single" w:sz="4" w:space="0" w:color="000000"/>
              <w:right w:val="single" w:sz="4" w:space="0" w:color="000000"/>
            </w:tcBorders>
          </w:tcPr>
          <w:p w14:paraId="15E4DAEE"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Ilość miesięcy</w:t>
            </w:r>
          </w:p>
        </w:tc>
        <w:tc>
          <w:tcPr>
            <w:tcW w:w="1134" w:type="dxa"/>
            <w:tcBorders>
              <w:top w:val="single" w:sz="4" w:space="0" w:color="000000"/>
              <w:left w:val="single" w:sz="4" w:space="0" w:color="000000"/>
              <w:bottom w:val="single" w:sz="4" w:space="0" w:color="000000"/>
              <w:right w:val="single" w:sz="4" w:space="0" w:color="000000"/>
            </w:tcBorders>
          </w:tcPr>
          <w:p w14:paraId="07AF9F3A"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Maksymalna ilość dzieci</w:t>
            </w:r>
          </w:p>
        </w:tc>
        <w:tc>
          <w:tcPr>
            <w:tcW w:w="1134" w:type="dxa"/>
            <w:tcBorders>
              <w:top w:val="single" w:sz="4" w:space="0" w:color="000000"/>
              <w:left w:val="single" w:sz="4" w:space="0" w:color="000000"/>
              <w:bottom w:val="single" w:sz="4" w:space="0" w:color="000000"/>
              <w:right w:val="single" w:sz="4" w:space="0" w:color="000000"/>
            </w:tcBorders>
          </w:tcPr>
          <w:p w14:paraId="777C2179" w14:textId="77777777" w:rsidR="00366949" w:rsidRPr="00C17207" w:rsidRDefault="00366949" w:rsidP="00314A33">
            <w:pPr>
              <w:ind w:right="558"/>
              <w:jc w:val="center"/>
              <w:rPr>
                <w:rFonts w:asciiTheme="minorHAnsi" w:hAnsiTheme="minorHAnsi" w:cstheme="minorHAnsi"/>
                <w:b/>
                <w:sz w:val="18"/>
                <w:szCs w:val="18"/>
              </w:rPr>
            </w:pPr>
            <w:r w:rsidRPr="00C17207">
              <w:rPr>
                <w:rFonts w:asciiTheme="minorHAnsi" w:hAnsiTheme="minorHAnsi" w:cstheme="minorHAnsi"/>
                <w:b/>
                <w:sz w:val="18"/>
                <w:szCs w:val="18"/>
              </w:rPr>
              <w:t>razem</w:t>
            </w:r>
          </w:p>
        </w:tc>
      </w:tr>
      <w:tr w:rsidR="00C17207" w:rsidRPr="00C17207" w14:paraId="5DA5365C" w14:textId="77777777" w:rsidTr="00314A33">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8AE74BB"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C0E0DB"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2</w:t>
            </w:r>
          </w:p>
        </w:tc>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D7F10DE"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B6F04A"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14:paraId="6B2CFFFA"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5=3+4</w:t>
            </w:r>
          </w:p>
        </w:tc>
        <w:tc>
          <w:tcPr>
            <w:tcW w:w="1134" w:type="dxa"/>
            <w:tcBorders>
              <w:top w:val="single" w:sz="4" w:space="0" w:color="000000"/>
              <w:left w:val="single" w:sz="4" w:space="0" w:color="000000"/>
              <w:bottom w:val="single" w:sz="4" w:space="0" w:color="000000"/>
              <w:right w:val="single" w:sz="4" w:space="0" w:color="000000"/>
            </w:tcBorders>
          </w:tcPr>
          <w:p w14:paraId="38650365"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164010FC"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7</w:t>
            </w:r>
          </w:p>
        </w:tc>
        <w:tc>
          <w:tcPr>
            <w:tcW w:w="1134" w:type="dxa"/>
            <w:tcBorders>
              <w:top w:val="single" w:sz="4" w:space="0" w:color="000000"/>
              <w:left w:val="single" w:sz="4" w:space="0" w:color="000000"/>
              <w:bottom w:val="single" w:sz="4" w:space="0" w:color="000000"/>
              <w:right w:val="single" w:sz="4" w:space="0" w:color="000000"/>
            </w:tcBorders>
          </w:tcPr>
          <w:p w14:paraId="32D85E7A"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31AD3A60" w14:textId="77777777" w:rsidR="00366949" w:rsidRPr="00C17207" w:rsidRDefault="00366949" w:rsidP="00314A33">
            <w:pPr>
              <w:jc w:val="center"/>
              <w:rPr>
                <w:rFonts w:asciiTheme="minorHAnsi" w:hAnsiTheme="minorHAnsi" w:cstheme="minorHAnsi"/>
                <w:b/>
                <w:sz w:val="18"/>
                <w:szCs w:val="18"/>
              </w:rPr>
            </w:pPr>
            <w:r w:rsidRPr="00C17207">
              <w:rPr>
                <w:rFonts w:asciiTheme="minorHAnsi" w:hAnsiTheme="minorHAnsi" w:cstheme="minorHAnsi"/>
                <w:b/>
                <w:sz w:val="18"/>
                <w:szCs w:val="18"/>
              </w:rPr>
              <w:t>9=5x6x7x8</w:t>
            </w:r>
          </w:p>
        </w:tc>
      </w:tr>
      <w:tr w:rsidR="008825BB" w:rsidRPr="00C17207" w14:paraId="1B0A74D5" w14:textId="77777777" w:rsidTr="00314A33">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6235E2F" w14:textId="211F6E65" w:rsidR="008825BB" w:rsidRPr="00C17207" w:rsidRDefault="008825BB" w:rsidP="008825BB">
            <w:pPr>
              <w:jc w:val="center"/>
              <w:rPr>
                <w:rFonts w:asciiTheme="minorHAnsi" w:hAnsiTheme="minorHAnsi" w:cstheme="minorHAnsi"/>
                <w:sz w:val="18"/>
                <w:szCs w:val="18"/>
              </w:rPr>
            </w:pPr>
            <w:r w:rsidRPr="009B328A">
              <w:rPr>
                <w:rFonts w:asciiTheme="minorHAnsi" w:hAnsiTheme="minorHAnsi" w:cstheme="minorHAnsi"/>
                <w:b/>
                <w:sz w:val="18"/>
                <w:szCs w:val="18"/>
              </w:rPr>
              <w:t>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DDADB74" w14:textId="77777777" w:rsidR="008825BB" w:rsidRPr="009B328A" w:rsidRDefault="008825BB" w:rsidP="008825BB">
            <w:pPr>
              <w:rPr>
                <w:rFonts w:asciiTheme="minorHAnsi" w:hAnsiTheme="minorHAnsi" w:cstheme="minorHAnsi"/>
                <w:sz w:val="18"/>
                <w:szCs w:val="18"/>
                <w:u w:val="single"/>
              </w:rPr>
            </w:pPr>
            <w:r w:rsidRPr="009B328A">
              <w:rPr>
                <w:rFonts w:asciiTheme="minorHAnsi" w:hAnsiTheme="minorHAnsi" w:cstheme="minorHAnsi"/>
                <w:sz w:val="18"/>
                <w:szCs w:val="18"/>
                <w:u w:val="single"/>
              </w:rPr>
              <w:t xml:space="preserve">Dzieci przedszkolne: </w:t>
            </w:r>
          </w:p>
          <w:p w14:paraId="6021C4E9" w14:textId="77777777" w:rsidR="008825BB" w:rsidRPr="009B328A" w:rsidRDefault="008825BB" w:rsidP="008825BB">
            <w:pPr>
              <w:rPr>
                <w:rFonts w:asciiTheme="minorHAnsi" w:hAnsiTheme="minorHAnsi" w:cstheme="minorHAnsi"/>
                <w:sz w:val="18"/>
                <w:szCs w:val="18"/>
              </w:rPr>
            </w:pPr>
            <w:r w:rsidRPr="009B328A">
              <w:rPr>
                <w:rFonts w:asciiTheme="minorHAnsi" w:hAnsiTheme="minorHAnsi" w:cstheme="minorHAnsi"/>
                <w:sz w:val="18"/>
                <w:szCs w:val="18"/>
              </w:rPr>
              <w:t>- śniadanie</w:t>
            </w:r>
          </w:p>
          <w:p w14:paraId="0A8BFB56" w14:textId="77777777" w:rsidR="008825BB" w:rsidRPr="009B328A" w:rsidRDefault="008825BB" w:rsidP="008825BB">
            <w:pPr>
              <w:rPr>
                <w:rFonts w:asciiTheme="minorHAnsi" w:hAnsiTheme="minorHAnsi" w:cstheme="minorHAnsi"/>
                <w:sz w:val="18"/>
                <w:szCs w:val="18"/>
              </w:rPr>
            </w:pPr>
            <w:r w:rsidRPr="009B328A">
              <w:rPr>
                <w:rFonts w:asciiTheme="minorHAnsi" w:hAnsiTheme="minorHAnsi" w:cstheme="minorHAnsi"/>
                <w:sz w:val="18"/>
                <w:szCs w:val="18"/>
              </w:rPr>
              <w:t>- obiad: zupa i II danie, owoc,             kompot</w:t>
            </w:r>
          </w:p>
          <w:p w14:paraId="3735B9CE" w14:textId="77777777" w:rsidR="008825BB" w:rsidRPr="009B328A" w:rsidRDefault="008825BB" w:rsidP="008825BB">
            <w:pPr>
              <w:rPr>
                <w:rFonts w:asciiTheme="minorHAnsi" w:hAnsiTheme="minorHAnsi" w:cstheme="minorHAnsi"/>
                <w:sz w:val="18"/>
                <w:szCs w:val="18"/>
              </w:rPr>
            </w:pPr>
            <w:r w:rsidRPr="009B328A">
              <w:rPr>
                <w:rFonts w:asciiTheme="minorHAnsi" w:hAnsiTheme="minorHAnsi" w:cstheme="minorHAnsi"/>
                <w:sz w:val="18"/>
                <w:szCs w:val="18"/>
              </w:rPr>
              <w:t>- podwieczorek</w:t>
            </w:r>
          </w:p>
          <w:p w14:paraId="14D9EB47" w14:textId="77777777" w:rsidR="008825BB" w:rsidRPr="00C17207" w:rsidRDefault="008825BB" w:rsidP="008825BB">
            <w:pPr>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23C82E" w14:textId="77777777" w:rsidR="008825BB" w:rsidRPr="00C17207" w:rsidRDefault="008825BB" w:rsidP="008825BB">
            <w:pPr>
              <w:jc w:val="center"/>
              <w:rPr>
                <w:rFonts w:asciiTheme="minorHAnsi" w:hAnsiTheme="minorHAnsi" w:cstheme="minorHAnsi"/>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347D5" w14:textId="7B3E2175" w:rsidR="008825BB" w:rsidRPr="00C17207" w:rsidRDefault="00171D28" w:rsidP="008825BB">
            <w:pPr>
              <w:jc w:val="center"/>
              <w:rPr>
                <w:rFonts w:asciiTheme="minorHAnsi" w:hAnsiTheme="minorHAnsi" w:cstheme="minorHAnsi"/>
                <w:sz w:val="18"/>
                <w:szCs w:val="18"/>
              </w:rPr>
            </w:pPr>
            <w:r>
              <w:rPr>
                <w:rFonts w:asciiTheme="minorHAnsi" w:hAnsiTheme="minorHAnsi" w:cstheme="minorHAnsi"/>
                <w:sz w:val="18"/>
                <w:szCs w:val="18"/>
              </w:rPr>
              <w:t>15,50</w:t>
            </w:r>
          </w:p>
        </w:tc>
        <w:tc>
          <w:tcPr>
            <w:tcW w:w="992" w:type="dxa"/>
            <w:tcBorders>
              <w:top w:val="single" w:sz="4" w:space="0" w:color="000000"/>
              <w:left w:val="single" w:sz="4" w:space="0" w:color="000000"/>
              <w:bottom w:val="single" w:sz="4" w:space="0" w:color="000000"/>
              <w:right w:val="single" w:sz="4" w:space="0" w:color="000000"/>
            </w:tcBorders>
          </w:tcPr>
          <w:p w14:paraId="18A775EC" w14:textId="77777777" w:rsidR="008825BB" w:rsidRPr="00C17207" w:rsidRDefault="008825BB" w:rsidP="008825BB">
            <w:pPr>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76F407F3" w14:textId="77777777" w:rsidR="008825BB" w:rsidRPr="009B328A" w:rsidRDefault="008825BB" w:rsidP="008825BB">
            <w:pPr>
              <w:jc w:val="center"/>
              <w:rPr>
                <w:rFonts w:asciiTheme="minorHAnsi" w:hAnsiTheme="minorHAnsi" w:cstheme="minorHAnsi"/>
                <w:b/>
                <w:sz w:val="18"/>
                <w:szCs w:val="18"/>
              </w:rPr>
            </w:pPr>
          </w:p>
          <w:p w14:paraId="0AE1FE40" w14:textId="77777777" w:rsidR="008825BB" w:rsidRPr="009B328A" w:rsidRDefault="008825BB" w:rsidP="008825BB">
            <w:pPr>
              <w:jc w:val="center"/>
              <w:rPr>
                <w:rFonts w:asciiTheme="minorHAnsi" w:hAnsiTheme="minorHAnsi" w:cstheme="minorHAnsi"/>
                <w:b/>
                <w:sz w:val="18"/>
                <w:szCs w:val="18"/>
              </w:rPr>
            </w:pPr>
          </w:p>
          <w:p w14:paraId="1AE39DC4" w14:textId="77777777" w:rsidR="008825BB" w:rsidRPr="009B328A" w:rsidRDefault="008825BB" w:rsidP="008825BB">
            <w:pPr>
              <w:jc w:val="center"/>
              <w:rPr>
                <w:rFonts w:asciiTheme="minorHAnsi" w:hAnsiTheme="minorHAnsi" w:cstheme="minorHAnsi"/>
                <w:b/>
                <w:sz w:val="18"/>
                <w:szCs w:val="18"/>
              </w:rPr>
            </w:pPr>
          </w:p>
          <w:p w14:paraId="6B639369" w14:textId="29282ABE" w:rsidR="008825BB" w:rsidRPr="00C17207" w:rsidRDefault="008825BB" w:rsidP="008825BB">
            <w:pPr>
              <w:jc w:val="center"/>
              <w:rPr>
                <w:rFonts w:asciiTheme="minorHAnsi" w:hAnsiTheme="minorHAnsi" w:cstheme="minorHAnsi"/>
                <w:sz w:val="18"/>
                <w:szCs w:val="18"/>
              </w:rPr>
            </w:pPr>
            <w:r w:rsidRPr="009B328A">
              <w:rPr>
                <w:rFonts w:asciiTheme="minorHAnsi" w:hAnsiTheme="minorHAnsi" w:cstheme="minorHAnsi"/>
                <w:b/>
                <w:sz w:val="18"/>
                <w:szCs w:val="18"/>
              </w:rPr>
              <w:t>21</w:t>
            </w:r>
          </w:p>
        </w:tc>
        <w:tc>
          <w:tcPr>
            <w:tcW w:w="1134" w:type="dxa"/>
            <w:tcBorders>
              <w:top w:val="single" w:sz="4" w:space="0" w:color="000000"/>
              <w:left w:val="single" w:sz="4" w:space="0" w:color="000000"/>
              <w:bottom w:val="single" w:sz="4" w:space="0" w:color="000000"/>
              <w:right w:val="single" w:sz="4" w:space="0" w:color="000000"/>
            </w:tcBorders>
          </w:tcPr>
          <w:p w14:paraId="64DCE283" w14:textId="77777777" w:rsidR="008825BB" w:rsidRPr="009B328A" w:rsidRDefault="008825BB" w:rsidP="008825BB">
            <w:pPr>
              <w:jc w:val="center"/>
              <w:rPr>
                <w:rFonts w:asciiTheme="minorHAnsi" w:hAnsiTheme="minorHAnsi" w:cstheme="minorHAnsi"/>
                <w:b/>
                <w:sz w:val="18"/>
                <w:szCs w:val="18"/>
              </w:rPr>
            </w:pPr>
          </w:p>
          <w:p w14:paraId="08EAAEC2" w14:textId="77777777" w:rsidR="008825BB" w:rsidRPr="009B328A" w:rsidRDefault="008825BB" w:rsidP="008825BB">
            <w:pPr>
              <w:jc w:val="center"/>
              <w:rPr>
                <w:rFonts w:asciiTheme="minorHAnsi" w:hAnsiTheme="minorHAnsi" w:cstheme="minorHAnsi"/>
                <w:b/>
                <w:sz w:val="18"/>
                <w:szCs w:val="18"/>
              </w:rPr>
            </w:pPr>
          </w:p>
          <w:p w14:paraId="2E3F02EC" w14:textId="77777777" w:rsidR="008825BB" w:rsidRPr="009B328A" w:rsidRDefault="008825BB" w:rsidP="008825BB">
            <w:pPr>
              <w:jc w:val="center"/>
              <w:rPr>
                <w:rFonts w:asciiTheme="minorHAnsi" w:hAnsiTheme="minorHAnsi" w:cstheme="minorHAnsi"/>
                <w:b/>
                <w:sz w:val="18"/>
                <w:szCs w:val="18"/>
              </w:rPr>
            </w:pPr>
          </w:p>
          <w:p w14:paraId="661B0839" w14:textId="425FE549" w:rsidR="008825BB" w:rsidRPr="00C17207" w:rsidRDefault="008825BB" w:rsidP="008825BB">
            <w:pPr>
              <w:jc w:val="center"/>
              <w:rPr>
                <w:rFonts w:asciiTheme="minorHAnsi" w:hAnsiTheme="minorHAnsi" w:cstheme="minorHAnsi"/>
                <w:sz w:val="18"/>
                <w:szCs w:val="18"/>
              </w:rPr>
            </w:pPr>
            <w:r w:rsidRPr="009B328A">
              <w:rPr>
                <w:rFonts w:asciiTheme="minorHAnsi" w:hAnsiTheme="minorHAnsi" w:cstheme="minorHAnsi"/>
                <w:b/>
                <w:sz w:val="18"/>
                <w:szCs w:val="18"/>
              </w:rPr>
              <w:t>11</w:t>
            </w:r>
          </w:p>
        </w:tc>
        <w:tc>
          <w:tcPr>
            <w:tcW w:w="1134" w:type="dxa"/>
            <w:tcBorders>
              <w:top w:val="single" w:sz="4" w:space="0" w:color="000000"/>
              <w:left w:val="single" w:sz="4" w:space="0" w:color="000000"/>
              <w:bottom w:val="single" w:sz="4" w:space="0" w:color="000000"/>
              <w:right w:val="single" w:sz="4" w:space="0" w:color="000000"/>
            </w:tcBorders>
          </w:tcPr>
          <w:p w14:paraId="3F13EA39" w14:textId="77777777" w:rsidR="008825BB" w:rsidRPr="009B328A" w:rsidRDefault="008825BB" w:rsidP="008825BB">
            <w:pPr>
              <w:jc w:val="center"/>
              <w:rPr>
                <w:rFonts w:asciiTheme="minorHAnsi" w:hAnsiTheme="minorHAnsi" w:cstheme="minorHAnsi"/>
                <w:b/>
                <w:sz w:val="18"/>
                <w:szCs w:val="18"/>
              </w:rPr>
            </w:pPr>
          </w:p>
          <w:p w14:paraId="7A0D6A4A" w14:textId="77777777" w:rsidR="008825BB" w:rsidRPr="009B328A" w:rsidRDefault="008825BB" w:rsidP="008825BB">
            <w:pPr>
              <w:jc w:val="center"/>
              <w:rPr>
                <w:rFonts w:asciiTheme="minorHAnsi" w:hAnsiTheme="minorHAnsi" w:cstheme="minorHAnsi"/>
                <w:b/>
                <w:sz w:val="18"/>
                <w:szCs w:val="18"/>
              </w:rPr>
            </w:pPr>
          </w:p>
          <w:p w14:paraId="6FB39410" w14:textId="77777777" w:rsidR="008825BB" w:rsidRPr="009B328A" w:rsidRDefault="008825BB" w:rsidP="008825BB">
            <w:pPr>
              <w:jc w:val="center"/>
              <w:rPr>
                <w:rFonts w:asciiTheme="minorHAnsi" w:hAnsiTheme="minorHAnsi" w:cstheme="minorHAnsi"/>
                <w:b/>
                <w:sz w:val="18"/>
                <w:szCs w:val="18"/>
              </w:rPr>
            </w:pPr>
          </w:p>
          <w:p w14:paraId="36174DE5" w14:textId="19AE6235" w:rsidR="008825BB" w:rsidRPr="00C17207" w:rsidRDefault="00171D28" w:rsidP="008825BB">
            <w:pPr>
              <w:tabs>
                <w:tab w:val="left" w:pos="435"/>
              </w:tabs>
              <w:jc w:val="center"/>
              <w:rPr>
                <w:rFonts w:asciiTheme="minorHAnsi" w:hAnsiTheme="minorHAnsi" w:cstheme="minorHAnsi"/>
                <w:sz w:val="18"/>
                <w:szCs w:val="18"/>
              </w:rPr>
            </w:pPr>
            <w:r>
              <w:rPr>
                <w:rFonts w:asciiTheme="minorHAnsi" w:hAnsiTheme="minorHAnsi" w:cstheme="minorHAnsi"/>
                <w:b/>
                <w:sz w:val="18"/>
                <w:szCs w:val="18"/>
              </w:rPr>
              <w:t>150</w:t>
            </w:r>
          </w:p>
        </w:tc>
        <w:tc>
          <w:tcPr>
            <w:tcW w:w="1134" w:type="dxa"/>
            <w:tcBorders>
              <w:top w:val="single" w:sz="4" w:space="0" w:color="000000"/>
              <w:left w:val="single" w:sz="4" w:space="0" w:color="000000"/>
              <w:bottom w:val="single" w:sz="4" w:space="0" w:color="000000"/>
              <w:right w:val="single" w:sz="4" w:space="0" w:color="000000"/>
            </w:tcBorders>
          </w:tcPr>
          <w:p w14:paraId="37142634" w14:textId="77777777" w:rsidR="008825BB" w:rsidRPr="00C17207" w:rsidRDefault="008825BB" w:rsidP="008825BB">
            <w:pPr>
              <w:tabs>
                <w:tab w:val="left" w:pos="488"/>
              </w:tabs>
              <w:jc w:val="center"/>
              <w:rPr>
                <w:rFonts w:asciiTheme="minorHAnsi" w:hAnsiTheme="minorHAnsi" w:cstheme="minorHAnsi"/>
                <w:sz w:val="18"/>
                <w:szCs w:val="18"/>
              </w:rPr>
            </w:pPr>
          </w:p>
        </w:tc>
      </w:tr>
      <w:tr w:rsidR="008825BB" w:rsidRPr="00C17207" w14:paraId="0FF46410" w14:textId="77777777" w:rsidTr="00314A33">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30BDFB" w14:textId="2C744B51" w:rsidR="008825BB" w:rsidRPr="00C17207" w:rsidRDefault="008825BB" w:rsidP="008825BB">
            <w:pPr>
              <w:jc w:val="center"/>
              <w:rPr>
                <w:rFonts w:asciiTheme="minorHAnsi" w:hAnsiTheme="minorHAnsi" w:cstheme="minorHAnsi"/>
                <w:sz w:val="18"/>
                <w:szCs w:val="18"/>
              </w:rPr>
            </w:pPr>
            <w:r w:rsidRPr="009B328A">
              <w:rPr>
                <w:rFonts w:asciiTheme="minorHAnsi" w:hAnsiTheme="minorHAnsi" w:cstheme="minorHAnsi"/>
                <w:b/>
                <w:sz w:val="18"/>
                <w:szCs w:val="18"/>
              </w:rPr>
              <w:t>2</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7A2FFB" w14:textId="77777777" w:rsidR="008825BB" w:rsidRPr="009B328A" w:rsidRDefault="008825BB" w:rsidP="008825BB">
            <w:pPr>
              <w:rPr>
                <w:rFonts w:asciiTheme="minorHAnsi" w:hAnsiTheme="minorHAnsi" w:cstheme="minorHAnsi"/>
                <w:sz w:val="18"/>
                <w:szCs w:val="18"/>
                <w:u w:val="single"/>
              </w:rPr>
            </w:pPr>
            <w:r w:rsidRPr="009B328A">
              <w:rPr>
                <w:rFonts w:asciiTheme="minorHAnsi" w:hAnsiTheme="minorHAnsi" w:cstheme="minorHAnsi"/>
                <w:sz w:val="18"/>
                <w:szCs w:val="18"/>
                <w:u w:val="single"/>
              </w:rPr>
              <w:t>Dzieci szkolne:</w:t>
            </w:r>
          </w:p>
          <w:p w14:paraId="377D5701" w14:textId="5E8F6395" w:rsidR="008825BB" w:rsidRPr="00C17207" w:rsidRDefault="008825BB" w:rsidP="008825BB">
            <w:pPr>
              <w:jc w:val="center"/>
              <w:rPr>
                <w:rFonts w:asciiTheme="minorHAnsi" w:hAnsiTheme="minorHAnsi" w:cstheme="minorHAnsi"/>
                <w:sz w:val="18"/>
                <w:szCs w:val="18"/>
              </w:rPr>
            </w:pPr>
            <w:r w:rsidRPr="009B328A">
              <w:rPr>
                <w:rFonts w:asciiTheme="minorHAnsi" w:hAnsiTheme="minorHAnsi" w:cstheme="minorHAnsi"/>
                <w:sz w:val="18"/>
                <w:szCs w:val="18"/>
              </w:rPr>
              <w:t>- obiad: zupa i II danie,  , owoc lub deser,  kompot</w:t>
            </w:r>
          </w:p>
        </w:tc>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7FA491" w14:textId="77777777" w:rsidR="008825BB" w:rsidRPr="00C17207" w:rsidRDefault="008825BB" w:rsidP="008825BB">
            <w:pPr>
              <w:jc w:val="center"/>
              <w:rPr>
                <w:rFonts w:asciiTheme="minorHAnsi" w:hAnsiTheme="minorHAnsi" w:cstheme="minorHAnsi"/>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D93B65" w14:textId="7F2664FD" w:rsidR="008825BB" w:rsidRPr="00C17207" w:rsidRDefault="00171D28" w:rsidP="008825BB">
            <w:pPr>
              <w:jc w:val="center"/>
              <w:rPr>
                <w:rFonts w:asciiTheme="minorHAnsi" w:hAnsiTheme="minorHAnsi" w:cstheme="minorHAnsi"/>
                <w:sz w:val="18"/>
                <w:szCs w:val="18"/>
              </w:rPr>
            </w:pPr>
            <w:r>
              <w:rPr>
                <w:rFonts w:asciiTheme="minorHAnsi" w:hAnsiTheme="minorHAnsi" w:cstheme="minorHAnsi"/>
                <w:sz w:val="18"/>
                <w:szCs w:val="18"/>
              </w:rPr>
              <w:t>13,</w:t>
            </w:r>
            <w:r w:rsidR="008B40E7">
              <w:rPr>
                <w:rFonts w:asciiTheme="minorHAnsi" w:hAnsiTheme="minorHAnsi" w:cstheme="minorHAnsi"/>
                <w:sz w:val="18"/>
                <w:szCs w:val="18"/>
              </w:rPr>
              <w:t>50</w:t>
            </w:r>
          </w:p>
        </w:tc>
        <w:tc>
          <w:tcPr>
            <w:tcW w:w="992" w:type="dxa"/>
            <w:tcBorders>
              <w:top w:val="single" w:sz="4" w:space="0" w:color="000000"/>
              <w:left w:val="single" w:sz="4" w:space="0" w:color="000000"/>
              <w:bottom w:val="single" w:sz="4" w:space="0" w:color="000000"/>
              <w:right w:val="single" w:sz="4" w:space="0" w:color="000000"/>
            </w:tcBorders>
          </w:tcPr>
          <w:p w14:paraId="65C88108" w14:textId="77777777" w:rsidR="008825BB" w:rsidRPr="00C17207" w:rsidRDefault="008825BB" w:rsidP="008825BB">
            <w:pPr>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1D4E5B3" w14:textId="77777777" w:rsidR="008825BB" w:rsidRPr="009B328A" w:rsidRDefault="008825BB" w:rsidP="008825BB">
            <w:pPr>
              <w:jc w:val="center"/>
              <w:rPr>
                <w:rFonts w:asciiTheme="minorHAnsi" w:hAnsiTheme="minorHAnsi" w:cstheme="minorHAnsi"/>
                <w:b/>
                <w:sz w:val="18"/>
                <w:szCs w:val="18"/>
              </w:rPr>
            </w:pPr>
          </w:p>
          <w:p w14:paraId="1F7CD34E" w14:textId="77777777" w:rsidR="008825BB" w:rsidRPr="009B328A" w:rsidRDefault="008825BB" w:rsidP="008825BB">
            <w:pPr>
              <w:jc w:val="center"/>
              <w:rPr>
                <w:rFonts w:asciiTheme="minorHAnsi" w:hAnsiTheme="minorHAnsi" w:cstheme="minorHAnsi"/>
                <w:b/>
                <w:sz w:val="18"/>
                <w:szCs w:val="18"/>
              </w:rPr>
            </w:pPr>
          </w:p>
          <w:p w14:paraId="580B0CF6" w14:textId="12C3118F" w:rsidR="008825BB" w:rsidRPr="00C17207" w:rsidRDefault="008825BB" w:rsidP="008825BB">
            <w:pPr>
              <w:jc w:val="center"/>
              <w:rPr>
                <w:rFonts w:asciiTheme="minorHAnsi" w:hAnsiTheme="minorHAnsi" w:cstheme="minorHAnsi"/>
                <w:sz w:val="18"/>
                <w:szCs w:val="18"/>
              </w:rPr>
            </w:pPr>
            <w:r w:rsidRPr="009B328A">
              <w:rPr>
                <w:rFonts w:asciiTheme="minorHAnsi" w:hAnsiTheme="minorHAnsi" w:cstheme="minorHAnsi"/>
                <w:b/>
                <w:sz w:val="18"/>
                <w:szCs w:val="18"/>
              </w:rPr>
              <w:t>21</w:t>
            </w:r>
          </w:p>
        </w:tc>
        <w:tc>
          <w:tcPr>
            <w:tcW w:w="1134" w:type="dxa"/>
            <w:tcBorders>
              <w:top w:val="single" w:sz="4" w:space="0" w:color="000000"/>
              <w:left w:val="single" w:sz="4" w:space="0" w:color="000000"/>
              <w:bottom w:val="single" w:sz="4" w:space="0" w:color="000000"/>
              <w:right w:val="single" w:sz="4" w:space="0" w:color="000000"/>
            </w:tcBorders>
          </w:tcPr>
          <w:p w14:paraId="75E4D458" w14:textId="77777777" w:rsidR="008825BB" w:rsidRPr="009B328A" w:rsidRDefault="008825BB" w:rsidP="008825BB">
            <w:pPr>
              <w:jc w:val="center"/>
              <w:rPr>
                <w:rFonts w:asciiTheme="minorHAnsi" w:hAnsiTheme="minorHAnsi" w:cstheme="minorHAnsi"/>
                <w:b/>
                <w:sz w:val="18"/>
                <w:szCs w:val="18"/>
              </w:rPr>
            </w:pPr>
          </w:p>
          <w:p w14:paraId="66B323E9" w14:textId="77777777" w:rsidR="008825BB" w:rsidRPr="009B328A" w:rsidRDefault="008825BB" w:rsidP="008825BB">
            <w:pPr>
              <w:jc w:val="center"/>
              <w:rPr>
                <w:rFonts w:asciiTheme="minorHAnsi" w:hAnsiTheme="minorHAnsi" w:cstheme="minorHAnsi"/>
                <w:b/>
                <w:sz w:val="18"/>
                <w:szCs w:val="18"/>
              </w:rPr>
            </w:pPr>
          </w:p>
          <w:p w14:paraId="3AFD1947" w14:textId="017589E0" w:rsidR="008825BB" w:rsidRPr="00C17207" w:rsidRDefault="008825BB" w:rsidP="008825BB">
            <w:pPr>
              <w:tabs>
                <w:tab w:val="left" w:pos="413"/>
              </w:tabs>
              <w:jc w:val="center"/>
              <w:rPr>
                <w:rFonts w:asciiTheme="minorHAnsi" w:hAnsiTheme="minorHAnsi" w:cstheme="minorHAnsi"/>
                <w:sz w:val="18"/>
                <w:szCs w:val="18"/>
              </w:rPr>
            </w:pPr>
            <w:r w:rsidRPr="009B328A">
              <w:rPr>
                <w:rFonts w:asciiTheme="minorHAnsi" w:hAnsiTheme="minorHAnsi" w:cstheme="minorHAnsi"/>
                <w:b/>
                <w:sz w:val="18"/>
                <w:szCs w:val="18"/>
              </w:rPr>
              <w:t>10</w:t>
            </w:r>
          </w:p>
        </w:tc>
        <w:tc>
          <w:tcPr>
            <w:tcW w:w="1134" w:type="dxa"/>
            <w:tcBorders>
              <w:top w:val="single" w:sz="4" w:space="0" w:color="000000"/>
              <w:left w:val="single" w:sz="4" w:space="0" w:color="000000"/>
              <w:bottom w:val="single" w:sz="4" w:space="0" w:color="000000"/>
              <w:right w:val="single" w:sz="4" w:space="0" w:color="000000"/>
            </w:tcBorders>
          </w:tcPr>
          <w:p w14:paraId="7990783D" w14:textId="77777777" w:rsidR="008825BB" w:rsidRPr="009B328A" w:rsidRDefault="008825BB" w:rsidP="008825BB">
            <w:pPr>
              <w:jc w:val="center"/>
              <w:rPr>
                <w:rFonts w:asciiTheme="minorHAnsi" w:hAnsiTheme="minorHAnsi" w:cstheme="minorHAnsi"/>
                <w:b/>
                <w:sz w:val="18"/>
                <w:szCs w:val="18"/>
              </w:rPr>
            </w:pPr>
          </w:p>
          <w:p w14:paraId="3661B775" w14:textId="77777777" w:rsidR="008825BB" w:rsidRPr="009B328A" w:rsidRDefault="008825BB" w:rsidP="008825BB">
            <w:pPr>
              <w:jc w:val="center"/>
              <w:rPr>
                <w:rFonts w:asciiTheme="minorHAnsi" w:hAnsiTheme="minorHAnsi" w:cstheme="minorHAnsi"/>
                <w:b/>
                <w:sz w:val="18"/>
                <w:szCs w:val="18"/>
              </w:rPr>
            </w:pPr>
          </w:p>
          <w:p w14:paraId="1ABF7F74" w14:textId="46F7FB69" w:rsidR="008825BB" w:rsidRPr="00C17207" w:rsidRDefault="00171D28" w:rsidP="008825BB">
            <w:pPr>
              <w:tabs>
                <w:tab w:val="left" w:pos="435"/>
              </w:tabs>
              <w:jc w:val="center"/>
              <w:rPr>
                <w:rFonts w:asciiTheme="minorHAnsi" w:hAnsiTheme="minorHAnsi" w:cstheme="minorHAnsi"/>
                <w:sz w:val="18"/>
                <w:szCs w:val="18"/>
              </w:rPr>
            </w:pPr>
            <w:r>
              <w:rPr>
                <w:rFonts w:asciiTheme="minorHAnsi" w:hAnsiTheme="minorHAnsi" w:cstheme="minorHAnsi"/>
                <w:b/>
                <w:sz w:val="18"/>
                <w:szCs w:val="18"/>
              </w:rPr>
              <w:t>400</w:t>
            </w:r>
          </w:p>
        </w:tc>
        <w:tc>
          <w:tcPr>
            <w:tcW w:w="1134" w:type="dxa"/>
            <w:tcBorders>
              <w:top w:val="single" w:sz="4" w:space="0" w:color="000000"/>
              <w:left w:val="single" w:sz="4" w:space="0" w:color="000000"/>
              <w:bottom w:val="single" w:sz="4" w:space="0" w:color="000000"/>
              <w:right w:val="single" w:sz="4" w:space="0" w:color="000000"/>
            </w:tcBorders>
          </w:tcPr>
          <w:p w14:paraId="3F8943A2" w14:textId="77777777" w:rsidR="008825BB" w:rsidRPr="00C17207" w:rsidRDefault="008825BB" w:rsidP="008825BB">
            <w:pPr>
              <w:jc w:val="center"/>
              <w:rPr>
                <w:rFonts w:asciiTheme="minorHAnsi" w:hAnsiTheme="minorHAnsi" w:cstheme="minorHAnsi"/>
                <w:sz w:val="18"/>
                <w:szCs w:val="18"/>
              </w:rPr>
            </w:pPr>
          </w:p>
        </w:tc>
      </w:tr>
      <w:tr w:rsidR="00366949" w:rsidRPr="00C17207" w14:paraId="363EC4EF" w14:textId="77777777" w:rsidTr="00314A33">
        <w:tc>
          <w:tcPr>
            <w:tcW w:w="862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F74DC" w14:textId="77777777" w:rsidR="00366949" w:rsidRPr="00C17207" w:rsidRDefault="00366949" w:rsidP="00314A33">
            <w:pPr>
              <w:rPr>
                <w:rFonts w:asciiTheme="minorHAnsi" w:hAnsiTheme="minorHAnsi" w:cstheme="minorHAnsi"/>
                <w:b/>
                <w:sz w:val="18"/>
                <w:szCs w:val="18"/>
              </w:rPr>
            </w:pPr>
            <w:r w:rsidRPr="00C17207">
              <w:rPr>
                <w:rFonts w:asciiTheme="minorHAnsi" w:hAnsiTheme="minorHAnsi" w:cstheme="minorHAnsi"/>
                <w:b/>
                <w:sz w:val="18"/>
                <w:szCs w:val="18"/>
              </w:rPr>
              <w:t xml:space="preserve">                                                                                                                                                                                                                             RAZEM </w:t>
            </w:r>
          </w:p>
        </w:tc>
        <w:tc>
          <w:tcPr>
            <w:tcW w:w="1134" w:type="dxa"/>
            <w:tcBorders>
              <w:top w:val="single" w:sz="4" w:space="0" w:color="000000"/>
              <w:left w:val="single" w:sz="4" w:space="0" w:color="000000"/>
              <w:bottom w:val="single" w:sz="4" w:space="0" w:color="000000"/>
              <w:right w:val="single" w:sz="4" w:space="0" w:color="000000"/>
            </w:tcBorders>
          </w:tcPr>
          <w:p w14:paraId="3F22D47E" w14:textId="77777777" w:rsidR="00366949" w:rsidRPr="00C17207" w:rsidRDefault="00366949" w:rsidP="00314A33">
            <w:pPr>
              <w:rPr>
                <w:rFonts w:asciiTheme="minorHAnsi" w:hAnsiTheme="minorHAnsi" w:cstheme="minorHAnsi"/>
                <w:b/>
                <w:sz w:val="18"/>
                <w:szCs w:val="18"/>
              </w:rPr>
            </w:pPr>
          </w:p>
        </w:tc>
      </w:tr>
    </w:tbl>
    <w:p w14:paraId="2115D287" w14:textId="77777777" w:rsidR="00366949" w:rsidRPr="00C17207" w:rsidRDefault="00366949" w:rsidP="00366949">
      <w:pPr>
        <w:pStyle w:val="Akapitzlist"/>
        <w:ind w:left="0"/>
        <w:rPr>
          <w:rFonts w:asciiTheme="minorHAnsi" w:hAnsiTheme="minorHAnsi" w:cstheme="minorHAnsi"/>
          <w:sz w:val="18"/>
          <w:szCs w:val="18"/>
        </w:rPr>
      </w:pPr>
    </w:p>
    <w:p w14:paraId="020ADF92" w14:textId="77777777" w:rsidR="00366949" w:rsidRPr="00C17207" w:rsidRDefault="00366949" w:rsidP="00366949">
      <w:pPr>
        <w:pStyle w:val="Akapitzlist"/>
        <w:ind w:left="0"/>
        <w:rPr>
          <w:rFonts w:asciiTheme="minorHAnsi" w:hAnsiTheme="minorHAnsi" w:cstheme="minorHAnsi"/>
          <w:sz w:val="18"/>
          <w:szCs w:val="18"/>
        </w:rPr>
      </w:pPr>
      <w:r w:rsidRPr="00C17207">
        <w:rPr>
          <w:rFonts w:asciiTheme="minorHAnsi" w:hAnsiTheme="minorHAnsi" w:cstheme="minorHAnsi"/>
          <w:sz w:val="18"/>
          <w:szCs w:val="18"/>
        </w:rPr>
        <w:t>Powyższa cena zawiera wszystkie koszty związane z realizacją zdania.</w:t>
      </w:r>
    </w:p>
    <w:p w14:paraId="762F84A1" w14:textId="77777777" w:rsidR="00366949" w:rsidRPr="00C17207" w:rsidRDefault="00366949" w:rsidP="00366949">
      <w:pPr>
        <w:pStyle w:val="Akapitzlist"/>
        <w:ind w:left="0"/>
        <w:rPr>
          <w:rFonts w:asciiTheme="minorHAnsi" w:hAnsiTheme="minorHAnsi" w:cstheme="minorHAnsi"/>
          <w:sz w:val="18"/>
          <w:szCs w:val="18"/>
        </w:rPr>
      </w:pPr>
    </w:p>
    <w:p w14:paraId="18001538" w14:textId="77777777" w:rsidR="00366949" w:rsidRPr="00C17207" w:rsidRDefault="00366949" w:rsidP="000B3EDE">
      <w:pPr>
        <w:pStyle w:val="Akapitzlist"/>
        <w:numPr>
          <w:ilvl w:val="0"/>
          <w:numId w:val="9"/>
        </w:numPr>
        <w:rPr>
          <w:rFonts w:asciiTheme="minorHAnsi" w:hAnsiTheme="minorHAnsi" w:cstheme="minorHAnsi"/>
          <w:sz w:val="18"/>
          <w:szCs w:val="18"/>
        </w:rPr>
      </w:pPr>
      <w:r w:rsidRPr="00C17207">
        <w:rPr>
          <w:rFonts w:asciiTheme="minorHAnsi" w:hAnsiTheme="minorHAnsi" w:cstheme="minorHAnsi"/>
          <w:sz w:val="18"/>
          <w:szCs w:val="18"/>
        </w:rPr>
        <w:t>Deklarujemy : odległość na jaką transportowane będą posiłki liczona od miejsca przygotowania do dowozu do naszej szkoły z dokładnością do 100 metrów:</w:t>
      </w:r>
    </w:p>
    <w:p w14:paraId="563AD225" w14:textId="6280BEFD" w:rsidR="00366949" w:rsidRPr="00C17207" w:rsidRDefault="00366949" w:rsidP="00366949">
      <w:pPr>
        <w:pStyle w:val="Akapitzlist"/>
        <w:ind w:left="0"/>
        <w:rPr>
          <w:rFonts w:asciiTheme="minorHAnsi" w:hAnsiTheme="minorHAnsi" w:cstheme="minorHAnsi"/>
          <w:sz w:val="18"/>
          <w:szCs w:val="18"/>
        </w:rPr>
      </w:pPr>
      <w:r w:rsidRPr="00C17207">
        <w:rPr>
          <w:rFonts w:asciiTheme="minorHAnsi" w:hAnsiTheme="minorHAnsi" w:cstheme="minorHAnsi"/>
          <w:sz w:val="18"/>
          <w:szCs w:val="18"/>
        </w:rPr>
        <w:t>Do 5 km*</w:t>
      </w:r>
    </w:p>
    <w:p w14:paraId="299CB640" w14:textId="002BD478" w:rsidR="00366949" w:rsidRPr="00C17207" w:rsidRDefault="00366949" w:rsidP="00366949">
      <w:pPr>
        <w:pStyle w:val="Akapitzlist"/>
        <w:ind w:left="0"/>
        <w:rPr>
          <w:rFonts w:asciiTheme="minorHAnsi" w:hAnsiTheme="minorHAnsi" w:cstheme="minorHAnsi"/>
          <w:sz w:val="18"/>
          <w:szCs w:val="18"/>
        </w:rPr>
      </w:pPr>
      <w:r w:rsidRPr="00C17207">
        <w:rPr>
          <w:rFonts w:asciiTheme="minorHAnsi" w:hAnsiTheme="minorHAnsi" w:cstheme="minorHAnsi"/>
          <w:sz w:val="18"/>
          <w:szCs w:val="18"/>
        </w:rPr>
        <w:t xml:space="preserve">Od 5 km do 10 km* </w:t>
      </w:r>
    </w:p>
    <w:p w14:paraId="7C0882CC" w14:textId="2C82A9EE" w:rsidR="00366949" w:rsidRPr="00C17207" w:rsidRDefault="00366949" w:rsidP="00366949">
      <w:pPr>
        <w:pStyle w:val="Akapitzlist"/>
        <w:ind w:left="0"/>
        <w:rPr>
          <w:rFonts w:asciiTheme="minorHAnsi" w:hAnsiTheme="minorHAnsi" w:cstheme="minorHAnsi"/>
          <w:sz w:val="18"/>
          <w:szCs w:val="18"/>
        </w:rPr>
      </w:pPr>
      <w:r w:rsidRPr="00C17207">
        <w:rPr>
          <w:rFonts w:asciiTheme="minorHAnsi" w:hAnsiTheme="minorHAnsi" w:cstheme="minorHAnsi"/>
          <w:sz w:val="18"/>
          <w:szCs w:val="18"/>
        </w:rPr>
        <w:t>Od 10 km do 20 km*</w:t>
      </w:r>
    </w:p>
    <w:p w14:paraId="6D8ECC3C" w14:textId="2BBDDAFE" w:rsidR="00366949" w:rsidRPr="00C17207" w:rsidRDefault="00366949" w:rsidP="00366949">
      <w:pPr>
        <w:pStyle w:val="Akapitzlist"/>
        <w:ind w:left="0"/>
        <w:rPr>
          <w:rFonts w:asciiTheme="minorHAnsi" w:hAnsiTheme="minorHAnsi" w:cstheme="minorHAnsi"/>
          <w:sz w:val="18"/>
          <w:szCs w:val="18"/>
        </w:rPr>
      </w:pPr>
      <w:r w:rsidRPr="00C17207">
        <w:rPr>
          <w:rFonts w:asciiTheme="minorHAnsi" w:hAnsiTheme="minorHAnsi" w:cstheme="minorHAnsi"/>
          <w:sz w:val="18"/>
          <w:szCs w:val="18"/>
        </w:rPr>
        <w:t>Od 20 km do 30 km*</w:t>
      </w:r>
    </w:p>
    <w:p w14:paraId="1A3E0B04" w14:textId="2D8707BC" w:rsidR="00366949" w:rsidRPr="00C17207" w:rsidRDefault="00366949" w:rsidP="00366949">
      <w:pPr>
        <w:pStyle w:val="Akapitzlist"/>
        <w:ind w:left="0"/>
        <w:rPr>
          <w:rFonts w:asciiTheme="minorHAnsi" w:hAnsiTheme="minorHAnsi" w:cstheme="minorHAnsi"/>
          <w:sz w:val="18"/>
          <w:szCs w:val="18"/>
        </w:rPr>
      </w:pPr>
      <w:r w:rsidRPr="00C17207">
        <w:rPr>
          <w:rFonts w:asciiTheme="minorHAnsi" w:hAnsiTheme="minorHAnsi" w:cstheme="minorHAnsi"/>
          <w:sz w:val="18"/>
          <w:szCs w:val="18"/>
        </w:rPr>
        <w:t xml:space="preserve">Powyżej 30 km* </w:t>
      </w:r>
    </w:p>
    <w:p w14:paraId="08C91C9E" w14:textId="77777777" w:rsidR="00366949" w:rsidRPr="00C17207" w:rsidRDefault="00366949" w:rsidP="00366949">
      <w:pPr>
        <w:pStyle w:val="Akapitzlist"/>
        <w:ind w:left="0"/>
        <w:rPr>
          <w:rFonts w:asciiTheme="minorHAnsi" w:hAnsiTheme="minorHAnsi" w:cstheme="minorHAnsi"/>
          <w:sz w:val="18"/>
          <w:szCs w:val="18"/>
        </w:rPr>
      </w:pPr>
      <w:r w:rsidRPr="00C17207">
        <w:rPr>
          <w:rFonts w:asciiTheme="minorHAnsi" w:hAnsiTheme="minorHAnsi" w:cstheme="minorHAnsi"/>
          <w:sz w:val="18"/>
          <w:szCs w:val="18"/>
        </w:rPr>
        <w:t>Miejsce przygotowania posiłków – proszę wskazać adres kuchni ………………………..</w:t>
      </w:r>
    </w:p>
    <w:p w14:paraId="3A4B38BA" w14:textId="77777777" w:rsidR="00D65A96" w:rsidRPr="00C17207" w:rsidRDefault="00D65A96" w:rsidP="000B3EDE">
      <w:pPr>
        <w:numPr>
          <w:ilvl w:val="0"/>
          <w:numId w:val="9"/>
        </w:numPr>
        <w:tabs>
          <w:tab w:val="left" w:pos="284"/>
        </w:tabs>
        <w:spacing w:before="120"/>
        <w:jc w:val="both"/>
        <w:rPr>
          <w:rFonts w:asciiTheme="minorHAnsi" w:hAnsiTheme="minorHAnsi" w:cstheme="minorHAnsi"/>
          <w:sz w:val="18"/>
          <w:szCs w:val="18"/>
        </w:rPr>
      </w:pPr>
      <w:r w:rsidRPr="00C17207">
        <w:rPr>
          <w:rFonts w:asciiTheme="minorHAnsi" w:hAnsiTheme="minorHAnsi" w:cstheme="minorHAnsi"/>
          <w:b/>
          <w:bCs/>
          <w:sz w:val="18"/>
          <w:szCs w:val="18"/>
        </w:rPr>
        <w:t>OŚWIADCZAMY,</w:t>
      </w:r>
      <w:r w:rsidRPr="00C17207">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określonymi w nich postanowieniami i zasadami postępowania.</w:t>
      </w:r>
    </w:p>
    <w:p w14:paraId="72CC0B30" w14:textId="77777777" w:rsidR="00D65A96" w:rsidRPr="00C17207" w:rsidRDefault="00D65A96" w:rsidP="000B3EDE">
      <w:pPr>
        <w:numPr>
          <w:ilvl w:val="0"/>
          <w:numId w:val="9"/>
        </w:numPr>
        <w:tabs>
          <w:tab w:val="num" w:pos="284"/>
          <w:tab w:val="left" w:pos="426"/>
        </w:tabs>
        <w:spacing w:before="120"/>
        <w:jc w:val="both"/>
        <w:rPr>
          <w:rFonts w:asciiTheme="minorHAnsi" w:hAnsiTheme="minorHAnsi" w:cstheme="minorHAnsi"/>
          <w:sz w:val="18"/>
          <w:szCs w:val="18"/>
        </w:rPr>
      </w:pPr>
      <w:r w:rsidRPr="00C17207">
        <w:rPr>
          <w:rFonts w:asciiTheme="minorHAnsi" w:hAnsiTheme="minorHAnsi" w:cstheme="minorHAnsi"/>
          <w:b/>
          <w:sz w:val="18"/>
          <w:szCs w:val="18"/>
        </w:rPr>
        <w:t>OŚWIADCZAMY</w:t>
      </w:r>
      <w:r w:rsidRPr="00C17207">
        <w:rPr>
          <w:rFonts w:asciiTheme="minorHAnsi" w:hAnsiTheme="minorHAnsi" w:cstheme="minorHAnsi"/>
          <w:sz w:val="18"/>
          <w:szCs w:val="18"/>
        </w:rPr>
        <w:t>, że wypełniliśmy obowiązki informacyjne przewidziane w art. 13 lub art. 14 RODO</w:t>
      </w:r>
      <w:r w:rsidR="007D3312" w:rsidRPr="00C17207">
        <w:rPr>
          <w:rStyle w:val="Odwoanieprzypisudolnego"/>
          <w:rFonts w:asciiTheme="minorHAnsi" w:hAnsiTheme="minorHAnsi" w:cstheme="minorHAnsi"/>
          <w:sz w:val="18"/>
          <w:szCs w:val="18"/>
        </w:rPr>
        <w:footnoteReference w:id="4"/>
      </w:r>
      <w:r w:rsidR="007D3312" w:rsidRPr="00C17207">
        <w:rPr>
          <w:rFonts w:asciiTheme="minorHAnsi" w:hAnsiTheme="minorHAnsi" w:cstheme="minorHAnsi"/>
          <w:sz w:val="18"/>
          <w:szCs w:val="18"/>
        </w:rPr>
        <w:t xml:space="preserve"> </w:t>
      </w:r>
      <w:r w:rsidRPr="00C17207">
        <w:rPr>
          <w:rFonts w:asciiTheme="minorHAnsi" w:hAnsiTheme="minorHAnsi" w:cstheme="minorHAnsi"/>
          <w:sz w:val="18"/>
          <w:szCs w:val="18"/>
        </w:rPr>
        <w:t>wobec osób fizycznych, od których dane osobowe bezpośrednio lub pośrednio pozyskaliśmy w celu ubiegania się o udzielenie zamówienia publicznego w niniejszym postępowaniu</w:t>
      </w:r>
      <w:r w:rsidR="007D3312" w:rsidRPr="00C17207">
        <w:rPr>
          <w:rStyle w:val="Odwoanieprzypisudolnego"/>
          <w:rFonts w:asciiTheme="minorHAnsi" w:hAnsiTheme="minorHAnsi" w:cstheme="minorHAnsi"/>
          <w:sz w:val="18"/>
          <w:szCs w:val="18"/>
        </w:rPr>
        <w:footnoteReference w:id="5"/>
      </w:r>
      <w:r w:rsidRPr="00C17207">
        <w:rPr>
          <w:rFonts w:asciiTheme="minorHAnsi" w:hAnsiTheme="minorHAnsi" w:cstheme="minorHAnsi"/>
          <w:sz w:val="18"/>
          <w:szCs w:val="18"/>
        </w:rPr>
        <w:t>.</w:t>
      </w:r>
    </w:p>
    <w:p w14:paraId="18D6258E" w14:textId="77777777" w:rsidR="00D65A96" w:rsidRPr="00C17207" w:rsidRDefault="00D65A96" w:rsidP="000B3EDE">
      <w:pPr>
        <w:numPr>
          <w:ilvl w:val="0"/>
          <w:numId w:val="9"/>
        </w:numPr>
        <w:tabs>
          <w:tab w:val="left" w:pos="284"/>
        </w:tabs>
        <w:spacing w:before="120"/>
        <w:jc w:val="both"/>
        <w:rPr>
          <w:rFonts w:asciiTheme="minorHAnsi" w:hAnsiTheme="minorHAnsi" w:cstheme="minorHAnsi"/>
          <w:sz w:val="18"/>
          <w:szCs w:val="18"/>
        </w:rPr>
      </w:pPr>
      <w:r w:rsidRPr="00C17207">
        <w:rPr>
          <w:rFonts w:asciiTheme="minorHAnsi" w:hAnsiTheme="minorHAnsi" w:cstheme="minorHAnsi"/>
          <w:b/>
          <w:sz w:val="18"/>
          <w:szCs w:val="18"/>
        </w:rPr>
        <w:t>INFORMUJEMY</w:t>
      </w:r>
      <w:r w:rsidRPr="00C17207">
        <w:rPr>
          <w:rFonts w:asciiTheme="minorHAnsi" w:hAnsiTheme="minorHAnsi" w:cstheme="minorHAnsi"/>
          <w:sz w:val="18"/>
          <w:szCs w:val="18"/>
        </w:rPr>
        <w:t>, że</w:t>
      </w:r>
      <w:r w:rsidR="007D3312" w:rsidRPr="00C17207">
        <w:rPr>
          <w:rStyle w:val="Odwoanieprzypisudolnego"/>
          <w:rFonts w:asciiTheme="minorHAnsi" w:hAnsiTheme="minorHAnsi" w:cstheme="minorHAnsi"/>
          <w:sz w:val="18"/>
          <w:szCs w:val="18"/>
        </w:rPr>
        <w:footnoteReference w:id="6"/>
      </w:r>
      <w:r w:rsidRPr="00C17207">
        <w:rPr>
          <w:rFonts w:asciiTheme="minorHAnsi" w:hAnsiTheme="minorHAnsi" w:cstheme="minorHAnsi"/>
          <w:sz w:val="18"/>
          <w:szCs w:val="18"/>
        </w:rPr>
        <w:t>:</w:t>
      </w:r>
    </w:p>
    <w:p w14:paraId="6A6B6876" w14:textId="77777777" w:rsidR="00D65A96" w:rsidRPr="00C17207" w:rsidRDefault="00D65A96" w:rsidP="00D65A96">
      <w:pPr>
        <w:numPr>
          <w:ilvl w:val="0"/>
          <w:numId w:val="2"/>
        </w:numPr>
        <w:tabs>
          <w:tab w:val="left" w:pos="284"/>
        </w:tabs>
        <w:suppressAutoHyphens/>
        <w:spacing w:before="120"/>
        <w:ind w:left="0" w:right="23" w:firstLine="0"/>
        <w:jc w:val="both"/>
        <w:rPr>
          <w:rFonts w:asciiTheme="minorHAnsi" w:hAnsiTheme="minorHAnsi" w:cstheme="minorHAnsi"/>
          <w:sz w:val="18"/>
          <w:szCs w:val="18"/>
          <w:lang w:eastAsia="en-US"/>
        </w:rPr>
      </w:pPr>
      <w:r w:rsidRPr="00C17207">
        <w:rPr>
          <w:rFonts w:asciiTheme="minorHAnsi" w:hAnsiTheme="minorHAnsi" w:cstheme="minorHAnsi"/>
          <w:sz w:val="18"/>
          <w:szCs w:val="18"/>
        </w:rPr>
        <w:t xml:space="preserve">wybór oferty </w:t>
      </w:r>
      <w:r w:rsidRPr="00C17207">
        <w:rPr>
          <w:rFonts w:asciiTheme="minorHAnsi" w:hAnsiTheme="minorHAnsi" w:cstheme="minorHAnsi"/>
          <w:b/>
          <w:bCs/>
          <w:sz w:val="18"/>
          <w:szCs w:val="18"/>
        </w:rPr>
        <w:t xml:space="preserve">nie będzie </w:t>
      </w:r>
      <w:r w:rsidRPr="00C17207">
        <w:rPr>
          <w:rFonts w:asciiTheme="minorHAnsi" w:hAnsiTheme="minorHAnsi" w:cstheme="minorHAnsi"/>
          <w:sz w:val="18"/>
          <w:szCs w:val="18"/>
        </w:rPr>
        <w:t>prowadzić do powstania u Zamawiającego obowiązku podatkowego*</w:t>
      </w:r>
      <w:r w:rsidRPr="00C17207">
        <w:rPr>
          <w:rFonts w:asciiTheme="minorHAnsi" w:hAnsiTheme="minorHAnsi" w:cstheme="minorHAnsi"/>
          <w:bCs/>
          <w:sz w:val="18"/>
          <w:szCs w:val="18"/>
        </w:rPr>
        <w:t>.</w:t>
      </w:r>
    </w:p>
    <w:p w14:paraId="359379B1" w14:textId="77777777" w:rsidR="00D65A96" w:rsidRPr="00C17207" w:rsidRDefault="00D65A96" w:rsidP="00D65A96">
      <w:pPr>
        <w:numPr>
          <w:ilvl w:val="0"/>
          <w:numId w:val="2"/>
        </w:numPr>
        <w:tabs>
          <w:tab w:val="left" w:pos="284"/>
        </w:tabs>
        <w:suppressAutoHyphens/>
        <w:spacing w:before="120"/>
        <w:ind w:left="0" w:right="23" w:firstLine="0"/>
        <w:jc w:val="both"/>
        <w:rPr>
          <w:rFonts w:asciiTheme="minorHAnsi" w:hAnsiTheme="minorHAnsi" w:cstheme="minorHAnsi"/>
          <w:b/>
          <w:bCs/>
          <w:sz w:val="18"/>
          <w:szCs w:val="18"/>
        </w:rPr>
      </w:pPr>
      <w:r w:rsidRPr="00C17207">
        <w:rPr>
          <w:rFonts w:asciiTheme="minorHAnsi" w:hAnsiTheme="minorHAnsi" w:cstheme="minorHAnsi"/>
          <w:sz w:val="18"/>
          <w:szCs w:val="18"/>
        </w:rPr>
        <w:t xml:space="preserve">wybór oferty </w:t>
      </w:r>
      <w:r w:rsidRPr="00C17207">
        <w:rPr>
          <w:rFonts w:asciiTheme="minorHAnsi" w:hAnsiTheme="minorHAnsi" w:cstheme="minorHAnsi"/>
          <w:b/>
          <w:bCs/>
          <w:sz w:val="18"/>
          <w:szCs w:val="18"/>
        </w:rPr>
        <w:t>będzie</w:t>
      </w:r>
      <w:r w:rsidRPr="00C17207">
        <w:rPr>
          <w:rFonts w:asciiTheme="minorHAnsi" w:hAnsiTheme="minorHAnsi" w:cstheme="minorHAnsi"/>
          <w:sz w:val="18"/>
          <w:szCs w:val="18"/>
        </w:rPr>
        <w:t xml:space="preserve"> prowadzić do powstania u Zamawiającego obowiązku podatkowego w odniesieniu do następujących </w:t>
      </w:r>
      <w:r w:rsidRPr="00C17207">
        <w:rPr>
          <w:rFonts w:asciiTheme="minorHAnsi" w:hAnsiTheme="minorHAnsi" w:cstheme="minorHAnsi"/>
          <w:iCs/>
          <w:sz w:val="18"/>
          <w:szCs w:val="18"/>
        </w:rPr>
        <w:t>towarów/ usług (w zależności od przedmiotu zamówienia)</w:t>
      </w:r>
      <w:r w:rsidRPr="00C17207">
        <w:rPr>
          <w:rFonts w:asciiTheme="minorHAnsi" w:hAnsiTheme="minorHAnsi" w:cstheme="minorHAnsi"/>
          <w:sz w:val="18"/>
          <w:szCs w:val="18"/>
        </w:rPr>
        <w:t>: …………………………………………………………………*.</w:t>
      </w:r>
    </w:p>
    <w:p w14:paraId="75B05AAE" w14:textId="77777777" w:rsidR="00D65A96" w:rsidRPr="00C17207" w:rsidRDefault="00D65A96" w:rsidP="00D65A96">
      <w:pPr>
        <w:tabs>
          <w:tab w:val="left" w:pos="426"/>
        </w:tabs>
        <w:suppressAutoHyphens/>
        <w:spacing w:before="120"/>
        <w:ind w:right="23"/>
        <w:jc w:val="both"/>
        <w:rPr>
          <w:rFonts w:asciiTheme="minorHAnsi" w:hAnsiTheme="minorHAnsi" w:cstheme="minorHAnsi"/>
          <w:bCs/>
          <w:sz w:val="18"/>
          <w:szCs w:val="18"/>
        </w:rPr>
      </w:pPr>
      <w:r w:rsidRPr="00C17207">
        <w:rPr>
          <w:rFonts w:asciiTheme="minorHAnsi" w:hAnsiTheme="minorHAnsi" w:cstheme="minorHAnsi"/>
          <w:sz w:val="18"/>
          <w:szCs w:val="18"/>
        </w:rPr>
        <w:lastRenderedPageBreak/>
        <w:t xml:space="preserve">Wartość </w:t>
      </w:r>
      <w:r w:rsidRPr="00C17207">
        <w:rPr>
          <w:rFonts w:asciiTheme="minorHAnsi" w:hAnsiTheme="minorHAnsi" w:cstheme="minorHAnsi"/>
          <w:iCs/>
          <w:sz w:val="18"/>
          <w:szCs w:val="18"/>
        </w:rPr>
        <w:t>towaru/ usług</w:t>
      </w:r>
      <w:r w:rsidRPr="00C17207">
        <w:rPr>
          <w:rFonts w:asciiTheme="minorHAnsi" w:hAnsiTheme="minorHAnsi" w:cstheme="minorHAnsi"/>
          <w:sz w:val="18"/>
          <w:szCs w:val="18"/>
        </w:rPr>
        <w:t xml:space="preserve"> </w:t>
      </w:r>
      <w:r w:rsidRPr="00C17207">
        <w:rPr>
          <w:rFonts w:asciiTheme="minorHAnsi" w:hAnsiTheme="minorHAnsi" w:cstheme="minorHAnsi"/>
          <w:iCs/>
          <w:sz w:val="18"/>
          <w:szCs w:val="18"/>
        </w:rPr>
        <w:t>(w zależności od przedmiotu zamówienia)</w:t>
      </w:r>
      <w:r w:rsidRPr="00C17207">
        <w:rPr>
          <w:rFonts w:asciiTheme="minorHAnsi" w:hAnsiTheme="minorHAnsi" w:cstheme="minorHAnsi"/>
          <w:sz w:val="18"/>
          <w:szCs w:val="18"/>
        </w:rPr>
        <w:t xml:space="preserve"> powodująca obowiązek podatkowy u Zamawiającego to ………………….. zł netto*</w:t>
      </w:r>
      <w:r w:rsidRPr="00C17207">
        <w:rPr>
          <w:rFonts w:asciiTheme="minorHAnsi" w:hAnsiTheme="minorHAnsi" w:cstheme="minorHAnsi"/>
          <w:bCs/>
          <w:sz w:val="18"/>
          <w:szCs w:val="18"/>
        </w:rPr>
        <w:t>.</w:t>
      </w:r>
    </w:p>
    <w:p w14:paraId="0993CE2F" w14:textId="77777777" w:rsidR="00D65A96" w:rsidRPr="00C17207" w:rsidRDefault="00D65A96" w:rsidP="000B3EDE">
      <w:pPr>
        <w:numPr>
          <w:ilvl w:val="0"/>
          <w:numId w:val="9"/>
        </w:numPr>
        <w:tabs>
          <w:tab w:val="left" w:pos="284"/>
          <w:tab w:val="left" w:pos="426"/>
        </w:tabs>
        <w:suppressAutoHyphens/>
        <w:spacing w:before="120"/>
        <w:ind w:right="23"/>
        <w:jc w:val="both"/>
        <w:rPr>
          <w:rFonts w:asciiTheme="minorHAnsi" w:hAnsiTheme="minorHAnsi" w:cstheme="minorHAnsi"/>
          <w:b/>
          <w:bCs/>
          <w:sz w:val="18"/>
          <w:szCs w:val="18"/>
        </w:rPr>
      </w:pPr>
      <w:r w:rsidRPr="00C17207">
        <w:rPr>
          <w:rFonts w:asciiTheme="minorHAnsi" w:hAnsiTheme="minorHAnsi" w:cstheme="minorHAnsi"/>
          <w:b/>
          <w:bCs/>
          <w:sz w:val="18"/>
          <w:szCs w:val="18"/>
        </w:rPr>
        <w:t>ZAMIERZAMY</w:t>
      </w:r>
      <w:r w:rsidRPr="00C17207">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0"/>
        <w:gridCol w:w="4341"/>
        <w:gridCol w:w="4401"/>
      </w:tblGrid>
      <w:tr w:rsidR="00C17207" w:rsidRPr="00C17207" w14:paraId="6EEC2430" w14:textId="77777777" w:rsidTr="00D65A96">
        <w:tc>
          <w:tcPr>
            <w:tcW w:w="249" w:type="pct"/>
            <w:vAlign w:val="center"/>
          </w:tcPr>
          <w:p w14:paraId="0659960D" w14:textId="77777777" w:rsidR="00D65A96" w:rsidRPr="00C17207" w:rsidRDefault="00D65A96" w:rsidP="00D65A96">
            <w:pPr>
              <w:tabs>
                <w:tab w:val="left" w:pos="426"/>
              </w:tabs>
              <w:suppressAutoHyphens/>
              <w:ind w:right="23"/>
              <w:jc w:val="center"/>
              <w:rPr>
                <w:rFonts w:asciiTheme="minorHAnsi" w:hAnsiTheme="minorHAnsi" w:cstheme="minorHAnsi"/>
                <w:b/>
                <w:bCs/>
                <w:sz w:val="18"/>
                <w:szCs w:val="18"/>
              </w:rPr>
            </w:pPr>
            <w:r w:rsidRPr="00C17207">
              <w:rPr>
                <w:rFonts w:asciiTheme="minorHAnsi" w:hAnsiTheme="minorHAnsi" w:cstheme="minorHAnsi"/>
                <w:b/>
                <w:bCs/>
                <w:sz w:val="18"/>
                <w:szCs w:val="18"/>
              </w:rPr>
              <w:t>Lp.</w:t>
            </w:r>
          </w:p>
        </w:tc>
        <w:tc>
          <w:tcPr>
            <w:tcW w:w="2359" w:type="pct"/>
            <w:vAlign w:val="center"/>
          </w:tcPr>
          <w:p w14:paraId="35DE344F" w14:textId="77777777" w:rsidR="00D65A96" w:rsidRPr="00C17207" w:rsidRDefault="00D65A96" w:rsidP="00D65A96">
            <w:pPr>
              <w:tabs>
                <w:tab w:val="left" w:pos="426"/>
              </w:tabs>
              <w:suppressAutoHyphens/>
              <w:ind w:right="23"/>
              <w:jc w:val="center"/>
              <w:rPr>
                <w:rFonts w:asciiTheme="minorHAnsi" w:hAnsiTheme="minorHAnsi" w:cstheme="minorHAnsi"/>
                <w:b/>
                <w:bCs/>
                <w:sz w:val="18"/>
                <w:szCs w:val="18"/>
              </w:rPr>
            </w:pPr>
            <w:r w:rsidRPr="00C17207">
              <w:rPr>
                <w:rFonts w:asciiTheme="minorHAnsi" w:hAnsiTheme="minorHAnsi" w:cstheme="minorHAnsi"/>
                <w:b/>
                <w:bCs/>
                <w:sz w:val="18"/>
                <w:szCs w:val="18"/>
              </w:rPr>
              <w:t>Część zamówienia</w:t>
            </w:r>
          </w:p>
        </w:tc>
        <w:tc>
          <w:tcPr>
            <w:tcW w:w="2392" w:type="pct"/>
            <w:vAlign w:val="center"/>
          </w:tcPr>
          <w:p w14:paraId="28898E65" w14:textId="77777777" w:rsidR="00D65A96" w:rsidRPr="00C17207" w:rsidRDefault="00D65A96" w:rsidP="00D65A96">
            <w:pPr>
              <w:tabs>
                <w:tab w:val="left" w:pos="426"/>
              </w:tabs>
              <w:suppressAutoHyphens/>
              <w:ind w:right="23"/>
              <w:jc w:val="center"/>
              <w:rPr>
                <w:rFonts w:asciiTheme="minorHAnsi" w:hAnsiTheme="minorHAnsi" w:cstheme="minorHAnsi"/>
                <w:b/>
                <w:bCs/>
                <w:sz w:val="18"/>
                <w:szCs w:val="18"/>
              </w:rPr>
            </w:pPr>
            <w:r w:rsidRPr="00C17207">
              <w:rPr>
                <w:rFonts w:asciiTheme="minorHAnsi" w:hAnsiTheme="minorHAnsi" w:cstheme="minorHAnsi"/>
                <w:b/>
                <w:bCs/>
                <w:sz w:val="18"/>
                <w:szCs w:val="18"/>
              </w:rPr>
              <w:t>Nazwa podwykonawcy</w:t>
            </w:r>
          </w:p>
          <w:p w14:paraId="40288E69" w14:textId="77777777" w:rsidR="00D65A96" w:rsidRPr="00C17207" w:rsidRDefault="00D65A96" w:rsidP="00D65A96">
            <w:pPr>
              <w:tabs>
                <w:tab w:val="left" w:pos="426"/>
              </w:tabs>
              <w:suppressAutoHyphens/>
              <w:ind w:right="23"/>
              <w:jc w:val="center"/>
              <w:rPr>
                <w:rFonts w:asciiTheme="minorHAnsi" w:hAnsiTheme="minorHAnsi" w:cstheme="minorHAnsi"/>
                <w:bCs/>
                <w:sz w:val="18"/>
                <w:szCs w:val="18"/>
              </w:rPr>
            </w:pPr>
            <w:r w:rsidRPr="00C17207">
              <w:rPr>
                <w:rFonts w:asciiTheme="minorHAnsi" w:hAnsiTheme="minorHAnsi" w:cstheme="minorHAnsi"/>
                <w:bCs/>
                <w:sz w:val="18"/>
                <w:szCs w:val="18"/>
              </w:rPr>
              <w:t>(o ile jest to wiadome podać firmy Podwykonawców)</w:t>
            </w:r>
          </w:p>
        </w:tc>
      </w:tr>
      <w:tr w:rsidR="00C17207" w:rsidRPr="00C17207" w14:paraId="7D8ED0B5" w14:textId="77777777" w:rsidTr="00D65A96">
        <w:tc>
          <w:tcPr>
            <w:tcW w:w="249" w:type="pct"/>
          </w:tcPr>
          <w:p w14:paraId="743541AA" w14:textId="77777777" w:rsidR="00D65A96" w:rsidRPr="00C17207" w:rsidRDefault="00D65A96" w:rsidP="00D65A96">
            <w:pPr>
              <w:tabs>
                <w:tab w:val="left" w:pos="426"/>
              </w:tabs>
              <w:suppressAutoHyphens/>
              <w:ind w:right="23"/>
              <w:jc w:val="both"/>
              <w:rPr>
                <w:rFonts w:asciiTheme="minorHAnsi" w:hAnsiTheme="minorHAnsi" w:cstheme="minorHAnsi"/>
                <w:bCs/>
                <w:sz w:val="18"/>
                <w:szCs w:val="18"/>
              </w:rPr>
            </w:pPr>
          </w:p>
        </w:tc>
        <w:tc>
          <w:tcPr>
            <w:tcW w:w="2359" w:type="pct"/>
            <w:vAlign w:val="center"/>
          </w:tcPr>
          <w:p w14:paraId="3A251D41" w14:textId="77777777" w:rsidR="00D65A96" w:rsidRPr="00C17207" w:rsidRDefault="00D65A96" w:rsidP="00D65A96">
            <w:pPr>
              <w:tabs>
                <w:tab w:val="left" w:pos="426"/>
              </w:tabs>
              <w:suppressAutoHyphens/>
              <w:ind w:right="23"/>
              <w:jc w:val="both"/>
              <w:rPr>
                <w:rFonts w:asciiTheme="minorHAnsi" w:hAnsiTheme="minorHAnsi" w:cstheme="minorHAnsi"/>
                <w:bCs/>
                <w:sz w:val="18"/>
                <w:szCs w:val="18"/>
              </w:rPr>
            </w:pPr>
          </w:p>
        </w:tc>
        <w:tc>
          <w:tcPr>
            <w:tcW w:w="2392" w:type="pct"/>
          </w:tcPr>
          <w:p w14:paraId="3CE02240" w14:textId="77777777" w:rsidR="00D65A96" w:rsidRPr="00C17207" w:rsidRDefault="00D65A96" w:rsidP="00D65A96">
            <w:pPr>
              <w:tabs>
                <w:tab w:val="left" w:pos="426"/>
              </w:tabs>
              <w:suppressAutoHyphens/>
              <w:ind w:right="23"/>
              <w:jc w:val="both"/>
              <w:rPr>
                <w:rFonts w:asciiTheme="minorHAnsi" w:hAnsiTheme="minorHAnsi" w:cstheme="minorHAnsi"/>
                <w:bCs/>
                <w:sz w:val="18"/>
                <w:szCs w:val="18"/>
              </w:rPr>
            </w:pPr>
          </w:p>
        </w:tc>
      </w:tr>
      <w:tr w:rsidR="00C17207" w:rsidRPr="00C17207" w14:paraId="0B66BFEA" w14:textId="77777777" w:rsidTr="00D65A96">
        <w:tc>
          <w:tcPr>
            <w:tcW w:w="249" w:type="pct"/>
          </w:tcPr>
          <w:p w14:paraId="6AE99953" w14:textId="77777777" w:rsidR="00D65A96" w:rsidRPr="00C17207" w:rsidRDefault="00D65A96" w:rsidP="00D65A96">
            <w:pPr>
              <w:tabs>
                <w:tab w:val="left" w:pos="426"/>
              </w:tabs>
              <w:suppressAutoHyphens/>
              <w:ind w:right="23"/>
              <w:jc w:val="both"/>
              <w:rPr>
                <w:rFonts w:asciiTheme="minorHAnsi" w:hAnsiTheme="minorHAnsi" w:cstheme="minorHAnsi"/>
                <w:bCs/>
                <w:sz w:val="18"/>
                <w:szCs w:val="18"/>
              </w:rPr>
            </w:pPr>
          </w:p>
        </w:tc>
        <w:tc>
          <w:tcPr>
            <w:tcW w:w="2359" w:type="pct"/>
            <w:vAlign w:val="center"/>
          </w:tcPr>
          <w:p w14:paraId="1EAC02CF" w14:textId="77777777" w:rsidR="00D65A96" w:rsidRPr="00C17207" w:rsidRDefault="00D65A96" w:rsidP="00D65A96">
            <w:pPr>
              <w:tabs>
                <w:tab w:val="left" w:pos="426"/>
              </w:tabs>
              <w:suppressAutoHyphens/>
              <w:ind w:right="23"/>
              <w:jc w:val="both"/>
              <w:rPr>
                <w:rFonts w:asciiTheme="minorHAnsi" w:hAnsiTheme="minorHAnsi" w:cstheme="minorHAnsi"/>
                <w:bCs/>
                <w:sz w:val="18"/>
                <w:szCs w:val="18"/>
              </w:rPr>
            </w:pPr>
          </w:p>
        </w:tc>
        <w:tc>
          <w:tcPr>
            <w:tcW w:w="2392" w:type="pct"/>
          </w:tcPr>
          <w:p w14:paraId="47F48A34" w14:textId="77777777" w:rsidR="00D65A96" w:rsidRPr="00C17207" w:rsidRDefault="00D65A96" w:rsidP="00D65A96">
            <w:pPr>
              <w:tabs>
                <w:tab w:val="left" w:pos="426"/>
              </w:tabs>
              <w:suppressAutoHyphens/>
              <w:ind w:right="23"/>
              <w:jc w:val="both"/>
              <w:rPr>
                <w:rFonts w:asciiTheme="minorHAnsi" w:hAnsiTheme="minorHAnsi" w:cstheme="minorHAnsi"/>
                <w:bCs/>
                <w:sz w:val="18"/>
                <w:szCs w:val="18"/>
              </w:rPr>
            </w:pPr>
          </w:p>
        </w:tc>
      </w:tr>
    </w:tbl>
    <w:p w14:paraId="7FDD315F" w14:textId="77777777" w:rsidR="00D65A96" w:rsidRPr="00C17207" w:rsidRDefault="00D65A96" w:rsidP="000B3EDE">
      <w:pPr>
        <w:numPr>
          <w:ilvl w:val="0"/>
          <w:numId w:val="9"/>
        </w:numPr>
        <w:tabs>
          <w:tab w:val="left" w:pos="284"/>
          <w:tab w:val="left" w:pos="426"/>
        </w:tabs>
        <w:spacing w:before="120"/>
        <w:jc w:val="both"/>
        <w:rPr>
          <w:rFonts w:asciiTheme="minorHAnsi" w:eastAsia="Arial Unicode MS" w:hAnsiTheme="minorHAnsi" w:cstheme="minorHAnsi"/>
          <w:sz w:val="18"/>
          <w:szCs w:val="18"/>
        </w:rPr>
      </w:pPr>
      <w:r w:rsidRPr="00C17207">
        <w:rPr>
          <w:rFonts w:asciiTheme="minorHAnsi" w:eastAsia="Arial Unicode MS" w:hAnsiTheme="minorHAnsi" w:cstheme="minorHAnsi"/>
          <w:b/>
          <w:sz w:val="18"/>
          <w:szCs w:val="18"/>
        </w:rPr>
        <w:t>INFORMUJEMY</w:t>
      </w:r>
      <w:r w:rsidRPr="00C17207">
        <w:rPr>
          <w:rFonts w:asciiTheme="minorHAnsi" w:eastAsia="Arial Unicode MS" w:hAnsiTheme="minorHAnsi" w:cstheme="minorHAnsi"/>
          <w:sz w:val="18"/>
          <w:szCs w:val="18"/>
        </w:rPr>
        <w:t xml:space="preserve">, że </w:t>
      </w:r>
      <w:r w:rsidRPr="00C17207">
        <w:rPr>
          <w:rFonts w:asciiTheme="minorHAnsi" w:eastAsia="Arial Unicode MS" w:hAnsiTheme="minorHAnsi" w:cstheme="minorHAnsi"/>
          <w:b/>
          <w:sz w:val="18"/>
          <w:szCs w:val="18"/>
        </w:rPr>
        <w:t xml:space="preserve">wadium </w:t>
      </w:r>
      <w:r w:rsidRPr="00C17207">
        <w:rPr>
          <w:rFonts w:asciiTheme="minorHAnsi" w:eastAsia="Arial Unicode MS" w:hAnsiTheme="minorHAnsi" w:cstheme="minorHAnsi"/>
          <w:sz w:val="18"/>
          <w:szCs w:val="18"/>
        </w:rPr>
        <w:t xml:space="preserve">w kwocie ……………… zł zostało wniesione w formie: ........................., w dniu: ................... </w:t>
      </w:r>
      <w:r w:rsidRPr="00C17207">
        <w:rPr>
          <w:rFonts w:asciiTheme="minorHAnsi" w:eastAsia="Arial Unicode MS" w:hAnsiTheme="minorHAnsi" w:cstheme="minorHAnsi"/>
          <w:i/>
          <w:sz w:val="18"/>
          <w:szCs w:val="18"/>
        </w:rPr>
        <w:t>(dowód wniesienia wadium w załączeniu)</w:t>
      </w:r>
    </w:p>
    <w:p w14:paraId="63BC00A5" w14:textId="77777777" w:rsidR="00D65A96" w:rsidRPr="00C17207" w:rsidRDefault="00D65A96" w:rsidP="00D65A96">
      <w:pPr>
        <w:tabs>
          <w:tab w:val="left" w:pos="284"/>
        </w:tabs>
        <w:spacing w:before="120"/>
        <w:jc w:val="both"/>
        <w:rPr>
          <w:rFonts w:asciiTheme="minorHAnsi" w:eastAsia="Arial Unicode MS" w:hAnsiTheme="minorHAnsi" w:cstheme="minorHAnsi"/>
          <w:sz w:val="18"/>
          <w:szCs w:val="18"/>
        </w:rPr>
      </w:pPr>
      <w:r w:rsidRPr="00C17207">
        <w:rPr>
          <w:rFonts w:asciiTheme="minorHAnsi" w:eastAsia="Arial Unicode MS" w:hAnsiTheme="minorHAnsi" w:cstheme="minorHAnsi"/>
          <w:sz w:val="18"/>
          <w:szCs w:val="18"/>
        </w:rPr>
        <w:t xml:space="preserve">Zwolnienia wadium prosimy dokonać: na konto ............................................................................. lub zwrot gwarancji ................................................................................. </w:t>
      </w:r>
      <w:r w:rsidRPr="00C17207">
        <w:rPr>
          <w:rFonts w:asciiTheme="minorHAnsi" w:eastAsia="Arial Unicode MS" w:hAnsiTheme="minorHAnsi" w:cstheme="minorHAnsi"/>
          <w:i/>
          <w:sz w:val="18"/>
          <w:szCs w:val="18"/>
        </w:rPr>
        <w:t>(imię i nazwisko osoby upoważnionej)</w:t>
      </w:r>
    </w:p>
    <w:p w14:paraId="3E71B2F3" w14:textId="77777777" w:rsidR="00D65A96" w:rsidRPr="00C17207" w:rsidRDefault="00D65A96" w:rsidP="000B3EDE">
      <w:pPr>
        <w:numPr>
          <w:ilvl w:val="0"/>
          <w:numId w:val="9"/>
        </w:numPr>
        <w:tabs>
          <w:tab w:val="left" w:pos="284"/>
          <w:tab w:val="left" w:pos="426"/>
        </w:tabs>
        <w:spacing w:before="120"/>
        <w:jc w:val="both"/>
        <w:rPr>
          <w:rFonts w:asciiTheme="minorHAnsi" w:eastAsia="Arial Unicode MS" w:hAnsiTheme="minorHAnsi" w:cstheme="minorHAnsi"/>
          <w:kern w:val="28"/>
          <w:sz w:val="18"/>
          <w:szCs w:val="18"/>
        </w:rPr>
      </w:pPr>
      <w:r w:rsidRPr="00C17207">
        <w:rPr>
          <w:rFonts w:asciiTheme="minorHAnsi" w:eastAsia="Arial Unicode MS" w:hAnsiTheme="minorHAnsi" w:cstheme="minorHAnsi"/>
          <w:b/>
          <w:bCs/>
          <w:sz w:val="18"/>
          <w:szCs w:val="18"/>
        </w:rPr>
        <w:t>OŚWIADCZAMY</w:t>
      </w:r>
      <w:r w:rsidRPr="00C17207">
        <w:rPr>
          <w:rFonts w:asciiTheme="minorHAnsi" w:eastAsia="Arial Unicode MS" w:hAnsiTheme="minorHAnsi" w:cstheme="minorHAnsi"/>
          <w:bCs/>
          <w:sz w:val="18"/>
          <w:szCs w:val="18"/>
        </w:rPr>
        <w:t>, że informacje i dokumenty stanowiące tajemnicę przedsiębiorstwa</w:t>
      </w:r>
      <w:r w:rsidRPr="00C17207">
        <w:rPr>
          <w:rFonts w:asciiTheme="minorHAnsi" w:eastAsia="Arial Unicode MS" w:hAnsiTheme="minorHAnsi" w:cstheme="minorHAnsi"/>
          <w:b/>
          <w:bCs/>
          <w:sz w:val="18"/>
          <w:szCs w:val="18"/>
        </w:rPr>
        <w:t xml:space="preserve"> </w:t>
      </w:r>
      <w:r w:rsidRPr="00C17207">
        <w:rPr>
          <w:rFonts w:asciiTheme="minorHAnsi" w:eastAsia="Arial Unicode MS" w:hAnsiTheme="minorHAnsi" w:cstheme="minorHAnsi"/>
          <w:bCs/>
          <w:sz w:val="18"/>
          <w:szCs w:val="18"/>
        </w:rPr>
        <w:t xml:space="preserve">w rozumieniu przepisów ustawy o zwalczaniu nieuczciwej konkurencji </w:t>
      </w:r>
      <w:r w:rsidRPr="00C17207">
        <w:rPr>
          <w:rFonts w:asciiTheme="minorHAnsi" w:eastAsia="Arial Unicode MS" w:hAnsiTheme="minorHAnsi" w:cstheme="minorHAnsi"/>
          <w:sz w:val="18"/>
          <w:szCs w:val="18"/>
        </w:rPr>
        <w:t>zawarte są na stronach ………………………. .</w:t>
      </w:r>
    </w:p>
    <w:p w14:paraId="2AEAFB88" w14:textId="77777777" w:rsidR="00D65A96" w:rsidRPr="00C17207" w:rsidRDefault="00D65A96" w:rsidP="000B3EDE">
      <w:pPr>
        <w:widowControl w:val="0"/>
        <w:numPr>
          <w:ilvl w:val="0"/>
          <w:numId w:val="9"/>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C17207">
        <w:rPr>
          <w:rFonts w:asciiTheme="minorHAnsi" w:eastAsia="Arial Unicode MS" w:hAnsiTheme="minorHAnsi" w:cstheme="minorHAnsi"/>
          <w:b/>
          <w:sz w:val="18"/>
          <w:szCs w:val="18"/>
          <w:lang w:eastAsia="en-US"/>
        </w:rPr>
        <w:t>INFORMUJEMY</w:t>
      </w:r>
      <w:r w:rsidRPr="00C17207">
        <w:rPr>
          <w:rFonts w:asciiTheme="minorHAnsi" w:eastAsia="Arial Unicode MS" w:hAnsiTheme="minorHAnsi" w:cstheme="minorHAnsi"/>
          <w:sz w:val="18"/>
          <w:szCs w:val="18"/>
          <w:lang w:eastAsia="en-US"/>
        </w:rPr>
        <w:t xml:space="preserve">, </w:t>
      </w:r>
      <w:r w:rsidR="0012464A" w:rsidRPr="00C17207">
        <w:rPr>
          <w:rFonts w:asciiTheme="minorHAnsi" w:eastAsia="Arial Unicode MS" w:hAnsiTheme="minorHAnsi" w:cstheme="minorHAnsi"/>
          <w:sz w:val="18"/>
          <w:szCs w:val="18"/>
          <w:lang w:eastAsia="en-US"/>
        </w:rPr>
        <w:t>że zgodnie z przepisami ustawy z dnia 6 marca 2018 r. Prawo przedsiębiorców</w:t>
      </w:r>
      <w:r w:rsidRPr="00C17207">
        <w:rPr>
          <w:rFonts w:asciiTheme="minorHAnsi" w:eastAsia="Arial Unicode MS" w:hAnsiTheme="minorHAnsi" w:cstheme="minorHAnsi"/>
          <w:sz w:val="18"/>
          <w:szCs w:val="18"/>
          <w:lang w:eastAsia="en-US"/>
        </w:rPr>
        <w:t>, jesteśmy:</w:t>
      </w:r>
    </w:p>
    <w:p w14:paraId="13C04F6D" w14:textId="77777777" w:rsidR="00D65A96" w:rsidRPr="00C17207" w:rsidRDefault="00D65A96" w:rsidP="00D65A96">
      <w:pPr>
        <w:widowControl w:val="0"/>
        <w:tabs>
          <w:tab w:val="left" w:pos="426"/>
        </w:tabs>
        <w:spacing w:before="120" w:line="276" w:lineRule="auto"/>
        <w:rPr>
          <w:rFonts w:asciiTheme="minorHAnsi" w:eastAsia="Arial Unicode MS" w:hAnsiTheme="minorHAnsi" w:cstheme="minorHAnsi"/>
          <w:bCs/>
          <w:sz w:val="18"/>
          <w:szCs w:val="18"/>
          <w:lang w:eastAsia="en-US"/>
        </w:rPr>
      </w:pPr>
      <w:r w:rsidRPr="00C17207">
        <w:rPr>
          <w:rFonts w:asciiTheme="minorHAnsi" w:eastAsia="Arial Unicode MS" w:hAnsiTheme="minorHAnsi" w:cstheme="minorHAnsi"/>
          <w:bCs/>
          <w:sz w:val="18"/>
          <w:szCs w:val="18"/>
          <w:lang w:eastAsia="en-US"/>
        </w:rPr>
        <w:t>- mikroprzedsiębiorstwem / małym przedsiębiorstwe</w:t>
      </w:r>
      <w:r w:rsidR="00F50D9C" w:rsidRPr="00C17207">
        <w:rPr>
          <w:rFonts w:asciiTheme="minorHAnsi" w:eastAsia="Arial Unicode MS" w:hAnsiTheme="minorHAnsi" w:cstheme="minorHAnsi"/>
          <w:bCs/>
          <w:sz w:val="18"/>
          <w:szCs w:val="18"/>
          <w:lang w:eastAsia="en-US"/>
        </w:rPr>
        <w:t xml:space="preserve">m / średnim przedsiębiorstwem / </w:t>
      </w:r>
      <w:r w:rsidRPr="00C17207">
        <w:rPr>
          <w:rFonts w:asciiTheme="minorHAnsi" w:eastAsia="Arial Unicode MS" w:hAnsiTheme="minorHAnsi" w:cstheme="minorHAnsi"/>
          <w:bCs/>
          <w:sz w:val="18"/>
          <w:szCs w:val="18"/>
          <w:lang w:eastAsia="en-US"/>
        </w:rPr>
        <w:t>dużym przedsiębiorstwem*.</w:t>
      </w:r>
    </w:p>
    <w:p w14:paraId="53B3B2DB" w14:textId="77777777" w:rsidR="00D65A96" w:rsidRPr="00C17207" w:rsidRDefault="00D65A96" w:rsidP="000B3EDE">
      <w:pPr>
        <w:widowControl w:val="0"/>
        <w:numPr>
          <w:ilvl w:val="0"/>
          <w:numId w:val="9"/>
        </w:numPr>
        <w:tabs>
          <w:tab w:val="left" w:pos="426"/>
        </w:tabs>
        <w:spacing w:before="120" w:line="276" w:lineRule="auto"/>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Integralnymi załącznikami do niniejszej oferty są:</w:t>
      </w:r>
    </w:p>
    <w:p w14:paraId="2FE1667C" w14:textId="77777777" w:rsidR="00D65A96" w:rsidRPr="00C17207" w:rsidRDefault="00D65A96" w:rsidP="00D65A96">
      <w:pPr>
        <w:widowControl w:val="0"/>
        <w:tabs>
          <w:tab w:val="left" w:pos="426"/>
        </w:tabs>
        <w:spacing w:before="120"/>
        <w:jc w:val="both"/>
        <w:rPr>
          <w:rFonts w:asciiTheme="minorHAnsi" w:hAnsiTheme="minorHAnsi" w:cstheme="minorHAnsi"/>
          <w:bCs/>
          <w:sz w:val="18"/>
          <w:szCs w:val="18"/>
        </w:rPr>
      </w:pPr>
      <w:r w:rsidRPr="00C17207">
        <w:rPr>
          <w:rFonts w:asciiTheme="minorHAnsi" w:hAnsiTheme="minorHAnsi" w:cstheme="minorHAnsi"/>
          <w:bCs/>
          <w:sz w:val="18"/>
          <w:szCs w:val="18"/>
        </w:rPr>
        <w:t>..............................................................................................................................................</w:t>
      </w:r>
      <w:r w:rsidR="00CF0FF8" w:rsidRPr="00C17207">
        <w:rPr>
          <w:rFonts w:asciiTheme="minorHAnsi" w:hAnsiTheme="minorHAnsi" w:cstheme="minorHAnsi"/>
          <w:bCs/>
          <w:sz w:val="18"/>
          <w:szCs w:val="18"/>
        </w:rPr>
        <w:t>.....................</w:t>
      </w:r>
    </w:p>
    <w:p w14:paraId="75255E3D" w14:textId="77777777" w:rsidR="0054020D" w:rsidRPr="00C17207" w:rsidRDefault="0054020D" w:rsidP="00D65A96">
      <w:pPr>
        <w:tabs>
          <w:tab w:val="left" w:pos="426"/>
        </w:tabs>
        <w:spacing w:before="120"/>
        <w:ind w:right="23"/>
        <w:jc w:val="both"/>
        <w:rPr>
          <w:rFonts w:asciiTheme="minorHAnsi" w:hAnsiTheme="minorHAnsi" w:cstheme="minorHAnsi"/>
          <w:sz w:val="18"/>
          <w:szCs w:val="18"/>
        </w:rPr>
      </w:pPr>
    </w:p>
    <w:p w14:paraId="347D8662"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672D1901"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55E12D10"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761CC1A6"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0E66C837"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7509189D"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6546C415"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50FABE05"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6BE2DFD1"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2235AF15"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5DC8E6C8"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68724B13"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1EEE7A78"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66953222"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1EAC5AC3"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2D624C9D"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45AFB1E4"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73774783"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7CFDDEE5"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3480045F"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2FDA99CF"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18B5608F"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779FEE06"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0DC55939"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02A463E1"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2C898352"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6544F0E8" w14:textId="77777777" w:rsidR="00366949" w:rsidRPr="00C17207" w:rsidRDefault="00366949" w:rsidP="00D65A96">
      <w:pPr>
        <w:tabs>
          <w:tab w:val="left" w:pos="426"/>
        </w:tabs>
        <w:spacing w:before="120"/>
        <w:ind w:right="23"/>
        <w:jc w:val="both"/>
        <w:rPr>
          <w:rFonts w:asciiTheme="minorHAnsi" w:hAnsiTheme="minorHAnsi" w:cstheme="minorHAnsi"/>
          <w:sz w:val="18"/>
          <w:szCs w:val="18"/>
        </w:rPr>
      </w:pPr>
    </w:p>
    <w:p w14:paraId="6B5504E5" w14:textId="557C21C8" w:rsidR="00CA3F5B" w:rsidRPr="00C17207" w:rsidRDefault="00CA3F5B">
      <w:pPr>
        <w:rPr>
          <w:rFonts w:asciiTheme="minorHAnsi" w:hAnsiTheme="minorHAnsi" w:cstheme="minorHAnsi"/>
          <w:bCs/>
          <w:sz w:val="18"/>
          <w:szCs w:val="18"/>
        </w:rPr>
      </w:pPr>
    </w:p>
    <w:p w14:paraId="37A9C0F9" w14:textId="77777777" w:rsidR="009C49BD" w:rsidRPr="00C17207" w:rsidRDefault="009C49BD" w:rsidP="009C49BD">
      <w:pPr>
        <w:pStyle w:val="Tekstpodstawowy"/>
        <w:jc w:val="right"/>
        <w:rPr>
          <w:rFonts w:asciiTheme="minorHAnsi" w:hAnsiTheme="minorHAnsi" w:cstheme="minorHAnsi"/>
          <w:sz w:val="18"/>
          <w:szCs w:val="18"/>
        </w:rPr>
      </w:pPr>
      <w:r w:rsidRPr="00C17207">
        <w:rPr>
          <w:rFonts w:asciiTheme="minorHAnsi" w:hAnsiTheme="minorHAnsi" w:cstheme="minorHAnsi"/>
          <w:sz w:val="18"/>
          <w:szCs w:val="18"/>
        </w:rPr>
        <w:lastRenderedPageBreak/>
        <w:t xml:space="preserve">Załącznik nr </w:t>
      </w:r>
      <w:r w:rsidR="00BB0070" w:rsidRPr="00C17207">
        <w:rPr>
          <w:rFonts w:asciiTheme="minorHAnsi" w:hAnsiTheme="minorHAnsi" w:cstheme="minorHAnsi"/>
          <w:sz w:val="18"/>
          <w:szCs w:val="18"/>
        </w:rPr>
        <w:t>2</w:t>
      </w:r>
    </w:p>
    <w:p w14:paraId="065CECFF" w14:textId="77777777" w:rsidR="009C49BD" w:rsidRPr="00C17207" w:rsidRDefault="009C49BD" w:rsidP="009C49BD">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C17207" w:rsidRPr="00C17207" w14:paraId="30687663" w14:textId="77777777" w:rsidTr="00B70DD1">
        <w:trPr>
          <w:trHeight w:val="752"/>
        </w:trPr>
        <w:tc>
          <w:tcPr>
            <w:tcW w:w="9214" w:type="dxa"/>
            <w:shd w:val="clear" w:color="auto" w:fill="CCCCCC"/>
            <w:vAlign w:val="center"/>
          </w:tcPr>
          <w:p w14:paraId="35FCB2A0" w14:textId="77777777" w:rsidR="00B70DD1" w:rsidRPr="00C17207" w:rsidRDefault="00B70DD1" w:rsidP="00C07629">
            <w:pPr>
              <w:spacing w:before="120" w:after="120"/>
              <w:ind w:right="73"/>
              <w:jc w:val="center"/>
              <w:rPr>
                <w:rFonts w:asciiTheme="minorHAnsi" w:hAnsiTheme="minorHAnsi" w:cstheme="minorHAnsi"/>
                <w:b/>
                <w:sz w:val="18"/>
                <w:szCs w:val="18"/>
              </w:rPr>
            </w:pPr>
            <w:r w:rsidRPr="00C17207">
              <w:rPr>
                <w:rFonts w:asciiTheme="minorHAnsi" w:hAnsiTheme="minorHAnsi" w:cstheme="minorHAnsi"/>
                <w:b/>
                <w:sz w:val="18"/>
                <w:szCs w:val="18"/>
              </w:rPr>
              <w:t>OŚWIADCZENIE</w:t>
            </w:r>
            <w:r w:rsidRPr="00C17207">
              <w:rPr>
                <w:rStyle w:val="Odwoanieprzypisudolnego"/>
                <w:rFonts w:asciiTheme="minorHAnsi" w:hAnsiTheme="minorHAnsi" w:cstheme="minorHAnsi"/>
                <w:sz w:val="18"/>
                <w:szCs w:val="18"/>
              </w:rPr>
              <w:footnoteReference w:id="7"/>
            </w:r>
          </w:p>
          <w:p w14:paraId="3A5D829C" w14:textId="77777777" w:rsidR="00B70DD1" w:rsidRPr="00C17207" w:rsidRDefault="00B70DD1" w:rsidP="00155A39">
            <w:pPr>
              <w:spacing w:before="120" w:after="120"/>
              <w:jc w:val="center"/>
              <w:rPr>
                <w:rFonts w:asciiTheme="minorHAnsi" w:hAnsiTheme="minorHAnsi" w:cstheme="minorHAnsi"/>
                <w:b/>
                <w:bCs/>
                <w:iCs/>
                <w:sz w:val="18"/>
                <w:szCs w:val="18"/>
              </w:rPr>
            </w:pPr>
            <w:r w:rsidRPr="00C17207">
              <w:rPr>
                <w:rFonts w:asciiTheme="minorHAnsi" w:hAnsiTheme="minorHAnsi" w:cstheme="minorHAnsi"/>
                <w:b/>
                <w:bCs/>
                <w:iCs/>
                <w:sz w:val="18"/>
                <w:szCs w:val="18"/>
              </w:rPr>
              <w:t xml:space="preserve">o którym mowa w art. 125 ust. 1 ustawy </w:t>
            </w:r>
            <w:proofErr w:type="spellStart"/>
            <w:r w:rsidRPr="00C17207">
              <w:rPr>
                <w:rFonts w:asciiTheme="minorHAnsi" w:hAnsiTheme="minorHAnsi" w:cstheme="minorHAnsi"/>
                <w:b/>
                <w:bCs/>
                <w:iCs/>
                <w:sz w:val="18"/>
                <w:szCs w:val="18"/>
              </w:rPr>
              <w:t>Pzp</w:t>
            </w:r>
            <w:proofErr w:type="spellEnd"/>
            <w:r w:rsidRPr="00C17207">
              <w:rPr>
                <w:rFonts w:asciiTheme="minorHAnsi" w:hAnsiTheme="minorHAnsi" w:cstheme="minorHAnsi"/>
                <w:b/>
                <w:bCs/>
                <w:iCs/>
                <w:sz w:val="18"/>
                <w:szCs w:val="18"/>
              </w:rPr>
              <w:t xml:space="preserve"> </w:t>
            </w:r>
          </w:p>
        </w:tc>
      </w:tr>
    </w:tbl>
    <w:p w14:paraId="32927408" w14:textId="77777777" w:rsidR="00B70DD1" w:rsidRPr="00C17207" w:rsidRDefault="00B70DD1" w:rsidP="009C49BD">
      <w:pPr>
        <w:pStyle w:val="Zwykytekst"/>
        <w:suppressAutoHyphens/>
        <w:spacing w:before="120" w:after="120" w:line="360" w:lineRule="auto"/>
        <w:jc w:val="both"/>
        <w:rPr>
          <w:rFonts w:asciiTheme="minorHAnsi" w:hAnsiTheme="minorHAnsi" w:cstheme="minorHAnsi"/>
          <w:b/>
          <w:sz w:val="18"/>
          <w:szCs w:val="18"/>
        </w:rPr>
      </w:pPr>
    </w:p>
    <w:p w14:paraId="377A15FF" w14:textId="77777777" w:rsidR="009C49BD" w:rsidRPr="00C17207" w:rsidRDefault="00B70DD1" w:rsidP="009C49BD">
      <w:pPr>
        <w:pStyle w:val="Zwykytekst"/>
        <w:suppressAutoHyphens/>
        <w:spacing w:before="120" w:after="120" w:line="360" w:lineRule="auto"/>
        <w:jc w:val="both"/>
        <w:rPr>
          <w:rFonts w:asciiTheme="minorHAnsi" w:hAnsiTheme="minorHAnsi" w:cstheme="minorHAnsi"/>
          <w:bCs/>
          <w:sz w:val="18"/>
          <w:szCs w:val="18"/>
        </w:rPr>
      </w:pPr>
      <w:r w:rsidRPr="00C17207">
        <w:rPr>
          <w:rFonts w:asciiTheme="minorHAnsi" w:hAnsiTheme="minorHAnsi" w:cstheme="minorHAnsi"/>
          <w:bCs/>
          <w:sz w:val="18"/>
          <w:szCs w:val="18"/>
        </w:rPr>
        <w:t>Nazwa Wykonawcy: …………………………………………………………………………………………………………………………………………………</w:t>
      </w:r>
      <w:r w:rsidR="00876AAF" w:rsidRPr="00C17207">
        <w:rPr>
          <w:rFonts w:asciiTheme="minorHAnsi" w:hAnsiTheme="minorHAnsi" w:cstheme="minorHAnsi"/>
          <w:bCs/>
          <w:sz w:val="18"/>
          <w:szCs w:val="18"/>
        </w:rPr>
        <w:t>……</w:t>
      </w:r>
      <w:r w:rsidRPr="00C17207">
        <w:rPr>
          <w:rFonts w:asciiTheme="minorHAnsi" w:hAnsiTheme="minorHAnsi" w:cstheme="minorHAnsi"/>
          <w:bCs/>
          <w:sz w:val="18"/>
          <w:szCs w:val="18"/>
        </w:rPr>
        <w:t>…………..</w:t>
      </w:r>
    </w:p>
    <w:p w14:paraId="65483B0E" w14:textId="57396581" w:rsidR="004D7CE5" w:rsidRPr="00C17207" w:rsidRDefault="009C49BD" w:rsidP="004D7CE5">
      <w:pPr>
        <w:ind w:left="360" w:hanging="360"/>
        <w:jc w:val="center"/>
        <w:rPr>
          <w:rFonts w:asciiTheme="minorHAnsi" w:hAnsiTheme="minorHAnsi" w:cstheme="minorHAnsi"/>
          <w:b/>
          <w:i/>
          <w:sz w:val="18"/>
          <w:szCs w:val="18"/>
        </w:rPr>
      </w:pPr>
      <w:r w:rsidRPr="00C17207">
        <w:rPr>
          <w:rFonts w:asciiTheme="minorHAnsi" w:hAnsiTheme="minorHAnsi" w:cstheme="minorHAnsi"/>
          <w:spacing w:val="4"/>
          <w:sz w:val="18"/>
          <w:szCs w:val="18"/>
        </w:rPr>
        <w:t xml:space="preserve">Składając ofertę w postępowaniu o udzielenie zamówienia publicznego </w:t>
      </w:r>
      <w:r w:rsidR="00C07629" w:rsidRPr="00C17207">
        <w:rPr>
          <w:rFonts w:asciiTheme="minorHAnsi" w:hAnsiTheme="minorHAnsi" w:cstheme="minorHAnsi"/>
          <w:spacing w:val="4"/>
          <w:sz w:val="18"/>
          <w:szCs w:val="18"/>
        </w:rPr>
        <w:t xml:space="preserve">pn.: </w:t>
      </w:r>
      <w:r w:rsidR="004D7CE5" w:rsidRPr="00C17207">
        <w:rPr>
          <w:rFonts w:asciiTheme="minorHAnsi" w:hAnsiTheme="minorHAnsi" w:cstheme="minorHAnsi"/>
          <w:b/>
          <w:bCs/>
          <w:i/>
          <w:sz w:val="18"/>
          <w:szCs w:val="18"/>
        </w:rPr>
        <w:t xml:space="preserve">Usługi restauracyjne dla potrzeb </w:t>
      </w:r>
      <w:r w:rsidR="004D7CE5" w:rsidRPr="00C17207">
        <w:rPr>
          <w:rFonts w:asciiTheme="minorHAnsi" w:hAnsiTheme="minorHAnsi" w:cstheme="minorHAnsi"/>
          <w:b/>
          <w:i/>
          <w:sz w:val="18"/>
          <w:szCs w:val="18"/>
        </w:rPr>
        <w:t>dzieci uczęszczających do Zespołu Szkolno-Przedszkolnego  Nr 1</w:t>
      </w:r>
      <w:r w:rsidR="008825BB">
        <w:rPr>
          <w:rFonts w:asciiTheme="minorHAnsi" w:hAnsiTheme="minorHAnsi" w:cstheme="minorHAnsi"/>
          <w:b/>
          <w:i/>
          <w:sz w:val="18"/>
          <w:szCs w:val="18"/>
        </w:rPr>
        <w:t>5</w:t>
      </w:r>
      <w:r w:rsidR="004D7CE5" w:rsidRPr="00C17207">
        <w:rPr>
          <w:rFonts w:asciiTheme="minorHAnsi" w:hAnsiTheme="minorHAnsi" w:cstheme="minorHAnsi"/>
          <w:b/>
          <w:i/>
          <w:sz w:val="18"/>
          <w:szCs w:val="18"/>
        </w:rPr>
        <w:t xml:space="preserve">  we Wrocławiu.</w:t>
      </w:r>
    </w:p>
    <w:p w14:paraId="1F0E79D4" w14:textId="77777777" w:rsidR="004D7CE5" w:rsidRPr="00C17207" w:rsidRDefault="004D7CE5" w:rsidP="004D7CE5">
      <w:pPr>
        <w:jc w:val="center"/>
        <w:outlineLvl w:val="0"/>
        <w:rPr>
          <w:rFonts w:asciiTheme="minorHAnsi" w:hAnsiTheme="minorHAnsi" w:cstheme="minorHAnsi"/>
          <w:b/>
          <w:bCs/>
          <w:sz w:val="18"/>
          <w:szCs w:val="18"/>
        </w:rPr>
      </w:pPr>
      <w:r w:rsidRPr="00C17207">
        <w:rPr>
          <w:rFonts w:asciiTheme="minorHAnsi" w:hAnsiTheme="minorHAnsi" w:cstheme="minorHAnsi"/>
          <w:b/>
          <w:bCs/>
          <w:sz w:val="18"/>
          <w:szCs w:val="18"/>
        </w:rPr>
        <w:t>CPV 55.52.31.00-3, 55.52.40.00-9, 55.52.00.00-1, 55.52.12.00-0.</w:t>
      </w:r>
    </w:p>
    <w:p w14:paraId="6C112ADF" w14:textId="09648985" w:rsidR="00CB00CF" w:rsidRPr="00C17207" w:rsidRDefault="00CB00CF" w:rsidP="004D7CE5">
      <w:pPr>
        <w:rPr>
          <w:rFonts w:ascii="Calibri" w:hAnsi="Calibri" w:cs="Calibri"/>
          <w:b/>
          <w:sz w:val="18"/>
          <w:szCs w:val="18"/>
        </w:rPr>
      </w:pPr>
    </w:p>
    <w:p w14:paraId="69A68EF1" w14:textId="77777777" w:rsidR="006D3F50" w:rsidRPr="00C17207" w:rsidRDefault="006D3F50" w:rsidP="005102C6">
      <w:pPr>
        <w:ind w:left="360" w:hanging="360"/>
        <w:rPr>
          <w:rFonts w:asciiTheme="minorHAnsi" w:hAnsiTheme="minorHAnsi" w:cstheme="minorHAnsi"/>
          <w:b/>
          <w:i/>
          <w:sz w:val="18"/>
          <w:szCs w:val="18"/>
        </w:rPr>
      </w:pPr>
    </w:p>
    <w:p w14:paraId="35C69CFA" w14:textId="77777777" w:rsidR="006D3F50" w:rsidRPr="00C17207" w:rsidRDefault="006D3F50" w:rsidP="006D3F50">
      <w:pPr>
        <w:ind w:left="360" w:hanging="360"/>
        <w:rPr>
          <w:rFonts w:asciiTheme="minorHAnsi" w:hAnsiTheme="minorHAnsi" w:cstheme="minorHAnsi"/>
          <w:b/>
          <w:sz w:val="18"/>
          <w:szCs w:val="18"/>
        </w:rPr>
      </w:pPr>
    </w:p>
    <w:p w14:paraId="1F80EC1A" w14:textId="77777777" w:rsidR="00C179A2" w:rsidRPr="00C17207" w:rsidRDefault="00C179A2" w:rsidP="006D3F50">
      <w:pPr>
        <w:pStyle w:val="Standard"/>
        <w:rPr>
          <w:rFonts w:asciiTheme="minorHAnsi" w:hAnsiTheme="minorHAnsi" w:cstheme="minorHAnsi"/>
          <w:b/>
          <w:bCs/>
          <w:spacing w:val="4"/>
          <w:sz w:val="18"/>
          <w:szCs w:val="18"/>
        </w:rPr>
      </w:pPr>
    </w:p>
    <w:p w14:paraId="2FEE6DA6" w14:textId="77777777" w:rsidR="00213955" w:rsidRPr="00C17207" w:rsidRDefault="00213955" w:rsidP="000B3EDE">
      <w:pPr>
        <w:pStyle w:val="Zwykytekst"/>
        <w:numPr>
          <w:ilvl w:val="1"/>
          <w:numId w:val="77"/>
        </w:numPr>
        <w:suppressAutoHyphens/>
        <w:spacing w:before="120" w:after="120" w:line="276" w:lineRule="auto"/>
        <w:ind w:left="426" w:hanging="422"/>
        <w:jc w:val="both"/>
        <w:rPr>
          <w:rFonts w:ascii="Calibri" w:hAnsi="Calibri" w:cs="Calibri"/>
          <w:spacing w:val="4"/>
          <w:sz w:val="18"/>
          <w:szCs w:val="18"/>
        </w:rPr>
      </w:pPr>
      <w:r w:rsidRPr="00C17207">
        <w:rPr>
          <w:rFonts w:ascii="Calibri" w:hAnsi="Calibri" w:cs="Calibri"/>
          <w:spacing w:val="4"/>
          <w:sz w:val="18"/>
          <w:szCs w:val="18"/>
        </w:rPr>
        <w:t xml:space="preserve">Oświadczam, że nie podlegam wykluczeniu z postępowania na podstawie art. 108 ust. 1 oraz art. 109 ust. 1 ustawy </w:t>
      </w:r>
      <w:proofErr w:type="spellStart"/>
      <w:r w:rsidRPr="00C17207">
        <w:rPr>
          <w:rFonts w:ascii="Calibri" w:hAnsi="Calibri" w:cs="Calibri"/>
          <w:spacing w:val="4"/>
          <w:sz w:val="18"/>
          <w:szCs w:val="18"/>
        </w:rPr>
        <w:t>Pzp</w:t>
      </w:r>
      <w:proofErr w:type="spellEnd"/>
      <w:r w:rsidRPr="00C17207">
        <w:rPr>
          <w:rFonts w:ascii="Calibri" w:hAnsi="Calibri" w:cs="Calibri"/>
          <w:sz w:val="18"/>
          <w:szCs w:val="18"/>
        </w:rPr>
        <w:t xml:space="preserve"> w zakresie wskazanym przez Zamawiającego w SWZ</w:t>
      </w:r>
      <w:r w:rsidRPr="00C17207">
        <w:rPr>
          <w:rFonts w:ascii="Calibri" w:hAnsi="Calibri" w:cs="Calibri"/>
          <w:spacing w:val="4"/>
          <w:sz w:val="18"/>
          <w:szCs w:val="18"/>
        </w:rPr>
        <w:t>;</w:t>
      </w:r>
    </w:p>
    <w:p w14:paraId="68F148BA" w14:textId="77777777" w:rsidR="00213955" w:rsidRPr="00C17207" w:rsidRDefault="00213955" w:rsidP="000B3EDE">
      <w:pPr>
        <w:pStyle w:val="Akapitzlist"/>
        <w:numPr>
          <w:ilvl w:val="1"/>
          <w:numId w:val="77"/>
        </w:numPr>
        <w:ind w:left="426" w:hanging="426"/>
        <w:jc w:val="both"/>
        <w:rPr>
          <w:rFonts w:ascii="Calibri" w:hAnsi="Calibri" w:cs="Calibri"/>
          <w:spacing w:val="4"/>
          <w:sz w:val="18"/>
          <w:szCs w:val="18"/>
          <w:lang w:eastAsia="pl-PL"/>
        </w:rPr>
      </w:pPr>
      <w:r w:rsidRPr="00C17207">
        <w:rPr>
          <w:rFonts w:ascii="Calibri" w:hAnsi="Calibri" w:cs="Calibri"/>
          <w:spacing w:val="4"/>
          <w:sz w:val="18"/>
          <w:szCs w:val="18"/>
          <w:lang w:eastAsia="pl-PL"/>
        </w:rPr>
        <w:t>Oświadczam, że nie podlegam wykluczeniu z postępowania na podstawie art. 7 ust. 1 ustawy z dnia 13 kwietnia 2022r. o szczególnych rozwiązaniach w zakresie przeciwdziałania wspieraniu agresji na Ukrainę oraz służących ochronie bezpieczeństwa narodowego.</w:t>
      </w:r>
    </w:p>
    <w:p w14:paraId="0B7FF618" w14:textId="77777777" w:rsidR="00213955" w:rsidRPr="00C17207" w:rsidRDefault="00213955" w:rsidP="000B3EDE">
      <w:pPr>
        <w:pStyle w:val="Zwykytekst"/>
        <w:numPr>
          <w:ilvl w:val="1"/>
          <w:numId w:val="77"/>
        </w:numPr>
        <w:suppressAutoHyphens/>
        <w:spacing w:before="120" w:after="120" w:line="276" w:lineRule="auto"/>
        <w:ind w:left="426" w:hanging="422"/>
        <w:jc w:val="both"/>
        <w:rPr>
          <w:rFonts w:ascii="Calibri" w:hAnsi="Calibri" w:cs="Calibri"/>
          <w:spacing w:val="4"/>
          <w:sz w:val="18"/>
          <w:szCs w:val="18"/>
        </w:rPr>
      </w:pPr>
      <w:r w:rsidRPr="00C17207">
        <w:rPr>
          <w:rFonts w:ascii="Calibri" w:hAnsi="Calibri" w:cs="Calibri"/>
          <w:spacing w:val="4"/>
          <w:sz w:val="18"/>
          <w:szCs w:val="18"/>
        </w:rPr>
        <w:t xml:space="preserve">Oświadczam, że zachodzą wobec mnie podstawy wykluczenia z postępowania na podstawie art. …………. ustawy </w:t>
      </w:r>
      <w:proofErr w:type="spellStart"/>
      <w:r w:rsidRPr="00C17207">
        <w:rPr>
          <w:rFonts w:ascii="Calibri" w:hAnsi="Calibri" w:cs="Calibri"/>
          <w:spacing w:val="4"/>
          <w:sz w:val="18"/>
          <w:szCs w:val="18"/>
        </w:rPr>
        <w:t>Pzp</w:t>
      </w:r>
      <w:proofErr w:type="spellEnd"/>
      <w:r w:rsidRPr="00C17207">
        <w:rPr>
          <w:rStyle w:val="Odwoanieprzypisudolnego"/>
          <w:rFonts w:ascii="Calibri" w:hAnsi="Calibri" w:cs="Calibri"/>
          <w:spacing w:val="4"/>
          <w:sz w:val="18"/>
          <w:szCs w:val="18"/>
        </w:rPr>
        <w:footnoteReference w:id="8"/>
      </w:r>
      <w:r w:rsidRPr="00C17207">
        <w:rPr>
          <w:rFonts w:ascii="Calibri" w:hAnsi="Calibri" w:cs="Calibri"/>
          <w:spacing w:val="4"/>
          <w:sz w:val="18"/>
          <w:szCs w:val="18"/>
        </w:rPr>
        <w:t xml:space="preserve">. Jednocześnie oświadczam, że w związku z ww. okolicznością, na podstawie art. 110 ust. 2 ustawy </w:t>
      </w:r>
      <w:proofErr w:type="spellStart"/>
      <w:r w:rsidRPr="00C17207">
        <w:rPr>
          <w:rFonts w:ascii="Calibri" w:hAnsi="Calibri" w:cs="Calibri"/>
          <w:spacing w:val="4"/>
          <w:sz w:val="18"/>
          <w:szCs w:val="18"/>
        </w:rPr>
        <w:t>Pzp</w:t>
      </w:r>
      <w:proofErr w:type="spellEnd"/>
      <w:r w:rsidRPr="00C17207">
        <w:rPr>
          <w:rFonts w:ascii="Calibri" w:hAnsi="Calibri" w:cs="Calibri"/>
          <w:spacing w:val="4"/>
          <w:sz w:val="18"/>
          <w:szCs w:val="18"/>
        </w:rPr>
        <w:t xml:space="preserve"> podjąłem następujące środki naprawcze: …………………………………………………………………………………;</w:t>
      </w:r>
    </w:p>
    <w:p w14:paraId="4710A71F" w14:textId="77777777" w:rsidR="00213955" w:rsidRPr="00C17207" w:rsidRDefault="00213955" w:rsidP="000B3EDE">
      <w:pPr>
        <w:pStyle w:val="Zwykytekst"/>
        <w:numPr>
          <w:ilvl w:val="1"/>
          <w:numId w:val="77"/>
        </w:numPr>
        <w:suppressAutoHyphens/>
        <w:spacing w:before="120" w:after="120" w:line="276" w:lineRule="auto"/>
        <w:ind w:left="426" w:hanging="422"/>
        <w:jc w:val="both"/>
        <w:rPr>
          <w:rFonts w:ascii="Calibri" w:hAnsi="Calibri" w:cs="Calibri"/>
          <w:spacing w:val="4"/>
          <w:sz w:val="18"/>
          <w:szCs w:val="18"/>
        </w:rPr>
      </w:pPr>
      <w:r w:rsidRPr="00C17207">
        <w:rPr>
          <w:rFonts w:ascii="Calibri" w:hAnsi="Calibri" w:cs="Calibri"/>
          <w:sz w:val="18"/>
          <w:szCs w:val="18"/>
        </w:rPr>
        <w:t>Oświadczam, że spełniam warunki udziału w postępowaniu w zakresie wskazanym przez Zamawiającego w SWZ;</w:t>
      </w:r>
    </w:p>
    <w:p w14:paraId="64E83723" w14:textId="77777777" w:rsidR="00213955" w:rsidRPr="00C17207" w:rsidRDefault="00213955" w:rsidP="000B3EDE">
      <w:pPr>
        <w:pStyle w:val="Zwykytekst"/>
        <w:numPr>
          <w:ilvl w:val="1"/>
          <w:numId w:val="77"/>
        </w:numPr>
        <w:suppressAutoHyphens/>
        <w:spacing w:before="120" w:after="120" w:line="276" w:lineRule="auto"/>
        <w:ind w:left="426" w:hanging="422"/>
        <w:jc w:val="both"/>
        <w:rPr>
          <w:rFonts w:ascii="Calibri" w:hAnsi="Calibri" w:cs="Calibri"/>
          <w:spacing w:val="4"/>
          <w:sz w:val="18"/>
          <w:szCs w:val="18"/>
        </w:rPr>
      </w:pPr>
      <w:r w:rsidRPr="00C17207">
        <w:rPr>
          <w:rFonts w:ascii="Calibri" w:hAnsi="Calibri" w:cs="Calibri"/>
          <w:spacing w:val="4"/>
          <w:sz w:val="18"/>
          <w:szCs w:val="18"/>
        </w:rPr>
        <w:t>Oświadczam, że podmiotowe środki dowodowe, tj.: ………………………………………… Zamawiający może uzyskać za pomocą bezpłatnych i ogólnodostępnych baz danych dostępnych pod adresem: ………………………………………………….. .</w:t>
      </w:r>
    </w:p>
    <w:p w14:paraId="3B98229D" w14:textId="77777777" w:rsidR="00213955" w:rsidRPr="00C17207" w:rsidRDefault="00213955" w:rsidP="000B3EDE">
      <w:pPr>
        <w:pStyle w:val="Zwykytekst"/>
        <w:numPr>
          <w:ilvl w:val="1"/>
          <w:numId w:val="77"/>
        </w:numPr>
        <w:suppressAutoHyphens/>
        <w:spacing w:before="120" w:after="120" w:line="276" w:lineRule="auto"/>
        <w:ind w:left="426" w:hanging="422"/>
        <w:jc w:val="both"/>
        <w:rPr>
          <w:rFonts w:ascii="Calibri" w:hAnsi="Calibri" w:cs="Calibri"/>
          <w:spacing w:val="4"/>
          <w:sz w:val="18"/>
          <w:szCs w:val="18"/>
        </w:rPr>
      </w:pPr>
      <w:r w:rsidRPr="00C17207">
        <w:rPr>
          <w:rFonts w:ascii="Calibri" w:hAnsi="Calibri" w:cs="Calibri"/>
          <w:sz w:val="18"/>
          <w:szCs w:val="18"/>
        </w:rPr>
        <w:t>Oświadczam, że w celu potwierdzenia spełniania warunków udziału w postępowaniu wskazanych przez Zamawiającego w SWZ, polegam na zdolnościach następujących podmiotów udostępniających zasoby</w:t>
      </w:r>
      <w:r w:rsidRPr="00C17207">
        <w:rPr>
          <w:rStyle w:val="Odwoanieprzypisudolnego"/>
          <w:rFonts w:ascii="Calibri" w:hAnsi="Calibri" w:cs="Calibri"/>
          <w:sz w:val="18"/>
          <w:szCs w:val="18"/>
        </w:rPr>
        <w:footnoteReference w:id="9"/>
      </w:r>
      <w:r w:rsidRPr="00C17207">
        <w:rPr>
          <w:rFonts w:ascii="Calibri" w:hAnsi="Calibri" w:cs="Calibri"/>
          <w:sz w:val="18"/>
          <w:szCs w:val="1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8"/>
        <w:gridCol w:w="4614"/>
      </w:tblGrid>
      <w:tr w:rsidR="00C17207" w:rsidRPr="00C17207" w14:paraId="2C618622" w14:textId="77777777" w:rsidTr="001178D8">
        <w:trPr>
          <w:trHeight w:val="214"/>
        </w:trPr>
        <w:tc>
          <w:tcPr>
            <w:tcW w:w="2493" w:type="pct"/>
            <w:tcBorders>
              <w:top w:val="single" w:sz="4" w:space="0" w:color="auto"/>
              <w:left w:val="single" w:sz="4" w:space="0" w:color="auto"/>
              <w:bottom w:val="single" w:sz="4" w:space="0" w:color="auto"/>
              <w:right w:val="single" w:sz="4" w:space="0" w:color="auto"/>
            </w:tcBorders>
            <w:shd w:val="clear" w:color="auto" w:fill="D9D9D9"/>
            <w:hideMark/>
          </w:tcPr>
          <w:p w14:paraId="5674C643" w14:textId="77777777" w:rsidR="00213955" w:rsidRPr="00C17207" w:rsidRDefault="00213955" w:rsidP="001178D8">
            <w:pPr>
              <w:pStyle w:val="Zwykytekst"/>
              <w:suppressAutoHyphens/>
              <w:spacing w:before="120" w:after="120" w:line="276" w:lineRule="auto"/>
              <w:jc w:val="center"/>
              <w:rPr>
                <w:rFonts w:ascii="Calibri" w:hAnsi="Calibri" w:cs="Calibri"/>
                <w:spacing w:val="4"/>
                <w:sz w:val="18"/>
                <w:szCs w:val="18"/>
              </w:rPr>
            </w:pPr>
            <w:r w:rsidRPr="00C17207">
              <w:rPr>
                <w:rFonts w:ascii="Calibri" w:hAnsi="Calibri" w:cs="Calibri"/>
                <w:spacing w:val="4"/>
                <w:sz w:val="18"/>
                <w:szCs w:val="18"/>
              </w:rPr>
              <w:t>Nazwa Podmiotu</w:t>
            </w:r>
          </w:p>
        </w:tc>
        <w:tc>
          <w:tcPr>
            <w:tcW w:w="2507" w:type="pct"/>
            <w:tcBorders>
              <w:top w:val="single" w:sz="4" w:space="0" w:color="auto"/>
              <w:left w:val="single" w:sz="4" w:space="0" w:color="auto"/>
              <w:bottom w:val="single" w:sz="4" w:space="0" w:color="auto"/>
              <w:right w:val="single" w:sz="4" w:space="0" w:color="auto"/>
            </w:tcBorders>
            <w:shd w:val="clear" w:color="auto" w:fill="D9D9D9"/>
            <w:hideMark/>
          </w:tcPr>
          <w:p w14:paraId="58E6E163" w14:textId="77777777" w:rsidR="00213955" w:rsidRPr="00C17207" w:rsidRDefault="00213955" w:rsidP="001178D8">
            <w:pPr>
              <w:pStyle w:val="Zwykytekst"/>
              <w:suppressAutoHyphens/>
              <w:spacing w:before="120" w:after="120" w:line="276" w:lineRule="auto"/>
              <w:jc w:val="center"/>
              <w:rPr>
                <w:rFonts w:ascii="Calibri" w:hAnsi="Calibri" w:cs="Calibri"/>
                <w:spacing w:val="4"/>
                <w:sz w:val="18"/>
                <w:szCs w:val="18"/>
              </w:rPr>
            </w:pPr>
            <w:r w:rsidRPr="00C17207">
              <w:rPr>
                <w:rFonts w:ascii="Calibri" w:hAnsi="Calibri" w:cs="Calibri"/>
                <w:spacing w:val="4"/>
                <w:sz w:val="18"/>
                <w:szCs w:val="18"/>
              </w:rPr>
              <w:t>Zakres udostępnianych zasobów</w:t>
            </w:r>
          </w:p>
        </w:tc>
      </w:tr>
      <w:tr w:rsidR="00C17207" w:rsidRPr="00C17207" w14:paraId="01A1302A" w14:textId="77777777" w:rsidTr="001178D8">
        <w:trPr>
          <w:trHeight w:val="278"/>
        </w:trPr>
        <w:tc>
          <w:tcPr>
            <w:tcW w:w="2493" w:type="pct"/>
            <w:tcBorders>
              <w:top w:val="single" w:sz="4" w:space="0" w:color="auto"/>
              <w:left w:val="single" w:sz="4" w:space="0" w:color="auto"/>
              <w:bottom w:val="single" w:sz="4" w:space="0" w:color="auto"/>
              <w:right w:val="single" w:sz="4" w:space="0" w:color="auto"/>
            </w:tcBorders>
            <w:shd w:val="clear" w:color="auto" w:fill="auto"/>
            <w:vAlign w:val="center"/>
          </w:tcPr>
          <w:p w14:paraId="346380CC" w14:textId="77777777" w:rsidR="00213955" w:rsidRPr="00C17207" w:rsidRDefault="00213955" w:rsidP="001178D8">
            <w:pPr>
              <w:pStyle w:val="Zwykytekst"/>
              <w:suppressAutoHyphens/>
              <w:spacing w:before="120" w:after="120" w:line="276" w:lineRule="auto"/>
              <w:jc w:val="both"/>
              <w:rPr>
                <w:rFonts w:ascii="Calibri" w:hAnsi="Calibri" w:cs="Calibri"/>
                <w:spacing w:val="4"/>
                <w:sz w:val="18"/>
                <w:szCs w:val="18"/>
              </w:rPr>
            </w:pPr>
          </w:p>
        </w:tc>
        <w:tc>
          <w:tcPr>
            <w:tcW w:w="2507" w:type="pct"/>
            <w:tcBorders>
              <w:top w:val="single" w:sz="4" w:space="0" w:color="auto"/>
              <w:left w:val="single" w:sz="4" w:space="0" w:color="auto"/>
              <w:bottom w:val="single" w:sz="4" w:space="0" w:color="auto"/>
              <w:right w:val="single" w:sz="4" w:space="0" w:color="auto"/>
            </w:tcBorders>
            <w:shd w:val="clear" w:color="auto" w:fill="auto"/>
            <w:vAlign w:val="center"/>
          </w:tcPr>
          <w:p w14:paraId="6850DFA8" w14:textId="77777777" w:rsidR="00213955" w:rsidRPr="00C17207" w:rsidRDefault="00213955" w:rsidP="001178D8">
            <w:pPr>
              <w:pStyle w:val="Zwykytekst"/>
              <w:suppressAutoHyphens/>
              <w:spacing w:before="120" w:after="120" w:line="276" w:lineRule="auto"/>
              <w:jc w:val="both"/>
              <w:rPr>
                <w:rFonts w:ascii="Calibri" w:hAnsi="Calibri" w:cs="Calibri"/>
                <w:spacing w:val="4"/>
                <w:sz w:val="18"/>
                <w:szCs w:val="18"/>
              </w:rPr>
            </w:pPr>
          </w:p>
        </w:tc>
      </w:tr>
      <w:tr w:rsidR="00C17207" w:rsidRPr="00C17207" w14:paraId="5A29C812" w14:textId="77777777" w:rsidTr="001178D8">
        <w:tc>
          <w:tcPr>
            <w:tcW w:w="2493" w:type="pct"/>
            <w:tcBorders>
              <w:top w:val="single" w:sz="4" w:space="0" w:color="auto"/>
              <w:left w:val="single" w:sz="4" w:space="0" w:color="auto"/>
              <w:bottom w:val="single" w:sz="4" w:space="0" w:color="auto"/>
              <w:right w:val="single" w:sz="4" w:space="0" w:color="auto"/>
            </w:tcBorders>
            <w:shd w:val="clear" w:color="auto" w:fill="auto"/>
          </w:tcPr>
          <w:p w14:paraId="1FC15F9A" w14:textId="77777777" w:rsidR="00213955" w:rsidRPr="00C17207" w:rsidRDefault="00213955" w:rsidP="001178D8">
            <w:pPr>
              <w:pStyle w:val="Zwykytekst"/>
              <w:suppressAutoHyphens/>
              <w:spacing w:before="120" w:after="120" w:line="276" w:lineRule="auto"/>
              <w:jc w:val="both"/>
              <w:rPr>
                <w:rFonts w:ascii="Calibri" w:hAnsi="Calibri" w:cs="Calibri"/>
                <w:spacing w:val="4"/>
                <w:sz w:val="18"/>
                <w:szCs w:val="18"/>
              </w:rPr>
            </w:pPr>
          </w:p>
        </w:tc>
        <w:tc>
          <w:tcPr>
            <w:tcW w:w="2507" w:type="pct"/>
            <w:tcBorders>
              <w:top w:val="single" w:sz="4" w:space="0" w:color="auto"/>
              <w:left w:val="single" w:sz="4" w:space="0" w:color="auto"/>
              <w:bottom w:val="single" w:sz="4" w:space="0" w:color="auto"/>
              <w:right w:val="single" w:sz="4" w:space="0" w:color="auto"/>
            </w:tcBorders>
            <w:shd w:val="clear" w:color="auto" w:fill="auto"/>
          </w:tcPr>
          <w:p w14:paraId="587D4E18" w14:textId="77777777" w:rsidR="00213955" w:rsidRPr="00C17207" w:rsidRDefault="00213955" w:rsidP="001178D8">
            <w:pPr>
              <w:pStyle w:val="Zwykytekst"/>
              <w:suppressAutoHyphens/>
              <w:spacing w:before="120" w:after="120" w:line="276" w:lineRule="auto"/>
              <w:jc w:val="both"/>
              <w:rPr>
                <w:rFonts w:ascii="Calibri" w:hAnsi="Calibri" w:cs="Calibri"/>
                <w:spacing w:val="4"/>
                <w:sz w:val="18"/>
                <w:szCs w:val="18"/>
              </w:rPr>
            </w:pPr>
          </w:p>
        </w:tc>
      </w:tr>
    </w:tbl>
    <w:p w14:paraId="0FED3881" w14:textId="77777777" w:rsidR="00213955" w:rsidRPr="00C17207" w:rsidRDefault="00213955" w:rsidP="000B3EDE">
      <w:pPr>
        <w:pStyle w:val="Zwykytekst"/>
        <w:numPr>
          <w:ilvl w:val="1"/>
          <w:numId w:val="77"/>
        </w:numPr>
        <w:suppressAutoHyphens/>
        <w:spacing w:before="120" w:after="120" w:line="276" w:lineRule="auto"/>
        <w:ind w:left="426" w:hanging="422"/>
        <w:jc w:val="both"/>
        <w:rPr>
          <w:rFonts w:ascii="Calibri" w:hAnsi="Calibri" w:cs="Calibri"/>
          <w:spacing w:val="4"/>
          <w:sz w:val="18"/>
          <w:szCs w:val="18"/>
        </w:rPr>
      </w:pPr>
      <w:r w:rsidRPr="00C17207">
        <w:rPr>
          <w:rFonts w:ascii="Calibri" w:hAnsi="Calibri" w:cs="Calibr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A9D57CD" w14:textId="77777777" w:rsidR="00213955" w:rsidRPr="00C17207" w:rsidRDefault="00213955" w:rsidP="00213955">
      <w:pPr>
        <w:pStyle w:val="rozdzia"/>
        <w:rPr>
          <w:rFonts w:asciiTheme="minorHAnsi" w:hAnsiTheme="minorHAnsi" w:cstheme="minorHAnsi"/>
          <w:color w:val="auto"/>
        </w:rPr>
      </w:pPr>
    </w:p>
    <w:p w14:paraId="213E0A06" w14:textId="77777777" w:rsidR="00213955" w:rsidRPr="00C17207" w:rsidRDefault="00213955" w:rsidP="00213955">
      <w:pPr>
        <w:pStyle w:val="rozdzia"/>
        <w:rPr>
          <w:rFonts w:asciiTheme="minorHAnsi" w:hAnsiTheme="minorHAnsi" w:cstheme="minorHAnsi"/>
          <w:color w:val="auto"/>
        </w:rPr>
      </w:pPr>
      <w:r w:rsidRPr="00C17207">
        <w:rPr>
          <w:rFonts w:asciiTheme="minorHAnsi" w:hAnsiTheme="minorHAnsi" w:cstheme="minorHAnsi"/>
          <w:color w:val="auto"/>
        </w:rPr>
        <w:t xml:space="preserve">                     </w:t>
      </w:r>
    </w:p>
    <w:p w14:paraId="641344A5" w14:textId="77777777" w:rsidR="00213955" w:rsidRPr="00C17207" w:rsidRDefault="00213955" w:rsidP="00213955">
      <w:pPr>
        <w:pStyle w:val="Tekstpodstawowy"/>
        <w:jc w:val="right"/>
        <w:rPr>
          <w:rFonts w:asciiTheme="minorHAnsi" w:hAnsiTheme="minorHAnsi"/>
          <w:sz w:val="18"/>
          <w:szCs w:val="18"/>
        </w:rPr>
      </w:pPr>
    </w:p>
    <w:p w14:paraId="523D5E2F" w14:textId="77777777" w:rsidR="00213955" w:rsidRPr="00C17207" w:rsidRDefault="00213955" w:rsidP="00213955">
      <w:pPr>
        <w:pStyle w:val="Tekstpodstawowy"/>
        <w:jc w:val="right"/>
        <w:rPr>
          <w:rFonts w:asciiTheme="minorHAnsi" w:hAnsiTheme="minorHAnsi"/>
          <w:sz w:val="18"/>
          <w:szCs w:val="18"/>
        </w:rPr>
      </w:pPr>
    </w:p>
    <w:p w14:paraId="17530EAA" w14:textId="77777777" w:rsidR="00213955" w:rsidRPr="00C17207" w:rsidRDefault="00213955" w:rsidP="00213955">
      <w:pPr>
        <w:pStyle w:val="Tekstpodstawowy"/>
        <w:jc w:val="right"/>
        <w:rPr>
          <w:rFonts w:asciiTheme="minorHAnsi" w:hAnsiTheme="minorHAnsi"/>
          <w:sz w:val="18"/>
          <w:szCs w:val="18"/>
        </w:rPr>
      </w:pPr>
    </w:p>
    <w:p w14:paraId="68663E36" w14:textId="77777777" w:rsidR="00213955" w:rsidRPr="00C17207" w:rsidRDefault="00213955" w:rsidP="00213955">
      <w:pPr>
        <w:pStyle w:val="Tekstpodstawowy"/>
        <w:jc w:val="right"/>
        <w:rPr>
          <w:rFonts w:asciiTheme="minorHAnsi" w:hAnsiTheme="minorHAnsi"/>
          <w:sz w:val="18"/>
          <w:szCs w:val="18"/>
        </w:rPr>
      </w:pPr>
    </w:p>
    <w:p w14:paraId="356D8F22" w14:textId="77777777" w:rsidR="00213955" w:rsidRPr="00C17207" w:rsidRDefault="00213955" w:rsidP="00213955">
      <w:pPr>
        <w:pStyle w:val="Tekstpodstawowy"/>
        <w:jc w:val="right"/>
        <w:rPr>
          <w:rFonts w:asciiTheme="minorHAnsi" w:hAnsiTheme="minorHAnsi"/>
          <w:sz w:val="18"/>
          <w:szCs w:val="18"/>
        </w:rPr>
      </w:pPr>
    </w:p>
    <w:p w14:paraId="4718EC4F" w14:textId="77777777" w:rsidR="00213955" w:rsidRPr="00C17207" w:rsidRDefault="00213955" w:rsidP="00213955">
      <w:pPr>
        <w:pStyle w:val="Tekstpodstawowy"/>
        <w:jc w:val="right"/>
        <w:rPr>
          <w:rFonts w:asciiTheme="minorHAnsi" w:hAnsiTheme="minorHAnsi"/>
          <w:sz w:val="18"/>
          <w:szCs w:val="18"/>
        </w:rPr>
      </w:pPr>
    </w:p>
    <w:p w14:paraId="222E6E30" w14:textId="77777777" w:rsidR="009C49BD" w:rsidRPr="00C17207" w:rsidRDefault="009C49BD" w:rsidP="00D83267">
      <w:pPr>
        <w:pStyle w:val="Tekstpodstawowy"/>
        <w:jc w:val="right"/>
        <w:rPr>
          <w:rFonts w:asciiTheme="minorHAnsi" w:hAnsiTheme="minorHAnsi" w:cstheme="minorHAnsi"/>
          <w:sz w:val="18"/>
          <w:szCs w:val="18"/>
        </w:rPr>
      </w:pPr>
    </w:p>
    <w:p w14:paraId="6A45F8F5" w14:textId="77777777" w:rsidR="009C49BD" w:rsidRPr="00C17207" w:rsidRDefault="009C49BD" w:rsidP="00D83267">
      <w:pPr>
        <w:pStyle w:val="Tekstpodstawowy"/>
        <w:jc w:val="right"/>
        <w:rPr>
          <w:rFonts w:asciiTheme="minorHAnsi" w:hAnsiTheme="minorHAnsi" w:cstheme="minorHAnsi"/>
          <w:sz w:val="18"/>
          <w:szCs w:val="18"/>
        </w:rPr>
      </w:pPr>
    </w:p>
    <w:p w14:paraId="196CC0D3" w14:textId="77777777" w:rsidR="006A1712" w:rsidRPr="00C17207" w:rsidRDefault="006A1712" w:rsidP="00D83267">
      <w:pPr>
        <w:pStyle w:val="Tekstpodstawowy"/>
        <w:jc w:val="right"/>
        <w:rPr>
          <w:rFonts w:asciiTheme="minorHAnsi" w:hAnsiTheme="minorHAnsi" w:cstheme="minorHAnsi"/>
          <w:sz w:val="18"/>
          <w:szCs w:val="18"/>
        </w:rPr>
      </w:pPr>
    </w:p>
    <w:p w14:paraId="7C2E0EC1" w14:textId="77777777" w:rsidR="006A1712" w:rsidRPr="00C17207" w:rsidRDefault="006A1712" w:rsidP="00D83267">
      <w:pPr>
        <w:pStyle w:val="Tekstpodstawowy"/>
        <w:jc w:val="right"/>
        <w:rPr>
          <w:rFonts w:asciiTheme="minorHAnsi" w:hAnsiTheme="minorHAnsi" w:cstheme="minorHAnsi"/>
          <w:sz w:val="18"/>
          <w:szCs w:val="18"/>
        </w:rPr>
      </w:pPr>
    </w:p>
    <w:p w14:paraId="0DF8F37C" w14:textId="77777777" w:rsidR="006A1712" w:rsidRPr="00C17207" w:rsidRDefault="006A1712" w:rsidP="00D83267">
      <w:pPr>
        <w:pStyle w:val="Tekstpodstawowy"/>
        <w:jc w:val="right"/>
        <w:rPr>
          <w:rFonts w:asciiTheme="minorHAnsi" w:hAnsiTheme="minorHAnsi" w:cstheme="minorHAnsi"/>
          <w:sz w:val="18"/>
          <w:szCs w:val="18"/>
        </w:rPr>
      </w:pPr>
    </w:p>
    <w:p w14:paraId="22A188C8" w14:textId="77777777" w:rsidR="006A1712" w:rsidRPr="00C17207" w:rsidRDefault="006A1712" w:rsidP="00D83267">
      <w:pPr>
        <w:pStyle w:val="Tekstpodstawowy"/>
        <w:jc w:val="right"/>
        <w:rPr>
          <w:rFonts w:asciiTheme="minorHAnsi" w:hAnsiTheme="minorHAnsi" w:cstheme="minorHAnsi"/>
          <w:sz w:val="18"/>
          <w:szCs w:val="18"/>
        </w:rPr>
      </w:pPr>
    </w:p>
    <w:p w14:paraId="15AC4DE5" w14:textId="77777777" w:rsidR="006A1712" w:rsidRPr="00C17207" w:rsidRDefault="006A1712" w:rsidP="006A1712">
      <w:pPr>
        <w:pStyle w:val="Tekstpodstawowy"/>
        <w:jc w:val="right"/>
        <w:rPr>
          <w:rFonts w:asciiTheme="minorHAnsi" w:hAnsiTheme="minorHAnsi" w:cstheme="minorHAnsi"/>
          <w:sz w:val="18"/>
          <w:szCs w:val="18"/>
        </w:rPr>
      </w:pPr>
      <w:r w:rsidRPr="00C17207">
        <w:rPr>
          <w:rFonts w:asciiTheme="minorHAnsi" w:hAnsiTheme="minorHAnsi" w:cstheme="minorHAnsi"/>
          <w:sz w:val="18"/>
          <w:szCs w:val="18"/>
        </w:rPr>
        <w:t>Załącznik nr 2A</w:t>
      </w:r>
    </w:p>
    <w:p w14:paraId="0E351652" w14:textId="77777777" w:rsidR="006A1712" w:rsidRPr="00C17207" w:rsidRDefault="006A1712" w:rsidP="006A1712">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C17207" w:rsidRPr="00C17207" w14:paraId="5867DAA6" w14:textId="77777777" w:rsidTr="006A1712">
        <w:trPr>
          <w:trHeight w:val="752"/>
        </w:trPr>
        <w:tc>
          <w:tcPr>
            <w:tcW w:w="9214" w:type="dxa"/>
            <w:shd w:val="clear" w:color="auto" w:fill="CCCCCC"/>
            <w:vAlign w:val="center"/>
          </w:tcPr>
          <w:p w14:paraId="25A6103F" w14:textId="77777777" w:rsidR="006A1712" w:rsidRPr="00C17207" w:rsidRDefault="006A1712" w:rsidP="006A1712">
            <w:pPr>
              <w:spacing w:before="120" w:after="120"/>
              <w:ind w:right="73"/>
              <w:jc w:val="center"/>
              <w:rPr>
                <w:rFonts w:asciiTheme="minorHAnsi" w:hAnsiTheme="minorHAnsi" w:cstheme="minorHAnsi"/>
                <w:b/>
                <w:sz w:val="18"/>
                <w:szCs w:val="18"/>
              </w:rPr>
            </w:pPr>
            <w:r w:rsidRPr="00C17207">
              <w:rPr>
                <w:rFonts w:asciiTheme="minorHAnsi" w:hAnsiTheme="minorHAnsi" w:cstheme="minorHAnsi"/>
                <w:b/>
                <w:sz w:val="18"/>
                <w:szCs w:val="18"/>
              </w:rPr>
              <w:t>OŚWIADCZENIE WYKONAWCY O AKTUALNOŚCI OŚWIADCZENIA ZGODNEGO Z ART.125 UST.1 PZP</w:t>
            </w:r>
          </w:p>
          <w:p w14:paraId="6ECA0D29" w14:textId="77777777" w:rsidR="006A1712" w:rsidRPr="00C17207" w:rsidRDefault="006A1712" w:rsidP="006A1712">
            <w:pPr>
              <w:spacing w:before="120" w:after="120"/>
              <w:jc w:val="center"/>
              <w:rPr>
                <w:rFonts w:asciiTheme="minorHAnsi" w:hAnsiTheme="minorHAnsi" w:cstheme="minorHAnsi"/>
                <w:b/>
                <w:bCs/>
                <w:iCs/>
                <w:sz w:val="18"/>
                <w:szCs w:val="18"/>
              </w:rPr>
            </w:pPr>
            <w:r w:rsidRPr="00C17207">
              <w:rPr>
                <w:rFonts w:asciiTheme="minorHAnsi" w:hAnsiTheme="minorHAnsi" w:cstheme="minorHAnsi"/>
                <w:b/>
                <w:bCs/>
                <w:iCs/>
                <w:sz w:val="18"/>
                <w:szCs w:val="18"/>
              </w:rPr>
              <w:t xml:space="preserve"> </w:t>
            </w:r>
          </w:p>
        </w:tc>
      </w:tr>
    </w:tbl>
    <w:p w14:paraId="233BFCC8" w14:textId="77777777" w:rsidR="006A1712" w:rsidRPr="00C17207" w:rsidRDefault="006A1712" w:rsidP="006A1712">
      <w:pPr>
        <w:pStyle w:val="Zwykytekst"/>
        <w:suppressAutoHyphens/>
        <w:spacing w:before="120" w:after="120" w:line="360" w:lineRule="auto"/>
        <w:jc w:val="both"/>
        <w:rPr>
          <w:rFonts w:asciiTheme="minorHAnsi" w:hAnsiTheme="minorHAnsi" w:cstheme="minorHAnsi"/>
          <w:b/>
          <w:sz w:val="18"/>
          <w:szCs w:val="18"/>
        </w:rPr>
      </w:pPr>
    </w:p>
    <w:p w14:paraId="4F5D3C67" w14:textId="77777777" w:rsidR="006A1712" w:rsidRPr="00C17207" w:rsidRDefault="006A1712" w:rsidP="006A1712">
      <w:pPr>
        <w:pStyle w:val="Zwykytekst"/>
        <w:suppressAutoHyphens/>
        <w:spacing w:before="120" w:after="120" w:line="360" w:lineRule="auto"/>
        <w:jc w:val="both"/>
        <w:rPr>
          <w:rFonts w:asciiTheme="minorHAnsi" w:hAnsiTheme="minorHAnsi" w:cstheme="minorHAnsi"/>
          <w:bCs/>
          <w:sz w:val="18"/>
          <w:szCs w:val="18"/>
        </w:rPr>
      </w:pPr>
      <w:r w:rsidRPr="00C17207">
        <w:rPr>
          <w:rFonts w:asciiTheme="minorHAnsi" w:hAnsiTheme="minorHAnsi" w:cstheme="minorHAnsi"/>
          <w:bCs/>
          <w:sz w:val="18"/>
          <w:szCs w:val="18"/>
        </w:rPr>
        <w:t>Nazwa Wykonawcy: …………………………………………………………………………………………………………………………………………………………………..</w:t>
      </w:r>
    </w:p>
    <w:p w14:paraId="6D0E03B3" w14:textId="4FF7EFA9" w:rsidR="004D7CE5" w:rsidRPr="00C17207" w:rsidRDefault="006A1712" w:rsidP="004D7CE5">
      <w:pPr>
        <w:ind w:left="360" w:hanging="360"/>
        <w:jc w:val="center"/>
        <w:rPr>
          <w:rFonts w:asciiTheme="minorHAnsi" w:hAnsiTheme="minorHAnsi" w:cstheme="minorHAnsi"/>
          <w:b/>
          <w:i/>
          <w:sz w:val="18"/>
          <w:szCs w:val="18"/>
        </w:rPr>
      </w:pPr>
      <w:r w:rsidRPr="00C17207">
        <w:rPr>
          <w:rFonts w:asciiTheme="minorHAnsi" w:hAnsiTheme="minorHAnsi" w:cstheme="minorHAnsi"/>
          <w:spacing w:val="4"/>
          <w:sz w:val="18"/>
          <w:szCs w:val="18"/>
        </w:rPr>
        <w:t xml:space="preserve">Składając ofertę w postępowaniu o udzielenie zamówienia publicznego pn.: </w:t>
      </w:r>
      <w:r w:rsidR="004D7CE5" w:rsidRPr="00C17207">
        <w:rPr>
          <w:rFonts w:asciiTheme="minorHAnsi" w:hAnsiTheme="minorHAnsi" w:cstheme="minorHAnsi"/>
          <w:b/>
          <w:bCs/>
          <w:i/>
          <w:sz w:val="18"/>
          <w:szCs w:val="18"/>
        </w:rPr>
        <w:t xml:space="preserve">Usługi restauracyjne dla potrzeb </w:t>
      </w:r>
      <w:r w:rsidR="004D7CE5" w:rsidRPr="00C17207">
        <w:rPr>
          <w:rFonts w:asciiTheme="minorHAnsi" w:hAnsiTheme="minorHAnsi" w:cstheme="minorHAnsi"/>
          <w:b/>
          <w:i/>
          <w:sz w:val="18"/>
          <w:szCs w:val="18"/>
        </w:rPr>
        <w:t>dzieci uczęszczających do Zespołu Szkolno-Przedszkolnego  Nr 1</w:t>
      </w:r>
      <w:r w:rsidR="008825BB">
        <w:rPr>
          <w:rFonts w:asciiTheme="minorHAnsi" w:hAnsiTheme="minorHAnsi" w:cstheme="minorHAnsi"/>
          <w:b/>
          <w:i/>
          <w:sz w:val="18"/>
          <w:szCs w:val="18"/>
        </w:rPr>
        <w:t>5</w:t>
      </w:r>
      <w:r w:rsidR="004D7CE5" w:rsidRPr="00C17207">
        <w:rPr>
          <w:rFonts w:asciiTheme="minorHAnsi" w:hAnsiTheme="minorHAnsi" w:cstheme="minorHAnsi"/>
          <w:b/>
          <w:i/>
          <w:sz w:val="18"/>
          <w:szCs w:val="18"/>
        </w:rPr>
        <w:t xml:space="preserve">  we Wrocławiu.</w:t>
      </w:r>
    </w:p>
    <w:p w14:paraId="4DB0E343" w14:textId="77777777" w:rsidR="004D7CE5" w:rsidRPr="00C17207" w:rsidRDefault="004D7CE5" w:rsidP="004D7CE5">
      <w:pPr>
        <w:jc w:val="center"/>
        <w:outlineLvl w:val="0"/>
        <w:rPr>
          <w:rFonts w:asciiTheme="minorHAnsi" w:hAnsiTheme="minorHAnsi" w:cstheme="minorHAnsi"/>
          <w:b/>
          <w:bCs/>
          <w:sz w:val="18"/>
          <w:szCs w:val="18"/>
        </w:rPr>
      </w:pPr>
      <w:r w:rsidRPr="00C17207">
        <w:rPr>
          <w:rFonts w:asciiTheme="minorHAnsi" w:hAnsiTheme="minorHAnsi" w:cstheme="minorHAnsi"/>
          <w:b/>
          <w:bCs/>
          <w:sz w:val="18"/>
          <w:szCs w:val="18"/>
        </w:rPr>
        <w:t>CPV 55.52.31.00-3, 55.52.40.00-9, 55.52.00.00-1, 55.52.12.00-0.</w:t>
      </w:r>
    </w:p>
    <w:p w14:paraId="11824D57" w14:textId="160B5749" w:rsidR="00CB00CF" w:rsidRPr="00C17207" w:rsidRDefault="00CB00CF" w:rsidP="004D7CE5">
      <w:pPr>
        <w:rPr>
          <w:rFonts w:ascii="Calibri" w:hAnsi="Calibri" w:cs="Calibri"/>
          <w:b/>
          <w:sz w:val="18"/>
          <w:szCs w:val="18"/>
        </w:rPr>
      </w:pPr>
    </w:p>
    <w:p w14:paraId="4EDDBFD2" w14:textId="77777777" w:rsidR="006A1712" w:rsidRPr="00C17207" w:rsidRDefault="006A1712" w:rsidP="006A1712">
      <w:pPr>
        <w:ind w:left="360" w:hanging="360"/>
        <w:rPr>
          <w:rFonts w:asciiTheme="minorHAnsi" w:hAnsiTheme="minorHAnsi" w:cstheme="minorHAnsi"/>
          <w:b/>
          <w:sz w:val="18"/>
          <w:szCs w:val="18"/>
        </w:rPr>
      </w:pPr>
    </w:p>
    <w:p w14:paraId="2C14C47D" w14:textId="77777777" w:rsidR="006A1712" w:rsidRPr="00C17207" w:rsidRDefault="006A1712" w:rsidP="006A1712">
      <w:pPr>
        <w:ind w:left="360" w:hanging="360"/>
        <w:rPr>
          <w:rFonts w:asciiTheme="minorHAnsi" w:hAnsiTheme="minorHAnsi" w:cstheme="minorHAnsi"/>
          <w:b/>
          <w:bCs/>
          <w:spacing w:val="4"/>
          <w:sz w:val="18"/>
          <w:szCs w:val="18"/>
        </w:rPr>
      </w:pPr>
    </w:p>
    <w:p w14:paraId="33C2CA26" w14:textId="77777777" w:rsidR="006A1712" w:rsidRPr="00C17207" w:rsidRDefault="006A1712" w:rsidP="006A1712">
      <w:pPr>
        <w:pStyle w:val="Tekstpodstawowy2"/>
        <w:ind w:firstLine="360"/>
        <w:rPr>
          <w:rFonts w:asciiTheme="minorHAnsi" w:hAnsiTheme="minorHAnsi" w:cstheme="minorHAnsi"/>
          <w:b w:val="0"/>
          <w:sz w:val="18"/>
          <w:szCs w:val="18"/>
        </w:rPr>
      </w:pPr>
      <w:r w:rsidRPr="00C17207">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C17207">
        <w:rPr>
          <w:rFonts w:asciiTheme="minorHAnsi" w:hAnsiTheme="minorHAnsi" w:cstheme="minorHAnsi"/>
          <w:bCs w:val="0"/>
          <w:sz w:val="18"/>
          <w:szCs w:val="18"/>
        </w:rPr>
        <w:t>tj</w:t>
      </w:r>
      <w:proofErr w:type="spellEnd"/>
      <w:r w:rsidRPr="00C17207">
        <w:rPr>
          <w:rFonts w:asciiTheme="minorHAnsi" w:hAnsiTheme="minorHAnsi" w:cstheme="minorHAnsi"/>
          <w:bCs w:val="0"/>
          <w:sz w:val="18"/>
          <w:szCs w:val="18"/>
        </w:rPr>
        <w:t>:</w:t>
      </w:r>
    </w:p>
    <w:p w14:paraId="52D1EC5E" w14:textId="77777777" w:rsidR="006A1712" w:rsidRPr="00C17207" w:rsidRDefault="006A1712" w:rsidP="000B3EDE">
      <w:pPr>
        <w:pStyle w:val="Tekstpodstawowy2"/>
        <w:numPr>
          <w:ilvl w:val="0"/>
          <w:numId w:val="76"/>
        </w:numPr>
        <w:ind w:left="709" w:hanging="567"/>
        <w:rPr>
          <w:rFonts w:asciiTheme="minorHAnsi" w:hAnsiTheme="minorHAnsi" w:cstheme="minorHAnsi"/>
          <w:b w:val="0"/>
          <w:sz w:val="18"/>
          <w:szCs w:val="18"/>
        </w:rPr>
      </w:pPr>
      <w:r w:rsidRPr="00C17207">
        <w:rPr>
          <w:rFonts w:asciiTheme="minorHAnsi" w:hAnsiTheme="minorHAnsi" w:cstheme="minorHAnsi"/>
          <w:b w:val="0"/>
          <w:bCs w:val="0"/>
          <w:sz w:val="18"/>
          <w:szCs w:val="18"/>
        </w:rPr>
        <w:t>art. 108 ust. 1 pkt. 3 ustawy,</w:t>
      </w:r>
    </w:p>
    <w:p w14:paraId="5A65C6CF" w14:textId="77777777" w:rsidR="006A1712" w:rsidRPr="00C17207" w:rsidRDefault="006A1712" w:rsidP="000B3EDE">
      <w:pPr>
        <w:pStyle w:val="Tekstpodstawowy2"/>
        <w:numPr>
          <w:ilvl w:val="0"/>
          <w:numId w:val="76"/>
        </w:numPr>
        <w:ind w:left="709" w:hanging="567"/>
        <w:rPr>
          <w:rFonts w:asciiTheme="minorHAnsi" w:hAnsiTheme="minorHAnsi" w:cstheme="minorHAnsi"/>
          <w:b w:val="0"/>
          <w:sz w:val="18"/>
          <w:szCs w:val="18"/>
        </w:rPr>
      </w:pPr>
      <w:r w:rsidRPr="00C17207">
        <w:rPr>
          <w:rFonts w:asciiTheme="minorHAnsi" w:hAnsiTheme="minorHAnsi" w:cstheme="minorHAnsi"/>
          <w:b w:val="0"/>
          <w:bCs w:val="0"/>
          <w:sz w:val="18"/>
          <w:szCs w:val="18"/>
        </w:rPr>
        <w:t>art. 108 ust. 1 pkt. 4 ustawy, dotyczących orzeczenia zakazu ubiegania się o zamówienie publiczne tytułem środka zapobiegawczego,</w:t>
      </w:r>
    </w:p>
    <w:p w14:paraId="0D88EC49" w14:textId="77777777" w:rsidR="006A1712" w:rsidRPr="00C17207" w:rsidRDefault="006A1712" w:rsidP="000B3EDE">
      <w:pPr>
        <w:pStyle w:val="Tekstpodstawowy2"/>
        <w:numPr>
          <w:ilvl w:val="0"/>
          <w:numId w:val="76"/>
        </w:numPr>
        <w:ind w:left="709" w:hanging="567"/>
        <w:rPr>
          <w:rFonts w:asciiTheme="minorHAnsi" w:hAnsiTheme="minorHAnsi" w:cstheme="minorHAnsi"/>
          <w:b w:val="0"/>
          <w:sz w:val="18"/>
          <w:szCs w:val="18"/>
        </w:rPr>
      </w:pPr>
      <w:r w:rsidRPr="00C17207">
        <w:rPr>
          <w:rFonts w:asciiTheme="minorHAnsi" w:hAnsiTheme="minorHAnsi" w:cstheme="minorHAnsi"/>
          <w:b w:val="0"/>
          <w:bCs w:val="0"/>
          <w:sz w:val="18"/>
          <w:szCs w:val="18"/>
        </w:rPr>
        <w:t>art. 108 ust. 1 pkt. 6 ustawy.</w:t>
      </w:r>
    </w:p>
    <w:p w14:paraId="58DD7460" w14:textId="77777777" w:rsidR="006A1712" w:rsidRPr="00C17207" w:rsidRDefault="006A1712" w:rsidP="006A1712">
      <w:pPr>
        <w:pStyle w:val="Tekstpodstawowy"/>
        <w:jc w:val="right"/>
        <w:rPr>
          <w:rFonts w:asciiTheme="minorHAnsi" w:hAnsiTheme="minorHAnsi" w:cstheme="minorHAnsi"/>
          <w:sz w:val="18"/>
          <w:szCs w:val="18"/>
        </w:rPr>
      </w:pPr>
    </w:p>
    <w:p w14:paraId="42C66822" w14:textId="77777777" w:rsidR="006A1712" w:rsidRPr="00C17207" w:rsidRDefault="006A1712" w:rsidP="006A1712">
      <w:pPr>
        <w:pStyle w:val="Tekstpodstawowy"/>
        <w:rPr>
          <w:rFonts w:asciiTheme="minorHAnsi" w:hAnsiTheme="minorHAnsi" w:cstheme="minorHAnsi"/>
          <w:sz w:val="18"/>
          <w:szCs w:val="18"/>
        </w:rPr>
      </w:pPr>
      <w:r w:rsidRPr="00C17207">
        <w:rPr>
          <w:rFonts w:asciiTheme="minorHAnsi" w:hAnsiTheme="minorHAnsi" w:cstheme="minorHAnsi"/>
          <w:sz w:val="18"/>
          <w:szCs w:val="18"/>
        </w:rPr>
        <w:t>są nadal aktualne.</w:t>
      </w:r>
    </w:p>
    <w:p w14:paraId="5095B159" w14:textId="77777777" w:rsidR="006A1712" w:rsidRPr="00C17207" w:rsidRDefault="006A1712" w:rsidP="006A1712">
      <w:pPr>
        <w:pStyle w:val="Tekstpodstawowy"/>
        <w:jc w:val="right"/>
        <w:rPr>
          <w:rFonts w:asciiTheme="minorHAnsi" w:hAnsiTheme="minorHAnsi" w:cstheme="minorHAnsi"/>
          <w:sz w:val="18"/>
          <w:szCs w:val="18"/>
        </w:rPr>
      </w:pPr>
    </w:p>
    <w:p w14:paraId="19C18ABC" w14:textId="77777777" w:rsidR="006A1712" w:rsidRPr="00C17207" w:rsidRDefault="006A1712" w:rsidP="006A1712">
      <w:pPr>
        <w:pStyle w:val="Tekstpodstawowy"/>
        <w:jc w:val="right"/>
        <w:rPr>
          <w:rFonts w:asciiTheme="minorHAnsi" w:hAnsiTheme="minorHAnsi" w:cstheme="minorHAnsi"/>
          <w:sz w:val="18"/>
          <w:szCs w:val="18"/>
        </w:rPr>
      </w:pPr>
    </w:p>
    <w:p w14:paraId="30F41B40" w14:textId="77777777" w:rsidR="006A1712" w:rsidRPr="00C17207" w:rsidRDefault="006A1712" w:rsidP="006A1712">
      <w:pPr>
        <w:pStyle w:val="Tekstpodstawowy"/>
        <w:jc w:val="right"/>
        <w:rPr>
          <w:rFonts w:asciiTheme="minorHAnsi" w:hAnsiTheme="minorHAnsi" w:cstheme="minorHAnsi"/>
          <w:sz w:val="18"/>
          <w:szCs w:val="18"/>
        </w:rPr>
      </w:pPr>
    </w:p>
    <w:p w14:paraId="1FC62EA2" w14:textId="77777777" w:rsidR="006A1712" w:rsidRPr="00C17207" w:rsidRDefault="006A1712" w:rsidP="00D83267">
      <w:pPr>
        <w:pStyle w:val="Tekstpodstawowy"/>
        <w:jc w:val="right"/>
        <w:rPr>
          <w:rFonts w:asciiTheme="minorHAnsi" w:hAnsiTheme="minorHAnsi" w:cstheme="minorHAnsi"/>
          <w:sz w:val="18"/>
          <w:szCs w:val="18"/>
        </w:rPr>
      </w:pPr>
    </w:p>
    <w:p w14:paraId="10F7C22A" w14:textId="77777777" w:rsidR="006A1712" w:rsidRPr="00C17207" w:rsidRDefault="006A1712" w:rsidP="00D83267">
      <w:pPr>
        <w:pStyle w:val="Tekstpodstawowy"/>
        <w:jc w:val="right"/>
        <w:rPr>
          <w:rFonts w:asciiTheme="minorHAnsi" w:hAnsiTheme="minorHAnsi" w:cstheme="minorHAnsi"/>
          <w:sz w:val="18"/>
          <w:szCs w:val="18"/>
        </w:rPr>
      </w:pPr>
    </w:p>
    <w:p w14:paraId="0BE07969" w14:textId="77777777" w:rsidR="006A1712" w:rsidRPr="00C17207" w:rsidRDefault="006A1712" w:rsidP="00D83267">
      <w:pPr>
        <w:pStyle w:val="Tekstpodstawowy"/>
        <w:jc w:val="right"/>
        <w:rPr>
          <w:rFonts w:asciiTheme="minorHAnsi" w:hAnsiTheme="minorHAnsi" w:cstheme="minorHAnsi"/>
          <w:sz w:val="18"/>
          <w:szCs w:val="18"/>
        </w:rPr>
      </w:pPr>
    </w:p>
    <w:p w14:paraId="3D9E74CE" w14:textId="77777777" w:rsidR="006A1712" w:rsidRPr="00C17207" w:rsidRDefault="006A1712" w:rsidP="00D83267">
      <w:pPr>
        <w:pStyle w:val="Tekstpodstawowy"/>
        <w:jc w:val="right"/>
        <w:rPr>
          <w:rFonts w:asciiTheme="minorHAnsi" w:hAnsiTheme="minorHAnsi" w:cstheme="minorHAnsi"/>
          <w:sz w:val="18"/>
          <w:szCs w:val="18"/>
        </w:rPr>
      </w:pPr>
    </w:p>
    <w:p w14:paraId="02F3DD81" w14:textId="77777777" w:rsidR="006A1712" w:rsidRPr="00C17207" w:rsidRDefault="006A1712" w:rsidP="00D83267">
      <w:pPr>
        <w:pStyle w:val="Tekstpodstawowy"/>
        <w:jc w:val="right"/>
        <w:rPr>
          <w:rFonts w:asciiTheme="minorHAnsi" w:hAnsiTheme="minorHAnsi" w:cstheme="minorHAnsi"/>
          <w:sz w:val="18"/>
          <w:szCs w:val="18"/>
        </w:rPr>
      </w:pPr>
    </w:p>
    <w:p w14:paraId="60854918" w14:textId="77777777" w:rsidR="009C49BD" w:rsidRPr="00C17207" w:rsidRDefault="009C49BD" w:rsidP="00D83267">
      <w:pPr>
        <w:pStyle w:val="Tekstpodstawowy"/>
        <w:jc w:val="right"/>
        <w:rPr>
          <w:rFonts w:asciiTheme="minorHAnsi" w:hAnsiTheme="minorHAnsi" w:cstheme="minorHAnsi"/>
          <w:sz w:val="18"/>
          <w:szCs w:val="18"/>
        </w:rPr>
      </w:pPr>
    </w:p>
    <w:p w14:paraId="74521681" w14:textId="77777777" w:rsidR="009C49BD" w:rsidRPr="00C17207" w:rsidRDefault="009C49BD" w:rsidP="00D83267">
      <w:pPr>
        <w:pStyle w:val="Tekstpodstawowy"/>
        <w:jc w:val="right"/>
        <w:rPr>
          <w:rFonts w:asciiTheme="minorHAnsi" w:hAnsiTheme="minorHAnsi" w:cstheme="minorHAnsi"/>
          <w:sz w:val="18"/>
          <w:szCs w:val="18"/>
        </w:rPr>
      </w:pPr>
    </w:p>
    <w:p w14:paraId="0C363C37" w14:textId="77777777" w:rsidR="009C49BD" w:rsidRPr="00C17207" w:rsidRDefault="009C49BD" w:rsidP="00D83267">
      <w:pPr>
        <w:pStyle w:val="Tekstpodstawowy"/>
        <w:jc w:val="right"/>
        <w:rPr>
          <w:rFonts w:asciiTheme="minorHAnsi" w:hAnsiTheme="minorHAnsi" w:cstheme="minorHAnsi"/>
          <w:sz w:val="18"/>
          <w:szCs w:val="18"/>
        </w:rPr>
      </w:pPr>
    </w:p>
    <w:p w14:paraId="17B0CC72" w14:textId="77777777" w:rsidR="009C49BD" w:rsidRPr="00C17207" w:rsidRDefault="009C49BD" w:rsidP="00D83267">
      <w:pPr>
        <w:pStyle w:val="Tekstpodstawowy"/>
        <w:jc w:val="right"/>
        <w:rPr>
          <w:rFonts w:asciiTheme="minorHAnsi" w:hAnsiTheme="minorHAnsi" w:cstheme="minorHAnsi"/>
          <w:sz w:val="18"/>
          <w:szCs w:val="18"/>
        </w:rPr>
      </w:pPr>
    </w:p>
    <w:p w14:paraId="749FE94F" w14:textId="77777777" w:rsidR="009C49BD" w:rsidRPr="00C17207" w:rsidRDefault="009C49BD" w:rsidP="00D83267">
      <w:pPr>
        <w:pStyle w:val="Tekstpodstawowy"/>
        <w:jc w:val="right"/>
        <w:rPr>
          <w:rFonts w:asciiTheme="minorHAnsi" w:hAnsiTheme="minorHAnsi" w:cstheme="minorHAnsi"/>
          <w:sz w:val="18"/>
          <w:szCs w:val="18"/>
        </w:rPr>
      </w:pPr>
    </w:p>
    <w:p w14:paraId="35C668DF" w14:textId="77777777" w:rsidR="009C49BD" w:rsidRPr="00C17207" w:rsidRDefault="009C49BD" w:rsidP="00D83267">
      <w:pPr>
        <w:pStyle w:val="Tekstpodstawowy"/>
        <w:jc w:val="right"/>
        <w:rPr>
          <w:rFonts w:asciiTheme="minorHAnsi" w:hAnsiTheme="minorHAnsi" w:cstheme="minorHAnsi"/>
          <w:sz w:val="18"/>
          <w:szCs w:val="18"/>
        </w:rPr>
      </w:pPr>
    </w:p>
    <w:p w14:paraId="17B1FF84" w14:textId="77777777" w:rsidR="009C49BD" w:rsidRPr="00C17207" w:rsidRDefault="009C49BD" w:rsidP="00D83267">
      <w:pPr>
        <w:pStyle w:val="Tekstpodstawowy"/>
        <w:jc w:val="right"/>
        <w:rPr>
          <w:rFonts w:asciiTheme="minorHAnsi" w:hAnsiTheme="minorHAnsi" w:cstheme="minorHAnsi"/>
          <w:sz w:val="18"/>
          <w:szCs w:val="18"/>
        </w:rPr>
      </w:pPr>
    </w:p>
    <w:p w14:paraId="22A42FE4" w14:textId="77777777" w:rsidR="00C07629" w:rsidRPr="00C17207" w:rsidRDefault="00C07629" w:rsidP="00D83267">
      <w:pPr>
        <w:pStyle w:val="Tekstpodstawowy"/>
        <w:jc w:val="right"/>
        <w:rPr>
          <w:rFonts w:asciiTheme="minorHAnsi" w:hAnsiTheme="minorHAnsi" w:cstheme="minorHAnsi"/>
          <w:sz w:val="18"/>
          <w:szCs w:val="18"/>
        </w:rPr>
      </w:pPr>
      <w:r w:rsidRPr="00C17207">
        <w:rPr>
          <w:rFonts w:asciiTheme="minorHAnsi" w:hAnsiTheme="minorHAnsi" w:cstheme="minorHAnsi"/>
          <w:sz w:val="18"/>
          <w:szCs w:val="18"/>
        </w:rPr>
        <w:br w:type="page"/>
      </w:r>
    </w:p>
    <w:p w14:paraId="0FCDF581" w14:textId="77777777" w:rsidR="00A414FD" w:rsidRPr="00C17207" w:rsidRDefault="00A414FD" w:rsidP="00D83267">
      <w:pPr>
        <w:pStyle w:val="Tekstpodstawowy"/>
        <w:jc w:val="right"/>
        <w:rPr>
          <w:rFonts w:asciiTheme="minorHAnsi" w:hAnsiTheme="minorHAnsi" w:cstheme="minorHAnsi"/>
          <w:sz w:val="18"/>
          <w:szCs w:val="18"/>
        </w:rPr>
      </w:pPr>
      <w:r w:rsidRPr="00C17207">
        <w:rPr>
          <w:rFonts w:asciiTheme="minorHAnsi" w:hAnsiTheme="minorHAnsi" w:cstheme="minorHAnsi"/>
          <w:sz w:val="18"/>
          <w:szCs w:val="18"/>
        </w:rPr>
        <w:lastRenderedPageBreak/>
        <w:t xml:space="preserve">Załącznik nr </w:t>
      </w:r>
      <w:r w:rsidR="00C07629" w:rsidRPr="00C17207">
        <w:rPr>
          <w:rFonts w:asciiTheme="minorHAnsi" w:hAnsiTheme="minorHAnsi" w:cstheme="minorHAnsi"/>
          <w:sz w:val="18"/>
          <w:szCs w:val="18"/>
        </w:rPr>
        <w:t>3</w:t>
      </w:r>
    </w:p>
    <w:p w14:paraId="6B5007C3" w14:textId="77777777" w:rsidR="00EB06A1" w:rsidRPr="00C17207" w:rsidRDefault="00EB06A1" w:rsidP="00B938B9">
      <w:pPr>
        <w:pStyle w:val="Tekstpodstawowy"/>
        <w:jc w:val="right"/>
        <w:rPr>
          <w:rFonts w:asciiTheme="minorHAnsi" w:hAnsiTheme="minorHAnsi" w:cstheme="minorHAnsi"/>
          <w:sz w:val="18"/>
          <w:szCs w:val="18"/>
        </w:rPr>
      </w:pPr>
    </w:p>
    <w:p w14:paraId="7846C2FD" w14:textId="77777777" w:rsidR="002746A0" w:rsidRPr="00C17207" w:rsidRDefault="002746A0" w:rsidP="00B938B9">
      <w:pPr>
        <w:pStyle w:val="Tekstpodstawowy"/>
        <w:jc w:val="right"/>
        <w:rPr>
          <w:rFonts w:asciiTheme="minorHAnsi" w:hAnsiTheme="minorHAnsi" w:cstheme="minorHAnsi"/>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C17207" w:rsidRPr="00C17207" w14:paraId="777EADFC" w14:textId="77777777" w:rsidTr="00A369C8">
        <w:trPr>
          <w:trHeight w:val="646"/>
        </w:trPr>
        <w:tc>
          <w:tcPr>
            <w:tcW w:w="9214" w:type="dxa"/>
            <w:shd w:val="clear" w:color="auto" w:fill="CCCCCC"/>
            <w:vAlign w:val="center"/>
          </w:tcPr>
          <w:p w14:paraId="4DB36D8E" w14:textId="77777777" w:rsidR="00A369C8" w:rsidRPr="00C17207" w:rsidRDefault="00A369C8" w:rsidP="0065142A">
            <w:pPr>
              <w:widowControl w:val="0"/>
              <w:jc w:val="center"/>
              <w:rPr>
                <w:rFonts w:asciiTheme="minorHAnsi" w:hAnsiTheme="minorHAnsi" w:cstheme="minorHAnsi"/>
                <w:b/>
                <w:sz w:val="18"/>
                <w:szCs w:val="18"/>
              </w:rPr>
            </w:pPr>
            <w:r w:rsidRPr="00C17207">
              <w:rPr>
                <w:rFonts w:asciiTheme="minorHAnsi" w:hAnsiTheme="minorHAnsi" w:cstheme="minorHAnsi"/>
                <w:b/>
                <w:sz w:val="18"/>
                <w:szCs w:val="18"/>
              </w:rPr>
              <w:t>WYKAZ USŁUG</w:t>
            </w:r>
          </w:p>
        </w:tc>
      </w:tr>
    </w:tbl>
    <w:p w14:paraId="51E58EBD" w14:textId="77777777" w:rsidR="0065142A" w:rsidRPr="00C17207" w:rsidRDefault="0065142A" w:rsidP="006075B2">
      <w:pPr>
        <w:widowControl w:val="0"/>
        <w:tabs>
          <w:tab w:val="left" w:pos="0"/>
        </w:tabs>
        <w:jc w:val="both"/>
        <w:outlineLvl w:val="0"/>
        <w:rPr>
          <w:rFonts w:asciiTheme="minorHAnsi" w:hAnsiTheme="minorHAnsi" w:cstheme="minorHAnsi"/>
          <w:bCs/>
          <w:sz w:val="18"/>
          <w:szCs w:val="18"/>
        </w:rPr>
      </w:pPr>
    </w:p>
    <w:p w14:paraId="6EA1BB9A" w14:textId="77777777" w:rsidR="0065142A" w:rsidRPr="00C17207" w:rsidRDefault="0065142A" w:rsidP="006075B2">
      <w:pPr>
        <w:widowControl w:val="0"/>
        <w:tabs>
          <w:tab w:val="left" w:pos="0"/>
        </w:tabs>
        <w:jc w:val="both"/>
        <w:outlineLvl w:val="0"/>
        <w:rPr>
          <w:rFonts w:asciiTheme="minorHAnsi" w:hAnsiTheme="minorHAnsi" w:cstheme="minorHAnsi"/>
          <w:bCs/>
          <w:sz w:val="18"/>
          <w:szCs w:val="18"/>
        </w:rPr>
      </w:pPr>
    </w:p>
    <w:p w14:paraId="13B347B6" w14:textId="455A0D74" w:rsidR="004D7CE5" w:rsidRPr="00C17207" w:rsidRDefault="00A369C8" w:rsidP="004D7CE5">
      <w:pPr>
        <w:ind w:left="360" w:hanging="360"/>
        <w:rPr>
          <w:rFonts w:asciiTheme="minorHAnsi" w:hAnsiTheme="minorHAnsi" w:cstheme="minorHAnsi"/>
          <w:b/>
          <w:bCs/>
          <w:sz w:val="18"/>
          <w:szCs w:val="18"/>
        </w:rPr>
      </w:pPr>
      <w:bookmarkStart w:id="3" w:name="_Hlk66858659"/>
      <w:r w:rsidRPr="00C17207">
        <w:rPr>
          <w:rFonts w:asciiTheme="minorHAnsi" w:hAnsiTheme="minorHAnsi" w:cstheme="minorHAnsi"/>
          <w:bCs/>
          <w:sz w:val="18"/>
          <w:szCs w:val="18"/>
        </w:rPr>
        <w:t xml:space="preserve">Nazwa zadania: </w:t>
      </w:r>
      <w:bookmarkEnd w:id="3"/>
      <w:r w:rsidR="004D7CE5" w:rsidRPr="00C17207">
        <w:rPr>
          <w:rFonts w:asciiTheme="minorHAnsi" w:hAnsiTheme="minorHAnsi" w:cstheme="minorHAnsi"/>
          <w:b/>
          <w:bCs/>
          <w:i/>
          <w:sz w:val="18"/>
          <w:szCs w:val="18"/>
        </w:rPr>
        <w:t xml:space="preserve">Usługi restauracyjne dla potrzeb </w:t>
      </w:r>
      <w:r w:rsidR="004D7CE5" w:rsidRPr="00C17207">
        <w:rPr>
          <w:rFonts w:asciiTheme="minorHAnsi" w:hAnsiTheme="minorHAnsi" w:cstheme="minorHAnsi"/>
          <w:b/>
          <w:i/>
          <w:sz w:val="18"/>
          <w:szCs w:val="18"/>
        </w:rPr>
        <w:t>dzieci uczęszczających do Zespołu Szkolno-Przedszkolnego  Nr 1</w:t>
      </w:r>
      <w:r w:rsidR="008825BB">
        <w:rPr>
          <w:rFonts w:asciiTheme="minorHAnsi" w:hAnsiTheme="minorHAnsi" w:cstheme="minorHAnsi"/>
          <w:b/>
          <w:i/>
          <w:sz w:val="18"/>
          <w:szCs w:val="18"/>
        </w:rPr>
        <w:t>5</w:t>
      </w:r>
      <w:r w:rsidR="004D7CE5" w:rsidRPr="00C17207">
        <w:rPr>
          <w:rFonts w:asciiTheme="minorHAnsi" w:hAnsiTheme="minorHAnsi" w:cstheme="minorHAnsi"/>
          <w:b/>
          <w:i/>
          <w:sz w:val="18"/>
          <w:szCs w:val="18"/>
        </w:rPr>
        <w:t xml:space="preserve">  we Wrocławiu. </w:t>
      </w:r>
      <w:r w:rsidR="004D7CE5" w:rsidRPr="00C17207">
        <w:rPr>
          <w:rFonts w:asciiTheme="minorHAnsi" w:hAnsiTheme="minorHAnsi" w:cstheme="minorHAnsi"/>
          <w:b/>
          <w:bCs/>
          <w:sz w:val="18"/>
          <w:szCs w:val="18"/>
        </w:rPr>
        <w:t>CPV 55.52.31.00-3, 55.52.40.00-9, 55.52.00.00-1, 55.52.12.00-0.</w:t>
      </w:r>
    </w:p>
    <w:p w14:paraId="4DA70612" w14:textId="5FD2BA2D" w:rsidR="00CB00CF" w:rsidRPr="00C17207" w:rsidRDefault="00CB00CF" w:rsidP="004D7CE5">
      <w:pPr>
        <w:ind w:left="360" w:hanging="360"/>
        <w:rPr>
          <w:rFonts w:ascii="Calibri" w:hAnsi="Calibri" w:cs="Calibri"/>
          <w:b/>
          <w:i/>
          <w:sz w:val="18"/>
          <w:szCs w:val="18"/>
        </w:rPr>
      </w:pPr>
    </w:p>
    <w:p w14:paraId="1BA0B596" w14:textId="77777777" w:rsidR="00CB00CF" w:rsidRPr="00C17207" w:rsidRDefault="00CB00CF" w:rsidP="00CB00CF">
      <w:pPr>
        <w:ind w:left="360" w:hanging="360"/>
        <w:jc w:val="center"/>
        <w:rPr>
          <w:rFonts w:ascii="Calibri" w:hAnsi="Calibri" w:cs="Calibri"/>
          <w:b/>
          <w:sz w:val="18"/>
          <w:szCs w:val="18"/>
        </w:rPr>
      </w:pPr>
    </w:p>
    <w:p w14:paraId="7F62F52F" w14:textId="77777777" w:rsidR="005102C6" w:rsidRPr="00C17207" w:rsidRDefault="005102C6" w:rsidP="005102C6">
      <w:pPr>
        <w:ind w:left="360" w:hanging="360"/>
        <w:rPr>
          <w:rFonts w:asciiTheme="minorHAnsi" w:hAnsiTheme="minorHAnsi" w:cstheme="minorHAnsi"/>
          <w:b/>
          <w:i/>
          <w:sz w:val="18"/>
          <w:szCs w:val="18"/>
        </w:rPr>
      </w:pPr>
      <w:r w:rsidRPr="00C17207">
        <w:rPr>
          <w:rFonts w:asciiTheme="minorHAnsi" w:hAnsiTheme="minorHAnsi" w:cstheme="minorHAnsi"/>
          <w:b/>
          <w:i/>
          <w:sz w:val="18"/>
          <w:szCs w:val="18"/>
        </w:rPr>
        <w:t>.</w:t>
      </w:r>
    </w:p>
    <w:p w14:paraId="12650709" w14:textId="77777777" w:rsidR="00A369C8" w:rsidRPr="00C17207" w:rsidRDefault="00A369C8" w:rsidP="005102C6">
      <w:pPr>
        <w:ind w:left="360" w:hanging="360"/>
        <w:rPr>
          <w:rFonts w:asciiTheme="minorHAnsi" w:hAnsiTheme="minorHAnsi" w:cstheme="minorHAnsi"/>
          <w:bCs/>
          <w:sz w:val="18"/>
          <w:szCs w:val="18"/>
        </w:rPr>
      </w:pPr>
      <w:r w:rsidRPr="00C17207">
        <w:rPr>
          <w:rFonts w:asciiTheme="minorHAnsi" w:hAnsiTheme="minorHAnsi" w:cstheme="minorHAnsi"/>
          <w:bCs/>
          <w:sz w:val="18"/>
          <w:szCs w:val="18"/>
        </w:rPr>
        <w:t>Nazwa Wykonawcy: …………………………………………………………………………………………………………………………………………………………………..</w:t>
      </w:r>
    </w:p>
    <w:tbl>
      <w:tblPr>
        <w:tblW w:w="9479" w:type="dxa"/>
        <w:tblInd w:w="-203" w:type="dxa"/>
        <w:tblLayout w:type="fixed"/>
        <w:tblCellMar>
          <w:left w:w="10" w:type="dxa"/>
          <w:right w:w="10" w:type="dxa"/>
        </w:tblCellMar>
        <w:tblLook w:val="04A0" w:firstRow="1" w:lastRow="0" w:firstColumn="1" w:lastColumn="0" w:noHBand="0" w:noVBand="1"/>
      </w:tblPr>
      <w:tblGrid>
        <w:gridCol w:w="811"/>
        <w:gridCol w:w="1525"/>
        <w:gridCol w:w="1532"/>
        <w:gridCol w:w="1954"/>
        <w:gridCol w:w="1528"/>
        <w:gridCol w:w="2129"/>
      </w:tblGrid>
      <w:tr w:rsidR="00C17207" w:rsidRPr="00C17207" w14:paraId="0BD46D52" w14:textId="77777777" w:rsidTr="000F201F">
        <w:tc>
          <w:tcPr>
            <w:tcW w:w="8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CB9A98"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Lp.</w:t>
            </w:r>
          </w:p>
        </w:tc>
        <w:tc>
          <w:tcPr>
            <w:tcW w:w="15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5F68725"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Nazwa zadania</w:t>
            </w:r>
          </w:p>
          <w:p w14:paraId="1DAB6CB0" w14:textId="2AC2F103" w:rsidR="003C753E" w:rsidRPr="00C17207" w:rsidRDefault="003C753E" w:rsidP="000F201F">
            <w:pPr>
              <w:pStyle w:val="Standard"/>
              <w:jc w:val="center"/>
              <w:rPr>
                <w:rFonts w:asciiTheme="minorHAnsi" w:hAnsiTheme="minorHAnsi" w:cstheme="minorHAnsi"/>
                <w:i/>
                <w:sz w:val="18"/>
                <w:szCs w:val="18"/>
                <w:lang w:eastAsia="ar-SA"/>
              </w:rPr>
            </w:pPr>
            <w:r w:rsidRPr="00C17207">
              <w:rPr>
                <w:rFonts w:asciiTheme="minorHAnsi" w:hAnsiTheme="minorHAnsi" w:cstheme="minorHAnsi"/>
                <w:i/>
                <w:sz w:val="18"/>
                <w:szCs w:val="18"/>
                <w:lang w:eastAsia="ar-SA"/>
              </w:rPr>
              <w:t xml:space="preserve">W przypadku gdy zamówienie było realizowane na rzecz  Zamawiającego </w:t>
            </w:r>
            <w:r w:rsidRPr="00C17207">
              <w:rPr>
                <w:rFonts w:asciiTheme="minorHAnsi" w:hAnsiTheme="minorHAnsi" w:cstheme="minorHAnsi"/>
                <w:i/>
                <w:sz w:val="18"/>
                <w:szCs w:val="18"/>
                <w:lang w:eastAsia="ar-SA"/>
              </w:rPr>
              <w:br/>
              <w:t>(</w:t>
            </w:r>
            <w:r w:rsidR="004D7CE5" w:rsidRPr="00C17207">
              <w:rPr>
                <w:rFonts w:asciiTheme="minorHAnsi" w:hAnsiTheme="minorHAnsi" w:cstheme="minorHAnsi"/>
                <w:i/>
                <w:sz w:val="18"/>
                <w:szCs w:val="18"/>
                <w:lang w:eastAsia="ar-SA"/>
              </w:rPr>
              <w:t>ZSP nr 1</w:t>
            </w:r>
            <w:r w:rsidR="008825BB">
              <w:rPr>
                <w:rFonts w:asciiTheme="minorHAnsi" w:hAnsiTheme="minorHAnsi" w:cstheme="minorHAnsi"/>
                <w:i/>
                <w:sz w:val="18"/>
                <w:szCs w:val="18"/>
                <w:lang w:eastAsia="ar-SA"/>
              </w:rPr>
              <w:t>5</w:t>
            </w:r>
            <w:r w:rsidR="004D7CE5" w:rsidRPr="00C17207">
              <w:rPr>
                <w:rFonts w:asciiTheme="minorHAnsi" w:hAnsiTheme="minorHAnsi" w:cstheme="minorHAnsi"/>
                <w:i/>
                <w:sz w:val="18"/>
                <w:szCs w:val="18"/>
                <w:lang w:eastAsia="ar-SA"/>
              </w:rPr>
              <w:t xml:space="preserve"> </w:t>
            </w:r>
          </w:p>
          <w:p w14:paraId="54755209" w14:textId="77777777" w:rsidR="003C753E" w:rsidRPr="00C17207" w:rsidRDefault="003C753E" w:rsidP="000F201F">
            <w:pPr>
              <w:pStyle w:val="Standard"/>
              <w:jc w:val="center"/>
              <w:rPr>
                <w:rFonts w:asciiTheme="minorHAnsi" w:hAnsiTheme="minorHAnsi" w:cstheme="minorHAnsi"/>
                <w:i/>
                <w:sz w:val="18"/>
                <w:szCs w:val="18"/>
                <w:lang w:eastAsia="ar-SA"/>
              </w:rPr>
            </w:pPr>
            <w:r w:rsidRPr="00C17207">
              <w:rPr>
                <w:rFonts w:asciiTheme="minorHAnsi" w:hAnsiTheme="minorHAnsi" w:cstheme="minorHAnsi"/>
                <w:i/>
                <w:sz w:val="18"/>
                <w:szCs w:val="18"/>
                <w:lang w:eastAsia="ar-SA"/>
              </w:rPr>
              <w:t>we Wrocławiu)</w:t>
            </w:r>
          </w:p>
          <w:p w14:paraId="33D902A8" w14:textId="77777777" w:rsidR="003C753E" w:rsidRPr="00C17207" w:rsidRDefault="003C753E" w:rsidP="000F201F">
            <w:pPr>
              <w:pStyle w:val="Standard"/>
              <w:jc w:val="center"/>
              <w:rPr>
                <w:rFonts w:asciiTheme="minorHAnsi" w:hAnsiTheme="minorHAnsi" w:cstheme="minorHAnsi"/>
                <w:i/>
                <w:sz w:val="18"/>
                <w:szCs w:val="18"/>
                <w:lang w:eastAsia="ar-SA"/>
              </w:rPr>
            </w:pPr>
            <w:r w:rsidRPr="00C17207">
              <w:rPr>
                <w:rFonts w:asciiTheme="minorHAnsi" w:hAnsiTheme="minorHAnsi" w:cstheme="minorHAnsi"/>
                <w:i/>
                <w:sz w:val="18"/>
                <w:szCs w:val="18"/>
                <w:lang w:eastAsia="ar-SA"/>
              </w:rPr>
              <w:t>wpisać nr umowy*</w:t>
            </w:r>
          </w:p>
        </w:tc>
        <w:tc>
          <w:tcPr>
            <w:tcW w:w="1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47A347"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Ilość posiłków</w:t>
            </w:r>
          </w:p>
          <w:p w14:paraId="024F8FC5"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wydawanych jednorazowo w ramach jednej umowy.</w:t>
            </w:r>
          </w:p>
        </w:tc>
        <w:tc>
          <w:tcPr>
            <w:tcW w:w="1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4B3C27"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Nazwa zamawiającego</w:t>
            </w:r>
          </w:p>
        </w:tc>
        <w:tc>
          <w:tcPr>
            <w:tcW w:w="1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4F77DD"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Data realizacji</w:t>
            </w:r>
          </w:p>
          <w:p w14:paraId="49B64601"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od-do</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A883C7"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Doświadczenie</w:t>
            </w:r>
          </w:p>
        </w:tc>
      </w:tr>
      <w:tr w:rsidR="00C17207" w:rsidRPr="00C17207" w14:paraId="49855B9A" w14:textId="77777777" w:rsidTr="000F201F">
        <w:tc>
          <w:tcPr>
            <w:tcW w:w="8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72985C"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1</w:t>
            </w:r>
          </w:p>
        </w:tc>
        <w:tc>
          <w:tcPr>
            <w:tcW w:w="15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A4BFCC2"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2</w:t>
            </w:r>
          </w:p>
        </w:tc>
        <w:tc>
          <w:tcPr>
            <w:tcW w:w="1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2C515A"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3</w:t>
            </w:r>
          </w:p>
        </w:tc>
        <w:tc>
          <w:tcPr>
            <w:tcW w:w="1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F39D058"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4</w:t>
            </w:r>
          </w:p>
        </w:tc>
        <w:tc>
          <w:tcPr>
            <w:tcW w:w="1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7FABA7B"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5</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D0B390" w14:textId="77777777" w:rsidR="003C753E" w:rsidRPr="00C17207" w:rsidRDefault="003C753E" w:rsidP="000F201F">
            <w:pPr>
              <w:pStyle w:val="Standard"/>
              <w:jc w:val="center"/>
              <w:rPr>
                <w:rFonts w:asciiTheme="minorHAnsi" w:hAnsiTheme="minorHAnsi" w:cstheme="minorHAnsi"/>
                <w:b/>
                <w:sz w:val="18"/>
                <w:szCs w:val="18"/>
                <w:lang w:eastAsia="ar-SA"/>
              </w:rPr>
            </w:pPr>
            <w:r w:rsidRPr="00C17207">
              <w:rPr>
                <w:rFonts w:asciiTheme="minorHAnsi" w:hAnsiTheme="minorHAnsi" w:cstheme="minorHAnsi"/>
                <w:b/>
                <w:sz w:val="18"/>
                <w:szCs w:val="18"/>
                <w:lang w:eastAsia="ar-SA"/>
              </w:rPr>
              <w:t>6</w:t>
            </w:r>
          </w:p>
        </w:tc>
      </w:tr>
      <w:tr w:rsidR="00C17207" w:rsidRPr="00C17207" w14:paraId="2DD703C5" w14:textId="77777777" w:rsidTr="000F201F">
        <w:tc>
          <w:tcPr>
            <w:tcW w:w="8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C17F6F1"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p w14:paraId="5E6946C7" w14:textId="77777777" w:rsidR="003C753E" w:rsidRPr="00C17207" w:rsidRDefault="003C753E" w:rsidP="000F201F">
            <w:pPr>
              <w:pStyle w:val="Standard"/>
              <w:jc w:val="center"/>
              <w:rPr>
                <w:rFonts w:asciiTheme="minorHAnsi" w:hAnsiTheme="minorHAnsi" w:cstheme="minorHAnsi"/>
                <w:sz w:val="18"/>
                <w:szCs w:val="18"/>
                <w:lang w:eastAsia="ar-SA"/>
              </w:rPr>
            </w:pPr>
          </w:p>
          <w:p w14:paraId="07CD2839" w14:textId="77777777" w:rsidR="003C753E" w:rsidRPr="00C17207" w:rsidRDefault="003C753E" w:rsidP="000F201F">
            <w:pPr>
              <w:pStyle w:val="Standard"/>
              <w:jc w:val="center"/>
              <w:rPr>
                <w:rFonts w:asciiTheme="minorHAnsi" w:hAnsiTheme="minorHAnsi" w:cstheme="minorHAnsi"/>
                <w:sz w:val="18"/>
                <w:szCs w:val="18"/>
                <w:lang w:eastAsia="ar-SA"/>
              </w:rPr>
            </w:pPr>
          </w:p>
          <w:p w14:paraId="648CC3B5" w14:textId="77777777" w:rsidR="003C753E" w:rsidRPr="00C17207" w:rsidRDefault="003C753E" w:rsidP="000F201F">
            <w:pPr>
              <w:pStyle w:val="Standard"/>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1.</w:t>
            </w:r>
          </w:p>
        </w:tc>
        <w:tc>
          <w:tcPr>
            <w:tcW w:w="15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3CEF05"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Nazwa zadania:</w:t>
            </w:r>
          </w:p>
          <w:p w14:paraId="47AA3462"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w:t>
            </w:r>
          </w:p>
          <w:p w14:paraId="67A87BD3"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Nazwa podmiotu zlecającego zadanie:</w:t>
            </w:r>
          </w:p>
          <w:p w14:paraId="45A340E4"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w:t>
            </w:r>
          </w:p>
        </w:tc>
        <w:tc>
          <w:tcPr>
            <w:tcW w:w="1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FD529B"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tc>
        <w:tc>
          <w:tcPr>
            <w:tcW w:w="1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B56CDBC"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tc>
        <w:tc>
          <w:tcPr>
            <w:tcW w:w="1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1FA5CC"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2870BA" w14:textId="77777777" w:rsidR="003C753E" w:rsidRPr="00C17207" w:rsidRDefault="003C753E" w:rsidP="000F201F">
            <w:pPr>
              <w:pStyle w:val="Standard"/>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1) własne **</w:t>
            </w:r>
          </w:p>
          <w:p w14:paraId="5B7985E1" w14:textId="77777777" w:rsidR="003C753E" w:rsidRPr="00C17207" w:rsidRDefault="003C753E" w:rsidP="000F201F">
            <w:pPr>
              <w:pStyle w:val="Standard"/>
              <w:spacing w:before="60"/>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lub</w:t>
            </w:r>
          </w:p>
          <w:p w14:paraId="601201AC" w14:textId="77777777" w:rsidR="003C753E" w:rsidRPr="00C17207" w:rsidRDefault="005D3A0F" w:rsidP="005D3A0F">
            <w:pPr>
              <w:pStyle w:val="Standard"/>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 xml:space="preserve">2) innych podmiotów </w:t>
            </w:r>
          </w:p>
        </w:tc>
      </w:tr>
      <w:tr w:rsidR="00C17207" w:rsidRPr="00C17207" w14:paraId="15239341" w14:textId="77777777" w:rsidTr="000F201F">
        <w:tc>
          <w:tcPr>
            <w:tcW w:w="8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B85FB4"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p w14:paraId="383C4CA4" w14:textId="77777777" w:rsidR="003C753E" w:rsidRPr="00C17207" w:rsidRDefault="003C753E" w:rsidP="000F201F">
            <w:pPr>
              <w:pStyle w:val="Standard"/>
              <w:jc w:val="center"/>
              <w:rPr>
                <w:rFonts w:asciiTheme="minorHAnsi" w:hAnsiTheme="minorHAnsi" w:cstheme="minorHAnsi"/>
                <w:sz w:val="18"/>
                <w:szCs w:val="18"/>
                <w:lang w:eastAsia="ar-SA"/>
              </w:rPr>
            </w:pPr>
          </w:p>
          <w:p w14:paraId="7C54F7A8" w14:textId="77777777" w:rsidR="003C753E" w:rsidRPr="00C17207" w:rsidRDefault="003C753E" w:rsidP="000F201F">
            <w:pPr>
              <w:pStyle w:val="Standard"/>
              <w:jc w:val="center"/>
              <w:rPr>
                <w:rFonts w:asciiTheme="minorHAnsi" w:hAnsiTheme="minorHAnsi" w:cstheme="minorHAnsi"/>
                <w:sz w:val="18"/>
                <w:szCs w:val="18"/>
                <w:lang w:eastAsia="ar-SA"/>
              </w:rPr>
            </w:pPr>
          </w:p>
          <w:p w14:paraId="62ADDE31" w14:textId="77777777" w:rsidR="003C753E" w:rsidRPr="00C17207" w:rsidRDefault="003C753E" w:rsidP="000F201F">
            <w:pPr>
              <w:pStyle w:val="Standard"/>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2.</w:t>
            </w:r>
          </w:p>
        </w:tc>
        <w:tc>
          <w:tcPr>
            <w:tcW w:w="15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331E8E0"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Nazwa zadania:</w:t>
            </w:r>
          </w:p>
          <w:p w14:paraId="6CBFA281"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w:t>
            </w:r>
          </w:p>
          <w:p w14:paraId="0ECA137F"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Nazwa podmiotu zlecającego zadanie:</w:t>
            </w:r>
          </w:p>
          <w:p w14:paraId="795AA083"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w:t>
            </w:r>
          </w:p>
        </w:tc>
        <w:tc>
          <w:tcPr>
            <w:tcW w:w="1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4CCB655"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tc>
        <w:tc>
          <w:tcPr>
            <w:tcW w:w="1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C7B8E5A"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tc>
        <w:tc>
          <w:tcPr>
            <w:tcW w:w="1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B110ABC"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D58153" w14:textId="77777777" w:rsidR="003C753E" w:rsidRPr="00C17207" w:rsidRDefault="003C753E" w:rsidP="000F201F">
            <w:pPr>
              <w:pStyle w:val="Standard"/>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1) własne **</w:t>
            </w:r>
          </w:p>
          <w:p w14:paraId="44CF1B61" w14:textId="77777777" w:rsidR="003C753E" w:rsidRPr="00C17207" w:rsidRDefault="003C753E" w:rsidP="000F201F">
            <w:pPr>
              <w:pStyle w:val="Standard"/>
              <w:spacing w:before="60"/>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lub</w:t>
            </w:r>
          </w:p>
          <w:p w14:paraId="585A23FD" w14:textId="77777777" w:rsidR="003C753E" w:rsidRPr="00C17207" w:rsidRDefault="005D3A0F" w:rsidP="005D3A0F">
            <w:pPr>
              <w:pStyle w:val="Standard"/>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 xml:space="preserve">2) innych podmiotów </w:t>
            </w:r>
          </w:p>
        </w:tc>
      </w:tr>
      <w:tr w:rsidR="00C17207" w:rsidRPr="00C17207" w14:paraId="4748B1BB" w14:textId="77777777" w:rsidTr="000F201F">
        <w:tc>
          <w:tcPr>
            <w:tcW w:w="81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0D4DF23"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p w14:paraId="5180EFDF" w14:textId="77777777" w:rsidR="003C753E" w:rsidRPr="00C17207" w:rsidRDefault="003C753E" w:rsidP="000F201F">
            <w:pPr>
              <w:pStyle w:val="Standard"/>
              <w:jc w:val="center"/>
              <w:rPr>
                <w:rFonts w:asciiTheme="minorHAnsi" w:hAnsiTheme="minorHAnsi" w:cstheme="minorHAnsi"/>
                <w:sz w:val="18"/>
                <w:szCs w:val="18"/>
                <w:lang w:eastAsia="ar-SA"/>
              </w:rPr>
            </w:pPr>
          </w:p>
          <w:p w14:paraId="5A7F13A7" w14:textId="77777777" w:rsidR="003C753E" w:rsidRPr="00C17207" w:rsidRDefault="003C753E" w:rsidP="000F201F">
            <w:pPr>
              <w:pStyle w:val="Standard"/>
              <w:jc w:val="center"/>
              <w:rPr>
                <w:rFonts w:asciiTheme="minorHAnsi" w:hAnsiTheme="minorHAnsi" w:cstheme="minorHAnsi"/>
                <w:sz w:val="18"/>
                <w:szCs w:val="18"/>
                <w:lang w:eastAsia="ar-SA"/>
              </w:rPr>
            </w:pPr>
          </w:p>
          <w:p w14:paraId="5821DF1C" w14:textId="77777777" w:rsidR="003C753E" w:rsidRPr="00C17207" w:rsidRDefault="003C753E" w:rsidP="000F201F">
            <w:pPr>
              <w:pStyle w:val="Standard"/>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3.</w:t>
            </w:r>
          </w:p>
        </w:tc>
        <w:tc>
          <w:tcPr>
            <w:tcW w:w="152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790F2A"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Nazwa zadania:</w:t>
            </w:r>
          </w:p>
          <w:p w14:paraId="0D477782"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w:t>
            </w:r>
          </w:p>
          <w:p w14:paraId="09C06104"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Nazwa podmiotu zlecającego zadanie:</w:t>
            </w:r>
          </w:p>
          <w:p w14:paraId="34567F11" w14:textId="77777777" w:rsidR="003C753E" w:rsidRPr="00C17207" w:rsidRDefault="003C753E" w:rsidP="000F201F">
            <w:pPr>
              <w:pStyle w:val="Standard"/>
              <w:snapToGrid w:val="0"/>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w:t>
            </w:r>
          </w:p>
        </w:tc>
        <w:tc>
          <w:tcPr>
            <w:tcW w:w="153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55573E2"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tc>
        <w:tc>
          <w:tcPr>
            <w:tcW w:w="195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A4B9498"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tc>
        <w:tc>
          <w:tcPr>
            <w:tcW w:w="15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0906FD8" w14:textId="77777777" w:rsidR="003C753E" w:rsidRPr="00C17207" w:rsidRDefault="003C753E" w:rsidP="000F201F">
            <w:pPr>
              <w:pStyle w:val="Standard"/>
              <w:snapToGrid w:val="0"/>
              <w:jc w:val="center"/>
              <w:rPr>
                <w:rFonts w:asciiTheme="minorHAnsi" w:hAnsiTheme="minorHAnsi" w:cstheme="minorHAnsi"/>
                <w:sz w:val="18"/>
                <w:szCs w:val="18"/>
                <w:lang w:eastAsia="ar-SA"/>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1FAF7F" w14:textId="77777777" w:rsidR="003C753E" w:rsidRPr="00C17207" w:rsidRDefault="003C753E" w:rsidP="000F201F">
            <w:pPr>
              <w:pStyle w:val="Standard"/>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1) własne **</w:t>
            </w:r>
          </w:p>
          <w:p w14:paraId="0A9C890F" w14:textId="77777777" w:rsidR="003C753E" w:rsidRPr="00C17207" w:rsidRDefault="003C753E" w:rsidP="000F201F">
            <w:pPr>
              <w:pStyle w:val="Standard"/>
              <w:spacing w:before="60"/>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lub</w:t>
            </w:r>
          </w:p>
          <w:p w14:paraId="3242C9E9" w14:textId="77777777" w:rsidR="003C753E" w:rsidRPr="00C17207" w:rsidRDefault="003C753E" w:rsidP="005D3A0F">
            <w:pPr>
              <w:pStyle w:val="Standard"/>
              <w:rPr>
                <w:rFonts w:asciiTheme="minorHAnsi" w:hAnsiTheme="minorHAnsi" w:cstheme="minorHAnsi"/>
                <w:bCs/>
                <w:sz w:val="18"/>
                <w:szCs w:val="18"/>
                <w:lang w:eastAsia="ar-SA"/>
              </w:rPr>
            </w:pPr>
            <w:r w:rsidRPr="00C17207">
              <w:rPr>
                <w:rFonts w:asciiTheme="minorHAnsi" w:hAnsiTheme="minorHAnsi" w:cstheme="minorHAnsi"/>
                <w:bCs/>
                <w:sz w:val="18"/>
                <w:szCs w:val="18"/>
                <w:lang w:eastAsia="ar-SA"/>
              </w:rPr>
              <w:t xml:space="preserve">2) innych podmiotów </w:t>
            </w:r>
          </w:p>
        </w:tc>
      </w:tr>
    </w:tbl>
    <w:p w14:paraId="4AD734B7" w14:textId="77777777" w:rsidR="003C753E" w:rsidRPr="00C17207" w:rsidRDefault="003C753E" w:rsidP="00C179A2">
      <w:pPr>
        <w:widowControl w:val="0"/>
        <w:tabs>
          <w:tab w:val="left" w:pos="0"/>
        </w:tabs>
        <w:jc w:val="both"/>
        <w:outlineLvl w:val="0"/>
        <w:rPr>
          <w:rFonts w:asciiTheme="minorHAnsi" w:hAnsiTheme="minorHAnsi" w:cstheme="minorHAnsi"/>
          <w:bCs/>
          <w:sz w:val="18"/>
          <w:szCs w:val="18"/>
        </w:rPr>
      </w:pPr>
    </w:p>
    <w:p w14:paraId="3D0E2BE5" w14:textId="77777777" w:rsidR="003C753E" w:rsidRPr="00C17207" w:rsidRDefault="003C753E" w:rsidP="00C179A2">
      <w:pPr>
        <w:widowControl w:val="0"/>
        <w:tabs>
          <w:tab w:val="left" w:pos="0"/>
        </w:tabs>
        <w:jc w:val="both"/>
        <w:outlineLvl w:val="0"/>
        <w:rPr>
          <w:rFonts w:asciiTheme="minorHAnsi" w:hAnsiTheme="minorHAnsi" w:cstheme="minorHAnsi"/>
          <w:bCs/>
          <w:sz w:val="18"/>
          <w:szCs w:val="18"/>
        </w:rPr>
      </w:pPr>
    </w:p>
    <w:p w14:paraId="63B6BABE" w14:textId="77777777" w:rsidR="003C753E" w:rsidRPr="00C17207" w:rsidRDefault="003C753E" w:rsidP="00C179A2">
      <w:pPr>
        <w:widowControl w:val="0"/>
        <w:tabs>
          <w:tab w:val="left" w:pos="0"/>
        </w:tabs>
        <w:jc w:val="both"/>
        <w:outlineLvl w:val="0"/>
        <w:rPr>
          <w:rFonts w:asciiTheme="minorHAnsi" w:hAnsiTheme="minorHAnsi" w:cstheme="minorHAnsi"/>
          <w:bCs/>
          <w:sz w:val="18"/>
          <w:szCs w:val="18"/>
        </w:rPr>
      </w:pPr>
    </w:p>
    <w:p w14:paraId="742700F5" w14:textId="77777777" w:rsidR="003C753E" w:rsidRPr="00C17207" w:rsidRDefault="003C753E" w:rsidP="00C179A2">
      <w:pPr>
        <w:widowControl w:val="0"/>
        <w:tabs>
          <w:tab w:val="left" w:pos="0"/>
        </w:tabs>
        <w:jc w:val="both"/>
        <w:outlineLvl w:val="0"/>
        <w:rPr>
          <w:rFonts w:asciiTheme="minorHAnsi" w:hAnsiTheme="minorHAnsi" w:cstheme="minorHAnsi"/>
          <w:bCs/>
          <w:sz w:val="18"/>
          <w:szCs w:val="18"/>
        </w:rPr>
      </w:pPr>
    </w:p>
    <w:p w14:paraId="175CB376" w14:textId="77777777" w:rsidR="001F735D" w:rsidRPr="00C17207" w:rsidRDefault="001F735D" w:rsidP="001F735D">
      <w:pPr>
        <w:rPr>
          <w:rFonts w:asciiTheme="minorHAnsi" w:hAnsiTheme="minorHAnsi" w:cstheme="minorHAnsi"/>
          <w:bCs/>
          <w:sz w:val="18"/>
          <w:szCs w:val="18"/>
        </w:rPr>
      </w:pPr>
      <w:r w:rsidRPr="00C17207">
        <w:rPr>
          <w:rFonts w:asciiTheme="minorHAnsi" w:hAnsiTheme="minorHAnsi" w:cstheme="minorHAnsi"/>
          <w:bCs/>
          <w:sz w:val="18"/>
          <w:szCs w:val="18"/>
        </w:rPr>
        <w:t>*</w:t>
      </w:r>
      <w:r w:rsidRPr="00C17207">
        <w:rPr>
          <w:rFonts w:asciiTheme="minorHAnsi" w:hAnsiTheme="minorHAnsi" w:cstheme="minorHAnsi"/>
          <w:bCs/>
          <w:i/>
          <w:sz w:val="18"/>
          <w:szCs w:val="18"/>
        </w:rPr>
        <w:t>niepotrzebne skreślić</w:t>
      </w:r>
    </w:p>
    <w:p w14:paraId="5A5D8477" w14:textId="77777777" w:rsidR="00F84683" w:rsidRPr="00C17207" w:rsidRDefault="00F84683" w:rsidP="00EC0DBE">
      <w:pPr>
        <w:widowControl w:val="0"/>
        <w:jc w:val="right"/>
        <w:rPr>
          <w:rFonts w:asciiTheme="minorHAnsi" w:hAnsiTheme="minorHAnsi" w:cstheme="minorHAnsi"/>
          <w:sz w:val="18"/>
          <w:szCs w:val="18"/>
        </w:rPr>
        <w:sectPr w:rsidR="00F84683" w:rsidRPr="00C17207" w:rsidSect="00347665">
          <w:headerReference w:type="even" r:id="rId17"/>
          <w:footerReference w:type="even" r:id="rId18"/>
          <w:footerReference w:type="default" r:id="rId19"/>
          <w:pgSz w:w="11906" w:h="16838"/>
          <w:pgMar w:top="1134" w:right="1134" w:bottom="1134" w:left="1560" w:header="709" w:footer="624" w:gutter="0"/>
          <w:cols w:space="708"/>
          <w:docGrid w:linePitch="360"/>
        </w:sectPr>
      </w:pPr>
    </w:p>
    <w:p w14:paraId="349BEBFD" w14:textId="77777777" w:rsidR="000D666B" w:rsidRPr="00C17207" w:rsidRDefault="000D666B" w:rsidP="000D666B">
      <w:pPr>
        <w:jc w:val="right"/>
        <w:rPr>
          <w:rFonts w:ascii="Calibri" w:hAnsi="Calibri" w:cs="Arial"/>
          <w:sz w:val="18"/>
          <w:szCs w:val="18"/>
        </w:rPr>
      </w:pPr>
      <w:r w:rsidRPr="00C17207">
        <w:rPr>
          <w:rFonts w:ascii="Calibri" w:hAnsi="Calibri" w:cs="Arial"/>
          <w:sz w:val="18"/>
          <w:szCs w:val="18"/>
        </w:rPr>
        <w:lastRenderedPageBreak/>
        <w:t>Załącznik nr 3A</w:t>
      </w:r>
    </w:p>
    <w:p w14:paraId="5CB906F3" w14:textId="77777777" w:rsidR="000D666B" w:rsidRPr="00C17207" w:rsidRDefault="000D666B" w:rsidP="000B3EDE">
      <w:pPr>
        <w:widowControl w:val="0"/>
        <w:numPr>
          <w:ilvl w:val="0"/>
          <w:numId w:val="46"/>
        </w:numPr>
        <w:suppressAutoHyphens/>
        <w:autoSpaceDN w:val="0"/>
        <w:jc w:val="right"/>
        <w:textAlignment w:val="baseline"/>
        <w:rPr>
          <w:rFonts w:ascii="Calibri" w:eastAsia="Calibri" w:hAnsi="Calibri" w:cs="Calibri"/>
          <w:sz w:val="18"/>
          <w:szCs w:val="18"/>
        </w:rPr>
      </w:pPr>
    </w:p>
    <w:p w14:paraId="414C8167" w14:textId="77777777" w:rsidR="000D666B" w:rsidRPr="00C17207" w:rsidRDefault="000D666B" w:rsidP="000B3EDE">
      <w:pPr>
        <w:widowControl w:val="0"/>
        <w:numPr>
          <w:ilvl w:val="0"/>
          <w:numId w:val="46"/>
        </w:numPr>
        <w:suppressAutoHyphens/>
        <w:autoSpaceDN w:val="0"/>
        <w:jc w:val="center"/>
        <w:textAlignment w:val="baseline"/>
        <w:rPr>
          <w:rFonts w:ascii="Calibri" w:hAnsi="Calibri"/>
          <w:sz w:val="18"/>
          <w:szCs w:val="18"/>
        </w:rPr>
      </w:pPr>
      <w:r w:rsidRPr="00C17207">
        <w:rPr>
          <w:rFonts w:ascii="Calibri" w:eastAsia="Tahoma" w:hAnsi="Calibri" w:cs="Calibri"/>
          <w:b/>
          <w:sz w:val="18"/>
          <w:szCs w:val="18"/>
        </w:rPr>
        <w:t>WYKAZ NARZĘDZI, WYPOSAŻENIA ZAKŁADU I URZĄDZEŃ TECHNICZNYCH</w:t>
      </w:r>
    </w:p>
    <w:p w14:paraId="2F0D2030" w14:textId="77777777" w:rsidR="000D666B" w:rsidRPr="00C17207" w:rsidRDefault="000D666B" w:rsidP="000B3EDE">
      <w:pPr>
        <w:widowControl w:val="0"/>
        <w:numPr>
          <w:ilvl w:val="0"/>
          <w:numId w:val="46"/>
        </w:numPr>
        <w:suppressAutoHyphens/>
        <w:autoSpaceDN w:val="0"/>
        <w:textAlignment w:val="baseline"/>
        <w:rPr>
          <w:rFonts w:ascii="Calibri" w:eastAsia="Calibri" w:hAnsi="Calibri" w:cs="Calibri"/>
          <w:sz w:val="18"/>
          <w:szCs w:val="18"/>
        </w:rPr>
      </w:pPr>
    </w:p>
    <w:p w14:paraId="07E7DCE7" w14:textId="13A4B9B6" w:rsidR="000D666B" w:rsidRPr="00C17207" w:rsidRDefault="000D666B" w:rsidP="000B3EDE">
      <w:pPr>
        <w:pStyle w:val="Akapitzlist"/>
        <w:numPr>
          <w:ilvl w:val="0"/>
          <w:numId w:val="46"/>
        </w:numPr>
        <w:rPr>
          <w:rFonts w:asciiTheme="minorHAnsi" w:hAnsiTheme="minorHAnsi" w:cstheme="minorHAnsi"/>
          <w:b/>
          <w:bCs/>
          <w:sz w:val="18"/>
          <w:szCs w:val="18"/>
        </w:rPr>
      </w:pPr>
      <w:r w:rsidRPr="00C17207">
        <w:rPr>
          <w:rFonts w:asciiTheme="minorHAnsi" w:hAnsiTheme="minorHAnsi" w:cstheme="minorHAnsi"/>
          <w:bCs/>
          <w:sz w:val="18"/>
          <w:szCs w:val="18"/>
        </w:rPr>
        <w:t xml:space="preserve">Nazwa zadania: </w:t>
      </w:r>
      <w:r w:rsidRPr="00C17207">
        <w:rPr>
          <w:rFonts w:asciiTheme="minorHAnsi" w:hAnsiTheme="minorHAnsi" w:cstheme="minorHAnsi"/>
          <w:b/>
          <w:bCs/>
          <w:i/>
          <w:sz w:val="18"/>
          <w:szCs w:val="18"/>
        </w:rPr>
        <w:t xml:space="preserve">Usługi restauracyjne dla potrzeb </w:t>
      </w:r>
      <w:r w:rsidRPr="00C17207">
        <w:rPr>
          <w:rFonts w:asciiTheme="minorHAnsi" w:hAnsiTheme="minorHAnsi" w:cstheme="minorHAnsi"/>
          <w:b/>
          <w:i/>
          <w:sz w:val="18"/>
          <w:szCs w:val="18"/>
        </w:rPr>
        <w:t>dzieci uczęszczających do Zespołu Szkolno-Przedszkolnego  Nr 1</w:t>
      </w:r>
      <w:r w:rsidR="008825BB">
        <w:rPr>
          <w:rFonts w:asciiTheme="minorHAnsi" w:hAnsiTheme="minorHAnsi" w:cstheme="minorHAnsi"/>
          <w:b/>
          <w:i/>
          <w:sz w:val="18"/>
          <w:szCs w:val="18"/>
        </w:rPr>
        <w:t>5</w:t>
      </w:r>
      <w:r w:rsidRPr="00C17207">
        <w:rPr>
          <w:rFonts w:asciiTheme="minorHAnsi" w:hAnsiTheme="minorHAnsi" w:cstheme="minorHAnsi"/>
          <w:b/>
          <w:i/>
          <w:sz w:val="18"/>
          <w:szCs w:val="18"/>
        </w:rPr>
        <w:t xml:space="preserve">  we Wrocławiu. </w:t>
      </w:r>
      <w:r w:rsidRPr="00C17207">
        <w:rPr>
          <w:rFonts w:asciiTheme="minorHAnsi" w:hAnsiTheme="minorHAnsi" w:cstheme="minorHAnsi"/>
          <w:b/>
          <w:bCs/>
          <w:sz w:val="18"/>
          <w:szCs w:val="18"/>
        </w:rPr>
        <w:t>CPV 55.52.31.00-3, 55.52.40.00-9, 55.52.00.00-1, 55.52.12.00-0.</w:t>
      </w:r>
    </w:p>
    <w:p w14:paraId="6512372C" w14:textId="77777777" w:rsidR="000D666B" w:rsidRPr="00C17207" w:rsidRDefault="000D666B" w:rsidP="000B3EDE">
      <w:pPr>
        <w:pStyle w:val="Akapitzlist"/>
        <w:numPr>
          <w:ilvl w:val="0"/>
          <w:numId w:val="46"/>
        </w:numPr>
        <w:rPr>
          <w:rFonts w:ascii="Calibri" w:hAnsi="Calibri" w:cs="Calibri"/>
          <w:b/>
          <w:i/>
          <w:sz w:val="18"/>
          <w:szCs w:val="18"/>
        </w:rPr>
      </w:pPr>
    </w:p>
    <w:p w14:paraId="1C932A78" w14:textId="77777777" w:rsidR="000D666B" w:rsidRPr="00C17207" w:rsidRDefault="000D666B" w:rsidP="000B3EDE">
      <w:pPr>
        <w:pStyle w:val="Akapitzlist"/>
        <w:numPr>
          <w:ilvl w:val="0"/>
          <w:numId w:val="46"/>
        </w:numPr>
        <w:rPr>
          <w:rFonts w:asciiTheme="minorHAnsi" w:hAnsiTheme="minorHAnsi" w:cstheme="minorHAnsi"/>
          <w:b/>
          <w:bCs/>
          <w:sz w:val="18"/>
          <w:szCs w:val="18"/>
        </w:rPr>
      </w:pPr>
    </w:p>
    <w:p w14:paraId="54D0F3C4" w14:textId="77777777" w:rsidR="000D666B" w:rsidRPr="00C17207" w:rsidRDefault="000D666B" w:rsidP="000B3EDE">
      <w:pPr>
        <w:pStyle w:val="Standard"/>
        <w:numPr>
          <w:ilvl w:val="0"/>
          <w:numId w:val="46"/>
        </w:numPr>
        <w:spacing w:before="240"/>
        <w:rPr>
          <w:rFonts w:ascii="Calibri" w:hAnsi="Calibri" w:cs="Calibri"/>
          <w:bCs/>
          <w:sz w:val="18"/>
          <w:szCs w:val="18"/>
        </w:rPr>
      </w:pPr>
      <w:r w:rsidRPr="00C17207">
        <w:rPr>
          <w:rFonts w:ascii="Calibri" w:hAnsi="Calibri" w:cs="Calibri"/>
          <w:bCs/>
          <w:sz w:val="18"/>
          <w:szCs w:val="18"/>
        </w:rPr>
        <w:t>Nazwa i adres Wykonawcy:</w:t>
      </w:r>
    </w:p>
    <w:p w14:paraId="6F248C8D" w14:textId="77777777" w:rsidR="000D666B" w:rsidRPr="00C17207" w:rsidRDefault="000D666B" w:rsidP="000B3EDE">
      <w:pPr>
        <w:pStyle w:val="Standard"/>
        <w:numPr>
          <w:ilvl w:val="0"/>
          <w:numId w:val="46"/>
        </w:numPr>
        <w:rPr>
          <w:rFonts w:ascii="Calibri" w:hAnsi="Calibri" w:cs="Calibri"/>
          <w:bCs/>
          <w:sz w:val="18"/>
          <w:szCs w:val="18"/>
        </w:rPr>
      </w:pPr>
      <w:r w:rsidRPr="00C17207">
        <w:rPr>
          <w:rFonts w:ascii="Calibri" w:hAnsi="Calibri" w:cs="Calibri"/>
          <w:bCs/>
          <w:sz w:val="18"/>
          <w:szCs w:val="18"/>
        </w:rPr>
        <w:t>..................................................................................................................................................................................................</w:t>
      </w:r>
    </w:p>
    <w:p w14:paraId="68310212" w14:textId="77777777" w:rsidR="000D666B" w:rsidRPr="00C17207" w:rsidRDefault="000D666B" w:rsidP="000B3EDE">
      <w:pPr>
        <w:widowControl w:val="0"/>
        <w:numPr>
          <w:ilvl w:val="0"/>
          <w:numId w:val="46"/>
        </w:numPr>
        <w:suppressAutoHyphens/>
        <w:autoSpaceDN w:val="0"/>
        <w:jc w:val="both"/>
        <w:textAlignment w:val="baseline"/>
        <w:rPr>
          <w:rFonts w:ascii="Calibri" w:eastAsia="Calibri" w:hAnsi="Calibri" w:cs="Calibri"/>
          <w:sz w:val="18"/>
          <w:szCs w:val="18"/>
        </w:rPr>
      </w:pPr>
    </w:p>
    <w:tbl>
      <w:tblPr>
        <w:tblW w:w="9275" w:type="dxa"/>
        <w:tblLayout w:type="fixed"/>
        <w:tblCellMar>
          <w:left w:w="10" w:type="dxa"/>
          <w:right w:w="10" w:type="dxa"/>
        </w:tblCellMar>
        <w:tblLook w:val="04A0" w:firstRow="1" w:lastRow="0" w:firstColumn="1" w:lastColumn="0" w:noHBand="0" w:noVBand="1"/>
      </w:tblPr>
      <w:tblGrid>
        <w:gridCol w:w="419"/>
        <w:gridCol w:w="3319"/>
        <w:gridCol w:w="3233"/>
        <w:gridCol w:w="2304"/>
      </w:tblGrid>
      <w:tr w:rsidR="00C17207" w:rsidRPr="00C17207" w14:paraId="494DAA7C" w14:textId="77777777" w:rsidTr="00BC6A31">
        <w:trPr>
          <w:trHeight w:val="718"/>
        </w:trPr>
        <w:tc>
          <w:tcPr>
            <w:tcW w:w="4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B294854" w14:textId="77777777" w:rsidR="000D666B" w:rsidRPr="00C17207" w:rsidRDefault="000D666B" w:rsidP="000B3EDE">
            <w:pPr>
              <w:widowControl w:val="0"/>
              <w:numPr>
                <w:ilvl w:val="0"/>
                <w:numId w:val="46"/>
              </w:numPr>
              <w:suppressAutoHyphens/>
              <w:autoSpaceDN w:val="0"/>
              <w:jc w:val="center"/>
              <w:textAlignment w:val="baseline"/>
              <w:rPr>
                <w:rFonts w:ascii="Calibri" w:eastAsia="Tahoma" w:hAnsi="Calibri" w:cs="Calibri"/>
                <w:b/>
                <w:sz w:val="18"/>
                <w:szCs w:val="18"/>
              </w:rPr>
            </w:pPr>
            <w:r w:rsidRPr="00C17207">
              <w:rPr>
                <w:rFonts w:ascii="Calibri" w:eastAsia="Tahoma" w:hAnsi="Calibri" w:cs="Calibri"/>
                <w:b/>
                <w:sz w:val="18"/>
                <w:szCs w:val="18"/>
              </w:rPr>
              <w:t>Lp.</w:t>
            </w:r>
          </w:p>
        </w:tc>
        <w:tc>
          <w:tcPr>
            <w:tcW w:w="33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39C8858C" w14:textId="77777777" w:rsidR="000D666B" w:rsidRPr="00C17207" w:rsidRDefault="000D666B" w:rsidP="000B3EDE">
            <w:pPr>
              <w:widowControl w:val="0"/>
              <w:numPr>
                <w:ilvl w:val="0"/>
                <w:numId w:val="46"/>
              </w:numPr>
              <w:suppressAutoHyphens/>
              <w:autoSpaceDN w:val="0"/>
              <w:jc w:val="center"/>
              <w:textAlignment w:val="baseline"/>
              <w:rPr>
                <w:rFonts w:ascii="Calibri" w:hAnsi="Calibri"/>
                <w:sz w:val="18"/>
                <w:szCs w:val="18"/>
              </w:rPr>
            </w:pPr>
            <w:r w:rsidRPr="00C17207">
              <w:rPr>
                <w:rFonts w:ascii="Calibri" w:eastAsia="Tahoma" w:hAnsi="Calibri" w:cs="Calibri"/>
                <w:b/>
                <w:sz w:val="18"/>
                <w:szCs w:val="18"/>
              </w:rPr>
              <w:t>Potencjał techniczny wymagany przez Zamawiającego</w:t>
            </w:r>
          </w:p>
        </w:tc>
        <w:tc>
          <w:tcPr>
            <w:tcW w:w="3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CB82D31" w14:textId="77777777" w:rsidR="000D666B" w:rsidRPr="00C17207" w:rsidRDefault="000D666B" w:rsidP="000B3EDE">
            <w:pPr>
              <w:widowControl w:val="0"/>
              <w:numPr>
                <w:ilvl w:val="0"/>
                <w:numId w:val="46"/>
              </w:numPr>
              <w:suppressAutoHyphens/>
              <w:autoSpaceDN w:val="0"/>
              <w:ind w:left="86"/>
              <w:textAlignment w:val="baseline"/>
              <w:rPr>
                <w:rFonts w:ascii="Calibri" w:hAnsi="Calibri"/>
                <w:sz w:val="18"/>
                <w:szCs w:val="18"/>
              </w:rPr>
            </w:pPr>
            <w:r w:rsidRPr="00C17207">
              <w:rPr>
                <w:rFonts w:ascii="Calibri" w:eastAsia="Tahoma" w:hAnsi="Calibri" w:cs="Calibri"/>
                <w:b/>
                <w:sz w:val="18"/>
                <w:szCs w:val="18"/>
              </w:rPr>
              <w:t>Potencjał techniczny do wykonania zamówienia: opis – rodzaj, ilość.</w:t>
            </w:r>
          </w:p>
        </w:tc>
        <w:tc>
          <w:tcPr>
            <w:tcW w:w="2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0AA88C5" w14:textId="77777777" w:rsidR="000D666B" w:rsidRPr="00C17207" w:rsidRDefault="000D666B" w:rsidP="000B3EDE">
            <w:pPr>
              <w:widowControl w:val="0"/>
              <w:numPr>
                <w:ilvl w:val="0"/>
                <w:numId w:val="46"/>
              </w:numPr>
              <w:suppressAutoHyphens/>
              <w:autoSpaceDN w:val="0"/>
              <w:jc w:val="center"/>
              <w:textAlignment w:val="baseline"/>
              <w:rPr>
                <w:rFonts w:ascii="Calibri" w:eastAsia="Tahoma" w:hAnsi="Calibri" w:cs="Calibri"/>
                <w:b/>
                <w:sz w:val="18"/>
                <w:szCs w:val="18"/>
              </w:rPr>
            </w:pPr>
            <w:r w:rsidRPr="00C17207">
              <w:rPr>
                <w:rFonts w:ascii="Calibri" w:eastAsia="Tahoma" w:hAnsi="Calibri" w:cs="Calibri"/>
                <w:b/>
                <w:sz w:val="18"/>
                <w:szCs w:val="18"/>
              </w:rPr>
              <w:t>Podstawa dysponowania</w:t>
            </w:r>
          </w:p>
        </w:tc>
      </w:tr>
      <w:tr w:rsidR="00C17207" w:rsidRPr="00C17207" w14:paraId="1F4D0E67" w14:textId="77777777" w:rsidTr="00BC6A31">
        <w:trPr>
          <w:trHeight w:val="252"/>
        </w:trPr>
        <w:tc>
          <w:tcPr>
            <w:tcW w:w="4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392245F" w14:textId="77777777" w:rsidR="000D666B" w:rsidRPr="00C17207" w:rsidRDefault="000D666B" w:rsidP="000B3EDE">
            <w:pPr>
              <w:widowControl w:val="0"/>
              <w:numPr>
                <w:ilvl w:val="0"/>
                <w:numId w:val="46"/>
              </w:numPr>
              <w:suppressAutoHyphens/>
              <w:autoSpaceDN w:val="0"/>
              <w:textAlignment w:val="baseline"/>
              <w:rPr>
                <w:rFonts w:ascii="Calibri" w:eastAsia="Tahoma" w:hAnsi="Calibri" w:cs="Calibri"/>
                <w:sz w:val="18"/>
                <w:szCs w:val="18"/>
              </w:rPr>
            </w:pPr>
            <w:r w:rsidRPr="00C17207">
              <w:rPr>
                <w:rFonts w:ascii="Calibri" w:eastAsia="Tahoma" w:hAnsi="Calibri" w:cs="Calibri"/>
                <w:sz w:val="18"/>
                <w:szCs w:val="18"/>
              </w:rPr>
              <w:t>1</w:t>
            </w:r>
          </w:p>
        </w:tc>
        <w:tc>
          <w:tcPr>
            <w:tcW w:w="33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588A3BBC" w14:textId="77777777" w:rsidR="000D666B" w:rsidRPr="00C17207" w:rsidRDefault="000D666B" w:rsidP="000B3EDE">
            <w:pPr>
              <w:widowControl w:val="0"/>
              <w:numPr>
                <w:ilvl w:val="0"/>
                <w:numId w:val="46"/>
              </w:numPr>
              <w:suppressAutoHyphens/>
              <w:autoSpaceDN w:val="0"/>
              <w:jc w:val="center"/>
              <w:textAlignment w:val="baseline"/>
              <w:rPr>
                <w:rFonts w:ascii="Calibri" w:eastAsia="Tahoma" w:hAnsi="Calibri" w:cs="Calibri"/>
                <w:sz w:val="18"/>
                <w:szCs w:val="18"/>
              </w:rPr>
            </w:pPr>
            <w:r w:rsidRPr="00C17207">
              <w:rPr>
                <w:rFonts w:ascii="Calibri" w:eastAsia="Tahoma" w:hAnsi="Calibri" w:cs="Calibri"/>
                <w:sz w:val="18"/>
                <w:szCs w:val="18"/>
              </w:rPr>
              <w:t>2</w:t>
            </w:r>
          </w:p>
        </w:tc>
        <w:tc>
          <w:tcPr>
            <w:tcW w:w="3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A22725D" w14:textId="77777777" w:rsidR="000D666B" w:rsidRPr="00C17207" w:rsidRDefault="000D666B" w:rsidP="000B3EDE">
            <w:pPr>
              <w:widowControl w:val="0"/>
              <w:numPr>
                <w:ilvl w:val="0"/>
                <w:numId w:val="46"/>
              </w:numPr>
              <w:suppressAutoHyphens/>
              <w:autoSpaceDN w:val="0"/>
              <w:jc w:val="center"/>
              <w:textAlignment w:val="baseline"/>
              <w:rPr>
                <w:rFonts w:ascii="Calibri" w:eastAsia="Tahoma" w:hAnsi="Calibri" w:cs="Calibri"/>
                <w:sz w:val="18"/>
                <w:szCs w:val="18"/>
              </w:rPr>
            </w:pPr>
            <w:r w:rsidRPr="00C17207">
              <w:rPr>
                <w:rFonts w:ascii="Calibri" w:eastAsia="Tahoma" w:hAnsi="Calibri" w:cs="Calibri"/>
                <w:sz w:val="18"/>
                <w:szCs w:val="18"/>
              </w:rPr>
              <w:t>3</w:t>
            </w:r>
          </w:p>
        </w:tc>
        <w:tc>
          <w:tcPr>
            <w:tcW w:w="2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68A362C" w14:textId="77777777" w:rsidR="000D666B" w:rsidRPr="00C17207" w:rsidRDefault="000D666B" w:rsidP="000B3EDE">
            <w:pPr>
              <w:widowControl w:val="0"/>
              <w:numPr>
                <w:ilvl w:val="0"/>
                <w:numId w:val="46"/>
              </w:numPr>
              <w:suppressAutoHyphens/>
              <w:autoSpaceDN w:val="0"/>
              <w:jc w:val="center"/>
              <w:textAlignment w:val="baseline"/>
              <w:rPr>
                <w:rFonts w:ascii="Calibri" w:eastAsia="Tahoma" w:hAnsi="Calibri" w:cs="Calibri"/>
                <w:sz w:val="18"/>
                <w:szCs w:val="18"/>
              </w:rPr>
            </w:pPr>
            <w:r w:rsidRPr="00C17207">
              <w:rPr>
                <w:rFonts w:ascii="Calibri" w:eastAsia="Tahoma" w:hAnsi="Calibri" w:cs="Calibri"/>
                <w:sz w:val="18"/>
                <w:szCs w:val="18"/>
              </w:rPr>
              <w:t>4</w:t>
            </w:r>
          </w:p>
        </w:tc>
      </w:tr>
      <w:tr w:rsidR="00C17207" w:rsidRPr="00C17207" w14:paraId="49639E4E" w14:textId="77777777" w:rsidTr="00BC6A31">
        <w:trPr>
          <w:trHeight w:val="2342"/>
        </w:trPr>
        <w:tc>
          <w:tcPr>
            <w:tcW w:w="4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A2E45C7" w14:textId="77777777" w:rsidR="000D666B" w:rsidRPr="00C17207" w:rsidRDefault="000D666B" w:rsidP="000B3EDE">
            <w:pPr>
              <w:widowControl w:val="0"/>
              <w:numPr>
                <w:ilvl w:val="0"/>
                <w:numId w:val="46"/>
              </w:numPr>
              <w:suppressAutoHyphens/>
              <w:autoSpaceDN w:val="0"/>
              <w:jc w:val="center"/>
              <w:textAlignment w:val="baseline"/>
              <w:rPr>
                <w:rFonts w:ascii="Calibri" w:eastAsia="Tahoma" w:hAnsi="Calibri" w:cs="Calibri"/>
                <w:sz w:val="18"/>
                <w:szCs w:val="18"/>
              </w:rPr>
            </w:pPr>
            <w:r w:rsidRPr="00C17207">
              <w:rPr>
                <w:rFonts w:ascii="Calibri" w:eastAsia="Tahoma" w:hAnsi="Calibri" w:cs="Calibri"/>
                <w:sz w:val="18"/>
                <w:szCs w:val="18"/>
              </w:rPr>
              <w:t>1</w:t>
            </w:r>
          </w:p>
        </w:tc>
        <w:tc>
          <w:tcPr>
            <w:tcW w:w="3319"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0C37E49F" w14:textId="77777777" w:rsidR="000D666B" w:rsidRPr="00C17207" w:rsidRDefault="000D666B" w:rsidP="00BC6A31">
            <w:pPr>
              <w:pStyle w:val="pkt"/>
              <w:spacing w:before="120"/>
              <w:ind w:left="77" w:firstLine="0"/>
              <w:jc w:val="center"/>
              <w:rPr>
                <w:rFonts w:ascii="Calibri" w:hAnsi="Calibri" w:cs="Calibri"/>
                <w:bCs/>
                <w:sz w:val="18"/>
                <w:szCs w:val="18"/>
              </w:rPr>
            </w:pPr>
            <w:r w:rsidRPr="00C17207">
              <w:rPr>
                <w:rFonts w:ascii="Calibri" w:hAnsi="Calibri" w:cs="Calibri"/>
                <w:bCs/>
                <w:sz w:val="18"/>
                <w:szCs w:val="18"/>
              </w:rPr>
              <w:t>KUCHNIA</w:t>
            </w:r>
          </w:p>
          <w:p w14:paraId="574A6EDE" w14:textId="77777777" w:rsidR="000D666B" w:rsidRPr="00C17207" w:rsidRDefault="000D666B" w:rsidP="00BC6A31">
            <w:pPr>
              <w:pStyle w:val="pkt"/>
              <w:suppressAutoHyphens/>
              <w:adjustRightInd/>
              <w:spacing w:before="120"/>
              <w:ind w:left="75" w:hanging="75"/>
              <w:textAlignment w:val="baseline"/>
              <w:rPr>
                <w:rFonts w:asciiTheme="minorHAnsi" w:hAnsiTheme="minorHAnsi" w:cstheme="minorHAnsi"/>
                <w:bCs/>
                <w:sz w:val="18"/>
                <w:szCs w:val="18"/>
              </w:rPr>
            </w:pPr>
            <w:r w:rsidRPr="00C17207">
              <w:rPr>
                <w:rFonts w:ascii="Calibri" w:hAnsi="Calibri" w:cs="Calibri"/>
                <w:bCs/>
                <w:sz w:val="18"/>
                <w:szCs w:val="18"/>
              </w:rPr>
              <w:t xml:space="preserve"> produkująca posiłki od surowca do gotowej potrawy posiadająca decyzję Państwowego Powiatowego Inspektora Sanitarnego na produkcję, wytwarzanie i wywóz posiłków, znajdująca się na terenie miasta Wrocławia</w:t>
            </w:r>
            <w:r w:rsidRPr="00C17207">
              <w:rPr>
                <w:rFonts w:asciiTheme="minorHAnsi" w:hAnsiTheme="minorHAnsi" w:cstheme="minorHAnsi"/>
                <w:bCs/>
                <w:sz w:val="18"/>
                <w:szCs w:val="18"/>
              </w:rPr>
              <w:t xml:space="preserve"> która spełnia warunki </w:t>
            </w:r>
            <w:r w:rsidRPr="00C17207">
              <w:rPr>
                <w:rFonts w:asciiTheme="minorHAnsi" w:hAnsiTheme="minorHAnsi" w:cstheme="minorHAnsi"/>
                <w:sz w:val="18"/>
                <w:szCs w:val="18"/>
              </w:rPr>
              <w:t>do przygotowywania diet specjalistycznych, a zwłaszcza tych z eliminacją glutenu</w:t>
            </w:r>
            <w:r w:rsidRPr="00C17207">
              <w:rPr>
                <w:rFonts w:asciiTheme="minorHAnsi" w:hAnsiTheme="minorHAnsi" w:cstheme="minorHAnsi"/>
                <w:bCs/>
                <w:sz w:val="18"/>
                <w:szCs w:val="18"/>
              </w:rPr>
              <w:t xml:space="preserve">;  </w:t>
            </w:r>
          </w:p>
          <w:p w14:paraId="5D8C22F2" w14:textId="77777777" w:rsidR="000D666B" w:rsidRPr="00C17207" w:rsidRDefault="000D666B" w:rsidP="00BC6A31">
            <w:pPr>
              <w:pStyle w:val="pkt"/>
              <w:spacing w:before="120"/>
              <w:ind w:left="77" w:firstLine="0"/>
              <w:rPr>
                <w:rFonts w:ascii="Calibri" w:hAnsi="Calibri" w:cs="Calibri"/>
                <w:bCs/>
                <w:sz w:val="18"/>
                <w:szCs w:val="18"/>
              </w:rPr>
            </w:pPr>
          </w:p>
        </w:tc>
        <w:tc>
          <w:tcPr>
            <w:tcW w:w="323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6425981F" w14:textId="77777777" w:rsidR="000D666B" w:rsidRPr="00C17207" w:rsidRDefault="000D666B" w:rsidP="000B3EDE">
            <w:pPr>
              <w:widowControl w:val="0"/>
              <w:numPr>
                <w:ilvl w:val="0"/>
                <w:numId w:val="46"/>
              </w:numPr>
              <w:suppressAutoHyphens/>
              <w:autoSpaceDN w:val="0"/>
              <w:textAlignment w:val="baseline"/>
              <w:rPr>
                <w:rFonts w:ascii="Calibri" w:eastAsia="Tahoma" w:hAnsi="Calibri" w:cs="Calibri"/>
                <w:sz w:val="18"/>
                <w:szCs w:val="18"/>
              </w:rPr>
            </w:pPr>
            <w:r w:rsidRPr="00C17207">
              <w:rPr>
                <w:rFonts w:ascii="Calibri" w:eastAsia="Tahoma" w:hAnsi="Calibri" w:cs="Calibri"/>
                <w:sz w:val="18"/>
                <w:szCs w:val="18"/>
              </w:rPr>
              <w:t>Kuchnia: ….………………………………………………….</w:t>
            </w:r>
          </w:p>
          <w:p w14:paraId="1149C0EB" w14:textId="77777777" w:rsidR="000D666B" w:rsidRPr="00C17207" w:rsidRDefault="000D666B" w:rsidP="000B3EDE">
            <w:pPr>
              <w:widowControl w:val="0"/>
              <w:numPr>
                <w:ilvl w:val="0"/>
                <w:numId w:val="46"/>
              </w:numPr>
              <w:suppressAutoHyphens/>
              <w:autoSpaceDN w:val="0"/>
              <w:textAlignment w:val="baseline"/>
              <w:rPr>
                <w:rFonts w:ascii="Calibri" w:eastAsia="Calibri" w:hAnsi="Calibri" w:cs="Calibri"/>
                <w:sz w:val="18"/>
                <w:szCs w:val="18"/>
              </w:rPr>
            </w:pPr>
          </w:p>
          <w:p w14:paraId="557AC12D" w14:textId="77777777" w:rsidR="000D666B" w:rsidRPr="00C17207" w:rsidRDefault="000D666B" w:rsidP="000B3EDE">
            <w:pPr>
              <w:widowControl w:val="0"/>
              <w:numPr>
                <w:ilvl w:val="0"/>
                <w:numId w:val="46"/>
              </w:numPr>
              <w:suppressAutoHyphens/>
              <w:autoSpaceDN w:val="0"/>
              <w:textAlignment w:val="baseline"/>
              <w:rPr>
                <w:rFonts w:ascii="Calibri" w:eastAsia="Tahoma" w:hAnsi="Calibri" w:cs="Calibri"/>
                <w:sz w:val="18"/>
                <w:szCs w:val="18"/>
              </w:rPr>
            </w:pPr>
            <w:r w:rsidRPr="00C17207">
              <w:rPr>
                <w:rFonts w:ascii="Calibri" w:eastAsia="Tahoma" w:hAnsi="Calibri" w:cs="Calibri"/>
                <w:sz w:val="18"/>
                <w:szCs w:val="18"/>
              </w:rPr>
              <w:t>Adres kuchni:……………………………………………….</w:t>
            </w:r>
          </w:p>
          <w:p w14:paraId="6151B1F7" w14:textId="77777777" w:rsidR="000D666B" w:rsidRPr="00C17207" w:rsidRDefault="000D666B" w:rsidP="00BC6A31">
            <w:pPr>
              <w:pStyle w:val="pkt"/>
              <w:suppressAutoHyphens/>
              <w:adjustRightInd/>
              <w:spacing w:before="120"/>
              <w:ind w:left="0" w:firstLine="0"/>
              <w:textAlignment w:val="baseline"/>
              <w:rPr>
                <w:rFonts w:ascii="Calibri" w:eastAsia="Calibri" w:hAnsi="Calibri" w:cs="Calibri"/>
                <w:sz w:val="18"/>
                <w:szCs w:val="18"/>
              </w:rPr>
            </w:pPr>
          </w:p>
        </w:tc>
        <w:tc>
          <w:tcPr>
            <w:tcW w:w="230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62529AC" w14:textId="77777777" w:rsidR="000D666B" w:rsidRPr="00C17207" w:rsidRDefault="000D666B" w:rsidP="000B3EDE">
            <w:pPr>
              <w:widowControl w:val="0"/>
              <w:numPr>
                <w:ilvl w:val="0"/>
                <w:numId w:val="46"/>
              </w:numPr>
              <w:tabs>
                <w:tab w:val="left" w:pos="0"/>
              </w:tabs>
              <w:suppressAutoHyphens/>
              <w:autoSpaceDN w:val="0"/>
              <w:textAlignment w:val="baseline"/>
              <w:rPr>
                <w:rFonts w:ascii="Calibri" w:hAnsi="Calibri"/>
                <w:sz w:val="16"/>
                <w:szCs w:val="16"/>
              </w:rPr>
            </w:pPr>
            <w:r w:rsidRPr="00C17207">
              <w:rPr>
                <w:rFonts w:ascii="Calibri" w:eastAsia="Tahoma" w:hAnsi="Calibri" w:cs="Calibri"/>
                <w:sz w:val="16"/>
                <w:szCs w:val="16"/>
              </w:rPr>
              <w:t xml:space="preserve"> dysponuje* - </w:t>
            </w:r>
            <w:r w:rsidRPr="00C17207">
              <w:rPr>
                <w:rFonts w:ascii="Calibri" w:eastAsia="Tahoma" w:hAnsi="Calibri" w:cs="Calibri"/>
                <w:sz w:val="16"/>
                <w:szCs w:val="16"/>
              </w:rPr>
              <w:br/>
            </w:r>
            <w:r w:rsidRPr="00C17207">
              <w:rPr>
                <w:rFonts w:ascii="Calibri" w:eastAsia="Tahoma" w:hAnsi="Calibri" w:cs="Calibri"/>
                <w:i/>
                <w:sz w:val="16"/>
                <w:szCs w:val="16"/>
              </w:rPr>
              <w:t>Wykonawca winien podać podstawę dysponowania*</w:t>
            </w:r>
          </w:p>
          <w:p w14:paraId="2ABC7644" w14:textId="77777777" w:rsidR="000D666B" w:rsidRPr="00C17207" w:rsidRDefault="000D666B" w:rsidP="000B3EDE">
            <w:pPr>
              <w:widowControl w:val="0"/>
              <w:numPr>
                <w:ilvl w:val="0"/>
                <w:numId w:val="46"/>
              </w:numPr>
              <w:tabs>
                <w:tab w:val="left" w:pos="0"/>
              </w:tabs>
              <w:suppressAutoHyphens/>
              <w:autoSpaceDN w:val="0"/>
              <w:textAlignment w:val="baseline"/>
              <w:rPr>
                <w:rFonts w:ascii="Calibri" w:eastAsia="Tahoma" w:hAnsi="Calibri" w:cs="Calibri"/>
                <w:sz w:val="16"/>
                <w:szCs w:val="16"/>
              </w:rPr>
            </w:pPr>
            <w:r w:rsidRPr="00C17207">
              <w:rPr>
                <w:rFonts w:ascii="Calibri" w:eastAsia="Tahoma" w:hAnsi="Calibri" w:cs="Calibri"/>
                <w:sz w:val="16"/>
                <w:szCs w:val="16"/>
              </w:rPr>
              <w:t>……………………………………</w:t>
            </w:r>
          </w:p>
          <w:p w14:paraId="1B11CCD2" w14:textId="77777777" w:rsidR="000D666B" w:rsidRPr="00C17207" w:rsidRDefault="000D666B" w:rsidP="000B3EDE">
            <w:pPr>
              <w:widowControl w:val="0"/>
              <w:numPr>
                <w:ilvl w:val="0"/>
                <w:numId w:val="46"/>
              </w:numPr>
              <w:tabs>
                <w:tab w:val="left" w:pos="0"/>
              </w:tabs>
              <w:suppressAutoHyphens/>
              <w:autoSpaceDN w:val="0"/>
              <w:textAlignment w:val="baseline"/>
              <w:rPr>
                <w:rFonts w:ascii="Calibri" w:hAnsi="Calibri"/>
                <w:sz w:val="16"/>
                <w:szCs w:val="16"/>
              </w:rPr>
            </w:pPr>
            <w:r w:rsidRPr="00C17207">
              <w:rPr>
                <w:rFonts w:ascii="Calibri" w:eastAsia="Tahoma" w:hAnsi="Calibri" w:cs="Calibri"/>
                <w:i/>
                <w:sz w:val="16"/>
                <w:szCs w:val="16"/>
              </w:rPr>
              <w:t>(np. własność, leasing)</w:t>
            </w:r>
          </w:p>
          <w:p w14:paraId="14EB5E05" w14:textId="77777777" w:rsidR="000D666B" w:rsidRPr="00C17207" w:rsidRDefault="000D666B" w:rsidP="000B3EDE">
            <w:pPr>
              <w:widowControl w:val="0"/>
              <w:numPr>
                <w:ilvl w:val="0"/>
                <w:numId w:val="46"/>
              </w:numPr>
              <w:tabs>
                <w:tab w:val="left" w:pos="0"/>
              </w:tabs>
              <w:suppressAutoHyphens/>
              <w:autoSpaceDN w:val="0"/>
              <w:textAlignment w:val="baseline"/>
              <w:rPr>
                <w:rFonts w:ascii="Calibri" w:eastAsia="Calibri" w:hAnsi="Calibri" w:cs="Calibri"/>
                <w:sz w:val="16"/>
                <w:szCs w:val="16"/>
              </w:rPr>
            </w:pPr>
          </w:p>
          <w:p w14:paraId="2482B578" w14:textId="77777777" w:rsidR="000D666B" w:rsidRPr="00C17207" w:rsidRDefault="000D666B" w:rsidP="000B3EDE">
            <w:pPr>
              <w:widowControl w:val="0"/>
              <w:numPr>
                <w:ilvl w:val="0"/>
                <w:numId w:val="46"/>
              </w:numPr>
              <w:tabs>
                <w:tab w:val="left" w:pos="0"/>
              </w:tabs>
              <w:suppressAutoHyphens/>
              <w:autoSpaceDN w:val="0"/>
              <w:textAlignment w:val="baseline"/>
              <w:rPr>
                <w:rFonts w:ascii="Calibri" w:eastAsia="Tahoma" w:hAnsi="Calibri" w:cs="Calibri"/>
                <w:sz w:val="16"/>
                <w:szCs w:val="16"/>
              </w:rPr>
            </w:pPr>
            <w:r w:rsidRPr="00C17207">
              <w:rPr>
                <w:rFonts w:ascii="Calibri" w:eastAsia="Tahoma" w:hAnsi="Calibri" w:cs="Calibri"/>
                <w:sz w:val="16"/>
                <w:szCs w:val="16"/>
              </w:rPr>
              <w:t>lub</w:t>
            </w:r>
          </w:p>
          <w:p w14:paraId="4578734B" w14:textId="77777777" w:rsidR="000D666B" w:rsidRPr="00C17207" w:rsidRDefault="000D666B" w:rsidP="000B3EDE">
            <w:pPr>
              <w:widowControl w:val="0"/>
              <w:numPr>
                <w:ilvl w:val="0"/>
                <w:numId w:val="46"/>
              </w:numPr>
              <w:tabs>
                <w:tab w:val="left" w:pos="0"/>
              </w:tabs>
              <w:suppressAutoHyphens/>
              <w:autoSpaceDN w:val="0"/>
              <w:textAlignment w:val="baseline"/>
              <w:rPr>
                <w:rFonts w:ascii="Calibri" w:eastAsia="Calibri" w:hAnsi="Calibri" w:cs="Calibri"/>
                <w:sz w:val="16"/>
                <w:szCs w:val="16"/>
              </w:rPr>
            </w:pPr>
          </w:p>
          <w:p w14:paraId="38EBCEA7" w14:textId="77777777" w:rsidR="000D666B" w:rsidRPr="00C17207" w:rsidRDefault="000D666B" w:rsidP="000B3EDE">
            <w:pPr>
              <w:widowControl w:val="0"/>
              <w:numPr>
                <w:ilvl w:val="0"/>
                <w:numId w:val="46"/>
              </w:numPr>
              <w:tabs>
                <w:tab w:val="left" w:pos="0"/>
              </w:tabs>
              <w:suppressAutoHyphens/>
              <w:autoSpaceDN w:val="0"/>
              <w:textAlignment w:val="baseline"/>
              <w:rPr>
                <w:rFonts w:ascii="Calibri" w:hAnsi="Calibri"/>
                <w:sz w:val="16"/>
                <w:szCs w:val="16"/>
              </w:rPr>
            </w:pPr>
            <w:r w:rsidRPr="00C17207">
              <w:rPr>
                <w:rFonts w:ascii="Calibri" w:eastAsia="Tahoma" w:hAnsi="Calibri" w:cs="Calibri"/>
                <w:sz w:val="16"/>
                <w:szCs w:val="16"/>
              </w:rPr>
              <w:t xml:space="preserve">będzie dysponował *- </w:t>
            </w:r>
          </w:p>
        </w:tc>
      </w:tr>
    </w:tbl>
    <w:p w14:paraId="0DBCF4AD" w14:textId="77777777" w:rsidR="000D666B" w:rsidRPr="00C17207" w:rsidRDefault="000D666B" w:rsidP="000B3EDE">
      <w:pPr>
        <w:widowControl w:val="0"/>
        <w:numPr>
          <w:ilvl w:val="0"/>
          <w:numId w:val="46"/>
        </w:numPr>
        <w:suppressAutoHyphens/>
        <w:autoSpaceDN w:val="0"/>
        <w:textAlignment w:val="baseline"/>
        <w:rPr>
          <w:rFonts w:ascii="Calibri" w:hAnsi="Calibri"/>
          <w:sz w:val="18"/>
          <w:szCs w:val="18"/>
        </w:rPr>
      </w:pPr>
      <w:r w:rsidRPr="00C17207">
        <w:rPr>
          <w:rFonts w:ascii="Calibri" w:eastAsia="Tahoma" w:hAnsi="Calibri" w:cs="Calibri"/>
          <w:sz w:val="18"/>
          <w:szCs w:val="18"/>
        </w:rPr>
        <w:t>*</w:t>
      </w:r>
      <w:r w:rsidRPr="00C17207">
        <w:rPr>
          <w:rFonts w:ascii="Calibri" w:eastAsia="Tahoma" w:hAnsi="Calibri" w:cs="Calibri"/>
          <w:i/>
          <w:sz w:val="18"/>
          <w:szCs w:val="18"/>
        </w:rPr>
        <w:t>niepotrzebne skreślić</w:t>
      </w:r>
    </w:p>
    <w:p w14:paraId="50AFB7D3" w14:textId="77777777" w:rsidR="00B370BC" w:rsidRPr="00C17207" w:rsidRDefault="00B370BC" w:rsidP="00EC0DBE">
      <w:pPr>
        <w:jc w:val="right"/>
        <w:rPr>
          <w:rFonts w:asciiTheme="minorHAnsi" w:hAnsiTheme="minorHAnsi" w:cstheme="minorHAnsi"/>
          <w:sz w:val="18"/>
          <w:szCs w:val="18"/>
        </w:rPr>
      </w:pPr>
    </w:p>
    <w:p w14:paraId="07D6BCD4" w14:textId="77777777" w:rsidR="000D666B" w:rsidRPr="00C17207" w:rsidRDefault="000D666B" w:rsidP="00EC0DBE">
      <w:pPr>
        <w:jc w:val="right"/>
        <w:rPr>
          <w:rFonts w:asciiTheme="minorHAnsi" w:hAnsiTheme="minorHAnsi" w:cstheme="minorHAnsi"/>
          <w:sz w:val="18"/>
          <w:szCs w:val="18"/>
        </w:rPr>
      </w:pPr>
    </w:p>
    <w:p w14:paraId="09855B8D" w14:textId="77777777" w:rsidR="000D666B" w:rsidRPr="00C17207" w:rsidRDefault="000D666B" w:rsidP="00EC0DBE">
      <w:pPr>
        <w:jc w:val="right"/>
        <w:rPr>
          <w:rFonts w:asciiTheme="minorHAnsi" w:hAnsiTheme="minorHAnsi" w:cstheme="minorHAnsi"/>
          <w:sz w:val="18"/>
          <w:szCs w:val="18"/>
        </w:rPr>
      </w:pPr>
    </w:p>
    <w:p w14:paraId="4F6854B7" w14:textId="77777777" w:rsidR="000D666B" w:rsidRPr="00C17207" w:rsidRDefault="000D666B" w:rsidP="00EC0DBE">
      <w:pPr>
        <w:jc w:val="right"/>
        <w:rPr>
          <w:rFonts w:asciiTheme="minorHAnsi" w:hAnsiTheme="minorHAnsi" w:cstheme="minorHAnsi"/>
          <w:sz w:val="18"/>
          <w:szCs w:val="18"/>
        </w:rPr>
      </w:pPr>
    </w:p>
    <w:p w14:paraId="7F20710B" w14:textId="77777777" w:rsidR="000D666B" w:rsidRPr="00C17207" w:rsidRDefault="000D666B" w:rsidP="00EC0DBE">
      <w:pPr>
        <w:jc w:val="right"/>
        <w:rPr>
          <w:rFonts w:asciiTheme="minorHAnsi" w:hAnsiTheme="minorHAnsi" w:cstheme="minorHAnsi"/>
          <w:sz w:val="18"/>
          <w:szCs w:val="18"/>
        </w:rPr>
      </w:pPr>
    </w:p>
    <w:p w14:paraId="2D19127C" w14:textId="77777777" w:rsidR="000D666B" w:rsidRPr="00C17207" w:rsidRDefault="000D666B" w:rsidP="00EC0DBE">
      <w:pPr>
        <w:jc w:val="right"/>
        <w:rPr>
          <w:rFonts w:asciiTheme="minorHAnsi" w:hAnsiTheme="minorHAnsi" w:cstheme="minorHAnsi"/>
          <w:sz w:val="18"/>
          <w:szCs w:val="18"/>
        </w:rPr>
      </w:pPr>
    </w:p>
    <w:p w14:paraId="77AD9C3B" w14:textId="77777777" w:rsidR="000D666B" w:rsidRPr="00C17207" w:rsidRDefault="000D666B" w:rsidP="00EC0DBE">
      <w:pPr>
        <w:jc w:val="right"/>
        <w:rPr>
          <w:rFonts w:asciiTheme="minorHAnsi" w:hAnsiTheme="minorHAnsi" w:cstheme="minorHAnsi"/>
          <w:sz w:val="18"/>
          <w:szCs w:val="18"/>
        </w:rPr>
      </w:pPr>
    </w:p>
    <w:p w14:paraId="35BC49EF" w14:textId="77777777" w:rsidR="000D666B" w:rsidRPr="00C17207" w:rsidRDefault="000D666B" w:rsidP="00EC0DBE">
      <w:pPr>
        <w:jc w:val="right"/>
        <w:rPr>
          <w:rFonts w:asciiTheme="minorHAnsi" w:hAnsiTheme="minorHAnsi" w:cstheme="minorHAnsi"/>
          <w:sz w:val="18"/>
          <w:szCs w:val="18"/>
        </w:rPr>
      </w:pPr>
    </w:p>
    <w:p w14:paraId="5CB6965A" w14:textId="77777777" w:rsidR="000D666B" w:rsidRPr="00C17207" w:rsidRDefault="000D666B" w:rsidP="00EC0DBE">
      <w:pPr>
        <w:jc w:val="right"/>
        <w:rPr>
          <w:rFonts w:asciiTheme="minorHAnsi" w:hAnsiTheme="minorHAnsi" w:cstheme="minorHAnsi"/>
          <w:sz w:val="18"/>
          <w:szCs w:val="18"/>
        </w:rPr>
      </w:pPr>
    </w:p>
    <w:p w14:paraId="63840468" w14:textId="77777777" w:rsidR="000D666B" w:rsidRPr="00C17207" w:rsidRDefault="000D666B" w:rsidP="00EC0DBE">
      <w:pPr>
        <w:jc w:val="right"/>
        <w:rPr>
          <w:rFonts w:asciiTheme="minorHAnsi" w:hAnsiTheme="minorHAnsi" w:cstheme="minorHAnsi"/>
          <w:sz w:val="18"/>
          <w:szCs w:val="18"/>
        </w:rPr>
      </w:pPr>
    </w:p>
    <w:p w14:paraId="461793B2" w14:textId="77777777" w:rsidR="000D666B" w:rsidRPr="00C17207" w:rsidRDefault="000D666B" w:rsidP="00EC0DBE">
      <w:pPr>
        <w:jc w:val="right"/>
        <w:rPr>
          <w:rFonts w:asciiTheme="minorHAnsi" w:hAnsiTheme="minorHAnsi" w:cstheme="minorHAnsi"/>
          <w:sz w:val="18"/>
          <w:szCs w:val="18"/>
        </w:rPr>
      </w:pPr>
    </w:p>
    <w:p w14:paraId="74469593" w14:textId="77777777" w:rsidR="000D666B" w:rsidRPr="00C17207" w:rsidRDefault="000D666B" w:rsidP="00EC0DBE">
      <w:pPr>
        <w:jc w:val="right"/>
        <w:rPr>
          <w:rFonts w:asciiTheme="minorHAnsi" w:hAnsiTheme="minorHAnsi" w:cstheme="minorHAnsi"/>
          <w:sz w:val="18"/>
          <w:szCs w:val="18"/>
        </w:rPr>
      </w:pPr>
    </w:p>
    <w:p w14:paraId="3AB2C6E2" w14:textId="77777777" w:rsidR="000D666B" w:rsidRPr="00C17207" w:rsidRDefault="000D666B" w:rsidP="00EC0DBE">
      <w:pPr>
        <w:jc w:val="right"/>
        <w:rPr>
          <w:rFonts w:asciiTheme="minorHAnsi" w:hAnsiTheme="minorHAnsi" w:cstheme="minorHAnsi"/>
          <w:sz w:val="18"/>
          <w:szCs w:val="18"/>
        </w:rPr>
      </w:pPr>
    </w:p>
    <w:p w14:paraId="36748502" w14:textId="77777777" w:rsidR="000D666B" w:rsidRPr="00C17207" w:rsidRDefault="000D666B" w:rsidP="00EC0DBE">
      <w:pPr>
        <w:jc w:val="right"/>
        <w:rPr>
          <w:rFonts w:asciiTheme="minorHAnsi" w:hAnsiTheme="minorHAnsi" w:cstheme="minorHAnsi"/>
          <w:sz w:val="18"/>
          <w:szCs w:val="18"/>
        </w:rPr>
      </w:pPr>
    </w:p>
    <w:p w14:paraId="650709AC" w14:textId="77777777" w:rsidR="000D666B" w:rsidRPr="00C17207" w:rsidRDefault="000D666B" w:rsidP="00EC0DBE">
      <w:pPr>
        <w:jc w:val="right"/>
        <w:rPr>
          <w:rFonts w:asciiTheme="minorHAnsi" w:hAnsiTheme="minorHAnsi" w:cstheme="minorHAnsi"/>
          <w:sz w:val="18"/>
          <w:szCs w:val="18"/>
        </w:rPr>
      </w:pPr>
    </w:p>
    <w:p w14:paraId="745935C8" w14:textId="77777777" w:rsidR="000D666B" w:rsidRPr="00C17207" w:rsidRDefault="000D666B" w:rsidP="00EC0DBE">
      <w:pPr>
        <w:jc w:val="right"/>
        <w:rPr>
          <w:rFonts w:asciiTheme="minorHAnsi" w:hAnsiTheme="minorHAnsi" w:cstheme="minorHAnsi"/>
          <w:sz w:val="18"/>
          <w:szCs w:val="18"/>
        </w:rPr>
      </w:pPr>
    </w:p>
    <w:p w14:paraId="17A96E01" w14:textId="77777777" w:rsidR="000D666B" w:rsidRPr="00C17207" w:rsidRDefault="000D666B" w:rsidP="00EC0DBE">
      <w:pPr>
        <w:jc w:val="right"/>
        <w:rPr>
          <w:rFonts w:asciiTheme="minorHAnsi" w:hAnsiTheme="minorHAnsi" w:cstheme="minorHAnsi"/>
          <w:sz w:val="18"/>
          <w:szCs w:val="18"/>
        </w:rPr>
      </w:pPr>
    </w:p>
    <w:p w14:paraId="1616FC94" w14:textId="77777777" w:rsidR="000D666B" w:rsidRPr="00C17207" w:rsidRDefault="000D666B" w:rsidP="00EC0DBE">
      <w:pPr>
        <w:jc w:val="right"/>
        <w:rPr>
          <w:rFonts w:asciiTheme="minorHAnsi" w:hAnsiTheme="minorHAnsi" w:cstheme="minorHAnsi"/>
          <w:sz w:val="18"/>
          <w:szCs w:val="18"/>
        </w:rPr>
      </w:pPr>
    </w:p>
    <w:p w14:paraId="79A14549" w14:textId="77777777" w:rsidR="000D666B" w:rsidRPr="00C17207" w:rsidRDefault="000D666B" w:rsidP="00EC0DBE">
      <w:pPr>
        <w:jc w:val="right"/>
        <w:rPr>
          <w:rFonts w:asciiTheme="minorHAnsi" w:hAnsiTheme="minorHAnsi" w:cstheme="minorHAnsi"/>
          <w:sz w:val="18"/>
          <w:szCs w:val="18"/>
        </w:rPr>
      </w:pPr>
    </w:p>
    <w:p w14:paraId="09C056C1" w14:textId="77777777" w:rsidR="000D666B" w:rsidRPr="00C17207" w:rsidRDefault="000D666B" w:rsidP="00EC0DBE">
      <w:pPr>
        <w:jc w:val="right"/>
        <w:rPr>
          <w:rFonts w:asciiTheme="minorHAnsi" w:hAnsiTheme="minorHAnsi" w:cstheme="minorHAnsi"/>
          <w:sz w:val="18"/>
          <w:szCs w:val="18"/>
        </w:rPr>
      </w:pPr>
    </w:p>
    <w:p w14:paraId="7A54C4E4" w14:textId="77777777" w:rsidR="000D666B" w:rsidRPr="00C17207" w:rsidRDefault="000D666B" w:rsidP="00EC0DBE">
      <w:pPr>
        <w:jc w:val="right"/>
        <w:rPr>
          <w:rFonts w:asciiTheme="minorHAnsi" w:hAnsiTheme="minorHAnsi" w:cstheme="minorHAnsi"/>
          <w:sz w:val="18"/>
          <w:szCs w:val="18"/>
        </w:rPr>
      </w:pPr>
    </w:p>
    <w:p w14:paraId="59EB5B08" w14:textId="77777777" w:rsidR="000D666B" w:rsidRPr="00C17207" w:rsidRDefault="000D666B" w:rsidP="00EC0DBE">
      <w:pPr>
        <w:jc w:val="right"/>
        <w:rPr>
          <w:rFonts w:asciiTheme="minorHAnsi" w:hAnsiTheme="minorHAnsi" w:cstheme="minorHAnsi"/>
          <w:sz w:val="18"/>
          <w:szCs w:val="18"/>
        </w:rPr>
      </w:pPr>
    </w:p>
    <w:p w14:paraId="4949BA6D" w14:textId="77777777" w:rsidR="000D666B" w:rsidRPr="00C17207" w:rsidRDefault="000D666B" w:rsidP="00EC0DBE">
      <w:pPr>
        <w:jc w:val="right"/>
        <w:rPr>
          <w:rFonts w:asciiTheme="minorHAnsi" w:hAnsiTheme="minorHAnsi" w:cstheme="minorHAnsi"/>
          <w:sz w:val="18"/>
          <w:szCs w:val="18"/>
        </w:rPr>
      </w:pPr>
    </w:p>
    <w:p w14:paraId="07572957" w14:textId="77777777" w:rsidR="000D666B" w:rsidRPr="00C17207" w:rsidRDefault="000D666B" w:rsidP="00EC0DBE">
      <w:pPr>
        <w:jc w:val="right"/>
        <w:rPr>
          <w:rFonts w:asciiTheme="minorHAnsi" w:hAnsiTheme="minorHAnsi" w:cstheme="minorHAnsi"/>
          <w:sz w:val="18"/>
          <w:szCs w:val="18"/>
        </w:rPr>
      </w:pPr>
    </w:p>
    <w:p w14:paraId="78B5F69A" w14:textId="77777777" w:rsidR="000D666B" w:rsidRPr="00C17207" w:rsidRDefault="000D666B" w:rsidP="00EC0DBE">
      <w:pPr>
        <w:jc w:val="right"/>
        <w:rPr>
          <w:rFonts w:asciiTheme="minorHAnsi" w:hAnsiTheme="minorHAnsi" w:cstheme="minorHAnsi"/>
          <w:sz w:val="18"/>
          <w:szCs w:val="18"/>
        </w:rPr>
      </w:pPr>
    </w:p>
    <w:p w14:paraId="7623F5B2" w14:textId="77777777" w:rsidR="000D666B" w:rsidRPr="00C17207" w:rsidRDefault="000D666B" w:rsidP="00EC0DBE">
      <w:pPr>
        <w:jc w:val="right"/>
        <w:rPr>
          <w:rFonts w:asciiTheme="minorHAnsi" w:hAnsiTheme="minorHAnsi" w:cstheme="minorHAnsi"/>
          <w:sz w:val="18"/>
          <w:szCs w:val="18"/>
        </w:rPr>
      </w:pPr>
    </w:p>
    <w:p w14:paraId="71C6973A" w14:textId="77777777" w:rsidR="000D666B" w:rsidRPr="00C17207" w:rsidRDefault="000D666B" w:rsidP="00EC0DBE">
      <w:pPr>
        <w:jc w:val="right"/>
        <w:rPr>
          <w:rFonts w:asciiTheme="minorHAnsi" w:hAnsiTheme="minorHAnsi" w:cstheme="minorHAnsi"/>
          <w:sz w:val="18"/>
          <w:szCs w:val="18"/>
        </w:rPr>
      </w:pPr>
    </w:p>
    <w:p w14:paraId="415EFC86" w14:textId="77777777" w:rsidR="000D666B" w:rsidRPr="00C17207" w:rsidRDefault="000D666B" w:rsidP="00EC0DBE">
      <w:pPr>
        <w:jc w:val="right"/>
        <w:rPr>
          <w:rFonts w:asciiTheme="minorHAnsi" w:hAnsiTheme="minorHAnsi" w:cstheme="minorHAnsi"/>
          <w:sz w:val="18"/>
          <w:szCs w:val="18"/>
        </w:rPr>
      </w:pPr>
    </w:p>
    <w:p w14:paraId="52A61F7E" w14:textId="77777777" w:rsidR="000D666B" w:rsidRPr="00C17207" w:rsidRDefault="000D666B" w:rsidP="00EC0DBE">
      <w:pPr>
        <w:jc w:val="right"/>
        <w:rPr>
          <w:rFonts w:asciiTheme="minorHAnsi" w:hAnsiTheme="minorHAnsi" w:cstheme="minorHAnsi"/>
          <w:sz w:val="18"/>
          <w:szCs w:val="18"/>
        </w:rPr>
      </w:pPr>
    </w:p>
    <w:p w14:paraId="595C3510" w14:textId="77777777" w:rsidR="000D666B" w:rsidRPr="00C17207" w:rsidRDefault="000D666B" w:rsidP="00EC0DBE">
      <w:pPr>
        <w:jc w:val="right"/>
        <w:rPr>
          <w:rFonts w:asciiTheme="minorHAnsi" w:hAnsiTheme="minorHAnsi" w:cstheme="minorHAnsi"/>
          <w:sz w:val="18"/>
          <w:szCs w:val="18"/>
        </w:rPr>
      </w:pPr>
    </w:p>
    <w:p w14:paraId="7CDABDF4" w14:textId="77777777" w:rsidR="000D666B" w:rsidRPr="00C17207" w:rsidRDefault="000D666B" w:rsidP="00EC0DBE">
      <w:pPr>
        <w:jc w:val="right"/>
        <w:rPr>
          <w:rFonts w:asciiTheme="minorHAnsi" w:hAnsiTheme="minorHAnsi" w:cstheme="minorHAnsi"/>
          <w:sz w:val="18"/>
          <w:szCs w:val="18"/>
        </w:rPr>
      </w:pPr>
    </w:p>
    <w:p w14:paraId="6043204D" w14:textId="77777777" w:rsidR="000D666B" w:rsidRPr="00C17207" w:rsidRDefault="000D666B" w:rsidP="00EC0DBE">
      <w:pPr>
        <w:jc w:val="right"/>
        <w:rPr>
          <w:rFonts w:asciiTheme="minorHAnsi" w:hAnsiTheme="minorHAnsi" w:cstheme="minorHAnsi"/>
          <w:sz w:val="18"/>
          <w:szCs w:val="18"/>
        </w:rPr>
      </w:pPr>
    </w:p>
    <w:p w14:paraId="15924E4A" w14:textId="77777777" w:rsidR="000D666B" w:rsidRPr="00C17207" w:rsidRDefault="000D666B" w:rsidP="00EC0DBE">
      <w:pPr>
        <w:jc w:val="right"/>
        <w:rPr>
          <w:rFonts w:asciiTheme="minorHAnsi" w:hAnsiTheme="minorHAnsi" w:cstheme="minorHAnsi"/>
          <w:sz w:val="18"/>
          <w:szCs w:val="18"/>
        </w:rPr>
      </w:pPr>
    </w:p>
    <w:p w14:paraId="207537FE" w14:textId="77777777" w:rsidR="000D666B" w:rsidRPr="00C17207" w:rsidRDefault="000D666B" w:rsidP="00EC0DBE">
      <w:pPr>
        <w:jc w:val="right"/>
        <w:rPr>
          <w:rFonts w:asciiTheme="minorHAnsi" w:hAnsiTheme="minorHAnsi" w:cstheme="minorHAnsi"/>
          <w:sz w:val="18"/>
          <w:szCs w:val="18"/>
        </w:rPr>
      </w:pPr>
    </w:p>
    <w:p w14:paraId="168B4244" w14:textId="77777777" w:rsidR="000D666B" w:rsidRPr="00C17207" w:rsidRDefault="000D666B" w:rsidP="00EC0DBE">
      <w:pPr>
        <w:jc w:val="right"/>
        <w:rPr>
          <w:rFonts w:asciiTheme="minorHAnsi" w:hAnsiTheme="minorHAnsi" w:cstheme="minorHAnsi"/>
          <w:sz w:val="18"/>
          <w:szCs w:val="18"/>
        </w:rPr>
      </w:pPr>
    </w:p>
    <w:p w14:paraId="1BC5BFEF" w14:textId="77777777" w:rsidR="000D666B" w:rsidRPr="00C17207" w:rsidRDefault="000D666B" w:rsidP="00EC0DBE">
      <w:pPr>
        <w:jc w:val="right"/>
        <w:rPr>
          <w:rFonts w:asciiTheme="minorHAnsi" w:hAnsiTheme="minorHAnsi" w:cstheme="minorHAnsi"/>
          <w:sz w:val="18"/>
          <w:szCs w:val="18"/>
        </w:rPr>
      </w:pPr>
    </w:p>
    <w:p w14:paraId="7EA72ED8" w14:textId="77777777" w:rsidR="000D666B" w:rsidRPr="00C17207" w:rsidRDefault="000D666B" w:rsidP="00EC0DBE">
      <w:pPr>
        <w:jc w:val="right"/>
        <w:rPr>
          <w:rFonts w:asciiTheme="minorHAnsi" w:hAnsiTheme="minorHAnsi" w:cstheme="minorHAnsi"/>
          <w:sz w:val="18"/>
          <w:szCs w:val="18"/>
        </w:rPr>
      </w:pPr>
    </w:p>
    <w:p w14:paraId="002BF764" w14:textId="77777777" w:rsidR="001D101C" w:rsidRPr="00C17207" w:rsidRDefault="00652E04" w:rsidP="00EC0DBE">
      <w:pPr>
        <w:jc w:val="right"/>
        <w:rPr>
          <w:rFonts w:asciiTheme="minorHAnsi" w:hAnsiTheme="minorHAnsi" w:cstheme="minorHAnsi"/>
          <w:sz w:val="18"/>
          <w:szCs w:val="18"/>
        </w:rPr>
      </w:pPr>
      <w:r w:rsidRPr="00C17207">
        <w:rPr>
          <w:rFonts w:asciiTheme="minorHAnsi" w:hAnsiTheme="minorHAnsi" w:cstheme="minorHAnsi"/>
          <w:sz w:val="18"/>
          <w:szCs w:val="18"/>
        </w:rPr>
        <w:lastRenderedPageBreak/>
        <w:t>Załącznik nr</w:t>
      </w:r>
      <w:r w:rsidR="00B22ADF" w:rsidRPr="00C17207">
        <w:rPr>
          <w:rFonts w:asciiTheme="minorHAnsi" w:hAnsiTheme="minorHAnsi" w:cstheme="minorHAnsi"/>
          <w:sz w:val="18"/>
          <w:szCs w:val="18"/>
        </w:rPr>
        <w:t xml:space="preserve"> 4</w:t>
      </w:r>
    </w:p>
    <w:p w14:paraId="31BE73B9" w14:textId="77777777" w:rsidR="00246BE9" w:rsidRPr="00C17207" w:rsidRDefault="00246BE9" w:rsidP="000B3EDE">
      <w:pPr>
        <w:widowControl w:val="0"/>
        <w:numPr>
          <w:ilvl w:val="0"/>
          <w:numId w:val="46"/>
        </w:numPr>
        <w:suppressAutoHyphens/>
        <w:autoSpaceDN w:val="0"/>
        <w:jc w:val="right"/>
        <w:textAlignment w:val="baseline"/>
        <w:rPr>
          <w:rFonts w:asciiTheme="minorHAnsi" w:eastAsia="Calibri" w:hAnsiTheme="minorHAnsi" w:cstheme="minorHAnsi"/>
          <w:sz w:val="18"/>
          <w:szCs w:val="18"/>
        </w:rPr>
      </w:pPr>
    </w:p>
    <w:p w14:paraId="726A431E" w14:textId="77777777" w:rsidR="00246BE9" w:rsidRPr="00C17207" w:rsidRDefault="00246BE9" w:rsidP="00EC0DBE">
      <w:pPr>
        <w:jc w:val="right"/>
        <w:rPr>
          <w:rFonts w:asciiTheme="minorHAnsi" w:hAnsiTheme="minorHAnsi" w:cstheme="minorHAnsi"/>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C17207" w:rsidRPr="00C17207" w14:paraId="47E03E62" w14:textId="77777777" w:rsidTr="00995345">
        <w:trPr>
          <w:trHeight w:val="844"/>
        </w:trPr>
        <w:tc>
          <w:tcPr>
            <w:tcW w:w="9356" w:type="dxa"/>
            <w:shd w:val="clear" w:color="auto" w:fill="CCCCCC"/>
            <w:vAlign w:val="center"/>
          </w:tcPr>
          <w:p w14:paraId="719DC5FD" w14:textId="77777777" w:rsidR="00995345" w:rsidRPr="00C17207" w:rsidRDefault="00995345" w:rsidP="0065142A">
            <w:pPr>
              <w:jc w:val="center"/>
              <w:rPr>
                <w:rFonts w:asciiTheme="minorHAnsi" w:hAnsiTheme="minorHAnsi" w:cstheme="minorHAnsi"/>
                <w:b/>
                <w:sz w:val="18"/>
                <w:szCs w:val="18"/>
              </w:rPr>
            </w:pPr>
            <w:r w:rsidRPr="00C17207">
              <w:rPr>
                <w:rFonts w:asciiTheme="minorHAnsi" w:hAnsiTheme="minorHAnsi" w:cstheme="minorHAnsi"/>
                <w:b/>
                <w:sz w:val="18"/>
                <w:szCs w:val="18"/>
              </w:rPr>
              <w:t>WZÓR ZOBOWIĄZANIA PODMIOTU UDOSTĘPNIAJĄCEGO ZASOBY</w:t>
            </w:r>
          </w:p>
          <w:p w14:paraId="4CC170EC" w14:textId="77777777" w:rsidR="00995345" w:rsidRPr="00C17207" w:rsidRDefault="00995345" w:rsidP="0065142A">
            <w:pPr>
              <w:jc w:val="center"/>
              <w:rPr>
                <w:rFonts w:asciiTheme="minorHAnsi" w:hAnsiTheme="minorHAnsi" w:cstheme="minorHAnsi"/>
                <w:b/>
                <w:sz w:val="18"/>
                <w:szCs w:val="18"/>
              </w:rPr>
            </w:pPr>
            <w:r w:rsidRPr="00C17207">
              <w:rPr>
                <w:rFonts w:asciiTheme="minorHAnsi" w:hAnsiTheme="minorHAnsi" w:cstheme="minorHAnsi"/>
                <w:b/>
                <w:sz w:val="18"/>
                <w:szCs w:val="18"/>
              </w:rPr>
              <w:t>do oddania do dyspozycji Wykonawcy</w:t>
            </w:r>
          </w:p>
          <w:p w14:paraId="3415EADF" w14:textId="77777777" w:rsidR="00995345" w:rsidRPr="00C17207" w:rsidRDefault="00995345" w:rsidP="0065142A">
            <w:pPr>
              <w:pStyle w:val="Nagwek5"/>
              <w:rPr>
                <w:rFonts w:asciiTheme="minorHAnsi" w:hAnsiTheme="minorHAnsi" w:cstheme="minorHAnsi"/>
                <w:b/>
                <w:i w:val="0"/>
                <w:sz w:val="18"/>
                <w:szCs w:val="18"/>
              </w:rPr>
            </w:pPr>
            <w:r w:rsidRPr="00C17207">
              <w:rPr>
                <w:rFonts w:asciiTheme="minorHAnsi" w:hAnsiTheme="minorHAnsi" w:cstheme="minorHAnsi"/>
                <w:b/>
                <w:sz w:val="18"/>
                <w:szCs w:val="18"/>
              </w:rPr>
              <w:t>niezbędnych zasobów, na potrzeby wykonania zamówienia</w:t>
            </w:r>
          </w:p>
        </w:tc>
      </w:tr>
    </w:tbl>
    <w:p w14:paraId="00C6197C" w14:textId="77777777" w:rsidR="0065142A" w:rsidRPr="00C17207" w:rsidRDefault="0065142A" w:rsidP="00EC0DBE">
      <w:pPr>
        <w:jc w:val="right"/>
        <w:rPr>
          <w:rFonts w:asciiTheme="minorHAnsi" w:hAnsiTheme="minorHAnsi" w:cstheme="minorHAnsi"/>
          <w:b/>
          <w:sz w:val="18"/>
          <w:szCs w:val="18"/>
        </w:rPr>
      </w:pPr>
    </w:p>
    <w:p w14:paraId="4ACC6265" w14:textId="77777777" w:rsidR="00E024C6" w:rsidRPr="00C17207" w:rsidRDefault="00E024C6" w:rsidP="0073380E">
      <w:pPr>
        <w:jc w:val="center"/>
        <w:rPr>
          <w:rFonts w:asciiTheme="minorHAnsi" w:hAnsiTheme="minorHAnsi" w:cstheme="minorHAnsi"/>
          <w:b/>
          <w:sz w:val="18"/>
          <w:szCs w:val="18"/>
        </w:rPr>
      </w:pPr>
    </w:p>
    <w:p w14:paraId="1DE786F3" w14:textId="77777777" w:rsidR="00540F4C" w:rsidRPr="00C17207" w:rsidRDefault="006B4D8B" w:rsidP="00EC0DBE">
      <w:pPr>
        <w:pStyle w:val="Zwykytekst"/>
        <w:jc w:val="both"/>
        <w:rPr>
          <w:rFonts w:asciiTheme="minorHAnsi" w:hAnsiTheme="minorHAnsi" w:cstheme="minorHAnsi"/>
          <w:sz w:val="18"/>
          <w:szCs w:val="18"/>
        </w:rPr>
      </w:pPr>
      <w:r w:rsidRPr="00C17207">
        <w:rPr>
          <w:rFonts w:asciiTheme="minorHAnsi" w:hAnsiTheme="minorHAnsi" w:cstheme="minorHAnsi"/>
          <w:b/>
          <w:bCs/>
          <w:sz w:val="18"/>
          <w:szCs w:val="18"/>
        </w:rPr>
        <w:t>JA</w:t>
      </w:r>
      <w:r w:rsidR="00540F4C" w:rsidRPr="00C17207">
        <w:rPr>
          <w:rFonts w:asciiTheme="minorHAnsi" w:hAnsiTheme="minorHAnsi" w:cstheme="minorHAnsi"/>
          <w:b/>
          <w:bCs/>
          <w:sz w:val="18"/>
          <w:szCs w:val="18"/>
        </w:rPr>
        <w:t xml:space="preserve"> NIŻEJ PODPISAN</w:t>
      </w:r>
      <w:r w:rsidR="00F22DC1" w:rsidRPr="00C17207">
        <w:rPr>
          <w:rFonts w:asciiTheme="minorHAnsi" w:hAnsiTheme="minorHAnsi" w:cstheme="minorHAnsi"/>
          <w:b/>
          <w:bCs/>
          <w:sz w:val="18"/>
          <w:szCs w:val="18"/>
        </w:rPr>
        <w:t>Y</w:t>
      </w:r>
    </w:p>
    <w:p w14:paraId="5630D771" w14:textId="77777777" w:rsidR="00540F4C" w:rsidRPr="00C17207" w:rsidRDefault="00540F4C" w:rsidP="00EC0DBE">
      <w:pPr>
        <w:pStyle w:val="Zwykytekst"/>
        <w:jc w:val="both"/>
        <w:rPr>
          <w:rFonts w:asciiTheme="minorHAnsi" w:hAnsiTheme="minorHAnsi" w:cstheme="minorHAnsi"/>
          <w:sz w:val="18"/>
          <w:szCs w:val="18"/>
        </w:rPr>
      </w:pPr>
    </w:p>
    <w:p w14:paraId="2AC5E89D" w14:textId="77777777" w:rsidR="00540F4C" w:rsidRPr="00C17207" w:rsidRDefault="00EA6454" w:rsidP="00EA6454">
      <w:pPr>
        <w:pStyle w:val="Zwykytekst"/>
        <w:jc w:val="center"/>
        <w:rPr>
          <w:rFonts w:asciiTheme="minorHAnsi" w:hAnsiTheme="minorHAnsi" w:cstheme="minorHAnsi"/>
          <w:sz w:val="18"/>
          <w:szCs w:val="18"/>
        </w:rPr>
      </w:pPr>
      <w:r w:rsidRPr="00C17207">
        <w:rPr>
          <w:rFonts w:asciiTheme="minorHAnsi" w:hAnsiTheme="minorHAnsi" w:cstheme="minorHAnsi"/>
          <w:sz w:val="18"/>
          <w:szCs w:val="18"/>
        </w:rPr>
        <w:t>...........................................................................................................................................................................................</w:t>
      </w:r>
    </w:p>
    <w:p w14:paraId="05798B5B" w14:textId="77777777" w:rsidR="00540F4C" w:rsidRPr="00C17207" w:rsidRDefault="00540F4C" w:rsidP="00EC0DBE">
      <w:pPr>
        <w:pStyle w:val="Zwykytekst"/>
        <w:jc w:val="center"/>
        <w:rPr>
          <w:rFonts w:asciiTheme="minorHAnsi" w:hAnsiTheme="minorHAnsi" w:cstheme="minorHAnsi"/>
          <w:i/>
          <w:iCs/>
          <w:sz w:val="18"/>
          <w:szCs w:val="18"/>
        </w:rPr>
      </w:pPr>
      <w:r w:rsidRPr="00C17207">
        <w:rPr>
          <w:rFonts w:asciiTheme="minorHAnsi" w:hAnsiTheme="minorHAnsi" w:cstheme="minorHAnsi"/>
          <w:i/>
          <w:iCs/>
          <w:sz w:val="18"/>
          <w:szCs w:val="18"/>
        </w:rPr>
        <w:t>(imię i nazwisko osoby upoważnionej do reprezentowania podmiotu)</w:t>
      </w:r>
    </w:p>
    <w:p w14:paraId="22E3DE01" w14:textId="77777777" w:rsidR="00540F4C" w:rsidRPr="00C17207" w:rsidRDefault="00540F4C" w:rsidP="00EC0DBE">
      <w:pPr>
        <w:pStyle w:val="Zwykytekst"/>
        <w:jc w:val="both"/>
        <w:rPr>
          <w:rFonts w:asciiTheme="minorHAnsi" w:hAnsiTheme="minorHAnsi" w:cstheme="minorHAnsi"/>
          <w:sz w:val="18"/>
          <w:szCs w:val="18"/>
        </w:rPr>
      </w:pPr>
      <w:r w:rsidRPr="00C17207">
        <w:rPr>
          <w:rFonts w:asciiTheme="minorHAnsi" w:hAnsiTheme="minorHAnsi" w:cstheme="minorHAnsi"/>
          <w:sz w:val="18"/>
          <w:szCs w:val="18"/>
        </w:rPr>
        <w:t>działając w imieniu i na rzecz</w:t>
      </w:r>
    </w:p>
    <w:p w14:paraId="1AC88BD5" w14:textId="77777777" w:rsidR="00540F4C" w:rsidRPr="00C17207" w:rsidRDefault="00540F4C" w:rsidP="00EC0DBE">
      <w:pPr>
        <w:pStyle w:val="Zwykytekst"/>
        <w:jc w:val="both"/>
        <w:rPr>
          <w:rFonts w:asciiTheme="minorHAnsi" w:hAnsiTheme="minorHAnsi" w:cstheme="minorHAnsi"/>
          <w:sz w:val="18"/>
          <w:szCs w:val="18"/>
        </w:rPr>
      </w:pPr>
    </w:p>
    <w:p w14:paraId="1AA91816" w14:textId="77777777" w:rsidR="00EA6454" w:rsidRPr="00C17207" w:rsidRDefault="00EA6454" w:rsidP="00EA6454">
      <w:pPr>
        <w:pStyle w:val="Zwykytekst"/>
        <w:jc w:val="center"/>
        <w:rPr>
          <w:rFonts w:asciiTheme="minorHAnsi" w:hAnsiTheme="minorHAnsi" w:cstheme="minorHAnsi"/>
          <w:sz w:val="18"/>
          <w:szCs w:val="18"/>
        </w:rPr>
      </w:pPr>
      <w:r w:rsidRPr="00C17207">
        <w:rPr>
          <w:rFonts w:asciiTheme="minorHAnsi" w:hAnsiTheme="minorHAnsi" w:cstheme="minorHAnsi"/>
          <w:sz w:val="18"/>
          <w:szCs w:val="18"/>
        </w:rPr>
        <w:t>...........................................................................................................................................................................................</w:t>
      </w:r>
    </w:p>
    <w:p w14:paraId="640DD630" w14:textId="77777777" w:rsidR="00540F4C" w:rsidRPr="00C17207" w:rsidRDefault="00540F4C" w:rsidP="00EC0DBE">
      <w:pPr>
        <w:pStyle w:val="Zwykytekst"/>
        <w:jc w:val="center"/>
        <w:rPr>
          <w:rFonts w:asciiTheme="minorHAnsi" w:hAnsiTheme="minorHAnsi" w:cstheme="minorHAnsi"/>
          <w:i/>
          <w:iCs/>
          <w:sz w:val="18"/>
          <w:szCs w:val="18"/>
        </w:rPr>
      </w:pPr>
      <w:r w:rsidRPr="00C17207">
        <w:rPr>
          <w:rFonts w:asciiTheme="minorHAnsi" w:hAnsiTheme="minorHAnsi" w:cstheme="minorHAnsi"/>
          <w:i/>
          <w:iCs/>
          <w:sz w:val="18"/>
          <w:szCs w:val="18"/>
        </w:rPr>
        <w:t>(nazwa (</w:t>
      </w:r>
      <w:r w:rsidR="00AB6E7A" w:rsidRPr="00C17207">
        <w:rPr>
          <w:rFonts w:asciiTheme="minorHAnsi" w:hAnsiTheme="minorHAnsi" w:cstheme="minorHAnsi"/>
          <w:i/>
          <w:iCs/>
          <w:sz w:val="18"/>
          <w:szCs w:val="18"/>
        </w:rPr>
        <w:t>firma) dokładny adres Podmiotu)</w:t>
      </w:r>
    </w:p>
    <w:p w14:paraId="01DED33F" w14:textId="77777777" w:rsidR="00EA6454" w:rsidRPr="00C17207" w:rsidRDefault="00EA6454" w:rsidP="00EC0DBE">
      <w:pPr>
        <w:pStyle w:val="Zwykytekst1"/>
        <w:jc w:val="both"/>
        <w:rPr>
          <w:rFonts w:asciiTheme="minorHAnsi" w:hAnsiTheme="minorHAnsi" w:cstheme="minorHAnsi"/>
          <w:sz w:val="18"/>
          <w:szCs w:val="18"/>
        </w:rPr>
      </w:pPr>
    </w:p>
    <w:p w14:paraId="5C5AC943" w14:textId="77777777" w:rsidR="00540F4C" w:rsidRPr="00C17207" w:rsidRDefault="00540F4C" w:rsidP="00EC0DBE">
      <w:pPr>
        <w:pStyle w:val="Zwykytekst1"/>
        <w:jc w:val="both"/>
        <w:rPr>
          <w:rFonts w:asciiTheme="minorHAnsi" w:hAnsiTheme="minorHAnsi" w:cstheme="minorHAnsi"/>
          <w:sz w:val="18"/>
          <w:szCs w:val="18"/>
        </w:rPr>
      </w:pPr>
      <w:r w:rsidRPr="00C17207">
        <w:rPr>
          <w:rFonts w:asciiTheme="minorHAnsi" w:hAnsiTheme="minorHAnsi" w:cstheme="minorHAnsi"/>
          <w:sz w:val="18"/>
          <w:szCs w:val="18"/>
        </w:rPr>
        <w:t xml:space="preserve">Zobowiązuję się do oddania nw. zasobów na potrzeby wykonania zamówienia </w:t>
      </w:r>
    </w:p>
    <w:p w14:paraId="21E80415" w14:textId="77777777" w:rsidR="005D73D2" w:rsidRPr="00C17207" w:rsidRDefault="005D73D2" w:rsidP="00EC0DBE">
      <w:pPr>
        <w:pStyle w:val="Zwykytekst1"/>
        <w:jc w:val="both"/>
        <w:rPr>
          <w:rFonts w:asciiTheme="minorHAnsi" w:hAnsiTheme="minorHAnsi" w:cstheme="minorHAnsi"/>
          <w:sz w:val="18"/>
          <w:szCs w:val="18"/>
        </w:rPr>
      </w:pPr>
    </w:p>
    <w:p w14:paraId="5CF163F5" w14:textId="77777777" w:rsidR="00EA6454" w:rsidRPr="00C17207" w:rsidRDefault="00EA6454" w:rsidP="00EA6454">
      <w:pPr>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w:t>
      </w:r>
    </w:p>
    <w:p w14:paraId="33948F0A" w14:textId="77777777" w:rsidR="00540F4C" w:rsidRPr="00C17207" w:rsidRDefault="00540F4C" w:rsidP="00EA6454">
      <w:pPr>
        <w:jc w:val="center"/>
        <w:rPr>
          <w:rFonts w:asciiTheme="minorHAnsi" w:hAnsiTheme="minorHAnsi" w:cstheme="minorHAnsi"/>
          <w:i/>
          <w:sz w:val="18"/>
          <w:szCs w:val="18"/>
        </w:rPr>
      </w:pPr>
      <w:r w:rsidRPr="00C17207">
        <w:rPr>
          <w:rFonts w:asciiTheme="minorHAnsi" w:hAnsiTheme="minorHAnsi" w:cstheme="minorHAnsi"/>
          <w:i/>
          <w:sz w:val="18"/>
          <w:szCs w:val="18"/>
        </w:rPr>
        <w:t>(określenie zasobu – zdolności techniczne lub zdolności zawodowe / sytuacja finansowa lub sytuacja ekonomiczna)</w:t>
      </w:r>
    </w:p>
    <w:p w14:paraId="65402EB9" w14:textId="77777777" w:rsidR="00151EFA" w:rsidRPr="00C17207" w:rsidRDefault="00151EFA" w:rsidP="00EC0DBE">
      <w:pPr>
        <w:pStyle w:val="Zwykytekst1"/>
        <w:jc w:val="both"/>
        <w:rPr>
          <w:rFonts w:asciiTheme="minorHAnsi" w:hAnsiTheme="minorHAnsi" w:cstheme="minorHAnsi"/>
          <w:sz w:val="18"/>
          <w:szCs w:val="18"/>
        </w:rPr>
      </w:pPr>
    </w:p>
    <w:p w14:paraId="6A4D62F8" w14:textId="77777777" w:rsidR="00540F4C" w:rsidRPr="00C17207" w:rsidRDefault="00540F4C" w:rsidP="00EC0DBE">
      <w:pPr>
        <w:pStyle w:val="Zwykytekst1"/>
        <w:jc w:val="both"/>
        <w:rPr>
          <w:rFonts w:asciiTheme="minorHAnsi" w:hAnsiTheme="minorHAnsi" w:cstheme="minorHAnsi"/>
          <w:sz w:val="18"/>
          <w:szCs w:val="18"/>
        </w:rPr>
      </w:pPr>
      <w:r w:rsidRPr="00C17207">
        <w:rPr>
          <w:rFonts w:asciiTheme="minorHAnsi" w:hAnsiTheme="minorHAnsi" w:cstheme="minorHAnsi"/>
          <w:sz w:val="18"/>
          <w:szCs w:val="18"/>
        </w:rPr>
        <w:t>do dyspozycji Wykonawcy:</w:t>
      </w:r>
    </w:p>
    <w:p w14:paraId="35DAB649" w14:textId="77777777" w:rsidR="005D73D2" w:rsidRPr="00C17207" w:rsidRDefault="005D73D2" w:rsidP="00EC0DBE">
      <w:pPr>
        <w:pStyle w:val="Zwykytekst1"/>
        <w:jc w:val="both"/>
        <w:rPr>
          <w:rFonts w:asciiTheme="minorHAnsi" w:hAnsiTheme="minorHAnsi" w:cstheme="minorHAnsi"/>
          <w:sz w:val="18"/>
          <w:szCs w:val="18"/>
        </w:rPr>
      </w:pPr>
    </w:p>
    <w:p w14:paraId="228FE178" w14:textId="77777777" w:rsidR="00EA6454" w:rsidRPr="00C17207" w:rsidRDefault="00EA6454" w:rsidP="00EA6454">
      <w:pPr>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w:t>
      </w:r>
    </w:p>
    <w:p w14:paraId="04C96EFF" w14:textId="77777777" w:rsidR="00540F4C" w:rsidRPr="00C17207" w:rsidRDefault="00540F4C" w:rsidP="00EA6454">
      <w:pPr>
        <w:jc w:val="center"/>
        <w:rPr>
          <w:rFonts w:asciiTheme="minorHAnsi" w:hAnsiTheme="minorHAnsi" w:cstheme="minorHAnsi"/>
          <w:i/>
          <w:sz w:val="18"/>
          <w:szCs w:val="18"/>
        </w:rPr>
      </w:pPr>
      <w:r w:rsidRPr="00C17207">
        <w:rPr>
          <w:rFonts w:asciiTheme="minorHAnsi" w:hAnsiTheme="minorHAnsi" w:cstheme="minorHAnsi"/>
          <w:i/>
          <w:sz w:val="18"/>
          <w:szCs w:val="18"/>
        </w:rPr>
        <w:t>(nazwa Wykonawcy)</w:t>
      </w:r>
    </w:p>
    <w:p w14:paraId="3EB3DB2B" w14:textId="77777777" w:rsidR="00540F4C" w:rsidRPr="00C17207" w:rsidRDefault="00540F4C" w:rsidP="00EC0DBE">
      <w:pPr>
        <w:rPr>
          <w:rFonts w:asciiTheme="minorHAnsi" w:hAnsiTheme="minorHAnsi" w:cstheme="minorHAnsi"/>
          <w:sz w:val="18"/>
          <w:szCs w:val="18"/>
        </w:rPr>
      </w:pPr>
    </w:p>
    <w:p w14:paraId="14EBD2BF" w14:textId="77777777" w:rsidR="009115C8" w:rsidRPr="00C17207" w:rsidRDefault="00540F4C" w:rsidP="009D0B13">
      <w:pPr>
        <w:widowControl w:val="0"/>
        <w:tabs>
          <w:tab w:val="left" w:pos="0"/>
        </w:tabs>
        <w:jc w:val="both"/>
        <w:outlineLvl w:val="0"/>
        <w:rPr>
          <w:rFonts w:asciiTheme="minorHAnsi" w:hAnsiTheme="minorHAnsi" w:cstheme="minorHAnsi"/>
          <w:sz w:val="18"/>
          <w:szCs w:val="18"/>
        </w:rPr>
      </w:pPr>
      <w:r w:rsidRPr="00C17207">
        <w:rPr>
          <w:rFonts w:asciiTheme="minorHAnsi" w:hAnsiTheme="minorHAnsi" w:cstheme="minorHAnsi"/>
          <w:sz w:val="18"/>
          <w:szCs w:val="18"/>
        </w:rPr>
        <w:t>przy wykonywaniu zamówienia pod nazwą:</w:t>
      </w:r>
    </w:p>
    <w:p w14:paraId="62E6556F" w14:textId="77777777" w:rsidR="004D7CE5" w:rsidRPr="00C17207" w:rsidRDefault="004D7CE5" w:rsidP="004D7CE5">
      <w:pPr>
        <w:ind w:left="360" w:hanging="360"/>
        <w:jc w:val="center"/>
        <w:rPr>
          <w:rFonts w:asciiTheme="minorHAnsi" w:hAnsiTheme="minorHAnsi" w:cstheme="minorHAnsi"/>
          <w:b/>
          <w:i/>
          <w:sz w:val="18"/>
          <w:szCs w:val="18"/>
        </w:rPr>
      </w:pPr>
      <w:r w:rsidRPr="00C17207">
        <w:rPr>
          <w:rFonts w:asciiTheme="minorHAnsi" w:hAnsiTheme="minorHAnsi" w:cstheme="minorHAnsi"/>
          <w:b/>
          <w:bCs/>
          <w:i/>
          <w:sz w:val="18"/>
          <w:szCs w:val="18"/>
        </w:rPr>
        <w:t xml:space="preserve">Usługi restauracyjne dla potrzeb </w:t>
      </w:r>
      <w:r w:rsidRPr="00C17207">
        <w:rPr>
          <w:rFonts w:asciiTheme="minorHAnsi" w:hAnsiTheme="minorHAnsi" w:cstheme="minorHAnsi"/>
          <w:b/>
          <w:i/>
          <w:sz w:val="18"/>
          <w:szCs w:val="18"/>
        </w:rPr>
        <w:t>dzieci uczęszczających</w:t>
      </w:r>
    </w:p>
    <w:p w14:paraId="3968675B" w14:textId="317548BE" w:rsidR="004D7CE5" w:rsidRPr="00C17207" w:rsidRDefault="004D7CE5" w:rsidP="004D7CE5">
      <w:pPr>
        <w:ind w:left="360" w:hanging="360"/>
        <w:jc w:val="center"/>
        <w:rPr>
          <w:rFonts w:asciiTheme="minorHAnsi" w:hAnsiTheme="minorHAnsi" w:cstheme="minorHAnsi"/>
          <w:b/>
          <w:i/>
          <w:sz w:val="18"/>
          <w:szCs w:val="18"/>
        </w:rPr>
      </w:pPr>
      <w:r w:rsidRPr="00C17207">
        <w:rPr>
          <w:rFonts w:asciiTheme="minorHAnsi" w:hAnsiTheme="minorHAnsi" w:cstheme="minorHAnsi"/>
          <w:b/>
          <w:i/>
          <w:sz w:val="18"/>
          <w:szCs w:val="18"/>
        </w:rPr>
        <w:t>do Zespołu Szkolno-Przedszkolnego  Nr 1</w:t>
      </w:r>
      <w:r w:rsidR="008825BB">
        <w:rPr>
          <w:rFonts w:asciiTheme="minorHAnsi" w:hAnsiTheme="minorHAnsi" w:cstheme="minorHAnsi"/>
          <w:b/>
          <w:i/>
          <w:sz w:val="18"/>
          <w:szCs w:val="18"/>
        </w:rPr>
        <w:t>5</w:t>
      </w:r>
      <w:r w:rsidRPr="00C17207">
        <w:rPr>
          <w:rFonts w:asciiTheme="minorHAnsi" w:hAnsiTheme="minorHAnsi" w:cstheme="minorHAnsi"/>
          <w:b/>
          <w:i/>
          <w:sz w:val="18"/>
          <w:szCs w:val="18"/>
        </w:rPr>
        <w:t xml:space="preserve">  we Wrocławiu.</w:t>
      </w:r>
    </w:p>
    <w:p w14:paraId="7551D457" w14:textId="77777777" w:rsidR="004D7CE5" w:rsidRPr="00C17207" w:rsidRDefault="004D7CE5" w:rsidP="004D7CE5">
      <w:pPr>
        <w:jc w:val="center"/>
        <w:outlineLvl w:val="0"/>
        <w:rPr>
          <w:rFonts w:asciiTheme="minorHAnsi" w:hAnsiTheme="minorHAnsi" w:cstheme="minorHAnsi"/>
          <w:b/>
          <w:bCs/>
          <w:sz w:val="18"/>
          <w:szCs w:val="18"/>
        </w:rPr>
      </w:pPr>
      <w:r w:rsidRPr="00C17207">
        <w:rPr>
          <w:rFonts w:asciiTheme="minorHAnsi" w:hAnsiTheme="minorHAnsi" w:cstheme="minorHAnsi"/>
          <w:b/>
          <w:bCs/>
          <w:sz w:val="18"/>
          <w:szCs w:val="18"/>
        </w:rPr>
        <w:t>CPV 55.52.31.00-3, 55.52.40.00-9, 55.52.00.00-1, 55.52.12.00-0.</w:t>
      </w:r>
    </w:p>
    <w:p w14:paraId="510196C9" w14:textId="77777777" w:rsidR="00CB00CF" w:rsidRPr="00C17207" w:rsidRDefault="00CB00CF" w:rsidP="00CB00CF">
      <w:pPr>
        <w:ind w:left="360" w:hanging="360"/>
        <w:jc w:val="center"/>
        <w:rPr>
          <w:rFonts w:ascii="Calibri" w:hAnsi="Calibri" w:cs="Calibri"/>
          <w:b/>
          <w:sz w:val="18"/>
          <w:szCs w:val="18"/>
        </w:rPr>
      </w:pPr>
    </w:p>
    <w:p w14:paraId="45026B05" w14:textId="77777777" w:rsidR="00264FFA" w:rsidRPr="00C17207" w:rsidRDefault="00264FFA" w:rsidP="009D0B13">
      <w:pPr>
        <w:widowControl w:val="0"/>
        <w:tabs>
          <w:tab w:val="left" w:pos="0"/>
        </w:tabs>
        <w:jc w:val="both"/>
        <w:outlineLvl w:val="0"/>
        <w:rPr>
          <w:rFonts w:asciiTheme="minorHAnsi" w:hAnsiTheme="minorHAnsi" w:cstheme="minorHAnsi"/>
          <w:sz w:val="18"/>
          <w:szCs w:val="18"/>
        </w:rPr>
      </w:pPr>
    </w:p>
    <w:p w14:paraId="08D07C08" w14:textId="77777777" w:rsidR="00540F4C" w:rsidRPr="00C17207" w:rsidRDefault="00540F4C" w:rsidP="00EC0DBE">
      <w:pPr>
        <w:pStyle w:val="Zwykytekst1"/>
        <w:jc w:val="both"/>
        <w:rPr>
          <w:rFonts w:asciiTheme="minorHAnsi" w:hAnsiTheme="minorHAnsi" w:cstheme="minorHAnsi"/>
          <w:sz w:val="18"/>
          <w:szCs w:val="18"/>
        </w:rPr>
      </w:pPr>
      <w:r w:rsidRPr="00C17207">
        <w:rPr>
          <w:rFonts w:asciiTheme="minorHAnsi" w:hAnsiTheme="minorHAnsi" w:cstheme="minorHAnsi"/>
          <w:sz w:val="18"/>
          <w:szCs w:val="18"/>
        </w:rPr>
        <w:t>Oświadczam, iż:</w:t>
      </w:r>
    </w:p>
    <w:p w14:paraId="4132F0E2" w14:textId="77777777" w:rsidR="005D73D2" w:rsidRPr="00C17207" w:rsidRDefault="00540F4C"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C17207">
        <w:rPr>
          <w:rFonts w:asciiTheme="minorHAnsi" w:hAnsiTheme="minorHAnsi" w:cstheme="minorHAnsi"/>
          <w:sz w:val="18"/>
          <w:szCs w:val="18"/>
        </w:rPr>
        <w:t>udostępniam Wykonawcy ww. zasoby, w następującym zakresie:</w:t>
      </w:r>
    </w:p>
    <w:p w14:paraId="5A4FEDDC" w14:textId="77777777" w:rsidR="00EA6454" w:rsidRPr="00C17207" w:rsidRDefault="00EA6454" w:rsidP="00301FA8">
      <w:pPr>
        <w:pStyle w:val="Zwykytekst"/>
        <w:spacing w:line="276" w:lineRule="auto"/>
        <w:ind w:left="284"/>
        <w:rPr>
          <w:rFonts w:asciiTheme="minorHAnsi" w:hAnsiTheme="minorHAnsi" w:cstheme="minorHAnsi"/>
          <w:sz w:val="18"/>
          <w:szCs w:val="18"/>
        </w:rPr>
      </w:pPr>
      <w:r w:rsidRPr="00C17207">
        <w:rPr>
          <w:rFonts w:asciiTheme="minorHAnsi" w:hAnsiTheme="minorHAnsi" w:cstheme="minorHAnsi"/>
          <w:sz w:val="18"/>
          <w:szCs w:val="18"/>
        </w:rPr>
        <w:t>...................................................................................................................................................................................</w:t>
      </w:r>
      <w:r w:rsidR="008B7AE2" w:rsidRPr="00C17207">
        <w:rPr>
          <w:rFonts w:asciiTheme="minorHAnsi" w:hAnsiTheme="minorHAnsi" w:cstheme="minorHAnsi"/>
          <w:sz w:val="18"/>
          <w:szCs w:val="18"/>
        </w:rPr>
        <w:t>............</w:t>
      </w:r>
      <w:r w:rsidRPr="00C17207">
        <w:rPr>
          <w:rFonts w:asciiTheme="minorHAnsi" w:hAnsiTheme="minorHAnsi" w:cstheme="minorHAnsi"/>
          <w:sz w:val="18"/>
          <w:szCs w:val="18"/>
        </w:rPr>
        <w:t>........</w:t>
      </w:r>
    </w:p>
    <w:p w14:paraId="4764F001" w14:textId="77777777" w:rsidR="005D73D2" w:rsidRPr="00C17207" w:rsidRDefault="00540F4C" w:rsidP="008B7AE2">
      <w:pPr>
        <w:pStyle w:val="Zwykytekst1"/>
        <w:numPr>
          <w:ilvl w:val="0"/>
          <w:numId w:val="3"/>
        </w:numPr>
        <w:tabs>
          <w:tab w:val="left" w:pos="284"/>
        </w:tabs>
        <w:spacing w:before="120" w:line="276" w:lineRule="auto"/>
        <w:ind w:left="284" w:hanging="284"/>
        <w:jc w:val="both"/>
        <w:rPr>
          <w:rFonts w:asciiTheme="minorHAnsi" w:hAnsiTheme="minorHAnsi" w:cstheme="minorHAnsi"/>
          <w:sz w:val="18"/>
          <w:szCs w:val="18"/>
        </w:rPr>
      </w:pPr>
      <w:r w:rsidRPr="00C17207">
        <w:rPr>
          <w:rFonts w:asciiTheme="minorHAnsi" w:hAnsiTheme="minorHAnsi" w:cstheme="minorHAnsi"/>
          <w:sz w:val="18"/>
          <w:szCs w:val="18"/>
        </w:rPr>
        <w:t xml:space="preserve">sposób </w:t>
      </w:r>
      <w:r w:rsidR="00301FA8" w:rsidRPr="00C17207">
        <w:rPr>
          <w:rFonts w:asciiTheme="minorHAnsi" w:hAnsiTheme="minorHAnsi" w:cstheme="minorHAnsi"/>
          <w:sz w:val="18"/>
          <w:szCs w:val="18"/>
        </w:rPr>
        <w:t xml:space="preserve">i okres </w:t>
      </w:r>
      <w:r w:rsidR="008B7AE2" w:rsidRPr="00C17207">
        <w:rPr>
          <w:rFonts w:asciiTheme="minorHAnsi" w:hAnsiTheme="minorHAnsi" w:cstheme="minorHAnsi"/>
          <w:sz w:val="18"/>
          <w:szCs w:val="18"/>
        </w:rPr>
        <w:t xml:space="preserve">udostępnienia i </w:t>
      </w:r>
      <w:r w:rsidRPr="00C17207">
        <w:rPr>
          <w:rFonts w:asciiTheme="minorHAnsi" w:hAnsiTheme="minorHAnsi" w:cstheme="minorHAnsi"/>
          <w:sz w:val="18"/>
          <w:szCs w:val="18"/>
        </w:rPr>
        <w:t xml:space="preserve">wykorzystania </w:t>
      </w:r>
      <w:r w:rsidR="008B7AE2" w:rsidRPr="00C17207">
        <w:rPr>
          <w:rFonts w:asciiTheme="minorHAnsi" w:hAnsiTheme="minorHAnsi" w:cstheme="minorHAnsi"/>
          <w:sz w:val="18"/>
          <w:szCs w:val="18"/>
        </w:rPr>
        <w:t xml:space="preserve">przez Wykonawcę zasobów podmiotu udostępniającego te zasoby przy wykonywaniu zamówienia </w:t>
      </w:r>
      <w:r w:rsidRPr="00C17207">
        <w:rPr>
          <w:rFonts w:asciiTheme="minorHAnsi" w:hAnsiTheme="minorHAnsi" w:cstheme="minorHAnsi"/>
          <w:sz w:val="18"/>
          <w:szCs w:val="18"/>
        </w:rPr>
        <w:t>będzie następujący:</w:t>
      </w:r>
    </w:p>
    <w:p w14:paraId="06584376" w14:textId="77777777" w:rsidR="00EA6454" w:rsidRPr="00C17207" w:rsidRDefault="00EA6454" w:rsidP="00301FA8">
      <w:pPr>
        <w:pStyle w:val="Zwykytekst"/>
        <w:spacing w:line="276" w:lineRule="auto"/>
        <w:ind w:left="284"/>
        <w:rPr>
          <w:rFonts w:asciiTheme="minorHAnsi" w:hAnsiTheme="minorHAnsi" w:cstheme="minorHAnsi"/>
          <w:sz w:val="18"/>
          <w:szCs w:val="18"/>
        </w:rPr>
      </w:pPr>
      <w:r w:rsidRPr="00C17207">
        <w:rPr>
          <w:rFonts w:asciiTheme="minorHAnsi" w:hAnsiTheme="minorHAnsi" w:cstheme="minorHAnsi"/>
          <w:sz w:val="18"/>
          <w:szCs w:val="18"/>
        </w:rPr>
        <w:t>......................................................................................................................................................................</w:t>
      </w:r>
      <w:r w:rsidR="008B7AE2" w:rsidRPr="00C17207">
        <w:rPr>
          <w:rFonts w:asciiTheme="minorHAnsi" w:hAnsiTheme="minorHAnsi" w:cstheme="minorHAnsi"/>
          <w:sz w:val="18"/>
          <w:szCs w:val="18"/>
        </w:rPr>
        <w:t>............</w:t>
      </w:r>
      <w:r w:rsidRPr="00C17207">
        <w:rPr>
          <w:rFonts w:asciiTheme="minorHAnsi" w:hAnsiTheme="minorHAnsi" w:cstheme="minorHAnsi"/>
          <w:sz w:val="18"/>
          <w:szCs w:val="18"/>
        </w:rPr>
        <w:t>.....................</w:t>
      </w:r>
    </w:p>
    <w:p w14:paraId="0320CB54" w14:textId="77777777" w:rsidR="005D73D2" w:rsidRPr="00C17207" w:rsidRDefault="00540F4C" w:rsidP="00301FA8">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C17207">
        <w:rPr>
          <w:rFonts w:asciiTheme="minorHAnsi" w:hAnsiTheme="minorHAnsi" w:cstheme="minorHAnsi"/>
          <w:sz w:val="18"/>
          <w:szCs w:val="18"/>
        </w:rPr>
        <w:t>zakres mojego udziału przy wykonywaniu zamówienia będzie następujący:</w:t>
      </w:r>
    </w:p>
    <w:p w14:paraId="1C25179B" w14:textId="77777777" w:rsidR="00EA6454" w:rsidRPr="00C17207" w:rsidRDefault="00EA6454" w:rsidP="00301FA8">
      <w:pPr>
        <w:pStyle w:val="Zwykytekst"/>
        <w:spacing w:line="276" w:lineRule="auto"/>
        <w:ind w:left="284"/>
        <w:rPr>
          <w:rFonts w:asciiTheme="minorHAnsi" w:hAnsiTheme="minorHAnsi" w:cstheme="minorHAnsi"/>
          <w:sz w:val="18"/>
          <w:szCs w:val="18"/>
        </w:rPr>
      </w:pPr>
      <w:r w:rsidRPr="00C17207">
        <w:rPr>
          <w:rFonts w:asciiTheme="minorHAnsi" w:hAnsiTheme="minorHAnsi" w:cstheme="minorHAnsi"/>
          <w:sz w:val="18"/>
          <w:szCs w:val="18"/>
        </w:rPr>
        <w:t>...................................................................................................................................................................</w:t>
      </w:r>
      <w:r w:rsidR="008B7AE2" w:rsidRPr="00C17207">
        <w:rPr>
          <w:rFonts w:asciiTheme="minorHAnsi" w:hAnsiTheme="minorHAnsi" w:cstheme="minorHAnsi"/>
          <w:sz w:val="18"/>
          <w:szCs w:val="18"/>
        </w:rPr>
        <w:t>............</w:t>
      </w:r>
      <w:r w:rsidRPr="00C17207">
        <w:rPr>
          <w:rFonts w:asciiTheme="minorHAnsi" w:hAnsiTheme="minorHAnsi" w:cstheme="minorHAnsi"/>
          <w:sz w:val="18"/>
          <w:szCs w:val="18"/>
        </w:rPr>
        <w:t>........................</w:t>
      </w:r>
    </w:p>
    <w:p w14:paraId="560750BA" w14:textId="77777777" w:rsidR="008B7AE2" w:rsidRPr="00C17207" w:rsidRDefault="008B7AE2" w:rsidP="008B7AE2">
      <w:pPr>
        <w:pStyle w:val="Zwykytekst1"/>
        <w:numPr>
          <w:ilvl w:val="0"/>
          <w:numId w:val="3"/>
        </w:numPr>
        <w:tabs>
          <w:tab w:val="left" w:pos="284"/>
        </w:tabs>
        <w:spacing w:before="120" w:line="276" w:lineRule="auto"/>
        <w:ind w:left="0" w:firstLine="0"/>
        <w:jc w:val="both"/>
        <w:rPr>
          <w:rFonts w:asciiTheme="minorHAnsi" w:hAnsiTheme="minorHAnsi" w:cstheme="minorHAnsi"/>
          <w:sz w:val="18"/>
          <w:szCs w:val="18"/>
        </w:rPr>
      </w:pPr>
      <w:r w:rsidRPr="00C17207">
        <w:rPr>
          <w:rFonts w:asciiTheme="minorHAnsi" w:hAnsiTheme="minorHAnsi" w:cstheme="minorHAnsi"/>
          <w:sz w:val="18"/>
          <w:szCs w:val="18"/>
        </w:rPr>
        <w:t>charakter stosunku łączącego mnie z Wykonawcą będzie następujący:</w:t>
      </w:r>
    </w:p>
    <w:p w14:paraId="71B0E1FC" w14:textId="77777777" w:rsidR="008B7AE2" w:rsidRPr="00C17207" w:rsidRDefault="008B7AE2" w:rsidP="008B7AE2">
      <w:pPr>
        <w:pStyle w:val="Zwykytekst"/>
        <w:spacing w:line="276" w:lineRule="auto"/>
        <w:ind w:left="284"/>
        <w:rPr>
          <w:rFonts w:asciiTheme="minorHAnsi" w:hAnsiTheme="minorHAnsi" w:cstheme="minorHAnsi"/>
          <w:sz w:val="18"/>
          <w:szCs w:val="18"/>
        </w:rPr>
      </w:pPr>
      <w:r w:rsidRPr="00C17207">
        <w:rPr>
          <w:rFonts w:asciiTheme="minorHAnsi" w:hAnsiTheme="minorHAnsi" w:cstheme="minorHAnsi"/>
          <w:sz w:val="18"/>
          <w:szCs w:val="18"/>
        </w:rPr>
        <w:t>.......................................................................................................................................................................................................</w:t>
      </w:r>
    </w:p>
    <w:p w14:paraId="29DA6866" w14:textId="77777777" w:rsidR="008B7AE2" w:rsidRPr="00C17207" w:rsidRDefault="008B7AE2" w:rsidP="00301FA8">
      <w:pPr>
        <w:rPr>
          <w:rFonts w:asciiTheme="minorHAnsi" w:hAnsiTheme="minorHAnsi" w:cstheme="minorHAnsi"/>
          <w:sz w:val="18"/>
          <w:szCs w:val="18"/>
          <w:u w:val="single"/>
        </w:rPr>
      </w:pPr>
    </w:p>
    <w:p w14:paraId="3AE3E19A" w14:textId="77777777" w:rsidR="00A45FF8" w:rsidRPr="00C17207" w:rsidRDefault="00A45FF8" w:rsidP="00301FA8">
      <w:pPr>
        <w:rPr>
          <w:rFonts w:asciiTheme="minorHAnsi" w:hAnsiTheme="minorHAnsi" w:cstheme="minorHAnsi"/>
          <w:sz w:val="18"/>
          <w:szCs w:val="18"/>
          <w:u w:val="single"/>
        </w:rPr>
      </w:pPr>
    </w:p>
    <w:p w14:paraId="5352B4E6" w14:textId="77777777" w:rsidR="00A45FF8" w:rsidRPr="00C17207" w:rsidRDefault="00A45FF8" w:rsidP="00301FA8">
      <w:pPr>
        <w:rPr>
          <w:rFonts w:asciiTheme="minorHAnsi" w:hAnsiTheme="minorHAnsi" w:cstheme="minorHAnsi"/>
          <w:sz w:val="18"/>
          <w:szCs w:val="18"/>
          <w:u w:val="single"/>
        </w:rPr>
      </w:pPr>
    </w:p>
    <w:p w14:paraId="26F2C13C" w14:textId="77777777" w:rsidR="00A45FF8" w:rsidRPr="00C17207" w:rsidRDefault="00A45FF8" w:rsidP="00301FA8">
      <w:pPr>
        <w:rPr>
          <w:rFonts w:asciiTheme="minorHAnsi" w:hAnsiTheme="minorHAnsi" w:cstheme="minorHAnsi"/>
          <w:sz w:val="18"/>
          <w:szCs w:val="18"/>
          <w:u w:val="single"/>
        </w:rPr>
      </w:pPr>
    </w:p>
    <w:p w14:paraId="49EBE0EE" w14:textId="77777777" w:rsidR="00301FA8" w:rsidRPr="00C17207" w:rsidRDefault="00301FA8" w:rsidP="00301FA8">
      <w:pPr>
        <w:rPr>
          <w:rFonts w:asciiTheme="minorHAnsi" w:hAnsiTheme="minorHAnsi" w:cstheme="minorHAnsi"/>
          <w:sz w:val="18"/>
          <w:szCs w:val="18"/>
          <w:u w:val="single"/>
        </w:rPr>
      </w:pPr>
      <w:r w:rsidRPr="00C17207">
        <w:rPr>
          <w:rFonts w:asciiTheme="minorHAnsi" w:hAnsiTheme="minorHAnsi" w:cstheme="minorHAnsi"/>
          <w:sz w:val="18"/>
          <w:szCs w:val="18"/>
          <w:u w:val="single"/>
        </w:rPr>
        <w:t>UWAGA:</w:t>
      </w:r>
    </w:p>
    <w:p w14:paraId="7920E4E5" w14:textId="77777777" w:rsidR="00301FA8" w:rsidRPr="00C17207" w:rsidRDefault="00301FA8" w:rsidP="000B3EDE">
      <w:pPr>
        <w:pStyle w:val="Akapitzlist"/>
        <w:numPr>
          <w:ilvl w:val="0"/>
          <w:numId w:val="33"/>
        </w:numPr>
        <w:ind w:left="284" w:hanging="284"/>
        <w:jc w:val="both"/>
        <w:rPr>
          <w:rFonts w:asciiTheme="minorHAnsi" w:hAnsiTheme="minorHAnsi" w:cstheme="minorHAnsi"/>
          <w:sz w:val="18"/>
          <w:szCs w:val="18"/>
        </w:rPr>
      </w:pPr>
      <w:r w:rsidRPr="00C17207">
        <w:rPr>
          <w:rFonts w:asciiTheme="minorHAnsi" w:hAnsiTheme="minorHAnsi" w:cstheme="minorHAnsi"/>
          <w:sz w:val="18"/>
          <w:szCs w:val="18"/>
        </w:rPr>
        <w:t>Zamiast niniejszego Formularza można przedstawić inne dokumenty, w szczególności:</w:t>
      </w:r>
    </w:p>
    <w:p w14:paraId="7DFA2E9B" w14:textId="77777777" w:rsidR="00301FA8" w:rsidRPr="00C17207" w:rsidRDefault="00301FA8" w:rsidP="000B3EDE">
      <w:pPr>
        <w:pStyle w:val="Akapitzlist"/>
        <w:numPr>
          <w:ilvl w:val="0"/>
          <w:numId w:val="32"/>
        </w:numPr>
        <w:ind w:left="567" w:hanging="284"/>
        <w:jc w:val="both"/>
        <w:rPr>
          <w:rFonts w:asciiTheme="minorHAnsi" w:hAnsiTheme="minorHAnsi" w:cstheme="minorHAnsi"/>
          <w:sz w:val="18"/>
          <w:szCs w:val="18"/>
        </w:rPr>
      </w:pPr>
      <w:r w:rsidRPr="00C17207">
        <w:rPr>
          <w:rFonts w:asciiTheme="minorHAnsi" w:hAnsiTheme="minorHAnsi" w:cstheme="minorHAnsi"/>
          <w:sz w:val="18"/>
          <w:szCs w:val="18"/>
        </w:rPr>
        <w:t xml:space="preserve">zobowiązanie podmiotu, o którym mowa w art. 118 ust. 4 ustawy </w:t>
      </w:r>
      <w:proofErr w:type="spellStart"/>
      <w:r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xml:space="preserve"> sporządzone w oparciu o własny wzór;</w:t>
      </w:r>
    </w:p>
    <w:p w14:paraId="01DAF59C" w14:textId="77777777" w:rsidR="00301FA8" w:rsidRPr="00C17207" w:rsidRDefault="00301FA8" w:rsidP="000B3EDE">
      <w:pPr>
        <w:pStyle w:val="Akapitzlist"/>
        <w:numPr>
          <w:ilvl w:val="0"/>
          <w:numId w:val="32"/>
        </w:numPr>
        <w:ind w:left="567" w:hanging="284"/>
        <w:jc w:val="both"/>
        <w:rPr>
          <w:rFonts w:asciiTheme="minorHAnsi" w:hAnsiTheme="minorHAnsi" w:cstheme="minorHAnsi"/>
          <w:sz w:val="18"/>
          <w:szCs w:val="18"/>
        </w:rPr>
      </w:pPr>
      <w:r w:rsidRPr="00C17207">
        <w:rPr>
          <w:rFonts w:asciiTheme="minorHAnsi" w:hAnsiTheme="minorHAnsi" w:cstheme="minorHAns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80D1A8B" w14:textId="77777777" w:rsidR="00301FA8" w:rsidRPr="00C17207" w:rsidRDefault="00301FA8" w:rsidP="000B3EDE">
      <w:pPr>
        <w:pStyle w:val="Akapitzlist"/>
        <w:numPr>
          <w:ilvl w:val="0"/>
          <w:numId w:val="34"/>
        </w:numPr>
        <w:ind w:left="851" w:hanging="284"/>
        <w:jc w:val="both"/>
        <w:rPr>
          <w:rFonts w:asciiTheme="minorHAnsi" w:hAnsiTheme="minorHAnsi" w:cstheme="minorHAnsi"/>
          <w:sz w:val="18"/>
          <w:szCs w:val="18"/>
        </w:rPr>
      </w:pPr>
      <w:r w:rsidRPr="00C17207">
        <w:rPr>
          <w:rFonts w:asciiTheme="minorHAnsi" w:hAnsiTheme="minorHAnsi" w:cstheme="minorHAnsi"/>
          <w:sz w:val="18"/>
          <w:szCs w:val="18"/>
        </w:rPr>
        <w:t>zakres dostępnych Wykonawcy zasobów innego podmiotu;</w:t>
      </w:r>
    </w:p>
    <w:p w14:paraId="39C01B2B" w14:textId="77777777" w:rsidR="00301FA8" w:rsidRPr="00C17207" w:rsidRDefault="00301FA8" w:rsidP="000B3EDE">
      <w:pPr>
        <w:pStyle w:val="Akapitzlist"/>
        <w:numPr>
          <w:ilvl w:val="0"/>
          <w:numId w:val="34"/>
        </w:numPr>
        <w:ind w:left="851" w:hanging="284"/>
        <w:jc w:val="both"/>
        <w:rPr>
          <w:rFonts w:asciiTheme="minorHAnsi" w:hAnsiTheme="minorHAnsi" w:cstheme="minorHAnsi"/>
          <w:sz w:val="18"/>
          <w:szCs w:val="18"/>
        </w:rPr>
      </w:pPr>
      <w:r w:rsidRPr="00C17207">
        <w:rPr>
          <w:rFonts w:asciiTheme="minorHAnsi" w:hAnsiTheme="minorHAnsi" w:cstheme="minorHAnsi"/>
          <w:sz w:val="18"/>
          <w:szCs w:val="18"/>
        </w:rPr>
        <w:t>sposób i okres udostępnienia Wykonawcy i wykorzystania przez niego zasobów podmiotu udostępniającego te zasoby przy wykonywaniu zamówienia;</w:t>
      </w:r>
    </w:p>
    <w:p w14:paraId="19DF14D8" w14:textId="77777777" w:rsidR="00301FA8" w:rsidRPr="00C17207" w:rsidRDefault="00301FA8" w:rsidP="000B3EDE">
      <w:pPr>
        <w:pStyle w:val="Akapitzlist"/>
        <w:numPr>
          <w:ilvl w:val="0"/>
          <w:numId w:val="34"/>
        </w:numPr>
        <w:ind w:left="851" w:hanging="284"/>
        <w:rPr>
          <w:rFonts w:asciiTheme="minorHAnsi" w:hAnsiTheme="minorHAnsi" w:cstheme="minorHAnsi"/>
          <w:sz w:val="18"/>
          <w:szCs w:val="18"/>
        </w:rPr>
      </w:pPr>
      <w:r w:rsidRPr="00C17207">
        <w:rPr>
          <w:rFonts w:asciiTheme="minorHAnsi" w:hAnsiTheme="minorHAnsi" w:cstheme="minorHAnsi"/>
          <w:sz w:val="18"/>
          <w:szCs w:val="18"/>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1E2F5C3E" w14:textId="77777777" w:rsidR="00325ECE" w:rsidRPr="00C17207" w:rsidRDefault="00301FA8" w:rsidP="000B3EDE">
      <w:pPr>
        <w:pStyle w:val="Akapitzlist"/>
        <w:numPr>
          <w:ilvl w:val="0"/>
          <w:numId w:val="33"/>
        </w:numPr>
        <w:ind w:left="284" w:hanging="284"/>
        <w:jc w:val="both"/>
        <w:rPr>
          <w:rFonts w:asciiTheme="minorHAnsi" w:hAnsiTheme="minorHAnsi" w:cstheme="minorHAnsi"/>
          <w:sz w:val="18"/>
          <w:szCs w:val="18"/>
        </w:rPr>
      </w:pPr>
      <w:r w:rsidRPr="00C17207">
        <w:rPr>
          <w:rFonts w:asciiTheme="minorHAnsi" w:hAnsiTheme="minorHAnsi" w:cstheme="minorHAnsi"/>
          <w:sz w:val="18"/>
          <w:szCs w:val="18"/>
        </w:rPr>
        <w:t xml:space="preserve">Zgodnie z treścią art. 118 ust. 2 ustawy </w:t>
      </w:r>
      <w:proofErr w:type="spellStart"/>
      <w:r w:rsidRPr="00C17207">
        <w:rPr>
          <w:rFonts w:asciiTheme="minorHAnsi" w:hAnsiTheme="minorHAnsi" w:cstheme="minorHAnsi"/>
          <w:sz w:val="18"/>
          <w:szCs w:val="18"/>
        </w:rPr>
        <w:t>Pzp</w:t>
      </w:r>
      <w:proofErr w:type="spellEnd"/>
      <w:r w:rsidRPr="00C17207">
        <w:rPr>
          <w:rFonts w:asciiTheme="minorHAnsi" w:hAnsiTheme="minorHAnsi" w:cstheme="minorHAns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00325ECE" w:rsidRPr="00C17207">
        <w:rPr>
          <w:rFonts w:asciiTheme="minorHAnsi" w:hAnsiTheme="minorHAnsi" w:cstheme="minorHAnsi"/>
          <w:sz w:val="18"/>
          <w:szCs w:val="18"/>
        </w:rPr>
        <w:br w:type="page"/>
      </w:r>
    </w:p>
    <w:p w14:paraId="19F26BBA" w14:textId="77777777" w:rsidR="00196EFC" w:rsidRPr="00C17207" w:rsidRDefault="00A76A06" w:rsidP="00EC0DBE">
      <w:pPr>
        <w:jc w:val="right"/>
        <w:rPr>
          <w:rFonts w:asciiTheme="minorHAnsi" w:hAnsiTheme="minorHAnsi" w:cstheme="minorHAnsi"/>
          <w:sz w:val="18"/>
          <w:szCs w:val="18"/>
        </w:rPr>
      </w:pPr>
      <w:r w:rsidRPr="00C17207">
        <w:rPr>
          <w:rFonts w:asciiTheme="minorHAnsi" w:hAnsiTheme="minorHAnsi" w:cstheme="minorHAnsi"/>
          <w:sz w:val="18"/>
          <w:szCs w:val="18"/>
        </w:rPr>
        <w:lastRenderedPageBreak/>
        <w:t xml:space="preserve">Załącznik nr </w:t>
      </w:r>
      <w:r w:rsidR="006D3F50" w:rsidRPr="00C17207">
        <w:rPr>
          <w:rFonts w:asciiTheme="minorHAnsi" w:hAnsiTheme="minorHAnsi" w:cstheme="minorHAnsi"/>
          <w:sz w:val="18"/>
          <w:szCs w:val="18"/>
        </w:rPr>
        <w:t>5</w:t>
      </w:r>
    </w:p>
    <w:p w14:paraId="041B70B4" w14:textId="77777777" w:rsidR="00540F4C" w:rsidRPr="00C17207" w:rsidRDefault="00540F4C" w:rsidP="00EC0DBE">
      <w:pPr>
        <w:rPr>
          <w:rFonts w:asciiTheme="minorHAnsi" w:hAnsiTheme="minorHAnsi" w:cstheme="minorHAnsi"/>
          <w:bCs/>
          <w:sz w:val="18"/>
          <w:szCs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C17207" w:rsidRPr="00C17207" w14:paraId="75D019DA" w14:textId="77777777" w:rsidTr="00A369C8">
        <w:trPr>
          <w:trHeight w:val="844"/>
        </w:trPr>
        <w:tc>
          <w:tcPr>
            <w:tcW w:w="9356" w:type="dxa"/>
            <w:shd w:val="clear" w:color="auto" w:fill="CCCCCC"/>
            <w:vAlign w:val="center"/>
          </w:tcPr>
          <w:p w14:paraId="2BBF4A5C" w14:textId="77777777" w:rsidR="00A369C8" w:rsidRPr="00C17207" w:rsidRDefault="00A369C8" w:rsidP="00F671A9">
            <w:pPr>
              <w:jc w:val="center"/>
              <w:rPr>
                <w:rFonts w:asciiTheme="minorHAnsi" w:hAnsiTheme="minorHAnsi" w:cstheme="minorHAnsi"/>
                <w:b/>
                <w:bCs/>
                <w:sz w:val="18"/>
                <w:szCs w:val="18"/>
              </w:rPr>
            </w:pPr>
            <w:r w:rsidRPr="00C17207">
              <w:rPr>
                <w:rFonts w:asciiTheme="minorHAnsi" w:hAnsiTheme="minorHAnsi" w:cstheme="minorHAnsi"/>
                <w:b/>
                <w:bCs/>
                <w:sz w:val="18"/>
                <w:szCs w:val="18"/>
              </w:rPr>
              <w:t xml:space="preserve">OŚWIADCZENIE </w:t>
            </w:r>
          </w:p>
          <w:p w14:paraId="64948243" w14:textId="77777777" w:rsidR="00A369C8" w:rsidRPr="00C17207" w:rsidRDefault="00A369C8" w:rsidP="00F671A9">
            <w:pPr>
              <w:jc w:val="center"/>
              <w:rPr>
                <w:rFonts w:asciiTheme="minorHAnsi" w:hAnsiTheme="minorHAnsi" w:cstheme="minorHAnsi"/>
                <w:b/>
                <w:bCs/>
                <w:sz w:val="18"/>
                <w:szCs w:val="18"/>
              </w:rPr>
            </w:pPr>
            <w:r w:rsidRPr="00C17207">
              <w:rPr>
                <w:rFonts w:asciiTheme="minorHAnsi" w:hAnsiTheme="minorHAnsi" w:cstheme="minorHAnsi"/>
                <w:b/>
                <w:bCs/>
                <w:sz w:val="18"/>
                <w:szCs w:val="18"/>
              </w:rPr>
              <w:t>W ZAKRESIE ART. 108 UST. 1 PKT 5 USTAWY PZP</w:t>
            </w:r>
          </w:p>
          <w:p w14:paraId="30563230" w14:textId="77777777" w:rsidR="00A369C8" w:rsidRPr="00C17207" w:rsidRDefault="00A369C8" w:rsidP="00F671A9">
            <w:pPr>
              <w:jc w:val="center"/>
              <w:rPr>
                <w:rFonts w:asciiTheme="minorHAnsi" w:hAnsiTheme="minorHAnsi" w:cstheme="minorHAnsi"/>
                <w:b/>
                <w:bCs/>
                <w:sz w:val="18"/>
                <w:szCs w:val="18"/>
              </w:rPr>
            </w:pPr>
            <w:r w:rsidRPr="00C17207">
              <w:rPr>
                <w:rFonts w:asciiTheme="minorHAnsi" w:hAnsiTheme="minorHAnsi" w:cstheme="minorHAnsi"/>
                <w:b/>
                <w:bCs/>
                <w:sz w:val="18"/>
                <w:szCs w:val="18"/>
              </w:rPr>
              <w:t>O BRAKU PRZYNALEŻNOŚCI DO TEJ SAMEJ GRUPY KAPITAŁOWEJ</w:t>
            </w:r>
          </w:p>
        </w:tc>
      </w:tr>
    </w:tbl>
    <w:p w14:paraId="4B7CA5CC" w14:textId="77777777" w:rsidR="00E024C6" w:rsidRPr="00C17207" w:rsidRDefault="00E024C6" w:rsidP="00EC0DBE">
      <w:pPr>
        <w:jc w:val="center"/>
        <w:rPr>
          <w:rFonts w:asciiTheme="minorHAnsi" w:hAnsiTheme="minorHAnsi" w:cstheme="minorHAnsi"/>
          <w:b/>
          <w:bCs/>
          <w:sz w:val="18"/>
          <w:szCs w:val="18"/>
        </w:rPr>
      </w:pPr>
    </w:p>
    <w:p w14:paraId="07F168A4" w14:textId="77777777" w:rsidR="00E024C6" w:rsidRPr="00C17207" w:rsidRDefault="00E024C6" w:rsidP="00EC0DBE">
      <w:pPr>
        <w:jc w:val="center"/>
        <w:rPr>
          <w:rFonts w:asciiTheme="minorHAnsi" w:hAnsiTheme="minorHAnsi" w:cstheme="minorHAnsi"/>
          <w:b/>
          <w:bCs/>
          <w:sz w:val="18"/>
          <w:szCs w:val="18"/>
        </w:rPr>
      </w:pPr>
    </w:p>
    <w:p w14:paraId="088B020F" w14:textId="7B7481C1" w:rsidR="004D7CE5" w:rsidRPr="00C17207" w:rsidRDefault="00A369C8" w:rsidP="004D7CE5">
      <w:pPr>
        <w:ind w:left="360" w:hanging="360"/>
        <w:rPr>
          <w:rFonts w:asciiTheme="minorHAnsi" w:hAnsiTheme="minorHAnsi" w:cstheme="minorHAnsi"/>
          <w:b/>
          <w:bCs/>
          <w:sz w:val="18"/>
          <w:szCs w:val="18"/>
        </w:rPr>
      </w:pPr>
      <w:r w:rsidRPr="00C17207">
        <w:rPr>
          <w:rFonts w:asciiTheme="minorHAnsi" w:hAnsiTheme="minorHAnsi" w:cstheme="minorHAnsi"/>
          <w:bCs/>
          <w:sz w:val="18"/>
          <w:szCs w:val="18"/>
        </w:rPr>
        <w:t xml:space="preserve">Nazwa zadania: </w:t>
      </w:r>
      <w:r w:rsidR="004D7CE5" w:rsidRPr="00C17207">
        <w:rPr>
          <w:rFonts w:asciiTheme="minorHAnsi" w:hAnsiTheme="minorHAnsi" w:cstheme="minorHAnsi"/>
          <w:b/>
          <w:bCs/>
          <w:i/>
          <w:sz w:val="18"/>
          <w:szCs w:val="18"/>
        </w:rPr>
        <w:t xml:space="preserve">Usługi restauracyjne dla potrzeb </w:t>
      </w:r>
      <w:r w:rsidR="004D7CE5" w:rsidRPr="00C17207">
        <w:rPr>
          <w:rFonts w:asciiTheme="minorHAnsi" w:hAnsiTheme="minorHAnsi" w:cstheme="minorHAnsi"/>
          <w:b/>
          <w:i/>
          <w:sz w:val="18"/>
          <w:szCs w:val="18"/>
        </w:rPr>
        <w:t>dzieci uczęszczających do Zespołu Szkolno-Przedszkolnego  Nr 1</w:t>
      </w:r>
      <w:r w:rsidR="008825BB">
        <w:rPr>
          <w:rFonts w:asciiTheme="minorHAnsi" w:hAnsiTheme="minorHAnsi" w:cstheme="minorHAnsi"/>
          <w:b/>
          <w:i/>
          <w:sz w:val="18"/>
          <w:szCs w:val="18"/>
        </w:rPr>
        <w:t>5</w:t>
      </w:r>
      <w:r w:rsidR="004D7CE5" w:rsidRPr="00C17207">
        <w:rPr>
          <w:rFonts w:asciiTheme="minorHAnsi" w:hAnsiTheme="minorHAnsi" w:cstheme="minorHAnsi"/>
          <w:b/>
          <w:i/>
          <w:sz w:val="18"/>
          <w:szCs w:val="18"/>
        </w:rPr>
        <w:t xml:space="preserve">  we Wrocławiu. </w:t>
      </w:r>
      <w:r w:rsidR="004D7CE5" w:rsidRPr="00C17207">
        <w:rPr>
          <w:rFonts w:asciiTheme="minorHAnsi" w:hAnsiTheme="minorHAnsi" w:cstheme="minorHAnsi"/>
          <w:b/>
          <w:bCs/>
          <w:sz w:val="18"/>
          <w:szCs w:val="18"/>
        </w:rPr>
        <w:t>CPV 55.52.31.00-3, 55.52.40.00-9, 55.52.00.00-1, 55.52.12.00-0.</w:t>
      </w:r>
    </w:p>
    <w:p w14:paraId="534813C6" w14:textId="57DAB4F1" w:rsidR="00CB00CF" w:rsidRPr="00C17207" w:rsidRDefault="00CB00CF" w:rsidP="00CB00CF">
      <w:pPr>
        <w:ind w:left="360" w:hanging="360"/>
        <w:rPr>
          <w:rFonts w:ascii="Calibri" w:hAnsi="Calibri" w:cs="Calibri"/>
          <w:b/>
          <w:i/>
          <w:sz w:val="18"/>
          <w:szCs w:val="18"/>
        </w:rPr>
      </w:pPr>
    </w:p>
    <w:p w14:paraId="0F2B759D" w14:textId="77777777" w:rsidR="00CB00CF" w:rsidRPr="00C17207" w:rsidRDefault="00CB00CF" w:rsidP="00CB00CF">
      <w:pPr>
        <w:ind w:left="360" w:hanging="360"/>
        <w:rPr>
          <w:rFonts w:ascii="Calibri" w:hAnsi="Calibri" w:cs="Calibri"/>
          <w:b/>
          <w:sz w:val="18"/>
          <w:szCs w:val="18"/>
        </w:rPr>
      </w:pPr>
    </w:p>
    <w:p w14:paraId="114BC3FB" w14:textId="77777777" w:rsidR="00A369C8" w:rsidRPr="00C17207" w:rsidRDefault="00A369C8" w:rsidP="004005B4">
      <w:pPr>
        <w:ind w:left="360" w:hanging="360"/>
        <w:rPr>
          <w:rFonts w:asciiTheme="minorHAnsi" w:hAnsiTheme="minorHAnsi" w:cstheme="minorHAnsi"/>
          <w:bCs/>
          <w:sz w:val="18"/>
          <w:szCs w:val="18"/>
        </w:rPr>
      </w:pPr>
    </w:p>
    <w:p w14:paraId="22AA33A6" w14:textId="77777777" w:rsidR="00A369C8" w:rsidRPr="00C17207" w:rsidRDefault="00A369C8" w:rsidP="00A369C8">
      <w:pPr>
        <w:pStyle w:val="Zwykytekst"/>
        <w:suppressAutoHyphens/>
        <w:spacing w:before="120" w:after="120" w:line="360" w:lineRule="auto"/>
        <w:jc w:val="both"/>
        <w:rPr>
          <w:rFonts w:asciiTheme="minorHAnsi" w:hAnsiTheme="minorHAnsi" w:cstheme="minorHAnsi"/>
          <w:bCs/>
          <w:sz w:val="18"/>
          <w:szCs w:val="18"/>
        </w:rPr>
      </w:pPr>
      <w:r w:rsidRPr="00C17207">
        <w:rPr>
          <w:rFonts w:asciiTheme="minorHAnsi" w:hAnsiTheme="minorHAnsi" w:cstheme="minorHAnsi"/>
          <w:bCs/>
          <w:sz w:val="18"/>
          <w:szCs w:val="18"/>
        </w:rPr>
        <w:t>Nazwa Wykonawcy: …………………………………………………………………………………………………………………………………………………………………..</w:t>
      </w:r>
    </w:p>
    <w:p w14:paraId="768C3B5F" w14:textId="77777777" w:rsidR="00A37A78" w:rsidRPr="00C17207" w:rsidRDefault="00D036B3" w:rsidP="00EC0DBE">
      <w:pPr>
        <w:jc w:val="both"/>
        <w:rPr>
          <w:rFonts w:asciiTheme="minorHAnsi" w:hAnsiTheme="minorHAnsi" w:cstheme="minorHAnsi"/>
          <w:sz w:val="18"/>
          <w:szCs w:val="18"/>
        </w:rPr>
      </w:pPr>
      <w:r w:rsidRPr="00C17207">
        <w:rPr>
          <w:rFonts w:asciiTheme="minorHAnsi" w:hAnsiTheme="minorHAnsi" w:cstheme="minorHAnsi"/>
          <w:sz w:val="18"/>
          <w:szCs w:val="18"/>
        </w:rPr>
        <w:t xml:space="preserve">W odpowiedzi na wezwanie Zamawiającego </w:t>
      </w:r>
      <w:r w:rsidR="00B04DBB" w:rsidRPr="00C17207">
        <w:rPr>
          <w:rFonts w:asciiTheme="minorHAnsi" w:hAnsiTheme="minorHAnsi" w:cstheme="minorHAnsi"/>
          <w:sz w:val="18"/>
          <w:szCs w:val="18"/>
        </w:rPr>
        <w:t>oświadczam</w:t>
      </w:r>
      <w:r w:rsidRPr="00C17207">
        <w:rPr>
          <w:rFonts w:asciiTheme="minorHAnsi" w:hAnsiTheme="minorHAnsi" w:cstheme="minorHAnsi"/>
          <w:sz w:val="18"/>
          <w:szCs w:val="18"/>
        </w:rPr>
        <w:t>, że:</w:t>
      </w:r>
    </w:p>
    <w:p w14:paraId="7CCEA411" w14:textId="77777777" w:rsidR="00D036B3" w:rsidRPr="00C17207" w:rsidRDefault="00D036B3" w:rsidP="00EC0DBE">
      <w:pPr>
        <w:jc w:val="both"/>
        <w:rPr>
          <w:rFonts w:asciiTheme="minorHAnsi" w:hAnsiTheme="minorHAnsi" w:cstheme="minorHAnsi"/>
          <w:bCs/>
          <w:sz w:val="18"/>
          <w:szCs w:val="18"/>
        </w:rPr>
      </w:pPr>
    </w:p>
    <w:p w14:paraId="1E792A6C" w14:textId="77777777" w:rsidR="00D036B3" w:rsidRPr="00C17207" w:rsidRDefault="00D036B3" w:rsidP="000B3EDE">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sz w:val="18"/>
          <w:szCs w:val="18"/>
        </w:rPr>
      </w:pPr>
      <w:r w:rsidRPr="00C17207">
        <w:rPr>
          <w:rFonts w:asciiTheme="minorHAnsi" w:hAnsiTheme="minorHAnsi" w:cstheme="minorHAnsi"/>
          <w:sz w:val="18"/>
          <w:szCs w:val="18"/>
        </w:rPr>
        <w:t xml:space="preserve">Wykonawca, którego reprezentuję </w:t>
      </w:r>
      <w:r w:rsidRPr="00C17207">
        <w:rPr>
          <w:rFonts w:asciiTheme="minorHAnsi" w:hAnsiTheme="minorHAnsi" w:cstheme="minorHAnsi"/>
          <w:sz w:val="18"/>
          <w:szCs w:val="18"/>
          <w:u w:val="single"/>
        </w:rPr>
        <w:t xml:space="preserve">nie należy do </w:t>
      </w:r>
      <w:r w:rsidR="00B506E5" w:rsidRPr="00C17207">
        <w:rPr>
          <w:rFonts w:asciiTheme="minorHAnsi" w:hAnsiTheme="minorHAnsi" w:cstheme="minorHAnsi"/>
          <w:sz w:val="18"/>
          <w:szCs w:val="18"/>
          <w:u w:val="single"/>
        </w:rPr>
        <w:t xml:space="preserve">tej samej </w:t>
      </w:r>
      <w:r w:rsidRPr="00C17207">
        <w:rPr>
          <w:rFonts w:asciiTheme="minorHAnsi" w:hAnsiTheme="minorHAnsi" w:cstheme="minorHAnsi"/>
          <w:sz w:val="18"/>
          <w:szCs w:val="18"/>
          <w:u w:val="single"/>
        </w:rPr>
        <w:t>grupy kapitałowej</w:t>
      </w:r>
      <w:r w:rsidRPr="00C17207">
        <w:rPr>
          <w:rFonts w:asciiTheme="minorHAnsi" w:hAnsiTheme="minorHAnsi" w:cstheme="minorHAnsi"/>
          <w:sz w:val="18"/>
          <w:szCs w:val="18"/>
        </w:rPr>
        <w:t>, o której mowa w art. 108 ust. 1 pkt 5 ustawy Prawo zamówień publicznych*.</w:t>
      </w:r>
    </w:p>
    <w:p w14:paraId="295D29A8" w14:textId="77777777" w:rsidR="00D036B3" w:rsidRPr="00C17207"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p>
    <w:p w14:paraId="7613E340" w14:textId="77777777" w:rsidR="00D036B3" w:rsidRPr="00C17207" w:rsidRDefault="00D036B3" w:rsidP="000B3EDE">
      <w:pPr>
        <w:pStyle w:val="Akapitzlist"/>
        <w:numPr>
          <w:ilvl w:val="0"/>
          <w:numId w:val="30"/>
        </w:numPr>
        <w:autoSpaceDE w:val="0"/>
        <w:autoSpaceDN w:val="0"/>
        <w:adjustRightInd w:val="0"/>
        <w:spacing w:line="271" w:lineRule="auto"/>
        <w:ind w:left="426"/>
        <w:contextualSpacing/>
        <w:jc w:val="both"/>
        <w:rPr>
          <w:rFonts w:asciiTheme="minorHAnsi" w:hAnsiTheme="minorHAnsi" w:cstheme="minorHAnsi"/>
          <w:b/>
          <w:sz w:val="18"/>
          <w:szCs w:val="18"/>
        </w:rPr>
      </w:pPr>
      <w:r w:rsidRPr="00C17207">
        <w:rPr>
          <w:rFonts w:asciiTheme="minorHAnsi" w:hAnsiTheme="minorHAnsi" w:cstheme="minorHAnsi"/>
          <w:sz w:val="18"/>
          <w:szCs w:val="18"/>
        </w:rPr>
        <w:t xml:space="preserve">Wykonawca, którego reprezentuję </w:t>
      </w:r>
      <w:r w:rsidRPr="00C17207">
        <w:rPr>
          <w:rFonts w:asciiTheme="minorHAnsi" w:hAnsiTheme="minorHAnsi" w:cstheme="minorHAnsi"/>
          <w:sz w:val="18"/>
          <w:szCs w:val="18"/>
          <w:u w:val="single"/>
        </w:rPr>
        <w:t>należy do tej samej grupy kapitałowej</w:t>
      </w:r>
      <w:r w:rsidRPr="00C17207">
        <w:rPr>
          <w:rFonts w:asciiTheme="minorHAnsi" w:hAnsiTheme="minorHAnsi" w:cstheme="minorHAnsi"/>
          <w:sz w:val="18"/>
          <w:szCs w:val="18"/>
        </w:rPr>
        <w:t>, o której mowa w art. 108 ust. 1 pkt 5 ustawy Prawo zamówień publicznych</w:t>
      </w:r>
      <w:r w:rsidR="00BA1B28" w:rsidRPr="00C17207">
        <w:rPr>
          <w:rFonts w:asciiTheme="minorHAnsi" w:hAnsiTheme="minorHAnsi" w:cstheme="minorHAnsi"/>
          <w:sz w:val="18"/>
          <w:szCs w:val="18"/>
        </w:rPr>
        <w:t>,</w:t>
      </w:r>
      <w:r w:rsidRPr="00C17207">
        <w:rPr>
          <w:rFonts w:asciiTheme="minorHAnsi" w:hAnsiTheme="minorHAnsi" w:cstheme="minorHAnsi"/>
          <w:sz w:val="18"/>
          <w:szCs w:val="18"/>
        </w:rPr>
        <w:t xml:space="preserve"> </w:t>
      </w:r>
      <w:r w:rsidRPr="00C17207">
        <w:rPr>
          <w:rFonts w:asciiTheme="minorHAnsi" w:hAnsiTheme="minorHAnsi" w:cstheme="minorHAnsi"/>
          <w:b/>
          <w:sz w:val="18"/>
          <w:szCs w:val="18"/>
        </w:rPr>
        <w:t>co wskazany poniżej Wykonawca, którego oferta została złożona w niniejszym podstępowaniu*:</w:t>
      </w:r>
    </w:p>
    <w:p w14:paraId="74020A8E" w14:textId="77777777" w:rsidR="00F671A9" w:rsidRPr="00C17207" w:rsidRDefault="00F671A9" w:rsidP="00F671A9">
      <w:pPr>
        <w:pStyle w:val="Akapitzlist"/>
        <w:rPr>
          <w:rFonts w:asciiTheme="minorHAnsi" w:hAnsiTheme="minorHAnsi" w:cstheme="minorHAnsi"/>
          <w:b/>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3467"/>
        <w:gridCol w:w="3827"/>
      </w:tblGrid>
      <w:tr w:rsidR="00C17207" w:rsidRPr="00C17207" w14:paraId="2B39C24F" w14:textId="77777777" w:rsidTr="003E7C6F">
        <w:trPr>
          <w:trHeight w:val="469"/>
          <w:jc w:val="center"/>
        </w:trPr>
        <w:tc>
          <w:tcPr>
            <w:tcW w:w="441"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0D5BD09E" w14:textId="77777777" w:rsidR="00D036B3" w:rsidRPr="00C17207" w:rsidRDefault="00D036B3" w:rsidP="00F671A9">
            <w:pPr>
              <w:spacing w:line="276" w:lineRule="auto"/>
              <w:jc w:val="center"/>
              <w:rPr>
                <w:rFonts w:asciiTheme="minorHAnsi" w:hAnsiTheme="minorHAnsi" w:cstheme="minorHAnsi"/>
                <w:b/>
                <w:sz w:val="18"/>
                <w:szCs w:val="18"/>
              </w:rPr>
            </w:pPr>
            <w:r w:rsidRPr="00C17207">
              <w:rPr>
                <w:rFonts w:asciiTheme="minorHAnsi" w:hAnsiTheme="minorHAnsi" w:cstheme="minorHAnsi"/>
                <w:b/>
                <w:sz w:val="18"/>
                <w:szCs w:val="18"/>
              </w:rPr>
              <w:t>Lp.</w:t>
            </w:r>
          </w:p>
        </w:tc>
        <w:tc>
          <w:tcPr>
            <w:tcW w:w="346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165EE796" w14:textId="77777777" w:rsidR="00D036B3" w:rsidRPr="00C17207" w:rsidRDefault="00D036B3" w:rsidP="00F671A9">
            <w:pPr>
              <w:spacing w:line="276" w:lineRule="auto"/>
              <w:jc w:val="center"/>
              <w:rPr>
                <w:rFonts w:asciiTheme="minorHAnsi" w:hAnsiTheme="minorHAnsi" w:cstheme="minorHAnsi"/>
                <w:b/>
                <w:sz w:val="18"/>
                <w:szCs w:val="18"/>
              </w:rPr>
            </w:pPr>
            <w:r w:rsidRPr="00C17207">
              <w:rPr>
                <w:rFonts w:asciiTheme="minorHAnsi" w:hAnsiTheme="minorHAnsi" w:cstheme="minorHAnsi"/>
                <w:b/>
                <w:sz w:val="18"/>
                <w:szCs w:val="18"/>
              </w:rPr>
              <w:t>Nazwa podmiotu</w:t>
            </w:r>
          </w:p>
        </w:tc>
        <w:tc>
          <w:tcPr>
            <w:tcW w:w="382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1E72315" w14:textId="77777777" w:rsidR="00D036B3" w:rsidRPr="00C17207" w:rsidRDefault="00D036B3" w:rsidP="00F671A9">
            <w:pPr>
              <w:spacing w:line="276" w:lineRule="auto"/>
              <w:jc w:val="center"/>
              <w:rPr>
                <w:rFonts w:asciiTheme="minorHAnsi" w:hAnsiTheme="minorHAnsi" w:cstheme="minorHAnsi"/>
                <w:b/>
                <w:sz w:val="18"/>
                <w:szCs w:val="18"/>
              </w:rPr>
            </w:pPr>
            <w:r w:rsidRPr="00C17207">
              <w:rPr>
                <w:rFonts w:asciiTheme="minorHAnsi" w:hAnsiTheme="minorHAnsi" w:cstheme="minorHAnsi"/>
                <w:b/>
                <w:sz w:val="18"/>
                <w:szCs w:val="18"/>
              </w:rPr>
              <w:t>Adres siedziby</w:t>
            </w:r>
          </w:p>
        </w:tc>
      </w:tr>
      <w:tr w:rsidR="00D036B3" w:rsidRPr="00C17207" w14:paraId="05217B1F" w14:textId="77777777" w:rsidTr="003E7C6F">
        <w:trPr>
          <w:trHeight w:val="456"/>
          <w:jc w:val="center"/>
        </w:trPr>
        <w:tc>
          <w:tcPr>
            <w:tcW w:w="441" w:type="dxa"/>
            <w:tcBorders>
              <w:top w:val="single" w:sz="4" w:space="0" w:color="auto"/>
              <w:left w:val="single" w:sz="4" w:space="0" w:color="auto"/>
              <w:bottom w:val="single" w:sz="4" w:space="0" w:color="auto"/>
              <w:right w:val="single" w:sz="4" w:space="0" w:color="auto"/>
            </w:tcBorders>
            <w:vAlign w:val="center"/>
            <w:hideMark/>
          </w:tcPr>
          <w:p w14:paraId="61E016D5" w14:textId="77777777" w:rsidR="00D036B3" w:rsidRPr="00C17207" w:rsidRDefault="00D036B3" w:rsidP="00F671A9">
            <w:pPr>
              <w:jc w:val="center"/>
              <w:rPr>
                <w:rFonts w:asciiTheme="minorHAnsi" w:hAnsiTheme="minorHAnsi" w:cstheme="minorHAnsi"/>
                <w:sz w:val="18"/>
                <w:szCs w:val="18"/>
              </w:rPr>
            </w:pPr>
            <w:r w:rsidRPr="00C17207">
              <w:rPr>
                <w:rFonts w:asciiTheme="minorHAnsi" w:hAnsiTheme="minorHAnsi" w:cstheme="minorHAnsi"/>
                <w:sz w:val="18"/>
                <w:szCs w:val="18"/>
              </w:rPr>
              <w:t>1.</w:t>
            </w:r>
          </w:p>
        </w:tc>
        <w:tc>
          <w:tcPr>
            <w:tcW w:w="3467" w:type="dxa"/>
            <w:tcBorders>
              <w:top w:val="single" w:sz="4" w:space="0" w:color="auto"/>
              <w:left w:val="single" w:sz="4" w:space="0" w:color="auto"/>
              <w:bottom w:val="single" w:sz="4" w:space="0" w:color="auto"/>
              <w:right w:val="single" w:sz="4" w:space="0" w:color="auto"/>
            </w:tcBorders>
            <w:vAlign w:val="center"/>
          </w:tcPr>
          <w:p w14:paraId="6CD8C3D1" w14:textId="77777777" w:rsidR="00D036B3" w:rsidRPr="00C17207" w:rsidRDefault="00D036B3" w:rsidP="00F671A9">
            <w:pPr>
              <w:rPr>
                <w:rFonts w:asciiTheme="minorHAnsi" w:hAnsiTheme="minorHAnsi" w:cstheme="minorHAnsi"/>
                <w:sz w:val="18"/>
                <w:szCs w:val="18"/>
              </w:rPr>
            </w:pPr>
          </w:p>
        </w:tc>
        <w:tc>
          <w:tcPr>
            <w:tcW w:w="3827" w:type="dxa"/>
            <w:tcBorders>
              <w:top w:val="single" w:sz="4" w:space="0" w:color="auto"/>
              <w:left w:val="single" w:sz="4" w:space="0" w:color="auto"/>
              <w:bottom w:val="single" w:sz="4" w:space="0" w:color="auto"/>
              <w:right w:val="single" w:sz="4" w:space="0" w:color="auto"/>
            </w:tcBorders>
            <w:vAlign w:val="center"/>
          </w:tcPr>
          <w:p w14:paraId="52DD0BFB" w14:textId="77777777" w:rsidR="00D036B3" w:rsidRPr="00C17207" w:rsidRDefault="00D036B3" w:rsidP="00F671A9">
            <w:pPr>
              <w:jc w:val="center"/>
              <w:rPr>
                <w:rFonts w:asciiTheme="minorHAnsi" w:hAnsiTheme="minorHAnsi" w:cstheme="minorHAnsi"/>
                <w:sz w:val="18"/>
                <w:szCs w:val="18"/>
              </w:rPr>
            </w:pPr>
          </w:p>
        </w:tc>
      </w:tr>
    </w:tbl>
    <w:p w14:paraId="707D0D0E" w14:textId="77777777" w:rsidR="00D036B3" w:rsidRPr="00C17207" w:rsidRDefault="00D036B3" w:rsidP="00D036B3">
      <w:pPr>
        <w:spacing w:line="271" w:lineRule="auto"/>
        <w:jc w:val="both"/>
        <w:rPr>
          <w:rFonts w:asciiTheme="minorHAnsi" w:hAnsiTheme="minorHAnsi" w:cstheme="minorHAnsi"/>
          <w:i/>
          <w:sz w:val="18"/>
          <w:szCs w:val="18"/>
        </w:rPr>
      </w:pPr>
    </w:p>
    <w:p w14:paraId="086AC627" w14:textId="77777777" w:rsidR="00D036B3" w:rsidRPr="00C17207"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C17207">
        <w:rPr>
          <w:rFonts w:asciiTheme="minorHAnsi" w:hAnsiTheme="minorHAnsi" w:cstheme="minorHAnsi"/>
          <w:sz w:val="18"/>
          <w:szCs w:val="18"/>
        </w:rPr>
        <w:t xml:space="preserve">Jednocześnie </w:t>
      </w:r>
      <w:r w:rsidR="00B04DBB" w:rsidRPr="00C17207">
        <w:rPr>
          <w:rFonts w:asciiTheme="minorHAnsi" w:hAnsiTheme="minorHAnsi" w:cstheme="minorHAnsi"/>
          <w:sz w:val="18"/>
          <w:szCs w:val="18"/>
        </w:rPr>
        <w:t xml:space="preserve">w </w:t>
      </w:r>
      <w:r w:rsidRPr="00C17207">
        <w:rPr>
          <w:rFonts w:asciiTheme="minorHAnsi" w:hAnsiTheme="minorHAnsi" w:cstheme="minorHAnsi"/>
          <w:sz w:val="18"/>
          <w:szCs w:val="18"/>
        </w:rPr>
        <w:t>załącz</w:t>
      </w:r>
      <w:r w:rsidR="00B04DBB" w:rsidRPr="00C17207">
        <w:rPr>
          <w:rFonts w:asciiTheme="minorHAnsi" w:hAnsiTheme="minorHAnsi" w:cstheme="minorHAnsi"/>
          <w:sz w:val="18"/>
          <w:szCs w:val="18"/>
        </w:rPr>
        <w:t>eniu przekazuje następujące</w:t>
      </w:r>
      <w:r w:rsidRPr="00C17207">
        <w:rPr>
          <w:rFonts w:asciiTheme="minorHAnsi" w:hAnsiTheme="minorHAnsi" w:cstheme="minorHAnsi"/>
          <w:sz w:val="18"/>
          <w:szCs w:val="18"/>
        </w:rPr>
        <w:t xml:space="preserve"> dokumenty/informacje (wymienić poniżej i załączyć):</w:t>
      </w:r>
    </w:p>
    <w:p w14:paraId="03408796" w14:textId="77777777" w:rsidR="00D036B3" w:rsidRPr="00C17207"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C17207">
        <w:rPr>
          <w:rFonts w:asciiTheme="minorHAnsi" w:hAnsiTheme="minorHAnsi" w:cstheme="minorHAnsi"/>
          <w:sz w:val="18"/>
          <w:szCs w:val="18"/>
        </w:rPr>
        <w:t>……………………………………………………………………</w:t>
      </w:r>
      <w:r w:rsidR="00BA1B28" w:rsidRPr="00C17207">
        <w:rPr>
          <w:rFonts w:asciiTheme="minorHAnsi" w:hAnsiTheme="minorHAnsi" w:cstheme="minorHAnsi"/>
          <w:sz w:val="18"/>
          <w:szCs w:val="18"/>
        </w:rPr>
        <w:t>………………………………………………………………………………………..</w:t>
      </w:r>
      <w:r w:rsidRPr="00C17207">
        <w:rPr>
          <w:rFonts w:asciiTheme="minorHAnsi" w:hAnsiTheme="minorHAnsi" w:cstheme="minorHAnsi"/>
          <w:sz w:val="18"/>
          <w:szCs w:val="18"/>
        </w:rPr>
        <w:t>………………………………</w:t>
      </w:r>
    </w:p>
    <w:p w14:paraId="5D9E288F" w14:textId="77777777" w:rsidR="00D036B3" w:rsidRPr="00C17207"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C17207">
        <w:rPr>
          <w:rFonts w:asciiTheme="minorHAnsi" w:hAnsiTheme="minorHAnsi" w:cstheme="minorHAnsi"/>
          <w:sz w:val="18"/>
          <w:szCs w:val="18"/>
        </w:rPr>
        <w:t>…………………………………………………………………</w:t>
      </w:r>
      <w:r w:rsidR="00BA1B28" w:rsidRPr="00C17207">
        <w:rPr>
          <w:rFonts w:asciiTheme="minorHAnsi" w:hAnsiTheme="minorHAnsi" w:cstheme="minorHAnsi"/>
          <w:sz w:val="18"/>
          <w:szCs w:val="18"/>
        </w:rPr>
        <w:t>………………………………………………………………………………………..</w:t>
      </w:r>
      <w:r w:rsidRPr="00C17207">
        <w:rPr>
          <w:rFonts w:asciiTheme="minorHAnsi" w:hAnsiTheme="minorHAnsi" w:cstheme="minorHAnsi"/>
          <w:sz w:val="18"/>
          <w:szCs w:val="18"/>
        </w:rPr>
        <w:t>…………………………………</w:t>
      </w:r>
    </w:p>
    <w:p w14:paraId="1786D018" w14:textId="77777777" w:rsidR="00D036B3" w:rsidRPr="00C17207" w:rsidRDefault="00D036B3" w:rsidP="00D036B3">
      <w:pPr>
        <w:pStyle w:val="Akapitzlist"/>
        <w:autoSpaceDE w:val="0"/>
        <w:autoSpaceDN w:val="0"/>
        <w:adjustRightInd w:val="0"/>
        <w:spacing w:line="271" w:lineRule="auto"/>
        <w:ind w:left="426"/>
        <w:jc w:val="both"/>
        <w:rPr>
          <w:rFonts w:asciiTheme="minorHAnsi" w:hAnsiTheme="minorHAnsi" w:cstheme="minorHAnsi"/>
          <w:sz w:val="18"/>
          <w:szCs w:val="18"/>
        </w:rPr>
      </w:pPr>
      <w:r w:rsidRPr="00C17207">
        <w:rPr>
          <w:rFonts w:asciiTheme="minorHAnsi" w:hAnsiTheme="minorHAnsi" w:cstheme="minorHAnsi"/>
          <w:sz w:val="18"/>
          <w:szCs w:val="18"/>
        </w:rPr>
        <w:t xml:space="preserve">potwierdzające, że </w:t>
      </w:r>
      <w:r w:rsidR="00BA1B28" w:rsidRPr="00C17207">
        <w:rPr>
          <w:rFonts w:asciiTheme="minorHAnsi" w:hAnsiTheme="minorHAnsi" w:cstheme="minorHAnsi"/>
          <w:sz w:val="18"/>
          <w:szCs w:val="18"/>
        </w:rPr>
        <w:t>oferta została przygotowana niezależnie od tego Wykonawcy</w:t>
      </w:r>
      <w:r w:rsidR="006548F6" w:rsidRPr="00C17207">
        <w:rPr>
          <w:rFonts w:asciiTheme="minorHAnsi" w:hAnsiTheme="minorHAnsi" w:cstheme="minorHAnsi"/>
          <w:sz w:val="18"/>
          <w:szCs w:val="18"/>
        </w:rPr>
        <w:t>*</w:t>
      </w:r>
      <w:r w:rsidRPr="00C17207">
        <w:rPr>
          <w:rFonts w:asciiTheme="minorHAnsi" w:hAnsiTheme="minorHAnsi" w:cstheme="minorHAnsi"/>
          <w:sz w:val="18"/>
          <w:szCs w:val="18"/>
        </w:rPr>
        <w:t>.</w:t>
      </w:r>
    </w:p>
    <w:p w14:paraId="29E9E08B" w14:textId="77777777" w:rsidR="00D036B3" w:rsidRPr="00C17207" w:rsidRDefault="00D036B3" w:rsidP="00EC0DBE">
      <w:pPr>
        <w:jc w:val="both"/>
        <w:rPr>
          <w:rFonts w:asciiTheme="minorHAnsi" w:hAnsiTheme="minorHAnsi" w:cstheme="minorHAnsi"/>
          <w:bCs/>
          <w:sz w:val="18"/>
          <w:szCs w:val="18"/>
        </w:rPr>
      </w:pPr>
    </w:p>
    <w:p w14:paraId="0C57F457" w14:textId="77777777" w:rsidR="00D036B3" w:rsidRPr="00C17207" w:rsidRDefault="00D036B3" w:rsidP="00EC0DBE">
      <w:pPr>
        <w:jc w:val="both"/>
        <w:rPr>
          <w:rFonts w:asciiTheme="minorHAnsi" w:hAnsiTheme="minorHAnsi" w:cstheme="minorHAnsi"/>
          <w:bCs/>
          <w:sz w:val="18"/>
          <w:szCs w:val="18"/>
        </w:rPr>
      </w:pPr>
    </w:p>
    <w:p w14:paraId="254557CB" w14:textId="77777777" w:rsidR="00D036B3" w:rsidRPr="00C17207" w:rsidRDefault="00D036B3" w:rsidP="00EC0DBE">
      <w:pPr>
        <w:jc w:val="both"/>
        <w:rPr>
          <w:rFonts w:asciiTheme="minorHAnsi" w:hAnsiTheme="minorHAnsi" w:cstheme="minorHAnsi"/>
          <w:bCs/>
          <w:sz w:val="18"/>
          <w:szCs w:val="18"/>
        </w:rPr>
      </w:pPr>
    </w:p>
    <w:p w14:paraId="7045C456" w14:textId="77777777" w:rsidR="00D036B3" w:rsidRPr="00C17207" w:rsidRDefault="00D036B3" w:rsidP="00EC0DBE">
      <w:pPr>
        <w:jc w:val="both"/>
        <w:rPr>
          <w:rFonts w:asciiTheme="minorHAnsi" w:hAnsiTheme="minorHAnsi" w:cstheme="minorHAnsi"/>
          <w:bCs/>
          <w:sz w:val="18"/>
          <w:szCs w:val="18"/>
        </w:rPr>
      </w:pPr>
    </w:p>
    <w:p w14:paraId="3F89FCEC" w14:textId="77777777" w:rsidR="00D036B3" w:rsidRPr="00C17207" w:rsidRDefault="00D036B3" w:rsidP="00EC0DBE">
      <w:pPr>
        <w:jc w:val="both"/>
        <w:rPr>
          <w:rFonts w:asciiTheme="minorHAnsi" w:hAnsiTheme="minorHAnsi" w:cstheme="minorHAnsi"/>
          <w:bCs/>
          <w:sz w:val="18"/>
          <w:szCs w:val="18"/>
        </w:rPr>
      </w:pPr>
    </w:p>
    <w:p w14:paraId="2BB8AFF2" w14:textId="77777777" w:rsidR="00D036B3" w:rsidRPr="00C17207" w:rsidRDefault="00D036B3" w:rsidP="00EC0DBE">
      <w:pPr>
        <w:jc w:val="both"/>
        <w:rPr>
          <w:rFonts w:asciiTheme="minorHAnsi" w:hAnsiTheme="minorHAnsi" w:cstheme="minorHAnsi"/>
          <w:bCs/>
          <w:sz w:val="18"/>
          <w:szCs w:val="18"/>
        </w:rPr>
      </w:pPr>
    </w:p>
    <w:p w14:paraId="674291F5" w14:textId="77777777" w:rsidR="00D036B3" w:rsidRPr="00C17207" w:rsidRDefault="00D036B3" w:rsidP="00EC0DBE">
      <w:pPr>
        <w:jc w:val="both"/>
        <w:rPr>
          <w:rFonts w:asciiTheme="minorHAnsi" w:hAnsiTheme="minorHAnsi" w:cstheme="minorHAnsi"/>
          <w:bCs/>
          <w:sz w:val="18"/>
          <w:szCs w:val="18"/>
        </w:rPr>
      </w:pPr>
    </w:p>
    <w:p w14:paraId="7FE642EF" w14:textId="77777777" w:rsidR="00D036B3" w:rsidRPr="00C17207" w:rsidRDefault="00D036B3" w:rsidP="00EC0DBE">
      <w:pPr>
        <w:jc w:val="both"/>
        <w:rPr>
          <w:rFonts w:asciiTheme="minorHAnsi" w:hAnsiTheme="minorHAnsi" w:cstheme="minorHAnsi"/>
          <w:bCs/>
          <w:sz w:val="18"/>
          <w:szCs w:val="18"/>
        </w:rPr>
      </w:pPr>
    </w:p>
    <w:p w14:paraId="3FA2D059" w14:textId="77777777" w:rsidR="00D036B3" w:rsidRPr="00C17207" w:rsidRDefault="00D036B3" w:rsidP="00EC0DBE">
      <w:pPr>
        <w:jc w:val="both"/>
        <w:rPr>
          <w:rFonts w:asciiTheme="minorHAnsi" w:hAnsiTheme="minorHAnsi" w:cstheme="minorHAnsi"/>
          <w:bCs/>
          <w:sz w:val="18"/>
          <w:szCs w:val="18"/>
        </w:rPr>
      </w:pPr>
    </w:p>
    <w:p w14:paraId="641FB42E" w14:textId="77777777" w:rsidR="00D036B3" w:rsidRPr="00C17207" w:rsidRDefault="00D036B3" w:rsidP="00EC0DBE">
      <w:pPr>
        <w:jc w:val="both"/>
        <w:rPr>
          <w:rFonts w:asciiTheme="minorHAnsi" w:hAnsiTheme="minorHAnsi" w:cstheme="minorHAnsi"/>
          <w:bCs/>
          <w:sz w:val="18"/>
          <w:szCs w:val="18"/>
        </w:rPr>
      </w:pPr>
    </w:p>
    <w:p w14:paraId="2F503E5A" w14:textId="77777777" w:rsidR="00D036B3" w:rsidRPr="00C17207" w:rsidRDefault="00D036B3" w:rsidP="00EC0DBE">
      <w:pPr>
        <w:jc w:val="both"/>
        <w:rPr>
          <w:rFonts w:asciiTheme="minorHAnsi" w:hAnsiTheme="minorHAnsi" w:cstheme="minorHAnsi"/>
          <w:bCs/>
          <w:sz w:val="18"/>
          <w:szCs w:val="18"/>
        </w:rPr>
      </w:pPr>
    </w:p>
    <w:p w14:paraId="3474BCEA" w14:textId="77777777" w:rsidR="00D036B3" w:rsidRPr="00C17207" w:rsidRDefault="00D036B3" w:rsidP="00EC0DBE">
      <w:pPr>
        <w:jc w:val="both"/>
        <w:rPr>
          <w:rFonts w:asciiTheme="minorHAnsi" w:hAnsiTheme="minorHAnsi" w:cstheme="minorHAnsi"/>
          <w:bCs/>
          <w:sz w:val="18"/>
          <w:szCs w:val="18"/>
        </w:rPr>
      </w:pPr>
    </w:p>
    <w:p w14:paraId="7D803C03" w14:textId="77777777" w:rsidR="00D036B3" w:rsidRPr="00C17207" w:rsidRDefault="00D036B3" w:rsidP="00D036B3">
      <w:pPr>
        <w:spacing w:line="271" w:lineRule="auto"/>
        <w:jc w:val="both"/>
        <w:rPr>
          <w:rFonts w:asciiTheme="minorHAnsi" w:hAnsiTheme="minorHAnsi" w:cstheme="minorHAnsi"/>
          <w:i/>
          <w:sz w:val="18"/>
          <w:szCs w:val="18"/>
          <w:u w:val="single"/>
        </w:rPr>
      </w:pPr>
      <w:r w:rsidRPr="00C17207">
        <w:rPr>
          <w:rFonts w:asciiTheme="minorHAnsi" w:hAnsiTheme="minorHAnsi" w:cstheme="minorHAnsi"/>
          <w:sz w:val="18"/>
          <w:szCs w:val="18"/>
          <w:u w:val="single"/>
        </w:rPr>
        <w:t>Uwagi:</w:t>
      </w:r>
    </w:p>
    <w:p w14:paraId="3B8B4B95" w14:textId="77777777" w:rsidR="00D036B3" w:rsidRPr="00C17207" w:rsidRDefault="00D036B3" w:rsidP="000B3EDE">
      <w:pPr>
        <w:pStyle w:val="Akapitzlist"/>
        <w:numPr>
          <w:ilvl w:val="0"/>
          <w:numId w:val="31"/>
        </w:numPr>
        <w:spacing w:after="160" w:line="259" w:lineRule="auto"/>
        <w:ind w:left="426" w:hanging="284"/>
        <w:contextualSpacing/>
        <w:jc w:val="both"/>
        <w:rPr>
          <w:rFonts w:asciiTheme="minorHAnsi" w:hAnsiTheme="minorHAnsi" w:cstheme="minorHAnsi"/>
          <w:sz w:val="18"/>
          <w:szCs w:val="18"/>
        </w:rPr>
      </w:pPr>
      <w:r w:rsidRPr="00C17207">
        <w:rPr>
          <w:rFonts w:asciiTheme="minorHAnsi" w:hAnsiTheme="minorHAnsi" w:cstheme="minorHAnsi"/>
          <w:sz w:val="18"/>
          <w:szCs w:val="18"/>
        </w:rPr>
        <w:t xml:space="preserve">Należy </w:t>
      </w:r>
      <w:r w:rsidR="00BA1B28" w:rsidRPr="00C17207">
        <w:rPr>
          <w:rFonts w:asciiTheme="minorHAnsi" w:hAnsiTheme="minorHAnsi" w:cstheme="minorHAnsi"/>
          <w:sz w:val="18"/>
          <w:szCs w:val="18"/>
        </w:rPr>
        <w:t>wykreślić pkt 1) albo pkt 2).</w:t>
      </w:r>
    </w:p>
    <w:p w14:paraId="69DF5CC8" w14:textId="77777777" w:rsidR="00D036B3" w:rsidRPr="00C17207" w:rsidRDefault="00D036B3" w:rsidP="000B3EDE">
      <w:pPr>
        <w:pStyle w:val="Akapitzlist"/>
        <w:numPr>
          <w:ilvl w:val="0"/>
          <w:numId w:val="31"/>
        </w:numPr>
        <w:spacing w:after="160" w:line="259" w:lineRule="auto"/>
        <w:ind w:left="426" w:hanging="284"/>
        <w:contextualSpacing/>
        <w:jc w:val="both"/>
        <w:rPr>
          <w:rFonts w:asciiTheme="minorHAnsi" w:hAnsiTheme="minorHAnsi" w:cstheme="minorHAnsi"/>
          <w:sz w:val="18"/>
          <w:szCs w:val="18"/>
        </w:rPr>
      </w:pPr>
      <w:r w:rsidRPr="00C17207">
        <w:rPr>
          <w:rFonts w:asciiTheme="minorHAnsi" w:hAnsiTheme="minorHAnsi" w:cstheme="minorHAnsi"/>
          <w:sz w:val="18"/>
          <w:szCs w:val="18"/>
        </w:rPr>
        <w:t>W przypadku</w:t>
      </w:r>
      <w:r w:rsidR="00525010" w:rsidRPr="00C17207">
        <w:rPr>
          <w:rFonts w:asciiTheme="minorHAnsi" w:hAnsiTheme="minorHAnsi" w:cstheme="minorHAnsi"/>
          <w:sz w:val="18"/>
          <w:szCs w:val="18"/>
        </w:rPr>
        <w:t>,</w:t>
      </w:r>
      <w:r w:rsidRPr="00C17207">
        <w:rPr>
          <w:rFonts w:asciiTheme="minorHAnsi" w:hAnsiTheme="minorHAnsi" w:cstheme="minorHAnsi"/>
          <w:sz w:val="18"/>
          <w:szCs w:val="18"/>
        </w:rPr>
        <w:t xml:space="preserve"> gdy Wykonawca przynależy do tej samej grupy kapitałowej (punkt 2) może przedstawić wraz z niniejszym oświadczeniem</w:t>
      </w:r>
      <w:r w:rsidR="00BA1B28" w:rsidRPr="00C17207">
        <w:rPr>
          <w:rFonts w:asciiTheme="minorHAnsi" w:hAnsiTheme="minorHAnsi" w:cstheme="minorHAnsi"/>
          <w:sz w:val="18"/>
          <w:szCs w:val="18"/>
        </w:rPr>
        <w:t xml:space="preserve"> dowody, że </w:t>
      </w:r>
      <w:r w:rsidR="00525010" w:rsidRPr="00C17207">
        <w:rPr>
          <w:rFonts w:asciiTheme="minorHAnsi" w:hAnsiTheme="minorHAnsi" w:cstheme="minorHAnsi"/>
          <w:sz w:val="18"/>
          <w:szCs w:val="18"/>
        </w:rPr>
        <w:t>oferta została przygotowana niezależnie od Wykonawcy należącego do tej samej grupy kapitałowej</w:t>
      </w:r>
      <w:r w:rsidRPr="00C17207">
        <w:rPr>
          <w:rFonts w:asciiTheme="minorHAnsi" w:hAnsiTheme="minorHAnsi" w:cstheme="minorHAnsi"/>
          <w:sz w:val="18"/>
          <w:szCs w:val="18"/>
        </w:rPr>
        <w:t>.</w:t>
      </w:r>
    </w:p>
    <w:p w14:paraId="38F753B3" w14:textId="77777777" w:rsidR="00D036B3" w:rsidRPr="00C17207" w:rsidRDefault="00D036B3" w:rsidP="000B3EDE">
      <w:pPr>
        <w:pStyle w:val="Akapitzlist"/>
        <w:numPr>
          <w:ilvl w:val="0"/>
          <w:numId w:val="31"/>
        </w:numPr>
        <w:spacing w:line="271" w:lineRule="auto"/>
        <w:ind w:left="426" w:hanging="284"/>
        <w:contextualSpacing/>
        <w:jc w:val="both"/>
        <w:rPr>
          <w:rFonts w:asciiTheme="minorHAnsi" w:hAnsiTheme="minorHAnsi" w:cstheme="minorHAnsi"/>
          <w:sz w:val="18"/>
          <w:szCs w:val="18"/>
          <w:u w:val="single"/>
        </w:rPr>
      </w:pPr>
      <w:r w:rsidRPr="00C17207">
        <w:rPr>
          <w:rFonts w:asciiTheme="minorHAnsi" w:hAnsiTheme="minorHAnsi" w:cstheme="minorHAnsi"/>
          <w:sz w:val="18"/>
          <w:szCs w:val="18"/>
          <w:u w:val="single"/>
        </w:rPr>
        <w:t xml:space="preserve">Niniejszy formularz </w:t>
      </w:r>
      <w:r w:rsidRPr="00C17207">
        <w:rPr>
          <w:rFonts w:asciiTheme="minorHAnsi" w:hAnsiTheme="minorHAnsi" w:cstheme="minorHAnsi"/>
          <w:iCs/>
          <w:sz w:val="18"/>
          <w:szCs w:val="18"/>
          <w:u w:val="single"/>
          <w:lang w:eastAsia="pl-PL"/>
        </w:rPr>
        <w:t xml:space="preserve">składa tylko Wykonawca </w:t>
      </w:r>
      <w:r w:rsidR="00C32A01" w:rsidRPr="00C17207">
        <w:rPr>
          <w:rFonts w:asciiTheme="minorHAnsi" w:hAnsiTheme="minorHAnsi" w:cstheme="minorHAnsi"/>
          <w:iCs/>
          <w:sz w:val="18"/>
          <w:szCs w:val="18"/>
          <w:u w:val="single"/>
          <w:lang w:eastAsia="pl-PL"/>
        </w:rPr>
        <w:t>w odpowiedzi na wezwanie</w:t>
      </w:r>
      <w:r w:rsidRPr="00C17207">
        <w:rPr>
          <w:rFonts w:asciiTheme="minorHAnsi" w:hAnsiTheme="minorHAnsi" w:cstheme="minorHAnsi"/>
          <w:iCs/>
          <w:sz w:val="18"/>
          <w:szCs w:val="18"/>
          <w:u w:val="single"/>
          <w:lang w:eastAsia="pl-PL"/>
        </w:rPr>
        <w:t xml:space="preserve"> Zamawiającego.</w:t>
      </w:r>
    </w:p>
    <w:p w14:paraId="0352DB37" w14:textId="77777777" w:rsidR="00D036B3" w:rsidRPr="00C17207" w:rsidRDefault="00D036B3" w:rsidP="000B3EDE">
      <w:pPr>
        <w:pStyle w:val="Akapitzlist"/>
        <w:numPr>
          <w:ilvl w:val="0"/>
          <w:numId w:val="31"/>
        </w:numPr>
        <w:spacing w:line="271" w:lineRule="auto"/>
        <w:ind w:left="426" w:hanging="284"/>
        <w:contextualSpacing/>
        <w:jc w:val="both"/>
        <w:rPr>
          <w:rFonts w:asciiTheme="minorHAnsi" w:hAnsiTheme="minorHAnsi" w:cstheme="minorHAnsi"/>
          <w:sz w:val="18"/>
          <w:szCs w:val="18"/>
        </w:rPr>
      </w:pPr>
      <w:r w:rsidRPr="00C17207">
        <w:rPr>
          <w:rFonts w:asciiTheme="minorHAnsi" w:hAnsiTheme="minorHAnsi" w:cstheme="minorHAnsi"/>
          <w:sz w:val="18"/>
          <w:szCs w:val="18"/>
        </w:rPr>
        <w:t xml:space="preserve">W przypadku Wykonawców wspólnie ubiegających się o udzielenie zamówienia </w:t>
      </w:r>
      <w:r w:rsidR="003A1354" w:rsidRPr="00C17207">
        <w:rPr>
          <w:rFonts w:asciiTheme="minorHAnsi" w:hAnsiTheme="minorHAnsi" w:cstheme="minorHAnsi"/>
          <w:sz w:val="18"/>
          <w:szCs w:val="18"/>
        </w:rPr>
        <w:t xml:space="preserve">oświadczenie </w:t>
      </w:r>
      <w:r w:rsidRPr="00C17207">
        <w:rPr>
          <w:rFonts w:asciiTheme="minorHAnsi" w:hAnsiTheme="minorHAnsi" w:cstheme="minorHAnsi"/>
          <w:sz w:val="18"/>
          <w:szCs w:val="18"/>
        </w:rPr>
        <w:t>składa każdy z członków konsorcjum lub wspólników spółki cywilnej.</w:t>
      </w:r>
    </w:p>
    <w:p w14:paraId="1CB070A6" w14:textId="77777777" w:rsidR="00D036B3" w:rsidRPr="00C17207" w:rsidRDefault="00D036B3" w:rsidP="00EC0DBE">
      <w:pPr>
        <w:jc w:val="both"/>
        <w:rPr>
          <w:rFonts w:asciiTheme="minorHAnsi" w:hAnsiTheme="minorHAnsi" w:cstheme="minorHAnsi"/>
          <w:bCs/>
          <w:sz w:val="18"/>
          <w:szCs w:val="18"/>
        </w:rPr>
      </w:pPr>
    </w:p>
    <w:p w14:paraId="37DE5577" w14:textId="77777777" w:rsidR="00D036B3" w:rsidRPr="00C17207" w:rsidRDefault="00D036B3" w:rsidP="00EC0DBE">
      <w:pPr>
        <w:jc w:val="both"/>
        <w:rPr>
          <w:rFonts w:asciiTheme="minorHAnsi" w:hAnsiTheme="minorHAnsi" w:cstheme="minorHAnsi"/>
          <w:bCs/>
          <w:sz w:val="18"/>
          <w:szCs w:val="18"/>
        </w:rPr>
      </w:pPr>
    </w:p>
    <w:p w14:paraId="678199CF" w14:textId="77777777" w:rsidR="00D036B3" w:rsidRPr="00C17207" w:rsidRDefault="00D036B3" w:rsidP="00EC0DBE">
      <w:pPr>
        <w:jc w:val="both"/>
        <w:rPr>
          <w:rFonts w:asciiTheme="minorHAnsi" w:hAnsiTheme="minorHAnsi" w:cstheme="minorHAnsi"/>
          <w:bCs/>
          <w:sz w:val="18"/>
          <w:szCs w:val="18"/>
        </w:rPr>
      </w:pPr>
    </w:p>
    <w:p w14:paraId="71F68365" w14:textId="77777777" w:rsidR="00CE5C76" w:rsidRPr="00C17207" w:rsidRDefault="00A76A06" w:rsidP="003E7C6F">
      <w:pPr>
        <w:jc w:val="both"/>
        <w:rPr>
          <w:rFonts w:asciiTheme="minorHAnsi" w:hAnsiTheme="minorHAnsi" w:cstheme="minorHAnsi"/>
          <w:sz w:val="18"/>
          <w:szCs w:val="18"/>
        </w:rPr>
      </w:pPr>
      <w:r w:rsidRPr="00C17207">
        <w:rPr>
          <w:rFonts w:asciiTheme="minorHAnsi" w:hAnsiTheme="minorHAnsi" w:cstheme="minorHAnsi"/>
          <w:bCs/>
          <w:sz w:val="18"/>
          <w:szCs w:val="18"/>
        </w:rPr>
        <w:t>*</w:t>
      </w:r>
      <w:r w:rsidRPr="00C17207">
        <w:rPr>
          <w:rFonts w:asciiTheme="minorHAnsi" w:hAnsiTheme="minorHAnsi" w:cstheme="minorHAnsi"/>
          <w:bCs/>
          <w:i/>
          <w:sz w:val="18"/>
          <w:szCs w:val="18"/>
        </w:rPr>
        <w:t>niepotrzebne skreślić</w:t>
      </w:r>
    </w:p>
    <w:p w14:paraId="191BBACC" w14:textId="77777777" w:rsidR="00CE5C76" w:rsidRPr="00C17207" w:rsidRDefault="00CE5C76" w:rsidP="00CE5C76">
      <w:pPr>
        <w:spacing w:line="271" w:lineRule="auto"/>
        <w:jc w:val="both"/>
        <w:rPr>
          <w:rFonts w:asciiTheme="minorHAnsi" w:hAnsiTheme="minorHAnsi" w:cstheme="minorHAnsi"/>
          <w:sz w:val="18"/>
          <w:szCs w:val="18"/>
          <w:u w:val="single"/>
        </w:rPr>
      </w:pPr>
    </w:p>
    <w:p w14:paraId="57D9D663" w14:textId="77777777" w:rsidR="00CE5C76" w:rsidRPr="00C17207" w:rsidRDefault="00CE5C76" w:rsidP="00CE5C76">
      <w:pPr>
        <w:spacing w:line="271" w:lineRule="auto"/>
        <w:jc w:val="both"/>
        <w:rPr>
          <w:rFonts w:asciiTheme="minorHAnsi" w:hAnsiTheme="minorHAnsi" w:cstheme="minorHAnsi"/>
          <w:sz w:val="18"/>
          <w:szCs w:val="18"/>
          <w:u w:val="single"/>
        </w:rPr>
      </w:pPr>
    </w:p>
    <w:p w14:paraId="5B02693B" w14:textId="77777777" w:rsidR="00CE5C76" w:rsidRPr="00C17207" w:rsidRDefault="00CE5C76" w:rsidP="00CE5C76">
      <w:pPr>
        <w:spacing w:line="271" w:lineRule="auto"/>
        <w:jc w:val="both"/>
        <w:rPr>
          <w:rFonts w:asciiTheme="minorHAnsi" w:hAnsiTheme="minorHAnsi" w:cstheme="minorHAnsi"/>
          <w:sz w:val="18"/>
          <w:szCs w:val="18"/>
          <w:u w:val="single"/>
        </w:rPr>
      </w:pPr>
    </w:p>
    <w:p w14:paraId="068BF167" w14:textId="77777777" w:rsidR="00CE5C76" w:rsidRPr="00C17207" w:rsidRDefault="00CE5C76" w:rsidP="00CE5C76">
      <w:pPr>
        <w:spacing w:line="271" w:lineRule="auto"/>
        <w:jc w:val="both"/>
        <w:rPr>
          <w:rFonts w:asciiTheme="minorHAnsi" w:hAnsiTheme="minorHAnsi" w:cstheme="minorHAnsi"/>
          <w:sz w:val="18"/>
          <w:szCs w:val="18"/>
          <w:u w:val="single"/>
        </w:rPr>
      </w:pPr>
    </w:p>
    <w:p w14:paraId="41B89E49" w14:textId="77777777" w:rsidR="00CE5C76" w:rsidRPr="00C17207" w:rsidRDefault="00CE5C76" w:rsidP="00CE5C76">
      <w:pPr>
        <w:spacing w:line="271" w:lineRule="auto"/>
        <w:jc w:val="both"/>
        <w:rPr>
          <w:rFonts w:asciiTheme="minorHAnsi" w:hAnsiTheme="minorHAnsi" w:cstheme="minorHAnsi"/>
          <w:sz w:val="18"/>
          <w:szCs w:val="18"/>
          <w:u w:val="single"/>
        </w:rPr>
      </w:pPr>
    </w:p>
    <w:p w14:paraId="629D3441" w14:textId="77777777" w:rsidR="002A3F48" w:rsidRPr="00C17207" w:rsidRDefault="002A3F48" w:rsidP="00CE5C76">
      <w:pPr>
        <w:spacing w:line="271" w:lineRule="auto"/>
        <w:jc w:val="both"/>
        <w:rPr>
          <w:rFonts w:asciiTheme="minorHAnsi" w:hAnsiTheme="minorHAnsi" w:cstheme="minorHAnsi"/>
          <w:sz w:val="18"/>
          <w:szCs w:val="18"/>
          <w:u w:val="single"/>
        </w:rPr>
      </w:pPr>
    </w:p>
    <w:p w14:paraId="43EA845E" w14:textId="77777777" w:rsidR="002A3F48" w:rsidRPr="00C17207" w:rsidRDefault="002A3F48" w:rsidP="00CE5C76">
      <w:pPr>
        <w:spacing w:line="271" w:lineRule="auto"/>
        <w:jc w:val="both"/>
        <w:rPr>
          <w:rFonts w:asciiTheme="minorHAnsi" w:hAnsiTheme="minorHAnsi" w:cstheme="minorHAnsi"/>
          <w:sz w:val="18"/>
          <w:szCs w:val="18"/>
          <w:u w:val="single"/>
        </w:rPr>
      </w:pPr>
    </w:p>
    <w:p w14:paraId="16E4F36D" w14:textId="42A2EF46" w:rsidR="00525010" w:rsidRPr="00C17207" w:rsidRDefault="00525010" w:rsidP="006E373B">
      <w:pPr>
        <w:tabs>
          <w:tab w:val="center" w:pos="4536"/>
          <w:tab w:val="right" w:pos="9072"/>
        </w:tabs>
        <w:jc w:val="right"/>
        <w:rPr>
          <w:rFonts w:asciiTheme="minorHAnsi" w:hAnsiTheme="minorHAnsi" w:cstheme="minorHAnsi"/>
          <w:sz w:val="18"/>
          <w:szCs w:val="18"/>
        </w:rPr>
      </w:pPr>
    </w:p>
    <w:p w14:paraId="685B57F0" w14:textId="77777777" w:rsidR="003A0D40" w:rsidRPr="00C17207" w:rsidRDefault="003A0D40" w:rsidP="003A0D40">
      <w:pPr>
        <w:ind w:left="360"/>
        <w:jc w:val="right"/>
        <w:rPr>
          <w:rFonts w:asciiTheme="minorHAnsi" w:hAnsiTheme="minorHAnsi" w:cstheme="minorHAnsi"/>
          <w:sz w:val="18"/>
          <w:szCs w:val="18"/>
        </w:rPr>
      </w:pPr>
      <w:r w:rsidRPr="00C17207">
        <w:rPr>
          <w:rFonts w:asciiTheme="minorHAnsi" w:hAnsiTheme="minorHAnsi" w:cstheme="minorHAnsi"/>
          <w:sz w:val="18"/>
          <w:szCs w:val="18"/>
        </w:rPr>
        <w:t xml:space="preserve">Załącznik nr </w:t>
      </w:r>
      <w:r w:rsidR="006D3F50" w:rsidRPr="00C17207">
        <w:rPr>
          <w:rFonts w:asciiTheme="minorHAnsi" w:hAnsiTheme="minorHAnsi" w:cstheme="minorHAnsi"/>
          <w:sz w:val="18"/>
          <w:szCs w:val="18"/>
        </w:rPr>
        <w:t>6</w:t>
      </w:r>
    </w:p>
    <w:p w14:paraId="13498CFF" w14:textId="77777777" w:rsidR="003A0D40" w:rsidRPr="00C17207" w:rsidRDefault="003A0D40" w:rsidP="003A0D40">
      <w:pPr>
        <w:jc w:val="right"/>
        <w:rPr>
          <w:rFonts w:asciiTheme="minorHAnsi" w:hAnsiTheme="minorHAnsi" w:cstheme="minorHAnsi"/>
          <w:sz w:val="18"/>
          <w:szCs w:val="18"/>
        </w:rPr>
      </w:pPr>
    </w:p>
    <w:p w14:paraId="07B2E151" w14:textId="77777777" w:rsidR="003A0D40" w:rsidRPr="00C17207" w:rsidRDefault="003A0D40" w:rsidP="003A0D40">
      <w:pPr>
        <w:jc w:val="right"/>
        <w:rPr>
          <w:rFonts w:asciiTheme="minorHAnsi" w:hAnsiTheme="minorHAnsi" w:cstheme="minorHAns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C17207" w:rsidRPr="00C17207" w14:paraId="7A8E7BC4" w14:textId="77777777" w:rsidTr="00D93A45">
        <w:trPr>
          <w:trHeight w:val="1149"/>
        </w:trPr>
        <w:tc>
          <w:tcPr>
            <w:tcW w:w="5000" w:type="pct"/>
            <w:shd w:val="clear" w:color="auto" w:fill="CCCCCC"/>
            <w:vAlign w:val="center"/>
          </w:tcPr>
          <w:p w14:paraId="747A8942" w14:textId="77777777" w:rsidR="003A0D40" w:rsidRPr="00C17207" w:rsidRDefault="003A0D40" w:rsidP="00D93A45">
            <w:pPr>
              <w:jc w:val="center"/>
              <w:rPr>
                <w:rFonts w:asciiTheme="minorHAnsi" w:hAnsiTheme="minorHAnsi" w:cstheme="minorHAnsi"/>
                <w:b/>
                <w:sz w:val="18"/>
                <w:szCs w:val="18"/>
              </w:rPr>
            </w:pPr>
            <w:r w:rsidRPr="00C17207">
              <w:rPr>
                <w:rFonts w:asciiTheme="minorHAnsi" w:hAnsiTheme="minorHAnsi" w:cstheme="minorHAnsi"/>
                <w:b/>
                <w:sz w:val="18"/>
                <w:szCs w:val="18"/>
              </w:rPr>
              <w:t>WZÓR OŚWIADCZENIA WYKONAWCÓW WSPÓLNIE UBIEGAJACYCH SIĘ O UDZIELENIE ZAMÓWIENIA</w:t>
            </w:r>
          </w:p>
          <w:p w14:paraId="1BF0A8F5" w14:textId="77777777" w:rsidR="003A0D40" w:rsidRPr="00C17207" w:rsidRDefault="003A0D40" w:rsidP="00D93A45">
            <w:pPr>
              <w:jc w:val="center"/>
              <w:rPr>
                <w:rFonts w:asciiTheme="minorHAnsi" w:hAnsiTheme="minorHAnsi" w:cstheme="minorHAnsi"/>
                <w:b/>
                <w:sz w:val="18"/>
                <w:szCs w:val="18"/>
              </w:rPr>
            </w:pPr>
            <w:r w:rsidRPr="00C17207">
              <w:rPr>
                <w:rFonts w:asciiTheme="minorHAnsi" w:hAnsiTheme="minorHAnsi" w:cstheme="minorHAnsi"/>
                <w:b/>
                <w:sz w:val="18"/>
                <w:szCs w:val="18"/>
              </w:rPr>
              <w:t>W ZAKRESIE ART. 117 UST.4 USTWY PZP</w:t>
            </w:r>
          </w:p>
        </w:tc>
      </w:tr>
    </w:tbl>
    <w:p w14:paraId="472F1A52" w14:textId="77777777" w:rsidR="003A0D40" w:rsidRPr="00C17207" w:rsidRDefault="003A0D40" w:rsidP="003A0D40">
      <w:pPr>
        <w:jc w:val="right"/>
        <w:rPr>
          <w:rFonts w:asciiTheme="minorHAnsi" w:hAnsiTheme="minorHAnsi" w:cstheme="minorHAnsi"/>
          <w:b/>
          <w:sz w:val="18"/>
          <w:szCs w:val="18"/>
        </w:rPr>
      </w:pPr>
    </w:p>
    <w:p w14:paraId="14C5362D" w14:textId="3FA2B60F" w:rsidR="004D7CE5" w:rsidRPr="00C17207" w:rsidRDefault="003A0D40" w:rsidP="004D7CE5">
      <w:pPr>
        <w:ind w:left="360" w:hanging="360"/>
        <w:rPr>
          <w:rFonts w:asciiTheme="minorHAnsi" w:hAnsiTheme="minorHAnsi" w:cstheme="minorHAnsi"/>
          <w:b/>
          <w:bCs/>
          <w:sz w:val="18"/>
          <w:szCs w:val="18"/>
        </w:rPr>
      </w:pPr>
      <w:r w:rsidRPr="00C17207">
        <w:rPr>
          <w:rFonts w:asciiTheme="minorHAnsi" w:hAnsiTheme="minorHAnsi" w:cstheme="minorHAnsi"/>
          <w:spacing w:val="4"/>
          <w:sz w:val="18"/>
          <w:szCs w:val="18"/>
        </w:rPr>
        <w:t>Nazwa postępowania:</w:t>
      </w:r>
      <w:r w:rsidRPr="00C17207">
        <w:rPr>
          <w:rFonts w:asciiTheme="minorHAnsi" w:hAnsiTheme="minorHAnsi" w:cstheme="minorHAnsi"/>
          <w:b/>
          <w:spacing w:val="4"/>
          <w:sz w:val="18"/>
          <w:szCs w:val="18"/>
        </w:rPr>
        <w:t xml:space="preserve"> </w:t>
      </w:r>
      <w:r w:rsidR="004D7CE5" w:rsidRPr="00C17207">
        <w:rPr>
          <w:rFonts w:asciiTheme="minorHAnsi" w:hAnsiTheme="minorHAnsi" w:cstheme="minorHAnsi"/>
          <w:b/>
          <w:bCs/>
          <w:i/>
          <w:sz w:val="18"/>
          <w:szCs w:val="18"/>
        </w:rPr>
        <w:t xml:space="preserve">Usługi restauracyjne dla potrzeb </w:t>
      </w:r>
      <w:r w:rsidR="004D7CE5" w:rsidRPr="00C17207">
        <w:rPr>
          <w:rFonts w:asciiTheme="minorHAnsi" w:hAnsiTheme="minorHAnsi" w:cstheme="minorHAnsi"/>
          <w:b/>
          <w:i/>
          <w:sz w:val="18"/>
          <w:szCs w:val="18"/>
        </w:rPr>
        <w:t>dzieci uczęszczających do Zespołu Szkolno-Przedszkolnego  Nr 1</w:t>
      </w:r>
      <w:r w:rsidR="008825BB">
        <w:rPr>
          <w:rFonts w:asciiTheme="minorHAnsi" w:hAnsiTheme="minorHAnsi" w:cstheme="minorHAnsi"/>
          <w:b/>
          <w:i/>
          <w:sz w:val="18"/>
          <w:szCs w:val="18"/>
        </w:rPr>
        <w:t>5</w:t>
      </w:r>
      <w:r w:rsidR="004D7CE5" w:rsidRPr="00C17207">
        <w:rPr>
          <w:rFonts w:asciiTheme="minorHAnsi" w:hAnsiTheme="minorHAnsi" w:cstheme="minorHAnsi"/>
          <w:b/>
          <w:i/>
          <w:sz w:val="18"/>
          <w:szCs w:val="18"/>
        </w:rPr>
        <w:t xml:space="preserve">  we Wrocławiu. </w:t>
      </w:r>
      <w:r w:rsidR="004D7CE5" w:rsidRPr="00C17207">
        <w:rPr>
          <w:rFonts w:asciiTheme="minorHAnsi" w:hAnsiTheme="minorHAnsi" w:cstheme="minorHAnsi"/>
          <w:b/>
          <w:bCs/>
          <w:sz w:val="18"/>
          <w:szCs w:val="18"/>
        </w:rPr>
        <w:t>CPV 55.52.31.00-3, 55.52.40.00-9, 55.52.00.00-1, 55.52.12.00-0.</w:t>
      </w:r>
    </w:p>
    <w:p w14:paraId="3CC328E3" w14:textId="6CBC22DA" w:rsidR="00CB00CF" w:rsidRPr="00C17207" w:rsidRDefault="00CB00CF" w:rsidP="004D7CE5">
      <w:pPr>
        <w:ind w:left="360" w:hanging="360"/>
        <w:rPr>
          <w:rFonts w:ascii="Calibri" w:hAnsi="Calibri" w:cs="Calibri"/>
          <w:b/>
          <w:sz w:val="18"/>
          <w:szCs w:val="18"/>
        </w:rPr>
      </w:pPr>
    </w:p>
    <w:p w14:paraId="260467CE" w14:textId="77777777" w:rsidR="003A0D40" w:rsidRPr="00C17207" w:rsidRDefault="003A0D40" w:rsidP="004005B4">
      <w:pPr>
        <w:ind w:left="360" w:hanging="360"/>
        <w:rPr>
          <w:rFonts w:asciiTheme="minorHAnsi" w:hAnsiTheme="minorHAnsi" w:cstheme="minorHAnsi"/>
          <w:bCs/>
          <w:sz w:val="18"/>
          <w:szCs w:val="18"/>
        </w:rPr>
      </w:pPr>
    </w:p>
    <w:p w14:paraId="120F0D6D" w14:textId="77777777" w:rsidR="003A0D40" w:rsidRPr="00C17207" w:rsidRDefault="003A0D40" w:rsidP="003A0D40">
      <w:pPr>
        <w:jc w:val="both"/>
        <w:rPr>
          <w:rFonts w:asciiTheme="minorHAnsi" w:hAnsiTheme="minorHAnsi" w:cstheme="minorHAnsi"/>
          <w:bCs/>
          <w:spacing w:val="4"/>
          <w:sz w:val="18"/>
          <w:szCs w:val="18"/>
        </w:rPr>
      </w:pPr>
    </w:p>
    <w:p w14:paraId="6682BBED" w14:textId="77777777" w:rsidR="003A0D40" w:rsidRPr="00C17207" w:rsidRDefault="003A0D40" w:rsidP="003A0D40">
      <w:pPr>
        <w:pStyle w:val="Zwykytekst"/>
        <w:jc w:val="both"/>
        <w:rPr>
          <w:rFonts w:asciiTheme="minorHAnsi" w:hAnsiTheme="minorHAnsi" w:cstheme="minorHAnsi"/>
          <w:sz w:val="18"/>
          <w:szCs w:val="18"/>
        </w:rPr>
      </w:pPr>
      <w:r w:rsidRPr="00C17207">
        <w:rPr>
          <w:rFonts w:asciiTheme="minorHAnsi" w:hAnsiTheme="minorHAnsi" w:cstheme="minorHAnsi"/>
          <w:b/>
          <w:bCs/>
          <w:sz w:val="18"/>
          <w:szCs w:val="18"/>
        </w:rPr>
        <w:t>JA NIŻEJ PODPISANY</w:t>
      </w:r>
    </w:p>
    <w:p w14:paraId="40706F2E" w14:textId="77777777" w:rsidR="003A0D40" w:rsidRPr="00C17207" w:rsidRDefault="003A0D40" w:rsidP="003A0D40">
      <w:pPr>
        <w:pStyle w:val="Zwykytekst"/>
        <w:jc w:val="both"/>
        <w:rPr>
          <w:rFonts w:asciiTheme="minorHAnsi" w:hAnsiTheme="minorHAnsi" w:cstheme="minorHAnsi"/>
          <w:sz w:val="18"/>
          <w:szCs w:val="18"/>
        </w:rPr>
      </w:pPr>
    </w:p>
    <w:p w14:paraId="346609C2" w14:textId="77777777" w:rsidR="003A0D40" w:rsidRPr="00C17207" w:rsidRDefault="003A0D40" w:rsidP="003A0D40">
      <w:pPr>
        <w:pStyle w:val="Zwykytekst"/>
        <w:jc w:val="center"/>
        <w:rPr>
          <w:rFonts w:asciiTheme="minorHAnsi" w:hAnsiTheme="minorHAnsi" w:cstheme="minorHAnsi"/>
          <w:sz w:val="18"/>
          <w:szCs w:val="18"/>
        </w:rPr>
      </w:pPr>
      <w:r w:rsidRPr="00C17207">
        <w:rPr>
          <w:rFonts w:asciiTheme="minorHAnsi" w:hAnsiTheme="minorHAnsi" w:cstheme="minorHAnsi"/>
          <w:sz w:val="18"/>
          <w:szCs w:val="18"/>
        </w:rPr>
        <w:t>...........................................................................................................................................................................................</w:t>
      </w:r>
    </w:p>
    <w:p w14:paraId="49912D58" w14:textId="77777777" w:rsidR="003A0D40" w:rsidRPr="00C17207" w:rsidRDefault="003A0D40" w:rsidP="003A0D40">
      <w:pPr>
        <w:pStyle w:val="Zwykytekst"/>
        <w:jc w:val="center"/>
        <w:rPr>
          <w:rFonts w:asciiTheme="minorHAnsi" w:hAnsiTheme="minorHAnsi" w:cstheme="minorHAnsi"/>
          <w:i/>
          <w:iCs/>
          <w:sz w:val="18"/>
          <w:szCs w:val="18"/>
        </w:rPr>
      </w:pPr>
      <w:r w:rsidRPr="00C17207">
        <w:rPr>
          <w:rFonts w:asciiTheme="minorHAnsi" w:hAnsiTheme="minorHAnsi" w:cstheme="minorHAnsi"/>
          <w:i/>
          <w:iCs/>
          <w:sz w:val="18"/>
          <w:szCs w:val="18"/>
        </w:rPr>
        <w:t>(imię i nazwisko osoby upoważnionej do reprezentowania Wykonawcy)</w:t>
      </w:r>
    </w:p>
    <w:p w14:paraId="618568F3" w14:textId="77777777" w:rsidR="003A0D40" w:rsidRPr="00C17207" w:rsidRDefault="003A0D40" w:rsidP="003A0D40">
      <w:pPr>
        <w:pStyle w:val="Zwykytekst"/>
        <w:jc w:val="both"/>
        <w:rPr>
          <w:rFonts w:asciiTheme="minorHAnsi" w:hAnsiTheme="minorHAnsi" w:cstheme="minorHAnsi"/>
          <w:sz w:val="18"/>
          <w:szCs w:val="18"/>
        </w:rPr>
      </w:pPr>
      <w:r w:rsidRPr="00C17207">
        <w:rPr>
          <w:rFonts w:asciiTheme="minorHAnsi" w:hAnsiTheme="minorHAnsi" w:cstheme="minorHAnsi"/>
          <w:sz w:val="18"/>
          <w:szCs w:val="18"/>
        </w:rPr>
        <w:t>działając w imieniu i na rzecz</w:t>
      </w:r>
    </w:p>
    <w:p w14:paraId="56182644" w14:textId="77777777" w:rsidR="003A0D40" w:rsidRPr="00C17207" w:rsidRDefault="003A0D40" w:rsidP="003A0D40">
      <w:pPr>
        <w:pStyle w:val="Zwykytekst"/>
        <w:jc w:val="both"/>
        <w:rPr>
          <w:rFonts w:asciiTheme="minorHAnsi" w:hAnsiTheme="minorHAnsi" w:cstheme="minorHAnsi"/>
          <w:sz w:val="18"/>
          <w:szCs w:val="18"/>
        </w:rPr>
      </w:pPr>
    </w:p>
    <w:p w14:paraId="7780DF6F" w14:textId="77777777" w:rsidR="003A0D40" w:rsidRPr="00C17207" w:rsidRDefault="003A0D40" w:rsidP="003A0D40">
      <w:pPr>
        <w:pStyle w:val="Zwykytekst"/>
        <w:jc w:val="center"/>
        <w:rPr>
          <w:rFonts w:asciiTheme="minorHAnsi" w:hAnsiTheme="minorHAnsi" w:cstheme="minorHAnsi"/>
          <w:sz w:val="18"/>
          <w:szCs w:val="18"/>
        </w:rPr>
      </w:pPr>
      <w:r w:rsidRPr="00C17207">
        <w:rPr>
          <w:rFonts w:asciiTheme="minorHAnsi" w:hAnsiTheme="minorHAnsi" w:cstheme="minorHAnsi"/>
          <w:sz w:val="18"/>
          <w:szCs w:val="18"/>
        </w:rPr>
        <w:t>...........................................................................................................................................................................................</w:t>
      </w:r>
    </w:p>
    <w:p w14:paraId="26089246" w14:textId="77777777" w:rsidR="003A0D40" w:rsidRPr="00C17207" w:rsidRDefault="003A0D40" w:rsidP="003A0D40">
      <w:pPr>
        <w:pStyle w:val="Zwykytekst"/>
        <w:jc w:val="center"/>
        <w:rPr>
          <w:rFonts w:asciiTheme="minorHAnsi" w:hAnsiTheme="minorHAnsi" w:cstheme="minorHAnsi"/>
          <w:i/>
          <w:iCs/>
          <w:sz w:val="18"/>
          <w:szCs w:val="18"/>
        </w:rPr>
      </w:pPr>
      <w:r w:rsidRPr="00C17207">
        <w:rPr>
          <w:rFonts w:asciiTheme="minorHAnsi" w:hAnsiTheme="minorHAnsi" w:cstheme="minorHAnsi"/>
          <w:i/>
          <w:iCs/>
          <w:sz w:val="18"/>
          <w:szCs w:val="18"/>
        </w:rPr>
        <w:t>(nazwa (firma) dokładny adres Wykonawców wspólnie ubiegających się o udzielenie zamówienia)</w:t>
      </w:r>
    </w:p>
    <w:p w14:paraId="31E03F1A" w14:textId="77777777" w:rsidR="003A0D40" w:rsidRPr="00C17207" w:rsidRDefault="003A0D40" w:rsidP="003A0D40">
      <w:pPr>
        <w:widowControl w:val="0"/>
        <w:tabs>
          <w:tab w:val="left" w:pos="0"/>
        </w:tabs>
        <w:jc w:val="both"/>
        <w:outlineLvl w:val="0"/>
        <w:rPr>
          <w:rFonts w:asciiTheme="minorHAnsi" w:hAnsiTheme="minorHAnsi" w:cstheme="minorHAnsi"/>
          <w:bCs/>
          <w:sz w:val="18"/>
          <w:szCs w:val="18"/>
        </w:rPr>
      </w:pPr>
    </w:p>
    <w:p w14:paraId="02E1A0B7" w14:textId="77777777" w:rsidR="003A0D40" w:rsidRPr="00C17207" w:rsidRDefault="003A0D40" w:rsidP="003A0D40">
      <w:pPr>
        <w:jc w:val="both"/>
        <w:rPr>
          <w:rFonts w:asciiTheme="minorHAnsi" w:hAnsiTheme="minorHAnsi" w:cstheme="minorHAnsi"/>
          <w:bCs/>
          <w:sz w:val="18"/>
          <w:szCs w:val="18"/>
        </w:rPr>
      </w:pPr>
    </w:p>
    <w:p w14:paraId="24DF3EE9" w14:textId="77777777" w:rsidR="003A0D40" w:rsidRPr="00C17207" w:rsidRDefault="003A0D40" w:rsidP="003A0D40">
      <w:pPr>
        <w:spacing w:line="269" w:lineRule="auto"/>
        <w:jc w:val="both"/>
        <w:rPr>
          <w:rFonts w:asciiTheme="minorHAnsi" w:hAnsiTheme="minorHAnsi" w:cstheme="minorHAnsi"/>
          <w:sz w:val="18"/>
          <w:szCs w:val="18"/>
        </w:rPr>
      </w:pPr>
      <w:r w:rsidRPr="00C17207">
        <w:rPr>
          <w:rFonts w:asciiTheme="minorHAnsi" w:hAnsiTheme="minorHAnsi" w:cstheme="minorHAnsi"/>
          <w:sz w:val="18"/>
          <w:szCs w:val="18"/>
        </w:rPr>
        <w:t>OŚWIADCZAM, że następujące roboty/usługi/dostawy* wykonają poszczególni Wykonawcy wspólnie ubiegających się o udzielenie zamówienia:</w:t>
      </w:r>
    </w:p>
    <w:p w14:paraId="237D2D7E" w14:textId="77777777" w:rsidR="003A0D40" w:rsidRPr="00C17207" w:rsidRDefault="003A0D40" w:rsidP="003A0D40">
      <w:pPr>
        <w:spacing w:line="269" w:lineRule="auto"/>
        <w:jc w:val="both"/>
        <w:rPr>
          <w:rFonts w:asciiTheme="minorHAnsi" w:hAnsiTheme="minorHAnsi" w:cstheme="minorHAnsi"/>
          <w:sz w:val="18"/>
          <w:szCs w:val="18"/>
        </w:rPr>
      </w:pPr>
    </w:p>
    <w:p w14:paraId="1446F1C6" w14:textId="77777777" w:rsidR="003A0D40" w:rsidRPr="00C17207" w:rsidRDefault="003A0D40" w:rsidP="003A0D40">
      <w:pPr>
        <w:spacing w:line="269" w:lineRule="auto"/>
        <w:jc w:val="both"/>
        <w:rPr>
          <w:rFonts w:asciiTheme="minorHAnsi" w:hAnsiTheme="minorHAnsi" w:cstheme="minorHAnsi"/>
          <w:sz w:val="18"/>
          <w:szCs w:val="18"/>
        </w:rPr>
      </w:pPr>
      <w:r w:rsidRPr="00C17207">
        <w:rPr>
          <w:rFonts w:asciiTheme="minorHAnsi" w:hAnsiTheme="minorHAnsi" w:cstheme="minorHAnsi"/>
          <w:sz w:val="18"/>
          <w:szCs w:val="18"/>
        </w:rPr>
        <w:t>WYKONAWCA ( nazwa ): ............................................., wykona: ..................................**</w:t>
      </w:r>
    </w:p>
    <w:p w14:paraId="00B5F8D9" w14:textId="77777777" w:rsidR="003A0D40" w:rsidRPr="00C17207" w:rsidRDefault="003A0D40" w:rsidP="003A0D40">
      <w:pPr>
        <w:jc w:val="right"/>
        <w:rPr>
          <w:rFonts w:asciiTheme="minorHAnsi" w:hAnsiTheme="minorHAnsi" w:cstheme="minorHAnsi"/>
          <w:sz w:val="18"/>
          <w:szCs w:val="18"/>
        </w:rPr>
      </w:pPr>
    </w:p>
    <w:p w14:paraId="60184DFC" w14:textId="77777777" w:rsidR="003A0D40" w:rsidRPr="00C17207" w:rsidRDefault="003A0D40" w:rsidP="003A0D40">
      <w:pPr>
        <w:spacing w:line="269" w:lineRule="auto"/>
        <w:jc w:val="both"/>
        <w:rPr>
          <w:rFonts w:asciiTheme="minorHAnsi" w:hAnsiTheme="minorHAnsi" w:cstheme="minorHAnsi"/>
          <w:sz w:val="18"/>
          <w:szCs w:val="18"/>
        </w:rPr>
      </w:pPr>
      <w:r w:rsidRPr="00C17207">
        <w:rPr>
          <w:rFonts w:asciiTheme="minorHAnsi" w:hAnsiTheme="minorHAnsi" w:cstheme="minorHAnsi"/>
          <w:sz w:val="18"/>
          <w:szCs w:val="18"/>
        </w:rPr>
        <w:t>WYKONAWCA ( nazwa ): ............................................., wykona: ..................................**</w:t>
      </w:r>
    </w:p>
    <w:p w14:paraId="1F749C62" w14:textId="77777777" w:rsidR="003A0D40" w:rsidRPr="00C17207" w:rsidRDefault="003A0D40" w:rsidP="003A0D40">
      <w:pPr>
        <w:jc w:val="right"/>
        <w:rPr>
          <w:rFonts w:asciiTheme="minorHAnsi" w:hAnsiTheme="minorHAnsi" w:cstheme="minorHAnsi"/>
          <w:sz w:val="18"/>
          <w:szCs w:val="18"/>
        </w:rPr>
      </w:pPr>
    </w:p>
    <w:p w14:paraId="57A026C1" w14:textId="77777777" w:rsidR="003A0D40" w:rsidRPr="00C17207" w:rsidRDefault="003A0D40" w:rsidP="003A0D40">
      <w:pPr>
        <w:jc w:val="right"/>
        <w:rPr>
          <w:rFonts w:asciiTheme="minorHAnsi" w:hAnsiTheme="minorHAnsi" w:cstheme="minorHAnsi"/>
          <w:sz w:val="18"/>
          <w:szCs w:val="18"/>
        </w:rPr>
      </w:pPr>
    </w:p>
    <w:p w14:paraId="35FB9B12" w14:textId="77777777" w:rsidR="003A0D40" w:rsidRPr="00C17207" w:rsidRDefault="003A0D40" w:rsidP="003A0D40">
      <w:pPr>
        <w:jc w:val="right"/>
        <w:rPr>
          <w:rFonts w:asciiTheme="minorHAnsi" w:hAnsiTheme="minorHAnsi" w:cstheme="minorHAnsi"/>
          <w:sz w:val="18"/>
          <w:szCs w:val="18"/>
        </w:rPr>
      </w:pPr>
    </w:p>
    <w:p w14:paraId="1078DD08" w14:textId="77777777" w:rsidR="003A0D40" w:rsidRPr="00C17207" w:rsidRDefault="003A0D40" w:rsidP="003A0D40">
      <w:pPr>
        <w:rPr>
          <w:rFonts w:asciiTheme="minorHAnsi" w:hAnsiTheme="minorHAnsi" w:cstheme="minorHAnsi"/>
          <w:sz w:val="18"/>
          <w:szCs w:val="18"/>
        </w:rPr>
      </w:pPr>
      <w:r w:rsidRPr="00C17207">
        <w:rPr>
          <w:rFonts w:asciiTheme="minorHAnsi" w:hAnsiTheme="minorHAnsi" w:cstheme="minorHAnsi"/>
          <w:sz w:val="18"/>
          <w:szCs w:val="18"/>
        </w:rPr>
        <w:t>* niepotrzebne skreślić</w:t>
      </w:r>
    </w:p>
    <w:p w14:paraId="07C42712" w14:textId="77777777" w:rsidR="003A0D40" w:rsidRPr="00C17207" w:rsidRDefault="003A0D40" w:rsidP="003A0D40">
      <w:pPr>
        <w:rPr>
          <w:rFonts w:asciiTheme="minorHAnsi" w:hAnsiTheme="minorHAnsi" w:cstheme="minorHAnsi"/>
          <w:sz w:val="18"/>
          <w:szCs w:val="18"/>
        </w:rPr>
      </w:pPr>
      <w:r w:rsidRPr="00C17207">
        <w:rPr>
          <w:rFonts w:asciiTheme="minorHAnsi" w:hAnsiTheme="minorHAnsi" w:cstheme="minorHAnsi"/>
          <w:sz w:val="18"/>
          <w:szCs w:val="18"/>
        </w:rPr>
        <w:t>** należy dostosować do ilości Wykonawców w Konsorcjum</w:t>
      </w:r>
    </w:p>
    <w:p w14:paraId="0B1B82A2" w14:textId="77777777" w:rsidR="003A0D40" w:rsidRPr="00C17207" w:rsidRDefault="003A0D40" w:rsidP="003A0D40">
      <w:pPr>
        <w:jc w:val="right"/>
        <w:rPr>
          <w:rFonts w:asciiTheme="minorHAnsi" w:hAnsiTheme="minorHAnsi" w:cstheme="minorHAnsi"/>
          <w:sz w:val="18"/>
          <w:szCs w:val="18"/>
        </w:rPr>
      </w:pPr>
    </w:p>
    <w:p w14:paraId="396F30F5" w14:textId="77777777" w:rsidR="003A0D40" w:rsidRPr="00C17207" w:rsidRDefault="003A0D40" w:rsidP="003A0D40">
      <w:pPr>
        <w:jc w:val="right"/>
        <w:rPr>
          <w:rFonts w:asciiTheme="minorHAnsi" w:hAnsiTheme="minorHAnsi" w:cstheme="minorHAnsi"/>
          <w:sz w:val="18"/>
          <w:szCs w:val="18"/>
        </w:rPr>
      </w:pPr>
    </w:p>
    <w:p w14:paraId="79B5F201" w14:textId="77777777" w:rsidR="003A0D40" w:rsidRPr="00C17207" w:rsidRDefault="003A0D40" w:rsidP="003A0D40">
      <w:pPr>
        <w:jc w:val="right"/>
        <w:rPr>
          <w:rFonts w:asciiTheme="minorHAnsi" w:hAnsiTheme="minorHAnsi" w:cstheme="minorHAnsi"/>
          <w:sz w:val="18"/>
          <w:szCs w:val="18"/>
        </w:rPr>
      </w:pPr>
    </w:p>
    <w:p w14:paraId="541209BF" w14:textId="77777777" w:rsidR="003A0D40" w:rsidRPr="00C17207" w:rsidRDefault="003A0D40" w:rsidP="003A0D40">
      <w:pPr>
        <w:jc w:val="right"/>
        <w:rPr>
          <w:rFonts w:asciiTheme="minorHAnsi" w:hAnsiTheme="minorHAnsi" w:cstheme="minorHAnsi"/>
          <w:sz w:val="18"/>
          <w:szCs w:val="18"/>
        </w:rPr>
      </w:pPr>
    </w:p>
    <w:p w14:paraId="530CC81E" w14:textId="77777777" w:rsidR="003A0D40" w:rsidRPr="00C17207" w:rsidRDefault="003A0D40" w:rsidP="003A0D40">
      <w:pPr>
        <w:jc w:val="right"/>
        <w:rPr>
          <w:rFonts w:asciiTheme="minorHAnsi" w:hAnsiTheme="minorHAnsi" w:cstheme="minorHAnsi"/>
          <w:sz w:val="18"/>
          <w:szCs w:val="18"/>
        </w:rPr>
      </w:pPr>
    </w:p>
    <w:p w14:paraId="2C65F7AC" w14:textId="77777777" w:rsidR="003A0D40" w:rsidRPr="00C17207" w:rsidRDefault="003A0D40" w:rsidP="003A0D40">
      <w:pPr>
        <w:jc w:val="right"/>
        <w:rPr>
          <w:rFonts w:asciiTheme="minorHAnsi" w:hAnsiTheme="minorHAnsi" w:cstheme="minorHAnsi"/>
          <w:sz w:val="18"/>
          <w:szCs w:val="18"/>
        </w:rPr>
      </w:pPr>
    </w:p>
    <w:p w14:paraId="5EDB53FB" w14:textId="77777777" w:rsidR="003A0D40" w:rsidRPr="00C17207" w:rsidRDefault="003A0D40" w:rsidP="003A0D40">
      <w:pPr>
        <w:jc w:val="right"/>
        <w:rPr>
          <w:rFonts w:asciiTheme="minorHAnsi" w:hAnsiTheme="minorHAnsi" w:cstheme="minorHAnsi"/>
          <w:sz w:val="18"/>
          <w:szCs w:val="18"/>
        </w:rPr>
      </w:pPr>
    </w:p>
    <w:p w14:paraId="1F319D80" w14:textId="77777777" w:rsidR="001A03CD" w:rsidRPr="00C17207" w:rsidRDefault="001A03CD" w:rsidP="001A03CD">
      <w:pPr>
        <w:ind w:left="360"/>
        <w:jc w:val="right"/>
        <w:rPr>
          <w:rFonts w:asciiTheme="minorHAnsi" w:hAnsiTheme="minorHAnsi" w:cstheme="minorHAnsi"/>
          <w:sz w:val="18"/>
          <w:szCs w:val="18"/>
        </w:rPr>
      </w:pPr>
    </w:p>
    <w:p w14:paraId="4D73FEC2" w14:textId="77777777" w:rsidR="001A03CD" w:rsidRPr="00C17207" w:rsidRDefault="001A03CD" w:rsidP="001A03CD">
      <w:pPr>
        <w:ind w:left="360"/>
        <w:jc w:val="right"/>
        <w:rPr>
          <w:rFonts w:asciiTheme="minorHAnsi" w:hAnsiTheme="minorHAnsi" w:cstheme="minorHAnsi"/>
          <w:sz w:val="18"/>
          <w:szCs w:val="18"/>
        </w:rPr>
      </w:pPr>
    </w:p>
    <w:p w14:paraId="76012859" w14:textId="77777777" w:rsidR="001A03CD" w:rsidRPr="00C17207" w:rsidRDefault="001A03CD" w:rsidP="001A03CD">
      <w:pPr>
        <w:ind w:left="360"/>
        <w:jc w:val="right"/>
        <w:rPr>
          <w:rFonts w:asciiTheme="minorHAnsi" w:hAnsiTheme="minorHAnsi" w:cstheme="minorHAnsi"/>
          <w:sz w:val="18"/>
          <w:szCs w:val="18"/>
        </w:rPr>
      </w:pPr>
    </w:p>
    <w:p w14:paraId="2575D04D" w14:textId="77777777" w:rsidR="001A03CD" w:rsidRPr="00C17207" w:rsidRDefault="001A03CD" w:rsidP="001A03CD">
      <w:pPr>
        <w:ind w:left="360"/>
        <w:jc w:val="right"/>
        <w:rPr>
          <w:rFonts w:asciiTheme="minorHAnsi" w:hAnsiTheme="minorHAnsi" w:cstheme="minorHAnsi"/>
          <w:sz w:val="18"/>
          <w:szCs w:val="18"/>
        </w:rPr>
      </w:pPr>
    </w:p>
    <w:p w14:paraId="33C4D817" w14:textId="77777777" w:rsidR="001A03CD" w:rsidRPr="00C17207" w:rsidRDefault="001A03CD" w:rsidP="001A03CD">
      <w:pPr>
        <w:ind w:left="360"/>
        <w:jc w:val="right"/>
        <w:rPr>
          <w:rFonts w:asciiTheme="minorHAnsi" w:hAnsiTheme="minorHAnsi" w:cstheme="minorHAnsi"/>
          <w:sz w:val="18"/>
          <w:szCs w:val="18"/>
        </w:rPr>
      </w:pPr>
    </w:p>
    <w:p w14:paraId="21A2B416" w14:textId="77777777" w:rsidR="001A03CD" w:rsidRPr="00C17207" w:rsidRDefault="001A03CD" w:rsidP="001A03CD">
      <w:pPr>
        <w:ind w:left="360"/>
        <w:jc w:val="right"/>
        <w:rPr>
          <w:rFonts w:asciiTheme="minorHAnsi" w:hAnsiTheme="minorHAnsi" w:cstheme="minorHAnsi"/>
          <w:sz w:val="18"/>
          <w:szCs w:val="18"/>
        </w:rPr>
      </w:pPr>
    </w:p>
    <w:p w14:paraId="79E37FA3" w14:textId="77777777" w:rsidR="001A03CD" w:rsidRPr="00C17207" w:rsidRDefault="001A03CD" w:rsidP="001A03CD">
      <w:pPr>
        <w:ind w:left="360"/>
        <w:jc w:val="right"/>
        <w:rPr>
          <w:rFonts w:asciiTheme="minorHAnsi" w:hAnsiTheme="minorHAnsi" w:cstheme="minorHAnsi"/>
          <w:sz w:val="18"/>
          <w:szCs w:val="18"/>
        </w:rPr>
      </w:pPr>
    </w:p>
    <w:p w14:paraId="27A493A4" w14:textId="77777777" w:rsidR="001A03CD" w:rsidRPr="00C17207" w:rsidRDefault="001A03CD" w:rsidP="001A03CD">
      <w:pPr>
        <w:ind w:left="360"/>
        <w:jc w:val="right"/>
        <w:rPr>
          <w:rFonts w:asciiTheme="minorHAnsi" w:hAnsiTheme="minorHAnsi" w:cstheme="minorHAnsi"/>
          <w:sz w:val="18"/>
          <w:szCs w:val="18"/>
        </w:rPr>
      </w:pPr>
    </w:p>
    <w:p w14:paraId="6FC0C521" w14:textId="77777777" w:rsidR="001A03CD" w:rsidRPr="00C17207" w:rsidRDefault="001A03CD" w:rsidP="001A03CD">
      <w:pPr>
        <w:ind w:left="360"/>
        <w:jc w:val="right"/>
        <w:rPr>
          <w:rFonts w:asciiTheme="minorHAnsi" w:hAnsiTheme="minorHAnsi" w:cstheme="minorHAnsi"/>
          <w:sz w:val="18"/>
          <w:szCs w:val="18"/>
        </w:rPr>
      </w:pPr>
    </w:p>
    <w:p w14:paraId="515778ED" w14:textId="77777777" w:rsidR="001A03CD" w:rsidRPr="00C17207" w:rsidRDefault="001A03CD" w:rsidP="001A03CD">
      <w:pPr>
        <w:ind w:left="360"/>
        <w:jc w:val="right"/>
        <w:rPr>
          <w:rFonts w:asciiTheme="minorHAnsi" w:hAnsiTheme="minorHAnsi" w:cstheme="minorHAnsi"/>
          <w:sz w:val="18"/>
          <w:szCs w:val="18"/>
        </w:rPr>
      </w:pPr>
    </w:p>
    <w:p w14:paraId="23C6F258" w14:textId="77777777" w:rsidR="001A03CD" w:rsidRPr="00C17207" w:rsidRDefault="001A03CD" w:rsidP="001A03CD">
      <w:pPr>
        <w:ind w:left="360"/>
        <w:jc w:val="right"/>
        <w:rPr>
          <w:rFonts w:asciiTheme="minorHAnsi" w:hAnsiTheme="minorHAnsi" w:cstheme="minorHAnsi"/>
          <w:sz w:val="18"/>
          <w:szCs w:val="18"/>
        </w:rPr>
      </w:pPr>
    </w:p>
    <w:p w14:paraId="224BD012" w14:textId="77777777" w:rsidR="001A03CD" w:rsidRPr="00C17207" w:rsidRDefault="001A03CD" w:rsidP="001A03CD">
      <w:pPr>
        <w:ind w:left="360"/>
        <w:jc w:val="right"/>
        <w:rPr>
          <w:rFonts w:asciiTheme="minorHAnsi" w:hAnsiTheme="minorHAnsi" w:cstheme="minorHAnsi"/>
          <w:sz w:val="18"/>
          <w:szCs w:val="18"/>
        </w:rPr>
      </w:pPr>
    </w:p>
    <w:p w14:paraId="5179FB8F" w14:textId="77777777" w:rsidR="001A03CD" w:rsidRPr="00C17207" w:rsidRDefault="001A03CD" w:rsidP="001A03CD">
      <w:pPr>
        <w:ind w:left="360"/>
        <w:jc w:val="right"/>
        <w:rPr>
          <w:rFonts w:asciiTheme="minorHAnsi" w:hAnsiTheme="minorHAnsi" w:cstheme="minorHAnsi"/>
          <w:sz w:val="18"/>
          <w:szCs w:val="18"/>
        </w:rPr>
      </w:pPr>
    </w:p>
    <w:p w14:paraId="4FB47F8E" w14:textId="77777777" w:rsidR="001A03CD" w:rsidRPr="00C17207" w:rsidRDefault="001A03CD" w:rsidP="001A03CD">
      <w:pPr>
        <w:ind w:left="360"/>
        <w:jc w:val="right"/>
        <w:rPr>
          <w:rFonts w:asciiTheme="minorHAnsi" w:hAnsiTheme="minorHAnsi" w:cstheme="minorHAnsi"/>
          <w:sz w:val="18"/>
          <w:szCs w:val="18"/>
        </w:rPr>
      </w:pPr>
    </w:p>
    <w:p w14:paraId="5A8E45EC" w14:textId="77777777" w:rsidR="001A03CD" w:rsidRPr="00C17207" w:rsidRDefault="001A03CD" w:rsidP="001A03CD">
      <w:pPr>
        <w:ind w:left="360"/>
        <w:jc w:val="right"/>
        <w:rPr>
          <w:rFonts w:asciiTheme="minorHAnsi" w:hAnsiTheme="minorHAnsi" w:cstheme="minorHAnsi"/>
          <w:sz w:val="18"/>
          <w:szCs w:val="18"/>
        </w:rPr>
      </w:pPr>
    </w:p>
    <w:p w14:paraId="1F1D58AF" w14:textId="77777777" w:rsidR="001A03CD" w:rsidRPr="00C17207" w:rsidRDefault="001A03CD" w:rsidP="001A03CD">
      <w:pPr>
        <w:ind w:left="360"/>
        <w:jc w:val="right"/>
        <w:rPr>
          <w:rFonts w:asciiTheme="minorHAnsi" w:hAnsiTheme="minorHAnsi" w:cstheme="minorHAnsi"/>
          <w:sz w:val="18"/>
          <w:szCs w:val="18"/>
        </w:rPr>
      </w:pPr>
    </w:p>
    <w:p w14:paraId="43E00545" w14:textId="77777777" w:rsidR="001A03CD" w:rsidRPr="00C17207" w:rsidRDefault="001A03CD" w:rsidP="001A03CD">
      <w:pPr>
        <w:ind w:left="360"/>
        <w:jc w:val="right"/>
        <w:rPr>
          <w:rFonts w:asciiTheme="minorHAnsi" w:hAnsiTheme="minorHAnsi" w:cstheme="minorHAnsi"/>
          <w:sz w:val="18"/>
          <w:szCs w:val="18"/>
        </w:rPr>
      </w:pPr>
    </w:p>
    <w:p w14:paraId="0436FDCA" w14:textId="77777777" w:rsidR="001A03CD" w:rsidRPr="00C17207" w:rsidRDefault="001A03CD" w:rsidP="001A03CD">
      <w:pPr>
        <w:ind w:left="360"/>
        <w:jc w:val="right"/>
        <w:rPr>
          <w:rFonts w:asciiTheme="minorHAnsi" w:hAnsiTheme="minorHAnsi" w:cstheme="minorHAnsi"/>
          <w:sz w:val="18"/>
          <w:szCs w:val="18"/>
        </w:rPr>
      </w:pPr>
    </w:p>
    <w:p w14:paraId="4CB2DA11" w14:textId="77777777" w:rsidR="001A03CD" w:rsidRPr="00C17207" w:rsidRDefault="001A03CD" w:rsidP="001A03CD">
      <w:pPr>
        <w:ind w:left="360"/>
        <w:jc w:val="right"/>
        <w:rPr>
          <w:rFonts w:asciiTheme="minorHAnsi" w:hAnsiTheme="minorHAnsi" w:cstheme="minorHAnsi"/>
          <w:sz w:val="18"/>
          <w:szCs w:val="18"/>
        </w:rPr>
      </w:pPr>
    </w:p>
    <w:p w14:paraId="0464940C" w14:textId="77777777" w:rsidR="001A03CD" w:rsidRPr="00C17207" w:rsidRDefault="001A03CD" w:rsidP="001A03CD">
      <w:pPr>
        <w:ind w:left="360"/>
        <w:jc w:val="right"/>
        <w:rPr>
          <w:rFonts w:asciiTheme="minorHAnsi" w:hAnsiTheme="minorHAnsi" w:cstheme="minorHAnsi"/>
          <w:sz w:val="18"/>
          <w:szCs w:val="18"/>
        </w:rPr>
      </w:pPr>
    </w:p>
    <w:p w14:paraId="219049FB" w14:textId="77777777" w:rsidR="001A03CD" w:rsidRPr="00C17207" w:rsidRDefault="001A03CD" w:rsidP="001A03CD">
      <w:pPr>
        <w:ind w:left="360"/>
        <w:jc w:val="right"/>
        <w:rPr>
          <w:rFonts w:asciiTheme="minorHAnsi" w:hAnsiTheme="minorHAnsi" w:cstheme="minorHAnsi"/>
          <w:sz w:val="18"/>
          <w:szCs w:val="18"/>
        </w:rPr>
      </w:pPr>
    </w:p>
    <w:p w14:paraId="3772EFCF" w14:textId="77777777" w:rsidR="001A03CD" w:rsidRPr="00C17207" w:rsidRDefault="001A03CD" w:rsidP="001A03CD">
      <w:pPr>
        <w:ind w:left="360"/>
        <w:jc w:val="right"/>
        <w:rPr>
          <w:rFonts w:asciiTheme="minorHAnsi" w:hAnsiTheme="minorHAnsi" w:cstheme="minorHAnsi"/>
          <w:sz w:val="18"/>
          <w:szCs w:val="18"/>
        </w:rPr>
      </w:pPr>
    </w:p>
    <w:p w14:paraId="4F66B8EE" w14:textId="77777777" w:rsidR="001A03CD" w:rsidRPr="00C17207" w:rsidRDefault="001A03CD" w:rsidP="001A03CD">
      <w:pPr>
        <w:ind w:left="360"/>
        <w:jc w:val="right"/>
        <w:rPr>
          <w:rFonts w:asciiTheme="minorHAnsi" w:hAnsiTheme="minorHAnsi" w:cstheme="minorHAnsi"/>
          <w:sz w:val="18"/>
          <w:szCs w:val="18"/>
        </w:rPr>
      </w:pPr>
    </w:p>
    <w:p w14:paraId="32D16F68" w14:textId="77777777" w:rsidR="001A03CD" w:rsidRPr="00C17207" w:rsidRDefault="001A03CD" w:rsidP="001A03CD">
      <w:pPr>
        <w:ind w:left="360"/>
        <w:jc w:val="right"/>
        <w:rPr>
          <w:rFonts w:asciiTheme="minorHAnsi" w:hAnsiTheme="minorHAnsi" w:cstheme="minorHAnsi"/>
          <w:sz w:val="18"/>
          <w:szCs w:val="18"/>
        </w:rPr>
      </w:pPr>
    </w:p>
    <w:p w14:paraId="27ABC6AB" w14:textId="77777777" w:rsidR="001A03CD" w:rsidRPr="00C17207" w:rsidRDefault="001A03CD" w:rsidP="001A03CD">
      <w:pPr>
        <w:ind w:left="360"/>
        <w:jc w:val="right"/>
        <w:rPr>
          <w:rFonts w:asciiTheme="minorHAnsi" w:hAnsiTheme="minorHAnsi" w:cstheme="minorHAnsi"/>
          <w:sz w:val="18"/>
          <w:szCs w:val="18"/>
        </w:rPr>
      </w:pPr>
    </w:p>
    <w:p w14:paraId="03F15874" w14:textId="77777777" w:rsidR="001A03CD" w:rsidRPr="00C17207" w:rsidRDefault="001A03CD" w:rsidP="001A03CD">
      <w:pPr>
        <w:ind w:left="360"/>
        <w:jc w:val="right"/>
        <w:rPr>
          <w:rFonts w:asciiTheme="minorHAnsi" w:hAnsiTheme="minorHAnsi" w:cstheme="minorHAnsi"/>
          <w:sz w:val="18"/>
          <w:szCs w:val="18"/>
        </w:rPr>
      </w:pPr>
    </w:p>
    <w:p w14:paraId="5CDB14CF" w14:textId="77777777" w:rsidR="001A03CD" w:rsidRPr="00C17207" w:rsidRDefault="001A03CD" w:rsidP="001A03CD">
      <w:pPr>
        <w:ind w:left="360"/>
        <w:jc w:val="right"/>
        <w:rPr>
          <w:rFonts w:asciiTheme="minorHAnsi" w:hAnsiTheme="minorHAnsi" w:cstheme="minorHAnsi"/>
          <w:sz w:val="18"/>
          <w:szCs w:val="18"/>
        </w:rPr>
      </w:pPr>
    </w:p>
    <w:p w14:paraId="57AC78CD" w14:textId="77777777" w:rsidR="00915F3C" w:rsidRPr="00C17207" w:rsidRDefault="00915F3C" w:rsidP="00915F3C">
      <w:pPr>
        <w:ind w:left="360"/>
        <w:jc w:val="right"/>
        <w:rPr>
          <w:rFonts w:asciiTheme="minorHAnsi" w:hAnsiTheme="minorHAnsi" w:cstheme="minorHAnsi"/>
          <w:sz w:val="18"/>
          <w:szCs w:val="18"/>
        </w:rPr>
      </w:pPr>
      <w:r w:rsidRPr="00C17207">
        <w:rPr>
          <w:rFonts w:asciiTheme="minorHAnsi" w:hAnsiTheme="minorHAnsi" w:cstheme="minorHAnsi"/>
          <w:sz w:val="18"/>
          <w:szCs w:val="18"/>
        </w:rPr>
        <w:t>Załącznik nr 7</w:t>
      </w:r>
    </w:p>
    <w:p w14:paraId="41DC3187" w14:textId="77777777" w:rsidR="00915F3C" w:rsidRPr="00C17207" w:rsidRDefault="00915F3C" w:rsidP="00915F3C">
      <w:pPr>
        <w:tabs>
          <w:tab w:val="center" w:pos="4536"/>
          <w:tab w:val="right" w:pos="9072"/>
        </w:tabs>
        <w:jc w:val="center"/>
        <w:rPr>
          <w:rFonts w:asciiTheme="minorHAnsi" w:hAnsiTheme="minorHAnsi" w:cstheme="minorHAnsi"/>
          <w:b/>
          <w:bCs/>
          <w:sz w:val="18"/>
          <w:szCs w:val="18"/>
        </w:rPr>
      </w:pPr>
      <w:r w:rsidRPr="00C17207">
        <w:rPr>
          <w:rFonts w:asciiTheme="minorHAnsi" w:hAnsiTheme="minorHAnsi" w:cstheme="minorHAnsi"/>
          <w:b/>
          <w:bCs/>
          <w:sz w:val="18"/>
          <w:szCs w:val="18"/>
        </w:rPr>
        <w:t>UMOWA NA USŁUGĘ</w:t>
      </w:r>
    </w:p>
    <w:p w14:paraId="3764E5EE" w14:textId="77777777" w:rsidR="00915F3C" w:rsidRPr="00C17207" w:rsidRDefault="00915F3C" w:rsidP="00915F3C">
      <w:pPr>
        <w:autoSpaceDE w:val="0"/>
        <w:autoSpaceDN w:val="0"/>
        <w:adjustRightInd w:val="0"/>
        <w:jc w:val="center"/>
        <w:rPr>
          <w:rFonts w:asciiTheme="minorHAnsi" w:hAnsiTheme="minorHAnsi" w:cstheme="minorHAnsi"/>
          <w:b/>
          <w:bCs/>
          <w:sz w:val="18"/>
          <w:szCs w:val="18"/>
        </w:rPr>
      </w:pPr>
      <w:r w:rsidRPr="00C17207">
        <w:rPr>
          <w:rFonts w:asciiTheme="minorHAnsi" w:hAnsiTheme="minorHAnsi" w:cstheme="minorHAnsi"/>
          <w:b/>
          <w:bCs/>
          <w:sz w:val="18"/>
          <w:szCs w:val="18"/>
        </w:rPr>
        <w:t xml:space="preserve"> (WZÓR)</w:t>
      </w:r>
    </w:p>
    <w:p w14:paraId="34D5A5CA" w14:textId="77777777" w:rsidR="00915F3C" w:rsidRPr="00C17207" w:rsidRDefault="00915F3C" w:rsidP="00915F3C">
      <w:pPr>
        <w:ind w:left="360" w:hanging="360"/>
        <w:jc w:val="center"/>
        <w:rPr>
          <w:rFonts w:asciiTheme="minorHAnsi" w:hAnsiTheme="minorHAnsi" w:cstheme="minorHAnsi"/>
          <w:b/>
          <w:i/>
          <w:sz w:val="18"/>
          <w:szCs w:val="18"/>
        </w:rPr>
      </w:pPr>
      <w:r w:rsidRPr="00C17207">
        <w:rPr>
          <w:rFonts w:asciiTheme="minorHAnsi" w:hAnsiTheme="minorHAnsi" w:cstheme="minorHAnsi"/>
          <w:b/>
          <w:bCs/>
          <w:i/>
          <w:sz w:val="18"/>
          <w:szCs w:val="18"/>
        </w:rPr>
        <w:t xml:space="preserve">Usługi restauracyjne dla potrzeb </w:t>
      </w:r>
      <w:r w:rsidRPr="00C17207">
        <w:rPr>
          <w:rFonts w:asciiTheme="minorHAnsi" w:hAnsiTheme="minorHAnsi" w:cstheme="minorHAnsi"/>
          <w:b/>
          <w:i/>
          <w:sz w:val="18"/>
          <w:szCs w:val="18"/>
        </w:rPr>
        <w:t xml:space="preserve">dzieci uczęszczających </w:t>
      </w:r>
      <w:r w:rsidRPr="00C17207">
        <w:rPr>
          <w:rFonts w:asciiTheme="minorHAnsi" w:hAnsiTheme="minorHAnsi" w:cstheme="minorHAnsi"/>
          <w:b/>
          <w:i/>
          <w:sz w:val="18"/>
          <w:szCs w:val="18"/>
        </w:rPr>
        <w:br/>
        <w:t>do Zespołu Szkolno-Przedszkolnego nr 1</w:t>
      </w:r>
      <w:r>
        <w:rPr>
          <w:rFonts w:asciiTheme="minorHAnsi" w:hAnsiTheme="minorHAnsi" w:cstheme="minorHAnsi"/>
          <w:b/>
          <w:i/>
          <w:sz w:val="18"/>
          <w:szCs w:val="18"/>
        </w:rPr>
        <w:t>5</w:t>
      </w:r>
      <w:r w:rsidRPr="00C17207">
        <w:rPr>
          <w:rFonts w:asciiTheme="minorHAnsi" w:hAnsiTheme="minorHAnsi" w:cstheme="minorHAnsi"/>
          <w:b/>
          <w:i/>
          <w:sz w:val="18"/>
          <w:szCs w:val="18"/>
        </w:rPr>
        <w:t xml:space="preserve"> we Wrocławiu.</w:t>
      </w:r>
    </w:p>
    <w:p w14:paraId="0346176B" w14:textId="77777777" w:rsidR="00915F3C" w:rsidRPr="00C17207" w:rsidRDefault="00915F3C" w:rsidP="00915F3C">
      <w:pPr>
        <w:ind w:left="360" w:hanging="360"/>
        <w:jc w:val="center"/>
        <w:rPr>
          <w:rFonts w:asciiTheme="minorHAnsi" w:hAnsiTheme="minorHAnsi" w:cstheme="minorHAnsi"/>
          <w:b/>
          <w:i/>
          <w:sz w:val="18"/>
          <w:szCs w:val="18"/>
        </w:rPr>
      </w:pPr>
    </w:p>
    <w:p w14:paraId="32FD1FF7" w14:textId="77777777" w:rsidR="00915F3C" w:rsidRPr="00C17207" w:rsidRDefault="00915F3C" w:rsidP="00915F3C">
      <w:pPr>
        <w:overflowPunct w:val="0"/>
        <w:autoSpaceDE w:val="0"/>
        <w:autoSpaceDN w:val="0"/>
        <w:adjustRightInd w:val="0"/>
        <w:jc w:val="both"/>
        <w:rPr>
          <w:rFonts w:asciiTheme="minorHAnsi" w:hAnsiTheme="minorHAnsi" w:cstheme="minorHAnsi"/>
          <w:bCs/>
          <w:sz w:val="18"/>
          <w:szCs w:val="18"/>
        </w:rPr>
      </w:pPr>
    </w:p>
    <w:p w14:paraId="33C01423" w14:textId="77777777" w:rsidR="00915F3C" w:rsidRPr="00C17207" w:rsidRDefault="00915F3C" w:rsidP="00915F3C">
      <w:pPr>
        <w:autoSpaceDE w:val="0"/>
        <w:spacing w:before="80"/>
        <w:jc w:val="both"/>
        <w:rPr>
          <w:rFonts w:asciiTheme="minorHAnsi" w:hAnsiTheme="minorHAnsi" w:cstheme="minorHAnsi"/>
          <w:sz w:val="18"/>
          <w:szCs w:val="18"/>
        </w:rPr>
      </w:pPr>
      <w:r w:rsidRPr="00C17207">
        <w:rPr>
          <w:rFonts w:asciiTheme="minorHAnsi" w:hAnsiTheme="minorHAnsi" w:cstheme="minorHAnsi"/>
          <w:sz w:val="18"/>
          <w:szCs w:val="18"/>
        </w:rPr>
        <w:t>W dniu [data zawarcia umowy] r. we Wrocławiu, pomiędzy:</w:t>
      </w:r>
    </w:p>
    <w:p w14:paraId="6AD13F2E" w14:textId="77777777" w:rsidR="00915F3C" w:rsidRPr="009B328A" w:rsidRDefault="00915F3C" w:rsidP="00915F3C">
      <w:pPr>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Gminą Wrocław –pl. Nowy Targ 1-8, 50-141 Wrocław, NIP 897-13-83-551  , Zespołem </w:t>
      </w:r>
      <w:proofErr w:type="spellStart"/>
      <w:r w:rsidRPr="009B328A">
        <w:rPr>
          <w:rFonts w:asciiTheme="minorHAnsi" w:hAnsiTheme="minorHAnsi" w:cstheme="minorHAnsi"/>
          <w:sz w:val="18"/>
          <w:szCs w:val="18"/>
        </w:rPr>
        <w:t>Szkolno</w:t>
      </w:r>
      <w:proofErr w:type="spellEnd"/>
      <w:r w:rsidRPr="009B328A">
        <w:rPr>
          <w:rFonts w:asciiTheme="minorHAnsi" w:hAnsiTheme="minorHAnsi" w:cstheme="minorHAnsi"/>
          <w:sz w:val="18"/>
          <w:szCs w:val="18"/>
        </w:rPr>
        <w:t xml:space="preserve"> – Przedszkolnym nr 15 we Wrocławiu przy ul. Stanisławowskiej 38-44 , reprezentowaną przez </w:t>
      </w:r>
      <w:r>
        <w:rPr>
          <w:rFonts w:asciiTheme="minorHAnsi" w:hAnsiTheme="minorHAnsi" w:cstheme="minorHAnsi"/>
          <w:sz w:val="18"/>
          <w:szCs w:val="18"/>
        </w:rPr>
        <w:t>…………….</w:t>
      </w:r>
      <w:r w:rsidRPr="009B328A">
        <w:rPr>
          <w:rFonts w:asciiTheme="minorHAnsi" w:hAnsiTheme="minorHAnsi" w:cstheme="minorHAnsi"/>
          <w:sz w:val="18"/>
          <w:szCs w:val="18"/>
        </w:rPr>
        <w:t xml:space="preserve">  -  Dyrektora Zespołu , działającą  na podstawie pełnomocnictwa </w:t>
      </w:r>
      <w:r>
        <w:rPr>
          <w:rFonts w:asciiTheme="minorHAnsi" w:hAnsiTheme="minorHAnsi" w:cstheme="minorHAnsi"/>
          <w:sz w:val="18"/>
          <w:szCs w:val="18"/>
        </w:rPr>
        <w:t>………………………………….</w:t>
      </w:r>
      <w:r w:rsidRPr="009B328A">
        <w:rPr>
          <w:rFonts w:asciiTheme="minorHAnsi" w:hAnsiTheme="minorHAnsi" w:cstheme="minorHAnsi"/>
          <w:sz w:val="18"/>
          <w:szCs w:val="18"/>
        </w:rPr>
        <w:t>., zwaną w dalszej treści umowy Zamawiającym</w:t>
      </w:r>
    </w:p>
    <w:p w14:paraId="7871B7F3" w14:textId="77777777" w:rsidR="00915F3C" w:rsidRPr="00C17207" w:rsidRDefault="00915F3C" w:rsidP="00915F3C">
      <w:pPr>
        <w:tabs>
          <w:tab w:val="left" w:pos="284"/>
        </w:tabs>
        <w:jc w:val="both"/>
        <w:rPr>
          <w:rFonts w:asciiTheme="minorHAnsi" w:hAnsiTheme="minorHAnsi" w:cstheme="minorHAnsi"/>
          <w:bCs/>
          <w:iCs/>
          <w:sz w:val="18"/>
          <w:szCs w:val="18"/>
        </w:rPr>
      </w:pPr>
      <w:r w:rsidRPr="00C17207">
        <w:rPr>
          <w:rFonts w:asciiTheme="minorHAnsi" w:hAnsiTheme="minorHAnsi" w:cstheme="minorHAnsi"/>
          <w:bCs/>
          <w:iCs/>
          <w:sz w:val="18"/>
          <w:szCs w:val="18"/>
        </w:rPr>
        <w:t xml:space="preserve">a </w:t>
      </w:r>
    </w:p>
    <w:p w14:paraId="3DAAE960" w14:textId="77777777" w:rsidR="00915F3C" w:rsidRPr="00C17207" w:rsidRDefault="00915F3C" w:rsidP="00915F3C">
      <w:pPr>
        <w:tabs>
          <w:tab w:val="left" w:pos="284"/>
        </w:tabs>
        <w:jc w:val="both"/>
        <w:rPr>
          <w:rFonts w:asciiTheme="minorHAnsi" w:hAnsiTheme="minorHAnsi" w:cstheme="minorHAnsi"/>
          <w:bCs/>
          <w:sz w:val="18"/>
          <w:szCs w:val="18"/>
        </w:rPr>
      </w:pPr>
      <w:r w:rsidRPr="00C17207">
        <w:rPr>
          <w:rFonts w:asciiTheme="minorHAnsi" w:hAnsiTheme="minorHAnsi" w:cstheme="minorHAnsi"/>
          <w:bCs/>
          <w:sz w:val="18"/>
          <w:szCs w:val="18"/>
        </w:rPr>
        <w:t>...............................................................................................................................................................................</w:t>
      </w:r>
    </w:p>
    <w:p w14:paraId="60C7EAB4" w14:textId="77777777" w:rsidR="00915F3C" w:rsidRPr="00C17207" w:rsidRDefault="00915F3C" w:rsidP="00915F3C">
      <w:pPr>
        <w:autoSpaceDE w:val="0"/>
        <w:jc w:val="both"/>
        <w:rPr>
          <w:rFonts w:asciiTheme="minorHAnsi" w:hAnsiTheme="minorHAnsi" w:cstheme="minorHAnsi"/>
          <w:sz w:val="18"/>
          <w:szCs w:val="18"/>
        </w:rPr>
      </w:pPr>
      <w:r w:rsidRPr="00C17207">
        <w:rPr>
          <w:rFonts w:asciiTheme="minorHAnsi" w:hAnsiTheme="minorHAnsi" w:cstheme="minorHAnsi"/>
          <w:sz w:val="18"/>
          <w:szCs w:val="18"/>
        </w:rPr>
        <w:t>[nazwa lub imię i nazwisko oraz firma kontrahenta], [adres], [właściwy sąd i wydział KRS oraz nr KRS w przypadku spółek prawa handlowego], NIP [nr NIP], REGON [nr REGON], zwanym dalej: „Wykonawcą”, którego reprezentuje:</w:t>
      </w:r>
    </w:p>
    <w:p w14:paraId="7083EBA1" w14:textId="77777777" w:rsidR="00915F3C" w:rsidRPr="00C17207" w:rsidRDefault="00915F3C" w:rsidP="00915F3C">
      <w:pPr>
        <w:tabs>
          <w:tab w:val="left" w:pos="284"/>
        </w:tabs>
        <w:jc w:val="both"/>
        <w:rPr>
          <w:rFonts w:asciiTheme="minorHAnsi" w:hAnsiTheme="minorHAnsi" w:cstheme="minorHAnsi"/>
          <w:sz w:val="18"/>
          <w:szCs w:val="18"/>
        </w:rPr>
      </w:pPr>
      <w:r w:rsidRPr="00C17207">
        <w:rPr>
          <w:rFonts w:asciiTheme="minorHAnsi" w:hAnsiTheme="minorHAnsi" w:cstheme="minorHAnsi"/>
          <w:sz w:val="18"/>
          <w:szCs w:val="18"/>
        </w:rPr>
        <w:t>..................................................................................................................................................................................</w:t>
      </w:r>
    </w:p>
    <w:p w14:paraId="0FF38371" w14:textId="77777777" w:rsidR="00915F3C" w:rsidRPr="00C17207" w:rsidRDefault="00915F3C" w:rsidP="00915F3C">
      <w:pPr>
        <w:autoSpaceDE w:val="0"/>
        <w:jc w:val="both"/>
        <w:rPr>
          <w:rFonts w:asciiTheme="minorHAnsi" w:hAnsiTheme="minorHAnsi" w:cstheme="minorHAnsi"/>
          <w:sz w:val="18"/>
          <w:szCs w:val="18"/>
        </w:rPr>
      </w:pPr>
      <w:r w:rsidRPr="00C17207">
        <w:rPr>
          <w:rFonts w:asciiTheme="minorHAnsi" w:hAnsiTheme="minorHAnsi" w:cstheme="minorHAnsi"/>
          <w:sz w:val="18"/>
          <w:szCs w:val="18"/>
        </w:rPr>
        <w:t>[imię i nazwisko osoby reprezentującej oraz funkcja]</w:t>
      </w:r>
    </w:p>
    <w:p w14:paraId="0C063496" w14:textId="3AA88337" w:rsidR="00915F3C" w:rsidRPr="00C17207" w:rsidRDefault="00915F3C" w:rsidP="00915F3C">
      <w:pPr>
        <w:autoSpaceDE w:val="0"/>
        <w:spacing w:before="120"/>
        <w:jc w:val="both"/>
        <w:rPr>
          <w:rFonts w:asciiTheme="minorHAnsi" w:hAnsiTheme="minorHAnsi" w:cstheme="minorHAnsi"/>
          <w:sz w:val="18"/>
          <w:szCs w:val="18"/>
        </w:rPr>
      </w:pPr>
      <w:r w:rsidRPr="00C17207">
        <w:rPr>
          <w:rFonts w:asciiTheme="minorHAnsi" w:hAnsiTheme="minorHAnsi" w:cstheme="minorHAnsi"/>
          <w:sz w:val="18"/>
          <w:szCs w:val="18"/>
        </w:rPr>
        <w:t xml:space="preserve">w rezultacie dokonania przez Zamawiającego wyboru Wykonawcy w trybie podstawowym bez </w:t>
      </w:r>
      <w:proofErr w:type="spellStart"/>
      <w:r w:rsidRPr="00C17207">
        <w:rPr>
          <w:rFonts w:asciiTheme="minorHAnsi" w:hAnsiTheme="minorHAnsi" w:cstheme="minorHAnsi"/>
          <w:sz w:val="18"/>
          <w:szCs w:val="18"/>
        </w:rPr>
        <w:t>negocjajcji</w:t>
      </w:r>
      <w:proofErr w:type="spellEnd"/>
      <w:r w:rsidRPr="00C17207">
        <w:rPr>
          <w:rFonts w:asciiTheme="minorHAnsi" w:hAnsiTheme="minorHAnsi" w:cstheme="minorHAnsi"/>
          <w:sz w:val="18"/>
          <w:szCs w:val="18"/>
        </w:rPr>
        <w:t xml:space="preserve"> na podstawie art. 275 pkt. 1  w pow. z art. 359 ustawy z dnia 11 września 2019 r. – Prawo zamówień publicznych (Dz. U. z 202</w:t>
      </w:r>
      <w:r w:rsidR="008B40E7">
        <w:rPr>
          <w:rFonts w:asciiTheme="minorHAnsi" w:hAnsiTheme="minorHAnsi" w:cstheme="minorHAnsi"/>
          <w:sz w:val="18"/>
          <w:szCs w:val="18"/>
        </w:rPr>
        <w:t>4</w:t>
      </w:r>
      <w:r w:rsidRPr="00C17207">
        <w:rPr>
          <w:rFonts w:asciiTheme="minorHAnsi" w:hAnsiTheme="minorHAnsi" w:cstheme="minorHAnsi"/>
          <w:sz w:val="18"/>
          <w:szCs w:val="18"/>
        </w:rPr>
        <w:t> r. poz. </w:t>
      </w:r>
      <w:r w:rsidR="008B40E7">
        <w:rPr>
          <w:rFonts w:asciiTheme="minorHAnsi" w:hAnsiTheme="minorHAnsi" w:cstheme="minorHAnsi"/>
          <w:sz w:val="18"/>
          <w:szCs w:val="18"/>
        </w:rPr>
        <w:t xml:space="preserve">1320 </w:t>
      </w:r>
      <w:r w:rsidRPr="00C17207">
        <w:rPr>
          <w:rFonts w:asciiTheme="minorHAnsi" w:hAnsiTheme="minorHAnsi" w:cstheme="minorHAnsi"/>
          <w:sz w:val="18"/>
          <w:szCs w:val="18"/>
        </w:rPr>
        <w:t>), została zawarta umowa o następującej treści:</w:t>
      </w:r>
    </w:p>
    <w:p w14:paraId="651C0A40" w14:textId="77777777" w:rsidR="00915F3C" w:rsidRPr="00C17207" w:rsidRDefault="00915F3C" w:rsidP="00915F3C">
      <w:pPr>
        <w:spacing w:before="120"/>
        <w:jc w:val="center"/>
        <w:rPr>
          <w:rFonts w:asciiTheme="minorHAnsi" w:hAnsiTheme="minorHAnsi" w:cstheme="minorHAnsi"/>
          <w:b/>
          <w:sz w:val="18"/>
          <w:szCs w:val="18"/>
        </w:rPr>
      </w:pPr>
      <w:r w:rsidRPr="00C17207">
        <w:rPr>
          <w:rFonts w:asciiTheme="minorHAnsi" w:hAnsiTheme="minorHAnsi" w:cstheme="minorHAnsi"/>
          <w:b/>
          <w:bCs/>
          <w:sz w:val="18"/>
          <w:szCs w:val="18"/>
        </w:rPr>
        <w:t>§ 1</w:t>
      </w:r>
      <w:r w:rsidRPr="00C17207">
        <w:rPr>
          <w:rFonts w:asciiTheme="minorHAnsi" w:hAnsiTheme="minorHAnsi" w:cstheme="minorHAnsi"/>
          <w:b/>
          <w:bCs/>
          <w:sz w:val="18"/>
          <w:szCs w:val="18"/>
        </w:rPr>
        <w:br/>
      </w:r>
      <w:r w:rsidRPr="00C17207">
        <w:rPr>
          <w:rFonts w:asciiTheme="minorHAnsi" w:hAnsiTheme="minorHAnsi" w:cstheme="minorHAnsi"/>
          <w:b/>
          <w:sz w:val="18"/>
          <w:szCs w:val="18"/>
        </w:rPr>
        <w:t>PRZEDMIOT UMOWY</w:t>
      </w:r>
    </w:p>
    <w:p w14:paraId="7FC21615" w14:textId="77777777" w:rsidR="00915F3C" w:rsidRPr="00C17207" w:rsidRDefault="00915F3C" w:rsidP="00915F3C">
      <w:pPr>
        <w:spacing w:after="20"/>
        <w:ind w:left="360" w:hanging="360"/>
        <w:jc w:val="both"/>
        <w:rPr>
          <w:rFonts w:asciiTheme="minorHAnsi" w:hAnsiTheme="minorHAnsi" w:cstheme="minorHAnsi"/>
          <w:b/>
          <w:i/>
          <w:sz w:val="18"/>
          <w:szCs w:val="18"/>
        </w:rPr>
      </w:pPr>
      <w:r w:rsidRPr="00C17207">
        <w:rPr>
          <w:rFonts w:asciiTheme="minorHAnsi" w:hAnsiTheme="minorHAnsi" w:cstheme="minorHAnsi"/>
          <w:sz w:val="18"/>
          <w:szCs w:val="18"/>
        </w:rPr>
        <w:t>1.</w:t>
      </w:r>
      <w:r w:rsidRPr="00C17207">
        <w:rPr>
          <w:rFonts w:asciiTheme="minorHAnsi" w:hAnsiTheme="minorHAnsi" w:cstheme="minorHAnsi"/>
          <w:sz w:val="18"/>
          <w:szCs w:val="18"/>
        </w:rPr>
        <w:tab/>
        <w:t xml:space="preserve">Przedmiotem umowy jest świadczenie usługi </w:t>
      </w:r>
      <w:r w:rsidRPr="00C17207">
        <w:rPr>
          <w:rFonts w:asciiTheme="minorHAnsi" w:hAnsiTheme="minorHAnsi" w:cstheme="minorHAnsi"/>
          <w:bCs/>
          <w:sz w:val="18"/>
          <w:szCs w:val="18"/>
        </w:rPr>
        <w:t xml:space="preserve">restauracyjnej dla potrzeb </w:t>
      </w:r>
      <w:r w:rsidRPr="00C17207">
        <w:rPr>
          <w:rFonts w:asciiTheme="minorHAnsi" w:hAnsiTheme="minorHAnsi" w:cstheme="minorHAnsi"/>
          <w:sz w:val="18"/>
          <w:szCs w:val="18"/>
        </w:rPr>
        <w:t>dzieci uczęszczających do Zespołu Szkolno-Przedszkolnego nr 1</w:t>
      </w:r>
      <w:r>
        <w:rPr>
          <w:rFonts w:asciiTheme="minorHAnsi" w:hAnsiTheme="minorHAnsi" w:cstheme="minorHAnsi"/>
          <w:sz w:val="18"/>
          <w:szCs w:val="18"/>
        </w:rPr>
        <w:t>5</w:t>
      </w:r>
      <w:r w:rsidRPr="00C17207">
        <w:rPr>
          <w:rFonts w:asciiTheme="minorHAnsi" w:hAnsiTheme="minorHAnsi" w:cstheme="minorHAnsi"/>
          <w:sz w:val="18"/>
          <w:szCs w:val="18"/>
        </w:rPr>
        <w:t xml:space="preserve"> - </w:t>
      </w:r>
      <w:r w:rsidRPr="00C17207">
        <w:rPr>
          <w:rFonts w:asciiTheme="minorHAnsi" w:hAnsiTheme="minorHAnsi" w:cstheme="minorHAnsi"/>
          <w:b/>
          <w:i/>
          <w:sz w:val="18"/>
          <w:szCs w:val="18"/>
        </w:rPr>
        <w:t xml:space="preserve"> </w:t>
      </w:r>
      <w:r w:rsidRPr="00C17207">
        <w:rPr>
          <w:rFonts w:asciiTheme="minorHAnsi" w:hAnsiTheme="minorHAnsi" w:cstheme="minorHAnsi"/>
          <w:sz w:val="18"/>
          <w:szCs w:val="18"/>
        </w:rPr>
        <w:t>na rzecz Zamawiającego  (z zachowaniem warunków określonych w SWZ oraz niniejszej umowy).</w:t>
      </w:r>
    </w:p>
    <w:p w14:paraId="53D625DA" w14:textId="77777777" w:rsidR="00915F3C" w:rsidRPr="00C17207" w:rsidRDefault="00915F3C" w:rsidP="00915F3C">
      <w:pPr>
        <w:spacing w:after="20"/>
        <w:ind w:left="426" w:hanging="426"/>
        <w:jc w:val="both"/>
        <w:rPr>
          <w:rFonts w:asciiTheme="minorHAnsi" w:hAnsiTheme="minorHAnsi" w:cstheme="minorHAnsi"/>
          <w:sz w:val="18"/>
          <w:szCs w:val="18"/>
        </w:rPr>
      </w:pPr>
      <w:r w:rsidRPr="00C17207">
        <w:rPr>
          <w:rFonts w:asciiTheme="minorHAnsi" w:hAnsiTheme="minorHAnsi" w:cstheme="minorHAnsi"/>
          <w:sz w:val="18"/>
          <w:szCs w:val="18"/>
        </w:rPr>
        <w:t>2.  Usługa restauracyjna będzie dotyczyć dzieci przedszkolnych w wieku od ....... lat do ................ lat:</w:t>
      </w:r>
    </w:p>
    <w:p w14:paraId="597710B5" w14:textId="77777777" w:rsidR="00915F3C" w:rsidRPr="00C17207" w:rsidRDefault="00915F3C" w:rsidP="00915F3C">
      <w:pPr>
        <w:spacing w:after="20"/>
        <w:ind w:left="1068" w:firstLine="12"/>
        <w:jc w:val="both"/>
        <w:rPr>
          <w:rFonts w:asciiTheme="minorHAnsi" w:hAnsiTheme="minorHAnsi" w:cstheme="minorHAnsi"/>
          <w:sz w:val="18"/>
          <w:szCs w:val="18"/>
        </w:rPr>
      </w:pPr>
      <w:r w:rsidRPr="00C17207">
        <w:rPr>
          <w:rFonts w:asciiTheme="minorHAnsi" w:hAnsiTheme="minorHAnsi" w:cstheme="minorHAnsi"/>
          <w:sz w:val="18"/>
          <w:szCs w:val="18"/>
        </w:rPr>
        <w:t>a.</w:t>
      </w:r>
      <w:r w:rsidRPr="00C17207">
        <w:rPr>
          <w:rFonts w:asciiTheme="minorHAnsi" w:hAnsiTheme="minorHAnsi" w:cstheme="minorHAnsi"/>
          <w:sz w:val="18"/>
          <w:szCs w:val="18"/>
        </w:rPr>
        <w:tab/>
        <w:t>liczba dzieci, objętych żywieniem – ................;</w:t>
      </w:r>
    </w:p>
    <w:p w14:paraId="47C8DAE7" w14:textId="77777777" w:rsidR="00915F3C" w:rsidRPr="00C17207" w:rsidRDefault="00915F3C" w:rsidP="00915F3C">
      <w:pPr>
        <w:spacing w:after="20"/>
        <w:ind w:left="720" w:firstLine="348"/>
        <w:jc w:val="both"/>
        <w:rPr>
          <w:rFonts w:asciiTheme="minorHAnsi" w:hAnsiTheme="minorHAnsi" w:cstheme="minorHAnsi"/>
          <w:sz w:val="18"/>
          <w:szCs w:val="18"/>
        </w:rPr>
      </w:pPr>
      <w:r w:rsidRPr="00C17207">
        <w:rPr>
          <w:rFonts w:asciiTheme="minorHAnsi" w:hAnsiTheme="minorHAnsi" w:cstheme="minorHAnsi"/>
          <w:sz w:val="18"/>
          <w:szCs w:val="18"/>
        </w:rPr>
        <w:t>b.</w:t>
      </w:r>
      <w:r w:rsidRPr="00C17207">
        <w:rPr>
          <w:rFonts w:asciiTheme="minorHAnsi" w:hAnsiTheme="minorHAnsi" w:cstheme="minorHAnsi"/>
          <w:sz w:val="18"/>
          <w:szCs w:val="18"/>
        </w:rPr>
        <w:tab/>
        <w:t>rodzaje posiłków: ....................</w:t>
      </w:r>
    </w:p>
    <w:p w14:paraId="7F82A003" w14:textId="77777777" w:rsidR="00915F3C" w:rsidRPr="00C17207" w:rsidRDefault="00915F3C" w:rsidP="00915F3C">
      <w:pPr>
        <w:spacing w:after="20"/>
        <w:jc w:val="both"/>
        <w:rPr>
          <w:rFonts w:asciiTheme="minorHAnsi" w:hAnsiTheme="minorHAnsi" w:cstheme="minorHAnsi"/>
          <w:sz w:val="18"/>
          <w:szCs w:val="18"/>
        </w:rPr>
      </w:pPr>
      <w:r w:rsidRPr="00C17207">
        <w:rPr>
          <w:rFonts w:asciiTheme="minorHAnsi" w:hAnsiTheme="minorHAnsi" w:cstheme="minorHAnsi"/>
          <w:sz w:val="18"/>
          <w:szCs w:val="18"/>
        </w:rPr>
        <w:t>3.  Usługa restauracyjna będzie dotyczyć dzieci szkolnych w wieku od ....... lat do ........ lat:</w:t>
      </w:r>
    </w:p>
    <w:p w14:paraId="514199F6" w14:textId="77777777" w:rsidR="00915F3C" w:rsidRPr="00C17207" w:rsidRDefault="00915F3C" w:rsidP="00915F3C">
      <w:pPr>
        <w:spacing w:after="20"/>
        <w:ind w:left="1068" w:firstLine="12"/>
        <w:jc w:val="both"/>
        <w:rPr>
          <w:rFonts w:asciiTheme="minorHAnsi" w:hAnsiTheme="minorHAnsi" w:cstheme="minorHAnsi"/>
          <w:sz w:val="18"/>
          <w:szCs w:val="18"/>
        </w:rPr>
      </w:pPr>
      <w:r w:rsidRPr="00C17207">
        <w:rPr>
          <w:rFonts w:asciiTheme="minorHAnsi" w:hAnsiTheme="minorHAnsi" w:cstheme="minorHAnsi"/>
          <w:sz w:val="18"/>
          <w:szCs w:val="18"/>
        </w:rPr>
        <w:t>a.</w:t>
      </w:r>
      <w:r w:rsidRPr="00C17207">
        <w:rPr>
          <w:rFonts w:asciiTheme="minorHAnsi" w:hAnsiTheme="minorHAnsi" w:cstheme="minorHAnsi"/>
          <w:sz w:val="18"/>
          <w:szCs w:val="18"/>
        </w:rPr>
        <w:tab/>
        <w:t>liczba dzieci, objętych żywieniem –..........................;</w:t>
      </w:r>
    </w:p>
    <w:p w14:paraId="5CBC4A68" w14:textId="77777777" w:rsidR="00915F3C" w:rsidRPr="00C17207" w:rsidRDefault="00915F3C" w:rsidP="00915F3C">
      <w:pPr>
        <w:spacing w:after="20"/>
        <w:ind w:left="720" w:firstLine="348"/>
        <w:jc w:val="both"/>
        <w:rPr>
          <w:rFonts w:asciiTheme="minorHAnsi" w:hAnsiTheme="minorHAnsi" w:cstheme="minorHAnsi"/>
          <w:sz w:val="18"/>
          <w:szCs w:val="18"/>
        </w:rPr>
      </w:pPr>
      <w:r w:rsidRPr="00C17207">
        <w:rPr>
          <w:rFonts w:asciiTheme="minorHAnsi" w:hAnsiTheme="minorHAnsi" w:cstheme="minorHAnsi"/>
          <w:sz w:val="18"/>
          <w:szCs w:val="18"/>
        </w:rPr>
        <w:t>b.</w:t>
      </w:r>
      <w:r w:rsidRPr="00C17207">
        <w:rPr>
          <w:rFonts w:asciiTheme="minorHAnsi" w:hAnsiTheme="minorHAnsi" w:cstheme="minorHAnsi"/>
          <w:sz w:val="18"/>
          <w:szCs w:val="18"/>
        </w:rPr>
        <w:tab/>
        <w:t>rodzaje posiłków: ....................</w:t>
      </w:r>
    </w:p>
    <w:p w14:paraId="3E7F6208" w14:textId="77777777" w:rsidR="00915F3C" w:rsidRPr="00C17207" w:rsidRDefault="00915F3C" w:rsidP="00915F3C">
      <w:pPr>
        <w:tabs>
          <w:tab w:val="left" w:pos="284"/>
        </w:tabs>
        <w:jc w:val="center"/>
        <w:rPr>
          <w:rFonts w:asciiTheme="minorHAnsi" w:hAnsiTheme="minorHAnsi" w:cstheme="minorHAnsi"/>
          <w:b/>
          <w:bCs/>
          <w:sz w:val="18"/>
          <w:szCs w:val="18"/>
        </w:rPr>
      </w:pPr>
    </w:p>
    <w:p w14:paraId="37E0961D" w14:textId="77777777" w:rsidR="00915F3C" w:rsidRPr="00C17207" w:rsidRDefault="00915F3C" w:rsidP="00915F3C">
      <w:pPr>
        <w:tabs>
          <w:tab w:val="left" w:pos="284"/>
        </w:tabs>
        <w:jc w:val="center"/>
        <w:rPr>
          <w:rFonts w:asciiTheme="minorHAnsi" w:hAnsiTheme="minorHAnsi" w:cstheme="minorHAnsi"/>
          <w:b/>
          <w:bCs/>
          <w:sz w:val="18"/>
          <w:szCs w:val="18"/>
        </w:rPr>
      </w:pPr>
      <w:r w:rsidRPr="00C17207">
        <w:rPr>
          <w:rFonts w:asciiTheme="minorHAnsi" w:hAnsiTheme="minorHAnsi" w:cstheme="minorHAnsi"/>
          <w:b/>
          <w:bCs/>
          <w:sz w:val="18"/>
          <w:szCs w:val="18"/>
        </w:rPr>
        <w:t>§ 2</w:t>
      </w:r>
      <w:r w:rsidRPr="00C17207">
        <w:rPr>
          <w:rFonts w:asciiTheme="minorHAnsi" w:hAnsiTheme="minorHAnsi" w:cstheme="minorHAnsi"/>
          <w:b/>
          <w:bCs/>
          <w:sz w:val="18"/>
          <w:szCs w:val="18"/>
        </w:rPr>
        <w:br/>
        <w:t>PODWYKONAWCY</w:t>
      </w:r>
    </w:p>
    <w:p w14:paraId="3DEB9BC5" w14:textId="77777777" w:rsidR="00915F3C" w:rsidRPr="00C17207" w:rsidRDefault="00915F3C" w:rsidP="00915F3C">
      <w:pPr>
        <w:numPr>
          <w:ilvl w:val="0"/>
          <w:numId w:val="54"/>
        </w:numPr>
        <w:suppressAutoHyphens/>
        <w:ind w:left="284" w:hanging="284"/>
        <w:jc w:val="both"/>
        <w:rPr>
          <w:rFonts w:asciiTheme="minorHAnsi" w:hAnsiTheme="minorHAnsi" w:cstheme="minorHAnsi"/>
          <w:sz w:val="18"/>
          <w:szCs w:val="18"/>
        </w:rPr>
      </w:pPr>
      <w:r w:rsidRPr="00C17207">
        <w:rPr>
          <w:rFonts w:asciiTheme="minorHAnsi" w:hAnsiTheme="minorHAnsi" w:cstheme="minorHAnsi"/>
          <w:sz w:val="18"/>
          <w:szCs w:val="18"/>
        </w:rPr>
        <w:t>Wykonawca swoimi siłami i staraniem wykona przedmiot zamówienia z wyłączeniem prac wymienionych w ust. 2.</w:t>
      </w:r>
    </w:p>
    <w:p w14:paraId="12C3A81D" w14:textId="77777777" w:rsidR="00915F3C" w:rsidRPr="00C17207" w:rsidRDefault="00915F3C" w:rsidP="00915F3C">
      <w:pPr>
        <w:numPr>
          <w:ilvl w:val="0"/>
          <w:numId w:val="54"/>
        </w:numPr>
        <w:suppressAutoHyphens/>
        <w:ind w:left="284" w:hanging="284"/>
        <w:jc w:val="both"/>
        <w:rPr>
          <w:rFonts w:asciiTheme="minorHAnsi" w:hAnsiTheme="minorHAnsi" w:cstheme="minorHAnsi"/>
          <w:sz w:val="18"/>
          <w:szCs w:val="18"/>
        </w:rPr>
      </w:pPr>
      <w:r w:rsidRPr="00C17207">
        <w:rPr>
          <w:rFonts w:asciiTheme="minorHAnsi" w:hAnsiTheme="minorHAnsi" w:cstheme="minorHAnsi"/>
          <w:sz w:val="18"/>
          <w:szCs w:val="18"/>
        </w:rPr>
        <w:t>Podwykonawca(</w:t>
      </w:r>
      <w:proofErr w:type="spellStart"/>
      <w:r w:rsidRPr="00C17207">
        <w:rPr>
          <w:rFonts w:asciiTheme="minorHAnsi" w:hAnsiTheme="minorHAnsi" w:cstheme="minorHAnsi"/>
          <w:sz w:val="18"/>
          <w:szCs w:val="18"/>
        </w:rPr>
        <w:t>cy</w:t>
      </w:r>
      <w:proofErr w:type="spellEnd"/>
      <w:r w:rsidRPr="00C17207">
        <w:rPr>
          <w:rFonts w:asciiTheme="minorHAnsi" w:hAnsiTheme="minorHAnsi" w:cstheme="minorHAnsi"/>
          <w:sz w:val="18"/>
          <w:szCs w:val="18"/>
        </w:rPr>
        <w:t>)*, zgodnie z umową zawartą z Wykonawcą, wykona (ją)* następujące prace: .........................................</w:t>
      </w:r>
    </w:p>
    <w:p w14:paraId="77152850" w14:textId="77777777" w:rsidR="00915F3C" w:rsidRPr="00C17207" w:rsidRDefault="00915F3C" w:rsidP="00915F3C">
      <w:pPr>
        <w:numPr>
          <w:ilvl w:val="0"/>
          <w:numId w:val="54"/>
        </w:numPr>
        <w:suppressAutoHyphens/>
        <w:ind w:left="284" w:hanging="284"/>
        <w:jc w:val="both"/>
        <w:rPr>
          <w:rFonts w:asciiTheme="minorHAnsi" w:hAnsiTheme="minorHAnsi" w:cstheme="minorHAnsi"/>
          <w:sz w:val="18"/>
          <w:szCs w:val="18"/>
        </w:rPr>
      </w:pPr>
      <w:r w:rsidRPr="00C17207">
        <w:rPr>
          <w:rFonts w:asciiTheme="minorHAnsi" w:hAnsiTheme="minorHAnsi" w:cstheme="minorHAnsi"/>
          <w:sz w:val="18"/>
          <w:szCs w:val="18"/>
        </w:rPr>
        <w:t>Zlecenie części prac Podwykonawcy(com)* nie zmienia zobowiązań Wykonawcy wobec Zamawiającego do wykonania prac powierzonych Podwykonawcy(com)*.</w:t>
      </w:r>
    </w:p>
    <w:p w14:paraId="01B885B8" w14:textId="77777777" w:rsidR="00915F3C" w:rsidRPr="00C17207" w:rsidRDefault="00915F3C" w:rsidP="00915F3C">
      <w:pPr>
        <w:numPr>
          <w:ilvl w:val="0"/>
          <w:numId w:val="54"/>
        </w:numPr>
        <w:suppressAutoHyphens/>
        <w:ind w:left="284" w:hanging="284"/>
        <w:jc w:val="both"/>
        <w:rPr>
          <w:rFonts w:asciiTheme="minorHAnsi" w:hAnsiTheme="minorHAnsi" w:cstheme="minorHAnsi"/>
          <w:sz w:val="18"/>
          <w:szCs w:val="18"/>
        </w:rPr>
      </w:pPr>
      <w:r w:rsidRPr="00C17207">
        <w:rPr>
          <w:rFonts w:asciiTheme="minorHAnsi" w:hAnsiTheme="minorHAnsi" w:cstheme="minorHAnsi"/>
          <w:sz w:val="18"/>
          <w:szCs w:val="18"/>
        </w:rPr>
        <w:t>Wykonawca jest odpowiedzialny za działania lub zaniechania Podwykonawcy(</w:t>
      </w:r>
      <w:proofErr w:type="spellStart"/>
      <w:r w:rsidRPr="00C17207">
        <w:rPr>
          <w:rFonts w:asciiTheme="minorHAnsi" w:hAnsiTheme="minorHAnsi" w:cstheme="minorHAnsi"/>
          <w:sz w:val="18"/>
          <w:szCs w:val="18"/>
        </w:rPr>
        <w:t>ców</w:t>
      </w:r>
      <w:proofErr w:type="spellEnd"/>
      <w:r w:rsidRPr="00C17207">
        <w:rPr>
          <w:rFonts w:asciiTheme="minorHAnsi" w:hAnsiTheme="minorHAnsi" w:cstheme="minorHAnsi"/>
          <w:sz w:val="18"/>
          <w:szCs w:val="18"/>
        </w:rPr>
        <w:t>)*, jak za działania lub zaniechania własne.</w:t>
      </w:r>
    </w:p>
    <w:p w14:paraId="1EEE92AD" w14:textId="77777777" w:rsidR="00915F3C" w:rsidRPr="00C17207" w:rsidRDefault="00915F3C" w:rsidP="00915F3C">
      <w:pPr>
        <w:jc w:val="center"/>
        <w:rPr>
          <w:rFonts w:asciiTheme="minorHAnsi" w:hAnsiTheme="minorHAnsi" w:cstheme="minorHAnsi"/>
          <w:b/>
          <w:bCs/>
          <w:sz w:val="18"/>
          <w:szCs w:val="18"/>
        </w:rPr>
      </w:pPr>
      <w:r w:rsidRPr="00C17207">
        <w:rPr>
          <w:rFonts w:asciiTheme="minorHAnsi" w:hAnsiTheme="minorHAnsi" w:cstheme="minorHAnsi"/>
          <w:b/>
          <w:bCs/>
          <w:sz w:val="18"/>
          <w:szCs w:val="18"/>
        </w:rPr>
        <w:t>§ 3</w:t>
      </w:r>
      <w:r w:rsidRPr="00C17207">
        <w:rPr>
          <w:rFonts w:asciiTheme="minorHAnsi" w:hAnsiTheme="minorHAnsi" w:cstheme="minorHAnsi"/>
          <w:b/>
          <w:bCs/>
          <w:sz w:val="18"/>
          <w:szCs w:val="18"/>
        </w:rPr>
        <w:br/>
        <w:t>Termin i miejsce wykonania zamówienia</w:t>
      </w:r>
    </w:p>
    <w:p w14:paraId="417DBE7B" w14:textId="77777777" w:rsidR="00915F3C" w:rsidRPr="00C17207" w:rsidRDefault="00915F3C" w:rsidP="00915F3C">
      <w:pPr>
        <w:numPr>
          <w:ilvl w:val="0"/>
          <w:numId w:val="60"/>
        </w:numPr>
        <w:tabs>
          <w:tab w:val="num" w:pos="284"/>
        </w:tabs>
        <w:rPr>
          <w:rFonts w:asciiTheme="minorHAnsi" w:hAnsiTheme="minorHAnsi" w:cstheme="minorHAnsi"/>
          <w:sz w:val="18"/>
          <w:szCs w:val="18"/>
        </w:rPr>
      </w:pPr>
      <w:r w:rsidRPr="00C17207">
        <w:rPr>
          <w:rFonts w:asciiTheme="minorHAnsi" w:hAnsiTheme="minorHAnsi" w:cstheme="minorHAnsi"/>
          <w:sz w:val="18"/>
          <w:szCs w:val="18"/>
        </w:rPr>
        <w:t>Termin realizacji umowy strony ustalają od dnia …. do dnia …..</w:t>
      </w:r>
    </w:p>
    <w:p w14:paraId="1001580B" w14:textId="77777777" w:rsidR="00915F3C" w:rsidRPr="00C17207" w:rsidRDefault="00915F3C" w:rsidP="00915F3C">
      <w:pPr>
        <w:tabs>
          <w:tab w:val="num" w:pos="284"/>
        </w:tabs>
        <w:autoSpaceDE w:val="0"/>
        <w:autoSpaceDN w:val="0"/>
        <w:adjustRightInd w:val="0"/>
        <w:ind w:left="426" w:hanging="426"/>
        <w:jc w:val="both"/>
        <w:rPr>
          <w:rFonts w:asciiTheme="minorHAnsi" w:hAnsiTheme="minorHAnsi" w:cstheme="minorHAnsi"/>
          <w:sz w:val="18"/>
          <w:szCs w:val="18"/>
        </w:rPr>
      </w:pPr>
      <w:r w:rsidRPr="00C17207">
        <w:rPr>
          <w:rFonts w:asciiTheme="minorHAnsi" w:hAnsiTheme="minorHAnsi" w:cstheme="minorHAnsi"/>
          <w:sz w:val="18"/>
          <w:szCs w:val="18"/>
        </w:rPr>
        <w:t>2.</w:t>
      </w:r>
      <w:r w:rsidRPr="00C17207">
        <w:rPr>
          <w:rFonts w:asciiTheme="minorHAnsi" w:hAnsiTheme="minorHAnsi" w:cstheme="minorHAnsi"/>
          <w:sz w:val="18"/>
          <w:szCs w:val="18"/>
        </w:rPr>
        <w:tab/>
        <w:t>Miejsce wykonywania usługi: ......................................</w:t>
      </w:r>
    </w:p>
    <w:p w14:paraId="1E9B4BEE" w14:textId="77777777" w:rsidR="00915F3C" w:rsidRPr="00C17207" w:rsidRDefault="00915F3C" w:rsidP="00915F3C">
      <w:pPr>
        <w:tabs>
          <w:tab w:val="num" w:pos="284"/>
        </w:tabs>
        <w:autoSpaceDE w:val="0"/>
        <w:autoSpaceDN w:val="0"/>
        <w:adjustRightInd w:val="0"/>
        <w:ind w:left="284" w:hanging="426"/>
        <w:jc w:val="both"/>
        <w:rPr>
          <w:rFonts w:asciiTheme="minorHAnsi" w:hAnsiTheme="minorHAnsi" w:cstheme="minorHAnsi"/>
          <w:sz w:val="18"/>
          <w:szCs w:val="18"/>
        </w:rPr>
      </w:pPr>
      <w:r w:rsidRPr="00C17207">
        <w:rPr>
          <w:rFonts w:asciiTheme="minorHAnsi" w:hAnsiTheme="minorHAnsi" w:cstheme="minorHAnsi"/>
          <w:sz w:val="18"/>
          <w:szCs w:val="18"/>
        </w:rPr>
        <w:t>3.</w:t>
      </w:r>
      <w:r w:rsidRPr="00C17207">
        <w:rPr>
          <w:rFonts w:asciiTheme="minorHAnsi" w:hAnsiTheme="minorHAnsi" w:cstheme="minorHAnsi"/>
          <w:sz w:val="18"/>
          <w:szCs w:val="18"/>
        </w:rPr>
        <w:tab/>
        <w:t xml:space="preserve">Przez wykonanie usługi rozumie się realizację przedmiotu zamówienia zgodnie z zakresem określonym </w:t>
      </w:r>
      <w:r w:rsidRPr="00C17207">
        <w:rPr>
          <w:rFonts w:asciiTheme="minorHAnsi" w:hAnsiTheme="minorHAnsi" w:cstheme="minorHAnsi"/>
          <w:sz w:val="18"/>
          <w:szCs w:val="18"/>
        </w:rPr>
        <w:br/>
        <w:t>w § 1 i 6 niniejszej umowy.</w:t>
      </w:r>
    </w:p>
    <w:p w14:paraId="46BCAA33" w14:textId="77777777" w:rsidR="00915F3C" w:rsidRPr="00C17207" w:rsidRDefault="00915F3C" w:rsidP="00915F3C">
      <w:pPr>
        <w:tabs>
          <w:tab w:val="left" w:pos="284"/>
        </w:tabs>
        <w:jc w:val="center"/>
        <w:rPr>
          <w:rFonts w:asciiTheme="minorHAnsi" w:hAnsiTheme="minorHAnsi" w:cstheme="minorHAnsi"/>
          <w:b/>
          <w:bCs/>
          <w:sz w:val="18"/>
          <w:szCs w:val="18"/>
        </w:rPr>
      </w:pPr>
      <w:r w:rsidRPr="00C17207">
        <w:rPr>
          <w:rFonts w:asciiTheme="minorHAnsi" w:hAnsiTheme="minorHAnsi" w:cstheme="minorHAnsi"/>
          <w:b/>
          <w:bCs/>
          <w:sz w:val="18"/>
          <w:szCs w:val="18"/>
        </w:rPr>
        <w:t>§ 4</w:t>
      </w:r>
      <w:r w:rsidRPr="00C17207">
        <w:rPr>
          <w:rFonts w:asciiTheme="minorHAnsi" w:hAnsiTheme="minorHAnsi" w:cstheme="minorHAnsi"/>
          <w:b/>
          <w:bCs/>
          <w:sz w:val="18"/>
          <w:szCs w:val="18"/>
        </w:rPr>
        <w:br/>
        <w:t>Cena  i warunki płatności</w:t>
      </w:r>
    </w:p>
    <w:p w14:paraId="4EDA3DF8" w14:textId="77777777" w:rsidR="00915F3C" w:rsidRPr="00C17207" w:rsidRDefault="00915F3C" w:rsidP="00915F3C">
      <w:pPr>
        <w:numPr>
          <w:ilvl w:val="6"/>
          <w:numId w:val="59"/>
        </w:numPr>
        <w:tabs>
          <w:tab w:val="clear" w:pos="5040"/>
          <w:tab w:val="num" w:pos="426"/>
        </w:tabs>
        <w:ind w:left="426" w:hanging="426"/>
        <w:jc w:val="both"/>
        <w:rPr>
          <w:rFonts w:asciiTheme="minorHAnsi" w:hAnsiTheme="minorHAnsi" w:cstheme="minorHAnsi"/>
          <w:sz w:val="18"/>
          <w:szCs w:val="18"/>
        </w:rPr>
      </w:pPr>
      <w:r w:rsidRPr="00C17207">
        <w:rPr>
          <w:rFonts w:asciiTheme="minorHAnsi" w:hAnsiTheme="minorHAnsi" w:cstheme="minorHAnsi"/>
          <w:sz w:val="18"/>
          <w:szCs w:val="18"/>
        </w:rPr>
        <w:t xml:space="preserve">Strony ustalają wartość maksymalnego wynagrodzenia zgodnie z ofertą Wykonawcy na kwotę  brutto : ............. zł,  słownie........................ w tym: </w:t>
      </w:r>
    </w:p>
    <w:p w14:paraId="25882BF6" w14:textId="38DA541D" w:rsidR="00915F3C" w:rsidRPr="00C17207" w:rsidRDefault="00915F3C" w:rsidP="00915F3C">
      <w:pPr>
        <w:ind w:left="426"/>
        <w:jc w:val="both"/>
        <w:rPr>
          <w:rFonts w:asciiTheme="minorHAnsi" w:hAnsiTheme="minorHAnsi" w:cstheme="minorHAnsi"/>
          <w:sz w:val="18"/>
          <w:szCs w:val="18"/>
        </w:rPr>
      </w:pPr>
      <w:r w:rsidRPr="00C17207">
        <w:rPr>
          <w:rFonts w:asciiTheme="minorHAnsi" w:hAnsiTheme="minorHAnsi" w:cstheme="minorHAnsi"/>
          <w:sz w:val="18"/>
          <w:szCs w:val="18"/>
        </w:rPr>
        <w:t>Rok 202</w:t>
      </w:r>
      <w:r w:rsidR="005D654B">
        <w:rPr>
          <w:rFonts w:asciiTheme="minorHAnsi" w:hAnsiTheme="minorHAnsi" w:cstheme="minorHAnsi"/>
          <w:sz w:val="18"/>
          <w:szCs w:val="18"/>
        </w:rPr>
        <w:t>5</w:t>
      </w:r>
      <w:r w:rsidRPr="00C17207">
        <w:rPr>
          <w:rFonts w:asciiTheme="minorHAnsi" w:hAnsiTheme="minorHAnsi" w:cstheme="minorHAnsi"/>
          <w:sz w:val="18"/>
          <w:szCs w:val="18"/>
        </w:rPr>
        <w:t>/202</w:t>
      </w:r>
      <w:r w:rsidR="005D654B">
        <w:rPr>
          <w:rFonts w:asciiTheme="minorHAnsi" w:hAnsiTheme="minorHAnsi" w:cstheme="minorHAnsi"/>
          <w:sz w:val="18"/>
          <w:szCs w:val="18"/>
        </w:rPr>
        <w:t>6</w:t>
      </w:r>
    </w:p>
    <w:tbl>
      <w:tblPr>
        <w:tblW w:w="9759" w:type="dxa"/>
        <w:tblInd w:w="130" w:type="dxa"/>
        <w:tblLayout w:type="fixed"/>
        <w:tblCellMar>
          <w:left w:w="10" w:type="dxa"/>
          <w:right w:w="10" w:type="dxa"/>
        </w:tblCellMar>
        <w:tblLook w:val="04A0" w:firstRow="1" w:lastRow="0" w:firstColumn="1" w:lastColumn="0" w:noHBand="0" w:noVBand="1"/>
      </w:tblPr>
      <w:tblGrid>
        <w:gridCol w:w="545"/>
        <w:gridCol w:w="1276"/>
        <w:gridCol w:w="1134"/>
        <w:gridCol w:w="1276"/>
        <w:gridCol w:w="992"/>
        <w:gridCol w:w="1134"/>
        <w:gridCol w:w="1134"/>
        <w:gridCol w:w="1134"/>
        <w:gridCol w:w="1134"/>
      </w:tblGrid>
      <w:tr w:rsidR="00915F3C" w:rsidRPr="00C17207" w14:paraId="10AD6AB2" w14:textId="77777777" w:rsidTr="00D86EE5">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40B402D"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Lp.</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A9E6F2"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Opis dania</w:t>
            </w:r>
          </w:p>
        </w:tc>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0DC1A3"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Koszt dowozu, przygotowania i wydawania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CA3719"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Koszt „wsadu do kotła”</w:t>
            </w:r>
          </w:p>
          <w:p w14:paraId="29B08C5B" w14:textId="77777777" w:rsidR="00915F3C" w:rsidRPr="00C17207" w:rsidRDefault="00915F3C" w:rsidP="00D86EE5">
            <w:pPr>
              <w:jc w:val="center"/>
              <w:rPr>
                <w:rFonts w:asciiTheme="minorHAnsi" w:hAnsiTheme="minorHAnsi" w:cstheme="minorHAnsi"/>
                <w:b/>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75054377"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Razem - koszt posiłku</w:t>
            </w:r>
          </w:p>
        </w:tc>
        <w:tc>
          <w:tcPr>
            <w:tcW w:w="1134" w:type="dxa"/>
            <w:tcBorders>
              <w:top w:val="single" w:sz="4" w:space="0" w:color="000000"/>
              <w:left w:val="single" w:sz="4" w:space="0" w:color="000000"/>
              <w:bottom w:val="single" w:sz="4" w:space="0" w:color="000000"/>
              <w:right w:val="single" w:sz="4" w:space="0" w:color="000000"/>
            </w:tcBorders>
          </w:tcPr>
          <w:p w14:paraId="65FA2636" w14:textId="77777777" w:rsidR="00915F3C" w:rsidRPr="00C17207" w:rsidRDefault="00915F3C" w:rsidP="00D86EE5">
            <w:pPr>
              <w:ind w:right="132"/>
              <w:jc w:val="center"/>
              <w:rPr>
                <w:rFonts w:asciiTheme="minorHAnsi" w:hAnsiTheme="minorHAnsi" w:cstheme="minorHAnsi"/>
                <w:b/>
                <w:sz w:val="18"/>
                <w:szCs w:val="18"/>
              </w:rPr>
            </w:pPr>
            <w:r w:rsidRPr="00C17207">
              <w:rPr>
                <w:rFonts w:asciiTheme="minorHAnsi" w:hAnsiTheme="minorHAnsi" w:cstheme="minorHAnsi"/>
                <w:b/>
                <w:sz w:val="18"/>
                <w:szCs w:val="18"/>
              </w:rPr>
              <w:t>Średnia ilość dni w miesiącu</w:t>
            </w:r>
          </w:p>
        </w:tc>
        <w:tc>
          <w:tcPr>
            <w:tcW w:w="1134" w:type="dxa"/>
            <w:tcBorders>
              <w:top w:val="single" w:sz="4" w:space="0" w:color="000000"/>
              <w:left w:val="single" w:sz="4" w:space="0" w:color="000000"/>
              <w:bottom w:val="single" w:sz="4" w:space="0" w:color="000000"/>
              <w:right w:val="single" w:sz="4" w:space="0" w:color="000000"/>
            </w:tcBorders>
          </w:tcPr>
          <w:p w14:paraId="4898DABB"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Ilość miesięcy</w:t>
            </w:r>
          </w:p>
        </w:tc>
        <w:tc>
          <w:tcPr>
            <w:tcW w:w="1134" w:type="dxa"/>
            <w:tcBorders>
              <w:top w:val="single" w:sz="4" w:space="0" w:color="000000"/>
              <w:left w:val="single" w:sz="4" w:space="0" w:color="000000"/>
              <w:bottom w:val="single" w:sz="4" w:space="0" w:color="000000"/>
              <w:right w:val="single" w:sz="4" w:space="0" w:color="000000"/>
            </w:tcBorders>
          </w:tcPr>
          <w:p w14:paraId="2B0C0E1A"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Maksymalna ilość dzieci</w:t>
            </w:r>
          </w:p>
        </w:tc>
        <w:tc>
          <w:tcPr>
            <w:tcW w:w="1134" w:type="dxa"/>
            <w:tcBorders>
              <w:top w:val="single" w:sz="4" w:space="0" w:color="000000"/>
              <w:left w:val="single" w:sz="4" w:space="0" w:color="000000"/>
              <w:bottom w:val="single" w:sz="4" w:space="0" w:color="000000"/>
              <w:right w:val="single" w:sz="4" w:space="0" w:color="000000"/>
            </w:tcBorders>
          </w:tcPr>
          <w:p w14:paraId="0885D0F1" w14:textId="77777777" w:rsidR="00915F3C" w:rsidRPr="00C17207" w:rsidRDefault="00915F3C" w:rsidP="00D86EE5">
            <w:pPr>
              <w:ind w:right="558"/>
              <w:jc w:val="center"/>
              <w:rPr>
                <w:rFonts w:asciiTheme="minorHAnsi" w:hAnsiTheme="minorHAnsi" w:cstheme="minorHAnsi"/>
                <w:b/>
                <w:sz w:val="18"/>
                <w:szCs w:val="18"/>
              </w:rPr>
            </w:pPr>
            <w:r w:rsidRPr="00C17207">
              <w:rPr>
                <w:rFonts w:asciiTheme="minorHAnsi" w:hAnsiTheme="minorHAnsi" w:cstheme="minorHAnsi"/>
                <w:b/>
                <w:sz w:val="18"/>
                <w:szCs w:val="18"/>
              </w:rPr>
              <w:t>razem</w:t>
            </w:r>
          </w:p>
        </w:tc>
      </w:tr>
      <w:tr w:rsidR="00915F3C" w:rsidRPr="00C17207" w14:paraId="24E19580" w14:textId="77777777" w:rsidTr="00D86EE5">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7E2EA88"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74C4245"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2</w:t>
            </w:r>
          </w:p>
        </w:tc>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39702E6"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6DD04"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4</w:t>
            </w:r>
          </w:p>
        </w:tc>
        <w:tc>
          <w:tcPr>
            <w:tcW w:w="992" w:type="dxa"/>
            <w:tcBorders>
              <w:top w:val="single" w:sz="4" w:space="0" w:color="000000"/>
              <w:left w:val="single" w:sz="4" w:space="0" w:color="000000"/>
              <w:bottom w:val="single" w:sz="4" w:space="0" w:color="000000"/>
              <w:right w:val="single" w:sz="4" w:space="0" w:color="000000"/>
            </w:tcBorders>
          </w:tcPr>
          <w:p w14:paraId="5669A36A"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5=3+4</w:t>
            </w:r>
          </w:p>
        </w:tc>
        <w:tc>
          <w:tcPr>
            <w:tcW w:w="1134" w:type="dxa"/>
            <w:tcBorders>
              <w:top w:val="single" w:sz="4" w:space="0" w:color="000000"/>
              <w:left w:val="single" w:sz="4" w:space="0" w:color="000000"/>
              <w:bottom w:val="single" w:sz="4" w:space="0" w:color="000000"/>
              <w:right w:val="single" w:sz="4" w:space="0" w:color="000000"/>
            </w:tcBorders>
          </w:tcPr>
          <w:p w14:paraId="2DAF05DB"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6</w:t>
            </w:r>
          </w:p>
        </w:tc>
        <w:tc>
          <w:tcPr>
            <w:tcW w:w="1134" w:type="dxa"/>
            <w:tcBorders>
              <w:top w:val="single" w:sz="4" w:space="0" w:color="000000"/>
              <w:left w:val="single" w:sz="4" w:space="0" w:color="000000"/>
              <w:bottom w:val="single" w:sz="4" w:space="0" w:color="000000"/>
              <w:right w:val="single" w:sz="4" w:space="0" w:color="000000"/>
            </w:tcBorders>
          </w:tcPr>
          <w:p w14:paraId="2E806F10"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7</w:t>
            </w:r>
          </w:p>
        </w:tc>
        <w:tc>
          <w:tcPr>
            <w:tcW w:w="1134" w:type="dxa"/>
            <w:tcBorders>
              <w:top w:val="single" w:sz="4" w:space="0" w:color="000000"/>
              <w:left w:val="single" w:sz="4" w:space="0" w:color="000000"/>
              <w:bottom w:val="single" w:sz="4" w:space="0" w:color="000000"/>
              <w:right w:val="single" w:sz="4" w:space="0" w:color="000000"/>
            </w:tcBorders>
          </w:tcPr>
          <w:p w14:paraId="10317DC0"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8</w:t>
            </w:r>
          </w:p>
        </w:tc>
        <w:tc>
          <w:tcPr>
            <w:tcW w:w="1134" w:type="dxa"/>
            <w:tcBorders>
              <w:top w:val="single" w:sz="4" w:space="0" w:color="000000"/>
              <w:left w:val="single" w:sz="4" w:space="0" w:color="000000"/>
              <w:bottom w:val="single" w:sz="4" w:space="0" w:color="000000"/>
              <w:right w:val="single" w:sz="4" w:space="0" w:color="000000"/>
            </w:tcBorders>
          </w:tcPr>
          <w:p w14:paraId="55B1E66C" w14:textId="77777777" w:rsidR="00915F3C" w:rsidRPr="00C17207" w:rsidRDefault="00915F3C" w:rsidP="00D86EE5">
            <w:pPr>
              <w:jc w:val="center"/>
              <w:rPr>
                <w:rFonts w:asciiTheme="minorHAnsi" w:hAnsiTheme="minorHAnsi" w:cstheme="minorHAnsi"/>
                <w:b/>
                <w:sz w:val="18"/>
                <w:szCs w:val="18"/>
              </w:rPr>
            </w:pPr>
            <w:r w:rsidRPr="00C17207">
              <w:rPr>
                <w:rFonts w:asciiTheme="minorHAnsi" w:hAnsiTheme="minorHAnsi" w:cstheme="minorHAnsi"/>
                <w:b/>
                <w:sz w:val="18"/>
                <w:szCs w:val="18"/>
              </w:rPr>
              <w:t>9=5x6x7x8</w:t>
            </w:r>
          </w:p>
        </w:tc>
      </w:tr>
      <w:tr w:rsidR="00915F3C" w:rsidRPr="00C17207" w14:paraId="416F8350" w14:textId="77777777" w:rsidTr="00D86EE5">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312849" w14:textId="77777777" w:rsidR="00915F3C" w:rsidRPr="00C17207" w:rsidRDefault="00915F3C" w:rsidP="00D86EE5">
            <w:pPr>
              <w:jc w:val="center"/>
              <w:rPr>
                <w:rFonts w:asciiTheme="minorHAnsi" w:hAnsiTheme="minorHAnsi" w:cstheme="minorHAnsi"/>
                <w:sz w:val="18"/>
                <w:szCs w:val="18"/>
              </w:rPr>
            </w:pPr>
            <w:r w:rsidRPr="00C17207">
              <w:rPr>
                <w:rFonts w:asciiTheme="minorHAnsi" w:hAnsiTheme="minorHAnsi" w:cstheme="minorHAnsi"/>
                <w:sz w:val="18"/>
                <w:szCs w:val="18"/>
              </w:rPr>
              <w:t>1</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1E38216" w14:textId="77777777" w:rsidR="00915F3C" w:rsidRPr="00C17207" w:rsidRDefault="00915F3C" w:rsidP="00D86EE5">
            <w:pPr>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00272B6" w14:textId="77777777" w:rsidR="00915F3C" w:rsidRPr="00C17207" w:rsidRDefault="00915F3C" w:rsidP="00D86EE5">
            <w:pPr>
              <w:jc w:val="center"/>
              <w:rPr>
                <w:rFonts w:asciiTheme="minorHAnsi" w:hAnsiTheme="minorHAnsi" w:cstheme="minorHAnsi"/>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F79F76" w14:textId="77777777" w:rsidR="00915F3C" w:rsidRPr="00C17207" w:rsidRDefault="00915F3C" w:rsidP="00D86EE5">
            <w:pPr>
              <w:jc w:val="center"/>
              <w:rPr>
                <w:rFonts w:asciiTheme="minorHAnsi" w:hAnsiTheme="minorHAnsi" w:cstheme="minorHAnsi"/>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3EAD48B6" w14:textId="77777777" w:rsidR="00915F3C" w:rsidRPr="00C17207" w:rsidRDefault="00915F3C" w:rsidP="00D86EE5">
            <w:pPr>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8CB359A" w14:textId="77777777" w:rsidR="00915F3C" w:rsidRPr="00C17207" w:rsidRDefault="00915F3C" w:rsidP="00D86EE5">
            <w:pPr>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6D4135C" w14:textId="77777777" w:rsidR="00915F3C" w:rsidRPr="00C17207" w:rsidRDefault="00915F3C" w:rsidP="00D86EE5">
            <w:pPr>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0F79606" w14:textId="77777777" w:rsidR="00915F3C" w:rsidRPr="00C17207" w:rsidRDefault="00915F3C" w:rsidP="00D86EE5">
            <w:pPr>
              <w:tabs>
                <w:tab w:val="left" w:pos="435"/>
              </w:tabs>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454349B5" w14:textId="77777777" w:rsidR="00915F3C" w:rsidRPr="00C17207" w:rsidRDefault="00915F3C" w:rsidP="00D86EE5">
            <w:pPr>
              <w:tabs>
                <w:tab w:val="left" w:pos="488"/>
              </w:tabs>
              <w:jc w:val="center"/>
              <w:rPr>
                <w:rFonts w:asciiTheme="minorHAnsi" w:hAnsiTheme="minorHAnsi" w:cstheme="minorHAnsi"/>
                <w:sz w:val="18"/>
                <w:szCs w:val="18"/>
              </w:rPr>
            </w:pPr>
          </w:p>
        </w:tc>
      </w:tr>
      <w:tr w:rsidR="00915F3C" w:rsidRPr="00C17207" w14:paraId="1137EC62" w14:textId="77777777" w:rsidTr="00D86EE5">
        <w:tc>
          <w:tcPr>
            <w:tcW w:w="54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E0D76BE" w14:textId="77777777" w:rsidR="00915F3C" w:rsidRPr="00C17207" w:rsidRDefault="00915F3C" w:rsidP="00D86EE5">
            <w:pPr>
              <w:jc w:val="center"/>
              <w:rPr>
                <w:rFonts w:asciiTheme="minorHAnsi" w:hAnsiTheme="minorHAnsi" w:cstheme="minorHAnsi"/>
                <w:sz w:val="18"/>
                <w:szCs w:val="18"/>
              </w:rPr>
            </w:pPr>
            <w:r w:rsidRPr="00C17207">
              <w:rPr>
                <w:rFonts w:asciiTheme="minorHAnsi" w:hAnsiTheme="minorHAnsi" w:cstheme="minorHAnsi"/>
                <w:sz w:val="18"/>
                <w:szCs w:val="18"/>
              </w:rPr>
              <w:t>2</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5913955" w14:textId="77777777" w:rsidR="00915F3C" w:rsidRPr="00C17207" w:rsidRDefault="00915F3C" w:rsidP="00D86EE5">
            <w:pPr>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513157" w14:textId="77777777" w:rsidR="00915F3C" w:rsidRPr="00C17207" w:rsidRDefault="00915F3C" w:rsidP="00D86EE5">
            <w:pPr>
              <w:jc w:val="center"/>
              <w:rPr>
                <w:rFonts w:asciiTheme="minorHAnsi" w:hAnsiTheme="minorHAnsi" w:cstheme="minorHAnsi"/>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DED109" w14:textId="77777777" w:rsidR="00915F3C" w:rsidRPr="00C17207" w:rsidRDefault="00915F3C" w:rsidP="00D86EE5">
            <w:pPr>
              <w:jc w:val="center"/>
              <w:rPr>
                <w:rFonts w:asciiTheme="minorHAnsi" w:hAnsiTheme="minorHAnsi" w:cstheme="minorHAnsi"/>
                <w:sz w:val="18"/>
                <w:szCs w:val="18"/>
              </w:rPr>
            </w:pPr>
          </w:p>
        </w:tc>
        <w:tc>
          <w:tcPr>
            <w:tcW w:w="992" w:type="dxa"/>
            <w:tcBorders>
              <w:top w:val="single" w:sz="4" w:space="0" w:color="000000"/>
              <w:left w:val="single" w:sz="4" w:space="0" w:color="000000"/>
              <w:bottom w:val="single" w:sz="4" w:space="0" w:color="000000"/>
              <w:right w:val="single" w:sz="4" w:space="0" w:color="000000"/>
            </w:tcBorders>
          </w:tcPr>
          <w:p w14:paraId="47063EFB" w14:textId="77777777" w:rsidR="00915F3C" w:rsidRPr="00C17207" w:rsidRDefault="00915F3C" w:rsidP="00D86EE5">
            <w:pPr>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55AAEE8F" w14:textId="77777777" w:rsidR="00915F3C" w:rsidRPr="00C17207" w:rsidRDefault="00915F3C" w:rsidP="00D86EE5">
            <w:pPr>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98ED9D0" w14:textId="77777777" w:rsidR="00915F3C" w:rsidRPr="00C17207" w:rsidRDefault="00915F3C" w:rsidP="00D86EE5">
            <w:pPr>
              <w:tabs>
                <w:tab w:val="left" w:pos="413"/>
              </w:tabs>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1846CFB1" w14:textId="77777777" w:rsidR="00915F3C" w:rsidRPr="00C17207" w:rsidRDefault="00915F3C" w:rsidP="00D86EE5">
            <w:pPr>
              <w:tabs>
                <w:tab w:val="left" w:pos="435"/>
              </w:tabs>
              <w:jc w:val="center"/>
              <w:rPr>
                <w:rFonts w:asciiTheme="minorHAnsi" w:hAnsiTheme="minorHAnsi" w:cstheme="minorHAnsi"/>
                <w:sz w:val="18"/>
                <w:szCs w:val="18"/>
              </w:rPr>
            </w:pPr>
          </w:p>
        </w:tc>
        <w:tc>
          <w:tcPr>
            <w:tcW w:w="1134" w:type="dxa"/>
            <w:tcBorders>
              <w:top w:val="single" w:sz="4" w:space="0" w:color="000000"/>
              <w:left w:val="single" w:sz="4" w:space="0" w:color="000000"/>
              <w:bottom w:val="single" w:sz="4" w:space="0" w:color="000000"/>
              <w:right w:val="single" w:sz="4" w:space="0" w:color="000000"/>
            </w:tcBorders>
          </w:tcPr>
          <w:p w14:paraId="6F9A6595" w14:textId="77777777" w:rsidR="00915F3C" w:rsidRPr="00C17207" w:rsidRDefault="00915F3C" w:rsidP="00D86EE5">
            <w:pPr>
              <w:jc w:val="center"/>
              <w:rPr>
                <w:rFonts w:asciiTheme="minorHAnsi" w:hAnsiTheme="minorHAnsi" w:cstheme="minorHAnsi"/>
                <w:sz w:val="18"/>
                <w:szCs w:val="18"/>
              </w:rPr>
            </w:pPr>
          </w:p>
        </w:tc>
      </w:tr>
      <w:tr w:rsidR="00915F3C" w:rsidRPr="00C17207" w14:paraId="63C73E85" w14:textId="77777777" w:rsidTr="00D86EE5">
        <w:tc>
          <w:tcPr>
            <w:tcW w:w="862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742AC5" w14:textId="77777777" w:rsidR="00915F3C" w:rsidRPr="00C17207" w:rsidRDefault="00915F3C" w:rsidP="00D86EE5">
            <w:pPr>
              <w:rPr>
                <w:rFonts w:asciiTheme="minorHAnsi" w:hAnsiTheme="minorHAnsi" w:cstheme="minorHAnsi"/>
                <w:b/>
                <w:sz w:val="18"/>
                <w:szCs w:val="18"/>
              </w:rPr>
            </w:pPr>
            <w:r w:rsidRPr="00C17207">
              <w:rPr>
                <w:rFonts w:asciiTheme="minorHAnsi" w:hAnsiTheme="minorHAnsi" w:cstheme="minorHAnsi"/>
                <w:b/>
                <w:sz w:val="18"/>
                <w:szCs w:val="18"/>
              </w:rPr>
              <w:t xml:space="preserve">                                                                                                                                                                                                                             RAZEM </w:t>
            </w:r>
          </w:p>
        </w:tc>
        <w:tc>
          <w:tcPr>
            <w:tcW w:w="1134" w:type="dxa"/>
            <w:tcBorders>
              <w:top w:val="single" w:sz="4" w:space="0" w:color="000000"/>
              <w:left w:val="single" w:sz="4" w:space="0" w:color="000000"/>
              <w:bottom w:val="single" w:sz="4" w:space="0" w:color="000000"/>
              <w:right w:val="single" w:sz="4" w:space="0" w:color="000000"/>
            </w:tcBorders>
          </w:tcPr>
          <w:p w14:paraId="68997FC3" w14:textId="77777777" w:rsidR="00915F3C" w:rsidRPr="00C17207" w:rsidRDefault="00915F3C" w:rsidP="00D86EE5">
            <w:pPr>
              <w:rPr>
                <w:rFonts w:asciiTheme="minorHAnsi" w:hAnsiTheme="minorHAnsi" w:cstheme="minorHAnsi"/>
                <w:b/>
                <w:sz w:val="18"/>
                <w:szCs w:val="18"/>
              </w:rPr>
            </w:pPr>
          </w:p>
        </w:tc>
      </w:tr>
    </w:tbl>
    <w:p w14:paraId="6DB6569F" w14:textId="77777777" w:rsidR="00915F3C" w:rsidRPr="00C17207" w:rsidRDefault="00915F3C" w:rsidP="00915F3C">
      <w:pPr>
        <w:ind w:left="426"/>
        <w:jc w:val="both"/>
        <w:rPr>
          <w:rFonts w:asciiTheme="minorHAnsi" w:hAnsiTheme="minorHAnsi" w:cstheme="minorHAnsi"/>
          <w:sz w:val="18"/>
          <w:szCs w:val="18"/>
        </w:rPr>
      </w:pPr>
    </w:p>
    <w:p w14:paraId="56983000" w14:textId="77777777" w:rsidR="00915F3C" w:rsidRPr="00C17207" w:rsidRDefault="00915F3C" w:rsidP="00915F3C">
      <w:pPr>
        <w:widowControl w:val="0"/>
        <w:suppressAutoHyphens/>
        <w:ind w:left="284" w:hanging="284"/>
        <w:jc w:val="both"/>
        <w:rPr>
          <w:rFonts w:asciiTheme="minorHAnsi" w:eastAsia="SimSun" w:hAnsiTheme="minorHAnsi" w:cstheme="minorHAnsi"/>
          <w:kern w:val="2"/>
          <w:sz w:val="18"/>
          <w:szCs w:val="18"/>
          <w:lang w:eastAsia="hi-IN" w:bidi="hi-IN"/>
        </w:rPr>
      </w:pPr>
      <w:r w:rsidRPr="00C17207">
        <w:rPr>
          <w:rFonts w:asciiTheme="minorHAnsi" w:hAnsiTheme="minorHAnsi" w:cstheme="minorHAnsi"/>
          <w:sz w:val="18"/>
          <w:szCs w:val="18"/>
        </w:rPr>
        <w:t>2.</w:t>
      </w:r>
      <w:r w:rsidRPr="00C17207">
        <w:rPr>
          <w:rFonts w:asciiTheme="minorHAnsi" w:hAnsiTheme="minorHAnsi" w:cstheme="minorHAnsi"/>
          <w:sz w:val="18"/>
          <w:szCs w:val="18"/>
        </w:rPr>
        <w:tab/>
      </w:r>
      <w:r w:rsidRPr="00C17207">
        <w:rPr>
          <w:rFonts w:asciiTheme="minorHAnsi" w:eastAsia="SimSun" w:hAnsiTheme="minorHAnsi" w:cstheme="minorHAnsi"/>
          <w:kern w:val="2"/>
          <w:sz w:val="18"/>
          <w:szCs w:val="18"/>
          <w:lang w:eastAsia="hi-IN" w:bidi="hi-IN"/>
        </w:rPr>
        <w:t>Powyższe ceny nie ulegną zmianie przez okres trwania umowy.</w:t>
      </w:r>
    </w:p>
    <w:p w14:paraId="2776492B" w14:textId="77777777" w:rsidR="00915F3C" w:rsidRPr="00C17207" w:rsidRDefault="00915F3C" w:rsidP="00915F3C">
      <w:pPr>
        <w:widowControl w:val="0"/>
        <w:suppressAutoHyphens/>
        <w:autoSpaceDE w:val="0"/>
        <w:ind w:left="284" w:hanging="284"/>
        <w:jc w:val="both"/>
        <w:rPr>
          <w:rFonts w:asciiTheme="minorHAnsi" w:eastAsia="SimSun" w:hAnsiTheme="minorHAnsi" w:cstheme="minorHAnsi"/>
          <w:kern w:val="2"/>
          <w:sz w:val="18"/>
          <w:szCs w:val="18"/>
          <w:lang w:eastAsia="hi-IN" w:bidi="hi-IN"/>
        </w:rPr>
      </w:pPr>
      <w:r w:rsidRPr="00C17207">
        <w:rPr>
          <w:rFonts w:asciiTheme="minorHAnsi" w:eastAsia="SimSun" w:hAnsiTheme="minorHAnsi" w:cstheme="minorHAnsi"/>
          <w:kern w:val="2"/>
          <w:sz w:val="18"/>
          <w:szCs w:val="18"/>
          <w:lang w:eastAsia="hi-IN" w:bidi="hi-IN"/>
        </w:rPr>
        <w:t>3.</w:t>
      </w:r>
      <w:r w:rsidRPr="00C17207">
        <w:rPr>
          <w:rFonts w:asciiTheme="minorHAnsi" w:eastAsia="SimSun" w:hAnsiTheme="minorHAnsi" w:cstheme="minorHAnsi"/>
          <w:kern w:val="2"/>
          <w:sz w:val="18"/>
          <w:szCs w:val="18"/>
          <w:lang w:eastAsia="hi-IN" w:bidi="hi-IN"/>
        </w:rPr>
        <w:tab/>
        <w:t xml:space="preserve">Wykonawca ma prawo wystawić fakturę za dany  miesiąc kalendarzowy po zakończeniu tego miesiąca i    uzgodnieniu ilości wydanych posiłków i po podpisaniu przez Zamawiającego protokołu odbioru. </w:t>
      </w:r>
    </w:p>
    <w:p w14:paraId="7FE1AFF0" w14:textId="77777777" w:rsidR="00915F3C" w:rsidRPr="00C17207" w:rsidRDefault="00915F3C" w:rsidP="00915F3C">
      <w:pPr>
        <w:widowControl w:val="0"/>
        <w:suppressAutoHyphens/>
        <w:autoSpaceDE w:val="0"/>
        <w:ind w:left="284" w:hanging="284"/>
        <w:jc w:val="both"/>
        <w:rPr>
          <w:rFonts w:asciiTheme="minorHAnsi" w:eastAsia="SimSun" w:hAnsiTheme="minorHAnsi" w:cstheme="minorHAnsi"/>
          <w:kern w:val="2"/>
          <w:sz w:val="18"/>
          <w:szCs w:val="18"/>
          <w:lang w:eastAsia="hi-IN" w:bidi="hi-IN"/>
        </w:rPr>
      </w:pPr>
      <w:r w:rsidRPr="00C17207">
        <w:rPr>
          <w:rFonts w:asciiTheme="minorHAnsi" w:eastAsia="SimSun" w:hAnsiTheme="minorHAnsi" w:cstheme="minorHAnsi"/>
          <w:kern w:val="2"/>
          <w:sz w:val="18"/>
          <w:szCs w:val="18"/>
          <w:lang w:eastAsia="hi-IN" w:bidi="hi-IN"/>
        </w:rPr>
        <w:t>4.</w:t>
      </w:r>
      <w:r w:rsidRPr="00C17207">
        <w:rPr>
          <w:rFonts w:asciiTheme="minorHAnsi" w:eastAsia="SimSun" w:hAnsiTheme="minorHAnsi" w:cstheme="minorHAnsi"/>
          <w:kern w:val="2"/>
          <w:sz w:val="18"/>
          <w:szCs w:val="18"/>
          <w:lang w:eastAsia="hi-IN" w:bidi="hi-IN"/>
        </w:rPr>
        <w:tab/>
        <w:t xml:space="preserve">Wartość faktury będzie ustalana na podstawie iloczynu ilości miesięcznie dostarczonych porcji i ich ceny jednostkowej </w:t>
      </w:r>
      <w:r w:rsidRPr="00C17207">
        <w:rPr>
          <w:rFonts w:asciiTheme="minorHAnsi" w:eastAsia="SimSun" w:hAnsiTheme="minorHAnsi" w:cstheme="minorHAnsi"/>
          <w:kern w:val="2"/>
          <w:sz w:val="18"/>
          <w:szCs w:val="18"/>
          <w:lang w:eastAsia="hi-IN" w:bidi="hi-IN"/>
        </w:rPr>
        <w:lastRenderedPageBreak/>
        <w:t>określonej w ust.1.</w:t>
      </w:r>
    </w:p>
    <w:p w14:paraId="102788AB" w14:textId="77777777" w:rsidR="00915F3C" w:rsidRPr="00C17207" w:rsidRDefault="00915F3C" w:rsidP="00915F3C">
      <w:pPr>
        <w:widowControl w:val="0"/>
        <w:suppressAutoHyphens/>
        <w:autoSpaceDE w:val="0"/>
        <w:ind w:left="284" w:hanging="284"/>
        <w:rPr>
          <w:rFonts w:asciiTheme="minorHAnsi" w:eastAsia="SimSun" w:hAnsiTheme="minorHAnsi" w:cstheme="minorHAnsi"/>
          <w:kern w:val="2"/>
          <w:sz w:val="18"/>
          <w:szCs w:val="18"/>
          <w:lang w:eastAsia="hi-IN" w:bidi="hi-IN"/>
        </w:rPr>
      </w:pPr>
      <w:r w:rsidRPr="00C17207">
        <w:rPr>
          <w:rFonts w:asciiTheme="minorHAnsi" w:eastAsia="SimSun" w:hAnsiTheme="minorHAnsi" w:cstheme="minorHAnsi"/>
          <w:kern w:val="2"/>
          <w:sz w:val="18"/>
          <w:szCs w:val="18"/>
          <w:lang w:eastAsia="hi-IN" w:bidi="hi-IN"/>
        </w:rPr>
        <w:t>5.</w:t>
      </w:r>
      <w:r w:rsidRPr="00C17207">
        <w:rPr>
          <w:rFonts w:asciiTheme="minorHAnsi" w:eastAsia="SimSun" w:hAnsiTheme="minorHAnsi" w:cstheme="minorHAnsi"/>
          <w:kern w:val="2"/>
          <w:sz w:val="18"/>
          <w:szCs w:val="18"/>
          <w:lang w:eastAsia="hi-IN" w:bidi="hi-IN"/>
        </w:rPr>
        <w:tab/>
        <w:t xml:space="preserve">Za opóźnienie  w  zapłacie wynagrodzenia, Wykonawcy przysługują odsetki w wysokości ustawowej, za opóźnienie. </w:t>
      </w:r>
    </w:p>
    <w:p w14:paraId="57B2D2F9" w14:textId="77777777" w:rsidR="00915F3C" w:rsidRPr="00C17207" w:rsidRDefault="00915F3C" w:rsidP="00915F3C">
      <w:pPr>
        <w:widowControl w:val="0"/>
        <w:suppressAutoHyphens/>
        <w:autoSpaceDE w:val="0"/>
        <w:ind w:left="284" w:hanging="284"/>
        <w:rPr>
          <w:rFonts w:asciiTheme="minorHAnsi" w:eastAsia="SimSun" w:hAnsiTheme="minorHAnsi" w:cstheme="minorHAnsi"/>
          <w:kern w:val="2"/>
          <w:sz w:val="18"/>
          <w:szCs w:val="18"/>
          <w:lang w:eastAsia="hi-IN" w:bidi="hi-IN"/>
        </w:rPr>
      </w:pPr>
      <w:r w:rsidRPr="00C17207">
        <w:rPr>
          <w:rFonts w:asciiTheme="minorHAnsi" w:eastAsia="SimSun" w:hAnsiTheme="minorHAnsi" w:cstheme="minorHAnsi"/>
          <w:kern w:val="2"/>
          <w:sz w:val="18"/>
          <w:szCs w:val="18"/>
          <w:lang w:eastAsia="hi-IN" w:bidi="hi-IN"/>
        </w:rPr>
        <w:t xml:space="preserve">6.    Zamawiający dokona zapłaty należności za wykonaną usługę w terminie do 21 dni od daty otrzymania prawidłowo wystawionej faktury, na konto Wykonawcy wskazane w fakturze. </w:t>
      </w:r>
    </w:p>
    <w:p w14:paraId="025485E9" w14:textId="77777777" w:rsidR="00915F3C" w:rsidRPr="00C17207" w:rsidRDefault="00915F3C" w:rsidP="00915F3C">
      <w:pPr>
        <w:widowControl w:val="0"/>
        <w:suppressAutoHyphens/>
        <w:autoSpaceDE w:val="0"/>
        <w:ind w:left="284" w:hanging="284"/>
        <w:rPr>
          <w:rFonts w:asciiTheme="minorHAnsi" w:eastAsia="SimSun" w:hAnsiTheme="minorHAnsi" w:cstheme="minorHAnsi"/>
          <w:kern w:val="2"/>
          <w:sz w:val="18"/>
          <w:szCs w:val="18"/>
          <w:lang w:eastAsia="hi-IN" w:bidi="hi-IN"/>
        </w:rPr>
      </w:pPr>
      <w:r w:rsidRPr="00C17207">
        <w:rPr>
          <w:rFonts w:asciiTheme="minorHAnsi" w:eastAsia="SimSun" w:hAnsiTheme="minorHAnsi" w:cstheme="minorHAnsi"/>
          <w:kern w:val="2"/>
          <w:sz w:val="18"/>
          <w:szCs w:val="18"/>
          <w:lang w:eastAsia="hi-IN" w:bidi="hi-IN"/>
        </w:rPr>
        <w:t>7.    Wykonawcy nie przysługują żadne roszczenia z tytułu wykonania umowy w zakresie mniejszym niż podane wartości maksymalne dotyczące ilości posiłków i wartości zamówienia.</w:t>
      </w:r>
    </w:p>
    <w:p w14:paraId="7F572CDA" w14:textId="77777777" w:rsidR="00915F3C" w:rsidRPr="00C17207" w:rsidRDefault="00915F3C" w:rsidP="00915F3C">
      <w:pPr>
        <w:tabs>
          <w:tab w:val="left" w:pos="284"/>
        </w:tabs>
        <w:jc w:val="center"/>
        <w:rPr>
          <w:rFonts w:asciiTheme="minorHAnsi" w:hAnsiTheme="minorHAnsi" w:cstheme="minorHAnsi"/>
          <w:b/>
          <w:sz w:val="18"/>
          <w:szCs w:val="18"/>
        </w:rPr>
      </w:pPr>
      <w:r w:rsidRPr="00C17207">
        <w:rPr>
          <w:rFonts w:asciiTheme="minorHAnsi" w:hAnsiTheme="minorHAnsi" w:cstheme="minorHAnsi"/>
          <w:b/>
          <w:sz w:val="18"/>
          <w:szCs w:val="18"/>
        </w:rPr>
        <w:t>§ 5</w:t>
      </w:r>
      <w:r w:rsidRPr="00C17207">
        <w:rPr>
          <w:rFonts w:asciiTheme="minorHAnsi" w:hAnsiTheme="minorHAnsi" w:cstheme="minorHAnsi"/>
          <w:b/>
          <w:sz w:val="18"/>
          <w:szCs w:val="18"/>
        </w:rPr>
        <w:br/>
        <w:t>OSOBY ODPOWIEDZIALNE ZA REALIZACJĘ UMOWY</w:t>
      </w:r>
    </w:p>
    <w:p w14:paraId="4E6097D0" w14:textId="77777777" w:rsidR="00915F3C" w:rsidRPr="00C17207" w:rsidRDefault="00915F3C" w:rsidP="00915F3C">
      <w:pPr>
        <w:rPr>
          <w:rFonts w:asciiTheme="minorHAnsi" w:hAnsiTheme="minorHAnsi" w:cstheme="minorHAnsi"/>
          <w:sz w:val="18"/>
          <w:szCs w:val="18"/>
        </w:rPr>
      </w:pPr>
      <w:r w:rsidRPr="00C17207">
        <w:rPr>
          <w:rFonts w:asciiTheme="minorHAnsi" w:hAnsiTheme="minorHAnsi" w:cstheme="minorHAnsi"/>
          <w:sz w:val="18"/>
          <w:szCs w:val="18"/>
        </w:rPr>
        <w:t>Nadzór nad realizacją umowy, ze strony Wykonawcy pełni ...................., nr telefony, adres e- mail: ........... a  ze  strony Zamawiającego ............................, nr telefonu.................., adres e-mail..............</w:t>
      </w:r>
    </w:p>
    <w:p w14:paraId="05352094" w14:textId="77777777" w:rsidR="00915F3C" w:rsidRPr="00C17207" w:rsidRDefault="00915F3C" w:rsidP="00915F3C">
      <w:pPr>
        <w:jc w:val="center"/>
        <w:rPr>
          <w:rFonts w:asciiTheme="minorHAnsi" w:hAnsiTheme="minorHAnsi" w:cstheme="minorHAnsi"/>
          <w:b/>
          <w:bCs/>
          <w:sz w:val="18"/>
          <w:szCs w:val="18"/>
        </w:rPr>
      </w:pPr>
      <w:r w:rsidRPr="00C17207">
        <w:rPr>
          <w:rFonts w:asciiTheme="minorHAnsi" w:hAnsiTheme="minorHAnsi" w:cstheme="minorHAnsi"/>
          <w:b/>
          <w:sz w:val="18"/>
          <w:szCs w:val="18"/>
        </w:rPr>
        <w:t>§ 6</w:t>
      </w:r>
      <w:r w:rsidRPr="00C17207">
        <w:rPr>
          <w:rFonts w:asciiTheme="minorHAnsi" w:hAnsiTheme="minorHAnsi" w:cstheme="minorHAnsi"/>
          <w:b/>
          <w:sz w:val="18"/>
          <w:szCs w:val="18"/>
        </w:rPr>
        <w:br/>
      </w:r>
      <w:r w:rsidRPr="00C17207">
        <w:rPr>
          <w:rFonts w:asciiTheme="minorHAnsi" w:hAnsiTheme="minorHAnsi" w:cstheme="minorHAnsi"/>
          <w:b/>
          <w:bCs/>
          <w:sz w:val="18"/>
          <w:szCs w:val="18"/>
        </w:rPr>
        <w:t>ZAKRES UMOWY I ZOBOWIĄZANIA WYKONAWCY.</w:t>
      </w:r>
    </w:p>
    <w:p w14:paraId="622F704E" w14:textId="77777777" w:rsidR="00915F3C" w:rsidRPr="00C17207" w:rsidRDefault="00915F3C" w:rsidP="00915F3C">
      <w:pPr>
        <w:suppressAutoHyphens/>
        <w:ind w:left="284" w:hanging="284"/>
        <w:jc w:val="both"/>
        <w:rPr>
          <w:rFonts w:asciiTheme="minorHAnsi" w:hAnsiTheme="minorHAnsi" w:cstheme="minorHAnsi"/>
          <w:sz w:val="18"/>
          <w:szCs w:val="18"/>
          <w:lang w:eastAsia="ar-SA"/>
        </w:rPr>
      </w:pPr>
      <w:r w:rsidRPr="00C17207">
        <w:rPr>
          <w:rFonts w:asciiTheme="minorHAnsi" w:hAnsiTheme="minorHAnsi" w:cstheme="minorHAnsi"/>
          <w:sz w:val="18"/>
          <w:szCs w:val="18"/>
          <w:lang w:eastAsia="ar-SA"/>
        </w:rPr>
        <w:t>1.    Usługa winna być realizowana zgodnie ze Specyfikacją Warunków Zamówienia w szczególności Opisem  przedmiotu zamówienia oraz ofertą Wykonawcy stanowiącymi załączniki do niniejszej umowy.</w:t>
      </w:r>
    </w:p>
    <w:p w14:paraId="50F4566C" w14:textId="69FE97B3" w:rsidR="00915F3C" w:rsidRPr="00C17207" w:rsidRDefault="00915F3C" w:rsidP="00915F3C">
      <w:pPr>
        <w:numPr>
          <w:ilvl w:val="3"/>
          <w:numId w:val="59"/>
        </w:numPr>
        <w:tabs>
          <w:tab w:val="clear" w:pos="2880"/>
          <w:tab w:val="num" w:pos="426"/>
        </w:tabs>
        <w:suppressAutoHyphens/>
        <w:ind w:left="284" w:hanging="284"/>
        <w:jc w:val="both"/>
        <w:rPr>
          <w:rFonts w:asciiTheme="minorHAnsi" w:hAnsiTheme="minorHAnsi" w:cstheme="minorHAnsi"/>
          <w:sz w:val="18"/>
          <w:szCs w:val="18"/>
          <w:lang w:eastAsia="ar-SA"/>
        </w:rPr>
      </w:pPr>
      <w:r w:rsidRPr="00C17207">
        <w:rPr>
          <w:rFonts w:asciiTheme="minorHAnsi" w:hAnsiTheme="minorHAnsi" w:cstheme="minorHAnsi"/>
          <w:sz w:val="18"/>
          <w:szCs w:val="18"/>
        </w:rPr>
        <w:t>Przy przygotowywaniu posiłków Wykonawca zobowiązany jest uwzględniać w szczególności normy określone w ustawie o bezpieczeństwie żywności i żywienia z dnia 25 sierpnia 2006 r. (tekst jednolity Dz.U. 202</w:t>
      </w:r>
      <w:r w:rsidR="008B30F7">
        <w:rPr>
          <w:rFonts w:asciiTheme="minorHAnsi" w:hAnsiTheme="minorHAnsi" w:cstheme="minorHAnsi"/>
          <w:sz w:val="18"/>
          <w:szCs w:val="18"/>
        </w:rPr>
        <w:t>3</w:t>
      </w:r>
      <w:r w:rsidRPr="00C17207">
        <w:rPr>
          <w:rFonts w:asciiTheme="minorHAnsi" w:hAnsiTheme="minorHAnsi" w:cstheme="minorHAnsi"/>
          <w:sz w:val="18"/>
          <w:szCs w:val="18"/>
        </w:rPr>
        <w:t xml:space="preserve"> poz. </w:t>
      </w:r>
      <w:r w:rsidR="008B30F7">
        <w:rPr>
          <w:rFonts w:asciiTheme="minorHAnsi" w:hAnsiTheme="minorHAnsi" w:cstheme="minorHAnsi"/>
          <w:sz w:val="18"/>
          <w:szCs w:val="18"/>
        </w:rPr>
        <w:t>1448</w:t>
      </w:r>
      <w:r w:rsidRPr="00C17207">
        <w:rPr>
          <w:rFonts w:asciiTheme="minorHAnsi" w:hAnsiTheme="minorHAnsi" w:cstheme="minorHAnsi"/>
          <w:sz w:val="18"/>
          <w:szCs w:val="18"/>
        </w:rPr>
        <w:t xml:space="preserve">) oraz </w:t>
      </w:r>
      <w:r w:rsidRPr="00C17207">
        <w:rPr>
          <w:rFonts w:asciiTheme="minorHAnsi" w:hAnsiTheme="minorHAnsi" w:cstheme="minorHAnsi"/>
          <w:sz w:val="18"/>
          <w:szCs w:val="18"/>
          <w:shd w:val="clear" w:color="auto" w:fill="FFFFFF"/>
        </w:rPr>
        <w:t>rozporządzeniu Ministra Zdrowia z dnia 26.07.2016 r. w sprawie grup środków spożywczych przeznaczonych do sprzedaży dzieciom i młodzieży w jednostkach systemu oświaty oraz wymagań, jakie muszą spełnić środki spożywcze stosowane w ramach żywienia zbiorowego dzieci i młodzieży w tych jednostkach (Dz. U. z 2016 r. poz. 1154).</w:t>
      </w:r>
    </w:p>
    <w:p w14:paraId="22DEA2ED" w14:textId="77777777" w:rsidR="00915F3C" w:rsidRPr="00C17207" w:rsidRDefault="00915F3C" w:rsidP="00915F3C">
      <w:pPr>
        <w:jc w:val="center"/>
        <w:rPr>
          <w:rFonts w:asciiTheme="minorHAnsi" w:hAnsiTheme="minorHAnsi" w:cstheme="minorHAnsi"/>
          <w:b/>
          <w:bCs/>
          <w:sz w:val="18"/>
          <w:szCs w:val="18"/>
          <w:lang w:eastAsia="ar-SA"/>
        </w:rPr>
      </w:pPr>
      <w:r w:rsidRPr="00C17207">
        <w:rPr>
          <w:rFonts w:asciiTheme="minorHAnsi" w:hAnsiTheme="minorHAnsi" w:cstheme="minorHAnsi"/>
          <w:b/>
          <w:bCs/>
          <w:sz w:val="18"/>
          <w:szCs w:val="18"/>
          <w:lang w:eastAsia="ar-SA"/>
        </w:rPr>
        <w:t>§ 7</w:t>
      </w:r>
    </w:p>
    <w:p w14:paraId="521D128C" w14:textId="77777777" w:rsidR="00915F3C" w:rsidRPr="00C17207" w:rsidRDefault="00915F3C" w:rsidP="00915F3C">
      <w:pPr>
        <w:autoSpaceDE w:val="0"/>
        <w:autoSpaceDN w:val="0"/>
        <w:adjustRightInd w:val="0"/>
        <w:jc w:val="center"/>
        <w:rPr>
          <w:rFonts w:asciiTheme="minorHAnsi" w:hAnsiTheme="minorHAnsi" w:cstheme="minorHAnsi"/>
          <w:b/>
          <w:sz w:val="18"/>
          <w:szCs w:val="18"/>
        </w:rPr>
      </w:pPr>
      <w:r w:rsidRPr="00C17207">
        <w:rPr>
          <w:rFonts w:asciiTheme="minorHAnsi" w:hAnsiTheme="minorHAnsi" w:cstheme="minorHAnsi"/>
          <w:b/>
          <w:sz w:val="18"/>
          <w:szCs w:val="18"/>
        </w:rPr>
        <w:t>Zatrudnienie na umowę o pracę</w:t>
      </w:r>
    </w:p>
    <w:p w14:paraId="405D6465" w14:textId="77777777" w:rsidR="00915F3C" w:rsidRPr="00C17207" w:rsidRDefault="00915F3C" w:rsidP="00915F3C">
      <w:pPr>
        <w:numPr>
          <w:ilvl w:val="0"/>
          <w:numId w:val="61"/>
        </w:numPr>
        <w:autoSpaceDE w:val="0"/>
        <w:autoSpaceDN w:val="0"/>
        <w:adjustRightInd w:val="0"/>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 xml:space="preserve">Do obowiązków Wykonawcy należy zapewnienie zatrudnienia na podstawie umowy o pracę osób uczestniczących w realizacji przedmiotu umowy do czynności wskazanych przez Zamawiającego w Opisie Przedmiotu Zamówienia, w całym okresie obowiązywania umowy oraz poinformowanie pracowników o uprawnieniach Zamawiającego, o których mowa w ust. 3, tj. kontroli zatrudnienia na terenie realizacji zamówienia i obowiązku poddania się takiej kontroli. </w:t>
      </w:r>
    </w:p>
    <w:p w14:paraId="59E140DF" w14:textId="77777777" w:rsidR="00915F3C" w:rsidRPr="00C17207" w:rsidRDefault="00915F3C" w:rsidP="00915F3C">
      <w:pPr>
        <w:numPr>
          <w:ilvl w:val="0"/>
          <w:numId w:val="61"/>
        </w:numPr>
        <w:autoSpaceDE w:val="0"/>
        <w:autoSpaceDN w:val="0"/>
        <w:adjustRightInd w:val="0"/>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Obowiązek określony w ust. 1 dotyczy także Podwykonawców. Wykonawca jest zobowiązany zawrzeć w każdej umowie o podwykonawstwo stosowne zapisy w ww. zakresie.</w:t>
      </w:r>
    </w:p>
    <w:p w14:paraId="31827E1C" w14:textId="77777777" w:rsidR="00915F3C" w:rsidRPr="00C17207" w:rsidRDefault="00915F3C" w:rsidP="00915F3C">
      <w:pPr>
        <w:numPr>
          <w:ilvl w:val="0"/>
          <w:numId w:val="61"/>
        </w:numPr>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Wykonawca zobowiązany jest do dostarczenia Zamawiającemu w terminie 7 dni od dnia podpisania umowy, listę osób biorących udział w realizacji zamówienia</w:t>
      </w:r>
    </w:p>
    <w:p w14:paraId="762CBC81" w14:textId="77777777" w:rsidR="00915F3C" w:rsidRPr="00C17207" w:rsidRDefault="00915F3C" w:rsidP="00915F3C">
      <w:pPr>
        <w:numPr>
          <w:ilvl w:val="0"/>
          <w:numId w:val="61"/>
        </w:numPr>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Lista osób biorących udział w realizacji zamówienia musi zawierać pełny skład pracowników wraz z określeniem pełnionych przez nich funkcji.</w:t>
      </w:r>
    </w:p>
    <w:p w14:paraId="2D4893E1" w14:textId="77777777" w:rsidR="00915F3C" w:rsidRPr="00C17207" w:rsidRDefault="00915F3C" w:rsidP="00915F3C">
      <w:pPr>
        <w:numPr>
          <w:ilvl w:val="0"/>
          <w:numId w:val="61"/>
        </w:numPr>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 xml:space="preserve">Zamawiający w związku z wymaganiami określonymi w ust. 1 i 2 zastrzega sobie możliwość w okresie obowiązywania umowy przeprowadzania, w obecności osoby reprezentującej Wykonawcę, losowych kontroli zatrudnienia osób uczestniczących w realizacji przedmiotu umowy na podstawie umowy o pracę do wskazanych przez Zamawiającego w OPZ czynności. Z przeprowadzonych kontroli zatrudnienia zostanie sporządzony protokół przez Zamawiającego. </w:t>
      </w:r>
    </w:p>
    <w:p w14:paraId="545DF1AF" w14:textId="77777777" w:rsidR="00915F3C" w:rsidRPr="00C17207" w:rsidRDefault="00915F3C" w:rsidP="00915F3C">
      <w:pPr>
        <w:numPr>
          <w:ilvl w:val="0"/>
          <w:numId w:val="61"/>
        </w:numPr>
        <w:autoSpaceDE w:val="0"/>
        <w:autoSpaceDN w:val="0"/>
        <w:adjustRightInd w:val="0"/>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 xml:space="preserve">Każdorazowo na żądanie Zamawiającego, w terminie wskazanym przez Zamawiającego, nie krótszym jednak niż 2 dni robocze, Wykonawca zobowiązuje się przedłożyć do wglądu kopie umów o pracę zawartych przez Wykonawcę ze wskazanymi w liście osobami zatrudnionymi na podstawie umowy o pracę. </w:t>
      </w:r>
    </w:p>
    <w:p w14:paraId="330DA356" w14:textId="77777777" w:rsidR="00915F3C" w:rsidRPr="00C17207" w:rsidRDefault="00915F3C" w:rsidP="00915F3C">
      <w:pPr>
        <w:autoSpaceDE w:val="0"/>
        <w:autoSpaceDN w:val="0"/>
        <w:adjustRightInd w:val="0"/>
        <w:ind w:left="284"/>
        <w:jc w:val="both"/>
        <w:rPr>
          <w:rFonts w:asciiTheme="minorHAnsi" w:hAnsiTheme="minorHAnsi" w:cstheme="minorHAnsi"/>
          <w:sz w:val="18"/>
          <w:szCs w:val="18"/>
        </w:rPr>
      </w:pPr>
      <w:r w:rsidRPr="00C17207">
        <w:rPr>
          <w:rFonts w:asciiTheme="minorHAnsi" w:hAnsiTheme="minorHAnsi" w:cstheme="minorHAnsi"/>
          <w:sz w:val="18"/>
          <w:szCs w:val="18"/>
        </w:rPr>
        <w:t>W tym celu Wykonawca zobowiązany jest do uzyskania od pracowników zgody na przetwarzanie danych osobowych zgodnie z przepisami o ochronie danych osobowych.</w:t>
      </w:r>
    </w:p>
    <w:p w14:paraId="2D3FEF23" w14:textId="77777777" w:rsidR="00915F3C" w:rsidRPr="00C17207" w:rsidRDefault="00915F3C" w:rsidP="00915F3C">
      <w:pPr>
        <w:numPr>
          <w:ilvl w:val="0"/>
          <w:numId w:val="61"/>
        </w:numPr>
        <w:autoSpaceDE w:val="0"/>
        <w:autoSpaceDN w:val="0"/>
        <w:adjustRightInd w:val="0"/>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Nieprzedłożenie przez Wykonawcę kopii umów zawartych przez Wykonawcę ze wskazanymi osobami zatrudnionymi na podstawie umowy o pracę w terminie wskazanym przez Zamawiającego zgodnie z ust. 6 będzie traktowane jako niewypełnienie obowiązku zatrudnienia wskazanych osób na podstawie umowy o pracę.</w:t>
      </w:r>
    </w:p>
    <w:p w14:paraId="2AC26594" w14:textId="77777777" w:rsidR="00915F3C" w:rsidRPr="00C17207" w:rsidRDefault="00915F3C" w:rsidP="00915F3C">
      <w:pPr>
        <w:jc w:val="center"/>
        <w:rPr>
          <w:rFonts w:asciiTheme="minorHAnsi" w:hAnsiTheme="minorHAnsi" w:cstheme="minorHAnsi"/>
          <w:b/>
          <w:bCs/>
          <w:sz w:val="18"/>
          <w:szCs w:val="18"/>
        </w:rPr>
      </w:pPr>
      <w:r w:rsidRPr="00C17207">
        <w:rPr>
          <w:rFonts w:asciiTheme="minorHAnsi" w:hAnsiTheme="minorHAnsi" w:cstheme="minorHAnsi"/>
          <w:b/>
          <w:bCs/>
          <w:sz w:val="18"/>
          <w:szCs w:val="18"/>
        </w:rPr>
        <w:t>§ 8</w:t>
      </w:r>
      <w:r w:rsidRPr="00C17207">
        <w:rPr>
          <w:rFonts w:asciiTheme="minorHAnsi" w:hAnsiTheme="minorHAnsi" w:cstheme="minorHAnsi"/>
          <w:b/>
          <w:bCs/>
          <w:sz w:val="18"/>
          <w:szCs w:val="18"/>
        </w:rPr>
        <w:br/>
        <w:t>KARY UMOWNE</w:t>
      </w:r>
    </w:p>
    <w:p w14:paraId="1C67807E" w14:textId="77777777" w:rsidR="00915F3C" w:rsidRPr="00C17207" w:rsidRDefault="00915F3C" w:rsidP="00915F3C">
      <w:pPr>
        <w:numPr>
          <w:ilvl w:val="0"/>
          <w:numId w:val="62"/>
        </w:numPr>
        <w:tabs>
          <w:tab w:val="num" w:pos="0"/>
          <w:tab w:val="num" w:pos="142"/>
        </w:tabs>
        <w:suppressAutoHyphens/>
        <w:autoSpaceDE w:val="0"/>
        <w:jc w:val="both"/>
        <w:rPr>
          <w:rFonts w:asciiTheme="minorHAnsi" w:hAnsiTheme="minorHAnsi" w:cstheme="minorHAnsi"/>
          <w:sz w:val="18"/>
          <w:szCs w:val="18"/>
        </w:rPr>
      </w:pPr>
      <w:r w:rsidRPr="00C17207">
        <w:rPr>
          <w:rFonts w:asciiTheme="minorHAnsi" w:hAnsiTheme="minorHAnsi" w:cstheme="minorHAnsi"/>
          <w:sz w:val="18"/>
          <w:szCs w:val="18"/>
        </w:rPr>
        <w:t xml:space="preserve">Jeżeli Wykonawca nie dotrzyma terminu realizacji zamówienia w danym dniu– opóźnienie w wydaniu posiłku przekroczy 30 minut Wykonawca zapłaci Zamawiającemu karę umowną w wysokości 1000,00 PLN za każde opóźnienie. </w:t>
      </w:r>
    </w:p>
    <w:p w14:paraId="49B918B2" w14:textId="77777777" w:rsidR="00915F3C" w:rsidRPr="00C17207" w:rsidRDefault="00915F3C" w:rsidP="00915F3C">
      <w:pPr>
        <w:numPr>
          <w:ilvl w:val="0"/>
          <w:numId w:val="62"/>
        </w:numPr>
        <w:tabs>
          <w:tab w:val="num" w:pos="0"/>
          <w:tab w:val="num" w:pos="142"/>
        </w:tabs>
        <w:suppressAutoHyphens/>
        <w:autoSpaceDE w:val="0"/>
        <w:spacing w:line="276" w:lineRule="auto"/>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 xml:space="preserve">W przypadku niewydania posiłku przez Wykonawcę, Wykonawca zapłaci Zamawiającemu karę umowną w wysokości 2500,00 PLN za każde niedostarczenie </w:t>
      </w:r>
    </w:p>
    <w:p w14:paraId="5CF543F9" w14:textId="77777777" w:rsidR="00915F3C" w:rsidRPr="00C17207" w:rsidRDefault="00915F3C" w:rsidP="00915F3C">
      <w:pPr>
        <w:numPr>
          <w:ilvl w:val="0"/>
          <w:numId w:val="62"/>
        </w:numPr>
        <w:tabs>
          <w:tab w:val="num" w:pos="0"/>
          <w:tab w:val="num" w:pos="142"/>
        </w:tabs>
        <w:suppressAutoHyphens/>
        <w:autoSpaceDE w:val="0"/>
        <w:spacing w:line="276" w:lineRule="auto"/>
        <w:jc w:val="both"/>
        <w:rPr>
          <w:rFonts w:asciiTheme="minorHAnsi" w:hAnsiTheme="minorHAnsi" w:cstheme="minorHAnsi"/>
          <w:b/>
          <w:bCs/>
          <w:sz w:val="18"/>
          <w:szCs w:val="18"/>
          <w:lang w:eastAsia="en-US"/>
        </w:rPr>
      </w:pPr>
      <w:r w:rsidRPr="00C17207">
        <w:rPr>
          <w:rFonts w:asciiTheme="minorHAnsi" w:hAnsiTheme="minorHAnsi" w:cstheme="minorHAnsi"/>
          <w:sz w:val="18"/>
          <w:szCs w:val="18"/>
          <w:lang w:eastAsia="en-US"/>
        </w:rPr>
        <w:t xml:space="preserve">W przypadku nie dostarczenia Zamawiającemu w terminie 7 dni od dnia podpisania umowy listy osób biorących udział w realizacji zamówienia, zgodnie z § 7 ust. 3, Wykonawca zapłaci Zamawiającemu karę w wysokości 500 zł za każdy dzień opóźnienia. </w:t>
      </w:r>
    </w:p>
    <w:p w14:paraId="483D8318" w14:textId="77777777" w:rsidR="00915F3C" w:rsidRPr="00C17207" w:rsidRDefault="00915F3C" w:rsidP="00915F3C">
      <w:pPr>
        <w:numPr>
          <w:ilvl w:val="0"/>
          <w:numId w:val="62"/>
        </w:numPr>
        <w:tabs>
          <w:tab w:val="num" w:pos="0"/>
          <w:tab w:val="num" w:pos="142"/>
        </w:tabs>
        <w:suppressAutoHyphens/>
        <w:autoSpaceDE w:val="0"/>
        <w:spacing w:line="276" w:lineRule="auto"/>
        <w:jc w:val="both"/>
        <w:rPr>
          <w:rFonts w:asciiTheme="minorHAnsi" w:hAnsiTheme="minorHAnsi" w:cstheme="minorHAnsi"/>
          <w:b/>
          <w:bCs/>
          <w:sz w:val="18"/>
          <w:szCs w:val="18"/>
          <w:lang w:eastAsia="en-US"/>
        </w:rPr>
      </w:pPr>
      <w:r w:rsidRPr="00C17207">
        <w:rPr>
          <w:rFonts w:asciiTheme="minorHAnsi" w:hAnsiTheme="minorHAnsi" w:cstheme="minorHAnsi"/>
          <w:sz w:val="18"/>
          <w:szCs w:val="18"/>
          <w:lang w:eastAsia="en-US"/>
        </w:rPr>
        <w:t xml:space="preserve">W przypadku odstąpienia od umowy przez Zamawiającego z przyczyn leżących po stronie Wykonawcy, lub odstąpienia od umowy przez Wykonawcę jednakże z przyczyn nie leżących po stronie Zamawiającego, Wykonawca zapłaci Zamawiającemu karę umowną w wysokości 10 % wartości brutto umowy, określonej w § 4 ust. 1 Umowy. </w:t>
      </w:r>
    </w:p>
    <w:p w14:paraId="7ADB0F2D" w14:textId="77777777" w:rsidR="00915F3C" w:rsidRPr="00C17207" w:rsidRDefault="00915F3C" w:rsidP="00915F3C">
      <w:pPr>
        <w:numPr>
          <w:ilvl w:val="0"/>
          <w:numId w:val="62"/>
        </w:numPr>
        <w:tabs>
          <w:tab w:val="num" w:pos="0"/>
          <w:tab w:val="num" w:pos="142"/>
        </w:tabs>
        <w:suppressAutoHyphens/>
        <w:autoSpaceDE w:val="0"/>
        <w:spacing w:line="276" w:lineRule="auto"/>
        <w:jc w:val="both"/>
        <w:rPr>
          <w:rFonts w:asciiTheme="minorHAnsi" w:hAnsiTheme="minorHAnsi" w:cstheme="minorHAnsi"/>
          <w:b/>
          <w:bCs/>
          <w:sz w:val="18"/>
          <w:szCs w:val="18"/>
          <w:lang w:eastAsia="en-US"/>
        </w:rPr>
      </w:pPr>
      <w:r w:rsidRPr="00C17207">
        <w:rPr>
          <w:rFonts w:asciiTheme="minorHAnsi" w:hAnsiTheme="minorHAnsi" w:cstheme="minorHAnsi"/>
          <w:sz w:val="18"/>
          <w:szCs w:val="18"/>
          <w:lang w:eastAsia="en-US"/>
        </w:rPr>
        <w:t xml:space="preserve">Zamawiający zapłaci Wykonawcy karę umowną w wysokości 10% wartości brutto umowy, określonej w § 4 ust. 1 Umowy w przypadku odstąpienia od umowy z przyczyn leżących po stronie Zamawiającego z wyjątkiem wystąpienia okoliczności, o których mowa w art. 456 ustawy Prawo zamówień publicznych. </w:t>
      </w:r>
    </w:p>
    <w:p w14:paraId="40E21AEC" w14:textId="77777777" w:rsidR="00915F3C" w:rsidRPr="00C17207" w:rsidRDefault="00915F3C" w:rsidP="00915F3C">
      <w:pPr>
        <w:numPr>
          <w:ilvl w:val="0"/>
          <w:numId w:val="62"/>
        </w:numPr>
        <w:tabs>
          <w:tab w:val="num" w:pos="0"/>
          <w:tab w:val="num" w:pos="142"/>
        </w:tabs>
        <w:suppressAutoHyphens/>
        <w:autoSpaceDE w:val="0"/>
        <w:spacing w:line="276" w:lineRule="auto"/>
        <w:jc w:val="both"/>
        <w:rPr>
          <w:rFonts w:asciiTheme="minorHAnsi" w:hAnsiTheme="minorHAnsi" w:cstheme="minorHAnsi"/>
          <w:b/>
          <w:bCs/>
          <w:sz w:val="18"/>
          <w:szCs w:val="18"/>
          <w:lang w:eastAsia="en-US"/>
        </w:rPr>
      </w:pPr>
      <w:r w:rsidRPr="00C17207">
        <w:rPr>
          <w:rFonts w:asciiTheme="minorHAnsi" w:hAnsiTheme="minorHAnsi" w:cstheme="minorHAnsi"/>
          <w:sz w:val="18"/>
          <w:szCs w:val="18"/>
          <w:lang w:eastAsia="en-US"/>
        </w:rPr>
        <w:t xml:space="preserve">Łączna maksymalna wysokość kar umownych, którą mogą dochodzić Strony, nie może przekroczyć 20% wartości brutto umowy, określonej w § 4 ust. 1 Umowy. </w:t>
      </w:r>
    </w:p>
    <w:p w14:paraId="3D2FA707" w14:textId="77777777" w:rsidR="00915F3C" w:rsidRPr="00C17207" w:rsidRDefault="00915F3C" w:rsidP="00915F3C">
      <w:pPr>
        <w:numPr>
          <w:ilvl w:val="0"/>
          <w:numId w:val="62"/>
        </w:numPr>
        <w:tabs>
          <w:tab w:val="num" w:pos="0"/>
          <w:tab w:val="num" w:pos="142"/>
        </w:tabs>
        <w:suppressAutoHyphens/>
        <w:autoSpaceDE w:val="0"/>
        <w:spacing w:line="276" w:lineRule="auto"/>
        <w:jc w:val="both"/>
        <w:rPr>
          <w:rFonts w:asciiTheme="minorHAnsi" w:hAnsiTheme="minorHAnsi" w:cstheme="minorHAnsi"/>
          <w:b/>
          <w:bCs/>
          <w:sz w:val="18"/>
          <w:szCs w:val="18"/>
          <w:lang w:eastAsia="en-US"/>
        </w:rPr>
      </w:pPr>
      <w:r w:rsidRPr="00C17207">
        <w:rPr>
          <w:rFonts w:asciiTheme="minorHAnsi" w:hAnsiTheme="minorHAnsi" w:cstheme="minorHAnsi"/>
          <w:sz w:val="18"/>
          <w:szCs w:val="18"/>
          <w:lang w:eastAsia="en-US"/>
        </w:rPr>
        <w:t xml:space="preserve">Wykonawca oświadcza, iż wyraża zgodę na potrącenie naliczonych kar umownych z wynagrodzenia za wykonanie przedmiotu umowy. </w:t>
      </w:r>
    </w:p>
    <w:p w14:paraId="68278278" w14:textId="77777777" w:rsidR="00915F3C" w:rsidRPr="00C17207" w:rsidRDefault="00915F3C" w:rsidP="00915F3C">
      <w:pPr>
        <w:numPr>
          <w:ilvl w:val="0"/>
          <w:numId w:val="62"/>
        </w:numPr>
        <w:tabs>
          <w:tab w:val="num" w:pos="0"/>
          <w:tab w:val="num" w:pos="142"/>
        </w:tabs>
        <w:suppressAutoHyphens/>
        <w:autoSpaceDE w:val="0"/>
        <w:spacing w:line="276" w:lineRule="auto"/>
        <w:jc w:val="both"/>
        <w:rPr>
          <w:rFonts w:asciiTheme="minorHAnsi" w:hAnsiTheme="minorHAnsi" w:cstheme="minorHAnsi"/>
          <w:b/>
          <w:bCs/>
          <w:sz w:val="18"/>
          <w:szCs w:val="18"/>
          <w:lang w:eastAsia="en-US"/>
        </w:rPr>
      </w:pPr>
      <w:r w:rsidRPr="00C17207">
        <w:rPr>
          <w:rFonts w:asciiTheme="minorHAnsi" w:hAnsiTheme="minorHAnsi" w:cstheme="minorHAnsi"/>
          <w:sz w:val="18"/>
          <w:szCs w:val="18"/>
          <w:lang w:eastAsia="en-US"/>
        </w:rPr>
        <w:t xml:space="preserve"> Zamawiający zastrzega możliwość dochodzenia odszkodowania uzupełniającego przewyższającego wysokość kar umownych na zasadach ogólnych kodeksu cywilnego.</w:t>
      </w:r>
    </w:p>
    <w:p w14:paraId="4EC52802" w14:textId="77777777" w:rsidR="00915F3C" w:rsidRPr="00C17207" w:rsidRDefault="00915F3C" w:rsidP="00915F3C">
      <w:pPr>
        <w:jc w:val="center"/>
        <w:rPr>
          <w:rFonts w:asciiTheme="minorHAnsi" w:hAnsiTheme="minorHAnsi" w:cstheme="minorHAnsi"/>
          <w:b/>
          <w:bCs/>
          <w:sz w:val="18"/>
          <w:szCs w:val="18"/>
        </w:rPr>
      </w:pPr>
    </w:p>
    <w:p w14:paraId="7C9CBC93" w14:textId="77777777" w:rsidR="00915F3C" w:rsidRPr="00C17207" w:rsidRDefault="00915F3C" w:rsidP="00915F3C">
      <w:pPr>
        <w:jc w:val="center"/>
        <w:rPr>
          <w:rFonts w:asciiTheme="minorHAnsi" w:hAnsiTheme="minorHAnsi" w:cstheme="minorHAnsi"/>
          <w:b/>
          <w:bCs/>
          <w:sz w:val="18"/>
          <w:szCs w:val="18"/>
        </w:rPr>
      </w:pPr>
      <w:r w:rsidRPr="00C17207">
        <w:rPr>
          <w:rFonts w:asciiTheme="minorHAnsi" w:hAnsiTheme="minorHAnsi" w:cstheme="minorHAnsi"/>
          <w:b/>
          <w:bCs/>
          <w:sz w:val="18"/>
          <w:szCs w:val="18"/>
        </w:rPr>
        <w:t>§ 9</w:t>
      </w:r>
    </w:p>
    <w:p w14:paraId="23FB4A2A" w14:textId="77777777" w:rsidR="00915F3C" w:rsidRPr="00C17207" w:rsidRDefault="00915F3C" w:rsidP="00915F3C">
      <w:pPr>
        <w:jc w:val="center"/>
        <w:rPr>
          <w:rFonts w:asciiTheme="minorHAnsi" w:hAnsiTheme="minorHAnsi" w:cstheme="minorHAnsi"/>
          <w:b/>
          <w:bCs/>
          <w:sz w:val="18"/>
          <w:szCs w:val="18"/>
        </w:rPr>
      </w:pPr>
      <w:r w:rsidRPr="00C17207">
        <w:rPr>
          <w:rFonts w:asciiTheme="minorHAnsi" w:hAnsiTheme="minorHAnsi" w:cstheme="minorHAnsi"/>
          <w:b/>
          <w:bCs/>
          <w:sz w:val="18"/>
          <w:szCs w:val="18"/>
        </w:rPr>
        <w:t>ODSTĄPIENIE OD UMOWY</w:t>
      </w:r>
    </w:p>
    <w:p w14:paraId="7A590359" w14:textId="77777777" w:rsidR="00915F3C" w:rsidRPr="00C17207" w:rsidRDefault="00915F3C" w:rsidP="00915F3C">
      <w:pPr>
        <w:numPr>
          <w:ilvl w:val="0"/>
          <w:numId w:val="56"/>
        </w:numPr>
        <w:tabs>
          <w:tab w:val="num" w:pos="284"/>
        </w:tabs>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lastRenderedPageBreak/>
        <w:t>Zamawiający może odstąpić od umowy, jeżeli:</w:t>
      </w:r>
    </w:p>
    <w:p w14:paraId="43E26238" w14:textId="77777777" w:rsidR="00915F3C" w:rsidRPr="00C17207" w:rsidRDefault="00915F3C" w:rsidP="00915F3C">
      <w:pPr>
        <w:numPr>
          <w:ilvl w:val="1"/>
          <w:numId w:val="56"/>
        </w:numPr>
        <w:tabs>
          <w:tab w:val="left" w:pos="567"/>
        </w:tabs>
        <w:autoSpaceDE w:val="0"/>
        <w:autoSpaceDN w:val="0"/>
        <w:adjustRightInd w:val="0"/>
        <w:ind w:left="567" w:hanging="283"/>
        <w:jc w:val="both"/>
        <w:rPr>
          <w:rFonts w:asciiTheme="minorHAnsi" w:hAnsiTheme="minorHAnsi" w:cstheme="minorHAnsi"/>
          <w:bCs/>
          <w:sz w:val="18"/>
          <w:szCs w:val="18"/>
        </w:rPr>
      </w:pPr>
      <w:r w:rsidRPr="00C17207">
        <w:rPr>
          <w:rFonts w:asciiTheme="minorHAnsi" w:hAnsiTheme="minorHAnsi" w:cstheme="minorHAnsi"/>
          <w:bCs/>
          <w:sz w:val="18"/>
          <w:szCs w:val="18"/>
        </w:rPr>
        <w:t xml:space="preserve">Wykonawca zwleka z rozpoczęciem lub zakończeniem usług tak dalece, że nie jest prawdopodobne, żeby zdołał je ukończyć w terminie określonym w </w:t>
      </w:r>
      <w:r w:rsidRPr="00C17207">
        <w:rPr>
          <w:rFonts w:asciiTheme="minorHAnsi" w:hAnsiTheme="minorHAnsi" w:cstheme="minorHAnsi"/>
          <w:sz w:val="18"/>
          <w:szCs w:val="18"/>
        </w:rPr>
        <w:t>§ 3 umowy</w:t>
      </w:r>
      <w:r w:rsidRPr="00C17207">
        <w:rPr>
          <w:rFonts w:asciiTheme="minorHAnsi" w:hAnsiTheme="minorHAnsi" w:cstheme="minorHAnsi"/>
          <w:bCs/>
          <w:sz w:val="18"/>
          <w:szCs w:val="18"/>
        </w:rPr>
        <w:t>,</w:t>
      </w:r>
    </w:p>
    <w:p w14:paraId="5EDEE5F8" w14:textId="77777777" w:rsidR="00915F3C" w:rsidRPr="00C17207" w:rsidRDefault="00915F3C" w:rsidP="00915F3C">
      <w:pPr>
        <w:numPr>
          <w:ilvl w:val="1"/>
          <w:numId w:val="56"/>
        </w:numPr>
        <w:tabs>
          <w:tab w:val="left" w:pos="567"/>
        </w:tabs>
        <w:autoSpaceDE w:val="0"/>
        <w:autoSpaceDN w:val="0"/>
        <w:adjustRightInd w:val="0"/>
        <w:ind w:left="284" w:firstLine="0"/>
        <w:jc w:val="both"/>
        <w:rPr>
          <w:rFonts w:asciiTheme="minorHAnsi" w:hAnsiTheme="minorHAnsi" w:cstheme="minorHAnsi"/>
          <w:sz w:val="18"/>
          <w:szCs w:val="18"/>
        </w:rPr>
      </w:pPr>
      <w:r w:rsidRPr="00C17207">
        <w:rPr>
          <w:rFonts w:asciiTheme="minorHAnsi" w:hAnsiTheme="minorHAnsi" w:cstheme="minorHAnsi"/>
          <w:bCs/>
          <w:sz w:val="18"/>
          <w:szCs w:val="18"/>
        </w:rPr>
        <w:t>Wykonawca</w:t>
      </w:r>
      <w:r w:rsidRPr="00C17207">
        <w:rPr>
          <w:rFonts w:asciiTheme="minorHAnsi" w:hAnsiTheme="minorHAnsi" w:cstheme="minorHAnsi"/>
          <w:sz w:val="18"/>
          <w:szCs w:val="18"/>
        </w:rPr>
        <w:t xml:space="preserve"> przerwał z przyczyn leżących po stronie Wykonawcy realizację przedmiotu umowy,</w:t>
      </w:r>
    </w:p>
    <w:p w14:paraId="28293CF4" w14:textId="77777777" w:rsidR="00915F3C" w:rsidRPr="00C17207" w:rsidRDefault="00915F3C" w:rsidP="00915F3C">
      <w:pPr>
        <w:numPr>
          <w:ilvl w:val="1"/>
          <w:numId w:val="56"/>
        </w:numPr>
        <w:tabs>
          <w:tab w:val="left" w:pos="567"/>
        </w:tabs>
        <w:autoSpaceDE w:val="0"/>
        <w:autoSpaceDN w:val="0"/>
        <w:adjustRightInd w:val="0"/>
        <w:ind w:left="567" w:hanging="283"/>
        <w:jc w:val="both"/>
        <w:rPr>
          <w:rFonts w:asciiTheme="minorHAnsi" w:hAnsiTheme="minorHAnsi" w:cstheme="minorHAnsi"/>
          <w:sz w:val="18"/>
          <w:szCs w:val="18"/>
        </w:rPr>
      </w:pPr>
      <w:r w:rsidRPr="00C17207">
        <w:rPr>
          <w:rFonts w:asciiTheme="minorHAnsi" w:hAnsiTheme="minorHAnsi" w:cstheme="minorHAnsi"/>
          <w:bCs/>
          <w:sz w:val="18"/>
          <w:szCs w:val="18"/>
        </w:rPr>
        <w:t>Wykonawca</w:t>
      </w:r>
      <w:r w:rsidRPr="00C17207">
        <w:rPr>
          <w:rFonts w:asciiTheme="minorHAnsi" w:hAnsiTheme="minorHAnsi" w:cstheme="minorHAnsi"/>
          <w:sz w:val="18"/>
          <w:szCs w:val="18"/>
        </w:rPr>
        <w:t xml:space="preserve"> wykonuje usługi wadliwe, nieterminowo, niezgodnie z Opisem przedmiotu zamówienia lub wskazaniami Zamawiającego lub niniejszą umową;</w:t>
      </w:r>
    </w:p>
    <w:p w14:paraId="511418A8" w14:textId="77777777" w:rsidR="00915F3C" w:rsidRPr="00C17207" w:rsidRDefault="00915F3C" w:rsidP="00915F3C">
      <w:pPr>
        <w:numPr>
          <w:ilvl w:val="1"/>
          <w:numId w:val="56"/>
        </w:numPr>
        <w:tabs>
          <w:tab w:val="left" w:pos="567"/>
        </w:tabs>
        <w:autoSpaceDE w:val="0"/>
        <w:autoSpaceDN w:val="0"/>
        <w:adjustRightInd w:val="0"/>
        <w:ind w:left="567" w:hanging="283"/>
        <w:jc w:val="both"/>
        <w:rPr>
          <w:rFonts w:asciiTheme="minorHAnsi" w:hAnsiTheme="minorHAnsi" w:cstheme="minorHAnsi"/>
          <w:sz w:val="18"/>
          <w:szCs w:val="18"/>
        </w:rPr>
      </w:pPr>
      <w:r w:rsidRPr="00C17207">
        <w:rPr>
          <w:rFonts w:asciiTheme="minorHAnsi" w:hAnsiTheme="minorHAnsi" w:cstheme="minorHAnsi"/>
          <w:sz w:val="18"/>
          <w:szCs w:val="18"/>
        </w:rPr>
        <w:t>Wykonawca do realizacji przedmiotu umowy skieruje osoby niezaakceptowane przez Zamawiającego.</w:t>
      </w:r>
    </w:p>
    <w:p w14:paraId="0B02D1D5" w14:textId="77777777" w:rsidR="00915F3C" w:rsidRPr="00C17207" w:rsidRDefault="00915F3C" w:rsidP="00915F3C">
      <w:pPr>
        <w:numPr>
          <w:ilvl w:val="0"/>
          <w:numId w:val="56"/>
        </w:numPr>
        <w:tabs>
          <w:tab w:val="num" w:pos="284"/>
        </w:tabs>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W przypadkach wymienionych w ust. 1 lit. b), c) i d)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063881F8" w14:textId="77777777" w:rsidR="00915F3C" w:rsidRPr="00C17207" w:rsidRDefault="00915F3C" w:rsidP="00915F3C">
      <w:pPr>
        <w:numPr>
          <w:ilvl w:val="0"/>
          <w:numId w:val="56"/>
        </w:numPr>
        <w:tabs>
          <w:tab w:val="num" w:pos="284"/>
        </w:tabs>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 xml:space="preserve">W razie wystąpienia </w:t>
      </w:r>
      <w:r w:rsidRPr="00C17207">
        <w:rPr>
          <w:rFonts w:asciiTheme="minorHAnsi" w:hAnsiTheme="minorHAnsi" w:cstheme="minorHAnsi"/>
          <w:bCs/>
          <w:sz w:val="18"/>
          <w:szCs w:val="18"/>
          <w:lang w:eastAsia="en-US"/>
        </w:rPr>
        <w:t xml:space="preserve">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zgodnie z art. 456 ustawy </w:t>
      </w:r>
      <w:proofErr w:type="spellStart"/>
      <w:r w:rsidRPr="00C17207">
        <w:rPr>
          <w:rFonts w:asciiTheme="minorHAnsi" w:hAnsiTheme="minorHAnsi" w:cstheme="minorHAnsi"/>
          <w:bCs/>
          <w:sz w:val="18"/>
          <w:szCs w:val="18"/>
          <w:lang w:eastAsia="en-US"/>
        </w:rPr>
        <w:t>Pzp</w:t>
      </w:r>
      <w:proofErr w:type="spellEnd"/>
      <w:r w:rsidRPr="00C17207">
        <w:rPr>
          <w:rFonts w:asciiTheme="minorHAnsi" w:hAnsiTheme="minorHAnsi" w:cstheme="minorHAnsi"/>
          <w:sz w:val="18"/>
          <w:szCs w:val="18"/>
          <w:lang w:eastAsia="en-US"/>
        </w:rPr>
        <w:t>.</w:t>
      </w:r>
    </w:p>
    <w:p w14:paraId="40DEB34D" w14:textId="77777777" w:rsidR="00915F3C" w:rsidRPr="00C17207" w:rsidRDefault="00915F3C" w:rsidP="00915F3C">
      <w:pPr>
        <w:numPr>
          <w:ilvl w:val="0"/>
          <w:numId w:val="56"/>
        </w:numPr>
        <w:tabs>
          <w:tab w:val="num" w:pos="284"/>
        </w:tabs>
        <w:ind w:left="284" w:hanging="284"/>
        <w:jc w:val="both"/>
        <w:rPr>
          <w:rFonts w:asciiTheme="minorHAnsi" w:hAnsiTheme="minorHAnsi" w:cstheme="minorHAnsi"/>
          <w:sz w:val="18"/>
          <w:szCs w:val="18"/>
          <w:lang w:eastAsia="en-US"/>
        </w:rPr>
      </w:pPr>
      <w:r w:rsidRPr="00C17207">
        <w:rPr>
          <w:rFonts w:asciiTheme="minorHAnsi" w:hAnsiTheme="minorHAnsi" w:cstheme="minorHAnsi"/>
          <w:bCs/>
          <w:sz w:val="18"/>
          <w:szCs w:val="18"/>
        </w:rPr>
        <w:t>Dodatkowo Zamawiający może odstąpić od umowy jeżeli zachodzi co najmniej jedna z następujących okoliczności:</w:t>
      </w:r>
    </w:p>
    <w:p w14:paraId="3A917142" w14:textId="77777777" w:rsidR="00915F3C" w:rsidRPr="00C17207" w:rsidRDefault="00915F3C" w:rsidP="00915F3C">
      <w:pPr>
        <w:numPr>
          <w:ilvl w:val="0"/>
          <w:numId w:val="57"/>
        </w:numPr>
        <w:suppressAutoHyphens/>
        <w:autoSpaceDE w:val="0"/>
        <w:ind w:left="567" w:hanging="210"/>
        <w:jc w:val="both"/>
        <w:rPr>
          <w:rFonts w:asciiTheme="minorHAnsi" w:hAnsiTheme="minorHAnsi" w:cstheme="minorHAnsi"/>
          <w:bCs/>
          <w:sz w:val="18"/>
          <w:szCs w:val="18"/>
          <w:lang w:eastAsia="en-US"/>
        </w:rPr>
      </w:pPr>
      <w:r w:rsidRPr="00C17207">
        <w:rPr>
          <w:rFonts w:asciiTheme="minorHAnsi" w:hAnsiTheme="minorHAnsi" w:cstheme="minorHAnsi"/>
          <w:bCs/>
          <w:sz w:val="18"/>
          <w:szCs w:val="18"/>
          <w:lang w:eastAsia="en-US"/>
        </w:rPr>
        <w:t xml:space="preserve">dokonano zmiany umowy z naruszeniem art. 454 i art. 455 ustawy </w:t>
      </w:r>
      <w:proofErr w:type="spellStart"/>
      <w:r w:rsidRPr="00C17207">
        <w:rPr>
          <w:rFonts w:asciiTheme="minorHAnsi" w:hAnsiTheme="minorHAnsi" w:cstheme="minorHAnsi"/>
          <w:bCs/>
          <w:sz w:val="18"/>
          <w:szCs w:val="18"/>
          <w:lang w:eastAsia="en-US"/>
        </w:rPr>
        <w:t>Pzp</w:t>
      </w:r>
      <w:proofErr w:type="spellEnd"/>
      <w:r w:rsidRPr="00C17207">
        <w:rPr>
          <w:rFonts w:asciiTheme="minorHAnsi" w:hAnsiTheme="minorHAnsi" w:cstheme="minorHAnsi"/>
          <w:bCs/>
          <w:sz w:val="18"/>
          <w:szCs w:val="18"/>
          <w:lang w:eastAsia="en-US"/>
        </w:rPr>
        <w:t>,</w:t>
      </w:r>
    </w:p>
    <w:p w14:paraId="78B2B41C" w14:textId="77777777" w:rsidR="00915F3C" w:rsidRPr="00C17207" w:rsidRDefault="00915F3C" w:rsidP="00915F3C">
      <w:pPr>
        <w:numPr>
          <w:ilvl w:val="0"/>
          <w:numId w:val="57"/>
        </w:numPr>
        <w:suppressAutoHyphens/>
        <w:autoSpaceDE w:val="0"/>
        <w:ind w:left="567" w:hanging="210"/>
        <w:jc w:val="both"/>
        <w:rPr>
          <w:rFonts w:asciiTheme="minorHAnsi" w:hAnsiTheme="minorHAnsi" w:cstheme="minorHAnsi"/>
          <w:bCs/>
          <w:sz w:val="18"/>
          <w:szCs w:val="18"/>
          <w:lang w:eastAsia="en-US"/>
        </w:rPr>
      </w:pPr>
      <w:r w:rsidRPr="00C17207">
        <w:rPr>
          <w:rFonts w:asciiTheme="minorHAnsi" w:hAnsiTheme="minorHAnsi" w:cstheme="minorHAnsi"/>
          <w:bCs/>
          <w:sz w:val="18"/>
          <w:szCs w:val="18"/>
          <w:lang w:eastAsia="en-US"/>
        </w:rPr>
        <w:t xml:space="preserve">Wykonawca w chwili zawarcia umowy podlegał wykluczeniu na podstawie art. 108 ustawy </w:t>
      </w:r>
      <w:proofErr w:type="spellStart"/>
      <w:r w:rsidRPr="00C17207">
        <w:rPr>
          <w:rFonts w:asciiTheme="minorHAnsi" w:hAnsiTheme="minorHAnsi" w:cstheme="minorHAnsi"/>
          <w:bCs/>
          <w:sz w:val="18"/>
          <w:szCs w:val="18"/>
          <w:lang w:eastAsia="en-US"/>
        </w:rPr>
        <w:t>Pzp</w:t>
      </w:r>
      <w:proofErr w:type="spellEnd"/>
      <w:r w:rsidRPr="00C17207">
        <w:rPr>
          <w:rFonts w:asciiTheme="minorHAnsi" w:hAnsiTheme="minorHAnsi" w:cstheme="minorHAnsi"/>
          <w:bCs/>
          <w:sz w:val="18"/>
          <w:szCs w:val="18"/>
          <w:lang w:eastAsia="en-US"/>
        </w:rPr>
        <w:t>,</w:t>
      </w:r>
    </w:p>
    <w:p w14:paraId="7AB48CC8" w14:textId="77777777" w:rsidR="00915F3C" w:rsidRPr="00C17207" w:rsidRDefault="00915F3C" w:rsidP="00915F3C">
      <w:pPr>
        <w:numPr>
          <w:ilvl w:val="0"/>
          <w:numId w:val="57"/>
        </w:numPr>
        <w:suppressAutoHyphens/>
        <w:autoSpaceDE w:val="0"/>
        <w:ind w:left="567" w:hanging="210"/>
        <w:jc w:val="both"/>
        <w:rPr>
          <w:rFonts w:asciiTheme="minorHAnsi" w:hAnsiTheme="minorHAnsi" w:cstheme="minorHAnsi"/>
          <w:bCs/>
          <w:sz w:val="18"/>
          <w:szCs w:val="18"/>
          <w:lang w:eastAsia="en-US"/>
        </w:rPr>
      </w:pPr>
      <w:r w:rsidRPr="00C17207">
        <w:rPr>
          <w:rFonts w:asciiTheme="minorHAnsi" w:hAnsiTheme="minorHAnsi" w:cstheme="minorHAnsi"/>
          <w:bCs/>
          <w:sz w:val="18"/>
          <w:szCs w:val="18"/>
          <w:lang w:eastAsia="en-US"/>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B89C32C" w14:textId="77777777" w:rsidR="00915F3C" w:rsidRPr="00C17207" w:rsidRDefault="00915F3C" w:rsidP="00915F3C">
      <w:pPr>
        <w:numPr>
          <w:ilvl w:val="0"/>
          <w:numId w:val="56"/>
        </w:numPr>
        <w:tabs>
          <w:tab w:val="num" w:pos="284"/>
        </w:tabs>
        <w:ind w:left="284" w:hanging="284"/>
        <w:jc w:val="both"/>
        <w:rPr>
          <w:rFonts w:asciiTheme="minorHAnsi" w:hAnsiTheme="minorHAnsi" w:cstheme="minorHAnsi"/>
          <w:sz w:val="18"/>
          <w:szCs w:val="18"/>
          <w:lang w:eastAsia="en-US"/>
        </w:rPr>
      </w:pPr>
      <w:r w:rsidRPr="00C17207">
        <w:rPr>
          <w:rFonts w:asciiTheme="minorHAnsi" w:hAnsiTheme="minorHAnsi" w:cstheme="minorHAnsi"/>
          <w:bCs/>
          <w:sz w:val="18"/>
          <w:szCs w:val="18"/>
        </w:rPr>
        <w:t>W przypadku, o którym mowa w ust. 4 lit. a), Zamawiający odstępuje od umowy w części, której zmiana dotyczy.</w:t>
      </w:r>
    </w:p>
    <w:p w14:paraId="6F116C30" w14:textId="77777777" w:rsidR="00915F3C" w:rsidRPr="00C17207" w:rsidRDefault="00915F3C" w:rsidP="00915F3C">
      <w:pPr>
        <w:numPr>
          <w:ilvl w:val="0"/>
          <w:numId w:val="56"/>
        </w:numPr>
        <w:tabs>
          <w:tab w:val="num" w:pos="284"/>
        </w:tabs>
        <w:ind w:left="284" w:hanging="284"/>
        <w:jc w:val="both"/>
        <w:rPr>
          <w:rFonts w:asciiTheme="minorHAnsi" w:hAnsiTheme="minorHAnsi" w:cstheme="minorHAnsi"/>
          <w:sz w:val="18"/>
          <w:szCs w:val="18"/>
          <w:lang w:eastAsia="en-US"/>
        </w:rPr>
      </w:pPr>
      <w:r w:rsidRPr="00C17207">
        <w:rPr>
          <w:rFonts w:asciiTheme="minorHAnsi" w:hAnsiTheme="minorHAnsi" w:cstheme="minorHAnsi"/>
          <w:bCs/>
          <w:sz w:val="18"/>
          <w:szCs w:val="18"/>
        </w:rPr>
        <w:t>W przypadkach, o których mowa w ust. 3 i ust. 4 Wykonawca może żądać jedynie wynagrodzenia należnego mu z tytułu wykonania części umowy.</w:t>
      </w:r>
    </w:p>
    <w:p w14:paraId="0A705B5C" w14:textId="77777777" w:rsidR="00915F3C" w:rsidRPr="00C17207" w:rsidRDefault="00915F3C" w:rsidP="00915F3C">
      <w:pPr>
        <w:numPr>
          <w:ilvl w:val="0"/>
          <w:numId w:val="56"/>
        </w:numPr>
        <w:tabs>
          <w:tab w:val="num" w:pos="284"/>
        </w:tabs>
        <w:ind w:left="284" w:hanging="284"/>
        <w:jc w:val="both"/>
        <w:rPr>
          <w:rFonts w:asciiTheme="minorHAnsi" w:hAnsiTheme="minorHAnsi" w:cstheme="minorHAnsi"/>
          <w:sz w:val="18"/>
          <w:szCs w:val="18"/>
          <w:lang w:eastAsia="en-US"/>
        </w:rPr>
      </w:pPr>
      <w:r w:rsidRPr="00C17207">
        <w:rPr>
          <w:rFonts w:asciiTheme="minorHAnsi" w:hAnsiTheme="minorHAnsi" w:cstheme="minorHAnsi"/>
          <w:bCs/>
          <w:sz w:val="18"/>
          <w:szCs w:val="18"/>
        </w:rPr>
        <w:t>Odstąpienie od umowy, o którym mowa w ust. 1 - 4 powinno nastąpić w formie pisemnej pod rygorem nieważności takiego oświadczenia, powinno zawierać uzasadnienie odstąpienia od umowy i powinno nastąpić w terminie 30 dni od dnia powzięcia wiadomości o tych okolicznościach</w:t>
      </w:r>
      <w:r w:rsidRPr="00C17207">
        <w:rPr>
          <w:rFonts w:asciiTheme="minorHAnsi" w:hAnsiTheme="minorHAnsi" w:cstheme="minorHAnsi"/>
          <w:iCs/>
          <w:sz w:val="18"/>
          <w:szCs w:val="18"/>
          <w:lang w:eastAsia="en-US"/>
        </w:rPr>
        <w:t xml:space="preserve"> lub w</w:t>
      </w:r>
      <w:r w:rsidRPr="00C17207">
        <w:rPr>
          <w:rFonts w:asciiTheme="minorHAnsi" w:hAnsiTheme="minorHAnsi" w:cstheme="minorHAnsi"/>
          <w:sz w:val="18"/>
          <w:szCs w:val="18"/>
          <w:lang w:eastAsia="en-US"/>
        </w:rPr>
        <w:t xml:space="preserve"> terminie 30 dni od daty upływu dodatkowego terminu, o którym mowa w ust. 2.</w:t>
      </w:r>
    </w:p>
    <w:p w14:paraId="6F4EA930" w14:textId="77777777" w:rsidR="00915F3C" w:rsidRPr="00C17207" w:rsidRDefault="00915F3C" w:rsidP="00915F3C">
      <w:pPr>
        <w:jc w:val="center"/>
        <w:rPr>
          <w:rFonts w:asciiTheme="minorHAnsi" w:hAnsiTheme="minorHAnsi" w:cstheme="minorHAnsi"/>
          <w:b/>
          <w:sz w:val="18"/>
          <w:szCs w:val="18"/>
        </w:rPr>
      </w:pPr>
      <w:r w:rsidRPr="00C17207">
        <w:rPr>
          <w:rFonts w:asciiTheme="minorHAnsi" w:hAnsiTheme="minorHAnsi" w:cstheme="minorHAnsi"/>
          <w:b/>
          <w:sz w:val="18"/>
          <w:szCs w:val="18"/>
        </w:rPr>
        <w:t>§ 10</w:t>
      </w:r>
      <w:r w:rsidRPr="00C17207">
        <w:rPr>
          <w:rFonts w:asciiTheme="minorHAnsi" w:hAnsiTheme="minorHAnsi" w:cstheme="minorHAnsi"/>
          <w:b/>
          <w:sz w:val="18"/>
          <w:szCs w:val="18"/>
        </w:rPr>
        <w:br/>
        <w:t>ZMIANY W UMOWIE</w:t>
      </w:r>
    </w:p>
    <w:p w14:paraId="37BD7838" w14:textId="77777777" w:rsidR="00915F3C" w:rsidRPr="00C17207" w:rsidRDefault="00915F3C" w:rsidP="00915F3C">
      <w:pPr>
        <w:numPr>
          <w:ilvl w:val="0"/>
          <w:numId w:val="55"/>
        </w:numPr>
        <w:tabs>
          <w:tab w:val="left" w:pos="0"/>
          <w:tab w:val="left" w:pos="284"/>
        </w:tabs>
        <w:spacing w:before="60"/>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Wszelkie zmiany i uzupełnienia umowy mogą być dokonywane jedynie w formie pisemnej w postaci aneksu do umowy podpisanego przez obydwie strony, pod rygorem nieważności, wyłącznie na zasadach określonych w art. 455 ustawy Prawo zamówień publicznych.</w:t>
      </w:r>
    </w:p>
    <w:p w14:paraId="7AB9D7D4" w14:textId="77777777" w:rsidR="00915F3C" w:rsidRPr="00C17207" w:rsidRDefault="00915F3C" w:rsidP="00915F3C">
      <w:pPr>
        <w:numPr>
          <w:ilvl w:val="0"/>
          <w:numId w:val="55"/>
        </w:numPr>
        <w:tabs>
          <w:tab w:val="left" w:pos="0"/>
          <w:tab w:val="left" w:pos="284"/>
        </w:tabs>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Zamawiający przewiduje możliwości zmiany umowy w przypadku zaistnienia następujących okoliczności</w:t>
      </w:r>
      <w:r w:rsidRPr="00C17207">
        <w:rPr>
          <w:rFonts w:asciiTheme="minorHAnsi" w:eastAsia="Calibri" w:hAnsiTheme="minorHAnsi" w:cstheme="minorHAnsi"/>
          <w:bCs/>
          <w:sz w:val="18"/>
          <w:szCs w:val="18"/>
          <w:lang w:eastAsia="en-US"/>
        </w:rPr>
        <w:t>:</w:t>
      </w:r>
    </w:p>
    <w:p w14:paraId="4699D7E7" w14:textId="77777777" w:rsidR="00915F3C" w:rsidRPr="00C17207" w:rsidRDefault="00915F3C" w:rsidP="00915F3C">
      <w:pPr>
        <w:numPr>
          <w:ilvl w:val="1"/>
          <w:numId w:val="58"/>
        </w:numPr>
        <w:tabs>
          <w:tab w:val="left" w:pos="0"/>
          <w:tab w:val="left" w:pos="284"/>
        </w:tabs>
        <w:ind w:left="284"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Zmiany terminu realizacji zadania w przypadku:</w:t>
      </w:r>
    </w:p>
    <w:p w14:paraId="16FC8460" w14:textId="77777777" w:rsidR="00915F3C" w:rsidRPr="00C17207" w:rsidRDefault="00915F3C" w:rsidP="00915F3C">
      <w:pPr>
        <w:autoSpaceDE w:val="0"/>
        <w:autoSpaceDN w:val="0"/>
        <w:adjustRightInd w:val="0"/>
        <w:spacing w:line="276" w:lineRule="auto"/>
        <w:ind w:left="284" w:hanging="284"/>
        <w:jc w:val="both"/>
        <w:rPr>
          <w:rFonts w:asciiTheme="minorHAnsi" w:eastAsia="Calibri" w:hAnsiTheme="minorHAnsi" w:cstheme="minorHAnsi"/>
          <w:sz w:val="18"/>
          <w:szCs w:val="18"/>
          <w:lang w:eastAsia="en-US"/>
        </w:rPr>
      </w:pPr>
      <w:r w:rsidRPr="00C17207">
        <w:rPr>
          <w:rFonts w:asciiTheme="minorHAnsi" w:eastAsia="Calibri" w:hAnsiTheme="minorHAnsi" w:cstheme="minorHAnsi"/>
          <w:bCs/>
          <w:sz w:val="18"/>
          <w:szCs w:val="18"/>
          <w:lang w:eastAsia="en-US"/>
        </w:rPr>
        <w:t xml:space="preserve">1) </w:t>
      </w:r>
      <w:r w:rsidRPr="00C17207">
        <w:rPr>
          <w:rFonts w:asciiTheme="minorHAnsi" w:hAnsiTheme="minorHAnsi" w:cstheme="minorHAnsi"/>
          <w:sz w:val="18"/>
          <w:szCs w:val="18"/>
        </w:rPr>
        <w:t>Zmiany terminu realizacji zadania w przypadku:</w:t>
      </w:r>
    </w:p>
    <w:p w14:paraId="706F06FA" w14:textId="77777777" w:rsidR="00915F3C" w:rsidRPr="00C17207" w:rsidRDefault="00915F3C" w:rsidP="00915F3C">
      <w:pPr>
        <w:numPr>
          <w:ilvl w:val="1"/>
          <w:numId w:val="63"/>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 xml:space="preserve"> przypadki losowe (kataklizmy, epidemie, strajki lub inne czynniki zewnętrzne, niemożliwe do przewidzenia wydarzenia, którym nie można zapobiec), które będą miały wpływ na treść zawartej umowy i termin realizacji usług;</w:t>
      </w:r>
    </w:p>
    <w:p w14:paraId="6E6B962F" w14:textId="77777777" w:rsidR="00915F3C" w:rsidRPr="00C17207" w:rsidRDefault="00915F3C" w:rsidP="00915F3C">
      <w:pPr>
        <w:numPr>
          <w:ilvl w:val="1"/>
          <w:numId w:val="63"/>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zmiana przepisów powodujących konieczność innych rozwiązań niż zakładano w opisie przedmiotu zamówienia;</w:t>
      </w:r>
    </w:p>
    <w:p w14:paraId="306D8289" w14:textId="77777777" w:rsidR="00915F3C" w:rsidRPr="00C17207" w:rsidRDefault="00915F3C" w:rsidP="00915F3C">
      <w:pPr>
        <w:numPr>
          <w:ilvl w:val="1"/>
          <w:numId w:val="63"/>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zmiana przepisów powodujących konieczność uzyskania dokumentów, które te przepisy narzucają;</w:t>
      </w:r>
    </w:p>
    <w:p w14:paraId="7435862D" w14:textId="77777777" w:rsidR="00915F3C" w:rsidRPr="00C17207" w:rsidRDefault="00915F3C" w:rsidP="00915F3C">
      <w:pPr>
        <w:numPr>
          <w:ilvl w:val="2"/>
          <w:numId w:val="63"/>
        </w:numPr>
        <w:tabs>
          <w:tab w:val="left" w:pos="0"/>
        </w:tabs>
        <w:autoSpaceDE w:val="0"/>
        <w:autoSpaceDN w:val="0"/>
        <w:adjustRightInd w:val="0"/>
        <w:spacing w:line="276" w:lineRule="auto"/>
        <w:ind w:left="284" w:hanging="284"/>
        <w:jc w:val="both"/>
        <w:rPr>
          <w:rFonts w:asciiTheme="minorHAnsi" w:hAnsiTheme="minorHAnsi" w:cstheme="minorHAnsi"/>
          <w:sz w:val="18"/>
          <w:szCs w:val="18"/>
        </w:rPr>
      </w:pPr>
      <w:r w:rsidRPr="00C17207">
        <w:rPr>
          <w:rFonts w:asciiTheme="minorHAnsi" w:hAnsiTheme="minorHAnsi" w:cstheme="minorHAnsi"/>
          <w:sz w:val="18"/>
          <w:szCs w:val="18"/>
        </w:rPr>
        <w:t>Zmiany osobowe w przypadku:</w:t>
      </w:r>
    </w:p>
    <w:p w14:paraId="44696655" w14:textId="77777777" w:rsidR="00915F3C" w:rsidRPr="00C17207" w:rsidRDefault="00915F3C" w:rsidP="00915F3C">
      <w:pPr>
        <w:numPr>
          <w:ilvl w:val="0"/>
          <w:numId w:val="64"/>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 xml:space="preserve">  zmiana osób odpowiedzialnych za prawidłowe świadczenie usług ze strony Wykonawcy i osób wyznaczonych do współpracy w imieniu Zamawiającego. </w:t>
      </w:r>
    </w:p>
    <w:p w14:paraId="1A8799A2" w14:textId="77777777" w:rsidR="00915F3C" w:rsidRPr="00C17207" w:rsidRDefault="00915F3C" w:rsidP="00915F3C">
      <w:pPr>
        <w:numPr>
          <w:ilvl w:val="0"/>
          <w:numId w:val="64"/>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 xml:space="preserve">zmiana podwykonawcy, przy pomocy, którego Wykonawca wykonuje przedmiot umowy; zmiana jest możliwa tylko w przypadku, gdy nowy podwykonawca posiada tożsamą wiedzę i doświadczenie zawodowe, potencjał techniczny oraz osoby zdolne do wykonania zamówienia, a także jest w sytuacji ekonomiczniej i finansowej, jak dotychczasowy podwykonawca.  </w:t>
      </w:r>
    </w:p>
    <w:p w14:paraId="5F1D8BA7" w14:textId="77777777" w:rsidR="00915F3C" w:rsidRPr="00C17207" w:rsidRDefault="00915F3C" w:rsidP="00915F3C">
      <w:pPr>
        <w:numPr>
          <w:ilvl w:val="0"/>
          <w:numId w:val="64"/>
        </w:numPr>
        <w:tabs>
          <w:tab w:val="left" w:pos="0"/>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 xml:space="preserve">  powierzenie wykonania części zamówienia Podwykonawcy w trakcie realizacji zadania, jeżeli Wykonawca nie zakładał wykonania zamówienia przy pomocy Podwykonawcy(</w:t>
      </w:r>
      <w:proofErr w:type="spellStart"/>
      <w:r w:rsidRPr="00C17207">
        <w:rPr>
          <w:rFonts w:asciiTheme="minorHAnsi" w:hAnsiTheme="minorHAnsi" w:cstheme="minorHAnsi"/>
          <w:sz w:val="18"/>
          <w:szCs w:val="18"/>
        </w:rPr>
        <w:t>ców</w:t>
      </w:r>
      <w:proofErr w:type="spellEnd"/>
      <w:r w:rsidRPr="00C17207">
        <w:rPr>
          <w:rFonts w:asciiTheme="minorHAnsi" w:hAnsiTheme="minorHAnsi" w:cstheme="minorHAnsi"/>
          <w:sz w:val="18"/>
          <w:szCs w:val="18"/>
        </w:rPr>
        <w:t>) na etapie składania ofert lub 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SIWZ. Zmiana ta nie może dotyczyć czynności, które zgodnie z SIWZ muszą być wykonane przez Wykonawcę osobi</w:t>
      </w:r>
      <w:r w:rsidRPr="00C17207">
        <w:rPr>
          <w:rFonts w:asciiTheme="minorHAnsi" w:hAnsiTheme="minorHAnsi" w:cstheme="minorHAnsi"/>
          <w:sz w:val="18"/>
          <w:szCs w:val="18"/>
        </w:rPr>
        <w:softHyphen/>
        <w:t xml:space="preserve">ście. </w:t>
      </w:r>
    </w:p>
    <w:p w14:paraId="0B838187" w14:textId="77777777" w:rsidR="00915F3C" w:rsidRPr="00C17207" w:rsidRDefault="00915F3C" w:rsidP="00915F3C">
      <w:pPr>
        <w:numPr>
          <w:ilvl w:val="2"/>
          <w:numId w:val="63"/>
        </w:numPr>
        <w:tabs>
          <w:tab w:val="left" w:pos="0"/>
        </w:tabs>
        <w:autoSpaceDE w:val="0"/>
        <w:autoSpaceDN w:val="0"/>
        <w:adjustRightInd w:val="0"/>
        <w:spacing w:line="276" w:lineRule="auto"/>
        <w:ind w:left="284" w:hanging="284"/>
        <w:jc w:val="both"/>
        <w:rPr>
          <w:rFonts w:asciiTheme="minorHAnsi" w:hAnsiTheme="minorHAnsi" w:cstheme="minorHAnsi"/>
          <w:sz w:val="18"/>
          <w:szCs w:val="18"/>
        </w:rPr>
      </w:pPr>
      <w:r w:rsidRPr="00C17207">
        <w:rPr>
          <w:rFonts w:asciiTheme="minorHAnsi" w:hAnsiTheme="minorHAnsi" w:cstheme="minorHAnsi"/>
          <w:sz w:val="18"/>
          <w:szCs w:val="18"/>
        </w:rPr>
        <w:t xml:space="preserve">Pozostałe zmiany: </w:t>
      </w:r>
    </w:p>
    <w:p w14:paraId="4F0CD52F" w14:textId="77777777" w:rsidR="00915F3C" w:rsidRPr="00C17207" w:rsidRDefault="00915F3C" w:rsidP="00915F3C">
      <w:pPr>
        <w:numPr>
          <w:ilvl w:val="0"/>
          <w:numId w:val="65"/>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 xml:space="preserve">zmiana wynagrodzenia o którym mowa w § 4 ust. 1  i terminu realizacji zamówienia o którym mowa w </w:t>
      </w:r>
      <w:r w:rsidRPr="00C17207">
        <w:rPr>
          <w:rFonts w:asciiTheme="minorHAnsi" w:hAnsiTheme="minorHAnsi" w:cstheme="minorHAnsi"/>
          <w:sz w:val="18"/>
          <w:szCs w:val="18"/>
        </w:rPr>
        <w:br/>
        <w:t>§ 3 ust. 1  w przypadku epidemii i potrzeby zastosowania innych rozwiązań niż przewidzianych w zawartej umowie. W takim przypadku Wykonawcy może zostać podwyższone wynagrodzenie o koszty związane z dostosowaniem się do nowych przepisów lub/i wytycznych w celu realizacji zamówienia,</w:t>
      </w:r>
    </w:p>
    <w:p w14:paraId="3A5B4E4E" w14:textId="77777777" w:rsidR="00915F3C" w:rsidRPr="00C17207" w:rsidRDefault="00915F3C" w:rsidP="00915F3C">
      <w:pPr>
        <w:numPr>
          <w:ilvl w:val="0"/>
          <w:numId w:val="65"/>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w każdym przypadku, gdy zmiana jest korzystna dla Zamawiającego (np. powoduje skrócenie terminu realizacji umowy, zmniejszenie wartości zamówienia);</w:t>
      </w:r>
    </w:p>
    <w:p w14:paraId="5BD7E532" w14:textId="77777777" w:rsidR="00915F3C" w:rsidRPr="00C17207" w:rsidRDefault="00915F3C" w:rsidP="00915F3C">
      <w:pPr>
        <w:numPr>
          <w:ilvl w:val="0"/>
          <w:numId w:val="65"/>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 xml:space="preserve">w przypadku zmiany wysokości obowiązującej stawki podatku VAT, w sytuacji, gdy w trakcie realizacji przedmiotu umowy, nastąpi zmiana stawki VAT dla usług objętych przedmiotem umowy. W takim przypadku Zamawiający dopuszcza możliwość zmiany cen jednostkowych brutto przedmiotu zamówienia i wysokości wynagrodzenia </w:t>
      </w:r>
      <w:r w:rsidRPr="00C17207">
        <w:rPr>
          <w:rFonts w:asciiTheme="minorHAnsi" w:hAnsiTheme="minorHAnsi" w:cstheme="minorHAnsi"/>
          <w:sz w:val="18"/>
          <w:szCs w:val="18"/>
        </w:rPr>
        <w:lastRenderedPageBreak/>
        <w:t>określonego w §4 ust. 1 Umowy, o kwotę równą różnicy w kwocie podatku, jednakże wyłącznie co do części wynagrodzenia za usługi, których do dnia zmiany podatku VAT jeszcze nie wykonano.</w:t>
      </w:r>
    </w:p>
    <w:p w14:paraId="0480875C" w14:textId="77777777" w:rsidR="00915F3C" w:rsidRPr="00C17207" w:rsidRDefault="00915F3C" w:rsidP="00915F3C">
      <w:pPr>
        <w:numPr>
          <w:ilvl w:val="0"/>
          <w:numId w:val="65"/>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 xml:space="preserve"> w przypadku zmiany regulacji prawnych odnoszących się do praw i obowiązków stron Umowy, wprowadzonych po zawarciu Umowy, wywołujących niezbędna potrzebę zmiany sposobu realizacji Umowy, Zamawiający dopuszcza możliwość zmiany sposobu realizacji Umowy lub wysokości wynagrodzenia określonego w § 4 ust. 1 Umowy.</w:t>
      </w:r>
    </w:p>
    <w:p w14:paraId="51D57FE1" w14:textId="77777777" w:rsidR="00915F3C" w:rsidRPr="00C17207" w:rsidRDefault="00915F3C" w:rsidP="00915F3C">
      <w:pPr>
        <w:numPr>
          <w:ilvl w:val="0"/>
          <w:numId w:val="65"/>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zmiana sposobu rozliczania umowy lub dokonywania płatności na rzecz Wykonawcy;</w:t>
      </w:r>
    </w:p>
    <w:p w14:paraId="0697C211" w14:textId="77777777" w:rsidR="00915F3C" w:rsidRPr="00C17207" w:rsidRDefault="00915F3C" w:rsidP="00915F3C">
      <w:pPr>
        <w:numPr>
          <w:ilvl w:val="0"/>
          <w:numId w:val="65"/>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przypadki losowe (kataklizmy lub inne czynniki zewnętrzne, zgony i niemożliwe do przewidzenia wydarzenia), które będą miały wpływ na treść zawartej umowy i termin realizacji;</w:t>
      </w:r>
    </w:p>
    <w:p w14:paraId="06FCCC2A" w14:textId="77777777" w:rsidR="00915F3C" w:rsidRPr="00C17207" w:rsidRDefault="00915F3C" w:rsidP="00915F3C">
      <w:pPr>
        <w:numPr>
          <w:ilvl w:val="0"/>
          <w:numId w:val="65"/>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obniżenie wynagrodzenia Wykonawcy;</w:t>
      </w:r>
    </w:p>
    <w:p w14:paraId="2B310D66" w14:textId="77777777" w:rsidR="00915F3C" w:rsidRPr="00C17207" w:rsidRDefault="00915F3C" w:rsidP="00915F3C">
      <w:pPr>
        <w:numPr>
          <w:ilvl w:val="0"/>
          <w:numId w:val="65"/>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rezygnacja przez Zamawiającego z realizacji części przedmiotu umowy.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13DBC6FE" w14:textId="77777777" w:rsidR="00915F3C" w:rsidRPr="00C17207" w:rsidRDefault="00915F3C" w:rsidP="00915F3C">
      <w:pPr>
        <w:numPr>
          <w:ilvl w:val="0"/>
          <w:numId w:val="65"/>
        </w:numPr>
        <w:tabs>
          <w:tab w:val="left" w:pos="0"/>
          <w:tab w:val="num" w:pos="851"/>
        </w:tabs>
        <w:autoSpaceDE w:val="0"/>
        <w:autoSpaceDN w:val="0"/>
        <w:adjustRightInd w:val="0"/>
        <w:spacing w:line="276" w:lineRule="auto"/>
        <w:ind w:left="851"/>
        <w:jc w:val="both"/>
        <w:rPr>
          <w:rFonts w:asciiTheme="minorHAnsi" w:hAnsiTheme="minorHAnsi" w:cstheme="minorHAnsi"/>
          <w:sz w:val="18"/>
          <w:szCs w:val="18"/>
        </w:rPr>
      </w:pPr>
      <w:r w:rsidRPr="00C17207">
        <w:rPr>
          <w:rFonts w:asciiTheme="minorHAnsi" w:hAnsiTheme="minorHAnsi" w:cstheme="minorHAnsi"/>
          <w:sz w:val="18"/>
          <w:szCs w:val="18"/>
        </w:rPr>
        <w:t>zmiana rachunku bankowego Wykonawcy.</w:t>
      </w:r>
    </w:p>
    <w:p w14:paraId="716DB5F1" w14:textId="77777777" w:rsidR="00915F3C" w:rsidRPr="00C17207" w:rsidRDefault="00915F3C" w:rsidP="00915F3C">
      <w:pPr>
        <w:numPr>
          <w:ilvl w:val="0"/>
          <w:numId w:val="65"/>
        </w:numPr>
        <w:tabs>
          <w:tab w:val="left" w:pos="0"/>
          <w:tab w:val="num" w:pos="851"/>
        </w:tabs>
        <w:autoSpaceDE w:val="0"/>
        <w:autoSpaceDN w:val="0"/>
        <w:adjustRightInd w:val="0"/>
        <w:ind w:left="851"/>
        <w:jc w:val="both"/>
        <w:rPr>
          <w:rFonts w:asciiTheme="minorHAnsi" w:hAnsiTheme="minorHAnsi" w:cstheme="minorHAnsi"/>
          <w:sz w:val="18"/>
          <w:szCs w:val="18"/>
        </w:rPr>
      </w:pPr>
      <w:r w:rsidRPr="00C17207">
        <w:rPr>
          <w:rFonts w:asciiTheme="minorHAnsi" w:hAnsiTheme="minorHAnsi" w:cstheme="minorHAnsi"/>
          <w:sz w:val="18"/>
          <w:szCs w:val="18"/>
        </w:rPr>
        <w:t>Zmiana sposobu realizacji umowy w związku ze strajkiem np.: zmiana terminu realizacji zamówienia, zmiana wartości umowy, zmiana godzin wydawania posiłków.</w:t>
      </w:r>
    </w:p>
    <w:p w14:paraId="18E9DD2F" w14:textId="77777777" w:rsidR="00915F3C" w:rsidRPr="00C17207" w:rsidRDefault="00915F3C" w:rsidP="00915F3C">
      <w:pPr>
        <w:numPr>
          <w:ilvl w:val="0"/>
          <w:numId w:val="79"/>
        </w:numPr>
        <w:tabs>
          <w:tab w:val="left" w:pos="0"/>
          <w:tab w:val="num" w:pos="426"/>
        </w:tabs>
        <w:autoSpaceDE w:val="0"/>
        <w:autoSpaceDN w:val="0"/>
        <w:adjustRightInd w:val="0"/>
        <w:ind w:left="567" w:hanging="567"/>
        <w:jc w:val="both"/>
        <w:rPr>
          <w:rFonts w:asciiTheme="minorHAnsi" w:hAnsiTheme="minorHAnsi" w:cstheme="minorHAnsi"/>
          <w:sz w:val="18"/>
          <w:szCs w:val="18"/>
        </w:rPr>
      </w:pPr>
      <w:r w:rsidRPr="00C17207">
        <w:rPr>
          <w:rFonts w:asciiTheme="minorHAnsi" w:hAnsiTheme="minorHAnsi" w:cstheme="minorHAnsi"/>
          <w:sz w:val="18"/>
          <w:szCs w:val="18"/>
        </w:rPr>
        <w:t>dopuszcza się zmianę wysokości wynagrodzenia należnego Wykonawcy, w przypadku zmiany:</w:t>
      </w:r>
    </w:p>
    <w:p w14:paraId="5ED706A6" w14:textId="77777777" w:rsidR="00915F3C" w:rsidRPr="00C17207" w:rsidRDefault="00915F3C" w:rsidP="00915F3C">
      <w:pPr>
        <w:numPr>
          <w:ilvl w:val="0"/>
          <w:numId w:val="80"/>
        </w:numPr>
        <w:ind w:left="851"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stawki podatku od towarów i usług oraz podatku akcyzowego - wynagrodzenie netto Wykonawcy nie zmieni się, a określona w aneksie wartość brutto wynagrodzenia zostanie wyliczona na podstawie nowych przepisów,</w:t>
      </w:r>
    </w:p>
    <w:p w14:paraId="7A26FF71" w14:textId="77777777" w:rsidR="00915F3C" w:rsidRPr="00C17207" w:rsidRDefault="00915F3C" w:rsidP="00915F3C">
      <w:pPr>
        <w:numPr>
          <w:ilvl w:val="0"/>
          <w:numId w:val="80"/>
        </w:numPr>
        <w:ind w:left="851"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wysokości minimalnego wynagrodzenia za pracę albo wysokości minimalnej stawki godzinowej, ustalonych na podstawie przepisów ustawy z dnia 10 października 2002 r. o minimalnym wynagrodzeniu za pracę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5229CE5" w14:textId="77777777" w:rsidR="00915F3C" w:rsidRPr="00C17207" w:rsidRDefault="00915F3C" w:rsidP="00915F3C">
      <w:pPr>
        <w:numPr>
          <w:ilvl w:val="0"/>
          <w:numId w:val="80"/>
        </w:numPr>
        <w:ind w:left="851"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zasad podlegania ubezpieczeniom społecznym lub ubezpieczeniu zdrowotnemu lub wysokości składki na ubezpieczenia społeczne lub zdrowotne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BE9C6FF" w14:textId="77777777" w:rsidR="00915F3C" w:rsidRPr="00C17207" w:rsidRDefault="00915F3C" w:rsidP="00915F3C">
      <w:pPr>
        <w:numPr>
          <w:ilvl w:val="0"/>
          <w:numId w:val="80"/>
        </w:numPr>
        <w:ind w:left="851"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zasad gromadzenia i wysokości wpłat do pracowniczych planów kapitałowych, o których mowa w ustawie z dnia 4 października 2018 r. o pracowniczych planach kapitałowych,</w:t>
      </w:r>
    </w:p>
    <w:p w14:paraId="3283FB41" w14:textId="77777777" w:rsidR="00915F3C" w:rsidRPr="00C17207" w:rsidRDefault="00915F3C" w:rsidP="00915F3C">
      <w:pPr>
        <w:ind w:left="567"/>
        <w:jc w:val="both"/>
        <w:rPr>
          <w:rFonts w:asciiTheme="minorHAnsi" w:hAnsiTheme="minorHAnsi" w:cstheme="minorHAnsi"/>
          <w:sz w:val="18"/>
          <w:szCs w:val="18"/>
        </w:rPr>
      </w:pPr>
      <w:r w:rsidRPr="00C17207">
        <w:rPr>
          <w:rFonts w:asciiTheme="minorHAnsi" w:hAnsiTheme="minorHAnsi" w:cstheme="minorHAnsi"/>
          <w:sz w:val="18"/>
          <w:szCs w:val="18"/>
        </w:rPr>
        <w:t>- jeżeli zmiany te będą miały wpływ na koszty wykonania zamówienia przez Wykonawcę,</w:t>
      </w:r>
    </w:p>
    <w:p w14:paraId="0C4AC58F" w14:textId="77777777" w:rsidR="00915F3C" w:rsidRPr="00C17207" w:rsidRDefault="00915F3C" w:rsidP="00915F3C">
      <w:pPr>
        <w:numPr>
          <w:ilvl w:val="0"/>
          <w:numId w:val="79"/>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C17207">
        <w:rPr>
          <w:rFonts w:asciiTheme="minorHAnsi" w:hAnsiTheme="minorHAnsi" w:cstheme="minorHAnsi"/>
          <w:sz w:val="18"/>
          <w:szCs w:val="18"/>
        </w:rPr>
        <w:t>wynagrodzenie Wykonawcy zostanie odpowiednio zmienione (zmniejszone lub zwiększone) w wysokości wynikającej ze wskaźnika wzrostu (spadku) cen towarów i usług konsumpcyjnych publikowanego przez Główny Urząd Statystyczny (dalej jako wskaźnik GUS) za II kwartał, przy czym:</w:t>
      </w:r>
    </w:p>
    <w:p w14:paraId="2B89A35E" w14:textId="77777777" w:rsidR="00915F3C" w:rsidRPr="00C17207" w:rsidRDefault="00915F3C" w:rsidP="00915F3C">
      <w:pPr>
        <w:numPr>
          <w:ilvl w:val="0"/>
          <w:numId w:val="80"/>
        </w:numPr>
        <w:ind w:left="851"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minimalny poziom zmiany wskaźnika GUS, w wyniku którego wynagrodzenie Wykonawcy zostanie zmienione wynosi 5%, w stosunku do wskaźnika wzrostu (spadku) cen towarów i usług konsumpcyjnych (poziom zmiany ceny) publikowanego przez Główny Urząd Statystyczny po upływie 6 miesięcy od dnia podpisania umowy,</w:t>
      </w:r>
    </w:p>
    <w:p w14:paraId="5A4D0B43" w14:textId="77777777" w:rsidR="00915F3C" w:rsidRPr="00C17207" w:rsidRDefault="00915F3C" w:rsidP="00915F3C">
      <w:pPr>
        <w:numPr>
          <w:ilvl w:val="0"/>
          <w:numId w:val="80"/>
        </w:numPr>
        <w:ind w:left="851"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strony nie przewidują zmiany wynagrodzenia w ciągu pierwszych 6 miesięcy od dnia podpisania umowy,</w:t>
      </w:r>
    </w:p>
    <w:p w14:paraId="58B5F96E" w14:textId="77777777" w:rsidR="00915F3C" w:rsidRPr="00C17207" w:rsidRDefault="00915F3C" w:rsidP="00915F3C">
      <w:pPr>
        <w:numPr>
          <w:ilvl w:val="0"/>
          <w:numId w:val="80"/>
        </w:numPr>
        <w:ind w:left="851" w:hanging="284"/>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 xml:space="preserve">w kolejnych miesiącach wynagrodzenie będzie podlegało  zmianie w wysokości wynikającej ze wskaźnika wzrostu GUS za poprzednie półrocze z zastrzeżeniem </w:t>
      </w:r>
      <w:proofErr w:type="spellStart"/>
      <w:r w:rsidRPr="00C17207">
        <w:rPr>
          <w:rFonts w:asciiTheme="minorHAnsi" w:hAnsiTheme="minorHAnsi" w:cstheme="minorHAnsi"/>
          <w:sz w:val="18"/>
          <w:szCs w:val="18"/>
          <w:lang w:eastAsia="en-US"/>
        </w:rPr>
        <w:t>tiret</w:t>
      </w:r>
      <w:proofErr w:type="spellEnd"/>
      <w:r w:rsidRPr="00C17207">
        <w:rPr>
          <w:rFonts w:asciiTheme="minorHAnsi" w:hAnsiTheme="minorHAnsi" w:cstheme="minorHAnsi"/>
          <w:sz w:val="18"/>
          <w:szCs w:val="18"/>
          <w:lang w:eastAsia="en-US"/>
        </w:rPr>
        <w:t xml:space="preserve"> pierwszy,</w:t>
      </w:r>
    </w:p>
    <w:p w14:paraId="582EE6F9" w14:textId="77777777" w:rsidR="00915F3C" w:rsidRPr="00C17207" w:rsidRDefault="00915F3C" w:rsidP="00915F3C">
      <w:pPr>
        <w:numPr>
          <w:ilvl w:val="0"/>
          <w:numId w:val="80"/>
        </w:numPr>
        <w:ind w:left="851" w:hanging="284"/>
        <w:jc w:val="both"/>
        <w:rPr>
          <w:rFonts w:asciiTheme="minorHAnsi" w:hAnsiTheme="minorHAnsi" w:cstheme="minorHAnsi"/>
          <w:sz w:val="18"/>
          <w:szCs w:val="18"/>
          <w:lang w:eastAsia="en-US"/>
        </w:rPr>
      </w:pPr>
      <w:r w:rsidRPr="00C17207">
        <w:rPr>
          <w:rFonts w:asciiTheme="minorHAnsi" w:hAnsiTheme="minorHAnsi" w:cstheme="minorHAnsi"/>
          <w:bCs/>
          <w:sz w:val="18"/>
          <w:szCs w:val="18"/>
          <w:lang w:eastAsia="en-US"/>
        </w:rPr>
        <w:t>m</w:t>
      </w:r>
      <w:r w:rsidRPr="00C17207">
        <w:rPr>
          <w:rFonts w:asciiTheme="minorHAnsi" w:hAnsiTheme="minorHAnsi" w:cstheme="minorHAnsi"/>
          <w:sz w:val="18"/>
          <w:szCs w:val="18"/>
          <w:lang w:eastAsia="en-US"/>
        </w:rPr>
        <w:t>aksymalna wartość zmiany wynagrodzenia, wynosi łącznie 20% wartości wynagrodzenia brutto Wykonawcy, określonego w § 4 ust. 1 umowy.</w:t>
      </w:r>
    </w:p>
    <w:p w14:paraId="267CADCE" w14:textId="77777777" w:rsidR="00915F3C" w:rsidRPr="00C17207" w:rsidRDefault="00915F3C" w:rsidP="00915F3C">
      <w:pPr>
        <w:jc w:val="center"/>
        <w:rPr>
          <w:rFonts w:asciiTheme="minorHAnsi" w:hAnsiTheme="minorHAnsi" w:cstheme="minorHAnsi"/>
          <w:b/>
          <w:sz w:val="18"/>
          <w:szCs w:val="18"/>
        </w:rPr>
      </w:pPr>
      <w:r w:rsidRPr="00C17207">
        <w:rPr>
          <w:rFonts w:asciiTheme="minorHAnsi" w:hAnsiTheme="minorHAnsi" w:cstheme="minorHAnsi"/>
          <w:b/>
          <w:sz w:val="18"/>
          <w:szCs w:val="18"/>
        </w:rPr>
        <w:t>§ 11</w:t>
      </w:r>
      <w:r w:rsidRPr="00C17207">
        <w:rPr>
          <w:rFonts w:asciiTheme="minorHAnsi" w:hAnsiTheme="minorHAnsi" w:cstheme="minorHAnsi"/>
          <w:b/>
          <w:sz w:val="18"/>
          <w:szCs w:val="18"/>
        </w:rPr>
        <w:br/>
        <w:t>ROZWIĄZYWANIE SPORÓW</w:t>
      </w:r>
    </w:p>
    <w:p w14:paraId="1824859D" w14:textId="77777777" w:rsidR="00915F3C" w:rsidRPr="00C17207" w:rsidRDefault="00915F3C" w:rsidP="00915F3C">
      <w:pPr>
        <w:autoSpaceDE w:val="0"/>
        <w:autoSpaceDN w:val="0"/>
        <w:adjustRightInd w:val="0"/>
        <w:jc w:val="both"/>
        <w:rPr>
          <w:rFonts w:asciiTheme="minorHAnsi" w:hAnsiTheme="minorHAnsi" w:cstheme="minorHAnsi"/>
          <w:b/>
          <w:sz w:val="18"/>
          <w:szCs w:val="18"/>
        </w:rPr>
      </w:pPr>
      <w:r w:rsidRPr="00C17207">
        <w:rPr>
          <w:rFonts w:asciiTheme="minorHAnsi" w:hAnsiTheme="minorHAnsi" w:cstheme="minorHAnsi"/>
          <w:sz w:val="18"/>
          <w:szCs w:val="18"/>
        </w:rPr>
        <w:t>Wszelkie spory wynikłe z niniejszej umowy rozstrzygał będzie sąd właściwy rzeczowo i miejscowo dla siedziby Zamawiającego.</w:t>
      </w:r>
    </w:p>
    <w:p w14:paraId="4C26A057" w14:textId="77777777" w:rsidR="00915F3C" w:rsidRPr="00C17207" w:rsidRDefault="00915F3C" w:rsidP="00915F3C">
      <w:pPr>
        <w:jc w:val="center"/>
        <w:rPr>
          <w:rFonts w:asciiTheme="minorHAnsi" w:hAnsiTheme="minorHAnsi" w:cstheme="minorHAnsi"/>
          <w:b/>
          <w:sz w:val="18"/>
          <w:szCs w:val="18"/>
        </w:rPr>
      </w:pPr>
    </w:p>
    <w:p w14:paraId="00E20E50" w14:textId="77777777" w:rsidR="00915F3C" w:rsidRPr="00C17207" w:rsidRDefault="00915F3C" w:rsidP="00915F3C">
      <w:pPr>
        <w:jc w:val="center"/>
        <w:rPr>
          <w:rFonts w:asciiTheme="minorHAnsi" w:hAnsiTheme="minorHAnsi" w:cstheme="minorHAnsi"/>
          <w:b/>
          <w:sz w:val="18"/>
          <w:szCs w:val="18"/>
        </w:rPr>
      </w:pPr>
      <w:r w:rsidRPr="00C17207">
        <w:rPr>
          <w:rFonts w:asciiTheme="minorHAnsi" w:hAnsiTheme="minorHAnsi" w:cstheme="minorHAnsi"/>
          <w:b/>
          <w:sz w:val="18"/>
          <w:szCs w:val="18"/>
        </w:rPr>
        <w:t>§ 12</w:t>
      </w:r>
      <w:r w:rsidRPr="00C17207">
        <w:rPr>
          <w:rFonts w:asciiTheme="minorHAnsi" w:hAnsiTheme="minorHAnsi" w:cstheme="minorHAnsi"/>
          <w:b/>
          <w:sz w:val="18"/>
          <w:szCs w:val="18"/>
        </w:rPr>
        <w:br/>
        <w:t>POSTANOWIENIA KOŃCOWE</w:t>
      </w:r>
    </w:p>
    <w:p w14:paraId="7B4BCB55" w14:textId="77777777" w:rsidR="00915F3C" w:rsidRPr="00C17207" w:rsidRDefault="00915F3C" w:rsidP="00915F3C">
      <w:pPr>
        <w:numPr>
          <w:ilvl w:val="0"/>
          <w:numId w:val="53"/>
        </w:numPr>
        <w:suppressAutoHyphens/>
        <w:ind w:left="284" w:hanging="284"/>
        <w:jc w:val="both"/>
        <w:rPr>
          <w:rFonts w:asciiTheme="minorHAnsi" w:hAnsiTheme="minorHAnsi" w:cstheme="minorHAnsi"/>
          <w:sz w:val="18"/>
          <w:szCs w:val="18"/>
        </w:rPr>
      </w:pPr>
      <w:r w:rsidRPr="00C17207">
        <w:rPr>
          <w:rFonts w:asciiTheme="minorHAnsi" w:hAnsiTheme="minorHAnsi" w:cstheme="minorHAnsi"/>
          <w:sz w:val="18"/>
          <w:szCs w:val="18"/>
        </w:rPr>
        <w:t>W sprawach nieuregulowanych niniejszą umową mają zastosowanie obowiązujące przepisy prawa, a w szczególności: przepisy ustawy - Prawo zamówień publicznych oraz przepisy Kodeksu Cywilnego.</w:t>
      </w:r>
    </w:p>
    <w:p w14:paraId="25C46588" w14:textId="77777777" w:rsidR="00915F3C" w:rsidRPr="00C17207" w:rsidRDefault="00915F3C" w:rsidP="00915F3C">
      <w:pPr>
        <w:numPr>
          <w:ilvl w:val="0"/>
          <w:numId w:val="53"/>
        </w:numPr>
        <w:tabs>
          <w:tab w:val="num" w:pos="284"/>
        </w:tabs>
        <w:suppressAutoHyphens/>
        <w:autoSpaceDE w:val="0"/>
        <w:autoSpaceDN w:val="0"/>
        <w:adjustRightInd w:val="0"/>
        <w:jc w:val="both"/>
        <w:rPr>
          <w:rFonts w:asciiTheme="minorHAnsi" w:hAnsiTheme="minorHAnsi" w:cstheme="minorHAnsi"/>
          <w:sz w:val="18"/>
          <w:szCs w:val="18"/>
        </w:rPr>
      </w:pPr>
      <w:r w:rsidRPr="00C17207">
        <w:rPr>
          <w:rFonts w:asciiTheme="minorHAnsi" w:hAnsiTheme="minorHAnsi" w:cstheme="minorHAnsi"/>
          <w:sz w:val="18"/>
          <w:szCs w:val="18"/>
        </w:rPr>
        <w:t>Umowę niniejszą sporządza się w 2 jednobrzmiących egzemplarzach:</w:t>
      </w:r>
    </w:p>
    <w:p w14:paraId="7A77D5C3" w14:textId="77777777" w:rsidR="00915F3C" w:rsidRPr="00C17207" w:rsidRDefault="00915F3C" w:rsidP="00915F3C">
      <w:pPr>
        <w:tabs>
          <w:tab w:val="left" w:pos="426"/>
        </w:tabs>
        <w:autoSpaceDE w:val="0"/>
        <w:autoSpaceDN w:val="0"/>
        <w:adjustRightInd w:val="0"/>
        <w:ind w:left="284"/>
        <w:jc w:val="both"/>
        <w:rPr>
          <w:rFonts w:asciiTheme="minorHAnsi" w:hAnsiTheme="minorHAnsi" w:cstheme="minorHAnsi"/>
          <w:sz w:val="18"/>
          <w:szCs w:val="18"/>
        </w:rPr>
      </w:pPr>
      <w:r w:rsidRPr="00C17207">
        <w:rPr>
          <w:rFonts w:asciiTheme="minorHAnsi" w:hAnsiTheme="minorHAnsi" w:cstheme="minorHAnsi"/>
          <w:sz w:val="18"/>
          <w:szCs w:val="18"/>
        </w:rPr>
        <w:t>–</w:t>
      </w:r>
      <w:r w:rsidRPr="00C17207">
        <w:rPr>
          <w:rFonts w:asciiTheme="minorHAnsi" w:hAnsiTheme="minorHAnsi" w:cstheme="minorHAnsi"/>
          <w:sz w:val="18"/>
          <w:szCs w:val="18"/>
        </w:rPr>
        <w:tab/>
        <w:t>1 egzemplarz dla Wykonawcy,</w:t>
      </w:r>
    </w:p>
    <w:p w14:paraId="6250A55B" w14:textId="77777777" w:rsidR="00915F3C" w:rsidRPr="00C17207" w:rsidRDefault="00915F3C" w:rsidP="00915F3C">
      <w:pPr>
        <w:tabs>
          <w:tab w:val="left" w:pos="426"/>
        </w:tabs>
        <w:autoSpaceDE w:val="0"/>
        <w:autoSpaceDN w:val="0"/>
        <w:adjustRightInd w:val="0"/>
        <w:ind w:left="284"/>
        <w:jc w:val="both"/>
        <w:rPr>
          <w:rFonts w:asciiTheme="minorHAnsi" w:hAnsiTheme="minorHAnsi" w:cstheme="minorHAnsi"/>
          <w:sz w:val="18"/>
          <w:szCs w:val="18"/>
        </w:rPr>
      </w:pPr>
      <w:r w:rsidRPr="00C17207">
        <w:rPr>
          <w:rFonts w:asciiTheme="minorHAnsi" w:hAnsiTheme="minorHAnsi" w:cstheme="minorHAnsi"/>
          <w:sz w:val="18"/>
          <w:szCs w:val="18"/>
        </w:rPr>
        <w:t>–</w:t>
      </w:r>
      <w:r w:rsidRPr="00C17207">
        <w:rPr>
          <w:rFonts w:asciiTheme="minorHAnsi" w:hAnsiTheme="minorHAnsi" w:cstheme="minorHAnsi"/>
          <w:sz w:val="18"/>
          <w:szCs w:val="18"/>
        </w:rPr>
        <w:tab/>
        <w:t>1 egzemplarz dla Zamawiającego.</w:t>
      </w:r>
    </w:p>
    <w:p w14:paraId="4AE4764A" w14:textId="77777777" w:rsidR="00915F3C" w:rsidRPr="00C17207" w:rsidRDefault="00915F3C" w:rsidP="00915F3C">
      <w:pPr>
        <w:rPr>
          <w:rFonts w:asciiTheme="minorHAnsi" w:hAnsiTheme="minorHAnsi" w:cstheme="minorHAnsi"/>
          <w:sz w:val="18"/>
          <w:szCs w:val="18"/>
        </w:rPr>
      </w:pPr>
    </w:p>
    <w:p w14:paraId="399AD3BE" w14:textId="77777777" w:rsidR="00915F3C" w:rsidRPr="00C17207" w:rsidRDefault="00915F3C" w:rsidP="00915F3C">
      <w:pPr>
        <w:rPr>
          <w:rFonts w:asciiTheme="minorHAnsi" w:hAnsiTheme="minorHAnsi" w:cstheme="minorHAnsi"/>
          <w:sz w:val="18"/>
          <w:szCs w:val="18"/>
        </w:rPr>
      </w:pPr>
    </w:p>
    <w:p w14:paraId="03B9F838" w14:textId="77777777" w:rsidR="00915F3C" w:rsidRPr="00C17207" w:rsidRDefault="00915F3C" w:rsidP="00915F3C">
      <w:pPr>
        <w:tabs>
          <w:tab w:val="left" w:pos="5103"/>
        </w:tabs>
        <w:jc w:val="center"/>
        <w:rPr>
          <w:rFonts w:asciiTheme="minorHAnsi" w:hAnsiTheme="minorHAnsi" w:cstheme="minorHAnsi"/>
          <w:b/>
          <w:bCs/>
          <w:sz w:val="18"/>
          <w:szCs w:val="18"/>
        </w:rPr>
      </w:pPr>
      <w:r w:rsidRPr="00C17207">
        <w:rPr>
          <w:rFonts w:asciiTheme="minorHAnsi" w:hAnsiTheme="minorHAnsi" w:cstheme="minorHAnsi"/>
          <w:b/>
          <w:bCs/>
          <w:sz w:val="18"/>
          <w:szCs w:val="18"/>
        </w:rPr>
        <w:t>ZAMAWIAJĄCY</w:t>
      </w:r>
      <w:r w:rsidRPr="00C17207">
        <w:rPr>
          <w:rFonts w:asciiTheme="minorHAnsi" w:hAnsiTheme="minorHAnsi" w:cstheme="minorHAnsi"/>
          <w:b/>
          <w:bCs/>
          <w:sz w:val="18"/>
          <w:szCs w:val="18"/>
        </w:rPr>
        <w:tab/>
        <w:t>WYKONAWCA</w:t>
      </w:r>
    </w:p>
    <w:p w14:paraId="76F884F4" w14:textId="107427CE" w:rsidR="00366949" w:rsidRPr="00C17207" w:rsidRDefault="00915F3C" w:rsidP="00915F3C">
      <w:pPr>
        <w:tabs>
          <w:tab w:val="center" w:pos="4536"/>
          <w:tab w:val="right" w:pos="9072"/>
        </w:tabs>
        <w:jc w:val="right"/>
        <w:rPr>
          <w:rFonts w:asciiTheme="minorHAnsi" w:hAnsiTheme="minorHAnsi" w:cstheme="minorHAnsi"/>
          <w:b/>
          <w:sz w:val="18"/>
          <w:szCs w:val="18"/>
        </w:rPr>
      </w:pPr>
      <w:r w:rsidRPr="00C17207">
        <w:rPr>
          <w:rFonts w:asciiTheme="minorHAnsi" w:hAnsiTheme="minorHAnsi" w:cstheme="minorHAnsi"/>
          <w:b/>
          <w:bCs/>
          <w:sz w:val="18"/>
          <w:szCs w:val="18"/>
        </w:rPr>
        <w:br w:type="page"/>
      </w:r>
      <w:r w:rsidR="00366949" w:rsidRPr="00C17207">
        <w:rPr>
          <w:rFonts w:asciiTheme="minorHAnsi" w:hAnsiTheme="minorHAnsi" w:cstheme="minorHAnsi"/>
          <w:b/>
          <w:sz w:val="18"/>
          <w:szCs w:val="18"/>
        </w:rPr>
        <w:lastRenderedPageBreak/>
        <w:t>Załącznik A</w:t>
      </w:r>
    </w:p>
    <w:p w14:paraId="371182F8" w14:textId="77777777" w:rsidR="00366949" w:rsidRPr="00C17207" w:rsidRDefault="00366949" w:rsidP="00366949">
      <w:pPr>
        <w:tabs>
          <w:tab w:val="center" w:pos="4536"/>
          <w:tab w:val="right" w:pos="9072"/>
        </w:tabs>
        <w:jc w:val="right"/>
        <w:rPr>
          <w:rFonts w:asciiTheme="minorHAnsi" w:hAnsiTheme="minorHAnsi" w:cstheme="minorHAnsi"/>
          <w:b/>
          <w:bCs/>
          <w:sz w:val="18"/>
          <w:szCs w:val="18"/>
        </w:rPr>
      </w:pPr>
      <w:r w:rsidRPr="00C17207">
        <w:rPr>
          <w:rFonts w:asciiTheme="minorHAnsi" w:hAnsiTheme="minorHAnsi" w:cstheme="minorHAnsi"/>
          <w:b/>
          <w:sz w:val="18"/>
          <w:szCs w:val="18"/>
        </w:rPr>
        <w:t xml:space="preserve">do umowy </w:t>
      </w:r>
      <w:r w:rsidRPr="00C17207">
        <w:rPr>
          <w:rFonts w:asciiTheme="minorHAnsi" w:hAnsiTheme="minorHAnsi" w:cstheme="minorHAnsi"/>
          <w:b/>
          <w:bCs/>
          <w:sz w:val="18"/>
          <w:szCs w:val="18"/>
        </w:rPr>
        <w:t>......................</w:t>
      </w:r>
    </w:p>
    <w:p w14:paraId="35DA4786" w14:textId="77777777" w:rsidR="00366949" w:rsidRPr="00C17207" w:rsidRDefault="00366949" w:rsidP="00366949">
      <w:pPr>
        <w:tabs>
          <w:tab w:val="center" w:pos="4536"/>
          <w:tab w:val="right" w:pos="9072"/>
        </w:tabs>
        <w:jc w:val="right"/>
        <w:rPr>
          <w:rFonts w:asciiTheme="minorHAnsi" w:hAnsiTheme="minorHAnsi" w:cstheme="minorHAnsi"/>
          <w:b/>
          <w:bCs/>
          <w:sz w:val="18"/>
          <w:szCs w:val="18"/>
        </w:rPr>
      </w:pPr>
    </w:p>
    <w:p w14:paraId="11F6BAF2" w14:textId="77777777" w:rsidR="00366949" w:rsidRPr="00C17207" w:rsidRDefault="00366949" w:rsidP="00366949">
      <w:pPr>
        <w:widowControl w:val="0"/>
        <w:tabs>
          <w:tab w:val="left" w:pos="0"/>
        </w:tabs>
        <w:jc w:val="both"/>
        <w:rPr>
          <w:rFonts w:asciiTheme="minorHAnsi" w:hAnsiTheme="minorHAnsi" w:cstheme="minorHAnsi"/>
          <w:sz w:val="18"/>
          <w:szCs w:val="18"/>
        </w:rPr>
      </w:pPr>
    </w:p>
    <w:p w14:paraId="416E9288" w14:textId="77777777" w:rsidR="00366949" w:rsidRPr="00C17207" w:rsidRDefault="00366949" w:rsidP="00366949">
      <w:pPr>
        <w:widowControl w:val="0"/>
        <w:tabs>
          <w:tab w:val="left" w:pos="0"/>
        </w:tabs>
        <w:jc w:val="both"/>
        <w:rPr>
          <w:rFonts w:asciiTheme="minorHAnsi" w:hAnsiTheme="minorHAnsi" w:cstheme="minorHAnsi"/>
          <w:sz w:val="18"/>
          <w:szCs w:val="18"/>
        </w:rPr>
      </w:pPr>
    </w:p>
    <w:p w14:paraId="49F84339" w14:textId="77777777" w:rsidR="00366949" w:rsidRPr="00C17207" w:rsidRDefault="00366949" w:rsidP="00366949">
      <w:pPr>
        <w:ind w:left="20"/>
        <w:jc w:val="center"/>
        <w:rPr>
          <w:rFonts w:asciiTheme="minorHAnsi" w:hAnsiTheme="minorHAnsi" w:cstheme="minorHAnsi"/>
          <w:b/>
          <w:sz w:val="18"/>
          <w:szCs w:val="18"/>
        </w:rPr>
      </w:pPr>
    </w:p>
    <w:p w14:paraId="5437B70D" w14:textId="77777777" w:rsidR="00366949" w:rsidRPr="00C17207" w:rsidRDefault="00366949" w:rsidP="00366949">
      <w:pPr>
        <w:ind w:left="20"/>
        <w:jc w:val="center"/>
        <w:rPr>
          <w:rFonts w:asciiTheme="minorHAnsi" w:hAnsiTheme="minorHAnsi" w:cstheme="minorHAnsi"/>
          <w:b/>
          <w:sz w:val="18"/>
          <w:szCs w:val="18"/>
        </w:rPr>
      </w:pPr>
    </w:p>
    <w:p w14:paraId="7876434A" w14:textId="77777777" w:rsidR="00366949" w:rsidRPr="00C17207" w:rsidRDefault="00366949" w:rsidP="00366949">
      <w:pPr>
        <w:ind w:left="20"/>
        <w:jc w:val="center"/>
        <w:rPr>
          <w:rFonts w:asciiTheme="minorHAnsi" w:hAnsiTheme="minorHAnsi" w:cstheme="minorHAnsi"/>
          <w:b/>
          <w:sz w:val="18"/>
          <w:szCs w:val="18"/>
        </w:rPr>
      </w:pPr>
      <w:r w:rsidRPr="00C17207">
        <w:rPr>
          <w:rFonts w:asciiTheme="minorHAnsi" w:hAnsiTheme="minorHAnsi" w:cstheme="minorHAnsi"/>
          <w:b/>
          <w:sz w:val="18"/>
          <w:szCs w:val="18"/>
        </w:rPr>
        <w:t>OŚWIADCZENIE</w:t>
      </w:r>
    </w:p>
    <w:p w14:paraId="6C00585B" w14:textId="77777777" w:rsidR="00366949" w:rsidRPr="00C17207" w:rsidRDefault="00366949" w:rsidP="00366949">
      <w:pPr>
        <w:ind w:left="20"/>
        <w:jc w:val="both"/>
        <w:rPr>
          <w:rFonts w:asciiTheme="minorHAnsi" w:hAnsiTheme="minorHAnsi" w:cstheme="minorHAnsi"/>
          <w:b/>
          <w:sz w:val="18"/>
          <w:szCs w:val="18"/>
        </w:rPr>
      </w:pPr>
    </w:p>
    <w:p w14:paraId="644A793E" w14:textId="77777777" w:rsidR="00366949" w:rsidRPr="00C17207" w:rsidRDefault="00366949" w:rsidP="00366949">
      <w:pPr>
        <w:spacing w:before="100" w:after="100"/>
        <w:jc w:val="both"/>
        <w:rPr>
          <w:rFonts w:asciiTheme="minorHAnsi" w:hAnsiTheme="minorHAnsi" w:cstheme="minorHAnsi"/>
          <w:iCs/>
          <w:sz w:val="18"/>
          <w:szCs w:val="18"/>
        </w:rPr>
      </w:pPr>
      <w:r w:rsidRPr="00C17207">
        <w:rPr>
          <w:rFonts w:asciiTheme="minorHAnsi" w:hAnsiTheme="minorHAnsi" w:cstheme="minorHAnsi"/>
          <w:iCs/>
          <w:sz w:val="18"/>
          <w:szCs w:val="18"/>
        </w:rPr>
        <w:t>Wykonawca oświadcza, że numer rachunku bankowego wskazany w umowie nr .................... z dnia .................... jest numerem dedykowanym dla dokonania rozliczeń na zasadach podzielonej płatności (tzw. „</w:t>
      </w:r>
      <w:proofErr w:type="spellStart"/>
      <w:r w:rsidRPr="00C17207">
        <w:rPr>
          <w:rFonts w:asciiTheme="minorHAnsi" w:hAnsiTheme="minorHAnsi" w:cstheme="minorHAnsi"/>
          <w:iCs/>
          <w:sz w:val="18"/>
          <w:szCs w:val="18"/>
        </w:rPr>
        <w:t>split</w:t>
      </w:r>
      <w:proofErr w:type="spellEnd"/>
      <w:r w:rsidRPr="00C17207">
        <w:rPr>
          <w:rFonts w:asciiTheme="minorHAnsi" w:hAnsiTheme="minorHAnsi" w:cstheme="minorHAnsi"/>
          <w:iCs/>
          <w:sz w:val="18"/>
          <w:szCs w:val="18"/>
        </w:rPr>
        <w:t xml:space="preserve"> </w:t>
      </w:r>
      <w:proofErr w:type="spellStart"/>
      <w:r w:rsidRPr="00C17207">
        <w:rPr>
          <w:rFonts w:asciiTheme="minorHAnsi" w:hAnsiTheme="minorHAnsi" w:cstheme="minorHAnsi"/>
          <w:iCs/>
          <w:sz w:val="18"/>
          <w:szCs w:val="18"/>
        </w:rPr>
        <w:t>payment</w:t>
      </w:r>
      <w:proofErr w:type="spellEnd"/>
      <w:r w:rsidRPr="00C17207">
        <w:rPr>
          <w:rFonts w:asciiTheme="minorHAnsi" w:hAnsiTheme="minorHAnsi" w:cstheme="minorHAnsi"/>
          <w:iCs/>
          <w:sz w:val="18"/>
          <w:szCs w:val="18"/>
        </w:rPr>
        <w:t xml:space="preserve">”) zgodnie z przepisami ustawy z dnia 29 sierpnia 1997 r. – Prawo bankowe (Dz. U. z 2020 r. poz. 1896 ze zm.) oraz ustawy z dnia 11 marca 2014 r. o podatku od towarów i usług (Dz. U. z 2020 r. poz. 106 ze zm.) </w:t>
      </w:r>
    </w:p>
    <w:p w14:paraId="181A25CE" w14:textId="77777777" w:rsidR="00366949" w:rsidRPr="00C17207" w:rsidRDefault="00366949" w:rsidP="00366949">
      <w:pPr>
        <w:spacing w:before="100" w:after="100"/>
        <w:jc w:val="both"/>
        <w:rPr>
          <w:rFonts w:asciiTheme="minorHAnsi" w:hAnsiTheme="minorHAnsi" w:cstheme="minorHAnsi"/>
          <w:iCs/>
          <w:sz w:val="18"/>
          <w:szCs w:val="18"/>
        </w:rPr>
      </w:pPr>
    </w:p>
    <w:p w14:paraId="3E2900FD" w14:textId="77777777" w:rsidR="00366949" w:rsidRPr="00C17207" w:rsidRDefault="00366949" w:rsidP="00366949">
      <w:pPr>
        <w:spacing w:before="100" w:after="100"/>
        <w:jc w:val="both"/>
        <w:rPr>
          <w:rFonts w:asciiTheme="minorHAnsi" w:hAnsiTheme="minorHAnsi" w:cstheme="minorHAnsi"/>
          <w:iCs/>
          <w:sz w:val="18"/>
          <w:szCs w:val="18"/>
        </w:rPr>
      </w:pPr>
    </w:p>
    <w:tbl>
      <w:tblPr>
        <w:tblW w:w="9072" w:type="dxa"/>
        <w:tblCellMar>
          <w:left w:w="10" w:type="dxa"/>
          <w:right w:w="10" w:type="dxa"/>
        </w:tblCellMar>
        <w:tblLook w:val="04A0" w:firstRow="1" w:lastRow="0" w:firstColumn="1" w:lastColumn="0" w:noHBand="0" w:noVBand="1"/>
      </w:tblPr>
      <w:tblGrid>
        <w:gridCol w:w="2692"/>
        <w:gridCol w:w="6380"/>
      </w:tblGrid>
      <w:tr w:rsidR="00C17207" w:rsidRPr="00C17207" w14:paraId="2C4315E1" w14:textId="77777777" w:rsidTr="00314A33">
        <w:tc>
          <w:tcPr>
            <w:tcW w:w="2692" w:type="dxa"/>
            <w:shd w:val="clear" w:color="auto" w:fill="auto"/>
            <w:tcMar>
              <w:top w:w="0" w:type="dxa"/>
              <w:left w:w="108" w:type="dxa"/>
              <w:bottom w:w="0" w:type="dxa"/>
              <w:right w:w="108" w:type="dxa"/>
            </w:tcMar>
          </w:tcPr>
          <w:p w14:paraId="4617C9BE" w14:textId="77777777" w:rsidR="00366949" w:rsidRPr="00C17207" w:rsidRDefault="00366949" w:rsidP="00366949">
            <w:pPr>
              <w:jc w:val="center"/>
              <w:rPr>
                <w:rFonts w:asciiTheme="minorHAnsi" w:hAnsiTheme="minorHAnsi" w:cstheme="minorHAnsi"/>
                <w:sz w:val="18"/>
                <w:szCs w:val="18"/>
                <w:lang w:eastAsia="ar-SA"/>
              </w:rPr>
            </w:pPr>
            <w:r w:rsidRPr="00C17207">
              <w:rPr>
                <w:rFonts w:asciiTheme="minorHAnsi" w:hAnsiTheme="minorHAnsi" w:cstheme="minorHAnsi"/>
                <w:sz w:val="18"/>
                <w:szCs w:val="18"/>
                <w:lang w:eastAsia="ar-SA"/>
              </w:rPr>
              <w:t>………………………………………..</w:t>
            </w:r>
          </w:p>
        </w:tc>
        <w:tc>
          <w:tcPr>
            <w:tcW w:w="6380" w:type="dxa"/>
            <w:shd w:val="clear" w:color="auto" w:fill="auto"/>
            <w:tcMar>
              <w:top w:w="0" w:type="dxa"/>
              <w:left w:w="108" w:type="dxa"/>
              <w:bottom w:w="0" w:type="dxa"/>
              <w:right w:w="108" w:type="dxa"/>
            </w:tcMar>
          </w:tcPr>
          <w:p w14:paraId="19A36414" w14:textId="77777777" w:rsidR="00366949" w:rsidRPr="00C17207" w:rsidRDefault="00366949" w:rsidP="00366949">
            <w:pPr>
              <w:ind w:left="3578"/>
              <w:jc w:val="center"/>
              <w:rPr>
                <w:rFonts w:asciiTheme="minorHAnsi" w:hAnsiTheme="minorHAnsi" w:cstheme="minorHAnsi"/>
                <w:sz w:val="18"/>
                <w:szCs w:val="18"/>
              </w:rPr>
            </w:pPr>
            <w:r w:rsidRPr="00C17207">
              <w:rPr>
                <w:rFonts w:asciiTheme="minorHAnsi" w:hAnsiTheme="minorHAnsi" w:cstheme="minorHAnsi"/>
                <w:sz w:val="18"/>
                <w:szCs w:val="18"/>
                <w:lang w:eastAsia="ar-SA"/>
              </w:rPr>
              <w:t>………………………………………..</w:t>
            </w:r>
          </w:p>
        </w:tc>
      </w:tr>
      <w:tr w:rsidR="00366949" w:rsidRPr="00C17207" w14:paraId="21921646" w14:textId="77777777" w:rsidTr="00314A33">
        <w:tc>
          <w:tcPr>
            <w:tcW w:w="2692" w:type="dxa"/>
            <w:shd w:val="clear" w:color="auto" w:fill="auto"/>
            <w:tcMar>
              <w:top w:w="0" w:type="dxa"/>
              <w:left w:w="108" w:type="dxa"/>
              <w:bottom w:w="0" w:type="dxa"/>
              <w:right w:w="108" w:type="dxa"/>
            </w:tcMar>
          </w:tcPr>
          <w:p w14:paraId="24AB1E93" w14:textId="77777777" w:rsidR="00366949" w:rsidRPr="00C17207" w:rsidRDefault="00366949" w:rsidP="00366949">
            <w:pPr>
              <w:jc w:val="center"/>
              <w:rPr>
                <w:rFonts w:asciiTheme="minorHAnsi" w:hAnsiTheme="minorHAnsi" w:cstheme="minorHAnsi"/>
                <w:i/>
                <w:sz w:val="18"/>
                <w:szCs w:val="18"/>
                <w:lang w:eastAsia="ar-SA"/>
              </w:rPr>
            </w:pPr>
            <w:r w:rsidRPr="00C17207">
              <w:rPr>
                <w:rFonts w:asciiTheme="minorHAnsi" w:hAnsiTheme="minorHAnsi" w:cstheme="minorHAnsi"/>
                <w:i/>
                <w:sz w:val="18"/>
                <w:szCs w:val="18"/>
                <w:lang w:eastAsia="ar-SA"/>
              </w:rPr>
              <w:t>(miejscowość i data)</w:t>
            </w:r>
          </w:p>
        </w:tc>
        <w:tc>
          <w:tcPr>
            <w:tcW w:w="6380" w:type="dxa"/>
            <w:shd w:val="clear" w:color="auto" w:fill="auto"/>
            <w:tcMar>
              <w:top w:w="0" w:type="dxa"/>
              <w:left w:w="108" w:type="dxa"/>
              <w:bottom w:w="0" w:type="dxa"/>
              <w:right w:w="108" w:type="dxa"/>
            </w:tcMar>
          </w:tcPr>
          <w:p w14:paraId="53C0ABF7" w14:textId="77777777" w:rsidR="00366949" w:rsidRPr="00C17207" w:rsidRDefault="00366949" w:rsidP="00366949">
            <w:pPr>
              <w:ind w:left="3578"/>
              <w:jc w:val="center"/>
              <w:rPr>
                <w:rFonts w:asciiTheme="minorHAnsi" w:hAnsiTheme="minorHAnsi" w:cstheme="minorHAnsi"/>
                <w:i/>
                <w:sz w:val="18"/>
                <w:szCs w:val="18"/>
                <w:lang w:eastAsia="ar-SA"/>
              </w:rPr>
            </w:pPr>
            <w:r w:rsidRPr="00C17207">
              <w:rPr>
                <w:rFonts w:asciiTheme="minorHAnsi" w:hAnsiTheme="minorHAnsi" w:cstheme="minorHAnsi"/>
                <w:i/>
                <w:sz w:val="18"/>
                <w:szCs w:val="18"/>
                <w:lang w:eastAsia="ar-SA"/>
              </w:rPr>
              <w:t>(podpis/y)</w:t>
            </w:r>
          </w:p>
        </w:tc>
      </w:tr>
    </w:tbl>
    <w:p w14:paraId="7C6D3259" w14:textId="77777777" w:rsidR="00366949" w:rsidRPr="00C17207" w:rsidRDefault="00366949" w:rsidP="00366949">
      <w:pPr>
        <w:spacing w:before="100" w:after="100"/>
        <w:jc w:val="both"/>
        <w:rPr>
          <w:rFonts w:asciiTheme="minorHAnsi" w:hAnsiTheme="minorHAnsi" w:cstheme="minorHAnsi"/>
          <w:iCs/>
          <w:sz w:val="18"/>
          <w:szCs w:val="18"/>
        </w:rPr>
      </w:pPr>
    </w:p>
    <w:p w14:paraId="04318602" w14:textId="77777777" w:rsidR="00366949" w:rsidRPr="00C17207" w:rsidRDefault="00366949" w:rsidP="00366949">
      <w:pPr>
        <w:spacing w:before="100" w:after="100"/>
        <w:jc w:val="both"/>
        <w:rPr>
          <w:rFonts w:asciiTheme="minorHAnsi" w:hAnsiTheme="minorHAnsi" w:cstheme="minorHAnsi"/>
          <w:b/>
          <w:iCs/>
          <w:sz w:val="18"/>
          <w:szCs w:val="18"/>
        </w:rPr>
      </w:pPr>
      <w:r w:rsidRPr="00C17207">
        <w:rPr>
          <w:rFonts w:asciiTheme="minorHAnsi" w:hAnsiTheme="minorHAnsi" w:cstheme="minorHAnsi"/>
          <w:b/>
          <w:iCs/>
          <w:sz w:val="18"/>
          <w:szCs w:val="18"/>
        </w:rPr>
        <w:t>Informacje Zamawiającego</w:t>
      </w:r>
    </w:p>
    <w:p w14:paraId="7AEEAFFF" w14:textId="77777777" w:rsidR="00366949" w:rsidRPr="00C17207" w:rsidRDefault="00366949" w:rsidP="00366949">
      <w:pPr>
        <w:spacing w:before="100" w:after="100"/>
        <w:jc w:val="both"/>
        <w:rPr>
          <w:rFonts w:asciiTheme="minorHAnsi" w:hAnsiTheme="minorHAnsi" w:cstheme="minorHAnsi"/>
          <w:sz w:val="18"/>
          <w:szCs w:val="18"/>
        </w:rPr>
      </w:pPr>
      <w:r w:rsidRPr="00C17207">
        <w:rPr>
          <w:rFonts w:asciiTheme="minorHAnsi" w:hAnsiTheme="minorHAnsi" w:cstheme="minorHAnsi"/>
          <w:iCs/>
          <w:sz w:val="18"/>
          <w:szCs w:val="18"/>
        </w:rPr>
        <w:t xml:space="preserve">Zamawiający informuje, że w związku z wejściem w życie ustawy z dnia 12 kwietnia 2019 r. o zmianie ustawy o podatku od towarów i usług oraz niektórych innych ustaw (Dz. U. z 2019 r. poz. 1018 ze zm.) i zmianą treści art. 96b ustawy z dnia 11 marca 2014 r. o podatku od towarów i usług ( Dz. U. z 2018 r . poz. 2174 ze zm.) od dnia 1 września 2019 r. obowiązuje Wykaz podmiotów – zarejestrowanych jako podatnicy VAT, niezarejestrowanych oraz wykreślonych i przywróconych do rejestru VAT (tzw. „biała lista”). </w:t>
      </w:r>
    </w:p>
    <w:p w14:paraId="31E2CF76" w14:textId="77777777" w:rsidR="00366949" w:rsidRPr="00C17207" w:rsidRDefault="00366949" w:rsidP="00366949">
      <w:pPr>
        <w:spacing w:before="100" w:after="100"/>
        <w:jc w:val="both"/>
        <w:rPr>
          <w:rFonts w:asciiTheme="minorHAnsi" w:hAnsiTheme="minorHAnsi" w:cstheme="minorHAnsi"/>
          <w:sz w:val="18"/>
          <w:szCs w:val="18"/>
        </w:rPr>
      </w:pPr>
      <w:r w:rsidRPr="00C17207">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(Dz. U. z 2020 r. poz. 1426 ze zm.), ustawy z dnia 15 lutego 1992 r. o podatku dochodowym od osób prawnych (Dz. U. z 2020 r. poz. 1406 ze zm.), ustawy z dnia 11 marca 2014 r. o podatku od towarów i usług (Dz. U. z 2020 r . poz. 106 ze zm.), ustawy z dnia 29 sierpnia 1997 r. – Ordynacja podatkowa (Dz. U. z 2020 r. poz. 1325 ze zm.) oraz ustawy z dnia 10 września 1999 r. – Kodeks karny skarbowy (Dz. U. z 2020 r. poz. 19 ze zm.).</w:t>
      </w:r>
    </w:p>
    <w:p w14:paraId="653DA53A" w14:textId="77777777" w:rsidR="00366949" w:rsidRPr="00C17207" w:rsidRDefault="00366949" w:rsidP="00366949">
      <w:pPr>
        <w:spacing w:before="100" w:after="100"/>
        <w:jc w:val="both"/>
        <w:rPr>
          <w:rFonts w:asciiTheme="minorHAnsi" w:hAnsiTheme="minorHAnsi" w:cstheme="minorHAnsi"/>
          <w:sz w:val="18"/>
          <w:szCs w:val="18"/>
        </w:rPr>
      </w:pPr>
      <w:r w:rsidRPr="00C17207">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08F8873A" w14:textId="77777777" w:rsidR="00366949" w:rsidRPr="00C17207" w:rsidRDefault="00366949" w:rsidP="00366949">
      <w:pPr>
        <w:spacing w:before="100" w:after="100"/>
        <w:jc w:val="both"/>
        <w:rPr>
          <w:rFonts w:asciiTheme="minorHAnsi" w:hAnsiTheme="minorHAnsi" w:cstheme="minorHAnsi"/>
          <w:sz w:val="18"/>
          <w:szCs w:val="18"/>
        </w:rPr>
      </w:pPr>
      <w:r w:rsidRPr="00C17207">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Wykonawcy, w trybie i na zasadach, przewidzianych w art. 117ba ustawy z dnia 29 sierpnia 1997 r. – Ordynacja podatkowa (Dz. U. z 2020 r. poz. 1325 ze zm.).</w:t>
      </w:r>
      <w:r w:rsidRPr="00C17207">
        <w:rPr>
          <w:rFonts w:asciiTheme="minorHAnsi" w:hAnsiTheme="minorHAnsi" w:cstheme="minorHAnsi"/>
          <w:sz w:val="18"/>
          <w:szCs w:val="18"/>
        </w:rPr>
        <w:t xml:space="preserve"> </w:t>
      </w:r>
    </w:p>
    <w:p w14:paraId="416877CA" w14:textId="77777777" w:rsidR="00366949" w:rsidRPr="00C17207" w:rsidRDefault="00366949" w:rsidP="00366949">
      <w:pPr>
        <w:tabs>
          <w:tab w:val="left" w:pos="4253"/>
        </w:tabs>
        <w:jc w:val="right"/>
        <w:rPr>
          <w:rFonts w:asciiTheme="minorHAnsi" w:hAnsiTheme="minorHAnsi" w:cstheme="minorHAnsi"/>
          <w:b/>
          <w:bCs/>
          <w:sz w:val="18"/>
          <w:szCs w:val="18"/>
        </w:rPr>
      </w:pPr>
      <w:r w:rsidRPr="00C17207">
        <w:rPr>
          <w:rFonts w:asciiTheme="minorHAnsi" w:hAnsiTheme="minorHAnsi" w:cstheme="minorHAnsi"/>
          <w:b/>
          <w:bCs/>
          <w:sz w:val="18"/>
          <w:szCs w:val="18"/>
        </w:rPr>
        <w:br w:type="page"/>
      </w:r>
    </w:p>
    <w:p w14:paraId="5FC8514E" w14:textId="77777777" w:rsidR="00366949" w:rsidRPr="00C17207" w:rsidRDefault="00366949" w:rsidP="00366949">
      <w:pPr>
        <w:tabs>
          <w:tab w:val="left" w:pos="4253"/>
        </w:tabs>
        <w:jc w:val="right"/>
        <w:rPr>
          <w:rFonts w:asciiTheme="minorHAnsi" w:hAnsiTheme="minorHAnsi" w:cstheme="minorHAnsi"/>
          <w:b/>
          <w:bCs/>
          <w:sz w:val="18"/>
          <w:szCs w:val="18"/>
        </w:rPr>
      </w:pPr>
    </w:p>
    <w:p w14:paraId="22E3FDC5" w14:textId="77777777" w:rsidR="00366949" w:rsidRPr="00C17207" w:rsidRDefault="00366949" w:rsidP="00366949">
      <w:pPr>
        <w:tabs>
          <w:tab w:val="left" w:pos="4253"/>
        </w:tabs>
        <w:jc w:val="right"/>
        <w:rPr>
          <w:rFonts w:asciiTheme="minorHAnsi" w:hAnsiTheme="minorHAnsi" w:cstheme="minorHAnsi"/>
          <w:b/>
          <w:bCs/>
          <w:sz w:val="18"/>
          <w:szCs w:val="18"/>
        </w:rPr>
      </w:pPr>
      <w:r w:rsidRPr="00C17207">
        <w:rPr>
          <w:rFonts w:asciiTheme="minorHAnsi" w:hAnsiTheme="minorHAnsi" w:cstheme="minorHAnsi"/>
          <w:b/>
          <w:bCs/>
          <w:sz w:val="18"/>
          <w:szCs w:val="18"/>
        </w:rPr>
        <w:t>Załącznik nr B do umowy nr ..............</w:t>
      </w:r>
    </w:p>
    <w:p w14:paraId="1F8B3FA4" w14:textId="77777777" w:rsidR="00366949" w:rsidRPr="00C17207" w:rsidRDefault="00366949" w:rsidP="00366949">
      <w:pPr>
        <w:ind w:left="20"/>
        <w:rPr>
          <w:rFonts w:asciiTheme="minorHAnsi" w:hAnsiTheme="minorHAnsi" w:cstheme="minorHAnsi"/>
          <w:b/>
          <w:sz w:val="18"/>
          <w:szCs w:val="18"/>
        </w:rPr>
      </w:pPr>
    </w:p>
    <w:p w14:paraId="3C153E96" w14:textId="77777777" w:rsidR="00366949" w:rsidRPr="00C17207" w:rsidRDefault="00366949" w:rsidP="00366949">
      <w:pPr>
        <w:ind w:left="426" w:hanging="426"/>
        <w:jc w:val="center"/>
        <w:rPr>
          <w:rFonts w:asciiTheme="minorHAnsi" w:hAnsiTheme="minorHAnsi" w:cstheme="minorHAnsi"/>
          <w:b/>
          <w:sz w:val="18"/>
          <w:szCs w:val="18"/>
        </w:rPr>
      </w:pPr>
    </w:p>
    <w:p w14:paraId="160EC953" w14:textId="77777777" w:rsidR="00366949" w:rsidRPr="00C17207" w:rsidRDefault="00366949" w:rsidP="00366949">
      <w:pPr>
        <w:ind w:left="426" w:hanging="426"/>
        <w:jc w:val="center"/>
        <w:rPr>
          <w:rFonts w:asciiTheme="minorHAnsi" w:hAnsiTheme="minorHAnsi" w:cstheme="minorHAnsi"/>
          <w:b/>
          <w:sz w:val="18"/>
          <w:szCs w:val="18"/>
        </w:rPr>
      </w:pPr>
      <w:r w:rsidRPr="00C17207">
        <w:rPr>
          <w:rFonts w:asciiTheme="minorHAnsi" w:hAnsiTheme="minorHAnsi" w:cstheme="minorHAnsi"/>
          <w:b/>
          <w:sz w:val="18"/>
          <w:szCs w:val="18"/>
        </w:rPr>
        <w:t>KLAUZULA INFORMACYJNA</w:t>
      </w:r>
    </w:p>
    <w:p w14:paraId="504E3DE8" w14:textId="77777777" w:rsidR="00366949" w:rsidRPr="00C17207" w:rsidRDefault="00366949" w:rsidP="00366949">
      <w:pPr>
        <w:widowControl w:val="0"/>
        <w:tabs>
          <w:tab w:val="left" w:pos="0"/>
        </w:tabs>
        <w:jc w:val="both"/>
        <w:rPr>
          <w:rFonts w:asciiTheme="minorHAnsi" w:hAnsiTheme="minorHAnsi" w:cstheme="minorHAnsi"/>
          <w:sz w:val="18"/>
          <w:szCs w:val="18"/>
        </w:rPr>
      </w:pPr>
    </w:p>
    <w:p w14:paraId="64A9D56E" w14:textId="77777777" w:rsidR="00366949" w:rsidRPr="00C17207" w:rsidRDefault="00366949" w:rsidP="00366949">
      <w:pPr>
        <w:widowControl w:val="0"/>
        <w:tabs>
          <w:tab w:val="left" w:pos="0"/>
        </w:tabs>
        <w:jc w:val="both"/>
        <w:rPr>
          <w:rFonts w:asciiTheme="minorHAnsi" w:hAnsiTheme="minorHAnsi" w:cstheme="minorHAnsi"/>
          <w:sz w:val="18"/>
          <w:szCs w:val="18"/>
        </w:rPr>
      </w:pPr>
    </w:p>
    <w:p w14:paraId="626DC93B" w14:textId="77777777" w:rsidR="00366949" w:rsidRPr="00C17207" w:rsidRDefault="00366949" w:rsidP="00366949">
      <w:pPr>
        <w:widowControl w:val="0"/>
        <w:tabs>
          <w:tab w:val="left" w:pos="0"/>
        </w:tabs>
        <w:jc w:val="both"/>
        <w:outlineLvl w:val="0"/>
        <w:rPr>
          <w:rFonts w:asciiTheme="minorHAnsi" w:hAnsiTheme="minorHAnsi" w:cstheme="minorHAnsi"/>
          <w:b/>
          <w:bCs/>
          <w:sz w:val="18"/>
          <w:szCs w:val="18"/>
        </w:rPr>
      </w:pPr>
      <w:r w:rsidRPr="00C17207">
        <w:rPr>
          <w:rFonts w:asciiTheme="minorHAnsi" w:hAnsiTheme="minorHAnsi" w:cstheme="minorHAnsi"/>
          <w:sz w:val="18"/>
          <w:szCs w:val="18"/>
        </w:rPr>
        <w:t>Nazwa zadania:</w:t>
      </w:r>
      <w:r w:rsidRPr="00C17207">
        <w:rPr>
          <w:rFonts w:asciiTheme="minorHAnsi" w:hAnsiTheme="minorHAnsi" w:cstheme="minorHAnsi"/>
          <w:b/>
          <w:sz w:val="18"/>
          <w:szCs w:val="18"/>
        </w:rPr>
        <w:t xml:space="preserve"> </w:t>
      </w:r>
      <w:r w:rsidRPr="00C17207">
        <w:rPr>
          <w:rFonts w:asciiTheme="minorHAnsi" w:hAnsiTheme="minorHAnsi" w:cstheme="minorHAnsi"/>
          <w:b/>
          <w:bCs/>
          <w:sz w:val="18"/>
          <w:szCs w:val="18"/>
        </w:rPr>
        <w:t>............................</w:t>
      </w:r>
    </w:p>
    <w:p w14:paraId="28CDC855" w14:textId="77777777" w:rsidR="00366949" w:rsidRPr="00C17207" w:rsidRDefault="00366949" w:rsidP="00366949">
      <w:pPr>
        <w:jc w:val="right"/>
        <w:textAlignment w:val="center"/>
        <w:rPr>
          <w:rFonts w:asciiTheme="minorHAnsi" w:eastAsia="Arial Unicode MS" w:hAnsiTheme="minorHAnsi" w:cstheme="minorHAnsi"/>
          <w:bCs/>
          <w:sz w:val="18"/>
          <w:szCs w:val="18"/>
        </w:rPr>
      </w:pPr>
    </w:p>
    <w:p w14:paraId="5FEC14E2" w14:textId="77777777" w:rsidR="005D654B" w:rsidRPr="005D654B" w:rsidRDefault="005D654B" w:rsidP="005D654B">
      <w:pPr>
        <w:pStyle w:val="Akapitzlist"/>
        <w:numPr>
          <w:ilvl w:val="0"/>
          <w:numId w:val="82"/>
        </w:numPr>
        <w:spacing w:line="253" w:lineRule="atLeast"/>
        <w:ind w:left="426" w:hanging="720"/>
        <w:jc w:val="both"/>
        <w:rPr>
          <w:rFonts w:ascii="Calibri" w:hAnsi="Calibri" w:cs="Calibri"/>
          <w:color w:val="000000"/>
        </w:rPr>
      </w:pPr>
      <w:r w:rsidRPr="005D654B">
        <w:rPr>
          <w:rFonts w:ascii="Aptos" w:hAnsi="Aptos" w:cs="Calibri"/>
          <w:color w:val="000000"/>
          <w:sz w:val="18"/>
          <w:szCs w:val="18"/>
        </w:rPr>
        <w:t xml:space="preserve">Administratorem Twoich danych jest Zespół </w:t>
      </w:r>
      <w:proofErr w:type="spellStart"/>
      <w:r w:rsidRPr="005D654B">
        <w:rPr>
          <w:rFonts w:ascii="Aptos" w:hAnsi="Aptos" w:cs="Calibri"/>
          <w:color w:val="000000"/>
          <w:sz w:val="18"/>
          <w:szCs w:val="18"/>
        </w:rPr>
        <w:t>Szkolno</w:t>
      </w:r>
      <w:proofErr w:type="spellEnd"/>
      <w:r w:rsidRPr="005D654B">
        <w:rPr>
          <w:rFonts w:ascii="Aptos" w:hAnsi="Aptos" w:cs="Calibri"/>
          <w:color w:val="000000"/>
          <w:sz w:val="18"/>
          <w:szCs w:val="18"/>
        </w:rPr>
        <w:t xml:space="preserve"> – Przedszkolny nr 15 we Wrocławiu, ul. Stanisławowska 38-44, 54-611 Wrocław (dalej: </w:t>
      </w:r>
      <w:r w:rsidRPr="005D654B">
        <w:rPr>
          <w:rFonts w:ascii="Aptos" w:hAnsi="Aptos" w:cs="Calibri"/>
          <w:b/>
          <w:bCs/>
          <w:color w:val="000000"/>
          <w:sz w:val="18"/>
          <w:szCs w:val="18"/>
        </w:rPr>
        <w:t>My</w:t>
      </w:r>
      <w:r w:rsidRPr="005D654B">
        <w:rPr>
          <w:rFonts w:ascii="Aptos" w:hAnsi="Aptos" w:cs="Calibri"/>
          <w:color w:val="000000"/>
          <w:sz w:val="18"/>
          <w:szCs w:val="18"/>
        </w:rPr>
        <w:t>). Kontakt do naszego inspektora ochrony danych: </w:t>
      </w:r>
      <w:hyperlink r:id="rId20" w:tgtFrame="_blank" w:history="1">
        <w:r w:rsidRPr="005D654B">
          <w:rPr>
            <w:rStyle w:val="Hipercze"/>
            <w:rFonts w:ascii="Aptos" w:hAnsi="Aptos" w:cs="Calibri"/>
            <w:color w:val="0563C1"/>
            <w:sz w:val="18"/>
            <w:szCs w:val="18"/>
          </w:rPr>
          <w:t>j.cieslik@coreconsulting.pl</w:t>
        </w:r>
      </w:hyperlink>
      <w:r w:rsidRPr="005D654B">
        <w:rPr>
          <w:rFonts w:ascii="Aptos" w:hAnsi="Aptos" w:cs="Calibri"/>
          <w:color w:val="000000"/>
          <w:sz w:val="18"/>
          <w:szCs w:val="18"/>
        </w:rPr>
        <w:t>. Dane przetwarzamy w celu związanym z daną korespondencją. W zależności od podstawy przetwarzania Twoich danych przysługuje Ci prawo do: żądania dostępu do treści swoich danych osobowych, ich sprostowania, usunięcia lub ograniczenia przetwarzania oraz prawo do przenoszenia danych, a także prawo do złożenia skargi na przetwarzanie danych do organu nadzoru. W przypadku wyrażenia zgody  na przetwarzanie danych osobowych zgoda może zostać wycofana w każdym momencie. Wycofanie zgody nie wypływa na legalność działań podjętych przed jej wycofaniem. Masz również prawo do sprzeciwu wobec przetwarzania Twoich danych osobowych.  Szczegółowe informacje o regułach przetwarzania danych związanych z prowadzoną korespondencją elektroniczną, dostępne są na  </w:t>
      </w:r>
      <w:hyperlink r:id="rId21" w:tgtFrame="_blank" w:history="1">
        <w:r w:rsidRPr="005D654B">
          <w:rPr>
            <w:rStyle w:val="Hipercze"/>
            <w:rFonts w:ascii="Aptos" w:hAnsi="Aptos" w:cs="Calibri"/>
            <w:color w:val="0563C1"/>
            <w:sz w:val="18"/>
            <w:szCs w:val="18"/>
          </w:rPr>
          <w:t>www.sp25wroclaw.pl</w:t>
        </w:r>
      </w:hyperlink>
      <w:r w:rsidRPr="005D654B">
        <w:rPr>
          <w:rFonts w:ascii="Aptos" w:hAnsi="Aptos" w:cs="Calibri"/>
          <w:color w:val="000000"/>
          <w:sz w:val="18"/>
          <w:szCs w:val="18"/>
        </w:rPr>
        <w:t> lub </w:t>
      </w:r>
      <w:r w:rsidRPr="005D654B">
        <w:rPr>
          <w:rFonts w:ascii="Aptos" w:hAnsi="Aptos" w:cs="Calibri"/>
          <w:color w:val="0563C1"/>
          <w:sz w:val="18"/>
          <w:szCs w:val="18"/>
          <w:u w:val="single"/>
        </w:rPr>
        <w:t>www.</w:t>
      </w:r>
      <w:hyperlink r:id="rId22" w:tgtFrame="_blank" w:history="1">
        <w:r w:rsidRPr="005D654B">
          <w:rPr>
            <w:rStyle w:val="Hipercze"/>
            <w:rFonts w:ascii="Aptos" w:hAnsi="Aptos" w:cs="Calibri"/>
            <w:color w:val="0563C1"/>
            <w:sz w:val="18"/>
            <w:szCs w:val="18"/>
          </w:rPr>
          <w:t>przedszkole11wroc.pl</w:t>
        </w:r>
      </w:hyperlink>
      <w:r w:rsidRPr="005D654B">
        <w:rPr>
          <w:rFonts w:ascii="Aptos" w:hAnsi="Aptos" w:cs="Calibri"/>
          <w:color w:val="000000"/>
          <w:sz w:val="18"/>
          <w:szCs w:val="18"/>
        </w:rPr>
        <w:t> w zakładce dotyczącej ochrony danych osobowych (RODO) – Klauzula informacyjna – korespondencja elektroniczna.</w:t>
      </w:r>
    </w:p>
    <w:p w14:paraId="7EEA0335" w14:textId="455074ED" w:rsidR="005D654B" w:rsidRPr="005D654B" w:rsidRDefault="005D654B" w:rsidP="005D654B">
      <w:pPr>
        <w:pStyle w:val="Akapitzlist"/>
        <w:rPr>
          <w:rFonts w:ascii="Calibri" w:hAnsi="Calibri" w:cs="Calibri"/>
          <w:color w:val="000000"/>
        </w:rPr>
      </w:pPr>
    </w:p>
    <w:p w14:paraId="6B6E077B" w14:textId="77777777" w:rsidR="00366949" w:rsidRPr="00C17207" w:rsidRDefault="00366949" w:rsidP="000B3EDE">
      <w:pPr>
        <w:numPr>
          <w:ilvl w:val="0"/>
          <w:numId w:val="82"/>
        </w:numPr>
        <w:spacing w:after="160"/>
        <w:ind w:left="284" w:hanging="284"/>
        <w:contextualSpacing/>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Inspektor Ochrony Danych Osobowych w ............... dostępny jest pod adresem email: ........................</w:t>
      </w:r>
    </w:p>
    <w:p w14:paraId="7721FBFB" w14:textId="77777777" w:rsidR="00366949" w:rsidRPr="00C17207" w:rsidRDefault="00366949" w:rsidP="000B3EDE">
      <w:pPr>
        <w:numPr>
          <w:ilvl w:val="0"/>
          <w:numId w:val="82"/>
        </w:numPr>
        <w:spacing w:after="160"/>
        <w:ind w:left="284" w:hanging="284"/>
        <w:contextualSpacing/>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 xml:space="preserve">................... przetwarza Państwa dane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zwanego dalej </w:t>
      </w:r>
      <w:r w:rsidRPr="00C17207">
        <w:rPr>
          <w:rFonts w:asciiTheme="minorHAnsi" w:hAnsiTheme="minorHAnsi" w:cstheme="minorHAnsi"/>
          <w:i/>
          <w:sz w:val="18"/>
          <w:szCs w:val="18"/>
          <w:lang w:eastAsia="en-US"/>
        </w:rPr>
        <w:t>RODO</w:t>
      </w:r>
      <w:r w:rsidRPr="00C17207">
        <w:rPr>
          <w:rFonts w:asciiTheme="minorHAnsi" w:hAnsiTheme="minorHAnsi" w:cstheme="minorHAnsi"/>
          <w:sz w:val="18"/>
          <w:szCs w:val="18"/>
          <w:lang w:eastAsia="en-US"/>
        </w:rPr>
        <w:t xml:space="preserve">, w celu </w:t>
      </w:r>
      <w:r w:rsidRPr="00C17207">
        <w:rPr>
          <w:rFonts w:asciiTheme="minorHAnsi" w:hAnsiTheme="minorHAnsi" w:cstheme="minorHAnsi"/>
          <w:sz w:val="18"/>
          <w:szCs w:val="18"/>
          <w:lang w:eastAsia="en-US" w:bidi="pl-PL"/>
        </w:rPr>
        <w:t>realizacji umowy oraz w celach kontaktowych związanych z umową</w:t>
      </w:r>
      <w:r w:rsidRPr="00C17207">
        <w:rPr>
          <w:rFonts w:asciiTheme="minorHAnsi" w:hAnsiTheme="minorHAnsi" w:cstheme="minorHAnsi"/>
          <w:sz w:val="18"/>
          <w:szCs w:val="18"/>
          <w:lang w:eastAsia="en-US"/>
        </w:rPr>
        <w:t>.</w:t>
      </w:r>
    </w:p>
    <w:p w14:paraId="6DCCC797" w14:textId="77777777" w:rsidR="00366949" w:rsidRPr="00C17207" w:rsidRDefault="00366949" w:rsidP="000B3EDE">
      <w:pPr>
        <w:numPr>
          <w:ilvl w:val="0"/>
          <w:numId w:val="82"/>
        </w:numPr>
        <w:spacing w:after="160"/>
        <w:ind w:left="284" w:hanging="284"/>
        <w:contextualSpacing/>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Państwa dane osobowe mogą być udostępniane:</w:t>
      </w:r>
    </w:p>
    <w:p w14:paraId="6411CBFD" w14:textId="77777777" w:rsidR="00366949" w:rsidRPr="00C17207" w:rsidRDefault="00366949" w:rsidP="000B3EDE">
      <w:pPr>
        <w:numPr>
          <w:ilvl w:val="0"/>
          <w:numId w:val="84"/>
        </w:numPr>
        <w:spacing w:after="160"/>
        <w:ind w:left="567" w:hanging="284"/>
        <w:contextualSpacing/>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organom władzy publicznej oraz podmiotom wykonującym zadania publiczne lub działającym na zlecenie organów władzy publicznej, w zakresie i w celach, które wynikają z przepisów powszechnie obowiązującego prawa,</w:t>
      </w:r>
    </w:p>
    <w:p w14:paraId="19CB848D" w14:textId="77777777" w:rsidR="00366949" w:rsidRPr="00C17207" w:rsidRDefault="00366949" w:rsidP="000B3EDE">
      <w:pPr>
        <w:numPr>
          <w:ilvl w:val="0"/>
          <w:numId w:val="84"/>
        </w:numPr>
        <w:spacing w:after="160"/>
        <w:ind w:left="567" w:hanging="284"/>
        <w:contextualSpacing/>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 xml:space="preserve">podmiotom przetwarzającym na zlecenie i w imieniu Administratora, na podstawie zawartej umowy powierzenia przetwarzania danych osobowych, w celu świadczenia usług w związku z realizacją umowy, np. usług teleinformatycznych takich jak hosting, dostarczanie lub utrzymanie systemów informatycznych, usług księgowych, podatkowych, audytorskich, archiwizacyjnych, usług prawnych i doradczych, operatorom pocztowym, firmom kurierskim </w:t>
      </w:r>
      <w:r w:rsidRPr="00C17207">
        <w:rPr>
          <w:rFonts w:asciiTheme="minorHAnsi" w:hAnsiTheme="minorHAnsi" w:cstheme="minorHAnsi"/>
          <w:i/>
          <w:sz w:val="18"/>
          <w:szCs w:val="18"/>
          <w:lang w:eastAsia="en-US"/>
        </w:rPr>
        <w:t>(wskazać jakim innym podmiotom i na jakiej podstawie)</w:t>
      </w:r>
      <w:r w:rsidRPr="00C17207">
        <w:rPr>
          <w:rFonts w:asciiTheme="minorHAnsi" w:hAnsiTheme="minorHAnsi" w:cstheme="minorHAnsi"/>
          <w:sz w:val="18"/>
          <w:szCs w:val="18"/>
          <w:lang w:eastAsia="en-US"/>
        </w:rPr>
        <w:t>.</w:t>
      </w:r>
    </w:p>
    <w:p w14:paraId="2FA8CE52" w14:textId="77777777" w:rsidR="00366949" w:rsidRPr="00C17207" w:rsidRDefault="00366949" w:rsidP="000B3EDE">
      <w:pPr>
        <w:numPr>
          <w:ilvl w:val="0"/>
          <w:numId w:val="82"/>
        </w:numPr>
        <w:spacing w:after="160"/>
        <w:ind w:left="284" w:hanging="284"/>
        <w:contextualSpacing/>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 xml:space="preserve">Państwa dane osobowe będą przetwarzane przez okres niezbędny do realizacji celu, o którym mowa w pkt 3, tj. przez okres współpracy </w:t>
      </w:r>
      <w:r w:rsidRPr="00C17207">
        <w:rPr>
          <w:rFonts w:asciiTheme="minorHAnsi" w:hAnsiTheme="minorHAnsi" w:cstheme="minorHAnsi"/>
          <w:i/>
          <w:sz w:val="18"/>
          <w:szCs w:val="18"/>
          <w:lang w:eastAsia="en-US"/>
        </w:rPr>
        <w:t xml:space="preserve">(wskazać okres przez jaki dane będą przetwarzane) </w:t>
      </w:r>
      <w:r w:rsidRPr="00C17207">
        <w:rPr>
          <w:rFonts w:asciiTheme="minorHAnsi" w:hAnsiTheme="minorHAnsi" w:cstheme="minorHAnsi"/>
          <w:sz w:val="18"/>
          <w:szCs w:val="18"/>
          <w:lang w:eastAsia="en-US"/>
        </w:rPr>
        <w:t>a następnie, jeśli chodzi o materiały archiwalne, przez czas wynikający z przepisów ustawy z dnia 14 lipca 1983 r. o narodowym zasobie archiwalnym i archiwach (Dz.U. 2018 r. poz. 217 ze zm.).</w:t>
      </w:r>
    </w:p>
    <w:p w14:paraId="79FFE2FF" w14:textId="77777777" w:rsidR="00366949" w:rsidRPr="00C17207" w:rsidRDefault="00366949" w:rsidP="000B3EDE">
      <w:pPr>
        <w:numPr>
          <w:ilvl w:val="0"/>
          <w:numId w:val="82"/>
        </w:numPr>
        <w:spacing w:after="160"/>
        <w:ind w:left="284" w:hanging="284"/>
        <w:contextualSpacing/>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 xml:space="preserve">Podanie danych osobowych jest dobrowolne, ale niezbędne do zawarcia i wykonania umowy a w razie istnienia roszczeń związanych z niewykonaniem oraz nienależytym wykonaniem umowy – dochodzenia roszczeń z tego tytułu </w:t>
      </w:r>
      <w:r w:rsidRPr="00C17207">
        <w:rPr>
          <w:rFonts w:asciiTheme="minorHAnsi" w:hAnsiTheme="minorHAnsi" w:cstheme="minorHAnsi"/>
          <w:i/>
          <w:sz w:val="18"/>
          <w:szCs w:val="18"/>
          <w:lang w:eastAsia="en-US"/>
        </w:rPr>
        <w:t>(wykonania umowy/podjęcia działań przed zawarciem umowy)</w:t>
      </w:r>
      <w:r w:rsidRPr="00C17207">
        <w:rPr>
          <w:rFonts w:asciiTheme="minorHAnsi" w:hAnsiTheme="minorHAnsi" w:cstheme="minorHAnsi"/>
          <w:sz w:val="18"/>
          <w:szCs w:val="18"/>
          <w:lang w:eastAsia="en-US"/>
        </w:rPr>
        <w:t>.</w:t>
      </w:r>
    </w:p>
    <w:p w14:paraId="68B44E37" w14:textId="77777777" w:rsidR="00366949" w:rsidRPr="00C17207" w:rsidRDefault="00366949" w:rsidP="000B3EDE">
      <w:pPr>
        <w:numPr>
          <w:ilvl w:val="0"/>
          <w:numId w:val="82"/>
        </w:numPr>
        <w:spacing w:after="160"/>
        <w:ind w:left="284" w:hanging="284"/>
        <w:contextualSpacing/>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W związku z przetwarzaniem danych osobowych na podstawie art. 6 ust. 1 lit. b RODO przysługują Państwu następujące uprawnienia:</w:t>
      </w:r>
    </w:p>
    <w:p w14:paraId="68297E4D" w14:textId="77777777" w:rsidR="00366949" w:rsidRPr="00C17207" w:rsidRDefault="00366949" w:rsidP="000B3EDE">
      <w:pPr>
        <w:numPr>
          <w:ilvl w:val="0"/>
          <w:numId w:val="83"/>
        </w:numPr>
        <w:ind w:left="567" w:hanging="284"/>
        <w:contextualSpacing/>
        <w:rPr>
          <w:rFonts w:asciiTheme="minorHAnsi" w:hAnsiTheme="minorHAnsi" w:cstheme="minorHAnsi"/>
          <w:sz w:val="18"/>
          <w:szCs w:val="18"/>
          <w:lang w:eastAsia="en-US"/>
        </w:rPr>
      </w:pPr>
      <w:r w:rsidRPr="00C17207">
        <w:rPr>
          <w:rFonts w:asciiTheme="minorHAnsi" w:hAnsiTheme="minorHAnsi" w:cstheme="minorHAnsi"/>
          <w:sz w:val="18"/>
          <w:szCs w:val="18"/>
          <w:lang w:eastAsia="en-US"/>
        </w:rPr>
        <w:t>prawo dostępu do danych osobowych, w tym prawo do uzyskania kopii tych danych,</w:t>
      </w:r>
    </w:p>
    <w:p w14:paraId="1ADF4683" w14:textId="77777777" w:rsidR="00366949" w:rsidRPr="00C17207" w:rsidRDefault="00366949" w:rsidP="000B3EDE">
      <w:pPr>
        <w:numPr>
          <w:ilvl w:val="0"/>
          <w:numId w:val="83"/>
        </w:numPr>
        <w:ind w:left="567" w:hanging="284"/>
        <w:contextualSpacing/>
        <w:rPr>
          <w:rFonts w:asciiTheme="minorHAnsi" w:hAnsiTheme="minorHAnsi" w:cstheme="minorHAnsi"/>
          <w:sz w:val="18"/>
          <w:szCs w:val="18"/>
          <w:lang w:eastAsia="en-US"/>
        </w:rPr>
      </w:pPr>
      <w:r w:rsidRPr="00C17207">
        <w:rPr>
          <w:rFonts w:asciiTheme="minorHAnsi" w:hAnsiTheme="minorHAnsi" w:cstheme="minorHAnsi"/>
          <w:sz w:val="18"/>
          <w:szCs w:val="18"/>
          <w:lang w:eastAsia="en-US"/>
        </w:rPr>
        <w:t>prawo do żądania sprostowania (poprawiania) danych osobowych - w przypadku gdy dane są nieprawidłowe lub niekompletne,</w:t>
      </w:r>
    </w:p>
    <w:p w14:paraId="02A0D0B5" w14:textId="77777777" w:rsidR="00366949" w:rsidRPr="00C17207" w:rsidRDefault="00366949" w:rsidP="000B3EDE">
      <w:pPr>
        <w:numPr>
          <w:ilvl w:val="0"/>
          <w:numId w:val="83"/>
        </w:numPr>
        <w:ind w:left="567" w:hanging="284"/>
        <w:contextualSpacing/>
        <w:rPr>
          <w:rFonts w:asciiTheme="minorHAnsi" w:hAnsiTheme="minorHAnsi" w:cstheme="minorHAnsi"/>
          <w:sz w:val="18"/>
          <w:szCs w:val="18"/>
          <w:lang w:eastAsia="en-US"/>
        </w:rPr>
      </w:pPr>
      <w:r w:rsidRPr="00C17207">
        <w:rPr>
          <w:rFonts w:asciiTheme="minorHAnsi" w:hAnsiTheme="minorHAnsi" w:cstheme="minorHAnsi"/>
          <w:sz w:val="18"/>
          <w:szCs w:val="18"/>
          <w:lang w:eastAsia="en-US"/>
        </w:rPr>
        <w:t>prawo do żądania usunięcia danych osobowych (tzw. prawo do bycia zapomnianym),</w:t>
      </w:r>
    </w:p>
    <w:p w14:paraId="6E735D4F" w14:textId="77777777" w:rsidR="00366949" w:rsidRPr="00C17207" w:rsidRDefault="00366949" w:rsidP="000B3EDE">
      <w:pPr>
        <w:numPr>
          <w:ilvl w:val="0"/>
          <w:numId w:val="83"/>
        </w:numPr>
        <w:ind w:left="567" w:hanging="284"/>
        <w:contextualSpacing/>
        <w:rPr>
          <w:rFonts w:asciiTheme="minorHAnsi" w:hAnsiTheme="minorHAnsi" w:cstheme="minorHAnsi"/>
          <w:sz w:val="18"/>
          <w:szCs w:val="18"/>
          <w:lang w:eastAsia="en-US"/>
        </w:rPr>
      </w:pPr>
      <w:r w:rsidRPr="00C17207">
        <w:rPr>
          <w:rFonts w:asciiTheme="minorHAnsi" w:hAnsiTheme="minorHAnsi" w:cstheme="minorHAnsi"/>
          <w:sz w:val="18"/>
          <w:szCs w:val="18"/>
          <w:lang w:eastAsia="en-US"/>
        </w:rPr>
        <w:t>prawo do żądania ograniczenia przetwarzania danych osobowych,</w:t>
      </w:r>
    </w:p>
    <w:p w14:paraId="5ACF8A53" w14:textId="77777777" w:rsidR="00366949" w:rsidRPr="00C17207" w:rsidRDefault="00366949" w:rsidP="000B3EDE">
      <w:pPr>
        <w:numPr>
          <w:ilvl w:val="0"/>
          <w:numId w:val="83"/>
        </w:numPr>
        <w:ind w:left="567" w:hanging="284"/>
        <w:contextualSpacing/>
        <w:rPr>
          <w:rFonts w:asciiTheme="minorHAnsi" w:hAnsiTheme="minorHAnsi" w:cstheme="minorHAnsi"/>
          <w:sz w:val="18"/>
          <w:szCs w:val="18"/>
          <w:lang w:eastAsia="en-US"/>
        </w:rPr>
      </w:pPr>
      <w:r w:rsidRPr="00C17207">
        <w:rPr>
          <w:rFonts w:asciiTheme="minorHAnsi" w:hAnsiTheme="minorHAnsi" w:cstheme="minorHAnsi"/>
          <w:sz w:val="18"/>
          <w:szCs w:val="18"/>
          <w:lang w:eastAsia="en-US"/>
        </w:rPr>
        <w:t>prawo do przenoszenia danych,</w:t>
      </w:r>
    </w:p>
    <w:p w14:paraId="66FA6ED6" w14:textId="77777777" w:rsidR="00366949" w:rsidRPr="00C17207" w:rsidRDefault="00366949" w:rsidP="000B3EDE">
      <w:pPr>
        <w:numPr>
          <w:ilvl w:val="0"/>
          <w:numId w:val="83"/>
        </w:numPr>
        <w:ind w:left="567" w:hanging="284"/>
        <w:contextualSpacing/>
        <w:rPr>
          <w:rFonts w:asciiTheme="minorHAnsi" w:hAnsiTheme="minorHAnsi" w:cstheme="minorHAnsi"/>
          <w:sz w:val="18"/>
          <w:szCs w:val="18"/>
          <w:lang w:eastAsia="en-US"/>
        </w:rPr>
      </w:pPr>
      <w:r w:rsidRPr="00C17207">
        <w:rPr>
          <w:rFonts w:asciiTheme="minorHAnsi" w:hAnsiTheme="minorHAnsi" w:cstheme="minorHAnsi"/>
          <w:sz w:val="18"/>
          <w:szCs w:val="18"/>
          <w:lang w:eastAsia="en-US"/>
        </w:rPr>
        <w:t>prawo sprzeciwu wobec przetwarzania danych.</w:t>
      </w:r>
    </w:p>
    <w:p w14:paraId="307AFC08" w14:textId="77777777" w:rsidR="00366949" w:rsidRPr="00C17207" w:rsidRDefault="00366949" w:rsidP="000B3EDE">
      <w:pPr>
        <w:numPr>
          <w:ilvl w:val="0"/>
          <w:numId w:val="82"/>
        </w:numPr>
        <w:ind w:left="284" w:hanging="284"/>
        <w:contextualSpacing/>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W przypadku uznania, iż przetwarzanie przez ..........................Państwa danych osobowych narusza przepisy RODO, przysługuje Państwu prawo do wniesienia skargi do organu nadzorczego - Prezesa Urzędu Ochrony Danych Osobowych, adres: ul. Stawki 2, 00-193 Warszawa.</w:t>
      </w:r>
    </w:p>
    <w:p w14:paraId="79239525" w14:textId="77777777" w:rsidR="00366949" w:rsidRPr="00C17207" w:rsidRDefault="00366949" w:rsidP="000B3EDE">
      <w:pPr>
        <w:numPr>
          <w:ilvl w:val="0"/>
          <w:numId w:val="82"/>
        </w:numPr>
        <w:spacing w:after="160"/>
        <w:ind w:left="284" w:hanging="284"/>
        <w:contextualSpacing/>
        <w:jc w:val="both"/>
        <w:rPr>
          <w:rFonts w:asciiTheme="minorHAnsi" w:hAnsiTheme="minorHAnsi" w:cstheme="minorHAnsi"/>
          <w:sz w:val="18"/>
          <w:szCs w:val="18"/>
          <w:lang w:eastAsia="en-US"/>
        </w:rPr>
      </w:pPr>
      <w:r w:rsidRPr="00C17207">
        <w:rPr>
          <w:rFonts w:asciiTheme="minorHAnsi" w:hAnsiTheme="minorHAnsi" w:cstheme="minorHAnsi"/>
          <w:sz w:val="18"/>
          <w:szCs w:val="18"/>
          <w:lang w:eastAsia="en-US"/>
        </w:rPr>
        <w:t>Państwa dane osobowe nie będą przetwarzane w sposób zautomatyzowany i nie będą profilowane.</w:t>
      </w:r>
    </w:p>
    <w:p w14:paraId="651DAF44" w14:textId="77777777" w:rsidR="00366949" w:rsidRPr="00C17207" w:rsidRDefault="00366949" w:rsidP="00366949">
      <w:pPr>
        <w:widowControl w:val="0"/>
        <w:spacing w:line="274" w:lineRule="exact"/>
        <w:jc w:val="both"/>
        <w:rPr>
          <w:rFonts w:asciiTheme="minorHAnsi" w:hAnsiTheme="minorHAnsi" w:cstheme="minorHAnsi"/>
          <w:sz w:val="18"/>
          <w:szCs w:val="18"/>
          <w:lang w:bidi="pl-PL"/>
        </w:rPr>
      </w:pPr>
    </w:p>
    <w:p w14:paraId="3ED9A33D"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3E582557"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569D4DB3"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6BBAB6B9"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7500CA38"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3A5ABFA7"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46774681"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68D89EB9"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594E1392"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2351A540"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0E3D6098"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63AF609D"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5A1A461E"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3D00D9FF"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64B7D118"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7ADD6E2A"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1BD84968"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5384CFE8"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2928C8CE"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1CAC524B"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19DDB75A"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69CFC2B2"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5A75409F" w14:textId="77777777" w:rsidR="00366949" w:rsidRPr="00C17207" w:rsidRDefault="00366949" w:rsidP="00366949">
      <w:pPr>
        <w:ind w:left="360"/>
        <w:jc w:val="right"/>
        <w:rPr>
          <w:rFonts w:asciiTheme="minorHAnsi" w:hAnsiTheme="minorHAnsi" w:cstheme="minorHAnsi"/>
          <w:sz w:val="18"/>
          <w:szCs w:val="18"/>
        </w:rPr>
      </w:pPr>
      <w:r w:rsidRPr="00C17207">
        <w:rPr>
          <w:rFonts w:asciiTheme="minorHAnsi" w:hAnsiTheme="minorHAnsi" w:cstheme="minorHAnsi"/>
          <w:sz w:val="18"/>
          <w:szCs w:val="18"/>
        </w:rPr>
        <w:t>Załącznik nr 8</w:t>
      </w:r>
    </w:p>
    <w:p w14:paraId="5F3CE7C1"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3E93C8B4" w14:textId="77777777" w:rsidR="00366949" w:rsidRPr="00C17207" w:rsidRDefault="00366949" w:rsidP="00366949">
      <w:pPr>
        <w:widowControl w:val="0"/>
        <w:suppressAutoHyphens/>
        <w:jc w:val="center"/>
        <w:rPr>
          <w:rFonts w:asciiTheme="minorHAnsi" w:eastAsia="SimSun" w:hAnsiTheme="minorHAnsi" w:cstheme="minorHAnsi"/>
          <w:b/>
          <w:kern w:val="1"/>
          <w:sz w:val="18"/>
          <w:szCs w:val="18"/>
          <w:lang w:eastAsia="hi-IN" w:bidi="hi-IN"/>
        </w:rPr>
      </w:pPr>
    </w:p>
    <w:p w14:paraId="06C3178D" w14:textId="77777777" w:rsidR="008825BB" w:rsidRPr="009B328A" w:rsidRDefault="008825BB" w:rsidP="008825BB">
      <w:pPr>
        <w:widowControl w:val="0"/>
        <w:suppressAutoHyphens/>
        <w:jc w:val="center"/>
        <w:rPr>
          <w:rFonts w:asciiTheme="minorHAnsi" w:eastAsia="SimSun" w:hAnsiTheme="minorHAnsi" w:cstheme="minorHAnsi"/>
          <w:b/>
          <w:kern w:val="1"/>
          <w:sz w:val="18"/>
          <w:szCs w:val="18"/>
          <w:lang w:eastAsia="hi-IN" w:bidi="hi-IN"/>
        </w:rPr>
      </w:pPr>
      <w:r w:rsidRPr="009B328A">
        <w:rPr>
          <w:rFonts w:asciiTheme="minorHAnsi" w:eastAsia="SimSun" w:hAnsiTheme="minorHAnsi" w:cstheme="minorHAnsi"/>
          <w:b/>
          <w:kern w:val="1"/>
          <w:sz w:val="18"/>
          <w:szCs w:val="18"/>
          <w:lang w:eastAsia="hi-IN" w:bidi="hi-IN"/>
        </w:rPr>
        <w:t>UMOWA NAJMU LOKALU</w:t>
      </w:r>
    </w:p>
    <w:p w14:paraId="056B3F23" w14:textId="77777777" w:rsidR="008825BB" w:rsidRPr="009B328A" w:rsidRDefault="008825BB" w:rsidP="008825BB">
      <w:pPr>
        <w:widowControl w:val="0"/>
        <w:suppressAutoHyphens/>
        <w:jc w:val="center"/>
        <w:rPr>
          <w:rFonts w:asciiTheme="minorHAnsi" w:eastAsia="SimSun" w:hAnsiTheme="minorHAnsi" w:cstheme="minorHAnsi"/>
          <w:b/>
          <w:kern w:val="1"/>
          <w:sz w:val="18"/>
          <w:szCs w:val="18"/>
          <w:lang w:eastAsia="hi-IN" w:bidi="hi-IN"/>
        </w:rPr>
      </w:pPr>
      <w:r w:rsidRPr="009B328A">
        <w:rPr>
          <w:rFonts w:asciiTheme="minorHAnsi" w:eastAsia="SimSun" w:hAnsiTheme="minorHAnsi" w:cstheme="minorHAnsi"/>
          <w:b/>
          <w:kern w:val="1"/>
          <w:sz w:val="18"/>
          <w:szCs w:val="18"/>
          <w:lang w:eastAsia="hi-IN" w:bidi="hi-IN"/>
        </w:rPr>
        <w:t>WZÓR</w:t>
      </w:r>
    </w:p>
    <w:p w14:paraId="7E61DD0E" w14:textId="77777777" w:rsidR="008825BB" w:rsidRPr="009B328A" w:rsidRDefault="008825BB" w:rsidP="008825BB">
      <w:pPr>
        <w:widowControl w:val="0"/>
        <w:suppressAutoHyphens/>
        <w:jc w:val="right"/>
        <w:rPr>
          <w:rFonts w:asciiTheme="minorHAnsi" w:eastAsia="SimSun" w:hAnsiTheme="minorHAnsi" w:cstheme="minorHAnsi"/>
          <w:kern w:val="1"/>
          <w:sz w:val="18"/>
          <w:szCs w:val="18"/>
          <w:lang w:eastAsia="hi-IN" w:bidi="hi-IN"/>
        </w:rPr>
      </w:pPr>
    </w:p>
    <w:p w14:paraId="0B6A5CE6" w14:textId="77777777" w:rsidR="008825BB" w:rsidRPr="009B328A" w:rsidRDefault="008825BB" w:rsidP="008825BB">
      <w:pPr>
        <w:widowControl w:val="0"/>
        <w:suppressAutoHyphens/>
        <w:spacing w:line="276" w:lineRule="auto"/>
        <w:rPr>
          <w:rFonts w:asciiTheme="minorHAnsi" w:eastAsia="SimSun" w:hAnsiTheme="minorHAnsi" w:cstheme="minorHAnsi"/>
          <w:b/>
          <w:kern w:val="2"/>
          <w:sz w:val="18"/>
          <w:szCs w:val="18"/>
          <w:lang w:eastAsia="hi-IN" w:bidi="hi-IN"/>
        </w:rPr>
      </w:pPr>
    </w:p>
    <w:p w14:paraId="0A7A8BF2" w14:textId="77777777" w:rsidR="008825BB" w:rsidRPr="009B328A" w:rsidRDefault="008825BB" w:rsidP="008825BB">
      <w:p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Zawarta w dniu </w:t>
      </w:r>
      <w:r>
        <w:rPr>
          <w:rFonts w:asciiTheme="minorHAnsi" w:hAnsiTheme="minorHAnsi" w:cstheme="minorHAnsi"/>
          <w:sz w:val="18"/>
          <w:szCs w:val="18"/>
        </w:rPr>
        <w:t>……………………………</w:t>
      </w:r>
      <w:r w:rsidRPr="009B328A">
        <w:rPr>
          <w:rFonts w:asciiTheme="minorHAnsi" w:hAnsiTheme="minorHAnsi" w:cstheme="minorHAnsi"/>
          <w:sz w:val="18"/>
          <w:szCs w:val="18"/>
        </w:rPr>
        <w:t xml:space="preserve"> roku we Wrocławiu pomiędzy:</w:t>
      </w:r>
    </w:p>
    <w:p w14:paraId="1A5772B9" w14:textId="5185EE56" w:rsidR="008825BB" w:rsidRPr="009B328A" w:rsidRDefault="008825BB" w:rsidP="008825BB">
      <w:pPr>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Gminą Wrocław –pl. Nowy Targ 1-8, 50-141 Wrocław, NIP 897-13-83-551  , Zespołem </w:t>
      </w:r>
      <w:proofErr w:type="spellStart"/>
      <w:r w:rsidRPr="009B328A">
        <w:rPr>
          <w:rFonts w:asciiTheme="minorHAnsi" w:hAnsiTheme="minorHAnsi" w:cstheme="minorHAnsi"/>
          <w:sz w:val="18"/>
          <w:szCs w:val="18"/>
        </w:rPr>
        <w:t>Szkolno</w:t>
      </w:r>
      <w:proofErr w:type="spellEnd"/>
      <w:r w:rsidRPr="009B328A">
        <w:rPr>
          <w:rFonts w:asciiTheme="minorHAnsi" w:hAnsiTheme="minorHAnsi" w:cstheme="minorHAnsi"/>
          <w:sz w:val="18"/>
          <w:szCs w:val="18"/>
        </w:rPr>
        <w:t xml:space="preserve"> – Przedszkolnym nr 15 we Wrocławiu przy ul. Stanisławowskiej 38-44 , reprezentowaną przez </w:t>
      </w:r>
      <w:r w:rsidR="00171D28">
        <w:rPr>
          <w:rFonts w:asciiTheme="minorHAnsi" w:hAnsiTheme="minorHAnsi" w:cstheme="minorHAnsi"/>
          <w:sz w:val="18"/>
          <w:szCs w:val="18"/>
        </w:rPr>
        <w:t>……………………….</w:t>
      </w:r>
      <w:r w:rsidRPr="009B328A">
        <w:rPr>
          <w:rFonts w:asciiTheme="minorHAnsi" w:hAnsiTheme="minorHAnsi" w:cstheme="minorHAnsi"/>
          <w:sz w:val="18"/>
          <w:szCs w:val="18"/>
        </w:rPr>
        <w:t xml:space="preserve">  -  Dyrektora Zespołu , działającą  na podstawie pełnomocnictwa </w:t>
      </w:r>
      <w:r w:rsidR="00171D28">
        <w:rPr>
          <w:rFonts w:asciiTheme="minorHAnsi" w:hAnsiTheme="minorHAnsi" w:cstheme="minorHAnsi"/>
          <w:sz w:val="18"/>
          <w:szCs w:val="18"/>
        </w:rPr>
        <w:t>………………………………..</w:t>
      </w:r>
      <w:r w:rsidRPr="009B328A">
        <w:rPr>
          <w:rFonts w:asciiTheme="minorHAnsi" w:hAnsiTheme="minorHAnsi" w:cstheme="minorHAnsi"/>
          <w:sz w:val="18"/>
          <w:szCs w:val="18"/>
        </w:rPr>
        <w:t>.,  zwaną w dalszej treści umowy Wynajmującym.</w:t>
      </w:r>
    </w:p>
    <w:p w14:paraId="27D8D257" w14:textId="77777777" w:rsidR="008825BB" w:rsidRPr="009B328A" w:rsidRDefault="008825BB" w:rsidP="008825BB">
      <w:pPr>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a</w:t>
      </w:r>
    </w:p>
    <w:p w14:paraId="440A10BF" w14:textId="77777777" w:rsidR="008825BB" w:rsidRPr="009B328A" w:rsidRDefault="008825BB" w:rsidP="008825BB">
      <w:pPr>
        <w:tabs>
          <w:tab w:val="left" w:pos="284"/>
        </w:tabs>
        <w:jc w:val="both"/>
        <w:rPr>
          <w:rFonts w:asciiTheme="minorHAnsi" w:hAnsiTheme="minorHAnsi" w:cstheme="minorHAnsi"/>
          <w:bCs/>
          <w:sz w:val="18"/>
          <w:szCs w:val="18"/>
        </w:rPr>
      </w:pPr>
      <w:r w:rsidRPr="009B328A">
        <w:rPr>
          <w:rFonts w:asciiTheme="minorHAnsi" w:hAnsiTheme="minorHAnsi" w:cstheme="minorHAnsi"/>
          <w:bCs/>
          <w:sz w:val="18"/>
          <w:szCs w:val="18"/>
        </w:rPr>
        <w:t>...............................................................................................................................................................................</w:t>
      </w:r>
    </w:p>
    <w:p w14:paraId="5131519E" w14:textId="77777777" w:rsidR="008825BB" w:rsidRPr="009B328A" w:rsidRDefault="008825BB" w:rsidP="008825BB">
      <w:pPr>
        <w:autoSpaceDE w:val="0"/>
        <w:jc w:val="both"/>
        <w:rPr>
          <w:rFonts w:asciiTheme="minorHAnsi" w:hAnsiTheme="minorHAnsi" w:cstheme="minorHAnsi"/>
          <w:sz w:val="18"/>
          <w:szCs w:val="18"/>
        </w:rPr>
      </w:pPr>
      <w:r w:rsidRPr="009B328A">
        <w:rPr>
          <w:rFonts w:asciiTheme="minorHAnsi" w:hAnsiTheme="minorHAnsi" w:cstheme="minorHAnsi"/>
          <w:sz w:val="18"/>
          <w:szCs w:val="18"/>
        </w:rPr>
        <w:t>[nazwa lub imię i nazwisko oraz firma kontrahenta], [adres], [właściwy sąd i wydział KRS oraz nr KRS w przypadku spółek prawa handlowego], NIP [nr NIP], REGON [nr REGON], zwanym dalej: „Najemcą”, którego reprezentuje:</w:t>
      </w:r>
    </w:p>
    <w:p w14:paraId="6C14F941" w14:textId="77777777" w:rsidR="008825BB" w:rsidRPr="009B328A" w:rsidRDefault="008825BB" w:rsidP="008825BB">
      <w:pPr>
        <w:tabs>
          <w:tab w:val="left" w:pos="284"/>
        </w:tabs>
        <w:jc w:val="both"/>
        <w:rPr>
          <w:rFonts w:asciiTheme="minorHAnsi" w:hAnsiTheme="minorHAnsi" w:cstheme="minorHAnsi"/>
          <w:sz w:val="18"/>
          <w:szCs w:val="18"/>
        </w:rPr>
      </w:pPr>
      <w:r w:rsidRPr="009B328A">
        <w:rPr>
          <w:rFonts w:asciiTheme="minorHAnsi" w:hAnsiTheme="minorHAnsi" w:cstheme="minorHAnsi"/>
          <w:sz w:val="18"/>
          <w:szCs w:val="18"/>
        </w:rPr>
        <w:t>..................................................................................................................................................................................</w:t>
      </w:r>
    </w:p>
    <w:p w14:paraId="7BAB312A" w14:textId="77777777" w:rsidR="008825BB" w:rsidRPr="009B328A" w:rsidRDefault="008825BB" w:rsidP="008825BB">
      <w:pPr>
        <w:autoSpaceDE w:val="0"/>
        <w:jc w:val="both"/>
        <w:rPr>
          <w:rFonts w:asciiTheme="minorHAnsi" w:hAnsiTheme="minorHAnsi" w:cstheme="minorHAnsi"/>
          <w:sz w:val="18"/>
          <w:szCs w:val="18"/>
        </w:rPr>
      </w:pPr>
      <w:r w:rsidRPr="009B328A">
        <w:rPr>
          <w:rFonts w:asciiTheme="minorHAnsi" w:hAnsiTheme="minorHAnsi" w:cstheme="minorHAnsi"/>
          <w:sz w:val="18"/>
          <w:szCs w:val="18"/>
        </w:rPr>
        <w:t>[imię i nazwisko osoby reprezentującej oraz funkcja]</w:t>
      </w:r>
    </w:p>
    <w:p w14:paraId="718A1084"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1</w:t>
      </w:r>
    </w:p>
    <w:p w14:paraId="58A88652" w14:textId="77777777" w:rsidR="008825BB" w:rsidRPr="009B328A" w:rsidRDefault="008825BB" w:rsidP="000B3EDE">
      <w:pPr>
        <w:numPr>
          <w:ilvl w:val="0"/>
          <w:numId w:val="66"/>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Na podstawie niniejszej umowy, Wynajmujący wynajmuje a Najemca bierze w najem lokale użytkowe, o których mowa w ust. 2, usytuowane we Wrocławiu, przy ul. Stanisławowskiej nr 38-44, wraz z wyposażeniem, opisanym w protokole zdawczo odbiorczym, o którym mowa w ust. 4, - zwane w dalszej części umowy Lokalami z przeznaczeniem na prowadzenie działalności polegającej na przygotowywaniu i wydawaniu całodziennego wyżywienia na rzecz ucz uczniów i wychowanków ZSP15.</w:t>
      </w:r>
    </w:p>
    <w:p w14:paraId="5435E70F" w14:textId="77777777" w:rsidR="008825BB" w:rsidRPr="009B328A" w:rsidRDefault="008825BB" w:rsidP="000B3EDE">
      <w:pPr>
        <w:numPr>
          <w:ilvl w:val="0"/>
          <w:numId w:val="66"/>
        </w:numPr>
        <w:tabs>
          <w:tab w:val="left" w:pos="2688"/>
        </w:tabs>
        <w:spacing w:line="276" w:lineRule="auto"/>
        <w:jc w:val="both"/>
        <w:rPr>
          <w:rFonts w:asciiTheme="minorHAnsi" w:hAnsiTheme="minorHAnsi" w:cstheme="minorHAnsi"/>
          <w:bCs/>
          <w:sz w:val="18"/>
          <w:szCs w:val="18"/>
        </w:rPr>
      </w:pPr>
      <w:r w:rsidRPr="009B328A">
        <w:rPr>
          <w:rFonts w:asciiTheme="minorHAnsi" w:hAnsiTheme="minorHAnsi" w:cstheme="minorHAnsi"/>
          <w:sz w:val="18"/>
          <w:szCs w:val="18"/>
        </w:rPr>
        <w:t xml:space="preserve"> Wynajmujący </w:t>
      </w:r>
      <w:r w:rsidRPr="009B328A">
        <w:rPr>
          <w:rFonts w:asciiTheme="minorHAnsi" w:hAnsiTheme="minorHAnsi" w:cstheme="minorHAnsi"/>
          <w:bCs/>
          <w:sz w:val="18"/>
          <w:szCs w:val="18"/>
        </w:rPr>
        <w:t xml:space="preserve"> posiada na terenie Zespołu </w:t>
      </w:r>
      <w:proofErr w:type="spellStart"/>
      <w:r w:rsidRPr="009B328A">
        <w:rPr>
          <w:rFonts w:asciiTheme="minorHAnsi" w:hAnsiTheme="minorHAnsi" w:cstheme="minorHAnsi"/>
          <w:bCs/>
          <w:sz w:val="18"/>
          <w:szCs w:val="18"/>
        </w:rPr>
        <w:t>Szkolno</w:t>
      </w:r>
      <w:proofErr w:type="spellEnd"/>
      <w:r w:rsidRPr="009B328A">
        <w:rPr>
          <w:rFonts w:asciiTheme="minorHAnsi" w:hAnsiTheme="minorHAnsi" w:cstheme="minorHAnsi"/>
          <w:bCs/>
          <w:sz w:val="18"/>
          <w:szCs w:val="18"/>
        </w:rPr>
        <w:t xml:space="preserve"> Przedszkolnego:</w:t>
      </w:r>
    </w:p>
    <w:p w14:paraId="32EDFA2D" w14:textId="6FD8DCAA" w:rsidR="008825BB" w:rsidRPr="009B328A" w:rsidRDefault="008825BB" w:rsidP="008825BB">
      <w:pPr>
        <w:tabs>
          <w:tab w:val="left" w:pos="2688"/>
        </w:tabs>
        <w:spacing w:line="276" w:lineRule="auto"/>
        <w:jc w:val="both"/>
        <w:rPr>
          <w:rFonts w:asciiTheme="minorHAnsi" w:hAnsiTheme="minorHAnsi" w:cstheme="minorHAnsi"/>
          <w:bCs/>
          <w:sz w:val="18"/>
          <w:szCs w:val="18"/>
        </w:rPr>
      </w:pPr>
      <w:r w:rsidRPr="009B328A">
        <w:rPr>
          <w:rFonts w:asciiTheme="minorHAnsi" w:hAnsiTheme="minorHAnsi" w:cstheme="minorHAnsi"/>
          <w:bCs/>
          <w:sz w:val="18"/>
          <w:szCs w:val="18"/>
        </w:rPr>
        <w:t>a) w Szkole podstawowej nr 25  kuchnię o powierzchni 49 m2</w:t>
      </w:r>
      <w:r w:rsidR="005D654B">
        <w:rPr>
          <w:rFonts w:asciiTheme="minorHAnsi" w:hAnsiTheme="minorHAnsi" w:cstheme="minorHAnsi"/>
          <w:bCs/>
          <w:sz w:val="18"/>
          <w:szCs w:val="18"/>
        </w:rPr>
        <w:t>.</w:t>
      </w:r>
      <w:r w:rsidRPr="009B328A">
        <w:rPr>
          <w:rFonts w:asciiTheme="minorHAnsi" w:hAnsiTheme="minorHAnsi" w:cstheme="minorHAnsi"/>
          <w:bCs/>
          <w:sz w:val="18"/>
          <w:szCs w:val="18"/>
        </w:rPr>
        <w:t xml:space="preserve"> </w:t>
      </w:r>
    </w:p>
    <w:p w14:paraId="6EA34E03" w14:textId="77777777" w:rsidR="008825BB" w:rsidRPr="009B328A" w:rsidRDefault="008825BB" w:rsidP="008825BB">
      <w:pPr>
        <w:tabs>
          <w:tab w:val="left" w:pos="2688"/>
        </w:tabs>
        <w:spacing w:line="276" w:lineRule="auto"/>
        <w:jc w:val="both"/>
        <w:rPr>
          <w:rFonts w:asciiTheme="minorHAnsi" w:hAnsiTheme="minorHAnsi" w:cstheme="minorHAnsi"/>
          <w:bCs/>
          <w:sz w:val="18"/>
          <w:szCs w:val="18"/>
        </w:rPr>
      </w:pPr>
      <w:r w:rsidRPr="009B328A">
        <w:rPr>
          <w:rFonts w:asciiTheme="minorHAnsi" w:hAnsiTheme="minorHAnsi" w:cstheme="minorHAnsi"/>
          <w:bCs/>
          <w:sz w:val="18"/>
          <w:szCs w:val="18"/>
        </w:rPr>
        <w:t xml:space="preserve">b) w Przedszkolu nr 11 kuchnię i pomieszczenia wydawalni  o powierzchni 67 m2. </w:t>
      </w:r>
    </w:p>
    <w:p w14:paraId="09F4B5BD" w14:textId="77777777" w:rsidR="008825BB" w:rsidRPr="009B328A" w:rsidRDefault="008825BB" w:rsidP="000B3EDE">
      <w:pPr>
        <w:numPr>
          <w:ilvl w:val="0"/>
          <w:numId w:val="66"/>
        </w:numPr>
        <w:tabs>
          <w:tab w:val="left" w:pos="2688"/>
        </w:tabs>
        <w:spacing w:line="276" w:lineRule="auto"/>
        <w:jc w:val="both"/>
        <w:rPr>
          <w:rFonts w:asciiTheme="minorHAnsi" w:hAnsiTheme="minorHAnsi" w:cstheme="minorHAnsi"/>
          <w:bCs/>
          <w:sz w:val="18"/>
          <w:szCs w:val="18"/>
        </w:rPr>
      </w:pPr>
      <w:r w:rsidRPr="009B328A">
        <w:rPr>
          <w:rFonts w:asciiTheme="minorHAnsi" w:hAnsiTheme="minorHAnsi" w:cstheme="minorHAnsi"/>
          <w:bCs/>
          <w:sz w:val="18"/>
          <w:szCs w:val="18"/>
        </w:rPr>
        <w:t xml:space="preserve">Zamawiający nie zapewnia niezbędnego wyposażenia kuchni ani wydawalni. Zamawiający nie posiada zastawy stołowej. </w:t>
      </w:r>
    </w:p>
    <w:p w14:paraId="0BECD5D3" w14:textId="77777777" w:rsidR="008825BB" w:rsidRPr="009B328A" w:rsidRDefault="008825BB" w:rsidP="000B3EDE">
      <w:pPr>
        <w:numPr>
          <w:ilvl w:val="0"/>
          <w:numId w:val="66"/>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Przejęcie Lokali wraz z wyposażeniem, zostanie stwierdzone pisemnie w postaci Protokołu zdawczo – odbiorczego, który to stanowić będzie załącznik nr 1 do niniejszej umowy. Najemca podpisując niniejszy protokół oświadcza równocześnie, że przejął lokale oraz wyposażenie w stanie przydatnym do umówionego użytku.</w:t>
      </w:r>
    </w:p>
    <w:p w14:paraId="17D3C20B"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2</w:t>
      </w:r>
    </w:p>
    <w:p w14:paraId="31C7D0ED" w14:textId="77777777" w:rsidR="008825BB" w:rsidRPr="009B328A" w:rsidRDefault="008825BB" w:rsidP="000B3EDE">
      <w:pPr>
        <w:numPr>
          <w:ilvl w:val="0"/>
          <w:numId w:val="6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Najemca nie może bez zgody Wynajmującego czynić w Lokalach zmian sprzecznych z umową lub jego przeznaczeniem określonym w § 1 Umowy, a w szczególności:</w:t>
      </w:r>
    </w:p>
    <w:p w14:paraId="59A6DF06" w14:textId="77777777" w:rsidR="008825BB" w:rsidRPr="009B328A" w:rsidRDefault="008825BB" w:rsidP="000B3EDE">
      <w:pPr>
        <w:numPr>
          <w:ilvl w:val="1"/>
          <w:numId w:val="68"/>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Podnajmować, poddzierżawić, lub oddawać Lokale w bezpłatne używanie osobom trzecim;</w:t>
      </w:r>
    </w:p>
    <w:p w14:paraId="71C6DB98" w14:textId="77777777" w:rsidR="008825BB" w:rsidRPr="009B328A" w:rsidRDefault="008825BB" w:rsidP="000B3EDE">
      <w:pPr>
        <w:numPr>
          <w:ilvl w:val="1"/>
          <w:numId w:val="68"/>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Dokonywać trwałych zmian fizycznych w Lokalach, w postaci wszelkiego rodzaju adaptacji budowlanych, przebudów, dobudów, wyburzeń, zmian elementów stałych oraz wystroju kolorystycznego, powodujących wypaczenie dotychczasowo przyjętego wyglądu </w:t>
      </w:r>
      <w:r w:rsidRPr="009B328A">
        <w:rPr>
          <w:rFonts w:asciiTheme="minorHAnsi" w:hAnsiTheme="minorHAnsi" w:cstheme="minorHAnsi"/>
          <w:sz w:val="18"/>
          <w:szCs w:val="18"/>
        </w:rPr>
        <w:br/>
        <w:t>i standardów. Wszelkie ewentualne zmiany muszą być uzgodnione z Wynajmującym.</w:t>
      </w:r>
    </w:p>
    <w:p w14:paraId="74E33E11" w14:textId="77777777" w:rsidR="008825BB" w:rsidRPr="009B328A" w:rsidRDefault="008825BB" w:rsidP="000B3EDE">
      <w:pPr>
        <w:numPr>
          <w:ilvl w:val="0"/>
          <w:numId w:val="68"/>
        </w:numPr>
        <w:tabs>
          <w:tab w:val="left" w:pos="2688"/>
        </w:tabs>
        <w:spacing w:before="24"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Wynajmujący zgodnie z ustawą z dnia 26 października 1982 r. o wychowaniu w trzeźwości </w:t>
      </w:r>
      <w:r w:rsidRPr="009B328A">
        <w:rPr>
          <w:rFonts w:asciiTheme="minorHAnsi" w:hAnsiTheme="minorHAnsi" w:cstheme="minorHAnsi"/>
          <w:sz w:val="18"/>
          <w:szCs w:val="18"/>
        </w:rPr>
        <w:br/>
        <w:t xml:space="preserve">i przeciwdziałaniu alkoholizmowi, nie może przechowywać w wynajmowanym Lokalach jakichkolwiek napojów </w:t>
      </w:r>
      <w:r w:rsidRPr="009B328A">
        <w:rPr>
          <w:rFonts w:asciiTheme="minorHAnsi" w:hAnsiTheme="minorHAnsi" w:cstheme="minorHAnsi"/>
          <w:sz w:val="18"/>
          <w:szCs w:val="18"/>
        </w:rPr>
        <w:br/>
        <w:t>z zawartością alkoholu.</w:t>
      </w:r>
    </w:p>
    <w:p w14:paraId="4CD10916" w14:textId="77777777" w:rsidR="008825BB" w:rsidRPr="009B328A" w:rsidRDefault="008825BB" w:rsidP="000B3EDE">
      <w:pPr>
        <w:numPr>
          <w:ilvl w:val="0"/>
          <w:numId w:val="68"/>
        </w:numPr>
        <w:tabs>
          <w:tab w:val="left" w:pos="2688"/>
        </w:tabs>
        <w:spacing w:before="24" w:line="276" w:lineRule="auto"/>
        <w:jc w:val="both"/>
        <w:rPr>
          <w:rFonts w:asciiTheme="minorHAnsi" w:hAnsiTheme="minorHAnsi" w:cstheme="minorHAnsi"/>
          <w:sz w:val="18"/>
          <w:szCs w:val="18"/>
        </w:rPr>
      </w:pPr>
      <w:r w:rsidRPr="009B328A">
        <w:rPr>
          <w:rFonts w:asciiTheme="minorHAnsi" w:hAnsiTheme="minorHAnsi" w:cstheme="minorHAnsi"/>
          <w:sz w:val="18"/>
          <w:szCs w:val="18"/>
        </w:rPr>
        <w:t>Wynajmujący nie może przechowywać w wynajmowanym Lokalach produktów tytoniowych.</w:t>
      </w:r>
    </w:p>
    <w:p w14:paraId="0A567506" w14:textId="77777777" w:rsidR="008825BB" w:rsidRPr="009B328A" w:rsidRDefault="008825BB" w:rsidP="000B3EDE">
      <w:pPr>
        <w:numPr>
          <w:ilvl w:val="0"/>
          <w:numId w:val="68"/>
        </w:numPr>
        <w:tabs>
          <w:tab w:val="left" w:pos="2688"/>
        </w:tabs>
        <w:spacing w:before="24"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Najemca organizuje we własnym zakresie łączność pomiędzy pracownikami wykonującymi usługę cateringową na rzecz Wynajmującego. Wynajmujący nie udostępni Najemcy żadnego środka łączności. </w:t>
      </w:r>
    </w:p>
    <w:p w14:paraId="31D42D77"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3</w:t>
      </w:r>
    </w:p>
    <w:p w14:paraId="33E0F03E" w14:textId="77777777" w:rsidR="008825BB" w:rsidRPr="009B328A" w:rsidRDefault="008825BB" w:rsidP="000B3EDE">
      <w:pPr>
        <w:numPr>
          <w:ilvl w:val="0"/>
          <w:numId w:val="69"/>
        </w:numPr>
        <w:tabs>
          <w:tab w:val="num" w:pos="-4920"/>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W trakcie trwania najmu, drobne nakłady połączone ze zwykłym używaniem Lokali, konserwacją oraz przeprowadzaniem bieżących remontów obciążają Najemcę.</w:t>
      </w:r>
    </w:p>
    <w:p w14:paraId="576D5556" w14:textId="77777777" w:rsidR="008825BB" w:rsidRPr="009B328A" w:rsidRDefault="008825BB" w:rsidP="000B3EDE">
      <w:pPr>
        <w:numPr>
          <w:ilvl w:val="0"/>
          <w:numId w:val="69"/>
        </w:numPr>
        <w:tabs>
          <w:tab w:val="left" w:pos="-4920"/>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Usterki w funkcjonowaniu wynajętych Lokali lub jego wyposażenia, Najemca, zobowiązany jest usunąć </w:t>
      </w:r>
      <w:r w:rsidRPr="009B328A">
        <w:rPr>
          <w:rFonts w:asciiTheme="minorHAnsi" w:hAnsiTheme="minorHAnsi" w:cstheme="minorHAnsi"/>
          <w:sz w:val="18"/>
          <w:szCs w:val="18"/>
        </w:rPr>
        <w:br/>
        <w:t>we własnym zakresie.</w:t>
      </w:r>
    </w:p>
    <w:p w14:paraId="186FA3C7" w14:textId="77777777" w:rsidR="008825BB" w:rsidRPr="009B328A" w:rsidRDefault="008825BB" w:rsidP="000B3EDE">
      <w:pPr>
        <w:numPr>
          <w:ilvl w:val="0"/>
          <w:numId w:val="69"/>
        </w:numPr>
        <w:tabs>
          <w:tab w:val="num" w:pos="-4920"/>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Jeżeli w trakcie trwania najmu, Lokale będą wymagały napraw, które obciążają Wynajmującego, Najemca powinien go o tym fakcie niezwłocznie powiadomić na piśmie.</w:t>
      </w:r>
    </w:p>
    <w:p w14:paraId="0DEAD37A"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lastRenderedPageBreak/>
        <w:t>§ 4</w:t>
      </w:r>
    </w:p>
    <w:p w14:paraId="04BF9C0E" w14:textId="77777777" w:rsidR="008825BB" w:rsidRPr="009B328A" w:rsidRDefault="008825BB" w:rsidP="000B3EDE">
      <w:pPr>
        <w:numPr>
          <w:ilvl w:val="0"/>
          <w:numId w:val="70"/>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Po zakończeniu najmu, Najemca zobowiązany jest zwrócić Lokale wraz z wyposażeniem </w:t>
      </w:r>
      <w:r w:rsidRPr="009B328A">
        <w:rPr>
          <w:rFonts w:asciiTheme="minorHAnsi" w:hAnsiTheme="minorHAnsi" w:cstheme="minorHAnsi"/>
          <w:sz w:val="18"/>
          <w:szCs w:val="18"/>
        </w:rPr>
        <w:br/>
        <w:t xml:space="preserve">w stanie nie pogorszonym – na podstawie protokołu o którym mowa w § 1 ust. 4 Umowy. Nie ponosi </w:t>
      </w:r>
      <w:r w:rsidRPr="009B328A">
        <w:rPr>
          <w:rFonts w:asciiTheme="minorHAnsi" w:hAnsiTheme="minorHAnsi" w:cstheme="minorHAnsi"/>
          <w:sz w:val="18"/>
          <w:szCs w:val="18"/>
        </w:rPr>
        <w:br/>
        <w:t>on odpowiedzialności za zużycie będące następstwem jego prawidłowego używania.</w:t>
      </w:r>
    </w:p>
    <w:p w14:paraId="45D2896C" w14:textId="77777777" w:rsidR="008825BB" w:rsidRPr="009B328A" w:rsidRDefault="008825BB" w:rsidP="000B3EDE">
      <w:pPr>
        <w:numPr>
          <w:ilvl w:val="0"/>
          <w:numId w:val="70"/>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Lokale przed zwróceniem, winny zostać odświeżone - poprzez pomalowanie wszystkich ścian </w:t>
      </w:r>
      <w:r w:rsidRPr="009B328A">
        <w:rPr>
          <w:rFonts w:asciiTheme="minorHAnsi" w:hAnsiTheme="minorHAnsi" w:cstheme="minorHAnsi"/>
          <w:sz w:val="18"/>
          <w:szCs w:val="18"/>
        </w:rPr>
        <w:br/>
        <w:t xml:space="preserve">i sufitu. Kolorystykę  należy uzgodnić z Wynajmującym. </w:t>
      </w:r>
    </w:p>
    <w:p w14:paraId="38EEC0E3" w14:textId="77777777" w:rsidR="008825BB" w:rsidRPr="009B328A" w:rsidRDefault="008825BB" w:rsidP="000B3EDE">
      <w:pPr>
        <w:numPr>
          <w:ilvl w:val="0"/>
          <w:numId w:val="70"/>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Jeżeli po zakończeniu najmu, lokale i/lub wyposażenie będzie zawierać wady wykraczające ponad normalne zużycie, określone w ust. 1, Najemca będzie zobowiązany usunąć je na własny koszt i przywrócić je do stanu poprzedniego. W tym celu, Wynajmujący może wyznaczyć Najemcy określony termin. Po bezskutecznym upływie wyznaczonego terminu, Wynajmujący może zlecić usunięcie wad innemu wykonawcy, na koszt </w:t>
      </w:r>
      <w:r w:rsidRPr="009B328A">
        <w:rPr>
          <w:rFonts w:asciiTheme="minorHAnsi" w:hAnsiTheme="minorHAnsi" w:cstheme="minorHAnsi"/>
          <w:sz w:val="18"/>
          <w:szCs w:val="18"/>
        </w:rPr>
        <w:br/>
        <w:t xml:space="preserve">i ryzyko Najemcy - w rozliczeniu ujęta zostanie wartość wpłaconej kaucji o której mowa w § 5 ust 4 umowy. </w:t>
      </w:r>
    </w:p>
    <w:p w14:paraId="3A6A9756" w14:textId="77777777" w:rsidR="008825BB" w:rsidRPr="009B328A" w:rsidRDefault="008825BB" w:rsidP="000B3EDE">
      <w:pPr>
        <w:numPr>
          <w:ilvl w:val="0"/>
          <w:numId w:val="70"/>
        </w:numPr>
        <w:tabs>
          <w:tab w:val="left" w:pos="2688"/>
        </w:tabs>
        <w:spacing w:line="276" w:lineRule="auto"/>
        <w:jc w:val="both"/>
        <w:rPr>
          <w:rFonts w:asciiTheme="minorHAnsi" w:hAnsiTheme="minorHAnsi" w:cstheme="minorHAnsi"/>
          <w:b/>
          <w:sz w:val="18"/>
          <w:szCs w:val="18"/>
        </w:rPr>
      </w:pPr>
      <w:r w:rsidRPr="009B328A">
        <w:rPr>
          <w:rFonts w:asciiTheme="minorHAnsi" w:hAnsiTheme="minorHAnsi" w:cstheme="minorHAnsi"/>
          <w:sz w:val="18"/>
          <w:szCs w:val="18"/>
        </w:rPr>
        <w:t xml:space="preserve">Postanowienie ust. 3 nie ma zastosowania jeżeli Lokale i/lub ich wyposażenie uległy zniszczeniu lub uszkodzeniom </w:t>
      </w:r>
      <w:r w:rsidRPr="009B328A">
        <w:rPr>
          <w:rFonts w:asciiTheme="minorHAnsi" w:hAnsiTheme="minorHAnsi" w:cstheme="minorHAnsi"/>
          <w:sz w:val="18"/>
          <w:szCs w:val="18"/>
        </w:rPr>
        <w:br/>
        <w:t>w wyniku działania siły wyższej lub gdy Najemca przy zachowaniu należytej staranności nie mógł temu zapobiec.</w:t>
      </w:r>
    </w:p>
    <w:p w14:paraId="263C9409"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5</w:t>
      </w:r>
    </w:p>
    <w:p w14:paraId="7D07F648" w14:textId="019DB5FE" w:rsidR="008825BB" w:rsidRDefault="008825BB" w:rsidP="000B3EDE">
      <w:pPr>
        <w:numPr>
          <w:ilvl w:val="0"/>
          <w:numId w:val="71"/>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Z tytułu najmu Najemca zapłaci Wynajmującemu czynsz  w wysokości: za pomieszczenia w Szkole Podstawowej nr 25 – </w:t>
      </w:r>
      <w:r w:rsidR="002F53D6">
        <w:rPr>
          <w:rFonts w:asciiTheme="minorHAnsi" w:hAnsiTheme="minorHAnsi" w:cstheme="minorHAnsi"/>
          <w:sz w:val="18"/>
          <w:szCs w:val="18"/>
        </w:rPr>
        <w:t>4 000,00</w:t>
      </w:r>
      <w:r w:rsidRPr="009B328A">
        <w:rPr>
          <w:rFonts w:asciiTheme="minorHAnsi" w:hAnsiTheme="minorHAnsi" w:cstheme="minorHAnsi"/>
          <w:sz w:val="18"/>
          <w:szCs w:val="18"/>
        </w:rPr>
        <w:t xml:space="preserve"> zł brutto miesięcznie, za pomieszczenia w Przedszkolu nr 11 – </w:t>
      </w:r>
      <w:r w:rsidR="002F53D6">
        <w:rPr>
          <w:rFonts w:asciiTheme="minorHAnsi" w:hAnsiTheme="minorHAnsi" w:cstheme="minorHAnsi"/>
          <w:sz w:val="18"/>
          <w:szCs w:val="18"/>
        </w:rPr>
        <w:t>4 000,00</w:t>
      </w:r>
      <w:r w:rsidRPr="009B328A">
        <w:rPr>
          <w:rFonts w:asciiTheme="minorHAnsi" w:hAnsiTheme="minorHAnsi" w:cstheme="minorHAnsi"/>
          <w:sz w:val="18"/>
          <w:szCs w:val="18"/>
        </w:rPr>
        <w:t xml:space="preserve"> zł brutto miesięcznie.</w:t>
      </w:r>
      <w:r w:rsidR="005D654B">
        <w:rPr>
          <w:rFonts w:asciiTheme="minorHAnsi" w:hAnsiTheme="minorHAnsi" w:cstheme="minorHAnsi"/>
          <w:sz w:val="18"/>
          <w:szCs w:val="18"/>
        </w:rPr>
        <w:t>, z wyłączeniem okresu ferii i wakacji.</w:t>
      </w:r>
    </w:p>
    <w:p w14:paraId="35802044" w14:textId="77777777" w:rsidR="008825BB" w:rsidRPr="009B328A" w:rsidRDefault="008825BB" w:rsidP="000B3EDE">
      <w:pPr>
        <w:numPr>
          <w:ilvl w:val="0"/>
          <w:numId w:val="71"/>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Zapłata czynszu następować będzie przelewem z góry, z rachunku bankowego Najemcy na rachunek bankowy Wynajmującego, wskazany na wystawionej fakturze, w terminie do 10 dnia każdego miesiąca, </w:t>
      </w:r>
      <w:r w:rsidRPr="009B328A">
        <w:rPr>
          <w:rFonts w:asciiTheme="minorHAnsi" w:hAnsiTheme="minorHAnsi" w:cstheme="minorHAnsi"/>
          <w:sz w:val="18"/>
          <w:szCs w:val="18"/>
        </w:rPr>
        <w:br/>
        <w:t>za miesiąc bieżący.</w:t>
      </w:r>
    </w:p>
    <w:p w14:paraId="0F62B124" w14:textId="77777777" w:rsidR="008825BB" w:rsidRPr="009B328A" w:rsidRDefault="008825BB" w:rsidP="000B3EDE">
      <w:pPr>
        <w:numPr>
          <w:ilvl w:val="0"/>
          <w:numId w:val="71"/>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Strony dopuszczają możliwość kompensaty(potrącenie) wzajemnych zobowiązań i należności.</w:t>
      </w:r>
    </w:p>
    <w:p w14:paraId="58325CC9" w14:textId="686BDD57" w:rsidR="008825BB" w:rsidRPr="009B328A" w:rsidRDefault="008825BB" w:rsidP="000B3EDE">
      <w:pPr>
        <w:numPr>
          <w:ilvl w:val="0"/>
          <w:numId w:val="71"/>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Na poczet zabezpieczenia roszczeń Wynajmującego z tytułu używania przez Najemcę wyposażenia Lokali, opisanego w protokole zdawczo-odbiorczym, o którym mowa w § 1 ust. 4 umowy, Najemca wpłaci w dniu sporządzenia protokołu zdawczo-odbiorczego kaucję w wysokości </w:t>
      </w:r>
      <w:r w:rsidR="002F53D6">
        <w:rPr>
          <w:rFonts w:asciiTheme="minorHAnsi" w:hAnsiTheme="minorHAnsi" w:cstheme="minorHAnsi"/>
          <w:sz w:val="18"/>
          <w:szCs w:val="18"/>
        </w:rPr>
        <w:t>4 000,00</w:t>
      </w:r>
      <w:r w:rsidRPr="009B328A">
        <w:rPr>
          <w:rFonts w:asciiTheme="minorHAnsi" w:hAnsiTheme="minorHAnsi" w:cstheme="minorHAnsi"/>
          <w:sz w:val="18"/>
          <w:szCs w:val="18"/>
        </w:rPr>
        <w:t xml:space="preserve"> zł sumy jednomiesięcznego czynszu za wynajem pomieszczeń w P nr 11. Zwrot kaucji nastąpi w wysokości 100 % wartości kaucji, w terminie 14 dni od daty wygaśnięcia lub rozwiązania umowy, </w:t>
      </w:r>
      <w:r w:rsidRPr="009B328A">
        <w:rPr>
          <w:rFonts w:asciiTheme="minorHAnsi" w:hAnsiTheme="minorHAnsi" w:cstheme="minorHAnsi"/>
          <w:sz w:val="18"/>
          <w:szCs w:val="18"/>
        </w:rPr>
        <w:br/>
        <w:t>pod warunkiem, że zwrócone wyposażenie znajdować się będzie w stanie nie gorszym niż w chwili przekazania, z tym, że Najemca nie ponosi odpowiedzialności za zużycie rzeczy będące następstwem prawidłowego używania.</w:t>
      </w:r>
    </w:p>
    <w:p w14:paraId="1F1E7964"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6</w:t>
      </w:r>
    </w:p>
    <w:p w14:paraId="6F23BA28" w14:textId="77777777" w:rsidR="008825BB" w:rsidRPr="009B328A" w:rsidRDefault="008825BB" w:rsidP="008825BB">
      <w:pPr>
        <w:tabs>
          <w:tab w:val="left" w:pos="2688"/>
        </w:tabs>
        <w:spacing w:line="276" w:lineRule="auto"/>
        <w:jc w:val="both"/>
        <w:rPr>
          <w:rFonts w:asciiTheme="minorHAnsi" w:hAnsiTheme="minorHAnsi" w:cstheme="minorHAnsi"/>
          <w:bCs/>
          <w:sz w:val="18"/>
          <w:szCs w:val="18"/>
        </w:rPr>
      </w:pPr>
      <w:r w:rsidRPr="009B328A">
        <w:rPr>
          <w:rFonts w:asciiTheme="minorHAnsi" w:hAnsiTheme="minorHAnsi" w:cstheme="minorHAnsi"/>
          <w:sz w:val="18"/>
          <w:szCs w:val="18"/>
        </w:rPr>
        <w:t xml:space="preserve">1.   Oprócz czynszu </w:t>
      </w:r>
      <w:r w:rsidRPr="009B328A">
        <w:rPr>
          <w:rFonts w:asciiTheme="minorHAnsi" w:hAnsiTheme="minorHAnsi" w:cstheme="minorHAnsi"/>
          <w:bCs/>
          <w:sz w:val="18"/>
          <w:szCs w:val="18"/>
        </w:rPr>
        <w:t>Najemca będzie ponosił koszty zużytych mediów tj.:</w:t>
      </w:r>
    </w:p>
    <w:p w14:paraId="0B7C586F" w14:textId="77777777" w:rsidR="00BE7066" w:rsidRDefault="008825BB" w:rsidP="00BE7066">
      <w:pPr>
        <w:spacing w:line="253" w:lineRule="atLeast"/>
        <w:ind w:left="284"/>
        <w:jc w:val="both"/>
        <w:rPr>
          <w:rFonts w:ascii="Calibri" w:hAnsi="Calibri" w:cs="Calibri"/>
          <w:color w:val="000000"/>
          <w:sz w:val="22"/>
          <w:szCs w:val="22"/>
        </w:rPr>
      </w:pPr>
      <w:r w:rsidRPr="009B328A">
        <w:rPr>
          <w:rFonts w:asciiTheme="minorHAnsi" w:hAnsiTheme="minorHAnsi" w:cstheme="minorHAnsi"/>
          <w:bCs/>
          <w:sz w:val="18"/>
          <w:szCs w:val="18"/>
        </w:rPr>
        <w:t xml:space="preserve">     a) </w:t>
      </w:r>
      <w:r w:rsidR="00BE7066">
        <w:rPr>
          <w:rFonts w:ascii="Calibri" w:hAnsi="Calibri" w:cs="Calibri"/>
          <w:color w:val="000000"/>
          <w:sz w:val="18"/>
          <w:szCs w:val="18"/>
        </w:rPr>
        <w:t>a) Szkoła Podstawowa nr 25:</w:t>
      </w:r>
    </w:p>
    <w:p w14:paraId="3C5961E2" w14:textId="77777777" w:rsidR="00BE7066" w:rsidRDefault="00BE7066" w:rsidP="00BE7066">
      <w:pPr>
        <w:spacing w:line="253" w:lineRule="atLeast"/>
        <w:ind w:left="284"/>
        <w:jc w:val="both"/>
        <w:rPr>
          <w:rFonts w:ascii="Calibri" w:hAnsi="Calibri" w:cs="Calibri"/>
          <w:color w:val="000000"/>
          <w:sz w:val="22"/>
          <w:szCs w:val="22"/>
        </w:rPr>
      </w:pPr>
      <w:r>
        <w:rPr>
          <w:rFonts w:ascii="Calibri" w:hAnsi="Calibri" w:cs="Calibri"/>
          <w:color w:val="000000"/>
          <w:sz w:val="18"/>
          <w:szCs w:val="18"/>
        </w:rPr>
        <w:t>          - wg wskazań podliczników za: wodę i ścieki, gaz, i energię elektryczną,</w:t>
      </w:r>
    </w:p>
    <w:p w14:paraId="4C0CE07C" w14:textId="77777777" w:rsidR="00BE7066" w:rsidRDefault="00BE7066" w:rsidP="00BE7066">
      <w:pPr>
        <w:spacing w:line="253" w:lineRule="atLeast"/>
        <w:ind w:left="284"/>
        <w:jc w:val="both"/>
        <w:rPr>
          <w:rFonts w:ascii="Calibri" w:hAnsi="Calibri" w:cs="Calibri"/>
          <w:color w:val="000000"/>
          <w:sz w:val="22"/>
          <w:szCs w:val="22"/>
        </w:rPr>
      </w:pPr>
      <w:r>
        <w:rPr>
          <w:rFonts w:ascii="Calibri" w:hAnsi="Calibri" w:cs="Calibri"/>
          <w:color w:val="000000"/>
          <w:sz w:val="18"/>
          <w:szCs w:val="18"/>
        </w:rPr>
        <w:t>     b) Przedszkole nr 11</w:t>
      </w:r>
    </w:p>
    <w:p w14:paraId="250CD688" w14:textId="77777777" w:rsidR="00BE7066" w:rsidRDefault="00BE7066" w:rsidP="00BE7066">
      <w:pPr>
        <w:spacing w:line="253" w:lineRule="atLeast"/>
        <w:ind w:left="284"/>
        <w:jc w:val="both"/>
        <w:rPr>
          <w:rFonts w:ascii="Calibri" w:hAnsi="Calibri" w:cs="Calibri"/>
          <w:color w:val="000000"/>
          <w:sz w:val="22"/>
          <w:szCs w:val="22"/>
        </w:rPr>
      </w:pPr>
      <w:r>
        <w:rPr>
          <w:rFonts w:ascii="Calibri" w:hAnsi="Calibri" w:cs="Calibri"/>
          <w:color w:val="000000"/>
          <w:sz w:val="18"/>
          <w:szCs w:val="18"/>
        </w:rPr>
        <w:t>          - wg wskazań podliczników za: energię elektryczną,</w:t>
      </w:r>
    </w:p>
    <w:p w14:paraId="788EDEF1" w14:textId="77777777" w:rsidR="00BE7066" w:rsidRDefault="00BE7066" w:rsidP="00BE7066">
      <w:pPr>
        <w:spacing w:line="253" w:lineRule="atLeast"/>
        <w:ind w:left="284"/>
        <w:jc w:val="both"/>
        <w:rPr>
          <w:rFonts w:ascii="Calibri" w:hAnsi="Calibri" w:cs="Calibri"/>
          <w:color w:val="000000"/>
          <w:sz w:val="22"/>
          <w:szCs w:val="22"/>
        </w:rPr>
      </w:pPr>
      <w:r>
        <w:rPr>
          <w:rFonts w:ascii="Calibri" w:hAnsi="Calibri" w:cs="Calibri"/>
          <w:color w:val="000000"/>
          <w:sz w:val="18"/>
          <w:szCs w:val="18"/>
        </w:rPr>
        <w:t>          - ryczałt za wykorzystane media będzie wynosił 2700,00   + VAT zł miesięcznie</w:t>
      </w:r>
    </w:p>
    <w:p w14:paraId="1C0BC4F4" w14:textId="77777777" w:rsidR="00BE7066" w:rsidRDefault="00BE7066" w:rsidP="00BE7066">
      <w:pPr>
        <w:spacing w:line="253" w:lineRule="atLeast"/>
        <w:ind w:left="284"/>
        <w:jc w:val="both"/>
        <w:rPr>
          <w:rFonts w:ascii="Calibri" w:hAnsi="Calibri" w:cs="Calibri"/>
          <w:color w:val="000000"/>
          <w:sz w:val="22"/>
          <w:szCs w:val="22"/>
        </w:rPr>
      </w:pPr>
      <w:r>
        <w:rPr>
          <w:rFonts w:ascii="Calibri" w:hAnsi="Calibri" w:cs="Calibri"/>
          <w:color w:val="000000"/>
          <w:sz w:val="18"/>
          <w:szCs w:val="18"/>
        </w:rPr>
        <w:t>      -  ryczałt za:                wodę – 1250,00  zł + VAT zł miesięcznie</w:t>
      </w:r>
    </w:p>
    <w:p w14:paraId="0A8F92CB" w14:textId="77777777" w:rsidR="00BE7066" w:rsidRDefault="00BE7066" w:rsidP="00BE7066">
      <w:pPr>
        <w:spacing w:line="253" w:lineRule="atLeast"/>
        <w:ind w:left="284"/>
        <w:jc w:val="both"/>
        <w:rPr>
          <w:rFonts w:ascii="Calibri" w:hAnsi="Calibri" w:cs="Calibri"/>
          <w:color w:val="000000"/>
          <w:sz w:val="22"/>
          <w:szCs w:val="22"/>
        </w:rPr>
      </w:pPr>
      <w:r>
        <w:rPr>
          <w:rFonts w:ascii="Calibri" w:hAnsi="Calibri" w:cs="Calibri"/>
          <w:color w:val="000000"/>
          <w:sz w:val="18"/>
          <w:szCs w:val="18"/>
        </w:rPr>
        <w:t>                                          ścieki –  1250,00   zł + VAT miesięcznie</w:t>
      </w:r>
    </w:p>
    <w:p w14:paraId="3EA1CE84" w14:textId="77777777" w:rsidR="008825BB" w:rsidRPr="009B328A" w:rsidRDefault="008825BB" w:rsidP="008825BB">
      <w:pPr>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UWAGA: </w:t>
      </w:r>
      <w:r w:rsidRPr="009B328A">
        <w:rPr>
          <w:rFonts w:asciiTheme="minorHAnsi" w:hAnsiTheme="minorHAnsi" w:cstheme="minorHAnsi"/>
          <w:color w:val="000000"/>
          <w:sz w:val="18"/>
          <w:szCs w:val="18"/>
        </w:rPr>
        <w:t>w przypadku zamontowania podliczników w przedszkolu, opłaty będą ponoszone zgodnie z licznikiem.</w:t>
      </w:r>
    </w:p>
    <w:p w14:paraId="607C6DAD" w14:textId="77777777" w:rsidR="008825BB" w:rsidRPr="009B328A" w:rsidRDefault="008825BB" w:rsidP="008825BB">
      <w:pPr>
        <w:tabs>
          <w:tab w:val="left" w:pos="2688"/>
        </w:tabs>
        <w:spacing w:line="276" w:lineRule="auto"/>
        <w:jc w:val="both"/>
        <w:rPr>
          <w:rFonts w:asciiTheme="minorHAnsi" w:hAnsiTheme="minorHAnsi" w:cstheme="minorHAnsi"/>
          <w:bCs/>
          <w:sz w:val="18"/>
          <w:szCs w:val="18"/>
        </w:rPr>
      </w:pPr>
      <w:r w:rsidRPr="009B328A">
        <w:rPr>
          <w:rFonts w:asciiTheme="minorHAnsi" w:hAnsiTheme="minorHAnsi" w:cstheme="minorHAnsi"/>
          <w:sz w:val="18"/>
          <w:szCs w:val="18"/>
        </w:rPr>
        <w:t xml:space="preserve">      c) Najemca we własnym zakresie zobowiązany jest do wywozu nieczystości i odpadów.</w:t>
      </w:r>
      <w:r w:rsidRPr="009B328A">
        <w:rPr>
          <w:rFonts w:asciiTheme="minorHAnsi" w:hAnsiTheme="minorHAnsi" w:cstheme="minorHAnsi"/>
          <w:sz w:val="18"/>
          <w:szCs w:val="18"/>
        </w:rPr>
        <w:tab/>
      </w:r>
    </w:p>
    <w:p w14:paraId="208869E1" w14:textId="77777777" w:rsidR="008825BB" w:rsidRPr="009B328A" w:rsidRDefault="008825BB" w:rsidP="000B3EDE">
      <w:pPr>
        <w:numPr>
          <w:ilvl w:val="0"/>
          <w:numId w:val="6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Najemca będzie zobowiązany do wykonania następujących przeglądów w trakcie trwania umowy: </w:t>
      </w:r>
    </w:p>
    <w:p w14:paraId="2C52A306" w14:textId="77777777" w:rsidR="008825BB" w:rsidRPr="009B328A" w:rsidRDefault="008825BB" w:rsidP="000B3EDE">
      <w:pPr>
        <w:numPr>
          <w:ilvl w:val="0"/>
          <w:numId w:val="8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przeglądu instalacji gazowej  ( 1x w maju, 1x w listopadzie), </w:t>
      </w:r>
    </w:p>
    <w:p w14:paraId="7944DF30" w14:textId="77777777" w:rsidR="008825BB" w:rsidRPr="009B328A" w:rsidRDefault="008825BB" w:rsidP="000B3EDE">
      <w:pPr>
        <w:numPr>
          <w:ilvl w:val="0"/>
          <w:numId w:val="8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przeglądu instalacji elektrycznej ( 1x w listopadzie),</w:t>
      </w:r>
    </w:p>
    <w:p w14:paraId="6233359D" w14:textId="77777777" w:rsidR="008825BB" w:rsidRPr="009B328A" w:rsidRDefault="008825BB" w:rsidP="000B3EDE">
      <w:pPr>
        <w:numPr>
          <w:ilvl w:val="0"/>
          <w:numId w:val="8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przeglądu p.poż ( 1x w listopadzie),</w:t>
      </w:r>
    </w:p>
    <w:p w14:paraId="619CA791" w14:textId="77777777" w:rsidR="008825BB" w:rsidRPr="009B328A" w:rsidRDefault="008825BB" w:rsidP="000B3EDE">
      <w:pPr>
        <w:numPr>
          <w:ilvl w:val="0"/>
          <w:numId w:val="8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wentylacji mechanicznej  ( 1x w listopadzie). </w:t>
      </w:r>
    </w:p>
    <w:p w14:paraId="00597572" w14:textId="4320DDF8" w:rsidR="008825BB" w:rsidRPr="009B328A" w:rsidRDefault="008825BB" w:rsidP="000B3EDE">
      <w:pPr>
        <w:numPr>
          <w:ilvl w:val="0"/>
          <w:numId w:val="8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Czyszczenie separatora tłuszczu  (raz </w:t>
      </w:r>
      <w:r w:rsidR="0095372D">
        <w:rPr>
          <w:rFonts w:asciiTheme="minorHAnsi" w:hAnsiTheme="minorHAnsi" w:cstheme="minorHAnsi"/>
          <w:sz w:val="18"/>
          <w:szCs w:val="18"/>
        </w:rPr>
        <w:t>na kwartał</w:t>
      </w:r>
      <w:r w:rsidRPr="009B328A">
        <w:rPr>
          <w:rFonts w:asciiTheme="minorHAnsi" w:hAnsiTheme="minorHAnsi" w:cstheme="minorHAnsi"/>
          <w:sz w:val="18"/>
          <w:szCs w:val="18"/>
        </w:rPr>
        <w:t xml:space="preserve">) </w:t>
      </w:r>
    </w:p>
    <w:p w14:paraId="02FB3464" w14:textId="77777777" w:rsidR="008825BB" w:rsidRPr="009B328A" w:rsidRDefault="008825BB" w:rsidP="000B3EDE">
      <w:pPr>
        <w:numPr>
          <w:ilvl w:val="0"/>
          <w:numId w:val="8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Badania w zakresie mikrobiologii i fizykochemii wody. </w:t>
      </w:r>
    </w:p>
    <w:p w14:paraId="7A15869D" w14:textId="77777777" w:rsidR="008825BB" w:rsidRPr="009B328A" w:rsidRDefault="008825BB" w:rsidP="000B3EDE">
      <w:pPr>
        <w:numPr>
          <w:ilvl w:val="0"/>
          <w:numId w:val="8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Oraz innych nakazanych obowiązującymi przepisami prawa oraz ponoszenia wszelkich związanych z tym kosztów. </w:t>
      </w:r>
    </w:p>
    <w:p w14:paraId="26DA3CA5" w14:textId="77777777" w:rsidR="008825BB" w:rsidRPr="009B328A" w:rsidRDefault="008825BB" w:rsidP="000B3EDE">
      <w:pPr>
        <w:numPr>
          <w:ilvl w:val="0"/>
          <w:numId w:val="6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Najemca będzie zobowiązany do wykonania dezynsekcji i deratyzacji min. 2x w trakcie trwania umowy, o ile nie wyniknie nagła konieczność wykonania dodatkowej dezynsekcji i deratyzacji.</w:t>
      </w:r>
    </w:p>
    <w:p w14:paraId="1D555717" w14:textId="77777777" w:rsidR="008825BB" w:rsidRPr="009B328A" w:rsidRDefault="008825BB" w:rsidP="000B3EDE">
      <w:pPr>
        <w:numPr>
          <w:ilvl w:val="0"/>
          <w:numId w:val="6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 Najemca będzie korzystał z systemu sygnalizacji włamania i napadu. </w:t>
      </w:r>
      <w:r w:rsidRPr="009B328A">
        <w:rPr>
          <w:rFonts w:asciiTheme="minorHAnsi" w:hAnsiTheme="minorHAnsi" w:cstheme="minorHAnsi"/>
          <w:sz w:val="18"/>
          <w:szCs w:val="18"/>
        </w:rPr>
        <w:br/>
        <w:t xml:space="preserve">W przypadku wywołania nieuzasadnionych lub fałszywych alarmów  placówka obciąży Najemcę kosztami interwencji firmy ochroniarskiej. </w:t>
      </w:r>
    </w:p>
    <w:p w14:paraId="6DFADC54" w14:textId="77777777" w:rsidR="008825BB" w:rsidRPr="009B328A" w:rsidRDefault="008825BB" w:rsidP="000B3EDE">
      <w:pPr>
        <w:numPr>
          <w:ilvl w:val="0"/>
          <w:numId w:val="6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W przypadku gdy najemca wyposaży przedmiot najmu we własne mienie jest on w pełni odpowiedzialny za odpowiednie zabezpieczenie tego mienia przed wypadkami losowymi i kradzieżą. W przypadku zaistnienia takowych zjawisk Wynajmujący nie ponosi z tego tytułu żadnej odpowiedzialności.</w:t>
      </w:r>
    </w:p>
    <w:p w14:paraId="4BE36D96" w14:textId="77777777" w:rsidR="008825BB" w:rsidRPr="009B328A" w:rsidRDefault="008825BB" w:rsidP="000B3EDE">
      <w:pPr>
        <w:numPr>
          <w:ilvl w:val="0"/>
          <w:numId w:val="6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Zapłata za media następować będzie przelewem z dołu, z rachunku bankowego Najemcy na rachunek bankowy Wynajmującego, wskazany na wystawionej fakturze, w terminie do 10 dnia każdego miesiąca, za miesiąc poprzedni. </w:t>
      </w:r>
    </w:p>
    <w:p w14:paraId="6EF0030F" w14:textId="77777777" w:rsidR="008825BB" w:rsidRPr="009B328A" w:rsidRDefault="008825BB" w:rsidP="000B3EDE">
      <w:pPr>
        <w:numPr>
          <w:ilvl w:val="0"/>
          <w:numId w:val="6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Brak terminowych wpłat za media może być podstawą do rozwiązania umowy w trybie natychmiastowym.</w:t>
      </w:r>
    </w:p>
    <w:p w14:paraId="08B2420D" w14:textId="77777777" w:rsidR="008825BB" w:rsidRPr="009B328A" w:rsidRDefault="008825BB" w:rsidP="000B3EDE">
      <w:pPr>
        <w:numPr>
          <w:ilvl w:val="0"/>
          <w:numId w:val="6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Wynajmujący zastrzega sobie prawo do zmiany wysokości kosztów eksploatacji w przypadku gdy ceny dostawców mediów, obsługujących Wynajmującego ulegną zmianie. O fakcie zmiany wysokości opłat Wynajmujący zawiadomi Najemcę na piśmie zamieszczając kopię pisma informującego Wynajmującego o podwyżce cen za dostarczane media.</w:t>
      </w:r>
    </w:p>
    <w:p w14:paraId="399C99E8" w14:textId="77777777" w:rsidR="008825BB" w:rsidRPr="009B328A" w:rsidRDefault="008825BB" w:rsidP="000B3EDE">
      <w:pPr>
        <w:numPr>
          <w:ilvl w:val="0"/>
          <w:numId w:val="67"/>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lastRenderedPageBreak/>
        <w:t>Strony dopuszczają możliwość kompensaty(potrącenie) wzajemnych zobowiązań i należności.</w:t>
      </w:r>
    </w:p>
    <w:p w14:paraId="47C92110" w14:textId="77777777" w:rsidR="008825BB" w:rsidRPr="009B328A" w:rsidRDefault="008825BB" w:rsidP="000B3EDE">
      <w:pPr>
        <w:numPr>
          <w:ilvl w:val="0"/>
          <w:numId w:val="67"/>
        </w:numPr>
        <w:tabs>
          <w:tab w:val="left" w:pos="0"/>
        </w:tabs>
        <w:autoSpaceDE w:val="0"/>
        <w:autoSpaceDN w:val="0"/>
        <w:adjustRightInd w:val="0"/>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W przypadku nieświadczenia przez Najemcę z przedmiotu najmu, w związku z brakiem możliwości realizowania usług restauracyjnych, świadczonych przez Najemcę na rzecz Wynajmującego na podstawie odrębnej umowy , z przyczyn nie dotyczących Najemcy, niemożliwych do przewidzenia w chwili zawarcia umowy (strajki, alarmy, zawieszenie zajęć w szkole, epidemia itp.), czynsz najmu ulega zawieszeniu na ten czas. </w:t>
      </w:r>
    </w:p>
    <w:p w14:paraId="0A063D1B"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7</w:t>
      </w:r>
    </w:p>
    <w:p w14:paraId="2C62E391" w14:textId="77777777" w:rsidR="008825BB" w:rsidRPr="009B328A" w:rsidRDefault="008825BB" w:rsidP="000B3EDE">
      <w:pPr>
        <w:numPr>
          <w:ilvl w:val="0"/>
          <w:numId w:val="74"/>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W przypadku nieterminowej zapłaty należności, o których mowa w § 5 i 6 Umowy, Wynajmującemu przysługują odsetki ustawowe za opóźnienie.</w:t>
      </w:r>
    </w:p>
    <w:p w14:paraId="68C0F256" w14:textId="77777777" w:rsidR="008825BB" w:rsidRPr="009B328A" w:rsidRDefault="008825BB" w:rsidP="000B3EDE">
      <w:pPr>
        <w:numPr>
          <w:ilvl w:val="0"/>
          <w:numId w:val="74"/>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Jeżeli Najemca  dopuszcza się zwłoki z zapłatą czynszu co najmniej za dwa pełne okresy płatności, Wynajmujący może najem wypowiedzieć bez zachowania terminu wypowiedzenia. W takim przypadku Wynajmujący zawiadomi o tym fakcie Najemcę na piśmie i wyznaczy mu dodatkowy  miesięczny termin na zapłatę zaległego czynszu.</w:t>
      </w:r>
    </w:p>
    <w:p w14:paraId="4D1DC414"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8</w:t>
      </w:r>
    </w:p>
    <w:p w14:paraId="09F81041" w14:textId="77777777" w:rsidR="008825BB" w:rsidRPr="009B328A" w:rsidRDefault="008825BB" w:rsidP="000B3EDE">
      <w:pPr>
        <w:numPr>
          <w:ilvl w:val="0"/>
          <w:numId w:val="72"/>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Na Najemcy ciąży obowiązek dokonania wszelkich uzgodnień i uzyskania wszelkich zezwoleń związanych </w:t>
      </w:r>
      <w:r w:rsidRPr="009B328A">
        <w:rPr>
          <w:rFonts w:asciiTheme="minorHAnsi" w:hAnsiTheme="minorHAnsi" w:cstheme="minorHAnsi"/>
          <w:sz w:val="18"/>
          <w:szCs w:val="18"/>
        </w:rPr>
        <w:br/>
        <w:t>z profilem prowadzonej działalności gospodarczej – od urzędów nadzoru państwowego takich jak SANEPID, PIH, PIP.</w:t>
      </w:r>
    </w:p>
    <w:p w14:paraId="0C94510D" w14:textId="77777777" w:rsidR="008825BB" w:rsidRPr="009B328A" w:rsidRDefault="008825BB" w:rsidP="000B3EDE">
      <w:pPr>
        <w:numPr>
          <w:ilvl w:val="0"/>
          <w:numId w:val="72"/>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Najemca ponosi pełną odpowiedzialność cywilną za produkt - w ramach działalności, prowadzonej </w:t>
      </w:r>
      <w:r w:rsidRPr="009B328A">
        <w:rPr>
          <w:rFonts w:asciiTheme="minorHAnsi" w:hAnsiTheme="minorHAnsi" w:cstheme="minorHAnsi"/>
          <w:sz w:val="18"/>
          <w:szCs w:val="18"/>
        </w:rPr>
        <w:br/>
        <w:t>w wynajmowanym lokalu.</w:t>
      </w:r>
    </w:p>
    <w:p w14:paraId="30F6257B" w14:textId="77777777" w:rsidR="008825BB" w:rsidRPr="009B328A" w:rsidRDefault="008825BB" w:rsidP="000B3EDE">
      <w:pPr>
        <w:numPr>
          <w:ilvl w:val="0"/>
          <w:numId w:val="72"/>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Najemca ponosi pełną odpowiedzialność za mienie stanowiące wyposażenie lokalu a stanowiące własność Wynajmującego.</w:t>
      </w:r>
    </w:p>
    <w:p w14:paraId="6E08BDA4" w14:textId="77777777" w:rsidR="008825BB" w:rsidRPr="009B328A" w:rsidRDefault="008825BB" w:rsidP="000B3EDE">
      <w:pPr>
        <w:numPr>
          <w:ilvl w:val="0"/>
          <w:numId w:val="72"/>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W przypadku gdy Najemca wyposaży Lokale we własne mienie jest on w pełni odpowiedzialny za odpowiednie zabezpieczenie tego mienia przed wypadkami losowymi i kradzieżą. W przypadku zaistnienia takich zjawisk Wynajmujący nie ponosi z tego tytułu żadnej odpowiedzialności.</w:t>
      </w:r>
    </w:p>
    <w:p w14:paraId="6060343D"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9</w:t>
      </w:r>
    </w:p>
    <w:p w14:paraId="65C0E525" w14:textId="77777777" w:rsidR="008825BB" w:rsidRPr="009B328A" w:rsidRDefault="008825BB" w:rsidP="000B3EDE">
      <w:pPr>
        <w:numPr>
          <w:ilvl w:val="0"/>
          <w:numId w:val="73"/>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Umowę zawiera się na czas określony tzn. od dnia ............. roku do dnia ...............roku.</w:t>
      </w:r>
    </w:p>
    <w:p w14:paraId="3423A63E" w14:textId="77777777" w:rsidR="008825BB" w:rsidRPr="009B328A" w:rsidRDefault="008825BB" w:rsidP="000B3EDE">
      <w:pPr>
        <w:numPr>
          <w:ilvl w:val="0"/>
          <w:numId w:val="73"/>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Każda ze stron może wypowiedzieć niniejszą umowę bez zachowania okresu wypowiedzenia w razie rażącego naruszenia jej postanowień przez drugą stronę.</w:t>
      </w:r>
    </w:p>
    <w:p w14:paraId="56AD5E48" w14:textId="77777777" w:rsidR="008825BB" w:rsidRPr="009B328A" w:rsidRDefault="008825BB" w:rsidP="000B3EDE">
      <w:pPr>
        <w:numPr>
          <w:ilvl w:val="0"/>
          <w:numId w:val="73"/>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Umowa może zostać rozwiązana w każdym czasie za porozumieniem stron.</w:t>
      </w:r>
    </w:p>
    <w:p w14:paraId="5406CE1E" w14:textId="77777777" w:rsidR="008825BB" w:rsidRPr="009B328A" w:rsidRDefault="008825BB" w:rsidP="000B3EDE">
      <w:pPr>
        <w:numPr>
          <w:ilvl w:val="0"/>
          <w:numId w:val="73"/>
        </w:num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W przypadku rozwiązania umowy na usługi restauracyjne łączącej Strony niniejszej umowy umowa najmu ulega rozwiązaniu w tym samym terminie. </w:t>
      </w:r>
    </w:p>
    <w:p w14:paraId="241E2633"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10</w:t>
      </w:r>
    </w:p>
    <w:p w14:paraId="33AC2914" w14:textId="77777777" w:rsidR="008825BB" w:rsidRPr="009B328A" w:rsidRDefault="008825BB" w:rsidP="008825BB">
      <w:p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W sprawach nieuregulowanych niniejszą umową zastosowanie mają odpowiednie przepisy Kodeksu cywilnego.</w:t>
      </w:r>
    </w:p>
    <w:p w14:paraId="6EB0A0BB"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11</w:t>
      </w:r>
    </w:p>
    <w:p w14:paraId="0913162E" w14:textId="77777777" w:rsidR="008825BB" w:rsidRPr="009B328A" w:rsidRDefault="008825BB" w:rsidP="008825BB">
      <w:p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Wszelkie zmiany niniejszej umowy mogą zostać dokonane wyłącznie za zgodą obu stron, wyrażoną na piśmie </w:t>
      </w:r>
      <w:r w:rsidRPr="009B328A">
        <w:rPr>
          <w:rFonts w:asciiTheme="minorHAnsi" w:hAnsiTheme="minorHAnsi" w:cstheme="minorHAnsi"/>
          <w:sz w:val="18"/>
          <w:szCs w:val="18"/>
        </w:rPr>
        <w:br/>
        <w:t>pod rygorem nieważności.</w:t>
      </w:r>
    </w:p>
    <w:p w14:paraId="3C469A15"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12</w:t>
      </w:r>
    </w:p>
    <w:p w14:paraId="7B91FA62" w14:textId="77777777" w:rsidR="008825BB" w:rsidRPr="009B328A" w:rsidRDefault="008825BB" w:rsidP="008825BB">
      <w:p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Ewentualne spory wynikłe z niniejszej umowy rozstrzygane będą przez Sąd właściwy dla siedziby Wynajmującego.</w:t>
      </w:r>
    </w:p>
    <w:p w14:paraId="2A3F6AE1"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p>
    <w:p w14:paraId="5DF3F528" w14:textId="77777777" w:rsidR="008825BB" w:rsidRPr="009B328A" w:rsidRDefault="008825BB" w:rsidP="008825BB">
      <w:pPr>
        <w:tabs>
          <w:tab w:val="left" w:pos="2688"/>
        </w:tabs>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 13</w:t>
      </w:r>
    </w:p>
    <w:p w14:paraId="7310DAF1" w14:textId="77777777" w:rsidR="008825BB" w:rsidRPr="009B328A" w:rsidRDefault="008825BB" w:rsidP="008825BB">
      <w:pPr>
        <w:tabs>
          <w:tab w:val="left" w:pos="2688"/>
        </w:tabs>
        <w:spacing w:line="276" w:lineRule="auto"/>
        <w:jc w:val="both"/>
        <w:rPr>
          <w:rFonts w:asciiTheme="minorHAnsi" w:hAnsiTheme="minorHAnsi" w:cstheme="minorHAnsi"/>
          <w:sz w:val="18"/>
          <w:szCs w:val="18"/>
        </w:rPr>
      </w:pPr>
      <w:r w:rsidRPr="009B328A">
        <w:rPr>
          <w:rFonts w:asciiTheme="minorHAnsi" w:hAnsiTheme="minorHAnsi" w:cstheme="minorHAnsi"/>
          <w:sz w:val="18"/>
          <w:szCs w:val="18"/>
        </w:rPr>
        <w:t xml:space="preserve">Umowę sporządzono w trzech jednobrzmiących egzemplarzach, dwa dla Wynajmującego  a jeden dla Najemcy.  </w:t>
      </w:r>
    </w:p>
    <w:p w14:paraId="68AC4077" w14:textId="77777777" w:rsidR="008825BB" w:rsidRPr="009B328A" w:rsidRDefault="008825BB" w:rsidP="008825BB">
      <w:pPr>
        <w:tabs>
          <w:tab w:val="left" w:pos="2688"/>
        </w:tabs>
        <w:spacing w:line="276" w:lineRule="auto"/>
        <w:rPr>
          <w:rFonts w:asciiTheme="minorHAnsi" w:hAnsiTheme="minorHAnsi" w:cstheme="minorHAnsi"/>
          <w:sz w:val="18"/>
          <w:szCs w:val="18"/>
        </w:rPr>
      </w:pPr>
    </w:p>
    <w:p w14:paraId="33320B3E" w14:textId="77777777" w:rsidR="008825BB" w:rsidRPr="009B328A" w:rsidRDefault="008825BB" w:rsidP="008825BB">
      <w:pPr>
        <w:tabs>
          <w:tab w:val="left" w:pos="2688"/>
        </w:tabs>
        <w:spacing w:line="276" w:lineRule="auto"/>
        <w:rPr>
          <w:rFonts w:asciiTheme="minorHAnsi" w:hAnsiTheme="minorHAnsi" w:cstheme="minorHAnsi"/>
          <w:sz w:val="18"/>
          <w:szCs w:val="18"/>
        </w:rPr>
      </w:pPr>
    </w:p>
    <w:p w14:paraId="21E62696" w14:textId="77777777" w:rsidR="008825BB" w:rsidRPr="009B328A" w:rsidRDefault="008825BB" w:rsidP="008825BB">
      <w:pPr>
        <w:tabs>
          <w:tab w:val="left" w:pos="2688"/>
        </w:tabs>
        <w:spacing w:line="276" w:lineRule="auto"/>
        <w:rPr>
          <w:rFonts w:asciiTheme="minorHAnsi" w:hAnsiTheme="minorHAnsi" w:cstheme="minorHAnsi"/>
          <w:sz w:val="18"/>
          <w:szCs w:val="18"/>
        </w:rPr>
      </w:pPr>
    </w:p>
    <w:p w14:paraId="156312E6" w14:textId="77777777" w:rsidR="008825BB" w:rsidRPr="009B328A" w:rsidRDefault="008825BB" w:rsidP="008825BB">
      <w:pPr>
        <w:keepNext/>
        <w:tabs>
          <w:tab w:val="left" w:pos="720"/>
          <w:tab w:val="left" w:pos="2688"/>
        </w:tabs>
        <w:spacing w:before="120" w:line="276" w:lineRule="auto"/>
        <w:outlineLvl w:val="1"/>
        <w:rPr>
          <w:rFonts w:asciiTheme="minorHAnsi" w:hAnsiTheme="minorHAnsi" w:cstheme="minorHAnsi"/>
          <w:i/>
          <w:sz w:val="18"/>
          <w:szCs w:val="18"/>
        </w:rPr>
      </w:pPr>
      <w:r w:rsidRPr="009B328A">
        <w:rPr>
          <w:rFonts w:asciiTheme="minorHAnsi" w:hAnsiTheme="minorHAnsi" w:cstheme="minorHAnsi"/>
          <w:b/>
          <w:bCs/>
          <w:i/>
          <w:sz w:val="18"/>
          <w:szCs w:val="18"/>
        </w:rPr>
        <w:t xml:space="preserve">WYNAJMUJĄCY </w:t>
      </w:r>
      <w:r w:rsidRPr="009B328A">
        <w:rPr>
          <w:rFonts w:asciiTheme="minorHAnsi" w:hAnsiTheme="minorHAnsi" w:cstheme="minorHAnsi"/>
          <w:b/>
          <w:bCs/>
          <w:i/>
          <w:sz w:val="18"/>
          <w:szCs w:val="18"/>
        </w:rPr>
        <w:tab/>
      </w:r>
      <w:r w:rsidRPr="009B328A">
        <w:rPr>
          <w:rFonts w:asciiTheme="minorHAnsi" w:hAnsiTheme="minorHAnsi" w:cstheme="minorHAnsi"/>
          <w:b/>
          <w:bCs/>
          <w:i/>
          <w:sz w:val="18"/>
          <w:szCs w:val="18"/>
        </w:rPr>
        <w:tab/>
      </w:r>
      <w:r w:rsidRPr="009B328A">
        <w:rPr>
          <w:rFonts w:asciiTheme="minorHAnsi" w:hAnsiTheme="minorHAnsi" w:cstheme="minorHAnsi"/>
          <w:b/>
          <w:bCs/>
          <w:i/>
          <w:sz w:val="18"/>
          <w:szCs w:val="18"/>
        </w:rPr>
        <w:tab/>
      </w:r>
      <w:r w:rsidRPr="009B328A">
        <w:rPr>
          <w:rFonts w:asciiTheme="minorHAnsi" w:hAnsiTheme="minorHAnsi" w:cstheme="minorHAnsi"/>
          <w:b/>
          <w:bCs/>
          <w:i/>
          <w:sz w:val="18"/>
          <w:szCs w:val="18"/>
        </w:rPr>
        <w:tab/>
      </w:r>
      <w:r w:rsidRPr="009B328A">
        <w:rPr>
          <w:rFonts w:asciiTheme="minorHAnsi" w:hAnsiTheme="minorHAnsi" w:cstheme="minorHAnsi"/>
          <w:b/>
          <w:bCs/>
          <w:i/>
          <w:sz w:val="18"/>
          <w:szCs w:val="18"/>
        </w:rPr>
        <w:tab/>
      </w:r>
      <w:r w:rsidRPr="009B328A">
        <w:rPr>
          <w:rFonts w:asciiTheme="minorHAnsi" w:hAnsiTheme="minorHAnsi" w:cstheme="minorHAnsi"/>
          <w:b/>
          <w:bCs/>
          <w:i/>
          <w:sz w:val="18"/>
          <w:szCs w:val="18"/>
        </w:rPr>
        <w:tab/>
      </w:r>
      <w:r w:rsidRPr="009B328A">
        <w:rPr>
          <w:rFonts w:asciiTheme="minorHAnsi" w:hAnsiTheme="minorHAnsi" w:cstheme="minorHAnsi"/>
          <w:b/>
          <w:bCs/>
          <w:i/>
          <w:sz w:val="18"/>
          <w:szCs w:val="18"/>
        </w:rPr>
        <w:tab/>
      </w:r>
      <w:r w:rsidRPr="009B328A">
        <w:rPr>
          <w:rFonts w:asciiTheme="minorHAnsi" w:hAnsiTheme="minorHAnsi" w:cstheme="minorHAnsi"/>
          <w:b/>
          <w:bCs/>
          <w:i/>
          <w:sz w:val="18"/>
          <w:szCs w:val="18"/>
        </w:rPr>
        <w:tab/>
      </w:r>
      <w:r w:rsidRPr="009B328A">
        <w:rPr>
          <w:rFonts w:asciiTheme="minorHAnsi" w:hAnsiTheme="minorHAnsi" w:cstheme="minorHAnsi"/>
          <w:b/>
          <w:bCs/>
          <w:i/>
          <w:sz w:val="18"/>
          <w:szCs w:val="18"/>
        </w:rPr>
        <w:tab/>
        <w:t>NAJEMCA</w:t>
      </w:r>
    </w:p>
    <w:p w14:paraId="14D8C332" w14:textId="77777777" w:rsidR="008825BB" w:rsidRPr="009B328A" w:rsidRDefault="008825BB" w:rsidP="008825BB">
      <w:pPr>
        <w:tabs>
          <w:tab w:val="left" w:pos="2688"/>
        </w:tabs>
        <w:spacing w:line="276" w:lineRule="auto"/>
        <w:rPr>
          <w:rFonts w:asciiTheme="minorHAnsi" w:hAnsiTheme="minorHAnsi" w:cstheme="minorHAnsi"/>
          <w:sz w:val="18"/>
          <w:szCs w:val="18"/>
        </w:rPr>
      </w:pPr>
    </w:p>
    <w:p w14:paraId="5AC50D22" w14:textId="77777777" w:rsidR="008825BB" w:rsidRPr="009B328A" w:rsidRDefault="008825BB" w:rsidP="008825BB">
      <w:pPr>
        <w:tabs>
          <w:tab w:val="left" w:pos="2688"/>
        </w:tabs>
        <w:spacing w:line="276" w:lineRule="auto"/>
        <w:jc w:val="both"/>
        <w:rPr>
          <w:rFonts w:asciiTheme="minorHAnsi" w:hAnsiTheme="minorHAnsi" w:cstheme="minorHAnsi"/>
          <w:sz w:val="18"/>
          <w:szCs w:val="18"/>
        </w:rPr>
      </w:pPr>
    </w:p>
    <w:p w14:paraId="5495C57D" w14:textId="77777777" w:rsidR="008825BB" w:rsidRPr="009B328A" w:rsidRDefault="008825BB" w:rsidP="008825BB">
      <w:pPr>
        <w:tabs>
          <w:tab w:val="left" w:pos="2688"/>
        </w:tabs>
        <w:spacing w:line="276" w:lineRule="auto"/>
        <w:rPr>
          <w:rFonts w:asciiTheme="minorHAnsi" w:hAnsiTheme="minorHAnsi" w:cstheme="minorHAnsi"/>
          <w:sz w:val="18"/>
          <w:szCs w:val="18"/>
        </w:rPr>
      </w:pPr>
    </w:p>
    <w:p w14:paraId="10C63B15" w14:textId="77777777" w:rsidR="008825BB" w:rsidRPr="009B328A" w:rsidRDefault="008825BB" w:rsidP="008825BB">
      <w:pPr>
        <w:tabs>
          <w:tab w:val="left" w:pos="2688"/>
          <w:tab w:val="center" w:pos="4536"/>
          <w:tab w:val="right" w:pos="9073"/>
        </w:tabs>
        <w:spacing w:line="276" w:lineRule="auto"/>
        <w:jc w:val="right"/>
        <w:rPr>
          <w:rFonts w:asciiTheme="minorHAnsi" w:hAnsiTheme="minorHAnsi" w:cstheme="minorHAnsi"/>
          <w:sz w:val="18"/>
          <w:szCs w:val="18"/>
        </w:rPr>
      </w:pPr>
    </w:p>
    <w:p w14:paraId="1FD552F9" w14:textId="77777777" w:rsidR="008825BB" w:rsidRPr="009B328A" w:rsidRDefault="008825BB" w:rsidP="008825BB">
      <w:pPr>
        <w:tabs>
          <w:tab w:val="left" w:pos="2688"/>
          <w:tab w:val="center" w:pos="4536"/>
          <w:tab w:val="right" w:pos="9073"/>
        </w:tabs>
        <w:spacing w:line="276" w:lineRule="auto"/>
        <w:jc w:val="right"/>
        <w:rPr>
          <w:rFonts w:asciiTheme="minorHAnsi" w:hAnsiTheme="minorHAnsi" w:cstheme="minorHAnsi"/>
          <w:sz w:val="18"/>
          <w:szCs w:val="18"/>
        </w:rPr>
      </w:pPr>
    </w:p>
    <w:p w14:paraId="55DCD2BA" w14:textId="77777777" w:rsidR="008825BB" w:rsidRPr="009B328A" w:rsidRDefault="008825BB" w:rsidP="008825BB">
      <w:pPr>
        <w:tabs>
          <w:tab w:val="left" w:pos="2688"/>
        </w:tabs>
        <w:spacing w:line="276" w:lineRule="auto"/>
        <w:rPr>
          <w:rFonts w:asciiTheme="minorHAnsi" w:hAnsiTheme="minorHAnsi" w:cstheme="minorHAnsi"/>
          <w:sz w:val="18"/>
          <w:szCs w:val="18"/>
        </w:rPr>
      </w:pPr>
    </w:p>
    <w:p w14:paraId="138D1339" w14:textId="77777777" w:rsidR="008825BB" w:rsidRDefault="008825BB" w:rsidP="008825BB">
      <w:pPr>
        <w:tabs>
          <w:tab w:val="left" w:pos="2688"/>
        </w:tabs>
        <w:spacing w:line="276" w:lineRule="auto"/>
        <w:rPr>
          <w:rFonts w:asciiTheme="minorHAnsi" w:hAnsiTheme="minorHAnsi" w:cstheme="minorHAnsi"/>
          <w:sz w:val="18"/>
          <w:szCs w:val="18"/>
        </w:rPr>
      </w:pPr>
    </w:p>
    <w:p w14:paraId="26272988" w14:textId="77777777" w:rsidR="008825BB" w:rsidRDefault="008825BB" w:rsidP="008825BB">
      <w:pPr>
        <w:tabs>
          <w:tab w:val="left" w:pos="2688"/>
        </w:tabs>
        <w:spacing w:line="276" w:lineRule="auto"/>
        <w:rPr>
          <w:rFonts w:asciiTheme="minorHAnsi" w:hAnsiTheme="minorHAnsi" w:cstheme="minorHAnsi"/>
          <w:sz w:val="18"/>
          <w:szCs w:val="18"/>
        </w:rPr>
      </w:pPr>
    </w:p>
    <w:p w14:paraId="4771063F" w14:textId="77777777" w:rsidR="008825BB" w:rsidRDefault="008825BB" w:rsidP="008825BB">
      <w:pPr>
        <w:tabs>
          <w:tab w:val="left" w:pos="2688"/>
        </w:tabs>
        <w:spacing w:line="276" w:lineRule="auto"/>
        <w:rPr>
          <w:rFonts w:asciiTheme="minorHAnsi" w:hAnsiTheme="minorHAnsi" w:cstheme="minorHAnsi"/>
          <w:sz w:val="18"/>
          <w:szCs w:val="18"/>
        </w:rPr>
      </w:pPr>
    </w:p>
    <w:p w14:paraId="63429385" w14:textId="77777777" w:rsidR="00171D28" w:rsidRDefault="00171D28" w:rsidP="008825BB">
      <w:pPr>
        <w:tabs>
          <w:tab w:val="left" w:pos="2688"/>
        </w:tabs>
        <w:spacing w:line="276" w:lineRule="auto"/>
        <w:rPr>
          <w:rFonts w:asciiTheme="minorHAnsi" w:hAnsiTheme="minorHAnsi" w:cstheme="minorHAnsi"/>
          <w:sz w:val="18"/>
          <w:szCs w:val="18"/>
        </w:rPr>
      </w:pPr>
    </w:p>
    <w:p w14:paraId="187A6C0E" w14:textId="77777777" w:rsidR="00171D28" w:rsidRDefault="00171D28" w:rsidP="008825BB">
      <w:pPr>
        <w:tabs>
          <w:tab w:val="left" w:pos="2688"/>
        </w:tabs>
        <w:spacing w:line="276" w:lineRule="auto"/>
        <w:rPr>
          <w:rFonts w:asciiTheme="minorHAnsi" w:hAnsiTheme="minorHAnsi" w:cstheme="minorHAnsi"/>
          <w:sz w:val="18"/>
          <w:szCs w:val="18"/>
        </w:rPr>
      </w:pPr>
    </w:p>
    <w:p w14:paraId="54037BAD" w14:textId="77777777" w:rsidR="00171D28" w:rsidRDefault="00171D28" w:rsidP="008825BB">
      <w:pPr>
        <w:tabs>
          <w:tab w:val="left" w:pos="2688"/>
        </w:tabs>
        <w:spacing w:line="276" w:lineRule="auto"/>
        <w:rPr>
          <w:rFonts w:asciiTheme="minorHAnsi" w:hAnsiTheme="minorHAnsi" w:cstheme="minorHAnsi"/>
          <w:sz w:val="18"/>
          <w:szCs w:val="18"/>
        </w:rPr>
      </w:pPr>
    </w:p>
    <w:p w14:paraId="0853C54B" w14:textId="77777777" w:rsidR="00171D28" w:rsidRDefault="00171D28" w:rsidP="008825BB">
      <w:pPr>
        <w:tabs>
          <w:tab w:val="left" w:pos="2688"/>
        </w:tabs>
        <w:spacing w:line="276" w:lineRule="auto"/>
        <w:rPr>
          <w:rFonts w:asciiTheme="minorHAnsi" w:hAnsiTheme="minorHAnsi" w:cstheme="minorHAnsi"/>
          <w:sz w:val="18"/>
          <w:szCs w:val="18"/>
        </w:rPr>
      </w:pPr>
    </w:p>
    <w:p w14:paraId="5D414CEC" w14:textId="77777777" w:rsidR="00171D28" w:rsidRDefault="00171D28" w:rsidP="008825BB">
      <w:pPr>
        <w:tabs>
          <w:tab w:val="left" w:pos="2688"/>
        </w:tabs>
        <w:spacing w:line="276" w:lineRule="auto"/>
        <w:rPr>
          <w:rFonts w:asciiTheme="minorHAnsi" w:hAnsiTheme="minorHAnsi" w:cstheme="minorHAnsi"/>
          <w:sz w:val="18"/>
          <w:szCs w:val="18"/>
        </w:rPr>
      </w:pPr>
    </w:p>
    <w:p w14:paraId="4637144E" w14:textId="77777777" w:rsidR="00171D28" w:rsidRDefault="00171D28" w:rsidP="008825BB">
      <w:pPr>
        <w:tabs>
          <w:tab w:val="left" w:pos="2688"/>
        </w:tabs>
        <w:spacing w:line="276" w:lineRule="auto"/>
        <w:rPr>
          <w:rFonts w:asciiTheme="minorHAnsi" w:hAnsiTheme="minorHAnsi" w:cstheme="minorHAnsi"/>
          <w:sz w:val="18"/>
          <w:szCs w:val="18"/>
        </w:rPr>
      </w:pPr>
    </w:p>
    <w:p w14:paraId="4FB5B7EC" w14:textId="77777777" w:rsidR="00171D28" w:rsidRDefault="00171D28" w:rsidP="008825BB">
      <w:pPr>
        <w:tabs>
          <w:tab w:val="left" w:pos="2688"/>
        </w:tabs>
        <w:spacing w:line="276" w:lineRule="auto"/>
        <w:rPr>
          <w:rFonts w:asciiTheme="minorHAnsi" w:hAnsiTheme="minorHAnsi" w:cstheme="minorHAnsi"/>
          <w:sz w:val="18"/>
          <w:szCs w:val="18"/>
        </w:rPr>
      </w:pPr>
    </w:p>
    <w:p w14:paraId="6C339094" w14:textId="77777777" w:rsidR="00171D28" w:rsidRDefault="00171D28" w:rsidP="008825BB">
      <w:pPr>
        <w:tabs>
          <w:tab w:val="left" w:pos="2688"/>
        </w:tabs>
        <w:spacing w:line="276" w:lineRule="auto"/>
        <w:rPr>
          <w:rFonts w:asciiTheme="minorHAnsi" w:hAnsiTheme="minorHAnsi" w:cstheme="minorHAnsi"/>
          <w:sz w:val="18"/>
          <w:szCs w:val="18"/>
        </w:rPr>
      </w:pPr>
    </w:p>
    <w:p w14:paraId="234E5D78" w14:textId="77777777" w:rsidR="00171D28" w:rsidRDefault="00171D28" w:rsidP="008825BB">
      <w:pPr>
        <w:tabs>
          <w:tab w:val="left" w:pos="2688"/>
        </w:tabs>
        <w:spacing w:line="276" w:lineRule="auto"/>
        <w:rPr>
          <w:rFonts w:asciiTheme="minorHAnsi" w:hAnsiTheme="minorHAnsi" w:cstheme="minorHAnsi"/>
          <w:sz w:val="18"/>
          <w:szCs w:val="18"/>
        </w:rPr>
      </w:pPr>
    </w:p>
    <w:p w14:paraId="7C479AB6" w14:textId="77777777" w:rsidR="00171D28" w:rsidRDefault="00171D28" w:rsidP="008825BB">
      <w:pPr>
        <w:tabs>
          <w:tab w:val="left" w:pos="2688"/>
        </w:tabs>
        <w:spacing w:line="276" w:lineRule="auto"/>
        <w:rPr>
          <w:rFonts w:asciiTheme="minorHAnsi" w:hAnsiTheme="minorHAnsi" w:cstheme="minorHAnsi"/>
          <w:sz w:val="18"/>
          <w:szCs w:val="18"/>
        </w:rPr>
      </w:pPr>
    </w:p>
    <w:p w14:paraId="4AFCC878" w14:textId="77777777" w:rsidR="00171D28" w:rsidRDefault="00171D28" w:rsidP="008825BB">
      <w:pPr>
        <w:tabs>
          <w:tab w:val="left" w:pos="2688"/>
        </w:tabs>
        <w:spacing w:line="276" w:lineRule="auto"/>
        <w:rPr>
          <w:rFonts w:asciiTheme="minorHAnsi" w:hAnsiTheme="minorHAnsi" w:cstheme="minorHAnsi"/>
          <w:sz w:val="18"/>
          <w:szCs w:val="18"/>
        </w:rPr>
      </w:pPr>
    </w:p>
    <w:p w14:paraId="403E0670" w14:textId="77777777" w:rsidR="00171D28" w:rsidRDefault="00171D28" w:rsidP="008825BB">
      <w:pPr>
        <w:tabs>
          <w:tab w:val="left" w:pos="2688"/>
        </w:tabs>
        <w:spacing w:line="276" w:lineRule="auto"/>
        <w:rPr>
          <w:rFonts w:asciiTheme="minorHAnsi" w:hAnsiTheme="minorHAnsi" w:cstheme="minorHAnsi"/>
          <w:sz w:val="18"/>
          <w:szCs w:val="18"/>
        </w:rPr>
      </w:pPr>
    </w:p>
    <w:p w14:paraId="0F1787F8" w14:textId="77777777" w:rsidR="00171D28" w:rsidRDefault="00171D28" w:rsidP="008825BB">
      <w:pPr>
        <w:tabs>
          <w:tab w:val="left" w:pos="2688"/>
        </w:tabs>
        <w:spacing w:line="276" w:lineRule="auto"/>
        <w:rPr>
          <w:rFonts w:asciiTheme="minorHAnsi" w:hAnsiTheme="minorHAnsi" w:cstheme="minorHAnsi"/>
          <w:sz w:val="18"/>
          <w:szCs w:val="18"/>
        </w:rPr>
      </w:pPr>
    </w:p>
    <w:p w14:paraId="561D8498" w14:textId="77777777" w:rsidR="00171D28" w:rsidRDefault="00171D28" w:rsidP="008825BB">
      <w:pPr>
        <w:tabs>
          <w:tab w:val="left" w:pos="2688"/>
        </w:tabs>
        <w:spacing w:line="276" w:lineRule="auto"/>
        <w:rPr>
          <w:rFonts w:asciiTheme="minorHAnsi" w:hAnsiTheme="minorHAnsi" w:cstheme="minorHAnsi"/>
          <w:sz w:val="18"/>
          <w:szCs w:val="18"/>
        </w:rPr>
      </w:pPr>
    </w:p>
    <w:p w14:paraId="28166920" w14:textId="77777777" w:rsidR="00171D28" w:rsidRDefault="00171D28" w:rsidP="008825BB">
      <w:pPr>
        <w:tabs>
          <w:tab w:val="left" w:pos="2688"/>
        </w:tabs>
        <w:spacing w:line="276" w:lineRule="auto"/>
        <w:rPr>
          <w:rFonts w:asciiTheme="minorHAnsi" w:hAnsiTheme="minorHAnsi" w:cstheme="minorHAnsi"/>
          <w:sz w:val="18"/>
          <w:szCs w:val="18"/>
        </w:rPr>
      </w:pPr>
    </w:p>
    <w:p w14:paraId="6AC42D2B" w14:textId="77777777" w:rsidR="00171D28" w:rsidRDefault="00171D28" w:rsidP="008825BB">
      <w:pPr>
        <w:tabs>
          <w:tab w:val="left" w:pos="2688"/>
        </w:tabs>
        <w:spacing w:line="276" w:lineRule="auto"/>
        <w:rPr>
          <w:rFonts w:asciiTheme="minorHAnsi" w:hAnsiTheme="minorHAnsi" w:cstheme="minorHAnsi"/>
          <w:sz w:val="18"/>
          <w:szCs w:val="18"/>
        </w:rPr>
      </w:pPr>
    </w:p>
    <w:p w14:paraId="56096F6F" w14:textId="77777777" w:rsidR="008825BB" w:rsidRPr="009B328A" w:rsidRDefault="008825BB" w:rsidP="008825BB">
      <w:pPr>
        <w:tabs>
          <w:tab w:val="left" w:pos="2688"/>
        </w:tabs>
        <w:spacing w:line="276" w:lineRule="auto"/>
        <w:rPr>
          <w:rFonts w:asciiTheme="minorHAnsi" w:hAnsiTheme="minorHAnsi" w:cstheme="minorHAnsi"/>
          <w:sz w:val="18"/>
          <w:szCs w:val="18"/>
        </w:rPr>
      </w:pPr>
    </w:p>
    <w:p w14:paraId="4304D947" w14:textId="77777777" w:rsidR="008825BB" w:rsidRPr="009B328A" w:rsidRDefault="008825BB" w:rsidP="008825BB">
      <w:pPr>
        <w:spacing w:line="276" w:lineRule="auto"/>
        <w:jc w:val="right"/>
        <w:rPr>
          <w:rFonts w:asciiTheme="minorHAnsi" w:hAnsiTheme="minorHAnsi" w:cstheme="minorHAnsi"/>
          <w:sz w:val="18"/>
          <w:szCs w:val="18"/>
        </w:rPr>
      </w:pPr>
      <w:r w:rsidRPr="009B328A">
        <w:rPr>
          <w:rFonts w:asciiTheme="minorHAnsi" w:hAnsiTheme="minorHAnsi" w:cstheme="minorHAnsi"/>
          <w:sz w:val="18"/>
          <w:szCs w:val="18"/>
        </w:rPr>
        <w:t>Załącznik A</w:t>
      </w:r>
    </w:p>
    <w:p w14:paraId="2C105E79" w14:textId="77777777" w:rsidR="008825BB" w:rsidRPr="009B328A" w:rsidRDefault="008825BB" w:rsidP="008825BB">
      <w:pPr>
        <w:spacing w:line="276" w:lineRule="auto"/>
        <w:rPr>
          <w:rFonts w:asciiTheme="minorHAnsi" w:hAnsiTheme="minorHAnsi" w:cstheme="minorHAnsi"/>
          <w:sz w:val="18"/>
          <w:szCs w:val="18"/>
        </w:rPr>
      </w:pPr>
    </w:p>
    <w:p w14:paraId="0B050E18" w14:textId="77777777" w:rsidR="008825BB" w:rsidRPr="009B328A" w:rsidRDefault="008825BB" w:rsidP="008825BB">
      <w:pPr>
        <w:spacing w:line="276" w:lineRule="auto"/>
        <w:rPr>
          <w:rFonts w:asciiTheme="minorHAnsi" w:hAnsiTheme="minorHAnsi" w:cstheme="minorHAnsi"/>
          <w:sz w:val="18"/>
          <w:szCs w:val="18"/>
        </w:rPr>
      </w:pPr>
      <w:r w:rsidRPr="009B328A">
        <w:rPr>
          <w:rFonts w:asciiTheme="minorHAnsi" w:hAnsiTheme="minorHAnsi" w:cstheme="minorHAnsi"/>
          <w:sz w:val="18"/>
          <w:szCs w:val="18"/>
        </w:rPr>
        <w:tab/>
      </w:r>
      <w:r w:rsidRPr="009B328A">
        <w:rPr>
          <w:rFonts w:asciiTheme="minorHAnsi" w:hAnsiTheme="minorHAnsi" w:cstheme="minorHAnsi"/>
          <w:sz w:val="18"/>
          <w:szCs w:val="18"/>
        </w:rPr>
        <w:tab/>
      </w:r>
      <w:r w:rsidRPr="009B328A">
        <w:rPr>
          <w:rFonts w:asciiTheme="minorHAnsi" w:hAnsiTheme="minorHAnsi" w:cstheme="minorHAnsi"/>
          <w:sz w:val="18"/>
          <w:szCs w:val="18"/>
        </w:rPr>
        <w:tab/>
      </w:r>
      <w:r w:rsidRPr="009B328A">
        <w:rPr>
          <w:rFonts w:asciiTheme="minorHAnsi" w:hAnsiTheme="minorHAnsi" w:cstheme="minorHAnsi"/>
          <w:sz w:val="18"/>
          <w:szCs w:val="18"/>
        </w:rPr>
        <w:tab/>
      </w:r>
      <w:r w:rsidRPr="009B328A">
        <w:rPr>
          <w:rFonts w:asciiTheme="minorHAnsi" w:hAnsiTheme="minorHAnsi" w:cstheme="minorHAnsi"/>
          <w:sz w:val="18"/>
          <w:szCs w:val="18"/>
        </w:rPr>
        <w:tab/>
      </w:r>
      <w:r w:rsidRPr="009B328A">
        <w:rPr>
          <w:rFonts w:asciiTheme="minorHAnsi" w:hAnsiTheme="minorHAnsi" w:cstheme="minorHAnsi"/>
          <w:sz w:val="18"/>
          <w:szCs w:val="18"/>
        </w:rPr>
        <w:tab/>
      </w:r>
      <w:r w:rsidRPr="009B328A">
        <w:rPr>
          <w:rFonts w:asciiTheme="minorHAnsi" w:hAnsiTheme="minorHAnsi" w:cstheme="minorHAnsi"/>
          <w:sz w:val="18"/>
          <w:szCs w:val="18"/>
        </w:rPr>
        <w:tab/>
      </w:r>
      <w:r w:rsidRPr="009B328A">
        <w:rPr>
          <w:rFonts w:asciiTheme="minorHAnsi" w:hAnsiTheme="minorHAnsi" w:cstheme="minorHAnsi"/>
          <w:sz w:val="18"/>
          <w:szCs w:val="18"/>
        </w:rPr>
        <w:tab/>
      </w:r>
      <w:r w:rsidRPr="009B328A">
        <w:rPr>
          <w:rFonts w:asciiTheme="minorHAnsi" w:hAnsiTheme="minorHAnsi" w:cstheme="minorHAnsi"/>
          <w:sz w:val="18"/>
          <w:szCs w:val="18"/>
        </w:rPr>
        <w:tab/>
      </w:r>
      <w:r w:rsidRPr="009B328A">
        <w:rPr>
          <w:rFonts w:asciiTheme="minorHAnsi" w:hAnsiTheme="minorHAnsi" w:cstheme="minorHAnsi"/>
          <w:sz w:val="18"/>
          <w:szCs w:val="18"/>
        </w:rPr>
        <w:tab/>
      </w:r>
      <w:r w:rsidRPr="009B328A">
        <w:rPr>
          <w:rFonts w:asciiTheme="minorHAnsi" w:hAnsiTheme="minorHAnsi" w:cstheme="minorHAnsi"/>
          <w:sz w:val="18"/>
          <w:szCs w:val="18"/>
        </w:rPr>
        <w:tab/>
        <w:t xml:space="preserve"> </w:t>
      </w:r>
    </w:p>
    <w:p w14:paraId="5BFA62CB" w14:textId="77777777" w:rsidR="008825BB" w:rsidRPr="009B328A" w:rsidRDefault="008825BB" w:rsidP="008825BB">
      <w:pPr>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PROTOKÓŁ ZDAWCZO-ODBIORCZY</w:t>
      </w:r>
    </w:p>
    <w:p w14:paraId="2FACE8CD" w14:textId="77777777" w:rsidR="008825BB" w:rsidRPr="009B328A" w:rsidRDefault="008825BB" w:rsidP="008825BB">
      <w:pPr>
        <w:spacing w:line="276" w:lineRule="auto"/>
        <w:jc w:val="center"/>
        <w:rPr>
          <w:rFonts w:asciiTheme="minorHAnsi" w:hAnsiTheme="minorHAnsi" w:cstheme="minorHAnsi"/>
          <w:sz w:val="18"/>
          <w:szCs w:val="18"/>
        </w:rPr>
      </w:pPr>
      <w:r w:rsidRPr="009B328A">
        <w:rPr>
          <w:rFonts w:asciiTheme="minorHAnsi" w:hAnsiTheme="minorHAnsi" w:cstheme="minorHAnsi"/>
          <w:b/>
          <w:sz w:val="18"/>
          <w:szCs w:val="18"/>
        </w:rPr>
        <w:t>( wykaz sprzętu do protokołu )</w:t>
      </w:r>
    </w:p>
    <w:p w14:paraId="176BDF42" w14:textId="77777777" w:rsidR="008825BB" w:rsidRPr="009B328A" w:rsidRDefault="008825BB" w:rsidP="008825BB">
      <w:pPr>
        <w:spacing w:line="276" w:lineRule="auto"/>
        <w:jc w:val="center"/>
        <w:rPr>
          <w:rFonts w:asciiTheme="minorHAnsi" w:hAnsiTheme="minorHAnsi" w:cstheme="minorHAnsi"/>
          <w:b/>
          <w:sz w:val="18"/>
          <w:szCs w:val="18"/>
        </w:rPr>
      </w:pPr>
    </w:p>
    <w:p w14:paraId="2060B833" w14:textId="77777777" w:rsidR="008825BB" w:rsidRPr="009B328A" w:rsidRDefault="008825BB" w:rsidP="008825BB">
      <w:pPr>
        <w:spacing w:line="276" w:lineRule="auto"/>
        <w:jc w:val="center"/>
        <w:rPr>
          <w:rFonts w:asciiTheme="minorHAnsi" w:hAnsiTheme="minorHAnsi" w:cstheme="minorHAnsi"/>
          <w:b/>
          <w:sz w:val="18"/>
          <w:szCs w:val="18"/>
        </w:rPr>
      </w:pPr>
      <w:r w:rsidRPr="009B328A">
        <w:rPr>
          <w:rFonts w:asciiTheme="minorHAnsi" w:hAnsiTheme="minorHAnsi" w:cstheme="minorHAnsi"/>
          <w:b/>
          <w:sz w:val="18"/>
          <w:szCs w:val="18"/>
        </w:rPr>
        <w:t>Przedszkole nr 11 w ZSP15</w:t>
      </w:r>
    </w:p>
    <w:p w14:paraId="39875279" w14:textId="77777777" w:rsidR="008825BB" w:rsidRPr="009B328A" w:rsidRDefault="008825BB" w:rsidP="008825BB">
      <w:pPr>
        <w:spacing w:line="276" w:lineRule="auto"/>
        <w:rPr>
          <w:rFonts w:asciiTheme="minorHAnsi" w:hAnsiTheme="minorHAnsi" w:cstheme="minorHAnsi"/>
          <w:b/>
          <w:bCs/>
          <w:sz w:val="18"/>
          <w:szCs w:val="18"/>
        </w:rPr>
      </w:pPr>
    </w:p>
    <w:p w14:paraId="1773AC8C" w14:textId="77777777" w:rsidR="008825BB" w:rsidRPr="009B328A" w:rsidRDefault="008825BB" w:rsidP="008825BB">
      <w:pPr>
        <w:spacing w:line="276" w:lineRule="auto"/>
        <w:rPr>
          <w:rFonts w:asciiTheme="minorHAnsi" w:hAnsiTheme="minorHAnsi" w:cstheme="minorHAnsi"/>
          <w:b/>
          <w:bCs/>
          <w:sz w:val="18"/>
          <w:szCs w:val="18"/>
        </w:rPr>
      </w:pPr>
      <w:r w:rsidRPr="009B328A">
        <w:rPr>
          <w:rFonts w:asciiTheme="minorHAnsi" w:hAnsiTheme="minorHAnsi" w:cstheme="minorHAnsi"/>
          <w:b/>
          <w:bCs/>
          <w:sz w:val="18"/>
          <w:szCs w:val="18"/>
        </w:rPr>
        <w:t>ROZDZIELNIA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5554"/>
        <w:gridCol w:w="3071"/>
      </w:tblGrid>
      <w:tr w:rsidR="008825BB" w:rsidRPr="009B328A" w14:paraId="60325AE4" w14:textId="77777777" w:rsidTr="00400E97">
        <w:trPr>
          <w:jc w:val="center"/>
        </w:trPr>
        <w:tc>
          <w:tcPr>
            <w:tcW w:w="588" w:type="dxa"/>
            <w:shd w:val="clear" w:color="auto" w:fill="auto"/>
          </w:tcPr>
          <w:p w14:paraId="4BAF405D" w14:textId="77777777" w:rsidR="008825BB" w:rsidRPr="009B328A" w:rsidRDefault="008825BB"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 xml:space="preserve">Lp. </w:t>
            </w:r>
          </w:p>
        </w:tc>
        <w:tc>
          <w:tcPr>
            <w:tcW w:w="5554" w:type="dxa"/>
            <w:shd w:val="clear" w:color="auto" w:fill="auto"/>
          </w:tcPr>
          <w:p w14:paraId="1D4510E5" w14:textId="77777777" w:rsidR="008825BB" w:rsidRPr="009B328A" w:rsidRDefault="008825BB"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Nazwa sprzętu</w:t>
            </w:r>
          </w:p>
        </w:tc>
        <w:tc>
          <w:tcPr>
            <w:tcW w:w="3071" w:type="dxa"/>
            <w:shd w:val="clear" w:color="auto" w:fill="auto"/>
          </w:tcPr>
          <w:p w14:paraId="7DA5E440" w14:textId="77777777" w:rsidR="008825BB" w:rsidRPr="009B328A" w:rsidRDefault="008825BB"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Ilość sztuk</w:t>
            </w:r>
          </w:p>
        </w:tc>
      </w:tr>
      <w:tr w:rsidR="008825BB" w:rsidRPr="009B328A" w14:paraId="48F86842" w14:textId="77777777" w:rsidTr="00400E97">
        <w:trPr>
          <w:jc w:val="center"/>
        </w:trPr>
        <w:tc>
          <w:tcPr>
            <w:tcW w:w="588" w:type="dxa"/>
            <w:shd w:val="clear" w:color="auto" w:fill="auto"/>
          </w:tcPr>
          <w:p w14:paraId="06D5CF8C" w14:textId="77777777" w:rsidR="008825BB" w:rsidRPr="009B328A" w:rsidRDefault="008825BB"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1</w:t>
            </w:r>
          </w:p>
        </w:tc>
        <w:tc>
          <w:tcPr>
            <w:tcW w:w="5554" w:type="dxa"/>
            <w:shd w:val="clear" w:color="auto" w:fill="auto"/>
          </w:tcPr>
          <w:p w14:paraId="5387E4DB" w14:textId="77777777" w:rsidR="008825BB" w:rsidRPr="009B328A" w:rsidRDefault="008825BB"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Stół roboczy z szafką 400 x 700 x 850</w:t>
            </w:r>
          </w:p>
        </w:tc>
        <w:tc>
          <w:tcPr>
            <w:tcW w:w="3071" w:type="dxa"/>
            <w:shd w:val="clear" w:color="auto" w:fill="auto"/>
          </w:tcPr>
          <w:p w14:paraId="1F638BD7" w14:textId="77777777" w:rsidR="008825BB" w:rsidRPr="009B328A" w:rsidRDefault="008825BB"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8825BB" w:rsidRPr="009B328A" w14:paraId="6DB0F0A4" w14:textId="77777777" w:rsidTr="00400E97">
        <w:trPr>
          <w:jc w:val="center"/>
        </w:trPr>
        <w:tc>
          <w:tcPr>
            <w:tcW w:w="588" w:type="dxa"/>
            <w:shd w:val="clear" w:color="auto" w:fill="auto"/>
          </w:tcPr>
          <w:p w14:paraId="7CC48BCE" w14:textId="77777777" w:rsidR="008825BB" w:rsidRPr="009B328A" w:rsidRDefault="008825BB"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2</w:t>
            </w:r>
          </w:p>
        </w:tc>
        <w:tc>
          <w:tcPr>
            <w:tcW w:w="5554" w:type="dxa"/>
            <w:shd w:val="clear" w:color="auto" w:fill="auto"/>
          </w:tcPr>
          <w:p w14:paraId="1B346A41" w14:textId="77777777" w:rsidR="008825BB" w:rsidRPr="009B328A" w:rsidRDefault="008825BB"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Szafka  wisząca 400 x 300 x 650</w:t>
            </w:r>
          </w:p>
        </w:tc>
        <w:tc>
          <w:tcPr>
            <w:tcW w:w="3071" w:type="dxa"/>
            <w:shd w:val="clear" w:color="auto" w:fill="auto"/>
          </w:tcPr>
          <w:p w14:paraId="44DD0260" w14:textId="77777777" w:rsidR="008825BB" w:rsidRPr="009B328A" w:rsidRDefault="008825BB"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10D3A01B" w14:textId="77777777" w:rsidTr="00400E97">
        <w:trPr>
          <w:jc w:val="center"/>
        </w:trPr>
        <w:tc>
          <w:tcPr>
            <w:tcW w:w="588" w:type="dxa"/>
            <w:shd w:val="clear" w:color="auto" w:fill="auto"/>
          </w:tcPr>
          <w:p w14:paraId="380CC6A1" w14:textId="722D4A52" w:rsidR="0074120E" w:rsidRPr="009B328A" w:rsidRDefault="0074120E" w:rsidP="00400E97">
            <w:pPr>
              <w:spacing w:line="276" w:lineRule="auto"/>
              <w:rPr>
                <w:rFonts w:asciiTheme="minorHAnsi" w:hAnsiTheme="minorHAnsi" w:cstheme="minorHAnsi"/>
                <w:sz w:val="18"/>
                <w:szCs w:val="18"/>
              </w:rPr>
            </w:pPr>
            <w:r>
              <w:rPr>
                <w:rFonts w:asciiTheme="minorHAnsi" w:hAnsiTheme="minorHAnsi" w:cstheme="minorHAnsi"/>
                <w:sz w:val="18"/>
                <w:szCs w:val="18"/>
              </w:rPr>
              <w:t>3</w:t>
            </w:r>
          </w:p>
        </w:tc>
        <w:tc>
          <w:tcPr>
            <w:tcW w:w="5554" w:type="dxa"/>
            <w:shd w:val="clear" w:color="auto" w:fill="auto"/>
          </w:tcPr>
          <w:p w14:paraId="5D2CDC7D" w14:textId="1A76BBE5"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Okap z łapaczami i wentylatorem 800 x 800 x  500</w:t>
            </w:r>
          </w:p>
        </w:tc>
        <w:tc>
          <w:tcPr>
            <w:tcW w:w="3071" w:type="dxa"/>
            <w:shd w:val="clear" w:color="auto" w:fill="auto"/>
          </w:tcPr>
          <w:p w14:paraId="1D1384A0" w14:textId="6DE64D14"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6ECF600B" w14:textId="77777777" w:rsidTr="00400E97">
        <w:trPr>
          <w:jc w:val="center"/>
        </w:trPr>
        <w:tc>
          <w:tcPr>
            <w:tcW w:w="588" w:type="dxa"/>
            <w:shd w:val="clear" w:color="auto" w:fill="auto"/>
          </w:tcPr>
          <w:p w14:paraId="21B1E535" w14:textId="7D8C567C" w:rsidR="0074120E" w:rsidRPr="009B328A" w:rsidRDefault="0074120E" w:rsidP="00400E97">
            <w:pPr>
              <w:spacing w:line="276" w:lineRule="auto"/>
              <w:rPr>
                <w:rFonts w:asciiTheme="minorHAnsi" w:hAnsiTheme="minorHAnsi" w:cstheme="minorHAnsi"/>
                <w:sz w:val="18"/>
                <w:szCs w:val="18"/>
              </w:rPr>
            </w:pPr>
            <w:r>
              <w:rPr>
                <w:rFonts w:asciiTheme="minorHAnsi" w:hAnsiTheme="minorHAnsi" w:cstheme="minorHAnsi"/>
                <w:sz w:val="18"/>
                <w:szCs w:val="18"/>
              </w:rPr>
              <w:t>4</w:t>
            </w:r>
          </w:p>
        </w:tc>
        <w:tc>
          <w:tcPr>
            <w:tcW w:w="5554" w:type="dxa"/>
            <w:shd w:val="clear" w:color="auto" w:fill="auto"/>
          </w:tcPr>
          <w:p w14:paraId="40B2DAFA" w14:textId="605DDE94"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Stół roboczy  bez półki 780 x  700 x 850</w:t>
            </w:r>
          </w:p>
        </w:tc>
        <w:tc>
          <w:tcPr>
            <w:tcW w:w="3071" w:type="dxa"/>
            <w:shd w:val="clear" w:color="auto" w:fill="auto"/>
          </w:tcPr>
          <w:p w14:paraId="28876F8E" w14:textId="468316D0"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5D523619" w14:textId="77777777" w:rsidTr="00400E97">
        <w:trPr>
          <w:jc w:val="center"/>
        </w:trPr>
        <w:tc>
          <w:tcPr>
            <w:tcW w:w="588" w:type="dxa"/>
            <w:shd w:val="clear" w:color="auto" w:fill="auto"/>
          </w:tcPr>
          <w:p w14:paraId="24A46E73" w14:textId="7E5DEFCA" w:rsidR="0074120E" w:rsidRPr="009B328A" w:rsidRDefault="0074120E" w:rsidP="00400E97">
            <w:pPr>
              <w:spacing w:line="276" w:lineRule="auto"/>
              <w:rPr>
                <w:rFonts w:asciiTheme="minorHAnsi" w:hAnsiTheme="minorHAnsi" w:cstheme="minorHAnsi"/>
                <w:sz w:val="18"/>
                <w:szCs w:val="18"/>
              </w:rPr>
            </w:pPr>
            <w:r>
              <w:rPr>
                <w:rFonts w:asciiTheme="minorHAnsi" w:hAnsiTheme="minorHAnsi" w:cstheme="minorHAnsi"/>
                <w:sz w:val="18"/>
                <w:szCs w:val="18"/>
              </w:rPr>
              <w:t>5</w:t>
            </w:r>
          </w:p>
        </w:tc>
        <w:tc>
          <w:tcPr>
            <w:tcW w:w="5554" w:type="dxa"/>
            <w:shd w:val="clear" w:color="auto" w:fill="auto"/>
          </w:tcPr>
          <w:p w14:paraId="532DED58" w14:textId="36DFCF1A"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Szafka wisząca  780 x 300 x  650</w:t>
            </w:r>
          </w:p>
        </w:tc>
        <w:tc>
          <w:tcPr>
            <w:tcW w:w="3071" w:type="dxa"/>
            <w:shd w:val="clear" w:color="auto" w:fill="auto"/>
          </w:tcPr>
          <w:p w14:paraId="23F73252" w14:textId="2CE0458A"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69194C46" w14:textId="77777777" w:rsidTr="00400E97">
        <w:trPr>
          <w:jc w:val="center"/>
        </w:trPr>
        <w:tc>
          <w:tcPr>
            <w:tcW w:w="588" w:type="dxa"/>
            <w:shd w:val="clear" w:color="auto" w:fill="auto"/>
          </w:tcPr>
          <w:p w14:paraId="35F253C5" w14:textId="479DAC34" w:rsidR="0074120E" w:rsidRPr="00463FAC" w:rsidRDefault="0074120E" w:rsidP="00400E97">
            <w:pPr>
              <w:spacing w:line="276" w:lineRule="auto"/>
              <w:rPr>
                <w:rFonts w:asciiTheme="minorHAnsi" w:hAnsiTheme="minorHAnsi" w:cstheme="minorHAnsi"/>
                <w:sz w:val="18"/>
                <w:szCs w:val="18"/>
              </w:rPr>
            </w:pPr>
            <w:r w:rsidRPr="00463FAC">
              <w:rPr>
                <w:rFonts w:asciiTheme="minorHAnsi" w:hAnsiTheme="minorHAnsi" w:cstheme="minorHAnsi"/>
                <w:sz w:val="18"/>
                <w:szCs w:val="18"/>
              </w:rPr>
              <w:t>6</w:t>
            </w:r>
          </w:p>
        </w:tc>
        <w:tc>
          <w:tcPr>
            <w:tcW w:w="5554" w:type="dxa"/>
            <w:shd w:val="clear" w:color="auto" w:fill="auto"/>
          </w:tcPr>
          <w:p w14:paraId="2C847B9E" w14:textId="35A996FD" w:rsidR="0074120E" w:rsidRPr="00463FAC" w:rsidRDefault="00463FAC" w:rsidP="00400E97">
            <w:pPr>
              <w:spacing w:line="276" w:lineRule="auto"/>
              <w:rPr>
                <w:rFonts w:asciiTheme="minorHAnsi" w:hAnsiTheme="minorHAnsi" w:cstheme="minorHAnsi"/>
                <w:sz w:val="18"/>
                <w:szCs w:val="18"/>
              </w:rPr>
            </w:pPr>
            <w:r w:rsidRPr="00463FAC">
              <w:rPr>
                <w:rFonts w:asciiTheme="minorHAnsi" w:hAnsiTheme="minorHAnsi" w:cstheme="minorHAnsi"/>
                <w:sz w:val="18"/>
                <w:szCs w:val="18"/>
              </w:rPr>
              <w:t>Chłodziarko – zamrażarka</w:t>
            </w:r>
            <w:r w:rsidR="0074120E" w:rsidRPr="00463FAC">
              <w:rPr>
                <w:rFonts w:asciiTheme="minorHAnsi" w:hAnsiTheme="minorHAnsi" w:cstheme="minorHAnsi"/>
                <w:sz w:val="18"/>
                <w:szCs w:val="18"/>
              </w:rPr>
              <w:t xml:space="preserve">  Indesit</w:t>
            </w:r>
          </w:p>
        </w:tc>
        <w:tc>
          <w:tcPr>
            <w:tcW w:w="3071" w:type="dxa"/>
            <w:shd w:val="clear" w:color="auto" w:fill="auto"/>
          </w:tcPr>
          <w:p w14:paraId="71872813" w14:textId="6B402F77"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2DA0E25D" w14:textId="77777777" w:rsidTr="00400E97">
        <w:trPr>
          <w:jc w:val="center"/>
        </w:trPr>
        <w:tc>
          <w:tcPr>
            <w:tcW w:w="588" w:type="dxa"/>
            <w:shd w:val="clear" w:color="auto" w:fill="auto"/>
          </w:tcPr>
          <w:p w14:paraId="0A8FFE83" w14:textId="32251D0A" w:rsidR="0074120E" w:rsidRPr="009B328A" w:rsidRDefault="001A3313" w:rsidP="00400E97">
            <w:pPr>
              <w:spacing w:line="276" w:lineRule="auto"/>
              <w:rPr>
                <w:rFonts w:asciiTheme="minorHAnsi" w:hAnsiTheme="minorHAnsi" w:cstheme="minorHAnsi"/>
                <w:sz w:val="18"/>
                <w:szCs w:val="18"/>
              </w:rPr>
            </w:pPr>
            <w:r>
              <w:rPr>
                <w:rFonts w:asciiTheme="minorHAnsi" w:hAnsiTheme="minorHAnsi" w:cstheme="minorHAnsi"/>
                <w:sz w:val="18"/>
                <w:szCs w:val="18"/>
              </w:rPr>
              <w:t>7</w:t>
            </w:r>
          </w:p>
        </w:tc>
        <w:tc>
          <w:tcPr>
            <w:tcW w:w="5554" w:type="dxa"/>
            <w:shd w:val="clear" w:color="auto" w:fill="auto"/>
          </w:tcPr>
          <w:p w14:paraId="51239C57" w14:textId="5E51DA9B"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Podest na termosy 850 x 700 x 500</w:t>
            </w:r>
          </w:p>
        </w:tc>
        <w:tc>
          <w:tcPr>
            <w:tcW w:w="3071" w:type="dxa"/>
            <w:shd w:val="clear" w:color="auto" w:fill="auto"/>
          </w:tcPr>
          <w:p w14:paraId="5E318AA6" w14:textId="77612EAF" w:rsidR="0074120E" w:rsidRPr="009B328A" w:rsidRDefault="0074120E" w:rsidP="00400E97">
            <w:pPr>
              <w:spacing w:line="276" w:lineRule="auto"/>
              <w:jc w:val="center"/>
              <w:rPr>
                <w:rFonts w:asciiTheme="minorHAnsi" w:hAnsiTheme="minorHAnsi" w:cstheme="minorHAnsi"/>
                <w:sz w:val="18"/>
                <w:szCs w:val="18"/>
              </w:rPr>
            </w:pPr>
            <w:r w:rsidRPr="00463FAC">
              <w:rPr>
                <w:rFonts w:asciiTheme="minorHAnsi" w:hAnsiTheme="minorHAnsi" w:cstheme="minorHAnsi"/>
                <w:sz w:val="18"/>
                <w:szCs w:val="18"/>
              </w:rPr>
              <w:t>2</w:t>
            </w:r>
          </w:p>
        </w:tc>
      </w:tr>
      <w:tr w:rsidR="0074120E" w:rsidRPr="009B328A" w14:paraId="4E80BF88" w14:textId="77777777" w:rsidTr="00400E97">
        <w:trPr>
          <w:jc w:val="center"/>
        </w:trPr>
        <w:tc>
          <w:tcPr>
            <w:tcW w:w="588" w:type="dxa"/>
            <w:shd w:val="clear" w:color="auto" w:fill="auto"/>
          </w:tcPr>
          <w:p w14:paraId="1018DE62" w14:textId="79F283CC" w:rsidR="0074120E" w:rsidRPr="009B328A" w:rsidRDefault="001A3313" w:rsidP="00400E97">
            <w:pPr>
              <w:spacing w:line="276" w:lineRule="auto"/>
              <w:rPr>
                <w:rFonts w:asciiTheme="minorHAnsi" w:hAnsiTheme="minorHAnsi" w:cstheme="minorHAnsi"/>
                <w:sz w:val="18"/>
                <w:szCs w:val="18"/>
              </w:rPr>
            </w:pPr>
            <w:r>
              <w:rPr>
                <w:rFonts w:asciiTheme="minorHAnsi" w:hAnsiTheme="minorHAnsi" w:cstheme="minorHAnsi"/>
                <w:sz w:val="18"/>
                <w:szCs w:val="18"/>
              </w:rPr>
              <w:t>8</w:t>
            </w:r>
          </w:p>
        </w:tc>
        <w:tc>
          <w:tcPr>
            <w:tcW w:w="5554" w:type="dxa"/>
            <w:shd w:val="clear" w:color="auto" w:fill="auto"/>
          </w:tcPr>
          <w:p w14:paraId="25180BDA" w14:textId="3D81EFCC"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Stół roboczy bez półki   1200 x 700 x 850</w:t>
            </w:r>
          </w:p>
        </w:tc>
        <w:tc>
          <w:tcPr>
            <w:tcW w:w="3071" w:type="dxa"/>
            <w:shd w:val="clear" w:color="auto" w:fill="auto"/>
          </w:tcPr>
          <w:p w14:paraId="268B7127" w14:textId="77420B93"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43EFF0EA" w14:textId="77777777" w:rsidTr="00400E97">
        <w:trPr>
          <w:jc w:val="center"/>
        </w:trPr>
        <w:tc>
          <w:tcPr>
            <w:tcW w:w="588" w:type="dxa"/>
            <w:shd w:val="clear" w:color="auto" w:fill="auto"/>
          </w:tcPr>
          <w:p w14:paraId="3C40A07E" w14:textId="1C15B266" w:rsidR="0074120E" w:rsidRPr="009B328A" w:rsidRDefault="001A3313" w:rsidP="00400E97">
            <w:pPr>
              <w:spacing w:line="276" w:lineRule="auto"/>
              <w:rPr>
                <w:rFonts w:asciiTheme="minorHAnsi" w:hAnsiTheme="minorHAnsi" w:cstheme="minorHAnsi"/>
                <w:sz w:val="18"/>
                <w:szCs w:val="18"/>
              </w:rPr>
            </w:pPr>
            <w:r>
              <w:rPr>
                <w:rFonts w:asciiTheme="minorHAnsi" w:hAnsiTheme="minorHAnsi" w:cstheme="minorHAnsi"/>
                <w:sz w:val="18"/>
                <w:szCs w:val="18"/>
              </w:rPr>
              <w:t>9</w:t>
            </w:r>
          </w:p>
        </w:tc>
        <w:tc>
          <w:tcPr>
            <w:tcW w:w="5554" w:type="dxa"/>
            <w:shd w:val="clear" w:color="auto" w:fill="auto"/>
          </w:tcPr>
          <w:p w14:paraId="1659E4AF" w14:textId="0287BA92"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Bemar stacjonarny  750 x 600 x 850</w:t>
            </w:r>
          </w:p>
        </w:tc>
        <w:tc>
          <w:tcPr>
            <w:tcW w:w="3071" w:type="dxa"/>
            <w:shd w:val="clear" w:color="auto" w:fill="auto"/>
          </w:tcPr>
          <w:p w14:paraId="11A6B810" w14:textId="0D88DEC8"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3E68DD44" w14:textId="77777777" w:rsidTr="00400E97">
        <w:trPr>
          <w:jc w:val="center"/>
        </w:trPr>
        <w:tc>
          <w:tcPr>
            <w:tcW w:w="588" w:type="dxa"/>
            <w:shd w:val="clear" w:color="auto" w:fill="auto"/>
          </w:tcPr>
          <w:p w14:paraId="66FA1633" w14:textId="7F3CD200"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1</w:t>
            </w:r>
            <w:r w:rsidR="001A3313">
              <w:rPr>
                <w:rFonts w:asciiTheme="minorHAnsi" w:hAnsiTheme="minorHAnsi" w:cstheme="minorHAnsi"/>
                <w:sz w:val="18"/>
                <w:szCs w:val="18"/>
              </w:rPr>
              <w:t>0</w:t>
            </w:r>
          </w:p>
        </w:tc>
        <w:tc>
          <w:tcPr>
            <w:tcW w:w="5554" w:type="dxa"/>
            <w:shd w:val="clear" w:color="auto" w:fill="auto"/>
          </w:tcPr>
          <w:p w14:paraId="23329086" w14:textId="548CF334"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Basen dwukomorowy  1300 x 700 x 850</w:t>
            </w:r>
          </w:p>
        </w:tc>
        <w:tc>
          <w:tcPr>
            <w:tcW w:w="3071" w:type="dxa"/>
            <w:shd w:val="clear" w:color="auto" w:fill="auto"/>
          </w:tcPr>
          <w:p w14:paraId="65DF3108" w14:textId="42992504"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7A7176F9" w14:textId="77777777" w:rsidTr="00400E97">
        <w:trPr>
          <w:jc w:val="center"/>
        </w:trPr>
        <w:tc>
          <w:tcPr>
            <w:tcW w:w="588" w:type="dxa"/>
            <w:shd w:val="clear" w:color="auto" w:fill="auto"/>
          </w:tcPr>
          <w:p w14:paraId="57FD5FFB" w14:textId="57F1C623"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1</w:t>
            </w:r>
            <w:r w:rsidR="001A3313">
              <w:rPr>
                <w:rFonts w:asciiTheme="minorHAnsi" w:hAnsiTheme="minorHAnsi" w:cstheme="minorHAnsi"/>
                <w:sz w:val="18"/>
                <w:szCs w:val="18"/>
              </w:rPr>
              <w:t>1</w:t>
            </w:r>
          </w:p>
        </w:tc>
        <w:tc>
          <w:tcPr>
            <w:tcW w:w="5554" w:type="dxa"/>
            <w:shd w:val="clear" w:color="auto" w:fill="auto"/>
          </w:tcPr>
          <w:p w14:paraId="2E57F7B4" w14:textId="07131068"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Regał ociekowy na termosy  600 x 700 x 1800</w:t>
            </w:r>
          </w:p>
        </w:tc>
        <w:tc>
          <w:tcPr>
            <w:tcW w:w="3071" w:type="dxa"/>
            <w:shd w:val="clear" w:color="auto" w:fill="auto"/>
          </w:tcPr>
          <w:p w14:paraId="7FC66DDB" w14:textId="36FDD608"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680BF835" w14:textId="77777777" w:rsidTr="00400E97">
        <w:trPr>
          <w:jc w:val="center"/>
        </w:trPr>
        <w:tc>
          <w:tcPr>
            <w:tcW w:w="588" w:type="dxa"/>
            <w:shd w:val="clear" w:color="auto" w:fill="auto"/>
          </w:tcPr>
          <w:p w14:paraId="6DEE1794" w14:textId="68948CBE"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1</w:t>
            </w:r>
            <w:r w:rsidR="001A3313">
              <w:rPr>
                <w:rFonts w:asciiTheme="minorHAnsi" w:hAnsiTheme="minorHAnsi" w:cstheme="minorHAnsi"/>
                <w:sz w:val="18"/>
                <w:szCs w:val="18"/>
              </w:rPr>
              <w:t>2</w:t>
            </w:r>
          </w:p>
        </w:tc>
        <w:tc>
          <w:tcPr>
            <w:tcW w:w="5554" w:type="dxa"/>
            <w:shd w:val="clear" w:color="auto" w:fill="auto"/>
          </w:tcPr>
          <w:p w14:paraId="620B82F9" w14:textId="4BFF189C"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Szafa przelotowa   1100  x 700 x 2000</w:t>
            </w:r>
          </w:p>
        </w:tc>
        <w:tc>
          <w:tcPr>
            <w:tcW w:w="3071" w:type="dxa"/>
            <w:shd w:val="clear" w:color="auto" w:fill="auto"/>
          </w:tcPr>
          <w:p w14:paraId="6EAC6E2F" w14:textId="4217E40B"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3F97BF6C" w14:textId="77777777" w:rsidTr="00400E97">
        <w:trPr>
          <w:jc w:val="center"/>
        </w:trPr>
        <w:tc>
          <w:tcPr>
            <w:tcW w:w="588" w:type="dxa"/>
            <w:shd w:val="clear" w:color="auto" w:fill="auto"/>
          </w:tcPr>
          <w:p w14:paraId="2E3E0244" w14:textId="5CEC65CF"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1</w:t>
            </w:r>
            <w:r w:rsidR="001A3313">
              <w:rPr>
                <w:rFonts w:asciiTheme="minorHAnsi" w:hAnsiTheme="minorHAnsi" w:cstheme="minorHAnsi"/>
                <w:sz w:val="18"/>
                <w:szCs w:val="18"/>
              </w:rPr>
              <w:t>3</w:t>
            </w:r>
          </w:p>
        </w:tc>
        <w:tc>
          <w:tcPr>
            <w:tcW w:w="5554" w:type="dxa"/>
            <w:shd w:val="clear" w:color="auto" w:fill="auto"/>
          </w:tcPr>
          <w:p w14:paraId="1BE9AB98" w14:textId="6E36A309"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Stół ze zlewem dwukomorowym bez półki    1500 x 700 x 850</w:t>
            </w:r>
          </w:p>
        </w:tc>
        <w:tc>
          <w:tcPr>
            <w:tcW w:w="3071" w:type="dxa"/>
            <w:shd w:val="clear" w:color="auto" w:fill="auto"/>
          </w:tcPr>
          <w:p w14:paraId="6E68A53B" w14:textId="0B163729"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1B913663" w14:textId="77777777" w:rsidTr="00400E97">
        <w:trPr>
          <w:jc w:val="center"/>
        </w:trPr>
        <w:tc>
          <w:tcPr>
            <w:tcW w:w="588" w:type="dxa"/>
            <w:shd w:val="clear" w:color="auto" w:fill="auto"/>
          </w:tcPr>
          <w:p w14:paraId="3B9756CB" w14:textId="5855327D"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1</w:t>
            </w:r>
            <w:r w:rsidR="001A3313">
              <w:rPr>
                <w:rFonts w:asciiTheme="minorHAnsi" w:hAnsiTheme="minorHAnsi" w:cstheme="minorHAnsi"/>
                <w:sz w:val="18"/>
                <w:szCs w:val="18"/>
              </w:rPr>
              <w:t>4</w:t>
            </w:r>
          </w:p>
        </w:tc>
        <w:tc>
          <w:tcPr>
            <w:tcW w:w="5554" w:type="dxa"/>
            <w:shd w:val="clear" w:color="auto" w:fill="auto"/>
          </w:tcPr>
          <w:p w14:paraId="37E98B4E" w14:textId="0C471BA1" w:rsidR="0074120E" w:rsidRPr="00463FAC" w:rsidRDefault="0074120E" w:rsidP="00400E97">
            <w:pPr>
              <w:spacing w:line="276" w:lineRule="auto"/>
              <w:rPr>
                <w:rFonts w:asciiTheme="minorHAnsi" w:hAnsiTheme="minorHAnsi" w:cstheme="minorHAnsi"/>
                <w:sz w:val="18"/>
                <w:szCs w:val="18"/>
              </w:rPr>
            </w:pPr>
            <w:r w:rsidRPr="00463FAC">
              <w:rPr>
                <w:rFonts w:asciiTheme="minorHAnsi" w:hAnsiTheme="minorHAnsi" w:cstheme="minorHAnsi"/>
                <w:sz w:val="18"/>
                <w:szCs w:val="18"/>
              </w:rPr>
              <w:t xml:space="preserve">Chłodziarko – zamrażarka POLAR  </w:t>
            </w:r>
          </w:p>
        </w:tc>
        <w:tc>
          <w:tcPr>
            <w:tcW w:w="3071" w:type="dxa"/>
            <w:shd w:val="clear" w:color="auto" w:fill="auto"/>
          </w:tcPr>
          <w:p w14:paraId="1591F5D9" w14:textId="6F2BAF25"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46D211CE" w14:textId="77777777" w:rsidTr="00400E97">
        <w:trPr>
          <w:jc w:val="center"/>
        </w:trPr>
        <w:tc>
          <w:tcPr>
            <w:tcW w:w="588" w:type="dxa"/>
            <w:shd w:val="clear" w:color="auto" w:fill="auto"/>
          </w:tcPr>
          <w:p w14:paraId="2CE0426B" w14:textId="35114533"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1</w:t>
            </w:r>
            <w:r w:rsidR="001A3313">
              <w:rPr>
                <w:rFonts w:asciiTheme="minorHAnsi" w:hAnsiTheme="minorHAnsi" w:cstheme="minorHAnsi"/>
                <w:sz w:val="18"/>
                <w:szCs w:val="18"/>
              </w:rPr>
              <w:t>5</w:t>
            </w:r>
          </w:p>
        </w:tc>
        <w:tc>
          <w:tcPr>
            <w:tcW w:w="5554" w:type="dxa"/>
            <w:shd w:val="clear" w:color="auto" w:fill="auto"/>
          </w:tcPr>
          <w:p w14:paraId="3260BD2B" w14:textId="51A85F9D"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Stołek</w:t>
            </w:r>
          </w:p>
        </w:tc>
        <w:tc>
          <w:tcPr>
            <w:tcW w:w="3071" w:type="dxa"/>
            <w:shd w:val="clear" w:color="auto" w:fill="auto"/>
          </w:tcPr>
          <w:p w14:paraId="4445DA3C" w14:textId="2DCC2E14"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3</w:t>
            </w:r>
          </w:p>
        </w:tc>
      </w:tr>
      <w:tr w:rsidR="0074120E" w:rsidRPr="009B328A" w14:paraId="140A74FF" w14:textId="77777777" w:rsidTr="00400E97">
        <w:trPr>
          <w:jc w:val="center"/>
        </w:trPr>
        <w:tc>
          <w:tcPr>
            <w:tcW w:w="588" w:type="dxa"/>
            <w:shd w:val="clear" w:color="auto" w:fill="auto"/>
          </w:tcPr>
          <w:p w14:paraId="0401D5CB" w14:textId="5E514264"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1</w:t>
            </w:r>
            <w:r w:rsidR="001A3313">
              <w:rPr>
                <w:rFonts w:asciiTheme="minorHAnsi" w:hAnsiTheme="minorHAnsi" w:cstheme="minorHAnsi"/>
                <w:sz w:val="18"/>
                <w:szCs w:val="18"/>
              </w:rPr>
              <w:t>6</w:t>
            </w:r>
          </w:p>
        </w:tc>
        <w:tc>
          <w:tcPr>
            <w:tcW w:w="5554" w:type="dxa"/>
            <w:shd w:val="clear" w:color="auto" w:fill="auto"/>
          </w:tcPr>
          <w:p w14:paraId="55738AF0" w14:textId="36E04792" w:rsidR="0074120E" w:rsidRPr="009B328A" w:rsidRDefault="0074120E" w:rsidP="00400E97">
            <w:pPr>
              <w:spacing w:line="276" w:lineRule="auto"/>
              <w:rPr>
                <w:rFonts w:asciiTheme="minorHAnsi" w:hAnsiTheme="minorHAnsi" w:cstheme="minorHAnsi"/>
                <w:sz w:val="18"/>
                <w:szCs w:val="18"/>
              </w:rPr>
            </w:pPr>
            <w:r w:rsidRPr="009B328A">
              <w:rPr>
                <w:rFonts w:asciiTheme="minorHAnsi" w:hAnsiTheme="minorHAnsi" w:cstheme="minorHAnsi"/>
                <w:sz w:val="18"/>
                <w:szCs w:val="18"/>
              </w:rPr>
              <w:t>Stolik na stelażu metalowy</w:t>
            </w:r>
          </w:p>
        </w:tc>
        <w:tc>
          <w:tcPr>
            <w:tcW w:w="3071" w:type="dxa"/>
            <w:shd w:val="clear" w:color="auto" w:fill="auto"/>
          </w:tcPr>
          <w:p w14:paraId="4CA5E9E3" w14:textId="40AEA8A3" w:rsidR="0074120E" w:rsidRPr="009B328A" w:rsidRDefault="0074120E" w:rsidP="00400E97">
            <w:pPr>
              <w:spacing w:line="276" w:lineRule="auto"/>
              <w:jc w:val="center"/>
              <w:rPr>
                <w:rFonts w:asciiTheme="minorHAnsi" w:hAnsiTheme="minorHAnsi" w:cstheme="minorHAnsi"/>
                <w:sz w:val="18"/>
                <w:szCs w:val="18"/>
              </w:rPr>
            </w:pPr>
            <w:r w:rsidRPr="009B328A">
              <w:rPr>
                <w:rFonts w:asciiTheme="minorHAnsi" w:hAnsiTheme="minorHAnsi" w:cstheme="minorHAnsi"/>
                <w:sz w:val="18"/>
                <w:szCs w:val="18"/>
              </w:rPr>
              <w:t>1</w:t>
            </w:r>
          </w:p>
        </w:tc>
      </w:tr>
      <w:tr w:rsidR="0074120E" w:rsidRPr="009B328A" w14:paraId="2682F3A4" w14:textId="77777777" w:rsidTr="00400E97">
        <w:trPr>
          <w:jc w:val="center"/>
        </w:trPr>
        <w:tc>
          <w:tcPr>
            <w:tcW w:w="588" w:type="dxa"/>
            <w:shd w:val="clear" w:color="auto" w:fill="auto"/>
          </w:tcPr>
          <w:p w14:paraId="703711B5" w14:textId="4DDDD363" w:rsidR="0074120E" w:rsidRPr="009B328A" w:rsidRDefault="0074120E" w:rsidP="00400E97">
            <w:pPr>
              <w:spacing w:line="276" w:lineRule="auto"/>
              <w:rPr>
                <w:rFonts w:asciiTheme="minorHAnsi" w:hAnsiTheme="minorHAnsi" w:cstheme="minorHAnsi"/>
                <w:sz w:val="18"/>
                <w:szCs w:val="18"/>
              </w:rPr>
            </w:pPr>
          </w:p>
        </w:tc>
        <w:tc>
          <w:tcPr>
            <w:tcW w:w="5554" w:type="dxa"/>
            <w:shd w:val="clear" w:color="auto" w:fill="auto"/>
          </w:tcPr>
          <w:p w14:paraId="0BAF3A01" w14:textId="238C0663" w:rsidR="0074120E" w:rsidRPr="009B328A" w:rsidRDefault="0074120E" w:rsidP="00400E97">
            <w:pPr>
              <w:spacing w:line="276" w:lineRule="auto"/>
              <w:rPr>
                <w:rFonts w:asciiTheme="minorHAnsi" w:hAnsiTheme="minorHAnsi" w:cstheme="minorHAnsi"/>
                <w:sz w:val="18"/>
                <w:szCs w:val="18"/>
              </w:rPr>
            </w:pPr>
          </w:p>
        </w:tc>
        <w:tc>
          <w:tcPr>
            <w:tcW w:w="3071" w:type="dxa"/>
            <w:shd w:val="clear" w:color="auto" w:fill="auto"/>
          </w:tcPr>
          <w:p w14:paraId="5C50E58B" w14:textId="574C41FA" w:rsidR="0074120E" w:rsidRPr="009B328A" w:rsidRDefault="0074120E" w:rsidP="00400E97">
            <w:pPr>
              <w:spacing w:line="276" w:lineRule="auto"/>
              <w:jc w:val="center"/>
              <w:rPr>
                <w:rFonts w:asciiTheme="minorHAnsi" w:hAnsiTheme="minorHAnsi" w:cstheme="minorHAnsi"/>
                <w:sz w:val="18"/>
                <w:szCs w:val="18"/>
              </w:rPr>
            </w:pPr>
          </w:p>
        </w:tc>
      </w:tr>
    </w:tbl>
    <w:p w14:paraId="08C9B4DF" w14:textId="77777777" w:rsidR="008825BB" w:rsidRPr="009B328A" w:rsidRDefault="008825BB" w:rsidP="008825BB">
      <w:pPr>
        <w:tabs>
          <w:tab w:val="left" w:pos="6840"/>
        </w:tabs>
        <w:spacing w:line="276" w:lineRule="auto"/>
        <w:rPr>
          <w:rFonts w:asciiTheme="minorHAnsi" w:hAnsiTheme="minorHAnsi" w:cstheme="minorHAnsi"/>
          <w:sz w:val="18"/>
          <w:szCs w:val="18"/>
        </w:rPr>
      </w:pPr>
      <w:r w:rsidRPr="009B328A">
        <w:rPr>
          <w:rFonts w:asciiTheme="minorHAnsi" w:hAnsiTheme="minorHAnsi" w:cstheme="minorHAnsi"/>
          <w:sz w:val="18"/>
          <w:szCs w:val="18"/>
        </w:rPr>
        <w:t xml:space="preserve">  </w:t>
      </w:r>
    </w:p>
    <w:p w14:paraId="3D2C7DC4" w14:textId="77777777" w:rsidR="008825BB" w:rsidRPr="009B328A" w:rsidRDefault="008825BB" w:rsidP="008825BB">
      <w:pPr>
        <w:spacing w:line="276" w:lineRule="auto"/>
        <w:rPr>
          <w:rFonts w:asciiTheme="minorHAnsi" w:hAnsiTheme="minorHAnsi" w:cstheme="minorHAnsi"/>
          <w:b/>
          <w:bCs/>
          <w:sz w:val="18"/>
          <w:szCs w:val="18"/>
        </w:rPr>
      </w:pPr>
      <w:r w:rsidRPr="009B328A">
        <w:rPr>
          <w:rFonts w:asciiTheme="minorHAnsi" w:hAnsiTheme="minorHAnsi" w:cstheme="minorHAnsi"/>
          <w:sz w:val="18"/>
          <w:szCs w:val="18"/>
        </w:rPr>
        <w:t xml:space="preserve"> </w:t>
      </w:r>
      <w:r w:rsidRPr="009B328A">
        <w:rPr>
          <w:rFonts w:asciiTheme="minorHAnsi" w:hAnsiTheme="minorHAnsi" w:cstheme="minorHAnsi"/>
          <w:b/>
          <w:bCs/>
          <w:sz w:val="18"/>
          <w:szCs w:val="18"/>
        </w:rPr>
        <w:t>ZMYWALNIA</w:t>
      </w: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5640"/>
        <w:gridCol w:w="3221"/>
      </w:tblGrid>
      <w:tr w:rsidR="008825BB" w:rsidRPr="009B328A" w14:paraId="1EBBE13F" w14:textId="77777777" w:rsidTr="00400E97">
        <w:tc>
          <w:tcPr>
            <w:tcW w:w="588" w:type="dxa"/>
            <w:shd w:val="clear" w:color="auto" w:fill="auto"/>
          </w:tcPr>
          <w:p w14:paraId="6EE1AF3A"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Lp.</w:t>
            </w:r>
          </w:p>
        </w:tc>
        <w:tc>
          <w:tcPr>
            <w:tcW w:w="5640" w:type="dxa"/>
            <w:shd w:val="clear" w:color="auto" w:fill="auto"/>
          </w:tcPr>
          <w:p w14:paraId="630C3AE8"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Nazwa sprzętu</w:t>
            </w:r>
          </w:p>
        </w:tc>
        <w:tc>
          <w:tcPr>
            <w:tcW w:w="3221" w:type="dxa"/>
            <w:shd w:val="clear" w:color="auto" w:fill="auto"/>
          </w:tcPr>
          <w:p w14:paraId="673CB36A"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Ilość sztuk</w:t>
            </w:r>
          </w:p>
        </w:tc>
      </w:tr>
      <w:tr w:rsidR="008825BB" w:rsidRPr="009B328A" w14:paraId="078745AA" w14:textId="77777777" w:rsidTr="00400E97">
        <w:tc>
          <w:tcPr>
            <w:tcW w:w="588" w:type="dxa"/>
            <w:shd w:val="clear" w:color="auto" w:fill="auto"/>
          </w:tcPr>
          <w:p w14:paraId="28BCEB68" w14:textId="77777777" w:rsidR="008825BB" w:rsidRPr="009B328A" w:rsidRDefault="008825BB" w:rsidP="00400E97">
            <w:pPr>
              <w:spacing w:line="276" w:lineRule="auto"/>
              <w:rPr>
                <w:rFonts w:asciiTheme="minorHAnsi" w:hAnsiTheme="minorHAnsi" w:cstheme="minorHAnsi"/>
                <w:bCs/>
                <w:sz w:val="18"/>
                <w:szCs w:val="18"/>
              </w:rPr>
            </w:pPr>
            <w:r w:rsidRPr="009B328A">
              <w:rPr>
                <w:rFonts w:asciiTheme="minorHAnsi" w:hAnsiTheme="minorHAnsi" w:cstheme="minorHAnsi"/>
                <w:bCs/>
                <w:sz w:val="18"/>
                <w:szCs w:val="18"/>
              </w:rPr>
              <w:t>1</w:t>
            </w:r>
          </w:p>
        </w:tc>
        <w:tc>
          <w:tcPr>
            <w:tcW w:w="5640" w:type="dxa"/>
            <w:shd w:val="clear" w:color="auto" w:fill="auto"/>
          </w:tcPr>
          <w:p w14:paraId="729FAD20" w14:textId="77777777" w:rsidR="008825BB" w:rsidRPr="009B328A" w:rsidRDefault="008825BB" w:rsidP="00400E97">
            <w:pPr>
              <w:spacing w:line="276" w:lineRule="auto"/>
              <w:rPr>
                <w:rFonts w:asciiTheme="minorHAnsi" w:hAnsiTheme="minorHAnsi" w:cstheme="minorHAnsi"/>
                <w:bCs/>
                <w:sz w:val="18"/>
                <w:szCs w:val="18"/>
              </w:rPr>
            </w:pPr>
            <w:r w:rsidRPr="009B328A">
              <w:rPr>
                <w:rFonts w:asciiTheme="minorHAnsi" w:hAnsiTheme="minorHAnsi" w:cstheme="minorHAnsi"/>
                <w:sz w:val="18"/>
                <w:szCs w:val="18"/>
              </w:rPr>
              <w:t xml:space="preserve">Stół  roboczy bez  półki 1700 x 700 x 850                 </w:t>
            </w:r>
          </w:p>
        </w:tc>
        <w:tc>
          <w:tcPr>
            <w:tcW w:w="3221" w:type="dxa"/>
            <w:shd w:val="clear" w:color="auto" w:fill="auto"/>
          </w:tcPr>
          <w:p w14:paraId="72C1953D"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1</w:t>
            </w:r>
          </w:p>
        </w:tc>
      </w:tr>
      <w:tr w:rsidR="0074120E" w:rsidRPr="009B328A" w14:paraId="62A1C80B" w14:textId="77777777" w:rsidTr="00400E97">
        <w:tc>
          <w:tcPr>
            <w:tcW w:w="588" w:type="dxa"/>
            <w:shd w:val="clear" w:color="auto" w:fill="auto"/>
          </w:tcPr>
          <w:p w14:paraId="6B885203" w14:textId="646B9A63" w:rsidR="0074120E" w:rsidRPr="009B328A" w:rsidRDefault="001A3313" w:rsidP="00400E97">
            <w:pPr>
              <w:spacing w:line="276" w:lineRule="auto"/>
              <w:rPr>
                <w:rFonts w:asciiTheme="minorHAnsi" w:hAnsiTheme="minorHAnsi" w:cstheme="minorHAnsi"/>
                <w:bCs/>
                <w:sz w:val="18"/>
                <w:szCs w:val="18"/>
              </w:rPr>
            </w:pPr>
            <w:r>
              <w:rPr>
                <w:rFonts w:asciiTheme="minorHAnsi" w:hAnsiTheme="minorHAnsi" w:cstheme="minorHAnsi"/>
                <w:bCs/>
                <w:sz w:val="18"/>
                <w:szCs w:val="18"/>
              </w:rPr>
              <w:t>2</w:t>
            </w:r>
          </w:p>
        </w:tc>
        <w:tc>
          <w:tcPr>
            <w:tcW w:w="5640" w:type="dxa"/>
            <w:shd w:val="clear" w:color="auto" w:fill="auto"/>
          </w:tcPr>
          <w:p w14:paraId="67BF3353" w14:textId="46A4E357" w:rsidR="0074120E" w:rsidRPr="009B328A" w:rsidRDefault="0074120E" w:rsidP="00400E97">
            <w:pPr>
              <w:spacing w:line="276" w:lineRule="auto"/>
              <w:rPr>
                <w:rFonts w:asciiTheme="minorHAnsi" w:hAnsiTheme="minorHAnsi" w:cstheme="minorHAnsi"/>
                <w:bCs/>
                <w:sz w:val="18"/>
                <w:szCs w:val="18"/>
              </w:rPr>
            </w:pPr>
            <w:r w:rsidRPr="009B328A">
              <w:rPr>
                <w:rFonts w:asciiTheme="minorHAnsi" w:hAnsiTheme="minorHAnsi" w:cstheme="minorHAnsi"/>
                <w:sz w:val="18"/>
                <w:szCs w:val="18"/>
              </w:rPr>
              <w:t xml:space="preserve">Stół ze zlewem dwukomorowym  bez półki  1700 x 700 x 850               </w:t>
            </w:r>
          </w:p>
        </w:tc>
        <w:tc>
          <w:tcPr>
            <w:tcW w:w="3221" w:type="dxa"/>
            <w:shd w:val="clear" w:color="auto" w:fill="auto"/>
          </w:tcPr>
          <w:p w14:paraId="2D20E945" w14:textId="59E308FE" w:rsidR="0074120E" w:rsidRPr="009B328A" w:rsidRDefault="0074120E"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1</w:t>
            </w:r>
          </w:p>
        </w:tc>
      </w:tr>
      <w:tr w:rsidR="0074120E" w:rsidRPr="009B328A" w14:paraId="636CA8C6" w14:textId="77777777" w:rsidTr="00400E97">
        <w:tc>
          <w:tcPr>
            <w:tcW w:w="588" w:type="dxa"/>
            <w:shd w:val="clear" w:color="auto" w:fill="auto"/>
          </w:tcPr>
          <w:p w14:paraId="000F0340" w14:textId="438F7D66" w:rsidR="0074120E" w:rsidRPr="009B328A" w:rsidRDefault="001A3313" w:rsidP="00400E97">
            <w:pPr>
              <w:spacing w:line="276" w:lineRule="auto"/>
              <w:rPr>
                <w:rFonts w:asciiTheme="minorHAnsi" w:hAnsiTheme="minorHAnsi" w:cstheme="minorHAnsi"/>
                <w:bCs/>
                <w:sz w:val="18"/>
                <w:szCs w:val="18"/>
              </w:rPr>
            </w:pPr>
            <w:r>
              <w:rPr>
                <w:rFonts w:asciiTheme="minorHAnsi" w:hAnsiTheme="minorHAnsi" w:cstheme="minorHAnsi"/>
                <w:bCs/>
                <w:sz w:val="18"/>
                <w:szCs w:val="18"/>
              </w:rPr>
              <w:t>3</w:t>
            </w:r>
          </w:p>
        </w:tc>
        <w:tc>
          <w:tcPr>
            <w:tcW w:w="5640" w:type="dxa"/>
            <w:shd w:val="clear" w:color="auto" w:fill="auto"/>
          </w:tcPr>
          <w:p w14:paraId="5AFC4F11" w14:textId="1076809F" w:rsidR="0074120E" w:rsidRPr="009B328A" w:rsidRDefault="0074120E" w:rsidP="00400E97">
            <w:pPr>
              <w:spacing w:line="276" w:lineRule="auto"/>
              <w:rPr>
                <w:rFonts w:asciiTheme="minorHAnsi" w:hAnsiTheme="minorHAnsi" w:cstheme="minorHAnsi"/>
                <w:bCs/>
                <w:sz w:val="18"/>
                <w:szCs w:val="18"/>
              </w:rPr>
            </w:pPr>
            <w:r w:rsidRPr="009B328A">
              <w:rPr>
                <w:rFonts w:asciiTheme="minorHAnsi" w:hAnsiTheme="minorHAnsi" w:cstheme="minorHAnsi"/>
                <w:sz w:val="18"/>
                <w:szCs w:val="18"/>
              </w:rPr>
              <w:t xml:space="preserve">Wózki kelnerskie 2- półkowe  860 x 540 x 920                 </w:t>
            </w:r>
          </w:p>
        </w:tc>
        <w:tc>
          <w:tcPr>
            <w:tcW w:w="3221" w:type="dxa"/>
            <w:shd w:val="clear" w:color="auto" w:fill="auto"/>
          </w:tcPr>
          <w:p w14:paraId="1C722E73" w14:textId="4CA7A411" w:rsidR="0074120E" w:rsidRPr="009B328A" w:rsidRDefault="0074120E"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5</w:t>
            </w:r>
          </w:p>
        </w:tc>
      </w:tr>
      <w:tr w:rsidR="0074120E" w:rsidRPr="009B328A" w14:paraId="1AABEA2F" w14:textId="77777777" w:rsidTr="00400E97">
        <w:tc>
          <w:tcPr>
            <w:tcW w:w="588" w:type="dxa"/>
            <w:shd w:val="clear" w:color="auto" w:fill="auto"/>
          </w:tcPr>
          <w:p w14:paraId="5A939A35" w14:textId="3541044F" w:rsidR="0074120E" w:rsidRPr="009B328A" w:rsidRDefault="0074120E" w:rsidP="00400E97">
            <w:pPr>
              <w:spacing w:line="276" w:lineRule="auto"/>
              <w:rPr>
                <w:rFonts w:asciiTheme="minorHAnsi" w:hAnsiTheme="minorHAnsi" w:cstheme="minorHAnsi"/>
                <w:bCs/>
                <w:sz w:val="18"/>
                <w:szCs w:val="18"/>
              </w:rPr>
            </w:pPr>
          </w:p>
        </w:tc>
        <w:tc>
          <w:tcPr>
            <w:tcW w:w="5640" w:type="dxa"/>
            <w:shd w:val="clear" w:color="auto" w:fill="auto"/>
          </w:tcPr>
          <w:p w14:paraId="6B8FBAC5" w14:textId="37B1A62E" w:rsidR="0074120E" w:rsidRPr="009B328A" w:rsidRDefault="0074120E" w:rsidP="00400E97">
            <w:pPr>
              <w:spacing w:line="276" w:lineRule="auto"/>
              <w:rPr>
                <w:rFonts w:asciiTheme="minorHAnsi" w:hAnsiTheme="minorHAnsi" w:cstheme="minorHAnsi"/>
                <w:bCs/>
                <w:sz w:val="18"/>
                <w:szCs w:val="18"/>
              </w:rPr>
            </w:pPr>
          </w:p>
        </w:tc>
        <w:tc>
          <w:tcPr>
            <w:tcW w:w="3221" w:type="dxa"/>
            <w:shd w:val="clear" w:color="auto" w:fill="auto"/>
          </w:tcPr>
          <w:p w14:paraId="03FCF767" w14:textId="586BB954" w:rsidR="0074120E" w:rsidRPr="009B328A" w:rsidRDefault="0074120E" w:rsidP="00400E97">
            <w:pPr>
              <w:spacing w:line="276" w:lineRule="auto"/>
              <w:jc w:val="center"/>
              <w:rPr>
                <w:rFonts w:asciiTheme="minorHAnsi" w:hAnsiTheme="minorHAnsi" w:cstheme="minorHAnsi"/>
                <w:bCs/>
                <w:sz w:val="18"/>
                <w:szCs w:val="18"/>
              </w:rPr>
            </w:pPr>
          </w:p>
        </w:tc>
      </w:tr>
    </w:tbl>
    <w:p w14:paraId="5043D6A7" w14:textId="77777777" w:rsidR="008825BB" w:rsidRPr="009B328A" w:rsidRDefault="008825BB" w:rsidP="008825BB">
      <w:pPr>
        <w:spacing w:line="276" w:lineRule="auto"/>
        <w:rPr>
          <w:rFonts w:asciiTheme="minorHAnsi" w:hAnsiTheme="minorHAnsi" w:cstheme="minorHAnsi"/>
          <w:sz w:val="18"/>
          <w:szCs w:val="18"/>
        </w:rPr>
      </w:pPr>
    </w:p>
    <w:p w14:paraId="558EACBE" w14:textId="77777777" w:rsidR="008825BB" w:rsidRPr="009B328A" w:rsidRDefault="008825BB" w:rsidP="008825BB">
      <w:pPr>
        <w:spacing w:line="276" w:lineRule="auto"/>
        <w:rPr>
          <w:rFonts w:asciiTheme="minorHAnsi" w:hAnsiTheme="minorHAnsi" w:cstheme="minorHAnsi"/>
          <w:b/>
          <w:bCs/>
          <w:sz w:val="18"/>
          <w:szCs w:val="18"/>
        </w:rPr>
      </w:pPr>
      <w:r w:rsidRPr="009B328A">
        <w:rPr>
          <w:rFonts w:asciiTheme="minorHAnsi" w:hAnsiTheme="minorHAnsi" w:cstheme="minorHAnsi"/>
          <w:sz w:val="18"/>
          <w:szCs w:val="18"/>
        </w:rPr>
        <w:t xml:space="preserve"> </w:t>
      </w:r>
      <w:r w:rsidRPr="009B328A">
        <w:rPr>
          <w:rFonts w:asciiTheme="minorHAnsi" w:hAnsiTheme="minorHAnsi" w:cstheme="minorHAnsi"/>
          <w:b/>
          <w:bCs/>
          <w:sz w:val="18"/>
          <w:szCs w:val="18"/>
        </w:rPr>
        <w:t>POMIESZCZENIE SOCJALNE</w:t>
      </w: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5640"/>
        <w:gridCol w:w="3221"/>
      </w:tblGrid>
      <w:tr w:rsidR="008825BB" w:rsidRPr="009B328A" w14:paraId="0829DD18" w14:textId="77777777" w:rsidTr="00400E97">
        <w:tc>
          <w:tcPr>
            <w:tcW w:w="588" w:type="dxa"/>
            <w:shd w:val="clear" w:color="auto" w:fill="auto"/>
          </w:tcPr>
          <w:p w14:paraId="5D85DA53"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Lp.</w:t>
            </w:r>
          </w:p>
        </w:tc>
        <w:tc>
          <w:tcPr>
            <w:tcW w:w="5640" w:type="dxa"/>
            <w:shd w:val="clear" w:color="auto" w:fill="auto"/>
          </w:tcPr>
          <w:p w14:paraId="7315922B"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Nazwa sprzętu</w:t>
            </w:r>
          </w:p>
        </w:tc>
        <w:tc>
          <w:tcPr>
            <w:tcW w:w="3221" w:type="dxa"/>
            <w:shd w:val="clear" w:color="auto" w:fill="auto"/>
          </w:tcPr>
          <w:p w14:paraId="1D956AAB"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Ilość sztuk</w:t>
            </w:r>
          </w:p>
        </w:tc>
      </w:tr>
      <w:tr w:rsidR="008825BB" w:rsidRPr="009B328A" w14:paraId="0DE06083" w14:textId="77777777" w:rsidTr="00400E97">
        <w:tc>
          <w:tcPr>
            <w:tcW w:w="588" w:type="dxa"/>
            <w:shd w:val="clear" w:color="auto" w:fill="auto"/>
          </w:tcPr>
          <w:p w14:paraId="49139352" w14:textId="77777777" w:rsidR="008825BB" w:rsidRPr="009B328A" w:rsidRDefault="008825BB" w:rsidP="00400E97">
            <w:pPr>
              <w:spacing w:line="276" w:lineRule="auto"/>
              <w:rPr>
                <w:rFonts w:asciiTheme="minorHAnsi" w:hAnsiTheme="minorHAnsi" w:cstheme="minorHAnsi"/>
                <w:bCs/>
                <w:sz w:val="18"/>
                <w:szCs w:val="18"/>
              </w:rPr>
            </w:pPr>
            <w:r w:rsidRPr="009B328A">
              <w:rPr>
                <w:rFonts w:asciiTheme="minorHAnsi" w:hAnsiTheme="minorHAnsi" w:cstheme="minorHAnsi"/>
                <w:bCs/>
                <w:sz w:val="18"/>
                <w:szCs w:val="18"/>
              </w:rPr>
              <w:t>1</w:t>
            </w:r>
          </w:p>
        </w:tc>
        <w:tc>
          <w:tcPr>
            <w:tcW w:w="5640" w:type="dxa"/>
            <w:shd w:val="clear" w:color="auto" w:fill="auto"/>
          </w:tcPr>
          <w:p w14:paraId="0F079413" w14:textId="77777777" w:rsidR="008825BB" w:rsidRPr="009B328A" w:rsidRDefault="008825BB" w:rsidP="00400E97">
            <w:pPr>
              <w:spacing w:line="276" w:lineRule="auto"/>
              <w:rPr>
                <w:rFonts w:asciiTheme="minorHAnsi" w:hAnsiTheme="minorHAnsi" w:cstheme="minorHAnsi"/>
                <w:bCs/>
                <w:sz w:val="18"/>
                <w:szCs w:val="18"/>
              </w:rPr>
            </w:pPr>
            <w:r w:rsidRPr="009B328A">
              <w:rPr>
                <w:rFonts w:asciiTheme="minorHAnsi" w:hAnsiTheme="minorHAnsi" w:cstheme="minorHAnsi"/>
                <w:sz w:val="18"/>
                <w:szCs w:val="18"/>
              </w:rPr>
              <w:t xml:space="preserve">Szafka socjalna dwudzielna -  potrójna 1200 x 490 x 1800         </w:t>
            </w:r>
          </w:p>
        </w:tc>
        <w:tc>
          <w:tcPr>
            <w:tcW w:w="3221" w:type="dxa"/>
            <w:shd w:val="clear" w:color="auto" w:fill="auto"/>
          </w:tcPr>
          <w:p w14:paraId="30C843DE"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 xml:space="preserve">1 </w:t>
            </w:r>
            <w:proofErr w:type="spellStart"/>
            <w:r w:rsidRPr="009B328A">
              <w:rPr>
                <w:rFonts w:asciiTheme="minorHAnsi" w:hAnsiTheme="minorHAnsi" w:cstheme="minorHAnsi"/>
                <w:bCs/>
                <w:sz w:val="18"/>
                <w:szCs w:val="18"/>
              </w:rPr>
              <w:t>kpl</w:t>
            </w:r>
            <w:proofErr w:type="spellEnd"/>
            <w:r w:rsidRPr="009B328A">
              <w:rPr>
                <w:rFonts w:asciiTheme="minorHAnsi" w:hAnsiTheme="minorHAnsi" w:cstheme="minorHAnsi"/>
                <w:bCs/>
                <w:sz w:val="18"/>
                <w:szCs w:val="18"/>
              </w:rPr>
              <w:t xml:space="preserve">. </w:t>
            </w:r>
          </w:p>
        </w:tc>
      </w:tr>
    </w:tbl>
    <w:p w14:paraId="73E3324A" w14:textId="77777777" w:rsidR="008825BB" w:rsidRPr="009B328A" w:rsidRDefault="008825BB" w:rsidP="008825BB">
      <w:pPr>
        <w:spacing w:line="276" w:lineRule="auto"/>
        <w:rPr>
          <w:rFonts w:asciiTheme="minorHAnsi" w:hAnsiTheme="minorHAnsi" w:cstheme="minorHAnsi"/>
          <w:sz w:val="18"/>
          <w:szCs w:val="18"/>
        </w:rPr>
      </w:pPr>
    </w:p>
    <w:p w14:paraId="6E0D43A1" w14:textId="77777777" w:rsidR="008825BB" w:rsidRPr="009B328A" w:rsidRDefault="008825BB" w:rsidP="008825BB">
      <w:pPr>
        <w:spacing w:line="276" w:lineRule="auto"/>
        <w:rPr>
          <w:rFonts w:asciiTheme="minorHAnsi" w:hAnsiTheme="minorHAnsi" w:cstheme="minorHAnsi"/>
          <w:sz w:val="18"/>
          <w:szCs w:val="18"/>
        </w:rPr>
      </w:pPr>
    </w:p>
    <w:p w14:paraId="0DE87658" w14:textId="77777777" w:rsidR="008825BB" w:rsidRPr="009B328A" w:rsidRDefault="008825BB" w:rsidP="008825BB">
      <w:pPr>
        <w:tabs>
          <w:tab w:val="left" w:pos="540"/>
        </w:tabs>
        <w:spacing w:line="276" w:lineRule="auto"/>
        <w:rPr>
          <w:rFonts w:asciiTheme="minorHAnsi" w:hAnsiTheme="minorHAnsi" w:cstheme="minorHAnsi"/>
          <w:b/>
          <w:bCs/>
          <w:sz w:val="18"/>
          <w:szCs w:val="18"/>
        </w:rPr>
      </w:pPr>
      <w:r w:rsidRPr="009B328A">
        <w:rPr>
          <w:rFonts w:asciiTheme="minorHAnsi" w:hAnsiTheme="minorHAnsi" w:cstheme="minorHAnsi"/>
          <w:sz w:val="18"/>
          <w:szCs w:val="18"/>
        </w:rPr>
        <w:t xml:space="preserve"> </w:t>
      </w:r>
      <w:r w:rsidRPr="009B328A">
        <w:rPr>
          <w:rFonts w:asciiTheme="minorHAnsi" w:hAnsiTheme="minorHAnsi" w:cstheme="minorHAnsi"/>
          <w:b/>
          <w:bCs/>
          <w:sz w:val="18"/>
          <w:szCs w:val="18"/>
        </w:rPr>
        <w:t>WIATROŁAP</w:t>
      </w: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5640"/>
        <w:gridCol w:w="3221"/>
      </w:tblGrid>
      <w:tr w:rsidR="008825BB" w:rsidRPr="009B328A" w14:paraId="75E368C2" w14:textId="77777777" w:rsidTr="00400E97">
        <w:tc>
          <w:tcPr>
            <w:tcW w:w="588" w:type="dxa"/>
            <w:shd w:val="clear" w:color="auto" w:fill="auto"/>
          </w:tcPr>
          <w:p w14:paraId="2A10D561"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Lp.</w:t>
            </w:r>
          </w:p>
        </w:tc>
        <w:tc>
          <w:tcPr>
            <w:tcW w:w="5640" w:type="dxa"/>
            <w:shd w:val="clear" w:color="auto" w:fill="auto"/>
          </w:tcPr>
          <w:p w14:paraId="62D6A1AF"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Nazwa sprzętu</w:t>
            </w:r>
          </w:p>
        </w:tc>
        <w:tc>
          <w:tcPr>
            <w:tcW w:w="3221" w:type="dxa"/>
            <w:shd w:val="clear" w:color="auto" w:fill="auto"/>
          </w:tcPr>
          <w:p w14:paraId="5F05A04C"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Ilość sztuk</w:t>
            </w:r>
          </w:p>
        </w:tc>
      </w:tr>
      <w:tr w:rsidR="008825BB" w:rsidRPr="009B328A" w14:paraId="60925131" w14:textId="77777777" w:rsidTr="00400E97">
        <w:tc>
          <w:tcPr>
            <w:tcW w:w="588" w:type="dxa"/>
            <w:shd w:val="clear" w:color="auto" w:fill="auto"/>
          </w:tcPr>
          <w:p w14:paraId="3036E2EC" w14:textId="77777777" w:rsidR="008825BB" w:rsidRPr="009B328A" w:rsidRDefault="008825BB" w:rsidP="00400E97">
            <w:pPr>
              <w:spacing w:line="276" w:lineRule="auto"/>
              <w:rPr>
                <w:rFonts w:asciiTheme="minorHAnsi" w:hAnsiTheme="minorHAnsi" w:cstheme="minorHAnsi"/>
                <w:bCs/>
                <w:sz w:val="18"/>
                <w:szCs w:val="18"/>
              </w:rPr>
            </w:pPr>
            <w:r w:rsidRPr="009B328A">
              <w:rPr>
                <w:rFonts w:asciiTheme="minorHAnsi" w:hAnsiTheme="minorHAnsi" w:cstheme="minorHAnsi"/>
                <w:bCs/>
                <w:sz w:val="18"/>
                <w:szCs w:val="18"/>
              </w:rPr>
              <w:t>1</w:t>
            </w:r>
          </w:p>
        </w:tc>
        <w:tc>
          <w:tcPr>
            <w:tcW w:w="5640" w:type="dxa"/>
            <w:shd w:val="clear" w:color="auto" w:fill="auto"/>
          </w:tcPr>
          <w:p w14:paraId="44AC48BB" w14:textId="77777777" w:rsidR="008825BB" w:rsidRPr="009B328A" w:rsidRDefault="008825BB" w:rsidP="00400E97">
            <w:pPr>
              <w:spacing w:line="276" w:lineRule="auto"/>
              <w:rPr>
                <w:rFonts w:asciiTheme="minorHAnsi" w:hAnsiTheme="minorHAnsi" w:cstheme="minorHAnsi"/>
                <w:bCs/>
                <w:sz w:val="18"/>
                <w:szCs w:val="18"/>
              </w:rPr>
            </w:pPr>
            <w:r w:rsidRPr="009B328A">
              <w:rPr>
                <w:rFonts w:asciiTheme="minorHAnsi" w:hAnsiTheme="minorHAnsi" w:cstheme="minorHAnsi"/>
                <w:sz w:val="18"/>
                <w:szCs w:val="18"/>
              </w:rPr>
              <w:t xml:space="preserve">Regał na termosy 1080 x 900 x 1800                </w:t>
            </w:r>
          </w:p>
        </w:tc>
        <w:tc>
          <w:tcPr>
            <w:tcW w:w="3221" w:type="dxa"/>
            <w:shd w:val="clear" w:color="auto" w:fill="auto"/>
          </w:tcPr>
          <w:p w14:paraId="206F1556" w14:textId="77777777" w:rsidR="008825BB" w:rsidRPr="009B328A" w:rsidRDefault="008825BB" w:rsidP="00400E97">
            <w:pPr>
              <w:spacing w:line="276" w:lineRule="auto"/>
              <w:jc w:val="center"/>
              <w:rPr>
                <w:rFonts w:asciiTheme="minorHAnsi" w:hAnsiTheme="minorHAnsi" w:cstheme="minorHAnsi"/>
                <w:bCs/>
                <w:sz w:val="18"/>
                <w:szCs w:val="18"/>
              </w:rPr>
            </w:pPr>
            <w:r w:rsidRPr="009B328A">
              <w:rPr>
                <w:rFonts w:asciiTheme="minorHAnsi" w:hAnsiTheme="minorHAnsi" w:cstheme="minorHAnsi"/>
                <w:bCs/>
                <w:sz w:val="18"/>
                <w:szCs w:val="18"/>
              </w:rPr>
              <w:t xml:space="preserve">1 szt.  </w:t>
            </w:r>
          </w:p>
        </w:tc>
      </w:tr>
    </w:tbl>
    <w:p w14:paraId="6841B38B" w14:textId="77777777" w:rsidR="008825BB" w:rsidRPr="009B328A" w:rsidRDefault="008825BB" w:rsidP="008825BB">
      <w:pPr>
        <w:tabs>
          <w:tab w:val="left" w:pos="4253"/>
        </w:tabs>
        <w:jc w:val="right"/>
        <w:rPr>
          <w:rFonts w:asciiTheme="minorHAnsi" w:hAnsiTheme="minorHAnsi" w:cstheme="minorHAnsi"/>
          <w:b/>
          <w:bCs/>
          <w:sz w:val="18"/>
          <w:szCs w:val="18"/>
        </w:rPr>
      </w:pPr>
    </w:p>
    <w:p w14:paraId="3B91C72B" w14:textId="77777777" w:rsidR="008825BB" w:rsidRPr="009B328A" w:rsidRDefault="008825BB" w:rsidP="008825BB">
      <w:pPr>
        <w:ind w:left="567"/>
        <w:jc w:val="both"/>
        <w:rPr>
          <w:rFonts w:asciiTheme="minorHAnsi" w:hAnsiTheme="minorHAnsi" w:cstheme="minorHAnsi"/>
          <w:b/>
          <w:sz w:val="18"/>
          <w:szCs w:val="18"/>
        </w:rPr>
      </w:pPr>
    </w:p>
    <w:p w14:paraId="62929722" w14:textId="77777777" w:rsidR="008825BB" w:rsidRPr="009B328A" w:rsidRDefault="008825BB" w:rsidP="008825BB">
      <w:pPr>
        <w:ind w:left="567"/>
        <w:jc w:val="both"/>
        <w:rPr>
          <w:rFonts w:asciiTheme="minorHAnsi" w:hAnsiTheme="minorHAnsi" w:cstheme="minorHAnsi"/>
          <w:b/>
          <w:sz w:val="18"/>
          <w:szCs w:val="18"/>
        </w:rPr>
      </w:pPr>
    </w:p>
    <w:p w14:paraId="2CBCDD60" w14:textId="77777777" w:rsidR="008825BB" w:rsidRPr="009B328A" w:rsidRDefault="008825BB" w:rsidP="008825BB">
      <w:pPr>
        <w:ind w:left="567"/>
        <w:jc w:val="both"/>
        <w:rPr>
          <w:rFonts w:asciiTheme="minorHAnsi" w:hAnsiTheme="minorHAnsi" w:cstheme="minorHAnsi"/>
          <w:b/>
          <w:sz w:val="18"/>
          <w:szCs w:val="18"/>
        </w:rPr>
      </w:pPr>
    </w:p>
    <w:p w14:paraId="64858689" w14:textId="77777777" w:rsidR="008825BB" w:rsidRPr="009B328A" w:rsidRDefault="008825BB" w:rsidP="008825BB">
      <w:pPr>
        <w:jc w:val="both"/>
        <w:rPr>
          <w:rFonts w:asciiTheme="minorHAnsi" w:hAnsiTheme="minorHAnsi" w:cstheme="minorHAnsi"/>
          <w:b/>
          <w:sz w:val="18"/>
          <w:szCs w:val="18"/>
        </w:rPr>
      </w:pPr>
    </w:p>
    <w:p w14:paraId="71872DBA" w14:textId="77777777" w:rsidR="008825BB" w:rsidRPr="009B328A" w:rsidRDefault="008825BB" w:rsidP="008825BB">
      <w:pPr>
        <w:ind w:left="567"/>
        <w:jc w:val="both"/>
        <w:rPr>
          <w:rFonts w:asciiTheme="minorHAnsi" w:hAnsiTheme="minorHAnsi" w:cstheme="minorHAnsi"/>
          <w:b/>
          <w:sz w:val="18"/>
          <w:szCs w:val="18"/>
        </w:rPr>
      </w:pPr>
    </w:p>
    <w:p w14:paraId="69F2315A" w14:textId="77777777" w:rsidR="008825BB" w:rsidRPr="009B328A" w:rsidRDefault="008825BB" w:rsidP="008825BB">
      <w:pPr>
        <w:ind w:left="567"/>
        <w:jc w:val="both"/>
        <w:rPr>
          <w:rFonts w:asciiTheme="minorHAnsi" w:hAnsiTheme="minorHAnsi" w:cstheme="minorHAnsi"/>
          <w:b/>
          <w:sz w:val="18"/>
          <w:szCs w:val="18"/>
        </w:rPr>
      </w:pPr>
    </w:p>
    <w:p w14:paraId="0B5C4269" w14:textId="77777777" w:rsidR="008825BB" w:rsidRDefault="008825BB" w:rsidP="008825BB">
      <w:pPr>
        <w:jc w:val="both"/>
        <w:rPr>
          <w:rFonts w:asciiTheme="minorHAnsi" w:hAnsiTheme="minorHAnsi" w:cstheme="minorHAnsi"/>
          <w:b/>
          <w:sz w:val="18"/>
          <w:szCs w:val="18"/>
        </w:rPr>
      </w:pPr>
    </w:p>
    <w:p w14:paraId="6D6C5B28" w14:textId="77777777" w:rsidR="008825BB" w:rsidRDefault="008825BB" w:rsidP="008825BB">
      <w:pPr>
        <w:jc w:val="both"/>
        <w:rPr>
          <w:rFonts w:asciiTheme="minorHAnsi" w:hAnsiTheme="minorHAnsi" w:cstheme="minorHAnsi"/>
          <w:b/>
          <w:sz w:val="18"/>
          <w:szCs w:val="18"/>
        </w:rPr>
      </w:pPr>
    </w:p>
    <w:p w14:paraId="4A36790D" w14:textId="77777777" w:rsidR="008825BB" w:rsidRDefault="008825BB" w:rsidP="008825BB">
      <w:pPr>
        <w:jc w:val="both"/>
        <w:rPr>
          <w:rFonts w:asciiTheme="minorHAnsi" w:hAnsiTheme="minorHAnsi" w:cstheme="minorHAnsi"/>
          <w:b/>
          <w:sz w:val="18"/>
          <w:szCs w:val="18"/>
        </w:rPr>
      </w:pPr>
    </w:p>
    <w:p w14:paraId="66E70BD5" w14:textId="77777777" w:rsidR="008825BB" w:rsidRDefault="008825BB" w:rsidP="008825BB">
      <w:pPr>
        <w:jc w:val="both"/>
        <w:rPr>
          <w:rFonts w:asciiTheme="minorHAnsi" w:hAnsiTheme="minorHAnsi" w:cstheme="minorHAnsi"/>
          <w:b/>
          <w:sz w:val="18"/>
          <w:szCs w:val="18"/>
        </w:rPr>
      </w:pPr>
    </w:p>
    <w:p w14:paraId="377B97B5" w14:textId="77777777" w:rsidR="008825BB" w:rsidRDefault="008825BB" w:rsidP="008825BB">
      <w:pPr>
        <w:jc w:val="both"/>
        <w:rPr>
          <w:rFonts w:asciiTheme="minorHAnsi" w:hAnsiTheme="minorHAnsi" w:cstheme="minorHAnsi"/>
          <w:b/>
          <w:sz w:val="18"/>
          <w:szCs w:val="18"/>
        </w:rPr>
      </w:pPr>
    </w:p>
    <w:p w14:paraId="604BAF92" w14:textId="77777777" w:rsidR="008825BB" w:rsidRDefault="008825BB" w:rsidP="008825BB">
      <w:pPr>
        <w:jc w:val="both"/>
        <w:rPr>
          <w:rFonts w:asciiTheme="minorHAnsi" w:hAnsiTheme="minorHAnsi" w:cstheme="minorHAnsi"/>
          <w:b/>
          <w:sz w:val="18"/>
          <w:szCs w:val="18"/>
        </w:rPr>
      </w:pPr>
    </w:p>
    <w:p w14:paraId="2A976775" w14:textId="77777777" w:rsidR="008825BB" w:rsidRDefault="008825BB" w:rsidP="008825BB">
      <w:pPr>
        <w:jc w:val="both"/>
        <w:rPr>
          <w:rFonts w:asciiTheme="minorHAnsi" w:hAnsiTheme="minorHAnsi" w:cstheme="minorHAnsi"/>
          <w:b/>
          <w:sz w:val="18"/>
          <w:szCs w:val="18"/>
        </w:rPr>
      </w:pPr>
    </w:p>
    <w:p w14:paraId="03E05117" w14:textId="77777777" w:rsidR="008825BB" w:rsidRDefault="008825BB" w:rsidP="008825BB">
      <w:pPr>
        <w:jc w:val="both"/>
        <w:rPr>
          <w:rFonts w:asciiTheme="minorHAnsi" w:hAnsiTheme="minorHAnsi" w:cstheme="minorHAnsi"/>
          <w:b/>
          <w:sz w:val="18"/>
          <w:szCs w:val="18"/>
        </w:rPr>
      </w:pPr>
    </w:p>
    <w:p w14:paraId="6CAE18F4" w14:textId="77777777" w:rsidR="008825BB" w:rsidRDefault="008825BB" w:rsidP="008825BB">
      <w:pPr>
        <w:jc w:val="both"/>
        <w:rPr>
          <w:rFonts w:asciiTheme="minorHAnsi" w:hAnsiTheme="minorHAnsi" w:cstheme="minorHAnsi"/>
          <w:b/>
          <w:sz w:val="18"/>
          <w:szCs w:val="18"/>
        </w:rPr>
      </w:pPr>
    </w:p>
    <w:p w14:paraId="17D2A804" w14:textId="77777777" w:rsidR="008825BB" w:rsidRDefault="008825BB" w:rsidP="008825BB">
      <w:pPr>
        <w:jc w:val="both"/>
        <w:rPr>
          <w:rFonts w:asciiTheme="minorHAnsi" w:hAnsiTheme="minorHAnsi" w:cstheme="minorHAnsi"/>
          <w:b/>
          <w:sz w:val="18"/>
          <w:szCs w:val="18"/>
        </w:rPr>
      </w:pPr>
    </w:p>
    <w:p w14:paraId="7AAF80A6" w14:textId="77777777" w:rsidR="008825BB" w:rsidRDefault="008825BB" w:rsidP="008825BB">
      <w:pPr>
        <w:jc w:val="both"/>
        <w:rPr>
          <w:rFonts w:asciiTheme="minorHAnsi" w:hAnsiTheme="minorHAnsi" w:cstheme="minorHAnsi"/>
          <w:b/>
          <w:sz w:val="18"/>
          <w:szCs w:val="18"/>
        </w:rPr>
      </w:pPr>
    </w:p>
    <w:p w14:paraId="79159382" w14:textId="77777777" w:rsidR="008825BB" w:rsidRDefault="008825BB" w:rsidP="008825BB">
      <w:pPr>
        <w:jc w:val="both"/>
        <w:rPr>
          <w:rFonts w:asciiTheme="minorHAnsi" w:hAnsiTheme="minorHAnsi" w:cstheme="minorHAnsi"/>
          <w:b/>
          <w:sz w:val="18"/>
          <w:szCs w:val="18"/>
        </w:rPr>
      </w:pPr>
    </w:p>
    <w:p w14:paraId="75AEBB9A" w14:textId="0B89EBD2" w:rsidR="008825BB" w:rsidRDefault="008825BB" w:rsidP="008825BB">
      <w:pPr>
        <w:jc w:val="both"/>
        <w:rPr>
          <w:rFonts w:asciiTheme="minorHAnsi" w:hAnsiTheme="minorHAnsi" w:cstheme="minorHAnsi"/>
          <w:b/>
          <w:sz w:val="18"/>
          <w:szCs w:val="18"/>
        </w:rPr>
      </w:pPr>
    </w:p>
    <w:p w14:paraId="70F20364" w14:textId="77777777" w:rsidR="008825BB" w:rsidRPr="009B328A" w:rsidRDefault="008825BB" w:rsidP="008825BB">
      <w:pPr>
        <w:ind w:left="567"/>
        <w:jc w:val="both"/>
        <w:rPr>
          <w:rFonts w:asciiTheme="minorHAnsi" w:hAnsiTheme="minorHAnsi" w:cstheme="minorHAnsi"/>
          <w:b/>
          <w:sz w:val="18"/>
          <w:szCs w:val="18"/>
        </w:rPr>
      </w:pPr>
    </w:p>
    <w:p w14:paraId="0F7908E5" w14:textId="77777777" w:rsidR="008825BB" w:rsidRPr="009B328A" w:rsidRDefault="008825BB" w:rsidP="008825BB">
      <w:pPr>
        <w:jc w:val="right"/>
        <w:rPr>
          <w:rFonts w:asciiTheme="minorHAnsi" w:hAnsiTheme="minorHAnsi" w:cstheme="minorHAnsi"/>
          <w:sz w:val="18"/>
          <w:szCs w:val="18"/>
        </w:rPr>
      </w:pPr>
      <w:r w:rsidRPr="009B328A">
        <w:rPr>
          <w:rFonts w:asciiTheme="minorHAnsi" w:hAnsiTheme="minorHAnsi" w:cstheme="minorHAnsi"/>
          <w:sz w:val="18"/>
          <w:szCs w:val="18"/>
        </w:rPr>
        <w:t>Załącznik nr 9</w:t>
      </w:r>
    </w:p>
    <w:p w14:paraId="3156EC85" w14:textId="77777777" w:rsidR="008825BB" w:rsidRPr="009B328A" w:rsidRDefault="008825BB" w:rsidP="008825BB">
      <w:pPr>
        <w:ind w:left="567"/>
        <w:jc w:val="center"/>
        <w:rPr>
          <w:rFonts w:asciiTheme="minorHAnsi" w:hAnsiTheme="minorHAnsi" w:cstheme="minorHAnsi"/>
          <w:b/>
          <w:sz w:val="18"/>
          <w:szCs w:val="18"/>
        </w:rPr>
      </w:pPr>
    </w:p>
    <w:p w14:paraId="6EBC6E0D" w14:textId="77777777" w:rsidR="008825BB" w:rsidRPr="009B328A" w:rsidRDefault="008825BB" w:rsidP="008825BB">
      <w:pPr>
        <w:ind w:left="567"/>
        <w:jc w:val="center"/>
        <w:rPr>
          <w:rFonts w:asciiTheme="minorHAnsi" w:hAnsiTheme="minorHAnsi" w:cstheme="minorHAnsi"/>
          <w:b/>
          <w:sz w:val="18"/>
          <w:szCs w:val="18"/>
        </w:rPr>
      </w:pPr>
      <w:r w:rsidRPr="009B328A">
        <w:rPr>
          <w:rFonts w:asciiTheme="minorHAnsi" w:hAnsiTheme="minorHAnsi" w:cstheme="minorHAnsi"/>
          <w:b/>
          <w:sz w:val="18"/>
          <w:szCs w:val="18"/>
        </w:rPr>
        <w:t>OPIS PRZEDMIOTU ZAMÓWIENIA</w:t>
      </w:r>
    </w:p>
    <w:p w14:paraId="4DD6CA5B" w14:textId="77777777" w:rsidR="008825BB" w:rsidRPr="009B328A" w:rsidRDefault="008825BB" w:rsidP="008825BB">
      <w:pPr>
        <w:ind w:left="567"/>
        <w:jc w:val="center"/>
        <w:rPr>
          <w:rFonts w:asciiTheme="minorHAnsi" w:hAnsiTheme="minorHAnsi" w:cstheme="minorHAnsi"/>
          <w:b/>
          <w:sz w:val="18"/>
          <w:szCs w:val="18"/>
        </w:rPr>
      </w:pPr>
    </w:p>
    <w:p w14:paraId="441DD29C" w14:textId="77777777" w:rsidR="008825BB" w:rsidRPr="009B328A" w:rsidRDefault="008825BB" w:rsidP="008825BB">
      <w:pPr>
        <w:ind w:left="567"/>
        <w:jc w:val="center"/>
        <w:rPr>
          <w:rFonts w:asciiTheme="minorHAnsi" w:hAnsiTheme="minorHAnsi" w:cstheme="minorHAnsi"/>
          <w:b/>
          <w:sz w:val="18"/>
          <w:szCs w:val="18"/>
        </w:rPr>
      </w:pPr>
    </w:p>
    <w:p w14:paraId="47258470" w14:textId="77777777" w:rsidR="008825BB" w:rsidRPr="009B328A" w:rsidRDefault="008825BB" w:rsidP="008825BB">
      <w:pPr>
        <w:tabs>
          <w:tab w:val="left" w:pos="0"/>
        </w:tabs>
        <w:rPr>
          <w:rFonts w:asciiTheme="minorHAnsi" w:hAnsiTheme="minorHAnsi" w:cstheme="minorHAnsi"/>
          <w:b/>
          <w:i/>
          <w:sz w:val="18"/>
          <w:szCs w:val="18"/>
        </w:rPr>
      </w:pPr>
      <w:r w:rsidRPr="009B328A">
        <w:rPr>
          <w:rFonts w:asciiTheme="minorHAnsi" w:hAnsiTheme="minorHAnsi" w:cstheme="minorHAnsi"/>
          <w:sz w:val="18"/>
          <w:szCs w:val="18"/>
        </w:rPr>
        <w:t xml:space="preserve">1. Przedmiotem zamówienia są: </w:t>
      </w:r>
      <w:r w:rsidRPr="009B328A">
        <w:rPr>
          <w:rFonts w:asciiTheme="minorHAnsi" w:hAnsiTheme="minorHAnsi" w:cstheme="minorHAnsi"/>
          <w:b/>
          <w:bCs/>
          <w:sz w:val="18"/>
          <w:szCs w:val="18"/>
        </w:rPr>
        <w:t xml:space="preserve">Usługi restauracyjne dla potrzeb </w:t>
      </w:r>
      <w:r w:rsidRPr="009B328A">
        <w:rPr>
          <w:rFonts w:asciiTheme="minorHAnsi" w:hAnsiTheme="minorHAnsi" w:cstheme="minorHAnsi"/>
          <w:b/>
          <w:sz w:val="18"/>
          <w:szCs w:val="18"/>
        </w:rPr>
        <w:t>dzieci uczęszczających do Zespołu Szkolno-Przedszkolnego  Nr 15  we Wrocławiu</w:t>
      </w:r>
    </w:p>
    <w:p w14:paraId="05568765" w14:textId="77777777" w:rsidR="008825BB" w:rsidRPr="009C21E0" w:rsidRDefault="008825BB" w:rsidP="008825BB">
      <w:pPr>
        <w:rPr>
          <w:rFonts w:asciiTheme="minorHAnsi" w:hAnsiTheme="minorHAnsi" w:cstheme="minorHAnsi"/>
          <w:sz w:val="18"/>
          <w:szCs w:val="18"/>
        </w:rPr>
      </w:pPr>
      <w:r w:rsidRPr="009C21E0">
        <w:rPr>
          <w:rFonts w:asciiTheme="minorHAnsi" w:hAnsiTheme="minorHAnsi" w:cstheme="minorHAnsi"/>
          <w:sz w:val="18"/>
          <w:szCs w:val="18"/>
        </w:rPr>
        <w:t>2. Dzieci przedszkolne: wiek dzieci od 3 do 6 lat.</w:t>
      </w:r>
    </w:p>
    <w:p w14:paraId="6394E4D6" w14:textId="77992D90" w:rsidR="008825BB" w:rsidRPr="009C21E0" w:rsidRDefault="008825BB" w:rsidP="000B3EDE">
      <w:pPr>
        <w:numPr>
          <w:ilvl w:val="0"/>
          <w:numId w:val="89"/>
        </w:numPr>
        <w:tabs>
          <w:tab w:val="clear" w:pos="1069"/>
          <w:tab w:val="num" w:pos="360"/>
          <w:tab w:val="num" w:pos="709"/>
        </w:tabs>
        <w:ind w:left="709" w:hanging="425"/>
        <w:rPr>
          <w:rFonts w:asciiTheme="minorHAnsi" w:hAnsiTheme="minorHAnsi" w:cstheme="minorHAnsi"/>
          <w:sz w:val="18"/>
          <w:szCs w:val="18"/>
        </w:rPr>
      </w:pPr>
      <w:r w:rsidRPr="009C21E0">
        <w:rPr>
          <w:rFonts w:asciiTheme="minorHAnsi" w:hAnsiTheme="minorHAnsi" w:cstheme="minorHAnsi"/>
          <w:sz w:val="18"/>
          <w:szCs w:val="18"/>
        </w:rPr>
        <w:t xml:space="preserve">W okresie </w:t>
      </w:r>
      <w:bookmarkStart w:id="4" w:name="_Hlk105739612"/>
      <w:r w:rsidRPr="009C21E0">
        <w:rPr>
          <w:rFonts w:asciiTheme="minorHAnsi" w:hAnsiTheme="minorHAnsi" w:cstheme="minorHAnsi"/>
          <w:color w:val="000000"/>
          <w:sz w:val="18"/>
          <w:szCs w:val="18"/>
        </w:rPr>
        <w:t>0</w:t>
      </w:r>
      <w:r w:rsidR="002F53D6" w:rsidRPr="009C21E0">
        <w:rPr>
          <w:rFonts w:asciiTheme="minorHAnsi" w:hAnsiTheme="minorHAnsi" w:cstheme="minorHAnsi"/>
          <w:color w:val="000000"/>
          <w:sz w:val="18"/>
          <w:szCs w:val="18"/>
        </w:rPr>
        <w:t>1</w:t>
      </w:r>
      <w:r w:rsidRPr="009C21E0">
        <w:rPr>
          <w:rFonts w:asciiTheme="minorHAnsi" w:hAnsiTheme="minorHAnsi" w:cstheme="minorHAnsi"/>
          <w:color w:val="000000"/>
          <w:sz w:val="18"/>
          <w:szCs w:val="18"/>
        </w:rPr>
        <w:t>.09.202</w:t>
      </w:r>
      <w:r w:rsidR="002F53D6" w:rsidRPr="009C21E0">
        <w:rPr>
          <w:rFonts w:asciiTheme="minorHAnsi" w:hAnsiTheme="minorHAnsi" w:cstheme="minorHAnsi"/>
          <w:color w:val="000000"/>
          <w:sz w:val="18"/>
          <w:szCs w:val="18"/>
        </w:rPr>
        <w:t>5</w:t>
      </w:r>
      <w:r w:rsidRPr="009C21E0">
        <w:rPr>
          <w:rFonts w:asciiTheme="minorHAnsi" w:hAnsiTheme="minorHAnsi" w:cstheme="minorHAnsi"/>
          <w:color w:val="000000"/>
          <w:sz w:val="18"/>
          <w:szCs w:val="18"/>
        </w:rPr>
        <w:t>-31.08.202</w:t>
      </w:r>
      <w:r w:rsidR="002F53D6" w:rsidRPr="009C21E0">
        <w:rPr>
          <w:rFonts w:asciiTheme="minorHAnsi" w:hAnsiTheme="minorHAnsi" w:cstheme="minorHAnsi"/>
          <w:color w:val="000000"/>
          <w:sz w:val="18"/>
          <w:szCs w:val="18"/>
        </w:rPr>
        <w:t>6</w:t>
      </w:r>
      <w:r w:rsidRPr="009C21E0">
        <w:rPr>
          <w:rFonts w:asciiTheme="minorHAnsi" w:hAnsiTheme="minorHAnsi" w:cstheme="minorHAnsi"/>
          <w:color w:val="000000"/>
          <w:sz w:val="18"/>
          <w:szCs w:val="18"/>
        </w:rPr>
        <w:t xml:space="preserve"> </w:t>
      </w:r>
      <w:bookmarkEnd w:id="4"/>
      <w:r w:rsidRPr="009C21E0">
        <w:rPr>
          <w:rFonts w:asciiTheme="minorHAnsi" w:hAnsiTheme="minorHAnsi" w:cstheme="minorHAnsi"/>
          <w:sz w:val="18"/>
          <w:szCs w:val="18"/>
        </w:rPr>
        <w:t xml:space="preserve">ilość dzieci, objętych żywieniem –  max </w:t>
      </w:r>
      <w:r w:rsidR="00320191" w:rsidRPr="009C21E0">
        <w:rPr>
          <w:rFonts w:asciiTheme="minorHAnsi" w:hAnsiTheme="minorHAnsi" w:cstheme="minorHAnsi"/>
          <w:sz w:val="18"/>
          <w:szCs w:val="18"/>
        </w:rPr>
        <w:t>150</w:t>
      </w:r>
      <w:r w:rsidRPr="009C21E0">
        <w:rPr>
          <w:rFonts w:asciiTheme="minorHAnsi" w:hAnsiTheme="minorHAnsi" w:cstheme="minorHAnsi"/>
          <w:sz w:val="18"/>
          <w:szCs w:val="18"/>
        </w:rPr>
        <w:t xml:space="preserve"> w tym: max 20 dzieci będących na diecie bezmleczno-bezglutenowej oraz max 15.dzieci będących na diecie </w:t>
      </w:r>
      <w:proofErr w:type="spellStart"/>
      <w:r w:rsidRPr="009C21E0">
        <w:rPr>
          <w:rFonts w:asciiTheme="minorHAnsi" w:hAnsiTheme="minorHAnsi" w:cstheme="minorHAnsi"/>
          <w:sz w:val="18"/>
          <w:szCs w:val="18"/>
        </w:rPr>
        <w:t>bezwieprzowej</w:t>
      </w:r>
      <w:proofErr w:type="spellEnd"/>
      <w:r w:rsidRPr="009C21E0">
        <w:rPr>
          <w:rFonts w:asciiTheme="minorHAnsi" w:hAnsiTheme="minorHAnsi" w:cstheme="minorHAnsi"/>
          <w:sz w:val="18"/>
          <w:szCs w:val="18"/>
        </w:rPr>
        <w:t xml:space="preserve">,  oraz inne diety max 20. dzieci </w:t>
      </w:r>
    </w:p>
    <w:p w14:paraId="621BD9F4" w14:textId="77777777" w:rsidR="008825BB" w:rsidRPr="009C21E0" w:rsidRDefault="008825BB" w:rsidP="000B3EDE">
      <w:pPr>
        <w:numPr>
          <w:ilvl w:val="0"/>
          <w:numId w:val="89"/>
        </w:numPr>
        <w:tabs>
          <w:tab w:val="num" w:pos="720"/>
        </w:tabs>
        <w:ind w:hanging="709"/>
        <w:rPr>
          <w:rFonts w:asciiTheme="minorHAnsi" w:hAnsiTheme="minorHAnsi" w:cstheme="minorHAnsi"/>
          <w:sz w:val="18"/>
          <w:szCs w:val="18"/>
        </w:rPr>
      </w:pPr>
      <w:r w:rsidRPr="009C21E0">
        <w:rPr>
          <w:rFonts w:asciiTheme="minorHAnsi" w:hAnsiTheme="minorHAnsi" w:cstheme="minorHAnsi"/>
          <w:sz w:val="18"/>
          <w:szCs w:val="18"/>
        </w:rPr>
        <w:t xml:space="preserve"> rodzaje posiłków: </w:t>
      </w:r>
      <w:r w:rsidRPr="009C21E0">
        <w:rPr>
          <w:rFonts w:asciiTheme="minorHAnsi" w:hAnsiTheme="minorHAnsi" w:cstheme="minorHAnsi"/>
          <w:noProof/>
          <w:sz w:val="18"/>
          <w:szCs w:val="18"/>
          <w:lang w:eastAsia="en-US"/>
        </w:rPr>
        <w:t>śniadanie, zupa i owoc, II danie i podwieczorek.</w:t>
      </w:r>
    </w:p>
    <w:p w14:paraId="61855B47" w14:textId="77777777" w:rsidR="008825BB" w:rsidRPr="009C21E0" w:rsidRDefault="008825BB" w:rsidP="008825BB">
      <w:pPr>
        <w:rPr>
          <w:rFonts w:asciiTheme="minorHAnsi" w:hAnsiTheme="minorHAnsi" w:cstheme="minorHAnsi"/>
          <w:sz w:val="18"/>
          <w:szCs w:val="18"/>
        </w:rPr>
      </w:pPr>
      <w:r w:rsidRPr="009C21E0">
        <w:rPr>
          <w:rFonts w:asciiTheme="minorHAnsi" w:hAnsiTheme="minorHAnsi" w:cstheme="minorHAnsi"/>
          <w:sz w:val="18"/>
          <w:szCs w:val="18"/>
        </w:rPr>
        <w:t>3. Dzieci szkolne: wiek dzieci od 7 lat do 15 lat.</w:t>
      </w:r>
    </w:p>
    <w:p w14:paraId="540B9360" w14:textId="6E908EA8" w:rsidR="008825BB" w:rsidRPr="009C21E0" w:rsidRDefault="008825BB" w:rsidP="000B3EDE">
      <w:pPr>
        <w:pStyle w:val="Akapitzlist"/>
        <w:numPr>
          <w:ilvl w:val="0"/>
          <w:numId w:val="88"/>
        </w:numPr>
        <w:tabs>
          <w:tab w:val="num" w:pos="1069"/>
        </w:tabs>
        <w:rPr>
          <w:rFonts w:asciiTheme="minorHAnsi" w:hAnsiTheme="minorHAnsi" w:cstheme="minorHAnsi"/>
          <w:sz w:val="18"/>
          <w:szCs w:val="18"/>
        </w:rPr>
      </w:pPr>
      <w:r w:rsidRPr="009C21E0">
        <w:rPr>
          <w:rFonts w:asciiTheme="minorHAnsi" w:hAnsiTheme="minorHAnsi" w:cstheme="minorHAnsi"/>
          <w:sz w:val="18"/>
          <w:szCs w:val="18"/>
          <w:u w:val="single"/>
        </w:rPr>
        <w:t xml:space="preserve">w okresie od </w:t>
      </w:r>
      <w:r w:rsidR="009C21E0" w:rsidRPr="009C21E0">
        <w:rPr>
          <w:rFonts w:asciiTheme="minorHAnsi" w:hAnsiTheme="minorHAnsi" w:cstheme="minorHAnsi"/>
          <w:color w:val="000000"/>
          <w:sz w:val="18"/>
          <w:szCs w:val="18"/>
        </w:rPr>
        <w:t>02.09.2025r. do 26.06.2026</w:t>
      </w:r>
      <w:r w:rsidRPr="009C21E0">
        <w:rPr>
          <w:rFonts w:asciiTheme="minorHAnsi" w:hAnsiTheme="minorHAnsi" w:cstheme="minorHAnsi"/>
          <w:color w:val="000000"/>
          <w:sz w:val="18"/>
          <w:szCs w:val="18"/>
        </w:rPr>
        <w:t xml:space="preserve"> </w:t>
      </w:r>
      <w:r w:rsidRPr="009C21E0">
        <w:rPr>
          <w:rFonts w:asciiTheme="minorHAnsi" w:hAnsiTheme="minorHAnsi" w:cstheme="minorHAnsi"/>
          <w:sz w:val="18"/>
          <w:szCs w:val="18"/>
        </w:rPr>
        <w:t xml:space="preserve">ilość dzieci, objętych żywieniem – max </w:t>
      </w:r>
      <w:r w:rsidR="006F71E9" w:rsidRPr="009C21E0">
        <w:rPr>
          <w:rFonts w:asciiTheme="minorHAnsi" w:hAnsiTheme="minorHAnsi" w:cstheme="minorHAnsi"/>
          <w:sz w:val="18"/>
          <w:szCs w:val="18"/>
        </w:rPr>
        <w:t>400</w:t>
      </w:r>
      <w:r w:rsidRPr="009C21E0">
        <w:rPr>
          <w:rFonts w:asciiTheme="minorHAnsi" w:hAnsiTheme="minorHAnsi" w:cstheme="minorHAnsi"/>
          <w:sz w:val="18"/>
          <w:szCs w:val="18"/>
        </w:rPr>
        <w:t xml:space="preserve"> w tym max 20 dzieci będących na diecie bezmleczno-bezglutenowej oraz max 15.dzieci będących na diecie </w:t>
      </w:r>
      <w:proofErr w:type="spellStart"/>
      <w:r w:rsidRPr="009C21E0">
        <w:rPr>
          <w:rFonts w:asciiTheme="minorHAnsi" w:hAnsiTheme="minorHAnsi" w:cstheme="minorHAnsi"/>
          <w:sz w:val="18"/>
          <w:szCs w:val="18"/>
        </w:rPr>
        <w:t>bezwieprzowej</w:t>
      </w:r>
      <w:proofErr w:type="spellEnd"/>
      <w:r w:rsidRPr="009C21E0">
        <w:rPr>
          <w:rFonts w:asciiTheme="minorHAnsi" w:hAnsiTheme="minorHAnsi" w:cstheme="minorHAnsi"/>
          <w:sz w:val="18"/>
          <w:szCs w:val="18"/>
        </w:rPr>
        <w:t xml:space="preserve">,  oraz inne diety max 20. dzieci </w:t>
      </w:r>
    </w:p>
    <w:p w14:paraId="5B21A8E2" w14:textId="1B38EE64" w:rsidR="008825BB" w:rsidRPr="009C21E0" w:rsidRDefault="008825BB" w:rsidP="000B3EDE">
      <w:pPr>
        <w:numPr>
          <w:ilvl w:val="0"/>
          <w:numId w:val="88"/>
        </w:numPr>
        <w:rPr>
          <w:rFonts w:asciiTheme="minorHAnsi" w:hAnsiTheme="minorHAnsi" w:cstheme="minorHAnsi"/>
          <w:strike/>
          <w:sz w:val="18"/>
          <w:szCs w:val="18"/>
        </w:rPr>
      </w:pPr>
      <w:r w:rsidRPr="009C21E0">
        <w:rPr>
          <w:rFonts w:asciiTheme="minorHAnsi" w:hAnsiTheme="minorHAnsi" w:cstheme="minorHAnsi"/>
          <w:sz w:val="18"/>
          <w:szCs w:val="18"/>
        </w:rPr>
        <w:t xml:space="preserve">rodzaje posiłków: </w:t>
      </w:r>
      <w:r w:rsidRPr="009C21E0">
        <w:rPr>
          <w:rFonts w:asciiTheme="minorHAnsi" w:hAnsiTheme="minorHAnsi" w:cstheme="minorHAnsi"/>
          <w:noProof/>
          <w:sz w:val="18"/>
          <w:szCs w:val="18"/>
          <w:lang w:eastAsia="en-US"/>
        </w:rPr>
        <w:t>obiad ( zupa i  II danie ) i owoc</w:t>
      </w:r>
      <w:r w:rsidR="00C75755" w:rsidRPr="009C21E0">
        <w:rPr>
          <w:rFonts w:asciiTheme="minorHAnsi" w:hAnsiTheme="minorHAnsi" w:cstheme="minorHAnsi"/>
          <w:noProof/>
          <w:sz w:val="18"/>
          <w:szCs w:val="18"/>
          <w:lang w:eastAsia="en-US"/>
        </w:rPr>
        <w:t xml:space="preserve"> lub deser</w:t>
      </w:r>
      <w:r w:rsidRPr="009C21E0">
        <w:rPr>
          <w:rFonts w:asciiTheme="minorHAnsi" w:hAnsiTheme="minorHAnsi" w:cstheme="minorHAnsi"/>
          <w:noProof/>
          <w:sz w:val="18"/>
          <w:szCs w:val="18"/>
          <w:lang w:eastAsia="en-US"/>
        </w:rPr>
        <w:t>.</w:t>
      </w:r>
    </w:p>
    <w:p w14:paraId="3558CC3B" w14:textId="77777777" w:rsidR="008825BB" w:rsidRPr="009C21E0" w:rsidRDefault="008825BB" w:rsidP="008825BB">
      <w:pPr>
        <w:jc w:val="both"/>
        <w:rPr>
          <w:rFonts w:asciiTheme="minorHAnsi" w:hAnsiTheme="minorHAnsi" w:cstheme="minorHAnsi"/>
          <w:sz w:val="18"/>
          <w:szCs w:val="18"/>
        </w:rPr>
      </w:pPr>
      <w:r w:rsidRPr="009C21E0">
        <w:rPr>
          <w:rFonts w:asciiTheme="minorHAnsi" w:hAnsiTheme="minorHAnsi" w:cstheme="minorHAnsi"/>
          <w:sz w:val="18"/>
          <w:szCs w:val="18"/>
        </w:rPr>
        <w:t xml:space="preserve">4. Termin wykonania zamówienia: </w:t>
      </w:r>
    </w:p>
    <w:p w14:paraId="2A9FBD04" w14:textId="59B963C2" w:rsidR="008825BB" w:rsidRPr="009B328A" w:rsidRDefault="008825BB" w:rsidP="000B3EDE">
      <w:pPr>
        <w:numPr>
          <w:ilvl w:val="0"/>
          <w:numId w:val="86"/>
        </w:numPr>
        <w:rPr>
          <w:rFonts w:asciiTheme="minorHAnsi" w:hAnsiTheme="minorHAnsi" w:cstheme="minorHAnsi"/>
          <w:sz w:val="18"/>
          <w:szCs w:val="18"/>
        </w:rPr>
      </w:pPr>
      <w:r w:rsidRPr="009C21E0">
        <w:rPr>
          <w:rFonts w:asciiTheme="minorHAnsi" w:hAnsiTheme="minorHAnsi" w:cstheme="minorHAnsi"/>
          <w:sz w:val="18"/>
          <w:szCs w:val="18"/>
        </w:rPr>
        <w:t xml:space="preserve"> od dnia   </w:t>
      </w:r>
      <w:r w:rsidR="009C21E0" w:rsidRPr="009C21E0">
        <w:rPr>
          <w:rFonts w:asciiTheme="minorHAnsi" w:hAnsiTheme="minorHAnsi" w:cstheme="minorHAnsi"/>
          <w:sz w:val="18"/>
          <w:szCs w:val="18"/>
        </w:rPr>
        <w:t>01.09.2025 – 31.08.2026</w:t>
      </w:r>
      <w:r w:rsidRPr="009C21E0">
        <w:rPr>
          <w:rFonts w:asciiTheme="minorHAnsi" w:hAnsiTheme="minorHAnsi" w:cstheme="minorHAnsi"/>
          <w:sz w:val="18"/>
          <w:szCs w:val="18"/>
        </w:rPr>
        <w:t xml:space="preserve"> dla Przedszkola nr 11; w tym przerwa wakacyjna 1 miesiąc w każdym roku</w:t>
      </w:r>
      <w:r>
        <w:rPr>
          <w:rFonts w:asciiTheme="minorHAnsi" w:hAnsiTheme="minorHAnsi" w:cstheme="minorHAnsi"/>
          <w:sz w:val="18"/>
          <w:szCs w:val="18"/>
        </w:rPr>
        <w:t xml:space="preserve"> szkolnym</w:t>
      </w:r>
      <w:r w:rsidRPr="009B328A">
        <w:rPr>
          <w:rFonts w:asciiTheme="minorHAnsi" w:hAnsiTheme="minorHAnsi" w:cstheme="minorHAnsi"/>
          <w:sz w:val="18"/>
          <w:szCs w:val="18"/>
        </w:rPr>
        <w:t>.</w:t>
      </w:r>
    </w:p>
    <w:p w14:paraId="4D23042A" w14:textId="77777777" w:rsidR="008825BB" w:rsidRPr="009B328A" w:rsidRDefault="008825BB" w:rsidP="000B3EDE">
      <w:pPr>
        <w:numPr>
          <w:ilvl w:val="0"/>
          <w:numId w:val="86"/>
        </w:numPr>
        <w:jc w:val="both"/>
        <w:rPr>
          <w:rFonts w:asciiTheme="minorHAnsi" w:hAnsiTheme="minorHAnsi" w:cstheme="minorHAnsi"/>
          <w:sz w:val="18"/>
          <w:szCs w:val="18"/>
        </w:rPr>
      </w:pPr>
      <w:r w:rsidRPr="009B328A">
        <w:rPr>
          <w:rFonts w:asciiTheme="minorHAnsi" w:hAnsiTheme="minorHAnsi" w:cstheme="minorHAnsi"/>
          <w:sz w:val="18"/>
          <w:szCs w:val="18"/>
        </w:rPr>
        <w:t xml:space="preserve">godziny wydawania posiłków dla dzieci przedszkolnych : śniadanie godzina 8:30, zupa i owoc 11:30, </w:t>
      </w:r>
    </w:p>
    <w:p w14:paraId="5363A48F" w14:textId="77777777" w:rsidR="008825BB" w:rsidRPr="009B328A" w:rsidRDefault="008825BB" w:rsidP="008825BB">
      <w:pPr>
        <w:ind w:left="720"/>
        <w:jc w:val="both"/>
        <w:rPr>
          <w:rFonts w:asciiTheme="minorHAnsi" w:hAnsiTheme="minorHAnsi" w:cstheme="minorHAnsi"/>
          <w:sz w:val="18"/>
          <w:szCs w:val="18"/>
        </w:rPr>
      </w:pPr>
      <w:r w:rsidRPr="009B328A">
        <w:rPr>
          <w:rFonts w:asciiTheme="minorHAnsi" w:hAnsiTheme="minorHAnsi" w:cstheme="minorHAnsi"/>
          <w:sz w:val="18"/>
          <w:szCs w:val="18"/>
        </w:rPr>
        <w:t xml:space="preserve">II danie oraz podwieczorek 14:00; </w:t>
      </w:r>
    </w:p>
    <w:p w14:paraId="30ACF1F8" w14:textId="02C1FFD8" w:rsidR="008825BB" w:rsidRPr="009B328A" w:rsidRDefault="008825BB" w:rsidP="000B3EDE">
      <w:pPr>
        <w:numPr>
          <w:ilvl w:val="0"/>
          <w:numId w:val="86"/>
        </w:numPr>
        <w:jc w:val="both"/>
        <w:rPr>
          <w:rFonts w:asciiTheme="minorHAnsi" w:hAnsiTheme="minorHAnsi" w:cstheme="minorHAnsi"/>
          <w:sz w:val="18"/>
          <w:szCs w:val="18"/>
        </w:rPr>
      </w:pPr>
      <w:r w:rsidRPr="009B328A">
        <w:rPr>
          <w:rFonts w:asciiTheme="minorHAnsi" w:hAnsiTheme="minorHAnsi" w:cstheme="minorHAnsi"/>
          <w:sz w:val="18"/>
          <w:szCs w:val="18"/>
        </w:rPr>
        <w:t>godziny wydawania posiłków dla dzieci szkolnych- obiad pomiędzy godzinami 1</w:t>
      </w:r>
      <w:r w:rsidR="006700D2">
        <w:rPr>
          <w:rFonts w:asciiTheme="minorHAnsi" w:hAnsiTheme="minorHAnsi" w:cstheme="minorHAnsi"/>
          <w:sz w:val="18"/>
          <w:szCs w:val="18"/>
        </w:rPr>
        <w:t>0</w:t>
      </w:r>
      <w:r w:rsidRPr="009B328A">
        <w:rPr>
          <w:rFonts w:asciiTheme="minorHAnsi" w:hAnsiTheme="minorHAnsi" w:cstheme="minorHAnsi"/>
          <w:sz w:val="18"/>
          <w:szCs w:val="18"/>
        </w:rPr>
        <w:t>:</w:t>
      </w:r>
      <w:r w:rsidR="006700D2">
        <w:rPr>
          <w:rFonts w:asciiTheme="minorHAnsi" w:hAnsiTheme="minorHAnsi" w:cstheme="minorHAnsi"/>
          <w:sz w:val="18"/>
          <w:szCs w:val="18"/>
        </w:rPr>
        <w:t>45</w:t>
      </w:r>
      <w:r w:rsidRPr="009B328A">
        <w:rPr>
          <w:rFonts w:asciiTheme="minorHAnsi" w:hAnsiTheme="minorHAnsi" w:cstheme="minorHAnsi"/>
          <w:sz w:val="18"/>
          <w:szCs w:val="18"/>
        </w:rPr>
        <w:t>-16:00,</w:t>
      </w:r>
    </w:p>
    <w:p w14:paraId="75CB7FC5" w14:textId="77777777" w:rsidR="008825BB" w:rsidRPr="009B328A" w:rsidRDefault="008825BB" w:rsidP="000B3EDE">
      <w:pPr>
        <w:numPr>
          <w:ilvl w:val="0"/>
          <w:numId w:val="86"/>
        </w:numPr>
        <w:jc w:val="both"/>
        <w:rPr>
          <w:rFonts w:asciiTheme="minorHAnsi" w:hAnsiTheme="minorHAnsi" w:cstheme="minorHAnsi"/>
          <w:i/>
          <w:iCs/>
          <w:sz w:val="18"/>
          <w:szCs w:val="18"/>
        </w:rPr>
      </w:pPr>
      <w:r w:rsidRPr="009B328A">
        <w:rPr>
          <w:rFonts w:asciiTheme="minorHAnsi" w:hAnsiTheme="minorHAnsi" w:cstheme="minorHAnsi"/>
          <w:sz w:val="18"/>
          <w:szCs w:val="18"/>
        </w:rPr>
        <w:t xml:space="preserve"> dopuszcza się zmiany  przez zamawiającego godzin wydawania posiłków w terminie 7 dni przed dniem wprowadzenia zmian. </w:t>
      </w:r>
    </w:p>
    <w:p w14:paraId="1AF1B01D" w14:textId="77777777" w:rsidR="008825BB" w:rsidRPr="009B328A" w:rsidRDefault="008825BB" w:rsidP="008825BB">
      <w:pPr>
        <w:jc w:val="both"/>
        <w:rPr>
          <w:rFonts w:asciiTheme="minorHAnsi" w:hAnsiTheme="minorHAnsi" w:cstheme="minorHAnsi"/>
          <w:sz w:val="18"/>
          <w:szCs w:val="18"/>
        </w:rPr>
      </w:pPr>
      <w:r w:rsidRPr="009B328A">
        <w:rPr>
          <w:rFonts w:asciiTheme="minorHAnsi" w:hAnsiTheme="minorHAnsi" w:cstheme="minorHAnsi"/>
          <w:sz w:val="18"/>
          <w:szCs w:val="18"/>
        </w:rPr>
        <w:t>4.1. Zasady wydawania posiłków:</w:t>
      </w:r>
    </w:p>
    <w:p w14:paraId="44FE12A4" w14:textId="69C22957" w:rsidR="008825BB" w:rsidRPr="009B328A" w:rsidRDefault="008825BB" w:rsidP="008825BB">
      <w:pPr>
        <w:jc w:val="both"/>
        <w:rPr>
          <w:rFonts w:asciiTheme="minorHAnsi" w:hAnsiTheme="minorHAnsi" w:cstheme="minorHAnsi"/>
          <w:sz w:val="18"/>
          <w:szCs w:val="18"/>
        </w:rPr>
      </w:pPr>
      <w:r w:rsidRPr="009B328A">
        <w:rPr>
          <w:rFonts w:asciiTheme="minorHAnsi" w:hAnsiTheme="minorHAnsi" w:cstheme="minorHAnsi"/>
          <w:sz w:val="18"/>
          <w:szCs w:val="18"/>
        </w:rPr>
        <w:t xml:space="preserve">     a) posiłki dla dzieci przedszkolnych – </w:t>
      </w:r>
      <w:r w:rsidR="00F458EA">
        <w:rPr>
          <w:rFonts w:asciiTheme="minorHAnsi" w:hAnsiTheme="minorHAnsi" w:cstheme="minorHAnsi"/>
          <w:sz w:val="18"/>
          <w:szCs w:val="18"/>
        </w:rPr>
        <w:t>150</w:t>
      </w:r>
      <w:r w:rsidRPr="009B328A">
        <w:rPr>
          <w:rFonts w:asciiTheme="minorHAnsi" w:hAnsiTheme="minorHAnsi" w:cstheme="minorHAnsi"/>
          <w:sz w:val="18"/>
          <w:szCs w:val="18"/>
        </w:rPr>
        <w:t xml:space="preserve"> szt. będą wydawane w salach przedszkolnych wyznaczonych przez </w:t>
      </w:r>
      <w:r w:rsidRPr="009B328A">
        <w:rPr>
          <w:rFonts w:asciiTheme="minorHAnsi" w:hAnsiTheme="minorHAnsi" w:cstheme="minorHAnsi"/>
          <w:sz w:val="18"/>
          <w:szCs w:val="18"/>
        </w:rPr>
        <w:br/>
        <w:t xml:space="preserve">          Zamawiającego. Posiłki winny być wydawane na zastawie stołowej Wykonawcy. </w:t>
      </w:r>
    </w:p>
    <w:p w14:paraId="621DE9B4" w14:textId="564A2371" w:rsidR="008825BB" w:rsidRPr="009B328A" w:rsidRDefault="008825BB" w:rsidP="008825BB">
      <w:pPr>
        <w:jc w:val="both"/>
        <w:rPr>
          <w:rFonts w:asciiTheme="minorHAnsi" w:hAnsiTheme="minorHAnsi" w:cstheme="minorHAnsi"/>
          <w:sz w:val="18"/>
          <w:szCs w:val="18"/>
        </w:rPr>
      </w:pPr>
      <w:r w:rsidRPr="009B328A">
        <w:rPr>
          <w:rFonts w:asciiTheme="minorHAnsi" w:hAnsiTheme="minorHAnsi" w:cstheme="minorHAnsi"/>
          <w:sz w:val="18"/>
          <w:szCs w:val="18"/>
        </w:rPr>
        <w:t xml:space="preserve">     b)  posiłki dla dzieci szkolnych – </w:t>
      </w:r>
      <w:r w:rsidR="00B701F8">
        <w:rPr>
          <w:rFonts w:asciiTheme="minorHAnsi" w:hAnsiTheme="minorHAnsi" w:cstheme="minorHAnsi"/>
          <w:sz w:val="18"/>
          <w:szCs w:val="18"/>
        </w:rPr>
        <w:t>400</w:t>
      </w:r>
      <w:r w:rsidRPr="009B328A">
        <w:rPr>
          <w:rFonts w:asciiTheme="minorHAnsi" w:hAnsiTheme="minorHAnsi" w:cstheme="minorHAnsi"/>
          <w:sz w:val="18"/>
          <w:szCs w:val="18"/>
        </w:rPr>
        <w:t xml:space="preserve"> szt. – będą wydawane w stołówce szkolnej. Posiłki winny być wydawane  </w:t>
      </w:r>
      <w:r w:rsidRPr="009B328A">
        <w:rPr>
          <w:rFonts w:asciiTheme="minorHAnsi" w:hAnsiTheme="minorHAnsi" w:cstheme="minorHAnsi"/>
          <w:sz w:val="18"/>
          <w:szCs w:val="18"/>
        </w:rPr>
        <w:br/>
        <w:t xml:space="preserve">          na zastawie stołowej Wykonawcy.</w:t>
      </w:r>
    </w:p>
    <w:p w14:paraId="309B8D36" w14:textId="77777777" w:rsidR="008825BB" w:rsidRPr="009B328A" w:rsidRDefault="008825BB" w:rsidP="008825BB">
      <w:pPr>
        <w:jc w:val="both"/>
        <w:rPr>
          <w:rFonts w:asciiTheme="minorHAnsi" w:hAnsiTheme="minorHAnsi" w:cstheme="minorHAnsi"/>
          <w:sz w:val="18"/>
          <w:szCs w:val="18"/>
        </w:rPr>
      </w:pPr>
      <w:r w:rsidRPr="009B328A">
        <w:rPr>
          <w:rFonts w:asciiTheme="minorHAnsi" w:hAnsiTheme="minorHAnsi" w:cstheme="minorHAnsi"/>
          <w:sz w:val="18"/>
          <w:szCs w:val="18"/>
        </w:rPr>
        <w:t xml:space="preserve">     c) posiłki będą wydawane zgodnie z harmonogramem ustalonym przez zamawiającego w godzinach </w:t>
      </w:r>
    </w:p>
    <w:p w14:paraId="5A851CE5" w14:textId="3D6A1E6C" w:rsidR="008825BB" w:rsidRPr="009B328A" w:rsidRDefault="008825BB" w:rsidP="008825BB">
      <w:pPr>
        <w:jc w:val="both"/>
        <w:rPr>
          <w:rFonts w:asciiTheme="minorHAnsi" w:hAnsiTheme="minorHAnsi" w:cstheme="minorHAnsi"/>
          <w:sz w:val="18"/>
          <w:szCs w:val="18"/>
        </w:rPr>
      </w:pPr>
      <w:r w:rsidRPr="009B328A">
        <w:rPr>
          <w:rFonts w:asciiTheme="minorHAnsi" w:hAnsiTheme="minorHAnsi" w:cstheme="minorHAnsi"/>
          <w:sz w:val="18"/>
          <w:szCs w:val="18"/>
        </w:rPr>
        <w:t xml:space="preserve">         1</w:t>
      </w:r>
      <w:r w:rsidR="005229A7">
        <w:rPr>
          <w:rFonts w:asciiTheme="minorHAnsi" w:hAnsiTheme="minorHAnsi" w:cstheme="minorHAnsi"/>
          <w:sz w:val="18"/>
          <w:szCs w:val="18"/>
        </w:rPr>
        <w:t>0</w:t>
      </w:r>
      <w:r w:rsidRPr="009B328A">
        <w:rPr>
          <w:rFonts w:asciiTheme="minorHAnsi" w:hAnsiTheme="minorHAnsi" w:cstheme="minorHAnsi"/>
          <w:sz w:val="18"/>
          <w:szCs w:val="18"/>
        </w:rPr>
        <w:t>.</w:t>
      </w:r>
      <w:r w:rsidR="005229A7">
        <w:rPr>
          <w:rFonts w:asciiTheme="minorHAnsi" w:hAnsiTheme="minorHAnsi" w:cstheme="minorHAnsi"/>
          <w:sz w:val="18"/>
          <w:szCs w:val="18"/>
        </w:rPr>
        <w:t>45</w:t>
      </w:r>
      <w:r w:rsidRPr="009B328A">
        <w:rPr>
          <w:rFonts w:asciiTheme="minorHAnsi" w:hAnsiTheme="minorHAnsi" w:cstheme="minorHAnsi"/>
          <w:sz w:val="18"/>
          <w:szCs w:val="18"/>
        </w:rPr>
        <w:t xml:space="preserve"> –  16.00.  – dla szkoły i w godz. 8.30 – 14.00 dla dzieci przedszkolnych.</w:t>
      </w:r>
      <w:r>
        <w:rPr>
          <w:rFonts w:asciiTheme="minorHAnsi" w:hAnsiTheme="minorHAnsi" w:cstheme="minorHAnsi"/>
          <w:sz w:val="18"/>
          <w:szCs w:val="18"/>
        </w:rPr>
        <w:t xml:space="preserve"> </w:t>
      </w:r>
    </w:p>
    <w:p w14:paraId="3FB25396" w14:textId="77777777" w:rsidR="008825BB" w:rsidRPr="009B328A" w:rsidRDefault="008825BB" w:rsidP="008825BB">
      <w:pPr>
        <w:jc w:val="both"/>
        <w:rPr>
          <w:rFonts w:asciiTheme="minorHAnsi" w:hAnsiTheme="minorHAnsi" w:cstheme="minorHAnsi"/>
          <w:sz w:val="18"/>
          <w:szCs w:val="18"/>
        </w:rPr>
      </w:pPr>
      <w:r w:rsidRPr="009B328A">
        <w:rPr>
          <w:rFonts w:asciiTheme="minorHAnsi" w:hAnsiTheme="minorHAnsi" w:cstheme="minorHAnsi"/>
          <w:sz w:val="18"/>
          <w:szCs w:val="18"/>
        </w:rPr>
        <w:t xml:space="preserve">5. Miejsce realizacji zamówienia: </w:t>
      </w:r>
    </w:p>
    <w:p w14:paraId="373D6587" w14:textId="77777777" w:rsidR="008825BB" w:rsidRPr="009B328A" w:rsidRDefault="008825BB" w:rsidP="000B3EDE">
      <w:pPr>
        <w:numPr>
          <w:ilvl w:val="0"/>
          <w:numId w:val="75"/>
        </w:numPr>
        <w:tabs>
          <w:tab w:val="left" w:pos="0"/>
        </w:tabs>
        <w:jc w:val="both"/>
        <w:rPr>
          <w:rFonts w:asciiTheme="minorHAnsi" w:hAnsiTheme="minorHAnsi" w:cstheme="minorHAnsi"/>
          <w:sz w:val="18"/>
          <w:szCs w:val="18"/>
        </w:rPr>
      </w:pPr>
      <w:r w:rsidRPr="009B328A">
        <w:rPr>
          <w:rFonts w:asciiTheme="minorHAnsi" w:hAnsiTheme="minorHAnsi" w:cstheme="minorHAnsi"/>
          <w:sz w:val="18"/>
          <w:szCs w:val="18"/>
        </w:rPr>
        <w:t xml:space="preserve">Zamawiający na czas realizacji zadania polegającego na wydawaniu posiłków udostępnia kuchnię  znajdującą się na terenie  Szkoły Podstawowej nr 25 i Przedszkola nr 11 – Wrocław ul. Stanisławowska 38-44, </w:t>
      </w:r>
    </w:p>
    <w:p w14:paraId="496CC32F" w14:textId="77777777" w:rsidR="008825BB" w:rsidRPr="009B328A" w:rsidRDefault="008825BB" w:rsidP="000B3EDE">
      <w:pPr>
        <w:numPr>
          <w:ilvl w:val="0"/>
          <w:numId w:val="75"/>
        </w:numPr>
        <w:jc w:val="both"/>
        <w:rPr>
          <w:rFonts w:asciiTheme="minorHAnsi" w:hAnsiTheme="minorHAnsi" w:cstheme="minorHAnsi"/>
          <w:sz w:val="18"/>
          <w:szCs w:val="18"/>
        </w:rPr>
      </w:pPr>
      <w:r w:rsidRPr="009B328A">
        <w:rPr>
          <w:rFonts w:asciiTheme="minorHAnsi" w:hAnsiTheme="minorHAnsi" w:cstheme="minorHAnsi"/>
          <w:sz w:val="18"/>
          <w:szCs w:val="18"/>
        </w:rPr>
        <w:t xml:space="preserve">kasze, makarony, ziemniaki i kompoty winne być gotowane na miejscu w kuchni Zamawiającego, </w:t>
      </w:r>
    </w:p>
    <w:p w14:paraId="6C88C56D" w14:textId="77777777" w:rsidR="008825BB" w:rsidRPr="009B328A" w:rsidRDefault="008825BB" w:rsidP="000B3EDE">
      <w:pPr>
        <w:numPr>
          <w:ilvl w:val="0"/>
          <w:numId w:val="75"/>
        </w:numPr>
        <w:jc w:val="both"/>
        <w:rPr>
          <w:rFonts w:asciiTheme="minorHAnsi" w:hAnsiTheme="minorHAnsi" w:cstheme="minorHAnsi"/>
          <w:sz w:val="18"/>
          <w:szCs w:val="18"/>
        </w:rPr>
      </w:pPr>
      <w:r w:rsidRPr="009B328A">
        <w:rPr>
          <w:rFonts w:asciiTheme="minorHAnsi" w:hAnsiTheme="minorHAnsi" w:cstheme="minorHAnsi"/>
          <w:sz w:val="18"/>
          <w:szCs w:val="18"/>
        </w:rPr>
        <w:t xml:space="preserve"> posiłki wykonawca dostarczać będzie własnym transportem, w specjalistycznych termosach gwarantujących utrzymanie odpowiedniej temperatury oraz jakości  przewożonych potraw oraz posiadające dopuszczenie przez Państwowego Powiatowego Inspektora Sanitarnego. </w:t>
      </w:r>
      <w:r w:rsidRPr="009B328A">
        <w:rPr>
          <w:rFonts w:asciiTheme="minorHAnsi" w:hAnsiTheme="minorHAnsi" w:cstheme="minorHAnsi"/>
          <w:iCs/>
          <w:sz w:val="18"/>
          <w:szCs w:val="18"/>
        </w:rPr>
        <w:t>Minimalna temperatura zupy winna wynosić 75</w:t>
      </w:r>
      <w:r w:rsidRPr="009B328A">
        <w:rPr>
          <w:rFonts w:asciiTheme="minorHAnsi" w:hAnsiTheme="minorHAnsi" w:cstheme="minorHAnsi"/>
          <w:iCs/>
          <w:sz w:val="18"/>
          <w:szCs w:val="18"/>
          <w:vertAlign w:val="superscript"/>
        </w:rPr>
        <w:t>o</w:t>
      </w:r>
      <w:r w:rsidRPr="009B328A">
        <w:rPr>
          <w:rFonts w:asciiTheme="minorHAnsi" w:hAnsiTheme="minorHAnsi" w:cstheme="minorHAnsi"/>
          <w:iCs/>
          <w:sz w:val="18"/>
          <w:szCs w:val="18"/>
        </w:rPr>
        <w:t>C, drugiego dania 65</w:t>
      </w:r>
      <w:r w:rsidRPr="009B328A">
        <w:rPr>
          <w:rFonts w:asciiTheme="minorHAnsi" w:hAnsiTheme="minorHAnsi" w:cstheme="minorHAnsi"/>
          <w:iCs/>
          <w:sz w:val="18"/>
          <w:szCs w:val="18"/>
          <w:vertAlign w:val="superscript"/>
        </w:rPr>
        <w:t>o</w:t>
      </w:r>
      <w:r w:rsidRPr="009B328A">
        <w:rPr>
          <w:rFonts w:asciiTheme="minorHAnsi" w:hAnsiTheme="minorHAnsi" w:cstheme="minorHAnsi"/>
          <w:iCs/>
          <w:sz w:val="18"/>
          <w:szCs w:val="18"/>
        </w:rPr>
        <w:t>C, a maksymalna temperatura produktów zimnych  (surówki) 15</w:t>
      </w:r>
      <w:r w:rsidRPr="009B328A">
        <w:rPr>
          <w:rFonts w:asciiTheme="minorHAnsi" w:hAnsiTheme="minorHAnsi" w:cstheme="minorHAnsi"/>
          <w:iCs/>
          <w:sz w:val="18"/>
          <w:szCs w:val="18"/>
          <w:vertAlign w:val="superscript"/>
        </w:rPr>
        <w:t>o</w:t>
      </w:r>
      <w:r w:rsidRPr="009B328A">
        <w:rPr>
          <w:rFonts w:asciiTheme="minorHAnsi" w:hAnsiTheme="minorHAnsi" w:cstheme="minorHAnsi"/>
          <w:iCs/>
          <w:sz w:val="18"/>
          <w:szCs w:val="18"/>
        </w:rPr>
        <w:t>C,</w:t>
      </w:r>
    </w:p>
    <w:p w14:paraId="560AE141" w14:textId="77777777" w:rsidR="008825BB" w:rsidRDefault="008825BB" w:rsidP="000B3EDE">
      <w:pPr>
        <w:numPr>
          <w:ilvl w:val="0"/>
          <w:numId w:val="75"/>
        </w:numPr>
        <w:jc w:val="both"/>
        <w:rPr>
          <w:rFonts w:asciiTheme="minorHAnsi" w:hAnsiTheme="minorHAnsi" w:cstheme="minorHAnsi"/>
          <w:b/>
          <w:sz w:val="18"/>
          <w:szCs w:val="18"/>
        </w:rPr>
      </w:pPr>
      <w:r w:rsidRPr="009B328A">
        <w:rPr>
          <w:rFonts w:asciiTheme="minorHAnsi" w:hAnsiTheme="minorHAnsi" w:cstheme="minorHAnsi"/>
          <w:sz w:val="18"/>
          <w:szCs w:val="18"/>
        </w:rPr>
        <w:t xml:space="preserve">posiłki winny być przewożone pojazdem przystosowanym do przewozu posiłków dopuszczonym przez Państwowego Powiatowego Inspektora Sanitarnego. </w:t>
      </w:r>
      <w:r w:rsidRPr="009B328A">
        <w:rPr>
          <w:rFonts w:asciiTheme="minorHAnsi" w:hAnsiTheme="minorHAnsi" w:cstheme="minorHAnsi"/>
          <w:b/>
          <w:sz w:val="18"/>
          <w:szCs w:val="18"/>
        </w:rPr>
        <w:t>Warunkiem podpisania umowy jest dostarczenie, przed podpisaniem umowy wykazu posiadanych pojazdów wraz z dokumentami (kopia potwierdzona za zgodność z oryginałem ) potwierdzającymi ich dopuszczenie do przewozu żywności. UWAGA. Zamawiający nie dopuszcza dostawy posiłków pojazdami jednośladowymi.</w:t>
      </w:r>
    </w:p>
    <w:p w14:paraId="7A7061C9" w14:textId="17CFEE9B" w:rsidR="008825BB" w:rsidRPr="009B328A" w:rsidRDefault="008825BB" w:rsidP="000B3EDE">
      <w:pPr>
        <w:numPr>
          <w:ilvl w:val="0"/>
          <w:numId w:val="75"/>
        </w:numPr>
        <w:jc w:val="both"/>
        <w:rPr>
          <w:rFonts w:asciiTheme="minorHAnsi" w:hAnsiTheme="minorHAnsi" w:cstheme="minorHAnsi"/>
          <w:b/>
          <w:sz w:val="18"/>
          <w:szCs w:val="18"/>
        </w:rPr>
      </w:pPr>
      <w:r>
        <w:rPr>
          <w:rFonts w:asciiTheme="minorHAnsi" w:hAnsiTheme="minorHAnsi" w:cstheme="minorHAnsi"/>
          <w:b/>
          <w:sz w:val="18"/>
          <w:szCs w:val="18"/>
        </w:rPr>
        <w:t xml:space="preserve">Czas dostawy posiłków nie może przekroczyć </w:t>
      </w:r>
      <w:r w:rsidR="00F458EA">
        <w:rPr>
          <w:rFonts w:asciiTheme="minorHAnsi" w:hAnsiTheme="minorHAnsi" w:cstheme="minorHAnsi"/>
          <w:b/>
          <w:sz w:val="18"/>
          <w:szCs w:val="18"/>
        </w:rPr>
        <w:t>20</w:t>
      </w:r>
      <w:r>
        <w:rPr>
          <w:rFonts w:asciiTheme="minorHAnsi" w:hAnsiTheme="minorHAnsi" w:cstheme="minorHAnsi"/>
          <w:b/>
          <w:sz w:val="18"/>
          <w:szCs w:val="18"/>
        </w:rPr>
        <w:t xml:space="preserve"> min. od czasu wyjazdu z kuchni Wykonawcy do ZSP nr 15 we Wrocławiu.</w:t>
      </w:r>
      <w:r w:rsidRPr="009B328A">
        <w:rPr>
          <w:rFonts w:asciiTheme="minorHAnsi" w:hAnsiTheme="minorHAnsi" w:cstheme="minorHAnsi"/>
          <w:b/>
          <w:sz w:val="18"/>
          <w:szCs w:val="18"/>
        </w:rPr>
        <w:t xml:space="preserve"> </w:t>
      </w:r>
    </w:p>
    <w:p w14:paraId="446460CB" w14:textId="77777777" w:rsidR="008825BB" w:rsidRPr="009C21E0" w:rsidRDefault="008825BB" w:rsidP="008825BB">
      <w:pPr>
        <w:suppressAutoHyphens/>
        <w:ind w:left="426" w:hanging="426"/>
        <w:jc w:val="both"/>
        <w:rPr>
          <w:rStyle w:val="Uwydatnienie"/>
          <w:rFonts w:asciiTheme="minorHAnsi" w:hAnsiTheme="minorHAnsi" w:cstheme="minorHAnsi"/>
          <w:i w:val="0"/>
          <w:iCs w:val="0"/>
          <w:sz w:val="18"/>
          <w:szCs w:val="18"/>
        </w:rPr>
      </w:pPr>
      <w:r w:rsidRPr="009B328A">
        <w:rPr>
          <w:rFonts w:asciiTheme="minorHAnsi" w:hAnsiTheme="minorHAnsi" w:cstheme="minorHAnsi"/>
          <w:sz w:val="18"/>
          <w:szCs w:val="18"/>
          <w:lang w:eastAsia="ar-SA"/>
        </w:rPr>
        <w:t xml:space="preserve">6.   Posiłki winny spełniać normy żywieniowe zgodne z polskimi normami żywieniowymi dla dzieci w wieku szkolnym i przedszkolnym. Wykonawca zobowiązany jest do przygotowywania posiłków o najwyższym standardzie na bazie produktów najwyższej jakości i bezpieczeństwem zgodnie z normami HACCP. </w:t>
      </w:r>
      <w:r w:rsidRPr="009B328A">
        <w:rPr>
          <w:rFonts w:asciiTheme="minorHAnsi" w:hAnsiTheme="minorHAnsi" w:cstheme="minorHAnsi"/>
          <w:sz w:val="18"/>
          <w:szCs w:val="18"/>
          <w:lang w:eastAsia="ar-SA"/>
        </w:rPr>
        <w:br/>
        <w:t xml:space="preserve">Posiłki muszą spełniać wymogi żywieniowe zalecane przez Instytut Żywności i Żywienia w Warszawie  dla danej grupy wiekowej. Personel Wykonawcy winien posiadać bieżące przeszkolenie z zakresu BHP oraz HACCP, a także aktualne książeczki do celów sanitarno-epidemiologicznych. Wykonawca odpowiada prawnie za żywienie dzieci  przed Powiatową </w:t>
      </w:r>
      <w:r w:rsidRPr="009C21E0">
        <w:rPr>
          <w:rStyle w:val="Uwydatnienie"/>
          <w:rFonts w:asciiTheme="minorHAnsi" w:hAnsiTheme="minorHAnsi" w:cstheme="minorHAnsi"/>
          <w:i w:val="0"/>
          <w:iCs w:val="0"/>
          <w:sz w:val="18"/>
          <w:szCs w:val="18"/>
        </w:rPr>
        <w:t>Stacją Sanitarno-Epidemiologiczną we Wrocławiu.</w:t>
      </w:r>
    </w:p>
    <w:p w14:paraId="59E2207D" w14:textId="5A2412A9" w:rsidR="008825BB" w:rsidRPr="009C21E0" w:rsidRDefault="008825BB" w:rsidP="008825BB">
      <w:pPr>
        <w:suppressAutoHyphens/>
        <w:jc w:val="both"/>
        <w:rPr>
          <w:rStyle w:val="Uwydatnienie"/>
          <w:rFonts w:asciiTheme="minorHAnsi" w:hAnsiTheme="minorHAnsi" w:cstheme="minorHAnsi"/>
          <w:i w:val="0"/>
          <w:iCs w:val="0"/>
          <w:sz w:val="18"/>
          <w:szCs w:val="18"/>
        </w:rPr>
      </w:pPr>
      <w:r w:rsidRPr="009C21E0">
        <w:rPr>
          <w:rStyle w:val="Uwydatnienie"/>
          <w:rFonts w:asciiTheme="minorHAnsi" w:hAnsiTheme="minorHAnsi" w:cstheme="minorHAnsi"/>
          <w:i w:val="0"/>
          <w:iCs w:val="0"/>
          <w:sz w:val="18"/>
          <w:szCs w:val="18"/>
        </w:rPr>
        <w:t xml:space="preserve">6.1. Dodatkowo, Wykonawca jest zobowiązany do dostarczania wody </w:t>
      </w:r>
      <w:proofErr w:type="spellStart"/>
      <w:r w:rsidRPr="009C21E0">
        <w:rPr>
          <w:rStyle w:val="Uwydatnienie"/>
          <w:rFonts w:asciiTheme="minorHAnsi" w:hAnsiTheme="minorHAnsi" w:cstheme="minorHAnsi"/>
          <w:i w:val="0"/>
          <w:iCs w:val="0"/>
          <w:sz w:val="18"/>
          <w:szCs w:val="18"/>
        </w:rPr>
        <w:t>niskomineralizowanej</w:t>
      </w:r>
      <w:proofErr w:type="spellEnd"/>
      <w:r w:rsidRPr="009C21E0">
        <w:rPr>
          <w:rStyle w:val="Uwydatnienie"/>
          <w:rFonts w:asciiTheme="minorHAnsi" w:hAnsiTheme="minorHAnsi" w:cstheme="minorHAnsi"/>
          <w:i w:val="0"/>
          <w:iCs w:val="0"/>
          <w:sz w:val="18"/>
          <w:szCs w:val="18"/>
        </w:rPr>
        <w:t xml:space="preserve">  z atestem </w:t>
      </w:r>
      <w:r w:rsidRPr="009C21E0">
        <w:rPr>
          <w:rStyle w:val="Uwydatnienie"/>
          <w:rFonts w:asciiTheme="minorHAnsi" w:hAnsiTheme="minorHAnsi" w:cstheme="minorHAnsi"/>
          <w:i w:val="0"/>
          <w:iCs w:val="0"/>
          <w:sz w:val="18"/>
          <w:szCs w:val="18"/>
        </w:rPr>
        <w:br/>
        <w:t xml:space="preserve">w dystrybutorach ( oznakowane butelki 18 litrowe) – ilość dystrybutorów </w:t>
      </w:r>
      <w:r w:rsidR="00F458EA" w:rsidRPr="009C21E0">
        <w:rPr>
          <w:rStyle w:val="Uwydatnienie"/>
          <w:rFonts w:asciiTheme="minorHAnsi" w:hAnsiTheme="minorHAnsi" w:cstheme="minorHAnsi"/>
          <w:i w:val="0"/>
          <w:iCs w:val="0"/>
          <w:sz w:val="18"/>
          <w:szCs w:val="18"/>
        </w:rPr>
        <w:t>11</w:t>
      </w:r>
      <w:r w:rsidRPr="009C21E0">
        <w:rPr>
          <w:rStyle w:val="Uwydatnienie"/>
          <w:rFonts w:asciiTheme="minorHAnsi" w:hAnsiTheme="minorHAnsi" w:cstheme="minorHAnsi"/>
          <w:i w:val="0"/>
          <w:iCs w:val="0"/>
          <w:sz w:val="18"/>
          <w:szCs w:val="18"/>
        </w:rPr>
        <w:t xml:space="preserve"> sztuk, oraz kubeczki jednorazowego użytku z </w:t>
      </w:r>
      <w:r w:rsidRPr="009C21E0">
        <w:rPr>
          <w:rStyle w:val="Uwydatnienie"/>
          <w:rFonts w:asciiTheme="minorHAnsi" w:hAnsiTheme="minorHAnsi" w:cstheme="minorHAnsi"/>
          <w:i w:val="0"/>
          <w:iCs w:val="0"/>
          <w:sz w:val="18"/>
          <w:szCs w:val="18"/>
        </w:rPr>
        <w:lastRenderedPageBreak/>
        <w:t xml:space="preserve">atestem. Woda ma być dostępna dla dzieci przedszkolnych w salach (1 dystrybutor  w jednej sali ) i dzieci szkolnych w miejscach wyznaczonych przez szkołę  pomiędzy posiłkami przez cały okres obowiązywania umowy. Średniomiesięczne zapotrzebowanie na butle – 33 sztuki. </w:t>
      </w:r>
    </w:p>
    <w:p w14:paraId="530545F5" w14:textId="77777777" w:rsidR="008825BB" w:rsidRPr="009B328A" w:rsidRDefault="008825BB" w:rsidP="008825BB">
      <w:pPr>
        <w:suppressAutoHyphens/>
        <w:ind w:left="426" w:hanging="426"/>
        <w:rPr>
          <w:rFonts w:asciiTheme="minorHAnsi" w:hAnsiTheme="minorHAnsi" w:cstheme="minorHAnsi"/>
          <w:sz w:val="18"/>
          <w:szCs w:val="18"/>
          <w:lang w:eastAsia="ar-SA"/>
        </w:rPr>
      </w:pPr>
      <w:r w:rsidRPr="009C21E0">
        <w:rPr>
          <w:rFonts w:asciiTheme="minorHAnsi" w:hAnsiTheme="minorHAnsi" w:cstheme="minorHAnsi"/>
          <w:sz w:val="18"/>
          <w:szCs w:val="18"/>
          <w:lang w:eastAsia="ar-SA"/>
        </w:rPr>
        <w:t xml:space="preserve">7.     Wykonawca zobowiązany jest do przygotowywania posiłków zgodnie z zapotrzebowaniem na dany dzień </w:t>
      </w:r>
      <w:r w:rsidRPr="009C21E0">
        <w:rPr>
          <w:rFonts w:asciiTheme="minorHAnsi" w:hAnsiTheme="minorHAnsi" w:cstheme="minorHAnsi"/>
          <w:sz w:val="18"/>
          <w:szCs w:val="18"/>
          <w:lang w:eastAsia="ar-SA"/>
        </w:rPr>
        <w:br/>
        <w:t>z uwzględnieniem próbek posiłków przechowywanych na terenie placówki. W przypadku dzieci przedszkolnych i szkolnych</w:t>
      </w:r>
      <w:r w:rsidRPr="009B328A">
        <w:rPr>
          <w:rFonts w:asciiTheme="minorHAnsi" w:hAnsiTheme="minorHAnsi" w:cstheme="minorHAnsi"/>
          <w:sz w:val="18"/>
          <w:szCs w:val="18"/>
          <w:lang w:eastAsia="ar-SA"/>
        </w:rPr>
        <w:t xml:space="preserve"> zapotrzebowanie na dany dzień Zamawiający będzie przekazywał pisemnie Wykonawcy najpóźniej do godziny 9:00 każdego dnia ( nie dotyczy śniadań ). </w:t>
      </w:r>
    </w:p>
    <w:p w14:paraId="0C59AD16" w14:textId="77777777" w:rsidR="008825BB" w:rsidRPr="009B328A" w:rsidRDefault="008825BB" w:rsidP="008825BB">
      <w:pPr>
        <w:suppressAutoHyphens/>
        <w:ind w:left="426" w:hanging="426"/>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7a. Wykonawca zobowiązany jest do przedstawienia na każde żądanie Zamawiającego wyników badań mikrobiologicznych serwowanych posiłków.</w:t>
      </w:r>
    </w:p>
    <w:p w14:paraId="6751D9BD" w14:textId="77777777" w:rsidR="008825BB" w:rsidRPr="009B328A" w:rsidRDefault="008825BB" w:rsidP="008825BB">
      <w:pPr>
        <w:suppressAutoHyphens/>
        <w:ind w:left="426" w:hanging="426"/>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7b. Wykonawca zobowiązany jest do codziennego sporządzania Protokołu Kontroli i przekazywania </w:t>
      </w:r>
      <w:r w:rsidRPr="009B328A">
        <w:rPr>
          <w:rFonts w:asciiTheme="minorHAnsi" w:hAnsiTheme="minorHAnsi" w:cstheme="minorHAnsi"/>
          <w:sz w:val="18"/>
          <w:szCs w:val="18"/>
          <w:lang w:eastAsia="ar-SA"/>
        </w:rPr>
        <w:br/>
        <w:t xml:space="preserve">go intendentowi( podpisywanego przez przedstawicieli obu stron umowy w chwili podawania posiłków) zawierającego dane dotyczące: oceny organoleptycznej, gramatury serwowanych posiłków oraz zgodności </w:t>
      </w:r>
      <w:r w:rsidRPr="009B328A">
        <w:rPr>
          <w:rFonts w:asciiTheme="minorHAnsi" w:hAnsiTheme="minorHAnsi" w:cstheme="minorHAnsi"/>
          <w:sz w:val="18"/>
          <w:szCs w:val="18"/>
          <w:lang w:eastAsia="ar-SA"/>
        </w:rPr>
        <w:br/>
        <w:t>z planowanym jadłospisem.</w:t>
      </w:r>
    </w:p>
    <w:p w14:paraId="4A1B2311" w14:textId="77777777" w:rsidR="008825BB" w:rsidRPr="009B328A" w:rsidRDefault="008825BB" w:rsidP="008825BB">
      <w:pPr>
        <w:suppressAutoHyphens/>
        <w:ind w:left="426" w:hanging="426"/>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7c.  Wykonawca zobowiązany jest do wyznaczenia co najmniej pięciu osób do świadczenia usługi w siedzibie   Zamawiającego.</w:t>
      </w:r>
    </w:p>
    <w:p w14:paraId="0E1D233D" w14:textId="77777777" w:rsidR="008825BB" w:rsidRPr="009B328A" w:rsidRDefault="008825BB" w:rsidP="008825BB">
      <w:pPr>
        <w:suppressAutoHyphens/>
        <w:ind w:left="426" w:hanging="426"/>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7d.  Wykonawca zapewnia zastawę porcelanową. </w:t>
      </w:r>
    </w:p>
    <w:p w14:paraId="0EDD8965"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8. Wykonawca przygotowywać będzie posiłki z produktów własnych.</w:t>
      </w:r>
    </w:p>
    <w:p w14:paraId="63EC9DF0"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9. Wykonawca zobowiązuje się do minimalnego zastosowania produktów przetworzonych na poczet innych wartościowych składników odżywczych.</w:t>
      </w:r>
    </w:p>
    <w:p w14:paraId="0773ED83"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10. Do przygotowywania posiłków należy używać produktów wysokiej jakości i zawsze świeżych posiadających aktualne terminy ważności, nabytych w źródłach działających zgodnie z obowiązującymi przepisami sanitarnymi i higienicznymi ( wyklucza się sporządzanie  z koncentratów spożywczych ). </w:t>
      </w:r>
    </w:p>
    <w:p w14:paraId="056B6E98"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11. Wykonawca na żądanie Zamawiającego przedstawi wykaz stosownych do przygotowywania posiłków produktów i surowców wraz z nazwami producentów, który zamawiający może udostępnić rodzicom dzieci lub ich prawnym opiekunom.</w:t>
      </w:r>
    </w:p>
    <w:p w14:paraId="057E72F2" w14:textId="77777777" w:rsidR="008825BB" w:rsidRPr="009B328A" w:rsidRDefault="008825BB" w:rsidP="008825BB">
      <w:pPr>
        <w:suppressAutoHyphens/>
        <w:ind w:left="360" w:hanging="360"/>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12.W przypadku wyjazdu dzieci przedszkolnych na wycieczkę Wykonawca winien przygotować </w:t>
      </w:r>
      <w:r w:rsidRPr="009B328A">
        <w:rPr>
          <w:rFonts w:asciiTheme="minorHAnsi" w:hAnsiTheme="minorHAnsi" w:cstheme="minorHAnsi"/>
          <w:sz w:val="18"/>
          <w:szCs w:val="18"/>
          <w:lang w:eastAsia="ar-SA"/>
        </w:rPr>
        <w:br/>
        <w:t xml:space="preserve">w ramach środków przeznaczonych na dany dzień żywieniowy, tzw. "suchy prowiant". O planowanej wycieczce Zamawiający poinformuję Wykonawcę pisemnie z 7 dniowym wyprzedzeniem.  </w:t>
      </w:r>
    </w:p>
    <w:p w14:paraId="5F0C6A74" w14:textId="77777777" w:rsidR="008825BB" w:rsidRPr="009B328A" w:rsidRDefault="008825BB" w:rsidP="008825BB">
      <w:pPr>
        <w:suppressAutoHyphens/>
        <w:ind w:left="360" w:hanging="360"/>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13. Wykonawca w ramach wynagrodzenia winien:</w:t>
      </w:r>
    </w:p>
    <w:p w14:paraId="7A5CDB59" w14:textId="77777777" w:rsidR="008825BB" w:rsidRPr="009B328A" w:rsidRDefault="008825BB" w:rsidP="000B3EDE">
      <w:pPr>
        <w:numPr>
          <w:ilvl w:val="0"/>
          <w:numId w:val="90"/>
        </w:numPr>
        <w:suppressAutoHyphens/>
        <w:ind w:left="567" w:hanging="207"/>
        <w:jc w:val="both"/>
        <w:rPr>
          <w:rFonts w:asciiTheme="minorHAnsi" w:hAnsiTheme="minorHAnsi" w:cstheme="minorHAnsi"/>
          <w:sz w:val="18"/>
          <w:szCs w:val="18"/>
          <w:lang w:val="en-US" w:eastAsia="ar-SA"/>
        </w:rPr>
      </w:pPr>
      <w:r w:rsidRPr="009B328A">
        <w:rPr>
          <w:rFonts w:asciiTheme="minorHAnsi" w:hAnsiTheme="minorHAnsi" w:cstheme="minorHAnsi"/>
          <w:sz w:val="18"/>
          <w:szCs w:val="18"/>
          <w:lang w:eastAsia="ar-SA"/>
        </w:rPr>
        <w:t xml:space="preserve">przygotowywać posiłki zgodnie opisem przedmiotu zamówienia oraz dostarczać je do siedziby Zamawiającego we Wrocławiu na </w:t>
      </w:r>
      <w:r w:rsidRPr="009B328A">
        <w:rPr>
          <w:rFonts w:asciiTheme="minorHAnsi" w:hAnsiTheme="minorHAnsi" w:cstheme="minorHAnsi"/>
          <w:sz w:val="18"/>
          <w:szCs w:val="18"/>
        </w:rPr>
        <w:t xml:space="preserve">ul. Stanisławowską 38-44, </w:t>
      </w:r>
    </w:p>
    <w:p w14:paraId="5757E529" w14:textId="77777777" w:rsidR="008825BB" w:rsidRPr="009B328A" w:rsidRDefault="008825BB" w:rsidP="000B3EDE">
      <w:pPr>
        <w:numPr>
          <w:ilvl w:val="0"/>
          <w:numId w:val="90"/>
        </w:numPr>
        <w:suppressAutoHyphens/>
        <w:jc w:val="both"/>
        <w:rPr>
          <w:rFonts w:asciiTheme="minorHAnsi" w:hAnsiTheme="minorHAnsi" w:cstheme="minorHAnsi"/>
          <w:sz w:val="18"/>
          <w:szCs w:val="18"/>
        </w:rPr>
      </w:pPr>
      <w:r w:rsidRPr="009B328A">
        <w:rPr>
          <w:rFonts w:asciiTheme="minorHAnsi" w:hAnsiTheme="minorHAnsi" w:cstheme="minorHAnsi"/>
          <w:sz w:val="18"/>
          <w:szCs w:val="18"/>
        </w:rPr>
        <w:t xml:space="preserve">posiadać zapasy żywności niezbędne do wykonywania posiłków na dany dzień,  </w:t>
      </w:r>
    </w:p>
    <w:p w14:paraId="61FF2B3C" w14:textId="77777777" w:rsidR="008825BB" w:rsidRPr="009B328A" w:rsidRDefault="008825BB" w:rsidP="000B3EDE">
      <w:pPr>
        <w:numPr>
          <w:ilvl w:val="0"/>
          <w:numId w:val="90"/>
        </w:numPr>
        <w:suppressAutoHyphens/>
        <w:ind w:left="567" w:hanging="207"/>
        <w:jc w:val="both"/>
        <w:rPr>
          <w:rFonts w:asciiTheme="minorHAnsi" w:hAnsiTheme="minorHAnsi" w:cstheme="minorHAnsi"/>
          <w:sz w:val="18"/>
          <w:szCs w:val="18"/>
        </w:rPr>
      </w:pPr>
      <w:r w:rsidRPr="009B328A">
        <w:rPr>
          <w:rFonts w:asciiTheme="minorHAnsi" w:hAnsiTheme="minorHAnsi" w:cstheme="minorHAnsi"/>
          <w:sz w:val="18"/>
          <w:szCs w:val="18"/>
        </w:rPr>
        <w:t>porcjować i wydawać posiłki, myć i wyparzać naczynia ( koszt środków dopuszczonych do użytku przez Państwowy Zakład Higieny czystości ponosi Wykonawca ) ,</w:t>
      </w:r>
    </w:p>
    <w:p w14:paraId="152A98BB" w14:textId="77777777" w:rsidR="008825BB" w:rsidRPr="009B328A" w:rsidRDefault="008825BB" w:rsidP="000B3EDE">
      <w:pPr>
        <w:numPr>
          <w:ilvl w:val="0"/>
          <w:numId w:val="90"/>
        </w:numPr>
        <w:suppressAutoHyphens/>
        <w:ind w:left="567" w:hanging="207"/>
        <w:jc w:val="both"/>
        <w:rPr>
          <w:rFonts w:asciiTheme="minorHAnsi" w:hAnsiTheme="minorHAnsi" w:cstheme="minorHAnsi"/>
          <w:sz w:val="18"/>
          <w:szCs w:val="18"/>
        </w:rPr>
      </w:pPr>
      <w:r w:rsidRPr="009B328A">
        <w:rPr>
          <w:rFonts w:asciiTheme="minorHAnsi" w:hAnsiTheme="minorHAnsi" w:cstheme="minorHAnsi"/>
          <w:sz w:val="18"/>
          <w:szCs w:val="18"/>
        </w:rPr>
        <w:t xml:space="preserve">na każdym stoliku zapewnić serwetki jednorazowe, </w:t>
      </w:r>
    </w:p>
    <w:p w14:paraId="1E32020C" w14:textId="77777777" w:rsidR="008825BB" w:rsidRPr="009B328A" w:rsidRDefault="008825BB" w:rsidP="000B3EDE">
      <w:pPr>
        <w:numPr>
          <w:ilvl w:val="0"/>
          <w:numId w:val="90"/>
        </w:numPr>
        <w:suppressAutoHyphens/>
        <w:ind w:left="567" w:hanging="207"/>
        <w:jc w:val="both"/>
        <w:rPr>
          <w:rFonts w:asciiTheme="minorHAnsi" w:hAnsiTheme="minorHAnsi" w:cstheme="minorHAnsi"/>
          <w:sz w:val="18"/>
          <w:szCs w:val="18"/>
        </w:rPr>
      </w:pPr>
      <w:r w:rsidRPr="009B328A">
        <w:rPr>
          <w:rFonts w:asciiTheme="minorHAnsi" w:hAnsiTheme="minorHAnsi" w:cstheme="minorHAnsi"/>
          <w:sz w:val="18"/>
          <w:szCs w:val="18"/>
        </w:rPr>
        <w:t>sprzątać pomieszczenia bloku żywieniowego tj. kuchnię, wydawalnię-stołówkę  oraz odbierać resztki żywieniowe i jednorazowe pojemniki po posiłkach ( koszt środków dopuszczonych do użytku przez Państwowy Zakład Higieny czystości ponosi Wykonawca ),</w:t>
      </w:r>
    </w:p>
    <w:p w14:paraId="7F853E1A" w14:textId="77777777" w:rsidR="008825BB" w:rsidRPr="009B328A" w:rsidRDefault="008825BB" w:rsidP="008825BB">
      <w:pPr>
        <w:jc w:val="both"/>
        <w:rPr>
          <w:rFonts w:asciiTheme="minorHAnsi" w:hAnsiTheme="minorHAnsi" w:cstheme="minorHAnsi"/>
          <w:sz w:val="18"/>
          <w:szCs w:val="18"/>
        </w:rPr>
      </w:pPr>
      <w:r w:rsidRPr="009B328A">
        <w:rPr>
          <w:rFonts w:asciiTheme="minorHAnsi" w:hAnsiTheme="minorHAnsi" w:cstheme="minorHAnsi"/>
          <w:bCs/>
          <w:sz w:val="18"/>
          <w:szCs w:val="18"/>
        </w:rPr>
        <w:t xml:space="preserve">14. W przypadku dostarczenia przez Wykonawcę posiłku nie spełniającego warunków umowy np.  posiłku niepełnowartościowego Wykonawca zobowiązany jest do dostarczenia nowego posiłku zgodnego z warunkami umowy i wydania go, </w:t>
      </w:r>
      <w:r w:rsidRPr="009B328A">
        <w:rPr>
          <w:rFonts w:asciiTheme="minorHAnsi" w:hAnsiTheme="minorHAnsi" w:cstheme="minorHAnsi"/>
          <w:sz w:val="18"/>
          <w:szCs w:val="18"/>
        </w:rPr>
        <w:t>do godziny 15:30.</w:t>
      </w:r>
    </w:p>
    <w:p w14:paraId="35AC710B" w14:textId="77777777" w:rsidR="008825BB" w:rsidRPr="009B328A" w:rsidRDefault="008825BB" w:rsidP="008825BB">
      <w:pPr>
        <w:ind w:left="360" w:hanging="360"/>
        <w:jc w:val="both"/>
        <w:rPr>
          <w:rFonts w:asciiTheme="minorHAnsi" w:hAnsiTheme="minorHAnsi" w:cstheme="minorHAnsi"/>
          <w:b/>
          <w:sz w:val="18"/>
          <w:szCs w:val="18"/>
        </w:rPr>
      </w:pPr>
      <w:r w:rsidRPr="009B328A">
        <w:rPr>
          <w:rFonts w:asciiTheme="minorHAnsi" w:hAnsiTheme="minorHAnsi" w:cstheme="minorHAnsi"/>
          <w:b/>
          <w:sz w:val="18"/>
          <w:szCs w:val="18"/>
        </w:rPr>
        <w:t>15. POSIŁKI WINNY BYĆ PRZYGOTOWANE WG JADŁOSPISÓW ZAMAWIAJĄCEGO – ZAŁACZNIK NR  10  DO SIWZ</w:t>
      </w:r>
    </w:p>
    <w:p w14:paraId="337987BE" w14:textId="77777777" w:rsidR="008825BB" w:rsidRPr="009B328A" w:rsidRDefault="008825BB" w:rsidP="008825BB">
      <w:pPr>
        <w:ind w:left="360" w:hanging="360"/>
        <w:rPr>
          <w:rFonts w:asciiTheme="minorHAnsi" w:hAnsiTheme="minorHAnsi" w:cstheme="minorHAnsi"/>
          <w:sz w:val="18"/>
          <w:szCs w:val="18"/>
        </w:rPr>
      </w:pPr>
    </w:p>
    <w:p w14:paraId="58594835" w14:textId="77777777" w:rsidR="008825BB" w:rsidRPr="009B328A" w:rsidRDefault="008825BB" w:rsidP="008825BB">
      <w:pPr>
        <w:jc w:val="center"/>
        <w:rPr>
          <w:rFonts w:asciiTheme="minorHAnsi" w:hAnsiTheme="minorHAnsi" w:cstheme="minorHAnsi"/>
          <w:b/>
          <w:bCs/>
          <w:sz w:val="18"/>
          <w:szCs w:val="18"/>
        </w:rPr>
      </w:pPr>
      <w:r w:rsidRPr="009B328A">
        <w:rPr>
          <w:rFonts w:asciiTheme="minorHAnsi" w:hAnsiTheme="minorHAnsi" w:cstheme="minorHAnsi"/>
          <w:b/>
          <w:bCs/>
          <w:sz w:val="18"/>
          <w:szCs w:val="18"/>
        </w:rPr>
        <w:t xml:space="preserve">UWAGA: </w:t>
      </w:r>
    </w:p>
    <w:p w14:paraId="7433FE54" w14:textId="77777777" w:rsidR="008825BB" w:rsidRPr="009B328A" w:rsidRDefault="008825BB" w:rsidP="008825BB">
      <w:pPr>
        <w:jc w:val="center"/>
        <w:rPr>
          <w:rFonts w:asciiTheme="minorHAnsi" w:hAnsiTheme="minorHAnsi" w:cstheme="minorHAnsi"/>
          <w:b/>
          <w:bCs/>
          <w:sz w:val="18"/>
          <w:szCs w:val="18"/>
        </w:rPr>
      </w:pPr>
      <w:r w:rsidRPr="009B328A">
        <w:rPr>
          <w:rFonts w:asciiTheme="minorHAnsi" w:hAnsiTheme="minorHAnsi" w:cstheme="minorHAnsi"/>
          <w:b/>
          <w:bCs/>
          <w:sz w:val="18"/>
          <w:szCs w:val="18"/>
        </w:rPr>
        <w:t>Wykonawca jest zobowiązany do przygotowywania i serowania posiłków zgodnie z poniższymi jadłospisami (jadłospisy zawierają posiłki dla dzieci przedszkolnych i szkolnych - dla dzieci szkolnych obiad + owoc lub deser i kompot).</w:t>
      </w:r>
    </w:p>
    <w:p w14:paraId="09B0DDFF" w14:textId="77777777" w:rsidR="008825BB" w:rsidRPr="009B328A" w:rsidRDefault="008825BB" w:rsidP="008825BB">
      <w:pPr>
        <w:jc w:val="center"/>
        <w:rPr>
          <w:rFonts w:asciiTheme="minorHAnsi" w:hAnsiTheme="minorHAnsi" w:cstheme="minorHAnsi"/>
          <w:b/>
          <w:bCs/>
          <w:sz w:val="18"/>
          <w:szCs w:val="18"/>
        </w:rPr>
      </w:pPr>
      <w:r w:rsidRPr="009B328A">
        <w:rPr>
          <w:rFonts w:asciiTheme="minorHAnsi" w:hAnsiTheme="minorHAnsi" w:cstheme="minorHAnsi"/>
          <w:b/>
          <w:bCs/>
          <w:sz w:val="18"/>
          <w:szCs w:val="18"/>
        </w:rPr>
        <w:t xml:space="preserve"> </w:t>
      </w:r>
      <w:r w:rsidRPr="009B328A">
        <w:rPr>
          <w:rFonts w:asciiTheme="minorHAnsi" w:hAnsiTheme="minorHAnsi" w:cstheme="minorHAnsi"/>
          <w:b/>
          <w:sz w:val="18"/>
          <w:szCs w:val="18"/>
        </w:rPr>
        <w:t>Jadłospisy zostały sporządzone przez dietetyką  i stanowią własność Zamawiającego. Zabrania się kopiowania jadłospisów bez zgody i wiedzy Zamawiającego.  Wykonawca jest zobowiązany do dostosowania przedmiotowych jadłospisów do diet wykluczających lub zaleceń lekarskich.  Jadłospisy muszą być sporządzone i podpisane przez dietetyka lub inną osobę upoważnioną.</w:t>
      </w:r>
    </w:p>
    <w:p w14:paraId="61412E51" w14:textId="77777777" w:rsidR="008825BB" w:rsidRPr="009B328A" w:rsidRDefault="008825BB" w:rsidP="008825BB">
      <w:pPr>
        <w:jc w:val="center"/>
        <w:rPr>
          <w:rFonts w:asciiTheme="minorHAnsi" w:hAnsiTheme="minorHAnsi" w:cstheme="minorHAnsi"/>
          <w:b/>
          <w:bCs/>
          <w:sz w:val="18"/>
          <w:szCs w:val="18"/>
        </w:rPr>
      </w:pPr>
      <w:r w:rsidRPr="009B328A">
        <w:rPr>
          <w:rFonts w:asciiTheme="minorHAnsi" w:hAnsiTheme="minorHAnsi" w:cstheme="minorHAnsi"/>
          <w:b/>
          <w:bCs/>
          <w:sz w:val="18"/>
          <w:szCs w:val="18"/>
        </w:rPr>
        <w:t xml:space="preserve">Zamiana jadłospisu możliwa za zgodą Zamawiającego wyrażoną na piśmie. </w:t>
      </w:r>
    </w:p>
    <w:p w14:paraId="1C9AB97D" w14:textId="77777777" w:rsidR="008825BB" w:rsidRPr="009B328A" w:rsidRDefault="008825BB" w:rsidP="008825BB">
      <w:pPr>
        <w:jc w:val="center"/>
        <w:rPr>
          <w:rFonts w:asciiTheme="minorHAnsi" w:hAnsiTheme="minorHAnsi" w:cstheme="minorHAnsi"/>
          <w:b/>
          <w:bCs/>
          <w:sz w:val="18"/>
          <w:szCs w:val="18"/>
        </w:rPr>
      </w:pPr>
    </w:p>
    <w:p w14:paraId="76CA9EA3" w14:textId="77777777" w:rsidR="008825BB" w:rsidRPr="009B328A" w:rsidRDefault="008825BB" w:rsidP="008825BB">
      <w:pPr>
        <w:autoSpaceDE w:val="0"/>
        <w:rPr>
          <w:rFonts w:asciiTheme="minorHAnsi" w:hAnsiTheme="minorHAnsi" w:cstheme="minorHAnsi"/>
          <w:b/>
          <w:sz w:val="18"/>
          <w:szCs w:val="18"/>
        </w:rPr>
      </w:pPr>
    </w:p>
    <w:p w14:paraId="5634D630" w14:textId="77777777" w:rsidR="008825BB" w:rsidRPr="009B328A" w:rsidRDefault="008825BB" w:rsidP="008825BB">
      <w:pPr>
        <w:autoSpaceDE w:val="0"/>
        <w:rPr>
          <w:rFonts w:asciiTheme="minorHAnsi" w:hAnsiTheme="minorHAnsi" w:cstheme="minorHAnsi"/>
          <w:b/>
          <w:sz w:val="18"/>
          <w:szCs w:val="18"/>
        </w:rPr>
      </w:pPr>
      <w:r w:rsidRPr="009B328A">
        <w:rPr>
          <w:rFonts w:asciiTheme="minorHAnsi" w:hAnsiTheme="minorHAnsi" w:cstheme="minorHAnsi"/>
          <w:b/>
          <w:sz w:val="18"/>
          <w:szCs w:val="18"/>
        </w:rPr>
        <w:t>W związku z tym iż Zamawiający określił wymagania co do sposobu wykonania zamówienia – określił wymagania jakościowe posiłków – tj. przedstawił własne jadłospisy wg których Wykonawca ma przygotowywać posiłki, zgodnie z art. 246 ust. 2 PZP, Zamawiający  stosuje kryterium ceny jako jedyne kryterium oceny ofert</w:t>
      </w:r>
    </w:p>
    <w:p w14:paraId="4409DCC2" w14:textId="77777777" w:rsidR="008825BB" w:rsidRPr="009B328A" w:rsidRDefault="008825BB" w:rsidP="008825BB">
      <w:pPr>
        <w:jc w:val="both"/>
        <w:rPr>
          <w:rFonts w:asciiTheme="minorHAnsi" w:hAnsiTheme="minorHAnsi" w:cstheme="minorHAnsi"/>
          <w:sz w:val="18"/>
          <w:szCs w:val="18"/>
        </w:rPr>
      </w:pPr>
    </w:p>
    <w:p w14:paraId="4966D8D7"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Zamawiający wymaga aby posiłki były przygotowane na podstawie jadłospisów, będących integralną częścią zamówienia i spełniały każdorazowo wymóg: </w:t>
      </w:r>
    </w:p>
    <w:p w14:paraId="09998C32" w14:textId="53CAD8C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porcja zupy 250 g (</w:t>
      </w:r>
      <w:r w:rsidR="00567305">
        <w:rPr>
          <w:rFonts w:asciiTheme="minorHAnsi" w:hAnsiTheme="minorHAnsi" w:cstheme="minorHAnsi"/>
          <w:sz w:val="18"/>
          <w:szCs w:val="18"/>
          <w:lang w:eastAsia="ar-SA"/>
        </w:rPr>
        <w:t>dzieci</w:t>
      </w:r>
      <w:r w:rsidRPr="009B328A">
        <w:rPr>
          <w:rFonts w:asciiTheme="minorHAnsi" w:hAnsiTheme="minorHAnsi" w:cstheme="minorHAnsi"/>
          <w:sz w:val="18"/>
          <w:szCs w:val="18"/>
          <w:lang w:eastAsia="ar-SA"/>
        </w:rPr>
        <w:t xml:space="preserve"> klas 0-3 ) i 300 g  (uczniowie klas 4-</w:t>
      </w:r>
      <w:r w:rsidR="00B30A96">
        <w:rPr>
          <w:rFonts w:asciiTheme="minorHAnsi" w:hAnsiTheme="minorHAnsi" w:cstheme="minorHAnsi"/>
          <w:sz w:val="18"/>
          <w:szCs w:val="18"/>
          <w:lang w:eastAsia="ar-SA"/>
        </w:rPr>
        <w:t>8</w:t>
      </w:r>
      <w:r w:rsidRPr="009B328A">
        <w:rPr>
          <w:rFonts w:asciiTheme="minorHAnsi" w:hAnsiTheme="minorHAnsi" w:cstheme="minorHAnsi"/>
          <w:sz w:val="18"/>
          <w:szCs w:val="18"/>
          <w:lang w:eastAsia="ar-SA"/>
        </w:rPr>
        <w:t>)</w:t>
      </w:r>
    </w:p>
    <w:p w14:paraId="62A416B4"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ziemniaki, kasze, makrony, ryż stanowiące dodatek skrobiowy do obiadów 150 g,</w:t>
      </w:r>
    </w:p>
    <w:p w14:paraId="4C07EE9A" w14:textId="1DD83105"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--naleśniki -3szt(150 g)-</w:t>
      </w:r>
      <w:r w:rsidR="00567305">
        <w:rPr>
          <w:rFonts w:asciiTheme="minorHAnsi" w:hAnsiTheme="minorHAnsi" w:cstheme="minorHAnsi"/>
          <w:sz w:val="18"/>
          <w:szCs w:val="18"/>
          <w:lang w:eastAsia="ar-SA"/>
        </w:rPr>
        <w:t>dzieci</w:t>
      </w:r>
      <w:r w:rsidRPr="009B328A">
        <w:rPr>
          <w:rFonts w:asciiTheme="minorHAnsi" w:hAnsiTheme="minorHAnsi" w:cstheme="minorHAnsi"/>
          <w:sz w:val="18"/>
          <w:szCs w:val="18"/>
          <w:lang w:eastAsia="ar-SA"/>
        </w:rPr>
        <w:t xml:space="preserve"> klas 0-3 i 4 </w:t>
      </w:r>
      <w:proofErr w:type="spellStart"/>
      <w:r w:rsidRPr="009B328A">
        <w:rPr>
          <w:rFonts w:asciiTheme="minorHAnsi" w:hAnsiTheme="minorHAnsi" w:cstheme="minorHAnsi"/>
          <w:sz w:val="18"/>
          <w:szCs w:val="18"/>
          <w:lang w:eastAsia="ar-SA"/>
        </w:rPr>
        <w:t>szt</w:t>
      </w:r>
      <w:proofErr w:type="spellEnd"/>
      <w:r w:rsidRPr="009B328A">
        <w:rPr>
          <w:rFonts w:asciiTheme="minorHAnsi" w:hAnsiTheme="minorHAnsi" w:cstheme="minorHAnsi"/>
          <w:sz w:val="18"/>
          <w:szCs w:val="18"/>
          <w:lang w:eastAsia="ar-SA"/>
        </w:rPr>
        <w:t xml:space="preserve"> ( 200 g)</w:t>
      </w:r>
      <w:r w:rsidRPr="009B328A">
        <w:rPr>
          <w:rFonts w:asciiTheme="minorHAnsi" w:hAnsiTheme="minorHAnsi" w:cstheme="minorHAnsi"/>
          <w:sz w:val="18"/>
          <w:szCs w:val="18"/>
        </w:rPr>
        <w:t xml:space="preserve"> uczniowie klas 4-</w:t>
      </w:r>
      <w:r w:rsidR="00B30A96">
        <w:rPr>
          <w:rFonts w:asciiTheme="minorHAnsi" w:hAnsiTheme="minorHAnsi" w:cstheme="minorHAnsi"/>
          <w:sz w:val="18"/>
          <w:szCs w:val="18"/>
        </w:rPr>
        <w:t>8</w:t>
      </w:r>
      <w:r w:rsidRPr="009B328A">
        <w:rPr>
          <w:rFonts w:asciiTheme="minorHAnsi" w:hAnsiTheme="minorHAnsi" w:cstheme="minorHAnsi"/>
          <w:sz w:val="18"/>
          <w:szCs w:val="18"/>
        </w:rPr>
        <w:t>,</w:t>
      </w:r>
    </w:p>
    <w:p w14:paraId="67596368"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-pierogi leniwe -8 </w:t>
      </w:r>
      <w:proofErr w:type="spellStart"/>
      <w:r w:rsidRPr="009B328A">
        <w:rPr>
          <w:rFonts w:asciiTheme="minorHAnsi" w:hAnsiTheme="minorHAnsi" w:cstheme="minorHAnsi"/>
          <w:sz w:val="18"/>
          <w:szCs w:val="18"/>
          <w:lang w:eastAsia="ar-SA"/>
        </w:rPr>
        <w:t>szt</w:t>
      </w:r>
      <w:proofErr w:type="spellEnd"/>
      <w:r w:rsidRPr="009B328A">
        <w:rPr>
          <w:rFonts w:asciiTheme="minorHAnsi" w:hAnsiTheme="minorHAnsi" w:cstheme="minorHAnsi"/>
          <w:sz w:val="18"/>
          <w:szCs w:val="18"/>
          <w:lang w:eastAsia="ar-SA"/>
        </w:rPr>
        <w:t xml:space="preserve"> (160 g),</w:t>
      </w:r>
    </w:p>
    <w:p w14:paraId="6B478856"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-pierogi pozostałe (ruskie, z owocami, mięsem)- 6 </w:t>
      </w:r>
      <w:proofErr w:type="spellStart"/>
      <w:r w:rsidRPr="009B328A">
        <w:rPr>
          <w:rFonts w:asciiTheme="minorHAnsi" w:hAnsiTheme="minorHAnsi" w:cstheme="minorHAnsi"/>
          <w:sz w:val="18"/>
          <w:szCs w:val="18"/>
          <w:lang w:eastAsia="ar-SA"/>
        </w:rPr>
        <w:t>szt</w:t>
      </w:r>
      <w:proofErr w:type="spellEnd"/>
      <w:r w:rsidRPr="009B328A">
        <w:rPr>
          <w:rFonts w:asciiTheme="minorHAnsi" w:hAnsiTheme="minorHAnsi" w:cstheme="minorHAnsi"/>
          <w:sz w:val="18"/>
          <w:szCs w:val="18"/>
          <w:lang w:eastAsia="ar-SA"/>
        </w:rPr>
        <w:t>( 240g)</w:t>
      </w:r>
    </w:p>
    <w:p w14:paraId="3246393D"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 sałatki i surówki -120 g, </w:t>
      </w:r>
    </w:p>
    <w:p w14:paraId="4B0EA583"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 owoc- sztuka w całości -100 g/1szt (Owoce takiej jak pomarańcze, kiwi, arbuz porcjowane ze względu </w:t>
      </w:r>
      <w:r w:rsidRPr="009B328A">
        <w:rPr>
          <w:rFonts w:asciiTheme="minorHAnsi" w:hAnsiTheme="minorHAnsi" w:cstheme="minorHAnsi"/>
          <w:sz w:val="18"/>
          <w:szCs w:val="18"/>
          <w:lang w:eastAsia="ar-SA"/>
        </w:rPr>
        <w:br/>
        <w:t>na łatwość spożycia).</w:t>
      </w:r>
    </w:p>
    <w:p w14:paraId="0BF06FF4"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-napoje-200 ml </w:t>
      </w:r>
    </w:p>
    <w:p w14:paraId="2203A38E" w14:textId="77777777" w:rsidR="008825BB" w:rsidRPr="009B328A" w:rsidRDefault="008825BB" w:rsidP="008825BB">
      <w:pPr>
        <w:suppressAutoHyphens/>
        <w:ind w:left="284" w:hanging="284"/>
        <w:jc w:val="both"/>
        <w:rPr>
          <w:rFonts w:asciiTheme="minorHAnsi" w:hAnsiTheme="minorHAnsi" w:cstheme="minorHAnsi"/>
          <w:b/>
          <w:sz w:val="18"/>
          <w:szCs w:val="18"/>
          <w:lang w:eastAsia="ar-SA"/>
        </w:rPr>
      </w:pPr>
      <w:r w:rsidRPr="009B328A">
        <w:rPr>
          <w:rFonts w:asciiTheme="minorHAnsi" w:hAnsiTheme="minorHAnsi" w:cstheme="minorHAnsi"/>
          <w:b/>
          <w:sz w:val="18"/>
          <w:szCs w:val="18"/>
          <w:lang w:eastAsia="ar-SA"/>
        </w:rPr>
        <w:t>Jadłospisy zakładają dostosowanie do pór roku.</w:t>
      </w:r>
    </w:p>
    <w:p w14:paraId="00A6561B"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-Jadłospisy na </w:t>
      </w:r>
      <w:r w:rsidRPr="009B328A">
        <w:rPr>
          <w:rFonts w:asciiTheme="minorHAnsi" w:hAnsiTheme="minorHAnsi" w:cstheme="minorHAnsi"/>
          <w:b/>
          <w:sz w:val="18"/>
          <w:szCs w:val="18"/>
          <w:lang w:eastAsia="ar-SA"/>
        </w:rPr>
        <w:t xml:space="preserve">lato </w:t>
      </w:r>
      <w:r w:rsidRPr="009B328A">
        <w:rPr>
          <w:rFonts w:asciiTheme="minorHAnsi" w:hAnsiTheme="minorHAnsi" w:cstheme="minorHAnsi"/>
          <w:sz w:val="18"/>
          <w:szCs w:val="18"/>
          <w:lang w:eastAsia="ar-SA"/>
        </w:rPr>
        <w:t>obowiązują od 01 maja do 30 września</w:t>
      </w:r>
    </w:p>
    <w:p w14:paraId="08420348"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lastRenderedPageBreak/>
        <w:t xml:space="preserve">-Jadłospisy na </w:t>
      </w:r>
      <w:r w:rsidRPr="009B328A">
        <w:rPr>
          <w:rFonts w:asciiTheme="minorHAnsi" w:hAnsiTheme="minorHAnsi" w:cstheme="minorHAnsi"/>
          <w:b/>
          <w:sz w:val="18"/>
          <w:szCs w:val="18"/>
          <w:lang w:eastAsia="ar-SA"/>
        </w:rPr>
        <w:t>jesień</w:t>
      </w:r>
      <w:r w:rsidRPr="009B328A">
        <w:rPr>
          <w:rFonts w:asciiTheme="minorHAnsi" w:hAnsiTheme="minorHAnsi" w:cstheme="minorHAnsi"/>
          <w:sz w:val="18"/>
          <w:szCs w:val="18"/>
          <w:lang w:eastAsia="ar-SA"/>
        </w:rPr>
        <w:t xml:space="preserve"> obowiązują od 01 października do 15 grudnia</w:t>
      </w:r>
    </w:p>
    <w:p w14:paraId="6784A0D8"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-Jadłospisy na</w:t>
      </w:r>
      <w:r w:rsidRPr="009B328A">
        <w:rPr>
          <w:rFonts w:asciiTheme="minorHAnsi" w:hAnsiTheme="minorHAnsi" w:cstheme="minorHAnsi"/>
          <w:b/>
          <w:sz w:val="18"/>
          <w:szCs w:val="18"/>
          <w:lang w:eastAsia="ar-SA"/>
        </w:rPr>
        <w:t xml:space="preserve"> zimę </w:t>
      </w:r>
      <w:r w:rsidRPr="009B328A">
        <w:rPr>
          <w:rFonts w:asciiTheme="minorHAnsi" w:hAnsiTheme="minorHAnsi" w:cstheme="minorHAnsi"/>
          <w:sz w:val="18"/>
          <w:szCs w:val="18"/>
          <w:lang w:eastAsia="ar-SA"/>
        </w:rPr>
        <w:t>obowiązują od 16 grudnia do 28 lutego</w:t>
      </w:r>
    </w:p>
    <w:p w14:paraId="661B72F1" w14:textId="77777777" w:rsidR="008825BB" w:rsidRPr="009B328A" w:rsidRDefault="008825BB" w:rsidP="008825BB">
      <w:pPr>
        <w:suppressAutoHyphens/>
        <w:ind w:left="284" w:hanging="284"/>
        <w:jc w:val="both"/>
        <w:rPr>
          <w:rFonts w:asciiTheme="minorHAnsi" w:hAnsiTheme="minorHAnsi" w:cstheme="minorHAnsi"/>
          <w:sz w:val="18"/>
          <w:szCs w:val="18"/>
          <w:lang w:eastAsia="ar-SA"/>
        </w:rPr>
      </w:pPr>
      <w:r w:rsidRPr="009B328A">
        <w:rPr>
          <w:rFonts w:asciiTheme="minorHAnsi" w:hAnsiTheme="minorHAnsi" w:cstheme="minorHAnsi"/>
          <w:sz w:val="18"/>
          <w:szCs w:val="18"/>
          <w:lang w:eastAsia="ar-SA"/>
        </w:rPr>
        <w:t xml:space="preserve">-Jadłospisy na </w:t>
      </w:r>
      <w:r w:rsidRPr="009B328A">
        <w:rPr>
          <w:rFonts w:asciiTheme="minorHAnsi" w:hAnsiTheme="minorHAnsi" w:cstheme="minorHAnsi"/>
          <w:b/>
          <w:sz w:val="18"/>
          <w:szCs w:val="18"/>
          <w:lang w:eastAsia="ar-SA"/>
        </w:rPr>
        <w:t>wiosnę</w:t>
      </w:r>
      <w:r w:rsidRPr="009B328A">
        <w:rPr>
          <w:rFonts w:asciiTheme="minorHAnsi" w:hAnsiTheme="minorHAnsi" w:cstheme="minorHAnsi"/>
          <w:sz w:val="18"/>
          <w:szCs w:val="18"/>
          <w:lang w:eastAsia="ar-SA"/>
        </w:rPr>
        <w:t xml:space="preserve"> obowiązują od 01 marca do 30 kwietnia</w:t>
      </w:r>
    </w:p>
    <w:p w14:paraId="4615826F" w14:textId="77777777" w:rsidR="008825BB" w:rsidRPr="009B328A" w:rsidRDefault="008825BB" w:rsidP="008825BB">
      <w:pPr>
        <w:suppressAutoHyphens/>
        <w:ind w:left="284" w:hanging="284"/>
        <w:jc w:val="both"/>
        <w:rPr>
          <w:rFonts w:asciiTheme="minorHAnsi" w:hAnsiTheme="minorHAnsi" w:cstheme="minorHAnsi"/>
          <w:b/>
          <w:sz w:val="18"/>
          <w:szCs w:val="18"/>
          <w:u w:val="single"/>
          <w:lang w:eastAsia="ar-SA"/>
        </w:rPr>
      </w:pPr>
    </w:p>
    <w:p w14:paraId="4239B1F8" w14:textId="77777777" w:rsidR="008825BB" w:rsidRPr="009B328A" w:rsidRDefault="008825BB" w:rsidP="008825BB">
      <w:pPr>
        <w:jc w:val="both"/>
        <w:rPr>
          <w:rFonts w:asciiTheme="minorHAnsi" w:hAnsiTheme="minorHAnsi" w:cstheme="minorHAnsi"/>
          <w:sz w:val="18"/>
          <w:szCs w:val="18"/>
        </w:rPr>
      </w:pPr>
    </w:p>
    <w:p w14:paraId="3A6D422C" w14:textId="77777777" w:rsidR="008825BB" w:rsidRPr="009B328A" w:rsidRDefault="008825BB" w:rsidP="008825BB">
      <w:pPr>
        <w:jc w:val="both"/>
        <w:rPr>
          <w:rFonts w:asciiTheme="minorHAnsi" w:hAnsiTheme="minorHAnsi" w:cstheme="minorHAnsi"/>
          <w:sz w:val="18"/>
          <w:szCs w:val="18"/>
        </w:rPr>
      </w:pPr>
    </w:p>
    <w:p w14:paraId="0C906BFA" w14:textId="77777777" w:rsidR="008825BB" w:rsidRPr="009B328A" w:rsidRDefault="008825BB" w:rsidP="008825BB">
      <w:pPr>
        <w:jc w:val="both"/>
        <w:rPr>
          <w:rFonts w:asciiTheme="minorHAnsi" w:hAnsiTheme="minorHAnsi" w:cstheme="minorHAnsi"/>
          <w:sz w:val="18"/>
          <w:szCs w:val="18"/>
        </w:rPr>
      </w:pPr>
    </w:p>
    <w:p w14:paraId="14A3F94D" w14:textId="77777777" w:rsidR="006D3F50" w:rsidRPr="00C17207" w:rsidRDefault="006D3F50" w:rsidP="00366949">
      <w:pPr>
        <w:ind w:left="360"/>
        <w:jc w:val="right"/>
        <w:rPr>
          <w:rFonts w:asciiTheme="minorHAnsi" w:hAnsiTheme="minorHAnsi" w:cstheme="minorHAnsi"/>
          <w:bCs/>
          <w:smallCaps/>
          <w:sz w:val="18"/>
          <w:szCs w:val="18"/>
        </w:rPr>
      </w:pPr>
    </w:p>
    <w:sectPr w:rsidR="006D3F50" w:rsidRPr="00C17207" w:rsidSect="004D31FD">
      <w:pgSz w:w="11906" w:h="16838"/>
      <w:pgMar w:top="545" w:right="1134" w:bottom="851"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0C0C8" w14:textId="77777777" w:rsidR="00872FD4" w:rsidRDefault="00872FD4">
      <w:r>
        <w:separator/>
      </w:r>
    </w:p>
  </w:endnote>
  <w:endnote w:type="continuationSeparator" w:id="0">
    <w:p w14:paraId="46AD7D28" w14:textId="77777777" w:rsidR="00872FD4" w:rsidRDefault="00872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default"/>
    <w:sig w:usb0="00000000" w:usb1="00000000"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TimesNewRoman">
    <w:altName w:val="Arial Unicode MS"/>
    <w:charset w:val="EE"/>
    <w:family w:val="auto"/>
    <w:pitch w:val="default"/>
    <w:sig w:usb0="00000000" w:usb1="0000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C92E1" w14:textId="77777777" w:rsidR="00C53B69" w:rsidRDefault="00C53B69">
    <w:pPr>
      <w:pStyle w:val="Stopka"/>
    </w:pPr>
  </w:p>
  <w:p w14:paraId="684B95BB" w14:textId="77777777" w:rsidR="00C53B69" w:rsidRDefault="00C53B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sz w:val="16"/>
        <w:szCs w:val="16"/>
      </w:rPr>
      <w:id w:val="922306522"/>
      <w:docPartObj>
        <w:docPartGallery w:val="Page Numbers (Bottom of Page)"/>
        <w:docPartUnique/>
      </w:docPartObj>
    </w:sdtPr>
    <w:sdtContent>
      <w:p w14:paraId="6905B49A" w14:textId="77777777" w:rsidR="00C53B69" w:rsidRPr="00041157" w:rsidRDefault="00C53B69"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B42BE8">
          <w:rPr>
            <w:rFonts w:ascii="Calibri" w:hAnsi="Calibri"/>
            <w:noProof/>
            <w:sz w:val="16"/>
            <w:szCs w:val="16"/>
          </w:rPr>
          <w:t>13</w:t>
        </w:r>
        <w:r w:rsidRPr="0074516D">
          <w:rPr>
            <w:rFonts w:ascii="Calibri" w:hAnsi="Calibri"/>
            <w:sz w:val="16"/>
            <w:szCs w:val="16"/>
          </w:rPr>
          <w:fldChar w:fldCharType="end"/>
        </w:r>
      </w:p>
    </w:sdtContent>
  </w:sdt>
  <w:p w14:paraId="1AEE75AD" w14:textId="77777777" w:rsidR="00C53B69" w:rsidRDefault="00C53B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2E576" w14:textId="77777777" w:rsidR="00872FD4" w:rsidRDefault="00872FD4">
      <w:r>
        <w:separator/>
      </w:r>
    </w:p>
  </w:footnote>
  <w:footnote w:type="continuationSeparator" w:id="0">
    <w:p w14:paraId="1A45A5CC" w14:textId="77777777" w:rsidR="00872FD4" w:rsidRDefault="00872FD4">
      <w:r>
        <w:continuationSeparator/>
      </w:r>
    </w:p>
  </w:footnote>
  <w:footnote w:id="1">
    <w:p w14:paraId="7E6AEAC1" w14:textId="77777777" w:rsidR="004D7CE5" w:rsidRPr="0040052C" w:rsidRDefault="004D7CE5" w:rsidP="004D7CE5">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o udzielenie zamówienia publicznego ani zmianą postanowień umowy w zakresie niezgodnym z ustawą Pzp oraz nie może naruszać integralności protokołu oraz jego załączników.</w:t>
      </w:r>
    </w:p>
  </w:footnote>
  <w:footnote w:id="2">
    <w:p w14:paraId="66BCDEF4" w14:textId="77777777" w:rsidR="004D7CE5" w:rsidRDefault="004D7CE5" w:rsidP="004D7CE5">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67027845" w14:textId="77777777" w:rsidR="00C53B69" w:rsidRPr="00A47089" w:rsidRDefault="00C53B69">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4">
    <w:p w14:paraId="64CCDEDC" w14:textId="77777777" w:rsidR="00C53B69" w:rsidRPr="0050074E" w:rsidRDefault="00C53B69" w:rsidP="00634148">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14:paraId="228E7810" w14:textId="77777777" w:rsidR="00C53B69" w:rsidRPr="0050074E" w:rsidRDefault="00C53B69">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4EA0C4FE" w14:textId="77777777" w:rsidR="00C53B69" w:rsidRPr="0050074E" w:rsidRDefault="00C53B69">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6">
    <w:p w14:paraId="08B2338C" w14:textId="77777777" w:rsidR="00C53B69" w:rsidRPr="0050074E" w:rsidRDefault="00C53B69" w:rsidP="00634148">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14:paraId="37702B38" w14:textId="77777777" w:rsidR="00C53B69" w:rsidRPr="0050074E" w:rsidRDefault="00C53B69" w:rsidP="000B3EDE">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14:paraId="6536E75F" w14:textId="77777777" w:rsidR="00C53B69" w:rsidRPr="0050074E" w:rsidRDefault="00C53B69" w:rsidP="000B3EDE">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14:paraId="06571429" w14:textId="77777777" w:rsidR="00C53B69" w:rsidRPr="0050074E" w:rsidRDefault="00C53B69" w:rsidP="000B3EDE">
      <w:pPr>
        <w:numPr>
          <w:ilvl w:val="0"/>
          <w:numId w:val="12"/>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14:paraId="55AD2AE8" w14:textId="77777777" w:rsidR="00C53B69" w:rsidRDefault="00C53B69">
      <w:pPr>
        <w:pStyle w:val="Tekstprzypisudolnego"/>
      </w:pPr>
    </w:p>
  </w:footnote>
  <w:footnote w:id="7">
    <w:p w14:paraId="6F53E117" w14:textId="77777777" w:rsidR="00C53B69" w:rsidRPr="00FD3EE9" w:rsidRDefault="00C53B69" w:rsidP="009C49BD">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w przypadku Wykonawców wspólnie ubiegających się o zamówienia niniejsze „Oświadczenie” powinno być złożone przez każdego z Wykonawców w zakresie, w</w:t>
      </w:r>
      <w:r>
        <w:rPr>
          <w:rFonts w:asciiTheme="minorHAnsi" w:hAnsiTheme="minorHAnsi" w:cstheme="minorHAnsi"/>
          <w:i/>
          <w:sz w:val="14"/>
          <w:szCs w:val="14"/>
        </w:rPr>
        <w:t> </w:t>
      </w:r>
      <w:r w:rsidRPr="00FD3EE9">
        <w:rPr>
          <w:rFonts w:asciiTheme="minorHAnsi" w:hAnsiTheme="minorHAnsi" w:cstheme="minorHAnsi"/>
          <w:i/>
          <w:sz w:val="14"/>
          <w:szCs w:val="14"/>
        </w:rPr>
        <w:t>którym każdy z tych Wykonawców wykazuje brak podstaw do wykluczenia</w:t>
      </w:r>
    </w:p>
  </w:footnote>
  <w:footnote w:id="8">
    <w:p w14:paraId="7FEF3540" w14:textId="77777777" w:rsidR="00213955" w:rsidRPr="008F1555" w:rsidRDefault="00213955" w:rsidP="00213955">
      <w:pPr>
        <w:pStyle w:val="Tekstprzypisudolnego"/>
        <w:jc w:val="both"/>
        <w:rPr>
          <w:rFonts w:ascii="Calibri" w:hAnsi="Calibri" w:cs="Calibri"/>
          <w:sz w:val="14"/>
          <w:szCs w:val="14"/>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t>
      </w:r>
      <w:r w:rsidRPr="008F1555">
        <w:rPr>
          <w:rFonts w:ascii="Calibri" w:hAnsi="Calibri" w:cs="Calibri"/>
          <w:i/>
          <w:sz w:val="14"/>
          <w:szCs w:val="14"/>
        </w:rPr>
        <w:t>podać podstawę wykluczenia spośród wymienionych w art. 108 ust. 1 pkt 1, 2 i 5 i/lub 109 ust. 1  pkt 2-5 i 7-10 ustawy Pzp</w:t>
      </w:r>
    </w:p>
  </w:footnote>
  <w:footnote w:id="9">
    <w:p w14:paraId="16DAC8DF" w14:textId="77777777" w:rsidR="00213955" w:rsidRPr="008F1555" w:rsidRDefault="00213955" w:rsidP="00213955">
      <w:pPr>
        <w:pStyle w:val="Tekstprzypisudolnego"/>
        <w:rPr>
          <w:rFonts w:ascii="Calibri" w:hAnsi="Calibri" w:cs="Calibri"/>
          <w:sz w:val="16"/>
          <w:szCs w:val="16"/>
        </w:rPr>
      </w:pPr>
      <w:r w:rsidRPr="008F1555">
        <w:rPr>
          <w:rStyle w:val="Odwoanieprzypisudolnego"/>
          <w:rFonts w:ascii="Calibri" w:hAnsi="Calibri" w:cs="Calibri"/>
          <w:sz w:val="14"/>
          <w:szCs w:val="14"/>
        </w:rPr>
        <w:footnoteRef/>
      </w:r>
      <w:r w:rsidRPr="008F1555">
        <w:rPr>
          <w:rFonts w:ascii="Calibri" w:hAnsi="Calibri" w:cs="Calibr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E46123" w14:textId="77777777" w:rsidR="00C53B69" w:rsidRDefault="00C53B69">
    <w:pPr>
      <w:pStyle w:val="Nagwek"/>
    </w:pPr>
  </w:p>
  <w:p w14:paraId="686F4F08" w14:textId="77777777" w:rsidR="00C53B69" w:rsidRDefault="00C53B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0000003"/>
    <w:multiLevelType w:val="multilevel"/>
    <w:tmpl w:val="00000003"/>
    <w:lvl w:ilvl="0">
      <w:start w:val="1"/>
      <w:numFmt w:val="decimal"/>
      <w:lvlText w:val="%1."/>
      <w:lvlJc w:val="left"/>
      <w:pPr>
        <w:tabs>
          <w:tab w:val="num" w:pos="720"/>
        </w:tabs>
      </w:pPr>
    </w:lvl>
    <w:lvl w:ilvl="1">
      <w:start w:val="1"/>
      <w:numFmt w:val="bullet"/>
      <w:lvlText w:val="-"/>
      <w:lvlJc w:val="left"/>
      <w:pPr>
        <w:tabs>
          <w:tab w:val="num" w:pos="1440"/>
        </w:tabs>
      </w:pPr>
      <w:rPr>
        <w:rFonts w:ascii="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3"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4"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5"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6"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8" w15:restartNumberingAfterBreak="0">
    <w:nsid w:val="0000001C"/>
    <w:multiLevelType w:val="singleLevel"/>
    <w:tmpl w:val="0000001C"/>
    <w:name w:val="WW8Num30"/>
    <w:lvl w:ilvl="0">
      <w:start w:val="1"/>
      <w:numFmt w:val="lowerLetter"/>
      <w:lvlText w:val="%1)"/>
      <w:lvlJc w:val="left"/>
      <w:pPr>
        <w:tabs>
          <w:tab w:val="num" w:pos="644"/>
        </w:tabs>
        <w:ind w:left="644" w:hanging="360"/>
      </w:pPr>
    </w:lvl>
  </w:abstractNum>
  <w:abstractNum w:abstractNumId="9" w15:restartNumberingAfterBreak="0">
    <w:nsid w:val="0000002B"/>
    <w:multiLevelType w:val="multilevel"/>
    <w:tmpl w:val="4B1CE4F4"/>
    <w:name w:val="WW8Num50"/>
    <w:lvl w:ilvl="0">
      <w:start w:val="1"/>
      <w:numFmt w:val="decimal"/>
      <w:lvlText w:val="%1."/>
      <w:lvlJc w:val="left"/>
      <w:pPr>
        <w:tabs>
          <w:tab w:val="num" w:pos="720"/>
        </w:tabs>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1181736"/>
    <w:multiLevelType w:val="hybridMultilevel"/>
    <w:tmpl w:val="A1304778"/>
    <w:name w:val="WW8Num51"/>
    <w:lvl w:ilvl="0" w:tplc="4536B166">
      <w:start w:val="1"/>
      <w:numFmt w:val="lowerLetter"/>
      <w:lvlText w:val="%1)"/>
      <w:lvlJc w:val="left"/>
      <w:pPr>
        <w:tabs>
          <w:tab w:val="num" w:pos="720"/>
        </w:tabs>
        <w:ind w:left="720" w:hanging="360"/>
      </w:pPr>
      <w:rPr>
        <w:strike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1BF38E8"/>
    <w:multiLevelType w:val="multilevel"/>
    <w:tmpl w:val="D0061D0A"/>
    <w:styleLink w:val="WW8Num18"/>
    <w:lvl w:ilvl="0">
      <w:start w:val="1"/>
      <w:numFmt w:val="decimal"/>
      <w:lvlText w:val="%1."/>
      <w:lvlJc w:val="left"/>
      <w:pPr>
        <w:ind w:left="1287" w:hanging="360"/>
      </w:pPr>
      <w:rPr>
        <w:rFonts w:ascii="Calibri" w:hAnsi="Calibri" w:cs="Calibri"/>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847"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38C35B3"/>
    <w:multiLevelType w:val="hybridMultilevel"/>
    <w:tmpl w:val="93D01C0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03D70D15"/>
    <w:multiLevelType w:val="multilevel"/>
    <w:tmpl w:val="06042934"/>
    <w:styleLink w:val="WWOutlineListStyle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5" w15:restartNumberingAfterBreak="0">
    <w:nsid w:val="05385670"/>
    <w:multiLevelType w:val="hybridMultilevel"/>
    <w:tmpl w:val="3EA48468"/>
    <w:lvl w:ilvl="0" w:tplc="5CC08584">
      <w:start w:val="1"/>
      <w:numFmt w:val="lowerLetter"/>
      <w:lvlText w:val="%1)"/>
      <w:lvlJc w:val="left"/>
      <w:pPr>
        <w:tabs>
          <w:tab w:val="num" w:pos="1069"/>
        </w:tabs>
        <w:ind w:left="1069"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7"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8" w15:restartNumberingAfterBreak="0">
    <w:nsid w:val="07D40FA3"/>
    <w:multiLevelType w:val="hybridMultilevel"/>
    <w:tmpl w:val="1A18640A"/>
    <w:lvl w:ilvl="0" w:tplc="4BCE812C">
      <w:start w:val="1"/>
      <w:numFmt w:val="lowerLetter"/>
      <w:lvlText w:val="%1)"/>
      <w:lvlJc w:val="left"/>
      <w:pPr>
        <w:ind w:left="0"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9" w15:restartNumberingAfterBreak="0">
    <w:nsid w:val="07FD25FF"/>
    <w:multiLevelType w:val="hybridMultilevel"/>
    <w:tmpl w:val="A0625A36"/>
    <w:lvl w:ilvl="0" w:tplc="2A10FFF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13F8478F"/>
    <w:multiLevelType w:val="hybridMultilevel"/>
    <w:tmpl w:val="EDDCD960"/>
    <w:lvl w:ilvl="0" w:tplc="04150015">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5"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C438A7"/>
    <w:multiLevelType w:val="hybridMultilevel"/>
    <w:tmpl w:val="1E785382"/>
    <w:lvl w:ilvl="0" w:tplc="1206DD7E">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2D031D"/>
    <w:multiLevelType w:val="hybridMultilevel"/>
    <w:tmpl w:val="57E45920"/>
    <w:lvl w:ilvl="0" w:tplc="0415000F">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166F6107"/>
    <w:multiLevelType w:val="hybridMultilevel"/>
    <w:tmpl w:val="0B7E2EC8"/>
    <w:lvl w:ilvl="0" w:tplc="76FE48B0">
      <w:start w:val="1"/>
      <w:numFmt w:val="decimal"/>
      <w:lvlText w:val="%1."/>
      <w:lvlJc w:val="left"/>
      <w:pPr>
        <w:tabs>
          <w:tab w:val="num" w:pos="360"/>
        </w:tabs>
        <w:ind w:left="360" w:hanging="360"/>
      </w:pPr>
      <w:rPr>
        <w:rFonts w:ascii="Calibri" w:hAnsi="Calibri" w:hint="default"/>
        <w:b/>
        <w:i w:val="0"/>
        <w:sz w:val="20"/>
      </w:rPr>
    </w:lvl>
    <w:lvl w:ilvl="1" w:tplc="30EA0BCE">
      <w:start w:val="1"/>
      <w:numFmt w:val="lowerLetter"/>
      <w:suff w:val="space"/>
      <w:lvlText w:val="%2)"/>
      <w:lvlJc w:val="left"/>
      <w:pPr>
        <w:ind w:left="1080" w:firstLine="0"/>
      </w:pPr>
      <w:rPr>
        <w:b w:val="0"/>
      </w:rPr>
    </w:lvl>
    <w:lvl w:ilvl="2" w:tplc="0415001B">
      <w:start w:val="2"/>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752508E"/>
    <w:multiLevelType w:val="hybridMultilevel"/>
    <w:tmpl w:val="E3ACEF38"/>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17FC50C4"/>
    <w:multiLevelType w:val="multilevel"/>
    <w:tmpl w:val="DD165220"/>
    <w:lvl w:ilvl="0">
      <w:start w:val="14"/>
      <w:numFmt w:val="decimal"/>
      <w:lvlText w:val="%1."/>
      <w:lvlJc w:val="left"/>
      <w:pPr>
        <w:ind w:left="1211" w:hanging="360"/>
      </w:pPr>
      <w:rPr>
        <w:rFonts w:hint="default"/>
        <w:b/>
      </w:rPr>
    </w:lvl>
    <w:lvl w:ilvl="1">
      <w:start w:val="7"/>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2"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3" w15:restartNumberingAfterBreak="0">
    <w:nsid w:val="1A933881"/>
    <w:multiLevelType w:val="multilevel"/>
    <w:tmpl w:val="4C3C1B2C"/>
    <w:lvl w:ilvl="0">
      <w:start w:val="1"/>
      <w:numFmt w:val="decimal"/>
      <w:lvlText w:val="%1."/>
      <w:lvlJc w:val="left"/>
      <w:pPr>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C481D2A"/>
    <w:multiLevelType w:val="hybridMultilevel"/>
    <w:tmpl w:val="E2EAEE92"/>
    <w:lvl w:ilvl="0" w:tplc="E0FEE9DA">
      <w:start w:val="1"/>
      <w:numFmt w:val="lowerLetter"/>
      <w:lvlText w:val="%1)"/>
      <w:lvlJc w:val="left"/>
      <w:pPr>
        <w:ind w:left="0" w:firstLine="0"/>
      </w:pPr>
      <w:rPr>
        <w:rFonts w:ascii="Calibri" w:hAnsi="Calibri" w:hint="default"/>
        <w:b w:val="0"/>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7" w15:restartNumberingAfterBreak="0">
    <w:nsid w:val="1D365823"/>
    <w:multiLevelType w:val="multilevel"/>
    <w:tmpl w:val="E240529A"/>
    <w:styleLink w:val="WWOutlineListStyle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38"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20BB4F3F"/>
    <w:multiLevelType w:val="hybridMultilevel"/>
    <w:tmpl w:val="28049400"/>
    <w:lvl w:ilvl="0" w:tplc="9DA2FB6E">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236B787B"/>
    <w:multiLevelType w:val="hybridMultilevel"/>
    <w:tmpl w:val="F5B234F2"/>
    <w:lvl w:ilvl="0" w:tplc="2CE0D6E6">
      <w:start w:val="1"/>
      <w:numFmt w:val="decimal"/>
      <w:lvlText w:val="%1."/>
      <w:lvlJc w:val="left"/>
      <w:pPr>
        <w:tabs>
          <w:tab w:val="num" w:pos="360"/>
        </w:tabs>
        <w:ind w:left="360" w:hanging="360"/>
      </w:pPr>
      <w:rPr>
        <w:rFonts w:ascii="Calibri" w:hAnsi="Calibri" w:hint="default"/>
        <w:b w:val="0"/>
        <w:i w:val="0"/>
        <w:sz w:val="18"/>
        <w:szCs w:val="18"/>
      </w:rPr>
    </w:lvl>
    <w:lvl w:ilvl="1" w:tplc="91DABE9A">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26BB032D"/>
    <w:multiLevelType w:val="hybridMultilevel"/>
    <w:tmpl w:val="F4B6B464"/>
    <w:lvl w:ilvl="0" w:tplc="47DA071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29252A81"/>
    <w:multiLevelType w:val="multilevel"/>
    <w:tmpl w:val="419093B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46" w15:restartNumberingAfterBreak="0">
    <w:nsid w:val="2A6E7729"/>
    <w:multiLevelType w:val="multilevel"/>
    <w:tmpl w:val="41EA138A"/>
    <w:lvl w:ilvl="0">
      <w:start w:val="9"/>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7"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0DE6838"/>
    <w:multiLevelType w:val="hybridMultilevel"/>
    <w:tmpl w:val="5742F58C"/>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1"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90B188E"/>
    <w:multiLevelType w:val="hybridMultilevel"/>
    <w:tmpl w:val="6CECF984"/>
    <w:lvl w:ilvl="0" w:tplc="FFFFFFFF">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93D05A4"/>
    <w:multiLevelType w:val="multilevel"/>
    <w:tmpl w:val="3ABED4F6"/>
    <w:lvl w:ilvl="0">
      <w:start w:val="6"/>
      <w:numFmt w:val="decimal"/>
      <w:lvlText w:val="%1."/>
      <w:lvlJc w:val="left"/>
      <w:pPr>
        <w:ind w:left="528" w:hanging="528"/>
      </w:pPr>
      <w:rPr>
        <w:rFonts w:hint="default"/>
      </w:rPr>
    </w:lvl>
    <w:lvl w:ilvl="1">
      <w:start w:val="2"/>
      <w:numFmt w:val="decimal"/>
      <w:lvlText w:val="%1.%2."/>
      <w:lvlJc w:val="left"/>
      <w:pPr>
        <w:ind w:left="768" w:hanging="528"/>
      </w:pPr>
      <w:rPr>
        <w:rFonts w:hint="default"/>
      </w:rPr>
    </w:lvl>
    <w:lvl w:ilvl="2">
      <w:start w:val="4"/>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55" w15:restartNumberingAfterBreak="0">
    <w:nsid w:val="3B6307DE"/>
    <w:multiLevelType w:val="hybridMultilevel"/>
    <w:tmpl w:val="FA54029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EC434F9"/>
    <w:multiLevelType w:val="hybridMultilevel"/>
    <w:tmpl w:val="6B92484A"/>
    <w:lvl w:ilvl="0" w:tplc="29700912">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3F6700C9"/>
    <w:multiLevelType w:val="multilevel"/>
    <w:tmpl w:val="A704E79A"/>
    <w:lvl w:ilvl="0">
      <w:start w:val="20"/>
      <w:numFmt w:val="decimal"/>
      <w:lvlText w:val="%1."/>
      <w:lvlJc w:val="left"/>
      <w:pPr>
        <w:ind w:left="360" w:hanging="360"/>
      </w:pPr>
      <w:rPr>
        <w:rFonts w:eastAsia="Times New Roman" w:hint="default"/>
      </w:rPr>
    </w:lvl>
    <w:lvl w:ilvl="1">
      <w:start w:val="1"/>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2988" w:hanging="72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482" w:hanging="1080"/>
      </w:pPr>
      <w:rPr>
        <w:rFonts w:eastAsia="Times New Roman" w:hint="default"/>
      </w:rPr>
    </w:lvl>
    <w:lvl w:ilvl="7">
      <w:start w:val="1"/>
      <w:numFmt w:val="decimal"/>
      <w:lvlText w:val="%1.%2.%3.%4.%5.%6.%7.%8."/>
      <w:lvlJc w:val="left"/>
      <w:pPr>
        <w:ind w:left="5049" w:hanging="1080"/>
      </w:pPr>
      <w:rPr>
        <w:rFonts w:eastAsia="Times New Roman" w:hint="default"/>
      </w:rPr>
    </w:lvl>
    <w:lvl w:ilvl="8">
      <w:start w:val="1"/>
      <w:numFmt w:val="decimal"/>
      <w:lvlText w:val="%1.%2.%3.%4.%5.%6.%7.%8.%9."/>
      <w:lvlJc w:val="left"/>
      <w:pPr>
        <w:ind w:left="5976" w:hanging="1440"/>
      </w:pPr>
      <w:rPr>
        <w:rFonts w:eastAsia="Times New Roman" w:hint="default"/>
      </w:rPr>
    </w:lvl>
  </w:abstractNum>
  <w:abstractNum w:abstractNumId="58"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59"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0" w15:restartNumberingAfterBreak="0">
    <w:nsid w:val="42D77642"/>
    <w:multiLevelType w:val="hybridMultilevel"/>
    <w:tmpl w:val="08D64052"/>
    <w:lvl w:ilvl="0" w:tplc="FF4A4B16">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1"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62" w15:restartNumberingAfterBreak="0">
    <w:nsid w:val="497D0D5D"/>
    <w:multiLevelType w:val="multilevel"/>
    <w:tmpl w:val="30708CDE"/>
    <w:lvl w:ilvl="0">
      <w:start w:val="19"/>
      <w:numFmt w:val="decimal"/>
      <w:lvlText w:val="%1."/>
      <w:lvlJc w:val="left"/>
      <w:pPr>
        <w:ind w:left="1211" w:hanging="360"/>
      </w:pPr>
      <w:rPr>
        <w:rFonts w:hint="default"/>
        <w:b/>
      </w:rPr>
    </w:lvl>
    <w:lvl w:ilvl="1">
      <w:start w:val="3"/>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63" w15:restartNumberingAfterBreak="0">
    <w:nsid w:val="4ADF072C"/>
    <w:multiLevelType w:val="multilevel"/>
    <w:tmpl w:val="9426EE9A"/>
    <w:styleLink w:val="WW8Num45"/>
    <w:lvl w:ilvl="0">
      <w:start w:val="16"/>
      <w:numFmt w:val="decimal"/>
      <w:lvlText w:val="%1."/>
      <w:lvlJc w:val="left"/>
      <w:pPr>
        <w:ind w:left="720" w:hanging="360"/>
      </w:pPr>
      <w:rPr>
        <w:rFonts w:ascii="Calibri" w:hAnsi="Calibri" w:cs="Tahoma"/>
        <w:sz w:val="18"/>
        <w:szCs w:val="18"/>
        <w:lang w:eastAsia="ar-SA"/>
      </w:rPr>
    </w:lvl>
    <w:lvl w:ilvl="1">
      <w:start w:val="1"/>
      <w:numFmt w:val="decimal"/>
      <w:lvlText w:val="%2."/>
      <w:lvlJc w:val="left"/>
      <w:pPr>
        <w:ind w:left="1080" w:hanging="360"/>
      </w:pPr>
      <w:rPr>
        <w:rFonts w:ascii="Calibri" w:hAnsi="Calibri" w:cs="Calibri"/>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CC27D36"/>
    <w:multiLevelType w:val="hybridMultilevel"/>
    <w:tmpl w:val="7B5AC17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6" w15:restartNumberingAfterBreak="0">
    <w:nsid w:val="4CFD5E2C"/>
    <w:multiLevelType w:val="multilevel"/>
    <w:tmpl w:val="192C055E"/>
    <w:styleLink w:val="WWOutlineListStyle5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67"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68"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0A92573"/>
    <w:multiLevelType w:val="hybridMultilevel"/>
    <w:tmpl w:val="4860E2F4"/>
    <w:lvl w:ilvl="0" w:tplc="541E58B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0"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D8619E2"/>
    <w:multiLevelType w:val="hybridMultilevel"/>
    <w:tmpl w:val="A9F6BADE"/>
    <w:lvl w:ilvl="0" w:tplc="1AD6EF5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2"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0001A08"/>
    <w:multiLevelType w:val="multilevel"/>
    <w:tmpl w:val="B7222E1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23A1E6E"/>
    <w:multiLevelType w:val="multilevel"/>
    <w:tmpl w:val="3F16AEDE"/>
    <w:styleLink w:val="WW8Num291"/>
    <w:lvl w:ilvl="0">
      <w:start w:val="1"/>
      <w:numFmt w:val="lowerLetter"/>
      <w:lvlText w:val="%1)"/>
      <w:lvlJc w:val="left"/>
      <w:pPr>
        <w:ind w:left="862" w:hanging="360"/>
      </w:pPr>
      <w:rPr>
        <w:rFonts w:ascii="Calibri" w:hAnsi="Calibri" w:cs="Tahoma"/>
        <w:bCs/>
        <w:i w:val="0"/>
        <w:sz w:val="16"/>
        <w:szCs w:val="16"/>
        <w:lang w:val="pl-P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85"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6"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7" w15:restartNumberingAfterBreak="0">
    <w:nsid w:val="68D20E66"/>
    <w:multiLevelType w:val="multilevel"/>
    <w:tmpl w:val="24DC748C"/>
    <w:styleLink w:val="WW8Num261"/>
    <w:lvl w:ilvl="0">
      <w:start w:val="1"/>
      <w:numFmt w:val="upperLetter"/>
      <w:lvlText w:val="%1)"/>
      <w:lvlJc w:val="left"/>
      <w:pPr>
        <w:ind w:left="644" w:hanging="360"/>
      </w:pPr>
      <w:rPr>
        <w:rFonts w:ascii="Calibri" w:hAnsi="Calibri" w:cs="Times New Roman"/>
        <w:sz w:val="18"/>
        <w:szCs w:val="18"/>
        <w:lang w:val="pl-PL"/>
      </w:rPr>
    </w:lvl>
    <w:lvl w:ilvl="1">
      <w:start w:val="1"/>
      <w:numFmt w:val="decimal"/>
      <w:lvlText w:val="%2."/>
      <w:lvlJc w:val="left"/>
      <w:pPr>
        <w:ind w:left="284" w:hanging="360"/>
      </w:pPr>
    </w:lvl>
    <w:lvl w:ilvl="2">
      <w:start w:val="1"/>
      <w:numFmt w:val="decimal"/>
      <w:lvlText w:val="%3."/>
      <w:lvlJc w:val="left"/>
      <w:pPr>
        <w:ind w:left="644" w:hanging="360"/>
      </w:pPr>
    </w:lvl>
    <w:lvl w:ilvl="3">
      <w:start w:val="1"/>
      <w:numFmt w:val="decimal"/>
      <w:lvlText w:val="%4."/>
      <w:lvlJc w:val="left"/>
      <w:pPr>
        <w:ind w:left="1004" w:hanging="360"/>
      </w:pPr>
    </w:lvl>
    <w:lvl w:ilvl="4">
      <w:start w:val="1"/>
      <w:numFmt w:val="decimal"/>
      <w:lvlText w:val="%5."/>
      <w:lvlJc w:val="left"/>
      <w:pPr>
        <w:ind w:left="1364" w:hanging="360"/>
      </w:pPr>
    </w:lvl>
    <w:lvl w:ilvl="5">
      <w:start w:val="1"/>
      <w:numFmt w:val="decimal"/>
      <w:lvlText w:val="%6."/>
      <w:lvlJc w:val="left"/>
      <w:pPr>
        <w:ind w:left="1724" w:hanging="360"/>
      </w:pPr>
    </w:lvl>
    <w:lvl w:ilvl="6">
      <w:start w:val="1"/>
      <w:numFmt w:val="decimal"/>
      <w:lvlText w:val="%7."/>
      <w:lvlJc w:val="left"/>
      <w:pPr>
        <w:ind w:left="2084" w:hanging="360"/>
      </w:pPr>
    </w:lvl>
    <w:lvl w:ilvl="7">
      <w:start w:val="1"/>
      <w:numFmt w:val="decimal"/>
      <w:lvlText w:val="%8."/>
      <w:lvlJc w:val="left"/>
      <w:pPr>
        <w:ind w:left="2444" w:hanging="360"/>
      </w:pPr>
    </w:lvl>
    <w:lvl w:ilvl="8">
      <w:start w:val="1"/>
      <w:numFmt w:val="decimal"/>
      <w:lvlText w:val="%9."/>
      <w:lvlJc w:val="left"/>
      <w:pPr>
        <w:ind w:left="2804" w:hanging="360"/>
      </w:pPr>
    </w:lvl>
  </w:abstractNum>
  <w:abstractNum w:abstractNumId="88"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9" w15:restartNumberingAfterBreak="0">
    <w:nsid w:val="6D3014F5"/>
    <w:multiLevelType w:val="multilevel"/>
    <w:tmpl w:val="534CF55E"/>
    <w:styleLink w:val="WW8Num13"/>
    <w:lvl w:ilvl="0">
      <w:start w:val="1"/>
      <w:numFmt w:val="decimal"/>
      <w:lvlText w:val="%1."/>
      <w:lvlJc w:val="left"/>
      <w:pPr>
        <w:ind w:left="360" w:hanging="360"/>
      </w:pPr>
      <w:rPr>
        <w:rFonts w:ascii="Calibri" w:hAnsi="Calibri" w:cs="Symbol"/>
        <w:sz w:val="18"/>
        <w:szCs w:val="18"/>
      </w:rPr>
    </w:lvl>
    <w:lvl w:ilvl="1">
      <w:start w:val="1"/>
      <w:numFmt w:val="decimal"/>
      <w:lvlText w:val="%1.%2."/>
      <w:lvlJc w:val="left"/>
      <w:pPr>
        <w:ind w:left="720" w:hanging="720"/>
      </w:pPr>
      <w:rPr>
        <w:rFonts w:ascii="Calibri" w:hAnsi="Calibri" w:cs="Courier New"/>
        <w:sz w:val="18"/>
        <w:szCs w:val="18"/>
      </w:rPr>
    </w:lvl>
    <w:lvl w:ilvl="2">
      <w:start w:val="1"/>
      <w:numFmt w:val="decimal"/>
      <w:lvlText w:val="%1.%2.%3."/>
      <w:lvlJc w:val="left"/>
      <w:pPr>
        <w:ind w:left="720" w:hanging="720"/>
      </w:pPr>
      <w:rPr>
        <w:rFonts w:ascii="Calibri" w:hAnsi="Calibri" w:cs="Symbol"/>
        <w:sz w:val="18"/>
        <w:szCs w:val="18"/>
      </w:rPr>
    </w:lvl>
    <w:lvl w:ilvl="3">
      <w:start w:val="1"/>
      <w:numFmt w:val="decimal"/>
      <w:lvlText w:val="%1.%2.%3.%4."/>
      <w:lvlJc w:val="left"/>
      <w:pPr>
        <w:ind w:left="1080" w:hanging="1080"/>
      </w:pPr>
      <w:rPr>
        <w:rFonts w:ascii="Calibri" w:hAnsi="Calibri" w:cs="Symbol"/>
        <w:sz w:val="18"/>
        <w:szCs w:val="18"/>
      </w:rPr>
    </w:lvl>
    <w:lvl w:ilvl="4">
      <w:start w:val="1"/>
      <w:numFmt w:val="decimal"/>
      <w:lvlText w:val="%1.%2.%3.%4.%5."/>
      <w:lvlJc w:val="left"/>
      <w:pPr>
        <w:ind w:left="1080" w:hanging="1080"/>
      </w:pPr>
      <w:rPr>
        <w:rFonts w:ascii="Calibri" w:hAnsi="Calibri" w:cs="Symbol"/>
        <w:sz w:val="18"/>
        <w:szCs w:val="18"/>
      </w:rPr>
    </w:lvl>
    <w:lvl w:ilvl="5">
      <w:start w:val="1"/>
      <w:numFmt w:val="decimal"/>
      <w:lvlText w:val="%1.%2.%3.%4.%5.%6."/>
      <w:lvlJc w:val="left"/>
      <w:pPr>
        <w:ind w:left="1440" w:hanging="1440"/>
      </w:pPr>
      <w:rPr>
        <w:rFonts w:ascii="Calibri" w:hAnsi="Calibri" w:cs="Symbol"/>
        <w:sz w:val="18"/>
        <w:szCs w:val="18"/>
      </w:rPr>
    </w:lvl>
    <w:lvl w:ilvl="6">
      <w:start w:val="1"/>
      <w:numFmt w:val="decimal"/>
      <w:lvlText w:val="%1.%2.%3.%4.%5.%6.%7."/>
      <w:lvlJc w:val="left"/>
      <w:pPr>
        <w:ind w:left="1440" w:hanging="1440"/>
      </w:pPr>
      <w:rPr>
        <w:rFonts w:ascii="Calibri" w:hAnsi="Calibri" w:cs="Symbol"/>
        <w:sz w:val="18"/>
        <w:szCs w:val="18"/>
      </w:rPr>
    </w:lvl>
    <w:lvl w:ilvl="7">
      <w:start w:val="1"/>
      <w:numFmt w:val="decimal"/>
      <w:lvlText w:val="%1.%2.%3.%4.%5.%6.%7.%8."/>
      <w:lvlJc w:val="left"/>
      <w:pPr>
        <w:ind w:left="1800" w:hanging="1800"/>
      </w:pPr>
      <w:rPr>
        <w:rFonts w:ascii="Calibri" w:hAnsi="Calibri" w:cs="Symbol"/>
        <w:sz w:val="18"/>
        <w:szCs w:val="18"/>
      </w:rPr>
    </w:lvl>
    <w:lvl w:ilvl="8">
      <w:start w:val="1"/>
      <w:numFmt w:val="decimal"/>
      <w:lvlText w:val="%1.%2.%3.%4.%5.%6.%7.%8.%9."/>
      <w:lvlJc w:val="left"/>
      <w:pPr>
        <w:ind w:left="1800" w:hanging="1800"/>
      </w:pPr>
      <w:rPr>
        <w:rFonts w:ascii="Calibri" w:hAnsi="Calibri" w:cs="Symbol"/>
        <w:sz w:val="18"/>
        <w:szCs w:val="18"/>
      </w:rPr>
    </w:lvl>
  </w:abstractNum>
  <w:abstractNum w:abstractNumId="90"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1" w15:restartNumberingAfterBreak="0">
    <w:nsid w:val="70594813"/>
    <w:multiLevelType w:val="hybridMultilevel"/>
    <w:tmpl w:val="68FE5FE4"/>
    <w:lvl w:ilvl="0" w:tplc="1AC8BB20">
      <w:start w:val="1"/>
      <w:numFmt w:val="decimal"/>
      <w:lvlText w:val="%1."/>
      <w:lvlJc w:val="left"/>
      <w:pPr>
        <w:tabs>
          <w:tab w:val="num" w:pos="360"/>
        </w:tabs>
        <w:ind w:left="360" w:hanging="360"/>
      </w:pPr>
      <w:rPr>
        <w:rFonts w:ascii="Calibri" w:hAnsi="Calibri"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93"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Theme="minorHAnsi" w:eastAsia="Times New Roman" w:hAnsiTheme="minorHAnsi" w:cs="Arial"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4"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3CB0A27"/>
    <w:multiLevelType w:val="hybridMultilevel"/>
    <w:tmpl w:val="795086EA"/>
    <w:lvl w:ilvl="0" w:tplc="00000010">
      <w:start w:val="1"/>
      <w:numFmt w:val="bullet"/>
      <w:lvlText w:val=""/>
      <w:lvlJc w:val="left"/>
      <w:pPr>
        <w:ind w:left="720" w:hanging="360"/>
      </w:pPr>
      <w:rPr>
        <w:rFonts w:ascii="Symbol" w:hAnsi="Symbol" w:hint="default"/>
      </w:rPr>
    </w:lvl>
    <w:lvl w:ilvl="1" w:tplc="F1E0A524"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C6D8EDE2"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7"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9"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01" w15:restartNumberingAfterBreak="0">
    <w:nsid w:val="7AF1420F"/>
    <w:multiLevelType w:val="multilevel"/>
    <w:tmpl w:val="0FA23AA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02" w15:restartNumberingAfterBreak="0">
    <w:nsid w:val="7B391574"/>
    <w:multiLevelType w:val="hybridMultilevel"/>
    <w:tmpl w:val="5272537A"/>
    <w:lvl w:ilvl="0" w:tplc="5198A252">
      <w:numFmt w:val="bullet"/>
      <w:lvlText w:val="-"/>
      <w:lvlJc w:val="left"/>
      <w:pPr>
        <w:ind w:left="1288" w:hanging="360"/>
      </w:pPr>
      <w:rPr>
        <w:rFonts w:ascii="Times New Roman" w:eastAsia="Times New Roman" w:hAnsi="Times New Roman" w:cs="Times New Roman"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03" w15:restartNumberingAfterBreak="0">
    <w:nsid w:val="7CC846F1"/>
    <w:multiLevelType w:val="multilevel"/>
    <w:tmpl w:val="7D8AA3D4"/>
    <w:styleLink w:val="WWOutlineListStyle1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04" w15:restartNumberingAfterBreak="0">
    <w:nsid w:val="7F78616D"/>
    <w:multiLevelType w:val="multilevel"/>
    <w:tmpl w:val="DD20C02C"/>
    <w:styleLink w:val="WWOutlineListStyle10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05" w15:restartNumberingAfterBreak="0">
    <w:nsid w:val="7F843A16"/>
    <w:multiLevelType w:val="hybridMultilevel"/>
    <w:tmpl w:val="0F64E36A"/>
    <w:lvl w:ilvl="0" w:tplc="0BAC071C">
      <w:start w:val="1"/>
      <w:numFmt w:val="lowerLetter"/>
      <w:lvlText w:val="%1)"/>
      <w:lvlJc w:val="left"/>
      <w:pPr>
        <w:tabs>
          <w:tab w:val="num" w:pos="720"/>
        </w:tabs>
        <w:ind w:left="720" w:hanging="360"/>
      </w:pPr>
      <w:rPr>
        <w:rFonts w:hint="default"/>
        <w:i w:val="0"/>
      </w:rPr>
    </w:lvl>
    <w:lvl w:ilvl="1" w:tplc="FA2036E2">
      <w:start w:val="3"/>
      <w:numFmt w:val="bullet"/>
      <w:lvlText w:val="-"/>
      <w:lvlJc w:val="left"/>
      <w:pPr>
        <w:tabs>
          <w:tab w:val="num" w:pos="1440"/>
        </w:tabs>
        <w:ind w:left="1440" w:hanging="360"/>
      </w:pPr>
      <w:rPr>
        <w:rFonts w:ascii="Times New Roman" w:eastAsia="Times New Roman" w:hAnsi="Times New Roman" w:cs="Times New Roman" w:hint="default"/>
      </w:rPr>
    </w:lvl>
    <w:lvl w:ilvl="2" w:tplc="5AB089B2">
      <w:start w:val="5"/>
      <w:numFmt w:val="decimal"/>
      <w:lvlText w:val="%3."/>
      <w:lvlJc w:val="left"/>
      <w:pPr>
        <w:tabs>
          <w:tab w:val="num" w:pos="2160"/>
        </w:tabs>
        <w:ind w:left="2160" w:hanging="360"/>
      </w:pPr>
      <w:rPr>
        <w:rFont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16cid:durableId="556429601">
    <w:abstractNumId w:val="32"/>
  </w:num>
  <w:num w:numId="2" w16cid:durableId="806515092">
    <w:abstractNumId w:val="70"/>
  </w:num>
  <w:num w:numId="3" w16cid:durableId="1771857355">
    <w:abstractNumId w:val="35"/>
  </w:num>
  <w:num w:numId="4" w16cid:durableId="1409962478">
    <w:abstractNumId w:val="93"/>
  </w:num>
  <w:num w:numId="5" w16cid:durableId="108861915">
    <w:abstractNumId w:val="12"/>
  </w:num>
  <w:num w:numId="6" w16cid:durableId="448207389">
    <w:abstractNumId w:val="48"/>
  </w:num>
  <w:num w:numId="7" w16cid:durableId="865020831">
    <w:abstractNumId w:val="24"/>
  </w:num>
  <w:num w:numId="8" w16cid:durableId="93551345">
    <w:abstractNumId w:val="90"/>
  </w:num>
  <w:num w:numId="9" w16cid:durableId="1160540188">
    <w:abstractNumId w:val="71"/>
  </w:num>
  <w:num w:numId="10" w16cid:durableId="1541534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217386">
    <w:abstractNumId w:val="39"/>
  </w:num>
  <w:num w:numId="12" w16cid:durableId="224999903">
    <w:abstractNumId w:val="58"/>
  </w:num>
  <w:num w:numId="13" w16cid:durableId="1018502326">
    <w:abstractNumId w:val="98"/>
  </w:num>
  <w:num w:numId="14" w16cid:durableId="1178496748">
    <w:abstractNumId w:val="45"/>
  </w:num>
  <w:num w:numId="15" w16cid:durableId="224075084">
    <w:abstractNumId w:val="92"/>
  </w:num>
  <w:num w:numId="16" w16cid:durableId="1519350932">
    <w:abstractNumId w:val="22"/>
  </w:num>
  <w:num w:numId="17" w16cid:durableId="56244497">
    <w:abstractNumId w:val="88"/>
  </w:num>
  <w:num w:numId="18" w16cid:durableId="530607959">
    <w:abstractNumId w:val="34"/>
  </w:num>
  <w:num w:numId="19" w16cid:durableId="1918780628">
    <w:abstractNumId w:val="59"/>
  </w:num>
  <w:num w:numId="20" w16cid:durableId="324549667">
    <w:abstractNumId w:val="46"/>
  </w:num>
  <w:num w:numId="21" w16cid:durableId="1148785561">
    <w:abstractNumId w:val="43"/>
  </w:num>
  <w:num w:numId="22" w16cid:durableId="1769884532">
    <w:abstractNumId w:val="60"/>
  </w:num>
  <w:num w:numId="23" w16cid:durableId="112486719">
    <w:abstractNumId w:val="86"/>
  </w:num>
  <w:num w:numId="24" w16cid:durableId="355890562">
    <w:abstractNumId w:val="73"/>
  </w:num>
  <w:num w:numId="25" w16cid:durableId="936520943">
    <w:abstractNumId w:val="47"/>
  </w:num>
  <w:num w:numId="26" w16cid:durableId="1522159016">
    <w:abstractNumId w:val="85"/>
  </w:num>
  <w:num w:numId="27" w16cid:durableId="1866937402">
    <w:abstractNumId w:val="100"/>
  </w:num>
  <w:num w:numId="28" w16cid:durableId="980311263">
    <w:abstractNumId w:val="20"/>
  </w:num>
  <w:num w:numId="29" w16cid:durableId="1101997000">
    <w:abstractNumId w:val="79"/>
  </w:num>
  <w:num w:numId="30" w16cid:durableId="546796517">
    <w:abstractNumId w:val="67"/>
  </w:num>
  <w:num w:numId="31" w16cid:durableId="500781199">
    <w:abstractNumId w:val="25"/>
  </w:num>
  <w:num w:numId="32" w16cid:durableId="752749736">
    <w:abstractNumId w:val="17"/>
  </w:num>
  <w:num w:numId="33" w16cid:durableId="793913778">
    <w:abstractNumId w:val="97"/>
  </w:num>
  <w:num w:numId="34" w16cid:durableId="519047214">
    <w:abstractNumId w:val="95"/>
  </w:num>
  <w:num w:numId="35" w16cid:durableId="2031175114">
    <w:abstractNumId w:val="51"/>
  </w:num>
  <w:num w:numId="36" w16cid:durableId="948389057">
    <w:abstractNumId w:val="89"/>
  </w:num>
  <w:num w:numId="37" w16cid:durableId="1035547330">
    <w:abstractNumId w:val="31"/>
  </w:num>
  <w:num w:numId="38" w16cid:durableId="468011328">
    <w:abstractNumId w:val="104"/>
  </w:num>
  <w:num w:numId="39" w16cid:durableId="1691448845">
    <w:abstractNumId w:val="87"/>
  </w:num>
  <w:num w:numId="40" w16cid:durableId="1762482961">
    <w:abstractNumId w:val="84"/>
  </w:num>
  <w:num w:numId="41" w16cid:durableId="1030955942">
    <w:abstractNumId w:val="62"/>
  </w:num>
  <w:num w:numId="42" w16cid:durableId="120273185">
    <w:abstractNumId w:val="14"/>
  </w:num>
  <w:num w:numId="43" w16cid:durableId="197474061">
    <w:abstractNumId w:val="66"/>
  </w:num>
  <w:num w:numId="44" w16cid:durableId="1635066788">
    <w:abstractNumId w:val="37"/>
  </w:num>
  <w:num w:numId="45" w16cid:durableId="398525652">
    <w:abstractNumId w:val="11"/>
  </w:num>
  <w:num w:numId="46" w16cid:durableId="1053506621">
    <w:abstractNumId w:val="101"/>
  </w:num>
  <w:num w:numId="47" w16cid:durableId="2076929627">
    <w:abstractNumId w:val="74"/>
  </w:num>
  <w:num w:numId="48" w16cid:durableId="180946298">
    <w:abstractNumId w:val="103"/>
  </w:num>
  <w:num w:numId="49" w16cid:durableId="1920285288">
    <w:abstractNumId w:val="63"/>
  </w:num>
  <w:num w:numId="50" w16cid:durableId="1716002531">
    <w:abstractNumId w:val="72"/>
  </w:num>
  <w:num w:numId="51" w16cid:durableId="265042033">
    <w:abstractNumId w:val="102"/>
  </w:num>
  <w:num w:numId="52" w16cid:durableId="1135219082">
    <w:abstractNumId w:val="64"/>
  </w:num>
  <w:num w:numId="53" w16cid:durableId="44063739">
    <w:abstractNumId w:val="91"/>
  </w:num>
  <w:num w:numId="54" w16cid:durableId="11731741">
    <w:abstractNumId w:val="26"/>
  </w:num>
  <w:num w:numId="55" w16cid:durableId="1437169037">
    <w:abstractNumId w:val="33"/>
  </w:num>
  <w:num w:numId="56" w16cid:durableId="19934397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496505965">
    <w:abstractNumId w:val="19"/>
  </w:num>
  <w:num w:numId="58" w16cid:durableId="1059674471">
    <w:abstractNumId w:val="83"/>
  </w:num>
  <w:num w:numId="59" w16cid:durableId="56807413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322467823">
    <w:abstractNumId w:val="42"/>
  </w:num>
  <w:num w:numId="61" w16cid:durableId="40738756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815488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026903727">
    <w:abstractNumId w:val="2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185751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1222259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036614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88681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263997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438758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0695000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3843360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258238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5892331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3001599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46866704">
    <w:abstractNumId w:val="55"/>
  </w:num>
  <w:num w:numId="76" w16cid:durableId="502209730">
    <w:abstractNumId w:val="16"/>
  </w:num>
  <w:num w:numId="77" w16cid:durableId="1837383360">
    <w:abstractNumId w:val="3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597860301">
    <w:abstractNumId w:val="61"/>
  </w:num>
  <w:num w:numId="79" w16cid:durableId="1239367300">
    <w:abstractNumId w:val="36"/>
  </w:num>
  <w:num w:numId="80" w16cid:durableId="638605893">
    <w:abstractNumId w:val="44"/>
  </w:num>
  <w:num w:numId="81" w16cid:durableId="1457214701">
    <w:abstractNumId w:val="57"/>
  </w:num>
  <w:num w:numId="82" w16cid:durableId="1589996900">
    <w:abstractNumId w:val="38"/>
  </w:num>
  <w:num w:numId="83" w16cid:durableId="453838558">
    <w:abstractNumId w:val="77"/>
  </w:num>
  <w:num w:numId="84" w16cid:durableId="1252473217">
    <w:abstractNumId w:val="50"/>
  </w:num>
  <w:num w:numId="85" w16cid:durableId="1910190680">
    <w:abstractNumId w:val="54"/>
  </w:num>
  <w:num w:numId="86" w16cid:durableId="1256209317">
    <w:abstractNumId w:val="105"/>
  </w:num>
  <w:num w:numId="87" w16cid:durableId="128693437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50296069">
    <w:abstractNumId w:val="10"/>
  </w:num>
  <w:num w:numId="89" w16cid:durableId="2098554211">
    <w:abstractNumId w:val="15"/>
  </w:num>
  <w:num w:numId="90" w16cid:durableId="1410693244">
    <w:abstractNumId w:val="9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clickAndTypeStyle w:val="Standardowy"/>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084"/>
    <w:rsid w:val="0000088F"/>
    <w:rsid w:val="00000A4D"/>
    <w:rsid w:val="000017DA"/>
    <w:rsid w:val="0000238E"/>
    <w:rsid w:val="000023E5"/>
    <w:rsid w:val="0000243F"/>
    <w:rsid w:val="00002D92"/>
    <w:rsid w:val="00002E44"/>
    <w:rsid w:val="0000343C"/>
    <w:rsid w:val="00003FDD"/>
    <w:rsid w:val="00005112"/>
    <w:rsid w:val="000055C1"/>
    <w:rsid w:val="000060B9"/>
    <w:rsid w:val="00007B08"/>
    <w:rsid w:val="00007C9D"/>
    <w:rsid w:val="000101C7"/>
    <w:rsid w:val="00011D9C"/>
    <w:rsid w:val="000132B5"/>
    <w:rsid w:val="00013F96"/>
    <w:rsid w:val="00014E6E"/>
    <w:rsid w:val="00015804"/>
    <w:rsid w:val="00015914"/>
    <w:rsid w:val="000159CE"/>
    <w:rsid w:val="00015BAA"/>
    <w:rsid w:val="00016AA6"/>
    <w:rsid w:val="00016F48"/>
    <w:rsid w:val="00020003"/>
    <w:rsid w:val="00020263"/>
    <w:rsid w:val="0002141E"/>
    <w:rsid w:val="00021AE5"/>
    <w:rsid w:val="00022A49"/>
    <w:rsid w:val="000234C6"/>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FDF"/>
    <w:rsid w:val="0003520C"/>
    <w:rsid w:val="00035809"/>
    <w:rsid w:val="000373DE"/>
    <w:rsid w:val="00037AED"/>
    <w:rsid w:val="00040A3C"/>
    <w:rsid w:val="00041157"/>
    <w:rsid w:val="000413AA"/>
    <w:rsid w:val="00042C25"/>
    <w:rsid w:val="00045385"/>
    <w:rsid w:val="0004577E"/>
    <w:rsid w:val="00046F71"/>
    <w:rsid w:val="00047D00"/>
    <w:rsid w:val="00050517"/>
    <w:rsid w:val="00050B8B"/>
    <w:rsid w:val="00050CA1"/>
    <w:rsid w:val="00052333"/>
    <w:rsid w:val="00052F60"/>
    <w:rsid w:val="00053822"/>
    <w:rsid w:val="000538D9"/>
    <w:rsid w:val="00054433"/>
    <w:rsid w:val="00054D0A"/>
    <w:rsid w:val="000557C4"/>
    <w:rsid w:val="00055B5E"/>
    <w:rsid w:val="0005671D"/>
    <w:rsid w:val="00056B30"/>
    <w:rsid w:val="00057389"/>
    <w:rsid w:val="00057FB9"/>
    <w:rsid w:val="00060368"/>
    <w:rsid w:val="00060A67"/>
    <w:rsid w:val="00061C87"/>
    <w:rsid w:val="00062724"/>
    <w:rsid w:val="000628CE"/>
    <w:rsid w:val="0006414B"/>
    <w:rsid w:val="00065566"/>
    <w:rsid w:val="00065D88"/>
    <w:rsid w:val="0006671B"/>
    <w:rsid w:val="000669C5"/>
    <w:rsid w:val="00067F0D"/>
    <w:rsid w:val="00070773"/>
    <w:rsid w:val="00071647"/>
    <w:rsid w:val="00072AC2"/>
    <w:rsid w:val="00073372"/>
    <w:rsid w:val="0007440C"/>
    <w:rsid w:val="00074F15"/>
    <w:rsid w:val="000750E1"/>
    <w:rsid w:val="000751DA"/>
    <w:rsid w:val="000753CE"/>
    <w:rsid w:val="00075420"/>
    <w:rsid w:val="00075CA9"/>
    <w:rsid w:val="00075F57"/>
    <w:rsid w:val="00076DC3"/>
    <w:rsid w:val="000777AD"/>
    <w:rsid w:val="000779EC"/>
    <w:rsid w:val="00080A0D"/>
    <w:rsid w:val="00081112"/>
    <w:rsid w:val="00082892"/>
    <w:rsid w:val="000846B4"/>
    <w:rsid w:val="0008487A"/>
    <w:rsid w:val="0008533C"/>
    <w:rsid w:val="00085553"/>
    <w:rsid w:val="00085B9E"/>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A0042"/>
    <w:rsid w:val="000A014C"/>
    <w:rsid w:val="000A0946"/>
    <w:rsid w:val="000A1DA6"/>
    <w:rsid w:val="000A1E18"/>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3EDE"/>
    <w:rsid w:val="000B4225"/>
    <w:rsid w:val="000B4FD5"/>
    <w:rsid w:val="000B5196"/>
    <w:rsid w:val="000B5800"/>
    <w:rsid w:val="000B5A28"/>
    <w:rsid w:val="000B69F7"/>
    <w:rsid w:val="000C0E29"/>
    <w:rsid w:val="000C1A90"/>
    <w:rsid w:val="000C1B6C"/>
    <w:rsid w:val="000C23F7"/>
    <w:rsid w:val="000C2794"/>
    <w:rsid w:val="000C2EB7"/>
    <w:rsid w:val="000C30E2"/>
    <w:rsid w:val="000C37C0"/>
    <w:rsid w:val="000C3A4C"/>
    <w:rsid w:val="000C488D"/>
    <w:rsid w:val="000C512C"/>
    <w:rsid w:val="000C674D"/>
    <w:rsid w:val="000C6B11"/>
    <w:rsid w:val="000C6C08"/>
    <w:rsid w:val="000C7244"/>
    <w:rsid w:val="000D0CE0"/>
    <w:rsid w:val="000D1896"/>
    <w:rsid w:val="000D1D2F"/>
    <w:rsid w:val="000D1F4A"/>
    <w:rsid w:val="000D3194"/>
    <w:rsid w:val="000D5764"/>
    <w:rsid w:val="000D666B"/>
    <w:rsid w:val="000D6BF1"/>
    <w:rsid w:val="000D6F40"/>
    <w:rsid w:val="000D7248"/>
    <w:rsid w:val="000E0583"/>
    <w:rsid w:val="000E0A11"/>
    <w:rsid w:val="000E1D16"/>
    <w:rsid w:val="000E21EE"/>
    <w:rsid w:val="000E240D"/>
    <w:rsid w:val="000E25E7"/>
    <w:rsid w:val="000E3CAB"/>
    <w:rsid w:val="000E43F3"/>
    <w:rsid w:val="000E4DBD"/>
    <w:rsid w:val="000E5F7B"/>
    <w:rsid w:val="000E6327"/>
    <w:rsid w:val="000E67DD"/>
    <w:rsid w:val="000E6DAE"/>
    <w:rsid w:val="000E739B"/>
    <w:rsid w:val="000E7485"/>
    <w:rsid w:val="000F14E8"/>
    <w:rsid w:val="000F1C00"/>
    <w:rsid w:val="000F201F"/>
    <w:rsid w:val="000F250F"/>
    <w:rsid w:val="000F2C26"/>
    <w:rsid w:val="000F3227"/>
    <w:rsid w:val="000F362E"/>
    <w:rsid w:val="000F37D8"/>
    <w:rsid w:val="000F43D2"/>
    <w:rsid w:val="000F4892"/>
    <w:rsid w:val="000F4C36"/>
    <w:rsid w:val="000F601B"/>
    <w:rsid w:val="000F6097"/>
    <w:rsid w:val="000F635E"/>
    <w:rsid w:val="000F6A8D"/>
    <w:rsid w:val="000F6BC4"/>
    <w:rsid w:val="000F72B5"/>
    <w:rsid w:val="00100814"/>
    <w:rsid w:val="0010103D"/>
    <w:rsid w:val="00101E77"/>
    <w:rsid w:val="00101EEA"/>
    <w:rsid w:val="0010204F"/>
    <w:rsid w:val="001024E0"/>
    <w:rsid w:val="0010331B"/>
    <w:rsid w:val="0010377B"/>
    <w:rsid w:val="00104E03"/>
    <w:rsid w:val="00105310"/>
    <w:rsid w:val="00105335"/>
    <w:rsid w:val="00106DD8"/>
    <w:rsid w:val="00107F40"/>
    <w:rsid w:val="00110891"/>
    <w:rsid w:val="00111928"/>
    <w:rsid w:val="001120A3"/>
    <w:rsid w:val="0011368A"/>
    <w:rsid w:val="001137E6"/>
    <w:rsid w:val="0011394E"/>
    <w:rsid w:val="001142E4"/>
    <w:rsid w:val="0011458D"/>
    <w:rsid w:val="00114598"/>
    <w:rsid w:val="00114D57"/>
    <w:rsid w:val="00115CDD"/>
    <w:rsid w:val="00117B23"/>
    <w:rsid w:val="00120215"/>
    <w:rsid w:val="00120C7A"/>
    <w:rsid w:val="001217A7"/>
    <w:rsid w:val="00121828"/>
    <w:rsid w:val="00121DF7"/>
    <w:rsid w:val="00122C35"/>
    <w:rsid w:val="00122DD9"/>
    <w:rsid w:val="001230A4"/>
    <w:rsid w:val="00123974"/>
    <w:rsid w:val="0012464A"/>
    <w:rsid w:val="001249DC"/>
    <w:rsid w:val="00124D14"/>
    <w:rsid w:val="00125DCB"/>
    <w:rsid w:val="00126090"/>
    <w:rsid w:val="001260D4"/>
    <w:rsid w:val="00126A27"/>
    <w:rsid w:val="0012777F"/>
    <w:rsid w:val="00127D7F"/>
    <w:rsid w:val="00127E29"/>
    <w:rsid w:val="001302F3"/>
    <w:rsid w:val="001303F8"/>
    <w:rsid w:val="001308A8"/>
    <w:rsid w:val="0013107C"/>
    <w:rsid w:val="001313C6"/>
    <w:rsid w:val="001317AC"/>
    <w:rsid w:val="00131AD0"/>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E5C"/>
    <w:rsid w:val="00144FA8"/>
    <w:rsid w:val="00145AE9"/>
    <w:rsid w:val="00146632"/>
    <w:rsid w:val="0014717D"/>
    <w:rsid w:val="00147D0F"/>
    <w:rsid w:val="00147D70"/>
    <w:rsid w:val="00147E65"/>
    <w:rsid w:val="00150001"/>
    <w:rsid w:val="00150988"/>
    <w:rsid w:val="00150E25"/>
    <w:rsid w:val="00151365"/>
    <w:rsid w:val="00151EFA"/>
    <w:rsid w:val="00153E15"/>
    <w:rsid w:val="00153F35"/>
    <w:rsid w:val="0015423B"/>
    <w:rsid w:val="00154514"/>
    <w:rsid w:val="00154AF6"/>
    <w:rsid w:val="00155A39"/>
    <w:rsid w:val="00155C0B"/>
    <w:rsid w:val="0015643C"/>
    <w:rsid w:val="001573A4"/>
    <w:rsid w:val="00157BA9"/>
    <w:rsid w:val="00160234"/>
    <w:rsid w:val="001607CE"/>
    <w:rsid w:val="00160BCA"/>
    <w:rsid w:val="001618D5"/>
    <w:rsid w:val="00161CEC"/>
    <w:rsid w:val="00163D4D"/>
    <w:rsid w:val="001647D4"/>
    <w:rsid w:val="00165D23"/>
    <w:rsid w:val="00165E9C"/>
    <w:rsid w:val="00166FA5"/>
    <w:rsid w:val="0016712F"/>
    <w:rsid w:val="00170C71"/>
    <w:rsid w:val="00171CC3"/>
    <w:rsid w:val="00171D28"/>
    <w:rsid w:val="00173966"/>
    <w:rsid w:val="0017502A"/>
    <w:rsid w:val="001751DB"/>
    <w:rsid w:val="0017600E"/>
    <w:rsid w:val="00176A15"/>
    <w:rsid w:val="00176C43"/>
    <w:rsid w:val="00176D5A"/>
    <w:rsid w:val="00177012"/>
    <w:rsid w:val="0017750F"/>
    <w:rsid w:val="0017782D"/>
    <w:rsid w:val="00177C95"/>
    <w:rsid w:val="00180375"/>
    <w:rsid w:val="0018074B"/>
    <w:rsid w:val="00180C4A"/>
    <w:rsid w:val="0018216D"/>
    <w:rsid w:val="00182BB1"/>
    <w:rsid w:val="001831EC"/>
    <w:rsid w:val="001837E5"/>
    <w:rsid w:val="00184197"/>
    <w:rsid w:val="00185A79"/>
    <w:rsid w:val="00185DE8"/>
    <w:rsid w:val="00185F23"/>
    <w:rsid w:val="00186332"/>
    <w:rsid w:val="00190630"/>
    <w:rsid w:val="00190C2B"/>
    <w:rsid w:val="001910F9"/>
    <w:rsid w:val="00193544"/>
    <w:rsid w:val="00193E32"/>
    <w:rsid w:val="00194350"/>
    <w:rsid w:val="001951C9"/>
    <w:rsid w:val="001957D6"/>
    <w:rsid w:val="00196EFC"/>
    <w:rsid w:val="00196FDE"/>
    <w:rsid w:val="00197432"/>
    <w:rsid w:val="001974AF"/>
    <w:rsid w:val="001A03CD"/>
    <w:rsid w:val="001A15A6"/>
    <w:rsid w:val="001A1AC2"/>
    <w:rsid w:val="001A2D35"/>
    <w:rsid w:val="001A305B"/>
    <w:rsid w:val="001A314C"/>
    <w:rsid w:val="001A3313"/>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1C4E"/>
    <w:rsid w:val="001C23EC"/>
    <w:rsid w:val="001C2605"/>
    <w:rsid w:val="001C2BC3"/>
    <w:rsid w:val="001C3461"/>
    <w:rsid w:val="001C350D"/>
    <w:rsid w:val="001C37D8"/>
    <w:rsid w:val="001C3FAE"/>
    <w:rsid w:val="001C4454"/>
    <w:rsid w:val="001C48D3"/>
    <w:rsid w:val="001C4CD2"/>
    <w:rsid w:val="001C4D27"/>
    <w:rsid w:val="001C54D0"/>
    <w:rsid w:val="001C594F"/>
    <w:rsid w:val="001C64BE"/>
    <w:rsid w:val="001C7382"/>
    <w:rsid w:val="001C763C"/>
    <w:rsid w:val="001D101C"/>
    <w:rsid w:val="001D237F"/>
    <w:rsid w:val="001D3184"/>
    <w:rsid w:val="001D3873"/>
    <w:rsid w:val="001D3EF2"/>
    <w:rsid w:val="001D4A72"/>
    <w:rsid w:val="001D52CE"/>
    <w:rsid w:val="001D6101"/>
    <w:rsid w:val="001D65C4"/>
    <w:rsid w:val="001D6C95"/>
    <w:rsid w:val="001D7503"/>
    <w:rsid w:val="001D7784"/>
    <w:rsid w:val="001E0D8B"/>
    <w:rsid w:val="001E2080"/>
    <w:rsid w:val="001E20F9"/>
    <w:rsid w:val="001E2987"/>
    <w:rsid w:val="001E2EC1"/>
    <w:rsid w:val="001E349D"/>
    <w:rsid w:val="001E3F4B"/>
    <w:rsid w:val="001E4892"/>
    <w:rsid w:val="001E56E8"/>
    <w:rsid w:val="001E5A82"/>
    <w:rsid w:val="001E5D3B"/>
    <w:rsid w:val="001E5FEE"/>
    <w:rsid w:val="001E62C1"/>
    <w:rsid w:val="001E69BE"/>
    <w:rsid w:val="001E6E59"/>
    <w:rsid w:val="001E6EB2"/>
    <w:rsid w:val="001E72E2"/>
    <w:rsid w:val="001E760C"/>
    <w:rsid w:val="001E792D"/>
    <w:rsid w:val="001F0224"/>
    <w:rsid w:val="001F086A"/>
    <w:rsid w:val="001F1248"/>
    <w:rsid w:val="001F1AF3"/>
    <w:rsid w:val="001F1FA1"/>
    <w:rsid w:val="001F3E26"/>
    <w:rsid w:val="001F495C"/>
    <w:rsid w:val="001F501D"/>
    <w:rsid w:val="001F51CB"/>
    <w:rsid w:val="001F612B"/>
    <w:rsid w:val="001F63EC"/>
    <w:rsid w:val="001F6422"/>
    <w:rsid w:val="001F6DEF"/>
    <w:rsid w:val="001F6FDC"/>
    <w:rsid w:val="001F735D"/>
    <w:rsid w:val="001F780A"/>
    <w:rsid w:val="00201611"/>
    <w:rsid w:val="00201738"/>
    <w:rsid w:val="00201A57"/>
    <w:rsid w:val="00201D24"/>
    <w:rsid w:val="00202102"/>
    <w:rsid w:val="00202159"/>
    <w:rsid w:val="00203214"/>
    <w:rsid w:val="0020398F"/>
    <w:rsid w:val="00203B33"/>
    <w:rsid w:val="00205340"/>
    <w:rsid w:val="002054ED"/>
    <w:rsid w:val="0020558F"/>
    <w:rsid w:val="00205780"/>
    <w:rsid w:val="002057C0"/>
    <w:rsid w:val="00205F34"/>
    <w:rsid w:val="00207566"/>
    <w:rsid w:val="00207C5E"/>
    <w:rsid w:val="00207E77"/>
    <w:rsid w:val="00210577"/>
    <w:rsid w:val="00210AF6"/>
    <w:rsid w:val="002111DB"/>
    <w:rsid w:val="0021193C"/>
    <w:rsid w:val="00211AE7"/>
    <w:rsid w:val="002122F4"/>
    <w:rsid w:val="0021287B"/>
    <w:rsid w:val="0021289E"/>
    <w:rsid w:val="00213955"/>
    <w:rsid w:val="00213C40"/>
    <w:rsid w:val="00213D9B"/>
    <w:rsid w:val="00214C70"/>
    <w:rsid w:val="00215108"/>
    <w:rsid w:val="002154CC"/>
    <w:rsid w:val="002155FB"/>
    <w:rsid w:val="00216513"/>
    <w:rsid w:val="00216842"/>
    <w:rsid w:val="00216E0A"/>
    <w:rsid w:val="00217183"/>
    <w:rsid w:val="00217F19"/>
    <w:rsid w:val="00220F14"/>
    <w:rsid w:val="00221090"/>
    <w:rsid w:val="00221A28"/>
    <w:rsid w:val="002221BE"/>
    <w:rsid w:val="002231F9"/>
    <w:rsid w:val="002234D9"/>
    <w:rsid w:val="0022372B"/>
    <w:rsid w:val="00223F05"/>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CBD"/>
    <w:rsid w:val="00243946"/>
    <w:rsid w:val="00243C61"/>
    <w:rsid w:val="00243D03"/>
    <w:rsid w:val="00243DBD"/>
    <w:rsid w:val="00243FF8"/>
    <w:rsid w:val="00244CB0"/>
    <w:rsid w:val="0024536D"/>
    <w:rsid w:val="002465F7"/>
    <w:rsid w:val="00246980"/>
    <w:rsid w:val="00246985"/>
    <w:rsid w:val="00246BE9"/>
    <w:rsid w:val="00247429"/>
    <w:rsid w:val="00247826"/>
    <w:rsid w:val="002501FF"/>
    <w:rsid w:val="00252144"/>
    <w:rsid w:val="0025224F"/>
    <w:rsid w:val="00252611"/>
    <w:rsid w:val="00253410"/>
    <w:rsid w:val="0025438E"/>
    <w:rsid w:val="00255FD6"/>
    <w:rsid w:val="002572BA"/>
    <w:rsid w:val="00257385"/>
    <w:rsid w:val="00257820"/>
    <w:rsid w:val="00257A9A"/>
    <w:rsid w:val="00257F16"/>
    <w:rsid w:val="002601B3"/>
    <w:rsid w:val="00260A39"/>
    <w:rsid w:val="00261668"/>
    <w:rsid w:val="002626F4"/>
    <w:rsid w:val="00262F8B"/>
    <w:rsid w:val="002638CA"/>
    <w:rsid w:val="00264F41"/>
    <w:rsid w:val="00264FFA"/>
    <w:rsid w:val="00265243"/>
    <w:rsid w:val="002654C9"/>
    <w:rsid w:val="00265D4C"/>
    <w:rsid w:val="00267B5F"/>
    <w:rsid w:val="00270BEB"/>
    <w:rsid w:val="00270D55"/>
    <w:rsid w:val="002718EF"/>
    <w:rsid w:val="00271D80"/>
    <w:rsid w:val="002721FD"/>
    <w:rsid w:val="00272C30"/>
    <w:rsid w:val="00272F78"/>
    <w:rsid w:val="0027357A"/>
    <w:rsid w:val="002746A0"/>
    <w:rsid w:val="00276AA6"/>
    <w:rsid w:val="00276D2E"/>
    <w:rsid w:val="00276FD1"/>
    <w:rsid w:val="0027787F"/>
    <w:rsid w:val="00277A9F"/>
    <w:rsid w:val="00277AD0"/>
    <w:rsid w:val="00280223"/>
    <w:rsid w:val="002806BF"/>
    <w:rsid w:val="0028091D"/>
    <w:rsid w:val="00280BCC"/>
    <w:rsid w:val="0028117C"/>
    <w:rsid w:val="00282974"/>
    <w:rsid w:val="00282F82"/>
    <w:rsid w:val="002836BC"/>
    <w:rsid w:val="00284408"/>
    <w:rsid w:val="00284F1B"/>
    <w:rsid w:val="00285863"/>
    <w:rsid w:val="00286312"/>
    <w:rsid w:val="00286F97"/>
    <w:rsid w:val="002874F0"/>
    <w:rsid w:val="00287D09"/>
    <w:rsid w:val="0029052F"/>
    <w:rsid w:val="00291143"/>
    <w:rsid w:val="00291C3F"/>
    <w:rsid w:val="0029261C"/>
    <w:rsid w:val="002927B1"/>
    <w:rsid w:val="00294CDB"/>
    <w:rsid w:val="0029657A"/>
    <w:rsid w:val="00296705"/>
    <w:rsid w:val="00297AE8"/>
    <w:rsid w:val="00297E43"/>
    <w:rsid w:val="002A1C0D"/>
    <w:rsid w:val="002A23A2"/>
    <w:rsid w:val="002A2CE4"/>
    <w:rsid w:val="002A3466"/>
    <w:rsid w:val="002A3F48"/>
    <w:rsid w:val="002A430C"/>
    <w:rsid w:val="002A438A"/>
    <w:rsid w:val="002A4986"/>
    <w:rsid w:val="002A4A96"/>
    <w:rsid w:val="002A4AFD"/>
    <w:rsid w:val="002A4C68"/>
    <w:rsid w:val="002A5455"/>
    <w:rsid w:val="002A54AB"/>
    <w:rsid w:val="002A5CDD"/>
    <w:rsid w:val="002A72A6"/>
    <w:rsid w:val="002A76F6"/>
    <w:rsid w:val="002A7908"/>
    <w:rsid w:val="002B088A"/>
    <w:rsid w:val="002B1483"/>
    <w:rsid w:val="002B148B"/>
    <w:rsid w:val="002B2F20"/>
    <w:rsid w:val="002B3252"/>
    <w:rsid w:val="002B4A76"/>
    <w:rsid w:val="002B4FEF"/>
    <w:rsid w:val="002B56FE"/>
    <w:rsid w:val="002B57C8"/>
    <w:rsid w:val="002B5DFF"/>
    <w:rsid w:val="002B7A89"/>
    <w:rsid w:val="002C049E"/>
    <w:rsid w:val="002C0D9F"/>
    <w:rsid w:val="002C0DE3"/>
    <w:rsid w:val="002C150A"/>
    <w:rsid w:val="002C1D4E"/>
    <w:rsid w:val="002C24A6"/>
    <w:rsid w:val="002C26D2"/>
    <w:rsid w:val="002C3054"/>
    <w:rsid w:val="002C319D"/>
    <w:rsid w:val="002C32DA"/>
    <w:rsid w:val="002C44F5"/>
    <w:rsid w:val="002C5719"/>
    <w:rsid w:val="002C5FF0"/>
    <w:rsid w:val="002C6225"/>
    <w:rsid w:val="002C69EE"/>
    <w:rsid w:val="002C6A90"/>
    <w:rsid w:val="002C6C44"/>
    <w:rsid w:val="002C7A4D"/>
    <w:rsid w:val="002C7A4F"/>
    <w:rsid w:val="002D03CD"/>
    <w:rsid w:val="002D0549"/>
    <w:rsid w:val="002D0976"/>
    <w:rsid w:val="002D1644"/>
    <w:rsid w:val="002D22D4"/>
    <w:rsid w:val="002D25DD"/>
    <w:rsid w:val="002D27F3"/>
    <w:rsid w:val="002D2B27"/>
    <w:rsid w:val="002D5D52"/>
    <w:rsid w:val="002D6BEC"/>
    <w:rsid w:val="002D6C0F"/>
    <w:rsid w:val="002D705A"/>
    <w:rsid w:val="002E1979"/>
    <w:rsid w:val="002E1FF9"/>
    <w:rsid w:val="002E2AEC"/>
    <w:rsid w:val="002E442D"/>
    <w:rsid w:val="002E4A59"/>
    <w:rsid w:val="002E698E"/>
    <w:rsid w:val="002E6DED"/>
    <w:rsid w:val="002E7CDD"/>
    <w:rsid w:val="002F0D2A"/>
    <w:rsid w:val="002F1A4A"/>
    <w:rsid w:val="002F1AE9"/>
    <w:rsid w:val="002F28C4"/>
    <w:rsid w:val="002F28CE"/>
    <w:rsid w:val="002F3478"/>
    <w:rsid w:val="002F4C5B"/>
    <w:rsid w:val="002F53D6"/>
    <w:rsid w:val="002F54F5"/>
    <w:rsid w:val="002F5F5F"/>
    <w:rsid w:val="002F665E"/>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A52"/>
    <w:rsid w:val="00306CAA"/>
    <w:rsid w:val="0030721C"/>
    <w:rsid w:val="00307509"/>
    <w:rsid w:val="00307781"/>
    <w:rsid w:val="00310292"/>
    <w:rsid w:val="00312319"/>
    <w:rsid w:val="00312811"/>
    <w:rsid w:val="003129C8"/>
    <w:rsid w:val="003130C6"/>
    <w:rsid w:val="0031310D"/>
    <w:rsid w:val="00314373"/>
    <w:rsid w:val="003153C7"/>
    <w:rsid w:val="003156A4"/>
    <w:rsid w:val="00316854"/>
    <w:rsid w:val="00316CA9"/>
    <w:rsid w:val="003174AA"/>
    <w:rsid w:val="0031796F"/>
    <w:rsid w:val="00320191"/>
    <w:rsid w:val="00320738"/>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1CAC"/>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2710"/>
    <w:rsid w:val="00342F2A"/>
    <w:rsid w:val="00343DF4"/>
    <w:rsid w:val="00345114"/>
    <w:rsid w:val="00345A3C"/>
    <w:rsid w:val="00345ADC"/>
    <w:rsid w:val="0034602A"/>
    <w:rsid w:val="00346D70"/>
    <w:rsid w:val="00346DE8"/>
    <w:rsid w:val="00347665"/>
    <w:rsid w:val="003501A4"/>
    <w:rsid w:val="003508DA"/>
    <w:rsid w:val="003526E4"/>
    <w:rsid w:val="00352CC4"/>
    <w:rsid w:val="003555CA"/>
    <w:rsid w:val="003555DF"/>
    <w:rsid w:val="0035580C"/>
    <w:rsid w:val="003560FD"/>
    <w:rsid w:val="003567C2"/>
    <w:rsid w:val="00357140"/>
    <w:rsid w:val="0036001F"/>
    <w:rsid w:val="00360512"/>
    <w:rsid w:val="00360822"/>
    <w:rsid w:val="00360A66"/>
    <w:rsid w:val="00361577"/>
    <w:rsid w:val="00361716"/>
    <w:rsid w:val="0036298A"/>
    <w:rsid w:val="00363353"/>
    <w:rsid w:val="003633EB"/>
    <w:rsid w:val="00364E7C"/>
    <w:rsid w:val="00364F98"/>
    <w:rsid w:val="00365D85"/>
    <w:rsid w:val="00366949"/>
    <w:rsid w:val="003674BE"/>
    <w:rsid w:val="00367D85"/>
    <w:rsid w:val="00370661"/>
    <w:rsid w:val="00370ABC"/>
    <w:rsid w:val="003716F0"/>
    <w:rsid w:val="0037178B"/>
    <w:rsid w:val="00372322"/>
    <w:rsid w:val="0037257F"/>
    <w:rsid w:val="0037353D"/>
    <w:rsid w:val="0037383B"/>
    <w:rsid w:val="00375689"/>
    <w:rsid w:val="00375B76"/>
    <w:rsid w:val="0037619B"/>
    <w:rsid w:val="003765BA"/>
    <w:rsid w:val="00376640"/>
    <w:rsid w:val="0037690E"/>
    <w:rsid w:val="00377759"/>
    <w:rsid w:val="00377961"/>
    <w:rsid w:val="00380697"/>
    <w:rsid w:val="00380DC0"/>
    <w:rsid w:val="00381382"/>
    <w:rsid w:val="0038142D"/>
    <w:rsid w:val="003819F9"/>
    <w:rsid w:val="00381D46"/>
    <w:rsid w:val="00382845"/>
    <w:rsid w:val="0038293A"/>
    <w:rsid w:val="00382D88"/>
    <w:rsid w:val="0038387F"/>
    <w:rsid w:val="003849FA"/>
    <w:rsid w:val="00385BC4"/>
    <w:rsid w:val="00386146"/>
    <w:rsid w:val="00386AC7"/>
    <w:rsid w:val="00386C06"/>
    <w:rsid w:val="00387D85"/>
    <w:rsid w:val="003904E2"/>
    <w:rsid w:val="003907E5"/>
    <w:rsid w:val="00391FF2"/>
    <w:rsid w:val="00392B7C"/>
    <w:rsid w:val="00393097"/>
    <w:rsid w:val="00393F0E"/>
    <w:rsid w:val="00394773"/>
    <w:rsid w:val="00395165"/>
    <w:rsid w:val="0039596C"/>
    <w:rsid w:val="003959A9"/>
    <w:rsid w:val="00395AF7"/>
    <w:rsid w:val="00396631"/>
    <w:rsid w:val="00396CF8"/>
    <w:rsid w:val="003970CA"/>
    <w:rsid w:val="00397224"/>
    <w:rsid w:val="00397F0D"/>
    <w:rsid w:val="003A0A34"/>
    <w:rsid w:val="003A0D40"/>
    <w:rsid w:val="003A1354"/>
    <w:rsid w:val="003A1DF7"/>
    <w:rsid w:val="003A30D4"/>
    <w:rsid w:val="003A3862"/>
    <w:rsid w:val="003A47EC"/>
    <w:rsid w:val="003A4AF5"/>
    <w:rsid w:val="003A4B46"/>
    <w:rsid w:val="003A4BA1"/>
    <w:rsid w:val="003A4F0A"/>
    <w:rsid w:val="003A7F8A"/>
    <w:rsid w:val="003B018C"/>
    <w:rsid w:val="003B1019"/>
    <w:rsid w:val="003B16FD"/>
    <w:rsid w:val="003B19B7"/>
    <w:rsid w:val="003B1B2D"/>
    <w:rsid w:val="003B210D"/>
    <w:rsid w:val="003B2145"/>
    <w:rsid w:val="003B231A"/>
    <w:rsid w:val="003B2F52"/>
    <w:rsid w:val="003B3D17"/>
    <w:rsid w:val="003B4165"/>
    <w:rsid w:val="003B4553"/>
    <w:rsid w:val="003B5E67"/>
    <w:rsid w:val="003B7495"/>
    <w:rsid w:val="003B7562"/>
    <w:rsid w:val="003B7C37"/>
    <w:rsid w:val="003B7D6D"/>
    <w:rsid w:val="003C012F"/>
    <w:rsid w:val="003C04E3"/>
    <w:rsid w:val="003C0D88"/>
    <w:rsid w:val="003C0FC2"/>
    <w:rsid w:val="003C12A9"/>
    <w:rsid w:val="003C1A94"/>
    <w:rsid w:val="003C1B5D"/>
    <w:rsid w:val="003C225E"/>
    <w:rsid w:val="003C3588"/>
    <w:rsid w:val="003C4F24"/>
    <w:rsid w:val="003C5350"/>
    <w:rsid w:val="003C540D"/>
    <w:rsid w:val="003C560C"/>
    <w:rsid w:val="003C6815"/>
    <w:rsid w:val="003C753E"/>
    <w:rsid w:val="003C7760"/>
    <w:rsid w:val="003C7ED5"/>
    <w:rsid w:val="003D0293"/>
    <w:rsid w:val="003D0449"/>
    <w:rsid w:val="003D0715"/>
    <w:rsid w:val="003D08AA"/>
    <w:rsid w:val="003D22B9"/>
    <w:rsid w:val="003D2707"/>
    <w:rsid w:val="003D3B74"/>
    <w:rsid w:val="003D3CEB"/>
    <w:rsid w:val="003D4366"/>
    <w:rsid w:val="003D4644"/>
    <w:rsid w:val="003D5F60"/>
    <w:rsid w:val="003D61FC"/>
    <w:rsid w:val="003D6398"/>
    <w:rsid w:val="003E01E3"/>
    <w:rsid w:val="003E0422"/>
    <w:rsid w:val="003E0A08"/>
    <w:rsid w:val="003E1064"/>
    <w:rsid w:val="003E10FE"/>
    <w:rsid w:val="003E23D6"/>
    <w:rsid w:val="003E26A3"/>
    <w:rsid w:val="003E2BF0"/>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3488"/>
    <w:rsid w:val="003F3A68"/>
    <w:rsid w:val="003F3F93"/>
    <w:rsid w:val="003F51E8"/>
    <w:rsid w:val="003F5822"/>
    <w:rsid w:val="003F6105"/>
    <w:rsid w:val="003F7819"/>
    <w:rsid w:val="0040052C"/>
    <w:rsid w:val="004005B4"/>
    <w:rsid w:val="00401476"/>
    <w:rsid w:val="00401C29"/>
    <w:rsid w:val="00401F13"/>
    <w:rsid w:val="00402769"/>
    <w:rsid w:val="004039BE"/>
    <w:rsid w:val="00404C2C"/>
    <w:rsid w:val="00406715"/>
    <w:rsid w:val="004078C6"/>
    <w:rsid w:val="004105D2"/>
    <w:rsid w:val="00411295"/>
    <w:rsid w:val="00411AFC"/>
    <w:rsid w:val="004121FA"/>
    <w:rsid w:val="00413757"/>
    <w:rsid w:val="00414465"/>
    <w:rsid w:val="004145A7"/>
    <w:rsid w:val="0041540A"/>
    <w:rsid w:val="00415AC1"/>
    <w:rsid w:val="00415F24"/>
    <w:rsid w:val="00416048"/>
    <w:rsid w:val="004165DE"/>
    <w:rsid w:val="0041677B"/>
    <w:rsid w:val="00416E9C"/>
    <w:rsid w:val="00416F5A"/>
    <w:rsid w:val="00417692"/>
    <w:rsid w:val="00420F09"/>
    <w:rsid w:val="004211CD"/>
    <w:rsid w:val="00421C8D"/>
    <w:rsid w:val="004223EB"/>
    <w:rsid w:val="00422B96"/>
    <w:rsid w:val="00423696"/>
    <w:rsid w:val="00423C1B"/>
    <w:rsid w:val="00423F31"/>
    <w:rsid w:val="00424C07"/>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084F"/>
    <w:rsid w:val="00441B7E"/>
    <w:rsid w:val="0044300E"/>
    <w:rsid w:val="00445042"/>
    <w:rsid w:val="00445051"/>
    <w:rsid w:val="00446C95"/>
    <w:rsid w:val="00447558"/>
    <w:rsid w:val="00447B58"/>
    <w:rsid w:val="00450E55"/>
    <w:rsid w:val="00451A8A"/>
    <w:rsid w:val="00452115"/>
    <w:rsid w:val="004527E5"/>
    <w:rsid w:val="00453B85"/>
    <w:rsid w:val="00454E10"/>
    <w:rsid w:val="0045514B"/>
    <w:rsid w:val="0045550F"/>
    <w:rsid w:val="00457872"/>
    <w:rsid w:val="004579B4"/>
    <w:rsid w:val="00457C5C"/>
    <w:rsid w:val="00460580"/>
    <w:rsid w:val="00460604"/>
    <w:rsid w:val="0046136B"/>
    <w:rsid w:val="00461849"/>
    <w:rsid w:val="00463FAC"/>
    <w:rsid w:val="00464AC0"/>
    <w:rsid w:val="00464C61"/>
    <w:rsid w:val="00465C96"/>
    <w:rsid w:val="00465CF6"/>
    <w:rsid w:val="004669B5"/>
    <w:rsid w:val="00466E19"/>
    <w:rsid w:val="00467BEE"/>
    <w:rsid w:val="004708CC"/>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C8F"/>
    <w:rsid w:val="004856C7"/>
    <w:rsid w:val="0048658F"/>
    <w:rsid w:val="00486997"/>
    <w:rsid w:val="004869E8"/>
    <w:rsid w:val="00486E2D"/>
    <w:rsid w:val="004870B1"/>
    <w:rsid w:val="004904FA"/>
    <w:rsid w:val="004914E9"/>
    <w:rsid w:val="00491C57"/>
    <w:rsid w:val="00492560"/>
    <w:rsid w:val="004926F8"/>
    <w:rsid w:val="00494603"/>
    <w:rsid w:val="00494D6E"/>
    <w:rsid w:val="00495750"/>
    <w:rsid w:val="00497028"/>
    <w:rsid w:val="0049731A"/>
    <w:rsid w:val="004A0763"/>
    <w:rsid w:val="004A0EE3"/>
    <w:rsid w:val="004A1935"/>
    <w:rsid w:val="004A1CE2"/>
    <w:rsid w:val="004A23C6"/>
    <w:rsid w:val="004A5E6D"/>
    <w:rsid w:val="004A65C7"/>
    <w:rsid w:val="004A6B45"/>
    <w:rsid w:val="004A6C3F"/>
    <w:rsid w:val="004A6D0A"/>
    <w:rsid w:val="004A78F9"/>
    <w:rsid w:val="004B121C"/>
    <w:rsid w:val="004B1C2C"/>
    <w:rsid w:val="004B2C94"/>
    <w:rsid w:val="004B4E83"/>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1FD"/>
    <w:rsid w:val="004D32F1"/>
    <w:rsid w:val="004D44F5"/>
    <w:rsid w:val="004D54C5"/>
    <w:rsid w:val="004D5743"/>
    <w:rsid w:val="004D63FE"/>
    <w:rsid w:val="004D6E64"/>
    <w:rsid w:val="004D6F71"/>
    <w:rsid w:val="004D74BE"/>
    <w:rsid w:val="004D79B5"/>
    <w:rsid w:val="004D7CE5"/>
    <w:rsid w:val="004D7DC5"/>
    <w:rsid w:val="004D7F11"/>
    <w:rsid w:val="004E0B54"/>
    <w:rsid w:val="004E2763"/>
    <w:rsid w:val="004E2956"/>
    <w:rsid w:val="004E391A"/>
    <w:rsid w:val="004E39F0"/>
    <w:rsid w:val="004E3B0B"/>
    <w:rsid w:val="004E44BE"/>
    <w:rsid w:val="004E450F"/>
    <w:rsid w:val="004E4DC3"/>
    <w:rsid w:val="004E5309"/>
    <w:rsid w:val="004E5660"/>
    <w:rsid w:val="004E5EF8"/>
    <w:rsid w:val="004E6BE0"/>
    <w:rsid w:val="004E70C1"/>
    <w:rsid w:val="004E7AD2"/>
    <w:rsid w:val="004E7C27"/>
    <w:rsid w:val="004E7C42"/>
    <w:rsid w:val="004F03FE"/>
    <w:rsid w:val="004F0870"/>
    <w:rsid w:val="004F1582"/>
    <w:rsid w:val="004F2C43"/>
    <w:rsid w:val="004F49F7"/>
    <w:rsid w:val="004F53D1"/>
    <w:rsid w:val="004F7731"/>
    <w:rsid w:val="004F7B94"/>
    <w:rsid w:val="004F7C33"/>
    <w:rsid w:val="0050031E"/>
    <w:rsid w:val="0050074E"/>
    <w:rsid w:val="00500FFC"/>
    <w:rsid w:val="005012FD"/>
    <w:rsid w:val="005017FD"/>
    <w:rsid w:val="00502343"/>
    <w:rsid w:val="00504900"/>
    <w:rsid w:val="00504CFD"/>
    <w:rsid w:val="0050500E"/>
    <w:rsid w:val="00505420"/>
    <w:rsid w:val="00506216"/>
    <w:rsid w:val="00506BE2"/>
    <w:rsid w:val="0050721D"/>
    <w:rsid w:val="005072A7"/>
    <w:rsid w:val="005102C6"/>
    <w:rsid w:val="005104BE"/>
    <w:rsid w:val="00510D25"/>
    <w:rsid w:val="00511325"/>
    <w:rsid w:val="00511AA2"/>
    <w:rsid w:val="00511FAB"/>
    <w:rsid w:val="0051240B"/>
    <w:rsid w:val="005132A2"/>
    <w:rsid w:val="0051342C"/>
    <w:rsid w:val="00513AFA"/>
    <w:rsid w:val="00513E8A"/>
    <w:rsid w:val="00514244"/>
    <w:rsid w:val="00514E3D"/>
    <w:rsid w:val="00515665"/>
    <w:rsid w:val="00515B2E"/>
    <w:rsid w:val="00516633"/>
    <w:rsid w:val="00516B1C"/>
    <w:rsid w:val="00517F3E"/>
    <w:rsid w:val="00521473"/>
    <w:rsid w:val="00521712"/>
    <w:rsid w:val="005219E7"/>
    <w:rsid w:val="00521E20"/>
    <w:rsid w:val="005229A7"/>
    <w:rsid w:val="00522BC4"/>
    <w:rsid w:val="00522FDE"/>
    <w:rsid w:val="00523006"/>
    <w:rsid w:val="00523B3F"/>
    <w:rsid w:val="005248F4"/>
    <w:rsid w:val="00524EB5"/>
    <w:rsid w:val="00525010"/>
    <w:rsid w:val="00527935"/>
    <w:rsid w:val="00527CC1"/>
    <w:rsid w:val="00527EAA"/>
    <w:rsid w:val="00530091"/>
    <w:rsid w:val="00530F51"/>
    <w:rsid w:val="005316C4"/>
    <w:rsid w:val="00531D12"/>
    <w:rsid w:val="0053204C"/>
    <w:rsid w:val="00532F84"/>
    <w:rsid w:val="00533704"/>
    <w:rsid w:val="00533EAF"/>
    <w:rsid w:val="005343E2"/>
    <w:rsid w:val="0053614F"/>
    <w:rsid w:val="005363B0"/>
    <w:rsid w:val="0053656F"/>
    <w:rsid w:val="00536926"/>
    <w:rsid w:val="00537BCE"/>
    <w:rsid w:val="0054020D"/>
    <w:rsid w:val="00540AF9"/>
    <w:rsid w:val="00540F4C"/>
    <w:rsid w:val="00541372"/>
    <w:rsid w:val="005418AA"/>
    <w:rsid w:val="00541CC8"/>
    <w:rsid w:val="005437B4"/>
    <w:rsid w:val="00543F14"/>
    <w:rsid w:val="0054653F"/>
    <w:rsid w:val="00546A7D"/>
    <w:rsid w:val="00547A65"/>
    <w:rsid w:val="00547AF4"/>
    <w:rsid w:val="0055035E"/>
    <w:rsid w:val="0055049D"/>
    <w:rsid w:val="00550AF5"/>
    <w:rsid w:val="00551051"/>
    <w:rsid w:val="0055289B"/>
    <w:rsid w:val="005530FC"/>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09F7"/>
    <w:rsid w:val="00561D07"/>
    <w:rsid w:val="00561DFF"/>
    <w:rsid w:val="00562579"/>
    <w:rsid w:val="005633AD"/>
    <w:rsid w:val="00563735"/>
    <w:rsid w:val="0056504B"/>
    <w:rsid w:val="00565810"/>
    <w:rsid w:val="005670A4"/>
    <w:rsid w:val="00567305"/>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77A36"/>
    <w:rsid w:val="00580070"/>
    <w:rsid w:val="005801A5"/>
    <w:rsid w:val="005803FE"/>
    <w:rsid w:val="00580B3D"/>
    <w:rsid w:val="00581A2A"/>
    <w:rsid w:val="00581BAE"/>
    <w:rsid w:val="00581E85"/>
    <w:rsid w:val="00582604"/>
    <w:rsid w:val="00582D43"/>
    <w:rsid w:val="0058392A"/>
    <w:rsid w:val="00584B9F"/>
    <w:rsid w:val="00584C91"/>
    <w:rsid w:val="00584CE8"/>
    <w:rsid w:val="00584D7B"/>
    <w:rsid w:val="00584E2F"/>
    <w:rsid w:val="00585F7F"/>
    <w:rsid w:val="0058693B"/>
    <w:rsid w:val="0058740B"/>
    <w:rsid w:val="00590111"/>
    <w:rsid w:val="00590D73"/>
    <w:rsid w:val="0059126E"/>
    <w:rsid w:val="00592655"/>
    <w:rsid w:val="00593997"/>
    <w:rsid w:val="005939E9"/>
    <w:rsid w:val="0059432C"/>
    <w:rsid w:val="005950CA"/>
    <w:rsid w:val="00595B3A"/>
    <w:rsid w:val="00595CF1"/>
    <w:rsid w:val="00596894"/>
    <w:rsid w:val="00597356"/>
    <w:rsid w:val="005A0099"/>
    <w:rsid w:val="005A0F87"/>
    <w:rsid w:val="005A22E6"/>
    <w:rsid w:val="005A267E"/>
    <w:rsid w:val="005A2A69"/>
    <w:rsid w:val="005A2CD1"/>
    <w:rsid w:val="005A33C0"/>
    <w:rsid w:val="005A46E7"/>
    <w:rsid w:val="005A4950"/>
    <w:rsid w:val="005A4D48"/>
    <w:rsid w:val="005A6801"/>
    <w:rsid w:val="005A75BC"/>
    <w:rsid w:val="005A7C9C"/>
    <w:rsid w:val="005B0594"/>
    <w:rsid w:val="005B05B0"/>
    <w:rsid w:val="005B05B6"/>
    <w:rsid w:val="005B0A94"/>
    <w:rsid w:val="005B0C21"/>
    <w:rsid w:val="005B0EBA"/>
    <w:rsid w:val="005B19EB"/>
    <w:rsid w:val="005B2E1A"/>
    <w:rsid w:val="005B3001"/>
    <w:rsid w:val="005B352E"/>
    <w:rsid w:val="005B3FD2"/>
    <w:rsid w:val="005B43BC"/>
    <w:rsid w:val="005B52A5"/>
    <w:rsid w:val="005B5994"/>
    <w:rsid w:val="005B640F"/>
    <w:rsid w:val="005B689B"/>
    <w:rsid w:val="005B68F6"/>
    <w:rsid w:val="005B7A70"/>
    <w:rsid w:val="005B7C57"/>
    <w:rsid w:val="005C0905"/>
    <w:rsid w:val="005C0A40"/>
    <w:rsid w:val="005C0D72"/>
    <w:rsid w:val="005C244F"/>
    <w:rsid w:val="005C2E0E"/>
    <w:rsid w:val="005C3690"/>
    <w:rsid w:val="005C4445"/>
    <w:rsid w:val="005C4A39"/>
    <w:rsid w:val="005C6F22"/>
    <w:rsid w:val="005C7871"/>
    <w:rsid w:val="005D0DD5"/>
    <w:rsid w:val="005D12B4"/>
    <w:rsid w:val="005D1A48"/>
    <w:rsid w:val="005D2035"/>
    <w:rsid w:val="005D3043"/>
    <w:rsid w:val="005D3342"/>
    <w:rsid w:val="005D35D8"/>
    <w:rsid w:val="005D35F3"/>
    <w:rsid w:val="005D3904"/>
    <w:rsid w:val="005D3A0F"/>
    <w:rsid w:val="005D3D73"/>
    <w:rsid w:val="005D5393"/>
    <w:rsid w:val="005D56A3"/>
    <w:rsid w:val="005D5963"/>
    <w:rsid w:val="005D654B"/>
    <w:rsid w:val="005D6B14"/>
    <w:rsid w:val="005D6D17"/>
    <w:rsid w:val="005D6DD3"/>
    <w:rsid w:val="005D7060"/>
    <w:rsid w:val="005D72DD"/>
    <w:rsid w:val="005D73D2"/>
    <w:rsid w:val="005D7E91"/>
    <w:rsid w:val="005E0554"/>
    <w:rsid w:val="005E31B4"/>
    <w:rsid w:val="005E3A2A"/>
    <w:rsid w:val="005E48E6"/>
    <w:rsid w:val="005E5773"/>
    <w:rsid w:val="005E70A6"/>
    <w:rsid w:val="005E71F6"/>
    <w:rsid w:val="005E7AEC"/>
    <w:rsid w:val="005E7BCC"/>
    <w:rsid w:val="005F0C58"/>
    <w:rsid w:val="005F1295"/>
    <w:rsid w:val="005F22FA"/>
    <w:rsid w:val="005F294F"/>
    <w:rsid w:val="005F2A0F"/>
    <w:rsid w:val="005F3183"/>
    <w:rsid w:val="005F3E07"/>
    <w:rsid w:val="005F42E3"/>
    <w:rsid w:val="005F50CB"/>
    <w:rsid w:val="005F528C"/>
    <w:rsid w:val="005F5416"/>
    <w:rsid w:val="005F5E61"/>
    <w:rsid w:val="005F691B"/>
    <w:rsid w:val="005F6E60"/>
    <w:rsid w:val="005F7A44"/>
    <w:rsid w:val="005F7AAE"/>
    <w:rsid w:val="006001B9"/>
    <w:rsid w:val="006007EC"/>
    <w:rsid w:val="006014B1"/>
    <w:rsid w:val="00602524"/>
    <w:rsid w:val="006048C6"/>
    <w:rsid w:val="00604C10"/>
    <w:rsid w:val="00605A07"/>
    <w:rsid w:val="006075B2"/>
    <w:rsid w:val="00607772"/>
    <w:rsid w:val="00607923"/>
    <w:rsid w:val="006101DE"/>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3B41"/>
    <w:rsid w:val="00633B8A"/>
    <w:rsid w:val="00634148"/>
    <w:rsid w:val="0063448E"/>
    <w:rsid w:val="0063477F"/>
    <w:rsid w:val="00634AF0"/>
    <w:rsid w:val="0063513F"/>
    <w:rsid w:val="00636C8E"/>
    <w:rsid w:val="00637179"/>
    <w:rsid w:val="00637C0C"/>
    <w:rsid w:val="00637D21"/>
    <w:rsid w:val="00640512"/>
    <w:rsid w:val="006405BB"/>
    <w:rsid w:val="0064084C"/>
    <w:rsid w:val="00640B9E"/>
    <w:rsid w:val="0064121A"/>
    <w:rsid w:val="006412CE"/>
    <w:rsid w:val="00641D77"/>
    <w:rsid w:val="006431FB"/>
    <w:rsid w:val="0064323A"/>
    <w:rsid w:val="00643623"/>
    <w:rsid w:val="00643DCB"/>
    <w:rsid w:val="00643E56"/>
    <w:rsid w:val="00645203"/>
    <w:rsid w:val="00650506"/>
    <w:rsid w:val="006505F7"/>
    <w:rsid w:val="006510A2"/>
    <w:rsid w:val="006511D9"/>
    <w:rsid w:val="0065142A"/>
    <w:rsid w:val="0065182E"/>
    <w:rsid w:val="00651963"/>
    <w:rsid w:val="00652032"/>
    <w:rsid w:val="00652E04"/>
    <w:rsid w:val="006548F6"/>
    <w:rsid w:val="0065511F"/>
    <w:rsid w:val="006553A5"/>
    <w:rsid w:val="006553DF"/>
    <w:rsid w:val="00656EE4"/>
    <w:rsid w:val="0065703D"/>
    <w:rsid w:val="006574CC"/>
    <w:rsid w:val="00657606"/>
    <w:rsid w:val="00657944"/>
    <w:rsid w:val="00657B2A"/>
    <w:rsid w:val="00660321"/>
    <w:rsid w:val="006609F2"/>
    <w:rsid w:val="00660B33"/>
    <w:rsid w:val="00660FD7"/>
    <w:rsid w:val="0066107E"/>
    <w:rsid w:val="0066112C"/>
    <w:rsid w:val="006632CC"/>
    <w:rsid w:val="00663932"/>
    <w:rsid w:val="00663F12"/>
    <w:rsid w:val="00664D82"/>
    <w:rsid w:val="006654CC"/>
    <w:rsid w:val="00665D0F"/>
    <w:rsid w:val="00670074"/>
    <w:rsid w:val="006700D2"/>
    <w:rsid w:val="006705B7"/>
    <w:rsid w:val="00670FF9"/>
    <w:rsid w:val="00671E30"/>
    <w:rsid w:val="00672BA9"/>
    <w:rsid w:val="00672DA8"/>
    <w:rsid w:val="00673538"/>
    <w:rsid w:val="00673E44"/>
    <w:rsid w:val="00674076"/>
    <w:rsid w:val="00674445"/>
    <w:rsid w:val="00676FF3"/>
    <w:rsid w:val="006770EF"/>
    <w:rsid w:val="00680418"/>
    <w:rsid w:val="00680B61"/>
    <w:rsid w:val="0068351B"/>
    <w:rsid w:val="006844F8"/>
    <w:rsid w:val="00684BDE"/>
    <w:rsid w:val="0068521E"/>
    <w:rsid w:val="006853DC"/>
    <w:rsid w:val="00686006"/>
    <w:rsid w:val="006862CA"/>
    <w:rsid w:val="00686836"/>
    <w:rsid w:val="00687EEF"/>
    <w:rsid w:val="00690CD6"/>
    <w:rsid w:val="00693610"/>
    <w:rsid w:val="006936A3"/>
    <w:rsid w:val="00693B3F"/>
    <w:rsid w:val="00695484"/>
    <w:rsid w:val="006A01FC"/>
    <w:rsid w:val="006A080A"/>
    <w:rsid w:val="006A1097"/>
    <w:rsid w:val="006A1424"/>
    <w:rsid w:val="006A1712"/>
    <w:rsid w:val="006A231B"/>
    <w:rsid w:val="006A2392"/>
    <w:rsid w:val="006A48C4"/>
    <w:rsid w:val="006A68EB"/>
    <w:rsid w:val="006B1036"/>
    <w:rsid w:val="006B16C0"/>
    <w:rsid w:val="006B1946"/>
    <w:rsid w:val="006B205D"/>
    <w:rsid w:val="006B20DD"/>
    <w:rsid w:val="006B369B"/>
    <w:rsid w:val="006B3AA6"/>
    <w:rsid w:val="006B4D8B"/>
    <w:rsid w:val="006B5807"/>
    <w:rsid w:val="006B5D94"/>
    <w:rsid w:val="006B63C5"/>
    <w:rsid w:val="006B71F4"/>
    <w:rsid w:val="006B76C8"/>
    <w:rsid w:val="006B7E1B"/>
    <w:rsid w:val="006C02CC"/>
    <w:rsid w:val="006C0769"/>
    <w:rsid w:val="006C09B9"/>
    <w:rsid w:val="006C1651"/>
    <w:rsid w:val="006C1946"/>
    <w:rsid w:val="006C23C4"/>
    <w:rsid w:val="006C2D36"/>
    <w:rsid w:val="006C471A"/>
    <w:rsid w:val="006C58F7"/>
    <w:rsid w:val="006D075A"/>
    <w:rsid w:val="006D165C"/>
    <w:rsid w:val="006D27BD"/>
    <w:rsid w:val="006D2D61"/>
    <w:rsid w:val="006D395E"/>
    <w:rsid w:val="006D3F50"/>
    <w:rsid w:val="006D442F"/>
    <w:rsid w:val="006D5889"/>
    <w:rsid w:val="006D6FBC"/>
    <w:rsid w:val="006D7E1B"/>
    <w:rsid w:val="006E05D6"/>
    <w:rsid w:val="006E198B"/>
    <w:rsid w:val="006E1ADC"/>
    <w:rsid w:val="006E1B5C"/>
    <w:rsid w:val="006E20A9"/>
    <w:rsid w:val="006E235E"/>
    <w:rsid w:val="006E2628"/>
    <w:rsid w:val="006E265E"/>
    <w:rsid w:val="006E2951"/>
    <w:rsid w:val="006E373B"/>
    <w:rsid w:val="006E3C49"/>
    <w:rsid w:val="006E3CD8"/>
    <w:rsid w:val="006E41AE"/>
    <w:rsid w:val="006E48EE"/>
    <w:rsid w:val="006E5632"/>
    <w:rsid w:val="006E5AEB"/>
    <w:rsid w:val="006E5E60"/>
    <w:rsid w:val="006E6C96"/>
    <w:rsid w:val="006E71D1"/>
    <w:rsid w:val="006E750E"/>
    <w:rsid w:val="006E76C2"/>
    <w:rsid w:val="006E7989"/>
    <w:rsid w:val="006F03D9"/>
    <w:rsid w:val="006F041F"/>
    <w:rsid w:val="006F0A0A"/>
    <w:rsid w:val="006F0E61"/>
    <w:rsid w:val="006F33AB"/>
    <w:rsid w:val="006F46F9"/>
    <w:rsid w:val="006F543D"/>
    <w:rsid w:val="006F71E9"/>
    <w:rsid w:val="006F7567"/>
    <w:rsid w:val="006F772A"/>
    <w:rsid w:val="007005A7"/>
    <w:rsid w:val="00700736"/>
    <w:rsid w:val="0070094E"/>
    <w:rsid w:val="00700ECA"/>
    <w:rsid w:val="00701057"/>
    <w:rsid w:val="007016BC"/>
    <w:rsid w:val="007016CE"/>
    <w:rsid w:val="007018B6"/>
    <w:rsid w:val="0070202A"/>
    <w:rsid w:val="0070256F"/>
    <w:rsid w:val="00702B8C"/>
    <w:rsid w:val="00703464"/>
    <w:rsid w:val="007038EA"/>
    <w:rsid w:val="00704FE4"/>
    <w:rsid w:val="007051F2"/>
    <w:rsid w:val="0070580F"/>
    <w:rsid w:val="00705929"/>
    <w:rsid w:val="00705D61"/>
    <w:rsid w:val="00705F7E"/>
    <w:rsid w:val="00706305"/>
    <w:rsid w:val="00706C96"/>
    <w:rsid w:val="00707257"/>
    <w:rsid w:val="007077D6"/>
    <w:rsid w:val="007103E7"/>
    <w:rsid w:val="007108C0"/>
    <w:rsid w:val="00710C2A"/>
    <w:rsid w:val="00710D6D"/>
    <w:rsid w:val="0071173D"/>
    <w:rsid w:val="00711810"/>
    <w:rsid w:val="00711AA5"/>
    <w:rsid w:val="007127D0"/>
    <w:rsid w:val="00712FDC"/>
    <w:rsid w:val="007130ED"/>
    <w:rsid w:val="00713587"/>
    <w:rsid w:val="00713C97"/>
    <w:rsid w:val="00713EAB"/>
    <w:rsid w:val="00714495"/>
    <w:rsid w:val="00715354"/>
    <w:rsid w:val="00716CC2"/>
    <w:rsid w:val="00716F24"/>
    <w:rsid w:val="0071735E"/>
    <w:rsid w:val="00717593"/>
    <w:rsid w:val="0071767F"/>
    <w:rsid w:val="0072179C"/>
    <w:rsid w:val="0072201C"/>
    <w:rsid w:val="00722A21"/>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574E"/>
    <w:rsid w:val="007371E3"/>
    <w:rsid w:val="0074120E"/>
    <w:rsid w:val="0074179A"/>
    <w:rsid w:val="00742EC2"/>
    <w:rsid w:val="0074432A"/>
    <w:rsid w:val="00744D79"/>
    <w:rsid w:val="0074516D"/>
    <w:rsid w:val="0074541D"/>
    <w:rsid w:val="00746DAD"/>
    <w:rsid w:val="00746DB1"/>
    <w:rsid w:val="00750E00"/>
    <w:rsid w:val="00750FE4"/>
    <w:rsid w:val="00751BDF"/>
    <w:rsid w:val="00751C35"/>
    <w:rsid w:val="00752DA4"/>
    <w:rsid w:val="0075376D"/>
    <w:rsid w:val="007546AB"/>
    <w:rsid w:val="007546B1"/>
    <w:rsid w:val="007547CF"/>
    <w:rsid w:val="007556E8"/>
    <w:rsid w:val="00757C5C"/>
    <w:rsid w:val="00760531"/>
    <w:rsid w:val="00760658"/>
    <w:rsid w:val="007608A7"/>
    <w:rsid w:val="00761588"/>
    <w:rsid w:val="007615A9"/>
    <w:rsid w:val="0076191D"/>
    <w:rsid w:val="0076230C"/>
    <w:rsid w:val="0076288F"/>
    <w:rsid w:val="00762961"/>
    <w:rsid w:val="00762AA7"/>
    <w:rsid w:val="00763977"/>
    <w:rsid w:val="00764778"/>
    <w:rsid w:val="00764865"/>
    <w:rsid w:val="00764AB3"/>
    <w:rsid w:val="00764F41"/>
    <w:rsid w:val="00765030"/>
    <w:rsid w:val="00765798"/>
    <w:rsid w:val="00765CE3"/>
    <w:rsid w:val="0076659C"/>
    <w:rsid w:val="0076667F"/>
    <w:rsid w:val="00770BD4"/>
    <w:rsid w:val="007710A0"/>
    <w:rsid w:val="007722D8"/>
    <w:rsid w:val="00772F57"/>
    <w:rsid w:val="00774B3A"/>
    <w:rsid w:val="00775C08"/>
    <w:rsid w:val="00775C80"/>
    <w:rsid w:val="00776FC6"/>
    <w:rsid w:val="00777056"/>
    <w:rsid w:val="00777917"/>
    <w:rsid w:val="00781111"/>
    <w:rsid w:val="00783C9F"/>
    <w:rsid w:val="00783D51"/>
    <w:rsid w:val="00784FA8"/>
    <w:rsid w:val="0078513D"/>
    <w:rsid w:val="00785368"/>
    <w:rsid w:val="00785CA4"/>
    <w:rsid w:val="0078780A"/>
    <w:rsid w:val="00787871"/>
    <w:rsid w:val="007916DA"/>
    <w:rsid w:val="00791941"/>
    <w:rsid w:val="00792184"/>
    <w:rsid w:val="00792756"/>
    <w:rsid w:val="0079276D"/>
    <w:rsid w:val="007929DC"/>
    <w:rsid w:val="00793C6D"/>
    <w:rsid w:val="007945EE"/>
    <w:rsid w:val="00794D2E"/>
    <w:rsid w:val="00797A57"/>
    <w:rsid w:val="00797BE3"/>
    <w:rsid w:val="007A0AFC"/>
    <w:rsid w:val="007A204B"/>
    <w:rsid w:val="007A2675"/>
    <w:rsid w:val="007A2C9F"/>
    <w:rsid w:val="007A39F8"/>
    <w:rsid w:val="007A41E5"/>
    <w:rsid w:val="007A435C"/>
    <w:rsid w:val="007A4BBA"/>
    <w:rsid w:val="007A594A"/>
    <w:rsid w:val="007A5BA7"/>
    <w:rsid w:val="007A5DAC"/>
    <w:rsid w:val="007A6474"/>
    <w:rsid w:val="007A719F"/>
    <w:rsid w:val="007A7A9A"/>
    <w:rsid w:val="007B04A7"/>
    <w:rsid w:val="007B0561"/>
    <w:rsid w:val="007B0DE1"/>
    <w:rsid w:val="007B1153"/>
    <w:rsid w:val="007B18D1"/>
    <w:rsid w:val="007B2436"/>
    <w:rsid w:val="007B25EE"/>
    <w:rsid w:val="007B36E5"/>
    <w:rsid w:val="007B4A32"/>
    <w:rsid w:val="007B7262"/>
    <w:rsid w:val="007B79BC"/>
    <w:rsid w:val="007C07AD"/>
    <w:rsid w:val="007C13C0"/>
    <w:rsid w:val="007C18C3"/>
    <w:rsid w:val="007C1D43"/>
    <w:rsid w:val="007C2048"/>
    <w:rsid w:val="007C22DF"/>
    <w:rsid w:val="007C2AFF"/>
    <w:rsid w:val="007C4376"/>
    <w:rsid w:val="007C5FF2"/>
    <w:rsid w:val="007C644F"/>
    <w:rsid w:val="007C68D7"/>
    <w:rsid w:val="007C7468"/>
    <w:rsid w:val="007C7AEC"/>
    <w:rsid w:val="007C7E8B"/>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6DF"/>
    <w:rsid w:val="007E6EA8"/>
    <w:rsid w:val="007E7818"/>
    <w:rsid w:val="007E7C2E"/>
    <w:rsid w:val="007F10E4"/>
    <w:rsid w:val="007F19A3"/>
    <w:rsid w:val="007F1F17"/>
    <w:rsid w:val="007F29AB"/>
    <w:rsid w:val="007F312D"/>
    <w:rsid w:val="007F3372"/>
    <w:rsid w:val="007F37C0"/>
    <w:rsid w:val="007F3D55"/>
    <w:rsid w:val="007F3ED4"/>
    <w:rsid w:val="007F4600"/>
    <w:rsid w:val="007F5711"/>
    <w:rsid w:val="007F588B"/>
    <w:rsid w:val="007F5C13"/>
    <w:rsid w:val="007F5C21"/>
    <w:rsid w:val="007F5D1C"/>
    <w:rsid w:val="007F5E28"/>
    <w:rsid w:val="007F6021"/>
    <w:rsid w:val="007F68FE"/>
    <w:rsid w:val="007F6BBC"/>
    <w:rsid w:val="00800A96"/>
    <w:rsid w:val="00800E40"/>
    <w:rsid w:val="00801C65"/>
    <w:rsid w:val="00802230"/>
    <w:rsid w:val="00802BA2"/>
    <w:rsid w:val="00802BA5"/>
    <w:rsid w:val="0080385D"/>
    <w:rsid w:val="00805EFF"/>
    <w:rsid w:val="00806952"/>
    <w:rsid w:val="008069FF"/>
    <w:rsid w:val="00807888"/>
    <w:rsid w:val="00807925"/>
    <w:rsid w:val="00810A2F"/>
    <w:rsid w:val="00810D65"/>
    <w:rsid w:val="00810E6B"/>
    <w:rsid w:val="00810F89"/>
    <w:rsid w:val="00810FFB"/>
    <w:rsid w:val="008113BB"/>
    <w:rsid w:val="00812C50"/>
    <w:rsid w:val="008143EE"/>
    <w:rsid w:val="00814497"/>
    <w:rsid w:val="0081536B"/>
    <w:rsid w:val="00815787"/>
    <w:rsid w:val="00817344"/>
    <w:rsid w:val="00817586"/>
    <w:rsid w:val="00817F7E"/>
    <w:rsid w:val="008204FA"/>
    <w:rsid w:val="008206DF"/>
    <w:rsid w:val="00820EBD"/>
    <w:rsid w:val="008220B1"/>
    <w:rsid w:val="00822B78"/>
    <w:rsid w:val="00822CC5"/>
    <w:rsid w:val="00823036"/>
    <w:rsid w:val="00823B52"/>
    <w:rsid w:val="0082489F"/>
    <w:rsid w:val="00825062"/>
    <w:rsid w:val="008270B1"/>
    <w:rsid w:val="00830F78"/>
    <w:rsid w:val="008326FB"/>
    <w:rsid w:val="0083469E"/>
    <w:rsid w:val="00835442"/>
    <w:rsid w:val="00835783"/>
    <w:rsid w:val="008365CE"/>
    <w:rsid w:val="00836F54"/>
    <w:rsid w:val="00837172"/>
    <w:rsid w:val="0083722D"/>
    <w:rsid w:val="00837B7E"/>
    <w:rsid w:val="00837F10"/>
    <w:rsid w:val="00837F72"/>
    <w:rsid w:val="00837F76"/>
    <w:rsid w:val="008405C0"/>
    <w:rsid w:val="008407DA"/>
    <w:rsid w:val="00840C70"/>
    <w:rsid w:val="008413BE"/>
    <w:rsid w:val="00841587"/>
    <w:rsid w:val="00841C01"/>
    <w:rsid w:val="008423A3"/>
    <w:rsid w:val="00843823"/>
    <w:rsid w:val="0084394A"/>
    <w:rsid w:val="0084453D"/>
    <w:rsid w:val="00844779"/>
    <w:rsid w:val="00844AEC"/>
    <w:rsid w:val="008457BC"/>
    <w:rsid w:val="00845B1D"/>
    <w:rsid w:val="00846843"/>
    <w:rsid w:val="008471BB"/>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C2C"/>
    <w:rsid w:val="008611B6"/>
    <w:rsid w:val="008613D8"/>
    <w:rsid w:val="008622E4"/>
    <w:rsid w:val="00862A11"/>
    <w:rsid w:val="00862B55"/>
    <w:rsid w:val="00862D2C"/>
    <w:rsid w:val="0086345B"/>
    <w:rsid w:val="00863C88"/>
    <w:rsid w:val="0086415E"/>
    <w:rsid w:val="0086441F"/>
    <w:rsid w:val="00864674"/>
    <w:rsid w:val="00864B12"/>
    <w:rsid w:val="0086524E"/>
    <w:rsid w:val="008653AE"/>
    <w:rsid w:val="0086577A"/>
    <w:rsid w:val="00865992"/>
    <w:rsid w:val="00865BFE"/>
    <w:rsid w:val="00865E26"/>
    <w:rsid w:val="008665E1"/>
    <w:rsid w:val="008666F9"/>
    <w:rsid w:val="00867DAE"/>
    <w:rsid w:val="00870916"/>
    <w:rsid w:val="008714D0"/>
    <w:rsid w:val="00871EBD"/>
    <w:rsid w:val="00872323"/>
    <w:rsid w:val="00872393"/>
    <w:rsid w:val="008726E8"/>
    <w:rsid w:val="0087292B"/>
    <w:rsid w:val="0087294C"/>
    <w:rsid w:val="00872A55"/>
    <w:rsid w:val="00872F6E"/>
    <w:rsid w:val="00872FD4"/>
    <w:rsid w:val="00873263"/>
    <w:rsid w:val="0087400C"/>
    <w:rsid w:val="00874561"/>
    <w:rsid w:val="00874876"/>
    <w:rsid w:val="0087497E"/>
    <w:rsid w:val="0087564B"/>
    <w:rsid w:val="00876824"/>
    <w:rsid w:val="00876826"/>
    <w:rsid w:val="00876AAF"/>
    <w:rsid w:val="00876AFC"/>
    <w:rsid w:val="00876E36"/>
    <w:rsid w:val="00877175"/>
    <w:rsid w:val="00880231"/>
    <w:rsid w:val="008815B3"/>
    <w:rsid w:val="00881BB5"/>
    <w:rsid w:val="008825BB"/>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55A5"/>
    <w:rsid w:val="00895D27"/>
    <w:rsid w:val="0089734D"/>
    <w:rsid w:val="008A03EF"/>
    <w:rsid w:val="008A04BF"/>
    <w:rsid w:val="008A0DAF"/>
    <w:rsid w:val="008A0DF8"/>
    <w:rsid w:val="008A1350"/>
    <w:rsid w:val="008A18BA"/>
    <w:rsid w:val="008A1D18"/>
    <w:rsid w:val="008A1F56"/>
    <w:rsid w:val="008A334F"/>
    <w:rsid w:val="008A417D"/>
    <w:rsid w:val="008A42FD"/>
    <w:rsid w:val="008A4F45"/>
    <w:rsid w:val="008A6300"/>
    <w:rsid w:val="008A6928"/>
    <w:rsid w:val="008A72C1"/>
    <w:rsid w:val="008A7EA2"/>
    <w:rsid w:val="008B019E"/>
    <w:rsid w:val="008B0E68"/>
    <w:rsid w:val="008B1168"/>
    <w:rsid w:val="008B184B"/>
    <w:rsid w:val="008B18F6"/>
    <w:rsid w:val="008B21B9"/>
    <w:rsid w:val="008B29D6"/>
    <w:rsid w:val="008B30F7"/>
    <w:rsid w:val="008B366E"/>
    <w:rsid w:val="008B40E7"/>
    <w:rsid w:val="008B4396"/>
    <w:rsid w:val="008B4E84"/>
    <w:rsid w:val="008B5BF2"/>
    <w:rsid w:val="008B5DC5"/>
    <w:rsid w:val="008B5F10"/>
    <w:rsid w:val="008B60E2"/>
    <w:rsid w:val="008B72FF"/>
    <w:rsid w:val="008B78DB"/>
    <w:rsid w:val="008B7AB1"/>
    <w:rsid w:val="008B7AE2"/>
    <w:rsid w:val="008B7DF9"/>
    <w:rsid w:val="008B7EF3"/>
    <w:rsid w:val="008C052D"/>
    <w:rsid w:val="008C0ED8"/>
    <w:rsid w:val="008C13F9"/>
    <w:rsid w:val="008C2162"/>
    <w:rsid w:val="008C21B3"/>
    <w:rsid w:val="008C249F"/>
    <w:rsid w:val="008C25E1"/>
    <w:rsid w:val="008C2816"/>
    <w:rsid w:val="008C3085"/>
    <w:rsid w:val="008C313F"/>
    <w:rsid w:val="008C4027"/>
    <w:rsid w:val="008C4265"/>
    <w:rsid w:val="008C4341"/>
    <w:rsid w:val="008C45A1"/>
    <w:rsid w:val="008C4A12"/>
    <w:rsid w:val="008C5ABC"/>
    <w:rsid w:val="008C6E50"/>
    <w:rsid w:val="008C7242"/>
    <w:rsid w:val="008D0282"/>
    <w:rsid w:val="008D09DF"/>
    <w:rsid w:val="008D0C36"/>
    <w:rsid w:val="008D1036"/>
    <w:rsid w:val="008D21DA"/>
    <w:rsid w:val="008D226A"/>
    <w:rsid w:val="008D2C4B"/>
    <w:rsid w:val="008D347C"/>
    <w:rsid w:val="008D4313"/>
    <w:rsid w:val="008D440E"/>
    <w:rsid w:val="008D46F2"/>
    <w:rsid w:val="008D5C8A"/>
    <w:rsid w:val="008D6242"/>
    <w:rsid w:val="008E2092"/>
    <w:rsid w:val="008E2F6F"/>
    <w:rsid w:val="008E3742"/>
    <w:rsid w:val="008E3A17"/>
    <w:rsid w:val="008E44CC"/>
    <w:rsid w:val="008E508B"/>
    <w:rsid w:val="008E512B"/>
    <w:rsid w:val="008E72C3"/>
    <w:rsid w:val="008E7666"/>
    <w:rsid w:val="008E7919"/>
    <w:rsid w:val="008F0F0F"/>
    <w:rsid w:val="008F1CD6"/>
    <w:rsid w:val="008F1ECC"/>
    <w:rsid w:val="008F2AA1"/>
    <w:rsid w:val="008F3A3F"/>
    <w:rsid w:val="008F3F98"/>
    <w:rsid w:val="008F412A"/>
    <w:rsid w:val="008F428C"/>
    <w:rsid w:val="008F4C1F"/>
    <w:rsid w:val="008F63F6"/>
    <w:rsid w:val="008F656D"/>
    <w:rsid w:val="008F6957"/>
    <w:rsid w:val="008F6B8F"/>
    <w:rsid w:val="008F6C2A"/>
    <w:rsid w:val="008F7460"/>
    <w:rsid w:val="008F78D2"/>
    <w:rsid w:val="00900479"/>
    <w:rsid w:val="00901021"/>
    <w:rsid w:val="00902562"/>
    <w:rsid w:val="009027AD"/>
    <w:rsid w:val="00902A38"/>
    <w:rsid w:val="009034B3"/>
    <w:rsid w:val="0090396C"/>
    <w:rsid w:val="00903C16"/>
    <w:rsid w:val="00905DD5"/>
    <w:rsid w:val="0090658D"/>
    <w:rsid w:val="00906E89"/>
    <w:rsid w:val="0090709E"/>
    <w:rsid w:val="00907A39"/>
    <w:rsid w:val="0091144D"/>
    <w:rsid w:val="009115C8"/>
    <w:rsid w:val="0091192D"/>
    <w:rsid w:val="00911D33"/>
    <w:rsid w:val="00911D4B"/>
    <w:rsid w:val="00912154"/>
    <w:rsid w:val="0091436B"/>
    <w:rsid w:val="009148B7"/>
    <w:rsid w:val="00915EAD"/>
    <w:rsid w:val="00915F3C"/>
    <w:rsid w:val="0091659C"/>
    <w:rsid w:val="00917161"/>
    <w:rsid w:val="00917842"/>
    <w:rsid w:val="00917994"/>
    <w:rsid w:val="0092042E"/>
    <w:rsid w:val="0092101B"/>
    <w:rsid w:val="00921768"/>
    <w:rsid w:val="0092190B"/>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5982"/>
    <w:rsid w:val="00936A2B"/>
    <w:rsid w:val="00937208"/>
    <w:rsid w:val="0094134A"/>
    <w:rsid w:val="00943B08"/>
    <w:rsid w:val="00943F61"/>
    <w:rsid w:val="00944096"/>
    <w:rsid w:val="009473B2"/>
    <w:rsid w:val="00947F93"/>
    <w:rsid w:val="00950142"/>
    <w:rsid w:val="00950783"/>
    <w:rsid w:val="009528E2"/>
    <w:rsid w:val="0095298A"/>
    <w:rsid w:val="009530E4"/>
    <w:rsid w:val="0095372D"/>
    <w:rsid w:val="00953ECE"/>
    <w:rsid w:val="00954E87"/>
    <w:rsid w:val="00955424"/>
    <w:rsid w:val="00955BA9"/>
    <w:rsid w:val="0095636A"/>
    <w:rsid w:val="0095669F"/>
    <w:rsid w:val="00956D9E"/>
    <w:rsid w:val="009573AD"/>
    <w:rsid w:val="00957D05"/>
    <w:rsid w:val="00957E13"/>
    <w:rsid w:val="00960FBC"/>
    <w:rsid w:val="00963463"/>
    <w:rsid w:val="00963AD3"/>
    <w:rsid w:val="00964325"/>
    <w:rsid w:val="009656DC"/>
    <w:rsid w:val="00965F57"/>
    <w:rsid w:val="00965FDF"/>
    <w:rsid w:val="009708E4"/>
    <w:rsid w:val="00971B3A"/>
    <w:rsid w:val="0097253F"/>
    <w:rsid w:val="00973931"/>
    <w:rsid w:val="00973DC0"/>
    <w:rsid w:val="009748A3"/>
    <w:rsid w:val="00975B55"/>
    <w:rsid w:val="00980364"/>
    <w:rsid w:val="009803CE"/>
    <w:rsid w:val="00980C5B"/>
    <w:rsid w:val="00980EC8"/>
    <w:rsid w:val="0098147A"/>
    <w:rsid w:val="0098184E"/>
    <w:rsid w:val="009825E0"/>
    <w:rsid w:val="00982B79"/>
    <w:rsid w:val="00983CF7"/>
    <w:rsid w:val="009848FB"/>
    <w:rsid w:val="009849A1"/>
    <w:rsid w:val="009857C9"/>
    <w:rsid w:val="009859F4"/>
    <w:rsid w:val="00985D4C"/>
    <w:rsid w:val="009863A7"/>
    <w:rsid w:val="00986927"/>
    <w:rsid w:val="00987BE1"/>
    <w:rsid w:val="00987D70"/>
    <w:rsid w:val="009912FA"/>
    <w:rsid w:val="00991B4F"/>
    <w:rsid w:val="00991D11"/>
    <w:rsid w:val="00992A28"/>
    <w:rsid w:val="00992C1C"/>
    <w:rsid w:val="00993432"/>
    <w:rsid w:val="0099401A"/>
    <w:rsid w:val="0099430C"/>
    <w:rsid w:val="00994486"/>
    <w:rsid w:val="00994742"/>
    <w:rsid w:val="00995345"/>
    <w:rsid w:val="00995374"/>
    <w:rsid w:val="00996196"/>
    <w:rsid w:val="0099619B"/>
    <w:rsid w:val="00996A1D"/>
    <w:rsid w:val="00996C2D"/>
    <w:rsid w:val="00997C1B"/>
    <w:rsid w:val="009A00B8"/>
    <w:rsid w:val="009A014F"/>
    <w:rsid w:val="009A0618"/>
    <w:rsid w:val="009A16EA"/>
    <w:rsid w:val="009A18F0"/>
    <w:rsid w:val="009A1FA4"/>
    <w:rsid w:val="009A2BBB"/>
    <w:rsid w:val="009A3BA8"/>
    <w:rsid w:val="009A3E2A"/>
    <w:rsid w:val="009A45ED"/>
    <w:rsid w:val="009A4B1C"/>
    <w:rsid w:val="009A5484"/>
    <w:rsid w:val="009A593A"/>
    <w:rsid w:val="009A5E7A"/>
    <w:rsid w:val="009A6036"/>
    <w:rsid w:val="009A69F9"/>
    <w:rsid w:val="009A70E0"/>
    <w:rsid w:val="009B054D"/>
    <w:rsid w:val="009B08A9"/>
    <w:rsid w:val="009B16D9"/>
    <w:rsid w:val="009B2039"/>
    <w:rsid w:val="009B2401"/>
    <w:rsid w:val="009B2643"/>
    <w:rsid w:val="009B341C"/>
    <w:rsid w:val="009B3596"/>
    <w:rsid w:val="009B4CE9"/>
    <w:rsid w:val="009B5C25"/>
    <w:rsid w:val="009B6037"/>
    <w:rsid w:val="009B6C67"/>
    <w:rsid w:val="009B77F3"/>
    <w:rsid w:val="009B77F9"/>
    <w:rsid w:val="009B78A5"/>
    <w:rsid w:val="009C0645"/>
    <w:rsid w:val="009C064B"/>
    <w:rsid w:val="009C213E"/>
    <w:rsid w:val="009C21E0"/>
    <w:rsid w:val="009C237E"/>
    <w:rsid w:val="009C2652"/>
    <w:rsid w:val="009C2CC2"/>
    <w:rsid w:val="009C3944"/>
    <w:rsid w:val="009C3C68"/>
    <w:rsid w:val="009C49BD"/>
    <w:rsid w:val="009C4D77"/>
    <w:rsid w:val="009C573A"/>
    <w:rsid w:val="009C5C60"/>
    <w:rsid w:val="009C60EC"/>
    <w:rsid w:val="009C6660"/>
    <w:rsid w:val="009C6F38"/>
    <w:rsid w:val="009C756C"/>
    <w:rsid w:val="009D0B13"/>
    <w:rsid w:val="009D1095"/>
    <w:rsid w:val="009D1F0E"/>
    <w:rsid w:val="009D2D8B"/>
    <w:rsid w:val="009D3CCE"/>
    <w:rsid w:val="009D3E71"/>
    <w:rsid w:val="009D48E5"/>
    <w:rsid w:val="009D5F13"/>
    <w:rsid w:val="009D648C"/>
    <w:rsid w:val="009D6A72"/>
    <w:rsid w:val="009D7480"/>
    <w:rsid w:val="009D7827"/>
    <w:rsid w:val="009E003E"/>
    <w:rsid w:val="009E132A"/>
    <w:rsid w:val="009E235E"/>
    <w:rsid w:val="009E2447"/>
    <w:rsid w:val="009E253B"/>
    <w:rsid w:val="009E2A8D"/>
    <w:rsid w:val="009E483D"/>
    <w:rsid w:val="009E48F9"/>
    <w:rsid w:val="009E4F90"/>
    <w:rsid w:val="009E53D0"/>
    <w:rsid w:val="009E547F"/>
    <w:rsid w:val="009E5901"/>
    <w:rsid w:val="009E59C9"/>
    <w:rsid w:val="009E60A0"/>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B0"/>
    <w:rsid w:val="009F66FA"/>
    <w:rsid w:val="009F6CB0"/>
    <w:rsid w:val="009F72D3"/>
    <w:rsid w:val="009F75DC"/>
    <w:rsid w:val="009F79E2"/>
    <w:rsid w:val="00A004D4"/>
    <w:rsid w:val="00A00983"/>
    <w:rsid w:val="00A00B1D"/>
    <w:rsid w:val="00A01385"/>
    <w:rsid w:val="00A01A74"/>
    <w:rsid w:val="00A02160"/>
    <w:rsid w:val="00A02323"/>
    <w:rsid w:val="00A0285D"/>
    <w:rsid w:val="00A0369A"/>
    <w:rsid w:val="00A05503"/>
    <w:rsid w:val="00A062A9"/>
    <w:rsid w:val="00A06F71"/>
    <w:rsid w:val="00A07338"/>
    <w:rsid w:val="00A075B2"/>
    <w:rsid w:val="00A10778"/>
    <w:rsid w:val="00A10AE3"/>
    <w:rsid w:val="00A11205"/>
    <w:rsid w:val="00A126DF"/>
    <w:rsid w:val="00A14BAF"/>
    <w:rsid w:val="00A16670"/>
    <w:rsid w:val="00A16D9C"/>
    <w:rsid w:val="00A17585"/>
    <w:rsid w:val="00A1781A"/>
    <w:rsid w:val="00A17FE3"/>
    <w:rsid w:val="00A20936"/>
    <w:rsid w:val="00A20DB9"/>
    <w:rsid w:val="00A20E0A"/>
    <w:rsid w:val="00A218C8"/>
    <w:rsid w:val="00A218DA"/>
    <w:rsid w:val="00A23018"/>
    <w:rsid w:val="00A230EB"/>
    <w:rsid w:val="00A2327B"/>
    <w:rsid w:val="00A23B80"/>
    <w:rsid w:val="00A23FF3"/>
    <w:rsid w:val="00A243A5"/>
    <w:rsid w:val="00A244C3"/>
    <w:rsid w:val="00A244D2"/>
    <w:rsid w:val="00A24626"/>
    <w:rsid w:val="00A24D99"/>
    <w:rsid w:val="00A24E06"/>
    <w:rsid w:val="00A24FFA"/>
    <w:rsid w:val="00A25330"/>
    <w:rsid w:val="00A26A7A"/>
    <w:rsid w:val="00A26BFA"/>
    <w:rsid w:val="00A26CC1"/>
    <w:rsid w:val="00A26EF0"/>
    <w:rsid w:val="00A271BA"/>
    <w:rsid w:val="00A27541"/>
    <w:rsid w:val="00A27948"/>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F3A"/>
    <w:rsid w:val="00A4302E"/>
    <w:rsid w:val="00A4329F"/>
    <w:rsid w:val="00A441A1"/>
    <w:rsid w:val="00A44314"/>
    <w:rsid w:val="00A44C95"/>
    <w:rsid w:val="00A4506B"/>
    <w:rsid w:val="00A45734"/>
    <w:rsid w:val="00A45965"/>
    <w:rsid w:val="00A45E73"/>
    <w:rsid w:val="00A45FF8"/>
    <w:rsid w:val="00A46584"/>
    <w:rsid w:val="00A47089"/>
    <w:rsid w:val="00A47462"/>
    <w:rsid w:val="00A47B4B"/>
    <w:rsid w:val="00A51FF0"/>
    <w:rsid w:val="00A521CB"/>
    <w:rsid w:val="00A5282C"/>
    <w:rsid w:val="00A528D1"/>
    <w:rsid w:val="00A52F97"/>
    <w:rsid w:val="00A533A2"/>
    <w:rsid w:val="00A55B4E"/>
    <w:rsid w:val="00A55E8E"/>
    <w:rsid w:val="00A561B2"/>
    <w:rsid w:val="00A562EA"/>
    <w:rsid w:val="00A564CB"/>
    <w:rsid w:val="00A619FE"/>
    <w:rsid w:val="00A61A77"/>
    <w:rsid w:val="00A61C69"/>
    <w:rsid w:val="00A62594"/>
    <w:rsid w:val="00A6461D"/>
    <w:rsid w:val="00A64B71"/>
    <w:rsid w:val="00A64BEB"/>
    <w:rsid w:val="00A64C2B"/>
    <w:rsid w:val="00A64EC2"/>
    <w:rsid w:val="00A65CD8"/>
    <w:rsid w:val="00A700F8"/>
    <w:rsid w:val="00A71999"/>
    <w:rsid w:val="00A7510D"/>
    <w:rsid w:val="00A75240"/>
    <w:rsid w:val="00A757FF"/>
    <w:rsid w:val="00A760BB"/>
    <w:rsid w:val="00A763BC"/>
    <w:rsid w:val="00A7678B"/>
    <w:rsid w:val="00A76A06"/>
    <w:rsid w:val="00A76A4C"/>
    <w:rsid w:val="00A76E48"/>
    <w:rsid w:val="00A7743D"/>
    <w:rsid w:val="00A77E8E"/>
    <w:rsid w:val="00A805C7"/>
    <w:rsid w:val="00A808BB"/>
    <w:rsid w:val="00A815A4"/>
    <w:rsid w:val="00A81612"/>
    <w:rsid w:val="00A821A3"/>
    <w:rsid w:val="00A82B0E"/>
    <w:rsid w:val="00A82B59"/>
    <w:rsid w:val="00A8307C"/>
    <w:rsid w:val="00A83344"/>
    <w:rsid w:val="00A84705"/>
    <w:rsid w:val="00A84E0D"/>
    <w:rsid w:val="00A85424"/>
    <w:rsid w:val="00A8640A"/>
    <w:rsid w:val="00A86803"/>
    <w:rsid w:val="00A872F4"/>
    <w:rsid w:val="00A9103F"/>
    <w:rsid w:val="00A924E3"/>
    <w:rsid w:val="00A93403"/>
    <w:rsid w:val="00A95199"/>
    <w:rsid w:val="00A95763"/>
    <w:rsid w:val="00A95AE9"/>
    <w:rsid w:val="00A96840"/>
    <w:rsid w:val="00A97301"/>
    <w:rsid w:val="00A9777E"/>
    <w:rsid w:val="00AA013F"/>
    <w:rsid w:val="00AA03A4"/>
    <w:rsid w:val="00AA0DCC"/>
    <w:rsid w:val="00AA3B3D"/>
    <w:rsid w:val="00AA4266"/>
    <w:rsid w:val="00AA42B7"/>
    <w:rsid w:val="00AA52CB"/>
    <w:rsid w:val="00AA5B49"/>
    <w:rsid w:val="00AA6D23"/>
    <w:rsid w:val="00AA6FAB"/>
    <w:rsid w:val="00AA7616"/>
    <w:rsid w:val="00AB07B8"/>
    <w:rsid w:val="00AB0C90"/>
    <w:rsid w:val="00AB1668"/>
    <w:rsid w:val="00AB32A8"/>
    <w:rsid w:val="00AB3D3F"/>
    <w:rsid w:val="00AB545C"/>
    <w:rsid w:val="00AB55F5"/>
    <w:rsid w:val="00AB675D"/>
    <w:rsid w:val="00AB6E7A"/>
    <w:rsid w:val="00AB7311"/>
    <w:rsid w:val="00AB7BFE"/>
    <w:rsid w:val="00AC01F6"/>
    <w:rsid w:val="00AC1FFC"/>
    <w:rsid w:val="00AC20FC"/>
    <w:rsid w:val="00AC393B"/>
    <w:rsid w:val="00AC40DA"/>
    <w:rsid w:val="00AC447F"/>
    <w:rsid w:val="00AC4AE3"/>
    <w:rsid w:val="00AC65F6"/>
    <w:rsid w:val="00AC6F40"/>
    <w:rsid w:val="00AC7379"/>
    <w:rsid w:val="00AC747F"/>
    <w:rsid w:val="00AC7E97"/>
    <w:rsid w:val="00AD04D5"/>
    <w:rsid w:val="00AD0D9A"/>
    <w:rsid w:val="00AD1BB9"/>
    <w:rsid w:val="00AD1C00"/>
    <w:rsid w:val="00AD2192"/>
    <w:rsid w:val="00AD57CC"/>
    <w:rsid w:val="00AD5DDB"/>
    <w:rsid w:val="00AD6E46"/>
    <w:rsid w:val="00AD70A4"/>
    <w:rsid w:val="00AD72E5"/>
    <w:rsid w:val="00AD73DD"/>
    <w:rsid w:val="00AD7510"/>
    <w:rsid w:val="00AD7C27"/>
    <w:rsid w:val="00AD7D42"/>
    <w:rsid w:val="00AE1430"/>
    <w:rsid w:val="00AE1548"/>
    <w:rsid w:val="00AE17A0"/>
    <w:rsid w:val="00AE3C61"/>
    <w:rsid w:val="00AE4BAF"/>
    <w:rsid w:val="00AE5578"/>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01F"/>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3FC"/>
    <w:rsid w:val="00B075AB"/>
    <w:rsid w:val="00B07CDB"/>
    <w:rsid w:val="00B10D4F"/>
    <w:rsid w:val="00B11AFA"/>
    <w:rsid w:val="00B11BA7"/>
    <w:rsid w:val="00B11C69"/>
    <w:rsid w:val="00B12C98"/>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2ADF"/>
    <w:rsid w:val="00B230E4"/>
    <w:rsid w:val="00B25815"/>
    <w:rsid w:val="00B26851"/>
    <w:rsid w:val="00B27659"/>
    <w:rsid w:val="00B27769"/>
    <w:rsid w:val="00B30539"/>
    <w:rsid w:val="00B30A96"/>
    <w:rsid w:val="00B311B9"/>
    <w:rsid w:val="00B31832"/>
    <w:rsid w:val="00B31C0F"/>
    <w:rsid w:val="00B32CCD"/>
    <w:rsid w:val="00B32EBD"/>
    <w:rsid w:val="00B33110"/>
    <w:rsid w:val="00B33585"/>
    <w:rsid w:val="00B33F6E"/>
    <w:rsid w:val="00B3459C"/>
    <w:rsid w:val="00B3481E"/>
    <w:rsid w:val="00B351C3"/>
    <w:rsid w:val="00B3541B"/>
    <w:rsid w:val="00B3664D"/>
    <w:rsid w:val="00B36C83"/>
    <w:rsid w:val="00B36C98"/>
    <w:rsid w:val="00B370BC"/>
    <w:rsid w:val="00B401BB"/>
    <w:rsid w:val="00B42BE8"/>
    <w:rsid w:val="00B44724"/>
    <w:rsid w:val="00B4477F"/>
    <w:rsid w:val="00B44AC1"/>
    <w:rsid w:val="00B44B3D"/>
    <w:rsid w:val="00B4537F"/>
    <w:rsid w:val="00B4561D"/>
    <w:rsid w:val="00B46BA1"/>
    <w:rsid w:val="00B46E7F"/>
    <w:rsid w:val="00B46F57"/>
    <w:rsid w:val="00B50416"/>
    <w:rsid w:val="00B50628"/>
    <w:rsid w:val="00B506E5"/>
    <w:rsid w:val="00B51ACB"/>
    <w:rsid w:val="00B525E1"/>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FAB"/>
    <w:rsid w:val="00B65561"/>
    <w:rsid w:val="00B657C5"/>
    <w:rsid w:val="00B658C8"/>
    <w:rsid w:val="00B6638D"/>
    <w:rsid w:val="00B66772"/>
    <w:rsid w:val="00B66CC8"/>
    <w:rsid w:val="00B6701E"/>
    <w:rsid w:val="00B6721F"/>
    <w:rsid w:val="00B676BD"/>
    <w:rsid w:val="00B700D1"/>
    <w:rsid w:val="00B701F8"/>
    <w:rsid w:val="00B70DD1"/>
    <w:rsid w:val="00B70EE9"/>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80167"/>
    <w:rsid w:val="00B8045F"/>
    <w:rsid w:val="00B804DA"/>
    <w:rsid w:val="00B807D6"/>
    <w:rsid w:val="00B8197D"/>
    <w:rsid w:val="00B82AC3"/>
    <w:rsid w:val="00B868EB"/>
    <w:rsid w:val="00B872CE"/>
    <w:rsid w:val="00B901A0"/>
    <w:rsid w:val="00B90F01"/>
    <w:rsid w:val="00B9165F"/>
    <w:rsid w:val="00B925AE"/>
    <w:rsid w:val="00B925FB"/>
    <w:rsid w:val="00B92AAB"/>
    <w:rsid w:val="00B930EF"/>
    <w:rsid w:val="00B9361A"/>
    <w:rsid w:val="00B936B4"/>
    <w:rsid w:val="00B938B9"/>
    <w:rsid w:val="00B93FCD"/>
    <w:rsid w:val="00B949C8"/>
    <w:rsid w:val="00B95CC5"/>
    <w:rsid w:val="00B96241"/>
    <w:rsid w:val="00B970D3"/>
    <w:rsid w:val="00B97B4D"/>
    <w:rsid w:val="00BA021F"/>
    <w:rsid w:val="00BA1623"/>
    <w:rsid w:val="00BA1A62"/>
    <w:rsid w:val="00BA1B28"/>
    <w:rsid w:val="00BA1B80"/>
    <w:rsid w:val="00BA4286"/>
    <w:rsid w:val="00BA444E"/>
    <w:rsid w:val="00BA4589"/>
    <w:rsid w:val="00BA4B18"/>
    <w:rsid w:val="00BA4CC7"/>
    <w:rsid w:val="00BA5156"/>
    <w:rsid w:val="00BA54CA"/>
    <w:rsid w:val="00BA624A"/>
    <w:rsid w:val="00BB0070"/>
    <w:rsid w:val="00BB0366"/>
    <w:rsid w:val="00BB0A5D"/>
    <w:rsid w:val="00BB0F9A"/>
    <w:rsid w:val="00BB11F6"/>
    <w:rsid w:val="00BB12CB"/>
    <w:rsid w:val="00BB174F"/>
    <w:rsid w:val="00BB1D65"/>
    <w:rsid w:val="00BB2DEC"/>
    <w:rsid w:val="00BB2F86"/>
    <w:rsid w:val="00BB4427"/>
    <w:rsid w:val="00BB4B04"/>
    <w:rsid w:val="00BB6329"/>
    <w:rsid w:val="00BB6350"/>
    <w:rsid w:val="00BB65F3"/>
    <w:rsid w:val="00BB7163"/>
    <w:rsid w:val="00BB7932"/>
    <w:rsid w:val="00BC01A1"/>
    <w:rsid w:val="00BC04E6"/>
    <w:rsid w:val="00BC0CCD"/>
    <w:rsid w:val="00BC0FA0"/>
    <w:rsid w:val="00BC12B5"/>
    <w:rsid w:val="00BC160D"/>
    <w:rsid w:val="00BC1CF5"/>
    <w:rsid w:val="00BC1F80"/>
    <w:rsid w:val="00BC2453"/>
    <w:rsid w:val="00BC261C"/>
    <w:rsid w:val="00BC4C8A"/>
    <w:rsid w:val="00BC56B7"/>
    <w:rsid w:val="00BC6069"/>
    <w:rsid w:val="00BC66B3"/>
    <w:rsid w:val="00BC76CA"/>
    <w:rsid w:val="00BD1E3C"/>
    <w:rsid w:val="00BD30A2"/>
    <w:rsid w:val="00BD3764"/>
    <w:rsid w:val="00BD40C8"/>
    <w:rsid w:val="00BD419E"/>
    <w:rsid w:val="00BD42E7"/>
    <w:rsid w:val="00BD45CB"/>
    <w:rsid w:val="00BE0B2F"/>
    <w:rsid w:val="00BE0C4E"/>
    <w:rsid w:val="00BE372F"/>
    <w:rsid w:val="00BE3941"/>
    <w:rsid w:val="00BE3EFD"/>
    <w:rsid w:val="00BE6C84"/>
    <w:rsid w:val="00BE7066"/>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4C6"/>
    <w:rsid w:val="00C026B2"/>
    <w:rsid w:val="00C0387F"/>
    <w:rsid w:val="00C03975"/>
    <w:rsid w:val="00C0426D"/>
    <w:rsid w:val="00C05D9B"/>
    <w:rsid w:val="00C074B3"/>
    <w:rsid w:val="00C07629"/>
    <w:rsid w:val="00C10748"/>
    <w:rsid w:val="00C10EC2"/>
    <w:rsid w:val="00C11333"/>
    <w:rsid w:val="00C1186B"/>
    <w:rsid w:val="00C12A2E"/>
    <w:rsid w:val="00C13330"/>
    <w:rsid w:val="00C137D6"/>
    <w:rsid w:val="00C13E7D"/>
    <w:rsid w:val="00C14C71"/>
    <w:rsid w:val="00C14D67"/>
    <w:rsid w:val="00C157A6"/>
    <w:rsid w:val="00C16558"/>
    <w:rsid w:val="00C16E9D"/>
    <w:rsid w:val="00C17207"/>
    <w:rsid w:val="00C1752D"/>
    <w:rsid w:val="00C177EA"/>
    <w:rsid w:val="00C179A2"/>
    <w:rsid w:val="00C17EA9"/>
    <w:rsid w:val="00C20524"/>
    <w:rsid w:val="00C2059B"/>
    <w:rsid w:val="00C21507"/>
    <w:rsid w:val="00C21E3E"/>
    <w:rsid w:val="00C21EAC"/>
    <w:rsid w:val="00C22550"/>
    <w:rsid w:val="00C238CF"/>
    <w:rsid w:val="00C23F62"/>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67E2"/>
    <w:rsid w:val="00C36D5F"/>
    <w:rsid w:val="00C37468"/>
    <w:rsid w:val="00C376A1"/>
    <w:rsid w:val="00C3783A"/>
    <w:rsid w:val="00C41007"/>
    <w:rsid w:val="00C41068"/>
    <w:rsid w:val="00C42F8F"/>
    <w:rsid w:val="00C4319D"/>
    <w:rsid w:val="00C458EB"/>
    <w:rsid w:val="00C458FD"/>
    <w:rsid w:val="00C4644C"/>
    <w:rsid w:val="00C46588"/>
    <w:rsid w:val="00C466A3"/>
    <w:rsid w:val="00C469F0"/>
    <w:rsid w:val="00C47555"/>
    <w:rsid w:val="00C47747"/>
    <w:rsid w:val="00C50352"/>
    <w:rsid w:val="00C5202C"/>
    <w:rsid w:val="00C5212D"/>
    <w:rsid w:val="00C52BA0"/>
    <w:rsid w:val="00C53B69"/>
    <w:rsid w:val="00C5449F"/>
    <w:rsid w:val="00C562B9"/>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3269"/>
    <w:rsid w:val="00C739AA"/>
    <w:rsid w:val="00C745EC"/>
    <w:rsid w:val="00C74E20"/>
    <w:rsid w:val="00C75755"/>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118"/>
    <w:rsid w:val="00C947A8"/>
    <w:rsid w:val="00C94B9D"/>
    <w:rsid w:val="00C94BC5"/>
    <w:rsid w:val="00C94F10"/>
    <w:rsid w:val="00C94FC3"/>
    <w:rsid w:val="00C95167"/>
    <w:rsid w:val="00C957E1"/>
    <w:rsid w:val="00C97004"/>
    <w:rsid w:val="00C9716B"/>
    <w:rsid w:val="00C97796"/>
    <w:rsid w:val="00C97CFE"/>
    <w:rsid w:val="00CA3F5B"/>
    <w:rsid w:val="00CA48DF"/>
    <w:rsid w:val="00CA4B6B"/>
    <w:rsid w:val="00CA631B"/>
    <w:rsid w:val="00CA7F04"/>
    <w:rsid w:val="00CB00CF"/>
    <w:rsid w:val="00CB0229"/>
    <w:rsid w:val="00CB08B4"/>
    <w:rsid w:val="00CB1163"/>
    <w:rsid w:val="00CB16A4"/>
    <w:rsid w:val="00CB233C"/>
    <w:rsid w:val="00CB2522"/>
    <w:rsid w:val="00CB252D"/>
    <w:rsid w:val="00CB2E57"/>
    <w:rsid w:val="00CB32C7"/>
    <w:rsid w:val="00CB414C"/>
    <w:rsid w:val="00CB5098"/>
    <w:rsid w:val="00CB5AEF"/>
    <w:rsid w:val="00CB5D42"/>
    <w:rsid w:val="00CB66D1"/>
    <w:rsid w:val="00CB69BE"/>
    <w:rsid w:val="00CB6C92"/>
    <w:rsid w:val="00CB6C95"/>
    <w:rsid w:val="00CB7197"/>
    <w:rsid w:val="00CB7952"/>
    <w:rsid w:val="00CB7C55"/>
    <w:rsid w:val="00CC05DD"/>
    <w:rsid w:val="00CC0DBB"/>
    <w:rsid w:val="00CC14C5"/>
    <w:rsid w:val="00CC360B"/>
    <w:rsid w:val="00CC37C2"/>
    <w:rsid w:val="00CC3B06"/>
    <w:rsid w:val="00CC421D"/>
    <w:rsid w:val="00CC4452"/>
    <w:rsid w:val="00CC5807"/>
    <w:rsid w:val="00CC6931"/>
    <w:rsid w:val="00CC73C0"/>
    <w:rsid w:val="00CC74D7"/>
    <w:rsid w:val="00CD0730"/>
    <w:rsid w:val="00CD172D"/>
    <w:rsid w:val="00CD21F2"/>
    <w:rsid w:val="00CD2307"/>
    <w:rsid w:val="00CD43D2"/>
    <w:rsid w:val="00CD4CED"/>
    <w:rsid w:val="00CD6906"/>
    <w:rsid w:val="00CD6C83"/>
    <w:rsid w:val="00CD71DF"/>
    <w:rsid w:val="00CD79D3"/>
    <w:rsid w:val="00CE0452"/>
    <w:rsid w:val="00CE0B00"/>
    <w:rsid w:val="00CE2461"/>
    <w:rsid w:val="00CE29FF"/>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6B3"/>
    <w:rsid w:val="00D04C5C"/>
    <w:rsid w:val="00D06748"/>
    <w:rsid w:val="00D0692D"/>
    <w:rsid w:val="00D06A9A"/>
    <w:rsid w:val="00D108BA"/>
    <w:rsid w:val="00D118EB"/>
    <w:rsid w:val="00D12084"/>
    <w:rsid w:val="00D12630"/>
    <w:rsid w:val="00D127CA"/>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3D7D"/>
    <w:rsid w:val="00D243DF"/>
    <w:rsid w:val="00D24846"/>
    <w:rsid w:val="00D24AEB"/>
    <w:rsid w:val="00D25675"/>
    <w:rsid w:val="00D257A5"/>
    <w:rsid w:val="00D25953"/>
    <w:rsid w:val="00D25A7B"/>
    <w:rsid w:val="00D26729"/>
    <w:rsid w:val="00D267E4"/>
    <w:rsid w:val="00D270D1"/>
    <w:rsid w:val="00D2769C"/>
    <w:rsid w:val="00D30BAA"/>
    <w:rsid w:val="00D3117E"/>
    <w:rsid w:val="00D3446D"/>
    <w:rsid w:val="00D36AAF"/>
    <w:rsid w:val="00D36D85"/>
    <w:rsid w:val="00D377AF"/>
    <w:rsid w:val="00D37C9A"/>
    <w:rsid w:val="00D42886"/>
    <w:rsid w:val="00D42C40"/>
    <w:rsid w:val="00D435AA"/>
    <w:rsid w:val="00D44425"/>
    <w:rsid w:val="00D45BAD"/>
    <w:rsid w:val="00D45E6F"/>
    <w:rsid w:val="00D45FA2"/>
    <w:rsid w:val="00D473C2"/>
    <w:rsid w:val="00D47811"/>
    <w:rsid w:val="00D47998"/>
    <w:rsid w:val="00D47FB8"/>
    <w:rsid w:val="00D50294"/>
    <w:rsid w:val="00D512F2"/>
    <w:rsid w:val="00D51618"/>
    <w:rsid w:val="00D51CB4"/>
    <w:rsid w:val="00D52AEB"/>
    <w:rsid w:val="00D52EBB"/>
    <w:rsid w:val="00D53194"/>
    <w:rsid w:val="00D53A22"/>
    <w:rsid w:val="00D53AD1"/>
    <w:rsid w:val="00D53BE1"/>
    <w:rsid w:val="00D54194"/>
    <w:rsid w:val="00D54608"/>
    <w:rsid w:val="00D54C27"/>
    <w:rsid w:val="00D55239"/>
    <w:rsid w:val="00D556C2"/>
    <w:rsid w:val="00D563A1"/>
    <w:rsid w:val="00D564B4"/>
    <w:rsid w:val="00D57124"/>
    <w:rsid w:val="00D572B0"/>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773F"/>
    <w:rsid w:val="00D6787C"/>
    <w:rsid w:val="00D70411"/>
    <w:rsid w:val="00D70432"/>
    <w:rsid w:val="00D705AF"/>
    <w:rsid w:val="00D705BC"/>
    <w:rsid w:val="00D70C31"/>
    <w:rsid w:val="00D71BFD"/>
    <w:rsid w:val="00D71C2B"/>
    <w:rsid w:val="00D72F82"/>
    <w:rsid w:val="00D7388D"/>
    <w:rsid w:val="00D73ED5"/>
    <w:rsid w:val="00D744D6"/>
    <w:rsid w:val="00D75BAC"/>
    <w:rsid w:val="00D76098"/>
    <w:rsid w:val="00D76A1C"/>
    <w:rsid w:val="00D779A4"/>
    <w:rsid w:val="00D77E85"/>
    <w:rsid w:val="00D80D32"/>
    <w:rsid w:val="00D81A86"/>
    <w:rsid w:val="00D82B3E"/>
    <w:rsid w:val="00D83267"/>
    <w:rsid w:val="00D832B8"/>
    <w:rsid w:val="00D8467B"/>
    <w:rsid w:val="00D9070F"/>
    <w:rsid w:val="00D90F24"/>
    <w:rsid w:val="00D91310"/>
    <w:rsid w:val="00D92111"/>
    <w:rsid w:val="00D92421"/>
    <w:rsid w:val="00D92CB0"/>
    <w:rsid w:val="00D93A45"/>
    <w:rsid w:val="00D94949"/>
    <w:rsid w:val="00D94B87"/>
    <w:rsid w:val="00D9628E"/>
    <w:rsid w:val="00D97704"/>
    <w:rsid w:val="00D97726"/>
    <w:rsid w:val="00D97E81"/>
    <w:rsid w:val="00DA0C44"/>
    <w:rsid w:val="00DA1A0C"/>
    <w:rsid w:val="00DA1BD5"/>
    <w:rsid w:val="00DA1E82"/>
    <w:rsid w:val="00DA2434"/>
    <w:rsid w:val="00DA34BB"/>
    <w:rsid w:val="00DA5CEC"/>
    <w:rsid w:val="00DA5DA2"/>
    <w:rsid w:val="00DA60F0"/>
    <w:rsid w:val="00DA65B4"/>
    <w:rsid w:val="00DA6AA3"/>
    <w:rsid w:val="00DA7DE0"/>
    <w:rsid w:val="00DB090F"/>
    <w:rsid w:val="00DB141A"/>
    <w:rsid w:val="00DB1657"/>
    <w:rsid w:val="00DB19EF"/>
    <w:rsid w:val="00DB1C7B"/>
    <w:rsid w:val="00DB1F08"/>
    <w:rsid w:val="00DB1FA1"/>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B6C28"/>
    <w:rsid w:val="00DB786E"/>
    <w:rsid w:val="00DC01F4"/>
    <w:rsid w:val="00DC0414"/>
    <w:rsid w:val="00DC0B69"/>
    <w:rsid w:val="00DC0BF3"/>
    <w:rsid w:val="00DC0C11"/>
    <w:rsid w:val="00DC0F70"/>
    <w:rsid w:val="00DC2C15"/>
    <w:rsid w:val="00DC3AFD"/>
    <w:rsid w:val="00DC3E9D"/>
    <w:rsid w:val="00DC4391"/>
    <w:rsid w:val="00DC454D"/>
    <w:rsid w:val="00DC4A83"/>
    <w:rsid w:val="00DC4FED"/>
    <w:rsid w:val="00DC56DD"/>
    <w:rsid w:val="00DC64EC"/>
    <w:rsid w:val="00DD023A"/>
    <w:rsid w:val="00DD06EA"/>
    <w:rsid w:val="00DD1348"/>
    <w:rsid w:val="00DD1F2A"/>
    <w:rsid w:val="00DD3567"/>
    <w:rsid w:val="00DD4A83"/>
    <w:rsid w:val="00DD5464"/>
    <w:rsid w:val="00DD65DE"/>
    <w:rsid w:val="00DE0CB2"/>
    <w:rsid w:val="00DE12A1"/>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328E"/>
    <w:rsid w:val="00DF6198"/>
    <w:rsid w:val="00DF65B4"/>
    <w:rsid w:val="00DF6C3B"/>
    <w:rsid w:val="00DF7511"/>
    <w:rsid w:val="00DF797E"/>
    <w:rsid w:val="00E00EA3"/>
    <w:rsid w:val="00E01259"/>
    <w:rsid w:val="00E01770"/>
    <w:rsid w:val="00E02438"/>
    <w:rsid w:val="00E024C6"/>
    <w:rsid w:val="00E030A6"/>
    <w:rsid w:val="00E03B36"/>
    <w:rsid w:val="00E048C9"/>
    <w:rsid w:val="00E0546E"/>
    <w:rsid w:val="00E056A6"/>
    <w:rsid w:val="00E063F1"/>
    <w:rsid w:val="00E06897"/>
    <w:rsid w:val="00E069DF"/>
    <w:rsid w:val="00E100F8"/>
    <w:rsid w:val="00E102DE"/>
    <w:rsid w:val="00E12453"/>
    <w:rsid w:val="00E12B03"/>
    <w:rsid w:val="00E14C6F"/>
    <w:rsid w:val="00E14F6C"/>
    <w:rsid w:val="00E154AF"/>
    <w:rsid w:val="00E16195"/>
    <w:rsid w:val="00E16AAA"/>
    <w:rsid w:val="00E17A4E"/>
    <w:rsid w:val="00E2093E"/>
    <w:rsid w:val="00E21A93"/>
    <w:rsid w:val="00E2297A"/>
    <w:rsid w:val="00E234D6"/>
    <w:rsid w:val="00E2480D"/>
    <w:rsid w:val="00E24A25"/>
    <w:rsid w:val="00E26CC5"/>
    <w:rsid w:val="00E27A3B"/>
    <w:rsid w:val="00E30B02"/>
    <w:rsid w:val="00E31272"/>
    <w:rsid w:val="00E31B01"/>
    <w:rsid w:val="00E36922"/>
    <w:rsid w:val="00E36DCD"/>
    <w:rsid w:val="00E40CAC"/>
    <w:rsid w:val="00E41C9F"/>
    <w:rsid w:val="00E422EB"/>
    <w:rsid w:val="00E43A7E"/>
    <w:rsid w:val="00E44203"/>
    <w:rsid w:val="00E44686"/>
    <w:rsid w:val="00E456CF"/>
    <w:rsid w:val="00E463A6"/>
    <w:rsid w:val="00E4644A"/>
    <w:rsid w:val="00E46D5C"/>
    <w:rsid w:val="00E46DBB"/>
    <w:rsid w:val="00E4724E"/>
    <w:rsid w:val="00E47379"/>
    <w:rsid w:val="00E51A79"/>
    <w:rsid w:val="00E53B76"/>
    <w:rsid w:val="00E53D1B"/>
    <w:rsid w:val="00E5407A"/>
    <w:rsid w:val="00E546E2"/>
    <w:rsid w:val="00E54BFE"/>
    <w:rsid w:val="00E54DBC"/>
    <w:rsid w:val="00E553B9"/>
    <w:rsid w:val="00E55F65"/>
    <w:rsid w:val="00E56F0D"/>
    <w:rsid w:val="00E57322"/>
    <w:rsid w:val="00E57D2E"/>
    <w:rsid w:val="00E605C6"/>
    <w:rsid w:val="00E60E99"/>
    <w:rsid w:val="00E63144"/>
    <w:rsid w:val="00E631E9"/>
    <w:rsid w:val="00E63586"/>
    <w:rsid w:val="00E647C9"/>
    <w:rsid w:val="00E64EE8"/>
    <w:rsid w:val="00E6555F"/>
    <w:rsid w:val="00E65B00"/>
    <w:rsid w:val="00E65E33"/>
    <w:rsid w:val="00E65E7B"/>
    <w:rsid w:val="00E660F7"/>
    <w:rsid w:val="00E6613F"/>
    <w:rsid w:val="00E665B9"/>
    <w:rsid w:val="00E6734D"/>
    <w:rsid w:val="00E67A20"/>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5FE"/>
    <w:rsid w:val="00E816D0"/>
    <w:rsid w:val="00E818FC"/>
    <w:rsid w:val="00E81C98"/>
    <w:rsid w:val="00E8308C"/>
    <w:rsid w:val="00E841B9"/>
    <w:rsid w:val="00E84E4F"/>
    <w:rsid w:val="00E84EA0"/>
    <w:rsid w:val="00E858B8"/>
    <w:rsid w:val="00E85A7C"/>
    <w:rsid w:val="00E87982"/>
    <w:rsid w:val="00E879A2"/>
    <w:rsid w:val="00E90185"/>
    <w:rsid w:val="00E9023D"/>
    <w:rsid w:val="00E9091B"/>
    <w:rsid w:val="00E90E9D"/>
    <w:rsid w:val="00E90EED"/>
    <w:rsid w:val="00E90F04"/>
    <w:rsid w:val="00E91121"/>
    <w:rsid w:val="00E919B8"/>
    <w:rsid w:val="00E91F01"/>
    <w:rsid w:val="00E935F4"/>
    <w:rsid w:val="00E93D21"/>
    <w:rsid w:val="00E94726"/>
    <w:rsid w:val="00E956BD"/>
    <w:rsid w:val="00E95A30"/>
    <w:rsid w:val="00E96013"/>
    <w:rsid w:val="00E96CE5"/>
    <w:rsid w:val="00E97D3A"/>
    <w:rsid w:val="00E97D8E"/>
    <w:rsid w:val="00E97DD9"/>
    <w:rsid w:val="00EA0B41"/>
    <w:rsid w:val="00EA1335"/>
    <w:rsid w:val="00EA140A"/>
    <w:rsid w:val="00EA1F3E"/>
    <w:rsid w:val="00EA2863"/>
    <w:rsid w:val="00EA34C0"/>
    <w:rsid w:val="00EA3BCA"/>
    <w:rsid w:val="00EA4A68"/>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B7F34"/>
    <w:rsid w:val="00EC0130"/>
    <w:rsid w:val="00EC0DBE"/>
    <w:rsid w:val="00EC12D3"/>
    <w:rsid w:val="00EC2F2D"/>
    <w:rsid w:val="00EC32E5"/>
    <w:rsid w:val="00EC491B"/>
    <w:rsid w:val="00EC4D98"/>
    <w:rsid w:val="00EC5AEC"/>
    <w:rsid w:val="00EC5AF0"/>
    <w:rsid w:val="00EC66BA"/>
    <w:rsid w:val="00EC71A0"/>
    <w:rsid w:val="00ED0BB4"/>
    <w:rsid w:val="00ED1B5C"/>
    <w:rsid w:val="00ED22D1"/>
    <w:rsid w:val="00ED2B89"/>
    <w:rsid w:val="00ED30F1"/>
    <w:rsid w:val="00ED369F"/>
    <w:rsid w:val="00ED394A"/>
    <w:rsid w:val="00ED394C"/>
    <w:rsid w:val="00ED3E5D"/>
    <w:rsid w:val="00ED4037"/>
    <w:rsid w:val="00ED5239"/>
    <w:rsid w:val="00ED564F"/>
    <w:rsid w:val="00ED6E25"/>
    <w:rsid w:val="00ED788D"/>
    <w:rsid w:val="00ED7D19"/>
    <w:rsid w:val="00EE1331"/>
    <w:rsid w:val="00EE3CF2"/>
    <w:rsid w:val="00EE521A"/>
    <w:rsid w:val="00EE583B"/>
    <w:rsid w:val="00EE5C44"/>
    <w:rsid w:val="00EF15BA"/>
    <w:rsid w:val="00EF17B0"/>
    <w:rsid w:val="00EF1917"/>
    <w:rsid w:val="00EF2F6C"/>
    <w:rsid w:val="00EF2FFE"/>
    <w:rsid w:val="00EF3503"/>
    <w:rsid w:val="00EF370A"/>
    <w:rsid w:val="00EF3C7F"/>
    <w:rsid w:val="00EF3F46"/>
    <w:rsid w:val="00EF5D6F"/>
    <w:rsid w:val="00EF7E64"/>
    <w:rsid w:val="00F00412"/>
    <w:rsid w:val="00F0107E"/>
    <w:rsid w:val="00F01BEB"/>
    <w:rsid w:val="00F025CA"/>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0A61"/>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B8E"/>
    <w:rsid w:val="00F16E3A"/>
    <w:rsid w:val="00F2181B"/>
    <w:rsid w:val="00F22C25"/>
    <w:rsid w:val="00F22DC1"/>
    <w:rsid w:val="00F2322B"/>
    <w:rsid w:val="00F23815"/>
    <w:rsid w:val="00F23DB0"/>
    <w:rsid w:val="00F2459D"/>
    <w:rsid w:val="00F25901"/>
    <w:rsid w:val="00F25957"/>
    <w:rsid w:val="00F259DB"/>
    <w:rsid w:val="00F26424"/>
    <w:rsid w:val="00F26EB1"/>
    <w:rsid w:val="00F30D5B"/>
    <w:rsid w:val="00F312A2"/>
    <w:rsid w:val="00F318F5"/>
    <w:rsid w:val="00F32679"/>
    <w:rsid w:val="00F32D53"/>
    <w:rsid w:val="00F33159"/>
    <w:rsid w:val="00F36E99"/>
    <w:rsid w:val="00F371F1"/>
    <w:rsid w:val="00F375F6"/>
    <w:rsid w:val="00F4107A"/>
    <w:rsid w:val="00F4181A"/>
    <w:rsid w:val="00F41AE1"/>
    <w:rsid w:val="00F42483"/>
    <w:rsid w:val="00F429D8"/>
    <w:rsid w:val="00F431A8"/>
    <w:rsid w:val="00F439E6"/>
    <w:rsid w:val="00F44BCB"/>
    <w:rsid w:val="00F44F27"/>
    <w:rsid w:val="00F4524B"/>
    <w:rsid w:val="00F4587E"/>
    <w:rsid w:val="00F458EA"/>
    <w:rsid w:val="00F46061"/>
    <w:rsid w:val="00F477C8"/>
    <w:rsid w:val="00F47ACF"/>
    <w:rsid w:val="00F50386"/>
    <w:rsid w:val="00F505D2"/>
    <w:rsid w:val="00F506FE"/>
    <w:rsid w:val="00F50D9C"/>
    <w:rsid w:val="00F51824"/>
    <w:rsid w:val="00F518EE"/>
    <w:rsid w:val="00F51FFC"/>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2A9"/>
    <w:rsid w:val="00F67D54"/>
    <w:rsid w:val="00F70056"/>
    <w:rsid w:val="00F70C7C"/>
    <w:rsid w:val="00F7213E"/>
    <w:rsid w:val="00F7304F"/>
    <w:rsid w:val="00F7747D"/>
    <w:rsid w:val="00F77BA7"/>
    <w:rsid w:val="00F77DFE"/>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2AF3"/>
    <w:rsid w:val="00F931F8"/>
    <w:rsid w:val="00F93743"/>
    <w:rsid w:val="00F940B4"/>
    <w:rsid w:val="00F94323"/>
    <w:rsid w:val="00F94A76"/>
    <w:rsid w:val="00F9532C"/>
    <w:rsid w:val="00F96A2B"/>
    <w:rsid w:val="00F9782F"/>
    <w:rsid w:val="00F978DB"/>
    <w:rsid w:val="00F97F5D"/>
    <w:rsid w:val="00FA027D"/>
    <w:rsid w:val="00FA0D17"/>
    <w:rsid w:val="00FA12A8"/>
    <w:rsid w:val="00FA1923"/>
    <w:rsid w:val="00FA1D59"/>
    <w:rsid w:val="00FA1FBD"/>
    <w:rsid w:val="00FA20A4"/>
    <w:rsid w:val="00FA222B"/>
    <w:rsid w:val="00FA2440"/>
    <w:rsid w:val="00FA26E6"/>
    <w:rsid w:val="00FA2E80"/>
    <w:rsid w:val="00FA4A70"/>
    <w:rsid w:val="00FA5200"/>
    <w:rsid w:val="00FA530D"/>
    <w:rsid w:val="00FA531F"/>
    <w:rsid w:val="00FA550E"/>
    <w:rsid w:val="00FA5FED"/>
    <w:rsid w:val="00FA60DC"/>
    <w:rsid w:val="00FA75B9"/>
    <w:rsid w:val="00FB22AD"/>
    <w:rsid w:val="00FB391B"/>
    <w:rsid w:val="00FB3F13"/>
    <w:rsid w:val="00FB49A3"/>
    <w:rsid w:val="00FB4C3F"/>
    <w:rsid w:val="00FB4C57"/>
    <w:rsid w:val="00FB5DE7"/>
    <w:rsid w:val="00FC0D8B"/>
    <w:rsid w:val="00FC2E40"/>
    <w:rsid w:val="00FC3731"/>
    <w:rsid w:val="00FC4084"/>
    <w:rsid w:val="00FC44D3"/>
    <w:rsid w:val="00FC4967"/>
    <w:rsid w:val="00FC56B8"/>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610E"/>
    <w:rsid w:val="00FE7203"/>
    <w:rsid w:val="00FE789A"/>
    <w:rsid w:val="00FF137F"/>
    <w:rsid w:val="00FF2955"/>
    <w:rsid w:val="00FF2A05"/>
    <w:rsid w:val="00FF376D"/>
    <w:rsid w:val="00FF4239"/>
    <w:rsid w:val="00FF4DDB"/>
    <w:rsid w:val="00FF55A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6F5594"/>
  <w15:docId w15:val="{2640C2D3-1E1B-43E8-8616-8A28D2EC1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1C7F"/>
    <w:rPr>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qFormat/>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uiPriority w:val="99"/>
    <w:qFormat/>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qFormat/>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qFormat/>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qFormat/>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uiPriority w:val="1"/>
    <w:qFormat/>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uiPriority w:val="99"/>
    <w:rsid w:val="00D23D7D"/>
    <w:rPr>
      <w:sz w:val="28"/>
      <w:szCs w:val="28"/>
    </w:rPr>
  </w:style>
  <w:style w:type="character" w:customStyle="1" w:styleId="Teksttreci">
    <w:name w:val="Tekst treści_"/>
    <w:link w:val="Teksttreci1"/>
    <w:uiPriority w:val="99"/>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uiPriority w:val="99"/>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3"/>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paragraph" w:customStyle="1" w:styleId="Standard">
    <w:name w:val="Standard"/>
    <w:rsid w:val="0012777F"/>
    <w:pPr>
      <w:suppressAutoHyphens/>
      <w:autoSpaceDN w:val="0"/>
      <w:textAlignment w:val="baseline"/>
    </w:pPr>
    <w:rPr>
      <w:kern w:val="3"/>
      <w:sz w:val="24"/>
      <w:szCs w:val="24"/>
      <w:lang w:eastAsia="zh-CN"/>
    </w:rPr>
  </w:style>
  <w:style w:type="numbering" w:customStyle="1" w:styleId="WW8Num13">
    <w:name w:val="WW8Num13"/>
    <w:basedOn w:val="Bezlisty"/>
    <w:rsid w:val="00320738"/>
    <w:pPr>
      <w:numPr>
        <w:numId w:val="36"/>
      </w:numPr>
    </w:pPr>
  </w:style>
  <w:style w:type="numbering" w:customStyle="1" w:styleId="WWOutlineListStyle101">
    <w:name w:val="WW_OutlineListStyle_101"/>
    <w:basedOn w:val="Bezlisty"/>
    <w:rsid w:val="00F16B8E"/>
    <w:pPr>
      <w:numPr>
        <w:numId w:val="38"/>
      </w:numPr>
    </w:pPr>
  </w:style>
  <w:style w:type="numbering" w:customStyle="1" w:styleId="WW8Num261">
    <w:name w:val="WW8Num261"/>
    <w:basedOn w:val="Bezlisty"/>
    <w:rsid w:val="00F16B8E"/>
    <w:pPr>
      <w:numPr>
        <w:numId w:val="39"/>
      </w:numPr>
    </w:pPr>
  </w:style>
  <w:style w:type="numbering" w:customStyle="1" w:styleId="WW8Num291">
    <w:name w:val="WW8Num291"/>
    <w:basedOn w:val="Bezlisty"/>
    <w:rsid w:val="00F16B8E"/>
    <w:pPr>
      <w:numPr>
        <w:numId w:val="40"/>
      </w:numPr>
    </w:pPr>
  </w:style>
  <w:style w:type="numbering" w:customStyle="1" w:styleId="WWOutlineListStyle36">
    <w:name w:val="WW_OutlineListStyle_36"/>
    <w:basedOn w:val="Bezlisty"/>
    <w:rsid w:val="00607923"/>
    <w:pPr>
      <w:numPr>
        <w:numId w:val="42"/>
      </w:numPr>
    </w:pPr>
  </w:style>
  <w:style w:type="numbering" w:customStyle="1" w:styleId="WWOutlineListStyle511">
    <w:name w:val="WW_OutlineListStyle_511"/>
    <w:basedOn w:val="Bezlisty"/>
    <w:rsid w:val="00607923"/>
    <w:pPr>
      <w:numPr>
        <w:numId w:val="43"/>
      </w:numPr>
    </w:pPr>
  </w:style>
  <w:style w:type="character" w:customStyle="1" w:styleId="Internetlink">
    <w:name w:val="Internet link"/>
    <w:rsid w:val="00260A39"/>
    <w:rPr>
      <w:color w:val="0000FF"/>
      <w:u w:val="single"/>
    </w:rPr>
  </w:style>
  <w:style w:type="numbering" w:customStyle="1" w:styleId="WWOutlineListStyle12">
    <w:name w:val="WW_OutlineListStyle_12"/>
    <w:basedOn w:val="Bezlisty"/>
    <w:rsid w:val="00AB0C90"/>
    <w:pPr>
      <w:numPr>
        <w:numId w:val="44"/>
      </w:numPr>
    </w:pPr>
  </w:style>
  <w:style w:type="numbering" w:customStyle="1" w:styleId="WW8Num18">
    <w:name w:val="WW8Num18"/>
    <w:basedOn w:val="Bezlisty"/>
    <w:rsid w:val="00246BE9"/>
    <w:pPr>
      <w:numPr>
        <w:numId w:val="45"/>
      </w:numPr>
    </w:pPr>
  </w:style>
  <w:style w:type="numbering" w:customStyle="1" w:styleId="WWOutlineListStyle8">
    <w:name w:val="WW_OutlineListStyle_8"/>
    <w:basedOn w:val="Bezlisty"/>
    <w:rsid w:val="00246BE9"/>
    <w:pPr>
      <w:numPr>
        <w:numId w:val="46"/>
      </w:numPr>
    </w:pPr>
  </w:style>
  <w:style w:type="numbering" w:customStyle="1" w:styleId="WWOutlineListStyle16">
    <w:name w:val="WW_OutlineListStyle_16"/>
    <w:basedOn w:val="Bezlisty"/>
    <w:rsid w:val="00D0692D"/>
    <w:pPr>
      <w:numPr>
        <w:numId w:val="48"/>
      </w:numPr>
    </w:pPr>
  </w:style>
  <w:style w:type="numbering" w:customStyle="1" w:styleId="WW8Num45">
    <w:name w:val="WW8Num45"/>
    <w:basedOn w:val="Bezlisty"/>
    <w:rsid w:val="00D0692D"/>
    <w:pPr>
      <w:numPr>
        <w:numId w:val="49"/>
      </w:numPr>
    </w:pPr>
  </w:style>
  <w:style w:type="paragraph" w:customStyle="1" w:styleId="Normalny1">
    <w:name w:val="Normalny1"/>
    <w:rsid w:val="00837F10"/>
    <w:rPr>
      <w:rFonts w:ascii="Calibri" w:eastAsia="Calibri" w:hAnsi="Calibri" w:cs="Calibri"/>
    </w:rPr>
  </w:style>
  <w:style w:type="paragraph" w:styleId="Poprawka">
    <w:name w:val="Revision"/>
    <w:hidden/>
    <w:uiPriority w:val="99"/>
    <w:semiHidden/>
    <w:rsid w:val="000A1E18"/>
    <w:rPr>
      <w:sz w:val="24"/>
      <w:szCs w:val="24"/>
    </w:rPr>
  </w:style>
  <w:style w:type="paragraph" w:customStyle="1" w:styleId="Tekstblokowy1">
    <w:name w:val="Tekst blokowy1"/>
    <w:basedOn w:val="Normalny"/>
    <w:rsid w:val="006D3F50"/>
    <w:pPr>
      <w:suppressAutoHyphens/>
      <w:ind w:left="113" w:right="113"/>
    </w:pPr>
    <w:rPr>
      <w:noProof/>
      <w:szCs w:val="20"/>
      <w:lang w:val="en-US" w:eastAsia="en-US"/>
    </w:rPr>
  </w:style>
  <w:style w:type="paragraph" w:customStyle="1" w:styleId="Zawartotabeli">
    <w:name w:val="Zawartość tabeli"/>
    <w:basedOn w:val="Normalny"/>
    <w:rsid w:val="006D3F50"/>
    <w:pPr>
      <w:suppressLineNumbers/>
      <w:suppressAutoHyphens/>
    </w:pPr>
    <w:rPr>
      <w:noProof/>
      <w:lang w:val="en-US" w:eastAsia="en-US"/>
    </w:rPr>
  </w:style>
  <w:style w:type="character" w:customStyle="1" w:styleId="normaltextrun">
    <w:name w:val="normaltextrun"/>
    <w:basedOn w:val="Domylnaczcionkaakapitu"/>
    <w:rsid w:val="0086524E"/>
  </w:style>
  <w:style w:type="character" w:customStyle="1" w:styleId="size">
    <w:name w:val="size"/>
    <w:basedOn w:val="Domylnaczcionkaakapitu"/>
    <w:rsid w:val="004005B4"/>
  </w:style>
  <w:style w:type="character" w:customStyle="1" w:styleId="font">
    <w:name w:val="font"/>
    <w:rsid w:val="004005B4"/>
  </w:style>
  <w:style w:type="paragraph" w:customStyle="1" w:styleId="gwp476c807emsonormal">
    <w:name w:val="gwp476c807e_msonormal"/>
    <w:basedOn w:val="Normalny"/>
    <w:rsid w:val="0027787F"/>
    <w:pPr>
      <w:spacing w:before="100" w:beforeAutospacing="1" w:after="100" w:afterAutospacing="1"/>
    </w:p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locked/>
    <w:rsid w:val="00213955"/>
    <w:rPr>
      <w:rFonts w:ascii="Arial" w:hAnsi="Arial" w:cs="Arial"/>
      <w:sz w:val="24"/>
      <w:szCs w:val="24"/>
    </w:rPr>
  </w:style>
  <w:style w:type="character" w:styleId="Nierozpoznanawzmianka">
    <w:name w:val="Unresolved Mention"/>
    <w:basedOn w:val="Domylnaczcionkaakapitu"/>
    <w:uiPriority w:val="99"/>
    <w:semiHidden/>
    <w:unhideWhenUsed/>
    <w:rsid w:val="00D127CA"/>
    <w:rPr>
      <w:color w:val="605E5C"/>
      <w:shd w:val="clear" w:color="auto" w:fill="E1DFDD"/>
    </w:rPr>
  </w:style>
  <w:style w:type="character" w:customStyle="1" w:styleId="cf01">
    <w:name w:val="cf01"/>
    <w:basedOn w:val="Domylnaczcionkaakapitu"/>
    <w:rsid w:val="00171D28"/>
    <w:rPr>
      <w:rFonts w:ascii="Segoe UI" w:hAnsi="Segoe UI" w:cs="Segoe UI" w:hint="default"/>
      <w:sz w:val="18"/>
      <w:szCs w:val="18"/>
    </w:rPr>
  </w:style>
  <w:style w:type="character" w:customStyle="1" w:styleId="cf11">
    <w:name w:val="cf11"/>
    <w:basedOn w:val="Domylnaczcionkaakapitu"/>
    <w:rsid w:val="00171D2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54537116">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26633414">
      <w:bodyDiv w:val="1"/>
      <w:marLeft w:val="0"/>
      <w:marRight w:val="0"/>
      <w:marTop w:val="0"/>
      <w:marBottom w:val="0"/>
      <w:divBdr>
        <w:top w:val="none" w:sz="0" w:space="0" w:color="auto"/>
        <w:left w:val="none" w:sz="0" w:space="0" w:color="auto"/>
        <w:bottom w:val="none" w:sz="0" w:space="0" w:color="auto"/>
        <w:right w:val="none" w:sz="0" w:space="0" w:color="auto"/>
      </w:divBdr>
    </w:div>
    <w:div w:id="34173703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867283258">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1921526162">
      <w:bodyDiv w:val="1"/>
      <w:marLeft w:val="0"/>
      <w:marRight w:val="0"/>
      <w:marTop w:val="0"/>
      <w:marBottom w:val="0"/>
      <w:divBdr>
        <w:top w:val="none" w:sz="0" w:space="0" w:color="auto"/>
        <w:left w:val="none" w:sz="0" w:space="0" w:color="auto"/>
        <w:bottom w:val="none" w:sz="0" w:space="0" w:color="auto"/>
        <w:right w:val="none" w:sz="0" w:space="0" w:color="auto"/>
      </w:divBdr>
    </w:div>
    <w:div w:id="1960910549">
      <w:bodyDiv w:val="1"/>
      <w:marLeft w:val="0"/>
      <w:marRight w:val="0"/>
      <w:marTop w:val="0"/>
      <w:marBottom w:val="0"/>
      <w:divBdr>
        <w:top w:val="none" w:sz="0" w:space="0" w:color="auto"/>
        <w:left w:val="none" w:sz="0" w:space="0" w:color="auto"/>
        <w:bottom w:val="none" w:sz="0" w:space="0" w:color="auto"/>
        <w:right w:val="none" w:sz="0" w:space="0" w:color="auto"/>
      </w:divBdr>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1913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sp15@wroclawskaedukacja.pl" TargetMode="External"/><Relationship Id="rId13" Type="http://schemas.openxmlformats.org/officeDocument/2006/relationships/hyperlink" Target="https://poczta.onet.pl/NowaWiadomosc/_subtype/Do/_encryptedEmails/QlAkBFFKEBx2dgsdBXJ2cQQBfChCchE2Egk%2FZgEXARAfQkFWQwEGF1QnVkFWAwsCBAFWVkQTB3QWAFQZShtYAhQKSAhdUEMwK0tdVVw9NzNIPwMJJw0oH0FocRYSYAZrI1ZTIg%3D%3D"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sp25wroclaw.pl/" TargetMode="External"/><Relationship Id="rId7" Type="http://schemas.openxmlformats.org/officeDocument/2006/relationships/endnotes" Target="endnotes.xml"/><Relationship Id="rId12" Type="http://schemas.openxmlformats.org/officeDocument/2006/relationships/hyperlink" Target="https://przedszkole11wroc.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targeo.pl/" TargetMode="External"/><Relationship Id="rId20" Type="http://schemas.openxmlformats.org/officeDocument/2006/relationships/hyperlink" Target="https://poczta.onet.pl/NowaWiadomosc/_subtype/Do/_encryptedEmails/QlAkBFFKEBx2dgsdBXJ2cQQBfChCchE2Egk%2FZgEXARAfQkFWQwEGF1QnVkFWAwsCBAFWVkQTB3QWAFQZShtYAhQKSAhdUEMwK0tdVVw9NzNIPwMJJw0oH0FocRYSYAZrI1ZTIg%3D%3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25wroclaw.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ekretariat.zsp15@wroclawskaedukacja.pl" TargetMode="External"/><Relationship Id="rId23" Type="http://schemas.openxmlformats.org/officeDocument/2006/relationships/fontTable" Target="fontTable.xml"/><Relationship Id="rId10" Type="http://schemas.openxmlformats.org/officeDocument/2006/relationships/hyperlink" Target="https://poczta.onet.pl/NowaWiadomosc/_subtype/Do/_encryptedEmails/QlAkBFFKEBx2dgsdBXJ2cQQBfChCchE2Egk%2FZgEXARAfQkFWQwEGF1QnVkFWAwsCBAFWVkQTB3QWAFQZShtYAhQKSAhdUEMwK0tdVVw9NzNIPwMJJw0oH0FocRYSYAZrI1ZTIg%3D%3D"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p25wroclaw.pl" TargetMode="External"/><Relationship Id="rId14" Type="http://schemas.openxmlformats.org/officeDocument/2006/relationships/hyperlink" Target="mailto:sekretariat.zsp15@wroclawskaedukacja.pl" TargetMode="External"/><Relationship Id="rId22" Type="http://schemas.openxmlformats.org/officeDocument/2006/relationships/hyperlink" Target="https://przedszkole11wroc.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22CA7-273D-4599-8AE9-9C25412DA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71</TotalTime>
  <Pages>1</Pages>
  <Words>17881</Words>
  <Characters>107287</Characters>
  <Application>Microsoft Office Word</Application>
  <DocSecurity>0</DocSecurity>
  <Lines>894</Lines>
  <Paragraphs>249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Hewlett-Packard Company</Company>
  <LinksUpToDate>false</LinksUpToDate>
  <CharactersWithSpaces>124919</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Katarzyna Pietuch</cp:lastModifiedBy>
  <cp:revision>11</cp:revision>
  <cp:lastPrinted>2023-07-11T19:55:00Z</cp:lastPrinted>
  <dcterms:created xsi:type="dcterms:W3CDTF">2024-06-14T15:37:00Z</dcterms:created>
  <dcterms:modified xsi:type="dcterms:W3CDTF">2025-06-15T18:02:00Z</dcterms:modified>
</cp:coreProperties>
</file>