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3AB2B7F" w14:textId="77777777" w:rsidR="00324A36" w:rsidRDefault="00324A36">
      <w:pPr>
        <w:pStyle w:val="Nagwek10"/>
        <w:shd w:val="clear" w:color="auto" w:fill="FFFFFF"/>
        <w:spacing w:line="276" w:lineRule="auto"/>
        <w:jc w:val="right"/>
      </w:pPr>
      <w:r>
        <w:rPr>
          <w:rFonts w:ascii="Verdana" w:hAnsi="Verdana" w:cs="Verdana"/>
          <w:b w:val="0"/>
          <w:bCs w:val="0"/>
          <w:i/>
          <w:sz w:val="18"/>
          <w:szCs w:val="18"/>
        </w:rPr>
        <w:t>Załącznik nr 1 do SWZ</w:t>
      </w:r>
    </w:p>
    <w:p w14:paraId="48B063D5" w14:textId="77777777" w:rsidR="00324A36" w:rsidRDefault="00324A36">
      <w:pPr>
        <w:pStyle w:val="Nagwek10"/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31F2B1CE" w14:textId="77777777" w:rsidR="00324A36" w:rsidRDefault="00324A36">
      <w:pPr>
        <w:pStyle w:val="Nagwek10"/>
        <w:shd w:val="clear" w:color="auto" w:fill="FFFFFF"/>
        <w:spacing w:line="276" w:lineRule="auto"/>
        <w:rPr>
          <w:rFonts w:ascii="Verdana" w:hAnsi="Verdana" w:cs="Verdana"/>
          <w:sz w:val="18"/>
          <w:szCs w:val="18"/>
        </w:rPr>
      </w:pPr>
    </w:p>
    <w:p w14:paraId="469BF3FE" w14:textId="77777777" w:rsidR="00324A36" w:rsidRDefault="00324A36">
      <w:pPr>
        <w:pStyle w:val="Nagwek10"/>
        <w:shd w:val="clear" w:color="auto" w:fill="FFFFFF"/>
        <w:spacing w:line="276" w:lineRule="auto"/>
      </w:pPr>
      <w:r>
        <w:rPr>
          <w:rFonts w:ascii="Verdana" w:hAnsi="Verdana" w:cs="Verdana"/>
          <w:sz w:val="18"/>
          <w:szCs w:val="18"/>
        </w:rPr>
        <w:t>OFERTA</w:t>
      </w:r>
    </w:p>
    <w:p w14:paraId="67EC2E0A" w14:textId="77777777" w:rsidR="00324A36" w:rsidRDefault="00324A36">
      <w:pPr>
        <w:pStyle w:val="Nagwek10"/>
        <w:shd w:val="clear" w:color="auto" w:fill="FFFFFF"/>
        <w:spacing w:line="276" w:lineRule="auto"/>
        <w:jc w:val="both"/>
        <w:rPr>
          <w:rFonts w:ascii="Verdana" w:hAnsi="Verdana" w:cs="Verdana"/>
          <w:bCs w:val="0"/>
          <w:sz w:val="18"/>
          <w:szCs w:val="18"/>
        </w:rPr>
      </w:pPr>
    </w:p>
    <w:p w14:paraId="6AAF1C82" w14:textId="77777777" w:rsidR="00324A36" w:rsidRDefault="00324A36">
      <w:pPr>
        <w:widowControl w:val="0"/>
        <w:shd w:val="clear" w:color="auto" w:fill="FFFFFF"/>
        <w:spacing w:line="276" w:lineRule="auto"/>
        <w:ind w:left="6480" w:hanging="951"/>
        <w:jc w:val="both"/>
      </w:pPr>
      <w:r>
        <w:rPr>
          <w:rFonts w:ascii="Verdana" w:hAnsi="Verdana" w:cs="Verdana"/>
          <w:b/>
          <w:sz w:val="18"/>
          <w:szCs w:val="18"/>
        </w:rPr>
        <w:t>Zarząd Dróg Powiatowych</w:t>
      </w:r>
    </w:p>
    <w:p w14:paraId="5AE59020" w14:textId="77777777" w:rsidR="00324A36" w:rsidRDefault="00324A36">
      <w:pPr>
        <w:widowControl w:val="0"/>
        <w:shd w:val="clear" w:color="auto" w:fill="FFFFFF"/>
        <w:spacing w:line="276" w:lineRule="auto"/>
        <w:ind w:left="6480" w:hanging="951"/>
        <w:jc w:val="both"/>
      </w:pPr>
      <w:r>
        <w:rPr>
          <w:rFonts w:ascii="Verdana" w:hAnsi="Verdana" w:cs="Verdana"/>
          <w:b/>
          <w:sz w:val="18"/>
          <w:szCs w:val="18"/>
        </w:rPr>
        <w:t>w Brodnicy</w:t>
      </w:r>
    </w:p>
    <w:p w14:paraId="33D700DB" w14:textId="77777777" w:rsidR="00324A36" w:rsidRDefault="00324A36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5A48943E" w14:textId="5601891D" w:rsidR="00324A36" w:rsidRDefault="00324A36">
      <w:pPr>
        <w:widowControl w:val="0"/>
        <w:shd w:val="clear" w:color="auto" w:fill="FFFFFF"/>
        <w:spacing w:line="276" w:lineRule="auto"/>
        <w:jc w:val="center"/>
      </w:pPr>
      <w:r>
        <w:rPr>
          <w:rFonts w:ascii="Verdana" w:hAnsi="Verdana" w:cs="Verdana"/>
          <w:sz w:val="18"/>
          <w:szCs w:val="18"/>
        </w:rPr>
        <w:t xml:space="preserve">Nawiązując do ogłoszenia o postępowaniu o udzielenie zamówienia publicznego na </w:t>
      </w:r>
      <w:r w:rsidR="00A82428">
        <w:rPr>
          <w:rFonts w:ascii="Verdana" w:hAnsi="Verdana" w:cs="Verdana"/>
          <w:sz w:val="18"/>
          <w:szCs w:val="18"/>
        </w:rPr>
        <w:t>zadanie</w:t>
      </w:r>
      <w:r w:rsidR="00CE3074">
        <w:rPr>
          <w:rFonts w:ascii="Verdana" w:hAnsi="Verdana" w:cs="Verdana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</w:rPr>
        <w:t>pn</w:t>
      </w:r>
      <w:proofErr w:type="spellEnd"/>
      <w:r>
        <w:rPr>
          <w:rFonts w:ascii="Verdana" w:hAnsi="Verdana" w:cs="Verdana"/>
          <w:sz w:val="18"/>
          <w:szCs w:val="18"/>
        </w:rPr>
        <w:t>:</w:t>
      </w:r>
    </w:p>
    <w:p w14:paraId="2D6C01B1" w14:textId="77777777" w:rsidR="00324A36" w:rsidRPr="00772849" w:rsidRDefault="00324A36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717575EF" w14:textId="6A149FC1" w:rsidR="00324A36" w:rsidRPr="00772849" w:rsidRDefault="00166E35">
      <w:pPr>
        <w:shd w:val="clear" w:color="auto" w:fill="FFFFFF"/>
        <w:spacing w:after="120" w:line="276" w:lineRule="auto"/>
        <w:jc w:val="center"/>
        <w:rPr>
          <w:rFonts w:ascii="Verdana" w:hAnsi="Verdana"/>
          <w:sz w:val="18"/>
          <w:szCs w:val="18"/>
        </w:rPr>
      </w:pPr>
      <w:bookmarkStart w:id="0" w:name="_Hlk92955608"/>
      <w:r w:rsidRPr="00772849">
        <w:rPr>
          <w:rFonts w:ascii="Verdana" w:hAnsi="Verdana" w:cs="Verdana"/>
          <w:b/>
          <w:bCs/>
          <w:sz w:val="18"/>
          <w:szCs w:val="18"/>
        </w:rPr>
        <w:t>„</w:t>
      </w:r>
      <w:r w:rsidR="00A82428">
        <w:rPr>
          <w:rFonts w:ascii="Verdana" w:hAnsi="Verdana" w:cs="Arial"/>
          <w:b/>
          <w:sz w:val="18"/>
          <w:szCs w:val="18"/>
        </w:rPr>
        <w:t>Wykonanie nakładek bitumicznych na drogach powiatowych</w:t>
      </w:r>
      <w:r w:rsidRPr="00772849">
        <w:rPr>
          <w:rFonts w:ascii="Verdana" w:hAnsi="Verdana" w:cs="Verdana"/>
          <w:b/>
          <w:bCs/>
          <w:sz w:val="18"/>
          <w:szCs w:val="18"/>
        </w:rPr>
        <w:t>”</w:t>
      </w:r>
      <w:bookmarkEnd w:id="0"/>
    </w:p>
    <w:p w14:paraId="5266C87E" w14:textId="77777777" w:rsidR="00324A36" w:rsidRDefault="00324A36">
      <w:pPr>
        <w:rPr>
          <w:rFonts w:ascii="Verdana" w:hAnsi="Verdana" w:cs="Verdana"/>
          <w:b/>
          <w:bCs/>
          <w:iCs/>
          <w:sz w:val="18"/>
          <w:szCs w:val="18"/>
        </w:rPr>
      </w:pPr>
    </w:p>
    <w:p w14:paraId="4C267538" w14:textId="77777777" w:rsidR="00324A36" w:rsidRDefault="00324A36">
      <w:r>
        <w:rPr>
          <w:rFonts w:ascii="Verdana" w:hAnsi="Verdana" w:cs="Verdana"/>
          <w:b/>
          <w:sz w:val="18"/>
          <w:szCs w:val="18"/>
        </w:rPr>
        <w:t>MY NIŻEJ PODPISANI</w:t>
      </w:r>
    </w:p>
    <w:p w14:paraId="7A6BD150" w14:textId="77777777" w:rsidR="00324A36" w:rsidRDefault="00324A36">
      <w:pPr>
        <w:widowControl w:val="0"/>
        <w:shd w:val="clear" w:color="auto" w:fill="FFFFFF"/>
        <w:spacing w:line="276" w:lineRule="auto"/>
        <w:ind w:left="426" w:hanging="426"/>
        <w:jc w:val="both"/>
      </w:pPr>
      <w:r>
        <w:rPr>
          <w:rFonts w:ascii="Verdana" w:hAnsi="Verdana" w:cs="Verdana"/>
          <w:bCs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549E074" w14:textId="77777777" w:rsidR="00324A36" w:rsidRDefault="00324A36">
      <w:pPr>
        <w:widowControl w:val="0"/>
        <w:shd w:val="clear" w:color="auto" w:fill="FFFFFF"/>
        <w:spacing w:line="276" w:lineRule="auto"/>
        <w:ind w:left="426" w:hanging="426"/>
        <w:jc w:val="both"/>
      </w:pPr>
      <w:r>
        <w:rPr>
          <w:rFonts w:ascii="Verdana" w:hAnsi="Verdana" w:cs="Verdana"/>
          <w:bCs/>
          <w:sz w:val="18"/>
          <w:szCs w:val="18"/>
        </w:rPr>
        <w:t>działając w imieniu i na rzecz</w:t>
      </w:r>
    </w:p>
    <w:p w14:paraId="4E347551" w14:textId="77777777" w:rsidR="00324A36" w:rsidRDefault="00324A36">
      <w:pPr>
        <w:widowControl w:val="0"/>
        <w:shd w:val="clear" w:color="auto" w:fill="FFFFFF"/>
        <w:spacing w:line="276" w:lineRule="auto"/>
        <w:ind w:left="426" w:hanging="426"/>
        <w:jc w:val="both"/>
      </w:pPr>
      <w:r>
        <w:rPr>
          <w:rFonts w:ascii="Verdana" w:hAnsi="Verdana" w:cs="Verdana"/>
          <w:bCs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4D858096" w14:textId="77777777" w:rsidR="00324A36" w:rsidRDefault="00324A36">
      <w:pPr>
        <w:widowControl w:val="0"/>
        <w:shd w:val="clear" w:color="auto" w:fill="FFFFFF"/>
        <w:spacing w:line="276" w:lineRule="auto"/>
        <w:ind w:left="426" w:hanging="426"/>
        <w:jc w:val="center"/>
      </w:pPr>
      <w:r>
        <w:rPr>
          <w:rFonts w:ascii="Verdana" w:hAnsi="Verdana" w:cs="Verdana"/>
          <w:bCs/>
          <w:i/>
          <w:iCs/>
          <w:sz w:val="18"/>
          <w:szCs w:val="18"/>
        </w:rPr>
        <w:t>(nazwa, dokładny adres Wykonawcy/Wykonawców)</w:t>
      </w:r>
    </w:p>
    <w:p w14:paraId="15A2E45E" w14:textId="77777777" w:rsidR="00324A36" w:rsidRDefault="00324A36">
      <w:pPr>
        <w:widowControl w:val="0"/>
        <w:shd w:val="clear" w:color="auto" w:fill="FFFFFF"/>
        <w:spacing w:line="276" w:lineRule="auto"/>
        <w:ind w:left="426" w:hanging="426"/>
        <w:jc w:val="center"/>
      </w:pPr>
      <w:r>
        <w:rPr>
          <w:rFonts w:ascii="Verdana" w:hAnsi="Verdana" w:cs="Verdana"/>
          <w:bCs/>
          <w:i/>
          <w:iCs/>
          <w:sz w:val="18"/>
          <w:szCs w:val="18"/>
        </w:rPr>
        <w:t>(w przypadku składania oferty przez podmioty występując wspólnie poda nazwy i dokładne adresy wszystkich wspólników spółki cywilnej lub członków konsorcjum)</w:t>
      </w:r>
    </w:p>
    <w:p w14:paraId="251FB6E1" w14:textId="77777777" w:rsidR="00324A36" w:rsidRDefault="00324A36">
      <w:pPr>
        <w:shd w:val="clear" w:color="auto" w:fill="FFFFFF"/>
        <w:spacing w:line="360" w:lineRule="auto"/>
        <w:jc w:val="both"/>
      </w:pPr>
      <w:r>
        <w:rPr>
          <w:rFonts w:ascii="Verdana" w:hAnsi="Verdana" w:cs="Verdana"/>
          <w:sz w:val="18"/>
          <w:szCs w:val="18"/>
        </w:rPr>
        <w:t>Dane Wykonawcy:</w:t>
      </w:r>
    </w:p>
    <w:p w14:paraId="4CB78937" w14:textId="77777777" w:rsidR="00324A36" w:rsidRDefault="00324A36">
      <w:pPr>
        <w:shd w:val="clear" w:color="auto" w:fill="FFFFFF"/>
        <w:spacing w:line="360" w:lineRule="auto"/>
        <w:jc w:val="both"/>
      </w:pPr>
      <w:r>
        <w:rPr>
          <w:rFonts w:ascii="Verdana" w:hAnsi="Verdana" w:cs="Verdana"/>
          <w:sz w:val="18"/>
          <w:szCs w:val="18"/>
        </w:rPr>
        <w:t>NIP …………………………………………….….., REGON …………………………………………..</w:t>
      </w:r>
    </w:p>
    <w:p w14:paraId="3817D4A7" w14:textId="77777777" w:rsidR="00324A36" w:rsidRDefault="00324A36">
      <w:pPr>
        <w:shd w:val="clear" w:color="auto" w:fill="FFFFFF"/>
        <w:spacing w:line="360" w:lineRule="auto"/>
        <w:jc w:val="both"/>
      </w:pPr>
      <w:r>
        <w:rPr>
          <w:rFonts w:ascii="Verdana" w:hAnsi="Verdana" w:cs="Verdana"/>
          <w:sz w:val="18"/>
          <w:szCs w:val="18"/>
        </w:rPr>
        <w:t xml:space="preserve">Tel. ………………………………………………..., </w:t>
      </w:r>
    </w:p>
    <w:p w14:paraId="0545E410" w14:textId="77777777" w:rsidR="00324A36" w:rsidRDefault="00324A36">
      <w:pPr>
        <w:widowControl w:val="0"/>
        <w:shd w:val="clear" w:color="auto" w:fill="FFFFFF"/>
        <w:spacing w:line="276" w:lineRule="auto"/>
        <w:jc w:val="both"/>
      </w:pPr>
      <w:proofErr w:type="spellStart"/>
      <w:r>
        <w:rPr>
          <w:rFonts w:ascii="Verdana" w:hAnsi="Verdana" w:cs="Verdana"/>
          <w:bCs/>
          <w:sz w:val="18"/>
          <w:szCs w:val="18"/>
          <w:lang w:val="en-US"/>
        </w:rPr>
        <w:t>adres</w:t>
      </w:r>
      <w:proofErr w:type="spellEnd"/>
      <w:r>
        <w:rPr>
          <w:rFonts w:ascii="Verdana" w:hAnsi="Verdana" w:cs="Verdana"/>
          <w:bCs/>
          <w:sz w:val="18"/>
          <w:szCs w:val="18"/>
          <w:lang w:val="en-US"/>
        </w:rPr>
        <w:t xml:space="preserve"> e-mail: ……………………………………………………………………</w:t>
      </w:r>
      <w:r w:rsidR="00BE3D01">
        <w:rPr>
          <w:rFonts w:ascii="Verdana" w:hAnsi="Verdana" w:cs="Verdana"/>
          <w:bCs/>
          <w:sz w:val="18"/>
          <w:szCs w:val="18"/>
          <w:lang w:val="en-US"/>
        </w:rPr>
        <w:t>……………………….</w:t>
      </w:r>
      <w:r>
        <w:rPr>
          <w:rFonts w:ascii="Verdana" w:hAnsi="Verdana" w:cs="Verdana"/>
          <w:bCs/>
          <w:sz w:val="18"/>
          <w:szCs w:val="18"/>
          <w:lang w:val="en-US"/>
        </w:rPr>
        <w:t>.</w:t>
      </w:r>
    </w:p>
    <w:p w14:paraId="654AE1AC" w14:textId="77777777" w:rsidR="00324A36" w:rsidRDefault="00324A36">
      <w:pPr>
        <w:widowControl w:val="0"/>
        <w:shd w:val="clear" w:color="auto" w:fill="FFFFFF"/>
        <w:spacing w:line="360" w:lineRule="auto"/>
        <w:jc w:val="both"/>
        <w:rPr>
          <w:rFonts w:ascii="Verdana" w:hAnsi="Verdana" w:cs="Verdana"/>
          <w:bCs/>
          <w:sz w:val="18"/>
          <w:szCs w:val="18"/>
          <w:lang w:val="en-US"/>
        </w:rPr>
      </w:pPr>
    </w:p>
    <w:p w14:paraId="04C0759B" w14:textId="782D46D1" w:rsidR="00324A36" w:rsidRDefault="00324A36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spacing w:line="276" w:lineRule="auto"/>
        <w:ind w:left="284" w:hanging="284"/>
        <w:jc w:val="both"/>
      </w:pPr>
      <w:r>
        <w:rPr>
          <w:rFonts w:ascii="Verdana" w:hAnsi="Verdana" w:cs="Verdana"/>
          <w:b/>
          <w:sz w:val="18"/>
          <w:szCs w:val="18"/>
        </w:rPr>
        <w:t>SKŁADAMY OFERTĘ</w:t>
      </w:r>
      <w:r>
        <w:rPr>
          <w:rFonts w:ascii="Verdana" w:hAnsi="Verdana" w:cs="Verdana"/>
          <w:bCs/>
          <w:sz w:val="18"/>
          <w:szCs w:val="18"/>
        </w:rPr>
        <w:t xml:space="preserve"> na wykonanie przedmiotu zamówienia w zakresie określonym </w:t>
      </w:r>
      <w:r w:rsidR="00BC29D1">
        <w:rPr>
          <w:rFonts w:ascii="Verdana" w:hAnsi="Verdana" w:cs="Verdana"/>
          <w:bCs/>
          <w:sz w:val="18"/>
          <w:szCs w:val="18"/>
        </w:rPr>
        <w:br/>
      </w:r>
      <w:r>
        <w:rPr>
          <w:rFonts w:ascii="Verdana" w:hAnsi="Verdana" w:cs="Verdana"/>
          <w:bCs/>
          <w:sz w:val="18"/>
          <w:szCs w:val="18"/>
        </w:rPr>
        <w:t>w Specyfikacji Warunków Zamówienia.</w:t>
      </w:r>
    </w:p>
    <w:p w14:paraId="666C60EC" w14:textId="77777777" w:rsidR="00324A36" w:rsidRDefault="00324A36">
      <w:pPr>
        <w:widowControl w:val="0"/>
        <w:shd w:val="clear" w:color="auto" w:fill="FFFFFF"/>
        <w:spacing w:line="276" w:lineRule="auto"/>
        <w:ind w:left="426" w:hanging="426"/>
        <w:jc w:val="both"/>
        <w:rPr>
          <w:rFonts w:ascii="Verdana" w:hAnsi="Verdana" w:cs="Verdana"/>
          <w:bCs/>
          <w:sz w:val="18"/>
          <w:szCs w:val="18"/>
        </w:rPr>
      </w:pPr>
    </w:p>
    <w:p w14:paraId="66CF1E9D" w14:textId="47FDFE54" w:rsidR="00324A36" w:rsidRPr="00C27C3E" w:rsidRDefault="00324A36" w:rsidP="00531D9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284"/>
        </w:tabs>
        <w:spacing w:line="276" w:lineRule="auto"/>
        <w:ind w:left="0" w:hanging="11"/>
        <w:jc w:val="both"/>
      </w:pPr>
      <w:r>
        <w:rPr>
          <w:rFonts w:ascii="Verdana" w:hAnsi="Verdana" w:cs="Verdana"/>
          <w:b/>
          <w:bCs/>
          <w:sz w:val="18"/>
          <w:szCs w:val="18"/>
        </w:rPr>
        <w:t>OFERUJEMY</w:t>
      </w:r>
      <w:r>
        <w:rPr>
          <w:rFonts w:ascii="Verdana" w:hAnsi="Verdana" w:cs="Verdana"/>
          <w:sz w:val="18"/>
          <w:szCs w:val="18"/>
        </w:rPr>
        <w:t xml:space="preserve"> wykonanie przedmiotu zamówienia objętego p</w:t>
      </w:r>
      <w:r w:rsidR="00123E65">
        <w:rPr>
          <w:rFonts w:ascii="Verdana" w:hAnsi="Verdana" w:cs="Verdana"/>
          <w:sz w:val="18"/>
          <w:szCs w:val="18"/>
        </w:rPr>
        <w:t>ostępowaniem</w:t>
      </w:r>
      <w:r w:rsidR="00531D9C">
        <w:rPr>
          <w:rFonts w:ascii="Verdana" w:hAnsi="Verdana" w:cs="Verdana"/>
          <w:sz w:val="18"/>
          <w:szCs w:val="18"/>
        </w:rPr>
        <w:t xml:space="preserve"> na następujących warunkach</w:t>
      </w:r>
      <w:r w:rsidR="009F0766">
        <w:rPr>
          <w:rFonts w:ascii="Verdana" w:hAnsi="Verdana" w:cs="Verdana"/>
          <w:sz w:val="18"/>
          <w:szCs w:val="18"/>
        </w:rPr>
        <w:t>:</w:t>
      </w:r>
    </w:p>
    <w:p w14:paraId="32D667EB" w14:textId="77777777" w:rsidR="00A255C7" w:rsidRDefault="00A255C7" w:rsidP="00C27C3E">
      <w:pPr>
        <w:widowControl w:val="0"/>
        <w:shd w:val="clear" w:color="auto" w:fill="FFFFFF"/>
        <w:tabs>
          <w:tab w:val="left" w:pos="360"/>
        </w:tabs>
        <w:spacing w:line="276" w:lineRule="auto"/>
        <w:jc w:val="both"/>
        <w:rPr>
          <w:rFonts w:ascii="Verdana" w:hAnsi="Verdana"/>
          <w:sz w:val="18"/>
          <w:szCs w:val="18"/>
        </w:rPr>
      </w:pPr>
    </w:p>
    <w:tbl>
      <w:tblPr>
        <w:tblW w:w="9461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9"/>
        <w:gridCol w:w="3994"/>
        <w:gridCol w:w="2694"/>
        <w:gridCol w:w="2234"/>
      </w:tblGrid>
      <w:tr w:rsidR="004809C7" w:rsidRPr="004809C7" w14:paraId="0EDB4D4E" w14:textId="77777777" w:rsidTr="004330BB">
        <w:trPr>
          <w:trHeight w:val="322"/>
        </w:trPr>
        <w:tc>
          <w:tcPr>
            <w:tcW w:w="9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1C765" w14:textId="001168BF" w:rsidR="00F205AC" w:rsidRPr="001C1D06" w:rsidRDefault="00A82428" w:rsidP="0080370C">
            <w:pPr>
              <w:shd w:val="clear" w:color="auto" w:fill="FFFFFF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„</w:t>
            </w:r>
            <w:r w:rsidR="00305C95" w:rsidRPr="001C1D06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Wykonanie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nakładek bitumicznych na drogach powiatowych”</w:t>
            </w:r>
          </w:p>
        </w:tc>
      </w:tr>
      <w:tr w:rsidR="00380C49" w:rsidRPr="004809C7" w14:paraId="5841507E" w14:textId="77777777" w:rsidTr="004330BB">
        <w:tc>
          <w:tcPr>
            <w:tcW w:w="5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315420" w14:textId="77777777" w:rsidR="00380C49" w:rsidRPr="004809C7" w:rsidRDefault="00380C49" w:rsidP="004D3AB7">
            <w:pPr>
              <w:pStyle w:val="Zawartotabeli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809C7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74F83D" w14:textId="77777777" w:rsidR="00380C49" w:rsidRPr="00380C49" w:rsidRDefault="00380C49" w:rsidP="004D3AB7">
            <w:pPr>
              <w:pStyle w:val="Zawartotabeli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80C49">
              <w:rPr>
                <w:rFonts w:ascii="Verdana" w:hAnsi="Verdana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6400DF" w14:textId="3C900B45" w:rsidR="00380C49" w:rsidRPr="00380C49" w:rsidRDefault="00A82428" w:rsidP="004D3AB7">
            <w:pPr>
              <w:pStyle w:val="Zawartotabeli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Zakres zamówienia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72DB6" w14:textId="77777777" w:rsidR="00380C49" w:rsidRPr="00380C49" w:rsidRDefault="00380C49" w:rsidP="004D3AB7">
            <w:pPr>
              <w:pStyle w:val="Zawartotabeli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80C49">
              <w:rPr>
                <w:rFonts w:ascii="Verdana" w:hAnsi="Verdana"/>
                <w:b/>
                <w:bCs/>
                <w:sz w:val="18"/>
                <w:szCs w:val="18"/>
              </w:rPr>
              <w:t>Cena brutto (zł):</w:t>
            </w:r>
          </w:p>
        </w:tc>
      </w:tr>
      <w:tr w:rsidR="00380C49" w:rsidRPr="004809C7" w14:paraId="700574A2" w14:textId="77777777" w:rsidTr="004330BB">
        <w:tc>
          <w:tcPr>
            <w:tcW w:w="5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B9E683" w14:textId="77777777" w:rsidR="00380C49" w:rsidRPr="004809C7" w:rsidRDefault="00380C49" w:rsidP="004D3AB7">
            <w:pPr>
              <w:pStyle w:val="Zawartotabeli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4809C7">
              <w:rPr>
                <w:rFonts w:ascii="Verdana" w:hAnsi="Verdan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9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CD0947" w14:textId="77777777" w:rsidR="00380C49" w:rsidRPr="00380C49" w:rsidRDefault="00380C49" w:rsidP="004D3AB7">
            <w:pPr>
              <w:pStyle w:val="Zawartotabeli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380C49">
              <w:rPr>
                <w:rFonts w:ascii="Verdana" w:hAnsi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E9D2E4" w14:textId="77777777" w:rsidR="00380C49" w:rsidRPr="00380C49" w:rsidRDefault="00380C49" w:rsidP="004D3AB7">
            <w:pPr>
              <w:pStyle w:val="Zawartotabeli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380C49">
              <w:rPr>
                <w:rFonts w:ascii="Verdana" w:hAnsi="Verdan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DBA6B" w14:textId="1B4043A2" w:rsidR="00380C49" w:rsidRPr="00380C49" w:rsidRDefault="00EC6149" w:rsidP="004D3AB7">
            <w:pPr>
              <w:pStyle w:val="Zawartotabeli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4</w:t>
            </w:r>
          </w:p>
        </w:tc>
      </w:tr>
      <w:tr w:rsidR="00380C49" w:rsidRPr="004809C7" w14:paraId="39E5677D" w14:textId="77777777" w:rsidTr="004330BB">
        <w:trPr>
          <w:trHeight w:val="699"/>
        </w:trPr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85BEC" w14:textId="77777777" w:rsidR="00380C49" w:rsidRPr="004809C7" w:rsidRDefault="00380C49" w:rsidP="005418EC">
            <w:pPr>
              <w:pStyle w:val="Zawartotabeli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809C7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DDA18" w14:textId="2428D776" w:rsidR="00380C49" w:rsidRPr="004330BB" w:rsidRDefault="00A82428" w:rsidP="00FF63E6">
            <w:pPr>
              <w:pStyle w:val="Zawartotabeli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4330BB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Wykonanie nakładek bitumicznych na </w:t>
            </w:r>
            <w:r w:rsidR="00A57DF2" w:rsidRPr="004330BB">
              <w:rPr>
                <w:rFonts w:ascii="Verdana" w:hAnsi="Verdana" w:cs="Verdana"/>
                <w:b/>
                <w:bCs/>
                <w:sz w:val="18"/>
                <w:szCs w:val="18"/>
              </w:rPr>
              <w:t>drogach powiatowych</w:t>
            </w:r>
          </w:p>
          <w:p w14:paraId="53643E70" w14:textId="77777777" w:rsidR="000E3163" w:rsidRPr="004330BB" w:rsidRDefault="000E3163" w:rsidP="00FF63E6">
            <w:pPr>
              <w:pStyle w:val="Zawartotabeli"/>
              <w:rPr>
                <w:rFonts w:ascii="Verdana" w:hAnsi="Verdana" w:cs="Verdana"/>
                <w:i/>
                <w:iCs/>
                <w:sz w:val="14"/>
                <w:szCs w:val="14"/>
              </w:rPr>
            </w:pPr>
          </w:p>
          <w:p w14:paraId="04CB23F6" w14:textId="4FDEAD86" w:rsidR="00312565" w:rsidRPr="00312565" w:rsidRDefault="00312565" w:rsidP="00FF63E6">
            <w:pPr>
              <w:pStyle w:val="Zawartotabeli"/>
              <w:rPr>
                <w:rFonts w:ascii="Verdana" w:hAnsi="Verdana" w:cs="Verdana"/>
                <w:i/>
                <w:iCs/>
                <w:sz w:val="18"/>
                <w:szCs w:val="18"/>
              </w:rPr>
            </w:pPr>
            <w:r w:rsidRPr="00312565">
              <w:rPr>
                <w:rFonts w:ascii="Verdana" w:hAnsi="Verdana" w:cs="Verdana"/>
                <w:i/>
                <w:iCs/>
                <w:sz w:val="18"/>
                <w:szCs w:val="18"/>
              </w:rPr>
              <w:t>(</w:t>
            </w:r>
            <w:r w:rsidR="00A57DF2">
              <w:rPr>
                <w:rFonts w:ascii="Verdana" w:hAnsi="Verdana" w:cs="Verdana"/>
                <w:i/>
                <w:iCs/>
                <w:sz w:val="18"/>
                <w:szCs w:val="18"/>
              </w:rPr>
              <w:t xml:space="preserve">Zakres </w:t>
            </w:r>
            <w:r w:rsidR="001C1496">
              <w:rPr>
                <w:rFonts w:ascii="Verdana" w:hAnsi="Verdana" w:cs="Verdana"/>
                <w:i/>
                <w:iCs/>
                <w:sz w:val="18"/>
                <w:szCs w:val="18"/>
              </w:rPr>
              <w:t xml:space="preserve">robót określony w </w:t>
            </w:r>
            <w:r w:rsidRPr="00312565">
              <w:rPr>
                <w:rFonts w:ascii="Verdana" w:hAnsi="Verdana" w:cs="Verdana"/>
                <w:i/>
                <w:iCs/>
                <w:sz w:val="18"/>
                <w:szCs w:val="18"/>
              </w:rPr>
              <w:t>kosztorys</w:t>
            </w:r>
            <w:r w:rsidR="001C1496">
              <w:rPr>
                <w:rFonts w:ascii="Verdana" w:hAnsi="Verdana" w:cs="Verdana"/>
                <w:i/>
                <w:iCs/>
                <w:sz w:val="18"/>
                <w:szCs w:val="18"/>
              </w:rPr>
              <w:t>ie</w:t>
            </w:r>
            <w:r w:rsidRPr="00312565">
              <w:rPr>
                <w:rFonts w:ascii="Verdana" w:hAnsi="Verdana" w:cs="Verdana"/>
                <w:i/>
                <w:iCs/>
                <w:sz w:val="18"/>
                <w:szCs w:val="18"/>
              </w:rPr>
              <w:t xml:space="preserve"> ofertowym – zał. nr 1a do SWZ)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F42D4" w14:textId="2347EB07" w:rsidR="00380C49" w:rsidRPr="00380C49" w:rsidRDefault="00F216D9" w:rsidP="005418EC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Zakres podstawowy</w:t>
            </w:r>
            <w:r w:rsidR="00A57DF2">
              <w:rPr>
                <w:rFonts w:ascii="Verdana" w:hAnsi="Verdana"/>
                <w:sz w:val="18"/>
                <w:szCs w:val="18"/>
              </w:rPr>
              <w:t xml:space="preserve"> - obligatoryjny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9739F" w14:textId="5DFC296D" w:rsidR="00380C49" w:rsidRPr="00380C49" w:rsidRDefault="00380C49" w:rsidP="00DC4BEA">
            <w:pPr>
              <w:widowControl w:val="0"/>
              <w:tabs>
                <w:tab w:val="left" w:pos="360"/>
              </w:tabs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380C49">
              <w:rPr>
                <w:rFonts w:ascii="Verdana" w:hAnsi="Verdana"/>
                <w:sz w:val="18"/>
                <w:szCs w:val="18"/>
              </w:rPr>
              <w:t>....................,..</w:t>
            </w:r>
          </w:p>
        </w:tc>
      </w:tr>
      <w:tr w:rsidR="00380C49" w:rsidRPr="001C1D06" w14:paraId="680A5CB2" w14:textId="77777777" w:rsidTr="004330BB"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C00040" w14:textId="3EC2A50E" w:rsidR="00380C49" w:rsidRPr="001C1D06" w:rsidRDefault="00A82428" w:rsidP="005418EC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2)</w:t>
            </w:r>
          </w:p>
        </w:tc>
        <w:tc>
          <w:tcPr>
            <w:tcW w:w="399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08F4FC9" w14:textId="0FBDB287" w:rsidR="00380C49" w:rsidRPr="004330BB" w:rsidRDefault="00F216D9" w:rsidP="004D3AB7">
            <w:pPr>
              <w:pStyle w:val="Zawartotabeli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4330BB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Wykonanie nakładek bitumicznych na drodze powiatowej nr </w:t>
            </w:r>
            <w:r w:rsidR="004330BB" w:rsidRPr="004330BB">
              <w:rPr>
                <w:rFonts w:ascii="Verdana" w:hAnsi="Verdana" w:cs="Verdana"/>
                <w:b/>
                <w:bCs/>
                <w:sz w:val="18"/>
                <w:szCs w:val="18"/>
              </w:rPr>
              <w:t>1819C</w:t>
            </w:r>
          </w:p>
          <w:p w14:paraId="6E0F5370" w14:textId="77777777" w:rsidR="00312565" w:rsidRPr="004330BB" w:rsidRDefault="00312565" w:rsidP="004D3AB7">
            <w:pPr>
              <w:pStyle w:val="Zawartotabeli"/>
              <w:jc w:val="both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  <w:p w14:paraId="50D668EC" w14:textId="6A431022" w:rsidR="00312565" w:rsidRPr="004330BB" w:rsidRDefault="00312565" w:rsidP="004D3AB7">
            <w:pPr>
              <w:pStyle w:val="Zawartotabeli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4330BB">
              <w:rPr>
                <w:rFonts w:ascii="Verdana" w:hAnsi="Verdana" w:cs="Verdana"/>
                <w:i/>
                <w:iCs/>
                <w:sz w:val="18"/>
                <w:szCs w:val="18"/>
              </w:rPr>
              <w:t>(</w:t>
            </w:r>
            <w:r w:rsidR="000340BC">
              <w:rPr>
                <w:rFonts w:ascii="Verdana" w:hAnsi="Verdana" w:cs="Verdana"/>
                <w:i/>
                <w:iCs/>
                <w:sz w:val="18"/>
                <w:szCs w:val="18"/>
              </w:rPr>
              <w:t>Zakres robót określony</w:t>
            </w:r>
            <w:r w:rsidR="000340BC" w:rsidRPr="00312565">
              <w:rPr>
                <w:rFonts w:ascii="Verdana" w:hAnsi="Verdana" w:cs="Verdana"/>
                <w:i/>
                <w:iCs/>
                <w:sz w:val="18"/>
                <w:szCs w:val="18"/>
              </w:rPr>
              <w:t xml:space="preserve"> kosztorys</w:t>
            </w:r>
            <w:r w:rsidR="000340BC">
              <w:rPr>
                <w:rFonts w:ascii="Verdana" w:hAnsi="Verdana" w:cs="Verdana"/>
                <w:i/>
                <w:iCs/>
                <w:sz w:val="18"/>
                <w:szCs w:val="18"/>
              </w:rPr>
              <w:t>ie</w:t>
            </w:r>
            <w:r w:rsidR="000340BC" w:rsidRPr="00312565">
              <w:rPr>
                <w:rFonts w:ascii="Verdana" w:hAnsi="Verdana" w:cs="Verdana"/>
                <w:i/>
                <w:iCs/>
                <w:sz w:val="18"/>
                <w:szCs w:val="18"/>
              </w:rPr>
              <w:t xml:space="preserve"> ofertowym</w:t>
            </w:r>
            <w:r w:rsidR="000340BC">
              <w:rPr>
                <w:rFonts w:ascii="Verdana" w:hAnsi="Verdana" w:cs="Verdana"/>
                <w:i/>
                <w:iCs/>
                <w:sz w:val="18"/>
                <w:szCs w:val="18"/>
              </w:rPr>
              <w:t xml:space="preserve"> opcji nr 1</w:t>
            </w:r>
            <w:r w:rsidR="000340BC" w:rsidRPr="00312565">
              <w:rPr>
                <w:rFonts w:ascii="Verdana" w:hAnsi="Verdana" w:cs="Verdana"/>
                <w:i/>
                <w:iCs/>
                <w:sz w:val="18"/>
                <w:szCs w:val="18"/>
              </w:rPr>
              <w:t xml:space="preserve"> </w:t>
            </w:r>
            <w:r w:rsidRPr="004330BB">
              <w:rPr>
                <w:rFonts w:ascii="Verdana" w:hAnsi="Verdana" w:cs="Verdana"/>
                <w:i/>
                <w:iCs/>
                <w:sz w:val="18"/>
                <w:szCs w:val="18"/>
              </w:rPr>
              <w:t>– zał. nr 1b do SWZ)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8ECBC" w14:textId="0C6FC862" w:rsidR="00380C49" w:rsidRDefault="00F216D9" w:rsidP="005418EC">
            <w:pPr>
              <w:pStyle w:val="Bezodstpw1"/>
              <w:snapToGrid w:val="0"/>
              <w:spacing w:line="200" w:lineRule="atLeast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Zakres dodatkowy</w:t>
            </w:r>
            <w:r w:rsidR="004A72B6">
              <w:rPr>
                <w:rFonts w:ascii="Verdana" w:hAnsi="Verdana" w:cs="Arial"/>
                <w:sz w:val="18"/>
                <w:szCs w:val="18"/>
              </w:rPr>
              <w:t>,</w:t>
            </w:r>
            <w:r w:rsidR="00960C7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4A72B6">
              <w:rPr>
                <w:rFonts w:ascii="Verdana" w:hAnsi="Verdana" w:cs="Arial"/>
                <w:sz w:val="18"/>
                <w:szCs w:val="18"/>
              </w:rPr>
              <w:t xml:space="preserve">fakultatywny </w:t>
            </w:r>
            <w:r w:rsidR="00B760C6">
              <w:rPr>
                <w:rFonts w:ascii="Verdana" w:hAnsi="Verdana" w:cs="Arial"/>
                <w:sz w:val="18"/>
                <w:szCs w:val="18"/>
              </w:rPr>
              <w:t xml:space="preserve">– opcja nr 1 </w:t>
            </w:r>
          </w:p>
          <w:p w14:paraId="1F8D7A6C" w14:textId="77777777" w:rsidR="00F216D9" w:rsidRDefault="00F216D9" w:rsidP="005418EC">
            <w:pPr>
              <w:pStyle w:val="Bezodstpw1"/>
              <w:snapToGrid w:val="0"/>
              <w:spacing w:line="200" w:lineRule="atLeast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(prawo opcji)</w:t>
            </w:r>
          </w:p>
          <w:p w14:paraId="4C83FF20" w14:textId="4AD861EC" w:rsidR="00A57DF2" w:rsidRPr="001C1D06" w:rsidRDefault="00A57DF2" w:rsidP="005418EC">
            <w:pPr>
              <w:pStyle w:val="Bezodstpw1"/>
              <w:snapToGrid w:val="0"/>
              <w:spacing w:line="200" w:lineRule="atLeast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81C79" w14:textId="77777777" w:rsidR="00380C49" w:rsidRPr="001C1D06" w:rsidRDefault="00380C49" w:rsidP="004D3AB7">
            <w:pPr>
              <w:pStyle w:val="Bezodstpw1"/>
              <w:spacing w:line="20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1009EE5F" w14:textId="0CF4C730" w:rsidR="00380C49" w:rsidRPr="001C1D06" w:rsidRDefault="00380C49" w:rsidP="00DC4BEA">
            <w:pPr>
              <w:pStyle w:val="Bezodstpw1"/>
              <w:spacing w:line="20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C1D06">
              <w:rPr>
                <w:rFonts w:ascii="Verdana" w:hAnsi="Verdana"/>
                <w:sz w:val="18"/>
                <w:szCs w:val="18"/>
              </w:rPr>
              <w:t>....................,..</w:t>
            </w:r>
          </w:p>
        </w:tc>
      </w:tr>
      <w:tr w:rsidR="00EC6149" w:rsidRPr="004809C7" w14:paraId="498A2F85" w14:textId="77777777" w:rsidTr="004330BB"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163316" w14:textId="3A2C6F6E" w:rsidR="00EC6149" w:rsidRPr="001C1D06" w:rsidRDefault="00A82428" w:rsidP="005418EC">
            <w:pPr>
              <w:pStyle w:val="Zawartotabeli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3)</w:t>
            </w:r>
          </w:p>
        </w:tc>
        <w:tc>
          <w:tcPr>
            <w:tcW w:w="399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2034D75" w14:textId="75851A9A" w:rsidR="00EC6149" w:rsidRPr="004330BB" w:rsidRDefault="00F216D9" w:rsidP="004D3AB7">
            <w:pPr>
              <w:pStyle w:val="Zawartotabeli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4330BB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Wykonanie nakładek bitumicznych na drodze powiatowej nr </w:t>
            </w:r>
            <w:r w:rsidR="004330BB" w:rsidRPr="004330BB">
              <w:rPr>
                <w:rFonts w:ascii="Verdana" w:hAnsi="Verdana" w:cs="Verdana"/>
                <w:b/>
                <w:bCs/>
                <w:sz w:val="18"/>
                <w:szCs w:val="18"/>
              </w:rPr>
              <w:t>DP 1821C</w:t>
            </w:r>
          </w:p>
          <w:p w14:paraId="0E65390D" w14:textId="77777777" w:rsidR="00312565" w:rsidRPr="004330BB" w:rsidRDefault="00312565" w:rsidP="004D3AB7">
            <w:pPr>
              <w:pStyle w:val="Zawartotabeli"/>
              <w:jc w:val="both"/>
              <w:rPr>
                <w:rFonts w:ascii="Verdana" w:hAnsi="Verdana" w:cs="Verdana"/>
                <w:sz w:val="14"/>
                <w:szCs w:val="14"/>
                <w:highlight w:val="yellow"/>
              </w:rPr>
            </w:pPr>
          </w:p>
          <w:p w14:paraId="22B2B12E" w14:textId="6B7CA247" w:rsidR="00312565" w:rsidRPr="00F216D9" w:rsidRDefault="00312565" w:rsidP="004D3AB7">
            <w:pPr>
              <w:pStyle w:val="Zawartotabeli"/>
              <w:jc w:val="both"/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312565">
              <w:rPr>
                <w:rFonts w:ascii="Verdana" w:hAnsi="Verdana" w:cs="Verdana"/>
                <w:i/>
                <w:iCs/>
                <w:sz w:val="18"/>
                <w:szCs w:val="18"/>
              </w:rPr>
              <w:t>(</w:t>
            </w:r>
            <w:r w:rsidR="004330BB">
              <w:rPr>
                <w:rFonts w:ascii="Verdana" w:hAnsi="Verdana" w:cs="Verdana"/>
                <w:i/>
                <w:iCs/>
                <w:sz w:val="18"/>
                <w:szCs w:val="18"/>
              </w:rPr>
              <w:t xml:space="preserve">Zakres </w:t>
            </w:r>
            <w:r w:rsidR="004A72B6">
              <w:rPr>
                <w:rFonts w:ascii="Verdana" w:hAnsi="Verdana" w:cs="Verdana"/>
                <w:i/>
                <w:iCs/>
                <w:sz w:val="18"/>
                <w:szCs w:val="18"/>
              </w:rPr>
              <w:t>robót określony</w:t>
            </w:r>
            <w:r w:rsidRPr="00312565">
              <w:rPr>
                <w:rFonts w:ascii="Verdana" w:hAnsi="Verdana" w:cs="Verdana"/>
                <w:i/>
                <w:iCs/>
                <w:sz w:val="18"/>
                <w:szCs w:val="18"/>
              </w:rPr>
              <w:t xml:space="preserve"> kosztorys</w:t>
            </w:r>
            <w:r w:rsidR="004A72B6">
              <w:rPr>
                <w:rFonts w:ascii="Verdana" w:hAnsi="Verdana" w:cs="Verdana"/>
                <w:i/>
                <w:iCs/>
                <w:sz w:val="18"/>
                <w:szCs w:val="18"/>
              </w:rPr>
              <w:t>ie</w:t>
            </w:r>
            <w:r w:rsidRPr="00312565">
              <w:rPr>
                <w:rFonts w:ascii="Verdana" w:hAnsi="Verdana" w:cs="Verdana"/>
                <w:i/>
                <w:iCs/>
                <w:sz w:val="18"/>
                <w:szCs w:val="18"/>
              </w:rPr>
              <w:t xml:space="preserve"> ofertowym</w:t>
            </w:r>
            <w:r w:rsidR="000340BC">
              <w:rPr>
                <w:rFonts w:ascii="Verdana" w:hAnsi="Verdana" w:cs="Verdana"/>
                <w:i/>
                <w:iCs/>
                <w:sz w:val="18"/>
                <w:szCs w:val="18"/>
              </w:rPr>
              <w:t xml:space="preserve"> opcji nr 2</w:t>
            </w:r>
            <w:r w:rsidRPr="00312565">
              <w:rPr>
                <w:rFonts w:ascii="Verdana" w:hAnsi="Verdana" w:cs="Verdana"/>
                <w:i/>
                <w:iCs/>
                <w:sz w:val="18"/>
                <w:szCs w:val="18"/>
              </w:rPr>
              <w:t xml:space="preserve"> – zał. nr 1</w:t>
            </w:r>
            <w:r w:rsidR="00475AAB">
              <w:rPr>
                <w:rFonts w:ascii="Verdana" w:hAnsi="Verdana" w:cs="Verdana"/>
                <w:i/>
                <w:iCs/>
                <w:sz w:val="18"/>
                <w:szCs w:val="18"/>
              </w:rPr>
              <w:t>c</w:t>
            </w:r>
            <w:r w:rsidRPr="00312565">
              <w:rPr>
                <w:rFonts w:ascii="Verdana" w:hAnsi="Verdana" w:cs="Verdana"/>
                <w:i/>
                <w:iCs/>
                <w:sz w:val="18"/>
                <w:szCs w:val="18"/>
              </w:rPr>
              <w:t xml:space="preserve"> do SWZ)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633E0" w14:textId="37672005" w:rsidR="00B760C6" w:rsidRDefault="00F216D9" w:rsidP="00F216D9">
            <w:pPr>
              <w:pStyle w:val="Bezodstpw1"/>
              <w:snapToGrid w:val="0"/>
              <w:spacing w:line="200" w:lineRule="atLeast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Zakres dodatkowy</w:t>
            </w:r>
            <w:r w:rsidR="004A72B6">
              <w:rPr>
                <w:rFonts w:ascii="Verdana" w:hAnsi="Verdana" w:cs="Arial"/>
                <w:sz w:val="18"/>
                <w:szCs w:val="18"/>
              </w:rPr>
              <w:t>,</w:t>
            </w:r>
            <w:r w:rsidR="00960C7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4A72B6">
              <w:rPr>
                <w:rFonts w:ascii="Verdana" w:hAnsi="Verdana" w:cs="Arial"/>
                <w:sz w:val="18"/>
                <w:szCs w:val="18"/>
              </w:rPr>
              <w:t xml:space="preserve">fakultatywny </w:t>
            </w:r>
            <w:r w:rsidR="00B760C6">
              <w:rPr>
                <w:rFonts w:ascii="Verdana" w:hAnsi="Verdana" w:cs="Arial"/>
                <w:sz w:val="18"/>
                <w:szCs w:val="18"/>
              </w:rPr>
              <w:t>– opcja nr 2</w:t>
            </w:r>
          </w:p>
          <w:p w14:paraId="3C43F18D" w14:textId="6A2E19D9" w:rsidR="00EC6149" w:rsidRPr="001C1D06" w:rsidRDefault="00F216D9" w:rsidP="00F216D9">
            <w:pPr>
              <w:pStyle w:val="Bezodstpw1"/>
              <w:snapToGrid w:val="0"/>
              <w:spacing w:line="20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(prawo opcji)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F9CFF" w14:textId="77777777" w:rsidR="00EC6149" w:rsidRPr="001C1D06" w:rsidRDefault="00EC6149" w:rsidP="004D3AB7">
            <w:pPr>
              <w:pStyle w:val="Bezodstpw1"/>
              <w:spacing w:line="20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15967EC6" w14:textId="36059B9D" w:rsidR="00EC6149" w:rsidRPr="00380C49" w:rsidRDefault="00EC6149" w:rsidP="004D3AB7">
            <w:pPr>
              <w:pStyle w:val="Bezodstpw1"/>
              <w:spacing w:line="20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C1D06">
              <w:rPr>
                <w:rFonts w:ascii="Verdana" w:hAnsi="Verdana"/>
                <w:sz w:val="18"/>
                <w:szCs w:val="18"/>
              </w:rPr>
              <w:t>....................,..</w:t>
            </w:r>
          </w:p>
        </w:tc>
      </w:tr>
      <w:tr w:rsidR="00380C49" w:rsidRPr="004809C7" w14:paraId="66457356" w14:textId="77777777" w:rsidTr="004330BB"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64170" w14:textId="28A38AC5" w:rsidR="00380C49" w:rsidRDefault="00380C49" w:rsidP="005418EC">
            <w:pPr>
              <w:pStyle w:val="Zawartotabeli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6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A239DA" w14:textId="77777777" w:rsidR="00380C49" w:rsidRDefault="00380C49" w:rsidP="00F205AC">
            <w:pPr>
              <w:pStyle w:val="Bezodstpw1"/>
              <w:spacing w:line="200" w:lineRule="atLeast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4F8CCA69" w14:textId="58C749A0" w:rsidR="00380C49" w:rsidRPr="00380C49" w:rsidRDefault="00A82428" w:rsidP="00380C49">
            <w:pPr>
              <w:pStyle w:val="Bezodstpw1"/>
              <w:spacing w:line="200" w:lineRule="atLeas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A525D" w14:textId="77777777" w:rsidR="00380C49" w:rsidRPr="00380C49" w:rsidRDefault="00380C49" w:rsidP="00F205AC">
            <w:pPr>
              <w:pStyle w:val="Bezodstpw1"/>
              <w:spacing w:line="200" w:lineRule="atLeast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52BAE08D" w14:textId="258A2A25" w:rsidR="00380C49" w:rsidRPr="00380C49" w:rsidRDefault="00380C49" w:rsidP="00F205AC">
            <w:pPr>
              <w:pStyle w:val="Bezodstpw1"/>
              <w:spacing w:line="20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80C49">
              <w:rPr>
                <w:rFonts w:ascii="Verdana" w:hAnsi="Verdana"/>
                <w:b/>
                <w:bCs/>
                <w:sz w:val="18"/>
                <w:szCs w:val="18"/>
              </w:rPr>
              <w:t>…..................,..</w:t>
            </w:r>
          </w:p>
        </w:tc>
      </w:tr>
      <w:tr w:rsidR="00F205AC" w:rsidRPr="004809C7" w14:paraId="10BDB095" w14:textId="77777777" w:rsidTr="004809C7">
        <w:tc>
          <w:tcPr>
            <w:tcW w:w="94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2049B" w14:textId="77777777" w:rsidR="00F205AC" w:rsidRPr="004330BB" w:rsidRDefault="00F205AC" w:rsidP="00F205AC">
            <w:pPr>
              <w:pStyle w:val="Zawartotabeli"/>
              <w:snapToGrid w:val="0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5427AA50" w14:textId="6010E81D" w:rsidR="00F205AC" w:rsidRPr="005418EC" w:rsidRDefault="00F205AC" w:rsidP="00F205AC">
            <w:pPr>
              <w:pStyle w:val="Zawartotabeli"/>
              <w:jc w:val="both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5418EC">
              <w:rPr>
                <w:rFonts w:ascii="Verdana" w:hAnsi="Verdana"/>
                <w:i/>
                <w:iCs/>
                <w:sz w:val="18"/>
                <w:szCs w:val="18"/>
              </w:rPr>
              <w:t xml:space="preserve">Słownie cena </w:t>
            </w:r>
            <w:r w:rsidR="005418EC" w:rsidRPr="005418EC">
              <w:rPr>
                <w:rFonts w:ascii="Verdana" w:hAnsi="Verdana"/>
                <w:i/>
                <w:iCs/>
                <w:sz w:val="18"/>
                <w:szCs w:val="18"/>
              </w:rPr>
              <w:t>za wykonanie</w:t>
            </w:r>
            <w:r w:rsidR="00B4296F">
              <w:rPr>
                <w:rFonts w:ascii="Verdana" w:hAnsi="Verdana"/>
                <w:i/>
                <w:iCs/>
                <w:sz w:val="18"/>
                <w:szCs w:val="18"/>
              </w:rPr>
              <w:t xml:space="preserve"> całego </w:t>
            </w:r>
            <w:r w:rsidR="005418EC" w:rsidRPr="005418EC">
              <w:rPr>
                <w:rFonts w:ascii="Verdana" w:hAnsi="Verdana"/>
                <w:i/>
                <w:iCs/>
                <w:sz w:val="18"/>
                <w:szCs w:val="18"/>
              </w:rPr>
              <w:t xml:space="preserve">zamówienia </w:t>
            </w:r>
            <w:r w:rsidRPr="005418EC">
              <w:rPr>
                <w:rFonts w:ascii="Verdana" w:hAnsi="Verdana"/>
                <w:i/>
                <w:iCs/>
                <w:sz w:val="18"/>
                <w:szCs w:val="18"/>
              </w:rPr>
              <w:t>brutto:.....................................................................................................................</w:t>
            </w:r>
            <w:r w:rsidR="005418EC">
              <w:rPr>
                <w:rFonts w:ascii="Verdana" w:hAnsi="Verdana"/>
                <w:i/>
                <w:iCs/>
                <w:sz w:val="18"/>
                <w:szCs w:val="18"/>
              </w:rPr>
              <w:t>................</w:t>
            </w:r>
          </w:p>
        </w:tc>
      </w:tr>
    </w:tbl>
    <w:p w14:paraId="582BFEB9" w14:textId="77777777" w:rsidR="00123E65" w:rsidRDefault="00123E65" w:rsidP="002568A4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2AD7DAB2" w14:textId="77777777" w:rsidR="00324A36" w:rsidRDefault="00324A36" w:rsidP="0098330D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360"/>
          <w:tab w:val="num" w:pos="426"/>
        </w:tabs>
        <w:spacing w:line="276" w:lineRule="auto"/>
        <w:ind w:left="284" w:hanging="284"/>
        <w:jc w:val="both"/>
      </w:pPr>
      <w:r>
        <w:rPr>
          <w:rFonts w:ascii="Verdana" w:hAnsi="Verdana" w:cs="Verdana"/>
          <w:b/>
          <w:bCs/>
          <w:sz w:val="18"/>
          <w:szCs w:val="18"/>
        </w:rPr>
        <w:t>OŚWIADCZAMY</w:t>
      </w:r>
      <w:r>
        <w:rPr>
          <w:rFonts w:ascii="Verdana" w:hAnsi="Verdana" w:cs="Verdana"/>
          <w:sz w:val="18"/>
          <w:szCs w:val="18"/>
        </w:rPr>
        <w:t>, że zapoznaliśmy się ze specyfikacją warunków zamówienia i nie wnosimy do niej zastrzeżeń.</w:t>
      </w:r>
    </w:p>
    <w:p w14:paraId="35EDB030" w14:textId="77777777" w:rsidR="00324A36" w:rsidRPr="00EA7B6C" w:rsidRDefault="00324A36">
      <w:pPr>
        <w:widowControl w:val="0"/>
        <w:shd w:val="clear" w:color="auto" w:fill="FFFFFF"/>
        <w:tabs>
          <w:tab w:val="left" w:pos="360"/>
        </w:tabs>
        <w:spacing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7A8CECE3" w14:textId="77777777" w:rsidR="00324A36" w:rsidRDefault="00324A36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spacing w:line="276" w:lineRule="auto"/>
        <w:ind w:hanging="720"/>
        <w:jc w:val="both"/>
      </w:pPr>
      <w:r>
        <w:rPr>
          <w:rFonts w:ascii="Verdana" w:hAnsi="Verdana" w:cs="Verdana"/>
          <w:b/>
          <w:bCs/>
          <w:sz w:val="18"/>
          <w:szCs w:val="18"/>
        </w:rPr>
        <w:lastRenderedPageBreak/>
        <w:t>ZABOWIĄZUJEMY SIĘ</w:t>
      </w:r>
      <w:r>
        <w:rPr>
          <w:rFonts w:ascii="Verdana" w:hAnsi="Verdana" w:cs="Verdana"/>
          <w:sz w:val="18"/>
          <w:szCs w:val="18"/>
        </w:rPr>
        <w:t xml:space="preserve"> do wykonania całości robót w terminie określonym w SWZ.</w:t>
      </w:r>
    </w:p>
    <w:p w14:paraId="0B68BD4D" w14:textId="77777777" w:rsidR="00324A36" w:rsidRPr="00EE099B" w:rsidRDefault="00324A36">
      <w:pPr>
        <w:widowControl w:val="0"/>
        <w:shd w:val="clear" w:color="auto" w:fill="FFFFFF"/>
        <w:tabs>
          <w:tab w:val="left" w:pos="360"/>
        </w:tabs>
        <w:spacing w:line="276" w:lineRule="auto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4C32D7C3" w14:textId="77777777" w:rsidR="00324A36" w:rsidRDefault="00324A36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spacing w:line="276" w:lineRule="auto"/>
        <w:ind w:hanging="720"/>
        <w:jc w:val="both"/>
      </w:pPr>
      <w:r>
        <w:rPr>
          <w:rFonts w:ascii="Verdana" w:hAnsi="Verdana" w:cs="Verdana"/>
          <w:b/>
          <w:sz w:val="18"/>
          <w:szCs w:val="18"/>
        </w:rPr>
        <w:t>ZOBOWIĄZUJEMY SIĘ</w:t>
      </w:r>
      <w:r>
        <w:rPr>
          <w:rFonts w:ascii="Verdana" w:hAnsi="Verdana" w:cs="Verdana"/>
          <w:sz w:val="18"/>
          <w:szCs w:val="18"/>
        </w:rPr>
        <w:t xml:space="preserve"> do udzielenia pisemnej </w:t>
      </w:r>
      <w:r>
        <w:rPr>
          <w:rFonts w:ascii="Verdana" w:hAnsi="Verdana" w:cs="Verdana"/>
          <w:b/>
          <w:sz w:val="18"/>
          <w:szCs w:val="18"/>
        </w:rPr>
        <w:t>gwarancji na całość wykonanych robót:</w:t>
      </w:r>
    </w:p>
    <w:p w14:paraId="558C34CC" w14:textId="77777777" w:rsidR="00324A36" w:rsidRDefault="00324A36">
      <w:pPr>
        <w:widowControl w:val="0"/>
        <w:shd w:val="clear" w:color="auto" w:fill="FFFFFF"/>
        <w:tabs>
          <w:tab w:val="left" w:pos="360"/>
        </w:tabs>
        <w:spacing w:line="276" w:lineRule="auto"/>
        <w:ind w:left="567"/>
        <w:jc w:val="both"/>
        <w:rPr>
          <w:rFonts w:ascii="Verdana" w:hAnsi="Verdana" w:cs="Verdana"/>
          <w:b/>
          <w:sz w:val="18"/>
          <w:szCs w:val="18"/>
        </w:rPr>
      </w:pPr>
    </w:p>
    <w:p w14:paraId="7ED25198" w14:textId="77777777" w:rsidR="00324A36" w:rsidRDefault="00324A36" w:rsidP="0098330D">
      <w:pPr>
        <w:widowControl w:val="0"/>
        <w:shd w:val="clear" w:color="auto" w:fill="FFFFFF"/>
        <w:tabs>
          <w:tab w:val="left" w:pos="360"/>
        </w:tabs>
        <w:spacing w:line="276" w:lineRule="auto"/>
        <w:ind w:left="284"/>
        <w:jc w:val="both"/>
      </w:pPr>
      <w:r>
        <w:rPr>
          <w:rFonts w:ascii="Verdana" w:hAnsi="Verdana" w:cs="Verdana"/>
          <w:b/>
          <w:sz w:val="18"/>
          <w:szCs w:val="18"/>
        </w:rPr>
        <w:t>na okres ………  miesięcy.</w:t>
      </w:r>
    </w:p>
    <w:p w14:paraId="65912C1A" w14:textId="77777777" w:rsidR="00324A36" w:rsidRDefault="00324A36">
      <w:pPr>
        <w:widowControl w:val="0"/>
        <w:shd w:val="clear" w:color="auto" w:fill="FFFFFF"/>
        <w:tabs>
          <w:tab w:val="left" w:pos="360"/>
        </w:tabs>
        <w:spacing w:line="276" w:lineRule="auto"/>
        <w:ind w:left="567"/>
        <w:jc w:val="both"/>
        <w:rPr>
          <w:rFonts w:ascii="Verdana" w:hAnsi="Verdana" w:cs="Verdana"/>
          <w:b/>
          <w:sz w:val="18"/>
          <w:szCs w:val="18"/>
        </w:rPr>
      </w:pPr>
    </w:p>
    <w:p w14:paraId="0D55D344" w14:textId="77777777" w:rsidR="00324A36" w:rsidRDefault="00324A36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360"/>
        </w:tabs>
        <w:spacing w:line="276" w:lineRule="auto"/>
        <w:ind w:left="284" w:hanging="284"/>
        <w:jc w:val="both"/>
      </w:pPr>
      <w:r>
        <w:rPr>
          <w:rFonts w:ascii="Verdana" w:hAnsi="Verdana" w:cs="Verdana"/>
          <w:b/>
          <w:bCs/>
          <w:sz w:val="18"/>
          <w:szCs w:val="18"/>
        </w:rPr>
        <w:t>AKCEPTUJEMY</w:t>
      </w:r>
      <w:r>
        <w:rPr>
          <w:rFonts w:ascii="Verdana" w:hAnsi="Verdana" w:cs="Verdana"/>
          <w:sz w:val="18"/>
          <w:szCs w:val="18"/>
        </w:rPr>
        <w:t xml:space="preserve"> warunki płatności określone przez Zamawiającego w Specyfikacji Warunków Zamówienia.</w:t>
      </w:r>
    </w:p>
    <w:p w14:paraId="309687CF" w14:textId="77777777" w:rsidR="00324A36" w:rsidRPr="00EA7B6C" w:rsidRDefault="00324A36">
      <w:pPr>
        <w:widowControl w:val="0"/>
        <w:shd w:val="clear" w:color="auto" w:fill="FFFFFF"/>
        <w:tabs>
          <w:tab w:val="left" w:pos="360"/>
        </w:tabs>
        <w:spacing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19E4DB35" w14:textId="77777777" w:rsidR="00324A36" w:rsidRDefault="00324A36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360"/>
        </w:tabs>
        <w:spacing w:line="276" w:lineRule="auto"/>
        <w:ind w:left="284" w:hanging="284"/>
        <w:jc w:val="both"/>
      </w:pPr>
      <w:r>
        <w:rPr>
          <w:rFonts w:ascii="Verdana" w:hAnsi="Verdana" w:cs="Verdana"/>
          <w:b/>
          <w:bCs/>
          <w:sz w:val="18"/>
          <w:szCs w:val="18"/>
        </w:rPr>
        <w:t>UWAŻAMY SIĘ</w:t>
      </w:r>
      <w:r>
        <w:rPr>
          <w:rFonts w:ascii="Verdana" w:hAnsi="Verdana" w:cs="Verdana"/>
          <w:sz w:val="18"/>
          <w:szCs w:val="18"/>
        </w:rPr>
        <w:t xml:space="preserve"> za związanych niniejszą ofertą przez okres wskazany w Specyfikacji Warunków Zamówienia.</w:t>
      </w:r>
    </w:p>
    <w:p w14:paraId="7BBA2CE8" w14:textId="77777777" w:rsidR="00324A36" w:rsidRPr="00EA7B6C" w:rsidRDefault="00324A36">
      <w:pPr>
        <w:widowControl w:val="0"/>
        <w:shd w:val="clear" w:color="auto" w:fill="FFFFFF"/>
        <w:tabs>
          <w:tab w:val="left" w:pos="360"/>
        </w:tabs>
        <w:spacing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3059CA60" w14:textId="77777777" w:rsidR="00324A36" w:rsidRDefault="00324A36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spacing w:line="276" w:lineRule="auto"/>
        <w:ind w:hanging="720"/>
        <w:jc w:val="both"/>
      </w:pPr>
      <w:r>
        <w:rPr>
          <w:rFonts w:ascii="Verdana" w:hAnsi="Verdana" w:cs="Verdana"/>
          <w:b/>
          <w:bCs/>
          <w:sz w:val="18"/>
          <w:szCs w:val="18"/>
        </w:rPr>
        <w:t>ZAMÓWIENIE ZREALIZUJEMY</w:t>
      </w:r>
      <w:r>
        <w:rPr>
          <w:rFonts w:ascii="Verdana" w:hAnsi="Verdana" w:cs="Verdana"/>
          <w:sz w:val="18"/>
          <w:szCs w:val="18"/>
        </w:rPr>
        <w:t>:</w:t>
      </w:r>
    </w:p>
    <w:p w14:paraId="7FB595B8" w14:textId="77777777" w:rsidR="00324A36" w:rsidRDefault="00324A36">
      <w:pPr>
        <w:widowControl w:val="0"/>
        <w:shd w:val="clear" w:color="auto" w:fill="FFFFFF"/>
        <w:spacing w:line="276" w:lineRule="auto"/>
        <w:ind w:left="284"/>
        <w:jc w:val="both"/>
        <w:rPr>
          <w:rFonts w:ascii="Verdana" w:hAnsi="Verdana" w:cs="Verdana"/>
          <w:b/>
          <w:sz w:val="18"/>
          <w:szCs w:val="18"/>
        </w:rPr>
      </w:pPr>
    </w:p>
    <w:p w14:paraId="743DB3AB" w14:textId="77777777" w:rsidR="00324A36" w:rsidRDefault="00324A36">
      <w:pPr>
        <w:widowControl w:val="0"/>
        <w:shd w:val="clear" w:color="auto" w:fill="FFFFFF"/>
        <w:spacing w:line="276" w:lineRule="auto"/>
        <w:ind w:left="284"/>
        <w:jc w:val="both"/>
      </w:pPr>
      <w:r>
        <w:rPr>
          <w:rFonts w:ascii="Verdana" w:eastAsia="Verdana" w:hAnsi="Verdana" w:cs="Verdana"/>
          <w:b/>
          <w:sz w:val="18"/>
          <w:szCs w:val="18"/>
        </w:rPr>
        <w:t xml:space="preserve"> </w:t>
      </w:r>
      <w:r>
        <w:rPr>
          <w:rFonts w:ascii="Verdana" w:hAnsi="Verdana" w:cs="Verdana"/>
          <w:b/>
          <w:sz w:val="18"/>
          <w:szCs w:val="18"/>
        </w:rPr>
        <w:t xml:space="preserve">samodzielnie/przy udziale </w:t>
      </w:r>
      <w:r>
        <w:rPr>
          <w:rFonts w:ascii="Verdana" w:hAnsi="Verdana" w:cs="Verdana"/>
          <w:sz w:val="18"/>
          <w:szCs w:val="18"/>
        </w:rPr>
        <w:t>Podwykonawców</w:t>
      </w:r>
      <w:r>
        <w:rPr>
          <w:rFonts w:ascii="Verdana" w:hAnsi="Verdana" w:cs="Verdana"/>
          <w:b/>
          <w:sz w:val="18"/>
          <w:szCs w:val="18"/>
        </w:rPr>
        <w:t>*</w:t>
      </w:r>
    </w:p>
    <w:p w14:paraId="7E22A2D3" w14:textId="77777777" w:rsidR="00324A36" w:rsidRDefault="00324A36">
      <w:pPr>
        <w:widowControl w:val="0"/>
        <w:shd w:val="clear" w:color="auto" w:fill="FFFFFF"/>
        <w:spacing w:line="276" w:lineRule="auto"/>
        <w:ind w:left="284"/>
        <w:jc w:val="both"/>
        <w:rPr>
          <w:rFonts w:ascii="Verdana" w:hAnsi="Verdana" w:cs="Verdana"/>
          <w:b/>
          <w:sz w:val="18"/>
          <w:szCs w:val="18"/>
        </w:rPr>
      </w:pPr>
    </w:p>
    <w:p w14:paraId="11CD74A9" w14:textId="77777777" w:rsidR="00324A36" w:rsidRDefault="00324A36">
      <w:pPr>
        <w:widowControl w:val="0"/>
        <w:shd w:val="clear" w:color="auto" w:fill="FFFFFF"/>
        <w:spacing w:line="276" w:lineRule="auto"/>
        <w:ind w:left="284"/>
        <w:jc w:val="both"/>
      </w:pPr>
      <w:r>
        <w:rPr>
          <w:rFonts w:ascii="Verdana" w:hAnsi="Verdana" w:cs="Verdana"/>
          <w:sz w:val="18"/>
          <w:szCs w:val="18"/>
        </w:rPr>
        <w:t>Podwykonawcom zostanie powierzona realizacja następującego zakresu zamówienia:</w:t>
      </w:r>
    </w:p>
    <w:tbl>
      <w:tblPr>
        <w:tblW w:w="0" w:type="auto"/>
        <w:tblInd w:w="264" w:type="dxa"/>
        <w:tblLayout w:type="fixed"/>
        <w:tblLook w:val="0000" w:firstRow="0" w:lastRow="0" w:firstColumn="0" w:lastColumn="0" w:noHBand="0" w:noVBand="0"/>
      </w:tblPr>
      <w:tblGrid>
        <w:gridCol w:w="5226"/>
        <w:gridCol w:w="3816"/>
      </w:tblGrid>
      <w:tr w:rsidR="00324A36" w14:paraId="75B14A07" w14:textId="77777777"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1428D" w14:textId="77777777" w:rsidR="00324A36" w:rsidRDefault="00324A36">
            <w:pPr>
              <w:widowControl w:val="0"/>
              <w:spacing w:line="276" w:lineRule="auto"/>
              <w:jc w:val="center"/>
            </w:pPr>
            <w:r>
              <w:rPr>
                <w:rFonts w:ascii="Verdana" w:hAnsi="Verdana" w:cs="Verdana"/>
                <w:sz w:val="18"/>
                <w:szCs w:val="18"/>
              </w:rPr>
              <w:t xml:space="preserve">Nazwa i adres podwykonawcy: </w:t>
            </w:r>
          </w:p>
          <w:p w14:paraId="5562D5D1" w14:textId="77777777" w:rsidR="00324A36" w:rsidRDefault="00324A36">
            <w:pPr>
              <w:widowControl w:val="0"/>
              <w:spacing w:line="276" w:lineRule="auto"/>
              <w:jc w:val="center"/>
            </w:pPr>
            <w:r>
              <w:rPr>
                <w:rFonts w:ascii="Verdana" w:hAnsi="Verdana" w:cs="Verdana"/>
                <w:i/>
                <w:sz w:val="16"/>
                <w:szCs w:val="16"/>
              </w:rPr>
              <w:t>(o ile są znani Wykonawcy na tym etapie postępowania)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18E6A" w14:textId="77777777" w:rsidR="00324A36" w:rsidRDefault="00324A36">
            <w:pPr>
              <w:widowControl w:val="0"/>
              <w:spacing w:line="276" w:lineRule="auto"/>
              <w:jc w:val="center"/>
            </w:pPr>
            <w:r>
              <w:rPr>
                <w:rFonts w:ascii="Verdana" w:hAnsi="Verdana" w:cs="Verdana"/>
                <w:sz w:val="18"/>
                <w:szCs w:val="18"/>
              </w:rPr>
              <w:t>Zakres powierzonych do wykonania robót:</w:t>
            </w:r>
          </w:p>
        </w:tc>
      </w:tr>
      <w:tr w:rsidR="00324A36" w14:paraId="484078B4" w14:textId="77777777"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1E05C" w14:textId="77777777" w:rsidR="00324A36" w:rsidRDefault="00324A36">
            <w:pPr>
              <w:widowControl w:val="0"/>
              <w:spacing w:line="276" w:lineRule="auto"/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8FFF8" w14:textId="77777777" w:rsidR="00324A36" w:rsidRDefault="00324A36">
            <w:pPr>
              <w:widowControl w:val="0"/>
              <w:snapToGrid w:val="0"/>
              <w:spacing w:line="276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324A36" w14:paraId="19EAE92A" w14:textId="77777777"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3604A" w14:textId="77777777" w:rsidR="00324A36" w:rsidRDefault="00324A36">
            <w:pPr>
              <w:widowControl w:val="0"/>
              <w:spacing w:line="276" w:lineRule="auto"/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1DAFD" w14:textId="77777777" w:rsidR="00324A36" w:rsidRDefault="00324A36">
            <w:pPr>
              <w:widowControl w:val="0"/>
              <w:snapToGrid w:val="0"/>
              <w:spacing w:line="276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63FFAE26" w14:textId="77777777" w:rsidR="00324A36" w:rsidRDefault="00324A36">
      <w:pPr>
        <w:widowControl w:val="0"/>
        <w:shd w:val="clear" w:color="auto" w:fill="FFFFFF"/>
        <w:spacing w:line="276" w:lineRule="auto"/>
        <w:ind w:left="284"/>
        <w:jc w:val="both"/>
        <w:rPr>
          <w:rFonts w:ascii="Verdana" w:hAnsi="Verdana" w:cs="Verdana"/>
          <w:i/>
          <w:iCs/>
          <w:sz w:val="18"/>
          <w:szCs w:val="18"/>
        </w:rPr>
      </w:pPr>
    </w:p>
    <w:p w14:paraId="62C8C2FE" w14:textId="77777777" w:rsidR="00324A36" w:rsidRDefault="00324A36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spacing w:line="276" w:lineRule="auto"/>
        <w:ind w:left="284" w:hanging="284"/>
        <w:jc w:val="both"/>
      </w:pPr>
      <w:r>
        <w:rPr>
          <w:rFonts w:ascii="Verdana" w:hAnsi="Verdana" w:cs="Verdana"/>
          <w:b/>
          <w:sz w:val="18"/>
          <w:szCs w:val="18"/>
        </w:rPr>
        <w:t>OŚWIADCZAMY,</w:t>
      </w:r>
      <w:r>
        <w:rPr>
          <w:rFonts w:ascii="Verdana" w:hAnsi="Verdana" w:cs="Verdana"/>
          <w:sz w:val="18"/>
          <w:szCs w:val="18"/>
        </w:rPr>
        <w:t xml:space="preserve"> że w celu potwierdzenia spełnienia warunków udziału w postępowaniu, </w:t>
      </w:r>
      <w:r>
        <w:rPr>
          <w:rFonts w:ascii="Verdana" w:hAnsi="Verdana" w:cs="Verdana"/>
          <w:sz w:val="18"/>
          <w:szCs w:val="18"/>
        </w:rPr>
        <w:br/>
      </w:r>
      <w:r>
        <w:rPr>
          <w:rFonts w:ascii="Verdana" w:hAnsi="Verdana" w:cs="Verdana"/>
          <w:b/>
          <w:sz w:val="18"/>
          <w:szCs w:val="18"/>
        </w:rPr>
        <w:t>nie polegamy / polegamy</w:t>
      </w:r>
      <w:r>
        <w:rPr>
          <w:rFonts w:ascii="Verdana" w:hAnsi="Verdana" w:cs="Verdana"/>
          <w:sz w:val="18"/>
          <w:szCs w:val="18"/>
        </w:rPr>
        <w:t>*</w:t>
      </w:r>
      <w:r>
        <w:rPr>
          <w:rFonts w:ascii="Verdana" w:hAnsi="Verdana" w:cs="Verdana"/>
          <w:b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na zasobach podmiotów udostępniających zasoby wskazanych poniżej:</w:t>
      </w:r>
    </w:p>
    <w:tbl>
      <w:tblPr>
        <w:tblW w:w="9042" w:type="dxa"/>
        <w:tblInd w:w="264" w:type="dxa"/>
        <w:tblLayout w:type="fixed"/>
        <w:tblLook w:val="0000" w:firstRow="0" w:lastRow="0" w:firstColumn="0" w:lastColumn="0" w:noHBand="0" w:noVBand="0"/>
      </w:tblPr>
      <w:tblGrid>
        <w:gridCol w:w="5084"/>
        <w:gridCol w:w="3958"/>
      </w:tblGrid>
      <w:tr w:rsidR="00324A36" w14:paraId="59C31B13" w14:textId="77777777" w:rsidTr="00EA7B6C"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9DA76" w14:textId="77777777" w:rsidR="00324A36" w:rsidRDefault="00324A36">
            <w:pPr>
              <w:widowControl w:val="0"/>
              <w:spacing w:line="276" w:lineRule="auto"/>
              <w:jc w:val="center"/>
            </w:pPr>
            <w:r>
              <w:rPr>
                <w:rFonts w:ascii="Verdana" w:hAnsi="Verdana" w:cs="Verdana"/>
                <w:sz w:val="18"/>
                <w:szCs w:val="18"/>
              </w:rPr>
              <w:t>Nazwa i adres Podmiotu udostępniającego zasoby:</w:t>
            </w:r>
          </w:p>
          <w:p w14:paraId="2DBE8F79" w14:textId="77777777" w:rsidR="00324A36" w:rsidRDefault="00324A36">
            <w:pPr>
              <w:widowControl w:val="0"/>
              <w:spacing w:line="276" w:lineRule="auto"/>
              <w:jc w:val="center"/>
            </w:pPr>
            <w:r>
              <w:rPr>
                <w:rFonts w:ascii="Verdana" w:hAnsi="Verdana" w:cs="Verdana"/>
                <w:i/>
                <w:sz w:val="16"/>
                <w:szCs w:val="16"/>
              </w:rPr>
              <w:t>(udostępniającego zasoby na zasadach określonych w art. 118 ust. ustawy</w:t>
            </w:r>
            <w:r>
              <w:rPr>
                <w:rFonts w:ascii="Verdana" w:hAnsi="Verdana" w:cs="Verdana"/>
                <w:i/>
                <w:sz w:val="14"/>
                <w:szCs w:val="14"/>
              </w:rPr>
              <w:t>)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2EE0D" w14:textId="77777777" w:rsidR="00324A36" w:rsidRDefault="00324A36">
            <w:pPr>
              <w:widowControl w:val="0"/>
              <w:spacing w:line="276" w:lineRule="auto"/>
              <w:jc w:val="center"/>
            </w:pPr>
            <w:r>
              <w:rPr>
                <w:rFonts w:ascii="Verdana" w:hAnsi="Verdana" w:cs="Verdana"/>
                <w:sz w:val="18"/>
                <w:szCs w:val="18"/>
              </w:rPr>
              <w:t>Zakres udostępnionych zasobów:</w:t>
            </w:r>
          </w:p>
        </w:tc>
      </w:tr>
      <w:tr w:rsidR="00324A36" w14:paraId="790765D9" w14:textId="77777777" w:rsidTr="00EA7B6C"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28425" w14:textId="77777777" w:rsidR="00324A36" w:rsidRDefault="00324A36">
            <w:pPr>
              <w:widowControl w:val="0"/>
              <w:spacing w:line="276" w:lineRule="auto"/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43A8F" w14:textId="77777777" w:rsidR="00324A36" w:rsidRDefault="00324A36">
            <w:pPr>
              <w:widowControl w:val="0"/>
              <w:snapToGrid w:val="0"/>
              <w:spacing w:line="276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324A36" w14:paraId="7DF71D0F" w14:textId="77777777" w:rsidTr="00EA7B6C"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B373C" w14:textId="77777777" w:rsidR="00324A36" w:rsidRDefault="00324A36">
            <w:pPr>
              <w:widowControl w:val="0"/>
              <w:spacing w:line="276" w:lineRule="auto"/>
              <w:jc w:val="both"/>
            </w:pPr>
            <w:r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2C6F3" w14:textId="77777777" w:rsidR="00324A36" w:rsidRDefault="00324A36">
            <w:pPr>
              <w:widowControl w:val="0"/>
              <w:snapToGrid w:val="0"/>
              <w:spacing w:line="276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0C22BEEA" w14:textId="77777777" w:rsidR="00324A36" w:rsidRPr="00EE099B" w:rsidRDefault="00324A36">
      <w:pPr>
        <w:widowControl w:val="0"/>
        <w:shd w:val="clear" w:color="auto" w:fill="FFFFFF"/>
        <w:tabs>
          <w:tab w:val="left" w:pos="360"/>
        </w:tabs>
        <w:spacing w:line="276" w:lineRule="auto"/>
        <w:ind w:left="720"/>
        <w:jc w:val="both"/>
        <w:rPr>
          <w:sz w:val="18"/>
          <w:szCs w:val="18"/>
        </w:rPr>
      </w:pPr>
    </w:p>
    <w:p w14:paraId="2C02D13B" w14:textId="4E96A753" w:rsidR="00324A36" w:rsidRDefault="00324A36" w:rsidP="00EA7B6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360"/>
          <w:tab w:val="num" w:pos="851"/>
        </w:tabs>
        <w:spacing w:line="276" w:lineRule="auto"/>
        <w:ind w:left="426" w:hanging="426"/>
        <w:jc w:val="both"/>
      </w:pPr>
      <w:r>
        <w:rPr>
          <w:rFonts w:ascii="Verdana" w:hAnsi="Verdana" w:cs="Verdana"/>
          <w:b/>
          <w:bCs/>
          <w:sz w:val="18"/>
          <w:szCs w:val="18"/>
        </w:rPr>
        <w:t>OŚWIADCZAMY</w:t>
      </w:r>
      <w:r>
        <w:rPr>
          <w:rFonts w:ascii="Verdana" w:hAnsi="Verdana" w:cs="Verdana"/>
          <w:sz w:val="18"/>
          <w:szCs w:val="18"/>
        </w:rPr>
        <w:t>, że sposób reprezentacji spółki/konsorcjum* dla potrzeb niniejszego</w:t>
      </w:r>
      <w:r w:rsidR="0006253C">
        <w:t xml:space="preserve"> </w:t>
      </w:r>
      <w:r w:rsidRPr="0006253C">
        <w:rPr>
          <w:rFonts w:ascii="Verdana" w:hAnsi="Verdana" w:cs="Verdana"/>
          <w:sz w:val="18"/>
          <w:szCs w:val="18"/>
        </w:rPr>
        <w:t>zamówienia jest następujący:</w:t>
      </w:r>
      <w:r w:rsidR="0006253C">
        <w:rPr>
          <w:rFonts w:ascii="Verdana" w:hAnsi="Verdana" w:cs="Verdana"/>
          <w:sz w:val="18"/>
          <w:szCs w:val="18"/>
        </w:rPr>
        <w:t xml:space="preserve"> </w:t>
      </w:r>
      <w:r w:rsidRPr="0006253C">
        <w:rPr>
          <w:rFonts w:ascii="Verdana" w:hAnsi="Verdana" w:cs="Verdana"/>
          <w:sz w:val="18"/>
          <w:szCs w:val="18"/>
        </w:rPr>
        <w:t>.....................................................................................</w:t>
      </w:r>
      <w:r w:rsidR="00EA7B6C">
        <w:rPr>
          <w:rFonts w:ascii="Verdana" w:hAnsi="Verdana" w:cs="Verdana"/>
          <w:sz w:val="18"/>
          <w:szCs w:val="18"/>
        </w:rPr>
        <w:t>.</w:t>
      </w:r>
    </w:p>
    <w:p w14:paraId="03217D15" w14:textId="77777777" w:rsidR="00324A36" w:rsidRDefault="00324A36">
      <w:pPr>
        <w:pStyle w:val="Tekstpodstawowywcity21"/>
        <w:shd w:val="clear" w:color="auto" w:fill="FFFFFF"/>
        <w:spacing w:line="276" w:lineRule="auto"/>
        <w:ind w:left="360"/>
        <w:jc w:val="both"/>
      </w:pPr>
      <w:r>
        <w:rPr>
          <w:rFonts w:ascii="Verdana" w:hAnsi="Verdana" w:cs="Verdana"/>
          <w:i/>
          <w:iCs/>
          <w:sz w:val="18"/>
          <w:szCs w:val="18"/>
        </w:rPr>
        <w:t>(wypełniają jedynie przedsiębiorcy składający wspólną ofertę-spółki cywilne lub konsorcja)</w:t>
      </w:r>
    </w:p>
    <w:p w14:paraId="36C84E65" w14:textId="77777777" w:rsidR="00324A36" w:rsidRDefault="00324A36">
      <w:pPr>
        <w:pStyle w:val="Tekstpodstawowywcity21"/>
        <w:numPr>
          <w:ilvl w:val="0"/>
          <w:numId w:val="4"/>
        </w:numPr>
        <w:shd w:val="clear" w:color="auto" w:fill="FFFFFF"/>
        <w:tabs>
          <w:tab w:val="left" w:pos="360"/>
        </w:tabs>
        <w:spacing w:line="276" w:lineRule="auto"/>
        <w:ind w:left="284" w:hanging="284"/>
        <w:jc w:val="both"/>
      </w:pPr>
      <w:r>
        <w:rPr>
          <w:rFonts w:ascii="Verdana" w:hAnsi="Verdana" w:cs="Verdana"/>
          <w:b/>
          <w:bCs/>
          <w:sz w:val="18"/>
          <w:szCs w:val="18"/>
        </w:rPr>
        <w:t>OŚWIADCZAMY</w:t>
      </w:r>
      <w:r>
        <w:rPr>
          <w:rFonts w:ascii="Verdana" w:hAnsi="Verdana" w:cs="Verdana"/>
          <w:sz w:val="18"/>
          <w:szCs w:val="18"/>
        </w:rPr>
        <w:t>, że zapoznaliśmy się z postanowieniami umowy, określonymi w Specyfikacji Warunków Zamówienia i zobowiązujemy się, w przypadku wyboru naszej oferty, do zawarcia umowy zgodnej z niniejszą ofertą, na warunkach określonych w Specyfikacji Warunków Zamówienia, w miejscu i terminie wyznaczonym przez Zamawiającego.</w:t>
      </w:r>
    </w:p>
    <w:p w14:paraId="3D744246" w14:textId="77777777" w:rsidR="00324A36" w:rsidRDefault="00324A36">
      <w:pPr>
        <w:pStyle w:val="Tekstpodstawowywcity21"/>
        <w:numPr>
          <w:ilvl w:val="0"/>
          <w:numId w:val="4"/>
        </w:numPr>
        <w:shd w:val="clear" w:color="auto" w:fill="FFFFFF"/>
        <w:tabs>
          <w:tab w:val="left" w:pos="360"/>
        </w:tabs>
        <w:spacing w:line="276" w:lineRule="auto"/>
        <w:ind w:left="284" w:hanging="284"/>
        <w:jc w:val="both"/>
      </w:pPr>
      <w:r>
        <w:rPr>
          <w:rFonts w:ascii="Verdana" w:hAnsi="Verdana" w:cs="Verdana"/>
          <w:b/>
          <w:color w:val="000000"/>
          <w:sz w:val="18"/>
          <w:szCs w:val="18"/>
        </w:rPr>
        <w:t>OŚWIADCZAMY</w:t>
      </w:r>
      <w:r>
        <w:rPr>
          <w:rFonts w:ascii="Verdana" w:hAnsi="Verdana" w:cs="Verdana"/>
          <w:color w:val="000000"/>
          <w:sz w:val="18"/>
          <w:szCs w:val="18"/>
        </w:rPr>
        <w:t>, że wypełniliśmy obowiązki informacyjne przewidziane w art. 13 lub art. 14 RODO</w:t>
      </w:r>
      <w:r>
        <w:rPr>
          <w:rFonts w:ascii="Verdana" w:hAnsi="Verdana" w:cs="Verdana"/>
          <w:color w:val="000000"/>
          <w:sz w:val="18"/>
          <w:szCs w:val="18"/>
          <w:vertAlign w:val="superscript"/>
        </w:rPr>
        <w:t>1)</w:t>
      </w:r>
      <w:r>
        <w:rPr>
          <w:rFonts w:ascii="Verdana" w:hAnsi="Verdana" w:cs="Verdana"/>
          <w:color w:val="000000"/>
          <w:sz w:val="18"/>
          <w:szCs w:val="18"/>
        </w:rPr>
        <w:t xml:space="preserve"> wobec osób fizycznych, </w:t>
      </w:r>
      <w:r>
        <w:rPr>
          <w:rFonts w:ascii="Verdana" w:hAnsi="Verdana" w:cs="Verdana"/>
          <w:sz w:val="18"/>
          <w:szCs w:val="18"/>
        </w:rPr>
        <w:t>od których dane osobowe bezpośrednio lub pośrednio pozyskaliśmy</w:t>
      </w:r>
      <w:r>
        <w:rPr>
          <w:rFonts w:ascii="Verdana" w:hAnsi="Verdana" w:cs="Verdana"/>
          <w:color w:val="000000"/>
          <w:sz w:val="18"/>
          <w:szCs w:val="18"/>
        </w:rPr>
        <w:t xml:space="preserve"> w celu ubiegania się o udzielenie zamówienia publicznego w niniejszym postępowaniu</w:t>
      </w:r>
      <w:r>
        <w:rPr>
          <w:rFonts w:ascii="Verdana" w:hAnsi="Verdana" w:cs="Verdana"/>
          <w:sz w:val="18"/>
          <w:szCs w:val="18"/>
        </w:rPr>
        <w:t>.**</w:t>
      </w:r>
    </w:p>
    <w:p w14:paraId="42C618B1" w14:textId="77777777" w:rsidR="00324A36" w:rsidRDefault="00324A36">
      <w:pPr>
        <w:pStyle w:val="Tekstpodstawowywcity21"/>
        <w:numPr>
          <w:ilvl w:val="0"/>
          <w:numId w:val="4"/>
        </w:numPr>
        <w:shd w:val="clear" w:color="auto" w:fill="FFFFFF"/>
        <w:tabs>
          <w:tab w:val="left" w:pos="360"/>
        </w:tabs>
        <w:spacing w:line="276" w:lineRule="auto"/>
        <w:ind w:left="284" w:hanging="284"/>
        <w:jc w:val="both"/>
      </w:pPr>
      <w:r>
        <w:rPr>
          <w:rFonts w:ascii="Verdana" w:hAnsi="Verdana" w:cs="Verdana"/>
          <w:b/>
          <w:color w:val="000000"/>
          <w:sz w:val="18"/>
          <w:szCs w:val="18"/>
        </w:rPr>
        <w:t>OŚWIADCZAMY</w:t>
      </w:r>
      <w:r>
        <w:rPr>
          <w:rFonts w:ascii="Verdana" w:hAnsi="Verdana" w:cs="Verdana"/>
          <w:color w:val="000000"/>
          <w:sz w:val="18"/>
          <w:szCs w:val="18"/>
        </w:rPr>
        <w:t>, że: posiadamy rachunek firmowy do którego bank utworzył rachunek Vat.</w:t>
      </w:r>
    </w:p>
    <w:p w14:paraId="44AE06E8" w14:textId="77777777" w:rsidR="00324A36" w:rsidRDefault="00324A36">
      <w:pPr>
        <w:pStyle w:val="Tekstpodstawowywcity21"/>
        <w:numPr>
          <w:ilvl w:val="0"/>
          <w:numId w:val="4"/>
        </w:numPr>
        <w:shd w:val="clear" w:color="auto" w:fill="FFFFFF"/>
        <w:tabs>
          <w:tab w:val="left" w:pos="360"/>
        </w:tabs>
        <w:spacing w:line="276" w:lineRule="auto"/>
        <w:ind w:left="284" w:hanging="284"/>
        <w:jc w:val="both"/>
      </w:pPr>
      <w:r>
        <w:rPr>
          <w:rFonts w:ascii="Verdana" w:hAnsi="Verdana" w:cs="Verdana"/>
          <w:b/>
          <w:iCs/>
          <w:sz w:val="18"/>
          <w:szCs w:val="18"/>
        </w:rPr>
        <w:t>INFORMUJEMY</w:t>
      </w:r>
      <w:r>
        <w:rPr>
          <w:rFonts w:ascii="Verdana" w:hAnsi="Verdana" w:cs="Verdana"/>
          <w:iCs/>
          <w:sz w:val="18"/>
          <w:szCs w:val="18"/>
        </w:rPr>
        <w:t>, że</w:t>
      </w:r>
      <w:r>
        <w:rPr>
          <w:rFonts w:ascii="Verdana" w:hAnsi="Verdana" w:cs="Verdana"/>
          <w:i/>
          <w:iCs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:</w:t>
      </w:r>
    </w:p>
    <w:p w14:paraId="634BCC7E" w14:textId="77777777" w:rsidR="00324A36" w:rsidRDefault="00324A36">
      <w:pPr>
        <w:numPr>
          <w:ilvl w:val="0"/>
          <w:numId w:val="5"/>
        </w:numPr>
        <w:spacing w:line="276" w:lineRule="auto"/>
        <w:ind w:right="-284"/>
        <w:jc w:val="both"/>
      </w:pPr>
      <w:r>
        <w:rPr>
          <w:rFonts w:ascii="Verdana" w:hAnsi="Verdana" w:cs="Verdana"/>
          <w:sz w:val="18"/>
          <w:szCs w:val="18"/>
        </w:rPr>
        <w:t xml:space="preserve">wybór oferty </w:t>
      </w:r>
      <w:r>
        <w:rPr>
          <w:rFonts w:ascii="Verdana" w:hAnsi="Verdana" w:cs="Verdana"/>
          <w:b/>
          <w:bCs/>
          <w:sz w:val="18"/>
          <w:szCs w:val="18"/>
        </w:rPr>
        <w:t>będzie</w:t>
      </w:r>
      <w:r>
        <w:rPr>
          <w:rFonts w:ascii="Verdana" w:hAnsi="Verdana" w:cs="Verdana"/>
          <w:sz w:val="18"/>
          <w:szCs w:val="18"/>
        </w:rPr>
        <w:t xml:space="preserve"> / </w:t>
      </w:r>
      <w:r>
        <w:rPr>
          <w:rFonts w:ascii="Verdana" w:hAnsi="Verdana" w:cs="Verdana"/>
          <w:b/>
          <w:bCs/>
          <w:sz w:val="18"/>
          <w:szCs w:val="18"/>
        </w:rPr>
        <w:t xml:space="preserve">nie </w:t>
      </w:r>
      <w:r>
        <w:rPr>
          <w:rStyle w:val="Odwoaniedokomentarza3"/>
          <w:rFonts w:ascii="Verdana" w:hAnsi="Verdana" w:cs="Verdana"/>
          <w:b/>
          <w:bCs/>
          <w:sz w:val="18"/>
          <w:szCs w:val="18"/>
        </w:rPr>
        <w:t> </w:t>
      </w:r>
      <w:r>
        <w:rPr>
          <w:rFonts w:ascii="Verdana" w:hAnsi="Verdana" w:cs="Verdana"/>
          <w:b/>
          <w:bCs/>
          <w:sz w:val="18"/>
          <w:szCs w:val="18"/>
        </w:rPr>
        <w:t xml:space="preserve">będzie </w:t>
      </w:r>
      <w:r>
        <w:rPr>
          <w:rFonts w:ascii="Verdana" w:hAnsi="Verdana" w:cs="Verdana"/>
          <w:sz w:val="18"/>
          <w:szCs w:val="18"/>
        </w:rPr>
        <w:t>prowadzić do powstania u Zamawiającego obowiązku podatkowego</w:t>
      </w:r>
      <w:r>
        <w:rPr>
          <w:rFonts w:ascii="Verdana" w:hAnsi="Verdana" w:cs="Verdana"/>
          <w:bCs/>
          <w:sz w:val="18"/>
          <w:szCs w:val="18"/>
        </w:rPr>
        <w:t>*,</w:t>
      </w:r>
    </w:p>
    <w:p w14:paraId="6DF0F249" w14:textId="77777777" w:rsidR="00324A36" w:rsidRDefault="00324A36">
      <w:pPr>
        <w:numPr>
          <w:ilvl w:val="0"/>
          <w:numId w:val="5"/>
        </w:numPr>
        <w:spacing w:after="120" w:line="276" w:lineRule="auto"/>
        <w:ind w:right="-425"/>
      </w:pPr>
      <w:r>
        <w:rPr>
          <w:rFonts w:ascii="Verdana" w:hAnsi="Verdana" w:cs="Verdana"/>
          <w:sz w:val="18"/>
          <w:szCs w:val="18"/>
        </w:rPr>
        <w:t xml:space="preserve">wybór oferty </w:t>
      </w:r>
      <w:r>
        <w:rPr>
          <w:rFonts w:ascii="Verdana" w:hAnsi="Verdana" w:cs="Verdana"/>
          <w:b/>
          <w:bCs/>
          <w:sz w:val="18"/>
          <w:szCs w:val="18"/>
        </w:rPr>
        <w:t>będzie</w:t>
      </w:r>
      <w:r>
        <w:rPr>
          <w:rFonts w:ascii="Verdana" w:hAnsi="Verdana" w:cs="Verdana"/>
          <w:sz w:val="18"/>
          <w:szCs w:val="18"/>
        </w:rPr>
        <w:t xml:space="preserve"> prowadzić do powstania u Zamawiającego obowiązku podatkowego w odniesieniu do następujących </w:t>
      </w:r>
      <w:r>
        <w:rPr>
          <w:rFonts w:ascii="Verdana" w:hAnsi="Verdana" w:cs="Verdana"/>
          <w:i/>
          <w:iCs/>
          <w:sz w:val="18"/>
          <w:szCs w:val="18"/>
        </w:rPr>
        <w:t>towarów / usług (w zależności od przedmiotu zamówienia)*</w:t>
      </w:r>
      <w:r>
        <w:rPr>
          <w:rFonts w:ascii="Verdana" w:hAnsi="Verdana" w:cs="Verdana"/>
          <w:sz w:val="18"/>
          <w:szCs w:val="18"/>
        </w:rPr>
        <w:t xml:space="preserve">: ____________________________________________.                                                  Wartość </w:t>
      </w:r>
      <w:r>
        <w:rPr>
          <w:rFonts w:ascii="Verdana" w:hAnsi="Verdana" w:cs="Verdana"/>
          <w:i/>
          <w:iCs/>
          <w:sz w:val="18"/>
          <w:szCs w:val="18"/>
        </w:rPr>
        <w:t>towaru/ usług</w:t>
      </w:r>
      <w:r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i/>
          <w:iCs/>
          <w:sz w:val="18"/>
          <w:szCs w:val="18"/>
        </w:rPr>
        <w:t>(w zależności od przedmiotu zamówienia)</w:t>
      </w:r>
      <w:r>
        <w:rPr>
          <w:rFonts w:ascii="Verdana" w:hAnsi="Verdana" w:cs="Verdana"/>
          <w:sz w:val="18"/>
          <w:szCs w:val="18"/>
        </w:rPr>
        <w:t xml:space="preserve"> powodująca                   obowiązek podatkowy u Zamawiającego to ___________ zł netto *</w:t>
      </w:r>
      <w:r>
        <w:rPr>
          <w:rFonts w:ascii="Verdana" w:hAnsi="Verdana" w:cs="Verdana"/>
          <w:b/>
          <w:bCs/>
          <w:sz w:val="18"/>
          <w:szCs w:val="18"/>
        </w:rPr>
        <w:t>.</w:t>
      </w:r>
    </w:p>
    <w:p w14:paraId="4F8BC5AB" w14:textId="77777777" w:rsidR="00324A36" w:rsidRDefault="00324A36">
      <w:pPr>
        <w:autoSpaceDE w:val="0"/>
        <w:spacing w:after="40"/>
        <w:ind w:left="426" w:right="-284"/>
        <w:jc w:val="both"/>
      </w:pPr>
      <w:r>
        <w:rPr>
          <w:rFonts w:ascii="Verdana" w:eastAsia="Calibri" w:hAnsi="Verdana" w:cs="Verdana"/>
          <w:i/>
          <w:iCs/>
          <w:sz w:val="14"/>
          <w:szCs w:val="14"/>
          <w:lang w:eastAsia="en-US"/>
        </w:rPr>
        <w:t>Dotyczy Wykonawców</w:t>
      </w:r>
      <w:r>
        <w:rPr>
          <w:rFonts w:ascii="Verdana" w:eastAsia="Calibri" w:hAnsi="Verdana" w:cs="Verdana"/>
          <w:sz w:val="14"/>
          <w:szCs w:val="14"/>
          <w:lang w:eastAsia="en-US"/>
        </w:rPr>
        <w:t xml:space="preserve">, </w:t>
      </w:r>
      <w:r>
        <w:rPr>
          <w:rFonts w:ascii="Verdana" w:eastAsia="Calibri" w:hAnsi="Verdana" w:cs="Verdana"/>
          <w:i/>
          <w:iCs/>
          <w:sz w:val="14"/>
          <w:szCs w:val="14"/>
          <w:lang w:eastAsia="en-US"/>
        </w:rPr>
        <w:t>których oferty będą generować obowiązek doliczania wartości podatku VAT do wartości netto oferty, tj. w przypadku:</w:t>
      </w:r>
    </w:p>
    <w:p w14:paraId="402B015F" w14:textId="77777777" w:rsidR="00324A36" w:rsidRDefault="00324A36">
      <w:pPr>
        <w:autoSpaceDE w:val="0"/>
        <w:spacing w:after="40"/>
        <w:ind w:left="709" w:right="-284" w:hanging="283"/>
        <w:jc w:val="both"/>
      </w:pPr>
      <w:r>
        <w:rPr>
          <w:rFonts w:ascii="Symbol" w:eastAsia="Calibri" w:hAnsi="Symbol" w:cs="Symbol"/>
          <w:sz w:val="14"/>
          <w:szCs w:val="14"/>
          <w:lang w:eastAsia="en-US"/>
        </w:rPr>
        <w:t></w:t>
      </w:r>
      <w:r>
        <w:rPr>
          <w:rFonts w:ascii="Symbol" w:eastAsia="Calibri" w:hAnsi="Symbol" w:cs="Symbol"/>
          <w:sz w:val="14"/>
          <w:szCs w:val="14"/>
          <w:lang w:eastAsia="en-US"/>
        </w:rPr>
        <w:t></w:t>
      </w:r>
      <w:r>
        <w:rPr>
          <w:rFonts w:ascii="Verdana" w:eastAsia="Calibri" w:hAnsi="Verdana" w:cs="Verdana"/>
          <w:i/>
          <w:iCs/>
          <w:sz w:val="14"/>
          <w:szCs w:val="14"/>
          <w:lang w:eastAsia="en-US"/>
        </w:rPr>
        <w:t>wewnątrzwspólnotowego nabycia towarów,</w:t>
      </w:r>
    </w:p>
    <w:p w14:paraId="4CE06198" w14:textId="77777777" w:rsidR="00324A36" w:rsidRDefault="00324A36">
      <w:pPr>
        <w:autoSpaceDE w:val="0"/>
        <w:spacing w:after="40"/>
        <w:ind w:left="567" w:right="-284" w:hanging="141"/>
        <w:jc w:val="both"/>
      </w:pPr>
      <w:r>
        <w:rPr>
          <w:rFonts w:ascii="Symbol" w:eastAsia="Calibri" w:hAnsi="Symbol" w:cs="Symbol"/>
          <w:sz w:val="14"/>
          <w:szCs w:val="14"/>
          <w:lang w:eastAsia="en-US"/>
        </w:rPr>
        <w:t></w:t>
      </w:r>
      <w:r>
        <w:rPr>
          <w:rFonts w:ascii="Symbol" w:eastAsia="Calibri" w:hAnsi="Symbol" w:cs="Symbol"/>
          <w:sz w:val="14"/>
          <w:szCs w:val="14"/>
          <w:lang w:eastAsia="en-US"/>
        </w:rPr>
        <w:t></w:t>
      </w:r>
      <w:r>
        <w:rPr>
          <w:rFonts w:ascii="Verdana" w:eastAsia="Calibri" w:hAnsi="Verdana" w:cs="Verdana"/>
          <w:i/>
          <w:iCs/>
          <w:sz w:val="14"/>
          <w:szCs w:val="14"/>
          <w:lang w:eastAsia="en-US"/>
        </w:rPr>
        <w:t>mechanizmu odwróconego obciążenia, o którym mowa w art. 17 ust. 1 pkt 7 ustawy o podatku  od towarów i usług,</w:t>
      </w:r>
    </w:p>
    <w:p w14:paraId="570CD404" w14:textId="77777777" w:rsidR="00324A36" w:rsidRDefault="00324A36">
      <w:pPr>
        <w:autoSpaceDE w:val="0"/>
        <w:spacing w:after="120"/>
        <w:ind w:left="567" w:right="-284" w:hanging="142"/>
        <w:jc w:val="both"/>
      </w:pPr>
      <w:r>
        <w:rPr>
          <w:rFonts w:ascii="Symbol" w:eastAsia="Calibri" w:hAnsi="Symbol" w:cs="Symbol"/>
          <w:sz w:val="14"/>
          <w:szCs w:val="14"/>
          <w:lang w:eastAsia="en-US"/>
        </w:rPr>
        <w:t></w:t>
      </w:r>
      <w:r>
        <w:rPr>
          <w:rFonts w:ascii="Symbol" w:eastAsia="Calibri" w:hAnsi="Symbol" w:cs="Symbol"/>
          <w:sz w:val="14"/>
          <w:szCs w:val="14"/>
          <w:lang w:eastAsia="en-US"/>
        </w:rPr>
        <w:t></w:t>
      </w:r>
      <w:r>
        <w:rPr>
          <w:rFonts w:ascii="Verdana" w:eastAsia="Calibri" w:hAnsi="Verdana" w:cs="Verdana"/>
          <w:i/>
          <w:iCs/>
          <w:sz w:val="14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14:paraId="222E8874" w14:textId="77777777" w:rsidR="0069475B" w:rsidRPr="0069475B" w:rsidRDefault="0069475B" w:rsidP="0069475B">
      <w:pPr>
        <w:pStyle w:val="Zwykytekst1"/>
        <w:numPr>
          <w:ilvl w:val="0"/>
          <w:numId w:val="4"/>
        </w:numPr>
        <w:tabs>
          <w:tab w:val="clear" w:pos="709"/>
          <w:tab w:val="left" w:pos="0"/>
          <w:tab w:val="left" w:pos="426"/>
        </w:tabs>
        <w:spacing w:line="288" w:lineRule="auto"/>
        <w:ind w:left="284" w:hanging="284"/>
        <w:jc w:val="both"/>
        <w:rPr>
          <w:rFonts w:ascii="Verdana" w:hAnsi="Verdana" w:cs="Times New Roman"/>
          <w:b/>
          <w:bCs/>
        </w:rPr>
      </w:pPr>
      <w:r w:rsidRPr="0069475B">
        <w:rPr>
          <w:rFonts w:ascii="Verdana" w:hAnsi="Verdana" w:cs="Bookman Old Style"/>
          <w:b/>
          <w:bCs/>
        </w:rPr>
        <w:lastRenderedPageBreak/>
        <w:t>ROZWIĄZANIA RÓWNOWAŻNE</w:t>
      </w:r>
      <w:r>
        <w:rPr>
          <w:rFonts w:ascii="Verdana" w:hAnsi="Verdana" w:cs="Bookman Old Style"/>
          <w:b/>
          <w:bCs/>
        </w:rPr>
        <w:t>:</w:t>
      </w:r>
    </w:p>
    <w:p w14:paraId="6E358C4D" w14:textId="77777777" w:rsidR="0069475B" w:rsidRPr="00796400" w:rsidRDefault="00796400" w:rsidP="0069475B">
      <w:pPr>
        <w:pStyle w:val="Stopka"/>
        <w:tabs>
          <w:tab w:val="left" w:pos="0"/>
        </w:tabs>
        <w:spacing w:line="288" w:lineRule="auto"/>
        <w:ind w:left="426"/>
        <w:jc w:val="both"/>
        <w:rPr>
          <w:rFonts w:ascii="Verdana" w:hAnsi="Verdana" w:cs="Bookman Old Style"/>
          <w:sz w:val="18"/>
          <w:szCs w:val="18"/>
          <w:lang w:val="pl-PL"/>
        </w:rPr>
      </w:pPr>
      <w:r>
        <w:rPr>
          <w:rFonts w:ascii="Verdana" w:hAnsi="Verdana" w:cs="Bookman Old Style"/>
          <w:b/>
          <w:sz w:val="18"/>
          <w:szCs w:val="18"/>
          <w:lang w:val="pl-PL"/>
        </w:rPr>
        <w:t xml:space="preserve">-   </w:t>
      </w:r>
      <w:r w:rsidR="0069475B" w:rsidRPr="0069475B">
        <w:rPr>
          <w:rFonts w:ascii="Verdana" w:hAnsi="Verdana" w:cs="Bookman Old Style"/>
          <w:sz w:val="18"/>
          <w:szCs w:val="18"/>
        </w:rPr>
        <w:t>oferta nie zawiera rozwiązań równoważnych</w:t>
      </w:r>
      <w:r>
        <w:rPr>
          <w:rFonts w:ascii="Verdana" w:hAnsi="Verdana" w:cs="Bookman Old Style"/>
          <w:sz w:val="18"/>
          <w:szCs w:val="18"/>
          <w:lang w:val="pl-PL"/>
        </w:rPr>
        <w:t>*</w:t>
      </w:r>
    </w:p>
    <w:p w14:paraId="17544EBA" w14:textId="77777777" w:rsidR="0069475B" w:rsidRPr="00796400" w:rsidRDefault="00796400" w:rsidP="0069475B">
      <w:pPr>
        <w:pStyle w:val="Stopka"/>
        <w:tabs>
          <w:tab w:val="left" w:pos="0"/>
        </w:tabs>
        <w:spacing w:line="288" w:lineRule="auto"/>
        <w:ind w:left="426"/>
        <w:jc w:val="both"/>
        <w:rPr>
          <w:rFonts w:ascii="Verdana" w:hAnsi="Verdana" w:cs="Bookman Old Style"/>
          <w:sz w:val="18"/>
          <w:szCs w:val="18"/>
          <w:lang w:val="pl-PL"/>
        </w:rPr>
      </w:pPr>
      <w:r>
        <w:rPr>
          <w:rFonts w:ascii="Verdana" w:hAnsi="Verdana" w:cs="Bookman Old Style"/>
          <w:b/>
          <w:sz w:val="18"/>
          <w:szCs w:val="18"/>
          <w:lang w:val="pl-PL"/>
        </w:rPr>
        <w:t xml:space="preserve">-   </w:t>
      </w:r>
      <w:r w:rsidR="0069475B" w:rsidRPr="0069475B">
        <w:rPr>
          <w:rFonts w:ascii="Verdana" w:hAnsi="Verdana" w:cs="Bookman Old Style"/>
          <w:sz w:val="18"/>
          <w:szCs w:val="18"/>
        </w:rPr>
        <w:t>oferta zawiera rozwiązania równoważne</w:t>
      </w:r>
      <w:r>
        <w:rPr>
          <w:rFonts w:ascii="Verdana" w:hAnsi="Verdana" w:cs="Bookman Old Style"/>
          <w:sz w:val="18"/>
          <w:szCs w:val="18"/>
          <w:lang w:val="pl-PL"/>
        </w:rPr>
        <w:t>*</w:t>
      </w:r>
    </w:p>
    <w:p w14:paraId="185CE6A7" w14:textId="77777777" w:rsidR="0069475B" w:rsidRDefault="0069475B" w:rsidP="0069475B">
      <w:pPr>
        <w:pStyle w:val="Zwykytekst1"/>
        <w:tabs>
          <w:tab w:val="left" w:pos="0"/>
        </w:tabs>
        <w:spacing w:line="288" w:lineRule="auto"/>
        <w:ind w:left="426"/>
        <w:jc w:val="both"/>
        <w:rPr>
          <w:rFonts w:ascii="Verdana" w:hAnsi="Verdana" w:cs="Bookman Old Style"/>
          <w:sz w:val="18"/>
          <w:szCs w:val="18"/>
        </w:rPr>
      </w:pPr>
    </w:p>
    <w:p w14:paraId="3F09472C" w14:textId="77777777" w:rsidR="0069475B" w:rsidRPr="0069475B" w:rsidRDefault="0069475B" w:rsidP="0069475B">
      <w:pPr>
        <w:pStyle w:val="Zwykytekst1"/>
        <w:tabs>
          <w:tab w:val="left" w:pos="0"/>
        </w:tabs>
        <w:spacing w:line="288" w:lineRule="auto"/>
        <w:ind w:left="426"/>
        <w:jc w:val="both"/>
        <w:rPr>
          <w:rFonts w:ascii="Verdana" w:hAnsi="Verdana" w:cs="Bookman Old Style"/>
          <w:sz w:val="18"/>
          <w:szCs w:val="18"/>
        </w:rPr>
      </w:pPr>
      <w:r w:rsidRPr="0069475B">
        <w:rPr>
          <w:rFonts w:ascii="Verdana" w:hAnsi="Verdana" w:cs="Bookman Old Style"/>
          <w:sz w:val="18"/>
          <w:szCs w:val="18"/>
        </w:rPr>
        <w:t xml:space="preserve">Następujące pozycje oferty zawierają rozwiązania równoważne opisywanym przez Zamawiającego </w:t>
      </w:r>
      <w:r w:rsidRPr="0069475B">
        <w:rPr>
          <w:rFonts w:ascii="Verdana" w:hAnsi="Verdana" w:cs="Bookman Old Style"/>
          <w:i/>
          <w:iCs/>
          <w:sz w:val="18"/>
          <w:szCs w:val="18"/>
        </w:rPr>
        <w:t>(należy wskazać, które pozycje oferty zawierają rozwiązania równoważne, np. stosowne pozycje z Kosztorysu ofertowego)</w:t>
      </w:r>
      <w:r w:rsidRPr="0069475B">
        <w:rPr>
          <w:rFonts w:ascii="Verdana" w:hAnsi="Verdana" w:cs="Bookman Old Style"/>
          <w:sz w:val="18"/>
          <w:szCs w:val="18"/>
        </w:rPr>
        <w:t>:</w:t>
      </w:r>
    </w:p>
    <w:p w14:paraId="61FC26CB" w14:textId="77777777" w:rsidR="0069475B" w:rsidRPr="0069475B" w:rsidRDefault="0069475B" w:rsidP="0069475B">
      <w:pPr>
        <w:pStyle w:val="Zwykytekst1"/>
        <w:tabs>
          <w:tab w:val="left" w:pos="0"/>
        </w:tabs>
        <w:spacing w:line="288" w:lineRule="auto"/>
        <w:ind w:left="426"/>
        <w:jc w:val="both"/>
        <w:rPr>
          <w:rFonts w:ascii="Verdana" w:hAnsi="Verdana" w:cs="Bookman Old Style"/>
          <w:sz w:val="18"/>
          <w:szCs w:val="18"/>
        </w:rPr>
      </w:pPr>
      <w:r w:rsidRPr="0069475B">
        <w:rPr>
          <w:rFonts w:ascii="Verdana" w:hAnsi="Verdana" w:cs="Bookman Old Style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21692259" w14:textId="77777777" w:rsidR="0069475B" w:rsidRPr="0069475B" w:rsidRDefault="0069475B" w:rsidP="0069475B">
      <w:pPr>
        <w:pStyle w:val="Zwykytekst1"/>
        <w:tabs>
          <w:tab w:val="left" w:pos="0"/>
        </w:tabs>
        <w:spacing w:line="288" w:lineRule="auto"/>
        <w:ind w:left="426"/>
        <w:jc w:val="both"/>
        <w:rPr>
          <w:rFonts w:ascii="Verdana" w:hAnsi="Verdana" w:cs="Bookman Old Style"/>
          <w:sz w:val="18"/>
          <w:szCs w:val="18"/>
        </w:rPr>
      </w:pPr>
      <w:r w:rsidRPr="0069475B">
        <w:rPr>
          <w:rFonts w:ascii="Verdana" w:hAnsi="Verdana" w:cs="Bookman Old Style"/>
          <w:sz w:val="18"/>
          <w:szCs w:val="18"/>
        </w:rPr>
        <w:t>Opis rozwiązań równoważnych oraz wykazanie, że oferowane rozwiązania równoważne spełniają wymagania określone przez Zamawiającego:</w:t>
      </w:r>
    </w:p>
    <w:p w14:paraId="595779B0" w14:textId="77777777" w:rsidR="0069475B" w:rsidRPr="0069475B" w:rsidRDefault="0069475B" w:rsidP="0069475B">
      <w:pPr>
        <w:pStyle w:val="Zwykytekst1"/>
        <w:tabs>
          <w:tab w:val="left" w:pos="0"/>
        </w:tabs>
        <w:spacing w:line="288" w:lineRule="auto"/>
        <w:ind w:left="426"/>
        <w:jc w:val="both"/>
        <w:rPr>
          <w:rFonts w:ascii="Verdana" w:hAnsi="Verdana" w:cs="Bookman Old Style"/>
          <w:sz w:val="18"/>
          <w:szCs w:val="18"/>
        </w:rPr>
      </w:pPr>
      <w:r w:rsidRPr="0069475B">
        <w:rPr>
          <w:rFonts w:ascii="Verdana" w:hAnsi="Verdana" w:cs="Bookman Old Style"/>
          <w:sz w:val="18"/>
          <w:szCs w:val="18"/>
        </w:rPr>
        <w:t>……………………………………………………………………………………………………………………..</w:t>
      </w:r>
    </w:p>
    <w:p w14:paraId="0BE4281D" w14:textId="77777777" w:rsidR="0069475B" w:rsidRPr="0069475B" w:rsidRDefault="0069475B" w:rsidP="0069475B">
      <w:pPr>
        <w:pStyle w:val="Zwykytekst1"/>
        <w:tabs>
          <w:tab w:val="left" w:pos="0"/>
        </w:tabs>
        <w:spacing w:line="288" w:lineRule="auto"/>
        <w:ind w:left="426"/>
        <w:jc w:val="both"/>
        <w:rPr>
          <w:rFonts w:ascii="Verdana" w:hAnsi="Verdana" w:cs="Bookman Old Style"/>
          <w:sz w:val="18"/>
          <w:szCs w:val="18"/>
        </w:rPr>
      </w:pPr>
      <w:r w:rsidRPr="0069475B">
        <w:rPr>
          <w:rFonts w:ascii="Verdana" w:hAnsi="Verdana" w:cs="Bookman Old Style"/>
          <w:sz w:val="18"/>
          <w:szCs w:val="18"/>
        </w:rPr>
        <w:t xml:space="preserve">Oświadczam, że oferowane przeze mnie rozwiązania równoważne spełniają wymagania określone przez zamawiającego w opisie przedmiotu zamówienia. </w:t>
      </w:r>
    </w:p>
    <w:p w14:paraId="4AE38579" w14:textId="77777777" w:rsidR="0069475B" w:rsidRPr="0069475B" w:rsidRDefault="0069475B" w:rsidP="0069475B">
      <w:pPr>
        <w:pStyle w:val="Tekstpodstawowywcity21"/>
        <w:shd w:val="clear" w:color="auto" w:fill="FFFFFF"/>
        <w:tabs>
          <w:tab w:val="left" w:pos="360"/>
        </w:tabs>
        <w:spacing w:line="276" w:lineRule="auto"/>
        <w:ind w:left="284"/>
        <w:jc w:val="both"/>
      </w:pPr>
    </w:p>
    <w:p w14:paraId="158461DB" w14:textId="77777777" w:rsidR="00324A36" w:rsidRDefault="00324A36">
      <w:pPr>
        <w:pStyle w:val="Tekstpodstawowywcity21"/>
        <w:numPr>
          <w:ilvl w:val="0"/>
          <w:numId w:val="4"/>
        </w:numPr>
        <w:shd w:val="clear" w:color="auto" w:fill="FFFFFF"/>
        <w:tabs>
          <w:tab w:val="left" w:pos="360"/>
        </w:tabs>
        <w:spacing w:line="276" w:lineRule="auto"/>
        <w:ind w:left="284" w:hanging="284"/>
        <w:jc w:val="both"/>
      </w:pPr>
      <w:r>
        <w:rPr>
          <w:rFonts w:ascii="Verdana" w:hAnsi="Verdana" w:cs="Verdana"/>
          <w:b/>
          <w:sz w:val="18"/>
          <w:szCs w:val="18"/>
        </w:rPr>
        <w:t>WADIUM</w:t>
      </w:r>
      <w:r>
        <w:rPr>
          <w:rFonts w:ascii="Verdana" w:hAnsi="Verdana" w:cs="Verdana"/>
          <w:sz w:val="18"/>
          <w:szCs w:val="18"/>
        </w:rPr>
        <w:t xml:space="preserve"> w kwocie ………………………… zł zostało wniesione w dniu ………………………. w formie </w:t>
      </w:r>
    </w:p>
    <w:p w14:paraId="12AABB72" w14:textId="77777777" w:rsidR="00324A36" w:rsidRDefault="00324A36">
      <w:pPr>
        <w:pStyle w:val="Tekstpodstawowywcity21"/>
        <w:shd w:val="clear" w:color="auto" w:fill="FFFFFF"/>
        <w:spacing w:line="276" w:lineRule="auto"/>
        <w:ind w:left="284"/>
        <w:jc w:val="both"/>
      </w:pPr>
      <w:r>
        <w:rPr>
          <w:rFonts w:ascii="Verdana" w:eastAsia="Verdana" w:hAnsi="Verdana" w:cs="Verdana"/>
          <w:sz w:val="18"/>
          <w:szCs w:val="18"/>
          <w:lang w:val="pl-PL"/>
        </w:rPr>
        <w:t xml:space="preserve">  </w:t>
      </w: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…………………………………………………………………………………………………………………………………………………….</w:t>
      </w:r>
    </w:p>
    <w:p w14:paraId="3AE5B053" w14:textId="77777777" w:rsidR="00324A36" w:rsidRDefault="00324A36">
      <w:pPr>
        <w:widowControl w:val="0"/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14:paraId="52497BEF" w14:textId="54A6D462" w:rsidR="00324A36" w:rsidRDefault="00324A36">
      <w:pPr>
        <w:jc w:val="both"/>
      </w:pPr>
      <w:r>
        <w:rPr>
          <w:rFonts w:ascii="Verdana" w:eastAsia="Verdana" w:hAnsi="Verdana" w:cs="Verdana"/>
          <w:sz w:val="18"/>
          <w:szCs w:val="18"/>
          <w:lang w:eastAsia="ar-SA"/>
        </w:rPr>
        <w:t xml:space="preserve">      </w:t>
      </w:r>
      <w:r>
        <w:rPr>
          <w:rFonts w:ascii="Verdana" w:hAnsi="Verdana" w:cs="Verdana"/>
          <w:sz w:val="18"/>
          <w:szCs w:val="18"/>
          <w:lang w:eastAsia="ar-SA"/>
        </w:rPr>
        <w:t xml:space="preserve">Wadium wniesione w pieniądzu należy zwrócić na konto nr …………………………………..w </w:t>
      </w:r>
      <w:r w:rsidR="00641747">
        <w:rPr>
          <w:rFonts w:ascii="Verdana" w:hAnsi="Verdana" w:cs="Verdana"/>
          <w:sz w:val="18"/>
          <w:szCs w:val="18"/>
          <w:lang w:eastAsia="ar-SA"/>
        </w:rPr>
        <w:br/>
        <w:t xml:space="preserve">      </w:t>
      </w:r>
      <w:r>
        <w:rPr>
          <w:rFonts w:ascii="Verdana" w:hAnsi="Verdana" w:cs="Verdana"/>
          <w:sz w:val="18"/>
          <w:szCs w:val="18"/>
          <w:lang w:eastAsia="ar-SA"/>
        </w:rPr>
        <w:t>banku ……………………………………………………</w:t>
      </w:r>
    </w:p>
    <w:p w14:paraId="68244E92" w14:textId="77777777" w:rsidR="00324A36" w:rsidRPr="000411FB" w:rsidRDefault="00324A36">
      <w:pPr>
        <w:spacing w:before="120"/>
        <w:ind w:left="360"/>
        <w:jc w:val="both"/>
        <w:rPr>
          <w:rFonts w:ascii="Verdana" w:hAnsi="Verdana"/>
          <w:i/>
          <w:iCs/>
          <w:sz w:val="18"/>
          <w:szCs w:val="18"/>
        </w:rPr>
      </w:pPr>
      <w:r w:rsidRPr="000411FB">
        <w:rPr>
          <w:rFonts w:ascii="Verdana" w:hAnsi="Verdana" w:cs="Verdana"/>
          <w:i/>
          <w:iCs/>
          <w:sz w:val="18"/>
          <w:szCs w:val="18"/>
          <w:lang w:eastAsia="ar-SA"/>
        </w:rPr>
        <w:t xml:space="preserve">Wadium wniesione w formie </w:t>
      </w:r>
      <w:r w:rsidR="00884389" w:rsidRPr="000411FB">
        <w:rPr>
          <w:rFonts w:ascii="Verdana" w:hAnsi="Verdana" w:cs="Verdana"/>
          <w:i/>
          <w:iCs/>
          <w:sz w:val="18"/>
          <w:szCs w:val="18"/>
          <w:lang w:eastAsia="ar-SA"/>
        </w:rPr>
        <w:t xml:space="preserve">gwarancji lub poręczenia Zamawiający </w:t>
      </w:r>
      <w:r w:rsidR="000411FB" w:rsidRPr="000411FB">
        <w:rPr>
          <w:rFonts w:ascii="Verdana" w:hAnsi="Verdana" w:cs="Verdana"/>
          <w:i/>
          <w:iCs/>
          <w:sz w:val="18"/>
          <w:szCs w:val="18"/>
          <w:lang w:eastAsia="ar-SA"/>
        </w:rPr>
        <w:t xml:space="preserve">zwolni poprzez </w:t>
      </w:r>
      <w:r w:rsidR="00884389" w:rsidRPr="000411FB">
        <w:rPr>
          <w:rFonts w:ascii="Verdana" w:hAnsi="Verdana"/>
          <w:i/>
          <w:iCs/>
          <w:sz w:val="18"/>
          <w:szCs w:val="18"/>
        </w:rPr>
        <w:t>złożenie gwarantowi lub poręczycielowi oświadczenia o zwolnieniu wadium</w:t>
      </w:r>
      <w:r w:rsidR="000411FB" w:rsidRPr="000411FB">
        <w:rPr>
          <w:rFonts w:ascii="Verdana" w:hAnsi="Verdana"/>
          <w:i/>
          <w:iCs/>
          <w:sz w:val="18"/>
          <w:szCs w:val="18"/>
        </w:rPr>
        <w:t>.</w:t>
      </w:r>
    </w:p>
    <w:p w14:paraId="53E73392" w14:textId="77777777" w:rsidR="00324A36" w:rsidRDefault="00324A36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  <w:lang w:eastAsia="ar-SA"/>
        </w:rPr>
      </w:pPr>
    </w:p>
    <w:p w14:paraId="67B23D88" w14:textId="77777777" w:rsidR="00324A36" w:rsidRDefault="00324A36">
      <w:pPr>
        <w:pStyle w:val="Tekstpodstawowywcity21"/>
        <w:numPr>
          <w:ilvl w:val="0"/>
          <w:numId w:val="4"/>
        </w:numPr>
        <w:shd w:val="clear" w:color="auto" w:fill="FFFFFF"/>
        <w:tabs>
          <w:tab w:val="left" w:pos="360"/>
        </w:tabs>
        <w:spacing w:line="276" w:lineRule="auto"/>
        <w:ind w:left="284" w:hanging="284"/>
        <w:jc w:val="both"/>
      </w:pPr>
      <w:r>
        <w:rPr>
          <w:rFonts w:ascii="Verdana" w:hAnsi="Verdana" w:cs="Verdana"/>
          <w:b/>
          <w:sz w:val="18"/>
          <w:szCs w:val="18"/>
        </w:rPr>
        <w:t>CZY WYKONAWCA</w:t>
      </w:r>
      <w:r>
        <w:rPr>
          <w:rFonts w:ascii="Verdana" w:hAnsi="Verdana" w:cs="Verdana"/>
          <w:sz w:val="18"/>
          <w:szCs w:val="18"/>
        </w:rPr>
        <w:t xml:space="preserve"> jest mikroprzedsiębiorstwem bądź małym lub średnim przedsiębiorstwem?</w:t>
      </w:r>
      <w:r>
        <w:rPr>
          <w:rFonts w:ascii="Verdana" w:hAnsi="Verdana" w:cs="Verdana"/>
          <w:sz w:val="18"/>
          <w:szCs w:val="18"/>
          <w:vertAlign w:val="superscript"/>
        </w:rPr>
        <w:t>2)</w:t>
      </w:r>
    </w:p>
    <w:p w14:paraId="3BEF6DE9" w14:textId="77777777" w:rsidR="00324A36" w:rsidRDefault="00324A36">
      <w:pPr>
        <w:widowControl w:val="0"/>
        <w:shd w:val="clear" w:color="auto" w:fill="FFFFFF"/>
        <w:spacing w:line="276" w:lineRule="auto"/>
        <w:ind w:left="426"/>
        <w:jc w:val="both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</w:t>
      </w:r>
      <w:r>
        <w:rPr>
          <w:rFonts w:ascii="Verdana" w:eastAsia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i/>
          <w:sz w:val="18"/>
          <w:szCs w:val="18"/>
        </w:rPr>
        <w:t>(proszę wskazać).</w:t>
      </w:r>
    </w:p>
    <w:p w14:paraId="6B5865E0" w14:textId="77777777" w:rsidR="00324A36" w:rsidRDefault="00324A36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  <w:lang w:eastAsia="ar-SA"/>
        </w:rPr>
      </w:pPr>
    </w:p>
    <w:p w14:paraId="3949213C" w14:textId="77777777" w:rsidR="00324A36" w:rsidRDefault="00324A36">
      <w:pPr>
        <w:numPr>
          <w:ilvl w:val="0"/>
          <w:numId w:val="4"/>
        </w:numPr>
        <w:tabs>
          <w:tab w:val="left" w:pos="426"/>
        </w:tabs>
        <w:autoSpaceDE w:val="0"/>
        <w:spacing w:line="276" w:lineRule="auto"/>
        <w:ind w:left="284" w:hanging="284"/>
        <w:jc w:val="both"/>
      </w:pPr>
      <w:r>
        <w:rPr>
          <w:rFonts w:ascii="Verdana" w:eastAsia="SimSun" w:hAnsi="Verdana" w:cs="Verdana"/>
          <w:iCs/>
          <w:kern w:val="2"/>
          <w:sz w:val="18"/>
          <w:szCs w:val="18"/>
          <w:lang w:eastAsia="hi-IN" w:bidi="hi-IN"/>
        </w:rPr>
        <w:t xml:space="preserve">Informacje i dokumenty stanowiące </w:t>
      </w:r>
      <w:r>
        <w:rPr>
          <w:rFonts w:ascii="Verdana" w:eastAsia="SimSun" w:hAnsi="Verdana" w:cs="Verdana"/>
          <w:b/>
          <w:bCs/>
          <w:iCs/>
          <w:kern w:val="2"/>
          <w:sz w:val="18"/>
          <w:szCs w:val="18"/>
          <w:lang w:eastAsia="hi-IN" w:bidi="hi-IN"/>
        </w:rPr>
        <w:t>tajemnicę przedsiębiorstwa w rozumieniu przepisów ustawy o zwalczaniu nieuczciwej konkurencji załączone są do oferty w sposób następujący</w:t>
      </w:r>
    </w:p>
    <w:p w14:paraId="458CD323" w14:textId="77777777" w:rsidR="00324A36" w:rsidRDefault="00324A36">
      <w:pPr>
        <w:pStyle w:val="Tekstpodstawowywcity21"/>
        <w:shd w:val="clear" w:color="auto" w:fill="FFFFFF"/>
        <w:spacing w:line="276" w:lineRule="auto"/>
        <w:ind w:left="284"/>
        <w:jc w:val="both"/>
      </w:pPr>
      <w:r>
        <w:rPr>
          <w:rFonts w:eastAsia="SimSun"/>
          <w:iCs/>
          <w:kern w:val="2"/>
          <w:lang w:eastAsia="hi-IN" w:bidi="hi-IN"/>
        </w:rPr>
        <w:t>……………………………………………………………………………………</w:t>
      </w:r>
      <w:r>
        <w:rPr>
          <w:rFonts w:eastAsia="SimSun"/>
          <w:iCs/>
          <w:kern w:val="2"/>
          <w:lang w:val="pl-PL" w:eastAsia="hi-IN" w:bidi="hi-IN"/>
        </w:rPr>
        <w:t>…………..</w:t>
      </w:r>
    </w:p>
    <w:p w14:paraId="468CC579" w14:textId="77777777" w:rsidR="00324A36" w:rsidRDefault="00324A36">
      <w:pPr>
        <w:pStyle w:val="Tekstpodstawowywcity21"/>
        <w:shd w:val="clear" w:color="auto" w:fill="FFFFFF"/>
        <w:spacing w:line="276" w:lineRule="auto"/>
        <w:ind w:left="284"/>
        <w:jc w:val="both"/>
      </w:pPr>
      <w:r>
        <w:rPr>
          <w:rFonts w:ascii="Verdana" w:eastAsia="SimSun" w:hAnsi="Verdana" w:cs="Verdana"/>
          <w:iCs/>
          <w:kern w:val="2"/>
          <w:sz w:val="18"/>
          <w:szCs w:val="18"/>
          <w:lang w:eastAsia="hi-IN" w:bidi="hi-IN"/>
        </w:rPr>
        <w:t>oraz zastrzegamy, że nie mogą one być udostępniane.</w:t>
      </w:r>
    </w:p>
    <w:p w14:paraId="2180920B" w14:textId="77777777" w:rsidR="00324A36" w:rsidRDefault="00324A36">
      <w:pPr>
        <w:autoSpaceDE w:val="0"/>
        <w:spacing w:line="276" w:lineRule="auto"/>
        <w:ind w:left="284"/>
        <w:jc w:val="both"/>
      </w:pPr>
      <w:r>
        <w:rPr>
          <w:rFonts w:ascii="Verdana" w:eastAsia="SimSun" w:hAnsi="Verdana" w:cs="Verdana"/>
          <w:iCs/>
          <w:kern w:val="2"/>
          <w:sz w:val="14"/>
          <w:szCs w:val="14"/>
          <w:lang w:eastAsia="hi-IN" w:bidi="hi-IN"/>
        </w:rPr>
        <w:t xml:space="preserve">Uwaga: Wykonawca winien wykazać, iż zastrzeżone informacje stanowią tajemnicę przedsiębiorstwa. </w:t>
      </w:r>
      <w:r>
        <w:rPr>
          <w:rFonts w:ascii="Verdana" w:eastAsia="SimSun" w:hAnsi="Verdana" w:cs="Verdana"/>
          <w:iCs/>
          <w:kern w:val="2"/>
          <w:sz w:val="14"/>
          <w:szCs w:val="14"/>
          <w:lang w:eastAsia="hi-IN" w:bidi="hi-IN"/>
        </w:rPr>
        <w:br/>
        <w:t>W przypadku zaniedbania przez Wykonawcę wykazania, że zastrzeżone przez niego w ofercie informacj</w:t>
      </w:r>
      <w:r w:rsidR="00796400">
        <w:rPr>
          <w:rFonts w:ascii="Verdana" w:eastAsia="SimSun" w:hAnsi="Verdana" w:cs="Verdana"/>
          <w:iCs/>
          <w:kern w:val="2"/>
          <w:sz w:val="14"/>
          <w:szCs w:val="14"/>
          <w:lang w:eastAsia="hi-IN" w:bidi="hi-IN"/>
        </w:rPr>
        <w:t>e</w:t>
      </w:r>
      <w:r>
        <w:rPr>
          <w:rFonts w:ascii="Verdana" w:eastAsia="SimSun" w:hAnsi="Verdana" w:cs="Verdana"/>
          <w:iCs/>
          <w:kern w:val="2"/>
          <w:sz w:val="14"/>
          <w:szCs w:val="14"/>
          <w:lang w:eastAsia="hi-IN" w:bidi="hi-IN"/>
        </w:rPr>
        <w:t xml:space="preserve"> stanowią tajemnicę przedsiębiorstwa prowadzi do tego, że zastrzeżenie tajemnicy będzie nieskuteczne.</w:t>
      </w:r>
    </w:p>
    <w:p w14:paraId="5C6F76BA" w14:textId="77777777" w:rsidR="00324A36" w:rsidRPr="00EE0CA8" w:rsidRDefault="00324A36">
      <w:pPr>
        <w:pStyle w:val="Tekstpodstawowywcity21"/>
        <w:shd w:val="clear" w:color="auto" w:fill="FFFFFF"/>
        <w:spacing w:line="276" w:lineRule="auto"/>
        <w:ind w:left="284"/>
        <w:jc w:val="both"/>
        <w:rPr>
          <w:rFonts w:ascii="Verdana" w:hAnsi="Verdana"/>
          <w:b/>
          <w:bCs/>
          <w:sz w:val="18"/>
          <w:szCs w:val="18"/>
        </w:rPr>
      </w:pPr>
    </w:p>
    <w:p w14:paraId="3B2AA965" w14:textId="77777777" w:rsidR="00324A36" w:rsidRDefault="00324A36">
      <w:pPr>
        <w:pStyle w:val="Tekstpodstawowywcity21"/>
        <w:numPr>
          <w:ilvl w:val="0"/>
          <w:numId w:val="4"/>
        </w:numPr>
        <w:shd w:val="clear" w:color="auto" w:fill="FFFFFF"/>
        <w:tabs>
          <w:tab w:val="left" w:pos="360"/>
        </w:tabs>
        <w:spacing w:line="276" w:lineRule="auto"/>
        <w:ind w:left="284" w:hanging="284"/>
        <w:jc w:val="both"/>
      </w:pPr>
      <w:r>
        <w:rPr>
          <w:rFonts w:ascii="Verdana" w:hAnsi="Verdana" w:cs="Verdana"/>
          <w:b/>
          <w:sz w:val="18"/>
          <w:szCs w:val="18"/>
        </w:rPr>
        <w:t>Osobą upoważnioną</w:t>
      </w:r>
      <w:r>
        <w:rPr>
          <w:rFonts w:ascii="Verdana" w:hAnsi="Verdana" w:cs="Verdana"/>
          <w:sz w:val="18"/>
          <w:szCs w:val="18"/>
        </w:rPr>
        <w:t xml:space="preserve"> przez wykonawcę do kontaktowania się z zamawiającym jest:</w:t>
      </w:r>
    </w:p>
    <w:p w14:paraId="6EB149C7" w14:textId="77777777" w:rsidR="00324A36" w:rsidRDefault="00324A36">
      <w:pPr>
        <w:widowControl w:val="0"/>
        <w:shd w:val="clear" w:color="auto" w:fill="FFFFFF"/>
        <w:spacing w:line="276" w:lineRule="auto"/>
        <w:ind w:left="426"/>
        <w:jc w:val="both"/>
        <w:rPr>
          <w:rFonts w:ascii="Verdana" w:hAnsi="Verdana" w:cs="Verdana"/>
          <w:sz w:val="18"/>
          <w:szCs w:val="18"/>
        </w:rPr>
      </w:pPr>
    </w:p>
    <w:p w14:paraId="22683914" w14:textId="77777777" w:rsidR="00324A36" w:rsidRDefault="00324A36">
      <w:pPr>
        <w:widowControl w:val="0"/>
        <w:shd w:val="clear" w:color="auto" w:fill="FFFFFF"/>
        <w:spacing w:line="276" w:lineRule="auto"/>
        <w:ind w:left="426"/>
        <w:jc w:val="both"/>
      </w:pPr>
      <w:r>
        <w:rPr>
          <w:rFonts w:ascii="Verdana" w:hAnsi="Verdana" w:cs="Verdana"/>
          <w:sz w:val="18"/>
          <w:szCs w:val="18"/>
        </w:rPr>
        <w:t>Nazwisko i imię ………………………………………………… tel. ………………………….. e-mail ……………………….…</w:t>
      </w:r>
    </w:p>
    <w:p w14:paraId="13626965" w14:textId="77777777" w:rsidR="00324A36" w:rsidRDefault="00324A36">
      <w:pPr>
        <w:widowControl w:val="0"/>
        <w:shd w:val="clear" w:color="auto" w:fill="FFFFFF"/>
        <w:spacing w:line="276" w:lineRule="auto"/>
        <w:ind w:left="426"/>
        <w:jc w:val="both"/>
      </w:pPr>
    </w:p>
    <w:p w14:paraId="4171F2DA" w14:textId="77777777" w:rsidR="00324A36" w:rsidRDefault="00324A36">
      <w:pPr>
        <w:widowControl w:val="0"/>
        <w:shd w:val="clear" w:color="auto" w:fill="FFFFFF"/>
        <w:spacing w:line="276" w:lineRule="auto"/>
        <w:ind w:left="426"/>
        <w:jc w:val="both"/>
      </w:pPr>
      <w:r>
        <w:rPr>
          <w:rFonts w:ascii="Verdana" w:hAnsi="Verdana" w:cs="Verdana"/>
          <w:b/>
          <w:bCs/>
          <w:sz w:val="18"/>
          <w:szCs w:val="18"/>
        </w:rPr>
        <w:t>ZAŁĄCZNIKAMI</w:t>
      </w:r>
      <w:r>
        <w:rPr>
          <w:rFonts w:ascii="Verdana" w:hAnsi="Verdana" w:cs="Verdana"/>
          <w:sz w:val="18"/>
          <w:szCs w:val="18"/>
        </w:rPr>
        <w:t xml:space="preserve"> do niniejszej oferty są:</w:t>
      </w:r>
    </w:p>
    <w:p w14:paraId="4B7E60A6" w14:textId="77777777" w:rsidR="00324A36" w:rsidRDefault="00324A36">
      <w:pPr>
        <w:widowControl w:val="0"/>
        <w:numPr>
          <w:ilvl w:val="0"/>
          <w:numId w:val="2"/>
        </w:numPr>
        <w:shd w:val="clear" w:color="auto" w:fill="FFFFFF"/>
        <w:spacing w:line="276" w:lineRule="auto"/>
        <w:jc w:val="both"/>
      </w:pPr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</w:t>
      </w:r>
    </w:p>
    <w:p w14:paraId="4A4E96C6" w14:textId="77777777" w:rsidR="00324A36" w:rsidRDefault="00324A36">
      <w:pPr>
        <w:widowControl w:val="0"/>
        <w:numPr>
          <w:ilvl w:val="0"/>
          <w:numId w:val="2"/>
        </w:numPr>
        <w:shd w:val="clear" w:color="auto" w:fill="FFFFFF"/>
        <w:spacing w:line="276" w:lineRule="auto"/>
        <w:jc w:val="both"/>
      </w:pPr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</w:t>
      </w:r>
    </w:p>
    <w:p w14:paraId="43FAF4EF" w14:textId="77777777" w:rsidR="00324A36" w:rsidRDefault="00324A36">
      <w:pPr>
        <w:widowControl w:val="0"/>
        <w:numPr>
          <w:ilvl w:val="0"/>
          <w:numId w:val="2"/>
        </w:numPr>
        <w:shd w:val="clear" w:color="auto" w:fill="FFFFFF"/>
        <w:spacing w:line="276" w:lineRule="auto"/>
        <w:jc w:val="both"/>
      </w:pPr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</w:t>
      </w:r>
    </w:p>
    <w:p w14:paraId="0D9347D9" w14:textId="77777777" w:rsidR="00324A36" w:rsidRDefault="00324A36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206979D6" w14:textId="77777777" w:rsidR="007674BB" w:rsidRDefault="007674BB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51801278" w14:textId="77777777" w:rsidR="005668A2" w:rsidRPr="002764E7" w:rsidRDefault="005668A2" w:rsidP="005668A2">
      <w:pPr>
        <w:spacing w:line="360" w:lineRule="auto"/>
        <w:jc w:val="right"/>
        <w:rPr>
          <w:rFonts w:ascii="Verdana" w:hAnsi="Verdana" w:cs="Arial"/>
          <w:sz w:val="18"/>
          <w:szCs w:val="18"/>
        </w:rPr>
      </w:pPr>
      <w:r w:rsidRPr="002764E7">
        <w:rPr>
          <w:rFonts w:ascii="Verdana" w:hAnsi="Verdana" w:cs="Arial"/>
          <w:sz w:val="18"/>
          <w:szCs w:val="18"/>
        </w:rPr>
        <w:tab/>
        <w:t>………………………………………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………………………………………………………………………</w:t>
      </w:r>
    </w:p>
    <w:p w14:paraId="39515EE9" w14:textId="77777777" w:rsidR="005668A2" w:rsidRPr="002764E7" w:rsidRDefault="005668A2" w:rsidP="007674BB">
      <w:pPr>
        <w:jc w:val="both"/>
        <w:rPr>
          <w:rFonts w:ascii="Verdana" w:hAnsi="Verdana" w:cs="Arial"/>
          <w:i/>
          <w:sz w:val="18"/>
          <w:szCs w:val="18"/>
        </w:rPr>
      </w:pPr>
      <w:r w:rsidRPr="002764E7">
        <w:rPr>
          <w:rFonts w:ascii="Verdana" w:hAnsi="Verdana" w:cs="Arial"/>
          <w:sz w:val="18"/>
          <w:szCs w:val="18"/>
        </w:rPr>
        <w:tab/>
      </w:r>
      <w:r w:rsidRPr="002764E7">
        <w:rPr>
          <w:rFonts w:ascii="Verdana" w:hAnsi="Verdana" w:cs="Arial"/>
          <w:sz w:val="18"/>
          <w:szCs w:val="18"/>
        </w:rPr>
        <w:tab/>
      </w:r>
      <w:r w:rsidRPr="002764E7">
        <w:rPr>
          <w:rFonts w:ascii="Verdana" w:hAnsi="Verdana" w:cs="Arial"/>
          <w:sz w:val="18"/>
          <w:szCs w:val="18"/>
        </w:rPr>
        <w:tab/>
      </w:r>
      <w:r w:rsidRPr="002764E7">
        <w:rPr>
          <w:rFonts w:ascii="Verdana" w:hAnsi="Verdana" w:cs="Arial"/>
          <w:i/>
          <w:sz w:val="18"/>
          <w:szCs w:val="18"/>
        </w:rPr>
        <w:tab/>
        <w:t xml:space="preserve">Data; kwalifikowany podpis elektroniczny </w:t>
      </w:r>
      <w:r>
        <w:rPr>
          <w:rFonts w:ascii="Verdana" w:hAnsi="Verdana" w:cs="Arial"/>
          <w:i/>
          <w:sz w:val="18"/>
          <w:szCs w:val="18"/>
        </w:rPr>
        <w:br/>
        <w:t xml:space="preserve">                                                                  </w:t>
      </w:r>
      <w:r w:rsidRPr="002764E7">
        <w:rPr>
          <w:rFonts w:ascii="Verdana" w:hAnsi="Verdana" w:cs="Arial"/>
          <w:i/>
          <w:sz w:val="18"/>
          <w:szCs w:val="18"/>
        </w:rPr>
        <w:t xml:space="preserve">lub podpis zaufany lub podpis osobisty </w:t>
      </w:r>
    </w:p>
    <w:p w14:paraId="451188CB" w14:textId="77777777" w:rsidR="00324A36" w:rsidRDefault="00324A36">
      <w:pPr>
        <w:pStyle w:val="NormalnyWeb"/>
        <w:spacing w:line="360" w:lineRule="auto"/>
        <w:jc w:val="both"/>
      </w:pPr>
      <w:r>
        <w:rPr>
          <w:rFonts w:ascii="Verdana" w:hAnsi="Verdana" w:cs="Verdana"/>
          <w:color w:val="000000"/>
          <w:sz w:val="14"/>
          <w:szCs w:val="14"/>
        </w:rPr>
        <w:t>______________________________</w:t>
      </w:r>
    </w:p>
    <w:p w14:paraId="4CB99F5A" w14:textId="77777777" w:rsidR="00324A36" w:rsidRDefault="00324A36">
      <w:pPr>
        <w:pStyle w:val="Tekstprzypisudolnego"/>
        <w:jc w:val="both"/>
      </w:pPr>
      <w:r>
        <w:rPr>
          <w:rFonts w:ascii="Verdana" w:hAnsi="Verdana" w:cs="Verdana"/>
          <w:i/>
          <w:color w:val="000000"/>
          <w:sz w:val="14"/>
          <w:szCs w:val="14"/>
          <w:vertAlign w:val="superscript"/>
        </w:rPr>
        <w:t xml:space="preserve">1) </w:t>
      </w:r>
      <w:r>
        <w:rPr>
          <w:rFonts w:ascii="Verdana" w:hAnsi="Verdana" w:cs="Verdana"/>
          <w:i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82314BE" w14:textId="77777777" w:rsidR="00324A36" w:rsidRDefault="00324A36">
      <w:pPr>
        <w:pStyle w:val="Tekstprzypisudolnego"/>
        <w:jc w:val="both"/>
        <w:rPr>
          <w:rFonts w:ascii="Verdana" w:hAnsi="Verdana" w:cs="Verdana"/>
          <w:i/>
          <w:sz w:val="14"/>
          <w:szCs w:val="14"/>
          <w:lang w:val="pl-PL"/>
        </w:rPr>
      </w:pPr>
    </w:p>
    <w:p w14:paraId="44DF76B8" w14:textId="77777777" w:rsidR="00324A36" w:rsidRDefault="00324A36">
      <w:pPr>
        <w:pStyle w:val="Tekstprzypisudolnego"/>
        <w:jc w:val="both"/>
      </w:pPr>
      <w:r>
        <w:rPr>
          <w:rFonts w:ascii="Verdana" w:hAnsi="Verdana" w:cs="Verdana"/>
          <w:i/>
          <w:sz w:val="14"/>
          <w:szCs w:val="14"/>
          <w:vertAlign w:val="superscript"/>
          <w:lang w:val="pl-PL"/>
        </w:rPr>
        <w:t>2)</w:t>
      </w:r>
      <w:r>
        <w:rPr>
          <w:rFonts w:ascii="Verdana" w:hAnsi="Verdana" w:cs="Verdana"/>
          <w:i/>
          <w:sz w:val="14"/>
          <w:szCs w:val="14"/>
          <w:lang w:val="pl-PL"/>
        </w:rPr>
        <w:t xml:space="preserve"> Na potrzeby odpowiedzi na to pytanie należy skorzystać z definicji </w:t>
      </w:r>
      <w:proofErr w:type="spellStart"/>
      <w:r>
        <w:rPr>
          <w:rFonts w:ascii="Verdana" w:hAnsi="Verdana" w:cs="Verdana"/>
          <w:i/>
          <w:sz w:val="14"/>
          <w:szCs w:val="14"/>
          <w:lang w:val="pl-PL"/>
        </w:rPr>
        <w:t>mikroprzedsiębiorcy</w:t>
      </w:r>
      <w:proofErr w:type="spellEnd"/>
      <w:r>
        <w:rPr>
          <w:rFonts w:ascii="Verdana" w:hAnsi="Verdana" w:cs="Verdana"/>
          <w:i/>
          <w:sz w:val="14"/>
          <w:szCs w:val="14"/>
          <w:lang w:val="pl-PL"/>
        </w:rPr>
        <w:t xml:space="preserve">, średniego i dużego przedsiębiorcy zawartych w ustawie z dnia 6 marca 2018 r. – Prawo przedsiębiorców (Dz. U z 2018r poz. 646 z </w:t>
      </w:r>
      <w:proofErr w:type="spellStart"/>
      <w:r>
        <w:rPr>
          <w:rFonts w:ascii="Verdana" w:hAnsi="Verdana" w:cs="Verdana"/>
          <w:i/>
          <w:sz w:val="14"/>
          <w:szCs w:val="14"/>
          <w:lang w:val="pl-PL"/>
        </w:rPr>
        <w:t>późn</w:t>
      </w:r>
      <w:proofErr w:type="spellEnd"/>
      <w:r>
        <w:rPr>
          <w:rFonts w:ascii="Verdana" w:hAnsi="Verdana" w:cs="Verdana"/>
          <w:i/>
          <w:sz w:val="14"/>
          <w:szCs w:val="14"/>
          <w:lang w:val="pl-PL"/>
        </w:rPr>
        <w:t>. zm.):</w:t>
      </w:r>
    </w:p>
    <w:p w14:paraId="4BDA4570" w14:textId="77777777" w:rsidR="00324A36" w:rsidRDefault="00324A36">
      <w:pPr>
        <w:pStyle w:val="Tekstprzypisudolnego"/>
        <w:jc w:val="both"/>
      </w:pPr>
      <w:r>
        <w:rPr>
          <w:rFonts w:ascii="Verdana" w:eastAsia="Verdana" w:hAnsi="Verdana" w:cs="Verdana"/>
          <w:i/>
          <w:sz w:val="14"/>
          <w:szCs w:val="14"/>
          <w:lang w:val="pl-PL"/>
        </w:rPr>
        <w:t xml:space="preserve">  </w:t>
      </w:r>
    </w:p>
    <w:p w14:paraId="0FA6B64D" w14:textId="77777777" w:rsidR="00324A36" w:rsidRDefault="00324A36">
      <w:pPr>
        <w:pStyle w:val="Tekstprzypisudolnego"/>
        <w:jc w:val="both"/>
      </w:pPr>
      <w:r>
        <w:rPr>
          <w:rFonts w:ascii="Verdana" w:hAnsi="Verdana" w:cs="Verdana"/>
          <w:b/>
          <w:i/>
          <w:sz w:val="14"/>
          <w:szCs w:val="14"/>
          <w:lang w:val="pl-PL"/>
        </w:rPr>
        <w:t xml:space="preserve">1) </w:t>
      </w:r>
      <w:proofErr w:type="spellStart"/>
      <w:r>
        <w:rPr>
          <w:rFonts w:ascii="Verdana" w:hAnsi="Verdana" w:cs="Verdana"/>
          <w:b/>
          <w:i/>
          <w:sz w:val="14"/>
          <w:szCs w:val="14"/>
          <w:lang w:val="pl-PL"/>
        </w:rPr>
        <w:t>mikroprzedsiębiorca</w:t>
      </w:r>
      <w:proofErr w:type="spellEnd"/>
      <w:r>
        <w:rPr>
          <w:rFonts w:ascii="Verdana" w:hAnsi="Verdana" w:cs="Verdana"/>
          <w:i/>
          <w:sz w:val="14"/>
          <w:szCs w:val="14"/>
          <w:lang w:val="pl-PL"/>
        </w:rPr>
        <w:t xml:space="preserve"> – przedsiębiorca, który w co najmniej jednym roku z dwóch ostatnich lat obrotowych spełniał łącznie następujące warunki:</w:t>
      </w:r>
    </w:p>
    <w:p w14:paraId="09AC6EEF" w14:textId="77777777" w:rsidR="00324A36" w:rsidRDefault="00324A36">
      <w:pPr>
        <w:pStyle w:val="Tekstprzypisudolnego"/>
        <w:jc w:val="both"/>
      </w:pPr>
      <w:r>
        <w:rPr>
          <w:rFonts w:ascii="Verdana" w:hAnsi="Verdana" w:cs="Verdana"/>
          <w:i/>
          <w:sz w:val="14"/>
          <w:szCs w:val="14"/>
          <w:lang w:val="pl-PL"/>
        </w:rPr>
        <w:lastRenderedPageBreak/>
        <w:t>a) zatrudniał średniorocznie mniej niż 10 pracowników oraz</w:t>
      </w:r>
    </w:p>
    <w:p w14:paraId="37287AD3" w14:textId="77777777" w:rsidR="00324A36" w:rsidRDefault="00324A36">
      <w:pPr>
        <w:pStyle w:val="Tekstprzypisudolnego"/>
        <w:jc w:val="both"/>
      </w:pPr>
      <w:r>
        <w:rPr>
          <w:rFonts w:ascii="Verdana" w:hAnsi="Verdana" w:cs="Verdana"/>
          <w:i/>
          <w:sz w:val="14"/>
          <w:szCs w:val="14"/>
          <w:lang w:val="pl-PL"/>
        </w:rPr>
        <w:t>b) osiągnął roczny obrót netto ze sprzedaży towarów, wyrobów i usług oraz z operacji finansowych nieprzekraczający  równowartości  w złotych 2 milionów euro, lub sumy aktywów jego bilansu sporządzonego na koniec jednego z tych lat nie przekroczyły równowartości w złotych 2 milionów euro;</w:t>
      </w:r>
    </w:p>
    <w:p w14:paraId="26FCCCBE" w14:textId="77777777" w:rsidR="00324A36" w:rsidRDefault="00324A36">
      <w:pPr>
        <w:pStyle w:val="Tekstprzypisudolnego"/>
        <w:jc w:val="both"/>
        <w:rPr>
          <w:rFonts w:ascii="Verdana" w:hAnsi="Verdana" w:cs="Verdana"/>
          <w:b/>
          <w:i/>
          <w:sz w:val="14"/>
          <w:szCs w:val="14"/>
          <w:lang w:val="pl-PL"/>
        </w:rPr>
      </w:pPr>
    </w:p>
    <w:p w14:paraId="4B475191" w14:textId="77777777" w:rsidR="00324A36" w:rsidRDefault="00324A36">
      <w:pPr>
        <w:pStyle w:val="Tekstprzypisudolnego"/>
        <w:jc w:val="both"/>
      </w:pPr>
      <w:r>
        <w:rPr>
          <w:rFonts w:ascii="Verdana" w:hAnsi="Verdana" w:cs="Verdana"/>
          <w:b/>
          <w:i/>
          <w:sz w:val="14"/>
          <w:szCs w:val="14"/>
          <w:lang w:val="pl-PL"/>
        </w:rPr>
        <w:t>2) mały przedsiębiorca</w:t>
      </w:r>
      <w:r>
        <w:rPr>
          <w:rFonts w:ascii="Verdana" w:hAnsi="Verdana" w:cs="Verdana"/>
          <w:i/>
          <w:sz w:val="14"/>
          <w:szCs w:val="14"/>
          <w:lang w:val="pl-PL"/>
        </w:rPr>
        <w:t xml:space="preserve"> – przedsiębiorca, który w co najmniej jednym roku z dwóch ostatnich lat obrotowych spełniał łącznie następujące warunki:</w:t>
      </w:r>
    </w:p>
    <w:p w14:paraId="0A10F887" w14:textId="77777777" w:rsidR="00324A36" w:rsidRDefault="00324A36">
      <w:pPr>
        <w:pStyle w:val="Tekstprzypisudolnego"/>
        <w:jc w:val="both"/>
      </w:pPr>
      <w:r>
        <w:rPr>
          <w:rFonts w:ascii="Verdana" w:hAnsi="Verdana" w:cs="Verdana"/>
          <w:i/>
          <w:sz w:val="14"/>
          <w:szCs w:val="14"/>
          <w:lang w:val="pl-PL"/>
        </w:rPr>
        <w:t>a) zatrudniał średniorocznie mniej niż 50 pracowników oraz</w:t>
      </w:r>
    </w:p>
    <w:p w14:paraId="481B0625" w14:textId="77777777" w:rsidR="00324A36" w:rsidRDefault="00324A36">
      <w:pPr>
        <w:pStyle w:val="Tekstprzypisudolnego"/>
        <w:jc w:val="both"/>
      </w:pPr>
      <w:r>
        <w:rPr>
          <w:rFonts w:ascii="Verdana" w:hAnsi="Verdana" w:cs="Verdana"/>
          <w:i/>
          <w:sz w:val="14"/>
          <w:szCs w:val="14"/>
          <w:lang w:val="pl-PL"/>
        </w:rPr>
        <w:t xml:space="preserve">b) osiągnął roczny obrót netto ze sprzedaży towarów, wyrobów i usług oraz z operacji  finansowych  nieprzekraczający równowartości  w złotych 10 milionów euro, lub sumy aktywów jego bilansu sporządzonego na koniec jednego z tych lat nie przekroczyły równowartości w złotych 10 milionów euro – i który nie jest </w:t>
      </w:r>
      <w:proofErr w:type="spellStart"/>
      <w:r>
        <w:rPr>
          <w:rFonts w:ascii="Verdana" w:hAnsi="Verdana" w:cs="Verdana"/>
          <w:i/>
          <w:sz w:val="14"/>
          <w:szCs w:val="14"/>
          <w:lang w:val="pl-PL"/>
        </w:rPr>
        <w:t>mikroprzedsiębiorcą</w:t>
      </w:r>
      <w:proofErr w:type="spellEnd"/>
      <w:r>
        <w:rPr>
          <w:rFonts w:ascii="Verdana" w:hAnsi="Verdana" w:cs="Verdana"/>
          <w:i/>
          <w:sz w:val="14"/>
          <w:szCs w:val="14"/>
          <w:lang w:val="pl-PL"/>
        </w:rPr>
        <w:t>;</w:t>
      </w:r>
    </w:p>
    <w:p w14:paraId="4FC78EA2" w14:textId="77777777" w:rsidR="00324A36" w:rsidRDefault="00324A36">
      <w:pPr>
        <w:pStyle w:val="Tekstprzypisudolnego"/>
        <w:jc w:val="both"/>
        <w:rPr>
          <w:rFonts w:ascii="Verdana" w:hAnsi="Verdana" w:cs="Verdana"/>
          <w:i/>
          <w:sz w:val="14"/>
          <w:szCs w:val="14"/>
          <w:lang w:val="pl-PL"/>
        </w:rPr>
      </w:pPr>
    </w:p>
    <w:p w14:paraId="35B7CAD9" w14:textId="77777777" w:rsidR="00324A36" w:rsidRDefault="00324A36">
      <w:pPr>
        <w:pStyle w:val="Tekstprzypisudolnego"/>
        <w:jc w:val="both"/>
      </w:pPr>
      <w:r>
        <w:rPr>
          <w:rFonts w:ascii="Verdana" w:hAnsi="Verdana" w:cs="Verdana"/>
          <w:b/>
          <w:i/>
          <w:sz w:val="14"/>
          <w:szCs w:val="14"/>
          <w:lang w:val="pl-PL"/>
        </w:rPr>
        <w:t>3) średni przedsiębiorca</w:t>
      </w:r>
      <w:r>
        <w:rPr>
          <w:rFonts w:ascii="Verdana" w:hAnsi="Verdana" w:cs="Verdana"/>
          <w:i/>
          <w:sz w:val="14"/>
          <w:szCs w:val="14"/>
          <w:lang w:val="pl-PL"/>
        </w:rPr>
        <w:t xml:space="preserve"> – przedsiębiorca, który w co najmniej jednym roku z dwóch ostatnich lat obrotowych spełniał łącznie następujące warunki:</w:t>
      </w:r>
    </w:p>
    <w:p w14:paraId="66EDB32F" w14:textId="77777777" w:rsidR="00324A36" w:rsidRDefault="00324A36">
      <w:pPr>
        <w:pStyle w:val="Tekstprzypisudolnego"/>
        <w:jc w:val="both"/>
      </w:pPr>
      <w:r>
        <w:rPr>
          <w:rFonts w:ascii="Verdana" w:hAnsi="Verdana" w:cs="Verdana"/>
          <w:i/>
          <w:sz w:val="14"/>
          <w:szCs w:val="14"/>
          <w:lang w:val="pl-PL"/>
        </w:rPr>
        <w:t>a) zatrudniał średniorocznie mniej niż 250 pracowników oraz</w:t>
      </w:r>
    </w:p>
    <w:p w14:paraId="47FFEF6F" w14:textId="77777777" w:rsidR="00324A36" w:rsidRDefault="00324A36">
      <w:pPr>
        <w:pStyle w:val="Tekstprzypisudolnego"/>
        <w:jc w:val="both"/>
      </w:pPr>
      <w:r>
        <w:rPr>
          <w:rFonts w:ascii="Verdana" w:hAnsi="Verdana" w:cs="Verdana"/>
          <w:i/>
          <w:sz w:val="14"/>
          <w:szCs w:val="14"/>
          <w:lang w:val="pl-PL"/>
        </w:rPr>
        <w:t xml:space="preserve">b) osiągnął roczny obrót netto ze sprzedaży towarów, wyrobów i usług oraz z operacji finansowych nieprzekraczający równowartości w złotych 250 milionów euro, lub sumy aktywów jego bilansu sporządzonego na koniec jednego z tych lat nie przekroczyły równowartości w złotych 43 milionów  euro – i który nie jest </w:t>
      </w:r>
      <w:proofErr w:type="spellStart"/>
      <w:r>
        <w:rPr>
          <w:rFonts w:ascii="Verdana" w:hAnsi="Verdana" w:cs="Verdana"/>
          <w:i/>
          <w:sz w:val="14"/>
          <w:szCs w:val="14"/>
          <w:lang w:val="pl-PL"/>
        </w:rPr>
        <w:t>mikroprzedsiębiorcą</w:t>
      </w:r>
      <w:proofErr w:type="spellEnd"/>
      <w:r>
        <w:rPr>
          <w:rFonts w:ascii="Verdana" w:hAnsi="Verdana" w:cs="Verdana"/>
          <w:i/>
          <w:sz w:val="14"/>
          <w:szCs w:val="14"/>
          <w:lang w:val="pl-PL"/>
        </w:rPr>
        <w:t xml:space="preserve"> ani małym przedsiębiorcą</w:t>
      </w:r>
    </w:p>
    <w:p w14:paraId="40915B9A" w14:textId="77777777" w:rsidR="00324A36" w:rsidRDefault="00324A36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i/>
          <w:sz w:val="14"/>
          <w:szCs w:val="14"/>
        </w:rPr>
      </w:pPr>
    </w:p>
    <w:p w14:paraId="2373FA77" w14:textId="77777777" w:rsidR="00324A36" w:rsidRDefault="00324A36">
      <w:pPr>
        <w:widowControl w:val="0"/>
        <w:shd w:val="clear" w:color="auto" w:fill="FFFFFF"/>
        <w:spacing w:line="276" w:lineRule="auto"/>
        <w:jc w:val="both"/>
      </w:pPr>
      <w:r>
        <w:rPr>
          <w:rFonts w:ascii="Verdana" w:hAnsi="Verdana" w:cs="Verdana"/>
          <w:i/>
          <w:sz w:val="14"/>
          <w:szCs w:val="14"/>
        </w:rPr>
        <w:t>* niepotrzebne skreślić</w:t>
      </w:r>
    </w:p>
    <w:p w14:paraId="335C60B4" w14:textId="77777777" w:rsidR="00324A36" w:rsidRDefault="00324A36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i/>
          <w:sz w:val="14"/>
          <w:szCs w:val="14"/>
        </w:rPr>
      </w:pPr>
    </w:p>
    <w:p w14:paraId="79F69914" w14:textId="77777777" w:rsidR="00324A36" w:rsidRDefault="00324A36">
      <w:pPr>
        <w:pStyle w:val="NormalnyWeb"/>
        <w:spacing w:line="276" w:lineRule="auto"/>
        <w:ind w:left="142" w:hanging="142"/>
        <w:jc w:val="both"/>
        <w:rPr>
          <w:rFonts w:ascii="Verdana" w:hAnsi="Verdana" w:cs="Verdana"/>
          <w:i/>
          <w:sz w:val="14"/>
          <w:szCs w:val="14"/>
        </w:rPr>
      </w:pPr>
      <w:r>
        <w:rPr>
          <w:rFonts w:ascii="Verdana" w:hAnsi="Verdana" w:cs="Verdana"/>
          <w:i/>
          <w:color w:val="000000"/>
          <w:sz w:val="14"/>
          <w:szCs w:val="14"/>
        </w:rPr>
        <w:t xml:space="preserve">** W przypadku gdy wykonawca </w:t>
      </w:r>
      <w:r>
        <w:rPr>
          <w:rFonts w:ascii="Verdana" w:hAnsi="Verdana" w:cs="Verdana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5B7D3E" w14:textId="77777777" w:rsidR="000A3F8B" w:rsidRDefault="000A3F8B" w:rsidP="000A3F8B">
      <w:pPr>
        <w:pStyle w:val="NormalnyWeb"/>
        <w:spacing w:line="276" w:lineRule="auto"/>
        <w:ind w:left="142" w:hanging="142"/>
        <w:jc w:val="both"/>
        <w:rPr>
          <w:rFonts w:ascii="Verdana" w:hAnsi="Verdana" w:cs="Verdana"/>
          <w:i/>
          <w:color w:val="000000"/>
          <w:sz w:val="14"/>
          <w:szCs w:val="14"/>
        </w:rPr>
      </w:pPr>
    </w:p>
    <w:sectPr w:rsidR="000A3F8B" w:rsidSect="00EE099B">
      <w:pgSz w:w="11906" w:h="16838"/>
      <w:pgMar w:top="1134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EA099" w14:textId="77777777" w:rsidR="005C6141" w:rsidRDefault="005C6141">
      <w:r>
        <w:separator/>
      </w:r>
    </w:p>
  </w:endnote>
  <w:endnote w:type="continuationSeparator" w:id="0">
    <w:p w14:paraId="3CD9BE45" w14:textId="77777777" w:rsidR="005C6141" w:rsidRDefault="005C6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B3A57" w14:textId="77777777" w:rsidR="005C6141" w:rsidRDefault="005C6141">
      <w:r>
        <w:separator/>
      </w:r>
    </w:p>
  </w:footnote>
  <w:footnote w:type="continuationSeparator" w:id="0">
    <w:p w14:paraId="05AA0D73" w14:textId="77777777" w:rsidR="005C6141" w:rsidRDefault="005C6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Verdana" w:eastAsia="SimSun" w:hAnsi="Verdana" w:cs="Verdana"/>
        <w:b/>
        <w:bCs/>
        <w:iCs/>
        <w:color w:val="000000"/>
        <w:kern w:val="2"/>
        <w:sz w:val="18"/>
        <w:szCs w:val="18"/>
        <w:lang w:eastAsia="hi-IN" w:bidi="hi-IN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5" w15:restartNumberingAfterBreak="0">
    <w:nsid w:val="07C42985"/>
    <w:multiLevelType w:val="hybridMultilevel"/>
    <w:tmpl w:val="86A86FE2"/>
    <w:lvl w:ilvl="0" w:tplc="F7F4F5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36D67"/>
    <w:multiLevelType w:val="hybridMultilevel"/>
    <w:tmpl w:val="0AB2B8FE"/>
    <w:lvl w:ilvl="0" w:tplc="4DC27EC0">
      <w:start w:val="1"/>
      <w:numFmt w:val="decimal"/>
      <w:lvlText w:val="%1."/>
      <w:lvlJc w:val="left"/>
      <w:pPr>
        <w:ind w:left="72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7C3A0C"/>
    <w:multiLevelType w:val="multilevel"/>
    <w:tmpl w:val="16E6E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  <w:b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Bookman Old Style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045F60"/>
    <w:multiLevelType w:val="multilevel"/>
    <w:tmpl w:val="4F6AF49E"/>
    <w:lvl w:ilvl="0">
      <w:start w:val="2"/>
      <w:numFmt w:val="decimal"/>
      <w:lvlText w:val="%1"/>
      <w:lvlJc w:val="left"/>
      <w:pPr>
        <w:ind w:left="360" w:hanging="360"/>
      </w:pPr>
      <w:rPr>
        <w:rFonts w:cs="Verdana"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Verdana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Verdana"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Verdana"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Verdana"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Verdana"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Verdana"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Verdana"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Verdana" w:hint="default"/>
        <w:b/>
      </w:rPr>
    </w:lvl>
  </w:abstractNum>
  <w:num w:numId="1" w16cid:durableId="2030908988">
    <w:abstractNumId w:val="0"/>
  </w:num>
  <w:num w:numId="2" w16cid:durableId="1625383217">
    <w:abstractNumId w:val="1"/>
  </w:num>
  <w:num w:numId="3" w16cid:durableId="1488478560">
    <w:abstractNumId w:val="2"/>
  </w:num>
  <w:num w:numId="4" w16cid:durableId="2001275722">
    <w:abstractNumId w:val="3"/>
  </w:num>
  <w:num w:numId="5" w16cid:durableId="944192307">
    <w:abstractNumId w:val="4"/>
  </w:num>
  <w:num w:numId="6" w16cid:durableId="1171408150">
    <w:abstractNumId w:val="5"/>
  </w:num>
  <w:num w:numId="7" w16cid:durableId="328212281">
    <w:abstractNumId w:val="9"/>
  </w:num>
  <w:num w:numId="8" w16cid:durableId="2128966362">
    <w:abstractNumId w:val="7"/>
  </w:num>
  <w:num w:numId="9" w16cid:durableId="1607730431">
    <w:abstractNumId w:val="6"/>
  </w:num>
  <w:num w:numId="10" w16cid:durableId="12092952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2E6"/>
    <w:rsid w:val="00012095"/>
    <w:rsid w:val="00020CEF"/>
    <w:rsid w:val="000340BC"/>
    <w:rsid w:val="000411FB"/>
    <w:rsid w:val="0006253C"/>
    <w:rsid w:val="000A3F8B"/>
    <w:rsid w:val="000A5815"/>
    <w:rsid w:val="000B2D93"/>
    <w:rsid w:val="000E3163"/>
    <w:rsid w:val="00103B77"/>
    <w:rsid w:val="00107008"/>
    <w:rsid w:val="00123E65"/>
    <w:rsid w:val="00126698"/>
    <w:rsid w:val="00166E35"/>
    <w:rsid w:val="00177C4B"/>
    <w:rsid w:val="00197F3D"/>
    <w:rsid w:val="001B2943"/>
    <w:rsid w:val="001C1496"/>
    <w:rsid w:val="001C1D06"/>
    <w:rsid w:val="002222B2"/>
    <w:rsid w:val="00253783"/>
    <w:rsid w:val="002568A4"/>
    <w:rsid w:val="00284BB6"/>
    <w:rsid w:val="002F3EFD"/>
    <w:rsid w:val="00305C95"/>
    <w:rsid w:val="00311475"/>
    <w:rsid w:val="00312565"/>
    <w:rsid w:val="003229FE"/>
    <w:rsid w:val="00324A36"/>
    <w:rsid w:val="00330A3D"/>
    <w:rsid w:val="003437C2"/>
    <w:rsid w:val="00353DB7"/>
    <w:rsid w:val="00377CDA"/>
    <w:rsid w:val="00380C49"/>
    <w:rsid w:val="00382AF2"/>
    <w:rsid w:val="00384191"/>
    <w:rsid w:val="003B2E4F"/>
    <w:rsid w:val="00402CF5"/>
    <w:rsid w:val="004330BB"/>
    <w:rsid w:val="004405D4"/>
    <w:rsid w:val="00446074"/>
    <w:rsid w:val="00451E7C"/>
    <w:rsid w:val="00455263"/>
    <w:rsid w:val="00462EDE"/>
    <w:rsid w:val="00475AAB"/>
    <w:rsid w:val="00476D8D"/>
    <w:rsid w:val="004809C7"/>
    <w:rsid w:val="00491784"/>
    <w:rsid w:val="00497FE9"/>
    <w:rsid w:val="004A72B6"/>
    <w:rsid w:val="004B67CC"/>
    <w:rsid w:val="004D357E"/>
    <w:rsid w:val="004D3AB7"/>
    <w:rsid w:val="004D3B46"/>
    <w:rsid w:val="00502C40"/>
    <w:rsid w:val="005039C1"/>
    <w:rsid w:val="00510FE4"/>
    <w:rsid w:val="00531D9C"/>
    <w:rsid w:val="005418EC"/>
    <w:rsid w:val="00565792"/>
    <w:rsid w:val="005668A2"/>
    <w:rsid w:val="005813CD"/>
    <w:rsid w:val="005862E6"/>
    <w:rsid w:val="00592090"/>
    <w:rsid w:val="005B10B6"/>
    <w:rsid w:val="005C59D0"/>
    <w:rsid w:val="005C6141"/>
    <w:rsid w:val="005D6A70"/>
    <w:rsid w:val="005E6568"/>
    <w:rsid w:val="005F3D2E"/>
    <w:rsid w:val="005F43CA"/>
    <w:rsid w:val="0060095A"/>
    <w:rsid w:val="00641747"/>
    <w:rsid w:val="0069475B"/>
    <w:rsid w:val="006C492D"/>
    <w:rsid w:val="006E24C5"/>
    <w:rsid w:val="006F22C1"/>
    <w:rsid w:val="007326EE"/>
    <w:rsid w:val="0074677F"/>
    <w:rsid w:val="00751B0A"/>
    <w:rsid w:val="007674BB"/>
    <w:rsid w:val="00772849"/>
    <w:rsid w:val="00774C21"/>
    <w:rsid w:val="00781B08"/>
    <w:rsid w:val="00796400"/>
    <w:rsid w:val="00801ACF"/>
    <w:rsid w:val="0080370C"/>
    <w:rsid w:val="00816263"/>
    <w:rsid w:val="00817C94"/>
    <w:rsid w:val="0082068E"/>
    <w:rsid w:val="00831ED8"/>
    <w:rsid w:val="008456BA"/>
    <w:rsid w:val="008570A4"/>
    <w:rsid w:val="008670E9"/>
    <w:rsid w:val="00884389"/>
    <w:rsid w:val="008E0E27"/>
    <w:rsid w:val="00900F9A"/>
    <w:rsid w:val="00904A44"/>
    <w:rsid w:val="00905F42"/>
    <w:rsid w:val="009358E7"/>
    <w:rsid w:val="009440C9"/>
    <w:rsid w:val="0095121B"/>
    <w:rsid w:val="00960C70"/>
    <w:rsid w:val="0098330D"/>
    <w:rsid w:val="009F0766"/>
    <w:rsid w:val="00A01896"/>
    <w:rsid w:val="00A17473"/>
    <w:rsid w:val="00A255C7"/>
    <w:rsid w:val="00A524E9"/>
    <w:rsid w:val="00A57DF2"/>
    <w:rsid w:val="00A71E38"/>
    <w:rsid w:val="00A82356"/>
    <w:rsid w:val="00A82428"/>
    <w:rsid w:val="00AA20B6"/>
    <w:rsid w:val="00AA2F28"/>
    <w:rsid w:val="00AD2CE2"/>
    <w:rsid w:val="00B4296F"/>
    <w:rsid w:val="00B760C6"/>
    <w:rsid w:val="00B77ED5"/>
    <w:rsid w:val="00B9794C"/>
    <w:rsid w:val="00BB4977"/>
    <w:rsid w:val="00BC29D1"/>
    <w:rsid w:val="00BE3D01"/>
    <w:rsid w:val="00C27C3E"/>
    <w:rsid w:val="00C36A65"/>
    <w:rsid w:val="00C641FA"/>
    <w:rsid w:val="00C66D25"/>
    <w:rsid w:val="00CB7BF2"/>
    <w:rsid w:val="00CD63B4"/>
    <w:rsid w:val="00CE3074"/>
    <w:rsid w:val="00CF1573"/>
    <w:rsid w:val="00D35A26"/>
    <w:rsid w:val="00D36FD5"/>
    <w:rsid w:val="00DA4E8A"/>
    <w:rsid w:val="00DC0DBC"/>
    <w:rsid w:val="00DC4BEA"/>
    <w:rsid w:val="00DE5559"/>
    <w:rsid w:val="00E04A8C"/>
    <w:rsid w:val="00E4385D"/>
    <w:rsid w:val="00E45248"/>
    <w:rsid w:val="00E90EE4"/>
    <w:rsid w:val="00EA7B6C"/>
    <w:rsid w:val="00EB73FC"/>
    <w:rsid w:val="00EC6149"/>
    <w:rsid w:val="00EE099B"/>
    <w:rsid w:val="00EE0CA8"/>
    <w:rsid w:val="00F13B6C"/>
    <w:rsid w:val="00F205AC"/>
    <w:rsid w:val="00F216D9"/>
    <w:rsid w:val="00F23ABC"/>
    <w:rsid w:val="00F352EB"/>
    <w:rsid w:val="00F50218"/>
    <w:rsid w:val="00F57236"/>
    <w:rsid w:val="00F742DA"/>
    <w:rsid w:val="00F76BC8"/>
    <w:rsid w:val="00F923B0"/>
    <w:rsid w:val="00FA3445"/>
    <w:rsid w:val="00FB2A93"/>
    <w:rsid w:val="00FC4CDC"/>
    <w:rsid w:val="00FE408D"/>
    <w:rsid w:val="00FF1C9E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3B6746"/>
  <w15:docId w15:val="{390BCC82-64CB-4C05-B3BE-5F45B2F23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tabs>
        <w:tab w:val="left" w:pos="360"/>
      </w:tabs>
      <w:spacing w:line="360" w:lineRule="auto"/>
      <w:ind w:left="360" w:hanging="360"/>
      <w:jc w:val="both"/>
      <w:outlineLvl w:val="1"/>
    </w:pPr>
    <w:rPr>
      <w:b/>
      <w:bCs/>
      <w:lang w:val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3"/>
      </w:numPr>
      <w:spacing w:line="360" w:lineRule="auto"/>
      <w:jc w:val="center"/>
      <w:outlineLvl w:val="3"/>
    </w:pPr>
    <w:rPr>
      <w:b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 w:hint="default"/>
      <w:sz w:val="18"/>
      <w:szCs w:val="18"/>
    </w:rPr>
  </w:style>
  <w:style w:type="character" w:customStyle="1" w:styleId="WW8Num3z0">
    <w:name w:val="WW8Num3z0"/>
  </w:style>
  <w:style w:type="character" w:customStyle="1" w:styleId="WW8Num3z1">
    <w:name w:val="WW8Num3z1"/>
    <w:rPr>
      <w:b w:val="0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rFonts w:ascii="Verdana" w:eastAsia="SimSun" w:hAnsi="Verdana" w:cs="Verdana"/>
      <w:b/>
      <w:bCs/>
      <w:iCs/>
      <w:color w:val="000000"/>
      <w:kern w:val="2"/>
      <w:sz w:val="18"/>
      <w:szCs w:val="18"/>
      <w:lang w:eastAsia="hi-IN" w:bidi="hi-IN"/>
    </w:rPr>
  </w:style>
  <w:style w:type="character" w:customStyle="1" w:styleId="WW8Num5z0">
    <w:name w:val="WW8Num5z0"/>
    <w:rPr>
      <w:rFonts w:ascii="Verdana" w:hAnsi="Verdana" w:cs="Verdana"/>
      <w:b/>
      <w:bCs/>
      <w:sz w:val="18"/>
      <w:szCs w:val="18"/>
    </w:rPr>
  </w:style>
  <w:style w:type="character" w:customStyle="1" w:styleId="WW8Num6z0">
    <w:name w:val="WW8Num6z0"/>
    <w:rPr>
      <w:rFonts w:ascii="Verdana" w:hAnsi="Verdana" w:cs="Verdana" w:hint="default"/>
      <w:sz w:val="1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  <w:sz w:val="18"/>
      <w:szCs w:val="18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Verdana" w:hAnsi="Verdana" w:cs="Verdana" w:hint="default"/>
      <w:b/>
      <w:sz w:val="18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2z1">
    <w:name w:val="WW8Num2z1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  <w:rPr>
      <w:rFonts w:ascii="Wingdings" w:hAnsi="Wingdings" w:cs="Times New Roman" w:hint="default"/>
      <w:b w:val="0"/>
      <w:i w:val="0"/>
      <w:position w:val="-5"/>
      <w:sz w:val="32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5z5">
    <w:name w:val="WW8Num5z5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Verdana" w:eastAsia="Times New Roman" w:hAnsi="Verdana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hAnsi="Courier New" w:cs="Times New Roman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  <w:rPr>
      <w:b w:val="0"/>
    </w:rPr>
  </w:style>
  <w:style w:type="character" w:customStyle="1" w:styleId="WW8Num17z2">
    <w:name w:val="WW8Num17z2"/>
    <w:rPr>
      <w:rFonts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ascii="Times New Roman" w:eastAsia="Times New Roman" w:hAnsi="Times New Roman" w:cs="Times New Roman"/>
      <w:strike w:val="0"/>
      <w:dstrike w:val="0"/>
      <w:color w:val="000000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Verdana" w:hAnsi="Verdana" w:cs="Verdana"/>
      <w:b/>
      <w:bCs/>
      <w:sz w:val="18"/>
      <w:szCs w:val="18"/>
    </w:rPr>
  </w:style>
  <w:style w:type="character" w:customStyle="1" w:styleId="WW8Num31z1">
    <w:name w:val="WW8Num31z1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Pr>
      <w:rFonts w:hint="default"/>
    </w:rPr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  <w:rPr>
      <w:rFonts w:ascii="Wingdings" w:hAnsi="Wingdings" w:cs="Times New Roman" w:hint="default"/>
      <w:b w:val="0"/>
      <w:i w:val="0"/>
      <w:position w:val="-5"/>
      <w:sz w:val="32"/>
    </w:rPr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Verdana" w:eastAsia="Times New Roman" w:hAnsi="Verdana" w:cs="Arial"/>
      <w:b/>
      <w:i w:val="0"/>
      <w:strike w:val="0"/>
      <w:dstrike w:val="0"/>
      <w:color w:val="000000"/>
      <w:sz w:val="22"/>
      <w:u w:val="none"/>
    </w:rPr>
  </w:style>
  <w:style w:type="character" w:customStyle="1" w:styleId="WW8Num37z1">
    <w:name w:val="WW8Num37z1"/>
  </w:style>
  <w:style w:type="character" w:customStyle="1" w:styleId="WW8Num37z2">
    <w:name w:val="WW8Num37z2"/>
    <w:rPr>
      <w:rFonts w:ascii="Times New Roman" w:hAnsi="Times New Roman" w:cs="Times New Roman" w:hint="default"/>
      <w:b/>
      <w:i w:val="0"/>
      <w:strike w:val="0"/>
      <w:dstrike w:val="0"/>
      <w:color w:val="000000"/>
      <w:sz w:val="22"/>
      <w:u w:val="none"/>
    </w:rPr>
  </w:style>
  <w:style w:type="character" w:customStyle="1" w:styleId="WW8Num37z3">
    <w:name w:val="WW8Num37z3"/>
    <w:rPr>
      <w:rFonts w:ascii="Times New Roman" w:eastAsia="Times New Roman" w:hAnsi="Times New Roman" w:cs="Times New Roman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6Znak">
    <w:name w:val="Nagłówek 6 Znak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TytuZnak">
    <w:name w:val="Tytuł Znak"/>
    <w:rPr>
      <w:rFonts w:ascii="Times New Roman" w:eastAsia="Times New Roman" w:hAnsi="Times New Roman" w:cs="Arial"/>
      <w:b/>
      <w:bCs/>
      <w:kern w:val="2"/>
      <w:sz w:val="32"/>
      <w:szCs w:val="32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qFormat/>
    <w:rPr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hanged-paragraph">
    <w:name w:val="changed-paragraph"/>
  </w:style>
  <w:style w:type="character" w:customStyle="1" w:styleId="fn-ref">
    <w:name w:val="fn-ref"/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alb">
    <w:name w:val="a_lb"/>
  </w:style>
  <w:style w:type="character" w:customStyle="1" w:styleId="highlight">
    <w:name w:val="highlight"/>
  </w:style>
  <w:style w:type="character" w:customStyle="1" w:styleId="Odwoaniedokomentarza2">
    <w:name w:val="Odwołanie do komentarza2"/>
    <w:rPr>
      <w:sz w:val="16"/>
    </w:rPr>
  </w:style>
  <w:style w:type="character" w:customStyle="1" w:styleId="Domylnaczcionkaakapitu2">
    <w:name w:val="Domyślna czcionka akapitu2"/>
  </w:style>
  <w:style w:type="character" w:customStyle="1" w:styleId="Domylnaczcionkaakapitu3">
    <w:name w:val="Domyślna czcionka akapitu3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5z1">
    <w:name w:val="WW8Num25z1"/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22z1">
    <w:name w:val="WW8Num22z1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Odwoaniedokomentarza3">
    <w:name w:val="Odwołanie do komentarza3"/>
    <w:rPr>
      <w:sz w:val="16"/>
      <w:szCs w:val="16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autoSpaceDE w:val="0"/>
      <w:spacing w:line="360" w:lineRule="auto"/>
      <w:jc w:val="both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bCs/>
      <w:kern w:val="2"/>
      <w:sz w:val="32"/>
      <w:szCs w:val="32"/>
      <w:lang w:val="x-none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Normalny"/>
    <w:next w:val="Tekstpodstawowy"/>
    <w:qFormat/>
    <w:pPr>
      <w:spacing w:line="360" w:lineRule="auto"/>
      <w:jc w:val="center"/>
    </w:pPr>
    <w:rPr>
      <w:b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Tekstpodstawowywcity">
    <w:name w:val="Body Text Indent"/>
    <w:basedOn w:val="Normalny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  <w:rPr>
      <w:lang w:val="x-none"/>
    </w:r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rzypisudolnego">
    <w:name w:val="footnote text"/>
    <w:basedOn w:val="Normalny"/>
    <w:pPr>
      <w:widowControl w:val="0"/>
    </w:pPr>
    <w:rPr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pPr>
      <w:ind w:left="708"/>
    </w:p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ost">
    <w:name w:val="tekst ost"/>
    <w:basedOn w:val="Normalny"/>
    <w:pPr>
      <w:overflowPunct w:val="0"/>
      <w:autoSpaceDE w:val="0"/>
      <w:jc w:val="both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11">
    <w:name w:val="1.1"/>
    <w:basedOn w:val="Normalny"/>
    <w:pPr>
      <w:suppressAutoHyphens w:val="0"/>
      <w:jc w:val="both"/>
    </w:pPr>
    <w:rPr>
      <w:rFonts w:eastAsia="Mangal"/>
      <w:szCs w:val="21"/>
    </w:rPr>
  </w:style>
  <w:style w:type="paragraph" w:customStyle="1" w:styleId="Podpis1">
    <w:name w:val="Podpis1"/>
    <w:basedOn w:val="Normalny"/>
    <w:pPr>
      <w:spacing w:before="120" w:after="120"/>
    </w:pPr>
    <w:rPr>
      <w:rFonts w:eastAsia="Arial"/>
      <w:i/>
      <w:iCs/>
    </w:rPr>
  </w:style>
  <w:style w:type="paragraph" w:customStyle="1" w:styleId="Legenda1">
    <w:name w:val="Legenda1"/>
    <w:basedOn w:val="Normalny"/>
    <w:pPr>
      <w:spacing w:before="120" w:after="120"/>
    </w:pPr>
    <w:rPr>
      <w:rFonts w:eastAsia="Arial"/>
      <w:i/>
      <w:iCs/>
    </w:rPr>
  </w:style>
  <w:style w:type="paragraph" w:customStyle="1" w:styleId="Nagwek20">
    <w:name w:val="Nagłówek2"/>
    <w:basedOn w:val="Normalny"/>
    <w:pPr>
      <w:jc w:val="center"/>
    </w:pPr>
    <w:rPr>
      <w:b/>
      <w:sz w:val="32"/>
    </w:rPr>
  </w:style>
  <w:style w:type="paragraph" w:customStyle="1" w:styleId="Nagwek30">
    <w:name w:val="Nagłówek3"/>
    <w:basedOn w:val="Normalny"/>
    <w:pPr>
      <w:keepNext/>
      <w:spacing w:before="240" w:after="120"/>
    </w:pPr>
    <w:rPr>
      <w:rFonts w:ascii="Liberation Sans" w:eastAsia="Arial" w:hAnsi="Liberation Sans" w:cs="Liberation Sans"/>
      <w:sz w:val="28"/>
      <w:szCs w:val="28"/>
    </w:rPr>
  </w:style>
  <w:style w:type="table" w:styleId="Tabela-Siatka">
    <w:name w:val="Table Grid"/>
    <w:basedOn w:val="Standardowy"/>
    <w:uiPriority w:val="39"/>
    <w:rsid w:val="00123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uiPriority w:val="99"/>
    <w:rsid w:val="0069475B"/>
    <w:rPr>
      <w:rFonts w:ascii="Courier New" w:eastAsia="NSimSun" w:hAnsi="Courier New" w:cs="Courier New"/>
      <w:sz w:val="20"/>
      <w:szCs w:val="20"/>
    </w:rPr>
  </w:style>
  <w:style w:type="paragraph" w:customStyle="1" w:styleId="Bezodstpw1">
    <w:name w:val="Bez odstępów1"/>
    <w:rsid w:val="004809C7"/>
    <w:pPr>
      <w:suppressAutoHyphens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5813C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4</Pages>
  <Words>1450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do postępowania o udzielenia zamówienia na realizację zadania pn. „Rozbudowa drogi powiatowej nr 1815C Jabłonowo Pomorskie – Górale – Konojady na odcinku ul. Główna i Kolejowa Etap I i ul. Gen. Sikorskiego Etap I</vt:lpstr>
    </vt:vector>
  </TitlesOfParts>
  <Company/>
  <LinksUpToDate>false</LinksUpToDate>
  <CharactersWithSpaces>10134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do postępowania o udzielenia zamówienia na realizację zadania pn. „Rozbudowa drogi powiatowej nr 1815C Jabłonowo Pomorskie – Górale – Konojady na odcinku ul. Główna i Kolejowa Etap I i ul. Gen. Sikorskiego Etap I</dc:title>
  <dc:subject/>
  <dc:creator>jagutoti</dc:creator>
  <cp:keywords/>
  <dc:description/>
  <cp:lastModifiedBy>Kamil Zażdżyk</cp:lastModifiedBy>
  <cp:revision>95</cp:revision>
  <cp:lastPrinted>2025-06-12T12:53:00Z</cp:lastPrinted>
  <dcterms:created xsi:type="dcterms:W3CDTF">2023-12-21T06:04:00Z</dcterms:created>
  <dcterms:modified xsi:type="dcterms:W3CDTF">2025-06-12T13:10:00Z</dcterms:modified>
</cp:coreProperties>
</file>