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0556F" w14:textId="1415BD0C" w:rsidR="00AF0DA2" w:rsidRPr="00490618" w:rsidRDefault="003E1111" w:rsidP="00AF0DA2">
      <w:pPr>
        <w:spacing w:after="0" w:line="480" w:lineRule="auto"/>
        <w:rPr>
          <w:rFonts w:cstheme="minorHAnsi"/>
          <w:b/>
        </w:rPr>
      </w:pPr>
      <w:r w:rsidRPr="00490618">
        <w:rPr>
          <w:rFonts w:cstheme="minorHAnsi"/>
          <w:b/>
        </w:rPr>
        <w:t>ZP.382.6.2025</w:t>
      </w:r>
    </w:p>
    <w:p w14:paraId="360A727C" w14:textId="0DF743EA" w:rsidR="00AF0DA2" w:rsidRPr="00490618" w:rsidRDefault="00AF0DA2" w:rsidP="00AF0DA2">
      <w:pPr>
        <w:spacing w:after="0" w:line="480" w:lineRule="auto"/>
        <w:ind w:left="5246" w:firstLine="708"/>
        <w:jc w:val="right"/>
        <w:rPr>
          <w:rFonts w:cstheme="minorHAnsi"/>
          <w:b/>
        </w:rPr>
      </w:pPr>
      <w:r w:rsidRPr="00490618">
        <w:rPr>
          <w:rFonts w:cstheme="minorHAnsi"/>
          <w:b/>
        </w:rPr>
        <w:t>Załącznik nr 2 do SWZ</w:t>
      </w:r>
    </w:p>
    <w:p w14:paraId="49D6CA80" w14:textId="77777777" w:rsidR="00AF0DA2" w:rsidRPr="00490618" w:rsidRDefault="00AF0DA2" w:rsidP="00AF0DA2">
      <w:pPr>
        <w:ind w:left="5246" w:firstLine="708"/>
        <w:jc w:val="right"/>
        <w:rPr>
          <w:rFonts w:cstheme="minorHAnsi"/>
        </w:rPr>
      </w:pPr>
      <w:r w:rsidRPr="00490618">
        <w:rPr>
          <w:rFonts w:cstheme="minorHAnsi"/>
          <w:b/>
          <w:u w:val="single"/>
        </w:rPr>
        <w:t>Zamawiający:</w:t>
      </w:r>
    </w:p>
    <w:p w14:paraId="50237DF8" w14:textId="77777777" w:rsidR="00AF0DA2" w:rsidRPr="00490618" w:rsidRDefault="00AF0DA2" w:rsidP="00AF0DA2">
      <w:pPr>
        <w:tabs>
          <w:tab w:val="left" w:pos="567"/>
        </w:tabs>
        <w:suppressAutoHyphens/>
        <w:spacing w:after="0" w:line="240" w:lineRule="auto"/>
        <w:jc w:val="right"/>
        <w:textAlignment w:val="baseline"/>
        <w:rPr>
          <w:rFonts w:cstheme="minorHAnsi"/>
          <w:b/>
          <w:bCs/>
        </w:rPr>
      </w:pPr>
      <w:r w:rsidRPr="00490618">
        <w:rPr>
          <w:rFonts w:cstheme="minorHAnsi"/>
          <w:b/>
          <w:bCs/>
        </w:rPr>
        <w:t xml:space="preserve">Szpital im. Ryszarda Rzepki </w:t>
      </w:r>
    </w:p>
    <w:p w14:paraId="7CA47B64" w14:textId="77777777" w:rsidR="00AF0DA2" w:rsidRPr="00490618" w:rsidRDefault="00AF0DA2" w:rsidP="00AF0DA2">
      <w:pPr>
        <w:tabs>
          <w:tab w:val="left" w:pos="567"/>
        </w:tabs>
        <w:suppressAutoHyphens/>
        <w:spacing w:after="0" w:line="240" w:lineRule="auto"/>
        <w:jc w:val="right"/>
        <w:textAlignment w:val="baseline"/>
        <w:rPr>
          <w:rFonts w:cstheme="minorHAnsi"/>
          <w:b/>
          <w:bCs/>
        </w:rPr>
      </w:pPr>
      <w:r w:rsidRPr="00490618">
        <w:rPr>
          <w:rFonts w:cstheme="minorHAnsi"/>
          <w:b/>
          <w:bCs/>
        </w:rPr>
        <w:t>w Sulechowie Sp. z o.o.</w:t>
      </w:r>
    </w:p>
    <w:p w14:paraId="4D1EA589" w14:textId="77777777" w:rsidR="00AF0DA2" w:rsidRPr="00490618" w:rsidRDefault="00AF0DA2" w:rsidP="00AF0DA2">
      <w:pPr>
        <w:tabs>
          <w:tab w:val="left" w:pos="567"/>
        </w:tabs>
        <w:jc w:val="right"/>
        <w:rPr>
          <w:rFonts w:cstheme="minorHAnsi"/>
          <w:b/>
          <w:bCs/>
        </w:rPr>
      </w:pPr>
      <w:r w:rsidRPr="00490618">
        <w:rPr>
          <w:rFonts w:cstheme="minorHAnsi"/>
          <w:b/>
          <w:bCs/>
        </w:rPr>
        <w:t>ul. Zwycięstwa 1, 66-100 Sulechów</w:t>
      </w:r>
    </w:p>
    <w:p w14:paraId="5D1FFFA8" w14:textId="34066B46" w:rsidR="00C4103F" w:rsidRPr="00490618" w:rsidRDefault="00AF0DA2" w:rsidP="00AF0DA2">
      <w:pPr>
        <w:ind w:left="5954"/>
        <w:jc w:val="center"/>
        <w:rPr>
          <w:rFonts w:cstheme="minorHAnsi"/>
          <w:i/>
        </w:rPr>
      </w:pPr>
      <w:r w:rsidRPr="00490618">
        <w:rPr>
          <w:rFonts w:cstheme="minorHAnsi"/>
          <w:i/>
        </w:rPr>
        <w:t xml:space="preserve"> </w:t>
      </w:r>
    </w:p>
    <w:p w14:paraId="2F9FAA06" w14:textId="77777777" w:rsidR="00C4103F" w:rsidRPr="00490618" w:rsidRDefault="007118F0" w:rsidP="00F04280">
      <w:pPr>
        <w:spacing w:after="0" w:line="480" w:lineRule="auto"/>
        <w:rPr>
          <w:rFonts w:cstheme="minorHAnsi"/>
          <w:b/>
        </w:rPr>
      </w:pPr>
      <w:r w:rsidRPr="00490618">
        <w:rPr>
          <w:rFonts w:cstheme="minorHAnsi"/>
          <w:b/>
        </w:rPr>
        <w:t>Wykonawca</w:t>
      </w:r>
      <w:r w:rsidR="007936D6" w:rsidRPr="00490618">
        <w:rPr>
          <w:rFonts w:cstheme="minorHAnsi"/>
          <w:b/>
        </w:rPr>
        <w:t>:</w:t>
      </w:r>
    </w:p>
    <w:p w14:paraId="1B4A786E" w14:textId="48414C1E" w:rsidR="007118F0" w:rsidRPr="00490618" w:rsidRDefault="007118F0" w:rsidP="00F04280">
      <w:pPr>
        <w:spacing w:after="0" w:line="480" w:lineRule="auto"/>
        <w:ind w:right="5954"/>
        <w:rPr>
          <w:rFonts w:cstheme="minorHAnsi"/>
        </w:rPr>
      </w:pPr>
      <w:r w:rsidRPr="00490618">
        <w:rPr>
          <w:rFonts w:cstheme="minorHAnsi"/>
        </w:rPr>
        <w:t>……………………………………</w:t>
      </w:r>
    </w:p>
    <w:p w14:paraId="12FADC0C" w14:textId="77777777" w:rsidR="007118F0" w:rsidRPr="00490618" w:rsidRDefault="007118F0" w:rsidP="007936D6">
      <w:pPr>
        <w:ind w:right="5953"/>
        <w:rPr>
          <w:rFonts w:cstheme="minorHAnsi"/>
          <w:i/>
        </w:rPr>
      </w:pPr>
      <w:r w:rsidRPr="00490618">
        <w:rPr>
          <w:rFonts w:cstheme="minorHAnsi"/>
          <w:i/>
        </w:rPr>
        <w:t>(pełna nazwa/firma, adres</w:t>
      </w:r>
      <w:r w:rsidR="00BB0C3C" w:rsidRPr="00490618">
        <w:rPr>
          <w:rFonts w:cstheme="minorHAnsi"/>
          <w:i/>
        </w:rPr>
        <w:t xml:space="preserve">, w zależności od podmiotu: NIP/PESEL, </w:t>
      </w:r>
      <w:r w:rsidRPr="00490618">
        <w:rPr>
          <w:rFonts w:cstheme="minorHAnsi"/>
          <w:i/>
        </w:rPr>
        <w:t>KRS/</w:t>
      </w:r>
      <w:proofErr w:type="spellStart"/>
      <w:r w:rsidRPr="00490618">
        <w:rPr>
          <w:rFonts w:cstheme="minorHAnsi"/>
          <w:i/>
        </w:rPr>
        <w:t>CEiDG</w:t>
      </w:r>
      <w:proofErr w:type="spellEnd"/>
      <w:r w:rsidRPr="00490618">
        <w:rPr>
          <w:rFonts w:cstheme="minorHAnsi"/>
          <w:i/>
        </w:rPr>
        <w:t>)</w:t>
      </w:r>
    </w:p>
    <w:p w14:paraId="3CD861CC" w14:textId="77777777" w:rsidR="007118F0" w:rsidRPr="00490618" w:rsidRDefault="007936D6" w:rsidP="00F04280">
      <w:pPr>
        <w:spacing w:after="0" w:line="480" w:lineRule="auto"/>
        <w:rPr>
          <w:rFonts w:cstheme="minorHAnsi"/>
          <w:u w:val="single"/>
        </w:rPr>
      </w:pPr>
      <w:r w:rsidRPr="00490618">
        <w:rPr>
          <w:rFonts w:cstheme="minorHAnsi"/>
          <w:u w:val="single"/>
        </w:rPr>
        <w:t>reprezentowany przez:</w:t>
      </w:r>
    </w:p>
    <w:p w14:paraId="542C93BE" w14:textId="14B9E5D5" w:rsidR="00C4103F" w:rsidRPr="00490618" w:rsidRDefault="007936D6" w:rsidP="00F04280">
      <w:pPr>
        <w:spacing w:after="0" w:line="480" w:lineRule="auto"/>
        <w:ind w:right="5954"/>
        <w:rPr>
          <w:rFonts w:cstheme="minorHAnsi"/>
        </w:rPr>
      </w:pPr>
      <w:r w:rsidRPr="00490618">
        <w:rPr>
          <w:rFonts w:cstheme="minorHAnsi"/>
        </w:rPr>
        <w:t>……………………………………</w:t>
      </w:r>
    </w:p>
    <w:p w14:paraId="4D2CC88C" w14:textId="77777777" w:rsidR="007936D6" w:rsidRPr="00490618" w:rsidRDefault="007936D6" w:rsidP="007936D6">
      <w:pPr>
        <w:spacing w:after="0"/>
        <w:ind w:right="5953"/>
        <w:rPr>
          <w:rFonts w:cstheme="minorHAnsi"/>
          <w:i/>
        </w:rPr>
      </w:pPr>
      <w:r w:rsidRPr="00490618">
        <w:rPr>
          <w:rFonts w:cstheme="minorHAnsi"/>
          <w:i/>
        </w:rPr>
        <w:t>(imię, n</w:t>
      </w:r>
      <w:r w:rsidR="00825A09" w:rsidRPr="00490618">
        <w:rPr>
          <w:rFonts w:cstheme="minorHAnsi"/>
          <w:i/>
        </w:rPr>
        <w:t>azwisko, stanowisko/podstawa do  reprezentacji</w:t>
      </w:r>
      <w:r w:rsidRPr="00490618">
        <w:rPr>
          <w:rFonts w:cstheme="minorHAnsi"/>
          <w:i/>
        </w:rPr>
        <w:t>)</w:t>
      </w:r>
    </w:p>
    <w:p w14:paraId="5DF6B6F6" w14:textId="77777777" w:rsidR="00B34079" w:rsidRPr="00490618" w:rsidRDefault="00B34079" w:rsidP="00C4103F">
      <w:pPr>
        <w:rPr>
          <w:rFonts w:cstheme="minorHAnsi"/>
        </w:rPr>
      </w:pPr>
    </w:p>
    <w:p w14:paraId="0C9DFD34" w14:textId="77777777" w:rsidR="00520F90" w:rsidRPr="0049061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49061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490618">
        <w:rPr>
          <w:rFonts w:cstheme="minorHAnsi"/>
          <w:b/>
          <w:u w:val="single"/>
        </w:rPr>
        <w:t>Oświadczeni</w:t>
      </w:r>
      <w:r w:rsidR="002459B2" w:rsidRPr="00490618">
        <w:rPr>
          <w:rFonts w:cstheme="minorHAnsi"/>
          <w:b/>
          <w:u w:val="single"/>
        </w:rPr>
        <w:t>a</w:t>
      </w:r>
      <w:r w:rsidRPr="00490618">
        <w:rPr>
          <w:rFonts w:cstheme="minorHAnsi"/>
          <w:b/>
          <w:u w:val="single"/>
        </w:rPr>
        <w:t xml:space="preserve"> </w:t>
      </w:r>
      <w:r w:rsidR="00C00DDD" w:rsidRPr="00490618">
        <w:rPr>
          <w:rFonts w:cstheme="minorHAnsi"/>
          <w:b/>
          <w:u w:val="single"/>
        </w:rPr>
        <w:t>wykonawcy</w:t>
      </w:r>
      <w:r w:rsidR="001542CB" w:rsidRPr="00490618">
        <w:rPr>
          <w:rFonts w:cstheme="minorHAnsi"/>
          <w:b/>
          <w:u w:val="single"/>
        </w:rPr>
        <w:t>/wykonawcy wspólnie ubiegając</w:t>
      </w:r>
      <w:r w:rsidR="009024CA" w:rsidRPr="00490618">
        <w:rPr>
          <w:rFonts w:cstheme="minorHAnsi"/>
          <w:b/>
          <w:u w:val="single"/>
        </w:rPr>
        <w:t>ego</w:t>
      </w:r>
      <w:r w:rsidR="001542CB" w:rsidRPr="00490618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490618" w:rsidRDefault="006D4168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490618">
        <w:rPr>
          <w:rFonts w:cstheme="minorHAnsi"/>
          <w:b/>
          <w:u w:val="single"/>
        </w:rPr>
        <w:t xml:space="preserve">UWZGLĘDNIAJĄCE PRZESŁANKI WYKLUCZENIA Z ART. 7 UST. 1 USTAWY </w:t>
      </w:r>
      <w:r w:rsidRPr="00490618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EEA64A7" w14:textId="31245900" w:rsidR="00AF0DA2" w:rsidRPr="00490618" w:rsidRDefault="00520174" w:rsidP="00AF0DA2">
      <w:pPr>
        <w:spacing w:after="0" w:line="360" w:lineRule="auto"/>
        <w:jc w:val="center"/>
        <w:rPr>
          <w:rFonts w:cstheme="minorHAnsi"/>
          <w:b/>
        </w:rPr>
      </w:pPr>
      <w:r w:rsidRPr="00490618">
        <w:rPr>
          <w:rFonts w:cstheme="minorHAnsi"/>
          <w:b/>
        </w:rPr>
        <w:t>s</w:t>
      </w:r>
      <w:r w:rsidR="00C4103F" w:rsidRPr="00490618">
        <w:rPr>
          <w:rFonts w:cstheme="minorHAnsi"/>
          <w:b/>
        </w:rPr>
        <w:t>kładane na pod</w:t>
      </w:r>
      <w:r w:rsidR="00804F07" w:rsidRPr="00490618">
        <w:rPr>
          <w:rFonts w:cstheme="minorHAnsi"/>
          <w:b/>
        </w:rPr>
        <w:t xml:space="preserve">stawie art. </w:t>
      </w:r>
      <w:r w:rsidR="00CC5C97" w:rsidRPr="00490618">
        <w:rPr>
          <w:rFonts w:cstheme="minorHAnsi"/>
          <w:b/>
        </w:rPr>
        <w:t>1</w:t>
      </w:r>
      <w:r w:rsidR="00804F07" w:rsidRPr="00490618">
        <w:rPr>
          <w:rFonts w:cstheme="minorHAnsi"/>
          <w:b/>
        </w:rPr>
        <w:t>25 ust. 1 ust</w:t>
      </w:r>
      <w:r w:rsidR="00262D61" w:rsidRPr="00490618">
        <w:rPr>
          <w:rFonts w:cstheme="minorHAnsi"/>
          <w:b/>
        </w:rPr>
        <w:t xml:space="preserve">awy </w:t>
      </w:r>
      <w:proofErr w:type="spellStart"/>
      <w:r w:rsidR="007749F8" w:rsidRPr="00490618">
        <w:rPr>
          <w:rFonts w:cstheme="minorHAnsi"/>
          <w:b/>
        </w:rPr>
        <w:t>Pzp</w:t>
      </w:r>
      <w:proofErr w:type="spellEnd"/>
      <w:r w:rsidR="007749F8" w:rsidRPr="00490618">
        <w:rPr>
          <w:rFonts w:cstheme="minorHAnsi"/>
          <w:b/>
        </w:rPr>
        <w:t xml:space="preserve"> </w:t>
      </w:r>
    </w:p>
    <w:p w14:paraId="3BF310CA" w14:textId="77777777" w:rsidR="004C4854" w:rsidRPr="00490618" w:rsidRDefault="004C4854" w:rsidP="004C4854">
      <w:pPr>
        <w:spacing w:after="0"/>
        <w:jc w:val="both"/>
        <w:rPr>
          <w:rFonts w:cstheme="minorHAnsi"/>
        </w:rPr>
      </w:pPr>
    </w:p>
    <w:p w14:paraId="76D7DAC3" w14:textId="68AD6643" w:rsidR="00D409DE" w:rsidRPr="00490618" w:rsidRDefault="001F027E" w:rsidP="00742AF6">
      <w:pPr>
        <w:spacing w:after="0" w:line="360" w:lineRule="auto"/>
        <w:jc w:val="both"/>
        <w:rPr>
          <w:rFonts w:cstheme="minorHAnsi"/>
        </w:rPr>
      </w:pPr>
      <w:r w:rsidRPr="00490618">
        <w:rPr>
          <w:rFonts w:cstheme="minorHAnsi"/>
        </w:rPr>
        <w:t>Na potrzeby postę</w:t>
      </w:r>
      <w:r w:rsidR="008D0487" w:rsidRPr="00490618">
        <w:rPr>
          <w:rFonts w:cstheme="minorHAnsi"/>
        </w:rPr>
        <w:t xml:space="preserve">powania o udzielenie </w:t>
      </w:r>
      <w:r w:rsidR="007936D6" w:rsidRPr="00490618">
        <w:rPr>
          <w:rFonts w:cstheme="minorHAnsi"/>
        </w:rPr>
        <w:t>zamówienia publicznego</w:t>
      </w:r>
      <w:r w:rsidR="00AF0DA2" w:rsidRPr="00490618">
        <w:rPr>
          <w:rFonts w:cstheme="minorHAnsi"/>
        </w:rPr>
        <w:t xml:space="preserve"> pn. : </w:t>
      </w:r>
      <w:r w:rsidR="00AF0DA2" w:rsidRPr="00490618">
        <w:rPr>
          <w:rFonts w:cstheme="minorHAnsi"/>
          <w:b/>
        </w:rPr>
        <w:t>Dostęp do nowych wersji oraz świadczenie opieki serwisowej dla posiadanego przez Zamawiającego systemu informatycznego ESCULAP nr. ref. ZP.382.6.2025</w:t>
      </w:r>
      <w:r w:rsidR="007D5B61" w:rsidRPr="00490618">
        <w:rPr>
          <w:rFonts w:cstheme="minorHAnsi"/>
        </w:rPr>
        <w:t>,</w:t>
      </w:r>
      <w:r w:rsidR="008D0487" w:rsidRPr="00490618">
        <w:rPr>
          <w:rFonts w:cstheme="minorHAnsi"/>
        </w:rPr>
        <w:t xml:space="preserve"> prowadzonego przez</w:t>
      </w:r>
      <w:r w:rsidR="00AF0DA2" w:rsidRPr="00490618">
        <w:rPr>
          <w:rFonts w:cstheme="minorHAnsi"/>
        </w:rPr>
        <w:t xml:space="preserve"> Szpital im. Ryszarda Rzepki w Sulechowie </w:t>
      </w:r>
      <w:r w:rsidR="00490618">
        <w:rPr>
          <w:rFonts w:cstheme="minorHAnsi"/>
        </w:rPr>
        <w:br/>
      </w:r>
      <w:r w:rsidR="00AF0DA2" w:rsidRPr="00490618">
        <w:rPr>
          <w:rFonts w:cstheme="minorHAnsi"/>
        </w:rPr>
        <w:t>Sp. z o. o.</w:t>
      </w:r>
      <w:r w:rsidR="00E65685" w:rsidRPr="00490618">
        <w:rPr>
          <w:rFonts w:cstheme="minorHAnsi"/>
          <w:i/>
        </w:rPr>
        <w:t xml:space="preserve">, </w:t>
      </w:r>
      <w:r w:rsidR="00E65685" w:rsidRPr="00490618">
        <w:rPr>
          <w:rFonts w:cstheme="minorHAnsi"/>
        </w:rPr>
        <w:t>oświa</w:t>
      </w:r>
      <w:r w:rsidR="00825A09" w:rsidRPr="00490618">
        <w:rPr>
          <w:rFonts w:cstheme="minorHAnsi"/>
        </w:rPr>
        <w:t>dczam</w:t>
      </w:r>
      <w:r w:rsidR="00E65685" w:rsidRPr="00490618">
        <w:rPr>
          <w:rFonts w:cstheme="minorHAnsi"/>
        </w:rPr>
        <w:t>,</w:t>
      </w:r>
      <w:r w:rsidR="00825A09" w:rsidRPr="00490618">
        <w:rPr>
          <w:rFonts w:cstheme="minorHAnsi"/>
        </w:rPr>
        <w:t xml:space="preserve"> </w:t>
      </w:r>
      <w:r w:rsidR="00E65685" w:rsidRPr="00490618">
        <w:rPr>
          <w:rFonts w:cstheme="minorHAnsi"/>
        </w:rPr>
        <w:t>co następuje</w:t>
      </w:r>
      <w:r w:rsidR="008D0487" w:rsidRPr="00490618">
        <w:rPr>
          <w:rFonts w:cstheme="minorHAnsi"/>
        </w:rPr>
        <w:t>:</w:t>
      </w:r>
    </w:p>
    <w:p w14:paraId="51F072AF" w14:textId="77777777" w:rsidR="00B0088C" w:rsidRPr="00490618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106C898E" w14:textId="77777777" w:rsidR="00B5040B" w:rsidRPr="0049061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490618">
        <w:rPr>
          <w:rFonts w:cstheme="minorHAnsi"/>
          <w:b/>
        </w:rPr>
        <w:t>OŚWIADCZENIA DOTYCZĄCE PODSTAW WYKLUCZENIA:</w:t>
      </w:r>
    </w:p>
    <w:p w14:paraId="2EE5C83B" w14:textId="77777777" w:rsidR="00B5040B" w:rsidRPr="0049061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3F4963" w14:textId="319284B0" w:rsidR="00B5040B" w:rsidRPr="00490618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490618">
        <w:rPr>
          <w:rFonts w:cstheme="minorHAnsi"/>
        </w:rPr>
        <w:lastRenderedPageBreak/>
        <w:t xml:space="preserve">Oświadczam, że nie podlegam wykluczeniu z postępowania na podstawie </w:t>
      </w:r>
      <w:r w:rsidRPr="00490618">
        <w:rPr>
          <w:rFonts w:cstheme="minorHAnsi"/>
        </w:rPr>
        <w:br/>
        <w:t>art. 108 ust</w:t>
      </w:r>
      <w:r w:rsidR="007B426C" w:rsidRPr="00490618">
        <w:rPr>
          <w:rFonts w:cstheme="minorHAnsi"/>
        </w:rPr>
        <w:t>.</w:t>
      </w:r>
      <w:r w:rsidRPr="00490618">
        <w:rPr>
          <w:rFonts w:cstheme="minorHAnsi"/>
        </w:rPr>
        <w:t xml:space="preserve"> 1 ustawy </w:t>
      </w:r>
      <w:proofErr w:type="spellStart"/>
      <w:r w:rsidRPr="00490618">
        <w:rPr>
          <w:rFonts w:cstheme="minorHAnsi"/>
        </w:rPr>
        <w:t>Pzp</w:t>
      </w:r>
      <w:proofErr w:type="spellEnd"/>
      <w:r w:rsidRPr="00490618">
        <w:rPr>
          <w:rFonts w:cstheme="minorHAnsi"/>
        </w:rPr>
        <w:t>.</w:t>
      </w:r>
    </w:p>
    <w:p w14:paraId="56EF3F84" w14:textId="7DBDAFE9" w:rsidR="00B5040B" w:rsidRPr="00490618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bookmarkStart w:id="0" w:name="_Hlk99016800"/>
      <w:r w:rsidRPr="00490618">
        <w:rPr>
          <w:rFonts w:cstheme="minorHAnsi"/>
          <w:color w:val="0070C0"/>
        </w:rPr>
        <w:t xml:space="preserve">[UWAGA: </w:t>
      </w:r>
      <w:r w:rsidRPr="00490618">
        <w:rPr>
          <w:rFonts w:cstheme="minorHAnsi"/>
          <w:i/>
          <w:color w:val="0070C0"/>
        </w:rPr>
        <w:t>zastosować tylko wtedy, gdy zamawiający przewidział wykluczenie wykonawcy z postępowania na podstawie</w:t>
      </w:r>
      <w:r w:rsidR="00652B7C" w:rsidRPr="00490618">
        <w:rPr>
          <w:rFonts w:cstheme="minorHAnsi"/>
          <w:i/>
          <w:color w:val="0070C0"/>
        </w:rPr>
        <w:t xml:space="preserve"> którejkolwiek z przesłanek z </w:t>
      </w:r>
      <w:r w:rsidRPr="00490618">
        <w:rPr>
          <w:rFonts w:cstheme="minorHAnsi"/>
          <w:i/>
          <w:color w:val="0070C0"/>
        </w:rPr>
        <w:t xml:space="preserve"> </w:t>
      </w:r>
      <w:r w:rsidR="00D76A72" w:rsidRPr="00490618">
        <w:rPr>
          <w:rFonts w:cstheme="minorHAnsi"/>
          <w:i/>
          <w:color w:val="0070C0"/>
        </w:rPr>
        <w:t xml:space="preserve">art. 109 ust. 1 ustawy </w:t>
      </w:r>
      <w:proofErr w:type="spellStart"/>
      <w:r w:rsidR="00D76A72" w:rsidRPr="00490618">
        <w:rPr>
          <w:rFonts w:cstheme="minorHAnsi"/>
          <w:i/>
          <w:color w:val="0070C0"/>
        </w:rPr>
        <w:t>Pzp</w:t>
      </w:r>
      <w:proofErr w:type="spellEnd"/>
      <w:r w:rsidRPr="00490618">
        <w:rPr>
          <w:rFonts w:cstheme="minorHAnsi"/>
          <w:color w:val="0070C0"/>
        </w:rPr>
        <w:t>]</w:t>
      </w:r>
    </w:p>
    <w:bookmarkEnd w:id="0"/>
    <w:p w14:paraId="3364A204" w14:textId="77777777" w:rsidR="00177C2A" w:rsidRPr="00490618" w:rsidRDefault="00B5040B" w:rsidP="00177C2A">
      <w:pPr>
        <w:pStyle w:val="Akapitzlist"/>
        <w:spacing w:after="0" w:line="360" w:lineRule="auto"/>
        <w:jc w:val="both"/>
        <w:rPr>
          <w:rFonts w:cstheme="minorHAnsi"/>
        </w:rPr>
      </w:pPr>
      <w:r w:rsidRPr="00490618">
        <w:rPr>
          <w:rFonts w:cstheme="minorHAnsi"/>
        </w:rPr>
        <w:t xml:space="preserve">Oświadczam, że nie podlegam wykluczeniu z postępowania na podstawie </w:t>
      </w:r>
      <w:r w:rsidRPr="00490618">
        <w:rPr>
          <w:rFonts w:cstheme="minorHAnsi"/>
        </w:rPr>
        <w:br/>
        <w:t xml:space="preserve">art. </w:t>
      </w:r>
      <w:r w:rsidR="00177C2A" w:rsidRPr="00490618">
        <w:rPr>
          <w:rFonts w:cstheme="minorHAnsi"/>
        </w:rPr>
        <w:t>109</w:t>
      </w:r>
      <w:r w:rsidRPr="00490618">
        <w:rPr>
          <w:rFonts w:cstheme="minorHAnsi"/>
        </w:rPr>
        <w:t xml:space="preserve"> ust. </w:t>
      </w:r>
      <w:r w:rsidR="00177C2A" w:rsidRPr="00490618">
        <w:rPr>
          <w:rFonts w:cstheme="minorHAnsi"/>
        </w:rPr>
        <w:t>1</w:t>
      </w:r>
      <w:r w:rsidRPr="00490618">
        <w:rPr>
          <w:rFonts w:cstheme="minorHAnsi"/>
        </w:rPr>
        <w:t xml:space="preserve"> ustawy </w:t>
      </w:r>
      <w:proofErr w:type="spellStart"/>
      <w:r w:rsidRPr="00490618">
        <w:rPr>
          <w:rFonts w:cstheme="minorHAnsi"/>
        </w:rPr>
        <w:t>Pzp</w:t>
      </w:r>
      <w:proofErr w:type="spellEnd"/>
      <w:r w:rsidRPr="00490618">
        <w:rPr>
          <w:rFonts w:cstheme="minorHAnsi"/>
        </w:rPr>
        <w:t>.</w:t>
      </w:r>
    </w:p>
    <w:p w14:paraId="36A83EFB" w14:textId="0592C76E" w:rsidR="00177C2A" w:rsidRPr="00490618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490618">
        <w:rPr>
          <w:rFonts w:cstheme="minorHAnsi"/>
          <w:color w:val="0070C0"/>
        </w:rPr>
        <w:t>[UWAGA: zastosować, gdy zachodzą przesłanki wykluczenia</w:t>
      </w:r>
      <w:r w:rsidR="00550118" w:rsidRPr="00490618">
        <w:rPr>
          <w:rFonts w:cstheme="minorHAnsi"/>
          <w:color w:val="0070C0"/>
        </w:rPr>
        <w:t xml:space="preserve"> z art. 108 ust. 1 pkt 1, 2 i 5 lub art.109 ust.1 pkt 2-5 i 7-10 ustawy </w:t>
      </w:r>
      <w:proofErr w:type="spellStart"/>
      <w:r w:rsidR="00550118" w:rsidRPr="00490618">
        <w:rPr>
          <w:rFonts w:cstheme="minorHAnsi"/>
          <w:color w:val="0070C0"/>
        </w:rPr>
        <w:t>Pzp</w:t>
      </w:r>
      <w:proofErr w:type="spellEnd"/>
      <w:r w:rsidR="0022401A" w:rsidRPr="00490618">
        <w:rPr>
          <w:rFonts w:cstheme="minorHAnsi"/>
          <w:color w:val="0070C0"/>
        </w:rPr>
        <w:t xml:space="preserve">, a </w:t>
      </w:r>
      <w:r w:rsidRPr="00490618">
        <w:rPr>
          <w:rFonts w:cstheme="minorHAnsi"/>
          <w:color w:val="0070C0"/>
        </w:rPr>
        <w:t xml:space="preserve">wykonawca korzysta z </w:t>
      </w:r>
      <w:r w:rsidR="00E96851" w:rsidRPr="00490618">
        <w:rPr>
          <w:rFonts w:cstheme="minorHAnsi"/>
          <w:color w:val="0070C0"/>
        </w:rPr>
        <w:t xml:space="preserve">procedury samooczyszczenia, o której mowa w art. 110 ust. 2 ustawy </w:t>
      </w:r>
      <w:proofErr w:type="spellStart"/>
      <w:r w:rsidR="00E96851" w:rsidRPr="00490618">
        <w:rPr>
          <w:rFonts w:cstheme="minorHAnsi"/>
          <w:color w:val="0070C0"/>
        </w:rPr>
        <w:t>Pzp</w:t>
      </w:r>
      <w:proofErr w:type="spellEnd"/>
      <w:r w:rsidRPr="00490618">
        <w:rPr>
          <w:rFonts w:cstheme="minorHAnsi"/>
          <w:color w:val="0070C0"/>
        </w:rPr>
        <w:t xml:space="preserve">] </w:t>
      </w:r>
      <w:r w:rsidR="00177C2A" w:rsidRPr="00490618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490618">
        <w:rPr>
          <w:rFonts w:cstheme="minorHAnsi"/>
        </w:rPr>
        <w:t>Pzp</w:t>
      </w:r>
      <w:proofErr w:type="spellEnd"/>
      <w:r w:rsidR="00177C2A" w:rsidRPr="00490618">
        <w:rPr>
          <w:rFonts w:cstheme="minorHAnsi"/>
        </w:rPr>
        <w:t xml:space="preserve"> </w:t>
      </w:r>
      <w:r w:rsidR="00177C2A" w:rsidRPr="00490618">
        <w:rPr>
          <w:rFonts w:cstheme="minorHAnsi"/>
          <w:i/>
        </w:rPr>
        <w:t xml:space="preserve">(podać mającą zastosowanie podstawę wykluczenia spośród wymienionych w art. </w:t>
      </w:r>
      <w:r w:rsidR="00F259C4" w:rsidRPr="00490618">
        <w:rPr>
          <w:rFonts w:cstheme="minorHAnsi"/>
          <w:i/>
        </w:rPr>
        <w:t xml:space="preserve">108 </w:t>
      </w:r>
      <w:r w:rsidR="00177C2A" w:rsidRPr="00490618">
        <w:rPr>
          <w:rFonts w:cstheme="minorHAnsi"/>
          <w:i/>
        </w:rPr>
        <w:t xml:space="preserve">ust. 1 </w:t>
      </w:r>
      <w:r w:rsidR="00E63E4B" w:rsidRPr="00490618">
        <w:rPr>
          <w:rFonts w:cstheme="minorHAnsi"/>
          <w:i/>
        </w:rPr>
        <w:t xml:space="preserve">pkt 1, 2 i 5 </w:t>
      </w:r>
      <w:r w:rsidR="00177C2A" w:rsidRPr="00490618">
        <w:rPr>
          <w:rFonts w:cstheme="minorHAnsi"/>
          <w:i/>
        </w:rPr>
        <w:t>lub art.</w:t>
      </w:r>
      <w:r w:rsidR="00443F07" w:rsidRPr="00490618">
        <w:rPr>
          <w:rFonts w:cstheme="minorHAnsi"/>
          <w:i/>
        </w:rPr>
        <w:t xml:space="preserve"> </w:t>
      </w:r>
      <w:r w:rsidR="00F259C4" w:rsidRPr="00490618">
        <w:rPr>
          <w:rFonts w:cstheme="minorHAnsi"/>
          <w:i/>
        </w:rPr>
        <w:t>109</w:t>
      </w:r>
      <w:r w:rsidR="00177C2A" w:rsidRPr="00490618">
        <w:rPr>
          <w:rFonts w:cstheme="minorHAnsi"/>
          <w:i/>
        </w:rPr>
        <w:t xml:space="preserve"> ust. </w:t>
      </w:r>
      <w:r w:rsidR="00F259C4" w:rsidRPr="00490618">
        <w:rPr>
          <w:rFonts w:cstheme="minorHAnsi"/>
          <w:i/>
        </w:rPr>
        <w:t>1</w:t>
      </w:r>
      <w:r w:rsidR="00177C2A" w:rsidRPr="00490618">
        <w:rPr>
          <w:rFonts w:cstheme="minorHAnsi"/>
          <w:i/>
        </w:rPr>
        <w:t xml:space="preserve"> </w:t>
      </w:r>
      <w:r w:rsidR="00E63E4B" w:rsidRPr="00490618">
        <w:rPr>
          <w:rFonts w:cstheme="minorHAnsi"/>
          <w:i/>
        </w:rPr>
        <w:t xml:space="preserve">pkt 2-5 i 7-10 </w:t>
      </w:r>
      <w:r w:rsidR="00177C2A" w:rsidRPr="00490618">
        <w:rPr>
          <w:rFonts w:cstheme="minorHAnsi"/>
          <w:i/>
        </w:rPr>
        <w:t xml:space="preserve">ustawy </w:t>
      </w:r>
      <w:proofErr w:type="spellStart"/>
      <w:r w:rsidR="00177C2A" w:rsidRPr="00490618">
        <w:rPr>
          <w:rFonts w:cstheme="minorHAnsi"/>
          <w:i/>
        </w:rPr>
        <w:t>Pzp</w:t>
      </w:r>
      <w:proofErr w:type="spellEnd"/>
      <w:r w:rsidR="00177C2A" w:rsidRPr="00490618">
        <w:rPr>
          <w:rFonts w:cstheme="minorHAnsi"/>
          <w:i/>
        </w:rPr>
        <w:t>).</w:t>
      </w:r>
      <w:r w:rsidR="00177C2A" w:rsidRPr="00490618">
        <w:rPr>
          <w:rFonts w:cstheme="minorHAnsi"/>
        </w:rPr>
        <w:t xml:space="preserve"> Jednocześnie oświadczam, że w związku z ww. okolicznością, na podstawie art. </w:t>
      </w:r>
      <w:r w:rsidR="00F259C4" w:rsidRPr="00490618">
        <w:rPr>
          <w:rFonts w:cstheme="minorHAnsi"/>
        </w:rPr>
        <w:t>110</w:t>
      </w:r>
      <w:r w:rsidR="00177C2A" w:rsidRPr="00490618">
        <w:rPr>
          <w:rFonts w:cstheme="minorHAnsi"/>
        </w:rPr>
        <w:t xml:space="preserve"> ust. </w:t>
      </w:r>
      <w:r w:rsidR="00F259C4" w:rsidRPr="00490618">
        <w:rPr>
          <w:rFonts w:cstheme="minorHAnsi"/>
        </w:rPr>
        <w:t>2</w:t>
      </w:r>
      <w:r w:rsidR="00177C2A" w:rsidRPr="00490618">
        <w:rPr>
          <w:rFonts w:cstheme="minorHAnsi"/>
        </w:rPr>
        <w:t xml:space="preserve"> ustawy </w:t>
      </w:r>
      <w:proofErr w:type="spellStart"/>
      <w:r w:rsidR="00177C2A" w:rsidRPr="00490618">
        <w:rPr>
          <w:rFonts w:cstheme="minorHAnsi"/>
        </w:rPr>
        <w:t>Pzp</w:t>
      </w:r>
      <w:proofErr w:type="spellEnd"/>
      <w:r w:rsidR="00177C2A" w:rsidRPr="00490618">
        <w:rPr>
          <w:rFonts w:cstheme="minorHAnsi"/>
        </w:rPr>
        <w:t xml:space="preserve"> podjąłem następujące środki naprawcze</w:t>
      </w:r>
      <w:r w:rsidR="00EE1459" w:rsidRPr="00490618">
        <w:rPr>
          <w:rFonts w:cstheme="minorHAnsi"/>
        </w:rPr>
        <w:t xml:space="preserve"> </w:t>
      </w:r>
      <w:r w:rsidR="00FB1A2B" w:rsidRPr="00490618">
        <w:rPr>
          <w:rFonts w:cstheme="minorHAnsi"/>
        </w:rPr>
        <w:t>i</w:t>
      </w:r>
      <w:r w:rsidR="00EE1459" w:rsidRPr="00490618">
        <w:rPr>
          <w:rFonts w:cstheme="minorHAnsi"/>
        </w:rPr>
        <w:t xml:space="preserve"> zapobiegawcze</w:t>
      </w:r>
      <w:r w:rsidR="00177C2A" w:rsidRPr="00490618">
        <w:rPr>
          <w:rFonts w:cstheme="minorHAnsi"/>
        </w:rPr>
        <w:t>:</w:t>
      </w:r>
      <w:r w:rsidR="00900745" w:rsidRPr="00490618">
        <w:rPr>
          <w:rFonts w:cstheme="minorHAnsi"/>
        </w:rPr>
        <w:t xml:space="preserve"> </w:t>
      </w:r>
      <w:r w:rsidR="00177C2A" w:rsidRPr="00490618">
        <w:rPr>
          <w:rFonts w:cstheme="minorHAnsi"/>
        </w:rPr>
        <w:t>…………………………………………………………………………………………………………</w:t>
      </w:r>
      <w:r w:rsidR="00752593" w:rsidRPr="00490618">
        <w:rPr>
          <w:rFonts w:cstheme="minorHAnsi"/>
        </w:rPr>
        <w:t>……………………………………………………………………………………………</w:t>
      </w:r>
      <w:r w:rsidR="00D55182" w:rsidRPr="00490618">
        <w:rPr>
          <w:rFonts w:cstheme="minorHAnsi"/>
        </w:rPr>
        <w:t>…</w:t>
      </w:r>
    </w:p>
    <w:p w14:paraId="40055052" w14:textId="2183AB34" w:rsidR="00752593" w:rsidRPr="0049061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90618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49061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490618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4906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490618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49061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490618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490618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490618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49061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49061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490618">
        <w:rPr>
          <w:rFonts w:cstheme="minorHAnsi"/>
          <w:b/>
        </w:rPr>
        <w:t>OŚWIADCZENIE</w:t>
      </w:r>
      <w:r w:rsidR="00A24C2D" w:rsidRPr="00490618">
        <w:rPr>
          <w:rFonts w:cstheme="minorHAnsi"/>
          <w:b/>
        </w:rPr>
        <w:t xml:space="preserve"> DOTYCZĄC</w:t>
      </w:r>
      <w:r w:rsidRPr="00490618">
        <w:rPr>
          <w:rFonts w:cstheme="minorHAnsi"/>
          <w:b/>
        </w:rPr>
        <w:t>E</w:t>
      </w:r>
      <w:r w:rsidR="00A24C2D" w:rsidRPr="00490618">
        <w:rPr>
          <w:rFonts w:cstheme="minorHAnsi"/>
          <w:b/>
        </w:rPr>
        <w:t xml:space="preserve"> </w:t>
      </w:r>
      <w:r w:rsidRPr="00490618">
        <w:rPr>
          <w:rFonts w:cstheme="minorHAnsi"/>
          <w:b/>
        </w:rPr>
        <w:t>WARUNKÓW UDZIAŁU W POSTĘPOWANIU</w:t>
      </w:r>
      <w:r w:rsidR="00E31C06" w:rsidRPr="00490618">
        <w:rPr>
          <w:rFonts w:cstheme="minorHAnsi"/>
          <w:b/>
        </w:rPr>
        <w:t>:</w:t>
      </w:r>
    </w:p>
    <w:p w14:paraId="5BB9A631" w14:textId="77777777" w:rsidR="00C014B5" w:rsidRPr="00490618" w:rsidRDefault="00C014B5" w:rsidP="00C014B5">
      <w:pPr>
        <w:spacing w:after="0" w:line="360" w:lineRule="auto"/>
        <w:jc w:val="both"/>
        <w:rPr>
          <w:rFonts w:cstheme="minorHAnsi"/>
        </w:rPr>
      </w:pPr>
    </w:p>
    <w:p w14:paraId="7C298016" w14:textId="5E2B5426" w:rsidR="001542CB" w:rsidRPr="00490618" w:rsidRDefault="001542CB" w:rsidP="00AF7690">
      <w:pPr>
        <w:spacing w:after="0" w:line="360" w:lineRule="auto"/>
        <w:jc w:val="both"/>
        <w:rPr>
          <w:rFonts w:cstheme="minorHAnsi"/>
          <w:color w:val="0070C0"/>
        </w:rPr>
      </w:pPr>
      <w:bookmarkStart w:id="1" w:name="_Hlk99016333"/>
      <w:r w:rsidRPr="00490618">
        <w:rPr>
          <w:rFonts w:cstheme="minorHAnsi"/>
          <w:color w:val="0070C0"/>
        </w:rPr>
        <w:t xml:space="preserve">[UWAGA: </w:t>
      </w:r>
      <w:r w:rsidRPr="00490618">
        <w:rPr>
          <w:rFonts w:cstheme="minorHAnsi"/>
          <w:i/>
          <w:color w:val="0070C0"/>
        </w:rPr>
        <w:t>stos</w:t>
      </w:r>
      <w:r w:rsidR="0011408C" w:rsidRPr="00490618">
        <w:rPr>
          <w:rFonts w:cstheme="minorHAnsi"/>
          <w:i/>
          <w:color w:val="0070C0"/>
        </w:rPr>
        <w:t xml:space="preserve">uje </w:t>
      </w:r>
      <w:r w:rsidRPr="00490618">
        <w:rPr>
          <w:rFonts w:cstheme="minorHAnsi"/>
          <w:i/>
          <w:color w:val="0070C0"/>
        </w:rPr>
        <w:t>tylko wykonawc</w:t>
      </w:r>
      <w:r w:rsidR="0011408C" w:rsidRPr="00490618">
        <w:rPr>
          <w:rFonts w:cstheme="minorHAnsi"/>
          <w:i/>
          <w:color w:val="0070C0"/>
        </w:rPr>
        <w:t>a</w:t>
      </w:r>
      <w:r w:rsidR="00520F90" w:rsidRPr="00490618">
        <w:rPr>
          <w:rFonts w:cstheme="minorHAnsi"/>
          <w:i/>
          <w:color w:val="0070C0"/>
        </w:rPr>
        <w:t>/ wykonawca wspólnie ubiegający się o zamówienie</w:t>
      </w:r>
      <w:r w:rsidRPr="00490618">
        <w:rPr>
          <w:rFonts w:cstheme="minorHAnsi"/>
          <w:color w:val="0070C0"/>
        </w:rPr>
        <w:t>]</w:t>
      </w:r>
    </w:p>
    <w:p w14:paraId="7AA853FB" w14:textId="18463052" w:rsidR="001542CB" w:rsidRPr="00490618" w:rsidRDefault="004F23F7" w:rsidP="001542CB">
      <w:pPr>
        <w:spacing w:after="0" w:line="360" w:lineRule="auto"/>
        <w:jc w:val="both"/>
        <w:rPr>
          <w:rFonts w:cstheme="minorHAnsi"/>
        </w:rPr>
      </w:pPr>
      <w:r w:rsidRPr="00490618">
        <w:rPr>
          <w:rFonts w:cstheme="minorHAnsi"/>
        </w:rPr>
        <w:t>Oświadczam,</w:t>
      </w:r>
      <w:r w:rsidR="00313417" w:rsidRPr="00490618">
        <w:rPr>
          <w:rFonts w:cstheme="minorHAnsi"/>
        </w:rPr>
        <w:t xml:space="preserve"> że spełniam warunki udziału w postępowaniu określone przez zamawiającego </w:t>
      </w:r>
      <w:r w:rsidR="00313417" w:rsidRPr="00490618">
        <w:rPr>
          <w:rFonts w:cstheme="minorHAnsi"/>
          <w:b/>
        </w:rPr>
        <w:t>w</w:t>
      </w:r>
      <w:r w:rsidR="001F027E" w:rsidRPr="00490618">
        <w:rPr>
          <w:rFonts w:cstheme="minorHAnsi"/>
          <w:b/>
        </w:rPr>
        <w:t>      </w:t>
      </w:r>
      <w:r w:rsidR="00AC18D6" w:rsidRPr="00490618">
        <w:rPr>
          <w:rFonts w:cstheme="minorHAnsi"/>
          <w:b/>
        </w:rPr>
        <w:t>ROZDZIALE V pkt. 3 Specyfikacji Warunków Zamówienia</w:t>
      </w:r>
      <w:r w:rsidR="00EE1FBF" w:rsidRPr="00490618">
        <w:rPr>
          <w:rFonts w:cstheme="minorHAnsi"/>
        </w:rPr>
        <w:t xml:space="preserve"> </w:t>
      </w:r>
      <w:r w:rsidR="00073C3D" w:rsidRPr="00490618">
        <w:rPr>
          <w:rFonts w:cstheme="minorHAnsi"/>
          <w:i/>
        </w:rPr>
        <w:t>(wskazać</w:t>
      </w:r>
      <w:r w:rsidR="00313417" w:rsidRPr="00490618">
        <w:rPr>
          <w:rFonts w:cstheme="minorHAnsi"/>
          <w:i/>
        </w:rPr>
        <w:t xml:space="preserve"> dokument</w:t>
      </w:r>
      <w:r w:rsidR="00073C3D" w:rsidRPr="00490618">
        <w:rPr>
          <w:rFonts w:cstheme="minorHAnsi"/>
          <w:i/>
        </w:rPr>
        <w:t xml:space="preserve"> i właściwą jednostkę redakcyjną dokumentu</w:t>
      </w:r>
      <w:r w:rsidR="001F027E" w:rsidRPr="00490618">
        <w:rPr>
          <w:rFonts w:cstheme="minorHAnsi"/>
          <w:i/>
        </w:rPr>
        <w:t>,</w:t>
      </w:r>
      <w:r w:rsidR="00073C3D" w:rsidRPr="00490618">
        <w:rPr>
          <w:rFonts w:cstheme="minorHAnsi"/>
          <w:i/>
        </w:rPr>
        <w:t xml:space="preserve"> w której określono warunki udziału w postępowaniu</w:t>
      </w:r>
      <w:r w:rsidR="00313417" w:rsidRPr="00490618">
        <w:rPr>
          <w:rFonts w:cstheme="minorHAnsi"/>
          <w:i/>
        </w:rPr>
        <w:t>)</w:t>
      </w:r>
      <w:r w:rsidR="00313417" w:rsidRPr="00490618">
        <w:rPr>
          <w:rFonts w:cstheme="minorHAnsi"/>
        </w:rPr>
        <w:t>.</w:t>
      </w:r>
      <w:bookmarkEnd w:id="1"/>
    </w:p>
    <w:p w14:paraId="0AC9DBF8" w14:textId="77777777" w:rsidR="00E24AD0" w:rsidRPr="00490618" w:rsidRDefault="00E24AD0" w:rsidP="001542CB">
      <w:pPr>
        <w:spacing w:after="0" w:line="360" w:lineRule="auto"/>
        <w:jc w:val="both"/>
        <w:rPr>
          <w:rFonts w:cstheme="minorHAnsi"/>
        </w:rPr>
      </w:pPr>
    </w:p>
    <w:p w14:paraId="26AABB06" w14:textId="2CA0AC4D" w:rsidR="001542CB" w:rsidRPr="00490618" w:rsidRDefault="001542CB" w:rsidP="001542CB">
      <w:pPr>
        <w:spacing w:after="0" w:line="360" w:lineRule="auto"/>
        <w:jc w:val="both"/>
        <w:rPr>
          <w:rFonts w:cstheme="minorHAnsi"/>
          <w:color w:val="0070C0"/>
        </w:rPr>
      </w:pPr>
      <w:r w:rsidRPr="00490618">
        <w:rPr>
          <w:rFonts w:cstheme="minorHAnsi"/>
          <w:color w:val="0070C0"/>
        </w:rPr>
        <w:t xml:space="preserve">[UWAGA: </w:t>
      </w:r>
      <w:r w:rsidRPr="00490618">
        <w:rPr>
          <w:rFonts w:cstheme="minorHAnsi"/>
          <w:i/>
          <w:color w:val="0070C0"/>
        </w:rPr>
        <w:t>stos</w:t>
      </w:r>
      <w:r w:rsidR="0011408C" w:rsidRPr="00490618">
        <w:rPr>
          <w:rFonts w:cstheme="minorHAnsi"/>
          <w:i/>
          <w:color w:val="0070C0"/>
        </w:rPr>
        <w:t xml:space="preserve">uje </w:t>
      </w:r>
      <w:r w:rsidRPr="00490618">
        <w:rPr>
          <w:rFonts w:cstheme="minorHAnsi"/>
          <w:i/>
          <w:color w:val="0070C0"/>
        </w:rPr>
        <w:t xml:space="preserve">tylko </w:t>
      </w:r>
      <w:r w:rsidR="00AF15F1" w:rsidRPr="00490618">
        <w:rPr>
          <w:rFonts w:cstheme="minorHAnsi"/>
          <w:i/>
          <w:color w:val="0070C0"/>
        </w:rPr>
        <w:t>wykonawca</w:t>
      </w:r>
      <w:r w:rsidR="00C81278" w:rsidRPr="00490618">
        <w:rPr>
          <w:rFonts w:cstheme="minorHAnsi"/>
          <w:i/>
          <w:color w:val="0070C0"/>
        </w:rPr>
        <w:t>/ wykonawca wspólnie ubiegający się o zamówienie</w:t>
      </w:r>
      <w:r w:rsidR="00AF15F1" w:rsidRPr="00490618">
        <w:rPr>
          <w:rFonts w:cstheme="minorHAnsi"/>
          <w:i/>
          <w:color w:val="0070C0"/>
        </w:rPr>
        <w:t xml:space="preserve">, który polega na zdolnościach </w:t>
      </w:r>
      <w:r w:rsidR="00C81278" w:rsidRPr="00490618">
        <w:rPr>
          <w:rFonts w:cstheme="minorHAnsi"/>
          <w:i/>
          <w:color w:val="0070C0"/>
        </w:rPr>
        <w:t xml:space="preserve">lub sytuacji </w:t>
      </w:r>
      <w:r w:rsidR="00AF15F1" w:rsidRPr="00490618">
        <w:rPr>
          <w:rFonts w:cstheme="minorHAnsi"/>
          <w:i/>
          <w:color w:val="0070C0"/>
        </w:rPr>
        <w:t xml:space="preserve"> podmiotów </w:t>
      </w:r>
      <w:r w:rsidR="00C81278" w:rsidRPr="00490618">
        <w:rPr>
          <w:rFonts w:cstheme="minorHAnsi"/>
          <w:i/>
          <w:color w:val="0070C0"/>
        </w:rPr>
        <w:t>udostepniających zasoby</w:t>
      </w:r>
      <w:r w:rsidR="00520F90" w:rsidRPr="00490618">
        <w:rPr>
          <w:rFonts w:cstheme="minorHAnsi"/>
          <w:i/>
          <w:color w:val="0070C0"/>
        </w:rPr>
        <w:t>, a jednocześnie samodzielnie w pewnym zakresie wykazuje spełnianie warunków</w:t>
      </w:r>
      <w:r w:rsidRPr="00490618">
        <w:rPr>
          <w:rFonts w:cstheme="minorHAnsi"/>
          <w:color w:val="0070C0"/>
        </w:rPr>
        <w:t>]</w:t>
      </w:r>
    </w:p>
    <w:p w14:paraId="153C6068" w14:textId="1F196EBA" w:rsidR="00904554" w:rsidRPr="00490618" w:rsidRDefault="001542CB" w:rsidP="001542CB">
      <w:pPr>
        <w:spacing w:after="0" w:line="360" w:lineRule="auto"/>
        <w:jc w:val="both"/>
        <w:rPr>
          <w:rFonts w:cstheme="minorHAnsi"/>
        </w:rPr>
      </w:pPr>
      <w:r w:rsidRPr="00490618">
        <w:rPr>
          <w:rFonts w:cstheme="minorHAnsi"/>
        </w:rPr>
        <w:t>Oświadczam, że spełniam warunki udziału w postępowaniu określone przez zamawiającego w    </w:t>
      </w:r>
      <w:bookmarkStart w:id="2" w:name="_Hlk99016450"/>
      <w:r w:rsidR="00964C99" w:rsidRPr="00490618">
        <w:rPr>
          <w:rFonts w:cstheme="minorHAnsi"/>
          <w:b/>
        </w:rPr>
        <w:t>ROZDZIALE V pkt. 3 Specyfikacji Warunków Zamówienia</w:t>
      </w:r>
      <w:r w:rsidR="00964C99" w:rsidRPr="00490618">
        <w:rPr>
          <w:rFonts w:cstheme="minorHAnsi"/>
        </w:rPr>
        <w:t xml:space="preserve"> </w:t>
      </w:r>
      <w:bookmarkEnd w:id="2"/>
      <w:r w:rsidRPr="00490618">
        <w:rPr>
          <w:rFonts w:cstheme="minorHAnsi"/>
          <w:i/>
        </w:rPr>
        <w:t>(wskazać dokument i właściwą jednostkę redakcyjną dokumentu, w której określono warunki udziału w postępowaniu)</w:t>
      </w:r>
      <w:r w:rsidRPr="00490618">
        <w:rPr>
          <w:rFonts w:cstheme="minorHAnsi"/>
        </w:rPr>
        <w:t xml:space="preserve"> w  następującym zakresie</w:t>
      </w:r>
      <w:r w:rsidR="00904554" w:rsidRPr="00490618">
        <w:rPr>
          <w:rFonts w:cstheme="minorHAnsi"/>
        </w:rPr>
        <w:t xml:space="preserve">: </w:t>
      </w:r>
    </w:p>
    <w:p w14:paraId="6AA44D78" w14:textId="1D1EA483" w:rsidR="007961C8" w:rsidRPr="00490618" w:rsidRDefault="00904554" w:rsidP="00964C99">
      <w:pPr>
        <w:spacing w:after="0" w:line="360" w:lineRule="auto"/>
        <w:jc w:val="both"/>
        <w:rPr>
          <w:rFonts w:cstheme="minorHAnsi"/>
        </w:rPr>
      </w:pPr>
      <w:r w:rsidRPr="00490618">
        <w:rPr>
          <w:rFonts w:cstheme="minorHAnsi"/>
          <w:b/>
        </w:rPr>
        <w:t xml:space="preserve"> </w:t>
      </w:r>
      <w:r w:rsidR="00964C99" w:rsidRPr="00490618">
        <w:rPr>
          <w:rFonts w:cstheme="minorHAnsi"/>
          <w:b/>
          <w:bCs/>
        </w:rPr>
        <w:t xml:space="preserve">3.4. Warunek IV (wynikający z art. 112 ust. 2 pkt. 4) ustawy) – </w:t>
      </w:r>
      <w:r w:rsidR="00964C99" w:rsidRPr="00490618">
        <w:rPr>
          <w:rFonts w:cstheme="minorHAnsi"/>
          <w:b/>
        </w:rPr>
        <w:t>w zakresie zdolności technicznej i zawodowej</w:t>
      </w:r>
      <w:r w:rsidR="00964C99" w:rsidRPr="00490618">
        <w:rPr>
          <w:rFonts w:cstheme="minorHAnsi"/>
        </w:rPr>
        <w:t xml:space="preserve"> </w:t>
      </w:r>
    </w:p>
    <w:p w14:paraId="52DD51A4" w14:textId="77777777" w:rsidR="008F6805" w:rsidRPr="00490618" w:rsidRDefault="008F6805" w:rsidP="00964C99">
      <w:pPr>
        <w:spacing w:after="0" w:line="360" w:lineRule="auto"/>
        <w:jc w:val="both"/>
        <w:rPr>
          <w:rFonts w:cstheme="minorHAnsi"/>
          <w:i/>
        </w:rPr>
      </w:pPr>
    </w:p>
    <w:p w14:paraId="3C3CE79C" w14:textId="2AFEE0DD" w:rsidR="00A24C2D" w:rsidRPr="0049061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490618">
        <w:rPr>
          <w:rFonts w:cstheme="minorHAnsi"/>
          <w:b/>
        </w:rPr>
        <w:t>INFORMACJA W ZWIĄ</w:t>
      </w:r>
      <w:r w:rsidR="00E022A1" w:rsidRPr="00490618">
        <w:rPr>
          <w:rFonts w:cstheme="minorHAnsi"/>
          <w:b/>
        </w:rPr>
        <w:t xml:space="preserve">ZKU Z POLEGANIEM NA </w:t>
      </w:r>
      <w:r w:rsidR="00C81278" w:rsidRPr="00490618">
        <w:rPr>
          <w:rFonts w:cstheme="minorHAnsi"/>
          <w:b/>
        </w:rPr>
        <w:t>ZDOLNOŚCIACH LUB SYTUACJI PODMIOTÓW UDOSTEPNIAJĄCYCH ZASOBY</w:t>
      </w:r>
      <w:r w:rsidR="00B15FD3" w:rsidRPr="00490618">
        <w:rPr>
          <w:rFonts w:cstheme="minorHAnsi"/>
        </w:rPr>
        <w:t>:</w:t>
      </w:r>
      <w:r w:rsidRPr="00490618">
        <w:rPr>
          <w:rFonts w:cstheme="minorHAnsi"/>
        </w:rPr>
        <w:t xml:space="preserve"> </w:t>
      </w:r>
    </w:p>
    <w:p w14:paraId="20FA87C9" w14:textId="1E5292FF" w:rsidR="00DE447D" w:rsidRPr="00490618" w:rsidRDefault="00E022A1" w:rsidP="002E0E61">
      <w:pPr>
        <w:spacing w:after="120" w:line="360" w:lineRule="auto"/>
        <w:jc w:val="both"/>
        <w:rPr>
          <w:rFonts w:cstheme="minorHAnsi"/>
        </w:rPr>
      </w:pPr>
      <w:r w:rsidRPr="00490618">
        <w:rPr>
          <w:rFonts w:cstheme="minorHAnsi"/>
        </w:rPr>
        <w:t>Oświadczam, że w celu wykazania spełniania warunków udziału w postępowaniu, ok</w:t>
      </w:r>
      <w:r w:rsidR="00964C99" w:rsidRPr="00490618">
        <w:rPr>
          <w:rFonts w:cstheme="minorHAnsi"/>
        </w:rPr>
        <w:t xml:space="preserve">reślonych przez zamawiającego w </w:t>
      </w:r>
      <w:r w:rsidR="00964C99" w:rsidRPr="00490618">
        <w:rPr>
          <w:rFonts w:cstheme="minorHAnsi"/>
          <w:b/>
        </w:rPr>
        <w:t>ROZDZIALE V pkt. 3</w:t>
      </w:r>
      <w:r w:rsidR="00BA482B" w:rsidRPr="00490618">
        <w:rPr>
          <w:rFonts w:cstheme="minorHAnsi"/>
          <w:b/>
        </w:rPr>
        <w:t>.4.1</w:t>
      </w:r>
      <w:r w:rsidR="00964C99" w:rsidRPr="00490618">
        <w:rPr>
          <w:rFonts w:cstheme="minorHAnsi"/>
          <w:b/>
        </w:rPr>
        <w:t xml:space="preserve"> Specyfikacji Warunków Zamówienia</w:t>
      </w:r>
      <w:bookmarkStart w:id="3" w:name="_Hlk99005462"/>
      <w:r w:rsidR="00964C99" w:rsidRPr="00490618">
        <w:rPr>
          <w:rFonts w:cstheme="minorHAnsi"/>
        </w:rPr>
        <w:t xml:space="preserve"> </w:t>
      </w:r>
      <w:r w:rsidRPr="00490618">
        <w:rPr>
          <w:rFonts w:cstheme="minorHAnsi"/>
          <w:i/>
        </w:rPr>
        <w:t xml:space="preserve">(wskazać </w:t>
      </w:r>
      <w:bookmarkEnd w:id="3"/>
      <w:r w:rsidRPr="00490618">
        <w:rPr>
          <w:rFonts w:cstheme="minorHAnsi"/>
          <w:i/>
        </w:rPr>
        <w:t>dokument i właściwą jednostkę redakcyjną dokumentu</w:t>
      </w:r>
      <w:r w:rsidR="00290B01" w:rsidRPr="00490618">
        <w:rPr>
          <w:rFonts w:cstheme="minorHAnsi"/>
          <w:i/>
        </w:rPr>
        <w:t>,</w:t>
      </w:r>
      <w:r w:rsidRPr="00490618">
        <w:rPr>
          <w:rFonts w:cstheme="minorHAnsi"/>
          <w:i/>
        </w:rPr>
        <w:t xml:space="preserve"> w której określono warunki udziału w postępowaniu)</w:t>
      </w:r>
      <w:r w:rsidR="000303EE" w:rsidRPr="00490618">
        <w:rPr>
          <w:rFonts w:cstheme="minorHAnsi"/>
          <w:i/>
        </w:rPr>
        <w:t>,</w:t>
      </w:r>
      <w:r w:rsidRPr="00490618">
        <w:rPr>
          <w:rFonts w:cstheme="minorHAnsi"/>
        </w:rPr>
        <w:t xml:space="preserve"> polegam</w:t>
      </w:r>
      <w:r w:rsidR="00D531D5" w:rsidRPr="00490618">
        <w:rPr>
          <w:rFonts w:cstheme="minorHAnsi"/>
        </w:rPr>
        <w:t xml:space="preserve"> na </w:t>
      </w:r>
      <w:r w:rsidR="00F259C4" w:rsidRPr="00490618">
        <w:rPr>
          <w:rFonts w:cstheme="minorHAnsi"/>
        </w:rPr>
        <w:t>zdolnościach</w:t>
      </w:r>
      <w:r w:rsidR="00C81278" w:rsidRPr="00490618">
        <w:rPr>
          <w:rFonts w:cstheme="minorHAnsi"/>
        </w:rPr>
        <w:t xml:space="preserve"> lub sytuacji </w:t>
      </w:r>
      <w:r w:rsidR="00751725" w:rsidRPr="00490618">
        <w:rPr>
          <w:rFonts w:cstheme="minorHAnsi"/>
        </w:rPr>
        <w:t>następującego/</w:t>
      </w:r>
      <w:proofErr w:type="spellStart"/>
      <w:r w:rsidR="00D531D5" w:rsidRPr="00490618">
        <w:rPr>
          <w:rFonts w:cstheme="minorHAnsi"/>
        </w:rPr>
        <w:t>ych</w:t>
      </w:r>
      <w:proofErr w:type="spellEnd"/>
      <w:r w:rsidR="00D531D5" w:rsidRPr="00490618">
        <w:rPr>
          <w:rFonts w:cstheme="minorHAnsi"/>
        </w:rPr>
        <w:t xml:space="preserve"> </w:t>
      </w:r>
      <w:r w:rsidRPr="00490618">
        <w:rPr>
          <w:rFonts w:cstheme="minorHAnsi"/>
        </w:rPr>
        <w:t>podmiotu/ów</w:t>
      </w:r>
      <w:r w:rsidR="0025261D" w:rsidRPr="00490618">
        <w:rPr>
          <w:rFonts w:cstheme="minorHAnsi"/>
        </w:rPr>
        <w:t xml:space="preserve"> udostępniających zasoby</w:t>
      </w:r>
      <w:r w:rsidRPr="00490618">
        <w:rPr>
          <w:rFonts w:cstheme="minorHAnsi"/>
        </w:rPr>
        <w:t>:</w:t>
      </w:r>
      <w:r w:rsidR="00D531D5" w:rsidRPr="00490618">
        <w:rPr>
          <w:rFonts w:cstheme="minorHAnsi"/>
        </w:rPr>
        <w:t xml:space="preserve"> </w:t>
      </w:r>
      <w:bookmarkStart w:id="4" w:name="_Hlk99014455"/>
      <w:r w:rsidR="0025261D" w:rsidRPr="00490618">
        <w:rPr>
          <w:rFonts w:cstheme="minorHAnsi"/>
          <w:i/>
        </w:rPr>
        <w:t>(wskazać nazwę/y</w:t>
      </w:r>
      <w:r w:rsidR="002B0BDF" w:rsidRPr="00490618">
        <w:rPr>
          <w:rFonts w:cstheme="minorHAnsi"/>
          <w:i/>
        </w:rPr>
        <w:t xml:space="preserve"> </w:t>
      </w:r>
      <w:r w:rsidR="0025261D" w:rsidRPr="00490618">
        <w:rPr>
          <w:rFonts w:cstheme="minorHAnsi"/>
          <w:i/>
        </w:rPr>
        <w:t>podmiotu/ów)</w:t>
      </w:r>
      <w:bookmarkEnd w:id="4"/>
      <w:r w:rsidR="00D531D5" w:rsidRPr="00490618">
        <w:rPr>
          <w:rFonts w:cstheme="minorHAnsi"/>
        </w:rPr>
        <w:t>…………………</w:t>
      </w:r>
      <w:r w:rsidR="002B0BDF" w:rsidRPr="00490618" w:rsidDel="002B0BDF">
        <w:rPr>
          <w:rFonts w:cstheme="minorHAnsi"/>
        </w:rPr>
        <w:t xml:space="preserve"> </w:t>
      </w:r>
      <w:r w:rsidRPr="00490618">
        <w:rPr>
          <w:rFonts w:cstheme="minorHAnsi"/>
        </w:rPr>
        <w:t>………………………</w:t>
      </w:r>
      <w:r w:rsidR="00DE447D" w:rsidRPr="00490618">
        <w:rPr>
          <w:rFonts w:cstheme="minorHAnsi"/>
        </w:rPr>
        <w:t>..</w:t>
      </w:r>
      <w:r w:rsidRPr="00490618">
        <w:rPr>
          <w:rFonts w:cstheme="minorHAnsi"/>
        </w:rPr>
        <w:t>…………………………………………</w:t>
      </w:r>
      <w:r w:rsidR="009C7756" w:rsidRPr="00490618">
        <w:rPr>
          <w:rFonts w:cstheme="minorHAnsi"/>
        </w:rPr>
        <w:t>……</w:t>
      </w:r>
      <w:r w:rsidR="002B0BDF" w:rsidRPr="00490618">
        <w:rPr>
          <w:rFonts w:cstheme="minorHAnsi"/>
        </w:rPr>
        <w:t xml:space="preserve"> </w:t>
      </w:r>
      <w:r w:rsidRPr="00490618">
        <w:rPr>
          <w:rFonts w:cstheme="minorHAnsi"/>
        </w:rPr>
        <w:t>w następującym zakresie</w:t>
      </w:r>
      <w:r w:rsidR="002C1C7B" w:rsidRPr="00490618">
        <w:rPr>
          <w:rFonts w:cstheme="minorHAnsi"/>
        </w:rPr>
        <w:t>:</w:t>
      </w:r>
      <w:r w:rsidR="009C7756" w:rsidRPr="00490618">
        <w:rPr>
          <w:rFonts w:cstheme="minorHAnsi"/>
        </w:rPr>
        <w:t xml:space="preserve"> ……………………………</w:t>
      </w:r>
      <w:r w:rsidR="00FC0317" w:rsidRPr="00490618">
        <w:rPr>
          <w:rFonts w:cstheme="minorHAnsi"/>
        </w:rPr>
        <w:t>…………</w:t>
      </w:r>
      <w:r w:rsidR="00DE447D" w:rsidRPr="00490618">
        <w:rPr>
          <w:rFonts w:cstheme="minorHAnsi"/>
        </w:rPr>
        <w:t>…………………………….</w:t>
      </w:r>
    </w:p>
    <w:p w14:paraId="324A3FE6" w14:textId="26D1417D" w:rsidR="0072560B" w:rsidRPr="00490618" w:rsidRDefault="00E022A1" w:rsidP="00FC0317">
      <w:pPr>
        <w:spacing w:after="0" w:line="360" w:lineRule="auto"/>
        <w:jc w:val="both"/>
        <w:rPr>
          <w:rFonts w:cstheme="minorHAnsi"/>
        </w:rPr>
      </w:pPr>
      <w:r w:rsidRPr="00490618">
        <w:rPr>
          <w:rFonts w:cstheme="minorHAnsi"/>
          <w:i/>
        </w:rPr>
        <w:t xml:space="preserve">(określić odpowiedni zakres </w:t>
      </w:r>
      <w:r w:rsidR="001F0CE2" w:rsidRPr="00490618">
        <w:rPr>
          <w:rFonts w:cstheme="minorHAnsi"/>
          <w:i/>
        </w:rPr>
        <w:t xml:space="preserve">udostępnianych zasobów </w:t>
      </w:r>
      <w:r w:rsidRPr="00490618">
        <w:rPr>
          <w:rFonts w:cstheme="minorHAnsi"/>
          <w:i/>
        </w:rPr>
        <w:t xml:space="preserve">dla </w:t>
      </w:r>
      <w:r w:rsidR="00825A09" w:rsidRPr="00490618">
        <w:rPr>
          <w:rFonts w:cstheme="minorHAnsi"/>
          <w:i/>
        </w:rPr>
        <w:t xml:space="preserve">wskazanego </w:t>
      </w:r>
      <w:r w:rsidRPr="00490618">
        <w:rPr>
          <w:rFonts w:cstheme="minorHAnsi"/>
          <w:i/>
        </w:rPr>
        <w:t xml:space="preserve">podmiotu). </w:t>
      </w:r>
    </w:p>
    <w:p w14:paraId="18869264" w14:textId="7F056295" w:rsidR="00A276E4" w:rsidRPr="00490618" w:rsidRDefault="00B37849" w:rsidP="00520F90">
      <w:pPr>
        <w:spacing w:after="0" w:line="360" w:lineRule="auto"/>
        <w:jc w:val="both"/>
        <w:rPr>
          <w:rFonts w:cstheme="minorHAnsi"/>
          <w:i/>
        </w:rPr>
      </w:pPr>
      <w:r w:rsidRPr="00490618">
        <w:rPr>
          <w:rFonts w:cstheme="minorHAnsi"/>
          <w:i/>
        </w:rPr>
        <w:br/>
      </w:r>
    </w:p>
    <w:p w14:paraId="762A9EA5" w14:textId="77777777" w:rsidR="00634311" w:rsidRPr="0049061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5" w:name="_Hlk99009560"/>
      <w:r w:rsidRPr="00490618">
        <w:rPr>
          <w:rFonts w:cstheme="minorHAnsi"/>
          <w:b/>
        </w:rPr>
        <w:t>OŚWIADCZENIE DOTYCZĄCE PODANYCH INFORMACJI:</w:t>
      </w:r>
    </w:p>
    <w:bookmarkEnd w:id="5"/>
    <w:p w14:paraId="3394D386" w14:textId="59E25176" w:rsidR="009E1710" w:rsidRPr="00490618" w:rsidRDefault="00D23F3D" w:rsidP="002E0E61">
      <w:pPr>
        <w:spacing w:after="120" w:line="360" w:lineRule="auto"/>
        <w:jc w:val="both"/>
        <w:rPr>
          <w:rFonts w:cstheme="minorHAnsi"/>
        </w:rPr>
      </w:pPr>
      <w:r w:rsidRPr="00490618">
        <w:rPr>
          <w:rFonts w:cstheme="minorHAnsi"/>
        </w:rPr>
        <w:t xml:space="preserve">Oświadczam, że wszystkie informacje podane w powyższych oświadczeniach są aktualne </w:t>
      </w:r>
      <w:r w:rsidR="00FE4E2B" w:rsidRPr="00490618">
        <w:rPr>
          <w:rFonts w:cstheme="minorHAnsi"/>
        </w:rPr>
        <w:br/>
      </w:r>
      <w:r w:rsidRPr="00490618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490618">
        <w:rPr>
          <w:rFonts w:cstheme="minorHAnsi"/>
        </w:rPr>
        <w:t xml:space="preserve"> </w:t>
      </w:r>
    </w:p>
    <w:p w14:paraId="5869FF35" w14:textId="0E838CBB" w:rsidR="00AA336E" w:rsidRPr="0049061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490618">
        <w:rPr>
          <w:rFonts w:cstheme="minorHAnsi"/>
          <w:b/>
        </w:rPr>
        <w:t>INFORMACJA DOTYCZĄCA DOSTĘPU DO PODMIOTOWYCH ŚRODKÓW DOWODOWYCH:</w:t>
      </w:r>
    </w:p>
    <w:p w14:paraId="75707ECD" w14:textId="77777777" w:rsidR="00AA336E" w:rsidRPr="00490618" w:rsidRDefault="00AA336E" w:rsidP="00DE7FF2">
      <w:pPr>
        <w:spacing w:after="0" w:line="360" w:lineRule="auto"/>
        <w:jc w:val="both"/>
        <w:rPr>
          <w:rFonts w:cstheme="minorHAnsi"/>
        </w:rPr>
      </w:pPr>
      <w:r w:rsidRPr="00490618">
        <w:rPr>
          <w:rFonts w:cstheme="minorHAnsi"/>
        </w:rPr>
        <w:t>Wskazuję</w:t>
      </w:r>
      <w:r w:rsidR="0095117C" w:rsidRPr="00490618">
        <w:rPr>
          <w:rFonts w:cstheme="minorHAnsi"/>
        </w:rPr>
        <w:t xml:space="preserve"> </w:t>
      </w:r>
      <w:r w:rsidR="00A834D8" w:rsidRPr="00490618">
        <w:rPr>
          <w:rFonts w:cstheme="minorHAnsi"/>
        </w:rPr>
        <w:t xml:space="preserve">następujące </w:t>
      </w:r>
      <w:r w:rsidRPr="00490618">
        <w:rPr>
          <w:rFonts w:cstheme="minorHAnsi"/>
        </w:rPr>
        <w:t>podmiotow</w:t>
      </w:r>
      <w:r w:rsidR="00A834D8" w:rsidRPr="00490618">
        <w:rPr>
          <w:rFonts w:cstheme="minorHAnsi"/>
        </w:rPr>
        <w:t>e</w:t>
      </w:r>
      <w:r w:rsidRPr="00490618">
        <w:rPr>
          <w:rFonts w:cstheme="minorHAnsi"/>
        </w:rPr>
        <w:t xml:space="preserve"> środk</w:t>
      </w:r>
      <w:r w:rsidR="00A834D8" w:rsidRPr="00490618">
        <w:rPr>
          <w:rFonts w:cstheme="minorHAnsi"/>
        </w:rPr>
        <w:t>i</w:t>
      </w:r>
      <w:r w:rsidRPr="00490618">
        <w:rPr>
          <w:rFonts w:cstheme="minorHAnsi"/>
        </w:rPr>
        <w:t xml:space="preserve"> dowodow</w:t>
      </w:r>
      <w:r w:rsidR="00A834D8" w:rsidRPr="00490618">
        <w:rPr>
          <w:rFonts w:cstheme="minorHAnsi"/>
        </w:rPr>
        <w:t>e</w:t>
      </w:r>
      <w:r w:rsidR="0095117C" w:rsidRPr="00490618">
        <w:rPr>
          <w:rFonts w:cstheme="minorHAnsi"/>
        </w:rPr>
        <w:t xml:space="preserve">, które można uzyskać za pomocą </w:t>
      </w:r>
      <w:r w:rsidRPr="00490618">
        <w:rPr>
          <w:rFonts w:cstheme="minorHAnsi"/>
        </w:rPr>
        <w:t>bezpłatnych i ogólnodostępnych baz danych</w:t>
      </w:r>
      <w:r w:rsidR="00A834D8" w:rsidRPr="00490618">
        <w:rPr>
          <w:rFonts w:cstheme="minorHAnsi"/>
        </w:rPr>
        <w:t>, oraz dane umożliwiające dostęp do tych środków</w:t>
      </w:r>
      <w:r w:rsidRPr="00490618">
        <w:rPr>
          <w:rFonts w:cstheme="minorHAnsi"/>
        </w:rPr>
        <w:t>:</w:t>
      </w:r>
    </w:p>
    <w:p w14:paraId="0E3570AB" w14:textId="443DEC93" w:rsidR="002E0E61" w:rsidRPr="00490618" w:rsidRDefault="00AA336E" w:rsidP="0051132B">
      <w:pPr>
        <w:spacing w:after="0" w:line="360" w:lineRule="auto"/>
        <w:rPr>
          <w:rFonts w:cstheme="minorHAnsi"/>
        </w:rPr>
      </w:pPr>
      <w:r w:rsidRPr="00490618">
        <w:rPr>
          <w:rFonts w:cstheme="minorHAnsi"/>
        </w:rPr>
        <w:t>1)</w:t>
      </w:r>
      <w:r w:rsidR="0051132B" w:rsidRPr="00490618">
        <w:rPr>
          <w:rFonts w:cstheme="minorHAnsi"/>
        </w:rPr>
        <w:t xml:space="preserve"> (*) odpis lub informacja z Krajowego Rejestru Sądowego:  </w:t>
      </w:r>
      <w:hyperlink r:id="rId8" w:history="1">
        <w:r w:rsidR="0051132B" w:rsidRPr="00490618">
          <w:rPr>
            <w:rFonts w:cstheme="minorHAnsi"/>
            <w:color w:val="0563C1"/>
            <w:u w:val="single"/>
          </w:rPr>
          <w:t>https://ems.ms.gov.pl/krs/wyszukiwaniepodmiotu?t:lb=t</w:t>
        </w:r>
      </w:hyperlink>
    </w:p>
    <w:p w14:paraId="37A0F369" w14:textId="056F34C6" w:rsidR="00D23F3D" w:rsidRPr="00490618" w:rsidRDefault="00AA336E" w:rsidP="00DE7FF2">
      <w:pPr>
        <w:spacing w:after="0" w:line="360" w:lineRule="auto"/>
        <w:jc w:val="both"/>
        <w:rPr>
          <w:rFonts w:cstheme="minorHAnsi"/>
          <w:color w:val="0563C1"/>
          <w:u w:val="single"/>
        </w:rPr>
      </w:pPr>
      <w:r w:rsidRPr="00490618">
        <w:rPr>
          <w:rFonts w:cstheme="minorHAnsi"/>
        </w:rPr>
        <w:lastRenderedPageBreak/>
        <w:t>2)</w:t>
      </w:r>
      <w:r w:rsidR="0051132B" w:rsidRPr="00490618">
        <w:rPr>
          <w:rFonts w:cstheme="minorHAnsi"/>
        </w:rPr>
        <w:t xml:space="preserve"> (*) odpis lub informacja z Centralnej Ewidencji i Informacji o Działalności Gospodarczej: </w:t>
      </w:r>
      <w:r w:rsidR="002E0E61" w:rsidRPr="00490618">
        <w:rPr>
          <w:rFonts w:cstheme="minorHAnsi"/>
        </w:rPr>
        <w:t xml:space="preserve"> </w:t>
      </w:r>
      <w:r w:rsidRPr="00490618">
        <w:rPr>
          <w:rFonts w:cstheme="minorHAnsi"/>
        </w:rPr>
        <w:t>.</w:t>
      </w:r>
      <w:r w:rsidR="0051132B" w:rsidRPr="00490618">
        <w:rPr>
          <w:rFonts w:cstheme="minorHAnsi"/>
        </w:rPr>
        <w:t xml:space="preserve"> </w:t>
      </w:r>
      <w:hyperlink r:id="rId9" w:history="1">
        <w:r w:rsidR="0051132B" w:rsidRPr="00490618">
          <w:rPr>
            <w:rFonts w:cstheme="minorHAnsi"/>
            <w:color w:val="0563C1"/>
            <w:u w:val="single"/>
          </w:rPr>
          <w:t>https://prod.ceidg.gov.pl/CEIDG/CEIDG.Public.UI/Search.aspx</w:t>
        </w:r>
      </w:hyperlink>
    </w:p>
    <w:p w14:paraId="164850AC" w14:textId="33290548" w:rsidR="0051132B" w:rsidRPr="00490618" w:rsidRDefault="0051132B" w:rsidP="0051132B">
      <w:pPr>
        <w:spacing w:after="0" w:line="360" w:lineRule="auto"/>
        <w:rPr>
          <w:rFonts w:cstheme="minorHAnsi"/>
          <w:color w:val="0563C1"/>
          <w:u w:val="single"/>
        </w:rPr>
      </w:pPr>
      <w:r w:rsidRPr="00490618">
        <w:rPr>
          <w:rFonts w:cstheme="minorHAnsi"/>
        </w:rPr>
        <w:t>3</w:t>
      </w:r>
      <w:r w:rsidR="00AC18D6" w:rsidRPr="00490618">
        <w:rPr>
          <w:rFonts w:cstheme="minorHAnsi"/>
        </w:rPr>
        <w:t xml:space="preserve">) </w:t>
      </w:r>
      <w:r w:rsidRPr="00490618">
        <w:rPr>
          <w:rFonts w:cstheme="minorHAnsi"/>
        </w:rPr>
        <w:t xml:space="preserve">(*) informacja z Centralnego Rejestru Beneficjentów Rzeczywistych: </w:t>
      </w:r>
      <w:hyperlink r:id="rId10" w:anchor="/wyszukaj" w:history="1">
        <w:r w:rsidRPr="00490618">
          <w:rPr>
            <w:rFonts w:cstheme="minorHAnsi"/>
            <w:color w:val="0563C1"/>
            <w:u w:val="single"/>
          </w:rPr>
          <w:t>https://crbr.podatki.gov.pl/adcrbr/#/wyszukaj</w:t>
        </w:r>
      </w:hyperlink>
    </w:p>
    <w:p w14:paraId="5771E9F2" w14:textId="20235611" w:rsidR="0051132B" w:rsidRPr="00490618" w:rsidRDefault="0051132B" w:rsidP="0051132B">
      <w:pPr>
        <w:spacing w:after="0" w:line="276" w:lineRule="auto"/>
        <w:jc w:val="both"/>
        <w:rPr>
          <w:rFonts w:cstheme="minorHAnsi"/>
        </w:rPr>
      </w:pPr>
      <w:r w:rsidRPr="00490618">
        <w:rPr>
          <w:rFonts w:cstheme="minorHAnsi"/>
        </w:rPr>
        <w:t>4</w:t>
      </w:r>
      <w:r w:rsidR="00AC18D6" w:rsidRPr="00490618">
        <w:rPr>
          <w:rFonts w:cstheme="minorHAnsi"/>
        </w:rPr>
        <w:t xml:space="preserve">) </w:t>
      </w:r>
      <w:r w:rsidRPr="00490618">
        <w:rPr>
          <w:rFonts w:cstheme="minorHAnsi"/>
        </w:rPr>
        <w:t>(*) Inne: ……………………………………………………………………………………………………</w:t>
      </w:r>
    </w:p>
    <w:p w14:paraId="4828C214" w14:textId="775AB434" w:rsidR="0051132B" w:rsidRPr="00490618" w:rsidRDefault="0038478E" w:rsidP="0051132B">
      <w:pPr>
        <w:spacing w:after="0" w:line="276" w:lineRule="auto"/>
        <w:jc w:val="both"/>
        <w:rPr>
          <w:rFonts w:cstheme="minorHAnsi"/>
        </w:rPr>
      </w:pPr>
      <w:r w:rsidRPr="00490618">
        <w:rPr>
          <w:rFonts w:cstheme="minorHAnsi"/>
        </w:rPr>
        <w:t xml:space="preserve">             </w:t>
      </w:r>
      <w:r w:rsidR="0051132B" w:rsidRPr="00490618">
        <w:rPr>
          <w:rFonts w:cstheme="minorHAnsi"/>
        </w:rPr>
        <w:t>(wskazać podmiotowy środek dowodowy, adres internetowy)</w:t>
      </w:r>
    </w:p>
    <w:p w14:paraId="5EAA58F3" w14:textId="77777777" w:rsidR="0051132B" w:rsidRPr="00490618" w:rsidRDefault="0051132B" w:rsidP="0051132B">
      <w:pPr>
        <w:spacing w:line="276" w:lineRule="auto"/>
        <w:ind w:left="340" w:hanging="340"/>
        <w:rPr>
          <w:rFonts w:cstheme="minorHAnsi"/>
        </w:rPr>
      </w:pPr>
      <w:r w:rsidRPr="00490618">
        <w:rPr>
          <w:rFonts w:cstheme="minorHAnsi"/>
          <w:b/>
          <w:bCs/>
        </w:rPr>
        <w:t>* niewłaściwe skreślić</w:t>
      </w:r>
    </w:p>
    <w:p w14:paraId="6574CC01" w14:textId="0EB67DAD" w:rsidR="00520F90" w:rsidRPr="00490618" w:rsidRDefault="00520F90" w:rsidP="00520F90">
      <w:pPr>
        <w:spacing w:after="0" w:line="360" w:lineRule="auto"/>
        <w:jc w:val="both"/>
        <w:rPr>
          <w:rFonts w:cstheme="minorHAnsi"/>
          <w:i/>
        </w:rPr>
      </w:pPr>
    </w:p>
    <w:p w14:paraId="7721D9AC" w14:textId="68A8856E" w:rsidR="00520F90" w:rsidRPr="00490618" w:rsidRDefault="00520F90" w:rsidP="00520F90">
      <w:pPr>
        <w:spacing w:after="0" w:line="360" w:lineRule="auto"/>
        <w:jc w:val="both"/>
        <w:rPr>
          <w:rFonts w:cstheme="minorHAnsi"/>
        </w:rPr>
      </w:pPr>
    </w:p>
    <w:p w14:paraId="4CC32AE3" w14:textId="77777777" w:rsidR="00520F90" w:rsidRPr="00490618" w:rsidRDefault="00520F90" w:rsidP="00520F90">
      <w:pPr>
        <w:spacing w:line="360" w:lineRule="auto"/>
        <w:jc w:val="both"/>
        <w:rPr>
          <w:rFonts w:cstheme="minorHAnsi"/>
        </w:rPr>
      </w:pPr>
      <w:r w:rsidRPr="00490618">
        <w:rPr>
          <w:rFonts w:cstheme="minorHAnsi"/>
        </w:rPr>
        <w:tab/>
      </w:r>
      <w:r w:rsidRPr="00490618">
        <w:rPr>
          <w:rFonts w:cstheme="minorHAnsi"/>
        </w:rPr>
        <w:tab/>
      </w:r>
      <w:r w:rsidRPr="00490618">
        <w:rPr>
          <w:rFonts w:cstheme="minorHAnsi"/>
        </w:rPr>
        <w:tab/>
      </w:r>
      <w:r w:rsidRPr="00490618">
        <w:rPr>
          <w:rFonts w:cstheme="minorHAnsi"/>
        </w:rPr>
        <w:tab/>
      </w:r>
      <w:r w:rsidRPr="00490618">
        <w:rPr>
          <w:rFonts w:cstheme="minorHAnsi"/>
        </w:rPr>
        <w:tab/>
      </w:r>
      <w:r w:rsidRPr="00490618">
        <w:rPr>
          <w:rFonts w:cstheme="minorHAnsi"/>
        </w:rPr>
        <w:tab/>
        <w:t>……………………………………….</w:t>
      </w:r>
    </w:p>
    <w:p w14:paraId="531CADA4" w14:textId="0F053E6D" w:rsidR="00484F88" w:rsidRPr="00490618" w:rsidRDefault="00520F90" w:rsidP="00AE6FF2">
      <w:pPr>
        <w:spacing w:line="360" w:lineRule="auto"/>
        <w:jc w:val="both"/>
        <w:rPr>
          <w:rFonts w:cstheme="minorHAnsi"/>
          <w:i/>
        </w:rPr>
      </w:pPr>
      <w:r w:rsidRPr="00490618">
        <w:rPr>
          <w:rFonts w:cstheme="minorHAnsi"/>
        </w:rPr>
        <w:tab/>
      </w:r>
      <w:r w:rsidRPr="00490618">
        <w:rPr>
          <w:rFonts w:cstheme="minorHAnsi"/>
        </w:rPr>
        <w:tab/>
      </w:r>
      <w:r w:rsidRPr="00490618">
        <w:rPr>
          <w:rFonts w:cstheme="minorHAnsi"/>
        </w:rPr>
        <w:tab/>
      </w:r>
      <w:r w:rsidRPr="00490618">
        <w:rPr>
          <w:rFonts w:cstheme="minorHAnsi"/>
          <w:i/>
        </w:rPr>
        <w:tab/>
        <w:t xml:space="preserve">Data; </w:t>
      </w:r>
      <w:r w:rsidR="006677DF" w:rsidRPr="00490618">
        <w:rPr>
          <w:rFonts w:cstheme="minorHAnsi"/>
          <w:i/>
        </w:rPr>
        <w:t>k</w:t>
      </w:r>
      <w:r w:rsidRPr="00490618">
        <w:rPr>
          <w:rFonts w:cstheme="minorHAnsi"/>
          <w:i/>
        </w:rPr>
        <w:t xml:space="preserve">walifikowany podpis elektroniczny lub podpis zaufany lub podpis osobisty </w:t>
      </w:r>
    </w:p>
    <w:sectPr w:rsidR="00484F88" w:rsidRPr="00490618" w:rsidSect="00AF0DA2">
      <w:headerReference w:type="default" r:id="rId11"/>
      <w:endnotePr>
        <w:numFmt w:val="decimal"/>
      </w:endnotePr>
      <w:pgSz w:w="11906" w:h="16838"/>
      <w:pgMar w:top="568" w:right="1417" w:bottom="993" w:left="1417" w:header="130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8C1F7" w14:textId="77777777" w:rsidR="00B9274A" w:rsidRDefault="00B9274A" w:rsidP="0038231F">
      <w:pPr>
        <w:spacing w:after="0" w:line="240" w:lineRule="auto"/>
      </w:pPr>
      <w:r>
        <w:separator/>
      </w:r>
    </w:p>
  </w:endnote>
  <w:endnote w:type="continuationSeparator" w:id="0">
    <w:p w14:paraId="613DD068" w14:textId="77777777" w:rsidR="00B9274A" w:rsidRDefault="00B927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7E961" w14:textId="77777777" w:rsidR="00B9274A" w:rsidRDefault="00B9274A" w:rsidP="0038231F">
      <w:pPr>
        <w:spacing w:after="0" w:line="240" w:lineRule="auto"/>
      </w:pPr>
      <w:r>
        <w:separator/>
      </w:r>
    </w:p>
  </w:footnote>
  <w:footnote w:type="continuationSeparator" w:id="0">
    <w:p w14:paraId="2558B3F9" w14:textId="77777777" w:rsidR="00B9274A" w:rsidRDefault="00B9274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CEFD7" w14:textId="77777777" w:rsidR="00AF0DA2" w:rsidRPr="00AF0DA2" w:rsidRDefault="00AF0DA2" w:rsidP="00AF0DA2">
    <w:pPr>
      <w:tabs>
        <w:tab w:val="left" w:pos="0"/>
        <w:tab w:val="center" w:pos="4536"/>
        <w:tab w:val="right" w:pos="9072"/>
      </w:tabs>
      <w:spacing w:after="0" w:line="240" w:lineRule="auto"/>
    </w:pPr>
    <w:r w:rsidRPr="00AF0DA2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249DC08" wp14:editId="068AD8FB">
              <wp:simplePos x="0" y="0"/>
              <wp:positionH relativeFrom="column">
                <wp:posOffset>3853180</wp:posOffset>
              </wp:positionH>
              <wp:positionV relativeFrom="paragraph">
                <wp:posOffset>-638810</wp:posOffset>
              </wp:positionV>
              <wp:extent cx="1753235" cy="813435"/>
              <wp:effectExtent l="0" t="0" r="0" b="5715"/>
              <wp:wrapSquare wrapText="bothSides"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3235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407FE7" w14:textId="77777777" w:rsidR="00AF0DA2" w:rsidRPr="00564553" w:rsidRDefault="00AF0DA2" w:rsidP="00AF0DA2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t. 68 416 13 03</w:t>
                          </w:r>
                        </w:p>
                        <w:p w14:paraId="727769E7" w14:textId="77777777" w:rsidR="00AF0DA2" w:rsidRPr="00564553" w:rsidRDefault="00AF0DA2" w:rsidP="00AF0DA2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m. 797 606 252 / 253</w:t>
                          </w:r>
                        </w:p>
                        <w:p w14:paraId="6A26AA77" w14:textId="77777777" w:rsidR="00AF0DA2" w:rsidRPr="00564553" w:rsidRDefault="00AF0DA2" w:rsidP="00AF0DA2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f. 68 385 22 19</w:t>
                          </w:r>
                        </w:p>
                        <w:p w14:paraId="686698A1" w14:textId="77777777" w:rsidR="00AF0DA2" w:rsidRPr="00564553" w:rsidRDefault="00AF0DA2" w:rsidP="00AF0DA2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 xml:space="preserve">e. </w:t>
                          </w:r>
                          <w:hyperlink r:id="rId1" w:history="1">
                            <w:r w:rsidRPr="00564553">
                              <w:rPr>
                                <w:rStyle w:val="Hipercze"/>
                                <w:rFonts w:ascii="Calibri Light" w:hAnsi="Calibri Light" w:cs="Calibri Light"/>
                                <w:sz w:val="18"/>
                                <w:szCs w:val="18"/>
                              </w:rPr>
                              <w:t>spzoz@spzozsulechow.med.pl</w:t>
                            </w:r>
                          </w:hyperlink>
                        </w:p>
                        <w:p w14:paraId="42FA4CED" w14:textId="77777777" w:rsidR="00AF0DA2" w:rsidRPr="00564553" w:rsidRDefault="00AF0DA2" w:rsidP="00AF0DA2">
                          <w:pPr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  <w:t>www.spzozsulechow.med.pl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9DC08" id="_x0000_t202" coordsize="21600,21600" o:spt="202" path="m,l,21600r21600,l21600,xe">
              <v:stroke joinstyle="miter"/>
              <v:path gradientshapeok="t" o:connecttype="rect"/>
            </v:shapetype>
            <v:shape id="Pole tekstowe 24" o:spid="_x0000_s1026" type="#_x0000_t202" style="position:absolute;margin-left:303.4pt;margin-top:-50.3pt;width:138.05pt;height:64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" stroked="f">
              <v:textbox>
                <w:txbxContent>
                  <w:p w14:paraId="11407FE7" w14:textId="77777777" w:rsidR="00AF0DA2" w:rsidRPr="00564553" w:rsidRDefault="00AF0DA2" w:rsidP="00AF0DA2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t. 68 416 13 03</w:t>
                    </w:r>
                  </w:p>
                  <w:p w14:paraId="727769E7" w14:textId="77777777" w:rsidR="00AF0DA2" w:rsidRPr="00564553" w:rsidRDefault="00AF0DA2" w:rsidP="00AF0DA2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m. 797 606 252 / 253</w:t>
                    </w:r>
                  </w:p>
                  <w:p w14:paraId="6A26AA77" w14:textId="77777777" w:rsidR="00AF0DA2" w:rsidRPr="00564553" w:rsidRDefault="00AF0DA2" w:rsidP="00AF0DA2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f. 68 385 22 19</w:t>
                    </w:r>
                  </w:p>
                  <w:p w14:paraId="686698A1" w14:textId="77777777" w:rsidR="00AF0DA2" w:rsidRPr="00564553" w:rsidRDefault="00AF0DA2" w:rsidP="00AF0DA2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 xml:space="preserve">e. </w:t>
                    </w:r>
                    <w:hyperlink r:id="rId2" w:history="1">
                      <w:r w:rsidRPr="00564553">
                        <w:rPr>
                          <w:rStyle w:val="Hipercze"/>
                          <w:rFonts w:ascii="Calibri Light" w:hAnsi="Calibri Light" w:cs="Calibri Light"/>
                          <w:sz w:val="18"/>
                          <w:szCs w:val="18"/>
                        </w:rPr>
                        <w:t>spzoz@spzozsulechow.med.pl</w:t>
                      </w:r>
                    </w:hyperlink>
                  </w:p>
                  <w:p w14:paraId="42FA4CED" w14:textId="77777777" w:rsidR="00AF0DA2" w:rsidRPr="00564553" w:rsidRDefault="00AF0DA2" w:rsidP="00AF0DA2">
                    <w:pPr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  <w:t>www.spzozsulechow.med.pl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F0DA2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7B2BFE5" wp14:editId="3F787C33">
              <wp:simplePos x="0" y="0"/>
              <wp:positionH relativeFrom="column">
                <wp:posOffset>807720</wp:posOffset>
              </wp:positionH>
              <wp:positionV relativeFrom="paragraph">
                <wp:posOffset>-452120</wp:posOffset>
              </wp:positionV>
              <wp:extent cx="1763395" cy="441960"/>
              <wp:effectExtent l="0" t="0" r="8255" b="0"/>
              <wp:wrapSquare wrapText="bothSides"/>
              <wp:docPr id="26" name="Pole tekstow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BEEC03" w14:textId="77777777" w:rsidR="00AF0DA2" w:rsidRPr="00564553" w:rsidRDefault="00AF0DA2" w:rsidP="00AF0DA2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  <w:sz w:val="28"/>
                              <w:szCs w:val="28"/>
                            </w:rPr>
                          </w:pP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 xml:space="preserve">Szpital im. Ryszarda Rzepki </w:t>
                          </w: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br/>
                            <w:t>w Sulechowie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B2BFE5" id="Pole tekstowe 26" o:spid="_x0000_s1027" type="#_x0000_t202" style="position:absolute;margin-left:63.6pt;margin-top:-35.6pt;width:138.85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" stroked="f">
              <v:textbox>
                <w:txbxContent>
                  <w:p w14:paraId="3FBEEC03" w14:textId="77777777" w:rsidR="00AF0DA2" w:rsidRPr="00564553" w:rsidRDefault="00AF0DA2" w:rsidP="00AF0DA2">
                    <w:pPr>
                      <w:rPr>
                        <w:rFonts w:ascii="Calibri" w:hAnsi="Calibri" w:cs="Calibri"/>
                        <w:b/>
                        <w:bCs/>
                        <w:color w:val="2E74B5"/>
                        <w:sz w:val="28"/>
                        <w:szCs w:val="28"/>
                      </w:rPr>
                    </w:pP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 xml:space="preserve">Szpital im. Ryszarda Rzepki </w:t>
                    </w: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br/>
                      <w:t>w Sulechowie Sp.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F0DA2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0C41795C" wp14:editId="46D9872D">
          <wp:simplePos x="0" y="0"/>
          <wp:positionH relativeFrom="margin">
            <wp:posOffset>-1270</wp:posOffset>
          </wp:positionH>
          <wp:positionV relativeFrom="paragraph">
            <wp:posOffset>-592455</wp:posOffset>
          </wp:positionV>
          <wp:extent cx="607695" cy="734060"/>
          <wp:effectExtent l="0" t="0" r="1905" b="8890"/>
          <wp:wrapTight wrapText="bothSides">
            <wp:wrapPolygon edited="0">
              <wp:start x="6094" y="0"/>
              <wp:lineTo x="0" y="2803"/>
              <wp:lineTo x="0" y="12332"/>
              <wp:lineTo x="3386" y="18498"/>
              <wp:lineTo x="8125" y="20740"/>
              <wp:lineTo x="8803" y="21301"/>
              <wp:lineTo x="12188" y="21301"/>
              <wp:lineTo x="12865" y="20740"/>
              <wp:lineTo x="18282" y="18498"/>
              <wp:lineTo x="20991" y="12332"/>
              <wp:lineTo x="20991" y="2803"/>
              <wp:lineTo x="14897" y="0"/>
              <wp:lineTo x="6094" y="0"/>
            </wp:wrapPolygon>
          </wp:wrapTight>
          <wp:docPr id="2059552904" name="Obraz 20595529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F0DA2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223B180" wp14:editId="4E5D4168">
              <wp:simplePos x="0" y="0"/>
              <wp:positionH relativeFrom="margin">
                <wp:posOffset>2629535</wp:posOffset>
              </wp:positionH>
              <wp:positionV relativeFrom="paragraph">
                <wp:posOffset>-640080</wp:posOffset>
              </wp:positionV>
              <wp:extent cx="1144270" cy="813435"/>
              <wp:effectExtent l="0" t="0" r="0" b="5715"/>
              <wp:wrapSquare wrapText="bothSides"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1D944" w14:textId="77777777" w:rsidR="00AF0DA2" w:rsidRPr="00564553" w:rsidRDefault="00AF0DA2" w:rsidP="00AF0DA2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ul. Zwycięstwa 1</w:t>
                          </w:r>
                        </w:p>
                        <w:p w14:paraId="0AD9048F" w14:textId="77777777" w:rsidR="00AF0DA2" w:rsidRPr="00564553" w:rsidRDefault="00AF0DA2" w:rsidP="00AF0DA2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66-100 Sulechów</w:t>
                          </w:r>
                        </w:p>
                        <w:p w14:paraId="4290A95B" w14:textId="77777777" w:rsidR="00AF0DA2" w:rsidRPr="00564553" w:rsidRDefault="00AF0DA2" w:rsidP="00AF0DA2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NIP: 1040002023</w:t>
                          </w:r>
                        </w:p>
                        <w:p w14:paraId="42BDE5DE" w14:textId="77777777" w:rsidR="00AF0DA2" w:rsidRPr="00564553" w:rsidRDefault="00AF0DA2" w:rsidP="00AF0DA2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REGON 000310396</w:t>
                          </w:r>
                        </w:p>
                        <w:p w14:paraId="0A285F60" w14:textId="77777777" w:rsidR="00AF0DA2" w:rsidRPr="00564553" w:rsidRDefault="00AF0DA2" w:rsidP="00AF0DA2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KRS: 0001148405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23B180" id="Pole tekstowe 23" o:spid="_x0000_s1028" type="#_x0000_t202" style="position:absolute;margin-left:207.05pt;margin-top:-50.4pt;width:90.1pt;height:64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" stroked="f">
              <v:textbox>
                <w:txbxContent>
                  <w:p w14:paraId="7E61D944" w14:textId="77777777" w:rsidR="00AF0DA2" w:rsidRPr="00564553" w:rsidRDefault="00AF0DA2" w:rsidP="00AF0DA2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ul. Zwycięstwa 1</w:t>
                    </w:r>
                  </w:p>
                  <w:p w14:paraId="0AD9048F" w14:textId="77777777" w:rsidR="00AF0DA2" w:rsidRPr="00564553" w:rsidRDefault="00AF0DA2" w:rsidP="00AF0DA2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66-100 Sulechów</w:t>
                    </w:r>
                  </w:p>
                  <w:p w14:paraId="4290A95B" w14:textId="77777777" w:rsidR="00AF0DA2" w:rsidRPr="00564553" w:rsidRDefault="00AF0DA2" w:rsidP="00AF0DA2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NIP: 1040002023</w:t>
                    </w:r>
                  </w:p>
                  <w:p w14:paraId="42BDE5DE" w14:textId="77777777" w:rsidR="00AF0DA2" w:rsidRPr="00564553" w:rsidRDefault="00AF0DA2" w:rsidP="00AF0DA2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REGON 000310396</w:t>
                    </w:r>
                  </w:p>
                  <w:p w14:paraId="0A285F60" w14:textId="77777777" w:rsidR="00AF0DA2" w:rsidRPr="00564553" w:rsidRDefault="00AF0DA2" w:rsidP="00AF0DA2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KRS: 0001148405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2AAEF7D2" w14:textId="77777777" w:rsidR="00AF0DA2" w:rsidRDefault="00AF0D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5327C"/>
    <w:multiLevelType w:val="hybridMultilevel"/>
    <w:tmpl w:val="FFC83940"/>
    <w:lvl w:ilvl="0" w:tplc="5610F7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47F53"/>
    <w:multiLevelType w:val="hybridMultilevel"/>
    <w:tmpl w:val="9A94CB4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28537">
    <w:abstractNumId w:val="9"/>
  </w:num>
  <w:num w:numId="2" w16cid:durableId="1484859221">
    <w:abstractNumId w:val="1"/>
  </w:num>
  <w:num w:numId="3" w16cid:durableId="678190902">
    <w:abstractNumId w:val="7"/>
  </w:num>
  <w:num w:numId="4" w16cid:durableId="1821573260">
    <w:abstractNumId w:val="12"/>
  </w:num>
  <w:num w:numId="5" w16cid:durableId="418644681">
    <w:abstractNumId w:val="10"/>
  </w:num>
  <w:num w:numId="6" w16cid:durableId="542598348">
    <w:abstractNumId w:val="6"/>
  </w:num>
  <w:num w:numId="7" w16cid:durableId="448669690">
    <w:abstractNumId w:val="2"/>
  </w:num>
  <w:num w:numId="8" w16cid:durableId="621695196">
    <w:abstractNumId w:val="11"/>
  </w:num>
  <w:num w:numId="9" w16cid:durableId="2029602173">
    <w:abstractNumId w:val="0"/>
  </w:num>
  <w:num w:numId="10" w16cid:durableId="1548491080">
    <w:abstractNumId w:val="5"/>
  </w:num>
  <w:num w:numId="11" w16cid:durableId="1901749986">
    <w:abstractNumId w:val="3"/>
  </w:num>
  <w:num w:numId="12" w16cid:durableId="466506154">
    <w:abstractNumId w:val="8"/>
  </w:num>
  <w:num w:numId="13" w16cid:durableId="1225682116">
    <w:abstractNumId w:val="4"/>
  </w:num>
  <w:num w:numId="14" w16cid:durableId="9207921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1856"/>
    <w:rsid w:val="001F027E"/>
    <w:rsid w:val="001F0CE2"/>
    <w:rsid w:val="002000DA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8478E"/>
    <w:rsid w:val="00393007"/>
    <w:rsid w:val="003A2DCF"/>
    <w:rsid w:val="003B2070"/>
    <w:rsid w:val="003B214C"/>
    <w:rsid w:val="003B7238"/>
    <w:rsid w:val="003C3B64"/>
    <w:rsid w:val="003D56DB"/>
    <w:rsid w:val="003D6257"/>
    <w:rsid w:val="003E1111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0618"/>
    <w:rsid w:val="00495B91"/>
    <w:rsid w:val="004C4854"/>
    <w:rsid w:val="004D323F"/>
    <w:rsid w:val="004D7E48"/>
    <w:rsid w:val="004E0B2A"/>
    <w:rsid w:val="004E227C"/>
    <w:rsid w:val="004F23F7"/>
    <w:rsid w:val="004F40EF"/>
    <w:rsid w:val="0051132B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6805"/>
    <w:rsid w:val="00900745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4C99"/>
    <w:rsid w:val="00975019"/>
    <w:rsid w:val="00975C49"/>
    <w:rsid w:val="009B2846"/>
    <w:rsid w:val="009B5264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18D6"/>
    <w:rsid w:val="00AE2304"/>
    <w:rsid w:val="00AE6FF2"/>
    <w:rsid w:val="00AF0DA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274A"/>
    <w:rsid w:val="00B95056"/>
    <w:rsid w:val="00BA482B"/>
    <w:rsid w:val="00BB0C3C"/>
    <w:rsid w:val="00BC318F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05AD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rbr.podatki.gov.pl/adcrb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pzoz@spzozsulechow.med.pl" TargetMode="External"/><Relationship Id="rId1" Type="http://schemas.openxmlformats.org/officeDocument/2006/relationships/hyperlink" Target="mailto:spzoz@spzozsulechow.me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3E04B-C26F-4DAD-B424-99C96862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Szpital</cp:lastModifiedBy>
  <cp:revision>2</cp:revision>
  <cp:lastPrinted>2025-06-12T10:40:00Z</cp:lastPrinted>
  <dcterms:created xsi:type="dcterms:W3CDTF">2025-06-12T18:42:00Z</dcterms:created>
  <dcterms:modified xsi:type="dcterms:W3CDTF">2025-06-12T18:42:00Z</dcterms:modified>
</cp:coreProperties>
</file>