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B6271E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B6271E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B6271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B6271E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1611B458" w14:textId="0A9B634E" w:rsidR="005265C2" w:rsidRPr="00B6271E" w:rsidRDefault="005265C2" w:rsidP="005265C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B6271E">
        <w:rPr>
          <w:rFonts w:ascii="Cambria" w:hAnsi="Cambria"/>
          <w:bCs/>
        </w:rPr>
        <w:t>(Numer referencyjny:</w:t>
      </w:r>
      <w:r w:rsidRPr="00B6271E">
        <w:rPr>
          <w:rFonts w:ascii="Cambria" w:hAnsi="Cambria"/>
          <w:b/>
        </w:rPr>
        <w:t xml:space="preserve"> </w:t>
      </w:r>
      <w:r w:rsidR="00350E04" w:rsidRPr="00B6271E">
        <w:rPr>
          <w:rFonts w:ascii="Cambria" w:hAnsi="Cambria"/>
          <w:b/>
        </w:rPr>
        <w:t>IF.271</w:t>
      </w:r>
      <w:r w:rsidR="00A83EB8" w:rsidRPr="00B6271E">
        <w:rPr>
          <w:rFonts w:ascii="Cambria" w:hAnsi="Cambria"/>
          <w:b/>
        </w:rPr>
        <w:t>.</w:t>
      </w:r>
      <w:r w:rsidR="000772A9">
        <w:rPr>
          <w:rFonts w:ascii="Cambria" w:hAnsi="Cambria"/>
          <w:b/>
        </w:rPr>
        <w:t>12</w:t>
      </w:r>
      <w:r w:rsidR="00A83EB8" w:rsidRPr="00B6271E">
        <w:rPr>
          <w:rFonts w:ascii="Cambria" w:hAnsi="Cambria"/>
          <w:b/>
        </w:rPr>
        <w:t>.</w:t>
      </w:r>
      <w:r w:rsidR="00350E04" w:rsidRPr="00B6271E">
        <w:rPr>
          <w:rFonts w:ascii="Cambria" w:hAnsi="Cambria"/>
          <w:b/>
        </w:rPr>
        <w:t>202</w:t>
      </w:r>
      <w:r w:rsidR="00B6271E">
        <w:rPr>
          <w:rFonts w:ascii="Cambria" w:hAnsi="Cambria"/>
          <w:b/>
        </w:rPr>
        <w:t>5</w:t>
      </w:r>
      <w:r w:rsidRPr="00B6271E">
        <w:rPr>
          <w:rFonts w:ascii="Cambria" w:hAnsi="Cambria"/>
          <w:bCs/>
        </w:rPr>
        <w:t>)</w:t>
      </w:r>
    </w:p>
    <w:p w14:paraId="55A16F61" w14:textId="77777777" w:rsidR="003A72D3" w:rsidRPr="00B6271E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</w:p>
    <w:p w14:paraId="2D3AB987" w14:textId="61578853" w:rsidR="009102CB" w:rsidRPr="00A066FC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A066FC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 w:rsidRPr="00A066FC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797BD2D" w14:textId="273622D8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bookmarkStart w:id="0" w:name="_Hlk75519690"/>
      <w:r w:rsidRPr="00B6271E">
        <w:rPr>
          <w:rFonts w:ascii="Cambria" w:hAnsi="Cambria" w:cs="Cambria"/>
          <w:b/>
        </w:rPr>
        <w:t>Gmina Puławy</w:t>
      </w:r>
      <w:r w:rsidR="00033E6F" w:rsidRPr="00B6271E">
        <w:rPr>
          <w:rFonts w:ascii="Cambria" w:hAnsi="Cambria" w:cs="Cambria"/>
          <w:bCs/>
        </w:rPr>
        <w:t>,</w:t>
      </w:r>
    </w:p>
    <w:p w14:paraId="234151BF" w14:textId="2EDCDA19" w:rsidR="00A270DC" w:rsidRPr="00B6271E" w:rsidRDefault="00350E04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B6271E">
        <w:rPr>
          <w:rFonts w:ascii="Cambria" w:hAnsi="Cambria" w:cs="Cambria"/>
          <w:bCs/>
        </w:rPr>
        <w:t>ul. Dęblińska 4, 24-</w:t>
      </w:r>
      <w:r w:rsidR="00A270DC" w:rsidRPr="00B6271E">
        <w:rPr>
          <w:rFonts w:ascii="Cambria" w:hAnsi="Cambria" w:cs="Cambria"/>
          <w:bCs/>
        </w:rPr>
        <w:t>100 Puławy, woj. lubelskie,</w:t>
      </w:r>
    </w:p>
    <w:p w14:paraId="1BE9E388" w14:textId="77777777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B6271E">
        <w:rPr>
          <w:rFonts w:ascii="Cambria" w:hAnsi="Cambria" w:cs="Cambria"/>
          <w:bCs/>
        </w:rPr>
        <w:t>NIP: 716-28-01-248,</w:t>
      </w:r>
    </w:p>
    <w:p w14:paraId="76CA9565" w14:textId="77777777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B6271E">
        <w:rPr>
          <w:rFonts w:ascii="Cambria" w:hAnsi="Cambria" w:cs="Cambria"/>
          <w:bCs/>
        </w:rPr>
        <w:t>tel. +48 (81) 887 41 21,</w:t>
      </w:r>
    </w:p>
    <w:p w14:paraId="54D23E59" w14:textId="77777777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B6271E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B6271E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B6271E">
        <w:rPr>
          <w:rFonts w:ascii="Cambria" w:hAnsi="Cambria" w:cs="Cambria"/>
          <w:bCs/>
          <w:color w:val="0070C0"/>
        </w:rPr>
        <w:t xml:space="preserve"> </w:t>
      </w:r>
    </w:p>
    <w:p w14:paraId="20AEC383" w14:textId="77777777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  <w:r w:rsidRPr="00B6271E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B6271E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 w:rsidRPr="00B6271E">
        <w:rPr>
          <w:rFonts w:ascii="Cambria" w:hAnsi="Cambria" w:cs="Cambria"/>
          <w:b/>
          <w:bCs/>
        </w:rPr>
        <w:t xml:space="preserve"> </w:t>
      </w:r>
    </w:p>
    <w:p w14:paraId="7D49D8E9" w14:textId="77777777" w:rsidR="009605EB" w:rsidRPr="00B6271E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698FD158" w14:textId="0237FE4F" w:rsidR="009605EB" w:rsidRPr="00B6271E" w:rsidRDefault="009605EB" w:rsidP="00B6271E">
      <w:pPr>
        <w:spacing w:before="120" w:after="120"/>
        <w:rPr>
          <w:rFonts w:ascii="Cambria" w:hAnsi="Cambria" w:cs="Arial"/>
          <w:b/>
          <w:iCs/>
        </w:rPr>
      </w:pPr>
      <w:r w:rsidRPr="00B6271E">
        <w:rPr>
          <w:rFonts w:ascii="Cambria" w:hAnsi="Cambria" w:cs="Arial"/>
          <w:b/>
          <w:iCs/>
          <w:sz w:val="28"/>
          <w:szCs w:val="28"/>
        </w:rPr>
        <w:t>B.</w:t>
      </w:r>
      <w:r w:rsidRPr="00B6271E">
        <w:rPr>
          <w:rFonts w:ascii="Cambria" w:hAnsi="Cambria" w:cs="Arial"/>
          <w:b/>
          <w:iCs/>
        </w:rPr>
        <w:t xml:space="preserve"> </w:t>
      </w:r>
      <w:r w:rsidR="00B6271E">
        <w:rPr>
          <w:rFonts w:ascii="Cambria" w:hAnsi="Cambria" w:cs="Arial"/>
          <w:b/>
          <w:iCs/>
          <w:sz w:val="28"/>
          <w:szCs w:val="28"/>
        </w:rPr>
        <w:t>DANE WYKONAWCY/WYKONAWCÓW</w:t>
      </w:r>
    </w:p>
    <w:p w14:paraId="54455A49" w14:textId="77777777" w:rsidR="009605EB" w:rsidRPr="00B6271E" w:rsidRDefault="009605EB" w:rsidP="009605EB">
      <w:pPr>
        <w:pStyle w:val="Tekstpodstawowy"/>
        <w:numPr>
          <w:ilvl w:val="0"/>
          <w:numId w:val="8"/>
        </w:numPr>
        <w:ind w:left="316" w:hanging="284"/>
        <w:rPr>
          <w:rFonts w:ascii="Cambria" w:eastAsia="Times New Roman" w:hAnsi="Cambria"/>
          <w:iCs/>
          <w:sz w:val="24"/>
          <w:szCs w:val="24"/>
        </w:rPr>
      </w:pPr>
      <w:r w:rsidRPr="00B6271E">
        <w:rPr>
          <w:rFonts w:ascii="Cambria" w:eastAsia="Times New Roman" w:hAnsi="Cambria"/>
          <w:iCs/>
          <w:sz w:val="24"/>
          <w:szCs w:val="24"/>
        </w:rPr>
        <w:t>Osoba upoważniona do reprezentacji Wykonawcy/-ów i podpisująca ofertę:</w:t>
      </w:r>
    </w:p>
    <w:p w14:paraId="03A588E0" w14:textId="364A7FDE" w:rsidR="009605EB" w:rsidRPr="00B6271E" w:rsidRDefault="009605EB" w:rsidP="009605E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0080B180" w14:textId="77777777" w:rsidR="009605EB" w:rsidRPr="00B6271E" w:rsidRDefault="009605EB" w:rsidP="009605EB">
      <w:pPr>
        <w:pStyle w:val="Tekstpodstawowy"/>
        <w:numPr>
          <w:ilvl w:val="0"/>
          <w:numId w:val="8"/>
        </w:numPr>
        <w:rPr>
          <w:rFonts w:ascii="Cambria" w:eastAsia="Times New Roman" w:hAnsi="Cambria"/>
          <w:iCs/>
          <w:sz w:val="24"/>
          <w:szCs w:val="24"/>
        </w:rPr>
      </w:pPr>
      <w:r w:rsidRPr="00B6271E">
        <w:rPr>
          <w:rFonts w:ascii="Cambria" w:eastAsia="Times New Roman" w:hAnsi="Cambria"/>
          <w:iCs/>
          <w:sz w:val="24"/>
          <w:szCs w:val="24"/>
        </w:rPr>
        <w:t xml:space="preserve">Nazwa </w:t>
      </w:r>
      <w:r w:rsidRPr="00B6271E">
        <w:rPr>
          <w:rFonts w:ascii="Cambria" w:eastAsia="Times New Roman" w:hAnsi="Cambria"/>
          <w:sz w:val="24"/>
          <w:szCs w:val="24"/>
        </w:rPr>
        <w:t>albo imię i nazwisko</w:t>
      </w:r>
      <w:r w:rsidRPr="00B6271E">
        <w:rPr>
          <w:rFonts w:ascii="Cambria" w:eastAsia="Times New Roman" w:hAnsi="Cambria"/>
          <w:iCs/>
          <w:sz w:val="24"/>
          <w:szCs w:val="24"/>
        </w:rPr>
        <w:t xml:space="preserve"> Wykonawcy</w:t>
      </w:r>
      <w:r w:rsidRPr="00B6271E">
        <w:rPr>
          <w:rStyle w:val="Odwoanieprzypisudolnego"/>
          <w:rFonts w:ascii="Cambria" w:eastAsia="Times New Roman" w:hAnsi="Cambria"/>
          <w:iCs/>
          <w:sz w:val="24"/>
          <w:szCs w:val="24"/>
        </w:rPr>
        <w:footnoteReference w:id="1"/>
      </w:r>
      <w:r w:rsidRPr="00B6271E">
        <w:rPr>
          <w:rFonts w:ascii="Cambria" w:eastAsia="Times New Roman" w:hAnsi="Cambria"/>
          <w:iCs/>
          <w:sz w:val="24"/>
          <w:szCs w:val="24"/>
        </w:rPr>
        <w:t>:</w:t>
      </w:r>
    </w:p>
    <w:p w14:paraId="642630D9" w14:textId="631847EE" w:rsidR="009605EB" w:rsidRPr="00B6271E" w:rsidRDefault="009605EB" w:rsidP="009605E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5BE463E4" w14:textId="77777777" w:rsidR="009605EB" w:rsidRPr="00B6271E" w:rsidRDefault="009605EB" w:rsidP="009605EB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B6271E">
        <w:rPr>
          <w:rFonts w:ascii="Cambria" w:hAnsi="Cambria" w:cs="Arial"/>
        </w:rPr>
        <w:t>Siedziba albo miejsce zamieszkania i adres Wykonawcy:</w:t>
      </w:r>
    </w:p>
    <w:p w14:paraId="63D917C3" w14:textId="358C5EF6" w:rsidR="009605EB" w:rsidRPr="00B6271E" w:rsidRDefault="009605EB" w:rsidP="009605EB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1A71904C" w14:textId="2A7A1C7B" w:rsidR="009605EB" w:rsidRPr="00B6271E" w:rsidRDefault="009605EB" w:rsidP="009605EB">
      <w:pPr>
        <w:spacing w:line="360" w:lineRule="auto"/>
        <w:ind w:left="284" w:firstLine="32"/>
        <w:rPr>
          <w:rFonts w:ascii="Cambria" w:hAnsi="Cambria" w:cs="Arial"/>
          <w:iCs/>
        </w:rPr>
      </w:pPr>
      <w:r w:rsidRPr="00B6271E">
        <w:rPr>
          <w:rFonts w:ascii="Cambria" w:hAnsi="Cambria" w:cs="Arial"/>
          <w:b/>
          <w:iCs/>
        </w:rPr>
        <w:t>NIP</w:t>
      </w:r>
      <w:r w:rsidRPr="00B6271E">
        <w:rPr>
          <w:rFonts w:ascii="Cambria" w:hAnsi="Cambria" w:cs="Arial"/>
          <w:iCs/>
        </w:rPr>
        <w:t xml:space="preserve"> …………………………………..……..………, </w:t>
      </w:r>
      <w:r w:rsidRPr="00B6271E">
        <w:rPr>
          <w:rFonts w:ascii="Cambria" w:hAnsi="Cambria" w:cs="Arial"/>
          <w:b/>
          <w:iCs/>
        </w:rPr>
        <w:t>REGON</w:t>
      </w:r>
      <w:r w:rsidRPr="00B6271E">
        <w:rPr>
          <w:rFonts w:ascii="Cambria" w:hAnsi="Cambria" w:cs="Arial"/>
          <w:iCs/>
        </w:rPr>
        <w:t>.......................................................................</w:t>
      </w:r>
      <w:r w:rsidR="00B6271E">
        <w:rPr>
          <w:rFonts w:ascii="Cambria" w:hAnsi="Cambria" w:cs="Arial"/>
          <w:iCs/>
        </w:rPr>
        <w:t>.......</w:t>
      </w:r>
    </w:p>
    <w:p w14:paraId="11B98223" w14:textId="77777777" w:rsidR="009605EB" w:rsidRPr="00B6271E" w:rsidRDefault="009605EB" w:rsidP="009605EB">
      <w:pPr>
        <w:spacing w:line="360" w:lineRule="auto"/>
        <w:ind w:left="457" w:hanging="141"/>
        <w:rPr>
          <w:rFonts w:ascii="Cambria" w:hAnsi="Cambria" w:cs="Arial"/>
          <w:iCs/>
        </w:rPr>
      </w:pPr>
    </w:p>
    <w:p w14:paraId="14C239FB" w14:textId="77777777" w:rsidR="009605EB" w:rsidRPr="00B6271E" w:rsidRDefault="009605EB" w:rsidP="009605EB">
      <w:pPr>
        <w:pStyle w:val="Akapitzlist"/>
        <w:numPr>
          <w:ilvl w:val="0"/>
          <w:numId w:val="8"/>
        </w:numPr>
        <w:ind w:right="182"/>
        <w:jc w:val="both"/>
        <w:rPr>
          <w:rFonts w:ascii="Cambria" w:hAnsi="Cambria" w:cs="Arial"/>
          <w:b/>
          <w:iCs/>
        </w:rPr>
      </w:pPr>
      <w:r w:rsidRPr="00B6271E">
        <w:rPr>
          <w:rFonts w:ascii="Cambria" w:hAnsi="Cambria" w:cs="Arial"/>
          <w:b/>
          <w:iCs/>
        </w:rPr>
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</w:r>
      <w:r w:rsidRPr="00B6271E">
        <w:rPr>
          <w:rFonts w:ascii="Cambria" w:hAnsi="Cambria"/>
          <w:b/>
        </w:rPr>
        <w:t>e-mail:</w:t>
      </w:r>
    </w:p>
    <w:p w14:paraId="07BB05F2" w14:textId="4E3A7E85" w:rsidR="009605EB" w:rsidRPr="00B6271E" w:rsidRDefault="009605EB" w:rsidP="00B6271E">
      <w:pPr>
        <w:pStyle w:val="Akapitzlist"/>
        <w:spacing w:before="120"/>
        <w:ind w:left="357"/>
        <w:contextualSpacing w:val="0"/>
        <w:jc w:val="both"/>
        <w:rPr>
          <w:rFonts w:ascii="Cambria" w:hAnsi="Cambria" w:cs="Arial"/>
          <w:b/>
          <w:iCs/>
        </w:rPr>
      </w:pPr>
      <w:r w:rsidRPr="00B6271E">
        <w:rPr>
          <w:rFonts w:ascii="Cambria" w:hAnsi="Cambria"/>
          <w:bCs/>
        </w:rPr>
        <w:t>…….………………………….…..………………….………………………………..……………………………………</w:t>
      </w:r>
    </w:p>
    <w:p w14:paraId="2CDFC578" w14:textId="77777777" w:rsidR="009605EB" w:rsidRPr="00B6271E" w:rsidRDefault="009605EB" w:rsidP="009605EB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/>
          <w:i/>
          <w:iCs/>
        </w:rPr>
      </w:pPr>
    </w:p>
    <w:p w14:paraId="1FA75B0C" w14:textId="77777777" w:rsidR="009605EB" w:rsidRPr="00B6271E" w:rsidRDefault="009605EB" w:rsidP="009605EB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 xml:space="preserve">Adres do korespondencji pisemnej, w sprawach, w których może ona być tej formie prowadzona </w:t>
      </w:r>
      <w:r w:rsidRPr="00B6271E">
        <w:rPr>
          <w:rFonts w:ascii="Cambria" w:hAnsi="Cambria" w:cs="Arial"/>
          <w:i/>
        </w:rPr>
        <w:t>(jeżeli inny niż adres siedziby):</w:t>
      </w:r>
    </w:p>
    <w:p w14:paraId="64E60DA5" w14:textId="3514A1A3" w:rsidR="009605EB" w:rsidRPr="00B6271E" w:rsidRDefault="009605EB" w:rsidP="009605E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68A65505" w14:textId="77777777" w:rsidR="009605EB" w:rsidRPr="00B6271E" w:rsidRDefault="009605EB" w:rsidP="009605EB">
      <w:pPr>
        <w:pStyle w:val="Tekstpodstawowy"/>
        <w:numPr>
          <w:ilvl w:val="0"/>
          <w:numId w:val="8"/>
        </w:numPr>
        <w:rPr>
          <w:rFonts w:ascii="Cambria" w:eastAsia="Times New Roman" w:hAnsi="Cambria"/>
          <w:b w:val="0"/>
          <w:sz w:val="24"/>
          <w:szCs w:val="24"/>
        </w:rPr>
      </w:pPr>
      <w:r w:rsidRPr="00B6271E">
        <w:rPr>
          <w:rFonts w:ascii="Cambria" w:eastAsia="Times New Roman" w:hAnsi="Cambria"/>
          <w:b w:val="0"/>
          <w:sz w:val="24"/>
          <w:szCs w:val="24"/>
        </w:rPr>
        <w:t xml:space="preserve">Osoba odpowiedzialna za kontakty z Zamawiającym: </w:t>
      </w:r>
    </w:p>
    <w:p w14:paraId="49C529DA" w14:textId="7389C493" w:rsidR="009605EB" w:rsidRPr="00B6271E" w:rsidRDefault="009605EB" w:rsidP="009605EB">
      <w:pPr>
        <w:tabs>
          <w:tab w:val="left" w:pos="337"/>
        </w:tabs>
        <w:spacing w:before="120"/>
        <w:ind w:firstLine="337"/>
        <w:rPr>
          <w:rFonts w:ascii="Cambria" w:hAnsi="Cambria" w:cs="Cambria"/>
          <w:b/>
          <w:b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2BE362D8" w14:textId="77777777" w:rsidR="009605EB" w:rsidRPr="00A066FC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</w:p>
    <w:p w14:paraId="43050C44" w14:textId="77777777" w:rsidR="009605EB" w:rsidRPr="00A066FC" w:rsidRDefault="009605EB" w:rsidP="009605EB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A066FC">
        <w:rPr>
          <w:rFonts w:ascii="Cambria" w:hAnsi="Cambria" w:cs="Arial"/>
          <w:b/>
          <w:iCs/>
          <w:sz w:val="28"/>
          <w:szCs w:val="28"/>
        </w:rPr>
        <w:t>C. OFEROWANY PRZEDMIOT ZAMÓWIENIA.</w:t>
      </w:r>
    </w:p>
    <w:p w14:paraId="33B476A7" w14:textId="77777777" w:rsidR="009605EB" w:rsidRPr="00B6271E" w:rsidRDefault="009605EB" w:rsidP="009605EB">
      <w:pPr>
        <w:spacing w:line="276" w:lineRule="auto"/>
        <w:jc w:val="both"/>
        <w:rPr>
          <w:rFonts w:ascii="Cambria" w:hAnsi="Cambria" w:cs="Arial"/>
          <w:iCs/>
        </w:rPr>
      </w:pPr>
    </w:p>
    <w:p w14:paraId="2D38B85D" w14:textId="77777777" w:rsidR="009605EB" w:rsidRPr="00B6271E" w:rsidRDefault="009605EB" w:rsidP="009605EB">
      <w:pPr>
        <w:spacing w:line="276" w:lineRule="auto"/>
        <w:jc w:val="both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 xml:space="preserve">W związku z ogłoszeniem postępowania o udzielenie zamówienia publicznego prowadzonego w </w:t>
      </w:r>
      <w:r w:rsidRPr="00B6271E">
        <w:rPr>
          <w:rFonts w:ascii="Cambria" w:hAnsi="Cambria" w:cs="Arial"/>
          <w:b/>
          <w:bCs/>
          <w:iCs/>
          <w:u w:val="single"/>
        </w:rPr>
        <w:t>trybie podstawowym</w:t>
      </w:r>
      <w:r w:rsidRPr="00B6271E">
        <w:rPr>
          <w:rFonts w:ascii="Cambria" w:hAnsi="Cambria" w:cs="Arial"/>
          <w:iCs/>
        </w:rPr>
        <w:t xml:space="preserve"> na zadanie pn.</w:t>
      </w:r>
    </w:p>
    <w:p w14:paraId="16782FEA" w14:textId="16140191" w:rsidR="009605EB" w:rsidRPr="00B6271E" w:rsidRDefault="000772A9" w:rsidP="000772A9">
      <w:pPr>
        <w:autoSpaceDE w:val="0"/>
        <w:autoSpaceDN w:val="0"/>
        <w:adjustRightInd w:val="0"/>
        <w:jc w:val="center"/>
        <w:rPr>
          <w:rFonts w:ascii="Cambria" w:eastAsiaTheme="minorEastAsia" w:hAnsi="Cambria" w:cs="Arial"/>
          <w:b/>
        </w:rPr>
      </w:pPr>
      <w:r w:rsidRPr="000772A9">
        <w:rPr>
          <w:rFonts w:ascii="Cambria" w:eastAsiaTheme="minorEastAsia" w:hAnsi="Cambria" w:cs="Arial"/>
          <w:b/>
        </w:rPr>
        <w:lastRenderedPageBreak/>
        <w:t>„Usuniecie wyrobów zawierających azbest z terenu gminy Puławy w 2025 roku”</w:t>
      </w:r>
    </w:p>
    <w:p w14:paraId="1BD2D397" w14:textId="77777777" w:rsidR="009605EB" w:rsidRPr="00B6271E" w:rsidRDefault="009605EB" w:rsidP="009605EB">
      <w:pPr>
        <w:spacing w:line="276" w:lineRule="auto"/>
        <w:jc w:val="center"/>
        <w:rPr>
          <w:rFonts w:ascii="Cambria" w:hAnsi="Cambria"/>
          <w:b/>
          <w:bCs/>
        </w:rPr>
      </w:pPr>
    </w:p>
    <w:p w14:paraId="22ACC6EC" w14:textId="236013C1" w:rsidR="009605EB" w:rsidRPr="000772A9" w:rsidRDefault="009605EB" w:rsidP="009605EB">
      <w:pPr>
        <w:pStyle w:val="Akapitzlist"/>
        <w:numPr>
          <w:ilvl w:val="0"/>
          <w:numId w:val="32"/>
        </w:numPr>
        <w:spacing w:line="276" w:lineRule="auto"/>
        <w:ind w:left="313"/>
        <w:jc w:val="both"/>
        <w:rPr>
          <w:rFonts w:ascii="Cambria" w:hAnsi="Cambria" w:cs="Arial"/>
          <w:bCs/>
          <w:iCs/>
        </w:rPr>
      </w:pPr>
      <w:r w:rsidRPr="00B6271E">
        <w:rPr>
          <w:rFonts w:ascii="Cambria" w:hAnsi="Cambria" w:cs="Arial"/>
          <w:b/>
          <w:iCs/>
        </w:rPr>
        <w:t>Oferuję/oferujemy*</w:t>
      </w:r>
      <w:r w:rsidRPr="00B6271E">
        <w:rPr>
          <w:rFonts w:ascii="Cambria" w:hAnsi="Cambria" w:cs="Arial"/>
          <w:iCs/>
        </w:rPr>
        <w:t xml:space="preserve"> wykonanie </w:t>
      </w:r>
      <w:r w:rsidRPr="00B6271E">
        <w:rPr>
          <w:rFonts w:ascii="Cambria" w:hAnsi="Cambria" w:cs="Arial"/>
          <w:bCs/>
          <w:iCs/>
        </w:rPr>
        <w:t xml:space="preserve">zamówienia </w:t>
      </w:r>
      <w:r w:rsidRPr="00B6271E">
        <w:rPr>
          <w:rFonts w:ascii="Cambria" w:hAnsi="Cambria" w:cs="Arial"/>
          <w:iCs/>
        </w:rPr>
        <w:t xml:space="preserve">zgodnie z </w:t>
      </w:r>
      <w:r w:rsidRPr="00B6271E">
        <w:rPr>
          <w:rFonts w:ascii="Cambria" w:hAnsi="Cambria" w:cs="Arial"/>
          <w:bCs/>
          <w:iCs/>
        </w:rPr>
        <w:t xml:space="preserve">zakresem usług zamieszczonych w opisie przedmiotu zamówienia zawartym w SWZ </w:t>
      </w:r>
      <w:r w:rsidR="000772A9">
        <w:rPr>
          <w:rFonts w:ascii="Cambria" w:hAnsi="Cambria" w:cs="Arial"/>
          <w:bCs/>
          <w:iCs/>
        </w:rPr>
        <w:t xml:space="preserve">i załącznikach do SWZ </w:t>
      </w:r>
      <w:r w:rsidRPr="00B6271E">
        <w:rPr>
          <w:rFonts w:ascii="Cambria" w:hAnsi="Cambria" w:cs="Arial"/>
          <w:b/>
          <w:iCs/>
          <w:u w:val="single"/>
        </w:rPr>
        <w:t xml:space="preserve">za cenę </w:t>
      </w:r>
      <w:r w:rsidR="00077B7F">
        <w:rPr>
          <w:rFonts w:ascii="Cambria" w:hAnsi="Cambria" w:cs="Arial"/>
          <w:b/>
          <w:iCs/>
          <w:u w:val="single"/>
        </w:rPr>
        <w:t>ofertową</w:t>
      </w:r>
      <w:r w:rsidRPr="00B6271E">
        <w:rPr>
          <w:rFonts w:ascii="Cambria" w:hAnsi="Cambria" w:cs="Arial"/>
          <w:b/>
          <w:iCs/>
          <w:u w:val="single"/>
        </w:rPr>
        <w:t>:</w:t>
      </w:r>
    </w:p>
    <w:p w14:paraId="3E560DE0" w14:textId="77777777" w:rsidR="000772A9" w:rsidRDefault="000772A9" w:rsidP="000772A9">
      <w:pPr>
        <w:spacing w:line="276" w:lineRule="auto"/>
        <w:jc w:val="both"/>
        <w:rPr>
          <w:rFonts w:ascii="Cambria" w:hAnsi="Cambria" w:cs="Arial"/>
          <w:bCs/>
          <w:iCs/>
        </w:rPr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709"/>
        <w:gridCol w:w="992"/>
        <w:gridCol w:w="1417"/>
        <w:gridCol w:w="709"/>
        <w:gridCol w:w="1418"/>
        <w:gridCol w:w="1985"/>
      </w:tblGrid>
      <w:tr w:rsidR="000772A9" w14:paraId="366AFE04" w14:textId="77777777" w:rsidTr="00FF765B">
        <w:tblPrEx>
          <w:tblCellMar>
            <w:top w:w="0" w:type="dxa"/>
            <w:bottom w:w="0" w:type="dxa"/>
          </w:tblCellMar>
        </w:tblPrEx>
        <w:trPr>
          <w:cantSplit/>
          <w:trHeight w:val="8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FD578" w14:textId="77777777" w:rsidR="000772A9" w:rsidRDefault="000772A9" w:rsidP="00051E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D3143" w14:textId="3B3CBAA5" w:rsidR="000772A9" w:rsidRDefault="00527FE1" w:rsidP="00FF76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0772A9">
              <w:rPr>
                <w:rFonts w:ascii="Arial" w:hAnsi="Arial" w:cs="Arial"/>
                <w:sz w:val="16"/>
                <w:szCs w:val="16"/>
              </w:rPr>
              <w:t xml:space="preserve">rzedmiot </w:t>
            </w:r>
            <w:r w:rsidR="00FF765B">
              <w:rPr>
                <w:rFonts w:ascii="Arial" w:hAnsi="Arial" w:cs="Arial"/>
                <w:sz w:val="16"/>
                <w:szCs w:val="16"/>
              </w:rPr>
              <w:t>oferty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F480F4E" w14:textId="6AE8DAE1" w:rsidR="000772A9" w:rsidRDefault="00527FE1" w:rsidP="00051E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</w:t>
            </w:r>
            <w:r w:rsidR="00D06E78">
              <w:rPr>
                <w:rFonts w:ascii="Arial" w:hAnsi="Arial" w:cs="Arial"/>
                <w:sz w:val="16"/>
                <w:szCs w:val="16"/>
              </w:rPr>
              <w:t>ednostka miary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7BAEC" w14:textId="4D571CCB" w:rsidR="000772A9" w:rsidRDefault="00FF765B" w:rsidP="00051E0A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Liczba jednostek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B293" w14:textId="2D962AEC" w:rsidR="000772A9" w:rsidRDefault="00527FE1" w:rsidP="00051E0A">
            <w:pPr>
              <w:autoSpaceDE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0772A9">
              <w:rPr>
                <w:rFonts w:ascii="Arial" w:hAnsi="Arial" w:cs="Arial"/>
                <w:sz w:val="16"/>
                <w:szCs w:val="16"/>
              </w:rPr>
              <w:t xml:space="preserve">ena jednostkowa </w:t>
            </w:r>
            <w:r w:rsidR="000772A9">
              <w:rPr>
                <w:rFonts w:ascii="Arial" w:hAnsi="Arial" w:cs="Arial"/>
                <w:sz w:val="16"/>
                <w:szCs w:val="16"/>
                <w:u w:val="single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0165C7" w14:textId="77777777" w:rsidR="000772A9" w:rsidRDefault="000772A9" w:rsidP="00051E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BE6E" w14:textId="5B411FB5" w:rsidR="000772A9" w:rsidRPr="00FF765B" w:rsidRDefault="000772A9" w:rsidP="00FF765B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Cena jednostkowa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brutto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849D1" w14:textId="223288A5" w:rsidR="000772A9" w:rsidRDefault="00527FE1" w:rsidP="00051E0A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0772A9">
              <w:rPr>
                <w:rFonts w:ascii="Arial" w:hAnsi="Arial" w:cs="Arial"/>
                <w:sz w:val="16"/>
                <w:szCs w:val="16"/>
              </w:rPr>
              <w:t>artość zamówienia</w:t>
            </w:r>
            <w:r w:rsidR="000772A9">
              <w:rPr>
                <w:rFonts w:ascii="Arial" w:hAnsi="Arial" w:cs="Arial"/>
                <w:sz w:val="16"/>
                <w:szCs w:val="16"/>
                <w:u w:val="single"/>
              </w:rPr>
              <w:t xml:space="preserve"> brutto</w:t>
            </w:r>
          </w:p>
          <w:p w14:paraId="6B74B82E" w14:textId="77777777" w:rsidR="000772A9" w:rsidRDefault="000772A9" w:rsidP="00051E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(sposób wyliczenia</w:t>
            </w:r>
          </w:p>
          <w:p w14:paraId="77CAB412" w14:textId="3398E222" w:rsidR="000772A9" w:rsidRDefault="00527FE1" w:rsidP="00051E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</w:t>
            </w:r>
            <w:r w:rsidR="000772A9">
              <w:rPr>
                <w:rFonts w:ascii="Arial" w:hAnsi="Arial" w:cs="Arial"/>
                <w:sz w:val="16"/>
                <w:szCs w:val="16"/>
              </w:rPr>
              <w:t xml:space="preserve"> =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0772A9">
              <w:rPr>
                <w:rFonts w:ascii="Arial" w:hAnsi="Arial" w:cs="Arial"/>
                <w:sz w:val="16"/>
                <w:szCs w:val="16"/>
              </w:rPr>
              <w:t xml:space="preserve"> * </w:t>
            </w:r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="000772A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0772A9" w14:paraId="4FF1D58E" w14:textId="77777777" w:rsidTr="00FF765B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B373" w14:textId="5EDB8FD7" w:rsidR="000772A9" w:rsidRDefault="00D06E78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40E02" w14:textId="726AE2C9" w:rsidR="000772A9" w:rsidRDefault="00D06E78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B5C6C9" w14:textId="037D17FC" w:rsidR="000772A9" w:rsidRDefault="00D06E78" w:rsidP="000772A9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A2449" w14:textId="3BC0613B" w:rsidR="000772A9" w:rsidRDefault="00D06E78" w:rsidP="000772A9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F0240" w14:textId="7C7D12DD" w:rsidR="000772A9" w:rsidRDefault="00D06E78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262325" w14:textId="54E8BFB5" w:rsidR="000772A9" w:rsidRDefault="00D06E78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F30BC" w14:textId="68ADA166" w:rsidR="000772A9" w:rsidRDefault="00D06E78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D8485" w14:textId="21254DAF" w:rsidR="000772A9" w:rsidRDefault="00D06E78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0772A9" w14:paraId="30C0270C" w14:textId="77777777" w:rsidTr="00FF765B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A905D" w14:textId="77777777" w:rsidR="000772A9" w:rsidRDefault="000772A9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10937" w14:textId="243C6797" w:rsidR="000772A9" w:rsidRPr="00D06E78" w:rsidRDefault="00D06E78" w:rsidP="00D06E78">
            <w:pPr>
              <w:autoSpaceDE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06E78">
              <w:rPr>
                <w:rFonts w:ascii="Arial" w:hAnsi="Arial" w:cs="Arial"/>
                <w:bCs/>
                <w:sz w:val="16"/>
                <w:szCs w:val="16"/>
              </w:rPr>
              <w:t xml:space="preserve">Usuniecie wyrobów zawierających </w:t>
            </w:r>
            <w:proofErr w:type="spellStart"/>
            <w:r w:rsidRPr="00D06E78">
              <w:rPr>
                <w:rFonts w:ascii="Arial" w:hAnsi="Arial" w:cs="Arial"/>
                <w:bCs/>
                <w:sz w:val="16"/>
                <w:szCs w:val="16"/>
              </w:rPr>
              <w:t>azbes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1978213" w14:textId="2456EB69" w:rsidR="000772A9" w:rsidRDefault="00D06E78" w:rsidP="00D06E78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Mg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B5D1F" w14:textId="7191FF9C" w:rsidR="000772A9" w:rsidRDefault="00D06E78" w:rsidP="00D06E78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03572" w14:textId="77777777" w:rsidR="000772A9" w:rsidRDefault="000772A9" w:rsidP="00D06E78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EF1F52" w14:textId="77777777" w:rsidR="000772A9" w:rsidRDefault="000772A9" w:rsidP="00D06E78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15C84" w14:textId="77777777" w:rsidR="000772A9" w:rsidRDefault="000772A9" w:rsidP="00D06E78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6F19E" w14:textId="77777777" w:rsidR="000772A9" w:rsidRDefault="000772A9" w:rsidP="00D06E78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772A9" w14:paraId="1A5CC4B8" w14:textId="77777777" w:rsidTr="00FF765B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5B21D58" w14:textId="77777777" w:rsidR="000772A9" w:rsidRDefault="000772A9" w:rsidP="000772A9">
            <w:pPr>
              <w:autoSpaceDE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B17934" w14:textId="77777777" w:rsidR="000772A9" w:rsidRDefault="000772A9" w:rsidP="00527FE1">
            <w:pPr>
              <w:autoSpaceDE w:val="0"/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OFERTY BRUTTO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9E4C" w14:textId="77777777" w:rsidR="000772A9" w:rsidRDefault="000772A9" w:rsidP="00527FE1">
            <w:pPr>
              <w:autoSpaceDE w:val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772A9" w14:paraId="7C18C8E9" w14:textId="77777777" w:rsidTr="00FF765B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9FA5" w14:textId="77777777" w:rsidR="000772A9" w:rsidRDefault="000772A9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38B1A" w14:textId="2D1C9CD0" w:rsidR="000772A9" w:rsidRDefault="000772A9" w:rsidP="000772A9">
            <w:pPr>
              <w:autoSpaceDE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12C507D" w14:textId="77777777" w:rsidR="000772A9" w:rsidRDefault="000772A9" w:rsidP="000772A9">
            <w:pPr>
              <w:autoSpaceDE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Słownie brutto ………………………………………………………………………………………………………………</w:t>
            </w:r>
          </w:p>
        </w:tc>
      </w:tr>
    </w:tbl>
    <w:p w14:paraId="0A21BAAB" w14:textId="77777777" w:rsidR="000772A9" w:rsidRDefault="000772A9" w:rsidP="000772A9">
      <w:pPr>
        <w:spacing w:line="276" w:lineRule="auto"/>
        <w:jc w:val="both"/>
        <w:rPr>
          <w:rFonts w:ascii="Cambria" w:hAnsi="Cambria" w:cs="Arial"/>
          <w:bCs/>
          <w:iCs/>
        </w:rPr>
      </w:pPr>
    </w:p>
    <w:p w14:paraId="57B6A3E9" w14:textId="28EC31A5" w:rsidR="003F50B4" w:rsidRPr="00051E0A" w:rsidRDefault="003F50B4" w:rsidP="003F50B4">
      <w:pPr>
        <w:shd w:val="clear" w:color="auto" w:fill="FFFFFF"/>
        <w:rPr>
          <w:rFonts w:ascii="Cambria" w:hAnsi="Cambria" w:cs="Arial"/>
          <w:b/>
          <w:color w:val="0D0D0D"/>
        </w:rPr>
      </w:pPr>
      <w:r w:rsidRPr="00051E0A">
        <w:rPr>
          <w:rFonts w:ascii="Cambria" w:hAnsi="Cambria" w:cs="Arial"/>
          <w:b/>
          <w:color w:val="0D0D0D"/>
        </w:rPr>
        <w:t>Termin wykonania zamówienia:</w:t>
      </w:r>
      <w:r w:rsidRPr="00051E0A">
        <w:rPr>
          <w:rFonts w:ascii="Cambria" w:hAnsi="Cambria" w:cs="Arial"/>
          <w:color w:val="0D0D0D"/>
        </w:rPr>
        <w:t xml:space="preserve"> </w:t>
      </w:r>
      <w:r w:rsidR="00527FE1" w:rsidRPr="00051E0A">
        <w:rPr>
          <w:rFonts w:ascii="Cambria" w:hAnsi="Cambria" w:cs="Arial"/>
          <w:color w:val="0D0D0D"/>
        </w:rPr>
        <w:t>1 miesiąc od dnia zawarcia umowy</w:t>
      </w:r>
    </w:p>
    <w:p w14:paraId="12C0954A" w14:textId="77777777" w:rsidR="00077B7F" w:rsidRDefault="00077B7F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14603734" w14:textId="77777777" w:rsidR="009605EB" w:rsidRPr="00671AD7" w:rsidRDefault="009605EB" w:rsidP="009605EB">
      <w:pPr>
        <w:jc w:val="both"/>
        <w:rPr>
          <w:rFonts w:ascii="Cambria" w:hAnsi="Cambria" w:cs="Arial"/>
          <w:b/>
          <w:iCs/>
          <w:sz w:val="28"/>
          <w:szCs w:val="28"/>
        </w:rPr>
      </w:pPr>
      <w:r w:rsidRPr="00671AD7">
        <w:rPr>
          <w:rFonts w:ascii="Cambria" w:hAnsi="Cambria" w:cs="Arial"/>
          <w:b/>
          <w:iCs/>
          <w:sz w:val="28"/>
          <w:szCs w:val="28"/>
        </w:rPr>
        <w:t>D. OŚWIADCZENIE DOTYCZĄCE POSTANOWIEŃ TREŚCI SWZ.</w:t>
      </w:r>
    </w:p>
    <w:p w14:paraId="4A32752C" w14:textId="77777777" w:rsidR="009605EB" w:rsidRPr="00B6271E" w:rsidRDefault="009605EB" w:rsidP="009605EB">
      <w:pPr>
        <w:jc w:val="both"/>
        <w:rPr>
          <w:rFonts w:ascii="Cambria" w:hAnsi="Cambria" w:cs="Arial"/>
          <w:b/>
          <w:iCs/>
        </w:rPr>
      </w:pPr>
    </w:p>
    <w:p w14:paraId="0CC5E411" w14:textId="2F1B3D07" w:rsidR="009605EB" w:rsidRPr="00B6271E" w:rsidRDefault="009605EB" w:rsidP="009605EB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Oświadczam/y, że powyższa cena zawierają wszystkie koszty, jakie ponosi Zamawiający w przypadku wyboru niniejszej of</w:t>
      </w:r>
      <w:r w:rsidR="00671AD7">
        <w:rPr>
          <w:rFonts w:ascii="Cambria" w:hAnsi="Cambria" w:cs="Arial"/>
          <w:iCs/>
        </w:rPr>
        <w:t>erty na zasadach wynikających z </w:t>
      </w:r>
      <w:r w:rsidRPr="00B6271E">
        <w:rPr>
          <w:rFonts w:ascii="Cambria" w:hAnsi="Cambria" w:cs="Arial"/>
          <w:iCs/>
        </w:rPr>
        <w:t>umowy.</w:t>
      </w:r>
    </w:p>
    <w:p w14:paraId="1ECB13CE" w14:textId="4DBA2E10" w:rsidR="009605EB" w:rsidRPr="00B6271E" w:rsidRDefault="009605EB" w:rsidP="009605EB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B6271E">
        <w:rPr>
          <w:rFonts w:ascii="Cambria" w:hAnsi="Cambria" w:cs="Arial"/>
        </w:rPr>
        <w:t>Oświadczam/y, że zapoznałem/liśmy się z wymaganiami Zamawiającego, dotyczącymi przedmiotu zamówienia zamieszczon</w:t>
      </w:r>
      <w:r w:rsidR="00671AD7">
        <w:rPr>
          <w:rFonts w:ascii="Cambria" w:hAnsi="Cambria" w:cs="Arial"/>
        </w:rPr>
        <w:t>ymi w SWZ wraz z załącznikami i </w:t>
      </w:r>
      <w:r w:rsidRPr="00B6271E">
        <w:rPr>
          <w:rFonts w:ascii="Cambria" w:hAnsi="Cambria" w:cs="Arial"/>
        </w:rPr>
        <w:t>nie wnoszę/wnosimy do nich żadnych zastrzeżeń.</w:t>
      </w:r>
    </w:p>
    <w:p w14:paraId="6FC37F14" w14:textId="77777777" w:rsidR="009605EB" w:rsidRPr="00B6271E" w:rsidRDefault="009605EB" w:rsidP="009605EB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B6271E">
        <w:rPr>
          <w:rFonts w:ascii="Cambria" w:hAnsi="Cambria" w:cs="Arial"/>
        </w:rPr>
        <w:t xml:space="preserve">Oświadczam/y, że uważam/y się za związanych niniejszą ofertą przez okres wskazany </w:t>
      </w:r>
      <w:r w:rsidRPr="00B6271E">
        <w:rPr>
          <w:rFonts w:ascii="Cambria" w:hAnsi="Cambria" w:cs="Arial"/>
        </w:rPr>
        <w:br/>
        <w:t xml:space="preserve">w SWZ. </w:t>
      </w:r>
    </w:p>
    <w:p w14:paraId="39EF19C7" w14:textId="24D15674" w:rsidR="009605EB" w:rsidRPr="00B6271E" w:rsidRDefault="009605EB" w:rsidP="009605EB">
      <w:pPr>
        <w:pStyle w:val="Akapitzlist"/>
        <w:numPr>
          <w:ilvl w:val="0"/>
          <w:numId w:val="5"/>
        </w:numPr>
        <w:spacing w:line="276" w:lineRule="auto"/>
        <w:ind w:left="336" w:hanging="336"/>
        <w:jc w:val="both"/>
        <w:rPr>
          <w:rFonts w:ascii="Cambria" w:hAnsi="Cambria" w:cs="Arial"/>
        </w:rPr>
      </w:pPr>
      <w:r w:rsidRPr="00B6271E">
        <w:rPr>
          <w:rFonts w:ascii="Cambria" w:hAnsi="Cambria" w:cs="Arial"/>
        </w:rPr>
        <w:t>Oświadczam/y, że zrealizuję/</w:t>
      </w:r>
      <w:proofErr w:type="spellStart"/>
      <w:r w:rsidRPr="00B6271E">
        <w:rPr>
          <w:rFonts w:ascii="Cambria" w:hAnsi="Cambria" w:cs="Arial"/>
        </w:rPr>
        <w:t>emy</w:t>
      </w:r>
      <w:proofErr w:type="spellEnd"/>
      <w:r w:rsidRPr="00B6271E">
        <w:rPr>
          <w:rFonts w:ascii="Cambria" w:hAnsi="Cambria" w:cs="Arial"/>
        </w:rPr>
        <w:t xml:space="preserve"> zamówienie zgodnie z SWZ i </w:t>
      </w:r>
      <w:r w:rsidR="00671AD7">
        <w:rPr>
          <w:rFonts w:ascii="Cambria" w:hAnsi="Cambria" w:cs="Arial"/>
        </w:rPr>
        <w:t>Załącznikami do SWZ, w tym projektem umowy</w:t>
      </w:r>
      <w:r w:rsidRPr="00B6271E">
        <w:rPr>
          <w:rFonts w:ascii="Cambria" w:hAnsi="Cambria" w:cs="Arial"/>
        </w:rPr>
        <w:t>.</w:t>
      </w:r>
    </w:p>
    <w:p w14:paraId="24BCB658" w14:textId="0DEE720A" w:rsidR="009605EB" w:rsidRPr="00B6271E" w:rsidRDefault="009605EB" w:rsidP="009605EB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B6271E">
        <w:rPr>
          <w:rFonts w:ascii="Cambria" w:hAnsi="Cambria" w:cs="Arial"/>
        </w:rPr>
        <w:t>Oświadczam/y, że akceptuję/</w:t>
      </w:r>
      <w:proofErr w:type="spellStart"/>
      <w:r w:rsidRPr="00B6271E">
        <w:rPr>
          <w:rFonts w:ascii="Cambria" w:hAnsi="Cambria" w:cs="Arial"/>
        </w:rPr>
        <w:t>emy</w:t>
      </w:r>
      <w:proofErr w:type="spellEnd"/>
      <w:r w:rsidRPr="00B6271E">
        <w:rPr>
          <w:rFonts w:ascii="Cambria" w:hAnsi="Cambria" w:cs="Arial"/>
        </w:rPr>
        <w:t xml:space="preserve"> Regulamin Platformy e-Zamówienia dostępny na stronie </w:t>
      </w:r>
      <w:hyperlink r:id="rId10" w:anchor="regulamin-serwisu" w:history="1">
        <w:r w:rsidRPr="00B6271E">
          <w:rPr>
            <w:rStyle w:val="Hipercze"/>
            <w:rFonts w:ascii="Cambria" w:hAnsi="Cambria" w:cs="Arial"/>
            <w:color w:val="0070C0"/>
          </w:rPr>
          <w:t>https://ezamowienia.gov.pl/pl/regulamin/#regulamin-serwisu</w:t>
        </w:r>
      </w:hyperlink>
      <w:r w:rsidRPr="00B6271E">
        <w:rPr>
          <w:rFonts w:ascii="Cambria" w:hAnsi="Cambria" w:cs="Arial"/>
        </w:rPr>
        <w:t xml:space="preserve"> zawierający wiążące Wykonawcę informacje związane z korzystaniem z Platformy e-Zamówienia w szczególności opis sposobu składania/zmiany/wycofania oferty w niniejszym postępowaniu.</w:t>
      </w:r>
    </w:p>
    <w:p w14:paraId="76AC19A5" w14:textId="77777777" w:rsidR="009605EB" w:rsidRPr="00B6271E" w:rsidRDefault="009605EB" w:rsidP="009605EB">
      <w:pPr>
        <w:numPr>
          <w:ilvl w:val="0"/>
          <w:numId w:val="5"/>
        </w:numPr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B6271E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4360BA50" w14:textId="77777777" w:rsidR="009605EB" w:rsidRPr="00B6271E" w:rsidRDefault="009605EB" w:rsidP="009605EB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B6271E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70D87423" w14:textId="77777777" w:rsidR="009605EB" w:rsidRDefault="009605EB" w:rsidP="009605EB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b/>
          <w:sz w:val="24"/>
          <w:szCs w:val="24"/>
        </w:rPr>
      </w:pPr>
      <w:r w:rsidRPr="00B6271E">
        <w:rPr>
          <w:rFonts w:ascii="Cambria" w:hAnsi="Cambria"/>
          <w:b/>
          <w:sz w:val="24"/>
          <w:szCs w:val="24"/>
        </w:rPr>
        <w:t>Zobowiązujemy się dotrzymać wskazanego terminu realizacji zamówienia.</w:t>
      </w:r>
    </w:p>
    <w:p w14:paraId="0DF9824C" w14:textId="77777777" w:rsidR="00671AD7" w:rsidRPr="00841105" w:rsidRDefault="00671AD7" w:rsidP="00671AD7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Theme="majorHAnsi" w:hAnsiTheme="majorHAnsi"/>
          <w:b/>
          <w:sz w:val="24"/>
          <w:szCs w:val="24"/>
        </w:rPr>
      </w:pPr>
      <w:r w:rsidRPr="00841105">
        <w:rPr>
          <w:rFonts w:asciiTheme="majorHAnsi" w:hAnsiTheme="majorHAnsi"/>
          <w:b/>
          <w:sz w:val="24"/>
          <w:szCs w:val="24"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B0BE37F" w14:textId="77777777" w:rsidR="00671AD7" w:rsidRDefault="00671AD7" w:rsidP="00671AD7">
      <w:pPr>
        <w:numPr>
          <w:ilvl w:val="0"/>
          <w:numId w:val="5"/>
        </w:numPr>
        <w:suppressAutoHyphens/>
        <w:spacing w:before="120" w:line="276" w:lineRule="auto"/>
        <w:ind w:left="284" w:hanging="284"/>
        <w:jc w:val="both"/>
        <w:rPr>
          <w:rFonts w:asciiTheme="majorHAnsi" w:hAnsiTheme="majorHAnsi" w:cs="Arial"/>
          <w:iCs/>
        </w:rPr>
      </w:pPr>
      <w:r w:rsidRPr="00841105">
        <w:rPr>
          <w:rFonts w:asciiTheme="majorHAnsi" w:hAnsiTheme="majorHAnsi" w:cs="Arial"/>
          <w:iCs/>
        </w:rPr>
        <w:t xml:space="preserve">Składając niniejszą ofertę, zgodnie z art. 225 ust. 1 ustawy </w:t>
      </w:r>
      <w:proofErr w:type="spellStart"/>
      <w:r w:rsidRPr="00841105">
        <w:rPr>
          <w:rFonts w:asciiTheme="majorHAnsi" w:hAnsiTheme="majorHAnsi" w:cs="Arial"/>
          <w:iCs/>
        </w:rPr>
        <w:t>Pzp</w:t>
      </w:r>
      <w:proofErr w:type="spellEnd"/>
      <w:r w:rsidRPr="00841105">
        <w:rPr>
          <w:rFonts w:asciiTheme="majorHAnsi" w:hAnsiTheme="majorHAnsi" w:cs="Arial"/>
          <w:iCs/>
        </w:rPr>
        <w:t xml:space="preserve"> informuję, że wybór oferty</w:t>
      </w:r>
      <w:r w:rsidRPr="00841105">
        <w:rPr>
          <w:rStyle w:val="Odwoanieprzypisudolnego"/>
          <w:rFonts w:asciiTheme="majorHAnsi" w:hAnsiTheme="majorHAnsi" w:cs="Arial"/>
          <w:iCs/>
        </w:rPr>
        <w:footnoteReference w:id="2"/>
      </w:r>
      <w:r w:rsidRPr="00841105">
        <w:rPr>
          <w:rFonts w:asciiTheme="majorHAnsi" w:hAnsiTheme="majorHAnsi" w:cs="Arial"/>
          <w:iCs/>
        </w:rPr>
        <w:t>:</w:t>
      </w:r>
    </w:p>
    <w:p w14:paraId="17B69158" w14:textId="39157B9E" w:rsidR="00671AD7" w:rsidRPr="00671AD7" w:rsidRDefault="00671AD7" w:rsidP="00671AD7">
      <w:pPr>
        <w:pStyle w:val="Akapitzlist"/>
        <w:numPr>
          <w:ilvl w:val="0"/>
          <w:numId w:val="37"/>
        </w:numPr>
        <w:tabs>
          <w:tab w:val="left" w:pos="744"/>
        </w:tabs>
        <w:suppressAutoHyphens/>
        <w:spacing w:line="276" w:lineRule="auto"/>
        <w:jc w:val="both"/>
        <w:rPr>
          <w:rFonts w:asciiTheme="majorHAnsi" w:hAnsiTheme="majorHAnsi" w:cs="Arial"/>
          <w:iCs/>
        </w:rPr>
      </w:pPr>
      <w:r w:rsidRPr="00671AD7">
        <w:rPr>
          <w:rFonts w:asciiTheme="majorHAnsi" w:hAnsiTheme="majorHAnsi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1AD7">
        <w:rPr>
          <w:rFonts w:asciiTheme="majorHAnsi" w:hAnsiTheme="majorHAnsi" w:cs="Arial"/>
          <w:b/>
          <w:bCs/>
        </w:rPr>
        <w:instrText xml:space="preserve"> FORMCHECKBOX </w:instrText>
      </w:r>
      <w:r w:rsidR="000772A9">
        <w:rPr>
          <w:rFonts w:asciiTheme="majorHAnsi" w:hAnsiTheme="majorHAnsi" w:cs="Arial"/>
          <w:b/>
          <w:bCs/>
        </w:rPr>
      </w:r>
      <w:r w:rsidR="000772A9">
        <w:rPr>
          <w:rFonts w:asciiTheme="majorHAnsi" w:hAnsiTheme="majorHAnsi" w:cs="Arial"/>
          <w:b/>
          <w:bCs/>
        </w:rPr>
        <w:fldChar w:fldCharType="separate"/>
      </w:r>
      <w:r w:rsidRPr="00671AD7">
        <w:rPr>
          <w:rFonts w:asciiTheme="majorHAnsi" w:hAnsiTheme="majorHAnsi" w:cs="Arial"/>
          <w:b/>
          <w:bCs/>
        </w:rPr>
        <w:fldChar w:fldCharType="end"/>
      </w:r>
      <w:r w:rsidRPr="00671AD7">
        <w:rPr>
          <w:rFonts w:asciiTheme="majorHAnsi" w:hAnsiTheme="majorHAnsi" w:cs="Arial"/>
          <w:b/>
          <w:bCs/>
        </w:rPr>
        <w:t xml:space="preserve"> </w:t>
      </w:r>
      <w:r w:rsidRPr="00671AD7">
        <w:rPr>
          <w:rFonts w:asciiTheme="majorHAnsi" w:hAnsiTheme="majorHAnsi" w:cs="Arial"/>
          <w:b/>
          <w:iCs/>
        </w:rPr>
        <w:t xml:space="preserve">nie będzie </w:t>
      </w:r>
      <w:r w:rsidRPr="00671AD7">
        <w:rPr>
          <w:rFonts w:asciiTheme="majorHAnsi" w:hAnsiTheme="majorHAnsi" w:cs="Arial"/>
          <w:b/>
          <w:bCs/>
          <w:iCs/>
        </w:rPr>
        <w:t>prowadzić</w:t>
      </w:r>
      <w:r w:rsidRPr="00671AD7">
        <w:rPr>
          <w:rFonts w:asciiTheme="majorHAnsi" w:hAnsiTheme="majorHAnsi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51F29444" w14:textId="77777777" w:rsidR="00671AD7" w:rsidRPr="00841105" w:rsidRDefault="00671AD7" w:rsidP="00671AD7">
      <w:pPr>
        <w:numPr>
          <w:ilvl w:val="0"/>
          <w:numId w:val="37"/>
        </w:numPr>
        <w:tabs>
          <w:tab w:val="left" w:pos="744"/>
        </w:tabs>
        <w:suppressAutoHyphens/>
        <w:spacing w:line="276" w:lineRule="auto"/>
        <w:jc w:val="both"/>
        <w:rPr>
          <w:rFonts w:asciiTheme="majorHAnsi" w:hAnsiTheme="majorHAnsi" w:cs="Arial"/>
          <w:iCs/>
        </w:rPr>
      </w:pPr>
      <w:r w:rsidRPr="00841105">
        <w:rPr>
          <w:rFonts w:asciiTheme="majorHAnsi" w:hAnsiTheme="majorHAnsi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1105">
        <w:rPr>
          <w:rFonts w:asciiTheme="majorHAnsi" w:hAnsiTheme="majorHAnsi" w:cs="Arial"/>
          <w:b/>
          <w:bCs/>
        </w:rPr>
        <w:instrText xml:space="preserve"> FORMCHECKBOX </w:instrText>
      </w:r>
      <w:r w:rsidR="000772A9">
        <w:rPr>
          <w:rFonts w:asciiTheme="majorHAnsi" w:hAnsiTheme="majorHAnsi" w:cs="Arial"/>
          <w:b/>
          <w:bCs/>
        </w:rPr>
      </w:r>
      <w:r w:rsidR="000772A9">
        <w:rPr>
          <w:rFonts w:asciiTheme="majorHAnsi" w:hAnsiTheme="majorHAnsi" w:cs="Arial"/>
          <w:b/>
          <w:bCs/>
        </w:rPr>
        <w:fldChar w:fldCharType="separate"/>
      </w:r>
      <w:r w:rsidRPr="00841105">
        <w:rPr>
          <w:rFonts w:asciiTheme="majorHAnsi" w:hAnsiTheme="majorHAnsi" w:cs="Arial"/>
          <w:b/>
          <w:bCs/>
        </w:rPr>
        <w:fldChar w:fldCharType="end"/>
      </w:r>
      <w:r w:rsidRPr="00841105">
        <w:rPr>
          <w:rFonts w:asciiTheme="majorHAnsi" w:hAnsiTheme="majorHAnsi" w:cs="Arial"/>
          <w:b/>
          <w:bCs/>
        </w:rPr>
        <w:t xml:space="preserve"> </w:t>
      </w:r>
      <w:r w:rsidRPr="00841105">
        <w:rPr>
          <w:rFonts w:asciiTheme="majorHAnsi" w:hAnsiTheme="majorHAnsi" w:cs="Arial"/>
          <w:b/>
          <w:iCs/>
        </w:rPr>
        <w:t xml:space="preserve">będzie </w:t>
      </w:r>
      <w:r w:rsidRPr="00841105">
        <w:rPr>
          <w:rFonts w:asciiTheme="majorHAnsi" w:hAnsiTheme="majorHAnsi" w:cs="Arial"/>
          <w:b/>
          <w:bCs/>
          <w:iCs/>
        </w:rPr>
        <w:t>prowadzić</w:t>
      </w:r>
      <w:r w:rsidRPr="00841105">
        <w:rPr>
          <w:rFonts w:asciiTheme="majorHAnsi" w:hAnsiTheme="majorHAnsi" w:cs="Arial"/>
          <w:iCs/>
        </w:rPr>
        <w:t xml:space="preserve"> do prowadzić do powstania u Zamawiającego obowiązku podatkowego następujących towarów/usług:</w:t>
      </w:r>
    </w:p>
    <w:p w14:paraId="622ED07D" w14:textId="67541E92" w:rsidR="00671AD7" w:rsidRPr="00841105" w:rsidRDefault="00671AD7" w:rsidP="00671AD7">
      <w:pPr>
        <w:ind w:left="743"/>
        <w:contextualSpacing/>
        <w:jc w:val="both"/>
        <w:rPr>
          <w:rFonts w:asciiTheme="majorHAnsi" w:eastAsia="Times New Roman" w:hAnsiTheme="majorHAnsi" w:cs="Tahoma"/>
          <w:bCs/>
          <w:sz w:val="22"/>
          <w:szCs w:val="22"/>
          <w:lang w:eastAsia="pl-PL"/>
        </w:rPr>
      </w:pPr>
      <w:r w:rsidRPr="00841105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……………………………………</w:t>
      </w:r>
      <w:r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 - ………………………………………………</w:t>
      </w:r>
      <w:r w:rsidRPr="00841105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……..     zł netto</w:t>
      </w:r>
    </w:p>
    <w:p w14:paraId="390138CE" w14:textId="77777777" w:rsidR="00671AD7" w:rsidRPr="00841105" w:rsidRDefault="00671AD7" w:rsidP="00671AD7">
      <w:pPr>
        <w:tabs>
          <w:tab w:val="left" w:pos="885"/>
        </w:tabs>
        <w:ind w:left="641" w:hanging="284"/>
        <w:contextualSpacing/>
        <w:jc w:val="both"/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</w:pPr>
      <w:r w:rsidRPr="00841105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841105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>Nazwa towaru/usług                                                            wartość bez kwoty podatku VAT</w:t>
      </w:r>
    </w:p>
    <w:p w14:paraId="7EED182A" w14:textId="77777777" w:rsidR="00671AD7" w:rsidRPr="00841105" w:rsidRDefault="00671AD7" w:rsidP="00671AD7">
      <w:pPr>
        <w:tabs>
          <w:tab w:val="num" w:pos="426"/>
        </w:tabs>
        <w:spacing w:line="276" w:lineRule="auto"/>
        <w:ind w:left="426"/>
        <w:jc w:val="both"/>
        <w:rPr>
          <w:rFonts w:asciiTheme="majorHAnsi" w:eastAsia="Times New Roman" w:hAnsiTheme="majorHAnsi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841105">
        <w:rPr>
          <w:rFonts w:asciiTheme="majorHAnsi" w:eastAsia="Times New Roman" w:hAnsiTheme="majorHAnsi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841105">
        <w:rPr>
          <w:rFonts w:asciiTheme="majorHAnsi" w:eastAsia="Times New Roman" w:hAnsiTheme="majorHAnsi" w:cs="Arial"/>
          <w:i/>
          <w:sz w:val="22"/>
          <w:szCs w:val="22"/>
          <w:lang w:eastAsia="ar-SA"/>
        </w:rPr>
        <w:t>Pzp</w:t>
      </w:r>
      <w:proofErr w:type="spellEnd"/>
      <w:r w:rsidRPr="00841105">
        <w:rPr>
          <w:rFonts w:asciiTheme="majorHAnsi" w:eastAsia="Times New Roman" w:hAnsiTheme="majorHAnsi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841105">
        <w:rPr>
          <w:rFonts w:asciiTheme="majorHAnsi" w:eastAsia="Times New Roman" w:hAnsiTheme="majorHAnsi" w:cs="Arial"/>
          <w:i/>
          <w:color w:val="000000"/>
          <w:sz w:val="22"/>
          <w:szCs w:val="22"/>
          <w:lang w:eastAsia="pl-PL"/>
        </w:rPr>
        <w:t xml:space="preserve"> </w:t>
      </w:r>
      <w:r w:rsidRPr="00841105">
        <w:rPr>
          <w:rFonts w:asciiTheme="majorHAnsi" w:eastAsia="Times New Roman" w:hAnsiTheme="majorHAnsi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1C162C40" w14:textId="77777777" w:rsidR="00B6271E" w:rsidRPr="00B6271E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19AC6201" w14:textId="131E6AC0" w:rsidR="00B6271E" w:rsidRPr="00B6271E" w:rsidRDefault="00B6271E" w:rsidP="00671AD7">
      <w:pPr>
        <w:spacing w:line="276" w:lineRule="auto"/>
        <w:ind w:left="284" w:hanging="284"/>
        <w:jc w:val="both"/>
        <w:rPr>
          <w:rFonts w:ascii="Cambria" w:hAnsi="Cambria" w:cs="Cambria"/>
          <w:b/>
          <w:bCs/>
        </w:rPr>
      </w:pPr>
      <w:r w:rsidRPr="00B6271E">
        <w:rPr>
          <w:rFonts w:ascii="Cambria" w:hAnsi="Cambria" w:cs="Cambria"/>
          <w:b/>
          <w:bCs/>
        </w:rPr>
        <w:t>10.</w:t>
      </w:r>
      <w:r w:rsidRPr="00B6271E">
        <w:rPr>
          <w:rFonts w:ascii="Cambria" w:hAnsi="Cambria" w:cs="Cambria"/>
          <w:b/>
          <w:bCs/>
        </w:rPr>
        <w:tab/>
        <w:t>Oświadczam, że wypełniłem obowiązki informacyjne przewidziane w art. 13 lub art. 14 RODO</w:t>
      </w:r>
      <w:r w:rsidR="00671AD7" w:rsidRPr="00841105">
        <w:rPr>
          <w:rStyle w:val="Odwoanieprzypisudolnego"/>
          <w:rFonts w:asciiTheme="majorHAnsi" w:hAnsiTheme="majorHAnsi" w:cs="Arial"/>
          <w:b/>
          <w:color w:val="000000" w:themeColor="text1"/>
        </w:rPr>
        <w:footnoteReference w:id="3"/>
      </w:r>
      <w:r w:rsidR="00671AD7">
        <w:rPr>
          <w:rFonts w:ascii="Cambria" w:hAnsi="Cambria" w:cs="Cambria"/>
          <w:b/>
          <w:bCs/>
        </w:rPr>
        <w:t xml:space="preserve"> </w:t>
      </w:r>
      <w:r w:rsidRPr="00B6271E">
        <w:rPr>
          <w:rFonts w:ascii="Cambria" w:hAnsi="Cambria" w:cs="Cambria"/>
          <w:b/>
          <w:bCs/>
        </w:rPr>
        <w:t>wobec osób fizycznych, od których dane osobowe bezpośrednio lub pośrednio pozyskałem w celu ubiegania się o udzielenie zamówienia publicznego w niniejszym postępowaniu*</w:t>
      </w:r>
    </w:p>
    <w:p w14:paraId="0538702C" w14:textId="77777777" w:rsidR="00B6271E" w:rsidRPr="00B6271E" w:rsidRDefault="00B6271E" w:rsidP="00671AD7">
      <w:pPr>
        <w:spacing w:line="276" w:lineRule="auto"/>
        <w:ind w:left="567" w:hanging="141"/>
        <w:jc w:val="both"/>
        <w:rPr>
          <w:rFonts w:ascii="Cambria" w:hAnsi="Cambria" w:cs="Cambria"/>
          <w:b/>
          <w:bCs/>
        </w:rPr>
      </w:pPr>
      <w:r w:rsidRPr="00B6271E">
        <w:rPr>
          <w:rFonts w:ascii="Cambria" w:hAnsi="Cambria" w:cs="Cambria"/>
          <w:b/>
          <w:bCs/>
        </w:rPr>
        <w:t>*</w:t>
      </w:r>
      <w:r w:rsidRPr="00671AD7">
        <w:rPr>
          <w:rFonts w:ascii="Cambria" w:hAnsi="Cambria" w:cs="Cambria"/>
          <w:bCs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33F71D" w14:textId="77777777" w:rsidR="00B6271E" w:rsidRPr="00DA0E0B" w:rsidRDefault="00B6271E" w:rsidP="00DA0E0B">
      <w:pPr>
        <w:spacing w:before="120" w:after="120"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  <w:r w:rsidRPr="00DA0E0B">
        <w:rPr>
          <w:rFonts w:ascii="Cambria" w:hAnsi="Cambria" w:cs="Cambria"/>
          <w:b/>
          <w:bCs/>
          <w:sz w:val="28"/>
          <w:szCs w:val="28"/>
        </w:rPr>
        <w:t>E. ZOBOWIĄZANIE W PRZYPADKU PRZYZNANIA ZAMÓWIENIA.</w:t>
      </w:r>
    </w:p>
    <w:p w14:paraId="219BF70B" w14:textId="77777777" w:rsidR="00B6271E" w:rsidRPr="0046758E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46758E">
        <w:rPr>
          <w:rFonts w:ascii="Cambria" w:hAnsi="Cambria" w:cs="Cambria"/>
          <w:bCs/>
        </w:rPr>
        <w:t>1)</w:t>
      </w:r>
      <w:r w:rsidRPr="00B6271E">
        <w:rPr>
          <w:rFonts w:ascii="Cambria" w:hAnsi="Cambria" w:cs="Cambria"/>
          <w:b/>
          <w:bCs/>
        </w:rPr>
        <w:tab/>
      </w:r>
      <w:r w:rsidRPr="0046758E">
        <w:rPr>
          <w:rFonts w:ascii="Cambria" w:hAnsi="Cambria" w:cs="Cambria"/>
          <w:bCs/>
        </w:rPr>
        <w:t>Akceptuję proponowany przez Zamawiającego Projekt umowy, który zobowiązuję się podpisać w miejscu i terminie wskazanym przez Zamawiającego.</w:t>
      </w:r>
    </w:p>
    <w:p w14:paraId="77611CDC" w14:textId="325D8B60" w:rsidR="00B6271E" w:rsidRPr="0046758E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46758E">
        <w:rPr>
          <w:rFonts w:ascii="Cambria" w:hAnsi="Cambria" w:cs="Cambria"/>
          <w:bCs/>
        </w:rPr>
        <w:t>2)</w:t>
      </w:r>
      <w:r w:rsidRPr="0046758E">
        <w:rPr>
          <w:rFonts w:ascii="Cambria" w:hAnsi="Cambria" w:cs="Cambria"/>
          <w:bCs/>
        </w:rPr>
        <w:tab/>
        <w:t>Osobami uprawnionymi do merytoryc</w:t>
      </w:r>
      <w:r w:rsidR="0046758E">
        <w:rPr>
          <w:rFonts w:ascii="Cambria" w:hAnsi="Cambria" w:cs="Cambria"/>
          <w:bCs/>
        </w:rPr>
        <w:t xml:space="preserve">znej współpracy i koordynacji w  </w:t>
      </w:r>
      <w:r w:rsidRPr="0046758E">
        <w:rPr>
          <w:rFonts w:ascii="Cambria" w:hAnsi="Cambria" w:cs="Cambria"/>
          <w:bCs/>
        </w:rPr>
        <w:t xml:space="preserve">wykonywaniu zadania ze strony Wykonawcy </w:t>
      </w:r>
      <w:r w:rsidR="00DA0E0B" w:rsidRPr="0046758E">
        <w:rPr>
          <w:rFonts w:ascii="Cambria" w:hAnsi="Cambria" w:cs="Cambria"/>
          <w:bCs/>
        </w:rPr>
        <w:t>są: ……………………………………………</w:t>
      </w:r>
      <w:r w:rsidR="0046758E">
        <w:rPr>
          <w:rFonts w:ascii="Cambria" w:hAnsi="Cambria" w:cs="Cambria"/>
          <w:bCs/>
        </w:rPr>
        <w:t>..…..</w:t>
      </w:r>
    </w:p>
    <w:p w14:paraId="639D2924" w14:textId="4C296918" w:rsidR="00B6271E" w:rsidRPr="0046758E" w:rsidRDefault="00DA0E0B" w:rsidP="00DA0E0B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46758E">
        <w:rPr>
          <w:rFonts w:ascii="Cambria" w:hAnsi="Cambria" w:cs="Cambria"/>
          <w:bCs/>
        </w:rPr>
        <w:t>nr telefonu …………….………</w:t>
      </w:r>
      <w:r w:rsidR="00B6271E" w:rsidRPr="0046758E">
        <w:rPr>
          <w:rFonts w:ascii="Cambria" w:hAnsi="Cambria" w:cs="Cambria"/>
          <w:bCs/>
        </w:rPr>
        <w:t>…</w:t>
      </w:r>
      <w:r w:rsidR="0046758E">
        <w:rPr>
          <w:rFonts w:ascii="Cambria" w:hAnsi="Cambria" w:cs="Cambria"/>
          <w:bCs/>
        </w:rPr>
        <w:t>……</w:t>
      </w:r>
      <w:r w:rsidR="00B6271E" w:rsidRPr="0046758E">
        <w:rPr>
          <w:rFonts w:ascii="Cambria" w:hAnsi="Cambria" w:cs="Cambria"/>
          <w:bCs/>
        </w:rPr>
        <w:t>…,    e-ma</w:t>
      </w:r>
      <w:r w:rsidRPr="0046758E">
        <w:rPr>
          <w:rFonts w:ascii="Cambria" w:hAnsi="Cambria" w:cs="Cambria"/>
          <w:bCs/>
        </w:rPr>
        <w:t>il: ……………………………..…………………..…</w:t>
      </w:r>
      <w:r w:rsidR="00B6271E" w:rsidRPr="0046758E">
        <w:rPr>
          <w:rFonts w:ascii="Cambria" w:hAnsi="Cambria" w:cs="Cambria"/>
          <w:bCs/>
        </w:rPr>
        <w:t>.……</w:t>
      </w:r>
    </w:p>
    <w:p w14:paraId="43B265DE" w14:textId="77777777" w:rsidR="00A01FF7" w:rsidRPr="00A01FF7" w:rsidRDefault="00A01FF7" w:rsidP="00A01FF7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A01FF7">
        <w:rPr>
          <w:rFonts w:ascii="Cambria" w:hAnsi="Cambria" w:cs="Arial"/>
          <w:b/>
          <w:iCs/>
          <w:sz w:val="28"/>
          <w:szCs w:val="28"/>
        </w:rPr>
        <w:t>F. PODWYKONAWCY:</w:t>
      </w:r>
    </w:p>
    <w:p w14:paraId="2DFAC812" w14:textId="77777777" w:rsidR="00A01FF7" w:rsidRPr="00A01FF7" w:rsidRDefault="00A01FF7" w:rsidP="00A01FF7">
      <w:pPr>
        <w:jc w:val="both"/>
        <w:rPr>
          <w:rFonts w:ascii="Cambria" w:hAnsi="Cambria"/>
        </w:rPr>
      </w:pPr>
      <w:r w:rsidRPr="00A01FF7">
        <w:rPr>
          <w:rFonts w:ascii="Cambria" w:hAnsi="Cambria" w:cs="Arial"/>
          <w:iCs/>
        </w:rPr>
        <w:t xml:space="preserve">Oświadczam/y, że zamierzam/y </w:t>
      </w:r>
      <w:r w:rsidRPr="00A01FF7">
        <w:rPr>
          <w:rFonts w:ascii="Cambria" w:hAnsi="Cambria" w:cs="Arial"/>
          <w:color w:val="000000"/>
        </w:rPr>
        <w:t>powierzyć podwykonawcom następujące części zamówienia</w:t>
      </w:r>
      <w:r w:rsidRPr="00A01FF7">
        <w:rPr>
          <w:rStyle w:val="Odwoanieprzypisudolnego"/>
          <w:rFonts w:ascii="Cambria" w:hAnsi="Cambria" w:cs="Arial"/>
          <w:b/>
          <w:color w:val="000000"/>
        </w:rPr>
        <w:footnoteReference w:id="4"/>
      </w:r>
      <w:r w:rsidRPr="00A01FF7">
        <w:rPr>
          <w:rFonts w:ascii="Cambria" w:hAnsi="Cambria" w:cs="Arial"/>
          <w:color w:val="000000"/>
        </w:rPr>
        <w:t>:</w:t>
      </w:r>
    </w:p>
    <w:p w14:paraId="47B0ECF8" w14:textId="77777777" w:rsidR="00A01FF7" w:rsidRPr="00A01FF7" w:rsidRDefault="00A01FF7" w:rsidP="00A01FF7">
      <w:pPr>
        <w:jc w:val="both"/>
        <w:rPr>
          <w:rFonts w:ascii="Cambria" w:hAnsi="Cambria" w:cs="Arial"/>
          <w:color w:val="000000"/>
        </w:rPr>
      </w:pPr>
    </w:p>
    <w:tbl>
      <w:tblPr>
        <w:tblW w:w="8505" w:type="dxa"/>
        <w:tblInd w:w="4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"/>
        <w:gridCol w:w="3511"/>
        <w:gridCol w:w="4252"/>
      </w:tblGrid>
      <w:tr w:rsidR="00A01FF7" w:rsidRPr="00A01FF7" w14:paraId="41FAE646" w14:textId="77777777" w:rsidTr="008D31BD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FB537" w14:textId="77777777" w:rsidR="00A01FF7" w:rsidRPr="00A01FF7" w:rsidRDefault="00A01FF7" w:rsidP="008D31BD">
            <w:pPr>
              <w:ind w:right="28"/>
              <w:jc w:val="center"/>
              <w:rPr>
                <w:rFonts w:ascii="Cambria" w:hAnsi="Cambria" w:cs="Arial"/>
                <w:b/>
              </w:rPr>
            </w:pPr>
            <w:r w:rsidRPr="00A01FF7">
              <w:rPr>
                <w:rFonts w:ascii="Cambria" w:hAnsi="Cambria" w:cs="Arial"/>
                <w:b/>
              </w:rPr>
              <w:lastRenderedPageBreak/>
              <w:t>Lp.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7F7FD" w14:textId="77777777" w:rsidR="00A01FF7" w:rsidRPr="00A01FF7" w:rsidRDefault="00A01FF7" w:rsidP="008D31BD">
            <w:pPr>
              <w:ind w:right="28"/>
              <w:jc w:val="center"/>
              <w:rPr>
                <w:rFonts w:ascii="Cambria" w:hAnsi="Cambria" w:cs="Arial"/>
              </w:rPr>
            </w:pPr>
            <w:r w:rsidRPr="00A01FF7">
              <w:rPr>
                <w:rFonts w:ascii="Cambria" w:hAnsi="Cambria" w:cs="Arial"/>
              </w:rPr>
              <w:t xml:space="preserve">Część/zakres zamówienia                                              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18C29" w14:textId="77777777" w:rsidR="00A01FF7" w:rsidRPr="00A01FF7" w:rsidRDefault="00A01FF7" w:rsidP="008D31BD">
            <w:pPr>
              <w:ind w:right="28"/>
              <w:jc w:val="center"/>
              <w:rPr>
                <w:rFonts w:ascii="Cambria" w:hAnsi="Cambria"/>
              </w:rPr>
            </w:pPr>
            <w:r w:rsidRPr="00A01FF7">
              <w:rPr>
                <w:rFonts w:ascii="Cambria" w:hAnsi="Cambria" w:cs="Arial"/>
              </w:rPr>
              <w:t xml:space="preserve">Nazwa (firma) podwykonawcy </w:t>
            </w:r>
            <w:r w:rsidRPr="00A01FF7">
              <w:rPr>
                <w:rFonts w:ascii="Cambria" w:hAnsi="Cambria" w:cs="Arial"/>
              </w:rPr>
              <w:br/>
              <w:t>(o ile są znane)</w:t>
            </w:r>
            <w:r w:rsidRPr="00A01FF7">
              <w:rPr>
                <w:rFonts w:ascii="Cambria" w:hAnsi="Cambria" w:cs="Arial"/>
                <w:vertAlign w:val="superscript"/>
              </w:rPr>
              <w:t xml:space="preserve">  </w:t>
            </w:r>
          </w:p>
        </w:tc>
      </w:tr>
      <w:tr w:rsidR="00A01FF7" w:rsidRPr="00A01FF7" w14:paraId="3E641502" w14:textId="77777777" w:rsidTr="008D31BD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0DC0D" w14:textId="77777777" w:rsidR="00A01FF7" w:rsidRPr="00A01FF7" w:rsidRDefault="00A01FF7" w:rsidP="008D31BD">
            <w:pPr>
              <w:ind w:right="28"/>
              <w:jc w:val="center"/>
              <w:rPr>
                <w:rFonts w:ascii="Cambria" w:hAnsi="Cambria" w:cs="Arial"/>
              </w:rPr>
            </w:pPr>
            <w:r w:rsidRPr="00A01FF7">
              <w:rPr>
                <w:rFonts w:ascii="Cambria" w:hAnsi="Cambria" w:cs="Arial"/>
              </w:rPr>
              <w:t>1.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E6C9A6" w14:textId="77777777" w:rsidR="00A01FF7" w:rsidRPr="00A01FF7" w:rsidRDefault="00A01FF7" w:rsidP="008D31BD">
            <w:pPr>
              <w:ind w:right="28"/>
              <w:rPr>
                <w:rFonts w:ascii="Cambria" w:hAnsi="Cambria" w:cs="Aria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2A080" w14:textId="77777777" w:rsidR="00A01FF7" w:rsidRPr="00A01FF7" w:rsidRDefault="00A01FF7" w:rsidP="008D31BD">
            <w:pPr>
              <w:ind w:right="28"/>
              <w:rPr>
                <w:rFonts w:ascii="Cambria" w:hAnsi="Cambria" w:cs="Arial"/>
              </w:rPr>
            </w:pPr>
          </w:p>
        </w:tc>
      </w:tr>
      <w:tr w:rsidR="00A01FF7" w:rsidRPr="00A01FF7" w14:paraId="0C9B31AD" w14:textId="77777777" w:rsidTr="008D31BD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6C4A5" w14:textId="77777777" w:rsidR="00A01FF7" w:rsidRPr="00A01FF7" w:rsidRDefault="00A01FF7" w:rsidP="008D31BD">
            <w:pPr>
              <w:ind w:right="28"/>
              <w:jc w:val="center"/>
              <w:rPr>
                <w:rFonts w:ascii="Cambria" w:hAnsi="Cambria" w:cs="Arial"/>
              </w:rPr>
            </w:pPr>
            <w:r w:rsidRPr="00A01FF7">
              <w:rPr>
                <w:rFonts w:ascii="Cambria" w:hAnsi="Cambria" w:cs="Arial"/>
              </w:rPr>
              <w:t>2.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32BC64" w14:textId="77777777" w:rsidR="00A01FF7" w:rsidRPr="00A01FF7" w:rsidRDefault="00A01FF7" w:rsidP="008D31BD">
            <w:pPr>
              <w:ind w:right="28"/>
              <w:rPr>
                <w:rFonts w:ascii="Cambria" w:hAnsi="Cambria" w:cs="Aria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7228FC" w14:textId="77777777" w:rsidR="00A01FF7" w:rsidRPr="00A01FF7" w:rsidRDefault="00A01FF7" w:rsidP="008D31BD">
            <w:pPr>
              <w:ind w:right="28"/>
              <w:rPr>
                <w:rFonts w:ascii="Cambria" w:hAnsi="Cambria" w:cs="Arial"/>
              </w:rPr>
            </w:pPr>
          </w:p>
        </w:tc>
      </w:tr>
      <w:tr w:rsidR="00A01FF7" w:rsidRPr="00A01FF7" w14:paraId="3BF2A20A" w14:textId="77777777" w:rsidTr="008D31BD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D836E" w14:textId="77777777" w:rsidR="00A01FF7" w:rsidRPr="00A01FF7" w:rsidRDefault="00A01FF7" w:rsidP="008D31BD">
            <w:pPr>
              <w:ind w:right="28"/>
              <w:jc w:val="center"/>
              <w:rPr>
                <w:rFonts w:ascii="Cambria" w:hAnsi="Cambria" w:cs="Arial"/>
              </w:rPr>
            </w:pPr>
            <w:r w:rsidRPr="00A01FF7">
              <w:rPr>
                <w:rFonts w:ascii="Cambria" w:hAnsi="Cambria" w:cs="Arial"/>
              </w:rPr>
              <w:t>3.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7D4AC" w14:textId="77777777" w:rsidR="00A01FF7" w:rsidRPr="00A01FF7" w:rsidRDefault="00A01FF7" w:rsidP="008D31BD">
            <w:pPr>
              <w:ind w:right="28"/>
              <w:rPr>
                <w:rFonts w:ascii="Cambria" w:hAnsi="Cambria" w:cs="Aria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6AFC9" w14:textId="77777777" w:rsidR="00A01FF7" w:rsidRPr="00A01FF7" w:rsidRDefault="00A01FF7" w:rsidP="008D31BD">
            <w:pPr>
              <w:ind w:right="28"/>
              <w:rPr>
                <w:rFonts w:ascii="Cambria" w:hAnsi="Cambria" w:cs="Arial"/>
              </w:rPr>
            </w:pPr>
          </w:p>
        </w:tc>
      </w:tr>
    </w:tbl>
    <w:p w14:paraId="1A9FC3AF" w14:textId="77777777" w:rsidR="00A01FF7" w:rsidRDefault="00A01FF7" w:rsidP="00DA0E0B">
      <w:pPr>
        <w:spacing w:before="120" w:after="120"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</w:p>
    <w:p w14:paraId="1EC2957F" w14:textId="1532D276" w:rsidR="00B6271E" w:rsidRPr="00DA0E0B" w:rsidRDefault="00A01FF7" w:rsidP="00DA0E0B">
      <w:pPr>
        <w:spacing w:before="120" w:after="120"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G</w:t>
      </w:r>
      <w:r w:rsidR="00B6271E" w:rsidRPr="00DA0E0B">
        <w:rPr>
          <w:rFonts w:ascii="Cambria" w:hAnsi="Cambria" w:cs="Cambria"/>
          <w:b/>
          <w:bCs/>
          <w:sz w:val="28"/>
          <w:szCs w:val="28"/>
        </w:rPr>
        <w:t xml:space="preserve">. </w:t>
      </w:r>
      <w:r>
        <w:rPr>
          <w:rFonts w:ascii="Cambria" w:hAnsi="Cambria" w:cs="Cambria"/>
          <w:b/>
          <w:bCs/>
          <w:sz w:val="28"/>
          <w:szCs w:val="28"/>
        </w:rPr>
        <w:t>RODZAJ WYKONAWCY</w:t>
      </w:r>
    </w:p>
    <w:p w14:paraId="6FEBC0E6" w14:textId="73F3C046" w:rsidR="00DA0E0B" w:rsidRPr="00841105" w:rsidRDefault="00B6271E" w:rsidP="00DA0E0B">
      <w:pPr>
        <w:spacing w:line="360" w:lineRule="auto"/>
        <w:rPr>
          <w:rFonts w:asciiTheme="majorHAnsi" w:hAnsiTheme="majorHAnsi" w:cs="Arial"/>
          <w:iCs/>
          <w:sz w:val="13"/>
          <w:szCs w:val="13"/>
        </w:rPr>
      </w:pPr>
      <w:r w:rsidRPr="00B6271E">
        <w:rPr>
          <w:rFonts w:ascii="Cambria" w:hAnsi="Cambria" w:cs="Cambria"/>
          <w:b/>
          <w:bCs/>
        </w:rPr>
        <w:t xml:space="preserve">       </w:t>
      </w:r>
    </w:p>
    <w:p w14:paraId="42542001" w14:textId="6924457F" w:rsidR="00DA0E0B" w:rsidRPr="00841105" w:rsidRDefault="00DA0E0B" w:rsidP="00DA0E0B">
      <w:pPr>
        <w:spacing w:line="360" w:lineRule="auto"/>
        <w:ind w:left="567" w:hanging="110"/>
        <w:rPr>
          <w:rFonts w:asciiTheme="majorHAnsi" w:hAnsiTheme="majorHAnsi"/>
          <w:noProof/>
          <w:sz w:val="10"/>
          <w:szCs w:val="10"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72D6AF" wp14:editId="1D30044B">
                <wp:simplePos x="0" y="0"/>
                <wp:positionH relativeFrom="column">
                  <wp:posOffset>228600</wp:posOffset>
                </wp:positionH>
                <wp:positionV relativeFrom="paragraph">
                  <wp:posOffset>5443</wp:posOffset>
                </wp:positionV>
                <wp:extent cx="157480" cy="170180"/>
                <wp:effectExtent l="0" t="0" r="7620" b="76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FF28F" id="Prostokąt 2" o:spid="_x0000_s1026" style="position:absolute;margin-left:18pt;margin-top:.4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"/>
            </w:pict>
          </mc:Fallback>
        </mc:AlternateContent>
      </w:r>
      <w:r w:rsidRPr="00841105">
        <w:rPr>
          <w:rFonts w:asciiTheme="majorHAnsi" w:hAnsiTheme="majorHAnsi"/>
          <w:noProof/>
          <w:lang w:eastAsia="pl-PL"/>
        </w:rPr>
        <w:t xml:space="preserve">       mikroproprzesiębiorstwem,</w:t>
      </w:r>
    </w:p>
    <w:p w14:paraId="305CA84C" w14:textId="77777777" w:rsidR="00DA0E0B" w:rsidRPr="00841105" w:rsidRDefault="00DA0E0B" w:rsidP="00DA0E0B">
      <w:pPr>
        <w:spacing w:line="360" w:lineRule="auto"/>
        <w:rPr>
          <w:rFonts w:asciiTheme="majorHAnsi" w:hAnsiTheme="majorHAnsi" w:cs="Arial"/>
          <w:iCs/>
          <w:sz w:val="13"/>
          <w:szCs w:val="13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CCAED" wp14:editId="09C1E0AF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8726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</w:pict>
          </mc:Fallback>
        </mc:AlternateContent>
      </w:r>
    </w:p>
    <w:p w14:paraId="6DB12E98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w:t xml:space="preserve">       małym przedsiębiorstwem,</w:t>
      </w:r>
    </w:p>
    <w:p w14:paraId="415565E5" w14:textId="77777777" w:rsidR="00DA0E0B" w:rsidRPr="00841105" w:rsidRDefault="00DA0E0B" w:rsidP="00DA0E0B">
      <w:pPr>
        <w:spacing w:line="360" w:lineRule="auto"/>
        <w:rPr>
          <w:rFonts w:asciiTheme="majorHAnsi" w:hAnsiTheme="majorHAnsi" w:cs="Arial"/>
          <w:iCs/>
          <w:sz w:val="13"/>
          <w:szCs w:val="13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55357" wp14:editId="2BEB3288">
                <wp:simplePos x="0" y="0"/>
                <wp:positionH relativeFrom="column">
                  <wp:posOffset>259715</wp:posOffset>
                </wp:positionH>
                <wp:positionV relativeFrom="paragraph">
                  <wp:posOffset>139688</wp:posOffset>
                </wp:positionV>
                <wp:extent cx="157480" cy="170180"/>
                <wp:effectExtent l="0" t="0" r="7620" b="7620"/>
                <wp:wrapNone/>
                <wp:docPr id="2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9E8D3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</w:pict>
          </mc:Fallback>
        </mc:AlternateContent>
      </w:r>
    </w:p>
    <w:p w14:paraId="0432D298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w:t xml:space="preserve">       średnim przedsiębiorstwem,</w:t>
      </w:r>
    </w:p>
    <w:p w14:paraId="2CC5C0E0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sz w:val="10"/>
          <w:szCs w:val="10"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FE640B" wp14:editId="5250F5A1">
                <wp:simplePos x="0" y="0"/>
                <wp:positionH relativeFrom="column">
                  <wp:posOffset>260350</wp:posOffset>
                </wp:positionH>
                <wp:positionV relativeFrom="paragraph">
                  <wp:posOffset>121273</wp:posOffset>
                </wp:positionV>
                <wp:extent cx="157480" cy="170180"/>
                <wp:effectExtent l="0" t="0" r="7620" b="7620"/>
                <wp:wrapNone/>
                <wp:docPr id="2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9101B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</w:pict>
          </mc:Fallback>
        </mc:AlternateContent>
      </w:r>
      <w:r w:rsidRPr="00841105">
        <w:rPr>
          <w:rFonts w:asciiTheme="majorHAnsi" w:hAnsiTheme="majorHAnsi"/>
          <w:noProof/>
          <w:lang w:eastAsia="pl-PL"/>
        </w:rPr>
        <w:t xml:space="preserve">       </w:t>
      </w:r>
    </w:p>
    <w:p w14:paraId="398518EF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sz w:val="10"/>
          <w:szCs w:val="10"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w:t xml:space="preserve">       jednoosobową działalnością gospodarczą,</w:t>
      </w:r>
    </w:p>
    <w:p w14:paraId="421A4E35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 w:cs="Arial"/>
          <w:b/>
          <w:iCs/>
          <w:sz w:val="10"/>
          <w:szCs w:val="10"/>
        </w:rPr>
      </w:pPr>
    </w:p>
    <w:p w14:paraId="063728BD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EBF03E" wp14:editId="246C2A54">
                <wp:simplePos x="0" y="0"/>
                <wp:positionH relativeFrom="column">
                  <wp:posOffset>259980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7620" b="7620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B6B00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</w:pict>
          </mc:Fallback>
        </mc:AlternateContent>
      </w:r>
      <w:r w:rsidRPr="00841105">
        <w:rPr>
          <w:rFonts w:asciiTheme="majorHAnsi" w:hAnsiTheme="majorHAnsi"/>
          <w:noProof/>
          <w:lang w:eastAsia="pl-PL"/>
        </w:rPr>
        <w:t xml:space="preserve">       osobą fizyczną nieprowadzącą działalności gospodarczej,</w:t>
      </w:r>
    </w:p>
    <w:p w14:paraId="0D229A34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sz w:val="10"/>
          <w:szCs w:val="10"/>
          <w:lang w:eastAsia="pl-PL"/>
        </w:rPr>
      </w:pPr>
    </w:p>
    <w:p w14:paraId="03827192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sz w:val="10"/>
          <w:szCs w:val="10"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A0AE02" wp14:editId="0340663C">
                <wp:simplePos x="0" y="0"/>
                <wp:positionH relativeFrom="column">
                  <wp:posOffset>259980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7620" b="7620"/>
                <wp:wrapNone/>
                <wp:docPr id="2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D58C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</w:pict>
          </mc:Fallback>
        </mc:AlternateContent>
      </w:r>
      <w:r w:rsidRPr="00841105">
        <w:rPr>
          <w:rFonts w:asciiTheme="majorHAnsi" w:hAnsiTheme="majorHAnsi"/>
          <w:noProof/>
          <w:lang w:eastAsia="pl-PL"/>
        </w:rPr>
        <w:t xml:space="preserve">       inny rodzaj działalności.</w:t>
      </w:r>
    </w:p>
    <w:p w14:paraId="3E4B95C0" w14:textId="77777777" w:rsidR="00DA0E0B" w:rsidRPr="00841105" w:rsidRDefault="00DA0E0B" w:rsidP="00DA0E0B">
      <w:pPr>
        <w:pStyle w:val="Bezodstpw"/>
        <w:spacing w:line="276" w:lineRule="auto"/>
        <w:ind w:left="318" w:firstLine="0"/>
        <w:rPr>
          <w:rFonts w:asciiTheme="majorHAnsi" w:hAnsiTheme="majorHAnsi" w:cs="Arial"/>
          <w:b/>
          <w:bCs/>
          <w:i/>
          <w:iCs/>
          <w:szCs w:val="22"/>
        </w:rPr>
      </w:pPr>
      <w:r w:rsidRPr="00841105">
        <w:rPr>
          <w:rFonts w:asciiTheme="majorHAnsi" w:hAnsiTheme="majorHAnsi" w:cs="Arial"/>
          <w:b/>
          <w:bCs/>
          <w:i/>
          <w:iCs/>
          <w:szCs w:val="22"/>
        </w:rPr>
        <w:t>(zaznacz właściwe)</w:t>
      </w:r>
    </w:p>
    <w:p w14:paraId="48BA32D0" w14:textId="77777777" w:rsidR="00DA0E0B" w:rsidRDefault="00DA0E0B" w:rsidP="00B6271E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20B3983B" w14:textId="4E050442" w:rsidR="00B6271E" w:rsidRPr="00DA0E0B" w:rsidRDefault="00A01FF7" w:rsidP="00DA0E0B">
      <w:pPr>
        <w:spacing w:before="120" w:after="120"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H</w:t>
      </w:r>
      <w:r w:rsidR="00B6271E" w:rsidRPr="00DA0E0B">
        <w:rPr>
          <w:rFonts w:ascii="Cambria" w:hAnsi="Cambria" w:cs="Cambria"/>
          <w:b/>
          <w:bCs/>
          <w:sz w:val="28"/>
          <w:szCs w:val="28"/>
        </w:rPr>
        <w:t>. SPIS TREŚCI.</w:t>
      </w:r>
    </w:p>
    <w:p w14:paraId="24E3CE86" w14:textId="77777777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Integralną część oferty stanowią następujące dokumenty:</w:t>
      </w:r>
    </w:p>
    <w:p w14:paraId="3107B7DF" w14:textId="5B1ECF6F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1)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1025A195" w14:textId="4808B65B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2)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0EB4941E" w14:textId="1148A384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3)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40A30536" w14:textId="2AB5CC5B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4)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490BB8F1" w14:textId="1B6D8AE3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5)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61C2C499" w14:textId="5475F969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6)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2F198786" w14:textId="4CEE0DE8" w:rsidR="009605EB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7)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0170E72A" w14:textId="77777777" w:rsidR="009605EB" w:rsidRPr="00B6271E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6360F4AC" w14:textId="77777777" w:rsidR="009605EB" w:rsidRPr="00B6271E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bookmarkEnd w:id="0"/>
    <w:p w14:paraId="217FAB8E" w14:textId="77777777" w:rsidR="00383118" w:rsidRPr="00B6271E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</w:p>
    <w:p w14:paraId="56C054FD" w14:textId="77777777" w:rsidR="00550613" w:rsidRPr="00B6271E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550613" w:rsidRPr="00B6271E" w:rsidSect="00C03AFC">
      <w:headerReference w:type="default" r:id="rId11"/>
      <w:footerReference w:type="default" r:id="rId12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A95AB" w14:textId="77777777" w:rsidR="00D06E78" w:rsidRDefault="00D06E78" w:rsidP="001F1344">
      <w:r>
        <w:separator/>
      </w:r>
    </w:p>
  </w:endnote>
  <w:endnote w:type="continuationSeparator" w:id="0">
    <w:p w14:paraId="0FB5CA8A" w14:textId="77777777" w:rsidR="00D06E78" w:rsidRDefault="00D06E7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charset w:val="00"/>
    <w:family w:val="decorative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D06E78" w:rsidRDefault="00D06E7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F765B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F765B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479DB8B5" w14:textId="34E0FF20" w:rsidR="00D06E78" w:rsidRPr="00BA303A" w:rsidRDefault="00D06E78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B6E4D" w14:textId="77777777" w:rsidR="00D06E78" w:rsidRDefault="00D06E78" w:rsidP="001F1344">
      <w:r>
        <w:separator/>
      </w:r>
    </w:p>
  </w:footnote>
  <w:footnote w:type="continuationSeparator" w:id="0">
    <w:p w14:paraId="30208B71" w14:textId="77777777" w:rsidR="00D06E78" w:rsidRDefault="00D06E78" w:rsidP="001F1344">
      <w:r>
        <w:continuationSeparator/>
      </w:r>
    </w:p>
  </w:footnote>
  <w:footnote w:id="1">
    <w:p w14:paraId="5A8FFDE0" w14:textId="77777777" w:rsidR="00D06E78" w:rsidRDefault="00D06E78" w:rsidP="009605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2236290" w14:textId="76F08C5D" w:rsidR="00D06E78" w:rsidRPr="00D370A9" w:rsidRDefault="00D06E78" w:rsidP="00671AD7">
      <w:pPr>
        <w:pStyle w:val="Tekstprzypisudolnego"/>
        <w:ind w:left="-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</w:r>
      <w:r w:rsidR="00FF765B">
        <w:rPr>
          <w:rFonts w:ascii="Cambria" w:hAnsi="Cambria"/>
          <w:sz w:val="18"/>
          <w:szCs w:val="18"/>
        </w:rPr>
        <w:t>N</w:t>
      </w:r>
      <w:r w:rsidRPr="00D370A9">
        <w:rPr>
          <w:rFonts w:ascii="Cambria" w:hAnsi="Cambria"/>
          <w:sz w:val="18"/>
          <w:szCs w:val="18"/>
        </w:rPr>
        <w:t>ależy odpowiednio zaznaczyć punkt a) albo b).</w:t>
      </w:r>
    </w:p>
  </w:footnote>
  <w:footnote w:id="3">
    <w:p w14:paraId="6EB62136" w14:textId="77777777" w:rsidR="00D06E78" w:rsidRPr="003F7A6B" w:rsidRDefault="00D06E78" w:rsidP="00671AD7">
      <w:pPr>
        <w:pStyle w:val="Tekstprzypisudolnego"/>
        <w:ind w:left="-142" w:hanging="142"/>
        <w:jc w:val="both"/>
        <w:rPr>
          <w:sz w:val="16"/>
          <w:szCs w:val="16"/>
        </w:rPr>
      </w:pPr>
      <w:r w:rsidRPr="00882E85">
        <w:rPr>
          <w:rStyle w:val="Odwoanieprzypisudolnego"/>
          <w:sz w:val="18"/>
          <w:szCs w:val="18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63F2250" w14:textId="62C92DFB" w:rsidR="00A01FF7" w:rsidRDefault="00A01FF7" w:rsidP="00FF765B">
      <w:pPr>
        <w:pStyle w:val="Tekstprzypisudolnego"/>
        <w:ind w:left="-142" w:hanging="141"/>
      </w:pPr>
      <w:r>
        <w:rPr>
          <w:rStyle w:val="Odwoanieprzypisudolnego"/>
        </w:rPr>
        <w:footnoteRef/>
      </w:r>
      <w:r w:rsidR="00FF765B">
        <w:rPr>
          <w:rFonts w:ascii="Cambria" w:hAnsi="Cambria" w:cs="Arial"/>
          <w:iCs/>
          <w:sz w:val="16"/>
          <w:szCs w:val="16"/>
        </w:rPr>
        <w:t xml:space="preserve"> </w:t>
      </w:r>
      <w:r w:rsidR="00FF765B">
        <w:rPr>
          <w:rFonts w:ascii="Cambria" w:hAnsi="Cambria" w:cs="Arial"/>
          <w:iCs/>
          <w:sz w:val="16"/>
          <w:szCs w:val="16"/>
        </w:rPr>
        <w:t>W</w:t>
      </w:r>
      <w:bookmarkStart w:id="1" w:name="_GoBack"/>
      <w:bookmarkEnd w:id="1"/>
      <w:r>
        <w:rPr>
          <w:rFonts w:ascii="Cambria" w:hAnsi="Cambria" w:cs="Arial"/>
          <w:iCs/>
          <w:sz w:val="16"/>
          <w:szCs w:val="16"/>
        </w:rPr>
        <w:t xml:space="preserve">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A3493" w14:textId="77777777" w:rsidR="00D06E78" w:rsidRDefault="00D06E78" w:rsidP="00A270DC">
    <w:pPr>
      <w:pStyle w:val="Nagwek"/>
    </w:pPr>
  </w:p>
  <w:p w14:paraId="224B62A8" w14:textId="77777777" w:rsidR="00D06E78" w:rsidRDefault="00D06E78" w:rsidP="00A270DC">
    <w:pPr>
      <w:pStyle w:val="Nagwek"/>
    </w:pPr>
  </w:p>
  <w:p w14:paraId="1E70D3D0" w14:textId="6B561A61" w:rsidR="00D06E78" w:rsidRPr="0042544F" w:rsidRDefault="00D06E78" w:rsidP="00B6271E">
    <w:pPr>
      <w:autoSpaceDE w:val="0"/>
      <w:autoSpaceDN w:val="0"/>
      <w:adjustRightInd w:val="0"/>
      <w:jc w:val="center"/>
      <w:rPr>
        <w:b/>
        <w:i/>
        <w:iCs/>
        <w:sz w:val="17"/>
        <w:szCs w:val="17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06E78" w:rsidRPr="00A83EB8" w14:paraId="70F442F6" w14:textId="77777777" w:rsidTr="0014734F">
      <w:tc>
        <w:tcPr>
          <w:tcW w:w="9062" w:type="dxa"/>
        </w:tcPr>
        <w:p w14:paraId="6D01966A" w14:textId="79C2ED06" w:rsidR="00D06E78" w:rsidRPr="00B6271E" w:rsidRDefault="00D06E78" w:rsidP="00B6271E">
          <w:pPr>
            <w:autoSpaceDE w:val="0"/>
            <w:autoSpaceDN w:val="0"/>
            <w:adjustRightInd w:val="0"/>
            <w:jc w:val="center"/>
            <w:rPr>
              <w:rFonts w:ascii="Cambria" w:hAnsi="Cambria"/>
              <w:b/>
              <w:i/>
              <w:iCs/>
              <w:sz w:val="17"/>
              <w:szCs w:val="17"/>
            </w:rPr>
          </w:pPr>
          <w:bookmarkStart w:id="2" w:name="_Hlk180687055"/>
          <w:bookmarkStart w:id="3" w:name="_Hlk180687056"/>
          <w:r w:rsidRPr="000772A9">
            <w:rPr>
              <w:rFonts w:ascii="Cambria" w:hAnsi="Cambria" w:cs="Arial"/>
              <w:bCs/>
              <w:sz w:val="18"/>
              <w:szCs w:val="18"/>
            </w:rPr>
            <w:t xml:space="preserve">Postępowanie o udzielenie zamówienia publicznego prowadzone w trybie podstawowym na: </w:t>
          </w:r>
          <w:r w:rsidRPr="000772A9">
            <w:rPr>
              <w:rFonts w:ascii="Cambria" w:hAnsi="Cambria" w:cs="Arial"/>
              <w:bCs/>
              <w:sz w:val="18"/>
              <w:szCs w:val="18"/>
            </w:rPr>
            <w:br/>
          </w:r>
          <w:r w:rsidRPr="000772A9">
            <w:rPr>
              <w:rFonts w:ascii="Cambria" w:hAnsi="Cambria" w:cs="Arial"/>
              <w:b/>
              <w:bCs/>
              <w:sz w:val="18"/>
              <w:szCs w:val="18"/>
            </w:rPr>
            <w:t>„</w:t>
          </w:r>
          <w:r w:rsidRPr="000772A9">
            <w:rPr>
              <w:rFonts w:ascii="Cambria" w:hAnsi="Cambria" w:cs="Arial"/>
              <w:b/>
              <w:bCs/>
              <w:i/>
              <w:iCs/>
              <w:sz w:val="18"/>
              <w:szCs w:val="18"/>
            </w:rPr>
            <w:t>Usuniecie wyrobów zawierających azbest z terenu gminy Puławy w 2025 roku</w:t>
          </w:r>
          <w:r w:rsidRPr="000772A9">
            <w:rPr>
              <w:rFonts w:ascii="Cambria" w:hAnsi="Cambria" w:cs="Arial"/>
              <w:b/>
              <w:bCs/>
              <w:sz w:val="18"/>
              <w:szCs w:val="18"/>
            </w:rPr>
            <w:t>”</w:t>
          </w:r>
        </w:p>
      </w:tc>
    </w:tr>
    <w:bookmarkEnd w:id="2"/>
    <w:bookmarkEnd w:id="3"/>
  </w:tbl>
  <w:p w14:paraId="54FE74AB" w14:textId="77777777" w:rsidR="00D06E78" w:rsidRPr="00A83EB8" w:rsidRDefault="00D06E78" w:rsidP="00A270DC">
    <w:pPr>
      <w:pStyle w:val="Nagwek"/>
      <w:spacing w:line="276" w:lineRule="auto"/>
      <w:jc w:val="center"/>
      <w:rPr>
        <w:rFonts w:asciiTheme="majorHAnsi" w:hAnsiTheme="majorHAnsi"/>
        <w:bCs/>
        <w:color w:val="000000"/>
        <w:sz w:val="10"/>
        <w:szCs w:val="10"/>
      </w:rPr>
    </w:pPr>
  </w:p>
  <w:p w14:paraId="40CE9412" w14:textId="77777777" w:rsidR="00D06E78" w:rsidRPr="00D01B21" w:rsidRDefault="00D06E78" w:rsidP="00A270D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3455C3"/>
    <w:multiLevelType w:val="hybridMultilevel"/>
    <w:tmpl w:val="66FC3B0A"/>
    <w:lvl w:ilvl="0" w:tplc="7FDE0A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E3571"/>
    <w:multiLevelType w:val="hybridMultilevel"/>
    <w:tmpl w:val="717644C2"/>
    <w:lvl w:ilvl="0" w:tplc="C464C6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3"/>
  </w:num>
  <w:num w:numId="3">
    <w:abstractNumId w:val="22"/>
  </w:num>
  <w:num w:numId="4">
    <w:abstractNumId w:val="30"/>
  </w:num>
  <w:num w:numId="5">
    <w:abstractNumId w:val="4"/>
  </w:num>
  <w:num w:numId="6">
    <w:abstractNumId w:val="17"/>
  </w:num>
  <w:num w:numId="7">
    <w:abstractNumId w:val="5"/>
  </w:num>
  <w:num w:numId="8">
    <w:abstractNumId w:val="34"/>
  </w:num>
  <w:num w:numId="9">
    <w:abstractNumId w:val="13"/>
  </w:num>
  <w:num w:numId="10">
    <w:abstractNumId w:val="27"/>
  </w:num>
  <w:num w:numId="11">
    <w:abstractNumId w:val="21"/>
  </w:num>
  <w:num w:numId="12">
    <w:abstractNumId w:val="18"/>
  </w:num>
  <w:num w:numId="13">
    <w:abstractNumId w:val="3"/>
  </w:num>
  <w:num w:numId="14">
    <w:abstractNumId w:val="19"/>
  </w:num>
  <w:num w:numId="15">
    <w:abstractNumId w:val="31"/>
  </w:num>
  <w:num w:numId="16">
    <w:abstractNumId w:val="26"/>
  </w:num>
  <w:num w:numId="17">
    <w:abstractNumId w:val="23"/>
  </w:num>
  <w:num w:numId="18">
    <w:abstractNumId w:val="6"/>
  </w:num>
  <w:num w:numId="19">
    <w:abstractNumId w:val="11"/>
  </w:num>
  <w:num w:numId="20">
    <w:abstractNumId w:val="12"/>
  </w:num>
  <w:num w:numId="21">
    <w:abstractNumId w:val="29"/>
  </w:num>
  <w:num w:numId="22">
    <w:abstractNumId w:val="14"/>
  </w:num>
  <w:num w:numId="23">
    <w:abstractNumId w:val="16"/>
  </w:num>
  <w:num w:numId="24">
    <w:abstractNumId w:val="10"/>
  </w:num>
  <w:num w:numId="25">
    <w:abstractNumId w:val="15"/>
  </w:num>
  <w:num w:numId="26">
    <w:abstractNumId w:val="36"/>
  </w:num>
  <w:num w:numId="27">
    <w:abstractNumId w:val="32"/>
  </w:num>
  <w:num w:numId="28">
    <w:abstractNumId w:val="8"/>
  </w:num>
  <w:num w:numId="29">
    <w:abstractNumId w:val="28"/>
  </w:num>
  <w:num w:numId="30">
    <w:abstractNumId w:val="24"/>
  </w:num>
  <w:num w:numId="31">
    <w:abstractNumId w:val="20"/>
  </w:num>
  <w:num w:numId="32">
    <w:abstractNumId w:val="9"/>
  </w:num>
  <w:num w:numId="33">
    <w:abstractNumId w:val="35"/>
  </w:num>
  <w:num w:numId="34">
    <w:abstractNumId w:val="0"/>
  </w:num>
  <w:num w:numId="35">
    <w:abstractNumId w:val="1"/>
  </w:num>
  <w:num w:numId="36">
    <w:abstractNumId w:val="2"/>
  </w:num>
  <w:num w:numId="3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2FD5"/>
    <w:rsid w:val="00015C27"/>
    <w:rsid w:val="00022574"/>
    <w:rsid w:val="00023AC9"/>
    <w:rsid w:val="0002476B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1E0A"/>
    <w:rsid w:val="00055B7D"/>
    <w:rsid w:val="0005665C"/>
    <w:rsid w:val="00060D3D"/>
    <w:rsid w:val="00060EF5"/>
    <w:rsid w:val="000639FA"/>
    <w:rsid w:val="00072667"/>
    <w:rsid w:val="000772A9"/>
    <w:rsid w:val="00077B7F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42BB"/>
    <w:rsid w:val="001465B7"/>
    <w:rsid w:val="0014734F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57E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4BD7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642C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276F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E04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0B4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D7B"/>
    <w:rsid w:val="00441FF7"/>
    <w:rsid w:val="00443371"/>
    <w:rsid w:val="00443C04"/>
    <w:rsid w:val="004472E1"/>
    <w:rsid w:val="00456848"/>
    <w:rsid w:val="004572D3"/>
    <w:rsid w:val="00457BA9"/>
    <w:rsid w:val="00462A20"/>
    <w:rsid w:val="00462C88"/>
    <w:rsid w:val="00464303"/>
    <w:rsid w:val="00465067"/>
    <w:rsid w:val="0046758E"/>
    <w:rsid w:val="00471588"/>
    <w:rsid w:val="00472945"/>
    <w:rsid w:val="004759AD"/>
    <w:rsid w:val="00485A7D"/>
    <w:rsid w:val="004A3A59"/>
    <w:rsid w:val="004A52E5"/>
    <w:rsid w:val="004A5FEB"/>
    <w:rsid w:val="004A75FC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2C82"/>
    <w:rsid w:val="004E3AF8"/>
    <w:rsid w:val="004E66F5"/>
    <w:rsid w:val="004E7779"/>
    <w:rsid w:val="004F0231"/>
    <w:rsid w:val="004F28C2"/>
    <w:rsid w:val="004F32DD"/>
    <w:rsid w:val="00501E2B"/>
    <w:rsid w:val="00502C03"/>
    <w:rsid w:val="00502F90"/>
    <w:rsid w:val="00503FB8"/>
    <w:rsid w:val="00504753"/>
    <w:rsid w:val="00511972"/>
    <w:rsid w:val="0051399F"/>
    <w:rsid w:val="00515BAC"/>
    <w:rsid w:val="00520B28"/>
    <w:rsid w:val="005265C2"/>
    <w:rsid w:val="00527FE1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4C32"/>
    <w:rsid w:val="005B6A3D"/>
    <w:rsid w:val="005B7BD7"/>
    <w:rsid w:val="005C1D9C"/>
    <w:rsid w:val="005C3BA4"/>
    <w:rsid w:val="005C42CD"/>
    <w:rsid w:val="005C4B84"/>
    <w:rsid w:val="005C6577"/>
    <w:rsid w:val="005D2326"/>
    <w:rsid w:val="005D3BD4"/>
    <w:rsid w:val="005E107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1AD7"/>
    <w:rsid w:val="0067549A"/>
    <w:rsid w:val="006779BB"/>
    <w:rsid w:val="0068164F"/>
    <w:rsid w:val="00683D44"/>
    <w:rsid w:val="00684676"/>
    <w:rsid w:val="00685A6E"/>
    <w:rsid w:val="00687D9D"/>
    <w:rsid w:val="00692B8E"/>
    <w:rsid w:val="00692EF2"/>
    <w:rsid w:val="00693EFE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1105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2E85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3503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05EB"/>
    <w:rsid w:val="00962C66"/>
    <w:rsid w:val="00971788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2151"/>
    <w:rsid w:val="009E43E4"/>
    <w:rsid w:val="009F768E"/>
    <w:rsid w:val="009F7DC1"/>
    <w:rsid w:val="00A00692"/>
    <w:rsid w:val="00A01473"/>
    <w:rsid w:val="00A01FF7"/>
    <w:rsid w:val="00A03E8F"/>
    <w:rsid w:val="00A04210"/>
    <w:rsid w:val="00A066FC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5B52"/>
    <w:rsid w:val="00A66FDF"/>
    <w:rsid w:val="00A83EB8"/>
    <w:rsid w:val="00A91147"/>
    <w:rsid w:val="00A94833"/>
    <w:rsid w:val="00AA0BBE"/>
    <w:rsid w:val="00AA1B94"/>
    <w:rsid w:val="00AB1A3A"/>
    <w:rsid w:val="00AB3EEA"/>
    <w:rsid w:val="00AB5782"/>
    <w:rsid w:val="00AB7E78"/>
    <w:rsid w:val="00AC1689"/>
    <w:rsid w:val="00AC5F93"/>
    <w:rsid w:val="00AF01F5"/>
    <w:rsid w:val="00AF09DA"/>
    <w:rsid w:val="00AF102E"/>
    <w:rsid w:val="00AF21B3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6271E"/>
    <w:rsid w:val="00B753BB"/>
    <w:rsid w:val="00B7604B"/>
    <w:rsid w:val="00B77C24"/>
    <w:rsid w:val="00B80EDE"/>
    <w:rsid w:val="00B82058"/>
    <w:rsid w:val="00B83D52"/>
    <w:rsid w:val="00B932CE"/>
    <w:rsid w:val="00BA13A1"/>
    <w:rsid w:val="00BA1754"/>
    <w:rsid w:val="00BA2155"/>
    <w:rsid w:val="00BA303A"/>
    <w:rsid w:val="00BA46F4"/>
    <w:rsid w:val="00BA6536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70C1"/>
    <w:rsid w:val="00C530C9"/>
    <w:rsid w:val="00C578DF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6E78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0E0B"/>
    <w:rsid w:val="00DA1A0B"/>
    <w:rsid w:val="00DA2162"/>
    <w:rsid w:val="00DA29E6"/>
    <w:rsid w:val="00DB3F09"/>
    <w:rsid w:val="00DB4472"/>
    <w:rsid w:val="00DB6477"/>
    <w:rsid w:val="00DC572A"/>
    <w:rsid w:val="00DC575B"/>
    <w:rsid w:val="00DD1FF0"/>
    <w:rsid w:val="00DD3D9C"/>
    <w:rsid w:val="00DD7ABA"/>
    <w:rsid w:val="00DF3667"/>
    <w:rsid w:val="00DF3696"/>
    <w:rsid w:val="00DF6AD2"/>
    <w:rsid w:val="00DF70A8"/>
    <w:rsid w:val="00E0025B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C1B40"/>
    <w:rsid w:val="00EC7D6A"/>
    <w:rsid w:val="00ED7CFB"/>
    <w:rsid w:val="00EE43A3"/>
    <w:rsid w:val="00EE4FA0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A65B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841105"/>
    <w:pPr>
      <w:spacing w:after="4" w:line="255" w:lineRule="auto"/>
    </w:pPr>
    <w:rPr>
      <w:rFonts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41105"/>
    <w:rPr>
      <w:rFonts w:cs="Calibri"/>
      <w:color w:val="000000"/>
      <w:sz w:val="18"/>
      <w:szCs w:val="22"/>
    </w:rPr>
  </w:style>
  <w:style w:type="paragraph" w:customStyle="1" w:styleId="Standardowy0">
    <w:name w:val="Standardowy.+"/>
    <w:rsid w:val="00841105"/>
    <w:pPr>
      <w:suppressAutoHyphens/>
    </w:pPr>
    <w:rPr>
      <w:rFonts w:ascii="Arial" w:eastAsia="Arial" w:hAnsi="Arial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A65B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475EE9-E447-4181-BB9D-508648F4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A2179BA1</Template>
  <TotalTime>11</TotalTime>
  <Pages>4</Pages>
  <Words>797</Words>
  <Characters>7162</Characters>
  <Application>Microsoft Office Word</Application>
  <DocSecurity>0</DocSecurity>
  <Lines>59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Kasprzak</cp:lastModifiedBy>
  <cp:revision>6</cp:revision>
  <cp:lastPrinted>2024-06-07T08:35:00Z</cp:lastPrinted>
  <dcterms:created xsi:type="dcterms:W3CDTF">2025-06-12T06:19:00Z</dcterms:created>
  <dcterms:modified xsi:type="dcterms:W3CDTF">2025-06-12T06:45:00Z</dcterms:modified>
</cp:coreProperties>
</file>