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:rsidR="00F7648C" w:rsidRDefault="00F7648C" w:rsidP="003F1D3A">
      <w:pPr>
        <w:widowControl w:val="0"/>
        <w:jc w:val="right"/>
        <w:rPr>
          <w:rFonts w:ascii="Arial" w:hAnsi="Arial" w:cs="Arial"/>
          <w:sz w:val="20"/>
          <w:szCs w:val="20"/>
          <w:lang w:eastAsia="pl-PL"/>
        </w:rPr>
      </w:pPr>
    </w:p>
    <w:p w:rsidR="00CA5A47" w:rsidRPr="00DF7BEC" w:rsidRDefault="003F1D3A" w:rsidP="003F1D3A">
      <w:pPr>
        <w:widowControl w:val="0"/>
        <w:jc w:val="right"/>
        <w:rPr>
          <w:rFonts w:ascii="Arial" w:hAnsi="Arial" w:cs="Arial"/>
          <w:b/>
          <w:snapToGrid w:val="0"/>
          <w:color w:val="000000"/>
          <w:sz w:val="20"/>
          <w:szCs w:val="20"/>
        </w:rPr>
      </w:pPr>
      <w:r w:rsidRPr="00DF7BEC">
        <w:rPr>
          <w:rFonts w:ascii="Arial" w:hAnsi="Arial" w:cs="Arial"/>
          <w:sz w:val="20"/>
          <w:szCs w:val="20"/>
          <w:lang w:eastAsia="pl-PL"/>
        </w:rPr>
        <w:t>Załącznik Nr</w:t>
      </w:r>
      <w:r w:rsidR="00DF7BEC" w:rsidRPr="00DF7BEC">
        <w:rPr>
          <w:rFonts w:ascii="Arial" w:hAnsi="Arial" w:cs="Arial"/>
          <w:sz w:val="20"/>
          <w:szCs w:val="20"/>
          <w:lang w:eastAsia="pl-PL"/>
        </w:rPr>
        <w:t xml:space="preserve"> 1</w:t>
      </w:r>
      <w:r w:rsidR="00A80B23">
        <w:rPr>
          <w:rFonts w:ascii="Arial" w:hAnsi="Arial" w:cs="Arial"/>
          <w:sz w:val="20"/>
          <w:szCs w:val="20"/>
          <w:lang w:eastAsia="pl-PL"/>
        </w:rPr>
        <w:t xml:space="preserve"> do SWZ</w:t>
      </w:r>
    </w:p>
    <w:p w:rsidR="003F1D3A" w:rsidRDefault="003F1D3A" w:rsidP="00CD4566">
      <w:pPr>
        <w:widowControl w:val="0"/>
        <w:jc w:val="center"/>
        <w:rPr>
          <w:rFonts w:ascii="Arial" w:hAnsi="Arial" w:cs="Arial"/>
          <w:b/>
          <w:snapToGrid w:val="0"/>
          <w:color w:val="000000"/>
        </w:rPr>
      </w:pPr>
    </w:p>
    <w:p w:rsidR="00CD4566" w:rsidRPr="00A63A9C" w:rsidRDefault="00B028B2" w:rsidP="00CD4566">
      <w:pPr>
        <w:widowControl w:val="0"/>
        <w:jc w:val="center"/>
        <w:rPr>
          <w:rFonts w:ascii="Arial" w:hAnsi="Arial" w:cs="Arial"/>
          <w:b/>
          <w:snapToGrid w:val="0"/>
          <w:color w:val="000000"/>
          <w:sz w:val="22"/>
          <w:szCs w:val="22"/>
        </w:rPr>
      </w:pPr>
      <w:r>
        <w:rPr>
          <w:rFonts w:ascii="Arial" w:hAnsi="Arial" w:cs="Arial"/>
          <w:b/>
          <w:snapToGrid w:val="0"/>
          <w:color w:val="000000"/>
          <w:sz w:val="22"/>
          <w:szCs w:val="22"/>
        </w:rPr>
        <w:br/>
      </w:r>
      <w:r w:rsidR="00CD4566" w:rsidRPr="00A63A9C">
        <w:rPr>
          <w:rFonts w:ascii="Arial" w:hAnsi="Arial" w:cs="Arial"/>
          <w:b/>
          <w:snapToGrid w:val="0"/>
          <w:color w:val="000000"/>
          <w:sz w:val="22"/>
          <w:szCs w:val="22"/>
        </w:rPr>
        <w:t xml:space="preserve">FORMULARZ OFERTOWY WYKONAWCY </w:t>
      </w:r>
    </w:p>
    <w:p w:rsidR="00CD4566" w:rsidRDefault="00CD4566" w:rsidP="00CD4566">
      <w:pPr>
        <w:widowControl w:val="0"/>
        <w:tabs>
          <w:tab w:val="left" w:pos="3780"/>
          <w:tab w:val="left" w:leader="dot" w:pos="8460"/>
        </w:tabs>
        <w:jc w:val="both"/>
        <w:rPr>
          <w:rFonts w:ascii="Arial" w:hAnsi="Arial" w:cs="Arial"/>
          <w:b/>
          <w:snapToGrid w:val="0"/>
          <w:color w:val="000000"/>
          <w:sz w:val="18"/>
          <w:u w:val="single"/>
        </w:rPr>
      </w:pPr>
    </w:p>
    <w:p w:rsidR="008B5F1E" w:rsidRPr="00EC353A" w:rsidRDefault="008B5F1E" w:rsidP="00CD4566">
      <w:pPr>
        <w:widowControl w:val="0"/>
        <w:tabs>
          <w:tab w:val="left" w:pos="3780"/>
          <w:tab w:val="left" w:leader="dot" w:pos="8460"/>
        </w:tabs>
        <w:jc w:val="both"/>
        <w:rPr>
          <w:rFonts w:ascii="Arial" w:hAnsi="Arial" w:cs="Arial"/>
          <w:b/>
          <w:snapToGrid w:val="0"/>
          <w:color w:val="000000"/>
          <w:sz w:val="18"/>
          <w:u w:val="single"/>
        </w:rPr>
      </w:pPr>
    </w:p>
    <w:p w:rsidR="00CD4566" w:rsidRPr="0099484C" w:rsidRDefault="00B7443E" w:rsidP="00CD4566">
      <w:pPr>
        <w:widowControl w:val="0"/>
        <w:spacing w:before="60" w:after="60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  <w:r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  <w:t xml:space="preserve">1.Dane dotyczące </w:t>
      </w:r>
      <w:r w:rsidR="00A670C0"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  <w:t>W</w:t>
      </w:r>
      <w:r w:rsidR="00CD4566" w:rsidRPr="0099484C"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  <w:t>ykonawcy</w:t>
      </w:r>
    </w:p>
    <w:p w:rsidR="00CD4566" w:rsidRPr="0099484C" w:rsidRDefault="00CD4566" w:rsidP="00CD4566">
      <w:pPr>
        <w:widowControl w:val="0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  <w:r w:rsidRPr="0099484C">
        <w:rPr>
          <w:rFonts w:ascii="Arial" w:hAnsi="Arial" w:cs="Arial"/>
          <w:snapToGrid w:val="0"/>
          <w:color w:val="000000"/>
          <w:sz w:val="20"/>
          <w:szCs w:val="20"/>
        </w:rPr>
        <w:t>Nazwa:</w:t>
      </w:r>
      <w:r w:rsidRPr="0099484C">
        <w:rPr>
          <w:rFonts w:ascii="Arial" w:hAnsi="Arial" w:cs="Arial"/>
          <w:snapToGrid w:val="0"/>
          <w:color w:val="000000"/>
          <w:sz w:val="20"/>
          <w:szCs w:val="20"/>
        </w:rPr>
        <w:tab/>
      </w:r>
      <w:r w:rsidR="000B238A">
        <w:rPr>
          <w:rFonts w:ascii="Arial" w:hAnsi="Arial" w:cs="Arial"/>
          <w:snapToGrid w:val="0"/>
          <w:color w:val="000000"/>
          <w:sz w:val="20"/>
          <w:szCs w:val="20"/>
        </w:rPr>
        <w:tab/>
      </w:r>
      <w:r w:rsidR="000B238A">
        <w:rPr>
          <w:rFonts w:ascii="Arial" w:hAnsi="Arial" w:cs="Arial"/>
          <w:snapToGrid w:val="0"/>
          <w:color w:val="000000"/>
          <w:sz w:val="20"/>
          <w:szCs w:val="20"/>
        </w:rPr>
        <w:tab/>
      </w:r>
      <w:r w:rsidR="000B238A">
        <w:rPr>
          <w:rFonts w:ascii="Arial" w:hAnsi="Arial" w:cs="Arial"/>
          <w:snapToGrid w:val="0"/>
          <w:color w:val="000000"/>
          <w:sz w:val="20"/>
          <w:szCs w:val="20"/>
        </w:rPr>
        <w:tab/>
      </w:r>
      <w:r w:rsidRPr="0099484C">
        <w:rPr>
          <w:rFonts w:ascii="Arial" w:hAnsi="Arial" w:cs="Arial"/>
          <w:snapToGrid w:val="0"/>
          <w:color w:val="000000"/>
          <w:sz w:val="20"/>
          <w:szCs w:val="20"/>
        </w:rPr>
        <w:t>................................................</w:t>
      </w:r>
      <w:r w:rsidR="000B238A">
        <w:rPr>
          <w:rFonts w:ascii="Arial" w:hAnsi="Arial" w:cs="Arial"/>
          <w:snapToGrid w:val="0"/>
          <w:color w:val="000000"/>
          <w:sz w:val="20"/>
          <w:szCs w:val="20"/>
        </w:rPr>
        <w:t>........</w:t>
      </w:r>
      <w:r w:rsidR="00DA5D9C">
        <w:rPr>
          <w:rFonts w:ascii="Arial" w:hAnsi="Arial" w:cs="Arial"/>
          <w:snapToGrid w:val="0"/>
          <w:color w:val="000000"/>
          <w:sz w:val="20"/>
          <w:szCs w:val="20"/>
        </w:rPr>
        <w:t>...........</w:t>
      </w:r>
      <w:r w:rsidRPr="0099484C">
        <w:rPr>
          <w:rFonts w:ascii="Arial" w:hAnsi="Arial" w:cs="Arial"/>
          <w:snapToGrid w:val="0"/>
          <w:color w:val="000000"/>
          <w:sz w:val="20"/>
          <w:szCs w:val="20"/>
        </w:rPr>
        <w:tab/>
      </w:r>
      <w:r w:rsidRPr="0099484C">
        <w:rPr>
          <w:rFonts w:ascii="Arial" w:hAnsi="Arial" w:cs="Arial"/>
          <w:snapToGrid w:val="0"/>
          <w:color w:val="000000"/>
          <w:sz w:val="20"/>
          <w:szCs w:val="20"/>
        </w:rPr>
        <w:tab/>
      </w:r>
    </w:p>
    <w:p w:rsidR="00CD4566" w:rsidRPr="0099484C" w:rsidRDefault="00CD4566" w:rsidP="00CD4566">
      <w:pPr>
        <w:widowControl w:val="0"/>
        <w:spacing w:before="60" w:after="60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  <w:r w:rsidRPr="0099484C">
        <w:rPr>
          <w:rFonts w:ascii="Arial" w:hAnsi="Arial" w:cs="Arial"/>
          <w:snapToGrid w:val="0"/>
          <w:color w:val="000000"/>
          <w:sz w:val="20"/>
          <w:szCs w:val="20"/>
        </w:rPr>
        <w:t>Siedziba:</w:t>
      </w:r>
      <w:r w:rsidR="000B238A">
        <w:rPr>
          <w:rFonts w:ascii="Arial" w:hAnsi="Arial" w:cs="Arial"/>
          <w:snapToGrid w:val="0"/>
          <w:color w:val="000000"/>
          <w:sz w:val="20"/>
          <w:szCs w:val="20"/>
        </w:rPr>
        <w:tab/>
      </w:r>
      <w:r w:rsidR="000B238A">
        <w:rPr>
          <w:rFonts w:ascii="Arial" w:hAnsi="Arial" w:cs="Arial"/>
          <w:snapToGrid w:val="0"/>
          <w:color w:val="000000"/>
          <w:sz w:val="20"/>
          <w:szCs w:val="20"/>
        </w:rPr>
        <w:tab/>
      </w:r>
      <w:r w:rsidR="000B238A">
        <w:rPr>
          <w:rFonts w:ascii="Arial" w:hAnsi="Arial" w:cs="Arial"/>
          <w:snapToGrid w:val="0"/>
          <w:color w:val="000000"/>
          <w:sz w:val="20"/>
          <w:szCs w:val="20"/>
        </w:rPr>
        <w:tab/>
      </w:r>
      <w:r w:rsidR="00DA5D9C" w:rsidRPr="0099484C">
        <w:rPr>
          <w:rFonts w:ascii="Arial" w:hAnsi="Arial" w:cs="Arial"/>
          <w:snapToGrid w:val="0"/>
          <w:color w:val="000000"/>
          <w:sz w:val="20"/>
          <w:szCs w:val="20"/>
        </w:rPr>
        <w:t>................................................</w:t>
      </w:r>
      <w:r w:rsidR="00DA5D9C">
        <w:rPr>
          <w:rFonts w:ascii="Arial" w:hAnsi="Arial" w:cs="Arial"/>
          <w:snapToGrid w:val="0"/>
          <w:color w:val="000000"/>
          <w:sz w:val="20"/>
          <w:szCs w:val="20"/>
        </w:rPr>
        <w:t>...................</w:t>
      </w:r>
      <w:r w:rsidRPr="0099484C">
        <w:rPr>
          <w:rFonts w:ascii="Arial" w:hAnsi="Arial" w:cs="Arial"/>
          <w:snapToGrid w:val="0"/>
          <w:color w:val="000000"/>
          <w:sz w:val="20"/>
          <w:szCs w:val="20"/>
        </w:rPr>
        <w:tab/>
      </w:r>
      <w:r w:rsidRPr="0099484C">
        <w:rPr>
          <w:rFonts w:ascii="Arial" w:hAnsi="Arial" w:cs="Arial"/>
          <w:snapToGrid w:val="0"/>
          <w:color w:val="000000"/>
          <w:sz w:val="20"/>
          <w:szCs w:val="20"/>
        </w:rPr>
        <w:tab/>
      </w:r>
    </w:p>
    <w:p w:rsidR="00CD4566" w:rsidRPr="0099484C" w:rsidRDefault="00CD4566" w:rsidP="00CD4566">
      <w:pPr>
        <w:widowControl w:val="0"/>
        <w:spacing w:before="60" w:after="60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  <w:r w:rsidRPr="0099484C">
        <w:rPr>
          <w:rFonts w:ascii="Arial" w:hAnsi="Arial" w:cs="Arial"/>
          <w:snapToGrid w:val="0"/>
          <w:color w:val="000000"/>
          <w:sz w:val="20"/>
          <w:szCs w:val="20"/>
        </w:rPr>
        <w:t xml:space="preserve">Adres poczty elektronicznej: </w:t>
      </w:r>
      <w:r w:rsidRPr="0099484C">
        <w:rPr>
          <w:rFonts w:ascii="Arial" w:hAnsi="Arial" w:cs="Arial"/>
          <w:snapToGrid w:val="0"/>
          <w:color w:val="000000"/>
          <w:sz w:val="20"/>
          <w:szCs w:val="20"/>
        </w:rPr>
        <w:tab/>
      </w:r>
      <w:r w:rsidR="00DA5D9C" w:rsidRPr="0099484C">
        <w:rPr>
          <w:rFonts w:ascii="Arial" w:hAnsi="Arial" w:cs="Arial"/>
          <w:snapToGrid w:val="0"/>
          <w:color w:val="000000"/>
          <w:sz w:val="20"/>
          <w:szCs w:val="20"/>
        </w:rPr>
        <w:t>................................................</w:t>
      </w:r>
      <w:r w:rsidR="00DA5D9C">
        <w:rPr>
          <w:rFonts w:ascii="Arial" w:hAnsi="Arial" w:cs="Arial"/>
          <w:snapToGrid w:val="0"/>
          <w:color w:val="000000"/>
          <w:sz w:val="20"/>
          <w:szCs w:val="20"/>
        </w:rPr>
        <w:t>...................</w:t>
      </w:r>
      <w:r w:rsidRPr="0099484C">
        <w:rPr>
          <w:rFonts w:ascii="Arial" w:hAnsi="Arial" w:cs="Arial"/>
          <w:snapToGrid w:val="0"/>
          <w:color w:val="000000"/>
          <w:sz w:val="20"/>
          <w:szCs w:val="20"/>
        </w:rPr>
        <w:tab/>
      </w:r>
    </w:p>
    <w:p w:rsidR="00CD4566" w:rsidRPr="0099484C" w:rsidRDefault="00CD4566" w:rsidP="00CD4566">
      <w:pPr>
        <w:widowControl w:val="0"/>
        <w:spacing w:before="60" w:after="60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  <w:r w:rsidRPr="0099484C">
        <w:rPr>
          <w:rFonts w:ascii="Arial" w:hAnsi="Arial" w:cs="Arial"/>
          <w:snapToGrid w:val="0"/>
          <w:color w:val="000000"/>
          <w:sz w:val="20"/>
          <w:szCs w:val="20"/>
        </w:rPr>
        <w:t>Strona internetowa:</w:t>
      </w:r>
      <w:r w:rsidRPr="0099484C">
        <w:rPr>
          <w:rFonts w:ascii="Arial" w:hAnsi="Arial" w:cs="Arial"/>
          <w:snapToGrid w:val="0"/>
          <w:color w:val="000000"/>
          <w:sz w:val="20"/>
          <w:szCs w:val="20"/>
        </w:rPr>
        <w:tab/>
      </w:r>
      <w:r w:rsidRPr="0099484C">
        <w:rPr>
          <w:rFonts w:ascii="Arial" w:hAnsi="Arial" w:cs="Arial"/>
          <w:snapToGrid w:val="0"/>
          <w:color w:val="000000"/>
          <w:sz w:val="20"/>
          <w:szCs w:val="20"/>
        </w:rPr>
        <w:tab/>
      </w:r>
      <w:r w:rsidR="00DA5D9C" w:rsidRPr="0099484C">
        <w:rPr>
          <w:rFonts w:ascii="Arial" w:hAnsi="Arial" w:cs="Arial"/>
          <w:snapToGrid w:val="0"/>
          <w:color w:val="000000"/>
          <w:sz w:val="20"/>
          <w:szCs w:val="20"/>
        </w:rPr>
        <w:t>................................................</w:t>
      </w:r>
      <w:r w:rsidR="00DA5D9C">
        <w:rPr>
          <w:rFonts w:ascii="Arial" w:hAnsi="Arial" w:cs="Arial"/>
          <w:snapToGrid w:val="0"/>
          <w:color w:val="000000"/>
          <w:sz w:val="20"/>
          <w:szCs w:val="20"/>
        </w:rPr>
        <w:t>...................</w:t>
      </w:r>
      <w:r w:rsidRPr="0099484C">
        <w:rPr>
          <w:rFonts w:ascii="Arial" w:hAnsi="Arial" w:cs="Arial"/>
          <w:snapToGrid w:val="0"/>
          <w:color w:val="000000"/>
          <w:sz w:val="20"/>
          <w:szCs w:val="20"/>
        </w:rPr>
        <w:tab/>
      </w:r>
    </w:p>
    <w:p w:rsidR="00CD4566" w:rsidRPr="00DA5D9C" w:rsidRDefault="00CD4566" w:rsidP="00CD4566">
      <w:pPr>
        <w:widowControl w:val="0"/>
        <w:spacing w:before="60" w:after="60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  <w:r w:rsidRPr="0099484C">
        <w:rPr>
          <w:rFonts w:ascii="Arial" w:hAnsi="Arial" w:cs="Arial"/>
          <w:snapToGrid w:val="0"/>
          <w:color w:val="000000"/>
          <w:sz w:val="20"/>
          <w:szCs w:val="20"/>
        </w:rPr>
        <w:t>Numer telefonu:</w:t>
      </w:r>
      <w:r w:rsidRPr="0099484C">
        <w:rPr>
          <w:rFonts w:ascii="Arial" w:hAnsi="Arial" w:cs="Arial"/>
          <w:snapToGrid w:val="0"/>
          <w:color w:val="000000"/>
          <w:sz w:val="20"/>
          <w:szCs w:val="20"/>
        </w:rPr>
        <w:tab/>
      </w:r>
      <w:r w:rsidRPr="0099484C">
        <w:rPr>
          <w:rFonts w:ascii="Arial" w:hAnsi="Arial" w:cs="Arial"/>
          <w:snapToGrid w:val="0"/>
          <w:color w:val="000000"/>
          <w:sz w:val="20"/>
          <w:szCs w:val="20"/>
        </w:rPr>
        <w:tab/>
        <w:t xml:space="preserve">0 ( </w:t>
      </w:r>
      <w:r w:rsidR="0058294F">
        <w:rPr>
          <w:rFonts w:ascii="Arial" w:hAnsi="Arial" w:cs="Arial"/>
          <w:snapToGrid w:val="0"/>
          <w:color w:val="000000"/>
          <w:sz w:val="20"/>
          <w:szCs w:val="20"/>
        </w:rPr>
        <w:t>…</w:t>
      </w:r>
      <w:r w:rsidRPr="0099484C">
        <w:rPr>
          <w:rFonts w:ascii="Arial" w:hAnsi="Arial" w:cs="Arial"/>
          <w:snapToGrid w:val="0"/>
          <w:color w:val="000000"/>
          <w:sz w:val="20"/>
          <w:szCs w:val="20"/>
        </w:rPr>
        <w:t xml:space="preserve"> ) </w:t>
      </w:r>
      <w:r w:rsidRPr="00DA5D9C">
        <w:rPr>
          <w:rFonts w:ascii="Arial" w:hAnsi="Arial" w:cs="Arial"/>
          <w:snapToGrid w:val="0"/>
          <w:color w:val="000000"/>
          <w:sz w:val="20"/>
          <w:szCs w:val="20"/>
        </w:rPr>
        <w:t>......</w:t>
      </w:r>
      <w:r w:rsidR="000B238A" w:rsidRPr="00DA5D9C">
        <w:rPr>
          <w:rFonts w:ascii="Arial" w:hAnsi="Arial" w:cs="Arial"/>
          <w:snapToGrid w:val="0"/>
          <w:color w:val="000000"/>
          <w:sz w:val="20"/>
          <w:szCs w:val="20"/>
        </w:rPr>
        <w:t>......................</w:t>
      </w:r>
      <w:r w:rsidRPr="00DA5D9C">
        <w:rPr>
          <w:rFonts w:ascii="Arial" w:hAnsi="Arial" w:cs="Arial"/>
          <w:snapToGrid w:val="0"/>
          <w:color w:val="000000"/>
          <w:sz w:val="20"/>
          <w:szCs w:val="20"/>
        </w:rPr>
        <w:t xml:space="preserve">tel. kom.   </w:t>
      </w:r>
      <w:r w:rsidR="0058294F" w:rsidRPr="00DA5D9C">
        <w:rPr>
          <w:rFonts w:ascii="Arial" w:hAnsi="Arial" w:cs="Arial"/>
          <w:snapToGrid w:val="0"/>
          <w:color w:val="000000"/>
          <w:sz w:val="20"/>
          <w:szCs w:val="20"/>
        </w:rPr>
        <w:t>..</w:t>
      </w:r>
      <w:r w:rsidRPr="00DA5D9C">
        <w:rPr>
          <w:rFonts w:ascii="Arial" w:hAnsi="Arial" w:cs="Arial"/>
          <w:snapToGrid w:val="0"/>
          <w:color w:val="000000"/>
          <w:sz w:val="20"/>
          <w:szCs w:val="20"/>
        </w:rPr>
        <w:t>..................</w:t>
      </w:r>
      <w:r w:rsidR="000B238A" w:rsidRPr="00DA5D9C">
        <w:rPr>
          <w:rFonts w:ascii="Arial" w:hAnsi="Arial" w:cs="Arial"/>
          <w:snapToGrid w:val="0"/>
          <w:color w:val="000000"/>
          <w:sz w:val="20"/>
          <w:szCs w:val="20"/>
        </w:rPr>
        <w:t>........</w:t>
      </w:r>
      <w:r w:rsidRPr="00DA5D9C">
        <w:rPr>
          <w:rFonts w:ascii="Arial" w:hAnsi="Arial" w:cs="Arial"/>
          <w:snapToGrid w:val="0"/>
          <w:color w:val="000000"/>
          <w:sz w:val="20"/>
          <w:szCs w:val="20"/>
        </w:rPr>
        <w:t>*</w:t>
      </w:r>
      <w:r w:rsidRPr="00DA5D9C">
        <w:rPr>
          <w:rFonts w:ascii="Arial" w:hAnsi="Arial" w:cs="Arial"/>
          <w:snapToGrid w:val="0"/>
          <w:color w:val="000000"/>
          <w:sz w:val="20"/>
          <w:szCs w:val="20"/>
        </w:rPr>
        <w:tab/>
      </w:r>
    </w:p>
    <w:p w:rsidR="00CD4566" w:rsidRPr="00DA5D9C" w:rsidRDefault="00CD4566" w:rsidP="00CD4566">
      <w:pPr>
        <w:widowControl w:val="0"/>
        <w:spacing w:before="60" w:after="60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  <w:r w:rsidRPr="00DA5D9C">
        <w:rPr>
          <w:rFonts w:ascii="Arial" w:hAnsi="Arial" w:cs="Arial"/>
          <w:snapToGrid w:val="0"/>
          <w:color w:val="000000"/>
          <w:sz w:val="20"/>
          <w:szCs w:val="20"/>
        </w:rPr>
        <w:t>Numer REGON:</w:t>
      </w:r>
      <w:r w:rsidRPr="00DA5D9C">
        <w:rPr>
          <w:rFonts w:ascii="Arial" w:hAnsi="Arial" w:cs="Arial"/>
          <w:snapToGrid w:val="0"/>
          <w:color w:val="000000"/>
          <w:sz w:val="20"/>
          <w:szCs w:val="20"/>
        </w:rPr>
        <w:tab/>
      </w:r>
      <w:r w:rsidRPr="00DA5D9C">
        <w:rPr>
          <w:rFonts w:ascii="Arial" w:hAnsi="Arial" w:cs="Arial"/>
          <w:snapToGrid w:val="0"/>
          <w:color w:val="000000"/>
          <w:sz w:val="20"/>
          <w:szCs w:val="20"/>
        </w:rPr>
        <w:tab/>
      </w:r>
      <w:r w:rsidR="00DA5D9C" w:rsidRPr="0099484C">
        <w:rPr>
          <w:rFonts w:ascii="Arial" w:hAnsi="Arial" w:cs="Arial"/>
          <w:snapToGrid w:val="0"/>
          <w:color w:val="000000"/>
          <w:sz w:val="20"/>
          <w:szCs w:val="20"/>
        </w:rPr>
        <w:t>................................................</w:t>
      </w:r>
      <w:r w:rsidR="00DA5D9C">
        <w:rPr>
          <w:rFonts w:ascii="Arial" w:hAnsi="Arial" w:cs="Arial"/>
          <w:snapToGrid w:val="0"/>
          <w:color w:val="000000"/>
          <w:sz w:val="20"/>
          <w:szCs w:val="20"/>
        </w:rPr>
        <w:t>...................</w:t>
      </w:r>
    </w:p>
    <w:p w:rsidR="00CD4566" w:rsidRPr="000B238A" w:rsidRDefault="00CD4566" w:rsidP="00CD4566">
      <w:pPr>
        <w:widowControl w:val="0"/>
        <w:spacing w:before="60" w:after="60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  <w:r w:rsidRPr="00DA5D9C">
        <w:rPr>
          <w:rFonts w:ascii="Arial" w:hAnsi="Arial" w:cs="Arial"/>
          <w:snapToGrid w:val="0"/>
          <w:color w:val="000000"/>
          <w:sz w:val="20"/>
          <w:szCs w:val="20"/>
        </w:rPr>
        <w:t>Numer NIP:</w:t>
      </w:r>
      <w:r w:rsidRPr="00DA5D9C">
        <w:rPr>
          <w:rFonts w:ascii="Arial" w:hAnsi="Arial" w:cs="Arial"/>
          <w:snapToGrid w:val="0"/>
          <w:color w:val="000000"/>
          <w:sz w:val="20"/>
          <w:szCs w:val="20"/>
        </w:rPr>
        <w:tab/>
      </w:r>
      <w:r w:rsidRPr="00DA5D9C">
        <w:rPr>
          <w:rFonts w:ascii="Arial" w:hAnsi="Arial" w:cs="Arial"/>
          <w:snapToGrid w:val="0"/>
          <w:color w:val="000000"/>
          <w:sz w:val="20"/>
          <w:szCs w:val="20"/>
        </w:rPr>
        <w:tab/>
      </w:r>
      <w:r w:rsidRPr="00DA5D9C">
        <w:rPr>
          <w:rFonts w:ascii="Arial" w:hAnsi="Arial" w:cs="Arial"/>
          <w:snapToGrid w:val="0"/>
          <w:color w:val="000000"/>
          <w:sz w:val="20"/>
          <w:szCs w:val="20"/>
        </w:rPr>
        <w:tab/>
      </w:r>
      <w:r w:rsidR="00DA5D9C" w:rsidRPr="0099484C">
        <w:rPr>
          <w:rFonts w:ascii="Arial" w:hAnsi="Arial" w:cs="Arial"/>
          <w:snapToGrid w:val="0"/>
          <w:color w:val="000000"/>
          <w:sz w:val="20"/>
          <w:szCs w:val="20"/>
        </w:rPr>
        <w:t>................................................</w:t>
      </w:r>
      <w:r w:rsidR="00DA5D9C">
        <w:rPr>
          <w:rFonts w:ascii="Arial" w:hAnsi="Arial" w:cs="Arial"/>
          <w:snapToGrid w:val="0"/>
          <w:color w:val="000000"/>
          <w:sz w:val="20"/>
          <w:szCs w:val="20"/>
        </w:rPr>
        <w:t>...................</w:t>
      </w:r>
    </w:p>
    <w:p w:rsidR="00CD4566" w:rsidRPr="0099484C" w:rsidRDefault="00CD4566" w:rsidP="00CD4566">
      <w:pPr>
        <w:widowControl w:val="0"/>
        <w:spacing w:before="60" w:after="60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  <w:r w:rsidRPr="000B238A">
        <w:rPr>
          <w:rFonts w:ascii="Arial" w:hAnsi="Arial" w:cs="Arial"/>
          <w:snapToGrid w:val="0"/>
          <w:color w:val="000000"/>
          <w:sz w:val="20"/>
          <w:szCs w:val="20"/>
        </w:rPr>
        <w:t xml:space="preserve">Nr </w:t>
      </w:r>
      <w:r w:rsidRPr="0099484C">
        <w:rPr>
          <w:rFonts w:ascii="Arial" w:hAnsi="Arial" w:cs="Arial"/>
          <w:snapToGrid w:val="0"/>
          <w:color w:val="000000"/>
          <w:sz w:val="20"/>
          <w:szCs w:val="20"/>
        </w:rPr>
        <w:t xml:space="preserve">rachunku </w:t>
      </w:r>
      <w:r w:rsidR="0058294F">
        <w:rPr>
          <w:rFonts w:ascii="Arial" w:hAnsi="Arial" w:cs="Arial"/>
          <w:snapToGrid w:val="0"/>
          <w:color w:val="000000"/>
          <w:sz w:val="20"/>
          <w:szCs w:val="20"/>
        </w:rPr>
        <w:t>do rozliczenia</w:t>
      </w:r>
      <w:r w:rsidR="003455B6">
        <w:rPr>
          <w:rFonts w:ascii="Arial" w:hAnsi="Arial" w:cs="Arial"/>
          <w:snapToGrid w:val="0"/>
          <w:color w:val="000000"/>
          <w:sz w:val="20"/>
          <w:szCs w:val="20"/>
        </w:rPr>
        <w:t>:</w:t>
      </w:r>
      <w:r w:rsidR="0058294F">
        <w:rPr>
          <w:rFonts w:ascii="Arial" w:hAnsi="Arial" w:cs="Arial"/>
          <w:snapToGrid w:val="0"/>
          <w:color w:val="000000"/>
          <w:sz w:val="20"/>
          <w:szCs w:val="20"/>
        </w:rPr>
        <w:tab/>
      </w:r>
      <w:r w:rsidR="00DA5D9C" w:rsidRPr="0099484C">
        <w:rPr>
          <w:rFonts w:ascii="Arial" w:hAnsi="Arial" w:cs="Arial"/>
          <w:snapToGrid w:val="0"/>
          <w:color w:val="000000"/>
          <w:sz w:val="20"/>
          <w:szCs w:val="20"/>
        </w:rPr>
        <w:t>................................................</w:t>
      </w:r>
      <w:r w:rsidR="00DA5D9C">
        <w:rPr>
          <w:rFonts w:ascii="Arial" w:hAnsi="Arial" w:cs="Arial"/>
          <w:snapToGrid w:val="0"/>
          <w:color w:val="000000"/>
          <w:sz w:val="20"/>
          <w:szCs w:val="20"/>
        </w:rPr>
        <w:t>...................</w:t>
      </w:r>
    </w:p>
    <w:p w:rsidR="00CD4566" w:rsidRDefault="00CD4566" w:rsidP="00CD4566">
      <w:pPr>
        <w:widowControl w:val="0"/>
        <w:spacing w:before="60" w:after="60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  <w:r w:rsidRPr="0099484C">
        <w:rPr>
          <w:rFonts w:ascii="Arial" w:hAnsi="Arial" w:cs="Arial"/>
          <w:snapToGrid w:val="0"/>
          <w:color w:val="000000"/>
          <w:sz w:val="20"/>
          <w:szCs w:val="20"/>
        </w:rPr>
        <w:t xml:space="preserve">Godziny urzędowania            </w:t>
      </w:r>
      <w:r w:rsidR="0058294F">
        <w:rPr>
          <w:rFonts w:ascii="Arial" w:hAnsi="Arial" w:cs="Arial"/>
          <w:snapToGrid w:val="0"/>
          <w:color w:val="000000"/>
          <w:sz w:val="20"/>
          <w:szCs w:val="20"/>
        </w:rPr>
        <w:tab/>
      </w:r>
      <w:r w:rsidR="00DA5D9C" w:rsidRPr="0099484C">
        <w:rPr>
          <w:rFonts w:ascii="Arial" w:hAnsi="Arial" w:cs="Arial"/>
          <w:snapToGrid w:val="0"/>
          <w:color w:val="000000"/>
          <w:sz w:val="20"/>
          <w:szCs w:val="20"/>
        </w:rPr>
        <w:t>................................................</w:t>
      </w:r>
      <w:r w:rsidR="00DA5D9C">
        <w:rPr>
          <w:rFonts w:ascii="Arial" w:hAnsi="Arial" w:cs="Arial"/>
          <w:snapToGrid w:val="0"/>
          <w:color w:val="000000"/>
          <w:sz w:val="20"/>
          <w:szCs w:val="20"/>
        </w:rPr>
        <w:t>...................</w:t>
      </w:r>
    </w:p>
    <w:p w:rsidR="00D66712" w:rsidRPr="0099484C" w:rsidRDefault="00D66712" w:rsidP="00CD4566">
      <w:pPr>
        <w:widowControl w:val="0"/>
        <w:spacing w:before="60" w:after="60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  <w:r>
        <w:rPr>
          <w:rFonts w:ascii="Arial" w:hAnsi="Arial" w:cs="Arial"/>
          <w:snapToGrid w:val="0"/>
          <w:color w:val="000000"/>
          <w:sz w:val="20"/>
          <w:szCs w:val="20"/>
        </w:rPr>
        <w:t>Nr ID wykonawcy na platformie e-zamowienia ……………………………….</w:t>
      </w:r>
    </w:p>
    <w:p w:rsidR="006E1146" w:rsidRPr="00CF06B5" w:rsidRDefault="00C254CB" w:rsidP="0099484C">
      <w:pPr>
        <w:widowControl w:val="0"/>
        <w:spacing w:before="60" w:after="60"/>
        <w:jc w:val="both"/>
        <w:rPr>
          <w:rFonts w:ascii="Arial" w:hAnsi="Arial" w:cs="Arial"/>
          <w:b/>
          <w:snapToGrid w:val="0"/>
          <w:sz w:val="20"/>
          <w:szCs w:val="20"/>
          <w:u w:val="single"/>
        </w:rPr>
      </w:pPr>
      <w:r>
        <w:rPr>
          <w:rFonts w:ascii="Arial" w:hAnsi="Arial" w:cs="Arial"/>
          <w:b/>
          <w:snapToGrid w:val="0"/>
          <w:color w:val="FF0000"/>
          <w:sz w:val="20"/>
          <w:szCs w:val="20"/>
          <w:u w:val="single"/>
        </w:rPr>
        <w:br/>
      </w:r>
      <w:r w:rsidRPr="00CF06B5">
        <w:rPr>
          <w:rFonts w:ascii="Arial" w:hAnsi="Arial" w:cs="Arial"/>
          <w:b/>
          <w:snapToGrid w:val="0"/>
          <w:sz w:val="20"/>
          <w:szCs w:val="20"/>
          <w:u w:val="single"/>
        </w:rPr>
        <w:t>Jestem</w:t>
      </w:r>
      <w:r w:rsidR="00134EC1" w:rsidRPr="00134EC1">
        <w:rPr>
          <w:rFonts w:ascii="Arial" w:hAnsi="Arial" w:cs="Arial"/>
          <w:snapToGrid w:val="0"/>
          <w:sz w:val="20"/>
          <w:szCs w:val="20"/>
          <w:u w:val="single"/>
        </w:rPr>
        <w:t>(</w:t>
      </w:r>
      <w:r w:rsidR="00134EC1" w:rsidRPr="00134EC1">
        <w:rPr>
          <w:rFonts w:ascii="Arial" w:hAnsi="Arial" w:cs="Arial"/>
          <w:i/>
          <w:snapToGrid w:val="0"/>
          <w:sz w:val="20"/>
          <w:szCs w:val="20"/>
          <w:u w:val="single"/>
        </w:rPr>
        <w:t>zaznaczyć  właściwe)</w:t>
      </w:r>
      <w:r w:rsidR="006F706B" w:rsidRPr="00134EC1">
        <w:rPr>
          <w:rFonts w:ascii="Arial" w:hAnsi="Arial" w:cs="Arial"/>
          <w:b/>
          <w:snapToGrid w:val="0"/>
          <w:sz w:val="20"/>
          <w:szCs w:val="20"/>
          <w:u w:val="single"/>
        </w:rPr>
        <w:t>:</w:t>
      </w:r>
    </w:p>
    <w:p w:rsidR="00134EC1" w:rsidRPr="00134EC1" w:rsidRDefault="006E1146" w:rsidP="00134EC1">
      <w:pPr>
        <w:widowControl w:val="0"/>
        <w:spacing w:line="276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134EC1">
        <w:rPr>
          <w:rFonts w:ascii="Arial" w:hAnsi="Arial" w:cs="Arial"/>
          <w:snapToGrid w:val="0"/>
          <w:sz w:val="20"/>
          <w:szCs w:val="20"/>
        </w:rPr>
        <w:t xml:space="preserve">- </w:t>
      </w:r>
      <w:r w:rsidR="00176BB0" w:rsidRPr="00134EC1">
        <w:rPr>
          <w:rFonts w:ascii="Arial" w:hAnsi="Arial" w:cs="Arial"/>
          <w:snapToGrid w:val="0"/>
          <w:sz w:val="20"/>
          <w:szCs w:val="20"/>
        </w:rPr>
        <w:t>osobą</w:t>
      </w:r>
      <w:r w:rsidR="0099484C" w:rsidRPr="00134EC1">
        <w:rPr>
          <w:rFonts w:ascii="Arial" w:hAnsi="Arial" w:cs="Arial"/>
          <w:snapToGrid w:val="0"/>
          <w:sz w:val="20"/>
          <w:szCs w:val="20"/>
        </w:rPr>
        <w:t xml:space="preserve"> fizyczną prowadzącą działalność gospodarczą</w:t>
      </w:r>
      <w:r w:rsidR="00134EC1" w:rsidRPr="00134EC1">
        <w:rPr>
          <w:rFonts w:ascii="Arial" w:hAnsi="Arial" w:cs="Arial"/>
          <w:snapToGrid w:val="0"/>
          <w:sz w:val="20"/>
          <w:szCs w:val="20"/>
        </w:rPr>
        <w:tab/>
      </w:r>
      <w:r w:rsidR="00134EC1" w:rsidRPr="00134EC1">
        <w:rPr>
          <w:rFonts w:ascii="Arial" w:hAnsi="Arial" w:cs="Arial"/>
          <w:snapToGrid w:val="0"/>
          <w:sz w:val="20"/>
          <w:szCs w:val="20"/>
        </w:rPr>
        <w:br/>
        <w:t xml:space="preserve">- </w:t>
      </w:r>
      <w:r w:rsidR="006064AA" w:rsidRPr="00134EC1">
        <w:rPr>
          <w:rFonts w:ascii="Arial" w:hAnsi="Arial" w:cs="Arial"/>
          <w:snapToGrid w:val="0"/>
          <w:sz w:val="20"/>
          <w:szCs w:val="20"/>
        </w:rPr>
        <w:t>osobą fizyczną</w:t>
      </w:r>
      <w:r w:rsidR="00B1391C">
        <w:rPr>
          <w:rFonts w:ascii="Arial" w:hAnsi="Arial" w:cs="Arial"/>
          <w:snapToGrid w:val="0"/>
          <w:sz w:val="20"/>
          <w:szCs w:val="20"/>
        </w:rPr>
        <w:t xml:space="preserve"> </w:t>
      </w:r>
      <w:r w:rsidR="006F706B" w:rsidRPr="00134EC1">
        <w:rPr>
          <w:rFonts w:ascii="Arial" w:hAnsi="Arial" w:cs="Arial"/>
          <w:snapToGrid w:val="0"/>
          <w:sz w:val="20"/>
          <w:szCs w:val="20"/>
        </w:rPr>
        <w:t>nie prow</w:t>
      </w:r>
      <w:r w:rsidR="00AD571B" w:rsidRPr="00134EC1">
        <w:rPr>
          <w:rFonts w:ascii="Arial" w:hAnsi="Arial" w:cs="Arial"/>
          <w:snapToGrid w:val="0"/>
          <w:sz w:val="20"/>
          <w:szCs w:val="20"/>
        </w:rPr>
        <w:t xml:space="preserve">adzącą działalności </w:t>
      </w:r>
      <w:r w:rsidR="002B483C" w:rsidRPr="00134EC1">
        <w:rPr>
          <w:rFonts w:ascii="Arial" w:hAnsi="Arial" w:cs="Arial"/>
          <w:snapToGrid w:val="0"/>
          <w:sz w:val="20"/>
          <w:szCs w:val="20"/>
        </w:rPr>
        <w:t>gospodarczej</w:t>
      </w:r>
    </w:p>
    <w:p w:rsidR="00134EC1" w:rsidRPr="00134EC1" w:rsidRDefault="00134EC1" w:rsidP="00134EC1">
      <w:pPr>
        <w:widowControl w:val="0"/>
        <w:spacing w:line="276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134EC1">
        <w:rPr>
          <w:rFonts w:ascii="Arial" w:hAnsi="Arial" w:cs="Arial"/>
          <w:snapToGrid w:val="0"/>
          <w:sz w:val="20"/>
          <w:szCs w:val="20"/>
        </w:rPr>
        <w:t xml:space="preserve">- </w:t>
      </w:r>
      <w:r w:rsidR="006F706B" w:rsidRPr="00134EC1">
        <w:rPr>
          <w:rFonts w:ascii="Arial" w:hAnsi="Arial" w:cs="Arial"/>
          <w:snapToGrid w:val="0"/>
          <w:sz w:val="20"/>
          <w:szCs w:val="20"/>
        </w:rPr>
        <w:t>mikro</w:t>
      </w:r>
      <w:r w:rsidR="0014416A" w:rsidRPr="00134EC1">
        <w:rPr>
          <w:rFonts w:ascii="Arial" w:hAnsi="Arial" w:cs="Arial"/>
          <w:snapToGrid w:val="0"/>
          <w:sz w:val="20"/>
          <w:szCs w:val="20"/>
        </w:rPr>
        <w:t xml:space="preserve"> przedsiębiorstwem</w:t>
      </w:r>
    </w:p>
    <w:p w:rsidR="00134EC1" w:rsidRPr="00134EC1" w:rsidRDefault="00134EC1" w:rsidP="00134EC1">
      <w:pPr>
        <w:widowControl w:val="0"/>
        <w:spacing w:line="276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134EC1">
        <w:rPr>
          <w:rFonts w:ascii="Arial" w:hAnsi="Arial" w:cs="Arial"/>
          <w:snapToGrid w:val="0"/>
          <w:sz w:val="20"/>
          <w:szCs w:val="20"/>
        </w:rPr>
        <w:t xml:space="preserve">- </w:t>
      </w:r>
      <w:r w:rsidR="0099484C" w:rsidRPr="00134EC1">
        <w:rPr>
          <w:rFonts w:ascii="Arial" w:hAnsi="Arial" w:cs="Arial"/>
          <w:snapToGrid w:val="0"/>
          <w:sz w:val="20"/>
          <w:szCs w:val="20"/>
        </w:rPr>
        <w:t>mały</w:t>
      </w:r>
      <w:r w:rsidR="006F706B" w:rsidRPr="00134EC1">
        <w:rPr>
          <w:rFonts w:ascii="Arial" w:hAnsi="Arial" w:cs="Arial"/>
          <w:snapToGrid w:val="0"/>
          <w:sz w:val="20"/>
          <w:szCs w:val="20"/>
        </w:rPr>
        <w:t>m</w:t>
      </w:r>
      <w:r w:rsidR="0014416A" w:rsidRPr="00134EC1">
        <w:rPr>
          <w:rFonts w:ascii="Arial" w:hAnsi="Arial" w:cs="Arial"/>
          <w:snapToGrid w:val="0"/>
          <w:sz w:val="20"/>
          <w:szCs w:val="20"/>
        </w:rPr>
        <w:t xml:space="preserve"> przedsiębiorstwem</w:t>
      </w:r>
    </w:p>
    <w:p w:rsidR="00134EC1" w:rsidRPr="00134EC1" w:rsidRDefault="00134EC1" w:rsidP="00134EC1">
      <w:pPr>
        <w:widowControl w:val="0"/>
        <w:spacing w:line="276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134EC1">
        <w:rPr>
          <w:rFonts w:ascii="Arial" w:hAnsi="Arial" w:cs="Arial"/>
          <w:snapToGrid w:val="0"/>
          <w:sz w:val="20"/>
          <w:szCs w:val="20"/>
        </w:rPr>
        <w:t xml:space="preserve">- </w:t>
      </w:r>
      <w:r w:rsidR="006F706B" w:rsidRPr="00134EC1">
        <w:rPr>
          <w:rFonts w:ascii="Arial" w:hAnsi="Arial" w:cs="Arial"/>
          <w:snapToGrid w:val="0"/>
          <w:sz w:val="20"/>
          <w:szCs w:val="20"/>
        </w:rPr>
        <w:t>średnim</w:t>
      </w:r>
      <w:r w:rsidR="0014416A" w:rsidRPr="00134EC1">
        <w:rPr>
          <w:rFonts w:ascii="Arial" w:hAnsi="Arial" w:cs="Arial"/>
          <w:snapToGrid w:val="0"/>
          <w:sz w:val="20"/>
          <w:szCs w:val="20"/>
        </w:rPr>
        <w:t xml:space="preserve"> przedsiębiorstwem</w:t>
      </w:r>
    </w:p>
    <w:p w:rsidR="00134EC1" w:rsidRPr="00134EC1" w:rsidRDefault="00134EC1" w:rsidP="00134EC1">
      <w:pPr>
        <w:widowControl w:val="0"/>
        <w:spacing w:line="276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134EC1">
        <w:rPr>
          <w:rFonts w:ascii="Arial" w:hAnsi="Arial" w:cs="Arial"/>
          <w:snapToGrid w:val="0"/>
          <w:sz w:val="20"/>
          <w:szCs w:val="20"/>
        </w:rPr>
        <w:t xml:space="preserve">- </w:t>
      </w:r>
      <w:r w:rsidR="006F706B" w:rsidRPr="00134EC1">
        <w:rPr>
          <w:rFonts w:ascii="Arial" w:hAnsi="Arial" w:cs="Arial"/>
          <w:snapToGrid w:val="0"/>
          <w:sz w:val="20"/>
          <w:szCs w:val="20"/>
        </w:rPr>
        <w:t xml:space="preserve">dużym  </w:t>
      </w:r>
      <w:r w:rsidR="0099484C" w:rsidRPr="00134EC1">
        <w:rPr>
          <w:rFonts w:ascii="Arial" w:hAnsi="Arial" w:cs="Arial"/>
          <w:snapToGrid w:val="0"/>
          <w:sz w:val="20"/>
          <w:szCs w:val="20"/>
        </w:rPr>
        <w:t xml:space="preserve">przedsiębiorstwem </w:t>
      </w:r>
    </w:p>
    <w:p w:rsidR="0099484C" w:rsidRPr="00134EC1" w:rsidRDefault="00134EC1" w:rsidP="00134EC1">
      <w:pPr>
        <w:widowControl w:val="0"/>
        <w:spacing w:line="276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134EC1">
        <w:rPr>
          <w:rFonts w:ascii="Arial" w:hAnsi="Arial" w:cs="Arial"/>
          <w:snapToGrid w:val="0"/>
          <w:sz w:val="20"/>
          <w:szCs w:val="20"/>
        </w:rPr>
        <w:t xml:space="preserve">- </w:t>
      </w:r>
      <w:r w:rsidR="006D5B09" w:rsidRPr="00134EC1">
        <w:rPr>
          <w:rFonts w:ascii="Arial" w:hAnsi="Arial" w:cs="Arial"/>
          <w:snapToGrid w:val="0"/>
          <w:sz w:val="20"/>
          <w:szCs w:val="20"/>
        </w:rPr>
        <w:t>inny rodzaj</w:t>
      </w:r>
    </w:p>
    <w:p w:rsidR="00CD4566" w:rsidRPr="0099484C" w:rsidRDefault="00CD4566" w:rsidP="00CD4566">
      <w:pPr>
        <w:widowControl w:val="0"/>
        <w:tabs>
          <w:tab w:val="left" w:pos="3780"/>
          <w:tab w:val="left" w:leader="dot" w:pos="8460"/>
        </w:tabs>
        <w:jc w:val="both"/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</w:pPr>
    </w:p>
    <w:p w:rsidR="00E909A9" w:rsidRPr="0099484C" w:rsidRDefault="00A63A9C" w:rsidP="00E909A9">
      <w:pPr>
        <w:widowControl w:val="0"/>
        <w:tabs>
          <w:tab w:val="left" w:pos="3780"/>
          <w:tab w:val="left" w:leader="dot" w:pos="8460"/>
        </w:tabs>
        <w:suppressAutoHyphens w:val="0"/>
        <w:jc w:val="both"/>
        <w:rPr>
          <w:rFonts w:ascii="Arial" w:hAnsi="Arial" w:cs="Arial"/>
          <w:b/>
          <w:snapToGrid w:val="0"/>
          <w:color w:val="000000"/>
          <w:sz w:val="20"/>
          <w:szCs w:val="20"/>
          <w:u w:val="single"/>
          <w:lang w:eastAsia="pl-PL"/>
        </w:rPr>
      </w:pPr>
      <w:r>
        <w:rPr>
          <w:rFonts w:ascii="Arial" w:hAnsi="Arial" w:cs="Arial"/>
          <w:b/>
          <w:snapToGrid w:val="0"/>
          <w:color w:val="000000"/>
          <w:sz w:val="20"/>
          <w:szCs w:val="20"/>
          <w:u w:val="single"/>
          <w:lang w:eastAsia="pl-PL"/>
        </w:rPr>
        <w:t>2</w:t>
      </w:r>
      <w:r w:rsidR="00E909A9">
        <w:rPr>
          <w:rFonts w:ascii="Arial" w:hAnsi="Arial" w:cs="Arial"/>
          <w:b/>
          <w:snapToGrid w:val="0"/>
          <w:color w:val="000000"/>
          <w:sz w:val="20"/>
          <w:szCs w:val="20"/>
          <w:u w:val="single"/>
          <w:lang w:eastAsia="pl-PL"/>
        </w:rPr>
        <w:t>.</w:t>
      </w:r>
      <w:r w:rsidR="00E909A9" w:rsidRPr="0099484C">
        <w:rPr>
          <w:rFonts w:ascii="Arial" w:hAnsi="Arial" w:cs="Arial"/>
          <w:b/>
          <w:snapToGrid w:val="0"/>
          <w:color w:val="000000"/>
          <w:sz w:val="20"/>
          <w:szCs w:val="20"/>
          <w:u w:val="single"/>
          <w:lang w:eastAsia="pl-PL"/>
        </w:rPr>
        <w:t>Dane dotyczące Zamawiającego</w:t>
      </w:r>
    </w:p>
    <w:p w:rsidR="00E909A9" w:rsidRDefault="00E909A9" w:rsidP="00E909A9">
      <w:pPr>
        <w:tabs>
          <w:tab w:val="left" w:pos="6660"/>
        </w:tabs>
        <w:suppressAutoHyphens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/>
      </w:r>
      <w:bookmarkStart w:id="0" w:name="_Hlk138320117"/>
      <w:r w:rsidRPr="0099484C">
        <w:rPr>
          <w:rFonts w:ascii="Arial" w:hAnsi="Arial" w:cs="Arial"/>
          <w:b/>
          <w:sz w:val="20"/>
          <w:szCs w:val="20"/>
        </w:rPr>
        <w:t>Centrum Edukacji i Inicjatyw Kulturalnych w Olsztynie</w:t>
      </w:r>
      <w:bookmarkEnd w:id="0"/>
      <w:r w:rsidRPr="0099484C">
        <w:rPr>
          <w:rFonts w:ascii="Arial" w:hAnsi="Arial" w:cs="Arial"/>
          <w:b/>
          <w:sz w:val="20"/>
          <w:szCs w:val="20"/>
        </w:rPr>
        <w:t xml:space="preserve">, </w:t>
      </w:r>
    </w:p>
    <w:p w:rsidR="00E909A9" w:rsidRPr="00890DAD" w:rsidRDefault="00E909A9" w:rsidP="00E909A9">
      <w:pPr>
        <w:tabs>
          <w:tab w:val="left" w:pos="6660"/>
        </w:tabs>
        <w:suppressAutoHyphens w:val="0"/>
        <w:jc w:val="both"/>
        <w:rPr>
          <w:rFonts w:ascii="Arial" w:hAnsi="Arial" w:cs="Arial"/>
          <w:b/>
          <w:sz w:val="20"/>
          <w:szCs w:val="20"/>
        </w:rPr>
      </w:pPr>
      <w:r w:rsidRPr="0099484C">
        <w:rPr>
          <w:rFonts w:ascii="Arial" w:hAnsi="Arial" w:cs="Arial"/>
          <w:sz w:val="20"/>
          <w:szCs w:val="20"/>
        </w:rPr>
        <w:t>a</w:t>
      </w:r>
      <w:r w:rsidR="006F706B">
        <w:rPr>
          <w:rFonts w:ascii="Arial" w:hAnsi="Arial" w:cs="Arial"/>
          <w:sz w:val="20"/>
          <w:szCs w:val="20"/>
        </w:rPr>
        <w:t>dres</w:t>
      </w:r>
      <w:r>
        <w:rPr>
          <w:rFonts w:ascii="Arial" w:hAnsi="Arial" w:cs="Arial"/>
          <w:sz w:val="20"/>
          <w:szCs w:val="20"/>
        </w:rPr>
        <w:t xml:space="preserve">:  ul. Parkowa 1, </w:t>
      </w:r>
      <w:r w:rsidR="003455B6">
        <w:rPr>
          <w:rFonts w:ascii="Arial" w:hAnsi="Arial" w:cs="Arial"/>
          <w:sz w:val="20"/>
          <w:szCs w:val="20"/>
        </w:rPr>
        <w:t xml:space="preserve">10-233 Olsztyn, </w:t>
      </w:r>
    </w:p>
    <w:p w:rsidR="00E909A9" w:rsidRPr="0049153E" w:rsidRDefault="003455B6" w:rsidP="00E909A9">
      <w:pPr>
        <w:tabs>
          <w:tab w:val="left" w:pos="6660"/>
        </w:tabs>
        <w:suppressAutoHyphens w:val="0"/>
        <w:jc w:val="both"/>
        <w:rPr>
          <w:rFonts w:ascii="Arial" w:hAnsi="Arial" w:cs="Arial"/>
          <w:bCs/>
          <w:sz w:val="20"/>
          <w:szCs w:val="20"/>
        </w:rPr>
      </w:pPr>
      <w:r w:rsidRPr="0049153E">
        <w:rPr>
          <w:rFonts w:ascii="Arial" w:hAnsi="Arial" w:cs="Arial"/>
          <w:bCs/>
          <w:sz w:val="20"/>
          <w:szCs w:val="20"/>
        </w:rPr>
        <w:t xml:space="preserve">NIP </w:t>
      </w:r>
      <w:r w:rsidR="00E909A9" w:rsidRPr="0049153E">
        <w:rPr>
          <w:rFonts w:ascii="Arial" w:hAnsi="Arial" w:cs="Arial"/>
          <w:bCs/>
          <w:sz w:val="20"/>
          <w:szCs w:val="20"/>
        </w:rPr>
        <w:t>739-05-15-602</w:t>
      </w:r>
      <w:r w:rsidRPr="0049153E">
        <w:rPr>
          <w:rFonts w:ascii="Arial" w:hAnsi="Arial" w:cs="Arial"/>
          <w:bCs/>
          <w:sz w:val="20"/>
          <w:szCs w:val="20"/>
        </w:rPr>
        <w:t xml:space="preserve">, </w:t>
      </w:r>
      <w:r w:rsidR="00E909A9" w:rsidRPr="0049153E">
        <w:rPr>
          <w:rFonts w:ascii="Arial" w:hAnsi="Arial" w:cs="Arial"/>
          <w:bCs/>
          <w:sz w:val="20"/>
          <w:szCs w:val="20"/>
        </w:rPr>
        <w:t>Regon 510983060</w:t>
      </w:r>
    </w:p>
    <w:p w:rsidR="00CD4566" w:rsidRPr="0099484C" w:rsidRDefault="00CD4566" w:rsidP="00CD4566">
      <w:pPr>
        <w:widowControl w:val="0"/>
        <w:tabs>
          <w:tab w:val="left" w:leader="dot" w:pos="4205"/>
        </w:tabs>
        <w:jc w:val="both"/>
        <w:rPr>
          <w:rFonts w:ascii="Arial" w:hAnsi="Arial" w:cs="Arial"/>
          <w:b/>
          <w:snapToGrid w:val="0"/>
          <w:color w:val="000000"/>
          <w:sz w:val="20"/>
          <w:szCs w:val="20"/>
        </w:rPr>
      </w:pPr>
    </w:p>
    <w:p w:rsidR="00CD4566" w:rsidRPr="0099484C" w:rsidRDefault="00A63A9C" w:rsidP="00CD4566">
      <w:pPr>
        <w:widowControl w:val="0"/>
        <w:tabs>
          <w:tab w:val="left" w:pos="3780"/>
          <w:tab w:val="left" w:leader="dot" w:pos="8460"/>
        </w:tabs>
        <w:jc w:val="both"/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  <w:t>3</w:t>
      </w:r>
      <w:r w:rsidR="00A670C0"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  <w:t>. Zobowiązania W</w:t>
      </w:r>
      <w:r w:rsidR="00CD4566" w:rsidRPr="0099484C"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  <w:t>ykonawcy</w:t>
      </w:r>
    </w:p>
    <w:p w:rsidR="00CD4566" w:rsidRPr="00997CC4" w:rsidRDefault="00CD4566" w:rsidP="00997CC4">
      <w:pPr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B7443E">
        <w:rPr>
          <w:rFonts w:ascii="Arial" w:hAnsi="Arial" w:cs="Arial"/>
          <w:snapToGrid w:val="0"/>
          <w:color w:val="000000"/>
          <w:sz w:val="20"/>
          <w:szCs w:val="20"/>
        </w:rPr>
        <w:t xml:space="preserve">Nawiązując do ogłoszenia o zamówieniu publicznym </w:t>
      </w:r>
      <w:r w:rsidR="003455B6" w:rsidRPr="00B7443E">
        <w:rPr>
          <w:rFonts w:ascii="Arial" w:hAnsi="Arial" w:cs="Arial"/>
          <w:snapToGrid w:val="0"/>
          <w:color w:val="000000"/>
          <w:sz w:val="20"/>
          <w:szCs w:val="20"/>
        </w:rPr>
        <w:t>p</w:t>
      </w:r>
      <w:r w:rsidR="0099484C" w:rsidRPr="00B7443E">
        <w:rPr>
          <w:rFonts w:ascii="Arial" w:hAnsi="Arial" w:cs="Arial"/>
          <w:snapToGrid w:val="0"/>
          <w:color w:val="000000"/>
          <w:sz w:val="20"/>
          <w:szCs w:val="20"/>
        </w:rPr>
        <w:t>n</w:t>
      </w:r>
      <w:r w:rsidR="0099484C" w:rsidRPr="0049153E">
        <w:rPr>
          <w:rFonts w:ascii="Arial" w:hAnsi="Arial" w:cs="Arial"/>
          <w:i/>
          <w:iCs/>
          <w:snapToGrid w:val="0"/>
          <w:color w:val="000000"/>
          <w:sz w:val="20"/>
          <w:szCs w:val="20"/>
        </w:rPr>
        <w:t xml:space="preserve">.: </w:t>
      </w:r>
      <w:r w:rsidR="002A7459" w:rsidRPr="00F05AA9">
        <w:rPr>
          <w:rFonts w:ascii="Arial" w:hAnsi="Arial" w:cs="Arial"/>
          <w:b/>
          <w:iCs/>
          <w:snapToGrid w:val="0"/>
          <w:color w:val="000000"/>
          <w:sz w:val="20"/>
          <w:szCs w:val="20"/>
        </w:rPr>
        <w:t>„</w:t>
      </w:r>
      <w:r w:rsidR="00997CC4">
        <w:rPr>
          <w:rFonts w:ascii="Arial" w:hAnsi="Arial" w:cs="Arial"/>
          <w:b/>
          <w:sz w:val="20"/>
          <w:szCs w:val="20"/>
        </w:rPr>
        <w:t xml:space="preserve">Nadzór inwestorski dla inwestycji „Remont i modernizacja Sali widowiskowej wraz z otoczeniem w budynku CEiIK przy ul. Parkowej 1 w Olsztynie” </w:t>
      </w:r>
      <w:r w:rsidR="0099484C" w:rsidRPr="006F706B">
        <w:rPr>
          <w:rFonts w:ascii="Arial" w:hAnsi="Arial" w:cs="Arial"/>
          <w:sz w:val="20"/>
          <w:szCs w:val="20"/>
        </w:rPr>
        <w:t>(</w:t>
      </w:r>
      <w:r w:rsidR="007127AB">
        <w:rPr>
          <w:rFonts w:ascii="Arial" w:hAnsi="Arial" w:cs="Arial"/>
          <w:snapToGrid w:val="0"/>
          <w:color w:val="000000"/>
          <w:sz w:val="20"/>
          <w:szCs w:val="20"/>
        </w:rPr>
        <w:t>n</w:t>
      </w:r>
      <w:r w:rsidRPr="0099484C">
        <w:rPr>
          <w:rFonts w:ascii="Arial" w:hAnsi="Arial" w:cs="Arial"/>
          <w:snapToGrid w:val="0"/>
          <w:color w:val="000000"/>
          <w:sz w:val="20"/>
          <w:szCs w:val="20"/>
        </w:rPr>
        <w:t xml:space="preserve">r sprawy: </w:t>
      </w:r>
      <w:r w:rsidR="003455B6">
        <w:rPr>
          <w:rFonts w:ascii="Arial" w:hAnsi="Arial" w:cs="Arial"/>
          <w:snapToGrid w:val="0"/>
          <w:color w:val="000000"/>
          <w:sz w:val="20"/>
          <w:szCs w:val="20"/>
          <w:highlight w:val="white"/>
        </w:rPr>
        <w:t>ZP-K</w:t>
      </w:r>
      <w:r w:rsidR="0099484C" w:rsidRPr="0099484C">
        <w:rPr>
          <w:rFonts w:ascii="Arial" w:hAnsi="Arial" w:cs="Arial"/>
          <w:snapToGrid w:val="0"/>
          <w:color w:val="000000"/>
          <w:sz w:val="20"/>
          <w:szCs w:val="20"/>
          <w:highlight w:val="white"/>
        </w:rPr>
        <w:t>/0</w:t>
      </w:r>
      <w:r w:rsidR="00FB701A">
        <w:rPr>
          <w:rFonts w:ascii="Arial" w:hAnsi="Arial" w:cs="Arial"/>
          <w:snapToGrid w:val="0"/>
          <w:color w:val="000000"/>
          <w:sz w:val="20"/>
          <w:szCs w:val="20"/>
          <w:highlight w:val="white"/>
        </w:rPr>
        <w:t>4</w:t>
      </w:r>
      <w:r w:rsidR="006118A8" w:rsidRPr="0099484C">
        <w:rPr>
          <w:rFonts w:ascii="Arial" w:hAnsi="Arial" w:cs="Arial"/>
          <w:snapToGrid w:val="0"/>
          <w:color w:val="000000"/>
          <w:sz w:val="20"/>
          <w:szCs w:val="20"/>
          <w:highlight w:val="white"/>
        </w:rPr>
        <w:t>/</w:t>
      </w:r>
      <w:r w:rsidRPr="0099484C">
        <w:rPr>
          <w:rFonts w:ascii="Arial" w:hAnsi="Arial" w:cs="Arial"/>
          <w:snapToGrid w:val="0"/>
          <w:color w:val="000000"/>
          <w:sz w:val="20"/>
          <w:szCs w:val="20"/>
          <w:highlight w:val="white"/>
        </w:rPr>
        <w:t>20</w:t>
      </w:r>
      <w:r w:rsidR="001A30DC">
        <w:rPr>
          <w:rFonts w:ascii="Arial" w:hAnsi="Arial" w:cs="Arial"/>
          <w:snapToGrid w:val="0"/>
          <w:color w:val="000000"/>
          <w:sz w:val="20"/>
          <w:szCs w:val="20"/>
        </w:rPr>
        <w:t>25</w:t>
      </w:r>
      <w:r w:rsidR="0099484C" w:rsidRPr="0099484C">
        <w:rPr>
          <w:rFonts w:ascii="Arial" w:hAnsi="Arial" w:cs="Arial"/>
          <w:snapToGrid w:val="0"/>
          <w:color w:val="000000"/>
          <w:sz w:val="20"/>
          <w:szCs w:val="20"/>
        </w:rPr>
        <w:t>)</w:t>
      </w:r>
      <w:r w:rsidR="002A7459">
        <w:rPr>
          <w:rFonts w:ascii="Arial" w:hAnsi="Arial" w:cs="Arial"/>
          <w:snapToGrid w:val="0"/>
          <w:color w:val="000000"/>
          <w:sz w:val="20"/>
          <w:szCs w:val="20"/>
        </w:rPr>
        <w:t xml:space="preserve">, </w:t>
      </w:r>
      <w:r w:rsidRPr="0099484C">
        <w:rPr>
          <w:rFonts w:ascii="Arial" w:hAnsi="Arial" w:cs="Arial"/>
          <w:snapToGrid w:val="0"/>
          <w:color w:val="000000"/>
          <w:sz w:val="20"/>
          <w:szCs w:val="20"/>
        </w:rPr>
        <w:t xml:space="preserve">oferujemy wykonanie zamówienia, zgodnie </w:t>
      </w:r>
      <w:r w:rsidR="0099484C" w:rsidRPr="0099484C">
        <w:rPr>
          <w:rFonts w:ascii="Arial" w:hAnsi="Arial" w:cs="Arial"/>
          <w:snapToGrid w:val="0"/>
          <w:color w:val="000000"/>
          <w:sz w:val="20"/>
          <w:szCs w:val="20"/>
        </w:rPr>
        <w:t xml:space="preserve">z wymogami Specyfikacji </w:t>
      </w:r>
      <w:r w:rsidRPr="0099484C">
        <w:rPr>
          <w:rFonts w:ascii="Arial" w:hAnsi="Arial" w:cs="Arial"/>
          <w:snapToGrid w:val="0"/>
          <w:color w:val="000000"/>
          <w:sz w:val="20"/>
          <w:szCs w:val="20"/>
        </w:rPr>
        <w:t>Warunków Zamówienia za cenę:</w:t>
      </w:r>
    </w:p>
    <w:p w:rsidR="00CD4566" w:rsidRPr="0099484C" w:rsidRDefault="00CD4566" w:rsidP="00CD4566">
      <w:pPr>
        <w:widowControl w:val="0"/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</w:pPr>
    </w:p>
    <w:p w:rsidR="00E909A9" w:rsidRDefault="00AE163F" w:rsidP="00E909A9">
      <w:pPr>
        <w:widowControl w:val="0"/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  <w:t xml:space="preserve">3.1 </w:t>
      </w:r>
      <w:r w:rsidR="00E909A9" w:rsidRPr="00DE1D8B"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  <w:t>Cena oferty</w:t>
      </w:r>
      <w:r w:rsidR="00F52D85"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  <w:t>:</w:t>
      </w:r>
    </w:p>
    <w:p w:rsidR="009A60B0" w:rsidRPr="009D3AB8" w:rsidRDefault="009A60B0" w:rsidP="009A60B0">
      <w:pPr>
        <w:widowControl w:val="0"/>
        <w:rPr>
          <w:rFonts w:ascii="Arial" w:hAnsi="Arial" w:cs="Arial"/>
          <w:b/>
          <w:snapToGrid w:val="0"/>
          <w:color w:val="00000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1984"/>
        <w:gridCol w:w="1701"/>
        <w:gridCol w:w="2693"/>
      </w:tblGrid>
      <w:tr w:rsidR="009A60B0" w:rsidRPr="0099484C" w:rsidTr="003B5AC5">
        <w:trPr>
          <w:trHeight w:val="410"/>
        </w:trPr>
        <w:tc>
          <w:tcPr>
            <w:tcW w:w="2694" w:type="dxa"/>
          </w:tcPr>
          <w:p w:rsidR="009A60B0" w:rsidRPr="0099484C" w:rsidRDefault="009A60B0" w:rsidP="003B5AC5">
            <w:pPr>
              <w:widowControl w:val="0"/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99484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 xml:space="preserve">Cena netto </w:t>
            </w: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(</w:t>
            </w:r>
            <w:r w:rsidRPr="0099484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zł.</w:t>
            </w: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)</w:t>
            </w:r>
          </w:p>
        </w:tc>
        <w:tc>
          <w:tcPr>
            <w:tcW w:w="1984" w:type="dxa"/>
          </w:tcPr>
          <w:p w:rsidR="009A60B0" w:rsidRPr="0099484C" w:rsidRDefault="009A60B0" w:rsidP="003B5AC5">
            <w:pPr>
              <w:widowControl w:val="0"/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Podatek VAT (</w:t>
            </w:r>
            <w:r w:rsidRPr="0099484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zł.</w:t>
            </w: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9A60B0" w:rsidRPr="0099484C" w:rsidRDefault="009A60B0" w:rsidP="003B5AC5">
            <w:pPr>
              <w:widowControl w:val="0"/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99484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 xml:space="preserve">Stawka VAT </w:t>
            </w: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(</w:t>
            </w:r>
            <w:r w:rsidRPr="0099484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%</w:t>
            </w: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)</w:t>
            </w:r>
          </w:p>
        </w:tc>
        <w:tc>
          <w:tcPr>
            <w:tcW w:w="2693" w:type="dxa"/>
          </w:tcPr>
          <w:p w:rsidR="009A60B0" w:rsidRPr="0099484C" w:rsidRDefault="009A60B0" w:rsidP="003B5AC5">
            <w:pPr>
              <w:widowControl w:val="0"/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99484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 xml:space="preserve">Cena brutto </w:t>
            </w: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(</w:t>
            </w:r>
            <w:r w:rsidRPr="0099484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zł</w:t>
            </w: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)</w:t>
            </w:r>
          </w:p>
        </w:tc>
      </w:tr>
      <w:tr w:rsidR="009A60B0" w:rsidRPr="0099484C" w:rsidTr="003B5AC5">
        <w:tc>
          <w:tcPr>
            <w:tcW w:w="2694" w:type="dxa"/>
          </w:tcPr>
          <w:p w:rsidR="009A60B0" w:rsidRPr="0099484C" w:rsidRDefault="009A60B0" w:rsidP="003B5AC5">
            <w:pPr>
              <w:suppressAutoHyphens w:val="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  <w:p w:rsidR="009A60B0" w:rsidRPr="0099484C" w:rsidRDefault="009A60B0" w:rsidP="003B5AC5">
            <w:pPr>
              <w:widowControl w:val="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9A60B0" w:rsidRPr="0099484C" w:rsidRDefault="009A60B0" w:rsidP="003B5AC5">
            <w:pPr>
              <w:widowControl w:val="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9A60B0" w:rsidRPr="0099484C" w:rsidRDefault="009A60B0" w:rsidP="003B5AC5">
            <w:pPr>
              <w:widowControl w:val="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9A60B0" w:rsidRPr="0099484C" w:rsidRDefault="009A60B0" w:rsidP="003B5AC5">
            <w:pPr>
              <w:widowControl w:val="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</w:tbl>
    <w:p w:rsidR="003A0617" w:rsidRPr="00C30EA6" w:rsidRDefault="003A0617" w:rsidP="003A0617">
      <w:pPr>
        <w:pStyle w:val="Style1"/>
        <w:widowControl/>
        <w:spacing w:before="14" w:line="240" w:lineRule="auto"/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</w:pPr>
    </w:p>
    <w:p w:rsidR="00CD4566" w:rsidRPr="0099484C" w:rsidRDefault="001025B0" w:rsidP="001025B0">
      <w:pPr>
        <w:widowControl w:val="0"/>
        <w:tabs>
          <w:tab w:val="right" w:pos="4140"/>
          <w:tab w:val="left" w:leader="dot" w:pos="7380"/>
          <w:tab w:val="left" w:leader="dot" w:pos="7920"/>
        </w:tabs>
        <w:suppressAutoHyphens w:val="0"/>
        <w:jc w:val="both"/>
        <w:rPr>
          <w:rFonts w:ascii="Arial" w:hAnsi="Arial" w:cs="Arial"/>
          <w:sz w:val="20"/>
          <w:szCs w:val="20"/>
        </w:rPr>
      </w:pPr>
      <w:r w:rsidRPr="0099484C"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  <w:t>4.</w:t>
      </w:r>
      <w:r w:rsidR="00CD4566" w:rsidRPr="0099484C"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  <w:t>Oświadczam, że:</w:t>
      </w:r>
    </w:p>
    <w:p w:rsidR="00CD4566" w:rsidRDefault="00CD4566" w:rsidP="007501FA">
      <w:pPr>
        <w:pStyle w:val="Akapitzlist"/>
        <w:widowControl w:val="0"/>
        <w:numPr>
          <w:ilvl w:val="0"/>
          <w:numId w:val="3"/>
        </w:numPr>
        <w:tabs>
          <w:tab w:val="right" w:pos="4140"/>
          <w:tab w:val="left" w:leader="dot" w:pos="7380"/>
          <w:tab w:val="left" w:leader="dot" w:pos="792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184460">
        <w:rPr>
          <w:rFonts w:ascii="Arial" w:hAnsi="Arial" w:cs="Arial"/>
          <w:sz w:val="20"/>
          <w:szCs w:val="20"/>
        </w:rPr>
        <w:t xml:space="preserve">Wykonam zamówienie </w:t>
      </w:r>
      <w:r w:rsidR="001025B0" w:rsidRPr="00184460">
        <w:rPr>
          <w:rFonts w:ascii="Arial" w:hAnsi="Arial" w:cs="Arial"/>
          <w:sz w:val="20"/>
          <w:szCs w:val="20"/>
        </w:rPr>
        <w:t>publiczne w wymaganym w SWZ okresie</w:t>
      </w:r>
      <w:r w:rsidRPr="00184460">
        <w:rPr>
          <w:rFonts w:ascii="Arial" w:hAnsi="Arial" w:cs="Arial"/>
          <w:sz w:val="20"/>
          <w:szCs w:val="20"/>
        </w:rPr>
        <w:t xml:space="preserve">. </w:t>
      </w:r>
    </w:p>
    <w:p w:rsidR="00184460" w:rsidRDefault="00CD4566" w:rsidP="007501FA">
      <w:pPr>
        <w:pStyle w:val="Akapitzlist"/>
        <w:widowControl w:val="0"/>
        <w:numPr>
          <w:ilvl w:val="0"/>
          <w:numId w:val="3"/>
        </w:numPr>
        <w:tabs>
          <w:tab w:val="right" w:pos="4140"/>
          <w:tab w:val="left" w:leader="dot" w:pos="7380"/>
          <w:tab w:val="left" w:leader="dot" w:pos="792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184460">
        <w:rPr>
          <w:rFonts w:ascii="Arial" w:hAnsi="Arial" w:cs="Arial"/>
          <w:sz w:val="20"/>
          <w:szCs w:val="20"/>
        </w:rPr>
        <w:t>Akceptuje termin</w:t>
      </w:r>
      <w:r w:rsidR="0099484C" w:rsidRPr="00184460">
        <w:rPr>
          <w:rFonts w:ascii="Arial" w:hAnsi="Arial" w:cs="Arial"/>
          <w:sz w:val="20"/>
          <w:szCs w:val="20"/>
        </w:rPr>
        <w:t xml:space="preserve"> płatności faktur określony w S</w:t>
      </w:r>
      <w:r w:rsidR="00184460">
        <w:rPr>
          <w:rFonts w:ascii="Arial" w:hAnsi="Arial" w:cs="Arial"/>
          <w:sz w:val="20"/>
          <w:szCs w:val="20"/>
        </w:rPr>
        <w:t>WZ</w:t>
      </w:r>
    </w:p>
    <w:p w:rsidR="009A1ED1" w:rsidRPr="009A1ED1" w:rsidRDefault="00CD4566" w:rsidP="009A1ED1">
      <w:pPr>
        <w:pStyle w:val="Akapitzlist"/>
        <w:widowControl w:val="0"/>
        <w:numPr>
          <w:ilvl w:val="0"/>
          <w:numId w:val="3"/>
        </w:numPr>
        <w:tabs>
          <w:tab w:val="right" w:pos="4140"/>
          <w:tab w:val="left" w:leader="dot" w:pos="7380"/>
          <w:tab w:val="left" w:leader="dot" w:pos="792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184460">
        <w:rPr>
          <w:rFonts w:ascii="Arial" w:hAnsi="Arial" w:cs="Arial"/>
          <w:sz w:val="20"/>
          <w:szCs w:val="20"/>
        </w:rPr>
        <w:t>Reklamacje będą załatwiane w terminie podanym we wzorze umow</w:t>
      </w:r>
      <w:r w:rsidR="00E909A9" w:rsidRPr="00184460">
        <w:rPr>
          <w:rFonts w:ascii="Arial" w:hAnsi="Arial" w:cs="Arial"/>
          <w:sz w:val="20"/>
          <w:szCs w:val="20"/>
        </w:rPr>
        <w:t xml:space="preserve">y. Sposób zgłaszania problemów </w:t>
      </w:r>
      <w:r w:rsidRPr="00184460">
        <w:rPr>
          <w:rFonts w:ascii="Arial" w:hAnsi="Arial" w:cs="Arial"/>
          <w:sz w:val="20"/>
          <w:szCs w:val="20"/>
        </w:rPr>
        <w:t xml:space="preserve">i reklamacji pisemnie -  </w:t>
      </w:r>
      <w:r w:rsidR="005C3ED1" w:rsidRPr="00184460">
        <w:rPr>
          <w:rFonts w:ascii="Arial" w:hAnsi="Arial" w:cs="Arial"/>
          <w:sz w:val="20"/>
          <w:szCs w:val="20"/>
        </w:rPr>
        <w:t xml:space="preserve">tel. </w:t>
      </w:r>
      <w:r w:rsidR="006A403D">
        <w:rPr>
          <w:rFonts w:ascii="Arial" w:hAnsi="Arial" w:cs="Arial"/>
          <w:sz w:val="20"/>
          <w:szCs w:val="20"/>
        </w:rPr>
        <w:t>k</w:t>
      </w:r>
      <w:r w:rsidR="005C3ED1" w:rsidRPr="00184460">
        <w:rPr>
          <w:rFonts w:ascii="Arial" w:hAnsi="Arial" w:cs="Arial"/>
          <w:sz w:val="20"/>
          <w:szCs w:val="20"/>
        </w:rPr>
        <w:t>ontaktowy</w:t>
      </w:r>
      <w:r w:rsidR="006A403D">
        <w:rPr>
          <w:rFonts w:ascii="Arial" w:hAnsi="Arial" w:cs="Arial"/>
          <w:sz w:val="20"/>
          <w:szCs w:val="20"/>
        </w:rPr>
        <w:t xml:space="preserve"> ………….... </w:t>
      </w:r>
      <w:r w:rsidR="00E909A9" w:rsidRPr="00184460">
        <w:rPr>
          <w:rFonts w:ascii="Arial" w:hAnsi="Arial" w:cs="Arial"/>
          <w:sz w:val="20"/>
          <w:szCs w:val="20"/>
        </w:rPr>
        <w:t>mail</w:t>
      </w:r>
      <w:r w:rsidR="006A403D">
        <w:rPr>
          <w:rFonts w:ascii="Arial" w:hAnsi="Arial" w:cs="Arial"/>
          <w:sz w:val="20"/>
          <w:szCs w:val="20"/>
        </w:rPr>
        <w:t xml:space="preserve"> …………………………………</w:t>
      </w:r>
    </w:p>
    <w:p w:rsidR="005D0E4E" w:rsidRDefault="005D0E4E" w:rsidP="009A1ED1">
      <w:pPr>
        <w:pStyle w:val="Akapitzlist"/>
        <w:widowControl w:val="0"/>
        <w:tabs>
          <w:tab w:val="right" w:pos="4140"/>
          <w:tab w:val="left" w:leader="dot" w:pos="7380"/>
          <w:tab w:val="left" w:leader="dot" w:pos="7920"/>
        </w:tabs>
        <w:ind w:left="0"/>
        <w:jc w:val="both"/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</w:pPr>
    </w:p>
    <w:p w:rsidR="00CD4566" w:rsidRPr="009A1ED1" w:rsidRDefault="00CD4566" w:rsidP="009A1ED1">
      <w:pPr>
        <w:pStyle w:val="Akapitzlist"/>
        <w:widowControl w:val="0"/>
        <w:tabs>
          <w:tab w:val="right" w:pos="4140"/>
          <w:tab w:val="left" w:leader="dot" w:pos="7380"/>
          <w:tab w:val="left" w:leader="dot" w:pos="7920"/>
        </w:tabs>
        <w:ind w:left="0"/>
        <w:jc w:val="both"/>
        <w:rPr>
          <w:rFonts w:ascii="Arial" w:hAnsi="Arial" w:cs="Arial"/>
          <w:sz w:val="20"/>
          <w:szCs w:val="20"/>
        </w:rPr>
      </w:pPr>
      <w:r w:rsidRPr="009A1ED1"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  <w:t>5. Osoby do kontaktów z Zamawiającym</w:t>
      </w:r>
    </w:p>
    <w:p w:rsidR="00CD4566" w:rsidRPr="0099484C" w:rsidRDefault="00CD4566" w:rsidP="00CD4566">
      <w:pPr>
        <w:rPr>
          <w:rFonts w:ascii="Arial" w:hAnsi="Arial" w:cs="Arial"/>
          <w:sz w:val="20"/>
          <w:szCs w:val="20"/>
        </w:rPr>
      </w:pPr>
      <w:r w:rsidRPr="0099484C">
        <w:rPr>
          <w:rFonts w:ascii="Arial" w:hAnsi="Arial" w:cs="Arial"/>
          <w:sz w:val="20"/>
          <w:szCs w:val="20"/>
        </w:rPr>
        <w:t>Osoba / osoby do kontaktów z Zamawiającym odpowiedzialne za wykonanie zobowiązań umowy:</w:t>
      </w:r>
    </w:p>
    <w:p w:rsidR="00CD4566" w:rsidRPr="0099484C" w:rsidRDefault="005C3ED1" w:rsidP="00CD4566">
      <w:pPr>
        <w:ind w:left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</w:t>
      </w:r>
      <w:r w:rsidR="006A403D">
        <w:rPr>
          <w:rFonts w:ascii="Arial" w:hAnsi="Arial" w:cs="Arial"/>
          <w:sz w:val="20"/>
          <w:szCs w:val="20"/>
        </w:rPr>
        <w:t>....... tel. kontaktowy……………….</w:t>
      </w:r>
      <w:r>
        <w:rPr>
          <w:rFonts w:ascii="Arial" w:hAnsi="Arial" w:cs="Arial"/>
          <w:sz w:val="20"/>
          <w:szCs w:val="20"/>
        </w:rPr>
        <w:t xml:space="preserve"> mail: ………………………….</w:t>
      </w:r>
    </w:p>
    <w:p w:rsidR="00A670C0" w:rsidRDefault="00A670C0" w:rsidP="00CD4566">
      <w:pPr>
        <w:widowControl w:val="0"/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</w:pPr>
    </w:p>
    <w:p w:rsidR="00F7648C" w:rsidRDefault="00F7648C" w:rsidP="00CD4566">
      <w:pPr>
        <w:widowControl w:val="0"/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</w:pPr>
    </w:p>
    <w:p w:rsidR="00CD4566" w:rsidRPr="0099484C" w:rsidRDefault="00CD4566" w:rsidP="00CD4566">
      <w:pPr>
        <w:widowControl w:val="0"/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</w:pPr>
      <w:r w:rsidRPr="0099484C"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  <w:t xml:space="preserve">6. Pełnomocnik w przypadku składania oferty wspólnej*  </w:t>
      </w:r>
      <w:r w:rsidR="00CF06B5" w:rsidRPr="00CA247E">
        <w:rPr>
          <w:rFonts w:ascii="Arial" w:hAnsi="Arial" w:cs="Arial"/>
          <w:i/>
          <w:snapToGrid w:val="0"/>
          <w:color w:val="000000"/>
          <w:sz w:val="20"/>
          <w:szCs w:val="20"/>
          <w:u w:val="single"/>
        </w:rPr>
        <w:t>(</w:t>
      </w:r>
      <w:r w:rsidRPr="00CA247E">
        <w:rPr>
          <w:rFonts w:ascii="Arial" w:hAnsi="Arial" w:cs="Arial"/>
          <w:i/>
          <w:snapToGrid w:val="0"/>
          <w:color w:val="000000"/>
          <w:sz w:val="20"/>
          <w:szCs w:val="20"/>
          <w:u w:val="single"/>
        </w:rPr>
        <w:t>skreślić jeśli nie dotyczy</w:t>
      </w:r>
      <w:r w:rsidR="00CF06B5" w:rsidRPr="00CA247E">
        <w:rPr>
          <w:rFonts w:ascii="Arial" w:hAnsi="Arial" w:cs="Arial"/>
          <w:i/>
          <w:snapToGrid w:val="0"/>
          <w:color w:val="000000"/>
          <w:sz w:val="20"/>
          <w:szCs w:val="20"/>
          <w:u w:val="single"/>
        </w:rPr>
        <w:t>)</w:t>
      </w:r>
    </w:p>
    <w:p w:rsidR="00CD4566" w:rsidRPr="0099484C" w:rsidRDefault="00CD4566" w:rsidP="00CD4566">
      <w:pPr>
        <w:widowControl w:val="0"/>
        <w:rPr>
          <w:rFonts w:ascii="Arial" w:hAnsi="Arial" w:cs="Arial"/>
          <w:snapToGrid w:val="0"/>
          <w:color w:val="000000"/>
          <w:sz w:val="20"/>
          <w:szCs w:val="20"/>
        </w:rPr>
      </w:pPr>
      <w:r w:rsidRPr="0099484C">
        <w:rPr>
          <w:rFonts w:ascii="Arial" w:hAnsi="Arial" w:cs="Arial"/>
          <w:snapToGrid w:val="0"/>
          <w:color w:val="000000"/>
          <w:sz w:val="20"/>
          <w:szCs w:val="20"/>
        </w:rPr>
        <w:t>Nazwisko, imię ....................................................................................................</w:t>
      </w:r>
    </w:p>
    <w:p w:rsidR="00CD4566" w:rsidRPr="0099484C" w:rsidRDefault="00CD4566" w:rsidP="00CD4566">
      <w:pPr>
        <w:widowControl w:val="0"/>
        <w:rPr>
          <w:rFonts w:ascii="Arial" w:hAnsi="Arial" w:cs="Arial"/>
          <w:snapToGrid w:val="0"/>
          <w:color w:val="000000"/>
          <w:sz w:val="20"/>
          <w:szCs w:val="20"/>
        </w:rPr>
      </w:pPr>
      <w:r w:rsidRPr="0099484C">
        <w:rPr>
          <w:rFonts w:ascii="Arial" w:hAnsi="Arial" w:cs="Arial"/>
          <w:snapToGrid w:val="0"/>
          <w:color w:val="000000"/>
          <w:sz w:val="20"/>
          <w:szCs w:val="20"/>
        </w:rPr>
        <w:t>Stanowisko ...........................................................................................................</w:t>
      </w:r>
    </w:p>
    <w:p w:rsidR="00CD4566" w:rsidRPr="0099484C" w:rsidRDefault="00CD4566" w:rsidP="00CD4566">
      <w:pPr>
        <w:widowControl w:val="0"/>
        <w:rPr>
          <w:rFonts w:ascii="Arial" w:hAnsi="Arial" w:cs="Arial"/>
          <w:snapToGrid w:val="0"/>
          <w:color w:val="000000"/>
          <w:sz w:val="20"/>
          <w:szCs w:val="20"/>
        </w:rPr>
      </w:pPr>
      <w:r w:rsidRPr="0099484C">
        <w:rPr>
          <w:rFonts w:ascii="Arial" w:hAnsi="Arial" w:cs="Arial"/>
          <w:snapToGrid w:val="0"/>
          <w:color w:val="000000"/>
          <w:sz w:val="20"/>
          <w:szCs w:val="20"/>
        </w:rPr>
        <w:t>Telefon......................</w:t>
      </w:r>
      <w:r w:rsidR="005C3ED1">
        <w:rPr>
          <w:rFonts w:ascii="Arial" w:hAnsi="Arial" w:cs="Arial"/>
          <w:snapToGrid w:val="0"/>
          <w:color w:val="000000"/>
          <w:sz w:val="20"/>
          <w:szCs w:val="20"/>
        </w:rPr>
        <w:t xml:space="preserve">............................. mail </w:t>
      </w:r>
      <w:r w:rsidRPr="0099484C">
        <w:rPr>
          <w:rFonts w:ascii="Arial" w:hAnsi="Arial" w:cs="Arial"/>
          <w:snapToGrid w:val="0"/>
          <w:color w:val="000000"/>
          <w:sz w:val="20"/>
          <w:szCs w:val="20"/>
        </w:rPr>
        <w:t>.........................................................</w:t>
      </w:r>
    </w:p>
    <w:p w:rsidR="00CD4566" w:rsidRPr="0099484C" w:rsidRDefault="00CD4566" w:rsidP="00CD4566">
      <w:pPr>
        <w:widowControl w:val="0"/>
        <w:rPr>
          <w:rFonts w:ascii="Arial" w:hAnsi="Arial" w:cs="Arial"/>
          <w:snapToGrid w:val="0"/>
          <w:color w:val="000000"/>
          <w:sz w:val="20"/>
          <w:szCs w:val="20"/>
        </w:rPr>
      </w:pPr>
      <w:r w:rsidRPr="0099484C">
        <w:rPr>
          <w:rFonts w:ascii="Arial" w:hAnsi="Arial" w:cs="Arial"/>
          <w:snapToGrid w:val="0"/>
          <w:color w:val="000000"/>
          <w:sz w:val="20"/>
          <w:szCs w:val="20"/>
        </w:rPr>
        <w:t>Zakres: do reprezentowania w postępowaniu; do reprezentowania w postępowaniu i zawarcia umowy; do zawarcia umowy</w:t>
      </w:r>
    </w:p>
    <w:p w:rsidR="00CD4566" w:rsidRPr="0099484C" w:rsidRDefault="00CD4566" w:rsidP="00CD4566">
      <w:pPr>
        <w:widowControl w:val="0"/>
        <w:rPr>
          <w:rFonts w:ascii="Arial" w:hAnsi="Arial" w:cs="Arial"/>
          <w:snapToGrid w:val="0"/>
          <w:color w:val="000000"/>
          <w:sz w:val="20"/>
          <w:szCs w:val="20"/>
        </w:rPr>
      </w:pPr>
    </w:p>
    <w:p w:rsidR="00CD4566" w:rsidRPr="0099484C" w:rsidRDefault="00CD4566" w:rsidP="00CD4566">
      <w:pPr>
        <w:widowControl w:val="0"/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</w:pPr>
      <w:r w:rsidRPr="0099484C"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  <w:t>7. Oświadczenie dotyczące postanowień specyfikac</w:t>
      </w:r>
      <w:r w:rsidR="0099484C" w:rsidRPr="0099484C"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  <w:t xml:space="preserve">ji </w:t>
      </w:r>
      <w:r w:rsidRPr="0099484C"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  <w:t xml:space="preserve"> warunków zamówienia.</w:t>
      </w:r>
    </w:p>
    <w:p w:rsidR="00A63A9C" w:rsidRPr="00184460" w:rsidRDefault="00A63A9C" w:rsidP="007501FA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  <w:r w:rsidRPr="00184460">
        <w:rPr>
          <w:rFonts w:ascii="Arial" w:hAnsi="Arial" w:cs="Arial"/>
          <w:snapToGrid w:val="0"/>
          <w:color w:val="000000"/>
          <w:sz w:val="20"/>
          <w:szCs w:val="20"/>
        </w:rPr>
        <w:t>Oświadcza</w:t>
      </w:r>
      <w:r w:rsidR="005C3ED1" w:rsidRPr="00184460">
        <w:rPr>
          <w:rFonts w:ascii="Arial" w:hAnsi="Arial" w:cs="Arial"/>
          <w:snapToGrid w:val="0"/>
          <w:color w:val="000000"/>
          <w:sz w:val="20"/>
          <w:szCs w:val="20"/>
        </w:rPr>
        <w:t xml:space="preserve">my, że zapoznałem/zapoznaliśmy </w:t>
      </w:r>
      <w:r w:rsidRPr="00184460">
        <w:rPr>
          <w:rFonts w:ascii="Arial" w:hAnsi="Arial" w:cs="Arial"/>
          <w:snapToGrid w:val="0"/>
          <w:color w:val="000000"/>
          <w:sz w:val="20"/>
          <w:szCs w:val="20"/>
        </w:rPr>
        <w:t>się ze specyfikacją  warunków zamówienia, nie wnoszę/ nie wnosimy żadnych zastrzeżeń oraz posiadam(y) niezbędne informacje do przygotowania oferty.</w:t>
      </w:r>
    </w:p>
    <w:p w:rsidR="00A63A9C" w:rsidRPr="00184460" w:rsidRDefault="00A63A9C" w:rsidP="007501FA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  <w:r w:rsidRPr="00184460">
        <w:rPr>
          <w:rFonts w:ascii="Arial" w:hAnsi="Arial" w:cs="Arial"/>
          <w:snapToGrid w:val="0"/>
          <w:color w:val="000000"/>
          <w:sz w:val="20"/>
          <w:szCs w:val="20"/>
        </w:rPr>
        <w:t>Oświadczamy, że uważam(y) się za związanych z ofertą przez czas wskazany w specyfikacji warunków zamówienia.</w:t>
      </w:r>
    </w:p>
    <w:p w:rsidR="00A63A9C" w:rsidRPr="00184460" w:rsidRDefault="00A63A9C" w:rsidP="007501FA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  <w:r w:rsidRPr="00184460">
        <w:rPr>
          <w:rFonts w:ascii="Arial" w:hAnsi="Arial" w:cs="Arial"/>
          <w:snapToGrid w:val="0"/>
          <w:color w:val="000000"/>
          <w:sz w:val="20"/>
          <w:szCs w:val="20"/>
        </w:rPr>
        <w:t>Oświadczamy</w:t>
      </w:r>
      <w:r w:rsidR="00666F20" w:rsidRPr="00184460">
        <w:rPr>
          <w:rFonts w:ascii="Arial" w:hAnsi="Arial" w:cs="Arial"/>
          <w:snapToGrid w:val="0"/>
          <w:color w:val="000000"/>
          <w:sz w:val="20"/>
          <w:szCs w:val="20"/>
        </w:rPr>
        <w:t xml:space="preserve">, że załączone do specyfikacji </w:t>
      </w:r>
      <w:r w:rsidRPr="00184460">
        <w:rPr>
          <w:rFonts w:ascii="Arial" w:hAnsi="Arial" w:cs="Arial"/>
          <w:snapToGrid w:val="0"/>
          <w:color w:val="000000"/>
          <w:sz w:val="20"/>
          <w:szCs w:val="20"/>
        </w:rPr>
        <w:t>warunków zamówienia wymagania s</w:t>
      </w:r>
      <w:r w:rsidR="007B4875">
        <w:rPr>
          <w:rFonts w:ascii="Arial" w:hAnsi="Arial" w:cs="Arial"/>
          <w:snapToGrid w:val="0"/>
          <w:color w:val="000000"/>
          <w:sz w:val="20"/>
          <w:szCs w:val="20"/>
        </w:rPr>
        <w:t>tawiane W</w:t>
      </w:r>
      <w:r w:rsidRPr="00184460">
        <w:rPr>
          <w:rFonts w:ascii="Arial" w:hAnsi="Arial" w:cs="Arial"/>
          <w:snapToGrid w:val="0"/>
          <w:color w:val="000000"/>
          <w:sz w:val="20"/>
          <w:szCs w:val="20"/>
        </w:rPr>
        <w:t xml:space="preserve">ykonawcy oraz postanowienia umowy zostały przez nas zaakceptowane bez zastrzeżeń i zobowiązujemy się w przypadku wyboru mojej/naszej oferty do zawarcia umowy w miejscu i terminie wyznaczonym przez Zamawiającego. </w:t>
      </w:r>
    </w:p>
    <w:p w:rsidR="00A63A9C" w:rsidRPr="00911008" w:rsidRDefault="00A63A9C" w:rsidP="007501FA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911008">
        <w:rPr>
          <w:rFonts w:ascii="Arial" w:hAnsi="Arial" w:cs="Arial"/>
          <w:snapToGrid w:val="0"/>
          <w:color w:val="000000"/>
          <w:sz w:val="20"/>
          <w:szCs w:val="20"/>
        </w:rPr>
        <w:t>Oświadczam, że nie podlegam wykluczeniu, oraz że spełniam warunki udziału w przedmiotowym postępowaniu</w:t>
      </w:r>
      <w:r w:rsidR="005C3ED1" w:rsidRPr="00911008">
        <w:rPr>
          <w:rFonts w:ascii="Arial" w:hAnsi="Arial" w:cs="Arial"/>
          <w:snapToGrid w:val="0"/>
          <w:color w:val="000000"/>
          <w:sz w:val="20"/>
          <w:szCs w:val="20"/>
        </w:rPr>
        <w:t>.</w:t>
      </w:r>
    </w:p>
    <w:p w:rsidR="00CD4566" w:rsidRPr="00184460" w:rsidRDefault="00A63A9C" w:rsidP="007501FA">
      <w:pPr>
        <w:pStyle w:val="Akapitzlist"/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184460">
        <w:rPr>
          <w:rFonts w:ascii="Arial" w:hAnsi="Arial" w:cs="Arial"/>
          <w:color w:val="000000"/>
          <w:sz w:val="20"/>
          <w:szCs w:val="20"/>
        </w:rPr>
        <w:t xml:space="preserve">Oświadczam, że wypełniłem obowiązki informacyjne przewidziane w art. 13 lub art. 14 RODO wobec osób fizycznych, </w:t>
      </w:r>
      <w:r w:rsidRPr="00184460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184460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184460">
        <w:rPr>
          <w:rFonts w:ascii="Arial" w:hAnsi="Arial" w:cs="Arial"/>
          <w:sz w:val="20"/>
          <w:szCs w:val="20"/>
        </w:rPr>
        <w:t>.</w:t>
      </w:r>
    </w:p>
    <w:p w:rsidR="00CF06B5" w:rsidRPr="00CF06B5" w:rsidRDefault="00F9670F" w:rsidP="007501FA">
      <w:pPr>
        <w:pStyle w:val="Akapitzlist"/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184460">
        <w:rPr>
          <w:rFonts w:ascii="Arial" w:hAnsi="Arial" w:cs="Arial"/>
          <w:sz w:val="20"/>
          <w:szCs w:val="20"/>
        </w:rPr>
        <w:t>Oświadczam/y, że wybór mojej/naszej oferty</w:t>
      </w:r>
      <w:r w:rsidR="00CA247E">
        <w:rPr>
          <w:rFonts w:ascii="Arial" w:hAnsi="Arial" w:cs="Arial"/>
          <w:sz w:val="20"/>
          <w:szCs w:val="20"/>
        </w:rPr>
        <w:t>*</w:t>
      </w:r>
      <w:r w:rsidR="00CF06B5">
        <w:rPr>
          <w:rFonts w:ascii="Arial" w:hAnsi="Arial" w:cs="Arial"/>
          <w:sz w:val="20"/>
          <w:szCs w:val="20"/>
        </w:rPr>
        <w:t>:</w:t>
      </w:r>
      <w:r w:rsidR="00CA247E" w:rsidRPr="00CA247E">
        <w:rPr>
          <w:rFonts w:ascii="Arial" w:hAnsi="Arial" w:cs="Arial"/>
          <w:i/>
          <w:snapToGrid w:val="0"/>
          <w:sz w:val="20"/>
          <w:szCs w:val="20"/>
        </w:rPr>
        <w:t>(zaznaczyć  właściwe)</w:t>
      </w:r>
    </w:p>
    <w:p w:rsidR="00CF06B5" w:rsidRPr="00CF06B5" w:rsidRDefault="00F9670F" w:rsidP="007501FA">
      <w:pPr>
        <w:pStyle w:val="Akapitzlist"/>
        <w:numPr>
          <w:ilvl w:val="0"/>
          <w:numId w:val="5"/>
        </w:numPr>
        <w:tabs>
          <w:tab w:val="left" w:pos="284"/>
        </w:tabs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B544BB">
        <w:rPr>
          <w:rFonts w:ascii="Arial" w:hAnsi="Arial" w:cs="Arial"/>
          <w:b/>
          <w:color w:val="FF0000"/>
          <w:sz w:val="20"/>
          <w:szCs w:val="20"/>
        </w:rPr>
        <w:t>nie będzie</w:t>
      </w:r>
      <w:r w:rsidR="007B4875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86265D" w:rsidRPr="00184460">
        <w:rPr>
          <w:rFonts w:ascii="Arial" w:hAnsi="Arial" w:cs="Arial"/>
          <w:sz w:val="20"/>
          <w:szCs w:val="20"/>
        </w:rPr>
        <w:t xml:space="preserve">prowadził do powstania u  </w:t>
      </w:r>
      <w:r w:rsidRPr="00184460">
        <w:rPr>
          <w:rFonts w:ascii="Arial" w:hAnsi="Arial" w:cs="Arial"/>
          <w:sz w:val="20"/>
          <w:szCs w:val="20"/>
        </w:rPr>
        <w:t>zamawiającego obowiązku podatkowego zgodnie z przepisami o podatku od towarów i usług.</w:t>
      </w:r>
    </w:p>
    <w:p w:rsidR="00F9670F" w:rsidRPr="00184460" w:rsidRDefault="007B4875" w:rsidP="007501FA">
      <w:pPr>
        <w:pStyle w:val="Akapitzlist"/>
        <w:numPr>
          <w:ilvl w:val="0"/>
          <w:numId w:val="5"/>
        </w:numPr>
        <w:tabs>
          <w:tab w:val="left" w:pos="284"/>
        </w:tabs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>b</w:t>
      </w:r>
      <w:r w:rsidR="00CF06B5" w:rsidRPr="00B544BB">
        <w:rPr>
          <w:rFonts w:ascii="Arial" w:hAnsi="Arial" w:cs="Arial"/>
          <w:b/>
          <w:color w:val="FF0000"/>
          <w:sz w:val="20"/>
          <w:szCs w:val="20"/>
        </w:rPr>
        <w:t>ędzie</w:t>
      </w:r>
      <w:r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CF06B5" w:rsidRPr="00184460">
        <w:rPr>
          <w:rFonts w:ascii="Arial" w:hAnsi="Arial" w:cs="Arial"/>
          <w:sz w:val="20"/>
          <w:szCs w:val="20"/>
        </w:rPr>
        <w:t>prowadził do powstania u  zamawiającego obowiązku podatkowego zgodnie z przepisami o podatku od towarów i usług.</w:t>
      </w:r>
      <w:r w:rsidR="00CF06B5">
        <w:rPr>
          <w:rFonts w:ascii="Arial" w:hAnsi="Arial" w:cs="Arial"/>
          <w:sz w:val="20"/>
          <w:szCs w:val="20"/>
        </w:rPr>
        <w:tab/>
      </w:r>
      <w:r w:rsidR="0086265D" w:rsidRPr="00184460">
        <w:rPr>
          <w:rFonts w:ascii="Arial" w:hAnsi="Arial" w:cs="Arial"/>
          <w:sz w:val="20"/>
          <w:szCs w:val="20"/>
        </w:rPr>
        <w:br/>
      </w:r>
      <w:r w:rsidR="00F9670F" w:rsidRPr="00B544BB">
        <w:rPr>
          <w:rFonts w:ascii="Arial" w:hAnsi="Arial" w:cs="Arial"/>
          <w:sz w:val="20"/>
          <w:szCs w:val="20"/>
        </w:rPr>
        <w:t xml:space="preserve">Jeśli wybór oferty wykonawcy będzie prowadził do obowiązku podatkowego </w:t>
      </w:r>
      <w:r w:rsidR="0086265D" w:rsidRPr="00B544BB">
        <w:rPr>
          <w:rFonts w:ascii="Arial" w:hAnsi="Arial" w:cs="Arial"/>
          <w:sz w:val="20"/>
          <w:szCs w:val="20"/>
        </w:rPr>
        <w:t xml:space="preserve">u Zamawiającego </w:t>
      </w:r>
      <w:r w:rsidR="00F9670F" w:rsidRPr="00B544BB">
        <w:rPr>
          <w:rFonts w:ascii="Arial" w:hAnsi="Arial" w:cs="Arial"/>
          <w:sz w:val="20"/>
          <w:szCs w:val="20"/>
        </w:rPr>
        <w:t xml:space="preserve">wówczas </w:t>
      </w:r>
      <w:r w:rsidR="0086265D" w:rsidRPr="00B544BB">
        <w:rPr>
          <w:rFonts w:ascii="Arial" w:hAnsi="Arial" w:cs="Arial"/>
          <w:sz w:val="20"/>
          <w:szCs w:val="20"/>
        </w:rPr>
        <w:t>należy</w:t>
      </w:r>
      <w:r w:rsidR="0086265D" w:rsidRPr="00184460">
        <w:rPr>
          <w:rFonts w:ascii="Arial" w:hAnsi="Arial" w:cs="Arial"/>
          <w:color w:val="FF0000"/>
          <w:sz w:val="20"/>
          <w:szCs w:val="20"/>
        </w:rPr>
        <w:t>:</w:t>
      </w:r>
      <w:r w:rsidR="0086265D" w:rsidRPr="00184460">
        <w:rPr>
          <w:rFonts w:ascii="Arial" w:hAnsi="Arial" w:cs="Arial"/>
          <w:sz w:val="20"/>
          <w:szCs w:val="20"/>
        </w:rPr>
        <w:t xml:space="preserve"> wskazać</w:t>
      </w:r>
      <w:r w:rsidR="00F9670F" w:rsidRPr="00184460">
        <w:rPr>
          <w:rFonts w:ascii="Arial" w:hAnsi="Arial" w:cs="Arial"/>
          <w:sz w:val="20"/>
          <w:szCs w:val="20"/>
        </w:rPr>
        <w:t xml:space="preserve"> nazwy (rodzaju) towaru lub usługi, których dostawa lub świadczenie będzie prowadzić do powstania takiego obowiązku podatkowego (wskazując jednocześnie nazwę, która znajdzie się później na fakturze), </w:t>
      </w:r>
      <w:r w:rsidR="0086265D" w:rsidRPr="00184460">
        <w:rPr>
          <w:rFonts w:ascii="Arial" w:hAnsi="Arial" w:cs="Arial"/>
          <w:sz w:val="20"/>
          <w:szCs w:val="20"/>
        </w:rPr>
        <w:t>wskazać</w:t>
      </w:r>
      <w:r w:rsidR="00F9670F" w:rsidRPr="00184460">
        <w:rPr>
          <w:rFonts w:ascii="Arial" w:hAnsi="Arial" w:cs="Arial"/>
          <w:sz w:val="20"/>
          <w:szCs w:val="20"/>
        </w:rPr>
        <w:t xml:space="preserve"> wartości tego towaru lub usług bez kwoty podatku, </w:t>
      </w:r>
      <w:r w:rsidR="0086265D" w:rsidRPr="00184460">
        <w:rPr>
          <w:rFonts w:ascii="Arial" w:hAnsi="Arial" w:cs="Arial"/>
          <w:color w:val="000000"/>
          <w:sz w:val="20"/>
          <w:szCs w:val="20"/>
        </w:rPr>
        <w:t>wskazać</w:t>
      </w:r>
      <w:r w:rsidR="00F9670F" w:rsidRPr="00184460">
        <w:rPr>
          <w:rFonts w:ascii="Arial" w:hAnsi="Arial" w:cs="Arial"/>
          <w:color w:val="000000"/>
          <w:sz w:val="20"/>
          <w:szCs w:val="20"/>
        </w:rPr>
        <w:t xml:space="preserve"> stawki podatku od towarów i usług, która zgodnie z wiedzą Wykonawcy, będzie miała zastosowanie</w:t>
      </w:r>
      <w:r w:rsidR="00CA247E">
        <w:rPr>
          <w:rFonts w:ascii="Arial" w:hAnsi="Arial" w:cs="Arial"/>
          <w:color w:val="000000"/>
          <w:sz w:val="20"/>
          <w:szCs w:val="20"/>
        </w:rPr>
        <w:tab/>
      </w:r>
      <w:r w:rsidR="0086265D" w:rsidRPr="00184460">
        <w:rPr>
          <w:rFonts w:ascii="Arial" w:hAnsi="Arial" w:cs="Arial"/>
          <w:color w:val="000000"/>
          <w:sz w:val="20"/>
          <w:szCs w:val="20"/>
        </w:rPr>
        <w:t xml:space="preserve"> ………………………………………………………………………………………………...…………………………………………………………………………………</w:t>
      </w:r>
      <w:r w:rsidR="00CA247E">
        <w:rPr>
          <w:rFonts w:ascii="Arial" w:hAnsi="Arial" w:cs="Arial"/>
          <w:color w:val="000000"/>
          <w:sz w:val="20"/>
          <w:szCs w:val="20"/>
        </w:rPr>
        <w:t>…………………………………............</w:t>
      </w:r>
    </w:p>
    <w:p w:rsidR="00A63A9C" w:rsidRPr="0099484C" w:rsidRDefault="00A63A9C" w:rsidP="005C3ED1">
      <w:pPr>
        <w:widowControl w:val="0"/>
        <w:tabs>
          <w:tab w:val="left" w:pos="360"/>
        </w:tabs>
        <w:ind w:left="360" w:hanging="360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</w:p>
    <w:p w:rsidR="00CD4566" w:rsidRPr="0099484C" w:rsidRDefault="00CD4566" w:rsidP="007501FA">
      <w:pPr>
        <w:widowControl w:val="0"/>
        <w:numPr>
          <w:ilvl w:val="0"/>
          <w:numId w:val="1"/>
        </w:numPr>
        <w:suppressAutoHyphens w:val="0"/>
        <w:ind w:left="284"/>
        <w:jc w:val="both"/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</w:pPr>
      <w:r w:rsidRPr="0099484C"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  <w:t>Dokumenty</w:t>
      </w:r>
    </w:p>
    <w:p w:rsidR="00CD4566" w:rsidRPr="0099484C" w:rsidRDefault="00CD4566" w:rsidP="007902A4">
      <w:pPr>
        <w:ind w:left="284"/>
        <w:jc w:val="both"/>
        <w:rPr>
          <w:rFonts w:ascii="Arial" w:hAnsi="Arial" w:cs="Arial"/>
          <w:sz w:val="20"/>
          <w:szCs w:val="20"/>
        </w:rPr>
      </w:pPr>
      <w:r w:rsidRPr="0099484C">
        <w:rPr>
          <w:rFonts w:ascii="Arial" w:hAnsi="Arial" w:cs="Arial"/>
          <w:sz w:val="20"/>
          <w:szCs w:val="20"/>
        </w:rPr>
        <w:t xml:space="preserve">Informujemy, że :  </w:t>
      </w:r>
    </w:p>
    <w:p w:rsidR="00CD4566" w:rsidRPr="0099484C" w:rsidRDefault="00CD4566" w:rsidP="007501FA">
      <w:pPr>
        <w:pStyle w:val="Tekstpodstawowy"/>
        <w:numPr>
          <w:ilvl w:val="0"/>
          <w:numId w:val="6"/>
        </w:numPr>
        <w:ind w:left="567" w:hanging="283"/>
        <w:rPr>
          <w:bCs w:val="0"/>
        </w:rPr>
      </w:pPr>
      <w:r w:rsidRPr="005C3ED1">
        <w:rPr>
          <w:b w:val="0"/>
          <w:bCs w:val="0"/>
        </w:rPr>
        <w:t xml:space="preserve">dokumenty, oświadczenia </w:t>
      </w:r>
      <w:r w:rsidR="005C3ED1" w:rsidRPr="005C3ED1">
        <w:rPr>
          <w:b w:val="0"/>
          <w:bCs w:val="0"/>
          <w:i/>
        </w:rPr>
        <w:t>(wymienić jakie jeśli dotyczy</w:t>
      </w:r>
      <w:r w:rsidRPr="005C3ED1">
        <w:rPr>
          <w:b w:val="0"/>
          <w:bCs w:val="0"/>
          <w:i/>
        </w:rPr>
        <w:t>):</w:t>
      </w:r>
      <w:r w:rsidR="00CA247E">
        <w:rPr>
          <w:b w:val="0"/>
          <w:bCs w:val="0"/>
          <w:i/>
        </w:rPr>
        <w:tab/>
      </w:r>
      <w:r w:rsidR="000266EE" w:rsidRPr="005C3ED1">
        <w:rPr>
          <w:b w:val="0"/>
          <w:bCs w:val="0"/>
        </w:rPr>
        <w:t>……………………………</w:t>
      </w:r>
      <w:r w:rsidRPr="005C3ED1">
        <w:rPr>
          <w:b w:val="0"/>
          <w:bCs w:val="0"/>
        </w:rPr>
        <w:t>…</w:t>
      </w:r>
      <w:r w:rsidR="005C3ED1">
        <w:rPr>
          <w:b w:val="0"/>
          <w:bCs w:val="0"/>
        </w:rPr>
        <w:t>…………</w:t>
      </w:r>
      <w:r w:rsidR="00CA247E">
        <w:rPr>
          <w:b w:val="0"/>
          <w:bCs w:val="0"/>
        </w:rPr>
        <w:t>..</w:t>
      </w:r>
    </w:p>
    <w:p w:rsidR="00CD4566" w:rsidRPr="0099484C" w:rsidRDefault="00CD4566" w:rsidP="007902A4">
      <w:pPr>
        <w:pStyle w:val="Tekstpodstawowy"/>
        <w:ind w:left="284"/>
        <w:rPr>
          <w:bCs w:val="0"/>
        </w:rPr>
      </w:pPr>
      <w:r w:rsidRPr="005C3ED1">
        <w:rPr>
          <w:b w:val="0"/>
          <w:bCs w:val="0"/>
        </w:rPr>
        <w:t xml:space="preserve">dostępne są na stronie </w:t>
      </w:r>
      <w:r w:rsidRPr="005C3ED1">
        <w:rPr>
          <w:b w:val="0"/>
          <w:bCs w:val="0"/>
          <w:i/>
        </w:rPr>
        <w:t>(</w:t>
      </w:r>
      <w:r w:rsidR="005C3ED1" w:rsidRPr="005C3ED1">
        <w:rPr>
          <w:b w:val="0"/>
          <w:bCs w:val="0"/>
          <w:i/>
        </w:rPr>
        <w:t>podać adres strony internetowej)</w:t>
      </w:r>
      <w:r w:rsidRPr="005C3ED1">
        <w:rPr>
          <w:b w:val="0"/>
          <w:bCs w:val="0"/>
          <w:i/>
        </w:rPr>
        <w:t>:</w:t>
      </w:r>
      <w:r w:rsidRPr="005C3ED1">
        <w:rPr>
          <w:b w:val="0"/>
          <w:bCs w:val="0"/>
        </w:rPr>
        <w:t>………………………………………</w:t>
      </w:r>
      <w:r w:rsidR="005C3ED1">
        <w:rPr>
          <w:b w:val="0"/>
          <w:bCs w:val="0"/>
        </w:rPr>
        <w:t>………</w:t>
      </w:r>
    </w:p>
    <w:p w:rsidR="00CD4566" w:rsidRPr="0099484C" w:rsidRDefault="00CD4566" w:rsidP="007501FA">
      <w:pPr>
        <w:pStyle w:val="Tekstpodstawowy"/>
        <w:numPr>
          <w:ilvl w:val="0"/>
          <w:numId w:val="6"/>
        </w:numPr>
        <w:ind w:left="567" w:hanging="283"/>
        <w:rPr>
          <w:bCs w:val="0"/>
        </w:rPr>
      </w:pPr>
      <w:r w:rsidRPr="005C3ED1">
        <w:rPr>
          <w:b w:val="0"/>
          <w:bCs w:val="0"/>
        </w:rPr>
        <w:t xml:space="preserve">dokumenty, oświadczenia </w:t>
      </w:r>
      <w:r w:rsidR="005C3ED1" w:rsidRPr="005C3ED1">
        <w:rPr>
          <w:b w:val="0"/>
          <w:bCs w:val="0"/>
          <w:i/>
        </w:rPr>
        <w:t>(</w:t>
      </w:r>
      <w:r w:rsidRPr="005C3ED1">
        <w:rPr>
          <w:b w:val="0"/>
          <w:bCs w:val="0"/>
          <w:i/>
        </w:rPr>
        <w:t>wymienić jakie j</w:t>
      </w:r>
      <w:r w:rsidR="005C3ED1" w:rsidRPr="005C3ED1">
        <w:rPr>
          <w:b w:val="0"/>
          <w:bCs w:val="0"/>
          <w:i/>
        </w:rPr>
        <w:t>eśli dotyczy)</w:t>
      </w:r>
      <w:r w:rsidR="000266EE" w:rsidRPr="005C3ED1">
        <w:rPr>
          <w:b w:val="0"/>
          <w:bCs w:val="0"/>
        </w:rPr>
        <w:t>:………………………</w:t>
      </w:r>
      <w:r w:rsidRPr="005C3ED1">
        <w:rPr>
          <w:b w:val="0"/>
          <w:bCs w:val="0"/>
        </w:rPr>
        <w:t>…</w:t>
      </w:r>
      <w:r w:rsidR="005C3ED1">
        <w:rPr>
          <w:b w:val="0"/>
          <w:bCs w:val="0"/>
        </w:rPr>
        <w:t>………………….</w:t>
      </w:r>
    </w:p>
    <w:p w:rsidR="005C3ED1" w:rsidRDefault="00CD4566" w:rsidP="007902A4">
      <w:pPr>
        <w:pStyle w:val="Tekstpodstawowy"/>
        <w:ind w:left="284"/>
        <w:rPr>
          <w:b w:val="0"/>
          <w:bCs w:val="0"/>
        </w:rPr>
      </w:pPr>
      <w:r w:rsidRPr="005C3ED1">
        <w:rPr>
          <w:b w:val="0"/>
          <w:bCs w:val="0"/>
        </w:rPr>
        <w:t xml:space="preserve">dostępne są w dokumentacji przechowywanej przez  Zamawiającego w postępowaniu nr </w:t>
      </w:r>
      <w:r w:rsidR="005C3ED1">
        <w:rPr>
          <w:b w:val="0"/>
          <w:bCs w:val="0"/>
          <w:i/>
        </w:rPr>
        <w:t xml:space="preserve">(podać numer </w:t>
      </w:r>
      <w:r w:rsidR="005C3ED1" w:rsidRPr="005C3ED1">
        <w:rPr>
          <w:b w:val="0"/>
          <w:bCs w:val="0"/>
          <w:i/>
        </w:rPr>
        <w:t>postępowania)</w:t>
      </w:r>
      <w:r w:rsidRPr="005C3ED1">
        <w:rPr>
          <w:b w:val="0"/>
          <w:bCs w:val="0"/>
          <w:i/>
        </w:rPr>
        <w:t>:</w:t>
      </w:r>
      <w:r w:rsidR="005C3ED1" w:rsidRPr="005C3ED1">
        <w:rPr>
          <w:b w:val="0"/>
          <w:bCs w:val="0"/>
        </w:rPr>
        <w:t>………….</w:t>
      </w:r>
      <w:r w:rsidRPr="005C3ED1">
        <w:rPr>
          <w:b w:val="0"/>
          <w:bCs w:val="0"/>
        </w:rPr>
        <w:t>………………………………………</w:t>
      </w:r>
      <w:r w:rsidR="005C3ED1">
        <w:rPr>
          <w:b w:val="0"/>
          <w:bCs w:val="0"/>
        </w:rPr>
        <w:t>…………………………………….</w:t>
      </w:r>
    </w:p>
    <w:p w:rsidR="008B5F1E" w:rsidRDefault="008B5F1E" w:rsidP="008B5F1E">
      <w:pPr>
        <w:pStyle w:val="Tekstpodstawowy"/>
        <w:spacing w:line="240" w:lineRule="auto"/>
        <w:ind w:left="284"/>
        <w:rPr>
          <w:b w:val="0"/>
          <w:bCs w:val="0"/>
        </w:rPr>
      </w:pPr>
    </w:p>
    <w:p w:rsidR="004C601C" w:rsidRPr="005C3ED1" w:rsidRDefault="004C601C" w:rsidP="008B5F1E">
      <w:pPr>
        <w:pStyle w:val="Tekstpodstawowy"/>
        <w:spacing w:line="240" w:lineRule="auto"/>
        <w:ind w:left="284"/>
        <w:rPr>
          <w:b w:val="0"/>
          <w:bCs w:val="0"/>
        </w:rPr>
      </w:pPr>
    </w:p>
    <w:p w:rsidR="007902A4" w:rsidRDefault="00C24B78" w:rsidP="007501FA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</w:pPr>
      <w:r w:rsidRPr="0099484C">
        <w:rPr>
          <w:rFonts w:ascii="Arial" w:hAnsi="Arial" w:cs="Arial"/>
          <w:b/>
          <w:sz w:val="20"/>
          <w:szCs w:val="20"/>
          <w:u w:val="single"/>
        </w:rPr>
        <w:t>Na potwierdzenie spełnienia wymagań do oferty załączam</w:t>
      </w:r>
      <w:r w:rsidR="00CD4566" w:rsidRPr="0099484C"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  <w:t xml:space="preserve"> nw</w:t>
      </w:r>
      <w:r w:rsidRPr="0099484C"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  <w:t>.</w:t>
      </w:r>
      <w:r w:rsidR="00CD4566" w:rsidRPr="0099484C"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  <w:t xml:space="preserve"> dokumenty i oświadczenia:</w:t>
      </w:r>
    </w:p>
    <w:p w:rsidR="00CD4566" w:rsidRPr="0099484C" w:rsidRDefault="007902A4" w:rsidP="007902A4">
      <w:pPr>
        <w:spacing w:line="360" w:lineRule="auto"/>
        <w:jc w:val="both"/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</w:pPr>
      <w:r w:rsidRPr="007902A4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D4566" w:rsidRPr="007902A4">
        <w:rPr>
          <w:rFonts w:ascii="Arial" w:hAnsi="Arial" w:cs="Arial"/>
          <w:snapToGrid w:val="0"/>
          <w:color w:val="000000"/>
          <w:sz w:val="20"/>
          <w:szCs w:val="20"/>
        </w:rPr>
        <w:t>...</w:t>
      </w:r>
      <w:r>
        <w:rPr>
          <w:rFonts w:ascii="Arial" w:hAnsi="Arial" w:cs="Arial"/>
          <w:snapToGrid w:val="0"/>
          <w:color w:val="000000"/>
          <w:sz w:val="20"/>
          <w:szCs w:val="20"/>
        </w:rPr>
        <w:t>........</w:t>
      </w:r>
    </w:p>
    <w:p w:rsidR="00CA247E" w:rsidRDefault="00CA247E" w:rsidP="00CD4566">
      <w:pPr>
        <w:widowControl w:val="0"/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</w:pPr>
    </w:p>
    <w:p w:rsidR="00CD4566" w:rsidRPr="0099484C" w:rsidRDefault="00134EC1" w:rsidP="00CD4566">
      <w:pPr>
        <w:widowControl w:val="0"/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  <w:t>10.  Zastrzeżenie W</w:t>
      </w:r>
      <w:r w:rsidR="00CD4566" w:rsidRPr="0099484C"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  <w:t>ykonawcy</w:t>
      </w:r>
    </w:p>
    <w:p w:rsidR="007902A4" w:rsidRDefault="007902A4" w:rsidP="007902A4">
      <w:pPr>
        <w:widowControl w:val="0"/>
        <w:rPr>
          <w:rFonts w:ascii="Arial" w:hAnsi="Arial" w:cs="Arial"/>
          <w:snapToGrid w:val="0"/>
          <w:color w:val="000000"/>
          <w:sz w:val="20"/>
          <w:szCs w:val="20"/>
        </w:rPr>
      </w:pPr>
    </w:p>
    <w:p w:rsidR="00CD4566" w:rsidRPr="0099484C" w:rsidRDefault="00CD4566" w:rsidP="007902A4">
      <w:pPr>
        <w:widowControl w:val="0"/>
        <w:rPr>
          <w:rFonts w:ascii="Arial" w:hAnsi="Arial" w:cs="Arial"/>
          <w:snapToGrid w:val="0"/>
          <w:color w:val="000000"/>
          <w:sz w:val="20"/>
          <w:szCs w:val="20"/>
        </w:rPr>
      </w:pPr>
      <w:r w:rsidRPr="0099484C">
        <w:rPr>
          <w:rFonts w:ascii="Arial" w:hAnsi="Arial" w:cs="Arial"/>
          <w:snapToGrid w:val="0"/>
          <w:color w:val="000000"/>
          <w:sz w:val="20"/>
          <w:szCs w:val="20"/>
        </w:rPr>
        <w:t>Niżej wymienione dokumenty składające się na ofertę nie mogą być ogólnie udostępnione*:</w:t>
      </w:r>
    </w:p>
    <w:p w:rsidR="009D360C" w:rsidRPr="00684D47" w:rsidRDefault="007902A4" w:rsidP="00684D47">
      <w:pPr>
        <w:widowControl w:val="0"/>
        <w:spacing w:line="36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D4566" w:rsidRPr="0099484C" w:rsidRDefault="00134EC1" w:rsidP="00911008">
      <w:pPr>
        <w:widowControl w:val="0"/>
        <w:spacing w:after="120"/>
        <w:rPr>
          <w:rFonts w:ascii="Arial" w:hAnsi="Arial" w:cs="Arial"/>
          <w:snapToGrid w:val="0"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  <w:t>11.Inne informacje W</w:t>
      </w:r>
      <w:r w:rsidR="00CD4566" w:rsidRPr="0099484C"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  <w:t xml:space="preserve">ykonawcy: </w:t>
      </w:r>
    </w:p>
    <w:p w:rsidR="00CD4566" w:rsidRPr="00911008" w:rsidRDefault="00CD4566" w:rsidP="00911008">
      <w:pPr>
        <w:widowControl w:val="0"/>
        <w:spacing w:after="120" w:line="36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99484C">
        <w:rPr>
          <w:rFonts w:ascii="Arial" w:hAnsi="Arial" w:cs="Arial"/>
          <w:snapToGrid w:val="0"/>
          <w:color w:val="000000"/>
          <w:sz w:val="20"/>
          <w:szCs w:val="20"/>
        </w:rPr>
        <w:lastRenderedPageBreak/>
        <w:t>………………………………………………………………………………………………………………………</w:t>
      </w:r>
    </w:p>
    <w:p w:rsidR="00CD4566" w:rsidRPr="007902A4" w:rsidRDefault="00CD4566" w:rsidP="00CD4566">
      <w:pPr>
        <w:widowControl w:val="0"/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</w:pPr>
      <w:r w:rsidRPr="007902A4"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  <w:t>12. Oferta zawiera,  łącznie  z załącznikami  ..............stron.</w:t>
      </w:r>
    </w:p>
    <w:p w:rsidR="00CD4566" w:rsidRPr="0099484C" w:rsidRDefault="00CD4566" w:rsidP="00CD4566">
      <w:pPr>
        <w:widowControl w:val="0"/>
        <w:rPr>
          <w:rFonts w:ascii="Arial" w:hAnsi="Arial" w:cs="Arial"/>
          <w:b/>
          <w:snapToGrid w:val="0"/>
          <w:color w:val="000000"/>
          <w:sz w:val="20"/>
          <w:szCs w:val="20"/>
        </w:rPr>
      </w:pPr>
    </w:p>
    <w:p w:rsidR="00CD4566" w:rsidRPr="00CA247E" w:rsidRDefault="00CD4566" w:rsidP="00CD4566">
      <w:pPr>
        <w:widowControl w:val="0"/>
        <w:rPr>
          <w:rFonts w:ascii="Arial" w:hAnsi="Arial" w:cs="Arial"/>
          <w:snapToGrid w:val="0"/>
          <w:color w:val="000000"/>
          <w:sz w:val="20"/>
          <w:szCs w:val="20"/>
          <w:u w:val="single"/>
        </w:rPr>
      </w:pPr>
      <w:r w:rsidRPr="007902A4"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  <w:t>13. Wykonam zamówienie z udziałem /</w:t>
      </w:r>
      <w:r w:rsidR="008F59E3"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  <w:t xml:space="preserve"> bez udziału* n</w:t>
      </w:r>
      <w:r w:rsidR="007902A4" w:rsidRPr="007902A4"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  <w:t>w</w:t>
      </w:r>
      <w:r w:rsidR="008F59E3"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  <w:t>.</w:t>
      </w:r>
      <w:r w:rsidR="00134EC1"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  <w:t xml:space="preserve"> P</w:t>
      </w:r>
      <w:r w:rsidR="007902A4" w:rsidRPr="007902A4"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  <w:t>odwykonawców</w:t>
      </w:r>
      <w:r w:rsidR="00666F20"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  <w:t>:</w:t>
      </w:r>
      <w:r w:rsidR="00CA247E" w:rsidRPr="00CA247E">
        <w:rPr>
          <w:rFonts w:ascii="Arial" w:hAnsi="Arial" w:cs="Arial"/>
          <w:i/>
          <w:snapToGrid w:val="0"/>
          <w:sz w:val="20"/>
          <w:szCs w:val="20"/>
          <w:u w:val="single"/>
        </w:rPr>
        <w:t>(zaznaczyć  właściwe)</w:t>
      </w:r>
    </w:p>
    <w:p w:rsidR="00CD4566" w:rsidRPr="007902A4" w:rsidRDefault="00A1221F" w:rsidP="00A1221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Dane Podwykonawcy – nazwa, </w:t>
      </w:r>
      <w:r w:rsidR="00CD4566" w:rsidRPr="007902A4">
        <w:rPr>
          <w:rFonts w:ascii="Arial" w:hAnsi="Arial" w:cs="Arial"/>
          <w:sz w:val="20"/>
          <w:szCs w:val="20"/>
        </w:rPr>
        <w:t>adres</w:t>
      </w:r>
      <w:r>
        <w:rPr>
          <w:rFonts w:ascii="Arial" w:hAnsi="Arial" w:cs="Arial"/>
          <w:sz w:val="20"/>
          <w:szCs w:val="20"/>
        </w:rPr>
        <w:t>, nip</w:t>
      </w:r>
      <w:r w:rsidR="00CD4566" w:rsidRPr="007902A4">
        <w:rPr>
          <w:rFonts w:ascii="Arial" w:hAnsi="Arial" w:cs="Arial"/>
          <w:sz w:val="20"/>
          <w:szCs w:val="20"/>
        </w:rPr>
        <w:t xml:space="preserve"> podwykonawcy</w:t>
      </w:r>
      <w:r w:rsidR="00A10AA9">
        <w:rPr>
          <w:rFonts w:ascii="Arial" w:hAnsi="Arial" w:cs="Arial"/>
          <w:sz w:val="20"/>
          <w:szCs w:val="20"/>
        </w:rPr>
        <w:t xml:space="preserve"> </w:t>
      </w:r>
      <w:r w:rsidR="00CD4566" w:rsidRPr="007902A4">
        <w:rPr>
          <w:rFonts w:ascii="Arial" w:hAnsi="Arial" w:cs="Arial"/>
          <w:sz w:val="20"/>
          <w:szCs w:val="20"/>
        </w:rPr>
        <w:t>oraz zakres zamówienia</w:t>
      </w:r>
      <w:r>
        <w:rPr>
          <w:rFonts w:ascii="Arial" w:hAnsi="Arial" w:cs="Arial"/>
          <w:sz w:val="20"/>
          <w:szCs w:val="20"/>
        </w:rPr>
        <w:t xml:space="preserve"> powierzony P</w:t>
      </w:r>
      <w:r w:rsidR="007902A4" w:rsidRPr="007902A4">
        <w:rPr>
          <w:rFonts w:ascii="Arial" w:hAnsi="Arial" w:cs="Arial"/>
          <w:sz w:val="20"/>
          <w:szCs w:val="20"/>
        </w:rPr>
        <w:t>odwykonawcy (jeśli d</w:t>
      </w:r>
      <w:r w:rsidR="00CD4566" w:rsidRPr="007902A4">
        <w:rPr>
          <w:rFonts w:ascii="Arial" w:hAnsi="Arial" w:cs="Arial"/>
          <w:sz w:val="20"/>
          <w:szCs w:val="20"/>
        </w:rPr>
        <w:t>otyczy)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 w:rsidR="00CD4566" w:rsidRPr="007902A4">
        <w:rPr>
          <w:rFonts w:ascii="Arial" w:hAnsi="Arial" w:cs="Arial"/>
          <w:sz w:val="20"/>
          <w:szCs w:val="20"/>
        </w:rPr>
        <w:t>.................................................................................................</w:t>
      </w:r>
      <w:r w:rsidR="007902A4" w:rsidRPr="007902A4">
        <w:rPr>
          <w:rFonts w:ascii="Arial" w:hAnsi="Arial" w:cs="Arial"/>
          <w:sz w:val="20"/>
          <w:szCs w:val="20"/>
        </w:rPr>
        <w:t>................................</w:t>
      </w:r>
      <w:r w:rsidR="007902A4">
        <w:rPr>
          <w:rFonts w:ascii="Arial" w:hAnsi="Arial" w:cs="Arial"/>
          <w:sz w:val="20"/>
          <w:szCs w:val="20"/>
        </w:rPr>
        <w:t>..................................</w:t>
      </w:r>
      <w:r>
        <w:rPr>
          <w:rFonts w:ascii="Arial" w:hAnsi="Arial" w:cs="Arial"/>
          <w:sz w:val="20"/>
          <w:szCs w:val="20"/>
        </w:rPr>
        <w:br/>
      </w:r>
      <w:r w:rsidRPr="007902A4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</w:t>
      </w:r>
    </w:p>
    <w:p w:rsidR="00CD4566" w:rsidRPr="0099484C" w:rsidRDefault="00CD4566" w:rsidP="00CD4566">
      <w:pPr>
        <w:widowControl w:val="0"/>
        <w:rPr>
          <w:rFonts w:ascii="Arial" w:hAnsi="Arial" w:cs="Arial"/>
          <w:snapToGrid w:val="0"/>
          <w:color w:val="000000"/>
          <w:sz w:val="20"/>
          <w:szCs w:val="20"/>
        </w:rPr>
      </w:pPr>
    </w:p>
    <w:p w:rsidR="00B028B2" w:rsidRDefault="00B028B2" w:rsidP="00CD4566">
      <w:pPr>
        <w:widowControl w:val="0"/>
        <w:rPr>
          <w:rFonts w:ascii="Arial" w:hAnsi="Arial" w:cs="Arial"/>
          <w:snapToGrid w:val="0"/>
          <w:color w:val="000000"/>
          <w:sz w:val="18"/>
        </w:rPr>
      </w:pPr>
    </w:p>
    <w:p w:rsidR="00AA3EF0" w:rsidRDefault="00AA3EF0" w:rsidP="00CD4566">
      <w:pPr>
        <w:widowControl w:val="0"/>
        <w:rPr>
          <w:rFonts w:ascii="Arial" w:hAnsi="Arial" w:cs="Arial"/>
          <w:snapToGrid w:val="0"/>
          <w:color w:val="000000"/>
          <w:sz w:val="18"/>
        </w:rPr>
      </w:pPr>
    </w:p>
    <w:p w:rsidR="00CD4566" w:rsidRPr="00EC353A" w:rsidRDefault="00760F4F" w:rsidP="00904685">
      <w:pPr>
        <w:widowControl w:val="0"/>
        <w:ind w:left="284"/>
        <w:rPr>
          <w:rFonts w:ascii="Arial" w:hAnsi="Arial" w:cs="Arial"/>
          <w:snapToGrid w:val="0"/>
          <w:color w:val="000000"/>
          <w:sz w:val="18"/>
        </w:rPr>
      </w:pPr>
      <w:r>
        <w:rPr>
          <w:rFonts w:ascii="Arial" w:hAnsi="Arial" w:cs="Arial"/>
          <w:snapToGrid w:val="0"/>
          <w:color w:val="000000"/>
          <w:sz w:val="18"/>
        </w:rPr>
        <w:br/>
      </w:r>
      <w:r w:rsidR="00CD4566" w:rsidRPr="00EC353A">
        <w:rPr>
          <w:rFonts w:ascii="Arial" w:hAnsi="Arial" w:cs="Arial"/>
          <w:snapToGrid w:val="0"/>
          <w:color w:val="000000"/>
          <w:sz w:val="18"/>
        </w:rPr>
        <w:t xml:space="preserve">___________________________    </w:t>
      </w:r>
      <w:r w:rsidR="00904685">
        <w:rPr>
          <w:rFonts w:ascii="Arial" w:hAnsi="Arial" w:cs="Arial"/>
          <w:snapToGrid w:val="0"/>
          <w:color w:val="000000"/>
          <w:sz w:val="18"/>
        </w:rPr>
        <w:tab/>
      </w:r>
      <w:r w:rsidR="00904685">
        <w:rPr>
          <w:rFonts w:ascii="Arial" w:hAnsi="Arial" w:cs="Arial"/>
          <w:snapToGrid w:val="0"/>
          <w:color w:val="000000"/>
          <w:sz w:val="18"/>
        </w:rPr>
        <w:tab/>
      </w:r>
      <w:r w:rsidR="00904685">
        <w:rPr>
          <w:rFonts w:ascii="Arial" w:hAnsi="Arial" w:cs="Arial"/>
          <w:snapToGrid w:val="0"/>
          <w:color w:val="000000"/>
          <w:sz w:val="18"/>
        </w:rPr>
        <w:tab/>
      </w:r>
      <w:r w:rsidR="00904685">
        <w:rPr>
          <w:rFonts w:ascii="Arial" w:hAnsi="Arial" w:cs="Arial"/>
          <w:snapToGrid w:val="0"/>
          <w:color w:val="000000"/>
          <w:sz w:val="18"/>
        </w:rPr>
        <w:tab/>
      </w:r>
      <w:r w:rsidRPr="00EC353A">
        <w:rPr>
          <w:rFonts w:ascii="Arial" w:hAnsi="Arial" w:cs="Arial"/>
          <w:snapToGrid w:val="0"/>
          <w:color w:val="000000"/>
          <w:sz w:val="18"/>
        </w:rPr>
        <w:t xml:space="preserve">___________________________ </w:t>
      </w:r>
    </w:p>
    <w:p w:rsidR="00CD4566" w:rsidRPr="00EC353A" w:rsidRDefault="00CD4566" w:rsidP="00904685">
      <w:pPr>
        <w:widowControl w:val="0"/>
        <w:ind w:firstLine="708"/>
        <w:rPr>
          <w:rFonts w:ascii="Arial" w:hAnsi="Arial" w:cs="Arial"/>
          <w:snapToGrid w:val="0"/>
          <w:color w:val="000000"/>
          <w:sz w:val="18"/>
        </w:rPr>
      </w:pPr>
      <w:r w:rsidRPr="00EC353A">
        <w:rPr>
          <w:rFonts w:ascii="Arial" w:hAnsi="Arial" w:cs="Arial"/>
          <w:snapToGrid w:val="0"/>
          <w:color w:val="000000"/>
          <w:sz w:val="18"/>
        </w:rPr>
        <w:t xml:space="preserve">Imiona i nazwiska osób </w:t>
      </w:r>
      <w:r w:rsidRPr="00EC353A">
        <w:rPr>
          <w:rFonts w:ascii="Arial" w:hAnsi="Arial" w:cs="Arial"/>
          <w:snapToGrid w:val="0"/>
          <w:color w:val="000000"/>
          <w:sz w:val="18"/>
        </w:rPr>
        <w:tab/>
      </w:r>
      <w:r w:rsidRPr="00EC353A">
        <w:rPr>
          <w:rFonts w:ascii="Arial" w:hAnsi="Arial" w:cs="Arial"/>
          <w:snapToGrid w:val="0"/>
          <w:color w:val="000000"/>
          <w:sz w:val="18"/>
        </w:rPr>
        <w:tab/>
      </w:r>
      <w:r w:rsidR="00904685">
        <w:rPr>
          <w:rFonts w:ascii="Arial" w:hAnsi="Arial" w:cs="Arial"/>
          <w:snapToGrid w:val="0"/>
          <w:color w:val="000000"/>
          <w:sz w:val="18"/>
        </w:rPr>
        <w:tab/>
      </w:r>
      <w:r w:rsidR="00904685">
        <w:rPr>
          <w:rFonts w:ascii="Arial" w:hAnsi="Arial" w:cs="Arial"/>
          <w:snapToGrid w:val="0"/>
          <w:color w:val="000000"/>
          <w:sz w:val="18"/>
        </w:rPr>
        <w:tab/>
      </w:r>
      <w:r w:rsidR="00904685">
        <w:rPr>
          <w:rFonts w:ascii="Arial" w:hAnsi="Arial" w:cs="Arial"/>
          <w:snapToGrid w:val="0"/>
          <w:color w:val="000000"/>
          <w:sz w:val="18"/>
        </w:rPr>
        <w:tab/>
      </w:r>
      <w:r w:rsidR="00904685">
        <w:rPr>
          <w:rFonts w:ascii="Arial" w:hAnsi="Arial" w:cs="Arial"/>
          <w:snapToGrid w:val="0"/>
          <w:color w:val="000000"/>
          <w:sz w:val="18"/>
        </w:rPr>
        <w:tab/>
      </w:r>
      <w:r w:rsidR="00760F4F">
        <w:rPr>
          <w:rFonts w:ascii="Arial" w:hAnsi="Arial" w:cs="Arial"/>
          <w:snapToGrid w:val="0"/>
          <w:color w:val="000000"/>
          <w:sz w:val="18"/>
        </w:rPr>
        <w:t>Podpisy</w:t>
      </w:r>
      <w:r w:rsidR="00760F4F" w:rsidRPr="00EC353A">
        <w:rPr>
          <w:rFonts w:ascii="Arial" w:hAnsi="Arial" w:cs="Arial"/>
          <w:snapToGrid w:val="0"/>
          <w:color w:val="000000"/>
          <w:sz w:val="18"/>
        </w:rPr>
        <w:t xml:space="preserve"> osób</w:t>
      </w:r>
    </w:p>
    <w:p w:rsidR="00760F4F" w:rsidRDefault="00CD4566" w:rsidP="00760F4F">
      <w:pPr>
        <w:widowControl w:val="0"/>
        <w:rPr>
          <w:rFonts w:ascii="Arial" w:hAnsi="Arial" w:cs="Arial"/>
          <w:snapToGrid w:val="0"/>
          <w:color w:val="000000"/>
          <w:sz w:val="18"/>
        </w:rPr>
      </w:pPr>
      <w:r w:rsidRPr="00EC353A">
        <w:rPr>
          <w:rFonts w:ascii="Arial" w:hAnsi="Arial" w:cs="Arial"/>
          <w:snapToGrid w:val="0"/>
          <w:color w:val="000000"/>
          <w:sz w:val="18"/>
        </w:rPr>
        <w:t>uprawnionych do reprezentowania wykonawcy</w:t>
      </w:r>
      <w:r w:rsidR="00760F4F">
        <w:rPr>
          <w:rFonts w:ascii="Arial" w:hAnsi="Arial" w:cs="Arial"/>
          <w:snapToGrid w:val="0"/>
          <w:color w:val="000000"/>
          <w:sz w:val="18"/>
        </w:rPr>
        <w:tab/>
      </w:r>
      <w:r w:rsidR="00760F4F">
        <w:rPr>
          <w:rFonts w:ascii="Arial" w:hAnsi="Arial" w:cs="Arial"/>
          <w:snapToGrid w:val="0"/>
          <w:color w:val="000000"/>
          <w:sz w:val="18"/>
        </w:rPr>
        <w:tab/>
      </w:r>
      <w:r w:rsidR="00760F4F" w:rsidRPr="00EC353A">
        <w:rPr>
          <w:rFonts w:ascii="Arial" w:hAnsi="Arial" w:cs="Arial"/>
          <w:snapToGrid w:val="0"/>
          <w:color w:val="000000"/>
          <w:sz w:val="18"/>
        </w:rPr>
        <w:t>uprawnionych do reprezentowania wykonawcy</w:t>
      </w:r>
    </w:p>
    <w:p w:rsidR="00CD4566" w:rsidRPr="00EC353A" w:rsidRDefault="00CD4566" w:rsidP="00CD4566">
      <w:pPr>
        <w:widowControl w:val="0"/>
        <w:rPr>
          <w:rFonts w:ascii="Arial" w:hAnsi="Arial" w:cs="Arial"/>
          <w:snapToGrid w:val="0"/>
          <w:color w:val="000000"/>
          <w:sz w:val="18"/>
        </w:rPr>
      </w:pPr>
      <w:r w:rsidRPr="00EC353A">
        <w:rPr>
          <w:rFonts w:ascii="Arial" w:hAnsi="Arial" w:cs="Arial"/>
          <w:snapToGrid w:val="0"/>
          <w:color w:val="000000"/>
          <w:sz w:val="18"/>
        </w:rPr>
        <w:tab/>
      </w:r>
      <w:r w:rsidRPr="00EC353A">
        <w:rPr>
          <w:rFonts w:ascii="Arial" w:hAnsi="Arial" w:cs="Arial"/>
          <w:snapToGrid w:val="0"/>
          <w:color w:val="000000"/>
          <w:sz w:val="18"/>
        </w:rPr>
        <w:tab/>
      </w:r>
    </w:p>
    <w:p w:rsidR="00CD4566" w:rsidRPr="00EC353A" w:rsidRDefault="00CD4566" w:rsidP="00CD4566">
      <w:pPr>
        <w:widowControl w:val="0"/>
        <w:rPr>
          <w:rFonts w:ascii="Arial" w:hAnsi="Arial" w:cs="Arial"/>
          <w:snapToGrid w:val="0"/>
          <w:color w:val="000000"/>
          <w:sz w:val="18"/>
        </w:rPr>
      </w:pPr>
    </w:p>
    <w:p w:rsidR="00760F4F" w:rsidRPr="00760F4F" w:rsidRDefault="00760F4F" w:rsidP="00760F4F">
      <w:pPr>
        <w:widowControl w:val="0"/>
        <w:rPr>
          <w:rFonts w:ascii="Arial" w:hAnsi="Arial" w:cs="Arial"/>
          <w:snapToGrid w:val="0"/>
          <w:color w:val="000000"/>
          <w:sz w:val="18"/>
        </w:rPr>
      </w:pPr>
      <w:r w:rsidRPr="000266EE">
        <w:rPr>
          <w:rFonts w:ascii="Arial" w:hAnsi="Arial" w:cs="Arial"/>
          <w:sz w:val="18"/>
          <w:szCs w:val="18"/>
        </w:rPr>
        <w:t>miejscowość i data .......................................</w:t>
      </w:r>
      <w:r w:rsidR="00B544BB">
        <w:rPr>
          <w:rFonts w:ascii="Arial" w:hAnsi="Arial" w:cs="Arial"/>
          <w:sz w:val="18"/>
          <w:szCs w:val="18"/>
        </w:rPr>
        <w:t>......</w:t>
      </w:r>
      <w:r>
        <w:rPr>
          <w:rFonts w:ascii="Arial" w:hAnsi="Arial" w:cs="Arial"/>
          <w:sz w:val="18"/>
          <w:szCs w:val="18"/>
        </w:rPr>
        <w:tab/>
      </w:r>
    </w:p>
    <w:p w:rsidR="00CD4566" w:rsidRPr="000266EE" w:rsidRDefault="00CD4566" w:rsidP="00CD4566">
      <w:pPr>
        <w:rPr>
          <w:rFonts w:ascii="Arial" w:hAnsi="Arial" w:cs="Arial"/>
          <w:sz w:val="18"/>
          <w:szCs w:val="18"/>
        </w:rPr>
      </w:pPr>
    </w:p>
    <w:p w:rsidR="004C1719" w:rsidRPr="00CA6EC1" w:rsidRDefault="00760F4F" w:rsidP="00C62BC8">
      <w:pPr>
        <w:rPr>
          <w:rFonts w:ascii="Arial" w:hAnsi="Arial"/>
          <w:b/>
        </w:rPr>
      </w:pPr>
      <w:r>
        <w:rPr>
          <w:rFonts w:ascii="Arial" w:hAnsi="Arial" w:cs="Arial"/>
          <w:sz w:val="18"/>
          <w:szCs w:val="18"/>
        </w:rPr>
        <w:br/>
      </w:r>
      <w:r w:rsidR="00CD4566" w:rsidRPr="000266EE">
        <w:rPr>
          <w:rFonts w:ascii="Arial" w:hAnsi="Arial" w:cs="Arial"/>
          <w:sz w:val="18"/>
          <w:szCs w:val="18"/>
        </w:rPr>
        <w:t xml:space="preserve">* </w:t>
      </w:r>
      <w:r w:rsidR="00E32914">
        <w:rPr>
          <w:rFonts w:ascii="Arial" w:hAnsi="Arial" w:cs="Arial"/>
          <w:sz w:val="18"/>
          <w:szCs w:val="18"/>
        </w:rPr>
        <w:t xml:space="preserve">zaznaczyć </w:t>
      </w:r>
      <w:r w:rsidR="00184460">
        <w:rPr>
          <w:rFonts w:ascii="Arial" w:hAnsi="Arial" w:cs="Arial"/>
          <w:sz w:val="18"/>
          <w:szCs w:val="18"/>
        </w:rPr>
        <w:t>właściwe</w:t>
      </w:r>
      <w:r w:rsidR="00CD4566" w:rsidRPr="000266EE">
        <w:rPr>
          <w:rFonts w:ascii="Arial" w:hAnsi="Arial" w:cs="Arial"/>
          <w:sz w:val="18"/>
          <w:szCs w:val="18"/>
        </w:rPr>
        <w:t>, wpisać nr zadania, dotyczy lub nie dotyczy - odpowiednio itp.</w:t>
      </w:r>
    </w:p>
    <w:sectPr w:rsidR="004C1719" w:rsidRPr="00CA6EC1" w:rsidSect="009A1ED1">
      <w:headerReference w:type="default" r:id="rId7"/>
      <w:footerReference w:type="default" r:id="rId8"/>
      <w:pgSz w:w="11906" w:h="16838"/>
      <w:pgMar w:top="1433" w:right="1418" w:bottom="993" w:left="1418" w:header="426" w:footer="567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04987" w:rsidRDefault="00304987">
      <w:r>
        <w:separator/>
      </w:r>
    </w:p>
  </w:endnote>
  <w:endnote w:type="continuationSeparator" w:id="0">
    <w:p w:rsidR="00304987" w:rsidRDefault="00304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NDKPJE+TimesNewRoman"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9670F" w:rsidRPr="00A50558" w:rsidRDefault="00DF3937" w:rsidP="00A50558">
    <w:pPr>
      <w:pStyle w:val="Stopka"/>
    </w:pPr>
    <w:r w:rsidRPr="00D64032">
      <w:rPr>
        <w:rFonts w:ascii="Arial" w:hAnsi="Arial" w:cs="Arial"/>
        <w:b/>
        <w:bCs/>
        <w:color w:val="000000"/>
        <w:sz w:val="18"/>
        <w:szCs w:val="18"/>
        <w:lang w:eastAsia="pl-PL"/>
      </w:rPr>
      <w:t>ZP-K/0</w:t>
    </w:r>
    <w:r w:rsidR="00F7648C">
      <w:rPr>
        <w:rFonts w:ascii="Arial" w:hAnsi="Arial" w:cs="Arial"/>
        <w:b/>
        <w:bCs/>
        <w:color w:val="000000"/>
        <w:sz w:val="18"/>
        <w:szCs w:val="18"/>
        <w:lang w:eastAsia="pl-PL"/>
      </w:rPr>
      <w:t>4</w:t>
    </w:r>
    <w:r w:rsidR="001A30DC" w:rsidRPr="00D64032">
      <w:rPr>
        <w:rFonts w:ascii="Arial" w:hAnsi="Arial" w:cs="Arial"/>
        <w:b/>
        <w:bCs/>
        <w:color w:val="000000"/>
        <w:sz w:val="18"/>
        <w:szCs w:val="18"/>
        <w:lang w:eastAsia="pl-PL"/>
      </w:rPr>
      <w:t>/2025</w:t>
    </w:r>
    <w:r w:rsidR="00F5650E">
      <w:rPr>
        <w:b/>
        <w:bCs/>
        <w:color w:val="000000"/>
        <w:sz w:val="20"/>
        <w:szCs w:val="20"/>
        <w:lang w:eastAsia="pl-PL"/>
      </w:rPr>
      <w:tab/>
    </w:r>
    <w:r w:rsidR="00F9670F" w:rsidRPr="00D64032">
      <w:rPr>
        <w:rFonts w:ascii="Arial" w:hAnsi="Arial" w:cs="Arial"/>
        <w:b/>
        <w:bCs/>
        <w:color w:val="000000"/>
        <w:sz w:val="18"/>
        <w:szCs w:val="18"/>
        <w:lang w:eastAsia="pl-PL"/>
      </w:rPr>
      <w:t>Centrum Edukacji i Inicjatyw Kulturalnych w Olsztynie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04987" w:rsidRDefault="00304987">
      <w:r>
        <w:separator/>
      </w:r>
    </w:p>
  </w:footnote>
  <w:footnote w:type="continuationSeparator" w:id="0">
    <w:p w:rsidR="00304987" w:rsidRDefault="003049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9670F" w:rsidRDefault="00980700" w:rsidP="001546BA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529066" cy="575945"/>
          <wp:effectExtent l="0" t="0" r="0" b="0"/>
          <wp:docPr id="1" name="Obraz 1" descr="C:\Users\Przemek\Downloads\logotypy all 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rzemek\Downloads\logotypy all 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2523" cy="6117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670F" w:rsidRDefault="00F9670F" w:rsidP="001546B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8C22686E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9"/>
      <w:numFmt w:val="upperLetter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  <w:color w:val="FF00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65"/>
        </w:tabs>
        <w:ind w:left="765" w:hanging="405"/>
      </w:pPr>
      <w:rPr>
        <w:rFonts w:hint="default"/>
        <w:i/>
        <w:color w:val="FF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1080" w:hanging="720"/>
      </w:pPr>
      <w:rPr>
        <w:rFonts w:hint="default"/>
        <w:i/>
        <w:color w:val="FF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i/>
        <w:color w:val="FF000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i/>
        <w:color w:val="FF000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i/>
        <w:color w:val="FF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i/>
        <w:color w:val="FF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i/>
        <w:color w:val="FF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i/>
        <w:color w:val="FF0000"/>
        <w:sz w:val="22"/>
        <w:szCs w:val="22"/>
      </w:rPr>
    </w:lvl>
  </w:abstractNum>
  <w:abstractNum w:abstractNumId="4" w15:restartNumberingAfterBreak="0">
    <w:nsid w:val="00000005"/>
    <w:multiLevelType w:val="singleLevel"/>
    <w:tmpl w:val="2864E372"/>
    <w:name w:val="WW8Num6"/>
    <w:lvl w:ilvl="0">
      <w:start w:val="2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Arial" w:hAnsi="Arial" w:cs="Arial" w:hint="default"/>
        <w:sz w:val="20"/>
        <w:szCs w:val="20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00000007"/>
    <w:multiLevelType w:val="singleLevel"/>
    <w:tmpl w:val="00000007"/>
    <w:name w:val="WW8Num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00000008"/>
    <w:multiLevelType w:val="singleLevel"/>
    <w:tmpl w:val="96187AE4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</w:rPr>
    </w:lvl>
  </w:abstractNum>
  <w:abstractNum w:abstractNumId="8" w15:restartNumberingAfterBreak="0">
    <w:nsid w:val="00000009"/>
    <w:multiLevelType w:val="multilevel"/>
    <w:tmpl w:val="AE50C418"/>
    <w:name w:val="WW8Num1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550"/>
      </w:pPr>
      <w:rPr>
        <w:rFonts w:hint="default"/>
        <w:color w:val="auto"/>
        <w:u w:val="none"/>
      </w:rPr>
    </w:lvl>
    <w:lvl w:ilvl="1">
      <w:start w:val="1"/>
      <w:numFmt w:val="decimal"/>
      <w:isLgl/>
      <w:lvlText w:val="%1.%2"/>
      <w:lvlJc w:val="left"/>
      <w:pPr>
        <w:ind w:left="5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5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1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7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30" w:hanging="1800"/>
      </w:pPr>
      <w:rPr>
        <w:rFonts w:hint="default"/>
      </w:rPr>
    </w:lvl>
  </w:abstractNum>
  <w:abstractNum w:abstractNumId="9" w15:restartNumberingAfterBreak="0">
    <w:nsid w:val="0000000A"/>
    <w:multiLevelType w:val="singleLevel"/>
    <w:tmpl w:val="0000000A"/>
    <w:name w:val="WW8Num11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  <w:color w:val="FF0000"/>
        <w:sz w:val="22"/>
        <w:szCs w:val="22"/>
        <w:u w:val="none"/>
        <w:shd w:val="clear" w:color="auto" w:fill="FFFF00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  <w:bCs/>
        <w:i/>
        <w:color w:val="FF00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bCs/>
        <w:i/>
        <w:color w:val="FF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  <w:bCs/>
        <w:i/>
        <w:color w:val="FF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/>
        <w:bCs/>
        <w:i/>
        <w:color w:val="FF000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bCs/>
        <w:i/>
        <w:color w:val="FF000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b/>
        <w:bCs/>
        <w:i/>
        <w:color w:val="FF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b/>
        <w:bCs/>
        <w:i/>
        <w:color w:val="FF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bCs/>
        <w:i/>
        <w:color w:val="FF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b/>
        <w:bCs/>
        <w:i/>
        <w:color w:val="FF0000"/>
        <w:sz w:val="22"/>
        <w:szCs w:val="22"/>
      </w:r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</w:abstractNum>
  <w:abstractNum w:abstractNumId="13" w15:restartNumberingAfterBreak="0">
    <w:nsid w:val="0000000E"/>
    <w:multiLevelType w:val="singleLevel"/>
    <w:tmpl w:val="0000000E"/>
    <w:name w:val="WW8Num15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sz w:val="22"/>
        <w:szCs w:val="22"/>
      </w:rPr>
    </w:lvl>
  </w:abstractNum>
  <w:abstractNum w:abstractNumId="14" w15:restartNumberingAfterBreak="0">
    <w:nsid w:val="00000010"/>
    <w:multiLevelType w:val="multilevel"/>
    <w:tmpl w:val="2D58D55A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bCs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bCs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  <w:bCs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/>
        <w:bCs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bCs/>
        <w:color w:val="00000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b/>
        <w:bCs/>
        <w:color w:val="00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b/>
        <w:bCs/>
        <w:color w:val="00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bCs/>
        <w:color w:val="00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b/>
        <w:bCs/>
        <w:color w:val="000000"/>
        <w:sz w:val="22"/>
        <w:szCs w:val="22"/>
      </w:rPr>
    </w:lvl>
  </w:abstractNum>
  <w:abstractNum w:abstractNumId="15" w15:restartNumberingAfterBreak="0">
    <w:nsid w:val="00000011"/>
    <w:multiLevelType w:val="single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sz w:val="22"/>
        <w:szCs w:val="22"/>
      </w:rPr>
    </w:lvl>
  </w:abstractNum>
  <w:abstractNum w:abstractNumId="16" w15:restartNumberingAfterBreak="0">
    <w:nsid w:val="00000012"/>
    <w:multiLevelType w:val="singleLevel"/>
    <w:tmpl w:val="9D0A2692"/>
    <w:name w:val="WW8Num19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Arial" w:hAnsi="Arial" w:cs="Arial" w:hint="default"/>
        <w:color w:val="auto"/>
      </w:rPr>
    </w:lvl>
  </w:abstractNum>
  <w:abstractNum w:abstractNumId="17" w15:restartNumberingAfterBreak="0">
    <w:nsid w:val="00000013"/>
    <w:multiLevelType w:val="multilevel"/>
    <w:tmpl w:val="FEFCC54E"/>
    <w:name w:val="WW8Num20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Arial" w:hAnsi="Arial" w:cs="Arial"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8" w15:restartNumberingAfterBreak="0">
    <w:nsid w:val="10DB5C51"/>
    <w:multiLevelType w:val="hybridMultilevel"/>
    <w:tmpl w:val="C2C0D4E4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9" w15:restartNumberingAfterBreak="0">
    <w:nsid w:val="28DC4192"/>
    <w:multiLevelType w:val="hybridMultilevel"/>
    <w:tmpl w:val="8E5A9F5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99D3FCA"/>
    <w:multiLevelType w:val="hybridMultilevel"/>
    <w:tmpl w:val="D4045662"/>
    <w:lvl w:ilvl="0" w:tplc="0C0C87D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8846338" w:tentative="1">
      <w:start w:val="1"/>
      <w:numFmt w:val="lowerLetter"/>
      <w:lvlText w:val="%2."/>
      <w:lvlJc w:val="left"/>
      <w:pPr>
        <w:ind w:left="1440" w:hanging="360"/>
      </w:pPr>
    </w:lvl>
    <w:lvl w:ilvl="2" w:tplc="FB5ECDAE" w:tentative="1">
      <w:start w:val="1"/>
      <w:numFmt w:val="lowerRoman"/>
      <w:lvlText w:val="%3."/>
      <w:lvlJc w:val="right"/>
      <w:pPr>
        <w:ind w:left="2160" w:hanging="180"/>
      </w:pPr>
    </w:lvl>
    <w:lvl w:ilvl="3" w:tplc="45CE3D40" w:tentative="1">
      <w:start w:val="1"/>
      <w:numFmt w:val="decimal"/>
      <w:lvlText w:val="%4."/>
      <w:lvlJc w:val="left"/>
      <w:pPr>
        <w:ind w:left="2880" w:hanging="360"/>
      </w:pPr>
    </w:lvl>
    <w:lvl w:ilvl="4" w:tplc="12105F06" w:tentative="1">
      <w:start w:val="1"/>
      <w:numFmt w:val="lowerLetter"/>
      <w:lvlText w:val="%5."/>
      <w:lvlJc w:val="left"/>
      <w:pPr>
        <w:ind w:left="3600" w:hanging="360"/>
      </w:pPr>
    </w:lvl>
    <w:lvl w:ilvl="5" w:tplc="C38A398A" w:tentative="1">
      <w:start w:val="1"/>
      <w:numFmt w:val="lowerRoman"/>
      <w:lvlText w:val="%6."/>
      <w:lvlJc w:val="right"/>
      <w:pPr>
        <w:ind w:left="4320" w:hanging="180"/>
      </w:pPr>
    </w:lvl>
    <w:lvl w:ilvl="6" w:tplc="BA027B30" w:tentative="1">
      <w:start w:val="1"/>
      <w:numFmt w:val="decimal"/>
      <w:lvlText w:val="%7."/>
      <w:lvlJc w:val="left"/>
      <w:pPr>
        <w:ind w:left="5040" w:hanging="360"/>
      </w:pPr>
    </w:lvl>
    <w:lvl w:ilvl="7" w:tplc="3DA69520" w:tentative="1">
      <w:start w:val="1"/>
      <w:numFmt w:val="lowerLetter"/>
      <w:lvlText w:val="%8."/>
      <w:lvlJc w:val="left"/>
      <w:pPr>
        <w:ind w:left="5760" w:hanging="360"/>
      </w:pPr>
    </w:lvl>
    <w:lvl w:ilvl="8" w:tplc="641607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0169FA"/>
    <w:multiLevelType w:val="multilevel"/>
    <w:tmpl w:val="2660907C"/>
    <w:name w:val="WW8Num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2" w15:restartNumberingAfterBreak="0">
    <w:nsid w:val="69ED06B9"/>
    <w:multiLevelType w:val="hybridMultilevel"/>
    <w:tmpl w:val="2CBA63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A510A9"/>
    <w:multiLevelType w:val="hybridMultilevel"/>
    <w:tmpl w:val="DDFA8022"/>
    <w:lvl w:ilvl="0" w:tplc="328A2D3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6288381">
    <w:abstractNumId w:val="20"/>
  </w:num>
  <w:num w:numId="2" w16cid:durableId="564728859">
    <w:abstractNumId w:val="0"/>
  </w:num>
  <w:num w:numId="3" w16cid:durableId="1891459788">
    <w:abstractNumId w:val="22"/>
  </w:num>
  <w:num w:numId="4" w16cid:durableId="287900247">
    <w:abstractNumId w:val="23"/>
  </w:num>
  <w:num w:numId="5" w16cid:durableId="556360450">
    <w:abstractNumId w:val="18"/>
  </w:num>
  <w:num w:numId="6" w16cid:durableId="2144882506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4735"/>
    <w:rsid w:val="00005396"/>
    <w:rsid w:val="00006C2F"/>
    <w:rsid w:val="00013CCE"/>
    <w:rsid w:val="000152D1"/>
    <w:rsid w:val="000155D7"/>
    <w:rsid w:val="00016D81"/>
    <w:rsid w:val="00022031"/>
    <w:rsid w:val="00022F35"/>
    <w:rsid w:val="00023515"/>
    <w:rsid w:val="000266EE"/>
    <w:rsid w:val="00027C9B"/>
    <w:rsid w:val="00040F63"/>
    <w:rsid w:val="0004439F"/>
    <w:rsid w:val="00050DF1"/>
    <w:rsid w:val="00055887"/>
    <w:rsid w:val="00056CF3"/>
    <w:rsid w:val="000638AC"/>
    <w:rsid w:val="00067B39"/>
    <w:rsid w:val="00075F67"/>
    <w:rsid w:val="00077D47"/>
    <w:rsid w:val="000841AC"/>
    <w:rsid w:val="00085B5B"/>
    <w:rsid w:val="000A315F"/>
    <w:rsid w:val="000A6B6F"/>
    <w:rsid w:val="000B0231"/>
    <w:rsid w:val="000B238A"/>
    <w:rsid w:val="000C3A5D"/>
    <w:rsid w:val="000C4C89"/>
    <w:rsid w:val="000C741C"/>
    <w:rsid w:val="000D0AC6"/>
    <w:rsid w:val="000D26AD"/>
    <w:rsid w:val="000D723B"/>
    <w:rsid w:val="000E570A"/>
    <w:rsid w:val="000F0843"/>
    <w:rsid w:val="000F1C54"/>
    <w:rsid w:val="000F3460"/>
    <w:rsid w:val="000F3C29"/>
    <w:rsid w:val="000F5750"/>
    <w:rsid w:val="000F62FC"/>
    <w:rsid w:val="000F6E3D"/>
    <w:rsid w:val="001025B0"/>
    <w:rsid w:val="00105ECB"/>
    <w:rsid w:val="001066D5"/>
    <w:rsid w:val="001101A7"/>
    <w:rsid w:val="00113AA3"/>
    <w:rsid w:val="00115D14"/>
    <w:rsid w:val="001160BB"/>
    <w:rsid w:val="0011645D"/>
    <w:rsid w:val="00117A54"/>
    <w:rsid w:val="00117C7B"/>
    <w:rsid w:val="00120A00"/>
    <w:rsid w:val="00121002"/>
    <w:rsid w:val="00121813"/>
    <w:rsid w:val="00121D07"/>
    <w:rsid w:val="0012318B"/>
    <w:rsid w:val="00123352"/>
    <w:rsid w:val="00123424"/>
    <w:rsid w:val="0012622B"/>
    <w:rsid w:val="001267EB"/>
    <w:rsid w:val="00127F97"/>
    <w:rsid w:val="00130645"/>
    <w:rsid w:val="00131037"/>
    <w:rsid w:val="00132B72"/>
    <w:rsid w:val="001330B1"/>
    <w:rsid w:val="00133D9A"/>
    <w:rsid w:val="00134EC1"/>
    <w:rsid w:val="00134EF0"/>
    <w:rsid w:val="00141D50"/>
    <w:rsid w:val="00142EAE"/>
    <w:rsid w:val="0014416A"/>
    <w:rsid w:val="00145CBC"/>
    <w:rsid w:val="001504DA"/>
    <w:rsid w:val="0015093C"/>
    <w:rsid w:val="00153395"/>
    <w:rsid w:val="001546BA"/>
    <w:rsid w:val="001552C6"/>
    <w:rsid w:val="00155B1C"/>
    <w:rsid w:val="00160549"/>
    <w:rsid w:val="00162750"/>
    <w:rsid w:val="0016771E"/>
    <w:rsid w:val="001707C8"/>
    <w:rsid w:val="0017312A"/>
    <w:rsid w:val="001736CC"/>
    <w:rsid w:val="00176AFB"/>
    <w:rsid w:val="00176BB0"/>
    <w:rsid w:val="001770F1"/>
    <w:rsid w:val="001773F8"/>
    <w:rsid w:val="0018069F"/>
    <w:rsid w:val="001819DE"/>
    <w:rsid w:val="00184460"/>
    <w:rsid w:val="00184C29"/>
    <w:rsid w:val="00194900"/>
    <w:rsid w:val="001956FE"/>
    <w:rsid w:val="001A30DC"/>
    <w:rsid w:val="001A4373"/>
    <w:rsid w:val="001B3CE6"/>
    <w:rsid w:val="001C4257"/>
    <w:rsid w:val="001D2603"/>
    <w:rsid w:val="001D585C"/>
    <w:rsid w:val="001E610D"/>
    <w:rsid w:val="001E6290"/>
    <w:rsid w:val="001E6878"/>
    <w:rsid w:val="001E7FDC"/>
    <w:rsid w:val="001F23B0"/>
    <w:rsid w:val="001F33C5"/>
    <w:rsid w:val="001F35DA"/>
    <w:rsid w:val="002071C9"/>
    <w:rsid w:val="00212467"/>
    <w:rsid w:val="002140E3"/>
    <w:rsid w:val="00216177"/>
    <w:rsid w:val="00221597"/>
    <w:rsid w:val="00225786"/>
    <w:rsid w:val="0022738E"/>
    <w:rsid w:val="00227517"/>
    <w:rsid w:val="00232939"/>
    <w:rsid w:val="0023304D"/>
    <w:rsid w:val="002332AB"/>
    <w:rsid w:val="0023361F"/>
    <w:rsid w:val="00236873"/>
    <w:rsid w:val="00243463"/>
    <w:rsid w:val="00244D1B"/>
    <w:rsid w:val="0024589E"/>
    <w:rsid w:val="00247ABA"/>
    <w:rsid w:val="00247ACD"/>
    <w:rsid w:val="00247F83"/>
    <w:rsid w:val="00250B74"/>
    <w:rsid w:val="002534B4"/>
    <w:rsid w:val="00256C06"/>
    <w:rsid w:val="00262137"/>
    <w:rsid w:val="00263E2F"/>
    <w:rsid w:val="00266049"/>
    <w:rsid w:val="00272655"/>
    <w:rsid w:val="0027401B"/>
    <w:rsid w:val="00274DD7"/>
    <w:rsid w:val="00275FA6"/>
    <w:rsid w:val="00277458"/>
    <w:rsid w:val="00277F55"/>
    <w:rsid w:val="00277F83"/>
    <w:rsid w:val="00281F2D"/>
    <w:rsid w:val="0028204E"/>
    <w:rsid w:val="00282203"/>
    <w:rsid w:val="00283C39"/>
    <w:rsid w:val="00284EA4"/>
    <w:rsid w:val="002860A4"/>
    <w:rsid w:val="00290762"/>
    <w:rsid w:val="002A2484"/>
    <w:rsid w:val="002A4CDE"/>
    <w:rsid w:val="002A7459"/>
    <w:rsid w:val="002B42A2"/>
    <w:rsid w:val="002B483C"/>
    <w:rsid w:val="002B4990"/>
    <w:rsid w:val="002C0DCF"/>
    <w:rsid w:val="002C2017"/>
    <w:rsid w:val="002C3826"/>
    <w:rsid w:val="002C51FC"/>
    <w:rsid w:val="002D07D7"/>
    <w:rsid w:val="002D0D20"/>
    <w:rsid w:val="002D216E"/>
    <w:rsid w:val="002D2E8F"/>
    <w:rsid w:val="002D4ED4"/>
    <w:rsid w:val="002E2AF2"/>
    <w:rsid w:val="002E389D"/>
    <w:rsid w:val="002E7ADF"/>
    <w:rsid w:val="002E7C19"/>
    <w:rsid w:val="002F6BBE"/>
    <w:rsid w:val="002F774F"/>
    <w:rsid w:val="00300498"/>
    <w:rsid w:val="003007EA"/>
    <w:rsid w:val="00300EB3"/>
    <w:rsid w:val="003016BB"/>
    <w:rsid w:val="00301BC4"/>
    <w:rsid w:val="00304987"/>
    <w:rsid w:val="00305BC5"/>
    <w:rsid w:val="00306402"/>
    <w:rsid w:val="00307463"/>
    <w:rsid w:val="00310F95"/>
    <w:rsid w:val="00312722"/>
    <w:rsid w:val="00316D3C"/>
    <w:rsid w:val="00323DBA"/>
    <w:rsid w:val="00325D45"/>
    <w:rsid w:val="003279DE"/>
    <w:rsid w:val="00327C37"/>
    <w:rsid w:val="00332656"/>
    <w:rsid w:val="00335856"/>
    <w:rsid w:val="00336486"/>
    <w:rsid w:val="00340871"/>
    <w:rsid w:val="00342947"/>
    <w:rsid w:val="003455B6"/>
    <w:rsid w:val="00345D50"/>
    <w:rsid w:val="003505E9"/>
    <w:rsid w:val="00350887"/>
    <w:rsid w:val="00350EB6"/>
    <w:rsid w:val="0036095F"/>
    <w:rsid w:val="00364988"/>
    <w:rsid w:val="00365FC4"/>
    <w:rsid w:val="00366BA8"/>
    <w:rsid w:val="003722BB"/>
    <w:rsid w:val="003725C7"/>
    <w:rsid w:val="00372A0E"/>
    <w:rsid w:val="00372A97"/>
    <w:rsid w:val="003815C1"/>
    <w:rsid w:val="00390F82"/>
    <w:rsid w:val="00392846"/>
    <w:rsid w:val="00392A66"/>
    <w:rsid w:val="003A0617"/>
    <w:rsid w:val="003A3358"/>
    <w:rsid w:val="003B00FD"/>
    <w:rsid w:val="003B25BF"/>
    <w:rsid w:val="003B4203"/>
    <w:rsid w:val="003B5182"/>
    <w:rsid w:val="003B7338"/>
    <w:rsid w:val="003B73FB"/>
    <w:rsid w:val="003C1042"/>
    <w:rsid w:val="003C2595"/>
    <w:rsid w:val="003C54D4"/>
    <w:rsid w:val="003C70E5"/>
    <w:rsid w:val="003D074B"/>
    <w:rsid w:val="003D229C"/>
    <w:rsid w:val="003D3C7B"/>
    <w:rsid w:val="003D4438"/>
    <w:rsid w:val="003D56AC"/>
    <w:rsid w:val="003D56D6"/>
    <w:rsid w:val="003D7BC8"/>
    <w:rsid w:val="003D7C40"/>
    <w:rsid w:val="003E059F"/>
    <w:rsid w:val="003F00B0"/>
    <w:rsid w:val="003F02AD"/>
    <w:rsid w:val="003F1D3A"/>
    <w:rsid w:val="003F6636"/>
    <w:rsid w:val="00400CDF"/>
    <w:rsid w:val="00400FD7"/>
    <w:rsid w:val="00401CD4"/>
    <w:rsid w:val="004100D1"/>
    <w:rsid w:val="00410172"/>
    <w:rsid w:val="00411CED"/>
    <w:rsid w:val="004135AC"/>
    <w:rsid w:val="004140EC"/>
    <w:rsid w:val="004142AC"/>
    <w:rsid w:val="00414F78"/>
    <w:rsid w:val="00415706"/>
    <w:rsid w:val="004175CF"/>
    <w:rsid w:val="004178EB"/>
    <w:rsid w:val="004179E8"/>
    <w:rsid w:val="0042422D"/>
    <w:rsid w:val="0042584D"/>
    <w:rsid w:val="004260D9"/>
    <w:rsid w:val="00427BEF"/>
    <w:rsid w:val="004333EA"/>
    <w:rsid w:val="00436275"/>
    <w:rsid w:val="00442C20"/>
    <w:rsid w:val="00443E91"/>
    <w:rsid w:val="004443B0"/>
    <w:rsid w:val="004473A3"/>
    <w:rsid w:val="004505DD"/>
    <w:rsid w:val="00451ED4"/>
    <w:rsid w:val="00453820"/>
    <w:rsid w:val="00455006"/>
    <w:rsid w:val="0045517C"/>
    <w:rsid w:val="00461CD7"/>
    <w:rsid w:val="00461CFD"/>
    <w:rsid w:val="00463596"/>
    <w:rsid w:val="00467BB8"/>
    <w:rsid w:val="00472C7C"/>
    <w:rsid w:val="0047314D"/>
    <w:rsid w:val="00473D52"/>
    <w:rsid w:val="004756CE"/>
    <w:rsid w:val="00483689"/>
    <w:rsid w:val="0049153E"/>
    <w:rsid w:val="00493EB4"/>
    <w:rsid w:val="00494642"/>
    <w:rsid w:val="00495C1B"/>
    <w:rsid w:val="00496FBB"/>
    <w:rsid w:val="004A0372"/>
    <w:rsid w:val="004A0477"/>
    <w:rsid w:val="004A25A2"/>
    <w:rsid w:val="004A5347"/>
    <w:rsid w:val="004A6773"/>
    <w:rsid w:val="004B0D6A"/>
    <w:rsid w:val="004B3003"/>
    <w:rsid w:val="004B3BD2"/>
    <w:rsid w:val="004B6A37"/>
    <w:rsid w:val="004C0008"/>
    <w:rsid w:val="004C1016"/>
    <w:rsid w:val="004C1719"/>
    <w:rsid w:val="004C26BB"/>
    <w:rsid w:val="004C601C"/>
    <w:rsid w:val="004C7BE6"/>
    <w:rsid w:val="004D06C9"/>
    <w:rsid w:val="004D11CB"/>
    <w:rsid w:val="004D40B8"/>
    <w:rsid w:val="004D43E2"/>
    <w:rsid w:val="004E06E5"/>
    <w:rsid w:val="004E360D"/>
    <w:rsid w:val="004E3C7B"/>
    <w:rsid w:val="004E4212"/>
    <w:rsid w:val="004E6C76"/>
    <w:rsid w:val="004F1208"/>
    <w:rsid w:val="004F2454"/>
    <w:rsid w:val="004F27CB"/>
    <w:rsid w:val="004F31EF"/>
    <w:rsid w:val="004F440E"/>
    <w:rsid w:val="004F724B"/>
    <w:rsid w:val="00503E6C"/>
    <w:rsid w:val="005046CB"/>
    <w:rsid w:val="0050689E"/>
    <w:rsid w:val="00510DF5"/>
    <w:rsid w:val="005123F7"/>
    <w:rsid w:val="00516539"/>
    <w:rsid w:val="00517255"/>
    <w:rsid w:val="005213A1"/>
    <w:rsid w:val="005240C0"/>
    <w:rsid w:val="00525F2C"/>
    <w:rsid w:val="005269ED"/>
    <w:rsid w:val="0053215B"/>
    <w:rsid w:val="00533820"/>
    <w:rsid w:val="00535AB5"/>
    <w:rsid w:val="005366D1"/>
    <w:rsid w:val="00536F36"/>
    <w:rsid w:val="005373EB"/>
    <w:rsid w:val="00540A30"/>
    <w:rsid w:val="00543881"/>
    <w:rsid w:val="00543CB8"/>
    <w:rsid w:val="00543F55"/>
    <w:rsid w:val="00544D7A"/>
    <w:rsid w:val="00546792"/>
    <w:rsid w:val="005502B2"/>
    <w:rsid w:val="00550FD8"/>
    <w:rsid w:val="005537DD"/>
    <w:rsid w:val="00554ECD"/>
    <w:rsid w:val="0055577B"/>
    <w:rsid w:val="00555A08"/>
    <w:rsid w:val="0056415E"/>
    <w:rsid w:val="005664A5"/>
    <w:rsid w:val="00570BC5"/>
    <w:rsid w:val="005735ED"/>
    <w:rsid w:val="00574C54"/>
    <w:rsid w:val="005824B4"/>
    <w:rsid w:val="0058294F"/>
    <w:rsid w:val="00583B33"/>
    <w:rsid w:val="00586219"/>
    <w:rsid w:val="00593249"/>
    <w:rsid w:val="005A005A"/>
    <w:rsid w:val="005A32FD"/>
    <w:rsid w:val="005A7356"/>
    <w:rsid w:val="005A78F7"/>
    <w:rsid w:val="005B723E"/>
    <w:rsid w:val="005B7BC8"/>
    <w:rsid w:val="005C06F2"/>
    <w:rsid w:val="005C3ED1"/>
    <w:rsid w:val="005C4A98"/>
    <w:rsid w:val="005D0E4E"/>
    <w:rsid w:val="005D2F53"/>
    <w:rsid w:val="005D3227"/>
    <w:rsid w:val="005D411F"/>
    <w:rsid w:val="005D7535"/>
    <w:rsid w:val="005D773F"/>
    <w:rsid w:val="005E40DA"/>
    <w:rsid w:val="005E5FB5"/>
    <w:rsid w:val="005F37A6"/>
    <w:rsid w:val="005F3F64"/>
    <w:rsid w:val="005F3FFA"/>
    <w:rsid w:val="005F4F5A"/>
    <w:rsid w:val="005F60C3"/>
    <w:rsid w:val="00601949"/>
    <w:rsid w:val="006028A2"/>
    <w:rsid w:val="006064AA"/>
    <w:rsid w:val="006118A8"/>
    <w:rsid w:val="006124EF"/>
    <w:rsid w:val="0061349A"/>
    <w:rsid w:val="00613541"/>
    <w:rsid w:val="00613871"/>
    <w:rsid w:val="0062348B"/>
    <w:rsid w:val="00624FED"/>
    <w:rsid w:val="00632D0B"/>
    <w:rsid w:val="00633F67"/>
    <w:rsid w:val="006345BA"/>
    <w:rsid w:val="00635AD0"/>
    <w:rsid w:val="0064017C"/>
    <w:rsid w:val="006408E3"/>
    <w:rsid w:val="00641685"/>
    <w:rsid w:val="00643A07"/>
    <w:rsid w:val="006471FC"/>
    <w:rsid w:val="00651962"/>
    <w:rsid w:val="006527D1"/>
    <w:rsid w:val="00655D50"/>
    <w:rsid w:val="00660B90"/>
    <w:rsid w:val="00663203"/>
    <w:rsid w:val="00666F20"/>
    <w:rsid w:val="00671B7D"/>
    <w:rsid w:val="006723D1"/>
    <w:rsid w:val="00675FE3"/>
    <w:rsid w:val="00684236"/>
    <w:rsid w:val="00684A83"/>
    <w:rsid w:val="00684D47"/>
    <w:rsid w:val="00685211"/>
    <w:rsid w:val="00685A9B"/>
    <w:rsid w:val="00686C6E"/>
    <w:rsid w:val="0069076E"/>
    <w:rsid w:val="00690AA0"/>
    <w:rsid w:val="00691D3D"/>
    <w:rsid w:val="0069449D"/>
    <w:rsid w:val="006A1C0C"/>
    <w:rsid w:val="006A258F"/>
    <w:rsid w:val="006A2FB5"/>
    <w:rsid w:val="006A304E"/>
    <w:rsid w:val="006A403D"/>
    <w:rsid w:val="006A626C"/>
    <w:rsid w:val="006A6842"/>
    <w:rsid w:val="006A7D19"/>
    <w:rsid w:val="006A7F96"/>
    <w:rsid w:val="006B3538"/>
    <w:rsid w:val="006B39E7"/>
    <w:rsid w:val="006B4211"/>
    <w:rsid w:val="006B4736"/>
    <w:rsid w:val="006C5FD1"/>
    <w:rsid w:val="006C64EE"/>
    <w:rsid w:val="006D52DB"/>
    <w:rsid w:val="006D5B09"/>
    <w:rsid w:val="006D6EC2"/>
    <w:rsid w:val="006E1146"/>
    <w:rsid w:val="006F706B"/>
    <w:rsid w:val="00703577"/>
    <w:rsid w:val="00704083"/>
    <w:rsid w:val="00711266"/>
    <w:rsid w:val="007127AB"/>
    <w:rsid w:val="00714BF4"/>
    <w:rsid w:val="00715354"/>
    <w:rsid w:val="00720433"/>
    <w:rsid w:val="00721BA9"/>
    <w:rsid w:val="007228FD"/>
    <w:rsid w:val="00723E1C"/>
    <w:rsid w:val="0072502A"/>
    <w:rsid w:val="00726C8B"/>
    <w:rsid w:val="00740018"/>
    <w:rsid w:val="00741F14"/>
    <w:rsid w:val="00745146"/>
    <w:rsid w:val="00746A4C"/>
    <w:rsid w:val="007501FA"/>
    <w:rsid w:val="00756737"/>
    <w:rsid w:val="0076057D"/>
    <w:rsid w:val="00760F4F"/>
    <w:rsid w:val="00766063"/>
    <w:rsid w:val="00766DE0"/>
    <w:rsid w:val="00770F8B"/>
    <w:rsid w:val="0077306D"/>
    <w:rsid w:val="00774260"/>
    <w:rsid w:val="00782F4C"/>
    <w:rsid w:val="0078400E"/>
    <w:rsid w:val="007857EA"/>
    <w:rsid w:val="007867C6"/>
    <w:rsid w:val="007873E4"/>
    <w:rsid w:val="007902A4"/>
    <w:rsid w:val="00794EDA"/>
    <w:rsid w:val="007953DE"/>
    <w:rsid w:val="00796EF6"/>
    <w:rsid w:val="007A4B7C"/>
    <w:rsid w:val="007A4B9E"/>
    <w:rsid w:val="007B1E60"/>
    <w:rsid w:val="007B4875"/>
    <w:rsid w:val="007C371B"/>
    <w:rsid w:val="007C5439"/>
    <w:rsid w:val="007C5895"/>
    <w:rsid w:val="007D0233"/>
    <w:rsid w:val="007D0382"/>
    <w:rsid w:val="007D2D54"/>
    <w:rsid w:val="007D58E3"/>
    <w:rsid w:val="007E30D5"/>
    <w:rsid w:val="007E354A"/>
    <w:rsid w:val="007E43DA"/>
    <w:rsid w:val="007E4745"/>
    <w:rsid w:val="007F4DE1"/>
    <w:rsid w:val="007F5B7D"/>
    <w:rsid w:val="007F7B03"/>
    <w:rsid w:val="0080123C"/>
    <w:rsid w:val="00817431"/>
    <w:rsid w:val="0081787E"/>
    <w:rsid w:val="0082119D"/>
    <w:rsid w:val="00825174"/>
    <w:rsid w:val="008328FB"/>
    <w:rsid w:val="008333DC"/>
    <w:rsid w:val="00833A43"/>
    <w:rsid w:val="00837964"/>
    <w:rsid w:val="00846F75"/>
    <w:rsid w:val="00847027"/>
    <w:rsid w:val="00847A53"/>
    <w:rsid w:val="00851583"/>
    <w:rsid w:val="00852BD2"/>
    <w:rsid w:val="008555BC"/>
    <w:rsid w:val="008569E8"/>
    <w:rsid w:val="00857269"/>
    <w:rsid w:val="00862226"/>
    <w:rsid w:val="0086265D"/>
    <w:rsid w:val="0086269A"/>
    <w:rsid w:val="00862767"/>
    <w:rsid w:val="00866090"/>
    <w:rsid w:val="008669B4"/>
    <w:rsid w:val="00867DA8"/>
    <w:rsid w:val="008702CB"/>
    <w:rsid w:val="008728CE"/>
    <w:rsid w:val="008732A4"/>
    <w:rsid w:val="008740F0"/>
    <w:rsid w:val="00875068"/>
    <w:rsid w:val="008758C3"/>
    <w:rsid w:val="0088686E"/>
    <w:rsid w:val="008879F5"/>
    <w:rsid w:val="0089194B"/>
    <w:rsid w:val="0089658C"/>
    <w:rsid w:val="008968C0"/>
    <w:rsid w:val="008A02B4"/>
    <w:rsid w:val="008A0519"/>
    <w:rsid w:val="008A10CF"/>
    <w:rsid w:val="008A333A"/>
    <w:rsid w:val="008A51B9"/>
    <w:rsid w:val="008B237D"/>
    <w:rsid w:val="008B5F1E"/>
    <w:rsid w:val="008B71F1"/>
    <w:rsid w:val="008C1AB0"/>
    <w:rsid w:val="008C2FE6"/>
    <w:rsid w:val="008C4506"/>
    <w:rsid w:val="008C4A80"/>
    <w:rsid w:val="008C66E6"/>
    <w:rsid w:val="008C69F7"/>
    <w:rsid w:val="008D3C59"/>
    <w:rsid w:val="008D41DB"/>
    <w:rsid w:val="008D6536"/>
    <w:rsid w:val="008E57D1"/>
    <w:rsid w:val="008F024C"/>
    <w:rsid w:val="008F1937"/>
    <w:rsid w:val="008F22D8"/>
    <w:rsid w:val="008F2E28"/>
    <w:rsid w:val="008F59E3"/>
    <w:rsid w:val="008F6D50"/>
    <w:rsid w:val="00902D38"/>
    <w:rsid w:val="00904685"/>
    <w:rsid w:val="00911008"/>
    <w:rsid w:val="00911375"/>
    <w:rsid w:val="00911E83"/>
    <w:rsid w:val="00912F10"/>
    <w:rsid w:val="009135CD"/>
    <w:rsid w:val="00914036"/>
    <w:rsid w:val="009221D3"/>
    <w:rsid w:val="00922C56"/>
    <w:rsid w:val="0092668D"/>
    <w:rsid w:val="00931DED"/>
    <w:rsid w:val="009325B3"/>
    <w:rsid w:val="00934140"/>
    <w:rsid w:val="00935C9B"/>
    <w:rsid w:val="00937CC6"/>
    <w:rsid w:val="0094519F"/>
    <w:rsid w:val="009506C7"/>
    <w:rsid w:val="009509B5"/>
    <w:rsid w:val="009511C5"/>
    <w:rsid w:val="009516AC"/>
    <w:rsid w:val="009577DC"/>
    <w:rsid w:val="00963F4A"/>
    <w:rsid w:val="00964A3D"/>
    <w:rsid w:val="00965606"/>
    <w:rsid w:val="009670B9"/>
    <w:rsid w:val="0096778E"/>
    <w:rsid w:val="00977EDF"/>
    <w:rsid w:val="00980700"/>
    <w:rsid w:val="009811BC"/>
    <w:rsid w:val="00983897"/>
    <w:rsid w:val="00983E65"/>
    <w:rsid w:val="009859ED"/>
    <w:rsid w:val="00986BC6"/>
    <w:rsid w:val="009905BC"/>
    <w:rsid w:val="00991E91"/>
    <w:rsid w:val="0099484C"/>
    <w:rsid w:val="009955BC"/>
    <w:rsid w:val="00997CC4"/>
    <w:rsid w:val="00997FEB"/>
    <w:rsid w:val="009A118C"/>
    <w:rsid w:val="009A1ED1"/>
    <w:rsid w:val="009A4C23"/>
    <w:rsid w:val="009A60B0"/>
    <w:rsid w:val="009B11D5"/>
    <w:rsid w:val="009B59AA"/>
    <w:rsid w:val="009B731C"/>
    <w:rsid w:val="009B7BB4"/>
    <w:rsid w:val="009C23E8"/>
    <w:rsid w:val="009C2F5B"/>
    <w:rsid w:val="009C4ABD"/>
    <w:rsid w:val="009D0361"/>
    <w:rsid w:val="009D24FF"/>
    <w:rsid w:val="009D360C"/>
    <w:rsid w:val="009D3AB8"/>
    <w:rsid w:val="009D7CF5"/>
    <w:rsid w:val="009E2833"/>
    <w:rsid w:val="009E62E8"/>
    <w:rsid w:val="009E79F2"/>
    <w:rsid w:val="009F1DEE"/>
    <w:rsid w:val="009F52F9"/>
    <w:rsid w:val="009F71C4"/>
    <w:rsid w:val="00A00C97"/>
    <w:rsid w:val="00A04562"/>
    <w:rsid w:val="00A06C5F"/>
    <w:rsid w:val="00A07A46"/>
    <w:rsid w:val="00A10AA9"/>
    <w:rsid w:val="00A114AE"/>
    <w:rsid w:val="00A1221F"/>
    <w:rsid w:val="00A21F34"/>
    <w:rsid w:val="00A277DC"/>
    <w:rsid w:val="00A3460B"/>
    <w:rsid w:val="00A3484A"/>
    <w:rsid w:val="00A35AEE"/>
    <w:rsid w:val="00A37377"/>
    <w:rsid w:val="00A42EB1"/>
    <w:rsid w:val="00A459AF"/>
    <w:rsid w:val="00A46C05"/>
    <w:rsid w:val="00A47CC0"/>
    <w:rsid w:val="00A50558"/>
    <w:rsid w:val="00A51EB9"/>
    <w:rsid w:val="00A52E01"/>
    <w:rsid w:val="00A542C5"/>
    <w:rsid w:val="00A60D00"/>
    <w:rsid w:val="00A61B78"/>
    <w:rsid w:val="00A61F2B"/>
    <w:rsid w:val="00A63A9C"/>
    <w:rsid w:val="00A670C0"/>
    <w:rsid w:val="00A67262"/>
    <w:rsid w:val="00A704F9"/>
    <w:rsid w:val="00A715AD"/>
    <w:rsid w:val="00A745B9"/>
    <w:rsid w:val="00A75363"/>
    <w:rsid w:val="00A75A90"/>
    <w:rsid w:val="00A762BB"/>
    <w:rsid w:val="00A80B23"/>
    <w:rsid w:val="00A813AD"/>
    <w:rsid w:val="00A81957"/>
    <w:rsid w:val="00AA0C7D"/>
    <w:rsid w:val="00AA0E52"/>
    <w:rsid w:val="00AA172D"/>
    <w:rsid w:val="00AA260D"/>
    <w:rsid w:val="00AA3EF0"/>
    <w:rsid w:val="00AA5A26"/>
    <w:rsid w:val="00AB12E0"/>
    <w:rsid w:val="00AB291E"/>
    <w:rsid w:val="00AB715D"/>
    <w:rsid w:val="00AC1042"/>
    <w:rsid w:val="00AC1DCB"/>
    <w:rsid w:val="00AC32CA"/>
    <w:rsid w:val="00AC5C40"/>
    <w:rsid w:val="00AC763A"/>
    <w:rsid w:val="00AD0103"/>
    <w:rsid w:val="00AD371B"/>
    <w:rsid w:val="00AD571B"/>
    <w:rsid w:val="00AE163F"/>
    <w:rsid w:val="00AE1BDE"/>
    <w:rsid w:val="00AE209C"/>
    <w:rsid w:val="00AE211C"/>
    <w:rsid w:val="00AE314C"/>
    <w:rsid w:val="00AE36E3"/>
    <w:rsid w:val="00AE3EFF"/>
    <w:rsid w:val="00AE5020"/>
    <w:rsid w:val="00AE5D6E"/>
    <w:rsid w:val="00AE6BD2"/>
    <w:rsid w:val="00AE79ED"/>
    <w:rsid w:val="00AF099D"/>
    <w:rsid w:val="00AF09DC"/>
    <w:rsid w:val="00AF12C4"/>
    <w:rsid w:val="00AF2CB8"/>
    <w:rsid w:val="00AF303D"/>
    <w:rsid w:val="00AF3B33"/>
    <w:rsid w:val="00AF7C35"/>
    <w:rsid w:val="00AF7F38"/>
    <w:rsid w:val="00B028B2"/>
    <w:rsid w:val="00B06698"/>
    <w:rsid w:val="00B114A8"/>
    <w:rsid w:val="00B117A1"/>
    <w:rsid w:val="00B1391C"/>
    <w:rsid w:val="00B16B59"/>
    <w:rsid w:val="00B2062A"/>
    <w:rsid w:val="00B2150B"/>
    <w:rsid w:val="00B21E0E"/>
    <w:rsid w:val="00B275A6"/>
    <w:rsid w:val="00B27750"/>
    <w:rsid w:val="00B351F8"/>
    <w:rsid w:val="00B36B50"/>
    <w:rsid w:val="00B40221"/>
    <w:rsid w:val="00B41685"/>
    <w:rsid w:val="00B41A52"/>
    <w:rsid w:val="00B45269"/>
    <w:rsid w:val="00B45B54"/>
    <w:rsid w:val="00B47372"/>
    <w:rsid w:val="00B47C92"/>
    <w:rsid w:val="00B5281E"/>
    <w:rsid w:val="00B531F8"/>
    <w:rsid w:val="00B535F3"/>
    <w:rsid w:val="00B537BA"/>
    <w:rsid w:val="00B544BB"/>
    <w:rsid w:val="00B547F7"/>
    <w:rsid w:val="00B60FEB"/>
    <w:rsid w:val="00B61FE0"/>
    <w:rsid w:val="00B63BAB"/>
    <w:rsid w:val="00B646C4"/>
    <w:rsid w:val="00B66406"/>
    <w:rsid w:val="00B674F3"/>
    <w:rsid w:val="00B7443E"/>
    <w:rsid w:val="00B8252E"/>
    <w:rsid w:val="00B828DF"/>
    <w:rsid w:val="00B83CD6"/>
    <w:rsid w:val="00B85493"/>
    <w:rsid w:val="00B870B1"/>
    <w:rsid w:val="00B900D5"/>
    <w:rsid w:val="00B91283"/>
    <w:rsid w:val="00B920EF"/>
    <w:rsid w:val="00B9480E"/>
    <w:rsid w:val="00BA3150"/>
    <w:rsid w:val="00BA661B"/>
    <w:rsid w:val="00BA6BCB"/>
    <w:rsid w:val="00BB1767"/>
    <w:rsid w:val="00BB30AF"/>
    <w:rsid w:val="00BB41DB"/>
    <w:rsid w:val="00BB726F"/>
    <w:rsid w:val="00BB73A7"/>
    <w:rsid w:val="00BD21E4"/>
    <w:rsid w:val="00BD3CBF"/>
    <w:rsid w:val="00BD443F"/>
    <w:rsid w:val="00BD50BE"/>
    <w:rsid w:val="00BD5160"/>
    <w:rsid w:val="00BD5D0C"/>
    <w:rsid w:val="00BD6511"/>
    <w:rsid w:val="00BD6FFA"/>
    <w:rsid w:val="00BD70EC"/>
    <w:rsid w:val="00BE3C57"/>
    <w:rsid w:val="00BE5023"/>
    <w:rsid w:val="00BE5327"/>
    <w:rsid w:val="00BE5582"/>
    <w:rsid w:val="00BE6E67"/>
    <w:rsid w:val="00BF035E"/>
    <w:rsid w:val="00BF03C2"/>
    <w:rsid w:val="00BF3567"/>
    <w:rsid w:val="00BF5B9C"/>
    <w:rsid w:val="00BF62A6"/>
    <w:rsid w:val="00BF682B"/>
    <w:rsid w:val="00C00F6D"/>
    <w:rsid w:val="00C01169"/>
    <w:rsid w:val="00C04D43"/>
    <w:rsid w:val="00C10413"/>
    <w:rsid w:val="00C10F37"/>
    <w:rsid w:val="00C11BCE"/>
    <w:rsid w:val="00C11E7B"/>
    <w:rsid w:val="00C139AF"/>
    <w:rsid w:val="00C21FAA"/>
    <w:rsid w:val="00C230DB"/>
    <w:rsid w:val="00C2399A"/>
    <w:rsid w:val="00C23C55"/>
    <w:rsid w:val="00C24B78"/>
    <w:rsid w:val="00C254CB"/>
    <w:rsid w:val="00C30EA6"/>
    <w:rsid w:val="00C32AF4"/>
    <w:rsid w:val="00C335FF"/>
    <w:rsid w:val="00C33A01"/>
    <w:rsid w:val="00C4146F"/>
    <w:rsid w:val="00C414C4"/>
    <w:rsid w:val="00C44802"/>
    <w:rsid w:val="00C44B81"/>
    <w:rsid w:val="00C44B8B"/>
    <w:rsid w:val="00C50176"/>
    <w:rsid w:val="00C522F0"/>
    <w:rsid w:val="00C52C25"/>
    <w:rsid w:val="00C549A7"/>
    <w:rsid w:val="00C552EF"/>
    <w:rsid w:val="00C559B3"/>
    <w:rsid w:val="00C5724E"/>
    <w:rsid w:val="00C6174B"/>
    <w:rsid w:val="00C62BC8"/>
    <w:rsid w:val="00C63D54"/>
    <w:rsid w:val="00C657FD"/>
    <w:rsid w:val="00C65D53"/>
    <w:rsid w:val="00C70536"/>
    <w:rsid w:val="00C705BF"/>
    <w:rsid w:val="00C7413B"/>
    <w:rsid w:val="00C7439A"/>
    <w:rsid w:val="00C76A0C"/>
    <w:rsid w:val="00C76B5E"/>
    <w:rsid w:val="00C801FD"/>
    <w:rsid w:val="00C806BD"/>
    <w:rsid w:val="00C82FB6"/>
    <w:rsid w:val="00C8545C"/>
    <w:rsid w:val="00C8616B"/>
    <w:rsid w:val="00C878B7"/>
    <w:rsid w:val="00C90B92"/>
    <w:rsid w:val="00C9112C"/>
    <w:rsid w:val="00C95A48"/>
    <w:rsid w:val="00CA02CB"/>
    <w:rsid w:val="00CA1DA9"/>
    <w:rsid w:val="00CA247E"/>
    <w:rsid w:val="00CA5A47"/>
    <w:rsid w:val="00CA6EC1"/>
    <w:rsid w:val="00CB3A4E"/>
    <w:rsid w:val="00CB4A07"/>
    <w:rsid w:val="00CC0C7E"/>
    <w:rsid w:val="00CC5B1B"/>
    <w:rsid w:val="00CC5F93"/>
    <w:rsid w:val="00CD128C"/>
    <w:rsid w:val="00CD2EAC"/>
    <w:rsid w:val="00CD3153"/>
    <w:rsid w:val="00CD3E8C"/>
    <w:rsid w:val="00CD4566"/>
    <w:rsid w:val="00CD6474"/>
    <w:rsid w:val="00CE33AC"/>
    <w:rsid w:val="00CE5CAE"/>
    <w:rsid w:val="00CF06B5"/>
    <w:rsid w:val="00CF1DF4"/>
    <w:rsid w:val="00CF261F"/>
    <w:rsid w:val="00CF5297"/>
    <w:rsid w:val="00CF5608"/>
    <w:rsid w:val="00D00B0F"/>
    <w:rsid w:val="00D06711"/>
    <w:rsid w:val="00D1381D"/>
    <w:rsid w:val="00D13918"/>
    <w:rsid w:val="00D13A60"/>
    <w:rsid w:val="00D15C74"/>
    <w:rsid w:val="00D16F54"/>
    <w:rsid w:val="00D24240"/>
    <w:rsid w:val="00D264AD"/>
    <w:rsid w:val="00D319D2"/>
    <w:rsid w:val="00D33FF2"/>
    <w:rsid w:val="00D3654A"/>
    <w:rsid w:val="00D365DF"/>
    <w:rsid w:val="00D43450"/>
    <w:rsid w:val="00D44A19"/>
    <w:rsid w:val="00D51DCC"/>
    <w:rsid w:val="00D55555"/>
    <w:rsid w:val="00D57AD9"/>
    <w:rsid w:val="00D60367"/>
    <w:rsid w:val="00D614AA"/>
    <w:rsid w:val="00D64032"/>
    <w:rsid w:val="00D66712"/>
    <w:rsid w:val="00D670E7"/>
    <w:rsid w:val="00D671E7"/>
    <w:rsid w:val="00D67F4F"/>
    <w:rsid w:val="00D7002C"/>
    <w:rsid w:val="00D729B7"/>
    <w:rsid w:val="00D73EC0"/>
    <w:rsid w:val="00D7452C"/>
    <w:rsid w:val="00D74780"/>
    <w:rsid w:val="00D77780"/>
    <w:rsid w:val="00D80857"/>
    <w:rsid w:val="00D9243D"/>
    <w:rsid w:val="00D94119"/>
    <w:rsid w:val="00D941DB"/>
    <w:rsid w:val="00D97157"/>
    <w:rsid w:val="00D9747A"/>
    <w:rsid w:val="00DA0985"/>
    <w:rsid w:val="00DA12F6"/>
    <w:rsid w:val="00DA1BBC"/>
    <w:rsid w:val="00DA5D9C"/>
    <w:rsid w:val="00DA7D00"/>
    <w:rsid w:val="00DA7F3E"/>
    <w:rsid w:val="00DB2383"/>
    <w:rsid w:val="00DB4829"/>
    <w:rsid w:val="00DB6DFB"/>
    <w:rsid w:val="00DB7E81"/>
    <w:rsid w:val="00DC01AF"/>
    <w:rsid w:val="00DC2DC1"/>
    <w:rsid w:val="00DC3060"/>
    <w:rsid w:val="00DC3584"/>
    <w:rsid w:val="00DC642A"/>
    <w:rsid w:val="00DD1F9C"/>
    <w:rsid w:val="00DD5580"/>
    <w:rsid w:val="00DE777A"/>
    <w:rsid w:val="00DE7A3E"/>
    <w:rsid w:val="00DF0243"/>
    <w:rsid w:val="00DF3937"/>
    <w:rsid w:val="00DF3F0F"/>
    <w:rsid w:val="00DF4E85"/>
    <w:rsid w:val="00DF5C1D"/>
    <w:rsid w:val="00DF639E"/>
    <w:rsid w:val="00DF66BE"/>
    <w:rsid w:val="00DF7BEC"/>
    <w:rsid w:val="00E0373D"/>
    <w:rsid w:val="00E03A5E"/>
    <w:rsid w:val="00E04861"/>
    <w:rsid w:val="00E12397"/>
    <w:rsid w:val="00E12B95"/>
    <w:rsid w:val="00E16029"/>
    <w:rsid w:val="00E229B0"/>
    <w:rsid w:val="00E24C26"/>
    <w:rsid w:val="00E31DCE"/>
    <w:rsid w:val="00E32914"/>
    <w:rsid w:val="00E341E3"/>
    <w:rsid w:val="00E34565"/>
    <w:rsid w:val="00E350C8"/>
    <w:rsid w:val="00E37542"/>
    <w:rsid w:val="00E37C4D"/>
    <w:rsid w:val="00E44F2A"/>
    <w:rsid w:val="00E46730"/>
    <w:rsid w:val="00E467C9"/>
    <w:rsid w:val="00E51533"/>
    <w:rsid w:val="00E54418"/>
    <w:rsid w:val="00E60CE7"/>
    <w:rsid w:val="00E67338"/>
    <w:rsid w:val="00E77E52"/>
    <w:rsid w:val="00E90381"/>
    <w:rsid w:val="00E909A9"/>
    <w:rsid w:val="00E911A0"/>
    <w:rsid w:val="00E93AFE"/>
    <w:rsid w:val="00EA249D"/>
    <w:rsid w:val="00EA4735"/>
    <w:rsid w:val="00EA75A9"/>
    <w:rsid w:val="00EB08C3"/>
    <w:rsid w:val="00EB4572"/>
    <w:rsid w:val="00EB7036"/>
    <w:rsid w:val="00EB7431"/>
    <w:rsid w:val="00EC4E43"/>
    <w:rsid w:val="00EC4EDA"/>
    <w:rsid w:val="00EC520D"/>
    <w:rsid w:val="00EC5BDA"/>
    <w:rsid w:val="00ED45C8"/>
    <w:rsid w:val="00EE0D3E"/>
    <w:rsid w:val="00EE1AD1"/>
    <w:rsid w:val="00EE27B1"/>
    <w:rsid w:val="00EE57D2"/>
    <w:rsid w:val="00EF7480"/>
    <w:rsid w:val="00F01E29"/>
    <w:rsid w:val="00F05AA9"/>
    <w:rsid w:val="00F0641C"/>
    <w:rsid w:val="00F0729E"/>
    <w:rsid w:val="00F1378C"/>
    <w:rsid w:val="00F13A7E"/>
    <w:rsid w:val="00F14C87"/>
    <w:rsid w:val="00F173C5"/>
    <w:rsid w:val="00F25DD6"/>
    <w:rsid w:val="00F33833"/>
    <w:rsid w:val="00F40FF7"/>
    <w:rsid w:val="00F412A2"/>
    <w:rsid w:val="00F444B3"/>
    <w:rsid w:val="00F47338"/>
    <w:rsid w:val="00F5051B"/>
    <w:rsid w:val="00F52949"/>
    <w:rsid w:val="00F52D85"/>
    <w:rsid w:val="00F55126"/>
    <w:rsid w:val="00F5650E"/>
    <w:rsid w:val="00F56C4C"/>
    <w:rsid w:val="00F570C8"/>
    <w:rsid w:val="00F62F14"/>
    <w:rsid w:val="00F6583B"/>
    <w:rsid w:val="00F701BB"/>
    <w:rsid w:val="00F7648C"/>
    <w:rsid w:val="00F82A49"/>
    <w:rsid w:val="00F87B71"/>
    <w:rsid w:val="00F87B9F"/>
    <w:rsid w:val="00F9168F"/>
    <w:rsid w:val="00F9670F"/>
    <w:rsid w:val="00F968F2"/>
    <w:rsid w:val="00FA1B38"/>
    <w:rsid w:val="00FA1E86"/>
    <w:rsid w:val="00FA68D3"/>
    <w:rsid w:val="00FA784E"/>
    <w:rsid w:val="00FB1BCA"/>
    <w:rsid w:val="00FB3432"/>
    <w:rsid w:val="00FB471D"/>
    <w:rsid w:val="00FB52DC"/>
    <w:rsid w:val="00FB55E5"/>
    <w:rsid w:val="00FB6022"/>
    <w:rsid w:val="00FB701A"/>
    <w:rsid w:val="00FB716E"/>
    <w:rsid w:val="00FC1B96"/>
    <w:rsid w:val="00FC36B7"/>
    <w:rsid w:val="00FD0E6F"/>
    <w:rsid w:val="00FD4D64"/>
    <w:rsid w:val="00FD56F9"/>
    <w:rsid w:val="00FD6190"/>
    <w:rsid w:val="00FD6B4C"/>
    <w:rsid w:val="00FE416E"/>
    <w:rsid w:val="00FE44B0"/>
    <w:rsid w:val="00FE4DA6"/>
    <w:rsid w:val="00FE5DBC"/>
    <w:rsid w:val="00FF1F9C"/>
    <w:rsid w:val="00FF2C5E"/>
    <w:rsid w:val="00FF2D91"/>
    <w:rsid w:val="00FF3AED"/>
    <w:rsid w:val="00FF4BEC"/>
    <w:rsid w:val="00FF528F"/>
    <w:rsid w:val="00FF5331"/>
    <w:rsid w:val="00FF5D14"/>
    <w:rsid w:val="00FF76D4"/>
    <w:rsid w:val="00FF7DCC"/>
    <w:rsid w:val="00FF7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E25BDC"/>
  <w15:docId w15:val="{3D08FABA-A9B3-46A1-93F7-99EB087A1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3C55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7F4DE1"/>
    <w:pPr>
      <w:keepNext/>
      <w:tabs>
        <w:tab w:val="num" w:pos="0"/>
      </w:tabs>
      <w:ind w:left="432" w:hanging="432"/>
      <w:outlineLvl w:val="0"/>
    </w:pPr>
    <w:rPr>
      <w:b/>
      <w:bCs/>
      <w:color w:val="0000FF"/>
    </w:rPr>
  </w:style>
  <w:style w:type="paragraph" w:styleId="Nagwek2">
    <w:name w:val="heading 2"/>
    <w:basedOn w:val="Normalny"/>
    <w:next w:val="Normalny"/>
    <w:link w:val="Nagwek2Znak"/>
    <w:qFormat/>
    <w:rsid w:val="00540A3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40A30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7F4DE1"/>
    <w:pPr>
      <w:keepNext/>
      <w:tabs>
        <w:tab w:val="num" w:pos="0"/>
      </w:tabs>
      <w:ind w:firstLine="340"/>
      <w:jc w:val="both"/>
      <w:outlineLvl w:val="3"/>
    </w:pPr>
    <w:rPr>
      <w:b/>
      <w:bCs/>
      <w:color w:val="0000F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"/>
    <w:rsid w:val="00F25DD6"/>
    <w:rPr>
      <w:b/>
      <w:bCs/>
      <w:color w:val="0000FF"/>
      <w:sz w:val="24"/>
      <w:szCs w:val="24"/>
      <w:lang w:eastAsia="ar-SA"/>
    </w:rPr>
  </w:style>
  <w:style w:type="character" w:customStyle="1" w:styleId="Nagwek2Znak">
    <w:name w:val="Nagłówek 2 Znak"/>
    <w:link w:val="Nagwek2"/>
    <w:rsid w:val="00F25DD6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link w:val="Nagwek3"/>
    <w:uiPriority w:val="9"/>
    <w:rsid w:val="00F25DD6"/>
    <w:rPr>
      <w:rFonts w:ascii="Arial" w:hAnsi="Arial" w:cs="Arial"/>
      <w:b/>
      <w:bCs/>
      <w:sz w:val="26"/>
      <w:szCs w:val="26"/>
      <w:lang w:eastAsia="ar-SA"/>
    </w:rPr>
  </w:style>
  <w:style w:type="character" w:customStyle="1" w:styleId="WW8Num1z0">
    <w:name w:val="WW8Num1z0"/>
    <w:rsid w:val="007F4DE1"/>
  </w:style>
  <w:style w:type="character" w:customStyle="1" w:styleId="WW8Num1z1">
    <w:name w:val="WW8Num1z1"/>
    <w:rsid w:val="007F4DE1"/>
  </w:style>
  <w:style w:type="character" w:customStyle="1" w:styleId="WW8Num1z2">
    <w:name w:val="WW8Num1z2"/>
    <w:rsid w:val="007F4DE1"/>
  </w:style>
  <w:style w:type="character" w:customStyle="1" w:styleId="WW8Num1z3">
    <w:name w:val="WW8Num1z3"/>
    <w:rsid w:val="007F4DE1"/>
  </w:style>
  <w:style w:type="character" w:customStyle="1" w:styleId="WW8Num1z4">
    <w:name w:val="WW8Num1z4"/>
    <w:rsid w:val="007F4DE1"/>
  </w:style>
  <w:style w:type="character" w:customStyle="1" w:styleId="WW8Num1z5">
    <w:name w:val="WW8Num1z5"/>
    <w:rsid w:val="007F4DE1"/>
  </w:style>
  <w:style w:type="character" w:customStyle="1" w:styleId="WW8Num1z6">
    <w:name w:val="WW8Num1z6"/>
    <w:rsid w:val="007F4DE1"/>
  </w:style>
  <w:style w:type="character" w:customStyle="1" w:styleId="WW8Num1z7">
    <w:name w:val="WW8Num1z7"/>
    <w:rsid w:val="007F4DE1"/>
  </w:style>
  <w:style w:type="character" w:customStyle="1" w:styleId="WW8Num1z8">
    <w:name w:val="WW8Num1z8"/>
    <w:rsid w:val="007F4DE1"/>
  </w:style>
  <w:style w:type="character" w:customStyle="1" w:styleId="WW8Num2z0">
    <w:name w:val="WW8Num2z0"/>
    <w:rsid w:val="007F4DE1"/>
    <w:rPr>
      <w:rFonts w:hint="default"/>
    </w:rPr>
  </w:style>
  <w:style w:type="character" w:customStyle="1" w:styleId="WW8Num3z0">
    <w:name w:val="WW8Num3z0"/>
    <w:rsid w:val="007F4DE1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WW8Num4z0">
    <w:name w:val="WW8Num4z0"/>
    <w:rsid w:val="007F4DE1"/>
    <w:rPr>
      <w:rFonts w:hint="default"/>
      <w:i/>
      <w:color w:val="FF0000"/>
      <w:sz w:val="22"/>
      <w:szCs w:val="22"/>
    </w:rPr>
  </w:style>
  <w:style w:type="character" w:customStyle="1" w:styleId="WW8Num5z0">
    <w:name w:val="WW8Num5z0"/>
    <w:rsid w:val="007F4DE1"/>
    <w:rPr>
      <w:sz w:val="22"/>
      <w:szCs w:val="22"/>
      <w:shd w:val="clear" w:color="auto" w:fill="FFFF00"/>
    </w:rPr>
  </w:style>
  <w:style w:type="character" w:customStyle="1" w:styleId="WW8Num6z0">
    <w:name w:val="WW8Num6z0"/>
    <w:rsid w:val="007F4DE1"/>
    <w:rPr>
      <w:rFonts w:ascii="Times New Roman" w:hAnsi="Times New Roman" w:cs="Times New Roman" w:hint="default"/>
      <w:sz w:val="22"/>
      <w:szCs w:val="22"/>
    </w:rPr>
  </w:style>
  <w:style w:type="character" w:customStyle="1" w:styleId="WW8Num7z0">
    <w:name w:val="WW8Num7z0"/>
    <w:rsid w:val="007F4DE1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WW8Num7z1">
    <w:name w:val="WW8Num7z1"/>
    <w:rsid w:val="007F4DE1"/>
    <w:rPr>
      <w:rFonts w:hint="default"/>
    </w:rPr>
  </w:style>
  <w:style w:type="character" w:customStyle="1" w:styleId="WW8Num8z0">
    <w:name w:val="WW8Num8z0"/>
    <w:rsid w:val="007F4DE1"/>
    <w:rPr>
      <w:rFonts w:hint="default"/>
    </w:rPr>
  </w:style>
  <w:style w:type="character" w:customStyle="1" w:styleId="WW8Num9z0">
    <w:name w:val="WW8Num9z0"/>
    <w:rsid w:val="007F4DE1"/>
    <w:rPr>
      <w:rFonts w:cs="Times New Roman" w:hint="default"/>
      <w:b w:val="0"/>
      <w:bCs w:val="0"/>
      <w:i w:val="0"/>
      <w:iCs w:val="0"/>
    </w:rPr>
  </w:style>
  <w:style w:type="character" w:customStyle="1" w:styleId="WW8Num10z0">
    <w:name w:val="WW8Num10z0"/>
    <w:rsid w:val="007F4DE1"/>
    <w:rPr>
      <w:rFonts w:hint="default"/>
      <w:color w:val="auto"/>
      <w:u w:val="none"/>
    </w:rPr>
  </w:style>
  <w:style w:type="character" w:customStyle="1" w:styleId="WW8Num11z0">
    <w:name w:val="WW8Num11z0"/>
    <w:rsid w:val="007F4DE1"/>
    <w:rPr>
      <w:rFonts w:hint="default"/>
      <w:color w:val="FF0000"/>
      <w:sz w:val="22"/>
      <w:szCs w:val="22"/>
      <w:u w:val="none"/>
      <w:shd w:val="clear" w:color="auto" w:fill="FFFF00"/>
    </w:rPr>
  </w:style>
  <w:style w:type="character" w:customStyle="1" w:styleId="WW8Num12z0">
    <w:name w:val="WW8Num12z0"/>
    <w:rsid w:val="007F4DE1"/>
    <w:rPr>
      <w:rFonts w:ascii="Times New Roman" w:hAnsi="Times New Roman" w:cs="Times New Roman" w:hint="default"/>
      <w:sz w:val="22"/>
      <w:szCs w:val="22"/>
    </w:rPr>
  </w:style>
  <w:style w:type="character" w:customStyle="1" w:styleId="WW8Num13z0">
    <w:name w:val="WW8Num13z0"/>
    <w:rsid w:val="007F4DE1"/>
    <w:rPr>
      <w:rFonts w:hint="default"/>
      <w:b/>
      <w:bCs/>
      <w:i/>
      <w:color w:val="FF0000"/>
      <w:sz w:val="22"/>
      <w:szCs w:val="22"/>
    </w:rPr>
  </w:style>
  <w:style w:type="character" w:customStyle="1" w:styleId="WW8Num14z0">
    <w:name w:val="WW8Num14z0"/>
    <w:rsid w:val="007F4DE1"/>
    <w:rPr>
      <w:rFonts w:hint="default"/>
      <w:sz w:val="22"/>
      <w:szCs w:val="22"/>
    </w:rPr>
  </w:style>
  <w:style w:type="character" w:customStyle="1" w:styleId="WW8Num15z0">
    <w:name w:val="WW8Num15z0"/>
    <w:rsid w:val="007F4DE1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WW8Num16z0">
    <w:name w:val="WW8Num16z0"/>
    <w:rsid w:val="007F4DE1"/>
    <w:rPr>
      <w:rFonts w:hint="default"/>
      <w:b/>
      <w:bCs/>
      <w:color w:val="000000"/>
      <w:sz w:val="22"/>
      <w:szCs w:val="22"/>
    </w:rPr>
  </w:style>
  <w:style w:type="character" w:customStyle="1" w:styleId="WW8Num17z0">
    <w:name w:val="WW8Num17z0"/>
    <w:rsid w:val="007F4DE1"/>
    <w:rPr>
      <w:rFonts w:hint="default"/>
      <w:b/>
      <w:bCs/>
      <w:color w:val="000000"/>
      <w:sz w:val="22"/>
      <w:szCs w:val="22"/>
    </w:rPr>
  </w:style>
  <w:style w:type="character" w:customStyle="1" w:styleId="WW8Num18z0">
    <w:name w:val="WW8Num18z0"/>
    <w:rsid w:val="007F4DE1"/>
    <w:rPr>
      <w:rFonts w:hint="default"/>
      <w:sz w:val="22"/>
      <w:szCs w:val="22"/>
    </w:rPr>
  </w:style>
  <w:style w:type="character" w:customStyle="1" w:styleId="WW8Num19z0">
    <w:name w:val="WW8Num19z0"/>
    <w:rsid w:val="007F4DE1"/>
    <w:rPr>
      <w:rFonts w:ascii="Symbol" w:hAnsi="Symbol" w:cs="Symbol" w:hint="default"/>
      <w:color w:val="auto"/>
    </w:rPr>
  </w:style>
  <w:style w:type="character" w:customStyle="1" w:styleId="WW8Num20z0">
    <w:name w:val="WW8Num20z0"/>
    <w:rsid w:val="007F4DE1"/>
    <w:rPr>
      <w:color w:val="FF0000"/>
      <w:sz w:val="22"/>
      <w:szCs w:val="22"/>
    </w:rPr>
  </w:style>
  <w:style w:type="character" w:customStyle="1" w:styleId="WW8Num21z0">
    <w:name w:val="WW8Num21z0"/>
    <w:rsid w:val="007F4DE1"/>
    <w:rPr>
      <w:rFonts w:hint="default"/>
      <w:b/>
      <w:bCs/>
      <w:color w:val="000000"/>
      <w:sz w:val="22"/>
      <w:szCs w:val="22"/>
      <w:shd w:val="clear" w:color="auto" w:fill="FFFF00"/>
    </w:rPr>
  </w:style>
  <w:style w:type="character" w:customStyle="1" w:styleId="WW8Num21z1">
    <w:name w:val="WW8Num21z1"/>
    <w:rsid w:val="007F4DE1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sid w:val="007F4DE1"/>
  </w:style>
  <w:style w:type="character" w:customStyle="1" w:styleId="WW8Num2z2">
    <w:name w:val="WW8Num2z2"/>
    <w:rsid w:val="007F4DE1"/>
  </w:style>
  <w:style w:type="character" w:customStyle="1" w:styleId="WW8Num2z3">
    <w:name w:val="WW8Num2z3"/>
    <w:rsid w:val="007F4DE1"/>
  </w:style>
  <w:style w:type="character" w:customStyle="1" w:styleId="WW8Num2z4">
    <w:name w:val="WW8Num2z4"/>
    <w:rsid w:val="007F4DE1"/>
  </w:style>
  <w:style w:type="character" w:customStyle="1" w:styleId="WW8Num2z5">
    <w:name w:val="WW8Num2z5"/>
    <w:rsid w:val="007F4DE1"/>
  </w:style>
  <w:style w:type="character" w:customStyle="1" w:styleId="WW8Num2z6">
    <w:name w:val="WW8Num2z6"/>
    <w:rsid w:val="007F4DE1"/>
  </w:style>
  <w:style w:type="character" w:customStyle="1" w:styleId="WW8Num2z7">
    <w:name w:val="WW8Num2z7"/>
    <w:rsid w:val="007F4DE1"/>
  </w:style>
  <w:style w:type="character" w:customStyle="1" w:styleId="WW8Num2z8">
    <w:name w:val="WW8Num2z8"/>
    <w:rsid w:val="007F4DE1"/>
  </w:style>
  <w:style w:type="character" w:customStyle="1" w:styleId="WW8Num3z1">
    <w:name w:val="WW8Num3z1"/>
    <w:rsid w:val="007F4DE1"/>
    <w:rPr>
      <w:rFonts w:ascii="Courier New" w:hAnsi="Courier New" w:cs="Courier New" w:hint="default"/>
    </w:rPr>
  </w:style>
  <w:style w:type="character" w:customStyle="1" w:styleId="WW8Num3z2">
    <w:name w:val="WW8Num3z2"/>
    <w:rsid w:val="007F4DE1"/>
    <w:rPr>
      <w:rFonts w:ascii="Wingdings" w:hAnsi="Wingdings" w:cs="Wingdings" w:hint="default"/>
    </w:rPr>
  </w:style>
  <w:style w:type="character" w:customStyle="1" w:styleId="WW8Num3z3">
    <w:name w:val="WW8Num3z3"/>
    <w:rsid w:val="007F4DE1"/>
    <w:rPr>
      <w:rFonts w:ascii="Symbol" w:hAnsi="Symbol" w:cs="Symbol" w:hint="default"/>
    </w:rPr>
  </w:style>
  <w:style w:type="character" w:customStyle="1" w:styleId="WW8Num5z1">
    <w:name w:val="WW8Num5z1"/>
    <w:rsid w:val="007F4DE1"/>
  </w:style>
  <w:style w:type="character" w:customStyle="1" w:styleId="WW8Num5z2">
    <w:name w:val="WW8Num5z2"/>
    <w:rsid w:val="007F4DE1"/>
  </w:style>
  <w:style w:type="character" w:customStyle="1" w:styleId="WW8Num5z3">
    <w:name w:val="WW8Num5z3"/>
    <w:rsid w:val="007F4DE1"/>
  </w:style>
  <w:style w:type="character" w:customStyle="1" w:styleId="WW8Num5z4">
    <w:name w:val="WW8Num5z4"/>
    <w:rsid w:val="007F4DE1"/>
  </w:style>
  <w:style w:type="character" w:customStyle="1" w:styleId="WW8Num5z5">
    <w:name w:val="WW8Num5z5"/>
    <w:rsid w:val="007F4DE1"/>
  </w:style>
  <w:style w:type="character" w:customStyle="1" w:styleId="WW8Num5z6">
    <w:name w:val="WW8Num5z6"/>
    <w:rsid w:val="007F4DE1"/>
  </w:style>
  <w:style w:type="character" w:customStyle="1" w:styleId="WW8Num5z7">
    <w:name w:val="WW8Num5z7"/>
    <w:rsid w:val="007F4DE1"/>
  </w:style>
  <w:style w:type="character" w:customStyle="1" w:styleId="WW8Num5z8">
    <w:name w:val="WW8Num5z8"/>
    <w:rsid w:val="007F4DE1"/>
  </w:style>
  <w:style w:type="character" w:customStyle="1" w:styleId="WW8Num8z1">
    <w:name w:val="WW8Num8z1"/>
    <w:rsid w:val="007F4DE1"/>
  </w:style>
  <w:style w:type="character" w:customStyle="1" w:styleId="WW8Num8z2">
    <w:name w:val="WW8Num8z2"/>
    <w:rsid w:val="007F4DE1"/>
  </w:style>
  <w:style w:type="character" w:customStyle="1" w:styleId="WW8Num8z3">
    <w:name w:val="WW8Num8z3"/>
    <w:rsid w:val="007F4DE1"/>
  </w:style>
  <w:style w:type="character" w:customStyle="1" w:styleId="WW8Num8z4">
    <w:name w:val="WW8Num8z4"/>
    <w:rsid w:val="007F4DE1"/>
  </w:style>
  <w:style w:type="character" w:customStyle="1" w:styleId="WW8Num8z5">
    <w:name w:val="WW8Num8z5"/>
    <w:rsid w:val="007F4DE1"/>
  </w:style>
  <w:style w:type="character" w:customStyle="1" w:styleId="WW8Num8z6">
    <w:name w:val="WW8Num8z6"/>
    <w:rsid w:val="007F4DE1"/>
  </w:style>
  <w:style w:type="character" w:customStyle="1" w:styleId="WW8Num8z7">
    <w:name w:val="WW8Num8z7"/>
    <w:rsid w:val="007F4DE1"/>
  </w:style>
  <w:style w:type="character" w:customStyle="1" w:styleId="WW8Num8z8">
    <w:name w:val="WW8Num8z8"/>
    <w:rsid w:val="007F4DE1"/>
  </w:style>
  <w:style w:type="character" w:customStyle="1" w:styleId="WW8Num9z1">
    <w:name w:val="WW8Num9z1"/>
    <w:rsid w:val="007F4DE1"/>
  </w:style>
  <w:style w:type="character" w:customStyle="1" w:styleId="WW8Num9z2">
    <w:name w:val="WW8Num9z2"/>
    <w:rsid w:val="007F4DE1"/>
  </w:style>
  <w:style w:type="character" w:customStyle="1" w:styleId="WW8Num9z3">
    <w:name w:val="WW8Num9z3"/>
    <w:rsid w:val="007F4DE1"/>
  </w:style>
  <w:style w:type="character" w:customStyle="1" w:styleId="WW8Num9z4">
    <w:name w:val="WW8Num9z4"/>
    <w:rsid w:val="007F4DE1"/>
  </w:style>
  <w:style w:type="character" w:customStyle="1" w:styleId="WW8Num9z5">
    <w:name w:val="WW8Num9z5"/>
    <w:rsid w:val="007F4DE1"/>
  </w:style>
  <w:style w:type="character" w:customStyle="1" w:styleId="WW8Num9z6">
    <w:name w:val="WW8Num9z6"/>
    <w:rsid w:val="007F4DE1"/>
  </w:style>
  <w:style w:type="character" w:customStyle="1" w:styleId="WW8Num9z7">
    <w:name w:val="WW8Num9z7"/>
    <w:rsid w:val="007F4DE1"/>
  </w:style>
  <w:style w:type="character" w:customStyle="1" w:styleId="WW8Num9z8">
    <w:name w:val="WW8Num9z8"/>
    <w:rsid w:val="007F4DE1"/>
  </w:style>
  <w:style w:type="character" w:customStyle="1" w:styleId="WW8Num11z1">
    <w:name w:val="WW8Num11z1"/>
    <w:rsid w:val="007F4DE1"/>
  </w:style>
  <w:style w:type="character" w:customStyle="1" w:styleId="WW8Num11z2">
    <w:name w:val="WW8Num11z2"/>
    <w:rsid w:val="007F4DE1"/>
  </w:style>
  <w:style w:type="character" w:customStyle="1" w:styleId="WW8Num11z3">
    <w:name w:val="WW8Num11z3"/>
    <w:rsid w:val="007F4DE1"/>
  </w:style>
  <w:style w:type="character" w:customStyle="1" w:styleId="WW8Num11z4">
    <w:name w:val="WW8Num11z4"/>
    <w:rsid w:val="007F4DE1"/>
  </w:style>
  <w:style w:type="character" w:customStyle="1" w:styleId="WW8Num11z5">
    <w:name w:val="WW8Num11z5"/>
    <w:rsid w:val="007F4DE1"/>
  </w:style>
  <w:style w:type="character" w:customStyle="1" w:styleId="WW8Num11z6">
    <w:name w:val="WW8Num11z6"/>
    <w:rsid w:val="007F4DE1"/>
  </w:style>
  <w:style w:type="character" w:customStyle="1" w:styleId="WW8Num11z7">
    <w:name w:val="WW8Num11z7"/>
    <w:rsid w:val="007F4DE1"/>
  </w:style>
  <w:style w:type="character" w:customStyle="1" w:styleId="WW8Num11z8">
    <w:name w:val="WW8Num11z8"/>
    <w:rsid w:val="007F4DE1"/>
  </w:style>
  <w:style w:type="character" w:customStyle="1" w:styleId="WW8Num12z1">
    <w:name w:val="WW8Num12z1"/>
    <w:rsid w:val="007F4DE1"/>
  </w:style>
  <w:style w:type="character" w:customStyle="1" w:styleId="WW8Num12z2">
    <w:name w:val="WW8Num12z2"/>
    <w:rsid w:val="007F4DE1"/>
  </w:style>
  <w:style w:type="character" w:customStyle="1" w:styleId="WW8Num12z3">
    <w:name w:val="WW8Num12z3"/>
    <w:rsid w:val="007F4DE1"/>
  </w:style>
  <w:style w:type="character" w:customStyle="1" w:styleId="WW8Num12z4">
    <w:name w:val="WW8Num12z4"/>
    <w:rsid w:val="007F4DE1"/>
  </w:style>
  <w:style w:type="character" w:customStyle="1" w:styleId="WW8Num12z5">
    <w:name w:val="WW8Num12z5"/>
    <w:rsid w:val="007F4DE1"/>
  </w:style>
  <w:style w:type="character" w:customStyle="1" w:styleId="WW8Num12z6">
    <w:name w:val="WW8Num12z6"/>
    <w:rsid w:val="007F4DE1"/>
  </w:style>
  <w:style w:type="character" w:customStyle="1" w:styleId="WW8Num12z7">
    <w:name w:val="WW8Num12z7"/>
    <w:rsid w:val="007F4DE1"/>
  </w:style>
  <w:style w:type="character" w:customStyle="1" w:styleId="WW8Num12z8">
    <w:name w:val="WW8Num12z8"/>
    <w:rsid w:val="007F4DE1"/>
  </w:style>
  <w:style w:type="character" w:customStyle="1" w:styleId="WW8Num13z1">
    <w:name w:val="WW8Num13z1"/>
    <w:rsid w:val="007F4DE1"/>
    <w:rPr>
      <w:rFonts w:hint="default"/>
      <w:color w:val="auto"/>
    </w:rPr>
  </w:style>
  <w:style w:type="character" w:customStyle="1" w:styleId="WW8Num14z1">
    <w:name w:val="WW8Num14z1"/>
    <w:rsid w:val="007F4DE1"/>
  </w:style>
  <w:style w:type="character" w:customStyle="1" w:styleId="WW8Num14z2">
    <w:name w:val="WW8Num14z2"/>
    <w:rsid w:val="007F4DE1"/>
  </w:style>
  <w:style w:type="character" w:customStyle="1" w:styleId="WW8Num14z3">
    <w:name w:val="WW8Num14z3"/>
    <w:rsid w:val="007F4DE1"/>
  </w:style>
  <w:style w:type="character" w:customStyle="1" w:styleId="WW8Num14z4">
    <w:name w:val="WW8Num14z4"/>
    <w:rsid w:val="007F4DE1"/>
  </w:style>
  <w:style w:type="character" w:customStyle="1" w:styleId="WW8Num14z5">
    <w:name w:val="WW8Num14z5"/>
    <w:rsid w:val="007F4DE1"/>
  </w:style>
  <w:style w:type="character" w:customStyle="1" w:styleId="WW8Num14z6">
    <w:name w:val="WW8Num14z6"/>
    <w:rsid w:val="007F4DE1"/>
  </w:style>
  <w:style w:type="character" w:customStyle="1" w:styleId="WW8Num14z7">
    <w:name w:val="WW8Num14z7"/>
    <w:rsid w:val="007F4DE1"/>
  </w:style>
  <w:style w:type="character" w:customStyle="1" w:styleId="WW8Num14z8">
    <w:name w:val="WW8Num14z8"/>
    <w:rsid w:val="007F4DE1"/>
  </w:style>
  <w:style w:type="character" w:customStyle="1" w:styleId="WW8Num15z1">
    <w:name w:val="WW8Num15z1"/>
    <w:rsid w:val="007F4DE1"/>
    <w:rPr>
      <w:rFonts w:ascii="Courier New" w:hAnsi="Courier New" w:cs="Courier New" w:hint="default"/>
    </w:rPr>
  </w:style>
  <w:style w:type="character" w:customStyle="1" w:styleId="WW8Num15z2">
    <w:name w:val="WW8Num15z2"/>
    <w:rsid w:val="007F4DE1"/>
    <w:rPr>
      <w:rFonts w:ascii="Wingdings" w:hAnsi="Wingdings" w:cs="Wingdings" w:hint="default"/>
    </w:rPr>
  </w:style>
  <w:style w:type="character" w:customStyle="1" w:styleId="WW8Num15z3">
    <w:name w:val="WW8Num15z3"/>
    <w:rsid w:val="007F4DE1"/>
    <w:rPr>
      <w:rFonts w:ascii="Symbol" w:hAnsi="Symbol" w:cs="Symbol" w:hint="default"/>
    </w:rPr>
  </w:style>
  <w:style w:type="character" w:customStyle="1" w:styleId="WW8Num16z1">
    <w:name w:val="WW8Num16z1"/>
    <w:rsid w:val="007F4DE1"/>
    <w:rPr>
      <w:rFonts w:ascii="Symbol" w:hAnsi="Symbol" w:cs="Symbol" w:hint="default"/>
      <w:color w:val="auto"/>
    </w:rPr>
  </w:style>
  <w:style w:type="character" w:customStyle="1" w:styleId="WW8Num16z2">
    <w:name w:val="WW8Num16z2"/>
    <w:rsid w:val="007F4DE1"/>
  </w:style>
  <w:style w:type="character" w:customStyle="1" w:styleId="WW8Num16z3">
    <w:name w:val="WW8Num16z3"/>
    <w:rsid w:val="007F4DE1"/>
  </w:style>
  <w:style w:type="character" w:customStyle="1" w:styleId="WW8Num16z4">
    <w:name w:val="WW8Num16z4"/>
    <w:rsid w:val="007F4DE1"/>
  </w:style>
  <w:style w:type="character" w:customStyle="1" w:styleId="WW8Num16z5">
    <w:name w:val="WW8Num16z5"/>
    <w:rsid w:val="007F4DE1"/>
  </w:style>
  <w:style w:type="character" w:customStyle="1" w:styleId="WW8Num16z6">
    <w:name w:val="WW8Num16z6"/>
    <w:rsid w:val="007F4DE1"/>
  </w:style>
  <w:style w:type="character" w:customStyle="1" w:styleId="WW8Num16z7">
    <w:name w:val="WW8Num16z7"/>
    <w:rsid w:val="007F4DE1"/>
  </w:style>
  <w:style w:type="character" w:customStyle="1" w:styleId="WW8Num16z8">
    <w:name w:val="WW8Num16z8"/>
    <w:rsid w:val="007F4DE1"/>
  </w:style>
  <w:style w:type="character" w:customStyle="1" w:styleId="WW8Num18z1">
    <w:name w:val="WW8Num18z1"/>
    <w:rsid w:val="007F4DE1"/>
    <w:rPr>
      <w:rFonts w:hint="default"/>
      <w:u w:val="none"/>
    </w:rPr>
  </w:style>
  <w:style w:type="character" w:customStyle="1" w:styleId="WW8Num18z2">
    <w:name w:val="WW8Num18z2"/>
    <w:rsid w:val="007F4DE1"/>
  </w:style>
  <w:style w:type="character" w:customStyle="1" w:styleId="WW8Num18z3">
    <w:name w:val="WW8Num18z3"/>
    <w:rsid w:val="007F4DE1"/>
  </w:style>
  <w:style w:type="character" w:customStyle="1" w:styleId="WW8Num18z4">
    <w:name w:val="WW8Num18z4"/>
    <w:rsid w:val="007F4DE1"/>
  </w:style>
  <w:style w:type="character" w:customStyle="1" w:styleId="WW8Num18z5">
    <w:name w:val="WW8Num18z5"/>
    <w:rsid w:val="007F4DE1"/>
  </w:style>
  <w:style w:type="character" w:customStyle="1" w:styleId="WW8Num18z6">
    <w:name w:val="WW8Num18z6"/>
    <w:rsid w:val="007F4DE1"/>
  </w:style>
  <w:style w:type="character" w:customStyle="1" w:styleId="WW8Num18z7">
    <w:name w:val="WW8Num18z7"/>
    <w:rsid w:val="007F4DE1"/>
  </w:style>
  <w:style w:type="character" w:customStyle="1" w:styleId="WW8Num18z8">
    <w:name w:val="WW8Num18z8"/>
    <w:rsid w:val="007F4DE1"/>
  </w:style>
  <w:style w:type="character" w:customStyle="1" w:styleId="WW8Num19z1">
    <w:name w:val="WW8Num19z1"/>
    <w:rsid w:val="007F4DE1"/>
    <w:rPr>
      <w:rFonts w:ascii="Courier New" w:hAnsi="Courier New" w:cs="Courier New" w:hint="default"/>
    </w:rPr>
  </w:style>
  <w:style w:type="character" w:customStyle="1" w:styleId="WW8Num19z2">
    <w:name w:val="WW8Num19z2"/>
    <w:rsid w:val="007F4DE1"/>
    <w:rPr>
      <w:rFonts w:ascii="Wingdings" w:hAnsi="Wingdings" w:cs="Wingdings" w:hint="default"/>
    </w:rPr>
  </w:style>
  <w:style w:type="character" w:customStyle="1" w:styleId="WW8Num19z3">
    <w:name w:val="WW8Num19z3"/>
    <w:rsid w:val="007F4DE1"/>
    <w:rPr>
      <w:rFonts w:ascii="Symbol" w:hAnsi="Symbol" w:cs="Symbol" w:hint="default"/>
    </w:rPr>
  </w:style>
  <w:style w:type="character" w:customStyle="1" w:styleId="WW8Num20z1">
    <w:name w:val="WW8Num20z1"/>
    <w:rsid w:val="007F4DE1"/>
  </w:style>
  <w:style w:type="character" w:customStyle="1" w:styleId="WW8Num20z2">
    <w:name w:val="WW8Num20z2"/>
    <w:rsid w:val="007F4DE1"/>
  </w:style>
  <w:style w:type="character" w:customStyle="1" w:styleId="WW8Num20z3">
    <w:name w:val="WW8Num20z3"/>
    <w:rsid w:val="007F4DE1"/>
  </w:style>
  <w:style w:type="character" w:customStyle="1" w:styleId="WW8Num20z4">
    <w:name w:val="WW8Num20z4"/>
    <w:rsid w:val="007F4DE1"/>
  </w:style>
  <w:style w:type="character" w:customStyle="1" w:styleId="WW8Num20z5">
    <w:name w:val="WW8Num20z5"/>
    <w:rsid w:val="007F4DE1"/>
  </w:style>
  <w:style w:type="character" w:customStyle="1" w:styleId="WW8Num20z6">
    <w:name w:val="WW8Num20z6"/>
    <w:rsid w:val="007F4DE1"/>
  </w:style>
  <w:style w:type="character" w:customStyle="1" w:styleId="WW8Num20z7">
    <w:name w:val="WW8Num20z7"/>
    <w:rsid w:val="007F4DE1"/>
  </w:style>
  <w:style w:type="character" w:customStyle="1" w:styleId="WW8Num20z8">
    <w:name w:val="WW8Num20z8"/>
    <w:rsid w:val="007F4DE1"/>
  </w:style>
  <w:style w:type="character" w:customStyle="1" w:styleId="WW8Num21z2">
    <w:name w:val="WW8Num21z2"/>
    <w:rsid w:val="007F4DE1"/>
  </w:style>
  <w:style w:type="character" w:customStyle="1" w:styleId="WW8Num21z3">
    <w:name w:val="WW8Num21z3"/>
    <w:rsid w:val="007F4DE1"/>
  </w:style>
  <w:style w:type="character" w:customStyle="1" w:styleId="WW8Num21z4">
    <w:name w:val="WW8Num21z4"/>
    <w:rsid w:val="007F4DE1"/>
  </w:style>
  <w:style w:type="character" w:customStyle="1" w:styleId="WW8Num21z5">
    <w:name w:val="WW8Num21z5"/>
    <w:rsid w:val="007F4DE1"/>
  </w:style>
  <w:style w:type="character" w:customStyle="1" w:styleId="WW8Num21z6">
    <w:name w:val="WW8Num21z6"/>
    <w:rsid w:val="007F4DE1"/>
  </w:style>
  <w:style w:type="character" w:customStyle="1" w:styleId="WW8Num21z7">
    <w:name w:val="WW8Num21z7"/>
    <w:rsid w:val="007F4DE1"/>
  </w:style>
  <w:style w:type="character" w:customStyle="1" w:styleId="WW8Num21z8">
    <w:name w:val="WW8Num21z8"/>
    <w:rsid w:val="007F4DE1"/>
  </w:style>
  <w:style w:type="character" w:customStyle="1" w:styleId="WW8Num22z0">
    <w:name w:val="WW8Num22z0"/>
    <w:rsid w:val="007F4DE1"/>
    <w:rPr>
      <w:rFonts w:hint="default"/>
      <w:sz w:val="22"/>
      <w:szCs w:val="22"/>
    </w:rPr>
  </w:style>
  <w:style w:type="character" w:customStyle="1" w:styleId="WW8Num23z0">
    <w:name w:val="WW8Num23z0"/>
    <w:rsid w:val="007F4DE1"/>
    <w:rPr>
      <w:sz w:val="22"/>
      <w:szCs w:val="22"/>
    </w:rPr>
  </w:style>
  <w:style w:type="character" w:customStyle="1" w:styleId="WW8Num23z1">
    <w:name w:val="WW8Num23z1"/>
    <w:rsid w:val="007F4DE1"/>
    <w:rPr>
      <w:rFonts w:ascii="Times New Roman" w:eastAsia="Times New Roman" w:hAnsi="Times New Roman" w:cs="Times New Roman" w:hint="default"/>
    </w:rPr>
  </w:style>
  <w:style w:type="character" w:customStyle="1" w:styleId="WW8Num23z2">
    <w:name w:val="WW8Num23z2"/>
    <w:rsid w:val="007F4DE1"/>
  </w:style>
  <w:style w:type="character" w:customStyle="1" w:styleId="WW8Num23z3">
    <w:name w:val="WW8Num23z3"/>
    <w:rsid w:val="007F4DE1"/>
  </w:style>
  <w:style w:type="character" w:customStyle="1" w:styleId="WW8Num23z4">
    <w:name w:val="WW8Num23z4"/>
    <w:rsid w:val="007F4DE1"/>
  </w:style>
  <w:style w:type="character" w:customStyle="1" w:styleId="WW8Num23z5">
    <w:name w:val="WW8Num23z5"/>
    <w:rsid w:val="007F4DE1"/>
  </w:style>
  <w:style w:type="character" w:customStyle="1" w:styleId="WW8Num23z6">
    <w:name w:val="WW8Num23z6"/>
    <w:rsid w:val="007F4DE1"/>
  </w:style>
  <w:style w:type="character" w:customStyle="1" w:styleId="WW8Num23z7">
    <w:name w:val="WW8Num23z7"/>
    <w:rsid w:val="007F4DE1"/>
  </w:style>
  <w:style w:type="character" w:customStyle="1" w:styleId="WW8Num23z8">
    <w:name w:val="WW8Num23z8"/>
    <w:rsid w:val="007F4DE1"/>
  </w:style>
  <w:style w:type="character" w:customStyle="1" w:styleId="WW8Num24z0">
    <w:name w:val="WW8Num24z0"/>
    <w:rsid w:val="007F4DE1"/>
    <w:rPr>
      <w:rFonts w:hint="default"/>
    </w:rPr>
  </w:style>
  <w:style w:type="character" w:customStyle="1" w:styleId="WW8Num24z1">
    <w:name w:val="WW8Num24z1"/>
    <w:rsid w:val="007F4DE1"/>
  </w:style>
  <w:style w:type="character" w:customStyle="1" w:styleId="WW8Num24z2">
    <w:name w:val="WW8Num24z2"/>
    <w:rsid w:val="007F4DE1"/>
  </w:style>
  <w:style w:type="character" w:customStyle="1" w:styleId="WW8Num24z3">
    <w:name w:val="WW8Num24z3"/>
    <w:rsid w:val="007F4DE1"/>
  </w:style>
  <w:style w:type="character" w:customStyle="1" w:styleId="WW8Num24z4">
    <w:name w:val="WW8Num24z4"/>
    <w:rsid w:val="007F4DE1"/>
  </w:style>
  <w:style w:type="character" w:customStyle="1" w:styleId="WW8Num24z5">
    <w:name w:val="WW8Num24z5"/>
    <w:rsid w:val="007F4DE1"/>
  </w:style>
  <w:style w:type="character" w:customStyle="1" w:styleId="WW8Num24z6">
    <w:name w:val="WW8Num24z6"/>
    <w:rsid w:val="007F4DE1"/>
  </w:style>
  <w:style w:type="character" w:customStyle="1" w:styleId="WW8Num24z7">
    <w:name w:val="WW8Num24z7"/>
    <w:rsid w:val="007F4DE1"/>
  </w:style>
  <w:style w:type="character" w:customStyle="1" w:styleId="WW8Num24z8">
    <w:name w:val="WW8Num24z8"/>
    <w:rsid w:val="007F4DE1"/>
  </w:style>
  <w:style w:type="character" w:customStyle="1" w:styleId="WW8Num25z0">
    <w:name w:val="WW8Num25z0"/>
    <w:rsid w:val="007F4DE1"/>
    <w:rPr>
      <w:rFonts w:ascii="Times New Roman" w:eastAsia="Times New Roman" w:hAnsi="Times New Roman" w:cs="Times New Roman" w:hint="default"/>
    </w:rPr>
  </w:style>
  <w:style w:type="character" w:customStyle="1" w:styleId="WW8Num25z1">
    <w:name w:val="WW8Num25z1"/>
    <w:rsid w:val="007F4DE1"/>
    <w:rPr>
      <w:rFonts w:ascii="Courier New" w:hAnsi="Courier New" w:cs="Courier New" w:hint="default"/>
    </w:rPr>
  </w:style>
  <w:style w:type="character" w:customStyle="1" w:styleId="WW8Num25z2">
    <w:name w:val="WW8Num25z2"/>
    <w:rsid w:val="007F4DE1"/>
    <w:rPr>
      <w:rFonts w:ascii="Wingdings" w:hAnsi="Wingdings" w:cs="Wingdings" w:hint="default"/>
    </w:rPr>
  </w:style>
  <w:style w:type="character" w:customStyle="1" w:styleId="WW8Num25z3">
    <w:name w:val="WW8Num25z3"/>
    <w:rsid w:val="007F4DE1"/>
    <w:rPr>
      <w:rFonts w:ascii="Symbol" w:hAnsi="Symbol" w:cs="Symbol" w:hint="default"/>
    </w:rPr>
  </w:style>
  <w:style w:type="character" w:customStyle="1" w:styleId="WW8Num26z0">
    <w:name w:val="WW8Num26z0"/>
    <w:rsid w:val="007F4DE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26z1">
    <w:name w:val="WW8Num26z1"/>
    <w:rsid w:val="007F4DE1"/>
    <w:rPr>
      <w:rFonts w:ascii="Times New Roman" w:eastAsia="Times New Roman" w:hAnsi="Times New Roman" w:cs="Times New Roman" w:hint="default"/>
    </w:rPr>
  </w:style>
  <w:style w:type="character" w:customStyle="1" w:styleId="WW8Num26z3">
    <w:name w:val="WW8Num26z3"/>
    <w:rsid w:val="007F4DE1"/>
  </w:style>
  <w:style w:type="character" w:customStyle="1" w:styleId="WW8Num26z4">
    <w:name w:val="WW8Num26z4"/>
    <w:rsid w:val="007F4DE1"/>
  </w:style>
  <w:style w:type="character" w:customStyle="1" w:styleId="WW8Num26z5">
    <w:name w:val="WW8Num26z5"/>
    <w:rsid w:val="007F4DE1"/>
  </w:style>
  <w:style w:type="character" w:customStyle="1" w:styleId="WW8Num26z6">
    <w:name w:val="WW8Num26z6"/>
    <w:rsid w:val="007F4DE1"/>
  </w:style>
  <w:style w:type="character" w:customStyle="1" w:styleId="WW8Num26z7">
    <w:name w:val="WW8Num26z7"/>
    <w:rsid w:val="007F4DE1"/>
  </w:style>
  <w:style w:type="character" w:customStyle="1" w:styleId="WW8Num26z8">
    <w:name w:val="WW8Num26z8"/>
    <w:rsid w:val="007F4DE1"/>
  </w:style>
  <w:style w:type="character" w:customStyle="1" w:styleId="WW8Num27z0">
    <w:name w:val="WW8Num27z0"/>
    <w:rsid w:val="007F4DE1"/>
    <w:rPr>
      <w:rFonts w:hint="default"/>
    </w:rPr>
  </w:style>
  <w:style w:type="character" w:customStyle="1" w:styleId="WW8Num27z1">
    <w:name w:val="WW8Num27z1"/>
    <w:rsid w:val="007F4DE1"/>
    <w:rPr>
      <w:rFonts w:hint="default"/>
      <w:color w:val="000000"/>
    </w:rPr>
  </w:style>
  <w:style w:type="character" w:customStyle="1" w:styleId="WW8Num28z0">
    <w:name w:val="WW8Num28z0"/>
    <w:rsid w:val="007F4DE1"/>
    <w:rPr>
      <w:rFonts w:hint="default"/>
    </w:rPr>
  </w:style>
  <w:style w:type="character" w:customStyle="1" w:styleId="WW8Num28z1">
    <w:name w:val="WW8Num28z1"/>
    <w:rsid w:val="007F4DE1"/>
  </w:style>
  <w:style w:type="character" w:customStyle="1" w:styleId="WW8Num28z2">
    <w:name w:val="WW8Num28z2"/>
    <w:rsid w:val="007F4DE1"/>
  </w:style>
  <w:style w:type="character" w:customStyle="1" w:styleId="WW8Num28z3">
    <w:name w:val="WW8Num28z3"/>
    <w:rsid w:val="007F4DE1"/>
  </w:style>
  <w:style w:type="character" w:customStyle="1" w:styleId="WW8Num28z4">
    <w:name w:val="WW8Num28z4"/>
    <w:rsid w:val="007F4DE1"/>
  </w:style>
  <w:style w:type="character" w:customStyle="1" w:styleId="WW8Num28z5">
    <w:name w:val="WW8Num28z5"/>
    <w:rsid w:val="007F4DE1"/>
  </w:style>
  <w:style w:type="character" w:customStyle="1" w:styleId="WW8Num28z6">
    <w:name w:val="WW8Num28z6"/>
    <w:rsid w:val="007F4DE1"/>
  </w:style>
  <w:style w:type="character" w:customStyle="1" w:styleId="WW8Num28z7">
    <w:name w:val="WW8Num28z7"/>
    <w:rsid w:val="007F4DE1"/>
  </w:style>
  <w:style w:type="character" w:customStyle="1" w:styleId="WW8Num28z8">
    <w:name w:val="WW8Num28z8"/>
    <w:rsid w:val="007F4DE1"/>
  </w:style>
  <w:style w:type="character" w:customStyle="1" w:styleId="WW8Num29z0">
    <w:name w:val="WW8Num29z0"/>
    <w:rsid w:val="007F4DE1"/>
  </w:style>
  <w:style w:type="character" w:customStyle="1" w:styleId="WW8Num29z1">
    <w:name w:val="WW8Num29z1"/>
    <w:rsid w:val="007F4DE1"/>
  </w:style>
  <w:style w:type="character" w:customStyle="1" w:styleId="WW8Num29z2">
    <w:name w:val="WW8Num29z2"/>
    <w:rsid w:val="007F4DE1"/>
  </w:style>
  <w:style w:type="character" w:customStyle="1" w:styleId="WW8Num29z3">
    <w:name w:val="WW8Num29z3"/>
    <w:rsid w:val="007F4DE1"/>
  </w:style>
  <w:style w:type="character" w:customStyle="1" w:styleId="WW8Num29z4">
    <w:name w:val="WW8Num29z4"/>
    <w:rsid w:val="007F4DE1"/>
  </w:style>
  <w:style w:type="character" w:customStyle="1" w:styleId="WW8Num29z5">
    <w:name w:val="WW8Num29z5"/>
    <w:rsid w:val="007F4DE1"/>
  </w:style>
  <w:style w:type="character" w:customStyle="1" w:styleId="WW8Num29z6">
    <w:name w:val="WW8Num29z6"/>
    <w:rsid w:val="007F4DE1"/>
  </w:style>
  <w:style w:type="character" w:customStyle="1" w:styleId="WW8Num29z7">
    <w:name w:val="WW8Num29z7"/>
    <w:rsid w:val="007F4DE1"/>
  </w:style>
  <w:style w:type="character" w:customStyle="1" w:styleId="WW8Num29z8">
    <w:name w:val="WW8Num29z8"/>
    <w:rsid w:val="007F4DE1"/>
  </w:style>
  <w:style w:type="character" w:customStyle="1" w:styleId="WW8Num30z0">
    <w:name w:val="WW8Num30z0"/>
    <w:rsid w:val="007F4DE1"/>
    <w:rPr>
      <w:rFonts w:ascii="Times New Roman" w:hAnsi="Times New Roman" w:cs="Times New Roman" w:hint="default"/>
      <w:color w:val="FF0000"/>
      <w:sz w:val="22"/>
      <w:szCs w:val="22"/>
    </w:rPr>
  </w:style>
  <w:style w:type="character" w:customStyle="1" w:styleId="WW8Num31z0">
    <w:name w:val="WW8Num31z0"/>
    <w:rsid w:val="007F4DE1"/>
    <w:rPr>
      <w:rFonts w:hint="default"/>
    </w:rPr>
  </w:style>
  <w:style w:type="character" w:customStyle="1" w:styleId="WW8Num31z1">
    <w:name w:val="WW8Num31z1"/>
    <w:rsid w:val="007F4DE1"/>
    <w:rPr>
      <w:rFonts w:hint="default"/>
      <w:color w:val="000000"/>
    </w:rPr>
  </w:style>
  <w:style w:type="character" w:customStyle="1" w:styleId="WW8Num32z0">
    <w:name w:val="WW8Num32z0"/>
    <w:rsid w:val="007F4DE1"/>
    <w:rPr>
      <w:rFonts w:ascii="Times New Roman" w:hAnsi="Times New Roman" w:cs="Times New Roman" w:hint="default"/>
      <w:color w:val="FF0000"/>
    </w:rPr>
  </w:style>
  <w:style w:type="character" w:customStyle="1" w:styleId="WW8Num32z1">
    <w:name w:val="WW8Num32z1"/>
    <w:rsid w:val="007F4DE1"/>
  </w:style>
  <w:style w:type="character" w:customStyle="1" w:styleId="WW8Num32z2">
    <w:name w:val="WW8Num32z2"/>
    <w:rsid w:val="007F4DE1"/>
  </w:style>
  <w:style w:type="character" w:customStyle="1" w:styleId="WW8Num32z3">
    <w:name w:val="WW8Num32z3"/>
    <w:rsid w:val="007F4DE1"/>
  </w:style>
  <w:style w:type="character" w:customStyle="1" w:styleId="WW8Num32z4">
    <w:name w:val="WW8Num32z4"/>
    <w:rsid w:val="007F4DE1"/>
  </w:style>
  <w:style w:type="character" w:customStyle="1" w:styleId="WW8Num32z5">
    <w:name w:val="WW8Num32z5"/>
    <w:rsid w:val="007F4DE1"/>
  </w:style>
  <w:style w:type="character" w:customStyle="1" w:styleId="WW8Num32z6">
    <w:name w:val="WW8Num32z6"/>
    <w:rsid w:val="007F4DE1"/>
  </w:style>
  <w:style w:type="character" w:customStyle="1" w:styleId="WW8Num32z7">
    <w:name w:val="WW8Num32z7"/>
    <w:rsid w:val="007F4DE1"/>
  </w:style>
  <w:style w:type="character" w:customStyle="1" w:styleId="WW8Num32z8">
    <w:name w:val="WW8Num32z8"/>
    <w:rsid w:val="007F4DE1"/>
  </w:style>
  <w:style w:type="character" w:customStyle="1" w:styleId="WW8Num33z0">
    <w:name w:val="WW8Num33z0"/>
    <w:rsid w:val="007F4DE1"/>
    <w:rPr>
      <w:rFonts w:hint="default"/>
    </w:rPr>
  </w:style>
  <w:style w:type="character" w:customStyle="1" w:styleId="WW8Num34z0">
    <w:name w:val="WW8Num34z0"/>
    <w:rsid w:val="007F4DE1"/>
    <w:rPr>
      <w:rFonts w:hint="default"/>
      <w:b w:val="0"/>
      <w:bCs w:val="0"/>
      <w:i w:val="0"/>
      <w:iCs w:val="0"/>
      <w:color w:val="auto"/>
    </w:rPr>
  </w:style>
  <w:style w:type="character" w:customStyle="1" w:styleId="WW8Num34z1">
    <w:name w:val="WW8Num34z1"/>
    <w:rsid w:val="007F4DE1"/>
    <w:rPr>
      <w:rFonts w:hint="default"/>
    </w:rPr>
  </w:style>
  <w:style w:type="character" w:customStyle="1" w:styleId="WW8NumSt23z0">
    <w:name w:val="WW8NumSt23z0"/>
    <w:rsid w:val="007F4DE1"/>
    <w:rPr>
      <w:rFonts w:ascii="Times New Roman" w:hAnsi="Times New Roman" w:cs="Times New Roman" w:hint="default"/>
    </w:rPr>
  </w:style>
  <w:style w:type="character" w:customStyle="1" w:styleId="WW8NumSt25z0">
    <w:name w:val="WW8NumSt25z0"/>
    <w:rsid w:val="007F4DE1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7F4DE1"/>
  </w:style>
  <w:style w:type="character" w:customStyle="1" w:styleId="Nagwek1Znak">
    <w:name w:val="Nagłówek 1 Znak"/>
    <w:link w:val="Nagwek11"/>
    <w:uiPriority w:val="9"/>
    <w:qFormat/>
    <w:rsid w:val="007F4DE1"/>
    <w:rPr>
      <w:b/>
      <w:bCs/>
      <w:color w:val="0000FF"/>
      <w:sz w:val="24"/>
      <w:szCs w:val="24"/>
      <w:lang w:val="pl-PL" w:eastAsia="ar-SA" w:bidi="ar-SA"/>
    </w:rPr>
  </w:style>
  <w:style w:type="paragraph" w:customStyle="1" w:styleId="Nagwek11">
    <w:name w:val="Nagłówek 11"/>
    <w:basedOn w:val="Standard"/>
    <w:next w:val="Standard"/>
    <w:link w:val="Nagwek1Znak"/>
    <w:uiPriority w:val="9"/>
    <w:qFormat/>
    <w:rsid w:val="00F25DD6"/>
    <w:pPr>
      <w:keepNext/>
      <w:widowControl/>
      <w:tabs>
        <w:tab w:val="left" w:pos="0"/>
      </w:tabs>
      <w:suppressAutoHyphens/>
      <w:autoSpaceDE/>
      <w:autoSpaceDN/>
      <w:adjustRightInd/>
      <w:ind w:left="0" w:firstLine="0"/>
      <w:textAlignment w:val="baseline"/>
      <w:outlineLvl w:val="0"/>
    </w:pPr>
    <w:rPr>
      <w:b/>
      <w:bCs/>
      <w:color w:val="0000FF"/>
      <w:lang w:eastAsia="ar-SA"/>
    </w:rPr>
  </w:style>
  <w:style w:type="paragraph" w:customStyle="1" w:styleId="Standard">
    <w:name w:val="Standard"/>
    <w:link w:val="StandardZnak"/>
    <w:qFormat/>
    <w:rsid w:val="000266EE"/>
    <w:pPr>
      <w:widowControl w:val="0"/>
      <w:autoSpaceDE w:val="0"/>
      <w:autoSpaceDN w:val="0"/>
      <w:adjustRightInd w:val="0"/>
      <w:ind w:left="833" w:hanging="720"/>
      <w:jc w:val="both"/>
    </w:pPr>
    <w:rPr>
      <w:sz w:val="24"/>
      <w:szCs w:val="24"/>
    </w:rPr>
  </w:style>
  <w:style w:type="character" w:customStyle="1" w:styleId="StandardZnak">
    <w:name w:val="Standard Znak"/>
    <w:link w:val="Standard"/>
    <w:rsid w:val="000266EE"/>
    <w:rPr>
      <w:sz w:val="24"/>
      <w:szCs w:val="24"/>
      <w:lang w:bidi="ar-SA"/>
    </w:rPr>
  </w:style>
  <w:style w:type="character" w:customStyle="1" w:styleId="Nagwek4Znak">
    <w:name w:val="Nagłówek 4 Znak"/>
    <w:rsid w:val="007F4DE1"/>
    <w:rPr>
      <w:b/>
      <w:bCs/>
      <w:color w:val="0000FF"/>
      <w:sz w:val="24"/>
      <w:szCs w:val="24"/>
      <w:lang w:val="pl-PL" w:eastAsia="ar-SA" w:bidi="ar-SA"/>
    </w:rPr>
  </w:style>
  <w:style w:type="character" w:styleId="Hipercze">
    <w:name w:val="Hyperlink"/>
    <w:uiPriority w:val="99"/>
    <w:rsid w:val="007F4DE1"/>
    <w:rPr>
      <w:color w:val="0000FF"/>
      <w:u w:val="single"/>
    </w:rPr>
  </w:style>
  <w:style w:type="character" w:customStyle="1" w:styleId="NagwekZnak">
    <w:name w:val="Nagłówek Znak"/>
    <w:uiPriority w:val="99"/>
    <w:rsid w:val="007F4DE1"/>
    <w:rPr>
      <w:sz w:val="24"/>
      <w:szCs w:val="24"/>
      <w:lang w:val="pl-PL" w:eastAsia="ar-SA" w:bidi="ar-SA"/>
    </w:rPr>
  </w:style>
  <w:style w:type="character" w:customStyle="1" w:styleId="StopkaZnak">
    <w:name w:val="Stopka Znak"/>
    <w:uiPriority w:val="99"/>
    <w:rsid w:val="007F4DE1"/>
    <w:rPr>
      <w:sz w:val="24"/>
      <w:szCs w:val="24"/>
      <w:lang w:val="pl-PL" w:eastAsia="ar-SA" w:bidi="ar-SA"/>
    </w:rPr>
  </w:style>
  <w:style w:type="character" w:customStyle="1" w:styleId="TekstpodstawowyZnak">
    <w:name w:val="Tekst podstawowy Znak"/>
    <w:uiPriority w:val="99"/>
    <w:rsid w:val="007F4DE1"/>
    <w:rPr>
      <w:rFonts w:ascii="Arial" w:hAnsi="Arial" w:cs="Arial"/>
      <w:b/>
      <w:bCs/>
      <w:lang w:val="pl-PL" w:eastAsia="ar-SA" w:bidi="ar-SA"/>
    </w:rPr>
  </w:style>
  <w:style w:type="character" w:customStyle="1" w:styleId="TekstpodstawowywcityZnak">
    <w:name w:val="Tekst podstawowy wcięty Znak"/>
    <w:rsid w:val="007F4DE1"/>
    <w:rPr>
      <w:b/>
      <w:bCs/>
      <w:color w:val="0000FF"/>
      <w:sz w:val="24"/>
      <w:szCs w:val="24"/>
      <w:lang w:val="pl-PL" w:eastAsia="ar-SA" w:bidi="ar-SA"/>
    </w:rPr>
  </w:style>
  <w:style w:type="character" w:customStyle="1" w:styleId="Tekstpodstawowy2Znak">
    <w:name w:val="Tekst podstawowy 2 Znak"/>
    <w:rsid w:val="007F4DE1"/>
    <w:rPr>
      <w:rFonts w:ascii="Arial" w:hAnsi="Arial" w:cs="Arial"/>
      <w:lang w:val="pl-PL" w:eastAsia="ar-SA" w:bidi="ar-SA"/>
    </w:rPr>
  </w:style>
  <w:style w:type="character" w:styleId="Numerstrony">
    <w:name w:val="page number"/>
    <w:basedOn w:val="Domylnaczcionkaakapitu1"/>
    <w:rsid w:val="007F4DE1"/>
  </w:style>
  <w:style w:type="character" w:customStyle="1" w:styleId="Znakiprzypiswkocowych">
    <w:name w:val="Znaki przypisów końcowych"/>
    <w:rsid w:val="007F4DE1"/>
    <w:rPr>
      <w:vertAlign w:val="superscript"/>
    </w:rPr>
  </w:style>
  <w:style w:type="character" w:customStyle="1" w:styleId="Odwoaniedokomentarza1">
    <w:name w:val="Odwołanie do komentarza1"/>
    <w:rsid w:val="007F4DE1"/>
    <w:rPr>
      <w:sz w:val="16"/>
      <w:szCs w:val="16"/>
    </w:rPr>
  </w:style>
  <w:style w:type="character" w:customStyle="1" w:styleId="FontStyle25">
    <w:name w:val="Font Style25"/>
    <w:rsid w:val="007F4DE1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26">
    <w:name w:val="Font Style26"/>
    <w:rsid w:val="007F4DE1"/>
    <w:rPr>
      <w:rFonts w:ascii="Times New Roman" w:hAnsi="Times New Roman" w:cs="Times New Roman"/>
      <w:color w:val="000000"/>
      <w:sz w:val="20"/>
      <w:szCs w:val="20"/>
    </w:rPr>
  </w:style>
  <w:style w:type="character" w:customStyle="1" w:styleId="Znakinumeracji">
    <w:name w:val="Znaki numeracji"/>
    <w:rsid w:val="007F4DE1"/>
    <w:rPr>
      <w:b/>
      <w:bCs/>
    </w:rPr>
  </w:style>
  <w:style w:type="paragraph" w:customStyle="1" w:styleId="Nagwek10">
    <w:name w:val="Nagłówek1"/>
    <w:basedOn w:val="Normalny"/>
    <w:next w:val="Tekstpodstawowy"/>
    <w:rsid w:val="007F4DE1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link w:val="TekstpodstawowyZnak1"/>
    <w:rsid w:val="007F4DE1"/>
    <w:pPr>
      <w:spacing w:line="360" w:lineRule="auto"/>
      <w:jc w:val="both"/>
    </w:pPr>
    <w:rPr>
      <w:rFonts w:ascii="Arial" w:hAnsi="Arial" w:cs="Arial"/>
      <w:b/>
      <w:bCs/>
      <w:sz w:val="20"/>
      <w:szCs w:val="20"/>
    </w:rPr>
  </w:style>
  <w:style w:type="paragraph" w:styleId="Lista">
    <w:name w:val="List"/>
    <w:basedOn w:val="Tekstpodstawowy"/>
    <w:uiPriority w:val="99"/>
    <w:rsid w:val="007F4DE1"/>
  </w:style>
  <w:style w:type="paragraph" w:customStyle="1" w:styleId="Podpis1">
    <w:name w:val="Podpis1"/>
    <w:basedOn w:val="Normalny"/>
    <w:rsid w:val="007F4DE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Indeks">
    <w:name w:val="Indeks"/>
    <w:basedOn w:val="Normalny"/>
    <w:rsid w:val="007F4DE1"/>
    <w:pPr>
      <w:suppressLineNumbers/>
    </w:pPr>
    <w:rPr>
      <w:rFonts w:ascii="Arial" w:hAnsi="Arial" w:cs="Arial"/>
    </w:rPr>
  </w:style>
  <w:style w:type="paragraph" w:styleId="Nagwek">
    <w:name w:val="header"/>
    <w:aliases w:val="Nagłówek strony nieparzystej"/>
    <w:basedOn w:val="Normalny"/>
    <w:link w:val="NagwekZnak1"/>
    <w:uiPriority w:val="99"/>
    <w:rsid w:val="007F4DE1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aliases w:val="Nagłówek strony nieparzystej Znak"/>
    <w:link w:val="Nagwek"/>
    <w:uiPriority w:val="99"/>
    <w:rsid w:val="00400FD7"/>
    <w:rPr>
      <w:sz w:val="24"/>
      <w:szCs w:val="24"/>
      <w:lang w:eastAsia="ar-SA"/>
    </w:rPr>
  </w:style>
  <w:style w:type="paragraph" w:styleId="Stopka">
    <w:name w:val="footer"/>
    <w:basedOn w:val="Normalny"/>
    <w:uiPriority w:val="99"/>
    <w:rsid w:val="007F4DE1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7F4DE1"/>
    <w:pPr>
      <w:ind w:left="60"/>
    </w:pPr>
    <w:rPr>
      <w:b/>
      <w:bCs/>
      <w:color w:val="0000FF"/>
    </w:rPr>
  </w:style>
  <w:style w:type="paragraph" w:customStyle="1" w:styleId="Tekstpodstawowy21">
    <w:name w:val="Tekst podstawowy 21"/>
    <w:basedOn w:val="Normalny"/>
    <w:rsid w:val="007F4DE1"/>
    <w:pPr>
      <w:jc w:val="both"/>
    </w:pPr>
    <w:rPr>
      <w:rFonts w:ascii="Arial" w:hAnsi="Arial" w:cs="Arial"/>
      <w:sz w:val="20"/>
      <w:szCs w:val="20"/>
    </w:rPr>
  </w:style>
  <w:style w:type="paragraph" w:styleId="Tekstprzypisukocowego">
    <w:name w:val="endnote text"/>
    <w:basedOn w:val="Normalny"/>
    <w:rsid w:val="007F4DE1"/>
    <w:rPr>
      <w:sz w:val="20"/>
      <w:szCs w:val="20"/>
    </w:rPr>
  </w:style>
  <w:style w:type="paragraph" w:customStyle="1" w:styleId="Tekstkomentarza1">
    <w:name w:val="Tekst komentarza1"/>
    <w:basedOn w:val="Normalny"/>
    <w:rsid w:val="007F4DE1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link w:val="TematkomentarzaZnak"/>
    <w:uiPriority w:val="99"/>
    <w:rsid w:val="007F4DE1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410172"/>
    <w:rPr>
      <w:b/>
      <w:bCs/>
      <w:lang w:eastAsia="ar-SA"/>
    </w:rPr>
  </w:style>
  <w:style w:type="paragraph" w:styleId="Tekstdymka">
    <w:name w:val="Balloon Text"/>
    <w:basedOn w:val="Normalny"/>
    <w:link w:val="TekstdymkaZnak"/>
    <w:uiPriority w:val="99"/>
    <w:rsid w:val="007F4DE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410172"/>
    <w:rPr>
      <w:rFonts w:ascii="Tahoma" w:hAnsi="Tahoma" w:cs="Tahoma"/>
      <w:sz w:val="16"/>
      <w:szCs w:val="16"/>
      <w:lang w:eastAsia="ar-SA"/>
    </w:rPr>
  </w:style>
  <w:style w:type="paragraph" w:customStyle="1" w:styleId="Mapadokumentu1">
    <w:name w:val="Mapa dokumentu1"/>
    <w:basedOn w:val="Normalny"/>
    <w:rsid w:val="007F4DE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aliases w:val="CW_Lista,L1,Numerowanie,Akapit z listą5,Kolorowa lista — akcent 11,Preambuła,Akapit z listą BS,Bulleted list,Odstavec,Podsis rysunku,T_SZ_List Paragraph,sw tekst,maz_wyliczenie,opis dzialania,K-P_odwolanie,A_wyliczenie,normalny tekst,lp1"/>
    <w:basedOn w:val="Normalny"/>
    <w:link w:val="AkapitzlistZnak"/>
    <w:uiPriority w:val="34"/>
    <w:qFormat/>
    <w:rsid w:val="007F4DE1"/>
    <w:pPr>
      <w:ind w:left="708"/>
    </w:pPr>
  </w:style>
  <w:style w:type="character" w:customStyle="1" w:styleId="AkapitzlistZnak">
    <w:name w:val="Akapit z listą Znak"/>
    <w:aliases w:val="CW_Lista Znak,L1 Znak,Numerowanie Znak,Akapit z listą5 Znak,Kolorowa lista — akcent 11 Znak,Preambuła Znak,Akapit z listą BS Znak,Bulleted list Znak,Odstavec Znak,Podsis rysunku Znak,T_SZ_List Paragraph Znak,sw tekst Znak,lp1 Znak"/>
    <w:link w:val="Akapitzlist"/>
    <w:uiPriority w:val="34"/>
    <w:qFormat/>
    <w:rsid w:val="006D52DB"/>
    <w:rPr>
      <w:sz w:val="24"/>
      <w:szCs w:val="24"/>
      <w:lang w:eastAsia="ar-SA"/>
    </w:rPr>
  </w:style>
  <w:style w:type="paragraph" w:customStyle="1" w:styleId="Style1">
    <w:name w:val="Style1"/>
    <w:basedOn w:val="Normalny"/>
    <w:rsid w:val="007F4DE1"/>
    <w:pPr>
      <w:widowControl w:val="0"/>
      <w:autoSpaceDE w:val="0"/>
      <w:spacing w:line="250" w:lineRule="exact"/>
      <w:jc w:val="both"/>
    </w:pPr>
  </w:style>
  <w:style w:type="paragraph" w:customStyle="1" w:styleId="Style3">
    <w:name w:val="Style3"/>
    <w:basedOn w:val="Normalny"/>
    <w:uiPriority w:val="99"/>
    <w:rsid w:val="007F4DE1"/>
    <w:pPr>
      <w:widowControl w:val="0"/>
      <w:autoSpaceDE w:val="0"/>
    </w:pPr>
  </w:style>
  <w:style w:type="paragraph" w:customStyle="1" w:styleId="Style4">
    <w:name w:val="Style4"/>
    <w:basedOn w:val="Normalny"/>
    <w:uiPriority w:val="99"/>
    <w:rsid w:val="007F4DE1"/>
    <w:pPr>
      <w:widowControl w:val="0"/>
      <w:autoSpaceDE w:val="0"/>
      <w:spacing w:line="259" w:lineRule="exact"/>
      <w:jc w:val="center"/>
    </w:pPr>
  </w:style>
  <w:style w:type="paragraph" w:customStyle="1" w:styleId="Style5">
    <w:name w:val="Style5"/>
    <w:basedOn w:val="Normalny"/>
    <w:rsid w:val="007F4DE1"/>
    <w:pPr>
      <w:widowControl w:val="0"/>
      <w:autoSpaceDE w:val="0"/>
      <w:spacing w:line="250" w:lineRule="exact"/>
      <w:jc w:val="both"/>
    </w:pPr>
  </w:style>
  <w:style w:type="paragraph" w:customStyle="1" w:styleId="Style10">
    <w:name w:val="Style10"/>
    <w:basedOn w:val="Normalny"/>
    <w:uiPriority w:val="99"/>
    <w:rsid w:val="007F4DE1"/>
    <w:pPr>
      <w:widowControl w:val="0"/>
      <w:autoSpaceDE w:val="0"/>
      <w:spacing w:line="252" w:lineRule="exact"/>
      <w:ind w:hanging="331"/>
      <w:jc w:val="both"/>
    </w:pPr>
  </w:style>
  <w:style w:type="paragraph" w:customStyle="1" w:styleId="Style21">
    <w:name w:val="Style21"/>
    <w:basedOn w:val="Normalny"/>
    <w:rsid w:val="007F4DE1"/>
    <w:pPr>
      <w:widowControl w:val="0"/>
      <w:autoSpaceDE w:val="0"/>
    </w:pPr>
  </w:style>
  <w:style w:type="paragraph" w:customStyle="1" w:styleId="Style17">
    <w:name w:val="Style17"/>
    <w:basedOn w:val="Normalny"/>
    <w:rsid w:val="007F4DE1"/>
    <w:pPr>
      <w:widowControl w:val="0"/>
      <w:autoSpaceDE w:val="0"/>
    </w:pPr>
  </w:style>
  <w:style w:type="paragraph" w:customStyle="1" w:styleId="Style18">
    <w:name w:val="Style18"/>
    <w:basedOn w:val="Normalny"/>
    <w:rsid w:val="007F4DE1"/>
    <w:pPr>
      <w:widowControl w:val="0"/>
      <w:autoSpaceDE w:val="0"/>
    </w:pPr>
  </w:style>
  <w:style w:type="paragraph" w:customStyle="1" w:styleId="ZnakZnak1ZnakZnakZnakZnak">
    <w:name w:val="Znak Znak1 Znak Znak Znak Znak"/>
    <w:basedOn w:val="Normalny"/>
    <w:rsid w:val="007F4DE1"/>
    <w:rPr>
      <w:sz w:val="20"/>
      <w:szCs w:val="20"/>
    </w:rPr>
  </w:style>
  <w:style w:type="paragraph" w:customStyle="1" w:styleId="Default">
    <w:name w:val="Default"/>
    <w:rsid w:val="007F4DE1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7F4DE1"/>
    <w:pPr>
      <w:suppressLineNumbers/>
    </w:pPr>
  </w:style>
  <w:style w:type="paragraph" w:customStyle="1" w:styleId="Nagwektabeli">
    <w:name w:val="Nagłówek tabeli"/>
    <w:basedOn w:val="Zawartotabeli"/>
    <w:rsid w:val="007F4DE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7F4DE1"/>
  </w:style>
  <w:style w:type="paragraph" w:styleId="Tekstpodstawowy2">
    <w:name w:val="Body Text 2"/>
    <w:basedOn w:val="Normalny"/>
    <w:rsid w:val="00FD6190"/>
    <w:pPr>
      <w:spacing w:after="120" w:line="480" w:lineRule="auto"/>
    </w:pPr>
  </w:style>
  <w:style w:type="paragraph" w:customStyle="1" w:styleId="ZnakZnak1">
    <w:name w:val="Znak Znak1"/>
    <w:basedOn w:val="Normalny"/>
    <w:rsid w:val="00E03A5E"/>
    <w:pPr>
      <w:suppressAutoHyphens w:val="0"/>
    </w:pPr>
    <w:rPr>
      <w:rFonts w:ascii="Arial" w:hAnsi="Arial" w:cs="Arial"/>
      <w:lang w:eastAsia="pl-PL"/>
    </w:rPr>
  </w:style>
  <w:style w:type="paragraph" w:customStyle="1" w:styleId="ZnakZnak">
    <w:name w:val="Znak Znak"/>
    <w:basedOn w:val="Normalny"/>
    <w:rsid w:val="009B59AA"/>
    <w:pPr>
      <w:suppressAutoHyphens w:val="0"/>
    </w:pPr>
    <w:rPr>
      <w:sz w:val="20"/>
      <w:szCs w:val="20"/>
      <w:lang w:eastAsia="pl-PL"/>
    </w:rPr>
  </w:style>
  <w:style w:type="paragraph" w:customStyle="1" w:styleId="ZnakZnak0">
    <w:name w:val="Znak Znak"/>
    <w:basedOn w:val="Normalny"/>
    <w:rsid w:val="006527D1"/>
    <w:pPr>
      <w:suppressAutoHyphens w:val="0"/>
    </w:pPr>
    <w:rPr>
      <w:sz w:val="20"/>
      <w:szCs w:val="20"/>
      <w:lang w:eastAsia="pl-PL"/>
    </w:rPr>
  </w:style>
  <w:style w:type="character" w:customStyle="1" w:styleId="FontStyle16">
    <w:name w:val="Font Style16"/>
    <w:uiPriority w:val="99"/>
    <w:rsid w:val="003016BB"/>
    <w:rPr>
      <w:rFonts w:ascii="Arial" w:hAnsi="Arial" w:cs="Arial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0233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7D0233"/>
    <w:rPr>
      <w:rFonts w:ascii="Calibri" w:eastAsia="Calibri" w:hAnsi="Calibri"/>
      <w:lang w:eastAsia="en-US"/>
    </w:rPr>
  </w:style>
  <w:style w:type="paragraph" w:customStyle="1" w:styleId="ZnakZnak1Znak">
    <w:name w:val="Znak Znak1 Znak"/>
    <w:basedOn w:val="Normalny"/>
    <w:rsid w:val="00006C2F"/>
    <w:pPr>
      <w:suppressAutoHyphens w:val="0"/>
    </w:pPr>
    <w:rPr>
      <w:rFonts w:ascii="Arial" w:hAnsi="Arial" w:cs="Arial"/>
      <w:lang w:eastAsia="pl-PL"/>
    </w:rPr>
  </w:style>
  <w:style w:type="character" w:customStyle="1" w:styleId="fontstyle260">
    <w:name w:val="fontstyle26"/>
    <w:basedOn w:val="Domylnaczcionkaakapitu"/>
    <w:rsid w:val="00AF7F38"/>
  </w:style>
  <w:style w:type="character" w:customStyle="1" w:styleId="FontStyle18">
    <w:name w:val="Font Style18"/>
    <w:uiPriority w:val="99"/>
    <w:rsid w:val="0004439F"/>
    <w:rPr>
      <w:rFonts w:ascii="Times New Roman" w:hAnsi="Times New Roman" w:cs="Times New Roman"/>
      <w:color w:val="000000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6D52DB"/>
    <w:rPr>
      <w:color w:val="605E5C"/>
      <w:shd w:val="clear" w:color="auto" w:fill="E1DFDD"/>
    </w:rPr>
  </w:style>
  <w:style w:type="character" w:customStyle="1" w:styleId="width100prc">
    <w:name w:val="width100prc"/>
    <w:rsid w:val="000152D1"/>
  </w:style>
  <w:style w:type="character" w:customStyle="1" w:styleId="alb">
    <w:name w:val="a_lb"/>
    <w:basedOn w:val="Domylnaczcionkaakapitu"/>
    <w:rsid w:val="00DC2DC1"/>
  </w:style>
  <w:style w:type="character" w:styleId="Uwydatnienie">
    <w:name w:val="Emphasis"/>
    <w:uiPriority w:val="20"/>
    <w:qFormat/>
    <w:rsid w:val="00DC2DC1"/>
    <w:rPr>
      <w:i/>
      <w:iCs/>
    </w:rPr>
  </w:style>
  <w:style w:type="character" w:customStyle="1" w:styleId="fn-ref">
    <w:name w:val="fn-ref"/>
    <w:basedOn w:val="Domylnaczcionkaakapitu"/>
    <w:rsid w:val="00AE3EFF"/>
  </w:style>
  <w:style w:type="paragraph" w:styleId="Tekstpodstawowy3">
    <w:name w:val="Body Text 3"/>
    <w:basedOn w:val="Normalny"/>
    <w:link w:val="Tekstpodstawowy3Znak"/>
    <w:unhideWhenUsed/>
    <w:rsid w:val="00BD3CB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BD3CBF"/>
    <w:rPr>
      <w:sz w:val="16"/>
      <w:szCs w:val="16"/>
      <w:lang w:eastAsia="ar-SA"/>
    </w:rPr>
  </w:style>
  <w:style w:type="character" w:customStyle="1" w:styleId="FontStyle23">
    <w:name w:val="Font Style23"/>
    <w:rsid w:val="002332AB"/>
    <w:rPr>
      <w:rFonts w:ascii="Times New Roman" w:hAnsi="Times New Roman" w:cs="Times New Roman"/>
      <w:sz w:val="16"/>
      <w:szCs w:val="16"/>
    </w:rPr>
  </w:style>
  <w:style w:type="paragraph" w:customStyle="1" w:styleId="western">
    <w:name w:val="western"/>
    <w:basedOn w:val="Normalny"/>
    <w:qFormat/>
    <w:rsid w:val="002332AB"/>
    <w:pPr>
      <w:suppressAutoHyphens w:val="0"/>
      <w:spacing w:before="100" w:after="100"/>
    </w:pPr>
    <w:rPr>
      <w:rFonts w:ascii="Liberation Serif" w:hAnsi="Liberation Serif" w:cs="Mangal"/>
      <w:b/>
      <w:bCs/>
      <w:kern w:val="2"/>
      <w:sz w:val="20"/>
      <w:szCs w:val="20"/>
      <w:lang w:eastAsia="zh-CN" w:bidi="hi-IN"/>
    </w:rPr>
  </w:style>
  <w:style w:type="paragraph" w:customStyle="1" w:styleId="ZnakZnakZnakZnakZnakZnak">
    <w:name w:val="Znak Znak Znak Znak Znak Znak"/>
    <w:basedOn w:val="Normalny"/>
    <w:rsid w:val="00C24B78"/>
    <w:pPr>
      <w:suppressAutoHyphens w:val="0"/>
    </w:pPr>
    <w:rPr>
      <w:sz w:val="20"/>
      <w:szCs w:val="20"/>
      <w:lang w:eastAsia="pl-PL"/>
    </w:rPr>
  </w:style>
  <w:style w:type="paragraph" w:customStyle="1" w:styleId="Style6">
    <w:name w:val="Style6"/>
    <w:basedOn w:val="Normalny"/>
    <w:uiPriority w:val="99"/>
    <w:rsid w:val="00D67F4F"/>
    <w:pPr>
      <w:widowControl w:val="0"/>
      <w:suppressAutoHyphens w:val="0"/>
      <w:autoSpaceDE w:val="0"/>
      <w:autoSpaceDN w:val="0"/>
      <w:adjustRightInd w:val="0"/>
      <w:spacing w:line="274" w:lineRule="exact"/>
    </w:pPr>
    <w:rPr>
      <w:rFonts w:ascii="Candara" w:hAnsi="Candara" w:cs="Candara"/>
      <w:lang w:eastAsia="pl-PL"/>
    </w:rPr>
  </w:style>
  <w:style w:type="paragraph" w:customStyle="1" w:styleId="Style8">
    <w:name w:val="Style8"/>
    <w:basedOn w:val="Normalny"/>
    <w:uiPriority w:val="99"/>
    <w:rsid w:val="00D67F4F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Candara" w:hAnsi="Candara" w:cs="Candara"/>
      <w:lang w:eastAsia="pl-PL"/>
    </w:rPr>
  </w:style>
  <w:style w:type="paragraph" w:customStyle="1" w:styleId="Style9">
    <w:name w:val="Style9"/>
    <w:basedOn w:val="Normalny"/>
    <w:uiPriority w:val="99"/>
    <w:rsid w:val="00D67F4F"/>
    <w:pPr>
      <w:widowControl w:val="0"/>
      <w:suppressAutoHyphens w:val="0"/>
      <w:autoSpaceDE w:val="0"/>
      <w:autoSpaceDN w:val="0"/>
      <w:adjustRightInd w:val="0"/>
      <w:spacing w:line="377" w:lineRule="exact"/>
      <w:ind w:hanging="362"/>
    </w:pPr>
    <w:rPr>
      <w:rFonts w:ascii="Candara" w:hAnsi="Candara" w:cs="Candara"/>
      <w:lang w:eastAsia="pl-PL"/>
    </w:rPr>
  </w:style>
  <w:style w:type="character" w:customStyle="1" w:styleId="FontStyle15">
    <w:name w:val="Font Style15"/>
    <w:uiPriority w:val="99"/>
    <w:rsid w:val="00D67F4F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7">
    <w:name w:val="Font Style17"/>
    <w:uiPriority w:val="99"/>
    <w:rsid w:val="00D67F4F"/>
    <w:rPr>
      <w:rFonts w:ascii="Arial" w:hAnsi="Arial" w:cs="Arial"/>
      <w:color w:val="000000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00FD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00FD7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00FD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400FD7"/>
    <w:rPr>
      <w:sz w:val="16"/>
      <w:szCs w:val="16"/>
      <w:lang w:eastAsia="ar-SA"/>
    </w:rPr>
  </w:style>
  <w:style w:type="paragraph" w:styleId="Tytu">
    <w:name w:val="Title"/>
    <w:basedOn w:val="Normalny"/>
    <w:link w:val="TytuZnak"/>
    <w:qFormat/>
    <w:rsid w:val="00400FD7"/>
    <w:pPr>
      <w:suppressAutoHyphens w:val="0"/>
      <w:jc w:val="center"/>
    </w:pPr>
    <w:rPr>
      <w:rFonts w:ascii="Bookman Old Style" w:hAnsi="Bookman Old Style"/>
      <w:sz w:val="28"/>
      <w:szCs w:val="20"/>
    </w:rPr>
  </w:style>
  <w:style w:type="character" w:customStyle="1" w:styleId="TytuZnak">
    <w:name w:val="Tytuł Znak"/>
    <w:link w:val="Tytu"/>
    <w:rsid w:val="00400FD7"/>
    <w:rPr>
      <w:rFonts w:ascii="Bookman Old Style" w:hAnsi="Bookman Old Style"/>
      <w:sz w:val="28"/>
    </w:rPr>
  </w:style>
  <w:style w:type="paragraph" w:customStyle="1" w:styleId="Textbody">
    <w:name w:val="Text body"/>
    <w:basedOn w:val="Standard"/>
    <w:rsid w:val="000266EE"/>
    <w:pPr>
      <w:suppressAutoHyphens/>
      <w:autoSpaceDE/>
      <w:adjustRightInd/>
      <w:spacing w:after="120"/>
      <w:ind w:left="0" w:firstLine="0"/>
      <w:jc w:val="left"/>
      <w:textAlignment w:val="baseline"/>
    </w:pPr>
    <w:rPr>
      <w:rFonts w:eastAsia="SimSun" w:cs="Arial"/>
      <w:kern w:val="3"/>
      <w:lang w:eastAsia="zh-CN" w:bidi="hi-IN"/>
    </w:rPr>
  </w:style>
  <w:style w:type="paragraph" w:customStyle="1" w:styleId="Stopka1">
    <w:name w:val="Stopka1"/>
    <w:basedOn w:val="Standard"/>
    <w:rsid w:val="000266EE"/>
    <w:pPr>
      <w:tabs>
        <w:tab w:val="center" w:pos="4536"/>
        <w:tab w:val="right" w:pos="9072"/>
      </w:tabs>
      <w:suppressAutoHyphens/>
      <w:autoSpaceDE/>
      <w:adjustRightInd/>
      <w:ind w:left="0" w:firstLine="0"/>
      <w:jc w:val="left"/>
      <w:textAlignment w:val="baseline"/>
    </w:pPr>
    <w:rPr>
      <w:rFonts w:eastAsia="SimSun" w:cs="Arial"/>
      <w:kern w:val="3"/>
      <w:lang w:eastAsia="zh-CN" w:bidi="hi-IN"/>
    </w:rPr>
  </w:style>
  <w:style w:type="paragraph" w:customStyle="1" w:styleId="kpunkciki">
    <w:name w:val="k punkciki"/>
    <w:basedOn w:val="Normalny"/>
    <w:rsid w:val="00305BC5"/>
    <w:pPr>
      <w:tabs>
        <w:tab w:val="num" w:pos="0"/>
      </w:tabs>
      <w:suppressAutoHyphens w:val="0"/>
      <w:spacing w:line="180" w:lineRule="atLeast"/>
      <w:ind w:left="432" w:hanging="432"/>
      <w:jc w:val="both"/>
    </w:pPr>
    <w:rPr>
      <w:rFonts w:ascii="Tahoma" w:hAnsi="Tahoma"/>
      <w:sz w:val="20"/>
      <w:szCs w:val="20"/>
      <w:lang w:eastAsia="pl-PL"/>
    </w:rPr>
  </w:style>
  <w:style w:type="paragraph" w:styleId="Bezodstpw">
    <w:name w:val="No Spacing"/>
    <w:uiPriority w:val="1"/>
    <w:qFormat/>
    <w:rsid w:val="00305BC5"/>
    <w:rPr>
      <w:sz w:val="24"/>
    </w:rPr>
  </w:style>
  <w:style w:type="character" w:styleId="Pogrubienie">
    <w:name w:val="Strong"/>
    <w:uiPriority w:val="22"/>
    <w:qFormat/>
    <w:rsid w:val="00305BC5"/>
    <w:rPr>
      <w:b/>
      <w:bCs/>
    </w:rPr>
  </w:style>
  <w:style w:type="paragraph" w:styleId="NormalnyWeb">
    <w:name w:val="Normal (Web)"/>
    <w:basedOn w:val="Normalny"/>
    <w:uiPriority w:val="99"/>
    <w:unhideWhenUsed/>
    <w:rsid w:val="00F25DD6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Bezformatowania">
    <w:name w:val="Bez formatowania"/>
    <w:rsid w:val="00F25DD6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</w:pPr>
    <w:rPr>
      <w:rFonts w:ascii="Helvetica" w:eastAsia="Arial Unicode MS" w:hAnsi="Helvetica" w:cs="Arial Unicode MS"/>
      <w:color w:val="000000"/>
      <w:sz w:val="24"/>
      <w:szCs w:val="24"/>
      <w:u w:color="000000"/>
      <w:lang w:eastAsia="zh-CN" w:bidi="hi-IN"/>
    </w:rPr>
  </w:style>
  <w:style w:type="paragraph" w:customStyle="1" w:styleId="SP17122906">
    <w:name w:val="SP.17.122906"/>
    <w:basedOn w:val="Normalny"/>
    <w:rsid w:val="00F25DD6"/>
    <w:pPr>
      <w:suppressAutoHyphens w:val="0"/>
    </w:pPr>
    <w:rPr>
      <w:rFonts w:ascii="NDKPJE+TimesNewRoman" w:hAnsi="NDKPJE+TimesNewRoman"/>
      <w:snapToGrid w:val="0"/>
      <w:color w:val="000000"/>
      <w:szCs w:val="20"/>
      <w:lang w:eastAsia="pl-PL"/>
    </w:rPr>
  </w:style>
  <w:style w:type="paragraph" w:styleId="Lista2">
    <w:name w:val="List 2"/>
    <w:basedOn w:val="Normalny"/>
    <w:uiPriority w:val="99"/>
    <w:unhideWhenUsed/>
    <w:rsid w:val="00CD6474"/>
    <w:pPr>
      <w:ind w:left="566" w:hanging="283"/>
      <w:contextualSpacing/>
    </w:pPr>
  </w:style>
  <w:style w:type="table" w:styleId="Tabela-Siatka">
    <w:name w:val="Table Grid"/>
    <w:basedOn w:val="Standardowy"/>
    <w:uiPriority w:val="59"/>
    <w:rsid w:val="00CD647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oductweight">
    <w:name w:val="product_weight"/>
    <w:basedOn w:val="Normalny"/>
    <w:rsid w:val="00410172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detailstabparagraph-sc-1hbk472-2">
    <w:name w:val="detailstab__paragraph-sc-1hbk472-2"/>
    <w:basedOn w:val="Normalny"/>
    <w:rsid w:val="00410172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0172"/>
    <w:pPr>
      <w:suppressAutoHyphens w:val="0"/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410172"/>
    <w:rPr>
      <w:rFonts w:ascii="Calibri" w:eastAsia="Calibri" w:hAnsi="Calibri"/>
      <w:lang w:eastAsia="en-US"/>
    </w:rPr>
  </w:style>
  <w:style w:type="character" w:customStyle="1" w:styleId="sc-gfxmyg">
    <w:name w:val="sc-gfxmyg"/>
    <w:rsid w:val="00794EDA"/>
  </w:style>
  <w:style w:type="paragraph" w:customStyle="1" w:styleId="Akapitzlist1">
    <w:name w:val="Akapit z listą1"/>
    <w:basedOn w:val="Normalny"/>
    <w:rsid w:val="0099484C"/>
    <w:pPr>
      <w:widowControl w:val="0"/>
      <w:spacing w:after="200" w:line="276" w:lineRule="auto"/>
      <w:ind w:left="720"/>
    </w:pPr>
    <w:rPr>
      <w:rFonts w:ascii="Calibri" w:eastAsia="Calibri" w:hAnsi="Calibri" w:cs="Calibri"/>
      <w:kern w:val="2"/>
      <w:sz w:val="22"/>
      <w:szCs w:val="22"/>
      <w:lang w:eastAsia="zh-CN" w:bidi="hi-IN"/>
    </w:rPr>
  </w:style>
  <w:style w:type="paragraph" w:customStyle="1" w:styleId="Akapitzlist2">
    <w:name w:val="Akapit z listą2"/>
    <w:basedOn w:val="Normalny"/>
    <w:rsid w:val="0099484C"/>
    <w:pPr>
      <w:widowControl w:val="0"/>
      <w:spacing w:after="200" w:line="276" w:lineRule="auto"/>
      <w:ind w:left="720"/>
    </w:pPr>
    <w:rPr>
      <w:rFonts w:ascii="Calibri" w:eastAsia="Calibri" w:hAnsi="Calibri" w:cs="Calibri"/>
      <w:kern w:val="2"/>
      <w:sz w:val="22"/>
      <w:szCs w:val="22"/>
      <w:lang w:eastAsia="zh-CN" w:bidi="hi-IN"/>
    </w:rPr>
  </w:style>
  <w:style w:type="character" w:customStyle="1" w:styleId="markedcontent">
    <w:name w:val="markedcontent"/>
    <w:rsid w:val="0099484C"/>
  </w:style>
  <w:style w:type="character" w:customStyle="1" w:styleId="js-lexicon-link">
    <w:name w:val="js-lexicon-link"/>
    <w:rsid w:val="0099484C"/>
  </w:style>
  <w:style w:type="character" w:customStyle="1" w:styleId="cf4alloption">
    <w:name w:val="cf4all_option"/>
    <w:rsid w:val="0099484C"/>
  </w:style>
  <w:style w:type="character" w:customStyle="1" w:styleId="cf4allcomma">
    <w:name w:val="cf4all_comma"/>
    <w:rsid w:val="0099484C"/>
  </w:style>
  <w:style w:type="paragraph" w:styleId="Listapunktowana2">
    <w:name w:val="List Bullet 2"/>
    <w:basedOn w:val="Normalny"/>
    <w:uiPriority w:val="99"/>
    <w:unhideWhenUsed/>
    <w:rsid w:val="0099484C"/>
    <w:pPr>
      <w:numPr>
        <w:numId w:val="2"/>
      </w:numPr>
      <w:tabs>
        <w:tab w:val="clear" w:pos="643"/>
        <w:tab w:val="num" w:pos="720"/>
      </w:tabs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Lista-kontynuacja">
    <w:name w:val="List Continue"/>
    <w:basedOn w:val="Normalny"/>
    <w:uiPriority w:val="99"/>
    <w:unhideWhenUsed/>
    <w:rsid w:val="0099484C"/>
    <w:pPr>
      <w:suppressAutoHyphens w:val="0"/>
      <w:spacing w:after="120" w:line="276" w:lineRule="auto"/>
      <w:ind w:left="283"/>
      <w:contextualSpacing/>
    </w:pPr>
    <w:rPr>
      <w:rFonts w:ascii="Calibri" w:hAnsi="Calibri"/>
      <w:sz w:val="22"/>
      <w:szCs w:val="22"/>
      <w:lang w:eastAsia="pl-PL"/>
    </w:rPr>
  </w:style>
  <w:style w:type="character" w:customStyle="1" w:styleId="TekstpodstawowyZnak1">
    <w:name w:val="Tekst podstawowy Znak1"/>
    <w:basedOn w:val="Domylnaczcionkaakapitu"/>
    <w:link w:val="Tekstpodstawowy"/>
    <w:rsid w:val="007B1E60"/>
    <w:rPr>
      <w:rFonts w:ascii="Arial" w:hAnsi="Arial" w:cs="Arial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6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11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63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80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4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74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49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48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93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01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1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0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9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1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12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6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8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1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4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16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98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68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79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8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945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6604</CharactersWithSpaces>
  <SharedDoc>false</SharedDoc>
  <HLinks>
    <vt:vector size="120" baseType="variant">
      <vt:variant>
        <vt:i4>6946823</vt:i4>
      </vt:variant>
      <vt:variant>
        <vt:i4>60</vt:i4>
      </vt:variant>
      <vt:variant>
        <vt:i4>0</vt:i4>
      </vt:variant>
      <vt:variant>
        <vt:i4>5</vt:i4>
      </vt:variant>
      <vt:variant>
        <vt:lpwstr>https://www.videocardbenchmark.net/gpu_list.php</vt:lpwstr>
      </vt:variant>
      <vt:variant>
        <vt:lpwstr/>
      </vt:variant>
      <vt:variant>
        <vt:i4>196713</vt:i4>
      </vt:variant>
      <vt:variant>
        <vt:i4>57</vt:i4>
      </vt:variant>
      <vt:variant>
        <vt:i4>0</vt:i4>
      </vt:variant>
      <vt:variant>
        <vt:i4>5</vt:i4>
      </vt:variant>
      <vt:variant>
        <vt:lpwstr>https://www.cpubenchmark.net/cpu_list.php</vt:lpwstr>
      </vt:variant>
      <vt:variant>
        <vt:lpwstr/>
      </vt:variant>
      <vt:variant>
        <vt:i4>6946823</vt:i4>
      </vt:variant>
      <vt:variant>
        <vt:i4>54</vt:i4>
      </vt:variant>
      <vt:variant>
        <vt:i4>0</vt:i4>
      </vt:variant>
      <vt:variant>
        <vt:i4>5</vt:i4>
      </vt:variant>
      <vt:variant>
        <vt:lpwstr>https://www.videocardbenchmark.net/gpu_list.php</vt:lpwstr>
      </vt:variant>
      <vt:variant>
        <vt:lpwstr/>
      </vt:variant>
      <vt:variant>
        <vt:i4>196713</vt:i4>
      </vt:variant>
      <vt:variant>
        <vt:i4>51</vt:i4>
      </vt:variant>
      <vt:variant>
        <vt:i4>0</vt:i4>
      </vt:variant>
      <vt:variant>
        <vt:i4>5</vt:i4>
      </vt:variant>
      <vt:variant>
        <vt:lpwstr>https://www.cpubenchmark.net/cpu_list.php</vt:lpwstr>
      </vt:variant>
      <vt:variant>
        <vt:lpwstr/>
      </vt:variant>
      <vt:variant>
        <vt:i4>196713</vt:i4>
      </vt:variant>
      <vt:variant>
        <vt:i4>48</vt:i4>
      </vt:variant>
      <vt:variant>
        <vt:i4>0</vt:i4>
      </vt:variant>
      <vt:variant>
        <vt:i4>5</vt:i4>
      </vt:variant>
      <vt:variant>
        <vt:lpwstr>https://www.cpubenchmark.net/cpu_list.php</vt:lpwstr>
      </vt:variant>
      <vt:variant>
        <vt:lpwstr/>
      </vt:variant>
      <vt:variant>
        <vt:i4>6946823</vt:i4>
      </vt:variant>
      <vt:variant>
        <vt:i4>45</vt:i4>
      </vt:variant>
      <vt:variant>
        <vt:i4>0</vt:i4>
      </vt:variant>
      <vt:variant>
        <vt:i4>5</vt:i4>
      </vt:variant>
      <vt:variant>
        <vt:lpwstr>https://www.videocardbenchmark.net/gpu_list.php</vt:lpwstr>
      </vt:variant>
      <vt:variant>
        <vt:lpwstr/>
      </vt:variant>
      <vt:variant>
        <vt:i4>196713</vt:i4>
      </vt:variant>
      <vt:variant>
        <vt:i4>42</vt:i4>
      </vt:variant>
      <vt:variant>
        <vt:i4>0</vt:i4>
      </vt:variant>
      <vt:variant>
        <vt:i4>5</vt:i4>
      </vt:variant>
      <vt:variant>
        <vt:lpwstr>https://www.cpubenchmark.net/cpu_list.php</vt:lpwstr>
      </vt:variant>
      <vt:variant>
        <vt:lpwstr/>
      </vt:variant>
      <vt:variant>
        <vt:i4>4063246</vt:i4>
      </vt:variant>
      <vt:variant>
        <vt:i4>39</vt:i4>
      </vt:variant>
      <vt:variant>
        <vt:i4>0</vt:i4>
      </vt:variant>
      <vt:variant>
        <vt:i4>5</vt:i4>
      </vt:variant>
      <vt:variant>
        <vt:lpwstr>mailto:iod@ceik.eu</vt:lpwstr>
      </vt:variant>
      <vt:variant>
        <vt:lpwstr/>
      </vt:variant>
      <vt:variant>
        <vt:i4>3276817</vt:i4>
      </vt:variant>
      <vt:variant>
        <vt:i4>36</vt:i4>
      </vt:variant>
      <vt:variant>
        <vt:i4>0</vt:i4>
      </vt:variant>
      <vt:variant>
        <vt:i4>5</vt:i4>
      </vt:variant>
      <vt:variant>
        <vt:lpwstr>mailto:sekretariat@ceik.eu</vt:lpwstr>
      </vt:variant>
      <vt:variant>
        <vt:lpwstr/>
      </vt:variant>
      <vt:variant>
        <vt:i4>1572964</vt:i4>
      </vt:variant>
      <vt:variant>
        <vt:i4>33</vt:i4>
      </vt:variant>
      <vt:variant>
        <vt:i4>0</vt:i4>
      </vt:variant>
      <vt:variant>
        <vt:i4>5</vt:i4>
      </vt:variant>
      <vt:variant>
        <vt:lpwstr>mailto:przemyslaw.bagniewski@ceik.eu</vt:lpwstr>
      </vt:variant>
      <vt:variant>
        <vt:lpwstr/>
      </vt:variant>
      <vt:variant>
        <vt:i4>1835075</vt:i4>
      </vt:variant>
      <vt:variant>
        <vt:i4>27</vt:i4>
      </vt:variant>
      <vt:variant>
        <vt:i4>0</vt:i4>
      </vt:variant>
      <vt:variant>
        <vt:i4>5</vt:i4>
      </vt:variant>
      <vt:variant>
        <vt:lpwstr>http://www.miniportal.uzp.gov.pl/</vt:lpwstr>
      </vt:variant>
      <vt:variant>
        <vt:lpwstr/>
      </vt:variant>
      <vt:variant>
        <vt:i4>1572964</vt:i4>
      </vt:variant>
      <vt:variant>
        <vt:i4>24</vt:i4>
      </vt:variant>
      <vt:variant>
        <vt:i4>0</vt:i4>
      </vt:variant>
      <vt:variant>
        <vt:i4>5</vt:i4>
      </vt:variant>
      <vt:variant>
        <vt:lpwstr>mailto:przemyslaw.bagniewski@ceik.eu</vt:lpwstr>
      </vt:variant>
      <vt:variant>
        <vt:lpwstr/>
      </vt:variant>
      <vt:variant>
        <vt:i4>3342420</vt:i4>
      </vt:variant>
      <vt:variant>
        <vt:i4>21</vt:i4>
      </vt:variant>
      <vt:variant>
        <vt:i4>0</vt:i4>
      </vt:variant>
      <vt:variant>
        <vt:i4>5</vt:i4>
      </vt:variant>
      <vt:variant>
        <vt:lpwstr>mailto:grazyna.grejner@ceik.eu</vt:lpwstr>
      </vt:variant>
      <vt:variant>
        <vt:lpwstr/>
      </vt:variant>
      <vt:variant>
        <vt:i4>6553642</vt:i4>
      </vt:variant>
      <vt:variant>
        <vt:i4>18</vt:i4>
      </vt:variant>
      <vt:variant>
        <vt:i4>0</vt:i4>
      </vt:variant>
      <vt:variant>
        <vt:i4>5</vt:i4>
      </vt:variant>
      <vt:variant>
        <vt:lpwstr>https://epuap.gov.pl/wps/portal</vt:lpwstr>
      </vt:variant>
      <vt:variant>
        <vt:lpwstr/>
      </vt:variant>
      <vt:variant>
        <vt:i4>2949239</vt:i4>
      </vt:variant>
      <vt:variant>
        <vt:i4>15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4456518</vt:i4>
      </vt:variant>
      <vt:variant>
        <vt:i4>12</vt:i4>
      </vt:variant>
      <vt:variant>
        <vt:i4>0</vt:i4>
      </vt:variant>
      <vt:variant>
        <vt:i4>5</vt:i4>
      </vt:variant>
      <vt:variant>
        <vt:lpwstr>https://epuap.gov.pl/wps/portal /</vt:lpwstr>
      </vt:variant>
      <vt:variant>
        <vt:lpwstr/>
      </vt:variant>
      <vt:variant>
        <vt:i4>2949239</vt:i4>
      </vt:variant>
      <vt:variant>
        <vt:i4>9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1572964</vt:i4>
      </vt:variant>
      <vt:variant>
        <vt:i4>6</vt:i4>
      </vt:variant>
      <vt:variant>
        <vt:i4>0</vt:i4>
      </vt:variant>
      <vt:variant>
        <vt:i4>5</vt:i4>
      </vt:variant>
      <vt:variant>
        <vt:lpwstr>mailto:przemyslaw.bagniewski@ceik.eu</vt:lpwstr>
      </vt:variant>
      <vt:variant>
        <vt:lpwstr/>
      </vt:variant>
      <vt:variant>
        <vt:i4>2949239</vt:i4>
      </vt:variant>
      <vt:variant>
        <vt:i4>3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1441795</vt:i4>
      </vt:variant>
      <vt:variant>
        <vt:i4>0</vt:i4>
      </vt:variant>
      <vt:variant>
        <vt:i4>0</vt:i4>
      </vt:variant>
      <vt:variant>
        <vt:i4>5</vt:i4>
      </vt:variant>
      <vt:variant>
        <vt:lpwstr>https://bipceik.warmia.mazury.pl/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glembockae</dc:creator>
  <cp:lastModifiedBy>WSSD Olsztyn</cp:lastModifiedBy>
  <cp:revision>32</cp:revision>
  <cp:lastPrinted>2024-06-10T08:15:00Z</cp:lastPrinted>
  <dcterms:created xsi:type="dcterms:W3CDTF">2025-03-19T12:00:00Z</dcterms:created>
  <dcterms:modified xsi:type="dcterms:W3CDTF">2025-06-09T19:37:00Z</dcterms:modified>
</cp:coreProperties>
</file>