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D77" w:rsidRPr="00263162" w:rsidRDefault="00BC7F37" w:rsidP="00263162">
      <w:pPr>
        <w:autoSpaceDE w:val="0"/>
        <w:autoSpaceDN w:val="0"/>
        <w:adjustRightInd w:val="0"/>
        <w:spacing w:before="100" w:beforeAutospacing="1" w:after="100" w:afterAutospacing="1"/>
        <w:rPr>
          <w:rFonts w:ascii="Arial" w:hAnsi="Arial" w:cs="Arial"/>
          <w:b/>
          <w:bCs/>
          <w:iCs/>
          <w:sz w:val="22"/>
          <w:szCs w:val="22"/>
        </w:rPr>
      </w:pPr>
      <w:r w:rsidRPr="0032145E">
        <w:rPr>
          <w:rFonts w:ascii="Arial" w:hAnsi="Arial" w:cs="Arial"/>
          <w:b/>
          <w:bCs/>
          <w:iCs/>
          <w:sz w:val="22"/>
          <w:szCs w:val="22"/>
        </w:rPr>
        <w:t>Numer sprawy:</w:t>
      </w:r>
      <w:r w:rsidR="003C2272" w:rsidRPr="0032145E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4D2CA7" w:rsidRPr="0032145E">
        <w:rPr>
          <w:rFonts w:ascii="Arial" w:hAnsi="Arial" w:cs="Arial"/>
          <w:b/>
          <w:bCs/>
          <w:iCs/>
          <w:sz w:val="22"/>
          <w:szCs w:val="22"/>
        </w:rPr>
        <w:t>DO.262-</w:t>
      </w:r>
      <w:r w:rsidR="00440656" w:rsidRPr="0032145E">
        <w:rPr>
          <w:rFonts w:ascii="Arial" w:hAnsi="Arial" w:cs="Arial"/>
          <w:b/>
          <w:bCs/>
          <w:iCs/>
          <w:sz w:val="22"/>
          <w:szCs w:val="22"/>
        </w:rPr>
        <w:t>0</w:t>
      </w:r>
      <w:r w:rsidR="00CD081E">
        <w:rPr>
          <w:rFonts w:ascii="Arial" w:hAnsi="Arial" w:cs="Arial"/>
          <w:b/>
          <w:bCs/>
          <w:iCs/>
          <w:sz w:val="22"/>
          <w:szCs w:val="22"/>
        </w:rPr>
        <w:t>7</w:t>
      </w:r>
      <w:r w:rsidR="004D2CA7" w:rsidRPr="0032145E">
        <w:rPr>
          <w:rFonts w:ascii="Arial" w:hAnsi="Arial" w:cs="Arial"/>
          <w:b/>
          <w:bCs/>
          <w:iCs/>
          <w:sz w:val="22"/>
          <w:szCs w:val="22"/>
        </w:rPr>
        <w:t>.2</w:t>
      </w:r>
      <w:r w:rsidR="00AB41F7">
        <w:rPr>
          <w:rFonts w:ascii="Arial" w:hAnsi="Arial" w:cs="Arial"/>
          <w:b/>
          <w:bCs/>
          <w:iCs/>
          <w:sz w:val="22"/>
          <w:szCs w:val="22"/>
        </w:rPr>
        <w:t>5</w:t>
      </w:r>
      <w:r w:rsidR="004D2CA7" w:rsidRPr="0032145E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5627CC" w:rsidRPr="0032145E">
        <w:rPr>
          <w:rFonts w:ascii="Arial" w:hAnsi="Arial" w:cs="Arial"/>
          <w:b/>
          <w:bCs/>
          <w:iCs/>
          <w:sz w:val="22"/>
          <w:szCs w:val="22"/>
        </w:rPr>
        <w:t xml:space="preserve">        </w:t>
      </w:r>
      <w:r w:rsidR="00911A3C" w:rsidRPr="0032145E">
        <w:rPr>
          <w:rFonts w:ascii="Arial" w:hAnsi="Arial" w:cs="Arial"/>
          <w:b/>
          <w:bCs/>
          <w:iCs/>
          <w:sz w:val="22"/>
          <w:szCs w:val="22"/>
        </w:rPr>
        <w:t xml:space="preserve">                                                </w:t>
      </w:r>
      <w:r w:rsidR="00911A3C" w:rsidRPr="0032145E">
        <w:rPr>
          <w:rFonts w:ascii="Arial" w:hAnsi="Arial" w:cs="Arial"/>
          <w:b/>
          <w:bCs/>
          <w:i/>
          <w:iCs/>
          <w:sz w:val="22"/>
          <w:szCs w:val="22"/>
        </w:rPr>
        <w:t xml:space="preserve">Załącznik nr </w:t>
      </w:r>
      <w:r w:rsidR="00B10046">
        <w:rPr>
          <w:rFonts w:ascii="Arial" w:hAnsi="Arial" w:cs="Arial"/>
          <w:b/>
          <w:bCs/>
          <w:i/>
          <w:iCs/>
          <w:sz w:val="22"/>
          <w:szCs w:val="22"/>
        </w:rPr>
        <w:t>3</w:t>
      </w:r>
      <w:r w:rsidR="00911A3C" w:rsidRPr="0032145E">
        <w:rPr>
          <w:rFonts w:ascii="Arial" w:hAnsi="Arial" w:cs="Arial"/>
          <w:b/>
          <w:bCs/>
          <w:i/>
          <w:iCs/>
          <w:sz w:val="22"/>
          <w:szCs w:val="22"/>
        </w:rPr>
        <w:t xml:space="preserve"> do SWZ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noProof/>
          <w:sz w:val="22"/>
          <w:szCs w:val="22"/>
        </w:rPr>
      </w:pPr>
      <w:r w:rsidRPr="00B10046">
        <w:rPr>
          <w:rFonts w:ascii="Arial" w:hAnsi="Arial" w:cs="Arial"/>
          <w:b/>
          <w:noProof/>
          <w:sz w:val="22"/>
          <w:szCs w:val="22"/>
        </w:rPr>
        <w:t>Zamawiający: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Uczelnia Państwowa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 xml:space="preserve">im. Jana Grodka w Sanoku  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 xml:space="preserve">ul. Mickiewicza 21 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38-500 Sanok</w:t>
      </w:r>
    </w:p>
    <w:p w:rsidR="00B10046" w:rsidRPr="00B10046" w:rsidRDefault="00B10046" w:rsidP="001B1723">
      <w:pPr>
        <w:ind w:left="731" w:hanging="11"/>
        <w:rPr>
          <w:rFonts w:ascii="Arial" w:hAnsi="Arial" w:cs="Arial"/>
          <w:b/>
          <w:bCs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dotyczy:</w:t>
      </w:r>
      <w:r w:rsidRPr="00B10046">
        <w:rPr>
          <w:rFonts w:ascii="Arial" w:hAnsi="Arial" w:cs="Arial"/>
          <w:noProof/>
          <w:sz w:val="22"/>
          <w:szCs w:val="22"/>
        </w:rPr>
        <w:t>postępowania o udzielenie zamówienia publicznego prowadzonego w trybie podstawowym</w:t>
      </w:r>
      <w:r w:rsidR="007A04FE">
        <w:rPr>
          <w:rFonts w:ascii="Arial" w:hAnsi="Arial" w:cs="Arial"/>
          <w:noProof/>
          <w:sz w:val="22"/>
          <w:szCs w:val="22"/>
        </w:rPr>
        <w:t xml:space="preserve"> </w:t>
      </w:r>
      <w:r w:rsidRPr="00B10046">
        <w:rPr>
          <w:rFonts w:ascii="Arial" w:hAnsi="Arial" w:cs="Arial"/>
          <w:noProof/>
          <w:sz w:val="22"/>
          <w:szCs w:val="22"/>
        </w:rPr>
        <w:t xml:space="preserve">pn. </w:t>
      </w:r>
      <w:r w:rsidR="00A95548" w:rsidRPr="00A95548">
        <w:rPr>
          <w:rFonts w:ascii="Arial" w:hAnsi="Arial" w:cs="Arial"/>
          <w:b/>
          <w:bCs/>
          <w:noProof/>
          <w:sz w:val="22"/>
          <w:szCs w:val="22"/>
        </w:rPr>
        <w:t>Przebudowa budynku A Uczelni Państwowej im. Jana Grodka w Sanoku wraz z robotami towarzyszącymi - zwiększenie efektywności energetycznej zabytkowego budynku A</w:t>
      </w:r>
    </w:p>
    <w:p w:rsidR="00B10046" w:rsidRPr="00B10046" w:rsidRDefault="00B10046" w:rsidP="00B10046">
      <w:pPr>
        <w:ind w:left="731" w:hanging="11"/>
        <w:jc w:val="center"/>
        <w:rPr>
          <w:rFonts w:ascii="Arial" w:hAnsi="Arial" w:cs="Arial"/>
          <w:b/>
          <w:bCs/>
          <w:noProof/>
          <w:sz w:val="22"/>
          <w:szCs w:val="22"/>
        </w:rPr>
      </w:pPr>
      <w:r w:rsidRPr="00B10046">
        <w:rPr>
          <w:rFonts w:ascii="Arial" w:hAnsi="Arial" w:cs="Arial"/>
          <w:b/>
          <w:bCs/>
          <w:noProof/>
          <w:sz w:val="22"/>
          <w:szCs w:val="22"/>
        </w:rPr>
        <w:t>OŚWIADCZENIE</w:t>
      </w:r>
    </w:p>
    <w:p w:rsidR="00B10046" w:rsidRPr="00B10046" w:rsidRDefault="00B10046" w:rsidP="00A95548">
      <w:pPr>
        <w:ind w:left="731" w:hanging="11"/>
        <w:rPr>
          <w:rFonts w:ascii="Arial" w:hAnsi="Arial" w:cs="Arial"/>
          <w:b/>
          <w:bCs/>
          <w:noProof/>
          <w:sz w:val="22"/>
          <w:szCs w:val="22"/>
        </w:rPr>
      </w:pPr>
      <w:r w:rsidRPr="00B10046">
        <w:rPr>
          <w:rFonts w:ascii="Arial" w:hAnsi="Arial" w:cs="Arial"/>
          <w:b/>
          <w:bCs/>
          <w:noProof/>
          <w:sz w:val="22"/>
          <w:szCs w:val="22"/>
        </w:rPr>
        <w:t>składane na podstawie art. 125 ust. 1 ustawy</w:t>
      </w:r>
      <w:r w:rsidR="00A95548">
        <w:rPr>
          <w:rFonts w:ascii="Arial" w:hAnsi="Arial" w:cs="Arial"/>
          <w:b/>
          <w:bCs/>
          <w:noProof/>
          <w:sz w:val="22"/>
          <w:szCs w:val="22"/>
        </w:rPr>
        <w:t xml:space="preserve"> </w:t>
      </w:r>
      <w:r w:rsidRPr="00B10046">
        <w:rPr>
          <w:rFonts w:ascii="Arial" w:hAnsi="Arial" w:cs="Arial"/>
          <w:b/>
          <w:bCs/>
          <w:noProof/>
          <w:sz w:val="22"/>
          <w:szCs w:val="22"/>
        </w:rPr>
        <w:t>z dnia 11 września 2019 roku – Prawo zamówień publicznych (</w:t>
      </w:r>
      <w:r w:rsidR="000801DA" w:rsidRPr="000801DA">
        <w:rPr>
          <w:rFonts w:ascii="Arial" w:hAnsi="Arial" w:cs="Arial"/>
          <w:b/>
          <w:bCs/>
          <w:noProof/>
          <w:sz w:val="22"/>
          <w:szCs w:val="22"/>
        </w:rPr>
        <w:t>Dz. U. z 2024 r. poz. 1320</w:t>
      </w:r>
      <w:r w:rsidRPr="00B10046">
        <w:rPr>
          <w:rFonts w:ascii="Arial" w:hAnsi="Arial" w:cs="Arial"/>
          <w:b/>
          <w:bCs/>
          <w:noProof/>
          <w:sz w:val="22"/>
          <w:szCs w:val="22"/>
        </w:rPr>
        <w:t>), zwanej dalej „ustawą”,</w:t>
      </w:r>
    </w:p>
    <w:p w:rsidR="00B10046" w:rsidRPr="00B10046" w:rsidRDefault="00B10046" w:rsidP="007A04FE">
      <w:pPr>
        <w:numPr>
          <w:ilvl w:val="0"/>
          <w:numId w:val="22"/>
        </w:numPr>
        <w:ind w:left="1440"/>
        <w:rPr>
          <w:rFonts w:ascii="Arial" w:hAnsi="Arial" w:cs="Arial"/>
          <w:b/>
          <w:bCs/>
          <w:noProof/>
          <w:sz w:val="22"/>
          <w:szCs w:val="22"/>
        </w:rPr>
      </w:pPr>
      <w:r w:rsidRPr="00B10046">
        <w:rPr>
          <w:rFonts w:ascii="Arial" w:hAnsi="Arial" w:cs="Arial"/>
          <w:b/>
          <w:bCs/>
          <w:noProof/>
          <w:sz w:val="22"/>
          <w:szCs w:val="22"/>
        </w:rPr>
        <w:t>POTWIERDZENIE  BRAKU  PODSTAW  WYKLUCZENIA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noProof/>
          <w:sz w:val="22"/>
          <w:szCs w:val="22"/>
          <w:u w:val="single"/>
        </w:rPr>
      </w:pPr>
      <w:r w:rsidRPr="00B10046">
        <w:rPr>
          <w:rFonts w:ascii="Arial" w:hAnsi="Arial" w:cs="Arial"/>
          <w:b/>
          <w:noProof/>
          <w:sz w:val="22"/>
          <w:szCs w:val="22"/>
          <w:u w:val="single"/>
        </w:rPr>
        <w:t>WYKONAWCA: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…………………………………………………………………………………………………………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i/>
          <w:noProof/>
          <w:sz w:val="22"/>
          <w:szCs w:val="22"/>
        </w:rPr>
      </w:pPr>
      <w:r w:rsidRPr="00B10046">
        <w:rPr>
          <w:rFonts w:ascii="Arial" w:hAnsi="Arial" w:cs="Arial"/>
          <w:i/>
          <w:noProof/>
          <w:sz w:val="22"/>
          <w:szCs w:val="22"/>
        </w:rPr>
        <w:t>(firma, adres)</w:t>
      </w:r>
    </w:p>
    <w:p w:rsidR="00B10046" w:rsidRPr="007A04FE" w:rsidRDefault="00B10046" w:rsidP="007A04FE">
      <w:pPr>
        <w:ind w:left="731" w:hanging="11"/>
        <w:rPr>
          <w:rFonts w:ascii="Arial" w:hAnsi="Arial" w:cs="Arial"/>
          <w:b/>
          <w:noProof/>
          <w:sz w:val="22"/>
          <w:szCs w:val="22"/>
        </w:rPr>
      </w:pPr>
      <w:r w:rsidRPr="00B10046">
        <w:rPr>
          <w:rFonts w:ascii="Arial" w:hAnsi="Arial" w:cs="Arial"/>
          <w:b/>
          <w:noProof/>
          <w:sz w:val="22"/>
          <w:szCs w:val="22"/>
          <w:u w:val="single"/>
        </w:rPr>
        <w:t>WYKONAWCY  WSPÓLNIE  UBIEGAJĄCY  SIĘ  O  ZAMÓWIENIE</w:t>
      </w:r>
      <w:r w:rsidR="007A04FE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B10046">
        <w:rPr>
          <w:rFonts w:ascii="Arial" w:hAnsi="Arial" w:cs="Arial"/>
          <w:b/>
          <w:i/>
          <w:noProof/>
          <w:sz w:val="22"/>
          <w:szCs w:val="22"/>
        </w:rPr>
        <w:t>(JEŻELI  DOTYCZY)</w:t>
      </w:r>
      <w:r w:rsidRPr="00B10046">
        <w:rPr>
          <w:rFonts w:ascii="Arial" w:hAnsi="Arial" w:cs="Arial"/>
          <w:b/>
          <w:noProof/>
          <w:sz w:val="22"/>
          <w:szCs w:val="22"/>
        </w:rPr>
        <w:t>: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…………………………………………………………………………………………………………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i/>
          <w:noProof/>
          <w:sz w:val="22"/>
          <w:szCs w:val="22"/>
        </w:rPr>
      </w:pPr>
      <w:r w:rsidRPr="00B10046">
        <w:rPr>
          <w:rFonts w:ascii="Arial" w:hAnsi="Arial" w:cs="Arial"/>
          <w:i/>
          <w:noProof/>
          <w:sz w:val="22"/>
          <w:szCs w:val="22"/>
        </w:rPr>
        <w:t>(firma, adres)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i/>
          <w:noProof/>
          <w:sz w:val="22"/>
          <w:szCs w:val="22"/>
        </w:rPr>
      </w:pPr>
      <w:r w:rsidRPr="003258C7">
        <w:rPr>
          <w:rFonts w:ascii="Arial" w:hAnsi="Arial" w:cs="Arial"/>
          <w:b/>
          <w:i/>
          <w:noProof/>
          <w:color w:val="FF0000"/>
          <w:sz w:val="22"/>
          <w:szCs w:val="22"/>
        </w:rPr>
        <w:t xml:space="preserve">Uwaga, zgodnie z art. 125 ust. 4 ustawy, oświadczenie składa </w:t>
      </w:r>
      <w:r w:rsidRPr="003258C7">
        <w:rPr>
          <w:rFonts w:ascii="Arial" w:hAnsi="Arial" w:cs="Arial"/>
          <w:b/>
          <w:i/>
          <w:noProof/>
          <w:color w:val="FF0000"/>
          <w:sz w:val="22"/>
          <w:szCs w:val="22"/>
          <w:u w:val="single"/>
        </w:rPr>
        <w:t>każdy</w:t>
      </w:r>
      <w:r w:rsidRPr="003258C7">
        <w:rPr>
          <w:rFonts w:ascii="Arial" w:hAnsi="Arial" w:cs="Arial"/>
          <w:b/>
          <w:i/>
          <w:noProof/>
          <w:color w:val="FF0000"/>
          <w:sz w:val="22"/>
          <w:szCs w:val="22"/>
        </w:rPr>
        <w:t xml:space="preserve"> z wykonawców wspólnie ubiegających się o zamówienie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i/>
          <w:noProof/>
          <w:sz w:val="22"/>
          <w:szCs w:val="22"/>
        </w:rPr>
      </w:pPr>
      <w:r w:rsidRPr="00B10046">
        <w:rPr>
          <w:rFonts w:ascii="Arial" w:hAnsi="Arial" w:cs="Arial"/>
          <w:b/>
          <w:noProof/>
          <w:sz w:val="22"/>
          <w:szCs w:val="22"/>
          <w:u w:val="single"/>
        </w:rPr>
        <w:t>PODMIOT  UDOSTĘPNIAJĄCY  WYKONAWCY  ZASOBY</w:t>
      </w:r>
      <w:r w:rsidR="007A04FE">
        <w:rPr>
          <w:rFonts w:ascii="Arial" w:hAnsi="Arial" w:cs="Arial"/>
          <w:b/>
          <w:noProof/>
          <w:sz w:val="22"/>
          <w:szCs w:val="22"/>
        </w:rPr>
        <w:t xml:space="preserve">  </w:t>
      </w:r>
      <w:r w:rsidR="007A04FE">
        <w:rPr>
          <w:rFonts w:ascii="Arial" w:hAnsi="Arial" w:cs="Arial"/>
          <w:b/>
          <w:i/>
          <w:noProof/>
          <w:sz w:val="22"/>
          <w:szCs w:val="22"/>
        </w:rPr>
        <w:t xml:space="preserve">(JEŻELI </w:t>
      </w:r>
      <w:r w:rsidRPr="00B10046">
        <w:rPr>
          <w:rFonts w:ascii="Arial" w:hAnsi="Arial" w:cs="Arial"/>
          <w:b/>
          <w:i/>
          <w:noProof/>
          <w:sz w:val="22"/>
          <w:szCs w:val="22"/>
        </w:rPr>
        <w:t>DOTYCZY):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…………………………………………………………………………………………………………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i/>
          <w:noProof/>
          <w:sz w:val="22"/>
          <w:szCs w:val="22"/>
        </w:rPr>
      </w:pPr>
      <w:r w:rsidRPr="00B10046">
        <w:rPr>
          <w:rFonts w:ascii="Arial" w:hAnsi="Arial" w:cs="Arial"/>
          <w:i/>
          <w:noProof/>
          <w:sz w:val="22"/>
          <w:szCs w:val="22"/>
        </w:rPr>
        <w:t>(firma, adres)</w:t>
      </w:r>
    </w:p>
    <w:p w:rsidR="00B10046" w:rsidRPr="009C03E0" w:rsidRDefault="00B10046" w:rsidP="009C03E0">
      <w:pPr>
        <w:ind w:left="731" w:hanging="11"/>
        <w:rPr>
          <w:rFonts w:ascii="Arial" w:hAnsi="Arial" w:cs="Arial"/>
          <w:b/>
          <w:i/>
          <w:noProof/>
          <w:sz w:val="22"/>
          <w:szCs w:val="22"/>
        </w:rPr>
      </w:pPr>
      <w:r w:rsidRPr="003258C7">
        <w:rPr>
          <w:rFonts w:ascii="Arial" w:hAnsi="Arial" w:cs="Arial"/>
          <w:b/>
          <w:i/>
          <w:noProof/>
          <w:color w:val="FF0000"/>
          <w:sz w:val="22"/>
          <w:szCs w:val="22"/>
        </w:rPr>
        <w:lastRenderedPageBreak/>
        <w:t xml:space="preserve">Uwaga, dotyczy zarówno sytuacji, gdy podmiot udostępniający zasoby nie będzie podwykonawcą w trakcie realizacji zamówienia, jak i sytuacji gdy takim podwykonawcą będzie. </w:t>
      </w:r>
      <w:r w:rsidRPr="00B10046">
        <w:rPr>
          <w:rFonts w:ascii="Arial" w:hAnsi="Arial" w:cs="Arial"/>
          <w:noProof/>
          <w:sz w:val="22"/>
          <w:szCs w:val="22"/>
        </w:rPr>
        <w:tab/>
      </w:r>
    </w:p>
    <w:p w:rsidR="009C03E0" w:rsidRDefault="00B10046" w:rsidP="009C03E0">
      <w:pPr>
        <w:numPr>
          <w:ilvl w:val="0"/>
          <w:numId w:val="27"/>
        </w:numPr>
        <w:ind w:left="1080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b/>
          <w:noProof/>
          <w:sz w:val="22"/>
          <w:szCs w:val="22"/>
        </w:rPr>
        <w:t>Oświadczam, że nie podlegam wykluczeniu z przedmiotowego postępowania</w:t>
      </w:r>
      <w:r w:rsidRPr="00B10046">
        <w:rPr>
          <w:rFonts w:ascii="Arial" w:hAnsi="Arial" w:cs="Arial"/>
          <w:noProof/>
          <w:sz w:val="22"/>
          <w:szCs w:val="22"/>
        </w:rPr>
        <w:t xml:space="preserve"> </w:t>
      </w:r>
      <w:r w:rsidR="009C03E0">
        <w:rPr>
          <w:rFonts w:ascii="Arial" w:hAnsi="Arial" w:cs="Arial"/>
          <w:noProof/>
          <w:sz w:val="22"/>
          <w:szCs w:val="22"/>
        </w:rPr>
        <w:br/>
      </w:r>
      <w:r w:rsidRPr="00B10046">
        <w:rPr>
          <w:rFonts w:ascii="Arial" w:hAnsi="Arial" w:cs="Arial"/>
          <w:noProof/>
          <w:sz w:val="22"/>
          <w:szCs w:val="22"/>
        </w:rPr>
        <w:t>o udzielenie zamówienia publicznego na podstawie art. 108 ust. 1 i art. 109 ust. 1 pkt 4</w:t>
      </w:r>
      <w:r w:rsidR="003258C7" w:rsidRPr="003258C7">
        <w:rPr>
          <w:rFonts w:ascii="Arial" w:hAnsi="Arial" w:cs="Arial"/>
          <w:sz w:val="22"/>
          <w:szCs w:val="22"/>
        </w:rPr>
        <w:t xml:space="preserve"> </w:t>
      </w:r>
      <w:r w:rsidR="003258C7" w:rsidRPr="003258C7">
        <w:rPr>
          <w:rFonts w:ascii="Arial" w:hAnsi="Arial" w:cs="Arial"/>
          <w:noProof/>
          <w:sz w:val="22"/>
          <w:szCs w:val="22"/>
        </w:rPr>
        <w:t xml:space="preserve">pkt 4-5 i 7 </w:t>
      </w:r>
      <w:r w:rsidRPr="00B10046">
        <w:rPr>
          <w:rFonts w:ascii="Arial" w:hAnsi="Arial" w:cs="Arial"/>
          <w:noProof/>
          <w:sz w:val="22"/>
          <w:szCs w:val="22"/>
        </w:rPr>
        <w:t xml:space="preserve"> ustawy, art. 7 ust. 1 ustawy z dnia 13 kwietnia 2022 r. o szczególnych rozwiązaniach w zakresie przeciwdziałania wspieraniu agresji na Ukrainę oraz służących ochronie bezpieczeństwa narodowego (</w:t>
      </w:r>
      <w:r w:rsidR="00AB41F7" w:rsidRPr="00AB41F7">
        <w:rPr>
          <w:rFonts w:ascii="Arial" w:hAnsi="Arial" w:cs="Arial"/>
          <w:noProof/>
          <w:sz w:val="22"/>
          <w:szCs w:val="22"/>
        </w:rPr>
        <w:t>Dz. U. z 2024 r. poz. 507</w:t>
      </w:r>
      <w:r w:rsidRPr="00B10046">
        <w:rPr>
          <w:rFonts w:ascii="Arial" w:hAnsi="Arial" w:cs="Arial"/>
          <w:noProof/>
          <w:sz w:val="22"/>
          <w:szCs w:val="22"/>
        </w:rPr>
        <w:t>).</w:t>
      </w:r>
    </w:p>
    <w:p w:rsidR="00B10046" w:rsidRPr="009C03E0" w:rsidRDefault="00B10046" w:rsidP="009C03E0">
      <w:pPr>
        <w:numPr>
          <w:ilvl w:val="0"/>
          <w:numId w:val="27"/>
        </w:numPr>
        <w:ind w:left="1080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 xml:space="preserve"> </w:t>
      </w:r>
      <w:r w:rsidRPr="009C03E0">
        <w:rPr>
          <w:rFonts w:ascii="Arial" w:hAnsi="Arial" w:cs="Arial"/>
          <w:b/>
          <w:noProof/>
          <w:sz w:val="22"/>
          <w:szCs w:val="22"/>
        </w:rPr>
        <w:t xml:space="preserve">Oświadczam </w:t>
      </w:r>
      <w:r w:rsidRPr="00BB5F3C">
        <w:rPr>
          <w:rFonts w:ascii="Arial" w:hAnsi="Arial" w:cs="Arial"/>
          <w:b/>
          <w:i/>
          <w:noProof/>
          <w:color w:val="FF0000"/>
          <w:sz w:val="22"/>
          <w:szCs w:val="22"/>
        </w:rPr>
        <w:t>(jeżeli dotyczy)</w:t>
      </w:r>
      <w:r w:rsidRPr="00BB5F3C">
        <w:rPr>
          <w:rFonts w:ascii="Arial" w:hAnsi="Arial" w:cs="Arial"/>
          <w:noProof/>
          <w:sz w:val="22"/>
          <w:szCs w:val="22"/>
        </w:rPr>
        <w:t>,</w:t>
      </w:r>
      <w:r w:rsidRPr="00BB5F3C">
        <w:rPr>
          <w:rFonts w:ascii="Arial" w:hAnsi="Arial" w:cs="Arial"/>
          <w:noProof/>
          <w:color w:val="FF0000"/>
          <w:sz w:val="22"/>
          <w:szCs w:val="22"/>
        </w:rPr>
        <w:t xml:space="preserve"> </w:t>
      </w:r>
      <w:r w:rsidRPr="009C03E0">
        <w:rPr>
          <w:rFonts w:ascii="Arial" w:hAnsi="Arial" w:cs="Arial"/>
          <w:noProof/>
          <w:sz w:val="22"/>
          <w:szCs w:val="22"/>
        </w:rPr>
        <w:t>że zachodzą w stosunku do mnie podstawy wyklucze</w:t>
      </w:r>
      <w:r w:rsidR="00BB5F3C">
        <w:rPr>
          <w:rFonts w:ascii="Arial" w:hAnsi="Arial" w:cs="Arial"/>
          <w:noProof/>
          <w:sz w:val="22"/>
          <w:szCs w:val="22"/>
        </w:rPr>
        <w:t xml:space="preserve">nia z postępowania na podstawie </w:t>
      </w:r>
      <w:r w:rsidRPr="009C03E0">
        <w:rPr>
          <w:rFonts w:ascii="Arial" w:hAnsi="Arial" w:cs="Arial"/>
          <w:noProof/>
          <w:sz w:val="22"/>
          <w:szCs w:val="22"/>
        </w:rPr>
        <w:t>art. …. ust. …. pkt …. ustawy (</w:t>
      </w:r>
      <w:r w:rsidRPr="009C03E0">
        <w:rPr>
          <w:rFonts w:ascii="Arial" w:hAnsi="Arial" w:cs="Arial"/>
          <w:b/>
          <w:i/>
          <w:noProof/>
          <w:sz w:val="22"/>
          <w:szCs w:val="22"/>
        </w:rPr>
        <w:t>należy podać mającą zastosowanie podstawę wykluczenia spośród wymienionych w a</w:t>
      </w:r>
      <w:r w:rsidR="00BB5F3C">
        <w:rPr>
          <w:rFonts w:ascii="Arial" w:hAnsi="Arial" w:cs="Arial"/>
          <w:b/>
          <w:i/>
          <w:noProof/>
          <w:sz w:val="22"/>
          <w:szCs w:val="22"/>
        </w:rPr>
        <w:t xml:space="preserve">rt. 108 ust. 1 pkt 1, 2 i 5 lub </w:t>
      </w:r>
      <w:r w:rsidRPr="009C03E0">
        <w:rPr>
          <w:rFonts w:ascii="Arial" w:hAnsi="Arial" w:cs="Arial"/>
          <w:b/>
          <w:i/>
          <w:noProof/>
          <w:sz w:val="22"/>
          <w:szCs w:val="22"/>
        </w:rPr>
        <w:t xml:space="preserve">art. 109 ust. 1 pkt </w:t>
      </w:r>
      <w:r w:rsidR="00BB5F3C" w:rsidRPr="00BB5F3C">
        <w:rPr>
          <w:rFonts w:ascii="Arial" w:hAnsi="Arial" w:cs="Arial"/>
          <w:b/>
          <w:i/>
          <w:noProof/>
          <w:sz w:val="22"/>
          <w:szCs w:val="22"/>
        </w:rPr>
        <w:t>4-5 i 7</w:t>
      </w:r>
      <w:r w:rsidRPr="00BB5F3C">
        <w:rPr>
          <w:rFonts w:ascii="Arial" w:hAnsi="Arial" w:cs="Arial"/>
          <w:b/>
          <w:i/>
          <w:noProof/>
          <w:sz w:val="22"/>
          <w:szCs w:val="22"/>
        </w:rPr>
        <w:t>)</w:t>
      </w:r>
      <w:r w:rsidRPr="009C03E0">
        <w:rPr>
          <w:rFonts w:ascii="Arial" w:hAnsi="Arial" w:cs="Arial"/>
          <w:b/>
          <w:i/>
          <w:noProof/>
          <w:sz w:val="22"/>
          <w:szCs w:val="22"/>
        </w:rPr>
        <w:t xml:space="preserve">. </w:t>
      </w:r>
    </w:p>
    <w:p w:rsidR="00B10046" w:rsidRPr="00BB5F3C" w:rsidRDefault="00B10046" w:rsidP="00B10046">
      <w:pPr>
        <w:ind w:left="731" w:hanging="11"/>
        <w:rPr>
          <w:rFonts w:ascii="Arial" w:hAnsi="Arial" w:cs="Arial"/>
          <w:noProof/>
          <w:color w:val="FF0000"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 xml:space="preserve">Jednocześnie oświadczam, że w związku z ww. okolicznością, na podstawie art. 110 ust. 2 ustawy, </w:t>
      </w:r>
      <w:r w:rsidRPr="00B10046">
        <w:rPr>
          <w:rFonts w:ascii="Arial" w:hAnsi="Arial" w:cs="Arial"/>
          <w:b/>
          <w:noProof/>
          <w:sz w:val="22"/>
          <w:szCs w:val="22"/>
        </w:rPr>
        <w:t>spełniam łącznie poniższe przesłanki, poprzez dokonanie następujących czynności</w:t>
      </w:r>
      <w:r w:rsidRPr="00B10046">
        <w:rPr>
          <w:rFonts w:ascii="Arial" w:hAnsi="Arial" w:cs="Arial"/>
          <w:noProof/>
          <w:sz w:val="22"/>
          <w:szCs w:val="22"/>
        </w:rPr>
        <w:t xml:space="preserve"> </w:t>
      </w:r>
      <w:r w:rsidRPr="00BB5F3C">
        <w:rPr>
          <w:rFonts w:ascii="Arial" w:hAnsi="Arial" w:cs="Arial"/>
          <w:b/>
          <w:i/>
          <w:noProof/>
          <w:color w:val="FF0000"/>
          <w:sz w:val="22"/>
          <w:szCs w:val="22"/>
        </w:rPr>
        <w:t>(niepotrzebne skreślić, jeżeli dotyczy należy wypełnić)</w:t>
      </w:r>
      <w:r w:rsidRPr="00BB5F3C">
        <w:rPr>
          <w:rFonts w:ascii="Arial" w:hAnsi="Arial" w:cs="Arial"/>
          <w:noProof/>
          <w:color w:val="FF0000"/>
          <w:sz w:val="22"/>
          <w:szCs w:val="22"/>
        </w:rPr>
        <w:t>:</w:t>
      </w:r>
    </w:p>
    <w:p w:rsidR="00B10046" w:rsidRDefault="00B10046" w:rsidP="009C03E0">
      <w:pPr>
        <w:numPr>
          <w:ilvl w:val="0"/>
          <w:numId w:val="25"/>
        </w:numPr>
        <w:ind w:left="1080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 xml:space="preserve">naprawiłem lub zobowiązałem się do naprawienia szkody wyrządzonej przestępstwem, wykroczeniem lub swoim nieprawidłowym postępowaniem, w tym poprzez zadośćuczynienie pieniężne, tj. ……………………..…………………; </w:t>
      </w:r>
    </w:p>
    <w:p w:rsidR="00B10046" w:rsidRDefault="00B10046" w:rsidP="009C03E0">
      <w:pPr>
        <w:numPr>
          <w:ilvl w:val="0"/>
          <w:numId w:val="25"/>
        </w:numPr>
        <w:ind w:left="1080"/>
        <w:rPr>
          <w:rFonts w:ascii="Arial" w:hAnsi="Arial" w:cs="Arial"/>
          <w:noProof/>
          <w:sz w:val="22"/>
          <w:szCs w:val="22"/>
        </w:rPr>
      </w:pPr>
      <w:r w:rsidRPr="009C03E0">
        <w:rPr>
          <w:rFonts w:ascii="Arial" w:hAnsi="Arial" w:cs="Arial"/>
          <w:noProof/>
          <w:sz w:val="22"/>
          <w:szCs w:val="22"/>
        </w:rPr>
        <w:t>wyczerpująco wyjaśniłem fakty i okoliczności związane z przestępstwem, wykroczeniem lub swoim nieprawidłowym postępowaniem oraz spowodowanymi przez nie szkodami, aktywnie współpracując odpowiednio z właściwymi organami, w tym organami ścigania, lub zamawiającym</w:t>
      </w:r>
      <w:r w:rsidR="009C03E0">
        <w:rPr>
          <w:rFonts w:ascii="Arial" w:hAnsi="Arial" w:cs="Arial"/>
          <w:noProof/>
          <w:sz w:val="22"/>
          <w:szCs w:val="22"/>
        </w:rPr>
        <w:t xml:space="preserve">, tj. </w:t>
      </w:r>
      <w:r w:rsidRPr="009C03E0">
        <w:rPr>
          <w:rFonts w:ascii="Arial" w:hAnsi="Arial" w:cs="Arial"/>
          <w:noProof/>
          <w:sz w:val="22"/>
          <w:szCs w:val="22"/>
        </w:rPr>
        <w:t>…………………………………………..………..;</w:t>
      </w:r>
    </w:p>
    <w:p w:rsidR="00B10046" w:rsidRPr="009C03E0" w:rsidRDefault="00B10046" w:rsidP="009C03E0">
      <w:pPr>
        <w:numPr>
          <w:ilvl w:val="0"/>
          <w:numId w:val="25"/>
        </w:numPr>
        <w:ind w:left="1080"/>
        <w:rPr>
          <w:rFonts w:ascii="Arial" w:hAnsi="Arial" w:cs="Arial"/>
          <w:noProof/>
          <w:sz w:val="22"/>
          <w:szCs w:val="22"/>
        </w:rPr>
      </w:pPr>
      <w:r w:rsidRPr="009C03E0">
        <w:rPr>
          <w:rFonts w:ascii="Arial" w:hAnsi="Arial" w:cs="Arial"/>
          <w:noProof/>
          <w:sz w:val="22"/>
          <w:szCs w:val="22"/>
        </w:rPr>
        <w:t>podjąłem konkretne środki techniczne, organizacyjne i kadrowe, odpowiednie dla zapobiegania dalszym przestępstwom, wykroczeniom lub nieprawidłowemu postępowaniu, w szczególności:</w:t>
      </w:r>
    </w:p>
    <w:p w:rsidR="00B10046" w:rsidRPr="009C03E0" w:rsidRDefault="00B10046" w:rsidP="009C03E0">
      <w:pPr>
        <w:numPr>
          <w:ilvl w:val="0"/>
          <w:numId w:val="26"/>
        </w:numPr>
        <w:ind w:left="1080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 xml:space="preserve">zerwałem wszelkie powiązania z osobami lub podmiotami odpowiedzialnymi za nieprawidłowe postępowanie wykonawcy, </w:t>
      </w:r>
      <w:r w:rsidRPr="009C03E0">
        <w:rPr>
          <w:rFonts w:ascii="Arial" w:hAnsi="Arial" w:cs="Arial"/>
          <w:noProof/>
          <w:sz w:val="22"/>
          <w:szCs w:val="22"/>
        </w:rPr>
        <w:t xml:space="preserve"> tj. ………………………………………………………...…………..……</w:t>
      </w:r>
      <w:r w:rsidR="009C03E0" w:rsidRPr="009C03E0">
        <w:rPr>
          <w:rFonts w:ascii="Arial" w:hAnsi="Arial" w:cs="Arial"/>
          <w:noProof/>
          <w:sz w:val="22"/>
          <w:szCs w:val="22"/>
        </w:rPr>
        <w:t>………………………</w:t>
      </w:r>
      <w:r w:rsidRPr="009C03E0">
        <w:rPr>
          <w:rFonts w:ascii="Arial" w:hAnsi="Arial" w:cs="Arial"/>
          <w:noProof/>
          <w:sz w:val="22"/>
          <w:szCs w:val="22"/>
        </w:rPr>
        <w:t>;</w:t>
      </w:r>
    </w:p>
    <w:p w:rsidR="00B10046" w:rsidRDefault="00B10046" w:rsidP="009C03E0">
      <w:pPr>
        <w:numPr>
          <w:ilvl w:val="0"/>
          <w:numId w:val="26"/>
        </w:numPr>
        <w:ind w:left="1080"/>
        <w:rPr>
          <w:rFonts w:ascii="Arial" w:hAnsi="Arial" w:cs="Arial"/>
          <w:noProof/>
          <w:sz w:val="22"/>
          <w:szCs w:val="22"/>
        </w:rPr>
      </w:pPr>
      <w:r w:rsidRPr="009C03E0">
        <w:rPr>
          <w:rFonts w:ascii="Arial" w:hAnsi="Arial" w:cs="Arial"/>
          <w:noProof/>
          <w:sz w:val="22"/>
          <w:szCs w:val="22"/>
        </w:rPr>
        <w:t>zreorganizowałem personel, tj. ………………………………………………...….………………………………………</w:t>
      </w:r>
      <w:r w:rsidR="009C03E0">
        <w:rPr>
          <w:rFonts w:ascii="Arial" w:hAnsi="Arial" w:cs="Arial"/>
          <w:noProof/>
          <w:sz w:val="22"/>
          <w:szCs w:val="22"/>
        </w:rPr>
        <w:t>……..</w:t>
      </w:r>
      <w:r w:rsidRPr="009C03E0">
        <w:rPr>
          <w:rFonts w:ascii="Arial" w:hAnsi="Arial" w:cs="Arial"/>
          <w:noProof/>
          <w:sz w:val="22"/>
          <w:szCs w:val="22"/>
        </w:rPr>
        <w:t>;</w:t>
      </w:r>
    </w:p>
    <w:p w:rsidR="00B10046" w:rsidRDefault="00B10046" w:rsidP="009C03E0">
      <w:pPr>
        <w:numPr>
          <w:ilvl w:val="0"/>
          <w:numId w:val="26"/>
        </w:numPr>
        <w:ind w:left="1080"/>
        <w:rPr>
          <w:rFonts w:ascii="Arial" w:hAnsi="Arial" w:cs="Arial"/>
          <w:noProof/>
          <w:sz w:val="22"/>
          <w:szCs w:val="22"/>
        </w:rPr>
      </w:pPr>
      <w:r w:rsidRPr="009C03E0">
        <w:rPr>
          <w:rFonts w:ascii="Arial" w:hAnsi="Arial" w:cs="Arial"/>
          <w:noProof/>
          <w:sz w:val="22"/>
          <w:szCs w:val="22"/>
        </w:rPr>
        <w:lastRenderedPageBreak/>
        <w:t>wdrożyłem system sprawozdawczości i kontroli, tj. …………………………..…………………………………………</w:t>
      </w:r>
      <w:r w:rsidR="009C03E0">
        <w:rPr>
          <w:rFonts w:ascii="Arial" w:hAnsi="Arial" w:cs="Arial"/>
          <w:noProof/>
          <w:sz w:val="22"/>
          <w:szCs w:val="22"/>
        </w:rPr>
        <w:t>………………………………</w:t>
      </w:r>
      <w:r w:rsidRPr="009C03E0">
        <w:rPr>
          <w:rFonts w:ascii="Arial" w:hAnsi="Arial" w:cs="Arial"/>
          <w:noProof/>
          <w:sz w:val="22"/>
          <w:szCs w:val="22"/>
        </w:rPr>
        <w:t>;</w:t>
      </w:r>
    </w:p>
    <w:p w:rsidR="00B10046" w:rsidRDefault="00B10046" w:rsidP="009C03E0">
      <w:pPr>
        <w:numPr>
          <w:ilvl w:val="0"/>
          <w:numId w:val="26"/>
        </w:numPr>
        <w:ind w:left="1080"/>
        <w:rPr>
          <w:rFonts w:ascii="Arial" w:hAnsi="Arial" w:cs="Arial"/>
          <w:noProof/>
          <w:sz w:val="22"/>
          <w:szCs w:val="22"/>
        </w:rPr>
      </w:pPr>
      <w:r w:rsidRPr="009C03E0">
        <w:rPr>
          <w:rFonts w:ascii="Arial" w:hAnsi="Arial" w:cs="Arial"/>
          <w:noProof/>
          <w:sz w:val="22"/>
          <w:szCs w:val="22"/>
        </w:rPr>
        <w:t>utworzyłem struktury audytu wewnętrznego do monitorowania przestrzegania przepisów, wewnętrznych regulacji lub standardów, tj. …………………………………….…………….……………………………………………</w:t>
      </w:r>
      <w:r w:rsidR="009C03E0">
        <w:rPr>
          <w:rFonts w:ascii="Arial" w:hAnsi="Arial" w:cs="Arial"/>
          <w:noProof/>
          <w:sz w:val="22"/>
          <w:szCs w:val="22"/>
        </w:rPr>
        <w:t>……</w:t>
      </w:r>
      <w:r w:rsidRPr="009C03E0">
        <w:rPr>
          <w:rFonts w:ascii="Arial" w:hAnsi="Arial" w:cs="Arial"/>
          <w:noProof/>
          <w:sz w:val="22"/>
          <w:szCs w:val="22"/>
        </w:rPr>
        <w:t>;</w:t>
      </w:r>
    </w:p>
    <w:p w:rsidR="00B10046" w:rsidRPr="004B0FBF" w:rsidRDefault="00B10046" w:rsidP="004B0FBF">
      <w:pPr>
        <w:numPr>
          <w:ilvl w:val="0"/>
          <w:numId w:val="26"/>
        </w:numPr>
        <w:ind w:left="1080"/>
        <w:rPr>
          <w:rFonts w:ascii="Arial" w:hAnsi="Arial" w:cs="Arial"/>
          <w:noProof/>
          <w:sz w:val="22"/>
          <w:szCs w:val="22"/>
        </w:rPr>
      </w:pPr>
      <w:r w:rsidRPr="009C03E0">
        <w:rPr>
          <w:rFonts w:ascii="Arial" w:hAnsi="Arial" w:cs="Arial"/>
          <w:noProof/>
          <w:sz w:val="22"/>
          <w:szCs w:val="22"/>
        </w:rPr>
        <w:t>wprowadziłem wewnętrzne regulacje dotyczące odpowiedzialności i odszkodowań za nieprzestrzeganie przepisów, wewnętrznych regulacji lub standardów, tj. …………………...…………………………………….……</w:t>
      </w:r>
      <w:r w:rsidR="009C03E0">
        <w:rPr>
          <w:rFonts w:ascii="Arial" w:hAnsi="Arial" w:cs="Arial"/>
          <w:noProof/>
          <w:sz w:val="22"/>
          <w:szCs w:val="22"/>
        </w:rPr>
        <w:t>…………………………………….;</w:t>
      </w:r>
    </w:p>
    <w:p w:rsidR="00B10046" w:rsidRPr="00B10046" w:rsidRDefault="00B10046" w:rsidP="009C03E0">
      <w:pPr>
        <w:numPr>
          <w:ilvl w:val="0"/>
          <w:numId w:val="22"/>
        </w:numPr>
        <w:ind w:left="1440"/>
        <w:rPr>
          <w:rFonts w:ascii="Arial" w:hAnsi="Arial" w:cs="Arial"/>
          <w:b/>
          <w:bCs/>
          <w:noProof/>
          <w:sz w:val="22"/>
          <w:szCs w:val="22"/>
        </w:rPr>
      </w:pPr>
      <w:r w:rsidRPr="00B10046">
        <w:rPr>
          <w:rFonts w:ascii="Arial" w:hAnsi="Arial" w:cs="Arial"/>
          <w:b/>
          <w:bCs/>
          <w:noProof/>
          <w:sz w:val="22"/>
          <w:szCs w:val="22"/>
        </w:rPr>
        <w:t>POTWIERDZENIE  SPEŁNIANIA  WARUNKÓW  UDZIAŁU  W  POSTĘPOWANIU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noProof/>
          <w:sz w:val="22"/>
          <w:szCs w:val="22"/>
          <w:u w:val="single"/>
        </w:rPr>
      </w:pPr>
      <w:r w:rsidRPr="00B10046">
        <w:rPr>
          <w:rFonts w:ascii="Arial" w:hAnsi="Arial" w:cs="Arial"/>
          <w:b/>
          <w:noProof/>
          <w:sz w:val="22"/>
          <w:szCs w:val="22"/>
          <w:u w:val="single"/>
        </w:rPr>
        <w:t>WYKONAWCA: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…………………………………………………………………………………………………………</w:t>
      </w:r>
    </w:p>
    <w:p w:rsidR="00B10046" w:rsidRPr="00B10046" w:rsidRDefault="00B10046" w:rsidP="009C03E0">
      <w:pPr>
        <w:ind w:left="731" w:hanging="11"/>
        <w:rPr>
          <w:rFonts w:ascii="Arial" w:hAnsi="Arial" w:cs="Arial"/>
          <w:i/>
          <w:noProof/>
          <w:sz w:val="22"/>
          <w:szCs w:val="22"/>
        </w:rPr>
      </w:pPr>
      <w:r w:rsidRPr="00B10046">
        <w:rPr>
          <w:rFonts w:ascii="Arial" w:hAnsi="Arial" w:cs="Arial"/>
          <w:i/>
          <w:noProof/>
          <w:sz w:val="22"/>
          <w:szCs w:val="22"/>
        </w:rPr>
        <w:t>(firma, adres)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i/>
          <w:noProof/>
          <w:sz w:val="22"/>
          <w:szCs w:val="22"/>
        </w:rPr>
      </w:pPr>
      <w:r w:rsidRPr="00B10046">
        <w:rPr>
          <w:rFonts w:ascii="Arial" w:hAnsi="Arial" w:cs="Arial"/>
          <w:b/>
          <w:noProof/>
          <w:sz w:val="22"/>
          <w:szCs w:val="22"/>
          <w:u w:val="single"/>
        </w:rPr>
        <w:t>WYKONAWCY  WSPÓLNIE  UBIEGAJĄCY  SIĘ  O  ZAMÓWIENIE</w:t>
      </w:r>
      <w:r w:rsidR="009C03E0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B10046">
        <w:rPr>
          <w:rFonts w:ascii="Arial" w:hAnsi="Arial" w:cs="Arial"/>
          <w:b/>
          <w:i/>
          <w:noProof/>
          <w:sz w:val="22"/>
          <w:szCs w:val="22"/>
        </w:rPr>
        <w:t>(JEŻELI  DOTYCZY)</w:t>
      </w:r>
      <w:r w:rsidRPr="00B10046">
        <w:rPr>
          <w:rFonts w:ascii="Arial" w:hAnsi="Arial" w:cs="Arial"/>
          <w:b/>
          <w:noProof/>
          <w:sz w:val="22"/>
          <w:szCs w:val="22"/>
        </w:rPr>
        <w:t>: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…………………………………………………………………………………………………………</w:t>
      </w:r>
    </w:p>
    <w:p w:rsidR="00B10046" w:rsidRPr="00B10046" w:rsidRDefault="00B10046" w:rsidP="009C03E0">
      <w:pPr>
        <w:ind w:left="731" w:hanging="11"/>
        <w:rPr>
          <w:rFonts w:ascii="Arial" w:hAnsi="Arial" w:cs="Arial"/>
          <w:i/>
          <w:noProof/>
          <w:sz w:val="22"/>
          <w:szCs w:val="22"/>
        </w:rPr>
      </w:pPr>
      <w:r w:rsidRPr="00B10046">
        <w:rPr>
          <w:rFonts w:ascii="Arial" w:hAnsi="Arial" w:cs="Arial"/>
          <w:i/>
          <w:noProof/>
          <w:sz w:val="22"/>
          <w:szCs w:val="22"/>
        </w:rPr>
        <w:t>(firma, adres)</w:t>
      </w:r>
    </w:p>
    <w:p w:rsidR="00B10046" w:rsidRPr="00BB5F3C" w:rsidRDefault="00B10046" w:rsidP="00B10046">
      <w:pPr>
        <w:ind w:left="731" w:hanging="11"/>
        <w:rPr>
          <w:rFonts w:ascii="Arial" w:hAnsi="Arial" w:cs="Arial"/>
          <w:b/>
          <w:i/>
          <w:noProof/>
          <w:color w:val="FF0000"/>
          <w:sz w:val="22"/>
          <w:szCs w:val="22"/>
        </w:rPr>
      </w:pPr>
      <w:r w:rsidRPr="00BB5F3C">
        <w:rPr>
          <w:rFonts w:ascii="Arial" w:hAnsi="Arial" w:cs="Arial"/>
          <w:b/>
          <w:i/>
          <w:noProof/>
          <w:color w:val="FF0000"/>
          <w:sz w:val="22"/>
          <w:szCs w:val="22"/>
        </w:rPr>
        <w:t xml:space="preserve">Uwaga, zgodnie z art. 125 ust. 4 ustawy, oświadczenie składa </w:t>
      </w:r>
      <w:r w:rsidRPr="00BB5F3C">
        <w:rPr>
          <w:rFonts w:ascii="Arial" w:hAnsi="Arial" w:cs="Arial"/>
          <w:b/>
          <w:i/>
          <w:noProof/>
          <w:color w:val="FF0000"/>
          <w:sz w:val="22"/>
          <w:szCs w:val="22"/>
          <w:u w:val="single"/>
        </w:rPr>
        <w:t>każdy</w:t>
      </w:r>
      <w:r w:rsidRPr="00BB5F3C">
        <w:rPr>
          <w:rFonts w:ascii="Arial" w:hAnsi="Arial" w:cs="Arial"/>
          <w:b/>
          <w:i/>
          <w:noProof/>
          <w:color w:val="FF0000"/>
          <w:sz w:val="22"/>
          <w:szCs w:val="22"/>
        </w:rPr>
        <w:t xml:space="preserve"> z wykonawców wspólnie ubiegających się o zamówieniew zakresie, w jakim każdy z tych wykonawców wykazuje spełnianie w</w:t>
      </w:r>
      <w:r w:rsidR="009C03E0" w:rsidRPr="00BB5F3C">
        <w:rPr>
          <w:rFonts w:ascii="Arial" w:hAnsi="Arial" w:cs="Arial"/>
          <w:b/>
          <w:i/>
          <w:noProof/>
          <w:color w:val="FF0000"/>
          <w:sz w:val="22"/>
          <w:szCs w:val="22"/>
        </w:rPr>
        <w:t xml:space="preserve">arunków udziału w przedmiotowym </w:t>
      </w:r>
      <w:r w:rsidRPr="00BB5F3C">
        <w:rPr>
          <w:rFonts w:ascii="Arial" w:hAnsi="Arial" w:cs="Arial"/>
          <w:b/>
          <w:i/>
          <w:noProof/>
          <w:color w:val="FF0000"/>
          <w:sz w:val="22"/>
          <w:szCs w:val="22"/>
        </w:rPr>
        <w:t>postępowaniu.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b/>
          <w:noProof/>
          <w:sz w:val="22"/>
          <w:szCs w:val="22"/>
        </w:rPr>
        <w:t>Oświadczam, że spełniam warunki udziału w przedmiotowym postępowaniu</w:t>
      </w:r>
      <w:r w:rsidRPr="00B10046">
        <w:rPr>
          <w:rFonts w:ascii="Arial" w:hAnsi="Arial" w:cs="Arial"/>
          <w:noProof/>
          <w:sz w:val="22"/>
          <w:szCs w:val="22"/>
        </w:rPr>
        <w:t xml:space="preserve"> o udzielenie zamówienia publicznego określone przez Zamawiającego w SWZ, w zakresie:</w:t>
      </w:r>
    </w:p>
    <w:p w:rsidR="00B10046" w:rsidRDefault="00B10046" w:rsidP="009C03E0">
      <w:pPr>
        <w:numPr>
          <w:ilvl w:val="0"/>
          <w:numId w:val="23"/>
        </w:numPr>
        <w:ind w:left="1080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zdolności technicznej lub zawodowej*</w:t>
      </w:r>
    </w:p>
    <w:p w:rsidR="00B10046" w:rsidRPr="009C03E0" w:rsidRDefault="00B10046" w:rsidP="009C03E0">
      <w:pPr>
        <w:numPr>
          <w:ilvl w:val="0"/>
          <w:numId w:val="23"/>
        </w:numPr>
        <w:ind w:left="1080"/>
        <w:rPr>
          <w:rFonts w:ascii="Arial" w:hAnsi="Arial" w:cs="Arial"/>
          <w:noProof/>
          <w:sz w:val="22"/>
          <w:szCs w:val="22"/>
        </w:rPr>
      </w:pPr>
      <w:r w:rsidRPr="009C03E0">
        <w:rPr>
          <w:rFonts w:ascii="Arial" w:hAnsi="Arial" w:cs="Arial"/>
          <w:bCs/>
          <w:noProof/>
          <w:sz w:val="22"/>
          <w:szCs w:val="22"/>
        </w:rPr>
        <w:t>sytuacji ekonomicznej lub finansowej*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noProof/>
          <w:sz w:val="22"/>
          <w:szCs w:val="22"/>
        </w:rPr>
      </w:pP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* - Niepotrzebne skreślić</w:t>
      </w:r>
      <w:r w:rsidRPr="00B10046">
        <w:rPr>
          <w:rFonts w:ascii="Arial" w:hAnsi="Arial" w:cs="Arial"/>
          <w:noProof/>
          <w:sz w:val="22"/>
          <w:szCs w:val="22"/>
        </w:rPr>
        <w:br w:type="page"/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i/>
          <w:noProof/>
          <w:sz w:val="22"/>
          <w:szCs w:val="22"/>
        </w:rPr>
      </w:pPr>
      <w:r w:rsidRPr="00B10046">
        <w:rPr>
          <w:rFonts w:ascii="Arial" w:hAnsi="Arial" w:cs="Arial"/>
          <w:b/>
          <w:noProof/>
          <w:sz w:val="22"/>
          <w:szCs w:val="22"/>
          <w:u w:val="single"/>
        </w:rPr>
        <w:lastRenderedPageBreak/>
        <w:t>PODMIOT  UDOSTĘPNIAJĄCY  WYKONAWCY  ZASOBY</w:t>
      </w:r>
      <w:r w:rsidR="009C03E0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B10046">
        <w:rPr>
          <w:rFonts w:ascii="Arial" w:hAnsi="Arial" w:cs="Arial"/>
          <w:b/>
          <w:i/>
          <w:noProof/>
          <w:sz w:val="22"/>
          <w:szCs w:val="22"/>
        </w:rPr>
        <w:t>(JEŻELI  DOTYCZY):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…………………………………………………………………………………………………………</w:t>
      </w:r>
    </w:p>
    <w:p w:rsidR="00B10046" w:rsidRPr="00B10046" w:rsidRDefault="00B10046" w:rsidP="009C03E0">
      <w:pPr>
        <w:ind w:left="731" w:hanging="11"/>
        <w:rPr>
          <w:rFonts w:ascii="Arial" w:hAnsi="Arial" w:cs="Arial"/>
          <w:i/>
          <w:noProof/>
          <w:sz w:val="22"/>
          <w:szCs w:val="22"/>
        </w:rPr>
      </w:pPr>
      <w:r w:rsidRPr="00B10046">
        <w:rPr>
          <w:rFonts w:ascii="Arial" w:hAnsi="Arial" w:cs="Arial"/>
          <w:i/>
          <w:noProof/>
          <w:sz w:val="22"/>
          <w:szCs w:val="22"/>
        </w:rPr>
        <w:t>(firma, adres)</w:t>
      </w:r>
    </w:p>
    <w:p w:rsidR="00B10046" w:rsidRPr="00BB5F3C" w:rsidRDefault="00B10046" w:rsidP="00B10046">
      <w:pPr>
        <w:ind w:left="731" w:hanging="11"/>
        <w:rPr>
          <w:rFonts w:ascii="Arial" w:hAnsi="Arial" w:cs="Arial"/>
          <w:b/>
          <w:i/>
          <w:noProof/>
          <w:color w:val="FF0000"/>
          <w:sz w:val="22"/>
          <w:szCs w:val="22"/>
        </w:rPr>
      </w:pPr>
      <w:r w:rsidRPr="00BB5F3C">
        <w:rPr>
          <w:rFonts w:ascii="Arial" w:hAnsi="Arial" w:cs="Arial"/>
          <w:b/>
          <w:i/>
          <w:noProof/>
          <w:color w:val="FF0000"/>
          <w:sz w:val="22"/>
          <w:szCs w:val="22"/>
        </w:rPr>
        <w:t>Uwaga, zgodnie z art. 125 ust. 5 ustawy, podmiot udostępniający Wykonawcy zasoby składa oświadczenie w zakresie, w jakim Wykonawca powołuje się na zasoby tego podmiotu wykazując spełnianie warunków udziału w przedmiotowym postępowaniu.</w:t>
      </w:r>
    </w:p>
    <w:p w:rsidR="00B10046" w:rsidRPr="00BB5F3C" w:rsidRDefault="00B10046" w:rsidP="00B10046">
      <w:pPr>
        <w:ind w:left="731" w:hanging="11"/>
        <w:rPr>
          <w:rFonts w:ascii="Arial" w:hAnsi="Arial" w:cs="Arial"/>
          <w:b/>
          <w:i/>
          <w:noProof/>
          <w:color w:val="FF0000"/>
          <w:sz w:val="22"/>
          <w:szCs w:val="22"/>
        </w:rPr>
      </w:pPr>
      <w:r w:rsidRPr="00BB5F3C">
        <w:rPr>
          <w:rFonts w:ascii="Arial" w:hAnsi="Arial" w:cs="Arial"/>
          <w:b/>
          <w:i/>
          <w:noProof/>
          <w:color w:val="FF0000"/>
          <w:sz w:val="22"/>
          <w:szCs w:val="22"/>
        </w:rPr>
        <w:t>Uwaga, dotyczy zarówno sytuacji, gdy podmiot udostępniający zasoby nie będzie podwykonawcą w trakcie realizacji zamówienia, jak i sytuacji gdy takim podwykonawcą będzie.</w:t>
      </w:r>
      <w:bookmarkStart w:id="0" w:name="_GoBack"/>
      <w:bookmarkEnd w:id="0"/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b/>
          <w:noProof/>
          <w:sz w:val="22"/>
          <w:szCs w:val="22"/>
        </w:rPr>
        <w:t>Oświadczam, że spełniam warunki udziału w przedmiotowym postępowaniu</w:t>
      </w:r>
      <w:r w:rsidRPr="00B10046">
        <w:rPr>
          <w:rFonts w:ascii="Arial" w:hAnsi="Arial" w:cs="Arial"/>
          <w:noProof/>
          <w:sz w:val="22"/>
          <w:szCs w:val="22"/>
        </w:rPr>
        <w:t xml:space="preserve"> o udzielenie zamówienia publicznego określone przez Zamawiającego w SWZ, w zakresie:</w:t>
      </w:r>
    </w:p>
    <w:p w:rsidR="00B10046" w:rsidRDefault="00B10046" w:rsidP="009C03E0">
      <w:pPr>
        <w:numPr>
          <w:ilvl w:val="0"/>
          <w:numId w:val="24"/>
        </w:numPr>
        <w:ind w:left="1080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zdolności technicznej lub zawodowej;*</w:t>
      </w:r>
    </w:p>
    <w:p w:rsidR="00B10046" w:rsidRPr="009C03E0" w:rsidRDefault="00B10046" w:rsidP="009C03E0">
      <w:pPr>
        <w:numPr>
          <w:ilvl w:val="0"/>
          <w:numId w:val="24"/>
        </w:numPr>
        <w:ind w:left="1080"/>
        <w:rPr>
          <w:rFonts w:ascii="Arial" w:hAnsi="Arial" w:cs="Arial"/>
          <w:noProof/>
          <w:sz w:val="22"/>
          <w:szCs w:val="22"/>
        </w:rPr>
      </w:pPr>
      <w:r w:rsidRPr="009C03E0">
        <w:rPr>
          <w:rFonts w:ascii="Arial" w:hAnsi="Arial" w:cs="Arial"/>
          <w:bCs/>
          <w:noProof/>
          <w:sz w:val="22"/>
          <w:szCs w:val="22"/>
        </w:rPr>
        <w:t>sytuacji ekonomicznej lub finansowej.*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* - Niepotrzebne skreślić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i/>
          <w:noProof/>
          <w:sz w:val="22"/>
          <w:szCs w:val="22"/>
        </w:rPr>
      </w:pP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br w:type="page"/>
      </w:r>
    </w:p>
    <w:p w:rsidR="00B10046" w:rsidRPr="00B10046" w:rsidRDefault="00B10046" w:rsidP="009C03E0">
      <w:pPr>
        <w:numPr>
          <w:ilvl w:val="0"/>
          <w:numId w:val="22"/>
        </w:numPr>
        <w:ind w:left="1440"/>
        <w:rPr>
          <w:rFonts w:ascii="Arial" w:hAnsi="Arial" w:cs="Arial"/>
          <w:b/>
          <w:bCs/>
          <w:noProof/>
          <w:sz w:val="22"/>
          <w:szCs w:val="22"/>
        </w:rPr>
      </w:pPr>
      <w:r w:rsidRPr="00B10046">
        <w:rPr>
          <w:rFonts w:ascii="Arial" w:hAnsi="Arial" w:cs="Arial"/>
          <w:b/>
          <w:bCs/>
          <w:noProof/>
          <w:sz w:val="22"/>
          <w:szCs w:val="22"/>
        </w:rPr>
        <w:lastRenderedPageBreak/>
        <w:t>DANE  UMOŻLIWIAJĄCE  DOSTĘP  DO  PODMIOTOWYCH  ŚRODKÓW  DOWODOWYCH WYMAGANYCH  PRZEZ  ZAMAWIAJĄCEGO  W  DOKUMENTACH  ZAMÓWIENIA  (SWZ)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Zgodnie z art. 274 ust. 4 ustawy</w:t>
      </w:r>
      <w:r w:rsidRPr="00B10046">
        <w:rPr>
          <w:rFonts w:ascii="Arial" w:hAnsi="Arial" w:cs="Arial"/>
          <w:b/>
          <w:bCs/>
          <w:noProof/>
          <w:sz w:val="22"/>
          <w:szCs w:val="22"/>
        </w:rPr>
        <w:t xml:space="preserve"> </w:t>
      </w:r>
      <w:r w:rsidRPr="00B10046">
        <w:rPr>
          <w:rFonts w:ascii="Arial" w:hAnsi="Arial" w:cs="Arial"/>
          <w:noProof/>
          <w:sz w:val="22"/>
          <w:szCs w:val="22"/>
        </w:rPr>
        <w:t xml:space="preserve">wskazujemy jako prawidłowe i aktualne następujące odpisy z KRS / CEIDG dotyczące </w:t>
      </w:r>
      <w:r w:rsidRPr="00B10046">
        <w:rPr>
          <w:rFonts w:ascii="Arial" w:hAnsi="Arial" w:cs="Arial"/>
          <w:b/>
          <w:i/>
          <w:iCs/>
          <w:noProof/>
          <w:sz w:val="22"/>
          <w:szCs w:val="22"/>
        </w:rPr>
        <w:t>(wypełnić w zależności od sytuacji)</w:t>
      </w:r>
      <w:r w:rsidRPr="00B10046">
        <w:rPr>
          <w:rFonts w:ascii="Arial" w:hAnsi="Arial" w:cs="Arial"/>
          <w:noProof/>
          <w:sz w:val="22"/>
          <w:szCs w:val="22"/>
        </w:rPr>
        <w:t>:</w:t>
      </w:r>
    </w:p>
    <w:p w:rsidR="00B10046" w:rsidRDefault="00B10046" w:rsidP="009C03E0">
      <w:pPr>
        <w:numPr>
          <w:ilvl w:val="0"/>
          <w:numId w:val="28"/>
        </w:numPr>
        <w:ind w:left="1080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wykonawcy – pod adresem internetowym: ……………………………………………………….</w:t>
      </w:r>
    </w:p>
    <w:p w:rsidR="00B10046" w:rsidRPr="009C03E0" w:rsidRDefault="00B10046" w:rsidP="009C03E0">
      <w:pPr>
        <w:numPr>
          <w:ilvl w:val="0"/>
          <w:numId w:val="28"/>
        </w:numPr>
        <w:ind w:left="1080"/>
        <w:rPr>
          <w:rFonts w:ascii="Arial" w:hAnsi="Arial" w:cs="Arial"/>
          <w:noProof/>
          <w:sz w:val="22"/>
          <w:szCs w:val="22"/>
        </w:rPr>
      </w:pPr>
      <w:r w:rsidRPr="009C03E0">
        <w:rPr>
          <w:rFonts w:ascii="Arial" w:hAnsi="Arial" w:cs="Arial"/>
          <w:noProof/>
          <w:sz w:val="22"/>
          <w:szCs w:val="22"/>
        </w:rPr>
        <w:t xml:space="preserve">wykonawcy wspólnie ubiegający się o zamówienie – pod adresami internetowymi:  ………………………………………. oraz ………………………………………………………….. </w:t>
      </w:r>
      <w:r w:rsidRPr="009C03E0">
        <w:rPr>
          <w:rFonts w:ascii="Arial" w:hAnsi="Arial" w:cs="Arial"/>
          <w:i/>
          <w:noProof/>
          <w:sz w:val="22"/>
          <w:szCs w:val="22"/>
        </w:rPr>
        <w:t>(itd.)</w:t>
      </w:r>
    </w:p>
    <w:p w:rsidR="00B10046" w:rsidRPr="009C03E0" w:rsidRDefault="00B10046" w:rsidP="009C03E0">
      <w:pPr>
        <w:numPr>
          <w:ilvl w:val="0"/>
          <w:numId w:val="28"/>
        </w:numPr>
        <w:ind w:left="1080"/>
        <w:rPr>
          <w:rFonts w:ascii="Arial" w:hAnsi="Arial" w:cs="Arial"/>
          <w:noProof/>
          <w:sz w:val="22"/>
          <w:szCs w:val="22"/>
        </w:rPr>
      </w:pPr>
      <w:r w:rsidRPr="009C03E0">
        <w:rPr>
          <w:rFonts w:ascii="Arial" w:hAnsi="Arial" w:cs="Arial"/>
          <w:noProof/>
          <w:sz w:val="22"/>
          <w:szCs w:val="22"/>
        </w:rPr>
        <w:t>podmiotu udostępniającego zasoby – pod adresem internetowym: ……………………………………………………………..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</w:p>
    <w:p w:rsidR="00B10046" w:rsidRPr="00B10046" w:rsidRDefault="00B10046" w:rsidP="009C03E0">
      <w:pPr>
        <w:ind w:left="0"/>
        <w:rPr>
          <w:rFonts w:ascii="Arial" w:hAnsi="Arial" w:cs="Arial"/>
          <w:noProof/>
          <w:sz w:val="22"/>
          <w:szCs w:val="22"/>
        </w:rPr>
      </w:pPr>
    </w:p>
    <w:p w:rsidR="00B10046" w:rsidRPr="00B10046" w:rsidRDefault="00B10046" w:rsidP="009C03E0">
      <w:pPr>
        <w:ind w:left="731" w:hanging="11"/>
        <w:jc w:val="right"/>
        <w:rPr>
          <w:rFonts w:ascii="Arial" w:hAnsi="Arial" w:cs="Arial"/>
          <w:b/>
          <w:i/>
          <w:noProof/>
          <w:sz w:val="22"/>
          <w:szCs w:val="22"/>
        </w:rPr>
      </w:pPr>
      <w:r w:rsidRPr="00B10046">
        <w:rPr>
          <w:rFonts w:ascii="Arial" w:hAnsi="Arial" w:cs="Arial"/>
          <w:b/>
          <w:i/>
          <w:noProof/>
          <w:sz w:val="22"/>
          <w:szCs w:val="22"/>
        </w:rPr>
        <w:t xml:space="preserve">oświadczenie należy podpisać </w:t>
      </w:r>
      <w:r w:rsidRPr="00B10046">
        <w:rPr>
          <w:rFonts w:ascii="Arial" w:hAnsi="Arial" w:cs="Arial"/>
          <w:b/>
          <w:i/>
          <w:noProof/>
          <w:sz w:val="22"/>
          <w:szCs w:val="22"/>
        </w:rPr>
        <w:br/>
        <w:t xml:space="preserve">kwalifikowanym podpisem elektronicznym </w:t>
      </w:r>
    </w:p>
    <w:p w:rsidR="00B10046" w:rsidRPr="00B10046" w:rsidRDefault="00B10046" w:rsidP="009C03E0">
      <w:pPr>
        <w:ind w:left="731" w:hanging="11"/>
        <w:jc w:val="right"/>
        <w:rPr>
          <w:rFonts w:ascii="Arial" w:hAnsi="Arial" w:cs="Arial"/>
          <w:b/>
          <w:i/>
          <w:noProof/>
          <w:sz w:val="22"/>
          <w:szCs w:val="22"/>
        </w:rPr>
      </w:pPr>
      <w:r w:rsidRPr="00B10046">
        <w:rPr>
          <w:rFonts w:ascii="Arial" w:hAnsi="Arial" w:cs="Arial"/>
          <w:b/>
          <w:i/>
          <w:noProof/>
          <w:sz w:val="22"/>
          <w:szCs w:val="22"/>
        </w:rPr>
        <w:t>lub podpisem zaufanym lub podpisem osobistym</w:t>
      </w:r>
    </w:p>
    <w:sectPr w:rsidR="00B10046" w:rsidRPr="00B10046" w:rsidSect="00F03D11">
      <w:headerReference w:type="default" r:id="rId8"/>
      <w:footerReference w:type="default" r:id="rId9"/>
      <w:type w:val="evenPage"/>
      <w:pgSz w:w="11906" w:h="16838" w:code="9"/>
      <w:pgMar w:top="1135" w:right="1418" w:bottom="1418" w:left="851" w:header="284" w:footer="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B79" w:rsidRDefault="00B91B79" w:rsidP="004850E8">
      <w:r>
        <w:separator/>
      </w:r>
    </w:p>
  </w:endnote>
  <w:endnote w:type="continuationSeparator" w:id="0">
    <w:p w:rsidR="00B91B79" w:rsidRDefault="00B91B79" w:rsidP="0048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81E" w:rsidRPr="00CD081E" w:rsidRDefault="00CD081E" w:rsidP="00CD081E">
    <w:pPr>
      <w:autoSpaceDE w:val="0"/>
      <w:autoSpaceDN w:val="0"/>
      <w:adjustRightInd w:val="0"/>
      <w:spacing w:before="0" w:after="0" w:line="240" w:lineRule="auto"/>
      <w:ind w:left="0"/>
      <w:rPr>
        <w:rFonts w:ascii="CIDFont+F2" w:eastAsiaTheme="minorHAnsi" w:hAnsi="CIDFont+F2" w:cs="CIDFont+F2"/>
        <w:sz w:val="22"/>
        <w:szCs w:val="22"/>
        <w:lang w:eastAsia="en-US"/>
      </w:rPr>
    </w:pPr>
    <w:r w:rsidRPr="00CD081E">
      <w:rPr>
        <w:rFonts w:ascii="CIDFont+F2" w:eastAsiaTheme="minorHAnsi" w:hAnsi="CIDFont+F2" w:cs="CIDFont+F2"/>
        <w:sz w:val="22"/>
        <w:szCs w:val="22"/>
        <w:lang w:eastAsia="en-US"/>
      </w:rPr>
      <w:t>Projekt „Zwiększenie efektywności energetycznej zabytkowych budynków A i B Uczelni Państwowej im. Jana Grodka w Sanoku” jest współfinansowany ze środków Funduszy Spójności programu Fundusze Europejskie na Infrastrukturę, Klimat, Środowisko 2021-2027 w ramach działania FENX.01.01 Efektywność energetyczna priorytet FENX.01 Wsparcie sektorów energetyka i środowisko</w:t>
    </w:r>
  </w:p>
  <w:p w:rsidR="007A6366" w:rsidRPr="00FD221C" w:rsidRDefault="007A6366" w:rsidP="00FD221C">
    <w:pPr>
      <w:pStyle w:val="Stopka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Pismo spełnia zasady dostępności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B79" w:rsidRDefault="00B91B79" w:rsidP="004850E8">
      <w:r>
        <w:separator/>
      </w:r>
    </w:p>
  </w:footnote>
  <w:footnote w:type="continuationSeparator" w:id="0">
    <w:p w:rsidR="00B91B79" w:rsidRDefault="00B91B79" w:rsidP="00485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366" w:rsidRPr="00500BE3" w:rsidRDefault="00CD081E" w:rsidP="00500BE3">
    <w:pPr>
      <w:pStyle w:val="NormalnyWeb"/>
      <w:jc w:val="center"/>
    </w:pPr>
    <w:r>
      <w:rPr>
        <w:noProof/>
      </w:rPr>
      <w:drawing>
        <wp:inline distT="0" distB="0" distL="0" distR="0" wp14:anchorId="557DA85D">
          <wp:extent cx="6120765" cy="817245"/>
          <wp:effectExtent l="0" t="0" r="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5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3"/>
    <w:multiLevelType w:val="multilevel"/>
    <w:tmpl w:val="CF14DB28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93D1E60"/>
    <w:multiLevelType w:val="multilevel"/>
    <w:tmpl w:val="52BC6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F7D58B6"/>
    <w:multiLevelType w:val="hybridMultilevel"/>
    <w:tmpl w:val="ED06B278"/>
    <w:name w:val="WW8Num2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BE53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F14AA3"/>
    <w:multiLevelType w:val="multilevel"/>
    <w:tmpl w:val="33E2F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AF55364"/>
    <w:multiLevelType w:val="multilevel"/>
    <w:tmpl w:val="33E2F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0470CB3"/>
    <w:multiLevelType w:val="multilevel"/>
    <w:tmpl w:val="33E2F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2048331F"/>
    <w:multiLevelType w:val="hybridMultilevel"/>
    <w:tmpl w:val="174406AC"/>
    <w:lvl w:ilvl="0" w:tplc="3A6ED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6" w15:restartNumberingAfterBreak="0">
    <w:nsid w:val="2C6C69E2"/>
    <w:multiLevelType w:val="hybridMultilevel"/>
    <w:tmpl w:val="7C0C6E80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4BD8F6E4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2EC50911"/>
    <w:multiLevelType w:val="multilevel"/>
    <w:tmpl w:val="E90AE1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18" w15:restartNumberingAfterBreak="0">
    <w:nsid w:val="2FA036CB"/>
    <w:multiLevelType w:val="hybridMultilevel"/>
    <w:tmpl w:val="BC8CF09E"/>
    <w:lvl w:ilvl="0" w:tplc="2F2628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4E638E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F607F19"/>
    <w:multiLevelType w:val="multilevel"/>
    <w:tmpl w:val="169A6E6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3"/>
      <w:numFmt w:val="decimal"/>
      <w:isLgl/>
      <w:lvlText w:val="%1.%2"/>
      <w:lvlJc w:val="left"/>
      <w:pPr>
        <w:ind w:left="233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38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503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659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779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935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055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1750" w:hanging="1440"/>
      </w:pPr>
      <w:rPr>
        <w:rFonts w:hint="default"/>
        <w:color w:val="auto"/>
      </w:rPr>
    </w:lvl>
  </w:abstractNum>
  <w:abstractNum w:abstractNumId="20" w15:restartNumberingAfterBreak="0">
    <w:nsid w:val="409A034F"/>
    <w:multiLevelType w:val="multilevel"/>
    <w:tmpl w:val="E56630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124CA5"/>
    <w:multiLevelType w:val="hybridMultilevel"/>
    <w:tmpl w:val="14623548"/>
    <w:lvl w:ilvl="0" w:tplc="2F2628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4BD60BD1"/>
    <w:multiLevelType w:val="hybridMultilevel"/>
    <w:tmpl w:val="888833EA"/>
    <w:lvl w:ilvl="0" w:tplc="1DB4F1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1070" w:hanging="360"/>
      </w:pPr>
    </w:lvl>
    <w:lvl w:ilvl="7" w:tplc="E3DCF35A">
      <w:start w:val="1"/>
      <w:numFmt w:val="decimal"/>
      <w:lvlText w:val="2.%8."/>
      <w:lvlJc w:val="left"/>
      <w:pPr>
        <w:ind w:left="5760" w:hanging="360"/>
      </w:pPr>
      <w:rPr>
        <w:rFonts w:cs="Times New Roman" w:hint="default"/>
        <w:b w:val="0"/>
        <w:bCs w:val="0"/>
        <w:sz w:val="22"/>
        <w:szCs w:val="22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15055"/>
    <w:multiLevelType w:val="multilevel"/>
    <w:tmpl w:val="009EEAD4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Calibri" w:hint="default"/>
      </w:rPr>
    </w:lvl>
  </w:abstractNum>
  <w:abstractNum w:abstractNumId="29" w15:restartNumberingAfterBreak="0">
    <w:nsid w:val="62842F42"/>
    <w:multiLevelType w:val="hybridMultilevel"/>
    <w:tmpl w:val="7BBECE2A"/>
    <w:name w:val="WW8Num222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DE72CE"/>
    <w:multiLevelType w:val="multilevel"/>
    <w:tmpl w:val="21D8DE56"/>
    <w:lvl w:ilvl="0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4140"/>
        </w:tabs>
        <w:ind w:left="41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140"/>
        </w:tabs>
        <w:ind w:left="41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140"/>
        </w:tabs>
        <w:ind w:left="41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20"/>
        </w:tabs>
        <w:ind w:left="5220" w:hanging="1800"/>
      </w:pPr>
      <w:rPr>
        <w:rFonts w:cs="Times New Roman" w:hint="default"/>
      </w:rPr>
    </w:lvl>
  </w:abstractNum>
  <w:abstractNum w:abstractNumId="31" w15:restartNumberingAfterBreak="0">
    <w:nsid w:val="65802623"/>
    <w:multiLevelType w:val="hybridMultilevel"/>
    <w:tmpl w:val="AE129A16"/>
    <w:lvl w:ilvl="0" w:tplc="F6049BB4">
      <w:start w:val="1"/>
      <w:numFmt w:val="decimal"/>
      <w:lvlText w:val="1.1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21A2BF6"/>
    <w:multiLevelType w:val="hybridMultilevel"/>
    <w:tmpl w:val="E73A40EA"/>
    <w:lvl w:ilvl="0" w:tplc="BD4238F6">
      <w:start w:val="1"/>
      <w:numFmt w:val="decimal"/>
      <w:lvlText w:val="3.%1."/>
      <w:lvlJc w:val="left"/>
      <w:pPr>
        <w:ind w:left="43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9C0D11"/>
    <w:multiLevelType w:val="hybridMultilevel"/>
    <w:tmpl w:val="0448BF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95822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91C76DC"/>
    <w:multiLevelType w:val="hybridMultilevel"/>
    <w:tmpl w:val="3D2E8BE6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E294E9E6">
      <w:start w:val="1"/>
      <w:numFmt w:val="decimal"/>
      <w:lvlText w:val="2.%5."/>
      <w:lvlJc w:val="left"/>
      <w:pPr>
        <w:ind w:left="43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eastAsia="Times New Roman" w:hAnsi="Arial" w:cs="Arial" w:hint="default"/>
        </w:rPr>
      </w:lvl>
    </w:lvlOverride>
  </w:num>
  <w:num w:numId="2">
    <w:abstractNumId w:val="18"/>
  </w:num>
  <w:num w:numId="3">
    <w:abstractNumId w:val="23"/>
  </w:num>
  <w:num w:numId="4">
    <w:abstractNumId w:val="30"/>
  </w:num>
  <w:num w:numId="5">
    <w:abstractNumId w:val="22"/>
  </w:num>
  <w:num w:numId="6">
    <w:abstractNumId w:val="15"/>
  </w:num>
  <w:num w:numId="7">
    <w:abstractNumId w:val="16"/>
  </w:num>
  <w:num w:numId="8">
    <w:abstractNumId w:val="34"/>
  </w:num>
  <w:num w:numId="9">
    <w:abstractNumId w:val="19"/>
  </w:num>
  <w:num w:numId="10">
    <w:abstractNumId w:val="35"/>
  </w:num>
  <w:num w:numId="11">
    <w:abstractNumId w:val="17"/>
  </w:num>
  <w:num w:numId="12">
    <w:abstractNumId w:val="33"/>
  </w:num>
  <w:num w:numId="13">
    <w:abstractNumId w:val="14"/>
  </w:num>
  <w:num w:numId="14">
    <w:abstractNumId w:val="8"/>
  </w:num>
  <w:num w:numId="15">
    <w:abstractNumId w:val="31"/>
  </w:num>
  <w:num w:numId="16">
    <w:abstractNumId w:val="28"/>
  </w:num>
  <w:num w:numId="17">
    <w:abstractNumId w:val="20"/>
  </w:num>
  <w:num w:numId="18">
    <w:abstractNumId w:val="10"/>
  </w:num>
  <w:num w:numId="19">
    <w:abstractNumId w:val="11"/>
  </w:num>
  <w:num w:numId="20">
    <w:abstractNumId w:val="13"/>
  </w:num>
  <w:num w:numId="21">
    <w:abstractNumId w:val="6"/>
  </w:num>
  <w:num w:numId="22">
    <w:abstractNumId w:val="21"/>
  </w:num>
  <w:num w:numId="23">
    <w:abstractNumId w:val="24"/>
  </w:num>
  <w:num w:numId="24">
    <w:abstractNumId w:val="27"/>
  </w:num>
  <w:num w:numId="25">
    <w:abstractNumId w:val="12"/>
  </w:num>
  <w:num w:numId="26">
    <w:abstractNumId w:val="26"/>
  </w:num>
  <w:num w:numId="27">
    <w:abstractNumId w:val="32"/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0F1"/>
    <w:rsid w:val="00000A94"/>
    <w:rsid w:val="000014B7"/>
    <w:rsid w:val="00002716"/>
    <w:rsid w:val="00002F37"/>
    <w:rsid w:val="00002FDD"/>
    <w:rsid w:val="00003299"/>
    <w:rsid w:val="00004B71"/>
    <w:rsid w:val="000054E6"/>
    <w:rsid w:val="000058CF"/>
    <w:rsid w:val="000069C9"/>
    <w:rsid w:val="000117AC"/>
    <w:rsid w:val="000137E3"/>
    <w:rsid w:val="00014B23"/>
    <w:rsid w:val="00014ECC"/>
    <w:rsid w:val="00015BCF"/>
    <w:rsid w:val="00015F99"/>
    <w:rsid w:val="00023A07"/>
    <w:rsid w:val="00024BAA"/>
    <w:rsid w:val="00026DD0"/>
    <w:rsid w:val="000277EA"/>
    <w:rsid w:val="00027C91"/>
    <w:rsid w:val="000306A8"/>
    <w:rsid w:val="00032AC9"/>
    <w:rsid w:val="0003367A"/>
    <w:rsid w:val="000377FC"/>
    <w:rsid w:val="00040C30"/>
    <w:rsid w:val="000435EE"/>
    <w:rsid w:val="00043F9D"/>
    <w:rsid w:val="00046731"/>
    <w:rsid w:val="00047D46"/>
    <w:rsid w:val="00051EF8"/>
    <w:rsid w:val="000524EA"/>
    <w:rsid w:val="00052CC2"/>
    <w:rsid w:val="00053120"/>
    <w:rsid w:val="00054597"/>
    <w:rsid w:val="000553B6"/>
    <w:rsid w:val="0005715C"/>
    <w:rsid w:val="000576AD"/>
    <w:rsid w:val="000611CF"/>
    <w:rsid w:val="00061B88"/>
    <w:rsid w:val="00062B97"/>
    <w:rsid w:val="00063A9F"/>
    <w:rsid w:val="00063B42"/>
    <w:rsid w:val="00063C07"/>
    <w:rsid w:val="0006536C"/>
    <w:rsid w:val="00066425"/>
    <w:rsid w:val="000667A9"/>
    <w:rsid w:val="00067ED2"/>
    <w:rsid w:val="00071B74"/>
    <w:rsid w:val="00074306"/>
    <w:rsid w:val="000747AA"/>
    <w:rsid w:val="00075009"/>
    <w:rsid w:val="000769DE"/>
    <w:rsid w:val="00080012"/>
    <w:rsid w:val="000801DA"/>
    <w:rsid w:val="00080208"/>
    <w:rsid w:val="000815CC"/>
    <w:rsid w:val="00081FAB"/>
    <w:rsid w:val="000832A8"/>
    <w:rsid w:val="00083D0C"/>
    <w:rsid w:val="000840E6"/>
    <w:rsid w:val="00084357"/>
    <w:rsid w:val="00084D83"/>
    <w:rsid w:val="00086638"/>
    <w:rsid w:val="000903E9"/>
    <w:rsid w:val="00090FB1"/>
    <w:rsid w:val="00092606"/>
    <w:rsid w:val="000941DF"/>
    <w:rsid w:val="00094423"/>
    <w:rsid w:val="00094F08"/>
    <w:rsid w:val="000950A4"/>
    <w:rsid w:val="00095744"/>
    <w:rsid w:val="0009727A"/>
    <w:rsid w:val="000A0E49"/>
    <w:rsid w:val="000A0FA9"/>
    <w:rsid w:val="000A2433"/>
    <w:rsid w:val="000A3737"/>
    <w:rsid w:val="000A652F"/>
    <w:rsid w:val="000A76DB"/>
    <w:rsid w:val="000B12CA"/>
    <w:rsid w:val="000B2596"/>
    <w:rsid w:val="000B25CB"/>
    <w:rsid w:val="000B28B2"/>
    <w:rsid w:val="000B5487"/>
    <w:rsid w:val="000B6DA6"/>
    <w:rsid w:val="000C030C"/>
    <w:rsid w:val="000C0654"/>
    <w:rsid w:val="000C163F"/>
    <w:rsid w:val="000C2103"/>
    <w:rsid w:val="000C2EAF"/>
    <w:rsid w:val="000C5F46"/>
    <w:rsid w:val="000D1E43"/>
    <w:rsid w:val="000D69A1"/>
    <w:rsid w:val="000D7128"/>
    <w:rsid w:val="000D7177"/>
    <w:rsid w:val="000D7804"/>
    <w:rsid w:val="000E69CC"/>
    <w:rsid w:val="000F013B"/>
    <w:rsid w:val="000F29FD"/>
    <w:rsid w:val="000F424B"/>
    <w:rsid w:val="000F584B"/>
    <w:rsid w:val="000F6F5B"/>
    <w:rsid w:val="000F6F80"/>
    <w:rsid w:val="00102476"/>
    <w:rsid w:val="001035B7"/>
    <w:rsid w:val="00107306"/>
    <w:rsid w:val="00107B4E"/>
    <w:rsid w:val="00107EB2"/>
    <w:rsid w:val="0011584E"/>
    <w:rsid w:val="001176E2"/>
    <w:rsid w:val="001213B7"/>
    <w:rsid w:val="00121857"/>
    <w:rsid w:val="0012276F"/>
    <w:rsid w:val="00125B35"/>
    <w:rsid w:val="00125B66"/>
    <w:rsid w:val="0013094B"/>
    <w:rsid w:val="00130C05"/>
    <w:rsid w:val="001345CE"/>
    <w:rsid w:val="00141267"/>
    <w:rsid w:val="0014158F"/>
    <w:rsid w:val="00142864"/>
    <w:rsid w:val="00142A6F"/>
    <w:rsid w:val="00143591"/>
    <w:rsid w:val="001439B8"/>
    <w:rsid w:val="001448B0"/>
    <w:rsid w:val="00145D8A"/>
    <w:rsid w:val="001464CF"/>
    <w:rsid w:val="00146D22"/>
    <w:rsid w:val="00153F64"/>
    <w:rsid w:val="00154572"/>
    <w:rsid w:val="0015667E"/>
    <w:rsid w:val="001611F5"/>
    <w:rsid w:val="001626C0"/>
    <w:rsid w:val="001659DC"/>
    <w:rsid w:val="0016681B"/>
    <w:rsid w:val="00166B2C"/>
    <w:rsid w:val="00167503"/>
    <w:rsid w:val="001700EC"/>
    <w:rsid w:val="001701C7"/>
    <w:rsid w:val="00172BCA"/>
    <w:rsid w:val="00172DBB"/>
    <w:rsid w:val="00175244"/>
    <w:rsid w:val="00176313"/>
    <w:rsid w:val="00181470"/>
    <w:rsid w:val="00182872"/>
    <w:rsid w:val="001832E8"/>
    <w:rsid w:val="00186093"/>
    <w:rsid w:val="00187221"/>
    <w:rsid w:val="00187546"/>
    <w:rsid w:val="00190453"/>
    <w:rsid w:val="00191819"/>
    <w:rsid w:val="00191C0E"/>
    <w:rsid w:val="0019287C"/>
    <w:rsid w:val="001945CC"/>
    <w:rsid w:val="00195533"/>
    <w:rsid w:val="00195AB0"/>
    <w:rsid w:val="00196A80"/>
    <w:rsid w:val="00196F34"/>
    <w:rsid w:val="001A6145"/>
    <w:rsid w:val="001A65CD"/>
    <w:rsid w:val="001A6DBB"/>
    <w:rsid w:val="001A73CD"/>
    <w:rsid w:val="001A7DC9"/>
    <w:rsid w:val="001B1723"/>
    <w:rsid w:val="001B3BE1"/>
    <w:rsid w:val="001B6B59"/>
    <w:rsid w:val="001C0968"/>
    <w:rsid w:val="001C3B50"/>
    <w:rsid w:val="001C3EDD"/>
    <w:rsid w:val="001C540E"/>
    <w:rsid w:val="001C5CA9"/>
    <w:rsid w:val="001C6C4C"/>
    <w:rsid w:val="001C7CEA"/>
    <w:rsid w:val="001D1AF8"/>
    <w:rsid w:val="001D1F6A"/>
    <w:rsid w:val="001D3431"/>
    <w:rsid w:val="001D51E1"/>
    <w:rsid w:val="001E1BAA"/>
    <w:rsid w:val="001E2B3B"/>
    <w:rsid w:val="001E2F45"/>
    <w:rsid w:val="001E47FC"/>
    <w:rsid w:val="001E79E7"/>
    <w:rsid w:val="001E7D72"/>
    <w:rsid w:val="001F09BC"/>
    <w:rsid w:val="001F506F"/>
    <w:rsid w:val="001F56BD"/>
    <w:rsid w:val="001F5C41"/>
    <w:rsid w:val="001F60BE"/>
    <w:rsid w:val="00203202"/>
    <w:rsid w:val="00205D36"/>
    <w:rsid w:val="00206211"/>
    <w:rsid w:val="0020796D"/>
    <w:rsid w:val="00207FB9"/>
    <w:rsid w:val="002123E4"/>
    <w:rsid w:val="00212CE3"/>
    <w:rsid w:val="0021507D"/>
    <w:rsid w:val="002153AB"/>
    <w:rsid w:val="002163AC"/>
    <w:rsid w:val="00217B43"/>
    <w:rsid w:val="00221F81"/>
    <w:rsid w:val="00222425"/>
    <w:rsid w:val="00222B01"/>
    <w:rsid w:val="00224AF6"/>
    <w:rsid w:val="002255C2"/>
    <w:rsid w:val="00226D1D"/>
    <w:rsid w:val="00227883"/>
    <w:rsid w:val="002352CF"/>
    <w:rsid w:val="002356FF"/>
    <w:rsid w:val="00241C40"/>
    <w:rsid w:val="00243FD3"/>
    <w:rsid w:val="0024424C"/>
    <w:rsid w:val="00244267"/>
    <w:rsid w:val="00244883"/>
    <w:rsid w:val="002451E2"/>
    <w:rsid w:val="00245594"/>
    <w:rsid w:val="00245A26"/>
    <w:rsid w:val="00246164"/>
    <w:rsid w:val="002461D8"/>
    <w:rsid w:val="002461E4"/>
    <w:rsid w:val="00246B7B"/>
    <w:rsid w:val="00246F86"/>
    <w:rsid w:val="00250670"/>
    <w:rsid w:val="00250D1C"/>
    <w:rsid w:val="002532F0"/>
    <w:rsid w:val="00253B20"/>
    <w:rsid w:val="00254E76"/>
    <w:rsid w:val="00255F43"/>
    <w:rsid w:val="0025632D"/>
    <w:rsid w:val="0025690A"/>
    <w:rsid w:val="002575A5"/>
    <w:rsid w:val="00257647"/>
    <w:rsid w:val="00261DEE"/>
    <w:rsid w:val="00263162"/>
    <w:rsid w:val="002656DD"/>
    <w:rsid w:val="002667CC"/>
    <w:rsid w:val="00266E98"/>
    <w:rsid w:val="00270B79"/>
    <w:rsid w:val="00272168"/>
    <w:rsid w:val="00276910"/>
    <w:rsid w:val="0027782C"/>
    <w:rsid w:val="00281B7D"/>
    <w:rsid w:val="00282A49"/>
    <w:rsid w:val="00284F7B"/>
    <w:rsid w:val="002869A7"/>
    <w:rsid w:val="002908F2"/>
    <w:rsid w:val="0029488D"/>
    <w:rsid w:val="00295BBD"/>
    <w:rsid w:val="00296202"/>
    <w:rsid w:val="002969B0"/>
    <w:rsid w:val="002A14F5"/>
    <w:rsid w:val="002A2485"/>
    <w:rsid w:val="002A3150"/>
    <w:rsid w:val="002A5C16"/>
    <w:rsid w:val="002A63C5"/>
    <w:rsid w:val="002A6F74"/>
    <w:rsid w:val="002A7F56"/>
    <w:rsid w:val="002B007A"/>
    <w:rsid w:val="002B1C9D"/>
    <w:rsid w:val="002B2A70"/>
    <w:rsid w:val="002B3D38"/>
    <w:rsid w:val="002B3F37"/>
    <w:rsid w:val="002B4611"/>
    <w:rsid w:val="002B5504"/>
    <w:rsid w:val="002B6818"/>
    <w:rsid w:val="002B7F37"/>
    <w:rsid w:val="002C196C"/>
    <w:rsid w:val="002C25EA"/>
    <w:rsid w:val="002C2B22"/>
    <w:rsid w:val="002C3171"/>
    <w:rsid w:val="002C5CC1"/>
    <w:rsid w:val="002C5D7C"/>
    <w:rsid w:val="002C61D1"/>
    <w:rsid w:val="002C63F7"/>
    <w:rsid w:val="002C7086"/>
    <w:rsid w:val="002C7F6F"/>
    <w:rsid w:val="002D1E15"/>
    <w:rsid w:val="002D36FB"/>
    <w:rsid w:val="002D41AC"/>
    <w:rsid w:val="002D6859"/>
    <w:rsid w:val="002D6DCD"/>
    <w:rsid w:val="002E1368"/>
    <w:rsid w:val="002E2C7A"/>
    <w:rsid w:val="002E2D25"/>
    <w:rsid w:val="002E3761"/>
    <w:rsid w:val="002E47AF"/>
    <w:rsid w:val="002E6FF3"/>
    <w:rsid w:val="002F1339"/>
    <w:rsid w:val="002F1DFD"/>
    <w:rsid w:val="002F219E"/>
    <w:rsid w:val="002F2A27"/>
    <w:rsid w:val="002F2D34"/>
    <w:rsid w:val="002F35F9"/>
    <w:rsid w:val="002F45F8"/>
    <w:rsid w:val="002F54AE"/>
    <w:rsid w:val="002F62B6"/>
    <w:rsid w:val="002F66C1"/>
    <w:rsid w:val="002F6975"/>
    <w:rsid w:val="002F6EBB"/>
    <w:rsid w:val="0030256D"/>
    <w:rsid w:val="00303C49"/>
    <w:rsid w:val="003041CB"/>
    <w:rsid w:val="00304C0B"/>
    <w:rsid w:val="003075CC"/>
    <w:rsid w:val="00307E38"/>
    <w:rsid w:val="0031001C"/>
    <w:rsid w:val="0031090B"/>
    <w:rsid w:val="00310B73"/>
    <w:rsid w:val="003116BF"/>
    <w:rsid w:val="00311E22"/>
    <w:rsid w:val="003175D4"/>
    <w:rsid w:val="00320E02"/>
    <w:rsid w:val="0032145E"/>
    <w:rsid w:val="003216CD"/>
    <w:rsid w:val="00321962"/>
    <w:rsid w:val="0032214C"/>
    <w:rsid w:val="003249F5"/>
    <w:rsid w:val="003258C7"/>
    <w:rsid w:val="00325EAB"/>
    <w:rsid w:val="0033177F"/>
    <w:rsid w:val="00331CE0"/>
    <w:rsid w:val="00333298"/>
    <w:rsid w:val="0033421F"/>
    <w:rsid w:val="00336C56"/>
    <w:rsid w:val="00336EB7"/>
    <w:rsid w:val="00337D96"/>
    <w:rsid w:val="0034299A"/>
    <w:rsid w:val="00343E1A"/>
    <w:rsid w:val="003470A5"/>
    <w:rsid w:val="00353977"/>
    <w:rsid w:val="00354A57"/>
    <w:rsid w:val="00355261"/>
    <w:rsid w:val="00356011"/>
    <w:rsid w:val="00357619"/>
    <w:rsid w:val="00360A4B"/>
    <w:rsid w:val="00360CE4"/>
    <w:rsid w:val="003618E8"/>
    <w:rsid w:val="00361CCA"/>
    <w:rsid w:val="0036233C"/>
    <w:rsid w:val="00362D87"/>
    <w:rsid w:val="00363E37"/>
    <w:rsid w:val="00363F5F"/>
    <w:rsid w:val="00367576"/>
    <w:rsid w:val="0037041D"/>
    <w:rsid w:val="003705AE"/>
    <w:rsid w:val="00372E8D"/>
    <w:rsid w:val="0037486B"/>
    <w:rsid w:val="00375725"/>
    <w:rsid w:val="00376947"/>
    <w:rsid w:val="003811C6"/>
    <w:rsid w:val="00381834"/>
    <w:rsid w:val="00382438"/>
    <w:rsid w:val="0038309C"/>
    <w:rsid w:val="0038456A"/>
    <w:rsid w:val="0038500F"/>
    <w:rsid w:val="00386D2A"/>
    <w:rsid w:val="0038793E"/>
    <w:rsid w:val="003905D0"/>
    <w:rsid w:val="00390EF9"/>
    <w:rsid w:val="003917BB"/>
    <w:rsid w:val="003917BD"/>
    <w:rsid w:val="003921F7"/>
    <w:rsid w:val="0039276B"/>
    <w:rsid w:val="00392EAF"/>
    <w:rsid w:val="00397F7E"/>
    <w:rsid w:val="003A2E57"/>
    <w:rsid w:val="003A344F"/>
    <w:rsid w:val="003A49B3"/>
    <w:rsid w:val="003A55F1"/>
    <w:rsid w:val="003A5827"/>
    <w:rsid w:val="003A647B"/>
    <w:rsid w:val="003A65D9"/>
    <w:rsid w:val="003A7409"/>
    <w:rsid w:val="003A7868"/>
    <w:rsid w:val="003A78AD"/>
    <w:rsid w:val="003B1A99"/>
    <w:rsid w:val="003B734F"/>
    <w:rsid w:val="003C2272"/>
    <w:rsid w:val="003C5CF9"/>
    <w:rsid w:val="003C745F"/>
    <w:rsid w:val="003C7E3E"/>
    <w:rsid w:val="003C7E71"/>
    <w:rsid w:val="003D1E7D"/>
    <w:rsid w:val="003D3475"/>
    <w:rsid w:val="003D354F"/>
    <w:rsid w:val="003D35F0"/>
    <w:rsid w:val="003D3751"/>
    <w:rsid w:val="003E0906"/>
    <w:rsid w:val="003E2340"/>
    <w:rsid w:val="003E2953"/>
    <w:rsid w:val="003E2B4C"/>
    <w:rsid w:val="003E318F"/>
    <w:rsid w:val="003E38BC"/>
    <w:rsid w:val="003E43D2"/>
    <w:rsid w:val="003E643B"/>
    <w:rsid w:val="003F0619"/>
    <w:rsid w:val="003F3ABB"/>
    <w:rsid w:val="003F56FC"/>
    <w:rsid w:val="003F67FE"/>
    <w:rsid w:val="003F7967"/>
    <w:rsid w:val="004000DE"/>
    <w:rsid w:val="004005F1"/>
    <w:rsid w:val="00400704"/>
    <w:rsid w:val="00403612"/>
    <w:rsid w:val="00406E27"/>
    <w:rsid w:val="004101B0"/>
    <w:rsid w:val="00413149"/>
    <w:rsid w:val="00413150"/>
    <w:rsid w:val="00413A0F"/>
    <w:rsid w:val="00415D59"/>
    <w:rsid w:val="00420136"/>
    <w:rsid w:val="00421D5C"/>
    <w:rsid w:val="004228BB"/>
    <w:rsid w:val="00423C00"/>
    <w:rsid w:val="00424653"/>
    <w:rsid w:val="00426BBC"/>
    <w:rsid w:val="00432FF3"/>
    <w:rsid w:val="004364DD"/>
    <w:rsid w:val="00437D85"/>
    <w:rsid w:val="00437EA6"/>
    <w:rsid w:val="00440656"/>
    <w:rsid w:val="00440EBD"/>
    <w:rsid w:val="00441804"/>
    <w:rsid w:val="00443714"/>
    <w:rsid w:val="00446D27"/>
    <w:rsid w:val="00450235"/>
    <w:rsid w:val="00450868"/>
    <w:rsid w:val="00452D9A"/>
    <w:rsid w:val="004536D5"/>
    <w:rsid w:val="004552EB"/>
    <w:rsid w:val="00456DBA"/>
    <w:rsid w:val="00457C7D"/>
    <w:rsid w:val="00460B2B"/>
    <w:rsid w:val="00462975"/>
    <w:rsid w:val="00463A58"/>
    <w:rsid w:val="00463AD1"/>
    <w:rsid w:val="00464701"/>
    <w:rsid w:val="0046608B"/>
    <w:rsid w:val="00466CF3"/>
    <w:rsid w:val="00467ECA"/>
    <w:rsid w:val="0047123C"/>
    <w:rsid w:val="00471D75"/>
    <w:rsid w:val="00472567"/>
    <w:rsid w:val="004742BD"/>
    <w:rsid w:val="00474519"/>
    <w:rsid w:val="004746A5"/>
    <w:rsid w:val="00474D94"/>
    <w:rsid w:val="0047615F"/>
    <w:rsid w:val="004814BC"/>
    <w:rsid w:val="00481C9A"/>
    <w:rsid w:val="00483F2F"/>
    <w:rsid w:val="004850E8"/>
    <w:rsid w:val="004907AD"/>
    <w:rsid w:val="00492288"/>
    <w:rsid w:val="00496C21"/>
    <w:rsid w:val="00496D18"/>
    <w:rsid w:val="0049707D"/>
    <w:rsid w:val="004A1464"/>
    <w:rsid w:val="004A24E0"/>
    <w:rsid w:val="004A2B88"/>
    <w:rsid w:val="004A3083"/>
    <w:rsid w:val="004A32E5"/>
    <w:rsid w:val="004A4008"/>
    <w:rsid w:val="004A6047"/>
    <w:rsid w:val="004A624A"/>
    <w:rsid w:val="004A6887"/>
    <w:rsid w:val="004A70E7"/>
    <w:rsid w:val="004B0FBF"/>
    <w:rsid w:val="004B16C9"/>
    <w:rsid w:val="004B1939"/>
    <w:rsid w:val="004B250D"/>
    <w:rsid w:val="004B2F28"/>
    <w:rsid w:val="004B33D0"/>
    <w:rsid w:val="004B4977"/>
    <w:rsid w:val="004B4DAB"/>
    <w:rsid w:val="004B5A04"/>
    <w:rsid w:val="004B7CAB"/>
    <w:rsid w:val="004C0D44"/>
    <w:rsid w:val="004C0E3F"/>
    <w:rsid w:val="004C1E4B"/>
    <w:rsid w:val="004C2C13"/>
    <w:rsid w:val="004C30CC"/>
    <w:rsid w:val="004C3EF1"/>
    <w:rsid w:val="004C4167"/>
    <w:rsid w:val="004C5CC0"/>
    <w:rsid w:val="004C6E49"/>
    <w:rsid w:val="004C6FF3"/>
    <w:rsid w:val="004D116E"/>
    <w:rsid w:val="004D1CB9"/>
    <w:rsid w:val="004D20E9"/>
    <w:rsid w:val="004D280F"/>
    <w:rsid w:val="004D2CA7"/>
    <w:rsid w:val="004D4C9E"/>
    <w:rsid w:val="004D64ED"/>
    <w:rsid w:val="004D720A"/>
    <w:rsid w:val="004D7977"/>
    <w:rsid w:val="004E1870"/>
    <w:rsid w:val="004E24C5"/>
    <w:rsid w:val="004E28C1"/>
    <w:rsid w:val="004E37DC"/>
    <w:rsid w:val="004E4BF0"/>
    <w:rsid w:val="004F276A"/>
    <w:rsid w:val="004F379D"/>
    <w:rsid w:val="004F4378"/>
    <w:rsid w:val="004F4BD4"/>
    <w:rsid w:val="004F7F17"/>
    <w:rsid w:val="00500BE3"/>
    <w:rsid w:val="005011A5"/>
    <w:rsid w:val="005014F2"/>
    <w:rsid w:val="0050440B"/>
    <w:rsid w:val="0050691C"/>
    <w:rsid w:val="00506CA4"/>
    <w:rsid w:val="00507010"/>
    <w:rsid w:val="00507931"/>
    <w:rsid w:val="00510A2A"/>
    <w:rsid w:val="0051173F"/>
    <w:rsid w:val="00514FC9"/>
    <w:rsid w:val="005202FE"/>
    <w:rsid w:val="0052041F"/>
    <w:rsid w:val="00520508"/>
    <w:rsid w:val="00520F99"/>
    <w:rsid w:val="0052314B"/>
    <w:rsid w:val="00524916"/>
    <w:rsid w:val="005272F2"/>
    <w:rsid w:val="0053065A"/>
    <w:rsid w:val="00532B5C"/>
    <w:rsid w:val="00535B83"/>
    <w:rsid w:val="0053625A"/>
    <w:rsid w:val="005365F8"/>
    <w:rsid w:val="00536765"/>
    <w:rsid w:val="0053689A"/>
    <w:rsid w:val="005378AA"/>
    <w:rsid w:val="005407DF"/>
    <w:rsid w:val="00542598"/>
    <w:rsid w:val="005436B8"/>
    <w:rsid w:val="00545A3F"/>
    <w:rsid w:val="005463EA"/>
    <w:rsid w:val="0054772A"/>
    <w:rsid w:val="00552AE3"/>
    <w:rsid w:val="00553DF1"/>
    <w:rsid w:val="00555113"/>
    <w:rsid w:val="005554CF"/>
    <w:rsid w:val="00556AB9"/>
    <w:rsid w:val="005600EF"/>
    <w:rsid w:val="005627CC"/>
    <w:rsid w:val="00563156"/>
    <w:rsid w:val="00563630"/>
    <w:rsid w:val="00563D66"/>
    <w:rsid w:val="00565423"/>
    <w:rsid w:val="005657BB"/>
    <w:rsid w:val="00567971"/>
    <w:rsid w:val="00571EC7"/>
    <w:rsid w:val="00572D74"/>
    <w:rsid w:val="00575FC1"/>
    <w:rsid w:val="00576A24"/>
    <w:rsid w:val="00577308"/>
    <w:rsid w:val="00580381"/>
    <w:rsid w:val="005806CC"/>
    <w:rsid w:val="00581EE7"/>
    <w:rsid w:val="005821C3"/>
    <w:rsid w:val="005825BB"/>
    <w:rsid w:val="00584F2C"/>
    <w:rsid w:val="00584FC1"/>
    <w:rsid w:val="00585628"/>
    <w:rsid w:val="0059077F"/>
    <w:rsid w:val="005940EE"/>
    <w:rsid w:val="00595572"/>
    <w:rsid w:val="00595CC0"/>
    <w:rsid w:val="00595F45"/>
    <w:rsid w:val="0059614B"/>
    <w:rsid w:val="005A465E"/>
    <w:rsid w:val="005A4B5E"/>
    <w:rsid w:val="005A5DA0"/>
    <w:rsid w:val="005A6065"/>
    <w:rsid w:val="005A6FC0"/>
    <w:rsid w:val="005A76E9"/>
    <w:rsid w:val="005A7878"/>
    <w:rsid w:val="005B1467"/>
    <w:rsid w:val="005B4248"/>
    <w:rsid w:val="005B44DA"/>
    <w:rsid w:val="005B574E"/>
    <w:rsid w:val="005B5DE0"/>
    <w:rsid w:val="005B6020"/>
    <w:rsid w:val="005C1C25"/>
    <w:rsid w:val="005C1FC1"/>
    <w:rsid w:val="005C2C88"/>
    <w:rsid w:val="005C2F7E"/>
    <w:rsid w:val="005C44B1"/>
    <w:rsid w:val="005C7523"/>
    <w:rsid w:val="005C7F9E"/>
    <w:rsid w:val="005D037A"/>
    <w:rsid w:val="005D0E5F"/>
    <w:rsid w:val="005D0E6F"/>
    <w:rsid w:val="005D1619"/>
    <w:rsid w:val="005D4397"/>
    <w:rsid w:val="005D5389"/>
    <w:rsid w:val="005D5BE7"/>
    <w:rsid w:val="005D64EF"/>
    <w:rsid w:val="005E0F00"/>
    <w:rsid w:val="005E0F13"/>
    <w:rsid w:val="005E236F"/>
    <w:rsid w:val="005E41F5"/>
    <w:rsid w:val="005E49BB"/>
    <w:rsid w:val="005E49BF"/>
    <w:rsid w:val="005E5687"/>
    <w:rsid w:val="005E7B89"/>
    <w:rsid w:val="005F0763"/>
    <w:rsid w:val="005F0BCF"/>
    <w:rsid w:val="005F0EC9"/>
    <w:rsid w:val="005F10DE"/>
    <w:rsid w:val="005F25D3"/>
    <w:rsid w:val="005F5C76"/>
    <w:rsid w:val="005F6463"/>
    <w:rsid w:val="005F6F15"/>
    <w:rsid w:val="00602532"/>
    <w:rsid w:val="00602B6F"/>
    <w:rsid w:val="0060407D"/>
    <w:rsid w:val="00605307"/>
    <w:rsid w:val="00605B4E"/>
    <w:rsid w:val="006108FB"/>
    <w:rsid w:val="006125C5"/>
    <w:rsid w:val="00612B5A"/>
    <w:rsid w:val="00614F1B"/>
    <w:rsid w:val="006156EF"/>
    <w:rsid w:val="00615AF9"/>
    <w:rsid w:val="00617C72"/>
    <w:rsid w:val="00617CD3"/>
    <w:rsid w:val="00620B20"/>
    <w:rsid w:val="00621565"/>
    <w:rsid w:val="006229EE"/>
    <w:rsid w:val="00623CAA"/>
    <w:rsid w:val="006240CF"/>
    <w:rsid w:val="00624348"/>
    <w:rsid w:val="00632801"/>
    <w:rsid w:val="00634BB6"/>
    <w:rsid w:val="00635001"/>
    <w:rsid w:val="00636F98"/>
    <w:rsid w:val="006370DF"/>
    <w:rsid w:val="00642991"/>
    <w:rsid w:val="00643C8B"/>
    <w:rsid w:val="006443A9"/>
    <w:rsid w:val="00652BFF"/>
    <w:rsid w:val="0065542D"/>
    <w:rsid w:val="00660D06"/>
    <w:rsid w:val="00663D96"/>
    <w:rsid w:val="0066400D"/>
    <w:rsid w:val="0066492B"/>
    <w:rsid w:val="00667004"/>
    <w:rsid w:val="00670BE5"/>
    <w:rsid w:val="00673727"/>
    <w:rsid w:val="0067533C"/>
    <w:rsid w:val="00675859"/>
    <w:rsid w:val="00681D43"/>
    <w:rsid w:val="00686623"/>
    <w:rsid w:val="00687FD1"/>
    <w:rsid w:val="00691611"/>
    <w:rsid w:val="00691C14"/>
    <w:rsid w:val="00692708"/>
    <w:rsid w:val="00692877"/>
    <w:rsid w:val="0069328A"/>
    <w:rsid w:val="00695B3E"/>
    <w:rsid w:val="00695D67"/>
    <w:rsid w:val="00695FEC"/>
    <w:rsid w:val="006A0540"/>
    <w:rsid w:val="006A0633"/>
    <w:rsid w:val="006A0CDA"/>
    <w:rsid w:val="006A139E"/>
    <w:rsid w:val="006A3B75"/>
    <w:rsid w:val="006A3EAE"/>
    <w:rsid w:val="006A75AF"/>
    <w:rsid w:val="006A7EB6"/>
    <w:rsid w:val="006B0235"/>
    <w:rsid w:val="006B09BF"/>
    <w:rsid w:val="006B4EA6"/>
    <w:rsid w:val="006B6A57"/>
    <w:rsid w:val="006B7FB5"/>
    <w:rsid w:val="006C0FC0"/>
    <w:rsid w:val="006C2FBD"/>
    <w:rsid w:val="006C3E85"/>
    <w:rsid w:val="006C5357"/>
    <w:rsid w:val="006C6AE1"/>
    <w:rsid w:val="006D1F84"/>
    <w:rsid w:val="006D3DF4"/>
    <w:rsid w:val="006D5257"/>
    <w:rsid w:val="006D5EAC"/>
    <w:rsid w:val="006E0121"/>
    <w:rsid w:val="006E0671"/>
    <w:rsid w:val="006E1054"/>
    <w:rsid w:val="006E3B30"/>
    <w:rsid w:val="006E624D"/>
    <w:rsid w:val="006E6DAF"/>
    <w:rsid w:val="006F0797"/>
    <w:rsid w:val="006F0999"/>
    <w:rsid w:val="006F2EFC"/>
    <w:rsid w:val="006F31F3"/>
    <w:rsid w:val="006F395A"/>
    <w:rsid w:val="006F52BF"/>
    <w:rsid w:val="006F6818"/>
    <w:rsid w:val="006F6F2E"/>
    <w:rsid w:val="00701387"/>
    <w:rsid w:val="00702C72"/>
    <w:rsid w:val="007052D4"/>
    <w:rsid w:val="00705FD7"/>
    <w:rsid w:val="007064B8"/>
    <w:rsid w:val="007110D3"/>
    <w:rsid w:val="00712910"/>
    <w:rsid w:val="007135EE"/>
    <w:rsid w:val="0071792A"/>
    <w:rsid w:val="0071797F"/>
    <w:rsid w:val="0072011B"/>
    <w:rsid w:val="007214E3"/>
    <w:rsid w:val="00722883"/>
    <w:rsid w:val="00722B36"/>
    <w:rsid w:val="00725348"/>
    <w:rsid w:val="0072598A"/>
    <w:rsid w:val="00727003"/>
    <w:rsid w:val="00727621"/>
    <w:rsid w:val="00731541"/>
    <w:rsid w:val="0073226B"/>
    <w:rsid w:val="00732A96"/>
    <w:rsid w:val="00733E24"/>
    <w:rsid w:val="00733F36"/>
    <w:rsid w:val="007343BF"/>
    <w:rsid w:val="007348F0"/>
    <w:rsid w:val="00737506"/>
    <w:rsid w:val="00737DF6"/>
    <w:rsid w:val="00741991"/>
    <w:rsid w:val="00742833"/>
    <w:rsid w:val="0074400E"/>
    <w:rsid w:val="00744C23"/>
    <w:rsid w:val="007474B0"/>
    <w:rsid w:val="007512DA"/>
    <w:rsid w:val="00752214"/>
    <w:rsid w:val="00752E2D"/>
    <w:rsid w:val="00753946"/>
    <w:rsid w:val="00755A5F"/>
    <w:rsid w:val="00755C1F"/>
    <w:rsid w:val="00756D0A"/>
    <w:rsid w:val="007571D6"/>
    <w:rsid w:val="00760B64"/>
    <w:rsid w:val="0076290E"/>
    <w:rsid w:val="00763CA7"/>
    <w:rsid w:val="007644ED"/>
    <w:rsid w:val="00764D33"/>
    <w:rsid w:val="00764D84"/>
    <w:rsid w:val="00766317"/>
    <w:rsid w:val="007710DB"/>
    <w:rsid w:val="00771260"/>
    <w:rsid w:val="0077140C"/>
    <w:rsid w:val="007732B0"/>
    <w:rsid w:val="007744EA"/>
    <w:rsid w:val="00774C5A"/>
    <w:rsid w:val="00777BBE"/>
    <w:rsid w:val="00781E31"/>
    <w:rsid w:val="00782148"/>
    <w:rsid w:val="0078319F"/>
    <w:rsid w:val="00783FE0"/>
    <w:rsid w:val="007863C7"/>
    <w:rsid w:val="00786663"/>
    <w:rsid w:val="007874BC"/>
    <w:rsid w:val="00792793"/>
    <w:rsid w:val="00792DC9"/>
    <w:rsid w:val="007935F7"/>
    <w:rsid w:val="00794ABC"/>
    <w:rsid w:val="00795ADE"/>
    <w:rsid w:val="007968BA"/>
    <w:rsid w:val="007A04FE"/>
    <w:rsid w:val="007A1745"/>
    <w:rsid w:val="007A2068"/>
    <w:rsid w:val="007A4E7B"/>
    <w:rsid w:val="007A4F31"/>
    <w:rsid w:val="007A5338"/>
    <w:rsid w:val="007A6366"/>
    <w:rsid w:val="007A6E89"/>
    <w:rsid w:val="007A7FE9"/>
    <w:rsid w:val="007B0E49"/>
    <w:rsid w:val="007B1329"/>
    <w:rsid w:val="007B285E"/>
    <w:rsid w:val="007B59E4"/>
    <w:rsid w:val="007C08ED"/>
    <w:rsid w:val="007C1173"/>
    <w:rsid w:val="007C1F63"/>
    <w:rsid w:val="007C37C5"/>
    <w:rsid w:val="007C3A69"/>
    <w:rsid w:val="007C4D92"/>
    <w:rsid w:val="007C6F13"/>
    <w:rsid w:val="007C7CD5"/>
    <w:rsid w:val="007D0EEA"/>
    <w:rsid w:val="007D1CEC"/>
    <w:rsid w:val="007D2678"/>
    <w:rsid w:val="007D2AFC"/>
    <w:rsid w:val="007D61F6"/>
    <w:rsid w:val="007D6EB3"/>
    <w:rsid w:val="007D7A34"/>
    <w:rsid w:val="007E05EC"/>
    <w:rsid w:val="007E0BF2"/>
    <w:rsid w:val="007E143F"/>
    <w:rsid w:val="007E1602"/>
    <w:rsid w:val="007E2A16"/>
    <w:rsid w:val="007E3BE5"/>
    <w:rsid w:val="007E3DFD"/>
    <w:rsid w:val="007E49B9"/>
    <w:rsid w:val="007E59DB"/>
    <w:rsid w:val="007E7DFA"/>
    <w:rsid w:val="007F1BB2"/>
    <w:rsid w:val="007F653A"/>
    <w:rsid w:val="007F6F48"/>
    <w:rsid w:val="00800A7F"/>
    <w:rsid w:val="0080143D"/>
    <w:rsid w:val="00805367"/>
    <w:rsid w:val="008055C4"/>
    <w:rsid w:val="008058A8"/>
    <w:rsid w:val="00805A3A"/>
    <w:rsid w:val="00805D7A"/>
    <w:rsid w:val="00806808"/>
    <w:rsid w:val="00812694"/>
    <w:rsid w:val="00813BF3"/>
    <w:rsid w:val="00814ACB"/>
    <w:rsid w:val="00816ECC"/>
    <w:rsid w:val="008227A1"/>
    <w:rsid w:val="00824E1B"/>
    <w:rsid w:val="00825562"/>
    <w:rsid w:val="00827128"/>
    <w:rsid w:val="00827B4F"/>
    <w:rsid w:val="00831FA9"/>
    <w:rsid w:val="008325A3"/>
    <w:rsid w:val="00833DF1"/>
    <w:rsid w:val="00836DD5"/>
    <w:rsid w:val="00837177"/>
    <w:rsid w:val="008410CA"/>
    <w:rsid w:val="008413E7"/>
    <w:rsid w:val="00841743"/>
    <w:rsid w:val="00843B5E"/>
    <w:rsid w:val="00844C9D"/>
    <w:rsid w:val="008472E5"/>
    <w:rsid w:val="00851043"/>
    <w:rsid w:val="0085229C"/>
    <w:rsid w:val="00854145"/>
    <w:rsid w:val="00854B29"/>
    <w:rsid w:val="00857379"/>
    <w:rsid w:val="00857937"/>
    <w:rsid w:val="00865187"/>
    <w:rsid w:val="00865C38"/>
    <w:rsid w:val="008667B0"/>
    <w:rsid w:val="008678E4"/>
    <w:rsid w:val="008703D6"/>
    <w:rsid w:val="00871B36"/>
    <w:rsid w:val="00873A31"/>
    <w:rsid w:val="00873EB5"/>
    <w:rsid w:val="0087521D"/>
    <w:rsid w:val="0087653A"/>
    <w:rsid w:val="0087665A"/>
    <w:rsid w:val="00876B1C"/>
    <w:rsid w:val="00880260"/>
    <w:rsid w:val="008803B4"/>
    <w:rsid w:val="00883C28"/>
    <w:rsid w:val="00883DC9"/>
    <w:rsid w:val="00884270"/>
    <w:rsid w:val="00885D31"/>
    <w:rsid w:val="00887A25"/>
    <w:rsid w:val="00892FCC"/>
    <w:rsid w:val="008937F6"/>
    <w:rsid w:val="008941A3"/>
    <w:rsid w:val="00896479"/>
    <w:rsid w:val="008974F4"/>
    <w:rsid w:val="008A3B44"/>
    <w:rsid w:val="008A3E21"/>
    <w:rsid w:val="008A4301"/>
    <w:rsid w:val="008A4B3A"/>
    <w:rsid w:val="008A6F66"/>
    <w:rsid w:val="008A7BCC"/>
    <w:rsid w:val="008B0085"/>
    <w:rsid w:val="008B0A82"/>
    <w:rsid w:val="008B150C"/>
    <w:rsid w:val="008B1B65"/>
    <w:rsid w:val="008B2B72"/>
    <w:rsid w:val="008B364C"/>
    <w:rsid w:val="008B4C6B"/>
    <w:rsid w:val="008B5094"/>
    <w:rsid w:val="008B7082"/>
    <w:rsid w:val="008B72CC"/>
    <w:rsid w:val="008C01D3"/>
    <w:rsid w:val="008C07F2"/>
    <w:rsid w:val="008C0FEB"/>
    <w:rsid w:val="008C4C28"/>
    <w:rsid w:val="008C55F2"/>
    <w:rsid w:val="008C562F"/>
    <w:rsid w:val="008C5F22"/>
    <w:rsid w:val="008C7EBC"/>
    <w:rsid w:val="008D1B13"/>
    <w:rsid w:val="008D1D3A"/>
    <w:rsid w:val="008D1DFC"/>
    <w:rsid w:val="008D6297"/>
    <w:rsid w:val="008D666A"/>
    <w:rsid w:val="008E050C"/>
    <w:rsid w:val="008E0957"/>
    <w:rsid w:val="008E0D27"/>
    <w:rsid w:val="008E28E9"/>
    <w:rsid w:val="008E33B8"/>
    <w:rsid w:val="008E39AC"/>
    <w:rsid w:val="008E4856"/>
    <w:rsid w:val="008E5096"/>
    <w:rsid w:val="008E631E"/>
    <w:rsid w:val="008F117A"/>
    <w:rsid w:val="008F1F81"/>
    <w:rsid w:val="008F3D6A"/>
    <w:rsid w:val="008F51DF"/>
    <w:rsid w:val="008F6480"/>
    <w:rsid w:val="008F70F7"/>
    <w:rsid w:val="008F7B73"/>
    <w:rsid w:val="009005A2"/>
    <w:rsid w:val="00901780"/>
    <w:rsid w:val="00901BD8"/>
    <w:rsid w:val="009020B1"/>
    <w:rsid w:val="009035E1"/>
    <w:rsid w:val="009037B7"/>
    <w:rsid w:val="0090424C"/>
    <w:rsid w:val="00904268"/>
    <w:rsid w:val="009077D8"/>
    <w:rsid w:val="00907D86"/>
    <w:rsid w:val="009109D4"/>
    <w:rsid w:val="00911A3C"/>
    <w:rsid w:val="0091223D"/>
    <w:rsid w:val="00912719"/>
    <w:rsid w:val="009128BF"/>
    <w:rsid w:val="00921C86"/>
    <w:rsid w:val="00923F08"/>
    <w:rsid w:val="009240BA"/>
    <w:rsid w:val="00925B00"/>
    <w:rsid w:val="009260F1"/>
    <w:rsid w:val="00927FBE"/>
    <w:rsid w:val="00931272"/>
    <w:rsid w:val="00932E5D"/>
    <w:rsid w:val="0093596A"/>
    <w:rsid w:val="00935983"/>
    <w:rsid w:val="0093689D"/>
    <w:rsid w:val="00937007"/>
    <w:rsid w:val="00937ECB"/>
    <w:rsid w:val="0094119A"/>
    <w:rsid w:val="009429D3"/>
    <w:rsid w:val="00943DF7"/>
    <w:rsid w:val="009443A8"/>
    <w:rsid w:val="00945426"/>
    <w:rsid w:val="009466E9"/>
    <w:rsid w:val="00950476"/>
    <w:rsid w:val="00952545"/>
    <w:rsid w:val="00952F83"/>
    <w:rsid w:val="009531C3"/>
    <w:rsid w:val="00954E21"/>
    <w:rsid w:val="00955287"/>
    <w:rsid w:val="00956845"/>
    <w:rsid w:val="00957ED8"/>
    <w:rsid w:val="00961A16"/>
    <w:rsid w:val="009623A6"/>
    <w:rsid w:val="00962EFD"/>
    <w:rsid w:val="00967BF5"/>
    <w:rsid w:val="0097184F"/>
    <w:rsid w:val="009736FB"/>
    <w:rsid w:val="00974235"/>
    <w:rsid w:val="00974474"/>
    <w:rsid w:val="009753B0"/>
    <w:rsid w:val="0098121E"/>
    <w:rsid w:val="00983C8A"/>
    <w:rsid w:val="00984C85"/>
    <w:rsid w:val="0098572D"/>
    <w:rsid w:val="00985755"/>
    <w:rsid w:val="00985D43"/>
    <w:rsid w:val="0098638B"/>
    <w:rsid w:val="00986F9E"/>
    <w:rsid w:val="00990379"/>
    <w:rsid w:val="00990F5B"/>
    <w:rsid w:val="009916F7"/>
    <w:rsid w:val="00993347"/>
    <w:rsid w:val="00994214"/>
    <w:rsid w:val="0099598E"/>
    <w:rsid w:val="009A1101"/>
    <w:rsid w:val="009A140F"/>
    <w:rsid w:val="009A242F"/>
    <w:rsid w:val="009A31CC"/>
    <w:rsid w:val="009A3BE1"/>
    <w:rsid w:val="009A52C0"/>
    <w:rsid w:val="009A5C2E"/>
    <w:rsid w:val="009A5D01"/>
    <w:rsid w:val="009A6336"/>
    <w:rsid w:val="009A7975"/>
    <w:rsid w:val="009B2C0D"/>
    <w:rsid w:val="009B556F"/>
    <w:rsid w:val="009B6B32"/>
    <w:rsid w:val="009C03E0"/>
    <w:rsid w:val="009C0840"/>
    <w:rsid w:val="009C1311"/>
    <w:rsid w:val="009C19DA"/>
    <w:rsid w:val="009C2308"/>
    <w:rsid w:val="009C2686"/>
    <w:rsid w:val="009C697F"/>
    <w:rsid w:val="009C72B0"/>
    <w:rsid w:val="009D0FEB"/>
    <w:rsid w:val="009D17D8"/>
    <w:rsid w:val="009D1E71"/>
    <w:rsid w:val="009D228F"/>
    <w:rsid w:val="009D2DE3"/>
    <w:rsid w:val="009D663D"/>
    <w:rsid w:val="009D7861"/>
    <w:rsid w:val="009E09DB"/>
    <w:rsid w:val="009E1BD0"/>
    <w:rsid w:val="009E1FAA"/>
    <w:rsid w:val="009E3277"/>
    <w:rsid w:val="009E5066"/>
    <w:rsid w:val="009E599E"/>
    <w:rsid w:val="009E7A96"/>
    <w:rsid w:val="009F033A"/>
    <w:rsid w:val="009F0F46"/>
    <w:rsid w:val="009F2864"/>
    <w:rsid w:val="009F2FF4"/>
    <w:rsid w:val="009F3D5C"/>
    <w:rsid w:val="009F468B"/>
    <w:rsid w:val="009F5C22"/>
    <w:rsid w:val="009F60C2"/>
    <w:rsid w:val="00A007A4"/>
    <w:rsid w:val="00A0134D"/>
    <w:rsid w:val="00A01C7D"/>
    <w:rsid w:val="00A01CE9"/>
    <w:rsid w:val="00A01E67"/>
    <w:rsid w:val="00A03520"/>
    <w:rsid w:val="00A03E78"/>
    <w:rsid w:val="00A04DFD"/>
    <w:rsid w:val="00A05845"/>
    <w:rsid w:val="00A068C1"/>
    <w:rsid w:val="00A07941"/>
    <w:rsid w:val="00A123C4"/>
    <w:rsid w:val="00A14757"/>
    <w:rsid w:val="00A15909"/>
    <w:rsid w:val="00A2059F"/>
    <w:rsid w:val="00A2139C"/>
    <w:rsid w:val="00A24E06"/>
    <w:rsid w:val="00A252BE"/>
    <w:rsid w:val="00A25F13"/>
    <w:rsid w:val="00A26D3B"/>
    <w:rsid w:val="00A27283"/>
    <w:rsid w:val="00A27311"/>
    <w:rsid w:val="00A27341"/>
    <w:rsid w:val="00A27786"/>
    <w:rsid w:val="00A344CE"/>
    <w:rsid w:val="00A35929"/>
    <w:rsid w:val="00A40BCC"/>
    <w:rsid w:val="00A4169B"/>
    <w:rsid w:val="00A44590"/>
    <w:rsid w:val="00A463AB"/>
    <w:rsid w:val="00A47531"/>
    <w:rsid w:val="00A532D4"/>
    <w:rsid w:val="00A550BB"/>
    <w:rsid w:val="00A56716"/>
    <w:rsid w:val="00A604E4"/>
    <w:rsid w:val="00A61900"/>
    <w:rsid w:val="00A63BD8"/>
    <w:rsid w:val="00A65E7E"/>
    <w:rsid w:val="00A66ECE"/>
    <w:rsid w:val="00A67EC0"/>
    <w:rsid w:val="00A70281"/>
    <w:rsid w:val="00A70390"/>
    <w:rsid w:val="00A744DF"/>
    <w:rsid w:val="00A74641"/>
    <w:rsid w:val="00A75C65"/>
    <w:rsid w:val="00A76667"/>
    <w:rsid w:val="00A7771F"/>
    <w:rsid w:val="00A80A60"/>
    <w:rsid w:val="00A81BEE"/>
    <w:rsid w:val="00A82F66"/>
    <w:rsid w:val="00A8381F"/>
    <w:rsid w:val="00A868C7"/>
    <w:rsid w:val="00A90989"/>
    <w:rsid w:val="00A921BB"/>
    <w:rsid w:val="00A92651"/>
    <w:rsid w:val="00A92F0E"/>
    <w:rsid w:val="00A930E9"/>
    <w:rsid w:val="00A938AF"/>
    <w:rsid w:val="00A940EF"/>
    <w:rsid w:val="00A94E0D"/>
    <w:rsid w:val="00A953A1"/>
    <w:rsid w:val="00A95548"/>
    <w:rsid w:val="00A95E2F"/>
    <w:rsid w:val="00A961C6"/>
    <w:rsid w:val="00AA0091"/>
    <w:rsid w:val="00AA1636"/>
    <w:rsid w:val="00AA2AA1"/>
    <w:rsid w:val="00AB1182"/>
    <w:rsid w:val="00AB182C"/>
    <w:rsid w:val="00AB2684"/>
    <w:rsid w:val="00AB3B1A"/>
    <w:rsid w:val="00AB41F7"/>
    <w:rsid w:val="00AB4627"/>
    <w:rsid w:val="00AB5C7E"/>
    <w:rsid w:val="00AB5D65"/>
    <w:rsid w:val="00AB768E"/>
    <w:rsid w:val="00AC2DC5"/>
    <w:rsid w:val="00AC2EF7"/>
    <w:rsid w:val="00AC445D"/>
    <w:rsid w:val="00AC5AA8"/>
    <w:rsid w:val="00AC5E46"/>
    <w:rsid w:val="00AC645E"/>
    <w:rsid w:val="00AD0AAD"/>
    <w:rsid w:val="00AD0FBE"/>
    <w:rsid w:val="00AD39A7"/>
    <w:rsid w:val="00AD3B1C"/>
    <w:rsid w:val="00AD6055"/>
    <w:rsid w:val="00AD6C8D"/>
    <w:rsid w:val="00AE13DC"/>
    <w:rsid w:val="00AE24F9"/>
    <w:rsid w:val="00AE303E"/>
    <w:rsid w:val="00AE367C"/>
    <w:rsid w:val="00AE463F"/>
    <w:rsid w:val="00AE6ED3"/>
    <w:rsid w:val="00AF009A"/>
    <w:rsid w:val="00AF04FE"/>
    <w:rsid w:val="00AF313F"/>
    <w:rsid w:val="00AF3BCF"/>
    <w:rsid w:val="00AF3E34"/>
    <w:rsid w:val="00AF5361"/>
    <w:rsid w:val="00B00591"/>
    <w:rsid w:val="00B01096"/>
    <w:rsid w:val="00B01594"/>
    <w:rsid w:val="00B044F7"/>
    <w:rsid w:val="00B046D3"/>
    <w:rsid w:val="00B0595A"/>
    <w:rsid w:val="00B05F06"/>
    <w:rsid w:val="00B068B8"/>
    <w:rsid w:val="00B075FD"/>
    <w:rsid w:val="00B07B0E"/>
    <w:rsid w:val="00B10046"/>
    <w:rsid w:val="00B11830"/>
    <w:rsid w:val="00B1262F"/>
    <w:rsid w:val="00B13B11"/>
    <w:rsid w:val="00B16485"/>
    <w:rsid w:val="00B21F0A"/>
    <w:rsid w:val="00B21F44"/>
    <w:rsid w:val="00B22190"/>
    <w:rsid w:val="00B2296E"/>
    <w:rsid w:val="00B24190"/>
    <w:rsid w:val="00B24D02"/>
    <w:rsid w:val="00B26152"/>
    <w:rsid w:val="00B26A38"/>
    <w:rsid w:val="00B26B1F"/>
    <w:rsid w:val="00B26EA8"/>
    <w:rsid w:val="00B27D55"/>
    <w:rsid w:val="00B31BDF"/>
    <w:rsid w:val="00B350AA"/>
    <w:rsid w:val="00B35D6F"/>
    <w:rsid w:val="00B3772F"/>
    <w:rsid w:val="00B412E5"/>
    <w:rsid w:val="00B422F8"/>
    <w:rsid w:val="00B42CAF"/>
    <w:rsid w:val="00B44D02"/>
    <w:rsid w:val="00B47993"/>
    <w:rsid w:val="00B50085"/>
    <w:rsid w:val="00B55094"/>
    <w:rsid w:val="00B5521C"/>
    <w:rsid w:val="00B56B0B"/>
    <w:rsid w:val="00B56B48"/>
    <w:rsid w:val="00B6060E"/>
    <w:rsid w:val="00B61577"/>
    <w:rsid w:val="00B66272"/>
    <w:rsid w:val="00B669D0"/>
    <w:rsid w:val="00B715B8"/>
    <w:rsid w:val="00B71A61"/>
    <w:rsid w:val="00B803AD"/>
    <w:rsid w:val="00B823EC"/>
    <w:rsid w:val="00B8255C"/>
    <w:rsid w:val="00B82D7A"/>
    <w:rsid w:val="00B837DD"/>
    <w:rsid w:val="00B84DCA"/>
    <w:rsid w:val="00B85650"/>
    <w:rsid w:val="00B85894"/>
    <w:rsid w:val="00B9098A"/>
    <w:rsid w:val="00B90BD0"/>
    <w:rsid w:val="00B90DF9"/>
    <w:rsid w:val="00B914FA"/>
    <w:rsid w:val="00B91B79"/>
    <w:rsid w:val="00B92750"/>
    <w:rsid w:val="00B946C9"/>
    <w:rsid w:val="00B96371"/>
    <w:rsid w:val="00B96B2C"/>
    <w:rsid w:val="00B96BDD"/>
    <w:rsid w:val="00B96D3D"/>
    <w:rsid w:val="00BA06E4"/>
    <w:rsid w:val="00BA0AC5"/>
    <w:rsid w:val="00BA2FD4"/>
    <w:rsid w:val="00BA47E9"/>
    <w:rsid w:val="00BA4E7B"/>
    <w:rsid w:val="00BA7EFF"/>
    <w:rsid w:val="00BB34D4"/>
    <w:rsid w:val="00BB483F"/>
    <w:rsid w:val="00BB49AA"/>
    <w:rsid w:val="00BB5F3C"/>
    <w:rsid w:val="00BB7A67"/>
    <w:rsid w:val="00BB7BFD"/>
    <w:rsid w:val="00BC128D"/>
    <w:rsid w:val="00BC2016"/>
    <w:rsid w:val="00BC361E"/>
    <w:rsid w:val="00BC388B"/>
    <w:rsid w:val="00BC4201"/>
    <w:rsid w:val="00BC59CD"/>
    <w:rsid w:val="00BC7F37"/>
    <w:rsid w:val="00BD05C4"/>
    <w:rsid w:val="00BD0DDB"/>
    <w:rsid w:val="00BD125C"/>
    <w:rsid w:val="00BD1EBB"/>
    <w:rsid w:val="00BD23FF"/>
    <w:rsid w:val="00BD2E67"/>
    <w:rsid w:val="00BD680D"/>
    <w:rsid w:val="00BD73C5"/>
    <w:rsid w:val="00BE1C8E"/>
    <w:rsid w:val="00BF1437"/>
    <w:rsid w:val="00BF147D"/>
    <w:rsid w:val="00BF32FE"/>
    <w:rsid w:val="00BF3D11"/>
    <w:rsid w:val="00C0003F"/>
    <w:rsid w:val="00C05FC2"/>
    <w:rsid w:val="00C108BF"/>
    <w:rsid w:val="00C108E4"/>
    <w:rsid w:val="00C118CE"/>
    <w:rsid w:val="00C12387"/>
    <w:rsid w:val="00C1246E"/>
    <w:rsid w:val="00C1330A"/>
    <w:rsid w:val="00C15E93"/>
    <w:rsid w:val="00C17C52"/>
    <w:rsid w:val="00C20D34"/>
    <w:rsid w:val="00C247A6"/>
    <w:rsid w:val="00C25B8A"/>
    <w:rsid w:val="00C25FD5"/>
    <w:rsid w:val="00C26291"/>
    <w:rsid w:val="00C26B2F"/>
    <w:rsid w:val="00C27B62"/>
    <w:rsid w:val="00C31917"/>
    <w:rsid w:val="00C329BC"/>
    <w:rsid w:val="00C32F6D"/>
    <w:rsid w:val="00C33592"/>
    <w:rsid w:val="00C3646C"/>
    <w:rsid w:val="00C372E2"/>
    <w:rsid w:val="00C4001E"/>
    <w:rsid w:val="00C40141"/>
    <w:rsid w:val="00C41BEB"/>
    <w:rsid w:val="00C42C93"/>
    <w:rsid w:val="00C43127"/>
    <w:rsid w:val="00C451C6"/>
    <w:rsid w:val="00C45DB6"/>
    <w:rsid w:val="00C52093"/>
    <w:rsid w:val="00C534F5"/>
    <w:rsid w:val="00C537E1"/>
    <w:rsid w:val="00C5412A"/>
    <w:rsid w:val="00C543FE"/>
    <w:rsid w:val="00C54CC8"/>
    <w:rsid w:val="00C55FFB"/>
    <w:rsid w:val="00C57D88"/>
    <w:rsid w:val="00C6108E"/>
    <w:rsid w:val="00C6174D"/>
    <w:rsid w:val="00C61D69"/>
    <w:rsid w:val="00C660F4"/>
    <w:rsid w:val="00C67165"/>
    <w:rsid w:val="00C70274"/>
    <w:rsid w:val="00C70DAE"/>
    <w:rsid w:val="00C715C0"/>
    <w:rsid w:val="00C71F9B"/>
    <w:rsid w:val="00C73CDE"/>
    <w:rsid w:val="00C8175B"/>
    <w:rsid w:val="00C8276A"/>
    <w:rsid w:val="00C85CCA"/>
    <w:rsid w:val="00C85FFB"/>
    <w:rsid w:val="00C86E14"/>
    <w:rsid w:val="00C872BE"/>
    <w:rsid w:val="00C9053C"/>
    <w:rsid w:val="00C90F68"/>
    <w:rsid w:val="00C9135F"/>
    <w:rsid w:val="00C91FFF"/>
    <w:rsid w:val="00C92A10"/>
    <w:rsid w:val="00C9355B"/>
    <w:rsid w:val="00C93DC6"/>
    <w:rsid w:val="00C94315"/>
    <w:rsid w:val="00C955EF"/>
    <w:rsid w:val="00C964D3"/>
    <w:rsid w:val="00C974F1"/>
    <w:rsid w:val="00CA1565"/>
    <w:rsid w:val="00CA1EFF"/>
    <w:rsid w:val="00CA24E7"/>
    <w:rsid w:val="00CA25A7"/>
    <w:rsid w:val="00CA2875"/>
    <w:rsid w:val="00CA394D"/>
    <w:rsid w:val="00CA4911"/>
    <w:rsid w:val="00CA6540"/>
    <w:rsid w:val="00CA7DE1"/>
    <w:rsid w:val="00CB0410"/>
    <w:rsid w:val="00CB0776"/>
    <w:rsid w:val="00CB2574"/>
    <w:rsid w:val="00CB2B9F"/>
    <w:rsid w:val="00CB40DC"/>
    <w:rsid w:val="00CB5A13"/>
    <w:rsid w:val="00CB65C2"/>
    <w:rsid w:val="00CB7088"/>
    <w:rsid w:val="00CB79A8"/>
    <w:rsid w:val="00CC332A"/>
    <w:rsid w:val="00CC518C"/>
    <w:rsid w:val="00CC6410"/>
    <w:rsid w:val="00CC7332"/>
    <w:rsid w:val="00CD081E"/>
    <w:rsid w:val="00CD1C2B"/>
    <w:rsid w:val="00CD4A3B"/>
    <w:rsid w:val="00CD53B3"/>
    <w:rsid w:val="00CD5806"/>
    <w:rsid w:val="00CD5927"/>
    <w:rsid w:val="00CD6F47"/>
    <w:rsid w:val="00CE0316"/>
    <w:rsid w:val="00CE0D8A"/>
    <w:rsid w:val="00CE1A67"/>
    <w:rsid w:val="00CF010F"/>
    <w:rsid w:val="00CF0E99"/>
    <w:rsid w:val="00CF2FF2"/>
    <w:rsid w:val="00CF7226"/>
    <w:rsid w:val="00D00C0C"/>
    <w:rsid w:val="00D0170F"/>
    <w:rsid w:val="00D0221F"/>
    <w:rsid w:val="00D03E79"/>
    <w:rsid w:val="00D0425B"/>
    <w:rsid w:val="00D04B6B"/>
    <w:rsid w:val="00D066C4"/>
    <w:rsid w:val="00D06D9B"/>
    <w:rsid w:val="00D06E9A"/>
    <w:rsid w:val="00D10A4B"/>
    <w:rsid w:val="00D10B3E"/>
    <w:rsid w:val="00D10B78"/>
    <w:rsid w:val="00D10ED3"/>
    <w:rsid w:val="00D118E8"/>
    <w:rsid w:val="00D11E3F"/>
    <w:rsid w:val="00D12B85"/>
    <w:rsid w:val="00D12DAF"/>
    <w:rsid w:val="00D15A8E"/>
    <w:rsid w:val="00D15E97"/>
    <w:rsid w:val="00D17CF0"/>
    <w:rsid w:val="00D2355E"/>
    <w:rsid w:val="00D266EC"/>
    <w:rsid w:val="00D2740F"/>
    <w:rsid w:val="00D3157F"/>
    <w:rsid w:val="00D31711"/>
    <w:rsid w:val="00D31872"/>
    <w:rsid w:val="00D32186"/>
    <w:rsid w:val="00D33918"/>
    <w:rsid w:val="00D3495F"/>
    <w:rsid w:val="00D34E63"/>
    <w:rsid w:val="00D35728"/>
    <w:rsid w:val="00D35A99"/>
    <w:rsid w:val="00D35ADA"/>
    <w:rsid w:val="00D40626"/>
    <w:rsid w:val="00D43911"/>
    <w:rsid w:val="00D43CCD"/>
    <w:rsid w:val="00D4465A"/>
    <w:rsid w:val="00D4572A"/>
    <w:rsid w:val="00D5048A"/>
    <w:rsid w:val="00D5107D"/>
    <w:rsid w:val="00D52FD4"/>
    <w:rsid w:val="00D531BC"/>
    <w:rsid w:val="00D532B6"/>
    <w:rsid w:val="00D60E2E"/>
    <w:rsid w:val="00D61903"/>
    <w:rsid w:val="00D628F7"/>
    <w:rsid w:val="00D62A72"/>
    <w:rsid w:val="00D64922"/>
    <w:rsid w:val="00D65D7A"/>
    <w:rsid w:val="00D664D7"/>
    <w:rsid w:val="00D66D58"/>
    <w:rsid w:val="00D712B9"/>
    <w:rsid w:val="00D71463"/>
    <w:rsid w:val="00D72148"/>
    <w:rsid w:val="00D7407B"/>
    <w:rsid w:val="00D74496"/>
    <w:rsid w:val="00D76E00"/>
    <w:rsid w:val="00D77FC5"/>
    <w:rsid w:val="00D800E6"/>
    <w:rsid w:val="00D803D5"/>
    <w:rsid w:val="00D809EB"/>
    <w:rsid w:val="00D8236D"/>
    <w:rsid w:val="00D825B1"/>
    <w:rsid w:val="00D82BBD"/>
    <w:rsid w:val="00D82C40"/>
    <w:rsid w:val="00D83844"/>
    <w:rsid w:val="00D90833"/>
    <w:rsid w:val="00D912C7"/>
    <w:rsid w:val="00D9566C"/>
    <w:rsid w:val="00D979B3"/>
    <w:rsid w:val="00DA1808"/>
    <w:rsid w:val="00DA1F71"/>
    <w:rsid w:val="00DA51A1"/>
    <w:rsid w:val="00DA7724"/>
    <w:rsid w:val="00DB06D5"/>
    <w:rsid w:val="00DB0CCC"/>
    <w:rsid w:val="00DB148E"/>
    <w:rsid w:val="00DB209F"/>
    <w:rsid w:val="00DB291A"/>
    <w:rsid w:val="00DB5A58"/>
    <w:rsid w:val="00DC0C11"/>
    <w:rsid w:val="00DC43BC"/>
    <w:rsid w:val="00DC4423"/>
    <w:rsid w:val="00DC4C98"/>
    <w:rsid w:val="00DC638F"/>
    <w:rsid w:val="00DC7DCF"/>
    <w:rsid w:val="00DD0370"/>
    <w:rsid w:val="00DD073B"/>
    <w:rsid w:val="00DD1833"/>
    <w:rsid w:val="00DD1C49"/>
    <w:rsid w:val="00DD37D6"/>
    <w:rsid w:val="00DD4B21"/>
    <w:rsid w:val="00DD4B26"/>
    <w:rsid w:val="00DD4B6B"/>
    <w:rsid w:val="00DD4C66"/>
    <w:rsid w:val="00DD6760"/>
    <w:rsid w:val="00DD75F7"/>
    <w:rsid w:val="00DE25BA"/>
    <w:rsid w:val="00DE369F"/>
    <w:rsid w:val="00DE5AC0"/>
    <w:rsid w:val="00DE5DBF"/>
    <w:rsid w:val="00DE62C8"/>
    <w:rsid w:val="00DF1E6D"/>
    <w:rsid w:val="00DF26AB"/>
    <w:rsid w:val="00E00887"/>
    <w:rsid w:val="00E00C6C"/>
    <w:rsid w:val="00E010E0"/>
    <w:rsid w:val="00E017C0"/>
    <w:rsid w:val="00E026CD"/>
    <w:rsid w:val="00E05D77"/>
    <w:rsid w:val="00E07AE9"/>
    <w:rsid w:val="00E1061A"/>
    <w:rsid w:val="00E147DA"/>
    <w:rsid w:val="00E14A0B"/>
    <w:rsid w:val="00E14F32"/>
    <w:rsid w:val="00E1762A"/>
    <w:rsid w:val="00E17944"/>
    <w:rsid w:val="00E17B5E"/>
    <w:rsid w:val="00E20F4B"/>
    <w:rsid w:val="00E21ABD"/>
    <w:rsid w:val="00E22563"/>
    <w:rsid w:val="00E24468"/>
    <w:rsid w:val="00E254A7"/>
    <w:rsid w:val="00E26348"/>
    <w:rsid w:val="00E268D0"/>
    <w:rsid w:val="00E26EBB"/>
    <w:rsid w:val="00E2749D"/>
    <w:rsid w:val="00E2785A"/>
    <w:rsid w:val="00E278F6"/>
    <w:rsid w:val="00E32AF6"/>
    <w:rsid w:val="00E365B8"/>
    <w:rsid w:val="00E37075"/>
    <w:rsid w:val="00E37789"/>
    <w:rsid w:val="00E423D7"/>
    <w:rsid w:val="00E42E19"/>
    <w:rsid w:val="00E434B3"/>
    <w:rsid w:val="00E4461C"/>
    <w:rsid w:val="00E462A8"/>
    <w:rsid w:val="00E51E4E"/>
    <w:rsid w:val="00E5549C"/>
    <w:rsid w:val="00E600DE"/>
    <w:rsid w:val="00E607A0"/>
    <w:rsid w:val="00E616E5"/>
    <w:rsid w:val="00E6552F"/>
    <w:rsid w:val="00E657F1"/>
    <w:rsid w:val="00E66330"/>
    <w:rsid w:val="00E6676F"/>
    <w:rsid w:val="00E66D08"/>
    <w:rsid w:val="00E71FC4"/>
    <w:rsid w:val="00E73DCA"/>
    <w:rsid w:val="00E741C6"/>
    <w:rsid w:val="00E74E8F"/>
    <w:rsid w:val="00E75B53"/>
    <w:rsid w:val="00E75D68"/>
    <w:rsid w:val="00E76A1D"/>
    <w:rsid w:val="00E76DCA"/>
    <w:rsid w:val="00E8036B"/>
    <w:rsid w:val="00E80382"/>
    <w:rsid w:val="00E80476"/>
    <w:rsid w:val="00E81A6A"/>
    <w:rsid w:val="00E82290"/>
    <w:rsid w:val="00E8348F"/>
    <w:rsid w:val="00E8442E"/>
    <w:rsid w:val="00E8571A"/>
    <w:rsid w:val="00E86583"/>
    <w:rsid w:val="00E86C60"/>
    <w:rsid w:val="00E86CE5"/>
    <w:rsid w:val="00E8777B"/>
    <w:rsid w:val="00E96118"/>
    <w:rsid w:val="00E976D7"/>
    <w:rsid w:val="00EA2711"/>
    <w:rsid w:val="00EA3817"/>
    <w:rsid w:val="00EA3FB4"/>
    <w:rsid w:val="00EA402C"/>
    <w:rsid w:val="00EA441B"/>
    <w:rsid w:val="00EA483B"/>
    <w:rsid w:val="00EB38A1"/>
    <w:rsid w:val="00EB4757"/>
    <w:rsid w:val="00EB5A95"/>
    <w:rsid w:val="00EB5DF0"/>
    <w:rsid w:val="00EB6C65"/>
    <w:rsid w:val="00EB7203"/>
    <w:rsid w:val="00EB7EBE"/>
    <w:rsid w:val="00EC0196"/>
    <w:rsid w:val="00EC0A97"/>
    <w:rsid w:val="00EC2D03"/>
    <w:rsid w:val="00EC31B8"/>
    <w:rsid w:val="00EC5B8A"/>
    <w:rsid w:val="00EC7550"/>
    <w:rsid w:val="00ED1237"/>
    <w:rsid w:val="00ED1D70"/>
    <w:rsid w:val="00ED1FBF"/>
    <w:rsid w:val="00ED4513"/>
    <w:rsid w:val="00ED50BD"/>
    <w:rsid w:val="00ED5761"/>
    <w:rsid w:val="00ED7BC8"/>
    <w:rsid w:val="00EE2FD3"/>
    <w:rsid w:val="00EE3984"/>
    <w:rsid w:val="00EE65EC"/>
    <w:rsid w:val="00EE7817"/>
    <w:rsid w:val="00EF0ABB"/>
    <w:rsid w:val="00EF0CE1"/>
    <w:rsid w:val="00EF18EC"/>
    <w:rsid w:val="00EF2203"/>
    <w:rsid w:val="00EF5FBA"/>
    <w:rsid w:val="00EF70E4"/>
    <w:rsid w:val="00F00144"/>
    <w:rsid w:val="00F0289E"/>
    <w:rsid w:val="00F02CAF"/>
    <w:rsid w:val="00F038CB"/>
    <w:rsid w:val="00F03D11"/>
    <w:rsid w:val="00F05622"/>
    <w:rsid w:val="00F0680C"/>
    <w:rsid w:val="00F07571"/>
    <w:rsid w:val="00F10CD1"/>
    <w:rsid w:val="00F16401"/>
    <w:rsid w:val="00F1779D"/>
    <w:rsid w:val="00F20E35"/>
    <w:rsid w:val="00F21D42"/>
    <w:rsid w:val="00F23B49"/>
    <w:rsid w:val="00F24542"/>
    <w:rsid w:val="00F31131"/>
    <w:rsid w:val="00F3135D"/>
    <w:rsid w:val="00F33046"/>
    <w:rsid w:val="00F35415"/>
    <w:rsid w:val="00F365C7"/>
    <w:rsid w:val="00F40795"/>
    <w:rsid w:val="00F412DF"/>
    <w:rsid w:val="00F41686"/>
    <w:rsid w:val="00F436CE"/>
    <w:rsid w:val="00F45031"/>
    <w:rsid w:val="00F45164"/>
    <w:rsid w:val="00F4579B"/>
    <w:rsid w:val="00F46B9F"/>
    <w:rsid w:val="00F52590"/>
    <w:rsid w:val="00F5261D"/>
    <w:rsid w:val="00F52620"/>
    <w:rsid w:val="00F532BC"/>
    <w:rsid w:val="00F538DA"/>
    <w:rsid w:val="00F54C58"/>
    <w:rsid w:val="00F54CFF"/>
    <w:rsid w:val="00F5592B"/>
    <w:rsid w:val="00F56825"/>
    <w:rsid w:val="00F614C0"/>
    <w:rsid w:val="00F621B5"/>
    <w:rsid w:val="00F6352A"/>
    <w:rsid w:val="00F660AF"/>
    <w:rsid w:val="00F663CC"/>
    <w:rsid w:val="00F756ED"/>
    <w:rsid w:val="00F76D41"/>
    <w:rsid w:val="00F77E5F"/>
    <w:rsid w:val="00F8013C"/>
    <w:rsid w:val="00F812F3"/>
    <w:rsid w:val="00F828DC"/>
    <w:rsid w:val="00F82D71"/>
    <w:rsid w:val="00F83167"/>
    <w:rsid w:val="00F84F44"/>
    <w:rsid w:val="00F8797E"/>
    <w:rsid w:val="00F92071"/>
    <w:rsid w:val="00F931E5"/>
    <w:rsid w:val="00F936A8"/>
    <w:rsid w:val="00F9406E"/>
    <w:rsid w:val="00F9718C"/>
    <w:rsid w:val="00F971A2"/>
    <w:rsid w:val="00FA0EC3"/>
    <w:rsid w:val="00FA204C"/>
    <w:rsid w:val="00FA2E0F"/>
    <w:rsid w:val="00FA3D98"/>
    <w:rsid w:val="00FA5507"/>
    <w:rsid w:val="00FA5BA6"/>
    <w:rsid w:val="00FA6542"/>
    <w:rsid w:val="00FA6A7A"/>
    <w:rsid w:val="00FA71CE"/>
    <w:rsid w:val="00FB195C"/>
    <w:rsid w:val="00FB216F"/>
    <w:rsid w:val="00FB295F"/>
    <w:rsid w:val="00FB3498"/>
    <w:rsid w:val="00FB4BDB"/>
    <w:rsid w:val="00FB4F19"/>
    <w:rsid w:val="00FB7114"/>
    <w:rsid w:val="00FB71F9"/>
    <w:rsid w:val="00FC066D"/>
    <w:rsid w:val="00FC0E1B"/>
    <w:rsid w:val="00FC1854"/>
    <w:rsid w:val="00FC2320"/>
    <w:rsid w:val="00FC552C"/>
    <w:rsid w:val="00FC5B2A"/>
    <w:rsid w:val="00FC5B91"/>
    <w:rsid w:val="00FC65B4"/>
    <w:rsid w:val="00FC6E8A"/>
    <w:rsid w:val="00FC7A33"/>
    <w:rsid w:val="00FD085B"/>
    <w:rsid w:val="00FD1B98"/>
    <w:rsid w:val="00FD21B4"/>
    <w:rsid w:val="00FD221C"/>
    <w:rsid w:val="00FD3346"/>
    <w:rsid w:val="00FD6676"/>
    <w:rsid w:val="00FE4BF4"/>
    <w:rsid w:val="00FE4EA3"/>
    <w:rsid w:val="00FF0779"/>
    <w:rsid w:val="00FF2E56"/>
    <w:rsid w:val="00FF3C51"/>
    <w:rsid w:val="00FF3D08"/>
    <w:rsid w:val="00FF4730"/>
    <w:rsid w:val="00FF4B71"/>
    <w:rsid w:val="00FF5553"/>
    <w:rsid w:val="00FF670F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17DDC"/>
  <w15:docId w15:val="{134AEA58-50E0-451D-BD37-7B270EBF8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360" w:lineRule="auto"/>
        <w:ind w:left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05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2A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260F1"/>
    <w:pPr>
      <w:keepNext/>
      <w:jc w:val="center"/>
      <w:outlineLvl w:val="1"/>
    </w:pPr>
    <w:rPr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97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260F1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9260F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9260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9260F1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rsid w:val="009260F1"/>
    <w:pPr>
      <w:tabs>
        <w:tab w:val="left" w:pos="567"/>
      </w:tabs>
      <w:jc w:val="both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9260F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260F1"/>
    <w:rPr>
      <w:sz w:val="44"/>
    </w:rPr>
  </w:style>
  <w:style w:type="character" w:customStyle="1" w:styleId="Tekstpodstawowy2Znak">
    <w:name w:val="Tekst podstawowy 2 Znak"/>
    <w:basedOn w:val="Domylnaczcionkaakapitu"/>
    <w:link w:val="Tekstpodstawowy2"/>
    <w:rsid w:val="009260F1"/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customStyle="1" w:styleId="dane">
    <w:name w:val="dane"/>
    <w:basedOn w:val="Domylnaczcionkaakapitu"/>
    <w:rsid w:val="009260F1"/>
  </w:style>
  <w:style w:type="paragraph" w:styleId="Akapitzlist">
    <w:name w:val="List Paragraph"/>
    <w:aliases w:val="wypunktowanie,Numerowanie,List Paragraph,Akapit z listą BS,L1,Akapit z listą5,Kolorowa lista — akcent 11,normalny tekst,CW_Lista,Wypunktowanie,Podsis rysunku,Akapit z listą numerowaną,lp1,Bullet List,FooterText,numbered"/>
    <w:basedOn w:val="Normalny"/>
    <w:link w:val="AkapitzlistZnak"/>
    <w:qFormat/>
    <w:rsid w:val="009260F1"/>
    <w:pPr>
      <w:ind w:left="708"/>
    </w:pPr>
  </w:style>
  <w:style w:type="paragraph" w:customStyle="1" w:styleId="Default">
    <w:name w:val="Default"/>
    <w:rsid w:val="009260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nhideWhenUsed/>
    <w:rsid w:val="009260F1"/>
    <w:rPr>
      <w:vertAlign w:val="superscript"/>
    </w:rPr>
  </w:style>
  <w:style w:type="paragraph" w:customStyle="1" w:styleId="Zwykytekst1">
    <w:name w:val="Zwykły tekst1"/>
    <w:basedOn w:val="Normalny"/>
    <w:rsid w:val="009260F1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9260F1"/>
    <w:pPr>
      <w:suppressAutoHyphens/>
    </w:pPr>
    <w:rPr>
      <w:sz w:val="44"/>
      <w:lang w:eastAsia="ar-SA"/>
    </w:rPr>
  </w:style>
  <w:style w:type="paragraph" w:styleId="Tekstprzypisukocowego">
    <w:name w:val="endnote text"/>
    <w:basedOn w:val="Normalny"/>
    <w:link w:val="TekstprzypisukocowegoZnak"/>
    <w:unhideWhenUsed/>
    <w:rsid w:val="009260F1"/>
  </w:style>
  <w:style w:type="character" w:customStyle="1" w:styleId="TekstprzypisukocowegoZnak">
    <w:name w:val="Tekst przypisu końcowego Znak"/>
    <w:basedOn w:val="Domylnaczcionkaakapitu"/>
    <w:link w:val="Tekstprzypisukocowego"/>
    <w:rsid w:val="009260F1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nhideWhenUsed/>
    <w:rsid w:val="009260F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260F1"/>
  </w:style>
  <w:style w:type="character" w:customStyle="1" w:styleId="TekstkomentarzaZnak">
    <w:name w:val="Tekst komentarza Znak"/>
    <w:basedOn w:val="Domylnaczcionkaakapitu"/>
    <w:link w:val="Tekstkomentarza"/>
    <w:rsid w:val="009260F1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wypunktowanie Znak,Numerowanie Znak,List Paragraph Znak,Akapit z listą BS Znak,L1 Znak,Akapit z listą5 Znak,Kolorowa lista — akcent 11 Znak,normalny tekst Znak,CW_Lista Znak,Wypunktowanie Znak,Podsis rysunku Znak,lp1 Znak"/>
    <w:link w:val="Akapitzlist"/>
    <w:qFormat/>
    <w:rsid w:val="009260F1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0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0F1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50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50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C2686"/>
    <w:rPr>
      <w:color w:val="5F5F5F" w:themeColor="hyperlink"/>
      <w:u w:val="single"/>
    </w:rPr>
  </w:style>
  <w:style w:type="paragraph" w:customStyle="1" w:styleId="Nagwek20">
    <w:name w:val="Nagłówek2"/>
    <w:basedOn w:val="Listanumerowana"/>
    <w:rsid w:val="00695FEC"/>
    <w:pPr>
      <w:tabs>
        <w:tab w:val="num" w:pos="1429"/>
      </w:tabs>
      <w:spacing w:before="135"/>
      <w:ind w:left="1429" w:hanging="720"/>
      <w:contextualSpacing w:val="0"/>
      <w:jc w:val="both"/>
    </w:pPr>
    <w:rPr>
      <w:rFonts w:ascii="Arial" w:hAnsi="Arial" w:cs="Arial"/>
      <w:sz w:val="24"/>
      <w:szCs w:val="24"/>
    </w:rPr>
  </w:style>
  <w:style w:type="paragraph" w:styleId="Listanumerowana">
    <w:name w:val="List Number"/>
    <w:basedOn w:val="Normalny"/>
    <w:unhideWhenUsed/>
    <w:rsid w:val="00695FEC"/>
    <w:pPr>
      <w:tabs>
        <w:tab w:val="num" w:pos="432"/>
      </w:tabs>
      <w:ind w:left="432" w:hanging="432"/>
      <w:contextualSpacing/>
    </w:pPr>
  </w:style>
  <w:style w:type="table" w:styleId="Tabela-Siatka">
    <w:name w:val="Table Grid"/>
    <w:basedOn w:val="Standardowy"/>
    <w:uiPriority w:val="39"/>
    <w:rsid w:val="00594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EE7817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EE7817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F3D0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F3D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2A49"/>
    <w:rPr>
      <w:rFonts w:asciiTheme="majorHAnsi" w:eastAsiaTheme="majorEastAsia" w:hAnsiTheme="majorHAnsi" w:cstheme="majorBidi"/>
      <w:color w:val="A5A5A5" w:themeColor="accent1" w:themeShade="BF"/>
      <w:sz w:val="32"/>
      <w:szCs w:val="32"/>
      <w:lang w:eastAsia="pl-PL"/>
    </w:rPr>
  </w:style>
  <w:style w:type="paragraph" w:styleId="Lista2">
    <w:name w:val="List 2"/>
    <w:basedOn w:val="Normalny"/>
    <w:uiPriority w:val="99"/>
    <w:semiHidden/>
    <w:unhideWhenUsed/>
    <w:rsid w:val="00282A49"/>
    <w:pPr>
      <w:ind w:left="566" w:hanging="283"/>
      <w:contextualSpacing/>
    </w:pPr>
  </w:style>
  <w:style w:type="paragraph" w:styleId="Lista">
    <w:name w:val="List"/>
    <w:basedOn w:val="Normalny"/>
    <w:uiPriority w:val="99"/>
    <w:semiHidden/>
    <w:unhideWhenUsed/>
    <w:rsid w:val="00282A49"/>
    <w:pPr>
      <w:ind w:left="283" w:hanging="283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296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96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"/>
    <w:basedOn w:val="Normalny"/>
    <w:link w:val="TekstprzypisudolnegoZnak"/>
    <w:rsid w:val="009A31CC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9A31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22563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22563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3">
    <w:name w:val="Tabela - Siatka3"/>
    <w:basedOn w:val="Standardowy"/>
    <w:next w:val="Tabela-Siatka"/>
    <w:uiPriority w:val="39"/>
    <w:rsid w:val="00CA4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B4DAB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F84F44"/>
    <w:rPr>
      <w:color w:val="919191" w:themeColor="followed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4977"/>
    <w:rPr>
      <w:rFonts w:asciiTheme="majorHAnsi" w:eastAsiaTheme="majorEastAsia" w:hAnsiTheme="majorHAnsi" w:cstheme="majorBidi"/>
      <w:color w:val="6E6E6E" w:themeColor="accent1" w:themeShade="7F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500BE3"/>
    <w:pPr>
      <w:spacing w:before="100" w:beforeAutospacing="1" w:after="100" w:afterAutospacing="1"/>
    </w:pPr>
    <w:rPr>
      <w:sz w:val="24"/>
      <w:szCs w:val="24"/>
    </w:rPr>
  </w:style>
  <w:style w:type="numbering" w:customStyle="1" w:styleId="1111111">
    <w:name w:val="1 / 1.1 / 1.1.11"/>
    <w:qFormat/>
    <w:rsid w:val="00E05D77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80234-1BD7-40A7-B7C7-CF2166390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821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Admin</cp:lastModifiedBy>
  <cp:revision>9</cp:revision>
  <cp:lastPrinted>2023-05-11T05:24:00Z</cp:lastPrinted>
  <dcterms:created xsi:type="dcterms:W3CDTF">2024-02-23T11:31:00Z</dcterms:created>
  <dcterms:modified xsi:type="dcterms:W3CDTF">2025-05-29T11:11:00Z</dcterms:modified>
</cp:coreProperties>
</file>