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1B45" w:rsidRPr="00ED06EB" w:rsidRDefault="002C1B45" w:rsidP="00AC3F89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B114D5" w:rsidRPr="00ED06EB">
        <w:rPr>
          <w:rFonts w:ascii="Arial" w:hAnsi="Arial" w:cs="Arial"/>
          <w:b/>
          <w:bCs/>
          <w:sz w:val="24"/>
          <w:szCs w:val="24"/>
        </w:rPr>
        <w:t>SWZ</w:t>
      </w:r>
    </w:p>
    <w:p w:rsidR="00554E0C" w:rsidRPr="00ED06EB" w:rsidRDefault="00554E0C" w:rsidP="00AC3F89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14D5" w:rsidRPr="00ED06EB" w:rsidRDefault="00B114D5" w:rsidP="00AC3F89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  <w:r w:rsidRPr="00ED06EB">
        <w:rPr>
          <w:rFonts w:ascii="Arial" w:hAnsi="Arial" w:cs="Arial"/>
          <w:b/>
          <w:bCs/>
          <w:sz w:val="24"/>
          <w:szCs w:val="24"/>
          <w:lang w:eastAsia="pl-PL"/>
        </w:rPr>
        <w:t>FORMULARZ OFERTY</w:t>
      </w: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610BC8" w:rsidRPr="00ED06EB" w:rsidRDefault="00610BC8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F5164C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D</w:t>
      </w:r>
      <w:r w:rsidR="00B114D5" w:rsidRPr="00ED06EB">
        <w:rPr>
          <w:rFonts w:ascii="Arial" w:hAnsi="Arial" w:cs="Arial"/>
          <w:sz w:val="24"/>
          <w:szCs w:val="24"/>
          <w:lang w:eastAsia="pl-PL"/>
        </w:rPr>
        <w:t>ziałając w imieniu i na rzecz:</w:t>
      </w:r>
    </w:p>
    <w:p w:rsidR="00B114D5" w:rsidRPr="00ED06EB" w:rsidRDefault="00B114D5" w:rsidP="00AC3F89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:rsidR="00B114D5" w:rsidRPr="00ED06EB" w:rsidRDefault="00B114D5" w:rsidP="00AC3F89">
      <w:pPr>
        <w:spacing w:line="360" w:lineRule="auto"/>
        <w:jc w:val="center"/>
        <w:rPr>
          <w:rFonts w:ascii="Arial" w:hAnsi="Arial" w:cs="Arial"/>
          <w:sz w:val="16"/>
          <w:szCs w:val="16"/>
          <w:lang w:eastAsia="pl-PL"/>
        </w:rPr>
      </w:pPr>
      <w:r w:rsidRPr="00ED06EB">
        <w:rPr>
          <w:rFonts w:ascii="Arial" w:hAnsi="Arial" w:cs="Arial"/>
          <w:sz w:val="16"/>
          <w:szCs w:val="16"/>
          <w:lang w:eastAsia="pl-PL"/>
        </w:rPr>
        <w:t>(pełna nazwa wykonawcy)</w:t>
      </w: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:rsidR="00B114D5" w:rsidRPr="00ED06EB" w:rsidRDefault="00B114D5" w:rsidP="00AC3F89">
      <w:pPr>
        <w:spacing w:line="360" w:lineRule="auto"/>
        <w:jc w:val="center"/>
        <w:rPr>
          <w:rFonts w:ascii="Arial" w:hAnsi="Arial" w:cs="Arial"/>
          <w:sz w:val="16"/>
          <w:szCs w:val="16"/>
          <w:lang w:eastAsia="pl-PL"/>
        </w:rPr>
      </w:pPr>
      <w:r w:rsidRPr="00ED06EB">
        <w:rPr>
          <w:rFonts w:ascii="Arial" w:hAnsi="Arial" w:cs="Arial"/>
          <w:sz w:val="16"/>
          <w:szCs w:val="16"/>
          <w:lang w:eastAsia="pl-PL"/>
        </w:rPr>
        <w:t>(adres siedziby wykonawcy)</w:t>
      </w: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NIP  ...................................................... REGON………………………………………</w:t>
      </w:r>
      <w:r w:rsidR="00487DE2" w:rsidRPr="00ED06EB">
        <w:rPr>
          <w:rFonts w:ascii="Arial" w:hAnsi="Arial" w:cs="Arial"/>
          <w:sz w:val="24"/>
          <w:szCs w:val="24"/>
          <w:lang w:eastAsia="pl-PL"/>
        </w:rPr>
        <w:t>…</w:t>
      </w: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B114D5" w:rsidP="00AC3F89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nr telefonu</w:t>
      </w:r>
      <w:r w:rsidR="00610BC8" w:rsidRPr="00ED06EB">
        <w:rPr>
          <w:rFonts w:ascii="Arial" w:hAnsi="Arial" w:cs="Arial"/>
          <w:sz w:val="24"/>
          <w:szCs w:val="24"/>
          <w:lang w:eastAsia="pl-PL"/>
        </w:rPr>
        <w:t>:</w:t>
      </w:r>
      <w:r w:rsidRPr="00ED06EB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 e-mail</w:t>
      </w:r>
      <w:r w:rsidR="00610BC8" w:rsidRPr="00ED06EB">
        <w:rPr>
          <w:rFonts w:ascii="Arial" w:hAnsi="Arial" w:cs="Arial"/>
          <w:sz w:val="24"/>
          <w:szCs w:val="24"/>
          <w:lang w:eastAsia="pl-PL"/>
        </w:rPr>
        <w:t>:</w:t>
      </w:r>
      <w:r w:rsidRPr="00ED06EB">
        <w:rPr>
          <w:rFonts w:ascii="Arial" w:hAnsi="Arial" w:cs="Arial"/>
          <w:sz w:val="24"/>
          <w:szCs w:val="24"/>
          <w:lang w:eastAsia="pl-PL"/>
        </w:rPr>
        <w:t xml:space="preserve">  ........................................................</w:t>
      </w:r>
    </w:p>
    <w:p w:rsidR="007E0BC0" w:rsidRPr="00ED06EB" w:rsidRDefault="007E0BC0" w:rsidP="00AC3F89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:rsidR="00B114D5" w:rsidRPr="00ED06EB" w:rsidRDefault="00B114D5" w:rsidP="00AC3F89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 xml:space="preserve">w odpowiedzi na ogłoszenie o postępowaniu </w:t>
      </w:r>
      <w:r w:rsidR="00BA3D02" w:rsidRPr="00ED06EB">
        <w:rPr>
          <w:rFonts w:ascii="Arial" w:hAnsi="Arial" w:cs="Arial"/>
          <w:sz w:val="24"/>
          <w:szCs w:val="24"/>
          <w:lang w:eastAsia="pl-PL"/>
        </w:rPr>
        <w:t>pn.</w:t>
      </w:r>
      <w:r w:rsidRPr="00ED06EB">
        <w:rPr>
          <w:rFonts w:ascii="Arial" w:hAnsi="Arial" w:cs="Arial"/>
          <w:sz w:val="24"/>
          <w:szCs w:val="24"/>
          <w:lang w:eastAsia="pl-PL"/>
        </w:rPr>
        <w:t>:</w:t>
      </w:r>
    </w:p>
    <w:p w:rsidR="00B114D5" w:rsidRPr="00ED06EB" w:rsidRDefault="00B114D5" w:rsidP="00AC3F89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„</w:t>
      </w:r>
      <w:r w:rsidR="00252732" w:rsidRPr="00ED06EB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 xml:space="preserve">Sukcesywne dostawy </w:t>
      </w:r>
      <w:r w:rsidR="00E14CB3" w:rsidRPr="00ED06EB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owoców i warzyw</w:t>
      </w:r>
      <w:r w:rsidR="00252732" w:rsidRPr="00ED06EB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 xml:space="preserve"> dla Domu Pomocy Społecznej „Dom Kombatanta” z siedzibą przy ul. Kruczej 17 w Szczecinie – w podziale na części</w:t>
      </w:r>
      <w:r w:rsidRPr="00ED06EB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”,</w:t>
      </w:r>
    </w:p>
    <w:p w:rsidR="00B114D5" w:rsidRPr="00ED06EB" w:rsidRDefault="00B114D5" w:rsidP="00AC3F89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114D5" w:rsidRPr="00ED06EB" w:rsidRDefault="00B114D5" w:rsidP="00AC3F89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ED06EB">
        <w:rPr>
          <w:rFonts w:ascii="Arial" w:hAnsi="Arial" w:cs="Arial"/>
          <w:b/>
          <w:bCs/>
          <w:sz w:val="24"/>
          <w:szCs w:val="24"/>
          <w:lang w:eastAsia="pl-PL"/>
        </w:rPr>
        <w:t xml:space="preserve">składam niniejszą ofertę: </w:t>
      </w:r>
    </w:p>
    <w:p w:rsidR="002C1B45" w:rsidRPr="00ED06EB" w:rsidRDefault="002C1B45" w:rsidP="00AC3F8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B738B" w:rsidRPr="00ED06EB" w:rsidRDefault="00C603F5" w:rsidP="00AC3F89">
      <w:pPr>
        <w:pStyle w:val="Standard"/>
        <w:numPr>
          <w:ilvl w:val="0"/>
          <w:numId w:val="4"/>
        </w:numPr>
        <w:tabs>
          <w:tab w:val="clear" w:pos="0"/>
          <w:tab w:val="num" w:pos="-2835"/>
          <w:tab w:val="left" w:pos="-2268"/>
        </w:tabs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SWZ za ceny jednostkowe brutto wskazane w kalkulacji cenowej oraz za </w:t>
      </w:r>
      <w:r w:rsidRPr="00ED06EB">
        <w:rPr>
          <w:rFonts w:ascii="Arial" w:hAnsi="Arial" w:cs="Arial"/>
          <w:b/>
          <w:bCs/>
          <w:sz w:val="24"/>
          <w:szCs w:val="24"/>
        </w:rPr>
        <w:t>łączną cenę umowną brutto</w:t>
      </w:r>
      <w:r w:rsidRPr="00ED06EB">
        <w:rPr>
          <w:rFonts w:ascii="Arial" w:hAnsi="Arial" w:cs="Arial"/>
          <w:sz w:val="24"/>
          <w:szCs w:val="24"/>
        </w:rPr>
        <w:t xml:space="preserve"> za wykonanie całości przedmiotu zamówienia, tj.:</w:t>
      </w:r>
    </w:p>
    <w:p w:rsidR="00D83800" w:rsidRPr="00ED06EB" w:rsidRDefault="00D83800" w:rsidP="00AC3F89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B7603" w:rsidRPr="00ED06EB" w:rsidRDefault="004B7603" w:rsidP="00AC3F89">
      <w:pPr>
        <w:pStyle w:val="Akapitzlist"/>
        <w:numPr>
          <w:ilvl w:val="0"/>
          <w:numId w:val="32"/>
        </w:numPr>
        <w:spacing w:line="360" w:lineRule="auto"/>
        <w:ind w:left="714" w:hanging="357"/>
        <w:jc w:val="both"/>
        <w:rPr>
          <w:rFonts w:ascii="Arial" w:hAnsi="Arial" w:cs="Arial"/>
          <w:kern w:val="1"/>
          <w:sz w:val="24"/>
          <w:szCs w:val="24"/>
        </w:rPr>
      </w:pPr>
      <w:r w:rsidRPr="00ED06EB">
        <w:rPr>
          <w:rFonts w:ascii="Arial" w:hAnsi="Arial" w:cs="Arial"/>
          <w:b/>
          <w:bCs/>
          <w:kern w:val="1"/>
          <w:sz w:val="24"/>
          <w:szCs w:val="24"/>
        </w:rPr>
        <w:t xml:space="preserve">Część 1 – </w:t>
      </w:r>
      <w:r w:rsidR="00E14CB3" w:rsidRPr="00ED06EB">
        <w:rPr>
          <w:rFonts w:ascii="Arial" w:hAnsi="Arial" w:cs="Arial"/>
          <w:b/>
          <w:bCs/>
          <w:kern w:val="1"/>
          <w:sz w:val="24"/>
          <w:szCs w:val="24"/>
        </w:rPr>
        <w:t>Owoce</w:t>
      </w:r>
      <w:r w:rsidRPr="00ED06EB">
        <w:rPr>
          <w:rFonts w:ascii="Arial" w:hAnsi="Arial" w:cs="Arial"/>
          <w:b/>
          <w:bCs/>
          <w:kern w:val="1"/>
          <w:sz w:val="24"/>
          <w:szCs w:val="24"/>
        </w:rPr>
        <w:t>:</w:t>
      </w: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  <w:r w:rsidRPr="00ED06EB">
        <w:rPr>
          <w:rFonts w:ascii="Arial" w:hAnsi="Arial" w:cs="Arial"/>
          <w:kern w:val="1"/>
          <w:sz w:val="24"/>
          <w:szCs w:val="24"/>
        </w:rPr>
        <w:t>.................................................................................................................................</w:t>
      </w: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r w:rsidRPr="00ED06EB">
        <w:rPr>
          <w:rFonts w:ascii="Arial" w:hAnsi="Arial" w:cs="Arial"/>
        </w:rPr>
        <w:t>w tym podatek VAT wg obowiązującej stawki</w:t>
      </w: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ED06EB" w:rsidRDefault="004B7603" w:rsidP="00AC3F89">
      <w:pPr>
        <w:spacing w:line="360" w:lineRule="auto"/>
        <w:ind w:left="357"/>
        <w:jc w:val="both"/>
        <w:rPr>
          <w:rFonts w:ascii="Arial" w:hAnsi="Arial" w:cs="Arial"/>
          <w:kern w:val="1"/>
          <w:sz w:val="24"/>
          <w:szCs w:val="24"/>
        </w:rPr>
      </w:pPr>
      <w:bookmarkStart w:id="0" w:name="_Hlk118210415"/>
      <w:r w:rsidRPr="00ED06EB">
        <w:rPr>
          <w:rFonts w:ascii="Arial" w:hAnsi="Arial" w:cs="Arial"/>
          <w:kern w:val="1"/>
          <w:sz w:val="24"/>
          <w:szCs w:val="24"/>
        </w:rPr>
        <w:t>2)</w:t>
      </w:r>
      <w:r w:rsidRPr="00ED06EB">
        <w:rPr>
          <w:rFonts w:ascii="Arial" w:hAnsi="Arial" w:cs="Arial"/>
          <w:kern w:val="1"/>
          <w:sz w:val="24"/>
          <w:szCs w:val="24"/>
        </w:rPr>
        <w:tab/>
      </w:r>
      <w:r w:rsidRPr="00ED06EB">
        <w:rPr>
          <w:rFonts w:ascii="Arial" w:hAnsi="Arial" w:cs="Arial"/>
          <w:b/>
          <w:kern w:val="1"/>
          <w:sz w:val="24"/>
          <w:szCs w:val="24"/>
        </w:rPr>
        <w:t xml:space="preserve">Część 2 – </w:t>
      </w:r>
      <w:r w:rsidR="00E14CB3" w:rsidRPr="00ED06EB">
        <w:rPr>
          <w:rFonts w:ascii="Arial" w:hAnsi="Arial" w:cs="Arial"/>
          <w:b/>
          <w:kern w:val="1"/>
          <w:sz w:val="24"/>
          <w:szCs w:val="24"/>
        </w:rPr>
        <w:t>Warzywa</w:t>
      </w:r>
      <w:r w:rsidRPr="00ED06EB">
        <w:rPr>
          <w:rFonts w:ascii="Arial" w:hAnsi="Arial" w:cs="Arial"/>
          <w:b/>
          <w:kern w:val="1"/>
          <w:sz w:val="24"/>
          <w:szCs w:val="24"/>
        </w:rPr>
        <w:t>:</w:t>
      </w: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kern w:val="1"/>
          <w:sz w:val="24"/>
          <w:szCs w:val="24"/>
        </w:rPr>
      </w:pPr>
      <w:r w:rsidRPr="00ED06EB">
        <w:rPr>
          <w:rFonts w:ascii="Arial" w:hAnsi="Arial" w:cs="Arial"/>
          <w:kern w:val="1"/>
          <w:sz w:val="24"/>
          <w:szCs w:val="24"/>
        </w:rPr>
        <w:t>.................................................................................................................................</w:t>
      </w:r>
    </w:p>
    <w:p w:rsidR="004B7603" w:rsidRPr="00ED06EB" w:rsidRDefault="004B7603" w:rsidP="00AC3F89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</w:rPr>
      </w:pPr>
      <w:bookmarkStart w:id="1" w:name="_Hlk117430886"/>
      <w:r w:rsidRPr="00ED06EB">
        <w:rPr>
          <w:rFonts w:ascii="Arial" w:hAnsi="Arial" w:cs="Arial"/>
        </w:rPr>
        <w:lastRenderedPageBreak/>
        <w:t>w tym podatek VAT wg obowiązującej stawki</w:t>
      </w:r>
    </w:p>
    <w:bookmarkEnd w:id="0"/>
    <w:bookmarkEnd w:id="1"/>
    <w:p w:rsidR="00D66335" w:rsidRPr="00ED06EB" w:rsidRDefault="00D66335" w:rsidP="00AC3F8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B2610" w:rsidRPr="00ED06EB" w:rsidRDefault="002B2610" w:rsidP="00AC3F89">
      <w:pPr>
        <w:spacing w:line="360" w:lineRule="auto"/>
        <w:ind w:firstLine="357"/>
        <w:jc w:val="both"/>
        <w:rPr>
          <w:rFonts w:ascii="Arial" w:hAnsi="Arial" w:cs="Arial"/>
          <w:sz w:val="18"/>
          <w:szCs w:val="18"/>
        </w:rPr>
      </w:pPr>
    </w:p>
    <w:p w:rsidR="00642DC0" w:rsidRPr="00ED06EB" w:rsidRDefault="00642DC0" w:rsidP="00642DC0">
      <w:pPr>
        <w:numPr>
          <w:ilvl w:val="0"/>
          <w:numId w:val="34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D06EB">
        <w:rPr>
          <w:rFonts w:ascii="Arial" w:eastAsia="Calibri" w:hAnsi="Arial" w:cs="Arial"/>
          <w:bCs/>
          <w:sz w:val="24"/>
          <w:szCs w:val="24"/>
          <w:lang w:eastAsia="en-US"/>
        </w:rPr>
        <w:t xml:space="preserve">Zobowiązuję się do zapłaty kary umownej, </w:t>
      </w:r>
      <w:r w:rsidRPr="00ED06EB">
        <w:rPr>
          <w:rFonts w:ascii="Arial" w:hAnsi="Arial" w:cs="Arial"/>
          <w:bCs/>
          <w:sz w:val="24"/>
          <w:szCs w:val="24"/>
        </w:rPr>
        <w:t xml:space="preserve">za każdą rozpoczętą godzinę zwłoki </w:t>
      </w:r>
      <w:r w:rsidRPr="00ED06EB">
        <w:rPr>
          <w:rFonts w:ascii="Arial" w:hAnsi="Arial" w:cs="Arial"/>
          <w:kern w:val="1"/>
          <w:sz w:val="24"/>
          <w:szCs w:val="24"/>
        </w:rPr>
        <w:t>w dostawie częściowej</w:t>
      </w:r>
      <w:r w:rsidRPr="00ED06EB">
        <w:rPr>
          <w:rFonts w:ascii="Arial" w:hAnsi="Arial" w:cs="Arial"/>
          <w:bCs/>
          <w:sz w:val="24"/>
          <w:szCs w:val="24"/>
        </w:rPr>
        <w:t>, w stosunku do terminu, o którym mowa w § 4 ust. 6 umowy</w:t>
      </w:r>
      <w:r w:rsidRPr="00ED06EB">
        <w:rPr>
          <w:rFonts w:ascii="Arial" w:eastAsia="Calibri" w:hAnsi="Arial" w:cs="Arial"/>
          <w:bCs/>
          <w:sz w:val="24"/>
          <w:szCs w:val="24"/>
          <w:lang w:eastAsia="en-US"/>
        </w:rPr>
        <w:t>:</w:t>
      </w:r>
    </w:p>
    <w:p w:rsidR="00AC3F89" w:rsidRPr="00ED06EB" w:rsidRDefault="00AC3F89" w:rsidP="00AC3F89">
      <w:pPr>
        <w:spacing w:line="360" w:lineRule="auto"/>
        <w:ind w:left="35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AC3F89" w:rsidRPr="00ED06EB" w:rsidRDefault="00AC3F89" w:rsidP="00AC3F89">
      <w:pPr>
        <w:numPr>
          <w:ilvl w:val="0"/>
          <w:numId w:val="36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bookmarkStart w:id="2" w:name="_Hlk117435679"/>
      <w:r w:rsidRPr="00ED06EB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1 – Owoce:</w:t>
      </w:r>
      <w:r w:rsidRPr="00ED06EB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bookmarkEnd w:id="2"/>
    <w:p w:rsidR="00AC3F89" w:rsidRPr="00ED06EB" w:rsidRDefault="00AC3F89" w:rsidP="00AC3F89">
      <w:pPr>
        <w:spacing w:line="360" w:lineRule="auto"/>
        <w:ind w:left="357"/>
        <w:rPr>
          <w:rFonts w:ascii="Arial" w:hAnsi="Arial" w:cs="Arial"/>
          <w:sz w:val="24"/>
          <w:szCs w:val="24"/>
          <w:u w:val="single"/>
        </w:rPr>
      </w:pPr>
    </w:p>
    <w:p w:rsidR="00642DC0" w:rsidRPr="00ED06EB" w:rsidRDefault="00642DC0" w:rsidP="00642DC0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bookmarkStart w:id="3" w:name="_Hlk117435430"/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50,00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642DC0" w:rsidRPr="00ED06EB" w:rsidRDefault="00642DC0" w:rsidP="00642DC0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100,00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642DC0" w:rsidRPr="00ED06EB" w:rsidRDefault="00642DC0" w:rsidP="00642DC0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150,00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642DC0" w:rsidRPr="00ED06EB" w:rsidRDefault="00642DC0" w:rsidP="00642DC0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200,00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714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715" w:hanging="6"/>
        <w:jc w:val="both"/>
        <w:rPr>
          <w:rFonts w:ascii="Arial" w:hAnsi="Arial" w:cs="Arial"/>
          <w:lang w:eastAsia="pl-PL"/>
        </w:rPr>
      </w:pPr>
      <w:r w:rsidRPr="00ED06EB">
        <w:rPr>
          <w:rFonts w:ascii="Arial" w:eastAsia="Symbol" w:hAnsi="Arial" w:cs="Arial"/>
          <w:bCs/>
          <w:lang w:eastAsia="pl-PL"/>
        </w:rPr>
        <w:t>*</w:t>
      </w:r>
      <w:r w:rsidRPr="00ED06EB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3"/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AC3F89" w:rsidRPr="00ED06EB" w:rsidRDefault="00AC3F89" w:rsidP="00AC3F89">
      <w:pPr>
        <w:numPr>
          <w:ilvl w:val="0"/>
          <w:numId w:val="36"/>
        </w:numPr>
        <w:spacing w:line="360" w:lineRule="auto"/>
        <w:contextualSpacing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bookmarkStart w:id="4" w:name="_Hlk131830594"/>
      <w:bookmarkStart w:id="5" w:name="_Hlk117435716"/>
      <w:bookmarkStart w:id="6" w:name="_Hlk118212596"/>
      <w:r w:rsidRPr="00ED06EB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Część 2 – </w:t>
      </w:r>
      <w:bookmarkEnd w:id="4"/>
      <w:r w:rsidRPr="00ED06EB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Warzywa:</w:t>
      </w:r>
      <w:r w:rsidRPr="00ED06EB">
        <w:rPr>
          <w:rFonts w:ascii="Arial" w:eastAsia="Calibri" w:hAnsi="Arial" w:cs="Arial"/>
          <w:b/>
          <w:sz w:val="24"/>
          <w:szCs w:val="24"/>
          <w:lang w:eastAsia="en-US"/>
        </w:rPr>
        <w:t xml:space="preserve"> *</w:t>
      </w:r>
    </w:p>
    <w:bookmarkEnd w:id="5"/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ED06EB" w:rsidRPr="00ED06EB" w:rsidRDefault="00ED06EB" w:rsidP="00ED06EB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50,00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ED06EB" w:rsidRPr="00ED06EB" w:rsidRDefault="00ED06EB" w:rsidP="00ED06EB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100,00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ED06EB" w:rsidRPr="00ED06EB" w:rsidRDefault="00ED06EB" w:rsidP="00ED06EB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150,00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ED06EB" w:rsidRPr="00ED06EB" w:rsidRDefault="00ED06EB" w:rsidP="00ED06EB">
      <w:pPr>
        <w:widowControl w:val="0"/>
        <w:numPr>
          <w:ilvl w:val="1"/>
          <w:numId w:val="35"/>
        </w:numPr>
        <w:autoSpaceDE w:val="0"/>
        <w:autoSpaceDN w:val="0"/>
        <w:spacing w:line="360" w:lineRule="auto"/>
        <w:ind w:left="1066" w:hanging="357"/>
        <w:jc w:val="both"/>
        <w:rPr>
          <w:rFonts w:ascii="Arial" w:hAnsi="Arial" w:cs="Arial"/>
          <w:bCs/>
          <w:noProof/>
          <w:sz w:val="24"/>
          <w:szCs w:val="24"/>
          <w:lang w:eastAsia="en-US"/>
        </w:rPr>
      </w:pPr>
      <w:r w:rsidRPr="00ED06EB">
        <w:rPr>
          <w:rFonts w:ascii="Arial" w:hAnsi="Arial" w:cs="Arial"/>
          <w:b/>
          <w:noProof/>
          <w:sz w:val="24"/>
          <w:szCs w:val="24"/>
          <w:lang w:eastAsia="en-US"/>
        </w:rPr>
        <w:t>200,00 zł</w:t>
      </w:r>
      <w:r w:rsidRPr="00ED06EB">
        <w:rPr>
          <w:rFonts w:ascii="Arial" w:hAnsi="Arial" w:cs="Arial"/>
          <w:bCs/>
          <w:noProof/>
          <w:sz w:val="24"/>
          <w:szCs w:val="24"/>
          <w:lang w:eastAsia="en-US"/>
        </w:rPr>
        <w:t xml:space="preserve"> za każdą rozpoczętą godzinę zwłoki </w:t>
      </w: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ED06EB">
        <w:rPr>
          <w:rFonts w:ascii="Arial" w:eastAsia="Symbol" w:hAnsi="Arial" w:cs="Arial"/>
          <w:bCs/>
          <w:lang w:eastAsia="pl-PL"/>
        </w:rPr>
        <w:t>*</w:t>
      </w:r>
      <w:r w:rsidRPr="00ED06EB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6"/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D06EB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</w:p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ED06EB">
        <w:rPr>
          <w:rFonts w:ascii="Arial" w:hAnsi="Arial" w:cs="Arial"/>
          <w:sz w:val="22"/>
          <w:szCs w:val="22"/>
          <w:lang w:eastAsia="pl-PL"/>
        </w:rPr>
        <w:t>Należy zaznaczyć jedną z powyższych możliwości. W przypadku nie wypełnienia, nieprawidłowego (np. nieczytelnego) wypełnienia bądź wypełnienia kilku opcji - Zamawiający uzna, że Wykonawca deklaruje zapłatę kary umownej w minimalnym wymiarze wymaganym w SWZ. Wykonawca otrzyma wówczas 0 pkt w przedmiotowym kryterium.</w:t>
      </w:r>
    </w:p>
    <w:p w:rsidR="00AC3F89" w:rsidRPr="00ED06EB" w:rsidRDefault="00AC3F89" w:rsidP="00AC3F89">
      <w:pPr>
        <w:tabs>
          <w:tab w:val="left" w:pos="8055"/>
        </w:tabs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AC3F89" w:rsidRPr="00ED06EB" w:rsidRDefault="00AC3F89" w:rsidP="00AC3F89">
      <w:pPr>
        <w:numPr>
          <w:ilvl w:val="0"/>
          <w:numId w:val="34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D06EB">
        <w:rPr>
          <w:rFonts w:ascii="Arial" w:eastAsia="Calibri" w:hAnsi="Arial" w:cs="Arial"/>
          <w:sz w:val="24"/>
          <w:szCs w:val="24"/>
        </w:rPr>
        <w:t xml:space="preserve">Deklaruję </w:t>
      </w:r>
      <w:r w:rsidRPr="00ED06EB">
        <w:rPr>
          <w:rFonts w:ascii="Arial" w:eastAsia="Calibri" w:hAnsi="Arial" w:cs="Arial"/>
          <w:bCs/>
          <w:sz w:val="24"/>
          <w:szCs w:val="24"/>
        </w:rPr>
        <w:t>wymianę wadliwego produktu</w:t>
      </w:r>
      <w:r w:rsidRPr="00ED06EB">
        <w:rPr>
          <w:rFonts w:ascii="Arial" w:eastAsia="Calibri" w:hAnsi="Arial" w:cs="Arial"/>
          <w:sz w:val="24"/>
          <w:szCs w:val="24"/>
        </w:rPr>
        <w:t>:</w:t>
      </w:r>
    </w:p>
    <w:p w:rsidR="00AC3F89" w:rsidRPr="00ED06EB" w:rsidRDefault="00AC3F89" w:rsidP="00AC3F8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C3F89" w:rsidRPr="00ED06EB" w:rsidRDefault="00AC3F89" w:rsidP="00AC3F89">
      <w:pPr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bookmarkStart w:id="7" w:name="_Hlk131830564"/>
      <w:r w:rsidRPr="00ED06EB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1 – Owoce:</w:t>
      </w:r>
      <w:r w:rsidRPr="00ED06EB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p w:rsidR="00AC3F89" w:rsidRPr="00ED06EB" w:rsidRDefault="00AC3F89" w:rsidP="00AC3F8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C3F89" w:rsidRPr="00ED06EB" w:rsidRDefault="00AC3F89" w:rsidP="00AC3F89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w dniu następnym po dniu dostawy (nie później niż do godz. 09:00)</w:t>
      </w:r>
    </w:p>
    <w:p w:rsidR="00AC3F89" w:rsidRPr="00ED06EB" w:rsidRDefault="00AC3F89" w:rsidP="00AC3F89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w tym samym dniu, co dzień dostawy (nie później niż do godz. 14:00)</w:t>
      </w: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ED06EB">
        <w:rPr>
          <w:rFonts w:ascii="Arial" w:eastAsia="Symbol" w:hAnsi="Arial" w:cs="Arial"/>
          <w:bCs/>
          <w:lang w:eastAsia="pl-PL"/>
        </w:rPr>
        <w:t>*</w:t>
      </w:r>
      <w:r w:rsidRPr="00ED06EB">
        <w:rPr>
          <w:rFonts w:ascii="Arial" w:hAnsi="Arial" w:cs="Arial"/>
          <w:bCs/>
          <w:lang w:eastAsia="pl-PL"/>
        </w:rPr>
        <w:t xml:space="preserve"> należy zaznaczyć jedną z powyższych opcji</w:t>
      </w:r>
    </w:p>
    <w:bookmarkEnd w:id="7"/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AC3F89" w:rsidRPr="00ED06EB" w:rsidRDefault="00AC3F89" w:rsidP="00AC3F89">
      <w:pPr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ED06EB">
        <w:rPr>
          <w:rFonts w:ascii="Arial" w:hAnsi="Arial" w:cs="Arial"/>
          <w:b/>
          <w:bCs/>
          <w:kern w:val="1"/>
          <w:sz w:val="24"/>
          <w:szCs w:val="24"/>
          <w:u w:val="single"/>
        </w:rPr>
        <w:t>Część 2 – Warzywa:</w:t>
      </w:r>
      <w:r w:rsidRPr="00ED06EB">
        <w:rPr>
          <w:rFonts w:ascii="Arial" w:hAnsi="Arial" w:cs="Arial"/>
          <w:b/>
          <w:bCs/>
          <w:kern w:val="1"/>
          <w:sz w:val="24"/>
          <w:szCs w:val="24"/>
        </w:rPr>
        <w:t xml:space="preserve"> *</w:t>
      </w:r>
    </w:p>
    <w:p w:rsidR="00AC3F89" w:rsidRPr="00ED06EB" w:rsidRDefault="00AC3F89" w:rsidP="00AC3F8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C3F89" w:rsidRPr="00ED06EB" w:rsidRDefault="00AC3F89" w:rsidP="00AC3F89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w dniu następnym po dniu dostawy (nie później niż do godz. 09:00)</w:t>
      </w:r>
    </w:p>
    <w:p w:rsidR="00AC3F89" w:rsidRPr="00ED06EB" w:rsidRDefault="00AC3F89" w:rsidP="00AC3F89">
      <w:pPr>
        <w:numPr>
          <w:ilvl w:val="0"/>
          <w:numId w:val="3"/>
        </w:numPr>
        <w:suppressAutoHyphens/>
        <w:spacing w:line="360" w:lineRule="auto"/>
        <w:ind w:left="1066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ED06EB">
        <w:rPr>
          <w:rFonts w:ascii="Arial" w:hAnsi="Arial" w:cs="Arial"/>
          <w:sz w:val="24"/>
          <w:szCs w:val="24"/>
          <w:lang w:eastAsia="pl-PL"/>
        </w:rPr>
        <w:t>w tym samym dniu, co dzień dostawy (nie później niż do godz. 14:00)</w:t>
      </w: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eastAsia="Symbol" w:hAnsi="Arial" w:cs="Arial"/>
          <w:bCs/>
          <w:sz w:val="16"/>
          <w:szCs w:val="16"/>
          <w:lang w:eastAsia="pl-PL"/>
        </w:rPr>
      </w:pPr>
    </w:p>
    <w:p w:rsidR="00AC3F89" w:rsidRPr="00ED06EB" w:rsidRDefault="00AC3F89" w:rsidP="00AC3F89">
      <w:pPr>
        <w:tabs>
          <w:tab w:val="num" w:pos="-1985"/>
          <w:tab w:val="left" w:pos="1418"/>
        </w:tabs>
        <w:spacing w:line="360" w:lineRule="auto"/>
        <w:ind w:left="1066" w:hanging="357"/>
        <w:jc w:val="both"/>
        <w:rPr>
          <w:rFonts w:ascii="Arial" w:hAnsi="Arial" w:cs="Arial"/>
          <w:lang w:eastAsia="pl-PL"/>
        </w:rPr>
      </w:pPr>
      <w:r w:rsidRPr="00ED06EB">
        <w:rPr>
          <w:rFonts w:ascii="Arial" w:eastAsia="Symbol" w:hAnsi="Arial" w:cs="Arial"/>
          <w:bCs/>
          <w:lang w:eastAsia="pl-PL"/>
        </w:rPr>
        <w:t>*</w:t>
      </w:r>
      <w:r w:rsidRPr="00ED06EB">
        <w:rPr>
          <w:rFonts w:ascii="Arial" w:hAnsi="Arial" w:cs="Arial"/>
          <w:bCs/>
          <w:lang w:eastAsia="pl-PL"/>
        </w:rPr>
        <w:t xml:space="preserve"> należy zaznaczyć jedną z powyższych opcji</w:t>
      </w:r>
    </w:p>
    <w:p w:rsidR="00AC3F89" w:rsidRPr="00ED06EB" w:rsidRDefault="00AC3F89" w:rsidP="00AC3F89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:rsidR="00AC3F89" w:rsidRPr="00ED06EB" w:rsidRDefault="00AC3F89" w:rsidP="00AC3F8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D06EB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</w:p>
    <w:p w:rsidR="00AC3F89" w:rsidRPr="00ED06EB" w:rsidRDefault="00AC3F89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2"/>
          <w:szCs w:val="22"/>
          <w:lang w:eastAsia="pl-PL"/>
        </w:rPr>
        <w:t xml:space="preserve">Należy zaznaczyć jedną z powyższych możliwości. W przypadku nie wypełnienia, nieprawidłowego (np. nieczytelnego) wypełnienia bądź wypełnienia kilku opcji - Zamawiający uzna, że Wykonawca deklaruje </w:t>
      </w:r>
      <w:r w:rsidRPr="00ED06EB">
        <w:rPr>
          <w:rFonts w:ascii="Arial" w:hAnsi="Arial" w:cs="Arial"/>
          <w:bCs/>
          <w:sz w:val="22"/>
          <w:szCs w:val="22"/>
          <w:lang w:eastAsia="pl-PL"/>
        </w:rPr>
        <w:t>wymianę wadliwego produktu</w:t>
      </w:r>
      <w:r w:rsidRPr="00ED06EB">
        <w:rPr>
          <w:rFonts w:ascii="Arial" w:hAnsi="Arial" w:cs="Arial"/>
          <w:sz w:val="22"/>
          <w:szCs w:val="22"/>
          <w:lang w:eastAsia="pl-PL"/>
        </w:rPr>
        <w:t xml:space="preserve"> w maksymalnym terminie wymaganym w SWZ. Wykonawca otrzyma wówczas 0 pkt w przedmiotowym kryterium.</w:t>
      </w:r>
    </w:p>
    <w:p w:rsidR="00AC3F89" w:rsidRPr="00ED06EB" w:rsidRDefault="00AC3F89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2B2610" w:rsidRPr="00ED06EB" w:rsidRDefault="002B2610" w:rsidP="00AC3F89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Ośw</w:t>
      </w:r>
      <w:r w:rsidR="00D96359" w:rsidRPr="00ED06EB">
        <w:rPr>
          <w:rFonts w:ascii="Arial" w:hAnsi="Arial" w:cs="Arial"/>
          <w:sz w:val="24"/>
          <w:szCs w:val="24"/>
        </w:rPr>
        <w:t>iadczam, że oferta nie zawiera/</w:t>
      </w:r>
      <w:r w:rsidRPr="00ED06EB">
        <w:rPr>
          <w:rFonts w:ascii="Arial" w:hAnsi="Arial" w:cs="Arial"/>
          <w:sz w:val="24"/>
          <w:szCs w:val="24"/>
        </w:rPr>
        <w:t>zawiera (właściwe podkreślić) informacji stanowiących tajemnicę przedsiębiorstwa w rozumieniu ustawy z dnia 16 kwietnia 1993r. o zwalczaniu nieuczciwej konkurencji. Informacje takie zawarte są w następujących dokumentach: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ED06EB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:rsidR="002B2610" w:rsidRPr="00ED06EB" w:rsidRDefault="002B2610" w:rsidP="00AC3F89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B2610" w:rsidRPr="00ED06EB" w:rsidRDefault="002B2610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B2610" w:rsidRPr="00ED06EB" w:rsidRDefault="002B2610" w:rsidP="00AC3F89">
      <w:pPr>
        <w:numPr>
          <w:ilvl w:val="0"/>
          <w:numId w:val="29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Oświadczam, że podmiot, który reprezentuję to: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t xml:space="preserve">□ </w:t>
      </w:r>
      <w:r w:rsidRPr="00ED06EB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ED06EB">
        <w:rPr>
          <w:rFonts w:ascii="Arial" w:hAnsi="Arial" w:cs="Arial"/>
          <w:sz w:val="24"/>
          <w:szCs w:val="24"/>
        </w:rPr>
        <w:t xml:space="preserve"> 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lastRenderedPageBreak/>
        <w:t xml:space="preserve">□ </w:t>
      </w:r>
      <w:r w:rsidRPr="00ED06EB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t xml:space="preserve">□ </w:t>
      </w:r>
      <w:r w:rsidRPr="00ED06EB">
        <w:rPr>
          <w:rFonts w:ascii="Arial" w:hAnsi="Arial" w:cs="Arial"/>
          <w:sz w:val="24"/>
          <w:szCs w:val="24"/>
        </w:rPr>
        <w:t>średnie</w:t>
      </w:r>
      <w:r w:rsidRPr="00ED06EB">
        <w:rPr>
          <w:rFonts w:ascii="Arial" w:hAnsi="Arial" w:cs="Arial"/>
          <w:b/>
          <w:sz w:val="24"/>
          <w:szCs w:val="24"/>
        </w:rPr>
        <w:t xml:space="preserve"> </w:t>
      </w:r>
      <w:r w:rsidRPr="00ED06EB">
        <w:rPr>
          <w:rFonts w:ascii="Arial" w:hAnsi="Arial" w:cs="Arial"/>
          <w:sz w:val="24"/>
          <w:szCs w:val="24"/>
          <w:lang w:eastAsia="ar-SA"/>
        </w:rPr>
        <w:t>przedsiębiorstwo*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t xml:space="preserve">□ </w:t>
      </w:r>
      <w:r w:rsidRPr="00ED06EB">
        <w:rPr>
          <w:rFonts w:ascii="Arial" w:hAnsi="Arial" w:cs="Arial"/>
          <w:sz w:val="24"/>
          <w:szCs w:val="24"/>
        </w:rPr>
        <w:t>jednoosobowa działalność gospodarcza</w:t>
      </w:r>
      <w:r w:rsidR="00B34184" w:rsidRPr="00ED06EB">
        <w:rPr>
          <w:rFonts w:ascii="Arial" w:hAnsi="Arial" w:cs="Arial"/>
          <w:sz w:val="24"/>
          <w:szCs w:val="24"/>
        </w:rPr>
        <w:t>*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t xml:space="preserve">□ </w:t>
      </w:r>
      <w:r w:rsidRPr="00ED06EB">
        <w:rPr>
          <w:rFonts w:ascii="Arial" w:hAnsi="Arial" w:cs="Arial"/>
          <w:sz w:val="24"/>
          <w:szCs w:val="24"/>
        </w:rPr>
        <w:t>osoba fizyczna nieprowadząca działalności gospodarczej</w:t>
      </w:r>
      <w:r w:rsidR="00B34184" w:rsidRPr="00ED06EB">
        <w:rPr>
          <w:rFonts w:ascii="Arial" w:hAnsi="Arial" w:cs="Arial"/>
          <w:sz w:val="24"/>
          <w:szCs w:val="24"/>
        </w:rPr>
        <w:t>*</w:t>
      </w:r>
    </w:p>
    <w:p w:rsidR="002B2610" w:rsidRPr="00ED06EB" w:rsidRDefault="002B2610" w:rsidP="00AC3F89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b/>
          <w:sz w:val="40"/>
          <w:szCs w:val="40"/>
        </w:rPr>
        <w:t xml:space="preserve">□ </w:t>
      </w:r>
      <w:r w:rsidRPr="00ED06EB">
        <w:rPr>
          <w:rFonts w:ascii="Arial" w:hAnsi="Arial" w:cs="Arial"/>
          <w:sz w:val="24"/>
          <w:szCs w:val="24"/>
        </w:rPr>
        <w:t>inny rodzaj</w:t>
      </w:r>
      <w:r w:rsidR="00B34184" w:rsidRPr="00ED06EB">
        <w:rPr>
          <w:rFonts w:ascii="Arial" w:hAnsi="Arial" w:cs="Arial"/>
          <w:sz w:val="24"/>
          <w:szCs w:val="24"/>
        </w:rPr>
        <w:t>*</w:t>
      </w:r>
    </w:p>
    <w:p w:rsidR="002B2610" w:rsidRPr="00ED06EB" w:rsidRDefault="002B2610" w:rsidP="00AC3F89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D06EB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B2610" w:rsidRPr="00ED06EB" w:rsidRDefault="002B2610" w:rsidP="00AC3F89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D06EB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ED06EB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2018r. Prawo Przedsiębiorców </w:t>
      </w:r>
    </w:p>
    <w:p w:rsidR="002B2610" w:rsidRPr="00ED06EB" w:rsidRDefault="002B2610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A15CE" w:rsidRPr="00ED06EB" w:rsidRDefault="002A15CE" w:rsidP="002A15CE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A15CE" w:rsidRPr="00ED06EB" w:rsidRDefault="002A15CE" w:rsidP="002A15CE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Informacje dodatkowe:</w:t>
      </w:r>
    </w:p>
    <w:p w:rsidR="002A15CE" w:rsidRPr="00ED06EB" w:rsidRDefault="002A15CE" w:rsidP="002A15CE">
      <w:pPr>
        <w:pStyle w:val="Akapitzlist"/>
        <w:widowControl w:val="0"/>
        <w:autoSpaceDE w:val="0"/>
        <w:autoSpaceDN w:val="0"/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ED06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15CE" w:rsidRPr="00ED06EB" w:rsidRDefault="002A15CE" w:rsidP="002A15CE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5164C" w:rsidRPr="00ED06EB" w:rsidRDefault="00F5164C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5164C" w:rsidRPr="00ED06EB" w:rsidRDefault="00F5164C" w:rsidP="00AC3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77357" w:rsidRPr="00ED06EB" w:rsidRDefault="00277357" w:rsidP="00AC3F89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ED06EB">
        <w:rPr>
          <w:rFonts w:ascii="Arial" w:hAnsi="Arial" w:cs="Arial"/>
          <w:b/>
          <w:sz w:val="22"/>
          <w:szCs w:val="22"/>
          <w:u w:val="single"/>
          <w:lang w:eastAsia="pl-PL"/>
        </w:rPr>
        <w:t>Uwaga !</w:t>
      </w:r>
    </w:p>
    <w:p w:rsidR="00D356FE" w:rsidRPr="00ED06EB" w:rsidRDefault="00277357" w:rsidP="00AC3F89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  <w:lang w:eastAsia="pl-PL"/>
        </w:rPr>
      </w:pPr>
      <w:r w:rsidRPr="00ED06EB">
        <w:rPr>
          <w:rFonts w:ascii="Arial" w:hAnsi="Arial" w:cs="Arial"/>
          <w:b/>
          <w:sz w:val="22"/>
          <w:szCs w:val="22"/>
          <w:u w:val="single"/>
          <w:lang w:eastAsia="pl-PL"/>
        </w:rPr>
        <w:t>Należy sporządzić i przekazać</w:t>
      </w:r>
      <w:r w:rsidRPr="00ED06EB">
        <w:rPr>
          <w:rFonts w:ascii="Arial" w:hAnsi="Arial" w:cs="Arial"/>
          <w:sz w:val="22"/>
          <w:szCs w:val="22"/>
          <w:lang w:eastAsia="pl-PL"/>
        </w:rPr>
        <w:t xml:space="preserve"> zgodnie z </w:t>
      </w:r>
      <w:r w:rsidRPr="00ED06EB">
        <w:rPr>
          <w:rFonts w:ascii="Arial" w:hAnsi="Arial" w:cs="Arial"/>
          <w:i/>
          <w:sz w:val="22"/>
          <w:szCs w:val="22"/>
          <w:lang w:eastAsia="pl-PL"/>
        </w:rPr>
        <w:t xml:space="preserve">Rozporządzeniem Prezesa Rady Ministrów z dnia 30 grudnia 2020r. </w:t>
      </w:r>
      <w:r w:rsidRPr="00ED06EB">
        <w:rPr>
          <w:rFonts w:ascii="Arial" w:hAnsi="Arial" w:cs="Arial"/>
          <w:i/>
          <w:iCs/>
          <w:sz w:val="22"/>
          <w:szCs w:val="22"/>
          <w:lang w:eastAsia="pl-PL"/>
        </w:rPr>
        <w:t>w sprawie sposobu sporządzania i</w:t>
      </w:r>
      <w:r w:rsidR="0088340B" w:rsidRPr="00ED06EB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Pr="00ED06EB">
        <w:rPr>
          <w:rFonts w:ascii="Arial" w:hAnsi="Arial" w:cs="Arial"/>
          <w:i/>
          <w:iCs/>
          <w:sz w:val="22"/>
          <w:szCs w:val="22"/>
          <w:lang w:eastAsia="pl-PL"/>
        </w:rPr>
        <w:t>przekazywania informacji oraz wymagań technicznych dla dokumentów elektronicznych oraz środków komunikacji elektronicznej w postępowaniu o</w:t>
      </w:r>
      <w:r w:rsidR="0088340B" w:rsidRPr="00ED06EB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Pr="00ED06EB">
        <w:rPr>
          <w:rFonts w:ascii="Arial" w:hAnsi="Arial" w:cs="Arial"/>
          <w:i/>
          <w:iCs/>
          <w:sz w:val="22"/>
          <w:szCs w:val="22"/>
          <w:lang w:eastAsia="pl-PL"/>
        </w:rPr>
        <w:t>udzielenie zamówienia publicznego lub konkursie.</w:t>
      </w:r>
    </w:p>
    <w:sectPr w:rsidR="00D356FE" w:rsidRPr="00ED06EB" w:rsidSect="00D406BC">
      <w:footerReference w:type="default" r:id="rId7"/>
      <w:footerReference w:type="first" r:id="rId8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4BC" w:rsidRDefault="000234BC">
      <w:r>
        <w:separator/>
      </w:r>
    </w:p>
  </w:endnote>
  <w:endnote w:type="continuationSeparator" w:id="0">
    <w:p w:rsidR="000234BC" w:rsidRDefault="00023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 w:cs="Calibri"/>
      </w:rPr>
      <w:id w:val="19853466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AC3F89" w:rsidRPr="00D406BC" w:rsidRDefault="00AC3F89" w:rsidP="00610BC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90B43" w:rsidRPr="00D406BC" w:rsidRDefault="00D90B43" w:rsidP="00610BC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406B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406B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1137C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406B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406B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1137C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-1896089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95870309"/>
          <w:docPartObj>
            <w:docPartGallery w:val="Page Numbers (Top of Page)"/>
            <w:docPartUnique/>
          </w:docPartObj>
        </w:sdtPr>
        <w:sdtContent>
          <w:p w:rsidR="00AC3F89" w:rsidRPr="00D406BC" w:rsidRDefault="00AC3F89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51532" w:rsidRPr="00D406BC" w:rsidRDefault="005C4290" w:rsidP="005C4290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406B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406B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06D7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406B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406B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06D7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9F6C6A" w:rsidRPr="00D406B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4BC" w:rsidRDefault="000234BC">
      <w:r>
        <w:separator/>
      </w:r>
    </w:p>
  </w:footnote>
  <w:footnote w:type="continuationSeparator" w:id="0">
    <w:p w:rsidR="000234BC" w:rsidRDefault="00023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3">
    <w:nsid w:val="00000004"/>
    <w:multiLevelType w:val="singleLevel"/>
    <w:tmpl w:val="9FC00F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>
    <w:nsid w:val="00000005"/>
    <w:multiLevelType w:val="multilevel"/>
    <w:tmpl w:val="EC5639A6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7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>
    <w:nsid w:val="0AA76C6D"/>
    <w:multiLevelType w:val="hybridMultilevel"/>
    <w:tmpl w:val="231C55A6"/>
    <w:lvl w:ilvl="0" w:tplc="FC7CA8A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</w:rPr>
    </w:lvl>
    <w:lvl w:ilvl="1" w:tplc="43BC0D46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  <w:b/>
        <w:sz w:val="22"/>
        <w:szCs w:val="22"/>
      </w:rPr>
    </w:lvl>
    <w:lvl w:ilvl="2" w:tplc="1708EC46">
      <w:numFmt w:val="bullet"/>
      <w:lvlText w:val="•"/>
      <w:lvlJc w:val="left"/>
      <w:pPr>
        <w:ind w:left="1849" w:hanging="348"/>
      </w:pPr>
    </w:lvl>
    <w:lvl w:ilvl="3" w:tplc="D26E776E">
      <w:numFmt w:val="bullet"/>
      <w:lvlText w:val="•"/>
      <w:lvlJc w:val="left"/>
      <w:pPr>
        <w:ind w:left="2819" w:hanging="348"/>
      </w:pPr>
    </w:lvl>
    <w:lvl w:ilvl="4" w:tplc="40905A62">
      <w:numFmt w:val="bullet"/>
      <w:lvlText w:val="•"/>
      <w:lvlJc w:val="left"/>
      <w:pPr>
        <w:ind w:left="3788" w:hanging="348"/>
      </w:pPr>
    </w:lvl>
    <w:lvl w:ilvl="5" w:tplc="BE208AF0">
      <w:numFmt w:val="bullet"/>
      <w:lvlText w:val="•"/>
      <w:lvlJc w:val="left"/>
      <w:pPr>
        <w:ind w:left="4758" w:hanging="348"/>
      </w:pPr>
    </w:lvl>
    <w:lvl w:ilvl="6" w:tplc="A3009E12">
      <w:numFmt w:val="bullet"/>
      <w:lvlText w:val="•"/>
      <w:lvlJc w:val="left"/>
      <w:pPr>
        <w:ind w:left="5728" w:hanging="348"/>
      </w:pPr>
    </w:lvl>
    <w:lvl w:ilvl="7" w:tplc="A2C01D5C">
      <w:numFmt w:val="bullet"/>
      <w:lvlText w:val="•"/>
      <w:lvlJc w:val="left"/>
      <w:pPr>
        <w:ind w:left="6697" w:hanging="348"/>
      </w:pPr>
    </w:lvl>
    <w:lvl w:ilvl="8" w:tplc="A094F9BC">
      <w:numFmt w:val="bullet"/>
      <w:lvlText w:val="•"/>
      <w:lvlJc w:val="left"/>
      <w:pPr>
        <w:ind w:left="7667" w:hanging="348"/>
      </w:pPr>
    </w:lvl>
  </w:abstractNum>
  <w:abstractNum w:abstractNumId="9">
    <w:nsid w:val="0DB74648"/>
    <w:multiLevelType w:val="hybridMultilevel"/>
    <w:tmpl w:val="70F86B1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E3670CC"/>
    <w:multiLevelType w:val="hybridMultilevel"/>
    <w:tmpl w:val="54221896"/>
    <w:lvl w:ilvl="0" w:tplc="A6C69F94">
      <w:start w:val="1"/>
      <w:numFmt w:val="bullet"/>
      <w:lvlText w:val="□"/>
      <w:lvlJc w:val="left"/>
      <w:pPr>
        <w:ind w:left="2838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2">
    <w:nsid w:val="1274235D"/>
    <w:multiLevelType w:val="hybridMultilevel"/>
    <w:tmpl w:val="6780198E"/>
    <w:lvl w:ilvl="0" w:tplc="B33CA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EA3D65"/>
    <w:multiLevelType w:val="hybridMultilevel"/>
    <w:tmpl w:val="2CFE68E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153C5B55"/>
    <w:multiLevelType w:val="hybridMultilevel"/>
    <w:tmpl w:val="0D1A03AA"/>
    <w:lvl w:ilvl="0" w:tplc="6128C5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641F13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E06387"/>
    <w:multiLevelType w:val="hybridMultilevel"/>
    <w:tmpl w:val="2064FD32"/>
    <w:lvl w:ilvl="0" w:tplc="C058667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2C725EE1"/>
    <w:multiLevelType w:val="hybridMultilevel"/>
    <w:tmpl w:val="773A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502E2"/>
    <w:multiLevelType w:val="hybridMultilevel"/>
    <w:tmpl w:val="9498352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39C20B82"/>
    <w:multiLevelType w:val="hybridMultilevel"/>
    <w:tmpl w:val="B5C6F8FE"/>
    <w:lvl w:ilvl="0" w:tplc="712653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C48F3"/>
    <w:multiLevelType w:val="hybridMultilevel"/>
    <w:tmpl w:val="DA3AA46A"/>
    <w:lvl w:ilvl="0" w:tplc="6A362F24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66F34C2"/>
    <w:multiLevelType w:val="hybridMultilevel"/>
    <w:tmpl w:val="DA6C1ADE"/>
    <w:lvl w:ilvl="0" w:tplc="0896CF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DC38A0"/>
    <w:multiLevelType w:val="hybridMultilevel"/>
    <w:tmpl w:val="9D0E8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D3032C3"/>
    <w:multiLevelType w:val="hybridMultilevel"/>
    <w:tmpl w:val="2744BDA8"/>
    <w:lvl w:ilvl="0" w:tplc="D9DED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43003"/>
    <w:multiLevelType w:val="hybridMultilevel"/>
    <w:tmpl w:val="48D6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D55CEC"/>
    <w:multiLevelType w:val="hybridMultilevel"/>
    <w:tmpl w:val="E884B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61BF5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0718A"/>
    <w:multiLevelType w:val="hybridMultilevel"/>
    <w:tmpl w:val="70F86B10"/>
    <w:lvl w:ilvl="0" w:tplc="CEE4B73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29"/>
  </w:num>
  <w:num w:numId="10">
    <w:abstractNumId w:val="15"/>
  </w:num>
  <w:num w:numId="11">
    <w:abstractNumId w:val="7"/>
  </w:num>
  <w:num w:numId="12">
    <w:abstractNumId w:val="22"/>
  </w:num>
  <w:num w:numId="13">
    <w:abstractNumId w:val="17"/>
  </w:num>
  <w:num w:numId="14">
    <w:abstractNumId w:val="12"/>
  </w:num>
  <w:num w:numId="15">
    <w:abstractNumId w:val="7"/>
    <w:lvlOverride w:ilvl="0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1"/>
  </w:num>
  <w:num w:numId="22">
    <w:abstractNumId w:val="11"/>
  </w:num>
  <w:num w:numId="23">
    <w:abstractNumId w:val="2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0"/>
  </w:num>
  <w:num w:numId="27">
    <w:abstractNumId w:val="16"/>
  </w:num>
  <w:num w:numId="28">
    <w:abstractNumId w:val="24"/>
  </w:num>
  <w:num w:numId="29">
    <w:abstractNumId w:val="4"/>
  </w:num>
  <w:num w:numId="30">
    <w:abstractNumId w:val="23"/>
  </w:num>
  <w:num w:numId="31">
    <w:abstractNumId w:val="19"/>
  </w:num>
  <w:num w:numId="32">
    <w:abstractNumId w:val="13"/>
  </w:num>
  <w:num w:numId="33">
    <w:abstractNumId w:val="26"/>
  </w:num>
  <w:num w:numId="34">
    <w:abstractNumId w:val="20"/>
  </w:num>
  <w:num w:numId="35">
    <w:abstractNumId w:val="8"/>
  </w:num>
  <w:num w:numId="36">
    <w:abstractNumId w:val="30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A10BE"/>
    <w:rsid w:val="000005BA"/>
    <w:rsid w:val="00001089"/>
    <w:rsid w:val="00002E8C"/>
    <w:rsid w:val="00005F85"/>
    <w:rsid w:val="00007689"/>
    <w:rsid w:val="00014289"/>
    <w:rsid w:val="0002346F"/>
    <w:rsid w:val="000234BC"/>
    <w:rsid w:val="00032763"/>
    <w:rsid w:val="00036D64"/>
    <w:rsid w:val="00051613"/>
    <w:rsid w:val="00052DD1"/>
    <w:rsid w:val="00066D29"/>
    <w:rsid w:val="000674C5"/>
    <w:rsid w:val="0007221D"/>
    <w:rsid w:val="00072B15"/>
    <w:rsid w:val="00076F17"/>
    <w:rsid w:val="00086857"/>
    <w:rsid w:val="00087273"/>
    <w:rsid w:val="000913BC"/>
    <w:rsid w:val="000C4FF0"/>
    <w:rsid w:val="000D53DA"/>
    <w:rsid w:val="000F259D"/>
    <w:rsid w:val="000F31CD"/>
    <w:rsid w:val="00105FAE"/>
    <w:rsid w:val="0011137C"/>
    <w:rsid w:val="00113BFA"/>
    <w:rsid w:val="00117BEC"/>
    <w:rsid w:val="00126085"/>
    <w:rsid w:val="00174F9A"/>
    <w:rsid w:val="001801E1"/>
    <w:rsid w:val="00180CFD"/>
    <w:rsid w:val="00182EEE"/>
    <w:rsid w:val="00191B68"/>
    <w:rsid w:val="00195460"/>
    <w:rsid w:val="00195C3A"/>
    <w:rsid w:val="001A42E1"/>
    <w:rsid w:val="001B09CD"/>
    <w:rsid w:val="001B7B23"/>
    <w:rsid w:val="001C3639"/>
    <w:rsid w:val="001C4888"/>
    <w:rsid w:val="001D0675"/>
    <w:rsid w:val="001E5EE6"/>
    <w:rsid w:val="001E6354"/>
    <w:rsid w:val="001E730B"/>
    <w:rsid w:val="00212EDE"/>
    <w:rsid w:val="002348F2"/>
    <w:rsid w:val="00252732"/>
    <w:rsid w:val="0026081C"/>
    <w:rsid w:val="0027653B"/>
    <w:rsid w:val="00277357"/>
    <w:rsid w:val="00285784"/>
    <w:rsid w:val="002868B3"/>
    <w:rsid w:val="002957DE"/>
    <w:rsid w:val="002A15CE"/>
    <w:rsid w:val="002A24E0"/>
    <w:rsid w:val="002B1319"/>
    <w:rsid w:val="002B1BF6"/>
    <w:rsid w:val="002B2610"/>
    <w:rsid w:val="002C1B45"/>
    <w:rsid w:val="002C72BC"/>
    <w:rsid w:val="002C7C6F"/>
    <w:rsid w:val="002D2227"/>
    <w:rsid w:val="002D4A41"/>
    <w:rsid w:val="002E3928"/>
    <w:rsid w:val="003134C9"/>
    <w:rsid w:val="0034445C"/>
    <w:rsid w:val="0035046F"/>
    <w:rsid w:val="003837FE"/>
    <w:rsid w:val="003845C7"/>
    <w:rsid w:val="00386CF0"/>
    <w:rsid w:val="003A45D6"/>
    <w:rsid w:val="003B67F9"/>
    <w:rsid w:val="003C101C"/>
    <w:rsid w:val="003C5AB7"/>
    <w:rsid w:val="003C7E68"/>
    <w:rsid w:val="003E63F4"/>
    <w:rsid w:val="00416D14"/>
    <w:rsid w:val="004279FD"/>
    <w:rsid w:val="004332CF"/>
    <w:rsid w:val="00437FAA"/>
    <w:rsid w:val="00441E78"/>
    <w:rsid w:val="0044481A"/>
    <w:rsid w:val="00454736"/>
    <w:rsid w:val="004564AC"/>
    <w:rsid w:val="00461A1E"/>
    <w:rsid w:val="00472279"/>
    <w:rsid w:val="0048744E"/>
    <w:rsid w:val="00487DE2"/>
    <w:rsid w:val="004940E7"/>
    <w:rsid w:val="004A0C2F"/>
    <w:rsid w:val="004A5EF2"/>
    <w:rsid w:val="004B738B"/>
    <w:rsid w:val="004B7603"/>
    <w:rsid w:val="004B79D9"/>
    <w:rsid w:val="004C1E8E"/>
    <w:rsid w:val="004F1736"/>
    <w:rsid w:val="004F17F6"/>
    <w:rsid w:val="005032AD"/>
    <w:rsid w:val="005045BE"/>
    <w:rsid w:val="00504AA5"/>
    <w:rsid w:val="00536DB7"/>
    <w:rsid w:val="0054556B"/>
    <w:rsid w:val="005455B4"/>
    <w:rsid w:val="00554E0C"/>
    <w:rsid w:val="00572D82"/>
    <w:rsid w:val="00577714"/>
    <w:rsid w:val="00586537"/>
    <w:rsid w:val="00590205"/>
    <w:rsid w:val="005A121E"/>
    <w:rsid w:val="005B2339"/>
    <w:rsid w:val="005C4290"/>
    <w:rsid w:val="005C4B3C"/>
    <w:rsid w:val="005C5A85"/>
    <w:rsid w:val="005D013B"/>
    <w:rsid w:val="005D31BC"/>
    <w:rsid w:val="005E325C"/>
    <w:rsid w:val="005F0FE4"/>
    <w:rsid w:val="005F2E3B"/>
    <w:rsid w:val="005F56D5"/>
    <w:rsid w:val="005F74B9"/>
    <w:rsid w:val="00602F9D"/>
    <w:rsid w:val="00610BC8"/>
    <w:rsid w:val="00612A85"/>
    <w:rsid w:val="00614E86"/>
    <w:rsid w:val="0062075E"/>
    <w:rsid w:val="00620E5A"/>
    <w:rsid w:val="00621969"/>
    <w:rsid w:val="00625D2B"/>
    <w:rsid w:val="006313A0"/>
    <w:rsid w:val="00631F78"/>
    <w:rsid w:val="00637037"/>
    <w:rsid w:val="00642DC0"/>
    <w:rsid w:val="00651FDF"/>
    <w:rsid w:val="006625B1"/>
    <w:rsid w:val="006740A2"/>
    <w:rsid w:val="00677ACD"/>
    <w:rsid w:val="006937EF"/>
    <w:rsid w:val="006A4F2D"/>
    <w:rsid w:val="006D251A"/>
    <w:rsid w:val="006F7076"/>
    <w:rsid w:val="00701011"/>
    <w:rsid w:val="00730B9F"/>
    <w:rsid w:val="007569EF"/>
    <w:rsid w:val="00775A59"/>
    <w:rsid w:val="00787329"/>
    <w:rsid w:val="007903C6"/>
    <w:rsid w:val="007A10BE"/>
    <w:rsid w:val="007A1269"/>
    <w:rsid w:val="007D4551"/>
    <w:rsid w:val="007E0BC0"/>
    <w:rsid w:val="007E59FA"/>
    <w:rsid w:val="00817B96"/>
    <w:rsid w:val="00834220"/>
    <w:rsid w:val="008415B1"/>
    <w:rsid w:val="0084416A"/>
    <w:rsid w:val="008516B5"/>
    <w:rsid w:val="0085220A"/>
    <w:rsid w:val="008555B1"/>
    <w:rsid w:val="00856B44"/>
    <w:rsid w:val="008573EB"/>
    <w:rsid w:val="008668D6"/>
    <w:rsid w:val="008767CF"/>
    <w:rsid w:val="00877A9C"/>
    <w:rsid w:val="00877B81"/>
    <w:rsid w:val="0088340B"/>
    <w:rsid w:val="0089046A"/>
    <w:rsid w:val="00894460"/>
    <w:rsid w:val="008A1DDF"/>
    <w:rsid w:val="008A5D68"/>
    <w:rsid w:val="008B2FE8"/>
    <w:rsid w:val="008B7840"/>
    <w:rsid w:val="008C0595"/>
    <w:rsid w:val="008C6C1C"/>
    <w:rsid w:val="008C7976"/>
    <w:rsid w:val="008C7B40"/>
    <w:rsid w:val="008D4354"/>
    <w:rsid w:val="008D5F6B"/>
    <w:rsid w:val="008D6BD9"/>
    <w:rsid w:val="008E3532"/>
    <w:rsid w:val="008E3DAE"/>
    <w:rsid w:val="008E5B7C"/>
    <w:rsid w:val="008E6312"/>
    <w:rsid w:val="008E6955"/>
    <w:rsid w:val="008F62FE"/>
    <w:rsid w:val="009264F2"/>
    <w:rsid w:val="0093099F"/>
    <w:rsid w:val="00956C62"/>
    <w:rsid w:val="009572FA"/>
    <w:rsid w:val="009677BD"/>
    <w:rsid w:val="00977570"/>
    <w:rsid w:val="00981B50"/>
    <w:rsid w:val="00984299"/>
    <w:rsid w:val="00985513"/>
    <w:rsid w:val="009879E4"/>
    <w:rsid w:val="0099101D"/>
    <w:rsid w:val="009A2678"/>
    <w:rsid w:val="009D3E89"/>
    <w:rsid w:val="009D46A3"/>
    <w:rsid w:val="009D6FCA"/>
    <w:rsid w:val="009E2E2A"/>
    <w:rsid w:val="009F01E4"/>
    <w:rsid w:val="009F5B47"/>
    <w:rsid w:val="009F6C6A"/>
    <w:rsid w:val="00A05856"/>
    <w:rsid w:val="00A07369"/>
    <w:rsid w:val="00A10469"/>
    <w:rsid w:val="00A13458"/>
    <w:rsid w:val="00A135F8"/>
    <w:rsid w:val="00A14ACB"/>
    <w:rsid w:val="00A26DB4"/>
    <w:rsid w:val="00A534B9"/>
    <w:rsid w:val="00A6007A"/>
    <w:rsid w:val="00A7192A"/>
    <w:rsid w:val="00A95298"/>
    <w:rsid w:val="00AA0633"/>
    <w:rsid w:val="00AA432A"/>
    <w:rsid w:val="00AA6845"/>
    <w:rsid w:val="00AC0351"/>
    <w:rsid w:val="00AC275F"/>
    <w:rsid w:val="00AC3F89"/>
    <w:rsid w:val="00AC4B95"/>
    <w:rsid w:val="00AD6313"/>
    <w:rsid w:val="00AE281F"/>
    <w:rsid w:val="00AF4B76"/>
    <w:rsid w:val="00B02B54"/>
    <w:rsid w:val="00B114D5"/>
    <w:rsid w:val="00B11644"/>
    <w:rsid w:val="00B31F7A"/>
    <w:rsid w:val="00B32B2F"/>
    <w:rsid w:val="00B34184"/>
    <w:rsid w:val="00B47739"/>
    <w:rsid w:val="00B60EA6"/>
    <w:rsid w:val="00B63E58"/>
    <w:rsid w:val="00B81190"/>
    <w:rsid w:val="00B84097"/>
    <w:rsid w:val="00B91B85"/>
    <w:rsid w:val="00B93989"/>
    <w:rsid w:val="00B93DA2"/>
    <w:rsid w:val="00B96F73"/>
    <w:rsid w:val="00BA3D02"/>
    <w:rsid w:val="00BA4386"/>
    <w:rsid w:val="00BB6C05"/>
    <w:rsid w:val="00BD3A72"/>
    <w:rsid w:val="00BE584E"/>
    <w:rsid w:val="00BE708C"/>
    <w:rsid w:val="00BF05A4"/>
    <w:rsid w:val="00BF7C80"/>
    <w:rsid w:val="00C03368"/>
    <w:rsid w:val="00C13D98"/>
    <w:rsid w:val="00C34273"/>
    <w:rsid w:val="00C3432A"/>
    <w:rsid w:val="00C53511"/>
    <w:rsid w:val="00C603F5"/>
    <w:rsid w:val="00C75D82"/>
    <w:rsid w:val="00C8469A"/>
    <w:rsid w:val="00C84CE6"/>
    <w:rsid w:val="00C85F5E"/>
    <w:rsid w:val="00C96052"/>
    <w:rsid w:val="00CD0D8B"/>
    <w:rsid w:val="00CD7F8F"/>
    <w:rsid w:val="00CF2DF6"/>
    <w:rsid w:val="00CF4E09"/>
    <w:rsid w:val="00D040D9"/>
    <w:rsid w:val="00D1357A"/>
    <w:rsid w:val="00D20F4C"/>
    <w:rsid w:val="00D21260"/>
    <w:rsid w:val="00D23EB6"/>
    <w:rsid w:val="00D356FE"/>
    <w:rsid w:val="00D406BC"/>
    <w:rsid w:val="00D42234"/>
    <w:rsid w:val="00D55578"/>
    <w:rsid w:val="00D5557D"/>
    <w:rsid w:val="00D66335"/>
    <w:rsid w:val="00D725C4"/>
    <w:rsid w:val="00D806AC"/>
    <w:rsid w:val="00D829AA"/>
    <w:rsid w:val="00D83800"/>
    <w:rsid w:val="00D90B43"/>
    <w:rsid w:val="00D96359"/>
    <w:rsid w:val="00DA2403"/>
    <w:rsid w:val="00DA3927"/>
    <w:rsid w:val="00DA72F0"/>
    <w:rsid w:val="00DB47FD"/>
    <w:rsid w:val="00DB5ACF"/>
    <w:rsid w:val="00DD2B80"/>
    <w:rsid w:val="00DF4655"/>
    <w:rsid w:val="00DF571A"/>
    <w:rsid w:val="00DF74EF"/>
    <w:rsid w:val="00E10D3C"/>
    <w:rsid w:val="00E1324F"/>
    <w:rsid w:val="00E14CB3"/>
    <w:rsid w:val="00E16867"/>
    <w:rsid w:val="00E2698C"/>
    <w:rsid w:val="00E3452F"/>
    <w:rsid w:val="00E43661"/>
    <w:rsid w:val="00E50C0E"/>
    <w:rsid w:val="00E51532"/>
    <w:rsid w:val="00E5491D"/>
    <w:rsid w:val="00E651BF"/>
    <w:rsid w:val="00E94B92"/>
    <w:rsid w:val="00EB2975"/>
    <w:rsid w:val="00EC693F"/>
    <w:rsid w:val="00ED06EB"/>
    <w:rsid w:val="00ED4D25"/>
    <w:rsid w:val="00EF4057"/>
    <w:rsid w:val="00F06D70"/>
    <w:rsid w:val="00F10B18"/>
    <w:rsid w:val="00F11B11"/>
    <w:rsid w:val="00F42C02"/>
    <w:rsid w:val="00F5164C"/>
    <w:rsid w:val="00F57A6B"/>
    <w:rsid w:val="00F6169A"/>
    <w:rsid w:val="00F65708"/>
    <w:rsid w:val="00F91E63"/>
    <w:rsid w:val="00F9211E"/>
    <w:rsid w:val="00F93D50"/>
    <w:rsid w:val="00FA7B36"/>
    <w:rsid w:val="00FC331D"/>
    <w:rsid w:val="00FC7409"/>
    <w:rsid w:val="00FD5CED"/>
    <w:rsid w:val="00FE2240"/>
    <w:rsid w:val="00FE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C3A"/>
    <w:rPr>
      <w:lang w:eastAsia="zh-CN"/>
    </w:rPr>
  </w:style>
  <w:style w:type="paragraph" w:styleId="Nagwek2">
    <w:name w:val="heading 2"/>
    <w:basedOn w:val="Normalny"/>
    <w:next w:val="Normalny"/>
    <w:qFormat/>
    <w:rsid w:val="00195C3A"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95C3A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95C3A"/>
  </w:style>
  <w:style w:type="character" w:customStyle="1" w:styleId="WW8Num1z1">
    <w:name w:val="WW8Num1z1"/>
    <w:rsid w:val="00195C3A"/>
  </w:style>
  <w:style w:type="character" w:customStyle="1" w:styleId="WW8Num1z2">
    <w:name w:val="WW8Num1z2"/>
    <w:rsid w:val="00195C3A"/>
  </w:style>
  <w:style w:type="character" w:customStyle="1" w:styleId="WW8Num1z3">
    <w:name w:val="WW8Num1z3"/>
    <w:rsid w:val="00195C3A"/>
  </w:style>
  <w:style w:type="character" w:customStyle="1" w:styleId="WW8Num1z4">
    <w:name w:val="WW8Num1z4"/>
    <w:rsid w:val="00195C3A"/>
  </w:style>
  <w:style w:type="character" w:customStyle="1" w:styleId="WW8Num1z5">
    <w:name w:val="WW8Num1z5"/>
    <w:rsid w:val="00195C3A"/>
  </w:style>
  <w:style w:type="character" w:customStyle="1" w:styleId="WW8Num1z6">
    <w:name w:val="WW8Num1z6"/>
    <w:rsid w:val="00195C3A"/>
  </w:style>
  <w:style w:type="character" w:customStyle="1" w:styleId="WW8Num1z7">
    <w:name w:val="WW8Num1z7"/>
    <w:rsid w:val="00195C3A"/>
  </w:style>
  <w:style w:type="character" w:customStyle="1" w:styleId="WW8Num1z8">
    <w:name w:val="WW8Num1z8"/>
    <w:rsid w:val="00195C3A"/>
  </w:style>
  <w:style w:type="character" w:customStyle="1" w:styleId="WW8Num2z0">
    <w:name w:val="WW8Num2z0"/>
    <w:rsid w:val="00195C3A"/>
    <w:rPr>
      <w:rFonts w:ascii="Symbol" w:hAnsi="Symbol" w:cs="Symbol" w:hint="default"/>
      <w:b/>
      <w:sz w:val="24"/>
      <w:szCs w:val="24"/>
    </w:rPr>
  </w:style>
  <w:style w:type="character" w:customStyle="1" w:styleId="WW8Num3z0">
    <w:name w:val="WW8Num3z0"/>
    <w:rsid w:val="00195C3A"/>
    <w:rPr>
      <w:rFonts w:ascii="Symbol" w:hAnsi="Symbol" w:cs="Symbol" w:hint="default"/>
      <w:b/>
      <w:sz w:val="24"/>
      <w:szCs w:val="24"/>
      <w:lang w:eastAsia="zh-CN"/>
    </w:rPr>
  </w:style>
  <w:style w:type="character" w:customStyle="1" w:styleId="WW8Num4z0">
    <w:name w:val="WW8Num4z0"/>
    <w:rsid w:val="00195C3A"/>
    <w:rPr>
      <w:rFonts w:hint="default"/>
      <w:sz w:val="24"/>
      <w:szCs w:val="24"/>
    </w:rPr>
  </w:style>
  <w:style w:type="character" w:customStyle="1" w:styleId="WW8Num5z0">
    <w:name w:val="WW8Num5z0"/>
    <w:rsid w:val="00195C3A"/>
    <w:rPr>
      <w:rFonts w:hint="default"/>
      <w:b w:val="0"/>
      <w:sz w:val="24"/>
      <w:szCs w:val="24"/>
      <w:lang w:eastAsia="zh-CN"/>
    </w:rPr>
  </w:style>
  <w:style w:type="character" w:customStyle="1" w:styleId="WW8Num6z0">
    <w:name w:val="WW8Num6z0"/>
    <w:rsid w:val="00195C3A"/>
    <w:rPr>
      <w:rFonts w:hint="default"/>
    </w:rPr>
  </w:style>
  <w:style w:type="character" w:customStyle="1" w:styleId="WW8Num7z0">
    <w:name w:val="WW8Num7z0"/>
    <w:rsid w:val="00195C3A"/>
    <w:rPr>
      <w:rFonts w:ascii="Symbol" w:hAnsi="Symbol" w:cs="Symbol" w:hint="default"/>
      <w:b/>
      <w:sz w:val="24"/>
      <w:szCs w:val="24"/>
    </w:rPr>
  </w:style>
  <w:style w:type="character" w:customStyle="1" w:styleId="Domylnaczcionkaakapitu2">
    <w:name w:val="Domyślna czcionka akapitu2"/>
    <w:rsid w:val="00195C3A"/>
  </w:style>
  <w:style w:type="character" w:customStyle="1" w:styleId="WW8Num5z1">
    <w:name w:val="WW8Num5z1"/>
    <w:rsid w:val="00195C3A"/>
  </w:style>
  <w:style w:type="character" w:customStyle="1" w:styleId="WW8Num5z2">
    <w:name w:val="WW8Num5z2"/>
    <w:rsid w:val="00195C3A"/>
  </w:style>
  <w:style w:type="character" w:customStyle="1" w:styleId="WW8Num5z3">
    <w:name w:val="WW8Num5z3"/>
    <w:rsid w:val="00195C3A"/>
  </w:style>
  <w:style w:type="character" w:customStyle="1" w:styleId="WW8Num5z4">
    <w:name w:val="WW8Num5z4"/>
    <w:rsid w:val="00195C3A"/>
  </w:style>
  <w:style w:type="character" w:customStyle="1" w:styleId="WW8Num5z5">
    <w:name w:val="WW8Num5z5"/>
    <w:rsid w:val="00195C3A"/>
  </w:style>
  <w:style w:type="character" w:customStyle="1" w:styleId="WW8Num5z6">
    <w:name w:val="WW8Num5z6"/>
    <w:rsid w:val="00195C3A"/>
  </w:style>
  <w:style w:type="character" w:customStyle="1" w:styleId="WW8Num5z7">
    <w:name w:val="WW8Num5z7"/>
    <w:rsid w:val="00195C3A"/>
  </w:style>
  <w:style w:type="character" w:customStyle="1" w:styleId="WW8Num5z8">
    <w:name w:val="WW8Num5z8"/>
    <w:rsid w:val="00195C3A"/>
  </w:style>
  <w:style w:type="character" w:customStyle="1" w:styleId="WW8Num8z0">
    <w:name w:val="WW8Num8z0"/>
    <w:rsid w:val="00195C3A"/>
    <w:rPr>
      <w:rFonts w:hint="default"/>
    </w:rPr>
  </w:style>
  <w:style w:type="character" w:customStyle="1" w:styleId="WW8Num9z0">
    <w:name w:val="WW8Num9z0"/>
    <w:rsid w:val="00195C3A"/>
    <w:rPr>
      <w:rFonts w:hint="default"/>
      <w:b w:val="0"/>
      <w:sz w:val="20"/>
      <w:szCs w:val="20"/>
    </w:rPr>
  </w:style>
  <w:style w:type="character" w:customStyle="1" w:styleId="WW8Num10z0">
    <w:name w:val="WW8Num10z0"/>
    <w:rsid w:val="00195C3A"/>
    <w:rPr>
      <w:rFonts w:ascii="Arial" w:hAnsi="Arial" w:cs="Arial" w:hint="default"/>
    </w:rPr>
  </w:style>
  <w:style w:type="character" w:customStyle="1" w:styleId="WW8Num10z1">
    <w:name w:val="WW8Num10z1"/>
    <w:rsid w:val="00195C3A"/>
    <w:rPr>
      <w:rFonts w:ascii="Courier New" w:hAnsi="Courier New" w:cs="Courier New" w:hint="default"/>
    </w:rPr>
  </w:style>
  <w:style w:type="character" w:customStyle="1" w:styleId="WW8Num10z2">
    <w:name w:val="WW8Num10z2"/>
    <w:rsid w:val="00195C3A"/>
    <w:rPr>
      <w:rFonts w:ascii="Wingdings" w:hAnsi="Wingdings" w:cs="Wingdings" w:hint="default"/>
    </w:rPr>
  </w:style>
  <w:style w:type="character" w:customStyle="1" w:styleId="WW8Num10z3">
    <w:name w:val="WW8Num10z3"/>
    <w:rsid w:val="00195C3A"/>
    <w:rPr>
      <w:rFonts w:ascii="Symbol" w:hAnsi="Symbol" w:cs="Symbol" w:hint="default"/>
    </w:rPr>
  </w:style>
  <w:style w:type="character" w:customStyle="1" w:styleId="WW8Num11z0">
    <w:name w:val="WW8Num11z0"/>
    <w:rsid w:val="00195C3A"/>
    <w:rPr>
      <w:rFonts w:hint="default"/>
    </w:rPr>
  </w:style>
  <w:style w:type="character" w:customStyle="1" w:styleId="WW8Num11z1">
    <w:name w:val="WW8Num11z1"/>
    <w:rsid w:val="00195C3A"/>
  </w:style>
  <w:style w:type="character" w:customStyle="1" w:styleId="WW8Num11z2">
    <w:name w:val="WW8Num11z2"/>
    <w:rsid w:val="00195C3A"/>
  </w:style>
  <w:style w:type="character" w:customStyle="1" w:styleId="WW8Num11z3">
    <w:name w:val="WW8Num11z3"/>
    <w:rsid w:val="00195C3A"/>
  </w:style>
  <w:style w:type="character" w:customStyle="1" w:styleId="WW8Num11z4">
    <w:name w:val="WW8Num11z4"/>
    <w:rsid w:val="00195C3A"/>
  </w:style>
  <w:style w:type="character" w:customStyle="1" w:styleId="WW8Num11z5">
    <w:name w:val="WW8Num11z5"/>
    <w:rsid w:val="00195C3A"/>
  </w:style>
  <w:style w:type="character" w:customStyle="1" w:styleId="WW8Num11z6">
    <w:name w:val="WW8Num11z6"/>
    <w:rsid w:val="00195C3A"/>
  </w:style>
  <w:style w:type="character" w:customStyle="1" w:styleId="WW8Num11z7">
    <w:name w:val="WW8Num11z7"/>
    <w:rsid w:val="00195C3A"/>
  </w:style>
  <w:style w:type="character" w:customStyle="1" w:styleId="WW8Num11z8">
    <w:name w:val="WW8Num11z8"/>
    <w:rsid w:val="00195C3A"/>
  </w:style>
  <w:style w:type="character" w:customStyle="1" w:styleId="WW8Num12z0">
    <w:name w:val="WW8Num12z0"/>
    <w:rsid w:val="00195C3A"/>
    <w:rPr>
      <w:rFonts w:hint="default"/>
    </w:rPr>
  </w:style>
  <w:style w:type="character" w:customStyle="1" w:styleId="WW8Num13z0">
    <w:name w:val="WW8Num13z0"/>
    <w:rsid w:val="00195C3A"/>
    <w:rPr>
      <w:rFonts w:hint="default"/>
      <w:b w:val="0"/>
    </w:rPr>
  </w:style>
  <w:style w:type="character" w:customStyle="1" w:styleId="WW8Num13z1">
    <w:name w:val="WW8Num13z1"/>
    <w:rsid w:val="00195C3A"/>
  </w:style>
  <w:style w:type="character" w:customStyle="1" w:styleId="WW8Num13z2">
    <w:name w:val="WW8Num13z2"/>
    <w:rsid w:val="00195C3A"/>
  </w:style>
  <w:style w:type="character" w:customStyle="1" w:styleId="WW8Num13z3">
    <w:name w:val="WW8Num13z3"/>
    <w:rsid w:val="00195C3A"/>
  </w:style>
  <w:style w:type="character" w:customStyle="1" w:styleId="WW8Num13z4">
    <w:name w:val="WW8Num13z4"/>
    <w:rsid w:val="00195C3A"/>
  </w:style>
  <w:style w:type="character" w:customStyle="1" w:styleId="WW8Num13z5">
    <w:name w:val="WW8Num13z5"/>
    <w:rsid w:val="00195C3A"/>
  </w:style>
  <w:style w:type="character" w:customStyle="1" w:styleId="WW8Num13z6">
    <w:name w:val="WW8Num13z6"/>
    <w:rsid w:val="00195C3A"/>
  </w:style>
  <w:style w:type="character" w:customStyle="1" w:styleId="WW8Num13z7">
    <w:name w:val="WW8Num13z7"/>
    <w:rsid w:val="00195C3A"/>
  </w:style>
  <w:style w:type="character" w:customStyle="1" w:styleId="WW8Num13z8">
    <w:name w:val="WW8Num13z8"/>
    <w:rsid w:val="00195C3A"/>
  </w:style>
  <w:style w:type="character" w:customStyle="1" w:styleId="WW8Num14z0">
    <w:name w:val="WW8Num14z0"/>
    <w:rsid w:val="00195C3A"/>
    <w:rPr>
      <w:rFonts w:ascii="Symbol" w:hAnsi="Symbol" w:cs="Times New Roman" w:hint="default"/>
    </w:rPr>
  </w:style>
  <w:style w:type="character" w:customStyle="1" w:styleId="WW8Num15z0">
    <w:name w:val="WW8Num15z0"/>
    <w:rsid w:val="00195C3A"/>
  </w:style>
  <w:style w:type="character" w:customStyle="1" w:styleId="WW8Num16z0">
    <w:name w:val="WW8Num16z0"/>
    <w:rsid w:val="00195C3A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195C3A"/>
    <w:rPr>
      <w:rFonts w:ascii="Courier New" w:hAnsi="Courier New" w:cs="Courier New" w:hint="default"/>
    </w:rPr>
  </w:style>
  <w:style w:type="character" w:customStyle="1" w:styleId="WW8Num16z2">
    <w:name w:val="WW8Num16z2"/>
    <w:rsid w:val="00195C3A"/>
    <w:rPr>
      <w:rFonts w:ascii="Wingdings" w:hAnsi="Wingdings" w:cs="Wingdings" w:hint="default"/>
    </w:rPr>
  </w:style>
  <w:style w:type="character" w:customStyle="1" w:styleId="WW8Num16z3">
    <w:name w:val="WW8Num16z3"/>
    <w:rsid w:val="00195C3A"/>
    <w:rPr>
      <w:rFonts w:ascii="Symbol" w:hAnsi="Symbol" w:cs="Symbol" w:hint="default"/>
    </w:rPr>
  </w:style>
  <w:style w:type="character" w:customStyle="1" w:styleId="WW8Num17z0">
    <w:name w:val="WW8Num17z0"/>
    <w:rsid w:val="00195C3A"/>
  </w:style>
  <w:style w:type="character" w:customStyle="1" w:styleId="WW8Num18z0">
    <w:name w:val="WW8Num18z0"/>
    <w:rsid w:val="00195C3A"/>
  </w:style>
  <w:style w:type="character" w:customStyle="1" w:styleId="WW8Num19z0">
    <w:name w:val="WW8Num19z0"/>
    <w:rsid w:val="00195C3A"/>
    <w:rPr>
      <w:rFonts w:hint="default"/>
    </w:rPr>
  </w:style>
  <w:style w:type="character" w:customStyle="1" w:styleId="WW8Num20z0">
    <w:name w:val="WW8Num20z0"/>
    <w:rsid w:val="00195C3A"/>
    <w:rPr>
      <w:rFonts w:hint="default"/>
    </w:rPr>
  </w:style>
  <w:style w:type="character" w:customStyle="1" w:styleId="WW8Num21z0">
    <w:name w:val="WW8Num21z0"/>
    <w:rsid w:val="00195C3A"/>
    <w:rPr>
      <w:rFonts w:hint="default"/>
      <w:b w:val="0"/>
    </w:rPr>
  </w:style>
  <w:style w:type="character" w:customStyle="1" w:styleId="WW8Num21z1">
    <w:name w:val="WW8Num21z1"/>
    <w:rsid w:val="00195C3A"/>
    <w:rPr>
      <w:rFonts w:ascii="Symbol" w:hAnsi="Symbol" w:cs="Symbol" w:hint="default"/>
      <w:b w:val="0"/>
      <w:color w:val="auto"/>
    </w:rPr>
  </w:style>
  <w:style w:type="character" w:customStyle="1" w:styleId="WW8Num21z2">
    <w:name w:val="WW8Num21z2"/>
    <w:rsid w:val="00195C3A"/>
  </w:style>
  <w:style w:type="character" w:customStyle="1" w:styleId="WW8Num21z3">
    <w:name w:val="WW8Num21z3"/>
    <w:rsid w:val="00195C3A"/>
  </w:style>
  <w:style w:type="character" w:customStyle="1" w:styleId="WW8Num21z4">
    <w:name w:val="WW8Num21z4"/>
    <w:rsid w:val="00195C3A"/>
  </w:style>
  <w:style w:type="character" w:customStyle="1" w:styleId="WW8Num21z5">
    <w:name w:val="WW8Num21z5"/>
    <w:rsid w:val="00195C3A"/>
  </w:style>
  <w:style w:type="character" w:customStyle="1" w:styleId="WW8Num21z6">
    <w:name w:val="WW8Num21z6"/>
    <w:rsid w:val="00195C3A"/>
  </w:style>
  <w:style w:type="character" w:customStyle="1" w:styleId="WW8Num21z7">
    <w:name w:val="WW8Num21z7"/>
    <w:rsid w:val="00195C3A"/>
  </w:style>
  <w:style w:type="character" w:customStyle="1" w:styleId="WW8Num21z8">
    <w:name w:val="WW8Num21z8"/>
    <w:rsid w:val="00195C3A"/>
  </w:style>
  <w:style w:type="character" w:customStyle="1" w:styleId="WW8Num22z0">
    <w:name w:val="WW8Num22z0"/>
    <w:rsid w:val="00195C3A"/>
  </w:style>
  <w:style w:type="character" w:customStyle="1" w:styleId="WW8Num22z1">
    <w:name w:val="WW8Num22z1"/>
    <w:rsid w:val="00195C3A"/>
    <w:rPr>
      <w:rFonts w:hint="default"/>
    </w:rPr>
  </w:style>
  <w:style w:type="character" w:customStyle="1" w:styleId="WW8Num22z2">
    <w:name w:val="WW8Num22z2"/>
    <w:rsid w:val="00195C3A"/>
  </w:style>
  <w:style w:type="character" w:customStyle="1" w:styleId="WW8Num22z3">
    <w:name w:val="WW8Num22z3"/>
    <w:rsid w:val="00195C3A"/>
  </w:style>
  <w:style w:type="character" w:customStyle="1" w:styleId="WW8Num22z4">
    <w:name w:val="WW8Num22z4"/>
    <w:rsid w:val="00195C3A"/>
  </w:style>
  <w:style w:type="character" w:customStyle="1" w:styleId="WW8Num22z5">
    <w:name w:val="WW8Num22z5"/>
    <w:rsid w:val="00195C3A"/>
  </w:style>
  <w:style w:type="character" w:customStyle="1" w:styleId="WW8Num22z6">
    <w:name w:val="WW8Num22z6"/>
    <w:rsid w:val="00195C3A"/>
  </w:style>
  <w:style w:type="character" w:customStyle="1" w:styleId="WW8Num22z7">
    <w:name w:val="WW8Num22z7"/>
    <w:rsid w:val="00195C3A"/>
  </w:style>
  <w:style w:type="character" w:customStyle="1" w:styleId="WW8Num22z8">
    <w:name w:val="WW8Num22z8"/>
    <w:rsid w:val="00195C3A"/>
  </w:style>
  <w:style w:type="character" w:customStyle="1" w:styleId="WW8Num23z0">
    <w:name w:val="WW8Num23z0"/>
    <w:rsid w:val="00195C3A"/>
    <w:rPr>
      <w:rFonts w:hint="default"/>
    </w:rPr>
  </w:style>
  <w:style w:type="character" w:customStyle="1" w:styleId="WW8Num23z1">
    <w:name w:val="WW8Num23z1"/>
    <w:rsid w:val="00195C3A"/>
  </w:style>
  <w:style w:type="character" w:customStyle="1" w:styleId="WW8Num23z2">
    <w:name w:val="WW8Num23z2"/>
    <w:rsid w:val="00195C3A"/>
  </w:style>
  <w:style w:type="character" w:customStyle="1" w:styleId="WW8Num23z3">
    <w:name w:val="WW8Num23z3"/>
    <w:rsid w:val="00195C3A"/>
  </w:style>
  <w:style w:type="character" w:customStyle="1" w:styleId="WW8Num23z4">
    <w:name w:val="WW8Num23z4"/>
    <w:rsid w:val="00195C3A"/>
  </w:style>
  <w:style w:type="character" w:customStyle="1" w:styleId="WW8Num23z5">
    <w:name w:val="WW8Num23z5"/>
    <w:rsid w:val="00195C3A"/>
  </w:style>
  <w:style w:type="character" w:customStyle="1" w:styleId="WW8Num23z6">
    <w:name w:val="WW8Num23z6"/>
    <w:rsid w:val="00195C3A"/>
  </w:style>
  <w:style w:type="character" w:customStyle="1" w:styleId="WW8Num23z7">
    <w:name w:val="WW8Num23z7"/>
    <w:rsid w:val="00195C3A"/>
  </w:style>
  <w:style w:type="character" w:customStyle="1" w:styleId="WW8Num23z8">
    <w:name w:val="WW8Num23z8"/>
    <w:rsid w:val="00195C3A"/>
  </w:style>
  <w:style w:type="character" w:customStyle="1" w:styleId="WW8Num24z0">
    <w:name w:val="WW8Num24z0"/>
    <w:rsid w:val="00195C3A"/>
    <w:rPr>
      <w:rFonts w:hint="default"/>
    </w:rPr>
  </w:style>
  <w:style w:type="character" w:customStyle="1" w:styleId="WW8Num25z0">
    <w:name w:val="WW8Num25z0"/>
    <w:rsid w:val="00195C3A"/>
    <w:rPr>
      <w:rFonts w:hint="default"/>
    </w:rPr>
  </w:style>
  <w:style w:type="character" w:customStyle="1" w:styleId="WW8Num26z0">
    <w:name w:val="WW8Num26z0"/>
    <w:rsid w:val="00195C3A"/>
    <w:rPr>
      <w:rFonts w:hint="default"/>
    </w:rPr>
  </w:style>
  <w:style w:type="character" w:customStyle="1" w:styleId="WW8Num27z0">
    <w:name w:val="WW8Num27z0"/>
    <w:rsid w:val="00195C3A"/>
    <w:rPr>
      <w:rFonts w:ascii="Symbol" w:hAnsi="Symbol" w:cs="Symbol" w:hint="default"/>
      <w:b/>
      <w:sz w:val="24"/>
      <w:szCs w:val="24"/>
    </w:rPr>
  </w:style>
  <w:style w:type="character" w:customStyle="1" w:styleId="WW8Num27z1">
    <w:name w:val="WW8Num27z1"/>
    <w:rsid w:val="00195C3A"/>
    <w:rPr>
      <w:rFonts w:ascii="Courier New" w:hAnsi="Courier New" w:cs="Courier New" w:hint="default"/>
    </w:rPr>
  </w:style>
  <w:style w:type="character" w:customStyle="1" w:styleId="WW8Num27z2">
    <w:name w:val="WW8Num27z2"/>
    <w:rsid w:val="00195C3A"/>
    <w:rPr>
      <w:rFonts w:ascii="Wingdings" w:hAnsi="Wingdings" w:cs="Wingdings" w:hint="default"/>
    </w:rPr>
  </w:style>
  <w:style w:type="character" w:customStyle="1" w:styleId="WW8Num27z3">
    <w:name w:val="WW8Num27z3"/>
    <w:rsid w:val="00195C3A"/>
    <w:rPr>
      <w:rFonts w:ascii="Symbol" w:hAnsi="Symbol" w:cs="Symbol" w:hint="default"/>
    </w:rPr>
  </w:style>
  <w:style w:type="character" w:customStyle="1" w:styleId="WW8Num28z0">
    <w:name w:val="WW8Num28z0"/>
    <w:rsid w:val="00195C3A"/>
    <w:rPr>
      <w:rFonts w:hint="default"/>
    </w:rPr>
  </w:style>
  <w:style w:type="character" w:customStyle="1" w:styleId="WW8Num28z1">
    <w:name w:val="WW8Num28z1"/>
    <w:rsid w:val="00195C3A"/>
  </w:style>
  <w:style w:type="character" w:customStyle="1" w:styleId="WW8Num28z2">
    <w:name w:val="WW8Num28z2"/>
    <w:rsid w:val="00195C3A"/>
  </w:style>
  <w:style w:type="character" w:customStyle="1" w:styleId="WW8Num28z3">
    <w:name w:val="WW8Num28z3"/>
    <w:rsid w:val="00195C3A"/>
  </w:style>
  <w:style w:type="character" w:customStyle="1" w:styleId="WW8Num28z4">
    <w:name w:val="WW8Num28z4"/>
    <w:rsid w:val="00195C3A"/>
  </w:style>
  <w:style w:type="character" w:customStyle="1" w:styleId="WW8Num28z5">
    <w:name w:val="WW8Num28z5"/>
    <w:rsid w:val="00195C3A"/>
  </w:style>
  <w:style w:type="character" w:customStyle="1" w:styleId="WW8Num28z6">
    <w:name w:val="WW8Num28z6"/>
    <w:rsid w:val="00195C3A"/>
  </w:style>
  <w:style w:type="character" w:customStyle="1" w:styleId="WW8Num28z7">
    <w:name w:val="WW8Num28z7"/>
    <w:rsid w:val="00195C3A"/>
  </w:style>
  <w:style w:type="character" w:customStyle="1" w:styleId="WW8Num28z8">
    <w:name w:val="WW8Num28z8"/>
    <w:rsid w:val="00195C3A"/>
  </w:style>
  <w:style w:type="character" w:customStyle="1" w:styleId="WW8Num29z0">
    <w:name w:val="WW8Num29z0"/>
    <w:rsid w:val="00195C3A"/>
    <w:rPr>
      <w:rFonts w:hint="default"/>
    </w:rPr>
  </w:style>
  <w:style w:type="character" w:customStyle="1" w:styleId="WW8Num30z0">
    <w:name w:val="WW8Num30z0"/>
    <w:rsid w:val="00195C3A"/>
    <w:rPr>
      <w:rFonts w:hint="default"/>
    </w:rPr>
  </w:style>
  <w:style w:type="character" w:customStyle="1" w:styleId="WW8Num31z0">
    <w:name w:val="WW8Num31z0"/>
    <w:rsid w:val="00195C3A"/>
    <w:rPr>
      <w:rFonts w:hint="default"/>
    </w:rPr>
  </w:style>
  <w:style w:type="character" w:customStyle="1" w:styleId="WW8Num31z1">
    <w:name w:val="WW8Num31z1"/>
    <w:rsid w:val="00195C3A"/>
  </w:style>
  <w:style w:type="character" w:customStyle="1" w:styleId="WW8Num31z2">
    <w:name w:val="WW8Num31z2"/>
    <w:rsid w:val="00195C3A"/>
  </w:style>
  <w:style w:type="character" w:customStyle="1" w:styleId="WW8Num31z3">
    <w:name w:val="WW8Num31z3"/>
    <w:rsid w:val="00195C3A"/>
  </w:style>
  <w:style w:type="character" w:customStyle="1" w:styleId="WW8Num31z4">
    <w:name w:val="WW8Num31z4"/>
    <w:rsid w:val="00195C3A"/>
  </w:style>
  <w:style w:type="character" w:customStyle="1" w:styleId="WW8Num31z5">
    <w:name w:val="WW8Num31z5"/>
    <w:rsid w:val="00195C3A"/>
  </w:style>
  <w:style w:type="character" w:customStyle="1" w:styleId="WW8Num31z6">
    <w:name w:val="WW8Num31z6"/>
    <w:rsid w:val="00195C3A"/>
  </w:style>
  <w:style w:type="character" w:customStyle="1" w:styleId="WW8Num31z7">
    <w:name w:val="WW8Num31z7"/>
    <w:rsid w:val="00195C3A"/>
  </w:style>
  <w:style w:type="character" w:customStyle="1" w:styleId="WW8Num31z8">
    <w:name w:val="WW8Num31z8"/>
    <w:rsid w:val="00195C3A"/>
  </w:style>
  <w:style w:type="character" w:customStyle="1" w:styleId="WW8Num32z0">
    <w:name w:val="WW8Num32z0"/>
    <w:rsid w:val="00195C3A"/>
    <w:rPr>
      <w:rFonts w:hint="default"/>
    </w:rPr>
  </w:style>
  <w:style w:type="character" w:customStyle="1" w:styleId="WW8Num33z0">
    <w:name w:val="WW8Num33z0"/>
    <w:rsid w:val="00195C3A"/>
    <w:rPr>
      <w:rFonts w:hint="default"/>
    </w:rPr>
  </w:style>
  <w:style w:type="character" w:customStyle="1" w:styleId="WW8Num34z0">
    <w:name w:val="WW8Num34z0"/>
    <w:rsid w:val="00195C3A"/>
  </w:style>
  <w:style w:type="character" w:customStyle="1" w:styleId="WW8Num35z0">
    <w:name w:val="WW8Num35z0"/>
    <w:rsid w:val="00195C3A"/>
    <w:rPr>
      <w:rFonts w:hint="default"/>
    </w:rPr>
  </w:style>
  <w:style w:type="character" w:customStyle="1" w:styleId="WW8Num36z0">
    <w:name w:val="WW8Num36z0"/>
    <w:rsid w:val="00195C3A"/>
    <w:rPr>
      <w:rFonts w:hint="default"/>
    </w:rPr>
  </w:style>
  <w:style w:type="character" w:customStyle="1" w:styleId="WW8Num37z0">
    <w:name w:val="WW8Num37z0"/>
    <w:rsid w:val="00195C3A"/>
    <w:rPr>
      <w:rFonts w:ascii="Symbol" w:hAnsi="Symbol" w:cs="Symbol" w:hint="default"/>
      <w:sz w:val="24"/>
      <w:szCs w:val="24"/>
    </w:rPr>
  </w:style>
  <w:style w:type="character" w:customStyle="1" w:styleId="WW8Num37z1">
    <w:name w:val="WW8Num37z1"/>
    <w:rsid w:val="00195C3A"/>
    <w:rPr>
      <w:rFonts w:ascii="Courier New" w:hAnsi="Courier New" w:cs="Courier New" w:hint="default"/>
    </w:rPr>
  </w:style>
  <w:style w:type="character" w:customStyle="1" w:styleId="WW8Num37z2">
    <w:name w:val="WW8Num37z2"/>
    <w:rsid w:val="00195C3A"/>
    <w:rPr>
      <w:rFonts w:ascii="Wingdings" w:hAnsi="Wingdings" w:cs="Wingdings" w:hint="default"/>
    </w:rPr>
  </w:style>
  <w:style w:type="character" w:customStyle="1" w:styleId="WW8Num37z3">
    <w:name w:val="WW8Num37z3"/>
    <w:rsid w:val="00195C3A"/>
    <w:rPr>
      <w:rFonts w:ascii="Symbol" w:hAnsi="Symbol" w:cs="Symbol" w:hint="default"/>
    </w:rPr>
  </w:style>
  <w:style w:type="character" w:customStyle="1" w:styleId="WW8Num38z0">
    <w:name w:val="WW8Num38z0"/>
    <w:rsid w:val="00195C3A"/>
    <w:rPr>
      <w:rFonts w:hint="default"/>
    </w:rPr>
  </w:style>
  <w:style w:type="character" w:customStyle="1" w:styleId="WW8Num39z0">
    <w:name w:val="WW8Num39z0"/>
    <w:rsid w:val="00195C3A"/>
  </w:style>
  <w:style w:type="character" w:customStyle="1" w:styleId="WW8Num40z0">
    <w:name w:val="WW8Num40z0"/>
    <w:rsid w:val="00195C3A"/>
    <w:rPr>
      <w:rFonts w:hint="default"/>
    </w:rPr>
  </w:style>
  <w:style w:type="character" w:customStyle="1" w:styleId="WW8Num40z1">
    <w:name w:val="WW8Num40z1"/>
    <w:rsid w:val="00195C3A"/>
  </w:style>
  <w:style w:type="character" w:customStyle="1" w:styleId="WW8Num40z2">
    <w:name w:val="WW8Num40z2"/>
    <w:rsid w:val="00195C3A"/>
  </w:style>
  <w:style w:type="character" w:customStyle="1" w:styleId="WW8Num40z3">
    <w:name w:val="WW8Num40z3"/>
    <w:rsid w:val="00195C3A"/>
  </w:style>
  <w:style w:type="character" w:customStyle="1" w:styleId="WW8Num40z4">
    <w:name w:val="WW8Num40z4"/>
    <w:rsid w:val="00195C3A"/>
  </w:style>
  <w:style w:type="character" w:customStyle="1" w:styleId="WW8Num40z5">
    <w:name w:val="WW8Num40z5"/>
    <w:rsid w:val="00195C3A"/>
  </w:style>
  <w:style w:type="character" w:customStyle="1" w:styleId="WW8Num40z6">
    <w:name w:val="WW8Num40z6"/>
    <w:rsid w:val="00195C3A"/>
  </w:style>
  <w:style w:type="character" w:customStyle="1" w:styleId="WW8Num40z7">
    <w:name w:val="WW8Num40z7"/>
    <w:rsid w:val="00195C3A"/>
  </w:style>
  <w:style w:type="character" w:customStyle="1" w:styleId="WW8Num40z8">
    <w:name w:val="WW8Num40z8"/>
    <w:rsid w:val="00195C3A"/>
  </w:style>
  <w:style w:type="character" w:customStyle="1" w:styleId="Domylnaczcionkaakapitu1">
    <w:name w:val="Domyślna czcionka akapitu1"/>
    <w:rsid w:val="00195C3A"/>
  </w:style>
  <w:style w:type="character" w:styleId="Numerstrony">
    <w:name w:val="page number"/>
    <w:basedOn w:val="Domylnaczcionkaakapitu1"/>
    <w:rsid w:val="00195C3A"/>
  </w:style>
  <w:style w:type="character" w:customStyle="1" w:styleId="DeltaViewInsertion">
    <w:name w:val="DeltaView Insertion"/>
    <w:rsid w:val="00195C3A"/>
    <w:rPr>
      <w:b/>
      <w:i/>
      <w:spacing w:val="0"/>
    </w:rPr>
  </w:style>
  <w:style w:type="character" w:customStyle="1" w:styleId="TekstprzypisudolnegoZnak">
    <w:name w:val="Tekst przypisu dolnego Znak"/>
    <w:uiPriority w:val="99"/>
    <w:rsid w:val="00195C3A"/>
    <w:rPr>
      <w:rFonts w:eastAsia="Calibri"/>
    </w:rPr>
  </w:style>
  <w:style w:type="character" w:customStyle="1" w:styleId="apple-style-span">
    <w:name w:val="apple-style-span"/>
    <w:basedOn w:val="Domylnaczcionkaakapitu1"/>
    <w:rsid w:val="00195C3A"/>
  </w:style>
  <w:style w:type="character" w:customStyle="1" w:styleId="StopkaZnak">
    <w:name w:val="Stopka Znak"/>
    <w:uiPriority w:val="99"/>
    <w:rsid w:val="00195C3A"/>
  </w:style>
  <w:style w:type="character" w:customStyle="1" w:styleId="Odwoaniedokomentarza1">
    <w:name w:val="Odwołanie do komentarza1"/>
    <w:rsid w:val="00195C3A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195C3A"/>
  </w:style>
  <w:style w:type="character" w:customStyle="1" w:styleId="TematkomentarzaZnak">
    <w:name w:val="Temat komentarza Znak"/>
    <w:rsid w:val="00195C3A"/>
    <w:rPr>
      <w:b/>
      <w:bCs/>
    </w:rPr>
  </w:style>
  <w:style w:type="character" w:customStyle="1" w:styleId="TekstdymkaZnak">
    <w:name w:val="Tekst dymka Znak"/>
    <w:rsid w:val="00195C3A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rsid w:val="00195C3A"/>
    <w:rPr>
      <w:sz w:val="16"/>
      <w:szCs w:val="16"/>
    </w:rPr>
  </w:style>
  <w:style w:type="character" w:customStyle="1" w:styleId="TekstkomentarzaZnak1">
    <w:name w:val="Tekst komentarza Znak1"/>
    <w:rsid w:val="00195C3A"/>
    <w:rPr>
      <w:lang w:eastAsia="zh-CN"/>
    </w:rPr>
  </w:style>
  <w:style w:type="paragraph" w:customStyle="1" w:styleId="Nagwek20">
    <w:name w:val="Nagłówek2"/>
    <w:basedOn w:val="Normalny"/>
    <w:next w:val="Tekstpodstawowy"/>
    <w:rsid w:val="00195C3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95C3A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195C3A"/>
    <w:rPr>
      <w:rFonts w:cs="Mangal"/>
    </w:rPr>
  </w:style>
  <w:style w:type="paragraph" w:styleId="Legenda">
    <w:name w:val="caption"/>
    <w:basedOn w:val="Normalny"/>
    <w:qFormat/>
    <w:rsid w:val="00195C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195C3A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195C3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195C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rsid w:val="00195C3A"/>
    <w:pPr>
      <w:jc w:val="center"/>
    </w:pPr>
    <w:rPr>
      <w:sz w:val="32"/>
      <w:szCs w:val="32"/>
    </w:rPr>
  </w:style>
  <w:style w:type="paragraph" w:styleId="Stopka">
    <w:name w:val="footer"/>
    <w:basedOn w:val="Normalny"/>
    <w:uiPriority w:val="99"/>
    <w:rsid w:val="00195C3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195C3A"/>
    <w:pPr>
      <w:jc w:val="both"/>
    </w:pPr>
    <w:rPr>
      <w:sz w:val="24"/>
      <w:szCs w:val="24"/>
    </w:rPr>
  </w:style>
  <w:style w:type="paragraph" w:styleId="Nagwek">
    <w:name w:val="header"/>
    <w:basedOn w:val="Normalny"/>
    <w:rsid w:val="00195C3A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195C3A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195C3A"/>
    <w:pPr>
      <w:ind w:left="4956"/>
      <w:jc w:val="center"/>
    </w:pPr>
  </w:style>
  <w:style w:type="paragraph" w:styleId="Akapitzlist">
    <w:name w:val="List Paragraph"/>
    <w:basedOn w:val="Normalny"/>
    <w:uiPriority w:val="1"/>
    <w:qFormat/>
    <w:rsid w:val="00195C3A"/>
    <w:pPr>
      <w:ind w:left="708"/>
    </w:pPr>
  </w:style>
  <w:style w:type="paragraph" w:styleId="Tekstprzypisudolnego">
    <w:name w:val="footnote text"/>
    <w:basedOn w:val="Normalny"/>
    <w:uiPriority w:val="99"/>
    <w:rsid w:val="00195C3A"/>
    <w:pPr>
      <w:ind w:left="720" w:hanging="720"/>
      <w:jc w:val="both"/>
    </w:pPr>
    <w:rPr>
      <w:rFonts w:eastAsia="Calibri"/>
    </w:rPr>
  </w:style>
  <w:style w:type="paragraph" w:customStyle="1" w:styleId="xmsonormal">
    <w:name w:val="x_msonormal"/>
    <w:basedOn w:val="Normalny"/>
    <w:rsid w:val="00195C3A"/>
    <w:pPr>
      <w:spacing w:before="100" w:after="10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195C3A"/>
  </w:style>
  <w:style w:type="paragraph" w:styleId="Tematkomentarza">
    <w:name w:val="annotation subject"/>
    <w:basedOn w:val="Tekstkomentarza1"/>
    <w:next w:val="Tekstkomentarza1"/>
    <w:rsid w:val="00195C3A"/>
    <w:rPr>
      <w:b/>
      <w:bCs/>
    </w:rPr>
  </w:style>
  <w:style w:type="paragraph" w:styleId="Tekstdymka">
    <w:name w:val="Balloon Text"/>
    <w:basedOn w:val="Normalny"/>
    <w:rsid w:val="00195C3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95C3A"/>
    <w:pPr>
      <w:suppressAutoHyphens/>
      <w:textAlignment w:val="baseline"/>
    </w:pPr>
    <w:rPr>
      <w:kern w:val="1"/>
      <w:lang w:eastAsia="zh-CN"/>
    </w:rPr>
  </w:style>
  <w:style w:type="paragraph" w:customStyle="1" w:styleId="Textbody">
    <w:name w:val="Text body"/>
    <w:basedOn w:val="Standard"/>
    <w:rsid w:val="00195C3A"/>
    <w:rPr>
      <w:rFonts w:ascii="Arial" w:hAnsi="Arial" w:cs="Arial"/>
      <w:sz w:val="28"/>
      <w:szCs w:val="28"/>
    </w:rPr>
  </w:style>
  <w:style w:type="paragraph" w:customStyle="1" w:styleId="pkt">
    <w:name w:val="pkt"/>
    <w:basedOn w:val="Standard"/>
    <w:rsid w:val="00195C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195C3A"/>
    <w:pPr>
      <w:suppressLineNumbers/>
    </w:pPr>
  </w:style>
  <w:style w:type="paragraph" w:customStyle="1" w:styleId="Nagwektabeli">
    <w:name w:val="Nagłówek tabeli"/>
    <w:basedOn w:val="Zawartotabeli"/>
    <w:rsid w:val="00195C3A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195C3A"/>
  </w:style>
  <w:style w:type="paragraph" w:styleId="NormalnyWeb">
    <w:name w:val="Normal (Web)"/>
    <w:basedOn w:val="Normalny"/>
    <w:uiPriority w:val="99"/>
    <w:unhideWhenUsed/>
    <w:rsid w:val="004B738B"/>
    <w:rPr>
      <w:rFonts w:eastAsia="Calibr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910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9101D"/>
    <w:rPr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0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19546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95460"/>
  </w:style>
  <w:style w:type="character" w:customStyle="1" w:styleId="TekstkomentarzaZnak2">
    <w:name w:val="Tekst komentarza Znak2"/>
    <w:link w:val="Tekstkomentarza"/>
    <w:uiPriority w:val="99"/>
    <w:rsid w:val="00195460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CD7F8F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7F8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hp_bitlocker@outlook.com</cp:lastModifiedBy>
  <cp:revision>45</cp:revision>
  <cp:lastPrinted>2023-05-16T19:39:00Z</cp:lastPrinted>
  <dcterms:created xsi:type="dcterms:W3CDTF">2022-09-20T17:16:00Z</dcterms:created>
  <dcterms:modified xsi:type="dcterms:W3CDTF">2025-05-29T16:54:00Z</dcterms:modified>
</cp:coreProperties>
</file>