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158" w:rsidRPr="006F35D4" w:rsidRDefault="00A47BCB" w:rsidP="005F6EDE">
      <w:pPr>
        <w:pStyle w:val="Bezodstpw"/>
        <w:spacing w:line="360" w:lineRule="auto"/>
        <w:jc w:val="right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 xml:space="preserve">Załącznik nr </w:t>
      </w:r>
      <w:r w:rsidR="005F7363" w:rsidRPr="006F35D4">
        <w:rPr>
          <w:rFonts w:ascii="Arial" w:hAnsi="Arial" w:cs="Arial"/>
          <w:b/>
          <w:bCs/>
          <w:color w:val="auto"/>
        </w:rPr>
        <w:t>4</w:t>
      </w:r>
      <w:r w:rsidR="006B6388" w:rsidRPr="006F35D4">
        <w:rPr>
          <w:rFonts w:ascii="Arial" w:hAnsi="Arial" w:cs="Arial"/>
          <w:b/>
          <w:bCs/>
          <w:color w:val="auto"/>
        </w:rPr>
        <w:t xml:space="preserve"> </w:t>
      </w:r>
      <w:r w:rsidR="001601AA" w:rsidRPr="006F35D4">
        <w:rPr>
          <w:rFonts w:ascii="Arial" w:hAnsi="Arial" w:cs="Arial"/>
          <w:b/>
          <w:bCs/>
          <w:color w:val="auto"/>
        </w:rPr>
        <w:t xml:space="preserve">do </w:t>
      </w:r>
      <w:r w:rsidR="002D6E9C" w:rsidRPr="006F35D4">
        <w:rPr>
          <w:rFonts w:ascii="Arial" w:hAnsi="Arial" w:cs="Arial"/>
          <w:b/>
          <w:bCs/>
          <w:color w:val="auto"/>
        </w:rPr>
        <w:t>SWZ</w:t>
      </w:r>
    </w:p>
    <w:p w:rsidR="00335B70" w:rsidRPr="006F35D4" w:rsidRDefault="00335B70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2D686B" w:rsidRPr="006F35D4" w:rsidRDefault="00335B70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>PROJEKTOW</w:t>
      </w:r>
      <w:r w:rsidR="00DB4815" w:rsidRPr="006F35D4">
        <w:rPr>
          <w:rFonts w:ascii="Arial" w:hAnsi="Arial" w:cs="Arial"/>
          <w:b/>
          <w:bCs/>
          <w:color w:val="auto"/>
        </w:rPr>
        <w:t>ANE</w:t>
      </w:r>
      <w:r w:rsidRPr="006F35D4">
        <w:rPr>
          <w:rFonts w:ascii="Arial" w:hAnsi="Arial" w:cs="Arial"/>
          <w:b/>
          <w:bCs/>
          <w:color w:val="auto"/>
        </w:rPr>
        <w:t xml:space="preserve"> POSTANOWIENIA UMOWY</w:t>
      </w:r>
    </w:p>
    <w:p w:rsidR="00335B70" w:rsidRPr="006F35D4" w:rsidRDefault="00335B70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>Umowa nr …………………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both"/>
        <w:rPr>
          <w:rStyle w:val="Teksttreci4Bezkursywy"/>
          <w:rFonts w:ascii="Arial" w:eastAsia="Courier New" w:hAnsi="Arial" w:cs="Arial"/>
          <w:color w:val="auto"/>
          <w:sz w:val="24"/>
          <w:szCs w:val="24"/>
        </w:rPr>
      </w:pPr>
      <w:r w:rsidRPr="006F35D4">
        <w:rPr>
          <w:rFonts w:ascii="Arial" w:hAnsi="Arial" w:cs="Arial"/>
          <w:color w:val="auto"/>
        </w:rPr>
        <w:t xml:space="preserve">zawarta w dniu  </w:t>
      </w:r>
      <w:r w:rsidR="00C84BEE" w:rsidRPr="006F35D4">
        <w:rPr>
          <w:rFonts w:ascii="Arial" w:hAnsi="Arial" w:cs="Arial"/>
          <w:color w:val="auto"/>
        </w:rPr>
        <w:t xml:space="preserve">…………………. </w:t>
      </w:r>
      <w:r w:rsidRPr="006F35D4">
        <w:rPr>
          <w:rFonts w:ascii="Arial" w:hAnsi="Arial" w:cs="Arial"/>
          <w:color w:val="auto"/>
        </w:rPr>
        <w:t>w Szczecinie</w:t>
      </w:r>
      <w:r w:rsidR="0029499C" w:rsidRPr="006F35D4">
        <w:rPr>
          <w:rFonts w:ascii="Arial" w:hAnsi="Arial" w:cs="Arial"/>
          <w:color w:val="auto"/>
        </w:rPr>
        <w:t xml:space="preserve"> </w:t>
      </w:r>
      <w:r w:rsidRPr="006F35D4">
        <w:rPr>
          <w:rStyle w:val="Teksttreci4Bezkursywy"/>
          <w:rFonts w:ascii="Arial" w:eastAsia="Courier New" w:hAnsi="Arial" w:cs="Arial"/>
          <w:color w:val="auto"/>
          <w:sz w:val="24"/>
          <w:szCs w:val="24"/>
        </w:rPr>
        <w:t>pomiędzy:</w:t>
      </w:r>
    </w:p>
    <w:p w:rsidR="005244DD" w:rsidRPr="006F35D4" w:rsidRDefault="005244DD" w:rsidP="005F6EDE">
      <w:pPr>
        <w:pStyle w:val="Bezodstpw"/>
        <w:spacing w:line="360" w:lineRule="auto"/>
        <w:jc w:val="both"/>
        <w:rPr>
          <w:rFonts w:ascii="Arial" w:eastAsia="Times New Roman" w:hAnsi="Arial" w:cs="Arial"/>
          <w:bCs/>
          <w:color w:val="auto"/>
          <w:lang w:bidi="ar-SA"/>
        </w:rPr>
      </w:pPr>
      <w:r w:rsidRPr="006F35D4">
        <w:rPr>
          <w:rFonts w:ascii="Arial" w:eastAsia="Times New Roman" w:hAnsi="Arial" w:cs="Arial"/>
          <w:b/>
          <w:color w:val="auto"/>
          <w:lang w:bidi="ar-SA"/>
        </w:rPr>
        <w:t xml:space="preserve">Gminą Miasto Szczecin - Domem Pomocy Społecznej </w:t>
      </w:r>
      <w:bookmarkStart w:id="0" w:name="_Hlk131189576"/>
      <w:r w:rsidRPr="006F35D4">
        <w:rPr>
          <w:rFonts w:ascii="Arial" w:eastAsia="Times New Roman" w:hAnsi="Arial" w:cs="Arial"/>
          <w:b/>
          <w:color w:val="auto"/>
          <w:lang w:bidi="ar-SA"/>
        </w:rPr>
        <w:t xml:space="preserve">„Dom Kombatanta”, 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>ul. Krucza 17, 71-747 Szczecin</w:t>
      </w:r>
      <w:bookmarkEnd w:id="0"/>
      <w:r w:rsidRPr="006F35D4">
        <w:rPr>
          <w:rFonts w:ascii="Arial" w:eastAsia="Times New Roman" w:hAnsi="Arial" w:cs="Arial"/>
          <w:bCs/>
          <w:color w:val="auto"/>
          <w:lang w:bidi="ar-SA"/>
        </w:rPr>
        <w:t>, reprezentowaną przez:</w:t>
      </w:r>
    </w:p>
    <w:p w:rsidR="005244DD" w:rsidRPr="006F35D4" w:rsidRDefault="005244DD" w:rsidP="005F6EDE">
      <w:pPr>
        <w:pStyle w:val="Bezodstpw"/>
        <w:spacing w:line="360" w:lineRule="auto"/>
        <w:jc w:val="both"/>
        <w:rPr>
          <w:rFonts w:ascii="Arial" w:eastAsia="Times New Roman" w:hAnsi="Arial" w:cs="Arial"/>
          <w:bCs/>
          <w:color w:val="auto"/>
          <w:lang w:bidi="ar-SA"/>
        </w:rPr>
      </w:pPr>
      <w:r w:rsidRPr="006F35D4">
        <w:rPr>
          <w:rFonts w:ascii="Arial" w:eastAsia="Times New Roman" w:hAnsi="Arial" w:cs="Arial"/>
          <w:bCs/>
          <w:color w:val="auto"/>
          <w:lang w:bidi="ar-SA"/>
        </w:rPr>
        <w:t>Adama Ciemniaka</w:t>
      </w:r>
      <w:r w:rsidR="00056D43" w:rsidRPr="006F35D4">
        <w:rPr>
          <w:rFonts w:ascii="Arial" w:eastAsia="Times New Roman" w:hAnsi="Arial" w:cs="Arial"/>
          <w:bCs/>
          <w:color w:val="auto"/>
          <w:lang w:bidi="ar-SA"/>
        </w:rPr>
        <w:tab/>
      </w:r>
      <w:r w:rsidRPr="006F35D4">
        <w:rPr>
          <w:rFonts w:ascii="Arial" w:eastAsia="Times New Roman" w:hAnsi="Arial" w:cs="Arial"/>
          <w:bCs/>
          <w:color w:val="auto"/>
          <w:lang w:bidi="ar-SA"/>
        </w:rPr>
        <w:tab/>
        <w:t>-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ab/>
        <w:t>Dyrektora</w:t>
      </w:r>
    </w:p>
    <w:p w:rsidR="007B4158" w:rsidRPr="006F35D4" w:rsidRDefault="005244DD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eastAsia="Times New Roman" w:hAnsi="Arial" w:cs="Arial"/>
          <w:bCs/>
          <w:color w:val="auto"/>
          <w:lang w:bidi="ar-SA"/>
        </w:rPr>
        <w:t>działającego na podstawie pełnomocnictwa udzielonego przez Prezydenta Miasta Szczecina,</w:t>
      </w:r>
      <w:r w:rsidRPr="006F35D4">
        <w:rPr>
          <w:rFonts w:ascii="Arial" w:eastAsia="Times New Roman" w:hAnsi="Arial" w:cs="Arial"/>
          <w:color w:val="auto"/>
          <w:lang w:eastAsia="zh-CN" w:bidi="ar-SA"/>
        </w:rPr>
        <w:t xml:space="preserve"> 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>Nr WO.-I.0052.1.839.2020.AP z dnia 31.12.2020</w:t>
      </w:r>
      <w:r w:rsidR="00D4105D" w:rsidRPr="006F35D4">
        <w:rPr>
          <w:rFonts w:ascii="Arial" w:eastAsia="Times New Roman" w:hAnsi="Arial" w:cs="Arial"/>
          <w:bCs/>
          <w:color w:val="auto"/>
          <w:lang w:bidi="ar-SA"/>
        </w:rPr>
        <w:t xml:space="preserve"> </w:t>
      </w:r>
      <w:r w:rsidRPr="006F35D4">
        <w:rPr>
          <w:rFonts w:ascii="Arial" w:eastAsia="Times New Roman" w:hAnsi="Arial" w:cs="Arial"/>
          <w:bCs/>
          <w:color w:val="auto"/>
          <w:lang w:bidi="ar-SA"/>
        </w:rPr>
        <w:t>r.,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zwaną dalej </w:t>
      </w:r>
      <w:r w:rsidRPr="006F35D4">
        <w:rPr>
          <w:rFonts w:ascii="Arial" w:hAnsi="Arial" w:cs="Arial"/>
          <w:b/>
          <w:bCs/>
          <w:color w:val="auto"/>
        </w:rPr>
        <w:t>Zamawiającym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a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</w:p>
    <w:p w:rsidR="007B4158" w:rsidRPr="006F35D4" w:rsidRDefault="00A47BCB" w:rsidP="005F6EDE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color w:val="auto"/>
        </w:rPr>
        <w:t xml:space="preserve">zwanym dalej </w:t>
      </w:r>
      <w:r w:rsidRPr="006F35D4">
        <w:rPr>
          <w:rFonts w:ascii="Arial" w:hAnsi="Arial" w:cs="Arial"/>
          <w:b/>
          <w:bCs/>
          <w:color w:val="auto"/>
        </w:rPr>
        <w:t>Wykonawcą</w:t>
      </w:r>
    </w:p>
    <w:p w:rsidR="0016260A" w:rsidRPr="006F35D4" w:rsidRDefault="00663544" w:rsidP="005F6EDE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6F35D4">
        <w:rPr>
          <w:rFonts w:ascii="Arial" w:hAnsi="Arial" w:cs="Arial"/>
          <w:color w:val="auto"/>
        </w:rPr>
        <w:t>zwanymi dalej</w:t>
      </w:r>
      <w:r w:rsidRPr="006F35D4">
        <w:rPr>
          <w:rFonts w:ascii="Arial" w:hAnsi="Arial" w:cs="Arial"/>
          <w:b/>
          <w:bCs/>
          <w:color w:val="auto"/>
        </w:rPr>
        <w:t xml:space="preserve"> Stronami</w:t>
      </w:r>
      <w:r w:rsidR="001A1C23" w:rsidRPr="006F35D4">
        <w:rPr>
          <w:rFonts w:ascii="Arial" w:hAnsi="Arial" w:cs="Arial"/>
          <w:b/>
          <w:bCs/>
          <w:color w:val="auto"/>
        </w:rPr>
        <w:t>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34640A" w:rsidRPr="006F35D4" w:rsidRDefault="0034640A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Niniejsza umowa zostaje zawarta w wyniku przeprowadzonego postępowania o udzielenie zamówienia publicznego, prowadzonego w trybie podstawowym, zgodnie z art. 275 pkt 1 ustawy z dnia 11 września 2019r. (Dz.</w:t>
      </w:r>
      <w:r w:rsidR="006C2380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>U. z 202</w:t>
      </w:r>
      <w:r w:rsidR="00217450" w:rsidRPr="006F35D4">
        <w:rPr>
          <w:rFonts w:ascii="Arial" w:hAnsi="Arial" w:cs="Arial"/>
          <w:color w:val="auto"/>
        </w:rPr>
        <w:t>4</w:t>
      </w:r>
      <w:r w:rsidR="006C2380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 xml:space="preserve">r. poz. </w:t>
      </w:r>
      <w:r w:rsidR="00217450" w:rsidRPr="006F35D4">
        <w:rPr>
          <w:rFonts w:ascii="Arial" w:hAnsi="Arial" w:cs="Arial"/>
          <w:color w:val="auto"/>
        </w:rPr>
        <w:t>1320</w:t>
      </w:r>
      <w:r w:rsidRPr="006F35D4">
        <w:rPr>
          <w:rFonts w:ascii="Arial" w:hAnsi="Arial" w:cs="Arial"/>
          <w:color w:val="auto"/>
        </w:rPr>
        <w:t>) Prawo zamówień publicznych (zwanej dalej „ustawą”) pn. „</w:t>
      </w:r>
      <w:r w:rsidR="00CE6682" w:rsidRPr="006F35D4">
        <w:rPr>
          <w:rFonts w:ascii="Arial" w:hAnsi="Arial" w:cs="Arial"/>
          <w:color w:val="auto"/>
        </w:rPr>
        <w:t>Sukcesywne dostawy różnych artykułów spożywczych dla Domu Pomocy Społecznej „Dom Kombatanta” z siedzibą przy ul. Kruczej 17 w Szczecinie – w podziale na części</w:t>
      </w:r>
      <w:r w:rsidRPr="006F35D4">
        <w:rPr>
          <w:rFonts w:ascii="Arial" w:hAnsi="Arial" w:cs="Arial"/>
          <w:color w:val="auto"/>
        </w:rPr>
        <w:t>”.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F6FF0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706E11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1</w:t>
      </w:r>
    </w:p>
    <w:p w:rsidR="007B4158" w:rsidRPr="006F35D4" w:rsidRDefault="00865A63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Przedmiot umowy</w:t>
      </w:r>
    </w:p>
    <w:p w:rsidR="000236EF" w:rsidRPr="006F35D4" w:rsidRDefault="0070644F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Przedmiotem </w:t>
      </w:r>
      <w:r w:rsidR="005239B3" w:rsidRPr="006F35D4">
        <w:rPr>
          <w:rFonts w:ascii="Arial" w:hAnsi="Arial" w:cs="Arial"/>
          <w:color w:val="auto"/>
        </w:rPr>
        <w:t>umowy</w:t>
      </w:r>
      <w:r w:rsidRPr="006F35D4">
        <w:rPr>
          <w:rFonts w:ascii="Arial" w:hAnsi="Arial" w:cs="Arial"/>
          <w:color w:val="auto"/>
        </w:rPr>
        <w:t xml:space="preserve"> </w:t>
      </w:r>
      <w:r w:rsidR="00F75BE5" w:rsidRPr="006F35D4">
        <w:rPr>
          <w:rFonts w:ascii="Arial" w:hAnsi="Arial" w:cs="Arial"/>
          <w:color w:val="auto"/>
        </w:rPr>
        <w:t>jest</w:t>
      </w:r>
      <w:r w:rsidRPr="006F35D4">
        <w:rPr>
          <w:rFonts w:ascii="Arial" w:hAnsi="Arial" w:cs="Arial"/>
          <w:color w:val="auto"/>
        </w:rPr>
        <w:t xml:space="preserve">: </w:t>
      </w:r>
      <w:r w:rsidR="00F75BE5" w:rsidRPr="006F35D4">
        <w:rPr>
          <w:rFonts w:ascii="Arial" w:hAnsi="Arial" w:cs="Arial"/>
          <w:color w:val="auto"/>
        </w:rPr>
        <w:t xml:space="preserve">zakup i </w:t>
      </w:r>
      <w:r w:rsidRPr="006F35D4">
        <w:rPr>
          <w:rFonts w:ascii="Arial" w:hAnsi="Arial" w:cs="Arial"/>
          <w:color w:val="auto"/>
        </w:rPr>
        <w:t xml:space="preserve">sukcesywne dostawy </w:t>
      </w:r>
      <w:r w:rsidR="009B6F6B" w:rsidRPr="006F35D4">
        <w:rPr>
          <w:rFonts w:ascii="Arial" w:hAnsi="Arial" w:cs="Arial"/>
          <w:b/>
          <w:bCs/>
          <w:color w:val="auto"/>
        </w:rPr>
        <w:t>różnych artykułów spożywczych</w:t>
      </w:r>
      <w:r w:rsidR="00FA265B" w:rsidRPr="006F35D4">
        <w:rPr>
          <w:rFonts w:ascii="Arial" w:hAnsi="Arial" w:cs="Arial"/>
          <w:b/>
          <w:bCs/>
          <w:color w:val="auto"/>
        </w:rPr>
        <w:t xml:space="preserve">, </w:t>
      </w:r>
      <w:r w:rsidR="00FA265B" w:rsidRPr="006F35D4">
        <w:rPr>
          <w:rFonts w:ascii="Arial" w:hAnsi="Arial" w:cs="Arial"/>
          <w:color w:val="auto"/>
        </w:rPr>
        <w:t xml:space="preserve">określonych w </w:t>
      </w:r>
      <w:r w:rsidR="00B16C51">
        <w:rPr>
          <w:rFonts w:ascii="Arial" w:hAnsi="Arial" w:cs="Arial"/>
          <w:b/>
          <w:bCs/>
          <w:i/>
          <w:iCs/>
          <w:color w:val="auto"/>
        </w:rPr>
        <w:t>CZEŚCI 1 zamówienia pn.: „A</w:t>
      </w:r>
      <w:r w:rsidR="00B16C51" w:rsidRPr="00B16C51">
        <w:rPr>
          <w:rFonts w:ascii="Arial" w:hAnsi="Arial" w:cs="Arial"/>
          <w:b/>
          <w:bCs/>
          <w:i/>
          <w:iCs/>
          <w:color w:val="auto"/>
        </w:rPr>
        <w:t>rtykuły spożywcze i przyprawy</w:t>
      </w:r>
      <w:r w:rsidR="00B16C51">
        <w:rPr>
          <w:rFonts w:ascii="Arial" w:hAnsi="Arial" w:cs="Arial"/>
          <w:b/>
          <w:bCs/>
          <w:i/>
          <w:iCs/>
          <w:color w:val="auto"/>
        </w:rPr>
        <w:t>”</w:t>
      </w:r>
      <w:r w:rsidR="00FA265B" w:rsidRPr="006F35D4">
        <w:rPr>
          <w:rFonts w:ascii="Arial" w:hAnsi="Arial" w:cs="Arial"/>
          <w:color w:val="auto"/>
        </w:rPr>
        <w:t xml:space="preserve"> </w:t>
      </w:r>
      <w:r w:rsidR="00BF1866" w:rsidRPr="006F35D4">
        <w:rPr>
          <w:rFonts w:ascii="Arial" w:hAnsi="Arial" w:cs="Arial"/>
          <w:color w:val="auto"/>
        </w:rPr>
        <w:t xml:space="preserve">(zwane dalej </w:t>
      </w:r>
      <w:r w:rsidR="006C122B" w:rsidRPr="006F35D4">
        <w:rPr>
          <w:rFonts w:ascii="Arial" w:hAnsi="Arial" w:cs="Arial"/>
          <w:color w:val="auto"/>
        </w:rPr>
        <w:t>„</w:t>
      </w:r>
      <w:r w:rsidR="00A121F9" w:rsidRPr="006F35D4">
        <w:rPr>
          <w:rFonts w:ascii="Arial" w:hAnsi="Arial" w:cs="Arial"/>
          <w:color w:val="auto"/>
        </w:rPr>
        <w:t>produktem</w:t>
      </w:r>
      <w:r w:rsidR="006C122B" w:rsidRPr="006F35D4">
        <w:rPr>
          <w:rFonts w:ascii="Arial" w:hAnsi="Arial" w:cs="Arial"/>
          <w:color w:val="auto"/>
        </w:rPr>
        <w:t>” lub „artykułem”)</w:t>
      </w:r>
      <w:r w:rsidR="00CA017C" w:rsidRPr="006F35D4">
        <w:rPr>
          <w:rFonts w:ascii="Arial" w:hAnsi="Arial" w:cs="Arial"/>
          <w:color w:val="auto"/>
        </w:rPr>
        <w:t>, zgodnie ze Specyfikacją Warunków Zamówienia (SWZ) oraz ofertą Wykonawcy, stanowiącymi integralną część umowy.</w:t>
      </w:r>
    </w:p>
    <w:p w:rsidR="008D2BB4" w:rsidRPr="006F35D4" w:rsidRDefault="00BE2089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color w:val="auto"/>
        </w:rPr>
        <w:t xml:space="preserve">Wykonawca ponosi odpowiedzialność za dostarczanie </w:t>
      </w:r>
      <w:r w:rsidR="009234AF" w:rsidRPr="006F35D4">
        <w:rPr>
          <w:rFonts w:ascii="Arial" w:hAnsi="Arial" w:cs="Arial"/>
          <w:color w:val="auto"/>
        </w:rPr>
        <w:t>produktów</w:t>
      </w:r>
      <w:r w:rsidRPr="006F35D4">
        <w:rPr>
          <w:rFonts w:ascii="Arial" w:hAnsi="Arial" w:cs="Arial"/>
          <w:color w:val="auto"/>
        </w:rPr>
        <w:t xml:space="preserve"> spełniając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wymogi określone w obowiązujących przepisach prawnych, tj. spełniając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lastRenderedPageBreak/>
        <w:t>wymagania prawa żywnościowego, dopuszczon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do obrotu na terenie Polski, oraz posiadając</w:t>
      </w:r>
      <w:r w:rsidR="009234A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przewidziane prawem niezbędne certyfikaty lub atesty.</w:t>
      </w:r>
    </w:p>
    <w:p w:rsidR="00881B41" w:rsidRPr="006F35D4" w:rsidRDefault="00EA5CE2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Wykonawca zobowiązuje się dostarczać Zamawiającemu artykuły </w:t>
      </w:r>
      <w:r w:rsidR="00BC18D2" w:rsidRPr="006F35D4">
        <w:rPr>
          <w:rFonts w:ascii="Arial" w:hAnsi="Arial" w:cs="Arial"/>
          <w:bCs/>
          <w:color w:val="auto"/>
        </w:rPr>
        <w:t>najwyższej</w:t>
      </w:r>
      <w:r w:rsidRPr="006F35D4">
        <w:rPr>
          <w:rFonts w:ascii="Arial" w:hAnsi="Arial" w:cs="Arial"/>
          <w:bCs/>
          <w:color w:val="auto"/>
        </w:rPr>
        <w:t xml:space="preserve"> jakości tzn.: świeże</w:t>
      </w:r>
      <w:r w:rsidR="00E41864" w:rsidRPr="006F35D4">
        <w:rPr>
          <w:rFonts w:ascii="Arial" w:hAnsi="Arial" w:cs="Arial"/>
          <w:bCs/>
          <w:color w:val="auto"/>
        </w:rPr>
        <w:t>,</w:t>
      </w:r>
      <w:r w:rsidRPr="006F35D4">
        <w:rPr>
          <w:rFonts w:ascii="Arial" w:hAnsi="Arial" w:cs="Arial"/>
          <w:bCs/>
          <w:color w:val="auto"/>
        </w:rPr>
        <w:t xml:space="preserve"> w okresie przydatności do spożycia oraz niezanieczyszczone (zarówno przez czynniki obce jak i w inny sposób, czy też z powodu gnicia, psucia się lub rozkładu) i nadające się do spożycia zgodnie z ich przeznaczeniem.</w:t>
      </w:r>
      <w:r w:rsidR="001E3C5E" w:rsidRPr="006F35D4">
        <w:rPr>
          <w:rFonts w:ascii="Arial" w:hAnsi="Arial" w:cs="Arial"/>
          <w:bCs/>
          <w:color w:val="auto"/>
        </w:rPr>
        <w:t xml:space="preserve"> Przy czym Zamawiający wymaga, aby artykuły stanowiące przedmiot umowy posiadały termin przydatności do spożycia </w:t>
      </w:r>
      <w:r w:rsidR="001E3C5E" w:rsidRPr="006F35D4">
        <w:rPr>
          <w:rFonts w:ascii="Arial" w:hAnsi="Arial" w:cs="Arial"/>
          <w:b/>
          <w:color w:val="auto"/>
        </w:rPr>
        <w:t xml:space="preserve">minimum przez kolejne </w:t>
      </w:r>
      <w:r w:rsidR="00F51A29" w:rsidRPr="006F35D4">
        <w:rPr>
          <w:rFonts w:ascii="Arial" w:hAnsi="Arial" w:cs="Arial"/>
          <w:b/>
          <w:color w:val="auto"/>
        </w:rPr>
        <w:t>6 miesięcy</w:t>
      </w:r>
      <w:r w:rsidR="001E3C5E" w:rsidRPr="006F35D4">
        <w:rPr>
          <w:rFonts w:ascii="Arial" w:hAnsi="Arial" w:cs="Arial"/>
          <w:bCs/>
          <w:color w:val="auto"/>
        </w:rPr>
        <w:t xml:space="preserve"> od momentu ich dostarczenia (</w:t>
      </w:r>
      <w:r w:rsidR="007B1EB9" w:rsidRPr="006F35D4">
        <w:rPr>
          <w:rFonts w:ascii="Arial" w:hAnsi="Arial" w:cs="Arial"/>
          <w:bCs/>
          <w:color w:val="auto"/>
        </w:rPr>
        <w:t>je</w:t>
      </w:r>
      <w:r w:rsidR="00D17BA2" w:rsidRPr="006F35D4">
        <w:rPr>
          <w:rFonts w:ascii="Arial" w:hAnsi="Arial" w:cs="Arial"/>
          <w:bCs/>
          <w:color w:val="auto"/>
        </w:rPr>
        <w:t>żeli</w:t>
      </w:r>
      <w:r w:rsidR="007B1EB9" w:rsidRPr="006F35D4">
        <w:rPr>
          <w:rFonts w:ascii="Arial" w:hAnsi="Arial" w:cs="Arial"/>
          <w:bCs/>
          <w:color w:val="auto"/>
        </w:rPr>
        <w:t xml:space="preserve"> jest to możliwe z uwagi na </w:t>
      </w:r>
      <w:r w:rsidR="001E3C5E" w:rsidRPr="006F35D4">
        <w:rPr>
          <w:rFonts w:ascii="Arial" w:hAnsi="Arial" w:cs="Arial"/>
          <w:bCs/>
          <w:color w:val="auto"/>
        </w:rPr>
        <w:t>właściwości artykułu).</w:t>
      </w:r>
    </w:p>
    <w:p w:rsidR="00C47875" w:rsidRPr="006F35D4" w:rsidRDefault="001C7892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Wykonawca zobowiązuje się do transportowania </w:t>
      </w:r>
      <w:r w:rsidR="00881B41" w:rsidRPr="006F35D4">
        <w:rPr>
          <w:rFonts w:ascii="Arial" w:hAnsi="Arial" w:cs="Arial"/>
          <w:bCs/>
          <w:color w:val="auto"/>
        </w:rPr>
        <w:t>produktów</w:t>
      </w:r>
      <w:r w:rsidRPr="006F35D4">
        <w:rPr>
          <w:rFonts w:ascii="Arial" w:hAnsi="Arial" w:cs="Arial"/>
          <w:bCs/>
          <w:color w:val="auto"/>
        </w:rPr>
        <w:t xml:space="preserve"> w odpowiednich warunkach spełniających wymogi sanitarne, zgodnie z zasadami dobrej praktyki higienicznej GHP odpowiednimi dla danego rodzaju </w:t>
      </w:r>
      <w:r w:rsidR="00881B41" w:rsidRPr="006F35D4">
        <w:rPr>
          <w:rFonts w:ascii="Arial" w:hAnsi="Arial" w:cs="Arial"/>
          <w:bCs/>
          <w:color w:val="auto"/>
        </w:rPr>
        <w:t>artykułów</w:t>
      </w:r>
      <w:r w:rsidRPr="006F35D4">
        <w:rPr>
          <w:rFonts w:ascii="Arial" w:hAnsi="Arial" w:cs="Arial"/>
          <w:bCs/>
          <w:color w:val="auto"/>
        </w:rPr>
        <w:t>.</w:t>
      </w:r>
    </w:p>
    <w:p w:rsidR="00003400" w:rsidRPr="006F35D4" w:rsidRDefault="001C7892" w:rsidP="005F6EDE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6F35D4">
        <w:rPr>
          <w:rFonts w:ascii="Arial" w:hAnsi="Arial" w:cs="Arial"/>
          <w:bCs/>
          <w:color w:val="auto"/>
        </w:rPr>
        <w:t>Wykonawca zobowiązuje się dostarczać przedmiot zamówienia środkami transportu przystosowanymi do transportu żywności, zgodnie z obowiązującymi przepisami, w sposób nie oddziałujący negatywnie na przydatność do spożycia produktów oraz ich walory użytkowe, odżywcze, smakowe i jakościowe</w:t>
      </w:r>
      <w:r w:rsidR="004C3C22" w:rsidRPr="006F35D4">
        <w:rPr>
          <w:rFonts w:ascii="Arial" w:hAnsi="Arial" w:cs="Arial"/>
          <w:bCs/>
          <w:color w:val="auto"/>
        </w:rPr>
        <w:t>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E4A57" w:rsidRPr="006F35D4" w:rsidRDefault="007E4A57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1" w:name="bookmark1"/>
      <w:r w:rsidRPr="006F35D4">
        <w:rPr>
          <w:rFonts w:ascii="Arial" w:hAnsi="Arial" w:cs="Arial"/>
          <w:b/>
          <w:color w:val="auto"/>
        </w:rPr>
        <w:t>§</w:t>
      </w:r>
      <w:r w:rsidR="00735966" w:rsidRPr="006F35D4">
        <w:rPr>
          <w:rFonts w:ascii="Arial" w:hAnsi="Arial" w:cs="Arial"/>
          <w:b/>
          <w:color w:val="auto"/>
        </w:rPr>
        <w:t xml:space="preserve"> 2</w:t>
      </w:r>
    </w:p>
    <w:p w:rsidR="007E4A57" w:rsidRPr="006F35D4" w:rsidRDefault="007E4A57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Wielkość zamówie</w:t>
      </w:r>
      <w:r w:rsidR="00AA1E36" w:rsidRPr="006F35D4">
        <w:rPr>
          <w:rFonts w:ascii="Arial" w:hAnsi="Arial" w:cs="Arial"/>
          <w:b/>
          <w:color w:val="auto"/>
        </w:rPr>
        <w:t>nia</w:t>
      </w:r>
    </w:p>
    <w:p w:rsidR="006349D6" w:rsidRPr="006F35D4" w:rsidRDefault="00E41864" w:rsidP="005F6EDE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Wielkość i rodzaj przedmiotu zamówienia, a także zakres artykułów objęty dostawami oraz wysokość cen jednostkowych, stanowi </w:t>
      </w:r>
      <w:r w:rsidRPr="006F35D4">
        <w:rPr>
          <w:rFonts w:ascii="Arial" w:hAnsi="Arial" w:cs="Arial"/>
          <w:b/>
          <w:bCs/>
          <w:color w:val="auto"/>
        </w:rPr>
        <w:t>załącznik nr 1</w:t>
      </w:r>
      <w:r w:rsidRPr="006F35D4">
        <w:rPr>
          <w:rFonts w:ascii="Arial" w:hAnsi="Arial" w:cs="Arial"/>
          <w:color w:val="auto"/>
        </w:rPr>
        <w:t xml:space="preserve"> do umowy, sporządzony zgodnie z formularzem kalkulacji cenowej (</w:t>
      </w:r>
      <w:r w:rsidRPr="006F35D4">
        <w:rPr>
          <w:rFonts w:ascii="Arial" w:hAnsi="Arial" w:cs="Arial"/>
          <w:b/>
          <w:bCs/>
          <w:i/>
          <w:iCs/>
          <w:color w:val="auto"/>
        </w:rPr>
        <w:t>załącznik nr 1</w:t>
      </w:r>
      <w:r w:rsidR="00C26984">
        <w:rPr>
          <w:rFonts w:ascii="Arial" w:hAnsi="Arial" w:cs="Arial"/>
          <w:b/>
          <w:bCs/>
          <w:i/>
          <w:iCs/>
          <w:color w:val="auto"/>
        </w:rPr>
        <w:t>A</w:t>
      </w:r>
      <w:r w:rsidR="0010531F">
        <w:rPr>
          <w:rFonts w:ascii="Arial" w:hAnsi="Arial" w:cs="Arial"/>
          <w:b/>
          <w:bCs/>
          <w:i/>
          <w:iCs/>
          <w:color w:val="auto"/>
        </w:rPr>
        <w:t xml:space="preserve"> do SWZ</w:t>
      </w:r>
      <w:r w:rsidRPr="006F35D4">
        <w:rPr>
          <w:rFonts w:ascii="Arial" w:hAnsi="Arial" w:cs="Arial"/>
          <w:color w:val="auto"/>
        </w:rPr>
        <w:t>) złożonym wraz z ofertą Wykonawcy.</w:t>
      </w:r>
    </w:p>
    <w:p w:rsidR="004B15BD" w:rsidRPr="006F35D4" w:rsidRDefault="006013BC" w:rsidP="005F6EDE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Określone przez Zamawiającego</w:t>
      </w:r>
      <w:r w:rsidR="003E0973" w:rsidRPr="006F35D4">
        <w:rPr>
          <w:rFonts w:ascii="Arial" w:hAnsi="Arial" w:cs="Arial"/>
          <w:color w:val="auto"/>
        </w:rPr>
        <w:t xml:space="preserve"> </w:t>
      </w:r>
      <w:r w:rsidR="002D6508" w:rsidRPr="006F35D4">
        <w:rPr>
          <w:rFonts w:ascii="Arial" w:hAnsi="Arial" w:cs="Arial"/>
          <w:color w:val="auto"/>
        </w:rPr>
        <w:t xml:space="preserve">w </w:t>
      </w:r>
      <w:r w:rsidR="002D6508" w:rsidRPr="006F35D4">
        <w:rPr>
          <w:rFonts w:ascii="Arial" w:hAnsi="Arial" w:cs="Arial"/>
          <w:b/>
          <w:bCs/>
          <w:color w:val="auto"/>
        </w:rPr>
        <w:t>załączniku nr 1</w:t>
      </w:r>
      <w:r w:rsidR="002D6508" w:rsidRPr="006F35D4">
        <w:rPr>
          <w:rFonts w:ascii="Arial" w:hAnsi="Arial" w:cs="Arial"/>
          <w:color w:val="auto"/>
        </w:rPr>
        <w:t xml:space="preserve"> do </w:t>
      </w:r>
      <w:r w:rsidR="00564B42" w:rsidRPr="006F35D4">
        <w:rPr>
          <w:rFonts w:ascii="Arial" w:hAnsi="Arial" w:cs="Arial"/>
          <w:color w:val="auto"/>
        </w:rPr>
        <w:t>umowy</w:t>
      </w:r>
      <w:r w:rsidR="00D0722B" w:rsidRPr="006F35D4">
        <w:rPr>
          <w:rFonts w:ascii="Arial" w:hAnsi="Arial" w:cs="Arial"/>
          <w:color w:val="auto"/>
        </w:rPr>
        <w:t xml:space="preserve"> </w:t>
      </w:r>
      <w:r w:rsidR="003E0973" w:rsidRPr="006F35D4">
        <w:rPr>
          <w:rFonts w:ascii="Arial" w:hAnsi="Arial" w:cs="Arial"/>
          <w:color w:val="auto"/>
        </w:rPr>
        <w:t>przewidywane</w:t>
      </w:r>
      <w:r w:rsidR="004B15BD" w:rsidRPr="006F35D4">
        <w:rPr>
          <w:rFonts w:ascii="Arial" w:hAnsi="Arial" w:cs="Arial"/>
          <w:color w:val="auto"/>
        </w:rPr>
        <w:t xml:space="preserve"> ilości </w:t>
      </w:r>
      <w:r w:rsidR="0094076D" w:rsidRPr="006F35D4">
        <w:rPr>
          <w:rFonts w:ascii="Arial" w:hAnsi="Arial" w:cs="Arial"/>
          <w:color w:val="auto"/>
        </w:rPr>
        <w:t>artykułów</w:t>
      </w:r>
      <w:r w:rsidR="005F1580" w:rsidRPr="006F35D4">
        <w:rPr>
          <w:rFonts w:ascii="Arial" w:hAnsi="Arial" w:cs="Arial"/>
          <w:color w:val="auto"/>
        </w:rPr>
        <w:t xml:space="preserve"> </w:t>
      </w:r>
      <w:r w:rsidR="004B15BD" w:rsidRPr="006F35D4">
        <w:rPr>
          <w:rFonts w:ascii="Arial" w:hAnsi="Arial" w:cs="Arial"/>
          <w:color w:val="auto"/>
        </w:rPr>
        <w:t>są szacunkowe i nie odzwierciedlają realnej bądź deklarowanej wielkości zamawianych produktów</w:t>
      </w:r>
      <w:r w:rsidR="00B227A1" w:rsidRPr="006F35D4">
        <w:rPr>
          <w:rFonts w:ascii="Arial" w:hAnsi="Arial" w:cs="Arial"/>
          <w:color w:val="auto"/>
        </w:rPr>
        <w:t xml:space="preserve">. </w:t>
      </w:r>
      <w:r w:rsidR="00FD2A9F" w:rsidRPr="006F35D4">
        <w:rPr>
          <w:rFonts w:ascii="Arial" w:hAnsi="Arial" w:cs="Arial"/>
          <w:color w:val="auto"/>
        </w:rPr>
        <w:t xml:space="preserve">Zamawiający zastrzega sobie możliwość zamówienia mniejszej ilości produktów niż ilości określone </w:t>
      </w:r>
      <w:r w:rsidR="002D6508" w:rsidRPr="006F35D4">
        <w:rPr>
          <w:rFonts w:ascii="Arial" w:hAnsi="Arial" w:cs="Arial"/>
          <w:color w:val="auto"/>
        </w:rPr>
        <w:t>przez Zamawiającego</w:t>
      </w:r>
      <w:r w:rsidR="00FD2A9F" w:rsidRPr="006F35D4">
        <w:rPr>
          <w:rFonts w:ascii="Arial" w:hAnsi="Arial" w:cs="Arial"/>
          <w:color w:val="auto"/>
        </w:rPr>
        <w:t xml:space="preserve"> dla poszczególnych pozycji, </w:t>
      </w:r>
      <w:r w:rsidR="00897809" w:rsidRPr="006F35D4">
        <w:rPr>
          <w:rFonts w:ascii="Arial" w:hAnsi="Arial" w:cs="Arial"/>
          <w:color w:val="auto"/>
        </w:rPr>
        <w:t xml:space="preserve">nie mniej jednak niż </w:t>
      </w:r>
      <w:r w:rsidR="00250131" w:rsidRPr="006F35D4">
        <w:rPr>
          <w:rFonts w:ascii="Arial" w:hAnsi="Arial" w:cs="Arial"/>
          <w:color w:val="auto"/>
        </w:rPr>
        <w:t>7</w:t>
      </w:r>
      <w:r w:rsidR="00897809" w:rsidRPr="006F35D4">
        <w:rPr>
          <w:rFonts w:ascii="Arial" w:hAnsi="Arial" w:cs="Arial"/>
          <w:color w:val="auto"/>
        </w:rPr>
        <w:t xml:space="preserve">0% </w:t>
      </w:r>
      <w:r w:rsidR="004D0695" w:rsidRPr="006F35D4">
        <w:rPr>
          <w:rFonts w:ascii="Arial" w:hAnsi="Arial" w:cs="Arial"/>
          <w:color w:val="auto"/>
        </w:rPr>
        <w:t xml:space="preserve">ogólnego zamówienia określonego w SWZ </w:t>
      </w:r>
      <w:r w:rsidR="00897809" w:rsidRPr="006F35D4">
        <w:rPr>
          <w:rFonts w:ascii="Arial" w:hAnsi="Arial" w:cs="Arial"/>
          <w:color w:val="auto"/>
        </w:rPr>
        <w:t>i z tego tytułu nie będą Wykonawcy przysługiwały żadne roszczenia w stosunku do Zamawiającego</w:t>
      </w:r>
      <w:r w:rsidR="007755DD" w:rsidRPr="006F35D4">
        <w:rPr>
          <w:rFonts w:ascii="Arial" w:hAnsi="Arial" w:cs="Arial"/>
          <w:color w:val="auto"/>
        </w:rPr>
        <w:t xml:space="preserve">. </w:t>
      </w:r>
    </w:p>
    <w:p w:rsidR="00C2097D" w:rsidRPr="006F35D4" w:rsidRDefault="00C2097D" w:rsidP="005F6EDE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Zamawiający dopuszcza możliwość zamówienia większej ilości produktów w ramach poszczególnych pozycji, nie więcej jednak niż </w:t>
      </w:r>
      <w:r w:rsidR="00313705" w:rsidRPr="006F35D4">
        <w:rPr>
          <w:rFonts w:ascii="Arial" w:hAnsi="Arial" w:cs="Arial"/>
          <w:color w:val="auto"/>
        </w:rPr>
        <w:t>2</w:t>
      </w:r>
      <w:r w:rsidRPr="006F35D4">
        <w:rPr>
          <w:rFonts w:ascii="Arial" w:hAnsi="Arial" w:cs="Arial"/>
          <w:color w:val="auto"/>
        </w:rPr>
        <w:t>0%</w:t>
      </w:r>
      <w:r w:rsidR="00F771AA" w:rsidRPr="006F35D4">
        <w:rPr>
          <w:rFonts w:ascii="Arial" w:hAnsi="Arial" w:cs="Arial"/>
          <w:color w:val="auto"/>
        </w:rPr>
        <w:t>,</w:t>
      </w:r>
      <w:r w:rsidRPr="006F35D4">
        <w:rPr>
          <w:rFonts w:ascii="Arial" w:hAnsi="Arial" w:cs="Arial"/>
          <w:color w:val="auto"/>
        </w:rPr>
        <w:t xml:space="preserve"> w granicach maksymalnego wynagrodzenia należnego Wykonawcy z tytułu realizacji umowy.</w:t>
      </w:r>
    </w:p>
    <w:p w:rsidR="004B15BD" w:rsidRPr="006F35D4" w:rsidRDefault="004B15BD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</w:p>
    <w:p w:rsidR="00711DC6" w:rsidRPr="006F35D4" w:rsidRDefault="00711DC6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</w:p>
    <w:p w:rsidR="00711DC6" w:rsidRPr="006F35D4" w:rsidRDefault="00711DC6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</w:p>
    <w:p w:rsidR="009A285E" w:rsidRPr="006F35D4" w:rsidRDefault="009A285E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2" w:name="bookmark3"/>
      <w:r w:rsidRPr="006F35D4">
        <w:rPr>
          <w:rFonts w:ascii="Arial" w:hAnsi="Arial" w:cs="Arial"/>
          <w:b/>
          <w:color w:val="auto"/>
        </w:rPr>
        <w:t>§</w:t>
      </w:r>
      <w:r w:rsidR="00706E11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3</w:t>
      </w:r>
    </w:p>
    <w:p w:rsidR="009A285E" w:rsidRPr="006F35D4" w:rsidRDefault="009A285E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Termin realizacji</w:t>
      </w:r>
    </w:p>
    <w:p w:rsidR="009A285E" w:rsidRPr="006F35D4" w:rsidRDefault="009A285E" w:rsidP="005F6EDE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Termin realizacji przedmiotu umowy: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od dnia zawarcia umowy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 lecz nie wcześniej niż od 0</w:t>
      </w:r>
      <w:r w:rsidR="00802635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1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.0</w:t>
      </w:r>
      <w:r w:rsidR="00802635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7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.202</w:t>
      </w:r>
      <w:r w:rsidR="00217450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5</w:t>
      </w:r>
      <w:r w:rsidR="003C5C8E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r. do:</w:t>
      </w:r>
    </w:p>
    <w:p w:rsidR="009A285E" w:rsidRPr="006F35D4" w:rsidRDefault="009A285E" w:rsidP="005F6EDE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3</w:t>
      </w:r>
      <w:r w:rsidR="00802635" w:rsidRPr="006F35D4">
        <w:rPr>
          <w:rFonts w:ascii="Arial" w:eastAsia="Calibri" w:hAnsi="Arial" w:cs="Arial"/>
          <w:iCs/>
          <w:sz w:val="24"/>
          <w:szCs w:val="24"/>
        </w:rPr>
        <w:t>1</w:t>
      </w:r>
      <w:r w:rsidRPr="006F35D4">
        <w:rPr>
          <w:rFonts w:ascii="Arial" w:eastAsia="Calibri" w:hAnsi="Arial" w:cs="Arial"/>
          <w:iCs/>
          <w:sz w:val="24"/>
          <w:szCs w:val="24"/>
        </w:rPr>
        <w:t>.</w:t>
      </w:r>
      <w:r w:rsidR="00802635" w:rsidRPr="006F35D4">
        <w:rPr>
          <w:rFonts w:ascii="Arial" w:eastAsia="Calibri" w:hAnsi="Arial" w:cs="Arial"/>
          <w:iCs/>
          <w:sz w:val="24"/>
          <w:szCs w:val="24"/>
        </w:rPr>
        <w:t>12</w:t>
      </w:r>
      <w:r w:rsidRPr="006F35D4">
        <w:rPr>
          <w:rFonts w:ascii="Arial" w:eastAsia="Calibri" w:hAnsi="Arial" w:cs="Arial"/>
          <w:iCs/>
          <w:sz w:val="24"/>
          <w:szCs w:val="24"/>
        </w:rPr>
        <w:t>.202</w:t>
      </w:r>
      <w:r w:rsidR="00217450" w:rsidRPr="006F35D4">
        <w:rPr>
          <w:rFonts w:ascii="Arial" w:eastAsia="Calibri" w:hAnsi="Arial" w:cs="Arial"/>
          <w:iCs/>
          <w:sz w:val="24"/>
          <w:szCs w:val="24"/>
        </w:rPr>
        <w:t>5</w:t>
      </w:r>
      <w:r w:rsidR="003C5C8E">
        <w:rPr>
          <w:rFonts w:ascii="Arial" w:eastAsia="Calibri" w:hAnsi="Arial" w:cs="Arial"/>
          <w:iCs/>
          <w:sz w:val="24"/>
          <w:szCs w:val="24"/>
        </w:rPr>
        <w:t xml:space="preserve"> </w:t>
      </w:r>
      <w:r w:rsidRPr="006F35D4">
        <w:rPr>
          <w:rFonts w:ascii="Arial" w:eastAsia="Calibri" w:hAnsi="Arial" w:cs="Arial"/>
          <w:iCs/>
          <w:sz w:val="24"/>
          <w:szCs w:val="24"/>
        </w:rPr>
        <w:t>r.</w:t>
      </w:r>
    </w:p>
    <w:p w:rsidR="009A285E" w:rsidRPr="006F35D4" w:rsidRDefault="009A285E" w:rsidP="005F6EDE">
      <w:pPr>
        <w:widowControl w:val="0"/>
        <w:spacing w:after="0" w:line="360" w:lineRule="auto"/>
        <w:ind w:left="709"/>
        <w:jc w:val="both"/>
        <w:textAlignment w:val="baseline"/>
        <w:rPr>
          <w:rFonts w:ascii="Arial" w:eastAsia="Calibri" w:hAnsi="Arial" w:cs="Arial"/>
          <w:iCs/>
          <w:kern w:val="1"/>
          <w:sz w:val="24"/>
          <w:szCs w:val="24"/>
          <w:lang w:bidi="hi-IN"/>
        </w:rPr>
      </w:pPr>
      <w:r w:rsidRPr="006F35D4">
        <w:rPr>
          <w:rFonts w:ascii="Arial" w:eastAsia="Calibri" w:hAnsi="Arial" w:cs="Arial"/>
          <w:iCs/>
          <w:kern w:val="1"/>
          <w:sz w:val="24"/>
          <w:szCs w:val="24"/>
          <w:lang w:bidi="hi-IN"/>
        </w:rPr>
        <w:t>lub</w:t>
      </w:r>
    </w:p>
    <w:p w:rsidR="009A285E" w:rsidRPr="006F35D4" w:rsidRDefault="009A285E" w:rsidP="005F6EDE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wyczerpania wynagrodzenia umownego</w:t>
      </w:r>
      <w:r w:rsidR="005F6EDE" w:rsidRPr="006F35D4">
        <w:rPr>
          <w:rFonts w:ascii="Arial" w:eastAsia="Calibri" w:hAnsi="Arial" w:cs="Arial"/>
          <w:iCs/>
          <w:sz w:val="24"/>
          <w:szCs w:val="24"/>
        </w:rPr>
        <w:t>, o którym mowa w § 5 ust. 1,</w:t>
      </w:r>
    </w:p>
    <w:p w:rsidR="009A285E" w:rsidRPr="006F35D4" w:rsidRDefault="009A285E" w:rsidP="005F6EDE">
      <w:pPr>
        <w:widowControl w:val="0"/>
        <w:spacing w:after="0" w:line="360" w:lineRule="auto"/>
        <w:ind w:left="709"/>
        <w:jc w:val="both"/>
        <w:textAlignment w:val="baseline"/>
        <w:rPr>
          <w:rFonts w:ascii="Arial" w:eastAsia="Calibri" w:hAnsi="Arial" w:cs="Arial"/>
          <w:iCs/>
          <w:kern w:val="1"/>
          <w:sz w:val="24"/>
          <w:szCs w:val="24"/>
          <w:lang w:bidi="hi-IN"/>
        </w:rPr>
      </w:pPr>
      <w:r w:rsidRPr="006F35D4">
        <w:rPr>
          <w:rFonts w:ascii="Arial" w:eastAsia="Calibri" w:hAnsi="Arial" w:cs="Arial"/>
          <w:iCs/>
          <w:kern w:val="1"/>
          <w:sz w:val="24"/>
          <w:szCs w:val="24"/>
          <w:lang w:bidi="hi-IN"/>
        </w:rPr>
        <w:t>lub</w:t>
      </w:r>
    </w:p>
    <w:p w:rsidR="009A285E" w:rsidRPr="006F35D4" w:rsidRDefault="009A285E" w:rsidP="005F6EDE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dnia, w którym pozostała kwota wynagrodzenia umownego będzie niewystarczająca do zlecenia dostaw objętych przedmiotem zamówienia,</w:t>
      </w:r>
    </w:p>
    <w:p w:rsidR="009A285E" w:rsidRPr="006F35D4" w:rsidRDefault="009A285E" w:rsidP="005F6EDE">
      <w:pPr>
        <w:suppressAutoHyphens w:val="0"/>
        <w:spacing w:after="0" w:line="360" w:lineRule="auto"/>
        <w:ind w:left="357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iCs/>
          <w:sz w:val="24"/>
          <w:szCs w:val="24"/>
        </w:rPr>
        <w:t>-</w:t>
      </w:r>
      <w:r w:rsidRPr="006F35D4">
        <w:rPr>
          <w:rFonts w:ascii="Arial" w:eastAsia="Calibri" w:hAnsi="Arial" w:cs="Arial"/>
          <w:iCs/>
          <w:sz w:val="24"/>
          <w:szCs w:val="24"/>
        </w:rPr>
        <w:tab/>
        <w:t>w zależności od tego, które ze zdarzeń wskazanych w pkt 1-3 nastąpi wcześniej.</w:t>
      </w:r>
    </w:p>
    <w:p w:rsidR="009A285E" w:rsidRPr="006F35D4" w:rsidRDefault="009A285E" w:rsidP="005F6EDE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W sytuacji, o której mowa w ust. 1 pkt 2 i 3, termin realizacji przedmiotu umowy ulega zakończeniu z dniem zaistnienia zdarzenia, o którym mowa odpowiednio w ust. 1 pkt 2 i 3, bez konieczności składania jakichkolwiek oświadczeń Stron.</w:t>
      </w:r>
    </w:p>
    <w:p w:rsidR="009A285E" w:rsidRPr="006F35D4" w:rsidRDefault="009A285E" w:rsidP="005F6EDE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 sytuacji, o której mowa w ust. 2 Wykonawcy nie przysługują jakiekolwiek roszczenia z tytułu zakończenia realizacji przedmiotu umowy przed upływem terminu, o którym mowa w ust. 1 pkt 1.</w:t>
      </w:r>
    </w:p>
    <w:bookmarkEnd w:id="2"/>
    <w:p w:rsidR="001315B5" w:rsidRPr="006F35D4" w:rsidRDefault="001315B5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CD509A" w:rsidRPr="006F35D4" w:rsidRDefault="00CD509A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706E11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4</w:t>
      </w:r>
    </w:p>
    <w:p w:rsidR="00CD509A" w:rsidRPr="006F35D4" w:rsidRDefault="007C5FC9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 xml:space="preserve">Warunki </w:t>
      </w:r>
      <w:r w:rsidR="00482D73" w:rsidRPr="006F35D4">
        <w:rPr>
          <w:rFonts w:ascii="Arial" w:hAnsi="Arial" w:cs="Arial"/>
          <w:b/>
          <w:color w:val="auto"/>
        </w:rPr>
        <w:t xml:space="preserve">i termin </w:t>
      </w:r>
      <w:r w:rsidRPr="006F35D4">
        <w:rPr>
          <w:rFonts w:ascii="Arial" w:hAnsi="Arial" w:cs="Arial"/>
          <w:b/>
          <w:color w:val="auto"/>
        </w:rPr>
        <w:t>dostawy</w:t>
      </w:r>
    </w:p>
    <w:p w:rsidR="00DF752D" w:rsidRPr="006F35D4" w:rsidRDefault="00DF752D" w:rsidP="00DF752D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Dostawy artykułów następować będą sukcesywnie na podstawie zamówień</w:t>
      </w:r>
      <w:r w:rsidRPr="006F35D4">
        <w:rPr>
          <w:rFonts w:ascii="Arial" w:eastAsiaTheme="minorHAnsi" w:hAnsi="Arial" w:cs="Arial"/>
          <w:bCs/>
          <w:color w:val="auto"/>
          <w:lang w:eastAsia="en-US" w:bidi="ar-SA"/>
        </w:rPr>
        <w:t xml:space="preserve"> (</w:t>
      </w:r>
      <w:r w:rsidRPr="006F35D4">
        <w:rPr>
          <w:rFonts w:ascii="Arial" w:hAnsi="Arial" w:cs="Arial"/>
          <w:bCs/>
          <w:color w:val="auto"/>
        </w:rPr>
        <w:t>określających wielkość dostawy, jej zakres przedmiotowy)</w:t>
      </w:r>
      <w:r w:rsidRPr="006F35D4">
        <w:rPr>
          <w:rFonts w:ascii="Arial" w:hAnsi="Arial" w:cs="Arial"/>
          <w:color w:val="auto"/>
        </w:rPr>
        <w:t xml:space="preserve"> składanych przez Zamawiającego drogą elektroniczną </w:t>
      </w:r>
      <w:r w:rsidRPr="006F35D4">
        <w:rPr>
          <w:rFonts w:ascii="Arial" w:hAnsi="Arial" w:cs="Arial"/>
          <w:b/>
          <w:bCs/>
          <w:color w:val="auto"/>
        </w:rPr>
        <w:t>na adres e-mail:……………………… lub pod numer: ………….</w:t>
      </w:r>
      <w:r w:rsidRPr="006F35D4">
        <w:rPr>
          <w:rFonts w:ascii="Arial" w:hAnsi="Arial" w:cs="Arial"/>
          <w:color w:val="auto"/>
        </w:rPr>
        <w:t xml:space="preserve"> Wykonawca na każde żądanie Zamawiającego potwierdzi otrzymanie zamówienia.</w:t>
      </w:r>
    </w:p>
    <w:p w:rsidR="00DF752D" w:rsidRPr="006F35D4" w:rsidRDefault="00DF752D" w:rsidP="00DF752D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eastAsia="Times New Roman" w:hAnsi="Arial" w:cs="Arial"/>
          <w:color w:val="auto"/>
        </w:rPr>
        <w:t xml:space="preserve">Zamówienia składane będą </w:t>
      </w:r>
      <w:r w:rsidR="009517D3">
        <w:rPr>
          <w:rFonts w:ascii="Arial" w:eastAsia="Times New Roman" w:hAnsi="Arial" w:cs="Arial"/>
          <w:color w:val="auto"/>
        </w:rPr>
        <w:t xml:space="preserve">w dni robocze (od poniedziałku do piątku), najpóźniej </w:t>
      </w:r>
      <w:r w:rsidRPr="006F35D4">
        <w:rPr>
          <w:rFonts w:ascii="Arial" w:eastAsia="Times New Roman" w:hAnsi="Arial" w:cs="Arial"/>
          <w:color w:val="auto"/>
        </w:rPr>
        <w:t>do godziny 14:00,</w:t>
      </w:r>
      <w:r w:rsidR="009517D3">
        <w:rPr>
          <w:rFonts w:ascii="Arial" w:eastAsia="Times New Roman" w:hAnsi="Arial" w:cs="Arial"/>
          <w:color w:val="auto"/>
        </w:rPr>
        <w:t xml:space="preserve"> w dniu poprzedzającym</w:t>
      </w:r>
      <w:r w:rsidRPr="006F35D4">
        <w:rPr>
          <w:rFonts w:ascii="Arial" w:eastAsia="Times New Roman" w:hAnsi="Arial" w:cs="Arial"/>
          <w:color w:val="auto"/>
        </w:rPr>
        <w:t xml:space="preserve"> </w:t>
      </w:r>
      <w:r w:rsidR="008B4A09">
        <w:rPr>
          <w:rFonts w:ascii="Arial" w:eastAsia="Times New Roman" w:hAnsi="Arial" w:cs="Arial"/>
          <w:color w:val="auto"/>
        </w:rPr>
        <w:t xml:space="preserve">planowaną dostawę. </w:t>
      </w:r>
      <w:r w:rsidRPr="006F35D4">
        <w:rPr>
          <w:rFonts w:ascii="Arial" w:eastAsia="Calibri" w:hAnsi="Arial" w:cs="Arial"/>
          <w:color w:val="auto"/>
          <w:lang w:eastAsia="en-US" w:bidi="ar-SA"/>
        </w:rPr>
        <w:t xml:space="preserve">W tym też terminie zamawiający może zmienić lub wycofać złożone </w:t>
      </w:r>
      <w:r w:rsidR="008B4A09">
        <w:rPr>
          <w:rFonts w:ascii="Arial" w:eastAsia="Calibri" w:hAnsi="Arial" w:cs="Arial"/>
          <w:color w:val="auto"/>
          <w:lang w:eastAsia="en-US" w:bidi="ar-SA"/>
        </w:rPr>
        <w:t>zamówienie</w:t>
      </w:r>
      <w:r w:rsidRPr="006F35D4">
        <w:rPr>
          <w:rFonts w:ascii="Arial" w:eastAsia="Calibri" w:hAnsi="Arial" w:cs="Arial"/>
          <w:color w:val="auto"/>
          <w:lang w:eastAsia="en-US" w:bidi="ar-SA"/>
        </w:rPr>
        <w:t>.</w:t>
      </w:r>
      <w:r w:rsidR="008B4A09">
        <w:rPr>
          <w:rFonts w:ascii="Arial" w:eastAsia="Calibri" w:hAnsi="Arial" w:cs="Arial"/>
          <w:color w:val="auto"/>
          <w:lang w:eastAsia="en-US" w:bidi="ar-SA"/>
        </w:rPr>
        <w:t xml:space="preserve"> </w:t>
      </w:r>
      <w:r w:rsidR="008B4A09" w:rsidRPr="008B4A09">
        <w:rPr>
          <w:rFonts w:ascii="Arial" w:eastAsia="Calibri" w:hAnsi="Arial" w:cs="Arial"/>
          <w:color w:val="auto"/>
          <w:lang w:eastAsia="en-US" w:bidi="ar-SA"/>
        </w:rPr>
        <w:t>Zamówienia złożone po godzinie 14:00 uznaje się za złożone w dniu nast</w:t>
      </w:r>
      <w:r w:rsidR="008B4A09">
        <w:rPr>
          <w:rFonts w:ascii="Arial" w:eastAsia="Calibri" w:hAnsi="Arial" w:cs="Arial"/>
          <w:color w:val="auto"/>
          <w:lang w:eastAsia="en-US" w:bidi="ar-SA"/>
        </w:rPr>
        <w:t>ępnym.</w:t>
      </w:r>
    </w:p>
    <w:p w:rsidR="006E1402" w:rsidRPr="006F35D4" w:rsidRDefault="006E1402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 szczególnych przypadkach, wynikających z potrzeby Zamawiającego, Wykonawca przyjmie doraźne zamówienie w trybie pilnej realizacji</w:t>
      </w:r>
      <w:r w:rsidR="00584B39" w:rsidRPr="006F35D4">
        <w:rPr>
          <w:rFonts w:ascii="Arial" w:hAnsi="Arial" w:cs="Arial"/>
          <w:color w:val="auto"/>
        </w:rPr>
        <w:t>.</w:t>
      </w:r>
    </w:p>
    <w:p w:rsidR="00147CDE" w:rsidRPr="006F35D4" w:rsidRDefault="00277C9D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eastAsia="Times New Roman" w:hAnsi="Arial" w:cs="Arial"/>
          <w:color w:val="auto"/>
        </w:rPr>
        <w:t>Wykonawca po otrzymaniu zamówienia, dostarczy Zamawiającemu produkty zgodnie z treścią zamówienia</w:t>
      </w:r>
      <w:r w:rsidR="005411FE" w:rsidRPr="006F35D4">
        <w:rPr>
          <w:rFonts w:ascii="Arial" w:eastAsia="Times New Roman" w:hAnsi="Arial" w:cs="Arial"/>
          <w:color w:val="auto"/>
        </w:rPr>
        <w:t>,</w:t>
      </w:r>
      <w:r w:rsidRPr="006F35D4">
        <w:rPr>
          <w:rFonts w:ascii="Arial" w:eastAsia="Times New Roman" w:hAnsi="Arial" w:cs="Arial"/>
          <w:color w:val="auto"/>
        </w:rPr>
        <w:t xml:space="preserve"> transportem</w:t>
      </w:r>
      <w:r w:rsidR="008B4A09">
        <w:rPr>
          <w:rFonts w:ascii="Arial" w:eastAsia="Times New Roman" w:hAnsi="Arial" w:cs="Arial"/>
          <w:color w:val="auto"/>
        </w:rPr>
        <w:t xml:space="preserve"> własnym lub zleconym</w:t>
      </w:r>
      <w:r w:rsidRPr="006F35D4">
        <w:rPr>
          <w:rFonts w:ascii="Arial" w:eastAsia="Times New Roman" w:hAnsi="Arial" w:cs="Arial"/>
          <w:color w:val="auto"/>
        </w:rPr>
        <w:t>, na własny koszt i ryzyko.</w:t>
      </w:r>
      <w:r w:rsidR="007C7D2C" w:rsidRPr="006F35D4">
        <w:rPr>
          <w:rFonts w:ascii="Arial" w:eastAsia="Times New Roman" w:hAnsi="Arial" w:cs="Arial"/>
          <w:color w:val="auto"/>
        </w:rPr>
        <w:t xml:space="preserve"> Zamawiający nie ponosi odpowiedzialności</w:t>
      </w:r>
      <w:r w:rsidR="00485BD5" w:rsidRPr="006F35D4">
        <w:rPr>
          <w:rFonts w:ascii="Arial" w:eastAsia="Times New Roman" w:hAnsi="Arial" w:cs="Arial"/>
          <w:color w:val="auto"/>
        </w:rPr>
        <w:t xml:space="preserve"> za uszkodzenia </w:t>
      </w:r>
      <w:r w:rsidR="00485BD5" w:rsidRPr="006F35D4">
        <w:rPr>
          <w:rFonts w:ascii="Arial" w:eastAsia="Times New Roman" w:hAnsi="Arial" w:cs="Arial"/>
          <w:color w:val="auto"/>
        </w:rPr>
        <w:lastRenderedPageBreak/>
        <w:t>produktów powstałych</w:t>
      </w:r>
      <w:r w:rsidR="00CB1FF8" w:rsidRPr="006F35D4">
        <w:rPr>
          <w:rFonts w:ascii="Arial" w:eastAsia="Times New Roman" w:hAnsi="Arial" w:cs="Arial"/>
          <w:color w:val="auto"/>
        </w:rPr>
        <w:t xml:space="preserve"> w trakcie transportu, rozładunku lub wniesienia.</w:t>
      </w:r>
    </w:p>
    <w:p w:rsidR="004A55E1" w:rsidRPr="006F35D4" w:rsidRDefault="004D42B5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  <w:lang w:eastAsia="zh-CN"/>
        </w:rPr>
        <w:t xml:space="preserve">Wykonawca zobowiązany jest do dostarczenia produktów w ramach każdorazowej </w:t>
      </w:r>
      <w:r w:rsidRPr="006F35D4">
        <w:rPr>
          <w:rFonts w:ascii="Arial" w:hAnsi="Arial" w:cs="Arial"/>
          <w:b/>
          <w:bCs/>
          <w:color w:val="auto"/>
          <w:lang w:eastAsia="zh-CN"/>
        </w:rPr>
        <w:t>dostawy, wyładowania oraz przetransportowania go do magazynu lub pomieszczeń</w:t>
      </w:r>
      <w:r w:rsidRPr="006F35D4">
        <w:rPr>
          <w:rFonts w:ascii="Arial" w:hAnsi="Arial" w:cs="Arial"/>
          <w:color w:val="auto"/>
          <w:lang w:eastAsia="zh-CN"/>
        </w:rPr>
        <w:t xml:space="preserve"> wskazanych przez upoważnionego pracownika Zamawiającego znajdujących się na terenie Domu Pomocy Społecznej „Dom Kombatanta” im. gen. M. Boruty – Spiechowicza ul. Krucza 17 w Szczecinie. Powyższe ma zastosowanie również wtedy, gdy dostawa odbędzie się za pośrednictwem przewoźnika.</w:t>
      </w:r>
      <w:r w:rsidR="001E72D2" w:rsidRPr="001E72D2">
        <w:t xml:space="preserve"> </w:t>
      </w:r>
      <w:r w:rsidR="001E72D2" w:rsidRPr="001E72D2">
        <w:rPr>
          <w:rFonts w:ascii="Arial" w:hAnsi="Arial" w:cs="Arial"/>
          <w:color w:val="auto"/>
          <w:lang w:eastAsia="zh-CN"/>
        </w:rPr>
        <w:t xml:space="preserve">Dostawy odbywać się będą od poniedziałku do </w:t>
      </w:r>
      <w:r w:rsidR="001E72D2">
        <w:rPr>
          <w:rFonts w:ascii="Arial" w:hAnsi="Arial" w:cs="Arial"/>
          <w:color w:val="auto"/>
          <w:lang w:eastAsia="zh-CN"/>
        </w:rPr>
        <w:t>piątku</w:t>
      </w:r>
      <w:r w:rsidR="001E72D2" w:rsidRPr="001E72D2">
        <w:rPr>
          <w:rFonts w:ascii="Arial" w:hAnsi="Arial" w:cs="Arial"/>
          <w:color w:val="auto"/>
          <w:lang w:eastAsia="zh-CN"/>
        </w:rPr>
        <w:t xml:space="preserve"> (za wyjątkiem świąt i dni ustawowo wolnych od pracy), zgodnie z potrzebą Zamawiającego</w:t>
      </w:r>
      <w:r w:rsidR="003F4D7D">
        <w:rPr>
          <w:rFonts w:ascii="Arial" w:hAnsi="Arial" w:cs="Arial"/>
          <w:color w:val="auto"/>
          <w:lang w:eastAsia="zh-CN"/>
        </w:rPr>
        <w:t>.</w:t>
      </w:r>
    </w:p>
    <w:p w:rsidR="005F6EDE" w:rsidRPr="006F35D4" w:rsidRDefault="005F6EDE" w:rsidP="005F6EDE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Z uwagi na zaplanowaną przebudowę kanalizacji deszczowej ulicy Siewnej, dostawy odbywać się będą od strony ul. Siewnej lub od ul. Kruczej. O braku możliwości dostarczenie produktów od ul. Siewnej, Zamawiający poinformuje Wykonawcę składając zamówienie zgodnie z ust. 1 niniejszego paragrafu.</w:t>
      </w:r>
    </w:p>
    <w:p w:rsidR="009C750A" w:rsidRPr="006F35D4" w:rsidRDefault="00262AAF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972639">
        <w:rPr>
          <w:rFonts w:ascii="Arial" w:hAnsi="Arial" w:cs="Arial"/>
          <w:b/>
          <w:bCs/>
          <w:color w:val="auto"/>
        </w:rPr>
        <w:t xml:space="preserve">Dostawy częściowe będą realizowane nie później niż do godz. </w:t>
      </w:r>
      <w:r w:rsidR="009F335F">
        <w:rPr>
          <w:rFonts w:ascii="Arial" w:hAnsi="Arial" w:cs="Arial"/>
          <w:b/>
          <w:bCs/>
          <w:color w:val="auto"/>
        </w:rPr>
        <w:t>12</w:t>
      </w:r>
      <w:r w:rsidRPr="00972639">
        <w:rPr>
          <w:rFonts w:ascii="Arial" w:hAnsi="Arial" w:cs="Arial"/>
          <w:b/>
          <w:bCs/>
          <w:color w:val="auto"/>
        </w:rPr>
        <w:t>:00 następnego dnia po dniu złożenia zamówienia,</w:t>
      </w:r>
      <w:r w:rsidRPr="00262AAF">
        <w:rPr>
          <w:rFonts w:ascii="Arial" w:hAnsi="Arial" w:cs="Arial"/>
          <w:bCs/>
          <w:color w:val="auto"/>
        </w:rPr>
        <w:t xml:space="preserve"> z tym zastrzeżeniem że Zamawiający może pisemnie wyznaczyć Wykonawcy inny dzień oraz godzinę dostawy - wówczas Wykonawca zobowiązuje się dostarczyć artykuły stosownie do wyznaczonego przez Zamawiającego (innego) terminu dostawy. Wyznaczony przez Zamawiającego inny termin dostawy nie może być jednak krótszy niż termin dostawy wskazany w zdaniu poprzedzającym</w:t>
      </w:r>
      <w:r w:rsidR="003F0B3B" w:rsidRPr="006F35D4">
        <w:rPr>
          <w:rFonts w:ascii="Arial" w:eastAsia="Calibri" w:hAnsi="Arial" w:cs="Arial"/>
          <w:color w:val="auto"/>
          <w:lang w:eastAsia="en-US" w:bidi="ar-SA"/>
        </w:rPr>
        <w:t>.</w:t>
      </w:r>
    </w:p>
    <w:p w:rsidR="000340E1" w:rsidRPr="006F35D4" w:rsidRDefault="0071024D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Produkty należy dostarczyć w oryginalnych opakowaniach, zabezpieczających jakość dostarczonych </w:t>
      </w:r>
      <w:r w:rsidR="00361530" w:rsidRPr="006F35D4">
        <w:rPr>
          <w:rFonts w:ascii="Arial" w:hAnsi="Arial" w:cs="Arial"/>
          <w:bCs/>
          <w:color w:val="auto"/>
        </w:rPr>
        <w:t>artykułów</w:t>
      </w:r>
      <w:r w:rsidRPr="006F35D4">
        <w:rPr>
          <w:rFonts w:ascii="Arial" w:hAnsi="Arial" w:cs="Arial"/>
          <w:bCs/>
          <w:color w:val="auto"/>
        </w:rPr>
        <w:t xml:space="preserve"> i odpowiadających warunkom transportu i odbioru, fabrycznie oznaczonych tzn. </w:t>
      </w:r>
      <w:r w:rsidR="00457382" w:rsidRPr="006F35D4">
        <w:rPr>
          <w:rFonts w:ascii="Arial" w:hAnsi="Arial" w:cs="Arial"/>
          <w:bCs/>
          <w:color w:val="auto"/>
        </w:rPr>
        <w:t xml:space="preserve">wskazujących </w:t>
      </w:r>
      <w:r w:rsidRPr="006F35D4">
        <w:rPr>
          <w:rFonts w:ascii="Arial" w:hAnsi="Arial" w:cs="Arial"/>
          <w:bCs/>
          <w:color w:val="auto"/>
        </w:rPr>
        <w:t xml:space="preserve">rodzaj, nazwę </w:t>
      </w:r>
      <w:r w:rsidR="0022320A" w:rsidRPr="006F35D4">
        <w:rPr>
          <w:rFonts w:ascii="Arial" w:hAnsi="Arial" w:cs="Arial"/>
          <w:bCs/>
          <w:color w:val="auto"/>
        </w:rPr>
        <w:t>produktu</w:t>
      </w:r>
      <w:r w:rsidRPr="006F35D4">
        <w:rPr>
          <w:rFonts w:ascii="Arial" w:hAnsi="Arial" w:cs="Arial"/>
          <w:bCs/>
          <w:color w:val="auto"/>
        </w:rPr>
        <w:t>, ilość, datę produkcji, termin przydatności do spożycia lub termin minimalnej trwałości, numer serii, nazwę i adres producenta oraz inne oznakowania zgodne z obowiązującymi w tym zakresie przepisami prawa żywnościowego. Wykonawca odbierze od Zamawiającego do przetworzenia lub ponownego wykorzystania wszelkiego rodzaju opakowania, które przywiezione zostaną z towarem.</w:t>
      </w:r>
    </w:p>
    <w:p w:rsidR="007E4B56" w:rsidRPr="006F35D4" w:rsidRDefault="00CC207F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  <w:lang w:eastAsia="zh-CN"/>
        </w:rPr>
        <w:t xml:space="preserve">Nie dopuszcza się pozostawienia produktów bez </w:t>
      </w:r>
      <w:r w:rsidR="0022320A" w:rsidRPr="006F35D4">
        <w:rPr>
          <w:rFonts w:ascii="Arial" w:hAnsi="Arial" w:cs="Arial"/>
          <w:color w:val="auto"/>
          <w:lang w:eastAsia="zh-CN"/>
        </w:rPr>
        <w:t>nadzoru</w:t>
      </w:r>
      <w:r w:rsidRPr="006F35D4">
        <w:rPr>
          <w:rFonts w:ascii="Arial" w:hAnsi="Arial" w:cs="Arial"/>
          <w:color w:val="auto"/>
          <w:lang w:eastAsia="zh-CN"/>
        </w:rPr>
        <w:t xml:space="preserve"> lub </w:t>
      </w:r>
      <w:r w:rsidR="006C5FDF" w:rsidRPr="006F35D4">
        <w:rPr>
          <w:rFonts w:ascii="Arial" w:hAnsi="Arial" w:cs="Arial"/>
          <w:color w:val="auto"/>
          <w:lang w:eastAsia="zh-CN"/>
        </w:rPr>
        <w:t>przekazywania go osobom nieupoważnionym</w:t>
      </w:r>
      <w:r w:rsidR="00475F99" w:rsidRPr="006F35D4">
        <w:rPr>
          <w:rFonts w:ascii="Arial" w:hAnsi="Arial" w:cs="Arial"/>
          <w:bCs/>
          <w:color w:val="auto"/>
        </w:rPr>
        <w:t>.</w:t>
      </w:r>
    </w:p>
    <w:p w:rsidR="009B784E" w:rsidRPr="006F35D4" w:rsidRDefault="00E94F9B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Po dostarczeniu </w:t>
      </w:r>
      <w:r w:rsidR="0013497E" w:rsidRPr="006F35D4">
        <w:rPr>
          <w:rFonts w:ascii="Arial" w:hAnsi="Arial" w:cs="Arial"/>
          <w:bCs/>
          <w:color w:val="auto"/>
        </w:rPr>
        <w:t>produktów</w:t>
      </w:r>
      <w:r w:rsidR="00D0722B" w:rsidRPr="006F35D4">
        <w:rPr>
          <w:rFonts w:ascii="Arial" w:hAnsi="Arial" w:cs="Arial"/>
          <w:bCs/>
          <w:color w:val="auto"/>
        </w:rPr>
        <w:t xml:space="preserve"> </w:t>
      </w:r>
      <w:r w:rsidR="00963E77" w:rsidRPr="006F35D4">
        <w:rPr>
          <w:rFonts w:ascii="Arial" w:hAnsi="Arial" w:cs="Arial"/>
          <w:bCs/>
          <w:color w:val="auto"/>
        </w:rPr>
        <w:t>osoba upoważniona</w:t>
      </w:r>
      <w:r w:rsidRPr="006F35D4">
        <w:rPr>
          <w:rFonts w:ascii="Arial" w:hAnsi="Arial" w:cs="Arial"/>
          <w:bCs/>
          <w:color w:val="auto"/>
        </w:rPr>
        <w:t xml:space="preserve"> przeprowadz</w:t>
      </w:r>
      <w:r w:rsidR="0013497E" w:rsidRPr="006F35D4">
        <w:rPr>
          <w:rFonts w:ascii="Arial" w:hAnsi="Arial" w:cs="Arial"/>
          <w:bCs/>
          <w:color w:val="auto"/>
        </w:rPr>
        <w:t>i</w:t>
      </w:r>
      <w:r w:rsidRPr="006F35D4">
        <w:rPr>
          <w:rFonts w:ascii="Arial" w:hAnsi="Arial" w:cs="Arial"/>
          <w:bCs/>
          <w:color w:val="auto"/>
        </w:rPr>
        <w:t xml:space="preserve"> kontrolę w zakresie ilości, jakości oraz zgodności dostarczonego towaru z zamówieniem.</w:t>
      </w:r>
    </w:p>
    <w:p w:rsidR="009B784E" w:rsidRPr="006F35D4" w:rsidRDefault="00E94F9B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Po przeprowadzeniu kontroli, o której mowa w ust. </w:t>
      </w:r>
      <w:r w:rsidR="004A55E1" w:rsidRPr="006F35D4">
        <w:rPr>
          <w:rFonts w:ascii="Arial" w:hAnsi="Arial" w:cs="Arial"/>
          <w:bCs/>
          <w:color w:val="auto"/>
        </w:rPr>
        <w:t>9</w:t>
      </w:r>
      <w:r w:rsidRPr="006F35D4">
        <w:rPr>
          <w:rFonts w:ascii="Arial" w:hAnsi="Arial" w:cs="Arial"/>
          <w:bCs/>
          <w:color w:val="auto"/>
        </w:rPr>
        <w:t>, w przypadku braku zastrzeżeń, Zamawiający dokona odbioru, potwierdzając odbiór na fakturze wystawion</w:t>
      </w:r>
      <w:r w:rsidR="0013497E" w:rsidRPr="006F35D4">
        <w:rPr>
          <w:rFonts w:ascii="Arial" w:hAnsi="Arial" w:cs="Arial"/>
          <w:bCs/>
          <w:color w:val="auto"/>
        </w:rPr>
        <w:t>ej</w:t>
      </w:r>
      <w:r w:rsidRPr="006F35D4">
        <w:rPr>
          <w:rFonts w:ascii="Arial" w:hAnsi="Arial" w:cs="Arial"/>
          <w:bCs/>
          <w:color w:val="auto"/>
        </w:rPr>
        <w:t xml:space="preserve"> przez Wykonawcę. Dokument ten (z potwierdzeniem odbioru) </w:t>
      </w:r>
      <w:r w:rsidRPr="006F35D4">
        <w:rPr>
          <w:rFonts w:ascii="Arial" w:hAnsi="Arial" w:cs="Arial"/>
          <w:bCs/>
          <w:color w:val="auto"/>
        </w:rPr>
        <w:lastRenderedPageBreak/>
        <w:t>stanowić będzie potwierdzenie dostarczenia przez Wykonawcę zamówion</w:t>
      </w:r>
      <w:r w:rsidR="00136B1D" w:rsidRPr="006F35D4">
        <w:rPr>
          <w:rFonts w:ascii="Arial" w:hAnsi="Arial" w:cs="Arial"/>
          <w:bCs/>
          <w:color w:val="auto"/>
        </w:rPr>
        <w:t>ych produktów</w:t>
      </w:r>
      <w:r w:rsidRPr="006F35D4">
        <w:rPr>
          <w:rFonts w:ascii="Arial" w:hAnsi="Arial" w:cs="Arial"/>
          <w:bCs/>
          <w:color w:val="auto"/>
        </w:rPr>
        <w:t>.</w:t>
      </w:r>
    </w:p>
    <w:p w:rsidR="00D200E2" w:rsidRPr="006F35D4" w:rsidRDefault="006C3BA5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Zamawiający dopuszcza dostawę danego artykułu spożywczego o innej gramaturze niż określona w ofercie, z tolerancją wynoszącą maksymalnie ±10%, przy czym uprawnienie to dotyczy wyłącznie produktów, dla których w ofercie wskazano jedną konkretną gramaturę</w:t>
      </w:r>
      <w:r w:rsidR="0094646C" w:rsidRPr="006F35D4">
        <w:rPr>
          <w:rFonts w:ascii="Arial" w:hAnsi="Arial" w:cs="Arial"/>
          <w:color w:val="auto"/>
        </w:rPr>
        <w:t xml:space="preserve"> lub pojemność</w:t>
      </w:r>
      <w:r w:rsidRPr="006F35D4">
        <w:rPr>
          <w:rFonts w:ascii="Arial" w:hAnsi="Arial" w:cs="Arial"/>
          <w:color w:val="auto"/>
        </w:rPr>
        <w:t xml:space="preserve">. W przypadku skorzystania z tego uprawnienia, Wykonawca zobowiązany jest do proporcjonalnego przeliczenia ceny w stosunku do ceny jednostkowej wskazanej w ofercie. Dopuszczalne odchylenie nie ma zastosowania do produktów określonych w ofercie poprzez przedział gramatury </w:t>
      </w:r>
      <w:r w:rsidR="00CD20C8" w:rsidRPr="006F35D4">
        <w:rPr>
          <w:rFonts w:ascii="Arial" w:hAnsi="Arial" w:cs="Arial"/>
          <w:color w:val="auto"/>
        </w:rPr>
        <w:t>lub pojemnoś</w:t>
      </w:r>
      <w:r w:rsidR="00684959" w:rsidRPr="006F35D4">
        <w:rPr>
          <w:rFonts w:ascii="Arial" w:hAnsi="Arial" w:cs="Arial"/>
          <w:color w:val="auto"/>
        </w:rPr>
        <w:t>ci</w:t>
      </w:r>
      <w:r w:rsidR="00CD20C8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 xml:space="preserve">(widełki); dla tych produktów wymagane jest zachowanie gramatury </w:t>
      </w:r>
      <w:r w:rsidR="001112CC" w:rsidRPr="006F35D4">
        <w:rPr>
          <w:rFonts w:ascii="Arial" w:hAnsi="Arial" w:cs="Arial"/>
          <w:color w:val="auto"/>
        </w:rPr>
        <w:t xml:space="preserve">lub pojemności </w:t>
      </w:r>
      <w:r w:rsidRPr="006F35D4">
        <w:rPr>
          <w:rFonts w:ascii="Arial" w:hAnsi="Arial" w:cs="Arial"/>
          <w:color w:val="auto"/>
        </w:rPr>
        <w:t>mieszczącej się w wskazanym przedziale</w:t>
      </w:r>
      <w:r w:rsidR="007F1E24" w:rsidRPr="006F35D4">
        <w:rPr>
          <w:rFonts w:ascii="Arial" w:hAnsi="Arial" w:cs="Arial"/>
          <w:color w:val="auto"/>
        </w:rPr>
        <w:t>.</w:t>
      </w:r>
    </w:p>
    <w:p w:rsidR="009B784E" w:rsidRPr="006F35D4" w:rsidRDefault="00125024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>W przypadku stwierdzenia niezgodności dostarczonej partii produktów z przedmiotem zamówienia lub widocznych wad jakościowych towaru</w:t>
      </w:r>
      <w:r w:rsidR="00D863AE" w:rsidRPr="006F35D4">
        <w:rPr>
          <w:rFonts w:ascii="Arial" w:hAnsi="Arial" w:cs="Arial"/>
          <w:bCs/>
          <w:color w:val="auto"/>
        </w:rPr>
        <w:t xml:space="preserve">, </w:t>
      </w:r>
      <w:r w:rsidR="006862AC" w:rsidRPr="006F35D4">
        <w:rPr>
          <w:rFonts w:ascii="Arial" w:hAnsi="Arial" w:cs="Arial"/>
          <w:bCs/>
          <w:color w:val="auto"/>
        </w:rPr>
        <w:t xml:space="preserve">w szczególności </w:t>
      </w:r>
      <w:r w:rsidR="00D863AE" w:rsidRPr="006F35D4">
        <w:rPr>
          <w:rFonts w:ascii="Arial" w:hAnsi="Arial" w:cs="Arial"/>
          <w:bCs/>
          <w:color w:val="auto"/>
        </w:rPr>
        <w:t>t</w:t>
      </w:r>
      <w:r w:rsidR="006862AC" w:rsidRPr="006F35D4">
        <w:rPr>
          <w:rFonts w:ascii="Arial" w:hAnsi="Arial" w:cs="Arial"/>
          <w:bCs/>
          <w:color w:val="auto"/>
        </w:rPr>
        <w:t xml:space="preserve">akie jak: </w:t>
      </w:r>
      <w:r w:rsidR="00D85875" w:rsidRPr="006F35D4">
        <w:rPr>
          <w:rFonts w:ascii="Arial" w:hAnsi="Arial" w:cs="Arial"/>
          <w:bCs/>
          <w:color w:val="auto"/>
        </w:rPr>
        <w:t xml:space="preserve">brak </w:t>
      </w:r>
      <w:r w:rsidR="00D863AE" w:rsidRPr="006F35D4">
        <w:rPr>
          <w:rFonts w:ascii="Arial" w:hAnsi="Arial" w:cs="Arial"/>
          <w:bCs/>
          <w:color w:val="auto"/>
        </w:rPr>
        <w:t xml:space="preserve">oznakowania produktów, o którym mowa w ust. 7, </w:t>
      </w:r>
      <w:r w:rsidRPr="006F35D4">
        <w:rPr>
          <w:rFonts w:ascii="Arial" w:hAnsi="Arial" w:cs="Arial"/>
          <w:bCs/>
          <w:color w:val="auto"/>
        </w:rPr>
        <w:t>ubytki, uszkodzone opakowania</w:t>
      </w:r>
      <w:r w:rsidR="00FB5FB5" w:rsidRPr="006F35D4">
        <w:rPr>
          <w:rFonts w:ascii="Arial" w:hAnsi="Arial" w:cs="Arial"/>
          <w:bCs/>
          <w:color w:val="auto"/>
        </w:rPr>
        <w:t xml:space="preserve">, </w:t>
      </w:r>
      <w:r w:rsidR="00C232EC" w:rsidRPr="006F35D4">
        <w:rPr>
          <w:rFonts w:ascii="Arial" w:hAnsi="Arial" w:cs="Arial"/>
          <w:bCs/>
          <w:color w:val="auto"/>
        </w:rPr>
        <w:t>przekroczenie terminu przydatności do spożycia, o którym mowa w § 1 ust. 3,</w:t>
      </w:r>
      <w:r w:rsidRPr="006F35D4">
        <w:rPr>
          <w:rFonts w:ascii="Arial" w:hAnsi="Arial" w:cs="Arial"/>
          <w:bCs/>
          <w:color w:val="auto"/>
        </w:rPr>
        <w:t xml:space="preserve"> </w:t>
      </w:r>
      <w:r w:rsidR="00586402" w:rsidRPr="006F35D4">
        <w:rPr>
          <w:rFonts w:ascii="Arial" w:hAnsi="Arial" w:cs="Arial"/>
          <w:bCs/>
          <w:color w:val="auto"/>
        </w:rPr>
        <w:t>Zamawiający zastrzega sobie możliwość odmowy przyjęcia całej partii produktów lub jej części</w:t>
      </w:r>
      <w:r w:rsidRPr="006F35D4">
        <w:rPr>
          <w:rFonts w:ascii="Arial" w:hAnsi="Arial" w:cs="Arial"/>
          <w:bCs/>
          <w:color w:val="auto"/>
        </w:rPr>
        <w:t>.</w:t>
      </w:r>
    </w:p>
    <w:p w:rsidR="00A309B1" w:rsidRPr="006F35D4" w:rsidRDefault="00957C67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 przypadku niedostarczenia lub dostarczenia produktów niezgodnie z zamówieniem co do ilości lub rodzaju lub w przypadku nieprawidłowej jakości </w:t>
      </w:r>
      <w:r w:rsidR="007E6967" w:rsidRPr="006F35D4">
        <w:rPr>
          <w:rFonts w:ascii="Arial" w:hAnsi="Arial" w:cs="Arial"/>
          <w:bCs/>
          <w:color w:val="auto"/>
        </w:rPr>
        <w:t>produktów</w:t>
      </w:r>
      <w:r w:rsidRPr="006F35D4">
        <w:rPr>
          <w:rFonts w:ascii="Arial" w:hAnsi="Arial" w:cs="Arial"/>
          <w:bCs/>
          <w:color w:val="auto"/>
        </w:rPr>
        <w:t>, o której mowa w ust. 1</w:t>
      </w:r>
      <w:r w:rsidR="00F74233" w:rsidRPr="006F35D4">
        <w:rPr>
          <w:rFonts w:ascii="Arial" w:hAnsi="Arial" w:cs="Arial"/>
          <w:bCs/>
          <w:color w:val="auto"/>
        </w:rPr>
        <w:t>2</w:t>
      </w:r>
      <w:r w:rsidRPr="006F35D4">
        <w:rPr>
          <w:rFonts w:ascii="Arial" w:hAnsi="Arial" w:cs="Arial"/>
          <w:bCs/>
          <w:color w:val="auto"/>
        </w:rPr>
        <w:t xml:space="preserve">, 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Wykonawca zobowiązuje się na własny koszt do </w:t>
      </w:r>
      <w:r w:rsidR="002F48EE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uzupełnienia </w:t>
      </w:r>
      <w:r w:rsidR="00854FD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lub 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wymiany </w:t>
      </w:r>
      <w:r w:rsidR="00854FD1" w:rsidRPr="006F35D4">
        <w:rPr>
          <w:rFonts w:ascii="Arial" w:eastAsia="SimSun" w:hAnsi="Arial" w:cs="Arial"/>
          <w:color w:val="auto"/>
          <w:kern w:val="1"/>
          <w:lang w:eastAsia="zh-CN" w:bidi="hi-IN"/>
        </w:rPr>
        <w:t>produktów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 na </w:t>
      </w:r>
      <w:r w:rsidR="00854FD1" w:rsidRPr="006F35D4">
        <w:rPr>
          <w:rFonts w:ascii="Arial" w:eastAsia="SimSun" w:hAnsi="Arial" w:cs="Arial"/>
          <w:color w:val="auto"/>
          <w:kern w:val="1"/>
          <w:lang w:eastAsia="zh-CN" w:bidi="hi-IN"/>
        </w:rPr>
        <w:t>zgodny z zamówieniem</w:t>
      </w:r>
      <w:r w:rsidR="00A309B1" w:rsidRPr="006F35D4">
        <w:rPr>
          <w:rFonts w:ascii="Arial" w:eastAsia="SimSun" w:hAnsi="Arial" w:cs="Arial"/>
          <w:color w:val="auto"/>
          <w:kern w:val="1"/>
          <w:lang w:eastAsia="zh-CN" w:bidi="hi-IN"/>
        </w:rPr>
        <w:t xml:space="preserve"> </w:t>
      </w:r>
      <w:r w:rsidR="00A309B1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 xml:space="preserve">w tym samym dniu, co dzień dostawy (nie później niż do godz. 14:00) / w dniu następującym po dniu dostawy (nie później niż do godz. </w:t>
      </w:r>
      <w:r w:rsidR="004A6946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09</w:t>
      </w:r>
      <w:r w:rsidR="00A309B1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:00)</w:t>
      </w:r>
      <w:r w:rsidR="006B1FF4" w:rsidRPr="006F35D4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*</w:t>
      </w:r>
      <w:r w:rsidR="00A309B1" w:rsidRPr="006F35D4">
        <w:rPr>
          <w:rFonts w:ascii="Arial" w:eastAsia="SimSun" w:hAnsi="Arial" w:cs="Arial"/>
          <w:b/>
          <w:bCs/>
          <w:color w:val="auto"/>
          <w:kern w:val="1"/>
          <w:lang w:eastAsia="ar-SA" w:bidi="hi-IN"/>
        </w:rPr>
        <w:t>,</w:t>
      </w:r>
      <w:r w:rsidR="00A309B1" w:rsidRPr="006F35D4">
        <w:rPr>
          <w:rFonts w:ascii="Arial" w:eastAsia="SimSun" w:hAnsi="Arial" w:cs="Arial"/>
          <w:color w:val="auto"/>
          <w:kern w:val="1"/>
          <w:lang w:eastAsia="ar-SA" w:bidi="hi-IN"/>
        </w:rPr>
        <w:t xml:space="preserve"> zgodnie z deklaracją złożon</w:t>
      </w:r>
      <w:r w:rsidR="00B82197" w:rsidRPr="006F35D4">
        <w:rPr>
          <w:rFonts w:ascii="Arial" w:eastAsia="SimSun" w:hAnsi="Arial" w:cs="Arial"/>
          <w:color w:val="auto"/>
          <w:kern w:val="1"/>
          <w:lang w:eastAsia="ar-SA" w:bidi="hi-IN"/>
        </w:rPr>
        <w:t>ą</w:t>
      </w:r>
      <w:r w:rsidR="00A309B1" w:rsidRPr="006F35D4">
        <w:rPr>
          <w:rFonts w:ascii="Arial" w:eastAsia="SimSun" w:hAnsi="Arial" w:cs="Arial"/>
          <w:color w:val="auto"/>
          <w:kern w:val="1"/>
          <w:lang w:eastAsia="ar-SA" w:bidi="hi-IN"/>
        </w:rPr>
        <w:t xml:space="preserve"> przez Wykonawcę w ofercie.</w:t>
      </w:r>
    </w:p>
    <w:p w:rsidR="00A53172" w:rsidRPr="006F35D4" w:rsidRDefault="00A53172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 przypadku niedostarczenia artykułów w określonym terminie lub dostarczenia artykułów o niewłaściwej jakości podlegając</w:t>
      </w:r>
      <w:r w:rsidR="00E5630F" w:rsidRPr="006F35D4">
        <w:rPr>
          <w:rFonts w:ascii="Arial" w:hAnsi="Arial" w:cs="Arial"/>
          <w:color w:val="auto"/>
        </w:rPr>
        <w:t>ych</w:t>
      </w:r>
      <w:r w:rsidRPr="006F35D4">
        <w:rPr>
          <w:rFonts w:ascii="Arial" w:hAnsi="Arial" w:cs="Arial"/>
          <w:color w:val="auto"/>
        </w:rPr>
        <w:t xml:space="preserve"> zwrotowi, Zamawiający</w:t>
      </w:r>
      <w:r w:rsidR="003350EA" w:rsidRPr="006F35D4">
        <w:rPr>
          <w:rFonts w:ascii="Arial" w:hAnsi="Arial" w:cs="Arial"/>
          <w:color w:val="auto"/>
        </w:rPr>
        <w:t xml:space="preserve"> zastrzega sobie prawo</w:t>
      </w:r>
      <w:r w:rsidRPr="006F35D4">
        <w:rPr>
          <w:rFonts w:ascii="Arial" w:hAnsi="Arial" w:cs="Arial"/>
          <w:color w:val="auto"/>
        </w:rPr>
        <w:t xml:space="preserve"> dokona</w:t>
      </w:r>
      <w:r w:rsidR="003350EA" w:rsidRPr="006F35D4">
        <w:rPr>
          <w:rFonts w:ascii="Arial" w:hAnsi="Arial" w:cs="Arial"/>
          <w:color w:val="auto"/>
        </w:rPr>
        <w:t>nia</w:t>
      </w:r>
      <w:r w:rsidRPr="006F35D4">
        <w:rPr>
          <w:rFonts w:ascii="Arial" w:hAnsi="Arial" w:cs="Arial"/>
          <w:color w:val="auto"/>
        </w:rPr>
        <w:t xml:space="preserve"> zakupu brakujących artykułów lub artykułów właściwej jakości</w:t>
      </w:r>
      <w:r w:rsidR="009C6DC8" w:rsidRPr="006F35D4">
        <w:rPr>
          <w:rFonts w:ascii="Arial" w:hAnsi="Arial" w:cs="Arial"/>
          <w:color w:val="auto"/>
        </w:rPr>
        <w:t>, bez zastosowania cen i czynników cenotwórczych z oferty Wykonawcy</w:t>
      </w:r>
      <w:r w:rsidRPr="006F35D4">
        <w:rPr>
          <w:rFonts w:ascii="Arial" w:hAnsi="Arial" w:cs="Arial"/>
          <w:color w:val="auto"/>
        </w:rPr>
        <w:t xml:space="preserve"> u dowolnie wybranego sprzedawcy, obciążając Wykonawcę ceną zakupu tych artykułów spożywczych u innego sprzedawcy, niezależnie od uprawnień wynikających z § 7 umowy.</w:t>
      </w:r>
      <w:r w:rsidR="009C6DC8" w:rsidRPr="006F35D4">
        <w:rPr>
          <w:rFonts w:ascii="Arial" w:eastAsia="SimSun" w:hAnsi="Arial" w:cs="Arial"/>
          <w:color w:val="auto"/>
          <w:kern w:val="1"/>
          <w:sz w:val="22"/>
          <w:szCs w:val="22"/>
          <w:lang w:eastAsia="en-US" w:bidi="hi-IN"/>
        </w:rPr>
        <w:t xml:space="preserve"> </w:t>
      </w:r>
      <w:r w:rsidR="009C6DC8" w:rsidRPr="006F35D4">
        <w:rPr>
          <w:rFonts w:ascii="Arial" w:hAnsi="Arial" w:cs="Arial"/>
          <w:color w:val="auto"/>
        </w:rPr>
        <w:t>Zamawiający powiadomi Wykonawcę o zamiarze zakupu u innego sprzedawcy.</w:t>
      </w:r>
    </w:p>
    <w:p w:rsidR="00861FCC" w:rsidRPr="006F35D4" w:rsidRDefault="00125024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 xml:space="preserve">W przypadku dostarczenia </w:t>
      </w:r>
      <w:r w:rsidR="00ED20A3" w:rsidRPr="006F35D4">
        <w:rPr>
          <w:rFonts w:ascii="Arial" w:hAnsi="Arial" w:cs="Arial"/>
          <w:bCs/>
          <w:color w:val="auto"/>
        </w:rPr>
        <w:t>produktu</w:t>
      </w:r>
      <w:r w:rsidRPr="006F35D4">
        <w:rPr>
          <w:rFonts w:ascii="Arial" w:hAnsi="Arial" w:cs="Arial"/>
          <w:bCs/>
          <w:color w:val="auto"/>
        </w:rPr>
        <w:t xml:space="preserve"> posiadającego wady nieujawnione w momencie odbioru, Zamawiający złoż</w:t>
      </w:r>
      <w:r w:rsidR="00AC7396" w:rsidRPr="006F35D4">
        <w:rPr>
          <w:rFonts w:ascii="Arial" w:hAnsi="Arial" w:cs="Arial"/>
          <w:bCs/>
          <w:color w:val="auto"/>
        </w:rPr>
        <w:t>y</w:t>
      </w:r>
      <w:r w:rsidRPr="006F35D4">
        <w:rPr>
          <w:rFonts w:ascii="Arial" w:hAnsi="Arial" w:cs="Arial"/>
          <w:bCs/>
          <w:color w:val="auto"/>
        </w:rPr>
        <w:t xml:space="preserve"> Wykonawcy stosowną reklamację, która zostanie rozpatrzona </w:t>
      </w:r>
      <w:r w:rsidRPr="006F35D4">
        <w:rPr>
          <w:rFonts w:ascii="Arial" w:hAnsi="Arial" w:cs="Arial"/>
          <w:b/>
          <w:color w:val="auto"/>
        </w:rPr>
        <w:t xml:space="preserve">w ciągu </w:t>
      </w:r>
      <w:r w:rsidR="00F6694C" w:rsidRPr="006F35D4">
        <w:rPr>
          <w:rFonts w:ascii="Arial" w:hAnsi="Arial" w:cs="Arial"/>
          <w:b/>
          <w:color w:val="auto"/>
        </w:rPr>
        <w:t>5</w:t>
      </w:r>
      <w:r w:rsidRPr="006F35D4">
        <w:rPr>
          <w:rFonts w:ascii="Arial" w:hAnsi="Arial" w:cs="Arial"/>
          <w:b/>
          <w:color w:val="auto"/>
        </w:rPr>
        <w:t xml:space="preserve"> dni roboczych</w:t>
      </w:r>
      <w:r w:rsidRPr="006F35D4">
        <w:rPr>
          <w:rFonts w:ascii="Arial" w:hAnsi="Arial" w:cs="Arial"/>
          <w:bCs/>
          <w:color w:val="auto"/>
        </w:rPr>
        <w:t xml:space="preserve"> od dnia jej zgłoszenia.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lastRenderedPageBreak/>
        <w:t xml:space="preserve">Strony zgodnie postanawiają, że Zamawiający nie traci uprawnień z tytułu rękojmi, w przypadku, gdy nie zbada </w:t>
      </w:r>
      <w:r w:rsidR="00F74233" w:rsidRPr="006F35D4">
        <w:rPr>
          <w:rFonts w:ascii="Arial" w:hAnsi="Arial" w:cs="Arial"/>
          <w:color w:val="auto"/>
        </w:rPr>
        <w:t>produktu</w:t>
      </w:r>
      <w:r w:rsidRPr="006F35D4">
        <w:rPr>
          <w:rFonts w:ascii="Arial" w:hAnsi="Arial" w:cs="Arial"/>
          <w:color w:val="auto"/>
        </w:rPr>
        <w:t xml:space="preserve"> stanowiącego przedmiot niniejszej umowy w czasie i w sposób przyjęty przy rzeczach tego rodzaju i nie zawiadomi niezwłocznie Wykonawcy o wadzie, a w przypadku gdyby wada wyszła na jaw dopiero później - jeżeli nie zawiadomi Wykonawcy niezwłocznie po jej stwierdzeniu (wyłączenie stosowania art. 563 Kc).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Wykonawca ponosi całkowitą odpowiedzialność za wady dostarczonego towaru.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Zamawiający telefonicznie lub e-mailem, zgłosi Wykonawcy stwierdzone braki, nieprawidłowości w dostawie, a także stwierdzone wady </w:t>
      </w:r>
      <w:r w:rsidR="00A32FCA" w:rsidRPr="006F35D4">
        <w:rPr>
          <w:rFonts w:ascii="Arial" w:hAnsi="Arial" w:cs="Arial"/>
          <w:color w:val="auto"/>
        </w:rPr>
        <w:t>produktów</w:t>
      </w:r>
      <w:r w:rsidRPr="006F35D4">
        <w:rPr>
          <w:rFonts w:ascii="Arial" w:hAnsi="Arial" w:cs="Arial"/>
          <w:color w:val="auto"/>
        </w:rPr>
        <w:t>.</w:t>
      </w:r>
    </w:p>
    <w:p w:rsidR="00C16846" w:rsidRPr="006F35D4" w:rsidRDefault="00C16846" w:rsidP="005F6EDE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O ile umowa nie stanowi inaczej, postanowienia niniejszego paragrafu nie wyłączają ani nie ograniczają uprawnień Zamawiającego oraz obowiązków Wykonawcy związanych z gwarancją i rękojmią wynikających z powszechnie obowiązujących przepisów prawa.</w:t>
      </w:r>
    </w:p>
    <w:p w:rsidR="00833BFE" w:rsidRPr="006F35D4" w:rsidRDefault="00833BFE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Cs/>
          <w:color w:val="auto"/>
        </w:rPr>
        <w:t>Pracownikami upoważnionymi przez Zamawiającego do składania zamówień, kontroli towaru oraz dokonywania odbiorów są: ………………………………</w:t>
      </w:r>
    </w:p>
    <w:p w:rsidR="0084438C" w:rsidRPr="006F35D4" w:rsidRDefault="0084438C" w:rsidP="005F6EDE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Zmiana danych, o których mowa w ust. </w:t>
      </w:r>
      <w:r w:rsidR="00C16846" w:rsidRPr="006F35D4">
        <w:rPr>
          <w:rFonts w:ascii="Arial" w:hAnsi="Arial" w:cs="Arial"/>
          <w:color w:val="auto"/>
        </w:rPr>
        <w:t>2</w:t>
      </w:r>
      <w:r w:rsidR="00F74233" w:rsidRPr="006F35D4">
        <w:rPr>
          <w:rFonts w:ascii="Arial" w:hAnsi="Arial" w:cs="Arial"/>
          <w:color w:val="auto"/>
        </w:rPr>
        <w:t>0</w:t>
      </w:r>
      <w:r w:rsidRPr="006F35D4">
        <w:rPr>
          <w:rFonts w:ascii="Arial" w:hAnsi="Arial" w:cs="Arial"/>
          <w:color w:val="auto"/>
        </w:rPr>
        <w:t>, powinna być dokonana w formie dokumentowej i nie będzie traktowana jako zmiana umowy.</w:t>
      </w:r>
    </w:p>
    <w:bookmarkEnd w:id="1"/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3" w:name="bookmark6"/>
      <w:r w:rsidRPr="006F35D4">
        <w:rPr>
          <w:rFonts w:ascii="Arial" w:hAnsi="Arial" w:cs="Arial"/>
          <w:b/>
          <w:color w:val="auto"/>
        </w:rPr>
        <w:t>§</w:t>
      </w:r>
      <w:r w:rsidR="00C77FCB" w:rsidRPr="006F35D4">
        <w:rPr>
          <w:rFonts w:ascii="Arial" w:hAnsi="Arial" w:cs="Arial"/>
          <w:b/>
          <w:color w:val="auto"/>
        </w:rPr>
        <w:t xml:space="preserve"> </w:t>
      </w:r>
      <w:r w:rsidR="00415510" w:rsidRPr="006F35D4">
        <w:rPr>
          <w:rFonts w:ascii="Arial" w:hAnsi="Arial" w:cs="Arial"/>
          <w:b/>
          <w:color w:val="auto"/>
        </w:rPr>
        <w:t>5</w:t>
      </w:r>
    </w:p>
    <w:p w:rsidR="007B4158" w:rsidRPr="006F35D4" w:rsidRDefault="000F7122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W</w:t>
      </w:r>
      <w:r w:rsidR="00A47BCB" w:rsidRPr="006F35D4">
        <w:rPr>
          <w:rFonts w:ascii="Arial" w:hAnsi="Arial" w:cs="Arial"/>
          <w:b/>
          <w:color w:val="auto"/>
        </w:rPr>
        <w:t>ynagrodzenie</w:t>
      </w:r>
      <w:bookmarkEnd w:id="3"/>
    </w:p>
    <w:p w:rsidR="00734404" w:rsidRPr="006F35D4" w:rsidRDefault="00ED6281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Całkowite wynagrodzenie Wykonawcy za realizację przedmiotu umowy nie przekroczy kwoty: </w:t>
      </w:r>
      <w:r w:rsidRPr="006F35D4">
        <w:rPr>
          <w:rFonts w:ascii="Arial" w:hAnsi="Arial" w:cs="Arial"/>
          <w:b/>
          <w:bCs/>
          <w:color w:val="auto"/>
        </w:rPr>
        <w:t>……………. zł</w:t>
      </w:r>
      <w:r w:rsidRPr="006F35D4">
        <w:rPr>
          <w:rFonts w:ascii="Arial" w:hAnsi="Arial" w:cs="Arial"/>
          <w:color w:val="auto"/>
        </w:rPr>
        <w:t xml:space="preserve"> (słownie: ……………..) brutto, w tym podatek VAT według obowiązującej stawki, zgodnie z ofertą Wykonawcy. </w:t>
      </w:r>
      <w:r w:rsidR="00DB4AD5" w:rsidRPr="006F35D4">
        <w:rPr>
          <w:rFonts w:ascii="Arial" w:hAnsi="Arial" w:cs="Arial"/>
          <w:color w:val="auto"/>
        </w:rPr>
        <w:t>Kwota ta nie stanowi zobowiązania do jej wypłacenia w całości przez Zamawiającego.</w:t>
      </w:r>
    </w:p>
    <w:p w:rsidR="00A97F63" w:rsidRPr="006F35D4" w:rsidRDefault="00A97F63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Wynagrodzenie określone w ust. 1 zawiera wszelkie koszty związane z realizacją przedmiotu umowy.</w:t>
      </w:r>
    </w:p>
    <w:p w:rsidR="00CF5B21" w:rsidRPr="006F35D4" w:rsidRDefault="00127782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Wynagrodzenie za każdą dostawę będzie stanowiło iloczyn cen jednostkowych brutto</w:t>
      </w:r>
      <w:r w:rsidR="00305A6B" w:rsidRPr="006F35D4">
        <w:rPr>
          <w:rFonts w:ascii="Arial" w:hAnsi="Arial" w:cs="Arial"/>
          <w:color w:val="auto"/>
        </w:rPr>
        <w:t>,</w:t>
      </w:r>
      <w:r w:rsidRPr="006F35D4">
        <w:rPr>
          <w:rFonts w:ascii="Arial" w:hAnsi="Arial" w:cs="Arial"/>
          <w:color w:val="auto"/>
        </w:rPr>
        <w:t xml:space="preserve"> określonych w </w:t>
      </w:r>
      <w:r w:rsidRPr="006F35D4">
        <w:rPr>
          <w:rFonts w:ascii="Arial" w:hAnsi="Arial" w:cs="Arial"/>
          <w:b/>
          <w:bCs/>
          <w:color w:val="auto"/>
        </w:rPr>
        <w:t>załączniku nr 1</w:t>
      </w:r>
      <w:r w:rsidRPr="006F35D4">
        <w:rPr>
          <w:rFonts w:ascii="Arial" w:hAnsi="Arial" w:cs="Arial"/>
          <w:color w:val="auto"/>
        </w:rPr>
        <w:t xml:space="preserve"> do umowy oraz faktycznej ilości dostarczonych do Zamawiającego produktów, zgodnych w umową.</w:t>
      </w:r>
    </w:p>
    <w:p w:rsidR="00D17BA2" w:rsidRPr="006F35D4" w:rsidRDefault="00D17BA2" w:rsidP="005F6EDE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Strony przewidują możliwość zastosowania ceny niższej od określonej w </w:t>
      </w:r>
      <w:r w:rsidRPr="006F35D4">
        <w:rPr>
          <w:rFonts w:ascii="Arial" w:hAnsi="Arial" w:cs="Arial"/>
          <w:b/>
          <w:bCs/>
          <w:color w:val="auto"/>
        </w:rPr>
        <w:t>załączniku</w:t>
      </w:r>
      <w:r w:rsidR="009A49C9" w:rsidRPr="006F35D4">
        <w:rPr>
          <w:rFonts w:ascii="Arial" w:hAnsi="Arial" w:cs="Arial"/>
          <w:b/>
          <w:bCs/>
          <w:color w:val="auto"/>
        </w:rPr>
        <w:t xml:space="preserve"> nr</w:t>
      </w:r>
      <w:r w:rsidRPr="006F35D4">
        <w:rPr>
          <w:rFonts w:ascii="Arial" w:hAnsi="Arial" w:cs="Arial"/>
          <w:b/>
          <w:bCs/>
          <w:color w:val="auto"/>
        </w:rPr>
        <w:t xml:space="preserve"> 1</w:t>
      </w:r>
      <w:r w:rsidRPr="006F35D4">
        <w:rPr>
          <w:rFonts w:ascii="Arial" w:hAnsi="Arial" w:cs="Arial"/>
          <w:color w:val="auto"/>
        </w:rPr>
        <w:t xml:space="preserve"> do umowy.</w:t>
      </w: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C77FCB" w:rsidRPr="006F35D4">
        <w:rPr>
          <w:rFonts w:ascii="Arial" w:hAnsi="Arial" w:cs="Arial"/>
          <w:b/>
          <w:color w:val="auto"/>
        </w:rPr>
        <w:t xml:space="preserve"> </w:t>
      </w:r>
      <w:r w:rsidR="004C14C8" w:rsidRPr="006F35D4">
        <w:rPr>
          <w:rFonts w:ascii="Arial" w:hAnsi="Arial" w:cs="Arial"/>
          <w:b/>
          <w:color w:val="auto"/>
        </w:rPr>
        <w:t>6</w:t>
      </w:r>
    </w:p>
    <w:p w:rsidR="007B4158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Płatność wynagrodzenia</w:t>
      </w:r>
    </w:p>
    <w:p w:rsidR="00603E8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  <w:tab w:val="left" w:pos="-1843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Wykonawca będzie wystawiał faktury na następujące dane:</w:t>
      </w:r>
    </w:p>
    <w:p w:rsidR="00603E82" w:rsidRPr="006F35D4" w:rsidRDefault="00603E82" w:rsidP="005F6EDE">
      <w:pPr>
        <w:widowControl w:val="0"/>
        <w:numPr>
          <w:ilvl w:val="0"/>
          <w:numId w:val="27"/>
        </w:numPr>
        <w:suppressAutoHyphens w:val="0"/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NABYWCA: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Gmina Miasto Szczecin, Pl. Armii Krajowej 1, 70-456 Szczecin, NIP: 851-030-94-10,</w:t>
      </w:r>
    </w:p>
    <w:p w:rsidR="00603E82" w:rsidRPr="006F35D4" w:rsidRDefault="00603E82" w:rsidP="005F6EDE">
      <w:pPr>
        <w:widowControl w:val="0"/>
        <w:numPr>
          <w:ilvl w:val="0"/>
          <w:numId w:val="27"/>
        </w:numPr>
        <w:tabs>
          <w:tab w:val="left" w:pos="426"/>
        </w:tabs>
        <w:suppressAutoHyphens w:val="0"/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lastRenderedPageBreak/>
        <w:t>PŁATNIK: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</w:t>
      </w:r>
      <w:r w:rsidR="00087ADE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Dom Pomocy Społecznej „Dom Kombatanta” im. Gen. Mieczysława Boruty- Spiechowicza, ul. Krucza 17, 71-747 Szczecin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. </w:t>
      </w:r>
    </w:p>
    <w:p w:rsidR="00603E8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Faktury należy dostarczyć Płatnikowi.</w:t>
      </w:r>
    </w:p>
    <w:p w:rsidR="00087ADE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bCs/>
          <w:kern w:val="1"/>
          <w:sz w:val="24"/>
          <w:szCs w:val="24"/>
          <w:lang w:eastAsia="pl-PL" w:bidi="hi-IN"/>
        </w:rPr>
        <w:t>Płatności będą dokonywane na rachunek bankowy Wykonawcy wskazany na fakturze, z tym zastrzeżeniem, że rachunek bankowy musi być zgodny z numerem rachunku ujawnionym w wykazie prowadzonym przez Szefa Krajowej Administracji Skarbowej, zw. dalej „wykazem”. Gdy w wykazie ujawniony będzie inny rachunek bankowy, płatność wynagrodzenia dokonana zostanie na rachunek bankowy ujawniony w wykazie.</w:t>
      </w:r>
    </w:p>
    <w:p w:rsidR="00E651A6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Zapłata za dostarczone partie </w:t>
      </w:r>
      <w:r w:rsidR="003D3849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ar</w:t>
      </w:r>
      <w:r w:rsidR="007F730B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tykułów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nastąpi na podstawie faktury, w terminie </w:t>
      </w:r>
      <w:r w:rsidR="00EE3D76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do 21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dni od dnia otrzymania przez Zamawiającego (Płatnika) </w:t>
      </w:r>
      <w:r w:rsidR="004F24A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czytelnej, prawidłowo wystawionej faktury, bez względu na termin zapłaty wskazany na fakturze.</w:t>
      </w:r>
    </w:p>
    <w:p w:rsidR="005F101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Na każdej fakturze Wykonawca wskaże produkt</w:t>
      </w:r>
      <w:r w:rsidR="00BB5BF8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y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,</w:t>
      </w:r>
      <w:r w:rsidR="00BB5BF8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ich nazwę</w:t>
      </w:r>
      <w:r w:rsidR="00CE220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, </w:t>
      </w:r>
      <w:r w:rsidR="009003C1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ilość, cenę jednostkową, </w:t>
      </w:r>
      <w:r w:rsidR="000B0B48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oraz wartość produktu, </w:t>
      </w:r>
      <w:r w:rsidR="00CE220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zgodnie z </w:t>
      </w:r>
      <w:r w:rsidR="00CE220C"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załącznikiem nr 1</w:t>
      </w:r>
      <w:r w:rsidR="00CE220C"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do umowy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.</w:t>
      </w:r>
    </w:p>
    <w:p w:rsidR="005F1012" w:rsidRPr="006F35D4" w:rsidRDefault="005F101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hAnsi="Arial" w:cs="Arial"/>
          <w:sz w:val="24"/>
          <w:szCs w:val="24"/>
        </w:rPr>
        <w:t>W przypadku niedopełnienia powyższych wymagań, Zamawiający wstrzyma się z płatnością należności do czasu uzupełnienia faktury, przy czym termin zapłaty liczy się od dnia jej uzupełnienia.</w:t>
      </w:r>
    </w:p>
    <w:p w:rsidR="00C67E02" w:rsidRPr="006F35D4" w:rsidRDefault="005F101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hAnsi="Arial" w:cs="Arial"/>
          <w:sz w:val="24"/>
          <w:szCs w:val="24"/>
        </w:rPr>
        <w:t>W przypadku zamieszczenia na fakturze błędnych danych Zamawiającego, Zamawiający niezwłocznie wystawi notę korygującą.</w:t>
      </w:r>
    </w:p>
    <w:p w:rsidR="00F0060B" w:rsidRPr="006F35D4" w:rsidRDefault="001D6E8D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W przypadku wystąpienia na fakturze innych błędów, w tym błędów rachunkowych lub polegających na wpisaniu ilości towaru niezgodnej z zamówieniem lub zamieszczeniu cen wyższych od określonych w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 xml:space="preserve">załączniku </w:t>
      </w:r>
      <w:r w:rsidR="00E44175"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 xml:space="preserve">nr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1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do umowy zapłata nastąpi po otrzymaniu przez Zamawiającego faktury korygującej, a termin płatności liczony będzie od dnia otrzymania prawidłowej faktury ze skorygowanymi danymi, bez względu na termin wskazany na fakturze.</w:t>
      </w:r>
    </w:p>
    <w:p w:rsidR="0058767D" w:rsidRPr="006F35D4" w:rsidRDefault="0058767D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Wyłącza się prawo do dokonywania przez Wykonawcę jakichkolwiek potrąceń własnych wierzytelności lub nabytych wierzytelności z wierzytelnościami Zamawiającego.</w:t>
      </w:r>
    </w:p>
    <w:p w:rsidR="0058767D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Wynagrodzenie wypłacane będzie po każdorazowej, zgodnej z umową i zamówieniem dostawie produktów.</w:t>
      </w:r>
    </w:p>
    <w:p w:rsidR="00603E82" w:rsidRPr="006F35D4" w:rsidRDefault="00603E82" w:rsidP="005F6EDE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Za dzień zapłaty uznaję się dzień obciążenia rachunku bankowego Zamawiającego (Płatnika).</w:t>
      </w:r>
    </w:p>
    <w:p w:rsidR="00662100" w:rsidRDefault="00662100" w:rsidP="00D40D16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</w:p>
    <w:p w:rsidR="00A9699C" w:rsidRPr="006F35D4" w:rsidRDefault="00A9699C" w:rsidP="00D40D16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 xml:space="preserve">§ </w:t>
      </w:r>
      <w:r w:rsidR="006D4FD6" w:rsidRPr="006F35D4">
        <w:rPr>
          <w:rFonts w:ascii="Arial" w:hAnsi="Arial" w:cs="Arial"/>
          <w:b/>
          <w:color w:val="auto"/>
        </w:rPr>
        <w:t>7</w:t>
      </w:r>
    </w:p>
    <w:p w:rsidR="00A9699C" w:rsidRPr="006F35D4" w:rsidRDefault="00A9699C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Kary umowne</w:t>
      </w:r>
    </w:p>
    <w:p w:rsidR="00A9699C" w:rsidRPr="006F35D4" w:rsidRDefault="00A9699C" w:rsidP="005F6EDE">
      <w:pPr>
        <w:widowControl w:val="0"/>
        <w:numPr>
          <w:ilvl w:val="1"/>
          <w:numId w:val="15"/>
        </w:numPr>
        <w:tabs>
          <w:tab w:val="clear" w:pos="0"/>
          <w:tab w:val="left" w:pos="-1985"/>
          <w:tab w:val="left" w:pos="-1843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 xml:space="preserve">Wykonawca 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>zapłaci Zamawiającemu kary umowne:</w:t>
      </w:r>
    </w:p>
    <w:p w:rsidR="00515964" w:rsidRPr="006F35D4" w:rsidRDefault="00003FA6" w:rsidP="005F6EDE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za zwłokę </w:t>
      </w:r>
      <w:r w:rsidR="008830A9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w dostawie częściowej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 w wysokości ….. zł za każdą rozpoczętą godzinę zwłoki w stosunku do ter</w:t>
      </w:r>
      <w:r w:rsidR="00124B55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minu, o którym mowa w § 4 ust. 6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umowy, lecz nie więcej niż 50 % wartości dostawy w zakresie której leżały zamawiane artykuły,</w:t>
      </w:r>
    </w:p>
    <w:p w:rsidR="00231788" w:rsidRPr="006F35D4" w:rsidRDefault="00231788" w:rsidP="005F6EDE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za przekroczenie terminu wymiany wadliwych lub dostarczenia brakujących artykułów spożywczych, na zasadach określonych w § 4 ust. </w:t>
      </w:r>
      <w:r w:rsidR="0011706A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13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umowy, w terminie tam wskazanym, w wysokości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50</w:t>
      </w:r>
      <w:r w:rsidR="006A23D1"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,00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zł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za każdą rozpoczętą godzinę zwłoki, lecz nie więcej niż 10% wartości dostawy częściowej, w zakresie której leżały artykuły spożywcze podlegające wymianie</w:t>
      </w:r>
      <w:r w:rsidR="004A7FF8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</w:t>
      </w:r>
    </w:p>
    <w:p w:rsidR="00B66DB5" w:rsidRPr="006F35D4" w:rsidRDefault="00FE3240" w:rsidP="005F6EDE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 przypadku nienależytego wykonania umowy, poza przypadkami, o których mowa w pkt 1 i 2, (np. braku przetransportowania towaru do magazynu lub do pomieszczeń wskazanych przez upoważnionego pracownika, brak powiadomienia Zamawiającego o dniu/ach wolnych od pracy u Wykonawcy lub nie dochowanie terminu przekazania przedmiotowego powiadomienia), </w:t>
      </w:r>
      <w:r w:rsidRPr="006F35D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w wysokości 200,00 zł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 dwieście złotych 00/100) za każde zdarzenie</w:t>
      </w:r>
      <w:r w:rsidR="00263F36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,</w:t>
      </w:r>
    </w:p>
    <w:p w:rsidR="00A9699C" w:rsidRPr="006F35D4" w:rsidRDefault="00A9699C" w:rsidP="005F6EDE">
      <w:pPr>
        <w:widowControl w:val="0"/>
        <w:numPr>
          <w:ilvl w:val="0"/>
          <w:numId w:val="16"/>
        </w:numPr>
        <w:tabs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w przypadku odstąpienia od umowy lub rozwiązania umowy, z przyczyn, za które odpowiada 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Wykonawca, 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w wysokości </w:t>
      </w:r>
      <w:r w:rsidRPr="006F35D4">
        <w:rPr>
          <w:rFonts w:ascii="Arial" w:eastAsia="TTE19EF530t00" w:hAnsi="Arial" w:cs="Arial"/>
          <w:b/>
          <w:bCs/>
          <w:kern w:val="1"/>
          <w:sz w:val="24"/>
          <w:szCs w:val="24"/>
          <w:lang w:eastAsia="zh-CN"/>
        </w:rPr>
        <w:t>20%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 kwoty brutto, o której mowa w § </w:t>
      </w:r>
      <w:r w:rsidR="006D4FD6"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>5</w:t>
      </w: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 ust. 1.</w:t>
      </w:r>
    </w:p>
    <w:p w:rsidR="004947E6" w:rsidRPr="006F35D4" w:rsidRDefault="004947E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Wykonawca wyraża zgodę na zapłatę kar umownych w drodze potrącenia z dowolnych należności przysługujących Wykonawcy. Potrącenie jest możliwe przed terminem wymagalności należności Wykonawcy.</w:t>
      </w:r>
    </w:p>
    <w:p w:rsidR="004947E6" w:rsidRPr="006F35D4" w:rsidRDefault="0051096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Zamawiający zastrzega sobie prawo dochodzenia odszkodowania przewyższającego zastrzeżone kary umowne na zasadach ogólnych ustawy z dnia 23 kwietnia 1964r. Kodeks cywilny.</w:t>
      </w:r>
    </w:p>
    <w:p w:rsidR="004947E6" w:rsidRPr="006F35D4" w:rsidRDefault="004947E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Roszczenie o zapłatę kar umownych za zwłokę, ustalonych za każdy dzień zwłoki, staje się wymagalne:</w:t>
      </w:r>
    </w:p>
    <w:p w:rsidR="004947E6" w:rsidRPr="006F35D4" w:rsidRDefault="004947E6" w:rsidP="005F6EDE">
      <w:pPr>
        <w:widowControl w:val="0"/>
        <w:numPr>
          <w:ilvl w:val="1"/>
          <w:numId w:val="32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za pierwszy rozpoczęty dzień zwłoki - w tym dniu,</w:t>
      </w:r>
    </w:p>
    <w:p w:rsidR="004947E6" w:rsidRPr="006F35D4" w:rsidRDefault="004947E6" w:rsidP="005F6EDE">
      <w:pPr>
        <w:widowControl w:val="0"/>
        <w:numPr>
          <w:ilvl w:val="1"/>
          <w:numId w:val="32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za każdy następny rozpoczęty dzień zwłoki - odpowiednio w każdym z tych dni.</w:t>
      </w:r>
    </w:p>
    <w:p w:rsidR="004947E6" w:rsidRPr="006F35D4" w:rsidRDefault="004947E6" w:rsidP="005F6EDE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Kary umowne, o których mowa w ust. 1 mogą być naliczane i dochodzone niezależnie od siebie oraz kumulowane, również w wypadku odstąpienia od </w:t>
      </w:r>
      <w:r w:rsidR="00671810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u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mowy z przyczyn za które odpowiedzialność ponosi Wykonawca i naliczenia kary umownej z tego tytułu.</w:t>
      </w:r>
    </w:p>
    <w:p w:rsidR="00EA182F" w:rsidRPr="006F35D4" w:rsidRDefault="004947E6" w:rsidP="005F6EDE">
      <w:pPr>
        <w:widowControl w:val="0"/>
        <w:numPr>
          <w:ilvl w:val="1"/>
          <w:numId w:val="15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Łączna wysokość kar umownych nie przekroczy kwoty </w:t>
      </w:r>
      <w:r w:rsidR="00BA3087"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3</w:t>
      </w:r>
      <w:r w:rsidRPr="006F35D4">
        <w:rPr>
          <w:rFonts w:ascii="Arial" w:eastAsia="Times New Roman" w:hAnsi="Arial" w:cs="Arial"/>
          <w:kern w:val="1"/>
          <w:sz w:val="24"/>
          <w:szCs w:val="24"/>
          <w:lang w:eastAsia="zh-CN"/>
        </w:rPr>
        <w:t>0% wynagrodzenia brutto, o którym mowa w § 5 ust. 1 umowy.</w:t>
      </w:r>
    </w:p>
    <w:p w:rsidR="0098207E" w:rsidRPr="006F35D4" w:rsidRDefault="0098207E" w:rsidP="005F6EDE">
      <w:pPr>
        <w:widowControl w:val="0"/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61199" w:rsidRPr="006F35D4" w:rsidRDefault="00861199" w:rsidP="005F6EDE">
      <w:pPr>
        <w:autoSpaceDN w:val="0"/>
        <w:spacing w:after="0" w:line="360" w:lineRule="auto"/>
        <w:contextualSpacing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§ </w:t>
      </w:r>
      <w:r w:rsidR="00BA3087" w:rsidRPr="006F35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8</w:t>
      </w:r>
    </w:p>
    <w:p w:rsidR="00861199" w:rsidRPr="006F35D4" w:rsidRDefault="00861199" w:rsidP="005F6EDE">
      <w:pPr>
        <w:autoSpaceDN w:val="0"/>
        <w:spacing w:after="0" w:line="360" w:lineRule="auto"/>
        <w:contextualSpacing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Odstąpienie od umowy</w:t>
      </w:r>
    </w:p>
    <w:p w:rsidR="00861199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Zamawiającemu, niezależnie od przypadków </w:t>
      </w:r>
      <w:r w:rsidR="008650BD"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określonych w art. 456 ust. 1 ustawy</w:t>
      </w: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, przysługuje prawo odstąpienia od umowy w następujących przypadkach: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w przypadku ogłoszenia upadłości lub likwidacji zostanie zajęta w postępowaniu egzekucyjnym ruchomość, nieruchomość, wierzytelność lub rachunek bankowy Wykonawcy, 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przypadku, gdy Wykonawca nie rozpoczął wykonywania umowy lub przerwał jej wykonywanie bez uzasadnionych przyczyn,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dwukrotnego w skali miesiąca dostarczenia przedmiotu zamówienia złej jakości,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dwukrotnego w skali miesiąca dostarczenia przedmiotu umowy niezgodnie z zamówieniem,</w:t>
      </w:r>
    </w:p>
    <w:p w:rsidR="00861199" w:rsidRPr="006F35D4" w:rsidRDefault="00861199" w:rsidP="005F6EDE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w przypadku trzykrotnego w skali miesiąca </w:t>
      </w:r>
      <w:r w:rsidRPr="006F35D4">
        <w:rPr>
          <w:rFonts w:ascii="Arial" w:eastAsia="TTE19EF530t00" w:hAnsi="Arial" w:cs="Arial"/>
          <w:kern w:val="3"/>
          <w:sz w:val="24"/>
          <w:szCs w:val="24"/>
          <w:lang w:eastAsia="zh-CN" w:bidi="hi-IN"/>
        </w:rPr>
        <w:t xml:space="preserve">niedotrzymania przez </w:t>
      </w:r>
      <w:r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Wykonawcę terminu realizacji zamówienia w danym dniu tj. zwłoki w dostawie </w:t>
      </w:r>
      <w:r w:rsidR="00272E0E"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częściowej</w:t>
      </w:r>
      <w:r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o więcej niż jedną godzinę od terminu, o którym mowa w </w:t>
      </w:r>
      <w:r w:rsidR="00F56F31"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§ 4 ust. </w:t>
      </w:r>
      <w:r w:rsidR="001446D1"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6</w:t>
      </w:r>
      <w:r w:rsidRPr="006F35D4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umowy</w:t>
      </w: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.</w:t>
      </w:r>
    </w:p>
    <w:p w:rsidR="00861199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Odstąpienie od umowy powinno nastąpić w terminie 30 dni od powzięcia wiadomości o okolicznościach wskazanych powyżej i musi zawierać uzasadnienie.</w:t>
      </w:r>
    </w:p>
    <w:p w:rsidR="00F173F9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Calibri" w:hAnsi="Arial" w:cs="Arial"/>
          <w:kern w:val="22"/>
          <w:sz w:val="24"/>
          <w:szCs w:val="24"/>
          <w:lang w:eastAsia="ar-SA" w:bidi="hi-IN"/>
        </w:rPr>
        <w:t xml:space="preserve">Odstąpienie od umowy przez Zamawiającego ma skutek na przyszłość w zakresie rozliczeń stron oraz </w:t>
      </w: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nie zwalnia Wykonawcy od obowiązku zapłaty naliczonych przez Zamawiającego kar umownych przewidzianych niniejszą umową, a także nie pozbawia Zamawiającego uprawnienia do dochodzenia odszkodowania za poniesione straty na zasadach ogólnych.</w:t>
      </w:r>
    </w:p>
    <w:p w:rsidR="00DF53B8" w:rsidRPr="006F35D4" w:rsidRDefault="00861199" w:rsidP="005F6EDE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6F35D4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zaistnienia okoliczności określonych w ust. 1, Wykonawca może żądać jedynie wynagrodzenia należnego mu z tytułu realizacji wykonanej części umowy.</w:t>
      </w: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4" w:name="bookmark8"/>
      <w:r w:rsidRPr="006F35D4">
        <w:rPr>
          <w:rFonts w:ascii="Arial" w:hAnsi="Arial" w:cs="Arial"/>
          <w:b/>
          <w:color w:val="auto"/>
        </w:rPr>
        <w:t>§</w:t>
      </w:r>
      <w:r w:rsidR="005D0B3D" w:rsidRPr="006F35D4">
        <w:rPr>
          <w:rFonts w:ascii="Arial" w:hAnsi="Arial" w:cs="Arial"/>
          <w:b/>
          <w:color w:val="auto"/>
        </w:rPr>
        <w:t xml:space="preserve"> </w:t>
      </w:r>
      <w:r w:rsidR="004A2B2E" w:rsidRPr="006F35D4">
        <w:rPr>
          <w:rFonts w:ascii="Arial" w:hAnsi="Arial" w:cs="Arial"/>
          <w:b/>
          <w:color w:val="auto"/>
        </w:rPr>
        <w:t>9</w:t>
      </w:r>
    </w:p>
    <w:p w:rsidR="00C2103C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Zmiany Umowy</w:t>
      </w:r>
      <w:bookmarkEnd w:id="4"/>
    </w:p>
    <w:p w:rsidR="00CD0F05" w:rsidRPr="006F35D4" w:rsidRDefault="006C6A45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Zmiana postanowień niniejszej umowy może nastąpić na podstawie art. 455 ustawy.</w:t>
      </w:r>
    </w:p>
    <w:p w:rsidR="00236CB5" w:rsidRPr="006F35D4" w:rsidRDefault="00CD0F05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Zamawiający przewiduje możliwość wprowadzenia zmian postanowień niniejszej umowy w stosunku do treści oferty Wykonawcy, polegających na:</w:t>
      </w:r>
    </w:p>
    <w:p w:rsidR="00B31E3F" w:rsidRPr="006F35D4" w:rsidRDefault="00B31E3F" w:rsidP="005F6EDE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6F35D4">
        <w:rPr>
          <w:rFonts w:ascii="Arial" w:hAnsi="Arial" w:cs="Arial"/>
        </w:rPr>
        <w:t xml:space="preserve">zmianie wynagrodzenia, </w:t>
      </w:r>
      <w:bookmarkStart w:id="5" w:name="_Hlk131189303"/>
      <w:r w:rsidRPr="006F35D4">
        <w:rPr>
          <w:rFonts w:ascii="Arial" w:hAnsi="Arial" w:cs="Arial"/>
        </w:rPr>
        <w:t>w przypadku wystąpienia zmiany stawki podatku od towarów i usług</w:t>
      </w:r>
      <w:bookmarkEnd w:id="5"/>
      <w:r w:rsidR="000B5638" w:rsidRPr="006F35D4">
        <w:rPr>
          <w:rFonts w:ascii="Arial" w:hAnsi="Arial" w:cs="Arial"/>
        </w:rPr>
        <w:t>,</w:t>
      </w:r>
    </w:p>
    <w:p w:rsidR="0035049B" w:rsidRPr="006F35D4" w:rsidRDefault="00B870BF" w:rsidP="005F6EDE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6F35D4">
        <w:rPr>
          <w:rFonts w:ascii="Arial" w:hAnsi="Arial" w:cs="Arial"/>
        </w:rPr>
        <w:lastRenderedPageBreak/>
        <w:t>zmianie terminów wykonania przedmiotu niniejszej umowy</w:t>
      </w:r>
      <w:r w:rsidR="008F6843" w:rsidRPr="006F35D4">
        <w:rPr>
          <w:rFonts w:ascii="Arial" w:hAnsi="Arial" w:cs="Arial"/>
        </w:rPr>
        <w:t>,</w:t>
      </w:r>
    </w:p>
    <w:p w:rsidR="008F6843" w:rsidRPr="006F35D4" w:rsidRDefault="008F6843" w:rsidP="005F6EDE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6F35D4">
        <w:rPr>
          <w:rFonts w:ascii="Arial" w:hAnsi="Arial" w:cs="Arial"/>
        </w:rPr>
        <w:t>zmianie oferowanych artykułów</w:t>
      </w:r>
      <w:r w:rsidR="00711DC6" w:rsidRPr="006F35D4">
        <w:rPr>
          <w:rFonts w:ascii="Arial" w:hAnsi="Arial" w:cs="Arial"/>
        </w:rPr>
        <w:t>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Warunkiem wprowadzenia </w:t>
      </w:r>
      <w:r w:rsidRPr="006F35D4">
        <w:rPr>
          <w:rFonts w:ascii="Arial" w:hAnsi="Arial" w:cs="Arial"/>
          <w:b/>
          <w:bCs/>
          <w:color w:val="auto"/>
        </w:rPr>
        <w:t>zmiany wynagrodzenia</w:t>
      </w:r>
      <w:r w:rsidR="00F571EC" w:rsidRPr="006F35D4">
        <w:rPr>
          <w:rFonts w:ascii="Arial" w:hAnsi="Arial" w:cs="Arial"/>
          <w:b/>
          <w:bCs/>
          <w:color w:val="auto"/>
        </w:rPr>
        <w:t>,</w:t>
      </w:r>
      <w:r w:rsidRPr="006F35D4">
        <w:rPr>
          <w:rFonts w:ascii="Arial" w:hAnsi="Arial" w:cs="Arial"/>
          <w:b/>
          <w:bCs/>
          <w:color w:val="auto"/>
        </w:rPr>
        <w:t xml:space="preserve"> </w:t>
      </w:r>
      <w:r w:rsidR="00257415" w:rsidRPr="006F35D4">
        <w:rPr>
          <w:rFonts w:ascii="Arial" w:hAnsi="Arial" w:cs="Arial"/>
          <w:b/>
          <w:bCs/>
          <w:color w:val="auto"/>
        </w:rPr>
        <w:t>w przypadku wystąpienia zmiany stawki podatku od towarów i usług</w:t>
      </w:r>
      <w:r w:rsidRPr="006F35D4">
        <w:rPr>
          <w:rFonts w:ascii="Arial" w:hAnsi="Arial" w:cs="Arial"/>
          <w:color w:val="auto"/>
        </w:rPr>
        <w:t>, jest przedłożenie przez jedną ze Stron drugiej Stronie wniosku</w:t>
      </w:r>
      <w:r w:rsidR="00552850" w:rsidRPr="006F35D4">
        <w:rPr>
          <w:rFonts w:ascii="Arial" w:hAnsi="Arial" w:cs="Arial"/>
          <w:color w:val="auto"/>
        </w:rPr>
        <w:t xml:space="preserve"> </w:t>
      </w:r>
      <w:r w:rsidR="009D5FED" w:rsidRPr="006F35D4">
        <w:rPr>
          <w:rFonts w:ascii="Arial" w:hAnsi="Arial" w:cs="Arial"/>
          <w:color w:val="auto"/>
        </w:rPr>
        <w:t xml:space="preserve">w tym przedmiocie </w:t>
      </w:r>
      <w:r w:rsidR="00552850" w:rsidRPr="006F35D4">
        <w:rPr>
          <w:rFonts w:ascii="Arial" w:hAnsi="Arial" w:cs="Arial"/>
          <w:color w:val="auto"/>
        </w:rPr>
        <w:t>(zwanego dalej „wnioskiem”)</w:t>
      </w:r>
      <w:r w:rsidRPr="006F35D4">
        <w:rPr>
          <w:rFonts w:ascii="Arial" w:hAnsi="Arial" w:cs="Arial"/>
          <w:color w:val="auto"/>
        </w:rPr>
        <w:t>, zawierającego co najmniej:</w:t>
      </w:r>
    </w:p>
    <w:p w:rsidR="002A0FF8" w:rsidRPr="006F35D4" w:rsidRDefault="002A0FF8" w:rsidP="005F6EDE">
      <w:pPr>
        <w:pStyle w:val="Bezodstpw"/>
        <w:numPr>
          <w:ilvl w:val="0"/>
          <w:numId w:val="3"/>
        </w:numPr>
        <w:tabs>
          <w:tab w:val="clear" w:pos="0"/>
        </w:tabs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wskazanie przepisów, które uległy zmianie </w:t>
      </w:r>
      <w:r w:rsidR="00552850" w:rsidRPr="006F35D4">
        <w:rPr>
          <w:rFonts w:ascii="Arial" w:hAnsi="Arial" w:cs="Arial"/>
          <w:color w:val="auto"/>
        </w:rPr>
        <w:t xml:space="preserve">wraz </w:t>
      </w:r>
      <w:r w:rsidRPr="006F35D4">
        <w:rPr>
          <w:rFonts w:ascii="Arial" w:hAnsi="Arial" w:cs="Arial"/>
          <w:color w:val="auto"/>
        </w:rPr>
        <w:t>z określeniem daty wejścia w życie</w:t>
      </w:r>
      <w:r w:rsidR="00552850" w:rsidRPr="006F35D4">
        <w:rPr>
          <w:rFonts w:ascii="Arial" w:hAnsi="Arial" w:cs="Arial"/>
          <w:color w:val="auto"/>
        </w:rPr>
        <w:t xml:space="preserve"> </w:t>
      </w:r>
      <w:r w:rsidRPr="006F35D4">
        <w:rPr>
          <w:rFonts w:ascii="Arial" w:hAnsi="Arial" w:cs="Arial"/>
          <w:color w:val="auto"/>
        </w:rPr>
        <w:t xml:space="preserve">zmian oraz szczegółowe uzasadnienie wpływu tych zmian na koszty wykonania przedmiotu </w:t>
      </w:r>
      <w:r w:rsidR="0055285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 i dokładne określenie wysokości zmiany tych kosztów,</w:t>
      </w:r>
    </w:p>
    <w:p w:rsidR="002A0FF8" w:rsidRPr="006F35D4" w:rsidRDefault="002A0FF8" w:rsidP="005F6EDE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określenie wysokości nowego wynagrodzenia, wraz z przedstawieniem szczegółowej kalkulacji wysokości tej zmiany,</w:t>
      </w:r>
    </w:p>
    <w:p w:rsidR="002A0FF8" w:rsidRPr="006F35D4" w:rsidRDefault="002A0FF8" w:rsidP="005F6EDE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wskazanie daty, od której nastąpi bądź nastąpiła zmiana kosztów realizacji przedmiotu </w:t>
      </w:r>
      <w:r w:rsidR="0055285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 (nie wcześniejszej niż data wejścia w życie właściwych przepisów).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Jeżeli o dokonanie zmiany wynagrodzenia występuje Wykonawca, zobowiązany jest on załączyć do wniosku, dokumenty uzasadniające zmianę kosztów wykonania przedmiotu </w:t>
      </w:r>
      <w:r w:rsidR="002A7E8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 xml:space="preserve">mowy oraz wysokość tej zmiany, w szczególności pisemne zestawienie części przedmiotu </w:t>
      </w:r>
      <w:r w:rsidR="002A7E8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 xml:space="preserve">mowy, do których zastosowanie znajdzie zmiana stawki podatku od towarów i usług, wraz z określeniem wysokości wynagrodzenia za wykonanie tej części </w:t>
      </w:r>
      <w:r w:rsidR="002A7E8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 (tak przed, jak i po zmianie).</w:t>
      </w:r>
    </w:p>
    <w:p w:rsidR="00D74E13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Jeżeli o dokonanie zmiany wynagrodzenia występuje Zamawiający, jest on uprawniony do żądania od Wykonawcy przedstawienia dokumentów, z których będzie wynikać, w jakim zakresie okoliczności, o których mowa w ust. 2</w:t>
      </w:r>
      <w:r w:rsidR="00787C01" w:rsidRPr="006F35D4">
        <w:rPr>
          <w:rFonts w:ascii="Arial" w:hAnsi="Arial" w:cs="Arial"/>
          <w:color w:val="auto"/>
        </w:rPr>
        <w:t xml:space="preserve"> pkt 1</w:t>
      </w:r>
      <w:r w:rsidRPr="006F35D4">
        <w:rPr>
          <w:rFonts w:ascii="Arial" w:hAnsi="Arial" w:cs="Arial"/>
          <w:color w:val="auto"/>
        </w:rPr>
        <w:t xml:space="preserve">, mają wpływ na koszty wykonania przedmiotu </w:t>
      </w:r>
      <w:r w:rsidR="00FF385C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mowy, w tym przedłożenia odpowiednich zestawień, o których mowa w ust. 4, w terminie wyznaczonym przez Zamawiającego, nie krótszym niż 14 dni od dnia otrzymania przez Wykonawcę pisemnego żądania Zamawiającego.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W wypadku zmiany, o której mowa w ust. 2 </w:t>
      </w:r>
      <w:r w:rsidR="0028611B" w:rsidRPr="006F35D4">
        <w:rPr>
          <w:rFonts w:ascii="Arial" w:hAnsi="Arial" w:cs="Arial"/>
          <w:color w:val="auto"/>
        </w:rPr>
        <w:t xml:space="preserve">pkt 1, </w:t>
      </w:r>
      <w:r w:rsidRPr="006F35D4">
        <w:rPr>
          <w:rFonts w:ascii="Arial" w:hAnsi="Arial" w:cs="Arial"/>
          <w:color w:val="auto"/>
        </w:rPr>
        <w:t>wartość netto wynagrodzenia Wykonawcy nie zmieni się, a wartość brutto wynagrodzenia zostanie wyliczona na podstawie nowych przepisów.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Strona, której przedłożono wniosek z powodu okoliczności wskazanych w ust. 2</w:t>
      </w:r>
      <w:r w:rsidR="0028611B" w:rsidRPr="006F35D4">
        <w:rPr>
          <w:rFonts w:ascii="Arial" w:hAnsi="Arial" w:cs="Arial"/>
          <w:color w:val="auto"/>
        </w:rPr>
        <w:t xml:space="preserve"> pkt 1</w:t>
      </w:r>
      <w:r w:rsidRPr="006F35D4">
        <w:rPr>
          <w:rFonts w:ascii="Arial" w:hAnsi="Arial" w:cs="Arial"/>
          <w:color w:val="auto"/>
        </w:rPr>
        <w:t xml:space="preserve">, ma prawo odmowy wyrażenia zgody na proponowaną zmianę, odpowiednio w całości lub części, jeżeli Strona wnioskująca nie wykazała w sposób wskazany w ustępach powyższych wysokości zmiany kosztów realizacji przedmiotu </w:t>
      </w:r>
      <w:r w:rsidR="00E723C1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 xml:space="preserve">mowy, </w:t>
      </w:r>
      <w:r w:rsidRPr="006F35D4">
        <w:rPr>
          <w:rFonts w:ascii="Arial" w:hAnsi="Arial" w:cs="Arial"/>
          <w:color w:val="auto"/>
        </w:rPr>
        <w:lastRenderedPageBreak/>
        <w:t>w szczególności zaś</w:t>
      </w:r>
      <w:r w:rsidR="0058718A" w:rsidRPr="006F35D4">
        <w:rPr>
          <w:rFonts w:ascii="Arial" w:hAnsi="Arial" w:cs="Arial"/>
          <w:color w:val="auto"/>
        </w:rPr>
        <w:t>,</w:t>
      </w:r>
      <w:r w:rsidRPr="006F35D4">
        <w:rPr>
          <w:rFonts w:ascii="Arial" w:hAnsi="Arial" w:cs="Arial"/>
          <w:color w:val="auto"/>
        </w:rPr>
        <w:t xml:space="preserve"> gdy zmiana przepisów nie ma wpływu na zmianę kosztów realizacji przedmiotu </w:t>
      </w:r>
      <w:r w:rsidR="00FA3720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mowy.</w:t>
      </w:r>
    </w:p>
    <w:p w:rsidR="002A0FF8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>Strona, która otrzymała od drugiej Strony wniosek z powodu okoliczności wskazanych w ust. 2</w:t>
      </w:r>
      <w:r w:rsidR="003A3804" w:rsidRPr="006F35D4">
        <w:rPr>
          <w:rFonts w:ascii="Arial" w:hAnsi="Arial" w:cs="Arial"/>
          <w:color w:val="auto"/>
        </w:rPr>
        <w:t xml:space="preserve"> pkt 1</w:t>
      </w:r>
      <w:r w:rsidRPr="006F35D4">
        <w:rPr>
          <w:rFonts w:ascii="Arial" w:hAnsi="Arial" w:cs="Arial"/>
          <w:color w:val="auto"/>
        </w:rPr>
        <w:t>, ma obowiązek przedłożenia Stronie wnioskującej pisemnej odpowiedzi na wniosek, ze wskazaniem, w jakim zakresie wyraża zgodę na wnioskowaną zmianę, oraz uzasadnieniem odmowy uznania zasadności wniosku, w terminie 14 dni od dnia otrzymania wniosku. Brak złożenia w wymaganym terminie odpowiedzi na wniosek jest równoznaczny z jego akceptacją w całości.</w:t>
      </w:r>
    </w:p>
    <w:p w:rsidR="00257415" w:rsidRPr="006F35D4" w:rsidRDefault="002A0FF8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color w:val="auto"/>
        </w:rPr>
        <w:t xml:space="preserve">Zmiana wynagrodzenia wymaga aneksu do </w:t>
      </w:r>
      <w:r w:rsidR="00F76C33" w:rsidRPr="006F35D4">
        <w:rPr>
          <w:rFonts w:ascii="Arial" w:hAnsi="Arial" w:cs="Arial"/>
          <w:color w:val="auto"/>
        </w:rPr>
        <w:t>u</w:t>
      </w:r>
      <w:r w:rsidRPr="006F35D4">
        <w:rPr>
          <w:rFonts w:ascii="Arial" w:hAnsi="Arial" w:cs="Arial"/>
          <w:color w:val="auto"/>
        </w:rPr>
        <w:t>mowy, sporządzonego w formie pisemnej pod rygorem nieważności. Aneks zostanie zawarty w zakresie wyrażonej zgody na wnioskowaną zmianę, w terminie 14 dni licząc od dnia przedłożenia odpowiedzi na wniosek lub upływu terminu na przedłożenie odpowiedzi na wniosek, zgodnie z ust. 8.</w:t>
      </w:r>
    </w:p>
    <w:p w:rsidR="00D61249" w:rsidRPr="006F35D4" w:rsidRDefault="00257415" w:rsidP="005F6EDE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hAnsi="Arial" w:cs="Arial"/>
          <w:b/>
          <w:bCs/>
          <w:color w:val="auto"/>
        </w:rPr>
        <w:t>Z</w:t>
      </w:r>
      <w:r w:rsidR="00D61249" w:rsidRPr="006F35D4">
        <w:rPr>
          <w:rFonts w:ascii="Arial" w:eastAsia="Times New Roman" w:hAnsi="Arial" w:cs="Arial"/>
          <w:b/>
          <w:color w:val="auto"/>
        </w:rPr>
        <w:t>miana terminów wykonania przedmiotu umowy</w:t>
      </w:r>
      <w:r w:rsidR="00D61249" w:rsidRPr="006F35D4">
        <w:rPr>
          <w:rFonts w:ascii="Arial" w:eastAsia="Times New Roman" w:hAnsi="Arial" w:cs="Arial"/>
          <w:color w:val="auto"/>
        </w:rPr>
        <w:t xml:space="preserve"> będzie możliwa, jeżeli:</w:t>
      </w:r>
    </w:p>
    <w:p w:rsidR="00D61249" w:rsidRPr="006F35D4" w:rsidRDefault="00D61249" w:rsidP="005F6EDE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nastąpi zmiana stanu prawnego lub powszechnie obowiązujących przepisów prawa, mająca wpływ na realizację przedmiotu niniejszej umowy; </w:t>
      </w:r>
    </w:p>
    <w:p w:rsidR="00D61249" w:rsidRPr="006F35D4" w:rsidRDefault="00D61249" w:rsidP="005F6EDE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wystąpi konieczność: zmiany zakresu przedmiotu niniejszej umowy lub sposobu spełniania świadczenia objętego umową lub uwzględnienia wpływu innych przedsięwzięć lub działań powiązanych z przedmiotem niniejszej umowy;</w:t>
      </w:r>
    </w:p>
    <w:p w:rsidR="00D61249" w:rsidRPr="006F35D4" w:rsidRDefault="00D61249" w:rsidP="005F6EDE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 sytuacji, gdy na termin realizacji przedmiotu umowy wpłyną lub będą mogły mieć wpływ okoliczności związane z wystąpieniem siły wyższej, dotyczące w szczególności:</w:t>
      </w:r>
    </w:p>
    <w:p w:rsidR="00D61249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wprowadzenia określonych ograniczeń, nakazów lub zakazów w związku z wystąpieniem siły wyższej uniemożliwiających lub znacznie utrudniających realizację usługi w pierwotnym terminie; </w:t>
      </w:r>
    </w:p>
    <w:p w:rsidR="00D61249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nieobecności pracowników lub osób świadczących pracę za wynagrodzeniem na innej podstawie niż stosunek pracy, które uczestniczą lub mogłyby uczestniczyć w realizacji przedmiotu umowy;</w:t>
      </w:r>
    </w:p>
    <w:p w:rsidR="00D61249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sz w:val="24"/>
          <w:szCs w:val="24"/>
        </w:rPr>
        <w:t>wydaniem decyzji lub poleceń, nakładających na Wykonawcę lub Zamawiającego obowiązek podjęcia określonych czynności uniemożliwiających lub utrudniających realizację umowy zgodnie z jej treścią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3F0FBC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wstrzymania dostaw produktów, komponentów produktu lub materiałów, trudności w dostępie do sprzętu lub trudności w realizacji usług transportowych;</w:t>
      </w:r>
    </w:p>
    <w:p w:rsidR="00372673" w:rsidRPr="006F35D4" w:rsidRDefault="00D61249" w:rsidP="005F6EDE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</w:rPr>
        <w:t>innych okoliczności, które uniemożliwiają bądź w istotnym stopniu ograniczają możliwość wykonania umowy zgodnie z jej treścią.</w:t>
      </w:r>
    </w:p>
    <w:p w:rsidR="00425231" w:rsidRPr="006F35D4" w:rsidRDefault="00560F6A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Zmian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y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wskazan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 ust. 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3 i </w:t>
      </w:r>
      <w:r w:rsidR="002D3B9B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10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zostan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ą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wprowadzan</w:t>
      </w:r>
      <w:r w:rsidR="00B0197E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wyłącznie w zakresie umożliwiającym należytą realizację przedmiotu umowy oraz niezakłócone funkcjonowanie i realizację zadań przez </w:t>
      </w:r>
      <w:r w:rsidR="002D3B9B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Dom Pomocy Społecznej „Dom Kombatanta”, ul</w:t>
      </w:r>
      <w:r w:rsidR="002D3B9B" w:rsidRPr="006F35D4">
        <w:rPr>
          <w:rFonts w:ascii="Arial" w:eastAsia="SimSun" w:hAnsi="Arial" w:cs="Arial"/>
          <w:bCs/>
          <w:kern w:val="1"/>
          <w:sz w:val="24"/>
          <w:szCs w:val="24"/>
          <w:lang w:eastAsia="zh-CN" w:bidi="hi-IN"/>
        </w:rPr>
        <w:t>. Krucza 17 w Szczecinie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. Zamawiający może ponieść ryzyko </w:t>
      </w:r>
      <w:r w:rsidRPr="006F35D4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zmiany wynagrodzenia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z tytułu takich modyfikacji w kwocie równej zwiększonym z tego powodu, uzasadnionym i udokumentowanym kosztom.</w:t>
      </w:r>
    </w:p>
    <w:p w:rsidR="003D6E73" w:rsidRPr="006F35D4" w:rsidRDefault="00560F6A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Wprowadzenie zmian</w:t>
      </w:r>
      <w:r w:rsidR="00425231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y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, o któr</w:t>
      </w:r>
      <w:r w:rsidR="0045780A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ej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mowa w ust. </w:t>
      </w:r>
      <w:r w:rsidR="0045780A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10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pkt </w:t>
      </w:r>
      <w:r w:rsidR="0045780A"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3</w:t>
      </w:r>
      <w:r w:rsidRPr="006F35D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wymaga przedłożenia informacji o wpływie okoliczności związanych z wystąpieniem siły wyższej na należyte wykonanie umowy oraz potwierdzenia okoliczności, na które powołuje się Strona wnioskująca o zmianę, poprzez stosowne oświadczenia lub dokumenty.</w:t>
      </w:r>
    </w:p>
    <w:p w:rsidR="008A65DE" w:rsidRPr="006F35D4" w:rsidRDefault="00A30B58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Zamawiający przewiduje możliwość wprowadzenia zmiany polegającej</w:t>
      </w:r>
      <w:r w:rsidRPr="006F35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zmianie zaoferowanych artykułów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na artykuły tej samej lub lepszej jakości przy zachowaniu tożsamości przedmiotu zamówienia, w przypadku, gdy opisany w SWZ artykuł z przyczyn niezależnych do Wykonawcy nie będzie dostępny na rynku (</w:t>
      </w:r>
      <w:r w:rsidR="001343A4"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np. 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>zakończenie produkcji</w:t>
      </w:r>
      <w:r w:rsidR="001343A4" w:rsidRPr="006F35D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brak artykułu o tych parametrach na rynku). Zmiana ta nie będzie spowoduje zmiany ceny jednostkowej artykułu podlegającego zamianie.</w:t>
      </w:r>
    </w:p>
    <w:p w:rsidR="00FB2619" w:rsidRPr="006F35D4" w:rsidRDefault="00FB2619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Zmiany do Umowy może inicjować zarówno Zamawiający jak i Wykonawca, składając pisemny wniosek do drugiej strony, zawierający w szczególności opis zmiany wraz z jej uzasadnieniem.</w:t>
      </w:r>
    </w:p>
    <w:p w:rsidR="003D6E73" w:rsidRPr="006F35D4" w:rsidRDefault="00A47BCB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Wszystkie okoliczności wymienione w niniejszym paragrafie stanowią katalog zmian, na które Zamawiający może wyrazić zgodę. Nie stanowią jednocześnie zobowiązania do wyrażenia takiej zgody.</w:t>
      </w:r>
    </w:p>
    <w:p w:rsidR="0097105D" w:rsidRPr="006F35D4" w:rsidRDefault="00A47BCB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Zamawiający dopuszcza możliwość zmiany postanowień niniejszej umowy, w szczególności gdy Wykonawca zaproponuje upusty lub rabaty.</w:t>
      </w:r>
    </w:p>
    <w:p w:rsidR="00A83D34" w:rsidRPr="006F35D4" w:rsidRDefault="00680C13" w:rsidP="005F6EDE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Wszelkie zmiany niniejszej Umowy wymagają zachowania formy pisemnej pod rygorem nieważności.</w:t>
      </w:r>
    </w:p>
    <w:p w:rsidR="007B4158" w:rsidRPr="006F35D4" w:rsidRDefault="007B4158" w:rsidP="005F6ED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§</w:t>
      </w:r>
      <w:r w:rsidR="005D0B3D" w:rsidRPr="006F35D4">
        <w:rPr>
          <w:rFonts w:ascii="Arial" w:hAnsi="Arial" w:cs="Arial"/>
          <w:b/>
          <w:color w:val="auto"/>
        </w:rPr>
        <w:t xml:space="preserve"> 10</w:t>
      </w:r>
    </w:p>
    <w:p w:rsidR="00554CAF" w:rsidRPr="006F35D4" w:rsidRDefault="00554CAF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RODO</w:t>
      </w:r>
    </w:p>
    <w:p w:rsidR="00554CAF" w:rsidRPr="006F35D4" w:rsidRDefault="00554CAF" w:rsidP="005F6EDE">
      <w:pPr>
        <w:numPr>
          <w:ilvl w:val="0"/>
          <w:numId w:val="19"/>
        </w:numPr>
        <w:suppressAutoHyphens w:val="0"/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Zamawiający udostępnia dane osobowe, o których mowa w art. 10 rozporządzenia Parlamentu Europejskiego i Rady (UE) 2016/679 z dnia 27 kwietnia 201</w:t>
      </w:r>
      <w:r w:rsidR="00EC69B0" w:rsidRPr="006F35D4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>r.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795AF2" w:rsidRPr="006F35D4">
        <w:rPr>
          <w:rFonts w:ascii="Arial" w:eastAsia="Times New Roman" w:hAnsi="Arial" w:cs="Arial"/>
          <w:sz w:val="24"/>
          <w:szCs w:val="24"/>
          <w:lang w:eastAsia="pl-PL"/>
        </w:rPr>
        <w:t>r.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, str. 1, </w:t>
      </w:r>
      <w:r w:rsidR="00795AF2" w:rsidRPr="006F35D4">
        <w:rPr>
          <w:rFonts w:ascii="Arial" w:eastAsia="Times New Roman" w:hAnsi="Arial" w:cs="Arial"/>
          <w:sz w:val="24"/>
          <w:szCs w:val="24"/>
          <w:lang w:eastAsia="pl-PL"/>
        </w:rPr>
        <w:t>ze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zm.), zwanego dalej "RODO", w celu umożliwienia korzystania za środków ochrony prawnej, o których mowa w ustawie, do upływu terminu na ich wniesienie.</w:t>
      </w:r>
    </w:p>
    <w:p w:rsidR="00554CAF" w:rsidRPr="006F35D4" w:rsidRDefault="00554CAF" w:rsidP="005F6EDE">
      <w:pPr>
        <w:numPr>
          <w:ilvl w:val="0"/>
          <w:numId w:val="19"/>
        </w:numPr>
        <w:suppressAutoHyphens w:val="0"/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i 2 RODO, zamawiający informuje, że: 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administratorem, a w przypadku zamówień współfinansowanych ze środków UE (jeżeli dotyczy) również podmiotem przetwarzającym wszelkie dane osobowe osób fizycznych związanych z niniejszym postępowaniem jest: Gmina Miasto Szczecin –Dom Pomocy Społecznej w Szczecinie ul. Krucza 17,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kontakt do inspektora ochrony danych osobowych: e-mail: </w:t>
      </w:r>
      <w:hyperlink r:id="rId8" w:history="1">
        <w:r w:rsidR="00795AF2" w:rsidRPr="006F35D4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/>
          </w:rPr>
          <w:t>iod@dpskrucza.szczecin.pl</w:t>
        </w:r>
      </w:hyperlink>
      <w:r w:rsidRPr="006F35D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dane osobowe przetwarzane będą na podstawie art. 6 ust. 1 lit. c RODO w celu związanym z postępowaniem o udzielenie niniejszego zamówienia;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odbiorcami ww. danych osobowych będą osoby lub podmioty, którym udostępniona zostanie dokumentacja postępowania w oparciu o art. 18 oraz art. 74 ustawy oraz umowy dofinansowania (jeżeli dotyczy);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ww. dane osobowe będą przechowywane odpowiednio:</w:t>
      </w:r>
    </w:p>
    <w:p w:rsidR="00554CAF" w:rsidRPr="006F35D4" w:rsidRDefault="00554CAF" w:rsidP="005F6EDE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- przez okres 4 lat od dnia zakończenia postępowania o udzielenie zamówienia publicznego albo przez cały okres obowiązywania umowy w sprawie zamówienia publicznego - jeżeli okres obowiązywania umowy przekracza 4 lata;</w:t>
      </w:r>
    </w:p>
    <w:p w:rsidR="00554CAF" w:rsidRPr="006F35D4" w:rsidRDefault="00554CAF" w:rsidP="005F6EDE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- przez okres, o którym mowa w art. 125 ust. 4 lit. d) w zw. z art. 140 rozporządzenia Parlamentu Europejskiego nr 1303/2013 z dnia 17.12.2013r. w przypadku zamówień współfinansowanych ze środków UE;</w:t>
      </w:r>
    </w:p>
    <w:p w:rsidR="00554CAF" w:rsidRPr="006F35D4" w:rsidRDefault="00554CAF" w:rsidP="005F6EDE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- do czasu przeprowadzania archiwizacji dokumentacji - w zakresie określonym w przepisach o archiwizacji, 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obowiązek podania danych osobowych jest wymogiem ustawowym określonym w przepisach ustawy, związanym z udziałem w postępowaniu o udzielenie zamówienia publicznego; konsekwencje niepodania określonych danych wynikają z ustawy,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odniesieniu do danych osobowych decyzje nie będą podejmowane w sposób zautomatyzowany, stosownie do art. 22 RODO,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osoba fizyczna, której dane osobowe dotyczą posiada: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na podstawie art. 15 RODO prawo dostępu do ww. danych osobowych. W przypadku korzystania przez osobę, której dane osobowe są przetwarzane przez zamawiającego, z uprawnienia o którym mowa w art. 15 ust. 1-3 RODO, zamawiający może żądać od osoby, występującej z żądaniem wskazania dodatkowych informacji, mających na celu sprecyzowanie nazwy lub daty zakończonego postępowania o udzielenie zamówienia;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na podstawie art. 16 RODO prawo do sprostowania ww.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na podstawie art. 18 RODO prawo żądania od administratora ograniczenia przetwarzania danych osobowych. Zgłoszenie żądania ograniczenia przetwarzania nie ogranicza przetwarzania danych osobowych do czasu zakończenia postępowania. W przypadku, gdy wniesienie żądania dotyczącego prawa, o którym mowa w art. 18 ust. 1 RODO, spowoduje ograniczenie przetwarzania danych zawartych w protokole postępowania lub załącznikach do tego protokołu, od dnia zakończenia postępowania o udzielenie zamówienia zamawiający nie udostępnia tych danych, chyba, że zachodzą przesłanki, o których mowa w art. 18 ust. 2 RODO;</w:t>
      </w:r>
    </w:p>
    <w:p w:rsidR="00554CAF" w:rsidRPr="006F35D4" w:rsidRDefault="00554CAF" w:rsidP="005F6EDE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prawo do wniesienia skargi do Prezesa Urzędu Ochrony Danych Osobowych, gdy przetwarzanie danych osobowych narusza przepisy RODO,</w:t>
      </w:r>
    </w:p>
    <w:p w:rsidR="00554CAF" w:rsidRPr="006F35D4" w:rsidRDefault="00554CAF" w:rsidP="005F6EDE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osobie fizycznej, której dane osobowe dotyczą nie przysługuje:</w:t>
      </w:r>
    </w:p>
    <w:p w:rsidR="00554CAF" w:rsidRPr="006F35D4" w:rsidRDefault="00554CAF" w:rsidP="005F6EDE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ab/>
        <w:t>w związku z art. 17 ust. 3 lit. b, d lub e RODO prawo do usunięcia danych osobowych;</w:t>
      </w:r>
    </w:p>
    <w:p w:rsidR="00554CAF" w:rsidRPr="006F35D4" w:rsidRDefault="00554CAF" w:rsidP="005F6EDE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prawo do przenoszenia danych osobowych, o którym mowa w art. 20 RODO; </w:t>
      </w:r>
    </w:p>
    <w:p w:rsidR="00554CAF" w:rsidRPr="006F35D4" w:rsidRDefault="00554CAF" w:rsidP="005F6EDE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ab/>
        <w:t>na podstawie art. 21 RODO prawo sprzeciwu, wobec przetwarzania danych osobowych, gdyż podstawą prawną przetwarzania danych osobowych jest art. 6 ust. 1 lit. c RODO.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B07B8B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lastRenderedPageBreak/>
        <w:t>§</w:t>
      </w:r>
      <w:r w:rsidR="001F757A" w:rsidRPr="006F35D4">
        <w:rPr>
          <w:rFonts w:ascii="Arial" w:hAnsi="Arial" w:cs="Arial"/>
          <w:b/>
          <w:color w:val="auto"/>
        </w:rPr>
        <w:t xml:space="preserve"> </w:t>
      </w:r>
      <w:r w:rsidRPr="006F35D4">
        <w:rPr>
          <w:rFonts w:ascii="Arial" w:hAnsi="Arial" w:cs="Arial"/>
          <w:b/>
          <w:color w:val="auto"/>
        </w:rPr>
        <w:t>1</w:t>
      </w:r>
      <w:r w:rsidR="005D0B3D" w:rsidRPr="006F35D4">
        <w:rPr>
          <w:rFonts w:ascii="Arial" w:hAnsi="Arial" w:cs="Arial"/>
          <w:b/>
          <w:color w:val="auto"/>
        </w:rPr>
        <w:t>1</w:t>
      </w:r>
    </w:p>
    <w:p w:rsidR="007B4158" w:rsidRPr="006F35D4" w:rsidRDefault="000E4A16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Fonts w:ascii="Arial" w:hAnsi="Arial" w:cs="Arial"/>
          <w:b/>
          <w:color w:val="auto"/>
        </w:rPr>
        <w:t>Informacje końcowe</w:t>
      </w:r>
    </w:p>
    <w:p w:rsidR="005D0B3D" w:rsidRPr="006F35D4" w:rsidRDefault="005D0B3D" w:rsidP="005F6EDE">
      <w:pPr>
        <w:pStyle w:val="Akapitzlist"/>
        <w:widowControl w:val="0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F35D4">
        <w:rPr>
          <w:rFonts w:ascii="Arial" w:eastAsia="TTE19EF530t00" w:hAnsi="Arial" w:cs="Arial"/>
          <w:kern w:val="1"/>
          <w:sz w:val="24"/>
          <w:szCs w:val="24"/>
          <w:lang w:eastAsia="zh-CN"/>
        </w:rPr>
        <w:t>Wykonawca nie może bez zgody Zamawiającego wyrażonej w formie pisemnej pod rygorem nieważności, zbywać wierzytelności z tytułu realizacji niniejszej umowy na rzecz osób trzecich.</w:t>
      </w:r>
    </w:p>
    <w:p w:rsidR="00E60B23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eastAsia="Times New Roman" w:hAnsi="Arial" w:cs="Arial"/>
          <w:sz w:val="24"/>
          <w:szCs w:val="24"/>
          <w:lang w:eastAsia="pl-PL"/>
        </w:rPr>
        <w:t>Niniejsza umowa stanowi informację publiczną w rozumieniu art. 1 ustawy z dnia 6 września 2001r. o dostępie</w:t>
      </w:r>
      <w:r w:rsidR="004F572F" w:rsidRPr="006F35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F35D4">
        <w:rPr>
          <w:rFonts w:ascii="Arial" w:eastAsia="Times New Roman" w:hAnsi="Arial" w:cs="Arial"/>
          <w:sz w:val="24"/>
          <w:szCs w:val="24"/>
          <w:lang w:eastAsia="pl-PL"/>
        </w:rPr>
        <w:t>do informacji publicznej i podlega udostępnieniu na zasadach i w trybie określonych w ww. ustawie.</w:t>
      </w:r>
    </w:p>
    <w:p w:rsidR="003949D9" w:rsidRPr="006F35D4" w:rsidRDefault="003949D9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sz w:val="24"/>
          <w:szCs w:val="24"/>
        </w:rPr>
        <w:t>Ilekroć w niniejszej umowie jest mowa o „sile wyższej” należy przez to pojęcie rozumieć stan zewnętrzny (tj. niezależny od Stron), nadzwyczajny, któremu Strony nie mogły (nie mogą) zapobiec oraz mu się przeciwstawić przy użyciu środków leżących w granicach zwyczajnej zapobiegliwości, w tym klęski żywiołowe, pożary, powodzie, trzęsienia ziemi, działania wojenne lub o podobnym charakterze lub skutkach, inne operacje sił zbrojnych, akty terrorystyczne, strajki, stany epidemiologiczne, blokady lub ograniczenia w przekraczaniu granic, zakaz albo ograniczenia importu lub eksportu towarów związanych z realizacją przedmiotu umowy.</w:t>
      </w:r>
    </w:p>
    <w:p w:rsidR="00FE3240" w:rsidRPr="006F35D4" w:rsidRDefault="00FE3240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eastAsia="Calibri" w:hAnsi="Arial" w:cs="Arial"/>
          <w:sz w:val="24"/>
          <w:szCs w:val="24"/>
        </w:rPr>
        <w:t>Ilekroć w niniejszej umowie jest mowa o dniach roboczych, należy przez to rozumieć dni od poniedziałku do piątku, za wyjątkiem dni ustawowo wolnych od pracy.</w:t>
      </w:r>
    </w:p>
    <w:p w:rsidR="00E60B23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W zakresie nieuregulowanym niniejszą Umową stosuje się odpowiednie przepisy Prawa zamówień publicznych oraz Kodeksu cywilnego.</w:t>
      </w:r>
    </w:p>
    <w:p w:rsidR="000E4A16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Strony zobowiązują się do wzajemnego powiadamiania na piśmie o każdej zmianie adresu.</w:t>
      </w:r>
    </w:p>
    <w:p w:rsidR="0081051F" w:rsidRPr="006F35D4" w:rsidRDefault="00A47BCB" w:rsidP="005F6EDE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F35D4">
        <w:rPr>
          <w:rFonts w:ascii="Arial" w:hAnsi="Arial" w:cs="Arial"/>
          <w:sz w:val="24"/>
          <w:szCs w:val="24"/>
        </w:rPr>
        <w:t>Umowę sporządzono w trzech jednobrzmiących egzemplarzach - jeden dla Wykonawcy, dwa dla Zamawiającego</w:t>
      </w:r>
      <w:r w:rsidRPr="006F35D4">
        <w:rPr>
          <w:rFonts w:ascii="Arial" w:eastAsia="Times New Roman" w:hAnsi="Arial" w:cs="Arial"/>
          <w:sz w:val="24"/>
          <w:szCs w:val="24"/>
        </w:rPr>
        <w:t>.</w:t>
      </w:r>
    </w:p>
    <w:p w:rsidR="007B4158" w:rsidRPr="006F35D4" w:rsidRDefault="007B4158" w:rsidP="005F6EDE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6F35D4" w:rsidRDefault="00A47BCB" w:rsidP="005F6EDE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>ZAMAWIAJĄCY</w:t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6F35D4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Pr="006F35D4">
        <w:rPr>
          <w:rFonts w:ascii="Arial" w:hAnsi="Arial" w:cs="Arial"/>
          <w:b/>
          <w:color w:val="auto"/>
        </w:rPr>
        <w:t>WYKONAWCA</w:t>
      </w:r>
    </w:p>
    <w:p w:rsidR="006C1185" w:rsidRPr="006F35D4" w:rsidRDefault="006C1185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E42384" w:rsidRPr="006F35D4" w:rsidRDefault="00E42384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FA43AE" w:rsidRPr="006F35D4" w:rsidRDefault="00FA43AE" w:rsidP="005F6EDE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6C1185" w:rsidRPr="006F35D4" w:rsidRDefault="006C1185" w:rsidP="005F6ED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</w:pPr>
      <w:r w:rsidRPr="006F35D4"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  <w:t>*</w:t>
      </w:r>
      <w:r w:rsidRPr="006F35D4"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  <w:tab/>
        <w:t>Zapisy będą uzależnione od treści oferty Wykonawcy.</w:t>
      </w:r>
    </w:p>
    <w:sectPr w:rsidR="006C1185" w:rsidRPr="006F35D4" w:rsidSect="005F6EDE">
      <w:footerReference w:type="default" r:id="rId9"/>
      <w:footerReference w:type="first" r:id="rId10"/>
      <w:pgSz w:w="11906" w:h="16838" w:code="9"/>
      <w:pgMar w:top="567" w:right="1418" w:bottom="567" w:left="1418" w:header="567" w:footer="567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0A9" w:rsidRDefault="002330A9">
      <w:pPr>
        <w:spacing w:after="0" w:line="240" w:lineRule="auto"/>
      </w:pPr>
      <w:r>
        <w:separator/>
      </w:r>
    </w:p>
  </w:endnote>
  <w:endnote w:type="continuationSeparator" w:id="0">
    <w:p w:rsidR="002330A9" w:rsidRDefault="002330A9">
      <w:pPr>
        <w:spacing w:after="0" w:line="240" w:lineRule="auto"/>
      </w:pPr>
      <w:r>
        <w:continuationSeparator/>
      </w:r>
    </w:p>
  </w:endnote>
  <w:endnote w:type="continuationNotice" w:id="1">
    <w:p w:rsidR="002330A9" w:rsidRDefault="002330A9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EF53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55779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:rsidR="005F6EDE" w:rsidRPr="00217450" w:rsidRDefault="005F6EDE" w:rsidP="00FC69C5">
            <w:pPr>
              <w:pStyle w:val="Stopka"/>
              <w:jc w:val="right"/>
              <w:rPr>
                <w:sz w:val="24"/>
                <w:szCs w:val="24"/>
              </w:rPr>
            </w:pPr>
          </w:p>
          <w:p w:rsidR="00FC69C5" w:rsidRPr="00217450" w:rsidRDefault="00FC69C5" w:rsidP="00FC69C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1745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C5C8E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</w: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1745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C5C8E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15</w: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189616400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891656127"/>
          <w:docPartObj>
            <w:docPartGallery w:val="Page Numbers (Top of Page)"/>
            <w:docPartUnique/>
          </w:docPartObj>
        </w:sdtPr>
        <w:sdtContent>
          <w:p w:rsidR="005F6EDE" w:rsidRPr="00217450" w:rsidRDefault="005F6ED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03988" w:rsidRPr="00217450" w:rsidRDefault="00A03988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1745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6A6A7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1745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1745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6A6A7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15</w:t>
            </w:r>
            <w:r w:rsidR="001B04D1" w:rsidRPr="002174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0A9" w:rsidRDefault="002330A9">
      <w:pPr>
        <w:spacing w:after="0" w:line="240" w:lineRule="auto"/>
      </w:pPr>
      <w:r>
        <w:separator/>
      </w:r>
    </w:p>
  </w:footnote>
  <w:footnote w:type="continuationSeparator" w:id="0">
    <w:p w:rsidR="002330A9" w:rsidRDefault="002330A9">
      <w:pPr>
        <w:spacing w:after="0" w:line="240" w:lineRule="auto"/>
      </w:pPr>
      <w:r>
        <w:continuationSeparator/>
      </w:r>
    </w:p>
  </w:footnote>
  <w:footnote w:type="continuationNotice" w:id="1">
    <w:p w:rsidR="002330A9" w:rsidRDefault="002330A9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F1E8F94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TE19EF530t00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/>
        <w:i/>
        <w:kern w:val="22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2C9A5BC2"/>
    <w:name w:val="WW8Num1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multilevel"/>
    <w:tmpl w:val="7A662BA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TE19EF530t00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2DC5493"/>
    <w:multiLevelType w:val="multilevel"/>
    <w:tmpl w:val="BAA24F58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 w:hint="default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TE19EF530t00"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 w:hint="default"/>
        <w:i w:val="0"/>
        <w:iCs/>
        <w:kern w:val="22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39A5EEF"/>
    <w:multiLevelType w:val="multilevel"/>
    <w:tmpl w:val="1F021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3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440"/>
      </w:pPr>
      <w:rPr>
        <w:rFonts w:hint="default"/>
      </w:rPr>
    </w:lvl>
  </w:abstractNum>
  <w:abstractNum w:abstractNumId="5">
    <w:nsid w:val="04224A51"/>
    <w:multiLevelType w:val="multilevel"/>
    <w:tmpl w:val="DFE6F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08990CAA"/>
    <w:multiLevelType w:val="hybridMultilevel"/>
    <w:tmpl w:val="F94A28A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8CE6E8D"/>
    <w:multiLevelType w:val="hybridMultilevel"/>
    <w:tmpl w:val="DA907E6C"/>
    <w:lvl w:ilvl="0" w:tplc="7076BCD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262C38"/>
    <w:multiLevelType w:val="multilevel"/>
    <w:tmpl w:val="EF9AAF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C083B0D"/>
    <w:multiLevelType w:val="multilevel"/>
    <w:tmpl w:val="2AECFA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2D45CA"/>
    <w:multiLevelType w:val="multilevel"/>
    <w:tmpl w:val="D5B89AC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623778"/>
    <w:multiLevelType w:val="hybridMultilevel"/>
    <w:tmpl w:val="38986ABE"/>
    <w:lvl w:ilvl="0" w:tplc="F7DE935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ABF44B3"/>
    <w:multiLevelType w:val="multilevel"/>
    <w:tmpl w:val="7AFCA96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3">
    <w:nsid w:val="1BFE1E90"/>
    <w:multiLevelType w:val="hybridMultilevel"/>
    <w:tmpl w:val="874C18E0"/>
    <w:lvl w:ilvl="0" w:tplc="D2665318">
      <w:start w:val="1"/>
      <w:numFmt w:val="decimal"/>
      <w:lvlText w:val="%1)"/>
      <w:lvlJc w:val="left"/>
      <w:pPr>
        <w:ind w:left="113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4">
    <w:nsid w:val="1D1033FB"/>
    <w:multiLevelType w:val="multilevel"/>
    <w:tmpl w:val="B3DC6D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1E6C4DB4"/>
    <w:multiLevelType w:val="hybridMultilevel"/>
    <w:tmpl w:val="5E1A9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C640D7"/>
    <w:multiLevelType w:val="multilevel"/>
    <w:tmpl w:val="672C81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20BC7DDB"/>
    <w:multiLevelType w:val="multilevel"/>
    <w:tmpl w:val="276E340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22111DA2"/>
    <w:multiLevelType w:val="multilevel"/>
    <w:tmpl w:val="0FEA0644"/>
    <w:lvl w:ilvl="0">
      <w:start w:val="5"/>
      <w:numFmt w:val="decimal"/>
      <w:lvlText w:val="%1."/>
      <w:lvlJc w:val="left"/>
      <w:pPr>
        <w:ind w:left="502" w:hanging="360"/>
      </w:pPr>
      <w:rPr>
        <w:rFonts w:ascii="Arial Narrow" w:hAnsi="Arial Narrow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57D6CE1"/>
    <w:multiLevelType w:val="multilevel"/>
    <w:tmpl w:val="F7AACB90"/>
    <w:lvl w:ilvl="0">
      <w:start w:val="1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A2F0ABD"/>
    <w:multiLevelType w:val="hybridMultilevel"/>
    <w:tmpl w:val="2E664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3E33DA5"/>
    <w:multiLevelType w:val="multilevel"/>
    <w:tmpl w:val="958ED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2E87896"/>
    <w:multiLevelType w:val="hybridMultilevel"/>
    <w:tmpl w:val="6D6AD7CA"/>
    <w:lvl w:ilvl="0" w:tplc="AA6468B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  <w:i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>
      <w:start w:val="1"/>
      <w:numFmt w:val="decimal"/>
      <w:lvlText w:val="%4."/>
      <w:lvlJc w:val="left"/>
      <w:pPr>
        <w:ind w:left="3960" w:hanging="360"/>
      </w:pPr>
    </w:lvl>
    <w:lvl w:ilvl="4" w:tplc="FFFFFFFF">
      <w:start w:val="1"/>
      <w:numFmt w:val="lowerLetter"/>
      <w:lvlText w:val="%5."/>
      <w:lvlJc w:val="left"/>
      <w:pPr>
        <w:ind w:left="4680" w:hanging="360"/>
      </w:pPr>
    </w:lvl>
    <w:lvl w:ilvl="5" w:tplc="FFFFFFFF">
      <w:start w:val="1"/>
      <w:numFmt w:val="lowerRoman"/>
      <w:lvlText w:val="%6."/>
      <w:lvlJc w:val="right"/>
      <w:pPr>
        <w:ind w:left="5400" w:hanging="180"/>
      </w:pPr>
    </w:lvl>
    <w:lvl w:ilvl="6" w:tplc="FFFFFFFF">
      <w:start w:val="1"/>
      <w:numFmt w:val="decimal"/>
      <w:lvlText w:val="%7."/>
      <w:lvlJc w:val="left"/>
      <w:pPr>
        <w:ind w:left="6120" w:hanging="360"/>
      </w:pPr>
    </w:lvl>
    <w:lvl w:ilvl="7" w:tplc="FFFFFFFF">
      <w:start w:val="1"/>
      <w:numFmt w:val="lowerLetter"/>
      <w:lvlText w:val="%8."/>
      <w:lvlJc w:val="left"/>
      <w:pPr>
        <w:ind w:left="6840" w:hanging="360"/>
      </w:pPr>
    </w:lvl>
    <w:lvl w:ilvl="8" w:tplc="FFFFFFFF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72D5D4D"/>
    <w:multiLevelType w:val="hybridMultilevel"/>
    <w:tmpl w:val="0748A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2B7EE6"/>
    <w:multiLevelType w:val="multilevel"/>
    <w:tmpl w:val="D5547F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ourier New" w:hAnsi="Arial" w:cs="Aria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4C6915C9"/>
    <w:multiLevelType w:val="hybridMultilevel"/>
    <w:tmpl w:val="308CE206"/>
    <w:lvl w:ilvl="0" w:tplc="A2C4D354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2E229A"/>
    <w:multiLevelType w:val="multilevel"/>
    <w:tmpl w:val="0D2A8AB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9149"/>
        </w:tabs>
        <w:ind w:left="91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4F1104CC"/>
    <w:multiLevelType w:val="hybridMultilevel"/>
    <w:tmpl w:val="F140BF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1A010C">
      <w:start w:val="1"/>
      <w:numFmt w:val="decimal"/>
      <w:lvlText w:val="%2)"/>
      <w:lvlJc w:val="left"/>
      <w:pPr>
        <w:ind w:left="115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E34C95"/>
    <w:multiLevelType w:val="hybridMultilevel"/>
    <w:tmpl w:val="BC1AC43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2FF5223"/>
    <w:multiLevelType w:val="hybridMultilevel"/>
    <w:tmpl w:val="9E42F42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A6A5B54"/>
    <w:multiLevelType w:val="multilevel"/>
    <w:tmpl w:val="CE229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A40FA8"/>
    <w:multiLevelType w:val="hybridMultilevel"/>
    <w:tmpl w:val="93C69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F70E9"/>
    <w:multiLevelType w:val="multilevel"/>
    <w:tmpl w:val="42120EF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/>
        <w:i/>
        <w:kern w:val="22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3">
    <w:nsid w:val="666A4B00"/>
    <w:multiLevelType w:val="hybridMultilevel"/>
    <w:tmpl w:val="BC3E2F2A"/>
    <w:lvl w:ilvl="0" w:tplc="B7085F0C">
      <w:start w:val="1"/>
      <w:numFmt w:val="decimal"/>
      <w:lvlText w:val="%1)"/>
      <w:lvlJc w:val="left"/>
      <w:pPr>
        <w:ind w:left="107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C7A6470"/>
    <w:multiLevelType w:val="multilevel"/>
    <w:tmpl w:val="68D2C9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ourier New" w:hAnsi="Arial" w:cs="Aria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>
    <w:nsid w:val="7152176F"/>
    <w:multiLevelType w:val="hybridMultilevel"/>
    <w:tmpl w:val="3604A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E66649"/>
    <w:multiLevelType w:val="hybridMultilevel"/>
    <w:tmpl w:val="940E74E6"/>
    <w:name w:val="WW8Num212"/>
    <w:lvl w:ilvl="0" w:tplc="0000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3B0811"/>
    <w:multiLevelType w:val="multilevel"/>
    <w:tmpl w:val="573034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73FD10D1"/>
    <w:multiLevelType w:val="hybridMultilevel"/>
    <w:tmpl w:val="B3AA25BE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9">
    <w:nsid w:val="7E6A0E43"/>
    <w:multiLevelType w:val="hybridMultilevel"/>
    <w:tmpl w:val="0A54B65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9"/>
  </w:num>
  <w:num w:numId="5">
    <w:abstractNumId w:val="21"/>
    <w:lvlOverride w:ilvl="0">
      <w:startOverride w:val="1"/>
    </w:lvlOverride>
  </w:num>
  <w:num w:numId="6">
    <w:abstractNumId w:val="28"/>
  </w:num>
  <w:num w:numId="7">
    <w:abstractNumId w:val="10"/>
  </w:num>
  <w:num w:numId="8">
    <w:abstractNumId w:val="31"/>
  </w:num>
  <w:num w:numId="9">
    <w:abstractNumId w:val="1"/>
  </w:num>
  <w:num w:numId="10">
    <w:abstractNumId w:val="11"/>
  </w:num>
  <w:num w:numId="11">
    <w:abstractNumId w:val="25"/>
  </w:num>
  <w:num w:numId="12">
    <w:abstractNumId w:val="39"/>
  </w:num>
  <w:num w:numId="13">
    <w:abstractNumId w:val="22"/>
  </w:num>
  <w:num w:numId="14">
    <w:abstractNumId w:val="6"/>
  </w:num>
  <w:num w:numId="15">
    <w:abstractNumId w:val="0"/>
  </w:num>
  <w:num w:numId="16">
    <w:abstractNumId w:val="2"/>
  </w:num>
  <w:num w:numId="17">
    <w:abstractNumId w:val="38"/>
  </w:num>
  <w:num w:numId="18">
    <w:abstractNumId w:val="13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3"/>
  </w:num>
  <w:num w:numId="23">
    <w:abstractNumId w:val="34"/>
  </w:num>
  <w:num w:numId="24">
    <w:abstractNumId w:val="26"/>
  </w:num>
  <w:num w:numId="25">
    <w:abstractNumId w:val="5"/>
  </w:num>
  <w:num w:numId="26">
    <w:abstractNumId w:val="24"/>
  </w:num>
  <w:num w:numId="27">
    <w:abstractNumId w:val="33"/>
  </w:num>
  <w:num w:numId="28">
    <w:abstractNumId w:val="16"/>
  </w:num>
  <w:num w:numId="29">
    <w:abstractNumId w:val="37"/>
  </w:num>
  <w:num w:numId="30">
    <w:abstractNumId w:val="27"/>
  </w:num>
  <w:num w:numId="31">
    <w:abstractNumId w:val="20"/>
  </w:num>
  <w:num w:numId="32">
    <w:abstractNumId w:val="32"/>
  </w:num>
  <w:num w:numId="33">
    <w:abstractNumId w:val="23"/>
  </w:num>
  <w:num w:numId="34">
    <w:abstractNumId w:val="17"/>
  </w:num>
  <w:num w:numId="35">
    <w:abstractNumId w:val="7"/>
  </w:num>
  <w:num w:numId="36">
    <w:abstractNumId w:val="4"/>
  </w:num>
  <w:num w:numId="37">
    <w:abstractNumId w:val="18"/>
  </w:num>
  <w:num w:numId="38">
    <w:abstractNumId w:val="15"/>
  </w:num>
  <w:num w:numId="39">
    <w:abstractNumId w:val="1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B4158"/>
    <w:rsid w:val="000016B6"/>
    <w:rsid w:val="00003400"/>
    <w:rsid w:val="00003FA6"/>
    <w:rsid w:val="00011A14"/>
    <w:rsid w:val="00017B72"/>
    <w:rsid w:val="00017FD4"/>
    <w:rsid w:val="00020059"/>
    <w:rsid w:val="00022BE0"/>
    <w:rsid w:val="000236EF"/>
    <w:rsid w:val="00023AD7"/>
    <w:rsid w:val="00026DDF"/>
    <w:rsid w:val="0003376C"/>
    <w:rsid w:val="000340E1"/>
    <w:rsid w:val="00035307"/>
    <w:rsid w:val="00036C78"/>
    <w:rsid w:val="0004018C"/>
    <w:rsid w:val="00040649"/>
    <w:rsid w:val="000411E9"/>
    <w:rsid w:val="00041910"/>
    <w:rsid w:val="00051CBB"/>
    <w:rsid w:val="00051D24"/>
    <w:rsid w:val="00056D43"/>
    <w:rsid w:val="00060730"/>
    <w:rsid w:val="00060A2C"/>
    <w:rsid w:val="000666B5"/>
    <w:rsid w:val="0008057C"/>
    <w:rsid w:val="00081E0B"/>
    <w:rsid w:val="000832DC"/>
    <w:rsid w:val="000837C1"/>
    <w:rsid w:val="00087ADE"/>
    <w:rsid w:val="0009300A"/>
    <w:rsid w:val="00094FEF"/>
    <w:rsid w:val="000A0D53"/>
    <w:rsid w:val="000A55EA"/>
    <w:rsid w:val="000A7E46"/>
    <w:rsid w:val="000B0B48"/>
    <w:rsid w:val="000B1FC6"/>
    <w:rsid w:val="000B5638"/>
    <w:rsid w:val="000B5721"/>
    <w:rsid w:val="000C1E21"/>
    <w:rsid w:val="000C6917"/>
    <w:rsid w:val="000C6BA4"/>
    <w:rsid w:val="000D0458"/>
    <w:rsid w:val="000D5A2C"/>
    <w:rsid w:val="000D65AA"/>
    <w:rsid w:val="000E256C"/>
    <w:rsid w:val="000E4A16"/>
    <w:rsid w:val="000E4C78"/>
    <w:rsid w:val="000F0F13"/>
    <w:rsid w:val="000F7122"/>
    <w:rsid w:val="00103F4E"/>
    <w:rsid w:val="00104E4A"/>
    <w:rsid w:val="0010531F"/>
    <w:rsid w:val="001112CC"/>
    <w:rsid w:val="001138E4"/>
    <w:rsid w:val="001162C0"/>
    <w:rsid w:val="00117027"/>
    <w:rsid w:val="0011706A"/>
    <w:rsid w:val="00124B55"/>
    <w:rsid w:val="00124EDA"/>
    <w:rsid w:val="00125024"/>
    <w:rsid w:val="00127391"/>
    <w:rsid w:val="00127782"/>
    <w:rsid w:val="001315B5"/>
    <w:rsid w:val="00132379"/>
    <w:rsid w:val="001343A4"/>
    <w:rsid w:val="0013497E"/>
    <w:rsid w:val="001351F7"/>
    <w:rsid w:val="00136B03"/>
    <w:rsid w:val="00136B1D"/>
    <w:rsid w:val="001432ED"/>
    <w:rsid w:val="001446D1"/>
    <w:rsid w:val="0014490D"/>
    <w:rsid w:val="00145B0D"/>
    <w:rsid w:val="00147CDE"/>
    <w:rsid w:val="001550B5"/>
    <w:rsid w:val="001601AA"/>
    <w:rsid w:val="0016260A"/>
    <w:rsid w:val="0016705C"/>
    <w:rsid w:val="00167AD3"/>
    <w:rsid w:val="00167B5F"/>
    <w:rsid w:val="00172267"/>
    <w:rsid w:val="00176044"/>
    <w:rsid w:val="001808B8"/>
    <w:rsid w:val="001823F9"/>
    <w:rsid w:val="00182F9C"/>
    <w:rsid w:val="00186EE2"/>
    <w:rsid w:val="00187A1C"/>
    <w:rsid w:val="0019075E"/>
    <w:rsid w:val="00195606"/>
    <w:rsid w:val="001964C0"/>
    <w:rsid w:val="00197CE3"/>
    <w:rsid w:val="001A03AB"/>
    <w:rsid w:val="001A1004"/>
    <w:rsid w:val="001A1C23"/>
    <w:rsid w:val="001A2A9D"/>
    <w:rsid w:val="001A3B49"/>
    <w:rsid w:val="001A5E69"/>
    <w:rsid w:val="001B04D1"/>
    <w:rsid w:val="001B1976"/>
    <w:rsid w:val="001B73CB"/>
    <w:rsid w:val="001C0424"/>
    <w:rsid w:val="001C4C8E"/>
    <w:rsid w:val="001C64BC"/>
    <w:rsid w:val="001C7892"/>
    <w:rsid w:val="001D1D90"/>
    <w:rsid w:val="001D4323"/>
    <w:rsid w:val="001D6E8D"/>
    <w:rsid w:val="001E3C5E"/>
    <w:rsid w:val="001E6C78"/>
    <w:rsid w:val="001E72D2"/>
    <w:rsid w:val="001F2D13"/>
    <w:rsid w:val="001F6C00"/>
    <w:rsid w:val="001F757A"/>
    <w:rsid w:val="001F7FB1"/>
    <w:rsid w:val="00200B09"/>
    <w:rsid w:val="00205267"/>
    <w:rsid w:val="002112C4"/>
    <w:rsid w:val="00217450"/>
    <w:rsid w:val="0022097F"/>
    <w:rsid w:val="00222385"/>
    <w:rsid w:val="0022320A"/>
    <w:rsid w:val="00224DBB"/>
    <w:rsid w:val="002274A5"/>
    <w:rsid w:val="0023032C"/>
    <w:rsid w:val="00231788"/>
    <w:rsid w:val="002330A9"/>
    <w:rsid w:val="00236CB5"/>
    <w:rsid w:val="00237D55"/>
    <w:rsid w:val="002409F3"/>
    <w:rsid w:val="002424AB"/>
    <w:rsid w:val="002438CD"/>
    <w:rsid w:val="002464CE"/>
    <w:rsid w:val="002474AC"/>
    <w:rsid w:val="00250131"/>
    <w:rsid w:val="002539E1"/>
    <w:rsid w:val="00253E52"/>
    <w:rsid w:val="0025457B"/>
    <w:rsid w:val="00256F4B"/>
    <w:rsid w:val="00257415"/>
    <w:rsid w:val="00260389"/>
    <w:rsid w:val="002612FA"/>
    <w:rsid w:val="00262AAF"/>
    <w:rsid w:val="00263F36"/>
    <w:rsid w:val="002641D8"/>
    <w:rsid w:val="0026684F"/>
    <w:rsid w:val="002701D6"/>
    <w:rsid w:val="002728AD"/>
    <w:rsid w:val="00272E0E"/>
    <w:rsid w:val="00273F16"/>
    <w:rsid w:val="00275DAC"/>
    <w:rsid w:val="00276ADE"/>
    <w:rsid w:val="002778B2"/>
    <w:rsid w:val="00277C9D"/>
    <w:rsid w:val="00285B50"/>
    <w:rsid w:val="0028611B"/>
    <w:rsid w:val="002921A5"/>
    <w:rsid w:val="00292AC7"/>
    <w:rsid w:val="0029367E"/>
    <w:rsid w:val="00294643"/>
    <w:rsid w:val="0029499C"/>
    <w:rsid w:val="00296B06"/>
    <w:rsid w:val="002A0FF8"/>
    <w:rsid w:val="002A25AE"/>
    <w:rsid w:val="002A5073"/>
    <w:rsid w:val="002A709A"/>
    <w:rsid w:val="002A7E80"/>
    <w:rsid w:val="002B05D1"/>
    <w:rsid w:val="002B10A7"/>
    <w:rsid w:val="002B41BA"/>
    <w:rsid w:val="002B6BF5"/>
    <w:rsid w:val="002C1AF9"/>
    <w:rsid w:val="002C7963"/>
    <w:rsid w:val="002D3B9B"/>
    <w:rsid w:val="002D4B36"/>
    <w:rsid w:val="002D52C9"/>
    <w:rsid w:val="002D6508"/>
    <w:rsid w:val="002D686B"/>
    <w:rsid w:val="002D6E9C"/>
    <w:rsid w:val="002E1D16"/>
    <w:rsid w:val="002E4404"/>
    <w:rsid w:val="002E567E"/>
    <w:rsid w:val="002F2A57"/>
    <w:rsid w:val="002F48EE"/>
    <w:rsid w:val="002F4C58"/>
    <w:rsid w:val="00302381"/>
    <w:rsid w:val="003026A9"/>
    <w:rsid w:val="00302F4E"/>
    <w:rsid w:val="00305A6B"/>
    <w:rsid w:val="00307155"/>
    <w:rsid w:val="00313705"/>
    <w:rsid w:val="00314489"/>
    <w:rsid w:val="00316A5C"/>
    <w:rsid w:val="00320C2E"/>
    <w:rsid w:val="00321229"/>
    <w:rsid w:val="00325E50"/>
    <w:rsid w:val="00327FE4"/>
    <w:rsid w:val="003300CF"/>
    <w:rsid w:val="003350EA"/>
    <w:rsid w:val="00335B70"/>
    <w:rsid w:val="0034542E"/>
    <w:rsid w:val="0034640A"/>
    <w:rsid w:val="00346E9B"/>
    <w:rsid w:val="0035049B"/>
    <w:rsid w:val="003533F9"/>
    <w:rsid w:val="00356FC2"/>
    <w:rsid w:val="00357F0D"/>
    <w:rsid w:val="00361530"/>
    <w:rsid w:val="00371EDB"/>
    <w:rsid w:val="00372673"/>
    <w:rsid w:val="0037355C"/>
    <w:rsid w:val="00383120"/>
    <w:rsid w:val="00386822"/>
    <w:rsid w:val="003872E5"/>
    <w:rsid w:val="00390767"/>
    <w:rsid w:val="003949D9"/>
    <w:rsid w:val="0039648C"/>
    <w:rsid w:val="00397147"/>
    <w:rsid w:val="003971C4"/>
    <w:rsid w:val="003A0038"/>
    <w:rsid w:val="003A06E8"/>
    <w:rsid w:val="003A0F88"/>
    <w:rsid w:val="003A299B"/>
    <w:rsid w:val="003A3714"/>
    <w:rsid w:val="003A3804"/>
    <w:rsid w:val="003A4711"/>
    <w:rsid w:val="003A57B1"/>
    <w:rsid w:val="003A5943"/>
    <w:rsid w:val="003A765D"/>
    <w:rsid w:val="003A787C"/>
    <w:rsid w:val="003B399F"/>
    <w:rsid w:val="003B3A30"/>
    <w:rsid w:val="003B4FE1"/>
    <w:rsid w:val="003B6B5A"/>
    <w:rsid w:val="003B7063"/>
    <w:rsid w:val="003C0A3F"/>
    <w:rsid w:val="003C31B4"/>
    <w:rsid w:val="003C4627"/>
    <w:rsid w:val="003C5C8E"/>
    <w:rsid w:val="003D21F2"/>
    <w:rsid w:val="003D2308"/>
    <w:rsid w:val="003D3849"/>
    <w:rsid w:val="003D5C87"/>
    <w:rsid w:val="003D6E73"/>
    <w:rsid w:val="003E0973"/>
    <w:rsid w:val="003E1462"/>
    <w:rsid w:val="003E4A30"/>
    <w:rsid w:val="003E4F04"/>
    <w:rsid w:val="003E6F73"/>
    <w:rsid w:val="003F0B3B"/>
    <w:rsid w:val="003F0FBC"/>
    <w:rsid w:val="003F23EE"/>
    <w:rsid w:val="003F4D7D"/>
    <w:rsid w:val="003F7A76"/>
    <w:rsid w:val="0040348F"/>
    <w:rsid w:val="0040759A"/>
    <w:rsid w:val="00412E6D"/>
    <w:rsid w:val="00415510"/>
    <w:rsid w:val="004163F0"/>
    <w:rsid w:val="00420D9C"/>
    <w:rsid w:val="004234CF"/>
    <w:rsid w:val="00423E09"/>
    <w:rsid w:val="00425231"/>
    <w:rsid w:val="004256EC"/>
    <w:rsid w:val="00425CB3"/>
    <w:rsid w:val="004277C9"/>
    <w:rsid w:val="00431148"/>
    <w:rsid w:val="004316CA"/>
    <w:rsid w:val="00433937"/>
    <w:rsid w:val="00437DC2"/>
    <w:rsid w:val="00443EEC"/>
    <w:rsid w:val="00446BF9"/>
    <w:rsid w:val="00447EA8"/>
    <w:rsid w:val="00452106"/>
    <w:rsid w:val="00457382"/>
    <w:rsid w:val="0045780A"/>
    <w:rsid w:val="00464147"/>
    <w:rsid w:val="004718D1"/>
    <w:rsid w:val="00473937"/>
    <w:rsid w:val="004743D1"/>
    <w:rsid w:val="00475F99"/>
    <w:rsid w:val="00481E81"/>
    <w:rsid w:val="00482D73"/>
    <w:rsid w:val="00485BD5"/>
    <w:rsid w:val="00490F6B"/>
    <w:rsid w:val="00491B18"/>
    <w:rsid w:val="00492327"/>
    <w:rsid w:val="00492BB7"/>
    <w:rsid w:val="00493037"/>
    <w:rsid w:val="0049386A"/>
    <w:rsid w:val="004947E6"/>
    <w:rsid w:val="00494977"/>
    <w:rsid w:val="004A1793"/>
    <w:rsid w:val="004A1B75"/>
    <w:rsid w:val="004A2B2E"/>
    <w:rsid w:val="004A34D3"/>
    <w:rsid w:val="004A55E1"/>
    <w:rsid w:val="004A6946"/>
    <w:rsid w:val="004A7BA6"/>
    <w:rsid w:val="004A7FF8"/>
    <w:rsid w:val="004B15BD"/>
    <w:rsid w:val="004B32F3"/>
    <w:rsid w:val="004B4A26"/>
    <w:rsid w:val="004B5211"/>
    <w:rsid w:val="004B738B"/>
    <w:rsid w:val="004B78EE"/>
    <w:rsid w:val="004C14C8"/>
    <w:rsid w:val="004C3813"/>
    <w:rsid w:val="004C3C22"/>
    <w:rsid w:val="004C4A8C"/>
    <w:rsid w:val="004C4E59"/>
    <w:rsid w:val="004C72DA"/>
    <w:rsid w:val="004D01C1"/>
    <w:rsid w:val="004D0695"/>
    <w:rsid w:val="004D1829"/>
    <w:rsid w:val="004D2A39"/>
    <w:rsid w:val="004D42B5"/>
    <w:rsid w:val="004D7A5F"/>
    <w:rsid w:val="004E4FAC"/>
    <w:rsid w:val="004E56D0"/>
    <w:rsid w:val="004E5A0A"/>
    <w:rsid w:val="004E6C87"/>
    <w:rsid w:val="004F1974"/>
    <w:rsid w:val="004F24AC"/>
    <w:rsid w:val="004F2DF7"/>
    <w:rsid w:val="004F572F"/>
    <w:rsid w:val="004F728B"/>
    <w:rsid w:val="004F763E"/>
    <w:rsid w:val="00502C78"/>
    <w:rsid w:val="00502FA1"/>
    <w:rsid w:val="005044EF"/>
    <w:rsid w:val="00504842"/>
    <w:rsid w:val="00507B82"/>
    <w:rsid w:val="00510966"/>
    <w:rsid w:val="00511126"/>
    <w:rsid w:val="00515964"/>
    <w:rsid w:val="00515F77"/>
    <w:rsid w:val="00520AC4"/>
    <w:rsid w:val="00520D96"/>
    <w:rsid w:val="005213E1"/>
    <w:rsid w:val="00522178"/>
    <w:rsid w:val="005226AB"/>
    <w:rsid w:val="005239B3"/>
    <w:rsid w:val="005244DD"/>
    <w:rsid w:val="00524653"/>
    <w:rsid w:val="00525096"/>
    <w:rsid w:val="00527794"/>
    <w:rsid w:val="005300CB"/>
    <w:rsid w:val="00536CDB"/>
    <w:rsid w:val="005411FE"/>
    <w:rsid w:val="005453B8"/>
    <w:rsid w:val="00546CAE"/>
    <w:rsid w:val="005508F3"/>
    <w:rsid w:val="00552850"/>
    <w:rsid w:val="00554CAF"/>
    <w:rsid w:val="00554D5A"/>
    <w:rsid w:val="0055541F"/>
    <w:rsid w:val="00555474"/>
    <w:rsid w:val="00556E70"/>
    <w:rsid w:val="00560F6A"/>
    <w:rsid w:val="00562DC0"/>
    <w:rsid w:val="00564B42"/>
    <w:rsid w:val="00566A5C"/>
    <w:rsid w:val="005707F7"/>
    <w:rsid w:val="00571C7C"/>
    <w:rsid w:val="00572322"/>
    <w:rsid w:val="005727CA"/>
    <w:rsid w:val="00572E74"/>
    <w:rsid w:val="00574607"/>
    <w:rsid w:val="00581410"/>
    <w:rsid w:val="00581ABD"/>
    <w:rsid w:val="00584B39"/>
    <w:rsid w:val="00586402"/>
    <w:rsid w:val="00586800"/>
    <w:rsid w:val="0058718A"/>
    <w:rsid w:val="00587211"/>
    <w:rsid w:val="0058767D"/>
    <w:rsid w:val="00590E77"/>
    <w:rsid w:val="005913D9"/>
    <w:rsid w:val="005935F6"/>
    <w:rsid w:val="0059584E"/>
    <w:rsid w:val="0059701A"/>
    <w:rsid w:val="005A5C6C"/>
    <w:rsid w:val="005B2087"/>
    <w:rsid w:val="005B2140"/>
    <w:rsid w:val="005B2D8B"/>
    <w:rsid w:val="005B67A1"/>
    <w:rsid w:val="005B7669"/>
    <w:rsid w:val="005C0314"/>
    <w:rsid w:val="005C4838"/>
    <w:rsid w:val="005C4EAC"/>
    <w:rsid w:val="005C5D77"/>
    <w:rsid w:val="005D0B3D"/>
    <w:rsid w:val="005D2397"/>
    <w:rsid w:val="005D56D2"/>
    <w:rsid w:val="005E6C22"/>
    <w:rsid w:val="005F014A"/>
    <w:rsid w:val="005F1012"/>
    <w:rsid w:val="005F1580"/>
    <w:rsid w:val="005F2FA6"/>
    <w:rsid w:val="005F6EDE"/>
    <w:rsid w:val="005F7363"/>
    <w:rsid w:val="006013BC"/>
    <w:rsid w:val="00601823"/>
    <w:rsid w:val="0060317E"/>
    <w:rsid w:val="00603E82"/>
    <w:rsid w:val="006101E4"/>
    <w:rsid w:val="00611B49"/>
    <w:rsid w:val="00611CD4"/>
    <w:rsid w:val="00615F36"/>
    <w:rsid w:val="006164DF"/>
    <w:rsid w:val="00617227"/>
    <w:rsid w:val="006245C6"/>
    <w:rsid w:val="006349D6"/>
    <w:rsid w:val="00637478"/>
    <w:rsid w:val="006407E3"/>
    <w:rsid w:val="00640B3F"/>
    <w:rsid w:val="006439E7"/>
    <w:rsid w:val="0064400F"/>
    <w:rsid w:val="006443B6"/>
    <w:rsid w:val="00646633"/>
    <w:rsid w:val="00650AAC"/>
    <w:rsid w:val="006573D0"/>
    <w:rsid w:val="00662100"/>
    <w:rsid w:val="00662E5A"/>
    <w:rsid w:val="00663544"/>
    <w:rsid w:val="0067038D"/>
    <w:rsid w:val="00670AF2"/>
    <w:rsid w:val="00671810"/>
    <w:rsid w:val="00673E14"/>
    <w:rsid w:val="0067545D"/>
    <w:rsid w:val="0067688F"/>
    <w:rsid w:val="006808E1"/>
    <w:rsid w:val="00680995"/>
    <w:rsid w:val="00680C13"/>
    <w:rsid w:val="00684959"/>
    <w:rsid w:val="006862AC"/>
    <w:rsid w:val="00686565"/>
    <w:rsid w:val="00686612"/>
    <w:rsid w:val="006912CD"/>
    <w:rsid w:val="00696F8D"/>
    <w:rsid w:val="006A23D1"/>
    <w:rsid w:val="006A3D8B"/>
    <w:rsid w:val="006A4B98"/>
    <w:rsid w:val="006A6A75"/>
    <w:rsid w:val="006B12EF"/>
    <w:rsid w:val="006B1A34"/>
    <w:rsid w:val="006B1FF4"/>
    <w:rsid w:val="006B6388"/>
    <w:rsid w:val="006B7BD8"/>
    <w:rsid w:val="006C025E"/>
    <w:rsid w:val="006C1185"/>
    <w:rsid w:val="006C122B"/>
    <w:rsid w:val="006C2380"/>
    <w:rsid w:val="006C3BA5"/>
    <w:rsid w:val="006C541C"/>
    <w:rsid w:val="006C5FDF"/>
    <w:rsid w:val="006C6023"/>
    <w:rsid w:val="006C6A45"/>
    <w:rsid w:val="006C6ACB"/>
    <w:rsid w:val="006D3BDD"/>
    <w:rsid w:val="006D4E9C"/>
    <w:rsid w:val="006D4FD6"/>
    <w:rsid w:val="006E1402"/>
    <w:rsid w:val="006F35D4"/>
    <w:rsid w:val="006F6CB2"/>
    <w:rsid w:val="00704BBB"/>
    <w:rsid w:val="00704E36"/>
    <w:rsid w:val="007061A1"/>
    <w:rsid w:val="0070644F"/>
    <w:rsid w:val="00706E11"/>
    <w:rsid w:val="00707143"/>
    <w:rsid w:val="0071024D"/>
    <w:rsid w:val="00710DD9"/>
    <w:rsid w:val="00711DC6"/>
    <w:rsid w:val="0072273C"/>
    <w:rsid w:val="00724C91"/>
    <w:rsid w:val="0072600C"/>
    <w:rsid w:val="007264A0"/>
    <w:rsid w:val="00727089"/>
    <w:rsid w:val="00730A1B"/>
    <w:rsid w:val="00733484"/>
    <w:rsid w:val="00734160"/>
    <w:rsid w:val="00734404"/>
    <w:rsid w:val="00735966"/>
    <w:rsid w:val="00735A48"/>
    <w:rsid w:val="00735D16"/>
    <w:rsid w:val="007431BB"/>
    <w:rsid w:val="007600F3"/>
    <w:rsid w:val="0076522E"/>
    <w:rsid w:val="00767684"/>
    <w:rsid w:val="00773099"/>
    <w:rsid w:val="007755DD"/>
    <w:rsid w:val="00776BBB"/>
    <w:rsid w:val="00776FC3"/>
    <w:rsid w:val="007851E7"/>
    <w:rsid w:val="007865AF"/>
    <w:rsid w:val="0078717C"/>
    <w:rsid w:val="007872D1"/>
    <w:rsid w:val="00787C01"/>
    <w:rsid w:val="00791EB0"/>
    <w:rsid w:val="007941A0"/>
    <w:rsid w:val="00794A87"/>
    <w:rsid w:val="00795AF2"/>
    <w:rsid w:val="007972C4"/>
    <w:rsid w:val="007974CF"/>
    <w:rsid w:val="007A3107"/>
    <w:rsid w:val="007A4AE4"/>
    <w:rsid w:val="007A6547"/>
    <w:rsid w:val="007A68E6"/>
    <w:rsid w:val="007A785F"/>
    <w:rsid w:val="007B1EB9"/>
    <w:rsid w:val="007B4158"/>
    <w:rsid w:val="007B4DD4"/>
    <w:rsid w:val="007B67FF"/>
    <w:rsid w:val="007C54EF"/>
    <w:rsid w:val="007C5FC9"/>
    <w:rsid w:val="007C6502"/>
    <w:rsid w:val="007C7D2C"/>
    <w:rsid w:val="007D10DD"/>
    <w:rsid w:val="007D1EE0"/>
    <w:rsid w:val="007D5013"/>
    <w:rsid w:val="007D64DB"/>
    <w:rsid w:val="007E1ECC"/>
    <w:rsid w:val="007E3AE0"/>
    <w:rsid w:val="007E4A57"/>
    <w:rsid w:val="007E4B56"/>
    <w:rsid w:val="007E6967"/>
    <w:rsid w:val="007E69E5"/>
    <w:rsid w:val="007E7803"/>
    <w:rsid w:val="007F1E24"/>
    <w:rsid w:val="007F42EC"/>
    <w:rsid w:val="007F5618"/>
    <w:rsid w:val="007F5909"/>
    <w:rsid w:val="007F6BA5"/>
    <w:rsid w:val="007F6FF0"/>
    <w:rsid w:val="007F730B"/>
    <w:rsid w:val="007F79CE"/>
    <w:rsid w:val="00802635"/>
    <w:rsid w:val="00804AE2"/>
    <w:rsid w:val="008076A2"/>
    <w:rsid w:val="0081051F"/>
    <w:rsid w:val="0081168B"/>
    <w:rsid w:val="00812AD9"/>
    <w:rsid w:val="008161D0"/>
    <w:rsid w:val="008175C5"/>
    <w:rsid w:val="00822BE0"/>
    <w:rsid w:val="00826729"/>
    <w:rsid w:val="00831992"/>
    <w:rsid w:val="00831C8F"/>
    <w:rsid w:val="0083308A"/>
    <w:rsid w:val="00833BFE"/>
    <w:rsid w:val="00833FEA"/>
    <w:rsid w:val="00840E9C"/>
    <w:rsid w:val="00841050"/>
    <w:rsid w:val="0084187D"/>
    <w:rsid w:val="008433F5"/>
    <w:rsid w:val="0084438C"/>
    <w:rsid w:val="008463BE"/>
    <w:rsid w:val="00850570"/>
    <w:rsid w:val="00850D3E"/>
    <w:rsid w:val="00851174"/>
    <w:rsid w:val="00854FD1"/>
    <w:rsid w:val="008556B4"/>
    <w:rsid w:val="0085721A"/>
    <w:rsid w:val="00861199"/>
    <w:rsid w:val="00861BC3"/>
    <w:rsid w:val="00861FCC"/>
    <w:rsid w:val="00863043"/>
    <w:rsid w:val="0086359D"/>
    <w:rsid w:val="008650BD"/>
    <w:rsid w:val="00865A63"/>
    <w:rsid w:val="00870624"/>
    <w:rsid w:val="008716BB"/>
    <w:rsid w:val="008733D6"/>
    <w:rsid w:val="00881B41"/>
    <w:rsid w:val="008830A9"/>
    <w:rsid w:val="0088595C"/>
    <w:rsid w:val="008930B8"/>
    <w:rsid w:val="0089657D"/>
    <w:rsid w:val="00897809"/>
    <w:rsid w:val="008A04E5"/>
    <w:rsid w:val="008A3A29"/>
    <w:rsid w:val="008A65DE"/>
    <w:rsid w:val="008B4A09"/>
    <w:rsid w:val="008B722B"/>
    <w:rsid w:val="008C25C0"/>
    <w:rsid w:val="008C6333"/>
    <w:rsid w:val="008D2BB4"/>
    <w:rsid w:val="008D2C48"/>
    <w:rsid w:val="008D40C3"/>
    <w:rsid w:val="008E079D"/>
    <w:rsid w:val="008E1CA1"/>
    <w:rsid w:val="008E2E5A"/>
    <w:rsid w:val="008F412B"/>
    <w:rsid w:val="008F6843"/>
    <w:rsid w:val="009003C1"/>
    <w:rsid w:val="009015C3"/>
    <w:rsid w:val="00905F15"/>
    <w:rsid w:val="00907907"/>
    <w:rsid w:val="00912A95"/>
    <w:rsid w:val="0091490B"/>
    <w:rsid w:val="00915EF3"/>
    <w:rsid w:val="00921667"/>
    <w:rsid w:val="0092315F"/>
    <w:rsid w:val="009234AF"/>
    <w:rsid w:val="009238B2"/>
    <w:rsid w:val="0092727E"/>
    <w:rsid w:val="00933EEB"/>
    <w:rsid w:val="0094076D"/>
    <w:rsid w:val="0094646C"/>
    <w:rsid w:val="00947C2E"/>
    <w:rsid w:val="009517D3"/>
    <w:rsid w:val="009544CD"/>
    <w:rsid w:val="00957C67"/>
    <w:rsid w:val="00963E77"/>
    <w:rsid w:val="009679E7"/>
    <w:rsid w:val="00967B07"/>
    <w:rsid w:val="0097105D"/>
    <w:rsid w:val="009720C8"/>
    <w:rsid w:val="00972639"/>
    <w:rsid w:val="00975962"/>
    <w:rsid w:val="00975CFB"/>
    <w:rsid w:val="0098130D"/>
    <w:rsid w:val="0098207E"/>
    <w:rsid w:val="009822DE"/>
    <w:rsid w:val="00985A29"/>
    <w:rsid w:val="009A14DC"/>
    <w:rsid w:val="009A285E"/>
    <w:rsid w:val="009A2B36"/>
    <w:rsid w:val="009A49C9"/>
    <w:rsid w:val="009B4255"/>
    <w:rsid w:val="009B4946"/>
    <w:rsid w:val="009B6F6B"/>
    <w:rsid w:val="009B71B9"/>
    <w:rsid w:val="009B76F4"/>
    <w:rsid w:val="009B784E"/>
    <w:rsid w:val="009C1143"/>
    <w:rsid w:val="009C4F5A"/>
    <w:rsid w:val="009C6DC8"/>
    <w:rsid w:val="009C750A"/>
    <w:rsid w:val="009D5FED"/>
    <w:rsid w:val="009D67CF"/>
    <w:rsid w:val="009E50A9"/>
    <w:rsid w:val="009E595C"/>
    <w:rsid w:val="009E7426"/>
    <w:rsid w:val="009F243C"/>
    <w:rsid w:val="009F246D"/>
    <w:rsid w:val="009F335F"/>
    <w:rsid w:val="009F4941"/>
    <w:rsid w:val="009F7122"/>
    <w:rsid w:val="00A01FFE"/>
    <w:rsid w:val="00A03988"/>
    <w:rsid w:val="00A10C10"/>
    <w:rsid w:val="00A121F9"/>
    <w:rsid w:val="00A12647"/>
    <w:rsid w:val="00A129AE"/>
    <w:rsid w:val="00A14942"/>
    <w:rsid w:val="00A22D7E"/>
    <w:rsid w:val="00A232CA"/>
    <w:rsid w:val="00A26EAF"/>
    <w:rsid w:val="00A309B1"/>
    <w:rsid w:val="00A30B58"/>
    <w:rsid w:val="00A314A5"/>
    <w:rsid w:val="00A32FCA"/>
    <w:rsid w:val="00A3427A"/>
    <w:rsid w:val="00A34905"/>
    <w:rsid w:val="00A37494"/>
    <w:rsid w:val="00A467B5"/>
    <w:rsid w:val="00A47BCB"/>
    <w:rsid w:val="00A53172"/>
    <w:rsid w:val="00A559D4"/>
    <w:rsid w:val="00A67A40"/>
    <w:rsid w:val="00A715EA"/>
    <w:rsid w:val="00A7168E"/>
    <w:rsid w:val="00A72F41"/>
    <w:rsid w:val="00A769AC"/>
    <w:rsid w:val="00A83828"/>
    <w:rsid w:val="00A83D34"/>
    <w:rsid w:val="00A87154"/>
    <w:rsid w:val="00A87DDE"/>
    <w:rsid w:val="00A90BA2"/>
    <w:rsid w:val="00A93494"/>
    <w:rsid w:val="00A9699C"/>
    <w:rsid w:val="00A97F63"/>
    <w:rsid w:val="00AA0636"/>
    <w:rsid w:val="00AA1E36"/>
    <w:rsid w:val="00AA38E5"/>
    <w:rsid w:val="00AA43EE"/>
    <w:rsid w:val="00AA7EA1"/>
    <w:rsid w:val="00AB4CEF"/>
    <w:rsid w:val="00AC2756"/>
    <w:rsid w:val="00AC318C"/>
    <w:rsid w:val="00AC33F2"/>
    <w:rsid w:val="00AC518D"/>
    <w:rsid w:val="00AC7396"/>
    <w:rsid w:val="00AD045C"/>
    <w:rsid w:val="00AD0CA3"/>
    <w:rsid w:val="00AD6DA5"/>
    <w:rsid w:val="00AD7357"/>
    <w:rsid w:val="00AE1F50"/>
    <w:rsid w:val="00AE3355"/>
    <w:rsid w:val="00AE4AF4"/>
    <w:rsid w:val="00AE5DE1"/>
    <w:rsid w:val="00AE6B82"/>
    <w:rsid w:val="00AF2460"/>
    <w:rsid w:val="00B0197E"/>
    <w:rsid w:val="00B0465F"/>
    <w:rsid w:val="00B07B8B"/>
    <w:rsid w:val="00B106C0"/>
    <w:rsid w:val="00B10C05"/>
    <w:rsid w:val="00B112D1"/>
    <w:rsid w:val="00B11CBB"/>
    <w:rsid w:val="00B12194"/>
    <w:rsid w:val="00B137FC"/>
    <w:rsid w:val="00B144F7"/>
    <w:rsid w:val="00B15F5B"/>
    <w:rsid w:val="00B16C51"/>
    <w:rsid w:val="00B17311"/>
    <w:rsid w:val="00B17D7D"/>
    <w:rsid w:val="00B17E3C"/>
    <w:rsid w:val="00B2134C"/>
    <w:rsid w:val="00B21852"/>
    <w:rsid w:val="00B21AFA"/>
    <w:rsid w:val="00B22577"/>
    <w:rsid w:val="00B227A1"/>
    <w:rsid w:val="00B23E15"/>
    <w:rsid w:val="00B25952"/>
    <w:rsid w:val="00B26584"/>
    <w:rsid w:val="00B26A81"/>
    <w:rsid w:val="00B272AD"/>
    <w:rsid w:val="00B30E52"/>
    <w:rsid w:val="00B311C5"/>
    <w:rsid w:val="00B31E3F"/>
    <w:rsid w:val="00B375B5"/>
    <w:rsid w:val="00B40B05"/>
    <w:rsid w:val="00B43497"/>
    <w:rsid w:val="00B4377D"/>
    <w:rsid w:val="00B475DA"/>
    <w:rsid w:val="00B50F24"/>
    <w:rsid w:val="00B511E5"/>
    <w:rsid w:val="00B54876"/>
    <w:rsid w:val="00B55163"/>
    <w:rsid w:val="00B611A3"/>
    <w:rsid w:val="00B63EE5"/>
    <w:rsid w:val="00B6615D"/>
    <w:rsid w:val="00B66DB5"/>
    <w:rsid w:val="00B70713"/>
    <w:rsid w:val="00B70B62"/>
    <w:rsid w:val="00B77217"/>
    <w:rsid w:val="00B811D1"/>
    <w:rsid w:val="00B81AA7"/>
    <w:rsid w:val="00B82197"/>
    <w:rsid w:val="00B82503"/>
    <w:rsid w:val="00B82686"/>
    <w:rsid w:val="00B870BF"/>
    <w:rsid w:val="00B87615"/>
    <w:rsid w:val="00B907BD"/>
    <w:rsid w:val="00B90948"/>
    <w:rsid w:val="00B932A5"/>
    <w:rsid w:val="00BA1CAC"/>
    <w:rsid w:val="00BA301F"/>
    <w:rsid w:val="00BA3087"/>
    <w:rsid w:val="00BA48BA"/>
    <w:rsid w:val="00BA78A8"/>
    <w:rsid w:val="00BA7B82"/>
    <w:rsid w:val="00BB29BA"/>
    <w:rsid w:val="00BB4970"/>
    <w:rsid w:val="00BB5BF8"/>
    <w:rsid w:val="00BB5E4B"/>
    <w:rsid w:val="00BB6062"/>
    <w:rsid w:val="00BB6776"/>
    <w:rsid w:val="00BC1355"/>
    <w:rsid w:val="00BC18D2"/>
    <w:rsid w:val="00BC7D14"/>
    <w:rsid w:val="00BD7806"/>
    <w:rsid w:val="00BE2089"/>
    <w:rsid w:val="00BE23E6"/>
    <w:rsid w:val="00BE258B"/>
    <w:rsid w:val="00BE319A"/>
    <w:rsid w:val="00BE4907"/>
    <w:rsid w:val="00BE4F1B"/>
    <w:rsid w:val="00BF1866"/>
    <w:rsid w:val="00BF228B"/>
    <w:rsid w:val="00BF40C9"/>
    <w:rsid w:val="00BF56DD"/>
    <w:rsid w:val="00BF70C4"/>
    <w:rsid w:val="00BF7D2C"/>
    <w:rsid w:val="00C00380"/>
    <w:rsid w:val="00C01665"/>
    <w:rsid w:val="00C02BBC"/>
    <w:rsid w:val="00C02E78"/>
    <w:rsid w:val="00C10637"/>
    <w:rsid w:val="00C115E7"/>
    <w:rsid w:val="00C122BD"/>
    <w:rsid w:val="00C128C4"/>
    <w:rsid w:val="00C16846"/>
    <w:rsid w:val="00C17E32"/>
    <w:rsid w:val="00C20872"/>
    <w:rsid w:val="00C2097D"/>
    <w:rsid w:val="00C20D06"/>
    <w:rsid w:val="00C2103C"/>
    <w:rsid w:val="00C232EC"/>
    <w:rsid w:val="00C2475C"/>
    <w:rsid w:val="00C26984"/>
    <w:rsid w:val="00C330DC"/>
    <w:rsid w:val="00C4504C"/>
    <w:rsid w:val="00C47875"/>
    <w:rsid w:val="00C47D6F"/>
    <w:rsid w:val="00C564D4"/>
    <w:rsid w:val="00C6075A"/>
    <w:rsid w:val="00C65E78"/>
    <w:rsid w:val="00C65EA2"/>
    <w:rsid w:val="00C67E02"/>
    <w:rsid w:val="00C77FCB"/>
    <w:rsid w:val="00C84BEE"/>
    <w:rsid w:val="00C87DC7"/>
    <w:rsid w:val="00C94660"/>
    <w:rsid w:val="00C948D8"/>
    <w:rsid w:val="00C95090"/>
    <w:rsid w:val="00C952D1"/>
    <w:rsid w:val="00CA017C"/>
    <w:rsid w:val="00CA126A"/>
    <w:rsid w:val="00CB1FF8"/>
    <w:rsid w:val="00CB28CD"/>
    <w:rsid w:val="00CB2959"/>
    <w:rsid w:val="00CB3334"/>
    <w:rsid w:val="00CB7B6E"/>
    <w:rsid w:val="00CC17EB"/>
    <w:rsid w:val="00CC207F"/>
    <w:rsid w:val="00CC5B5C"/>
    <w:rsid w:val="00CC6433"/>
    <w:rsid w:val="00CD0F05"/>
    <w:rsid w:val="00CD1C62"/>
    <w:rsid w:val="00CD2074"/>
    <w:rsid w:val="00CD20C8"/>
    <w:rsid w:val="00CD360C"/>
    <w:rsid w:val="00CD4D05"/>
    <w:rsid w:val="00CD509A"/>
    <w:rsid w:val="00CE220C"/>
    <w:rsid w:val="00CE6678"/>
    <w:rsid w:val="00CE6682"/>
    <w:rsid w:val="00CF5B21"/>
    <w:rsid w:val="00CF6971"/>
    <w:rsid w:val="00D00343"/>
    <w:rsid w:val="00D042AF"/>
    <w:rsid w:val="00D071A8"/>
    <w:rsid w:val="00D0722B"/>
    <w:rsid w:val="00D11CE2"/>
    <w:rsid w:val="00D17BA2"/>
    <w:rsid w:val="00D200E2"/>
    <w:rsid w:val="00D215EC"/>
    <w:rsid w:val="00D2308A"/>
    <w:rsid w:val="00D23474"/>
    <w:rsid w:val="00D271DD"/>
    <w:rsid w:val="00D30956"/>
    <w:rsid w:val="00D30E19"/>
    <w:rsid w:val="00D318D7"/>
    <w:rsid w:val="00D378EC"/>
    <w:rsid w:val="00D37930"/>
    <w:rsid w:val="00D405A0"/>
    <w:rsid w:val="00D40A85"/>
    <w:rsid w:val="00D40D16"/>
    <w:rsid w:val="00D4105D"/>
    <w:rsid w:val="00D42433"/>
    <w:rsid w:val="00D443A4"/>
    <w:rsid w:val="00D44EAD"/>
    <w:rsid w:val="00D45E4F"/>
    <w:rsid w:val="00D47ADD"/>
    <w:rsid w:val="00D52740"/>
    <w:rsid w:val="00D61249"/>
    <w:rsid w:val="00D70E21"/>
    <w:rsid w:val="00D71988"/>
    <w:rsid w:val="00D72A80"/>
    <w:rsid w:val="00D74E13"/>
    <w:rsid w:val="00D752C0"/>
    <w:rsid w:val="00D83272"/>
    <w:rsid w:val="00D85875"/>
    <w:rsid w:val="00D863AE"/>
    <w:rsid w:val="00D86D53"/>
    <w:rsid w:val="00D877A2"/>
    <w:rsid w:val="00D9168B"/>
    <w:rsid w:val="00D9409D"/>
    <w:rsid w:val="00D9607B"/>
    <w:rsid w:val="00DA4738"/>
    <w:rsid w:val="00DA7871"/>
    <w:rsid w:val="00DB4815"/>
    <w:rsid w:val="00DB4AD5"/>
    <w:rsid w:val="00DB4B94"/>
    <w:rsid w:val="00DD181A"/>
    <w:rsid w:val="00DD5756"/>
    <w:rsid w:val="00DD7186"/>
    <w:rsid w:val="00DE1EE1"/>
    <w:rsid w:val="00DF01C4"/>
    <w:rsid w:val="00DF0844"/>
    <w:rsid w:val="00DF0F9D"/>
    <w:rsid w:val="00DF338E"/>
    <w:rsid w:val="00DF4CC3"/>
    <w:rsid w:val="00DF53B8"/>
    <w:rsid w:val="00DF752D"/>
    <w:rsid w:val="00E00BBC"/>
    <w:rsid w:val="00E11618"/>
    <w:rsid w:val="00E11A0F"/>
    <w:rsid w:val="00E17179"/>
    <w:rsid w:val="00E20A6F"/>
    <w:rsid w:val="00E228CA"/>
    <w:rsid w:val="00E23958"/>
    <w:rsid w:val="00E24B0A"/>
    <w:rsid w:val="00E26AF5"/>
    <w:rsid w:val="00E3476D"/>
    <w:rsid w:val="00E34BC8"/>
    <w:rsid w:val="00E41864"/>
    <w:rsid w:val="00E4188A"/>
    <w:rsid w:val="00E42384"/>
    <w:rsid w:val="00E44175"/>
    <w:rsid w:val="00E454C7"/>
    <w:rsid w:val="00E47CAC"/>
    <w:rsid w:val="00E5582B"/>
    <w:rsid w:val="00E5630F"/>
    <w:rsid w:val="00E56B21"/>
    <w:rsid w:val="00E60B23"/>
    <w:rsid w:val="00E622DB"/>
    <w:rsid w:val="00E63123"/>
    <w:rsid w:val="00E641E2"/>
    <w:rsid w:val="00E6427A"/>
    <w:rsid w:val="00E651A6"/>
    <w:rsid w:val="00E705F1"/>
    <w:rsid w:val="00E723C1"/>
    <w:rsid w:val="00E72654"/>
    <w:rsid w:val="00E7745B"/>
    <w:rsid w:val="00E80516"/>
    <w:rsid w:val="00E8499B"/>
    <w:rsid w:val="00E90DFD"/>
    <w:rsid w:val="00E9160A"/>
    <w:rsid w:val="00E94DB2"/>
    <w:rsid w:val="00E94F9B"/>
    <w:rsid w:val="00E95008"/>
    <w:rsid w:val="00E97698"/>
    <w:rsid w:val="00EA182F"/>
    <w:rsid w:val="00EA1C91"/>
    <w:rsid w:val="00EA204A"/>
    <w:rsid w:val="00EA2957"/>
    <w:rsid w:val="00EA4460"/>
    <w:rsid w:val="00EA5CE2"/>
    <w:rsid w:val="00EA75F8"/>
    <w:rsid w:val="00EB30C9"/>
    <w:rsid w:val="00EC1278"/>
    <w:rsid w:val="00EC69B0"/>
    <w:rsid w:val="00ED20A3"/>
    <w:rsid w:val="00ED2460"/>
    <w:rsid w:val="00ED2482"/>
    <w:rsid w:val="00ED6281"/>
    <w:rsid w:val="00EE006C"/>
    <w:rsid w:val="00EE2D3E"/>
    <w:rsid w:val="00EE3D76"/>
    <w:rsid w:val="00EE4705"/>
    <w:rsid w:val="00EE6B59"/>
    <w:rsid w:val="00EE6D3A"/>
    <w:rsid w:val="00EE6D96"/>
    <w:rsid w:val="00EF0471"/>
    <w:rsid w:val="00EF06DF"/>
    <w:rsid w:val="00EF2254"/>
    <w:rsid w:val="00EF46C3"/>
    <w:rsid w:val="00EF5D50"/>
    <w:rsid w:val="00EF6430"/>
    <w:rsid w:val="00EF65B6"/>
    <w:rsid w:val="00F0060B"/>
    <w:rsid w:val="00F05EBA"/>
    <w:rsid w:val="00F0600C"/>
    <w:rsid w:val="00F07A6A"/>
    <w:rsid w:val="00F07D9B"/>
    <w:rsid w:val="00F12122"/>
    <w:rsid w:val="00F1393A"/>
    <w:rsid w:val="00F15448"/>
    <w:rsid w:val="00F173F9"/>
    <w:rsid w:val="00F17FE1"/>
    <w:rsid w:val="00F2014E"/>
    <w:rsid w:val="00F20EFC"/>
    <w:rsid w:val="00F252B0"/>
    <w:rsid w:val="00F27438"/>
    <w:rsid w:val="00F33A63"/>
    <w:rsid w:val="00F347C9"/>
    <w:rsid w:val="00F35C98"/>
    <w:rsid w:val="00F36422"/>
    <w:rsid w:val="00F40400"/>
    <w:rsid w:val="00F449DF"/>
    <w:rsid w:val="00F51079"/>
    <w:rsid w:val="00F51595"/>
    <w:rsid w:val="00F51A29"/>
    <w:rsid w:val="00F534A9"/>
    <w:rsid w:val="00F5374C"/>
    <w:rsid w:val="00F56F31"/>
    <w:rsid w:val="00F571EC"/>
    <w:rsid w:val="00F635ED"/>
    <w:rsid w:val="00F6694C"/>
    <w:rsid w:val="00F67AD9"/>
    <w:rsid w:val="00F74005"/>
    <w:rsid w:val="00F74233"/>
    <w:rsid w:val="00F75BE5"/>
    <w:rsid w:val="00F76C33"/>
    <w:rsid w:val="00F771AA"/>
    <w:rsid w:val="00F86B8D"/>
    <w:rsid w:val="00F94DBF"/>
    <w:rsid w:val="00F9523B"/>
    <w:rsid w:val="00FA0640"/>
    <w:rsid w:val="00FA265B"/>
    <w:rsid w:val="00FA3720"/>
    <w:rsid w:val="00FA43AE"/>
    <w:rsid w:val="00FA6D50"/>
    <w:rsid w:val="00FB103B"/>
    <w:rsid w:val="00FB1BD1"/>
    <w:rsid w:val="00FB20FF"/>
    <w:rsid w:val="00FB2619"/>
    <w:rsid w:val="00FB46AD"/>
    <w:rsid w:val="00FB5FB5"/>
    <w:rsid w:val="00FB7ACB"/>
    <w:rsid w:val="00FC69C5"/>
    <w:rsid w:val="00FD1D16"/>
    <w:rsid w:val="00FD2A9F"/>
    <w:rsid w:val="00FD2C4A"/>
    <w:rsid w:val="00FE0CB6"/>
    <w:rsid w:val="00FE3240"/>
    <w:rsid w:val="00FE3CDE"/>
    <w:rsid w:val="00FE5759"/>
    <w:rsid w:val="00FF1D7D"/>
    <w:rsid w:val="00FF31F3"/>
    <w:rsid w:val="00FF385C"/>
    <w:rsid w:val="00FF46BA"/>
    <w:rsid w:val="00FF4EAD"/>
    <w:rsid w:val="00FF6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B3D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Exact">
    <w:name w:val="Tekst treści Exact"/>
    <w:qFormat/>
    <w:rsid w:val="008B118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"/>
      <w:sz w:val="20"/>
      <w:szCs w:val="20"/>
      <w:u w:val="none"/>
    </w:rPr>
  </w:style>
  <w:style w:type="character" w:customStyle="1" w:styleId="Teksttreci4Bezkursywy">
    <w:name w:val="Tekst treści (4) + Bez kursywy"/>
    <w:qFormat/>
    <w:rsid w:val="008B118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styleId="Pogrubienie">
    <w:name w:val="Strong"/>
    <w:uiPriority w:val="22"/>
    <w:qFormat/>
    <w:rsid w:val="008B1187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B1187"/>
  </w:style>
  <w:style w:type="character" w:customStyle="1" w:styleId="StopkaZnak">
    <w:name w:val="Stopka Znak"/>
    <w:basedOn w:val="Domylnaczcionkaakapitu"/>
    <w:link w:val="Stopka"/>
    <w:uiPriority w:val="99"/>
    <w:qFormat/>
    <w:rsid w:val="008B1187"/>
  </w:style>
  <w:style w:type="character" w:customStyle="1" w:styleId="Teksttreci">
    <w:name w:val="Tekst treści_"/>
    <w:basedOn w:val="Domylnaczcionkaakapitu"/>
    <w:link w:val="Teksttreci0"/>
    <w:qFormat/>
    <w:rsid w:val="00C17B3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4629C"/>
    <w:rPr>
      <w:rFonts w:ascii="Tahoma" w:eastAsia="Calibri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C6BED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Zakotwiczenieprzypisudolnego">
    <w:name w:val="Zakotwiczenie przypisu dolnego"/>
    <w:rsid w:val="003A765D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2C6BED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B118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3A765D"/>
    <w:pPr>
      <w:spacing w:after="140"/>
    </w:pPr>
  </w:style>
  <w:style w:type="paragraph" w:styleId="Lista">
    <w:name w:val="List"/>
    <w:basedOn w:val="Standard"/>
    <w:rsid w:val="00017F35"/>
    <w:pPr>
      <w:ind w:left="283" w:hanging="283"/>
      <w:textAlignment w:val="baseline"/>
    </w:pPr>
    <w:rPr>
      <w:sz w:val="28"/>
      <w:szCs w:val="20"/>
    </w:rPr>
  </w:style>
  <w:style w:type="paragraph" w:styleId="Legenda">
    <w:name w:val="caption"/>
    <w:basedOn w:val="Normalny"/>
    <w:qFormat/>
    <w:rsid w:val="003A765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A765D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B1187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Gwkaistopka">
    <w:name w:val="Główka i stopka"/>
    <w:basedOn w:val="Normalny"/>
    <w:qFormat/>
    <w:rsid w:val="003A765D"/>
  </w:style>
  <w:style w:type="paragraph" w:styleId="Stopka">
    <w:name w:val="footer"/>
    <w:basedOn w:val="Normalny"/>
    <w:link w:val="StopkaZnak"/>
    <w:uiPriority w:val="99"/>
    <w:unhideWhenUsed/>
    <w:rsid w:val="008B118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1E367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F54E7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C17B34"/>
    <w:pPr>
      <w:widowControl w:val="0"/>
      <w:shd w:val="clear" w:color="auto" w:fill="FFFFFF"/>
      <w:spacing w:after="0" w:line="413" w:lineRule="exact"/>
      <w:ind w:hanging="600"/>
      <w:jc w:val="both"/>
    </w:pPr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62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0E6F26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6BED"/>
    <w:pPr>
      <w:widowControl w:val="0"/>
      <w:spacing w:after="0" w:line="240" w:lineRule="auto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podstawowywcity">
    <w:name w:val="Body Text Indent"/>
    <w:basedOn w:val="Normalny"/>
    <w:rsid w:val="003A765D"/>
    <w:pPr>
      <w:ind w:firstLine="708"/>
      <w:jc w:val="both"/>
    </w:pPr>
  </w:style>
  <w:style w:type="character" w:customStyle="1" w:styleId="WW8Num2z6">
    <w:name w:val="WW8Num2z6"/>
    <w:rsid w:val="00C2103C"/>
  </w:style>
  <w:style w:type="paragraph" w:styleId="Poprawka">
    <w:name w:val="Revision"/>
    <w:hidden/>
    <w:uiPriority w:val="99"/>
    <w:semiHidden/>
    <w:rsid w:val="00850570"/>
    <w:pPr>
      <w:suppressAutoHyphens w:val="0"/>
    </w:pPr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795AF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AF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186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E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EE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EE2"/>
    <w:rPr>
      <w:rFonts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207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pskrucza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C9ED4-650F-4AB6-AB43-17AD7FEB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15</Pages>
  <Words>4348</Words>
  <Characters>26094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hp_bitlocker@outlook.com</cp:lastModifiedBy>
  <cp:revision>169</cp:revision>
  <cp:lastPrinted>2024-10-17T06:48:00Z</cp:lastPrinted>
  <dcterms:created xsi:type="dcterms:W3CDTF">2023-04-07T10:31:00Z</dcterms:created>
  <dcterms:modified xsi:type="dcterms:W3CDTF">2025-05-29T17:03:00Z</dcterms:modified>
  <dc:language>pl-PL</dc:language>
</cp:coreProperties>
</file>