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73A8" w:rsidRPr="0065018A" w:rsidRDefault="006E5FD6" w:rsidP="00B22E30">
      <w:pPr>
        <w:spacing w:line="288" w:lineRule="auto"/>
        <w:rPr>
          <w:rFonts w:asciiTheme="minorHAnsi" w:hAnsiTheme="minorHAnsi" w:cstheme="minorHAnsi"/>
        </w:rPr>
      </w:pPr>
      <w:bookmarkStart w:id="0" w:name="_GoBack"/>
      <w:bookmarkEnd w:id="0"/>
      <w:r w:rsidRPr="0065018A">
        <w:rPr>
          <w:rFonts w:asciiTheme="minorHAnsi" w:hAnsiTheme="minorHAnsi" w:cstheme="minorHAnsi"/>
        </w:rPr>
        <w:t>Oznaczenie</w:t>
      </w:r>
      <w:r w:rsidR="003673A8" w:rsidRPr="0065018A">
        <w:rPr>
          <w:rFonts w:asciiTheme="minorHAnsi" w:hAnsiTheme="minorHAnsi" w:cstheme="minorHAnsi"/>
        </w:rPr>
        <w:t xml:space="preserve"> sprawy: </w:t>
      </w:r>
      <w:r w:rsidR="0020231A" w:rsidRPr="0065018A">
        <w:rPr>
          <w:rFonts w:asciiTheme="minorHAnsi" w:hAnsiTheme="minorHAnsi" w:cstheme="minorHAnsi"/>
          <w:b/>
          <w:bCs/>
          <w:iCs/>
        </w:rPr>
        <w:t>ZZM.ZP/252-</w:t>
      </w:r>
      <w:r w:rsidR="00B22E30" w:rsidRPr="0065018A">
        <w:rPr>
          <w:rFonts w:asciiTheme="minorHAnsi" w:hAnsiTheme="minorHAnsi" w:cstheme="minorHAnsi"/>
          <w:b/>
          <w:bCs/>
          <w:iCs/>
        </w:rPr>
        <w:t>26/2025</w:t>
      </w:r>
      <w:r w:rsidR="0020231A" w:rsidRPr="0065018A">
        <w:rPr>
          <w:rFonts w:asciiTheme="minorHAnsi" w:hAnsiTheme="minorHAnsi" w:cstheme="minorHAnsi"/>
          <w:b/>
          <w:bCs/>
          <w:iCs/>
        </w:rPr>
        <w:t>P</w:t>
      </w:r>
    </w:p>
    <w:p w:rsidR="003673A8" w:rsidRPr="0065018A" w:rsidRDefault="003673A8" w:rsidP="00B22E30">
      <w:pPr>
        <w:spacing w:line="288" w:lineRule="auto"/>
        <w:rPr>
          <w:rFonts w:asciiTheme="minorHAnsi" w:hAnsiTheme="minorHAnsi" w:cstheme="minorHAnsi"/>
        </w:rPr>
      </w:pPr>
    </w:p>
    <w:p w:rsidR="00B543B8" w:rsidRPr="0065018A" w:rsidRDefault="00B543B8" w:rsidP="00B22E30">
      <w:pPr>
        <w:pStyle w:val="Nagwek2"/>
        <w:spacing w:line="288" w:lineRule="auto"/>
        <w:rPr>
          <w:rFonts w:asciiTheme="minorHAnsi" w:hAnsiTheme="minorHAnsi" w:cstheme="minorHAnsi"/>
          <w:b/>
          <w:sz w:val="20"/>
        </w:rPr>
      </w:pPr>
    </w:p>
    <w:p w:rsidR="00280E77" w:rsidRPr="0065018A" w:rsidRDefault="00280E77" w:rsidP="00B22E30">
      <w:pPr>
        <w:spacing w:line="288" w:lineRule="auto"/>
        <w:rPr>
          <w:rFonts w:asciiTheme="minorHAnsi" w:hAnsiTheme="minorHAnsi" w:cstheme="minorHAnsi"/>
        </w:rPr>
      </w:pPr>
    </w:p>
    <w:p w:rsidR="00067F45" w:rsidRPr="0065018A" w:rsidRDefault="00067F45" w:rsidP="00B22E30">
      <w:pPr>
        <w:spacing w:line="288" w:lineRule="auto"/>
        <w:rPr>
          <w:rFonts w:asciiTheme="minorHAnsi" w:hAnsiTheme="minorHAnsi" w:cstheme="minorHAnsi"/>
        </w:rPr>
      </w:pPr>
    </w:p>
    <w:p w:rsidR="003673A8" w:rsidRPr="0065018A" w:rsidRDefault="001F2A43" w:rsidP="00B22E30">
      <w:pPr>
        <w:pStyle w:val="Nagwek2"/>
        <w:spacing w:line="288" w:lineRule="auto"/>
        <w:rPr>
          <w:rFonts w:asciiTheme="minorHAnsi" w:hAnsiTheme="minorHAnsi" w:cstheme="minorHAnsi"/>
          <w:b/>
          <w:sz w:val="32"/>
          <w:szCs w:val="32"/>
        </w:rPr>
      </w:pPr>
      <w:r w:rsidRPr="0065018A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65018A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65018A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65018A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65018A">
        <w:rPr>
          <w:rFonts w:asciiTheme="minorHAnsi" w:hAnsiTheme="minorHAnsi" w:cstheme="minorHAnsi"/>
          <w:b/>
          <w:sz w:val="32"/>
          <w:szCs w:val="32"/>
        </w:rPr>
        <w:t>ZAMÓWIENIA</w:t>
      </w:r>
    </w:p>
    <w:p w:rsidR="0030177B" w:rsidRPr="0065018A" w:rsidRDefault="0030177B" w:rsidP="00B22E30">
      <w:pPr>
        <w:spacing w:line="288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5018A">
        <w:rPr>
          <w:rFonts w:asciiTheme="minorHAnsi" w:hAnsiTheme="minorHAnsi" w:cstheme="minorHAnsi"/>
          <w:b/>
          <w:sz w:val="32"/>
          <w:szCs w:val="32"/>
        </w:rPr>
        <w:t>(SWZ)</w:t>
      </w:r>
    </w:p>
    <w:p w:rsidR="003673A8" w:rsidRPr="0065018A" w:rsidRDefault="003673A8" w:rsidP="00B22E30">
      <w:pPr>
        <w:spacing w:line="288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280E77" w:rsidRPr="0065018A" w:rsidRDefault="00280E77" w:rsidP="00B22E30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9C3C55" w:rsidRPr="0065018A" w:rsidRDefault="009C3C55" w:rsidP="00B22E30">
      <w:pPr>
        <w:spacing w:line="288" w:lineRule="auto"/>
        <w:rPr>
          <w:rFonts w:asciiTheme="minorHAnsi" w:hAnsiTheme="minorHAnsi" w:cstheme="minorHAnsi"/>
        </w:rPr>
      </w:pPr>
    </w:p>
    <w:p w:rsidR="009C3C55" w:rsidRPr="0065018A" w:rsidRDefault="009C3C55" w:rsidP="00B22E30">
      <w:pPr>
        <w:spacing w:line="288" w:lineRule="auto"/>
        <w:rPr>
          <w:rFonts w:asciiTheme="minorHAnsi" w:hAnsiTheme="minorHAnsi" w:cstheme="minorHAnsi"/>
        </w:rPr>
      </w:pPr>
    </w:p>
    <w:p w:rsidR="003673A8" w:rsidRPr="0065018A" w:rsidRDefault="003673A8" w:rsidP="00B22E30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65018A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:rsidR="003673A8" w:rsidRPr="0065018A" w:rsidRDefault="003673A8" w:rsidP="00B22E30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5018A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65018A">
        <w:rPr>
          <w:rFonts w:asciiTheme="minorHAnsi" w:hAnsiTheme="minorHAnsi" w:cstheme="minorHAnsi"/>
          <w:sz w:val="24"/>
          <w:szCs w:val="24"/>
        </w:rPr>
        <w:t>11 września 2019</w:t>
      </w:r>
      <w:r w:rsidRPr="0065018A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7238AA" w:rsidRPr="0065018A">
        <w:rPr>
          <w:rFonts w:asciiTheme="minorHAnsi" w:hAnsiTheme="minorHAnsi" w:cstheme="minorHAnsi"/>
          <w:sz w:val="24"/>
          <w:szCs w:val="24"/>
        </w:rPr>
        <w:t xml:space="preserve">t.j. </w:t>
      </w:r>
      <w:r w:rsidR="00024A11" w:rsidRPr="0065018A">
        <w:rPr>
          <w:rFonts w:asciiTheme="minorHAnsi" w:hAnsiTheme="minorHAnsi" w:cstheme="minorHAnsi"/>
          <w:sz w:val="24"/>
          <w:szCs w:val="24"/>
        </w:rPr>
        <w:t>Dz. U. z 20</w:t>
      </w:r>
      <w:r w:rsidR="0000205B" w:rsidRPr="0065018A">
        <w:rPr>
          <w:rFonts w:asciiTheme="minorHAnsi" w:hAnsiTheme="minorHAnsi" w:cstheme="minorHAnsi"/>
          <w:sz w:val="24"/>
          <w:szCs w:val="24"/>
        </w:rPr>
        <w:t>2</w:t>
      </w:r>
      <w:r w:rsidR="007238AA" w:rsidRPr="0065018A">
        <w:rPr>
          <w:rFonts w:asciiTheme="minorHAnsi" w:hAnsiTheme="minorHAnsi" w:cstheme="minorHAnsi"/>
          <w:sz w:val="24"/>
          <w:szCs w:val="24"/>
        </w:rPr>
        <w:t>4</w:t>
      </w:r>
      <w:r w:rsidR="00024A11" w:rsidRPr="0065018A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65018A">
        <w:rPr>
          <w:rFonts w:asciiTheme="minorHAnsi" w:hAnsiTheme="minorHAnsi" w:cstheme="minorHAnsi"/>
          <w:sz w:val="24"/>
          <w:szCs w:val="24"/>
        </w:rPr>
        <w:t>,</w:t>
      </w:r>
      <w:r w:rsidR="00024A11" w:rsidRPr="0065018A">
        <w:rPr>
          <w:rFonts w:asciiTheme="minorHAnsi" w:hAnsiTheme="minorHAnsi" w:cstheme="minorHAnsi"/>
          <w:sz w:val="24"/>
          <w:szCs w:val="24"/>
        </w:rPr>
        <w:t xml:space="preserve"> poz. </w:t>
      </w:r>
      <w:r w:rsidR="007238AA" w:rsidRPr="0065018A">
        <w:rPr>
          <w:rFonts w:asciiTheme="minorHAnsi" w:hAnsiTheme="minorHAnsi" w:cstheme="minorHAnsi"/>
          <w:sz w:val="24"/>
          <w:szCs w:val="24"/>
        </w:rPr>
        <w:t>1320</w:t>
      </w:r>
      <w:r w:rsidR="009C3C55" w:rsidRPr="0065018A">
        <w:rPr>
          <w:rFonts w:asciiTheme="minorHAnsi" w:hAnsiTheme="minorHAnsi" w:cstheme="minorHAnsi"/>
          <w:sz w:val="24"/>
          <w:szCs w:val="24"/>
        </w:rPr>
        <w:t xml:space="preserve">) </w:t>
      </w:r>
    </w:p>
    <w:p w:rsidR="003673A8" w:rsidRPr="0065018A" w:rsidRDefault="003673A8" w:rsidP="00B22E30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65018A" w:rsidRDefault="003673A8" w:rsidP="00B22E30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067F45" w:rsidRPr="0065018A" w:rsidRDefault="00067F45" w:rsidP="00B22E30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65018A" w:rsidRDefault="003673A8" w:rsidP="00B22E30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65018A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65018A">
        <w:rPr>
          <w:rFonts w:asciiTheme="minorHAnsi" w:hAnsiTheme="minorHAnsi" w:cstheme="minorHAnsi"/>
          <w:sz w:val="26"/>
          <w:szCs w:val="26"/>
        </w:rPr>
        <w:t>udzieleni</w:t>
      </w:r>
      <w:r w:rsidR="00161453" w:rsidRPr="0065018A">
        <w:rPr>
          <w:rFonts w:asciiTheme="minorHAnsi" w:hAnsiTheme="minorHAnsi" w:cstheme="minorHAnsi"/>
          <w:sz w:val="26"/>
          <w:szCs w:val="26"/>
        </w:rPr>
        <w:t>a</w:t>
      </w:r>
      <w:r w:rsidR="009C3C55" w:rsidRPr="0065018A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65018A">
        <w:rPr>
          <w:rFonts w:asciiTheme="minorHAnsi" w:hAnsiTheme="minorHAnsi" w:cstheme="minorHAnsi"/>
          <w:sz w:val="26"/>
          <w:szCs w:val="26"/>
        </w:rPr>
        <w:t xml:space="preserve">: </w:t>
      </w:r>
    </w:p>
    <w:p w:rsidR="003673A8" w:rsidRPr="0065018A" w:rsidRDefault="009C3C55" w:rsidP="00B22E30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65018A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:rsidR="003673A8" w:rsidRPr="0065018A" w:rsidRDefault="003673A8" w:rsidP="00B22E30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65018A" w:rsidRDefault="003673A8" w:rsidP="00B22E30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067F45" w:rsidRPr="0065018A" w:rsidRDefault="00067F45" w:rsidP="00B22E30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65018A" w:rsidRDefault="003673A8" w:rsidP="00B22E30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65018A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:rsidR="009C3C55" w:rsidRPr="0065018A" w:rsidRDefault="007238AA" w:rsidP="00B22E30">
      <w:pPr>
        <w:spacing w:line="288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65018A">
        <w:rPr>
          <w:rFonts w:asciiTheme="minorHAnsi" w:hAnsiTheme="minorHAnsi" w:cstheme="minorHAnsi"/>
          <w:b/>
          <w:bCs/>
          <w:iCs/>
          <w:sz w:val="26"/>
          <w:szCs w:val="26"/>
        </w:rPr>
        <w:t>Z</w:t>
      </w:r>
      <w:r w:rsidR="00B22E30" w:rsidRPr="0065018A">
        <w:rPr>
          <w:rFonts w:asciiTheme="minorHAnsi" w:hAnsiTheme="minorHAnsi" w:cstheme="minorHAnsi"/>
          <w:b/>
          <w:bCs/>
          <w:iCs/>
          <w:sz w:val="26"/>
          <w:szCs w:val="26"/>
        </w:rPr>
        <w:t>akup, dostawa i montaż 222 pojemników na odpady komunalne oraz demontaż 217 istniejących pojemników.</w:t>
      </w:r>
    </w:p>
    <w:p w:rsidR="003673A8" w:rsidRPr="0065018A" w:rsidRDefault="003673A8" w:rsidP="00B22E30">
      <w:pPr>
        <w:spacing w:line="288" w:lineRule="auto"/>
        <w:jc w:val="both"/>
        <w:rPr>
          <w:rFonts w:asciiTheme="minorHAnsi" w:hAnsiTheme="minorHAnsi" w:cstheme="minorHAnsi"/>
        </w:rPr>
      </w:pPr>
    </w:p>
    <w:p w:rsidR="00706CED" w:rsidRPr="0065018A" w:rsidRDefault="00706CED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65018A" w:rsidRDefault="00706CED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65018A" w:rsidRDefault="00706CED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65018A" w:rsidRDefault="00706CED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65018A" w:rsidRDefault="00706CED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65018A" w:rsidRDefault="00706CED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280E77" w:rsidRPr="0065018A" w:rsidRDefault="00280E77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65018A" w:rsidRDefault="00706CED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65018A" w:rsidRDefault="00706CED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65018A" w:rsidRDefault="0030177B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65018A" w:rsidRDefault="0030177B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65018A" w:rsidRDefault="0030177B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65018A" w:rsidRDefault="0030177B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65018A" w:rsidRDefault="0030177B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65018A" w:rsidRDefault="0030177B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30177B" w:rsidRPr="0065018A" w:rsidRDefault="0030177B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6C6954" w:rsidRPr="0065018A" w:rsidRDefault="006C6954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6C6954" w:rsidRPr="0065018A" w:rsidRDefault="006C6954" w:rsidP="00B22E30">
      <w:pPr>
        <w:spacing w:line="288" w:lineRule="auto"/>
        <w:jc w:val="center"/>
        <w:rPr>
          <w:rFonts w:asciiTheme="minorHAnsi" w:hAnsiTheme="minorHAnsi" w:cstheme="minorHAnsi"/>
        </w:rPr>
      </w:pPr>
    </w:p>
    <w:p w:rsidR="00303090" w:rsidRPr="0065018A" w:rsidRDefault="003673A8" w:rsidP="00B22E30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5018A">
        <w:rPr>
          <w:rFonts w:asciiTheme="minorHAnsi" w:hAnsiTheme="minorHAnsi" w:cstheme="minorHAnsi"/>
          <w:sz w:val="24"/>
          <w:szCs w:val="24"/>
        </w:rPr>
        <w:t>P</w:t>
      </w:r>
      <w:r w:rsidR="004556ED" w:rsidRPr="0065018A">
        <w:rPr>
          <w:rFonts w:asciiTheme="minorHAnsi" w:hAnsiTheme="minorHAnsi" w:cstheme="minorHAnsi"/>
          <w:sz w:val="24"/>
          <w:szCs w:val="24"/>
        </w:rPr>
        <w:t>oznań</w:t>
      </w:r>
      <w:r w:rsidR="007238AA" w:rsidRPr="0065018A">
        <w:rPr>
          <w:rFonts w:asciiTheme="minorHAnsi" w:hAnsiTheme="minorHAnsi" w:cstheme="minorHAnsi"/>
          <w:sz w:val="24"/>
          <w:szCs w:val="24"/>
        </w:rPr>
        <w:t xml:space="preserve">, </w:t>
      </w:r>
      <w:r w:rsidR="00B22E30" w:rsidRPr="0065018A">
        <w:rPr>
          <w:rFonts w:asciiTheme="minorHAnsi" w:hAnsiTheme="minorHAnsi" w:cstheme="minorHAnsi"/>
          <w:sz w:val="24"/>
          <w:szCs w:val="24"/>
        </w:rPr>
        <w:t>maj 2025</w:t>
      </w:r>
      <w:r w:rsidR="007448D7" w:rsidRPr="0065018A">
        <w:rPr>
          <w:rFonts w:asciiTheme="minorHAnsi" w:hAnsiTheme="minorHAnsi" w:cstheme="minorHAnsi"/>
          <w:b/>
          <w:i/>
        </w:rPr>
        <w:br w:type="page"/>
      </w:r>
    </w:p>
    <w:p w:rsidR="004C6032" w:rsidRPr="0065018A" w:rsidRDefault="004C6032" w:rsidP="00B22E30">
      <w:pPr>
        <w:spacing w:line="288" w:lineRule="auto"/>
        <w:ind w:firstLine="284"/>
        <w:jc w:val="center"/>
        <w:rPr>
          <w:rFonts w:asciiTheme="minorHAnsi" w:hAnsiTheme="minorHAnsi" w:cstheme="minorHAnsi"/>
          <w:iCs/>
        </w:rPr>
      </w:pPr>
    </w:p>
    <w:p w:rsidR="004C6032" w:rsidRPr="0065018A" w:rsidRDefault="009C3C55" w:rsidP="00B22E30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65018A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20231A" w:rsidRPr="0065018A" w:rsidRDefault="0020231A" w:rsidP="00B22E30">
      <w:pPr>
        <w:spacing w:line="288" w:lineRule="auto"/>
        <w:ind w:left="426"/>
        <w:rPr>
          <w:rFonts w:asciiTheme="minorHAnsi" w:hAnsiTheme="minorHAnsi" w:cstheme="minorHAnsi"/>
          <w:bCs/>
        </w:rPr>
      </w:pPr>
      <w:r w:rsidRPr="0065018A">
        <w:rPr>
          <w:rFonts w:asciiTheme="minorHAnsi" w:hAnsiTheme="minorHAnsi" w:cstheme="minorHAnsi"/>
          <w:bCs/>
        </w:rPr>
        <w:t>Miasto Poznań - Zarząd Zieleni Miejskiej</w:t>
      </w:r>
    </w:p>
    <w:p w:rsidR="0020231A" w:rsidRPr="0065018A" w:rsidRDefault="0020231A" w:rsidP="00B22E30">
      <w:pPr>
        <w:spacing w:line="288" w:lineRule="auto"/>
        <w:ind w:left="426"/>
        <w:rPr>
          <w:rFonts w:asciiTheme="minorHAnsi" w:hAnsiTheme="minorHAnsi" w:cstheme="minorHAnsi"/>
          <w:bCs/>
        </w:rPr>
      </w:pPr>
      <w:r w:rsidRPr="0065018A">
        <w:rPr>
          <w:rFonts w:asciiTheme="minorHAnsi" w:hAnsiTheme="minorHAnsi" w:cstheme="minorHAnsi"/>
          <w:bCs/>
        </w:rPr>
        <w:t>60-194 Poznań, ul. Strzegomska 3</w:t>
      </w:r>
    </w:p>
    <w:p w:rsidR="0020231A" w:rsidRPr="0065018A" w:rsidRDefault="0020231A" w:rsidP="00B22E30">
      <w:pPr>
        <w:spacing w:line="288" w:lineRule="auto"/>
        <w:ind w:left="426"/>
        <w:rPr>
          <w:rFonts w:asciiTheme="minorHAnsi" w:hAnsiTheme="minorHAnsi" w:cstheme="minorHAnsi"/>
          <w:bCs/>
        </w:rPr>
      </w:pPr>
      <w:r w:rsidRPr="0065018A">
        <w:rPr>
          <w:rFonts w:asciiTheme="minorHAnsi" w:hAnsiTheme="minorHAnsi" w:cstheme="minorHAnsi"/>
          <w:bCs/>
        </w:rPr>
        <w:t>tel. 61 860 85 00, fax 61 860 85 12</w:t>
      </w:r>
    </w:p>
    <w:p w:rsidR="0020231A" w:rsidRPr="0065018A" w:rsidRDefault="0020231A" w:rsidP="00B22E30">
      <w:pPr>
        <w:spacing w:line="288" w:lineRule="auto"/>
        <w:ind w:left="426"/>
        <w:rPr>
          <w:rFonts w:asciiTheme="minorHAnsi" w:hAnsiTheme="minorHAnsi" w:cstheme="minorHAnsi"/>
          <w:bCs/>
        </w:rPr>
      </w:pPr>
      <w:r w:rsidRPr="0065018A">
        <w:rPr>
          <w:rFonts w:asciiTheme="minorHAnsi" w:hAnsiTheme="minorHAnsi" w:cstheme="minorHAnsi"/>
          <w:bCs/>
        </w:rPr>
        <w:t xml:space="preserve">Adres strony internetowej: </w:t>
      </w:r>
      <w:hyperlink r:id="rId9" w:history="1">
        <w:r w:rsidRPr="0065018A">
          <w:rPr>
            <w:rStyle w:val="Hipercze"/>
            <w:rFonts w:asciiTheme="minorHAnsi" w:hAnsiTheme="minorHAnsi" w:cstheme="minorHAnsi"/>
            <w:bCs/>
            <w:color w:val="auto"/>
          </w:rPr>
          <w:t>http://zzmpoznan.pl</w:t>
        </w:r>
      </w:hyperlink>
      <w:r w:rsidRPr="0065018A">
        <w:rPr>
          <w:rFonts w:asciiTheme="minorHAnsi" w:hAnsiTheme="minorHAnsi" w:cstheme="minorHAnsi"/>
          <w:bCs/>
        </w:rPr>
        <w:t xml:space="preserve"> </w:t>
      </w:r>
    </w:p>
    <w:p w:rsidR="0020231A" w:rsidRPr="0065018A" w:rsidRDefault="0020231A" w:rsidP="00B22E30">
      <w:pPr>
        <w:spacing w:line="288" w:lineRule="auto"/>
        <w:ind w:left="426"/>
        <w:rPr>
          <w:rFonts w:asciiTheme="minorHAnsi" w:hAnsiTheme="minorHAnsi" w:cstheme="minorHAnsi"/>
          <w:bCs/>
        </w:rPr>
      </w:pPr>
      <w:r w:rsidRPr="0065018A">
        <w:rPr>
          <w:rFonts w:asciiTheme="minorHAnsi" w:hAnsiTheme="minorHAnsi" w:cstheme="minorHAnsi"/>
          <w:bCs/>
        </w:rPr>
        <w:t xml:space="preserve">Adres e-mail: </w:t>
      </w:r>
      <w:hyperlink r:id="rId10" w:history="1">
        <w:r w:rsidRPr="0065018A">
          <w:rPr>
            <w:rStyle w:val="Hipercze"/>
            <w:rFonts w:asciiTheme="minorHAnsi" w:hAnsiTheme="minorHAnsi" w:cstheme="minorHAnsi"/>
            <w:bCs/>
            <w:color w:val="auto"/>
          </w:rPr>
          <w:t>zzmzp@zzmpoznan.pl</w:t>
        </w:r>
      </w:hyperlink>
      <w:r w:rsidRPr="0065018A">
        <w:rPr>
          <w:rFonts w:asciiTheme="minorHAnsi" w:hAnsiTheme="minorHAnsi" w:cstheme="minorHAnsi"/>
          <w:bCs/>
        </w:rPr>
        <w:t xml:space="preserve"> </w:t>
      </w:r>
    </w:p>
    <w:p w:rsidR="000C4EBA" w:rsidRPr="0065018A" w:rsidRDefault="0020231A" w:rsidP="00B22E30">
      <w:pPr>
        <w:spacing w:line="288" w:lineRule="auto"/>
        <w:ind w:left="426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  <w:bCs/>
        </w:rPr>
        <w:t>godziny pracy: 7:00 – 15:00</w:t>
      </w:r>
    </w:p>
    <w:p w:rsidR="00D83251" w:rsidRPr="0065018A" w:rsidRDefault="00161453" w:rsidP="00B22E30">
      <w:pPr>
        <w:spacing w:line="288" w:lineRule="auto"/>
        <w:ind w:left="426"/>
        <w:rPr>
          <w:rFonts w:asciiTheme="minorHAnsi" w:hAnsiTheme="minorHAnsi" w:cstheme="minorHAnsi"/>
          <w:bCs/>
          <w:iCs/>
        </w:rPr>
      </w:pPr>
      <w:r w:rsidRPr="0065018A">
        <w:rPr>
          <w:rFonts w:asciiTheme="minorHAnsi" w:hAnsiTheme="minorHAnsi" w:cstheme="minorHAnsi"/>
          <w:bCs/>
          <w:iCs/>
        </w:rPr>
        <w:t>Adres strony prowadzonego postępowania:</w:t>
      </w:r>
    </w:p>
    <w:p w:rsidR="008A470F" w:rsidRPr="0065018A" w:rsidRDefault="00F50F36" w:rsidP="00B22E30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="00B22E30" w:rsidRPr="0065018A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https://ezamowienia.gov.pl/mp-client/search/list/ocds-148610-f3626cea-c11f-4cec-a9a9-06033208b0f3</w:t>
        </w:r>
      </w:hyperlink>
      <w:r w:rsidR="00650974" w:rsidRPr="0065018A">
        <w:rPr>
          <w:rFonts w:asciiTheme="minorHAnsi" w:hAnsiTheme="minorHAnsi" w:cstheme="minorHAnsi"/>
        </w:rPr>
        <w:t xml:space="preserve"> </w:t>
      </w:r>
      <w:r w:rsidR="003F7D5F" w:rsidRPr="0065018A">
        <w:rPr>
          <w:rFonts w:asciiTheme="minorHAnsi" w:hAnsiTheme="minorHAnsi" w:cstheme="minorHAnsi"/>
        </w:rPr>
        <w:t xml:space="preserve"> </w:t>
      </w:r>
    </w:p>
    <w:p w:rsidR="008A470F" w:rsidRPr="0065018A" w:rsidRDefault="008A470F" w:rsidP="00B22E30">
      <w:pPr>
        <w:spacing w:line="288" w:lineRule="auto"/>
        <w:ind w:left="426"/>
        <w:rPr>
          <w:rFonts w:asciiTheme="minorHAnsi" w:hAnsiTheme="minorHAnsi" w:cstheme="minorHAnsi"/>
          <w:iCs/>
        </w:rPr>
      </w:pPr>
    </w:p>
    <w:p w:rsidR="009C3C55" w:rsidRPr="0065018A" w:rsidRDefault="009C3C55" w:rsidP="00B22E30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65018A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:rsidR="009C3C55" w:rsidRPr="0065018A" w:rsidRDefault="00F50F36" w:rsidP="00B22E30">
      <w:pPr>
        <w:spacing w:line="288" w:lineRule="auto"/>
        <w:ind w:left="426"/>
        <w:rPr>
          <w:rFonts w:asciiTheme="minorHAnsi" w:hAnsiTheme="minorHAnsi" w:cstheme="minorHAnsi"/>
          <w:bCs/>
          <w:iCs/>
        </w:rPr>
      </w:pPr>
      <w:hyperlink r:id="rId12" w:history="1">
        <w:r w:rsidR="00B22E30" w:rsidRPr="0065018A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https://ezamowienia.gov.pl/mp-client/search/list/ocds-148610-f3626cea-c11f-4cec-a9a9-06033208b0f3</w:t>
        </w:r>
      </w:hyperlink>
      <w:r w:rsidR="00A637BF" w:rsidRPr="0065018A">
        <w:rPr>
          <w:rFonts w:asciiTheme="minorHAnsi" w:hAnsiTheme="minorHAnsi" w:cstheme="minorHAnsi"/>
        </w:rPr>
        <w:t xml:space="preserve"> </w:t>
      </w:r>
    </w:p>
    <w:p w:rsidR="008A470F" w:rsidRPr="0065018A" w:rsidRDefault="008A470F" w:rsidP="00B22E30">
      <w:pPr>
        <w:spacing w:line="288" w:lineRule="auto"/>
        <w:ind w:left="426"/>
        <w:rPr>
          <w:rFonts w:asciiTheme="minorHAnsi" w:hAnsiTheme="minorHAnsi" w:cstheme="minorHAnsi"/>
          <w:b/>
          <w:bCs/>
          <w:iCs/>
        </w:rPr>
      </w:pPr>
    </w:p>
    <w:p w:rsidR="0018412A" w:rsidRPr="0065018A" w:rsidRDefault="0018412A" w:rsidP="00B22E30">
      <w:pPr>
        <w:pStyle w:val="pkt"/>
        <w:numPr>
          <w:ilvl w:val="0"/>
          <w:numId w:val="5"/>
        </w:numPr>
        <w:suppressAutoHyphens w:val="0"/>
        <w:spacing w:before="0" w:after="0" w:line="288" w:lineRule="auto"/>
        <w:ind w:left="426" w:hanging="426"/>
        <w:rPr>
          <w:rFonts w:ascii="Calibri" w:hAnsi="Calibri" w:cs="Calibri"/>
          <w:b/>
          <w:sz w:val="20"/>
        </w:rPr>
      </w:pPr>
      <w:r w:rsidRPr="0065018A">
        <w:rPr>
          <w:rFonts w:ascii="Calibri" w:hAnsi="Calibri" w:cs="Calibri"/>
          <w:b/>
          <w:sz w:val="20"/>
        </w:rPr>
        <w:t>Tryb udzielenia zamówienia.</w:t>
      </w:r>
    </w:p>
    <w:p w:rsidR="0056733F" w:rsidRPr="0065018A" w:rsidRDefault="00133C2D" w:rsidP="00B22E30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88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65018A">
        <w:rPr>
          <w:rFonts w:ascii="Calibri" w:hAnsi="Calibri" w:cs="Calibri"/>
          <w:sz w:val="20"/>
          <w:szCs w:val="20"/>
        </w:rPr>
        <w:t>Postępowanie</w:t>
      </w:r>
      <w:r w:rsidRPr="0065018A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65018A">
        <w:rPr>
          <w:rFonts w:asciiTheme="minorHAnsi" w:hAnsiTheme="minorHAnsi" w:cstheme="minorHAnsi"/>
          <w:sz w:val="20"/>
          <w:szCs w:val="20"/>
        </w:rPr>
        <w:t>o</w:t>
      </w:r>
      <w:r w:rsidR="009C3C55" w:rsidRPr="0065018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65018A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65018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65018A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65018A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65018A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65018A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65018A">
        <w:rPr>
          <w:rFonts w:asciiTheme="minorHAnsi" w:hAnsiTheme="minorHAnsi" w:cstheme="minorHAnsi"/>
          <w:sz w:val="20"/>
          <w:szCs w:val="20"/>
        </w:rPr>
        <w:t>275 pkt</w:t>
      </w:r>
      <w:r w:rsidR="009C3C55" w:rsidRPr="0065018A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65018A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65018A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65018A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65018A">
        <w:rPr>
          <w:rFonts w:asciiTheme="minorHAnsi" w:hAnsiTheme="minorHAnsi" w:cstheme="minorHAnsi"/>
          <w:sz w:val="20"/>
          <w:szCs w:val="20"/>
        </w:rPr>
        <w:t>(</w:t>
      </w:r>
      <w:r w:rsidR="007238AA" w:rsidRPr="0065018A">
        <w:rPr>
          <w:rFonts w:asciiTheme="minorHAnsi" w:hAnsiTheme="minorHAnsi" w:cstheme="minorHAnsi"/>
          <w:sz w:val="20"/>
          <w:szCs w:val="20"/>
        </w:rPr>
        <w:t xml:space="preserve">t.j. </w:t>
      </w:r>
      <w:r w:rsidR="009C3C55" w:rsidRPr="0065018A">
        <w:rPr>
          <w:rFonts w:asciiTheme="minorHAnsi" w:hAnsiTheme="minorHAnsi" w:cstheme="minorHAnsi"/>
          <w:sz w:val="20"/>
          <w:szCs w:val="20"/>
        </w:rPr>
        <w:t>Dz. U. z 20</w:t>
      </w:r>
      <w:r w:rsidR="0000205B" w:rsidRPr="0065018A">
        <w:rPr>
          <w:rFonts w:asciiTheme="minorHAnsi" w:hAnsiTheme="minorHAnsi" w:cstheme="minorHAnsi"/>
          <w:sz w:val="20"/>
          <w:szCs w:val="20"/>
        </w:rPr>
        <w:t>2</w:t>
      </w:r>
      <w:r w:rsidR="007238AA" w:rsidRPr="0065018A">
        <w:rPr>
          <w:rFonts w:asciiTheme="minorHAnsi" w:hAnsiTheme="minorHAnsi" w:cstheme="minorHAnsi"/>
          <w:sz w:val="20"/>
          <w:szCs w:val="20"/>
        </w:rPr>
        <w:t>4</w:t>
      </w:r>
      <w:r w:rsidR="009C3C55" w:rsidRPr="0065018A">
        <w:rPr>
          <w:rFonts w:asciiTheme="minorHAnsi" w:hAnsiTheme="minorHAnsi" w:cstheme="minorHAnsi"/>
          <w:sz w:val="20"/>
          <w:szCs w:val="20"/>
        </w:rPr>
        <w:t xml:space="preserve"> r. poz. </w:t>
      </w:r>
      <w:r w:rsidR="007238AA" w:rsidRPr="0065018A">
        <w:rPr>
          <w:rFonts w:asciiTheme="minorHAnsi" w:hAnsiTheme="minorHAnsi" w:cstheme="minorHAnsi"/>
          <w:sz w:val="20"/>
          <w:szCs w:val="20"/>
        </w:rPr>
        <w:t>1320</w:t>
      </w:r>
      <w:r w:rsidR="009C3C55" w:rsidRPr="0065018A">
        <w:rPr>
          <w:rFonts w:asciiTheme="minorHAnsi" w:hAnsiTheme="minorHAnsi" w:cstheme="minorHAnsi"/>
          <w:sz w:val="20"/>
          <w:szCs w:val="20"/>
        </w:rPr>
        <w:t>) zwanej dalej Ustawą</w:t>
      </w:r>
      <w:r w:rsidR="00024A11" w:rsidRPr="0065018A">
        <w:rPr>
          <w:rFonts w:asciiTheme="minorHAnsi" w:hAnsiTheme="minorHAnsi" w:cstheme="minorHAnsi"/>
          <w:sz w:val="20"/>
          <w:szCs w:val="20"/>
        </w:rPr>
        <w:t>.</w:t>
      </w:r>
    </w:p>
    <w:p w:rsidR="0018412A" w:rsidRPr="0065018A" w:rsidRDefault="0018412A" w:rsidP="00B22E30">
      <w:pPr>
        <w:pStyle w:val="Standardowy1"/>
        <w:suppressLineNumbers/>
        <w:tabs>
          <w:tab w:val="left" w:pos="426"/>
        </w:tabs>
        <w:spacing w:after="0" w:line="288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:rsidR="006E5FD6" w:rsidRPr="0065018A" w:rsidRDefault="006E5FD6" w:rsidP="00B22E30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65018A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:rsidR="006E5FD6" w:rsidRPr="0065018A" w:rsidRDefault="0000205B" w:rsidP="00B22E30">
      <w:pPr>
        <w:tabs>
          <w:tab w:val="left" w:pos="360"/>
        </w:tabs>
        <w:spacing w:line="288" w:lineRule="auto"/>
        <w:ind w:left="426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>Zamawiający nie przewiduje wyboru</w:t>
      </w:r>
      <w:r w:rsidR="006E5FD6" w:rsidRPr="0065018A">
        <w:rPr>
          <w:rFonts w:asciiTheme="minorHAnsi" w:hAnsiTheme="minorHAnsi" w:cstheme="minorHAnsi"/>
        </w:rPr>
        <w:t xml:space="preserve"> najkorzystniejszej oferty z możliwością prowadzenia negocjacji.</w:t>
      </w:r>
    </w:p>
    <w:p w:rsidR="006E5FD6" w:rsidRPr="0065018A" w:rsidRDefault="006E5FD6" w:rsidP="00B22E30">
      <w:pPr>
        <w:spacing w:line="288" w:lineRule="auto"/>
        <w:ind w:left="426"/>
        <w:rPr>
          <w:rFonts w:asciiTheme="minorHAnsi" w:hAnsiTheme="minorHAnsi" w:cstheme="minorHAnsi"/>
          <w:b/>
        </w:rPr>
      </w:pPr>
    </w:p>
    <w:p w:rsidR="0018412A" w:rsidRPr="0065018A" w:rsidRDefault="0056733F" w:rsidP="00B22E30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65018A">
        <w:rPr>
          <w:rFonts w:asciiTheme="minorHAnsi" w:hAnsiTheme="minorHAnsi" w:cstheme="minorHAnsi"/>
          <w:b/>
        </w:rPr>
        <w:t>Opis p</w:t>
      </w:r>
      <w:r w:rsidR="0018412A" w:rsidRPr="0065018A">
        <w:rPr>
          <w:rFonts w:asciiTheme="minorHAnsi" w:hAnsiTheme="minorHAnsi" w:cstheme="minorHAnsi"/>
          <w:b/>
        </w:rPr>
        <w:t>rzedmiot</w:t>
      </w:r>
      <w:r w:rsidR="007C19FA" w:rsidRPr="0065018A">
        <w:rPr>
          <w:rFonts w:asciiTheme="minorHAnsi" w:hAnsiTheme="minorHAnsi" w:cstheme="minorHAnsi"/>
          <w:b/>
        </w:rPr>
        <w:t>u</w:t>
      </w:r>
      <w:r w:rsidR="0018412A" w:rsidRPr="0065018A">
        <w:rPr>
          <w:rFonts w:asciiTheme="minorHAnsi" w:hAnsiTheme="minorHAnsi" w:cstheme="minorHAnsi"/>
          <w:b/>
        </w:rPr>
        <w:t xml:space="preserve"> zamówienia</w:t>
      </w:r>
      <w:r w:rsidR="006F289A" w:rsidRPr="0065018A">
        <w:rPr>
          <w:rFonts w:asciiTheme="minorHAnsi" w:hAnsiTheme="minorHAnsi" w:cstheme="minorHAnsi"/>
          <w:b/>
        </w:rPr>
        <w:t>.</w:t>
      </w:r>
    </w:p>
    <w:p w:rsidR="004556ED" w:rsidRPr="0065018A" w:rsidRDefault="004556ED" w:rsidP="00B22E30">
      <w:pPr>
        <w:numPr>
          <w:ilvl w:val="0"/>
          <w:numId w:val="6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65018A">
        <w:rPr>
          <w:rFonts w:asciiTheme="minorHAnsi" w:hAnsiTheme="minorHAnsi" w:cstheme="minorHAnsi"/>
          <w:bCs/>
        </w:rPr>
        <w:t>Przedmiotem zamówienia jest</w:t>
      </w:r>
      <w:r w:rsidR="003E2984" w:rsidRPr="0065018A">
        <w:rPr>
          <w:rFonts w:asciiTheme="minorHAnsi" w:hAnsiTheme="minorHAnsi" w:cstheme="minorHAnsi"/>
          <w:bCs/>
        </w:rPr>
        <w:t xml:space="preserve"> </w:t>
      </w:r>
      <w:r w:rsidR="00B22E30" w:rsidRPr="0065018A">
        <w:rPr>
          <w:rFonts w:asciiTheme="minorHAnsi" w:hAnsiTheme="minorHAnsi" w:cstheme="minorHAnsi"/>
          <w:bCs/>
          <w:iCs/>
        </w:rPr>
        <w:t xml:space="preserve">zakup, dostawa i montaż 222 pojemników na odpady komunalne oraz demontaż 217 istniejących pojemników </w:t>
      </w:r>
      <w:r w:rsidRPr="0065018A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65018A">
        <w:rPr>
          <w:rFonts w:asciiTheme="minorHAnsi" w:hAnsiTheme="minorHAnsi" w:cstheme="minorHAnsi"/>
          <w:bCs/>
        </w:rPr>
        <w:t>a</w:t>
      </w:r>
      <w:r w:rsidRPr="0065018A">
        <w:rPr>
          <w:rFonts w:asciiTheme="minorHAnsi" w:hAnsiTheme="minorHAnsi" w:cstheme="minorHAnsi"/>
          <w:bCs/>
        </w:rPr>
        <w:t>, określonym w załączniku nr 2 do specyfikacji warunków zamówienia (SWZ).</w:t>
      </w:r>
    </w:p>
    <w:p w:rsidR="007238AA" w:rsidRPr="0065018A" w:rsidRDefault="007238AA" w:rsidP="00B22E30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4556ED" w:rsidRPr="0065018A" w:rsidRDefault="004556ED" w:rsidP="00B22E30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65018A">
        <w:rPr>
          <w:rFonts w:asciiTheme="minorHAnsi" w:hAnsiTheme="minorHAnsi" w:cstheme="minorHAnsi"/>
          <w:b/>
          <w:bCs/>
        </w:rPr>
        <w:t>Gwarancja jakości na przedmiot zamówienia</w:t>
      </w:r>
    </w:p>
    <w:p w:rsidR="004556ED" w:rsidRPr="0065018A" w:rsidRDefault="004556ED" w:rsidP="00B22E30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65018A">
        <w:rPr>
          <w:rFonts w:asciiTheme="minorHAnsi" w:hAnsiTheme="minorHAnsi" w:cstheme="minorHAnsi"/>
          <w:bCs/>
        </w:rPr>
        <w:t xml:space="preserve">Wykonawca zobowiązany jest udzielić na wykonany przedmiot </w:t>
      </w:r>
      <w:r w:rsidR="00812EF6" w:rsidRPr="0065018A">
        <w:rPr>
          <w:rFonts w:asciiTheme="minorHAnsi" w:hAnsiTheme="minorHAnsi" w:cstheme="minorHAnsi"/>
          <w:bCs/>
        </w:rPr>
        <w:t>zamówienia min. 24</w:t>
      </w:r>
      <w:r w:rsidRPr="0065018A">
        <w:rPr>
          <w:rFonts w:asciiTheme="minorHAnsi" w:hAnsiTheme="minorHAnsi" w:cstheme="minorHAnsi"/>
          <w:bCs/>
        </w:rPr>
        <w:t xml:space="preserve"> miesięc</w:t>
      </w:r>
      <w:r w:rsidR="00812EF6" w:rsidRPr="0065018A">
        <w:rPr>
          <w:rFonts w:asciiTheme="minorHAnsi" w:hAnsiTheme="minorHAnsi" w:cstheme="minorHAnsi"/>
          <w:bCs/>
        </w:rPr>
        <w:t>e</w:t>
      </w:r>
      <w:r w:rsidRPr="0065018A">
        <w:rPr>
          <w:rFonts w:asciiTheme="minorHAnsi" w:hAnsiTheme="minorHAnsi" w:cstheme="minorHAnsi"/>
          <w:bCs/>
        </w:rPr>
        <w:t xml:space="preserve"> gwarancji jakości licząc od dnia podpisania protokołu odbioru końcowego bez uwag.</w:t>
      </w:r>
    </w:p>
    <w:p w:rsidR="00122CF3" w:rsidRPr="0065018A" w:rsidRDefault="006E5FD6" w:rsidP="00B22E30">
      <w:pPr>
        <w:numPr>
          <w:ilvl w:val="0"/>
          <w:numId w:val="7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65018A">
        <w:rPr>
          <w:rFonts w:asciiTheme="minorHAnsi" w:hAnsiTheme="minorHAnsi" w:cstheme="minorHAnsi"/>
          <w:bCs/>
        </w:rPr>
        <w:t>Zamawiający żąda wskazania przez Wykonawcę części zamówienia, których wykonanie zamierza powierzyć podwykonawcom, i podania prz</w:t>
      </w:r>
      <w:r w:rsidR="00122CF3" w:rsidRPr="0065018A">
        <w:rPr>
          <w:rFonts w:asciiTheme="minorHAnsi" w:hAnsiTheme="minorHAnsi" w:cstheme="minorHAnsi"/>
          <w:bCs/>
        </w:rPr>
        <w:t>ez Wykonawcę firm podwykonawców, co jest zgodnie z art. 462 ust. 2 ustawy.</w:t>
      </w:r>
    </w:p>
    <w:p w:rsidR="005D4AC1" w:rsidRPr="0065018A" w:rsidRDefault="005D4AC1" w:rsidP="00B22E30">
      <w:pPr>
        <w:numPr>
          <w:ilvl w:val="0"/>
          <w:numId w:val="7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65018A">
        <w:rPr>
          <w:rFonts w:asciiTheme="minorHAnsi" w:hAnsiTheme="minorHAnsi" w:cstheme="minorHAnsi"/>
          <w:bCs/>
        </w:rPr>
        <w:t>Wspólny Słownik Zamówień CPV.</w:t>
      </w:r>
    </w:p>
    <w:p w:rsidR="00AC6EB1" w:rsidRPr="0065018A" w:rsidRDefault="00AC6EB1" w:rsidP="00B22E30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65018A">
        <w:rPr>
          <w:rFonts w:asciiTheme="minorHAnsi" w:eastAsia="Calibri" w:hAnsiTheme="minorHAnsi" w:cstheme="minorHAnsi"/>
        </w:rPr>
        <w:t>Główny przedmiot zamówienia:</w:t>
      </w:r>
    </w:p>
    <w:p w:rsidR="00AC6EB1" w:rsidRPr="0065018A" w:rsidRDefault="0027783B" w:rsidP="00B22E30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65018A">
        <w:rPr>
          <w:rFonts w:asciiTheme="minorHAnsi" w:eastAsia="Calibri" w:hAnsiTheme="minorHAnsi" w:cstheme="minorHAnsi"/>
        </w:rPr>
        <w:t>34928480-6</w:t>
      </w:r>
      <w:r w:rsidRPr="0065018A">
        <w:rPr>
          <w:rFonts w:asciiTheme="minorHAnsi" w:eastAsia="Calibri" w:hAnsiTheme="minorHAnsi" w:cstheme="minorHAnsi"/>
        </w:rPr>
        <w:tab/>
        <w:t>Pojemniki i kosze na odpady i śmieci</w:t>
      </w:r>
    </w:p>
    <w:p w:rsidR="008E3EBE" w:rsidRPr="0065018A" w:rsidRDefault="008E3EBE" w:rsidP="008E3EBE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się składania ofert częściowych. </w:t>
      </w:r>
    </w:p>
    <w:p w:rsidR="008E3EBE" w:rsidRPr="0065018A" w:rsidRDefault="008E3EBE" w:rsidP="008E3EBE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Przedmiotowe zadanie </w:t>
      </w: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jest 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zamierzoną przez Zamawiającego całością. Podział na części w opinii Zamawiającego groziłby nadmiernymi trudnościami technicznymi i organizacyjnymi oraz nadmiernymi kosztami wykonania zamówienia. Z uwagi na powyższe jest ono niepodzielne. Zamówienie skierowane jest do małych</w:t>
      </w:r>
      <w:r w:rsidR="00742A99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i średnich przedsiębiorstw, a brak podziału zamówienia na część nie zakłóca konkurencji.</w:t>
      </w:r>
    </w:p>
    <w:p w:rsidR="002E4301" w:rsidRPr="0065018A" w:rsidRDefault="00A53972" w:rsidP="00B22E30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4E345D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8 </w:t>
      </w:r>
      <w:r w:rsidR="00BA551C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U</w:t>
      </w:r>
      <w:r w:rsidR="002F3E51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4871FE" w:rsidRPr="0065018A" w:rsidRDefault="00825C3A" w:rsidP="00B22E30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:rsidR="004C6032" w:rsidRPr="0065018A" w:rsidRDefault="00216367" w:rsidP="00B22E30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65018A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65018A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F24B6B" w:rsidRPr="0065018A" w:rsidRDefault="00C77D3C" w:rsidP="00B22E30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Przedmiot umowy należy wykonać </w:t>
      </w:r>
      <w:r w:rsidR="00F24B6B"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 terminie:</w:t>
      </w:r>
      <w:r w:rsidR="007238AA"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do </w:t>
      </w:r>
      <w:r w:rsidR="00B22E30"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3 miesięcy licząc od dnia zawarcia umowy.</w:t>
      </w:r>
    </w:p>
    <w:p w:rsidR="001C205B" w:rsidRPr="0065018A" w:rsidRDefault="001C205B" w:rsidP="00B22E30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B77ACF" w:rsidRPr="0065018A" w:rsidRDefault="00B77ACF" w:rsidP="00B22E30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65018A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:rsidR="00B77ACF" w:rsidRPr="0065018A" w:rsidRDefault="00B77ACF" w:rsidP="00B22E30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:rsidR="00B77ACF" w:rsidRPr="0065018A" w:rsidRDefault="00A124A7" w:rsidP="00B22E30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FA25D5" w:rsidRPr="0065018A" w:rsidRDefault="00FA25D5" w:rsidP="00B22E30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B77ACF" w:rsidRPr="0065018A" w:rsidRDefault="00B77ACF" w:rsidP="00B22E30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65018A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65018A">
        <w:rPr>
          <w:rFonts w:asciiTheme="minorHAnsi" w:hAnsiTheme="minorHAnsi" w:cstheme="minorHAnsi"/>
          <w:b/>
          <w:bCs/>
        </w:rPr>
        <w:t xml:space="preserve">                 </w:t>
      </w:r>
      <w:r w:rsidRPr="0065018A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65018A">
        <w:rPr>
          <w:rFonts w:asciiTheme="minorHAnsi" w:hAnsiTheme="minorHAnsi" w:cstheme="minorHAnsi"/>
          <w:b/>
          <w:bCs/>
        </w:rPr>
        <w:t xml:space="preserve">                       </w:t>
      </w:r>
      <w:r w:rsidRPr="0065018A">
        <w:rPr>
          <w:rFonts w:asciiTheme="minorHAnsi" w:hAnsiTheme="minorHAnsi" w:cstheme="minorHAnsi"/>
          <w:b/>
          <w:bCs/>
        </w:rPr>
        <w:t>i odbierania korespondencji elektronicznej.</w:t>
      </w:r>
    </w:p>
    <w:p w:rsidR="00C53C2A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:rsidR="00C53C2A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:rsidR="00C53C2A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:rsidR="00C53C2A" w:rsidRPr="0065018A" w:rsidRDefault="00C53C2A" w:rsidP="00B22E30">
      <w:pPr>
        <w:pStyle w:val="Default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Adam Szymanowski, email: </w:t>
      </w:r>
      <w:hyperlink r:id="rId13" w:history="1">
        <w:r w:rsidRPr="0065018A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zzmzp@zzmpoznan.pl</w:t>
        </w:r>
      </w:hyperlink>
      <w:r w:rsidR="001C205B" w:rsidRPr="0065018A">
        <w:rPr>
          <w:rFonts w:asciiTheme="minorHAnsi" w:hAnsiTheme="minorHAnsi" w:cstheme="minorHAnsi"/>
          <w:color w:val="auto"/>
          <w:sz w:val="20"/>
          <w:szCs w:val="20"/>
        </w:rPr>
        <w:t>, nr tel. +48 61860 85 12</w:t>
      </w:r>
      <w:r w:rsidRPr="0065018A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C53C2A" w:rsidRPr="0065018A" w:rsidRDefault="00B22E30" w:rsidP="00B22E30">
      <w:pPr>
        <w:pStyle w:val="Default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>Wojciech Potapowicz</w:t>
      </w:r>
      <w:r w:rsidR="00E64C94"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, email: </w:t>
      </w:r>
      <w:hyperlink r:id="rId14" w:history="1">
        <w:r w:rsidRPr="0065018A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wojciech.potapowicz@zzmpoznan.pl</w:t>
        </w:r>
      </w:hyperlink>
      <w:r w:rsidR="00E64C94"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, nr tel. +48 61860 </w:t>
      </w:r>
      <w:r w:rsidRPr="0065018A">
        <w:rPr>
          <w:rFonts w:asciiTheme="minorHAnsi" w:hAnsiTheme="minorHAnsi" w:cstheme="minorHAnsi"/>
          <w:color w:val="auto"/>
          <w:sz w:val="20"/>
          <w:szCs w:val="20"/>
        </w:rPr>
        <w:t>85 37</w:t>
      </w:r>
      <w:r w:rsidR="00194E59" w:rsidRPr="0065018A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0A5AC0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>Adres strony internetowej prowadzonego</w:t>
      </w:r>
      <w:r w:rsidR="00D57752"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 postępowania</w:t>
      </w: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</w:p>
    <w:p w:rsidR="000A5AC0" w:rsidRPr="0065018A" w:rsidRDefault="00F50F36" w:rsidP="00B22E30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5" w:history="1">
        <w:r w:rsidR="00B22E30" w:rsidRPr="0065018A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https://ezamowienia.gov.pl/mp-client/search/list/ocds-148610-f3626cea-c11f-4cec-a9a9-06033208b0f3</w:t>
        </w:r>
      </w:hyperlink>
      <w:r w:rsidR="00B22E30"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:rsidR="00C53C2A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:rsidR="00650974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:rsidR="00C53C2A" w:rsidRPr="0065018A" w:rsidRDefault="00B22E30" w:rsidP="00B22E30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>ocds-148610-f3626cea-c11f-4cec-a9a9-06033208b0f3</w:t>
      </w:r>
    </w:p>
    <w:p w:rsidR="00936E7D" w:rsidRPr="0065018A" w:rsidRDefault="00936E7D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6" w:history="1">
        <w:r w:rsidRPr="0065018A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65018A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:rsidR="00936E7D" w:rsidRPr="0065018A" w:rsidRDefault="00936E7D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65018A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65018A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:rsidR="00C53C2A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:rsidR="00C53C2A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C53C2A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C53C2A" w:rsidRPr="0065018A" w:rsidRDefault="00C53C2A" w:rsidP="00B22E30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</w:t>
      </w:r>
      <w:r w:rsidR="00755AE5" w:rsidRPr="0065018A">
        <w:rPr>
          <w:rFonts w:asciiTheme="minorHAnsi" w:hAnsiTheme="minorHAnsi" w:cstheme="minorHAnsi"/>
          <w:color w:val="auto"/>
          <w:sz w:val="20"/>
          <w:szCs w:val="20"/>
        </w:rPr>
        <w:t>mowa w art. 66 ust. 1 ustawy</w:t>
      </w: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, ww. regulacje nie będą miały bezpośredniego zastosowania. </w:t>
      </w:r>
    </w:p>
    <w:p w:rsidR="00C53C2A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C53C2A" w:rsidRPr="0065018A" w:rsidRDefault="00C53C2A" w:rsidP="00B22E30">
      <w:pPr>
        <w:pStyle w:val="Default"/>
        <w:numPr>
          <w:ilvl w:val="0"/>
          <w:numId w:val="33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:rsidR="00C53C2A" w:rsidRPr="0065018A" w:rsidRDefault="00C53C2A" w:rsidP="00B22E30">
      <w:pPr>
        <w:pStyle w:val="Default"/>
        <w:numPr>
          <w:ilvl w:val="0"/>
          <w:numId w:val="33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C53C2A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</w:t>
      </w:r>
      <w:r w:rsidR="00936E7D" w:rsidRPr="0065018A">
        <w:rPr>
          <w:rFonts w:asciiTheme="minorHAnsi" w:hAnsiTheme="minorHAnsi" w:cstheme="minorHAnsi"/>
          <w:color w:val="auto"/>
          <w:sz w:val="20"/>
          <w:szCs w:val="20"/>
        </w:rPr>
        <w:t>2</w:t>
      </w: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 r. poz. </w:t>
      </w:r>
      <w:r w:rsidR="00936E7D" w:rsidRPr="0065018A">
        <w:rPr>
          <w:rFonts w:asciiTheme="minorHAnsi" w:hAnsiTheme="minorHAnsi" w:cstheme="minorHAnsi"/>
          <w:color w:val="auto"/>
          <w:sz w:val="20"/>
          <w:szCs w:val="20"/>
        </w:rPr>
        <w:t>1233 ze zm.</w:t>
      </w: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) wykonawca, w celu utrzymania w poufności tych informacji, przekazuje je w wydzielonym i odpowiednio oznaczonym pliku, wraz z jednoczesnym zaznaczeniem w nazwie pliku „Dokument stanowiący tajemnicę przedsiębiorstwa”. </w:t>
      </w:r>
    </w:p>
    <w:p w:rsidR="00C53C2A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C53C2A" w:rsidRPr="0065018A" w:rsidRDefault="00C53C2A" w:rsidP="00B22E30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>W przypadku załączników, które są zgodnie z ustawą Pzp lub rozporządzeniem Prezesa Rady Ministrów w sprawie wymagań dla dokumentów elektronicznych opatrzone kwalifikowanym podpisem el</w:t>
      </w:r>
      <w:r w:rsidR="00915C9A" w:rsidRPr="0065018A">
        <w:rPr>
          <w:rFonts w:asciiTheme="minorHAnsi" w:hAnsiTheme="minorHAnsi" w:cstheme="minorHAnsi"/>
          <w:color w:val="auto"/>
          <w:sz w:val="20"/>
          <w:szCs w:val="20"/>
        </w:rPr>
        <w:t>ektronicznym, podpisem zaufanym lub podpisem osobistym</w:t>
      </w: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C53C2A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C53C2A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:rsidR="00C53C2A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C53C2A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65018A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:rsidR="00C53C2A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:rsidR="00C53C2A" w:rsidRPr="0065018A" w:rsidRDefault="00C53C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Pr="0065018A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zzmzp@zzmpoznan.pl</w:t>
        </w:r>
      </w:hyperlink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 (n</w:t>
      </w:r>
      <w:r w:rsidR="003A672A" w:rsidRPr="0065018A">
        <w:rPr>
          <w:rFonts w:asciiTheme="minorHAnsi" w:hAnsiTheme="minorHAnsi" w:cstheme="minorHAnsi"/>
          <w:color w:val="auto"/>
          <w:sz w:val="20"/>
          <w:szCs w:val="20"/>
        </w:rPr>
        <w:t>ie dotyczy składania ofert</w:t>
      </w:r>
      <w:r w:rsidRPr="0065018A">
        <w:rPr>
          <w:rFonts w:asciiTheme="minorHAnsi" w:hAnsiTheme="minorHAnsi" w:cstheme="minorHAnsi"/>
          <w:color w:val="auto"/>
          <w:sz w:val="20"/>
          <w:szCs w:val="20"/>
        </w:rPr>
        <w:t xml:space="preserve">). </w:t>
      </w:r>
    </w:p>
    <w:p w:rsidR="003A672A" w:rsidRPr="0065018A" w:rsidRDefault="003A672A" w:rsidP="00B22E30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Pr="0065018A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zzmzp@zzmpoznan.pl</w:t>
        </w:r>
      </w:hyperlink>
      <w:r w:rsidRPr="0065018A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285B71" w:rsidRPr="0065018A" w:rsidRDefault="00285B71" w:rsidP="00B22E30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007BF2" w:rsidRPr="0065018A" w:rsidRDefault="00007BF2" w:rsidP="00B22E30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65018A">
        <w:rPr>
          <w:rFonts w:asciiTheme="minorHAnsi" w:hAnsiTheme="minorHAnsi" w:cstheme="minorHAnsi"/>
          <w:b/>
          <w:bCs/>
        </w:rPr>
        <w:t>Termin związania ofertą.</w:t>
      </w:r>
    </w:p>
    <w:p w:rsidR="00007BF2" w:rsidRPr="0065018A" w:rsidRDefault="00007BF2" w:rsidP="00B22E30">
      <w:pPr>
        <w:pStyle w:val="Akapitzlist"/>
        <w:numPr>
          <w:ilvl w:val="1"/>
          <w:numId w:val="39"/>
        </w:numPr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B22E30" w:rsidRPr="0065018A">
        <w:rPr>
          <w:rFonts w:asciiTheme="minorHAnsi" w:hAnsiTheme="minorHAnsi" w:cstheme="minorHAnsi"/>
          <w:bCs/>
          <w:color w:val="auto"/>
          <w:sz w:val="20"/>
          <w:szCs w:val="20"/>
        </w:rPr>
        <w:t>30 czerwca 2025</w:t>
      </w:r>
      <w:r w:rsidRPr="0065018A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:rsidR="009C2DF8" w:rsidRPr="0065018A" w:rsidRDefault="00007BF2" w:rsidP="00B22E30">
      <w:pPr>
        <w:pStyle w:val="Akapitzlist"/>
        <w:numPr>
          <w:ilvl w:val="1"/>
          <w:numId w:val="39"/>
        </w:numPr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9C2DF8" w:rsidRPr="0065018A" w:rsidRDefault="009C2DF8" w:rsidP="00B22E30">
      <w:pPr>
        <w:pStyle w:val="Akapitzlist"/>
        <w:numPr>
          <w:ilvl w:val="1"/>
          <w:numId w:val="39"/>
        </w:numPr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B22E30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07BF2" w:rsidRPr="0065018A" w:rsidRDefault="009C2DF8" w:rsidP="00B22E30">
      <w:pPr>
        <w:pStyle w:val="Akapitzlist"/>
        <w:numPr>
          <w:ilvl w:val="1"/>
          <w:numId w:val="39"/>
        </w:numPr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wymaga złożenia przez wykonawcę pisemnego oświadczenia o wyrażeniu zgody na przedłuż</w:t>
      </w:r>
      <w:r w:rsidR="00BA551C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enie terminu związania ofertą. </w:t>
      </w:r>
    </w:p>
    <w:p w:rsidR="0013568A" w:rsidRPr="0065018A" w:rsidRDefault="0013568A" w:rsidP="00B22E30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9C2DF8" w:rsidRPr="0065018A" w:rsidRDefault="009C2DF8" w:rsidP="00B22E30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65018A">
        <w:rPr>
          <w:rFonts w:asciiTheme="minorHAnsi" w:hAnsiTheme="minorHAnsi" w:cstheme="minorHAnsi"/>
          <w:b/>
          <w:bCs/>
        </w:rPr>
        <w:t>Opis sposobu przygotowania oferty.</w:t>
      </w:r>
    </w:p>
    <w:p w:rsidR="00161453" w:rsidRPr="0065018A" w:rsidRDefault="00161453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6B6488" w:rsidRPr="0065018A" w:rsidRDefault="00C84C7F" w:rsidP="00B22E30">
      <w:pPr>
        <w:pStyle w:val="Akapitzlist"/>
        <w:numPr>
          <w:ilvl w:val="2"/>
          <w:numId w:val="38"/>
        </w:numPr>
        <w:spacing w:after="0" w:line="288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Cs/>
          <w:color w:val="auto"/>
          <w:sz w:val="20"/>
          <w:szCs w:val="20"/>
        </w:rPr>
        <w:t>F</w:t>
      </w:r>
      <w:r w:rsidR="00161453" w:rsidRPr="0065018A">
        <w:rPr>
          <w:rFonts w:asciiTheme="minorHAnsi" w:hAnsiTheme="minorHAnsi" w:cstheme="minorHAnsi"/>
          <w:bCs/>
          <w:color w:val="auto"/>
          <w:sz w:val="20"/>
          <w:szCs w:val="20"/>
        </w:rPr>
        <w:t>ormularz ofertowy</w:t>
      </w:r>
      <w:r w:rsidR="00161453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– według wzoru interaktywnego „Formularza ofertowego” udostępnionego przez Zamawiającego na Platformie e-Zamówienia i zamieszczonego w podglądzie postępowania w zakładce „Informacje podstawowe” </w:t>
      </w:r>
      <w:r w:rsidR="00161453" w:rsidRPr="0065018A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="00161453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B22E30" w:rsidRPr="0065018A" w:rsidRDefault="008E3EBE" w:rsidP="00B22E30">
      <w:pPr>
        <w:pStyle w:val="Akapitzlist"/>
        <w:numPr>
          <w:ilvl w:val="2"/>
          <w:numId w:val="38"/>
        </w:numPr>
        <w:spacing w:after="0" w:line="288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Cs/>
          <w:color w:val="auto"/>
          <w:sz w:val="20"/>
          <w:szCs w:val="20"/>
        </w:rPr>
        <w:t>Formularz cenowy</w:t>
      </w:r>
      <w:r w:rsidR="00B22E30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– według wzoru </w:t>
      </w:r>
      <w:r w:rsidR="00B22E30" w:rsidRPr="0065018A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załącznika nr </w:t>
      </w:r>
      <w:r w:rsidRPr="0065018A">
        <w:rPr>
          <w:rFonts w:asciiTheme="minorHAnsi" w:hAnsiTheme="minorHAnsi" w:cstheme="minorHAnsi"/>
          <w:bCs/>
          <w:color w:val="auto"/>
          <w:sz w:val="20"/>
          <w:szCs w:val="20"/>
        </w:rPr>
        <w:t>1A</w:t>
      </w:r>
      <w:r w:rsidR="00B22E30" w:rsidRPr="0065018A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</w:t>
      </w:r>
      <w:r w:rsidR="00B22E30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61453" w:rsidRPr="0065018A" w:rsidRDefault="00173CCC" w:rsidP="00B22E30">
      <w:pPr>
        <w:pStyle w:val="Akapitzlist"/>
        <w:numPr>
          <w:ilvl w:val="2"/>
          <w:numId w:val="38"/>
        </w:numPr>
        <w:spacing w:after="0" w:line="288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Cs/>
          <w:iCs/>
          <w:color w:val="auto"/>
          <w:sz w:val="20"/>
          <w:szCs w:val="20"/>
        </w:rPr>
        <w:t>O</w:t>
      </w:r>
      <w:r w:rsidR="00161453" w:rsidRPr="0065018A">
        <w:rPr>
          <w:rFonts w:asciiTheme="minorHAnsi" w:hAnsiTheme="minorHAnsi" w:cstheme="minorHAnsi"/>
          <w:bCs/>
          <w:iCs/>
          <w:color w:val="auto"/>
          <w:sz w:val="20"/>
          <w:szCs w:val="20"/>
        </w:rPr>
        <w:t>świadczenie Wykonawcy</w:t>
      </w:r>
      <w:r w:rsidR="00161453"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, składane na podstawie art. 125 ust. 1 ustawy Prawo zamówień publicznych                       </w:t>
      </w:r>
      <w:r w:rsidR="00161453" w:rsidRPr="0065018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– według wzoru załącznik nr </w:t>
      </w:r>
      <w:r w:rsidR="001C205B" w:rsidRPr="0065018A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="00161453" w:rsidRPr="0065018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do SWZ</w:t>
      </w:r>
      <w:r w:rsidR="00161453" w:rsidRPr="0065018A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:rsidR="00D11A2F" w:rsidRPr="0065018A" w:rsidRDefault="00D11A2F" w:rsidP="00D11A2F">
      <w:pPr>
        <w:pStyle w:val="Akapitzlist"/>
        <w:numPr>
          <w:ilvl w:val="2"/>
          <w:numId w:val="38"/>
        </w:numPr>
        <w:spacing w:after="0" w:line="288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następujące przedmiotowe środki dowodowe:</w:t>
      </w:r>
    </w:p>
    <w:p w:rsidR="00D11A2F" w:rsidRPr="0065018A" w:rsidRDefault="00D11A2F" w:rsidP="00D11A2F">
      <w:pPr>
        <w:pStyle w:val="Akapitzlist"/>
        <w:numPr>
          <w:ilvl w:val="3"/>
          <w:numId w:val="5"/>
        </w:numPr>
        <w:spacing w:line="288" w:lineRule="auto"/>
        <w:ind w:left="113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specyfikacja techniczna lub karty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techniczne wszystkich oferowanych koszy.</w:t>
      </w:r>
    </w:p>
    <w:p w:rsidR="00D11A2F" w:rsidRPr="0065018A" w:rsidRDefault="00D11A2F" w:rsidP="00D11A2F">
      <w:pPr>
        <w:pStyle w:val="Akapitzlist"/>
        <w:spacing w:line="288" w:lineRule="auto"/>
        <w:ind w:left="113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przewiduje uzupełnienia przedmiotowych środków dowodowych, o których mowa powyżej.</w:t>
      </w:r>
    </w:p>
    <w:p w:rsidR="00161453" w:rsidRPr="0065018A" w:rsidRDefault="00161453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:rsidR="00161453" w:rsidRPr="0065018A" w:rsidRDefault="00173CCC" w:rsidP="00B22E30">
      <w:pPr>
        <w:pStyle w:val="Akapitzlist"/>
        <w:numPr>
          <w:ilvl w:val="2"/>
          <w:numId w:val="40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161453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upoważniające do złożenia oferty, o ile ofertę składa pełnomocnik.</w:t>
      </w:r>
    </w:p>
    <w:p w:rsidR="00161453" w:rsidRPr="0065018A" w:rsidRDefault="00173CCC" w:rsidP="00B22E30">
      <w:pPr>
        <w:pStyle w:val="Akapitzlist"/>
        <w:numPr>
          <w:ilvl w:val="2"/>
          <w:numId w:val="40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161453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D11A2F" w:rsidRPr="0065018A" w:rsidRDefault="00D11A2F" w:rsidP="00D11A2F">
      <w:pPr>
        <w:pStyle w:val="Akapitzlist"/>
        <w:numPr>
          <w:ilvl w:val="2"/>
          <w:numId w:val="40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Oświadczenie Podmiotu udostępniającego zasoby</w:t>
      </w:r>
      <w:r w:rsidRPr="0065018A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65018A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6 do SWZ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D11A2F" w:rsidRPr="0065018A" w:rsidRDefault="00D11A2F" w:rsidP="00D11A2F">
      <w:pPr>
        <w:pStyle w:val="Akapitzlist"/>
        <w:numPr>
          <w:ilvl w:val="2"/>
          <w:numId w:val="40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65018A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:rsidR="00C84C7F" w:rsidRPr="0065018A" w:rsidRDefault="00C84C7F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C84C7F" w:rsidRPr="0065018A" w:rsidRDefault="00C84C7F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C84C7F" w:rsidRPr="0065018A" w:rsidRDefault="00C84C7F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</w:t>
      </w:r>
      <w:r w:rsidR="00915C9A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zgodnie z pkt 9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</w:p>
    <w:p w:rsidR="00C84C7F" w:rsidRPr="0065018A" w:rsidRDefault="00C84C7F" w:rsidP="00B22E30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  <w:u w:val="single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  <w:u w:val="single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C84C7F" w:rsidRPr="0065018A" w:rsidRDefault="00C84C7F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C84C7F" w:rsidRPr="0065018A" w:rsidRDefault="00C84C7F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C53C2A" w:rsidRPr="0065018A" w:rsidRDefault="00C53C2A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b w:val="0"/>
          <w:color w:val="auto"/>
          <w:sz w:val="20"/>
          <w:szCs w:val="20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</w:t>
      </w:r>
    </w:p>
    <w:p w:rsidR="00C84C7F" w:rsidRPr="0065018A" w:rsidRDefault="00C84C7F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Formularz ofertowy</w:t>
      </w:r>
      <w:r w:rsidR="00C53C2A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załączniki do oferty, oświadczenie o niepodleganiu wykluczeniu </w:t>
      </w:r>
      <w:r w:rsidR="00C53C2A"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C84C7F" w:rsidRPr="0065018A" w:rsidRDefault="00C84C7F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Pozostałe dokumenty wchodzące w skład oferty lub składane wraz z ofertą, które są zgodne z ustawą Pzp lub rozporządzeniem Prezesa Rady Ministrów w sprawie wymagań dla dokumentów elektronicznych opatrzone kwalifikowanym podpisem elektronicznym, podpisem za</w:t>
      </w:r>
      <w:r w:rsidR="001075A8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ufanym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C84C7F" w:rsidRPr="0065018A" w:rsidRDefault="00C84C7F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</w:t>
      </w:r>
      <w:r w:rsidR="001075A8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ktronicznym, podpisem zaufanym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osobistym. </w:t>
      </w:r>
    </w:p>
    <w:p w:rsidR="00C84C7F" w:rsidRPr="0065018A" w:rsidRDefault="00C84C7F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C84C7F" w:rsidRPr="0065018A" w:rsidRDefault="00C84C7F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C84C7F" w:rsidRPr="0065018A" w:rsidRDefault="00234BFE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C84C7F" w:rsidRPr="0065018A" w:rsidRDefault="00B332FF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C84C7F" w:rsidRPr="0065018A" w:rsidRDefault="00234BFE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C84C7F" w:rsidRPr="0065018A" w:rsidRDefault="00234BFE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C84C7F" w:rsidRPr="0065018A" w:rsidRDefault="00234BFE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234BFE" w:rsidRPr="0065018A" w:rsidRDefault="00234BFE" w:rsidP="00B22E30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Do przeliczenia na PLN wartości wskazanej w dokumentach złożonych na potwierdzenie spełniania warunków udziału w postępowaniu, wyrażonej w walutach innych niż PLN, </w:t>
      </w:r>
      <w:r w:rsidR="00B332FF"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</w:t>
      </w: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amawiający przyjmie średni kurs publikowany przez Narodowy Bank Polski z dnia zamieszczenia ogłoszenia o zamówieniu w BZP.</w:t>
      </w:r>
    </w:p>
    <w:p w:rsidR="00A3484C" w:rsidRPr="0065018A" w:rsidRDefault="00A3484C" w:rsidP="00B22E30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</w:p>
    <w:p w:rsidR="007A31BB" w:rsidRPr="0065018A" w:rsidRDefault="007A31BB" w:rsidP="00B22E30">
      <w:pPr>
        <w:pStyle w:val="Akapitzlist"/>
        <w:numPr>
          <w:ilvl w:val="0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Cs/>
          <w:color w:val="auto"/>
          <w:sz w:val="20"/>
          <w:szCs w:val="20"/>
        </w:rPr>
        <w:t>Sposób oraz termin składania ofert.</w:t>
      </w:r>
    </w:p>
    <w:p w:rsidR="00161453" w:rsidRPr="0065018A" w:rsidRDefault="00161453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161453" w:rsidRPr="0065018A" w:rsidRDefault="00161453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0" w:history="1">
        <w:r w:rsidR="0020231A" w:rsidRPr="0065018A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="0020231A"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</w:t>
      </w:r>
    </w:p>
    <w:p w:rsidR="00161453" w:rsidRPr="0065018A" w:rsidRDefault="00161453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B22E30" w:rsidRPr="0065018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9 czerwca 2025 </w:t>
      </w:r>
      <w:r w:rsidRPr="0065018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r. do godziny </w:t>
      </w:r>
      <w:r w:rsidR="00F24B6B" w:rsidRPr="0065018A">
        <w:rPr>
          <w:rFonts w:asciiTheme="minorHAnsi" w:hAnsiTheme="minorHAnsi" w:cstheme="minorHAnsi"/>
          <w:bCs/>
          <w:iCs/>
          <w:color w:val="auto"/>
          <w:sz w:val="20"/>
          <w:szCs w:val="20"/>
        </w:rPr>
        <w:t>9</w:t>
      </w:r>
      <w:r w:rsidR="002B1A27" w:rsidRPr="0065018A">
        <w:rPr>
          <w:rFonts w:asciiTheme="minorHAnsi" w:hAnsiTheme="minorHAnsi" w:cstheme="minorHAnsi"/>
          <w:bCs/>
          <w:iCs/>
          <w:color w:val="auto"/>
          <w:sz w:val="20"/>
          <w:szCs w:val="20"/>
        </w:rPr>
        <w:t>:3</w:t>
      </w:r>
      <w:r w:rsidRPr="0065018A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:rsidR="00161453" w:rsidRPr="0065018A" w:rsidRDefault="00161453" w:rsidP="00B22E30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65018A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161453" w:rsidRPr="0065018A" w:rsidRDefault="00161453" w:rsidP="00B22E30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65018A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161453" w:rsidRPr="0065018A" w:rsidRDefault="00161453" w:rsidP="00B22E30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65018A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65018A">
        <w:rPr>
          <w:rFonts w:asciiTheme="minorHAnsi" w:hAnsiTheme="minorHAnsi" w:cstheme="minorHAnsi"/>
          <w:b/>
          <w:bCs/>
          <w:iCs/>
        </w:rPr>
        <w:t>Centrum pomocy</w:t>
      </w:r>
      <w:r w:rsidRPr="0065018A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1" w:history="1">
        <w:r w:rsidRPr="0065018A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65018A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:rsidR="00161453" w:rsidRPr="0065018A" w:rsidRDefault="00161453" w:rsidP="00B22E30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65018A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7A31BB" w:rsidRPr="0065018A" w:rsidRDefault="007A31BB" w:rsidP="00B22E30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7A31BB" w:rsidRPr="0065018A" w:rsidRDefault="007A31BB" w:rsidP="00B22E30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65018A">
        <w:rPr>
          <w:rFonts w:asciiTheme="minorHAnsi" w:hAnsiTheme="minorHAnsi" w:cstheme="minorHAnsi"/>
          <w:b/>
          <w:bCs/>
        </w:rPr>
        <w:t>Termin otwarcia ofert.</w:t>
      </w:r>
    </w:p>
    <w:p w:rsidR="00161453" w:rsidRPr="0065018A" w:rsidRDefault="00161453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B22E30" w:rsidRPr="0065018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9 czerwca 2025 r. </w:t>
      </w:r>
      <w:r w:rsidRPr="0065018A">
        <w:rPr>
          <w:rFonts w:asciiTheme="minorHAnsi" w:hAnsiTheme="minorHAnsi" w:cstheme="minorHAnsi"/>
          <w:bCs/>
          <w:color w:val="auto"/>
          <w:sz w:val="20"/>
          <w:szCs w:val="20"/>
        </w:rPr>
        <w:t>o godzinie: 1</w:t>
      </w:r>
      <w:r w:rsidR="00F24B6B" w:rsidRPr="0065018A">
        <w:rPr>
          <w:rFonts w:asciiTheme="minorHAnsi" w:hAnsiTheme="minorHAnsi" w:cstheme="minorHAnsi"/>
          <w:bCs/>
          <w:color w:val="auto"/>
          <w:sz w:val="20"/>
          <w:szCs w:val="20"/>
        </w:rPr>
        <w:t>0</w:t>
      </w:r>
      <w:r w:rsidRPr="0065018A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61453" w:rsidRPr="0065018A" w:rsidRDefault="00161453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</w:t>
      </w:r>
      <w:r w:rsidR="00B22E30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sfinansowanie zamówienia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61453" w:rsidRPr="0065018A" w:rsidRDefault="00161453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:rsidR="00161453" w:rsidRPr="0065018A" w:rsidRDefault="00161453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wystąpienia awarii systemu teleinformatycznego, która spowoduje brak możliwości otwarcia ofert               w terminie określonym przez Zamawiającego, otwarcie ofert nastąpi niezwłocznie po usunięciu </w:t>
      </w:r>
      <w:r w:rsidR="00B22E30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awarii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9E476A" w:rsidRPr="0065018A" w:rsidRDefault="00161453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:rsidR="00696B7A" w:rsidRPr="0065018A" w:rsidRDefault="00696B7A" w:rsidP="00B22E30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:rsidR="00C96E1B" w:rsidRPr="0065018A" w:rsidRDefault="00C96E1B" w:rsidP="00B22E30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65018A">
        <w:rPr>
          <w:rFonts w:asciiTheme="minorHAnsi" w:hAnsiTheme="minorHAnsi" w:cstheme="minorHAnsi"/>
          <w:b/>
          <w:bCs/>
        </w:rPr>
        <w:t>Podstawy wykluczenia.</w:t>
      </w:r>
    </w:p>
    <w:p w:rsidR="00161453" w:rsidRPr="0065018A" w:rsidRDefault="00161453" w:rsidP="00B22E30">
      <w:pPr>
        <w:pStyle w:val="Tekstpodstawowy"/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65018A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:rsidR="00161453" w:rsidRPr="0065018A" w:rsidRDefault="00B22E30" w:rsidP="00B22E30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65018A">
        <w:rPr>
          <w:rFonts w:asciiTheme="minorHAnsi" w:hAnsiTheme="minorHAnsi" w:cstheme="minorHAnsi"/>
          <w:b w:val="0"/>
          <w:sz w:val="20"/>
        </w:rPr>
        <w:t>art. 108 ust. 1 ustawy z dnia 11 września 2019 r. Prawo zamówień publicznych</w:t>
      </w:r>
    </w:p>
    <w:p w:rsidR="00161453" w:rsidRPr="0065018A" w:rsidRDefault="00161453" w:rsidP="00B22E30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65018A">
        <w:rPr>
          <w:rFonts w:asciiTheme="minorHAnsi" w:hAnsiTheme="minorHAnsi" w:cstheme="minorHAnsi"/>
          <w:b w:val="0"/>
          <w:sz w:val="20"/>
        </w:rPr>
        <w:t>art. 109 ust. 1 pkt. 4</w:t>
      </w:r>
      <w:r w:rsidR="007238AA" w:rsidRPr="0065018A">
        <w:rPr>
          <w:rFonts w:asciiTheme="minorHAnsi" w:hAnsiTheme="minorHAnsi" w:cstheme="minorHAnsi"/>
          <w:b w:val="0"/>
          <w:sz w:val="20"/>
        </w:rPr>
        <w:t xml:space="preserve"> </w:t>
      </w:r>
      <w:r w:rsidRPr="0065018A">
        <w:rPr>
          <w:rFonts w:asciiTheme="minorHAnsi" w:hAnsiTheme="minorHAnsi" w:cstheme="minorHAnsi"/>
          <w:b w:val="0"/>
          <w:sz w:val="20"/>
        </w:rPr>
        <w:t>ustawy z dnia 11 września 2019 r. Prawo zamówień publicznych,</w:t>
      </w:r>
    </w:p>
    <w:p w:rsidR="00161453" w:rsidRPr="0065018A" w:rsidRDefault="00161453" w:rsidP="00B22E30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65018A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narodowego.</w:t>
      </w:r>
    </w:p>
    <w:p w:rsidR="00161453" w:rsidRPr="0065018A" w:rsidRDefault="00161453" w:rsidP="00B22E30">
      <w:pPr>
        <w:pStyle w:val="Akapitzlist"/>
        <w:numPr>
          <w:ilvl w:val="1"/>
          <w:numId w:val="5"/>
        </w:numPr>
        <w:suppressAutoHyphens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C96E1B" w:rsidRPr="0065018A" w:rsidRDefault="00C96E1B" w:rsidP="00B22E30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:rsidR="004C6032" w:rsidRPr="0065018A" w:rsidRDefault="00C96E1B" w:rsidP="00B22E30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65018A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65018A">
        <w:rPr>
          <w:rFonts w:asciiTheme="minorHAnsi" w:hAnsiTheme="minorHAnsi" w:cstheme="minorHAnsi"/>
          <w:b/>
          <w:bCs/>
        </w:rPr>
        <w:t>.</w:t>
      </w:r>
    </w:p>
    <w:p w:rsidR="008E3EBE" w:rsidRPr="0065018A" w:rsidRDefault="008E3EBE" w:rsidP="008E3EBE">
      <w:pPr>
        <w:pStyle w:val="Akapitzlist"/>
        <w:numPr>
          <w:ilvl w:val="1"/>
          <w:numId w:val="5"/>
        </w:numPr>
        <w:spacing w:after="0" w:line="288" w:lineRule="auto"/>
        <w:ind w:left="426" w:hanging="426"/>
        <w:contextualSpacing w:val="0"/>
        <w:jc w:val="both"/>
        <w:rPr>
          <w:b w:val="0"/>
          <w:bCs/>
          <w:color w:val="auto"/>
          <w:sz w:val="20"/>
          <w:szCs w:val="20"/>
        </w:rPr>
      </w:pPr>
      <w:r w:rsidRPr="0065018A">
        <w:rPr>
          <w:b w:val="0"/>
          <w:color w:val="auto"/>
          <w:sz w:val="20"/>
          <w:szCs w:val="20"/>
        </w:rPr>
        <w:t xml:space="preserve">O udzielenie zamówienia mogą ubiegać się wykonawcy, którzy spełniają następujące warunki udziału dotyczące </w:t>
      </w:r>
      <w:r w:rsidRPr="0065018A">
        <w:rPr>
          <w:rFonts w:cs="Calibri"/>
          <w:b w:val="0"/>
          <w:color w:val="auto"/>
          <w:sz w:val="20"/>
        </w:rPr>
        <w:t>zdolności technicznej lub zawodowej.</w:t>
      </w:r>
    </w:p>
    <w:p w:rsidR="008E3EBE" w:rsidRPr="0065018A" w:rsidRDefault="008E3EBE" w:rsidP="008E3EBE">
      <w:pPr>
        <w:pStyle w:val="Akapitzlist"/>
        <w:spacing w:after="0" w:line="288" w:lineRule="auto"/>
        <w:ind w:left="426"/>
        <w:jc w:val="both"/>
        <w:rPr>
          <w:rFonts w:cs="Calibri"/>
          <w:b w:val="0"/>
          <w:color w:val="auto"/>
          <w:sz w:val="20"/>
          <w:szCs w:val="20"/>
        </w:rPr>
      </w:pPr>
      <w:r w:rsidRPr="0065018A">
        <w:rPr>
          <w:rFonts w:cs="Calibri"/>
          <w:b w:val="0"/>
          <w:color w:val="auto"/>
          <w:sz w:val="20"/>
          <w:szCs w:val="20"/>
        </w:rPr>
        <w:t xml:space="preserve">Wykonawca spełni warunek jeżeli wykaże, że w okresie ostatnich 5 lat przed upływem terminu składania ofert,                        a jeżeli okres prowadzenia działalności jest krótszy - w tym okresie wykonał należycie </w:t>
      </w:r>
      <w:r w:rsidRPr="0065018A">
        <w:rPr>
          <w:b w:val="0"/>
          <w:color w:val="auto"/>
          <w:sz w:val="20"/>
          <w:szCs w:val="20"/>
        </w:rPr>
        <w:t>minimum 2 dostawy                           wraz z montażem elementów małej architektury – w tym koszy, o wartości każdej z dostaw równej co najmniej 10 000 zł brutto.</w:t>
      </w:r>
    </w:p>
    <w:p w:rsidR="008E3EBE" w:rsidRPr="0065018A" w:rsidRDefault="008E3EBE" w:rsidP="008E3EBE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warunki, o których mowa                             w pkt. VIII.1 SWZ zostaną spełnione wyłącznie jeżeli:</w:t>
      </w:r>
    </w:p>
    <w:p w:rsidR="008E3EBE" w:rsidRPr="0065018A" w:rsidRDefault="008E3EBE" w:rsidP="008E3EBE">
      <w:pPr>
        <w:pStyle w:val="Akapitzlist"/>
        <w:numPr>
          <w:ilvl w:val="0"/>
          <w:numId w:val="18"/>
        </w:numPr>
        <w:spacing w:after="0" w:line="288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XIV.1 SWZ warunek zostanie spełniony, jeżeli jeden z wykonawców wspólnie ubiegających się o udzielenie zamówienia lub podmiotów udostępniających zasoby spełni warunek samodzielnie (nie sumuje się doświadczenia).</w:t>
      </w:r>
    </w:p>
    <w:p w:rsidR="008E3EBE" w:rsidRPr="0065018A" w:rsidRDefault="008E3EBE" w:rsidP="008E3EBE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:rsidR="008E3EBE" w:rsidRPr="0065018A" w:rsidRDefault="008E3EBE" w:rsidP="008E3EBE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                          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:rsidR="008E3EBE" w:rsidRPr="0065018A" w:rsidRDefault="008E3EBE" w:rsidP="008E3EBE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o których mowa w pkt XIV SWZ, oraz zbada, czy nie zachodzą wobec tego podmiotu podstawy wykluczenia, które zostały przewidziane względem wykonawcy.</w:t>
      </w:r>
    </w:p>
    <w:p w:rsidR="00E02CE7" w:rsidRPr="0065018A" w:rsidRDefault="00E02CE7" w:rsidP="00B22E30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:rsidR="004C6032" w:rsidRPr="0065018A" w:rsidRDefault="00137C71" w:rsidP="00B22E30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65018A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65018A">
        <w:rPr>
          <w:rFonts w:asciiTheme="minorHAnsi" w:hAnsiTheme="minorHAnsi" w:cstheme="minorHAnsi"/>
          <w:b/>
        </w:rPr>
        <w:t>.</w:t>
      </w:r>
    </w:p>
    <w:p w:rsidR="008E3EBE" w:rsidRPr="0065018A" w:rsidRDefault="008E3EBE" w:rsidP="008E3EBE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:rsidR="008E3EBE" w:rsidRPr="0065018A" w:rsidRDefault="008E3EBE" w:rsidP="008E3EBE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dotyczących zdolności technicznej lub zawodowej Zamawiający wezwie Wykonawcę do dostarczenia do dostarczenia następujących podmiotowych środków dowodowych:</w:t>
      </w:r>
    </w:p>
    <w:p w:rsidR="003C4222" w:rsidRPr="0065018A" w:rsidRDefault="008E3EBE" w:rsidP="00B22E30">
      <w:pPr>
        <w:pStyle w:val="Akapitzlist"/>
        <w:numPr>
          <w:ilvl w:val="2"/>
          <w:numId w:val="5"/>
        </w:numPr>
        <w:spacing w:after="0" w:line="288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dostaw wykonanych w okresie ostatnich 5 lat, a jeżeli okres prowadzenia działalności jest krótszy - w tym okresie, wraz z podaniem ich wartości, przedmiotu, dat wykonania i podmiotów, na rzecz których dostawy zostały wykonane </w:t>
      </w:r>
      <w:r w:rsidRPr="0065018A">
        <w:rPr>
          <w:rFonts w:asciiTheme="minorHAnsi" w:hAnsiTheme="minorHAnsi" w:cstheme="minorHAnsi"/>
          <w:color w:val="auto"/>
          <w:sz w:val="20"/>
          <w:szCs w:val="20"/>
          <w:lang w:eastAsia="pl-PL"/>
        </w:rPr>
        <w:t>- według wzoru załącznika nr 5 do SWZ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dostawy zostały wykonane, przy czym dowodami, o których mowa, są referencje bądź inne dokumenty sporządzone przez podmiot, na rzecz którego dostawy zostały wykonane.</w:t>
      </w:r>
    </w:p>
    <w:p w:rsidR="001C205B" w:rsidRPr="0065018A" w:rsidRDefault="001C205B" w:rsidP="00B22E30">
      <w:pPr>
        <w:tabs>
          <w:tab w:val="left" w:pos="709"/>
        </w:tabs>
        <w:spacing w:line="288" w:lineRule="auto"/>
        <w:jc w:val="both"/>
        <w:rPr>
          <w:rFonts w:asciiTheme="minorHAnsi" w:hAnsiTheme="minorHAnsi" w:cstheme="minorHAnsi"/>
        </w:rPr>
      </w:pPr>
    </w:p>
    <w:p w:rsidR="00F03EA5" w:rsidRPr="0065018A" w:rsidRDefault="00DF673C" w:rsidP="00B22E30">
      <w:pPr>
        <w:numPr>
          <w:ilvl w:val="0"/>
          <w:numId w:val="5"/>
        </w:numPr>
        <w:tabs>
          <w:tab w:val="left" w:pos="426"/>
        </w:tabs>
        <w:spacing w:line="288" w:lineRule="auto"/>
        <w:ind w:left="357" w:hanging="357"/>
        <w:rPr>
          <w:rFonts w:asciiTheme="minorHAnsi" w:hAnsiTheme="minorHAnsi" w:cstheme="minorHAnsi"/>
          <w:b/>
          <w:bCs/>
        </w:rPr>
      </w:pPr>
      <w:r w:rsidRPr="0065018A">
        <w:rPr>
          <w:rFonts w:asciiTheme="minorHAnsi" w:hAnsiTheme="minorHAnsi" w:cstheme="minorHAnsi"/>
          <w:b/>
          <w:bCs/>
        </w:rPr>
        <w:t>Sposób obliczenia ceny</w:t>
      </w:r>
      <w:r w:rsidR="00F03EA5" w:rsidRPr="0065018A">
        <w:rPr>
          <w:rFonts w:asciiTheme="minorHAnsi" w:hAnsiTheme="minorHAnsi" w:cstheme="minorHAnsi"/>
          <w:b/>
          <w:bCs/>
        </w:rPr>
        <w:t>.</w:t>
      </w:r>
    </w:p>
    <w:p w:rsidR="00DF673C" w:rsidRPr="0065018A" w:rsidRDefault="00CC233A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</w:t>
      </w:r>
      <w:r w:rsidR="00B22E30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formularzem cenowym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:rsidR="0052454F" w:rsidRPr="0065018A" w:rsidRDefault="00DF673C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ałącznikiem nr 1 </w:t>
      </w:r>
      <w:r w:rsidR="00B22E30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 1A </w:t>
      </w:r>
      <w:r w:rsidR="007A4FCF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do S</w:t>
      </w:r>
      <w:r w:rsidR="00B22E30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WZ (f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ormularz ofertowy</w:t>
      </w:r>
      <w:r w:rsidR="00B22E30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formularz cenowy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). Wszelkie obliczenia należy wykonywać na liczbach zaokrąglonych do dwóch miejsc po przecinku.</w:t>
      </w:r>
    </w:p>
    <w:p w:rsidR="0052454F" w:rsidRPr="0065018A" w:rsidRDefault="00DF673C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52454F" w:rsidRPr="0065018A" w:rsidRDefault="00DF673C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125779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muszą być </w:t>
      </w:r>
      <w:r w:rsidR="0052454F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podane i wyliczone w zaokrągleniu do dwóch miejsc po przecinku (zasada zaokrąglenia – poniżej 5 należy końcówkę pominąć, powyżej i równe 5 należy zaokrąglić w górę).</w:t>
      </w:r>
    </w:p>
    <w:p w:rsidR="007338BC" w:rsidRPr="0065018A" w:rsidRDefault="00763F5A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2E0620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                                        </w:t>
      </w:r>
      <w:r w:rsidR="00161453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2E0620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F24B6B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="00856A93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F24B6B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="002E0620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zm.).</w:t>
      </w:r>
    </w:p>
    <w:p w:rsidR="00763F5A" w:rsidRPr="0065018A" w:rsidRDefault="00763F5A" w:rsidP="00B22E30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Podatek vat wynosi</w:t>
      </w:r>
      <w:r w:rsidR="001C205B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  <w:r w:rsidR="00DA79A2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2C5D94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C77D3C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04F74" w:rsidRPr="0065018A" w:rsidRDefault="00204F74" w:rsidP="00B22E30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:rsidR="00204F74" w:rsidRPr="0065018A" w:rsidRDefault="00204F74" w:rsidP="00B22E30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ww. interpretacji i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:rsidR="00CC233A" w:rsidRPr="0065018A" w:rsidRDefault="00CC233A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5F5604" w:rsidRPr="0065018A" w:rsidRDefault="00F24B6B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 (Dz. U. z 2024 r., poz. 361 ze zm.), dla celów zastosowania kryterium ceny lub kosztu Zamawiający dolicza do przedstawionej w tej ofercie ceny kwotę podatku od towarów i usług, którą miałby obowiązek rozliczyć. W takiej sytuacji Wykonawca ma obowiązek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5F5604" w:rsidRPr="0065018A" w:rsidRDefault="005F5604" w:rsidP="00B22E30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5F5604" w:rsidRPr="0065018A" w:rsidRDefault="005F5604" w:rsidP="00B22E30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5F5604" w:rsidRPr="0065018A" w:rsidRDefault="005F5604" w:rsidP="00B22E30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5F5604" w:rsidRPr="0065018A" w:rsidRDefault="005F5604" w:rsidP="00B22E30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B53201" w:rsidRPr="0065018A" w:rsidRDefault="00B53201" w:rsidP="00B22E30">
      <w:pPr>
        <w:pStyle w:val="Akapitzlist"/>
        <w:spacing w:after="0" w:line="288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34006F" w:rsidRPr="0065018A" w:rsidRDefault="0052454F" w:rsidP="00B22E30">
      <w:pPr>
        <w:numPr>
          <w:ilvl w:val="0"/>
          <w:numId w:val="5"/>
        </w:numPr>
        <w:tabs>
          <w:tab w:val="left" w:pos="567"/>
        </w:tabs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65018A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65018A">
        <w:rPr>
          <w:rFonts w:asciiTheme="minorHAnsi" w:hAnsiTheme="minorHAnsi" w:cstheme="minorHAnsi"/>
          <w:b/>
        </w:rPr>
        <w:t>.</w:t>
      </w:r>
    </w:p>
    <w:p w:rsidR="0052454F" w:rsidRPr="0065018A" w:rsidRDefault="0052454F" w:rsidP="00B22E30">
      <w:pPr>
        <w:pStyle w:val="Akapitzlist"/>
        <w:numPr>
          <w:ilvl w:val="1"/>
          <w:numId w:val="5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</w:t>
      </w:r>
      <w:r w:rsidR="00CB7F8C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następującymi 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kryteri</w:t>
      </w:r>
      <w:r w:rsidR="00CB7F8C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ami </w:t>
      </w:r>
      <w:r w:rsidR="00CB7F8C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oceny </w:t>
      </w:r>
      <w:r w:rsidR="005F5604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65018A" w:rsidRPr="0065018A" w:rsidTr="00CB7F8C">
        <w:trPr>
          <w:trHeight w:val="401"/>
        </w:trPr>
        <w:tc>
          <w:tcPr>
            <w:tcW w:w="807" w:type="dxa"/>
            <w:vAlign w:val="center"/>
          </w:tcPr>
          <w:p w:rsidR="00CB7F8C" w:rsidRPr="0065018A" w:rsidRDefault="00CB7F8C" w:rsidP="00B22E30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65018A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:rsidR="00CB7F8C" w:rsidRPr="0065018A" w:rsidRDefault="00CB7F8C" w:rsidP="00B22E30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65018A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:rsidR="00CB7F8C" w:rsidRPr="0065018A" w:rsidRDefault="00CB7F8C" w:rsidP="00B22E30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65018A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65018A" w:rsidRPr="0065018A" w:rsidTr="00CB7F8C">
        <w:tc>
          <w:tcPr>
            <w:tcW w:w="807" w:type="dxa"/>
            <w:vAlign w:val="center"/>
          </w:tcPr>
          <w:p w:rsidR="00CB7F8C" w:rsidRPr="0065018A" w:rsidRDefault="00CB7F8C" w:rsidP="00B22E30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65018A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:rsidR="00CB7F8C" w:rsidRPr="0065018A" w:rsidRDefault="00CB7F8C" w:rsidP="00B22E30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65018A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:rsidR="00CB7F8C" w:rsidRPr="0065018A" w:rsidRDefault="00CB7F8C" w:rsidP="00B22E30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65018A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65018A" w:rsidRPr="0065018A" w:rsidTr="00CB7F8C">
        <w:tc>
          <w:tcPr>
            <w:tcW w:w="807" w:type="dxa"/>
            <w:vAlign w:val="center"/>
          </w:tcPr>
          <w:p w:rsidR="00CB7F8C" w:rsidRPr="0065018A" w:rsidRDefault="00CB7F8C" w:rsidP="00B22E30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65018A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:rsidR="00CB7F8C" w:rsidRPr="0065018A" w:rsidRDefault="00CB7F8C" w:rsidP="00B22E30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65018A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2126" w:type="dxa"/>
            <w:vAlign w:val="center"/>
          </w:tcPr>
          <w:p w:rsidR="00CB7F8C" w:rsidRPr="0065018A" w:rsidRDefault="00CB7F8C" w:rsidP="00B22E30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65018A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65018A" w:rsidRPr="0065018A" w:rsidTr="00CB7F8C">
        <w:tc>
          <w:tcPr>
            <w:tcW w:w="807" w:type="dxa"/>
            <w:vAlign w:val="center"/>
          </w:tcPr>
          <w:p w:rsidR="00CB7F8C" w:rsidRPr="0065018A" w:rsidRDefault="00CB7F8C" w:rsidP="00B22E30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65018A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:rsidR="00CB7F8C" w:rsidRPr="0065018A" w:rsidRDefault="00CB7F8C" w:rsidP="00B22E30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65018A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:rsidR="00CB7F8C" w:rsidRPr="0065018A" w:rsidRDefault="00CB7F8C" w:rsidP="00B22E30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65018A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:rsidR="00CB7F8C" w:rsidRPr="0065018A" w:rsidRDefault="00CB7F8C" w:rsidP="00B22E30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288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:rsidR="00CB7F8C" w:rsidRPr="0065018A" w:rsidRDefault="00CB7F8C" w:rsidP="00B22E30">
      <w:pPr>
        <w:pStyle w:val="Akapitzlist"/>
        <w:numPr>
          <w:ilvl w:val="2"/>
          <w:numId w:val="5"/>
        </w:numPr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:rsidR="008D07AA" w:rsidRPr="0065018A" w:rsidRDefault="008D07AA" w:rsidP="00B22E30">
      <w:pPr>
        <w:pStyle w:val="Akapitzlist"/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Uwaga!</w:t>
      </w:r>
    </w:p>
    <w:p w:rsidR="008D07AA" w:rsidRPr="0065018A" w:rsidRDefault="008D07AA" w:rsidP="00B22E30">
      <w:pPr>
        <w:pStyle w:val="Akapitzlist"/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Do porównania cen zostanie przyjęta suma cena zamówienia podstawowego i ceny opcji.</w:t>
      </w:r>
    </w:p>
    <w:p w:rsidR="00CB7F8C" w:rsidRPr="0065018A" w:rsidRDefault="00CB7F8C" w:rsidP="00B22E3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>1.1. Jeżeli złożona oferta w kryterium najniższa cena jest najmniej korzystna – otrzymuje ona 0 pkt</w:t>
      </w:r>
    </w:p>
    <w:p w:rsidR="00CB7F8C" w:rsidRPr="0065018A" w:rsidRDefault="00CB7F8C" w:rsidP="00B22E3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>1.2. Jeżeli oferta jest najkorzystniejsza lub równa ofercie najkorzystniejszej – otrzymuje maksymalną liczbę punktów – równą wadze kryterium – 60,00 pkt</w:t>
      </w:r>
    </w:p>
    <w:p w:rsidR="00CB7F8C" w:rsidRPr="0065018A" w:rsidRDefault="00CB7F8C" w:rsidP="00B22E3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>1.3. Jeżeli wszystkie oferty są równe – wszystkie otrzymują maksymalną liczbę punktów równą wadze kryterium – 60,00 pkt</w:t>
      </w:r>
    </w:p>
    <w:p w:rsidR="00CB7F8C" w:rsidRPr="0065018A" w:rsidRDefault="00CB7F8C" w:rsidP="00B22E3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>1.4. Jeżeli złożona oferta jest ofertą pośrednią (pomiędzy ofertą najmniej korzystną a najkorzystniejszą) – jej wartość punktowa obliczana jest w sposób następujący:</w:t>
      </w:r>
    </w:p>
    <w:p w:rsidR="00CB7F8C" w:rsidRPr="0065018A" w:rsidRDefault="00CB7F8C" w:rsidP="00B22E3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  <w:b/>
        </w:rPr>
      </w:pPr>
      <w:r w:rsidRPr="0065018A">
        <w:rPr>
          <w:rFonts w:asciiTheme="minorHAnsi" w:hAnsiTheme="minorHAnsi" w:cstheme="minorHAnsi"/>
          <w:b/>
        </w:rPr>
        <w:t>W</w:t>
      </w:r>
      <w:r w:rsidRPr="0065018A">
        <w:rPr>
          <w:rFonts w:asciiTheme="minorHAnsi" w:hAnsiTheme="minorHAnsi" w:cstheme="minorHAnsi"/>
          <w:b/>
          <w:vertAlign w:val="subscript"/>
        </w:rPr>
        <w:t>obliczana</w:t>
      </w:r>
      <w:r w:rsidRPr="0065018A">
        <w:rPr>
          <w:rFonts w:asciiTheme="minorHAnsi" w:hAnsiTheme="minorHAnsi" w:cstheme="minorHAnsi"/>
          <w:b/>
        </w:rPr>
        <w:t xml:space="preserve"> = ((X</w:t>
      </w:r>
      <w:r w:rsidRPr="0065018A">
        <w:rPr>
          <w:rFonts w:asciiTheme="minorHAnsi" w:hAnsiTheme="minorHAnsi" w:cstheme="minorHAnsi"/>
          <w:b/>
          <w:vertAlign w:val="subscript"/>
        </w:rPr>
        <w:t>max</w:t>
      </w:r>
      <w:r w:rsidRPr="0065018A">
        <w:rPr>
          <w:rFonts w:asciiTheme="minorHAnsi" w:hAnsiTheme="minorHAnsi" w:cstheme="minorHAnsi"/>
          <w:b/>
        </w:rPr>
        <w:t xml:space="preserve"> - X</w:t>
      </w:r>
      <w:r w:rsidRPr="0065018A">
        <w:rPr>
          <w:rFonts w:asciiTheme="minorHAnsi" w:hAnsiTheme="minorHAnsi" w:cstheme="minorHAnsi"/>
          <w:b/>
          <w:vertAlign w:val="subscript"/>
        </w:rPr>
        <w:t>obliczana</w:t>
      </w:r>
      <w:r w:rsidRPr="0065018A">
        <w:rPr>
          <w:rFonts w:asciiTheme="minorHAnsi" w:hAnsiTheme="minorHAnsi" w:cstheme="minorHAnsi"/>
          <w:b/>
        </w:rPr>
        <w:t>) / (X</w:t>
      </w:r>
      <w:r w:rsidRPr="0065018A">
        <w:rPr>
          <w:rFonts w:asciiTheme="minorHAnsi" w:hAnsiTheme="minorHAnsi" w:cstheme="minorHAnsi"/>
          <w:b/>
          <w:vertAlign w:val="subscript"/>
        </w:rPr>
        <w:t>max</w:t>
      </w:r>
      <w:r w:rsidRPr="0065018A">
        <w:rPr>
          <w:rFonts w:asciiTheme="minorHAnsi" w:hAnsiTheme="minorHAnsi" w:cstheme="minorHAnsi"/>
          <w:b/>
        </w:rPr>
        <w:t xml:space="preserve"> - X</w:t>
      </w:r>
      <w:r w:rsidRPr="0065018A">
        <w:rPr>
          <w:rFonts w:asciiTheme="minorHAnsi" w:hAnsiTheme="minorHAnsi" w:cstheme="minorHAnsi"/>
          <w:b/>
          <w:vertAlign w:val="subscript"/>
        </w:rPr>
        <w:t>min</w:t>
      </w:r>
      <w:r w:rsidRPr="0065018A">
        <w:rPr>
          <w:rFonts w:asciiTheme="minorHAnsi" w:hAnsiTheme="minorHAnsi" w:cstheme="minorHAnsi"/>
          <w:b/>
        </w:rPr>
        <w:t>)) * W</w:t>
      </w:r>
      <w:r w:rsidRPr="0065018A">
        <w:rPr>
          <w:rFonts w:asciiTheme="minorHAnsi" w:hAnsiTheme="minorHAnsi" w:cstheme="minorHAnsi"/>
          <w:b/>
          <w:vertAlign w:val="subscript"/>
        </w:rPr>
        <w:t>max</w:t>
      </w:r>
    </w:p>
    <w:p w:rsidR="00CB7F8C" w:rsidRPr="0065018A" w:rsidRDefault="00CB7F8C" w:rsidP="00B22E3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  <w:b/>
        </w:rPr>
      </w:pPr>
      <w:r w:rsidRPr="0065018A">
        <w:rPr>
          <w:rFonts w:asciiTheme="minorHAnsi" w:hAnsiTheme="minorHAnsi" w:cstheme="minorHAnsi"/>
          <w:b/>
          <w:u w:val="single"/>
        </w:rPr>
        <w:t>Dane:</w:t>
      </w:r>
    </w:p>
    <w:p w:rsidR="00CB7F8C" w:rsidRPr="0065018A" w:rsidRDefault="00CB7F8C" w:rsidP="00B22E3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>W</w:t>
      </w:r>
      <w:r w:rsidRPr="0065018A">
        <w:rPr>
          <w:rFonts w:asciiTheme="minorHAnsi" w:hAnsiTheme="minorHAnsi" w:cstheme="minorHAnsi"/>
          <w:vertAlign w:val="subscript"/>
        </w:rPr>
        <w:t>obliczana</w:t>
      </w:r>
      <w:r w:rsidRPr="0065018A">
        <w:rPr>
          <w:rFonts w:asciiTheme="minorHAnsi" w:hAnsiTheme="minorHAnsi" w:cstheme="minorHAnsi"/>
        </w:rPr>
        <w:t xml:space="preserve"> – wartość punktowa, którą należy wyznaczyć dla badanej oferty</w:t>
      </w:r>
    </w:p>
    <w:p w:rsidR="00CB7F8C" w:rsidRPr="0065018A" w:rsidRDefault="00CB7F8C" w:rsidP="00B22E3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>W</w:t>
      </w:r>
      <w:r w:rsidRPr="0065018A">
        <w:rPr>
          <w:rFonts w:asciiTheme="minorHAnsi" w:hAnsiTheme="minorHAnsi" w:cstheme="minorHAnsi"/>
          <w:vertAlign w:val="subscript"/>
        </w:rPr>
        <w:t>max</w:t>
      </w:r>
      <w:r w:rsidRPr="0065018A">
        <w:rPr>
          <w:rFonts w:asciiTheme="minorHAnsi" w:hAnsiTheme="minorHAnsi" w:cstheme="minorHAnsi"/>
        </w:rPr>
        <w:t xml:space="preserve"> – waga kryterium – maksymalna liczba punktów, która może być przyznana w kryterium najniższa cena – 60 pkt.</w:t>
      </w:r>
    </w:p>
    <w:p w:rsidR="00CB7F8C" w:rsidRPr="0065018A" w:rsidRDefault="00CB7F8C" w:rsidP="00B22E3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>X</w:t>
      </w:r>
      <w:r w:rsidRPr="0065018A">
        <w:rPr>
          <w:rFonts w:asciiTheme="minorHAnsi" w:hAnsiTheme="minorHAnsi" w:cstheme="minorHAnsi"/>
          <w:vertAlign w:val="subscript"/>
        </w:rPr>
        <w:t>min</w:t>
      </w:r>
      <w:r w:rsidRPr="0065018A">
        <w:rPr>
          <w:rFonts w:asciiTheme="minorHAnsi" w:hAnsiTheme="minorHAnsi" w:cstheme="minorHAnsi"/>
        </w:rPr>
        <w:t xml:space="preserve"> – wartość najniższej ceny spośród złożonych ofert wykonawców</w:t>
      </w:r>
    </w:p>
    <w:p w:rsidR="00CB7F8C" w:rsidRPr="0065018A" w:rsidRDefault="00CB7F8C" w:rsidP="00B22E3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>X</w:t>
      </w:r>
      <w:r w:rsidRPr="0065018A">
        <w:rPr>
          <w:rFonts w:asciiTheme="minorHAnsi" w:hAnsiTheme="minorHAnsi" w:cstheme="minorHAnsi"/>
          <w:vertAlign w:val="subscript"/>
        </w:rPr>
        <w:t>max</w:t>
      </w:r>
      <w:r w:rsidRPr="0065018A">
        <w:rPr>
          <w:rFonts w:asciiTheme="minorHAnsi" w:hAnsiTheme="minorHAnsi" w:cstheme="minorHAnsi"/>
        </w:rPr>
        <w:t xml:space="preserve"> – wartość najwyższej ceny spośród złożonych ofert wykonawców</w:t>
      </w:r>
    </w:p>
    <w:p w:rsidR="00CB7F8C" w:rsidRPr="0065018A" w:rsidRDefault="00CB7F8C" w:rsidP="00B22E30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>X</w:t>
      </w:r>
      <w:r w:rsidRPr="0065018A">
        <w:rPr>
          <w:rFonts w:asciiTheme="minorHAnsi" w:hAnsiTheme="minorHAnsi" w:cstheme="minorHAnsi"/>
          <w:vertAlign w:val="subscript"/>
        </w:rPr>
        <w:t>obliczana</w:t>
      </w:r>
      <w:r w:rsidRPr="0065018A">
        <w:rPr>
          <w:rFonts w:asciiTheme="minorHAnsi" w:hAnsiTheme="minorHAnsi" w:cstheme="minorHAnsi"/>
        </w:rPr>
        <w:t xml:space="preserve"> – wartość ceny badanej oferty w kryterium najniższa cena</w:t>
      </w:r>
    </w:p>
    <w:p w:rsidR="00CB7F8C" w:rsidRPr="0065018A" w:rsidRDefault="00CB7F8C" w:rsidP="00B22E30">
      <w:pPr>
        <w:tabs>
          <w:tab w:val="left" w:pos="567"/>
        </w:tabs>
        <w:spacing w:line="288" w:lineRule="auto"/>
        <w:ind w:left="567"/>
        <w:rPr>
          <w:rFonts w:asciiTheme="minorHAnsi" w:hAnsiTheme="minorHAnsi" w:cstheme="minorHAnsi"/>
          <w:iCs/>
        </w:rPr>
      </w:pPr>
      <w:r w:rsidRPr="0065018A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:rsidR="00CB7F8C" w:rsidRPr="0065018A" w:rsidRDefault="00CB7F8C" w:rsidP="00B22E30">
      <w:pPr>
        <w:tabs>
          <w:tab w:val="left" w:pos="567"/>
        </w:tabs>
        <w:spacing w:line="288" w:lineRule="auto"/>
        <w:ind w:left="567"/>
        <w:rPr>
          <w:rFonts w:asciiTheme="minorHAnsi" w:hAnsiTheme="minorHAnsi" w:cstheme="minorHAnsi"/>
          <w:iCs/>
        </w:rPr>
      </w:pPr>
    </w:p>
    <w:p w:rsidR="00CB7F8C" w:rsidRPr="0065018A" w:rsidRDefault="00CB7F8C" w:rsidP="00B22E30">
      <w:pPr>
        <w:pStyle w:val="Akapitzlist"/>
        <w:numPr>
          <w:ilvl w:val="2"/>
          <w:numId w:val="8"/>
        </w:numPr>
        <w:tabs>
          <w:tab w:val="left" w:pos="567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Okres gwarancji – 40%</w:t>
      </w:r>
    </w:p>
    <w:p w:rsidR="00CB7F8C" w:rsidRPr="0065018A" w:rsidRDefault="00CB7F8C" w:rsidP="00B22E30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w ramach kryterium okres gwarancji będzie przyznawał punkty za zaoferowanie okresów gwarancji w następujący sposób:</w:t>
      </w:r>
    </w:p>
    <w:p w:rsidR="00CB7F8C" w:rsidRPr="0065018A" w:rsidRDefault="00812EF6" w:rsidP="00B22E30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okres gwarancji 24 m – ce</w:t>
      </w:r>
      <w:r w:rsidR="00CB7F8C"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="00CB7F8C"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:rsidR="00CB7F8C" w:rsidRPr="0065018A" w:rsidRDefault="00CB7F8C" w:rsidP="00B22E30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48 m- cy </w:t>
      </w:r>
      <w:r w:rsidR="00B16B1E"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</w: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oferta otrzyma 20 pkt</w:t>
      </w:r>
    </w:p>
    <w:p w:rsidR="00CB7F8C" w:rsidRPr="0065018A" w:rsidRDefault="00CB7F8C" w:rsidP="00B22E30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60 m – cy </w:t>
      </w: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:rsidR="00CB7F8C" w:rsidRPr="0065018A" w:rsidRDefault="00812EF6" w:rsidP="00B22E30">
      <w:pPr>
        <w:tabs>
          <w:tab w:val="left" w:pos="284"/>
        </w:tabs>
        <w:spacing w:line="288" w:lineRule="auto"/>
        <w:ind w:left="567"/>
        <w:jc w:val="both"/>
        <w:rPr>
          <w:rFonts w:asciiTheme="minorHAnsi" w:hAnsiTheme="minorHAnsi" w:cstheme="minorHAnsi"/>
          <w:iCs/>
        </w:rPr>
      </w:pPr>
      <w:r w:rsidRPr="0065018A">
        <w:rPr>
          <w:rFonts w:asciiTheme="minorHAnsi" w:hAnsiTheme="minorHAnsi" w:cstheme="minorHAnsi"/>
          <w:iCs/>
        </w:rPr>
        <w:t>Najkrótszy okres gwarancji to 24 miesią</w:t>
      </w:r>
      <w:r w:rsidR="00CB7F8C" w:rsidRPr="0065018A">
        <w:rPr>
          <w:rFonts w:asciiTheme="minorHAnsi" w:hAnsiTheme="minorHAnsi" w:cstheme="minorHAnsi"/>
          <w:iCs/>
        </w:rPr>
        <w:t>c</w:t>
      </w:r>
      <w:r w:rsidRPr="0065018A">
        <w:rPr>
          <w:rFonts w:asciiTheme="minorHAnsi" w:hAnsiTheme="minorHAnsi" w:cstheme="minorHAnsi"/>
          <w:iCs/>
        </w:rPr>
        <w:t>e</w:t>
      </w:r>
      <w:r w:rsidR="00CB7F8C" w:rsidRPr="0065018A">
        <w:rPr>
          <w:rFonts w:asciiTheme="minorHAnsi" w:hAnsiTheme="minorHAnsi" w:cstheme="minorHAnsi"/>
          <w:iCs/>
        </w:rPr>
        <w:t>. Najdłuższy okres gwarancji to 60 miesięcy.</w:t>
      </w:r>
    </w:p>
    <w:p w:rsidR="00CB7F8C" w:rsidRPr="0065018A" w:rsidRDefault="00CB7F8C" w:rsidP="00B22E30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Zaoferowane okresu gwarancji krótszego spowoduje, że 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oferta zostanie odrzucona</w:t>
      </w: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 Zaoferowanie innych okresów gwarancji niż wskazanych</w:t>
      </w:r>
      <w:r w:rsidR="00B22E30"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powyżej oferta otrzyma 0 pkt. Zaoferowanie dłuższego okresu gwarancji, oferta otrzyma maksymalna ilość punktów.</w:t>
      </w:r>
    </w:p>
    <w:p w:rsidR="00CB7F8C" w:rsidRPr="0065018A" w:rsidRDefault="00CB7F8C" w:rsidP="00B22E30">
      <w:pPr>
        <w:pStyle w:val="Akapitzlist"/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:rsidR="00CB7F8C" w:rsidRPr="0065018A" w:rsidRDefault="00CB7F8C" w:rsidP="00B22E30">
      <w:pPr>
        <w:pStyle w:val="Akapitzlist"/>
        <w:numPr>
          <w:ilvl w:val="2"/>
          <w:numId w:val="8"/>
        </w:numPr>
        <w:tabs>
          <w:tab w:val="left" w:pos="284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:rsidR="00CB7F8C" w:rsidRPr="0065018A" w:rsidRDefault="00CB7F8C" w:rsidP="00B22E30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65018A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CB7F8C" w:rsidRPr="0065018A" w:rsidRDefault="00CB7F8C" w:rsidP="00B22E30">
      <w:pPr>
        <w:suppressAutoHyphens w:val="0"/>
        <w:spacing w:line="288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65018A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:rsidR="0052454F" w:rsidRPr="0065018A" w:rsidRDefault="0052454F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52454F" w:rsidRPr="0065018A" w:rsidRDefault="0052454F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</w:t>
      </w:r>
      <w:r w:rsidR="00CB7F8C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niejszą </w:t>
      </w:r>
      <w:r w:rsidR="000D1AC8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ofertę </w:t>
      </w:r>
      <w:r w:rsidR="00CB7F8C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zostanie uznana oferta,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która</w:t>
      </w:r>
      <w:r w:rsidR="00CB7F8C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otrzyma najwyższą ilość punktów</w:t>
      </w:r>
      <w:r w:rsidR="00CB7F8C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według </w:t>
      </w:r>
      <w:r w:rsidR="00CB7F8C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kryteriów </w:t>
      </w:r>
      <w:r w:rsidR="000D1AC8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="00CB7F8C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SWZ.</w:t>
      </w:r>
    </w:p>
    <w:p w:rsidR="0052454F" w:rsidRPr="0065018A" w:rsidRDefault="00B8498C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52454F" w:rsidRPr="0065018A" w:rsidRDefault="0052454F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52454F" w:rsidRPr="0065018A" w:rsidRDefault="0052454F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</w:t>
      </w:r>
      <w:r w:rsidR="0001789A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 towarów i usług </w:t>
      </w:r>
      <w:r w:rsidR="00161453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F24B6B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2024 r., poz. 361</w:t>
      </w:r>
      <w:r w:rsidR="008E3EBE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</w:t>
      </w:r>
      <w:r w:rsidR="00856A93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).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01789A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dla </w:t>
      </w:r>
      <w:r w:rsidR="00FA25D5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01789A"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52454F" w:rsidRPr="0065018A" w:rsidRDefault="0052454F" w:rsidP="00B22E30">
      <w:pPr>
        <w:pStyle w:val="Akapitzlist"/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601F1F" w:rsidRPr="0065018A" w:rsidRDefault="0052454F" w:rsidP="00B22E30">
      <w:pPr>
        <w:numPr>
          <w:ilvl w:val="0"/>
          <w:numId w:val="5"/>
        </w:numPr>
        <w:tabs>
          <w:tab w:val="left" w:pos="709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65018A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65018A">
        <w:rPr>
          <w:rFonts w:asciiTheme="minorHAnsi" w:hAnsiTheme="minorHAnsi" w:cstheme="minorHAnsi"/>
          <w:b/>
        </w:rPr>
        <w:t>.</w:t>
      </w:r>
    </w:p>
    <w:p w:rsidR="00143041" w:rsidRPr="0065018A" w:rsidRDefault="00BF1565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65018A" w:rsidRDefault="00BF1565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65018A" w:rsidRDefault="00143041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:rsidR="00143041" w:rsidRPr="0065018A" w:rsidRDefault="00143041" w:rsidP="00B22E30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65018A">
        <w:rPr>
          <w:rFonts w:asciiTheme="minorHAnsi" w:hAnsiTheme="minorHAnsi" w:cstheme="minorHAnsi"/>
          <w:bCs/>
        </w:rPr>
        <w:t>pełnomocnictwo, jeżeli umowę podpisuje pełnomocnik;</w:t>
      </w:r>
    </w:p>
    <w:p w:rsidR="00143041" w:rsidRPr="0065018A" w:rsidRDefault="00143041" w:rsidP="00B22E30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65018A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:rsidR="00911CC1" w:rsidRPr="0065018A" w:rsidRDefault="007338BC" w:rsidP="00B22E30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01789A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01789A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01789A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B56BC" w:rsidRPr="0065018A" w:rsidRDefault="002B56BC" w:rsidP="00B22E30">
      <w:pPr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:rsidR="00813EB8" w:rsidRPr="0065018A" w:rsidRDefault="007338BC" w:rsidP="00B22E30">
      <w:pPr>
        <w:numPr>
          <w:ilvl w:val="0"/>
          <w:numId w:val="5"/>
        </w:numPr>
        <w:tabs>
          <w:tab w:val="left" w:pos="567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65018A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65018A">
        <w:rPr>
          <w:rFonts w:asciiTheme="minorHAnsi" w:hAnsiTheme="minorHAnsi" w:cstheme="minorHAnsi"/>
          <w:b/>
        </w:rPr>
        <w:t>.</w:t>
      </w:r>
    </w:p>
    <w:p w:rsidR="007338BC" w:rsidRPr="0065018A" w:rsidRDefault="007338BC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01789A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01789A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65018A" w:rsidRDefault="007338BC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:rsidR="007338BC" w:rsidRPr="0065018A" w:rsidRDefault="007338BC" w:rsidP="00B22E30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01789A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:rsidR="007338BC" w:rsidRPr="0065018A" w:rsidRDefault="000D1AC8" w:rsidP="00B22E30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65018A" w:rsidRDefault="007338BC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01789A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:rsidR="007338BC" w:rsidRPr="0065018A" w:rsidRDefault="007338BC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01789A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01789A"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65018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:rsidR="007338BC" w:rsidRPr="0065018A" w:rsidRDefault="007338BC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:rsidR="00AA7AA3" w:rsidRPr="0065018A" w:rsidRDefault="00AA7AA3" w:rsidP="00B22E30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A44DA6" w:rsidRPr="0065018A" w:rsidRDefault="00C10642" w:rsidP="00B22E30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:rsidR="00A44DA6" w:rsidRPr="0065018A" w:rsidRDefault="00A44DA6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:rsidR="00BA551C" w:rsidRPr="0065018A" w:rsidRDefault="00A44DA6" w:rsidP="00B22E30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A44DA6" w:rsidRPr="0065018A" w:rsidRDefault="00A44DA6" w:rsidP="00B22E30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:rsidR="00A44DA6" w:rsidRPr="0065018A" w:rsidRDefault="00A44DA6" w:rsidP="00B22E30">
      <w:pPr>
        <w:spacing w:line="288" w:lineRule="auto"/>
        <w:ind w:left="851" w:hanging="284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 xml:space="preserve">- podając </w:t>
      </w:r>
      <w:r w:rsidR="008E3EBE" w:rsidRPr="0065018A">
        <w:rPr>
          <w:rFonts w:asciiTheme="minorHAnsi" w:hAnsiTheme="minorHAnsi" w:cstheme="minorHAnsi"/>
        </w:rPr>
        <w:t>uzasadnienie faktyczne i prawne</w:t>
      </w:r>
      <w:r w:rsidR="00BA551C" w:rsidRPr="0065018A">
        <w:rPr>
          <w:rFonts w:asciiTheme="minorHAnsi" w:hAnsiTheme="minorHAnsi" w:cstheme="minorHAnsi"/>
        </w:rPr>
        <w:t>.</w:t>
      </w:r>
    </w:p>
    <w:p w:rsidR="00A44DA6" w:rsidRPr="0065018A" w:rsidRDefault="00A44DA6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:rsidR="00A44DA6" w:rsidRPr="0065018A" w:rsidRDefault="00AB0318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C10642" w:rsidRPr="0065018A" w:rsidRDefault="00C10642" w:rsidP="00B22E30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postępowania.</w:t>
      </w:r>
    </w:p>
    <w:p w:rsidR="001375D4" w:rsidRPr="0065018A" w:rsidRDefault="001375D4" w:rsidP="00B22E30">
      <w:pPr>
        <w:spacing w:line="288" w:lineRule="auto"/>
      </w:pPr>
    </w:p>
    <w:p w:rsidR="007338BC" w:rsidRPr="0065018A" w:rsidRDefault="00AA7AA3" w:rsidP="00B22E30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5018A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:rsidR="00AA7AA3" w:rsidRPr="0065018A" w:rsidRDefault="00AA7AA3" w:rsidP="00B22E30">
      <w:pPr>
        <w:pStyle w:val="Tekstpodstawowywcity"/>
        <w:numPr>
          <w:ilvl w:val="1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sz w:val="20"/>
        </w:rPr>
      </w:pPr>
      <w:r w:rsidRPr="0065018A">
        <w:rPr>
          <w:rFonts w:asciiTheme="minorHAnsi" w:hAnsiTheme="minorHAnsi" w:cstheme="minorHAnsi"/>
          <w:sz w:val="20"/>
        </w:rPr>
        <w:t>Klauzula informacyjna.</w:t>
      </w:r>
    </w:p>
    <w:p w:rsidR="0000205B" w:rsidRPr="0065018A" w:rsidRDefault="0000205B" w:rsidP="00B22E30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" w:eastAsia="Calibri" w:hAnsi="Calibri" w:cs="Calibri"/>
        </w:rPr>
      </w:pPr>
      <w:r w:rsidRPr="0065018A">
        <w:rPr>
          <w:rFonts w:ascii="Calibri" w:eastAsia="Calibri" w:hAnsi="Calibri" w:cs="Calibri"/>
        </w:rPr>
        <w:t>Zgodnie z art. 13 ust. 1 i 2 rozporządzenia Parlamentu Europejskiego i Rady (UE) 2016/</w:t>
      </w:r>
      <w:r w:rsidR="00C77D3C" w:rsidRPr="0065018A">
        <w:rPr>
          <w:rFonts w:ascii="Calibri" w:eastAsia="Calibri" w:hAnsi="Calibri" w:cs="Calibri"/>
        </w:rPr>
        <w:t xml:space="preserve">679 z dnia 27 kwietnia 2016 r. </w:t>
      </w:r>
      <w:r w:rsidRPr="0065018A">
        <w:rPr>
          <w:rFonts w:ascii="Calibri" w:eastAsia="Calibri" w:hAnsi="Calibri" w:cs="Calibri"/>
        </w:rPr>
        <w:t>w sprawie ochrony osób fizycznych w związku z przetwarzaniem danych osobowych i w sprawie swobodnego przepływu takich danych oraz uchylenia dyrektywy 95/46/WE (ogólne rozpo</w:t>
      </w:r>
      <w:r w:rsidR="00C77D3C" w:rsidRPr="0065018A">
        <w:rPr>
          <w:rFonts w:ascii="Calibri" w:eastAsia="Calibri" w:hAnsi="Calibri" w:cs="Calibri"/>
        </w:rPr>
        <w:t xml:space="preserve">rządzenie o ochronie danych) </w:t>
      </w:r>
      <w:r w:rsidRPr="0065018A">
        <w:rPr>
          <w:rFonts w:ascii="Calibri" w:eastAsia="Calibri" w:hAnsi="Calibri" w:cs="Calibri"/>
        </w:rPr>
        <w:t xml:space="preserve">(Dz. Urz. UE L 119 z 04.05.2016, str. 1), dalej „RODO”, informuję, że: </w:t>
      </w:r>
    </w:p>
    <w:p w:rsidR="008D0C6E" w:rsidRPr="0065018A" w:rsidRDefault="008D0C6E" w:rsidP="00B22E30">
      <w:pPr>
        <w:pStyle w:val="Tekstpodstawowywcity"/>
        <w:numPr>
          <w:ilvl w:val="0"/>
          <w:numId w:val="22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65018A">
        <w:rPr>
          <w:rFonts w:asciiTheme="minorHAnsi" w:hAnsiTheme="minorHAnsi" w:cstheme="minorHAnsi"/>
          <w:bCs/>
          <w:iCs/>
          <w:sz w:val="20"/>
        </w:rPr>
        <w:t>administratorem Pani/Pana danych osobowych jest Zarząd Zieleni Miejskiej, 60-194 Poznań, ul. Strzegomska 3</w:t>
      </w:r>
      <w:r w:rsidRPr="0065018A">
        <w:rPr>
          <w:rFonts w:asciiTheme="minorHAnsi" w:hAnsiTheme="minorHAnsi" w:cstheme="minorHAnsi"/>
          <w:bCs/>
          <w:iCs/>
          <w:sz w:val="20"/>
          <w:lang w:val="en-US"/>
        </w:rPr>
        <w:t xml:space="preserve">, e-mail: </w:t>
      </w:r>
      <w:r w:rsidRPr="0065018A">
        <w:rPr>
          <w:rFonts w:asciiTheme="minorHAnsi" w:hAnsiTheme="minorHAnsi" w:cstheme="minorHAnsi"/>
          <w:bCs/>
          <w:iCs/>
          <w:sz w:val="20"/>
        </w:rPr>
        <w:t> </w:t>
      </w:r>
      <w:hyperlink r:id="rId22" w:history="1">
        <w:r w:rsidR="00671586" w:rsidRPr="0065018A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</w:rPr>
          <w:t>iod3_mjo@um.poznan.pl</w:t>
        </w:r>
      </w:hyperlink>
      <w:r w:rsidR="00671586" w:rsidRPr="0065018A">
        <w:rPr>
          <w:rFonts w:asciiTheme="minorHAnsi" w:hAnsiTheme="minorHAnsi" w:cstheme="minorHAnsi"/>
          <w:bCs/>
          <w:iCs/>
          <w:sz w:val="20"/>
        </w:rPr>
        <w:t xml:space="preserve">; </w:t>
      </w:r>
    </w:p>
    <w:p w:rsidR="008D0C6E" w:rsidRPr="0065018A" w:rsidRDefault="008D0C6E" w:rsidP="00B22E30">
      <w:pPr>
        <w:pStyle w:val="Tekstpodstawowywcity"/>
        <w:numPr>
          <w:ilvl w:val="0"/>
          <w:numId w:val="22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65018A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65018A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65018A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 podstawowym bez negocjacji pn. „</w:t>
      </w:r>
      <w:r w:rsidR="008E3EBE" w:rsidRPr="0065018A">
        <w:rPr>
          <w:rFonts w:asciiTheme="minorHAnsi" w:hAnsiTheme="minorHAnsi" w:cstheme="minorHAnsi"/>
          <w:bCs/>
          <w:i/>
          <w:iCs/>
          <w:spacing w:val="-1"/>
          <w:sz w:val="20"/>
        </w:rPr>
        <w:t>Zakup, dostawa i montaż 222 pojemników na odpady komunalne oraz demontaż 217 istniejących pojemników</w:t>
      </w:r>
      <w:r w:rsidRPr="0065018A">
        <w:rPr>
          <w:rFonts w:asciiTheme="minorHAnsi" w:hAnsiTheme="minorHAnsi" w:cstheme="minorHAnsi"/>
          <w:bCs/>
          <w:i/>
          <w:iCs/>
          <w:sz w:val="20"/>
        </w:rPr>
        <w:t>”.</w:t>
      </w:r>
    </w:p>
    <w:p w:rsidR="0000205B" w:rsidRPr="0065018A" w:rsidRDefault="0000205B" w:rsidP="00B22E3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65018A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00205B" w:rsidRPr="0065018A" w:rsidRDefault="0000205B" w:rsidP="00B22E3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65018A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00205B" w:rsidRPr="0065018A" w:rsidRDefault="0000205B" w:rsidP="00B22E3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65018A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00205B" w:rsidRPr="0065018A" w:rsidRDefault="0000205B" w:rsidP="00B22E3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65018A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00205B" w:rsidRPr="0065018A" w:rsidRDefault="0000205B" w:rsidP="00B22E3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65018A">
        <w:rPr>
          <w:rFonts w:ascii="Calibri" w:eastAsia="Calibri" w:hAnsi="Calibri" w:cs="Calibri"/>
        </w:rPr>
        <w:t>posiada Pani/Pan:</w:t>
      </w:r>
    </w:p>
    <w:p w:rsidR="0000205B" w:rsidRPr="0065018A" w:rsidRDefault="0000205B" w:rsidP="00B22E30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65018A">
        <w:rPr>
          <w:rFonts w:ascii="Calibri" w:eastAsia="Calibri" w:hAnsi="Calibri" w:cs="Calibri"/>
        </w:rPr>
        <w:t>na podstawie art. 15 RODO prawo dostępu do danych osobowych Pani/Pana dotyczących;</w:t>
      </w:r>
    </w:p>
    <w:p w:rsidR="0000205B" w:rsidRPr="0065018A" w:rsidRDefault="0000205B" w:rsidP="00B22E30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65018A">
        <w:rPr>
          <w:rFonts w:ascii="Calibri" w:eastAsia="Calibri" w:hAnsi="Calibri" w:cs="Calibri"/>
        </w:rPr>
        <w:t>na podstawie art. 16 RODO prawo do sprostowania Pani/Pana danych osobowych;</w:t>
      </w:r>
    </w:p>
    <w:p w:rsidR="0000205B" w:rsidRPr="0065018A" w:rsidRDefault="0000205B" w:rsidP="00B22E30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65018A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00205B" w:rsidRPr="0065018A" w:rsidRDefault="0000205B" w:rsidP="00B22E30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65018A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00205B" w:rsidRPr="0065018A" w:rsidRDefault="0000205B" w:rsidP="00B22E3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65018A">
        <w:rPr>
          <w:rFonts w:ascii="Calibri" w:eastAsia="Calibri" w:hAnsi="Calibri" w:cs="Calibri"/>
        </w:rPr>
        <w:t>nie przysługuje Pani/Panu:</w:t>
      </w:r>
    </w:p>
    <w:p w:rsidR="0000205B" w:rsidRPr="0065018A" w:rsidRDefault="0000205B" w:rsidP="00B22E30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65018A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00205B" w:rsidRPr="0065018A" w:rsidRDefault="0000205B" w:rsidP="00B22E30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65018A">
        <w:rPr>
          <w:rFonts w:ascii="Calibri" w:eastAsia="Calibri" w:hAnsi="Calibri" w:cs="Calibri"/>
        </w:rPr>
        <w:t>prawo do przenoszenia danych osobowych, o którym mowa w art. 20 RODO;</w:t>
      </w:r>
    </w:p>
    <w:p w:rsidR="0000205B" w:rsidRPr="0065018A" w:rsidRDefault="0000205B" w:rsidP="00B22E30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65018A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FA25D5" w:rsidRPr="0065018A" w:rsidRDefault="00AA7AA3" w:rsidP="00B22E30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65018A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:rsidR="00AA7AA3" w:rsidRPr="0065018A" w:rsidRDefault="00AA7AA3" w:rsidP="00B22E30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rPr>
          <w:rFonts w:asciiTheme="minorHAnsi" w:hAnsiTheme="minorHAnsi" w:cstheme="minorHAnsi"/>
          <w:bCs/>
          <w:sz w:val="20"/>
        </w:rPr>
      </w:pPr>
      <w:r w:rsidRPr="0065018A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:rsidR="00AA7AA3" w:rsidRPr="0065018A" w:rsidRDefault="00AA7AA3" w:rsidP="00B22E30">
      <w:pPr>
        <w:tabs>
          <w:tab w:val="left" w:pos="972"/>
        </w:tabs>
        <w:spacing w:line="288" w:lineRule="auto"/>
        <w:ind w:left="2127" w:hanging="1702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 xml:space="preserve">Załącznik nr 1 – </w:t>
      </w:r>
      <w:r w:rsidRPr="0065018A">
        <w:rPr>
          <w:rFonts w:asciiTheme="minorHAnsi" w:hAnsiTheme="minorHAnsi" w:cstheme="minorHAnsi"/>
        </w:rPr>
        <w:tab/>
        <w:t xml:space="preserve">Formularz ofertowy. </w:t>
      </w:r>
    </w:p>
    <w:p w:rsidR="00AA7AA3" w:rsidRPr="0065018A" w:rsidRDefault="00AA7AA3" w:rsidP="00B22E30">
      <w:pPr>
        <w:tabs>
          <w:tab w:val="left" w:pos="2694"/>
          <w:tab w:val="left" w:pos="3402"/>
        </w:tabs>
        <w:spacing w:line="288" w:lineRule="auto"/>
        <w:ind w:left="2127" w:hanging="1702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 xml:space="preserve">Załącznik nr 2 – </w:t>
      </w:r>
      <w:r w:rsidRPr="0065018A">
        <w:rPr>
          <w:rFonts w:asciiTheme="minorHAnsi" w:hAnsiTheme="minorHAnsi" w:cstheme="minorHAnsi"/>
        </w:rPr>
        <w:tab/>
      </w:r>
      <w:r w:rsidR="00460926" w:rsidRPr="0065018A">
        <w:rPr>
          <w:rFonts w:asciiTheme="minorHAnsi" w:hAnsiTheme="minorHAnsi" w:cstheme="minorHAnsi"/>
          <w:bCs/>
        </w:rPr>
        <w:t>Opis przedmiotu zamówienia</w:t>
      </w:r>
      <w:r w:rsidRPr="0065018A">
        <w:rPr>
          <w:rFonts w:asciiTheme="minorHAnsi" w:hAnsiTheme="minorHAnsi" w:cstheme="minorHAnsi"/>
        </w:rPr>
        <w:t>.</w:t>
      </w:r>
    </w:p>
    <w:p w:rsidR="00460926" w:rsidRPr="0065018A" w:rsidRDefault="00460926" w:rsidP="00B22E30">
      <w:pPr>
        <w:tabs>
          <w:tab w:val="left" w:pos="2694"/>
          <w:tab w:val="left" w:pos="3402"/>
        </w:tabs>
        <w:spacing w:line="288" w:lineRule="auto"/>
        <w:ind w:left="2127" w:hanging="1702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 xml:space="preserve">Załącznik nr 3 – </w:t>
      </w:r>
      <w:r w:rsidRPr="0065018A">
        <w:rPr>
          <w:rFonts w:asciiTheme="minorHAnsi" w:hAnsiTheme="minorHAnsi" w:cstheme="minorHAnsi"/>
        </w:rPr>
        <w:tab/>
      </w:r>
      <w:r w:rsidRPr="0065018A">
        <w:rPr>
          <w:rFonts w:asciiTheme="minorHAnsi" w:hAnsiTheme="minorHAnsi" w:cstheme="minorHAnsi"/>
          <w:bCs/>
        </w:rPr>
        <w:t>Projekt umowy</w:t>
      </w:r>
      <w:r w:rsidRPr="0065018A">
        <w:rPr>
          <w:rFonts w:asciiTheme="minorHAnsi" w:hAnsiTheme="minorHAnsi" w:cstheme="minorHAnsi"/>
        </w:rPr>
        <w:t>.</w:t>
      </w:r>
    </w:p>
    <w:p w:rsidR="00161453" w:rsidRPr="0065018A" w:rsidRDefault="00AA7AA3" w:rsidP="00B22E30">
      <w:pPr>
        <w:tabs>
          <w:tab w:val="left" w:pos="972"/>
          <w:tab w:val="left" w:pos="2694"/>
          <w:tab w:val="left" w:pos="3402"/>
        </w:tabs>
        <w:spacing w:line="288" w:lineRule="auto"/>
        <w:ind w:left="2127" w:hanging="1702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 xml:space="preserve">Załącznik nr </w:t>
      </w:r>
      <w:r w:rsidR="00460926" w:rsidRPr="0065018A">
        <w:rPr>
          <w:rFonts w:asciiTheme="minorHAnsi" w:hAnsiTheme="minorHAnsi" w:cstheme="minorHAnsi"/>
        </w:rPr>
        <w:t>4</w:t>
      </w:r>
      <w:r w:rsidRPr="0065018A">
        <w:rPr>
          <w:rFonts w:asciiTheme="minorHAnsi" w:hAnsiTheme="minorHAnsi" w:cstheme="minorHAnsi"/>
        </w:rPr>
        <w:t xml:space="preserve"> – </w:t>
      </w:r>
      <w:r w:rsidRPr="0065018A">
        <w:rPr>
          <w:rFonts w:asciiTheme="minorHAnsi" w:hAnsiTheme="minorHAnsi" w:cstheme="minorHAnsi"/>
        </w:rPr>
        <w:tab/>
      </w:r>
      <w:r w:rsidR="00161453" w:rsidRPr="0065018A">
        <w:rPr>
          <w:rFonts w:asciiTheme="minorHAnsi" w:hAnsiTheme="minorHAnsi" w:cstheme="minorHAnsi"/>
        </w:rPr>
        <w:t>Oświadczenie Wykonawcy, składane na podstawie art. 125 ust. 1 ustawy Prawo zamówień publicznych.</w:t>
      </w:r>
    </w:p>
    <w:p w:rsidR="008E3EBE" w:rsidRPr="0065018A" w:rsidRDefault="008E3EBE" w:rsidP="00B22E30">
      <w:pPr>
        <w:tabs>
          <w:tab w:val="left" w:pos="972"/>
          <w:tab w:val="left" w:pos="2694"/>
          <w:tab w:val="left" w:pos="3402"/>
        </w:tabs>
        <w:spacing w:line="288" w:lineRule="auto"/>
        <w:ind w:left="2127" w:hanging="1702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 xml:space="preserve">Załącznik nr 5 – </w:t>
      </w:r>
      <w:r w:rsidRPr="0065018A">
        <w:rPr>
          <w:rFonts w:asciiTheme="minorHAnsi" w:hAnsiTheme="minorHAnsi" w:cstheme="minorHAnsi"/>
        </w:rPr>
        <w:tab/>
        <w:t>Wykaz dostaw wykonanych w okresie ostatnich 5 lat, a jeżeli okres prowadzenia działalności jest krótszy - w tym okresie, wraz z podaniem ich wartości, przedmiotu, dat wykonania i podmiotów</w:t>
      </w:r>
      <w:r w:rsidR="00D11A2F" w:rsidRPr="0065018A">
        <w:rPr>
          <w:rFonts w:asciiTheme="minorHAnsi" w:hAnsiTheme="minorHAnsi" w:cstheme="minorHAnsi"/>
        </w:rPr>
        <w:t>.</w:t>
      </w:r>
    </w:p>
    <w:p w:rsidR="00D11A2F" w:rsidRPr="0065018A" w:rsidRDefault="00D11A2F" w:rsidP="00D11A2F">
      <w:pPr>
        <w:spacing w:line="288" w:lineRule="auto"/>
        <w:ind w:left="426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 xml:space="preserve">Załącznik nr 6 – </w:t>
      </w:r>
      <w:r w:rsidRPr="0065018A">
        <w:rPr>
          <w:rFonts w:asciiTheme="minorHAnsi" w:hAnsiTheme="minorHAnsi" w:cstheme="minorHAnsi"/>
        </w:rPr>
        <w:tab/>
        <w:t>Oświadczenia Podmiotu udostępniającego zasoby.</w:t>
      </w:r>
    </w:p>
    <w:p w:rsidR="00D11A2F" w:rsidRPr="0065018A" w:rsidRDefault="00D11A2F" w:rsidP="00D11A2F">
      <w:pPr>
        <w:spacing w:line="288" w:lineRule="auto"/>
        <w:ind w:left="426"/>
        <w:jc w:val="both"/>
        <w:rPr>
          <w:rFonts w:asciiTheme="minorHAnsi" w:hAnsiTheme="minorHAnsi" w:cstheme="minorHAnsi"/>
        </w:rPr>
      </w:pPr>
      <w:r w:rsidRPr="0065018A">
        <w:rPr>
          <w:rFonts w:asciiTheme="minorHAnsi" w:hAnsiTheme="minorHAnsi" w:cstheme="minorHAnsi"/>
        </w:rPr>
        <w:t xml:space="preserve">Załącznik nr 7 – </w:t>
      </w:r>
      <w:r w:rsidRPr="0065018A">
        <w:rPr>
          <w:rFonts w:asciiTheme="minorHAnsi" w:hAnsiTheme="minorHAnsi" w:cstheme="minorHAnsi"/>
        </w:rPr>
        <w:tab/>
        <w:t>Oświadczenie wykonawców wspólnie ubiegających się o udzielenie zamówienia.</w:t>
      </w:r>
    </w:p>
    <w:p w:rsidR="00D11A2F" w:rsidRPr="0065018A" w:rsidRDefault="00D11A2F" w:rsidP="00B22E30">
      <w:pPr>
        <w:tabs>
          <w:tab w:val="left" w:pos="972"/>
          <w:tab w:val="left" w:pos="2694"/>
          <w:tab w:val="left" w:pos="3402"/>
        </w:tabs>
        <w:spacing w:line="288" w:lineRule="auto"/>
        <w:ind w:left="2127" w:hanging="1702"/>
        <w:jc w:val="both"/>
        <w:rPr>
          <w:rFonts w:asciiTheme="minorHAnsi" w:hAnsiTheme="minorHAnsi" w:cstheme="minorHAnsi"/>
        </w:rPr>
      </w:pPr>
    </w:p>
    <w:p w:rsidR="00301199" w:rsidRPr="0065018A" w:rsidRDefault="004C6032" w:rsidP="00B22E30">
      <w:pPr>
        <w:spacing w:line="288" w:lineRule="auto"/>
        <w:jc w:val="both"/>
        <w:rPr>
          <w:rFonts w:asciiTheme="minorHAnsi" w:hAnsiTheme="minorHAnsi" w:cstheme="minorHAnsi"/>
          <w:iCs/>
        </w:rPr>
      </w:pPr>
      <w:r w:rsidRPr="0065018A">
        <w:rPr>
          <w:rFonts w:asciiTheme="minorHAnsi" w:hAnsiTheme="minorHAnsi" w:cstheme="minorHAnsi"/>
          <w:iCs/>
        </w:rPr>
        <w:t xml:space="preserve">Z dniem </w:t>
      </w:r>
      <w:r w:rsidR="008E3EBE" w:rsidRPr="0065018A">
        <w:rPr>
          <w:rFonts w:asciiTheme="minorHAnsi" w:hAnsiTheme="minorHAnsi" w:cstheme="minorHAnsi"/>
          <w:iCs/>
        </w:rPr>
        <w:t>29 maja 2025</w:t>
      </w:r>
      <w:r w:rsidR="00AE4524" w:rsidRPr="0065018A">
        <w:rPr>
          <w:rFonts w:asciiTheme="minorHAnsi" w:hAnsiTheme="minorHAnsi" w:cstheme="minorHAnsi"/>
          <w:iCs/>
        </w:rPr>
        <w:t xml:space="preserve"> r. zatwierdzam specyfikację </w:t>
      </w:r>
      <w:r w:rsidRPr="0065018A">
        <w:rPr>
          <w:rFonts w:asciiTheme="minorHAnsi" w:hAnsiTheme="minorHAnsi" w:cstheme="minorHAnsi"/>
          <w:iCs/>
        </w:rPr>
        <w:t>warunków zamówienia.</w:t>
      </w:r>
    </w:p>
    <w:p w:rsidR="008D0C6E" w:rsidRPr="0065018A" w:rsidRDefault="008E3EBE" w:rsidP="00B22E30">
      <w:pPr>
        <w:spacing w:line="288" w:lineRule="auto"/>
        <w:ind w:left="4536"/>
        <w:jc w:val="center"/>
        <w:rPr>
          <w:rFonts w:asciiTheme="minorHAnsi" w:hAnsiTheme="minorHAnsi" w:cstheme="minorHAnsi"/>
          <w:bCs/>
          <w:iCs/>
        </w:rPr>
      </w:pPr>
      <w:r w:rsidRPr="0065018A">
        <w:rPr>
          <w:rFonts w:asciiTheme="minorHAnsi" w:hAnsiTheme="minorHAnsi" w:cstheme="minorHAnsi"/>
          <w:bCs/>
          <w:iCs/>
        </w:rPr>
        <w:t xml:space="preserve">Zastępca </w:t>
      </w:r>
      <w:r w:rsidR="00F24B6B" w:rsidRPr="0065018A">
        <w:rPr>
          <w:rFonts w:asciiTheme="minorHAnsi" w:hAnsiTheme="minorHAnsi" w:cstheme="minorHAnsi"/>
          <w:bCs/>
          <w:iCs/>
        </w:rPr>
        <w:t>D</w:t>
      </w:r>
      <w:r w:rsidR="008D0C6E" w:rsidRPr="0065018A">
        <w:rPr>
          <w:rFonts w:asciiTheme="minorHAnsi" w:hAnsiTheme="minorHAnsi" w:cstheme="minorHAnsi"/>
          <w:bCs/>
          <w:iCs/>
        </w:rPr>
        <w:t>yrektor</w:t>
      </w:r>
      <w:r w:rsidRPr="0065018A">
        <w:rPr>
          <w:rFonts w:asciiTheme="minorHAnsi" w:hAnsiTheme="minorHAnsi" w:cstheme="minorHAnsi"/>
          <w:bCs/>
          <w:iCs/>
        </w:rPr>
        <w:t>a</w:t>
      </w:r>
      <w:r w:rsidR="008D0C6E" w:rsidRPr="0065018A">
        <w:rPr>
          <w:rFonts w:asciiTheme="minorHAnsi" w:hAnsiTheme="minorHAnsi" w:cstheme="minorHAnsi"/>
          <w:bCs/>
          <w:iCs/>
        </w:rPr>
        <w:t xml:space="preserve"> Zarządu Zieleni Miejskiej</w:t>
      </w:r>
    </w:p>
    <w:p w:rsidR="008D0C6E" w:rsidRPr="0065018A" w:rsidRDefault="008D0C6E" w:rsidP="00B22E30">
      <w:pPr>
        <w:spacing w:line="288" w:lineRule="auto"/>
        <w:ind w:left="4536"/>
        <w:jc w:val="center"/>
        <w:rPr>
          <w:rFonts w:asciiTheme="minorHAnsi" w:hAnsiTheme="minorHAnsi" w:cstheme="minorHAnsi"/>
          <w:bCs/>
          <w:iCs/>
        </w:rPr>
      </w:pPr>
    </w:p>
    <w:p w:rsidR="0048425D" w:rsidRPr="0065018A" w:rsidRDefault="008D0C6E" w:rsidP="00B22E30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  <w:r w:rsidRPr="0065018A">
        <w:rPr>
          <w:rFonts w:asciiTheme="minorHAnsi" w:hAnsiTheme="minorHAnsi" w:cstheme="minorHAnsi"/>
          <w:bCs/>
          <w:iCs/>
        </w:rPr>
        <w:t xml:space="preserve"> - </w:t>
      </w:r>
      <w:r w:rsidR="008E3EBE" w:rsidRPr="0065018A">
        <w:rPr>
          <w:rFonts w:asciiTheme="minorHAnsi" w:hAnsiTheme="minorHAnsi" w:cstheme="minorHAnsi"/>
          <w:bCs/>
          <w:iCs/>
        </w:rPr>
        <w:t>Magdalena Kizeweter</w:t>
      </w:r>
      <w:r w:rsidRPr="0065018A">
        <w:rPr>
          <w:rFonts w:asciiTheme="minorHAnsi" w:hAnsiTheme="minorHAnsi" w:cstheme="minorHAnsi"/>
          <w:bCs/>
          <w:iCs/>
        </w:rPr>
        <w:t xml:space="preserve"> - </w:t>
      </w:r>
    </w:p>
    <w:sectPr w:rsidR="0048425D" w:rsidRPr="0065018A" w:rsidSect="003F0634">
      <w:footerReference w:type="even" r:id="rId23"/>
      <w:footerReference w:type="default" r:id="rId24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F36" w:rsidRDefault="00F50F36">
      <w:r>
        <w:separator/>
      </w:r>
    </w:p>
  </w:endnote>
  <w:endnote w:type="continuationSeparator" w:id="0">
    <w:p w:rsidR="00F50F36" w:rsidRDefault="00F50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2CF" w:rsidRDefault="00D172CF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72CF" w:rsidRDefault="00D172C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2CF" w:rsidRPr="00120266" w:rsidRDefault="00D172CF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:rsidR="00D172CF" w:rsidRPr="00676F1A" w:rsidRDefault="00D172CF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F50F36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F50F36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F36" w:rsidRDefault="00F50F36">
      <w:r>
        <w:separator/>
      </w:r>
    </w:p>
  </w:footnote>
  <w:footnote w:type="continuationSeparator" w:id="0">
    <w:p w:rsidR="00F50F36" w:rsidRDefault="00F50F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73980"/>
    <w:multiLevelType w:val="hybridMultilevel"/>
    <w:tmpl w:val="879CEEAE"/>
    <w:lvl w:ilvl="0" w:tplc="2A4ABF9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4508B5"/>
    <w:multiLevelType w:val="hybridMultilevel"/>
    <w:tmpl w:val="A78EA2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66A64E4A">
      <w:start w:val="1"/>
      <w:numFmt w:val="decimal"/>
      <w:lvlText w:val="%4)"/>
      <w:lvlJc w:val="left"/>
      <w:pPr>
        <w:ind w:left="3306" w:hanging="360"/>
      </w:pPr>
      <w:rPr>
        <w:rFonts w:asciiTheme="minorHAnsi" w:eastAsia="Calibri" w:hAnsiTheme="minorHAnsi" w:cstheme="minorHAnsi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1BF824AA"/>
    <w:multiLevelType w:val="hybridMultilevel"/>
    <w:tmpl w:val="B8AADF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A2146072">
      <w:start w:val="1"/>
      <w:numFmt w:val="decimal"/>
      <w:lvlText w:val="%2)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1C6F7A65"/>
    <w:multiLevelType w:val="hybridMultilevel"/>
    <w:tmpl w:val="4D0A063C"/>
    <w:lvl w:ilvl="0" w:tplc="DB00286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1FAE1345"/>
    <w:multiLevelType w:val="hybridMultilevel"/>
    <w:tmpl w:val="E95CEF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31652C36"/>
    <w:multiLevelType w:val="multilevel"/>
    <w:tmpl w:val="E200C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5EF4183"/>
    <w:multiLevelType w:val="hybridMultilevel"/>
    <w:tmpl w:val="9208BD74"/>
    <w:lvl w:ilvl="0" w:tplc="B35C5606">
      <w:start w:val="1"/>
      <w:numFmt w:val="decimal"/>
      <w:lvlText w:val="%1."/>
      <w:lvlJc w:val="left"/>
      <w:rPr>
        <w:b w:val="0"/>
        <w:bCs/>
        <w:color w:val="auto"/>
      </w:rPr>
    </w:lvl>
    <w:lvl w:ilvl="1" w:tplc="029A5012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3DA529FB"/>
    <w:multiLevelType w:val="hybridMultilevel"/>
    <w:tmpl w:val="71D8E9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7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466A1E19"/>
    <w:multiLevelType w:val="hybridMultilevel"/>
    <w:tmpl w:val="DE4E09D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CCF68370">
      <w:start w:val="1"/>
      <w:numFmt w:val="lowerLetter"/>
      <w:lvlText w:val="%4)"/>
      <w:lvlJc w:val="left"/>
      <w:pPr>
        <w:ind w:left="3589" w:hanging="360"/>
      </w:pPr>
      <w:rPr>
        <w:rFonts w:asciiTheme="minorHAnsi" w:eastAsia="Calibri" w:hAnsiTheme="minorHAnsi" w:cstheme="minorHAnsi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4E1826A4"/>
    <w:multiLevelType w:val="hybridMultilevel"/>
    <w:tmpl w:val="865AB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CA059C">
      <w:start w:val="1"/>
      <w:numFmt w:val="decimal"/>
      <w:lvlText w:val="%3)"/>
      <w:lvlJc w:val="right"/>
      <w:pPr>
        <w:ind w:left="2160" w:hanging="180"/>
      </w:pPr>
      <w:rPr>
        <w:rFonts w:asciiTheme="minorHAnsi" w:eastAsia="Calibri" w:hAnsiTheme="minorHAnsi" w:cstheme="minorHAns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DA3FDA"/>
    <w:multiLevelType w:val="hybridMultilevel"/>
    <w:tmpl w:val="B63A55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4A3A3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08B24EF"/>
    <w:multiLevelType w:val="hybridMultilevel"/>
    <w:tmpl w:val="208C1400"/>
    <w:lvl w:ilvl="0" w:tplc="C5D4D8B0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62517758"/>
    <w:multiLevelType w:val="hybridMultilevel"/>
    <w:tmpl w:val="9588E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CA059C">
      <w:start w:val="1"/>
      <w:numFmt w:val="decimal"/>
      <w:lvlText w:val="%3)"/>
      <w:lvlJc w:val="right"/>
      <w:pPr>
        <w:ind w:left="2160" w:hanging="180"/>
      </w:pPr>
      <w:rPr>
        <w:rFonts w:asciiTheme="minorHAnsi" w:eastAsia="Calibri" w:hAnsiTheme="minorHAnsi" w:cstheme="minorHAnsi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3253F7B"/>
    <w:multiLevelType w:val="hybridMultilevel"/>
    <w:tmpl w:val="230868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55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>
    <w:nsid w:val="707164EE"/>
    <w:multiLevelType w:val="hybridMultilevel"/>
    <w:tmpl w:val="B860C19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60">
    <w:nsid w:val="7D36669F"/>
    <w:multiLevelType w:val="hybridMultilevel"/>
    <w:tmpl w:val="63261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E55529B"/>
    <w:multiLevelType w:val="hybridMultilevel"/>
    <w:tmpl w:val="2CD2DB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4A3A3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2"/>
  </w:num>
  <w:num w:numId="3">
    <w:abstractNumId w:val="43"/>
  </w:num>
  <w:num w:numId="4">
    <w:abstractNumId w:val="20"/>
  </w:num>
  <w:num w:numId="5">
    <w:abstractNumId w:val="21"/>
  </w:num>
  <w:num w:numId="6">
    <w:abstractNumId w:val="49"/>
  </w:num>
  <w:num w:numId="7">
    <w:abstractNumId w:val="58"/>
  </w:num>
  <w:num w:numId="8">
    <w:abstractNumId w:val="47"/>
  </w:num>
  <w:num w:numId="9">
    <w:abstractNumId w:val="50"/>
  </w:num>
  <w:num w:numId="10">
    <w:abstractNumId w:val="44"/>
  </w:num>
  <w:num w:numId="11">
    <w:abstractNumId w:val="54"/>
  </w:num>
  <w:num w:numId="12">
    <w:abstractNumId w:val="35"/>
  </w:num>
  <w:num w:numId="13">
    <w:abstractNumId w:val="27"/>
  </w:num>
  <w:num w:numId="14">
    <w:abstractNumId w:val="39"/>
  </w:num>
  <w:num w:numId="15">
    <w:abstractNumId w:val="55"/>
  </w:num>
  <w:num w:numId="16">
    <w:abstractNumId w:val="51"/>
  </w:num>
  <w:num w:numId="17">
    <w:abstractNumId w:val="61"/>
  </w:num>
  <w:num w:numId="18">
    <w:abstractNumId w:val="22"/>
  </w:num>
  <w:num w:numId="19">
    <w:abstractNumId w:val="28"/>
  </w:num>
  <w:num w:numId="20">
    <w:abstractNumId w:val="42"/>
  </w:num>
  <w:num w:numId="21">
    <w:abstractNumId w:val="57"/>
  </w:num>
  <w:num w:numId="22">
    <w:abstractNumId w:val="48"/>
  </w:num>
  <w:num w:numId="23">
    <w:abstractNumId w:val="36"/>
  </w:num>
  <w:num w:numId="24">
    <w:abstractNumId w:val="59"/>
  </w:num>
  <w:num w:numId="25">
    <w:abstractNumId w:val="34"/>
  </w:num>
  <w:num w:numId="26">
    <w:abstractNumId w:val="46"/>
  </w:num>
  <w:num w:numId="27">
    <w:abstractNumId w:val="45"/>
  </w:num>
  <w:num w:numId="28">
    <w:abstractNumId w:val="29"/>
  </w:num>
  <w:num w:numId="29">
    <w:abstractNumId w:val="60"/>
  </w:num>
  <w:num w:numId="30">
    <w:abstractNumId w:val="23"/>
  </w:num>
  <w:num w:numId="31">
    <w:abstractNumId w:val="24"/>
  </w:num>
  <w:num w:numId="3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31"/>
  </w:num>
  <w:num w:numId="36">
    <w:abstractNumId w:val="33"/>
  </w:num>
  <w:num w:numId="37">
    <w:abstractNumId w:val="25"/>
  </w:num>
  <w:num w:numId="38">
    <w:abstractNumId w:val="40"/>
  </w:num>
  <w:num w:numId="39">
    <w:abstractNumId w:val="56"/>
  </w:num>
  <w:num w:numId="40">
    <w:abstractNumId w:val="41"/>
  </w:num>
  <w:num w:numId="41">
    <w:abstractNumId w:val="38"/>
  </w:num>
  <w:num w:numId="42">
    <w:abstractNumId w:val="26"/>
  </w:num>
  <w:num w:numId="43">
    <w:abstractNumId w:val="52"/>
  </w:num>
  <w:num w:numId="44">
    <w:abstractNumId w:val="5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Mhh+FTG3uI1ybDfCtjYGXh2qx4=" w:salt="FREqMBojifWTIAhRRU7b/w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0B7"/>
    <w:rsid w:val="00001DF6"/>
    <w:rsid w:val="0000205B"/>
    <w:rsid w:val="00002063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436B"/>
    <w:rsid w:val="000172C8"/>
    <w:rsid w:val="0001759D"/>
    <w:rsid w:val="0001789A"/>
    <w:rsid w:val="00020249"/>
    <w:rsid w:val="00022CD1"/>
    <w:rsid w:val="00022FFE"/>
    <w:rsid w:val="0002381A"/>
    <w:rsid w:val="00023837"/>
    <w:rsid w:val="00023CB3"/>
    <w:rsid w:val="00024A11"/>
    <w:rsid w:val="000259D9"/>
    <w:rsid w:val="00025F5F"/>
    <w:rsid w:val="0002690E"/>
    <w:rsid w:val="00032CF3"/>
    <w:rsid w:val="0003497C"/>
    <w:rsid w:val="00035AB4"/>
    <w:rsid w:val="0003641E"/>
    <w:rsid w:val="0003663F"/>
    <w:rsid w:val="00037A6F"/>
    <w:rsid w:val="00037E44"/>
    <w:rsid w:val="000404EF"/>
    <w:rsid w:val="00041FD4"/>
    <w:rsid w:val="00042DE3"/>
    <w:rsid w:val="00043BF4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3E62"/>
    <w:rsid w:val="000650B9"/>
    <w:rsid w:val="00065A2F"/>
    <w:rsid w:val="00066488"/>
    <w:rsid w:val="00066B47"/>
    <w:rsid w:val="00067D88"/>
    <w:rsid w:val="00067F45"/>
    <w:rsid w:val="00070136"/>
    <w:rsid w:val="00070C44"/>
    <w:rsid w:val="00071688"/>
    <w:rsid w:val="0007206B"/>
    <w:rsid w:val="00072819"/>
    <w:rsid w:val="00074286"/>
    <w:rsid w:val="000750E6"/>
    <w:rsid w:val="00075CAF"/>
    <w:rsid w:val="00083254"/>
    <w:rsid w:val="00085D10"/>
    <w:rsid w:val="00086226"/>
    <w:rsid w:val="00087326"/>
    <w:rsid w:val="00087D5B"/>
    <w:rsid w:val="000902FD"/>
    <w:rsid w:val="0009088A"/>
    <w:rsid w:val="000929D0"/>
    <w:rsid w:val="00094B49"/>
    <w:rsid w:val="00094E04"/>
    <w:rsid w:val="00096936"/>
    <w:rsid w:val="000A063C"/>
    <w:rsid w:val="000A2FF4"/>
    <w:rsid w:val="000A323B"/>
    <w:rsid w:val="000A4E32"/>
    <w:rsid w:val="000A5212"/>
    <w:rsid w:val="000A5AC0"/>
    <w:rsid w:val="000A6531"/>
    <w:rsid w:val="000A6D02"/>
    <w:rsid w:val="000A75EF"/>
    <w:rsid w:val="000A7B17"/>
    <w:rsid w:val="000B061E"/>
    <w:rsid w:val="000B06E8"/>
    <w:rsid w:val="000B08D3"/>
    <w:rsid w:val="000B122A"/>
    <w:rsid w:val="000B1904"/>
    <w:rsid w:val="000B3D77"/>
    <w:rsid w:val="000B561C"/>
    <w:rsid w:val="000B677C"/>
    <w:rsid w:val="000B7562"/>
    <w:rsid w:val="000C1DBF"/>
    <w:rsid w:val="000C1F2F"/>
    <w:rsid w:val="000C2832"/>
    <w:rsid w:val="000C2B96"/>
    <w:rsid w:val="000C4EBA"/>
    <w:rsid w:val="000C5BAE"/>
    <w:rsid w:val="000C5DE1"/>
    <w:rsid w:val="000C5EDF"/>
    <w:rsid w:val="000C5FE6"/>
    <w:rsid w:val="000C5FFD"/>
    <w:rsid w:val="000C6E9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763"/>
    <w:rsid w:val="000E4808"/>
    <w:rsid w:val="000E7AED"/>
    <w:rsid w:val="000F04D7"/>
    <w:rsid w:val="000F19FF"/>
    <w:rsid w:val="000F264C"/>
    <w:rsid w:val="000F3656"/>
    <w:rsid w:val="000F580B"/>
    <w:rsid w:val="000F5BDB"/>
    <w:rsid w:val="000F60F6"/>
    <w:rsid w:val="000F7612"/>
    <w:rsid w:val="00100C5D"/>
    <w:rsid w:val="00100CF2"/>
    <w:rsid w:val="00100F97"/>
    <w:rsid w:val="00101543"/>
    <w:rsid w:val="001044D0"/>
    <w:rsid w:val="00104623"/>
    <w:rsid w:val="00105E34"/>
    <w:rsid w:val="00106B25"/>
    <w:rsid w:val="00106CE4"/>
    <w:rsid w:val="001075A8"/>
    <w:rsid w:val="001149B2"/>
    <w:rsid w:val="00115C1C"/>
    <w:rsid w:val="0011603D"/>
    <w:rsid w:val="00120075"/>
    <w:rsid w:val="00120266"/>
    <w:rsid w:val="00121727"/>
    <w:rsid w:val="00122CF3"/>
    <w:rsid w:val="00125779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568A"/>
    <w:rsid w:val="001375D4"/>
    <w:rsid w:val="00137C71"/>
    <w:rsid w:val="0014030C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556F2"/>
    <w:rsid w:val="001558C1"/>
    <w:rsid w:val="00161453"/>
    <w:rsid w:val="00162D9C"/>
    <w:rsid w:val="00164BF6"/>
    <w:rsid w:val="001652EA"/>
    <w:rsid w:val="00166ED1"/>
    <w:rsid w:val="00167552"/>
    <w:rsid w:val="001678F0"/>
    <w:rsid w:val="00173CCC"/>
    <w:rsid w:val="001762C1"/>
    <w:rsid w:val="001766F5"/>
    <w:rsid w:val="0018086B"/>
    <w:rsid w:val="00182223"/>
    <w:rsid w:val="00183191"/>
    <w:rsid w:val="00183614"/>
    <w:rsid w:val="00183914"/>
    <w:rsid w:val="0018412A"/>
    <w:rsid w:val="00184389"/>
    <w:rsid w:val="00185766"/>
    <w:rsid w:val="001864CF"/>
    <w:rsid w:val="001874E7"/>
    <w:rsid w:val="00190B67"/>
    <w:rsid w:val="0019157F"/>
    <w:rsid w:val="00191B4C"/>
    <w:rsid w:val="001938D3"/>
    <w:rsid w:val="00193A72"/>
    <w:rsid w:val="00194E59"/>
    <w:rsid w:val="00197959"/>
    <w:rsid w:val="00197F44"/>
    <w:rsid w:val="001A0447"/>
    <w:rsid w:val="001A0C30"/>
    <w:rsid w:val="001A248D"/>
    <w:rsid w:val="001A71FF"/>
    <w:rsid w:val="001B0316"/>
    <w:rsid w:val="001B7412"/>
    <w:rsid w:val="001C0A4B"/>
    <w:rsid w:val="001C205B"/>
    <w:rsid w:val="001C35BA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13B0"/>
    <w:rsid w:val="001E3847"/>
    <w:rsid w:val="001E391B"/>
    <w:rsid w:val="001E44D6"/>
    <w:rsid w:val="001E465E"/>
    <w:rsid w:val="001E583F"/>
    <w:rsid w:val="001E62BC"/>
    <w:rsid w:val="001F0467"/>
    <w:rsid w:val="001F1F9D"/>
    <w:rsid w:val="001F2294"/>
    <w:rsid w:val="001F2A43"/>
    <w:rsid w:val="001F2BF8"/>
    <w:rsid w:val="001F3A24"/>
    <w:rsid w:val="001F5C89"/>
    <w:rsid w:val="001F682A"/>
    <w:rsid w:val="001F7DCA"/>
    <w:rsid w:val="001F7DE3"/>
    <w:rsid w:val="002005AA"/>
    <w:rsid w:val="00200788"/>
    <w:rsid w:val="00201316"/>
    <w:rsid w:val="002020F3"/>
    <w:rsid w:val="0020231A"/>
    <w:rsid w:val="0020417E"/>
    <w:rsid w:val="00204F74"/>
    <w:rsid w:val="00205427"/>
    <w:rsid w:val="00207F29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26342"/>
    <w:rsid w:val="00231F18"/>
    <w:rsid w:val="002320EA"/>
    <w:rsid w:val="00234BFE"/>
    <w:rsid w:val="00234DC2"/>
    <w:rsid w:val="002363D6"/>
    <w:rsid w:val="00236C63"/>
    <w:rsid w:val="00236F50"/>
    <w:rsid w:val="00237692"/>
    <w:rsid w:val="00237796"/>
    <w:rsid w:val="00241525"/>
    <w:rsid w:val="002426D2"/>
    <w:rsid w:val="002432F6"/>
    <w:rsid w:val="00243ED2"/>
    <w:rsid w:val="00246972"/>
    <w:rsid w:val="00246DAF"/>
    <w:rsid w:val="00247C9B"/>
    <w:rsid w:val="00252A66"/>
    <w:rsid w:val="0025673F"/>
    <w:rsid w:val="00256983"/>
    <w:rsid w:val="00256BFE"/>
    <w:rsid w:val="002570F0"/>
    <w:rsid w:val="00257B89"/>
    <w:rsid w:val="00261C03"/>
    <w:rsid w:val="002620FE"/>
    <w:rsid w:val="00262B53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7783B"/>
    <w:rsid w:val="00280E77"/>
    <w:rsid w:val="00283CA5"/>
    <w:rsid w:val="00283E9A"/>
    <w:rsid w:val="0028415E"/>
    <w:rsid w:val="00285A34"/>
    <w:rsid w:val="00285B71"/>
    <w:rsid w:val="00286184"/>
    <w:rsid w:val="00286BC4"/>
    <w:rsid w:val="0028726C"/>
    <w:rsid w:val="00287504"/>
    <w:rsid w:val="00287676"/>
    <w:rsid w:val="002904FA"/>
    <w:rsid w:val="0029122B"/>
    <w:rsid w:val="002925AB"/>
    <w:rsid w:val="002929F2"/>
    <w:rsid w:val="00292CFC"/>
    <w:rsid w:val="002950A5"/>
    <w:rsid w:val="00295849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1A27"/>
    <w:rsid w:val="002B28AF"/>
    <w:rsid w:val="002B3B05"/>
    <w:rsid w:val="002B55E8"/>
    <w:rsid w:val="002B56BC"/>
    <w:rsid w:val="002B71CD"/>
    <w:rsid w:val="002C1680"/>
    <w:rsid w:val="002C35F7"/>
    <w:rsid w:val="002C4CF6"/>
    <w:rsid w:val="002C537D"/>
    <w:rsid w:val="002C59DE"/>
    <w:rsid w:val="002C5CDE"/>
    <w:rsid w:val="002C5D94"/>
    <w:rsid w:val="002C619E"/>
    <w:rsid w:val="002C627F"/>
    <w:rsid w:val="002C7351"/>
    <w:rsid w:val="002D05FF"/>
    <w:rsid w:val="002D0E82"/>
    <w:rsid w:val="002D242A"/>
    <w:rsid w:val="002D27F1"/>
    <w:rsid w:val="002D2DCC"/>
    <w:rsid w:val="002D4533"/>
    <w:rsid w:val="002D4AD5"/>
    <w:rsid w:val="002D4CDA"/>
    <w:rsid w:val="002D4F66"/>
    <w:rsid w:val="002D5686"/>
    <w:rsid w:val="002D5968"/>
    <w:rsid w:val="002D7D10"/>
    <w:rsid w:val="002E005B"/>
    <w:rsid w:val="002E0620"/>
    <w:rsid w:val="002E0E78"/>
    <w:rsid w:val="002E2D02"/>
    <w:rsid w:val="002E4301"/>
    <w:rsid w:val="002E598C"/>
    <w:rsid w:val="002E726C"/>
    <w:rsid w:val="002E76CA"/>
    <w:rsid w:val="002E7EAE"/>
    <w:rsid w:val="002F15A8"/>
    <w:rsid w:val="002F17AC"/>
    <w:rsid w:val="002F3E51"/>
    <w:rsid w:val="002F41C1"/>
    <w:rsid w:val="002F57E6"/>
    <w:rsid w:val="002F78D3"/>
    <w:rsid w:val="00300013"/>
    <w:rsid w:val="00300767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0CA0"/>
    <w:rsid w:val="003121B8"/>
    <w:rsid w:val="003134CE"/>
    <w:rsid w:val="003146B1"/>
    <w:rsid w:val="003150A4"/>
    <w:rsid w:val="0031510C"/>
    <w:rsid w:val="00321F17"/>
    <w:rsid w:val="00322785"/>
    <w:rsid w:val="00322C93"/>
    <w:rsid w:val="00323B66"/>
    <w:rsid w:val="00323D13"/>
    <w:rsid w:val="00324C2B"/>
    <w:rsid w:val="003251D1"/>
    <w:rsid w:val="003259B7"/>
    <w:rsid w:val="00325F12"/>
    <w:rsid w:val="00326093"/>
    <w:rsid w:val="00330BA3"/>
    <w:rsid w:val="0033327B"/>
    <w:rsid w:val="003334CC"/>
    <w:rsid w:val="003367B9"/>
    <w:rsid w:val="00337D31"/>
    <w:rsid w:val="0034006F"/>
    <w:rsid w:val="00340124"/>
    <w:rsid w:val="003401B2"/>
    <w:rsid w:val="00340CE1"/>
    <w:rsid w:val="00341578"/>
    <w:rsid w:val="00343ED6"/>
    <w:rsid w:val="00344CB6"/>
    <w:rsid w:val="00346D55"/>
    <w:rsid w:val="00350D56"/>
    <w:rsid w:val="00351B60"/>
    <w:rsid w:val="00352523"/>
    <w:rsid w:val="003538E0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87E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14E6"/>
    <w:rsid w:val="00391D4A"/>
    <w:rsid w:val="00393647"/>
    <w:rsid w:val="00395ACE"/>
    <w:rsid w:val="00396869"/>
    <w:rsid w:val="00396BD3"/>
    <w:rsid w:val="003A0620"/>
    <w:rsid w:val="003A286C"/>
    <w:rsid w:val="003A45EA"/>
    <w:rsid w:val="003A6623"/>
    <w:rsid w:val="003A672A"/>
    <w:rsid w:val="003B06FE"/>
    <w:rsid w:val="003B2C4D"/>
    <w:rsid w:val="003B5452"/>
    <w:rsid w:val="003B6CD7"/>
    <w:rsid w:val="003B6DA2"/>
    <w:rsid w:val="003B7791"/>
    <w:rsid w:val="003C074A"/>
    <w:rsid w:val="003C3372"/>
    <w:rsid w:val="003C4222"/>
    <w:rsid w:val="003C7CE3"/>
    <w:rsid w:val="003D1996"/>
    <w:rsid w:val="003D297E"/>
    <w:rsid w:val="003D3332"/>
    <w:rsid w:val="003D3F29"/>
    <w:rsid w:val="003D45A7"/>
    <w:rsid w:val="003D4605"/>
    <w:rsid w:val="003D46B8"/>
    <w:rsid w:val="003D5CA7"/>
    <w:rsid w:val="003D5E6B"/>
    <w:rsid w:val="003D61CF"/>
    <w:rsid w:val="003D630B"/>
    <w:rsid w:val="003D7530"/>
    <w:rsid w:val="003E04EF"/>
    <w:rsid w:val="003E2597"/>
    <w:rsid w:val="003E2984"/>
    <w:rsid w:val="003E2E1C"/>
    <w:rsid w:val="003E36D2"/>
    <w:rsid w:val="003E46DB"/>
    <w:rsid w:val="003E5840"/>
    <w:rsid w:val="003E5EAF"/>
    <w:rsid w:val="003E5F4F"/>
    <w:rsid w:val="003E6122"/>
    <w:rsid w:val="003E6E85"/>
    <w:rsid w:val="003E7E93"/>
    <w:rsid w:val="003F0634"/>
    <w:rsid w:val="003F0BD7"/>
    <w:rsid w:val="003F2AC7"/>
    <w:rsid w:val="003F3E8D"/>
    <w:rsid w:val="003F4921"/>
    <w:rsid w:val="003F5559"/>
    <w:rsid w:val="003F6137"/>
    <w:rsid w:val="003F6973"/>
    <w:rsid w:val="003F7088"/>
    <w:rsid w:val="003F79F0"/>
    <w:rsid w:val="003F7D5F"/>
    <w:rsid w:val="0040116E"/>
    <w:rsid w:val="00401E32"/>
    <w:rsid w:val="00401F9A"/>
    <w:rsid w:val="00402BC7"/>
    <w:rsid w:val="00404194"/>
    <w:rsid w:val="00404B7E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15663"/>
    <w:rsid w:val="00416939"/>
    <w:rsid w:val="00420EDF"/>
    <w:rsid w:val="004213F4"/>
    <w:rsid w:val="00421C1E"/>
    <w:rsid w:val="0042287F"/>
    <w:rsid w:val="00430345"/>
    <w:rsid w:val="0043163D"/>
    <w:rsid w:val="00431EE0"/>
    <w:rsid w:val="0043411A"/>
    <w:rsid w:val="004347E6"/>
    <w:rsid w:val="004366C7"/>
    <w:rsid w:val="0044023D"/>
    <w:rsid w:val="004445D1"/>
    <w:rsid w:val="0044526E"/>
    <w:rsid w:val="00446E12"/>
    <w:rsid w:val="00447977"/>
    <w:rsid w:val="00450EEC"/>
    <w:rsid w:val="004520E2"/>
    <w:rsid w:val="004530CC"/>
    <w:rsid w:val="00453ED3"/>
    <w:rsid w:val="00454D9C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243F"/>
    <w:rsid w:val="004735F0"/>
    <w:rsid w:val="0047503A"/>
    <w:rsid w:val="00476015"/>
    <w:rsid w:val="004806AA"/>
    <w:rsid w:val="00480FAC"/>
    <w:rsid w:val="00482438"/>
    <w:rsid w:val="00483892"/>
    <w:rsid w:val="0048425D"/>
    <w:rsid w:val="00485722"/>
    <w:rsid w:val="00486B39"/>
    <w:rsid w:val="004871FE"/>
    <w:rsid w:val="00490A4C"/>
    <w:rsid w:val="004924AD"/>
    <w:rsid w:val="00492FB5"/>
    <w:rsid w:val="0049363A"/>
    <w:rsid w:val="004953C2"/>
    <w:rsid w:val="004960D4"/>
    <w:rsid w:val="004A009D"/>
    <w:rsid w:val="004A0926"/>
    <w:rsid w:val="004A489E"/>
    <w:rsid w:val="004A62BB"/>
    <w:rsid w:val="004A6B5A"/>
    <w:rsid w:val="004A796C"/>
    <w:rsid w:val="004B106F"/>
    <w:rsid w:val="004B28AF"/>
    <w:rsid w:val="004B29B7"/>
    <w:rsid w:val="004B2D94"/>
    <w:rsid w:val="004B2EA4"/>
    <w:rsid w:val="004B3196"/>
    <w:rsid w:val="004B537A"/>
    <w:rsid w:val="004C013D"/>
    <w:rsid w:val="004C2808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C75F3"/>
    <w:rsid w:val="004D162A"/>
    <w:rsid w:val="004D409F"/>
    <w:rsid w:val="004D532A"/>
    <w:rsid w:val="004D537A"/>
    <w:rsid w:val="004D55AE"/>
    <w:rsid w:val="004D5E38"/>
    <w:rsid w:val="004D6C8B"/>
    <w:rsid w:val="004D7837"/>
    <w:rsid w:val="004E10A2"/>
    <w:rsid w:val="004E3052"/>
    <w:rsid w:val="004E345D"/>
    <w:rsid w:val="004E4F37"/>
    <w:rsid w:val="004E61BC"/>
    <w:rsid w:val="004E637C"/>
    <w:rsid w:val="004E6767"/>
    <w:rsid w:val="004F098F"/>
    <w:rsid w:val="004F09DB"/>
    <w:rsid w:val="004F1BC6"/>
    <w:rsid w:val="004F20EC"/>
    <w:rsid w:val="004F36FD"/>
    <w:rsid w:val="004F37E2"/>
    <w:rsid w:val="004F37F3"/>
    <w:rsid w:val="004F38A3"/>
    <w:rsid w:val="004F57EC"/>
    <w:rsid w:val="004F5E98"/>
    <w:rsid w:val="004F7815"/>
    <w:rsid w:val="004F7EA4"/>
    <w:rsid w:val="0050222E"/>
    <w:rsid w:val="005031A6"/>
    <w:rsid w:val="00506725"/>
    <w:rsid w:val="00510A38"/>
    <w:rsid w:val="00511BCF"/>
    <w:rsid w:val="0051319F"/>
    <w:rsid w:val="00514132"/>
    <w:rsid w:val="00514B91"/>
    <w:rsid w:val="00515171"/>
    <w:rsid w:val="00516659"/>
    <w:rsid w:val="005172E1"/>
    <w:rsid w:val="00517764"/>
    <w:rsid w:val="0052058C"/>
    <w:rsid w:val="00520A09"/>
    <w:rsid w:val="00522D70"/>
    <w:rsid w:val="00523014"/>
    <w:rsid w:val="0052362C"/>
    <w:rsid w:val="00523649"/>
    <w:rsid w:val="005237C7"/>
    <w:rsid w:val="0052454F"/>
    <w:rsid w:val="00525394"/>
    <w:rsid w:val="00525BDA"/>
    <w:rsid w:val="005262CA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41017"/>
    <w:rsid w:val="00541707"/>
    <w:rsid w:val="005432BB"/>
    <w:rsid w:val="005441AE"/>
    <w:rsid w:val="00544423"/>
    <w:rsid w:val="00544D18"/>
    <w:rsid w:val="00547877"/>
    <w:rsid w:val="00550530"/>
    <w:rsid w:val="005519F7"/>
    <w:rsid w:val="00551FA8"/>
    <w:rsid w:val="005537CA"/>
    <w:rsid w:val="0055591D"/>
    <w:rsid w:val="00556D7D"/>
    <w:rsid w:val="0055701E"/>
    <w:rsid w:val="00560F70"/>
    <w:rsid w:val="005614E5"/>
    <w:rsid w:val="005623AE"/>
    <w:rsid w:val="0056288F"/>
    <w:rsid w:val="00563A47"/>
    <w:rsid w:val="0056440D"/>
    <w:rsid w:val="0056527D"/>
    <w:rsid w:val="0056733F"/>
    <w:rsid w:val="00571D9E"/>
    <w:rsid w:val="0057216F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6458"/>
    <w:rsid w:val="005965F7"/>
    <w:rsid w:val="00596BFB"/>
    <w:rsid w:val="00597610"/>
    <w:rsid w:val="0059793F"/>
    <w:rsid w:val="005A181F"/>
    <w:rsid w:val="005A2233"/>
    <w:rsid w:val="005A285C"/>
    <w:rsid w:val="005A2F0A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16BF"/>
    <w:rsid w:val="005C2EBC"/>
    <w:rsid w:val="005C482F"/>
    <w:rsid w:val="005C5249"/>
    <w:rsid w:val="005C5C6B"/>
    <w:rsid w:val="005C5DA8"/>
    <w:rsid w:val="005C5DB8"/>
    <w:rsid w:val="005C5FF9"/>
    <w:rsid w:val="005C6668"/>
    <w:rsid w:val="005C7B02"/>
    <w:rsid w:val="005D01E1"/>
    <w:rsid w:val="005D0626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DC0"/>
    <w:rsid w:val="005E4B81"/>
    <w:rsid w:val="005E4F2D"/>
    <w:rsid w:val="005E63DD"/>
    <w:rsid w:val="005E6818"/>
    <w:rsid w:val="005E6CFC"/>
    <w:rsid w:val="005E6E37"/>
    <w:rsid w:val="005E7C86"/>
    <w:rsid w:val="005E7FC2"/>
    <w:rsid w:val="005F0069"/>
    <w:rsid w:val="005F19B2"/>
    <w:rsid w:val="005F2C26"/>
    <w:rsid w:val="005F5604"/>
    <w:rsid w:val="005F613A"/>
    <w:rsid w:val="005F6FC1"/>
    <w:rsid w:val="005F78DD"/>
    <w:rsid w:val="00600737"/>
    <w:rsid w:val="0060076F"/>
    <w:rsid w:val="00601A76"/>
    <w:rsid w:val="00601BAA"/>
    <w:rsid w:val="00601F1F"/>
    <w:rsid w:val="0060231D"/>
    <w:rsid w:val="0060336E"/>
    <w:rsid w:val="00603526"/>
    <w:rsid w:val="00603C35"/>
    <w:rsid w:val="0060406C"/>
    <w:rsid w:val="006047B6"/>
    <w:rsid w:val="00604DE0"/>
    <w:rsid w:val="00606074"/>
    <w:rsid w:val="00610EEF"/>
    <w:rsid w:val="00611A24"/>
    <w:rsid w:val="00620985"/>
    <w:rsid w:val="00621C0A"/>
    <w:rsid w:val="00621FE5"/>
    <w:rsid w:val="00622777"/>
    <w:rsid w:val="006227F5"/>
    <w:rsid w:val="00622CC8"/>
    <w:rsid w:val="00623B02"/>
    <w:rsid w:val="00624107"/>
    <w:rsid w:val="006241A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2CC6"/>
    <w:rsid w:val="006336C9"/>
    <w:rsid w:val="006351D8"/>
    <w:rsid w:val="00635674"/>
    <w:rsid w:val="006357A1"/>
    <w:rsid w:val="00635C7A"/>
    <w:rsid w:val="006378CF"/>
    <w:rsid w:val="0064118F"/>
    <w:rsid w:val="00643760"/>
    <w:rsid w:val="00645FDE"/>
    <w:rsid w:val="0064605B"/>
    <w:rsid w:val="0065018A"/>
    <w:rsid w:val="006507AD"/>
    <w:rsid w:val="00650974"/>
    <w:rsid w:val="00660C12"/>
    <w:rsid w:val="00664F2E"/>
    <w:rsid w:val="006670B0"/>
    <w:rsid w:val="00667343"/>
    <w:rsid w:val="00667635"/>
    <w:rsid w:val="00670FFE"/>
    <w:rsid w:val="00671464"/>
    <w:rsid w:val="00671586"/>
    <w:rsid w:val="006718B0"/>
    <w:rsid w:val="00671A73"/>
    <w:rsid w:val="006725AC"/>
    <w:rsid w:val="00672977"/>
    <w:rsid w:val="00672A1A"/>
    <w:rsid w:val="00673A73"/>
    <w:rsid w:val="006742A0"/>
    <w:rsid w:val="00674AF0"/>
    <w:rsid w:val="006762E8"/>
    <w:rsid w:val="00676F1A"/>
    <w:rsid w:val="0067796A"/>
    <w:rsid w:val="00680793"/>
    <w:rsid w:val="00686B0C"/>
    <w:rsid w:val="006872D4"/>
    <w:rsid w:val="006874E8"/>
    <w:rsid w:val="0069024D"/>
    <w:rsid w:val="00692AB8"/>
    <w:rsid w:val="00692BF8"/>
    <w:rsid w:val="0069492A"/>
    <w:rsid w:val="00695AC0"/>
    <w:rsid w:val="00696B7A"/>
    <w:rsid w:val="006A167C"/>
    <w:rsid w:val="006A4AA5"/>
    <w:rsid w:val="006A76A8"/>
    <w:rsid w:val="006A77F5"/>
    <w:rsid w:val="006B2D00"/>
    <w:rsid w:val="006B3229"/>
    <w:rsid w:val="006B4D0F"/>
    <w:rsid w:val="006B6488"/>
    <w:rsid w:val="006B6A42"/>
    <w:rsid w:val="006C1974"/>
    <w:rsid w:val="006C1BA6"/>
    <w:rsid w:val="006C2AEE"/>
    <w:rsid w:val="006C2CE0"/>
    <w:rsid w:val="006C4FDE"/>
    <w:rsid w:val="006C5778"/>
    <w:rsid w:val="006C6954"/>
    <w:rsid w:val="006C7955"/>
    <w:rsid w:val="006D141E"/>
    <w:rsid w:val="006D3485"/>
    <w:rsid w:val="006D4032"/>
    <w:rsid w:val="006D6F12"/>
    <w:rsid w:val="006D742A"/>
    <w:rsid w:val="006D7ADC"/>
    <w:rsid w:val="006D7ECD"/>
    <w:rsid w:val="006E0618"/>
    <w:rsid w:val="006E2A47"/>
    <w:rsid w:val="006E2F89"/>
    <w:rsid w:val="006E31E6"/>
    <w:rsid w:val="006E3A9D"/>
    <w:rsid w:val="006E5FD6"/>
    <w:rsid w:val="006E6306"/>
    <w:rsid w:val="006E654C"/>
    <w:rsid w:val="006E697E"/>
    <w:rsid w:val="006E7C79"/>
    <w:rsid w:val="006F04A5"/>
    <w:rsid w:val="006F289A"/>
    <w:rsid w:val="006F3566"/>
    <w:rsid w:val="006F4B9A"/>
    <w:rsid w:val="006F52E6"/>
    <w:rsid w:val="006F6902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3844"/>
    <w:rsid w:val="00715469"/>
    <w:rsid w:val="007160EB"/>
    <w:rsid w:val="00720547"/>
    <w:rsid w:val="007217E7"/>
    <w:rsid w:val="00721CB2"/>
    <w:rsid w:val="00722FDE"/>
    <w:rsid w:val="007238AA"/>
    <w:rsid w:val="00723A73"/>
    <w:rsid w:val="00726729"/>
    <w:rsid w:val="007271BB"/>
    <w:rsid w:val="00727DA3"/>
    <w:rsid w:val="00730EBB"/>
    <w:rsid w:val="007338BC"/>
    <w:rsid w:val="00733FF3"/>
    <w:rsid w:val="00734842"/>
    <w:rsid w:val="00735BC9"/>
    <w:rsid w:val="0073620A"/>
    <w:rsid w:val="00737122"/>
    <w:rsid w:val="00742A99"/>
    <w:rsid w:val="0074408B"/>
    <w:rsid w:val="007448D7"/>
    <w:rsid w:val="00744C0F"/>
    <w:rsid w:val="0074798F"/>
    <w:rsid w:val="0075132C"/>
    <w:rsid w:val="007518CB"/>
    <w:rsid w:val="00752389"/>
    <w:rsid w:val="00753A9E"/>
    <w:rsid w:val="00754099"/>
    <w:rsid w:val="007544A1"/>
    <w:rsid w:val="00754FEC"/>
    <w:rsid w:val="00755371"/>
    <w:rsid w:val="00755AE5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2DD6"/>
    <w:rsid w:val="007757F1"/>
    <w:rsid w:val="00775EC7"/>
    <w:rsid w:val="00776EC8"/>
    <w:rsid w:val="007776AF"/>
    <w:rsid w:val="00782B3D"/>
    <w:rsid w:val="00783E19"/>
    <w:rsid w:val="00784C91"/>
    <w:rsid w:val="00785ADD"/>
    <w:rsid w:val="0078686B"/>
    <w:rsid w:val="0078730D"/>
    <w:rsid w:val="007908ED"/>
    <w:rsid w:val="00790AFB"/>
    <w:rsid w:val="00791A98"/>
    <w:rsid w:val="007928B2"/>
    <w:rsid w:val="00793EDC"/>
    <w:rsid w:val="0079524C"/>
    <w:rsid w:val="007953DC"/>
    <w:rsid w:val="00796141"/>
    <w:rsid w:val="007A2A0C"/>
    <w:rsid w:val="007A31BB"/>
    <w:rsid w:val="007A4477"/>
    <w:rsid w:val="007A4D6F"/>
    <w:rsid w:val="007A4FCF"/>
    <w:rsid w:val="007A548A"/>
    <w:rsid w:val="007A600C"/>
    <w:rsid w:val="007A739D"/>
    <w:rsid w:val="007A767D"/>
    <w:rsid w:val="007B04BB"/>
    <w:rsid w:val="007B2515"/>
    <w:rsid w:val="007B297A"/>
    <w:rsid w:val="007B4900"/>
    <w:rsid w:val="007B7A42"/>
    <w:rsid w:val="007C13CF"/>
    <w:rsid w:val="007C14E1"/>
    <w:rsid w:val="007C1562"/>
    <w:rsid w:val="007C19FA"/>
    <w:rsid w:val="007C1B52"/>
    <w:rsid w:val="007C340D"/>
    <w:rsid w:val="007C35D0"/>
    <w:rsid w:val="007C453B"/>
    <w:rsid w:val="007C5269"/>
    <w:rsid w:val="007C7B42"/>
    <w:rsid w:val="007D0CE0"/>
    <w:rsid w:val="007D1223"/>
    <w:rsid w:val="007D26F6"/>
    <w:rsid w:val="007D2B9D"/>
    <w:rsid w:val="007D3540"/>
    <w:rsid w:val="007D3BB8"/>
    <w:rsid w:val="007D3CFD"/>
    <w:rsid w:val="007D4C2A"/>
    <w:rsid w:val="007D73DA"/>
    <w:rsid w:val="007E044B"/>
    <w:rsid w:val="007E2255"/>
    <w:rsid w:val="007E521C"/>
    <w:rsid w:val="007E55BC"/>
    <w:rsid w:val="007E60F6"/>
    <w:rsid w:val="007E62F6"/>
    <w:rsid w:val="007E680B"/>
    <w:rsid w:val="007F07DB"/>
    <w:rsid w:val="007F19F0"/>
    <w:rsid w:val="007F3E57"/>
    <w:rsid w:val="007F46ED"/>
    <w:rsid w:val="007F5D1C"/>
    <w:rsid w:val="007F6297"/>
    <w:rsid w:val="007F7785"/>
    <w:rsid w:val="008018DE"/>
    <w:rsid w:val="00801EB4"/>
    <w:rsid w:val="0080224A"/>
    <w:rsid w:val="00807EEC"/>
    <w:rsid w:val="00811732"/>
    <w:rsid w:val="00811E46"/>
    <w:rsid w:val="00812BE1"/>
    <w:rsid w:val="00812EF6"/>
    <w:rsid w:val="00813EB8"/>
    <w:rsid w:val="008210AE"/>
    <w:rsid w:val="00821EC8"/>
    <w:rsid w:val="00822E0F"/>
    <w:rsid w:val="0082402E"/>
    <w:rsid w:val="00824134"/>
    <w:rsid w:val="00824FAC"/>
    <w:rsid w:val="00825143"/>
    <w:rsid w:val="00825C3A"/>
    <w:rsid w:val="0082669C"/>
    <w:rsid w:val="00827138"/>
    <w:rsid w:val="008306A7"/>
    <w:rsid w:val="00831824"/>
    <w:rsid w:val="00831C7C"/>
    <w:rsid w:val="008322F6"/>
    <w:rsid w:val="0083275F"/>
    <w:rsid w:val="00832D31"/>
    <w:rsid w:val="008335F1"/>
    <w:rsid w:val="00833D48"/>
    <w:rsid w:val="00834118"/>
    <w:rsid w:val="00834290"/>
    <w:rsid w:val="00836B6E"/>
    <w:rsid w:val="0084126E"/>
    <w:rsid w:val="00842C65"/>
    <w:rsid w:val="0084503B"/>
    <w:rsid w:val="00845174"/>
    <w:rsid w:val="008468AC"/>
    <w:rsid w:val="00847380"/>
    <w:rsid w:val="00847F2C"/>
    <w:rsid w:val="00847FDC"/>
    <w:rsid w:val="0085016F"/>
    <w:rsid w:val="008533ED"/>
    <w:rsid w:val="00853FCA"/>
    <w:rsid w:val="00854448"/>
    <w:rsid w:val="00855D48"/>
    <w:rsid w:val="00856174"/>
    <w:rsid w:val="00856A93"/>
    <w:rsid w:val="0085768D"/>
    <w:rsid w:val="00857764"/>
    <w:rsid w:val="00857AF7"/>
    <w:rsid w:val="00860DEA"/>
    <w:rsid w:val="00861045"/>
    <w:rsid w:val="008614F5"/>
    <w:rsid w:val="008617A1"/>
    <w:rsid w:val="0086203C"/>
    <w:rsid w:val="00863AD5"/>
    <w:rsid w:val="00864E38"/>
    <w:rsid w:val="00865C5F"/>
    <w:rsid w:val="00870128"/>
    <w:rsid w:val="00871751"/>
    <w:rsid w:val="008726A1"/>
    <w:rsid w:val="008731E6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875"/>
    <w:rsid w:val="00893918"/>
    <w:rsid w:val="00895B2B"/>
    <w:rsid w:val="00895CA9"/>
    <w:rsid w:val="008A1929"/>
    <w:rsid w:val="008A210E"/>
    <w:rsid w:val="008A470F"/>
    <w:rsid w:val="008A513A"/>
    <w:rsid w:val="008A55CB"/>
    <w:rsid w:val="008A5E4E"/>
    <w:rsid w:val="008A7180"/>
    <w:rsid w:val="008B02FC"/>
    <w:rsid w:val="008B3247"/>
    <w:rsid w:val="008B3CB5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D07AA"/>
    <w:rsid w:val="008D0BA4"/>
    <w:rsid w:val="008D0C6E"/>
    <w:rsid w:val="008D16C2"/>
    <w:rsid w:val="008D18C8"/>
    <w:rsid w:val="008D31DE"/>
    <w:rsid w:val="008D329D"/>
    <w:rsid w:val="008D44C8"/>
    <w:rsid w:val="008D5468"/>
    <w:rsid w:val="008D5681"/>
    <w:rsid w:val="008D621A"/>
    <w:rsid w:val="008E064F"/>
    <w:rsid w:val="008E08A6"/>
    <w:rsid w:val="008E1EBE"/>
    <w:rsid w:val="008E27FE"/>
    <w:rsid w:val="008E37FA"/>
    <w:rsid w:val="008E3EBE"/>
    <w:rsid w:val="008E7C83"/>
    <w:rsid w:val="008E7D91"/>
    <w:rsid w:val="008F02C1"/>
    <w:rsid w:val="008F3AD0"/>
    <w:rsid w:val="008F3B39"/>
    <w:rsid w:val="008F49CB"/>
    <w:rsid w:val="008F5988"/>
    <w:rsid w:val="008F7DF9"/>
    <w:rsid w:val="009002F1"/>
    <w:rsid w:val="00900FFB"/>
    <w:rsid w:val="009045C4"/>
    <w:rsid w:val="00904647"/>
    <w:rsid w:val="00905624"/>
    <w:rsid w:val="00905E61"/>
    <w:rsid w:val="00906E6B"/>
    <w:rsid w:val="0091023C"/>
    <w:rsid w:val="00910264"/>
    <w:rsid w:val="00911B6E"/>
    <w:rsid w:val="00911CC1"/>
    <w:rsid w:val="00913702"/>
    <w:rsid w:val="00915750"/>
    <w:rsid w:val="00915C9A"/>
    <w:rsid w:val="00917417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0582"/>
    <w:rsid w:val="00931171"/>
    <w:rsid w:val="009332CA"/>
    <w:rsid w:val="009351B7"/>
    <w:rsid w:val="009360D7"/>
    <w:rsid w:val="009361B0"/>
    <w:rsid w:val="00936E7D"/>
    <w:rsid w:val="009405D4"/>
    <w:rsid w:val="0094342E"/>
    <w:rsid w:val="00943DC5"/>
    <w:rsid w:val="0094522D"/>
    <w:rsid w:val="00946D90"/>
    <w:rsid w:val="00952D2D"/>
    <w:rsid w:val="009553FB"/>
    <w:rsid w:val="009559BF"/>
    <w:rsid w:val="009614C5"/>
    <w:rsid w:val="00961514"/>
    <w:rsid w:val="00962101"/>
    <w:rsid w:val="00965376"/>
    <w:rsid w:val="009656D8"/>
    <w:rsid w:val="00967559"/>
    <w:rsid w:val="00971AD9"/>
    <w:rsid w:val="00971C3F"/>
    <w:rsid w:val="00973862"/>
    <w:rsid w:val="0097402F"/>
    <w:rsid w:val="009759C9"/>
    <w:rsid w:val="009765B6"/>
    <w:rsid w:val="00976675"/>
    <w:rsid w:val="00980B20"/>
    <w:rsid w:val="0098302D"/>
    <w:rsid w:val="00983030"/>
    <w:rsid w:val="009842BD"/>
    <w:rsid w:val="00984B0C"/>
    <w:rsid w:val="0098572A"/>
    <w:rsid w:val="00985A91"/>
    <w:rsid w:val="00985E29"/>
    <w:rsid w:val="009877D0"/>
    <w:rsid w:val="00991267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A7438"/>
    <w:rsid w:val="009B4ACF"/>
    <w:rsid w:val="009B598A"/>
    <w:rsid w:val="009B7708"/>
    <w:rsid w:val="009B7C0F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1ACF"/>
    <w:rsid w:val="009D30C7"/>
    <w:rsid w:val="009D5A22"/>
    <w:rsid w:val="009D5EE5"/>
    <w:rsid w:val="009D68EB"/>
    <w:rsid w:val="009E2C50"/>
    <w:rsid w:val="009E476A"/>
    <w:rsid w:val="009E608E"/>
    <w:rsid w:val="009E652E"/>
    <w:rsid w:val="009F02C3"/>
    <w:rsid w:val="009F0663"/>
    <w:rsid w:val="009F0FD8"/>
    <w:rsid w:val="009F2F6E"/>
    <w:rsid w:val="009F6638"/>
    <w:rsid w:val="00A017A3"/>
    <w:rsid w:val="00A02409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408B"/>
    <w:rsid w:val="00A2594D"/>
    <w:rsid w:val="00A25EF9"/>
    <w:rsid w:val="00A27338"/>
    <w:rsid w:val="00A30A28"/>
    <w:rsid w:val="00A323DF"/>
    <w:rsid w:val="00A3457C"/>
    <w:rsid w:val="00A346F2"/>
    <w:rsid w:val="00A3484C"/>
    <w:rsid w:val="00A34F0E"/>
    <w:rsid w:val="00A36EB9"/>
    <w:rsid w:val="00A40F2E"/>
    <w:rsid w:val="00A419EC"/>
    <w:rsid w:val="00A41B15"/>
    <w:rsid w:val="00A42E62"/>
    <w:rsid w:val="00A43E35"/>
    <w:rsid w:val="00A44DA6"/>
    <w:rsid w:val="00A46B75"/>
    <w:rsid w:val="00A47735"/>
    <w:rsid w:val="00A500D2"/>
    <w:rsid w:val="00A50B70"/>
    <w:rsid w:val="00A5103B"/>
    <w:rsid w:val="00A51405"/>
    <w:rsid w:val="00A51A41"/>
    <w:rsid w:val="00A51D7E"/>
    <w:rsid w:val="00A52177"/>
    <w:rsid w:val="00A52745"/>
    <w:rsid w:val="00A52DDB"/>
    <w:rsid w:val="00A53972"/>
    <w:rsid w:val="00A60B0F"/>
    <w:rsid w:val="00A633CF"/>
    <w:rsid w:val="00A637BF"/>
    <w:rsid w:val="00A63F65"/>
    <w:rsid w:val="00A6516D"/>
    <w:rsid w:val="00A66613"/>
    <w:rsid w:val="00A67B72"/>
    <w:rsid w:val="00A70335"/>
    <w:rsid w:val="00A73D13"/>
    <w:rsid w:val="00A74C1D"/>
    <w:rsid w:val="00A74DB8"/>
    <w:rsid w:val="00A75093"/>
    <w:rsid w:val="00A76817"/>
    <w:rsid w:val="00A768D9"/>
    <w:rsid w:val="00A818B6"/>
    <w:rsid w:val="00A8288D"/>
    <w:rsid w:val="00A8321D"/>
    <w:rsid w:val="00A8398F"/>
    <w:rsid w:val="00A8797F"/>
    <w:rsid w:val="00A90AEC"/>
    <w:rsid w:val="00A916FD"/>
    <w:rsid w:val="00A9214E"/>
    <w:rsid w:val="00A9317B"/>
    <w:rsid w:val="00A933F4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318"/>
    <w:rsid w:val="00AB0875"/>
    <w:rsid w:val="00AB11F8"/>
    <w:rsid w:val="00AB372C"/>
    <w:rsid w:val="00AB384B"/>
    <w:rsid w:val="00AB428A"/>
    <w:rsid w:val="00AB7594"/>
    <w:rsid w:val="00AB7E64"/>
    <w:rsid w:val="00AC1631"/>
    <w:rsid w:val="00AC1814"/>
    <w:rsid w:val="00AC2F6C"/>
    <w:rsid w:val="00AC4AE6"/>
    <w:rsid w:val="00AC59BD"/>
    <w:rsid w:val="00AC6EB1"/>
    <w:rsid w:val="00AC7D73"/>
    <w:rsid w:val="00AD065B"/>
    <w:rsid w:val="00AD0D83"/>
    <w:rsid w:val="00AD1588"/>
    <w:rsid w:val="00AD6808"/>
    <w:rsid w:val="00AE15DD"/>
    <w:rsid w:val="00AE26F0"/>
    <w:rsid w:val="00AE2BF4"/>
    <w:rsid w:val="00AE2EE6"/>
    <w:rsid w:val="00AE4524"/>
    <w:rsid w:val="00AE5837"/>
    <w:rsid w:val="00AF0DA9"/>
    <w:rsid w:val="00AF4298"/>
    <w:rsid w:val="00AF487C"/>
    <w:rsid w:val="00AF4DB5"/>
    <w:rsid w:val="00AF554C"/>
    <w:rsid w:val="00AF5A05"/>
    <w:rsid w:val="00AF605D"/>
    <w:rsid w:val="00AF6140"/>
    <w:rsid w:val="00AF6597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29A5"/>
    <w:rsid w:val="00B13826"/>
    <w:rsid w:val="00B139C7"/>
    <w:rsid w:val="00B13B74"/>
    <w:rsid w:val="00B15E15"/>
    <w:rsid w:val="00B16B1E"/>
    <w:rsid w:val="00B17D59"/>
    <w:rsid w:val="00B205C4"/>
    <w:rsid w:val="00B21233"/>
    <w:rsid w:val="00B22E30"/>
    <w:rsid w:val="00B233C0"/>
    <w:rsid w:val="00B23F95"/>
    <w:rsid w:val="00B24FB4"/>
    <w:rsid w:val="00B27F9B"/>
    <w:rsid w:val="00B32493"/>
    <w:rsid w:val="00B324BA"/>
    <w:rsid w:val="00B32570"/>
    <w:rsid w:val="00B332FF"/>
    <w:rsid w:val="00B3480D"/>
    <w:rsid w:val="00B35DBE"/>
    <w:rsid w:val="00B361E3"/>
    <w:rsid w:val="00B40E44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67A05"/>
    <w:rsid w:val="00B7162F"/>
    <w:rsid w:val="00B72531"/>
    <w:rsid w:val="00B76556"/>
    <w:rsid w:val="00B77ACF"/>
    <w:rsid w:val="00B824C6"/>
    <w:rsid w:val="00B836B9"/>
    <w:rsid w:val="00B8498C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95EE9"/>
    <w:rsid w:val="00BA14AC"/>
    <w:rsid w:val="00BA1AED"/>
    <w:rsid w:val="00BA41E7"/>
    <w:rsid w:val="00BA551C"/>
    <w:rsid w:val="00BA7200"/>
    <w:rsid w:val="00BA7323"/>
    <w:rsid w:val="00BB2F36"/>
    <w:rsid w:val="00BB3DF6"/>
    <w:rsid w:val="00BB3F86"/>
    <w:rsid w:val="00BB4661"/>
    <w:rsid w:val="00BB5C60"/>
    <w:rsid w:val="00BB5F6F"/>
    <w:rsid w:val="00BB6EE5"/>
    <w:rsid w:val="00BB7812"/>
    <w:rsid w:val="00BC0541"/>
    <w:rsid w:val="00BC1180"/>
    <w:rsid w:val="00BC1D67"/>
    <w:rsid w:val="00BC2E34"/>
    <w:rsid w:val="00BC31BE"/>
    <w:rsid w:val="00BC33F7"/>
    <w:rsid w:val="00BC581D"/>
    <w:rsid w:val="00BC65A5"/>
    <w:rsid w:val="00BC7FC8"/>
    <w:rsid w:val="00BD0144"/>
    <w:rsid w:val="00BD07BE"/>
    <w:rsid w:val="00BD1ABA"/>
    <w:rsid w:val="00BD2FBD"/>
    <w:rsid w:val="00BD366C"/>
    <w:rsid w:val="00BD5BAA"/>
    <w:rsid w:val="00BD5C9A"/>
    <w:rsid w:val="00BD6119"/>
    <w:rsid w:val="00BD6134"/>
    <w:rsid w:val="00BD7CAA"/>
    <w:rsid w:val="00BD7D47"/>
    <w:rsid w:val="00BD7F08"/>
    <w:rsid w:val="00BE045C"/>
    <w:rsid w:val="00BE17BA"/>
    <w:rsid w:val="00BE2252"/>
    <w:rsid w:val="00BE2EF3"/>
    <w:rsid w:val="00BE3A5E"/>
    <w:rsid w:val="00BE49CC"/>
    <w:rsid w:val="00BE6D67"/>
    <w:rsid w:val="00BE6E2F"/>
    <w:rsid w:val="00BF1565"/>
    <w:rsid w:val="00BF182B"/>
    <w:rsid w:val="00BF1D8C"/>
    <w:rsid w:val="00BF2DFF"/>
    <w:rsid w:val="00BF40E4"/>
    <w:rsid w:val="00BF5062"/>
    <w:rsid w:val="00BF53E0"/>
    <w:rsid w:val="00BF68A8"/>
    <w:rsid w:val="00BF7FAC"/>
    <w:rsid w:val="00C008DE"/>
    <w:rsid w:val="00C014F1"/>
    <w:rsid w:val="00C0396B"/>
    <w:rsid w:val="00C03EC9"/>
    <w:rsid w:val="00C04118"/>
    <w:rsid w:val="00C05AE0"/>
    <w:rsid w:val="00C05AEE"/>
    <w:rsid w:val="00C06D6B"/>
    <w:rsid w:val="00C06EE7"/>
    <w:rsid w:val="00C10642"/>
    <w:rsid w:val="00C10C91"/>
    <w:rsid w:val="00C1184D"/>
    <w:rsid w:val="00C11D52"/>
    <w:rsid w:val="00C1279E"/>
    <w:rsid w:val="00C13987"/>
    <w:rsid w:val="00C160D8"/>
    <w:rsid w:val="00C17C63"/>
    <w:rsid w:val="00C200B3"/>
    <w:rsid w:val="00C2217F"/>
    <w:rsid w:val="00C22887"/>
    <w:rsid w:val="00C233D6"/>
    <w:rsid w:val="00C33BB1"/>
    <w:rsid w:val="00C34263"/>
    <w:rsid w:val="00C35909"/>
    <w:rsid w:val="00C35C09"/>
    <w:rsid w:val="00C40978"/>
    <w:rsid w:val="00C40F49"/>
    <w:rsid w:val="00C429C3"/>
    <w:rsid w:val="00C43A5C"/>
    <w:rsid w:val="00C43E6E"/>
    <w:rsid w:val="00C44C03"/>
    <w:rsid w:val="00C44F45"/>
    <w:rsid w:val="00C459A0"/>
    <w:rsid w:val="00C50145"/>
    <w:rsid w:val="00C507BB"/>
    <w:rsid w:val="00C5121A"/>
    <w:rsid w:val="00C51AE6"/>
    <w:rsid w:val="00C53C2A"/>
    <w:rsid w:val="00C53CB1"/>
    <w:rsid w:val="00C54FB3"/>
    <w:rsid w:val="00C560D8"/>
    <w:rsid w:val="00C56513"/>
    <w:rsid w:val="00C577CB"/>
    <w:rsid w:val="00C603AE"/>
    <w:rsid w:val="00C60D3D"/>
    <w:rsid w:val="00C61D7C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5DA3"/>
    <w:rsid w:val="00C764CF"/>
    <w:rsid w:val="00C77998"/>
    <w:rsid w:val="00C77D3C"/>
    <w:rsid w:val="00C77D4C"/>
    <w:rsid w:val="00C77FC2"/>
    <w:rsid w:val="00C81D2A"/>
    <w:rsid w:val="00C82A57"/>
    <w:rsid w:val="00C84C7F"/>
    <w:rsid w:val="00C8513D"/>
    <w:rsid w:val="00C86785"/>
    <w:rsid w:val="00C87498"/>
    <w:rsid w:val="00C90359"/>
    <w:rsid w:val="00C9182B"/>
    <w:rsid w:val="00C91D7A"/>
    <w:rsid w:val="00C92105"/>
    <w:rsid w:val="00C96E1B"/>
    <w:rsid w:val="00C9702A"/>
    <w:rsid w:val="00C9793F"/>
    <w:rsid w:val="00CA042A"/>
    <w:rsid w:val="00CA1260"/>
    <w:rsid w:val="00CA2306"/>
    <w:rsid w:val="00CA4C65"/>
    <w:rsid w:val="00CA7695"/>
    <w:rsid w:val="00CA7F34"/>
    <w:rsid w:val="00CB0847"/>
    <w:rsid w:val="00CB1BC1"/>
    <w:rsid w:val="00CB213A"/>
    <w:rsid w:val="00CB3D05"/>
    <w:rsid w:val="00CB449F"/>
    <w:rsid w:val="00CB4EAD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D07F8"/>
    <w:rsid w:val="00CD31F8"/>
    <w:rsid w:val="00CD3458"/>
    <w:rsid w:val="00CD5062"/>
    <w:rsid w:val="00CD6824"/>
    <w:rsid w:val="00CD714F"/>
    <w:rsid w:val="00CE1F1D"/>
    <w:rsid w:val="00CE219C"/>
    <w:rsid w:val="00CE66E8"/>
    <w:rsid w:val="00CF0E45"/>
    <w:rsid w:val="00CF3C31"/>
    <w:rsid w:val="00CF4979"/>
    <w:rsid w:val="00CF750A"/>
    <w:rsid w:val="00D0032F"/>
    <w:rsid w:val="00D007CF"/>
    <w:rsid w:val="00D01F17"/>
    <w:rsid w:val="00D03AC5"/>
    <w:rsid w:val="00D03FAA"/>
    <w:rsid w:val="00D04F08"/>
    <w:rsid w:val="00D05812"/>
    <w:rsid w:val="00D07F1E"/>
    <w:rsid w:val="00D103E9"/>
    <w:rsid w:val="00D11A2F"/>
    <w:rsid w:val="00D1339E"/>
    <w:rsid w:val="00D159EA"/>
    <w:rsid w:val="00D162AB"/>
    <w:rsid w:val="00D172CF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5C94"/>
    <w:rsid w:val="00D36A9F"/>
    <w:rsid w:val="00D36AED"/>
    <w:rsid w:val="00D36C0F"/>
    <w:rsid w:val="00D411B5"/>
    <w:rsid w:val="00D41A86"/>
    <w:rsid w:val="00D45F38"/>
    <w:rsid w:val="00D474B7"/>
    <w:rsid w:val="00D474D7"/>
    <w:rsid w:val="00D53DD5"/>
    <w:rsid w:val="00D549BE"/>
    <w:rsid w:val="00D556DB"/>
    <w:rsid w:val="00D56D05"/>
    <w:rsid w:val="00D5749D"/>
    <w:rsid w:val="00D5758B"/>
    <w:rsid w:val="00D57752"/>
    <w:rsid w:val="00D61283"/>
    <w:rsid w:val="00D649A5"/>
    <w:rsid w:val="00D64F1F"/>
    <w:rsid w:val="00D668A8"/>
    <w:rsid w:val="00D713DF"/>
    <w:rsid w:val="00D7261A"/>
    <w:rsid w:val="00D72B58"/>
    <w:rsid w:val="00D73F1D"/>
    <w:rsid w:val="00D74639"/>
    <w:rsid w:val="00D74A40"/>
    <w:rsid w:val="00D74CDA"/>
    <w:rsid w:val="00D755FF"/>
    <w:rsid w:val="00D75681"/>
    <w:rsid w:val="00D75707"/>
    <w:rsid w:val="00D76C09"/>
    <w:rsid w:val="00D77151"/>
    <w:rsid w:val="00D77926"/>
    <w:rsid w:val="00D803E1"/>
    <w:rsid w:val="00D80FDD"/>
    <w:rsid w:val="00D83251"/>
    <w:rsid w:val="00D84801"/>
    <w:rsid w:val="00D84A7B"/>
    <w:rsid w:val="00D84EA3"/>
    <w:rsid w:val="00D85AA2"/>
    <w:rsid w:val="00D861AE"/>
    <w:rsid w:val="00D86CE8"/>
    <w:rsid w:val="00D876EC"/>
    <w:rsid w:val="00D90F39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3CA1"/>
    <w:rsid w:val="00DA4D0D"/>
    <w:rsid w:val="00DA51EF"/>
    <w:rsid w:val="00DA748E"/>
    <w:rsid w:val="00DA79A2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482"/>
    <w:rsid w:val="00DC4D9D"/>
    <w:rsid w:val="00DC62CB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D6AA0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73C"/>
    <w:rsid w:val="00E02CE7"/>
    <w:rsid w:val="00E02DF1"/>
    <w:rsid w:val="00E0327E"/>
    <w:rsid w:val="00E075FA"/>
    <w:rsid w:val="00E109C5"/>
    <w:rsid w:val="00E13388"/>
    <w:rsid w:val="00E16B99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3F73"/>
    <w:rsid w:val="00E3491B"/>
    <w:rsid w:val="00E36170"/>
    <w:rsid w:val="00E36B3B"/>
    <w:rsid w:val="00E370AD"/>
    <w:rsid w:val="00E41A88"/>
    <w:rsid w:val="00E41DCF"/>
    <w:rsid w:val="00E4667B"/>
    <w:rsid w:val="00E46FFA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AB7"/>
    <w:rsid w:val="00E61B50"/>
    <w:rsid w:val="00E62537"/>
    <w:rsid w:val="00E64969"/>
    <w:rsid w:val="00E64C94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3532"/>
    <w:rsid w:val="00E74006"/>
    <w:rsid w:val="00E74916"/>
    <w:rsid w:val="00E75873"/>
    <w:rsid w:val="00E76EC7"/>
    <w:rsid w:val="00E80354"/>
    <w:rsid w:val="00E80719"/>
    <w:rsid w:val="00E84D36"/>
    <w:rsid w:val="00E8574F"/>
    <w:rsid w:val="00E85A0B"/>
    <w:rsid w:val="00E90054"/>
    <w:rsid w:val="00E9034F"/>
    <w:rsid w:val="00E90FCB"/>
    <w:rsid w:val="00E917CA"/>
    <w:rsid w:val="00E92183"/>
    <w:rsid w:val="00E94B21"/>
    <w:rsid w:val="00E97C81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984"/>
    <w:rsid w:val="00EE2EE4"/>
    <w:rsid w:val="00EE3066"/>
    <w:rsid w:val="00EE37B1"/>
    <w:rsid w:val="00EE4798"/>
    <w:rsid w:val="00EE77F8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059"/>
    <w:rsid w:val="00F003E4"/>
    <w:rsid w:val="00F0290E"/>
    <w:rsid w:val="00F03163"/>
    <w:rsid w:val="00F03EA5"/>
    <w:rsid w:val="00F04541"/>
    <w:rsid w:val="00F04EA2"/>
    <w:rsid w:val="00F058DD"/>
    <w:rsid w:val="00F05AE7"/>
    <w:rsid w:val="00F11E45"/>
    <w:rsid w:val="00F11EFB"/>
    <w:rsid w:val="00F140CC"/>
    <w:rsid w:val="00F14570"/>
    <w:rsid w:val="00F1548F"/>
    <w:rsid w:val="00F16F5E"/>
    <w:rsid w:val="00F17804"/>
    <w:rsid w:val="00F17F86"/>
    <w:rsid w:val="00F20A74"/>
    <w:rsid w:val="00F20B56"/>
    <w:rsid w:val="00F2147D"/>
    <w:rsid w:val="00F2395D"/>
    <w:rsid w:val="00F24B6B"/>
    <w:rsid w:val="00F25670"/>
    <w:rsid w:val="00F26B25"/>
    <w:rsid w:val="00F26BC3"/>
    <w:rsid w:val="00F2727E"/>
    <w:rsid w:val="00F339C5"/>
    <w:rsid w:val="00F33B58"/>
    <w:rsid w:val="00F33ED4"/>
    <w:rsid w:val="00F34015"/>
    <w:rsid w:val="00F34850"/>
    <w:rsid w:val="00F35603"/>
    <w:rsid w:val="00F35973"/>
    <w:rsid w:val="00F35DFA"/>
    <w:rsid w:val="00F377E2"/>
    <w:rsid w:val="00F406CD"/>
    <w:rsid w:val="00F42B6B"/>
    <w:rsid w:val="00F43318"/>
    <w:rsid w:val="00F43A17"/>
    <w:rsid w:val="00F43D57"/>
    <w:rsid w:val="00F45032"/>
    <w:rsid w:val="00F45E64"/>
    <w:rsid w:val="00F47699"/>
    <w:rsid w:val="00F50F36"/>
    <w:rsid w:val="00F510DB"/>
    <w:rsid w:val="00F51850"/>
    <w:rsid w:val="00F547E0"/>
    <w:rsid w:val="00F54F4D"/>
    <w:rsid w:val="00F5579E"/>
    <w:rsid w:val="00F567F5"/>
    <w:rsid w:val="00F56D39"/>
    <w:rsid w:val="00F57D5B"/>
    <w:rsid w:val="00F6082A"/>
    <w:rsid w:val="00F60ACE"/>
    <w:rsid w:val="00F60DAC"/>
    <w:rsid w:val="00F63120"/>
    <w:rsid w:val="00F63CEE"/>
    <w:rsid w:val="00F642C2"/>
    <w:rsid w:val="00F64C36"/>
    <w:rsid w:val="00F653EA"/>
    <w:rsid w:val="00F65818"/>
    <w:rsid w:val="00F733DE"/>
    <w:rsid w:val="00F735C1"/>
    <w:rsid w:val="00F75E28"/>
    <w:rsid w:val="00F76FA5"/>
    <w:rsid w:val="00F81FBA"/>
    <w:rsid w:val="00F839F3"/>
    <w:rsid w:val="00F8417B"/>
    <w:rsid w:val="00F841D7"/>
    <w:rsid w:val="00F847AD"/>
    <w:rsid w:val="00F859C3"/>
    <w:rsid w:val="00F85B2F"/>
    <w:rsid w:val="00F86680"/>
    <w:rsid w:val="00F86A15"/>
    <w:rsid w:val="00F8729F"/>
    <w:rsid w:val="00F91187"/>
    <w:rsid w:val="00F91599"/>
    <w:rsid w:val="00F91BC3"/>
    <w:rsid w:val="00F93AE5"/>
    <w:rsid w:val="00F93DD3"/>
    <w:rsid w:val="00F9649F"/>
    <w:rsid w:val="00F96D0C"/>
    <w:rsid w:val="00F979C6"/>
    <w:rsid w:val="00F97AA0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454"/>
    <w:rsid w:val="00FC5D55"/>
    <w:rsid w:val="00FC5F77"/>
    <w:rsid w:val="00FC61DF"/>
    <w:rsid w:val="00FC6E68"/>
    <w:rsid w:val="00FC780D"/>
    <w:rsid w:val="00FD0067"/>
    <w:rsid w:val="00FD1079"/>
    <w:rsid w:val="00FD217A"/>
    <w:rsid w:val="00FD23BA"/>
    <w:rsid w:val="00FD6115"/>
    <w:rsid w:val="00FD72FF"/>
    <w:rsid w:val="00FE18DF"/>
    <w:rsid w:val="00FE2237"/>
    <w:rsid w:val="00FE25D9"/>
    <w:rsid w:val="00FE2EC2"/>
    <w:rsid w:val="00FE38FA"/>
    <w:rsid w:val="00FE4BF5"/>
    <w:rsid w:val="00FE4D71"/>
    <w:rsid w:val="00FE6382"/>
    <w:rsid w:val="00FE7017"/>
    <w:rsid w:val="00FE7A6F"/>
    <w:rsid w:val="00FF0FDE"/>
    <w:rsid w:val="00FF3B2E"/>
    <w:rsid w:val="00FF4006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link w:val="TekstpodstawowywcityZnak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Accent 3,L1,Light List Accent 5,lp1,Akapit z listą5,Akapit z listą3,Normal2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Accent 3 Znak,L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161453"/>
    <w:rPr>
      <w:b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0C6E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link w:val="TekstpodstawowywcityZnak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Accent 3,L1,Light List Accent 5,lp1,Akapit z listą5,Akapit z listą3,Normal2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Accent 3 Znak,L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161453"/>
    <w:rPr>
      <w:b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0C6E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zmzp@zzmpoznan.pl" TargetMode="External"/><Relationship Id="rId18" Type="http://schemas.openxmlformats.org/officeDocument/2006/relationships/hyperlink" Target="mailto:zzmzp@zzmpoznan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f3626cea-c11f-4cec-a9a9-06033208b0f3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f3626cea-c11f-4cec-a9a9-06033208b0f3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f3626cea-c11f-4cec-a9a9-06033208b0f3" TargetMode="External"/><Relationship Id="rId23" Type="http://schemas.openxmlformats.org/officeDocument/2006/relationships/footer" Target="footer1.xml"/><Relationship Id="rId10" Type="http://schemas.openxmlformats.org/officeDocument/2006/relationships/hyperlink" Target="mailto:zzmzp@zzmpoznan.pl" TargetMode="External"/><Relationship Id="rId19" Type="http://schemas.openxmlformats.org/officeDocument/2006/relationships/hyperlink" Target="mailto:zzmzp@zzm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zmpoznan.pl" TargetMode="External"/><Relationship Id="rId14" Type="http://schemas.openxmlformats.org/officeDocument/2006/relationships/hyperlink" Target="mailto:wojciech.potapowicz@zzmpoznan.pl" TargetMode="External"/><Relationship Id="rId22" Type="http://schemas.openxmlformats.org/officeDocument/2006/relationships/hyperlink" Target="mailto:iod3_mjo@um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5A67A-BB93-4ED6-8813-652814948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5667</Words>
  <Characters>34006</Characters>
  <Application>Microsoft Office Word</Application>
  <DocSecurity>0</DocSecurity>
  <Lines>283</Lines>
  <Paragraphs>79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39594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2025-05-27T10:51:00Z</cp:lastPrinted>
  <dcterms:created xsi:type="dcterms:W3CDTF">2025-05-29T12:33:00Z</dcterms:created>
  <dcterms:modified xsi:type="dcterms:W3CDTF">2025-05-29T12:33:00Z</dcterms:modified>
</cp:coreProperties>
</file>