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7AD44" w14:textId="77777777" w:rsidR="00A4203A" w:rsidRPr="000977F2" w:rsidRDefault="00A4203A" w:rsidP="00A4203A">
      <w:pPr>
        <w:tabs>
          <w:tab w:val="left" w:pos="-180"/>
        </w:tabs>
        <w:spacing w:line="360" w:lineRule="auto"/>
        <w:rPr>
          <w:rFonts w:asciiTheme="minorHAnsi" w:hAnsiTheme="minorHAnsi" w:cstheme="minorHAnsi"/>
          <w:sz w:val="20"/>
          <w:szCs w:val="20"/>
        </w:rPr>
      </w:pPr>
      <w:r w:rsidRPr="000977F2">
        <w:rPr>
          <w:rFonts w:asciiTheme="minorHAnsi" w:hAnsiTheme="minorHAnsi" w:cstheme="minorHAnsi"/>
          <w:sz w:val="20"/>
          <w:szCs w:val="20"/>
        </w:rPr>
        <w:t xml:space="preserve">       Zatwierdzam:                                                            </w:t>
      </w:r>
    </w:p>
    <w:p w14:paraId="17CEDE26" w14:textId="77777777" w:rsidR="00A4203A" w:rsidRPr="000977F2" w:rsidRDefault="00A4203A" w:rsidP="00A4203A">
      <w:pPr>
        <w:spacing w:line="360" w:lineRule="auto"/>
        <w:rPr>
          <w:rFonts w:asciiTheme="minorHAnsi" w:hAnsiTheme="minorHAnsi" w:cstheme="minorHAnsi"/>
          <w:sz w:val="20"/>
          <w:szCs w:val="20"/>
        </w:rPr>
      </w:pPr>
      <w:r w:rsidRPr="000977F2">
        <w:rPr>
          <w:rFonts w:asciiTheme="minorHAnsi" w:hAnsiTheme="minorHAnsi" w:cstheme="minorHAnsi"/>
          <w:sz w:val="20"/>
          <w:szCs w:val="20"/>
        </w:rPr>
        <w:t>….........….........................</w:t>
      </w:r>
    </w:p>
    <w:p w14:paraId="762D267A" w14:textId="77777777" w:rsidR="00A4203A" w:rsidRPr="000977F2" w:rsidRDefault="00A4203A" w:rsidP="00A4203A">
      <w:pPr>
        <w:spacing w:line="360" w:lineRule="auto"/>
        <w:rPr>
          <w:rFonts w:asciiTheme="minorHAnsi" w:hAnsiTheme="minorHAnsi" w:cstheme="minorHAnsi"/>
          <w:sz w:val="20"/>
          <w:szCs w:val="20"/>
        </w:rPr>
      </w:pPr>
      <w:r w:rsidRPr="000977F2">
        <w:rPr>
          <w:rFonts w:asciiTheme="minorHAnsi" w:hAnsiTheme="minorHAnsi" w:cstheme="minorHAnsi"/>
          <w:sz w:val="20"/>
          <w:szCs w:val="20"/>
        </w:rPr>
        <w:t>Jastrzębie-Zdrój, dn. ……………………………..</w:t>
      </w:r>
    </w:p>
    <w:p w14:paraId="3D2A0BE2" w14:textId="77777777" w:rsidR="003A6B9F" w:rsidRPr="000977F2" w:rsidRDefault="003A6B9F" w:rsidP="003A6B9F">
      <w:pPr>
        <w:tabs>
          <w:tab w:val="left" w:pos="1309"/>
        </w:tabs>
        <w:spacing w:after="0"/>
        <w:rPr>
          <w:rFonts w:asciiTheme="minorHAnsi" w:hAnsiTheme="minorHAnsi" w:cstheme="minorHAnsi"/>
          <w:sz w:val="20"/>
          <w:szCs w:val="20"/>
        </w:rPr>
      </w:pPr>
    </w:p>
    <w:p w14:paraId="1116B6CB" w14:textId="77777777" w:rsidR="00216FF3" w:rsidRPr="000977F2" w:rsidRDefault="00216FF3" w:rsidP="00A4203A">
      <w:pPr>
        <w:tabs>
          <w:tab w:val="left" w:pos="1309"/>
        </w:tabs>
        <w:spacing w:after="0"/>
        <w:jc w:val="center"/>
        <w:rPr>
          <w:rFonts w:asciiTheme="minorHAnsi" w:hAnsiTheme="minorHAnsi" w:cstheme="minorHAnsi"/>
          <w:b/>
          <w:sz w:val="20"/>
          <w:szCs w:val="20"/>
        </w:rPr>
      </w:pPr>
    </w:p>
    <w:p w14:paraId="2F6F4D7C" w14:textId="77777777" w:rsidR="00A4203A" w:rsidRPr="000977F2" w:rsidRDefault="00A4203A" w:rsidP="00A4203A">
      <w:pPr>
        <w:tabs>
          <w:tab w:val="left" w:pos="1309"/>
        </w:tabs>
        <w:spacing w:after="0"/>
        <w:jc w:val="center"/>
        <w:rPr>
          <w:rFonts w:asciiTheme="minorHAnsi" w:hAnsiTheme="minorHAnsi" w:cstheme="minorHAnsi"/>
          <w:b/>
          <w:sz w:val="20"/>
          <w:szCs w:val="20"/>
        </w:rPr>
      </w:pPr>
      <w:r w:rsidRPr="000977F2">
        <w:rPr>
          <w:rFonts w:asciiTheme="minorHAnsi" w:hAnsiTheme="minorHAnsi" w:cstheme="minorHAnsi"/>
          <w:b/>
          <w:sz w:val="20"/>
          <w:szCs w:val="20"/>
        </w:rPr>
        <w:t>SPECYFIKACJA WARUNKÓW ZAMÓWIENIA</w:t>
      </w:r>
    </w:p>
    <w:p w14:paraId="5BFC4950" w14:textId="77777777" w:rsidR="00A4203A" w:rsidRPr="000977F2" w:rsidRDefault="00A4203A" w:rsidP="00A4203A">
      <w:pPr>
        <w:tabs>
          <w:tab w:val="left" w:pos="1309"/>
        </w:tabs>
        <w:spacing w:after="0"/>
        <w:jc w:val="center"/>
        <w:rPr>
          <w:rFonts w:asciiTheme="minorHAnsi" w:hAnsiTheme="minorHAnsi" w:cstheme="minorHAnsi"/>
          <w:sz w:val="20"/>
          <w:szCs w:val="20"/>
        </w:rPr>
      </w:pPr>
      <w:r w:rsidRPr="000977F2">
        <w:rPr>
          <w:rFonts w:asciiTheme="minorHAnsi" w:hAnsiTheme="minorHAnsi" w:cstheme="minorHAnsi"/>
          <w:sz w:val="20"/>
          <w:szCs w:val="20"/>
        </w:rPr>
        <w:t xml:space="preserve">Postępowania o udzielenie zamówienia publicznego, prowadzone w </w:t>
      </w:r>
      <w:r w:rsidRPr="000977F2">
        <w:rPr>
          <w:rFonts w:asciiTheme="minorHAnsi" w:hAnsiTheme="minorHAnsi" w:cstheme="minorHAnsi"/>
          <w:b/>
          <w:sz w:val="20"/>
          <w:szCs w:val="20"/>
        </w:rPr>
        <w:t xml:space="preserve">trybie </w:t>
      </w:r>
      <w:r w:rsidR="0026323B" w:rsidRPr="000977F2">
        <w:rPr>
          <w:rFonts w:asciiTheme="minorHAnsi" w:hAnsiTheme="minorHAnsi" w:cstheme="minorHAnsi"/>
          <w:b/>
          <w:sz w:val="20"/>
          <w:szCs w:val="20"/>
        </w:rPr>
        <w:t>podstawowym</w:t>
      </w:r>
      <w:r w:rsidR="0026323B" w:rsidRPr="000977F2">
        <w:rPr>
          <w:rFonts w:asciiTheme="minorHAnsi" w:hAnsiTheme="minorHAnsi" w:cstheme="minorHAnsi"/>
          <w:sz w:val="20"/>
          <w:szCs w:val="20"/>
        </w:rPr>
        <w:t xml:space="preserve"> </w:t>
      </w:r>
      <w:r w:rsidR="0026323B" w:rsidRPr="000977F2">
        <w:rPr>
          <w:rFonts w:asciiTheme="minorHAnsi" w:hAnsiTheme="minorHAnsi" w:cstheme="minorHAnsi"/>
          <w:b/>
          <w:sz w:val="20"/>
          <w:szCs w:val="20"/>
        </w:rPr>
        <w:t>bez przeprowadzenia negocjacji</w:t>
      </w:r>
      <w:r w:rsidRPr="000977F2">
        <w:rPr>
          <w:rFonts w:asciiTheme="minorHAnsi" w:hAnsiTheme="minorHAnsi" w:cstheme="minorHAnsi"/>
          <w:sz w:val="20"/>
          <w:szCs w:val="20"/>
        </w:rPr>
        <w:t xml:space="preserve"> </w:t>
      </w:r>
      <w:r w:rsidR="0026323B" w:rsidRPr="000977F2">
        <w:rPr>
          <w:rFonts w:asciiTheme="minorHAnsi" w:hAnsiTheme="minorHAnsi" w:cstheme="minorHAnsi"/>
          <w:b/>
          <w:sz w:val="20"/>
          <w:szCs w:val="20"/>
        </w:rPr>
        <w:t>– art. 275 pkt 1 ustawy Prawo zamówień publicznych</w:t>
      </w:r>
      <w:r w:rsidR="0026323B" w:rsidRPr="000977F2">
        <w:rPr>
          <w:rFonts w:asciiTheme="minorHAnsi" w:hAnsiTheme="minorHAnsi" w:cstheme="minorHAnsi"/>
          <w:sz w:val="20"/>
          <w:szCs w:val="20"/>
        </w:rPr>
        <w:t xml:space="preserve"> </w:t>
      </w:r>
      <w:r w:rsidR="00CE5016" w:rsidRPr="000977F2">
        <w:rPr>
          <w:rFonts w:asciiTheme="minorHAnsi" w:hAnsiTheme="minorHAnsi" w:cstheme="minorHAnsi"/>
          <w:sz w:val="20"/>
          <w:szCs w:val="20"/>
        </w:rPr>
        <w:br/>
      </w:r>
    </w:p>
    <w:p w14:paraId="789575E6" w14:textId="77777777" w:rsidR="00424E8D" w:rsidRPr="000977F2" w:rsidRDefault="00424E8D" w:rsidP="00A4203A">
      <w:pPr>
        <w:tabs>
          <w:tab w:val="left" w:pos="1309"/>
        </w:tabs>
        <w:spacing w:after="0"/>
        <w:jc w:val="center"/>
        <w:rPr>
          <w:rFonts w:asciiTheme="minorHAnsi" w:hAnsiTheme="minorHAnsi" w:cstheme="minorHAnsi"/>
          <w:sz w:val="20"/>
          <w:szCs w:val="20"/>
        </w:rPr>
      </w:pPr>
    </w:p>
    <w:p w14:paraId="18D8F1B7" w14:textId="77777777" w:rsidR="00424E8D" w:rsidRPr="000977F2" w:rsidRDefault="00424E8D" w:rsidP="00A4203A">
      <w:pPr>
        <w:tabs>
          <w:tab w:val="left" w:pos="1309"/>
        </w:tabs>
        <w:spacing w:after="0"/>
        <w:jc w:val="center"/>
        <w:rPr>
          <w:rFonts w:asciiTheme="minorHAnsi" w:hAnsiTheme="minorHAnsi" w:cstheme="minorHAnsi"/>
          <w:sz w:val="20"/>
          <w:szCs w:val="20"/>
        </w:rPr>
      </w:pPr>
    </w:p>
    <w:p w14:paraId="55BDC861" w14:textId="77777777" w:rsidR="00216FF3" w:rsidRPr="000977F2" w:rsidRDefault="00216FF3" w:rsidP="00A4203A">
      <w:pPr>
        <w:tabs>
          <w:tab w:val="left" w:pos="1309"/>
        </w:tabs>
        <w:spacing w:after="0"/>
        <w:jc w:val="center"/>
        <w:rPr>
          <w:rFonts w:asciiTheme="minorHAnsi" w:hAnsiTheme="minorHAnsi" w:cstheme="minorHAnsi"/>
          <w:sz w:val="20"/>
          <w:szCs w:val="20"/>
        </w:rPr>
      </w:pPr>
    </w:p>
    <w:p w14:paraId="6CBD1557" w14:textId="77777777" w:rsidR="00206291" w:rsidRPr="000977F2" w:rsidRDefault="00BB44B5" w:rsidP="00A4203A">
      <w:pPr>
        <w:tabs>
          <w:tab w:val="left" w:pos="1309"/>
        </w:tabs>
        <w:spacing w:after="0"/>
        <w:jc w:val="center"/>
        <w:rPr>
          <w:rFonts w:asciiTheme="minorHAnsi" w:hAnsiTheme="minorHAnsi" w:cstheme="minorHAnsi"/>
          <w:sz w:val="20"/>
          <w:szCs w:val="20"/>
        </w:rPr>
      </w:pPr>
      <w:r w:rsidRPr="000977F2">
        <w:rPr>
          <w:rFonts w:asciiTheme="minorHAnsi" w:hAnsiTheme="minorHAnsi" w:cstheme="minorHAnsi"/>
          <w:noProof/>
          <w:sz w:val="20"/>
          <w:szCs w:val="20"/>
          <w:lang w:eastAsia="pl-PL"/>
        </w:rPr>
        <mc:AlternateContent>
          <mc:Choice Requires="wps">
            <w:drawing>
              <wp:anchor distT="45720" distB="45720" distL="114300" distR="114300" simplePos="0" relativeHeight="251657728" behindDoc="0" locked="0" layoutInCell="1" allowOverlap="1" wp14:anchorId="19393847" wp14:editId="6B4ED5DC">
                <wp:simplePos x="0" y="0"/>
                <wp:positionH relativeFrom="column">
                  <wp:align>center</wp:align>
                </wp:positionH>
                <wp:positionV relativeFrom="paragraph">
                  <wp:posOffset>325755</wp:posOffset>
                </wp:positionV>
                <wp:extent cx="5837555" cy="897890"/>
                <wp:effectExtent l="0" t="0" r="10795" b="1651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55" cy="898498"/>
                        </a:xfrm>
                        <a:prstGeom prst="rect">
                          <a:avLst/>
                        </a:prstGeom>
                        <a:solidFill>
                          <a:srgbClr val="FFFFFF"/>
                        </a:solidFill>
                        <a:ln w="9525">
                          <a:solidFill>
                            <a:srgbClr val="000000"/>
                          </a:solidFill>
                          <a:miter lim="800000"/>
                          <a:headEnd/>
                          <a:tailEnd/>
                        </a:ln>
                      </wps:spPr>
                      <wps:txbx>
                        <w:txbxContent>
                          <w:p w14:paraId="68A40EAE" w14:textId="77777777" w:rsidR="002A14E4" w:rsidRPr="00D1795A" w:rsidRDefault="002A14E4" w:rsidP="00A62FB3">
                            <w:pPr>
                              <w:spacing w:after="0" w:line="240" w:lineRule="auto"/>
                              <w:jc w:val="center"/>
                              <w:rPr>
                                <w:rFonts w:asciiTheme="minorHAnsi" w:hAnsiTheme="minorHAnsi" w:cstheme="minorHAnsi"/>
                                <w:b/>
                                <w:sz w:val="32"/>
                                <w:szCs w:val="32"/>
                              </w:rPr>
                            </w:pPr>
                            <w:bookmarkStart w:id="0" w:name="OLE_LINK50"/>
                            <w:bookmarkStart w:id="1" w:name="OLE_LINK51"/>
                            <w:r w:rsidRPr="00D1795A">
                              <w:rPr>
                                <w:rFonts w:asciiTheme="minorHAnsi" w:hAnsiTheme="minorHAnsi" w:cstheme="minorHAnsi"/>
                                <w:b/>
                                <w:sz w:val="32"/>
                                <w:szCs w:val="32"/>
                              </w:rPr>
                              <w:t xml:space="preserve">Remont instalacji centralnego ogrzewania </w:t>
                            </w:r>
                            <w:r w:rsidRPr="00D1795A">
                              <w:rPr>
                                <w:rFonts w:asciiTheme="minorHAnsi" w:hAnsiTheme="minorHAnsi" w:cstheme="minorHAnsi"/>
                                <w:b/>
                                <w:sz w:val="32"/>
                                <w:szCs w:val="32"/>
                              </w:rPr>
                              <w:br/>
                              <w:t xml:space="preserve">w budynkach sal widzeń, szatni funkcjonariuszy </w:t>
                            </w:r>
                            <w:r w:rsidRPr="00D1795A">
                              <w:rPr>
                                <w:rFonts w:asciiTheme="minorHAnsi" w:hAnsiTheme="minorHAnsi" w:cstheme="minorHAnsi"/>
                                <w:b/>
                                <w:sz w:val="32"/>
                                <w:szCs w:val="32"/>
                              </w:rPr>
                              <w:br/>
                              <w:t>i markowni w Zakładzie Karnym w Jastrzębiu-Zdroju</w:t>
                            </w:r>
                          </w:p>
                          <w:bookmarkEnd w:id="0"/>
                          <w:bookmarkEnd w:id="1"/>
                          <w:p w14:paraId="78D40ACD" w14:textId="77777777" w:rsidR="002A14E4" w:rsidRPr="0004200D" w:rsidRDefault="002A14E4" w:rsidP="0004200D">
                            <w:pPr>
                              <w:spacing w:after="0" w:line="240" w:lineRule="auto"/>
                              <w:jc w:val="center"/>
                              <w:rPr>
                                <w:rFonts w:ascii="Tahoma" w:hAnsi="Tahoma" w:cs="Tahoma"/>
                                <w:b/>
                                <w:sz w:val="32"/>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393847" id="_x0000_t202" coordsize="21600,21600" o:spt="202" path="m,l,21600r21600,l21600,xe">
                <v:stroke joinstyle="miter"/>
                <v:path gradientshapeok="t" o:connecttype="rect"/>
              </v:shapetype>
              <v:shape id="Pole tekstowe 2" o:spid="_x0000_s1026" type="#_x0000_t202" style="position:absolute;left:0;text-align:left;margin-left:0;margin-top:25.65pt;width:459.65pt;height:70.7pt;z-index:251657728;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">
                <v:textbox>
                  <w:txbxContent>
                    <w:p w14:paraId="68A40EAE" w14:textId="77777777" w:rsidR="002A14E4" w:rsidRPr="00D1795A" w:rsidRDefault="002A14E4" w:rsidP="00A62FB3">
                      <w:pPr>
                        <w:spacing w:after="0" w:line="240" w:lineRule="auto"/>
                        <w:jc w:val="center"/>
                        <w:rPr>
                          <w:rFonts w:asciiTheme="minorHAnsi" w:hAnsiTheme="minorHAnsi" w:cstheme="minorHAnsi"/>
                          <w:b/>
                          <w:sz w:val="32"/>
                          <w:szCs w:val="32"/>
                        </w:rPr>
                      </w:pPr>
                      <w:bookmarkStart w:id="2" w:name="OLE_LINK50"/>
                      <w:bookmarkStart w:id="3" w:name="OLE_LINK51"/>
                      <w:r w:rsidRPr="00D1795A">
                        <w:rPr>
                          <w:rFonts w:asciiTheme="minorHAnsi" w:hAnsiTheme="minorHAnsi" w:cstheme="minorHAnsi"/>
                          <w:b/>
                          <w:sz w:val="32"/>
                          <w:szCs w:val="32"/>
                        </w:rPr>
                        <w:t xml:space="preserve">Remont instalacji centralnego ogrzewania </w:t>
                      </w:r>
                      <w:r w:rsidRPr="00D1795A">
                        <w:rPr>
                          <w:rFonts w:asciiTheme="minorHAnsi" w:hAnsiTheme="minorHAnsi" w:cstheme="minorHAnsi"/>
                          <w:b/>
                          <w:sz w:val="32"/>
                          <w:szCs w:val="32"/>
                        </w:rPr>
                        <w:br/>
                        <w:t xml:space="preserve">w budynkach sal widzeń, szatni funkcjonariuszy </w:t>
                      </w:r>
                      <w:r w:rsidRPr="00D1795A">
                        <w:rPr>
                          <w:rFonts w:asciiTheme="minorHAnsi" w:hAnsiTheme="minorHAnsi" w:cstheme="minorHAnsi"/>
                          <w:b/>
                          <w:sz w:val="32"/>
                          <w:szCs w:val="32"/>
                        </w:rPr>
                        <w:br/>
                        <w:t>i markowni w Zakładzie Karnym w Jastrzębiu-Zdroju</w:t>
                      </w:r>
                    </w:p>
                    <w:bookmarkEnd w:id="2"/>
                    <w:bookmarkEnd w:id="3"/>
                    <w:p w14:paraId="78D40ACD" w14:textId="77777777" w:rsidR="002A14E4" w:rsidRPr="0004200D" w:rsidRDefault="002A14E4" w:rsidP="0004200D">
                      <w:pPr>
                        <w:spacing w:after="0" w:line="240" w:lineRule="auto"/>
                        <w:jc w:val="center"/>
                        <w:rPr>
                          <w:rFonts w:ascii="Tahoma" w:hAnsi="Tahoma" w:cs="Tahoma"/>
                          <w:b/>
                          <w:sz w:val="32"/>
                          <w:szCs w:val="32"/>
                        </w:rPr>
                      </w:pPr>
                    </w:p>
                  </w:txbxContent>
                </v:textbox>
                <w10:wrap type="square"/>
              </v:shape>
            </w:pict>
          </mc:Fallback>
        </mc:AlternateContent>
      </w:r>
    </w:p>
    <w:p w14:paraId="2CE89E39" w14:textId="77777777" w:rsidR="00206291" w:rsidRPr="000977F2" w:rsidRDefault="00206291" w:rsidP="00206291">
      <w:pPr>
        <w:rPr>
          <w:rFonts w:asciiTheme="minorHAnsi" w:hAnsiTheme="minorHAnsi" w:cstheme="minorHAnsi"/>
          <w:sz w:val="20"/>
          <w:szCs w:val="20"/>
        </w:rPr>
      </w:pPr>
    </w:p>
    <w:p w14:paraId="730AAEAC" w14:textId="77777777" w:rsidR="00206291" w:rsidRPr="000977F2" w:rsidRDefault="00206291" w:rsidP="00206291">
      <w:pPr>
        <w:rPr>
          <w:rFonts w:asciiTheme="minorHAnsi" w:hAnsiTheme="minorHAnsi" w:cstheme="minorHAnsi"/>
          <w:sz w:val="20"/>
          <w:szCs w:val="20"/>
        </w:rPr>
      </w:pPr>
    </w:p>
    <w:p w14:paraId="7BDBDEA3" w14:textId="77777777" w:rsidR="00424E8D" w:rsidRPr="000977F2" w:rsidRDefault="00424E8D" w:rsidP="00206291">
      <w:pPr>
        <w:jc w:val="right"/>
        <w:rPr>
          <w:rFonts w:asciiTheme="minorHAnsi" w:hAnsiTheme="minorHAnsi" w:cstheme="minorHAnsi"/>
          <w:sz w:val="20"/>
          <w:szCs w:val="20"/>
        </w:rPr>
      </w:pPr>
    </w:p>
    <w:p w14:paraId="3CF9119F" w14:textId="77777777" w:rsidR="00424E8D" w:rsidRPr="000977F2" w:rsidRDefault="00424E8D" w:rsidP="00424E8D">
      <w:pPr>
        <w:jc w:val="center"/>
        <w:rPr>
          <w:rFonts w:asciiTheme="minorHAnsi" w:hAnsiTheme="minorHAnsi" w:cstheme="minorHAnsi"/>
          <w:sz w:val="20"/>
          <w:szCs w:val="20"/>
        </w:rPr>
      </w:pPr>
      <w:r w:rsidRPr="000977F2">
        <w:rPr>
          <w:rFonts w:asciiTheme="minorHAnsi" w:hAnsiTheme="minorHAnsi" w:cstheme="minorHAnsi"/>
          <w:sz w:val="20"/>
          <w:szCs w:val="20"/>
        </w:rPr>
        <w:t>nr sprawy DKw.2232</w:t>
      </w:r>
      <w:r w:rsidR="00BB1B5F" w:rsidRPr="000977F2">
        <w:rPr>
          <w:rFonts w:asciiTheme="minorHAnsi" w:hAnsiTheme="minorHAnsi" w:cstheme="minorHAnsi"/>
          <w:sz w:val="20"/>
          <w:szCs w:val="20"/>
        </w:rPr>
        <w:t>.</w:t>
      </w:r>
      <w:r w:rsidR="008B76B0">
        <w:rPr>
          <w:rFonts w:asciiTheme="minorHAnsi" w:hAnsiTheme="minorHAnsi" w:cstheme="minorHAnsi"/>
          <w:sz w:val="20"/>
          <w:szCs w:val="20"/>
        </w:rPr>
        <w:t>7</w:t>
      </w:r>
      <w:r w:rsidR="00BB1B5F" w:rsidRPr="000977F2">
        <w:rPr>
          <w:rFonts w:asciiTheme="minorHAnsi" w:hAnsiTheme="minorHAnsi" w:cstheme="minorHAnsi"/>
          <w:sz w:val="20"/>
          <w:szCs w:val="20"/>
        </w:rPr>
        <w:t>.</w:t>
      </w:r>
      <w:r w:rsidR="002320D5" w:rsidRPr="000977F2">
        <w:rPr>
          <w:rFonts w:asciiTheme="minorHAnsi" w:hAnsiTheme="minorHAnsi" w:cstheme="minorHAnsi"/>
          <w:sz w:val="20"/>
          <w:szCs w:val="20"/>
        </w:rPr>
        <w:t>202</w:t>
      </w:r>
      <w:r w:rsidR="008B76B0">
        <w:rPr>
          <w:rFonts w:asciiTheme="minorHAnsi" w:hAnsiTheme="minorHAnsi" w:cstheme="minorHAnsi"/>
          <w:sz w:val="20"/>
          <w:szCs w:val="20"/>
        </w:rPr>
        <w:t>5</w:t>
      </w:r>
      <w:r w:rsidR="00CD5686" w:rsidRPr="000977F2">
        <w:rPr>
          <w:rFonts w:asciiTheme="minorHAnsi" w:hAnsiTheme="minorHAnsi" w:cstheme="minorHAnsi"/>
          <w:sz w:val="20"/>
          <w:szCs w:val="20"/>
        </w:rPr>
        <w:t>.</w:t>
      </w:r>
      <w:r w:rsidR="008B76B0">
        <w:rPr>
          <w:rFonts w:asciiTheme="minorHAnsi" w:hAnsiTheme="minorHAnsi" w:cstheme="minorHAnsi"/>
          <w:sz w:val="20"/>
          <w:szCs w:val="20"/>
        </w:rPr>
        <w:t>CO</w:t>
      </w:r>
    </w:p>
    <w:p w14:paraId="3A25C4B9" w14:textId="466FC4E8" w:rsidR="00416775" w:rsidRPr="000977F2" w:rsidRDefault="00416775" w:rsidP="00424E8D">
      <w:pPr>
        <w:jc w:val="center"/>
        <w:rPr>
          <w:rFonts w:asciiTheme="minorHAnsi" w:hAnsiTheme="minorHAnsi" w:cstheme="minorHAnsi"/>
          <w:sz w:val="20"/>
          <w:szCs w:val="20"/>
          <w:lang w:eastAsia="pl-PL"/>
        </w:rPr>
      </w:pPr>
      <w:r w:rsidRPr="000977F2">
        <w:rPr>
          <w:rFonts w:asciiTheme="minorHAnsi" w:hAnsiTheme="minorHAnsi" w:cstheme="minorHAnsi"/>
          <w:sz w:val="20"/>
          <w:szCs w:val="20"/>
        </w:rPr>
        <w:t>nr ogłoszenia w BZP</w:t>
      </w:r>
      <w:r w:rsidR="00FA49DE" w:rsidRPr="000977F2">
        <w:rPr>
          <w:rFonts w:asciiTheme="minorHAnsi" w:hAnsiTheme="minorHAnsi" w:cstheme="minorHAnsi"/>
          <w:sz w:val="20"/>
          <w:szCs w:val="20"/>
        </w:rPr>
        <w:t xml:space="preserve">: </w:t>
      </w:r>
      <w:bookmarkStart w:id="4" w:name="OLE_LINK52"/>
      <w:bookmarkStart w:id="5" w:name="OLE_LINK53"/>
      <w:r w:rsidR="001E1CD1">
        <w:rPr>
          <w:rFonts w:asciiTheme="minorHAnsi" w:hAnsiTheme="minorHAnsi" w:cstheme="minorHAnsi"/>
          <w:sz w:val="20"/>
          <w:szCs w:val="20"/>
          <w:lang w:eastAsia="pl-PL"/>
        </w:rPr>
        <w:t>2025/BZP 00254394/01</w:t>
      </w:r>
      <w:r w:rsidR="00DE4AF4" w:rsidRPr="00DE4AF4">
        <w:rPr>
          <w:rFonts w:asciiTheme="minorHAnsi" w:hAnsiTheme="minorHAnsi" w:cstheme="minorHAnsi"/>
          <w:b/>
          <w:sz w:val="20"/>
          <w:szCs w:val="20"/>
          <w:lang w:eastAsia="pl-PL"/>
        </w:rPr>
        <w:t xml:space="preserve"> </w:t>
      </w:r>
      <w:r w:rsidR="00DE4AF4" w:rsidRPr="008B76B0">
        <w:rPr>
          <w:rFonts w:asciiTheme="minorHAnsi" w:hAnsiTheme="minorHAnsi" w:cstheme="minorHAnsi"/>
          <w:sz w:val="20"/>
          <w:szCs w:val="20"/>
          <w:lang w:eastAsia="pl-PL"/>
        </w:rPr>
        <w:t>z dnia</w:t>
      </w:r>
      <w:r w:rsidR="00DE4AF4" w:rsidRPr="00DE4AF4">
        <w:rPr>
          <w:rFonts w:asciiTheme="minorHAnsi" w:hAnsiTheme="minorHAnsi" w:cstheme="minorHAnsi"/>
          <w:b/>
          <w:sz w:val="20"/>
          <w:szCs w:val="20"/>
          <w:lang w:eastAsia="pl-PL"/>
        </w:rPr>
        <w:t xml:space="preserve"> </w:t>
      </w:r>
      <w:bookmarkEnd w:id="4"/>
      <w:bookmarkEnd w:id="5"/>
      <w:r w:rsidR="001E1CD1">
        <w:rPr>
          <w:rFonts w:asciiTheme="minorHAnsi" w:hAnsiTheme="minorHAnsi" w:cstheme="minorHAnsi"/>
          <w:sz w:val="20"/>
          <w:szCs w:val="20"/>
          <w:lang w:eastAsia="pl-PL"/>
        </w:rPr>
        <w:t>29.05.2025</w:t>
      </w:r>
    </w:p>
    <w:p w14:paraId="55F8BD61" w14:textId="77777777" w:rsidR="008B76B0" w:rsidRPr="008B76B0" w:rsidRDefault="008B76B0" w:rsidP="008B76B0">
      <w:pPr>
        <w:rPr>
          <w:lang w:eastAsia="ar-SA"/>
        </w:rPr>
      </w:pPr>
    </w:p>
    <w:p w14:paraId="428619B7" w14:textId="77777777" w:rsidR="008B76B0" w:rsidRPr="008B76B0" w:rsidRDefault="008B76B0" w:rsidP="008B76B0">
      <w:pPr>
        <w:rPr>
          <w:lang w:eastAsia="ar-SA"/>
        </w:rPr>
      </w:pPr>
      <w:bookmarkStart w:id="6" w:name="_GoBack"/>
      <w:bookmarkEnd w:id="6"/>
    </w:p>
    <w:p w14:paraId="2D955567" w14:textId="77777777" w:rsidR="008B76B0" w:rsidRPr="008B76B0" w:rsidRDefault="008B76B0" w:rsidP="008B76B0">
      <w:pPr>
        <w:rPr>
          <w:lang w:eastAsia="ar-SA"/>
        </w:rPr>
      </w:pPr>
    </w:p>
    <w:p w14:paraId="54FA14AD" w14:textId="77777777" w:rsidR="008B76B0" w:rsidRPr="008B76B0" w:rsidRDefault="008B76B0" w:rsidP="008B76B0">
      <w:pPr>
        <w:rPr>
          <w:lang w:eastAsia="ar-SA"/>
        </w:rPr>
      </w:pPr>
    </w:p>
    <w:p w14:paraId="18F81CE6" w14:textId="77777777" w:rsidR="008B76B0" w:rsidRPr="008B76B0" w:rsidRDefault="008B76B0" w:rsidP="008B76B0">
      <w:pPr>
        <w:rPr>
          <w:lang w:eastAsia="ar-SA"/>
        </w:rPr>
      </w:pPr>
    </w:p>
    <w:p w14:paraId="01795430" w14:textId="77777777" w:rsidR="008B76B0" w:rsidRPr="008B76B0" w:rsidRDefault="008B76B0" w:rsidP="008B76B0">
      <w:pPr>
        <w:rPr>
          <w:lang w:eastAsia="ar-SA"/>
        </w:rPr>
      </w:pPr>
    </w:p>
    <w:p w14:paraId="269F647F" w14:textId="77777777" w:rsidR="008B76B0" w:rsidRPr="008B76B0" w:rsidRDefault="008B76B0" w:rsidP="008B76B0">
      <w:pPr>
        <w:tabs>
          <w:tab w:val="left" w:pos="5220"/>
        </w:tabs>
        <w:rPr>
          <w:lang w:eastAsia="ar-SA"/>
        </w:rPr>
      </w:pPr>
      <w:r>
        <w:rPr>
          <w:lang w:eastAsia="ar-SA"/>
        </w:rPr>
        <w:tab/>
      </w:r>
    </w:p>
    <w:p w14:paraId="4BDF1250" w14:textId="77777777" w:rsidR="008B76B0" w:rsidRPr="008B76B0" w:rsidRDefault="008B76B0" w:rsidP="008B76B0">
      <w:pPr>
        <w:rPr>
          <w:lang w:eastAsia="ar-SA"/>
        </w:rPr>
      </w:pPr>
    </w:p>
    <w:p w14:paraId="47CE528D" w14:textId="77777777" w:rsidR="003A7182" w:rsidRPr="000977F2" w:rsidRDefault="00424E8D" w:rsidP="003A7182">
      <w:pPr>
        <w:pStyle w:val="Cytatintensywny"/>
        <w:ind w:left="0" w:right="0"/>
        <w:rPr>
          <w:rFonts w:asciiTheme="minorHAnsi" w:hAnsiTheme="minorHAnsi" w:cstheme="minorHAnsi"/>
          <w:b/>
          <w:i w:val="0"/>
          <w:color w:val="auto"/>
          <w:sz w:val="20"/>
          <w:szCs w:val="20"/>
        </w:rPr>
      </w:pPr>
      <w:r w:rsidRPr="008B76B0">
        <w:br w:type="page"/>
      </w:r>
      <w:r w:rsidR="003A7182" w:rsidRPr="000977F2">
        <w:rPr>
          <w:rFonts w:asciiTheme="minorHAnsi" w:hAnsiTheme="minorHAnsi" w:cstheme="minorHAnsi"/>
          <w:b/>
          <w:i w:val="0"/>
          <w:color w:val="auto"/>
          <w:sz w:val="20"/>
          <w:szCs w:val="20"/>
        </w:rPr>
        <w:lastRenderedPageBreak/>
        <w:t xml:space="preserve">ROZDZIAŁ I </w:t>
      </w:r>
      <w:r w:rsidR="003A7182" w:rsidRPr="000977F2">
        <w:rPr>
          <w:rFonts w:asciiTheme="minorHAnsi" w:hAnsiTheme="minorHAnsi" w:cstheme="minorHAnsi"/>
          <w:b/>
          <w:i w:val="0"/>
          <w:color w:val="auto"/>
          <w:sz w:val="20"/>
          <w:szCs w:val="20"/>
        </w:rPr>
        <w:br/>
        <w:t>NAZWA ORAZ ADRES ZAMAWIAJĄCEGO</w:t>
      </w:r>
    </w:p>
    <w:p w14:paraId="5141D851" w14:textId="77777777" w:rsidR="003A7182" w:rsidRPr="000977F2" w:rsidRDefault="003A7182" w:rsidP="003A7182">
      <w:pPr>
        <w:widowControl w:val="0"/>
        <w:suppressAutoHyphens/>
        <w:spacing w:after="0" w:line="360" w:lineRule="auto"/>
        <w:rPr>
          <w:rFonts w:asciiTheme="minorHAnsi" w:hAnsiTheme="minorHAnsi" w:cstheme="minorHAnsi"/>
          <w:b/>
          <w:bCs/>
          <w:sz w:val="20"/>
          <w:szCs w:val="20"/>
        </w:rPr>
      </w:pPr>
      <w:r w:rsidRPr="000977F2">
        <w:rPr>
          <w:rFonts w:asciiTheme="minorHAnsi" w:hAnsiTheme="minorHAnsi" w:cstheme="minorHAnsi"/>
          <w:b/>
          <w:bCs/>
          <w:sz w:val="20"/>
          <w:szCs w:val="20"/>
        </w:rPr>
        <w:t>Zamawiający:</w:t>
      </w:r>
    </w:p>
    <w:p w14:paraId="6614873F" w14:textId="77777777" w:rsidR="003A7182" w:rsidRPr="000977F2" w:rsidRDefault="003A7182" w:rsidP="003A7182">
      <w:pPr>
        <w:widowControl w:val="0"/>
        <w:suppressAutoHyphens/>
        <w:spacing w:after="0" w:line="360" w:lineRule="auto"/>
        <w:rPr>
          <w:rFonts w:asciiTheme="minorHAnsi" w:hAnsiTheme="minorHAnsi" w:cstheme="minorHAnsi"/>
          <w:b/>
          <w:bCs/>
          <w:sz w:val="20"/>
          <w:szCs w:val="20"/>
        </w:rPr>
      </w:pPr>
      <w:r w:rsidRPr="000977F2">
        <w:rPr>
          <w:rFonts w:asciiTheme="minorHAnsi" w:hAnsiTheme="minorHAnsi" w:cstheme="minorHAnsi"/>
          <w:bCs/>
          <w:sz w:val="20"/>
          <w:szCs w:val="20"/>
        </w:rPr>
        <w:t>Nazwa:</w:t>
      </w:r>
      <w:r w:rsidRPr="000977F2">
        <w:rPr>
          <w:rFonts w:asciiTheme="minorHAnsi" w:hAnsiTheme="minorHAnsi" w:cstheme="minorHAnsi"/>
          <w:bCs/>
          <w:sz w:val="20"/>
          <w:szCs w:val="20"/>
        </w:rPr>
        <w:tab/>
      </w:r>
      <w:r w:rsidRPr="000977F2">
        <w:rPr>
          <w:rFonts w:asciiTheme="minorHAnsi" w:hAnsiTheme="minorHAnsi" w:cstheme="minorHAnsi"/>
          <w:bCs/>
          <w:sz w:val="20"/>
          <w:szCs w:val="20"/>
        </w:rPr>
        <w:tab/>
      </w:r>
      <w:r w:rsidRPr="000977F2">
        <w:rPr>
          <w:rFonts w:asciiTheme="minorHAnsi" w:hAnsiTheme="minorHAnsi" w:cstheme="minorHAnsi"/>
          <w:bCs/>
          <w:sz w:val="20"/>
          <w:szCs w:val="20"/>
        </w:rPr>
        <w:tab/>
      </w:r>
      <w:r w:rsidR="00D47C7F" w:rsidRPr="000977F2">
        <w:rPr>
          <w:rFonts w:asciiTheme="minorHAnsi" w:hAnsiTheme="minorHAnsi" w:cstheme="minorHAnsi"/>
          <w:bCs/>
          <w:sz w:val="20"/>
          <w:szCs w:val="20"/>
        </w:rPr>
        <w:tab/>
      </w:r>
      <w:r w:rsidRPr="000977F2">
        <w:rPr>
          <w:rFonts w:asciiTheme="minorHAnsi" w:hAnsiTheme="minorHAnsi" w:cstheme="minorHAnsi"/>
          <w:b/>
          <w:bCs/>
          <w:sz w:val="20"/>
          <w:szCs w:val="20"/>
        </w:rPr>
        <w:t>Zakład Karny w Jastrzębiu – Zdroju</w:t>
      </w:r>
    </w:p>
    <w:p w14:paraId="3C956456" w14:textId="77777777" w:rsidR="003A7182" w:rsidRPr="000977F2" w:rsidRDefault="003A7182" w:rsidP="003A7182">
      <w:pPr>
        <w:widowControl w:val="0"/>
        <w:suppressAutoHyphens/>
        <w:spacing w:after="0" w:line="360" w:lineRule="auto"/>
        <w:rPr>
          <w:rFonts w:asciiTheme="minorHAnsi" w:hAnsiTheme="minorHAnsi" w:cstheme="minorHAnsi"/>
          <w:bCs/>
          <w:sz w:val="20"/>
          <w:szCs w:val="20"/>
        </w:rPr>
      </w:pPr>
      <w:r w:rsidRPr="000977F2">
        <w:rPr>
          <w:rFonts w:asciiTheme="minorHAnsi" w:hAnsiTheme="minorHAnsi" w:cstheme="minorHAnsi"/>
          <w:bCs/>
          <w:sz w:val="20"/>
          <w:szCs w:val="20"/>
        </w:rPr>
        <w:t>adres:</w:t>
      </w:r>
      <w:r w:rsidRPr="000977F2">
        <w:rPr>
          <w:rFonts w:asciiTheme="minorHAnsi" w:hAnsiTheme="minorHAnsi" w:cstheme="minorHAnsi"/>
          <w:bCs/>
          <w:sz w:val="20"/>
          <w:szCs w:val="20"/>
        </w:rPr>
        <w:tab/>
      </w:r>
      <w:r w:rsidRPr="000977F2">
        <w:rPr>
          <w:rFonts w:asciiTheme="minorHAnsi" w:hAnsiTheme="minorHAnsi" w:cstheme="minorHAnsi"/>
          <w:bCs/>
          <w:sz w:val="20"/>
          <w:szCs w:val="20"/>
        </w:rPr>
        <w:tab/>
      </w:r>
      <w:r w:rsidRPr="000977F2">
        <w:rPr>
          <w:rFonts w:asciiTheme="minorHAnsi" w:hAnsiTheme="minorHAnsi" w:cstheme="minorHAnsi"/>
          <w:bCs/>
          <w:sz w:val="20"/>
          <w:szCs w:val="20"/>
        </w:rPr>
        <w:tab/>
      </w:r>
      <w:r w:rsidR="00D47C7F" w:rsidRPr="000977F2">
        <w:rPr>
          <w:rFonts w:asciiTheme="minorHAnsi" w:hAnsiTheme="minorHAnsi" w:cstheme="minorHAnsi"/>
          <w:bCs/>
          <w:sz w:val="20"/>
          <w:szCs w:val="20"/>
        </w:rPr>
        <w:tab/>
      </w:r>
      <w:r w:rsidRPr="000977F2">
        <w:rPr>
          <w:rFonts w:asciiTheme="minorHAnsi" w:hAnsiTheme="minorHAnsi" w:cstheme="minorHAnsi"/>
          <w:b/>
          <w:bCs/>
          <w:sz w:val="20"/>
          <w:szCs w:val="20"/>
        </w:rPr>
        <w:t>ul. C. K. Norwida 23</w:t>
      </w:r>
    </w:p>
    <w:p w14:paraId="4A371906" w14:textId="77777777" w:rsidR="003A7182" w:rsidRPr="000977F2" w:rsidRDefault="003A7182" w:rsidP="00D47C7F">
      <w:pPr>
        <w:widowControl w:val="0"/>
        <w:suppressAutoHyphens/>
        <w:spacing w:after="0" w:line="360" w:lineRule="auto"/>
        <w:ind w:left="2124" w:firstLine="708"/>
        <w:rPr>
          <w:rFonts w:asciiTheme="minorHAnsi" w:hAnsiTheme="minorHAnsi" w:cstheme="minorHAnsi"/>
          <w:bCs/>
          <w:sz w:val="20"/>
          <w:szCs w:val="20"/>
        </w:rPr>
      </w:pPr>
      <w:r w:rsidRPr="000977F2">
        <w:rPr>
          <w:rFonts w:asciiTheme="minorHAnsi" w:hAnsiTheme="minorHAnsi" w:cstheme="minorHAnsi"/>
          <w:b/>
          <w:bCs/>
          <w:sz w:val="20"/>
          <w:szCs w:val="20"/>
        </w:rPr>
        <w:t>44 – 268 Jastrzębie – Zdrój</w:t>
      </w:r>
      <w:r w:rsidRPr="000977F2">
        <w:rPr>
          <w:rFonts w:asciiTheme="minorHAnsi" w:hAnsiTheme="minorHAnsi" w:cstheme="minorHAnsi"/>
          <w:bCs/>
          <w:sz w:val="20"/>
          <w:szCs w:val="20"/>
        </w:rPr>
        <w:t xml:space="preserve"> </w:t>
      </w:r>
    </w:p>
    <w:p w14:paraId="3EC7D698" w14:textId="77777777" w:rsidR="003A7182" w:rsidRPr="000977F2" w:rsidRDefault="003A7182" w:rsidP="003A7182">
      <w:pPr>
        <w:widowControl w:val="0"/>
        <w:suppressAutoHyphens/>
        <w:spacing w:after="0" w:line="360" w:lineRule="auto"/>
        <w:rPr>
          <w:rFonts w:asciiTheme="minorHAnsi" w:hAnsiTheme="minorHAnsi" w:cstheme="minorHAnsi"/>
          <w:b/>
          <w:bCs/>
          <w:sz w:val="20"/>
          <w:szCs w:val="20"/>
        </w:rPr>
      </w:pPr>
      <w:r w:rsidRPr="000977F2">
        <w:rPr>
          <w:rFonts w:asciiTheme="minorHAnsi" w:hAnsiTheme="minorHAnsi" w:cstheme="minorHAnsi"/>
          <w:bCs/>
          <w:sz w:val="20"/>
          <w:szCs w:val="20"/>
        </w:rPr>
        <w:t>NIP:</w:t>
      </w:r>
      <w:r w:rsidRPr="000977F2">
        <w:rPr>
          <w:rFonts w:asciiTheme="minorHAnsi" w:hAnsiTheme="minorHAnsi" w:cstheme="minorHAnsi"/>
          <w:bCs/>
          <w:sz w:val="20"/>
          <w:szCs w:val="20"/>
        </w:rPr>
        <w:tab/>
      </w:r>
      <w:r w:rsidRPr="000977F2">
        <w:rPr>
          <w:rFonts w:asciiTheme="minorHAnsi" w:hAnsiTheme="minorHAnsi" w:cstheme="minorHAnsi"/>
          <w:bCs/>
          <w:sz w:val="20"/>
          <w:szCs w:val="20"/>
        </w:rPr>
        <w:tab/>
      </w:r>
      <w:r w:rsidRPr="000977F2">
        <w:rPr>
          <w:rFonts w:asciiTheme="minorHAnsi" w:hAnsiTheme="minorHAnsi" w:cstheme="minorHAnsi"/>
          <w:bCs/>
          <w:sz w:val="20"/>
          <w:szCs w:val="20"/>
        </w:rPr>
        <w:tab/>
      </w:r>
      <w:r w:rsidR="00D47C7F" w:rsidRPr="000977F2">
        <w:rPr>
          <w:rFonts w:asciiTheme="minorHAnsi" w:hAnsiTheme="minorHAnsi" w:cstheme="minorHAnsi"/>
          <w:bCs/>
          <w:sz w:val="20"/>
          <w:szCs w:val="20"/>
        </w:rPr>
        <w:tab/>
      </w:r>
      <w:r w:rsidRPr="000977F2">
        <w:rPr>
          <w:rFonts w:asciiTheme="minorHAnsi" w:hAnsiTheme="minorHAnsi" w:cstheme="minorHAnsi"/>
          <w:b/>
          <w:bCs/>
          <w:sz w:val="20"/>
          <w:szCs w:val="20"/>
        </w:rPr>
        <w:t>633 – 001 – 10 – 56</w:t>
      </w:r>
    </w:p>
    <w:p w14:paraId="13804FC7" w14:textId="77777777" w:rsidR="003A7182" w:rsidRPr="000977F2" w:rsidRDefault="003A7182" w:rsidP="003A7182">
      <w:pPr>
        <w:widowControl w:val="0"/>
        <w:suppressAutoHyphens/>
        <w:spacing w:after="0" w:line="360" w:lineRule="auto"/>
        <w:rPr>
          <w:rFonts w:asciiTheme="minorHAnsi" w:hAnsiTheme="minorHAnsi" w:cstheme="minorHAnsi"/>
          <w:b/>
          <w:bCs/>
          <w:sz w:val="20"/>
          <w:szCs w:val="20"/>
        </w:rPr>
      </w:pPr>
      <w:r w:rsidRPr="000977F2">
        <w:rPr>
          <w:rFonts w:asciiTheme="minorHAnsi" w:hAnsiTheme="minorHAnsi" w:cstheme="minorHAnsi"/>
          <w:bCs/>
          <w:sz w:val="20"/>
          <w:szCs w:val="20"/>
        </w:rPr>
        <w:t>REGON:</w:t>
      </w:r>
      <w:r w:rsidRPr="000977F2">
        <w:rPr>
          <w:rFonts w:asciiTheme="minorHAnsi" w:hAnsiTheme="minorHAnsi" w:cstheme="minorHAnsi"/>
          <w:bCs/>
          <w:sz w:val="20"/>
          <w:szCs w:val="20"/>
        </w:rPr>
        <w:tab/>
      </w:r>
      <w:r w:rsidRPr="000977F2">
        <w:rPr>
          <w:rFonts w:asciiTheme="minorHAnsi" w:hAnsiTheme="minorHAnsi" w:cstheme="minorHAnsi"/>
          <w:bCs/>
          <w:sz w:val="20"/>
          <w:szCs w:val="20"/>
        </w:rPr>
        <w:tab/>
      </w:r>
      <w:r w:rsidR="00D47C7F" w:rsidRPr="000977F2">
        <w:rPr>
          <w:rFonts w:asciiTheme="minorHAnsi" w:hAnsiTheme="minorHAnsi" w:cstheme="minorHAnsi"/>
          <w:bCs/>
          <w:sz w:val="20"/>
          <w:szCs w:val="20"/>
        </w:rPr>
        <w:tab/>
      </w:r>
      <w:r w:rsidR="00D14274">
        <w:rPr>
          <w:rFonts w:asciiTheme="minorHAnsi" w:hAnsiTheme="minorHAnsi" w:cstheme="minorHAnsi"/>
          <w:bCs/>
          <w:sz w:val="20"/>
          <w:szCs w:val="20"/>
        </w:rPr>
        <w:tab/>
      </w:r>
      <w:r w:rsidRPr="000977F2">
        <w:rPr>
          <w:rFonts w:asciiTheme="minorHAnsi" w:hAnsiTheme="minorHAnsi" w:cstheme="minorHAnsi"/>
          <w:b/>
          <w:bCs/>
          <w:sz w:val="20"/>
          <w:szCs w:val="20"/>
        </w:rPr>
        <w:t>000319807</w:t>
      </w:r>
    </w:p>
    <w:p w14:paraId="3C812E81" w14:textId="77777777" w:rsidR="003A7182" w:rsidRPr="000977F2" w:rsidRDefault="003A7182" w:rsidP="003A7182">
      <w:pPr>
        <w:widowControl w:val="0"/>
        <w:suppressAutoHyphens/>
        <w:spacing w:after="0" w:line="360" w:lineRule="auto"/>
        <w:rPr>
          <w:rFonts w:asciiTheme="minorHAnsi" w:hAnsiTheme="minorHAnsi" w:cstheme="minorHAnsi"/>
          <w:b/>
          <w:bCs/>
          <w:sz w:val="20"/>
          <w:szCs w:val="20"/>
        </w:rPr>
      </w:pPr>
      <w:r w:rsidRPr="000977F2">
        <w:rPr>
          <w:rFonts w:asciiTheme="minorHAnsi" w:hAnsiTheme="minorHAnsi" w:cstheme="minorHAnsi"/>
          <w:bCs/>
          <w:sz w:val="20"/>
          <w:szCs w:val="20"/>
        </w:rPr>
        <w:t>Telefon:</w:t>
      </w:r>
      <w:r w:rsidRPr="000977F2">
        <w:rPr>
          <w:rFonts w:asciiTheme="minorHAnsi" w:hAnsiTheme="minorHAnsi" w:cstheme="minorHAnsi"/>
          <w:bCs/>
          <w:sz w:val="20"/>
          <w:szCs w:val="20"/>
        </w:rPr>
        <w:tab/>
      </w:r>
      <w:r w:rsidRPr="000977F2">
        <w:rPr>
          <w:rFonts w:asciiTheme="minorHAnsi" w:hAnsiTheme="minorHAnsi" w:cstheme="minorHAnsi"/>
          <w:bCs/>
          <w:sz w:val="20"/>
          <w:szCs w:val="20"/>
        </w:rPr>
        <w:tab/>
      </w:r>
      <w:r w:rsidR="00D47C7F" w:rsidRPr="000977F2">
        <w:rPr>
          <w:rFonts w:asciiTheme="minorHAnsi" w:hAnsiTheme="minorHAnsi" w:cstheme="minorHAnsi"/>
          <w:bCs/>
          <w:sz w:val="20"/>
          <w:szCs w:val="20"/>
        </w:rPr>
        <w:tab/>
      </w:r>
      <w:r w:rsidR="00D14274">
        <w:rPr>
          <w:rFonts w:asciiTheme="minorHAnsi" w:hAnsiTheme="minorHAnsi" w:cstheme="minorHAnsi"/>
          <w:bCs/>
          <w:sz w:val="20"/>
          <w:szCs w:val="20"/>
        </w:rPr>
        <w:tab/>
      </w:r>
      <w:r w:rsidR="00B4280B" w:rsidRPr="000977F2">
        <w:rPr>
          <w:rFonts w:asciiTheme="minorHAnsi" w:hAnsiTheme="minorHAnsi" w:cstheme="minorHAnsi"/>
          <w:b/>
          <w:bCs/>
          <w:sz w:val="20"/>
          <w:szCs w:val="20"/>
        </w:rPr>
        <w:t>32 475 92 30</w:t>
      </w:r>
    </w:p>
    <w:p w14:paraId="42E1E0F5" w14:textId="77777777" w:rsidR="00B4280B" w:rsidRPr="000977F2" w:rsidRDefault="00B4280B" w:rsidP="003A7182">
      <w:pPr>
        <w:widowControl w:val="0"/>
        <w:suppressAutoHyphens/>
        <w:spacing w:after="0" w:line="360" w:lineRule="auto"/>
        <w:rPr>
          <w:rFonts w:asciiTheme="minorHAnsi" w:hAnsiTheme="minorHAnsi" w:cstheme="minorHAnsi"/>
          <w:b/>
          <w:bCs/>
          <w:sz w:val="20"/>
          <w:szCs w:val="20"/>
        </w:rPr>
      </w:pPr>
      <w:r w:rsidRPr="000977F2">
        <w:rPr>
          <w:rFonts w:asciiTheme="minorHAnsi" w:hAnsiTheme="minorHAnsi" w:cstheme="minorHAnsi"/>
          <w:bCs/>
          <w:sz w:val="20"/>
          <w:szCs w:val="20"/>
        </w:rPr>
        <w:t>Fax:</w:t>
      </w:r>
      <w:r w:rsidRPr="000977F2">
        <w:rPr>
          <w:rFonts w:asciiTheme="minorHAnsi" w:hAnsiTheme="minorHAnsi" w:cstheme="minorHAnsi"/>
          <w:bCs/>
          <w:sz w:val="20"/>
          <w:szCs w:val="20"/>
        </w:rPr>
        <w:tab/>
      </w:r>
      <w:r w:rsidRPr="000977F2">
        <w:rPr>
          <w:rFonts w:asciiTheme="minorHAnsi" w:hAnsiTheme="minorHAnsi" w:cstheme="minorHAnsi"/>
          <w:bCs/>
          <w:sz w:val="20"/>
          <w:szCs w:val="20"/>
        </w:rPr>
        <w:tab/>
      </w:r>
      <w:r w:rsidRPr="000977F2">
        <w:rPr>
          <w:rFonts w:asciiTheme="minorHAnsi" w:hAnsiTheme="minorHAnsi" w:cstheme="minorHAnsi"/>
          <w:bCs/>
          <w:sz w:val="20"/>
          <w:szCs w:val="20"/>
        </w:rPr>
        <w:tab/>
      </w:r>
      <w:r w:rsidR="00D47C7F" w:rsidRPr="000977F2">
        <w:rPr>
          <w:rFonts w:asciiTheme="minorHAnsi" w:hAnsiTheme="minorHAnsi" w:cstheme="minorHAnsi"/>
          <w:bCs/>
          <w:sz w:val="20"/>
          <w:szCs w:val="20"/>
        </w:rPr>
        <w:tab/>
      </w:r>
      <w:r w:rsidRPr="000977F2">
        <w:rPr>
          <w:rFonts w:asciiTheme="minorHAnsi" w:hAnsiTheme="minorHAnsi" w:cstheme="minorHAnsi"/>
          <w:b/>
          <w:bCs/>
          <w:sz w:val="20"/>
          <w:szCs w:val="20"/>
        </w:rPr>
        <w:t>32 474 37 64</w:t>
      </w:r>
    </w:p>
    <w:p w14:paraId="6E7FE587" w14:textId="77777777" w:rsidR="00B4280B" w:rsidRPr="000977F2" w:rsidRDefault="00B4280B" w:rsidP="003A7182">
      <w:pPr>
        <w:widowControl w:val="0"/>
        <w:suppressAutoHyphens/>
        <w:spacing w:after="0" w:line="360" w:lineRule="auto"/>
        <w:rPr>
          <w:rFonts w:asciiTheme="minorHAnsi" w:hAnsiTheme="minorHAnsi" w:cstheme="minorHAnsi"/>
          <w:b/>
          <w:bCs/>
          <w:sz w:val="20"/>
          <w:szCs w:val="20"/>
        </w:rPr>
      </w:pPr>
      <w:r w:rsidRPr="000977F2">
        <w:rPr>
          <w:rFonts w:asciiTheme="minorHAnsi" w:hAnsiTheme="minorHAnsi" w:cstheme="minorHAnsi"/>
          <w:bCs/>
          <w:sz w:val="20"/>
          <w:szCs w:val="20"/>
        </w:rPr>
        <w:t>e-mail:</w:t>
      </w:r>
      <w:r w:rsidRPr="000977F2">
        <w:rPr>
          <w:rFonts w:asciiTheme="minorHAnsi" w:hAnsiTheme="minorHAnsi" w:cstheme="minorHAnsi"/>
          <w:bCs/>
          <w:sz w:val="20"/>
          <w:szCs w:val="20"/>
        </w:rPr>
        <w:tab/>
      </w:r>
      <w:r w:rsidRPr="000977F2">
        <w:rPr>
          <w:rFonts w:asciiTheme="minorHAnsi" w:hAnsiTheme="minorHAnsi" w:cstheme="minorHAnsi"/>
          <w:bCs/>
          <w:sz w:val="20"/>
          <w:szCs w:val="20"/>
        </w:rPr>
        <w:tab/>
      </w:r>
      <w:r w:rsidRPr="000977F2">
        <w:rPr>
          <w:rFonts w:asciiTheme="minorHAnsi" w:hAnsiTheme="minorHAnsi" w:cstheme="minorHAnsi"/>
          <w:bCs/>
          <w:sz w:val="20"/>
          <w:szCs w:val="20"/>
        </w:rPr>
        <w:tab/>
      </w:r>
      <w:r w:rsidR="00D47C7F" w:rsidRPr="000977F2">
        <w:rPr>
          <w:rFonts w:asciiTheme="minorHAnsi" w:hAnsiTheme="minorHAnsi" w:cstheme="minorHAnsi"/>
          <w:bCs/>
          <w:sz w:val="20"/>
          <w:szCs w:val="20"/>
        </w:rPr>
        <w:tab/>
      </w:r>
      <w:hyperlink r:id="rId8" w:history="1">
        <w:r w:rsidR="00D47C7F" w:rsidRPr="000977F2">
          <w:rPr>
            <w:rStyle w:val="Hipercze"/>
            <w:rFonts w:asciiTheme="minorHAnsi" w:hAnsiTheme="minorHAnsi" w:cstheme="minorHAnsi"/>
            <w:b/>
            <w:bCs/>
            <w:color w:val="auto"/>
            <w:sz w:val="20"/>
            <w:szCs w:val="20"/>
            <w:u w:val="none"/>
          </w:rPr>
          <w:t>zk_jastrzebie_zdroj@sw.gov.pl</w:t>
        </w:r>
      </w:hyperlink>
    </w:p>
    <w:p w14:paraId="3B9553AB" w14:textId="77777777" w:rsidR="00D47C7F" w:rsidRPr="000977F2" w:rsidRDefault="00D47C7F" w:rsidP="00D47C7F">
      <w:pPr>
        <w:spacing w:after="0" w:line="360" w:lineRule="auto"/>
        <w:textAlignment w:val="baseline"/>
        <w:rPr>
          <w:rFonts w:asciiTheme="minorHAnsi" w:eastAsia="Times New Roman" w:hAnsiTheme="minorHAnsi" w:cstheme="minorHAnsi"/>
          <w:b/>
          <w:color w:val="333333"/>
          <w:sz w:val="20"/>
          <w:szCs w:val="20"/>
          <w:lang w:eastAsia="pl-PL"/>
        </w:rPr>
      </w:pPr>
      <w:r w:rsidRPr="000977F2">
        <w:rPr>
          <w:rFonts w:asciiTheme="minorHAnsi" w:hAnsiTheme="minorHAnsi" w:cstheme="minorHAnsi"/>
          <w:bCs/>
          <w:sz w:val="20"/>
          <w:szCs w:val="20"/>
        </w:rPr>
        <w:t>Adres ESP (skrytki ePUAP):</w:t>
      </w:r>
      <w:r w:rsidRPr="000977F2">
        <w:rPr>
          <w:rFonts w:asciiTheme="minorHAnsi" w:hAnsiTheme="minorHAnsi" w:cstheme="minorHAnsi"/>
          <w:b/>
          <w:bCs/>
          <w:sz w:val="20"/>
          <w:szCs w:val="20"/>
        </w:rPr>
        <w:t xml:space="preserve"> </w:t>
      </w:r>
      <w:r w:rsidRPr="000977F2">
        <w:rPr>
          <w:rFonts w:asciiTheme="minorHAnsi" w:hAnsiTheme="minorHAnsi" w:cstheme="minorHAnsi"/>
          <w:b/>
          <w:bCs/>
          <w:sz w:val="20"/>
          <w:szCs w:val="20"/>
        </w:rPr>
        <w:tab/>
      </w:r>
      <w:r w:rsidRPr="000977F2">
        <w:rPr>
          <w:rFonts w:asciiTheme="minorHAnsi" w:eastAsia="Times New Roman" w:hAnsiTheme="minorHAnsi" w:cstheme="minorHAnsi"/>
          <w:b/>
          <w:color w:val="333333"/>
          <w:sz w:val="20"/>
          <w:szCs w:val="20"/>
          <w:lang w:eastAsia="pl-PL"/>
        </w:rPr>
        <w:t>/zk_jastrzebie_zdroj/skrytka</w:t>
      </w:r>
    </w:p>
    <w:p w14:paraId="6AB7A90D" w14:textId="77777777" w:rsidR="00D47C7F" w:rsidRPr="000977F2" w:rsidRDefault="00D47C7F" w:rsidP="00D47C7F">
      <w:pPr>
        <w:spacing w:after="0" w:line="360" w:lineRule="auto"/>
        <w:textAlignment w:val="baseline"/>
        <w:rPr>
          <w:rFonts w:asciiTheme="minorHAnsi" w:eastAsia="Times New Roman" w:hAnsiTheme="minorHAnsi" w:cstheme="minorHAnsi"/>
          <w:b/>
          <w:color w:val="333333"/>
          <w:sz w:val="20"/>
          <w:szCs w:val="20"/>
          <w:lang w:eastAsia="pl-PL"/>
        </w:rPr>
      </w:pPr>
      <w:r w:rsidRPr="000977F2">
        <w:rPr>
          <w:rFonts w:asciiTheme="minorHAnsi" w:eastAsia="Times New Roman" w:hAnsiTheme="minorHAnsi" w:cstheme="minorHAnsi"/>
          <w:color w:val="333333"/>
          <w:sz w:val="20"/>
          <w:szCs w:val="20"/>
          <w:lang w:eastAsia="pl-PL"/>
        </w:rPr>
        <w:t xml:space="preserve">Adres </w:t>
      </w:r>
      <w:r w:rsidR="00671308" w:rsidRPr="000977F2">
        <w:rPr>
          <w:rFonts w:asciiTheme="minorHAnsi" w:eastAsia="Times New Roman" w:hAnsiTheme="minorHAnsi" w:cstheme="minorHAnsi"/>
          <w:color w:val="333333"/>
          <w:sz w:val="20"/>
          <w:szCs w:val="20"/>
          <w:lang w:eastAsia="pl-PL"/>
        </w:rPr>
        <w:t xml:space="preserve">strony internetowej prowadzonego postepowania: </w:t>
      </w:r>
      <w:r w:rsidR="00671308" w:rsidRPr="000977F2">
        <w:rPr>
          <w:rFonts w:asciiTheme="minorHAnsi" w:eastAsia="Times New Roman" w:hAnsiTheme="minorHAnsi" w:cstheme="minorHAnsi"/>
          <w:b/>
          <w:color w:val="333333"/>
          <w:sz w:val="20"/>
          <w:szCs w:val="20"/>
          <w:lang w:eastAsia="pl-PL"/>
        </w:rPr>
        <w:t>https://zp.sw.gov.pl/_layouts/15/ZamowieniaPubliczne/ZP_Start.aspx/</w:t>
      </w:r>
    </w:p>
    <w:p w14:paraId="22DD4113" w14:textId="77777777" w:rsidR="00B4280B" w:rsidRPr="000977F2" w:rsidRDefault="00B4280B" w:rsidP="00B4280B">
      <w:pPr>
        <w:pStyle w:val="Cytatintensywny"/>
        <w:tabs>
          <w:tab w:val="left" w:pos="851"/>
        </w:tabs>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 xml:space="preserve">ROZDZIAŁ II </w:t>
      </w:r>
      <w:r w:rsidRPr="000977F2">
        <w:rPr>
          <w:rFonts w:asciiTheme="minorHAnsi" w:hAnsiTheme="minorHAnsi" w:cstheme="minorHAnsi"/>
          <w:b/>
          <w:i w:val="0"/>
          <w:color w:val="auto"/>
          <w:sz w:val="20"/>
          <w:szCs w:val="20"/>
        </w:rPr>
        <w:br/>
        <w:t xml:space="preserve">TRYB </w:t>
      </w:r>
      <w:r w:rsidR="009F794B" w:rsidRPr="000977F2">
        <w:rPr>
          <w:rFonts w:asciiTheme="minorHAnsi" w:hAnsiTheme="minorHAnsi" w:cstheme="minorHAnsi"/>
          <w:b/>
          <w:i w:val="0"/>
          <w:color w:val="auto"/>
          <w:sz w:val="20"/>
          <w:szCs w:val="20"/>
        </w:rPr>
        <w:t xml:space="preserve">UDZIELENIA </w:t>
      </w:r>
      <w:r w:rsidRPr="000977F2">
        <w:rPr>
          <w:rFonts w:asciiTheme="minorHAnsi" w:hAnsiTheme="minorHAnsi" w:cstheme="minorHAnsi"/>
          <w:b/>
          <w:i w:val="0"/>
          <w:color w:val="auto"/>
          <w:sz w:val="20"/>
          <w:szCs w:val="20"/>
        </w:rPr>
        <w:t>ZAMÓWIENIA</w:t>
      </w:r>
    </w:p>
    <w:p w14:paraId="1D163837" w14:textId="77777777" w:rsidR="00424E8D" w:rsidRPr="000977F2" w:rsidRDefault="00424E8D" w:rsidP="00424E8D">
      <w:pPr>
        <w:pStyle w:val="Tekstpodstawowy22"/>
        <w:spacing w:line="360" w:lineRule="auto"/>
        <w:rPr>
          <w:rFonts w:asciiTheme="minorHAnsi" w:hAnsiTheme="minorHAnsi" w:cstheme="minorHAnsi"/>
          <w:sz w:val="20"/>
          <w:szCs w:val="20"/>
        </w:rPr>
      </w:pPr>
    </w:p>
    <w:p w14:paraId="7877664D" w14:textId="77777777" w:rsidR="00655F84" w:rsidRPr="000977F2" w:rsidRDefault="00424E8D" w:rsidP="00752B63">
      <w:pPr>
        <w:pStyle w:val="Tekstpodstawowy22"/>
        <w:numPr>
          <w:ilvl w:val="0"/>
          <w:numId w:val="5"/>
        </w:numPr>
        <w:spacing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Postępowanie o udzielenie zamówienia publicznego prowadzone </w:t>
      </w:r>
      <w:r w:rsidR="009F794B" w:rsidRPr="000977F2">
        <w:rPr>
          <w:rFonts w:asciiTheme="minorHAnsi" w:hAnsiTheme="minorHAnsi" w:cstheme="minorHAnsi"/>
          <w:sz w:val="20"/>
          <w:szCs w:val="20"/>
        </w:rPr>
        <w:t xml:space="preserve">jest w </w:t>
      </w:r>
      <w:r w:rsidR="009F794B" w:rsidRPr="000977F2">
        <w:rPr>
          <w:rFonts w:asciiTheme="minorHAnsi" w:hAnsiTheme="minorHAnsi" w:cstheme="minorHAnsi"/>
          <w:b/>
          <w:sz w:val="20"/>
          <w:szCs w:val="20"/>
        </w:rPr>
        <w:t>trybie podstawowym bez przeprowadzenia negocjacji o wartości poniżej progów unijnych</w:t>
      </w:r>
      <w:r w:rsidR="009F794B" w:rsidRPr="000977F2">
        <w:rPr>
          <w:rFonts w:asciiTheme="minorHAnsi" w:hAnsiTheme="minorHAnsi" w:cstheme="minorHAnsi"/>
          <w:sz w:val="20"/>
          <w:szCs w:val="20"/>
        </w:rPr>
        <w:t xml:space="preserve"> (podstawa prawna: </w:t>
      </w:r>
      <w:r w:rsidR="009F794B" w:rsidRPr="000977F2">
        <w:rPr>
          <w:rFonts w:asciiTheme="minorHAnsi" w:hAnsiTheme="minorHAnsi" w:cstheme="minorHAnsi"/>
          <w:b/>
          <w:sz w:val="20"/>
          <w:szCs w:val="20"/>
        </w:rPr>
        <w:t>art. 275 pkt 1</w:t>
      </w:r>
      <w:r w:rsidR="009F794B" w:rsidRPr="000977F2">
        <w:rPr>
          <w:rFonts w:asciiTheme="minorHAnsi" w:hAnsiTheme="minorHAnsi" w:cstheme="minorHAnsi"/>
          <w:sz w:val="20"/>
          <w:szCs w:val="20"/>
        </w:rPr>
        <w:t xml:space="preserve"> ustawy z dnia 11 września 2019 r</w:t>
      </w:r>
      <w:r w:rsidR="000977F2">
        <w:rPr>
          <w:rFonts w:asciiTheme="minorHAnsi" w:hAnsiTheme="minorHAnsi" w:cstheme="minorHAnsi"/>
          <w:sz w:val="20"/>
          <w:szCs w:val="20"/>
        </w:rPr>
        <w:t xml:space="preserve">oku Prawo zamówień publicznych </w:t>
      </w:r>
      <w:r w:rsidR="009F794B" w:rsidRPr="000977F2">
        <w:rPr>
          <w:rFonts w:asciiTheme="minorHAnsi" w:hAnsiTheme="minorHAnsi" w:cstheme="minorHAnsi"/>
          <w:sz w:val="20"/>
          <w:szCs w:val="20"/>
        </w:rPr>
        <w:t>– Dz. U. z 20</w:t>
      </w:r>
      <w:r w:rsidR="000977F2" w:rsidRPr="000977F2">
        <w:rPr>
          <w:rFonts w:asciiTheme="minorHAnsi" w:hAnsiTheme="minorHAnsi" w:cstheme="minorHAnsi"/>
          <w:sz w:val="20"/>
          <w:szCs w:val="20"/>
        </w:rPr>
        <w:t>2</w:t>
      </w:r>
      <w:r w:rsidR="008B76B0">
        <w:rPr>
          <w:rFonts w:asciiTheme="minorHAnsi" w:hAnsiTheme="minorHAnsi" w:cstheme="minorHAnsi"/>
          <w:sz w:val="20"/>
          <w:szCs w:val="20"/>
        </w:rPr>
        <w:t>4</w:t>
      </w:r>
      <w:r w:rsidR="009F794B" w:rsidRPr="000977F2">
        <w:rPr>
          <w:rFonts w:asciiTheme="minorHAnsi" w:hAnsiTheme="minorHAnsi" w:cstheme="minorHAnsi"/>
          <w:sz w:val="20"/>
          <w:szCs w:val="20"/>
        </w:rPr>
        <w:t xml:space="preserve">r., poz. </w:t>
      </w:r>
      <w:r w:rsidR="000977F2" w:rsidRPr="000977F2">
        <w:rPr>
          <w:rFonts w:asciiTheme="minorHAnsi" w:hAnsiTheme="minorHAnsi" w:cstheme="minorHAnsi"/>
          <w:sz w:val="20"/>
          <w:szCs w:val="20"/>
        </w:rPr>
        <w:t>1</w:t>
      </w:r>
      <w:r w:rsidR="008B76B0">
        <w:rPr>
          <w:rFonts w:asciiTheme="minorHAnsi" w:hAnsiTheme="minorHAnsi" w:cstheme="minorHAnsi"/>
          <w:sz w:val="20"/>
          <w:szCs w:val="20"/>
        </w:rPr>
        <w:t>320</w:t>
      </w:r>
      <w:r w:rsidR="009F794B" w:rsidRPr="000977F2">
        <w:rPr>
          <w:rFonts w:asciiTheme="minorHAnsi" w:hAnsiTheme="minorHAnsi" w:cstheme="minorHAnsi"/>
          <w:sz w:val="20"/>
          <w:szCs w:val="20"/>
        </w:rPr>
        <w:t>) zwanej dalej „PZP” oraz aktów wykonawczych do niej, o wartości zamówienia mniejszej niż progi unijne</w:t>
      </w:r>
    </w:p>
    <w:p w14:paraId="179C8D63" w14:textId="77777777" w:rsidR="009F794B" w:rsidRPr="000977F2" w:rsidRDefault="009F794B" w:rsidP="00752B63">
      <w:pPr>
        <w:pStyle w:val="Tekstpodstawowy22"/>
        <w:numPr>
          <w:ilvl w:val="0"/>
          <w:numId w:val="5"/>
        </w:numPr>
        <w:spacing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W zakresie nieuregulowanym niniejszą Specyfikacją Warunków Zamówienia, zwaną dalej „SWZ”, zastosowanie mają przepisy ustawy PZP.</w:t>
      </w:r>
    </w:p>
    <w:p w14:paraId="6BE8DAB7" w14:textId="77777777" w:rsidR="009F794B" w:rsidRPr="000977F2" w:rsidRDefault="009F794B" w:rsidP="00424E8D">
      <w:pPr>
        <w:pStyle w:val="Tekstpodstawowy22"/>
        <w:spacing w:line="360" w:lineRule="auto"/>
        <w:jc w:val="both"/>
        <w:rPr>
          <w:rFonts w:asciiTheme="minorHAnsi" w:hAnsiTheme="minorHAnsi" w:cstheme="minorHAnsi"/>
          <w:sz w:val="20"/>
          <w:szCs w:val="20"/>
        </w:rPr>
      </w:pPr>
    </w:p>
    <w:p w14:paraId="5F1B90D2" w14:textId="77777777" w:rsidR="00902208" w:rsidRPr="000977F2" w:rsidRDefault="00902208" w:rsidP="00891F2A">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 xml:space="preserve">ROZDZIAŁ III </w:t>
      </w:r>
      <w:r w:rsidRPr="000977F2">
        <w:rPr>
          <w:rFonts w:asciiTheme="minorHAnsi" w:hAnsiTheme="minorHAnsi" w:cstheme="minorHAnsi"/>
          <w:b/>
          <w:i w:val="0"/>
          <w:color w:val="auto"/>
          <w:sz w:val="20"/>
          <w:szCs w:val="20"/>
        </w:rPr>
        <w:br/>
        <w:t>OPIS PRZEDMIOTU ZAMÓWIENIA</w:t>
      </w:r>
    </w:p>
    <w:p w14:paraId="3F8FA952" w14:textId="77777777" w:rsidR="00424E8D" w:rsidRPr="000977F2" w:rsidRDefault="00424E8D" w:rsidP="00424E8D">
      <w:pPr>
        <w:pStyle w:val="Tekstpodstawowy22"/>
        <w:spacing w:line="360" w:lineRule="auto"/>
        <w:jc w:val="both"/>
        <w:rPr>
          <w:rFonts w:asciiTheme="minorHAnsi" w:hAnsiTheme="minorHAnsi" w:cstheme="minorHAnsi"/>
          <w:sz w:val="20"/>
          <w:szCs w:val="20"/>
        </w:rPr>
      </w:pPr>
    </w:p>
    <w:p w14:paraId="055F9140" w14:textId="542C2BC4" w:rsidR="000977F2" w:rsidRPr="008B76B0" w:rsidRDefault="009F794B" w:rsidP="008B76B0">
      <w:pPr>
        <w:pStyle w:val="Default"/>
        <w:numPr>
          <w:ilvl w:val="0"/>
          <w:numId w:val="6"/>
        </w:numPr>
        <w:spacing w:line="360" w:lineRule="auto"/>
        <w:ind w:left="426"/>
        <w:rPr>
          <w:rStyle w:val="Uwydatnienie"/>
          <w:rFonts w:asciiTheme="minorHAnsi" w:hAnsiTheme="minorHAnsi" w:cstheme="minorHAnsi"/>
          <w:i w:val="0"/>
          <w:iCs w:val="0"/>
          <w:color w:val="auto"/>
          <w:sz w:val="20"/>
          <w:szCs w:val="20"/>
        </w:rPr>
      </w:pPr>
      <w:bookmarkStart w:id="7" w:name="OLE_LINK34"/>
      <w:bookmarkStart w:id="8" w:name="OLE_LINK35"/>
      <w:r w:rsidRPr="000977F2">
        <w:rPr>
          <w:rFonts w:asciiTheme="minorHAnsi" w:hAnsiTheme="minorHAnsi" w:cstheme="minorHAnsi"/>
          <w:color w:val="auto"/>
          <w:sz w:val="20"/>
          <w:szCs w:val="20"/>
        </w:rPr>
        <w:t xml:space="preserve">Przedmiotem zamówienia </w:t>
      </w:r>
      <w:r w:rsidR="00C20E1C" w:rsidRPr="000977F2">
        <w:rPr>
          <w:rFonts w:asciiTheme="minorHAnsi" w:hAnsiTheme="minorHAnsi" w:cstheme="minorHAnsi"/>
          <w:color w:val="auto"/>
          <w:sz w:val="20"/>
          <w:szCs w:val="20"/>
        </w:rPr>
        <w:t>jest</w:t>
      </w:r>
      <w:bookmarkStart w:id="9" w:name="OLE_LINK32"/>
      <w:bookmarkStart w:id="10" w:name="OLE_LINK33"/>
      <w:bookmarkEnd w:id="7"/>
      <w:bookmarkEnd w:id="8"/>
      <w:r w:rsidR="008B76B0">
        <w:rPr>
          <w:rFonts w:asciiTheme="minorHAnsi" w:hAnsiTheme="minorHAnsi" w:cstheme="minorHAnsi"/>
          <w:color w:val="auto"/>
          <w:sz w:val="20"/>
          <w:szCs w:val="20"/>
        </w:rPr>
        <w:t xml:space="preserve"> </w:t>
      </w:r>
      <w:r w:rsidR="007F503A" w:rsidRPr="008B76B0">
        <w:rPr>
          <w:rStyle w:val="Uwydatnienie"/>
          <w:rFonts w:asciiTheme="minorHAnsi" w:eastAsia="SimSun" w:hAnsiTheme="minorHAnsi" w:cstheme="minorHAnsi"/>
          <w:b/>
          <w:sz w:val="20"/>
          <w:szCs w:val="20"/>
        </w:rPr>
        <w:t xml:space="preserve">Remont instalacji centralnego ogrzewania w </w:t>
      </w:r>
      <w:r w:rsidR="007F503A">
        <w:rPr>
          <w:rStyle w:val="Uwydatnienie"/>
          <w:rFonts w:asciiTheme="minorHAnsi" w:eastAsia="SimSun" w:hAnsiTheme="minorHAnsi" w:cstheme="minorHAnsi"/>
          <w:b/>
          <w:sz w:val="20"/>
          <w:szCs w:val="20"/>
        </w:rPr>
        <w:t xml:space="preserve">budynkach sal widzeń, szatni funkcjonariuszy i markowni </w:t>
      </w:r>
      <w:r w:rsidR="007F503A" w:rsidRPr="008B76B0">
        <w:rPr>
          <w:rStyle w:val="Uwydatnienie"/>
          <w:rFonts w:asciiTheme="minorHAnsi" w:eastAsia="SimSun" w:hAnsiTheme="minorHAnsi" w:cstheme="minorHAnsi"/>
          <w:b/>
          <w:sz w:val="20"/>
          <w:szCs w:val="20"/>
        </w:rPr>
        <w:t>w Zakładzie Karnym w Jastrzębiu-Zdroju</w:t>
      </w:r>
    </w:p>
    <w:p w14:paraId="3E53EB4A" w14:textId="77777777" w:rsidR="000977F2" w:rsidRPr="000977F2" w:rsidRDefault="000977F2" w:rsidP="009B7DCC">
      <w:pPr>
        <w:pStyle w:val="Akapitzlist"/>
        <w:numPr>
          <w:ilvl w:val="0"/>
          <w:numId w:val="79"/>
        </w:numPr>
        <w:spacing w:line="360" w:lineRule="auto"/>
        <w:ind w:left="851"/>
        <w:contextualSpacing w:val="0"/>
        <w:rPr>
          <w:rFonts w:asciiTheme="minorHAnsi" w:hAnsiTheme="minorHAnsi" w:cstheme="minorHAnsi"/>
          <w:b/>
          <w:sz w:val="20"/>
          <w:szCs w:val="20"/>
        </w:rPr>
      </w:pPr>
      <w:r w:rsidRPr="000977F2">
        <w:rPr>
          <w:rFonts w:asciiTheme="minorHAnsi" w:hAnsiTheme="minorHAnsi" w:cstheme="minorHAnsi"/>
          <w:sz w:val="20"/>
          <w:szCs w:val="20"/>
        </w:rPr>
        <w:t>demontaż istniejącej instalacji centralnego ogrzewania,</w:t>
      </w:r>
    </w:p>
    <w:p w14:paraId="347641B6" w14:textId="77777777" w:rsidR="000977F2" w:rsidRPr="000977F2" w:rsidRDefault="000977F2" w:rsidP="009B7DCC">
      <w:pPr>
        <w:pStyle w:val="Akapitzlist"/>
        <w:numPr>
          <w:ilvl w:val="0"/>
          <w:numId w:val="79"/>
        </w:numPr>
        <w:spacing w:line="360" w:lineRule="auto"/>
        <w:ind w:left="851"/>
        <w:contextualSpacing w:val="0"/>
        <w:jc w:val="both"/>
        <w:rPr>
          <w:rFonts w:asciiTheme="minorHAnsi" w:hAnsiTheme="minorHAnsi" w:cstheme="minorHAnsi"/>
          <w:sz w:val="20"/>
          <w:szCs w:val="20"/>
        </w:rPr>
      </w:pPr>
      <w:r w:rsidRPr="000977F2">
        <w:rPr>
          <w:rFonts w:asciiTheme="minorHAnsi" w:hAnsiTheme="minorHAnsi" w:cstheme="minorHAnsi"/>
          <w:sz w:val="20"/>
          <w:szCs w:val="20"/>
        </w:rPr>
        <w:t>montaż dwururowej pompowej instalacji centraln</w:t>
      </w:r>
      <w:r w:rsidR="00B728AD">
        <w:rPr>
          <w:rFonts w:asciiTheme="minorHAnsi" w:hAnsiTheme="minorHAnsi" w:cstheme="minorHAnsi"/>
          <w:sz w:val="20"/>
          <w:szCs w:val="20"/>
        </w:rPr>
        <w:t xml:space="preserve">ego ogrzewania wykonanej z rur </w:t>
      </w:r>
      <w:r w:rsidRPr="000977F2">
        <w:rPr>
          <w:rFonts w:asciiTheme="minorHAnsi" w:hAnsiTheme="minorHAnsi" w:cstheme="minorHAnsi"/>
          <w:sz w:val="20"/>
          <w:szCs w:val="20"/>
        </w:rPr>
        <w:t>ze stali węglowej zewnętrznie galwanicznie ocynkowanej</w:t>
      </w:r>
    </w:p>
    <w:p w14:paraId="37C3B610" w14:textId="77777777" w:rsidR="000977F2" w:rsidRPr="000977F2" w:rsidRDefault="000977F2" w:rsidP="009B7DCC">
      <w:pPr>
        <w:pStyle w:val="Akapitzlist"/>
        <w:numPr>
          <w:ilvl w:val="0"/>
          <w:numId w:val="79"/>
        </w:numPr>
        <w:spacing w:line="360" w:lineRule="auto"/>
        <w:ind w:left="851"/>
        <w:contextualSpacing w:val="0"/>
        <w:rPr>
          <w:rFonts w:asciiTheme="minorHAnsi" w:hAnsiTheme="minorHAnsi" w:cstheme="minorHAnsi"/>
          <w:sz w:val="20"/>
          <w:szCs w:val="20"/>
        </w:rPr>
      </w:pPr>
      <w:r w:rsidRPr="000977F2">
        <w:rPr>
          <w:rFonts w:asciiTheme="minorHAnsi" w:hAnsiTheme="minorHAnsi" w:cstheme="minorHAnsi"/>
          <w:sz w:val="20"/>
          <w:szCs w:val="20"/>
        </w:rPr>
        <w:t>montaż pomp</w:t>
      </w:r>
      <w:r w:rsidR="008B76B0">
        <w:rPr>
          <w:rFonts w:asciiTheme="minorHAnsi" w:hAnsiTheme="minorHAnsi" w:cstheme="minorHAnsi"/>
          <w:sz w:val="20"/>
          <w:szCs w:val="20"/>
        </w:rPr>
        <w:t xml:space="preserve">y obiegowej </w:t>
      </w:r>
      <w:r w:rsidRPr="000977F2">
        <w:rPr>
          <w:rFonts w:asciiTheme="minorHAnsi" w:hAnsiTheme="minorHAnsi" w:cstheme="minorHAnsi"/>
          <w:sz w:val="20"/>
          <w:szCs w:val="20"/>
        </w:rPr>
        <w:t xml:space="preserve"> zabudowanych w węźle wymiennikowym, </w:t>
      </w:r>
    </w:p>
    <w:p w14:paraId="6A2C6092" w14:textId="77777777" w:rsidR="000977F2" w:rsidRPr="000977F2" w:rsidRDefault="000977F2" w:rsidP="009B7DCC">
      <w:pPr>
        <w:pStyle w:val="Akapitzlist"/>
        <w:numPr>
          <w:ilvl w:val="0"/>
          <w:numId w:val="79"/>
        </w:numPr>
        <w:spacing w:line="360" w:lineRule="auto"/>
        <w:ind w:left="851"/>
        <w:contextualSpacing w:val="0"/>
        <w:jc w:val="both"/>
        <w:rPr>
          <w:rFonts w:asciiTheme="minorHAnsi" w:hAnsiTheme="minorHAnsi" w:cstheme="minorHAnsi"/>
          <w:sz w:val="20"/>
          <w:szCs w:val="20"/>
        </w:rPr>
      </w:pPr>
      <w:r w:rsidRPr="000977F2">
        <w:rPr>
          <w:rFonts w:asciiTheme="minorHAnsi" w:hAnsiTheme="minorHAnsi" w:cstheme="minorHAnsi"/>
          <w:sz w:val="20"/>
          <w:szCs w:val="20"/>
        </w:rPr>
        <w:t>montaż zabezpieczenia – naczynie wzbior</w:t>
      </w:r>
      <w:r w:rsidR="008B699D">
        <w:rPr>
          <w:rFonts w:asciiTheme="minorHAnsi" w:hAnsiTheme="minorHAnsi" w:cstheme="minorHAnsi"/>
          <w:sz w:val="20"/>
          <w:szCs w:val="20"/>
        </w:rPr>
        <w:t xml:space="preserve">cze przeponowe  wraz z układem </w:t>
      </w:r>
      <w:r w:rsidRPr="000977F2">
        <w:rPr>
          <w:rFonts w:asciiTheme="minorHAnsi" w:hAnsiTheme="minorHAnsi" w:cstheme="minorHAnsi"/>
          <w:sz w:val="20"/>
          <w:szCs w:val="20"/>
        </w:rPr>
        <w:t>rur bezpieczeństwa,</w:t>
      </w:r>
    </w:p>
    <w:p w14:paraId="4381BC4C" w14:textId="77777777" w:rsidR="000977F2" w:rsidRPr="000977F2" w:rsidRDefault="000977F2" w:rsidP="009B7DCC">
      <w:pPr>
        <w:pStyle w:val="Akapitzlist"/>
        <w:numPr>
          <w:ilvl w:val="0"/>
          <w:numId w:val="79"/>
        </w:numPr>
        <w:spacing w:line="360" w:lineRule="auto"/>
        <w:ind w:left="851"/>
        <w:contextualSpacing w:val="0"/>
        <w:jc w:val="both"/>
        <w:rPr>
          <w:rFonts w:asciiTheme="minorHAnsi" w:hAnsiTheme="minorHAnsi" w:cstheme="minorHAnsi"/>
          <w:sz w:val="20"/>
          <w:szCs w:val="20"/>
        </w:rPr>
      </w:pPr>
      <w:r w:rsidRPr="000977F2">
        <w:rPr>
          <w:rFonts w:asciiTheme="minorHAnsi" w:hAnsiTheme="minorHAnsi" w:cstheme="minorHAnsi"/>
          <w:sz w:val="20"/>
          <w:szCs w:val="20"/>
        </w:rPr>
        <w:t>montaż grzejników stalowych płytowych CV z dolnym podłączeniem instalacji c.o. (pomieszczenia suche),</w:t>
      </w:r>
    </w:p>
    <w:p w14:paraId="632181BB" w14:textId="77777777" w:rsidR="000977F2" w:rsidRPr="000977F2" w:rsidRDefault="000977F2" w:rsidP="009B7DCC">
      <w:pPr>
        <w:pStyle w:val="Akapitzlist"/>
        <w:numPr>
          <w:ilvl w:val="0"/>
          <w:numId w:val="79"/>
        </w:numPr>
        <w:spacing w:line="360" w:lineRule="auto"/>
        <w:ind w:left="851"/>
        <w:contextualSpacing w:val="0"/>
        <w:jc w:val="both"/>
        <w:rPr>
          <w:rFonts w:asciiTheme="minorHAnsi" w:hAnsiTheme="minorHAnsi" w:cstheme="minorHAnsi"/>
          <w:sz w:val="20"/>
          <w:szCs w:val="20"/>
        </w:rPr>
      </w:pPr>
      <w:r w:rsidRPr="000977F2">
        <w:rPr>
          <w:rFonts w:asciiTheme="minorHAnsi" w:hAnsiTheme="minorHAnsi" w:cstheme="minorHAnsi"/>
          <w:sz w:val="20"/>
          <w:szCs w:val="20"/>
        </w:rPr>
        <w:lastRenderedPageBreak/>
        <w:t>montaż grzejników stalowych płytowych w wersji z dodatkowym zabezpieczeniem antykorozyjnym – warstwa ocynku (pomieszczenia „mokre”),</w:t>
      </w:r>
    </w:p>
    <w:p w14:paraId="177ABFC6" w14:textId="77777777" w:rsidR="000977F2" w:rsidRPr="000977F2" w:rsidRDefault="000977F2" w:rsidP="009B7DCC">
      <w:pPr>
        <w:pStyle w:val="Akapitzlist"/>
        <w:numPr>
          <w:ilvl w:val="0"/>
          <w:numId w:val="79"/>
        </w:numPr>
        <w:spacing w:line="360" w:lineRule="auto"/>
        <w:ind w:left="851"/>
        <w:contextualSpacing w:val="0"/>
        <w:jc w:val="both"/>
        <w:rPr>
          <w:rFonts w:asciiTheme="minorHAnsi" w:hAnsiTheme="minorHAnsi" w:cstheme="minorHAnsi"/>
          <w:sz w:val="20"/>
          <w:szCs w:val="20"/>
        </w:rPr>
      </w:pPr>
      <w:r w:rsidRPr="000977F2">
        <w:rPr>
          <w:rFonts w:asciiTheme="minorHAnsi" w:hAnsiTheme="minorHAnsi" w:cstheme="minorHAnsi"/>
          <w:sz w:val="20"/>
          <w:szCs w:val="20"/>
        </w:rPr>
        <w:t>montaż niezbędnej armatury</w:t>
      </w:r>
    </w:p>
    <w:p w14:paraId="5B1BC46D" w14:textId="77777777" w:rsidR="000977F2" w:rsidRPr="000977F2" w:rsidRDefault="000977F2" w:rsidP="000977F2">
      <w:pPr>
        <w:pStyle w:val="Akapitzlist"/>
        <w:numPr>
          <w:ilvl w:val="0"/>
          <w:numId w:val="6"/>
        </w:numPr>
        <w:spacing w:line="360" w:lineRule="auto"/>
        <w:ind w:left="567"/>
        <w:jc w:val="both"/>
        <w:rPr>
          <w:rFonts w:asciiTheme="minorHAnsi" w:hAnsiTheme="minorHAnsi" w:cstheme="minorHAnsi"/>
          <w:sz w:val="20"/>
          <w:szCs w:val="20"/>
        </w:rPr>
      </w:pPr>
      <w:bookmarkStart w:id="11" w:name="OLE_LINK36"/>
      <w:bookmarkStart w:id="12" w:name="OLE_LINK37"/>
      <w:bookmarkEnd w:id="9"/>
      <w:bookmarkEnd w:id="10"/>
      <w:r w:rsidRPr="000977F2">
        <w:rPr>
          <w:rFonts w:asciiTheme="minorHAnsi" w:hAnsiTheme="minorHAnsi" w:cstheme="minorHAnsi"/>
          <w:sz w:val="20"/>
          <w:szCs w:val="20"/>
        </w:rPr>
        <w:t xml:space="preserve">Realizacja przedmiotu zamówienia będzie się odbywać na terenie Zakładu Karnego </w:t>
      </w:r>
      <w:r w:rsidRPr="000977F2">
        <w:rPr>
          <w:rFonts w:asciiTheme="minorHAnsi" w:hAnsiTheme="minorHAnsi" w:cstheme="minorHAnsi"/>
          <w:sz w:val="20"/>
          <w:szCs w:val="20"/>
        </w:rPr>
        <w:br/>
        <w:t xml:space="preserve">w Jastrzębiu-Zdroju, w godzinach od </w:t>
      </w:r>
      <w:r w:rsidR="00211E53">
        <w:rPr>
          <w:rFonts w:asciiTheme="minorHAnsi" w:hAnsiTheme="minorHAnsi" w:cstheme="minorHAnsi"/>
          <w:sz w:val="20"/>
          <w:szCs w:val="20"/>
        </w:rPr>
        <w:t>8</w:t>
      </w:r>
      <w:r w:rsidRPr="000977F2">
        <w:rPr>
          <w:rFonts w:asciiTheme="minorHAnsi" w:hAnsiTheme="minorHAnsi" w:cstheme="minorHAnsi"/>
          <w:sz w:val="20"/>
          <w:szCs w:val="20"/>
        </w:rPr>
        <w:t>:</w:t>
      </w:r>
      <w:r w:rsidR="00211E53">
        <w:rPr>
          <w:rFonts w:asciiTheme="minorHAnsi" w:hAnsiTheme="minorHAnsi" w:cstheme="minorHAnsi"/>
          <w:sz w:val="20"/>
          <w:szCs w:val="20"/>
        </w:rPr>
        <w:t>0</w:t>
      </w:r>
      <w:r w:rsidRPr="000977F2">
        <w:rPr>
          <w:rFonts w:asciiTheme="minorHAnsi" w:hAnsiTheme="minorHAnsi" w:cstheme="minorHAnsi"/>
          <w:sz w:val="20"/>
          <w:szCs w:val="20"/>
        </w:rPr>
        <w:t>0 do 17:</w:t>
      </w:r>
      <w:r w:rsidR="00211E53">
        <w:rPr>
          <w:rFonts w:asciiTheme="minorHAnsi" w:hAnsiTheme="minorHAnsi" w:cstheme="minorHAnsi"/>
          <w:sz w:val="20"/>
          <w:szCs w:val="20"/>
        </w:rPr>
        <w:t>0</w:t>
      </w:r>
      <w:r w:rsidRPr="000977F2">
        <w:rPr>
          <w:rFonts w:asciiTheme="minorHAnsi" w:hAnsiTheme="minorHAnsi" w:cstheme="minorHAnsi"/>
          <w:sz w:val="20"/>
          <w:szCs w:val="20"/>
        </w:rPr>
        <w:t>0, w dni robocze (od poniedziałku do piątku).</w:t>
      </w:r>
    </w:p>
    <w:p w14:paraId="534B7DF6" w14:textId="77777777" w:rsidR="000977F2" w:rsidRPr="000977F2" w:rsidRDefault="000977F2" w:rsidP="000977F2">
      <w:pPr>
        <w:pStyle w:val="Akapitzlist"/>
        <w:numPr>
          <w:ilvl w:val="0"/>
          <w:numId w:val="6"/>
        </w:numPr>
        <w:spacing w:line="360" w:lineRule="auto"/>
        <w:ind w:left="567"/>
        <w:jc w:val="both"/>
        <w:rPr>
          <w:rFonts w:asciiTheme="minorHAnsi" w:hAnsiTheme="minorHAnsi" w:cstheme="minorHAnsi"/>
          <w:sz w:val="20"/>
          <w:szCs w:val="20"/>
        </w:rPr>
      </w:pPr>
      <w:r w:rsidRPr="000977F2">
        <w:rPr>
          <w:rFonts w:asciiTheme="minorHAnsi" w:hAnsiTheme="minorHAnsi" w:cstheme="minorHAnsi"/>
          <w:sz w:val="20"/>
          <w:szCs w:val="20"/>
        </w:rPr>
        <w:t xml:space="preserve">Wykonawca będzie realizować prace związane z przedmiotem zamówienia na niewyłączonych </w:t>
      </w:r>
      <w:r w:rsidRPr="000977F2">
        <w:rPr>
          <w:rFonts w:asciiTheme="minorHAnsi" w:hAnsiTheme="minorHAnsi" w:cstheme="minorHAnsi"/>
          <w:sz w:val="20"/>
          <w:szCs w:val="20"/>
        </w:rPr>
        <w:br/>
        <w:t xml:space="preserve">z normalnej eksploatacji obiektach, o których mowa w ust. 1 w oparciu o harmonogram uzgodniony </w:t>
      </w:r>
      <w:r w:rsidR="00A431FC">
        <w:rPr>
          <w:rFonts w:asciiTheme="minorHAnsi" w:hAnsiTheme="minorHAnsi" w:cstheme="minorHAnsi"/>
          <w:sz w:val="20"/>
          <w:szCs w:val="20"/>
        </w:rPr>
        <w:br/>
      </w:r>
      <w:r w:rsidRPr="000977F2">
        <w:rPr>
          <w:rFonts w:asciiTheme="minorHAnsi" w:hAnsiTheme="minorHAnsi" w:cstheme="minorHAnsi"/>
          <w:sz w:val="20"/>
          <w:szCs w:val="20"/>
        </w:rPr>
        <w:t>z Zamawiającym.</w:t>
      </w:r>
    </w:p>
    <w:bookmarkEnd w:id="11"/>
    <w:bookmarkEnd w:id="12"/>
    <w:p w14:paraId="122C2395" w14:textId="77777777" w:rsidR="000977F2" w:rsidRPr="000977F2" w:rsidRDefault="000977F2" w:rsidP="000977F2">
      <w:pPr>
        <w:pStyle w:val="Akapitzlist"/>
        <w:numPr>
          <w:ilvl w:val="0"/>
          <w:numId w:val="6"/>
        </w:numPr>
        <w:spacing w:line="360" w:lineRule="auto"/>
        <w:ind w:left="567"/>
        <w:jc w:val="both"/>
        <w:rPr>
          <w:rFonts w:asciiTheme="minorHAnsi" w:hAnsiTheme="minorHAnsi" w:cstheme="minorHAnsi"/>
          <w:sz w:val="20"/>
          <w:szCs w:val="20"/>
        </w:rPr>
      </w:pPr>
      <w:r w:rsidRPr="000977F2">
        <w:rPr>
          <w:rFonts w:asciiTheme="minorHAnsi" w:hAnsiTheme="minorHAnsi" w:cstheme="minorHAnsi"/>
          <w:sz w:val="20"/>
          <w:szCs w:val="20"/>
        </w:rPr>
        <w:t>Wspólny Słownik Zamówień (CPV):</w:t>
      </w:r>
    </w:p>
    <w:p w14:paraId="425DBD1B" w14:textId="77777777" w:rsidR="000977F2" w:rsidRPr="000977F2" w:rsidRDefault="000977F2" w:rsidP="000977F2">
      <w:pPr>
        <w:pStyle w:val="Default"/>
        <w:numPr>
          <w:ilvl w:val="0"/>
          <w:numId w:val="10"/>
        </w:numPr>
        <w:spacing w:line="360" w:lineRule="auto"/>
        <w:ind w:left="851"/>
        <w:rPr>
          <w:rFonts w:asciiTheme="minorHAnsi" w:hAnsiTheme="minorHAnsi" w:cstheme="minorHAnsi"/>
          <w:color w:val="auto"/>
          <w:sz w:val="20"/>
          <w:szCs w:val="20"/>
        </w:rPr>
      </w:pPr>
      <w:bookmarkStart w:id="13" w:name="OLE_LINK12"/>
      <w:bookmarkStart w:id="14" w:name="OLE_LINK38"/>
      <w:r w:rsidRPr="000977F2">
        <w:rPr>
          <w:rFonts w:asciiTheme="minorHAnsi" w:hAnsiTheme="minorHAnsi" w:cstheme="minorHAnsi"/>
          <w:color w:val="auto"/>
          <w:sz w:val="20"/>
          <w:szCs w:val="20"/>
        </w:rPr>
        <w:t xml:space="preserve">45000000-7 </w:t>
      </w:r>
      <w:bookmarkEnd w:id="13"/>
      <w:bookmarkEnd w:id="14"/>
      <w:r w:rsidRPr="000977F2">
        <w:rPr>
          <w:rFonts w:asciiTheme="minorHAnsi" w:hAnsiTheme="minorHAnsi" w:cstheme="minorHAnsi"/>
          <w:color w:val="auto"/>
          <w:sz w:val="20"/>
          <w:szCs w:val="20"/>
        </w:rPr>
        <w:t xml:space="preserve">roboty budowlane </w:t>
      </w:r>
    </w:p>
    <w:p w14:paraId="212C9492" w14:textId="77777777" w:rsidR="000977F2" w:rsidRPr="000977F2" w:rsidRDefault="000977F2" w:rsidP="000977F2">
      <w:pPr>
        <w:pStyle w:val="Default"/>
        <w:numPr>
          <w:ilvl w:val="0"/>
          <w:numId w:val="10"/>
        </w:numPr>
        <w:spacing w:line="360" w:lineRule="auto"/>
        <w:ind w:left="851"/>
        <w:rPr>
          <w:rFonts w:asciiTheme="minorHAnsi" w:hAnsiTheme="minorHAnsi" w:cstheme="minorHAnsi"/>
          <w:color w:val="auto"/>
          <w:sz w:val="20"/>
          <w:szCs w:val="20"/>
        </w:rPr>
      </w:pPr>
      <w:bookmarkStart w:id="15" w:name="OLE_LINK13"/>
      <w:bookmarkStart w:id="16" w:name="OLE_LINK39"/>
      <w:r w:rsidRPr="000977F2">
        <w:rPr>
          <w:rFonts w:asciiTheme="minorHAnsi" w:hAnsiTheme="minorHAnsi" w:cstheme="minorHAnsi"/>
          <w:color w:val="auto"/>
          <w:sz w:val="20"/>
          <w:szCs w:val="20"/>
        </w:rPr>
        <w:t>45111100-9</w:t>
      </w:r>
      <w:bookmarkEnd w:id="15"/>
      <w:bookmarkEnd w:id="16"/>
      <w:r w:rsidRPr="000977F2">
        <w:rPr>
          <w:rFonts w:asciiTheme="minorHAnsi" w:hAnsiTheme="minorHAnsi" w:cstheme="minorHAnsi"/>
          <w:color w:val="auto"/>
          <w:sz w:val="20"/>
          <w:szCs w:val="20"/>
        </w:rPr>
        <w:t xml:space="preserve"> roboty w zakresie burzenia </w:t>
      </w:r>
    </w:p>
    <w:p w14:paraId="464C5DC2" w14:textId="77777777" w:rsidR="000977F2" w:rsidRPr="000977F2" w:rsidRDefault="000977F2" w:rsidP="000977F2">
      <w:pPr>
        <w:pStyle w:val="Default"/>
        <w:numPr>
          <w:ilvl w:val="0"/>
          <w:numId w:val="10"/>
        </w:numPr>
        <w:spacing w:line="360" w:lineRule="auto"/>
        <w:ind w:left="851"/>
        <w:rPr>
          <w:rFonts w:asciiTheme="minorHAnsi" w:hAnsiTheme="minorHAnsi" w:cstheme="minorHAnsi"/>
          <w:color w:val="auto"/>
          <w:sz w:val="20"/>
          <w:szCs w:val="20"/>
        </w:rPr>
      </w:pPr>
      <w:bookmarkStart w:id="17" w:name="OLE_LINK40"/>
      <w:bookmarkStart w:id="18" w:name="OLE_LINK14"/>
      <w:bookmarkStart w:id="19" w:name="OLE_LINK15"/>
      <w:r w:rsidRPr="000977F2">
        <w:rPr>
          <w:rFonts w:asciiTheme="minorHAnsi" w:hAnsiTheme="minorHAnsi" w:cstheme="minorHAnsi"/>
          <w:color w:val="auto"/>
          <w:sz w:val="20"/>
          <w:szCs w:val="20"/>
        </w:rPr>
        <w:t>45262500-6</w:t>
      </w:r>
      <w:bookmarkEnd w:id="17"/>
      <w:r w:rsidRPr="000977F2">
        <w:rPr>
          <w:rFonts w:asciiTheme="minorHAnsi" w:hAnsiTheme="minorHAnsi" w:cstheme="minorHAnsi"/>
          <w:color w:val="auto"/>
          <w:sz w:val="20"/>
          <w:szCs w:val="20"/>
        </w:rPr>
        <w:t xml:space="preserve"> </w:t>
      </w:r>
      <w:bookmarkEnd w:id="18"/>
      <w:bookmarkEnd w:id="19"/>
      <w:r w:rsidRPr="000977F2">
        <w:rPr>
          <w:rFonts w:asciiTheme="minorHAnsi" w:hAnsiTheme="minorHAnsi" w:cstheme="minorHAnsi"/>
          <w:color w:val="auto"/>
          <w:sz w:val="20"/>
          <w:szCs w:val="20"/>
        </w:rPr>
        <w:t xml:space="preserve">roboty murarskie i murowe </w:t>
      </w:r>
    </w:p>
    <w:p w14:paraId="7AB5C892" w14:textId="77777777" w:rsidR="000977F2" w:rsidRPr="000977F2" w:rsidRDefault="000977F2" w:rsidP="000977F2">
      <w:pPr>
        <w:pStyle w:val="Default"/>
        <w:numPr>
          <w:ilvl w:val="0"/>
          <w:numId w:val="10"/>
        </w:numPr>
        <w:spacing w:line="360" w:lineRule="auto"/>
        <w:ind w:left="851"/>
        <w:rPr>
          <w:rFonts w:asciiTheme="minorHAnsi" w:hAnsiTheme="minorHAnsi" w:cstheme="minorHAnsi"/>
          <w:color w:val="auto"/>
          <w:sz w:val="20"/>
          <w:szCs w:val="20"/>
        </w:rPr>
      </w:pPr>
      <w:bookmarkStart w:id="20" w:name="OLE_LINK41"/>
      <w:bookmarkStart w:id="21" w:name="OLE_LINK42"/>
      <w:bookmarkStart w:id="22" w:name="OLE_LINK16"/>
      <w:bookmarkStart w:id="23" w:name="OLE_LINK17"/>
      <w:r w:rsidRPr="000977F2">
        <w:rPr>
          <w:rFonts w:asciiTheme="minorHAnsi" w:hAnsiTheme="minorHAnsi" w:cstheme="minorHAnsi"/>
          <w:color w:val="auto"/>
          <w:sz w:val="20"/>
          <w:szCs w:val="20"/>
        </w:rPr>
        <w:t>45410000-4</w:t>
      </w:r>
      <w:bookmarkEnd w:id="20"/>
      <w:bookmarkEnd w:id="21"/>
      <w:r w:rsidRPr="000977F2">
        <w:rPr>
          <w:rFonts w:asciiTheme="minorHAnsi" w:hAnsiTheme="minorHAnsi" w:cstheme="minorHAnsi"/>
          <w:color w:val="auto"/>
          <w:sz w:val="20"/>
          <w:szCs w:val="20"/>
        </w:rPr>
        <w:t xml:space="preserve"> </w:t>
      </w:r>
      <w:bookmarkEnd w:id="22"/>
      <w:bookmarkEnd w:id="23"/>
      <w:r w:rsidRPr="000977F2">
        <w:rPr>
          <w:rFonts w:asciiTheme="minorHAnsi" w:hAnsiTheme="minorHAnsi" w:cstheme="minorHAnsi"/>
          <w:color w:val="auto"/>
          <w:sz w:val="20"/>
          <w:szCs w:val="20"/>
        </w:rPr>
        <w:t xml:space="preserve">tynkowanie </w:t>
      </w:r>
    </w:p>
    <w:p w14:paraId="2ADC74DD" w14:textId="77777777" w:rsidR="000977F2" w:rsidRPr="000977F2" w:rsidRDefault="000977F2" w:rsidP="000977F2">
      <w:pPr>
        <w:pStyle w:val="Default"/>
        <w:numPr>
          <w:ilvl w:val="0"/>
          <w:numId w:val="10"/>
        </w:numPr>
        <w:spacing w:line="360" w:lineRule="auto"/>
        <w:ind w:left="851"/>
        <w:rPr>
          <w:rFonts w:asciiTheme="minorHAnsi" w:hAnsiTheme="minorHAnsi" w:cstheme="minorHAnsi"/>
          <w:color w:val="auto"/>
          <w:sz w:val="20"/>
          <w:szCs w:val="20"/>
        </w:rPr>
      </w:pPr>
      <w:bookmarkStart w:id="24" w:name="OLE_LINK43"/>
      <w:bookmarkStart w:id="25" w:name="OLE_LINK44"/>
      <w:bookmarkStart w:id="26" w:name="OLE_LINK18"/>
      <w:bookmarkStart w:id="27" w:name="OLE_LINK19"/>
      <w:r w:rsidRPr="000977F2">
        <w:rPr>
          <w:rFonts w:asciiTheme="minorHAnsi" w:hAnsiTheme="minorHAnsi" w:cstheme="minorHAnsi"/>
          <w:color w:val="auto"/>
          <w:sz w:val="20"/>
          <w:szCs w:val="20"/>
        </w:rPr>
        <w:t>45442100-8</w:t>
      </w:r>
      <w:bookmarkEnd w:id="24"/>
      <w:bookmarkEnd w:id="25"/>
      <w:r w:rsidRPr="000977F2">
        <w:rPr>
          <w:rFonts w:asciiTheme="minorHAnsi" w:hAnsiTheme="minorHAnsi" w:cstheme="minorHAnsi"/>
          <w:color w:val="auto"/>
          <w:sz w:val="20"/>
          <w:szCs w:val="20"/>
        </w:rPr>
        <w:t xml:space="preserve"> </w:t>
      </w:r>
      <w:bookmarkEnd w:id="26"/>
      <w:bookmarkEnd w:id="27"/>
      <w:r w:rsidRPr="000977F2">
        <w:rPr>
          <w:rFonts w:asciiTheme="minorHAnsi" w:hAnsiTheme="minorHAnsi" w:cstheme="minorHAnsi"/>
          <w:color w:val="auto"/>
          <w:sz w:val="20"/>
          <w:szCs w:val="20"/>
        </w:rPr>
        <w:t xml:space="preserve">roboty malarskie </w:t>
      </w:r>
    </w:p>
    <w:p w14:paraId="667C0472" w14:textId="77777777" w:rsidR="000977F2" w:rsidRPr="000977F2" w:rsidRDefault="000977F2" w:rsidP="000977F2">
      <w:pPr>
        <w:pStyle w:val="Default"/>
        <w:numPr>
          <w:ilvl w:val="0"/>
          <w:numId w:val="10"/>
        </w:numPr>
        <w:spacing w:line="360" w:lineRule="auto"/>
        <w:ind w:left="851"/>
        <w:rPr>
          <w:rFonts w:asciiTheme="minorHAnsi" w:hAnsiTheme="minorHAnsi" w:cstheme="minorHAnsi"/>
          <w:color w:val="auto"/>
          <w:sz w:val="20"/>
          <w:szCs w:val="20"/>
        </w:rPr>
      </w:pPr>
      <w:bookmarkStart w:id="28" w:name="OLE_LINK26"/>
      <w:bookmarkStart w:id="29" w:name="OLE_LINK27"/>
      <w:bookmarkStart w:id="30" w:name="OLE_LINK45"/>
      <w:r w:rsidRPr="000977F2">
        <w:rPr>
          <w:rFonts w:asciiTheme="minorHAnsi" w:hAnsiTheme="minorHAnsi" w:cstheme="minorHAnsi"/>
          <w:color w:val="auto"/>
          <w:sz w:val="20"/>
          <w:szCs w:val="20"/>
        </w:rPr>
        <w:t>45330000-9</w:t>
      </w:r>
      <w:bookmarkEnd w:id="28"/>
      <w:bookmarkEnd w:id="29"/>
      <w:bookmarkEnd w:id="30"/>
      <w:r w:rsidRPr="000977F2">
        <w:rPr>
          <w:rFonts w:asciiTheme="minorHAnsi" w:hAnsiTheme="minorHAnsi" w:cstheme="minorHAnsi"/>
          <w:color w:val="auto"/>
          <w:sz w:val="20"/>
          <w:szCs w:val="20"/>
        </w:rPr>
        <w:t xml:space="preserve"> roboty instalacyjne wodno-kanalizacyjne i sanitarne</w:t>
      </w:r>
    </w:p>
    <w:p w14:paraId="3EC3722A" w14:textId="77777777" w:rsidR="00C20E1C" w:rsidRPr="000977F2" w:rsidRDefault="00C20E1C" w:rsidP="00C20E1C">
      <w:pPr>
        <w:pStyle w:val="Tekstpodstawowy"/>
        <w:spacing w:line="360" w:lineRule="auto"/>
        <w:ind w:left="426"/>
        <w:jc w:val="both"/>
        <w:rPr>
          <w:rFonts w:asciiTheme="minorHAnsi" w:hAnsiTheme="minorHAnsi" w:cstheme="minorHAnsi"/>
          <w:b w:val="0"/>
          <w:sz w:val="20"/>
          <w:szCs w:val="20"/>
          <w:lang w:eastAsia="ar-SA"/>
        </w:rPr>
      </w:pPr>
    </w:p>
    <w:p w14:paraId="6AFF8C8C" w14:textId="77777777" w:rsidR="00C20E1C" w:rsidRPr="000977F2" w:rsidRDefault="00C20E1C" w:rsidP="00E74403">
      <w:pPr>
        <w:pStyle w:val="Tekstpodstawowywcity31"/>
        <w:widowControl/>
        <w:numPr>
          <w:ilvl w:val="0"/>
          <w:numId w:val="6"/>
        </w:numPr>
        <w:suppressAutoHyphens w:val="0"/>
        <w:ind w:left="426"/>
        <w:rPr>
          <w:rFonts w:asciiTheme="minorHAnsi" w:hAnsiTheme="minorHAnsi" w:cstheme="minorHAnsi"/>
          <w:b/>
          <w:sz w:val="20"/>
          <w:szCs w:val="20"/>
        </w:rPr>
      </w:pPr>
      <w:r w:rsidRPr="000977F2">
        <w:rPr>
          <w:rFonts w:asciiTheme="minorHAnsi" w:hAnsiTheme="minorHAnsi" w:cstheme="minorHAnsi"/>
          <w:b/>
          <w:sz w:val="20"/>
          <w:szCs w:val="20"/>
        </w:rPr>
        <w:t>WYMAGANIA DODATKOWE:</w:t>
      </w:r>
    </w:p>
    <w:p w14:paraId="68BFC826" w14:textId="77777777" w:rsidR="000977F2" w:rsidRPr="00B728AD" w:rsidRDefault="00C20E1C" w:rsidP="009B7DCC">
      <w:pPr>
        <w:pStyle w:val="Tekstpodstawowywcity31"/>
        <w:widowControl/>
        <w:numPr>
          <w:ilvl w:val="1"/>
          <w:numId w:val="80"/>
        </w:numPr>
        <w:suppressAutoHyphens w:val="0"/>
        <w:ind w:left="426" w:hanging="426"/>
        <w:rPr>
          <w:rFonts w:asciiTheme="minorHAnsi" w:hAnsiTheme="minorHAnsi" w:cstheme="minorHAnsi"/>
          <w:sz w:val="20"/>
          <w:szCs w:val="20"/>
        </w:rPr>
      </w:pPr>
      <w:r w:rsidRPr="000977F2">
        <w:rPr>
          <w:rFonts w:asciiTheme="minorHAnsi" w:hAnsiTheme="minorHAnsi" w:cstheme="minorHAnsi"/>
          <w:sz w:val="20"/>
          <w:szCs w:val="20"/>
        </w:rPr>
        <w:t>Zamawiający stosownie do art. 95 ust. 1 ustawy pzp wymaga od Wyko</w:t>
      </w:r>
      <w:r w:rsidR="00B370C3">
        <w:rPr>
          <w:rFonts w:asciiTheme="minorHAnsi" w:hAnsiTheme="minorHAnsi" w:cstheme="minorHAnsi"/>
          <w:sz w:val="20"/>
          <w:szCs w:val="20"/>
        </w:rPr>
        <w:t xml:space="preserve">nawcy </w:t>
      </w:r>
      <w:r w:rsidRPr="000977F2">
        <w:rPr>
          <w:rFonts w:asciiTheme="minorHAnsi" w:hAnsiTheme="minorHAnsi" w:cstheme="minorHAnsi"/>
          <w:sz w:val="20"/>
          <w:szCs w:val="20"/>
        </w:rPr>
        <w:t xml:space="preserve">lub podwykonawcy zatrudnienia osób wykonujących czynności w trakcie realizacji przedmiotu zamówienia na podstawie umowy o pracę w sposób </w:t>
      </w:r>
      <w:r w:rsidR="00A431FC">
        <w:rPr>
          <w:rFonts w:asciiTheme="minorHAnsi" w:hAnsiTheme="minorHAnsi" w:cstheme="minorHAnsi"/>
          <w:sz w:val="20"/>
          <w:szCs w:val="20"/>
        </w:rPr>
        <w:t xml:space="preserve">określony w art. 22 § 1 ustawy </w:t>
      </w:r>
      <w:r w:rsidRPr="000977F2">
        <w:rPr>
          <w:rFonts w:asciiTheme="minorHAnsi" w:hAnsiTheme="minorHAnsi" w:cstheme="minorHAnsi"/>
          <w:sz w:val="20"/>
          <w:szCs w:val="20"/>
        </w:rPr>
        <w:t xml:space="preserve">z dnia 26 czerwca 1974 roku Kodeks pracy </w:t>
      </w:r>
      <w:r w:rsidR="00B370C3">
        <w:rPr>
          <w:rFonts w:asciiTheme="minorHAnsi" w:hAnsiTheme="minorHAnsi" w:cstheme="minorHAnsi"/>
          <w:sz w:val="20"/>
          <w:szCs w:val="20"/>
        </w:rPr>
        <w:br/>
      </w:r>
      <w:r w:rsidR="00B728AD" w:rsidRPr="00B728AD">
        <w:rPr>
          <w:rFonts w:asciiTheme="minorHAnsi" w:hAnsiTheme="minorHAnsi" w:cstheme="minorHAnsi"/>
          <w:sz w:val="20"/>
          <w:szCs w:val="20"/>
        </w:rPr>
        <w:t>(Dz. U. 2025</w:t>
      </w:r>
      <w:r w:rsidRPr="00B728AD">
        <w:rPr>
          <w:rFonts w:asciiTheme="minorHAnsi" w:hAnsiTheme="minorHAnsi" w:cstheme="minorHAnsi"/>
          <w:sz w:val="20"/>
          <w:szCs w:val="20"/>
        </w:rPr>
        <w:t xml:space="preserve"> poz. </w:t>
      </w:r>
      <w:r w:rsidR="00B728AD" w:rsidRPr="00B728AD">
        <w:rPr>
          <w:rFonts w:asciiTheme="minorHAnsi" w:hAnsiTheme="minorHAnsi" w:cstheme="minorHAnsi"/>
          <w:sz w:val="20"/>
          <w:szCs w:val="20"/>
        </w:rPr>
        <w:t>277</w:t>
      </w:r>
      <w:r w:rsidRPr="00B728AD">
        <w:rPr>
          <w:rFonts w:asciiTheme="minorHAnsi" w:hAnsiTheme="minorHAnsi" w:cstheme="minorHAnsi"/>
          <w:sz w:val="20"/>
          <w:szCs w:val="20"/>
        </w:rPr>
        <w:t>).</w:t>
      </w:r>
    </w:p>
    <w:p w14:paraId="206E4C39" w14:textId="77777777" w:rsidR="000977F2" w:rsidRPr="000977F2" w:rsidRDefault="00C20E1C" w:rsidP="009B7DCC">
      <w:pPr>
        <w:pStyle w:val="Tekstpodstawowywcity31"/>
        <w:widowControl/>
        <w:numPr>
          <w:ilvl w:val="1"/>
          <w:numId w:val="80"/>
        </w:numPr>
        <w:suppressAutoHyphens w:val="0"/>
        <w:ind w:left="426" w:hanging="426"/>
        <w:rPr>
          <w:rFonts w:asciiTheme="minorHAnsi" w:hAnsiTheme="minorHAnsi" w:cstheme="minorHAnsi"/>
          <w:sz w:val="20"/>
          <w:szCs w:val="20"/>
        </w:rPr>
      </w:pPr>
      <w:r w:rsidRPr="000977F2">
        <w:rPr>
          <w:rFonts w:asciiTheme="minorHAnsi" w:hAnsiTheme="minorHAnsi" w:cstheme="minorHAnsi"/>
          <w:sz w:val="20"/>
          <w:szCs w:val="20"/>
        </w:rPr>
        <w:t>Powyższy warunek zostanie spełniony poprzez zatrudnienie na umowę o pracę nowych pracowników lub wyznaczenie do realizacji zamówienia</w:t>
      </w:r>
      <w:r w:rsidR="00A431FC">
        <w:rPr>
          <w:rFonts w:asciiTheme="minorHAnsi" w:hAnsiTheme="minorHAnsi" w:cstheme="minorHAnsi"/>
          <w:sz w:val="20"/>
          <w:szCs w:val="20"/>
        </w:rPr>
        <w:t xml:space="preserve"> zatrudnionych już u Wykonawcy </w:t>
      </w:r>
      <w:r w:rsidRPr="000977F2">
        <w:rPr>
          <w:rFonts w:asciiTheme="minorHAnsi" w:hAnsiTheme="minorHAnsi" w:cstheme="minorHAnsi"/>
          <w:sz w:val="20"/>
          <w:szCs w:val="20"/>
        </w:rPr>
        <w:t>z wyłączeniem osób pełniących samodzielne funkcje techniczne w budownictwie w rozumieniu ustawy Prawo budowlane oraz pracowników administracji.</w:t>
      </w:r>
    </w:p>
    <w:p w14:paraId="426EE832" w14:textId="77777777" w:rsidR="00C20E1C" w:rsidRPr="000977F2" w:rsidRDefault="00C20E1C" w:rsidP="009B7DCC">
      <w:pPr>
        <w:pStyle w:val="Tekstpodstawowywcity31"/>
        <w:widowControl/>
        <w:numPr>
          <w:ilvl w:val="1"/>
          <w:numId w:val="80"/>
        </w:numPr>
        <w:suppressAutoHyphens w:val="0"/>
        <w:ind w:left="426" w:hanging="426"/>
        <w:rPr>
          <w:rFonts w:asciiTheme="minorHAnsi" w:hAnsiTheme="minorHAnsi" w:cstheme="minorHAnsi"/>
          <w:sz w:val="20"/>
          <w:szCs w:val="20"/>
        </w:rPr>
      </w:pPr>
      <w:r w:rsidRPr="000977F2">
        <w:rPr>
          <w:rFonts w:asciiTheme="minorHAnsi" w:hAnsiTheme="minorHAnsi" w:cstheme="minorHAnsi"/>
          <w:sz w:val="20"/>
          <w:szCs w:val="20"/>
        </w:rPr>
        <w:t>W trakcie realizacji zamówienia na każde wezwanie Zamawiającego w wyznaczonym w tym wezwaniu terminie Wykonawca przedłoży Zamawiając</w:t>
      </w:r>
      <w:r w:rsidR="00A431FC">
        <w:rPr>
          <w:rFonts w:asciiTheme="minorHAnsi" w:hAnsiTheme="minorHAnsi" w:cstheme="minorHAnsi"/>
          <w:sz w:val="20"/>
          <w:szCs w:val="20"/>
        </w:rPr>
        <w:t xml:space="preserve">emu wskazane w wezwaniu dowody </w:t>
      </w:r>
      <w:r w:rsidRPr="000977F2">
        <w:rPr>
          <w:rFonts w:asciiTheme="minorHAnsi" w:hAnsiTheme="minorHAnsi" w:cstheme="minorHAnsi"/>
          <w:sz w:val="20"/>
          <w:szCs w:val="20"/>
        </w:rPr>
        <w:t>w celu potwierdzenia spełnienia wymogu zatrudnienia na podstawie umowy o pracę przez Wykonawcę lub podwykonawcę osób wykonujących wskazane czynności w trakcie realizacji zamówienia, w szczególności:</w:t>
      </w:r>
    </w:p>
    <w:p w14:paraId="33CE9690" w14:textId="77777777" w:rsidR="00C20E1C" w:rsidRPr="000977F2" w:rsidRDefault="00C20E1C" w:rsidP="009B7DCC">
      <w:pPr>
        <w:pStyle w:val="Tekstpodstawowywcity31"/>
        <w:widowControl/>
        <w:numPr>
          <w:ilvl w:val="0"/>
          <w:numId w:val="24"/>
        </w:numPr>
        <w:suppressAutoHyphens w:val="0"/>
        <w:ind w:left="567"/>
        <w:rPr>
          <w:rFonts w:asciiTheme="minorHAnsi" w:hAnsiTheme="minorHAnsi" w:cstheme="minorHAnsi"/>
          <w:sz w:val="20"/>
          <w:szCs w:val="20"/>
        </w:rPr>
      </w:pPr>
      <w:r w:rsidRPr="000977F2">
        <w:rPr>
          <w:rFonts w:asciiTheme="minorHAnsi" w:hAnsiTheme="minorHAnsi" w:cstheme="minorHAnsi"/>
          <w:sz w:val="20"/>
          <w:szCs w:val="20"/>
        </w:rPr>
        <w:t xml:space="preserve">Oświadczenie Wykonawcy lub podwykonawcy o zatrudnieniu na podstawie umowy </w:t>
      </w:r>
      <w:r w:rsidRPr="000977F2">
        <w:rPr>
          <w:rFonts w:asciiTheme="minorHAnsi" w:hAnsiTheme="minorHAnsi" w:cstheme="minorHAnsi"/>
          <w:sz w:val="20"/>
          <w:szCs w:val="20"/>
        </w:rPr>
        <w:br/>
        <w:t>o pracę osób wykonujących czynności, których dotyczy wezwanie Zamawiającego;</w:t>
      </w:r>
    </w:p>
    <w:p w14:paraId="1772E855" w14:textId="77777777" w:rsidR="00C20E1C" w:rsidRPr="000977F2" w:rsidRDefault="00C20E1C" w:rsidP="009B7DCC">
      <w:pPr>
        <w:pStyle w:val="Tekstpodstawowywcity31"/>
        <w:widowControl/>
        <w:numPr>
          <w:ilvl w:val="0"/>
          <w:numId w:val="24"/>
        </w:numPr>
        <w:suppressAutoHyphens w:val="0"/>
        <w:ind w:left="567"/>
        <w:rPr>
          <w:rFonts w:asciiTheme="minorHAnsi" w:hAnsiTheme="minorHAnsi" w:cstheme="minorHAnsi"/>
          <w:sz w:val="20"/>
          <w:szCs w:val="20"/>
        </w:rPr>
      </w:pPr>
      <w:r w:rsidRPr="000977F2">
        <w:rPr>
          <w:rFonts w:asciiTheme="minorHAnsi" w:hAnsiTheme="minorHAnsi" w:cstheme="minorHAnsi"/>
          <w:sz w:val="20"/>
          <w:szCs w:val="20"/>
        </w:rPr>
        <w:t>Oświadczenie zatrudnionego pracownika;</w:t>
      </w:r>
    </w:p>
    <w:p w14:paraId="2E47CC70" w14:textId="77777777" w:rsidR="00C20E1C" w:rsidRPr="000977F2" w:rsidRDefault="00C20E1C" w:rsidP="009B7DCC">
      <w:pPr>
        <w:pStyle w:val="Tekstpodstawowywcity31"/>
        <w:widowControl/>
        <w:numPr>
          <w:ilvl w:val="0"/>
          <w:numId w:val="24"/>
        </w:numPr>
        <w:suppressAutoHyphens w:val="0"/>
        <w:ind w:left="567"/>
        <w:rPr>
          <w:rFonts w:asciiTheme="minorHAnsi" w:hAnsiTheme="minorHAnsi" w:cstheme="minorHAnsi"/>
          <w:sz w:val="20"/>
          <w:szCs w:val="20"/>
        </w:rPr>
      </w:pPr>
      <w:r w:rsidRPr="000977F2">
        <w:rPr>
          <w:rFonts w:asciiTheme="minorHAnsi" w:hAnsiTheme="minorHAnsi" w:cstheme="minorHAnsi"/>
          <w:sz w:val="20"/>
          <w:szCs w:val="20"/>
        </w:rPr>
        <w:t>Poświadczoną za zgodność z oryginał</w:t>
      </w:r>
      <w:r w:rsidR="000977F2" w:rsidRPr="000977F2">
        <w:rPr>
          <w:rFonts w:asciiTheme="minorHAnsi" w:hAnsiTheme="minorHAnsi" w:cstheme="minorHAnsi"/>
          <w:sz w:val="20"/>
          <w:szCs w:val="20"/>
        </w:rPr>
        <w:t xml:space="preserve">em odpowiednio przez Wykonawcę </w:t>
      </w:r>
      <w:r w:rsidRPr="000977F2">
        <w:rPr>
          <w:rFonts w:asciiTheme="minorHAnsi" w:hAnsiTheme="minorHAnsi" w:cstheme="minorHAnsi"/>
          <w:sz w:val="20"/>
          <w:szCs w:val="20"/>
        </w:rPr>
        <w:t>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w:t>
      </w:r>
    </w:p>
    <w:p w14:paraId="137AAA13" w14:textId="77777777" w:rsidR="00C20E1C" w:rsidRPr="000977F2" w:rsidRDefault="00C20E1C" w:rsidP="009B7DCC">
      <w:pPr>
        <w:pStyle w:val="Tekstpodstawowywcity31"/>
        <w:widowControl/>
        <w:numPr>
          <w:ilvl w:val="0"/>
          <w:numId w:val="24"/>
        </w:numPr>
        <w:suppressAutoHyphens w:val="0"/>
        <w:ind w:left="567"/>
        <w:rPr>
          <w:rFonts w:asciiTheme="minorHAnsi" w:hAnsiTheme="minorHAnsi" w:cstheme="minorHAnsi"/>
          <w:sz w:val="20"/>
          <w:szCs w:val="20"/>
        </w:rPr>
      </w:pPr>
      <w:r w:rsidRPr="000977F2">
        <w:rPr>
          <w:rFonts w:asciiTheme="minorHAnsi" w:hAnsiTheme="minorHAnsi" w:cstheme="minorHAnsi"/>
          <w:sz w:val="20"/>
          <w:szCs w:val="20"/>
        </w:rPr>
        <w:lastRenderedPageBreak/>
        <w:t xml:space="preserve">Zaświadczenie właściwego oddziału ZUS, potwierdzające opłacanie przez Wykonawcę </w:t>
      </w:r>
      <w:r w:rsidRPr="000977F2">
        <w:rPr>
          <w:rFonts w:asciiTheme="minorHAnsi" w:hAnsiTheme="minorHAnsi" w:cstheme="minorHAnsi"/>
          <w:sz w:val="20"/>
          <w:szCs w:val="20"/>
        </w:rPr>
        <w:br/>
        <w:t xml:space="preserve">lub podwykonawcę składek na ubezpieczenia społeczne i zdrowotne z tytułu zatrudnienia </w:t>
      </w:r>
      <w:r w:rsidR="000977F2" w:rsidRPr="000977F2">
        <w:rPr>
          <w:rFonts w:asciiTheme="minorHAnsi" w:hAnsiTheme="minorHAnsi" w:cstheme="minorHAnsi"/>
          <w:sz w:val="20"/>
          <w:szCs w:val="20"/>
        </w:rPr>
        <w:br/>
      </w:r>
      <w:r w:rsidRPr="000977F2">
        <w:rPr>
          <w:rFonts w:asciiTheme="minorHAnsi" w:hAnsiTheme="minorHAnsi" w:cstheme="minorHAnsi"/>
          <w:sz w:val="20"/>
          <w:szCs w:val="20"/>
        </w:rPr>
        <w:t>na podstawie umów o pracę za ostatni okres rozliczeniowy;</w:t>
      </w:r>
    </w:p>
    <w:p w14:paraId="63DB5605" w14:textId="77777777" w:rsidR="00C20E1C" w:rsidRPr="000977F2" w:rsidRDefault="00C20E1C" w:rsidP="009B7DCC">
      <w:pPr>
        <w:pStyle w:val="Tekstpodstawowywcity31"/>
        <w:widowControl/>
        <w:numPr>
          <w:ilvl w:val="0"/>
          <w:numId w:val="24"/>
        </w:numPr>
        <w:suppressAutoHyphens w:val="0"/>
        <w:ind w:left="567"/>
        <w:rPr>
          <w:rFonts w:asciiTheme="minorHAnsi" w:hAnsiTheme="minorHAnsi" w:cstheme="minorHAnsi"/>
          <w:sz w:val="20"/>
          <w:szCs w:val="20"/>
        </w:rPr>
      </w:pPr>
      <w:r w:rsidRPr="000977F2">
        <w:rPr>
          <w:rFonts w:asciiTheme="minorHAnsi" w:hAnsiTheme="minorHAnsi" w:cstheme="minorHAnsi"/>
          <w:sz w:val="20"/>
          <w:szCs w:val="20"/>
        </w:rPr>
        <w:t>Poświadczoną za zgodność z oryginałem odp</w:t>
      </w:r>
      <w:r w:rsidR="000977F2" w:rsidRPr="000977F2">
        <w:rPr>
          <w:rFonts w:asciiTheme="minorHAnsi" w:hAnsiTheme="minorHAnsi" w:cstheme="minorHAnsi"/>
          <w:sz w:val="20"/>
          <w:szCs w:val="20"/>
        </w:rPr>
        <w:t xml:space="preserve">owiednio przez Wykonawcę </w:t>
      </w:r>
      <w:r w:rsidRPr="000977F2">
        <w:rPr>
          <w:rFonts w:asciiTheme="minorHAnsi" w:hAnsiTheme="minorHAnsi" w:cstheme="minorHAnsi"/>
          <w:sz w:val="20"/>
          <w:szCs w:val="20"/>
        </w:rPr>
        <w:t xml:space="preserve">lub podwykonawcę kopię dowodu potwierdzającego zgłoszenie pracownika przez pracodawcę do ubezpieczeń, zanonimizowaną </w:t>
      </w:r>
      <w:r w:rsidR="00D14274">
        <w:rPr>
          <w:rFonts w:asciiTheme="minorHAnsi" w:hAnsiTheme="minorHAnsi" w:cstheme="minorHAnsi"/>
          <w:sz w:val="20"/>
          <w:szCs w:val="20"/>
        </w:rPr>
        <w:br/>
      </w:r>
      <w:r w:rsidRPr="000977F2">
        <w:rPr>
          <w:rFonts w:asciiTheme="minorHAnsi" w:hAnsiTheme="minorHAnsi" w:cstheme="minorHAnsi"/>
          <w:sz w:val="20"/>
          <w:szCs w:val="20"/>
        </w:rPr>
        <w:t>w sposób zapewniający ochronę danych osobowych pracowników.</w:t>
      </w:r>
    </w:p>
    <w:p w14:paraId="707FE3B7" w14:textId="77777777" w:rsidR="00C20E1C" w:rsidRPr="000977F2" w:rsidRDefault="00C20E1C" w:rsidP="009B7DCC">
      <w:pPr>
        <w:pStyle w:val="Tekstpodstawowywcity31"/>
        <w:widowControl/>
        <w:numPr>
          <w:ilvl w:val="1"/>
          <w:numId w:val="80"/>
        </w:numPr>
        <w:suppressAutoHyphens w:val="0"/>
        <w:ind w:left="426" w:hanging="426"/>
        <w:rPr>
          <w:rFonts w:asciiTheme="minorHAnsi" w:hAnsiTheme="minorHAnsi" w:cstheme="minorHAnsi"/>
          <w:sz w:val="20"/>
          <w:szCs w:val="20"/>
        </w:rPr>
      </w:pPr>
      <w:r w:rsidRPr="000977F2">
        <w:rPr>
          <w:rFonts w:asciiTheme="minorHAnsi" w:hAnsiTheme="minorHAnsi" w:cstheme="minorHAnsi"/>
          <w:sz w:val="20"/>
          <w:szCs w:val="20"/>
        </w:rPr>
        <w:t xml:space="preserve">W trakcie realizacji zamówienia Zamawiający uprawniony jest do wykonywania czynności kontrolnych wobec Wykonawcy odnośnie spełniania przez Wykonawcę lub podwykonawcę wymogu zatrudnienia </w:t>
      </w:r>
      <w:r w:rsidR="00D14274">
        <w:rPr>
          <w:rFonts w:asciiTheme="minorHAnsi" w:hAnsiTheme="minorHAnsi" w:cstheme="minorHAnsi"/>
          <w:sz w:val="20"/>
          <w:szCs w:val="20"/>
        </w:rPr>
        <w:br/>
      </w:r>
      <w:r w:rsidRPr="000977F2">
        <w:rPr>
          <w:rFonts w:asciiTheme="minorHAnsi" w:hAnsiTheme="minorHAnsi" w:cstheme="minorHAnsi"/>
          <w:sz w:val="20"/>
          <w:szCs w:val="20"/>
        </w:rPr>
        <w:t xml:space="preserve">na podstawie umowy o pracę osób, wykonujących wskazane czynności. Zamawiający uprawniony jest </w:t>
      </w:r>
      <w:r w:rsidR="00D14274">
        <w:rPr>
          <w:rFonts w:asciiTheme="minorHAnsi" w:hAnsiTheme="minorHAnsi" w:cstheme="minorHAnsi"/>
          <w:sz w:val="20"/>
          <w:szCs w:val="20"/>
        </w:rPr>
        <w:br/>
      </w:r>
      <w:r w:rsidRPr="000977F2">
        <w:rPr>
          <w:rFonts w:asciiTheme="minorHAnsi" w:hAnsiTheme="minorHAnsi" w:cstheme="minorHAnsi"/>
          <w:sz w:val="20"/>
          <w:szCs w:val="20"/>
        </w:rPr>
        <w:t>w szczególności do:</w:t>
      </w:r>
    </w:p>
    <w:p w14:paraId="754FE4E1" w14:textId="77777777" w:rsidR="00C20E1C" w:rsidRPr="000977F2" w:rsidRDefault="00C20E1C" w:rsidP="009B7DCC">
      <w:pPr>
        <w:pStyle w:val="Tekstpodstawowywcity31"/>
        <w:widowControl/>
        <w:numPr>
          <w:ilvl w:val="0"/>
          <w:numId w:val="25"/>
        </w:numPr>
        <w:suppressAutoHyphens w:val="0"/>
        <w:ind w:left="567"/>
        <w:rPr>
          <w:rFonts w:asciiTheme="minorHAnsi" w:hAnsiTheme="minorHAnsi" w:cstheme="minorHAnsi"/>
          <w:sz w:val="20"/>
          <w:szCs w:val="20"/>
        </w:rPr>
      </w:pPr>
      <w:r w:rsidRPr="000977F2">
        <w:rPr>
          <w:rFonts w:asciiTheme="minorHAnsi" w:hAnsiTheme="minorHAnsi" w:cstheme="minorHAnsi"/>
          <w:sz w:val="20"/>
          <w:szCs w:val="20"/>
        </w:rPr>
        <w:t>Żądania oświadczeń i dokumentów w zakresie potwier</w:t>
      </w:r>
      <w:r w:rsidR="000977F2" w:rsidRPr="000977F2">
        <w:rPr>
          <w:rFonts w:asciiTheme="minorHAnsi" w:hAnsiTheme="minorHAnsi" w:cstheme="minorHAnsi"/>
          <w:sz w:val="20"/>
          <w:szCs w:val="20"/>
        </w:rPr>
        <w:t xml:space="preserve">dzenia spełniania ww. wymogów  </w:t>
      </w:r>
      <w:r w:rsidR="000977F2" w:rsidRPr="000977F2">
        <w:rPr>
          <w:rFonts w:asciiTheme="minorHAnsi" w:hAnsiTheme="minorHAnsi" w:cstheme="minorHAnsi"/>
          <w:sz w:val="20"/>
          <w:szCs w:val="20"/>
        </w:rPr>
        <w:br/>
      </w:r>
      <w:r w:rsidRPr="000977F2">
        <w:rPr>
          <w:rFonts w:asciiTheme="minorHAnsi" w:hAnsiTheme="minorHAnsi" w:cstheme="minorHAnsi"/>
          <w:sz w:val="20"/>
          <w:szCs w:val="20"/>
        </w:rPr>
        <w:t>i dokonywania ich oceny,</w:t>
      </w:r>
    </w:p>
    <w:p w14:paraId="150C8041" w14:textId="77777777" w:rsidR="00C20E1C" w:rsidRPr="000977F2" w:rsidRDefault="00C20E1C" w:rsidP="009B7DCC">
      <w:pPr>
        <w:pStyle w:val="Tekstpodstawowywcity31"/>
        <w:widowControl/>
        <w:numPr>
          <w:ilvl w:val="0"/>
          <w:numId w:val="25"/>
        </w:numPr>
        <w:suppressAutoHyphens w:val="0"/>
        <w:ind w:left="567"/>
        <w:rPr>
          <w:rFonts w:asciiTheme="minorHAnsi" w:hAnsiTheme="minorHAnsi" w:cstheme="minorHAnsi"/>
          <w:sz w:val="20"/>
          <w:szCs w:val="20"/>
        </w:rPr>
      </w:pPr>
      <w:r w:rsidRPr="000977F2">
        <w:rPr>
          <w:rFonts w:asciiTheme="minorHAnsi" w:hAnsiTheme="minorHAnsi" w:cstheme="minorHAnsi"/>
          <w:sz w:val="20"/>
          <w:szCs w:val="20"/>
        </w:rPr>
        <w:t xml:space="preserve">Żądania wyjaśnień w przypadku wątpliwości w zakresie potwierdzenia spełniania </w:t>
      </w:r>
      <w:r w:rsidRPr="000977F2">
        <w:rPr>
          <w:rFonts w:asciiTheme="minorHAnsi" w:hAnsiTheme="minorHAnsi" w:cstheme="minorHAnsi"/>
          <w:sz w:val="20"/>
          <w:szCs w:val="20"/>
        </w:rPr>
        <w:br/>
        <w:t>ww. wymogów,</w:t>
      </w:r>
    </w:p>
    <w:p w14:paraId="1BA1027A" w14:textId="77777777" w:rsidR="00C20E1C" w:rsidRPr="000977F2" w:rsidRDefault="00C20E1C" w:rsidP="009B7DCC">
      <w:pPr>
        <w:pStyle w:val="Tekstpodstawowywcity31"/>
        <w:widowControl/>
        <w:numPr>
          <w:ilvl w:val="0"/>
          <w:numId w:val="25"/>
        </w:numPr>
        <w:suppressAutoHyphens w:val="0"/>
        <w:ind w:left="567"/>
        <w:rPr>
          <w:rFonts w:asciiTheme="minorHAnsi" w:hAnsiTheme="minorHAnsi" w:cstheme="minorHAnsi"/>
          <w:sz w:val="20"/>
          <w:szCs w:val="20"/>
        </w:rPr>
      </w:pPr>
      <w:r w:rsidRPr="000977F2">
        <w:rPr>
          <w:rFonts w:asciiTheme="minorHAnsi" w:hAnsiTheme="minorHAnsi" w:cstheme="minorHAnsi"/>
          <w:sz w:val="20"/>
          <w:szCs w:val="20"/>
        </w:rPr>
        <w:t>Przeprowadzania kontroli na miejscu wykonywania świadczenia.</w:t>
      </w:r>
    </w:p>
    <w:p w14:paraId="0AE8B307" w14:textId="77777777" w:rsidR="00C20E1C" w:rsidRPr="000977F2" w:rsidRDefault="00C20E1C" w:rsidP="009B7DCC">
      <w:pPr>
        <w:pStyle w:val="Tekstpodstawowywcity31"/>
        <w:widowControl/>
        <w:numPr>
          <w:ilvl w:val="1"/>
          <w:numId w:val="80"/>
        </w:numPr>
        <w:suppressAutoHyphens w:val="0"/>
        <w:ind w:left="426" w:hanging="426"/>
        <w:rPr>
          <w:rFonts w:asciiTheme="minorHAnsi" w:hAnsiTheme="minorHAnsi" w:cstheme="minorHAnsi"/>
          <w:sz w:val="20"/>
          <w:szCs w:val="20"/>
        </w:rPr>
      </w:pPr>
      <w:r w:rsidRPr="000977F2">
        <w:rPr>
          <w:rFonts w:asciiTheme="minorHAnsi" w:hAnsiTheme="minorHAnsi" w:cstheme="minorHAnsi"/>
          <w:sz w:val="20"/>
          <w:szCs w:val="20"/>
        </w:rPr>
        <w:t>W przypadku uzasadnionych wątpliwości co do przestrzegania prawa pracy przez Wykonawcę lub podwykonawcę, Zamawiający może zwrócić się o przeprowadzenie kontroli przez Państwową Inspekcję Pracy.</w:t>
      </w:r>
    </w:p>
    <w:p w14:paraId="1C28C992" w14:textId="77777777" w:rsidR="00C20E1C" w:rsidRPr="000977F2" w:rsidRDefault="00C20E1C" w:rsidP="009B7DCC">
      <w:pPr>
        <w:pStyle w:val="Tekstpodstawowywcity31"/>
        <w:widowControl/>
        <w:numPr>
          <w:ilvl w:val="1"/>
          <w:numId w:val="80"/>
        </w:numPr>
        <w:suppressAutoHyphens w:val="0"/>
        <w:ind w:left="426" w:hanging="426"/>
        <w:rPr>
          <w:rFonts w:asciiTheme="minorHAnsi" w:hAnsiTheme="minorHAnsi" w:cstheme="minorHAnsi"/>
          <w:sz w:val="20"/>
          <w:szCs w:val="20"/>
        </w:rPr>
      </w:pPr>
      <w:r w:rsidRPr="000977F2">
        <w:rPr>
          <w:rFonts w:asciiTheme="minorHAnsi" w:hAnsiTheme="minorHAnsi" w:cstheme="minorHAnsi"/>
          <w:sz w:val="20"/>
          <w:szCs w:val="20"/>
        </w:rPr>
        <w:t xml:space="preserve">Zamawiający może odstąpić od umowy, jeżeli Wykonawca zaprzestał zatrudniania pracowników </w:t>
      </w:r>
      <w:r w:rsidR="000977F2" w:rsidRPr="000977F2">
        <w:rPr>
          <w:rFonts w:asciiTheme="minorHAnsi" w:hAnsiTheme="minorHAnsi" w:cstheme="minorHAnsi"/>
          <w:sz w:val="20"/>
          <w:szCs w:val="20"/>
        </w:rPr>
        <w:br/>
      </w:r>
      <w:r w:rsidRPr="000977F2">
        <w:rPr>
          <w:rFonts w:asciiTheme="minorHAnsi" w:hAnsiTheme="minorHAnsi" w:cstheme="minorHAnsi"/>
          <w:sz w:val="20"/>
          <w:szCs w:val="20"/>
        </w:rPr>
        <w:t xml:space="preserve">na podstawie umowy o pracę. </w:t>
      </w:r>
    </w:p>
    <w:p w14:paraId="63C99817" w14:textId="77777777" w:rsidR="00921B34" w:rsidRPr="000977F2" w:rsidRDefault="00921B34">
      <w:pPr>
        <w:spacing w:after="0" w:line="240" w:lineRule="auto"/>
        <w:rPr>
          <w:rFonts w:asciiTheme="minorHAnsi" w:eastAsia="Lucida Sans Unicode" w:hAnsiTheme="minorHAnsi" w:cstheme="minorHAnsi"/>
          <w:b/>
          <w:sz w:val="20"/>
          <w:szCs w:val="20"/>
          <w:lang w:eastAsia="ar-SA"/>
        </w:rPr>
      </w:pPr>
    </w:p>
    <w:p w14:paraId="47DC9115" w14:textId="77777777" w:rsidR="00C20E1C" w:rsidRPr="000977F2" w:rsidRDefault="00C20E1C" w:rsidP="009B7DCC">
      <w:pPr>
        <w:pStyle w:val="Tekstpodstawowywcity31"/>
        <w:widowControl/>
        <w:numPr>
          <w:ilvl w:val="0"/>
          <w:numId w:val="80"/>
        </w:numPr>
        <w:suppressAutoHyphens w:val="0"/>
        <w:rPr>
          <w:rFonts w:asciiTheme="minorHAnsi" w:hAnsiTheme="minorHAnsi" w:cstheme="minorHAnsi"/>
          <w:b/>
          <w:sz w:val="20"/>
          <w:szCs w:val="20"/>
        </w:rPr>
      </w:pPr>
      <w:r w:rsidRPr="000977F2">
        <w:rPr>
          <w:rFonts w:asciiTheme="minorHAnsi" w:hAnsiTheme="minorHAnsi" w:cstheme="minorHAnsi"/>
          <w:b/>
          <w:sz w:val="20"/>
          <w:szCs w:val="20"/>
        </w:rPr>
        <w:t>WIZJA LOKALNA</w:t>
      </w:r>
    </w:p>
    <w:p w14:paraId="73B6AD97" w14:textId="77777777" w:rsidR="00E74403" w:rsidRPr="000977F2" w:rsidRDefault="00C20E1C" w:rsidP="009B7DCC">
      <w:pPr>
        <w:pStyle w:val="Tekstpodstawowywcity31"/>
        <w:widowControl/>
        <w:numPr>
          <w:ilvl w:val="1"/>
          <w:numId w:val="80"/>
        </w:numPr>
        <w:suppressAutoHyphens w:val="0"/>
        <w:ind w:left="426" w:hanging="426"/>
        <w:rPr>
          <w:rFonts w:asciiTheme="minorHAnsi" w:hAnsiTheme="minorHAnsi" w:cstheme="minorHAnsi"/>
          <w:sz w:val="20"/>
          <w:szCs w:val="20"/>
        </w:rPr>
      </w:pPr>
      <w:r w:rsidRPr="000977F2">
        <w:rPr>
          <w:rFonts w:asciiTheme="minorHAnsi" w:hAnsiTheme="minorHAnsi" w:cstheme="minorHAnsi"/>
          <w:sz w:val="20"/>
          <w:szCs w:val="20"/>
        </w:rPr>
        <w:t>Przed przystąpieniem do przygotowania oferty</w:t>
      </w:r>
      <w:r w:rsidRPr="000977F2">
        <w:rPr>
          <w:rFonts w:asciiTheme="minorHAnsi" w:hAnsiTheme="minorHAnsi" w:cstheme="minorHAnsi"/>
          <w:b/>
          <w:sz w:val="20"/>
          <w:szCs w:val="20"/>
        </w:rPr>
        <w:t xml:space="preserve"> </w:t>
      </w:r>
      <w:r w:rsidRPr="000977F2">
        <w:rPr>
          <w:rFonts w:asciiTheme="minorHAnsi" w:eastAsia="Times New Roman" w:hAnsiTheme="minorHAnsi" w:cstheme="minorHAnsi"/>
          <w:b/>
          <w:sz w:val="20"/>
          <w:szCs w:val="20"/>
          <w:u w:val="single"/>
          <w:lang w:eastAsia="pl-PL"/>
        </w:rPr>
        <w:t>Zamawiaj</w:t>
      </w:r>
      <w:r w:rsidRPr="000977F2">
        <w:rPr>
          <w:rFonts w:asciiTheme="minorHAnsi" w:eastAsia="TimesNewRoman" w:hAnsiTheme="minorHAnsi" w:cstheme="minorHAnsi"/>
          <w:b/>
          <w:sz w:val="20"/>
          <w:szCs w:val="20"/>
          <w:u w:val="single"/>
          <w:lang w:eastAsia="pl-PL"/>
        </w:rPr>
        <w:t>ą</w:t>
      </w:r>
      <w:r w:rsidRPr="000977F2">
        <w:rPr>
          <w:rFonts w:asciiTheme="minorHAnsi" w:eastAsia="Times New Roman" w:hAnsiTheme="minorHAnsi" w:cstheme="minorHAnsi"/>
          <w:b/>
          <w:sz w:val="20"/>
          <w:szCs w:val="20"/>
          <w:u w:val="single"/>
          <w:lang w:eastAsia="pl-PL"/>
        </w:rPr>
        <w:t>cy zaleca</w:t>
      </w:r>
      <w:r w:rsidRPr="000977F2">
        <w:rPr>
          <w:rFonts w:asciiTheme="minorHAnsi" w:eastAsia="Times New Roman" w:hAnsiTheme="minorHAnsi" w:cstheme="minorHAnsi"/>
          <w:sz w:val="20"/>
          <w:szCs w:val="20"/>
          <w:lang w:eastAsia="pl-PL"/>
        </w:rPr>
        <w:t xml:space="preserve"> dokonanie „wizji” miejsca wykonywania robót. </w:t>
      </w:r>
    </w:p>
    <w:p w14:paraId="422E6753" w14:textId="77777777" w:rsidR="00C20E1C" w:rsidRPr="000977F2" w:rsidRDefault="00C20E1C" w:rsidP="009B7DCC">
      <w:pPr>
        <w:pStyle w:val="Tekstpodstawowywcity31"/>
        <w:widowControl/>
        <w:numPr>
          <w:ilvl w:val="1"/>
          <w:numId w:val="80"/>
        </w:numPr>
        <w:suppressAutoHyphens w:val="0"/>
        <w:ind w:left="426" w:hanging="437"/>
        <w:rPr>
          <w:rFonts w:asciiTheme="minorHAnsi" w:hAnsiTheme="minorHAnsi" w:cstheme="minorHAnsi"/>
          <w:sz w:val="20"/>
          <w:szCs w:val="20"/>
        </w:rPr>
      </w:pPr>
      <w:r w:rsidRPr="000977F2">
        <w:rPr>
          <w:rFonts w:asciiTheme="minorHAnsi" w:eastAsia="Times New Roman" w:hAnsiTheme="minorHAnsi" w:cstheme="minorHAnsi"/>
          <w:sz w:val="20"/>
          <w:szCs w:val="20"/>
          <w:lang w:eastAsia="pl-PL"/>
        </w:rPr>
        <w:t>Termin dokonania wizji miejsca wykonywania robót Wykonawca winien wcze</w:t>
      </w:r>
      <w:r w:rsidRPr="000977F2">
        <w:rPr>
          <w:rFonts w:asciiTheme="minorHAnsi" w:eastAsia="TimesNewRoman" w:hAnsiTheme="minorHAnsi" w:cstheme="minorHAnsi"/>
          <w:sz w:val="20"/>
          <w:szCs w:val="20"/>
          <w:lang w:eastAsia="pl-PL"/>
        </w:rPr>
        <w:t>ś</w:t>
      </w:r>
      <w:r w:rsidRPr="000977F2">
        <w:rPr>
          <w:rFonts w:asciiTheme="minorHAnsi" w:eastAsia="Times New Roman" w:hAnsiTheme="minorHAnsi" w:cstheme="minorHAnsi"/>
          <w:sz w:val="20"/>
          <w:szCs w:val="20"/>
          <w:lang w:eastAsia="pl-PL"/>
        </w:rPr>
        <w:t>niej uzgodni</w:t>
      </w:r>
      <w:r w:rsidRPr="000977F2">
        <w:rPr>
          <w:rFonts w:asciiTheme="minorHAnsi" w:eastAsia="TimesNewRoman" w:hAnsiTheme="minorHAnsi" w:cstheme="minorHAnsi"/>
          <w:sz w:val="20"/>
          <w:szCs w:val="20"/>
          <w:lang w:eastAsia="pl-PL"/>
        </w:rPr>
        <w:t xml:space="preserve">ć </w:t>
      </w:r>
      <w:r w:rsidRPr="000977F2">
        <w:rPr>
          <w:rFonts w:asciiTheme="minorHAnsi" w:eastAsia="TimesNewRoman" w:hAnsiTheme="minorHAnsi" w:cstheme="minorHAnsi"/>
          <w:sz w:val="20"/>
          <w:szCs w:val="20"/>
          <w:lang w:eastAsia="pl-PL"/>
        </w:rPr>
        <w:br/>
      </w:r>
      <w:r w:rsidRPr="000977F2">
        <w:rPr>
          <w:rFonts w:asciiTheme="minorHAnsi" w:eastAsia="Times New Roman" w:hAnsiTheme="minorHAnsi" w:cstheme="minorHAnsi"/>
          <w:sz w:val="20"/>
          <w:szCs w:val="20"/>
          <w:lang w:eastAsia="pl-PL"/>
        </w:rPr>
        <w:t>z osob</w:t>
      </w:r>
      <w:r w:rsidRPr="000977F2">
        <w:rPr>
          <w:rFonts w:asciiTheme="minorHAnsi" w:eastAsia="TimesNewRoman" w:hAnsiTheme="minorHAnsi" w:cstheme="minorHAnsi"/>
          <w:sz w:val="20"/>
          <w:szCs w:val="20"/>
          <w:lang w:eastAsia="pl-PL"/>
        </w:rPr>
        <w:t xml:space="preserve">ą </w:t>
      </w:r>
      <w:r w:rsidRPr="000977F2">
        <w:rPr>
          <w:rFonts w:asciiTheme="minorHAnsi" w:eastAsia="Times New Roman" w:hAnsiTheme="minorHAnsi" w:cstheme="minorHAnsi"/>
          <w:sz w:val="20"/>
          <w:szCs w:val="20"/>
          <w:lang w:eastAsia="pl-PL"/>
        </w:rPr>
        <w:t>uprawnion</w:t>
      </w:r>
      <w:r w:rsidRPr="000977F2">
        <w:rPr>
          <w:rFonts w:asciiTheme="minorHAnsi" w:eastAsia="TimesNewRoman" w:hAnsiTheme="minorHAnsi" w:cstheme="minorHAnsi"/>
          <w:sz w:val="20"/>
          <w:szCs w:val="20"/>
          <w:lang w:eastAsia="pl-PL"/>
        </w:rPr>
        <w:t xml:space="preserve">ą </w:t>
      </w:r>
      <w:r w:rsidRPr="000977F2">
        <w:rPr>
          <w:rFonts w:asciiTheme="minorHAnsi" w:eastAsia="Times New Roman" w:hAnsiTheme="minorHAnsi" w:cstheme="minorHAnsi"/>
          <w:sz w:val="20"/>
          <w:szCs w:val="20"/>
          <w:lang w:eastAsia="pl-PL"/>
        </w:rPr>
        <w:t>do porozumiewania z Wykonawcami w zakresie</w:t>
      </w:r>
      <w:r w:rsidRPr="000977F2">
        <w:rPr>
          <w:rFonts w:asciiTheme="minorHAnsi" w:hAnsiTheme="minorHAnsi" w:cstheme="minorHAnsi"/>
          <w:sz w:val="20"/>
          <w:szCs w:val="20"/>
        </w:rPr>
        <w:t xml:space="preserve"> przedmiotu zamówienia.  </w:t>
      </w:r>
    </w:p>
    <w:p w14:paraId="093EC388" w14:textId="77777777" w:rsidR="000977F2" w:rsidRPr="000977F2" w:rsidRDefault="000977F2" w:rsidP="000977F2">
      <w:pPr>
        <w:rPr>
          <w:rStyle w:val="Uwydatnienie"/>
          <w:rFonts w:asciiTheme="minorHAnsi" w:eastAsia="SimSun" w:hAnsiTheme="minorHAnsi" w:cstheme="minorHAnsi"/>
          <w:i w:val="0"/>
          <w:iCs w:val="0"/>
          <w:szCs w:val="20"/>
          <w:u w:val="single"/>
        </w:rPr>
      </w:pPr>
      <w:r w:rsidRPr="000977F2">
        <w:rPr>
          <w:rStyle w:val="Uwydatnienie"/>
          <w:rFonts w:asciiTheme="minorHAnsi" w:eastAsia="SimSun" w:hAnsiTheme="minorHAnsi" w:cstheme="minorHAnsi"/>
          <w:szCs w:val="20"/>
          <w:u w:val="single"/>
        </w:rPr>
        <w:t>Szczegółowy  zakres przedmiotu zamówienia dla poszczególnych części został określony w:</w:t>
      </w:r>
    </w:p>
    <w:p w14:paraId="47DFECDB" w14:textId="77777777" w:rsidR="00B02597" w:rsidRPr="000977F2" w:rsidRDefault="00B02597" w:rsidP="009B7DCC">
      <w:pPr>
        <w:pStyle w:val="Default"/>
        <w:numPr>
          <w:ilvl w:val="0"/>
          <w:numId w:val="23"/>
        </w:numPr>
        <w:spacing w:line="360" w:lineRule="auto"/>
        <w:ind w:left="426"/>
        <w:jc w:val="both"/>
        <w:rPr>
          <w:rFonts w:asciiTheme="minorHAnsi" w:hAnsiTheme="minorHAnsi" w:cstheme="minorHAnsi"/>
          <w:color w:val="auto"/>
          <w:sz w:val="20"/>
          <w:szCs w:val="20"/>
        </w:rPr>
      </w:pPr>
      <w:bookmarkStart w:id="31" w:name="OLE_LINK3"/>
      <w:bookmarkStart w:id="32" w:name="OLE_LINK4"/>
      <w:r w:rsidRPr="000977F2">
        <w:rPr>
          <w:rFonts w:asciiTheme="minorHAnsi" w:hAnsiTheme="minorHAnsi" w:cstheme="minorHAnsi"/>
          <w:color w:val="auto"/>
          <w:sz w:val="20"/>
          <w:szCs w:val="20"/>
        </w:rPr>
        <w:t xml:space="preserve">Projekcie umowy na roboty budowlane – </w:t>
      </w:r>
      <w:r w:rsidRPr="000977F2">
        <w:rPr>
          <w:rFonts w:asciiTheme="minorHAnsi" w:hAnsiTheme="minorHAnsi" w:cstheme="minorHAnsi"/>
          <w:b/>
          <w:color w:val="auto"/>
          <w:sz w:val="20"/>
          <w:szCs w:val="20"/>
        </w:rPr>
        <w:t xml:space="preserve">załącznik nr </w:t>
      </w:r>
      <w:r w:rsidR="007D5367">
        <w:rPr>
          <w:rFonts w:asciiTheme="minorHAnsi" w:hAnsiTheme="minorHAnsi" w:cstheme="minorHAnsi"/>
          <w:b/>
          <w:color w:val="auto"/>
          <w:sz w:val="20"/>
          <w:szCs w:val="20"/>
        </w:rPr>
        <w:t>4</w:t>
      </w:r>
      <w:r>
        <w:rPr>
          <w:rFonts w:asciiTheme="minorHAnsi" w:hAnsiTheme="minorHAnsi" w:cstheme="minorHAnsi"/>
          <w:b/>
          <w:color w:val="auto"/>
          <w:sz w:val="20"/>
          <w:szCs w:val="20"/>
        </w:rPr>
        <w:t xml:space="preserve"> </w:t>
      </w:r>
      <w:r>
        <w:rPr>
          <w:rFonts w:asciiTheme="minorHAnsi" w:hAnsiTheme="minorHAnsi" w:cstheme="minorHAnsi"/>
          <w:color w:val="auto"/>
          <w:sz w:val="20"/>
          <w:szCs w:val="20"/>
        </w:rPr>
        <w:t>do SWZ</w:t>
      </w:r>
    </w:p>
    <w:p w14:paraId="748E6D17" w14:textId="77777777" w:rsidR="000977F2" w:rsidRPr="000977F2" w:rsidRDefault="000977F2" w:rsidP="009B7DCC">
      <w:pPr>
        <w:pStyle w:val="Default"/>
        <w:numPr>
          <w:ilvl w:val="0"/>
          <w:numId w:val="23"/>
        </w:numPr>
        <w:spacing w:line="360" w:lineRule="auto"/>
        <w:ind w:left="426"/>
        <w:jc w:val="both"/>
        <w:rPr>
          <w:rFonts w:asciiTheme="minorHAnsi" w:hAnsiTheme="minorHAnsi" w:cstheme="minorHAnsi"/>
          <w:color w:val="auto"/>
          <w:sz w:val="20"/>
          <w:szCs w:val="20"/>
        </w:rPr>
      </w:pPr>
      <w:r w:rsidRPr="000977F2">
        <w:rPr>
          <w:rFonts w:asciiTheme="minorHAnsi" w:hAnsiTheme="minorHAnsi" w:cstheme="minorHAnsi"/>
          <w:color w:val="auto"/>
          <w:sz w:val="20"/>
          <w:szCs w:val="20"/>
        </w:rPr>
        <w:t xml:space="preserve">Projekcie technicznym remontu instalacji C.O. – </w:t>
      </w:r>
      <w:r w:rsidRPr="000977F2">
        <w:rPr>
          <w:rFonts w:asciiTheme="minorHAnsi" w:hAnsiTheme="minorHAnsi" w:cstheme="minorHAnsi"/>
          <w:b/>
          <w:color w:val="auto"/>
          <w:sz w:val="20"/>
          <w:szCs w:val="20"/>
        </w:rPr>
        <w:t xml:space="preserve">załącznik nr </w:t>
      </w:r>
      <w:r w:rsidR="007D5367">
        <w:rPr>
          <w:rFonts w:asciiTheme="minorHAnsi" w:hAnsiTheme="minorHAnsi" w:cstheme="minorHAnsi"/>
          <w:b/>
          <w:color w:val="auto"/>
          <w:sz w:val="20"/>
          <w:szCs w:val="20"/>
        </w:rPr>
        <w:t>5</w:t>
      </w:r>
      <w:r w:rsidRPr="000977F2">
        <w:rPr>
          <w:rFonts w:asciiTheme="minorHAnsi" w:hAnsiTheme="minorHAnsi" w:cstheme="minorHAnsi"/>
          <w:color w:val="auto"/>
          <w:sz w:val="20"/>
          <w:szCs w:val="20"/>
        </w:rPr>
        <w:t xml:space="preserve"> do </w:t>
      </w:r>
      <w:r w:rsidR="00B02597">
        <w:rPr>
          <w:rFonts w:asciiTheme="minorHAnsi" w:hAnsiTheme="minorHAnsi" w:cstheme="minorHAnsi"/>
          <w:color w:val="auto"/>
          <w:sz w:val="20"/>
          <w:szCs w:val="20"/>
        </w:rPr>
        <w:t>SWZ</w:t>
      </w:r>
    </w:p>
    <w:p w14:paraId="16FBFBE7" w14:textId="77777777" w:rsidR="000977F2" w:rsidRPr="000977F2" w:rsidRDefault="000977F2" w:rsidP="009B7DCC">
      <w:pPr>
        <w:pStyle w:val="Default"/>
        <w:numPr>
          <w:ilvl w:val="0"/>
          <w:numId w:val="23"/>
        </w:numPr>
        <w:spacing w:line="360" w:lineRule="auto"/>
        <w:ind w:left="426"/>
        <w:jc w:val="both"/>
        <w:rPr>
          <w:rFonts w:asciiTheme="minorHAnsi" w:hAnsiTheme="minorHAnsi" w:cstheme="minorHAnsi"/>
          <w:color w:val="auto"/>
          <w:sz w:val="20"/>
          <w:szCs w:val="20"/>
        </w:rPr>
      </w:pPr>
      <w:r w:rsidRPr="000977F2">
        <w:rPr>
          <w:rFonts w:asciiTheme="minorHAnsi" w:hAnsiTheme="minorHAnsi" w:cstheme="minorHAnsi"/>
          <w:color w:val="auto"/>
          <w:sz w:val="20"/>
          <w:szCs w:val="20"/>
        </w:rPr>
        <w:t xml:space="preserve">Przedmiarze robót remontu instalacji C.O. – </w:t>
      </w:r>
      <w:r w:rsidRPr="000977F2">
        <w:rPr>
          <w:rFonts w:asciiTheme="minorHAnsi" w:hAnsiTheme="minorHAnsi" w:cstheme="minorHAnsi"/>
          <w:b/>
          <w:color w:val="auto"/>
          <w:sz w:val="20"/>
          <w:szCs w:val="20"/>
        </w:rPr>
        <w:t xml:space="preserve">załącznik nr </w:t>
      </w:r>
      <w:r w:rsidR="007D5367">
        <w:rPr>
          <w:rFonts w:asciiTheme="minorHAnsi" w:hAnsiTheme="minorHAnsi" w:cstheme="minorHAnsi"/>
          <w:b/>
          <w:color w:val="auto"/>
          <w:sz w:val="20"/>
          <w:szCs w:val="20"/>
        </w:rPr>
        <w:t>6</w:t>
      </w:r>
      <w:r w:rsidRPr="000977F2">
        <w:rPr>
          <w:rFonts w:asciiTheme="minorHAnsi" w:hAnsiTheme="minorHAnsi" w:cstheme="minorHAnsi"/>
          <w:color w:val="auto"/>
          <w:sz w:val="20"/>
          <w:szCs w:val="20"/>
        </w:rPr>
        <w:t xml:space="preserve"> do </w:t>
      </w:r>
      <w:r w:rsidR="00B02597">
        <w:rPr>
          <w:rFonts w:asciiTheme="minorHAnsi" w:hAnsiTheme="minorHAnsi" w:cstheme="minorHAnsi"/>
          <w:color w:val="auto"/>
          <w:sz w:val="20"/>
          <w:szCs w:val="20"/>
        </w:rPr>
        <w:t>SWZ</w:t>
      </w:r>
      <w:r w:rsidRPr="000977F2">
        <w:rPr>
          <w:rFonts w:asciiTheme="minorHAnsi" w:hAnsiTheme="minorHAnsi" w:cstheme="minorHAnsi"/>
          <w:color w:val="auto"/>
          <w:sz w:val="20"/>
          <w:szCs w:val="20"/>
        </w:rPr>
        <w:t xml:space="preserve"> </w:t>
      </w:r>
    </w:p>
    <w:bookmarkEnd w:id="31"/>
    <w:bookmarkEnd w:id="32"/>
    <w:p w14:paraId="5BFB79CC" w14:textId="77777777" w:rsidR="00A431FC" w:rsidRDefault="00A431FC">
      <w:pPr>
        <w:spacing w:after="0" w:line="240" w:lineRule="auto"/>
        <w:rPr>
          <w:rFonts w:asciiTheme="minorHAnsi" w:eastAsia="Lucida Sans Unicode" w:hAnsiTheme="minorHAnsi" w:cstheme="minorHAnsi"/>
          <w:b/>
          <w:iCs/>
          <w:sz w:val="20"/>
          <w:szCs w:val="20"/>
          <w:lang w:eastAsia="ar-SA"/>
        </w:rPr>
      </w:pPr>
    </w:p>
    <w:p w14:paraId="597C7FBE" w14:textId="77777777" w:rsidR="00B728AD" w:rsidRDefault="00B728AD">
      <w:pPr>
        <w:spacing w:after="0" w:line="240" w:lineRule="auto"/>
        <w:rPr>
          <w:rFonts w:asciiTheme="minorHAnsi" w:eastAsia="Lucida Sans Unicode" w:hAnsiTheme="minorHAnsi" w:cstheme="minorHAnsi"/>
          <w:b/>
          <w:iCs/>
          <w:sz w:val="20"/>
          <w:szCs w:val="20"/>
          <w:lang w:eastAsia="ar-SA"/>
        </w:rPr>
      </w:pPr>
    </w:p>
    <w:p w14:paraId="183D86CD" w14:textId="77777777" w:rsidR="000539C6" w:rsidRPr="000977F2" w:rsidRDefault="000539C6" w:rsidP="00FF639D">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 xml:space="preserve">ROZDZIAŁ IV </w:t>
      </w:r>
      <w:r w:rsidRPr="000977F2">
        <w:rPr>
          <w:rFonts w:asciiTheme="minorHAnsi" w:hAnsiTheme="minorHAnsi" w:cstheme="minorHAnsi"/>
          <w:b/>
          <w:i w:val="0"/>
          <w:color w:val="auto"/>
          <w:sz w:val="20"/>
          <w:szCs w:val="20"/>
        </w:rPr>
        <w:br/>
        <w:t xml:space="preserve">TERMIN </w:t>
      </w:r>
      <w:r w:rsidR="00753FD3" w:rsidRPr="000977F2">
        <w:rPr>
          <w:rFonts w:asciiTheme="minorHAnsi" w:hAnsiTheme="minorHAnsi" w:cstheme="minorHAnsi"/>
          <w:b/>
          <w:i w:val="0"/>
          <w:color w:val="auto"/>
          <w:sz w:val="20"/>
          <w:szCs w:val="20"/>
        </w:rPr>
        <w:t>WYKONANIA</w:t>
      </w:r>
      <w:r w:rsidRPr="000977F2">
        <w:rPr>
          <w:rFonts w:asciiTheme="minorHAnsi" w:hAnsiTheme="minorHAnsi" w:cstheme="minorHAnsi"/>
          <w:b/>
          <w:i w:val="0"/>
          <w:color w:val="auto"/>
          <w:sz w:val="20"/>
          <w:szCs w:val="20"/>
        </w:rPr>
        <w:t xml:space="preserve"> ZAMÓWIENIA</w:t>
      </w:r>
    </w:p>
    <w:p w14:paraId="0B6913BC" w14:textId="77777777" w:rsidR="00A431FC" w:rsidRDefault="00A431FC" w:rsidP="003D2527">
      <w:pPr>
        <w:widowControl w:val="0"/>
        <w:suppressAutoHyphens/>
        <w:jc w:val="both"/>
        <w:rPr>
          <w:rFonts w:asciiTheme="minorHAnsi" w:eastAsia="Arial" w:hAnsiTheme="minorHAnsi" w:cstheme="minorHAnsi"/>
          <w:sz w:val="20"/>
          <w:szCs w:val="20"/>
        </w:rPr>
      </w:pPr>
    </w:p>
    <w:p w14:paraId="5926BBAF" w14:textId="77777777" w:rsidR="00A431FC" w:rsidRPr="007D5367" w:rsidRDefault="003D2527" w:rsidP="007D5367">
      <w:pPr>
        <w:widowControl w:val="0"/>
        <w:suppressAutoHyphens/>
        <w:jc w:val="both"/>
        <w:rPr>
          <w:rFonts w:asciiTheme="minorHAnsi" w:eastAsia="Arial" w:hAnsiTheme="minorHAnsi" w:cstheme="minorHAnsi"/>
          <w:sz w:val="20"/>
          <w:szCs w:val="20"/>
        </w:rPr>
      </w:pPr>
      <w:r w:rsidRPr="000977F2">
        <w:rPr>
          <w:rFonts w:asciiTheme="minorHAnsi" w:eastAsia="Arial" w:hAnsiTheme="minorHAnsi" w:cstheme="minorHAnsi"/>
          <w:sz w:val="20"/>
          <w:szCs w:val="20"/>
        </w:rPr>
        <w:t>Realizacja zamówienia</w:t>
      </w:r>
      <w:r w:rsidR="00A431FC">
        <w:rPr>
          <w:rFonts w:asciiTheme="minorHAnsi" w:eastAsia="Arial" w:hAnsiTheme="minorHAnsi" w:cstheme="minorHAnsi"/>
          <w:sz w:val="20"/>
          <w:szCs w:val="20"/>
        </w:rPr>
        <w:t>:</w:t>
      </w:r>
      <w:r w:rsidRPr="000977F2">
        <w:rPr>
          <w:rFonts w:asciiTheme="minorHAnsi" w:eastAsia="Arial" w:hAnsiTheme="minorHAnsi" w:cstheme="minorHAnsi"/>
          <w:sz w:val="20"/>
          <w:szCs w:val="20"/>
        </w:rPr>
        <w:t xml:space="preserve"> </w:t>
      </w:r>
      <w:r w:rsidR="00A431FC">
        <w:rPr>
          <w:rFonts w:asciiTheme="minorHAnsi" w:eastAsia="Arial" w:hAnsiTheme="minorHAnsi" w:cstheme="minorHAnsi"/>
          <w:sz w:val="20"/>
          <w:szCs w:val="20"/>
        </w:rPr>
        <w:t>od dnia podpisania umowy do:</w:t>
      </w:r>
      <w:r w:rsidR="007D5367">
        <w:rPr>
          <w:rFonts w:asciiTheme="minorHAnsi" w:eastAsia="Arial" w:hAnsiTheme="minorHAnsi" w:cstheme="minorHAnsi"/>
          <w:sz w:val="20"/>
          <w:szCs w:val="20"/>
        </w:rPr>
        <w:t xml:space="preserve"> </w:t>
      </w:r>
      <w:r w:rsidR="007D5367">
        <w:rPr>
          <w:rFonts w:asciiTheme="minorHAnsi" w:hAnsiTheme="minorHAnsi" w:cstheme="minorHAnsi"/>
          <w:b/>
          <w:sz w:val="20"/>
          <w:szCs w:val="20"/>
        </w:rPr>
        <w:t>30-09-2025</w:t>
      </w:r>
      <w:r w:rsidR="00A431FC" w:rsidRPr="007D5367">
        <w:rPr>
          <w:rFonts w:asciiTheme="minorHAnsi" w:hAnsiTheme="minorHAnsi" w:cstheme="minorHAnsi"/>
          <w:b/>
          <w:sz w:val="20"/>
          <w:szCs w:val="20"/>
        </w:rPr>
        <w:t>r.</w:t>
      </w:r>
    </w:p>
    <w:p w14:paraId="3DFAFEBE" w14:textId="77777777" w:rsidR="00641A43" w:rsidRPr="000977F2" w:rsidRDefault="00641A43" w:rsidP="00753FD3">
      <w:pPr>
        <w:widowControl w:val="0"/>
        <w:suppressAutoHyphens/>
        <w:spacing w:after="0" w:line="360" w:lineRule="auto"/>
        <w:jc w:val="both"/>
        <w:rPr>
          <w:rFonts w:asciiTheme="minorHAnsi" w:eastAsia="Arial" w:hAnsiTheme="minorHAnsi" w:cstheme="minorHAnsi"/>
          <w:sz w:val="20"/>
          <w:szCs w:val="20"/>
        </w:rPr>
      </w:pPr>
    </w:p>
    <w:p w14:paraId="610B9484" w14:textId="77777777" w:rsidR="00B728AD" w:rsidRDefault="00B728AD">
      <w:pPr>
        <w:spacing w:after="0" w:line="240" w:lineRule="auto"/>
        <w:rPr>
          <w:rFonts w:asciiTheme="minorHAnsi" w:eastAsia="Lucida Sans Unicode" w:hAnsiTheme="minorHAnsi" w:cstheme="minorHAnsi"/>
          <w:b/>
          <w:iCs/>
          <w:sz w:val="20"/>
          <w:szCs w:val="20"/>
          <w:lang w:eastAsia="ar-SA"/>
        </w:rPr>
      </w:pPr>
      <w:r>
        <w:rPr>
          <w:rFonts w:asciiTheme="minorHAnsi" w:hAnsiTheme="minorHAnsi" w:cstheme="minorHAnsi"/>
          <w:b/>
          <w:i/>
          <w:sz w:val="20"/>
          <w:szCs w:val="20"/>
        </w:rPr>
        <w:br w:type="page"/>
      </w:r>
    </w:p>
    <w:p w14:paraId="144D6F76" w14:textId="77777777" w:rsidR="00641A43" w:rsidRPr="000977F2" w:rsidRDefault="00641A43" w:rsidP="00641A43">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lastRenderedPageBreak/>
        <w:t xml:space="preserve">ROZDZIAŁ V </w:t>
      </w:r>
      <w:r w:rsidRPr="000977F2">
        <w:rPr>
          <w:rFonts w:asciiTheme="minorHAnsi" w:hAnsiTheme="minorHAnsi" w:cstheme="minorHAnsi"/>
          <w:b/>
          <w:i w:val="0"/>
          <w:color w:val="auto"/>
          <w:sz w:val="20"/>
          <w:szCs w:val="20"/>
        </w:rPr>
        <w:br/>
        <w:t>WARUNKI UDZIAŁU W POSTĘPOWANIU</w:t>
      </w:r>
    </w:p>
    <w:p w14:paraId="79B9BDBB" w14:textId="77777777" w:rsidR="00641A43" w:rsidRPr="000977F2" w:rsidRDefault="00641A43" w:rsidP="003A601D">
      <w:pPr>
        <w:widowControl w:val="0"/>
        <w:suppressAutoHyphens/>
        <w:spacing w:after="0" w:line="360" w:lineRule="auto"/>
        <w:jc w:val="both"/>
        <w:rPr>
          <w:rFonts w:asciiTheme="minorHAnsi" w:eastAsia="Arial" w:hAnsiTheme="minorHAnsi" w:cstheme="minorHAnsi"/>
          <w:sz w:val="20"/>
          <w:szCs w:val="20"/>
        </w:rPr>
      </w:pPr>
      <w:bookmarkStart w:id="33" w:name="OLE_LINK28"/>
      <w:bookmarkStart w:id="34" w:name="OLE_LINK29"/>
      <w:r w:rsidRPr="000977F2">
        <w:rPr>
          <w:rFonts w:asciiTheme="minorHAnsi" w:eastAsia="Arial" w:hAnsiTheme="minorHAnsi" w:cstheme="minorHAnsi"/>
          <w:sz w:val="20"/>
          <w:szCs w:val="20"/>
        </w:rPr>
        <w:t>O udzielenie zamówienia mogą ubiegać się wykonawcy, którzy:</w:t>
      </w:r>
    </w:p>
    <w:p w14:paraId="65B0B427" w14:textId="77777777" w:rsidR="00641A43" w:rsidRPr="000977F2" w:rsidRDefault="00641A43" w:rsidP="009B7DCC">
      <w:pPr>
        <w:widowControl w:val="0"/>
        <w:numPr>
          <w:ilvl w:val="1"/>
          <w:numId w:val="20"/>
        </w:numPr>
        <w:suppressAutoHyphens/>
        <w:spacing w:after="0" w:line="360" w:lineRule="auto"/>
        <w:ind w:left="284" w:hanging="284"/>
        <w:jc w:val="both"/>
        <w:rPr>
          <w:rFonts w:asciiTheme="minorHAnsi" w:eastAsia="Arial" w:hAnsiTheme="minorHAnsi" w:cstheme="minorHAnsi"/>
          <w:sz w:val="20"/>
          <w:szCs w:val="20"/>
        </w:rPr>
      </w:pPr>
      <w:r w:rsidRPr="000977F2">
        <w:rPr>
          <w:rFonts w:asciiTheme="minorHAnsi" w:eastAsia="Arial" w:hAnsiTheme="minorHAnsi" w:cstheme="minorHAnsi"/>
          <w:sz w:val="20"/>
          <w:szCs w:val="20"/>
        </w:rPr>
        <w:t>Nie podlegają wykluczeniu;</w:t>
      </w:r>
    </w:p>
    <w:p w14:paraId="46FC3ADF" w14:textId="77777777" w:rsidR="00641A43" w:rsidRPr="000977F2" w:rsidRDefault="00970FCF" w:rsidP="009B7DCC">
      <w:pPr>
        <w:widowControl w:val="0"/>
        <w:numPr>
          <w:ilvl w:val="1"/>
          <w:numId w:val="20"/>
        </w:numPr>
        <w:suppressAutoHyphens/>
        <w:spacing w:after="0" w:line="360" w:lineRule="auto"/>
        <w:ind w:left="284" w:hanging="295"/>
        <w:jc w:val="both"/>
        <w:rPr>
          <w:rFonts w:asciiTheme="minorHAnsi" w:eastAsia="Arial" w:hAnsiTheme="minorHAnsi" w:cstheme="minorHAnsi"/>
          <w:sz w:val="20"/>
          <w:szCs w:val="20"/>
        </w:rPr>
      </w:pPr>
      <w:r w:rsidRPr="000977F2">
        <w:rPr>
          <w:rFonts w:asciiTheme="minorHAnsi" w:eastAsia="Arial" w:hAnsiTheme="minorHAnsi" w:cstheme="minorHAnsi"/>
          <w:sz w:val="20"/>
          <w:szCs w:val="20"/>
        </w:rPr>
        <w:t>Spełniają warunki udziału w postępowaniu dotyczące:</w:t>
      </w:r>
    </w:p>
    <w:p w14:paraId="556B5CC5" w14:textId="77777777" w:rsidR="00970FCF" w:rsidRPr="000977F2" w:rsidRDefault="00970FCF" w:rsidP="009B7DCC">
      <w:pPr>
        <w:widowControl w:val="0"/>
        <w:numPr>
          <w:ilvl w:val="1"/>
          <w:numId w:val="28"/>
        </w:numPr>
        <w:suppressAutoHyphens/>
        <w:spacing w:after="0" w:line="360" w:lineRule="auto"/>
        <w:ind w:left="567" w:hanging="426"/>
        <w:jc w:val="both"/>
        <w:rPr>
          <w:rFonts w:asciiTheme="minorHAnsi" w:eastAsia="Arial" w:hAnsiTheme="minorHAnsi" w:cstheme="minorHAnsi"/>
          <w:sz w:val="20"/>
          <w:szCs w:val="20"/>
        </w:rPr>
      </w:pPr>
      <w:r w:rsidRPr="000977F2">
        <w:rPr>
          <w:rFonts w:asciiTheme="minorHAnsi" w:eastAsia="Arial" w:hAnsiTheme="minorHAnsi" w:cstheme="minorHAnsi"/>
          <w:sz w:val="20"/>
          <w:szCs w:val="20"/>
        </w:rPr>
        <w:t>Zdolności do występowania w obrocie gospodarczym – zamawiający nie określa warunku w tym zakresie</w:t>
      </w:r>
    </w:p>
    <w:p w14:paraId="12D2D0A7" w14:textId="77777777" w:rsidR="00970FCF" w:rsidRPr="006B1BBD" w:rsidRDefault="00970FCF" w:rsidP="009B7DCC">
      <w:pPr>
        <w:widowControl w:val="0"/>
        <w:numPr>
          <w:ilvl w:val="1"/>
          <w:numId w:val="28"/>
        </w:numPr>
        <w:suppressAutoHyphens/>
        <w:spacing w:after="0" w:line="360" w:lineRule="auto"/>
        <w:ind w:left="567" w:hanging="426"/>
        <w:jc w:val="both"/>
        <w:rPr>
          <w:rFonts w:asciiTheme="minorHAnsi" w:eastAsia="Arial" w:hAnsiTheme="minorHAnsi" w:cstheme="minorHAnsi"/>
          <w:sz w:val="20"/>
          <w:szCs w:val="20"/>
        </w:rPr>
      </w:pPr>
      <w:r w:rsidRPr="006B1BBD">
        <w:rPr>
          <w:rFonts w:asciiTheme="minorHAnsi" w:hAnsiTheme="minorHAnsi" w:cstheme="minorHAnsi"/>
          <w:sz w:val="20"/>
          <w:szCs w:val="20"/>
          <w:shd w:val="clear" w:color="auto" w:fill="FFFFFF"/>
        </w:rPr>
        <w:t xml:space="preserve">Uprawnień do prowadzenia określonej działalności gospodarczej lub zawodowej, </w:t>
      </w:r>
      <w:r w:rsidRPr="006B1BBD">
        <w:rPr>
          <w:rFonts w:asciiTheme="minorHAnsi" w:hAnsiTheme="minorHAnsi" w:cstheme="minorHAnsi"/>
          <w:sz w:val="20"/>
          <w:szCs w:val="20"/>
          <w:shd w:val="clear" w:color="auto" w:fill="FFFFFF"/>
        </w:rPr>
        <w:br/>
        <w:t>o ile wynika to z odrębnych przepisów – zamawiający nie określa warunki w tym zakresie</w:t>
      </w:r>
    </w:p>
    <w:p w14:paraId="3C9B5D67" w14:textId="77777777" w:rsidR="00970FCF" w:rsidRPr="006B1BBD" w:rsidRDefault="00970FCF" w:rsidP="009B7DCC">
      <w:pPr>
        <w:widowControl w:val="0"/>
        <w:numPr>
          <w:ilvl w:val="1"/>
          <w:numId w:val="28"/>
        </w:numPr>
        <w:suppressAutoHyphens/>
        <w:spacing w:after="0" w:line="360" w:lineRule="auto"/>
        <w:ind w:left="567" w:hanging="426"/>
        <w:jc w:val="both"/>
        <w:rPr>
          <w:rFonts w:asciiTheme="minorHAnsi" w:eastAsia="Arial" w:hAnsiTheme="minorHAnsi" w:cstheme="minorHAnsi"/>
          <w:sz w:val="20"/>
          <w:szCs w:val="20"/>
        </w:rPr>
      </w:pPr>
      <w:r w:rsidRPr="006B1BBD">
        <w:rPr>
          <w:rFonts w:asciiTheme="minorHAnsi" w:hAnsiTheme="minorHAnsi" w:cstheme="minorHAnsi"/>
          <w:sz w:val="20"/>
          <w:szCs w:val="20"/>
          <w:shd w:val="clear" w:color="auto" w:fill="FFFFFF"/>
        </w:rPr>
        <w:t xml:space="preserve">Sytuacji ekonomicznej lub finansowej – zamawiający nie określa warunki w tym zakresie </w:t>
      </w:r>
    </w:p>
    <w:p w14:paraId="2F5AFDE1" w14:textId="77777777" w:rsidR="009B3C0D" w:rsidRPr="006B1BBD" w:rsidRDefault="00970FCF" w:rsidP="009B7DCC">
      <w:pPr>
        <w:widowControl w:val="0"/>
        <w:numPr>
          <w:ilvl w:val="1"/>
          <w:numId w:val="28"/>
        </w:numPr>
        <w:suppressAutoHyphens/>
        <w:spacing w:after="0" w:line="360" w:lineRule="auto"/>
        <w:ind w:left="567" w:hanging="426"/>
        <w:jc w:val="both"/>
        <w:rPr>
          <w:rFonts w:asciiTheme="minorHAnsi" w:eastAsia="Arial" w:hAnsiTheme="minorHAnsi" w:cstheme="minorHAnsi"/>
          <w:sz w:val="20"/>
          <w:szCs w:val="20"/>
        </w:rPr>
      </w:pPr>
      <w:r w:rsidRPr="006B1BBD">
        <w:rPr>
          <w:rFonts w:asciiTheme="minorHAnsi" w:hAnsiTheme="minorHAnsi" w:cstheme="minorHAnsi"/>
          <w:sz w:val="20"/>
          <w:szCs w:val="20"/>
          <w:shd w:val="clear" w:color="auto" w:fill="FFFFFF"/>
        </w:rPr>
        <w:t>Zdolności technicznej lub zawodowej</w:t>
      </w:r>
      <w:r w:rsidR="00EF1221" w:rsidRPr="006B1BBD">
        <w:rPr>
          <w:rFonts w:asciiTheme="minorHAnsi" w:hAnsiTheme="minorHAnsi" w:cstheme="minorHAnsi"/>
          <w:sz w:val="20"/>
          <w:szCs w:val="20"/>
          <w:shd w:val="clear" w:color="auto" w:fill="FFFFFF"/>
        </w:rPr>
        <w:t xml:space="preserve"> - </w:t>
      </w:r>
      <w:r w:rsidR="004E2B37" w:rsidRPr="006B1BBD">
        <w:rPr>
          <w:rFonts w:asciiTheme="minorHAnsi" w:eastAsia="Arial" w:hAnsiTheme="minorHAnsi" w:cstheme="minorHAnsi"/>
          <w:sz w:val="20"/>
          <w:szCs w:val="20"/>
        </w:rPr>
        <w:t>Zamawiający</w:t>
      </w:r>
      <w:r w:rsidRPr="006B1BBD">
        <w:rPr>
          <w:rFonts w:asciiTheme="minorHAnsi" w:hAnsiTheme="minorHAnsi" w:cstheme="minorHAnsi"/>
          <w:sz w:val="20"/>
          <w:szCs w:val="20"/>
          <w:shd w:val="clear" w:color="auto" w:fill="FFFFFF"/>
        </w:rPr>
        <w:t xml:space="preserve"> </w:t>
      </w:r>
      <w:r w:rsidR="004E2B37" w:rsidRPr="006B1BBD">
        <w:rPr>
          <w:rFonts w:asciiTheme="minorHAnsi" w:hAnsiTheme="minorHAnsi" w:cstheme="minorHAnsi"/>
          <w:sz w:val="20"/>
          <w:szCs w:val="20"/>
        </w:rPr>
        <w:t>uzna ww. warunek za spełni</w:t>
      </w:r>
      <w:r w:rsidR="009B3C0D" w:rsidRPr="006B1BBD">
        <w:rPr>
          <w:rFonts w:asciiTheme="minorHAnsi" w:hAnsiTheme="minorHAnsi" w:cstheme="minorHAnsi"/>
          <w:sz w:val="20"/>
          <w:szCs w:val="20"/>
        </w:rPr>
        <w:t xml:space="preserve">ony jeżeli Wykonawca wykaże, że </w:t>
      </w:r>
    </w:p>
    <w:p w14:paraId="50CA62D3" w14:textId="77777777" w:rsidR="009B3C0D" w:rsidRPr="009B3C0D" w:rsidRDefault="009B3C0D" w:rsidP="009B7DCC">
      <w:pPr>
        <w:pStyle w:val="Akapitzlist"/>
        <w:widowControl w:val="0"/>
        <w:numPr>
          <w:ilvl w:val="0"/>
          <w:numId w:val="26"/>
        </w:numPr>
        <w:suppressAutoHyphens/>
        <w:spacing w:line="360" w:lineRule="auto"/>
        <w:jc w:val="both"/>
        <w:rPr>
          <w:rFonts w:asciiTheme="minorHAnsi" w:hAnsiTheme="minorHAnsi" w:cstheme="minorHAnsi"/>
          <w:sz w:val="20"/>
          <w:szCs w:val="20"/>
        </w:rPr>
      </w:pPr>
      <w:r w:rsidRPr="009B3C0D">
        <w:rPr>
          <w:rFonts w:asciiTheme="minorHAnsi" w:hAnsiTheme="minorHAnsi" w:cstheme="minorHAnsi"/>
          <w:sz w:val="20"/>
          <w:szCs w:val="20"/>
        </w:rPr>
        <w:t>w ciągu ostatnich 5 lat przed upływem terminu składania ofert (a jeżeli okres prowadzenia działalności jest krótszy - w tym okresie) wykonał minimum jedną robotę budowlaną odpowiadającą swoim rodzajem robotom budowlanym stanowiącym przedmiot zamówienia o wartości minimum:</w:t>
      </w:r>
    </w:p>
    <w:p w14:paraId="7F3E1A6E" w14:textId="77777777" w:rsidR="009B3C0D" w:rsidRDefault="007D5367" w:rsidP="009B7DCC">
      <w:pPr>
        <w:pStyle w:val="Akapitzlist"/>
        <w:widowControl w:val="0"/>
        <w:numPr>
          <w:ilvl w:val="0"/>
          <w:numId w:val="81"/>
        </w:numPr>
        <w:suppressAutoHyphens/>
        <w:spacing w:line="360" w:lineRule="auto"/>
        <w:ind w:left="993"/>
        <w:jc w:val="both"/>
        <w:rPr>
          <w:rFonts w:asciiTheme="minorHAnsi" w:hAnsiTheme="minorHAnsi" w:cstheme="minorHAnsi"/>
          <w:sz w:val="20"/>
          <w:szCs w:val="20"/>
        </w:rPr>
      </w:pPr>
      <w:r>
        <w:rPr>
          <w:rFonts w:asciiTheme="minorHAnsi" w:hAnsiTheme="minorHAnsi" w:cstheme="minorHAnsi"/>
          <w:b/>
          <w:sz w:val="20"/>
          <w:szCs w:val="20"/>
        </w:rPr>
        <w:t>250 000</w:t>
      </w:r>
      <w:r w:rsidR="009B3C0D" w:rsidRPr="00EF1221">
        <w:rPr>
          <w:rFonts w:asciiTheme="minorHAnsi" w:hAnsiTheme="minorHAnsi" w:cstheme="minorHAnsi"/>
          <w:b/>
          <w:sz w:val="20"/>
          <w:szCs w:val="20"/>
        </w:rPr>
        <w:t>,00 złotych brutto</w:t>
      </w:r>
      <w:r w:rsidR="009B3C0D">
        <w:rPr>
          <w:rFonts w:asciiTheme="minorHAnsi" w:hAnsiTheme="minorHAnsi" w:cstheme="minorHAnsi"/>
          <w:sz w:val="20"/>
          <w:szCs w:val="20"/>
        </w:rPr>
        <w:t xml:space="preserve"> (słownie złotych brutto: </w:t>
      </w:r>
      <w:r>
        <w:rPr>
          <w:rFonts w:asciiTheme="minorHAnsi" w:hAnsiTheme="minorHAnsi" w:cstheme="minorHAnsi"/>
          <w:sz w:val="20"/>
          <w:szCs w:val="20"/>
        </w:rPr>
        <w:t>dwieście pięćdziesiąt</w:t>
      </w:r>
      <w:r w:rsidR="009B3C0D">
        <w:rPr>
          <w:rFonts w:asciiTheme="minorHAnsi" w:hAnsiTheme="minorHAnsi" w:cstheme="minorHAnsi"/>
          <w:sz w:val="20"/>
          <w:szCs w:val="20"/>
        </w:rPr>
        <w:t xml:space="preserve"> tysięcy)</w:t>
      </w:r>
    </w:p>
    <w:p w14:paraId="0C88EFBD" w14:textId="191382C3" w:rsidR="00EF1221" w:rsidRPr="00EF1221" w:rsidRDefault="00EF1221" w:rsidP="009B7DCC">
      <w:pPr>
        <w:pStyle w:val="Akapitzlist"/>
        <w:numPr>
          <w:ilvl w:val="0"/>
          <w:numId w:val="26"/>
        </w:numPr>
        <w:autoSpaceDE w:val="0"/>
        <w:autoSpaceDN w:val="0"/>
        <w:adjustRightInd w:val="0"/>
        <w:spacing w:line="360" w:lineRule="auto"/>
        <w:jc w:val="both"/>
        <w:rPr>
          <w:rFonts w:asciiTheme="minorHAnsi" w:hAnsiTheme="minorHAnsi" w:cstheme="minorHAnsi"/>
          <w:color w:val="000000"/>
          <w:sz w:val="20"/>
          <w:szCs w:val="20"/>
        </w:rPr>
      </w:pPr>
      <w:r w:rsidRPr="00EF1221">
        <w:rPr>
          <w:rFonts w:asciiTheme="minorHAnsi" w:hAnsiTheme="minorHAnsi" w:cstheme="minorHAnsi"/>
          <w:b/>
          <w:bCs/>
          <w:color w:val="000000"/>
          <w:sz w:val="20"/>
          <w:szCs w:val="20"/>
        </w:rPr>
        <w:t>dyspon</w:t>
      </w:r>
      <w:r>
        <w:rPr>
          <w:rFonts w:asciiTheme="minorHAnsi" w:hAnsiTheme="minorHAnsi" w:cstheme="minorHAnsi"/>
          <w:b/>
          <w:bCs/>
          <w:color w:val="000000"/>
          <w:sz w:val="20"/>
          <w:szCs w:val="20"/>
        </w:rPr>
        <w:t>uje</w:t>
      </w:r>
      <w:r w:rsidRPr="00EF1221">
        <w:rPr>
          <w:rFonts w:asciiTheme="minorHAnsi" w:hAnsiTheme="minorHAnsi" w:cstheme="minorHAnsi"/>
          <w:b/>
          <w:bCs/>
          <w:color w:val="000000"/>
          <w:sz w:val="20"/>
          <w:szCs w:val="20"/>
        </w:rPr>
        <w:t xml:space="preserve"> osobą lub osobami posiadającymi aktualne uprawnienia budowlane do kierowania robotami </w:t>
      </w:r>
      <w:r w:rsidR="00B728AD">
        <w:rPr>
          <w:rFonts w:asciiTheme="minorHAnsi" w:hAnsiTheme="minorHAnsi" w:cstheme="minorHAnsi"/>
          <w:b/>
          <w:bCs/>
          <w:color w:val="000000"/>
          <w:sz w:val="20"/>
          <w:szCs w:val="20"/>
        </w:rPr>
        <w:t>bez ograniczeń w specjalności instalacyjnej w zakresie sieci, inst</w:t>
      </w:r>
      <w:r w:rsidR="00E915C6">
        <w:rPr>
          <w:rFonts w:asciiTheme="minorHAnsi" w:hAnsiTheme="minorHAnsi" w:cstheme="minorHAnsi"/>
          <w:b/>
          <w:bCs/>
          <w:color w:val="000000"/>
          <w:sz w:val="20"/>
          <w:szCs w:val="20"/>
        </w:rPr>
        <w:t>a</w:t>
      </w:r>
      <w:r w:rsidR="00B728AD">
        <w:rPr>
          <w:rFonts w:asciiTheme="minorHAnsi" w:hAnsiTheme="minorHAnsi" w:cstheme="minorHAnsi"/>
          <w:b/>
          <w:bCs/>
          <w:color w:val="000000"/>
          <w:sz w:val="20"/>
          <w:szCs w:val="20"/>
        </w:rPr>
        <w:t xml:space="preserve">lacji i urządzeń cieplnych, wentylacyjnych, gazowych, wodociągowych i kanalizacyjnych </w:t>
      </w:r>
      <w:r w:rsidRPr="00EF1221">
        <w:rPr>
          <w:rFonts w:asciiTheme="minorHAnsi" w:hAnsiTheme="minorHAnsi" w:cstheme="minorHAnsi"/>
          <w:color w:val="000000"/>
          <w:sz w:val="20"/>
          <w:szCs w:val="20"/>
        </w:rPr>
        <w:t>lub odpowiada</w:t>
      </w:r>
      <w:r>
        <w:rPr>
          <w:rFonts w:asciiTheme="minorHAnsi" w:hAnsiTheme="minorHAnsi" w:cstheme="minorHAnsi"/>
          <w:color w:val="000000"/>
          <w:sz w:val="20"/>
          <w:szCs w:val="20"/>
        </w:rPr>
        <w:t>jące im równoważne uprawnienia</w:t>
      </w:r>
    </w:p>
    <w:p w14:paraId="7C61F036" w14:textId="77777777" w:rsidR="004E2B37" w:rsidRPr="000977F2" w:rsidRDefault="004E2B37" w:rsidP="004E2B37">
      <w:pPr>
        <w:widowControl w:val="0"/>
        <w:suppressAutoHyphens/>
        <w:spacing w:after="0" w:line="360" w:lineRule="auto"/>
        <w:ind w:left="360"/>
        <w:jc w:val="both"/>
        <w:rPr>
          <w:rFonts w:asciiTheme="minorHAnsi" w:hAnsiTheme="minorHAnsi" w:cstheme="minorHAnsi"/>
          <w:b/>
          <w:sz w:val="20"/>
          <w:szCs w:val="20"/>
        </w:rPr>
      </w:pPr>
      <w:r w:rsidRPr="000977F2">
        <w:rPr>
          <w:rFonts w:asciiTheme="minorHAnsi" w:hAnsiTheme="minorHAnsi" w:cstheme="minorHAnsi"/>
          <w:b/>
          <w:sz w:val="20"/>
          <w:szCs w:val="20"/>
        </w:rPr>
        <w:t>Wraz z ofertą Wykonawca składa oświadczeni</w:t>
      </w:r>
      <w:r w:rsidR="000E79FD">
        <w:rPr>
          <w:rFonts w:asciiTheme="minorHAnsi" w:hAnsiTheme="minorHAnsi" w:cstheme="minorHAnsi"/>
          <w:b/>
          <w:sz w:val="20"/>
          <w:szCs w:val="20"/>
        </w:rPr>
        <w:t xml:space="preserve">e o spełnianiu warunki udziału </w:t>
      </w:r>
      <w:r w:rsidRPr="000977F2">
        <w:rPr>
          <w:rFonts w:asciiTheme="minorHAnsi" w:hAnsiTheme="minorHAnsi" w:cstheme="minorHAnsi"/>
          <w:b/>
          <w:sz w:val="20"/>
          <w:szCs w:val="20"/>
        </w:rPr>
        <w:t xml:space="preserve">w postępowaniu </w:t>
      </w:r>
      <w:r w:rsidR="000E79FD">
        <w:rPr>
          <w:rFonts w:asciiTheme="minorHAnsi" w:hAnsiTheme="minorHAnsi" w:cstheme="minorHAnsi"/>
          <w:b/>
          <w:sz w:val="20"/>
          <w:szCs w:val="20"/>
        </w:rPr>
        <w:br/>
      </w:r>
      <w:r w:rsidRPr="000977F2">
        <w:rPr>
          <w:rFonts w:asciiTheme="minorHAnsi" w:hAnsiTheme="minorHAnsi" w:cstheme="minorHAnsi"/>
          <w:b/>
          <w:sz w:val="20"/>
          <w:szCs w:val="20"/>
        </w:rPr>
        <w:t>oraz o niepodleganiu wykluczeniu.</w:t>
      </w:r>
      <w:bookmarkEnd w:id="33"/>
      <w:bookmarkEnd w:id="34"/>
    </w:p>
    <w:p w14:paraId="54493D8E" w14:textId="77777777" w:rsidR="00970FCF" w:rsidRPr="000977F2" w:rsidRDefault="00970FCF" w:rsidP="009B7DCC">
      <w:pPr>
        <w:widowControl w:val="0"/>
        <w:numPr>
          <w:ilvl w:val="0"/>
          <w:numId w:val="28"/>
        </w:numPr>
        <w:suppressAutoHyphens/>
        <w:spacing w:after="0" w:line="360" w:lineRule="auto"/>
        <w:jc w:val="both"/>
        <w:rPr>
          <w:rFonts w:asciiTheme="minorHAnsi" w:eastAsia="Arial" w:hAnsiTheme="minorHAnsi" w:cstheme="minorHAnsi"/>
          <w:sz w:val="20"/>
          <w:szCs w:val="20"/>
        </w:rPr>
      </w:pPr>
      <w:r w:rsidRPr="000977F2">
        <w:rPr>
          <w:rFonts w:asciiTheme="minorHAnsi" w:hAnsiTheme="minorHAnsi" w:cstheme="minorHAnsi"/>
          <w:color w:val="333333"/>
          <w:sz w:val="20"/>
          <w:szCs w:val="20"/>
          <w:shd w:val="clear" w:color="auto" w:fill="FFFFFF"/>
        </w:rPr>
        <w:t xml:space="preserve">Poleganie na zdolnościach </w:t>
      </w:r>
      <w:r w:rsidR="00B8547C" w:rsidRPr="000977F2">
        <w:rPr>
          <w:rFonts w:asciiTheme="minorHAnsi" w:hAnsiTheme="minorHAnsi" w:cstheme="minorHAnsi"/>
          <w:color w:val="333333"/>
          <w:sz w:val="20"/>
          <w:szCs w:val="20"/>
          <w:shd w:val="clear" w:color="auto" w:fill="FFFFFF"/>
        </w:rPr>
        <w:t>lub sytuacji innych podmiotów:</w:t>
      </w:r>
    </w:p>
    <w:p w14:paraId="18CB46D5" w14:textId="77777777" w:rsidR="00C431FC" w:rsidRPr="000977F2" w:rsidRDefault="00C431FC" w:rsidP="009B7DCC">
      <w:pPr>
        <w:widowControl w:val="0"/>
        <w:numPr>
          <w:ilvl w:val="1"/>
          <w:numId w:val="28"/>
        </w:numPr>
        <w:suppressAutoHyphens/>
        <w:spacing w:after="0" w:line="360" w:lineRule="auto"/>
        <w:ind w:left="426" w:hanging="426"/>
        <w:jc w:val="both"/>
        <w:rPr>
          <w:rStyle w:val="markedcontent"/>
          <w:rFonts w:asciiTheme="minorHAnsi" w:eastAsia="Arial" w:hAnsiTheme="minorHAnsi" w:cstheme="minorHAnsi"/>
          <w:sz w:val="20"/>
          <w:szCs w:val="20"/>
        </w:rPr>
      </w:pPr>
      <w:r w:rsidRPr="000977F2">
        <w:rPr>
          <w:rStyle w:val="markedcontent"/>
          <w:rFonts w:asciiTheme="minorHAnsi" w:hAnsiTheme="minorHAnsi" w:cstheme="minorHAnsi"/>
          <w:sz w:val="20"/>
          <w:szCs w:val="20"/>
        </w:rPr>
        <w:t xml:space="preserve">Wykonawca może w celu potwierdzenia spełniania warunków udziału w postępowaniu </w:t>
      </w:r>
      <w:r w:rsidRPr="000977F2">
        <w:rPr>
          <w:rStyle w:val="markedcontent"/>
          <w:rFonts w:asciiTheme="minorHAnsi" w:hAnsiTheme="minorHAnsi" w:cstheme="minorHAnsi"/>
          <w:sz w:val="20"/>
          <w:szCs w:val="20"/>
        </w:rPr>
        <w:br/>
        <w:t xml:space="preserve">polegać na zdolnościach technicznych lub zawodowych lub sytuacji finansowej lub ekonomicznej podmiotów udostępniających zasoby, niezależnie od charakteru prawnego łączących go z nimi stosunków prawnych. </w:t>
      </w:r>
    </w:p>
    <w:p w14:paraId="49690F7A" w14:textId="77777777" w:rsidR="00E6089C" w:rsidRPr="000977F2" w:rsidRDefault="00C431FC" w:rsidP="009B7DCC">
      <w:pPr>
        <w:widowControl w:val="0"/>
        <w:numPr>
          <w:ilvl w:val="1"/>
          <w:numId w:val="28"/>
        </w:numPr>
        <w:suppressAutoHyphens/>
        <w:spacing w:after="0" w:line="360" w:lineRule="auto"/>
        <w:ind w:left="426" w:hanging="426"/>
        <w:jc w:val="both"/>
        <w:rPr>
          <w:rStyle w:val="markedcontent"/>
          <w:rFonts w:asciiTheme="minorHAnsi" w:eastAsia="Arial" w:hAnsiTheme="minorHAnsi" w:cstheme="minorHAnsi"/>
          <w:sz w:val="20"/>
          <w:szCs w:val="20"/>
        </w:rPr>
      </w:pPr>
      <w:r w:rsidRPr="000977F2">
        <w:rPr>
          <w:rStyle w:val="markedcontent"/>
          <w:rFonts w:asciiTheme="minorHAnsi" w:hAnsiTheme="minorHAnsi" w:cstheme="minorHAnsi"/>
          <w:sz w:val="20"/>
          <w:szCs w:val="20"/>
        </w:rPr>
        <w:t xml:space="preserve">W odniesieniu do warunków dotyczących wykształcenia, kwalifikacji zawodowych lub doświadczenia wykonawcy mogą polegać na zdolnościach podmiotów udostępniających zasoby, jeśli podmioty </w:t>
      </w:r>
      <w:r w:rsidR="000E79FD">
        <w:rPr>
          <w:rStyle w:val="markedcontent"/>
          <w:rFonts w:asciiTheme="minorHAnsi" w:hAnsiTheme="minorHAnsi" w:cstheme="minorHAnsi"/>
          <w:sz w:val="20"/>
          <w:szCs w:val="20"/>
        </w:rPr>
        <w:br/>
      </w:r>
      <w:r w:rsidRPr="000977F2">
        <w:rPr>
          <w:rStyle w:val="markedcontent"/>
          <w:rFonts w:asciiTheme="minorHAnsi" w:hAnsiTheme="minorHAnsi" w:cstheme="minorHAnsi"/>
          <w:sz w:val="20"/>
          <w:szCs w:val="20"/>
        </w:rPr>
        <w:t>te wykonają roboty budowlane lu</w:t>
      </w:r>
      <w:r w:rsidR="000E79FD">
        <w:rPr>
          <w:rStyle w:val="markedcontent"/>
          <w:rFonts w:asciiTheme="minorHAnsi" w:hAnsiTheme="minorHAnsi" w:cstheme="minorHAnsi"/>
          <w:sz w:val="20"/>
          <w:szCs w:val="20"/>
        </w:rPr>
        <w:t>b usługi, do realizacji których</w:t>
      </w:r>
      <w:r w:rsidRPr="000977F2">
        <w:rPr>
          <w:rStyle w:val="markedcontent"/>
          <w:rFonts w:asciiTheme="minorHAnsi" w:hAnsiTheme="minorHAnsi" w:cstheme="minorHAnsi"/>
          <w:sz w:val="20"/>
          <w:szCs w:val="20"/>
        </w:rPr>
        <w:t xml:space="preserve"> te zdolności są wymagane.</w:t>
      </w:r>
    </w:p>
    <w:p w14:paraId="5E839AB4" w14:textId="77777777" w:rsidR="00C431FC" w:rsidRPr="000977F2" w:rsidRDefault="00C431FC" w:rsidP="009B7DCC">
      <w:pPr>
        <w:widowControl w:val="0"/>
        <w:numPr>
          <w:ilvl w:val="1"/>
          <w:numId w:val="28"/>
        </w:numPr>
        <w:suppressAutoHyphens/>
        <w:spacing w:after="0" w:line="360" w:lineRule="auto"/>
        <w:ind w:left="426" w:hanging="426"/>
        <w:jc w:val="both"/>
        <w:rPr>
          <w:rStyle w:val="markedcontent"/>
          <w:rFonts w:asciiTheme="minorHAnsi" w:eastAsia="Arial" w:hAnsiTheme="minorHAnsi" w:cstheme="minorHAnsi"/>
          <w:sz w:val="20"/>
          <w:szCs w:val="20"/>
        </w:rPr>
      </w:pPr>
      <w:r w:rsidRPr="000977F2">
        <w:rPr>
          <w:rStyle w:val="markedcontent"/>
          <w:rFonts w:asciiTheme="minorHAnsi" w:hAnsiTheme="minorHAnsi" w:cstheme="minorHAnsi"/>
          <w:sz w:val="20"/>
          <w:szCs w:val="20"/>
        </w:rPr>
        <w:t xml:space="preserve">Wykonawca, który polega na zdolnościach lub sytuacji podmiotów udostępniających zasoby, składa, </w:t>
      </w:r>
      <w:r w:rsidR="000E79FD">
        <w:rPr>
          <w:rStyle w:val="markedcontent"/>
          <w:rFonts w:asciiTheme="minorHAnsi" w:hAnsiTheme="minorHAnsi" w:cstheme="minorHAnsi"/>
          <w:sz w:val="20"/>
          <w:szCs w:val="20"/>
        </w:rPr>
        <w:br/>
      </w:r>
      <w:r w:rsidRPr="000977F2">
        <w:rPr>
          <w:rStyle w:val="markedcontent"/>
          <w:rFonts w:asciiTheme="minorHAnsi" w:hAnsiTheme="minorHAnsi" w:cstheme="minorHAnsi"/>
          <w:sz w:val="20"/>
          <w:szCs w:val="20"/>
        </w:rPr>
        <w:t>wraz z ofertą, zobowiązanie podmiotu udostępniającego zasoby do oddania mu do dyspozycji niezbędnych zasobów na potrzeby realizacji danego zamówienia lub inny podmiotowy środek dowodowy potwierdzający, że wykonawca realizując zamówienie, będzie dysponował niez</w:t>
      </w:r>
      <w:r w:rsidR="00027CA5">
        <w:rPr>
          <w:rStyle w:val="markedcontent"/>
          <w:rFonts w:asciiTheme="minorHAnsi" w:hAnsiTheme="minorHAnsi" w:cstheme="minorHAnsi"/>
          <w:sz w:val="20"/>
          <w:szCs w:val="20"/>
        </w:rPr>
        <w:t xml:space="preserve">będnymi zasobami tych podmiotów – załącznik nr </w:t>
      </w:r>
      <w:r w:rsidR="00B728AD">
        <w:rPr>
          <w:rStyle w:val="markedcontent"/>
          <w:rFonts w:asciiTheme="minorHAnsi" w:hAnsiTheme="minorHAnsi" w:cstheme="minorHAnsi"/>
          <w:sz w:val="20"/>
          <w:szCs w:val="20"/>
        </w:rPr>
        <w:t>7</w:t>
      </w:r>
      <w:r w:rsidR="00027CA5">
        <w:rPr>
          <w:rStyle w:val="markedcontent"/>
          <w:rFonts w:asciiTheme="minorHAnsi" w:hAnsiTheme="minorHAnsi" w:cstheme="minorHAnsi"/>
          <w:sz w:val="20"/>
          <w:szCs w:val="20"/>
        </w:rPr>
        <w:t xml:space="preserve"> do SWZ</w:t>
      </w:r>
    </w:p>
    <w:p w14:paraId="79D2CDFE" w14:textId="77777777" w:rsidR="00C431FC" w:rsidRPr="000977F2" w:rsidRDefault="00C431FC" w:rsidP="009B7DCC">
      <w:pPr>
        <w:widowControl w:val="0"/>
        <w:numPr>
          <w:ilvl w:val="1"/>
          <w:numId w:val="28"/>
        </w:numPr>
        <w:suppressAutoHyphens/>
        <w:spacing w:after="0" w:line="360" w:lineRule="auto"/>
        <w:ind w:left="426" w:hanging="426"/>
        <w:jc w:val="both"/>
        <w:rPr>
          <w:rStyle w:val="markedcontent"/>
          <w:rFonts w:asciiTheme="minorHAnsi" w:eastAsia="Arial" w:hAnsiTheme="minorHAnsi" w:cstheme="minorHAnsi"/>
          <w:sz w:val="20"/>
          <w:szCs w:val="20"/>
        </w:rPr>
      </w:pPr>
      <w:r w:rsidRPr="000977F2">
        <w:rPr>
          <w:rStyle w:val="markedcontent"/>
          <w:rFonts w:asciiTheme="minorHAnsi" w:hAnsiTheme="minorHAnsi" w:cstheme="minorHAnsi"/>
          <w:sz w:val="20"/>
          <w:szCs w:val="20"/>
        </w:rPr>
        <w:t xml:space="preserve">Zobowiązanie podmiotu udostępniającego zasoby, o którym mowa w </w:t>
      </w:r>
      <w:r w:rsidR="00803BA7" w:rsidRPr="000977F2">
        <w:rPr>
          <w:rStyle w:val="markedcontent"/>
          <w:rFonts w:asciiTheme="minorHAnsi" w:hAnsiTheme="minorHAnsi" w:cstheme="minorHAnsi"/>
          <w:sz w:val="20"/>
          <w:szCs w:val="20"/>
        </w:rPr>
        <w:t xml:space="preserve">pkt. 3.3 </w:t>
      </w:r>
      <w:r w:rsidRPr="000977F2">
        <w:rPr>
          <w:rStyle w:val="markedcontent"/>
          <w:rFonts w:asciiTheme="minorHAnsi" w:hAnsiTheme="minorHAnsi" w:cstheme="minorHAnsi"/>
          <w:sz w:val="20"/>
          <w:szCs w:val="20"/>
        </w:rPr>
        <w:t xml:space="preserve">potwierdza, </w:t>
      </w:r>
      <w:r w:rsidR="003A601D" w:rsidRPr="000977F2">
        <w:rPr>
          <w:rStyle w:val="markedcontent"/>
          <w:rFonts w:asciiTheme="minorHAnsi" w:hAnsiTheme="minorHAnsi" w:cstheme="minorHAnsi"/>
          <w:sz w:val="20"/>
          <w:szCs w:val="20"/>
        </w:rPr>
        <w:br/>
      </w:r>
      <w:r w:rsidRPr="000977F2">
        <w:rPr>
          <w:rStyle w:val="markedcontent"/>
          <w:rFonts w:asciiTheme="minorHAnsi" w:hAnsiTheme="minorHAnsi" w:cstheme="minorHAnsi"/>
          <w:sz w:val="20"/>
          <w:szCs w:val="20"/>
        </w:rPr>
        <w:t xml:space="preserve">że stosunek łączący wykonawcę z podmiotami udostępniającymi zasoby gwarantuje rzeczywisty dostęp </w:t>
      </w:r>
      <w:r w:rsidR="00B728AD">
        <w:rPr>
          <w:rStyle w:val="markedcontent"/>
          <w:rFonts w:asciiTheme="minorHAnsi" w:hAnsiTheme="minorHAnsi" w:cstheme="minorHAnsi"/>
          <w:sz w:val="20"/>
          <w:szCs w:val="20"/>
        </w:rPr>
        <w:br/>
      </w:r>
      <w:r w:rsidRPr="000977F2">
        <w:rPr>
          <w:rStyle w:val="markedcontent"/>
          <w:rFonts w:asciiTheme="minorHAnsi" w:hAnsiTheme="minorHAnsi" w:cstheme="minorHAnsi"/>
          <w:sz w:val="20"/>
          <w:szCs w:val="20"/>
        </w:rPr>
        <w:t>do tych zasobów oraz określa w szczególności:</w:t>
      </w:r>
    </w:p>
    <w:p w14:paraId="27358AFA" w14:textId="77777777" w:rsidR="00C431FC" w:rsidRPr="000977F2" w:rsidRDefault="00C431FC" w:rsidP="009B7DCC">
      <w:pPr>
        <w:widowControl w:val="0"/>
        <w:numPr>
          <w:ilvl w:val="0"/>
          <w:numId w:val="27"/>
        </w:numPr>
        <w:suppressAutoHyphens/>
        <w:spacing w:after="0" w:line="360" w:lineRule="auto"/>
        <w:ind w:left="567" w:hanging="218"/>
        <w:jc w:val="both"/>
        <w:rPr>
          <w:rStyle w:val="markedcontent"/>
          <w:rFonts w:asciiTheme="minorHAnsi" w:eastAsia="Arial" w:hAnsiTheme="minorHAnsi" w:cstheme="minorHAnsi"/>
          <w:sz w:val="20"/>
          <w:szCs w:val="20"/>
        </w:rPr>
      </w:pPr>
      <w:r w:rsidRPr="000977F2">
        <w:rPr>
          <w:rStyle w:val="markedcontent"/>
          <w:rFonts w:asciiTheme="minorHAnsi" w:hAnsiTheme="minorHAnsi" w:cstheme="minorHAnsi"/>
          <w:sz w:val="20"/>
          <w:szCs w:val="20"/>
        </w:rPr>
        <w:t>zakres dostępnych wykonawcy zasobów podmiotu udostępniającego zasoby;</w:t>
      </w:r>
    </w:p>
    <w:p w14:paraId="4C215C7B" w14:textId="77777777" w:rsidR="00C431FC" w:rsidRPr="000977F2" w:rsidRDefault="00C431FC" w:rsidP="009B7DCC">
      <w:pPr>
        <w:widowControl w:val="0"/>
        <w:numPr>
          <w:ilvl w:val="0"/>
          <w:numId w:val="27"/>
        </w:numPr>
        <w:suppressAutoHyphens/>
        <w:spacing w:after="0" w:line="360" w:lineRule="auto"/>
        <w:ind w:left="567" w:hanging="218"/>
        <w:jc w:val="both"/>
        <w:rPr>
          <w:rStyle w:val="markedcontent"/>
          <w:rFonts w:asciiTheme="minorHAnsi" w:eastAsia="Arial" w:hAnsiTheme="minorHAnsi" w:cstheme="minorHAnsi"/>
          <w:sz w:val="20"/>
          <w:szCs w:val="20"/>
        </w:rPr>
      </w:pPr>
      <w:r w:rsidRPr="000977F2">
        <w:rPr>
          <w:rStyle w:val="markedcontent"/>
          <w:rFonts w:asciiTheme="minorHAnsi" w:hAnsiTheme="minorHAnsi" w:cstheme="minorHAnsi"/>
          <w:sz w:val="20"/>
          <w:szCs w:val="20"/>
        </w:rPr>
        <w:lastRenderedPageBreak/>
        <w:t>sposób i okres udostępnienia wykonawcy i wykorzystania przez niego zasobów podmiotu udostępniającego te zasoby przy wykonywaniu zamówienia;</w:t>
      </w:r>
    </w:p>
    <w:p w14:paraId="36E5B559" w14:textId="77777777" w:rsidR="00C431FC" w:rsidRPr="000977F2" w:rsidRDefault="00C431FC" w:rsidP="009B7DCC">
      <w:pPr>
        <w:widowControl w:val="0"/>
        <w:numPr>
          <w:ilvl w:val="0"/>
          <w:numId w:val="27"/>
        </w:numPr>
        <w:suppressAutoHyphens/>
        <w:spacing w:after="0" w:line="360" w:lineRule="auto"/>
        <w:ind w:left="567" w:hanging="218"/>
        <w:jc w:val="both"/>
        <w:rPr>
          <w:rFonts w:asciiTheme="minorHAnsi" w:eastAsia="Arial" w:hAnsiTheme="minorHAnsi" w:cstheme="minorHAnsi"/>
          <w:sz w:val="20"/>
          <w:szCs w:val="20"/>
        </w:rPr>
      </w:pPr>
      <w:r w:rsidRPr="000977F2">
        <w:rPr>
          <w:rStyle w:val="markedcontent"/>
          <w:rFonts w:asciiTheme="minorHAnsi" w:hAnsiTheme="minorHAnsi" w:cstheme="minorHAnsi"/>
          <w:sz w:val="20"/>
          <w:szCs w:val="20"/>
        </w:rPr>
        <w:t xml:space="preserve">czy i w jakim zakresie podmiot udostępniający zasoby, na zdolnościach którego wykonawca polega </w:t>
      </w:r>
      <w:r w:rsidR="000E79FD">
        <w:rPr>
          <w:rStyle w:val="markedcontent"/>
          <w:rFonts w:asciiTheme="minorHAnsi" w:hAnsiTheme="minorHAnsi" w:cstheme="minorHAnsi"/>
          <w:sz w:val="20"/>
          <w:szCs w:val="20"/>
        </w:rPr>
        <w:br/>
      </w:r>
      <w:r w:rsidRPr="000977F2">
        <w:rPr>
          <w:rStyle w:val="markedcontent"/>
          <w:rFonts w:asciiTheme="minorHAnsi" w:hAnsiTheme="minorHAnsi" w:cstheme="minorHAnsi"/>
          <w:sz w:val="20"/>
          <w:szCs w:val="20"/>
        </w:rPr>
        <w:t>w odniesieniu do warunków udziału w postępowaniu dotyczących wykształcenia, kwalifikacji zawodowych lub doświadczenia, zrealizuje roboty budowlane lub usługi, których wskazane zdolności dotyczą</w:t>
      </w:r>
    </w:p>
    <w:p w14:paraId="256AE8EE" w14:textId="77777777" w:rsidR="00C431FC" w:rsidRPr="000977F2" w:rsidRDefault="00C431FC" w:rsidP="009B7DCC">
      <w:pPr>
        <w:widowControl w:val="0"/>
        <w:numPr>
          <w:ilvl w:val="0"/>
          <w:numId w:val="28"/>
        </w:numPr>
        <w:suppressAutoHyphens/>
        <w:spacing w:after="0" w:line="360" w:lineRule="auto"/>
        <w:jc w:val="both"/>
        <w:rPr>
          <w:rFonts w:asciiTheme="minorHAnsi" w:eastAsia="Arial" w:hAnsiTheme="minorHAnsi" w:cstheme="minorHAnsi"/>
          <w:b/>
          <w:sz w:val="20"/>
          <w:szCs w:val="20"/>
        </w:rPr>
      </w:pPr>
      <w:r w:rsidRPr="000977F2">
        <w:rPr>
          <w:rFonts w:asciiTheme="minorHAnsi" w:hAnsiTheme="minorHAnsi" w:cstheme="minorHAnsi"/>
          <w:b/>
          <w:color w:val="333333"/>
          <w:sz w:val="20"/>
          <w:szCs w:val="20"/>
          <w:shd w:val="clear" w:color="auto" w:fill="FFFFFF"/>
        </w:rPr>
        <w:t>Wspólne ubieganie się wykonawców o udzielenie zamówienia:</w:t>
      </w:r>
    </w:p>
    <w:p w14:paraId="1176C4E3" w14:textId="77777777" w:rsidR="00ED2162" w:rsidRPr="000977F2" w:rsidRDefault="00ED2162" w:rsidP="009B7DCC">
      <w:pPr>
        <w:widowControl w:val="0"/>
        <w:numPr>
          <w:ilvl w:val="1"/>
          <w:numId w:val="28"/>
        </w:numPr>
        <w:suppressAutoHyphens/>
        <w:spacing w:after="0" w:line="360" w:lineRule="auto"/>
        <w:ind w:left="426" w:hanging="426"/>
        <w:jc w:val="both"/>
        <w:rPr>
          <w:rFonts w:asciiTheme="minorHAnsi" w:eastAsia="Arial" w:hAnsiTheme="minorHAnsi" w:cstheme="minorHAnsi"/>
          <w:sz w:val="20"/>
          <w:szCs w:val="20"/>
        </w:rPr>
      </w:pPr>
      <w:bookmarkStart w:id="35" w:name="OLE_LINK46"/>
      <w:bookmarkStart w:id="36" w:name="OLE_LINK47"/>
      <w:r w:rsidRPr="000977F2">
        <w:rPr>
          <w:rFonts w:asciiTheme="minorHAnsi" w:hAnsiTheme="minorHAnsi" w:cstheme="minorHAnsi"/>
          <w:color w:val="333333"/>
          <w:sz w:val="20"/>
          <w:szCs w:val="20"/>
          <w:shd w:val="clear" w:color="auto" w:fill="FFFFFF"/>
        </w:rPr>
        <w:t>Wykonawcy mogą wspólnie ubiegać się o udzielenie zamówienia</w:t>
      </w:r>
    </w:p>
    <w:p w14:paraId="146BE473" w14:textId="77777777" w:rsidR="00ED2162" w:rsidRPr="000977F2" w:rsidRDefault="00B8547C" w:rsidP="009B7DCC">
      <w:pPr>
        <w:widowControl w:val="0"/>
        <w:numPr>
          <w:ilvl w:val="1"/>
          <w:numId w:val="28"/>
        </w:numPr>
        <w:suppressAutoHyphens/>
        <w:spacing w:after="0" w:line="360" w:lineRule="auto"/>
        <w:ind w:left="426" w:hanging="426"/>
        <w:jc w:val="both"/>
        <w:rPr>
          <w:rFonts w:asciiTheme="minorHAnsi" w:eastAsia="Arial" w:hAnsiTheme="minorHAnsi" w:cstheme="minorHAnsi"/>
          <w:sz w:val="20"/>
          <w:szCs w:val="20"/>
        </w:rPr>
      </w:pPr>
      <w:r w:rsidRPr="000977F2">
        <w:rPr>
          <w:rFonts w:asciiTheme="minorHAnsi" w:hAnsiTheme="minorHAnsi" w:cstheme="minorHAnsi"/>
          <w:color w:val="333333"/>
          <w:sz w:val="20"/>
          <w:szCs w:val="20"/>
          <w:shd w:val="clear" w:color="auto" w:fill="FFFFFF"/>
        </w:rPr>
        <w:t xml:space="preserve">W przypadku wspólnego ubiegania się o </w:t>
      </w:r>
      <w:r w:rsidR="00ED2162" w:rsidRPr="000977F2">
        <w:rPr>
          <w:rFonts w:asciiTheme="minorHAnsi" w:hAnsiTheme="minorHAnsi" w:cstheme="minorHAnsi"/>
          <w:color w:val="333333"/>
          <w:sz w:val="20"/>
          <w:szCs w:val="20"/>
          <w:shd w:val="clear" w:color="auto" w:fill="FFFFFF"/>
        </w:rPr>
        <w:t xml:space="preserve">udzielenie zamówienia, wykonawcy ustanawiają pełnomocnika </w:t>
      </w:r>
      <w:r w:rsidR="000E79FD">
        <w:rPr>
          <w:rFonts w:asciiTheme="minorHAnsi" w:hAnsiTheme="minorHAnsi" w:cstheme="minorHAnsi"/>
          <w:color w:val="333333"/>
          <w:sz w:val="20"/>
          <w:szCs w:val="20"/>
          <w:shd w:val="clear" w:color="auto" w:fill="FFFFFF"/>
        </w:rPr>
        <w:br/>
      </w:r>
      <w:r w:rsidR="00ED2162" w:rsidRPr="000977F2">
        <w:rPr>
          <w:rFonts w:asciiTheme="minorHAnsi" w:hAnsiTheme="minorHAnsi" w:cstheme="minorHAnsi"/>
          <w:color w:val="333333"/>
          <w:sz w:val="20"/>
          <w:szCs w:val="20"/>
          <w:shd w:val="clear" w:color="auto" w:fill="FFFFFF"/>
        </w:rPr>
        <w:t>do reprezentowania ich w postępowani</w:t>
      </w:r>
      <w:r w:rsidR="000E79FD">
        <w:rPr>
          <w:rFonts w:asciiTheme="minorHAnsi" w:hAnsiTheme="minorHAnsi" w:cstheme="minorHAnsi"/>
          <w:color w:val="333333"/>
          <w:sz w:val="20"/>
          <w:szCs w:val="20"/>
          <w:shd w:val="clear" w:color="auto" w:fill="FFFFFF"/>
        </w:rPr>
        <w:t xml:space="preserve">u o udzielenie zamówienia albo </w:t>
      </w:r>
      <w:r w:rsidR="00ED2162" w:rsidRPr="000977F2">
        <w:rPr>
          <w:rFonts w:asciiTheme="minorHAnsi" w:hAnsiTheme="minorHAnsi" w:cstheme="minorHAnsi"/>
          <w:color w:val="333333"/>
          <w:sz w:val="20"/>
          <w:szCs w:val="20"/>
          <w:shd w:val="clear" w:color="auto" w:fill="FFFFFF"/>
        </w:rPr>
        <w:t xml:space="preserve">do reprezentowania </w:t>
      </w:r>
      <w:r w:rsidR="000E79FD">
        <w:rPr>
          <w:rFonts w:asciiTheme="minorHAnsi" w:hAnsiTheme="minorHAnsi" w:cstheme="minorHAnsi"/>
          <w:color w:val="333333"/>
          <w:sz w:val="20"/>
          <w:szCs w:val="20"/>
          <w:shd w:val="clear" w:color="auto" w:fill="FFFFFF"/>
        </w:rPr>
        <w:br/>
      </w:r>
      <w:r w:rsidR="00ED2162" w:rsidRPr="000977F2">
        <w:rPr>
          <w:rFonts w:asciiTheme="minorHAnsi" w:hAnsiTheme="minorHAnsi" w:cstheme="minorHAnsi"/>
          <w:color w:val="333333"/>
          <w:sz w:val="20"/>
          <w:szCs w:val="20"/>
          <w:shd w:val="clear" w:color="auto" w:fill="FFFFFF"/>
        </w:rPr>
        <w:t xml:space="preserve">w postępowaniu i zawarcia umowy w sprawie zamówienia publicznego. </w:t>
      </w:r>
    </w:p>
    <w:p w14:paraId="0A27DB29" w14:textId="77777777" w:rsidR="00C431FC" w:rsidRPr="000977F2" w:rsidRDefault="00ED2162" w:rsidP="009B7DCC">
      <w:pPr>
        <w:widowControl w:val="0"/>
        <w:numPr>
          <w:ilvl w:val="1"/>
          <w:numId w:val="28"/>
        </w:numPr>
        <w:suppressAutoHyphens/>
        <w:spacing w:after="0" w:line="360" w:lineRule="auto"/>
        <w:ind w:left="426" w:hanging="426"/>
        <w:jc w:val="both"/>
        <w:rPr>
          <w:rFonts w:asciiTheme="minorHAnsi" w:eastAsia="Arial" w:hAnsiTheme="minorHAnsi" w:cstheme="minorHAnsi"/>
          <w:sz w:val="20"/>
          <w:szCs w:val="20"/>
        </w:rPr>
      </w:pPr>
      <w:r w:rsidRPr="000977F2">
        <w:rPr>
          <w:rFonts w:asciiTheme="minorHAnsi" w:hAnsiTheme="minorHAnsi" w:cstheme="minorHAnsi"/>
          <w:color w:val="333333"/>
          <w:sz w:val="20"/>
          <w:szCs w:val="20"/>
          <w:shd w:val="clear" w:color="auto" w:fill="FFFFFF"/>
        </w:rPr>
        <w:t xml:space="preserve">W przypadku wspólnego ubiegania się o udzielenie </w:t>
      </w:r>
      <w:r w:rsidR="00B8547C" w:rsidRPr="000977F2">
        <w:rPr>
          <w:rFonts w:asciiTheme="minorHAnsi" w:hAnsiTheme="minorHAnsi" w:cstheme="minorHAnsi"/>
          <w:color w:val="333333"/>
          <w:sz w:val="20"/>
          <w:szCs w:val="20"/>
          <w:shd w:val="clear" w:color="auto" w:fill="FFFFFF"/>
        </w:rPr>
        <w:t>zam</w:t>
      </w:r>
      <w:r w:rsidRPr="000977F2">
        <w:rPr>
          <w:rFonts w:asciiTheme="minorHAnsi" w:hAnsiTheme="minorHAnsi" w:cstheme="minorHAnsi"/>
          <w:color w:val="333333"/>
          <w:sz w:val="20"/>
          <w:szCs w:val="20"/>
          <w:shd w:val="clear" w:color="auto" w:fill="FFFFFF"/>
        </w:rPr>
        <w:t>ówienia</w:t>
      </w:r>
      <w:r w:rsidR="00B8547C" w:rsidRPr="000977F2">
        <w:rPr>
          <w:rFonts w:asciiTheme="minorHAnsi" w:hAnsiTheme="minorHAnsi" w:cstheme="minorHAnsi"/>
          <w:color w:val="333333"/>
          <w:sz w:val="20"/>
          <w:szCs w:val="20"/>
          <w:shd w:val="clear" w:color="auto" w:fill="FFFFFF"/>
        </w:rPr>
        <w:t xml:space="preserve"> przez wykonawców, oświadczenie, </w:t>
      </w:r>
      <w:r w:rsidR="000E79FD">
        <w:rPr>
          <w:rFonts w:asciiTheme="minorHAnsi" w:hAnsiTheme="minorHAnsi" w:cstheme="minorHAnsi"/>
          <w:color w:val="333333"/>
          <w:sz w:val="20"/>
          <w:szCs w:val="20"/>
          <w:shd w:val="clear" w:color="auto" w:fill="FFFFFF"/>
        </w:rPr>
        <w:br/>
      </w:r>
      <w:r w:rsidR="00B8547C" w:rsidRPr="000977F2">
        <w:rPr>
          <w:rFonts w:asciiTheme="minorHAnsi" w:hAnsiTheme="minorHAnsi" w:cstheme="minorHAnsi"/>
          <w:color w:val="333333"/>
          <w:sz w:val="20"/>
          <w:szCs w:val="20"/>
          <w:shd w:val="clear" w:color="auto" w:fill="FFFFFF"/>
        </w:rPr>
        <w:t xml:space="preserve">o </w:t>
      </w:r>
      <w:r w:rsidRPr="000977F2">
        <w:rPr>
          <w:rFonts w:asciiTheme="minorHAnsi" w:hAnsiTheme="minorHAnsi" w:cstheme="minorHAnsi"/>
          <w:color w:val="333333"/>
          <w:sz w:val="20"/>
          <w:szCs w:val="20"/>
          <w:shd w:val="clear" w:color="auto" w:fill="FFFFFF"/>
        </w:rPr>
        <w:t xml:space="preserve">spełnianiu warunków udziału w postępowaniu oraz niepodleganiu wykluczeniu </w:t>
      </w:r>
      <w:r w:rsidR="00B8547C" w:rsidRPr="000977F2">
        <w:rPr>
          <w:rFonts w:asciiTheme="minorHAnsi" w:hAnsiTheme="minorHAnsi" w:cstheme="minorHAnsi"/>
          <w:color w:val="333333"/>
          <w:sz w:val="20"/>
          <w:szCs w:val="20"/>
          <w:shd w:val="clear" w:color="auto" w:fill="FFFFFF"/>
        </w:rPr>
        <w:t xml:space="preserve">składa każdy </w:t>
      </w:r>
      <w:r w:rsidR="00E6089C" w:rsidRPr="000977F2">
        <w:rPr>
          <w:rFonts w:asciiTheme="minorHAnsi" w:hAnsiTheme="minorHAnsi" w:cstheme="minorHAnsi"/>
          <w:color w:val="333333"/>
          <w:sz w:val="20"/>
          <w:szCs w:val="20"/>
          <w:shd w:val="clear" w:color="auto" w:fill="FFFFFF"/>
        </w:rPr>
        <w:br/>
      </w:r>
      <w:r w:rsidR="00B8547C" w:rsidRPr="000977F2">
        <w:rPr>
          <w:rFonts w:asciiTheme="minorHAnsi" w:hAnsiTheme="minorHAnsi" w:cstheme="minorHAnsi"/>
          <w:color w:val="333333"/>
          <w:sz w:val="20"/>
          <w:szCs w:val="20"/>
          <w:shd w:val="clear" w:color="auto" w:fill="FFFFFF"/>
        </w:rPr>
        <w:t xml:space="preserve">z wykonawców. </w:t>
      </w:r>
    </w:p>
    <w:p w14:paraId="360F5D08" w14:textId="77777777" w:rsidR="00BF2D01" w:rsidRPr="000977F2" w:rsidRDefault="00BF2D01" w:rsidP="009B7DCC">
      <w:pPr>
        <w:widowControl w:val="0"/>
        <w:numPr>
          <w:ilvl w:val="1"/>
          <w:numId w:val="28"/>
        </w:numPr>
        <w:suppressAutoHyphens/>
        <w:spacing w:after="0" w:line="360" w:lineRule="auto"/>
        <w:ind w:left="426" w:hanging="426"/>
        <w:jc w:val="both"/>
        <w:rPr>
          <w:rFonts w:asciiTheme="minorHAnsi" w:eastAsia="Arial" w:hAnsiTheme="minorHAnsi" w:cstheme="minorHAnsi"/>
          <w:sz w:val="20"/>
          <w:szCs w:val="20"/>
        </w:rPr>
      </w:pPr>
      <w:r w:rsidRPr="000977F2">
        <w:rPr>
          <w:rFonts w:asciiTheme="minorHAnsi" w:hAnsiTheme="minorHAnsi" w:cstheme="minorHAnsi"/>
          <w:color w:val="333333"/>
          <w:sz w:val="20"/>
          <w:szCs w:val="20"/>
          <w:shd w:val="clear" w:color="auto" w:fill="FFFFFF"/>
        </w:rPr>
        <w:t>Wykonawca, w przypadku polegania na zdolnościach lub sytuacji podmiotów udostępniających zasoby, przedstawia także oświadczenie podmiotu udostępniającego zasoby, potwierdzające brak podstaw wykluczenia tego podmiotu oraz spełnianie warunków udziału w postępowaniu w jakim wykonawca powołuje się na jego zasoby.</w:t>
      </w:r>
    </w:p>
    <w:bookmarkEnd w:id="35"/>
    <w:bookmarkEnd w:id="36"/>
    <w:p w14:paraId="0670CB09" w14:textId="77777777" w:rsidR="00EF1221" w:rsidRPr="000977F2" w:rsidRDefault="00EF1221" w:rsidP="00BF2D01">
      <w:pPr>
        <w:widowControl w:val="0"/>
        <w:suppressAutoHyphens/>
        <w:spacing w:after="0" w:line="360" w:lineRule="auto"/>
        <w:ind w:left="1080"/>
        <w:jc w:val="both"/>
        <w:rPr>
          <w:rFonts w:asciiTheme="minorHAnsi" w:eastAsia="Arial" w:hAnsiTheme="minorHAnsi" w:cstheme="minorHAnsi"/>
          <w:sz w:val="20"/>
          <w:szCs w:val="20"/>
        </w:rPr>
      </w:pPr>
    </w:p>
    <w:p w14:paraId="3029C48E" w14:textId="77777777" w:rsidR="00641A43" w:rsidRPr="000977F2" w:rsidRDefault="00641A43" w:rsidP="00641A43">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ROZDZIAŁ VI</w:t>
      </w:r>
      <w:r w:rsidRPr="000977F2">
        <w:rPr>
          <w:rFonts w:asciiTheme="minorHAnsi" w:hAnsiTheme="minorHAnsi" w:cstheme="minorHAnsi"/>
          <w:b/>
          <w:i w:val="0"/>
          <w:color w:val="auto"/>
          <w:sz w:val="20"/>
          <w:szCs w:val="20"/>
        </w:rPr>
        <w:br/>
      </w:r>
      <w:r w:rsidR="00875D29" w:rsidRPr="000977F2">
        <w:rPr>
          <w:rFonts w:asciiTheme="minorHAnsi" w:hAnsiTheme="minorHAnsi" w:cstheme="minorHAnsi"/>
          <w:b/>
          <w:i w:val="0"/>
          <w:color w:val="auto"/>
          <w:sz w:val="20"/>
          <w:szCs w:val="20"/>
        </w:rPr>
        <w:t>PODSTAWY</w:t>
      </w:r>
      <w:r w:rsidRPr="000977F2">
        <w:rPr>
          <w:rFonts w:asciiTheme="minorHAnsi" w:hAnsiTheme="minorHAnsi" w:cstheme="minorHAnsi"/>
          <w:b/>
          <w:i w:val="0"/>
          <w:color w:val="auto"/>
          <w:sz w:val="20"/>
          <w:szCs w:val="20"/>
        </w:rPr>
        <w:t xml:space="preserve"> WYKLUCZENIA</w:t>
      </w:r>
    </w:p>
    <w:p w14:paraId="4D663C79" w14:textId="77777777" w:rsidR="00875D29" w:rsidRPr="000977F2" w:rsidRDefault="00875D29" w:rsidP="00875D29">
      <w:pPr>
        <w:widowControl w:val="0"/>
        <w:suppressAutoHyphens/>
        <w:spacing w:after="0" w:line="360" w:lineRule="auto"/>
        <w:jc w:val="both"/>
        <w:rPr>
          <w:rFonts w:asciiTheme="minorHAnsi" w:eastAsia="Arial" w:hAnsiTheme="minorHAnsi" w:cstheme="minorHAnsi"/>
          <w:sz w:val="20"/>
          <w:szCs w:val="20"/>
        </w:rPr>
      </w:pPr>
    </w:p>
    <w:p w14:paraId="662AD355" w14:textId="77777777" w:rsidR="000E155A" w:rsidRPr="000977F2" w:rsidRDefault="004C255D" w:rsidP="000E79FD">
      <w:pPr>
        <w:widowControl w:val="0"/>
        <w:suppressAutoHyphens/>
        <w:spacing w:after="0" w:line="360" w:lineRule="auto"/>
        <w:ind w:firstLine="708"/>
        <w:jc w:val="both"/>
        <w:rPr>
          <w:rFonts w:asciiTheme="minorHAnsi" w:eastAsia="Arial" w:hAnsiTheme="minorHAnsi" w:cstheme="minorHAnsi"/>
          <w:sz w:val="20"/>
          <w:szCs w:val="20"/>
        </w:rPr>
      </w:pPr>
      <w:r w:rsidRPr="000977F2">
        <w:rPr>
          <w:rFonts w:asciiTheme="minorHAnsi" w:eastAsia="Arial" w:hAnsiTheme="minorHAnsi" w:cstheme="minorHAnsi"/>
          <w:sz w:val="20"/>
          <w:szCs w:val="20"/>
        </w:rPr>
        <w:t xml:space="preserve">O udzielenie zamówienia mogą ubiegać się wykonawcy, którzy nie podlegają wykluczeniu </w:t>
      </w:r>
      <w:r w:rsidRPr="000977F2">
        <w:rPr>
          <w:rFonts w:asciiTheme="minorHAnsi" w:eastAsia="Arial" w:hAnsiTheme="minorHAnsi" w:cstheme="minorHAnsi"/>
          <w:sz w:val="20"/>
          <w:szCs w:val="20"/>
        </w:rPr>
        <w:br/>
        <w:t>z postępowania na podstawie</w:t>
      </w:r>
      <w:r w:rsidR="000E79FD">
        <w:rPr>
          <w:rFonts w:asciiTheme="minorHAnsi" w:eastAsia="Arial" w:hAnsiTheme="minorHAnsi" w:cstheme="minorHAnsi"/>
          <w:sz w:val="20"/>
          <w:szCs w:val="20"/>
        </w:rPr>
        <w:t xml:space="preserve"> </w:t>
      </w:r>
      <w:r w:rsidRPr="000977F2">
        <w:rPr>
          <w:rFonts w:asciiTheme="minorHAnsi" w:eastAsia="Arial" w:hAnsiTheme="minorHAnsi" w:cstheme="minorHAnsi"/>
          <w:sz w:val="20"/>
          <w:szCs w:val="20"/>
        </w:rPr>
        <w:t xml:space="preserve">art. 108 ust. 1 ustawy PZP </w:t>
      </w:r>
    </w:p>
    <w:p w14:paraId="13FA5ADE" w14:textId="77777777" w:rsidR="00A2471B" w:rsidRPr="000977F2" w:rsidRDefault="00A2471B" w:rsidP="00A2471B">
      <w:pPr>
        <w:pStyle w:val="Cytatintensywny"/>
        <w:spacing w:before="0" w:after="0"/>
        <w:ind w:left="1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ROZDZIAŁ VII</w:t>
      </w:r>
      <w:r w:rsidRPr="000977F2">
        <w:rPr>
          <w:rFonts w:asciiTheme="minorHAnsi" w:hAnsiTheme="minorHAnsi" w:cstheme="minorHAnsi"/>
          <w:b/>
          <w:i w:val="0"/>
          <w:color w:val="auto"/>
          <w:sz w:val="20"/>
          <w:szCs w:val="20"/>
        </w:rPr>
        <w:br/>
        <w:t>PODMIOTOWE ŚRODKI DOWODOWE</w:t>
      </w:r>
    </w:p>
    <w:p w14:paraId="067CBB36" w14:textId="77777777" w:rsidR="00875D29" w:rsidRPr="000977F2" w:rsidRDefault="00875D29" w:rsidP="00875D29">
      <w:pPr>
        <w:widowControl w:val="0"/>
        <w:suppressAutoHyphens/>
        <w:spacing w:after="0" w:line="360" w:lineRule="auto"/>
        <w:jc w:val="both"/>
        <w:rPr>
          <w:rFonts w:asciiTheme="minorHAnsi" w:eastAsia="Arial" w:hAnsiTheme="minorHAnsi" w:cstheme="minorHAnsi"/>
          <w:sz w:val="20"/>
          <w:szCs w:val="20"/>
        </w:rPr>
      </w:pPr>
    </w:p>
    <w:p w14:paraId="7A26C1CF" w14:textId="77777777" w:rsidR="00803BA7" w:rsidRPr="000977F2" w:rsidRDefault="000E79FD" w:rsidP="000E79FD">
      <w:pPr>
        <w:widowControl w:val="0"/>
        <w:suppressAutoHyphens/>
        <w:spacing w:after="0" w:line="360" w:lineRule="auto"/>
        <w:jc w:val="both"/>
        <w:rPr>
          <w:rFonts w:asciiTheme="minorHAnsi" w:eastAsia="Arial" w:hAnsiTheme="minorHAnsi" w:cstheme="minorHAnsi"/>
          <w:b/>
          <w:sz w:val="20"/>
          <w:szCs w:val="20"/>
        </w:rPr>
      </w:pPr>
      <w:bookmarkStart w:id="37" w:name="OLE_LINK30"/>
      <w:bookmarkStart w:id="38" w:name="OLE_LINK31"/>
      <w:r>
        <w:rPr>
          <w:rFonts w:asciiTheme="minorHAnsi" w:eastAsia="Arial" w:hAnsiTheme="minorHAnsi" w:cstheme="minorHAnsi"/>
          <w:sz w:val="20"/>
          <w:szCs w:val="20"/>
        </w:rPr>
        <w:t xml:space="preserve">Zamawiający nie wymaga złożenia podmiotowych środków dowodowych. Wykonawca zobowiązany jest jedynie złożyć oświadczenie o spełnianiu </w:t>
      </w:r>
      <w:r w:rsidR="00D14274">
        <w:rPr>
          <w:rFonts w:asciiTheme="minorHAnsi" w:eastAsia="Arial" w:hAnsiTheme="minorHAnsi" w:cstheme="minorHAnsi"/>
          <w:sz w:val="20"/>
          <w:szCs w:val="20"/>
        </w:rPr>
        <w:t>warunków udziału w postępowaniu oraz oświadczenie o niepodleganiu wykluczeniu.</w:t>
      </w:r>
    </w:p>
    <w:bookmarkEnd w:id="37"/>
    <w:bookmarkEnd w:id="38"/>
    <w:p w14:paraId="3BE60F12" w14:textId="77777777" w:rsidR="00A2471B" w:rsidRPr="000977F2" w:rsidRDefault="00A2471B" w:rsidP="00803BA7">
      <w:pPr>
        <w:widowControl w:val="0"/>
        <w:suppressAutoHyphens/>
        <w:spacing w:after="0" w:line="360" w:lineRule="auto"/>
        <w:ind w:left="426" w:hanging="426"/>
        <w:jc w:val="both"/>
        <w:rPr>
          <w:rFonts w:asciiTheme="minorHAnsi" w:eastAsia="Arial" w:hAnsiTheme="minorHAnsi" w:cstheme="minorHAnsi"/>
          <w:b/>
          <w:sz w:val="20"/>
          <w:szCs w:val="20"/>
        </w:rPr>
      </w:pPr>
    </w:p>
    <w:p w14:paraId="03DCFC89" w14:textId="77777777" w:rsidR="00A2471B" w:rsidRPr="000977F2" w:rsidRDefault="00A2471B" w:rsidP="00A2471B">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ROZDZIAŁ VIII</w:t>
      </w:r>
      <w:r w:rsidRPr="000977F2">
        <w:rPr>
          <w:rFonts w:asciiTheme="minorHAnsi" w:hAnsiTheme="minorHAnsi" w:cstheme="minorHAnsi"/>
          <w:b/>
          <w:i w:val="0"/>
          <w:color w:val="auto"/>
          <w:sz w:val="20"/>
          <w:szCs w:val="20"/>
        </w:rPr>
        <w:br/>
        <w:t>SPOSÓB DOKONYWANIA OCENY SPEŁNIANIA WARUNKÓW UDZIAŁU W POSTĘPOWANIU</w:t>
      </w:r>
    </w:p>
    <w:p w14:paraId="4FD0C2D3" w14:textId="77777777" w:rsidR="00A2471B" w:rsidRPr="000977F2" w:rsidRDefault="00A2471B" w:rsidP="00A2471B">
      <w:pPr>
        <w:widowControl w:val="0"/>
        <w:suppressAutoHyphens/>
        <w:spacing w:after="0" w:line="360" w:lineRule="auto"/>
        <w:rPr>
          <w:rFonts w:asciiTheme="minorHAnsi" w:eastAsia="Arial" w:hAnsiTheme="minorHAnsi" w:cstheme="minorHAnsi"/>
          <w:sz w:val="20"/>
          <w:szCs w:val="20"/>
        </w:rPr>
      </w:pPr>
    </w:p>
    <w:p w14:paraId="16CEF531" w14:textId="77777777" w:rsidR="00A2471B" w:rsidRPr="000977F2" w:rsidRDefault="00B93269" w:rsidP="007D64B1">
      <w:pPr>
        <w:widowControl w:val="0"/>
        <w:suppressAutoHyphens/>
        <w:spacing w:after="0" w:line="360" w:lineRule="auto"/>
        <w:jc w:val="both"/>
        <w:rPr>
          <w:rFonts w:asciiTheme="minorHAnsi" w:eastAsia="Arial" w:hAnsiTheme="minorHAnsi" w:cstheme="minorHAnsi"/>
          <w:sz w:val="20"/>
          <w:szCs w:val="20"/>
        </w:rPr>
      </w:pPr>
      <w:r w:rsidRPr="000977F2">
        <w:rPr>
          <w:rFonts w:asciiTheme="minorHAnsi" w:eastAsia="Arial" w:hAnsiTheme="minorHAnsi" w:cstheme="minorHAnsi"/>
          <w:sz w:val="20"/>
          <w:szCs w:val="20"/>
        </w:rPr>
        <w:t xml:space="preserve">Zamawiający oceni spełnianie warunków udziału w postępowaniu przez wykonawców na podstawie załączonych oświadczeń. Ocena spełniania warunków udziału w postępowaniu zostanie dokonana według formuły </w:t>
      </w:r>
      <w:r w:rsidRPr="000977F2">
        <w:rPr>
          <w:rFonts w:asciiTheme="minorHAnsi" w:eastAsia="Arial" w:hAnsiTheme="minorHAnsi" w:cstheme="minorHAnsi"/>
          <w:b/>
          <w:sz w:val="20"/>
          <w:szCs w:val="20"/>
        </w:rPr>
        <w:t>SPEŁNIA/NIE SPEŁNIA</w:t>
      </w:r>
      <w:r w:rsidRPr="000977F2">
        <w:rPr>
          <w:rFonts w:asciiTheme="minorHAnsi" w:eastAsia="Arial" w:hAnsiTheme="minorHAnsi" w:cstheme="minorHAnsi"/>
          <w:sz w:val="20"/>
          <w:szCs w:val="20"/>
        </w:rPr>
        <w:t xml:space="preserve"> w oparciu o informacje zawarte w dołączonych do oferty dokumentach. Z treści tych dokumentów musi jednoznacznie wynikać, że wykonawca spełnia wszystkie warunki udziału w postępowaniu.</w:t>
      </w:r>
    </w:p>
    <w:p w14:paraId="1CA118CB" w14:textId="77777777" w:rsidR="00B93269" w:rsidRPr="000977F2" w:rsidRDefault="00B93269" w:rsidP="00A2471B">
      <w:pPr>
        <w:widowControl w:val="0"/>
        <w:suppressAutoHyphens/>
        <w:spacing w:after="0" w:line="360" w:lineRule="auto"/>
        <w:rPr>
          <w:rFonts w:asciiTheme="minorHAnsi" w:eastAsia="Arial" w:hAnsiTheme="minorHAnsi" w:cstheme="minorHAnsi"/>
          <w:sz w:val="20"/>
          <w:szCs w:val="20"/>
        </w:rPr>
      </w:pPr>
    </w:p>
    <w:p w14:paraId="6B40DBDD" w14:textId="77777777" w:rsidR="006D79F5" w:rsidRPr="000977F2" w:rsidRDefault="006D79F5" w:rsidP="006D79F5">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 xml:space="preserve">ROZDZIAŁ </w:t>
      </w:r>
      <w:r w:rsidR="00B93269" w:rsidRPr="000977F2">
        <w:rPr>
          <w:rFonts w:asciiTheme="minorHAnsi" w:hAnsiTheme="minorHAnsi" w:cstheme="minorHAnsi"/>
          <w:b/>
          <w:i w:val="0"/>
          <w:color w:val="auto"/>
          <w:sz w:val="20"/>
          <w:szCs w:val="20"/>
        </w:rPr>
        <w:t>IX</w:t>
      </w:r>
      <w:r w:rsidRPr="000977F2">
        <w:rPr>
          <w:rFonts w:asciiTheme="minorHAnsi" w:hAnsiTheme="minorHAnsi" w:cstheme="minorHAnsi"/>
          <w:b/>
          <w:i w:val="0"/>
          <w:color w:val="auto"/>
          <w:sz w:val="20"/>
          <w:szCs w:val="20"/>
        </w:rPr>
        <w:br/>
        <w:t xml:space="preserve">INFORMACJE O ŚRODKACH KOMUNIKACJI ELEKTRONICZNEJ, PRZY UŻYCIU KTÓRYCH ZAMAWIAJĄCY BĘDZIE KOMUNIKOWAŁ SIĘ Z WYKONAWCAMI, ORAZ INFORMACJE </w:t>
      </w:r>
      <w:r w:rsidRPr="000977F2">
        <w:rPr>
          <w:rFonts w:asciiTheme="minorHAnsi" w:hAnsiTheme="minorHAnsi" w:cstheme="minorHAnsi"/>
          <w:b/>
          <w:i w:val="0"/>
          <w:color w:val="auto"/>
          <w:sz w:val="20"/>
          <w:szCs w:val="20"/>
        </w:rPr>
        <w:br/>
        <w:t xml:space="preserve">O WYMAGANIACH TECHNICZNYCH I ORGANIZACYJNYCH SPORZĄDZANIA, WYSYŁANIA </w:t>
      </w:r>
      <w:r w:rsidRPr="000977F2">
        <w:rPr>
          <w:rFonts w:asciiTheme="minorHAnsi" w:hAnsiTheme="minorHAnsi" w:cstheme="minorHAnsi"/>
          <w:b/>
          <w:i w:val="0"/>
          <w:color w:val="auto"/>
          <w:sz w:val="20"/>
          <w:szCs w:val="20"/>
        </w:rPr>
        <w:br/>
        <w:t>I ODBIERANI</w:t>
      </w:r>
      <w:r w:rsidR="001614B6" w:rsidRPr="000977F2">
        <w:rPr>
          <w:rFonts w:asciiTheme="minorHAnsi" w:hAnsiTheme="minorHAnsi" w:cstheme="minorHAnsi"/>
          <w:b/>
          <w:i w:val="0"/>
          <w:color w:val="auto"/>
          <w:sz w:val="20"/>
          <w:szCs w:val="20"/>
        </w:rPr>
        <w:t>A KORESPONDENCJI ELEKTRONICZNEJ</w:t>
      </w:r>
    </w:p>
    <w:p w14:paraId="323FAF5D" w14:textId="77777777" w:rsidR="001E2B21" w:rsidRPr="001E2B21" w:rsidRDefault="001E2B21" w:rsidP="009B7DCC">
      <w:pPr>
        <w:pStyle w:val="Default"/>
        <w:widowControl/>
        <w:numPr>
          <w:ilvl w:val="0"/>
          <w:numId w:val="85"/>
        </w:numPr>
        <w:suppressAutoHyphens w:val="0"/>
        <w:autoSpaceDN w:val="0"/>
        <w:adjustRightInd w:val="0"/>
        <w:spacing w:after="6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W postępowaniu o udzielenie zamówienia publicznego komunikacja między Zamawiającym </w:t>
      </w:r>
      <w:r w:rsidRPr="001E2B21">
        <w:rPr>
          <w:rFonts w:asciiTheme="minorHAnsi" w:hAnsiTheme="minorHAnsi" w:cstheme="minorHAnsi"/>
          <w:sz w:val="20"/>
          <w:szCs w:val="20"/>
        </w:rPr>
        <w:br/>
        <w:t xml:space="preserve">a wykonawcami odbywa się przy użyciu Platformy e-Zamówienia, która jest dostępna pod adresem https://ezamowienia.gov.pl. </w:t>
      </w:r>
    </w:p>
    <w:p w14:paraId="503742D9" w14:textId="77777777" w:rsidR="001E2B21" w:rsidRPr="001E2B21" w:rsidRDefault="001E2B21" w:rsidP="009B7DCC">
      <w:pPr>
        <w:pStyle w:val="Default"/>
        <w:widowControl/>
        <w:numPr>
          <w:ilvl w:val="0"/>
          <w:numId w:val="85"/>
        </w:numPr>
        <w:suppressAutoHyphens w:val="0"/>
        <w:autoSpaceDN w:val="0"/>
        <w:adjustRightInd w:val="0"/>
        <w:spacing w:after="6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Korzystanie z Platformy e-Zamówienia jest bezpłatne. </w:t>
      </w:r>
    </w:p>
    <w:p w14:paraId="730C6448" w14:textId="77777777" w:rsidR="001E2B21" w:rsidRPr="001E2B21" w:rsidRDefault="001E2B21" w:rsidP="009B7DCC">
      <w:pPr>
        <w:pStyle w:val="Default"/>
        <w:widowControl/>
        <w:numPr>
          <w:ilvl w:val="0"/>
          <w:numId w:val="85"/>
        </w:numPr>
        <w:suppressAutoHyphens w:val="0"/>
        <w:autoSpaceDN w:val="0"/>
        <w:adjustRightInd w:val="0"/>
        <w:spacing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Adres strony internetowej prowadzonego postępowania (link prowadzący bezpośrednio </w:t>
      </w:r>
      <w:r w:rsidRPr="001E2B21">
        <w:rPr>
          <w:rFonts w:asciiTheme="minorHAnsi" w:hAnsiTheme="minorHAnsi" w:cstheme="minorHAnsi"/>
          <w:sz w:val="20"/>
          <w:szCs w:val="20"/>
        </w:rPr>
        <w:br/>
        <w:t xml:space="preserve">do widoku postępowania na Platformie e-Zamówienia): </w:t>
      </w:r>
    </w:p>
    <w:p w14:paraId="7AE7BFDE" w14:textId="012381E2" w:rsidR="002A14E4" w:rsidRPr="002A14E4" w:rsidRDefault="002A14E4" w:rsidP="002A14E4">
      <w:pPr>
        <w:pStyle w:val="Default"/>
        <w:widowControl/>
        <w:suppressAutoHyphens w:val="0"/>
        <w:autoSpaceDN w:val="0"/>
        <w:adjustRightInd w:val="0"/>
        <w:spacing w:after="66" w:line="360" w:lineRule="auto"/>
        <w:ind w:left="426"/>
        <w:jc w:val="both"/>
        <w:rPr>
          <w:rFonts w:asciiTheme="minorHAnsi" w:hAnsiTheme="minorHAnsi" w:cstheme="minorHAnsi"/>
          <w:b/>
          <w:color w:val="auto"/>
          <w:sz w:val="20"/>
          <w:szCs w:val="20"/>
        </w:rPr>
      </w:pPr>
      <w:hyperlink r:id="rId9" w:history="1">
        <w:r w:rsidRPr="002A14E4">
          <w:rPr>
            <w:rStyle w:val="Hipercze"/>
            <w:rFonts w:asciiTheme="minorHAnsi" w:hAnsiTheme="minorHAnsi" w:cstheme="minorHAnsi"/>
            <w:b/>
            <w:color w:val="auto"/>
            <w:sz w:val="20"/>
            <w:szCs w:val="20"/>
            <w:u w:val="none"/>
          </w:rPr>
          <w:t>https://ezamowienia.gov.pl/mp-client/tenders/ocds-148610-dfd8d309-99cd-420b-b0ed-6d0084e15d50</w:t>
        </w:r>
      </w:hyperlink>
    </w:p>
    <w:p w14:paraId="10F3450D" w14:textId="6A914FD6" w:rsidR="001E2B21" w:rsidRPr="001E2B21" w:rsidRDefault="001E2B21" w:rsidP="002A14E4">
      <w:pPr>
        <w:pStyle w:val="Default"/>
        <w:widowControl/>
        <w:numPr>
          <w:ilvl w:val="0"/>
          <w:numId w:val="85"/>
        </w:numPr>
        <w:suppressAutoHyphens w:val="0"/>
        <w:autoSpaceDN w:val="0"/>
        <w:adjustRightInd w:val="0"/>
        <w:spacing w:after="6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Postępowanie można wyszukać również ze strony głównej Platformy e-Zamówienia (przycisk „Przeglądaj postępowania/konkursy”). </w:t>
      </w:r>
    </w:p>
    <w:p w14:paraId="5FACC642" w14:textId="03B609DB" w:rsidR="001E2B21" w:rsidRDefault="001E2B21" w:rsidP="009B7DCC">
      <w:pPr>
        <w:pStyle w:val="Default"/>
        <w:widowControl/>
        <w:numPr>
          <w:ilvl w:val="0"/>
          <w:numId w:val="85"/>
        </w:numPr>
        <w:suppressAutoHyphens w:val="0"/>
        <w:autoSpaceDN w:val="0"/>
        <w:adjustRightInd w:val="0"/>
        <w:spacing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Identyfikator (ID) postępowania na Platformie e-Zamówienia: </w:t>
      </w:r>
    </w:p>
    <w:p w14:paraId="79A4D38C" w14:textId="43549C84" w:rsidR="002A14E4" w:rsidRPr="002A14E4" w:rsidRDefault="002A14E4" w:rsidP="002A14E4">
      <w:pPr>
        <w:pStyle w:val="Default"/>
        <w:widowControl/>
        <w:suppressAutoHyphens w:val="0"/>
        <w:autoSpaceDN w:val="0"/>
        <w:adjustRightInd w:val="0"/>
        <w:spacing w:line="360" w:lineRule="auto"/>
        <w:ind w:left="426"/>
        <w:jc w:val="both"/>
        <w:rPr>
          <w:rFonts w:asciiTheme="minorHAnsi" w:hAnsiTheme="minorHAnsi" w:cstheme="minorHAnsi"/>
          <w:b/>
          <w:sz w:val="20"/>
          <w:szCs w:val="20"/>
        </w:rPr>
      </w:pPr>
      <w:r w:rsidRPr="002A14E4">
        <w:rPr>
          <w:rFonts w:asciiTheme="minorHAnsi" w:eastAsia="Times New Roman" w:hAnsiTheme="minorHAnsi" w:cstheme="minorHAnsi"/>
          <w:b/>
          <w:color w:val="auto"/>
          <w:sz w:val="20"/>
          <w:szCs w:val="20"/>
        </w:rPr>
        <w:t>ocds-148610-dfd8d309-99cd-420b-b0ed-6d0084e15d50</w:t>
      </w:r>
    </w:p>
    <w:p w14:paraId="3B072EF1" w14:textId="77777777" w:rsidR="001E2B21" w:rsidRPr="001E2B21" w:rsidRDefault="001E2B21" w:rsidP="009B7DCC">
      <w:pPr>
        <w:pStyle w:val="Default"/>
        <w:widowControl/>
        <w:numPr>
          <w:ilvl w:val="0"/>
          <w:numId w:val="85"/>
        </w:numPr>
        <w:suppressAutoHyphens w:val="0"/>
        <w:autoSpaceDN w:val="0"/>
        <w:adjustRightInd w:val="0"/>
        <w:spacing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E2B21">
        <w:rPr>
          <w:rFonts w:asciiTheme="minorHAnsi" w:hAnsiTheme="minorHAnsi" w:cstheme="minorHAnsi"/>
          <w:i/>
          <w:iCs/>
          <w:sz w:val="20"/>
          <w:szCs w:val="20"/>
        </w:rPr>
        <w:t xml:space="preserve">Regulamin Platformy e-Zamówienia, </w:t>
      </w:r>
      <w:r w:rsidRPr="001E2B21">
        <w:rPr>
          <w:rFonts w:asciiTheme="minorHAnsi" w:hAnsiTheme="minorHAnsi" w:cstheme="minorHAnsi"/>
          <w:sz w:val="20"/>
          <w:szCs w:val="20"/>
        </w:rPr>
        <w:t>dostępny na stronie internetowej https://ezamowienia.gov.pl oraz informacje zamieszczone w zakładce „Centrum Pomocy”.</w:t>
      </w:r>
    </w:p>
    <w:p w14:paraId="1DA0A05B" w14:textId="77777777" w:rsidR="001E2B21" w:rsidRPr="001E2B21" w:rsidRDefault="001E2B21" w:rsidP="009B7DCC">
      <w:pPr>
        <w:pStyle w:val="Default"/>
        <w:widowControl/>
        <w:numPr>
          <w:ilvl w:val="0"/>
          <w:numId w:val="85"/>
        </w:numPr>
        <w:suppressAutoHyphens w:val="0"/>
        <w:autoSpaceDN w:val="0"/>
        <w:adjustRightInd w:val="0"/>
        <w:spacing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Przeglądanie i pobieranie publicznej treści dokumentacji postępowania nie wymaga posiadania konta </w:t>
      </w:r>
      <w:r>
        <w:rPr>
          <w:rFonts w:asciiTheme="minorHAnsi" w:hAnsiTheme="minorHAnsi" w:cstheme="minorHAnsi"/>
          <w:sz w:val="20"/>
          <w:szCs w:val="20"/>
        </w:rPr>
        <w:br/>
      </w:r>
      <w:r w:rsidRPr="001E2B21">
        <w:rPr>
          <w:rFonts w:asciiTheme="minorHAnsi" w:hAnsiTheme="minorHAnsi" w:cstheme="minorHAnsi"/>
          <w:sz w:val="20"/>
          <w:szCs w:val="20"/>
        </w:rPr>
        <w:t xml:space="preserve">na Platformie e-Zamówienia ani logowania. </w:t>
      </w:r>
    </w:p>
    <w:p w14:paraId="36349482" w14:textId="77777777" w:rsidR="001E2B21" w:rsidRPr="001E2B21" w:rsidRDefault="001E2B21" w:rsidP="009B7DCC">
      <w:pPr>
        <w:pStyle w:val="Default"/>
        <w:widowControl/>
        <w:numPr>
          <w:ilvl w:val="0"/>
          <w:numId w:val="85"/>
        </w:numPr>
        <w:suppressAutoHyphens w:val="0"/>
        <w:autoSpaceDN w:val="0"/>
        <w:adjustRightInd w:val="0"/>
        <w:spacing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Sposób sporządzenia dokumentów elektronicznych lub dokumentów elektronicznych będących kopią elektroniczną treści zapisanej w postaci papierowej (cyfrowe odwzorowania) musi być zgodny </w:t>
      </w:r>
      <w:r>
        <w:rPr>
          <w:rFonts w:asciiTheme="minorHAnsi" w:hAnsiTheme="minorHAnsi" w:cstheme="minorHAnsi"/>
          <w:sz w:val="20"/>
          <w:szCs w:val="20"/>
        </w:rPr>
        <w:br/>
      </w:r>
      <w:r w:rsidRPr="001E2B21">
        <w:rPr>
          <w:rFonts w:asciiTheme="minorHAnsi" w:hAnsiTheme="minorHAnsi" w:cstheme="minorHAnsi"/>
          <w:sz w:val="20"/>
          <w:szCs w:val="20"/>
        </w:rPr>
        <w:t xml:space="preserve">z wymaganiami określonymi w rozporządzeniu Prezesa Rady Ministrów w sprawie wymagań dla dokumentów elektronicznych. </w:t>
      </w:r>
    </w:p>
    <w:p w14:paraId="1A3203B7" w14:textId="77777777" w:rsidR="001E2B21" w:rsidRPr="001E2B21" w:rsidRDefault="001E2B21" w:rsidP="009B7DCC">
      <w:pPr>
        <w:pStyle w:val="Default"/>
        <w:widowControl/>
        <w:numPr>
          <w:ilvl w:val="0"/>
          <w:numId w:val="85"/>
        </w:numPr>
        <w:suppressAutoHyphens w:val="0"/>
        <w:autoSpaceDN w:val="0"/>
        <w:adjustRightInd w:val="0"/>
        <w:spacing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rPr>
          <w:rFonts w:asciiTheme="minorHAnsi" w:hAnsiTheme="minorHAnsi" w:cstheme="minorHAnsi"/>
          <w:sz w:val="20"/>
          <w:szCs w:val="20"/>
        </w:rPr>
        <w:br/>
      </w:r>
      <w:r w:rsidRPr="001E2B21">
        <w:rPr>
          <w:rFonts w:asciiTheme="minorHAnsi" w:hAnsiTheme="minorHAnsi" w:cstheme="minorHAnsi"/>
          <w:sz w:val="20"/>
          <w:szCs w:val="20"/>
        </w:rPr>
        <w:t xml:space="preserve">z uwzględnieniem rodzaju przekazywanych danych i przekazuje się jako załączniki. W przypadku formatów, o których mowa w art. 66 ust. 1 ustawy Pzp, ww. regulacje nie będą miały bezpośredniego zastosowania. </w:t>
      </w:r>
    </w:p>
    <w:p w14:paraId="0BC537B6" w14:textId="77777777" w:rsidR="001E2B21" w:rsidRPr="001E2B21" w:rsidRDefault="001E2B21" w:rsidP="009B7DCC">
      <w:pPr>
        <w:pStyle w:val="Default"/>
        <w:widowControl/>
        <w:numPr>
          <w:ilvl w:val="0"/>
          <w:numId w:val="85"/>
        </w:numPr>
        <w:suppressAutoHyphens w:val="0"/>
        <w:autoSpaceDN w:val="0"/>
        <w:adjustRightInd w:val="0"/>
        <w:spacing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Informacje, oświadczenia lub dokumenty2, inne niż wymienione w § 2 ust. 1 rozporządzenia Prezesa Rady Ministrów w sprawie wymagań dla dokumentów elektronicznych, przekazywane w postępowaniu sporządza się w postaci elektronicznej: </w:t>
      </w:r>
    </w:p>
    <w:p w14:paraId="27F6E562" w14:textId="77777777" w:rsidR="001E2B21" w:rsidRPr="001E2B21" w:rsidRDefault="001E2B21" w:rsidP="009B7DCC">
      <w:pPr>
        <w:pStyle w:val="Default"/>
        <w:widowControl/>
        <w:numPr>
          <w:ilvl w:val="0"/>
          <w:numId w:val="86"/>
        </w:numPr>
        <w:suppressAutoHyphens w:val="0"/>
        <w:autoSpaceDN w:val="0"/>
        <w:adjustRightInd w:val="0"/>
        <w:spacing w:after="4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w formatach danych określonych w przepisach rozporządzenia Rady Ministrów w sprawie Krajowych Ram Interoperacyjności (i przekazuje się jako załącznik), lub </w:t>
      </w:r>
    </w:p>
    <w:p w14:paraId="45CAB725" w14:textId="77777777" w:rsidR="001E2B21" w:rsidRPr="001E2B21" w:rsidRDefault="001E2B21" w:rsidP="009B7DCC">
      <w:pPr>
        <w:pStyle w:val="Default"/>
        <w:widowControl/>
        <w:numPr>
          <w:ilvl w:val="0"/>
          <w:numId w:val="86"/>
        </w:numPr>
        <w:suppressAutoHyphens w:val="0"/>
        <w:autoSpaceDN w:val="0"/>
        <w:adjustRightInd w:val="0"/>
        <w:spacing w:after="4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lastRenderedPageBreak/>
        <w:t xml:space="preserve">jako tekst wpisany bezpośrednio do wiadomości przekazywanej przy użyciu środków komunikacji elektronicznej (np. w treści wiadomości e-mail lub w treści „Formularza do komunikacji”). </w:t>
      </w:r>
    </w:p>
    <w:p w14:paraId="0CE0D86B" w14:textId="77777777" w:rsidR="001E2B21" w:rsidRDefault="001E2B21" w:rsidP="009B7DCC">
      <w:pPr>
        <w:pStyle w:val="Default"/>
        <w:widowControl/>
        <w:numPr>
          <w:ilvl w:val="0"/>
          <w:numId w:val="85"/>
        </w:numPr>
        <w:suppressAutoHyphens w:val="0"/>
        <w:autoSpaceDN w:val="0"/>
        <w:adjustRightInd w:val="0"/>
        <w:spacing w:after="4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Pr>
          <w:rFonts w:asciiTheme="minorHAnsi" w:hAnsiTheme="minorHAnsi" w:cstheme="minorHAnsi"/>
          <w:sz w:val="20"/>
          <w:szCs w:val="20"/>
        </w:rPr>
        <w:t xml:space="preserve"> </w:t>
      </w:r>
      <w:r w:rsidRPr="001E2B21">
        <w:rPr>
          <w:rFonts w:asciiTheme="minorHAnsi" w:hAnsiTheme="minorHAnsi" w:cstheme="minorHAnsi"/>
          <w:sz w:val="20"/>
          <w:szCs w:val="20"/>
        </w:rPr>
        <w:t xml:space="preserve">(Dz. U. z 2020 r. poz. 1913 oraz z 2021 r. poz. 1655) wykonawca, </w:t>
      </w:r>
      <w:r>
        <w:rPr>
          <w:rFonts w:asciiTheme="minorHAnsi" w:hAnsiTheme="minorHAnsi" w:cstheme="minorHAnsi"/>
          <w:sz w:val="20"/>
          <w:szCs w:val="20"/>
        </w:rPr>
        <w:br/>
      </w:r>
      <w:r w:rsidRPr="001E2B21">
        <w:rPr>
          <w:rFonts w:asciiTheme="minorHAnsi" w:hAnsiTheme="minorHAnsi" w:cstheme="minorHAnsi"/>
          <w:sz w:val="20"/>
          <w:szCs w:val="20"/>
        </w:rPr>
        <w:t xml:space="preserve">w celu utrzymania w poufności tych informacji, przekazuje je w wydzielonym i odpowiednio oznaczonym pliku, wraz z jednoczesnym zaznaczeniem w nazwie pliku „Dokument stanowiący tajemnicę przedsiębiorstwa”. </w:t>
      </w:r>
    </w:p>
    <w:p w14:paraId="28DB2969" w14:textId="77777777" w:rsidR="001E2B21" w:rsidRDefault="001E2B21" w:rsidP="009B7DCC">
      <w:pPr>
        <w:pStyle w:val="Default"/>
        <w:widowControl/>
        <w:numPr>
          <w:ilvl w:val="0"/>
          <w:numId w:val="85"/>
        </w:numPr>
        <w:suppressAutoHyphens w:val="0"/>
        <w:autoSpaceDN w:val="0"/>
        <w:adjustRightInd w:val="0"/>
        <w:spacing w:after="4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Komunikacja w postępowaniu, z wyłączeniem składania ofert/wniosków o dopuszczenie </w:t>
      </w:r>
      <w:r w:rsidRPr="001E2B21">
        <w:rPr>
          <w:rFonts w:asciiTheme="minorHAnsi" w:hAnsiTheme="minorHAnsi" w:cstheme="minorHAnsi"/>
          <w:sz w:val="20"/>
          <w:szCs w:val="20"/>
        </w:rPr>
        <w:br/>
        <w:t xml:space="preserve">do udziału w postępowaniu, odbywa się drogą elektroniczną za pośrednictwem formularzy </w:t>
      </w:r>
      <w:r w:rsidRPr="001E2B21">
        <w:rPr>
          <w:rFonts w:asciiTheme="minorHAnsi" w:hAnsiTheme="minorHAnsi" w:cstheme="minorHAnsi"/>
          <w:sz w:val="20"/>
          <w:szCs w:val="20"/>
        </w:rPr>
        <w:br/>
        <w:t xml:space="preserve">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w:t>
      </w:r>
      <w:r w:rsidRPr="001E2B21">
        <w:rPr>
          <w:rFonts w:asciiTheme="minorHAnsi" w:hAnsiTheme="minorHAnsi" w:cstheme="minorHAnsi"/>
          <w:sz w:val="20"/>
          <w:szCs w:val="20"/>
        </w:rPr>
        <w:br/>
        <w:t xml:space="preserve">do przesyłanej wiadomości (przycisk „dodaj załącznik”). W przypadku załączników, które są zgodnie </w:t>
      </w:r>
      <w:r w:rsidRPr="001E2B21">
        <w:rPr>
          <w:rFonts w:asciiTheme="minorHAnsi" w:hAnsiTheme="minorHAnsi" w:cstheme="minorHAnsi"/>
          <w:sz w:val="20"/>
          <w:szCs w:val="20"/>
        </w:rPr>
        <w:br/>
        <w:t xml:space="preserve">z ustawą Pzp lub rozporządzeniem Prezesa Rady Ministrów w sprawie wymagań dla dokumentów elektronicznych opatrzone kwalifikowanym podpisem elektronicznym, podpisem zaufanym </w:t>
      </w:r>
      <w:r w:rsidRPr="001E2B21">
        <w:rPr>
          <w:rFonts w:asciiTheme="minorHAnsi" w:hAnsiTheme="minorHAnsi" w:cstheme="minorHAnsi"/>
          <w:sz w:val="20"/>
          <w:szCs w:val="20"/>
        </w:rPr>
        <w:br/>
        <w:t xml:space="preserve">lub podpisem osobistym, mogą być opatrzone, zgodnie z wyborem wykonawcy/wykonawcy wspólnie ubiegającego się o udzielenie zamówienia/podmiotu udostępniającego zasoby, podpisem zewnętrznym </w:t>
      </w:r>
      <w:r w:rsidRPr="001E2B21">
        <w:rPr>
          <w:rFonts w:asciiTheme="minorHAnsi" w:hAnsiTheme="minorHAnsi" w:cstheme="minorHAnsi"/>
          <w:sz w:val="20"/>
          <w:szCs w:val="20"/>
        </w:rPr>
        <w:br/>
        <w:t xml:space="preserve">lub wewnętrznym. W zależności od rodzaju podpisu i jego typu (zewnętrzny, wewnętrzny) dodaje </w:t>
      </w:r>
      <w:r w:rsidRPr="001E2B21">
        <w:rPr>
          <w:rFonts w:asciiTheme="minorHAnsi" w:hAnsiTheme="minorHAnsi" w:cstheme="minorHAnsi"/>
          <w:sz w:val="20"/>
          <w:szCs w:val="20"/>
        </w:rPr>
        <w:br/>
        <w:t xml:space="preserve">się do przesyłanej wiadomości uprzednio podpisane dokumenty wraz z wygenerowanym plikiem podpisu (typ zewnętrzny) lub dokument z wszytym podpisem (typ wewnętrzny). </w:t>
      </w:r>
    </w:p>
    <w:p w14:paraId="7AD05EE2" w14:textId="77777777" w:rsidR="001E2B21" w:rsidRDefault="001E2B21" w:rsidP="009B7DCC">
      <w:pPr>
        <w:pStyle w:val="Default"/>
        <w:widowControl/>
        <w:numPr>
          <w:ilvl w:val="0"/>
          <w:numId w:val="85"/>
        </w:numPr>
        <w:suppressAutoHyphens w:val="0"/>
        <w:autoSpaceDN w:val="0"/>
        <w:adjustRightInd w:val="0"/>
        <w:spacing w:after="4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Możliwość korzystania w postępowaniu z „Formularzy do komunikacji” w pełnym zakresie wymaga posiadania konta „Wykonawcy” na Platformie e-Zamówienia oraz zalogowania się na Platformie </w:t>
      </w:r>
      <w:r w:rsidRPr="001E2B21">
        <w:rPr>
          <w:rFonts w:asciiTheme="minorHAnsi" w:hAnsiTheme="minorHAnsi" w:cstheme="minorHAnsi"/>
          <w:sz w:val="20"/>
          <w:szCs w:val="20"/>
        </w:rPr>
        <w:br/>
        <w:t>e-Zamówienia. Do korzystania z „Formularzy do komunikacji” służących do zadawania pytań dotyczących treści dokumentów zamówienia wystarczające jest posiadanie tzw. konta uproszczonego na Platformie</w:t>
      </w:r>
      <w:r w:rsidRPr="001E2B21">
        <w:rPr>
          <w:rFonts w:asciiTheme="minorHAnsi" w:hAnsiTheme="minorHAnsi" w:cstheme="minorHAnsi"/>
          <w:sz w:val="20"/>
          <w:szCs w:val="20"/>
        </w:rPr>
        <w:br/>
        <w:t xml:space="preserve">e-Zamówienia. </w:t>
      </w:r>
    </w:p>
    <w:p w14:paraId="26D4F7B8" w14:textId="77777777" w:rsidR="001E2B21" w:rsidRDefault="001E2B21" w:rsidP="009B7DCC">
      <w:pPr>
        <w:pStyle w:val="Default"/>
        <w:widowControl/>
        <w:numPr>
          <w:ilvl w:val="0"/>
          <w:numId w:val="85"/>
        </w:numPr>
        <w:suppressAutoHyphens w:val="0"/>
        <w:autoSpaceDN w:val="0"/>
        <w:adjustRightInd w:val="0"/>
        <w:spacing w:after="4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Wszystkie wysłane i odebrane w postępowaniu przez wykonawcę wiadomości widoczne </w:t>
      </w:r>
      <w:r w:rsidRPr="001E2B21">
        <w:rPr>
          <w:rFonts w:asciiTheme="minorHAnsi" w:hAnsiTheme="minorHAnsi" w:cstheme="minorHAnsi"/>
          <w:sz w:val="20"/>
          <w:szCs w:val="20"/>
        </w:rPr>
        <w:br/>
        <w:t xml:space="preserve">są po zalogowaniu w podglądzie postępowania w zakładce „Komunikacja”. </w:t>
      </w:r>
    </w:p>
    <w:p w14:paraId="53300BCF" w14:textId="77777777" w:rsidR="001E2B21" w:rsidRDefault="001E2B21" w:rsidP="009B7DCC">
      <w:pPr>
        <w:pStyle w:val="Default"/>
        <w:widowControl/>
        <w:numPr>
          <w:ilvl w:val="0"/>
          <w:numId w:val="85"/>
        </w:numPr>
        <w:suppressAutoHyphens w:val="0"/>
        <w:autoSpaceDN w:val="0"/>
        <w:adjustRightInd w:val="0"/>
        <w:spacing w:after="4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Maksymalny rozmiar plików przesyłanych za pośrednictwem „Formularzy do komunikacji” wynosi 150 MB (wielkość ta dotyczy plików przesyłanych jako załączniki do jednego formularza). </w:t>
      </w:r>
    </w:p>
    <w:p w14:paraId="7541E65A" w14:textId="77777777" w:rsidR="001E2B21" w:rsidRDefault="001E2B21" w:rsidP="009B7DCC">
      <w:pPr>
        <w:pStyle w:val="Default"/>
        <w:widowControl/>
        <w:numPr>
          <w:ilvl w:val="0"/>
          <w:numId w:val="85"/>
        </w:numPr>
        <w:suppressAutoHyphens w:val="0"/>
        <w:autoSpaceDN w:val="0"/>
        <w:adjustRightInd w:val="0"/>
        <w:spacing w:after="4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Minimalne wymagania techniczne dotyczące sprzętu używanego w celu korzystania z usług Platformy </w:t>
      </w:r>
      <w:r w:rsidRPr="001E2B21">
        <w:rPr>
          <w:rFonts w:asciiTheme="minorHAnsi" w:hAnsiTheme="minorHAnsi" w:cstheme="minorHAnsi"/>
          <w:sz w:val="20"/>
          <w:szCs w:val="20"/>
        </w:rPr>
        <w:br/>
        <w:t xml:space="preserve">e-Zamówienia oraz informacje dotyczące specyfikacji połączenia określa </w:t>
      </w:r>
      <w:r w:rsidRPr="001E2B21">
        <w:rPr>
          <w:rFonts w:asciiTheme="minorHAnsi" w:hAnsiTheme="minorHAnsi" w:cstheme="minorHAnsi"/>
          <w:i/>
          <w:iCs/>
          <w:sz w:val="20"/>
          <w:szCs w:val="20"/>
        </w:rPr>
        <w:t xml:space="preserve">Regulamin Platformy </w:t>
      </w:r>
      <w:r w:rsidRPr="001E2B21">
        <w:rPr>
          <w:rFonts w:asciiTheme="minorHAnsi" w:hAnsiTheme="minorHAnsi" w:cstheme="minorHAnsi"/>
          <w:i/>
          <w:iCs/>
          <w:sz w:val="20"/>
          <w:szCs w:val="20"/>
        </w:rPr>
        <w:br/>
        <w:t xml:space="preserve">e-Zamówienia. </w:t>
      </w:r>
    </w:p>
    <w:p w14:paraId="7C2F08F2" w14:textId="77777777" w:rsidR="001E2B21" w:rsidRDefault="001E2B21" w:rsidP="009B7DCC">
      <w:pPr>
        <w:pStyle w:val="Default"/>
        <w:widowControl/>
        <w:numPr>
          <w:ilvl w:val="0"/>
          <w:numId w:val="85"/>
        </w:numPr>
        <w:suppressAutoHyphens w:val="0"/>
        <w:autoSpaceDN w:val="0"/>
        <w:adjustRightInd w:val="0"/>
        <w:spacing w:after="4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W przypadku problemów technicznych i awarii związanych z funkcjonowaniem Platformy </w:t>
      </w:r>
      <w:r w:rsidRPr="001E2B21">
        <w:rPr>
          <w:rFonts w:asciiTheme="minorHAnsi" w:hAnsiTheme="minorHAnsi" w:cstheme="minorHAnsi"/>
          <w:sz w:val="20"/>
          <w:szCs w:val="20"/>
        </w:rPr>
        <w:b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14:paraId="33772EAA" w14:textId="77777777" w:rsidR="001E2B21" w:rsidRDefault="001E2B21" w:rsidP="009B7DCC">
      <w:pPr>
        <w:pStyle w:val="Default"/>
        <w:widowControl/>
        <w:numPr>
          <w:ilvl w:val="0"/>
          <w:numId w:val="85"/>
        </w:numPr>
        <w:suppressAutoHyphens w:val="0"/>
        <w:autoSpaceDN w:val="0"/>
        <w:adjustRightInd w:val="0"/>
        <w:spacing w:after="4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lastRenderedPageBreak/>
        <w:t xml:space="preserve">Zamawiający dopuszcza komunikację za pomocą poczty elektronicznej na adres </w:t>
      </w:r>
      <w:r w:rsidRPr="001E2B21">
        <w:rPr>
          <w:rFonts w:asciiTheme="minorHAnsi" w:hAnsiTheme="minorHAnsi" w:cstheme="minorHAnsi"/>
          <w:sz w:val="20"/>
          <w:szCs w:val="20"/>
        </w:rPr>
        <w:br/>
        <w:t xml:space="preserve">e-mail: </w:t>
      </w:r>
      <w:hyperlink r:id="rId10" w:history="1">
        <w:r w:rsidRPr="001E2B21">
          <w:rPr>
            <w:rStyle w:val="Hipercze"/>
            <w:rFonts w:asciiTheme="minorHAnsi" w:hAnsiTheme="minorHAnsi" w:cstheme="minorHAnsi"/>
            <w:color w:val="auto"/>
            <w:sz w:val="20"/>
            <w:szCs w:val="20"/>
          </w:rPr>
          <w:t>zp_jastrzebie_zdroj@sw.gov.pl</w:t>
        </w:r>
      </w:hyperlink>
      <w:r w:rsidRPr="001E2B21">
        <w:rPr>
          <w:rFonts w:asciiTheme="minorHAnsi" w:hAnsiTheme="minorHAnsi" w:cstheme="minorHAnsi"/>
          <w:sz w:val="20"/>
          <w:szCs w:val="20"/>
        </w:rPr>
        <w:t xml:space="preserve"> (nie dotyczy składania ofert/wniosków o dopuszczenie </w:t>
      </w:r>
      <w:r w:rsidRPr="001E2B21">
        <w:rPr>
          <w:rFonts w:asciiTheme="minorHAnsi" w:hAnsiTheme="minorHAnsi" w:cstheme="minorHAnsi"/>
          <w:sz w:val="20"/>
          <w:szCs w:val="20"/>
        </w:rPr>
        <w:br/>
        <w:t xml:space="preserve">do udziału w postępowaniu). </w:t>
      </w:r>
    </w:p>
    <w:p w14:paraId="7E46083F" w14:textId="77777777" w:rsidR="001E2B21" w:rsidRPr="001E2B21" w:rsidRDefault="001E2B21" w:rsidP="009B7DCC">
      <w:pPr>
        <w:pStyle w:val="Default"/>
        <w:widowControl/>
        <w:numPr>
          <w:ilvl w:val="0"/>
          <w:numId w:val="85"/>
        </w:numPr>
        <w:suppressAutoHyphens w:val="0"/>
        <w:autoSpaceDN w:val="0"/>
        <w:adjustRightInd w:val="0"/>
        <w:spacing w:after="46"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Osobami upoważnionymi do porozumiewania się z</w:t>
      </w:r>
      <w:r>
        <w:rPr>
          <w:rFonts w:asciiTheme="minorHAnsi" w:hAnsiTheme="minorHAnsi" w:cstheme="minorHAnsi"/>
          <w:sz w:val="20"/>
          <w:szCs w:val="20"/>
        </w:rPr>
        <w:t xml:space="preserve"> </w:t>
      </w:r>
      <w:r w:rsidRPr="001E2B21">
        <w:rPr>
          <w:rFonts w:asciiTheme="minorHAnsi" w:hAnsiTheme="minorHAnsi" w:cstheme="minorHAnsi"/>
          <w:sz w:val="20"/>
          <w:szCs w:val="20"/>
        </w:rPr>
        <w:t xml:space="preserve">wykonawcami jest: Krzysztof Niczek, </w:t>
      </w:r>
      <w:r w:rsidRPr="001E2B21">
        <w:rPr>
          <w:rFonts w:asciiTheme="minorHAnsi" w:hAnsiTheme="minorHAnsi" w:cstheme="minorHAnsi"/>
          <w:sz w:val="20"/>
          <w:szCs w:val="20"/>
        </w:rPr>
        <w:br/>
        <w:t xml:space="preserve">tel. 662 149 635, e-mail: </w:t>
      </w:r>
      <w:hyperlink r:id="rId11" w:history="1">
        <w:r w:rsidRPr="001E2B21">
          <w:rPr>
            <w:rStyle w:val="Hipercze"/>
            <w:rFonts w:asciiTheme="minorHAnsi" w:hAnsiTheme="minorHAnsi" w:cstheme="minorHAnsi"/>
            <w:sz w:val="20"/>
            <w:szCs w:val="20"/>
          </w:rPr>
          <w:t>krzysztof.niczek@sw.gov.pl</w:t>
        </w:r>
      </w:hyperlink>
    </w:p>
    <w:p w14:paraId="5FB74695" w14:textId="77777777" w:rsidR="000714CE" w:rsidRPr="000977F2" w:rsidRDefault="000714CE" w:rsidP="000714CE">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ROZDZIAŁ X</w:t>
      </w:r>
      <w:r w:rsidRPr="000977F2">
        <w:rPr>
          <w:rFonts w:asciiTheme="minorHAnsi" w:hAnsiTheme="minorHAnsi" w:cstheme="minorHAnsi"/>
          <w:b/>
          <w:i w:val="0"/>
          <w:color w:val="auto"/>
          <w:sz w:val="20"/>
          <w:szCs w:val="20"/>
        </w:rPr>
        <w:br/>
        <w:t>WYMAGANIA DOTYCZĄCE WADIUM</w:t>
      </w:r>
    </w:p>
    <w:p w14:paraId="151B98F9" w14:textId="77777777" w:rsidR="00D14274" w:rsidRDefault="00D14274" w:rsidP="000E79FD">
      <w:pPr>
        <w:pStyle w:val="Tekstpodstawowy22"/>
        <w:spacing w:line="360" w:lineRule="auto"/>
        <w:jc w:val="both"/>
        <w:rPr>
          <w:rFonts w:asciiTheme="minorHAnsi" w:eastAsia="Times New Roman" w:hAnsiTheme="minorHAnsi" w:cstheme="minorHAnsi"/>
          <w:sz w:val="20"/>
          <w:szCs w:val="20"/>
          <w:lang w:eastAsia="ar-SA"/>
        </w:rPr>
      </w:pPr>
    </w:p>
    <w:p w14:paraId="5EC84FF0" w14:textId="77777777" w:rsidR="00D02B4B" w:rsidRPr="000E79FD" w:rsidRDefault="000E79FD" w:rsidP="000E79FD">
      <w:pPr>
        <w:pStyle w:val="Tekstpodstawowy22"/>
        <w:spacing w:line="360" w:lineRule="auto"/>
        <w:jc w:val="both"/>
        <w:rPr>
          <w:rFonts w:asciiTheme="minorHAnsi" w:eastAsia="Times New Roman" w:hAnsiTheme="minorHAnsi" w:cstheme="minorHAnsi"/>
          <w:sz w:val="20"/>
          <w:szCs w:val="20"/>
          <w:lang w:eastAsia="ar-SA"/>
        </w:rPr>
      </w:pPr>
      <w:r w:rsidRPr="000E79FD">
        <w:rPr>
          <w:rFonts w:asciiTheme="minorHAnsi" w:eastAsia="Times New Roman" w:hAnsiTheme="minorHAnsi" w:cstheme="minorHAnsi"/>
          <w:sz w:val="20"/>
          <w:szCs w:val="20"/>
          <w:lang w:eastAsia="ar-SA"/>
        </w:rPr>
        <w:t xml:space="preserve">Zamawiający </w:t>
      </w:r>
      <w:r>
        <w:rPr>
          <w:rFonts w:asciiTheme="minorHAnsi" w:eastAsia="Times New Roman" w:hAnsiTheme="minorHAnsi" w:cstheme="minorHAnsi"/>
          <w:sz w:val="20"/>
          <w:szCs w:val="20"/>
          <w:lang w:eastAsia="ar-SA"/>
        </w:rPr>
        <w:t>nie wymaga złożenia wadium.</w:t>
      </w:r>
    </w:p>
    <w:p w14:paraId="45AF8EF7" w14:textId="77777777" w:rsidR="000714CE" w:rsidRPr="000977F2" w:rsidRDefault="000714CE" w:rsidP="000714CE">
      <w:pPr>
        <w:widowControl w:val="0"/>
        <w:suppressAutoHyphens/>
        <w:spacing w:after="0" w:line="360" w:lineRule="auto"/>
        <w:ind w:left="720"/>
        <w:jc w:val="both"/>
        <w:rPr>
          <w:rFonts w:asciiTheme="minorHAnsi" w:hAnsiTheme="minorHAnsi" w:cstheme="minorHAnsi"/>
          <w:sz w:val="20"/>
          <w:szCs w:val="20"/>
        </w:rPr>
      </w:pPr>
    </w:p>
    <w:p w14:paraId="7B0C7F54" w14:textId="77777777" w:rsidR="007C53C9" w:rsidRPr="000977F2" w:rsidRDefault="007C53C9" w:rsidP="007C53C9">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 xml:space="preserve">ROZDZIAŁ </w:t>
      </w:r>
      <w:r w:rsidR="00B93269" w:rsidRPr="000977F2">
        <w:rPr>
          <w:rFonts w:asciiTheme="minorHAnsi" w:hAnsiTheme="minorHAnsi" w:cstheme="minorHAnsi"/>
          <w:b/>
          <w:i w:val="0"/>
          <w:color w:val="auto"/>
          <w:sz w:val="20"/>
          <w:szCs w:val="20"/>
        </w:rPr>
        <w:t>X</w:t>
      </w:r>
      <w:r w:rsidR="000714CE" w:rsidRPr="000977F2">
        <w:rPr>
          <w:rFonts w:asciiTheme="minorHAnsi" w:hAnsiTheme="minorHAnsi" w:cstheme="minorHAnsi"/>
          <w:b/>
          <w:i w:val="0"/>
          <w:color w:val="auto"/>
          <w:sz w:val="20"/>
          <w:szCs w:val="20"/>
        </w:rPr>
        <w:t>I</w:t>
      </w:r>
      <w:r w:rsidRPr="000977F2">
        <w:rPr>
          <w:rFonts w:asciiTheme="minorHAnsi" w:hAnsiTheme="minorHAnsi" w:cstheme="minorHAnsi"/>
          <w:b/>
          <w:i w:val="0"/>
          <w:color w:val="auto"/>
          <w:sz w:val="20"/>
          <w:szCs w:val="20"/>
        </w:rPr>
        <w:br/>
        <w:t>TERMIN ZWIĄZANIA OFERTĄ</w:t>
      </w:r>
    </w:p>
    <w:p w14:paraId="297DC569" w14:textId="55CB1501" w:rsidR="006A6D33" w:rsidRPr="00D14274" w:rsidRDefault="006A6D33" w:rsidP="009B7DCC">
      <w:pPr>
        <w:widowControl w:val="0"/>
        <w:numPr>
          <w:ilvl w:val="0"/>
          <w:numId w:val="14"/>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Wykonawca jest związany ofertą 30 dni od upływu terminu składania ofert, tj. do dnia </w:t>
      </w:r>
      <w:r w:rsidRPr="000977F2">
        <w:rPr>
          <w:rFonts w:asciiTheme="minorHAnsi" w:hAnsiTheme="minorHAnsi" w:cstheme="minorHAnsi"/>
          <w:sz w:val="20"/>
          <w:szCs w:val="20"/>
        </w:rPr>
        <w:br/>
      </w:r>
      <w:r w:rsidR="001E2B21">
        <w:rPr>
          <w:rFonts w:asciiTheme="minorHAnsi" w:hAnsiTheme="minorHAnsi" w:cstheme="minorHAnsi"/>
          <w:b/>
          <w:sz w:val="20"/>
          <w:szCs w:val="20"/>
        </w:rPr>
        <w:t>1</w:t>
      </w:r>
      <w:r w:rsidR="00DF12A5">
        <w:rPr>
          <w:rFonts w:asciiTheme="minorHAnsi" w:hAnsiTheme="minorHAnsi" w:cstheme="minorHAnsi"/>
          <w:b/>
          <w:sz w:val="20"/>
          <w:szCs w:val="20"/>
        </w:rPr>
        <w:t>2</w:t>
      </w:r>
      <w:r w:rsidRPr="00D14274">
        <w:rPr>
          <w:rFonts w:asciiTheme="minorHAnsi" w:hAnsiTheme="minorHAnsi" w:cstheme="minorHAnsi"/>
          <w:b/>
          <w:sz w:val="20"/>
          <w:szCs w:val="20"/>
        </w:rPr>
        <w:t xml:space="preserve"> </w:t>
      </w:r>
      <w:r w:rsidR="001E2B21">
        <w:rPr>
          <w:rFonts w:asciiTheme="minorHAnsi" w:hAnsiTheme="minorHAnsi" w:cstheme="minorHAnsi"/>
          <w:b/>
          <w:sz w:val="20"/>
          <w:szCs w:val="20"/>
        </w:rPr>
        <w:t>lipca</w:t>
      </w:r>
      <w:r w:rsidRPr="00D14274">
        <w:rPr>
          <w:rFonts w:asciiTheme="minorHAnsi" w:hAnsiTheme="minorHAnsi" w:cstheme="minorHAnsi"/>
          <w:b/>
          <w:sz w:val="20"/>
          <w:szCs w:val="20"/>
        </w:rPr>
        <w:t xml:space="preserve"> 202</w:t>
      </w:r>
      <w:r w:rsidR="001E2B21">
        <w:rPr>
          <w:rFonts w:asciiTheme="minorHAnsi" w:hAnsiTheme="minorHAnsi" w:cstheme="minorHAnsi"/>
          <w:b/>
          <w:sz w:val="20"/>
          <w:szCs w:val="20"/>
        </w:rPr>
        <w:t>5</w:t>
      </w:r>
      <w:r w:rsidRPr="00D14274">
        <w:rPr>
          <w:rFonts w:asciiTheme="minorHAnsi" w:hAnsiTheme="minorHAnsi" w:cstheme="minorHAnsi"/>
          <w:b/>
          <w:sz w:val="20"/>
          <w:szCs w:val="20"/>
        </w:rPr>
        <w:t xml:space="preserve"> roku.</w:t>
      </w:r>
    </w:p>
    <w:p w14:paraId="590B056A" w14:textId="77777777" w:rsidR="006A6D33" w:rsidRPr="000977F2" w:rsidRDefault="006A6D33" w:rsidP="009B7DCC">
      <w:pPr>
        <w:widowControl w:val="0"/>
        <w:numPr>
          <w:ilvl w:val="0"/>
          <w:numId w:val="14"/>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Pierwszym dniem terminu związania ofertą jest dzień, w którym upływa termin składania ofert zgodnie </w:t>
      </w:r>
      <w:r w:rsidR="00EF1221">
        <w:rPr>
          <w:rFonts w:asciiTheme="minorHAnsi" w:hAnsiTheme="minorHAnsi" w:cstheme="minorHAnsi"/>
          <w:sz w:val="20"/>
          <w:szCs w:val="20"/>
        </w:rPr>
        <w:br/>
      </w:r>
      <w:r w:rsidRPr="000977F2">
        <w:rPr>
          <w:rFonts w:asciiTheme="minorHAnsi" w:hAnsiTheme="minorHAnsi" w:cstheme="minorHAnsi"/>
          <w:sz w:val="20"/>
          <w:szCs w:val="20"/>
        </w:rPr>
        <w:t>z dyspozycją art. 307 ust. 1 ustawy PZP.</w:t>
      </w:r>
    </w:p>
    <w:p w14:paraId="16DB9D29" w14:textId="77777777" w:rsidR="006A6D33" w:rsidRPr="000977F2" w:rsidRDefault="006A6D33" w:rsidP="009B7DCC">
      <w:pPr>
        <w:widowControl w:val="0"/>
        <w:numPr>
          <w:ilvl w:val="0"/>
          <w:numId w:val="14"/>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W przypadku gdy wybór najkorzystniejszej oferty nie nastąpi przed upływem terminu związania ofertą, zamawiający przed upływem terminu związania ofertą zwraca się jednokrotnie </w:t>
      </w:r>
      <w:r w:rsidR="00803BA7" w:rsidRPr="000977F2">
        <w:rPr>
          <w:rFonts w:asciiTheme="minorHAnsi" w:hAnsiTheme="minorHAnsi" w:cstheme="minorHAnsi"/>
          <w:sz w:val="20"/>
          <w:szCs w:val="20"/>
        </w:rPr>
        <w:br/>
      </w:r>
      <w:r w:rsidRPr="000977F2">
        <w:rPr>
          <w:rFonts w:asciiTheme="minorHAnsi" w:hAnsiTheme="minorHAnsi" w:cstheme="minorHAnsi"/>
          <w:sz w:val="20"/>
          <w:szCs w:val="20"/>
        </w:rPr>
        <w:t xml:space="preserve">do wykonawców o wyrażenie zgody na przedłużenie terminu o wskazany przez niego okres, </w:t>
      </w:r>
      <w:r w:rsidR="00803BA7" w:rsidRPr="000977F2">
        <w:rPr>
          <w:rFonts w:asciiTheme="minorHAnsi" w:hAnsiTheme="minorHAnsi" w:cstheme="minorHAnsi"/>
          <w:sz w:val="20"/>
          <w:szCs w:val="20"/>
        </w:rPr>
        <w:br/>
      </w:r>
      <w:r w:rsidRPr="000977F2">
        <w:rPr>
          <w:rFonts w:asciiTheme="minorHAnsi" w:hAnsiTheme="minorHAnsi" w:cstheme="minorHAnsi"/>
          <w:sz w:val="20"/>
          <w:szCs w:val="20"/>
        </w:rPr>
        <w:t>nie dłuższy niż 30 dni.</w:t>
      </w:r>
    </w:p>
    <w:p w14:paraId="0228E5B8" w14:textId="77777777" w:rsidR="00D14274" w:rsidRDefault="006A6D33" w:rsidP="009B7DCC">
      <w:pPr>
        <w:widowControl w:val="0"/>
        <w:numPr>
          <w:ilvl w:val="0"/>
          <w:numId w:val="14"/>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Przedłużenie terminu związania ofertą, o którym mowa w ust. 1 wymaga złożenia przez wykonawcę pisemnego oświadczenia o wyrażeniu zgody na przedłużenie terminu związania ofertą, zgodnie </w:t>
      </w:r>
      <w:r w:rsidR="00E6089C" w:rsidRPr="000977F2">
        <w:rPr>
          <w:rFonts w:asciiTheme="minorHAnsi" w:hAnsiTheme="minorHAnsi" w:cstheme="minorHAnsi"/>
          <w:sz w:val="20"/>
          <w:szCs w:val="20"/>
        </w:rPr>
        <w:br/>
      </w:r>
      <w:r w:rsidRPr="000977F2">
        <w:rPr>
          <w:rFonts w:asciiTheme="minorHAnsi" w:hAnsiTheme="minorHAnsi" w:cstheme="minorHAnsi"/>
          <w:sz w:val="20"/>
          <w:szCs w:val="20"/>
        </w:rPr>
        <w:t>z art. 307 ust. 3 ustawy PZP.</w:t>
      </w:r>
    </w:p>
    <w:p w14:paraId="760183AE" w14:textId="77777777" w:rsidR="00E82EBC" w:rsidRPr="000977F2" w:rsidRDefault="00E82EBC" w:rsidP="00E82EBC">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 xml:space="preserve">ROZDZIAŁ </w:t>
      </w:r>
      <w:r w:rsidR="00641A43" w:rsidRPr="000977F2">
        <w:rPr>
          <w:rFonts w:asciiTheme="minorHAnsi" w:hAnsiTheme="minorHAnsi" w:cstheme="minorHAnsi"/>
          <w:b/>
          <w:i w:val="0"/>
          <w:color w:val="auto"/>
          <w:sz w:val="20"/>
          <w:szCs w:val="20"/>
        </w:rPr>
        <w:t>X</w:t>
      </w:r>
      <w:r w:rsidR="00B93269" w:rsidRPr="000977F2">
        <w:rPr>
          <w:rFonts w:asciiTheme="minorHAnsi" w:hAnsiTheme="minorHAnsi" w:cstheme="minorHAnsi"/>
          <w:b/>
          <w:i w:val="0"/>
          <w:color w:val="auto"/>
          <w:sz w:val="20"/>
          <w:szCs w:val="20"/>
        </w:rPr>
        <w:t>I</w:t>
      </w:r>
      <w:r w:rsidR="000714CE" w:rsidRPr="000977F2">
        <w:rPr>
          <w:rFonts w:asciiTheme="minorHAnsi" w:hAnsiTheme="minorHAnsi" w:cstheme="minorHAnsi"/>
          <w:b/>
          <w:i w:val="0"/>
          <w:color w:val="auto"/>
          <w:sz w:val="20"/>
          <w:szCs w:val="20"/>
        </w:rPr>
        <w:t>I</w:t>
      </w:r>
      <w:r w:rsidRPr="000977F2">
        <w:rPr>
          <w:rFonts w:asciiTheme="minorHAnsi" w:hAnsiTheme="minorHAnsi" w:cstheme="minorHAnsi"/>
          <w:b/>
          <w:i w:val="0"/>
          <w:color w:val="auto"/>
          <w:sz w:val="20"/>
          <w:szCs w:val="20"/>
        </w:rPr>
        <w:br/>
        <w:t>OPIS SPOSOBU PRZYGOTOWANIA OFERTY</w:t>
      </w:r>
    </w:p>
    <w:p w14:paraId="3325A120" w14:textId="77777777" w:rsidR="00E82EBC" w:rsidRPr="000977F2" w:rsidRDefault="006C4FDA" w:rsidP="009B7DCC">
      <w:pPr>
        <w:widowControl w:val="0"/>
        <w:numPr>
          <w:ilvl w:val="0"/>
          <w:numId w:val="15"/>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Wykaz dokumentów składających się na ofertę:</w:t>
      </w:r>
    </w:p>
    <w:p w14:paraId="45A31D38" w14:textId="77777777" w:rsidR="000845C8" w:rsidRPr="000977F2" w:rsidRDefault="006C4FDA" w:rsidP="009B7DCC">
      <w:pPr>
        <w:widowControl w:val="0"/>
        <w:numPr>
          <w:ilvl w:val="0"/>
          <w:numId w:val="16"/>
        </w:numPr>
        <w:suppressAutoHyphens/>
        <w:spacing w:after="0" w:line="360" w:lineRule="auto"/>
        <w:ind w:left="426" w:hanging="219"/>
        <w:jc w:val="both"/>
        <w:rPr>
          <w:rFonts w:asciiTheme="minorHAnsi" w:hAnsiTheme="minorHAnsi" w:cstheme="minorHAnsi"/>
          <w:sz w:val="20"/>
          <w:szCs w:val="20"/>
        </w:rPr>
      </w:pPr>
      <w:r w:rsidRPr="000977F2">
        <w:rPr>
          <w:rFonts w:asciiTheme="minorHAnsi" w:hAnsiTheme="minorHAnsi" w:cstheme="minorHAnsi"/>
          <w:sz w:val="20"/>
          <w:szCs w:val="20"/>
        </w:rPr>
        <w:t xml:space="preserve">Formularz cenowy – załącznik nr </w:t>
      </w:r>
      <w:r w:rsidR="001E2B21">
        <w:rPr>
          <w:rFonts w:asciiTheme="minorHAnsi" w:hAnsiTheme="minorHAnsi" w:cstheme="minorHAnsi"/>
          <w:sz w:val="20"/>
          <w:szCs w:val="20"/>
        </w:rPr>
        <w:t>1</w:t>
      </w:r>
      <w:r w:rsidR="00EF1221">
        <w:rPr>
          <w:rFonts w:asciiTheme="minorHAnsi" w:hAnsiTheme="minorHAnsi" w:cstheme="minorHAnsi"/>
          <w:sz w:val="20"/>
          <w:szCs w:val="20"/>
        </w:rPr>
        <w:t xml:space="preserve"> </w:t>
      </w:r>
      <w:r w:rsidR="002F5710" w:rsidRPr="000977F2">
        <w:rPr>
          <w:rFonts w:asciiTheme="minorHAnsi" w:hAnsiTheme="minorHAnsi" w:cstheme="minorHAnsi"/>
          <w:sz w:val="20"/>
          <w:szCs w:val="20"/>
        </w:rPr>
        <w:t xml:space="preserve">do SWZ </w:t>
      </w:r>
    </w:p>
    <w:p w14:paraId="1DA4C9F5" w14:textId="77777777" w:rsidR="002F5710" w:rsidRPr="000977F2" w:rsidRDefault="002F5710" w:rsidP="009B7DCC">
      <w:pPr>
        <w:widowControl w:val="0"/>
        <w:numPr>
          <w:ilvl w:val="0"/>
          <w:numId w:val="16"/>
        </w:numPr>
        <w:suppressAutoHyphens/>
        <w:spacing w:after="0" w:line="360" w:lineRule="auto"/>
        <w:ind w:left="426" w:hanging="219"/>
        <w:jc w:val="both"/>
        <w:rPr>
          <w:rFonts w:asciiTheme="minorHAnsi" w:hAnsiTheme="minorHAnsi" w:cstheme="minorHAnsi"/>
          <w:sz w:val="20"/>
          <w:szCs w:val="20"/>
        </w:rPr>
      </w:pPr>
      <w:r w:rsidRPr="000977F2">
        <w:rPr>
          <w:rFonts w:asciiTheme="minorHAnsi" w:hAnsiTheme="minorHAnsi" w:cstheme="minorHAnsi"/>
          <w:sz w:val="20"/>
          <w:szCs w:val="20"/>
        </w:rPr>
        <w:t xml:space="preserve">Oświadczenie, dotyczące spełniania warunków udziału w postępowaniu – załącznik nr </w:t>
      </w:r>
      <w:r w:rsidR="001E2B21">
        <w:rPr>
          <w:rFonts w:asciiTheme="minorHAnsi" w:hAnsiTheme="minorHAnsi" w:cstheme="minorHAnsi"/>
          <w:sz w:val="20"/>
          <w:szCs w:val="20"/>
        </w:rPr>
        <w:t>2</w:t>
      </w:r>
      <w:r w:rsidRPr="000977F2">
        <w:rPr>
          <w:rFonts w:asciiTheme="minorHAnsi" w:hAnsiTheme="minorHAnsi" w:cstheme="minorHAnsi"/>
          <w:sz w:val="20"/>
          <w:szCs w:val="20"/>
        </w:rPr>
        <w:t xml:space="preserve"> do SWZ</w:t>
      </w:r>
    </w:p>
    <w:p w14:paraId="55E482F6" w14:textId="77777777" w:rsidR="002F5710" w:rsidRPr="000977F2" w:rsidRDefault="002F5710" w:rsidP="009B7DCC">
      <w:pPr>
        <w:widowControl w:val="0"/>
        <w:numPr>
          <w:ilvl w:val="0"/>
          <w:numId w:val="16"/>
        </w:numPr>
        <w:suppressAutoHyphens/>
        <w:spacing w:after="0" w:line="360" w:lineRule="auto"/>
        <w:ind w:left="426" w:hanging="219"/>
        <w:jc w:val="both"/>
        <w:rPr>
          <w:rFonts w:asciiTheme="minorHAnsi" w:hAnsiTheme="minorHAnsi" w:cstheme="minorHAnsi"/>
          <w:sz w:val="20"/>
          <w:szCs w:val="20"/>
        </w:rPr>
      </w:pPr>
      <w:r w:rsidRPr="000977F2">
        <w:rPr>
          <w:rFonts w:asciiTheme="minorHAnsi" w:hAnsiTheme="minorHAnsi" w:cstheme="minorHAnsi"/>
          <w:sz w:val="20"/>
          <w:szCs w:val="20"/>
        </w:rPr>
        <w:t xml:space="preserve">Oświadczenie o braku podstaw do wykluczenia – załącznik nr </w:t>
      </w:r>
      <w:r w:rsidR="001E2B21">
        <w:rPr>
          <w:rFonts w:asciiTheme="minorHAnsi" w:hAnsiTheme="minorHAnsi" w:cstheme="minorHAnsi"/>
          <w:sz w:val="20"/>
          <w:szCs w:val="20"/>
        </w:rPr>
        <w:t>3</w:t>
      </w:r>
      <w:r w:rsidRPr="000977F2">
        <w:rPr>
          <w:rFonts w:asciiTheme="minorHAnsi" w:hAnsiTheme="minorHAnsi" w:cstheme="minorHAnsi"/>
          <w:sz w:val="20"/>
          <w:szCs w:val="20"/>
        </w:rPr>
        <w:t xml:space="preserve"> do SWZ</w:t>
      </w:r>
    </w:p>
    <w:p w14:paraId="3A80F1BB" w14:textId="77777777" w:rsidR="002F5710" w:rsidRPr="000977F2" w:rsidRDefault="002F5710" w:rsidP="009B7DCC">
      <w:pPr>
        <w:widowControl w:val="0"/>
        <w:numPr>
          <w:ilvl w:val="0"/>
          <w:numId w:val="15"/>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Dodatkowo do oferty należy dołączyć – jeśli dotyczy:</w:t>
      </w:r>
    </w:p>
    <w:p w14:paraId="7FC66F04" w14:textId="77777777" w:rsidR="002F5710" w:rsidRPr="000977F2" w:rsidRDefault="002F5710" w:rsidP="009B7DCC">
      <w:pPr>
        <w:widowControl w:val="0"/>
        <w:numPr>
          <w:ilvl w:val="0"/>
          <w:numId w:val="17"/>
        </w:numPr>
        <w:suppressAutoHyphens/>
        <w:spacing w:after="0" w:line="360" w:lineRule="auto"/>
        <w:ind w:left="426" w:hanging="219"/>
        <w:jc w:val="both"/>
        <w:rPr>
          <w:rFonts w:asciiTheme="minorHAnsi" w:hAnsiTheme="minorHAnsi" w:cstheme="minorHAnsi"/>
          <w:sz w:val="20"/>
          <w:szCs w:val="20"/>
        </w:rPr>
      </w:pPr>
      <w:r w:rsidRPr="000977F2">
        <w:rPr>
          <w:rFonts w:asciiTheme="minorHAnsi" w:hAnsiTheme="minorHAnsi" w:cstheme="minorHAnsi"/>
          <w:sz w:val="20"/>
          <w:szCs w:val="20"/>
        </w:rPr>
        <w:t>Pełnomocnictwo, o ile ofertę składa pełnomocnik,</w:t>
      </w:r>
    </w:p>
    <w:p w14:paraId="7A9DF5B8" w14:textId="77777777" w:rsidR="002F5710" w:rsidRPr="000977F2" w:rsidRDefault="002F5710" w:rsidP="009B7DCC">
      <w:pPr>
        <w:widowControl w:val="0"/>
        <w:numPr>
          <w:ilvl w:val="0"/>
          <w:numId w:val="17"/>
        </w:numPr>
        <w:suppressAutoHyphens/>
        <w:spacing w:after="0" w:line="360" w:lineRule="auto"/>
        <w:ind w:left="426" w:hanging="219"/>
        <w:jc w:val="both"/>
        <w:rPr>
          <w:rFonts w:asciiTheme="minorHAnsi" w:hAnsiTheme="minorHAnsi" w:cstheme="minorHAnsi"/>
          <w:sz w:val="20"/>
          <w:szCs w:val="20"/>
        </w:rPr>
      </w:pPr>
      <w:r w:rsidRPr="000977F2">
        <w:rPr>
          <w:rFonts w:asciiTheme="minorHAnsi" w:hAnsiTheme="minorHAnsi" w:cstheme="minorHAnsi"/>
          <w:sz w:val="20"/>
          <w:szCs w:val="20"/>
        </w:rPr>
        <w:t>Pełnomocnictwo, dla pełnomocnika do reprezentowania w postępowaniu wykonawców wspólnie ubiegających się o udzielenie zamówienia.</w:t>
      </w:r>
    </w:p>
    <w:p w14:paraId="18E88B0F" w14:textId="77777777" w:rsidR="002F5710" w:rsidRPr="000977F2" w:rsidRDefault="000F4960" w:rsidP="009B7DCC">
      <w:pPr>
        <w:widowControl w:val="0"/>
        <w:numPr>
          <w:ilvl w:val="0"/>
          <w:numId w:val="15"/>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Oferta musi być sporządzona według załączników do SWZ oraz opatrzona kwalifikowanym podpisem elektronicznym, w postaci elektronicznej opatrzonej podpisem zaufanym lub podpisem osobistym przez  osobę umocowaną do działania w imieniu Wykonawcy.</w:t>
      </w:r>
    </w:p>
    <w:p w14:paraId="2C2B71A0" w14:textId="77777777" w:rsidR="001E2B21" w:rsidRDefault="001E2B21">
      <w:pPr>
        <w:spacing w:after="0" w:line="240" w:lineRule="auto"/>
        <w:rPr>
          <w:rFonts w:asciiTheme="minorHAnsi" w:hAnsiTheme="minorHAnsi" w:cstheme="minorHAnsi"/>
          <w:sz w:val="20"/>
          <w:szCs w:val="20"/>
        </w:rPr>
      </w:pPr>
      <w:r>
        <w:rPr>
          <w:rFonts w:asciiTheme="minorHAnsi" w:hAnsiTheme="minorHAnsi" w:cstheme="minorHAnsi"/>
          <w:sz w:val="20"/>
          <w:szCs w:val="20"/>
        </w:rPr>
        <w:br w:type="page"/>
      </w:r>
    </w:p>
    <w:p w14:paraId="19B2E34A" w14:textId="77777777" w:rsidR="005F755C" w:rsidRPr="000977F2" w:rsidRDefault="005F755C" w:rsidP="009B7DCC">
      <w:pPr>
        <w:widowControl w:val="0"/>
        <w:numPr>
          <w:ilvl w:val="0"/>
          <w:numId w:val="15"/>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lastRenderedPageBreak/>
        <w:t>Kwalifikowany podpis elektroniczny powinien być wystawiony przez dostawcę kwalifikowanej usługi zaufania, będącego podmiotem świadczącym usługi certyfikacyjne – podpis elektroniczny, spełniające wymogi bezpieczeństwa określone w ustawie z dnia 5 września 2016r. o usługach zaufania oraz identyfikacji elektronicznej (Dz. U. z 202</w:t>
      </w:r>
      <w:r w:rsidR="001E2B21">
        <w:rPr>
          <w:rFonts w:asciiTheme="minorHAnsi" w:hAnsiTheme="minorHAnsi" w:cstheme="minorHAnsi"/>
          <w:sz w:val="20"/>
          <w:szCs w:val="20"/>
        </w:rPr>
        <w:t>3</w:t>
      </w:r>
      <w:r w:rsidRPr="000977F2">
        <w:rPr>
          <w:rFonts w:asciiTheme="minorHAnsi" w:hAnsiTheme="minorHAnsi" w:cstheme="minorHAnsi"/>
          <w:sz w:val="20"/>
          <w:szCs w:val="20"/>
        </w:rPr>
        <w:t>r. poz. 1</w:t>
      </w:r>
      <w:r w:rsidR="001E2B21">
        <w:rPr>
          <w:rFonts w:asciiTheme="minorHAnsi" w:hAnsiTheme="minorHAnsi" w:cstheme="minorHAnsi"/>
          <w:sz w:val="20"/>
          <w:szCs w:val="20"/>
        </w:rPr>
        <w:t>234</w:t>
      </w:r>
      <w:r w:rsidRPr="000977F2">
        <w:rPr>
          <w:rFonts w:asciiTheme="minorHAnsi" w:hAnsiTheme="minorHAnsi" w:cstheme="minorHAnsi"/>
          <w:sz w:val="20"/>
          <w:szCs w:val="20"/>
        </w:rPr>
        <w:t>)</w:t>
      </w:r>
      <w:r w:rsidR="002E2E48" w:rsidRPr="000977F2">
        <w:rPr>
          <w:rFonts w:asciiTheme="minorHAnsi" w:hAnsiTheme="minorHAnsi" w:cstheme="minorHAnsi"/>
          <w:sz w:val="20"/>
          <w:szCs w:val="20"/>
        </w:rPr>
        <w:t>.</w:t>
      </w:r>
    </w:p>
    <w:p w14:paraId="7EC65164" w14:textId="77777777" w:rsidR="002E2E48" w:rsidRPr="000977F2" w:rsidRDefault="002E2E48" w:rsidP="009B7DCC">
      <w:pPr>
        <w:widowControl w:val="0"/>
        <w:numPr>
          <w:ilvl w:val="0"/>
          <w:numId w:val="15"/>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W postępowaniu poniżej progów unijnych wykonawca może złożyć ofertę w postaci elektronicznej opatrzonej podpisem zaufanym. W przypadku formy elektronicznej opatrzonej podpisem zaufanym, postać elektroniczna oświadczenia woli jest opatrywana podpisem zaufanym. Podpis zaufany </w:t>
      </w:r>
      <w:r w:rsidR="00E6089C" w:rsidRPr="000977F2">
        <w:rPr>
          <w:rFonts w:asciiTheme="minorHAnsi" w:hAnsiTheme="minorHAnsi" w:cstheme="minorHAnsi"/>
          <w:sz w:val="20"/>
          <w:szCs w:val="20"/>
        </w:rPr>
        <w:br/>
      </w:r>
      <w:r w:rsidRPr="000977F2">
        <w:rPr>
          <w:rFonts w:asciiTheme="minorHAnsi" w:hAnsiTheme="minorHAnsi" w:cstheme="minorHAnsi"/>
          <w:sz w:val="20"/>
          <w:szCs w:val="20"/>
        </w:rPr>
        <w:t xml:space="preserve">nie jest kwalifikowanym podpisem elektronicznym. Jest formą, która jest dopuszczalna </w:t>
      </w:r>
      <w:r w:rsidR="00E6089C" w:rsidRPr="000977F2">
        <w:rPr>
          <w:rFonts w:asciiTheme="minorHAnsi" w:hAnsiTheme="minorHAnsi" w:cstheme="minorHAnsi"/>
          <w:sz w:val="20"/>
          <w:szCs w:val="20"/>
        </w:rPr>
        <w:br/>
      </w:r>
      <w:r w:rsidRPr="000977F2">
        <w:rPr>
          <w:rFonts w:asciiTheme="minorHAnsi" w:hAnsiTheme="minorHAnsi" w:cstheme="minorHAnsi"/>
          <w:sz w:val="20"/>
          <w:szCs w:val="20"/>
        </w:rPr>
        <w:t>w postępowaniach tzw. krajowych, a korzystanie z niego możliwe jest jedynie z wykorzystaniem systemu teleinformatycznego pozwalającego na użycie pieczęci elektronicznej ministra właściwego do spraw informatyzacji. Systemem zapewniającym możliwość wykorzystania podpisu zaufanego jest w Polsce system ePUAP.</w:t>
      </w:r>
    </w:p>
    <w:p w14:paraId="192D5C6C" w14:textId="77777777" w:rsidR="00FD4163" w:rsidRPr="000977F2" w:rsidRDefault="00FD4163" w:rsidP="009B7DCC">
      <w:pPr>
        <w:widowControl w:val="0"/>
        <w:numPr>
          <w:ilvl w:val="0"/>
          <w:numId w:val="15"/>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Oferta musi być napisana w języku polskim, na maszynie do pisania, komputerze lub inną trwałą </w:t>
      </w:r>
      <w:r w:rsidR="00E6089C" w:rsidRPr="000977F2">
        <w:rPr>
          <w:rFonts w:asciiTheme="minorHAnsi" w:hAnsiTheme="minorHAnsi" w:cstheme="minorHAnsi"/>
          <w:sz w:val="20"/>
          <w:szCs w:val="20"/>
        </w:rPr>
        <w:br/>
      </w:r>
      <w:r w:rsidRPr="000977F2">
        <w:rPr>
          <w:rFonts w:asciiTheme="minorHAnsi" w:hAnsiTheme="minorHAnsi" w:cstheme="minorHAnsi"/>
          <w:sz w:val="20"/>
          <w:szCs w:val="20"/>
        </w:rPr>
        <w:t xml:space="preserve">i czytelną techniką oraz podpisana przez osobę(y) upoważnioną do reprezentowania Wykonawcy </w:t>
      </w:r>
      <w:r w:rsidR="00EF1221">
        <w:rPr>
          <w:rFonts w:asciiTheme="minorHAnsi" w:hAnsiTheme="minorHAnsi" w:cstheme="minorHAnsi"/>
          <w:sz w:val="20"/>
          <w:szCs w:val="20"/>
        </w:rPr>
        <w:br/>
      </w:r>
      <w:r w:rsidRPr="000977F2">
        <w:rPr>
          <w:rFonts w:asciiTheme="minorHAnsi" w:hAnsiTheme="minorHAnsi" w:cstheme="minorHAnsi"/>
          <w:sz w:val="20"/>
          <w:szCs w:val="20"/>
        </w:rPr>
        <w:t>na zewnątrz i zaciągania zobowiązań w wysokości odpowiadającej cenie oferty.</w:t>
      </w:r>
    </w:p>
    <w:p w14:paraId="7C3F4EB5" w14:textId="77777777" w:rsidR="00FD4163" w:rsidRPr="000977F2" w:rsidRDefault="00FD4163" w:rsidP="009B7DCC">
      <w:pPr>
        <w:widowControl w:val="0"/>
        <w:numPr>
          <w:ilvl w:val="0"/>
          <w:numId w:val="15"/>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Treść oferty musi odpowiadać treści SWZ.</w:t>
      </w:r>
    </w:p>
    <w:p w14:paraId="23BB6DCB" w14:textId="77777777" w:rsidR="00FD4163" w:rsidRDefault="00FD4163" w:rsidP="009B7DCC">
      <w:pPr>
        <w:widowControl w:val="0"/>
        <w:numPr>
          <w:ilvl w:val="0"/>
          <w:numId w:val="15"/>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Wykonawca ponosi wszelkie koszty związane z przygotowaniem i złożeniem oferty.</w:t>
      </w:r>
    </w:p>
    <w:p w14:paraId="686FB7EC" w14:textId="77777777" w:rsidR="00EF1221" w:rsidRPr="000977F2" w:rsidRDefault="00EF1221" w:rsidP="00EF1221">
      <w:pPr>
        <w:widowControl w:val="0"/>
        <w:suppressAutoHyphens/>
        <w:spacing w:after="0" w:line="360" w:lineRule="auto"/>
        <w:ind w:left="426"/>
        <w:jc w:val="both"/>
        <w:rPr>
          <w:rFonts w:asciiTheme="minorHAnsi" w:hAnsiTheme="minorHAnsi" w:cstheme="minorHAnsi"/>
          <w:sz w:val="20"/>
          <w:szCs w:val="20"/>
        </w:rPr>
      </w:pPr>
    </w:p>
    <w:p w14:paraId="20EFB4E6" w14:textId="77777777" w:rsidR="00FD4163" w:rsidRPr="000977F2" w:rsidRDefault="00641A43" w:rsidP="00FD4163">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 xml:space="preserve">ROZDZIAŁ </w:t>
      </w:r>
      <w:r w:rsidR="00FD4163" w:rsidRPr="000977F2">
        <w:rPr>
          <w:rFonts w:asciiTheme="minorHAnsi" w:hAnsiTheme="minorHAnsi" w:cstheme="minorHAnsi"/>
          <w:b/>
          <w:i w:val="0"/>
          <w:color w:val="auto"/>
          <w:sz w:val="20"/>
          <w:szCs w:val="20"/>
        </w:rPr>
        <w:t>X</w:t>
      </w:r>
      <w:r w:rsidRPr="000977F2">
        <w:rPr>
          <w:rFonts w:asciiTheme="minorHAnsi" w:hAnsiTheme="minorHAnsi" w:cstheme="minorHAnsi"/>
          <w:b/>
          <w:i w:val="0"/>
          <w:color w:val="auto"/>
          <w:sz w:val="20"/>
          <w:szCs w:val="20"/>
        </w:rPr>
        <w:t>I</w:t>
      </w:r>
      <w:r w:rsidR="00B93269" w:rsidRPr="000977F2">
        <w:rPr>
          <w:rFonts w:asciiTheme="minorHAnsi" w:hAnsiTheme="minorHAnsi" w:cstheme="minorHAnsi"/>
          <w:b/>
          <w:i w:val="0"/>
          <w:color w:val="auto"/>
          <w:sz w:val="20"/>
          <w:szCs w:val="20"/>
        </w:rPr>
        <w:t>I</w:t>
      </w:r>
      <w:r w:rsidR="000714CE" w:rsidRPr="000977F2">
        <w:rPr>
          <w:rFonts w:asciiTheme="minorHAnsi" w:hAnsiTheme="minorHAnsi" w:cstheme="minorHAnsi"/>
          <w:b/>
          <w:i w:val="0"/>
          <w:color w:val="auto"/>
          <w:sz w:val="20"/>
          <w:szCs w:val="20"/>
        </w:rPr>
        <w:t>I</w:t>
      </w:r>
      <w:r w:rsidR="00FD4163" w:rsidRPr="000977F2">
        <w:rPr>
          <w:rFonts w:asciiTheme="minorHAnsi" w:hAnsiTheme="minorHAnsi" w:cstheme="minorHAnsi"/>
          <w:b/>
          <w:i w:val="0"/>
          <w:color w:val="auto"/>
          <w:sz w:val="20"/>
          <w:szCs w:val="20"/>
        </w:rPr>
        <w:br/>
        <w:t>SPOSÓB ORAZ TERMIN SKŁADANIA OFERT</w:t>
      </w:r>
    </w:p>
    <w:p w14:paraId="26FB9F11" w14:textId="77777777" w:rsidR="001E2B21" w:rsidRPr="00944107" w:rsidRDefault="001E2B21" w:rsidP="009B7DCC">
      <w:pPr>
        <w:widowControl w:val="0"/>
        <w:numPr>
          <w:ilvl w:val="0"/>
          <w:numId w:val="18"/>
        </w:numPr>
        <w:suppressAutoHyphens/>
        <w:spacing w:after="0" w:line="360" w:lineRule="auto"/>
        <w:ind w:left="426"/>
        <w:jc w:val="both"/>
        <w:rPr>
          <w:rFonts w:asciiTheme="minorHAnsi" w:hAnsiTheme="minorHAnsi" w:cstheme="minorHAnsi"/>
          <w:sz w:val="20"/>
          <w:szCs w:val="20"/>
        </w:rPr>
      </w:pPr>
      <w:r w:rsidRPr="00944107">
        <w:rPr>
          <w:rFonts w:asciiTheme="minorHAnsi" w:hAnsiTheme="minorHAnsi" w:cstheme="minorHAnsi"/>
          <w:sz w:val="20"/>
          <w:szCs w:val="20"/>
        </w:rPr>
        <w:t>Wykonawca może złożyć tylko jedną ofertę.</w:t>
      </w:r>
    </w:p>
    <w:p w14:paraId="1E121BE8" w14:textId="77777777" w:rsidR="001E2B21" w:rsidRPr="00944107" w:rsidRDefault="001E2B21" w:rsidP="009B7DCC">
      <w:pPr>
        <w:widowControl w:val="0"/>
        <w:numPr>
          <w:ilvl w:val="0"/>
          <w:numId w:val="18"/>
        </w:numPr>
        <w:suppressAutoHyphens/>
        <w:spacing w:after="0" w:line="360" w:lineRule="auto"/>
        <w:ind w:left="426"/>
        <w:jc w:val="both"/>
        <w:rPr>
          <w:rFonts w:asciiTheme="minorHAnsi" w:hAnsiTheme="minorHAnsi" w:cstheme="minorHAnsi"/>
          <w:sz w:val="20"/>
          <w:szCs w:val="20"/>
        </w:rPr>
      </w:pPr>
      <w:r w:rsidRPr="00944107">
        <w:rPr>
          <w:rFonts w:asciiTheme="minorHAnsi" w:hAnsiTheme="minorHAnsi" w:cstheme="minorHAnsi"/>
          <w:sz w:val="20"/>
          <w:szCs w:val="20"/>
        </w:rPr>
        <w:t>Ofertę należy złożyć w oryginale.</w:t>
      </w:r>
    </w:p>
    <w:p w14:paraId="37C546C2" w14:textId="77777777" w:rsidR="001E2B21" w:rsidRPr="00944107" w:rsidRDefault="001E2B21" w:rsidP="009B7DCC">
      <w:pPr>
        <w:widowControl w:val="0"/>
        <w:numPr>
          <w:ilvl w:val="0"/>
          <w:numId w:val="18"/>
        </w:numPr>
        <w:suppressAutoHyphens/>
        <w:spacing w:after="65" w:line="360" w:lineRule="auto"/>
        <w:ind w:left="426"/>
        <w:jc w:val="both"/>
        <w:rPr>
          <w:rFonts w:asciiTheme="minorHAnsi" w:hAnsiTheme="minorHAnsi" w:cstheme="minorHAnsi"/>
          <w:sz w:val="20"/>
          <w:szCs w:val="20"/>
        </w:rPr>
      </w:pPr>
      <w:r w:rsidRPr="00944107">
        <w:rPr>
          <w:rFonts w:asciiTheme="minorHAnsi" w:hAnsiTheme="minorHAnsi" w:cstheme="minorHAnsi"/>
          <w:b/>
          <w:sz w:val="20"/>
          <w:szCs w:val="20"/>
        </w:rPr>
        <w:t xml:space="preserve">Ofertę należy złożyć do dnia </w:t>
      </w:r>
      <w:r>
        <w:rPr>
          <w:rFonts w:asciiTheme="minorHAnsi" w:hAnsiTheme="minorHAnsi" w:cstheme="minorHAnsi"/>
          <w:b/>
          <w:sz w:val="20"/>
          <w:szCs w:val="20"/>
        </w:rPr>
        <w:t>13</w:t>
      </w:r>
      <w:r w:rsidRPr="00944107">
        <w:rPr>
          <w:rFonts w:asciiTheme="minorHAnsi" w:hAnsiTheme="minorHAnsi" w:cstheme="minorHAnsi"/>
          <w:b/>
          <w:sz w:val="20"/>
          <w:szCs w:val="20"/>
        </w:rPr>
        <w:t>.06.2025 roku, do godziny 10:00.</w:t>
      </w:r>
    </w:p>
    <w:p w14:paraId="26385226" w14:textId="77777777" w:rsidR="001E2B21" w:rsidRPr="00944107" w:rsidRDefault="001E2B21" w:rsidP="009B7DCC">
      <w:pPr>
        <w:widowControl w:val="0"/>
        <w:numPr>
          <w:ilvl w:val="0"/>
          <w:numId w:val="18"/>
        </w:numPr>
        <w:suppressAutoHyphens/>
        <w:spacing w:after="65" w:line="360" w:lineRule="auto"/>
        <w:ind w:left="426"/>
        <w:jc w:val="both"/>
        <w:rPr>
          <w:rFonts w:asciiTheme="minorHAnsi" w:hAnsiTheme="minorHAnsi" w:cstheme="minorHAnsi"/>
          <w:sz w:val="20"/>
          <w:szCs w:val="20"/>
        </w:rPr>
      </w:pPr>
      <w:r w:rsidRPr="00944107">
        <w:rPr>
          <w:rFonts w:asciiTheme="minorHAnsi" w:hAnsiTheme="minorHAnsi" w:cstheme="minorHAnsi"/>
          <w:sz w:val="20"/>
          <w:szCs w:val="20"/>
        </w:rPr>
        <w:t xml:space="preserve">Wykonawca składa ofertę za pośrednictwem zakładki „Oferty/wnioski”, widocznej </w:t>
      </w:r>
      <w:r w:rsidRPr="00944107">
        <w:rPr>
          <w:rFonts w:asciiTheme="minorHAnsi" w:hAnsiTheme="minorHAnsi" w:cstheme="minorHAnsi"/>
          <w:sz w:val="20"/>
          <w:szCs w:val="20"/>
        </w:rPr>
        <w:br/>
        <w:t xml:space="preserve">w podglądzie postępowania po zalogowaniu się na konto Wykonawcy. Po wybraniu przycisku „Złóż ofertę” system prezentuje okno składania oferty umożliwiające przekazanie dokumentów </w:t>
      </w:r>
      <w:r>
        <w:rPr>
          <w:rFonts w:asciiTheme="minorHAnsi" w:hAnsiTheme="minorHAnsi" w:cstheme="minorHAnsi"/>
          <w:sz w:val="20"/>
          <w:szCs w:val="20"/>
        </w:rPr>
        <w:t xml:space="preserve">elektronicznych, </w:t>
      </w:r>
      <w:r>
        <w:rPr>
          <w:rFonts w:asciiTheme="minorHAnsi" w:hAnsiTheme="minorHAnsi" w:cstheme="minorHAnsi"/>
          <w:sz w:val="20"/>
          <w:szCs w:val="20"/>
        </w:rPr>
        <w:br/>
        <w:t xml:space="preserve">w </w:t>
      </w:r>
      <w:r w:rsidRPr="00944107">
        <w:rPr>
          <w:rFonts w:asciiTheme="minorHAnsi" w:hAnsiTheme="minorHAnsi" w:cstheme="minorHAnsi"/>
          <w:sz w:val="20"/>
          <w:szCs w:val="20"/>
        </w:rPr>
        <w:t xml:space="preserve">którym znajdują się dwa pola drag&amp;drop („przeciągnij” i „upuść”) służące do dodawania plików. </w:t>
      </w:r>
    </w:p>
    <w:p w14:paraId="59B45531" w14:textId="77777777" w:rsidR="001E2B21" w:rsidRPr="00944107" w:rsidRDefault="001E2B21" w:rsidP="009B7DCC">
      <w:pPr>
        <w:pStyle w:val="Default"/>
        <w:numPr>
          <w:ilvl w:val="0"/>
          <w:numId w:val="18"/>
        </w:numPr>
        <w:spacing w:after="65" w:line="360" w:lineRule="auto"/>
        <w:ind w:left="426"/>
        <w:jc w:val="both"/>
        <w:rPr>
          <w:rFonts w:asciiTheme="minorHAnsi" w:hAnsiTheme="minorHAnsi" w:cstheme="minorHAnsi"/>
          <w:sz w:val="20"/>
          <w:szCs w:val="20"/>
        </w:rPr>
      </w:pPr>
      <w:r w:rsidRPr="00944107">
        <w:rPr>
          <w:rFonts w:asciiTheme="minorHAnsi" w:hAnsiTheme="minorHAnsi" w:cstheme="minorHAnsi"/>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76352D63" w14:textId="77777777" w:rsidR="001E2B21" w:rsidRPr="00944107" w:rsidRDefault="001E2B21" w:rsidP="009B7DCC">
      <w:pPr>
        <w:pStyle w:val="Default"/>
        <w:numPr>
          <w:ilvl w:val="0"/>
          <w:numId w:val="18"/>
        </w:numPr>
        <w:spacing w:after="65" w:line="360" w:lineRule="auto"/>
        <w:ind w:left="426"/>
        <w:jc w:val="both"/>
        <w:rPr>
          <w:rFonts w:asciiTheme="minorHAnsi" w:hAnsiTheme="minorHAnsi" w:cstheme="minorHAnsi"/>
          <w:sz w:val="20"/>
          <w:szCs w:val="20"/>
        </w:rPr>
      </w:pPr>
      <w:r w:rsidRPr="00944107">
        <w:rPr>
          <w:rFonts w:asciiTheme="minorHAnsi" w:hAnsiTheme="minorHAnsi" w:cstheme="minorHAnsi"/>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11B2114" w14:textId="77777777" w:rsidR="001E2B21" w:rsidRDefault="001E2B21">
      <w:pPr>
        <w:spacing w:after="0" w:line="240" w:lineRule="auto"/>
        <w:rPr>
          <w:rFonts w:asciiTheme="minorHAnsi" w:eastAsia="Arial" w:hAnsiTheme="minorHAnsi" w:cstheme="minorHAnsi"/>
          <w:b/>
          <w:bCs/>
          <w:color w:val="000000"/>
          <w:kern w:val="1"/>
          <w:sz w:val="20"/>
          <w:szCs w:val="20"/>
          <w:lang w:eastAsia="pl-PL"/>
        </w:rPr>
      </w:pPr>
      <w:r>
        <w:rPr>
          <w:rFonts w:asciiTheme="minorHAnsi" w:hAnsiTheme="minorHAnsi" w:cstheme="minorHAnsi"/>
          <w:b/>
          <w:bCs/>
          <w:sz w:val="20"/>
          <w:szCs w:val="20"/>
        </w:rPr>
        <w:br w:type="page"/>
      </w:r>
    </w:p>
    <w:p w14:paraId="38D0EEAF" w14:textId="77777777" w:rsidR="001E2B21" w:rsidRPr="00944107" w:rsidRDefault="001E2B21" w:rsidP="009B7DCC">
      <w:pPr>
        <w:pStyle w:val="Default"/>
        <w:numPr>
          <w:ilvl w:val="0"/>
          <w:numId w:val="18"/>
        </w:numPr>
        <w:spacing w:line="360" w:lineRule="auto"/>
        <w:ind w:left="426"/>
        <w:jc w:val="both"/>
        <w:rPr>
          <w:rFonts w:asciiTheme="minorHAnsi" w:hAnsiTheme="minorHAnsi" w:cstheme="minorHAnsi"/>
          <w:sz w:val="20"/>
          <w:szCs w:val="20"/>
        </w:rPr>
      </w:pPr>
      <w:r w:rsidRPr="00944107">
        <w:rPr>
          <w:rFonts w:asciiTheme="minorHAnsi" w:hAnsiTheme="minorHAnsi" w:cstheme="minorHAnsi"/>
          <w:b/>
          <w:bCs/>
          <w:sz w:val="20"/>
          <w:szCs w:val="20"/>
        </w:rPr>
        <w:lastRenderedPageBreak/>
        <w:t xml:space="preserve">Formularz cenowy </w:t>
      </w:r>
      <w:r w:rsidRPr="00944107">
        <w:rPr>
          <w:rFonts w:asciiTheme="minorHAnsi" w:hAnsiTheme="minorHAnsi" w:cstheme="minorHAnsi"/>
          <w:sz w:val="20"/>
          <w:szCs w:val="20"/>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2617123" w14:textId="77777777" w:rsidR="001E2B21" w:rsidRPr="00944107" w:rsidRDefault="001E2B21" w:rsidP="009B7DCC">
      <w:pPr>
        <w:numPr>
          <w:ilvl w:val="0"/>
          <w:numId w:val="18"/>
        </w:numPr>
        <w:spacing w:after="0" w:line="360" w:lineRule="auto"/>
        <w:ind w:left="426"/>
        <w:jc w:val="both"/>
        <w:rPr>
          <w:rFonts w:asciiTheme="minorHAnsi" w:hAnsiTheme="minorHAnsi" w:cstheme="minorHAnsi"/>
          <w:sz w:val="20"/>
          <w:szCs w:val="20"/>
        </w:rPr>
      </w:pPr>
      <w:r w:rsidRPr="00944107">
        <w:rPr>
          <w:rFonts w:asciiTheme="minorHAnsi" w:hAnsiTheme="minorHAnsi" w:cstheme="minorHAnsi"/>
          <w:b/>
          <w:bCs/>
          <w:sz w:val="20"/>
          <w:szCs w:val="20"/>
        </w:rPr>
        <w:t xml:space="preserve">Pozostałe dokumenty </w:t>
      </w:r>
      <w:r w:rsidRPr="00944107">
        <w:rPr>
          <w:rFonts w:asciiTheme="minorHAnsi" w:hAnsiTheme="minorHAnsi" w:cstheme="minorHAnsi"/>
          <w:sz w:val="20"/>
          <w:szCs w:val="20"/>
        </w:rPr>
        <w:t xml:space="preserve">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w:t>
      </w:r>
      <w:r>
        <w:rPr>
          <w:rFonts w:asciiTheme="minorHAnsi" w:hAnsiTheme="minorHAnsi" w:cstheme="minorHAnsi"/>
          <w:sz w:val="20"/>
          <w:szCs w:val="20"/>
        </w:rPr>
        <w:br/>
      </w:r>
      <w:r w:rsidRPr="00944107">
        <w:rPr>
          <w:rFonts w:asciiTheme="minorHAnsi" w:hAnsiTheme="minorHAnsi" w:cstheme="minorHAnsi"/>
          <w:sz w:val="20"/>
          <w:szCs w:val="20"/>
        </w:rPr>
        <w:t>lub wewnętrznego. W zależności od rodzaju podpisu i jego typu (zewnętrzny, wewnętrzny) w polu „Załączniki i inne dokumenty przedstawione w ofercie przez Wykonawcę” dodaje się uprzednio podpis</w:t>
      </w:r>
      <w:r>
        <w:rPr>
          <w:rFonts w:asciiTheme="minorHAnsi" w:hAnsiTheme="minorHAnsi" w:cstheme="minorHAnsi"/>
          <w:sz w:val="20"/>
          <w:szCs w:val="20"/>
        </w:rPr>
        <w:t xml:space="preserve">ane dokumenty wraz </w:t>
      </w:r>
      <w:r w:rsidRPr="00944107">
        <w:rPr>
          <w:rFonts w:asciiTheme="minorHAnsi" w:hAnsiTheme="minorHAnsi" w:cstheme="minorHAnsi"/>
          <w:sz w:val="20"/>
          <w:szCs w:val="20"/>
        </w:rPr>
        <w:t xml:space="preserve">z wygenerowanym plikiem podpisu (typ zewnętrzny) lub dokument z wszytym podpisem </w:t>
      </w:r>
      <w:r w:rsidRPr="00944107">
        <w:rPr>
          <w:rFonts w:asciiTheme="minorHAnsi" w:hAnsiTheme="minorHAnsi" w:cstheme="minorHAnsi"/>
          <w:sz w:val="20"/>
          <w:szCs w:val="20"/>
        </w:rPr>
        <w:br/>
        <w:t>(typ wewnętrzny).</w:t>
      </w:r>
    </w:p>
    <w:p w14:paraId="2F3E2315" w14:textId="77777777" w:rsidR="001E2B21" w:rsidRPr="00944107" w:rsidRDefault="001E2B21" w:rsidP="009B7DCC">
      <w:pPr>
        <w:pStyle w:val="Default"/>
        <w:numPr>
          <w:ilvl w:val="0"/>
          <w:numId w:val="18"/>
        </w:numPr>
        <w:spacing w:line="360" w:lineRule="auto"/>
        <w:ind w:left="426"/>
        <w:jc w:val="both"/>
        <w:rPr>
          <w:rFonts w:asciiTheme="minorHAnsi" w:hAnsiTheme="minorHAnsi" w:cstheme="minorHAnsi"/>
          <w:sz w:val="20"/>
          <w:szCs w:val="20"/>
        </w:rPr>
      </w:pPr>
      <w:r w:rsidRPr="00944107">
        <w:rPr>
          <w:rFonts w:asciiTheme="minorHAnsi" w:hAnsiTheme="minorHAnsi" w:cstheme="minorHAnsi"/>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DD4AE86" w14:textId="77777777" w:rsidR="001E2B21" w:rsidRPr="00944107" w:rsidRDefault="001E2B21" w:rsidP="009B7DCC">
      <w:pPr>
        <w:pStyle w:val="Default"/>
        <w:numPr>
          <w:ilvl w:val="0"/>
          <w:numId w:val="18"/>
        </w:numPr>
        <w:spacing w:after="68" w:line="360" w:lineRule="auto"/>
        <w:ind w:left="426"/>
        <w:jc w:val="both"/>
        <w:rPr>
          <w:rFonts w:asciiTheme="minorHAnsi" w:hAnsiTheme="minorHAnsi" w:cstheme="minorHAnsi"/>
          <w:sz w:val="20"/>
          <w:szCs w:val="20"/>
        </w:rPr>
      </w:pPr>
      <w:r w:rsidRPr="00944107">
        <w:rPr>
          <w:rFonts w:asciiTheme="minorHAnsi" w:hAnsiTheme="minorHAnsi" w:cstheme="minorHAnsi"/>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33838F9" w14:textId="77777777" w:rsidR="001E2B21" w:rsidRPr="00944107" w:rsidRDefault="001E2B21" w:rsidP="009B7DCC">
      <w:pPr>
        <w:pStyle w:val="Default"/>
        <w:numPr>
          <w:ilvl w:val="0"/>
          <w:numId w:val="18"/>
        </w:numPr>
        <w:spacing w:after="68" w:line="360" w:lineRule="auto"/>
        <w:ind w:left="426"/>
        <w:jc w:val="both"/>
        <w:rPr>
          <w:rFonts w:asciiTheme="minorHAnsi" w:hAnsiTheme="minorHAnsi" w:cstheme="minorHAnsi"/>
          <w:sz w:val="20"/>
          <w:szCs w:val="20"/>
        </w:rPr>
      </w:pPr>
      <w:r w:rsidRPr="00944107">
        <w:rPr>
          <w:rFonts w:asciiTheme="minorHAnsi" w:hAnsiTheme="minorHAnsi" w:cstheme="minorHAnsi"/>
          <w:sz w:val="20"/>
          <w:szCs w:val="20"/>
        </w:rPr>
        <w:t xml:space="preserve">Oferta może być złożona tylko do upływu terminu składania ofert. </w:t>
      </w:r>
    </w:p>
    <w:p w14:paraId="7EEE90AE" w14:textId="77777777" w:rsidR="001E2B21" w:rsidRPr="00944107" w:rsidRDefault="001E2B21" w:rsidP="009B7DCC">
      <w:pPr>
        <w:pStyle w:val="Default"/>
        <w:numPr>
          <w:ilvl w:val="0"/>
          <w:numId w:val="18"/>
        </w:numPr>
        <w:spacing w:after="68" w:line="360" w:lineRule="auto"/>
        <w:ind w:left="426"/>
        <w:jc w:val="both"/>
        <w:rPr>
          <w:rFonts w:asciiTheme="minorHAnsi" w:hAnsiTheme="minorHAnsi" w:cstheme="minorHAnsi"/>
          <w:sz w:val="20"/>
          <w:szCs w:val="20"/>
        </w:rPr>
      </w:pPr>
      <w:r w:rsidRPr="00944107">
        <w:rPr>
          <w:rFonts w:asciiTheme="minorHAnsi" w:hAnsiTheme="minorHAnsi" w:cstheme="minorHAnsi"/>
          <w:sz w:val="20"/>
          <w:szCs w:val="20"/>
        </w:rPr>
        <w:t xml:space="preserve">Wykonawca może przed upływem terminu składania ofert wycofać ofertę. Wykonawca wycofuje ofertę </w:t>
      </w:r>
      <w:r>
        <w:rPr>
          <w:rFonts w:asciiTheme="minorHAnsi" w:hAnsiTheme="minorHAnsi" w:cstheme="minorHAnsi"/>
          <w:sz w:val="20"/>
          <w:szCs w:val="20"/>
        </w:rPr>
        <w:br/>
      </w:r>
      <w:r w:rsidRPr="00944107">
        <w:rPr>
          <w:rFonts w:asciiTheme="minorHAnsi" w:hAnsiTheme="minorHAnsi" w:cstheme="minorHAnsi"/>
          <w:sz w:val="20"/>
          <w:szCs w:val="20"/>
        </w:rPr>
        <w:t xml:space="preserve">w zakładce „Oferty/wnioski” używając przycisku „Wycofaj ofertę”. </w:t>
      </w:r>
    </w:p>
    <w:p w14:paraId="21315674" w14:textId="77777777" w:rsidR="001E2B21" w:rsidRPr="00944107" w:rsidRDefault="001E2B21" w:rsidP="009B7DCC">
      <w:pPr>
        <w:pStyle w:val="Default"/>
        <w:numPr>
          <w:ilvl w:val="0"/>
          <w:numId w:val="18"/>
        </w:numPr>
        <w:spacing w:line="360" w:lineRule="auto"/>
        <w:ind w:left="426"/>
        <w:jc w:val="both"/>
        <w:rPr>
          <w:rFonts w:asciiTheme="minorHAnsi" w:hAnsiTheme="minorHAnsi" w:cstheme="minorHAnsi"/>
          <w:sz w:val="20"/>
          <w:szCs w:val="20"/>
        </w:rPr>
      </w:pPr>
      <w:r w:rsidRPr="00944107">
        <w:rPr>
          <w:rFonts w:asciiTheme="minorHAnsi" w:hAnsiTheme="minorHAnsi" w:cstheme="minorHAnsi"/>
          <w:sz w:val="20"/>
          <w:szCs w:val="20"/>
        </w:rPr>
        <w:t xml:space="preserve">Maksymalny łączny rozmiar plików stanowiących ofertę lub składanych wraz z ofertą </w:t>
      </w:r>
      <w:r w:rsidRPr="00944107">
        <w:rPr>
          <w:rFonts w:asciiTheme="minorHAnsi" w:hAnsiTheme="minorHAnsi" w:cstheme="minorHAnsi"/>
          <w:sz w:val="20"/>
          <w:szCs w:val="20"/>
        </w:rPr>
        <w:br/>
        <w:t xml:space="preserve">to 250 MB. </w:t>
      </w:r>
    </w:p>
    <w:p w14:paraId="7CCE61B3" w14:textId="77777777" w:rsidR="001E2B21" w:rsidRPr="00944107" w:rsidRDefault="001E2B21" w:rsidP="009B7DCC">
      <w:pPr>
        <w:widowControl w:val="0"/>
        <w:numPr>
          <w:ilvl w:val="0"/>
          <w:numId w:val="18"/>
        </w:numPr>
        <w:suppressAutoHyphens/>
        <w:spacing w:after="0" w:line="360" w:lineRule="auto"/>
        <w:ind w:left="426"/>
        <w:jc w:val="both"/>
        <w:rPr>
          <w:rFonts w:asciiTheme="minorHAnsi" w:hAnsiTheme="minorHAnsi" w:cstheme="minorHAnsi"/>
          <w:b/>
          <w:sz w:val="20"/>
          <w:szCs w:val="20"/>
        </w:rPr>
      </w:pPr>
      <w:bookmarkStart w:id="39" w:name="OLE_LINK23"/>
      <w:r w:rsidRPr="00944107">
        <w:rPr>
          <w:rFonts w:asciiTheme="minorHAnsi" w:hAnsiTheme="minorHAnsi" w:cstheme="minorHAnsi"/>
          <w:sz w:val="20"/>
          <w:szCs w:val="20"/>
        </w:rPr>
        <w:t xml:space="preserve">Wykonawca dołącza do oferty oświadczenia, o którym mowa w art. 125 ust. 1 PZP, w zakresie wskazanym przez zamawiającego </w:t>
      </w:r>
      <w:bookmarkEnd w:id="39"/>
      <w:r w:rsidRPr="00944107">
        <w:rPr>
          <w:rFonts w:asciiTheme="minorHAnsi" w:hAnsiTheme="minorHAnsi" w:cstheme="minorHAnsi"/>
          <w:sz w:val="20"/>
          <w:szCs w:val="20"/>
        </w:rPr>
        <w:t xml:space="preserve">– załączniki </w:t>
      </w:r>
      <w:r>
        <w:rPr>
          <w:rFonts w:asciiTheme="minorHAnsi" w:hAnsiTheme="minorHAnsi" w:cstheme="minorHAnsi"/>
          <w:sz w:val="20"/>
          <w:szCs w:val="20"/>
        </w:rPr>
        <w:t>2</w:t>
      </w:r>
      <w:r w:rsidRPr="00944107">
        <w:rPr>
          <w:rFonts w:asciiTheme="minorHAnsi" w:hAnsiTheme="minorHAnsi" w:cstheme="minorHAnsi"/>
          <w:sz w:val="20"/>
          <w:szCs w:val="20"/>
        </w:rPr>
        <w:t xml:space="preserve"> i </w:t>
      </w:r>
      <w:r>
        <w:rPr>
          <w:rFonts w:asciiTheme="minorHAnsi" w:hAnsiTheme="minorHAnsi" w:cstheme="minorHAnsi"/>
          <w:sz w:val="20"/>
          <w:szCs w:val="20"/>
        </w:rPr>
        <w:t>3</w:t>
      </w:r>
      <w:r w:rsidRPr="00944107">
        <w:rPr>
          <w:rFonts w:asciiTheme="minorHAnsi" w:hAnsiTheme="minorHAnsi" w:cstheme="minorHAnsi"/>
          <w:sz w:val="20"/>
          <w:szCs w:val="20"/>
        </w:rPr>
        <w:t xml:space="preserve"> do SWZ.</w:t>
      </w:r>
    </w:p>
    <w:p w14:paraId="14870DC3" w14:textId="77777777" w:rsidR="00DB00B3" w:rsidRPr="000977F2" w:rsidRDefault="00DB00B3" w:rsidP="00DB00B3">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ROZDZIAŁ XI</w:t>
      </w:r>
      <w:r w:rsidR="000714CE" w:rsidRPr="000977F2">
        <w:rPr>
          <w:rFonts w:asciiTheme="minorHAnsi" w:hAnsiTheme="minorHAnsi" w:cstheme="minorHAnsi"/>
          <w:b/>
          <w:i w:val="0"/>
          <w:color w:val="auto"/>
          <w:sz w:val="20"/>
          <w:szCs w:val="20"/>
        </w:rPr>
        <w:t>V</w:t>
      </w:r>
      <w:r w:rsidRPr="000977F2">
        <w:rPr>
          <w:rFonts w:asciiTheme="minorHAnsi" w:hAnsiTheme="minorHAnsi" w:cstheme="minorHAnsi"/>
          <w:b/>
          <w:i w:val="0"/>
          <w:color w:val="auto"/>
          <w:sz w:val="20"/>
          <w:szCs w:val="20"/>
        </w:rPr>
        <w:br/>
        <w:t>TERMIN OTWARCIA OFERT</w:t>
      </w:r>
    </w:p>
    <w:p w14:paraId="1C279D87" w14:textId="77777777" w:rsidR="00FD4163" w:rsidRPr="000977F2" w:rsidRDefault="00FD4163" w:rsidP="00E111EC">
      <w:pPr>
        <w:widowControl w:val="0"/>
        <w:suppressAutoHyphens/>
        <w:spacing w:after="0" w:line="360" w:lineRule="auto"/>
        <w:jc w:val="both"/>
        <w:rPr>
          <w:rFonts w:asciiTheme="minorHAnsi" w:hAnsiTheme="minorHAnsi" w:cstheme="minorHAnsi"/>
          <w:sz w:val="20"/>
          <w:szCs w:val="20"/>
        </w:rPr>
      </w:pPr>
    </w:p>
    <w:p w14:paraId="36D2F38C" w14:textId="77777777" w:rsidR="00E111EC" w:rsidRPr="000977F2" w:rsidRDefault="00E111EC" w:rsidP="009B7DCC">
      <w:pPr>
        <w:widowControl w:val="0"/>
        <w:numPr>
          <w:ilvl w:val="0"/>
          <w:numId w:val="19"/>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Otwarcie złożonych ofert nastąpi w dniu </w:t>
      </w:r>
      <w:r w:rsidR="001E2B21">
        <w:rPr>
          <w:rFonts w:asciiTheme="minorHAnsi" w:hAnsiTheme="minorHAnsi" w:cstheme="minorHAnsi"/>
          <w:b/>
          <w:color w:val="FF0000"/>
          <w:sz w:val="20"/>
          <w:szCs w:val="20"/>
        </w:rPr>
        <w:t>13</w:t>
      </w:r>
      <w:r w:rsidR="004954F0" w:rsidRPr="000977F2">
        <w:rPr>
          <w:rFonts w:asciiTheme="minorHAnsi" w:hAnsiTheme="minorHAnsi" w:cstheme="minorHAnsi"/>
          <w:b/>
          <w:color w:val="FF0000"/>
          <w:sz w:val="20"/>
          <w:szCs w:val="20"/>
        </w:rPr>
        <w:t xml:space="preserve"> </w:t>
      </w:r>
      <w:r w:rsidR="001E2B21">
        <w:rPr>
          <w:rFonts w:asciiTheme="minorHAnsi" w:hAnsiTheme="minorHAnsi" w:cstheme="minorHAnsi"/>
          <w:b/>
          <w:color w:val="FF0000"/>
          <w:sz w:val="20"/>
          <w:szCs w:val="20"/>
        </w:rPr>
        <w:t>czerwca</w:t>
      </w:r>
      <w:r w:rsidR="004954F0" w:rsidRPr="000977F2">
        <w:rPr>
          <w:rFonts w:asciiTheme="minorHAnsi" w:hAnsiTheme="minorHAnsi" w:cstheme="minorHAnsi"/>
          <w:b/>
          <w:color w:val="FF0000"/>
          <w:sz w:val="20"/>
          <w:szCs w:val="20"/>
        </w:rPr>
        <w:t xml:space="preserve"> </w:t>
      </w:r>
      <w:r w:rsidRPr="000977F2">
        <w:rPr>
          <w:rFonts w:asciiTheme="minorHAnsi" w:hAnsiTheme="minorHAnsi" w:cstheme="minorHAnsi"/>
          <w:b/>
          <w:color w:val="FF0000"/>
          <w:sz w:val="20"/>
          <w:szCs w:val="20"/>
        </w:rPr>
        <w:t>202</w:t>
      </w:r>
      <w:r w:rsidR="001E2B21">
        <w:rPr>
          <w:rFonts w:asciiTheme="minorHAnsi" w:hAnsiTheme="minorHAnsi" w:cstheme="minorHAnsi"/>
          <w:b/>
          <w:color w:val="FF0000"/>
          <w:sz w:val="20"/>
          <w:szCs w:val="20"/>
        </w:rPr>
        <w:t>5</w:t>
      </w:r>
      <w:r w:rsidRPr="000977F2">
        <w:rPr>
          <w:rFonts w:asciiTheme="minorHAnsi" w:hAnsiTheme="minorHAnsi" w:cstheme="minorHAnsi"/>
          <w:b/>
          <w:color w:val="FF0000"/>
          <w:sz w:val="20"/>
          <w:szCs w:val="20"/>
        </w:rPr>
        <w:t xml:space="preserve"> roku o godzinie 1</w:t>
      </w:r>
      <w:r w:rsidR="00EF1221">
        <w:rPr>
          <w:rFonts w:asciiTheme="minorHAnsi" w:hAnsiTheme="minorHAnsi" w:cstheme="minorHAnsi"/>
          <w:b/>
          <w:color w:val="FF0000"/>
          <w:sz w:val="20"/>
          <w:szCs w:val="20"/>
        </w:rPr>
        <w:t>1</w:t>
      </w:r>
      <w:r w:rsidRPr="000977F2">
        <w:rPr>
          <w:rFonts w:asciiTheme="minorHAnsi" w:hAnsiTheme="minorHAnsi" w:cstheme="minorHAnsi"/>
          <w:b/>
          <w:color w:val="FF0000"/>
          <w:sz w:val="20"/>
          <w:szCs w:val="20"/>
        </w:rPr>
        <w:t>:00.</w:t>
      </w:r>
    </w:p>
    <w:p w14:paraId="55D621D7" w14:textId="77777777" w:rsidR="00E20271" w:rsidRPr="000977F2" w:rsidRDefault="00E20271" w:rsidP="009B7DCC">
      <w:pPr>
        <w:widowControl w:val="0"/>
        <w:numPr>
          <w:ilvl w:val="0"/>
          <w:numId w:val="19"/>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Zamawiający, najpóźniej przed otwarciem ofert, udostępnia na stronie internetowej prowadzonego postępowania, informacje o kwocie, jaką zamierza przeznaczyć na sfinansowanie zamówienia zgodnie </w:t>
      </w:r>
      <w:r w:rsidR="00EF1221">
        <w:rPr>
          <w:rFonts w:asciiTheme="minorHAnsi" w:hAnsiTheme="minorHAnsi" w:cstheme="minorHAnsi"/>
          <w:sz w:val="20"/>
          <w:szCs w:val="20"/>
        </w:rPr>
        <w:br/>
      </w:r>
      <w:r w:rsidRPr="000977F2">
        <w:rPr>
          <w:rFonts w:asciiTheme="minorHAnsi" w:hAnsiTheme="minorHAnsi" w:cstheme="minorHAnsi"/>
          <w:sz w:val="20"/>
          <w:szCs w:val="20"/>
        </w:rPr>
        <w:t>z art. 222 ust. 1 ustawy PZP.</w:t>
      </w:r>
    </w:p>
    <w:p w14:paraId="12DD2919" w14:textId="77777777" w:rsidR="001E2B21" w:rsidRDefault="001E2B21">
      <w:pPr>
        <w:spacing w:after="0" w:line="240" w:lineRule="auto"/>
        <w:rPr>
          <w:rFonts w:asciiTheme="minorHAnsi" w:hAnsiTheme="minorHAnsi" w:cstheme="minorHAnsi"/>
          <w:sz w:val="20"/>
          <w:szCs w:val="20"/>
        </w:rPr>
      </w:pPr>
      <w:r>
        <w:rPr>
          <w:rFonts w:asciiTheme="minorHAnsi" w:hAnsiTheme="minorHAnsi" w:cstheme="minorHAnsi"/>
          <w:sz w:val="20"/>
          <w:szCs w:val="20"/>
        </w:rPr>
        <w:br w:type="page"/>
      </w:r>
    </w:p>
    <w:p w14:paraId="497E5E73" w14:textId="77777777" w:rsidR="00E20271" w:rsidRPr="000977F2" w:rsidRDefault="00E20271" w:rsidP="009B7DCC">
      <w:pPr>
        <w:widowControl w:val="0"/>
        <w:numPr>
          <w:ilvl w:val="0"/>
          <w:numId w:val="19"/>
        </w:numPr>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lastRenderedPageBreak/>
        <w:t>Zamawiający niezwłocznie po otwarciu ofert, udostępni na stronie internetowej prowadzonego postępowania informacje, o których mowa w art. 222 ust. 4 ustawy PZP.</w:t>
      </w:r>
    </w:p>
    <w:p w14:paraId="0FFA4EBA" w14:textId="77777777" w:rsidR="00EF1221" w:rsidRDefault="00E20271" w:rsidP="009B7DCC">
      <w:pPr>
        <w:widowControl w:val="0"/>
        <w:numPr>
          <w:ilvl w:val="0"/>
          <w:numId w:val="19"/>
        </w:numPr>
        <w:suppressAutoHyphens/>
        <w:spacing w:after="0" w:line="360" w:lineRule="auto"/>
        <w:ind w:left="426"/>
        <w:jc w:val="both"/>
        <w:rPr>
          <w:rFonts w:asciiTheme="minorHAnsi" w:hAnsiTheme="minorHAnsi" w:cstheme="minorHAnsi"/>
          <w:sz w:val="20"/>
          <w:szCs w:val="20"/>
        </w:rPr>
      </w:pPr>
      <w:r w:rsidRPr="001E2B21">
        <w:rPr>
          <w:rFonts w:asciiTheme="minorHAnsi" w:hAnsiTheme="minorHAnsi" w:cstheme="minorHAnsi"/>
          <w:sz w:val="20"/>
          <w:szCs w:val="20"/>
        </w:rPr>
        <w:t xml:space="preserve">W przypadku awarii systemu teleinformatycznego, która spowoduje brak możliwości otwarcia ofert </w:t>
      </w:r>
      <w:r w:rsidR="00EF1221" w:rsidRPr="001E2B21">
        <w:rPr>
          <w:rFonts w:asciiTheme="minorHAnsi" w:hAnsiTheme="minorHAnsi" w:cstheme="minorHAnsi"/>
          <w:sz w:val="20"/>
          <w:szCs w:val="20"/>
        </w:rPr>
        <w:br/>
      </w:r>
      <w:r w:rsidRPr="001E2B21">
        <w:rPr>
          <w:rFonts w:asciiTheme="minorHAnsi" w:hAnsiTheme="minorHAnsi" w:cstheme="minorHAnsi"/>
          <w:sz w:val="20"/>
          <w:szCs w:val="20"/>
        </w:rPr>
        <w:t>w terminie określonym przez zamawiającego, otwarcie ofert nastąpi niezwłocznie po usunięciu awarii, zgodnie z art. 222 ust. 2 ustawy PZP.</w:t>
      </w:r>
    </w:p>
    <w:p w14:paraId="10AAED18" w14:textId="77777777" w:rsidR="001E2B21" w:rsidRPr="001E2B21" w:rsidRDefault="001E2B21" w:rsidP="001E2B21">
      <w:pPr>
        <w:widowControl w:val="0"/>
        <w:suppressAutoHyphens/>
        <w:spacing w:after="0" w:line="240" w:lineRule="auto"/>
        <w:ind w:left="426"/>
        <w:jc w:val="both"/>
        <w:rPr>
          <w:rFonts w:asciiTheme="minorHAnsi" w:hAnsiTheme="minorHAnsi" w:cstheme="minorHAnsi"/>
          <w:sz w:val="20"/>
          <w:szCs w:val="20"/>
        </w:rPr>
      </w:pPr>
    </w:p>
    <w:p w14:paraId="08567C0D" w14:textId="77777777" w:rsidR="00AD4CEE" w:rsidRPr="000977F2" w:rsidRDefault="000714CE" w:rsidP="00AD4CEE">
      <w:pPr>
        <w:pStyle w:val="Cytatintensywny"/>
        <w:spacing w:before="0" w:after="0"/>
        <w:ind w:left="72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ROZDZIAŁ X</w:t>
      </w:r>
      <w:r w:rsidR="00B93269" w:rsidRPr="000977F2">
        <w:rPr>
          <w:rFonts w:asciiTheme="minorHAnsi" w:hAnsiTheme="minorHAnsi" w:cstheme="minorHAnsi"/>
          <w:b/>
          <w:i w:val="0"/>
          <w:color w:val="auto"/>
          <w:sz w:val="20"/>
          <w:szCs w:val="20"/>
        </w:rPr>
        <w:t>V</w:t>
      </w:r>
      <w:r w:rsidR="00AD4CEE" w:rsidRPr="000977F2">
        <w:rPr>
          <w:rFonts w:asciiTheme="minorHAnsi" w:hAnsiTheme="minorHAnsi" w:cstheme="minorHAnsi"/>
          <w:b/>
          <w:i w:val="0"/>
          <w:color w:val="auto"/>
          <w:sz w:val="20"/>
          <w:szCs w:val="20"/>
        </w:rPr>
        <w:br/>
        <w:t>OPIS SPOSOBU OBLICZANIA CENY</w:t>
      </w:r>
    </w:p>
    <w:p w14:paraId="78E1B963" w14:textId="77777777" w:rsidR="00AD4CEE" w:rsidRPr="000977F2" w:rsidRDefault="00AD4CEE" w:rsidP="00C84A93">
      <w:pPr>
        <w:widowControl w:val="0"/>
        <w:suppressAutoHyphens/>
        <w:spacing w:after="0" w:line="360" w:lineRule="auto"/>
        <w:jc w:val="both"/>
        <w:rPr>
          <w:rFonts w:asciiTheme="minorHAnsi" w:hAnsiTheme="minorHAnsi" w:cstheme="minorHAnsi"/>
          <w:sz w:val="20"/>
          <w:szCs w:val="20"/>
        </w:rPr>
      </w:pPr>
    </w:p>
    <w:p w14:paraId="069213CA" w14:textId="77777777" w:rsidR="00D05A44" w:rsidRPr="000977F2" w:rsidRDefault="00D05A44" w:rsidP="00752B63">
      <w:pPr>
        <w:widowControl w:val="0"/>
        <w:numPr>
          <w:ilvl w:val="0"/>
          <w:numId w:val="7"/>
        </w:numPr>
        <w:suppressAutoHyphens/>
        <w:spacing w:after="0" w:line="360" w:lineRule="auto"/>
        <w:jc w:val="both"/>
        <w:rPr>
          <w:rFonts w:asciiTheme="minorHAnsi" w:hAnsiTheme="minorHAnsi" w:cstheme="minorHAnsi"/>
          <w:sz w:val="20"/>
          <w:szCs w:val="20"/>
        </w:rPr>
      </w:pPr>
      <w:r w:rsidRPr="000977F2">
        <w:rPr>
          <w:rFonts w:asciiTheme="minorHAnsi" w:hAnsiTheme="minorHAnsi" w:cstheme="minorHAnsi"/>
          <w:sz w:val="20"/>
          <w:szCs w:val="20"/>
        </w:rPr>
        <w:t xml:space="preserve">Cena oferty uwzględnia wszystkie zobowiązania, musi być podana w PLN. Cena podana </w:t>
      </w:r>
      <w:r w:rsidRPr="000977F2">
        <w:rPr>
          <w:rFonts w:asciiTheme="minorHAnsi" w:hAnsiTheme="minorHAnsi" w:cstheme="minorHAnsi"/>
          <w:sz w:val="20"/>
          <w:szCs w:val="20"/>
        </w:rPr>
        <w:br/>
        <w:t>w ofercie powinna obejmować wszystkie koszty i składniki związane z wykonaniem zamówienia.</w:t>
      </w:r>
    </w:p>
    <w:p w14:paraId="2D0DD392" w14:textId="77777777" w:rsidR="00D05A44" w:rsidRPr="000977F2" w:rsidRDefault="00D05A44" w:rsidP="00752B63">
      <w:pPr>
        <w:widowControl w:val="0"/>
        <w:numPr>
          <w:ilvl w:val="0"/>
          <w:numId w:val="7"/>
        </w:numPr>
        <w:suppressAutoHyphens/>
        <w:spacing w:after="0" w:line="360" w:lineRule="auto"/>
        <w:jc w:val="both"/>
        <w:rPr>
          <w:rFonts w:asciiTheme="minorHAnsi" w:hAnsiTheme="minorHAnsi" w:cstheme="minorHAnsi"/>
          <w:sz w:val="20"/>
          <w:szCs w:val="20"/>
        </w:rPr>
      </w:pPr>
      <w:r w:rsidRPr="000977F2">
        <w:rPr>
          <w:rFonts w:asciiTheme="minorHAnsi" w:hAnsiTheme="minorHAnsi" w:cstheme="minorHAnsi"/>
          <w:sz w:val="20"/>
          <w:szCs w:val="20"/>
        </w:rPr>
        <w:t>Jeżeli Zamawiającemu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ofercie ceny podatek od towarów i usług, który miałby obowiązek wpłacić zgodnie z obowiązującymi przepisami.</w:t>
      </w:r>
      <w:r w:rsidR="00542D37" w:rsidRPr="000977F2">
        <w:rPr>
          <w:rFonts w:asciiTheme="minorHAnsi" w:hAnsiTheme="minorHAnsi" w:cstheme="minorHAnsi"/>
          <w:sz w:val="20"/>
          <w:szCs w:val="20"/>
        </w:rPr>
        <w:t xml:space="preserve"> W takim przypadku wykonawca składając </w:t>
      </w:r>
    </w:p>
    <w:p w14:paraId="067A61CF" w14:textId="77777777" w:rsidR="00D05A44" w:rsidRPr="000977F2" w:rsidRDefault="00D05A44" w:rsidP="00752B63">
      <w:pPr>
        <w:widowControl w:val="0"/>
        <w:numPr>
          <w:ilvl w:val="0"/>
          <w:numId w:val="7"/>
        </w:numPr>
        <w:suppressAutoHyphens/>
        <w:spacing w:after="0" w:line="360" w:lineRule="auto"/>
        <w:jc w:val="both"/>
        <w:rPr>
          <w:rFonts w:asciiTheme="minorHAnsi" w:hAnsiTheme="minorHAnsi" w:cstheme="minorHAnsi"/>
          <w:sz w:val="20"/>
          <w:szCs w:val="20"/>
        </w:rPr>
      </w:pPr>
      <w:r w:rsidRPr="000977F2">
        <w:rPr>
          <w:rFonts w:asciiTheme="minorHAnsi" w:hAnsiTheme="minorHAnsi" w:cstheme="minorHAnsi"/>
          <w:sz w:val="20"/>
          <w:szCs w:val="20"/>
        </w:rPr>
        <w:t>Cena może być tylko jedna.</w:t>
      </w:r>
    </w:p>
    <w:p w14:paraId="2006E68B" w14:textId="77777777" w:rsidR="00D05A44" w:rsidRPr="000977F2" w:rsidRDefault="00D05A44" w:rsidP="00752B63">
      <w:pPr>
        <w:widowControl w:val="0"/>
        <w:numPr>
          <w:ilvl w:val="0"/>
          <w:numId w:val="7"/>
        </w:numPr>
        <w:suppressAutoHyphens/>
        <w:spacing w:after="0" w:line="360" w:lineRule="auto"/>
        <w:jc w:val="both"/>
        <w:rPr>
          <w:rFonts w:asciiTheme="minorHAnsi" w:hAnsiTheme="minorHAnsi" w:cstheme="minorHAnsi"/>
          <w:sz w:val="20"/>
          <w:szCs w:val="20"/>
        </w:rPr>
      </w:pPr>
      <w:r w:rsidRPr="000977F2">
        <w:rPr>
          <w:rFonts w:asciiTheme="minorHAnsi" w:hAnsiTheme="minorHAnsi" w:cstheme="minorHAnsi"/>
          <w:sz w:val="20"/>
          <w:szCs w:val="20"/>
        </w:rPr>
        <w:t>Cena nie ulega zmianie przez okres związania ofertą.</w:t>
      </w:r>
    </w:p>
    <w:p w14:paraId="43C719A5" w14:textId="77777777" w:rsidR="00D05A44" w:rsidRPr="000977F2" w:rsidRDefault="00D05A44" w:rsidP="00752B63">
      <w:pPr>
        <w:widowControl w:val="0"/>
        <w:numPr>
          <w:ilvl w:val="0"/>
          <w:numId w:val="7"/>
        </w:numPr>
        <w:suppressAutoHyphens/>
        <w:spacing w:after="0" w:line="360" w:lineRule="auto"/>
        <w:jc w:val="both"/>
        <w:rPr>
          <w:rFonts w:asciiTheme="minorHAnsi" w:hAnsiTheme="minorHAnsi" w:cstheme="minorHAnsi"/>
          <w:sz w:val="20"/>
          <w:szCs w:val="20"/>
        </w:rPr>
      </w:pPr>
      <w:r w:rsidRPr="000977F2">
        <w:rPr>
          <w:rFonts w:asciiTheme="minorHAnsi" w:hAnsiTheme="minorHAnsi" w:cstheme="minorHAnsi"/>
          <w:sz w:val="20"/>
          <w:szCs w:val="20"/>
        </w:rPr>
        <w:t>Cenę należy obliczyć do dwóch miejsc po przecinku w ten sposób, że jeżeli trzecia cyfra po przecinku jest równa lub większa od 5 to zaokrągla się ja w górę , w przypadku cyfry mniejszej od 5 to pozostawia się ją bez zmian.</w:t>
      </w:r>
    </w:p>
    <w:p w14:paraId="482F9CCB" w14:textId="77777777" w:rsidR="00D05A44" w:rsidRPr="000977F2" w:rsidRDefault="00D05A44" w:rsidP="00752B63">
      <w:pPr>
        <w:widowControl w:val="0"/>
        <w:numPr>
          <w:ilvl w:val="0"/>
          <w:numId w:val="7"/>
        </w:numPr>
        <w:suppressAutoHyphens/>
        <w:spacing w:after="0" w:line="360" w:lineRule="auto"/>
        <w:jc w:val="both"/>
        <w:rPr>
          <w:rFonts w:asciiTheme="minorHAnsi" w:hAnsiTheme="minorHAnsi" w:cstheme="minorHAnsi"/>
          <w:sz w:val="20"/>
          <w:szCs w:val="20"/>
        </w:rPr>
      </w:pPr>
      <w:r w:rsidRPr="000977F2">
        <w:rPr>
          <w:rFonts w:asciiTheme="minorHAnsi" w:hAnsiTheme="minorHAnsi" w:cstheme="minorHAnsi"/>
          <w:sz w:val="20"/>
          <w:szCs w:val="20"/>
        </w:rPr>
        <w:t>Brak wypełnienia i określenia ceny w pozycji formularza ofertowego spowoduje odrzucenie oferty.</w:t>
      </w:r>
    </w:p>
    <w:p w14:paraId="659EE705" w14:textId="77777777" w:rsidR="00EF1221" w:rsidRDefault="00641A43" w:rsidP="00921B34">
      <w:pPr>
        <w:widowControl w:val="0"/>
        <w:numPr>
          <w:ilvl w:val="0"/>
          <w:numId w:val="7"/>
        </w:numPr>
        <w:suppressAutoHyphens/>
        <w:spacing w:after="0" w:line="360" w:lineRule="auto"/>
        <w:jc w:val="both"/>
        <w:rPr>
          <w:rFonts w:asciiTheme="minorHAnsi" w:hAnsiTheme="minorHAnsi" w:cstheme="minorHAnsi"/>
          <w:b/>
          <w:sz w:val="20"/>
          <w:szCs w:val="20"/>
        </w:rPr>
      </w:pPr>
      <w:r w:rsidRPr="000977F2">
        <w:rPr>
          <w:rFonts w:asciiTheme="minorHAnsi" w:hAnsiTheme="minorHAnsi" w:cstheme="minorHAnsi"/>
          <w:b/>
          <w:sz w:val="20"/>
          <w:szCs w:val="20"/>
        </w:rPr>
        <w:t>Przez cenę oferty należy rozumieć sumę wartości brutto wszystki</w:t>
      </w:r>
      <w:r w:rsidR="00D833C1" w:rsidRPr="000977F2">
        <w:rPr>
          <w:rFonts w:asciiTheme="minorHAnsi" w:hAnsiTheme="minorHAnsi" w:cstheme="minorHAnsi"/>
          <w:b/>
          <w:sz w:val="20"/>
          <w:szCs w:val="20"/>
        </w:rPr>
        <w:t>ch pozycji formularza cenowego.</w:t>
      </w:r>
    </w:p>
    <w:p w14:paraId="1C118B67" w14:textId="77777777" w:rsidR="00CA4A61" w:rsidRPr="000977F2" w:rsidRDefault="00CA4A61" w:rsidP="00EF1221">
      <w:pPr>
        <w:widowControl w:val="0"/>
        <w:suppressAutoHyphens/>
        <w:spacing w:after="0" w:line="360" w:lineRule="auto"/>
        <w:ind w:left="720"/>
        <w:jc w:val="both"/>
        <w:rPr>
          <w:rFonts w:asciiTheme="minorHAnsi" w:hAnsiTheme="minorHAnsi" w:cstheme="minorHAnsi"/>
          <w:b/>
          <w:sz w:val="20"/>
          <w:szCs w:val="20"/>
        </w:rPr>
      </w:pPr>
    </w:p>
    <w:p w14:paraId="681DA710" w14:textId="77777777" w:rsidR="003E0D7C" w:rsidRPr="000977F2" w:rsidRDefault="003E0D7C" w:rsidP="003E0D7C">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ROZDZIAŁ XV</w:t>
      </w:r>
      <w:r w:rsidR="000714CE" w:rsidRPr="000977F2">
        <w:rPr>
          <w:rFonts w:asciiTheme="minorHAnsi" w:hAnsiTheme="minorHAnsi" w:cstheme="minorHAnsi"/>
          <w:b/>
          <w:i w:val="0"/>
          <w:color w:val="auto"/>
          <w:sz w:val="20"/>
          <w:szCs w:val="20"/>
        </w:rPr>
        <w:t>I</w:t>
      </w:r>
      <w:r w:rsidRPr="000977F2">
        <w:rPr>
          <w:rFonts w:asciiTheme="minorHAnsi" w:hAnsiTheme="minorHAnsi" w:cstheme="minorHAnsi"/>
          <w:b/>
          <w:i w:val="0"/>
          <w:color w:val="auto"/>
          <w:sz w:val="20"/>
          <w:szCs w:val="20"/>
        </w:rPr>
        <w:br/>
        <w:t>OPIS KRYTERIÓW OCENY OFERT I SPOSOBU OCENY OFERT</w:t>
      </w:r>
    </w:p>
    <w:p w14:paraId="549EF6F0" w14:textId="77777777" w:rsidR="00CC16F7" w:rsidRPr="000977F2" w:rsidRDefault="00CC16F7" w:rsidP="00752B63">
      <w:pPr>
        <w:pStyle w:val="Tekstpodstawowy22"/>
        <w:numPr>
          <w:ilvl w:val="1"/>
          <w:numId w:val="12"/>
        </w:numPr>
        <w:tabs>
          <w:tab w:val="clear" w:pos="1080"/>
        </w:tabs>
        <w:spacing w:line="360" w:lineRule="auto"/>
        <w:ind w:left="567"/>
        <w:jc w:val="both"/>
        <w:rPr>
          <w:rFonts w:asciiTheme="minorHAnsi" w:hAnsiTheme="minorHAnsi" w:cstheme="minorHAnsi"/>
          <w:sz w:val="20"/>
          <w:szCs w:val="20"/>
        </w:rPr>
      </w:pPr>
      <w:bookmarkStart w:id="40" w:name="OLE_LINK48"/>
      <w:bookmarkStart w:id="41" w:name="OLE_LINK49"/>
      <w:r w:rsidRPr="000977F2">
        <w:rPr>
          <w:rFonts w:asciiTheme="minorHAnsi" w:hAnsiTheme="minorHAnsi" w:cstheme="minorHAnsi"/>
          <w:sz w:val="20"/>
          <w:szCs w:val="20"/>
        </w:rPr>
        <w:t>Przy wyborze ofert, zamawiający będzie się kie</w:t>
      </w:r>
      <w:r w:rsidR="00941D64" w:rsidRPr="000977F2">
        <w:rPr>
          <w:rFonts w:asciiTheme="minorHAnsi" w:hAnsiTheme="minorHAnsi" w:cstheme="minorHAnsi"/>
          <w:sz w:val="20"/>
          <w:szCs w:val="20"/>
        </w:rPr>
        <w:t>rował następującymi kryteriami oceny ofert:</w:t>
      </w:r>
    </w:p>
    <w:p w14:paraId="71744521" w14:textId="77777777" w:rsidR="00941D64" w:rsidRPr="000977F2" w:rsidRDefault="00941D64" w:rsidP="009B7DCC">
      <w:pPr>
        <w:pStyle w:val="Tekstpodstawowy22"/>
        <w:numPr>
          <w:ilvl w:val="0"/>
          <w:numId w:val="29"/>
        </w:numPr>
        <w:spacing w:line="360" w:lineRule="auto"/>
        <w:jc w:val="both"/>
        <w:rPr>
          <w:rFonts w:asciiTheme="minorHAnsi" w:hAnsiTheme="minorHAnsi" w:cstheme="minorHAnsi"/>
          <w:sz w:val="20"/>
          <w:szCs w:val="20"/>
        </w:rPr>
      </w:pPr>
      <w:r w:rsidRPr="000977F2">
        <w:rPr>
          <w:rFonts w:asciiTheme="minorHAnsi" w:hAnsiTheme="minorHAnsi" w:cstheme="minorHAnsi"/>
          <w:sz w:val="20"/>
          <w:szCs w:val="20"/>
        </w:rPr>
        <w:t>Cena – 60 pkt. (60%)</w:t>
      </w:r>
    </w:p>
    <w:p w14:paraId="148CEB11" w14:textId="77777777" w:rsidR="00941D64" w:rsidRPr="000977F2" w:rsidRDefault="00941D64" w:rsidP="009B7DCC">
      <w:pPr>
        <w:pStyle w:val="Tekstpodstawowy22"/>
        <w:numPr>
          <w:ilvl w:val="0"/>
          <w:numId w:val="29"/>
        </w:numPr>
        <w:spacing w:line="360" w:lineRule="auto"/>
        <w:jc w:val="both"/>
        <w:rPr>
          <w:rFonts w:asciiTheme="minorHAnsi" w:hAnsiTheme="minorHAnsi" w:cstheme="minorHAnsi"/>
          <w:sz w:val="20"/>
          <w:szCs w:val="20"/>
        </w:rPr>
      </w:pPr>
      <w:r w:rsidRPr="000977F2">
        <w:rPr>
          <w:rFonts w:asciiTheme="minorHAnsi" w:hAnsiTheme="minorHAnsi" w:cstheme="minorHAnsi"/>
          <w:sz w:val="20"/>
          <w:szCs w:val="20"/>
        </w:rPr>
        <w:t>Okres Gwarancji –</w:t>
      </w:r>
      <w:r w:rsidR="004D0704" w:rsidRPr="000977F2">
        <w:rPr>
          <w:rFonts w:asciiTheme="minorHAnsi" w:hAnsiTheme="minorHAnsi" w:cstheme="minorHAnsi"/>
          <w:sz w:val="20"/>
          <w:szCs w:val="20"/>
        </w:rPr>
        <w:t xml:space="preserve"> 4</w:t>
      </w:r>
      <w:r w:rsidRPr="000977F2">
        <w:rPr>
          <w:rFonts w:asciiTheme="minorHAnsi" w:hAnsiTheme="minorHAnsi" w:cstheme="minorHAnsi"/>
          <w:sz w:val="20"/>
          <w:szCs w:val="20"/>
        </w:rPr>
        <w:t>0 pkt. (</w:t>
      </w:r>
      <w:r w:rsidR="004D0704" w:rsidRPr="000977F2">
        <w:rPr>
          <w:rFonts w:asciiTheme="minorHAnsi" w:hAnsiTheme="minorHAnsi" w:cstheme="minorHAnsi"/>
          <w:sz w:val="20"/>
          <w:szCs w:val="20"/>
        </w:rPr>
        <w:t>4</w:t>
      </w:r>
      <w:r w:rsidRPr="000977F2">
        <w:rPr>
          <w:rFonts w:asciiTheme="minorHAnsi" w:hAnsiTheme="minorHAnsi" w:cstheme="minorHAnsi"/>
          <w:sz w:val="20"/>
          <w:szCs w:val="20"/>
        </w:rPr>
        <w:t>0%)</w:t>
      </w:r>
    </w:p>
    <w:p w14:paraId="7D22AA30" w14:textId="77777777" w:rsidR="00941D64" w:rsidRPr="000977F2" w:rsidRDefault="00941D64" w:rsidP="00941D64">
      <w:pPr>
        <w:pStyle w:val="Tekstpodstawowy22"/>
        <w:numPr>
          <w:ilvl w:val="1"/>
          <w:numId w:val="12"/>
        </w:numPr>
        <w:tabs>
          <w:tab w:val="clear" w:pos="1080"/>
        </w:tabs>
        <w:spacing w:line="360" w:lineRule="auto"/>
        <w:ind w:left="567"/>
        <w:jc w:val="both"/>
        <w:rPr>
          <w:rFonts w:asciiTheme="minorHAnsi" w:hAnsiTheme="minorHAnsi" w:cstheme="minorHAnsi"/>
          <w:sz w:val="20"/>
          <w:szCs w:val="20"/>
        </w:rPr>
      </w:pPr>
      <w:r w:rsidRPr="000977F2">
        <w:rPr>
          <w:rFonts w:asciiTheme="minorHAnsi" w:hAnsiTheme="minorHAnsi" w:cstheme="minorHAnsi"/>
          <w:sz w:val="20"/>
          <w:szCs w:val="20"/>
        </w:rPr>
        <w:t>Sposób obliczania punktów dla poszczególnych kryteriów:</w:t>
      </w:r>
    </w:p>
    <w:p w14:paraId="35E7EA6D" w14:textId="77777777" w:rsidR="00CC16F7" w:rsidRPr="000977F2" w:rsidRDefault="004954F0" w:rsidP="009B7DCC">
      <w:pPr>
        <w:pStyle w:val="Tekstpodstawowy22"/>
        <w:numPr>
          <w:ilvl w:val="1"/>
          <w:numId w:val="30"/>
        </w:numPr>
        <w:spacing w:line="360" w:lineRule="auto"/>
        <w:ind w:left="851" w:hanging="426"/>
        <w:jc w:val="both"/>
        <w:rPr>
          <w:rFonts w:asciiTheme="minorHAnsi" w:hAnsiTheme="minorHAnsi" w:cstheme="minorHAnsi"/>
          <w:sz w:val="20"/>
          <w:szCs w:val="20"/>
        </w:rPr>
      </w:pPr>
      <w:r w:rsidRPr="000977F2">
        <w:rPr>
          <w:rFonts w:asciiTheme="minorHAnsi" w:hAnsiTheme="minorHAnsi" w:cstheme="minorHAnsi"/>
          <w:sz w:val="20"/>
          <w:szCs w:val="20"/>
        </w:rPr>
        <w:t xml:space="preserve">Kryterium A – </w:t>
      </w:r>
      <w:r w:rsidR="00CC16F7" w:rsidRPr="000977F2">
        <w:rPr>
          <w:rFonts w:asciiTheme="minorHAnsi" w:hAnsiTheme="minorHAnsi" w:cstheme="minorHAnsi"/>
          <w:sz w:val="20"/>
          <w:szCs w:val="20"/>
        </w:rPr>
        <w:t>c</w:t>
      </w:r>
      <w:r w:rsidR="00941D64" w:rsidRPr="000977F2">
        <w:rPr>
          <w:rFonts w:asciiTheme="minorHAnsi" w:hAnsiTheme="minorHAnsi" w:cstheme="minorHAnsi"/>
          <w:sz w:val="20"/>
          <w:szCs w:val="20"/>
        </w:rPr>
        <w:t>ena:</w:t>
      </w:r>
    </w:p>
    <w:p w14:paraId="1D191C29" w14:textId="77777777" w:rsidR="00941D64" w:rsidRPr="000977F2" w:rsidRDefault="00941D64" w:rsidP="00941D64">
      <w:pPr>
        <w:pStyle w:val="Tekstpodstawowy22"/>
        <w:spacing w:line="360" w:lineRule="auto"/>
        <w:ind w:left="1416"/>
        <w:jc w:val="both"/>
        <w:rPr>
          <w:rFonts w:asciiTheme="minorHAnsi" w:hAnsiTheme="minorHAnsi" w:cstheme="minorHAnsi"/>
          <w:sz w:val="20"/>
          <w:szCs w:val="20"/>
        </w:rPr>
      </w:pPr>
      <w:r w:rsidRPr="000977F2">
        <w:rPr>
          <w:rFonts w:asciiTheme="minorHAnsi" w:hAnsiTheme="minorHAnsi" w:cstheme="minorHAnsi"/>
          <w:sz w:val="20"/>
          <w:szCs w:val="20"/>
        </w:rPr>
        <w:t xml:space="preserve">Wzór: </w:t>
      </w:r>
      <m:oMath>
        <m:r>
          <w:rPr>
            <w:rFonts w:ascii="Cambria Math" w:hAnsi="Cambria Math" w:cstheme="minorHAnsi"/>
            <w:sz w:val="20"/>
            <w:szCs w:val="20"/>
          </w:rPr>
          <m:t>A=</m:t>
        </m:r>
        <m:f>
          <m:fPr>
            <m:ctrlPr>
              <w:rPr>
                <w:rFonts w:ascii="Cambria Math" w:eastAsia="Calibri" w:hAnsi="Cambria Math" w:cstheme="minorHAnsi"/>
                <w:i/>
                <w:kern w:val="0"/>
                <w:sz w:val="20"/>
                <w:szCs w:val="20"/>
                <w:lang w:eastAsia="en-US"/>
              </w:rPr>
            </m:ctrlPr>
          </m:fPr>
          <m:num>
            <m:sSub>
              <m:sSubPr>
                <m:ctrlPr>
                  <w:rPr>
                    <w:rFonts w:ascii="Cambria Math" w:eastAsia="Calibri" w:hAnsi="Cambria Math" w:cstheme="minorHAnsi"/>
                    <w:i/>
                    <w:kern w:val="0"/>
                    <w:sz w:val="20"/>
                    <w:szCs w:val="20"/>
                    <w:lang w:eastAsia="en-US"/>
                  </w:rPr>
                </m:ctrlPr>
              </m:sSubPr>
              <m:e>
                <m:r>
                  <w:rPr>
                    <w:rFonts w:ascii="Cambria Math" w:hAnsi="Cambria Math" w:cstheme="minorHAnsi"/>
                    <w:sz w:val="20"/>
                    <w:szCs w:val="20"/>
                  </w:rPr>
                  <m:t>C</m:t>
                </m:r>
              </m:e>
              <m:sub>
                <m:r>
                  <w:rPr>
                    <w:rFonts w:ascii="Cambria Math" w:hAnsi="Cambria Math" w:cstheme="minorHAnsi"/>
                    <w:sz w:val="20"/>
                    <w:szCs w:val="20"/>
                  </w:rPr>
                  <m:t>min</m:t>
                </m:r>
              </m:sub>
            </m:sSub>
          </m:num>
          <m:den>
            <m:sSub>
              <m:sSubPr>
                <m:ctrlPr>
                  <w:rPr>
                    <w:rFonts w:ascii="Cambria Math" w:eastAsia="Calibri" w:hAnsi="Cambria Math" w:cstheme="minorHAnsi"/>
                    <w:i/>
                    <w:kern w:val="0"/>
                    <w:sz w:val="20"/>
                    <w:szCs w:val="20"/>
                    <w:lang w:eastAsia="en-US"/>
                  </w:rPr>
                </m:ctrlPr>
              </m:sSubPr>
              <m:e>
                <m:r>
                  <w:rPr>
                    <w:rFonts w:ascii="Cambria Math" w:hAnsi="Cambria Math" w:cstheme="minorHAnsi"/>
                    <w:sz w:val="20"/>
                    <w:szCs w:val="20"/>
                  </w:rPr>
                  <m:t>C</m:t>
                </m:r>
              </m:e>
              <m:sub>
                <m:r>
                  <w:rPr>
                    <w:rFonts w:ascii="Cambria Math" w:hAnsi="Cambria Math" w:cstheme="minorHAnsi"/>
                    <w:sz w:val="20"/>
                    <w:szCs w:val="20"/>
                  </w:rPr>
                  <m:t>of</m:t>
                </m:r>
              </m:sub>
            </m:sSub>
          </m:den>
        </m:f>
        <m:r>
          <w:rPr>
            <w:rFonts w:ascii="Cambria Math" w:hAnsi="Cambria Math" w:cstheme="minorHAnsi"/>
            <w:sz w:val="20"/>
            <w:szCs w:val="20"/>
          </w:rPr>
          <m:t>x 60</m:t>
        </m:r>
      </m:oMath>
    </w:p>
    <w:p w14:paraId="675A0C16" w14:textId="77777777" w:rsidR="00941D64" w:rsidRPr="000977F2" w:rsidRDefault="00941D64" w:rsidP="00941D64">
      <w:pPr>
        <w:widowControl w:val="0"/>
        <w:suppressAutoHyphens/>
        <w:spacing w:after="0" w:line="360" w:lineRule="auto"/>
        <w:ind w:left="1440"/>
        <w:jc w:val="both"/>
        <w:rPr>
          <w:rFonts w:asciiTheme="minorHAnsi" w:hAnsiTheme="minorHAnsi" w:cstheme="minorHAnsi"/>
          <w:sz w:val="20"/>
          <w:szCs w:val="20"/>
        </w:rPr>
      </w:pPr>
      <w:r w:rsidRPr="000977F2">
        <w:rPr>
          <w:rFonts w:asciiTheme="minorHAnsi" w:hAnsiTheme="minorHAnsi" w:cstheme="minorHAnsi"/>
          <w:sz w:val="20"/>
          <w:szCs w:val="20"/>
        </w:rPr>
        <w:t>gdzie:</w:t>
      </w:r>
    </w:p>
    <w:p w14:paraId="048E94DE" w14:textId="77777777" w:rsidR="00941D64" w:rsidRPr="000977F2" w:rsidRDefault="00941D64" w:rsidP="00941D64">
      <w:pPr>
        <w:widowControl w:val="0"/>
        <w:suppressAutoHyphens/>
        <w:spacing w:after="0" w:line="360" w:lineRule="auto"/>
        <w:ind w:left="1440"/>
        <w:jc w:val="both"/>
        <w:rPr>
          <w:rFonts w:asciiTheme="minorHAnsi" w:hAnsiTheme="minorHAnsi" w:cstheme="minorHAnsi"/>
          <w:sz w:val="20"/>
          <w:szCs w:val="20"/>
        </w:rPr>
      </w:pPr>
      <w:r w:rsidRPr="000977F2">
        <w:rPr>
          <w:rFonts w:asciiTheme="minorHAnsi" w:hAnsiTheme="minorHAnsi" w:cstheme="minorHAnsi"/>
          <w:sz w:val="20"/>
          <w:szCs w:val="20"/>
        </w:rPr>
        <w:t>C</w:t>
      </w:r>
      <w:r w:rsidRPr="000977F2">
        <w:rPr>
          <w:rFonts w:asciiTheme="minorHAnsi" w:hAnsiTheme="minorHAnsi" w:cstheme="minorHAnsi"/>
          <w:sz w:val="20"/>
          <w:szCs w:val="20"/>
          <w:vertAlign w:val="subscript"/>
        </w:rPr>
        <w:t>min</w:t>
      </w:r>
      <w:r w:rsidRPr="000977F2">
        <w:rPr>
          <w:rFonts w:asciiTheme="minorHAnsi" w:hAnsiTheme="minorHAnsi" w:cstheme="minorHAnsi"/>
          <w:sz w:val="20"/>
          <w:szCs w:val="20"/>
        </w:rPr>
        <w:t xml:space="preserve"> – oferta z najniższą ceną</w:t>
      </w:r>
    </w:p>
    <w:p w14:paraId="6CF1B933" w14:textId="77777777" w:rsidR="00941D64" w:rsidRPr="000977F2" w:rsidRDefault="00941D64" w:rsidP="00941D64">
      <w:pPr>
        <w:widowControl w:val="0"/>
        <w:suppressAutoHyphens/>
        <w:spacing w:after="0" w:line="360" w:lineRule="auto"/>
        <w:ind w:left="1440"/>
        <w:jc w:val="both"/>
        <w:rPr>
          <w:rFonts w:asciiTheme="minorHAnsi" w:hAnsiTheme="minorHAnsi" w:cstheme="minorHAnsi"/>
          <w:sz w:val="20"/>
          <w:szCs w:val="20"/>
        </w:rPr>
      </w:pPr>
      <w:r w:rsidRPr="000977F2">
        <w:rPr>
          <w:rFonts w:asciiTheme="minorHAnsi" w:hAnsiTheme="minorHAnsi" w:cstheme="minorHAnsi"/>
          <w:sz w:val="20"/>
          <w:szCs w:val="20"/>
        </w:rPr>
        <w:t>C</w:t>
      </w:r>
      <w:r w:rsidRPr="000977F2">
        <w:rPr>
          <w:rFonts w:asciiTheme="minorHAnsi" w:hAnsiTheme="minorHAnsi" w:cstheme="minorHAnsi"/>
          <w:sz w:val="20"/>
          <w:szCs w:val="20"/>
          <w:vertAlign w:val="subscript"/>
        </w:rPr>
        <w:t>of</w:t>
      </w:r>
      <w:r w:rsidRPr="000977F2">
        <w:rPr>
          <w:rFonts w:asciiTheme="minorHAnsi" w:hAnsiTheme="minorHAnsi" w:cstheme="minorHAnsi"/>
          <w:sz w:val="20"/>
          <w:szCs w:val="20"/>
        </w:rPr>
        <w:t xml:space="preserve"> – cena ofert badanej</w:t>
      </w:r>
    </w:p>
    <w:p w14:paraId="105ACE58" w14:textId="77777777" w:rsidR="00941D64" w:rsidRPr="000977F2" w:rsidRDefault="00941D64" w:rsidP="004D0704">
      <w:pPr>
        <w:widowControl w:val="0"/>
        <w:suppressAutoHyphens/>
        <w:spacing w:after="0" w:line="360" w:lineRule="auto"/>
        <w:ind w:left="851"/>
        <w:jc w:val="both"/>
        <w:rPr>
          <w:rFonts w:asciiTheme="minorHAnsi" w:hAnsiTheme="minorHAnsi" w:cstheme="minorHAnsi"/>
          <w:sz w:val="20"/>
          <w:szCs w:val="20"/>
        </w:rPr>
      </w:pPr>
      <w:r w:rsidRPr="000977F2">
        <w:rPr>
          <w:rFonts w:asciiTheme="minorHAnsi" w:hAnsiTheme="minorHAnsi" w:cstheme="minorHAnsi"/>
          <w:sz w:val="20"/>
          <w:szCs w:val="20"/>
        </w:rPr>
        <w:t>Do obliczeń Zamawiający będzie brał pod uwagę cenę brutto oferty.</w:t>
      </w:r>
    </w:p>
    <w:p w14:paraId="06AAC057" w14:textId="77777777" w:rsidR="004D0704" w:rsidRPr="000977F2" w:rsidRDefault="003A1662" w:rsidP="009B7DCC">
      <w:pPr>
        <w:pStyle w:val="Tekstpodstawowy22"/>
        <w:numPr>
          <w:ilvl w:val="1"/>
          <w:numId w:val="30"/>
        </w:numPr>
        <w:spacing w:line="360" w:lineRule="auto"/>
        <w:ind w:left="851" w:hanging="425"/>
        <w:jc w:val="both"/>
        <w:rPr>
          <w:rFonts w:asciiTheme="minorHAnsi" w:hAnsiTheme="minorHAnsi" w:cstheme="minorHAnsi"/>
          <w:sz w:val="20"/>
          <w:szCs w:val="20"/>
        </w:rPr>
      </w:pPr>
      <w:r w:rsidRPr="000977F2">
        <w:rPr>
          <w:rFonts w:asciiTheme="minorHAnsi" w:hAnsiTheme="minorHAnsi" w:cstheme="minorHAnsi"/>
          <w:sz w:val="20"/>
          <w:szCs w:val="20"/>
        </w:rPr>
        <w:t xml:space="preserve">Kryterium B – </w:t>
      </w:r>
      <w:r w:rsidR="004954F0" w:rsidRPr="000977F2">
        <w:rPr>
          <w:rFonts w:asciiTheme="minorHAnsi" w:hAnsiTheme="minorHAnsi" w:cstheme="minorHAnsi"/>
          <w:sz w:val="20"/>
          <w:szCs w:val="20"/>
        </w:rPr>
        <w:t>okres gwarancji</w:t>
      </w:r>
      <w:r w:rsidR="00CC16F7" w:rsidRPr="000977F2">
        <w:rPr>
          <w:rFonts w:asciiTheme="minorHAnsi" w:hAnsiTheme="minorHAnsi" w:cstheme="minorHAnsi"/>
          <w:sz w:val="20"/>
          <w:szCs w:val="20"/>
        </w:rPr>
        <w:t xml:space="preserve"> </w:t>
      </w:r>
    </w:p>
    <w:p w14:paraId="5FA19030" w14:textId="77777777" w:rsidR="003A1662" w:rsidRPr="000977F2" w:rsidRDefault="003A1662" w:rsidP="004D0704">
      <w:pPr>
        <w:pStyle w:val="Tekstpodstawowy22"/>
        <w:spacing w:line="360" w:lineRule="auto"/>
        <w:ind w:left="426" w:firstLine="282"/>
        <w:jc w:val="both"/>
        <w:rPr>
          <w:rFonts w:asciiTheme="minorHAnsi" w:hAnsiTheme="minorHAnsi" w:cstheme="minorHAnsi"/>
          <w:sz w:val="20"/>
          <w:szCs w:val="20"/>
        </w:rPr>
      </w:pPr>
      <w:r w:rsidRPr="000977F2">
        <w:rPr>
          <w:rFonts w:asciiTheme="minorHAnsi" w:hAnsiTheme="minorHAnsi" w:cstheme="minorHAnsi"/>
          <w:sz w:val="20"/>
          <w:szCs w:val="20"/>
        </w:rPr>
        <w:t xml:space="preserve">Maksymalna długość gwarancji – </w:t>
      </w:r>
      <w:r w:rsidR="00EF1221">
        <w:rPr>
          <w:rFonts w:asciiTheme="minorHAnsi" w:hAnsiTheme="minorHAnsi" w:cstheme="minorHAnsi"/>
          <w:b/>
          <w:sz w:val="20"/>
          <w:szCs w:val="20"/>
        </w:rPr>
        <w:t>36</w:t>
      </w:r>
      <w:r w:rsidRPr="000977F2">
        <w:rPr>
          <w:rFonts w:asciiTheme="minorHAnsi" w:hAnsiTheme="minorHAnsi" w:cstheme="minorHAnsi"/>
          <w:b/>
          <w:sz w:val="20"/>
          <w:szCs w:val="20"/>
        </w:rPr>
        <w:t xml:space="preserve"> miesiące</w:t>
      </w:r>
    </w:p>
    <w:p w14:paraId="54255F52" w14:textId="77777777" w:rsidR="003A1662" w:rsidRPr="000977F2" w:rsidRDefault="003A1662" w:rsidP="003A1662">
      <w:pPr>
        <w:pStyle w:val="Tekstpodstawowy22"/>
        <w:spacing w:line="360" w:lineRule="auto"/>
        <w:ind w:left="720"/>
        <w:jc w:val="both"/>
        <w:rPr>
          <w:rFonts w:asciiTheme="minorHAnsi" w:hAnsiTheme="minorHAnsi" w:cstheme="minorHAnsi"/>
          <w:sz w:val="20"/>
          <w:szCs w:val="20"/>
        </w:rPr>
      </w:pPr>
      <w:r w:rsidRPr="000977F2">
        <w:rPr>
          <w:rFonts w:asciiTheme="minorHAnsi" w:hAnsiTheme="minorHAnsi" w:cstheme="minorHAnsi"/>
          <w:sz w:val="20"/>
          <w:szCs w:val="20"/>
        </w:rPr>
        <w:lastRenderedPageBreak/>
        <w:t xml:space="preserve">Minimalna wymagana długość gwarancji – </w:t>
      </w:r>
      <w:r w:rsidR="00EF1221">
        <w:rPr>
          <w:rFonts w:asciiTheme="minorHAnsi" w:hAnsiTheme="minorHAnsi" w:cstheme="minorHAnsi"/>
          <w:b/>
          <w:sz w:val="20"/>
          <w:szCs w:val="20"/>
        </w:rPr>
        <w:t>12</w:t>
      </w:r>
      <w:r w:rsidRPr="000977F2">
        <w:rPr>
          <w:rFonts w:asciiTheme="minorHAnsi" w:hAnsiTheme="minorHAnsi" w:cstheme="minorHAnsi"/>
          <w:b/>
          <w:sz w:val="20"/>
          <w:szCs w:val="20"/>
        </w:rPr>
        <w:t xml:space="preserve"> miesięcy</w:t>
      </w:r>
    </w:p>
    <w:p w14:paraId="38C6BD7B" w14:textId="77777777" w:rsidR="003A1662" w:rsidRPr="000977F2" w:rsidRDefault="003A1662" w:rsidP="003A1662">
      <w:pPr>
        <w:widowControl w:val="0"/>
        <w:suppressAutoHyphens/>
        <w:spacing w:after="0" w:line="360" w:lineRule="auto"/>
        <w:ind w:left="1418"/>
        <w:jc w:val="both"/>
        <w:rPr>
          <w:rFonts w:asciiTheme="minorHAnsi" w:hAnsiTheme="minorHAnsi" w:cstheme="minorHAnsi"/>
          <w:sz w:val="20"/>
          <w:szCs w:val="20"/>
        </w:rPr>
      </w:pPr>
      <w:r w:rsidRPr="000977F2">
        <w:rPr>
          <w:rFonts w:asciiTheme="minorHAnsi" w:hAnsiTheme="minorHAnsi" w:cstheme="minorHAnsi"/>
          <w:sz w:val="20"/>
          <w:szCs w:val="20"/>
        </w:rPr>
        <w:t>Wzór:</w:t>
      </w:r>
      <m:oMath>
        <m:r>
          <w:rPr>
            <w:rFonts w:ascii="Cambria Math" w:hAnsi="Cambria Math" w:cstheme="minorHAnsi"/>
            <w:sz w:val="20"/>
            <w:szCs w:val="20"/>
          </w:rPr>
          <m:t xml:space="preserve"> B=</m:t>
        </m:r>
        <m:f>
          <m:fPr>
            <m:ctrlPr>
              <w:rPr>
                <w:rFonts w:ascii="Cambria Math" w:hAnsi="Cambria Math" w:cstheme="minorHAnsi"/>
                <w:i/>
                <w:sz w:val="20"/>
                <w:szCs w:val="20"/>
              </w:rPr>
            </m:ctrlPr>
          </m:fPr>
          <m:num>
            <m:sSub>
              <m:sSubPr>
                <m:ctrlPr>
                  <w:rPr>
                    <w:rFonts w:ascii="Cambria Math" w:hAnsi="Cambria Math" w:cstheme="minorHAnsi"/>
                    <w:i/>
                    <w:sz w:val="20"/>
                    <w:szCs w:val="20"/>
                  </w:rPr>
                </m:ctrlPr>
              </m:sSubPr>
              <m:e>
                <m:r>
                  <w:rPr>
                    <w:rFonts w:ascii="Cambria Math" w:hAnsi="Cambria Math" w:cstheme="minorHAnsi"/>
                    <w:sz w:val="20"/>
                    <w:szCs w:val="20"/>
                  </w:rPr>
                  <m:t>G</m:t>
                </m:r>
              </m:e>
              <m:sub>
                <m:r>
                  <w:rPr>
                    <w:rFonts w:ascii="Cambria Math" w:hAnsi="Cambria Math" w:cstheme="minorHAnsi"/>
                    <w:sz w:val="20"/>
                    <w:szCs w:val="20"/>
                  </w:rPr>
                  <m:t>of</m:t>
                </m:r>
              </m:sub>
            </m:sSub>
          </m:num>
          <m:den>
            <m:sSub>
              <m:sSubPr>
                <m:ctrlPr>
                  <w:rPr>
                    <w:rFonts w:ascii="Cambria Math" w:hAnsi="Cambria Math" w:cstheme="minorHAnsi"/>
                    <w:i/>
                    <w:sz w:val="20"/>
                    <w:szCs w:val="20"/>
                  </w:rPr>
                </m:ctrlPr>
              </m:sSubPr>
              <m:e>
                <m:r>
                  <w:rPr>
                    <w:rFonts w:ascii="Cambria Math" w:hAnsi="Cambria Math" w:cstheme="minorHAnsi"/>
                    <w:sz w:val="20"/>
                    <w:szCs w:val="20"/>
                  </w:rPr>
                  <m:t>G</m:t>
                </m:r>
              </m:e>
              <m:sub>
                <m:r>
                  <w:rPr>
                    <w:rFonts w:ascii="Cambria Math" w:hAnsi="Cambria Math" w:cstheme="minorHAnsi"/>
                    <w:sz w:val="20"/>
                    <w:szCs w:val="20"/>
                  </w:rPr>
                  <m:t>max</m:t>
                </m:r>
              </m:sub>
            </m:sSub>
          </m:den>
        </m:f>
        <m:r>
          <w:rPr>
            <w:rFonts w:ascii="Cambria Math" w:hAnsi="Cambria Math" w:cstheme="minorHAnsi"/>
            <w:sz w:val="20"/>
            <w:szCs w:val="20"/>
          </w:rPr>
          <m:t>x 40</m:t>
        </m:r>
      </m:oMath>
      <w:r w:rsidRPr="000977F2">
        <w:rPr>
          <w:rFonts w:asciiTheme="minorHAnsi" w:hAnsiTheme="minorHAnsi" w:cstheme="minorHAnsi"/>
          <w:sz w:val="20"/>
          <w:szCs w:val="20"/>
        </w:rPr>
        <w:t xml:space="preserve"> </w:t>
      </w:r>
    </w:p>
    <w:p w14:paraId="3B5FF8B7" w14:textId="77777777" w:rsidR="003A1662" w:rsidRPr="000977F2" w:rsidRDefault="003A1662" w:rsidP="003A1662">
      <w:pPr>
        <w:widowControl w:val="0"/>
        <w:suppressAutoHyphens/>
        <w:spacing w:after="0" w:line="360" w:lineRule="auto"/>
        <w:ind w:left="1418"/>
        <w:jc w:val="both"/>
        <w:rPr>
          <w:rFonts w:asciiTheme="minorHAnsi" w:hAnsiTheme="minorHAnsi" w:cstheme="minorHAnsi"/>
          <w:sz w:val="20"/>
          <w:szCs w:val="20"/>
        </w:rPr>
      </w:pPr>
      <w:r w:rsidRPr="000977F2">
        <w:rPr>
          <w:rFonts w:asciiTheme="minorHAnsi" w:hAnsiTheme="minorHAnsi" w:cstheme="minorHAnsi"/>
          <w:sz w:val="20"/>
          <w:szCs w:val="20"/>
        </w:rPr>
        <w:t>gdzie:</w:t>
      </w:r>
    </w:p>
    <w:p w14:paraId="6BD566EF" w14:textId="77777777" w:rsidR="003A1662" w:rsidRPr="000977F2" w:rsidRDefault="003A1662" w:rsidP="003A1662">
      <w:pPr>
        <w:widowControl w:val="0"/>
        <w:suppressAutoHyphens/>
        <w:spacing w:after="0" w:line="360" w:lineRule="auto"/>
        <w:ind w:left="1418"/>
        <w:jc w:val="both"/>
        <w:rPr>
          <w:rFonts w:asciiTheme="minorHAnsi" w:hAnsiTheme="minorHAnsi" w:cstheme="minorHAnsi"/>
          <w:sz w:val="20"/>
          <w:szCs w:val="20"/>
        </w:rPr>
      </w:pPr>
      <w:r w:rsidRPr="000977F2">
        <w:rPr>
          <w:rFonts w:asciiTheme="minorHAnsi" w:hAnsiTheme="minorHAnsi" w:cstheme="minorHAnsi"/>
          <w:sz w:val="20"/>
          <w:szCs w:val="20"/>
        </w:rPr>
        <w:t>G</w:t>
      </w:r>
      <w:r w:rsidRPr="000977F2">
        <w:rPr>
          <w:rFonts w:asciiTheme="minorHAnsi" w:hAnsiTheme="minorHAnsi" w:cstheme="minorHAnsi"/>
          <w:sz w:val="20"/>
          <w:szCs w:val="20"/>
          <w:vertAlign w:val="subscript"/>
        </w:rPr>
        <w:t>of</w:t>
      </w:r>
      <w:r w:rsidRPr="000977F2">
        <w:rPr>
          <w:rFonts w:asciiTheme="minorHAnsi" w:hAnsiTheme="minorHAnsi" w:cstheme="minorHAnsi"/>
          <w:sz w:val="20"/>
          <w:szCs w:val="20"/>
        </w:rPr>
        <w:t xml:space="preserve"> – długość gwarancji w ofercie badanej (w miesiącach)</w:t>
      </w:r>
    </w:p>
    <w:p w14:paraId="74DAD296" w14:textId="77777777" w:rsidR="003A1662" w:rsidRPr="000977F2" w:rsidRDefault="003A1662" w:rsidP="003A1662">
      <w:pPr>
        <w:widowControl w:val="0"/>
        <w:suppressAutoHyphens/>
        <w:spacing w:after="0" w:line="360" w:lineRule="auto"/>
        <w:ind w:left="1418"/>
        <w:jc w:val="both"/>
        <w:rPr>
          <w:rFonts w:asciiTheme="minorHAnsi" w:hAnsiTheme="minorHAnsi" w:cstheme="minorHAnsi"/>
          <w:sz w:val="20"/>
          <w:szCs w:val="20"/>
        </w:rPr>
      </w:pPr>
      <w:r w:rsidRPr="000977F2">
        <w:rPr>
          <w:rFonts w:asciiTheme="minorHAnsi" w:hAnsiTheme="minorHAnsi" w:cstheme="minorHAnsi"/>
          <w:sz w:val="20"/>
          <w:szCs w:val="20"/>
        </w:rPr>
        <w:t>G</w:t>
      </w:r>
      <w:r w:rsidRPr="000977F2">
        <w:rPr>
          <w:rFonts w:asciiTheme="minorHAnsi" w:hAnsiTheme="minorHAnsi" w:cstheme="minorHAnsi"/>
          <w:sz w:val="20"/>
          <w:szCs w:val="20"/>
          <w:vertAlign w:val="subscript"/>
        </w:rPr>
        <w:t>max</w:t>
      </w:r>
      <w:r w:rsidRPr="000977F2">
        <w:rPr>
          <w:rFonts w:asciiTheme="minorHAnsi" w:hAnsiTheme="minorHAnsi" w:cstheme="minorHAnsi"/>
          <w:sz w:val="20"/>
          <w:szCs w:val="20"/>
        </w:rPr>
        <w:t xml:space="preserve"> – maksymalna długość gwarancji – </w:t>
      </w:r>
      <w:r w:rsidR="00EF1221">
        <w:rPr>
          <w:rFonts w:asciiTheme="minorHAnsi" w:hAnsiTheme="minorHAnsi" w:cstheme="minorHAnsi"/>
          <w:sz w:val="20"/>
          <w:szCs w:val="20"/>
        </w:rPr>
        <w:t>36</w:t>
      </w:r>
      <w:r w:rsidRPr="000977F2">
        <w:rPr>
          <w:rFonts w:asciiTheme="minorHAnsi" w:hAnsiTheme="minorHAnsi" w:cstheme="minorHAnsi"/>
          <w:sz w:val="20"/>
          <w:szCs w:val="20"/>
        </w:rPr>
        <w:t xml:space="preserve"> miesiące</w:t>
      </w:r>
    </w:p>
    <w:p w14:paraId="09CDB6C3" w14:textId="77777777" w:rsidR="003A1662" w:rsidRPr="000977F2" w:rsidRDefault="003A1662" w:rsidP="003A1662">
      <w:pPr>
        <w:pStyle w:val="Tekstpodstawowy22"/>
        <w:spacing w:line="360" w:lineRule="auto"/>
        <w:ind w:left="720"/>
        <w:jc w:val="both"/>
        <w:rPr>
          <w:rFonts w:asciiTheme="minorHAnsi" w:hAnsiTheme="minorHAnsi" w:cstheme="minorHAnsi"/>
          <w:b/>
          <w:sz w:val="20"/>
          <w:szCs w:val="20"/>
        </w:rPr>
      </w:pPr>
      <w:r w:rsidRPr="000977F2">
        <w:rPr>
          <w:rFonts w:asciiTheme="minorHAnsi" w:hAnsiTheme="minorHAnsi" w:cstheme="minorHAnsi"/>
          <w:b/>
          <w:sz w:val="20"/>
          <w:szCs w:val="20"/>
        </w:rPr>
        <w:t>W przypadku niewpisania w formularzu cenowym proponowanego okresu gwarancji Zamawiający przyjmuje automatycznie ok</w:t>
      </w:r>
      <w:r w:rsidR="00EF1221">
        <w:rPr>
          <w:rFonts w:asciiTheme="minorHAnsi" w:hAnsiTheme="minorHAnsi" w:cstheme="minorHAnsi"/>
          <w:b/>
          <w:sz w:val="20"/>
          <w:szCs w:val="20"/>
        </w:rPr>
        <w:t xml:space="preserve">res minimalny tj. 12 miesięcy. </w:t>
      </w:r>
      <w:r w:rsidRPr="000977F2">
        <w:rPr>
          <w:rFonts w:asciiTheme="minorHAnsi" w:hAnsiTheme="minorHAnsi" w:cstheme="minorHAnsi"/>
          <w:b/>
          <w:sz w:val="20"/>
          <w:szCs w:val="20"/>
        </w:rPr>
        <w:t xml:space="preserve">W przypadku wpisania okresu gwarancji powyżej </w:t>
      </w:r>
      <w:r w:rsidR="00EF1221">
        <w:rPr>
          <w:rFonts w:asciiTheme="minorHAnsi" w:hAnsiTheme="minorHAnsi" w:cstheme="minorHAnsi"/>
          <w:b/>
          <w:sz w:val="20"/>
          <w:szCs w:val="20"/>
        </w:rPr>
        <w:t>36</w:t>
      </w:r>
      <w:r w:rsidRPr="000977F2">
        <w:rPr>
          <w:rFonts w:asciiTheme="minorHAnsi" w:hAnsiTheme="minorHAnsi" w:cstheme="minorHAnsi"/>
          <w:b/>
          <w:sz w:val="20"/>
          <w:szCs w:val="20"/>
        </w:rPr>
        <w:t xml:space="preserve"> miesięcy Zamawiający przyzna maksymalną liczbę punktów tj. </w:t>
      </w:r>
      <w:r w:rsidR="004F2C08" w:rsidRPr="000977F2">
        <w:rPr>
          <w:rFonts w:asciiTheme="minorHAnsi" w:hAnsiTheme="minorHAnsi" w:cstheme="minorHAnsi"/>
          <w:b/>
          <w:sz w:val="20"/>
          <w:szCs w:val="20"/>
        </w:rPr>
        <w:t>4</w:t>
      </w:r>
      <w:r w:rsidRPr="000977F2">
        <w:rPr>
          <w:rFonts w:asciiTheme="minorHAnsi" w:hAnsiTheme="minorHAnsi" w:cstheme="minorHAnsi"/>
          <w:b/>
          <w:sz w:val="20"/>
          <w:szCs w:val="20"/>
        </w:rPr>
        <w:t>0 pkt.</w:t>
      </w:r>
    </w:p>
    <w:p w14:paraId="33E90A77" w14:textId="77777777" w:rsidR="003E0D7C" w:rsidRPr="000977F2" w:rsidRDefault="00CA4A61" w:rsidP="009B7DCC">
      <w:pPr>
        <w:widowControl w:val="0"/>
        <w:numPr>
          <w:ilvl w:val="1"/>
          <w:numId w:val="30"/>
        </w:numPr>
        <w:suppressAutoHyphens/>
        <w:spacing w:after="0" w:line="360" w:lineRule="auto"/>
        <w:ind w:left="567" w:hanging="425"/>
        <w:jc w:val="both"/>
        <w:rPr>
          <w:rFonts w:asciiTheme="minorHAnsi" w:hAnsiTheme="minorHAnsi" w:cstheme="minorHAnsi"/>
          <w:sz w:val="20"/>
          <w:szCs w:val="20"/>
        </w:rPr>
      </w:pPr>
      <w:r w:rsidRPr="000977F2">
        <w:rPr>
          <w:rFonts w:asciiTheme="minorHAnsi" w:hAnsiTheme="minorHAnsi" w:cstheme="minorHAnsi"/>
          <w:sz w:val="20"/>
          <w:szCs w:val="20"/>
        </w:rPr>
        <w:t xml:space="preserve">Za najkorzystniejszą zostanie uznana oferta niepodlegająca odrzuceniu, która uzyska najwyższą </w:t>
      </w:r>
      <w:r w:rsidR="003A1662" w:rsidRPr="000977F2">
        <w:rPr>
          <w:rFonts w:asciiTheme="minorHAnsi" w:hAnsiTheme="minorHAnsi" w:cstheme="minorHAnsi"/>
          <w:sz w:val="20"/>
          <w:szCs w:val="20"/>
        </w:rPr>
        <w:t xml:space="preserve">łączną </w:t>
      </w:r>
      <w:r w:rsidRPr="000977F2">
        <w:rPr>
          <w:rFonts w:asciiTheme="minorHAnsi" w:hAnsiTheme="minorHAnsi" w:cstheme="minorHAnsi"/>
          <w:sz w:val="20"/>
          <w:szCs w:val="20"/>
        </w:rPr>
        <w:t>liczbę punktów obliczoną w oparciu o ustalone kryteria oceny ofert.</w:t>
      </w:r>
    </w:p>
    <w:p w14:paraId="0E4356D8" w14:textId="77777777" w:rsidR="00CA4A61" w:rsidRPr="000977F2" w:rsidRDefault="00CA4A61" w:rsidP="009B7DCC">
      <w:pPr>
        <w:widowControl w:val="0"/>
        <w:numPr>
          <w:ilvl w:val="1"/>
          <w:numId w:val="30"/>
        </w:numPr>
        <w:suppressAutoHyphens/>
        <w:spacing w:after="0" w:line="360" w:lineRule="auto"/>
        <w:ind w:left="567" w:hanging="425"/>
        <w:jc w:val="both"/>
        <w:rPr>
          <w:rFonts w:asciiTheme="minorHAnsi" w:hAnsiTheme="minorHAnsi" w:cstheme="minorHAnsi"/>
          <w:sz w:val="20"/>
          <w:szCs w:val="20"/>
        </w:rPr>
      </w:pPr>
      <w:r w:rsidRPr="000977F2">
        <w:rPr>
          <w:rFonts w:asciiTheme="minorHAnsi" w:hAnsiTheme="minorHAnsi" w:cstheme="minorHAnsi"/>
          <w:sz w:val="20"/>
          <w:szCs w:val="20"/>
        </w:rPr>
        <w:t>Pozostałym ofertom przypisane zostanie proporcjonalni mniejsza liczba punktów.</w:t>
      </w:r>
    </w:p>
    <w:bookmarkEnd w:id="40"/>
    <w:bookmarkEnd w:id="41"/>
    <w:p w14:paraId="48674741" w14:textId="77777777" w:rsidR="003E0D7C" w:rsidRPr="000977F2" w:rsidRDefault="003E0D7C" w:rsidP="003E0D7C">
      <w:pPr>
        <w:widowControl w:val="0"/>
        <w:suppressAutoHyphens/>
        <w:spacing w:after="0" w:line="360" w:lineRule="auto"/>
        <w:jc w:val="both"/>
        <w:rPr>
          <w:rFonts w:asciiTheme="minorHAnsi" w:hAnsiTheme="minorHAnsi" w:cstheme="minorHAnsi"/>
          <w:b/>
          <w:sz w:val="20"/>
          <w:szCs w:val="20"/>
        </w:rPr>
      </w:pPr>
    </w:p>
    <w:p w14:paraId="3D255797" w14:textId="77777777" w:rsidR="00B93269" w:rsidRPr="000977F2" w:rsidRDefault="00B93269" w:rsidP="00B93269">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ROZDZIAŁ XV</w:t>
      </w:r>
      <w:r w:rsidR="003E0D7C" w:rsidRPr="000977F2">
        <w:rPr>
          <w:rFonts w:asciiTheme="minorHAnsi" w:hAnsiTheme="minorHAnsi" w:cstheme="minorHAnsi"/>
          <w:b/>
          <w:i w:val="0"/>
          <w:color w:val="auto"/>
          <w:sz w:val="20"/>
          <w:szCs w:val="20"/>
        </w:rPr>
        <w:t>I</w:t>
      </w:r>
      <w:r w:rsidR="000714CE" w:rsidRPr="000977F2">
        <w:rPr>
          <w:rFonts w:asciiTheme="minorHAnsi" w:hAnsiTheme="minorHAnsi" w:cstheme="minorHAnsi"/>
          <w:b/>
          <w:i w:val="0"/>
          <w:color w:val="auto"/>
          <w:sz w:val="20"/>
          <w:szCs w:val="20"/>
        </w:rPr>
        <w:t>I</w:t>
      </w:r>
      <w:r w:rsidRPr="000977F2">
        <w:rPr>
          <w:rFonts w:asciiTheme="minorHAnsi" w:hAnsiTheme="minorHAnsi" w:cstheme="minorHAnsi"/>
          <w:b/>
          <w:i w:val="0"/>
          <w:color w:val="auto"/>
          <w:sz w:val="20"/>
          <w:szCs w:val="20"/>
        </w:rPr>
        <w:br/>
        <w:t>PROJEKTOW</w:t>
      </w:r>
      <w:r w:rsidR="00E6089C" w:rsidRPr="000977F2">
        <w:rPr>
          <w:rFonts w:asciiTheme="minorHAnsi" w:hAnsiTheme="minorHAnsi" w:cstheme="minorHAnsi"/>
          <w:b/>
          <w:i w:val="0"/>
          <w:color w:val="auto"/>
          <w:sz w:val="20"/>
          <w:szCs w:val="20"/>
        </w:rPr>
        <w:t>ANE POSTANOWIENIA UMOWY W SPRAW</w:t>
      </w:r>
      <w:r w:rsidRPr="000977F2">
        <w:rPr>
          <w:rFonts w:asciiTheme="minorHAnsi" w:hAnsiTheme="minorHAnsi" w:cstheme="minorHAnsi"/>
          <w:b/>
          <w:i w:val="0"/>
          <w:color w:val="auto"/>
          <w:sz w:val="20"/>
          <w:szCs w:val="20"/>
        </w:rPr>
        <w:t>I</w:t>
      </w:r>
      <w:r w:rsidR="00E6089C" w:rsidRPr="000977F2">
        <w:rPr>
          <w:rFonts w:asciiTheme="minorHAnsi" w:hAnsiTheme="minorHAnsi" w:cstheme="minorHAnsi"/>
          <w:b/>
          <w:i w:val="0"/>
          <w:color w:val="auto"/>
          <w:sz w:val="20"/>
          <w:szCs w:val="20"/>
        </w:rPr>
        <w:t>E</w:t>
      </w:r>
      <w:r w:rsidRPr="000977F2">
        <w:rPr>
          <w:rFonts w:asciiTheme="minorHAnsi" w:hAnsiTheme="minorHAnsi" w:cstheme="minorHAnsi"/>
          <w:b/>
          <w:i w:val="0"/>
          <w:color w:val="auto"/>
          <w:sz w:val="20"/>
          <w:szCs w:val="20"/>
        </w:rPr>
        <w:t xml:space="preserve"> ZAMÓWIENIA PUBLICZNEGO, KTÓRE ZOSTANĄ WPROWADZONE DO TREŚCI UMOWY</w:t>
      </w:r>
    </w:p>
    <w:p w14:paraId="5C9E0090" w14:textId="77777777" w:rsidR="00B93269" w:rsidRPr="000977F2" w:rsidRDefault="00B93269" w:rsidP="00B93269">
      <w:pPr>
        <w:widowControl w:val="0"/>
        <w:suppressAutoHyphens/>
        <w:spacing w:after="0" w:line="360" w:lineRule="auto"/>
        <w:jc w:val="both"/>
        <w:rPr>
          <w:rFonts w:asciiTheme="minorHAnsi" w:hAnsiTheme="minorHAnsi" w:cstheme="minorHAnsi"/>
          <w:sz w:val="20"/>
          <w:szCs w:val="20"/>
        </w:rPr>
      </w:pPr>
    </w:p>
    <w:p w14:paraId="348883CF" w14:textId="77777777" w:rsidR="00B93269" w:rsidRPr="000977F2" w:rsidRDefault="00B93269" w:rsidP="00752B63">
      <w:pPr>
        <w:widowControl w:val="0"/>
        <w:numPr>
          <w:ilvl w:val="0"/>
          <w:numId w:val="8"/>
        </w:numPr>
        <w:suppressAutoHyphens/>
        <w:spacing w:after="0" w:line="360" w:lineRule="auto"/>
        <w:ind w:left="567"/>
        <w:jc w:val="both"/>
        <w:rPr>
          <w:rFonts w:asciiTheme="minorHAnsi" w:hAnsiTheme="minorHAnsi" w:cstheme="minorHAnsi"/>
          <w:sz w:val="20"/>
          <w:szCs w:val="20"/>
        </w:rPr>
      </w:pPr>
      <w:r w:rsidRPr="000977F2">
        <w:rPr>
          <w:rFonts w:asciiTheme="minorHAnsi" w:hAnsiTheme="minorHAnsi" w:cstheme="minorHAnsi"/>
          <w:sz w:val="20"/>
          <w:szCs w:val="20"/>
        </w:rPr>
        <w:t xml:space="preserve">Postanowienia umowy zawarto we wzorze umowy, które stanowią załącznik nr </w:t>
      </w:r>
      <w:r w:rsidR="009F73DF">
        <w:rPr>
          <w:rFonts w:asciiTheme="minorHAnsi" w:hAnsiTheme="minorHAnsi" w:cstheme="minorHAnsi"/>
          <w:sz w:val="20"/>
          <w:szCs w:val="20"/>
        </w:rPr>
        <w:t>4</w:t>
      </w:r>
      <w:r w:rsidRPr="000977F2">
        <w:rPr>
          <w:rFonts w:asciiTheme="minorHAnsi" w:hAnsiTheme="minorHAnsi" w:cstheme="minorHAnsi"/>
          <w:sz w:val="20"/>
          <w:szCs w:val="20"/>
        </w:rPr>
        <w:t xml:space="preserve"> do niniejszej SWZ.</w:t>
      </w:r>
    </w:p>
    <w:p w14:paraId="74355A76" w14:textId="77777777" w:rsidR="00EA553C" w:rsidRPr="000977F2" w:rsidRDefault="00B93269" w:rsidP="00752B63">
      <w:pPr>
        <w:widowControl w:val="0"/>
        <w:numPr>
          <w:ilvl w:val="0"/>
          <w:numId w:val="8"/>
        </w:numPr>
        <w:suppressAutoHyphens/>
        <w:spacing w:after="0" w:line="360" w:lineRule="auto"/>
        <w:ind w:left="567"/>
        <w:jc w:val="both"/>
        <w:rPr>
          <w:rFonts w:asciiTheme="minorHAnsi" w:hAnsiTheme="minorHAnsi" w:cstheme="minorHAnsi"/>
          <w:sz w:val="20"/>
          <w:szCs w:val="20"/>
        </w:rPr>
      </w:pPr>
      <w:r w:rsidRPr="000977F2">
        <w:rPr>
          <w:rFonts w:asciiTheme="minorHAnsi" w:hAnsiTheme="minorHAnsi" w:cstheme="minorHAnsi"/>
          <w:sz w:val="20"/>
          <w:szCs w:val="20"/>
        </w:rPr>
        <w:t>Umowa w sprawie realizacji zamówienia publicznego zawarta zostanie z uwzględnieniem postanowień wynikających z treści niniejszej specyfikacji oraz danych zawartych w ofercie.</w:t>
      </w:r>
    </w:p>
    <w:p w14:paraId="3DDC5EE6" w14:textId="77777777" w:rsidR="00090905" w:rsidRPr="000977F2" w:rsidRDefault="00090905" w:rsidP="00FF639D">
      <w:pPr>
        <w:widowControl w:val="0"/>
        <w:suppressAutoHyphens/>
        <w:spacing w:after="0" w:line="360" w:lineRule="auto"/>
        <w:ind w:left="567"/>
        <w:jc w:val="both"/>
        <w:rPr>
          <w:rFonts w:asciiTheme="minorHAnsi" w:hAnsiTheme="minorHAnsi" w:cstheme="minorHAnsi"/>
          <w:sz w:val="20"/>
          <w:szCs w:val="20"/>
        </w:rPr>
      </w:pPr>
    </w:p>
    <w:p w14:paraId="4A31651C" w14:textId="77777777" w:rsidR="00EA553C" w:rsidRPr="000977F2" w:rsidRDefault="00EA553C" w:rsidP="00EA553C">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ROZDZIAŁ XVII</w:t>
      </w:r>
      <w:r w:rsidR="000714CE" w:rsidRPr="000977F2">
        <w:rPr>
          <w:rFonts w:asciiTheme="minorHAnsi" w:hAnsiTheme="minorHAnsi" w:cstheme="minorHAnsi"/>
          <w:b/>
          <w:i w:val="0"/>
          <w:color w:val="auto"/>
          <w:sz w:val="20"/>
          <w:szCs w:val="20"/>
        </w:rPr>
        <w:t>I</w:t>
      </w:r>
      <w:r w:rsidRPr="000977F2">
        <w:rPr>
          <w:rFonts w:asciiTheme="minorHAnsi" w:hAnsiTheme="minorHAnsi" w:cstheme="minorHAnsi"/>
          <w:b/>
          <w:i w:val="0"/>
          <w:color w:val="auto"/>
          <w:sz w:val="20"/>
          <w:szCs w:val="20"/>
        </w:rPr>
        <w:br/>
      </w:r>
      <w:r w:rsidR="008F1A96" w:rsidRPr="000977F2">
        <w:rPr>
          <w:rFonts w:asciiTheme="minorHAnsi" w:hAnsiTheme="minorHAnsi" w:cstheme="minorHAnsi"/>
          <w:b/>
          <w:i w:val="0"/>
          <w:color w:val="auto"/>
          <w:sz w:val="20"/>
          <w:szCs w:val="20"/>
        </w:rPr>
        <w:t xml:space="preserve">INFORMACJĘ O FORMALNOŚCIACH, JAKIE POWINNY ZOSTAĆ DOPEŁNIONE </w:t>
      </w:r>
      <w:r w:rsidR="008F1A96" w:rsidRPr="000977F2">
        <w:rPr>
          <w:rFonts w:asciiTheme="minorHAnsi" w:hAnsiTheme="minorHAnsi" w:cstheme="minorHAnsi"/>
          <w:b/>
          <w:i w:val="0"/>
          <w:color w:val="auto"/>
          <w:sz w:val="20"/>
          <w:szCs w:val="20"/>
        </w:rPr>
        <w:br/>
        <w:t>PO WYBORZE OFERTY W CELU ZAWARCIA UMOWY W SPRAWIE ZAMÓWIENIA PUBLICZNEGO</w:t>
      </w:r>
    </w:p>
    <w:p w14:paraId="6400CEEB" w14:textId="77777777" w:rsidR="00B93269" w:rsidRPr="000977F2" w:rsidRDefault="00B93269" w:rsidP="00EA553C">
      <w:pPr>
        <w:widowControl w:val="0"/>
        <w:suppressAutoHyphens/>
        <w:spacing w:after="0" w:line="360" w:lineRule="auto"/>
        <w:ind w:left="567"/>
        <w:jc w:val="both"/>
        <w:rPr>
          <w:rFonts w:asciiTheme="minorHAnsi" w:hAnsiTheme="minorHAnsi" w:cstheme="minorHAnsi"/>
          <w:sz w:val="20"/>
          <w:szCs w:val="20"/>
        </w:rPr>
      </w:pPr>
    </w:p>
    <w:p w14:paraId="0E0EEEDB" w14:textId="77777777" w:rsidR="00E71EB3" w:rsidRPr="000977F2" w:rsidRDefault="00E71EB3" w:rsidP="009B7DCC">
      <w:pPr>
        <w:pStyle w:val="NormalnyWIRT"/>
        <w:numPr>
          <w:ilvl w:val="0"/>
          <w:numId w:val="21"/>
        </w:numPr>
        <w:spacing w:line="360" w:lineRule="auto"/>
        <w:ind w:left="357" w:hanging="357"/>
        <w:rPr>
          <w:rFonts w:asciiTheme="minorHAnsi" w:hAnsiTheme="minorHAnsi" w:cstheme="minorHAnsi"/>
          <w:sz w:val="20"/>
          <w:szCs w:val="20"/>
        </w:rPr>
      </w:pPr>
      <w:r w:rsidRPr="000977F2">
        <w:rPr>
          <w:rFonts w:asciiTheme="minorHAnsi" w:hAnsiTheme="minorHAnsi" w:cstheme="minorHAnsi"/>
          <w:sz w:val="20"/>
          <w:szCs w:val="20"/>
        </w:rPr>
        <w:t>Zamawiający informuje niezwłocznie wszystkich wykonawców o wyborze najkorzystniejszej oferty, podając nazwę albo imię i nazwisko, siedzibę albo adres zamieszkania wykonawcy jeśli jest miejscem wykonywania działalności wykonawcy, którego ofertę wybrano, oraz nazwy albo imiona i nazwiska, siedziby albo miejsca zamieszkania i adresy, jeśli są miejscami wykonywania działalności wykonawców, którzy złożyli oferty, a także punktację przyznaną ofertom w każdym kryterium oceny ofer</w:t>
      </w:r>
      <w:r w:rsidR="00C80D72" w:rsidRPr="000977F2">
        <w:rPr>
          <w:rFonts w:asciiTheme="minorHAnsi" w:hAnsiTheme="minorHAnsi" w:cstheme="minorHAnsi"/>
          <w:sz w:val="20"/>
          <w:szCs w:val="20"/>
        </w:rPr>
        <w:t>t i łączną punktację. Zawiadomienie zawiera także informację o wykonawcach, których oferty zostały odrzucone.</w:t>
      </w:r>
    </w:p>
    <w:p w14:paraId="6DEE0718" w14:textId="77777777" w:rsidR="00C80D72" w:rsidRPr="000977F2" w:rsidRDefault="00E71EB3" w:rsidP="009B7DCC">
      <w:pPr>
        <w:pStyle w:val="NormalnyWIRT"/>
        <w:numPr>
          <w:ilvl w:val="0"/>
          <w:numId w:val="21"/>
        </w:numPr>
        <w:spacing w:line="360" w:lineRule="auto"/>
        <w:ind w:left="357" w:hanging="357"/>
        <w:rPr>
          <w:rFonts w:asciiTheme="minorHAnsi" w:hAnsiTheme="minorHAnsi" w:cstheme="minorHAnsi"/>
          <w:sz w:val="20"/>
          <w:szCs w:val="20"/>
        </w:rPr>
      </w:pPr>
      <w:r w:rsidRPr="000977F2">
        <w:rPr>
          <w:rFonts w:asciiTheme="minorHAnsi" w:hAnsiTheme="minorHAnsi" w:cstheme="minorHAnsi"/>
          <w:sz w:val="20"/>
          <w:szCs w:val="20"/>
        </w:rPr>
        <w:t xml:space="preserve">Zamawiający zawiera umowę w sprawie zamówienia publicznego w terminie </w:t>
      </w:r>
      <w:r w:rsidR="00C80D72" w:rsidRPr="000977F2">
        <w:rPr>
          <w:rFonts w:asciiTheme="minorHAnsi" w:hAnsiTheme="minorHAnsi" w:cstheme="minorHAnsi"/>
          <w:sz w:val="20"/>
          <w:szCs w:val="20"/>
        </w:rPr>
        <w:t>nie krótszym niż 5 dni od dnia przesłania zawiadomienia o wyborze oferty najkorzystniejszej, jeżeli zawiadomienie to zostało przesłane przy użyciu środków komunikacji e</w:t>
      </w:r>
      <w:r w:rsidR="004F2C08" w:rsidRPr="000977F2">
        <w:rPr>
          <w:rFonts w:asciiTheme="minorHAnsi" w:hAnsiTheme="minorHAnsi" w:cstheme="minorHAnsi"/>
          <w:sz w:val="20"/>
          <w:szCs w:val="20"/>
        </w:rPr>
        <w:t>l</w:t>
      </w:r>
      <w:r w:rsidR="00C80D72" w:rsidRPr="000977F2">
        <w:rPr>
          <w:rFonts w:asciiTheme="minorHAnsi" w:hAnsiTheme="minorHAnsi" w:cstheme="minorHAnsi"/>
          <w:sz w:val="20"/>
          <w:szCs w:val="20"/>
        </w:rPr>
        <w:t>ektronicznej, albo 10 dni, jeżeli zostało przesłane w inny sposób.</w:t>
      </w:r>
    </w:p>
    <w:p w14:paraId="5F93251E" w14:textId="77777777" w:rsidR="00E71EB3" w:rsidRPr="000977F2" w:rsidRDefault="00E71EB3" w:rsidP="009B7DCC">
      <w:pPr>
        <w:pStyle w:val="NormalnyWIRT"/>
        <w:numPr>
          <w:ilvl w:val="0"/>
          <w:numId w:val="21"/>
        </w:numPr>
        <w:spacing w:line="360" w:lineRule="auto"/>
        <w:ind w:left="357" w:hanging="357"/>
        <w:rPr>
          <w:rFonts w:asciiTheme="minorHAnsi" w:hAnsiTheme="minorHAnsi" w:cstheme="minorHAnsi"/>
          <w:sz w:val="20"/>
          <w:szCs w:val="20"/>
        </w:rPr>
      </w:pPr>
      <w:r w:rsidRPr="000977F2">
        <w:rPr>
          <w:rFonts w:asciiTheme="minorHAnsi" w:hAnsiTheme="minorHAnsi" w:cstheme="minorHAnsi"/>
          <w:sz w:val="20"/>
          <w:szCs w:val="20"/>
        </w:rPr>
        <w:t xml:space="preserve">Zamawiający może zawrzeć umowę przed upływem terminu, o którym mowa w pkt. 2 jeżeli </w:t>
      </w:r>
      <w:r w:rsidRPr="000977F2">
        <w:rPr>
          <w:rFonts w:asciiTheme="minorHAnsi" w:hAnsiTheme="minorHAnsi" w:cstheme="minorHAnsi"/>
          <w:sz w:val="20"/>
          <w:szCs w:val="20"/>
        </w:rPr>
        <w:br/>
        <w:t>w postępowaniu zostanie złożona tylko jedna oferta.</w:t>
      </w:r>
    </w:p>
    <w:p w14:paraId="2B03E46A" w14:textId="77777777" w:rsidR="00EF1221" w:rsidRDefault="00E71EB3" w:rsidP="009B7DCC">
      <w:pPr>
        <w:pStyle w:val="NormalnyWIRT"/>
        <w:numPr>
          <w:ilvl w:val="0"/>
          <w:numId w:val="21"/>
        </w:numPr>
        <w:spacing w:line="360" w:lineRule="auto"/>
        <w:ind w:left="357" w:hanging="357"/>
        <w:rPr>
          <w:rFonts w:asciiTheme="minorHAnsi" w:eastAsia="Times New Roman" w:hAnsiTheme="minorHAnsi" w:cstheme="minorHAnsi"/>
          <w:noProof/>
          <w:sz w:val="20"/>
          <w:szCs w:val="20"/>
          <w:lang w:eastAsia="pl-PL"/>
        </w:rPr>
      </w:pPr>
      <w:r w:rsidRPr="000977F2">
        <w:rPr>
          <w:rFonts w:asciiTheme="minorHAnsi" w:hAnsiTheme="minorHAnsi" w:cstheme="minorHAnsi"/>
          <w:sz w:val="20"/>
          <w:szCs w:val="20"/>
        </w:rPr>
        <w:t xml:space="preserve">Jeżeli wykonawca, którego oferta została wybrana </w:t>
      </w:r>
      <w:r w:rsidR="00C80D72" w:rsidRPr="000977F2">
        <w:rPr>
          <w:rFonts w:asciiTheme="minorHAnsi" w:hAnsiTheme="minorHAnsi" w:cstheme="minorHAnsi"/>
          <w:sz w:val="20"/>
          <w:szCs w:val="20"/>
        </w:rPr>
        <w:t xml:space="preserve">jako najkorzystniejsza, </w:t>
      </w:r>
      <w:r w:rsidRPr="000977F2">
        <w:rPr>
          <w:rFonts w:asciiTheme="minorHAnsi" w:hAnsiTheme="minorHAnsi" w:cstheme="minorHAnsi"/>
          <w:sz w:val="20"/>
          <w:szCs w:val="20"/>
        </w:rPr>
        <w:t xml:space="preserve">uchyla się od zawarcia umowy </w:t>
      </w:r>
      <w:r w:rsidR="002420DE">
        <w:rPr>
          <w:rFonts w:asciiTheme="minorHAnsi" w:hAnsiTheme="minorHAnsi" w:cstheme="minorHAnsi"/>
          <w:sz w:val="20"/>
          <w:szCs w:val="20"/>
        </w:rPr>
        <w:br/>
      </w:r>
      <w:r w:rsidRPr="000977F2">
        <w:rPr>
          <w:rFonts w:asciiTheme="minorHAnsi" w:hAnsiTheme="minorHAnsi" w:cstheme="minorHAnsi"/>
          <w:sz w:val="20"/>
          <w:szCs w:val="20"/>
        </w:rPr>
        <w:t xml:space="preserve">w sprawie zamówienia publicznego, zamawiający </w:t>
      </w:r>
      <w:r w:rsidR="002420DE">
        <w:rPr>
          <w:rFonts w:asciiTheme="minorHAnsi" w:hAnsiTheme="minorHAnsi" w:cstheme="minorHAnsi"/>
          <w:sz w:val="20"/>
          <w:szCs w:val="20"/>
        </w:rPr>
        <w:t xml:space="preserve">może dokonać ponownego badania </w:t>
      </w:r>
      <w:r w:rsidR="000714CE" w:rsidRPr="000977F2">
        <w:rPr>
          <w:rFonts w:asciiTheme="minorHAnsi" w:hAnsiTheme="minorHAnsi" w:cstheme="minorHAnsi"/>
          <w:sz w:val="20"/>
          <w:szCs w:val="20"/>
        </w:rPr>
        <w:t>i oceny ofert spośród ofert pozostałych oraz wybrać najkorzystniejszą ofertę albo unieważnić postępowanie.</w:t>
      </w:r>
      <w:r w:rsidR="009F73DF">
        <w:rPr>
          <w:rFonts w:asciiTheme="minorHAnsi" w:hAnsiTheme="minorHAnsi" w:cstheme="minorHAnsi"/>
          <w:sz w:val="20"/>
          <w:szCs w:val="20"/>
        </w:rPr>
        <w:t xml:space="preserve"> </w:t>
      </w:r>
      <w:r w:rsidR="00EF1221">
        <w:rPr>
          <w:rFonts w:asciiTheme="minorHAnsi" w:hAnsiTheme="minorHAnsi" w:cstheme="minorHAnsi"/>
          <w:sz w:val="20"/>
          <w:szCs w:val="20"/>
        </w:rPr>
        <w:br w:type="page"/>
      </w:r>
    </w:p>
    <w:p w14:paraId="4F5E7B4B" w14:textId="77777777" w:rsidR="000714CE" w:rsidRPr="000977F2" w:rsidRDefault="000714CE" w:rsidP="000714CE">
      <w:pPr>
        <w:pStyle w:val="Cytatintensywny"/>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lastRenderedPageBreak/>
        <w:t>ROZDZIAŁ XIX</w:t>
      </w:r>
      <w:r w:rsidRPr="000977F2">
        <w:rPr>
          <w:rFonts w:asciiTheme="minorHAnsi" w:hAnsiTheme="minorHAnsi" w:cstheme="minorHAnsi"/>
          <w:b/>
          <w:i w:val="0"/>
          <w:color w:val="auto"/>
          <w:sz w:val="20"/>
          <w:szCs w:val="20"/>
        </w:rPr>
        <w:br/>
      </w:r>
      <w:r w:rsidR="00FE6209" w:rsidRPr="000977F2">
        <w:rPr>
          <w:rFonts w:asciiTheme="minorHAnsi" w:hAnsiTheme="minorHAnsi" w:cstheme="minorHAnsi"/>
          <w:b/>
          <w:i w:val="0"/>
          <w:color w:val="auto"/>
          <w:sz w:val="20"/>
          <w:szCs w:val="20"/>
        </w:rPr>
        <w:t>WYMAGANIA DOTYCZĄCE ZABEZPIECZENIA NALEŻYTEGO WYKONANIA UMOWY</w:t>
      </w:r>
    </w:p>
    <w:p w14:paraId="76ACBC57" w14:textId="77777777" w:rsidR="009C3570" w:rsidRPr="000977F2" w:rsidRDefault="009C3570" w:rsidP="000714CE">
      <w:pPr>
        <w:pStyle w:val="Akapitzlist"/>
        <w:widowControl w:val="0"/>
        <w:suppressAutoHyphens/>
        <w:spacing w:line="360" w:lineRule="auto"/>
        <w:ind w:left="0"/>
        <w:contextualSpacing w:val="0"/>
        <w:jc w:val="both"/>
        <w:rPr>
          <w:rFonts w:asciiTheme="minorHAnsi" w:hAnsiTheme="minorHAnsi" w:cstheme="minorHAnsi"/>
          <w:sz w:val="20"/>
          <w:szCs w:val="20"/>
        </w:rPr>
      </w:pPr>
    </w:p>
    <w:p w14:paraId="5BC25C7A" w14:textId="77777777" w:rsidR="00645DBE" w:rsidRPr="000977F2" w:rsidRDefault="00645DBE" w:rsidP="00EF1221">
      <w:pPr>
        <w:widowControl w:val="0"/>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Zamawiający </w:t>
      </w:r>
      <w:r w:rsidR="00EF1221">
        <w:rPr>
          <w:rFonts w:asciiTheme="minorHAnsi" w:hAnsiTheme="minorHAnsi" w:cstheme="minorHAnsi"/>
          <w:sz w:val="20"/>
          <w:szCs w:val="20"/>
        </w:rPr>
        <w:t xml:space="preserve">nie </w:t>
      </w:r>
      <w:r w:rsidR="00EF1221">
        <w:rPr>
          <w:rFonts w:asciiTheme="minorHAnsi" w:hAnsiTheme="minorHAnsi" w:cstheme="minorHAnsi"/>
          <w:b/>
          <w:sz w:val="20"/>
          <w:szCs w:val="20"/>
        </w:rPr>
        <w:t>wymaga</w:t>
      </w:r>
      <w:r w:rsidRPr="000977F2">
        <w:rPr>
          <w:rFonts w:asciiTheme="minorHAnsi" w:hAnsiTheme="minorHAnsi" w:cstheme="minorHAnsi"/>
          <w:b/>
          <w:sz w:val="20"/>
          <w:szCs w:val="20"/>
        </w:rPr>
        <w:t xml:space="preserve"> </w:t>
      </w:r>
      <w:r w:rsidRPr="000977F2">
        <w:rPr>
          <w:rFonts w:asciiTheme="minorHAnsi" w:hAnsiTheme="minorHAnsi" w:cstheme="minorHAnsi"/>
          <w:sz w:val="20"/>
          <w:szCs w:val="20"/>
        </w:rPr>
        <w:t>wniesieni</w:t>
      </w:r>
      <w:r w:rsidR="00EF1221">
        <w:rPr>
          <w:rFonts w:asciiTheme="minorHAnsi" w:hAnsiTheme="minorHAnsi" w:cstheme="minorHAnsi"/>
          <w:sz w:val="20"/>
          <w:szCs w:val="20"/>
        </w:rPr>
        <w:t>a</w:t>
      </w:r>
      <w:r w:rsidRPr="000977F2">
        <w:rPr>
          <w:rFonts w:asciiTheme="minorHAnsi" w:hAnsiTheme="minorHAnsi" w:cstheme="minorHAnsi"/>
          <w:sz w:val="20"/>
          <w:szCs w:val="20"/>
        </w:rPr>
        <w:t xml:space="preserve"> zabezpieczenia należytego wykonania umowy.</w:t>
      </w:r>
    </w:p>
    <w:p w14:paraId="4A628C5C" w14:textId="77777777" w:rsidR="007D3173" w:rsidRPr="000977F2" w:rsidRDefault="007D3173" w:rsidP="007D3173">
      <w:pPr>
        <w:pStyle w:val="Akapitzlist"/>
        <w:widowControl w:val="0"/>
        <w:suppressAutoHyphens/>
        <w:spacing w:line="360" w:lineRule="auto"/>
        <w:ind w:left="66"/>
        <w:contextualSpacing w:val="0"/>
        <w:jc w:val="both"/>
        <w:rPr>
          <w:rFonts w:asciiTheme="minorHAnsi" w:hAnsiTheme="minorHAnsi" w:cstheme="minorHAnsi"/>
          <w:b/>
          <w:sz w:val="20"/>
          <w:szCs w:val="20"/>
          <w:lang w:eastAsia="ar-SA"/>
        </w:rPr>
      </w:pPr>
    </w:p>
    <w:p w14:paraId="41AF8FAC" w14:textId="77777777" w:rsidR="007D3173" w:rsidRPr="000977F2" w:rsidRDefault="007D3173" w:rsidP="007D3173">
      <w:pPr>
        <w:pStyle w:val="Cytatintensywny"/>
        <w:spacing w:before="0" w:after="0"/>
        <w:ind w:left="426"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ROZDZIAŁ XX</w:t>
      </w:r>
      <w:r w:rsidRPr="000977F2">
        <w:rPr>
          <w:rFonts w:asciiTheme="minorHAnsi" w:hAnsiTheme="minorHAnsi" w:cstheme="minorHAnsi"/>
          <w:b/>
          <w:i w:val="0"/>
          <w:color w:val="auto"/>
          <w:sz w:val="20"/>
          <w:szCs w:val="20"/>
        </w:rPr>
        <w:br/>
        <w:t>INFORMACJE DODATKOWE</w:t>
      </w:r>
    </w:p>
    <w:p w14:paraId="072782B1" w14:textId="77777777" w:rsidR="007D3173" w:rsidRPr="009F73DF" w:rsidRDefault="007D3173" w:rsidP="009B7DCC">
      <w:pPr>
        <w:numPr>
          <w:ilvl w:val="1"/>
          <w:numId w:val="22"/>
        </w:numPr>
        <w:tabs>
          <w:tab w:val="clear" w:pos="1080"/>
        </w:tabs>
        <w:spacing w:after="0" w:line="360" w:lineRule="auto"/>
        <w:ind w:left="426"/>
        <w:jc w:val="both"/>
        <w:rPr>
          <w:rStyle w:val="Uwydatnienie"/>
          <w:rFonts w:asciiTheme="minorHAnsi" w:hAnsiTheme="minorHAnsi" w:cstheme="minorHAnsi"/>
          <w:i w:val="0"/>
          <w:iCs w:val="0"/>
          <w:sz w:val="20"/>
          <w:szCs w:val="20"/>
        </w:rPr>
      </w:pPr>
      <w:r w:rsidRPr="009F73DF">
        <w:rPr>
          <w:rStyle w:val="Uwydatnienie"/>
          <w:rFonts w:asciiTheme="minorHAnsi" w:hAnsiTheme="minorHAnsi" w:cstheme="minorHAnsi"/>
          <w:i w:val="0"/>
          <w:iCs w:val="0"/>
          <w:sz w:val="20"/>
          <w:szCs w:val="20"/>
        </w:rPr>
        <w:t xml:space="preserve">Zamawiający </w:t>
      </w:r>
      <w:r w:rsidRPr="009F73DF">
        <w:rPr>
          <w:rStyle w:val="Uwydatnienie"/>
          <w:rFonts w:asciiTheme="minorHAnsi" w:hAnsiTheme="minorHAnsi" w:cstheme="minorHAnsi"/>
          <w:b/>
          <w:i w:val="0"/>
          <w:iCs w:val="0"/>
          <w:sz w:val="20"/>
          <w:szCs w:val="20"/>
        </w:rPr>
        <w:t>nie przewiduje</w:t>
      </w:r>
      <w:r w:rsidRPr="009F73DF">
        <w:rPr>
          <w:rStyle w:val="Uwydatnienie"/>
          <w:rFonts w:asciiTheme="minorHAnsi" w:hAnsiTheme="minorHAnsi" w:cstheme="minorHAnsi"/>
          <w:i w:val="0"/>
          <w:iCs w:val="0"/>
          <w:sz w:val="20"/>
          <w:szCs w:val="20"/>
        </w:rPr>
        <w:t xml:space="preserve"> aukcji elektronicznej</w:t>
      </w:r>
    </w:p>
    <w:p w14:paraId="11CD858A" w14:textId="77777777" w:rsidR="007D3173" w:rsidRPr="009F73DF" w:rsidRDefault="007D3173" w:rsidP="009B7DCC">
      <w:pPr>
        <w:numPr>
          <w:ilvl w:val="1"/>
          <w:numId w:val="22"/>
        </w:numPr>
        <w:tabs>
          <w:tab w:val="clear" w:pos="1080"/>
        </w:tabs>
        <w:spacing w:after="0" w:line="360" w:lineRule="auto"/>
        <w:ind w:left="426"/>
        <w:jc w:val="both"/>
        <w:rPr>
          <w:rStyle w:val="Uwydatnienie"/>
          <w:rFonts w:asciiTheme="minorHAnsi" w:hAnsiTheme="minorHAnsi" w:cstheme="minorHAnsi"/>
          <w:i w:val="0"/>
          <w:iCs w:val="0"/>
          <w:sz w:val="20"/>
          <w:szCs w:val="20"/>
        </w:rPr>
      </w:pPr>
      <w:r w:rsidRPr="009F73DF">
        <w:rPr>
          <w:rStyle w:val="Uwydatnienie"/>
          <w:rFonts w:asciiTheme="minorHAnsi" w:hAnsiTheme="minorHAnsi" w:cstheme="minorHAnsi"/>
          <w:i w:val="0"/>
          <w:iCs w:val="0"/>
          <w:sz w:val="20"/>
          <w:szCs w:val="20"/>
        </w:rPr>
        <w:t xml:space="preserve">Zamawiający </w:t>
      </w:r>
      <w:r w:rsidRPr="009F73DF">
        <w:rPr>
          <w:rStyle w:val="Uwydatnienie"/>
          <w:rFonts w:asciiTheme="minorHAnsi" w:hAnsiTheme="minorHAnsi" w:cstheme="minorHAnsi"/>
          <w:b/>
          <w:i w:val="0"/>
          <w:iCs w:val="0"/>
          <w:sz w:val="20"/>
          <w:szCs w:val="20"/>
        </w:rPr>
        <w:t>nie dopuszcza</w:t>
      </w:r>
      <w:r w:rsidRPr="009F73DF">
        <w:rPr>
          <w:rStyle w:val="Uwydatnienie"/>
          <w:rFonts w:asciiTheme="minorHAnsi" w:hAnsiTheme="minorHAnsi" w:cstheme="minorHAnsi"/>
          <w:i w:val="0"/>
          <w:iCs w:val="0"/>
          <w:sz w:val="20"/>
          <w:szCs w:val="20"/>
        </w:rPr>
        <w:t xml:space="preserve"> możliwości składania ofert wariantowych </w:t>
      </w:r>
    </w:p>
    <w:p w14:paraId="1488AC51" w14:textId="77777777" w:rsidR="007D3173" w:rsidRPr="009F73DF" w:rsidRDefault="007D3173" w:rsidP="009B7DCC">
      <w:pPr>
        <w:numPr>
          <w:ilvl w:val="1"/>
          <w:numId w:val="22"/>
        </w:numPr>
        <w:tabs>
          <w:tab w:val="clear" w:pos="1080"/>
        </w:tabs>
        <w:spacing w:after="0" w:line="360" w:lineRule="auto"/>
        <w:ind w:left="426"/>
        <w:jc w:val="both"/>
        <w:rPr>
          <w:rStyle w:val="Uwydatnienie"/>
          <w:rFonts w:asciiTheme="minorHAnsi" w:hAnsiTheme="minorHAnsi" w:cstheme="minorHAnsi"/>
          <w:i w:val="0"/>
          <w:iCs w:val="0"/>
          <w:sz w:val="20"/>
          <w:szCs w:val="20"/>
        </w:rPr>
      </w:pPr>
      <w:r w:rsidRPr="009F73DF">
        <w:rPr>
          <w:rStyle w:val="Uwydatnienie"/>
          <w:rFonts w:asciiTheme="minorHAnsi" w:hAnsiTheme="minorHAnsi" w:cstheme="minorHAnsi"/>
          <w:i w:val="0"/>
          <w:iCs w:val="0"/>
          <w:sz w:val="20"/>
          <w:szCs w:val="20"/>
        </w:rPr>
        <w:t xml:space="preserve">Zamawiający </w:t>
      </w:r>
      <w:r w:rsidRPr="009F73DF">
        <w:rPr>
          <w:rStyle w:val="Uwydatnienie"/>
          <w:rFonts w:asciiTheme="minorHAnsi" w:hAnsiTheme="minorHAnsi" w:cstheme="minorHAnsi"/>
          <w:b/>
          <w:i w:val="0"/>
          <w:iCs w:val="0"/>
          <w:sz w:val="20"/>
          <w:szCs w:val="20"/>
        </w:rPr>
        <w:t>nie zastrzega</w:t>
      </w:r>
      <w:r w:rsidRPr="009F73DF">
        <w:rPr>
          <w:rStyle w:val="Uwydatnienie"/>
          <w:rFonts w:asciiTheme="minorHAnsi" w:hAnsiTheme="minorHAnsi" w:cstheme="minorHAnsi"/>
          <w:i w:val="0"/>
          <w:iCs w:val="0"/>
          <w:sz w:val="20"/>
          <w:szCs w:val="20"/>
        </w:rPr>
        <w:t xml:space="preserve"> możliwości ubiegania się o udziel</w:t>
      </w:r>
      <w:r w:rsidR="00EF1221" w:rsidRPr="009F73DF">
        <w:rPr>
          <w:rStyle w:val="Uwydatnienie"/>
          <w:rFonts w:asciiTheme="minorHAnsi" w:hAnsiTheme="minorHAnsi" w:cstheme="minorHAnsi"/>
          <w:i w:val="0"/>
          <w:iCs w:val="0"/>
          <w:sz w:val="20"/>
          <w:szCs w:val="20"/>
        </w:rPr>
        <w:t xml:space="preserve">enie zamówienia wyłącznie przez </w:t>
      </w:r>
      <w:r w:rsidRPr="009F73DF">
        <w:rPr>
          <w:rStyle w:val="Uwydatnienie"/>
          <w:rFonts w:asciiTheme="minorHAnsi" w:hAnsiTheme="minorHAnsi" w:cstheme="minorHAnsi"/>
          <w:i w:val="0"/>
          <w:iCs w:val="0"/>
          <w:sz w:val="20"/>
          <w:szCs w:val="20"/>
        </w:rPr>
        <w:t>wykonawców, o których mowa w art. 94 ustawy PZP.</w:t>
      </w:r>
    </w:p>
    <w:p w14:paraId="5A476735" w14:textId="77777777" w:rsidR="007D3173" w:rsidRPr="009F73DF" w:rsidRDefault="007D3173" w:rsidP="009B7DCC">
      <w:pPr>
        <w:numPr>
          <w:ilvl w:val="1"/>
          <w:numId w:val="22"/>
        </w:numPr>
        <w:tabs>
          <w:tab w:val="clear" w:pos="1080"/>
        </w:tabs>
        <w:spacing w:after="0" w:line="360" w:lineRule="auto"/>
        <w:ind w:left="426"/>
        <w:jc w:val="both"/>
        <w:rPr>
          <w:rStyle w:val="Uwydatnienie"/>
          <w:rFonts w:asciiTheme="minorHAnsi" w:hAnsiTheme="minorHAnsi" w:cstheme="minorHAnsi"/>
          <w:i w:val="0"/>
          <w:iCs w:val="0"/>
          <w:sz w:val="20"/>
          <w:szCs w:val="20"/>
        </w:rPr>
      </w:pPr>
      <w:r w:rsidRPr="009F73DF">
        <w:rPr>
          <w:rStyle w:val="Uwydatnienie"/>
          <w:rFonts w:asciiTheme="minorHAnsi" w:hAnsiTheme="minorHAnsi" w:cstheme="minorHAnsi"/>
          <w:i w:val="0"/>
          <w:iCs w:val="0"/>
          <w:sz w:val="20"/>
          <w:szCs w:val="20"/>
        </w:rPr>
        <w:t xml:space="preserve">Zamawiający </w:t>
      </w:r>
      <w:r w:rsidRPr="009F73DF">
        <w:rPr>
          <w:rStyle w:val="Uwydatnienie"/>
          <w:rFonts w:asciiTheme="minorHAnsi" w:hAnsiTheme="minorHAnsi" w:cstheme="minorHAnsi"/>
          <w:b/>
          <w:i w:val="0"/>
          <w:iCs w:val="0"/>
          <w:sz w:val="20"/>
          <w:szCs w:val="20"/>
        </w:rPr>
        <w:t>nie określa</w:t>
      </w:r>
      <w:r w:rsidRPr="009F73DF">
        <w:rPr>
          <w:rStyle w:val="Uwydatnienie"/>
          <w:rFonts w:asciiTheme="minorHAnsi" w:hAnsiTheme="minorHAnsi" w:cstheme="minorHAnsi"/>
          <w:i w:val="0"/>
          <w:iCs w:val="0"/>
          <w:sz w:val="20"/>
          <w:szCs w:val="20"/>
        </w:rPr>
        <w:t xml:space="preserve"> wymagań w zakresie zatrudnienia osób, o któr</w:t>
      </w:r>
      <w:r w:rsidR="00EF1221" w:rsidRPr="009F73DF">
        <w:rPr>
          <w:rStyle w:val="Uwydatnienie"/>
          <w:rFonts w:asciiTheme="minorHAnsi" w:hAnsiTheme="minorHAnsi" w:cstheme="minorHAnsi"/>
          <w:i w:val="0"/>
          <w:iCs w:val="0"/>
          <w:sz w:val="20"/>
          <w:szCs w:val="20"/>
        </w:rPr>
        <w:t xml:space="preserve">ych mowa w art. 96 ust. 2 pkt 2 </w:t>
      </w:r>
      <w:r w:rsidRPr="009F73DF">
        <w:rPr>
          <w:rStyle w:val="Uwydatnienie"/>
          <w:rFonts w:asciiTheme="minorHAnsi" w:hAnsiTheme="minorHAnsi" w:cstheme="minorHAnsi"/>
          <w:i w:val="0"/>
          <w:iCs w:val="0"/>
          <w:sz w:val="20"/>
          <w:szCs w:val="20"/>
        </w:rPr>
        <w:t>ustawy PZP.</w:t>
      </w:r>
    </w:p>
    <w:p w14:paraId="004F368C" w14:textId="77777777" w:rsidR="009F73DF" w:rsidRPr="009F73DF" w:rsidRDefault="009F73DF" w:rsidP="009B7DCC">
      <w:pPr>
        <w:numPr>
          <w:ilvl w:val="1"/>
          <w:numId w:val="22"/>
        </w:numPr>
        <w:tabs>
          <w:tab w:val="clear" w:pos="1080"/>
        </w:tabs>
        <w:spacing w:after="0" w:line="360" w:lineRule="auto"/>
        <w:ind w:left="426"/>
        <w:jc w:val="both"/>
        <w:rPr>
          <w:rFonts w:asciiTheme="minorHAnsi" w:hAnsiTheme="minorHAnsi" w:cstheme="minorHAnsi"/>
          <w:sz w:val="20"/>
          <w:szCs w:val="20"/>
        </w:rPr>
      </w:pPr>
      <w:r w:rsidRPr="009F73DF">
        <w:rPr>
          <w:rFonts w:asciiTheme="minorHAnsi" w:hAnsiTheme="minorHAnsi" w:cstheme="minorHAnsi"/>
          <w:color w:val="000000"/>
          <w:sz w:val="20"/>
          <w:szCs w:val="20"/>
          <w:lang w:eastAsia="pl-PL"/>
        </w:rPr>
        <w:t xml:space="preserve">Zamawiający nie określa w opisie przedmiotu zamówienia wymagań określonych w art. 109 ust. 1 ustawy Pzp. </w:t>
      </w:r>
    </w:p>
    <w:p w14:paraId="79EC479D" w14:textId="77777777" w:rsidR="009D2F18" w:rsidRPr="009F73DF" w:rsidRDefault="0076678F" w:rsidP="009B7DCC">
      <w:pPr>
        <w:numPr>
          <w:ilvl w:val="1"/>
          <w:numId w:val="22"/>
        </w:numPr>
        <w:tabs>
          <w:tab w:val="clear" w:pos="1080"/>
        </w:tabs>
        <w:spacing w:after="0" w:line="360" w:lineRule="auto"/>
        <w:ind w:left="426"/>
        <w:jc w:val="both"/>
        <w:rPr>
          <w:rFonts w:asciiTheme="minorHAnsi" w:hAnsiTheme="minorHAnsi" w:cstheme="minorHAnsi"/>
          <w:sz w:val="20"/>
          <w:szCs w:val="20"/>
        </w:rPr>
      </w:pPr>
      <w:r w:rsidRPr="009F73DF">
        <w:rPr>
          <w:rFonts w:asciiTheme="minorHAnsi" w:hAnsiTheme="minorHAnsi" w:cstheme="minorHAnsi"/>
          <w:color w:val="000000"/>
          <w:sz w:val="20"/>
          <w:szCs w:val="20"/>
          <w:lang w:eastAsia="pl-PL"/>
        </w:rPr>
        <w:t xml:space="preserve">Zamawiający </w:t>
      </w:r>
      <w:r w:rsidRPr="009F73DF">
        <w:rPr>
          <w:rFonts w:asciiTheme="minorHAnsi" w:hAnsiTheme="minorHAnsi" w:cstheme="minorHAnsi"/>
          <w:b/>
          <w:color w:val="000000"/>
          <w:sz w:val="20"/>
          <w:szCs w:val="20"/>
          <w:lang w:eastAsia="pl-PL"/>
        </w:rPr>
        <w:t>nie przewiduje</w:t>
      </w:r>
      <w:r w:rsidRPr="009F73DF">
        <w:rPr>
          <w:rFonts w:asciiTheme="minorHAnsi" w:hAnsiTheme="minorHAnsi" w:cstheme="minorHAnsi"/>
          <w:color w:val="000000"/>
          <w:sz w:val="20"/>
          <w:szCs w:val="20"/>
          <w:lang w:eastAsia="pl-PL"/>
        </w:rPr>
        <w:t xml:space="preserve"> udzielenia zamówień, o </w:t>
      </w:r>
      <w:r w:rsidR="00EF1221" w:rsidRPr="009F73DF">
        <w:rPr>
          <w:rFonts w:asciiTheme="minorHAnsi" w:hAnsiTheme="minorHAnsi" w:cstheme="minorHAnsi"/>
          <w:color w:val="000000"/>
          <w:sz w:val="20"/>
          <w:szCs w:val="20"/>
          <w:lang w:eastAsia="pl-PL"/>
        </w:rPr>
        <w:t xml:space="preserve">których mowa w art. 214 ust. 1 </w:t>
      </w:r>
      <w:r w:rsidRPr="009F73DF">
        <w:rPr>
          <w:rFonts w:asciiTheme="minorHAnsi" w:hAnsiTheme="minorHAnsi" w:cstheme="minorHAnsi"/>
          <w:color w:val="000000"/>
          <w:sz w:val="20"/>
          <w:szCs w:val="20"/>
          <w:lang w:eastAsia="pl-PL"/>
        </w:rPr>
        <w:t>pkt 7 i 8 ustawy Pzp</w:t>
      </w:r>
    </w:p>
    <w:p w14:paraId="7884390F" w14:textId="77777777" w:rsidR="007D3173" w:rsidRPr="009F73DF" w:rsidRDefault="007D3173" w:rsidP="009B7DCC">
      <w:pPr>
        <w:numPr>
          <w:ilvl w:val="1"/>
          <w:numId w:val="22"/>
        </w:numPr>
        <w:tabs>
          <w:tab w:val="clear" w:pos="1080"/>
        </w:tabs>
        <w:spacing w:after="0" w:line="360" w:lineRule="auto"/>
        <w:ind w:left="426"/>
        <w:jc w:val="both"/>
        <w:rPr>
          <w:rStyle w:val="Uwydatnienie"/>
          <w:rFonts w:asciiTheme="minorHAnsi" w:hAnsiTheme="minorHAnsi" w:cstheme="minorHAnsi"/>
          <w:i w:val="0"/>
          <w:iCs w:val="0"/>
          <w:sz w:val="20"/>
          <w:szCs w:val="20"/>
        </w:rPr>
      </w:pPr>
      <w:r w:rsidRPr="009F73DF">
        <w:rPr>
          <w:rStyle w:val="Uwydatnienie"/>
          <w:rFonts w:asciiTheme="minorHAnsi" w:hAnsiTheme="minorHAnsi" w:cstheme="minorHAnsi"/>
          <w:i w:val="0"/>
          <w:iCs w:val="0"/>
          <w:sz w:val="20"/>
          <w:szCs w:val="20"/>
        </w:rPr>
        <w:t xml:space="preserve">Zamawiający </w:t>
      </w:r>
      <w:r w:rsidRPr="009F73DF">
        <w:rPr>
          <w:rStyle w:val="Uwydatnienie"/>
          <w:rFonts w:asciiTheme="minorHAnsi" w:hAnsiTheme="minorHAnsi" w:cstheme="minorHAnsi"/>
          <w:b/>
          <w:i w:val="0"/>
          <w:iCs w:val="0"/>
          <w:sz w:val="20"/>
          <w:szCs w:val="20"/>
        </w:rPr>
        <w:t>nie przewiduje</w:t>
      </w:r>
      <w:r w:rsidRPr="009F73DF">
        <w:rPr>
          <w:rStyle w:val="Uwydatnienie"/>
          <w:rFonts w:asciiTheme="minorHAnsi" w:hAnsiTheme="minorHAnsi" w:cstheme="minorHAnsi"/>
          <w:i w:val="0"/>
          <w:iCs w:val="0"/>
          <w:sz w:val="20"/>
          <w:szCs w:val="20"/>
        </w:rPr>
        <w:t xml:space="preserve"> rozliczenia w walutach obcych.</w:t>
      </w:r>
    </w:p>
    <w:p w14:paraId="038DF9C0" w14:textId="77777777" w:rsidR="007D3173" w:rsidRPr="009F73DF" w:rsidRDefault="007D3173" w:rsidP="009B7DCC">
      <w:pPr>
        <w:numPr>
          <w:ilvl w:val="1"/>
          <w:numId w:val="22"/>
        </w:numPr>
        <w:tabs>
          <w:tab w:val="clear" w:pos="1080"/>
        </w:tabs>
        <w:spacing w:after="0" w:line="360" w:lineRule="auto"/>
        <w:ind w:left="426"/>
        <w:jc w:val="both"/>
        <w:rPr>
          <w:rStyle w:val="Uwydatnienie"/>
          <w:rFonts w:asciiTheme="minorHAnsi" w:hAnsiTheme="minorHAnsi" w:cstheme="minorHAnsi"/>
          <w:i w:val="0"/>
          <w:iCs w:val="0"/>
          <w:sz w:val="20"/>
          <w:szCs w:val="20"/>
        </w:rPr>
      </w:pPr>
      <w:r w:rsidRPr="009F73DF">
        <w:rPr>
          <w:rStyle w:val="Uwydatnienie"/>
          <w:rFonts w:asciiTheme="minorHAnsi" w:hAnsiTheme="minorHAnsi" w:cstheme="minorHAnsi"/>
          <w:i w:val="0"/>
          <w:iCs w:val="0"/>
          <w:sz w:val="20"/>
          <w:szCs w:val="20"/>
        </w:rPr>
        <w:t xml:space="preserve">Zamawiający </w:t>
      </w:r>
      <w:r w:rsidRPr="009F73DF">
        <w:rPr>
          <w:rStyle w:val="Uwydatnienie"/>
          <w:rFonts w:asciiTheme="minorHAnsi" w:hAnsiTheme="minorHAnsi" w:cstheme="minorHAnsi"/>
          <w:b/>
          <w:i w:val="0"/>
          <w:iCs w:val="0"/>
          <w:sz w:val="20"/>
          <w:szCs w:val="20"/>
        </w:rPr>
        <w:t>nie przewiduje</w:t>
      </w:r>
      <w:r w:rsidRPr="009F73DF">
        <w:rPr>
          <w:rStyle w:val="Uwydatnienie"/>
          <w:rFonts w:asciiTheme="minorHAnsi" w:hAnsiTheme="minorHAnsi" w:cstheme="minorHAnsi"/>
          <w:i w:val="0"/>
          <w:iCs w:val="0"/>
          <w:sz w:val="20"/>
          <w:szCs w:val="20"/>
        </w:rPr>
        <w:t xml:space="preserve"> zwrotu kosztów udziału w postepowaniu.</w:t>
      </w:r>
    </w:p>
    <w:p w14:paraId="78B2F39E" w14:textId="77777777" w:rsidR="007D3173" w:rsidRPr="009F73DF" w:rsidRDefault="007D3173" w:rsidP="009B7DCC">
      <w:pPr>
        <w:numPr>
          <w:ilvl w:val="1"/>
          <w:numId w:val="22"/>
        </w:numPr>
        <w:tabs>
          <w:tab w:val="clear" w:pos="1080"/>
        </w:tabs>
        <w:spacing w:after="0" w:line="360" w:lineRule="auto"/>
        <w:ind w:left="426"/>
        <w:jc w:val="both"/>
        <w:rPr>
          <w:rFonts w:asciiTheme="minorHAnsi" w:hAnsiTheme="minorHAnsi" w:cstheme="minorHAnsi"/>
          <w:sz w:val="20"/>
          <w:szCs w:val="20"/>
        </w:rPr>
      </w:pPr>
      <w:r w:rsidRPr="009F73DF">
        <w:rPr>
          <w:rFonts w:asciiTheme="minorHAnsi" w:hAnsiTheme="minorHAnsi" w:cstheme="minorHAnsi"/>
          <w:color w:val="000000"/>
          <w:sz w:val="20"/>
          <w:szCs w:val="20"/>
          <w:lang w:eastAsia="pl-PL"/>
        </w:rPr>
        <w:t xml:space="preserve">Zamawiający </w:t>
      </w:r>
      <w:r w:rsidRPr="009F73DF">
        <w:rPr>
          <w:rFonts w:asciiTheme="minorHAnsi" w:hAnsiTheme="minorHAnsi" w:cstheme="minorHAnsi"/>
          <w:b/>
          <w:color w:val="000000"/>
          <w:sz w:val="20"/>
          <w:szCs w:val="20"/>
          <w:lang w:eastAsia="pl-PL"/>
        </w:rPr>
        <w:t>nie nakłada</w:t>
      </w:r>
      <w:r w:rsidRPr="009F73DF">
        <w:rPr>
          <w:rFonts w:asciiTheme="minorHAnsi" w:hAnsiTheme="minorHAnsi" w:cstheme="minorHAnsi"/>
          <w:color w:val="000000"/>
          <w:sz w:val="20"/>
          <w:szCs w:val="20"/>
          <w:lang w:eastAsia="pl-PL"/>
        </w:rPr>
        <w:t xml:space="preserve"> wymogu składania ofert w postaci katalogów elektronicznych. </w:t>
      </w:r>
    </w:p>
    <w:p w14:paraId="0438EF6F" w14:textId="77777777" w:rsidR="007D3173" w:rsidRPr="009F73DF" w:rsidRDefault="007D3173" w:rsidP="009B7DCC">
      <w:pPr>
        <w:numPr>
          <w:ilvl w:val="1"/>
          <w:numId w:val="22"/>
        </w:numPr>
        <w:tabs>
          <w:tab w:val="clear" w:pos="1080"/>
        </w:tabs>
        <w:spacing w:after="0" w:line="360" w:lineRule="auto"/>
        <w:ind w:left="426"/>
        <w:jc w:val="both"/>
        <w:rPr>
          <w:rFonts w:asciiTheme="minorHAnsi" w:hAnsiTheme="minorHAnsi" w:cstheme="minorHAnsi"/>
          <w:sz w:val="20"/>
          <w:szCs w:val="20"/>
        </w:rPr>
      </w:pPr>
      <w:r w:rsidRPr="009F73DF">
        <w:rPr>
          <w:rFonts w:asciiTheme="minorHAnsi" w:hAnsiTheme="minorHAnsi" w:cstheme="minorHAnsi"/>
          <w:sz w:val="20"/>
          <w:szCs w:val="20"/>
        </w:rPr>
        <w:t xml:space="preserve">Zamawiający </w:t>
      </w:r>
      <w:r w:rsidRPr="009F73DF">
        <w:rPr>
          <w:rFonts w:asciiTheme="minorHAnsi" w:hAnsiTheme="minorHAnsi" w:cstheme="minorHAnsi"/>
          <w:b/>
          <w:sz w:val="20"/>
          <w:szCs w:val="20"/>
        </w:rPr>
        <w:t>nie zamierza</w:t>
      </w:r>
      <w:r w:rsidRPr="009F73DF">
        <w:rPr>
          <w:rFonts w:asciiTheme="minorHAnsi" w:hAnsiTheme="minorHAnsi" w:cstheme="minorHAnsi"/>
          <w:sz w:val="20"/>
          <w:szCs w:val="20"/>
        </w:rPr>
        <w:t xml:space="preserve"> zawrzeć umowy ramowej.</w:t>
      </w:r>
    </w:p>
    <w:p w14:paraId="174632B1" w14:textId="77777777" w:rsidR="0012775D" w:rsidRPr="000977F2" w:rsidRDefault="0012775D" w:rsidP="008E52B3">
      <w:pPr>
        <w:widowControl w:val="0"/>
        <w:suppressAutoHyphens/>
        <w:spacing w:after="0" w:line="360" w:lineRule="auto"/>
        <w:ind w:left="720"/>
        <w:jc w:val="both"/>
        <w:rPr>
          <w:rFonts w:asciiTheme="minorHAnsi" w:hAnsiTheme="minorHAnsi" w:cstheme="minorHAnsi"/>
          <w:sz w:val="20"/>
          <w:szCs w:val="20"/>
        </w:rPr>
      </w:pPr>
    </w:p>
    <w:p w14:paraId="7B138112" w14:textId="77777777" w:rsidR="00A03F3D" w:rsidRPr="000977F2" w:rsidRDefault="00A03F3D" w:rsidP="009E0112">
      <w:pPr>
        <w:pStyle w:val="Cytatintensywny"/>
        <w:pBdr>
          <w:bottom w:val="single" w:sz="4" w:space="5" w:color="5B9BD5"/>
        </w:pBdr>
        <w:spacing w:before="0" w:after="0"/>
        <w:ind w:left="0" w:right="0"/>
        <w:rPr>
          <w:rFonts w:asciiTheme="minorHAnsi" w:hAnsiTheme="minorHAnsi" w:cstheme="minorHAnsi"/>
          <w:sz w:val="20"/>
          <w:szCs w:val="20"/>
        </w:rPr>
      </w:pPr>
      <w:r w:rsidRPr="000977F2">
        <w:rPr>
          <w:rFonts w:asciiTheme="minorHAnsi" w:hAnsiTheme="minorHAnsi" w:cstheme="minorHAnsi"/>
          <w:b/>
          <w:i w:val="0"/>
          <w:color w:val="auto"/>
          <w:sz w:val="20"/>
          <w:szCs w:val="20"/>
        </w:rPr>
        <w:t>ROZDZIAŁ X</w:t>
      </w:r>
      <w:r w:rsidR="009E0112" w:rsidRPr="000977F2">
        <w:rPr>
          <w:rFonts w:asciiTheme="minorHAnsi" w:hAnsiTheme="minorHAnsi" w:cstheme="minorHAnsi"/>
          <w:b/>
          <w:i w:val="0"/>
          <w:color w:val="auto"/>
          <w:sz w:val="20"/>
          <w:szCs w:val="20"/>
        </w:rPr>
        <w:t>XI</w:t>
      </w:r>
      <w:r w:rsidRPr="000977F2">
        <w:rPr>
          <w:rFonts w:asciiTheme="minorHAnsi" w:hAnsiTheme="minorHAnsi" w:cstheme="minorHAnsi"/>
          <w:b/>
          <w:i w:val="0"/>
          <w:color w:val="auto"/>
          <w:sz w:val="20"/>
          <w:szCs w:val="20"/>
        </w:rPr>
        <w:br/>
        <w:t xml:space="preserve">POUCZENIE O ŚRODKACH OCHRONY PRAWNEJ PRZYSŁUGUJĄCYCH WYKONAWCY </w:t>
      </w:r>
      <w:r w:rsidRPr="000977F2">
        <w:rPr>
          <w:rFonts w:asciiTheme="minorHAnsi" w:hAnsiTheme="minorHAnsi" w:cstheme="minorHAnsi"/>
          <w:b/>
          <w:i w:val="0"/>
          <w:color w:val="auto"/>
          <w:sz w:val="20"/>
          <w:szCs w:val="20"/>
        </w:rPr>
        <w:br/>
      </w:r>
    </w:p>
    <w:p w14:paraId="364B8866" w14:textId="77777777" w:rsidR="007D3173" w:rsidRPr="000977F2" w:rsidRDefault="009E0112" w:rsidP="009B7DCC">
      <w:pPr>
        <w:widowControl w:val="0"/>
        <w:numPr>
          <w:ilvl w:val="2"/>
          <w:numId w:val="22"/>
        </w:numPr>
        <w:tabs>
          <w:tab w:val="clear" w:pos="1440"/>
        </w:tabs>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Środki ochrony prawnej przysługują wykonawcy oraz innemu podmiotowi, jeżeli ma lub miał interes </w:t>
      </w:r>
      <w:r w:rsidR="00EF1221">
        <w:rPr>
          <w:rFonts w:asciiTheme="minorHAnsi" w:hAnsiTheme="minorHAnsi" w:cstheme="minorHAnsi"/>
          <w:sz w:val="20"/>
          <w:szCs w:val="20"/>
        </w:rPr>
        <w:br/>
      </w:r>
      <w:r w:rsidRPr="000977F2">
        <w:rPr>
          <w:rFonts w:asciiTheme="minorHAnsi" w:hAnsiTheme="minorHAnsi" w:cstheme="minorHAnsi"/>
          <w:sz w:val="20"/>
          <w:szCs w:val="20"/>
        </w:rPr>
        <w:t>w uzyskaniu zamówienia oraz poniósł lub może ponieść szkodę w</w:t>
      </w:r>
      <w:r w:rsidR="00E34A6C" w:rsidRPr="000977F2">
        <w:rPr>
          <w:rFonts w:asciiTheme="minorHAnsi" w:hAnsiTheme="minorHAnsi" w:cstheme="minorHAnsi"/>
          <w:sz w:val="20"/>
          <w:szCs w:val="20"/>
        </w:rPr>
        <w:t xml:space="preserve"> </w:t>
      </w:r>
      <w:r w:rsidRPr="000977F2">
        <w:rPr>
          <w:rFonts w:asciiTheme="minorHAnsi" w:hAnsiTheme="minorHAnsi" w:cstheme="minorHAnsi"/>
          <w:sz w:val="20"/>
          <w:szCs w:val="20"/>
        </w:rPr>
        <w:t xml:space="preserve">wyniku naruszenia przez zamawiającego przepisów ustawy. </w:t>
      </w:r>
    </w:p>
    <w:p w14:paraId="0ABC8A73" w14:textId="77777777" w:rsidR="00E34A6C" w:rsidRDefault="00E34A6C" w:rsidP="009B7DCC">
      <w:pPr>
        <w:widowControl w:val="0"/>
        <w:numPr>
          <w:ilvl w:val="2"/>
          <w:numId w:val="22"/>
        </w:numPr>
        <w:tabs>
          <w:tab w:val="clear" w:pos="1440"/>
        </w:tabs>
        <w:suppressAutoHyphens/>
        <w:spacing w:after="0" w:line="36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Środki ochrony prawnej opisane zostały w Dziale IX ustawy pzp.</w:t>
      </w:r>
    </w:p>
    <w:p w14:paraId="7E1805A3" w14:textId="77777777" w:rsidR="002420DE" w:rsidRDefault="002420DE" w:rsidP="002420DE">
      <w:pPr>
        <w:widowControl w:val="0"/>
        <w:suppressAutoHyphens/>
        <w:spacing w:after="0" w:line="360" w:lineRule="auto"/>
        <w:ind w:left="426"/>
        <w:jc w:val="both"/>
        <w:rPr>
          <w:rFonts w:asciiTheme="minorHAnsi" w:hAnsiTheme="minorHAnsi" w:cstheme="minorHAnsi"/>
          <w:sz w:val="20"/>
          <w:szCs w:val="20"/>
        </w:rPr>
      </w:pPr>
    </w:p>
    <w:p w14:paraId="7A9D3054" w14:textId="77777777" w:rsidR="007138D6" w:rsidRPr="000977F2" w:rsidRDefault="00921B34" w:rsidP="007138D6">
      <w:pPr>
        <w:pStyle w:val="Cytatintensywny"/>
        <w:pBdr>
          <w:bottom w:val="single" w:sz="4" w:space="5" w:color="5B9BD5"/>
        </w:pBdr>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 xml:space="preserve">ROZDZIAŁ </w:t>
      </w:r>
      <w:r w:rsidR="008F5437" w:rsidRPr="000977F2">
        <w:rPr>
          <w:rFonts w:asciiTheme="minorHAnsi" w:hAnsiTheme="minorHAnsi" w:cstheme="minorHAnsi"/>
          <w:b/>
          <w:i w:val="0"/>
          <w:color w:val="auto"/>
          <w:sz w:val="20"/>
          <w:szCs w:val="20"/>
        </w:rPr>
        <w:t>XXI</w:t>
      </w:r>
      <w:r w:rsidR="007138D6" w:rsidRPr="000977F2">
        <w:rPr>
          <w:rFonts w:asciiTheme="minorHAnsi" w:hAnsiTheme="minorHAnsi" w:cstheme="minorHAnsi"/>
          <w:b/>
          <w:i w:val="0"/>
          <w:color w:val="auto"/>
          <w:sz w:val="20"/>
          <w:szCs w:val="20"/>
        </w:rPr>
        <w:br/>
        <w:t>OCHRONA DANYCH OSOBOWYCH - RODO</w:t>
      </w:r>
    </w:p>
    <w:p w14:paraId="7B53F8EE" w14:textId="77777777" w:rsidR="002420DE" w:rsidRPr="002420DE" w:rsidRDefault="002420DE" w:rsidP="002420DE">
      <w:pPr>
        <w:spacing w:before="240" w:after="150" w:line="360" w:lineRule="auto"/>
        <w:ind w:firstLine="567"/>
        <w:jc w:val="both"/>
        <w:rPr>
          <w:rFonts w:asciiTheme="minorHAnsi" w:eastAsia="Times New Roman" w:hAnsiTheme="minorHAnsi" w:cstheme="minorHAnsi"/>
          <w:sz w:val="20"/>
          <w:szCs w:val="20"/>
        </w:rPr>
      </w:pPr>
      <w:bookmarkStart w:id="42" w:name="OLE_LINK7"/>
      <w:bookmarkStart w:id="43" w:name="OLE_LINK8"/>
      <w:bookmarkStart w:id="44" w:name="OLE_LINK11"/>
      <w:r w:rsidRPr="002420DE">
        <w:rPr>
          <w:rFonts w:asciiTheme="minorHAnsi" w:hAnsiTheme="minorHAnsi" w:cstheme="minorHAnsi"/>
          <w:bCs/>
          <w:sz w:val="20"/>
          <w:szCs w:val="20"/>
        </w:rPr>
        <w:t>Zgodnie z art. 13 ust. 1 i 2 rozporządzenia Parlamentu Euro</w:t>
      </w:r>
      <w:r>
        <w:rPr>
          <w:rFonts w:asciiTheme="minorHAnsi" w:hAnsiTheme="minorHAnsi" w:cstheme="minorHAnsi"/>
          <w:bCs/>
          <w:sz w:val="20"/>
          <w:szCs w:val="20"/>
        </w:rPr>
        <w:t xml:space="preserve">pejskiego i Rady (UE) 2016/679 </w:t>
      </w:r>
      <w:r w:rsidRPr="002420DE">
        <w:rPr>
          <w:rFonts w:asciiTheme="minorHAnsi" w:hAnsiTheme="minorHAnsi" w:cstheme="minorHAnsi"/>
          <w:bCs/>
          <w:sz w:val="20"/>
          <w:szCs w:val="20"/>
        </w:rPr>
        <w:t xml:space="preserve">z dnia 27 kwietnia 2016 r. w sprawie ochrony osób fizycznych w związku z przetwarzaniem danych osobowych i w sprawie swobodnego przepływu takich danych oraz uchylenia dyrektywy 95/46/WE </w:t>
      </w:r>
      <w:r w:rsidRPr="002420DE">
        <w:rPr>
          <w:rFonts w:asciiTheme="minorHAnsi" w:hAnsiTheme="minorHAnsi" w:cstheme="minorHAnsi"/>
          <w:sz w:val="20"/>
          <w:szCs w:val="20"/>
        </w:rPr>
        <w:t xml:space="preserve">(ogólne rozporządzenie o ochronie danych) (Dz. Urz. UE L 119 z 04.05.2016, str. 1), </w:t>
      </w:r>
      <w:r w:rsidRPr="002420DE">
        <w:rPr>
          <w:rFonts w:asciiTheme="minorHAnsi" w:eastAsia="Times New Roman" w:hAnsiTheme="minorHAnsi" w:cstheme="minorHAnsi"/>
          <w:sz w:val="20"/>
          <w:szCs w:val="20"/>
        </w:rPr>
        <w:t xml:space="preserve">dalej „RODO”, informuję, że: </w:t>
      </w:r>
    </w:p>
    <w:p w14:paraId="5F81AA63" w14:textId="77777777" w:rsidR="002420DE" w:rsidRPr="002420DE" w:rsidRDefault="002420DE" w:rsidP="002420DE">
      <w:pPr>
        <w:pStyle w:val="Akapitzlist"/>
        <w:numPr>
          <w:ilvl w:val="0"/>
          <w:numId w:val="1"/>
        </w:numPr>
        <w:spacing w:after="150" w:line="360" w:lineRule="auto"/>
        <w:ind w:left="426" w:hanging="426"/>
        <w:jc w:val="both"/>
        <w:rPr>
          <w:rFonts w:asciiTheme="minorHAnsi" w:hAnsiTheme="minorHAnsi" w:cstheme="minorHAnsi"/>
          <w:b/>
          <w:sz w:val="20"/>
          <w:szCs w:val="20"/>
        </w:rPr>
      </w:pPr>
      <w:r w:rsidRPr="002420DE">
        <w:rPr>
          <w:rFonts w:asciiTheme="minorHAnsi" w:hAnsiTheme="minorHAnsi" w:cstheme="minorHAnsi"/>
          <w:sz w:val="20"/>
          <w:szCs w:val="20"/>
        </w:rPr>
        <w:t xml:space="preserve">administratorem Pani/Pana danych osobowych jest </w:t>
      </w:r>
      <w:r w:rsidRPr="002420DE">
        <w:rPr>
          <w:rFonts w:asciiTheme="minorHAnsi" w:hAnsiTheme="minorHAnsi" w:cstheme="minorHAnsi"/>
          <w:b/>
          <w:sz w:val="20"/>
          <w:szCs w:val="20"/>
        </w:rPr>
        <w:t>Dyrektor</w:t>
      </w:r>
      <w:r w:rsidRPr="002420DE">
        <w:rPr>
          <w:rFonts w:asciiTheme="minorHAnsi" w:hAnsiTheme="minorHAnsi" w:cstheme="minorHAnsi"/>
          <w:sz w:val="20"/>
          <w:szCs w:val="20"/>
        </w:rPr>
        <w:t xml:space="preserve"> </w:t>
      </w:r>
      <w:r w:rsidRPr="002420DE">
        <w:rPr>
          <w:rFonts w:asciiTheme="minorHAnsi" w:hAnsiTheme="minorHAnsi" w:cstheme="minorHAnsi"/>
          <w:b/>
          <w:sz w:val="20"/>
          <w:szCs w:val="20"/>
        </w:rPr>
        <w:t xml:space="preserve">Zakładu Karnego w Jastrzębiu-Zdroju, </w:t>
      </w:r>
      <w:r>
        <w:rPr>
          <w:rFonts w:asciiTheme="minorHAnsi" w:hAnsiTheme="minorHAnsi" w:cstheme="minorHAnsi"/>
          <w:b/>
          <w:sz w:val="20"/>
          <w:szCs w:val="20"/>
        </w:rPr>
        <w:br/>
      </w:r>
      <w:r w:rsidRPr="002420DE">
        <w:rPr>
          <w:rFonts w:asciiTheme="minorHAnsi" w:hAnsiTheme="minorHAnsi" w:cstheme="minorHAnsi"/>
          <w:b/>
          <w:sz w:val="20"/>
          <w:szCs w:val="20"/>
        </w:rPr>
        <w:t>ul. C. K. Norwida 23, 44-268 Jastrzębie-Zdrój;</w:t>
      </w:r>
    </w:p>
    <w:p w14:paraId="0C726F69" w14:textId="77777777" w:rsidR="002420DE" w:rsidRPr="002420DE" w:rsidRDefault="002420DE" w:rsidP="002420DE">
      <w:pPr>
        <w:pStyle w:val="Akapitzlist"/>
        <w:numPr>
          <w:ilvl w:val="0"/>
          <w:numId w:val="1"/>
        </w:numPr>
        <w:spacing w:after="150" w:line="360" w:lineRule="auto"/>
        <w:ind w:left="426"/>
        <w:jc w:val="both"/>
        <w:rPr>
          <w:rFonts w:asciiTheme="minorHAnsi" w:hAnsiTheme="minorHAnsi" w:cstheme="minorHAnsi"/>
          <w:b/>
          <w:sz w:val="20"/>
          <w:szCs w:val="20"/>
        </w:rPr>
      </w:pPr>
      <w:r w:rsidRPr="002420DE">
        <w:rPr>
          <w:rFonts w:asciiTheme="minorHAnsi" w:hAnsiTheme="minorHAnsi" w:cstheme="minorHAnsi"/>
          <w:sz w:val="20"/>
          <w:szCs w:val="20"/>
        </w:rPr>
        <w:lastRenderedPageBreak/>
        <w:t xml:space="preserve">u zamawiającego powołany został Inspektor Ochrony Danych  (IOD), z którym można się kontaktować drogą elektroniczną, pisząc na adres mailowy: </w:t>
      </w:r>
      <w:hyperlink r:id="rId12" w:history="1">
        <w:r w:rsidRPr="002420DE">
          <w:rPr>
            <w:rStyle w:val="Hipercze"/>
            <w:rFonts w:asciiTheme="minorHAnsi" w:hAnsiTheme="minorHAnsi" w:cstheme="minorHAnsi"/>
            <w:sz w:val="20"/>
            <w:szCs w:val="20"/>
            <w:u w:val="none"/>
          </w:rPr>
          <w:t>iod_zk_jastrzebie_zdroj@sw.gov.pl</w:t>
        </w:r>
      </w:hyperlink>
      <w:r w:rsidRPr="002420DE">
        <w:rPr>
          <w:rFonts w:asciiTheme="minorHAnsi" w:hAnsiTheme="minorHAnsi" w:cstheme="minorHAnsi"/>
          <w:sz w:val="20"/>
          <w:szCs w:val="20"/>
        </w:rPr>
        <w:t xml:space="preserve"> lub pocztą tradycyjną na adres siedziby zamawiającego.</w:t>
      </w:r>
    </w:p>
    <w:p w14:paraId="1D28C1A6" w14:textId="77777777" w:rsidR="002420DE" w:rsidRPr="009F73DF" w:rsidRDefault="002420DE" w:rsidP="009F73DF">
      <w:pPr>
        <w:pStyle w:val="Akapitzlist"/>
        <w:numPr>
          <w:ilvl w:val="0"/>
          <w:numId w:val="1"/>
        </w:numPr>
        <w:spacing w:after="150" w:line="360" w:lineRule="auto"/>
        <w:ind w:left="426"/>
        <w:jc w:val="both"/>
        <w:rPr>
          <w:rFonts w:asciiTheme="minorHAnsi" w:hAnsiTheme="minorHAnsi" w:cstheme="minorHAnsi"/>
          <w:sz w:val="20"/>
          <w:szCs w:val="20"/>
        </w:rPr>
      </w:pPr>
      <w:r w:rsidRPr="009F73DF">
        <w:rPr>
          <w:rFonts w:asciiTheme="minorHAnsi" w:hAnsiTheme="minorHAnsi" w:cstheme="minorHAnsi"/>
          <w:sz w:val="20"/>
          <w:szCs w:val="20"/>
        </w:rPr>
        <w:t>dane osobowe przetwarzane będą na podstawie art. 6 ust. 1 lit. c</w:t>
      </w:r>
      <w:r w:rsidRPr="009F73DF">
        <w:rPr>
          <w:rFonts w:asciiTheme="minorHAnsi" w:hAnsiTheme="minorHAnsi" w:cstheme="minorHAnsi"/>
          <w:i/>
          <w:sz w:val="20"/>
          <w:szCs w:val="20"/>
        </w:rPr>
        <w:t xml:space="preserve"> </w:t>
      </w:r>
      <w:r w:rsidRPr="009F73DF">
        <w:rPr>
          <w:rFonts w:asciiTheme="minorHAnsi" w:hAnsiTheme="minorHAnsi" w:cstheme="minorHAnsi"/>
          <w:sz w:val="20"/>
          <w:szCs w:val="20"/>
        </w:rPr>
        <w:t xml:space="preserve">RODO w celu związanym </w:t>
      </w:r>
      <w:r w:rsidRPr="009F73DF">
        <w:rPr>
          <w:rFonts w:asciiTheme="minorHAnsi" w:hAnsiTheme="minorHAnsi" w:cstheme="minorHAnsi"/>
          <w:sz w:val="20"/>
          <w:szCs w:val="20"/>
        </w:rPr>
        <w:br/>
        <w:t xml:space="preserve">z postępowaniem o udzielenie zamówienia publicznego </w:t>
      </w:r>
      <w:r w:rsidRPr="009F73DF">
        <w:rPr>
          <w:rFonts w:asciiTheme="minorHAnsi" w:hAnsiTheme="minorHAnsi" w:cstheme="minorHAnsi"/>
          <w:b/>
          <w:sz w:val="20"/>
          <w:szCs w:val="20"/>
        </w:rPr>
        <w:t>„</w:t>
      </w:r>
      <w:r w:rsidR="009F73DF" w:rsidRPr="009F73DF">
        <w:rPr>
          <w:rStyle w:val="Uwydatnienie"/>
          <w:rFonts w:asciiTheme="minorHAnsi" w:eastAsia="SimSun" w:hAnsiTheme="minorHAnsi" w:cstheme="minorHAnsi"/>
          <w:b/>
          <w:sz w:val="20"/>
          <w:szCs w:val="20"/>
        </w:rPr>
        <w:t xml:space="preserve">Remont instalacji centralnego ogrzewania </w:t>
      </w:r>
      <w:r w:rsidR="009F73DF" w:rsidRPr="009F73DF">
        <w:rPr>
          <w:rStyle w:val="Uwydatnienie"/>
          <w:rFonts w:asciiTheme="minorHAnsi" w:eastAsia="SimSun" w:hAnsiTheme="minorHAnsi" w:cstheme="minorHAnsi"/>
          <w:b/>
          <w:sz w:val="20"/>
          <w:szCs w:val="20"/>
        </w:rPr>
        <w:br/>
        <w:t>w budynkach sal widzeń, szatni funkcjonariuszy i markowni w Zakładzie Karnym w Jastrzębiu-Zdroju</w:t>
      </w:r>
      <w:r w:rsidRPr="009F73DF">
        <w:rPr>
          <w:rFonts w:asciiTheme="minorHAnsi" w:hAnsiTheme="minorHAnsi" w:cstheme="minorHAnsi"/>
          <w:b/>
          <w:sz w:val="20"/>
          <w:szCs w:val="20"/>
        </w:rPr>
        <w:t>”</w:t>
      </w:r>
      <w:r w:rsidR="009F73DF">
        <w:rPr>
          <w:rFonts w:asciiTheme="minorHAnsi" w:hAnsiTheme="minorHAnsi" w:cstheme="minorHAnsi"/>
          <w:b/>
          <w:sz w:val="20"/>
          <w:szCs w:val="20"/>
        </w:rPr>
        <w:t xml:space="preserve"> </w:t>
      </w:r>
      <w:r w:rsidRPr="009F73DF">
        <w:rPr>
          <w:rFonts w:asciiTheme="minorHAnsi" w:hAnsiTheme="minorHAnsi" w:cstheme="minorHAnsi"/>
          <w:b/>
          <w:i/>
          <w:sz w:val="20"/>
          <w:szCs w:val="20"/>
        </w:rPr>
        <w:t>DKW.2232.</w:t>
      </w:r>
      <w:r w:rsidR="009F73DF" w:rsidRPr="009F73DF">
        <w:rPr>
          <w:rFonts w:asciiTheme="minorHAnsi" w:hAnsiTheme="minorHAnsi" w:cstheme="minorHAnsi"/>
          <w:b/>
          <w:i/>
          <w:sz w:val="20"/>
          <w:szCs w:val="20"/>
        </w:rPr>
        <w:t>7</w:t>
      </w:r>
      <w:r w:rsidRPr="009F73DF">
        <w:rPr>
          <w:rFonts w:asciiTheme="minorHAnsi" w:hAnsiTheme="minorHAnsi" w:cstheme="minorHAnsi"/>
          <w:b/>
          <w:i/>
          <w:sz w:val="20"/>
          <w:szCs w:val="20"/>
        </w:rPr>
        <w:t>.202</w:t>
      </w:r>
      <w:r w:rsidR="009F73DF" w:rsidRPr="009F73DF">
        <w:rPr>
          <w:rFonts w:asciiTheme="minorHAnsi" w:hAnsiTheme="minorHAnsi" w:cstheme="minorHAnsi"/>
          <w:b/>
          <w:i/>
          <w:sz w:val="20"/>
          <w:szCs w:val="20"/>
        </w:rPr>
        <w:t>5</w:t>
      </w:r>
      <w:r w:rsidRPr="009F73DF">
        <w:rPr>
          <w:rFonts w:asciiTheme="minorHAnsi" w:hAnsiTheme="minorHAnsi" w:cstheme="minorHAnsi"/>
          <w:b/>
          <w:i/>
          <w:sz w:val="20"/>
          <w:szCs w:val="20"/>
        </w:rPr>
        <w:t>.</w:t>
      </w:r>
      <w:r w:rsidR="009F73DF" w:rsidRPr="009F73DF">
        <w:rPr>
          <w:rFonts w:asciiTheme="minorHAnsi" w:hAnsiTheme="minorHAnsi" w:cstheme="minorHAnsi"/>
          <w:b/>
          <w:i/>
          <w:sz w:val="20"/>
          <w:szCs w:val="20"/>
        </w:rPr>
        <w:t>CO</w:t>
      </w:r>
    </w:p>
    <w:p w14:paraId="3F99C11D" w14:textId="77777777" w:rsidR="002420DE" w:rsidRPr="002420DE" w:rsidRDefault="002420DE" w:rsidP="002420DE">
      <w:pPr>
        <w:pStyle w:val="Akapitzlist"/>
        <w:numPr>
          <w:ilvl w:val="0"/>
          <w:numId w:val="2"/>
        </w:numPr>
        <w:spacing w:after="150" w:line="360" w:lineRule="auto"/>
        <w:ind w:left="426" w:hanging="426"/>
        <w:jc w:val="both"/>
        <w:rPr>
          <w:rFonts w:asciiTheme="minorHAnsi" w:hAnsiTheme="minorHAnsi" w:cstheme="minorHAnsi"/>
          <w:sz w:val="20"/>
          <w:szCs w:val="20"/>
        </w:rPr>
      </w:pPr>
      <w:r w:rsidRPr="002420DE">
        <w:rPr>
          <w:rFonts w:asciiTheme="minorHAnsi" w:hAnsiTheme="minorHAnsi" w:cstheme="minorHAnsi"/>
          <w:sz w:val="20"/>
          <w:szCs w:val="20"/>
        </w:rPr>
        <w:t>odbiorcami Pani/Pana danych osobowych będą osoby lub podmioty, którym udostępniona zostanie dokumentacja postępowania w oparciu o art. 18 oraz art. 74 ustawy z dnia 11 września 2019 r. – Prawo zamówień publicznych (Dz. U. z 2021 r. poz. 1129</w:t>
      </w:r>
      <w:r>
        <w:rPr>
          <w:rFonts w:asciiTheme="minorHAnsi" w:hAnsiTheme="minorHAnsi" w:cstheme="minorHAnsi"/>
          <w:sz w:val="20"/>
          <w:szCs w:val="20"/>
        </w:rPr>
        <w:t>)</w:t>
      </w:r>
      <w:r w:rsidRPr="002420DE">
        <w:rPr>
          <w:rFonts w:asciiTheme="minorHAnsi" w:hAnsiTheme="minorHAnsi" w:cstheme="minorHAnsi"/>
          <w:sz w:val="20"/>
          <w:szCs w:val="20"/>
        </w:rPr>
        <w:t xml:space="preserve">, dalej „ustawa Pzp”;  </w:t>
      </w:r>
    </w:p>
    <w:p w14:paraId="08925E24" w14:textId="77777777" w:rsidR="002420DE" w:rsidRPr="002420DE" w:rsidRDefault="002420DE" w:rsidP="002420DE">
      <w:pPr>
        <w:pStyle w:val="Akapitzlist"/>
        <w:numPr>
          <w:ilvl w:val="0"/>
          <w:numId w:val="2"/>
        </w:numPr>
        <w:spacing w:after="150" w:line="360" w:lineRule="auto"/>
        <w:ind w:left="426" w:hanging="426"/>
        <w:jc w:val="both"/>
        <w:rPr>
          <w:rFonts w:asciiTheme="minorHAnsi" w:hAnsiTheme="minorHAnsi" w:cstheme="minorHAnsi"/>
          <w:b/>
          <w:i/>
          <w:sz w:val="20"/>
          <w:szCs w:val="20"/>
        </w:rPr>
      </w:pPr>
      <w:r w:rsidRPr="002420DE">
        <w:rPr>
          <w:rFonts w:asciiTheme="minorHAnsi" w:hAnsiTheme="minorHAnsi" w:cstheme="minorHAnsi"/>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2322E11" w14:textId="77777777" w:rsidR="002420DE" w:rsidRPr="002420DE" w:rsidRDefault="002420DE" w:rsidP="002420DE">
      <w:pPr>
        <w:pStyle w:val="Akapitzlist"/>
        <w:numPr>
          <w:ilvl w:val="0"/>
          <w:numId w:val="2"/>
        </w:numPr>
        <w:spacing w:after="150" w:line="360" w:lineRule="auto"/>
        <w:ind w:left="426" w:hanging="426"/>
        <w:jc w:val="both"/>
        <w:rPr>
          <w:rFonts w:asciiTheme="minorHAnsi" w:hAnsiTheme="minorHAnsi" w:cstheme="minorHAnsi"/>
          <w:b/>
          <w:i/>
          <w:sz w:val="20"/>
          <w:szCs w:val="20"/>
        </w:rPr>
      </w:pPr>
      <w:r w:rsidRPr="002420DE">
        <w:rPr>
          <w:rFonts w:asciiTheme="minorHAnsi" w:hAnsiTheme="minorHAnsi" w:cstheme="minorHAnsi"/>
          <w:sz w:val="20"/>
          <w:szCs w:val="20"/>
        </w:rPr>
        <w:t xml:space="preserve">obowiązek podania przez Panią/Pana danych osobowych bezpośrednio Pani/Pana dotyczących jest wymogiem ustawowym określonym w przepisach ustawy Pzp, związanym z udziałem </w:t>
      </w:r>
      <w:r w:rsidRPr="002420DE">
        <w:rPr>
          <w:rFonts w:asciiTheme="minorHAnsi" w:hAnsiTheme="minorHAnsi" w:cstheme="minorHAnsi"/>
          <w:sz w:val="20"/>
          <w:szCs w:val="20"/>
        </w:rPr>
        <w:br/>
        <w:t xml:space="preserve">w postępowaniu o udzielenie zamówienia publicznego; konsekwencje niepodania określonych danych wynikają z ustawy Pzp;  </w:t>
      </w:r>
    </w:p>
    <w:p w14:paraId="0A1E3BB7" w14:textId="77777777" w:rsidR="002420DE" w:rsidRDefault="002420DE" w:rsidP="00F37D56">
      <w:pPr>
        <w:pStyle w:val="Akapitzlist"/>
        <w:numPr>
          <w:ilvl w:val="0"/>
          <w:numId w:val="2"/>
        </w:numPr>
        <w:spacing w:after="150" w:line="360" w:lineRule="auto"/>
        <w:ind w:left="426" w:hanging="426"/>
        <w:jc w:val="both"/>
        <w:rPr>
          <w:rFonts w:asciiTheme="minorHAnsi" w:hAnsiTheme="minorHAnsi" w:cstheme="minorHAnsi"/>
          <w:sz w:val="20"/>
          <w:szCs w:val="20"/>
        </w:rPr>
      </w:pPr>
      <w:r w:rsidRPr="002420DE">
        <w:rPr>
          <w:rFonts w:asciiTheme="minorHAnsi" w:hAnsiTheme="minorHAnsi" w:cstheme="minorHAnsi"/>
          <w:sz w:val="20"/>
          <w:szCs w:val="20"/>
        </w:rPr>
        <w:t>w odniesieniu do Pani/Pana danych osobowych decyzje nie będą podejmowane w sposób zautomatyzowany, stosowanie do art. 22 RODO;</w:t>
      </w:r>
    </w:p>
    <w:p w14:paraId="44E58092" w14:textId="77777777" w:rsidR="002420DE" w:rsidRPr="002420DE" w:rsidRDefault="002420DE" w:rsidP="00F37D56">
      <w:pPr>
        <w:pStyle w:val="Akapitzlist"/>
        <w:numPr>
          <w:ilvl w:val="0"/>
          <w:numId w:val="2"/>
        </w:numPr>
        <w:spacing w:after="150" w:line="360" w:lineRule="auto"/>
        <w:ind w:left="426" w:hanging="426"/>
        <w:jc w:val="both"/>
        <w:rPr>
          <w:rFonts w:asciiTheme="minorHAnsi" w:hAnsiTheme="minorHAnsi" w:cstheme="minorHAnsi"/>
          <w:sz w:val="20"/>
          <w:szCs w:val="20"/>
        </w:rPr>
      </w:pPr>
      <w:r w:rsidRPr="002420DE">
        <w:rPr>
          <w:rFonts w:asciiTheme="minorHAnsi" w:hAnsiTheme="minorHAnsi" w:cstheme="minorHAnsi"/>
          <w:sz w:val="20"/>
          <w:szCs w:val="20"/>
        </w:rPr>
        <w:t>posiada Pani/Pan:</w:t>
      </w:r>
    </w:p>
    <w:p w14:paraId="33823782" w14:textId="77777777" w:rsidR="002420DE" w:rsidRPr="002420DE" w:rsidRDefault="002420DE" w:rsidP="002420DE">
      <w:pPr>
        <w:pStyle w:val="Akapitzlist"/>
        <w:numPr>
          <w:ilvl w:val="0"/>
          <w:numId w:val="3"/>
        </w:numPr>
        <w:spacing w:after="150" w:line="360" w:lineRule="auto"/>
        <w:ind w:left="709" w:hanging="283"/>
        <w:jc w:val="both"/>
        <w:rPr>
          <w:rFonts w:asciiTheme="minorHAnsi" w:hAnsiTheme="minorHAnsi" w:cstheme="minorHAnsi"/>
          <w:sz w:val="20"/>
          <w:szCs w:val="20"/>
        </w:rPr>
      </w:pPr>
      <w:r w:rsidRPr="002420DE">
        <w:rPr>
          <w:rFonts w:asciiTheme="minorHAnsi" w:hAnsiTheme="minorHAnsi" w:cstheme="minorHAnsi"/>
          <w:sz w:val="20"/>
          <w:szCs w:val="20"/>
        </w:rPr>
        <w:t>na podstawie art. 15 RODO prawo dostępu do danych osobowych Pani/Pana dotyczących;</w:t>
      </w:r>
    </w:p>
    <w:p w14:paraId="2598413B" w14:textId="77777777" w:rsidR="002420DE" w:rsidRPr="002420DE" w:rsidRDefault="002420DE" w:rsidP="002420DE">
      <w:pPr>
        <w:pStyle w:val="Akapitzlist"/>
        <w:numPr>
          <w:ilvl w:val="0"/>
          <w:numId w:val="3"/>
        </w:numPr>
        <w:spacing w:after="150" w:line="360" w:lineRule="auto"/>
        <w:ind w:left="709" w:hanging="283"/>
        <w:jc w:val="both"/>
        <w:rPr>
          <w:rFonts w:asciiTheme="minorHAnsi" w:hAnsiTheme="minorHAnsi" w:cstheme="minorHAnsi"/>
          <w:sz w:val="20"/>
          <w:szCs w:val="20"/>
        </w:rPr>
      </w:pPr>
      <w:r w:rsidRPr="002420DE">
        <w:rPr>
          <w:rFonts w:asciiTheme="minorHAnsi" w:hAnsiTheme="minorHAnsi" w:cstheme="minorHAnsi"/>
          <w:sz w:val="20"/>
          <w:szCs w:val="20"/>
        </w:rPr>
        <w:t>na podstawie art. 16 RODO prawo do sprostowania Pani/Pana danych osobowych</w:t>
      </w:r>
      <w:r w:rsidRPr="002420DE">
        <w:rPr>
          <w:rStyle w:val="Odwoanieprzypisudolnego"/>
          <w:rFonts w:asciiTheme="minorHAnsi" w:hAnsiTheme="minorHAnsi" w:cstheme="minorHAnsi"/>
          <w:sz w:val="20"/>
          <w:szCs w:val="20"/>
        </w:rPr>
        <w:footnoteReference w:id="1"/>
      </w:r>
      <w:r w:rsidRPr="002420DE">
        <w:rPr>
          <w:rFonts w:asciiTheme="minorHAnsi" w:hAnsiTheme="minorHAnsi" w:cstheme="minorHAnsi"/>
          <w:sz w:val="20"/>
          <w:szCs w:val="20"/>
        </w:rPr>
        <w:t>;</w:t>
      </w:r>
    </w:p>
    <w:p w14:paraId="5D0B4774" w14:textId="77777777" w:rsidR="002420DE" w:rsidRPr="002420DE" w:rsidRDefault="002420DE" w:rsidP="002420DE">
      <w:pPr>
        <w:pStyle w:val="Akapitzlist"/>
        <w:numPr>
          <w:ilvl w:val="0"/>
          <w:numId w:val="3"/>
        </w:numPr>
        <w:spacing w:after="150" w:line="360" w:lineRule="auto"/>
        <w:ind w:left="709" w:hanging="283"/>
        <w:jc w:val="both"/>
        <w:rPr>
          <w:rFonts w:asciiTheme="minorHAnsi" w:hAnsiTheme="minorHAnsi" w:cstheme="minorHAnsi"/>
          <w:sz w:val="20"/>
          <w:szCs w:val="20"/>
        </w:rPr>
      </w:pPr>
      <w:r w:rsidRPr="002420DE">
        <w:rPr>
          <w:rFonts w:asciiTheme="minorHAnsi" w:hAnsiTheme="minorHAnsi" w:cstheme="minorHAnsi"/>
          <w:sz w:val="20"/>
          <w:szCs w:val="20"/>
        </w:rPr>
        <w:t>na podstawie art. 18 RODO prawo żądania od administratora ograniczenia przetwarzania danych osobowych z zastrzeżeniem przypadków, o których mowa w art. 18 ust. 2 RODO</w:t>
      </w:r>
      <w:r w:rsidRPr="002420DE">
        <w:rPr>
          <w:rStyle w:val="Odwoanieprzypisudolnego"/>
          <w:rFonts w:asciiTheme="minorHAnsi" w:hAnsiTheme="minorHAnsi" w:cstheme="minorHAnsi"/>
          <w:sz w:val="20"/>
          <w:szCs w:val="20"/>
        </w:rPr>
        <w:footnoteReference w:id="2"/>
      </w:r>
      <w:r w:rsidRPr="002420DE">
        <w:rPr>
          <w:rFonts w:asciiTheme="minorHAnsi" w:hAnsiTheme="minorHAnsi" w:cstheme="minorHAnsi"/>
          <w:sz w:val="20"/>
          <w:szCs w:val="20"/>
        </w:rPr>
        <w:t xml:space="preserve">;  </w:t>
      </w:r>
    </w:p>
    <w:p w14:paraId="14C110E0" w14:textId="77777777" w:rsidR="002420DE" w:rsidRPr="002420DE" w:rsidRDefault="002420DE" w:rsidP="002420DE">
      <w:pPr>
        <w:pStyle w:val="Akapitzlist"/>
        <w:numPr>
          <w:ilvl w:val="0"/>
          <w:numId w:val="3"/>
        </w:numPr>
        <w:spacing w:after="150" w:line="360" w:lineRule="auto"/>
        <w:ind w:left="709" w:hanging="283"/>
        <w:jc w:val="both"/>
        <w:rPr>
          <w:rFonts w:asciiTheme="minorHAnsi" w:hAnsiTheme="minorHAnsi" w:cstheme="minorHAnsi"/>
          <w:i/>
          <w:sz w:val="20"/>
          <w:szCs w:val="20"/>
        </w:rPr>
      </w:pPr>
      <w:r w:rsidRPr="002420DE">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14:paraId="4DB10BC9" w14:textId="77777777" w:rsidR="002420DE" w:rsidRPr="002420DE" w:rsidRDefault="002420DE" w:rsidP="002420DE">
      <w:pPr>
        <w:pStyle w:val="Akapitzlist"/>
        <w:numPr>
          <w:ilvl w:val="0"/>
          <w:numId w:val="2"/>
        </w:numPr>
        <w:spacing w:after="150" w:line="360" w:lineRule="auto"/>
        <w:ind w:left="426" w:hanging="426"/>
        <w:jc w:val="both"/>
        <w:rPr>
          <w:rFonts w:asciiTheme="minorHAnsi" w:hAnsiTheme="minorHAnsi" w:cstheme="minorHAnsi"/>
          <w:i/>
          <w:sz w:val="20"/>
          <w:szCs w:val="20"/>
        </w:rPr>
      </w:pPr>
      <w:r w:rsidRPr="002420DE">
        <w:rPr>
          <w:rFonts w:asciiTheme="minorHAnsi" w:hAnsiTheme="minorHAnsi" w:cstheme="minorHAnsi"/>
          <w:sz w:val="20"/>
          <w:szCs w:val="20"/>
        </w:rPr>
        <w:t>nie przysługuje Pani/Panu:</w:t>
      </w:r>
    </w:p>
    <w:p w14:paraId="1C1DF085" w14:textId="77777777" w:rsidR="002420DE" w:rsidRPr="002420DE" w:rsidRDefault="002420DE" w:rsidP="002420DE">
      <w:pPr>
        <w:pStyle w:val="Akapitzlist"/>
        <w:numPr>
          <w:ilvl w:val="0"/>
          <w:numId w:val="4"/>
        </w:numPr>
        <w:spacing w:after="150" w:line="360" w:lineRule="auto"/>
        <w:ind w:left="709" w:hanging="283"/>
        <w:jc w:val="both"/>
        <w:rPr>
          <w:rFonts w:asciiTheme="minorHAnsi" w:hAnsiTheme="minorHAnsi" w:cstheme="minorHAnsi"/>
          <w:i/>
          <w:sz w:val="20"/>
          <w:szCs w:val="20"/>
        </w:rPr>
      </w:pPr>
      <w:r w:rsidRPr="002420DE">
        <w:rPr>
          <w:rFonts w:asciiTheme="minorHAnsi" w:hAnsiTheme="minorHAnsi" w:cstheme="minorHAnsi"/>
          <w:sz w:val="20"/>
          <w:szCs w:val="20"/>
        </w:rPr>
        <w:t>w związku z art. 17 ust. 3 lit. b, d lub e RODO prawo do usunięcia danych osobowych;</w:t>
      </w:r>
    </w:p>
    <w:p w14:paraId="43A0D145" w14:textId="77777777" w:rsidR="002420DE" w:rsidRPr="002420DE" w:rsidRDefault="002420DE" w:rsidP="002420DE">
      <w:pPr>
        <w:pStyle w:val="Akapitzlist"/>
        <w:numPr>
          <w:ilvl w:val="0"/>
          <w:numId w:val="4"/>
        </w:numPr>
        <w:spacing w:after="150" w:line="360" w:lineRule="auto"/>
        <w:ind w:left="709" w:hanging="283"/>
        <w:jc w:val="both"/>
        <w:rPr>
          <w:rFonts w:asciiTheme="minorHAnsi" w:hAnsiTheme="minorHAnsi" w:cstheme="minorHAnsi"/>
          <w:b/>
          <w:i/>
          <w:sz w:val="20"/>
          <w:szCs w:val="20"/>
        </w:rPr>
      </w:pPr>
      <w:r w:rsidRPr="002420DE">
        <w:rPr>
          <w:rFonts w:asciiTheme="minorHAnsi" w:hAnsiTheme="minorHAnsi" w:cstheme="minorHAnsi"/>
          <w:sz w:val="20"/>
          <w:szCs w:val="20"/>
        </w:rPr>
        <w:t>prawo do przenoszenia danych osobowych, o którym mowa w art. 20 RODO;</w:t>
      </w:r>
    </w:p>
    <w:p w14:paraId="0B890B54" w14:textId="77777777" w:rsidR="002420DE" w:rsidRPr="002420DE" w:rsidRDefault="002420DE" w:rsidP="002420DE">
      <w:pPr>
        <w:pStyle w:val="Akapitzlist"/>
        <w:numPr>
          <w:ilvl w:val="0"/>
          <w:numId w:val="4"/>
        </w:numPr>
        <w:spacing w:after="150" w:line="360" w:lineRule="auto"/>
        <w:ind w:left="644" w:hanging="283"/>
        <w:jc w:val="both"/>
        <w:rPr>
          <w:rFonts w:asciiTheme="minorHAnsi" w:hAnsiTheme="minorHAnsi" w:cstheme="minorHAnsi"/>
          <w:b/>
          <w:bCs/>
          <w:sz w:val="20"/>
          <w:szCs w:val="20"/>
        </w:rPr>
      </w:pPr>
      <w:r w:rsidRPr="002420DE">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2420DE">
        <w:rPr>
          <w:rFonts w:asciiTheme="minorHAnsi" w:hAnsiTheme="minorHAnsi" w:cstheme="minorHAnsi"/>
          <w:sz w:val="20"/>
          <w:szCs w:val="20"/>
        </w:rPr>
        <w:t>.</w:t>
      </w:r>
      <w:r w:rsidRPr="002420DE">
        <w:rPr>
          <w:rFonts w:asciiTheme="minorHAnsi" w:hAnsiTheme="minorHAnsi" w:cstheme="minorHAnsi"/>
          <w:b/>
          <w:sz w:val="20"/>
          <w:szCs w:val="20"/>
        </w:rPr>
        <w:t xml:space="preserve"> </w:t>
      </w:r>
      <w:bookmarkEnd w:id="42"/>
      <w:bookmarkEnd w:id="43"/>
    </w:p>
    <w:bookmarkEnd w:id="44"/>
    <w:p w14:paraId="23843F07" w14:textId="77777777" w:rsidR="00902E1C" w:rsidRDefault="00902E1C">
      <w:pPr>
        <w:spacing w:after="0" w:line="240" w:lineRule="auto"/>
        <w:rPr>
          <w:rFonts w:asciiTheme="minorHAnsi" w:eastAsia="Times New Roman" w:hAnsiTheme="minorHAnsi" w:cstheme="minorHAnsi"/>
          <w:b/>
          <w:noProof/>
          <w:sz w:val="20"/>
          <w:szCs w:val="20"/>
          <w:lang w:eastAsia="pl-PL"/>
        </w:rPr>
      </w:pPr>
      <w:r>
        <w:rPr>
          <w:rFonts w:asciiTheme="minorHAnsi" w:hAnsiTheme="minorHAnsi" w:cstheme="minorHAnsi"/>
          <w:b/>
          <w:sz w:val="20"/>
          <w:szCs w:val="20"/>
        </w:rPr>
        <w:br w:type="page"/>
      </w:r>
    </w:p>
    <w:p w14:paraId="2372BB26" w14:textId="77777777" w:rsidR="00921B34" w:rsidRPr="000977F2" w:rsidRDefault="00921B34" w:rsidP="00921B34">
      <w:pPr>
        <w:pStyle w:val="Akapitzlist"/>
        <w:ind w:left="644"/>
        <w:jc w:val="both"/>
        <w:rPr>
          <w:rFonts w:asciiTheme="minorHAnsi" w:hAnsiTheme="minorHAnsi" w:cstheme="minorHAnsi"/>
          <w:b/>
          <w:bCs/>
          <w:sz w:val="20"/>
          <w:szCs w:val="20"/>
        </w:rPr>
      </w:pPr>
    </w:p>
    <w:p w14:paraId="03825ED9" w14:textId="77777777" w:rsidR="0012775D" w:rsidRPr="000977F2" w:rsidRDefault="0012775D" w:rsidP="0012775D">
      <w:pPr>
        <w:pStyle w:val="Cytatintensywny"/>
        <w:pBdr>
          <w:bottom w:val="single" w:sz="4" w:space="5" w:color="5B9BD5"/>
        </w:pBdr>
        <w:spacing w:before="0" w:after="0"/>
        <w:ind w:left="0" w:right="0"/>
        <w:rPr>
          <w:rFonts w:asciiTheme="minorHAnsi" w:hAnsiTheme="minorHAnsi" w:cstheme="minorHAnsi"/>
          <w:b/>
          <w:i w:val="0"/>
          <w:color w:val="auto"/>
          <w:sz w:val="20"/>
          <w:szCs w:val="20"/>
        </w:rPr>
      </w:pPr>
      <w:r w:rsidRPr="000977F2">
        <w:rPr>
          <w:rFonts w:asciiTheme="minorHAnsi" w:hAnsiTheme="minorHAnsi" w:cstheme="minorHAnsi"/>
          <w:b/>
          <w:i w:val="0"/>
          <w:color w:val="auto"/>
          <w:sz w:val="20"/>
          <w:szCs w:val="20"/>
        </w:rPr>
        <w:t>ROZDZIAŁ XXI</w:t>
      </w:r>
      <w:r w:rsidR="008F5437" w:rsidRPr="000977F2">
        <w:rPr>
          <w:rFonts w:asciiTheme="minorHAnsi" w:hAnsiTheme="minorHAnsi" w:cstheme="minorHAnsi"/>
          <w:b/>
          <w:i w:val="0"/>
          <w:color w:val="auto"/>
          <w:sz w:val="20"/>
          <w:szCs w:val="20"/>
        </w:rPr>
        <w:t>I</w:t>
      </w:r>
      <w:r w:rsidRPr="000977F2">
        <w:rPr>
          <w:rFonts w:asciiTheme="minorHAnsi" w:hAnsiTheme="minorHAnsi" w:cstheme="minorHAnsi"/>
          <w:b/>
          <w:i w:val="0"/>
          <w:color w:val="auto"/>
          <w:sz w:val="20"/>
          <w:szCs w:val="20"/>
        </w:rPr>
        <w:br/>
        <w:t>ZAŁĄCZNIKI</w:t>
      </w:r>
    </w:p>
    <w:p w14:paraId="3B7D6D98" w14:textId="77777777" w:rsidR="008F5437" w:rsidRPr="000977F2" w:rsidRDefault="008F5437" w:rsidP="008F5437">
      <w:pPr>
        <w:widowControl w:val="0"/>
        <w:suppressAutoHyphens/>
        <w:spacing w:after="0" w:line="360" w:lineRule="auto"/>
        <w:ind w:left="720"/>
        <w:jc w:val="both"/>
        <w:rPr>
          <w:rFonts w:asciiTheme="minorHAnsi" w:hAnsiTheme="minorHAnsi" w:cstheme="minorHAnsi"/>
          <w:sz w:val="20"/>
          <w:szCs w:val="20"/>
        </w:rPr>
      </w:pPr>
    </w:p>
    <w:p w14:paraId="55E233FD" w14:textId="77777777" w:rsidR="008F5437" w:rsidRDefault="008F5437" w:rsidP="00752B63">
      <w:pPr>
        <w:widowControl w:val="0"/>
        <w:numPr>
          <w:ilvl w:val="0"/>
          <w:numId w:val="9"/>
        </w:numPr>
        <w:suppressAutoHyphens/>
        <w:spacing w:after="0" w:line="360" w:lineRule="auto"/>
        <w:jc w:val="both"/>
        <w:rPr>
          <w:rFonts w:asciiTheme="minorHAnsi" w:hAnsiTheme="minorHAnsi" w:cstheme="minorHAnsi"/>
          <w:sz w:val="20"/>
          <w:szCs w:val="20"/>
        </w:rPr>
      </w:pPr>
      <w:r w:rsidRPr="000977F2">
        <w:rPr>
          <w:rFonts w:asciiTheme="minorHAnsi" w:hAnsiTheme="minorHAnsi" w:cstheme="minorHAnsi"/>
          <w:sz w:val="20"/>
          <w:szCs w:val="20"/>
        </w:rPr>
        <w:t xml:space="preserve">Załącznik </w:t>
      </w:r>
      <w:r w:rsidR="00E47822" w:rsidRPr="000977F2">
        <w:rPr>
          <w:rFonts w:asciiTheme="minorHAnsi" w:hAnsiTheme="minorHAnsi" w:cstheme="minorHAnsi"/>
          <w:sz w:val="20"/>
          <w:szCs w:val="20"/>
        </w:rPr>
        <w:t>n</w:t>
      </w:r>
      <w:r w:rsidR="001A74A5" w:rsidRPr="000977F2">
        <w:rPr>
          <w:rFonts w:asciiTheme="minorHAnsi" w:hAnsiTheme="minorHAnsi" w:cstheme="minorHAnsi"/>
          <w:sz w:val="20"/>
          <w:szCs w:val="20"/>
        </w:rPr>
        <w:t xml:space="preserve">r </w:t>
      </w:r>
      <w:r w:rsidR="00231058" w:rsidRPr="000977F2">
        <w:rPr>
          <w:rFonts w:asciiTheme="minorHAnsi" w:hAnsiTheme="minorHAnsi" w:cstheme="minorHAnsi"/>
          <w:sz w:val="20"/>
          <w:szCs w:val="20"/>
        </w:rPr>
        <w:t>1</w:t>
      </w:r>
      <w:r w:rsidR="001A74A5" w:rsidRPr="000977F2">
        <w:rPr>
          <w:rFonts w:asciiTheme="minorHAnsi" w:hAnsiTheme="minorHAnsi" w:cstheme="minorHAnsi"/>
          <w:sz w:val="20"/>
          <w:szCs w:val="20"/>
        </w:rPr>
        <w:t xml:space="preserve"> – </w:t>
      </w:r>
      <w:r w:rsidR="00A829D3" w:rsidRPr="000977F2">
        <w:rPr>
          <w:rFonts w:asciiTheme="minorHAnsi" w:hAnsiTheme="minorHAnsi" w:cstheme="minorHAnsi"/>
          <w:sz w:val="20"/>
          <w:szCs w:val="20"/>
        </w:rPr>
        <w:t>formularz cenowy</w:t>
      </w:r>
    </w:p>
    <w:p w14:paraId="61F14D98" w14:textId="77777777" w:rsidR="009B3641" w:rsidRPr="000977F2" w:rsidRDefault="00874B2C" w:rsidP="00752B63">
      <w:pPr>
        <w:widowControl w:val="0"/>
        <w:numPr>
          <w:ilvl w:val="0"/>
          <w:numId w:val="9"/>
        </w:numPr>
        <w:suppressAutoHyphens/>
        <w:spacing w:after="0" w:line="360" w:lineRule="auto"/>
        <w:jc w:val="both"/>
        <w:rPr>
          <w:rFonts w:asciiTheme="minorHAnsi" w:hAnsiTheme="minorHAnsi" w:cstheme="minorHAnsi"/>
          <w:sz w:val="20"/>
          <w:szCs w:val="20"/>
        </w:rPr>
      </w:pPr>
      <w:r>
        <w:rPr>
          <w:rFonts w:asciiTheme="minorHAnsi" w:hAnsiTheme="minorHAnsi" w:cstheme="minorHAnsi"/>
          <w:sz w:val="20"/>
          <w:szCs w:val="20"/>
        </w:rPr>
        <w:t>Załącznik nr 2</w:t>
      </w:r>
      <w:r w:rsidR="009B3641" w:rsidRPr="000977F2">
        <w:rPr>
          <w:rFonts w:asciiTheme="minorHAnsi" w:hAnsiTheme="minorHAnsi" w:cstheme="minorHAnsi"/>
          <w:sz w:val="20"/>
          <w:szCs w:val="20"/>
        </w:rPr>
        <w:t xml:space="preserve"> – </w:t>
      </w:r>
      <w:r w:rsidR="00E47822" w:rsidRPr="000977F2">
        <w:rPr>
          <w:rFonts w:asciiTheme="minorHAnsi" w:hAnsiTheme="minorHAnsi" w:cstheme="minorHAnsi"/>
          <w:sz w:val="20"/>
          <w:szCs w:val="20"/>
        </w:rPr>
        <w:t>oświadczenie dotyczące spełniania warunków udziału w postępowaniu</w:t>
      </w:r>
    </w:p>
    <w:p w14:paraId="013AB483" w14:textId="77777777" w:rsidR="009B3641" w:rsidRPr="000977F2" w:rsidRDefault="001A74A5" w:rsidP="00752B63">
      <w:pPr>
        <w:widowControl w:val="0"/>
        <w:numPr>
          <w:ilvl w:val="0"/>
          <w:numId w:val="9"/>
        </w:numPr>
        <w:suppressAutoHyphens/>
        <w:spacing w:after="0" w:line="360" w:lineRule="auto"/>
        <w:jc w:val="both"/>
        <w:rPr>
          <w:rFonts w:asciiTheme="minorHAnsi" w:hAnsiTheme="minorHAnsi" w:cstheme="minorHAnsi"/>
          <w:sz w:val="20"/>
          <w:szCs w:val="20"/>
        </w:rPr>
      </w:pPr>
      <w:r w:rsidRPr="000977F2">
        <w:rPr>
          <w:rFonts w:asciiTheme="minorHAnsi" w:hAnsiTheme="minorHAnsi" w:cstheme="minorHAnsi"/>
          <w:sz w:val="20"/>
          <w:szCs w:val="20"/>
        </w:rPr>
        <w:t xml:space="preserve">Załącznik nr </w:t>
      </w:r>
      <w:r w:rsidR="00874B2C">
        <w:rPr>
          <w:rFonts w:asciiTheme="minorHAnsi" w:hAnsiTheme="minorHAnsi" w:cstheme="minorHAnsi"/>
          <w:sz w:val="20"/>
          <w:szCs w:val="20"/>
        </w:rPr>
        <w:t>3</w:t>
      </w:r>
      <w:r w:rsidR="009B3641" w:rsidRPr="000977F2">
        <w:rPr>
          <w:rFonts w:asciiTheme="minorHAnsi" w:hAnsiTheme="minorHAnsi" w:cstheme="minorHAnsi"/>
          <w:sz w:val="20"/>
          <w:szCs w:val="20"/>
        </w:rPr>
        <w:t xml:space="preserve"> – </w:t>
      </w:r>
      <w:r w:rsidR="00E47822" w:rsidRPr="000977F2">
        <w:rPr>
          <w:rFonts w:asciiTheme="minorHAnsi" w:hAnsiTheme="minorHAnsi" w:cstheme="minorHAnsi"/>
          <w:sz w:val="20"/>
          <w:szCs w:val="20"/>
        </w:rPr>
        <w:t>oświadczenie o braku podstaw do wykluczenia</w:t>
      </w:r>
    </w:p>
    <w:p w14:paraId="442BB578" w14:textId="77777777" w:rsidR="00902E1C" w:rsidRPr="000977F2" w:rsidRDefault="00902E1C" w:rsidP="00902E1C">
      <w:pPr>
        <w:widowControl w:val="0"/>
        <w:numPr>
          <w:ilvl w:val="0"/>
          <w:numId w:val="9"/>
        </w:numPr>
        <w:suppressAutoHyphens/>
        <w:spacing w:after="0" w:line="360" w:lineRule="auto"/>
        <w:jc w:val="both"/>
        <w:rPr>
          <w:rFonts w:asciiTheme="minorHAnsi" w:hAnsiTheme="minorHAnsi" w:cstheme="minorHAnsi"/>
          <w:sz w:val="20"/>
          <w:szCs w:val="20"/>
        </w:rPr>
      </w:pPr>
      <w:r>
        <w:rPr>
          <w:rFonts w:asciiTheme="minorHAnsi" w:hAnsiTheme="minorHAnsi" w:cstheme="minorHAnsi"/>
          <w:sz w:val="20"/>
          <w:szCs w:val="20"/>
        </w:rPr>
        <w:t xml:space="preserve">Załącznik nr </w:t>
      </w:r>
      <w:r w:rsidR="00874B2C">
        <w:rPr>
          <w:rFonts w:asciiTheme="minorHAnsi" w:hAnsiTheme="minorHAnsi" w:cstheme="minorHAnsi"/>
          <w:sz w:val="20"/>
          <w:szCs w:val="20"/>
        </w:rPr>
        <w:t>4</w:t>
      </w:r>
      <w:r>
        <w:rPr>
          <w:rFonts w:asciiTheme="minorHAnsi" w:hAnsiTheme="minorHAnsi" w:cstheme="minorHAnsi"/>
          <w:sz w:val="20"/>
          <w:szCs w:val="20"/>
        </w:rPr>
        <w:t xml:space="preserve"> – </w:t>
      </w:r>
      <w:r w:rsidRPr="000977F2">
        <w:rPr>
          <w:rFonts w:asciiTheme="minorHAnsi" w:hAnsiTheme="minorHAnsi" w:cstheme="minorHAnsi"/>
          <w:sz w:val="20"/>
          <w:szCs w:val="20"/>
        </w:rPr>
        <w:t>wzór umowy</w:t>
      </w:r>
    </w:p>
    <w:p w14:paraId="5BDD990E" w14:textId="77777777" w:rsidR="00874B2C" w:rsidRDefault="00A829D3" w:rsidP="006B1BBD">
      <w:pPr>
        <w:widowControl w:val="0"/>
        <w:numPr>
          <w:ilvl w:val="0"/>
          <w:numId w:val="9"/>
        </w:numPr>
        <w:suppressAutoHyphens/>
        <w:spacing w:after="0" w:line="360" w:lineRule="auto"/>
        <w:jc w:val="both"/>
        <w:rPr>
          <w:rFonts w:asciiTheme="minorHAnsi" w:hAnsiTheme="minorHAnsi" w:cstheme="minorHAnsi"/>
          <w:sz w:val="20"/>
          <w:szCs w:val="20"/>
        </w:rPr>
      </w:pPr>
      <w:r w:rsidRPr="00874B2C">
        <w:rPr>
          <w:rFonts w:asciiTheme="minorHAnsi" w:hAnsiTheme="minorHAnsi" w:cstheme="minorHAnsi"/>
          <w:sz w:val="20"/>
          <w:szCs w:val="20"/>
        </w:rPr>
        <w:t xml:space="preserve">Załącznik nr </w:t>
      </w:r>
      <w:r w:rsidR="00874B2C" w:rsidRPr="00874B2C">
        <w:rPr>
          <w:rFonts w:asciiTheme="minorHAnsi" w:hAnsiTheme="minorHAnsi" w:cstheme="minorHAnsi"/>
          <w:sz w:val="20"/>
          <w:szCs w:val="20"/>
        </w:rPr>
        <w:t>5</w:t>
      </w:r>
      <w:r w:rsidRPr="00874B2C">
        <w:rPr>
          <w:rFonts w:asciiTheme="minorHAnsi" w:hAnsiTheme="minorHAnsi" w:cstheme="minorHAnsi"/>
          <w:sz w:val="20"/>
          <w:szCs w:val="20"/>
        </w:rPr>
        <w:t xml:space="preserve"> – </w:t>
      </w:r>
      <w:r w:rsidR="002420DE" w:rsidRPr="00874B2C">
        <w:rPr>
          <w:rFonts w:asciiTheme="minorHAnsi" w:hAnsiTheme="minorHAnsi" w:cstheme="minorHAnsi"/>
          <w:sz w:val="20"/>
          <w:szCs w:val="20"/>
        </w:rPr>
        <w:t xml:space="preserve">Projekt techniczny remontu instalacji C.O. </w:t>
      </w:r>
    </w:p>
    <w:p w14:paraId="5F4598EF" w14:textId="77777777" w:rsidR="00874B2C" w:rsidRDefault="002420DE" w:rsidP="006B1BBD">
      <w:pPr>
        <w:widowControl w:val="0"/>
        <w:numPr>
          <w:ilvl w:val="0"/>
          <w:numId w:val="9"/>
        </w:numPr>
        <w:suppressAutoHyphens/>
        <w:spacing w:after="0" w:line="360" w:lineRule="auto"/>
        <w:jc w:val="both"/>
        <w:rPr>
          <w:rFonts w:asciiTheme="minorHAnsi" w:hAnsiTheme="minorHAnsi" w:cstheme="minorHAnsi"/>
          <w:sz w:val="20"/>
          <w:szCs w:val="20"/>
        </w:rPr>
      </w:pPr>
      <w:r w:rsidRPr="00874B2C">
        <w:rPr>
          <w:rFonts w:asciiTheme="minorHAnsi" w:hAnsiTheme="minorHAnsi" w:cstheme="minorHAnsi"/>
          <w:sz w:val="20"/>
          <w:szCs w:val="20"/>
        </w:rPr>
        <w:t xml:space="preserve">Załącznik nr </w:t>
      </w:r>
      <w:r w:rsidR="00874B2C" w:rsidRPr="00874B2C">
        <w:rPr>
          <w:rFonts w:asciiTheme="minorHAnsi" w:hAnsiTheme="minorHAnsi" w:cstheme="minorHAnsi"/>
          <w:sz w:val="20"/>
          <w:szCs w:val="20"/>
        </w:rPr>
        <w:t>6</w:t>
      </w:r>
      <w:r w:rsidRPr="00874B2C">
        <w:rPr>
          <w:rFonts w:asciiTheme="minorHAnsi" w:hAnsiTheme="minorHAnsi" w:cstheme="minorHAnsi"/>
          <w:sz w:val="20"/>
          <w:szCs w:val="20"/>
        </w:rPr>
        <w:t xml:space="preserve"> – Przedmiar robót remontu instalacji C.O</w:t>
      </w:r>
    </w:p>
    <w:p w14:paraId="0C08E36B" w14:textId="77777777" w:rsidR="00027CA5" w:rsidRPr="00874B2C" w:rsidRDefault="00027CA5" w:rsidP="006B1BBD">
      <w:pPr>
        <w:widowControl w:val="0"/>
        <w:numPr>
          <w:ilvl w:val="0"/>
          <w:numId w:val="9"/>
        </w:numPr>
        <w:suppressAutoHyphens/>
        <w:spacing w:after="0" w:line="360" w:lineRule="auto"/>
        <w:jc w:val="both"/>
        <w:rPr>
          <w:rFonts w:asciiTheme="minorHAnsi" w:hAnsiTheme="minorHAnsi" w:cstheme="minorHAnsi"/>
          <w:sz w:val="20"/>
          <w:szCs w:val="20"/>
        </w:rPr>
      </w:pPr>
      <w:r w:rsidRPr="00874B2C">
        <w:rPr>
          <w:rFonts w:asciiTheme="minorHAnsi" w:hAnsiTheme="minorHAnsi" w:cstheme="minorHAnsi"/>
          <w:sz w:val="20"/>
          <w:szCs w:val="20"/>
        </w:rPr>
        <w:t xml:space="preserve">Załącznik nr </w:t>
      </w:r>
      <w:r w:rsidR="00874B2C">
        <w:rPr>
          <w:rFonts w:asciiTheme="minorHAnsi" w:hAnsiTheme="minorHAnsi" w:cstheme="minorHAnsi"/>
          <w:sz w:val="20"/>
          <w:szCs w:val="20"/>
        </w:rPr>
        <w:t>7</w:t>
      </w:r>
      <w:r w:rsidRPr="00874B2C">
        <w:rPr>
          <w:rFonts w:asciiTheme="minorHAnsi" w:hAnsiTheme="minorHAnsi" w:cstheme="minorHAnsi"/>
          <w:sz w:val="20"/>
          <w:szCs w:val="20"/>
        </w:rPr>
        <w:t xml:space="preserve"> – zobowiązanie </w:t>
      </w:r>
      <w:r w:rsidRPr="00874B2C">
        <w:rPr>
          <w:rFonts w:asciiTheme="minorHAnsi" w:hAnsiTheme="minorHAnsi"/>
          <w:sz w:val="20"/>
          <w:szCs w:val="20"/>
        </w:rPr>
        <w:t>do oddania do dyspozycji niezbędnych zasobów na potrzeby realizacji zamówienia</w:t>
      </w:r>
    </w:p>
    <w:p w14:paraId="4C092423" w14:textId="77777777" w:rsidR="006E0893" w:rsidRPr="00874B2C" w:rsidRDefault="00874B2C" w:rsidP="002420DE">
      <w:pPr>
        <w:widowControl w:val="0"/>
        <w:numPr>
          <w:ilvl w:val="0"/>
          <w:numId w:val="9"/>
        </w:numPr>
        <w:suppressAutoHyphens/>
        <w:spacing w:after="0" w:line="360" w:lineRule="auto"/>
        <w:jc w:val="both"/>
        <w:rPr>
          <w:rFonts w:asciiTheme="minorHAnsi" w:hAnsiTheme="minorHAnsi" w:cstheme="minorHAnsi"/>
          <w:sz w:val="20"/>
          <w:szCs w:val="20"/>
        </w:rPr>
      </w:pPr>
      <w:r w:rsidRPr="00874B2C">
        <w:rPr>
          <w:rFonts w:asciiTheme="minorHAnsi" w:hAnsiTheme="minorHAnsi"/>
          <w:sz w:val="20"/>
          <w:szCs w:val="20"/>
        </w:rPr>
        <w:t>Załącznik nr 8</w:t>
      </w:r>
      <w:r w:rsidR="006E0893" w:rsidRPr="00874B2C">
        <w:rPr>
          <w:rFonts w:asciiTheme="minorHAnsi" w:hAnsiTheme="minorHAnsi"/>
          <w:sz w:val="20"/>
          <w:szCs w:val="20"/>
        </w:rPr>
        <w:t xml:space="preserve"> – dane postępowania</w:t>
      </w:r>
    </w:p>
    <w:p w14:paraId="15BC2943" w14:textId="77777777" w:rsidR="002420DE" w:rsidRPr="002420DE" w:rsidRDefault="002420DE" w:rsidP="00027CA5">
      <w:pPr>
        <w:widowControl w:val="0"/>
        <w:suppressAutoHyphens/>
        <w:spacing w:after="0" w:line="360" w:lineRule="auto"/>
        <w:ind w:left="720"/>
        <w:jc w:val="both"/>
        <w:rPr>
          <w:rFonts w:asciiTheme="minorHAnsi" w:hAnsiTheme="minorHAnsi" w:cstheme="minorHAnsi"/>
          <w:sz w:val="20"/>
          <w:szCs w:val="20"/>
        </w:rPr>
      </w:pPr>
      <w:r w:rsidRPr="002420DE">
        <w:rPr>
          <w:rFonts w:asciiTheme="minorHAnsi" w:hAnsiTheme="minorHAnsi" w:cstheme="minorHAnsi"/>
          <w:sz w:val="20"/>
          <w:szCs w:val="20"/>
        </w:rPr>
        <w:br/>
      </w:r>
    </w:p>
    <w:p w14:paraId="6E879AF2" w14:textId="77777777" w:rsidR="007F159D" w:rsidRPr="000977F2" w:rsidRDefault="007F159D" w:rsidP="007F159D">
      <w:pPr>
        <w:widowControl w:val="0"/>
        <w:suppressAutoHyphens/>
        <w:spacing w:after="0" w:line="360" w:lineRule="auto"/>
        <w:jc w:val="both"/>
        <w:rPr>
          <w:rFonts w:asciiTheme="minorHAnsi" w:hAnsiTheme="minorHAnsi" w:cstheme="minorHAnsi"/>
          <w:sz w:val="20"/>
          <w:szCs w:val="20"/>
        </w:rPr>
      </w:pPr>
    </w:p>
    <w:p w14:paraId="63502B2D" w14:textId="77777777" w:rsidR="007F159D" w:rsidRPr="000977F2" w:rsidRDefault="007F159D" w:rsidP="007F159D">
      <w:pPr>
        <w:widowControl w:val="0"/>
        <w:suppressAutoHyphens/>
        <w:spacing w:after="0" w:line="360" w:lineRule="auto"/>
        <w:jc w:val="both"/>
        <w:rPr>
          <w:rFonts w:asciiTheme="minorHAnsi" w:hAnsiTheme="minorHAnsi" w:cstheme="minorHAnsi"/>
          <w:sz w:val="20"/>
          <w:szCs w:val="20"/>
        </w:rPr>
      </w:pPr>
    </w:p>
    <w:p w14:paraId="15954188" w14:textId="77777777" w:rsidR="007F159D" w:rsidRPr="000977F2" w:rsidRDefault="007F159D" w:rsidP="007F159D">
      <w:pPr>
        <w:widowControl w:val="0"/>
        <w:suppressAutoHyphens/>
        <w:spacing w:after="0" w:line="360" w:lineRule="auto"/>
        <w:jc w:val="right"/>
        <w:rPr>
          <w:rFonts w:asciiTheme="minorHAnsi" w:hAnsiTheme="minorHAnsi" w:cstheme="minorHAnsi"/>
          <w:sz w:val="20"/>
          <w:szCs w:val="20"/>
        </w:rPr>
      </w:pPr>
      <w:r w:rsidRPr="000977F2">
        <w:rPr>
          <w:rFonts w:asciiTheme="minorHAnsi" w:hAnsiTheme="minorHAnsi" w:cstheme="minorHAnsi"/>
          <w:sz w:val="20"/>
          <w:szCs w:val="20"/>
        </w:rPr>
        <w:t>SPORZĄDZIŁ</w:t>
      </w:r>
      <w:r w:rsidRPr="000977F2">
        <w:rPr>
          <w:rFonts w:asciiTheme="minorHAnsi" w:hAnsiTheme="minorHAnsi" w:cstheme="minorHAnsi"/>
          <w:sz w:val="20"/>
          <w:szCs w:val="20"/>
        </w:rPr>
        <w:tab/>
      </w:r>
      <w:r w:rsidRPr="000977F2">
        <w:rPr>
          <w:rFonts w:asciiTheme="minorHAnsi" w:hAnsiTheme="minorHAnsi" w:cstheme="minorHAnsi"/>
          <w:sz w:val="20"/>
          <w:szCs w:val="20"/>
        </w:rPr>
        <w:tab/>
      </w:r>
    </w:p>
    <w:p w14:paraId="19FFAC44" w14:textId="77777777" w:rsidR="007F159D" w:rsidRPr="000977F2" w:rsidRDefault="007F159D" w:rsidP="007F159D">
      <w:pPr>
        <w:widowControl w:val="0"/>
        <w:suppressAutoHyphens/>
        <w:spacing w:after="0" w:line="360" w:lineRule="auto"/>
        <w:jc w:val="right"/>
        <w:rPr>
          <w:rFonts w:asciiTheme="minorHAnsi" w:hAnsiTheme="minorHAnsi" w:cstheme="minorHAnsi"/>
          <w:sz w:val="20"/>
          <w:szCs w:val="20"/>
        </w:rPr>
      </w:pPr>
    </w:p>
    <w:p w14:paraId="0080667A" w14:textId="77777777" w:rsidR="007F159D" w:rsidRPr="000977F2" w:rsidRDefault="007F159D" w:rsidP="007F159D">
      <w:pPr>
        <w:widowControl w:val="0"/>
        <w:suppressAutoHyphens/>
        <w:spacing w:after="0" w:line="360" w:lineRule="auto"/>
        <w:jc w:val="right"/>
        <w:rPr>
          <w:rFonts w:asciiTheme="minorHAnsi" w:hAnsiTheme="minorHAnsi" w:cstheme="minorHAnsi"/>
          <w:sz w:val="20"/>
          <w:szCs w:val="20"/>
        </w:rPr>
      </w:pPr>
      <w:r w:rsidRPr="000977F2">
        <w:rPr>
          <w:rFonts w:asciiTheme="minorHAnsi" w:hAnsiTheme="minorHAnsi" w:cstheme="minorHAnsi"/>
          <w:sz w:val="20"/>
          <w:szCs w:val="20"/>
        </w:rPr>
        <w:t>……………………………………………………..</w:t>
      </w:r>
    </w:p>
    <w:p w14:paraId="58E80B85" w14:textId="519CE6C1" w:rsidR="00231058" w:rsidRPr="000977F2" w:rsidRDefault="007F159D" w:rsidP="007F159D">
      <w:pPr>
        <w:widowControl w:val="0"/>
        <w:suppressAutoHyphens/>
        <w:spacing w:after="0" w:line="360" w:lineRule="auto"/>
        <w:jc w:val="right"/>
        <w:rPr>
          <w:rFonts w:asciiTheme="minorHAnsi" w:hAnsiTheme="minorHAnsi" w:cstheme="minorHAnsi"/>
          <w:sz w:val="20"/>
          <w:szCs w:val="20"/>
        </w:rPr>
      </w:pPr>
      <w:r w:rsidRPr="000977F2">
        <w:rPr>
          <w:rFonts w:asciiTheme="minorHAnsi" w:hAnsiTheme="minorHAnsi" w:cstheme="minorHAnsi"/>
          <w:sz w:val="20"/>
          <w:szCs w:val="20"/>
        </w:rPr>
        <w:t>Jastrzębie-Zdrój, dn</w:t>
      </w:r>
      <w:r w:rsidR="00E6089C" w:rsidRPr="000977F2">
        <w:rPr>
          <w:rFonts w:asciiTheme="minorHAnsi" w:hAnsiTheme="minorHAnsi" w:cstheme="minorHAnsi"/>
          <w:sz w:val="20"/>
          <w:szCs w:val="20"/>
        </w:rPr>
        <w:t>ia</w:t>
      </w:r>
      <w:r w:rsidRPr="000977F2">
        <w:rPr>
          <w:rFonts w:asciiTheme="minorHAnsi" w:hAnsiTheme="minorHAnsi" w:cstheme="minorHAnsi"/>
          <w:sz w:val="20"/>
          <w:szCs w:val="20"/>
        </w:rPr>
        <w:t xml:space="preserve"> </w:t>
      </w:r>
      <w:r w:rsidR="00874B2C">
        <w:rPr>
          <w:rFonts w:asciiTheme="minorHAnsi" w:hAnsiTheme="minorHAnsi" w:cstheme="minorHAnsi"/>
          <w:sz w:val="20"/>
          <w:szCs w:val="20"/>
        </w:rPr>
        <w:t>2</w:t>
      </w:r>
      <w:r w:rsidR="00DF12A5">
        <w:rPr>
          <w:rFonts w:asciiTheme="minorHAnsi" w:hAnsiTheme="minorHAnsi" w:cstheme="minorHAnsi"/>
          <w:sz w:val="20"/>
          <w:szCs w:val="20"/>
        </w:rPr>
        <w:t>9</w:t>
      </w:r>
      <w:r w:rsidR="00E6089C" w:rsidRPr="000977F2">
        <w:rPr>
          <w:rFonts w:asciiTheme="minorHAnsi" w:hAnsiTheme="minorHAnsi" w:cstheme="minorHAnsi"/>
          <w:sz w:val="20"/>
          <w:szCs w:val="20"/>
        </w:rPr>
        <w:t>.0</w:t>
      </w:r>
      <w:r w:rsidR="00902E1C">
        <w:rPr>
          <w:rFonts w:asciiTheme="minorHAnsi" w:hAnsiTheme="minorHAnsi" w:cstheme="minorHAnsi"/>
          <w:sz w:val="20"/>
          <w:szCs w:val="20"/>
        </w:rPr>
        <w:t>5</w:t>
      </w:r>
      <w:r w:rsidR="00E6089C" w:rsidRPr="000977F2">
        <w:rPr>
          <w:rFonts w:asciiTheme="minorHAnsi" w:hAnsiTheme="minorHAnsi" w:cstheme="minorHAnsi"/>
          <w:sz w:val="20"/>
          <w:szCs w:val="20"/>
        </w:rPr>
        <w:t>.</w:t>
      </w:r>
      <w:r w:rsidRPr="000977F2">
        <w:rPr>
          <w:rFonts w:asciiTheme="minorHAnsi" w:hAnsiTheme="minorHAnsi" w:cstheme="minorHAnsi"/>
          <w:sz w:val="20"/>
          <w:szCs w:val="20"/>
        </w:rPr>
        <w:t>202</w:t>
      </w:r>
      <w:r w:rsidR="00874B2C">
        <w:rPr>
          <w:rFonts w:asciiTheme="minorHAnsi" w:hAnsiTheme="minorHAnsi" w:cstheme="minorHAnsi"/>
          <w:sz w:val="20"/>
          <w:szCs w:val="20"/>
        </w:rPr>
        <w:t>5</w:t>
      </w:r>
      <w:r w:rsidRPr="000977F2">
        <w:rPr>
          <w:rFonts w:asciiTheme="minorHAnsi" w:hAnsiTheme="minorHAnsi" w:cstheme="minorHAnsi"/>
          <w:sz w:val="20"/>
          <w:szCs w:val="20"/>
        </w:rPr>
        <w:t>r.</w:t>
      </w:r>
    </w:p>
    <w:p w14:paraId="590EC5CF" w14:textId="77777777" w:rsidR="00FE3DE4" w:rsidRPr="000977F2" w:rsidRDefault="00231058" w:rsidP="000140AB">
      <w:pPr>
        <w:rPr>
          <w:rFonts w:asciiTheme="minorHAnsi" w:hAnsiTheme="minorHAnsi" w:cstheme="minorHAnsi"/>
          <w:bCs/>
          <w:color w:val="000000"/>
          <w:sz w:val="20"/>
          <w:szCs w:val="20"/>
        </w:rPr>
      </w:pPr>
      <w:r w:rsidRPr="000977F2">
        <w:rPr>
          <w:rFonts w:asciiTheme="minorHAnsi" w:hAnsiTheme="minorHAnsi" w:cstheme="minorHAnsi"/>
          <w:sz w:val="20"/>
          <w:szCs w:val="20"/>
        </w:rPr>
        <w:br w:type="page"/>
      </w:r>
    </w:p>
    <w:p w14:paraId="26C768FF" w14:textId="77777777" w:rsidR="007A14DF" w:rsidRPr="000977F2" w:rsidRDefault="007A14DF" w:rsidP="007A14DF">
      <w:pPr>
        <w:rPr>
          <w:rFonts w:asciiTheme="minorHAnsi" w:hAnsiTheme="minorHAnsi" w:cstheme="minorHAnsi"/>
          <w:b/>
          <w:sz w:val="20"/>
          <w:szCs w:val="20"/>
        </w:rPr>
      </w:pPr>
      <w:r>
        <w:rPr>
          <w:rFonts w:asciiTheme="minorHAnsi" w:hAnsiTheme="minorHAnsi" w:cstheme="minorHAnsi"/>
          <w:sz w:val="20"/>
          <w:szCs w:val="20"/>
        </w:rPr>
        <w:lastRenderedPageBreak/>
        <w:t>DKw.2232.</w:t>
      </w:r>
      <w:r w:rsidR="000140AB">
        <w:rPr>
          <w:rFonts w:asciiTheme="minorHAnsi" w:hAnsiTheme="minorHAnsi" w:cstheme="minorHAnsi"/>
          <w:sz w:val="20"/>
          <w:szCs w:val="20"/>
        </w:rPr>
        <w:t>7</w:t>
      </w:r>
      <w:r>
        <w:rPr>
          <w:rFonts w:asciiTheme="minorHAnsi" w:hAnsiTheme="minorHAnsi" w:cstheme="minorHAnsi"/>
          <w:sz w:val="20"/>
          <w:szCs w:val="20"/>
        </w:rPr>
        <w:t>.202</w:t>
      </w:r>
      <w:r w:rsidR="000140AB">
        <w:rPr>
          <w:rFonts w:asciiTheme="minorHAnsi" w:hAnsiTheme="minorHAnsi" w:cstheme="minorHAnsi"/>
          <w:sz w:val="20"/>
          <w:szCs w:val="20"/>
        </w:rPr>
        <w:t>5</w:t>
      </w:r>
      <w:r>
        <w:rPr>
          <w:rFonts w:asciiTheme="minorHAnsi" w:hAnsiTheme="minorHAnsi" w:cstheme="minorHAnsi"/>
          <w:sz w:val="20"/>
          <w:szCs w:val="20"/>
        </w:rPr>
        <w:t>.</w:t>
      </w:r>
      <w:r w:rsidR="000140AB">
        <w:rPr>
          <w:rFonts w:asciiTheme="minorHAnsi" w:hAnsiTheme="minorHAnsi" w:cstheme="minorHAnsi"/>
          <w:sz w:val="20"/>
          <w:szCs w:val="20"/>
        </w:rPr>
        <w:t>CO</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000140AB">
        <w:rPr>
          <w:rFonts w:asciiTheme="minorHAnsi" w:hAnsiTheme="minorHAnsi" w:cstheme="minorHAnsi"/>
          <w:sz w:val="20"/>
          <w:szCs w:val="20"/>
        </w:rPr>
        <w:tab/>
      </w:r>
      <w:r w:rsidRPr="000977F2">
        <w:rPr>
          <w:rFonts w:asciiTheme="minorHAnsi" w:hAnsiTheme="minorHAnsi" w:cstheme="minorHAnsi"/>
          <w:b/>
          <w:sz w:val="20"/>
          <w:szCs w:val="20"/>
        </w:rPr>
        <w:t xml:space="preserve">Załącznik nr </w:t>
      </w:r>
      <w:r w:rsidR="000140AB">
        <w:rPr>
          <w:rFonts w:asciiTheme="minorHAnsi" w:hAnsiTheme="minorHAnsi" w:cstheme="minorHAnsi"/>
          <w:b/>
          <w:sz w:val="20"/>
          <w:szCs w:val="20"/>
        </w:rPr>
        <w:t>1</w:t>
      </w:r>
    </w:p>
    <w:p w14:paraId="4B13CD76" w14:textId="77777777" w:rsidR="007A14DF" w:rsidRPr="000977F2" w:rsidRDefault="007A14DF" w:rsidP="009B7DCC">
      <w:pPr>
        <w:pStyle w:val="Nagwek2"/>
        <w:widowControl/>
        <w:numPr>
          <w:ilvl w:val="1"/>
          <w:numId w:val="31"/>
        </w:numPr>
        <w:spacing w:before="0" w:after="0"/>
        <w:ind w:left="2832" w:hanging="2832"/>
        <w:jc w:val="center"/>
        <w:rPr>
          <w:rFonts w:asciiTheme="minorHAnsi" w:hAnsiTheme="minorHAnsi" w:cstheme="minorHAnsi"/>
          <w:color w:val="000000" w:themeColor="text1"/>
          <w:sz w:val="28"/>
          <w:szCs w:val="28"/>
        </w:rPr>
      </w:pPr>
      <w:r w:rsidRPr="000977F2">
        <w:rPr>
          <w:rFonts w:asciiTheme="minorHAnsi" w:hAnsiTheme="minorHAnsi" w:cstheme="minorHAnsi"/>
          <w:color w:val="000000" w:themeColor="text1"/>
          <w:sz w:val="28"/>
          <w:szCs w:val="28"/>
        </w:rPr>
        <w:t>FORMULARZ CENOWY</w:t>
      </w:r>
    </w:p>
    <w:p w14:paraId="51BE0501" w14:textId="77777777" w:rsidR="007A14DF" w:rsidRPr="007A14DF" w:rsidRDefault="000140AB" w:rsidP="000140AB">
      <w:pPr>
        <w:pStyle w:val="Akapitzlist"/>
        <w:ind w:left="432"/>
        <w:jc w:val="center"/>
        <w:rPr>
          <w:rFonts w:asciiTheme="minorHAnsi" w:hAnsiTheme="minorHAnsi" w:cstheme="minorHAnsi"/>
          <w:b/>
          <w:sz w:val="20"/>
          <w:szCs w:val="20"/>
          <w:u w:val="single"/>
        </w:rPr>
      </w:pPr>
      <w:r>
        <w:rPr>
          <w:rFonts w:asciiTheme="minorHAnsi" w:hAnsiTheme="minorHAnsi" w:cstheme="minorHAnsi"/>
          <w:b/>
        </w:rPr>
        <w:t xml:space="preserve">Remont </w:t>
      </w:r>
      <w:r w:rsidR="007A14DF" w:rsidRPr="007A14DF">
        <w:rPr>
          <w:rStyle w:val="Uwydatnienie"/>
          <w:rFonts w:asciiTheme="minorHAnsi" w:eastAsia="SimSun" w:hAnsiTheme="minorHAnsi" w:cstheme="minorHAnsi"/>
          <w:b/>
        </w:rPr>
        <w:t xml:space="preserve">instalacji centralnego ogrzewania w </w:t>
      </w:r>
      <w:r>
        <w:rPr>
          <w:rStyle w:val="Uwydatnienie"/>
          <w:rFonts w:asciiTheme="minorHAnsi" w:eastAsia="SimSun" w:hAnsiTheme="minorHAnsi" w:cstheme="minorHAnsi"/>
          <w:b/>
        </w:rPr>
        <w:t xml:space="preserve">budynkach sal widzeń, szatni funkcjonariuszy i markowni </w:t>
      </w:r>
      <w:r w:rsidR="007A14DF" w:rsidRPr="007A14DF">
        <w:rPr>
          <w:rStyle w:val="Uwydatnienie"/>
          <w:rFonts w:asciiTheme="minorHAnsi" w:eastAsia="SimSun" w:hAnsiTheme="minorHAnsi" w:cstheme="minorHAnsi"/>
          <w:b/>
        </w:rPr>
        <w:t>w Zakładzie Karnym w Jastrzębiu-Zdroju</w:t>
      </w:r>
    </w:p>
    <w:p w14:paraId="01D2C8BD" w14:textId="77777777" w:rsidR="00874B2C" w:rsidRDefault="00874B2C" w:rsidP="007A14DF">
      <w:pPr>
        <w:rPr>
          <w:rFonts w:asciiTheme="minorHAnsi" w:hAnsiTheme="minorHAnsi" w:cstheme="minorHAnsi"/>
          <w:b/>
          <w:sz w:val="20"/>
          <w:szCs w:val="20"/>
          <w:u w:val="single"/>
        </w:rPr>
      </w:pPr>
    </w:p>
    <w:p w14:paraId="0E6BB82E" w14:textId="77777777" w:rsidR="007A14DF" w:rsidRPr="000977F2" w:rsidRDefault="007A14DF" w:rsidP="007A14DF">
      <w:pPr>
        <w:rPr>
          <w:rFonts w:asciiTheme="minorHAnsi" w:hAnsiTheme="minorHAnsi" w:cstheme="minorHAnsi"/>
          <w:sz w:val="20"/>
          <w:szCs w:val="20"/>
        </w:rPr>
      </w:pPr>
      <w:r w:rsidRPr="000977F2">
        <w:rPr>
          <w:rFonts w:asciiTheme="minorHAnsi" w:hAnsiTheme="minorHAnsi" w:cstheme="minorHAnsi"/>
          <w:b/>
          <w:sz w:val="20"/>
          <w:szCs w:val="20"/>
          <w:u w:val="single"/>
        </w:rPr>
        <w:t>Dane dotyczące Wykonawcy:</w:t>
      </w:r>
    </w:p>
    <w:p w14:paraId="5585750F" w14:textId="77777777" w:rsidR="007A14DF" w:rsidRPr="000977F2" w:rsidRDefault="007A14DF" w:rsidP="007A14DF">
      <w:pPr>
        <w:spacing w:line="360" w:lineRule="auto"/>
        <w:jc w:val="both"/>
        <w:rPr>
          <w:rFonts w:asciiTheme="minorHAnsi" w:hAnsiTheme="minorHAnsi" w:cstheme="minorHAnsi"/>
          <w:b/>
          <w:sz w:val="20"/>
          <w:szCs w:val="20"/>
        </w:rPr>
      </w:pPr>
      <w:r w:rsidRPr="000977F2">
        <w:rPr>
          <w:rFonts w:asciiTheme="minorHAnsi" w:hAnsiTheme="minorHAnsi" w:cstheme="minorHAnsi"/>
          <w:b/>
          <w:sz w:val="20"/>
          <w:szCs w:val="20"/>
        </w:rPr>
        <w:t xml:space="preserve">Nazwa: </w:t>
      </w:r>
      <w:r w:rsidRPr="000977F2">
        <w:rPr>
          <w:rFonts w:asciiTheme="minorHAnsi" w:hAnsiTheme="minorHAnsi" w:cstheme="minorHAnsi"/>
          <w:sz w:val="20"/>
          <w:szCs w:val="20"/>
        </w:rPr>
        <w:t>........................................................................................................................................</w:t>
      </w:r>
    </w:p>
    <w:p w14:paraId="7BE8A1B4" w14:textId="77777777" w:rsidR="007A14DF" w:rsidRPr="000977F2" w:rsidRDefault="007A14DF" w:rsidP="007A14DF">
      <w:pPr>
        <w:spacing w:line="360" w:lineRule="auto"/>
        <w:jc w:val="both"/>
        <w:rPr>
          <w:rFonts w:asciiTheme="minorHAnsi" w:hAnsiTheme="minorHAnsi" w:cstheme="minorHAnsi"/>
          <w:b/>
          <w:sz w:val="20"/>
          <w:szCs w:val="20"/>
        </w:rPr>
      </w:pPr>
      <w:r w:rsidRPr="000977F2">
        <w:rPr>
          <w:rFonts w:asciiTheme="minorHAnsi" w:hAnsiTheme="minorHAnsi" w:cstheme="minorHAnsi"/>
          <w:b/>
          <w:sz w:val="20"/>
          <w:szCs w:val="20"/>
        </w:rPr>
        <w:t xml:space="preserve">ul: </w:t>
      </w:r>
      <w:r w:rsidRPr="000977F2">
        <w:rPr>
          <w:rFonts w:asciiTheme="minorHAnsi" w:hAnsiTheme="minorHAnsi" w:cstheme="minorHAnsi"/>
          <w:sz w:val="20"/>
          <w:szCs w:val="20"/>
        </w:rPr>
        <w:t>................................................................................................................................................</w:t>
      </w:r>
    </w:p>
    <w:p w14:paraId="26906DC1" w14:textId="77777777" w:rsidR="007A14DF" w:rsidRPr="000977F2" w:rsidRDefault="007A14DF" w:rsidP="007A14DF">
      <w:pPr>
        <w:spacing w:line="360" w:lineRule="auto"/>
        <w:jc w:val="both"/>
        <w:rPr>
          <w:rFonts w:asciiTheme="minorHAnsi" w:hAnsiTheme="minorHAnsi" w:cstheme="minorHAnsi"/>
          <w:b/>
          <w:sz w:val="20"/>
          <w:szCs w:val="20"/>
        </w:rPr>
      </w:pPr>
      <w:r w:rsidRPr="000977F2">
        <w:rPr>
          <w:rFonts w:asciiTheme="minorHAnsi" w:hAnsiTheme="minorHAnsi" w:cstheme="minorHAnsi"/>
          <w:b/>
          <w:sz w:val="20"/>
          <w:szCs w:val="20"/>
        </w:rPr>
        <w:t>Kod i miejscowość</w:t>
      </w:r>
      <w:r w:rsidRPr="000977F2">
        <w:rPr>
          <w:rFonts w:asciiTheme="minorHAnsi" w:hAnsiTheme="minorHAnsi" w:cstheme="minorHAnsi"/>
          <w:sz w:val="20"/>
          <w:szCs w:val="20"/>
        </w:rPr>
        <w:t>: ……………………………………………………..…….………………………….…..……..……...……</w:t>
      </w:r>
    </w:p>
    <w:p w14:paraId="0DCF463B" w14:textId="77777777" w:rsidR="007A14DF" w:rsidRPr="000977F2" w:rsidRDefault="007A14DF" w:rsidP="007A14DF">
      <w:pPr>
        <w:spacing w:line="360" w:lineRule="auto"/>
        <w:jc w:val="both"/>
        <w:rPr>
          <w:rFonts w:asciiTheme="minorHAnsi" w:hAnsiTheme="minorHAnsi" w:cstheme="minorHAnsi"/>
          <w:b/>
          <w:sz w:val="20"/>
          <w:szCs w:val="20"/>
        </w:rPr>
      </w:pPr>
      <w:r w:rsidRPr="000977F2">
        <w:rPr>
          <w:rFonts w:asciiTheme="minorHAnsi" w:hAnsiTheme="minorHAnsi" w:cstheme="minorHAnsi"/>
          <w:b/>
          <w:sz w:val="20"/>
          <w:szCs w:val="20"/>
        </w:rPr>
        <w:t>Województwo:</w:t>
      </w:r>
      <w:r w:rsidRPr="000977F2">
        <w:rPr>
          <w:rFonts w:asciiTheme="minorHAnsi" w:hAnsiTheme="minorHAnsi" w:cstheme="minorHAnsi"/>
          <w:sz w:val="20"/>
          <w:szCs w:val="20"/>
        </w:rPr>
        <w:t xml:space="preserve">............................................................................................................................ </w:t>
      </w:r>
    </w:p>
    <w:p w14:paraId="63C5F2FD" w14:textId="77777777" w:rsidR="007A14DF" w:rsidRPr="000977F2" w:rsidRDefault="007A14DF" w:rsidP="007A14DF">
      <w:pPr>
        <w:spacing w:line="360" w:lineRule="auto"/>
        <w:jc w:val="both"/>
        <w:rPr>
          <w:rFonts w:asciiTheme="minorHAnsi" w:hAnsiTheme="minorHAnsi" w:cstheme="minorHAnsi"/>
          <w:b/>
          <w:sz w:val="20"/>
          <w:szCs w:val="20"/>
        </w:rPr>
      </w:pPr>
      <w:r w:rsidRPr="000977F2">
        <w:rPr>
          <w:rFonts w:asciiTheme="minorHAnsi" w:hAnsiTheme="minorHAnsi" w:cstheme="minorHAnsi"/>
          <w:b/>
          <w:sz w:val="20"/>
          <w:szCs w:val="20"/>
        </w:rPr>
        <w:t xml:space="preserve">Nr telefonu: </w:t>
      </w:r>
      <w:r w:rsidRPr="000977F2">
        <w:rPr>
          <w:rFonts w:asciiTheme="minorHAnsi" w:hAnsiTheme="minorHAnsi" w:cstheme="minorHAnsi"/>
          <w:sz w:val="20"/>
          <w:szCs w:val="20"/>
        </w:rPr>
        <w:t xml:space="preserve">................................................... </w:t>
      </w:r>
      <w:r w:rsidRPr="000977F2">
        <w:rPr>
          <w:rFonts w:asciiTheme="minorHAnsi" w:hAnsiTheme="minorHAnsi" w:cstheme="minorHAnsi"/>
          <w:b/>
          <w:sz w:val="20"/>
          <w:szCs w:val="20"/>
        </w:rPr>
        <w:t>Nr faksu</w:t>
      </w:r>
      <w:r w:rsidRPr="000977F2">
        <w:rPr>
          <w:rFonts w:asciiTheme="minorHAnsi" w:hAnsiTheme="minorHAnsi" w:cstheme="minorHAnsi"/>
          <w:sz w:val="20"/>
          <w:szCs w:val="20"/>
        </w:rPr>
        <w:t xml:space="preserve">: ............................................................. </w:t>
      </w:r>
    </w:p>
    <w:p w14:paraId="3C07BE89" w14:textId="77777777" w:rsidR="007A14DF" w:rsidRPr="000977F2" w:rsidRDefault="007A14DF" w:rsidP="007A14DF">
      <w:pPr>
        <w:spacing w:line="360" w:lineRule="auto"/>
        <w:jc w:val="both"/>
        <w:rPr>
          <w:rFonts w:asciiTheme="minorHAnsi" w:hAnsiTheme="minorHAnsi" w:cstheme="minorHAnsi"/>
          <w:b/>
          <w:sz w:val="20"/>
          <w:szCs w:val="20"/>
        </w:rPr>
      </w:pPr>
      <w:r w:rsidRPr="000977F2">
        <w:rPr>
          <w:rFonts w:asciiTheme="minorHAnsi" w:hAnsiTheme="minorHAnsi" w:cstheme="minorHAnsi"/>
          <w:b/>
          <w:sz w:val="20"/>
          <w:szCs w:val="20"/>
        </w:rPr>
        <w:t xml:space="preserve">Nr NIP: </w:t>
      </w:r>
      <w:r w:rsidRPr="000977F2">
        <w:rPr>
          <w:rFonts w:asciiTheme="minorHAnsi" w:hAnsiTheme="minorHAnsi" w:cstheme="minorHAnsi"/>
          <w:sz w:val="20"/>
          <w:szCs w:val="20"/>
        </w:rPr>
        <w:t xml:space="preserve">......................................................... </w:t>
      </w:r>
      <w:r w:rsidRPr="000977F2">
        <w:rPr>
          <w:rFonts w:asciiTheme="minorHAnsi" w:hAnsiTheme="minorHAnsi" w:cstheme="minorHAnsi"/>
          <w:b/>
          <w:sz w:val="20"/>
          <w:szCs w:val="20"/>
        </w:rPr>
        <w:t xml:space="preserve">REGON: </w:t>
      </w:r>
      <w:r w:rsidRPr="000977F2">
        <w:rPr>
          <w:rFonts w:asciiTheme="minorHAnsi" w:hAnsiTheme="minorHAnsi" w:cstheme="minorHAnsi"/>
          <w:sz w:val="20"/>
          <w:szCs w:val="20"/>
        </w:rPr>
        <w:t>.................................................................</w:t>
      </w:r>
    </w:p>
    <w:p w14:paraId="10255375" w14:textId="77777777" w:rsidR="007A14DF" w:rsidRPr="000977F2" w:rsidRDefault="007A14DF" w:rsidP="007A14DF">
      <w:pPr>
        <w:spacing w:line="360" w:lineRule="auto"/>
        <w:jc w:val="both"/>
        <w:rPr>
          <w:rFonts w:asciiTheme="minorHAnsi" w:hAnsiTheme="minorHAnsi" w:cstheme="minorHAnsi"/>
          <w:sz w:val="20"/>
          <w:szCs w:val="20"/>
        </w:rPr>
      </w:pPr>
      <w:r w:rsidRPr="000977F2">
        <w:rPr>
          <w:rFonts w:asciiTheme="minorHAnsi" w:hAnsiTheme="minorHAnsi" w:cstheme="minorHAnsi"/>
          <w:b/>
          <w:sz w:val="20"/>
          <w:szCs w:val="20"/>
        </w:rPr>
        <w:t>e-mail</w:t>
      </w:r>
      <w:r w:rsidRPr="000977F2">
        <w:rPr>
          <w:rFonts w:asciiTheme="minorHAnsi" w:hAnsiTheme="minorHAnsi" w:cstheme="minorHAnsi"/>
          <w:sz w:val="20"/>
          <w:szCs w:val="20"/>
        </w:rPr>
        <w:t>: …………………………………………………………………………………………………………………….……..………</w:t>
      </w:r>
    </w:p>
    <w:p w14:paraId="02FF6023" w14:textId="77777777" w:rsidR="007A14DF" w:rsidRPr="000977F2" w:rsidRDefault="007A14DF" w:rsidP="007A14DF">
      <w:pPr>
        <w:spacing w:after="0"/>
        <w:rPr>
          <w:rFonts w:asciiTheme="minorHAnsi" w:hAnsiTheme="minorHAnsi" w:cstheme="minorHAnsi"/>
          <w:b/>
          <w:color w:val="000000" w:themeColor="text1"/>
          <w:sz w:val="20"/>
          <w:szCs w:val="20"/>
          <w:lang w:eastAsia="pl-PL"/>
        </w:rPr>
      </w:pPr>
      <w:r w:rsidRPr="000977F2">
        <w:rPr>
          <w:rFonts w:asciiTheme="minorHAnsi" w:hAnsiTheme="minorHAnsi" w:cstheme="minorHAnsi"/>
          <w:b/>
          <w:color w:val="000000" w:themeColor="text1"/>
          <w:sz w:val="20"/>
          <w:szCs w:val="20"/>
          <w:lang w:eastAsia="pl-PL"/>
        </w:rPr>
        <w:t>Rodzaj Przedsiębiorcy</w:t>
      </w:r>
      <w:r w:rsidRPr="000977F2">
        <w:rPr>
          <w:rStyle w:val="Odwoanieprzypisudolnego"/>
          <w:rFonts w:asciiTheme="minorHAnsi" w:hAnsiTheme="minorHAnsi" w:cstheme="minorHAnsi"/>
          <w:b/>
          <w:color w:val="000000" w:themeColor="text1"/>
          <w:sz w:val="20"/>
          <w:szCs w:val="20"/>
          <w:lang w:eastAsia="pl-PL"/>
        </w:rPr>
        <w:footnoteReference w:id="3"/>
      </w:r>
      <w:r w:rsidRPr="000977F2">
        <w:rPr>
          <w:rFonts w:asciiTheme="minorHAnsi" w:hAnsiTheme="minorHAnsi" w:cstheme="minorHAnsi"/>
          <w:b/>
          <w:color w:val="000000" w:themeColor="text1"/>
          <w:sz w:val="20"/>
          <w:szCs w:val="20"/>
          <w:lang w:eastAsia="pl-PL"/>
        </w:rPr>
        <w:t>:</w:t>
      </w:r>
    </w:p>
    <w:p w14:paraId="1A17CDC6" w14:textId="77777777" w:rsidR="007A14DF" w:rsidRPr="000977F2" w:rsidRDefault="007A14DF" w:rsidP="009B7DCC">
      <w:pPr>
        <w:numPr>
          <w:ilvl w:val="0"/>
          <w:numId w:val="33"/>
        </w:numPr>
        <w:suppressAutoHyphens/>
        <w:spacing w:before="240" w:after="0" w:line="240" w:lineRule="auto"/>
        <w:ind w:left="714" w:hanging="357"/>
        <w:rPr>
          <w:rFonts w:asciiTheme="minorHAnsi" w:hAnsiTheme="minorHAnsi" w:cstheme="minorHAnsi"/>
          <w:color w:val="000000" w:themeColor="text1"/>
          <w:sz w:val="20"/>
          <w:szCs w:val="20"/>
          <w:lang w:eastAsia="pl-PL"/>
        </w:rPr>
      </w:pPr>
      <w:r w:rsidRPr="000977F2">
        <w:rPr>
          <w:rFonts w:asciiTheme="minorHAnsi" w:hAnsiTheme="minorHAnsi" w:cstheme="minorHAnsi"/>
          <w:color w:val="000000" w:themeColor="text1"/>
          <w:sz w:val="20"/>
          <w:szCs w:val="20"/>
          <w:lang w:eastAsia="pl-PL"/>
        </w:rPr>
        <w:t xml:space="preserve">Mikroprzedsiębiorca </w:t>
      </w:r>
    </w:p>
    <w:p w14:paraId="1E3DDB1C" w14:textId="77777777" w:rsidR="007A14DF" w:rsidRPr="000977F2" w:rsidRDefault="007A14DF" w:rsidP="009B7DCC">
      <w:pPr>
        <w:numPr>
          <w:ilvl w:val="0"/>
          <w:numId w:val="33"/>
        </w:numPr>
        <w:suppressAutoHyphens/>
        <w:spacing w:after="0" w:line="240" w:lineRule="auto"/>
        <w:rPr>
          <w:rFonts w:asciiTheme="minorHAnsi" w:hAnsiTheme="minorHAnsi" w:cstheme="minorHAnsi"/>
          <w:color w:val="000000" w:themeColor="text1"/>
          <w:sz w:val="20"/>
          <w:szCs w:val="20"/>
          <w:lang w:eastAsia="pl-PL"/>
        </w:rPr>
      </w:pPr>
      <w:r w:rsidRPr="000977F2">
        <w:rPr>
          <w:rFonts w:asciiTheme="minorHAnsi" w:hAnsiTheme="minorHAnsi" w:cstheme="minorHAnsi"/>
          <w:color w:val="000000" w:themeColor="text1"/>
          <w:sz w:val="20"/>
          <w:szCs w:val="20"/>
          <w:lang w:eastAsia="pl-PL"/>
        </w:rPr>
        <w:t>Mały przedsiębiorca</w:t>
      </w:r>
    </w:p>
    <w:p w14:paraId="460B71CD" w14:textId="77777777" w:rsidR="007A14DF" w:rsidRDefault="007A14DF" w:rsidP="009B7DCC">
      <w:pPr>
        <w:numPr>
          <w:ilvl w:val="0"/>
          <w:numId w:val="33"/>
        </w:numPr>
        <w:suppressAutoHyphens/>
        <w:spacing w:after="0" w:line="240" w:lineRule="auto"/>
        <w:rPr>
          <w:rFonts w:asciiTheme="minorHAnsi" w:hAnsiTheme="minorHAnsi" w:cstheme="minorHAnsi"/>
          <w:color w:val="000000" w:themeColor="text1"/>
          <w:sz w:val="20"/>
          <w:szCs w:val="20"/>
          <w:lang w:eastAsia="pl-PL"/>
        </w:rPr>
      </w:pPr>
      <w:r w:rsidRPr="000977F2">
        <w:rPr>
          <w:rFonts w:asciiTheme="minorHAnsi" w:hAnsiTheme="minorHAnsi" w:cstheme="minorHAnsi"/>
          <w:color w:val="000000" w:themeColor="text1"/>
          <w:sz w:val="20"/>
          <w:szCs w:val="20"/>
          <w:lang w:eastAsia="pl-PL"/>
        </w:rPr>
        <w:t xml:space="preserve">Średni przedsiębiorca  </w:t>
      </w:r>
    </w:p>
    <w:p w14:paraId="40199AE4" w14:textId="77777777" w:rsidR="007A14DF" w:rsidRDefault="007A14DF" w:rsidP="009B7DCC">
      <w:pPr>
        <w:numPr>
          <w:ilvl w:val="0"/>
          <w:numId w:val="33"/>
        </w:numPr>
        <w:suppressAutoHyphens/>
        <w:spacing w:after="0" w:line="240" w:lineRule="auto"/>
        <w:rPr>
          <w:rFonts w:asciiTheme="minorHAnsi" w:hAnsiTheme="minorHAnsi" w:cstheme="minorHAnsi"/>
          <w:color w:val="000000" w:themeColor="text1"/>
          <w:sz w:val="20"/>
          <w:szCs w:val="20"/>
          <w:lang w:eastAsia="pl-PL"/>
        </w:rPr>
      </w:pPr>
      <w:r>
        <w:rPr>
          <w:rFonts w:asciiTheme="minorHAnsi" w:hAnsiTheme="minorHAnsi" w:cstheme="minorHAnsi"/>
          <w:color w:val="000000" w:themeColor="text1"/>
          <w:sz w:val="20"/>
          <w:szCs w:val="20"/>
          <w:lang w:eastAsia="pl-PL"/>
        </w:rPr>
        <w:t>Jednoosobowa działalność gospodarcza</w:t>
      </w:r>
    </w:p>
    <w:p w14:paraId="3157F95E" w14:textId="77777777" w:rsidR="007A14DF" w:rsidRPr="000977F2" w:rsidRDefault="007A14DF" w:rsidP="009B7DCC">
      <w:pPr>
        <w:numPr>
          <w:ilvl w:val="0"/>
          <w:numId w:val="33"/>
        </w:numPr>
        <w:suppressAutoHyphens/>
        <w:spacing w:after="0" w:line="240" w:lineRule="auto"/>
        <w:rPr>
          <w:rFonts w:asciiTheme="minorHAnsi" w:hAnsiTheme="minorHAnsi" w:cstheme="minorHAnsi"/>
          <w:color w:val="000000" w:themeColor="text1"/>
          <w:sz w:val="20"/>
          <w:szCs w:val="20"/>
          <w:lang w:eastAsia="pl-PL"/>
        </w:rPr>
      </w:pPr>
      <w:r>
        <w:rPr>
          <w:rFonts w:asciiTheme="minorHAnsi" w:hAnsiTheme="minorHAnsi" w:cstheme="minorHAnsi"/>
          <w:color w:val="000000" w:themeColor="text1"/>
          <w:sz w:val="20"/>
          <w:szCs w:val="20"/>
          <w:lang w:eastAsia="pl-PL"/>
        </w:rPr>
        <w:t>Inny rodzaj</w:t>
      </w:r>
    </w:p>
    <w:p w14:paraId="17064B24" w14:textId="77777777" w:rsidR="007A14DF" w:rsidRPr="000977F2" w:rsidRDefault="007A14DF" w:rsidP="007A14DF">
      <w:pPr>
        <w:spacing w:after="0"/>
        <w:rPr>
          <w:rFonts w:asciiTheme="minorHAnsi" w:hAnsiTheme="minorHAnsi" w:cstheme="minorHAnsi"/>
          <w:b/>
          <w:color w:val="000000" w:themeColor="text1"/>
          <w:sz w:val="20"/>
          <w:szCs w:val="20"/>
          <w:lang w:eastAsia="pl-PL"/>
        </w:rPr>
      </w:pPr>
      <w:r w:rsidRPr="000977F2">
        <w:rPr>
          <w:rFonts w:asciiTheme="minorHAnsi" w:hAnsiTheme="minorHAnsi" w:cstheme="minorHAnsi"/>
          <w:color w:val="000000" w:themeColor="text1"/>
          <w:sz w:val="20"/>
          <w:szCs w:val="20"/>
          <w:lang w:eastAsia="pl-PL"/>
        </w:rPr>
        <w:br/>
      </w:r>
      <w:r w:rsidRPr="000977F2">
        <w:rPr>
          <w:rFonts w:asciiTheme="minorHAnsi" w:hAnsiTheme="minorHAnsi" w:cstheme="minorHAnsi"/>
          <w:b/>
          <w:color w:val="000000" w:themeColor="text1"/>
          <w:sz w:val="20"/>
          <w:szCs w:val="20"/>
          <w:lang w:eastAsia="pl-PL"/>
        </w:rPr>
        <w:t xml:space="preserve">Wykonawca pochodzi z innego państwa członkowskiego Unii Europejskiej </w:t>
      </w:r>
    </w:p>
    <w:p w14:paraId="677D5C33" w14:textId="77777777" w:rsidR="007A14DF" w:rsidRPr="000977F2" w:rsidRDefault="007A14DF" w:rsidP="009B7DCC">
      <w:pPr>
        <w:numPr>
          <w:ilvl w:val="0"/>
          <w:numId w:val="33"/>
        </w:numPr>
        <w:suppressAutoHyphens/>
        <w:spacing w:before="240" w:after="0" w:line="240" w:lineRule="auto"/>
        <w:rPr>
          <w:rFonts w:asciiTheme="minorHAnsi" w:hAnsiTheme="minorHAnsi" w:cstheme="minorHAnsi"/>
          <w:color w:val="000000" w:themeColor="text1"/>
          <w:sz w:val="20"/>
          <w:szCs w:val="20"/>
          <w:lang w:eastAsia="pl-PL"/>
        </w:rPr>
      </w:pPr>
      <w:r w:rsidRPr="000977F2">
        <w:rPr>
          <w:rFonts w:asciiTheme="minorHAnsi" w:hAnsiTheme="minorHAnsi" w:cstheme="minorHAnsi"/>
          <w:color w:val="000000" w:themeColor="text1"/>
          <w:sz w:val="20"/>
          <w:szCs w:val="20"/>
          <w:lang w:eastAsia="pl-PL"/>
        </w:rPr>
        <w:t>Tak</w:t>
      </w:r>
    </w:p>
    <w:p w14:paraId="4F46EC3D" w14:textId="77777777" w:rsidR="007A14DF" w:rsidRPr="000977F2" w:rsidRDefault="007A14DF" w:rsidP="009B7DCC">
      <w:pPr>
        <w:numPr>
          <w:ilvl w:val="0"/>
          <w:numId w:val="33"/>
        </w:numPr>
        <w:suppressAutoHyphens/>
        <w:spacing w:after="0" w:line="240" w:lineRule="auto"/>
        <w:rPr>
          <w:rFonts w:asciiTheme="minorHAnsi" w:hAnsiTheme="minorHAnsi" w:cstheme="minorHAnsi"/>
          <w:color w:val="000000" w:themeColor="text1"/>
          <w:sz w:val="20"/>
          <w:szCs w:val="20"/>
          <w:lang w:eastAsia="pl-PL"/>
        </w:rPr>
      </w:pPr>
      <w:r w:rsidRPr="000977F2">
        <w:rPr>
          <w:rFonts w:asciiTheme="minorHAnsi" w:hAnsiTheme="minorHAnsi" w:cstheme="minorHAnsi"/>
          <w:color w:val="000000" w:themeColor="text1"/>
          <w:sz w:val="20"/>
          <w:szCs w:val="20"/>
          <w:lang w:eastAsia="pl-PL"/>
        </w:rPr>
        <w:t xml:space="preserve">Nie </w:t>
      </w:r>
    </w:p>
    <w:p w14:paraId="6EE1C696" w14:textId="77777777" w:rsidR="007A14DF" w:rsidRPr="000977F2" w:rsidRDefault="007A14DF" w:rsidP="007A14DF">
      <w:pPr>
        <w:spacing w:after="0"/>
        <w:rPr>
          <w:rFonts w:asciiTheme="minorHAnsi" w:hAnsiTheme="minorHAnsi" w:cstheme="minorHAnsi"/>
          <w:b/>
          <w:color w:val="000000" w:themeColor="text1"/>
          <w:sz w:val="20"/>
          <w:szCs w:val="20"/>
        </w:rPr>
      </w:pPr>
      <w:r w:rsidRPr="000977F2">
        <w:rPr>
          <w:rFonts w:asciiTheme="minorHAnsi" w:hAnsiTheme="minorHAnsi" w:cstheme="minorHAnsi"/>
          <w:b/>
          <w:color w:val="000000" w:themeColor="text1"/>
          <w:sz w:val="20"/>
          <w:szCs w:val="20"/>
          <w:lang w:eastAsia="pl-PL"/>
        </w:rPr>
        <w:t xml:space="preserve">Wykonawca pochodzi z innego państwa nie będącego członkiem Unii Europejskiej: </w:t>
      </w:r>
    </w:p>
    <w:p w14:paraId="668C4DF1" w14:textId="77777777" w:rsidR="007A14DF" w:rsidRPr="000977F2" w:rsidRDefault="007A14DF" w:rsidP="009B7DCC">
      <w:pPr>
        <w:numPr>
          <w:ilvl w:val="0"/>
          <w:numId w:val="33"/>
        </w:numPr>
        <w:suppressAutoHyphens/>
        <w:spacing w:before="240" w:after="0" w:line="240" w:lineRule="auto"/>
        <w:rPr>
          <w:rFonts w:asciiTheme="minorHAnsi" w:hAnsiTheme="minorHAnsi" w:cstheme="minorHAnsi"/>
          <w:color w:val="000000" w:themeColor="text1"/>
          <w:sz w:val="20"/>
          <w:szCs w:val="20"/>
          <w:lang w:eastAsia="pl-PL"/>
        </w:rPr>
      </w:pPr>
      <w:r w:rsidRPr="000977F2">
        <w:rPr>
          <w:rFonts w:asciiTheme="minorHAnsi" w:hAnsiTheme="minorHAnsi" w:cstheme="minorHAnsi"/>
          <w:color w:val="000000" w:themeColor="text1"/>
          <w:sz w:val="20"/>
          <w:szCs w:val="20"/>
          <w:lang w:eastAsia="pl-PL"/>
        </w:rPr>
        <w:t>Tak</w:t>
      </w:r>
    </w:p>
    <w:p w14:paraId="2F9714A8" w14:textId="77777777" w:rsidR="007A14DF" w:rsidRPr="000977F2" w:rsidRDefault="007A14DF" w:rsidP="009B7DCC">
      <w:pPr>
        <w:numPr>
          <w:ilvl w:val="0"/>
          <w:numId w:val="33"/>
        </w:numPr>
        <w:suppressAutoHyphens/>
        <w:spacing w:after="0" w:line="240" w:lineRule="auto"/>
        <w:rPr>
          <w:rFonts w:asciiTheme="minorHAnsi" w:hAnsiTheme="minorHAnsi" w:cstheme="minorHAnsi"/>
          <w:color w:val="000000" w:themeColor="text1"/>
          <w:sz w:val="20"/>
          <w:szCs w:val="20"/>
          <w:lang w:eastAsia="pl-PL"/>
        </w:rPr>
      </w:pPr>
      <w:r w:rsidRPr="000977F2">
        <w:rPr>
          <w:rFonts w:asciiTheme="minorHAnsi" w:hAnsiTheme="minorHAnsi" w:cstheme="minorHAnsi"/>
          <w:color w:val="000000" w:themeColor="text1"/>
          <w:sz w:val="20"/>
          <w:szCs w:val="20"/>
          <w:lang w:eastAsia="pl-PL"/>
        </w:rPr>
        <w:t xml:space="preserve">Nie </w:t>
      </w:r>
    </w:p>
    <w:p w14:paraId="52003F68" w14:textId="77777777" w:rsidR="007A14DF" w:rsidRDefault="007A14DF" w:rsidP="007A14DF">
      <w:pPr>
        <w:rPr>
          <w:rFonts w:asciiTheme="minorHAnsi" w:hAnsiTheme="minorHAnsi" w:cstheme="minorHAnsi"/>
          <w:sz w:val="20"/>
          <w:szCs w:val="20"/>
          <w:u w:val="single"/>
        </w:rPr>
      </w:pPr>
    </w:p>
    <w:p w14:paraId="6E8D5278" w14:textId="77777777" w:rsidR="007A14DF" w:rsidRPr="000977F2" w:rsidRDefault="007A14DF" w:rsidP="007A14DF">
      <w:pPr>
        <w:rPr>
          <w:rFonts w:asciiTheme="minorHAnsi" w:hAnsiTheme="minorHAnsi" w:cstheme="minorHAnsi"/>
          <w:b/>
          <w:sz w:val="20"/>
          <w:szCs w:val="20"/>
        </w:rPr>
      </w:pPr>
      <w:r w:rsidRPr="000977F2">
        <w:rPr>
          <w:rFonts w:asciiTheme="minorHAnsi" w:hAnsiTheme="minorHAnsi" w:cstheme="minorHAnsi"/>
          <w:sz w:val="20"/>
          <w:szCs w:val="20"/>
          <w:u w:val="single"/>
        </w:rPr>
        <w:t>Dane dotyczące Zamawiającego:</w:t>
      </w:r>
      <w:r w:rsidRPr="000977F2">
        <w:rPr>
          <w:rFonts w:asciiTheme="minorHAnsi" w:hAnsiTheme="minorHAnsi" w:cstheme="minorHAnsi"/>
          <w:sz w:val="20"/>
          <w:szCs w:val="20"/>
        </w:rPr>
        <w:tab/>
      </w:r>
      <w:r w:rsidRPr="000977F2">
        <w:rPr>
          <w:rFonts w:asciiTheme="minorHAnsi" w:hAnsiTheme="minorHAnsi" w:cstheme="minorHAnsi"/>
          <w:b/>
          <w:sz w:val="20"/>
          <w:szCs w:val="20"/>
        </w:rPr>
        <w:t>Zakład Karny w Jastrzębiu-Zdroju</w:t>
      </w:r>
    </w:p>
    <w:p w14:paraId="3EA1AFB1" w14:textId="77777777" w:rsidR="007A14DF" w:rsidRPr="000977F2" w:rsidRDefault="007A14DF" w:rsidP="007A14DF">
      <w:pPr>
        <w:ind w:left="2124" w:firstLine="708"/>
        <w:rPr>
          <w:rFonts w:asciiTheme="minorHAnsi" w:hAnsiTheme="minorHAnsi" w:cstheme="minorHAnsi"/>
          <w:sz w:val="20"/>
          <w:szCs w:val="20"/>
        </w:rPr>
      </w:pPr>
      <w:r w:rsidRPr="000977F2">
        <w:rPr>
          <w:rFonts w:asciiTheme="minorHAnsi" w:hAnsiTheme="minorHAnsi" w:cstheme="minorHAnsi"/>
          <w:b/>
          <w:sz w:val="20"/>
          <w:szCs w:val="20"/>
        </w:rPr>
        <w:t>ul. C. K. Norwida 23, 44-268 Jastrzębie-Zdrój</w:t>
      </w:r>
    </w:p>
    <w:p w14:paraId="5BDDFAEE" w14:textId="77777777" w:rsidR="007A14DF" w:rsidRPr="000977F2" w:rsidRDefault="007A14DF" w:rsidP="007A14DF">
      <w:pPr>
        <w:spacing w:line="360" w:lineRule="auto"/>
        <w:jc w:val="center"/>
        <w:rPr>
          <w:rFonts w:asciiTheme="minorHAnsi" w:hAnsiTheme="minorHAnsi" w:cstheme="minorHAnsi"/>
          <w:b/>
          <w:bCs/>
          <w:color w:val="000000"/>
          <w:sz w:val="20"/>
          <w:szCs w:val="20"/>
          <w:u w:val="double"/>
        </w:rPr>
      </w:pPr>
      <w:r w:rsidRPr="000977F2">
        <w:rPr>
          <w:rFonts w:asciiTheme="minorHAnsi" w:hAnsiTheme="minorHAnsi" w:cstheme="minorHAnsi"/>
          <w:b/>
          <w:bCs/>
          <w:color w:val="000000"/>
          <w:sz w:val="20"/>
          <w:szCs w:val="20"/>
          <w:highlight w:val="yellow"/>
          <w:u w:val="double"/>
        </w:rPr>
        <w:lastRenderedPageBreak/>
        <w:t>WYPEŁNIA WYKONAWCA</w:t>
      </w:r>
    </w:p>
    <w:p w14:paraId="6DF0704C" w14:textId="77777777" w:rsidR="007A14DF" w:rsidRPr="000977F2" w:rsidRDefault="007A14DF" w:rsidP="007A14DF">
      <w:pPr>
        <w:jc w:val="both"/>
        <w:rPr>
          <w:rFonts w:asciiTheme="minorHAnsi" w:hAnsiTheme="minorHAnsi" w:cstheme="minorHAnsi"/>
          <w:sz w:val="20"/>
          <w:szCs w:val="20"/>
        </w:rPr>
      </w:pPr>
      <w:r w:rsidRPr="000977F2">
        <w:rPr>
          <w:rFonts w:asciiTheme="minorHAnsi" w:hAnsiTheme="minorHAnsi" w:cstheme="minorHAnsi"/>
          <w:sz w:val="20"/>
          <w:szCs w:val="20"/>
        </w:rPr>
        <w:t>W związku z ogłoszeniem postępowania o udzielenie zamówienia publicznego prowadzonego w trybie podstawowym bez negocjacji (art. 275 pkt 1 ustawy Prawo zamówień publicznych) na:</w:t>
      </w:r>
    </w:p>
    <w:p w14:paraId="3C110CC5" w14:textId="77777777" w:rsidR="007A14DF" w:rsidRPr="00FE6FBA" w:rsidRDefault="007A14DF" w:rsidP="007A14DF">
      <w:pPr>
        <w:spacing w:after="0" w:line="240" w:lineRule="auto"/>
        <w:jc w:val="center"/>
        <w:rPr>
          <w:rFonts w:asciiTheme="minorHAnsi" w:hAnsiTheme="minorHAnsi" w:cstheme="minorHAnsi"/>
          <w:b/>
          <w:sz w:val="20"/>
          <w:szCs w:val="20"/>
        </w:rPr>
      </w:pPr>
      <w:r w:rsidRPr="00FE6FBA">
        <w:rPr>
          <w:rFonts w:asciiTheme="minorHAnsi" w:hAnsiTheme="minorHAnsi" w:cstheme="minorHAnsi"/>
          <w:b/>
          <w:sz w:val="20"/>
          <w:szCs w:val="20"/>
        </w:rPr>
        <w:t xml:space="preserve">Remont </w:t>
      </w:r>
      <w:r w:rsidR="00874B2C">
        <w:rPr>
          <w:rFonts w:asciiTheme="minorHAnsi" w:hAnsiTheme="minorHAnsi" w:cstheme="minorHAnsi"/>
          <w:b/>
          <w:sz w:val="20"/>
          <w:szCs w:val="20"/>
        </w:rPr>
        <w:t>i</w:t>
      </w:r>
      <w:r w:rsidRPr="00FE6FBA">
        <w:rPr>
          <w:rFonts w:asciiTheme="minorHAnsi" w:hAnsiTheme="minorHAnsi" w:cstheme="minorHAnsi"/>
          <w:b/>
          <w:sz w:val="20"/>
          <w:szCs w:val="20"/>
        </w:rPr>
        <w:t xml:space="preserve">nstalacji centralnego ogrzewania </w:t>
      </w:r>
      <w:r w:rsidR="00874B2C">
        <w:rPr>
          <w:rFonts w:asciiTheme="minorHAnsi" w:hAnsiTheme="minorHAnsi" w:cstheme="minorHAnsi"/>
          <w:b/>
          <w:sz w:val="20"/>
          <w:szCs w:val="20"/>
        </w:rPr>
        <w:t>w budynkach sal widzeń, szatni funkcjonariuszy i markowni</w:t>
      </w:r>
      <w:r w:rsidR="00874B2C">
        <w:rPr>
          <w:rFonts w:asciiTheme="minorHAnsi" w:hAnsiTheme="minorHAnsi" w:cstheme="minorHAnsi"/>
          <w:b/>
          <w:sz w:val="20"/>
          <w:szCs w:val="20"/>
        </w:rPr>
        <w:br/>
      </w:r>
      <w:r w:rsidRPr="00FE6FBA">
        <w:rPr>
          <w:rFonts w:asciiTheme="minorHAnsi" w:hAnsiTheme="minorHAnsi" w:cstheme="minorHAnsi"/>
          <w:b/>
          <w:sz w:val="20"/>
          <w:szCs w:val="20"/>
        </w:rPr>
        <w:t>w Zakładzie Karnym w Jastrzębiu-Zdroju</w:t>
      </w:r>
    </w:p>
    <w:p w14:paraId="7523B077" w14:textId="77777777" w:rsidR="007A14DF" w:rsidRDefault="007A14DF" w:rsidP="007A14DF">
      <w:pPr>
        <w:jc w:val="both"/>
        <w:rPr>
          <w:rFonts w:asciiTheme="minorHAnsi" w:hAnsiTheme="minorHAnsi" w:cstheme="minorHAnsi"/>
          <w:color w:val="000000" w:themeColor="text1"/>
          <w:sz w:val="20"/>
          <w:szCs w:val="20"/>
        </w:rPr>
      </w:pPr>
    </w:p>
    <w:p w14:paraId="7535A955" w14:textId="77777777" w:rsidR="00874B2C" w:rsidRDefault="007A14DF" w:rsidP="00874B2C">
      <w:pPr>
        <w:jc w:val="both"/>
        <w:rPr>
          <w:rFonts w:asciiTheme="minorHAnsi" w:hAnsiTheme="minorHAnsi" w:cstheme="minorHAnsi"/>
          <w:color w:val="000000" w:themeColor="text1"/>
          <w:sz w:val="20"/>
          <w:szCs w:val="20"/>
        </w:rPr>
      </w:pPr>
      <w:r w:rsidRPr="000977F2">
        <w:rPr>
          <w:rFonts w:asciiTheme="minorHAnsi" w:hAnsiTheme="minorHAnsi" w:cstheme="minorHAnsi"/>
          <w:color w:val="000000" w:themeColor="text1"/>
          <w:sz w:val="20"/>
          <w:szCs w:val="20"/>
        </w:rPr>
        <w:t>składamy następującą ofertę</w:t>
      </w:r>
      <w:r w:rsidR="00874B2C">
        <w:rPr>
          <w:rFonts w:asciiTheme="minorHAnsi" w:hAnsiTheme="minorHAnsi" w:cstheme="minorHAnsi"/>
          <w:color w:val="000000" w:themeColor="text1"/>
          <w:sz w:val="20"/>
          <w:szCs w:val="20"/>
        </w:rPr>
        <w:t>:</w:t>
      </w:r>
    </w:p>
    <w:p w14:paraId="26AE157F" w14:textId="77777777" w:rsidR="007A14DF" w:rsidRPr="007A14DF" w:rsidRDefault="007A14DF" w:rsidP="00874B2C">
      <w:pPr>
        <w:jc w:val="both"/>
        <w:rPr>
          <w:rFonts w:asciiTheme="minorHAnsi" w:hAnsiTheme="minorHAnsi" w:cstheme="minorHAnsi"/>
          <w:b/>
          <w:sz w:val="20"/>
          <w:szCs w:val="20"/>
        </w:rPr>
      </w:pPr>
      <w:r w:rsidRPr="007A14DF">
        <w:rPr>
          <w:rFonts w:asciiTheme="minorHAnsi" w:hAnsiTheme="minorHAnsi" w:cstheme="minorHAnsi"/>
          <w:b/>
          <w:sz w:val="20"/>
          <w:szCs w:val="20"/>
        </w:rPr>
        <w:t xml:space="preserve">Oferuję/my wykonanie przedmiotu zamówienia za cenę ryczałtową brutto: </w:t>
      </w:r>
    </w:p>
    <w:p w14:paraId="7F7B6719" w14:textId="77777777" w:rsidR="007A14DF" w:rsidRPr="000977F2" w:rsidRDefault="007A14DF" w:rsidP="007A14DF">
      <w:pPr>
        <w:tabs>
          <w:tab w:val="left" w:pos="851"/>
        </w:tabs>
        <w:spacing w:line="360" w:lineRule="auto"/>
        <w:ind w:left="709"/>
        <w:jc w:val="center"/>
        <w:rPr>
          <w:rFonts w:asciiTheme="minorHAnsi" w:hAnsiTheme="minorHAnsi" w:cstheme="minorHAnsi"/>
          <w:sz w:val="20"/>
          <w:szCs w:val="20"/>
        </w:rPr>
      </w:pPr>
      <w:r w:rsidRPr="000977F2">
        <w:rPr>
          <w:rFonts w:asciiTheme="minorHAnsi" w:hAnsiTheme="minorHAnsi" w:cstheme="minorHAnsi"/>
          <w:sz w:val="20"/>
          <w:szCs w:val="20"/>
        </w:rPr>
        <w:t>…………</w:t>
      </w:r>
      <w:r>
        <w:rPr>
          <w:rFonts w:asciiTheme="minorHAnsi" w:hAnsiTheme="minorHAnsi" w:cstheme="minorHAnsi"/>
          <w:sz w:val="20"/>
          <w:szCs w:val="20"/>
        </w:rPr>
        <w:t>……………….</w:t>
      </w:r>
      <w:r w:rsidRPr="000977F2">
        <w:rPr>
          <w:rFonts w:asciiTheme="minorHAnsi" w:hAnsiTheme="minorHAnsi" w:cstheme="minorHAnsi"/>
          <w:sz w:val="20"/>
          <w:szCs w:val="20"/>
        </w:rPr>
        <w:t>……………………………………………………………………………………………………………………….. zł</w:t>
      </w:r>
    </w:p>
    <w:p w14:paraId="3C2F329A" w14:textId="77777777" w:rsidR="007A14DF" w:rsidRPr="000977F2" w:rsidRDefault="007A14DF" w:rsidP="007A14DF">
      <w:pPr>
        <w:tabs>
          <w:tab w:val="left" w:pos="851"/>
        </w:tabs>
        <w:spacing w:after="0" w:line="360" w:lineRule="auto"/>
        <w:ind w:left="709"/>
        <w:jc w:val="center"/>
        <w:rPr>
          <w:rFonts w:asciiTheme="minorHAnsi" w:hAnsiTheme="minorHAnsi" w:cstheme="minorHAnsi"/>
          <w:i/>
          <w:sz w:val="20"/>
          <w:szCs w:val="20"/>
        </w:rPr>
      </w:pPr>
      <w:r w:rsidRPr="000977F2">
        <w:rPr>
          <w:rFonts w:asciiTheme="minorHAnsi" w:hAnsiTheme="minorHAnsi" w:cstheme="minorHAnsi"/>
          <w:i/>
          <w:sz w:val="20"/>
          <w:szCs w:val="20"/>
        </w:rPr>
        <w:t>słownie: ……………………………………………….……………………………………………………………</w:t>
      </w:r>
    </w:p>
    <w:p w14:paraId="79B515FC" w14:textId="77777777" w:rsidR="007A14DF" w:rsidRPr="000977F2" w:rsidRDefault="007A14DF" w:rsidP="007A14DF">
      <w:pPr>
        <w:tabs>
          <w:tab w:val="left" w:pos="851"/>
        </w:tabs>
        <w:spacing w:after="0" w:line="360" w:lineRule="auto"/>
        <w:rPr>
          <w:rFonts w:asciiTheme="minorHAnsi" w:hAnsiTheme="minorHAnsi" w:cstheme="minorHAnsi"/>
          <w:sz w:val="20"/>
          <w:szCs w:val="20"/>
        </w:rPr>
      </w:pPr>
      <w:r w:rsidRPr="000977F2">
        <w:rPr>
          <w:rFonts w:asciiTheme="minorHAnsi" w:hAnsiTheme="minorHAnsi" w:cstheme="minorHAnsi"/>
          <w:sz w:val="20"/>
          <w:szCs w:val="20"/>
        </w:rPr>
        <w:t>w tym:</w:t>
      </w:r>
    </w:p>
    <w:tbl>
      <w:tblPr>
        <w:tblW w:w="11232" w:type="dxa"/>
        <w:tblInd w:w="-1173" w:type="dxa"/>
        <w:tblLayout w:type="fixed"/>
        <w:tblCellMar>
          <w:left w:w="70" w:type="dxa"/>
          <w:right w:w="70" w:type="dxa"/>
        </w:tblCellMar>
        <w:tblLook w:val="0000" w:firstRow="0" w:lastRow="0" w:firstColumn="0" w:lastColumn="0" w:noHBand="0" w:noVBand="0"/>
      </w:tblPr>
      <w:tblGrid>
        <w:gridCol w:w="444"/>
        <w:gridCol w:w="3843"/>
        <w:gridCol w:w="1417"/>
        <w:gridCol w:w="1418"/>
        <w:gridCol w:w="1134"/>
        <w:gridCol w:w="992"/>
        <w:gridCol w:w="992"/>
        <w:gridCol w:w="992"/>
      </w:tblGrid>
      <w:tr w:rsidR="007A14DF" w:rsidRPr="000977F2" w14:paraId="77A467F5" w14:textId="77777777" w:rsidTr="00F37D56">
        <w:trPr>
          <w:trHeight w:val="372"/>
        </w:trPr>
        <w:tc>
          <w:tcPr>
            <w:tcW w:w="444" w:type="dxa"/>
            <w:vMerge w:val="restart"/>
            <w:tcBorders>
              <w:top w:val="single" w:sz="4" w:space="0" w:color="auto"/>
              <w:left w:val="single" w:sz="4" w:space="0" w:color="auto"/>
              <w:right w:val="single" w:sz="4" w:space="0" w:color="auto"/>
            </w:tcBorders>
            <w:shd w:val="clear" w:color="auto" w:fill="FFFF99"/>
            <w:noWrap/>
            <w:vAlign w:val="center"/>
          </w:tcPr>
          <w:p w14:paraId="33194ECC" w14:textId="77777777" w:rsidR="007A14DF" w:rsidRPr="000977F2" w:rsidRDefault="007A14DF" w:rsidP="00F37D56">
            <w:pPr>
              <w:jc w:val="center"/>
              <w:rPr>
                <w:rFonts w:asciiTheme="minorHAnsi" w:hAnsiTheme="minorHAnsi" w:cstheme="minorHAnsi"/>
                <w:b/>
                <w:bCs/>
                <w:sz w:val="20"/>
                <w:szCs w:val="20"/>
              </w:rPr>
            </w:pPr>
            <w:r w:rsidRPr="000977F2">
              <w:rPr>
                <w:rFonts w:asciiTheme="minorHAnsi" w:hAnsiTheme="minorHAnsi" w:cstheme="minorHAnsi"/>
                <w:b/>
                <w:bCs/>
                <w:sz w:val="20"/>
                <w:szCs w:val="20"/>
              </w:rPr>
              <w:t>Lp.</w:t>
            </w:r>
          </w:p>
        </w:tc>
        <w:tc>
          <w:tcPr>
            <w:tcW w:w="3843" w:type="dxa"/>
            <w:vMerge w:val="restart"/>
            <w:tcBorders>
              <w:top w:val="single" w:sz="4" w:space="0" w:color="auto"/>
              <w:left w:val="single" w:sz="4" w:space="0" w:color="auto"/>
              <w:right w:val="single" w:sz="4" w:space="0" w:color="auto"/>
            </w:tcBorders>
            <w:shd w:val="clear" w:color="auto" w:fill="FFFF99"/>
            <w:vAlign w:val="center"/>
          </w:tcPr>
          <w:p w14:paraId="6CF0B176" w14:textId="77777777" w:rsidR="007A14DF" w:rsidRPr="000977F2" w:rsidRDefault="007A14DF" w:rsidP="00F37D56">
            <w:pPr>
              <w:jc w:val="center"/>
              <w:rPr>
                <w:rFonts w:asciiTheme="minorHAnsi" w:hAnsiTheme="minorHAnsi" w:cstheme="minorHAnsi"/>
                <w:b/>
                <w:bCs/>
                <w:sz w:val="20"/>
                <w:szCs w:val="20"/>
              </w:rPr>
            </w:pPr>
            <w:r w:rsidRPr="000977F2">
              <w:rPr>
                <w:rFonts w:asciiTheme="minorHAnsi" w:hAnsiTheme="minorHAnsi" w:cstheme="minorHAnsi"/>
                <w:b/>
                <w:bCs/>
                <w:sz w:val="20"/>
                <w:szCs w:val="20"/>
              </w:rPr>
              <w:t>Przedmiot zamówienia</w:t>
            </w:r>
          </w:p>
        </w:tc>
        <w:tc>
          <w:tcPr>
            <w:tcW w:w="2835" w:type="dxa"/>
            <w:gridSpan w:val="2"/>
            <w:tcBorders>
              <w:top w:val="single" w:sz="4" w:space="0" w:color="auto"/>
              <w:left w:val="single" w:sz="4" w:space="0" w:color="auto"/>
              <w:bottom w:val="single" w:sz="4" w:space="0" w:color="auto"/>
              <w:right w:val="single" w:sz="4" w:space="0" w:color="auto"/>
            </w:tcBorders>
            <w:shd w:val="clear" w:color="auto" w:fill="FFFF99"/>
            <w:vAlign w:val="center"/>
          </w:tcPr>
          <w:p w14:paraId="68D4F566" w14:textId="77777777" w:rsidR="007A14DF" w:rsidRPr="000977F2" w:rsidRDefault="007A14DF" w:rsidP="00F37D56">
            <w:pPr>
              <w:jc w:val="center"/>
              <w:rPr>
                <w:rFonts w:asciiTheme="minorHAnsi" w:hAnsiTheme="minorHAnsi" w:cstheme="minorHAnsi"/>
                <w:b/>
                <w:bCs/>
                <w:sz w:val="20"/>
                <w:szCs w:val="20"/>
              </w:rPr>
            </w:pPr>
            <w:r w:rsidRPr="000977F2">
              <w:rPr>
                <w:rFonts w:asciiTheme="minorHAnsi" w:hAnsiTheme="minorHAnsi" w:cstheme="minorHAnsi"/>
                <w:b/>
                <w:bCs/>
                <w:sz w:val="20"/>
                <w:szCs w:val="20"/>
              </w:rPr>
              <w:t>Planowany termin</w:t>
            </w:r>
          </w:p>
        </w:tc>
        <w:tc>
          <w:tcPr>
            <w:tcW w:w="1134" w:type="dxa"/>
            <w:vMerge w:val="restart"/>
            <w:tcBorders>
              <w:top w:val="single" w:sz="4" w:space="0" w:color="auto"/>
              <w:left w:val="single" w:sz="4" w:space="0" w:color="auto"/>
              <w:right w:val="single" w:sz="4" w:space="0" w:color="auto"/>
            </w:tcBorders>
            <w:shd w:val="clear" w:color="auto" w:fill="FFFF99"/>
            <w:vAlign w:val="center"/>
          </w:tcPr>
          <w:p w14:paraId="4CD73BDF" w14:textId="77777777" w:rsidR="007A14DF" w:rsidRPr="000977F2" w:rsidRDefault="007A14DF" w:rsidP="00F37D56">
            <w:pPr>
              <w:jc w:val="center"/>
              <w:rPr>
                <w:rFonts w:asciiTheme="minorHAnsi" w:hAnsiTheme="minorHAnsi" w:cstheme="minorHAnsi"/>
                <w:b/>
                <w:bCs/>
                <w:sz w:val="20"/>
                <w:szCs w:val="20"/>
              </w:rPr>
            </w:pPr>
            <w:r w:rsidRPr="000977F2">
              <w:rPr>
                <w:rFonts w:asciiTheme="minorHAnsi" w:hAnsiTheme="minorHAnsi" w:cstheme="minorHAnsi"/>
                <w:b/>
                <w:bCs/>
                <w:sz w:val="20"/>
                <w:szCs w:val="20"/>
              </w:rPr>
              <w:t xml:space="preserve">Wartość  netto(zł) </w:t>
            </w:r>
          </w:p>
        </w:tc>
        <w:tc>
          <w:tcPr>
            <w:tcW w:w="992" w:type="dxa"/>
            <w:vMerge w:val="restart"/>
            <w:tcBorders>
              <w:top w:val="single" w:sz="4" w:space="0" w:color="auto"/>
              <w:left w:val="single" w:sz="4" w:space="0" w:color="auto"/>
              <w:right w:val="single" w:sz="4" w:space="0" w:color="auto"/>
            </w:tcBorders>
            <w:shd w:val="clear" w:color="auto" w:fill="FFFF99"/>
            <w:vAlign w:val="center"/>
          </w:tcPr>
          <w:p w14:paraId="7820B07A" w14:textId="77777777" w:rsidR="007A14DF" w:rsidRPr="000977F2" w:rsidRDefault="007A14DF" w:rsidP="00F37D56">
            <w:pPr>
              <w:jc w:val="center"/>
              <w:rPr>
                <w:rFonts w:asciiTheme="minorHAnsi" w:hAnsiTheme="minorHAnsi" w:cstheme="minorHAnsi"/>
                <w:b/>
                <w:bCs/>
                <w:sz w:val="20"/>
                <w:szCs w:val="20"/>
              </w:rPr>
            </w:pPr>
            <w:r w:rsidRPr="000977F2">
              <w:rPr>
                <w:rFonts w:asciiTheme="minorHAnsi" w:hAnsiTheme="minorHAnsi" w:cstheme="minorHAnsi"/>
                <w:b/>
                <w:bCs/>
                <w:sz w:val="20"/>
                <w:szCs w:val="20"/>
              </w:rPr>
              <w:t>Stawka VAT(%)</w:t>
            </w:r>
          </w:p>
        </w:tc>
        <w:tc>
          <w:tcPr>
            <w:tcW w:w="992" w:type="dxa"/>
            <w:vMerge w:val="restart"/>
            <w:tcBorders>
              <w:top w:val="single" w:sz="4" w:space="0" w:color="auto"/>
              <w:left w:val="single" w:sz="4" w:space="0" w:color="auto"/>
              <w:right w:val="single" w:sz="4" w:space="0" w:color="auto"/>
            </w:tcBorders>
            <w:shd w:val="clear" w:color="auto" w:fill="FFFF99"/>
            <w:vAlign w:val="center"/>
          </w:tcPr>
          <w:p w14:paraId="191F29B1" w14:textId="77777777" w:rsidR="007A14DF" w:rsidRPr="000977F2" w:rsidRDefault="007A14DF" w:rsidP="00F37D56">
            <w:pPr>
              <w:jc w:val="center"/>
              <w:rPr>
                <w:rFonts w:asciiTheme="minorHAnsi" w:hAnsiTheme="minorHAnsi" w:cstheme="minorHAnsi"/>
                <w:b/>
                <w:bCs/>
                <w:sz w:val="20"/>
                <w:szCs w:val="20"/>
              </w:rPr>
            </w:pPr>
            <w:r w:rsidRPr="000977F2">
              <w:rPr>
                <w:rFonts w:asciiTheme="minorHAnsi" w:hAnsiTheme="minorHAnsi" w:cstheme="minorHAnsi"/>
                <w:b/>
                <w:bCs/>
                <w:sz w:val="20"/>
                <w:szCs w:val="20"/>
              </w:rPr>
              <w:t xml:space="preserve">Wartość VAT(zł) </w:t>
            </w:r>
          </w:p>
        </w:tc>
        <w:tc>
          <w:tcPr>
            <w:tcW w:w="992" w:type="dxa"/>
            <w:vMerge w:val="restart"/>
            <w:tcBorders>
              <w:top w:val="single" w:sz="4" w:space="0" w:color="auto"/>
              <w:left w:val="single" w:sz="4" w:space="0" w:color="auto"/>
              <w:right w:val="single" w:sz="4" w:space="0" w:color="auto"/>
            </w:tcBorders>
            <w:shd w:val="clear" w:color="auto" w:fill="FFFF99"/>
            <w:vAlign w:val="center"/>
          </w:tcPr>
          <w:p w14:paraId="5B8F1808" w14:textId="77777777" w:rsidR="007A14DF" w:rsidRPr="000977F2" w:rsidRDefault="007A14DF" w:rsidP="00F37D56">
            <w:pPr>
              <w:jc w:val="center"/>
              <w:rPr>
                <w:rFonts w:asciiTheme="minorHAnsi" w:hAnsiTheme="minorHAnsi" w:cstheme="minorHAnsi"/>
                <w:b/>
                <w:bCs/>
                <w:sz w:val="20"/>
                <w:szCs w:val="20"/>
              </w:rPr>
            </w:pPr>
            <w:r w:rsidRPr="000977F2">
              <w:rPr>
                <w:rFonts w:asciiTheme="minorHAnsi" w:hAnsiTheme="minorHAnsi" w:cstheme="minorHAnsi"/>
                <w:b/>
                <w:bCs/>
                <w:sz w:val="20"/>
                <w:szCs w:val="20"/>
              </w:rPr>
              <w:t>Wartość brutto</w:t>
            </w:r>
          </w:p>
          <w:p w14:paraId="1B99D59B" w14:textId="77777777" w:rsidR="007A14DF" w:rsidRPr="000977F2" w:rsidRDefault="007A14DF" w:rsidP="00F37D56">
            <w:pPr>
              <w:jc w:val="center"/>
              <w:rPr>
                <w:rFonts w:asciiTheme="minorHAnsi" w:hAnsiTheme="minorHAnsi" w:cstheme="minorHAnsi"/>
                <w:b/>
                <w:bCs/>
                <w:sz w:val="20"/>
                <w:szCs w:val="20"/>
              </w:rPr>
            </w:pPr>
            <w:r w:rsidRPr="000977F2">
              <w:rPr>
                <w:rFonts w:asciiTheme="minorHAnsi" w:hAnsiTheme="minorHAnsi" w:cstheme="minorHAnsi"/>
                <w:b/>
                <w:bCs/>
                <w:sz w:val="20"/>
                <w:szCs w:val="20"/>
              </w:rPr>
              <w:t xml:space="preserve">(zł) </w:t>
            </w:r>
          </w:p>
        </w:tc>
      </w:tr>
      <w:tr w:rsidR="007A14DF" w:rsidRPr="000977F2" w14:paraId="04339E90" w14:textId="77777777" w:rsidTr="00F37D56">
        <w:trPr>
          <w:trHeight w:val="264"/>
          <w:tblHeader/>
        </w:trPr>
        <w:tc>
          <w:tcPr>
            <w:tcW w:w="444" w:type="dxa"/>
            <w:vMerge/>
            <w:tcBorders>
              <w:left w:val="single" w:sz="4" w:space="0" w:color="auto"/>
              <w:bottom w:val="single" w:sz="4" w:space="0" w:color="auto"/>
              <w:right w:val="single" w:sz="4" w:space="0" w:color="auto"/>
            </w:tcBorders>
            <w:shd w:val="clear" w:color="auto" w:fill="FFFF99"/>
            <w:noWrap/>
            <w:vAlign w:val="center"/>
          </w:tcPr>
          <w:p w14:paraId="79351B3C" w14:textId="77777777" w:rsidR="007A14DF" w:rsidRPr="000977F2" w:rsidRDefault="007A14DF" w:rsidP="00F37D56">
            <w:pPr>
              <w:jc w:val="center"/>
              <w:rPr>
                <w:rFonts w:asciiTheme="minorHAnsi" w:hAnsiTheme="minorHAnsi" w:cstheme="minorHAnsi"/>
                <w:b/>
                <w:bCs/>
                <w:sz w:val="20"/>
                <w:szCs w:val="20"/>
              </w:rPr>
            </w:pPr>
          </w:p>
        </w:tc>
        <w:tc>
          <w:tcPr>
            <w:tcW w:w="3843" w:type="dxa"/>
            <w:vMerge/>
            <w:tcBorders>
              <w:left w:val="single" w:sz="4" w:space="0" w:color="auto"/>
              <w:bottom w:val="single" w:sz="4" w:space="0" w:color="auto"/>
              <w:right w:val="single" w:sz="4" w:space="0" w:color="auto"/>
            </w:tcBorders>
            <w:shd w:val="clear" w:color="auto" w:fill="FFFF99"/>
            <w:vAlign w:val="center"/>
          </w:tcPr>
          <w:p w14:paraId="0562C91B" w14:textId="77777777" w:rsidR="007A14DF" w:rsidRPr="000977F2" w:rsidRDefault="007A14DF" w:rsidP="00F37D56">
            <w:pPr>
              <w:jc w:val="center"/>
              <w:rPr>
                <w:rFonts w:asciiTheme="minorHAnsi" w:hAnsiTheme="minorHAnsi" w:cstheme="minorHAnsi"/>
                <w:b/>
                <w:bCs/>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FFF99"/>
          </w:tcPr>
          <w:p w14:paraId="39C9D179" w14:textId="77777777" w:rsidR="007A14DF" w:rsidRPr="000977F2" w:rsidRDefault="007A14DF" w:rsidP="00F37D56">
            <w:pPr>
              <w:jc w:val="center"/>
              <w:rPr>
                <w:rFonts w:asciiTheme="minorHAnsi" w:hAnsiTheme="minorHAnsi" w:cstheme="minorHAnsi"/>
                <w:b/>
                <w:bCs/>
                <w:sz w:val="20"/>
                <w:szCs w:val="20"/>
              </w:rPr>
            </w:pPr>
            <w:r w:rsidRPr="000977F2">
              <w:rPr>
                <w:rFonts w:asciiTheme="minorHAnsi" w:hAnsiTheme="minorHAnsi" w:cstheme="minorHAnsi"/>
                <w:b/>
                <w:bCs/>
                <w:sz w:val="20"/>
                <w:szCs w:val="20"/>
              </w:rPr>
              <w:t>Rozpoczęcia</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E75DF6F" w14:textId="77777777" w:rsidR="007A14DF" w:rsidRPr="000977F2" w:rsidRDefault="007A14DF" w:rsidP="00F37D56">
            <w:pPr>
              <w:jc w:val="center"/>
              <w:rPr>
                <w:rFonts w:asciiTheme="minorHAnsi" w:hAnsiTheme="minorHAnsi" w:cstheme="minorHAnsi"/>
                <w:b/>
                <w:bCs/>
                <w:sz w:val="20"/>
                <w:szCs w:val="20"/>
              </w:rPr>
            </w:pPr>
            <w:r w:rsidRPr="000977F2">
              <w:rPr>
                <w:rFonts w:asciiTheme="minorHAnsi" w:hAnsiTheme="minorHAnsi" w:cstheme="minorHAnsi"/>
                <w:b/>
                <w:bCs/>
                <w:sz w:val="20"/>
                <w:szCs w:val="20"/>
              </w:rPr>
              <w:t>Zakończenia</w:t>
            </w:r>
          </w:p>
        </w:tc>
        <w:tc>
          <w:tcPr>
            <w:tcW w:w="1134" w:type="dxa"/>
            <w:vMerge/>
            <w:tcBorders>
              <w:left w:val="single" w:sz="4" w:space="0" w:color="auto"/>
              <w:bottom w:val="single" w:sz="4" w:space="0" w:color="auto"/>
              <w:right w:val="single" w:sz="4" w:space="0" w:color="auto"/>
            </w:tcBorders>
            <w:shd w:val="clear" w:color="auto" w:fill="FFFF99"/>
            <w:vAlign w:val="center"/>
          </w:tcPr>
          <w:p w14:paraId="5B095BF2" w14:textId="77777777" w:rsidR="007A14DF" w:rsidRPr="000977F2" w:rsidRDefault="007A14DF" w:rsidP="00F37D56">
            <w:pPr>
              <w:jc w:val="center"/>
              <w:rPr>
                <w:rFonts w:asciiTheme="minorHAnsi" w:hAnsiTheme="minorHAnsi" w:cstheme="minorHAnsi"/>
                <w:b/>
                <w:bCs/>
                <w:sz w:val="20"/>
                <w:szCs w:val="20"/>
              </w:rPr>
            </w:pPr>
          </w:p>
        </w:tc>
        <w:tc>
          <w:tcPr>
            <w:tcW w:w="992" w:type="dxa"/>
            <w:vMerge/>
            <w:tcBorders>
              <w:left w:val="single" w:sz="4" w:space="0" w:color="auto"/>
              <w:bottom w:val="single" w:sz="4" w:space="0" w:color="auto"/>
              <w:right w:val="single" w:sz="4" w:space="0" w:color="auto"/>
            </w:tcBorders>
            <w:shd w:val="clear" w:color="auto" w:fill="FFFF99"/>
            <w:vAlign w:val="center"/>
          </w:tcPr>
          <w:p w14:paraId="11193CB7" w14:textId="77777777" w:rsidR="007A14DF" w:rsidRPr="000977F2" w:rsidRDefault="007A14DF" w:rsidP="00F37D56">
            <w:pPr>
              <w:jc w:val="center"/>
              <w:rPr>
                <w:rFonts w:asciiTheme="minorHAnsi" w:hAnsiTheme="minorHAnsi" w:cstheme="minorHAnsi"/>
                <w:b/>
                <w:bCs/>
                <w:sz w:val="20"/>
                <w:szCs w:val="20"/>
              </w:rPr>
            </w:pPr>
          </w:p>
        </w:tc>
        <w:tc>
          <w:tcPr>
            <w:tcW w:w="992" w:type="dxa"/>
            <w:vMerge/>
            <w:tcBorders>
              <w:left w:val="single" w:sz="4" w:space="0" w:color="auto"/>
              <w:bottom w:val="single" w:sz="4" w:space="0" w:color="auto"/>
              <w:right w:val="single" w:sz="4" w:space="0" w:color="auto"/>
            </w:tcBorders>
            <w:shd w:val="clear" w:color="auto" w:fill="FFFF99"/>
            <w:vAlign w:val="center"/>
          </w:tcPr>
          <w:p w14:paraId="103AFE3E" w14:textId="77777777" w:rsidR="007A14DF" w:rsidRPr="000977F2" w:rsidRDefault="007A14DF" w:rsidP="00F37D56">
            <w:pPr>
              <w:jc w:val="center"/>
              <w:rPr>
                <w:rFonts w:asciiTheme="minorHAnsi" w:hAnsiTheme="minorHAnsi" w:cstheme="minorHAnsi"/>
                <w:b/>
                <w:bCs/>
                <w:sz w:val="20"/>
                <w:szCs w:val="20"/>
              </w:rPr>
            </w:pPr>
          </w:p>
        </w:tc>
        <w:tc>
          <w:tcPr>
            <w:tcW w:w="992" w:type="dxa"/>
            <w:vMerge/>
            <w:tcBorders>
              <w:left w:val="single" w:sz="4" w:space="0" w:color="auto"/>
              <w:bottom w:val="single" w:sz="4" w:space="0" w:color="auto"/>
              <w:right w:val="single" w:sz="4" w:space="0" w:color="auto"/>
            </w:tcBorders>
            <w:shd w:val="clear" w:color="auto" w:fill="FFFF99"/>
            <w:vAlign w:val="center"/>
          </w:tcPr>
          <w:p w14:paraId="4238481F" w14:textId="77777777" w:rsidR="007A14DF" w:rsidRPr="000977F2" w:rsidRDefault="007A14DF" w:rsidP="00F37D56">
            <w:pPr>
              <w:jc w:val="center"/>
              <w:rPr>
                <w:rFonts w:asciiTheme="minorHAnsi" w:hAnsiTheme="minorHAnsi" w:cstheme="minorHAnsi"/>
                <w:b/>
                <w:bCs/>
                <w:sz w:val="20"/>
                <w:szCs w:val="20"/>
              </w:rPr>
            </w:pPr>
          </w:p>
        </w:tc>
      </w:tr>
      <w:tr w:rsidR="007A14DF" w:rsidRPr="000977F2" w14:paraId="3A4B4E40" w14:textId="77777777" w:rsidTr="00F37D56">
        <w:trPr>
          <w:trHeight w:val="397"/>
        </w:trPr>
        <w:tc>
          <w:tcPr>
            <w:tcW w:w="4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6B0DC" w14:textId="77777777" w:rsidR="007A14DF" w:rsidRPr="000977F2" w:rsidRDefault="007A14DF" w:rsidP="00F37D56">
            <w:pPr>
              <w:autoSpaceDE w:val="0"/>
              <w:autoSpaceDN w:val="0"/>
              <w:adjustRightInd w:val="0"/>
              <w:jc w:val="center"/>
              <w:rPr>
                <w:rFonts w:asciiTheme="minorHAnsi" w:hAnsiTheme="minorHAnsi" w:cstheme="minorHAnsi"/>
                <w:sz w:val="20"/>
                <w:szCs w:val="20"/>
              </w:rPr>
            </w:pPr>
            <w:r w:rsidRPr="000977F2">
              <w:rPr>
                <w:rFonts w:asciiTheme="minorHAnsi" w:hAnsiTheme="minorHAnsi" w:cstheme="minorHAnsi"/>
                <w:sz w:val="20"/>
                <w:szCs w:val="20"/>
              </w:rPr>
              <w:t>1.</w:t>
            </w:r>
          </w:p>
        </w:tc>
        <w:tc>
          <w:tcPr>
            <w:tcW w:w="3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CBCAC0" w14:textId="77777777" w:rsidR="007A14DF" w:rsidRPr="00874B2C" w:rsidRDefault="00874B2C" w:rsidP="00874B2C">
            <w:pPr>
              <w:spacing w:after="0" w:line="240" w:lineRule="auto"/>
              <w:jc w:val="center"/>
              <w:rPr>
                <w:rFonts w:asciiTheme="minorHAnsi" w:hAnsiTheme="minorHAnsi" w:cstheme="minorHAnsi"/>
                <w:b/>
                <w:sz w:val="20"/>
                <w:szCs w:val="20"/>
              </w:rPr>
            </w:pPr>
            <w:r w:rsidRPr="00FE6FBA">
              <w:rPr>
                <w:rFonts w:asciiTheme="minorHAnsi" w:hAnsiTheme="minorHAnsi" w:cstheme="minorHAnsi"/>
                <w:b/>
                <w:sz w:val="20"/>
                <w:szCs w:val="20"/>
              </w:rPr>
              <w:t xml:space="preserve">Remont </w:t>
            </w:r>
            <w:r>
              <w:rPr>
                <w:rFonts w:asciiTheme="minorHAnsi" w:hAnsiTheme="minorHAnsi" w:cstheme="minorHAnsi"/>
                <w:b/>
                <w:sz w:val="20"/>
                <w:szCs w:val="20"/>
              </w:rPr>
              <w:t>i</w:t>
            </w:r>
            <w:r w:rsidRPr="00FE6FBA">
              <w:rPr>
                <w:rFonts w:asciiTheme="minorHAnsi" w:hAnsiTheme="minorHAnsi" w:cstheme="minorHAnsi"/>
                <w:b/>
                <w:sz w:val="20"/>
                <w:szCs w:val="20"/>
              </w:rPr>
              <w:t xml:space="preserve">nstalacji centralnego ogrzewania </w:t>
            </w:r>
            <w:r>
              <w:rPr>
                <w:rFonts w:asciiTheme="minorHAnsi" w:hAnsiTheme="minorHAnsi" w:cstheme="minorHAnsi"/>
                <w:b/>
                <w:sz w:val="20"/>
                <w:szCs w:val="20"/>
              </w:rPr>
              <w:t>w budynkach sal widzeń, szatni funkcjonariuszy i markowni</w:t>
            </w:r>
            <w:r>
              <w:rPr>
                <w:rFonts w:asciiTheme="minorHAnsi" w:hAnsiTheme="minorHAnsi" w:cstheme="minorHAnsi"/>
                <w:b/>
                <w:sz w:val="20"/>
                <w:szCs w:val="20"/>
              </w:rPr>
              <w:br/>
            </w:r>
            <w:r w:rsidRPr="00FE6FBA">
              <w:rPr>
                <w:rFonts w:asciiTheme="minorHAnsi" w:hAnsiTheme="minorHAnsi" w:cstheme="minorHAnsi"/>
                <w:b/>
                <w:sz w:val="20"/>
                <w:szCs w:val="20"/>
              </w:rPr>
              <w:t>w Zakła</w:t>
            </w:r>
            <w:r>
              <w:rPr>
                <w:rFonts w:asciiTheme="minorHAnsi" w:hAnsiTheme="minorHAnsi" w:cstheme="minorHAnsi"/>
                <w:b/>
                <w:sz w:val="20"/>
                <w:szCs w:val="20"/>
              </w:rPr>
              <w:t>dzie Karnym w Jastrzębiu-Zdroju</w:t>
            </w:r>
          </w:p>
        </w:tc>
        <w:tc>
          <w:tcPr>
            <w:tcW w:w="1417" w:type="dxa"/>
            <w:tcBorders>
              <w:top w:val="single" w:sz="4" w:space="0" w:color="auto"/>
              <w:left w:val="single" w:sz="4" w:space="0" w:color="auto"/>
              <w:bottom w:val="single" w:sz="4" w:space="0" w:color="auto"/>
              <w:right w:val="single" w:sz="4" w:space="0" w:color="auto"/>
            </w:tcBorders>
            <w:vAlign w:val="center"/>
          </w:tcPr>
          <w:p w14:paraId="402E17FE" w14:textId="77777777" w:rsidR="007A14DF" w:rsidRPr="000977F2" w:rsidRDefault="009F73DF" w:rsidP="00F37D56">
            <w:pPr>
              <w:jc w:val="center"/>
              <w:rPr>
                <w:rFonts w:asciiTheme="minorHAnsi" w:hAnsiTheme="minorHAnsi" w:cstheme="minorHAnsi"/>
                <w:sz w:val="20"/>
                <w:szCs w:val="20"/>
              </w:rPr>
            </w:pPr>
            <w:r>
              <w:rPr>
                <w:rFonts w:asciiTheme="minorHAnsi" w:hAnsiTheme="minorHAnsi" w:cstheme="minorHAnsi"/>
                <w:sz w:val="20"/>
                <w:szCs w:val="20"/>
              </w:rPr>
              <w:t>o</w:t>
            </w:r>
            <w:r w:rsidR="007A14DF" w:rsidRPr="000977F2">
              <w:rPr>
                <w:rFonts w:asciiTheme="minorHAnsi" w:hAnsiTheme="minorHAnsi" w:cstheme="minorHAnsi"/>
                <w:sz w:val="20"/>
                <w:szCs w:val="20"/>
              </w:rPr>
              <w:t>d dnia podpisania umowy</w:t>
            </w:r>
          </w:p>
        </w:tc>
        <w:tc>
          <w:tcPr>
            <w:tcW w:w="1418" w:type="dxa"/>
            <w:tcBorders>
              <w:top w:val="single" w:sz="4" w:space="0" w:color="auto"/>
              <w:left w:val="single" w:sz="4" w:space="0" w:color="auto"/>
              <w:bottom w:val="single" w:sz="4" w:space="0" w:color="auto"/>
              <w:right w:val="single" w:sz="4" w:space="0" w:color="auto"/>
            </w:tcBorders>
            <w:vAlign w:val="center"/>
          </w:tcPr>
          <w:p w14:paraId="435B48DC" w14:textId="77777777" w:rsidR="007A14DF" w:rsidRPr="000977F2" w:rsidRDefault="007A14DF" w:rsidP="007A14DF">
            <w:pPr>
              <w:jc w:val="center"/>
              <w:rPr>
                <w:rFonts w:asciiTheme="minorHAnsi" w:hAnsiTheme="minorHAnsi" w:cstheme="minorHAnsi"/>
                <w:sz w:val="20"/>
                <w:szCs w:val="20"/>
              </w:rPr>
            </w:pPr>
            <w:r>
              <w:rPr>
                <w:rFonts w:asciiTheme="minorHAnsi" w:hAnsiTheme="minorHAnsi" w:cstheme="minorHAnsi"/>
                <w:sz w:val="20"/>
                <w:szCs w:val="20"/>
              </w:rPr>
              <w:t>30</w:t>
            </w:r>
            <w:r w:rsidRPr="000977F2">
              <w:rPr>
                <w:rFonts w:asciiTheme="minorHAnsi" w:hAnsiTheme="minorHAnsi" w:cstheme="minorHAnsi"/>
                <w:sz w:val="20"/>
                <w:szCs w:val="20"/>
              </w:rPr>
              <w:t>.</w:t>
            </w:r>
            <w:r>
              <w:rPr>
                <w:rFonts w:asciiTheme="minorHAnsi" w:hAnsiTheme="minorHAnsi" w:cstheme="minorHAnsi"/>
                <w:sz w:val="20"/>
                <w:szCs w:val="20"/>
              </w:rPr>
              <w:t>09</w:t>
            </w:r>
            <w:r w:rsidR="00874B2C">
              <w:rPr>
                <w:rFonts w:asciiTheme="minorHAnsi" w:hAnsiTheme="minorHAnsi" w:cstheme="minorHAnsi"/>
                <w:sz w:val="20"/>
                <w:szCs w:val="20"/>
              </w:rPr>
              <w:t>.2025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06F4BE" w14:textId="77777777" w:rsidR="007A14DF" w:rsidRPr="000977F2" w:rsidRDefault="007A14DF" w:rsidP="00F37D56">
            <w:pPr>
              <w:jc w:val="center"/>
              <w:rPr>
                <w:rFonts w:asciiTheme="minorHAnsi" w:hAnsiTheme="minorHAnsi" w:cstheme="minorHAnsi"/>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E7E82D" w14:textId="77777777" w:rsidR="007A14DF" w:rsidRPr="000977F2" w:rsidRDefault="007A14DF" w:rsidP="00F37D56">
            <w:pPr>
              <w:jc w:val="center"/>
              <w:rPr>
                <w:rFonts w:asciiTheme="minorHAnsi" w:hAnsiTheme="minorHAnsi" w:cstheme="minorHAnsi"/>
                <w:sz w:val="20"/>
                <w:szCs w:val="20"/>
              </w:rPr>
            </w:pPr>
            <w:r w:rsidRPr="000977F2">
              <w:rPr>
                <w:rFonts w:asciiTheme="minorHAnsi" w:hAnsiTheme="minorHAnsi" w:cstheme="minorHAnsi"/>
                <w:sz w:val="20"/>
                <w:szCs w:val="20"/>
              </w:rPr>
              <w:t>23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2E74D" w14:textId="77777777" w:rsidR="007A14DF" w:rsidRPr="000977F2" w:rsidRDefault="007A14DF" w:rsidP="00F37D56">
            <w:pPr>
              <w:jc w:val="center"/>
              <w:rPr>
                <w:rFonts w:asciiTheme="minorHAnsi" w:hAnsiTheme="minorHAnsi" w:cstheme="minorHAnsi"/>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3076D4" w14:textId="77777777" w:rsidR="007A14DF" w:rsidRPr="000977F2" w:rsidRDefault="007A14DF" w:rsidP="00F37D56">
            <w:pPr>
              <w:ind w:left="-70" w:firstLine="70"/>
              <w:jc w:val="center"/>
              <w:rPr>
                <w:rFonts w:asciiTheme="minorHAnsi" w:hAnsiTheme="minorHAnsi" w:cstheme="minorHAnsi"/>
                <w:sz w:val="20"/>
                <w:szCs w:val="20"/>
              </w:rPr>
            </w:pPr>
          </w:p>
        </w:tc>
      </w:tr>
    </w:tbl>
    <w:p w14:paraId="7605BFAB" w14:textId="77777777" w:rsidR="007A14DF" w:rsidRPr="000977F2" w:rsidRDefault="007A14DF" w:rsidP="007A14DF">
      <w:pPr>
        <w:pStyle w:val="Tekstpodstawowywcity32"/>
        <w:ind w:left="0" w:firstLine="0"/>
        <w:rPr>
          <w:rFonts w:asciiTheme="minorHAnsi" w:hAnsiTheme="minorHAnsi" w:cstheme="minorHAnsi"/>
          <w:b/>
          <w:i/>
          <w:sz w:val="20"/>
        </w:rPr>
      </w:pPr>
    </w:p>
    <w:p w14:paraId="5596FBD4" w14:textId="77777777" w:rsidR="007A14DF" w:rsidRPr="000977F2" w:rsidRDefault="007A14DF" w:rsidP="007A14DF">
      <w:pPr>
        <w:pStyle w:val="Tekstpodstawowywcity32"/>
        <w:ind w:left="0" w:firstLine="0"/>
        <w:rPr>
          <w:rFonts w:asciiTheme="minorHAnsi" w:hAnsiTheme="minorHAnsi" w:cstheme="minorHAnsi"/>
          <w:b/>
          <w:i/>
          <w:sz w:val="20"/>
        </w:rPr>
      </w:pPr>
      <w:r w:rsidRPr="000977F2">
        <w:rPr>
          <w:rFonts w:asciiTheme="minorHAnsi" w:hAnsiTheme="minorHAnsi" w:cstheme="minorHAnsi"/>
          <w:b/>
          <w:i/>
          <w:sz w:val="20"/>
        </w:rPr>
        <w:t xml:space="preserve">2. </w:t>
      </w:r>
      <w:r w:rsidRPr="000977F2">
        <w:rPr>
          <w:rFonts w:asciiTheme="minorHAnsi" w:eastAsiaTheme="minorHAnsi" w:hAnsiTheme="minorHAnsi" w:cstheme="minorHAnsi"/>
          <w:b/>
          <w:sz w:val="20"/>
          <w:lang w:eastAsia="en-US"/>
        </w:rPr>
        <w:t>Okres udzielonej gwarancji jako</w:t>
      </w:r>
      <w:r w:rsidRPr="000977F2">
        <w:rPr>
          <w:rFonts w:asciiTheme="minorHAnsi" w:eastAsia="TimesNewRoman" w:hAnsiTheme="minorHAnsi" w:cstheme="minorHAnsi"/>
          <w:b/>
          <w:sz w:val="20"/>
          <w:lang w:eastAsia="en-US"/>
        </w:rPr>
        <w:t>ś</w:t>
      </w:r>
      <w:r w:rsidRPr="000977F2">
        <w:rPr>
          <w:rFonts w:asciiTheme="minorHAnsi" w:eastAsiaTheme="minorHAnsi" w:hAnsiTheme="minorHAnsi" w:cstheme="minorHAnsi"/>
          <w:b/>
          <w:sz w:val="20"/>
          <w:lang w:eastAsia="en-US"/>
        </w:rPr>
        <w:t>ci na wykonane roboty budowlane, w miesiącach:</w:t>
      </w:r>
    </w:p>
    <w:p w14:paraId="1C47E5D6" w14:textId="77777777" w:rsidR="007A14DF" w:rsidRPr="000977F2" w:rsidRDefault="007A14DF" w:rsidP="007A14DF">
      <w:pPr>
        <w:pStyle w:val="Tekstpodstawowywcity32"/>
        <w:ind w:left="0" w:firstLine="0"/>
        <w:jc w:val="both"/>
        <w:rPr>
          <w:rFonts w:asciiTheme="minorHAnsi" w:hAnsiTheme="minorHAnsi" w:cstheme="minorHAnsi"/>
          <w:i/>
          <w:sz w:val="20"/>
        </w:rPr>
      </w:pPr>
    </w:p>
    <w:p w14:paraId="0D48F2D9" w14:textId="77777777" w:rsidR="007A14DF" w:rsidRPr="000977F2" w:rsidRDefault="007A14DF" w:rsidP="007A14DF">
      <w:pPr>
        <w:pStyle w:val="Tekstpodstawowywcity32"/>
        <w:ind w:left="0" w:firstLine="0"/>
        <w:jc w:val="both"/>
        <w:rPr>
          <w:rFonts w:asciiTheme="minorHAnsi" w:hAnsiTheme="minorHAnsi" w:cstheme="minorHAnsi"/>
          <w:i/>
          <w:sz w:val="20"/>
        </w:rPr>
      </w:pPr>
      <w:r w:rsidRPr="000977F2">
        <w:rPr>
          <w:rFonts w:asciiTheme="minorHAnsi" w:hAnsiTheme="minorHAnsi" w:cstheme="minorHAnsi"/>
          <w:i/>
          <w:sz w:val="20"/>
        </w:rPr>
        <w:t>…………………………………………………………………………………………………………………………………………….</w:t>
      </w:r>
    </w:p>
    <w:p w14:paraId="429939D6" w14:textId="77777777" w:rsidR="007A14DF" w:rsidRPr="000977F2" w:rsidRDefault="007A14DF" w:rsidP="007A14DF">
      <w:pPr>
        <w:pStyle w:val="Tekstpodstawowywcity32"/>
        <w:ind w:left="0" w:firstLine="0"/>
        <w:jc w:val="both"/>
        <w:rPr>
          <w:rFonts w:asciiTheme="minorHAnsi" w:hAnsiTheme="minorHAnsi" w:cstheme="minorHAnsi"/>
          <w:i/>
          <w:sz w:val="20"/>
        </w:rPr>
      </w:pPr>
      <w:r w:rsidRPr="000977F2">
        <w:rPr>
          <w:rFonts w:asciiTheme="minorHAnsi" w:hAnsiTheme="minorHAnsi" w:cstheme="minorHAnsi"/>
          <w:i/>
          <w:sz w:val="20"/>
        </w:rPr>
        <w:t xml:space="preserve">W przypadku braku wpisania okresu gwarancji  Zamawiający przyjmuje w celu oceny oferty minimalny okres udzielonej gwarancji tj. </w:t>
      </w:r>
      <w:r>
        <w:rPr>
          <w:rFonts w:asciiTheme="minorHAnsi" w:hAnsiTheme="minorHAnsi" w:cstheme="minorHAnsi"/>
          <w:i/>
          <w:sz w:val="20"/>
        </w:rPr>
        <w:t>12</w:t>
      </w:r>
      <w:r w:rsidRPr="000977F2">
        <w:rPr>
          <w:rFonts w:asciiTheme="minorHAnsi" w:hAnsiTheme="minorHAnsi" w:cstheme="minorHAnsi"/>
          <w:i/>
          <w:sz w:val="20"/>
        </w:rPr>
        <w:t xml:space="preserve"> miesięcy. W przypadku wpisania okresu powyżej </w:t>
      </w:r>
      <w:r>
        <w:rPr>
          <w:rFonts w:asciiTheme="minorHAnsi" w:hAnsiTheme="minorHAnsi" w:cstheme="minorHAnsi"/>
          <w:i/>
          <w:sz w:val="20"/>
        </w:rPr>
        <w:t>36</w:t>
      </w:r>
      <w:r w:rsidRPr="000977F2">
        <w:rPr>
          <w:rFonts w:asciiTheme="minorHAnsi" w:hAnsiTheme="minorHAnsi" w:cstheme="minorHAnsi"/>
          <w:i/>
          <w:sz w:val="20"/>
        </w:rPr>
        <w:t xml:space="preserve"> miesięcy Zamawiający przyzna maksymalną liczbę punktów tj. 40 pkt.</w:t>
      </w:r>
    </w:p>
    <w:p w14:paraId="0B4C99C4" w14:textId="77777777" w:rsidR="007A14DF" w:rsidRPr="000977F2" w:rsidRDefault="007A14DF" w:rsidP="007A14DF">
      <w:pPr>
        <w:pStyle w:val="Tekstpodstawowywcity32"/>
        <w:tabs>
          <w:tab w:val="left" w:pos="0"/>
        </w:tabs>
        <w:ind w:left="0" w:firstLine="0"/>
        <w:jc w:val="both"/>
        <w:rPr>
          <w:rFonts w:asciiTheme="minorHAnsi" w:hAnsiTheme="minorHAnsi" w:cstheme="minorHAnsi"/>
          <w:i/>
          <w:sz w:val="20"/>
        </w:rPr>
      </w:pPr>
    </w:p>
    <w:p w14:paraId="14B3B193" w14:textId="77777777" w:rsidR="007A14DF" w:rsidRPr="000977F2" w:rsidRDefault="007A14DF" w:rsidP="007A14DF">
      <w:pPr>
        <w:spacing w:after="0" w:line="360" w:lineRule="auto"/>
        <w:jc w:val="center"/>
        <w:rPr>
          <w:rFonts w:asciiTheme="minorHAnsi" w:hAnsiTheme="minorHAnsi" w:cstheme="minorHAnsi"/>
          <w:b/>
          <w:bCs/>
          <w:color w:val="000000"/>
          <w:sz w:val="20"/>
          <w:szCs w:val="20"/>
          <w:u w:val="double"/>
        </w:rPr>
      </w:pPr>
      <w:r w:rsidRPr="000977F2">
        <w:rPr>
          <w:rFonts w:asciiTheme="minorHAnsi" w:hAnsiTheme="minorHAnsi" w:cstheme="minorHAnsi"/>
          <w:b/>
          <w:bCs/>
          <w:color w:val="000000"/>
          <w:sz w:val="20"/>
          <w:szCs w:val="20"/>
          <w:highlight w:val="yellow"/>
          <w:u w:val="double"/>
        </w:rPr>
        <w:t>WYPEŁNIA WYKONAWCA</w:t>
      </w:r>
    </w:p>
    <w:p w14:paraId="4CAFFED0" w14:textId="77777777" w:rsidR="007A14DF" w:rsidRPr="000977F2" w:rsidRDefault="007A14DF" w:rsidP="007A14DF">
      <w:pPr>
        <w:spacing w:after="0" w:line="240" w:lineRule="auto"/>
        <w:jc w:val="both"/>
        <w:rPr>
          <w:rFonts w:asciiTheme="minorHAnsi" w:hAnsiTheme="minorHAnsi" w:cstheme="minorHAnsi"/>
          <w:bCs/>
          <w:color w:val="000000"/>
          <w:sz w:val="20"/>
          <w:szCs w:val="20"/>
        </w:rPr>
      </w:pPr>
      <w:r w:rsidRPr="000977F2">
        <w:rPr>
          <w:rFonts w:asciiTheme="minorHAnsi" w:hAnsiTheme="minorHAnsi" w:cstheme="minorHAnsi"/>
          <w:bCs/>
          <w:color w:val="000000"/>
          <w:sz w:val="20"/>
          <w:szCs w:val="20"/>
        </w:rPr>
        <w:t>Informuję, że wybór mojej/naszej oferty:</w:t>
      </w:r>
    </w:p>
    <w:p w14:paraId="16CF4410" w14:textId="77777777" w:rsidR="007A14DF" w:rsidRPr="000977F2" w:rsidRDefault="007A14DF" w:rsidP="007A14DF">
      <w:pPr>
        <w:spacing w:after="0" w:line="240" w:lineRule="auto"/>
        <w:ind w:left="284"/>
        <w:jc w:val="both"/>
        <w:rPr>
          <w:rFonts w:asciiTheme="minorHAnsi" w:hAnsiTheme="minorHAnsi" w:cstheme="minorHAnsi"/>
          <w:b/>
          <w:bCs/>
          <w:color w:val="000000"/>
          <w:sz w:val="20"/>
          <w:szCs w:val="20"/>
        </w:rPr>
      </w:pPr>
      <w:r w:rsidRPr="000977F2">
        <w:rPr>
          <w:rFonts w:asciiTheme="minorHAnsi" w:hAnsiTheme="minorHAnsi" w:cstheme="minorHAnsi"/>
          <w:b/>
          <w:bCs/>
          <w:color w:val="000000"/>
          <w:sz w:val="20"/>
          <w:szCs w:val="20"/>
        </w:rPr>
        <w:sym w:font="Symbol" w:char="F07F"/>
      </w:r>
      <w:r w:rsidRPr="000977F2">
        <w:rPr>
          <w:rFonts w:asciiTheme="minorHAnsi" w:hAnsiTheme="minorHAnsi" w:cstheme="minorHAnsi"/>
          <w:b/>
          <w:bCs/>
          <w:color w:val="000000"/>
          <w:sz w:val="20"/>
          <w:szCs w:val="20"/>
        </w:rPr>
        <w:t xml:space="preserve"> </w:t>
      </w:r>
      <w:r w:rsidRPr="000977F2">
        <w:rPr>
          <w:rFonts w:asciiTheme="minorHAnsi" w:hAnsiTheme="minorHAnsi" w:cstheme="minorHAnsi"/>
          <w:b/>
          <w:bCs/>
          <w:color w:val="000000"/>
          <w:sz w:val="20"/>
          <w:szCs w:val="20"/>
        </w:rPr>
        <w:tab/>
        <w:t xml:space="preserve">prowadzi </w:t>
      </w:r>
    </w:p>
    <w:p w14:paraId="2872CCC4" w14:textId="77777777" w:rsidR="007A14DF" w:rsidRPr="000977F2" w:rsidRDefault="007A14DF" w:rsidP="007A14DF">
      <w:pPr>
        <w:spacing w:after="0" w:line="240" w:lineRule="auto"/>
        <w:ind w:left="284"/>
        <w:jc w:val="both"/>
        <w:rPr>
          <w:rFonts w:asciiTheme="minorHAnsi" w:hAnsiTheme="minorHAnsi" w:cstheme="minorHAnsi"/>
          <w:bCs/>
          <w:color w:val="000000"/>
          <w:sz w:val="20"/>
          <w:szCs w:val="20"/>
        </w:rPr>
      </w:pPr>
      <w:r w:rsidRPr="000977F2">
        <w:rPr>
          <w:rFonts w:asciiTheme="minorHAnsi" w:hAnsiTheme="minorHAnsi" w:cstheme="minorHAnsi"/>
          <w:b/>
          <w:bCs/>
          <w:color w:val="000000"/>
          <w:sz w:val="20"/>
          <w:szCs w:val="20"/>
        </w:rPr>
        <w:sym w:font="Symbol" w:char="F07F"/>
      </w:r>
      <w:r w:rsidRPr="000977F2">
        <w:rPr>
          <w:rFonts w:asciiTheme="minorHAnsi" w:hAnsiTheme="minorHAnsi" w:cstheme="minorHAnsi"/>
          <w:b/>
          <w:bCs/>
          <w:color w:val="000000"/>
          <w:sz w:val="20"/>
          <w:szCs w:val="20"/>
        </w:rPr>
        <w:t xml:space="preserve"> </w:t>
      </w:r>
      <w:r w:rsidRPr="000977F2">
        <w:rPr>
          <w:rFonts w:asciiTheme="minorHAnsi" w:hAnsiTheme="minorHAnsi" w:cstheme="minorHAnsi"/>
          <w:b/>
          <w:bCs/>
          <w:color w:val="000000"/>
          <w:sz w:val="20"/>
          <w:szCs w:val="20"/>
        </w:rPr>
        <w:tab/>
        <w:t>nie prowadzi</w:t>
      </w:r>
    </w:p>
    <w:p w14:paraId="57264275" w14:textId="77777777" w:rsidR="007A14DF" w:rsidRPr="000977F2" w:rsidRDefault="007A14DF" w:rsidP="007A14DF">
      <w:pPr>
        <w:spacing w:after="0" w:line="360" w:lineRule="auto"/>
        <w:jc w:val="both"/>
        <w:rPr>
          <w:rFonts w:asciiTheme="minorHAnsi" w:hAnsiTheme="minorHAnsi" w:cstheme="minorHAnsi"/>
          <w:bCs/>
          <w:color w:val="000000"/>
          <w:sz w:val="20"/>
          <w:szCs w:val="20"/>
        </w:rPr>
      </w:pPr>
      <w:r w:rsidRPr="000977F2">
        <w:rPr>
          <w:rFonts w:asciiTheme="minorHAnsi" w:hAnsiTheme="minorHAnsi" w:cstheme="minorHAnsi"/>
          <w:bCs/>
          <w:color w:val="000000"/>
          <w:sz w:val="20"/>
          <w:szCs w:val="20"/>
        </w:rPr>
        <w:t xml:space="preserve">do powstania u Zamawiającego obowiązku podatkowego. </w:t>
      </w:r>
    </w:p>
    <w:p w14:paraId="71D078BD" w14:textId="77777777" w:rsidR="007A14DF" w:rsidRPr="000977F2" w:rsidRDefault="007A14DF" w:rsidP="007A14DF">
      <w:pPr>
        <w:spacing w:after="0" w:line="360" w:lineRule="auto"/>
        <w:jc w:val="both"/>
        <w:rPr>
          <w:rFonts w:asciiTheme="minorHAnsi" w:hAnsiTheme="minorHAnsi" w:cstheme="minorHAnsi"/>
          <w:bCs/>
          <w:color w:val="000000"/>
          <w:sz w:val="20"/>
          <w:szCs w:val="20"/>
        </w:rPr>
      </w:pPr>
      <w:r w:rsidRPr="000977F2">
        <w:rPr>
          <w:rFonts w:asciiTheme="minorHAnsi" w:hAnsiTheme="minorHAnsi" w:cstheme="minorHAnsi"/>
          <w:bCs/>
          <w:color w:val="000000"/>
          <w:sz w:val="20"/>
          <w:szCs w:val="20"/>
        </w:rPr>
        <w:t xml:space="preserve">W tym celu </w:t>
      </w:r>
      <w:r w:rsidRPr="000977F2">
        <w:rPr>
          <w:rFonts w:asciiTheme="minorHAnsi" w:hAnsiTheme="minorHAnsi" w:cstheme="minorHAnsi"/>
          <w:b/>
          <w:bCs/>
          <w:color w:val="000000"/>
          <w:sz w:val="20"/>
          <w:szCs w:val="20"/>
        </w:rPr>
        <w:t>wskazuję nazwy (rodzaj) towaru lub usługi</w:t>
      </w:r>
      <w:r w:rsidRPr="000977F2">
        <w:rPr>
          <w:rFonts w:asciiTheme="minorHAnsi" w:hAnsiTheme="minorHAnsi" w:cstheme="minorHAnsi"/>
          <w:bCs/>
          <w:color w:val="000000"/>
          <w:sz w:val="20"/>
          <w:szCs w:val="20"/>
        </w:rPr>
        <w:t>, których dostawa lub świadczenie będzie prowadziła do powstania obowiązku podatkowego po stronie zamawiającego:</w:t>
      </w:r>
    </w:p>
    <w:p w14:paraId="65B4DCA0" w14:textId="77777777" w:rsidR="007A14DF" w:rsidRDefault="007A14DF" w:rsidP="009B7DCC">
      <w:pPr>
        <w:pStyle w:val="Akapitzlist"/>
        <w:numPr>
          <w:ilvl w:val="5"/>
          <w:numId w:val="22"/>
        </w:numPr>
        <w:tabs>
          <w:tab w:val="clear" w:pos="2520"/>
        </w:tabs>
        <w:spacing w:line="360" w:lineRule="auto"/>
        <w:ind w:left="993"/>
        <w:jc w:val="both"/>
        <w:rPr>
          <w:rFonts w:asciiTheme="minorHAnsi" w:hAnsiTheme="minorHAnsi" w:cstheme="minorHAnsi"/>
          <w:bCs/>
          <w:color w:val="000000"/>
          <w:sz w:val="20"/>
          <w:szCs w:val="20"/>
        </w:rPr>
      </w:pPr>
      <w:r w:rsidRPr="007A14DF">
        <w:rPr>
          <w:rFonts w:asciiTheme="minorHAnsi" w:hAnsiTheme="minorHAnsi" w:cstheme="minorHAnsi"/>
          <w:bCs/>
          <w:color w:val="000000"/>
          <w:sz w:val="20"/>
          <w:szCs w:val="20"/>
        </w:rPr>
        <w:t>………………………………………………………………………………………………………………………….…………</w:t>
      </w:r>
    </w:p>
    <w:p w14:paraId="6680CA9A" w14:textId="77777777" w:rsidR="007A14DF" w:rsidRPr="007A14DF" w:rsidRDefault="007A14DF" w:rsidP="009B7DCC">
      <w:pPr>
        <w:pStyle w:val="Akapitzlist"/>
        <w:numPr>
          <w:ilvl w:val="5"/>
          <w:numId w:val="22"/>
        </w:numPr>
        <w:tabs>
          <w:tab w:val="clear" w:pos="2520"/>
        </w:tabs>
        <w:spacing w:line="360" w:lineRule="auto"/>
        <w:ind w:left="993"/>
        <w:jc w:val="both"/>
        <w:rPr>
          <w:rFonts w:asciiTheme="minorHAnsi" w:hAnsiTheme="minorHAnsi" w:cstheme="minorHAnsi"/>
          <w:bCs/>
          <w:color w:val="000000"/>
          <w:sz w:val="20"/>
          <w:szCs w:val="20"/>
        </w:rPr>
      </w:pPr>
      <w:r w:rsidRPr="007A14DF">
        <w:rPr>
          <w:rFonts w:asciiTheme="minorHAnsi" w:hAnsiTheme="minorHAnsi" w:cstheme="minorHAnsi"/>
          <w:bCs/>
          <w:color w:val="000000"/>
          <w:sz w:val="20"/>
          <w:szCs w:val="20"/>
        </w:rPr>
        <w:t>…………………………………………………………………………………………………………………………………….</w:t>
      </w:r>
    </w:p>
    <w:p w14:paraId="75E96609" w14:textId="77777777" w:rsidR="007A14DF" w:rsidRPr="000977F2" w:rsidRDefault="007A14DF" w:rsidP="007A14DF">
      <w:pPr>
        <w:spacing w:after="0" w:line="360" w:lineRule="auto"/>
        <w:jc w:val="both"/>
        <w:rPr>
          <w:rFonts w:asciiTheme="minorHAnsi" w:hAnsiTheme="minorHAnsi" w:cstheme="minorHAnsi"/>
          <w:bCs/>
          <w:color w:val="000000"/>
          <w:sz w:val="20"/>
          <w:szCs w:val="20"/>
        </w:rPr>
      </w:pPr>
      <w:r w:rsidRPr="000977F2">
        <w:rPr>
          <w:rFonts w:asciiTheme="minorHAnsi" w:hAnsiTheme="minorHAnsi" w:cstheme="minorHAnsi"/>
          <w:b/>
          <w:bCs/>
          <w:color w:val="000000"/>
          <w:sz w:val="20"/>
          <w:szCs w:val="20"/>
        </w:rPr>
        <w:t>oraz jej wartość bez kwoty poda</w:t>
      </w:r>
      <w:r w:rsidR="00006070">
        <w:rPr>
          <w:rFonts w:asciiTheme="minorHAnsi" w:hAnsiTheme="minorHAnsi" w:cstheme="minorHAnsi"/>
          <w:b/>
          <w:bCs/>
          <w:color w:val="000000"/>
          <w:sz w:val="20"/>
          <w:szCs w:val="20"/>
        </w:rPr>
        <w:t xml:space="preserve">tku: …………………………………………………………………… </w:t>
      </w:r>
      <w:r w:rsidRPr="000977F2">
        <w:rPr>
          <w:rFonts w:asciiTheme="minorHAnsi" w:hAnsiTheme="minorHAnsi" w:cstheme="minorHAnsi"/>
          <w:bCs/>
          <w:color w:val="000000"/>
          <w:sz w:val="20"/>
          <w:szCs w:val="20"/>
        </w:rPr>
        <w:t>zgodnie z art. 225 ust. 2 pkt 3 ustawy z dn. 11 września 2019 r. Prawo zamówień publicznych.</w:t>
      </w:r>
    </w:p>
    <w:p w14:paraId="15FC5D49" w14:textId="77777777" w:rsidR="007A14DF" w:rsidRPr="000977F2" w:rsidRDefault="007A14DF" w:rsidP="007A14DF">
      <w:pPr>
        <w:spacing w:after="0"/>
        <w:jc w:val="both"/>
        <w:rPr>
          <w:rFonts w:asciiTheme="minorHAnsi" w:hAnsiTheme="minorHAnsi" w:cstheme="minorHAnsi"/>
          <w:bCs/>
          <w:i/>
          <w:sz w:val="14"/>
          <w:szCs w:val="14"/>
        </w:rPr>
      </w:pPr>
      <w:r w:rsidRPr="000977F2">
        <w:rPr>
          <w:rFonts w:asciiTheme="minorHAnsi" w:hAnsiTheme="minorHAnsi" w:cstheme="minorHAnsi"/>
          <w:bCs/>
          <w:i/>
          <w:sz w:val="14"/>
          <w:szCs w:val="14"/>
          <w:highlight w:val="yellow"/>
        </w:rPr>
        <w:t>W przypadku Wykonawców, których wybór oferty będzie prowadził do powstania u Zamawiającego obowiązku podatkowego zgodnie z przepisami o podatku od towarów  i usług, Zamawiający doliczy podatek od towarów i usług, który miałby obowiązek rozliczyć zgodnie z tymi przepisami.</w:t>
      </w:r>
      <w:r w:rsidRPr="000977F2">
        <w:rPr>
          <w:rFonts w:asciiTheme="minorHAnsi" w:hAnsiTheme="minorHAnsi" w:cstheme="minorHAnsi"/>
          <w:bCs/>
          <w:i/>
          <w:sz w:val="14"/>
          <w:szCs w:val="14"/>
        </w:rPr>
        <w:t xml:space="preserve"> </w:t>
      </w:r>
    </w:p>
    <w:p w14:paraId="0D93704C" w14:textId="77777777" w:rsidR="007A14DF" w:rsidRDefault="007A14DF" w:rsidP="007A14DF">
      <w:pPr>
        <w:spacing w:after="0" w:line="240" w:lineRule="auto"/>
        <w:rPr>
          <w:rFonts w:asciiTheme="minorHAnsi" w:hAnsiTheme="minorHAnsi" w:cstheme="minorHAnsi"/>
          <w:b/>
          <w:bCs/>
          <w:color w:val="000000"/>
          <w:sz w:val="20"/>
          <w:szCs w:val="20"/>
          <w:highlight w:val="yellow"/>
          <w:u w:val="double"/>
        </w:rPr>
      </w:pPr>
      <w:r>
        <w:rPr>
          <w:rFonts w:asciiTheme="minorHAnsi" w:hAnsiTheme="minorHAnsi" w:cstheme="minorHAnsi"/>
          <w:b/>
          <w:bCs/>
          <w:color w:val="000000"/>
          <w:sz w:val="20"/>
          <w:szCs w:val="20"/>
          <w:highlight w:val="yellow"/>
          <w:u w:val="double"/>
        </w:rPr>
        <w:br w:type="page"/>
      </w:r>
    </w:p>
    <w:p w14:paraId="6C47BE9E" w14:textId="77777777" w:rsidR="007A14DF" w:rsidRDefault="007A14DF" w:rsidP="007A14DF">
      <w:pPr>
        <w:spacing w:line="360" w:lineRule="auto"/>
        <w:jc w:val="center"/>
        <w:rPr>
          <w:rFonts w:asciiTheme="minorHAnsi" w:hAnsiTheme="minorHAnsi" w:cstheme="minorHAnsi"/>
          <w:b/>
          <w:bCs/>
          <w:color w:val="000000"/>
          <w:sz w:val="20"/>
          <w:szCs w:val="20"/>
          <w:u w:val="double"/>
        </w:rPr>
      </w:pPr>
      <w:r w:rsidRPr="000977F2">
        <w:rPr>
          <w:rFonts w:asciiTheme="minorHAnsi" w:hAnsiTheme="minorHAnsi" w:cstheme="minorHAnsi"/>
          <w:b/>
          <w:bCs/>
          <w:color w:val="000000"/>
          <w:sz w:val="20"/>
          <w:szCs w:val="20"/>
          <w:highlight w:val="yellow"/>
          <w:u w:val="double"/>
        </w:rPr>
        <w:lastRenderedPageBreak/>
        <w:t>WYPEŁNIA WYKONAWCA</w:t>
      </w:r>
    </w:p>
    <w:p w14:paraId="17689748" w14:textId="77777777" w:rsidR="00745FE6" w:rsidRPr="00745FE6" w:rsidRDefault="007A14DF" w:rsidP="009B7DCC">
      <w:pPr>
        <w:pStyle w:val="Tekstpodstawowywcity32"/>
        <w:numPr>
          <w:ilvl w:val="0"/>
          <w:numId w:val="82"/>
        </w:numPr>
        <w:ind w:hanging="420"/>
        <w:jc w:val="both"/>
        <w:rPr>
          <w:rFonts w:asciiTheme="minorHAnsi" w:hAnsiTheme="minorHAnsi" w:cstheme="minorHAnsi"/>
          <w:sz w:val="20"/>
        </w:rPr>
      </w:pPr>
      <w:r w:rsidRPr="00745FE6">
        <w:rPr>
          <w:rFonts w:asciiTheme="minorHAnsi" w:hAnsiTheme="minorHAnsi" w:cstheme="minorHAnsi"/>
          <w:sz w:val="20"/>
        </w:rPr>
        <w:t>Zapoznałem/-liśmy się ze specyfikacją warunków zamówienia i nie wnoszę/-imy do niej zastrzeżeń oraz zdobyliśmy konieczne informacje do przygotowania oferty.</w:t>
      </w:r>
    </w:p>
    <w:p w14:paraId="22805D94" w14:textId="77777777" w:rsidR="00745FE6" w:rsidRPr="00745FE6" w:rsidRDefault="007A14DF" w:rsidP="009B7DCC">
      <w:pPr>
        <w:pStyle w:val="Tekstpodstawowywcity32"/>
        <w:numPr>
          <w:ilvl w:val="0"/>
          <w:numId w:val="82"/>
        </w:numPr>
        <w:tabs>
          <w:tab w:val="clear" w:pos="644"/>
        </w:tabs>
        <w:ind w:left="567" w:hanging="357"/>
        <w:jc w:val="both"/>
        <w:rPr>
          <w:rFonts w:asciiTheme="minorHAnsi" w:hAnsiTheme="minorHAnsi" w:cstheme="minorHAnsi"/>
          <w:sz w:val="20"/>
        </w:rPr>
      </w:pPr>
      <w:r w:rsidRPr="00745FE6">
        <w:rPr>
          <w:rFonts w:asciiTheme="minorHAnsi" w:hAnsiTheme="minorHAnsi" w:cstheme="minorHAnsi"/>
          <w:sz w:val="20"/>
        </w:rPr>
        <w:t>Wzór umowy stanowiący załącznik do specyfikacji istotnych warunków zamówienia został przeze/przez mnie/nas zaakceptowany i zobowiązuję/my się w przypadku wyboru mojej/naszej oferty do zawarcia umowy na wyżej wymienionych warunkach w miejscu i terminie wyznaczonym przez Zamawiającego.</w:t>
      </w:r>
    </w:p>
    <w:p w14:paraId="3192C7FD" w14:textId="77777777" w:rsidR="00745FE6" w:rsidRDefault="007A14DF" w:rsidP="009B7DCC">
      <w:pPr>
        <w:pStyle w:val="Tekstpodstawowywcity32"/>
        <w:numPr>
          <w:ilvl w:val="5"/>
          <w:numId w:val="83"/>
        </w:numPr>
        <w:tabs>
          <w:tab w:val="clear" w:pos="2520"/>
        </w:tabs>
        <w:ind w:left="567"/>
        <w:jc w:val="both"/>
        <w:rPr>
          <w:rFonts w:asciiTheme="minorHAnsi" w:hAnsiTheme="minorHAnsi" w:cstheme="minorHAnsi"/>
          <w:sz w:val="20"/>
        </w:rPr>
      </w:pPr>
      <w:r w:rsidRPr="00745FE6">
        <w:rPr>
          <w:rFonts w:asciiTheme="minorHAnsi" w:hAnsiTheme="minorHAnsi" w:cstheme="minorHAnsi"/>
          <w:sz w:val="20"/>
        </w:rPr>
        <w:t>Uważam/-y się za związanych niniejszą ofertą na czas wskazany w specyfikacji warunków zamówienia, tj.</w:t>
      </w:r>
      <w:r w:rsidRPr="00745FE6">
        <w:rPr>
          <w:rFonts w:asciiTheme="minorHAnsi" w:hAnsiTheme="minorHAnsi" w:cstheme="minorHAnsi"/>
          <w:b/>
          <w:sz w:val="20"/>
        </w:rPr>
        <w:t xml:space="preserve"> do 30 dni. </w:t>
      </w:r>
      <w:r w:rsidRPr="00745FE6">
        <w:rPr>
          <w:rFonts w:asciiTheme="minorHAnsi" w:hAnsiTheme="minorHAnsi" w:cstheme="minorHAnsi"/>
          <w:sz w:val="20"/>
        </w:rPr>
        <w:t xml:space="preserve">Bieg terminu związania ofertą rozpoczyna się wraz z </w:t>
      </w:r>
      <w:r w:rsidR="00745FE6" w:rsidRPr="00745FE6">
        <w:rPr>
          <w:rFonts w:asciiTheme="minorHAnsi" w:hAnsiTheme="minorHAnsi" w:cstheme="minorHAnsi"/>
          <w:sz w:val="20"/>
        </w:rPr>
        <w:t>upływem terminu składania ofert</w:t>
      </w:r>
    </w:p>
    <w:p w14:paraId="670F0ADA" w14:textId="77777777" w:rsidR="007A14DF" w:rsidRPr="00745FE6" w:rsidRDefault="007A14DF" w:rsidP="009B7DCC">
      <w:pPr>
        <w:pStyle w:val="Tekstpodstawowywcity32"/>
        <w:numPr>
          <w:ilvl w:val="5"/>
          <w:numId w:val="83"/>
        </w:numPr>
        <w:tabs>
          <w:tab w:val="clear" w:pos="2520"/>
        </w:tabs>
        <w:ind w:left="567"/>
        <w:jc w:val="both"/>
        <w:rPr>
          <w:rFonts w:asciiTheme="minorHAnsi" w:hAnsiTheme="minorHAnsi" w:cstheme="minorHAnsi"/>
          <w:sz w:val="20"/>
        </w:rPr>
      </w:pPr>
      <w:r w:rsidRPr="00745FE6">
        <w:rPr>
          <w:rFonts w:asciiTheme="minorHAnsi" w:hAnsiTheme="minorHAnsi" w:cstheme="minorHAnsi"/>
          <w:sz w:val="20"/>
        </w:rPr>
        <w:t>Informujemy, iż:</w:t>
      </w:r>
    </w:p>
    <w:p w14:paraId="47203426" w14:textId="77777777" w:rsidR="007A14DF" w:rsidRPr="000977F2" w:rsidRDefault="007A14DF" w:rsidP="009B7DCC">
      <w:pPr>
        <w:pStyle w:val="Akapitzlist"/>
        <w:numPr>
          <w:ilvl w:val="0"/>
          <w:numId w:val="32"/>
        </w:numPr>
        <w:ind w:left="567"/>
        <w:jc w:val="both"/>
        <w:rPr>
          <w:rFonts w:asciiTheme="minorHAnsi" w:hAnsiTheme="minorHAnsi" w:cstheme="minorHAnsi"/>
          <w:sz w:val="20"/>
          <w:szCs w:val="20"/>
        </w:rPr>
      </w:pPr>
      <w:r w:rsidRPr="000977F2">
        <w:rPr>
          <w:rFonts w:asciiTheme="minorHAnsi" w:hAnsiTheme="minorHAnsi" w:cstheme="minorHAnsi"/>
          <w:b/>
          <w:bCs/>
          <w:sz w:val="20"/>
          <w:szCs w:val="20"/>
        </w:rPr>
        <w:t xml:space="preserve"> nie powierzamy </w:t>
      </w:r>
      <w:r w:rsidRPr="000977F2">
        <w:rPr>
          <w:rFonts w:asciiTheme="minorHAnsi" w:hAnsiTheme="minorHAnsi" w:cstheme="minorHAnsi"/>
          <w:sz w:val="20"/>
          <w:szCs w:val="20"/>
        </w:rPr>
        <w:t>do wykonania podwykonawcom żadnego składnika niniejszego zamówienia.</w:t>
      </w:r>
    </w:p>
    <w:p w14:paraId="397D5F4F" w14:textId="77777777" w:rsidR="007A14DF" w:rsidRPr="000977F2" w:rsidRDefault="007A14DF" w:rsidP="009B7DCC">
      <w:pPr>
        <w:pStyle w:val="Akapitzlist"/>
        <w:numPr>
          <w:ilvl w:val="0"/>
          <w:numId w:val="32"/>
        </w:numPr>
        <w:ind w:left="567"/>
        <w:jc w:val="both"/>
        <w:rPr>
          <w:rFonts w:asciiTheme="minorHAnsi" w:hAnsiTheme="minorHAnsi" w:cstheme="minorHAnsi"/>
          <w:sz w:val="20"/>
          <w:szCs w:val="20"/>
        </w:rPr>
      </w:pPr>
      <w:r w:rsidRPr="000977F2">
        <w:rPr>
          <w:rFonts w:asciiTheme="minorHAnsi" w:hAnsiTheme="minorHAnsi" w:cstheme="minorHAnsi"/>
          <w:sz w:val="20"/>
          <w:szCs w:val="20"/>
        </w:rPr>
        <w:t xml:space="preserve"> </w:t>
      </w:r>
      <w:r w:rsidRPr="000977F2">
        <w:rPr>
          <w:rFonts w:asciiTheme="minorHAnsi" w:hAnsiTheme="minorHAnsi" w:cstheme="minorHAnsi"/>
          <w:b/>
          <w:bCs/>
          <w:sz w:val="20"/>
          <w:szCs w:val="20"/>
        </w:rPr>
        <w:t>powierzamy</w:t>
      </w:r>
      <w:r w:rsidRPr="000977F2">
        <w:rPr>
          <w:rFonts w:asciiTheme="minorHAnsi" w:hAnsiTheme="minorHAnsi" w:cstheme="minorHAnsi"/>
          <w:sz w:val="20"/>
          <w:szCs w:val="20"/>
        </w:rPr>
        <w:t xml:space="preserve"> następujące składniki niniejszego zamówienia do wykonania podwykonawcom.</w:t>
      </w:r>
    </w:p>
    <w:p w14:paraId="19BE3ACF" w14:textId="77777777" w:rsidR="007A14DF" w:rsidRPr="000977F2" w:rsidRDefault="007A14DF" w:rsidP="007A14DF">
      <w:pPr>
        <w:pStyle w:val="Akapitzlist"/>
        <w:ind w:left="0"/>
        <w:jc w:val="both"/>
        <w:rPr>
          <w:rFonts w:asciiTheme="minorHAnsi" w:hAnsiTheme="minorHAnsi" w:cstheme="minorHAnsi"/>
          <w:sz w:val="20"/>
          <w:szCs w:val="20"/>
        </w:rPr>
      </w:pPr>
    </w:p>
    <w:tbl>
      <w:tblPr>
        <w:tblW w:w="8997" w:type="dxa"/>
        <w:jc w:val="center"/>
        <w:tblLayout w:type="fixed"/>
        <w:tblCellMar>
          <w:left w:w="70" w:type="dxa"/>
          <w:right w:w="70" w:type="dxa"/>
        </w:tblCellMar>
        <w:tblLook w:val="0000" w:firstRow="0" w:lastRow="0" w:firstColumn="0" w:lastColumn="0" w:noHBand="0" w:noVBand="0"/>
      </w:tblPr>
      <w:tblGrid>
        <w:gridCol w:w="467"/>
        <w:gridCol w:w="4136"/>
        <w:gridCol w:w="4394"/>
      </w:tblGrid>
      <w:tr w:rsidR="007A14DF" w:rsidRPr="000977F2" w14:paraId="548A8327" w14:textId="77777777" w:rsidTr="00F37D56">
        <w:trPr>
          <w:jc w:val="center"/>
        </w:trPr>
        <w:tc>
          <w:tcPr>
            <w:tcW w:w="467" w:type="dxa"/>
            <w:tcBorders>
              <w:top w:val="single" w:sz="4" w:space="0" w:color="000000"/>
              <w:left w:val="single" w:sz="4" w:space="0" w:color="000000"/>
              <w:bottom w:val="single" w:sz="4" w:space="0" w:color="000000"/>
            </w:tcBorders>
            <w:vAlign w:val="center"/>
          </w:tcPr>
          <w:p w14:paraId="31E2DA43" w14:textId="77777777" w:rsidR="007A14DF" w:rsidRPr="000977F2" w:rsidRDefault="007A14DF" w:rsidP="00F37D56">
            <w:pPr>
              <w:jc w:val="center"/>
              <w:rPr>
                <w:rFonts w:asciiTheme="minorHAnsi" w:hAnsiTheme="minorHAnsi" w:cstheme="minorHAnsi"/>
                <w:b/>
                <w:sz w:val="20"/>
                <w:szCs w:val="20"/>
              </w:rPr>
            </w:pPr>
            <w:r w:rsidRPr="000977F2">
              <w:rPr>
                <w:rFonts w:asciiTheme="minorHAnsi" w:hAnsiTheme="minorHAnsi" w:cstheme="minorHAnsi"/>
                <w:b/>
                <w:sz w:val="20"/>
                <w:szCs w:val="20"/>
              </w:rPr>
              <w:t>Lp.</w:t>
            </w:r>
          </w:p>
        </w:tc>
        <w:tc>
          <w:tcPr>
            <w:tcW w:w="4136" w:type="dxa"/>
            <w:tcBorders>
              <w:top w:val="single" w:sz="4" w:space="0" w:color="000000"/>
              <w:left w:val="single" w:sz="4" w:space="0" w:color="000000"/>
              <w:bottom w:val="single" w:sz="4" w:space="0" w:color="000000"/>
            </w:tcBorders>
            <w:vAlign w:val="center"/>
          </w:tcPr>
          <w:p w14:paraId="66DC059E" w14:textId="77777777" w:rsidR="007A14DF" w:rsidRPr="000977F2" w:rsidRDefault="007A14DF" w:rsidP="00F37D56">
            <w:pPr>
              <w:jc w:val="center"/>
              <w:rPr>
                <w:rFonts w:asciiTheme="minorHAnsi" w:hAnsiTheme="minorHAnsi" w:cstheme="minorHAnsi"/>
                <w:b/>
                <w:sz w:val="20"/>
                <w:szCs w:val="20"/>
              </w:rPr>
            </w:pPr>
            <w:r w:rsidRPr="000977F2">
              <w:rPr>
                <w:rFonts w:asciiTheme="minorHAnsi" w:hAnsiTheme="minorHAnsi" w:cstheme="minorHAnsi"/>
                <w:b/>
                <w:sz w:val="20"/>
                <w:szCs w:val="20"/>
              </w:rPr>
              <w:t>Nazwa i adres podwykonawcy, NIP/PESEL</w:t>
            </w:r>
          </w:p>
        </w:tc>
        <w:tc>
          <w:tcPr>
            <w:tcW w:w="4394" w:type="dxa"/>
            <w:tcBorders>
              <w:top w:val="single" w:sz="4" w:space="0" w:color="000000"/>
              <w:left w:val="single" w:sz="4" w:space="0" w:color="000000"/>
              <w:bottom w:val="single" w:sz="4" w:space="0" w:color="000000"/>
              <w:right w:val="single" w:sz="4" w:space="0" w:color="000000"/>
            </w:tcBorders>
            <w:vAlign w:val="center"/>
          </w:tcPr>
          <w:p w14:paraId="21D070F7" w14:textId="77777777" w:rsidR="007A14DF" w:rsidRPr="000977F2" w:rsidRDefault="007A14DF" w:rsidP="00F37D56">
            <w:pPr>
              <w:jc w:val="center"/>
              <w:rPr>
                <w:rFonts w:asciiTheme="minorHAnsi" w:hAnsiTheme="minorHAnsi" w:cstheme="minorHAnsi"/>
                <w:b/>
                <w:sz w:val="20"/>
                <w:szCs w:val="20"/>
              </w:rPr>
            </w:pPr>
            <w:r w:rsidRPr="000977F2">
              <w:rPr>
                <w:rFonts w:asciiTheme="minorHAnsi" w:hAnsiTheme="minorHAnsi" w:cstheme="minorHAnsi"/>
                <w:b/>
                <w:sz w:val="20"/>
                <w:szCs w:val="20"/>
              </w:rPr>
              <w:t>Opis zakresu zamówienia powierzonego podwykonawcy</w:t>
            </w:r>
          </w:p>
        </w:tc>
      </w:tr>
      <w:tr w:rsidR="007A14DF" w:rsidRPr="000977F2" w14:paraId="7652B09A" w14:textId="77777777" w:rsidTr="00F37D56">
        <w:trPr>
          <w:trHeight w:val="575"/>
          <w:jc w:val="center"/>
        </w:trPr>
        <w:tc>
          <w:tcPr>
            <w:tcW w:w="467" w:type="dxa"/>
            <w:tcBorders>
              <w:top w:val="single" w:sz="4" w:space="0" w:color="000000"/>
              <w:left w:val="single" w:sz="4" w:space="0" w:color="000000"/>
              <w:bottom w:val="single" w:sz="4" w:space="0" w:color="000000"/>
            </w:tcBorders>
          </w:tcPr>
          <w:p w14:paraId="60D65DAF" w14:textId="77777777" w:rsidR="007A14DF" w:rsidRPr="000977F2" w:rsidRDefault="007A14DF" w:rsidP="00F37D56">
            <w:pPr>
              <w:spacing w:after="0"/>
              <w:jc w:val="center"/>
              <w:rPr>
                <w:rFonts w:asciiTheme="minorHAnsi" w:hAnsiTheme="minorHAnsi" w:cstheme="minorHAnsi"/>
                <w:sz w:val="20"/>
                <w:szCs w:val="20"/>
              </w:rPr>
            </w:pPr>
          </w:p>
        </w:tc>
        <w:tc>
          <w:tcPr>
            <w:tcW w:w="4136" w:type="dxa"/>
            <w:tcBorders>
              <w:top w:val="single" w:sz="4" w:space="0" w:color="000000"/>
              <w:left w:val="single" w:sz="4" w:space="0" w:color="000000"/>
              <w:bottom w:val="single" w:sz="4" w:space="0" w:color="000000"/>
            </w:tcBorders>
          </w:tcPr>
          <w:p w14:paraId="1AD4FFB5" w14:textId="77777777" w:rsidR="007A14DF" w:rsidRPr="000977F2" w:rsidRDefault="007A14DF" w:rsidP="00F37D56">
            <w:pPr>
              <w:snapToGrid w:val="0"/>
              <w:spacing w:after="0"/>
              <w:jc w:val="both"/>
              <w:rPr>
                <w:rFonts w:asciiTheme="minorHAnsi" w:hAnsiTheme="minorHAnsi" w:cstheme="minorHAnsi"/>
                <w:sz w:val="20"/>
                <w:szCs w:val="20"/>
              </w:rPr>
            </w:pPr>
          </w:p>
        </w:tc>
        <w:tc>
          <w:tcPr>
            <w:tcW w:w="4394" w:type="dxa"/>
            <w:tcBorders>
              <w:top w:val="single" w:sz="4" w:space="0" w:color="000000"/>
              <w:left w:val="single" w:sz="4" w:space="0" w:color="000000"/>
              <w:bottom w:val="single" w:sz="4" w:space="0" w:color="000000"/>
              <w:right w:val="single" w:sz="4" w:space="0" w:color="000000"/>
            </w:tcBorders>
          </w:tcPr>
          <w:p w14:paraId="78628344" w14:textId="77777777" w:rsidR="007A14DF" w:rsidRPr="000977F2" w:rsidRDefault="007A14DF" w:rsidP="00F37D56">
            <w:pPr>
              <w:snapToGrid w:val="0"/>
              <w:spacing w:after="0"/>
              <w:jc w:val="both"/>
              <w:rPr>
                <w:rFonts w:asciiTheme="minorHAnsi" w:hAnsiTheme="minorHAnsi" w:cstheme="minorHAnsi"/>
                <w:sz w:val="20"/>
                <w:szCs w:val="20"/>
              </w:rPr>
            </w:pPr>
          </w:p>
        </w:tc>
      </w:tr>
      <w:tr w:rsidR="007A14DF" w:rsidRPr="000977F2" w14:paraId="1A38A13D" w14:textId="77777777" w:rsidTr="00F37D56">
        <w:trPr>
          <w:jc w:val="center"/>
        </w:trPr>
        <w:tc>
          <w:tcPr>
            <w:tcW w:w="467" w:type="dxa"/>
            <w:tcBorders>
              <w:top w:val="single" w:sz="4" w:space="0" w:color="000000"/>
              <w:left w:val="single" w:sz="4" w:space="0" w:color="000000"/>
              <w:bottom w:val="single" w:sz="4" w:space="0" w:color="000000"/>
            </w:tcBorders>
          </w:tcPr>
          <w:p w14:paraId="5D4DE92C" w14:textId="77777777" w:rsidR="007A14DF" w:rsidRPr="000977F2" w:rsidRDefault="007A14DF" w:rsidP="00F37D56">
            <w:pPr>
              <w:jc w:val="center"/>
              <w:rPr>
                <w:rFonts w:asciiTheme="minorHAnsi" w:hAnsiTheme="minorHAnsi" w:cstheme="minorHAnsi"/>
                <w:sz w:val="20"/>
                <w:szCs w:val="20"/>
              </w:rPr>
            </w:pPr>
          </w:p>
        </w:tc>
        <w:tc>
          <w:tcPr>
            <w:tcW w:w="4136" w:type="dxa"/>
            <w:tcBorders>
              <w:top w:val="single" w:sz="4" w:space="0" w:color="000000"/>
              <w:left w:val="single" w:sz="4" w:space="0" w:color="000000"/>
              <w:bottom w:val="single" w:sz="4" w:space="0" w:color="000000"/>
            </w:tcBorders>
          </w:tcPr>
          <w:p w14:paraId="10F7261D" w14:textId="77777777" w:rsidR="007A14DF" w:rsidRPr="000977F2" w:rsidRDefault="007A14DF" w:rsidP="00F37D56">
            <w:pPr>
              <w:snapToGrid w:val="0"/>
              <w:jc w:val="both"/>
              <w:rPr>
                <w:rFonts w:asciiTheme="minorHAnsi" w:hAnsiTheme="minorHAnsi" w:cstheme="minorHAnsi"/>
                <w:sz w:val="20"/>
                <w:szCs w:val="20"/>
              </w:rPr>
            </w:pPr>
          </w:p>
        </w:tc>
        <w:tc>
          <w:tcPr>
            <w:tcW w:w="4394" w:type="dxa"/>
            <w:tcBorders>
              <w:top w:val="single" w:sz="4" w:space="0" w:color="000000"/>
              <w:left w:val="single" w:sz="4" w:space="0" w:color="000000"/>
              <w:bottom w:val="single" w:sz="4" w:space="0" w:color="000000"/>
              <w:right w:val="single" w:sz="4" w:space="0" w:color="000000"/>
            </w:tcBorders>
          </w:tcPr>
          <w:p w14:paraId="747DD3F0" w14:textId="77777777" w:rsidR="007A14DF" w:rsidRPr="000977F2" w:rsidRDefault="007A14DF" w:rsidP="00F37D56">
            <w:pPr>
              <w:snapToGrid w:val="0"/>
              <w:jc w:val="both"/>
              <w:rPr>
                <w:rFonts w:asciiTheme="minorHAnsi" w:hAnsiTheme="minorHAnsi" w:cstheme="minorHAnsi"/>
                <w:sz w:val="20"/>
                <w:szCs w:val="20"/>
              </w:rPr>
            </w:pPr>
          </w:p>
        </w:tc>
      </w:tr>
    </w:tbl>
    <w:p w14:paraId="098E6F2A" w14:textId="77777777" w:rsidR="007A14DF" w:rsidRPr="000977F2" w:rsidRDefault="007A14DF" w:rsidP="007A14DF">
      <w:pPr>
        <w:tabs>
          <w:tab w:val="left" w:pos="349"/>
        </w:tabs>
        <w:autoSpaceDE w:val="0"/>
        <w:autoSpaceDN w:val="0"/>
        <w:adjustRightInd w:val="0"/>
        <w:jc w:val="both"/>
        <w:textAlignment w:val="baseline"/>
        <w:rPr>
          <w:rFonts w:asciiTheme="minorHAnsi" w:hAnsiTheme="minorHAnsi" w:cstheme="minorHAnsi"/>
          <w:i/>
          <w:color w:val="000000"/>
          <w:sz w:val="20"/>
          <w:szCs w:val="20"/>
        </w:rPr>
      </w:pPr>
      <w:r w:rsidRPr="000977F2">
        <w:rPr>
          <w:rFonts w:asciiTheme="minorHAnsi" w:hAnsiTheme="minorHAnsi" w:cstheme="minorHAnsi"/>
          <w:i/>
          <w:color w:val="000000"/>
          <w:sz w:val="20"/>
          <w:szCs w:val="20"/>
        </w:rPr>
        <w:t xml:space="preserve">Jednocześnie pozyskałem/liśmy wszelkie niezbędne informacje i oświadczam/y, iż w/w </w:t>
      </w:r>
      <w:r w:rsidRPr="000977F2">
        <w:rPr>
          <w:rFonts w:asciiTheme="minorHAnsi" w:hAnsiTheme="minorHAnsi" w:cstheme="minorHAnsi"/>
          <w:b/>
          <w:i/>
          <w:color w:val="000000"/>
          <w:sz w:val="20"/>
          <w:szCs w:val="20"/>
        </w:rPr>
        <w:t>Podwykonawcy nie podlegają wykluczeniu</w:t>
      </w:r>
      <w:r w:rsidRPr="000977F2">
        <w:rPr>
          <w:rFonts w:asciiTheme="minorHAnsi" w:hAnsiTheme="minorHAnsi" w:cstheme="minorHAnsi"/>
          <w:i/>
          <w:color w:val="000000"/>
          <w:sz w:val="20"/>
          <w:szCs w:val="20"/>
        </w:rPr>
        <w:t xml:space="preserve"> na podstawie art. 108 ust. 1</w:t>
      </w:r>
      <w:r w:rsidR="00F93004">
        <w:rPr>
          <w:rFonts w:asciiTheme="minorHAnsi" w:hAnsiTheme="minorHAnsi" w:cstheme="minorHAnsi"/>
          <w:i/>
          <w:color w:val="000000"/>
          <w:sz w:val="20"/>
          <w:szCs w:val="20"/>
        </w:rPr>
        <w:t xml:space="preserve"> </w:t>
      </w:r>
      <w:r w:rsidRPr="000977F2">
        <w:rPr>
          <w:rFonts w:asciiTheme="minorHAnsi" w:hAnsiTheme="minorHAnsi" w:cstheme="minorHAnsi"/>
          <w:i/>
          <w:color w:val="000000"/>
          <w:sz w:val="20"/>
          <w:szCs w:val="20"/>
        </w:rPr>
        <w:t>ustawy z dn. 11 września 2019 r. Prawo zamówień publicznych (Dz. U. z 20</w:t>
      </w:r>
      <w:r>
        <w:rPr>
          <w:rFonts w:asciiTheme="minorHAnsi" w:hAnsiTheme="minorHAnsi" w:cstheme="minorHAnsi"/>
          <w:i/>
          <w:color w:val="000000"/>
          <w:sz w:val="20"/>
          <w:szCs w:val="20"/>
        </w:rPr>
        <w:t>2</w:t>
      </w:r>
      <w:r w:rsidR="00874B2C">
        <w:rPr>
          <w:rFonts w:asciiTheme="minorHAnsi" w:hAnsiTheme="minorHAnsi" w:cstheme="minorHAnsi"/>
          <w:i/>
          <w:color w:val="000000"/>
          <w:sz w:val="20"/>
          <w:szCs w:val="20"/>
        </w:rPr>
        <w:t>4</w:t>
      </w:r>
      <w:r w:rsidRPr="000977F2">
        <w:rPr>
          <w:rFonts w:asciiTheme="minorHAnsi" w:hAnsiTheme="minorHAnsi" w:cstheme="minorHAnsi"/>
          <w:i/>
          <w:color w:val="000000"/>
          <w:sz w:val="20"/>
          <w:szCs w:val="20"/>
        </w:rPr>
        <w:t xml:space="preserve">r., poz. </w:t>
      </w:r>
      <w:r w:rsidR="00874B2C">
        <w:rPr>
          <w:rFonts w:asciiTheme="minorHAnsi" w:hAnsiTheme="minorHAnsi" w:cstheme="minorHAnsi"/>
          <w:i/>
          <w:color w:val="000000"/>
          <w:sz w:val="20"/>
          <w:szCs w:val="20"/>
        </w:rPr>
        <w:t>1320</w:t>
      </w:r>
      <w:r w:rsidRPr="000977F2">
        <w:rPr>
          <w:rFonts w:asciiTheme="minorHAnsi" w:hAnsiTheme="minorHAnsi" w:cstheme="minorHAnsi"/>
          <w:i/>
          <w:color w:val="000000"/>
          <w:sz w:val="20"/>
          <w:szCs w:val="20"/>
        </w:rPr>
        <w:t xml:space="preserve">)  oraz </w:t>
      </w:r>
      <w:r w:rsidRPr="000977F2">
        <w:rPr>
          <w:rFonts w:asciiTheme="minorHAnsi" w:hAnsiTheme="minorHAnsi" w:cstheme="minorHAnsi"/>
          <w:b/>
          <w:i/>
          <w:color w:val="000000"/>
          <w:sz w:val="20"/>
          <w:szCs w:val="20"/>
        </w:rPr>
        <w:t>spełniają warunki udziału w postępowaniu</w:t>
      </w:r>
      <w:r w:rsidRPr="000977F2">
        <w:rPr>
          <w:rFonts w:asciiTheme="minorHAnsi" w:hAnsiTheme="minorHAnsi" w:cstheme="minorHAnsi"/>
          <w:i/>
          <w:color w:val="000000"/>
          <w:sz w:val="20"/>
          <w:szCs w:val="20"/>
        </w:rPr>
        <w:t>.</w:t>
      </w:r>
    </w:p>
    <w:p w14:paraId="384B551B" w14:textId="77777777" w:rsidR="007A14DF" w:rsidRPr="007A14DF" w:rsidRDefault="007A14DF" w:rsidP="009B7DCC">
      <w:pPr>
        <w:pStyle w:val="Akapitzlist"/>
        <w:numPr>
          <w:ilvl w:val="5"/>
          <w:numId w:val="83"/>
        </w:numPr>
        <w:tabs>
          <w:tab w:val="clear" w:pos="2520"/>
        </w:tabs>
        <w:autoSpaceDE w:val="0"/>
        <w:autoSpaceDN w:val="0"/>
        <w:adjustRightInd w:val="0"/>
        <w:ind w:left="284"/>
        <w:jc w:val="both"/>
        <w:rPr>
          <w:rFonts w:asciiTheme="minorHAnsi" w:eastAsiaTheme="minorHAnsi" w:hAnsiTheme="minorHAnsi" w:cstheme="minorHAnsi"/>
          <w:color w:val="000000" w:themeColor="text1"/>
          <w:sz w:val="20"/>
          <w:szCs w:val="20"/>
        </w:rPr>
      </w:pPr>
      <w:r w:rsidRPr="007A14DF">
        <w:rPr>
          <w:rFonts w:asciiTheme="minorHAnsi" w:eastAsiaTheme="minorHAnsi" w:hAnsiTheme="minorHAnsi" w:cstheme="minorHAnsi"/>
          <w:color w:val="000000" w:themeColor="text1"/>
          <w:sz w:val="20"/>
          <w:szCs w:val="20"/>
        </w:rPr>
        <w:t>Oświadczam/-y, że w celu potwierdzenia spełnienia warunków udziału w postępowaniu będę polegał/ będziemy polegali na zdolnościach niżej wymienionych podmiotów:</w:t>
      </w:r>
    </w:p>
    <w:tbl>
      <w:tblPr>
        <w:tblW w:w="0" w:type="auto"/>
        <w:jc w:val="center"/>
        <w:tblLook w:val="04A0" w:firstRow="1" w:lastRow="0" w:firstColumn="1" w:lastColumn="0" w:noHBand="0" w:noVBand="1"/>
      </w:tblPr>
      <w:tblGrid>
        <w:gridCol w:w="562"/>
        <w:gridCol w:w="5466"/>
        <w:gridCol w:w="3032"/>
      </w:tblGrid>
      <w:tr w:rsidR="007A14DF" w:rsidRPr="000977F2" w14:paraId="437A88CA" w14:textId="77777777" w:rsidTr="00F37D56">
        <w:trPr>
          <w:jc w:val="center"/>
        </w:trPr>
        <w:tc>
          <w:tcPr>
            <w:tcW w:w="562" w:type="dxa"/>
            <w:tcBorders>
              <w:top w:val="single" w:sz="4" w:space="0" w:color="auto"/>
              <w:left w:val="single" w:sz="4" w:space="0" w:color="auto"/>
              <w:bottom w:val="single" w:sz="4" w:space="0" w:color="auto"/>
              <w:right w:val="single" w:sz="4" w:space="0" w:color="auto"/>
            </w:tcBorders>
          </w:tcPr>
          <w:p w14:paraId="3D0CC526" w14:textId="77777777" w:rsidR="007A14DF" w:rsidRPr="000977F2" w:rsidRDefault="007A14DF" w:rsidP="00F37D56">
            <w:pPr>
              <w:jc w:val="center"/>
              <w:rPr>
                <w:rFonts w:asciiTheme="minorHAnsi" w:hAnsiTheme="minorHAnsi" w:cstheme="minorHAnsi"/>
                <w:kern w:val="16"/>
                <w:sz w:val="20"/>
                <w:szCs w:val="20"/>
              </w:rPr>
            </w:pPr>
            <w:r w:rsidRPr="000977F2">
              <w:rPr>
                <w:rFonts w:asciiTheme="minorHAnsi" w:hAnsiTheme="minorHAnsi" w:cstheme="minorHAnsi"/>
                <w:kern w:val="16"/>
                <w:sz w:val="20"/>
                <w:szCs w:val="20"/>
              </w:rPr>
              <w:t>Lp.</w:t>
            </w:r>
          </w:p>
        </w:tc>
        <w:tc>
          <w:tcPr>
            <w:tcW w:w="5466" w:type="dxa"/>
            <w:tcBorders>
              <w:top w:val="single" w:sz="4" w:space="0" w:color="auto"/>
              <w:left w:val="single" w:sz="4" w:space="0" w:color="auto"/>
              <w:bottom w:val="single" w:sz="4" w:space="0" w:color="auto"/>
              <w:right w:val="single" w:sz="4" w:space="0" w:color="auto"/>
            </w:tcBorders>
          </w:tcPr>
          <w:p w14:paraId="2DF42291" w14:textId="77777777" w:rsidR="007A14DF" w:rsidRPr="000977F2" w:rsidRDefault="007A14DF" w:rsidP="00F37D56">
            <w:pPr>
              <w:jc w:val="center"/>
              <w:rPr>
                <w:rFonts w:asciiTheme="minorHAnsi" w:hAnsiTheme="minorHAnsi" w:cstheme="minorHAnsi"/>
                <w:kern w:val="16"/>
                <w:sz w:val="20"/>
                <w:szCs w:val="20"/>
              </w:rPr>
            </w:pPr>
            <w:r w:rsidRPr="000977F2">
              <w:rPr>
                <w:rFonts w:asciiTheme="minorHAnsi" w:hAnsiTheme="minorHAnsi" w:cstheme="minorHAnsi"/>
                <w:kern w:val="16"/>
                <w:sz w:val="20"/>
                <w:szCs w:val="20"/>
              </w:rPr>
              <w:t>Firma (nazwa) podmiotu trzeciego</w:t>
            </w:r>
          </w:p>
        </w:tc>
        <w:tc>
          <w:tcPr>
            <w:tcW w:w="3032" w:type="dxa"/>
            <w:tcBorders>
              <w:top w:val="single" w:sz="4" w:space="0" w:color="auto"/>
              <w:left w:val="single" w:sz="4" w:space="0" w:color="auto"/>
              <w:bottom w:val="single" w:sz="4" w:space="0" w:color="auto"/>
              <w:right w:val="single" w:sz="4" w:space="0" w:color="auto"/>
            </w:tcBorders>
          </w:tcPr>
          <w:p w14:paraId="09DECD66" w14:textId="77777777" w:rsidR="007A14DF" w:rsidRPr="000977F2" w:rsidRDefault="007A14DF" w:rsidP="00F37D56">
            <w:pPr>
              <w:jc w:val="center"/>
              <w:rPr>
                <w:rFonts w:asciiTheme="minorHAnsi" w:hAnsiTheme="minorHAnsi" w:cstheme="minorHAnsi"/>
                <w:kern w:val="16"/>
                <w:sz w:val="20"/>
                <w:szCs w:val="20"/>
              </w:rPr>
            </w:pPr>
            <w:r w:rsidRPr="000977F2">
              <w:rPr>
                <w:rFonts w:asciiTheme="minorHAnsi" w:hAnsiTheme="minorHAnsi" w:cstheme="minorHAnsi"/>
                <w:kern w:val="16"/>
                <w:sz w:val="20"/>
                <w:szCs w:val="20"/>
              </w:rPr>
              <w:t>Udostępniany potencjał</w:t>
            </w:r>
          </w:p>
        </w:tc>
      </w:tr>
      <w:tr w:rsidR="007A14DF" w:rsidRPr="000977F2" w14:paraId="5910308F" w14:textId="77777777" w:rsidTr="00F37D56">
        <w:trPr>
          <w:trHeight w:val="373"/>
          <w:jc w:val="center"/>
        </w:trPr>
        <w:tc>
          <w:tcPr>
            <w:tcW w:w="562" w:type="dxa"/>
            <w:tcBorders>
              <w:top w:val="single" w:sz="4" w:space="0" w:color="auto"/>
              <w:left w:val="single" w:sz="4" w:space="0" w:color="auto"/>
              <w:bottom w:val="single" w:sz="4" w:space="0" w:color="auto"/>
              <w:right w:val="single" w:sz="4" w:space="0" w:color="auto"/>
            </w:tcBorders>
          </w:tcPr>
          <w:p w14:paraId="4EDE72D7" w14:textId="77777777" w:rsidR="007A14DF" w:rsidRPr="000977F2" w:rsidRDefault="007A14DF" w:rsidP="00F37D56">
            <w:pPr>
              <w:spacing w:line="720" w:lineRule="auto"/>
              <w:jc w:val="center"/>
              <w:rPr>
                <w:rFonts w:asciiTheme="minorHAnsi" w:hAnsiTheme="minorHAnsi" w:cstheme="minorHAnsi"/>
                <w:kern w:val="16"/>
                <w:sz w:val="20"/>
                <w:szCs w:val="20"/>
              </w:rPr>
            </w:pPr>
          </w:p>
        </w:tc>
        <w:tc>
          <w:tcPr>
            <w:tcW w:w="5466" w:type="dxa"/>
            <w:tcBorders>
              <w:top w:val="single" w:sz="4" w:space="0" w:color="auto"/>
              <w:left w:val="single" w:sz="4" w:space="0" w:color="auto"/>
              <w:bottom w:val="single" w:sz="4" w:space="0" w:color="auto"/>
              <w:right w:val="single" w:sz="4" w:space="0" w:color="auto"/>
            </w:tcBorders>
          </w:tcPr>
          <w:p w14:paraId="46E88A8E" w14:textId="77777777" w:rsidR="007A14DF" w:rsidRPr="000977F2" w:rsidRDefault="007A14DF" w:rsidP="00F37D56">
            <w:pPr>
              <w:tabs>
                <w:tab w:val="left" w:pos="897"/>
              </w:tabs>
              <w:spacing w:line="720" w:lineRule="auto"/>
              <w:rPr>
                <w:rFonts w:asciiTheme="minorHAnsi" w:hAnsiTheme="minorHAnsi" w:cstheme="minorHAnsi"/>
                <w:kern w:val="16"/>
                <w:sz w:val="20"/>
                <w:szCs w:val="20"/>
              </w:rPr>
            </w:pPr>
            <w:r>
              <w:rPr>
                <w:rFonts w:asciiTheme="minorHAnsi" w:hAnsiTheme="minorHAnsi" w:cstheme="minorHAnsi"/>
                <w:kern w:val="16"/>
                <w:sz w:val="20"/>
                <w:szCs w:val="20"/>
              </w:rPr>
              <w:tab/>
            </w:r>
          </w:p>
        </w:tc>
        <w:tc>
          <w:tcPr>
            <w:tcW w:w="3032" w:type="dxa"/>
            <w:tcBorders>
              <w:top w:val="single" w:sz="4" w:space="0" w:color="auto"/>
              <w:left w:val="single" w:sz="4" w:space="0" w:color="auto"/>
              <w:bottom w:val="single" w:sz="4" w:space="0" w:color="auto"/>
              <w:right w:val="single" w:sz="4" w:space="0" w:color="auto"/>
            </w:tcBorders>
          </w:tcPr>
          <w:p w14:paraId="62184B5E" w14:textId="77777777" w:rsidR="007A14DF" w:rsidRPr="000977F2" w:rsidRDefault="007A14DF" w:rsidP="00F37D56">
            <w:pPr>
              <w:spacing w:line="720" w:lineRule="auto"/>
              <w:jc w:val="center"/>
              <w:rPr>
                <w:rFonts w:asciiTheme="minorHAnsi" w:hAnsiTheme="minorHAnsi" w:cstheme="minorHAnsi"/>
                <w:kern w:val="16"/>
                <w:sz w:val="20"/>
                <w:szCs w:val="20"/>
              </w:rPr>
            </w:pPr>
          </w:p>
        </w:tc>
      </w:tr>
      <w:tr w:rsidR="007A14DF" w:rsidRPr="000977F2" w14:paraId="7AC420FF" w14:textId="77777777" w:rsidTr="00F37D56">
        <w:trPr>
          <w:trHeight w:val="933"/>
          <w:jc w:val="center"/>
        </w:trPr>
        <w:tc>
          <w:tcPr>
            <w:tcW w:w="562" w:type="dxa"/>
            <w:tcBorders>
              <w:top w:val="single" w:sz="4" w:space="0" w:color="auto"/>
              <w:left w:val="single" w:sz="4" w:space="0" w:color="auto"/>
              <w:bottom w:val="single" w:sz="4" w:space="0" w:color="auto"/>
              <w:right w:val="single" w:sz="4" w:space="0" w:color="auto"/>
            </w:tcBorders>
          </w:tcPr>
          <w:p w14:paraId="5D23CEDD" w14:textId="77777777" w:rsidR="007A14DF" w:rsidRPr="000977F2" w:rsidRDefault="007A14DF" w:rsidP="00F37D56">
            <w:pPr>
              <w:spacing w:line="720" w:lineRule="auto"/>
              <w:jc w:val="center"/>
              <w:rPr>
                <w:rFonts w:asciiTheme="minorHAnsi" w:hAnsiTheme="minorHAnsi" w:cstheme="minorHAnsi"/>
                <w:kern w:val="16"/>
                <w:sz w:val="20"/>
                <w:szCs w:val="20"/>
              </w:rPr>
            </w:pPr>
          </w:p>
        </w:tc>
        <w:tc>
          <w:tcPr>
            <w:tcW w:w="5466" w:type="dxa"/>
            <w:tcBorders>
              <w:top w:val="single" w:sz="4" w:space="0" w:color="auto"/>
              <w:left w:val="single" w:sz="4" w:space="0" w:color="auto"/>
              <w:bottom w:val="single" w:sz="4" w:space="0" w:color="auto"/>
              <w:right w:val="single" w:sz="4" w:space="0" w:color="auto"/>
            </w:tcBorders>
          </w:tcPr>
          <w:p w14:paraId="41C3EA39" w14:textId="77777777" w:rsidR="007A14DF" w:rsidRPr="000977F2" w:rsidRDefault="007A14DF" w:rsidP="00F37D56">
            <w:pPr>
              <w:spacing w:line="720" w:lineRule="auto"/>
              <w:jc w:val="center"/>
              <w:rPr>
                <w:rFonts w:asciiTheme="minorHAnsi" w:hAnsiTheme="minorHAnsi" w:cstheme="minorHAnsi"/>
                <w:kern w:val="16"/>
                <w:sz w:val="20"/>
                <w:szCs w:val="20"/>
              </w:rPr>
            </w:pPr>
          </w:p>
        </w:tc>
        <w:tc>
          <w:tcPr>
            <w:tcW w:w="3032" w:type="dxa"/>
            <w:tcBorders>
              <w:top w:val="single" w:sz="4" w:space="0" w:color="auto"/>
              <w:left w:val="single" w:sz="4" w:space="0" w:color="auto"/>
              <w:bottom w:val="single" w:sz="4" w:space="0" w:color="auto"/>
              <w:right w:val="single" w:sz="4" w:space="0" w:color="auto"/>
            </w:tcBorders>
          </w:tcPr>
          <w:p w14:paraId="13FD62CD" w14:textId="77777777" w:rsidR="007A14DF" w:rsidRPr="000977F2" w:rsidRDefault="007A14DF" w:rsidP="00F37D56">
            <w:pPr>
              <w:spacing w:line="720" w:lineRule="auto"/>
              <w:jc w:val="center"/>
              <w:rPr>
                <w:rFonts w:asciiTheme="minorHAnsi" w:hAnsiTheme="minorHAnsi" w:cstheme="minorHAnsi"/>
                <w:kern w:val="16"/>
                <w:sz w:val="20"/>
                <w:szCs w:val="20"/>
              </w:rPr>
            </w:pPr>
          </w:p>
        </w:tc>
      </w:tr>
    </w:tbl>
    <w:p w14:paraId="5132BE43" w14:textId="77777777" w:rsidR="007A14DF" w:rsidRDefault="007A14DF" w:rsidP="009B7DCC">
      <w:pPr>
        <w:pStyle w:val="Tekstpodstawowywcity31"/>
        <w:widowControl/>
        <w:numPr>
          <w:ilvl w:val="5"/>
          <w:numId w:val="83"/>
        </w:numPr>
        <w:spacing w:line="240" w:lineRule="auto"/>
        <w:ind w:left="284"/>
        <w:rPr>
          <w:rFonts w:asciiTheme="minorHAnsi" w:hAnsiTheme="minorHAnsi" w:cstheme="minorHAnsi"/>
          <w:sz w:val="20"/>
        </w:rPr>
      </w:pPr>
      <w:r w:rsidRPr="000977F2">
        <w:rPr>
          <w:rFonts w:asciiTheme="minorHAnsi" w:hAnsiTheme="minorHAnsi" w:cstheme="minorHAnsi"/>
          <w:sz w:val="20"/>
        </w:rPr>
        <w:t xml:space="preserve">Termin płatności: </w:t>
      </w:r>
      <w:r w:rsidRPr="000977F2">
        <w:rPr>
          <w:rFonts w:asciiTheme="minorHAnsi" w:hAnsiTheme="minorHAnsi" w:cstheme="minorHAnsi"/>
          <w:b/>
          <w:sz w:val="20"/>
        </w:rPr>
        <w:t>do 30 dni</w:t>
      </w:r>
      <w:r w:rsidRPr="000977F2">
        <w:rPr>
          <w:rFonts w:asciiTheme="minorHAnsi" w:hAnsiTheme="minorHAnsi" w:cstheme="minorHAnsi"/>
          <w:sz w:val="20"/>
        </w:rPr>
        <w:t xml:space="preserve"> od dnia otrzymania przez zamawiającego oryginału prawidłowo wystawionej faktury.</w:t>
      </w:r>
    </w:p>
    <w:p w14:paraId="22B9F246" w14:textId="77777777" w:rsidR="007A14DF" w:rsidRDefault="007A14DF" w:rsidP="009B7DCC">
      <w:pPr>
        <w:pStyle w:val="Tekstpodstawowywcity31"/>
        <w:widowControl/>
        <w:numPr>
          <w:ilvl w:val="5"/>
          <w:numId w:val="83"/>
        </w:numPr>
        <w:spacing w:line="240" w:lineRule="auto"/>
        <w:ind w:left="284" w:hanging="284"/>
        <w:rPr>
          <w:rFonts w:asciiTheme="minorHAnsi" w:hAnsiTheme="minorHAnsi" w:cstheme="minorHAnsi"/>
          <w:sz w:val="20"/>
          <w:szCs w:val="20"/>
        </w:rPr>
      </w:pPr>
      <w:r w:rsidRPr="007A14DF">
        <w:rPr>
          <w:rFonts w:asciiTheme="minorHAnsi" w:hAnsiTheme="minorHAnsi" w:cstheme="minorHAnsi"/>
          <w:color w:val="000000"/>
          <w:sz w:val="20"/>
          <w:szCs w:val="20"/>
        </w:rPr>
        <w:t xml:space="preserve">Oświadczam/-y, że wypełniłem/-liśmy obowiązki informacyjne przewidziane w art. 13 lub art. 14 RODO wobec osób fizycznych, </w:t>
      </w:r>
      <w:r w:rsidRPr="007A14DF">
        <w:rPr>
          <w:rFonts w:asciiTheme="minorHAnsi" w:hAnsiTheme="minorHAnsi" w:cstheme="minorHAnsi"/>
          <w:sz w:val="20"/>
          <w:szCs w:val="20"/>
        </w:rPr>
        <w:t>od których dane osobowe bezpośrednio lub pośrednio pozyskałem/-liśmy</w:t>
      </w:r>
      <w:r w:rsidRPr="007A14DF">
        <w:rPr>
          <w:rFonts w:asciiTheme="minorHAnsi" w:hAnsiTheme="minorHAnsi" w:cstheme="minorHAnsi"/>
          <w:color w:val="000000"/>
          <w:sz w:val="20"/>
          <w:szCs w:val="20"/>
        </w:rPr>
        <w:t xml:space="preserve"> w celu ubiegania się o udzielenie zamówienia publicznego w niniejszym postępowaniu</w:t>
      </w:r>
      <w:r w:rsidRPr="007A14DF">
        <w:rPr>
          <w:rFonts w:asciiTheme="minorHAnsi" w:hAnsiTheme="minorHAnsi" w:cstheme="minorHAnsi"/>
          <w:sz w:val="20"/>
          <w:szCs w:val="20"/>
        </w:rPr>
        <w:t>.</w:t>
      </w:r>
    </w:p>
    <w:p w14:paraId="52902A6A" w14:textId="77777777" w:rsidR="007A14DF" w:rsidRPr="007A14DF" w:rsidRDefault="007A14DF" w:rsidP="009B7DCC">
      <w:pPr>
        <w:pStyle w:val="Tekstpodstawowywcity31"/>
        <w:widowControl/>
        <w:numPr>
          <w:ilvl w:val="5"/>
          <w:numId w:val="83"/>
        </w:numPr>
        <w:tabs>
          <w:tab w:val="clear" w:pos="2520"/>
        </w:tabs>
        <w:spacing w:line="240" w:lineRule="auto"/>
        <w:ind w:left="284" w:hanging="284"/>
        <w:rPr>
          <w:rFonts w:asciiTheme="minorHAnsi" w:hAnsiTheme="minorHAnsi" w:cstheme="minorHAnsi"/>
          <w:sz w:val="20"/>
          <w:szCs w:val="20"/>
        </w:rPr>
      </w:pPr>
      <w:r w:rsidRPr="007A14DF">
        <w:rPr>
          <w:rFonts w:asciiTheme="minorHAnsi" w:hAnsiTheme="minorHAnsi" w:cstheme="minorHAnsi"/>
          <w:sz w:val="20"/>
          <w:szCs w:val="20"/>
        </w:rPr>
        <w:t>Do bieżącego kontaktu w związku z postępowaniem wyznaczamy:</w:t>
      </w:r>
    </w:p>
    <w:p w14:paraId="7FB80D2E" w14:textId="77777777" w:rsidR="007A14DF" w:rsidRDefault="007A14DF" w:rsidP="007A14DF">
      <w:pPr>
        <w:pStyle w:val="Tekstpodstawowywcity31"/>
        <w:widowControl/>
        <w:spacing w:line="240" w:lineRule="auto"/>
        <w:ind w:left="360" w:firstLine="0"/>
        <w:rPr>
          <w:rFonts w:asciiTheme="minorHAnsi" w:hAnsiTheme="minorHAnsi" w:cstheme="minorHAnsi"/>
          <w:sz w:val="20"/>
        </w:rPr>
      </w:pPr>
    </w:p>
    <w:p w14:paraId="52DE9466" w14:textId="77777777" w:rsidR="007A14DF" w:rsidRPr="000977F2" w:rsidRDefault="007A14DF" w:rsidP="007A14DF">
      <w:pPr>
        <w:tabs>
          <w:tab w:val="left" w:pos="360"/>
        </w:tabs>
        <w:spacing w:line="360" w:lineRule="auto"/>
        <w:ind w:left="360"/>
        <w:rPr>
          <w:rFonts w:asciiTheme="minorHAnsi" w:hAnsiTheme="minorHAnsi" w:cstheme="minorHAnsi"/>
          <w:sz w:val="20"/>
          <w:szCs w:val="20"/>
        </w:rPr>
      </w:pPr>
      <w:r w:rsidRPr="000977F2">
        <w:rPr>
          <w:rFonts w:asciiTheme="minorHAnsi" w:hAnsiTheme="minorHAnsi" w:cstheme="minorHAnsi"/>
          <w:sz w:val="20"/>
          <w:szCs w:val="20"/>
        </w:rPr>
        <w:t>.................................................................................... tel. ....................................................</w:t>
      </w:r>
    </w:p>
    <w:p w14:paraId="3FEFDC1B" w14:textId="77777777" w:rsidR="007A14DF" w:rsidRPr="000977F2" w:rsidRDefault="007A14DF" w:rsidP="007A14DF">
      <w:pPr>
        <w:suppressAutoHyphens/>
        <w:autoSpaceDE w:val="0"/>
        <w:spacing w:after="120"/>
        <w:rPr>
          <w:rFonts w:asciiTheme="minorHAnsi" w:hAnsiTheme="minorHAnsi" w:cstheme="minorHAnsi"/>
          <w:color w:val="FF0000"/>
          <w:sz w:val="16"/>
          <w:szCs w:val="16"/>
          <w:lang w:eastAsia="zh-CN"/>
        </w:rPr>
      </w:pPr>
    </w:p>
    <w:p w14:paraId="6FDBC37C" w14:textId="77777777" w:rsidR="00B9652D" w:rsidRDefault="007A14DF" w:rsidP="007A14DF">
      <w:pPr>
        <w:suppressAutoHyphens/>
        <w:autoSpaceDE w:val="0"/>
        <w:spacing w:after="120"/>
        <w:rPr>
          <w:rFonts w:asciiTheme="minorHAnsi" w:hAnsiTheme="minorHAnsi" w:cstheme="minorHAnsi"/>
          <w:color w:val="FF0000"/>
          <w:sz w:val="16"/>
          <w:szCs w:val="16"/>
          <w:lang w:eastAsia="zh-CN"/>
        </w:rPr>
      </w:pPr>
      <w:r w:rsidRPr="000977F2">
        <w:rPr>
          <w:rFonts w:asciiTheme="minorHAnsi" w:hAnsiTheme="minorHAnsi" w:cstheme="minorHAnsi"/>
          <w:color w:val="FF0000"/>
          <w:sz w:val="16"/>
          <w:szCs w:val="16"/>
          <w:lang w:eastAsia="zh-CN"/>
        </w:rPr>
        <w:t>(Kwalifikowany podpis elektroniczny lub podpis zaufany lub podpis osobisty wykonawcy lub upoważnionego pełnomocnika)</w:t>
      </w:r>
    </w:p>
    <w:p w14:paraId="5CE7576B" w14:textId="77777777" w:rsidR="00B9652D" w:rsidRDefault="00B9652D">
      <w:pPr>
        <w:spacing w:after="0" w:line="240" w:lineRule="auto"/>
        <w:rPr>
          <w:rFonts w:asciiTheme="minorHAnsi" w:hAnsiTheme="minorHAnsi" w:cstheme="minorHAnsi"/>
          <w:color w:val="FF0000"/>
          <w:sz w:val="16"/>
          <w:szCs w:val="16"/>
          <w:lang w:eastAsia="zh-CN"/>
        </w:rPr>
      </w:pPr>
      <w:r>
        <w:rPr>
          <w:rFonts w:asciiTheme="minorHAnsi" w:hAnsiTheme="minorHAnsi" w:cstheme="minorHAnsi"/>
          <w:color w:val="FF0000"/>
          <w:sz w:val="16"/>
          <w:szCs w:val="16"/>
          <w:lang w:eastAsia="zh-CN"/>
        </w:rPr>
        <w:br w:type="page"/>
      </w:r>
    </w:p>
    <w:p w14:paraId="321188F3" w14:textId="7E3371D0" w:rsidR="00B9652D" w:rsidRPr="000977F2" w:rsidRDefault="00B9652D" w:rsidP="00B9652D">
      <w:pPr>
        <w:tabs>
          <w:tab w:val="right" w:pos="5760"/>
          <w:tab w:val="left" w:pos="6709"/>
          <w:tab w:val="right" w:leader="dot" w:pos="9000"/>
        </w:tabs>
        <w:jc w:val="right"/>
        <w:rPr>
          <w:rFonts w:asciiTheme="minorHAnsi" w:hAnsiTheme="minorHAnsi" w:cstheme="minorHAnsi"/>
          <w:b/>
          <w:sz w:val="20"/>
          <w:szCs w:val="20"/>
        </w:rPr>
      </w:pPr>
      <w:r w:rsidRPr="000977F2">
        <w:rPr>
          <w:rFonts w:asciiTheme="minorHAnsi" w:hAnsiTheme="minorHAnsi" w:cstheme="minorHAnsi"/>
          <w:b/>
          <w:sz w:val="20"/>
          <w:szCs w:val="20"/>
        </w:rPr>
        <w:lastRenderedPageBreak/>
        <w:t xml:space="preserve">Załącznik nr </w:t>
      </w:r>
      <w:r w:rsidR="00CF137C">
        <w:rPr>
          <w:rFonts w:asciiTheme="minorHAnsi" w:hAnsiTheme="minorHAnsi" w:cstheme="minorHAnsi"/>
          <w:b/>
          <w:sz w:val="20"/>
          <w:szCs w:val="20"/>
        </w:rPr>
        <w:t>2</w:t>
      </w:r>
      <w:r w:rsidRPr="000977F2">
        <w:rPr>
          <w:rFonts w:asciiTheme="minorHAnsi" w:hAnsiTheme="minorHAnsi" w:cstheme="minorHAnsi"/>
          <w:b/>
          <w:sz w:val="20"/>
          <w:szCs w:val="20"/>
        </w:rPr>
        <w:t xml:space="preserve"> – oświadczenie (spełnianie warunków)</w:t>
      </w:r>
    </w:p>
    <w:p w14:paraId="65BFAD63" w14:textId="77777777" w:rsidR="00B9652D" w:rsidRPr="000977F2" w:rsidRDefault="00B9652D" w:rsidP="00B9652D">
      <w:pPr>
        <w:spacing w:after="0" w:line="360" w:lineRule="auto"/>
        <w:jc w:val="center"/>
        <w:rPr>
          <w:rFonts w:asciiTheme="minorHAnsi" w:hAnsiTheme="minorHAnsi" w:cstheme="minorHAnsi"/>
          <w:b/>
          <w:bCs/>
          <w:sz w:val="20"/>
          <w:szCs w:val="20"/>
          <w:u w:val="single"/>
        </w:rPr>
      </w:pPr>
      <w:r w:rsidRPr="000977F2">
        <w:rPr>
          <w:rFonts w:asciiTheme="minorHAnsi" w:hAnsiTheme="minorHAnsi" w:cstheme="minorHAnsi"/>
          <w:b/>
          <w:bCs/>
          <w:sz w:val="20"/>
          <w:szCs w:val="20"/>
          <w:u w:val="single"/>
        </w:rPr>
        <w:t xml:space="preserve">Oświadczenie wykonawcy </w:t>
      </w:r>
    </w:p>
    <w:p w14:paraId="056BAA60" w14:textId="77777777" w:rsidR="00B9652D" w:rsidRPr="000977F2" w:rsidRDefault="00B9652D" w:rsidP="00B9652D">
      <w:pPr>
        <w:spacing w:after="0" w:line="360" w:lineRule="auto"/>
        <w:jc w:val="center"/>
        <w:rPr>
          <w:rFonts w:asciiTheme="minorHAnsi" w:hAnsiTheme="minorHAnsi" w:cstheme="minorHAnsi"/>
          <w:b/>
          <w:bCs/>
          <w:sz w:val="20"/>
          <w:szCs w:val="20"/>
        </w:rPr>
      </w:pPr>
      <w:r w:rsidRPr="000977F2">
        <w:rPr>
          <w:rFonts w:asciiTheme="minorHAnsi" w:hAnsiTheme="minorHAnsi" w:cstheme="minorHAnsi"/>
          <w:b/>
          <w:bCs/>
          <w:sz w:val="20"/>
          <w:szCs w:val="20"/>
        </w:rPr>
        <w:t xml:space="preserve">składane na podstawie art. 125 ust. 1 ustawy z dnia 11 września 2019 r. </w:t>
      </w:r>
    </w:p>
    <w:p w14:paraId="0E73DE93" w14:textId="77777777" w:rsidR="00B9652D" w:rsidRPr="000977F2" w:rsidRDefault="00B9652D" w:rsidP="00B9652D">
      <w:pPr>
        <w:spacing w:after="0" w:line="360" w:lineRule="auto"/>
        <w:jc w:val="center"/>
        <w:rPr>
          <w:rFonts w:asciiTheme="minorHAnsi" w:hAnsiTheme="minorHAnsi" w:cstheme="minorHAnsi"/>
          <w:b/>
          <w:bCs/>
          <w:sz w:val="20"/>
          <w:szCs w:val="20"/>
        </w:rPr>
      </w:pPr>
      <w:r w:rsidRPr="000977F2">
        <w:rPr>
          <w:rFonts w:asciiTheme="minorHAnsi" w:hAnsiTheme="minorHAnsi" w:cstheme="minorHAnsi"/>
          <w:b/>
          <w:bCs/>
          <w:sz w:val="20"/>
          <w:szCs w:val="20"/>
        </w:rPr>
        <w:t xml:space="preserve">Prawo zamówień publicznych </w:t>
      </w:r>
    </w:p>
    <w:p w14:paraId="0E2E5BA3" w14:textId="77777777" w:rsidR="00B9652D" w:rsidRPr="000977F2" w:rsidRDefault="00B9652D" w:rsidP="00B9652D">
      <w:pPr>
        <w:spacing w:after="0" w:line="360" w:lineRule="auto"/>
        <w:jc w:val="center"/>
        <w:rPr>
          <w:rFonts w:asciiTheme="minorHAnsi" w:hAnsiTheme="minorHAnsi" w:cstheme="minorHAnsi"/>
          <w:b/>
          <w:sz w:val="20"/>
          <w:szCs w:val="20"/>
          <w:u w:val="single"/>
        </w:rPr>
      </w:pPr>
    </w:p>
    <w:p w14:paraId="237E3277" w14:textId="77777777" w:rsidR="00B9652D" w:rsidRPr="000977F2" w:rsidRDefault="00B9652D" w:rsidP="00B9652D">
      <w:pPr>
        <w:spacing w:after="0" w:line="360" w:lineRule="auto"/>
        <w:jc w:val="center"/>
        <w:rPr>
          <w:rFonts w:asciiTheme="minorHAnsi" w:hAnsiTheme="minorHAnsi" w:cstheme="minorHAnsi"/>
          <w:b/>
          <w:sz w:val="20"/>
          <w:szCs w:val="20"/>
          <w:u w:val="single"/>
        </w:rPr>
      </w:pPr>
      <w:r w:rsidRPr="000977F2">
        <w:rPr>
          <w:rFonts w:asciiTheme="minorHAnsi" w:hAnsiTheme="minorHAnsi" w:cstheme="minorHAnsi"/>
          <w:b/>
          <w:sz w:val="20"/>
          <w:szCs w:val="20"/>
          <w:u w:val="single"/>
        </w:rPr>
        <w:t>DOTYCZĄCE SPEŁNIANIA WARUNKÓW UDZIAŁU W POSTĘPOWANIU</w:t>
      </w:r>
    </w:p>
    <w:p w14:paraId="3B62C630" w14:textId="77777777" w:rsidR="00B9652D" w:rsidRDefault="00B9652D" w:rsidP="00874B2C">
      <w:pPr>
        <w:spacing w:after="0" w:line="360" w:lineRule="auto"/>
        <w:jc w:val="both"/>
        <w:rPr>
          <w:rFonts w:asciiTheme="minorHAnsi" w:hAnsiTheme="minorHAnsi" w:cstheme="minorHAnsi"/>
          <w:sz w:val="20"/>
          <w:szCs w:val="20"/>
        </w:rPr>
      </w:pPr>
      <w:r w:rsidRPr="000977F2">
        <w:rPr>
          <w:rFonts w:asciiTheme="minorHAnsi" w:hAnsiTheme="minorHAnsi" w:cstheme="minorHAnsi"/>
          <w:sz w:val="20"/>
          <w:szCs w:val="20"/>
        </w:rPr>
        <w:t xml:space="preserve">Na potrzeby postępowania o udzielenie zamówienia publicznego pn. </w:t>
      </w:r>
      <w:r w:rsidR="00874B2C" w:rsidRPr="00FE6FBA">
        <w:rPr>
          <w:rFonts w:asciiTheme="minorHAnsi" w:hAnsiTheme="minorHAnsi" w:cstheme="minorHAnsi"/>
          <w:b/>
          <w:sz w:val="20"/>
          <w:szCs w:val="20"/>
        </w:rPr>
        <w:t xml:space="preserve">Remont </w:t>
      </w:r>
      <w:r w:rsidR="00874B2C">
        <w:rPr>
          <w:rFonts w:asciiTheme="minorHAnsi" w:hAnsiTheme="minorHAnsi" w:cstheme="minorHAnsi"/>
          <w:b/>
          <w:sz w:val="20"/>
          <w:szCs w:val="20"/>
        </w:rPr>
        <w:t>i</w:t>
      </w:r>
      <w:r w:rsidR="00874B2C" w:rsidRPr="00FE6FBA">
        <w:rPr>
          <w:rFonts w:asciiTheme="minorHAnsi" w:hAnsiTheme="minorHAnsi" w:cstheme="minorHAnsi"/>
          <w:b/>
          <w:sz w:val="20"/>
          <w:szCs w:val="20"/>
        </w:rPr>
        <w:t xml:space="preserve">nstalacji centralnego ogrzewania </w:t>
      </w:r>
      <w:r w:rsidR="00874B2C">
        <w:rPr>
          <w:rFonts w:asciiTheme="minorHAnsi" w:hAnsiTheme="minorHAnsi" w:cstheme="minorHAnsi"/>
          <w:b/>
          <w:sz w:val="20"/>
          <w:szCs w:val="20"/>
        </w:rPr>
        <w:t xml:space="preserve">w budynkach sal widzeń, szatni funkcjonariuszy i markowni </w:t>
      </w:r>
      <w:r w:rsidR="00874B2C" w:rsidRPr="00FE6FBA">
        <w:rPr>
          <w:rFonts w:asciiTheme="minorHAnsi" w:hAnsiTheme="minorHAnsi" w:cstheme="minorHAnsi"/>
          <w:b/>
          <w:sz w:val="20"/>
          <w:szCs w:val="20"/>
        </w:rPr>
        <w:t>w Zakła</w:t>
      </w:r>
      <w:r w:rsidR="00874B2C">
        <w:rPr>
          <w:rFonts w:asciiTheme="minorHAnsi" w:hAnsiTheme="minorHAnsi" w:cstheme="minorHAnsi"/>
          <w:b/>
          <w:sz w:val="20"/>
          <w:szCs w:val="20"/>
        </w:rPr>
        <w:t>dzie Karnym w Jastrzębiu-Zdroju</w:t>
      </w:r>
      <w:r w:rsidR="00874B2C" w:rsidRPr="000977F2">
        <w:rPr>
          <w:rFonts w:asciiTheme="minorHAnsi" w:hAnsiTheme="minorHAnsi" w:cstheme="minorHAnsi"/>
          <w:sz w:val="20"/>
          <w:szCs w:val="20"/>
        </w:rPr>
        <w:t xml:space="preserve"> </w:t>
      </w:r>
      <w:r w:rsidRPr="000977F2">
        <w:rPr>
          <w:rFonts w:asciiTheme="minorHAnsi" w:hAnsiTheme="minorHAnsi" w:cstheme="minorHAnsi"/>
          <w:sz w:val="20"/>
          <w:szCs w:val="20"/>
        </w:rPr>
        <w:t>oświadczam co następuje:</w:t>
      </w:r>
    </w:p>
    <w:p w14:paraId="5759F9CD" w14:textId="77777777" w:rsidR="00B9652D" w:rsidRPr="00B9652D" w:rsidRDefault="00B9652D" w:rsidP="00B9652D">
      <w:pPr>
        <w:spacing w:after="0" w:line="240" w:lineRule="auto"/>
        <w:jc w:val="both"/>
        <w:rPr>
          <w:rFonts w:asciiTheme="minorHAnsi" w:hAnsiTheme="minorHAnsi" w:cstheme="minorHAnsi"/>
          <w:b/>
          <w:sz w:val="20"/>
          <w:szCs w:val="20"/>
        </w:rPr>
      </w:pPr>
    </w:p>
    <w:p w14:paraId="31D10990" w14:textId="77777777" w:rsidR="00B9652D" w:rsidRPr="000977F2" w:rsidRDefault="00B9652D" w:rsidP="00B9652D">
      <w:pPr>
        <w:spacing w:line="360" w:lineRule="auto"/>
        <w:jc w:val="center"/>
        <w:rPr>
          <w:rFonts w:asciiTheme="minorHAnsi" w:hAnsiTheme="minorHAnsi" w:cstheme="minorHAnsi"/>
          <w:b/>
          <w:sz w:val="20"/>
          <w:szCs w:val="20"/>
          <w:u w:val="single"/>
        </w:rPr>
      </w:pPr>
      <w:r w:rsidRPr="000977F2">
        <w:rPr>
          <w:rFonts w:asciiTheme="minorHAnsi" w:hAnsiTheme="minorHAnsi" w:cstheme="minorHAnsi"/>
          <w:b/>
          <w:sz w:val="20"/>
          <w:szCs w:val="20"/>
          <w:u w:val="single"/>
        </w:rPr>
        <w:t>INFORMACJA DOTYCZĄCA WYKONAWCY:</w:t>
      </w:r>
    </w:p>
    <w:p w14:paraId="3B6895DB" w14:textId="77777777" w:rsidR="00B9652D" w:rsidRPr="000977F2" w:rsidRDefault="00B9652D" w:rsidP="00B9652D">
      <w:pPr>
        <w:spacing w:line="360" w:lineRule="auto"/>
        <w:jc w:val="center"/>
        <w:rPr>
          <w:rFonts w:asciiTheme="minorHAnsi" w:hAnsiTheme="minorHAnsi" w:cstheme="minorHAnsi"/>
          <w:sz w:val="20"/>
          <w:szCs w:val="20"/>
        </w:rPr>
      </w:pPr>
      <w:r w:rsidRPr="000977F2">
        <w:rPr>
          <w:rFonts w:asciiTheme="minorHAnsi" w:hAnsiTheme="minorHAnsi" w:cstheme="minorHAnsi"/>
          <w:sz w:val="20"/>
          <w:szCs w:val="20"/>
        </w:rPr>
        <w:t>Oświadczam, że na dzień składania ofert spełniam warunki udziału w postępowaniu.</w:t>
      </w:r>
    </w:p>
    <w:p w14:paraId="3649C368" w14:textId="77777777" w:rsidR="00B9652D" w:rsidRPr="000977F2" w:rsidRDefault="00B9652D" w:rsidP="00B9652D">
      <w:pPr>
        <w:spacing w:line="360" w:lineRule="auto"/>
        <w:jc w:val="center"/>
        <w:rPr>
          <w:rFonts w:asciiTheme="minorHAnsi" w:hAnsiTheme="minorHAnsi" w:cstheme="minorHAnsi"/>
          <w:b/>
          <w:sz w:val="20"/>
          <w:szCs w:val="20"/>
          <w:u w:val="single"/>
        </w:rPr>
      </w:pPr>
      <w:r w:rsidRPr="000977F2">
        <w:rPr>
          <w:rFonts w:asciiTheme="minorHAnsi" w:hAnsiTheme="minorHAnsi" w:cstheme="minorHAnsi"/>
          <w:b/>
          <w:sz w:val="20"/>
          <w:szCs w:val="20"/>
          <w:u w:val="single"/>
        </w:rPr>
        <w:t>INFORMACJA W ZWIĄZKU Z POLEGANIEM NA ZASOBACH INNYCH PODMIOTÓW:</w:t>
      </w:r>
    </w:p>
    <w:p w14:paraId="46DA463F" w14:textId="77777777" w:rsidR="00B9652D" w:rsidRPr="000977F2" w:rsidRDefault="00B9652D" w:rsidP="00B9652D">
      <w:pPr>
        <w:spacing w:line="360" w:lineRule="auto"/>
        <w:jc w:val="both"/>
        <w:rPr>
          <w:rFonts w:asciiTheme="minorHAnsi" w:hAnsiTheme="minorHAnsi" w:cstheme="minorHAnsi"/>
          <w:sz w:val="20"/>
          <w:szCs w:val="20"/>
        </w:rPr>
      </w:pPr>
      <w:r w:rsidRPr="000977F2">
        <w:rPr>
          <w:rFonts w:asciiTheme="minorHAnsi" w:hAnsiTheme="minorHAnsi" w:cstheme="minorHAnsi"/>
          <w:sz w:val="20"/>
          <w:szCs w:val="20"/>
        </w:rPr>
        <w:t>Oświadczam, że w celu wykazania spełniania warunków udziału w postępowaniu, określonych przez Zamawiającego w SWZ polegam na zasobach następującego/ych podmiotu/ów:</w:t>
      </w:r>
    </w:p>
    <w:p w14:paraId="3EC5B415" w14:textId="77777777" w:rsidR="00B9652D" w:rsidRPr="000977F2" w:rsidRDefault="00B9652D" w:rsidP="00B9652D">
      <w:pPr>
        <w:spacing w:line="360" w:lineRule="auto"/>
        <w:jc w:val="both"/>
        <w:rPr>
          <w:rFonts w:asciiTheme="minorHAnsi" w:hAnsiTheme="minorHAnsi" w:cstheme="minorHAnsi"/>
          <w:sz w:val="20"/>
          <w:szCs w:val="20"/>
        </w:rPr>
      </w:pPr>
      <w:r w:rsidRPr="000977F2">
        <w:rPr>
          <w:rFonts w:asciiTheme="minorHAnsi" w:hAnsiTheme="minorHAnsi" w:cstheme="minorHAnsi"/>
          <w:sz w:val="20"/>
          <w:szCs w:val="20"/>
        </w:rPr>
        <w:t>……………………………………………………………………………</w:t>
      </w:r>
      <w:r>
        <w:rPr>
          <w:rFonts w:asciiTheme="minorHAnsi" w:hAnsiTheme="minorHAnsi" w:cstheme="minorHAnsi"/>
          <w:sz w:val="20"/>
          <w:szCs w:val="20"/>
        </w:rPr>
        <w:t>…………………………….</w:t>
      </w:r>
      <w:r w:rsidRPr="000977F2">
        <w:rPr>
          <w:rFonts w:asciiTheme="minorHAnsi" w:hAnsiTheme="minorHAnsi" w:cstheme="minorHAnsi"/>
          <w:sz w:val="20"/>
          <w:szCs w:val="20"/>
        </w:rPr>
        <w:t>…………………………………………………………………</w:t>
      </w:r>
    </w:p>
    <w:p w14:paraId="419A5143" w14:textId="77777777" w:rsidR="00B9652D" w:rsidRPr="00B9652D" w:rsidRDefault="00B9652D" w:rsidP="00B9652D">
      <w:pPr>
        <w:pStyle w:val="Akapitzlist"/>
        <w:numPr>
          <w:ilvl w:val="0"/>
          <w:numId w:val="13"/>
        </w:numPr>
        <w:spacing w:line="360" w:lineRule="auto"/>
        <w:jc w:val="both"/>
        <w:rPr>
          <w:rFonts w:asciiTheme="minorHAnsi" w:hAnsiTheme="minorHAnsi" w:cstheme="minorHAnsi"/>
          <w:sz w:val="20"/>
          <w:szCs w:val="20"/>
        </w:rPr>
      </w:pPr>
      <w:r w:rsidRPr="00B9652D">
        <w:rPr>
          <w:rFonts w:asciiTheme="minorHAnsi" w:hAnsiTheme="minorHAnsi" w:cstheme="minorHAnsi"/>
          <w:sz w:val="20"/>
          <w:szCs w:val="20"/>
        </w:rPr>
        <w:t>………………………………………………………………………………………………………….…………………………………………………………………</w:t>
      </w:r>
    </w:p>
    <w:p w14:paraId="582C43B1" w14:textId="77777777" w:rsidR="00B9652D" w:rsidRPr="000977F2" w:rsidRDefault="00B9652D" w:rsidP="00B9652D">
      <w:pPr>
        <w:pStyle w:val="Akapitzlist"/>
        <w:widowControl w:val="0"/>
        <w:numPr>
          <w:ilvl w:val="0"/>
          <w:numId w:val="13"/>
        </w:numPr>
        <w:suppressAutoHyphens/>
        <w:spacing w:line="360" w:lineRule="auto"/>
        <w:contextualSpacing w:val="0"/>
        <w:jc w:val="both"/>
        <w:rPr>
          <w:rFonts w:asciiTheme="minorHAnsi" w:hAnsiTheme="minorHAnsi" w:cstheme="minorHAnsi"/>
          <w:sz w:val="20"/>
          <w:szCs w:val="20"/>
        </w:rPr>
      </w:pPr>
      <w:r w:rsidRPr="000977F2">
        <w:rPr>
          <w:rFonts w:asciiTheme="minorHAnsi" w:hAnsiTheme="minorHAnsi" w:cstheme="minorHAnsi"/>
          <w:sz w:val="20"/>
          <w:szCs w:val="20"/>
        </w:rPr>
        <w:t>w następującym zakresie:</w:t>
      </w:r>
    </w:p>
    <w:p w14:paraId="352DBAAA" w14:textId="77777777" w:rsidR="00B9652D" w:rsidRPr="00B9652D" w:rsidRDefault="00B9652D" w:rsidP="00B9652D">
      <w:pPr>
        <w:pStyle w:val="Akapitzlist"/>
        <w:numPr>
          <w:ilvl w:val="0"/>
          <w:numId w:val="13"/>
        </w:numPr>
        <w:spacing w:line="360" w:lineRule="auto"/>
        <w:jc w:val="both"/>
        <w:rPr>
          <w:rFonts w:asciiTheme="minorHAnsi" w:hAnsiTheme="minorHAnsi" w:cstheme="minorHAnsi"/>
          <w:sz w:val="20"/>
          <w:szCs w:val="20"/>
        </w:rPr>
      </w:pPr>
      <w:r w:rsidRPr="00B9652D">
        <w:rPr>
          <w:rFonts w:asciiTheme="minorHAnsi" w:hAnsiTheme="minorHAnsi" w:cstheme="minorHAnsi"/>
          <w:sz w:val="20"/>
          <w:szCs w:val="20"/>
        </w:rPr>
        <w:t>………………………………………………………………………………………………………….…………………………………………………………………</w:t>
      </w:r>
    </w:p>
    <w:p w14:paraId="365ECBAC" w14:textId="77777777" w:rsidR="00B9652D" w:rsidRPr="000977F2" w:rsidRDefault="00B9652D" w:rsidP="00B9652D">
      <w:pPr>
        <w:pStyle w:val="Akapitzlist"/>
        <w:widowControl w:val="0"/>
        <w:numPr>
          <w:ilvl w:val="0"/>
          <w:numId w:val="13"/>
        </w:numPr>
        <w:suppressAutoHyphens/>
        <w:spacing w:line="360" w:lineRule="auto"/>
        <w:contextualSpacing w:val="0"/>
        <w:jc w:val="both"/>
        <w:rPr>
          <w:rFonts w:asciiTheme="minorHAnsi" w:hAnsiTheme="minorHAnsi" w:cstheme="minorHAnsi"/>
          <w:sz w:val="20"/>
          <w:szCs w:val="20"/>
        </w:rPr>
      </w:pPr>
    </w:p>
    <w:p w14:paraId="6DB85D00" w14:textId="77777777" w:rsidR="00B9652D" w:rsidRPr="000977F2" w:rsidRDefault="00B9652D" w:rsidP="00B9652D">
      <w:pPr>
        <w:pStyle w:val="Akapitzlist"/>
        <w:numPr>
          <w:ilvl w:val="0"/>
          <w:numId w:val="13"/>
        </w:numPr>
        <w:tabs>
          <w:tab w:val="left" w:pos="4140"/>
          <w:tab w:val="left" w:leader="dot" w:pos="8640"/>
        </w:tabs>
        <w:suppressAutoHyphens/>
        <w:autoSpaceDE w:val="0"/>
        <w:spacing w:after="120"/>
        <w:contextualSpacing w:val="0"/>
        <w:jc w:val="center"/>
        <w:rPr>
          <w:rFonts w:asciiTheme="minorHAnsi" w:hAnsiTheme="minorHAnsi" w:cstheme="minorHAnsi"/>
          <w:b/>
          <w:sz w:val="20"/>
          <w:szCs w:val="20"/>
          <w:u w:val="single"/>
        </w:rPr>
      </w:pPr>
      <w:r w:rsidRPr="000977F2">
        <w:rPr>
          <w:rFonts w:asciiTheme="minorHAnsi" w:hAnsiTheme="minorHAnsi" w:cstheme="minorHAnsi"/>
          <w:b/>
          <w:sz w:val="20"/>
          <w:szCs w:val="20"/>
          <w:u w:val="single"/>
        </w:rPr>
        <w:t>OŚWIADCZENIE DOTYCZĄCE PODANYCH INFORMACJI:</w:t>
      </w:r>
    </w:p>
    <w:p w14:paraId="54D4A8D5" w14:textId="77777777" w:rsidR="00B9652D" w:rsidRPr="000977F2" w:rsidRDefault="00B9652D" w:rsidP="00B9652D">
      <w:pPr>
        <w:pStyle w:val="Akapitzlist"/>
        <w:numPr>
          <w:ilvl w:val="0"/>
          <w:numId w:val="13"/>
        </w:numPr>
        <w:contextualSpacing w:val="0"/>
        <w:rPr>
          <w:rFonts w:asciiTheme="minorHAnsi" w:hAnsiTheme="minorHAnsi" w:cstheme="minorHAnsi"/>
          <w:b/>
          <w:bCs/>
          <w:sz w:val="20"/>
          <w:szCs w:val="20"/>
        </w:rPr>
      </w:pPr>
    </w:p>
    <w:p w14:paraId="7D5DD981" w14:textId="77777777" w:rsidR="00B9652D" w:rsidRPr="000977F2" w:rsidRDefault="00B9652D" w:rsidP="00B9652D">
      <w:pPr>
        <w:pStyle w:val="Akapitzlist"/>
        <w:widowControl w:val="0"/>
        <w:numPr>
          <w:ilvl w:val="0"/>
          <w:numId w:val="13"/>
        </w:numPr>
        <w:tabs>
          <w:tab w:val="clear" w:pos="432"/>
        </w:tabs>
        <w:suppressAutoHyphens/>
        <w:spacing w:line="360" w:lineRule="auto"/>
        <w:ind w:left="0" w:firstLine="0"/>
        <w:contextualSpacing w:val="0"/>
        <w:jc w:val="both"/>
        <w:rPr>
          <w:rFonts w:asciiTheme="minorHAnsi" w:hAnsiTheme="minorHAnsi" w:cstheme="minorHAnsi"/>
          <w:bCs/>
          <w:sz w:val="20"/>
          <w:szCs w:val="20"/>
        </w:rPr>
      </w:pPr>
      <w:r w:rsidRPr="000977F2">
        <w:rPr>
          <w:rFonts w:asciiTheme="minorHAnsi" w:hAnsiTheme="minorHAnsi" w:cstheme="minorHAnsi"/>
          <w:bCs/>
          <w:sz w:val="20"/>
          <w:szCs w:val="20"/>
        </w:rPr>
        <w:t xml:space="preserve">Oświadczam, że wszystkie informacje podane w powyższych oświadczeniach są aktualne i zgodne </w:t>
      </w:r>
      <w:r w:rsidRPr="000977F2">
        <w:rPr>
          <w:rFonts w:asciiTheme="minorHAnsi" w:hAnsiTheme="minorHAnsi" w:cstheme="minorHAnsi"/>
          <w:bCs/>
          <w:sz w:val="20"/>
          <w:szCs w:val="20"/>
        </w:rPr>
        <w:br/>
        <w:t>z prawdą oraz zostały przedstawione z pełną świadomością konsekwencji wprowadzenia Zamawiającego w błąd przy przedstawianiu informacji.</w:t>
      </w:r>
    </w:p>
    <w:p w14:paraId="146E19CF" w14:textId="77777777" w:rsidR="00B9652D" w:rsidRPr="000977F2" w:rsidRDefault="00B9652D" w:rsidP="00B9652D">
      <w:pPr>
        <w:pStyle w:val="Akapitzlist"/>
        <w:widowControl w:val="0"/>
        <w:numPr>
          <w:ilvl w:val="0"/>
          <w:numId w:val="13"/>
        </w:numPr>
        <w:suppressAutoHyphens/>
        <w:spacing w:line="360" w:lineRule="auto"/>
        <w:contextualSpacing w:val="0"/>
        <w:jc w:val="both"/>
        <w:rPr>
          <w:rFonts w:asciiTheme="minorHAnsi" w:hAnsiTheme="minorHAnsi" w:cstheme="minorHAnsi"/>
          <w:sz w:val="20"/>
          <w:szCs w:val="20"/>
        </w:rPr>
      </w:pPr>
    </w:p>
    <w:p w14:paraId="5EE0DC0F" w14:textId="77777777" w:rsidR="00B9652D" w:rsidRPr="000977F2" w:rsidRDefault="00B9652D" w:rsidP="00B9652D">
      <w:pPr>
        <w:pStyle w:val="Akapitzlist"/>
        <w:widowControl w:val="0"/>
        <w:numPr>
          <w:ilvl w:val="0"/>
          <w:numId w:val="13"/>
        </w:numPr>
        <w:suppressAutoHyphens/>
        <w:contextualSpacing w:val="0"/>
        <w:jc w:val="both"/>
        <w:rPr>
          <w:rFonts w:asciiTheme="minorHAnsi" w:hAnsiTheme="minorHAnsi" w:cstheme="minorHAnsi"/>
          <w:sz w:val="20"/>
          <w:szCs w:val="20"/>
        </w:rPr>
      </w:pPr>
      <w:r w:rsidRPr="000977F2">
        <w:rPr>
          <w:rFonts w:asciiTheme="minorHAnsi" w:hAnsiTheme="minorHAnsi" w:cstheme="minorHAnsi"/>
          <w:sz w:val="20"/>
          <w:szCs w:val="20"/>
        </w:rPr>
        <w:t>…………………………… dnia ………………………………………r.</w:t>
      </w:r>
    </w:p>
    <w:p w14:paraId="73671EB0" w14:textId="77777777" w:rsidR="00B9652D" w:rsidRPr="000977F2" w:rsidRDefault="00B9652D" w:rsidP="00B9652D">
      <w:pPr>
        <w:pStyle w:val="Akapitzlist"/>
        <w:ind w:left="284" w:firstLine="148"/>
        <w:rPr>
          <w:rFonts w:asciiTheme="minorHAnsi" w:hAnsiTheme="minorHAnsi" w:cstheme="minorHAnsi"/>
          <w:sz w:val="20"/>
          <w:szCs w:val="20"/>
        </w:rPr>
      </w:pPr>
      <w:r w:rsidRPr="000977F2">
        <w:rPr>
          <w:rFonts w:asciiTheme="minorHAnsi" w:hAnsiTheme="minorHAnsi" w:cstheme="minorHAnsi"/>
          <w:sz w:val="20"/>
          <w:szCs w:val="20"/>
          <w:vertAlign w:val="subscript"/>
        </w:rPr>
        <w:t>(miejscowość)</w:t>
      </w:r>
    </w:p>
    <w:p w14:paraId="56112DB6" w14:textId="77777777" w:rsidR="00B9652D" w:rsidRPr="000977F2" w:rsidRDefault="00B9652D" w:rsidP="00B9652D">
      <w:pPr>
        <w:pStyle w:val="Akapitzlist"/>
        <w:widowControl w:val="0"/>
        <w:numPr>
          <w:ilvl w:val="0"/>
          <w:numId w:val="13"/>
        </w:numPr>
        <w:suppressAutoHyphens/>
        <w:spacing w:line="360" w:lineRule="auto"/>
        <w:contextualSpacing w:val="0"/>
        <w:jc w:val="both"/>
        <w:rPr>
          <w:rFonts w:asciiTheme="minorHAnsi" w:hAnsiTheme="minorHAnsi" w:cstheme="minorHAnsi"/>
          <w:sz w:val="20"/>
          <w:szCs w:val="20"/>
        </w:rPr>
      </w:pPr>
    </w:p>
    <w:p w14:paraId="6C138EFC" w14:textId="77777777" w:rsidR="00B9652D" w:rsidRPr="000977F2" w:rsidRDefault="00B9652D" w:rsidP="00B9652D">
      <w:pPr>
        <w:pStyle w:val="Akapitzlist"/>
        <w:rPr>
          <w:rFonts w:asciiTheme="minorHAnsi" w:hAnsiTheme="minorHAnsi" w:cstheme="minorHAnsi"/>
          <w:sz w:val="20"/>
          <w:szCs w:val="20"/>
        </w:rPr>
      </w:pPr>
    </w:p>
    <w:p w14:paraId="45613AA7" w14:textId="77777777" w:rsidR="00B9652D" w:rsidRPr="000977F2" w:rsidRDefault="00B9652D" w:rsidP="00B9652D">
      <w:pPr>
        <w:pStyle w:val="Akapitzlist"/>
        <w:suppressAutoHyphens/>
        <w:autoSpaceDE w:val="0"/>
        <w:spacing w:after="120"/>
        <w:ind w:left="0"/>
        <w:contextualSpacing w:val="0"/>
        <w:jc w:val="center"/>
        <w:rPr>
          <w:rFonts w:asciiTheme="minorHAnsi" w:hAnsiTheme="minorHAnsi" w:cstheme="minorHAnsi"/>
          <w:color w:val="000000"/>
          <w:sz w:val="20"/>
          <w:szCs w:val="20"/>
          <w:lang w:eastAsia="zh-CN"/>
        </w:rPr>
      </w:pPr>
    </w:p>
    <w:p w14:paraId="3E140218" w14:textId="77777777" w:rsidR="00B9652D" w:rsidRPr="000977F2" w:rsidRDefault="00B9652D" w:rsidP="00B9652D">
      <w:pPr>
        <w:pStyle w:val="Akapitzlist"/>
        <w:suppressAutoHyphens/>
        <w:autoSpaceDE w:val="0"/>
        <w:spacing w:after="120"/>
        <w:ind w:left="0"/>
        <w:contextualSpacing w:val="0"/>
        <w:jc w:val="center"/>
        <w:rPr>
          <w:rFonts w:asciiTheme="minorHAnsi" w:hAnsiTheme="minorHAnsi" w:cstheme="minorHAnsi"/>
          <w:color w:val="FF0000"/>
          <w:sz w:val="16"/>
          <w:szCs w:val="16"/>
          <w:lang w:eastAsia="zh-CN"/>
        </w:rPr>
      </w:pPr>
      <w:r w:rsidRPr="000977F2">
        <w:rPr>
          <w:rFonts w:asciiTheme="minorHAnsi" w:hAnsiTheme="minorHAnsi" w:cstheme="minorHAnsi"/>
          <w:color w:val="FF0000"/>
          <w:sz w:val="16"/>
          <w:szCs w:val="16"/>
          <w:lang w:eastAsia="zh-CN"/>
        </w:rPr>
        <w:t>(Kwalifikowany podpis elektroniczny lub podpis zaufany lub podpis osobisty wykonawcy lub upoważnionego pełnomocnika)</w:t>
      </w:r>
    </w:p>
    <w:p w14:paraId="20A11C00" w14:textId="77777777" w:rsidR="00B9652D" w:rsidRPr="000977F2" w:rsidRDefault="00B9652D" w:rsidP="00B9652D">
      <w:pPr>
        <w:tabs>
          <w:tab w:val="left" w:pos="4140"/>
          <w:tab w:val="left" w:leader="dot" w:pos="8640"/>
        </w:tabs>
        <w:autoSpaceDE w:val="0"/>
        <w:spacing w:after="0" w:line="240" w:lineRule="auto"/>
        <w:jc w:val="right"/>
        <w:rPr>
          <w:rFonts w:asciiTheme="minorHAnsi" w:hAnsiTheme="minorHAnsi" w:cstheme="minorHAnsi"/>
          <w:b/>
          <w:bCs/>
          <w:sz w:val="20"/>
          <w:szCs w:val="20"/>
        </w:rPr>
      </w:pPr>
    </w:p>
    <w:p w14:paraId="5FBBF833" w14:textId="685D0977" w:rsidR="00B9652D" w:rsidRPr="000977F2" w:rsidRDefault="00B9652D" w:rsidP="00B9652D">
      <w:pPr>
        <w:tabs>
          <w:tab w:val="right" w:pos="5760"/>
          <w:tab w:val="left" w:pos="6709"/>
          <w:tab w:val="right" w:leader="dot" w:pos="9000"/>
        </w:tabs>
        <w:jc w:val="right"/>
        <w:rPr>
          <w:rFonts w:asciiTheme="minorHAnsi" w:hAnsiTheme="minorHAnsi" w:cstheme="minorHAnsi"/>
          <w:b/>
          <w:sz w:val="20"/>
          <w:szCs w:val="20"/>
        </w:rPr>
      </w:pPr>
      <w:r w:rsidRPr="000977F2">
        <w:rPr>
          <w:rFonts w:asciiTheme="minorHAnsi" w:hAnsiTheme="minorHAnsi" w:cstheme="minorHAnsi"/>
          <w:sz w:val="20"/>
          <w:szCs w:val="20"/>
        </w:rPr>
        <w:br w:type="page"/>
      </w:r>
      <w:r w:rsidRPr="000977F2">
        <w:rPr>
          <w:rFonts w:asciiTheme="minorHAnsi" w:hAnsiTheme="minorHAnsi" w:cstheme="minorHAnsi"/>
          <w:b/>
          <w:sz w:val="20"/>
          <w:szCs w:val="20"/>
        </w:rPr>
        <w:lastRenderedPageBreak/>
        <w:t xml:space="preserve">Załącznik nr </w:t>
      </w:r>
      <w:r w:rsidR="00CF137C">
        <w:rPr>
          <w:rFonts w:asciiTheme="minorHAnsi" w:hAnsiTheme="minorHAnsi" w:cstheme="minorHAnsi"/>
          <w:b/>
          <w:sz w:val="20"/>
          <w:szCs w:val="20"/>
        </w:rPr>
        <w:t>3</w:t>
      </w:r>
      <w:r w:rsidRPr="000977F2">
        <w:rPr>
          <w:rFonts w:asciiTheme="minorHAnsi" w:hAnsiTheme="minorHAnsi" w:cstheme="minorHAnsi"/>
          <w:b/>
          <w:sz w:val="20"/>
          <w:szCs w:val="20"/>
        </w:rPr>
        <w:t xml:space="preserve"> – oświadczenie (podstawy wykluczenia)</w:t>
      </w:r>
    </w:p>
    <w:p w14:paraId="492DB250" w14:textId="77777777" w:rsidR="00B9652D" w:rsidRPr="000977F2" w:rsidRDefault="00B9652D" w:rsidP="00B9652D">
      <w:pPr>
        <w:spacing w:after="0" w:line="360" w:lineRule="auto"/>
        <w:jc w:val="center"/>
        <w:rPr>
          <w:rFonts w:asciiTheme="minorHAnsi" w:hAnsiTheme="minorHAnsi" w:cstheme="minorHAnsi"/>
          <w:b/>
          <w:bCs/>
          <w:sz w:val="20"/>
          <w:szCs w:val="20"/>
          <w:u w:val="single"/>
        </w:rPr>
      </w:pPr>
      <w:r w:rsidRPr="000977F2">
        <w:rPr>
          <w:rFonts w:asciiTheme="minorHAnsi" w:hAnsiTheme="minorHAnsi" w:cstheme="minorHAnsi"/>
          <w:b/>
          <w:bCs/>
          <w:sz w:val="20"/>
          <w:szCs w:val="20"/>
          <w:u w:val="single"/>
        </w:rPr>
        <w:t xml:space="preserve">Oświadczenie wykonawcy </w:t>
      </w:r>
    </w:p>
    <w:p w14:paraId="791E9594" w14:textId="77777777" w:rsidR="00B9652D" w:rsidRPr="000977F2" w:rsidRDefault="00B9652D" w:rsidP="00B9652D">
      <w:pPr>
        <w:spacing w:after="0" w:line="360" w:lineRule="auto"/>
        <w:jc w:val="center"/>
        <w:rPr>
          <w:rFonts w:asciiTheme="minorHAnsi" w:hAnsiTheme="minorHAnsi" w:cstheme="minorHAnsi"/>
          <w:b/>
          <w:bCs/>
          <w:sz w:val="20"/>
          <w:szCs w:val="20"/>
        </w:rPr>
      </w:pPr>
      <w:r w:rsidRPr="000977F2">
        <w:rPr>
          <w:rFonts w:asciiTheme="minorHAnsi" w:hAnsiTheme="minorHAnsi" w:cstheme="minorHAnsi"/>
          <w:b/>
          <w:bCs/>
          <w:sz w:val="20"/>
          <w:szCs w:val="20"/>
        </w:rPr>
        <w:t xml:space="preserve">składane na podstawie art. 125 ust. 1 ustawy z dnia 11 września 2019 r. </w:t>
      </w:r>
    </w:p>
    <w:p w14:paraId="255D4BE6" w14:textId="77777777" w:rsidR="00B9652D" w:rsidRPr="000977F2" w:rsidRDefault="00B9652D" w:rsidP="00B9652D">
      <w:pPr>
        <w:spacing w:after="0" w:line="360" w:lineRule="auto"/>
        <w:jc w:val="center"/>
        <w:rPr>
          <w:rFonts w:asciiTheme="minorHAnsi" w:hAnsiTheme="minorHAnsi" w:cstheme="minorHAnsi"/>
          <w:b/>
          <w:bCs/>
          <w:sz w:val="20"/>
          <w:szCs w:val="20"/>
        </w:rPr>
      </w:pPr>
      <w:r w:rsidRPr="000977F2">
        <w:rPr>
          <w:rFonts w:asciiTheme="minorHAnsi" w:hAnsiTheme="minorHAnsi" w:cstheme="minorHAnsi"/>
          <w:b/>
          <w:bCs/>
          <w:sz w:val="20"/>
          <w:szCs w:val="20"/>
        </w:rPr>
        <w:t xml:space="preserve">Prawo zamówień publicznych </w:t>
      </w:r>
    </w:p>
    <w:p w14:paraId="07357739" w14:textId="77777777" w:rsidR="00B9652D" w:rsidRPr="000977F2" w:rsidRDefault="00B9652D" w:rsidP="00B9652D">
      <w:pPr>
        <w:spacing w:after="0" w:line="360" w:lineRule="auto"/>
        <w:jc w:val="center"/>
        <w:rPr>
          <w:rFonts w:asciiTheme="minorHAnsi" w:hAnsiTheme="minorHAnsi" w:cstheme="minorHAnsi"/>
          <w:b/>
          <w:sz w:val="20"/>
          <w:szCs w:val="20"/>
          <w:u w:val="single"/>
        </w:rPr>
      </w:pPr>
      <w:r w:rsidRPr="000977F2">
        <w:rPr>
          <w:rFonts w:asciiTheme="minorHAnsi" w:hAnsiTheme="minorHAnsi" w:cstheme="minorHAnsi"/>
          <w:b/>
          <w:sz w:val="20"/>
          <w:szCs w:val="20"/>
          <w:u w:val="single"/>
        </w:rPr>
        <w:t>DOTYCZĄCE BRAKU PODSTAW DO WYKLUCZENIA</w:t>
      </w:r>
    </w:p>
    <w:p w14:paraId="292B6FD2" w14:textId="5A2D4E89" w:rsidR="00B9652D" w:rsidRPr="000977F2" w:rsidRDefault="00B9652D" w:rsidP="00B9652D">
      <w:pPr>
        <w:spacing w:line="360" w:lineRule="auto"/>
        <w:jc w:val="both"/>
        <w:rPr>
          <w:rFonts w:asciiTheme="minorHAnsi" w:hAnsiTheme="minorHAnsi" w:cstheme="minorHAnsi"/>
          <w:sz w:val="20"/>
          <w:szCs w:val="20"/>
        </w:rPr>
      </w:pPr>
      <w:r w:rsidRPr="000977F2">
        <w:rPr>
          <w:rFonts w:asciiTheme="minorHAnsi" w:hAnsiTheme="minorHAnsi" w:cstheme="minorHAnsi"/>
          <w:sz w:val="20"/>
          <w:szCs w:val="20"/>
        </w:rPr>
        <w:t xml:space="preserve">Na potrzeby postępowania o udzielenie zamówienia publicznego pn. </w:t>
      </w:r>
      <w:r w:rsidR="00874B2C" w:rsidRPr="00FE6FBA">
        <w:rPr>
          <w:rFonts w:asciiTheme="minorHAnsi" w:hAnsiTheme="minorHAnsi" w:cstheme="minorHAnsi"/>
          <w:b/>
          <w:sz w:val="20"/>
          <w:szCs w:val="20"/>
        </w:rPr>
        <w:t xml:space="preserve">Remont </w:t>
      </w:r>
      <w:r w:rsidR="00874B2C">
        <w:rPr>
          <w:rFonts w:asciiTheme="minorHAnsi" w:hAnsiTheme="minorHAnsi" w:cstheme="minorHAnsi"/>
          <w:b/>
          <w:sz w:val="20"/>
          <w:szCs w:val="20"/>
        </w:rPr>
        <w:t>i</w:t>
      </w:r>
      <w:r w:rsidR="00874B2C" w:rsidRPr="00FE6FBA">
        <w:rPr>
          <w:rFonts w:asciiTheme="minorHAnsi" w:hAnsiTheme="minorHAnsi" w:cstheme="minorHAnsi"/>
          <w:b/>
          <w:sz w:val="20"/>
          <w:szCs w:val="20"/>
        </w:rPr>
        <w:t xml:space="preserve">nstalacji centralnego ogrzewania </w:t>
      </w:r>
      <w:r w:rsidR="00874B2C">
        <w:rPr>
          <w:rFonts w:asciiTheme="minorHAnsi" w:hAnsiTheme="minorHAnsi" w:cstheme="minorHAnsi"/>
          <w:b/>
          <w:sz w:val="20"/>
          <w:szCs w:val="20"/>
        </w:rPr>
        <w:t>w budynkach sal widzeń, szatni funkcjonariuszy i markowni</w:t>
      </w:r>
      <w:r w:rsidR="00157C78">
        <w:rPr>
          <w:rFonts w:asciiTheme="minorHAnsi" w:hAnsiTheme="minorHAnsi" w:cstheme="minorHAnsi"/>
          <w:b/>
          <w:sz w:val="20"/>
          <w:szCs w:val="20"/>
        </w:rPr>
        <w:t xml:space="preserve"> </w:t>
      </w:r>
      <w:r w:rsidR="00874B2C" w:rsidRPr="00FE6FBA">
        <w:rPr>
          <w:rFonts w:asciiTheme="minorHAnsi" w:hAnsiTheme="minorHAnsi" w:cstheme="minorHAnsi"/>
          <w:b/>
          <w:sz w:val="20"/>
          <w:szCs w:val="20"/>
        </w:rPr>
        <w:t>w Zakła</w:t>
      </w:r>
      <w:r w:rsidR="00874B2C">
        <w:rPr>
          <w:rFonts w:asciiTheme="minorHAnsi" w:hAnsiTheme="minorHAnsi" w:cstheme="minorHAnsi"/>
          <w:b/>
          <w:sz w:val="20"/>
          <w:szCs w:val="20"/>
        </w:rPr>
        <w:t>dzie Karnym w Jastrzębiu-Zdroju</w:t>
      </w:r>
      <w:r w:rsidRPr="000977F2">
        <w:rPr>
          <w:rFonts w:asciiTheme="minorHAnsi" w:hAnsiTheme="minorHAnsi" w:cstheme="minorHAnsi"/>
          <w:sz w:val="20"/>
          <w:szCs w:val="20"/>
        </w:rPr>
        <w:t xml:space="preserve"> oświadczam co następuje:</w:t>
      </w:r>
    </w:p>
    <w:p w14:paraId="026D81EA" w14:textId="77777777" w:rsidR="00B9652D" w:rsidRPr="000977F2" w:rsidRDefault="00B9652D" w:rsidP="00B9652D">
      <w:pPr>
        <w:spacing w:after="0" w:line="360" w:lineRule="auto"/>
        <w:jc w:val="center"/>
        <w:rPr>
          <w:rFonts w:asciiTheme="minorHAnsi" w:hAnsiTheme="minorHAnsi" w:cstheme="minorHAnsi"/>
          <w:b/>
          <w:sz w:val="20"/>
          <w:szCs w:val="20"/>
          <w:u w:val="single"/>
        </w:rPr>
      </w:pPr>
      <w:r w:rsidRPr="000977F2">
        <w:rPr>
          <w:rFonts w:asciiTheme="minorHAnsi" w:hAnsiTheme="minorHAnsi" w:cstheme="minorHAnsi"/>
          <w:b/>
          <w:sz w:val="20"/>
          <w:szCs w:val="20"/>
          <w:u w:val="single"/>
        </w:rPr>
        <w:t>INFORMACJA DOTYCZĄCA WYKONAWCY:</w:t>
      </w:r>
    </w:p>
    <w:p w14:paraId="3E1DB172" w14:textId="77777777" w:rsidR="00B9652D" w:rsidRPr="000977F2" w:rsidRDefault="00B9652D" w:rsidP="00B9652D">
      <w:pPr>
        <w:spacing w:after="0" w:line="360" w:lineRule="auto"/>
        <w:jc w:val="both"/>
        <w:rPr>
          <w:rFonts w:asciiTheme="minorHAnsi" w:hAnsiTheme="minorHAnsi" w:cstheme="minorHAnsi"/>
          <w:sz w:val="20"/>
          <w:szCs w:val="20"/>
        </w:rPr>
      </w:pPr>
      <w:r w:rsidRPr="000977F2">
        <w:rPr>
          <w:rFonts w:asciiTheme="minorHAnsi" w:hAnsiTheme="minorHAnsi" w:cstheme="minorHAnsi"/>
          <w:sz w:val="20"/>
          <w:szCs w:val="20"/>
        </w:rPr>
        <w:t xml:space="preserve">Oświadczam, że na dzień składania ofert nie podlegam wykluczeniu z postępowania na podstawie </w:t>
      </w:r>
      <w:r w:rsidRPr="000977F2">
        <w:rPr>
          <w:rFonts w:asciiTheme="minorHAnsi" w:hAnsiTheme="minorHAnsi" w:cstheme="minorHAnsi"/>
          <w:sz w:val="20"/>
          <w:szCs w:val="20"/>
        </w:rPr>
        <w:br/>
        <w:t>art. 108 ust. 1 ustawy Pzp.</w:t>
      </w:r>
    </w:p>
    <w:p w14:paraId="142D282D" w14:textId="77777777" w:rsidR="00B9652D" w:rsidRDefault="00B9652D" w:rsidP="00B9652D">
      <w:pPr>
        <w:spacing w:after="0" w:line="360" w:lineRule="auto"/>
        <w:jc w:val="center"/>
        <w:rPr>
          <w:rFonts w:asciiTheme="minorHAnsi" w:hAnsiTheme="minorHAnsi" w:cstheme="minorHAnsi"/>
          <w:b/>
          <w:sz w:val="20"/>
          <w:szCs w:val="20"/>
          <w:u w:val="single"/>
        </w:rPr>
      </w:pPr>
    </w:p>
    <w:p w14:paraId="236B14F3" w14:textId="77777777" w:rsidR="00B9652D" w:rsidRPr="000977F2" w:rsidRDefault="00B9652D" w:rsidP="00B9652D">
      <w:pPr>
        <w:spacing w:after="0" w:line="360" w:lineRule="auto"/>
        <w:jc w:val="center"/>
        <w:rPr>
          <w:rFonts w:asciiTheme="minorHAnsi" w:hAnsiTheme="minorHAnsi" w:cstheme="minorHAnsi"/>
          <w:b/>
          <w:sz w:val="20"/>
          <w:szCs w:val="20"/>
          <w:u w:val="single"/>
        </w:rPr>
      </w:pPr>
      <w:r w:rsidRPr="000977F2">
        <w:rPr>
          <w:rFonts w:asciiTheme="minorHAnsi" w:hAnsiTheme="minorHAnsi" w:cstheme="minorHAnsi"/>
          <w:b/>
          <w:sz w:val="20"/>
          <w:szCs w:val="20"/>
          <w:u w:val="single"/>
        </w:rPr>
        <w:t>INFORMACJA W ZWIĄZKU Z POLEGANIEM NA ZASOBACH INNYCH PODMIOTÓW:</w:t>
      </w:r>
    </w:p>
    <w:p w14:paraId="5E0F7682" w14:textId="77777777" w:rsidR="00B9652D" w:rsidRPr="000977F2" w:rsidRDefault="00B9652D" w:rsidP="00B9652D">
      <w:pPr>
        <w:spacing w:after="0" w:line="360" w:lineRule="auto"/>
        <w:jc w:val="both"/>
        <w:rPr>
          <w:rFonts w:asciiTheme="minorHAnsi" w:hAnsiTheme="minorHAnsi" w:cstheme="minorHAnsi"/>
          <w:sz w:val="20"/>
          <w:szCs w:val="20"/>
        </w:rPr>
      </w:pPr>
      <w:r w:rsidRPr="000977F2">
        <w:rPr>
          <w:rFonts w:asciiTheme="minorHAnsi" w:hAnsiTheme="minorHAnsi" w:cstheme="minorHAnsi"/>
          <w:sz w:val="20"/>
          <w:szCs w:val="20"/>
        </w:rPr>
        <w:t xml:space="preserve">Oświadczam, że następujący/e podmiot/y, na którego/ych zasoby powołuję się w niniejszym postępowaniu, </w:t>
      </w:r>
      <w:r>
        <w:rPr>
          <w:rFonts w:asciiTheme="minorHAnsi" w:hAnsiTheme="minorHAnsi" w:cstheme="minorHAnsi"/>
          <w:sz w:val="20"/>
          <w:szCs w:val="20"/>
        </w:rPr>
        <w:br/>
      </w:r>
      <w:r w:rsidRPr="000977F2">
        <w:rPr>
          <w:rFonts w:asciiTheme="minorHAnsi" w:hAnsiTheme="minorHAnsi" w:cstheme="minorHAnsi"/>
          <w:sz w:val="20"/>
          <w:szCs w:val="20"/>
        </w:rPr>
        <w:t>tj. ……………………………………</w:t>
      </w:r>
      <w:r>
        <w:rPr>
          <w:rFonts w:asciiTheme="minorHAnsi" w:hAnsiTheme="minorHAnsi" w:cstheme="minorHAnsi"/>
          <w:sz w:val="20"/>
          <w:szCs w:val="20"/>
        </w:rPr>
        <w:t>…………………………………</w:t>
      </w:r>
      <w:r w:rsidRPr="000977F2">
        <w:rPr>
          <w:rFonts w:asciiTheme="minorHAnsi" w:hAnsiTheme="minorHAnsi" w:cstheme="minorHAnsi"/>
          <w:sz w:val="20"/>
          <w:szCs w:val="20"/>
        </w:rPr>
        <w:t>………………………………………………………………………………………………… nie podlega/ją wykluczeniu z postępowania o udzielenie zamówienia.</w:t>
      </w:r>
    </w:p>
    <w:p w14:paraId="124236F7" w14:textId="77777777" w:rsidR="00B9652D" w:rsidRPr="000977F2" w:rsidRDefault="00B9652D" w:rsidP="00B9652D">
      <w:pPr>
        <w:autoSpaceDE w:val="0"/>
        <w:autoSpaceDN w:val="0"/>
        <w:adjustRightInd w:val="0"/>
        <w:spacing w:after="0" w:line="360" w:lineRule="auto"/>
        <w:jc w:val="both"/>
        <w:rPr>
          <w:rFonts w:asciiTheme="minorHAnsi" w:hAnsiTheme="minorHAnsi" w:cstheme="minorHAnsi"/>
          <w:color w:val="000000"/>
          <w:sz w:val="20"/>
          <w:szCs w:val="20"/>
          <w:lang w:eastAsia="pl-PL"/>
        </w:rPr>
      </w:pPr>
    </w:p>
    <w:p w14:paraId="11435E20" w14:textId="77777777" w:rsidR="00B9652D" w:rsidRPr="000977F2" w:rsidRDefault="00B9652D" w:rsidP="00B9652D">
      <w:pPr>
        <w:autoSpaceDE w:val="0"/>
        <w:autoSpaceDN w:val="0"/>
        <w:adjustRightInd w:val="0"/>
        <w:spacing w:after="0" w:line="360" w:lineRule="auto"/>
        <w:jc w:val="both"/>
        <w:rPr>
          <w:rFonts w:asciiTheme="minorHAnsi" w:hAnsiTheme="minorHAnsi" w:cstheme="minorHAnsi"/>
          <w:color w:val="000000"/>
          <w:sz w:val="20"/>
          <w:szCs w:val="20"/>
          <w:lang w:eastAsia="pl-PL"/>
        </w:rPr>
      </w:pPr>
      <w:r w:rsidRPr="000977F2">
        <w:rPr>
          <w:rFonts w:asciiTheme="minorHAnsi" w:hAnsiTheme="minorHAnsi" w:cstheme="minorHAnsi"/>
          <w:color w:val="000000"/>
          <w:sz w:val="20"/>
          <w:szCs w:val="20"/>
          <w:lang w:eastAsia="pl-PL"/>
        </w:rPr>
        <w:t xml:space="preserve">Oświadczam, że zachodzą w stosunku do mnie podstawy do wykluczenia z postępowania </w:t>
      </w:r>
      <w:r w:rsidRPr="000977F2">
        <w:rPr>
          <w:rFonts w:asciiTheme="minorHAnsi" w:hAnsiTheme="minorHAnsi" w:cstheme="minorHAnsi"/>
          <w:color w:val="000000"/>
          <w:sz w:val="20"/>
          <w:szCs w:val="20"/>
          <w:lang w:eastAsia="pl-PL"/>
        </w:rPr>
        <w:br/>
        <w:t xml:space="preserve">na podstawie art…………… ustawy (podać mającą zastosowanie podstawę wykluczenia spośród wymienionych </w:t>
      </w:r>
      <w:r>
        <w:rPr>
          <w:rFonts w:asciiTheme="minorHAnsi" w:hAnsiTheme="minorHAnsi" w:cstheme="minorHAnsi"/>
          <w:color w:val="000000"/>
          <w:sz w:val="20"/>
          <w:szCs w:val="20"/>
          <w:lang w:eastAsia="pl-PL"/>
        </w:rPr>
        <w:br/>
      </w:r>
      <w:r w:rsidRPr="000977F2">
        <w:rPr>
          <w:rFonts w:asciiTheme="minorHAnsi" w:hAnsiTheme="minorHAnsi" w:cstheme="minorHAnsi"/>
          <w:color w:val="000000"/>
          <w:sz w:val="20"/>
          <w:szCs w:val="20"/>
          <w:lang w:eastAsia="pl-PL"/>
        </w:rPr>
        <w:t>w art. 108 ust.1 pkt 1, 2, 5 ustawy PZP). Jednocz</w:t>
      </w:r>
      <w:r>
        <w:rPr>
          <w:rFonts w:asciiTheme="minorHAnsi" w:hAnsiTheme="minorHAnsi" w:cstheme="minorHAnsi"/>
          <w:color w:val="000000"/>
          <w:sz w:val="20"/>
          <w:szCs w:val="20"/>
          <w:lang w:eastAsia="pl-PL"/>
        </w:rPr>
        <w:t xml:space="preserve">eśnie oświadczam, że w związku </w:t>
      </w:r>
      <w:r w:rsidRPr="000977F2">
        <w:rPr>
          <w:rFonts w:asciiTheme="minorHAnsi" w:hAnsiTheme="minorHAnsi" w:cstheme="minorHAnsi"/>
          <w:color w:val="000000"/>
          <w:sz w:val="20"/>
          <w:szCs w:val="20"/>
          <w:lang w:eastAsia="pl-PL"/>
        </w:rPr>
        <w:t xml:space="preserve">z ww. okolicznością, </w:t>
      </w:r>
      <w:r>
        <w:rPr>
          <w:rFonts w:asciiTheme="minorHAnsi" w:hAnsiTheme="minorHAnsi" w:cstheme="minorHAnsi"/>
          <w:color w:val="000000"/>
          <w:sz w:val="20"/>
          <w:szCs w:val="20"/>
          <w:lang w:eastAsia="pl-PL"/>
        </w:rPr>
        <w:br/>
      </w:r>
      <w:r w:rsidRPr="000977F2">
        <w:rPr>
          <w:rFonts w:asciiTheme="minorHAnsi" w:hAnsiTheme="minorHAnsi" w:cstheme="minorHAnsi"/>
          <w:color w:val="000000"/>
          <w:sz w:val="20"/>
          <w:szCs w:val="20"/>
          <w:lang w:eastAsia="pl-PL"/>
        </w:rPr>
        <w:t xml:space="preserve">na podstawie art. 110 ust. 2 ustawy Pzp podjąłem następujące środki naprawcze: </w:t>
      </w:r>
    </w:p>
    <w:p w14:paraId="607EB489" w14:textId="77777777" w:rsidR="00B9652D" w:rsidRPr="000977F2" w:rsidRDefault="00B9652D" w:rsidP="00B9652D">
      <w:pPr>
        <w:pStyle w:val="Akapitzlist"/>
        <w:numPr>
          <w:ilvl w:val="0"/>
          <w:numId w:val="13"/>
        </w:numPr>
        <w:tabs>
          <w:tab w:val="clear" w:pos="432"/>
          <w:tab w:val="left" w:pos="4140"/>
          <w:tab w:val="left" w:leader="dot" w:pos="8640"/>
        </w:tabs>
        <w:suppressAutoHyphens/>
        <w:autoSpaceDE w:val="0"/>
        <w:spacing w:after="120" w:line="360" w:lineRule="auto"/>
        <w:ind w:left="0" w:firstLine="0"/>
        <w:contextualSpacing w:val="0"/>
        <w:jc w:val="both"/>
        <w:rPr>
          <w:rFonts w:asciiTheme="minorHAnsi" w:hAnsiTheme="minorHAnsi" w:cstheme="minorHAnsi"/>
          <w:b/>
          <w:sz w:val="20"/>
          <w:szCs w:val="20"/>
          <w:highlight w:val="lightGray"/>
          <w:u w:val="single"/>
        </w:rPr>
      </w:pPr>
      <w:r w:rsidRPr="000977F2">
        <w:rPr>
          <w:rFonts w:asciiTheme="minorHAnsi" w:eastAsia="Calibri" w:hAnsiTheme="minorHAnsi" w:cstheme="minorHAnsi"/>
          <w:noProof w:val="0"/>
          <w:color w:val="000000"/>
          <w:sz w:val="20"/>
          <w:szCs w:val="20"/>
        </w:rPr>
        <w:t>……………………………………………………………………………………………………………………………………………………………………………</w:t>
      </w:r>
    </w:p>
    <w:p w14:paraId="77E0CD79" w14:textId="77777777" w:rsidR="00B9652D" w:rsidRPr="000977F2" w:rsidRDefault="00B9652D" w:rsidP="00B9652D">
      <w:pPr>
        <w:pStyle w:val="Akapitzlist"/>
        <w:numPr>
          <w:ilvl w:val="0"/>
          <w:numId w:val="13"/>
        </w:numPr>
        <w:tabs>
          <w:tab w:val="left" w:pos="4140"/>
          <w:tab w:val="left" w:leader="dot" w:pos="8640"/>
        </w:tabs>
        <w:suppressAutoHyphens/>
        <w:autoSpaceDE w:val="0"/>
        <w:spacing w:after="120"/>
        <w:contextualSpacing w:val="0"/>
        <w:jc w:val="center"/>
        <w:rPr>
          <w:rFonts w:asciiTheme="minorHAnsi" w:hAnsiTheme="minorHAnsi" w:cstheme="minorHAnsi"/>
          <w:b/>
          <w:sz w:val="20"/>
          <w:szCs w:val="20"/>
          <w:u w:val="single"/>
        </w:rPr>
      </w:pPr>
      <w:r w:rsidRPr="000977F2">
        <w:rPr>
          <w:rFonts w:asciiTheme="minorHAnsi" w:hAnsiTheme="minorHAnsi" w:cstheme="minorHAnsi"/>
          <w:b/>
          <w:sz w:val="20"/>
          <w:szCs w:val="20"/>
          <w:u w:val="single"/>
        </w:rPr>
        <w:t>OŚWIADCZENIE DOTYCZĄCE PODANYCH INFORMACJI:</w:t>
      </w:r>
    </w:p>
    <w:p w14:paraId="063795C5" w14:textId="77777777" w:rsidR="00B9652D" w:rsidRPr="000977F2" w:rsidRDefault="00B9652D" w:rsidP="00B9652D">
      <w:pPr>
        <w:pStyle w:val="Akapitzlist"/>
        <w:numPr>
          <w:ilvl w:val="0"/>
          <w:numId w:val="13"/>
        </w:numPr>
        <w:contextualSpacing w:val="0"/>
        <w:rPr>
          <w:rFonts w:asciiTheme="minorHAnsi" w:hAnsiTheme="minorHAnsi" w:cstheme="minorHAnsi"/>
          <w:b/>
          <w:bCs/>
          <w:sz w:val="20"/>
          <w:szCs w:val="20"/>
        </w:rPr>
      </w:pPr>
    </w:p>
    <w:p w14:paraId="1D794EF5" w14:textId="77777777" w:rsidR="00B9652D" w:rsidRPr="000977F2" w:rsidRDefault="00B9652D" w:rsidP="00B9652D">
      <w:pPr>
        <w:pStyle w:val="Akapitzlist"/>
        <w:widowControl w:val="0"/>
        <w:numPr>
          <w:ilvl w:val="0"/>
          <w:numId w:val="13"/>
        </w:numPr>
        <w:tabs>
          <w:tab w:val="clear" w:pos="432"/>
        </w:tabs>
        <w:suppressAutoHyphens/>
        <w:spacing w:line="360" w:lineRule="auto"/>
        <w:ind w:left="0" w:firstLine="0"/>
        <w:contextualSpacing w:val="0"/>
        <w:jc w:val="both"/>
        <w:rPr>
          <w:rFonts w:asciiTheme="minorHAnsi" w:hAnsiTheme="minorHAnsi" w:cstheme="minorHAnsi"/>
          <w:bCs/>
          <w:sz w:val="20"/>
          <w:szCs w:val="20"/>
        </w:rPr>
      </w:pPr>
      <w:r w:rsidRPr="000977F2">
        <w:rPr>
          <w:rFonts w:asciiTheme="minorHAnsi" w:hAnsiTheme="minorHAnsi" w:cstheme="minorHAnsi"/>
          <w:bCs/>
          <w:sz w:val="20"/>
          <w:szCs w:val="20"/>
        </w:rPr>
        <w:t xml:space="preserve">Oświadczam, że wszystkie informacje podane w powyższych oświadczeniach są aktualne i zgodne </w:t>
      </w:r>
      <w:r w:rsidRPr="000977F2">
        <w:rPr>
          <w:rFonts w:asciiTheme="minorHAnsi" w:hAnsiTheme="minorHAnsi" w:cstheme="minorHAnsi"/>
          <w:bCs/>
          <w:sz w:val="20"/>
          <w:szCs w:val="20"/>
        </w:rPr>
        <w:br/>
        <w:t>z prawdą oraz zostały przedstawione z pełną świadomością konsekwencji wprowadzenia Zamawiającego w błąd przy przedstawianiu informacji.</w:t>
      </w:r>
    </w:p>
    <w:p w14:paraId="51D6BCCF" w14:textId="77777777" w:rsidR="00B9652D" w:rsidRPr="000977F2" w:rsidRDefault="00B9652D" w:rsidP="00B9652D">
      <w:pPr>
        <w:pStyle w:val="Akapitzlist"/>
        <w:widowControl w:val="0"/>
        <w:numPr>
          <w:ilvl w:val="0"/>
          <w:numId w:val="13"/>
        </w:numPr>
        <w:suppressAutoHyphens/>
        <w:contextualSpacing w:val="0"/>
        <w:jc w:val="both"/>
        <w:rPr>
          <w:rFonts w:asciiTheme="minorHAnsi" w:hAnsiTheme="minorHAnsi" w:cstheme="minorHAnsi"/>
          <w:sz w:val="20"/>
          <w:szCs w:val="20"/>
        </w:rPr>
      </w:pPr>
    </w:p>
    <w:p w14:paraId="361626B1" w14:textId="77777777" w:rsidR="00B9652D" w:rsidRPr="000977F2" w:rsidRDefault="00B9652D" w:rsidP="00B9652D">
      <w:pPr>
        <w:pStyle w:val="Akapitzlist"/>
        <w:widowControl w:val="0"/>
        <w:numPr>
          <w:ilvl w:val="0"/>
          <w:numId w:val="13"/>
        </w:numPr>
        <w:suppressAutoHyphens/>
        <w:contextualSpacing w:val="0"/>
        <w:jc w:val="both"/>
        <w:rPr>
          <w:rFonts w:asciiTheme="minorHAnsi" w:hAnsiTheme="minorHAnsi" w:cstheme="minorHAnsi"/>
          <w:sz w:val="20"/>
          <w:szCs w:val="20"/>
        </w:rPr>
      </w:pPr>
      <w:r w:rsidRPr="000977F2">
        <w:rPr>
          <w:rFonts w:asciiTheme="minorHAnsi" w:hAnsiTheme="minorHAnsi" w:cstheme="minorHAnsi"/>
          <w:sz w:val="20"/>
          <w:szCs w:val="20"/>
        </w:rPr>
        <w:t>…………………………… dnia ………………………………………r.</w:t>
      </w:r>
    </w:p>
    <w:p w14:paraId="0AD737CF" w14:textId="77777777" w:rsidR="00B9652D" w:rsidRPr="000977F2" w:rsidRDefault="00B9652D" w:rsidP="00B9652D">
      <w:pPr>
        <w:pStyle w:val="Akapitzlist"/>
        <w:ind w:left="284" w:firstLine="148"/>
        <w:rPr>
          <w:rFonts w:asciiTheme="minorHAnsi" w:hAnsiTheme="minorHAnsi" w:cstheme="minorHAnsi"/>
          <w:sz w:val="20"/>
          <w:szCs w:val="20"/>
        </w:rPr>
      </w:pPr>
      <w:r w:rsidRPr="000977F2">
        <w:rPr>
          <w:rFonts w:asciiTheme="minorHAnsi" w:hAnsiTheme="minorHAnsi" w:cstheme="minorHAnsi"/>
          <w:sz w:val="20"/>
          <w:szCs w:val="20"/>
          <w:vertAlign w:val="subscript"/>
        </w:rPr>
        <w:t>(miejscowość)</w:t>
      </w:r>
    </w:p>
    <w:p w14:paraId="7D84BC10" w14:textId="77777777" w:rsidR="00B9652D" w:rsidRPr="000977F2" w:rsidRDefault="00B9652D" w:rsidP="00B9652D">
      <w:pPr>
        <w:pStyle w:val="Akapitzlist"/>
        <w:suppressAutoHyphens/>
        <w:autoSpaceDE w:val="0"/>
        <w:spacing w:after="120"/>
        <w:ind w:left="0"/>
        <w:contextualSpacing w:val="0"/>
        <w:jc w:val="center"/>
        <w:rPr>
          <w:rFonts w:asciiTheme="minorHAnsi" w:hAnsiTheme="minorHAnsi" w:cstheme="minorHAnsi"/>
          <w:color w:val="FF0000"/>
          <w:sz w:val="16"/>
          <w:szCs w:val="16"/>
          <w:lang w:eastAsia="zh-CN"/>
        </w:rPr>
      </w:pPr>
    </w:p>
    <w:p w14:paraId="682FB708" w14:textId="77777777" w:rsidR="00B9652D" w:rsidRPr="000977F2" w:rsidRDefault="00B9652D" w:rsidP="00B9652D">
      <w:pPr>
        <w:pStyle w:val="Akapitzlist"/>
        <w:suppressAutoHyphens/>
        <w:autoSpaceDE w:val="0"/>
        <w:spacing w:after="120"/>
        <w:ind w:left="0"/>
        <w:contextualSpacing w:val="0"/>
        <w:jc w:val="center"/>
        <w:rPr>
          <w:rFonts w:asciiTheme="minorHAnsi" w:hAnsiTheme="minorHAnsi" w:cstheme="minorHAnsi"/>
          <w:color w:val="FF0000"/>
          <w:sz w:val="16"/>
          <w:szCs w:val="16"/>
          <w:lang w:eastAsia="zh-CN"/>
        </w:rPr>
      </w:pPr>
    </w:p>
    <w:p w14:paraId="098DAC9D" w14:textId="77777777" w:rsidR="00B9652D" w:rsidRPr="000977F2" w:rsidRDefault="00B9652D" w:rsidP="00B9652D">
      <w:pPr>
        <w:pStyle w:val="Akapitzlist"/>
        <w:suppressAutoHyphens/>
        <w:autoSpaceDE w:val="0"/>
        <w:spacing w:after="120"/>
        <w:ind w:left="0"/>
        <w:contextualSpacing w:val="0"/>
        <w:jc w:val="center"/>
        <w:rPr>
          <w:rFonts w:asciiTheme="minorHAnsi" w:hAnsiTheme="minorHAnsi" w:cstheme="minorHAnsi"/>
          <w:color w:val="FF0000"/>
          <w:sz w:val="16"/>
          <w:szCs w:val="16"/>
          <w:lang w:eastAsia="zh-CN"/>
        </w:rPr>
      </w:pPr>
    </w:p>
    <w:p w14:paraId="1B23BC6F" w14:textId="77777777" w:rsidR="00B9652D" w:rsidRDefault="00B9652D" w:rsidP="00B9652D">
      <w:pPr>
        <w:pStyle w:val="Akapitzlist"/>
        <w:suppressAutoHyphens/>
        <w:autoSpaceDE w:val="0"/>
        <w:spacing w:after="120"/>
        <w:ind w:left="0"/>
        <w:contextualSpacing w:val="0"/>
        <w:jc w:val="center"/>
        <w:rPr>
          <w:rFonts w:asciiTheme="minorHAnsi" w:hAnsiTheme="minorHAnsi" w:cstheme="minorHAnsi"/>
          <w:color w:val="FF0000"/>
          <w:sz w:val="16"/>
          <w:szCs w:val="16"/>
          <w:lang w:eastAsia="zh-CN"/>
        </w:rPr>
      </w:pPr>
      <w:r w:rsidRPr="000977F2">
        <w:rPr>
          <w:rFonts w:asciiTheme="minorHAnsi" w:hAnsiTheme="minorHAnsi" w:cstheme="minorHAnsi"/>
          <w:color w:val="FF0000"/>
          <w:sz w:val="16"/>
          <w:szCs w:val="16"/>
          <w:lang w:eastAsia="zh-CN"/>
        </w:rPr>
        <w:t xml:space="preserve"> (Kwalifikowany podpis elektroniczny lub podpis zaufany lub podpis osobisty wykonawcy lub upoważnionego pełnomocnika)</w:t>
      </w:r>
    </w:p>
    <w:p w14:paraId="4500A70C" w14:textId="77777777" w:rsidR="00B9652D" w:rsidRDefault="00B9652D" w:rsidP="00B9652D">
      <w:pPr>
        <w:pStyle w:val="Akapitzlist"/>
        <w:suppressAutoHyphens/>
        <w:autoSpaceDE w:val="0"/>
        <w:spacing w:after="120"/>
        <w:ind w:left="0"/>
        <w:contextualSpacing w:val="0"/>
        <w:jc w:val="center"/>
        <w:rPr>
          <w:rFonts w:asciiTheme="minorHAnsi" w:hAnsiTheme="minorHAnsi" w:cstheme="minorHAnsi"/>
          <w:color w:val="FF0000"/>
          <w:sz w:val="16"/>
          <w:szCs w:val="16"/>
          <w:lang w:eastAsia="zh-CN"/>
        </w:rPr>
      </w:pPr>
    </w:p>
    <w:p w14:paraId="45153E17" w14:textId="77777777" w:rsidR="007A14DF" w:rsidRPr="000977F2" w:rsidRDefault="007A14DF" w:rsidP="007A14DF">
      <w:pPr>
        <w:suppressAutoHyphens/>
        <w:autoSpaceDE w:val="0"/>
        <w:spacing w:after="120"/>
        <w:rPr>
          <w:rFonts w:asciiTheme="minorHAnsi" w:hAnsiTheme="minorHAnsi" w:cstheme="minorHAnsi"/>
          <w:color w:val="FF0000"/>
          <w:sz w:val="16"/>
          <w:szCs w:val="16"/>
          <w:lang w:eastAsia="zh-CN"/>
        </w:rPr>
      </w:pPr>
    </w:p>
    <w:p w14:paraId="5AFBE42D" w14:textId="77777777" w:rsidR="00FE3DE4" w:rsidRPr="000977F2" w:rsidRDefault="00FE3DE4" w:rsidP="00FE3DE4">
      <w:pPr>
        <w:pStyle w:val="Tekstpodstawowywcity32"/>
        <w:ind w:left="0" w:firstLine="0"/>
        <w:jc w:val="both"/>
        <w:rPr>
          <w:rFonts w:asciiTheme="minorHAnsi" w:hAnsiTheme="minorHAnsi" w:cstheme="minorHAnsi"/>
          <w:sz w:val="20"/>
        </w:rPr>
      </w:pPr>
    </w:p>
    <w:p w14:paraId="0C6D7ACD" w14:textId="77777777" w:rsidR="00FE3DE4" w:rsidRPr="000977F2" w:rsidRDefault="00FE3DE4" w:rsidP="00231058">
      <w:pPr>
        <w:jc w:val="right"/>
        <w:rPr>
          <w:rFonts w:asciiTheme="minorHAnsi" w:hAnsiTheme="minorHAnsi" w:cstheme="minorHAnsi"/>
          <w:b/>
          <w:sz w:val="20"/>
          <w:szCs w:val="20"/>
        </w:rPr>
      </w:pPr>
    </w:p>
    <w:p w14:paraId="5F0CC5E4" w14:textId="5E52A082" w:rsidR="00F2404C" w:rsidRPr="000977F2" w:rsidRDefault="00A829D3" w:rsidP="00F2404C">
      <w:pPr>
        <w:jc w:val="right"/>
        <w:rPr>
          <w:rFonts w:asciiTheme="minorHAnsi" w:hAnsiTheme="minorHAnsi" w:cstheme="minorHAnsi"/>
          <w:b/>
          <w:sz w:val="20"/>
          <w:szCs w:val="20"/>
        </w:rPr>
      </w:pPr>
      <w:r w:rsidRPr="000977F2">
        <w:rPr>
          <w:rFonts w:asciiTheme="minorHAnsi" w:hAnsiTheme="minorHAnsi" w:cstheme="minorHAnsi"/>
          <w:b/>
          <w:sz w:val="20"/>
          <w:szCs w:val="20"/>
        </w:rPr>
        <w:br w:type="page"/>
      </w:r>
      <w:r w:rsidR="00F2404C" w:rsidRPr="000977F2">
        <w:rPr>
          <w:rFonts w:asciiTheme="minorHAnsi" w:hAnsiTheme="minorHAnsi" w:cstheme="minorHAnsi"/>
          <w:b/>
          <w:sz w:val="20"/>
          <w:szCs w:val="20"/>
        </w:rPr>
        <w:lastRenderedPageBreak/>
        <w:t xml:space="preserve">Załącznik nr </w:t>
      </w:r>
      <w:r w:rsidR="00CF137C">
        <w:rPr>
          <w:rFonts w:asciiTheme="minorHAnsi" w:hAnsiTheme="minorHAnsi" w:cstheme="minorHAnsi"/>
          <w:b/>
          <w:sz w:val="20"/>
          <w:szCs w:val="20"/>
        </w:rPr>
        <w:t>4</w:t>
      </w:r>
      <w:r w:rsidR="00976B4D" w:rsidRPr="000977F2">
        <w:rPr>
          <w:rFonts w:asciiTheme="minorHAnsi" w:hAnsiTheme="minorHAnsi" w:cstheme="minorHAnsi"/>
          <w:b/>
          <w:sz w:val="20"/>
          <w:szCs w:val="20"/>
        </w:rPr>
        <w:t xml:space="preserve"> – wzór umowy</w:t>
      </w:r>
    </w:p>
    <w:p w14:paraId="0810973F" w14:textId="77777777" w:rsidR="009F73DF" w:rsidRPr="000977F2" w:rsidRDefault="009F73DF" w:rsidP="009F73DF">
      <w:pPr>
        <w:pStyle w:val="Tekstpodstawowy"/>
        <w:jc w:val="center"/>
        <w:rPr>
          <w:rFonts w:asciiTheme="minorHAnsi" w:hAnsiTheme="minorHAnsi" w:cstheme="minorHAnsi"/>
          <w:sz w:val="20"/>
          <w:szCs w:val="20"/>
        </w:rPr>
      </w:pPr>
      <w:r w:rsidRPr="000977F2">
        <w:rPr>
          <w:rFonts w:asciiTheme="minorHAnsi" w:hAnsiTheme="minorHAnsi" w:cstheme="minorHAnsi"/>
          <w:sz w:val="20"/>
          <w:szCs w:val="20"/>
        </w:rPr>
        <w:t>UMOWA NR  DKW.2232.</w:t>
      </w:r>
      <w:r>
        <w:rPr>
          <w:rFonts w:asciiTheme="minorHAnsi" w:hAnsiTheme="minorHAnsi" w:cstheme="minorHAnsi"/>
          <w:sz w:val="20"/>
          <w:szCs w:val="20"/>
        </w:rPr>
        <w:t>7</w:t>
      </w:r>
      <w:r w:rsidRPr="000977F2">
        <w:rPr>
          <w:rFonts w:asciiTheme="minorHAnsi" w:hAnsiTheme="minorHAnsi" w:cstheme="minorHAnsi"/>
          <w:sz w:val="20"/>
          <w:szCs w:val="20"/>
        </w:rPr>
        <w:t>.202</w:t>
      </w:r>
      <w:r>
        <w:rPr>
          <w:rFonts w:asciiTheme="minorHAnsi" w:hAnsiTheme="minorHAnsi" w:cstheme="minorHAnsi"/>
          <w:sz w:val="20"/>
          <w:szCs w:val="20"/>
        </w:rPr>
        <w:t>5</w:t>
      </w:r>
      <w:r w:rsidRPr="000977F2">
        <w:rPr>
          <w:rFonts w:asciiTheme="minorHAnsi" w:hAnsiTheme="minorHAnsi" w:cstheme="minorHAnsi"/>
          <w:sz w:val="20"/>
          <w:szCs w:val="20"/>
        </w:rPr>
        <w:t>.</w:t>
      </w:r>
      <w:r>
        <w:rPr>
          <w:rFonts w:asciiTheme="minorHAnsi" w:hAnsiTheme="minorHAnsi" w:cstheme="minorHAnsi"/>
          <w:sz w:val="20"/>
          <w:szCs w:val="20"/>
        </w:rPr>
        <w:t>CO</w:t>
      </w:r>
    </w:p>
    <w:p w14:paraId="7F86F013" w14:textId="77777777" w:rsidR="009F73DF" w:rsidRPr="00B17ED4" w:rsidRDefault="009F73DF" w:rsidP="009F73DF">
      <w:pPr>
        <w:pStyle w:val="Tekstpodstawowy"/>
        <w:jc w:val="center"/>
        <w:rPr>
          <w:rFonts w:asciiTheme="minorHAnsi" w:hAnsiTheme="minorHAnsi" w:cstheme="minorHAnsi"/>
        </w:rPr>
      </w:pPr>
      <w:r w:rsidRPr="00B17ED4">
        <w:rPr>
          <w:rFonts w:asciiTheme="minorHAnsi" w:hAnsiTheme="minorHAnsi" w:cstheme="minorHAnsi"/>
        </w:rPr>
        <w:t>Warunki ogólne</w:t>
      </w:r>
    </w:p>
    <w:p w14:paraId="76B4FED6"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b/>
        </w:rPr>
      </w:pPr>
      <w:r w:rsidRPr="000977F2">
        <w:rPr>
          <w:rFonts w:asciiTheme="minorHAnsi" w:hAnsiTheme="minorHAnsi" w:cstheme="minorHAnsi"/>
          <w:b/>
        </w:rPr>
        <w:t xml:space="preserve"> </w:t>
      </w:r>
    </w:p>
    <w:p w14:paraId="18A1545A" w14:textId="77777777" w:rsidR="009F73DF" w:rsidRPr="000977F2" w:rsidRDefault="009F73DF" w:rsidP="009F73DF">
      <w:pPr>
        <w:pStyle w:val="Standard"/>
        <w:shd w:val="clear" w:color="auto" w:fill="FFFFFF" w:themeFill="background1"/>
        <w:spacing w:after="0"/>
        <w:jc w:val="both"/>
        <w:rPr>
          <w:rFonts w:asciiTheme="minorHAnsi" w:hAnsiTheme="minorHAnsi" w:cstheme="minorHAnsi"/>
          <w:b/>
          <w:sz w:val="20"/>
          <w:szCs w:val="20"/>
        </w:rPr>
      </w:pPr>
      <w:r w:rsidRPr="000977F2">
        <w:rPr>
          <w:rFonts w:asciiTheme="minorHAnsi" w:hAnsiTheme="minorHAnsi" w:cstheme="minorHAnsi"/>
          <w:sz w:val="20"/>
          <w:szCs w:val="20"/>
        </w:rPr>
        <w:t xml:space="preserve">zawarta w Jastrzębiu-Zdroju, w dniu </w:t>
      </w:r>
      <w:r w:rsidRPr="000977F2">
        <w:rPr>
          <w:rFonts w:asciiTheme="minorHAnsi" w:hAnsiTheme="minorHAnsi" w:cstheme="minorHAnsi"/>
          <w:b/>
          <w:sz w:val="20"/>
          <w:szCs w:val="20"/>
        </w:rPr>
        <w:t>……………………………………………………</w:t>
      </w:r>
      <w:r w:rsidRPr="000977F2">
        <w:rPr>
          <w:rFonts w:asciiTheme="minorHAnsi" w:hAnsiTheme="minorHAnsi" w:cstheme="minorHAnsi"/>
          <w:sz w:val="20"/>
          <w:szCs w:val="20"/>
        </w:rPr>
        <w:t xml:space="preserve"> pomiędzy:</w:t>
      </w:r>
    </w:p>
    <w:p w14:paraId="002DB6DF" w14:textId="77777777" w:rsidR="009F73DF" w:rsidRPr="000977F2" w:rsidRDefault="009F73DF" w:rsidP="009F73DF">
      <w:pPr>
        <w:pStyle w:val="Standard"/>
        <w:shd w:val="clear" w:color="auto" w:fill="FFFFFF" w:themeFill="background1"/>
        <w:spacing w:after="0"/>
        <w:jc w:val="both"/>
        <w:rPr>
          <w:rFonts w:asciiTheme="minorHAnsi" w:hAnsiTheme="minorHAnsi" w:cstheme="minorHAnsi"/>
          <w:b/>
          <w:sz w:val="20"/>
          <w:szCs w:val="20"/>
        </w:rPr>
      </w:pPr>
    </w:p>
    <w:p w14:paraId="74CD48FF" w14:textId="77777777" w:rsidR="009F73DF" w:rsidRPr="00810696" w:rsidRDefault="009F73DF" w:rsidP="009F73DF">
      <w:pPr>
        <w:pStyle w:val="Tekstpodstawowy"/>
        <w:spacing w:line="360" w:lineRule="auto"/>
        <w:jc w:val="both"/>
        <w:rPr>
          <w:rFonts w:asciiTheme="minorHAnsi" w:hAnsiTheme="minorHAnsi" w:cstheme="minorHAnsi"/>
          <w:b w:val="0"/>
          <w:sz w:val="20"/>
          <w:szCs w:val="20"/>
        </w:rPr>
      </w:pPr>
      <w:r w:rsidRPr="00810696">
        <w:rPr>
          <w:rFonts w:asciiTheme="minorHAnsi" w:hAnsiTheme="minorHAnsi" w:cstheme="minorHAnsi"/>
          <w:b w:val="0"/>
          <w:sz w:val="20"/>
          <w:szCs w:val="20"/>
        </w:rPr>
        <w:t xml:space="preserve">Skarbem Państwa reprezentowanym przez ……………………………………………………………… Zakładu Karnego </w:t>
      </w:r>
      <w:r w:rsidRPr="00810696">
        <w:rPr>
          <w:rFonts w:asciiTheme="minorHAnsi" w:hAnsiTheme="minorHAnsi" w:cstheme="minorHAnsi"/>
          <w:b w:val="0"/>
          <w:sz w:val="20"/>
          <w:szCs w:val="20"/>
        </w:rPr>
        <w:br/>
        <w:t>w Jastrzębiu-Zdroju</w:t>
      </w:r>
      <w:r w:rsidRPr="00810696">
        <w:rPr>
          <w:rFonts w:asciiTheme="minorHAnsi" w:eastAsia="Luxi Sans" w:hAnsiTheme="minorHAnsi" w:cstheme="minorHAnsi"/>
          <w:b w:val="0"/>
          <w:sz w:val="20"/>
          <w:szCs w:val="20"/>
          <w:lang w:eastAsia="zh-CN"/>
        </w:rPr>
        <w:t xml:space="preserve"> - …………………………………………………………………. , ul. C.K. Norwida 23, 44-268 Jastrzębie-Zdrój, NIP 6330011056, REGON 000319807 </w:t>
      </w:r>
      <w:r w:rsidRPr="00810696">
        <w:rPr>
          <w:rFonts w:asciiTheme="minorHAnsi" w:hAnsiTheme="minorHAnsi" w:cstheme="minorHAnsi"/>
          <w:b w:val="0"/>
          <w:sz w:val="20"/>
          <w:szCs w:val="20"/>
        </w:rPr>
        <w:t>zwanym dalej Zamawiającym</w:t>
      </w:r>
    </w:p>
    <w:p w14:paraId="0276637D" w14:textId="77777777" w:rsidR="009F73DF" w:rsidRPr="000977F2" w:rsidRDefault="009F73DF" w:rsidP="009F73DF">
      <w:pPr>
        <w:pStyle w:val="Standard"/>
        <w:shd w:val="clear" w:color="auto" w:fill="FFFFFF" w:themeFill="background1"/>
        <w:spacing w:after="0"/>
        <w:jc w:val="both"/>
        <w:rPr>
          <w:rFonts w:asciiTheme="minorHAnsi" w:hAnsiTheme="minorHAnsi" w:cstheme="minorHAnsi"/>
          <w:sz w:val="20"/>
          <w:szCs w:val="20"/>
        </w:rPr>
      </w:pPr>
    </w:p>
    <w:p w14:paraId="12D37639" w14:textId="77777777" w:rsidR="009F73DF" w:rsidRPr="000977F2" w:rsidRDefault="009F73DF" w:rsidP="009F73DF">
      <w:pPr>
        <w:pStyle w:val="Standard"/>
        <w:shd w:val="clear" w:color="auto" w:fill="FFFFFF" w:themeFill="background1"/>
        <w:spacing w:after="0"/>
        <w:jc w:val="both"/>
        <w:rPr>
          <w:rFonts w:asciiTheme="minorHAnsi" w:hAnsiTheme="minorHAnsi" w:cstheme="minorHAnsi"/>
          <w:sz w:val="20"/>
          <w:szCs w:val="20"/>
        </w:rPr>
      </w:pPr>
      <w:r w:rsidRPr="000977F2">
        <w:rPr>
          <w:rFonts w:asciiTheme="minorHAnsi" w:hAnsiTheme="minorHAnsi" w:cstheme="minorHAnsi"/>
          <w:sz w:val="20"/>
          <w:szCs w:val="20"/>
        </w:rPr>
        <w:t xml:space="preserve">zwanego dalej </w:t>
      </w:r>
      <w:r w:rsidRPr="000977F2">
        <w:rPr>
          <w:rFonts w:asciiTheme="minorHAnsi" w:hAnsiTheme="minorHAnsi" w:cstheme="minorHAnsi"/>
          <w:b/>
          <w:sz w:val="20"/>
          <w:szCs w:val="20"/>
        </w:rPr>
        <w:t>„Zamawiającym”</w:t>
      </w:r>
    </w:p>
    <w:p w14:paraId="556B2AF2" w14:textId="77777777" w:rsidR="009F73DF" w:rsidRPr="000977F2" w:rsidRDefault="009F73DF" w:rsidP="009F73DF">
      <w:pPr>
        <w:pStyle w:val="Standard"/>
        <w:shd w:val="clear" w:color="auto" w:fill="FFFFFF" w:themeFill="background1"/>
        <w:spacing w:after="0"/>
        <w:jc w:val="both"/>
        <w:rPr>
          <w:rFonts w:asciiTheme="minorHAnsi" w:hAnsiTheme="minorHAnsi" w:cstheme="minorHAnsi"/>
          <w:sz w:val="20"/>
          <w:szCs w:val="20"/>
        </w:rPr>
      </w:pPr>
      <w:r w:rsidRPr="000977F2">
        <w:rPr>
          <w:rFonts w:asciiTheme="minorHAnsi" w:hAnsiTheme="minorHAnsi" w:cstheme="minorHAnsi"/>
          <w:sz w:val="20"/>
          <w:szCs w:val="20"/>
        </w:rPr>
        <w:t>a</w:t>
      </w:r>
    </w:p>
    <w:p w14:paraId="0B5B6646" w14:textId="77777777" w:rsidR="009F73DF" w:rsidRPr="000977F2" w:rsidRDefault="009F73DF" w:rsidP="009F73DF">
      <w:pPr>
        <w:pStyle w:val="Standard"/>
        <w:shd w:val="clear" w:color="auto" w:fill="FFFFFF" w:themeFill="background1"/>
        <w:spacing w:after="0"/>
        <w:jc w:val="both"/>
        <w:rPr>
          <w:rFonts w:asciiTheme="minorHAnsi" w:hAnsiTheme="minorHAnsi" w:cstheme="minorHAnsi"/>
          <w:sz w:val="20"/>
          <w:szCs w:val="20"/>
        </w:rPr>
      </w:pPr>
      <w:r w:rsidRPr="000977F2">
        <w:rPr>
          <w:rFonts w:asciiTheme="minorHAnsi" w:hAnsiTheme="minorHAnsi" w:cstheme="minorHAnsi"/>
          <w:sz w:val="20"/>
          <w:szCs w:val="20"/>
        </w:rPr>
        <w:t>……………………………………………………</w:t>
      </w:r>
      <w:r>
        <w:rPr>
          <w:rFonts w:asciiTheme="minorHAnsi" w:hAnsiTheme="minorHAnsi" w:cstheme="minorHAnsi"/>
          <w:sz w:val="20"/>
          <w:szCs w:val="20"/>
        </w:rPr>
        <w:t>…………………………………….</w:t>
      </w:r>
      <w:r w:rsidRPr="000977F2">
        <w:rPr>
          <w:rFonts w:asciiTheme="minorHAnsi" w:hAnsiTheme="minorHAnsi" w:cstheme="minorHAnsi"/>
          <w:sz w:val="20"/>
          <w:szCs w:val="20"/>
        </w:rPr>
        <w:t>……</w:t>
      </w:r>
      <w:r w:rsidRPr="000977F2">
        <w:rPr>
          <w:rFonts w:asciiTheme="minorHAnsi" w:hAnsiTheme="minorHAnsi" w:cstheme="minorHAnsi"/>
          <w:b/>
          <w:sz w:val="20"/>
          <w:szCs w:val="20"/>
        </w:rPr>
        <w:t xml:space="preserve"> </w:t>
      </w:r>
      <w:r w:rsidRPr="000977F2">
        <w:rPr>
          <w:rFonts w:asciiTheme="minorHAnsi" w:hAnsiTheme="minorHAnsi" w:cstheme="minorHAnsi"/>
          <w:sz w:val="20"/>
          <w:szCs w:val="20"/>
        </w:rPr>
        <w:t>z siedzib</w:t>
      </w:r>
      <w:r>
        <w:rPr>
          <w:rFonts w:asciiTheme="minorHAnsi" w:hAnsiTheme="minorHAnsi" w:cstheme="minorHAnsi"/>
          <w:sz w:val="20"/>
          <w:szCs w:val="20"/>
        </w:rPr>
        <w:t>ą przy ul. ……………………………………………..</w:t>
      </w:r>
      <w:r w:rsidRPr="000977F2">
        <w:rPr>
          <w:rFonts w:asciiTheme="minorHAnsi" w:hAnsiTheme="minorHAnsi" w:cstheme="minorHAnsi"/>
          <w:sz w:val="20"/>
          <w:szCs w:val="20"/>
        </w:rPr>
        <w:t xml:space="preserve">                                                   w ……………………………………. (kod pocztowy ………………………………………………..), wpisaną do Rejestru Przedsiębiorców prowadzonego przez Sąd …………………………..……………………………..</w:t>
      </w:r>
      <w:r w:rsidRPr="000977F2">
        <w:rPr>
          <w:rFonts w:asciiTheme="minorHAnsi" w:hAnsiTheme="minorHAnsi" w:cstheme="minorHAnsi"/>
          <w:sz w:val="20"/>
          <w:szCs w:val="20"/>
        </w:rPr>
        <w:br/>
        <w:t>w ………………………………….…………………….. pod numerem KRS ………………………………………</w:t>
      </w:r>
      <w:r>
        <w:rPr>
          <w:rFonts w:asciiTheme="minorHAnsi" w:hAnsiTheme="minorHAnsi" w:cstheme="minorHAnsi"/>
          <w:sz w:val="20"/>
          <w:szCs w:val="20"/>
        </w:rPr>
        <w:t>………</w:t>
      </w:r>
      <w:r w:rsidRPr="000977F2">
        <w:rPr>
          <w:rFonts w:asciiTheme="minorHAnsi" w:hAnsiTheme="minorHAnsi" w:cstheme="minorHAnsi"/>
          <w:sz w:val="20"/>
          <w:szCs w:val="20"/>
        </w:rPr>
        <w:t xml:space="preserve">……………… </w:t>
      </w:r>
      <w:r>
        <w:rPr>
          <w:rFonts w:asciiTheme="minorHAnsi" w:hAnsiTheme="minorHAnsi" w:cstheme="minorHAnsi"/>
          <w:sz w:val="20"/>
          <w:szCs w:val="20"/>
        </w:rPr>
        <w:br/>
      </w:r>
      <w:r w:rsidRPr="000977F2">
        <w:rPr>
          <w:rFonts w:asciiTheme="minorHAnsi" w:hAnsiTheme="minorHAnsi" w:cstheme="minorHAnsi"/>
          <w:sz w:val="20"/>
          <w:szCs w:val="20"/>
        </w:rPr>
        <w:t>REGON ……………………………</w:t>
      </w:r>
      <w:r>
        <w:rPr>
          <w:rFonts w:asciiTheme="minorHAnsi" w:hAnsiTheme="minorHAnsi" w:cstheme="minorHAnsi"/>
          <w:sz w:val="20"/>
          <w:szCs w:val="20"/>
        </w:rPr>
        <w:t>.</w:t>
      </w:r>
      <w:r w:rsidRPr="000977F2">
        <w:rPr>
          <w:rFonts w:asciiTheme="minorHAnsi" w:hAnsiTheme="minorHAnsi" w:cstheme="minorHAnsi"/>
          <w:sz w:val="20"/>
          <w:szCs w:val="20"/>
        </w:rPr>
        <w:t>……</w:t>
      </w:r>
      <w:r>
        <w:rPr>
          <w:rFonts w:asciiTheme="minorHAnsi" w:hAnsiTheme="minorHAnsi" w:cstheme="minorHAnsi"/>
          <w:sz w:val="20"/>
          <w:szCs w:val="20"/>
        </w:rPr>
        <w:t>…………….</w:t>
      </w:r>
      <w:r w:rsidRPr="000977F2">
        <w:rPr>
          <w:rFonts w:asciiTheme="minorHAnsi" w:hAnsiTheme="minorHAnsi" w:cstheme="minorHAnsi"/>
          <w:sz w:val="20"/>
          <w:szCs w:val="20"/>
        </w:rPr>
        <w:t>…… NIP ………………</w:t>
      </w:r>
      <w:r>
        <w:rPr>
          <w:rFonts w:asciiTheme="minorHAnsi" w:hAnsiTheme="minorHAnsi" w:cstheme="minorHAnsi"/>
          <w:sz w:val="20"/>
          <w:szCs w:val="20"/>
        </w:rPr>
        <w:t>…………………….</w:t>
      </w:r>
      <w:r w:rsidRPr="000977F2">
        <w:rPr>
          <w:rFonts w:asciiTheme="minorHAnsi" w:hAnsiTheme="minorHAnsi" w:cstheme="minorHAnsi"/>
          <w:sz w:val="20"/>
          <w:szCs w:val="20"/>
        </w:rPr>
        <w:t>…………………… reprezentowanym przez:</w:t>
      </w:r>
      <w:r w:rsidRPr="000977F2">
        <w:rPr>
          <w:rFonts w:asciiTheme="minorHAnsi" w:hAnsiTheme="minorHAnsi" w:cstheme="minorHAnsi"/>
          <w:b/>
          <w:sz w:val="20"/>
          <w:szCs w:val="20"/>
        </w:rPr>
        <w:t xml:space="preserve"> </w:t>
      </w:r>
      <w:r w:rsidRPr="000977F2">
        <w:rPr>
          <w:rFonts w:asciiTheme="minorHAnsi" w:hAnsiTheme="minorHAnsi" w:cstheme="minorHAnsi"/>
          <w:sz w:val="20"/>
          <w:szCs w:val="20"/>
        </w:rPr>
        <w:t xml:space="preserve">……………………………………………………..., zwanego  dalej </w:t>
      </w:r>
      <w:r w:rsidRPr="000977F2">
        <w:rPr>
          <w:rFonts w:asciiTheme="minorHAnsi" w:hAnsiTheme="minorHAnsi" w:cstheme="minorHAnsi"/>
          <w:b/>
          <w:sz w:val="20"/>
          <w:szCs w:val="20"/>
        </w:rPr>
        <w:t>„Wykonawcą”</w:t>
      </w:r>
      <w:r w:rsidRPr="000977F2">
        <w:rPr>
          <w:rFonts w:asciiTheme="minorHAnsi" w:hAnsiTheme="minorHAnsi" w:cstheme="minorHAnsi"/>
          <w:sz w:val="20"/>
          <w:szCs w:val="20"/>
        </w:rPr>
        <w:t>.</w:t>
      </w:r>
    </w:p>
    <w:p w14:paraId="4C6F5589" w14:textId="77777777" w:rsidR="009F73DF" w:rsidRPr="000977F2" w:rsidRDefault="009F73DF" w:rsidP="009F73DF">
      <w:pPr>
        <w:pStyle w:val="Standard"/>
        <w:shd w:val="clear" w:color="auto" w:fill="FFFFFF" w:themeFill="background1"/>
        <w:spacing w:after="0"/>
        <w:outlineLvl w:val="0"/>
        <w:rPr>
          <w:rFonts w:asciiTheme="minorHAnsi" w:hAnsiTheme="minorHAnsi" w:cstheme="minorHAnsi"/>
          <w:b/>
          <w:sz w:val="20"/>
          <w:szCs w:val="20"/>
        </w:rPr>
      </w:pPr>
    </w:p>
    <w:p w14:paraId="663134E5" w14:textId="77777777" w:rsidR="009F73DF" w:rsidRPr="000977F2" w:rsidRDefault="009F73DF" w:rsidP="009B7DCC">
      <w:pPr>
        <w:pStyle w:val="Standard"/>
        <w:numPr>
          <w:ilvl w:val="0"/>
          <w:numId w:val="62"/>
        </w:numPr>
        <w:shd w:val="clear" w:color="auto" w:fill="FFFFFF" w:themeFill="background1"/>
        <w:spacing w:after="0"/>
        <w:ind w:left="284" w:hanging="350"/>
        <w:jc w:val="center"/>
        <w:outlineLvl w:val="0"/>
        <w:rPr>
          <w:rFonts w:asciiTheme="minorHAnsi" w:hAnsiTheme="minorHAnsi" w:cstheme="minorHAnsi"/>
          <w:b/>
          <w:sz w:val="20"/>
          <w:szCs w:val="20"/>
        </w:rPr>
      </w:pPr>
      <w:bookmarkStart w:id="45" w:name="_Toc41052290"/>
      <w:r w:rsidRPr="000977F2">
        <w:rPr>
          <w:rFonts w:asciiTheme="minorHAnsi" w:hAnsiTheme="minorHAnsi" w:cstheme="minorHAnsi"/>
          <w:b/>
          <w:sz w:val="20"/>
          <w:szCs w:val="20"/>
        </w:rPr>
        <w:t>DEFINICJE</w:t>
      </w:r>
      <w:bookmarkEnd w:id="45"/>
    </w:p>
    <w:p w14:paraId="08C72404"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sz w:val="20"/>
          <w:szCs w:val="20"/>
        </w:rPr>
      </w:pPr>
      <w:r w:rsidRPr="000977F2">
        <w:rPr>
          <w:rFonts w:asciiTheme="minorHAnsi" w:hAnsiTheme="minorHAnsi" w:cstheme="minorHAnsi"/>
          <w:b/>
          <w:sz w:val="20"/>
          <w:szCs w:val="20"/>
        </w:rPr>
        <w:t>§ 1</w:t>
      </w:r>
    </w:p>
    <w:p w14:paraId="5ABD535E" w14:textId="77777777" w:rsidR="009F73DF" w:rsidRPr="000977F2" w:rsidRDefault="009F73DF" w:rsidP="009F73DF">
      <w:pPr>
        <w:pStyle w:val="Standard"/>
        <w:shd w:val="clear" w:color="auto" w:fill="FFFFFF" w:themeFill="background1"/>
        <w:spacing w:after="0"/>
        <w:jc w:val="both"/>
        <w:rPr>
          <w:rFonts w:asciiTheme="minorHAnsi" w:hAnsiTheme="minorHAnsi" w:cstheme="minorHAnsi"/>
          <w:sz w:val="20"/>
          <w:szCs w:val="20"/>
        </w:rPr>
      </w:pPr>
      <w:r w:rsidRPr="000977F2">
        <w:rPr>
          <w:rFonts w:asciiTheme="minorHAnsi" w:hAnsiTheme="minorHAnsi" w:cstheme="minorHAnsi"/>
          <w:sz w:val="20"/>
          <w:szCs w:val="20"/>
        </w:rPr>
        <w:t>W Umowie, następujące wyrazy lub określenia będą miały znaczenie ustalone poniżej:</w:t>
      </w:r>
    </w:p>
    <w:p w14:paraId="2C34138B" w14:textId="77777777" w:rsidR="009F73DF" w:rsidRPr="000977F2" w:rsidRDefault="009F73DF" w:rsidP="009B7DCC">
      <w:pPr>
        <w:pStyle w:val="Akapitzlist"/>
        <w:numPr>
          <w:ilvl w:val="0"/>
          <w:numId w:val="39"/>
        </w:numPr>
        <w:shd w:val="clear" w:color="auto" w:fill="FFFFFF" w:themeFill="background1"/>
        <w:suppressAutoHyphens/>
        <w:spacing w:line="276" w:lineRule="auto"/>
        <w:ind w:left="0"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Data Rozpoczęcia </w:t>
      </w:r>
      <w:r w:rsidRPr="000977F2">
        <w:rPr>
          <w:rFonts w:asciiTheme="minorHAnsi" w:hAnsiTheme="minorHAnsi" w:cstheme="minorHAnsi"/>
          <w:bCs/>
          <w:sz w:val="20"/>
          <w:szCs w:val="20"/>
        </w:rPr>
        <w:t>Robót</w:t>
      </w:r>
      <w:r w:rsidRPr="000977F2">
        <w:rPr>
          <w:rFonts w:asciiTheme="minorHAnsi" w:hAnsiTheme="minorHAnsi" w:cstheme="minorHAnsi"/>
          <w:sz w:val="20"/>
          <w:szCs w:val="20"/>
        </w:rPr>
        <w:t xml:space="preserve"> - jest to data </w:t>
      </w:r>
      <w:r>
        <w:rPr>
          <w:rFonts w:asciiTheme="minorHAnsi" w:hAnsiTheme="minorHAnsi" w:cstheme="minorHAnsi"/>
          <w:sz w:val="20"/>
          <w:szCs w:val="20"/>
        </w:rPr>
        <w:t>rozpoczęcia prac objętych przedmiotem zamówienia</w:t>
      </w:r>
      <w:r w:rsidRPr="000977F2">
        <w:rPr>
          <w:rFonts w:asciiTheme="minorHAnsi" w:hAnsiTheme="minorHAnsi" w:cstheme="minorHAnsi"/>
          <w:sz w:val="20"/>
          <w:szCs w:val="20"/>
        </w:rPr>
        <w:t xml:space="preserve">; </w:t>
      </w:r>
    </w:p>
    <w:p w14:paraId="64DE7F87" w14:textId="77777777" w:rsidR="009F73DF" w:rsidRPr="000977F2" w:rsidRDefault="009F73DF" w:rsidP="009B7DCC">
      <w:pPr>
        <w:pStyle w:val="Akapitzlist"/>
        <w:numPr>
          <w:ilvl w:val="0"/>
          <w:numId w:val="39"/>
        </w:numPr>
        <w:shd w:val="clear" w:color="auto" w:fill="FFFFFF" w:themeFill="background1"/>
        <w:suppressAutoHyphens/>
        <w:spacing w:line="276" w:lineRule="auto"/>
        <w:ind w:left="0"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Data Zakończenia </w:t>
      </w:r>
      <w:r w:rsidRPr="000977F2">
        <w:rPr>
          <w:rFonts w:asciiTheme="minorHAnsi" w:hAnsiTheme="minorHAnsi" w:cstheme="minorHAnsi"/>
          <w:bCs/>
          <w:sz w:val="20"/>
          <w:szCs w:val="20"/>
        </w:rPr>
        <w:t>Robót</w:t>
      </w:r>
      <w:r w:rsidRPr="000977F2">
        <w:rPr>
          <w:rFonts w:asciiTheme="minorHAnsi" w:hAnsiTheme="minorHAnsi" w:cstheme="minorHAnsi"/>
          <w:sz w:val="20"/>
          <w:szCs w:val="20"/>
        </w:rPr>
        <w:t xml:space="preserve"> - jest to data zakończenia Robót potwierdzona protokołem Odbioru Końcowego, </w:t>
      </w:r>
      <w:r>
        <w:rPr>
          <w:rFonts w:asciiTheme="minorHAnsi" w:hAnsiTheme="minorHAnsi" w:cstheme="minorHAnsi"/>
          <w:sz w:val="20"/>
          <w:szCs w:val="20"/>
        </w:rPr>
        <w:br/>
      </w:r>
      <w:r w:rsidRPr="000977F2">
        <w:rPr>
          <w:rFonts w:asciiTheme="minorHAnsi" w:hAnsiTheme="minorHAnsi" w:cstheme="minorHAnsi"/>
          <w:sz w:val="20"/>
          <w:szCs w:val="20"/>
        </w:rPr>
        <w:t xml:space="preserve">a w przypadku stwierdzenia wad w toku Odbioru Końcowego data protokołu potwierdzającego usunięcie tych wad; </w:t>
      </w:r>
    </w:p>
    <w:p w14:paraId="46CF5B8C" w14:textId="77777777" w:rsidR="009F73DF" w:rsidRPr="000977F2" w:rsidRDefault="009F73DF" w:rsidP="009B7DCC">
      <w:pPr>
        <w:pStyle w:val="Akapitzlist"/>
        <w:numPr>
          <w:ilvl w:val="0"/>
          <w:numId w:val="39"/>
        </w:numPr>
        <w:shd w:val="clear" w:color="auto" w:fill="FFFFFF" w:themeFill="background1"/>
        <w:suppressAutoHyphens/>
        <w:spacing w:line="276" w:lineRule="auto"/>
        <w:ind w:left="0"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Dokumentacja powykonawcza – dokumentacja składająca się z następujących elementów:</w:t>
      </w:r>
    </w:p>
    <w:p w14:paraId="1BF7ED38" w14:textId="77777777" w:rsidR="009F73DF" w:rsidRPr="000977F2" w:rsidRDefault="002A14E4" w:rsidP="009B7DCC">
      <w:pPr>
        <w:pStyle w:val="Akapitzlist"/>
        <w:numPr>
          <w:ilvl w:val="0"/>
          <w:numId w:val="66"/>
        </w:numPr>
        <w:spacing w:line="276" w:lineRule="auto"/>
        <w:ind w:left="284" w:hanging="218"/>
        <w:jc w:val="both"/>
        <w:rPr>
          <w:rFonts w:asciiTheme="minorHAnsi" w:hAnsiTheme="minorHAnsi" w:cstheme="minorHAnsi"/>
          <w:sz w:val="20"/>
          <w:szCs w:val="20"/>
        </w:rPr>
      </w:pPr>
      <w:hyperlink r:id="rId13" w:anchor="step1doc5data" w:history="1">
        <w:r w:rsidR="009F73DF" w:rsidRPr="000977F2">
          <w:rPr>
            <w:rFonts w:asciiTheme="minorHAnsi" w:hAnsiTheme="minorHAnsi" w:cstheme="minorHAnsi"/>
            <w:sz w:val="20"/>
            <w:szCs w:val="20"/>
          </w:rPr>
          <w:t xml:space="preserve">protokoły wymaganych przepisami prawa prób i sprawdzeń instalacji, urządzeń technicznych </w:t>
        </w:r>
        <w:r w:rsidR="009F73DF" w:rsidRPr="000977F2">
          <w:rPr>
            <w:rFonts w:asciiTheme="minorHAnsi" w:hAnsiTheme="minorHAnsi" w:cstheme="minorHAnsi"/>
            <w:sz w:val="20"/>
            <w:szCs w:val="20"/>
          </w:rPr>
          <w:br/>
          <w:t xml:space="preserve">i przewodów kominowych, </w:t>
        </w:r>
      </w:hyperlink>
    </w:p>
    <w:p w14:paraId="11542B47" w14:textId="77777777" w:rsidR="009F73DF" w:rsidRPr="000977F2" w:rsidRDefault="009F73DF" w:rsidP="009B7DCC">
      <w:pPr>
        <w:pStyle w:val="Akapitzlist"/>
        <w:numPr>
          <w:ilvl w:val="0"/>
          <w:numId w:val="66"/>
        </w:numPr>
        <w:shd w:val="clear" w:color="auto" w:fill="FFFFFF" w:themeFill="background1"/>
        <w:tabs>
          <w:tab w:val="left" w:pos="426"/>
        </w:tabs>
        <w:suppressAutoHyphens/>
        <w:spacing w:line="276" w:lineRule="auto"/>
        <w:ind w:left="284" w:hanging="218"/>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atestów, aprobat technicznych, opinii, wyników prób oraz badań, kart gwarancyjnych, instrukcji użytkowania i obsługi wszystkich zamontowanych urządzeń,</w:t>
      </w:r>
    </w:p>
    <w:p w14:paraId="650D0387" w14:textId="77777777" w:rsidR="009F73DF" w:rsidRPr="000977F2" w:rsidRDefault="009F73DF" w:rsidP="009B7DCC">
      <w:pPr>
        <w:pStyle w:val="Akapitzlist"/>
        <w:numPr>
          <w:ilvl w:val="0"/>
          <w:numId w:val="66"/>
        </w:numPr>
        <w:shd w:val="clear" w:color="auto" w:fill="FFFFFF" w:themeFill="background1"/>
        <w:tabs>
          <w:tab w:val="left" w:pos="426"/>
        </w:tabs>
        <w:suppressAutoHyphens/>
        <w:spacing w:line="276" w:lineRule="auto"/>
        <w:ind w:left="284" w:hanging="218"/>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numerów telefonów i adresów e-mail, pod które należy zgłaszać wady oraz uzyskać konsultacje;</w:t>
      </w:r>
    </w:p>
    <w:p w14:paraId="3F4D4FD9" w14:textId="77777777" w:rsidR="009F73DF" w:rsidRPr="00810696" w:rsidRDefault="009F73DF" w:rsidP="009B7DCC">
      <w:pPr>
        <w:pStyle w:val="Akapitzlist"/>
        <w:numPr>
          <w:ilvl w:val="0"/>
          <w:numId w:val="39"/>
        </w:numPr>
        <w:ind w:left="0" w:hanging="284"/>
        <w:jc w:val="both"/>
        <w:rPr>
          <w:rFonts w:asciiTheme="minorHAnsi" w:hAnsiTheme="minorHAnsi" w:cstheme="minorHAnsi"/>
          <w:b/>
          <w:sz w:val="20"/>
          <w:szCs w:val="20"/>
        </w:rPr>
      </w:pPr>
      <w:r w:rsidRPr="00810696">
        <w:rPr>
          <w:rFonts w:asciiTheme="minorHAnsi" w:hAnsiTheme="minorHAnsi" w:cstheme="minorHAnsi"/>
          <w:sz w:val="20"/>
          <w:szCs w:val="20"/>
        </w:rPr>
        <w:t>Dokumentacja projektowa – Projekty techniczne: Remont instalacji centralnego ogrzewania w budynku sal widzeń, szatni funkcjonariuszy i markowni w Zakładzie Karnym w Jastrzębiu-Zdroj</w:t>
      </w:r>
      <w:r>
        <w:rPr>
          <w:rFonts w:asciiTheme="minorHAnsi" w:hAnsiTheme="minorHAnsi" w:cstheme="minorHAnsi"/>
          <w:sz w:val="20"/>
          <w:szCs w:val="20"/>
        </w:rPr>
        <w:t xml:space="preserve">u </w:t>
      </w:r>
      <w:r w:rsidRPr="00810696">
        <w:rPr>
          <w:rFonts w:asciiTheme="minorHAnsi" w:hAnsiTheme="minorHAnsi" w:cstheme="minorHAnsi"/>
          <w:sz w:val="20"/>
          <w:szCs w:val="20"/>
        </w:rPr>
        <w:t xml:space="preserve">– stanowiąca załącznik nr </w:t>
      </w:r>
      <w:r>
        <w:rPr>
          <w:rFonts w:asciiTheme="minorHAnsi" w:hAnsiTheme="minorHAnsi" w:cstheme="minorHAnsi"/>
          <w:sz w:val="20"/>
          <w:szCs w:val="20"/>
        </w:rPr>
        <w:t>2</w:t>
      </w:r>
    </w:p>
    <w:p w14:paraId="13FD10B3" w14:textId="77777777" w:rsidR="009F73DF" w:rsidRPr="000977F2" w:rsidRDefault="009F73DF" w:rsidP="009B7DCC">
      <w:pPr>
        <w:pStyle w:val="Tekstpodstawowy"/>
        <w:widowControl w:val="0"/>
        <w:numPr>
          <w:ilvl w:val="0"/>
          <w:numId w:val="39"/>
        </w:numPr>
        <w:suppressAutoHyphens/>
        <w:spacing w:line="276" w:lineRule="auto"/>
        <w:ind w:left="0" w:hanging="284"/>
        <w:jc w:val="both"/>
        <w:textAlignment w:val="baseline"/>
        <w:rPr>
          <w:rFonts w:asciiTheme="minorHAnsi" w:hAnsiTheme="minorHAnsi" w:cstheme="minorHAnsi"/>
          <w:b w:val="0"/>
          <w:sz w:val="20"/>
          <w:szCs w:val="20"/>
        </w:rPr>
      </w:pPr>
      <w:r w:rsidRPr="000977F2">
        <w:rPr>
          <w:rFonts w:asciiTheme="minorHAnsi" w:hAnsiTheme="minorHAnsi" w:cstheme="minorHAnsi"/>
          <w:b w:val="0"/>
          <w:sz w:val="20"/>
          <w:szCs w:val="20"/>
        </w:rPr>
        <w:t xml:space="preserve">Odbiór Końcowy - jest to odbiór Przedmiotu Umowy od Wykonawcy przez Zamawiającego, potwierdzający zakończenie wszelkich Robót związanych z wykonaniem Zadania oraz usunięcie ewentualnych istotnych wad </w:t>
      </w:r>
      <w:r>
        <w:rPr>
          <w:rFonts w:asciiTheme="minorHAnsi" w:hAnsiTheme="minorHAnsi" w:cstheme="minorHAnsi"/>
          <w:b w:val="0"/>
          <w:sz w:val="20"/>
          <w:szCs w:val="20"/>
        </w:rPr>
        <w:br/>
      </w:r>
      <w:r w:rsidRPr="000977F2">
        <w:rPr>
          <w:rFonts w:asciiTheme="minorHAnsi" w:hAnsiTheme="minorHAnsi" w:cstheme="minorHAnsi"/>
          <w:b w:val="0"/>
          <w:sz w:val="20"/>
          <w:szCs w:val="20"/>
        </w:rPr>
        <w:t>i usterek stwierdzonych w jego trakcie;</w:t>
      </w:r>
    </w:p>
    <w:p w14:paraId="6E7666D6" w14:textId="77777777" w:rsidR="009F73DF" w:rsidRPr="000977F2" w:rsidRDefault="009F73DF" w:rsidP="009B7DCC">
      <w:pPr>
        <w:pStyle w:val="Tekstpodstawowy"/>
        <w:widowControl w:val="0"/>
        <w:numPr>
          <w:ilvl w:val="0"/>
          <w:numId w:val="39"/>
        </w:numPr>
        <w:suppressAutoHyphens/>
        <w:spacing w:line="276" w:lineRule="auto"/>
        <w:ind w:left="0" w:hanging="284"/>
        <w:jc w:val="both"/>
        <w:textAlignment w:val="baseline"/>
        <w:rPr>
          <w:rFonts w:asciiTheme="minorHAnsi" w:hAnsiTheme="minorHAnsi" w:cstheme="minorHAnsi"/>
          <w:b w:val="0"/>
          <w:sz w:val="20"/>
          <w:szCs w:val="20"/>
        </w:rPr>
      </w:pPr>
      <w:r w:rsidRPr="000977F2">
        <w:rPr>
          <w:rFonts w:asciiTheme="minorHAnsi" w:hAnsiTheme="minorHAnsi" w:cstheme="minorHAnsi"/>
          <w:b w:val="0"/>
          <w:sz w:val="20"/>
          <w:szCs w:val="20"/>
        </w:rPr>
        <w:t>Oferta – jest to Oferta złożona przez Wykonawcę na wykonanie prac objętych Umową (załącznik nr 1);</w:t>
      </w:r>
    </w:p>
    <w:p w14:paraId="4F540857" w14:textId="77777777" w:rsidR="009F73DF" w:rsidRPr="000977F2" w:rsidRDefault="009F73DF" w:rsidP="009B7DCC">
      <w:pPr>
        <w:pStyle w:val="Tekstpodstawowy"/>
        <w:widowControl w:val="0"/>
        <w:numPr>
          <w:ilvl w:val="0"/>
          <w:numId w:val="39"/>
        </w:numPr>
        <w:suppressAutoHyphens/>
        <w:spacing w:line="276" w:lineRule="auto"/>
        <w:ind w:left="0" w:hanging="284"/>
        <w:jc w:val="both"/>
        <w:textAlignment w:val="baseline"/>
        <w:rPr>
          <w:rFonts w:asciiTheme="minorHAnsi" w:hAnsiTheme="minorHAnsi" w:cstheme="minorHAnsi"/>
          <w:b w:val="0"/>
          <w:sz w:val="20"/>
          <w:szCs w:val="20"/>
        </w:rPr>
      </w:pPr>
      <w:r w:rsidRPr="000977F2">
        <w:rPr>
          <w:rFonts w:asciiTheme="minorHAnsi" w:hAnsiTheme="minorHAnsi" w:cstheme="minorHAnsi"/>
          <w:b w:val="0"/>
          <w:sz w:val="20"/>
          <w:szCs w:val="20"/>
        </w:rPr>
        <w:t>Podwykonawca/Dalszy Podwykonawca - wskazany przez Wykonawcę podmiot, który będzie realizował część Zadania;</w:t>
      </w:r>
    </w:p>
    <w:p w14:paraId="65D0E152" w14:textId="77777777" w:rsidR="009F73DF" w:rsidRPr="00810696" w:rsidRDefault="009F73DF" w:rsidP="009B7DCC">
      <w:pPr>
        <w:pStyle w:val="Akapitzlist"/>
        <w:numPr>
          <w:ilvl w:val="0"/>
          <w:numId w:val="39"/>
        </w:numPr>
        <w:ind w:left="0" w:hanging="284"/>
        <w:jc w:val="both"/>
        <w:rPr>
          <w:rFonts w:asciiTheme="minorHAnsi" w:hAnsiTheme="minorHAnsi" w:cstheme="minorHAnsi"/>
          <w:sz w:val="20"/>
          <w:szCs w:val="20"/>
        </w:rPr>
      </w:pPr>
      <w:r w:rsidRPr="00810696">
        <w:rPr>
          <w:rFonts w:asciiTheme="minorHAnsi" w:hAnsiTheme="minorHAnsi" w:cstheme="minorHAnsi"/>
          <w:sz w:val="20"/>
          <w:szCs w:val="20"/>
        </w:rPr>
        <w:t xml:space="preserve">Przedmiot Umowy - Remont instalacji centralnego ogrzewania w budynku sal widzeń, szatni funkcjonariuszy </w:t>
      </w:r>
      <w:r>
        <w:rPr>
          <w:rFonts w:asciiTheme="minorHAnsi" w:hAnsiTheme="minorHAnsi" w:cstheme="minorHAnsi"/>
          <w:sz w:val="20"/>
          <w:szCs w:val="20"/>
        </w:rPr>
        <w:br/>
      </w:r>
      <w:r w:rsidRPr="00810696">
        <w:rPr>
          <w:rFonts w:asciiTheme="minorHAnsi" w:hAnsiTheme="minorHAnsi" w:cstheme="minorHAnsi"/>
          <w:sz w:val="20"/>
          <w:szCs w:val="20"/>
        </w:rPr>
        <w:t>i markowni w Zakładzie Karnym w Jastrzębiu-Zdroju</w:t>
      </w:r>
    </w:p>
    <w:p w14:paraId="19610053" w14:textId="77777777" w:rsidR="009F73DF" w:rsidRPr="000977F2" w:rsidRDefault="009F73DF" w:rsidP="009B7DCC">
      <w:pPr>
        <w:pStyle w:val="Tekstpodstawowy"/>
        <w:widowControl w:val="0"/>
        <w:numPr>
          <w:ilvl w:val="0"/>
          <w:numId w:val="39"/>
        </w:numPr>
        <w:suppressAutoHyphens/>
        <w:spacing w:line="276" w:lineRule="auto"/>
        <w:ind w:left="0" w:hanging="284"/>
        <w:jc w:val="both"/>
        <w:textAlignment w:val="baseline"/>
        <w:rPr>
          <w:rFonts w:asciiTheme="minorHAnsi" w:hAnsiTheme="minorHAnsi" w:cstheme="minorHAnsi"/>
          <w:b w:val="0"/>
          <w:sz w:val="20"/>
          <w:szCs w:val="20"/>
        </w:rPr>
      </w:pPr>
      <w:r w:rsidRPr="000977F2">
        <w:rPr>
          <w:rFonts w:asciiTheme="minorHAnsi" w:hAnsiTheme="minorHAnsi" w:cstheme="minorHAnsi"/>
          <w:b w:val="0"/>
          <w:sz w:val="20"/>
          <w:szCs w:val="20"/>
        </w:rPr>
        <w:t>PZP - ustawa z dnia 11 września 2019 r. - Prawo zamówień publicznych (Dz. U. 20</w:t>
      </w:r>
      <w:r>
        <w:rPr>
          <w:rFonts w:asciiTheme="minorHAnsi" w:hAnsiTheme="minorHAnsi" w:cstheme="minorHAnsi"/>
          <w:b w:val="0"/>
          <w:sz w:val="20"/>
          <w:szCs w:val="20"/>
        </w:rPr>
        <w:t>24</w:t>
      </w:r>
      <w:r w:rsidRPr="000977F2">
        <w:rPr>
          <w:rFonts w:asciiTheme="minorHAnsi" w:hAnsiTheme="minorHAnsi" w:cstheme="minorHAnsi"/>
          <w:b w:val="0"/>
          <w:sz w:val="20"/>
          <w:szCs w:val="20"/>
        </w:rPr>
        <w:t xml:space="preserve"> </w:t>
      </w:r>
      <w:r>
        <w:rPr>
          <w:rFonts w:asciiTheme="minorHAnsi" w:hAnsiTheme="minorHAnsi" w:cstheme="minorHAnsi"/>
          <w:b w:val="0"/>
          <w:sz w:val="20"/>
          <w:szCs w:val="20"/>
        </w:rPr>
        <w:t>poz. 1320</w:t>
      </w:r>
      <w:r w:rsidRPr="000977F2">
        <w:rPr>
          <w:rFonts w:asciiTheme="minorHAnsi" w:hAnsiTheme="minorHAnsi" w:cstheme="minorHAnsi"/>
          <w:b w:val="0"/>
          <w:sz w:val="20"/>
          <w:szCs w:val="20"/>
        </w:rPr>
        <w:t>);</w:t>
      </w:r>
    </w:p>
    <w:p w14:paraId="39563B75" w14:textId="77777777" w:rsidR="009F73DF" w:rsidRPr="000977F2" w:rsidRDefault="009F73DF" w:rsidP="009B7DCC">
      <w:pPr>
        <w:pStyle w:val="Tekstpodstawowy"/>
        <w:widowControl w:val="0"/>
        <w:numPr>
          <w:ilvl w:val="0"/>
          <w:numId w:val="39"/>
        </w:numPr>
        <w:suppressAutoHyphens/>
        <w:spacing w:line="276" w:lineRule="auto"/>
        <w:ind w:left="0" w:hanging="284"/>
        <w:jc w:val="both"/>
        <w:textAlignment w:val="baseline"/>
        <w:rPr>
          <w:rFonts w:asciiTheme="minorHAnsi" w:hAnsiTheme="minorHAnsi" w:cstheme="minorHAnsi"/>
          <w:b w:val="0"/>
          <w:sz w:val="20"/>
          <w:szCs w:val="20"/>
        </w:rPr>
      </w:pPr>
      <w:r w:rsidRPr="000977F2">
        <w:rPr>
          <w:rFonts w:asciiTheme="minorHAnsi" w:hAnsiTheme="minorHAnsi" w:cstheme="minorHAnsi"/>
          <w:b w:val="0"/>
          <w:sz w:val="20"/>
          <w:szCs w:val="20"/>
        </w:rPr>
        <w:t xml:space="preserve">Roboty - wszystkie prace jakie Wykonawca ma wykonać w oparciu o postanowienia niniejszej Umowy oraz Ofertę Wykonawcy; </w:t>
      </w:r>
    </w:p>
    <w:p w14:paraId="3C33C009" w14:textId="77777777" w:rsidR="009F73DF" w:rsidRPr="000977F2" w:rsidRDefault="009F73DF" w:rsidP="009B7DCC">
      <w:pPr>
        <w:pStyle w:val="Tekstpodstawowy"/>
        <w:widowControl w:val="0"/>
        <w:numPr>
          <w:ilvl w:val="0"/>
          <w:numId w:val="39"/>
        </w:numPr>
        <w:suppressAutoHyphens/>
        <w:spacing w:line="276" w:lineRule="auto"/>
        <w:ind w:left="0" w:hanging="284"/>
        <w:jc w:val="both"/>
        <w:textAlignment w:val="baseline"/>
        <w:rPr>
          <w:rFonts w:asciiTheme="minorHAnsi" w:hAnsiTheme="minorHAnsi" w:cstheme="minorHAnsi"/>
          <w:b w:val="0"/>
          <w:sz w:val="20"/>
          <w:szCs w:val="20"/>
        </w:rPr>
      </w:pPr>
      <w:r w:rsidRPr="000977F2">
        <w:rPr>
          <w:rFonts w:asciiTheme="minorHAnsi" w:hAnsiTheme="minorHAnsi" w:cstheme="minorHAnsi"/>
          <w:b w:val="0"/>
          <w:sz w:val="20"/>
          <w:szCs w:val="20"/>
        </w:rPr>
        <w:t xml:space="preserve">Sprzęt - wszelkie maszyny i urządzenia niezbędne do wykonania Zadania; </w:t>
      </w:r>
    </w:p>
    <w:p w14:paraId="285AEC84" w14:textId="77777777" w:rsidR="009F73DF" w:rsidRDefault="009F73DF">
      <w:pPr>
        <w:spacing w:after="0" w:line="240" w:lineRule="auto"/>
        <w:rPr>
          <w:rFonts w:asciiTheme="minorHAnsi" w:eastAsia="Times New Roman" w:hAnsiTheme="minorHAnsi" w:cstheme="minorHAnsi"/>
          <w:sz w:val="20"/>
          <w:szCs w:val="20"/>
          <w:lang w:eastAsia="pl-PL"/>
        </w:rPr>
      </w:pPr>
      <w:r>
        <w:rPr>
          <w:rFonts w:asciiTheme="minorHAnsi" w:hAnsiTheme="minorHAnsi" w:cstheme="minorHAnsi"/>
          <w:b/>
          <w:sz w:val="20"/>
          <w:szCs w:val="20"/>
        </w:rPr>
        <w:br w:type="page"/>
      </w:r>
    </w:p>
    <w:p w14:paraId="43305639" w14:textId="77777777" w:rsidR="009F73DF" w:rsidRPr="000977F2" w:rsidRDefault="009F73DF" w:rsidP="009B7DCC">
      <w:pPr>
        <w:pStyle w:val="Tekstpodstawowy"/>
        <w:widowControl w:val="0"/>
        <w:numPr>
          <w:ilvl w:val="0"/>
          <w:numId w:val="39"/>
        </w:numPr>
        <w:suppressAutoHyphens/>
        <w:spacing w:line="276" w:lineRule="auto"/>
        <w:ind w:left="0" w:hanging="284"/>
        <w:jc w:val="both"/>
        <w:textAlignment w:val="baseline"/>
        <w:rPr>
          <w:rFonts w:asciiTheme="minorHAnsi" w:hAnsiTheme="minorHAnsi" w:cstheme="minorHAnsi"/>
          <w:b w:val="0"/>
          <w:sz w:val="20"/>
          <w:szCs w:val="20"/>
        </w:rPr>
      </w:pPr>
      <w:r w:rsidRPr="000977F2">
        <w:rPr>
          <w:rFonts w:asciiTheme="minorHAnsi" w:hAnsiTheme="minorHAnsi" w:cstheme="minorHAnsi"/>
          <w:b w:val="0"/>
          <w:sz w:val="20"/>
          <w:szCs w:val="20"/>
        </w:rPr>
        <w:lastRenderedPageBreak/>
        <w:t xml:space="preserve">Wynagrodzenie - jest to ustalone w Ofercie oraz Umowie ryczałtowe wynagrodzenie brutto Wykonawcy </w:t>
      </w:r>
      <w:r>
        <w:rPr>
          <w:rFonts w:asciiTheme="minorHAnsi" w:hAnsiTheme="minorHAnsi" w:cstheme="minorHAnsi"/>
          <w:b w:val="0"/>
          <w:sz w:val="20"/>
          <w:szCs w:val="20"/>
        </w:rPr>
        <w:br/>
      </w:r>
      <w:r w:rsidRPr="000977F2">
        <w:rPr>
          <w:rFonts w:asciiTheme="minorHAnsi" w:hAnsiTheme="minorHAnsi" w:cstheme="minorHAnsi"/>
          <w:b w:val="0"/>
          <w:sz w:val="20"/>
          <w:szCs w:val="20"/>
        </w:rPr>
        <w:t xml:space="preserve">za wykonanie Przedmiotu Umowy wraz z kosztem usunięcia ewentualnych wad i usterek ujawnionych przy Odbiorze Końcowym, bądź w okresie rękojmi lub gwarancji jakości oraz wykonanie pozostałych obowiązków wynikających z niniejszej Umowy; </w:t>
      </w:r>
    </w:p>
    <w:p w14:paraId="3068B37B" w14:textId="77777777" w:rsidR="009F73DF" w:rsidRPr="000977F2" w:rsidRDefault="009F73DF" w:rsidP="009B7DCC">
      <w:pPr>
        <w:pStyle w:val="Tekstpodstawowy"/>
        <w:widowControl w:val="0"/>
        <w:numPr>
          <w:ilvl w:val="0"/>
          <w:numId w:val="39"/>
        </w:numPr>
        <w:suppressAutoHyphens/>
        <w:spacing w:line="276" w:lineRule="auto"/>
        <w:ind w:left="0" w:hanging="284"/>
        <w:jc w:val="both"/>
        <w:textAlignment w:val="baseline"/>
        <w:rPr>
          <w:rFonts w:asciiTheme="minorHAnsi" w:hAnsiTheme="minorHAnsi" w:cstheme="minorHAnsi"/>
          <w:b w:val="0"/>
          <w:sz w:val="20"/>
          <w:szCs w:val="20"/>
        </w:rPr>
      </w:pPr>
      <w:r w:rsidRPr="000977F2">
        <w:rPr>
          <w:rFonts w:asciiTheme="minorHAnsi" w:hAnsiTheme="minorHAnsi" w:cstheme="minorHAnsi"/>
          <w:b w:val="0"/>
          <w:sz w:val="20"/>
          <w:szCs w:val="20"/>
        </w:rPr>
        <w:t xml:space="preserve">UPB - Ustawa z dnia 7 lipca 1994 r. </w:t>
      </w:r>
      <w:bookmarkStart w:id="46" w:name="OLE_LINK5"/>
      <w:r w:rsidRPr="000977F2">
        <w:rPr>
          <w:rFonts w:asciiTheme="minorHAnsi" w:hAnsiTheme="minorHAnsi" w:cstheme="minorHAnsi"/>
          <w:b w:val="0"/>
          <w:sz w:val="20"/>
          <w:szCs w:val="20"/>
        </w:rPr>
        <w:t xml:space="preserve">Prawo budowlane </w:t>
      </w:r>
      <w:bookmarkEnd w:id="46"/>
      <w:r w:rsidRPr="000977F2">
        <w:rPr>
          <w:rFonts w:asciiTheme="minorHAnsi" w:hAnsiTheme="minorHAnsi" w:cstheme="minorHAnsi"/>
          <w:b w:val="0"/>
          <w:sz w:val="20"/>
          <w:szCs w:val="20"/>
        </w:rPr>
        <w:t>(Dz. U. z 20</w:t>
      </w:r>
      <w:r>
        <w:rPr>
          <w:rFonts w:asciiTheme="minorHAnsi" w:hAnsiTheme="minorHAnsi" w:cstheme="minorHAnsi"/>
          <w:b w:val="0"/>
          <w:sz w:val="20"/>
          <w:szCs w:val="20"/>
        </w:rPr>
        <w:t>25</w:t>
      </w:r>
      <w:r w:rsidRPr="000977F2">
        <w:rPr>
          <w:rFonts w:asciiTheme="minorHAnsi" w:hAnsiTheme="minorHAnsi" w:cstheme="minorHAnsi"/>
          <w:b w:val="0"/>
          <w:sz w:val="20"/>
          <w:szCs w:val="20"/>
        </w:rPr>
        <w:t xml:space="preserve"> r. poz.</w:t>
      </w:r>
      <w:r>
        <w:rPr>
          <w:rFonts w:asciiTheme="minorHAnsi" w:hAnsiTheme="minorHAnsi" w:cstheme="minorHAnsi"/>
          <w:b w:val="0"/>
          <w:sz w:val="20"/>
          <w:szCs w:val="20"/>
        </w:rPr>
        <w:t>418</w:t>
      </w:r>
      <w:r w:rsidRPr="000977F2">
        <w:rPr>
          <w:rFonts w:asciiTheme="minorHAnsi" w:hAnsiTheme="minorHAnsi" w:cstheme="minorHAnsi"/>
          <w:b w:val="0"/>
          <w:sz w:val="20"/>
          <w:szCs w:val="20"/>
        </w:rPr>
        <w:t>);</w:t>
      </w:r>
    </w:p>
    <w:p w14:paraId="2381D643" w14:textId="51FF82EF" w:rsidR="00DF12A5" w:rsidRPr="00DF12A5" w:rsidRDefault="00DF12A5" w:rsidP="009B7DCC">
      <w:pPr>
        <w:pStyle w:val="Tekstpodstawowy"/>
        <w:widowControl w:val="0"/>
        <w:numPr>
          <w:ilvl w:val="0"/>
          <w:numId w:val="39"/>
        </w:numPr>
        <w:shd w:val="clear" w:color="auto" w:fill="FFFFFF" w:themeFill="background1"/>
        <w:suppressAutoHyphens/>
        <w:ind w:left="0" w:hanging="284"/>
        <w:jc w:val="both"/>
        <w:textAlignment w:val="baseline"/>
        <w:rPr>
          <w:rFonts w:asciiTheme="minorHAnsi" w:eastAsia="SimSun" w:hAnsiTheme="minorHAnsi" w:cstheme="minorHAnsi"/>
          <w:b w:val="0"/>
          <w:kern w:val="1"/>
          <w:sz w:val="20"/>
          <w:szCs w:val="20"/>
          <w:lang w:eastAsia="ar-SA"/>
        </w:rPr>
      </w:pPr>
      <w:r>
        <w:rPr>
          <w:rFonts w:asciiTheme="minorHAnsi" w:eastAsia="SimSun" w:hAnsiTheme="minorHAnsi" w:cstheme="minorHAnsi"/>
          <w:b w:val="0"/>
          <w:kern w:val="1"/>
          <w:sz w:val="20"/>
          <w:szCs w:val="20"/>
          <w:lang w:eastAsia="ar-SA"/>
        </w:rPr>
        <w:t xml:space="preserve">Zadanie – remont </w:t>
      </w:r>
      <w:r w:rsidRPr="00DF12A5">
        <w:rPr>
          <w:rFonts w:asciiTheme="minorHAnsi" w:hAnsiTheme="minorHAnsi" w:cstheme="minorHAnsi"/>
          <w:b w:val="0"/>
          <w:sz w:val="20"/>
          <w:szCs w:val="20"/>
        </w:rPr>
        <w:t xml:space="preserve">instalacji centralnego ogrzewania w budynku sal widzeń, szatni funkcjonariuszy i markowni </w:t>
      </w:r>
      <w:r>
        <w:rPr>
          <w:rFonts w:asciiTheme="minorHAnsi" w:hAnsiTheme="minorHAnsi" w:cstheme="minorHAnsi"/>
          <w:b w:val="0"/>
          <w:sz w:val="20"/>
          <w:szCs w:val="20"/>
        </w:rPr>
        <w:br/>
      </w:r>
      <w:r w:rsidRPr="00DF12A5">
        <w:rPr>
          <w:rFonts w:asciiTheme="minorHAnsi" w:hAnsiTheme="minorHAnsi" w:cstheme="minorHAnsi"/>
          <w:b w:val="0"/>
          <w:sz w:val="20"/>
          <w:szCs w:val="20"/>
        </w:rPr>
        <w:t>w Zakładzie Karnym w Jastrzębiu-Zdroju</w:t>
      </w:r>
    </w:p>
    <w:p w14:paraId="3BBA494E" w14:textId="77777777" w:rsidR="009F73DF" w:rsidRPr="00B17ED4" w:rsidRDefault="009F73DF" w:rsidP="009B7DCC">
      <w:pPr>
        <w:pStyle w:val="Tekstpodstawowy"/>
        <w:widowControl w:val="0"/>
        <w:numPr>
          <w:ilvl w:val="0"/>
          <w:numId w:val="39"/>
        </w:numPr>
        <w:shd w:val="clear" w:color="auto" w:fill="FFFFFF" w:themeFill="background1"/>
        <w:suppressAutoHyphens/>
        <w:ind w:left="0" w:hanging="284"/>
        <w:jc w:val="both"/>
        <w:textAlignment w:val="baseline"/>
        <w:rPr>
          <w:rFonts w:asciiTheme="minorHAnsi" w:eastAsia="SimSun" w:hAnsiTheme="minorHAnsi" w:cstheme="minorHAnsi"/>
          <w:b w:val="0"/>
          <w:kern w:val="1"/>
          <w:sz w:val="20"/>
          <w:szCs w:val="20"/>
          <w:lang w:eastAsia="ar-SA"/>
        </w:rPr>
      </w:pPr>
      <w:r w:rsidRPr="00B17ED4">
        <w:rPr>
          <w:rFonts w:asciiTheme="minorHAnsi" w:hAnsiTheme="minorHAnsi" w:cstheme="minorHAnsi"/>
          <w:b w:val="0"/>
          <w:sz w:val="20"/>
          <w:szCs w:val="20"/>
        </w:rPr>
        <w:t>Zakład Karny – Zakład Karny w Jastrzębiu-Zdroju.</w:t>
      </w:r>
      <w:bookmarkStart w:id="47" w:name="_Toc41052291"/>
    </w:p>
    <w:p w14:paraId="749B0415" w14:textId="77777777" w:rsidR="009F73DF" w:rsidRPr="00B17ED4" w:rsidRDefault="009F73DF" w:rsidP="009F73DF">
      <w:pPr>
        <w:pStyle w:val="Tekstpodstawowy"/>
        <w:widowControl w:val="0"/>
        <w:shd w:val="clear" w:color="auto" w:fill="FFFFFF" w:themeFill="background1"/>
        <w:suppressAutoHyphens/>
        <w:jc w:val="both"/>
        <w:textAlignment w:val="baseline"/>
        <w:rPr>
          <w:rFonts w:asciiTheme="minorHAnsi" w:eastAsia="SimSun" w:hAnsiTheme="minorHAnsi" w:cstheme="minorHAnsi"/>
          <w:kern w:val="1"/>
          <w:sz w:val="20"/>
          <w:szCs w:val="20"/>
          <w:lang w:eastAsia="ar-SA"/>
        </w:rPr>
      </w:pPr>
    </w:p>
    <w:p w14:paraId="79F89628" w14:textId="77777777" w:rsidR="009F73DF" w:rsidRPr="000977F2" w:rsidRDefault="009F73DF" w:rsidP="009B7DCC">
      <w:pPr>
        <w:pStyle w:val="Standard"/>
        <w:numPr>
          <w:ilvl w:val="0"/>
          <w:numId w:val="62"/>
        </w:numPr>
        <w:shd w:val="clear" w:color="auto" w:fill="FFFFFF" w:themeFill="background1"/>
        <w:spacing w:after="0"/>
        <w:ind w:left="284" w:hanging="295"/>
        <w:jc w:val="center"/>
        <w:outlineLvl w:val="0"/>
        <w:rPr>
          <w:rFonts w:asciiTheme="minorHAnsi" w:hAnsiTheme="minorHAnsi" w:cstheme="minorHAnsi"/>
          <w:b/>
          <w:sz w:val="20"/>
          <w:szCs w:val="20"/>
        </w:rPr>
      </w:pPr>
      <w:r w:rsidRPr="000977F2">
        <w:rPr>
          <w:rFonts w:asciiTheme="minorHAnsi" w:hAnsiTheme="minorHAnsi" w:cstheme="minorHAnsi"/>
          <w:b/>
          <w:sz w:val="20"/>
          <w:szCs w:val="20"/>
        </w:rPr>
        <w:t>PRZEDMIOT UMOWY</w:t>
      </w:r>
      <w:bookmarkEnd w:id="47"/>
    </w:p>
    <w:p w14:paraId="50A57889"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sz w:val="20"/>
          <w:szCs w:val="20"/>
        </w:rPr>
      </w:pPr>
      <w:r w:rsidRPr="000977F2">
        <w:rPr>
          <w:rFonts w:asciiTheme="minorHAnsi" w:hAnsiTheme="minorHAnsi" w:cstheme="minorHAnsi"/>
          <w:b/>
          <w:sz w:val="20"/>
          <w:szCs w:val="20"/>
        </w:rPr>
        <w:t>§ 2</w:t>
      </w:r>
    </w:p>
    <w:p w14:paraId="770E1148" w14:textId="77777777" w:rsidR="009F73DF" w:rsidRPr="00852563" w:rsidRDefault="009F73DF" w:rsidP="009B7DCC">
      <w:pPr>
        <w:pStyle w:val="Akapitzlist"/>
        <w:numPr>
          <w:ilvl w:val="3"/>
          <w:numId w:val="62"/>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Na podstawie niniejszej Umowy Zamawiający zleca, a Wykonawca zobowiązuje się</w:t>
      </w:r>
      <w:r w:rsidRPr="000977F2">
        <w:rPr>
          <w:rFonts w:asciiTheme="minorHAnsi" w:hAnsiTheme="minorHAnsi" w:cstheme="minorHAnsi"/>
          <w:b/>
          <w:sz w:val="20"/>
          <w:szCs w:val="20"/>
        </w:rPr>
        <w:t xml:space="preserve"> </w:t>
      </w:r>
      <w:r w:rsidRPr="000977F2">
        <w:rPr>
          <w:rFonts w:asciiTheme="minorHAnsi" w:hAnsiTheme="minorHAnsi" w:cstheme="minorHAnsi"/>
          <w:sz w:val="20"/>
          <w:szCs w:val="20"/>
        </w:rPr>
        <w:t xml:space="preserve">do kompleksowego wykonania </w:t>
      </w:r>
      <w:r>
        <w:rPr>
          <w:rFonts w:asciiTheme="minorHAnsi" w:hAnsiTheme="minorHAnsi" w:cstheme="minorHAnsi"/>
          <w:sz w:val="20"/>
          <w:szCs w:val="20"/>
        </w:rPr>
        <w:t>Z</w:t>
      </w:r>
      <w:r w:rsidRPr="000977F2">
        <w:rPr>
          <w:rFonts w:asciiTheme="minorHAnsi" w:hAnsiTheme="minorHAnsi" w:cstheme="minorHAnsi"/>
          <w:sz w:val="20"/>
          <w:szCs w:val="20"/>
        </w:rPr>
        <w:t>adania realizowanego pod nazwą „</w:t>
      </w:r>
      <w:r w:rsidRPr="00810696">
        <w:rPr>
          <w:rFonts w:asciiTheme="minorHAnsi" w:hAnsiTheme="minorHAnsi" w:cstheme="minorHAnsi"/>
          <w:b/>
          <w:i/>
          <w:sz w:val="20"/>
          <w:szCs w:val="20"/>
        </w:rPr>
        <w:t>Remont instalacji centralnego ogrzewania w budynku sal widzeń, szatni funkcjonariuszy i markowni w Zakładzie Karnym w Jastrzębiu-Zdroju</w:t>
      </w:r>
      <w:r w:rsidRPr="000977F2">
        <w:rPr>
          <w:rFonts w:asciiTheme="minorHAnsi" w:hAnsiTheme="minorHAnsi" w:cstheme="minorHAnsi"/>
          <w:b/>
          <w:i/>
          <w:sz w:val="20"/>
          <w:szCs w:val="20"/>
        </w:rPr>
        <w:t>”</w:t>
      </w:r>
      <w:r w:rsidRPr="000977F2">
        <w:rPr>
          <w:rFonts w:asciiTheme="minorHAnsi" w:hAnsiTheme="minorHAnsi" w:cstheme="minorHAnsi"/>
          <w:b/>
          <w:sz w:val="20"/>
          <w:szCs w:val="20"/>
        </w:rPr>
        <w:t xml:space="preserve"> </w:t>
      </w:r>
    </w:p>
    <w:p w14:paraId="71B9FE79" w14:textId="77777777" w:rsidR="009F73DF" w:rsidRPr="000977F2" w:rsidRDefault="009F73DF" w:rsidP="009B7DCC">
      <w:pPr>
        <w:pStyle w:val="Akapitzlist"/>
        <w:numPr>
          <w:ilvl w:val="3"/>
          <w:numId w:val="62"/>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Przedmiot Umowy obejmuje również:</w:t>
      </w:r>
    </w:p>
    <w:p w14:paraId="076469F6" w14:textId="77777777" w:rsidR="009F73DF" w:rsidRPr="000977F2" w:rsidRDefault="009F73DF" w:rsidP="009B7DCC">
      <w:pPr>
        <w:pStyle w:val="Akapitzlist"/>
        <w:numPr>
          <w:ilvl w:val="0"/>
          <w:numId w:val="75"/>
        </w:numPr>
        <w:shd w:val="clear" w:color="auto" w:fill="FFFFFF" w:themeFill="background1"/>
        <w:suppressAutoHyphens/>
        <w:spacing w:line="276" w:lineRule="auto"/>
        <w:ind w:left="426" w:hanging="218"/>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inne roboty i czynności, które Wykonawca powinien przewidzieć przed złożeniem Oferty, </w:t>
      </w:r>
      <w:r w:rsidRPr="000977F2">
        <w:rPr>
          <w:rFonts w:asciiTheme="minorHAnsi" w:hAnsiTheme="minorHAnsi" w:cstheme="minorHAnsi"/>
          <w:sz w:val="20"/>
          <w:szCs w:val="20"/>
        </w:rPr>
        <w:br/>
        <w:t xml:space="preserve">w szczególności: pomiary, roboty przygotowawcze, organizacja zaplecza budowy, zabezpieczenie Placu budowy, ubezpieczenie Robót, wykonanie niezbędnych zabezpieczeń, demontaż oraz montaż zdemontowanych zabezpieczeń techniczno-ochronnych oraz inne roboty i czynności niewyspecyfikowane, </w:t>
      </w:r>
    </w:p>
    <w:p w14:paraId="3241BB8A" w14:textId="77777777" w:rsidR="009F73DF" w:rsidRPr="000977F2" w:rsidRDefault="009F73DF" w:rsidP="009B7DCC">
      <w:pPr>
        <w:pStyle w:val="Akapitzlist"/>
        <w:numPr>
          <w:ilvl w:val="0"/>
          <w:numId w:val="75"/>
        </w:numPr>
        <w:shd w:val="clear" w:color="auto" w:fill="FFFFFF" w:themeFill="background1"/>
        <w:suppressAutoHyphens/>
        <w:spacing w:line="276" w:lineRule="auto"/>
        <w:ind w:left="426" w:hanging="218"/>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inne obowiązki nałożone niniejszą Umową. </w:t>
      </w:r>
    </w:p>
    <w:p w14:paraId="1EC46750" w14:textId="77777777" w:rsidR="009F73DF" w:rsidRPr="000977F2" w:rsidRDefault="009F73DF" w:rsidP="009B7DCC">
      <w:pPr>
        <w:pStyle w:val="Akapitzlist"/>
        <w:numPr>
          <w:ilvl w:val="3"/>
          <w:numId w:val="62"/>
        </w:numPr>
        <w:shd w:val="clear" w:color="auto" w:fill="FFFFFF" w:themeFill="background1"/>
        <w:suppressAutoHyphens/>
        <w:ind w:left="426"/>
        <w:jc w:val="both"/>
        <w:textAlignment w:val="baseline"/>
        <w:rPr>
          <w:rFonts w:asciiTheme="minorHAnsi" w:hAnsiTheme="minorHAnsi" w:cstheme="minorHAnsi"/>
          <w:sz w:val="20"/>
          <w:szCs w:val="20"/>
        </w:rPr>
      </w:pPr>
      <w:r w:rsidRPr="000977F2">
        <w:rPr>
          <w:rFonts w:asciiTheme="minorHAnsi" w:hAnsiTheme="minorHAnsi" w:cstheme="minorHAnsi"/>
          <w:sz w:val="20"/>
          <w:szCs w:val="20"/>
        </w:rPr>
        <w:t>Przedmiot Umowy określają następujące Dokumenty:</w:t>
      </w:r>
    </w:p>
    <w:p w14:paraId="6FBC3B28" w14:textId="77777777" w:rsidR="009F73DF" w:rsidRPr="000977F2" w:rsidRDefault="009F73DF" w:rsidP="009B7DCC">
      <w:pPr>
        <w:pStyle w:val="Akapitzlist"/>
        <w:numPr>
          <w:ilvl w:val="0"/>
          <w:numId w:val="61"/>
        </w:numPr>
        <w:shd w:val="clear" w:color="auto" w:fill="FFFFFF" w:themeFill="background1"/>
        <w:suppressAutoHyphens/>
        <w:spacing w:line="276" w:lineRule="auto"/>
        <w:ind w:left="426" w:hanging="142"/>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Oferta Wykonawcy z dnia ………………………………. - załącznik nr 1,</w:t>
      </w:r>
    </w:p>
    <w:p w14:paraId="2336583B" w14:textId="77777777" w:rsidR="009F73DF" w:rsidRPr="000977F2" w:rsidRDefault="009F73DF" w:rsidP="009B7DCC">
      <w:pPr>
        <w:pStyle w:val="Akapitzlist"/>
        <w:numPr>
          <w:ilvl w:val="0"/>
          <w:numId w:val="61"/>
        </w:numPr>
        <w:shd w:val="clear" w:color="auto" w:fill="FFFFFF" w:themeFill="background1"/>
        <w:suppressAutoHyphens/>
        <w:spacing w:line="276" w:lineRule="auto"/>
        <w:ind w:left="426" w:hanging="142"/>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Dokumentacja Projektowa,</w:t>
      </w:r>
    </w:p>
    <w:p w14:paraId="76E39C15" w14:textId="77777777" w:rsidR="009F73DF" w:rsidRPr="000977F2" w:rsidRDefault="009F73DF" w:rsidP="009F73DF">
      <w:pPr>
        <w:pStyle w:val="Default"/>
        <w:spacing w:line="276" w:lineRule="auto"/>
        <w:ind w:left="284"/>
        <w:jc w:val="both"/>
        <w:rPr>
          <w:rFonts w:asciiTheme="minorHAnsi" w:hAnsiTheme="minorHAnsi" w:cstheme="minorHAnsi"/>
          <w:color w:val="auto"/>
          <w:sz w:val="20"/>
          <w:szCs w:val="20"/>
        </w:rPr>
      </w:pPr>
    </w:p>
    <w:p w14:paraId="14E7CADE"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sz w:val="20"/>
          <w:szCs w:val="20"/>
        </w:rPr>
      </w:pPr>
      <w:r w:rsidRPr="000977F2">
        <w:rPr>
          <w:rFonts w:asciiTheme="minorHAnsi" w:hAnsiTheme="minorHAnsi" w:cstheme="minorHAnsi"/>
          <w:b/>
          <w:sz w:val="20"/>
          <w:szCs w:val="20"/>
        </w:rPr>
        <w:t>§ 3</w:t>
      </w:r>
    </w:p>
    <w:p w14:paraId="1B5E563B" w14:textId="77777777" w:rsidR="009F73DF" w:rsidRPr="000977F2" w:rsidRDefault="009F73DF" w:rsidP="009F73DF">
      <w:pPr>
        <w:pStyle w:val="Akapitzlist"/>
        <w:shd w:val="clear" w:color="auto" w:fill="FFFFFF" w:themeFill="background1"/>
        <w:ind w:left="0"/>
        <w:jc w:val="both"/>
        <w:rPr>
          <w:rFonts w:asciiTheme="minorHAnsi" w:hAnsiTheme="minorHAnsi" w:cstheme="minorHAnsi"/>
          <w:sz w:val="20"/>
          <w:szCs w:val="20"/>
        </w:rPr>
      </w:pPr>
      <w:r w:rsidRPr="000977F2">
        <w:rPr>
          <w:rFonts w:asciiTheme="minorHAnsi" w:hAnsiTheme="minorHAnsi" w:cstheme="minorHAnsi"/>
          <w:sz w:val="20"/>
          <w:szCs w:val="20"/>
        </w:rPr>
        <w:t>Wykonawca oświadcza, że:</w:t>
      </w:r>
    </w:p>
    <w:p w14:paraId="0D1ED606" w14:textId="77777777" w:rsidR="009F73DF" w:rsidRPr="000977F2" w:rsidRDefault="009F73DF" w:rsidP="009B7DCC">
      <w:pPr>
        <w:pStyle w:val="Akapitzlist"/>
        <w:numPr>
          <w:ilvl w:val="0"/>
          <w:numId w:val="77"/>
        </w:numPr>
        <w:shd w:val="clear" w:color="auto" w:fill="FFFFFF" w:themeFill="background1"/>
        <w:suppressAutoHyphens/>
        <w:spacing w:line="276" w:lineRule="auto"/>
        <w:ind w:left="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Profil działalności Wykonawcy zgodny jest z Przedmiotem Umowy.</w:t>
      </w:r>
    </w:p>
    <w:p w14:paraId="73056DAE" w14:textId="77777777" w:rsidR="009F73DF" w:rsidRPr="000977F2" w:rsidRDefault="009F73DF" w:rsidP="009B7DCC">
      <w:pPr>
        <w:pStyle w:val="Akapitzlist"/>
        <w:numPr>
          <w:ilvl w:val="0"/>
          <w:numId w:val="77"/>
        </w:numPr>
        <w:shd w:val="clear" w:color="auto" w:fill="FFFFFF" w:themeFill="background1"/>
        <w:suppressAutoHyphens/>
        <w:spacing w:line="276" w:lineRule="auto"/>
        <w:ind w:left="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Posiada możliwości adekwatne do realizacji Przedmiotu Umowy.</w:t>
      </w:r>
    </w:p>
    <w:p w14:paraId="324DB3AF" w14:textId="77777777" w:rsidR="009F73DF" w:rsidRPr="000977F2" w:rsidRDefault="009F73DF" w:rsidP="009B7DCC">
      <w:pPr>
        <w:pStyle w:val="Akapitzlist"/>
        <w:numPr>
          <w:ilvl w:val="0"/>
          <w:numId w:val="77"/>
        </w:numPr>
        <w:shd w:val="clear" w:color="auto" w:fill="FFFFFF" w:themeFill="background1"/>
        <w:suppressAutoHyphens/>
        <w:spacing w:line="276" w:lineRule="auto"/>
        <w:ind w:left="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Znany </w:t>
      </w:r>
      <w:r w:rsidRPr="000977F2">
        <w:rPr>
          <w:rFonts w:asciiTheme="minorHAnsi" w:hAnsiTheme="minorHAnsi" w:cstheme="minorHAnsi"/>
          <w:color w:val="000000" w:themeColor="text1"/>
          <w:sz w:val="20"/>
          <w:szCs w:val="20"/>
        </w:rPr>
        <w:t>jest mu cel Zadania oraz Przedmiot Umowy, jak również, że zapoznał się z wszelkimi uwarunkowaniami formalno-prawnymi związanymi z realizacją Zadania.</w:t>
      </w:r>
    </w:p>
    <w:p w14:paraId="69F303A2" w14:textId="77777777" w:rsidR="009F73DF" w:rsidRPr="000977F2" w:rsidRDefault="009F73DF" w:rsidP="009B7DCC">
      <w:pPr>
        <w:pStyle w:val="Akapitzlist"/>
        <w:numPr>
          <w:ilvl w:val="0"/>
          <w:numId w:val="77"/>
        </w:numPr>
        <w:shd w:val="clear" w:color="auto" w:fill="FFFFFF" w:themeFill="background1"/>
        <w:suppressAutoHyphens/>
        <w:spacing w:line="276" w:lineRule="auto"/>
        <w:ind w:left="284"/>
        <w:contextualSpacing w:val="0"/>
        <w:jc w:val="both"/>
        <w:textAlignment w:val="baseline"/>
        <w:rPr>
          <w:rFonts w:asciiTheme="minorHAnsi" w:hAnsiTheme="minorHAnsi" w:cstheme="minorHAnsi"/>
          <w:sz w:val="20"/>
          <w:szCs w:val="20"/>
        </w:rPr>
      </w:pPr>
      <w:r w:rsidRPr="000977F2">
        <w:rPr>
          <w:rFonts w:asciiTheme="minorHAnsi" w:hAnsiTheme="minorHAnsi" w:cstheme="minorHAnsi"/>
          <w:color w:val="000000" w:themeColor="text1"/>
          <w:sz w:val="20"/>
          <w:szCs w:val="20"/>
        </w:rPr>
        <w:t xml:space="preserve">Dysponuje wiedzą, doświadczeniem, środkami finansowymi i technicznymi oraz potencjałem niezbędnym </w:t>
      </w:r>
      <w:r>
        <w:rPr>
          <w:rFonts w:asciiTheme="minorHAnsi" w:hAnsiTheme="minorHAnsi" w:cstheme="minorHAnsi"/>
          <w:color w:val="000000" w:themeColor="text1"/>
          <w:sz w:val="20"/>
          <w:szCs w:val="20"/>
        </w:rPr>
        <w:br/>
      </w:r>
      <w:r w:rsidRPr="000977F2">
        <w:rPr>
          <w:rFonts w:asciiTheme="minorHAnsi" w:hAnsiTheme="minorHAnsi" w:cstheme="minorHAnsi"/>
          <w:color w:val="000000" w:themeColor="text1"/>
          <w:sz w:val="20"/>
          <w:szCs w:val="20"/>
        </w:rPr>
        <w:t>do wykonania Przedmiotu Umowy oraz wszystkich obowiązków wynikających z Umowy.</w:t>
      </w:r>
    </w:p>
    <w:p w14:paraId="2ADF4D7F" w14:textId="77777777" w:rsidR="009F73DF" w:rsidRPr="000977F2" w:rsidRDefault="009F73DF" w:rsidP="009B7DCC">
      <w:pPr>
        <w:pStyle w:val="Akapitzlist"/>
        <w:numPr>
          <w:ilvl w:val="0"/>
          <w:numId w:val="77"/>
        </w:numPr>
        <w:shd w:val="clear" w:color="auto" w:fill="FFFFFF" w:themeFill="background1"/>
        <w:suppressAutoHyphens/>
        <w:spacing w:line="276" w:lineRule="auto"/>
        <w:ind w:left="284"/>
        <w:contextualSpacing w:val="0"/>
        <w:jc w:val="both"/>
        <w:textAlignment w:val="baseline"/>
        <w:rPr>
          <w:rFonts w:asciiTheme="minorHAnsi" w:hAnsiTheme="minorHAnsi" w:cstheme="minorHAnsi"/>
          <w:sz w:val="20"/>
          <w:szCs w:val="20"/>
        </w:rPr>
      </w:pPr>
      <w:r w:rsidRPr="000977F2">
        <w:rPr>
          <w:rFonts w:asciiTheme="minorHAnsi" w:hAnsiTheme="minorHAnsi" w:cstheme="minorHAnsi"/>
          <w:color w:val="000000" w:themeColor="text1"/>
          <w:sz w:val="20"/>
          <w:szCs w:val="20"/>
        </w:rPr>
        <w:t>Wykona Przedmiot Umowy i odda go Zamawiającemu w terminie i na zasadach ustalonych w Umowie.</w:t>
      </w:r>
    </w:p>
    <w:p w14:paraId="53ACCD57" w14:textId="77777777" w:rsidR="009F73DF" w:rsidRPr="000977F2" w:rsidRDefault="009F73DF" w:rsidP="009B7DCC">
      <w:pPr>
        <w:pStyle w:val="Akapitzlist"/>
        <w:numPr>
          <w:ilvl w:val="0"/>
          <w:numId w:val="77"/>
        </w:numPr>
        <w:shd w:val="clear" w:color="auto" w:fill="FFFFFF" w:themeFill="background1"/>
        <w:suppressAutoHyphens/>
        <w:spacing w:line="276" w:lineRule="auto"/>
        <w:ind w:left="284"/>
        <w:contextualSpacing w:val="0"/>
        <w:jc w:val="both"/>
        <w:textAlignment w:val="baseline"/>
        <w:rPr>
          <w:rFonts w:asciiTheme="minorHAnsi" w:hAnsiTheme="minorHAnsi" w:cstheme="minorHAnsi"/>
          <w:sz w:val="20"/>
          <w:szCs w:val="20"/>
        </w:rPr>
      </w:pPr>
      <w:r w:rsidRPr="000977F2">
        <w:rPr>
          <w:rFonts w:asciiTheme="minorHAnsi" w:hAnsiTheme="minorHAnsi" w:cstheme="minorHAnsi"/>
          <w:color w:val="000000" w:themeColor="text1"/>
          <w:sz w:val="20"/>
          <w:szCs w:val="20"/>
        </w:rPr>
        <w:t>Posiada wymagane przepisami prawa uprawnienia umożliwiające wykonanie Umowy.</w:t>
      </w:r>
    </w:p>
    <w:p w14:paraId="274E5208" w14:textId="77777777" w:rsidR="009F73DF" w:rsidRPr="000977F2" w:rsidRDefault="009F73DF" w:rsidP="009B7DCC">
      <w:pPr>
        <w:pStyle w:val="Akapitzlist"/>
        <w:numPr>
          <w:ilvl w:val="0"/>
          <w:numId w:val="77"/>
        </w:numPr>
        <w:shd w:val="clear" w:color="auto" w:fill="FFFFFF" w:themeFill="background1"/>
        <w:suppressAutoHyphens/>
        <w:spacing w:line="276" w:lineRule="auto"/>
        <w:ind w:left="284"/>
        <w:contextualSpacing w:val="0"/>
        <w:jc w:val="both"/>
        <w:textAlignment w:val="baseline"/>
        <w:rPr>
          <w:rFonts w:asciiTheme="minorHAnsi" w:hAnsiTheme="minorHAnsi" w:cstheme="minorHAnsi"/>
          <w:sz w:val="20"/>
          <w:szCs w:val="20"/>
        </w:rPr>
      </w:pPr>
      <w:r w:rsidRPr="000977F2">
        <w:rPr>
          <w:rFonts w:asciiTheme="minorHAnsi" w:hAnsiTheme="minorHAnsi" w:cstheme="minorHAnsi"/>
          <w:color w:val="000000" w:themeColor="text1"/>
          <w:sz w:val="20"/>
          <w:szCs w:val="20"/>
        </w:rPr>
        <w:t>Przy wykonywaniu Umowy dochowa należytej staranności, wynikającej z profesjonalnego charakteru wykonywanych Robót.</w:t>
      </w:r>
    </w:p>
    <w:p w14:paraId="02ADC511" w14:textId="4EDFAD51" w:rsidR="009F73DF" w:rsidRPr="000977F2" w:rsidRDefault="009F73DF" w:rsidP="009B7DCC">
      <w:pPr>
        <w:pStyle w:val="Akapitzlist"/>
        <w:numPr>
          <w:ilvl w:val="0"/>
          <w:numId w:val="77"/>
        </w:numPr>
        <w:shd w:val="clear" w:color="auto" w:fill="FFFFFF" w:themeFill="background1"/>
        <w:suppressAutoHyphens/>
        <w:spacing w:line="276" w:lineRule="auto"/>
        <w:ind w:left="284"/>
        <w:contextualSpacing w:val="0"/>
        <w:jc w:val="both"/>
        <w:textAlignment w:val="baseline"/>
        <w:rPr>
          <w:rFonts w:asciiTheme="minorHAnsi" w:hAnsiTheme="minorHAnsi" w:cstheme="minorHAnsi"/>
          <w:sz w:val="20"/>
          <w:szCs w:val="20"/>
        </w:rPr>
      </w:pPr>
      <w:r w:rsidRPr="000977F2">
        <w:rPr>
          <w:rFonts w:asciiTheme="minorHAnsi" w:hAnsiTheme="minorHAnsi" w:cstheme="minorHAnsi"/>
          <w:color w:val="000000" w:themeColor="text1"/>
          <w:sz w:val="20"/>
          <w:szCs w:val="20"/>
        </w:rPr>
        <w:t xml:space="preserve">Przed zawarciem Umowy, uwzględnił wszelkie okoliczności mogące mieć wpływ na należyte wykonanie Przedmiotu Umowy, a nadto oświadcza, że zapoznał się (i w całości je akceptuje) ze wszystkimi dokumentami oraz warunkami, które są niezbędne i konieczne do wykonania przez niego Umowy bez konieczności uzupełnień i ponoszenia przez Zamawiającego jakichkolwiek dodatkowych kosztów, w tym w szczególności zapoznał się z miejscem wykonywania Robót. Konsekwencje wadliwego opracowania Oferty, bez uwzględnienia rzeczywistego zakresu robót, wynikającego z Dokumentacji projektowej oraz istniejącego stanu ocenionego na podstawie wizji lokalnej obiektów, ponosi Wykonawca. Roboty i inne czynności nie uwzględnione w Ofercie, a niezbędne do zrealizowania Przedmiotu Umowy Wykonawca zobowiązany jest wykonać w ramach realizacji Umowy, a ryzyko ich wystąpienia stanowi koszt Wykonawcy i jest jednym </w:t>
      </w:r>
      <w:r w:rsidR="00DF12A5">
        <w:rPr>
          <w:rFonts w:asciiTheme="minorHAnsi" w:hAnsiTheme="minorHAnsi" w:cstheme="minorHAnsi"/>
          <w:color w:val="000000" w:themeColor="text1"/>
          <w:sz w:val="20"/>
          <w:szCs w:val="20"/>
        </w:rPr>
        <w:br/>
      </w:r>
      <w:r w:rsidRPr="000977F2">
        <w:rPr>
          <w:rFonts w:asciiTheme="minorHAnsi" w:hAnsiTheme="minorHAnsi" w:cstheme="minorHAnsi"/>
          <w:color w:val="000000" w:themeColor="text1"/>
          <w:sz w:val="20"/>
          <w:szCs w:val="20"/>
        </w:rPr>
        <w:t>ze składników Wynagrodzenia.</w:t>
      </w:r>
    </w:p>
    <w:p w14:paraId="5F6DCD94" w14:textId="36BB6A09" w:rsidR="009F73DF" w:rsidRPr="000977F2" w:rsidRDefault="009F73DF" w:rsidP="009B7DCC">
      <w:pPr>
        <w:pStyle w:val="Akapitzlist"/>
        <w:numPr>
          <w:ilvl w:val="0"/>
          <w:numId w:val="77"/>
        </w:numPr>
        <w:shd w:val="clear" w:color="auto" w:fill="FFFFFF" w:themeFill="background1"/>
        <w:suppressAutoHyphens/>
        <w:spacing w:line="276" w:lineRule="auto"/>
        <w:ind w:left="284"/>
        <w:contextualSpacing w:val="0"/>
        <w:jc w:val="both"/>
        <w:textAlignment w:val="baseline"/>
        <w:rPr>
          <w:rFonts w:asciiTheme="minorHAnsi" w:hAnsiTheme="minorHAnsi" w:cstheme="minorHAnsi"/>
          <w:sz w:val="20"/>
          <w:szCs w:val="20"/>
        </w:rPr>
      </w:pPr>
      <w:r w:rsidRPr="000977F2">
        <w:rPr>
          <w:rFonts w:asciiTheme="minorHAnsi" w:hAnsiTheme="minorHAnsi" w:cstheme="minorHAnsi"/>
          <w:color w:val="000000" w:themeColor="text1"/>
          <w:sz w:val="20"/>
          <w:szCs w:val="20"/>
        </w:rPr>
        <w:t xml:space="preserve">Wkalkulował wszystkie koszty związane z właściwym wykonaniem Robót w taki sposób, by Wynagrodzenie obejmowało je łącznie z wszystkimi materiałami, robotami i czynnościami niezbędnymi do właściwego </w:t>
      </w:r>
      <w:r w:rsidR="00DF12A5">
        <w:rPr>
          <w:rFonts w:asciiTheme="minorHAnsi" w:hAnsiTheme="minorHAnsi" w:cstheme="minorHAnsi"/>
          <w:color w:val="000000" w:themeColor="text1"/>
          <w:sz w:val="20"/>
          <w:szCs w:val="20"/>
        </w:rPr>
        <w:br/>
      </w:r>
      <w:r w:rsidRPr="000977F2">
        <w:rPr>
          <w:rFonts w:asciiTheme="minorHAnsi" w:hAnsiTheme="minorHAnsi" w:cstheme="minorHAnsi"/>
          <w:color w:val="000000" w:themeColor="text1"/>
          <w:sz w:val="20"/>
          <w:szCs w:val="20"/>
        </w:rPr>
        <w:t>i kompleksowego wykonania Przedmiotu Umowy wraz z podatkami, i innymi ciężarami publiczno-prawnymi.</w:t>
      </w:r>
    </w:p>
    <w:p w14:paraId="12748DA6" w14:textId="77777777" w:rsidR="009F73DF" w:rsidRPr="000977F2" w:rsidRDefault="009F73DF" w:rsidP="009F73DF">
      <w:pPr>
        <w:shd w:val="clear" w:color="auto" w:fill="FFFFFF" w:themeFill="background1"/>
        <w:spacing w:after="0"/>
        <w:jc w:val="both"/>
        <w:rPr>
          <w:rFonts w:asciiTheme="minorHAnsi" w:hAnsiTheme="minorHAnsi" w:cstheme="minorHAnsi"/>
          <w:color w:val="000000" w:themeColor="text1"/>
          <w:sz w:val="20"/>
          <w:szCs w:val="20"/>
        </w:rPr>
      </w:pPr>
    </w:p>
    <w:p w14:paraId="483366D8" w14:textId="77777777" w:rsidR="009F73DF" w:rsidRDefault="009F73DF">
      <w:pPr>
        <w:spacing w:after="0" w:line="240" w:lineRule="auto"/>
        <w:rPr>
          <w:rFonts w:asciiTheme="minorHAnsi" w:eastAsia="SimSun" w:hAnsiTheme="minorHAnsi" w:cstheme="minorHAnsi"/>
          <w:b/>
          <w:kern w:val="1"/>
          <w:sz w:val="20"/>
          <w:szCs w:val="20"/>
          <w:lang w:eastAsia="ar-SA"/>
        </w:rPr>
      </w:pPr>
      <w:bookmarkStart w:id="48" w:name="_Toc41052292"/>
      <w:r>
        <w:rPr>
          <w:rFonts w:asciiTheme="minorHAnsi" w:hAnsiTheme="minorHAnsi" w:cstheme="minorHAnsi"/>
          <w:b/>
          <w:sz w:val="20"/>
          <w:szCs w:val="20"/>
        </w:rPr>
        <w:br w:type="page"/>
      </w:r>
    </w:p>
    <w:p w14:paraId="76FD5657" w14:textId="77777777" w:rsidR="009F73DF" w:rsidRPr="000977F2" w:rsidRDefault="009F73DF" w:rsidP="009B7DCC">
      <w:pPr>
        <w:pStyle w:val="Standard"/>
        <w:numPr>
          <w:ilvl w:val="0"/>
          <w:numId w:val="62"/>
        </w:numPr>
        <w:shd w:val="clear" w:color="auto" w:fill="FFFFFF" w:themeFill="background1"/>
        <w:spacing w:after="0"/>
        <w:ind w:left="426" w:hanging="349"/>
        <w:jc w:val="center"/>
        <w:outlineLvl w:val="0"/>
        <w:rPr>
          <w:rFonts w:asciiTheme="minorHAnsi" w:hAnsiTheme="minorHAnsi" w:cstheme="minorHAnsi"/>
          <w:b/>
          <w:sz w:val="20"/>
          <w:szCs w:val="20"/>
        </w:rPr>
      </w:pPr>
      <w:r w:rsidRPr="000977F2">
        <w:rPr>
          <w:rFonts w:asciiTheme="minorHAnsi" w:hAnsiTheme="minorHAnsi" w:cstheme="minorHAnsi"/>
          <w:b/>
          <w:sz w:val="20"/>
          <w:szCs w:val="20"/>
        </w:rPr>
        <w:lastRenderedPageBreak/>
        <w:t>OBOWIĄZKI WYKONAWCY</w:t>
      </w:r>
      <w:bookmarkEnd w:id="48"/>
    </w:p>
    <w:p w14:paraId="6FE63AB1"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sz w:val="20"/>
          <w:szCs w:val="20"/>
        </w:rPr>
      </w:pPr>
      <w:r w:rsidRPr="000977F2">
        <w:rPr>
          <w:rFonts w:asciiTheme="minorHAnsi" w:hAnsiTheme="minorHAnsi" w:cstheme="minorHAnsi"/>
          <w:b/>
          <w:sz w:val="20"/>
          <w:szCs w:val="20"/>
        </w:rPr>
        <w:t xml:space="preserve">§ 4 </w:t>
      </w:r>
    </w:p>
    <w:p w14:paraId="6E669880" w14:textId="77777777" w:rsidR="009F73DF" w:rsidRPr="000977F2" w:rsidRDefault="009F73DF" w:rsidP="009B7DCC">
      <w:pPr>
        <w:pStyle w:val="Akapitzlist"/>
        <w:numPr>
          <w:ilvl w:val="0"/>
          <w:numId w:val="45"/>
        </w:numPr>
        <w:shd w:val="clear" w:color="auto" w:fill="FFFFFF" w:themeFill="background1"/>
        <w:suppressAutoHyphens/>
        <w:spacing w:line="276" w:lineRule="auto"/>
        <w:ind w:left="284"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Podstawowym obowiązkiem Wykonawcy jest wykonanie wszystkich Robót składających się na Przedmiot Umowy. </w:t>
      </w:r>
    </w:p>
    <w:p w14:paraId="70F55E9B" w14:textId="77777777" w:rsidR="009F73DF" w:rsidRPr="009F73DF" w:rsidRDefault="009F73DF" w:rsidP="009B7DCC">
      <w:pPr>
        <w:pStyle w:val="Akapitzlist"/>
        <w:numPr>
          <w:ilvl w:val="0"/>
          <w:numId w:val="45"/>
        </w:numPr>
        <w:shd w:val="clear" w:color="auto" w:fill="FFFFFF" w:themeFill="background1"/>
        <w:suppressAutoHyphens/>
        <w:spacing w:line="276" w:lineRule="auto"/>
        <w:ind w:left="284" w:hanging="284"/>
        <w:contextualSpacing w:val="0"/>
        <w:jc w:val="both"/>
        <w:textAlignment w:val="baseline"/>
        <w:rPr>
          <w:rFonts w:asciiTheme="minorHAnsi" w:hAnsiTheme="minorHAnsi" w:cstheme="minorHAnsi"/>
          <w:sz w:val="20"/>
          <w:szCs w:val="20"/>
        </w:rPr>
      </w:pPr>
      <w:r w:rsidRPr="009F73DF">
        <w:rPr>
          <w:rFonts w:asciiTheme="minorHAnsi" w:hAnsiTheme="minorHAnsi" w:cstheme="minorHAnsi"/>
          <w:sz w:val="20"/>
          <w:szCs w:val="20"/>
        </w:rPr>
        <w:t>Wykonawca wykona Przedmiot Umowy zgodnie z Dokumentami wymienionymi w § 2 ust. 3 oraz z zasadami wiedzy technicznej i sztuki budowlanej, przepisami UPB, obowiązującymi normami technicznymi, przepisami BHP, przepisami o ochronie p.poż. oraz przepisami bezpieczeństwa i ochronnymi obowiązującymi na terenie Zakładu Karnego w Jastrzębiu-Zdroju, a związanymi z zapewnieniem prawidłowego wykonywania kary pozbawienia wolności. Wykonawca oświadcza, że zapoznał się z przepisami bezpieczeństwa i ochronnymi obowiązującymi na terenie Zakładu Karnego w Jastrzębiu-Zdroju.</w:t>
      </w:r>
    </w:p>
    <w:p w14:paraId="103B671C" w14:textId="77777777" w:rsidR="009F73DF" w:rsidRPr="000977F2" w:rsidRDefault="009F73DF" w:rsidP="009B7DCC">
      <w:pPr>
        <w:pStyle w:val="Akapitzlist"/>
        <w:numPr>
          <w:ilvl w:val="0"/>
          <w:numId w:val="45"/>
        </w:numPr>
        <w:shd w:val="clear" w:color="auto" w:fill="FFFFFF" w:themeFill="background1"/>
        <w:suppressAutoHyphens/>
        <w:spacing w:line="276" w:lineRule="auto"/>
        <w:ind w:left="284"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Ponadto Wykonawca zobowiązany jest:</w:t>
      </w:r>
    </w:p>
    <w:p w14:paraId="51EF47F5" w14:textId="77777777" w:rsidR="009F73DF" w:rsidRPr="000977F2" w:rsidRDefault="009F73DF" w:rsidP="009B7DCC">
      <w:pPr>
        <w:pStyle w:val="Akapitzlist"/>
        <w:numPr>
          <w:ilvl w:val="0"/>
          <w:numId w:val="40"/>
        </w:numPr>
        <w:shd w:val="clear" w:color="auto" w:fill="FFFFFF" w:themeFill="background1"/>
        <w:suppressAutoHyphens/>
        <w:spacing w:line="276" w:lineRule="auto"/>
        <w:ind w:left="426"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wyposażyć </w:t>
      </w:r>
      <w:r>
        <w:rPr>
          <w:rFonts w:asciiTheme="minorHAnsi" w:hAnsiTheme="minorHAnsi" w:cstheme="minorHAnsi"/>
          <w:sz w:val="20"/>
          <w:szCs w:val="20"/>
        </w:rPr>
        <w:t xml:space="preserve">teren prowadzenia prac </w:t>
      </w:r>
      <w:r w:rsidRPr="000977F2">
        <w:rPr>
          <w:rFonts w:asciiTheme="minorHAnsi" w:hAnsiTheme="minorHAnsi" w:cstheme="minorHAnsi"/>
          <w:sz w:val="20"/>
          <w:szCs w:val="20"/>
        </w:rPr>
        <w:t>w Sprzęt i zapewnić materiały niezbędne dla realizacji Przedmiotu Umowy;</w:t>
      </w:r>
    </w:p>
    <w:p w14:paraId="63A850FA" w14:textId="77777777" w:rsidR="009F73DF" w:rsidRPr="000977F2" w:rsidRDefault="009F73DF" w:rsidP="009B7DCC">
      <w:pPr>
        <w:pStyle w:val="Akapitzlist"/>
        <w:numPr>
          <w:ilvl w:val="0"/>
          <w:numId w:val="40"/>
        </w:numPr>
        <w:shd w:val="clear" w:color="auto" w:fill="FFFFFF" w:themeFill="background1"/>
        <w:suppressAutoHyphens/>
        <w:spacing w:line="276" w:lineRule="auto"/>
        <w:ind w:left="426"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zorganizować </w:t>
      </w:r>
      <w:r>
        <w:rPr>
          <w:rFonts w:asciiTheme="minorHAnsi" w:hAnsiTheme="minorHAnsi" w:cstheme="minorHAnsi"/>
          <w:sz w:val="20"/>
          <w:szCs w:val="20"/>
        </w:rPr>
        <w:t>teren prowadzenia prac</w:t>
      </w:r>
      <w:r w:rsidRPr="000977F2">
        <w:rPr>
          <w:rFonts w:asciiTheme="minorHAnsi" w:hAnsiTheme="minorHAnsi" w:cstheme="minorHAnsi"/>
          <w:sz w:val="20"/>
          <w:szCs w:val="20"/>
        </w:rPr>
        <w:t xml:space="preserve"> i utrzymywać na nim porządek;</w:t>
      </w:r>
    </w:p>
    <w:p w14:paraId="4B3771E4" w14:textId="77777777" w:rsidR="009F73DF" w:rsidRPr="000977F2" w:rsidRDefault="009F73DF" w:rsidP="009B7DCC">
      <w:pPr>
        <w:pStyle w:val="Akapitzlist"/>
        <w:numPr>
          <w:ilvl w:val="0"/>
          <w:numId w:val="40"/>
        </w:numPr>
        <w:shd w:val="clear" w:color="auto" w:fill="FFFFFF" w:themeFill="background1"/>
        <w:suppressAutoHyphens/>
        <w:spacing w:line="276" w:lineRule="auto"/>
        <w:ind w:left="426"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oznakować Roboty oraz dbać o stan techniczny</w:t>
      </w:r>
      <w:r>
        <w:rPr>
          <w:rFonts w:asciiTheme="minorHAnsi" w:hAnsiTheme="minorHAnsi" w:cstheme="minorHAnsi"/>
          <w:sz w:val="20"/>
          <w:szCs w:val="20"/>
        </w:rPr>
        <w:t xml:space="preserve"> </w:t>
      </w:r>
      <w:r w:rsidRPr="000977F2">
        <w:rPr>
          <w:rFonts w:asciiTheme="minorHAnsi" w:hAnsiTheme="minorHAnsi" w:cstheme="minorHAnsi"/>
          <w:sz w:val="20"/>
          <w:szCs w:val="20"/>
        </w:rPr>
        <w:t>i poprawność oznakowania przez cały czas wykonywania Robót;</w:t>
      </w:r>
    </w:p>
    <w:p w14:paraId="29192753" w14:textId="77777777" w:rsidR="009F73DF" w:rsidRPr="000977F2" w:rsidRDefault="009F73DF" w:rsidP="009B7DCC">
      <w:pPr>
        <w:pStyle w:val="Akapitzlist"/>
        <w:numPr>
          <w:ilvl w:val="0"/>
          <w:numId w:val="40"/>
        </w:numPr>
        <w:shd w:val="clear" w:color="auto" w:fill="FFFFFF" w:themeFill="background1"/>
        <w:suppressAutoHyphens/>
        <w:spacing w:line="276" w:lineRule="auto"/>
        <w:ind w:left="426"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ustalić z Zamawiającym zasady organizacji ruchu na terenie zaplanowanych do prowadzenia prac budowlanych oraz sposobu zabezpieczenia materia</w:t>
      </w:r>
      <w:r>
        <w:rPr>
          <w:rFonts w:asciiTheme="minorHAnsi" w:hAnsiTheme="minorHAnsi" w:cstheme="minorHAnsi"/>
          <w:sz w:val="20"/>
          <w:szCs w:val="20"/>
        </w:rPr>
        <w:t>łów i urządzeń wykorzystywanych</w:t>
      </w:r>
      <w:r w:rsidRPr="000977F2">
        <w:rPr>
          <w:rFonts w:asciiTheme="minorHAnsi" w:hAnsiTheme="minorHAnsi" w:cstheme="minorHAnsi"/>
          <w:sz w:val="20"/>
          <w:szCs w:val="20"/>
        </w:rPr>
        <w:t xml:space="preserve"> w trakcie realizacji robót;</w:t>
      </w:r>
    </w:p>
    <w:p w14:paraId="4506596B" w14:textId="77777777" w:rsidR="009F73DF" w:rsidRPr="000977F2" w:rsidRDefault="009F73DF" w:rsidP="009B7DCC">
      <w:pPr>
        <w:pStyle w:val="Akapitzlist"/>
        <w:numPr>
          <w:ilvl w:val="0"/>
          <w:numId w:val="40"/>
        </w:numPr>
        <w:shd w:val="clear" w:color="auto" w:fill="FFFFFF" w:themeFill="background1"/>
        <w:suppressAutoHyphens/>
        <w:spacing w:line="276" w:lineRule="auto"/>
        <w:ind w:left="426" w:hanging="284"/>
        <w:contextualSpacing w:val="0"/>
        <w:jc w:val="both"/>
        <w:textAlignment w:val="baseline"/>
        <w:rPr>
          <w:rFonts w:asciiTheme="minorHAnsi" w:hAnsiTheme="minorHAnsi" w:cstheme="minorHAnsi"/>
          <w:sz w:val="20"/>
          <w:szCs w:val="20"/>
        </w:rPr>
      </w:pPr>
      <w:r>
        <w:rPr>
          <w:rFonts w:asciiTheme="minorHAnsi" w:hAnsiTheme="minorHAnsi" w:cstheme="minorHAnsi"/>
          <w:sz w:val="20"/>
          <w:szCs w:val="20"/>
        </w:rPr>
        <w:t>po</w:t>
      </w:r>
      <w:r w:rsidRPr="000977F2">
        <w:rPr>
          <w:rFonts w:asciiTheme="minorHAnsi" w:hAnsiTheme="minorHAnsi" w:cstheme="minorHAnsi"/>
          <w:sz w:val="20"/>
          <w:szCs w:val="20"/>
        </w:rPr>
        <w:t xml:space="preserve">informować Zamawiającego o planowanym Odbiorze Końcowym – z co najmniej </w:t>
      </w:r>
      <w:r>
        <w:rPr>
          <w:rFonts w:asciiTheme="minorHAnsi" w:hAnsiTheme="minorHAnsi" w:cstheme="minorHAnsi"/>
          <w:sz w:val="20"/>
          <w:szCs w:val="20"/>
        </w:rPr>
        <w:t xml:space="preserve">3 dniowym </w:t>
      </w:r>
      <w:r w:rsidRPr="000977F2">
        <w:rPr>
          <w:rFonts w:asciiTheme="minorHAnsi" w:hAnsiTheme="minorHAnsi" w:cstheme="minorHAnsi"/>
          <w:sz w:val="20"/>
          <w:szCs w:val="20"/>
        </w:rPr>
        <w:t>wyprzedzeniem i organizować ich przebieg;</w:t>
      </w:r>
    </w:p>
    <w:p w14:paraId="1FA1358A" w14:textId="77777777" w:rsidR="009F73DF" w:rsidRPr="000977F2" w:rsidRDefault="009F73DF" w:rsidP="009B7DCC">
      <w:pPr>
        <w:pStyle w:val="Akapitzlist"/>
        <w:numPr>
          <w:ilvl w:val="0"/>
          <w:numId w:val="40"/>
        </w:numPr>
        <w:shd w:val="clear" w:color="auto" w:fill="FFFFFF" w:themeFill="background1"/>
        <w:suppressAutoHyphens/>
        <w:spacing w:line="276" w:lineRule="auto"/>
        <w:ind w:left="426"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uczestniczyć w organizowanych przez Zamawiającego naradach technicznych, problemowych i innych spotkaniach uczestników procesu wykonawczego Zadania;</w:t>
      </w:r>
    </w:p>
    <w:p w14:paraId="068FB68B" w14:textId="77777777" w:rsidR="009F73DF" w:rsidRPr="000977F2" w:rsidRDefault="009F73DF" w:rsidP="009B7DCC">
      <w:pPr>
        <w:pStyle w:val="Akapitzlist"/>
        <w:numPr>
          <w:ilvl w:val="0"/>
          <w:numId w:val="40"/>
        </w:numPr>
        <w:shd w:val="clear" w:color="auto" w:fill="FFFFFF" w:themeFill="background1"/>
        <w:suppressAutoHyphens/>
        <w:spacing w:line="276" w:lineRule="auto"/>
        <w:ind w:left="426"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przygotować i przekazać Zamawiającemu pełną Dokumentację Powykonawczą najpóźniej w dniu zgłoszenia robót do Odbioru Końcowego;</w:t>
      </w:r>
    </w:p>
    <w:p w14:paraId="525AA9F1" w14:textId="77777777" w:rsidR="009F73DF" w:rsidRPr="000977F2" w:rsidRDefault="009F73DF" w:rsidP="009B7DCC">
      <w:pPr>
        <w:pStyle w:val="Akapitzlist"/>
        <w:numPr>
          <w:ilvl w:val="0"/>
          <w:numId w:val="40"/>
        </w:numPr>
        <w:shd w:val="clear" w:color="auto" w:fill="FFFFFF" w:themeFill="background1"/>
        <w:suppressAutoHyphens/>
        <w:spacing w:line="276" w:lineRule="auto"/>
        <w:ind w:left="426"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usuwać zgłoszone wady i usterki  w ramach rękojmi i gwarancji oraz wykonywać przewidziane Umową przeglądy.</w:t>
      </w:r>
    </w:p>
    <w:p w14:paraId="7B366C45" w14:textId="77777777" w:rsidR="009F73DF" w:rsidRPr="000977F2" w:rsidRDefault="009F73DF" w:rsidP="009B7DCC">
      <w:pPr>
        <w:pStyle w:val="Akapitzlist"/>
        <w:numPr>
          <w:ilvl w:val="0"/>
          <w:numId w:val="67"/>
        </w:numPr>
        <w:shd w:val="clear" w:color="auto" w:fill="FFFFFF" w:themeFill="background1"/>
        <w:suppressAutoHyphens/>
        <w:spacing w:line="276" w:lineRule="auto"/>
        <w:ind w:left="284" w:hanging="284"/>
        <w:contextualSpacing w:val="0"/>
        <w:jc w:val="both"/>
        <w:textAlignment w:val="baseline"/>
        <w:rPr>
          <w:rFonts w:asciiTheme="minorHAnsi" w:hAnsiTheme="minorHAnsi" w:cstheme="minorHAnsi"/>
          <w:color w:val="000000" w:themeColor="text1"/>
          <w:sz w:val="20"/>
          <w:szCs w:val="20"/>
        </w:rPr>
      </w:pPr>
      <w:r w:rsidRPr="000977F2">
        <w:rPr>
          <w:rFonts w:asciiTheme="minorHAnsi" w:hAnsiTheme="minorHAnsi" w:cstheme="minorHAnsi"/>
          <w:color w:val="000000" w:themeColor="text1"/>
          <w:sz w:val="20"/>
          <w:szCs w:val="20"/>
        </w:rPr>
        <w:t xml:space="preserve">Z zastrzeżeniem treści § </w:t>
      </w:r>
      <w:r>
        <w:rPr>
          <w:rFonts w:asciiTheme="minorHAnsi" w:hAnsiTheme="minorHAnsi" w:cstheme="minorHAnsi"/>
          <w:color w:val="000000" w:themeColor="text1"/>
          <w:sz w:val="20"/>
          <w:szCs w:val="20"/>
        </w:rPr>
        <w:t>18</w:t>
      </w:r>
      <w:r w:rsidRPr="000977F2">
        <w:rPr>
          <w:rFonts w:asciiTheme="minorHAnsi" w:hAnsiTheme="minorHAnsi" w:cstheme="minorHAnsi"/>
          <w:color w:val="000000" w:themeColor="text1"/>
          <w:sz w:val="20"/>
          <w:szCs w:val="20"/>
        </w:rPr>
        <w:t>, Wykonawca zrealizuje Przedmiot Umowy siłami własnymi lub przy pomocy Podwykonawców.</w:t>
      </w:r>
    </w:p>
    <w:p w14:paraId="71E49E95" w14:textId="77777777" w:rsidR="009F73DF" w:rsidRPr="000977F2" w:rsidRDefault="009F73DF" w:rsidP="009B7DCC">
      <w:pPr>
        <w:pStyle w:val="Akapitzlist"/>
        <w:numPr>
          <w:ilvl w:val="0"/>
          <w:numId w:val="67"/>
        </w:numPr>
        <w:shd w:val="clear" w:color="auto" w:fill="FFFFFF" w:themeFill="background1"/>
        <w:suppressAutoHyphens/>
        <w:spacing w:line="276" w:lineRule="auto"/>
        <w:ind w:left="284"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W razie wykonywania Robót przez Podwykonawców Wykonawca będzie pełnić funkcję Generalnego Wykonawcy w rozumieniu Kodeksu cywilnego i w związku z tym do jego obowiązków będzie należała również koordynacja ich robót.</w:t>
      </w:r>
    </w:p>
    <w:p w14:paraId="6AA49C5C" w14:textId="77777777" w:rsidR="009F73DF" w:rsidRPr="000977F2" w:rsidRDefault="009F73DF" w:rsidP="009F73DF">
      <w:pPr>
        <w:pStyle w:val="Standard"/>
        <w:shd w:val="clear" w:color="auto" w:fill="FFFFFF" w:themeFill="background1"/>
        <w:tabs>
          <w:tab w:val="left" w:pos="0"/>
        </w:tabs>
        <w:spacing w:after="0"/>
        <w:ind w:left="284" w:hanging="284"/>
        <w:jc w:val="center"/>
        <w:outlineLvl w:val="0"/>
        <w:rPr>
          <w:rFonts w:asciiTheme="minorHAnsi" w:hAnsiTheme="minorHAnsi" w:cstheme="minorHAnsi"/>
          <w:b/>
          <w:sz w:val="20"/>
          <w:szCs w:val="20"/>
        </w:rPr>
      </w:pPr>
    </w:p>
    <w:p w14:paraId="480F545B" w14:textId="77777777" w:rsidR="009F73DF" w:rsidRPr="000977F2" w:rsidRDefault="009F73DF" w:rsidP="009F73DF">
      <w:pPr>
        <w:pStyle w:val="Standard"/>
        <w:shd w:val="clear" w:color="auto" w:fill="FFFFFF" w:themeFill="background1"/>
        <w:tabs>
          <w:tab w:val="left" w:pos="0"/>
        </w:tabs>
        <w:spacing w:after="0"/>
        <w:jc w:val="center"/>
        <w:outlineLvl w:val="0"/>
        <w:rPr>
          <w:rFonts w:asciiTheme="minorHAnsi" w:hAnsiTheme="minorHAnsi" w:cstheme="minorHAnsi"/>
          <w:b/>
          <w:sz w:val="20"/>
          <w:szCs w:val="20"/>
        </w:rPr>
      </w:pPr>
      <w:bookmarkStart w:id="49" w:name="_Toc41052293"/>
      <w:r w:rsidRPr="000977F2">
        <w:rPr>
          <w:rFonts w:asciiTheme="minorHAnsi" w:hAnsiTheme="minorHAnsi" w:cstheme="minorHAnsi"/>
          <w:b/>
          <w:sz w:val="20"/>
          <w:szCs w:val="20"/>
        </w:rPr>
        <w:t>IV. DODATKOWE OBOWIĄZKI WYKONAWCY</w:t>
      </w:r>
      <w:bookmarkEnd w:id="49"/>
    </w:p>
    <w:p w14:paraId="0F240639" w14:textId="77777777" w:rsidR="009F73DF" w:rsidRPr="000977F2" w:rsidRDefault="009F73DF" w:rsidP="009F73DF">
      <w:pPr>
        <w:pStyle w:val="Standard"/>
        <w:shd w:val="clear" w:color="auto" w:fill="FFFFFF" w:themeFill="background1"/>
        <w:tabs>
          <w:tab w:val="left" w:pos="0"/>
        </w:tabs>
        <w:spacing w:after="0"/>
        <w:jc w:val="center"/>
        <w:rPr>
          <w:rFonts w:asciiTheme="minorHAnsi" w:hAnsiTheme="minorHAnsi" w:cstheme="minorHAnsi"/>
          <w:sz w:val="20"/>
          <w:szCs w:val="20"/>
        </w:rPr>
      </w:pPr>
      <w:r w:rsidRPr="000977F2">
        <w:rPr>
          <w:rFonts w:asciiTheme="minorHAnsi" w:hAnsiTheme="minorHAnsi" w:cstheme="minorHAnsi"/>
          <w:b/>
          <w:sz w:val="20"/>
          <w:szCs w:val="20"/>
        </w:rPr>
        <w:t>§ 5</w:t>
      </w:r>
    </w:p>
    <w:p w14:paraId="740F600B" w14:textId="77777777" w:rsidR="009F73DF" w:rsidRPr="000977F2" w:rsidRDefault="009F73DF" w:rsidP="009B7DCC">
      <w:pPr>
        <w:pStyle w:val="Akapitzlist"/>
        <w:numPr>
          <w:ilvl w:val="3"/>
          <w:numId w:val="62"/>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Wykonawca będzie wykonywał Roboty z uwzględnieniem specyfiki Zakładu Karnego i innych obostrzeń wynikających z:</w:t>
      </w:r>
    </w:p>
    <w:p w14:paraId="0CE46DB3" w14:textId="77777777" w:rsidR="009F73DF" w:rsidRPr="000977F2" w:rsidRDefault="009F73DF" w:rsidP="009B7DCC">
      <w:pPr>
        <w:pStyle w:val="Akapitzlist"/>
        <w:numPr>
          <w:ilvl w:val="0"/>
          <w:numId w:val="41"/>
        </w:numPr>
        <w:shd w:val="clear" w:color="auto" w:fill="FFFFFF" w:themeFill="background1"/>
        <w:suppressAutoHyphens/>
        <w:spacing w:line="276" w:lineRule="auto"/>
        <w:ind w:left="448"/>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ustawy z dnia 6 czerwca 1997 r. Kodeks karny wykonawczy. (Dz. U. z 202</w:t>
      </w:r>
      <w:r>
        <w:rPr>
          <w:rFonts w:asciiTheme="minorHAnsi" w:hAnsiTheme="minorHAnsi" w:cstheme="minorHAnsi"/>
          <w:sz w:val="20"/>
          <w:szCs w:val="20"/>
        </w:rPr>
        <w:t>4</w:t>
      </w:r>
      <w:r w:rsidRPr="000977F2">
        <w:rPr>
          <w:rFonts w:asciiTheme="minorHAnsi" w:hAnsiTheme="minorHAnsi" w:cstheme="minorHAnsi"/>
          <w:sz w:val="20"/>
          <w:szCs w:val="20"/>
        </w:rPr>
        <w:t xml:space="preserve"> r. poz. </w:t>
      </w:r>
      <w:r>
        <w:rPr>
          <w:rFonts w:asciiTheme="minorHAnsi" w:hAnsiTheme="minorHAnsi" w:cstheme="minorHAnsi"/>
          <w:sz w:val="20"/>
          <w:szCs w:val="20"/>
        </w:rPr>
        <w:t>706)</w:t>
      </w:r>
      <w:r w:rsidRPr="000977F2">
        <w:rPr>
          <w:rFonts w:asciiTheme="minorHAnsi" w:hAnsiTheme="minorHAnsi" w:cstheme="minorHAnsi"/>
          <w:sz w:val="20"/>
          <w:szCs w:val="20"/>
        </w:rPr>
        <w:t>,</w:t>
      </w:r>
    </w:p>
    <w:p w14:paraId="32512E7D" w14:textId="77777777" w:rsidR="009F73DF" w:rsidRPr="000977F2" w:rsidRDefault="009F73DF" w:rsidP="009B7DCC">
      <w:pPr>
        <w:pStyle w:val="Akapitzlist"/>
        <w:numPr>
          <w:ilvl w:val="0"/>
          <w:numId w:val="41"/>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rozporządzenia Ministra Sprawiedliwości z dnia 21 grudnia 2016 r. w sprawie regulaminu organizacyjno-porządkowego wykonywania kary pozbawienia wolności (Dz. U. poz. 2231),</w:t>
      </w:r>
    </w:p>
    <w:p w14:paraId="6F714FAB" w14:textId="7A21AB9A" w:rsidR="009F73DF" w:rsidRPr="00DF12A5" w:rsidRDefault="009F73DF" w:rsidP="009B7DCC">
      <w:pPr>
        <w:pStyle w:val="Akapitzlist"/>
        <w:numPr>
          <w:ilvl w:val="0"/>
          <w:numId w:val="41"/>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DF12A5">
        <w:rPr>
          <w:rFonts w:asciiTheme="minorHAnsi" w:hAnsiTheme="minorHAnsi" w:cstheme="minorHAnsi"/>
          <w:sz w:val="20"/>
          <w:szCs w:val="20"/>
        </w:rPr>
        <w:t xml:space="preserve">zarządzenia Nr </w:t>
      </w:r>
      <w:r w:rsidR="00DF12A5" w:rsidRPr="00DF12A5">
        <w:rPr>
          <w:rFonts w:asciiTheme="minorHAnsi" w:hAnsiTheme="minorHAnsi" w:cstheme="minorHAnsi"/>
          <w:sz w:val="20"/>
          <w:szCs w:val="20"/>
        </w:rPr>
        <w:t>4/2025</w:t>
      </w:r>
      <w:r w:rsidRPr="00DF12A5">
        <w:rPr>
          <w:rFonts w:asciiTheme="minorHAnsi" w:hAnsiTheme="minorHAnsi" w:cstheme="minorHAnsi"/>
          <w:sz w:val="20"/>
          <w:szCs w:val="20"/>
        </w:rPr>
        <w:t xml:space="preserve"> Dyrektora Zakładu Karnego w Jastrzębiu – Zdroju z dnia  </w:t>
      </w:r>
      <w:r w:rsidR="00DF12A5" w:rsidRPr="00DF12A5">
        <w:rPr>
          <w:rFonts w:asciiTheme="minorHAnsi" w:hAnsiTheme="minorHAnsi" w:cstheme="minorHAnsi"/>
          <w:sz w:val="20"/>
          <w:szCs w:val="20"/>
        </w:rPr>
        <w:t>3</w:t>
      </w:r>
      <w:r w:rsidRPr="00DF12A5">
        <w:rPr>
          <w:rFonts w:asciiTheme="minorHAnsi" w:hAnsiTheme="minorHAnsi" w:cstheme="minorHAnsi"/>
          <w:sz w:val="20"/>
          <w:szCs w:val="20"/>
        </w:rPr>
        <w:t xml:space="preserve"> lutego 202</w:t>
      </w:r>
      <w:r w:rsidR="00DF12A5" w:rsidRPr="00DF12A5">
        <w:rPr>
          <w:rFonts w:asciiTheme="minorHAnsi" w:hAnsiTheme="minorHAnsi" w:cstheme="minorHAnsi"/>
          <w:sz w:val="20"/>
          <w:szCs w:val="20"/>
        </w:rPr>
        <w:t>5</w:t>
      </w:r>
      <w:r w:rsidRPr="00DF12A5">
        <w:rPr>
          <w:rFonts w:asciiTheme="minorHAnsi" w:hAnsiTheme="minorHAnsi" w:cstheme="minorHAnsi"/>
          <w:sz w:val="20"/>
          <w:szCs w:val="20"/>
        </w:rPr>
        <w:t xml:space="preserve"> roku </w:t>
      </w:r>
      <w:r w:rsidRPr="00DF12A5">
        <w:rPr>
          <w:rFonts w:asciiTheme="minorHAnsi" w:hAnsiTheme="minorHAnsi" w:cstheme="minorHAnsi"/>
          <w:sz w:val="20"/>
          <w:szCs w:val="20"/>
        </w:rPr>
        <w:br/>
        <w:t xml:space="preserve">w sprawie postępowania z przedmiotami uznanymi za niedozwolone w Zakładzie Karnym </w:t>
      </w:r>
      <w:r w:rsidRPr="00DF12A5">
        <w:rPr>
          <w:rFonts w:asciiTheme="minorHAnsi" w:hAnsiTheme="minorHAnsi" w:cstheme="minorHAnsi"/>
          <w:sz w:val="20"/>
          <w:szCs w:val="20"/>
        </w:rPr>
        <w:br/>
        <w:t>w Jastrzębiu – Zdroju.</w:t>
      </w:r>
    </w:p>
    <w:p w14:paraId="690A404A" w14:textId="77777777" w:rsidR="009F73DF" w:rsidRPr="000977F2" w:rsidRDefault="009F73DF" w:rsidP="009B7DCC">
      <w:pPr>
        <w:pStyle w:val="Akapitzlist"/>
        <w:numPr>
          <w:ilvl w:val="3"/>
          <w:numId w:val="62"/>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Wykonawca będzie mógł wykonywać Roboty w godzinach od 8:00 do 17:00 chyba, że Strony postanowią inaczej.</w:t>
      </w:r>
    </w:p>
    <w:p w14:paraId="495149BF" w14:textId="77777777" w:rsidR="009F73DF" w:rsidRPr="000977F2" w:rsidRDefault="009F73DF" w:rsidP="009B7DCC">
      <w:pPr>
        <w:pStyle w:val="Akapitzlist"/>
        <w:numPr>
          <w:ilvl w:val="3"/>
          <w:numId w:val="62"/>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Wykonawca obowiązany jest na własny koszt i odpowiedzialność wywozić śmieci, odpady materiałowe</w:t>
      </w:r>
      <w:r>
        <w:rPr>
          <w:rFonts w:asciiTheme="minorHAnsi" w:hAnsiTheme="minorHAnsi" w:cstheme="minorHAnsi"/>
          <w:sz w:val="20"/>
          <w:szCs w:val="20"/>
        </w:rPr>
        <w:br/>
      </w:r>
      <w:r w:rsidRPr="000977F2">
        <w:rPr>
          <w:rFonts w:asciiTheme="minorHAnsi" w:hAnsiTheme="minorHAnsi" w:cstheme="minorHAnsi"/>
          <w:sz w:val="20"/>
          <w:szCs w:val="20"/>
        </w:rPr>
        <w:t xml:space="preserve">i pozostałości powstałe w wyniku Robót (w tym robót rozbiórkowych) na działające legalnie wysypisko. </w:t>
      </w:r>
      <w:r>
        <w:rPr>
          <w:rFonts w:asciiTheme="minorHAnsi" w:hAnsiTheme="minorHAnsi" w:cstheme="minorHAnsi"/>
          <w:sz w:val="20"/>
          <w:szCs w:val="20"/>
        </w:rPr>
        <w:br/>
      </w:r>
      <w:r w:rsidRPr="000977F2">
        <w:rPr>
          <w:rFonts w:asciiTheme="minorHAnsi" w:hAnsiTheme="minorHAnsi" w:cstheme="minorHAnsi"/>
          <w:sz w:val="20"/>
          <w:szCs w:val="20"/>
        </w:rPr>
        <w:t xml:space="preserve">W przypadku odpadów podlegających utylizacji Wykonawca zobowiązany jest na własny koszt zapewnić ich utylizację zgodnie z wymogami ustawy z dnia 14 grudnia 2012 roku </w:t>
      </w:r>
      <w:bookmarkStart w:id="50" w:name="OLE_LINK6"/>
      <w:r w:rsidRPr="000977F2">
        <w:rPr>
          <w:rFonts w:asciiTheme="minorHAnsi" w:hAnsiTheme="minorHAnsi" w:cstheme="minorHAnsi"/>
          <w:sz w:val="20"/>
          <w:szCs w:val="20"/>
        </w:rPr>
        <w:t xml:space="preserve">o odpadach </w:t>
      </w:r>
      <w:bookmarkEnd w:id="50"/>
      <w:r w:rsidRPr="000977F2">
        <w:rPr>
          <w:rFonts w:asciiTheme="minorHAnsi" w:hAnsiTheme="minorHAnsi" w:cstheme="minorHAnsi"/>
          <w:sz w:val="20"/>
          <w:szCs w:val="20"/>
        </w:rPr>
        <w:t>(Dz. U.  z 202</w:t>
      </w:r>
      <w:r>
        <w:rPr>
          <w:rFonts w:asciiTheme="minorHAnsi" w:hAnsiTheme="minorHAnsi" w:cstheme="minorHAnsi"/>
          <w:sz w:val="20"/>
          <w:szCs w:val="20"/>
        </w:rPr>
        <w:t>3</w:t>
      </w:r>
      <w:r w:rsidRPr="000977F2">
        <w:rPr>
          <w:rFonts w:asciiTheme="minorHAnsi" w:hAnsiTheme="minorHAnsi" w:cstheme="minorHAnsi"/>
          <w:sz w:val="20"/>
          <w:szCs w:val="20"/>
        </w:rPr>
        <w:t xml:space="preserve"> r. </w:t>
      </w:r>
      <w:r>
        <w:rPr>
          <w:rFonts w:asciiTheme="minorHAnsi" w:hAnsiTheme="minorHAnsi" w:cstheme="minorHAnsi"/>
          <w:sz w:val="20"/>
          <w:szCs w:val="20"/>
        </w:rPr>
        <w:br/>
      </w:r>
      <w:r w:rsidRPr="000977F2">
        <w:rPr>
          <w:rFonts w:asciiTheme="minorHAnsi" w:hAnsiTheme="minorHAnsi" w:cstheme="minorHAnsi"/>
          <w:sz w:val="20"/>
          <w:szCs w:val="20"/>
        </w:rPr>
        <w:t xml:space="preserve">poz. </w:t>
      </w:r>
      <w:r>
        <w:rPr>
          <w:rFonts w:asciiTheme="minorHAnsi" w:hAnsiTheme="minorHAnsi" w:cstheme="minorHAnsi"/>
          <w:sz w:val="20"/>
          <w:szCs w:val="20"/>
        </w:rPr>
        <w:t>1587</w:t>
      </w:r>
      <w:r w:rsidRPr="000977F2">
        <w:rPr>
          <w:rFonts w:asciiTheme="minorHAnsi" w:hAnsiTheme="minorHAnsi" w:cstheme="minorHAnsi"/>
          <w:sz w:val="20"/>
          <w:szCs w:val="20"/>
        </w:rPr>
        <w:t>).</w:t>
      </w:r>
    </w:p>
    <w:p w14:paraId="4E870FAF" w14:textId="77777777" w:rsidR="009F73DF" w:rsidRPr="000977F2" w:rsidRDefault="009F73DF" w:rsidP="009B7DCC">
      <w:pPr>
        <w:pStyle w:val="Akapitzlist"/>
        <w:numPr>
          <w:ilvl w:val="3"/>
          <w:numId w:val="62"/>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lastRenderedPageBreak/>
        <w:t>Pozyskany przy robotach rozbiórkowych złom metalowy pozostaje własnością Zamawiającego i Wykonawca złoży go w miejscu wskazanym przez Zamawiającego w rejonie Placu budowy.</w:t>
      </w:r>
    </w:p>
    <w:p w14:paraId="2E718A9C" w14:textId="77777777" w:rsidR="009F73DF" w:rsidRPr="000977F2" w:rsidRDefault="009F73DF" w:rsidP="009B7DCC">
      <w:pPr>
        <w:pStyle w:val="Akapitzlist"/>
        <w:numPr>
          <w:ilvl w:val="3"/>
          <w:numId w:val="62"/>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Wykonawca ponosi koszty poboru energii elektrycznej oraz wody jak również odprowadzanych ścieków </w:t>
      </w:r>
      <w:r>
        <w:rPr>
          <w:rFonts w:asciiTheme="minorHAnsi" w:hAnsiTheme="minorHAnsi" w:cstheme="minorHAnsi"/>
          <w:sz w:val="20"/>
          <w:szCs w:val="20"/>
        </w:rPr>
        <w:br/>
      </w:r>
      <w:r w:rsidRPr="000977F2">
        <w:rPr>
          <w:rFonts w:asciiTheme="minorHAnsi" w:hAnsiTheme="minorHAnsi" w:cstheme="minorHAnsi"/>
          <w:sz w:val="20"/>
          <w:szCs w:val="20"/>
        </w:rPr>
        <w:t>w trakcie realizacji Przedmiotu Umowy, które zostaną ustalone na podstawie odczytów licznikowych. Wykonawca bez odrębnego wynagrodzenia zobowiązuje się wykonać opomiarowania punktu poboru wody oraz energii elektrycznej do celów technologicznych budowy. Zamawiający będzie dokonywał rozliczeń za zużyte media zgodnie z taryfą opłat obowiązującą Zamawiającego z dostawcami danego  medium. Rachunek</w:t>
      </w:r>
      <w:r>
        <w:rPr>
          <w:rFonts w:asciiTheme="minorHAnsi" w:hAnsiTheme="minorHAnsi" w:cstheme="minorHAnsi"/>
          <w:sz w:val="20"/>
          <w:szCs w:val="20"/>
        </w:rPr>
        <w:t xml:space="preserve"> lub fakturę VAT</w:t>
      </w:r>
      <w:r w:rsidRPr="000977F2">
        <w:rPr>
          <w:rFonts w:asciiTheme="minorHAnsi" w:hAnsiTheme="minorHAnsi" w:cstheme="minorHAnsi"/>
          <w:sz w:val="20"/>
          <w:szCs w:val="20"/>
        </w:rPr>
        <w:t xml:space="preserve"> za zużyte media, obliczony wg powyższych zasad wystawi Zamawiający. Wykonawca ma prawo korzystać z własnych źródeł dostarczania mediów.</w:t>
      </w:r>
    </w:p>
    <w:p w14:paraId="54DF5AF0" w14:textId="77777777" w:rsidR="009F73DF" w:rsidRPr="000977F2" w:rsidRDefault="009F73DF" w:rsidP="009B7DCC">
      <w:pPr>
        <w:pStyle w:val="Akapitzlist"/>
        <w:numPr>
          <w:ilvl w:val="3"/>
          <w:numId w:val="62"/>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Wykonawca zobowiązany jest wyposażyć swoich pracowników w elementy ubrania pozwalające </w:t>
      </w:r>
      <w:r w:rsidRPr="000977F2">
        <w:rPr>
          <w:rFonts w:asciiTheme="minorHAnsi" w:hAnsiTheme="minorHAnsi" w:cstheme="minorHAnsi"/>
          <w:sz w:val="20"/>
          <w:szCs w:val="20"/>
        </w:rPr>
        <w:br/>
        <w:t>na jednoznaczne ich odróżnienie od innych osób oraz czuwać nad ich noszeniem przez pracowników podczas wykonywania Umowy na ternie Zakładu Karnego.</w:t>
      </w:r>
    </w:p>
    <w:p w14:paraId="17B081FB" w14:textId="77777777" w:rsidR="009F73DF" w:rsidRPr="000977F2" w:rsidRDefault="009F73DF" w:rsidP="009B7DCC">
      <w:pPr>
        <w:pStyle w:val="Akapitzlist"/>
        <w:numPr>
          <w:ilvl w:val="3"/>
          <w:numId w:val="62"/>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Wykonawca ma obowiązek informowania Zamawiającego o każdorazowej dostawie sprzętu i materiałów na teren jednostki w ramach realizacji Zadania.</w:t>
      </w:r>
    </w:p>
    <w:p w14:paraId="69773706" w14:textId="77777777" w:rsidR="009F73DF" w:rsidRPr="000977F2" w:rsidRDefault="009F73DF" w:rsidP="009B7DCC">
      <w:pPr>
        <w:pStyle w:val="Akapitzlist"/>
        <w:numPr>
          <w:ilvl w:val="3"/>
          <w:numId w:val="62"/>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Wykonawca zapewni na własny koszt pomieszczenie socjalne wraz z węzłem sanitarnym, </w:t>
      </w:r>
      <w:r w:rsidRPr="000977F2">
        <w:rPr>
          <w:rFonts w:asciiTheme="minorHAnsi" w:hAnsiTheme="minorHAnsi" w:cstheme="minorHAnsi"/>
          <w:sz w:val="20"/>
          <w:szCs w:val="20"/>
        </w:rPr>
        <w:br/>
        <w:t>dla swoich potrzeb, po wcześniejszym uzgodnieniu jego lokalizacji z Zamawiającym.</w:t>
      </w:r>
    </w:p>
    <w:p w14:paraId="1D86CDE7" w14:textId="77777777" w:rsidR="009F73DF" w:rsidRPr="000977F2" w:rsidRDefault="009F73DF" w:rsidP="009B7DCC">
      <w:pPr>
        <w:pStyle w:val="Akapitzlist"/>
        <w:numPr>
          <w:ilvl w:val="3"/>
          <w:numId w:val="62"/>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Wykonawca zobowiązuje się do wygaśnięcia uprawnień wynikających z gwarancji i rękojmi utrzymywać Zabezpieczenie zgodnie z Punktem XX Umowy.</w:t>
      </w:r>
    </w:p>
    <w:p w14:paraId="5795DFE6" w14:textId="77777777" w:rsidR="009F73DF" w:rsidRPr="000977F2" w:rsidRDefault="009F73DF" w:rsidP="009B7DCC">
      <w:pPr>
        <w:pStyle w:val="Akapitzlist"/>
        <w:numPr>
          <w:ilvl w:val="3"/>
          <w:numId w:val="62"/>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Do Daty Zakończenia Robót Wykonawca zobowiązuje się po</w:t>
      </w:r>
      <w:r>
        <w:rPr>
          <w:rFonts w:asciiTheme="minorHAnsi" w:hAnsiTheme="minorHAnsi" w:cstheme="minorHAnsi"/>
          <w:sz w:val="20"/>
          <w:szCs w:val="20"/>
        </w:rPr>
        <w:t xml:space="preserve">siadać ubezpieczenia określone </w:t>
      </w:r>
      <w:r w:rsidRPr="000977F2">
        <w:rPr>
          <w:rFonts w:asciiTheme="minorHAnsi" w:hAnsiTheme="minorHAnsi" w:cstheme="minorHAnsi"/>
          <w:sz w:val="20"/>
          <w:szCs w:val="20"/>
        </w:rPr>
        <w:t>w  Punkcie XIX Umowy.</w:t>
      </w:r>
    </w:p>
    <w:p w14:paraId="2BBB5140" w14:textId="77777777" w:rsidR="009F73DF" w:rsidRPr="000977F2" w:rsidRDefault="009F73DF" w:rsidP="009F73DF">
      <w:pPr>
        <w:spacing w:after="0"/>
        <w:rPr>
          <w:rFonts w:asciiTheme="minorHAnsi" w:hAnsiTheme="minorHAnsi" w:cstheme="minorHAnsi"/>
          <w:b/>
          <w:sz w:val="20"/>
          <w:szCs w:val="20"/>
        </w:rPr>
      </w:pPr>
      <w:bookmarkStart w:id="51" w:name="_Toc41052294"/>
    </w:p>
    <w:p w14:paraId="4C28BDCB" w14:textId="77777777" w:rsidR="009F73DF" w:rsidRPr="000977F2" w:rsidRDefault="009F73DF" w:rsidP="009B7DCC">
      <w:pPr>
        <w:pStyle w:val="Standard"/>
        <w:numPr>
          <w:ilvl w:val="0"/>
          <w:numId w:val="63"/>
        </w:numPr>
        <w:shd w:val="clear" w:color="auto" w:fill="FFFFFF" w:themeFill="background1"/>
        <w:spacing w:after="0"/>
        <w:ind w:left="284" w:hanging="295"/>
        <w:jc w:val="center"/>
        <w:outlineLvl w:val="0"/>
        <w:rPr>
          <w:rFonts w:asciiTheme="minorHAnsi" w:hAnsiTheme="minorHAnsi" w:cstheme="minorHAnsi"/>
          <w:b/>
          <w:sz w:val="20"/>
          <w:szCs w:val="20"/>
        </w:rPr>
      </w:pPr>
      <w:r w:rsidRPr="000977F2">
        <w:rPr>
          <w:rFonts w:asciiTheme="minorHAnsi" w:hAnsiTheme="minorHAnsi" w:cstheme="minorHAnsi"/>
          <w:b/>
          <w:sz w:val="20"/>
          <w:szCs w:val="20"/>
        </w:rPr>
        <w:t>OBOWIĄZKI ZAMAWIAJĄCEGO</w:t>
      </w:r>
      <w:bookmarkEnd w:id="51"/>
    </w:p>
    <w:p w14:paraId="520601C4"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sz w:val="20"/>
          <w:szCs w:val="20"/>
        </w:rPr>
      </w:pPr>
      <w:r w:rsidRPr="000977F2">
        <w:rPr>
          <w:rFonts w:asciiTheme="minorHAnsi" w:hAnsiTheme="minorHAnsi" w:cstheme="minorHAnsi"/>
          <w:b/>
          <w:sz w:val="20"/>
          <w:szCs w:val="20"/>
        </w:rPr>
        <w:t>§ 6</w:t>
      </w:r>
    </w:p>
    <w:p w14:paraId="4B7EA10E" w14:textId="77777777" w:rsidR="009F73DF" w:rsidRPr="000977F2" w:rsidRDefault="009F73DF" w:rsidP="009B7DCC">
      <w:pPr>
        <w:pStyle w:val="Akapitzlist"/>
        <w:numPr>
          <w:ilvl w:val="6"/>
          <w:numId w:val="63"/>
        </w:numPr>
        <w:shd w:val="clear" w:color="auto" w:fill="FFFFFF" w:themeFill="background1"/>
        <w:spacing w:line="276" w:lineRule="auto"/>
        <w:ind w:left="426"/>
        <w:contextualSpacing w:val="0"/>
        <w:jc w:val="both"/>
        <w:rPr>
          <w:rFonts w:asciiTheme="minorHAnsi" w:hAnsiTheme="minorHAnsi" w:cstheme="minorHAnsi"/>
          <w:sz w:val="20"/>
          <w:szCs w:val="20"/>
        </w:rPr>
      </w:pPr>
      <w:r w:rsidRPr="000977F2">
        <w:rPr>
          <w:rFonts w:asciiTheme="minorHAnsi" w:hAnsiTheme="minorHAnsi" w:cstheme="minorHAnsi"/>
          <w:sz w:val="20"/>
          <w:szCs w:val="20"/>
        </w:rPr>
        <w:t>Do obowiązków w Zamawiającego  należy:</w:t>
      </w:r>
    </w:p>
    <w:p w14:paraId="53F582A8" w14:textId="77777777" w:rsidR="009F73DF" w:rsidRPr="000977F2" w:rsidRDefault="009F73DF" w:rsidP="009B7DCC">
      <w:pPr>
        <w:pStyle w:val="Akapitzlist"/>
        <w:numPr>
          <w:ilvl w:val="0"/>
          <w:numId w:val="42"/>
        </w:numPr>
        <w:shd w:val="clear" w:color="auto" w:fill="FFFFFF" w:themeFill="background1"/>
        <w:spacing w:line="276" w:lineRule="auto"/>
        <w:ind w:left="567"/>
        <w:contextualSpacing w:val="0"/>
        <w:jc w:val="both"/>
        <w:rPr>
          <w:rFonts w:asciiTheme="minorHAnsi" w:hAnsiTheme="minorHAnsi" w:cstheme="minorHAnsi"/>
          <w:sz w:val="20"/>
          <w:szCs w:val="20"/>
        </w:rPr>
      </w:pPr>
      <w:r w:rsidRPr="000977F2">
        <w:rPr>
          <w:rFonts w:asciiTheme="minorHAnsi" w:hAnsiTheme="minorHAnsi" w:cstheme="minorHAnsi"/>
          <w:sz w:val="20"/>
          <w:szCs w:val="20"/>
        </w:rPr>
        <w:t xml:space="preserve">przekazanie Wykonawcy </w:t>
      </w:r>
      <w:r>
        <w:rPr>
          <w:rFonts w:asciiTheme="minorHAnsi" w:hAnsiTheme="minorHAnsi" w:cstheme="minorHAnsi"/>
          <w:sz w:val="20"/>
          <w:szCs w:val="20"/>
        </w:rPr>
        <w:t>terenu prowadzenia prac</w:t>
      </w:r>
      <w:r w:rsidRPr="000977F2">
        <w:rPr>
          <w:rFonts w:asciiTheme="minorHAnsi" w:hAnsiTheme="minorHAnsi" w:cstheme="minorHAnsi"/>
          <w:sz w:val="20"/>
          <w:szCs w:val="20"/>
        </w:rPr>
        <w:t xml:space="preserve"> nie później niż do 5 dni roboczych od podpisania Umowy;</w:t>
      </w:r>
    </w:p>
    <w:p w14:paraId="0CA24871" w14:textId="77777777" w:rsidR="009F73DF" w:rsidRPr="000977F2" w:rsidRDefault="009F73DF" w:rsidP="009B7DCC">
      <w:pPr>
        <w:pStyle w:val="Akapitzlist"/>
        <w:numPr>
          <w:ilvl w:val="0"/>
          <w:numId w:val="42"/>
        </w:numPr>
        <w:shd w:val="clear" w:color="auto" w:fill="FFFFFF" w:themeFill="background1"/>
        <w:spacing w:line="276" w:lineRule="auto"/>
        <w:ind w:left="567"/>
        <w:contextualSpacing w:val="0"/>
        <w:jc w:val="both"/>
        <w:rPr>
          <w:rFonts w:asciiTheme="minorHAnsi" w:hAnsiTheme="minorHAnsi" w:cstheme="minorHAnsi"/>
          <w:sz w:val="20"/>
          <w:szCs w:val="20"/>
        </w:rPr>
      </w:pPr>
      <w:r w:rsidRPr="000977F2">
        <w:rPr>
          <w:rFonts w:asciiTheme="minorHAnsi" w:hAnsiTheme="minorHAnsi" w:cstheme="minorHAnsi"/>
          <w:sz w:val="20"/>
          <w:szCs w:val="20"/>
        </w:rPr>
        <w:t>wskazanie punktów poboru energii elektrycznej i wody dla Robót oraz miejsca lokalizacji zaplecza socjalnego;</w:t>
      </w:r>
    </w:p>
    <w:p w14:paraId="48C1CF9F" w14:textId="77777777" w:rsidR="009F73DF" w:rsidRPr="000977F2" w:rsidRDefault="009F73DF" w:rsidP="009B7DCC">
      <w:pPr>
        <w:pStyle w:val="Akapitzlist"/>
        <w:numPr>
          <w:ilvl w:val="0"/>
          <w:numId w:val="42"/>
        </w:numPr>
        <w:shd w:val="clear" w:color="auto" w:fill="FFFFFF" w:themeFill="background1"/>
        <w:spacing w:line="276" w:lineRule="auto"/>
        <w:ind w:left="567"/>
        <w:contextualSpacing w:val="0"/>
        <w:jc w:val="both"/>
        <w:rPr>
          <w:rFonts w:asciiTheme="minorHAnsi" w:hAnsiTheme="minorHAnsi" w:cstheme="minorHAnsi"/>
          <w:sz w:val="20"/>
          <w:szCs w:val="20"/>
        </w:rPr>
      </w:pPr>
      <w:r w:rsidRPr="000977F2">
        <w:rPr>
          <w:rFonts w:asciiTheme="minorHAnsi" w:hAnsiTheme="minorHAnsi" w:cstheme="minorHAnsi"/>
          <w:sz w:val="20"/>
          <w:szCs w:val="20"/>
        </w:rPr>
        <w:t>uczestniczenie w odbior</w:t>
      </w:r>
      <w:r>
        <w:rPr>
          <w:rFonts w:asciiTheme="minorHAnsi" w:hAnsiTheme="minorHAnsi" w:cstheme="minorHAnsi"/>
          <w:sz w:val="20"/>
          <w:szCs w:val="20"/>
        </w:rPr>
        <w:t>ze</w:t>
      </w:r>
      <w:r w:rsidRPr="000977F2">
        <w:rPr>
          <w:rFonts w:asciiTheme="minorHAnsi" w:hAnsiTheme="minorHAnsi" w:cstheme="minorHAnsi"/>
          <w:sz w:val="20"/>
          <w:szCs w:val="20"/>
        </w:rPr>
        <w:t xml:space="preserve"> Robót na zasadach określonych </w:t>
      </w:r>
      <w:r w:rsidRPr="000977F2">
        <w:rPr>
          <w:rFonts w:asciiTheme="minorHAnsi" w:hAnsiTheme="minorHAnsi" w:cstheme="minorHAnsi"/>
          <w:sz w:val="20"/>
          <w:szCs w:val="20"/>
          <w:shd w:val="clear" w:color="auto" w:fill="FFFFFF"/>
        </w:rPr>
        <w:t>w § 1</w:t>
      </w:r>
      <w:r>
        <w:rPr>
          <w:rFonts w:asciiTheme="minorHAnsi" w:hAnsiTheme="minorHAnsi" w:cstheme="minorHAnsi"/>
          <w:sz w:val="20"/>
          <w:szCs w:val="20"/>
          <w:shd w:val="clear" w:color="auto" w:fill="FFFFFF"/>
        </w:rPr>
        <w:t>2</w:t>
      </w:r>
      <w:r w:rsidRPr="000977F2">
        <w:rPr>
          <w:rFonts w:asciiTheme="minorHAnsi" w:hAnsiTheme="minorHAnsi" w:cstheme="minorHAnsi"/>
          <w:sz w:val="20"/>
          <w:szCs w:val="20"/>
        </w:rPr>
        <w:t xml:space="preserve"> Umowy;</w:t>
      </w:r>
    </w:p>
    <w:p w14:paraId="4E46E5EC" w14:textId="77777777" w:rsidR="009F73DF" w:rsidRPr="000977F2" w:rsidRDefault="009F73DF" w:rsidP="009B7DCC">
      <w:pPr>
        <w:pStyle w:val="Akapitzlist"/>
        <w:numPr>
          <w:ilvl w:val="0"/>
          <w:numId w:val="42"/>
        </w:numPr>
        <w:shd w:val="clear" w:color="auto" w:fill="FFFFFF" w:themeFill="background1"/>
        <w:suppressAutoHyphens/>
        <w:spacing w:line="276" w:lineRule="auto"/>
        <w:ind w:left="567"/>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terminowa zapłata Wynagrodzenia.</w:t>
      </w:r>
    </w:p>
    <w:p w14:paraId="10EF5C70" w14:textId="77777777" w:rsidR="009F73DF" w:rsidRPr="00CE4547" w:rsidRDefault="009F73DF" w:rsidP="009B7DCC">
      <w:pPr>
        <w:pStyle w:val="Akapitzlist"/>
        <w:numPr>
          <w:ilvl w:val="6"/>
          <w:numId w:val="63"/>
        </w:numPr>
        <w:shd w:val="clear" w:color="auto" w:fill="FFFFFF" w:themeFill="background1"/>
        <w:spacing w:line="276" w:lineRule="auto"/>
        <w:ind w:left="426"/>
        <w:contextualSpacing w:val="0"/>
        <w:jc w:val="both"/>
        <w:rPr>
          <w:rFonts w:asciiTheme="minorHAnsi" w:hAnsiTheme="minorHAnsi" w:cstheme="minorHAnsi"/>
          <w:b/>
          <w:sz w:val="20"/>
          <w:szCs w:val="20"/>
        </w:rPr>
      </w:pPr>
      <w:r w:rsidRPr="000977F2">
        <w:rPr>
          <w:rFonts w:asciiTheme="minorHAnsi" w:hAnsiTheme="minorHAnsi" w:cstheme="minorHAnsi"/>
          <w:sz w:val="20"/>
          <w:szCs w:val="20"/>
        </w:rPr>
        <w:t>Zamawiający udostępni Wykonawcy do zapoznania i stosowania akt prawny wymieniony w § 5 ust. 1 lit. c, a także poinformuje i zapozna Wykonawcę z jego ewentualnymi zmianami w trakcie realizacji Umowy.</w:t>
      </w:r>
    </w:p>
    <w:p w14:paraId="49B9F606" w14:textId="77777777" w:rsidR="009F73DF" w:rsidRPr="000977F2" w:rsidRDefault="009F73DF" w:rsidP="009F73DF">
      <w:pPr>
        <w:pStyle w:val="Akapitzlist"/>
        <w:shd w:val="clear" w:color="auto" w:fill="FFFFFF" w:themeFill="background1"/>
        <w:spacing w:line="276" w:lineRule="auto"/>
        <w:ind w:left="426"/>
        <w:contextualSpacing w:val="0"/>
        <w:jc w:val="both"/>
        <w:rPr>
          <w:rFonts w:asciiTheme="minorHAnsi" w:hAnsiTheme="minorHAnsi" w:cstheme="minorHAnsi"/>
          <w:b/>
          <w:sz w:val="20"/>
          <w:szCs w:val="20"/>
        </w:rPr>
      </w:pPr>
    </w:p>
    <w:p w14:paraId="7E202D00" w14:textId="77777777" w:rsidR="009F73DF" w:rsidRPr="000977F2" w:rsidRDefault="009F73DF" w:rsidP="009B7DCC">
      <w:pPr>
        <w:pStyle w:val="Standard"/>
        <w:numPr>
          <w:ilvl w:val="0"/>
          <w:numId w:val="63"/>
        </w:numPr>
        <w:shd w:val="clear" w:color="auto" w:fill="FFFFFF" w:themeFill="background1"/>
        <w:spacing w:after="0"/>
        <w:ind w:left="567" w:hanging="207"/>
        <w:jc w:val="center"/>
        <w:outlineLvl w:val="0"/>
        <w:rPr>
          <w:rFonts w:asciiTheme="minorHAnsi" w:hAnsiTheme="minorHAnsi" w:cstheme="minorHAnsi"/>
          <w:b/>
          <w:sz w:val="20"/>
          <w:szCs w:val="20"/>
        </w:rPr>
      </w:pPr>
      <w:bookmarkStart w:id="52" w:name="_Toc41052295"/>
      <w:r w:rsidRPr="000977F2">
        <w:rPr>
          <w:rFonts w:asciiTheme="minorHAnsi" w:hAnsiTheme="minorHAnsi" w:cstheme="minorHAnsi"/>
          <w:b/>
          <w:sz w:val="20"/>
          <w:szCs w:val="20"/>
        </w:rPr>
        <w:t>NADZÓR ZAMAWIAJĄCEGO</w:t>
      </w:r>
      <w:bookmarkEnd w:id="52"/>
    </w:p>
    <w:p w14:paraId="336B5DA0"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b/>
          <w:sz w:val="20"/>
          <w:szCs w:val="20"/>
        </w:rPr>
      </w:pPr>
      <w:r w:rsidRPr="000977F2">
        <w:rPr>
          <w:rFonts w:asciiTheme="minorHAnsi" w:hAnsiTheme="minorHAnsi" w:cstheme="minorHAnsi"/>
          <w:b/>
          <w:sz w:val="20"/>
          <w:szCs w:val="20"/>
        </w:rPr>
        <w:t>§ 7</w:t>
      </w:r>
    </w:p>
    <w:p w14:paraId="38F38A15" w14:textId="77777777" w:rsidR="009F73DF" w:rsidRPr="000977F2" w:rsidRDefault="009F73DF" w:rsidP="009B7DCC">
      <w:pPr>
        <w:pStyle w:val="Standard"/>
        <w:numPr>
          <w:ilvl w:val="0"/>
          <w:numId w:val="43"/>
        </w:numPr>
        <w:shd w:val="clear" w:color="auto" w:fill="FFFFFF" w:themeFill="background1"/>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Przy realizacji Przedmiotu Umowy Zamawiający ma prawo do jej kontroli, a w szczególności </w:t>
      </w:r>
      <w:r w:rsidRPr="000977F2">
        <w:rPr>
          <w:rFonts w:asciiTheme="minorHAnsi" w:hAnsiTheme="minorHAnsi" w:cstheme="minorHAnsi"/>
          <w:sz w:val="20"/>
          <w:szCs w:val="20"/>
        </w:rPr>
        <w:br/>
        <w:t xml:space="preserve">do badania aspektów technicznych Robót, zgodności z Ofertą i Dokumentacją projektową, jakości materiałów i dochowania terminów i dyscypliny Robót oraz  w tym zakresie może domagać się </w:t>
      </w:r>
      <w:r>
        <w:rPr>
          <w:rFonts w:asciiTheme="minorHAnsi" w:hAnsiTheme="minorHAnsi" w:cstheme="minorHAnsi"/>
          <w:sz w:val="20"/>
          <w:szCs w:val="20"/>
        </w:rPr>
        <w:br/>
      </w:r>
      <w:r w:rsidRPr="000977F2">
        <w:rPr>
          <w:rFonts w:asciiTheme="minorHAnsi" w:hAnsiTheme="minorHAnsi" w:cstheme="minorHAnsi"/>
          <w:sz w:val="20"/>
          <w:szCs w:val="20"/>
        </w:rPr>
        <w:t>od  Wykonawcy:</w:t>
      </w:r>
    </w:p>
    <w:p w14:paraId="720521FD" w14:textId="77777777" w:rsidR="009F73DF" w:rsidRPr="000977F2" w:rsidRDefault="009F73DF" w:rsidP="009B7DCC">
      <w:pPr>
        <w:pStyle w:val="Akapitzlist"/>
        <w:numPr>
          <w:ilvl w:val="0"/>
          <w:numId w:val="44"/>
        </w:numPr>
        <w:shd w:val="clear" w:color="auto" w:fill="FFFFFF" w:themeFill="background1"/>
        <w:suppressAutoHyphens/>
        <w:spacing w:line="276" w:lineRule="auto"/>
        <w:ind w:left="567"/>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przedstawiania mu Raportów w terminie do 7 dni od doręczenia takiego żądania;</w:t>
      </w:r>
    </w:p>
    <w:p w14:paraId="49F5E95C" w14:textId="77777777" w:rsidR="009F73DF" w:rsidRPr="000977F2" w:rsidRDefault="009F73DF" w:rsidP="009B7DCC">
      <w:pPr>
        <w:pStyle w:val="Akapitzlist"/>
        <w:numPr>
          <w:ilvl w:val="0"/>
          <w:numId w:val="44"/>
        </w:numPr>
        <w:shd w:val="clear" w:color="auto" w:fill="FFFFFF" w:themeFill="background1"/>
        <w:suppressAutoHyphens/>
        <w:spacing w:line="276" w:lineRule="auto"/>
        <w:ind w:left="567"/>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informowania go o zaistniałych nieprawidłowościach przy realizacji Przedmiotu Umowy, które mogą wpłynąć na dotrzymanie terminów określonych w Umowie;</w:t>
      </w:r>
    </w:p>
    <w:p w14:paraId="7A065166" w14:textId="77777777" w:rsidR="009F73DF" w:rsidRPr="000977F2" w:rsidRDefault="009F73DF" w:rsidP="009B7DCC">
      <w:pPr>
        <w:pStyle w:val="Akapitzlist"/>
        <w:numPr>
          <w:ilvl w:val="0"/>
          <w:numId w:val="44"/>
        </w:numPr>
        <w:shd w:val="clear" w:color="auto" w:fill="FFFFFF" w:themeFill="background1"/>
        <w:suppressAutoHyphens/>
        <w:spacing w:line="276" w:lineRule="auto"/>
        <w:ind w:left="567"/>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odpowiednich dokumentów na okoliczność czy użyte narzędzia i Sprzęt i zastosowane materiały oraz zamontowane urządzenia posiadają odpowiednie świadectwa i certyfikaty, a także czy są zgodne z Ofertą Wykonawcy.</w:t>
      </w:r>
    </w:p>
    <w:p w14:paraId="5F6DB43B" w14:textId="77777777" w:rsidR="009F73DF" w:rsidRPr="000977F2" w:rsidRDefault="009F73DF" w:rsidP="009B7DCC">
      <w:pPr>
        <w:pStyle w:val="Akapitzlist"/>
        <w:numPr>
          <w:ilvl w:val="0"/>
          <w:numId w:val="43"/>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Wykonawca w trakcie realizacji Przedmiotu Umowy udostępni Zamawiającemu oraz innym podmiotom uprawnionym do przeprowadzenia kontroli wszystkie wymagane prawem lub Umową dokumenty </w:t>
      </w:r>
      <w:r>
        <w:rPr>
          <w:rFonts w:asciiTheme="minorHAnsi" w:hAnsiTheme="minorHAnsi" w:cstheme="minorHAnsi"/>
          <w:sz w:val="20"/>
          <w:szCs w:val="20"/>
        </w:rPr>
        <w:br/>
      </w:r>
      <w:r w:rsidRPr="000977F2">
        <w:rPr>
          <w:rFonts w:asciiTheme="minorHAnsi" w:hAnsiTheme="minorHAnsi" w:cstheme="minorHAnsi"/>
          <w:sz w:val="20"/>
          <w:szCs w:val="20"/>
        </w:rPr>
        <w:t>i informacje.</w:t>
      </w:r>
    </w:p>
    <w:p w14:paraId="0EA83725" w14:textId="77777777" w:rsidR="009F73DF" w:rsidRDefault="009F73DF" w:rsidP="009F73DF">
      <w:pPr>
        <w:pStyle w:val="Standard"/>
        <w:shd w:val="clear" w:color="auto" w:fill="FFFFFF" w:themeFill="background1"/>
        <w:spacing w:after="0"/>
        <w:jc w:val="both"/>
        <w:rPr>
          <w:rFonts w:asciiTheme="minorHAnsi" w:hAnsiTheme="minorHAnsi" w:cstheme="minorHAnsi"/>
          <w:b/>
          <w:sz w:val="20"/>
          <w:szCs w:val="20"/>
        </w:rPr>
      </w:pPr>
    </w:p>
    <w:p w14:paraId="665835A5" w14:textId="77777777" w:rsidR="009F73DF" w:rsidRDefault="009F73DF">
      <w:pPr>
        <w:spacing w:after="0" w:line="240" w:lineRule="auto"/>
        <w:rPr>
          <w:rFonts w:asciiTheme="minorHAnsi" w:eastAsia="SimSun" w:hAnsiTheme="minorHAnsi" w:cstheme="minorHAnsi"/>
          <w:b/>
          <w:kern w:val="1"/>
          <w:sz w:val="20"/>
          <w:szCs w:val="20"/>
          <w:lang w:eastAsia="ar-SA"/>
        </w:rPr>
      </w:pPr>
      <w:bookmarkStart w:id="53" w:name="_Toc41052296"/>
      <w:r>
        <w:rPr>
          <w:rFonts w:asciiTheme="minorHAnsi" w:hAnsiTheme="minorHAnsi" w:cstheme="minorHAnsi"/>
          <w:b/>
          <w:sz w:val="20"/>
          <w:szCs w:val="20"/>
        </w:rPr>
        <w:br w:type="page"/>
      </w:r>
    </w:p>
    <w:p w14:paraId="610EE56A" w14:textId="77777777" w:rsidR="009F73DF" w:rsidRPr="000977F2" w:rsidRDefault="009F73DF" w:rsidP="009B7DCC">
      <w:pPr>
        <w:pStyle w:val="Standard"/>
        <w:numPr>
          <w:ilvl w:val="0"/>
          <w:numId w:val="63"/>
        </w:numPr>
        <w:shd w:val="clear" w:color="auto" w:fill="FFFFFF" w:themeFill="background1"/>
        <w:spacing w:after="0"/>
        <w:ind w:left="426" w:hanging="349"/>
        <w:jc w:val="center"/>
        <w:outlineLvl w:val="0"/>
        <w:rPr>
          <w:rFonts w:asciiTheme="minorHAnsi" w:hAnsiTheme="minorHAnsi" w:cstheme="minorHAnsi"/>
          <w:b/>
          <w:sz w:val="20"/>
          <w:szCs w:val="20"/>
        </w:rPr>
      </w:pPr>
      <w:r w:rsidRPr="000977F2">
        <w:rPr>
          <w:rFonts w:asciiTheme="minorHAnsi" w:hAnsiTheme="minorHAnsi" w:cstheme="minorHAnsi"/>
          <w:b/>
          <w:sz w:val="20"/>
          <w:szCs w:val="20"/>
        </w:rPr>
        <w:lastRenderedPageBreak/>
        <w:t>BHP i PPOŻ.</w:t>
      </w:r>
      <w:bookmarkEnd w:id="53"/>
    </w:p>
    <w:p w14:paraId="1383F19F"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sz w:val="20"/>
          <w:szCs w:val="20"/>
        </w:rPr>
      </w:pPr>
      <w:r w:rsidRPr="000977F2">
        <w:rPr>
          <w:rFonts w:asciiTheme="minorHAnsi" w:hAnsiTheme="minorHAnsi" w:cstheme="minorHAnsi"/>
          <w:b/>
          <w:sz w:val="20"/>
          <w:szCs w:val="20"/>
        </w:rPr>
        <w:t>§ 8</w:t>
      </w:r>
    </w:p>
    <w:p w14:paraId="47D919A2" w14:textId="77777777" w:rsidR="009F73DF" w:rsidRPr="000977F2" w:rsidRDefault="009F73DF" w:rsidP="009B7DCC">
      <w:pPr>
        <w:pStyle w:val="Standard"/>
        <w:numPr>
          <w:ilvl w:val="6"/>
          <w:numId w:val="43"/>
        </w:numPr>
        <w:shd w:val="clear" w:color="auto" w:fill="FFFFFF" w:themeFill="background1"/>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Wykonawca zapewni przestrzeganie przepisów BHP i przeciwpożarowych w trakcie Robót oraz wyposaży pracowników w wymagane środki ochrony osobistej oraz odzież roboczą. </w:t>
      </w:r>
    </w:p>
    <w:p w14:paraId="6EB93085" w14:textId="77777777" w:rsidR="009F73DF" w:rsidRPr="000977F2" w:rsidRDefault="009F73DF" w:rsidP="009B7DCC">
      <w:pPr>
        <w:pStyle w:val="Standard"/>
        <w:numPr>
          <w:ilvl w:val="6"/>
          <w:numId w:val="43"/>
        </w:numPr>
        <w:shd w:val="clear" w:color="auto" w:fill="FFFFFF" w:themeFill="background1"/>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Ponadto Wykonawca zapewni, aby:</w:t>
      </w:r>
    </w:p>
    <w:p w14:paraId="518741E5" w14:textId="77777777" w:rsidR="009F73DF" w:rsidRPr="000977F2" w:rsidRDefault="009F73DF" w:rsidP="009B7DCC">
      <w:pPr>
        <w:pStyle w:val="Akapitzlist"/>
        <w:numPr>
          <w:ilvl w:val="0"/>
          <w:numId w:val="46"/>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Pr>
          <w:rFonts w:asciiTheme="minorHAnsi" w:hAnsiTheme="minorHAnsi" w:cstheme="minorHAnsi"/>
          <w:sz w:val="20"/>
          <w:szCs w:val="20"/>
        </w:rPr>
        <w:t>W trakcie wykonywania prac</w:t>
      </w:r>
      <w:r w:rsidRPr="000977F2">
        <w:rPr>
          <w:rFonts w:asciiTheme="minorHAnsi" w:hAnsiTheme="minorHAnsi" w:cstheme="minorHAnsi"/>
          <w:sz w:val="20"/>
          <w:szCs w:val="20"/>
        </w:rPr>
        <w:t xml:space="preserve"> korzystano wyłącznie ze sprawnych technicznie maszyn, urządzeń i narzędzi posiadających wymagane certyfikaty i zezwolenia gwarantujące bezpieczeństwo ich używania;</w:t>
      </w:r>
    </w:p>
    <w:p w14:paraId="4CF7D777" w14:textId="77777777" w:rsidR="009F73DF" w:rsidRPr="000977F2" w:rsidRDefault="009F73DF" w:rsidP="009B7DCC">
      <w:pPr>
        <w:pStyle w:val="Akapitzlist"/>
        <w:numPr>
          <w:ilvl w:val="0"/>
          <w:numId w:val="46"/>
        </w:numPr>
        <w:shd w:val="clear" w:color="auto" w:fill="FFFFFF" w:themeFill="background1"/>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wszystkie osoby wyznaczone do realizacji Umowy posiadały odpowiednie kwalifikacje, aktualne badania lekarskie oraz przeszkolenia i uprawnienia wymagane przepisami prawa (zwłaszcza przepisami BHP), </w:t>
      </w:r>
      <w:r>
        <w:rPr>
          <w:rFonts w:asciiTheme="minorHAnsi" w:hAnsiTheme="minorHAnsi" w:cstheme="minorHAnsi"/>
          <w:sz w:val="20"/>
          <w:szCs w:val="20"/>
        </w:rPr>
        <w:br/>
      </w:r>
      <w:r w:rsidRPr="000977F2">
        <w:rPr>
          <w:rFonts w:asciiTheme="minorHAnsi" w:hAnsiTheme="minorHAnsi" w:cstheme="minorHAnsi"/>
          <w:sz w:val="20"/>
          <w:szCs w:val="20"/>
        </w:rPr>
        <w:t xml:space="preserve">w tym przeszkolenia stanowiskowe, a także będą ubezpieczone. </w:t>
      </w:r>
    </w:p>
    <w:p w14:paraId="5B11D1F0" w14:textId="77777777" w:rsidR="009F73DF" w:rsidRPr="000977F2" w:rsidRDefault="009F73DF" w:rsidP="009F73DF">
      <w:pPr>
        <w:pStyle w:val="Standard"/>
        <w:shd w:val="clear" w:color="auto" w:fill="FFFFFF" w:themeFill="background1"/>
        <w:spacing w:after="0"/>
        <w:jc w:val="center"/>
        <w:outlineLvl w:val="0"/>
        <w:rPr>
          <w:rFonts w:asciiTheme="minorHAnsi" w:hAnsiTheme="minorHAnsi" w:cstheme="minorHAnsi"/>
          <w:b/>
          <w:sz w:val="20"/>
          <w:szCs w:val="20"/>
        </w:rPr>
      </w:pPr>
    </w:p>
    <w:p w14:paraId="55AFB8A1" w14:textId="77777777" w:rsidR="009F73DF" w:rsidRPr="000977F2" w:rsidRDefault="009F73DF" w:rsidP="009F73DF">
      <w:pPr>
        <w:spacing w:after="0"/>
        <w:rPr>
          <w:rFonts w:asciiTheme="minorHAnsi" w:hAnsiTheme="minorHAnsi" w:cstheme="minorHAnsi"/>
          <w:b/>
          <w:sz w:val="20"/>
          <w:szCs w:val="20"/>
        </w:rPr>
      </w:pPr>
      <w:bookmarkStart w:id="54" w:name="_Toc41052297"/>
    </w:p>
    <w:p w14:paraId="514AED87" w14:textId="77777777" w:rsidR="009F73DF" w:rsidRPr="000977F2" w:rsidRDefault="009F73DF" w:rsidP="009B7DCC">
      <w:pPr>
        <w:pStyle w:val="Standard"/>
        <w:numPr>
          <w:ilvl w:val="0"/>
          <w:numId w:val="63"/>
        </w:numPr>
        <w:shd w:val="clear" w:color="auto" w:fill="FFFFFF" w:themeFill="background1"/>
        <w:spacing w:after="0"/>
        <w:ind w:left="851" w:hanging="491"/>
        <w:jc w:val="center"/>
        <w:outlineLvl w:val="0"/>
        <w:rPr>
          <w:rFonts w:asciiTheme="minorHAnsi" w:hAnsiTheme="minorHAnsi" w:cstheme="minorHAnsi"/>
          <w:b/>
          <w:sz w:val="20"/>
          <w:szCs w:val="20"/>
        </w:rPr>
      </w:pPr>
      <w:r w:rsidRPr="000977F2">
        <w:rPr>
          <w:rFonts w:asciiTheme="minorHAnsi" w:hAnsiTheme="minorHAnsi" w:cstheme="minorHAnsi"/>
          <w:b/>
          <w:sz w:val="20"/>
          <w:szCs w:val="20"/>
        </w:rPr>
        <w:t>URZĄDZENIA I MATERIAŁY</w:t>
      </w:r>
      <w:bookmarkEnd w:id="54"/>
    </w:p>
    <w:p w14:paraId="4287233E" w14:textId="77777777" w:rsidR="009F73DF" w:rsidRPr="000977F2" w:rsidRDefault="009F73DF" w:rsidP="009F73DF">
      <w:pPr>
        <w:pStyle w:val="Akapitzlist"/>
        <w:shd w:val="clear" w:color="auto" w:fill="FFFFFF" w:themeFill="background1"/>
        <w:ind w:left="0"/>
        <w:jc w:val="center"/>
        <w:rPr>
          <w:rFonts w:asciiTheme="minorHAnsi" w:hAnsiTheme="minorHAnsi" w:cstheme="minorHAnsi"/>
          <w:sz w:val="20"/>
          <w:szCs w:val="20"/>
        </w:rPr>
      </w:pPr>
      <w:r w:rsidRPr="000977F2">
        <w:rPr>
          <w:rFonts w:asciiTheme="minorHAnsi" w:hAnsiTheme="minorHAnsi" w:cstheme="minorHAnsi"/>
          <w:b/>
          <w:sz w:val="20"/>
          <w:szCs w:val="20"/>
        </w:rPr>
        <w:t>§ 9</w:t>
      </w:r>
    </w:p>
    <w:p w14:paraId="555FDB23" w14:textId="77777777" w:rsidR="009F73DF" w:rsidRPr="000977F2" w:rsidRDefault="009F73DF" w:rsidP="009B7DCC">
      <w:pPr>
        <w:pStyle w:val="Akapitzlist"/>
        <w:numPr>
          <w:ilvl w:val="0"/>
          <w:numId w:val="56"/>
        </w:numPr>
        <w:shd w:val="clear" w:color="auto" w:fill="FFFFFF" w:themeFill="background1"/>
        <w:tabs>
          <w:tab w:val="clear" w:pos="0"/>
        </w:tabs>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Użyte do realizacji Przedmiotu Umowy materiały będą nowe i dopuszczone do obrotu w Polsce, zgodnie </w:t>
      </w:r>
      <w:r>
        <w:rPr>
          <w:rFonts w:asciiTheme="minorHAnsi" w:hAnsiTheme="minorHAnsi" w:cstheme="minorHAnsi"/>
          <w:sz w:val="20"/>
          <w:szCs w:val="20"/>
        </w:rPr>
        <w:br/>
      </w:r>
      <w:r w:rsidRPr="000977F2">
        <w:rPr>
          <w:rFonts w:asciiTheme="minorHAnsi" w:hAnsiTheme="minorHAnsi" w:cstheme="minorHAnsi"/>
          <w:sz w:val="20"/>
          <w:szCs w:val="20"/>
        </w:rPr>
        <w:t>z obowiązującymi przepisami, nie będą pochodziły z serii wycofanych z obrotu.</w:t>
      </w:r>
    </w:p>
    <w:p w14:paraId="5966B0D8" w14:textId="77777777" w:rsidR="009F73DF" w:rsidRPr="000977F2" w:rsidRDefault="009F73DF" w:rsidP="009B7DCC">
      <w:pPr>
        <w:pStyle w:val="Akapitzlist"/>
        <w:numPr>
          <w:ilvl w:val="0"/>
          <w:numId w:val="56"/>
        </w:numPr>
        <w:shd w:val="clear" w:color="auto" w:fill="FFFFFF" w:themeFill="background1"/>
        <w:tabs>
          <w:tab w:val="clear" w:pos="0"/>
        </w:tabs>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Materiały, które</w:t>
      </w:r>
      <w:r w:rsidRPr="000977F2">
        <w:rPr>
          <w:rFonts w:asciiTheme="minorHAnsi" w:hAnsiTheme="minorHAnsi" w:cstheme="minorHAnsi"/>
          <w:b/>
          <w:sz w:val="20"/>
          <w:szCs w:val="20"/>
        </w:rPr>
        <w:t xml:space="preserve"> </w:t>
      </w:r>
      <w:r w:rsidRPr="000977F2">
        <w:rPr>
          <w:rFonts w:asciiTheme="minorHAnsi" w:hAnsiTheme="minorHAnsi" w:cstheme="minorHAnsi"/>
          <w:sz w:val="20"/>
          <w:szCs w:val="20"/>
        </w:rPr>
        <w:t>nie będą zgodne z warunkami określonymi w ust. 1 powyżej, jak również nieposiadające stosownych atestów oraz certyfikatów muszą zostać usunięte przez Wykonawcę, a w razie ich użycia zastąpione właściwymi.</w:t>
      </w:r>
    </w:p>
    <w:p w14:paraId="539B3438" w14:textId="77777777" w:rsidR="009F73DF" w:rsidRPr="000977F2" w:rsidRDefault="009F73DF" w:rsidP="009B7DCC">
      <w:pPr>
        <w:pStyle w:val="Akapitzlist"/>
        <w:numPr>
          <w:ilvl w:val="0"/>
          <w:numId w:val="56"/>
        </w:numPr>
        <w:shd w:val="clear" w:color="auto" w:fill="FFFFFF" w:themeFill="background1"/>
        <w:tabs>
          <w:tab w:val="clear" w:pos="0"/>
        </w:tabs>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Na żądanie Zamawiającego Wykonawca przedstawi Zamawiającemu przed dokonaniem zakupu </w:t>
      </w:r>
      <w:r>
        <w:rPr>
          <w:rFonts w:asciiTheme="minorHAnsi" w:hAnsiTheme="minorHAnsi" w:cstheme="minorHAnsi"/>
          <w:sz w:val="20"/>
          <w:szCs w:val="20"/>
        </w:rPr>
        <w:br/>
      </w:r>
      <w:r w:rsidRPr="000977F2">
        <w:rPr>
          <w:rFonts w:asciiTheme="minorHAnsi" w:hAnsiTheme="minorHAnsi" w:cstheme="minorHAnsi"/>
          <w:sz w:val="20"/>
          <w:szCs w:val="20"/>
        </w:rPr>
        <w:t xml:space="preserve">do zapoznania się próbki materiałów, które zamierza wykorzystać przy realizacji Przedmiotu Umowy. </w:t>
      </w:r>
      <w:r>
        <w:rPr>
          <w:rFonts w:asciiTheme="minorHAnsi" w:hAnsiTheme="minorHAnsi" w:cstheme="minorHAnsi"/>
          <w:sz w:val="20"/>
          <w:szCs w:val="20"/>
        </w:rPr>
        <w:br/>
      </w:r>
      <w:r w:rsidRPr="000977F2">
        <w:rPr>
          <w:rFonts w:asciiTheme="minorHAnsi" w:hAnsiTheme="minorHAnsi" w:cstheme="minorHAnsi"/>
          <w:sz w:val="20"/>
          <w:szCs w:val="20"/>
        </w:rPr>
        <w:t>W przypadku, gdy przedstawiona próbka będzie budzić u Zamawiającego uzasadnione zastrzeżenia jakościowe Wykonawca zobowiązany jest przygotować inne próbki i zastosować się do wskazówek Zamawiającego.</w:t>
      </w:r>
    </w:p>
    <w:p w14:paraId="042F3BD0" w14:textId="77777777" w:rsidR="009F73DF" w:rsidRPr="000977F2" w:rsidRDefault="009F73DF" w:rsidP="009F73DF">
      <w:pPr>
        <w:pStyle w:val="Akapitzlist"/>
        <w:shd w:val="clear" w:color="auto" w:fill="FFFFFF" w:themeFill="background1"/>
        <w:ind w:left="426"/>
        <w:jc w:val="both"/>
        <w:rPr>
          <w:rFonts w:asciiTheme="minorHAnsi" w:hAnsiTheme="minorHAnsi" w:cstheme="minorHAnsi"/>
          <w:sz w:val="20"/>
          <w:szCs w:val="20"/>
        </w:rPr>
      </w:pPr>
    </w:p>
    <w:p w14:paraId="23164A85" w14:textId="77777777" w:rsidR="009F73DF" w:rsidRPr="000977F2" w:rsidRDefault="009F73DF" w:rsidP="009F73DF">
      <w:pPr>
        <w:autoSpaceDE w:val="0"/>
        <w:spacing w:after="0"/>
        <w:jc w:val="center"/>
        <w:rPr>
          <w:rFonts w:asciiTheme="minorHAnsi" w:hAnsiTheme="minorHAnsi" w:cstheme="minorHAnsi"/>
          <w:b/>
          <w:bCs/>
          <w:sz w:val="20"/>
          <w:szCs w:val="20"/>
        </w:rPr>
      </w:pPr>
    </w:p>
    <w:p w14:paraId="29358D62" w14:textId="77777777" w:rsidR="009F73DF" w:rsidRPr="000977F2" w:rsidRDefault="009F73DF" w:rsidP="009B7DCC">
      <w:pPr>
        <w:pStyle w:val="Akapitzlist"/>
        <w:numPr>
          <w:ilvl w:val="0"/>
          <w:numId w:val="63"/>
        </w:numPr>
        <w:suppressAutoHyphens/>
        <w:autoSpaceDE w:val="0"/>
        <w:spacing w:line="276" w:lineRule="auto"/>
        <w:ind w:left="709" w:hanging="349"/>
        <w:contextualSpacing w:val="0"/>
        <w:jc w:val="center"/>
        <w:textAlignment w:val="baseline"/>
        <w:rPr>
          <w:rFonts w:asciiTheme="minorHAnsi" w:hAnsiTheme="minorHAnsi" w:cstheme="minorHAnsi"/>
          <w:sz w:val="20"/>
          <w:szCs w:val="20"/>
        </w:rPr>
      </w:pPr>
      <w:r w:rsidRPr="000977F2">
        <w:rPr>
          <w:rFonts w:asciiTheme="minorHAnsi" w:hAnsiTheme="minorHAnsi" w:cstheme="minorHAnsi"/>
          <w:b/>
          <w:bCs/>
          <w:sz w:val="20"/>
          <w:szCs w:val="20"/>
        </w:rPr>
        <w:t>ZATRUDNIENIE OSÓB NA PODSTAWIE UMOWY O PRACĘ</w:t>
      </w:r>
      <w:r w:rsidRPr="000977F2">
        <w:rPr>
          <w:rFonts w:asciiTheme="minorHAnsi" w:hAnsiTheme="minorHAnsi" w:cstheme="minorHAnsi"/>
          <w:sz w:val="20"/>
          <w:szCs w:val="20"/>
        </w:rPr>
        <w:t xml:space="preserve"> </w:t>
      </w:r>
    </w:p>
    <w:p w14:paraId="067DC3DE" w14:textId="77777777" w:rsidR="009F73DF" w:rsidRPr="000977F2" w:rsidRDefault="009F73DF" w:rsidP="009F73DF">
      <w:pPr>
        <w:autoSpaceDE w:val="0"/>
        <w:spacing w:after="0"/>
        <w:jc w:val="center"/>
        <w:rPr>
          <w:rFonts w:asciiTheme="minorHAnsi" w:hAnsiTheme="minorHAnsi" w:cstheme="minorHAnsi"/>
          <w:b/>
          <w:bCs/>
          <w:sz w:val="20"/>
          <w:szCs w:val="20"/>
        </w:rPr>
      </w:pPr>
      <w:r>
        <w:rPr>
          <w:rFonts w:asciiTheme="minorHAnsi" w:hAnsiTheme="minorHAnsi" w:cstheme="minorHAnsi"/>
          <w:b/>
          <w:bCs/>
          <w:sz w:val="20"/>
          <w:szCs w:val="20"/>
        </w:rPr>
        <w:t>§ 10</w:t>
      </w:r>
    </w:p>
    <w:p w14:paraId="21CFD845" w14:textId="77777777" w:rsidR="009F73DF" w:rsidRPr="000977F2" w:rsidRDefault="009F73DF" w:rsidP="009B7DCC">
      <w:pPr>
        <w:numPr>
          <w:ilvl w:val="0"/>
          <w:numId w:val="50"/>
        </w:numPr>
        <w:tabs>
          <w:tab w:val="clear" w:pos="720"/>
        </w:tabs>
        <w:suppressAutoHyphens/>
        <w:autoSpaceDE w:val="0"/>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Zamawiający stosownie do art. 95 PZP, wymaga zatrudniania przez Wykonawcę lub Podwykonawcę </w:t>
      </w:r>
      <w:r>
        <w:rPr>
          <w:rFonts w:asciiTheme="minorHAnsi" w:hAnsiTheme="minorHAnsi" w:cstheme="minorHAnsi"/>
          <w:sz w:val="20"/>
          <w:szCs w:val="20"/>
        </w:rPr>
        <w:br/>
      </w:r>
      <w:r w:rsidRPr="000977F2">
        <w:rPr>
          <w:rFonts w:asciiTheme="minorHAnsi" w:hAnsiTheme="minorHAnsi" w:cstheme="minorHAnsi"/>
          <w:sz w:val="20"/>
          <w:szCs w:val="20"/>
        </w:rPr>
        <w:t>na podstawie stosunku pracy wszystkich osób realizujących Przedmiot Umowy, jeżeli wykonanie tych czynności polega na wykonywaniu pracy w sposób określony w art. 22 §1 ustawy z dnia 26 czerwca 1974r. – Kodeks pracy (Dz. U. z 202</w:t>
      </w:r>
      <w:r>
        <w:rPr>
          <w:rFonts w:asciiTheme="minorHAnsi" w:hAnsiTheme="minorHAnsi" w:cstheme="minorHAnsi"/>
          <w:sz w:val="20"/>
          <w:szCs w:val="20"/>
        </w:rPr>
        <w:t>5</w:t>
      </w:r>
      <w:r w:rsidRPr="000977F2">
        <w:rPr>
          <w:rFonts w:asciiTheme="minorHAnsi" w:hAnsiTheme="minorHAnsi" w:cstheme="minorHAnsi"/>
          <w:sz w:val="20"/>
          <w:szCs w:val="20"/>
        </w:rPr>
        <w:t xml:space="preserve"> r. poz. </w:t>
      </w:r>
      <w:r>
        <w:rPr>
          <w:rFonts w:asciiTheme="minorHAnsi" w:hAnsiTheme="minorHAnsi" w:cstheme="minorHAnsi"/>
          <w:sz w:val="20"/>
          <w:szCs w:val="20"/>
        </w:rPr>
        <w:t>277</w:t>
      </w:r>
      <w:r w:rsidRPr="000977F2">
        <w:rPr>
          <w:rFonts w:asciiTheme="minorHAnsi" w:hAnsiTheme="minorHAnsi" w:cstheme="minorHAnsi"/>
          <w:sz w:val="20"/>
          <w:szCs w:val="20"/>
        </w:rPr>
        <w:t>).Wymóg ten nie dotyczy osób pełniących samodzielne funkcje techniczne w budownictwie w rozumieniu UPB, jak również dostawców materiałów budowlanych i wyposażenia.</w:t>
      </w:r>
    </w:p>
    <w:p w14:paraId="3DA88085" w14:textId="77777777" w:rsidR="009F73DF" w:rsidRPr="000977F2" w:rsidRDefault="009F73DF" w:rsidP="009B7DCC">
      <w:pPr>
        <w:numPr>
          <w:ilvl w:val="0"/>
          <w:numId w:val="50"/>
        </w:numPr>
        <w:tabs>
          <w:tab w:val="clear" w:pos="720"/>
        </w:tabs>
        <w:suppressAutoHyphens/>
        <w:autoSpaceDE w:val="0"/>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Przed rozpoczęciem prac budowlanych Wykonawca lub Podwykonawca zobowiązany jest przedłożyć Zamawiającemu listę osób zatrudnionych na umowę o pracę w zakresie czynności wskazanych w SWZ. </w:t>
      </w:r>
      <w:r>
        <w:rPr>
          <w:rFonts w:asciiTheme="minorHAnsi" w:hAnsiTheme="minorHAnsi" w:cstheme="minorHAnsi"/>
          <w:sz w:val="20"/>
          <w:szCs w:val="20"/>
        </w:rPr>
        <w:br/>
      </w:r>
      <w:r w:rsidRPr="000977F2">
        <w:rPr>
          <w:rFonts w:asciiTheme="minorHAnsi" w:hAnsiTheme="minorHAnsi" w:cstheme="minorHAnsi"/>
          <w:sz w:val="20"/>
          <w:szCs w:val="20"/>
        </w:rPr>
        <w:t xml:space="preserve">W przypadku zmiany osób zatrudnionych na umowę o pracę w trakcie realizacji Umowy Wykonawca </w:t>
      </w:r>
      <w:r>
        <w:rPr>
          <w:rFonts w:asciiTheme="minorHAnsi" w:hAnsiTheme="minorHAnsi" w:cstheme="minorHAnsi"/>
          <w:sz w:val="20"/>
          <w:szCs w:val="20"/>
        </w:rPr>
        <w:br/>
      </w:r>
      <w:r w:rsidRPr="000977F2">
        <w:rPr>
          <w:rFonts w:asciiTheme="minorHAnsi" w:hAnsiTheme="minorHAnsi" w:cstheme="minorHAnsi"/>
          <w:sz w:val="20"/>
          <w:szCs w:val="20"/>
        </w:rPr>
        <w:t xml:space="preserve">lub Podwykonawca zobowiązany jest </w:t>
      </w:r>
      <w:r>
        <w:rPr>
          <w:rFonts w:asciiTheme="minorHAnsi" w:hAnsiTheme="minorHAnsi" w:cstheme="minorHAnsi"/>
          <w:sz w:val="20"/>
          <w:szCs w:val="20"/>
        </w:rPr>
        <w:t xml:space="preserve">aktualizować listę i przekazać </w:t>
      </w:r>
      <w:r w:rsidRPr="000977F2">
        <w:rPr>
          <w:rFonts w:asciiTheme="minorHAnsi" w:hAnsiTheme="minorHAnsi" w:cstheme="minorHAnsi"/>
          <w:sz w:val="20"/>
          <w:szCs w:val="20"/>
        </w:rPr>
        <w:t xml:space="preserve">ją Zamawiającemu w terminie 5 dni </w:t>
      </w:r>
      <w:r>
        <w:rPr>
          <w:rFonts w:asciiTheme="minorHAnsi" w:hAnsiTheme="minorHAnsi" w:cstheme="minorHAnsi"/>
          <w:sz w:val="20"/>
          <w:szCs w:val="20"/>
        </w:rPr>
        <w:br/>
      </w:r>
      <w:r w:rsidRPr="000977F2">
        <w:rPr>
          <w:rFonts w:asciiTheme="minorHAnsi" w:hAnsiTheme="minorHAnsi" w:cstheme="minorHAnsi"/>
          <w:sz w:val="20"/>
          <w:szCs w:val="20"/>
        </w:rPr>
        <w:t>od zaistnienia zmiany.</w:t>
      </w:r>
    </w:p>
    <w:p w14:paraId="045743AA" w14:textId="77777777" w:rsidR="009F73DF" w:rsidRPr="000977F2" w:rsidRDefault="009F73DF" w:rsidP="009B7DCC">
      <w:pPr>
        <w:numPr>
          <w:ilvl w:val="0"/>
          <w:numId w:val="50"/>
        </w:numPr>
        <w:tabs>
          <w:tab w:val="clear" w:pos="720"/>
        </w:tabs>
        <w:suppressAutoHyphens/>
        <w:autoSpaceDE w:val="0"/>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W trakcie realizacji przedmiotu Umowy na każde wezwanie Zamawiającego, w wyznaczonym </w:t>
      </w:r>
      <w:r w:rsidRPr="000977F2">
        <w:rPr>
          <w:rFonts w:asciiTheme="minorHAnsi" w:hAnsiTheme="minorHAnsi" w:cstheme="minorHAnsi"/>
          <w:sz w:val="20"/>
          <w:szCs w:val="20"/>
        </w:rPr>
        <w:br/>
        <w:t>w tym wezwaniu terminie, Wykonawca lub Podwykonawca przedłoży Zamawiającemu wskazane poniżej dowody w celu potwierdzenia spełniania wymogu zatrudnienia na podstawie umowy o pracę przez Wykonawcę lub Podwykonawcę osób wykonujących wskazane w ust. 1 czynności w trakcie realizacji Umowy:</w:t>
      </w:r>
    </w:p>
    <w:p w14:paraId="22CB7FF7" w14:textId="77777777" w:rsidR="009F73DF" w:rsidRPr="000977F2" w:rsidRDefault="009F73DF" w:rsidP="009B7DCC">
      <w:pPr>
        <w:pStyle w:val="Tekstpodstawowy21"/>
        <w:numPr>
          <w:ilvl w:val="0"/>
          <w:numId w:val="51"/>
        </w:numPr>
        <w:tabs>
          <w:tab w:val="clear" w:pos="720"/>
        </w:tabs>
        <w:suppressAutoHyphens/>
        <w:overflowPunct/>
        <w:autoSpaceDE/>
        <w:autoSpaceDN/>
        <w:adjustRightInd/>
        <w:spacing w:line="276" w:lineRule="auto"/>
        <w:ind w:left="426"/>
        <w:jc w:val="both"/>
        <w:textAlignment w:val="auto"/>
        <w:rPr>
          <w:rFonts w:asciiTheme="minorHAnsi" w:hAnsiTheme="minorHAnsi" w:cstheme="minorHAnsi"/>
          <w:sz w:val="20"/>
        </w:rPr>
      </w:pPr>
      <w:r w:rsidRPr="000977F2">
        <w:rPr>
          <w:rFonts w:asciiTheme="minorHAnsi" w:hAnsiTheme="minorHAnsi" w:cstheme="minorHAnsi"/>
          <w:sz w:val="20"/>
        </w:rPr>
        <w:t xml:space="preserve">oświadczenie Wykonawcy lub Podwykonawcy o zatrudnieniu na podstawie umowy o pracę osób wykonujących czynności, których dotyczy wezwanie Zamawiającego. Oświadczenie to powinno zawierać </w:t>
      </w:r>
      <w:r>
        <w:rPr>
          <w:rFonts w:asciiTheme="minorHAnsi" w:hAnsiTheme="minorHAnsi" w:cstheme="minorHAnsi"/>
          <w:sz w:val="20"/>
        </w:rPr>
        <w:br/>
      </w:r>
      <w:r w:rsidRPr="000977F2">
        <w:rPr>
          <w:rFonts w:asciiTheme="minorHAnsi" w:hAnsiTheme="minorHAnsi" w:cstheme="minorHAnsi"/>
          <w:sz w:val="20"/>
        </w:rPr>
        <w:t>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3F8EAD6" w14:textId="77777777" w:rsidR="009F73DF" w:rsidRPr="000977F2" w:rsidRDefault="009F73DF" w:rsidP="009B7DCC">
      <w:pPr>
        <w:pStyle w:val="Tekstpodstawowy21"/>
        <w:numPr>
          <w:ilvl w:val="0"/>
          <w:numId w:val="51"/>
        </w:numPr>
        <w:tabs>
          <w:tab w:val="clear" w:pos="720"/>
        </w:tabs>
        <w:suppressAutoHyphens/>
        <w:overflowPunct/>
        <w:autoSpaceDE/>
        <w:autoSpaceDN/>
        <w:adjustRightInd/>
        <w:spacing w:line="276" w:lineRule="auto"/>
        <w:ind w:left="426"/>
        <w:jc w:val="both"/>
        <w:textAlignment w:val="auto"/>
        <w:rPr>
          <w:rFonts w:asciiTheme="minorHAnsi" w:hAnsiTheme="minorHAnsi" w:cstheme="minorHAnsi"/>
          <w:sz w:val="20"/>
        </w:rPr>
      </w:pPr>
      <w:r w:rsidRPr="000977F2">
        <w:rPr>
          <w:rFonts w:asciiTheme="minorHAnsi" w:hAnsiTheme="minorHAnsi" w:cstheme="minorHAnsi"/>
          <w:sz w:val="20"/>
        </w:rPr>
        <w:lastRenderedPageBreak/>
        <w:t xml:space="preserve">poświadczoną za zgodność z oryginałem odpowiednio przez Wykonawcę lub Podwykonawcę kopię umowy/umów o pracę osób wykonujących w trakcie realizacji Zadania czynności, których dotyczy </w:t>
      </w:r>
      <w:r>
        <w:rPr>
          <w:rFonts w:asciiTheme="minorHAnsi" w:hAnsiTheme="minorHAnsi" w:cstheme="minorHAnsi"/>
          <w:sz w:val="20"/>
        </w:rPr>
        <w:br/>
      </w:r>
      <w:r w:rsidRPr="000977F2">
        <w:rPr>
          <w:rFonts w:asciiTheme="minorHAnsi" w:hAnsiTheme="minorHAnsi" w:cstheme="minorHAnsi"/>
          <w:sz w:val="20"/>
        </w:rPr>
        <w:t>ww. oświadczenie Wykonawcy lub Podwykonawcy (wraz z dokumentem regulującym zakres obowiązków, jeżeli został sporządzony). Kopia umowy/umów</w:t>
      </w:r>
      <w:r>
        <w:rPr>
          <w:rFonts w:asciiTheme="minorHAnsi" w:hAnsiTheme="minorHAnsi" w:cstheme="minorHAnsi"/>
          <w:sz w:val="20"/>
        </w:rPr>
        <w:t xml:space="preserve"> powinna zostać zanonimizowana </w:t>
      </w:r>
      <w:r w:rsidRPr="000977F2">
        <w:rPr>
          <w:rFonts w:asciiTheme="minorHAnsi" w:hAnsiTheme="minorHAnsi" w:cstheme="minorHAnsi"/>
          <w:sz w:val="20"/>
        </w:rPr>
        <w:t>w sposób zapewniający ochronę danych osobowych pracowników, zgodnie z przepisami Rozporządzenia Parlamentu Europejskiego i Rady (UE) 2016/</w:t>
      </w:r>
      <w:r>
        <w:rPr>
          <w:rFonts w:asciiTheme="minorHAnsi" w:hAnsiTheme="minorHAnsi" w:cstheme="minorHAnsi"/>
          <w:sz w:val="20"/>
        </w:rPr>
        <w:t xml:space="preserve">679 z dnia 27 kwietnia 2016 r. </w:t>
      </w:r>
      <w:r w:rsidRPr="000977F2">
        <w:rPr>
          <w:rFonts w:asciiTheme="minorHAnsi" w:hAnsiTheme="minorHAnsi" w:cstheme="minorHAnsi"/>
          <w:sz w:val="20"/>
        </w:rPr>
        <w:t>w sprawie ochrony osób fizycznych w związku z przetwarzaniem danych osobowych i w sprawie swobodnego przepływu takich danych oraz uchylenia dyrektywy 95/46/WE (tj. w szczególności bez adresów, nr PESEL pracowników). Imię i nazwisko pracownika nie podlega anonimizacji. Informacje takie jak: data zawarcia umowy, rodzaj umowy o pracę i wy</w:t>
      </w:r>
      <w:r>
        <w:rPr>
          <w:rFonts w:asciiTheme="minorHAnsi" w:hAnsiTheme="minorHAnsi" w:cstheme="minorHAnsi"/>
          <w:sz w:val="20"/>
        </w:rPr>
        <w:t xml:space="preserve">miar etatu powinny być możliwe </w:t>
      </w:r>
      <w:r w:rsidRPr="000977F2">
        <w:rPr>
          <w:rFonts w:asciiTheme="minorHAnsi" w:hAnsiTheme="minorHAnsi" w:cstheme="minorHAnsi"/>
          <w:sz w:val="20"/>
        </w:rPr>
        <w:t>do zidentyfikowania;</w:t>
      </w:r>
    </w:p>
    <w:p w14:paraId="2F561837" w14:textId="77777777" w:rsidR="009F73DF" w:rsidRPr="000977F2" w:rsidRDefault="009F73DF" w:rsidP="009B7DCC">
      <w:pPr>
        <w:pStyle w:val="Tekstpodstawowy21"/>
        <w:numPr>
          <w:ilvl w:val="0"/>
          <w:numId w:val="51"/>
        </w:numPr>
        <w:tabs>
          <w:tab w:val="clear" w:pos="720"/>
        </w:tabs>
        <w:suppressAutoHyphens/>
        <w:overflowPunct/>
        <w:autoSpaceDE/>
        <w:autoSpaceDN/>
        <w:adjustRightInd/>
        <w:spacing w:line="276" w:lineRule="auto"/>
        <w:ind w:left="426"/>
        <w:jc w:val="both"/>
        <w:textAlignment w:val="auto"/>
        <w:rPr>
          <w:rFonts w:asciiTheme="minorHAnsi" w:hAnsiTheme="minorHAnsi" w:cstheme="minorHAnsi"/>
          <w:sz w:val="20"/>
        </w:rPr>
      </w:pPr>
      <w:r w:rsidRPr="000977F2">
        <w:rPr>
          <w:rFonts w:asciiTheme="minorHAnsi" w:hAnsiTheme="minorHAnsi" w:cstheme="minorHAnsi"/>
          <w:sz w:val="20"/>
        </w:rPr>
        <w:t>zaświadczenie właściwego oddziału ZUS, potwierdzaj</w:t>
      </w:r>
      <w:r>
        <w:rPr>
          <w:rFonts w:asciiTheme="minorHAnsi" w:hAnsiTheme="minorHAnsi" w:cstheme="minorHAnsi"/>
          <w:sz w:val="20"/>
        </w:rPr>
        <w:t xml:space="preserve">ące opłacanie przez Wykonawcę </w:t>
      </w:r>
      <w:r w:rsidRPr="000977F2">
        <w:rPr>
          <w:rFonts w:asciiTheme="minorHAnsi" w:hAnsiTheme="minorHAnsi" w:cstheme="minorHAnsi"/>
          <w:sz w:val="20"/>
        </w:rPr>
        <w:t>lub Podwykonawcę składek na ubezpieczenia społeczne i zdrowotne z tytułu zatrudnienia</w:t>
      </w:r>
      <w:r>
        <w:rPr>
          <w:rFonts w:asciiTheme="minorHAnsi" w:hAnsiTheme="minorHAnsi" w:cstheme="minorHAnsi"/>
          <w:sz w:val="20"/>
        </w:rPr>
        <w:t xml:space="preserve"> </w:t>
      </w:r>
      <w:r w:rsidRPr="000977F2">
        <w:rPr>
          <w:rFonts w:asciiTheme="minorHAnsi" w:hAnsiTheme="minorHAnsi" w:cstheme="minorHAnsi"/>
          <w:sz w:val="20"/>
        </w:rPr>
        <w:t>na podstawie umów o pracę za ostatni okres rozliczeniowy;</w:t>
      </w:r>
    </w:p>
    <w:p w14:paraId="14EBD538" w14:textId="77777777" w:rsidR="009F73DF" w:rsidRPr="000977F2" w:rsidRDefault="009F73DF" w:rsidP="009B7DCC">
      <w:pPr>
        <w:pStyle w:val="Tekstpodstawowy21"/>
        <w:numPr>
          <w:ilvl w:val="0"/>
          <w:numId w:val="51"/>
        </w:numPr>
        <w:tabs>
          <w:tab w:val="clear" w:pos="720"/>
        </w:tabs>
        <w:suppressAutoHyphens/>
        <w:overflowPunct/>
        <w:autoSpaceDE/>
        <w:autoSpaceDN/>
        <w:adjustRightInd/>
        <w:spacing w:line="276" w:lineRule="auto"/>
        <w:ind w:left="426"/>
        <w:jc w:val="both"/>
        <w:textAlignment w:val="auto"/>
        <w:rPr>
          <w:rFonts w:asciiTheme="minorHAnsi" w:hAnsiTheme="minorHAnsi" w:cstheme="minorHAnsi"/>
          <w:sz w:val="20"/>
        </w:rPr>
      </w:pPr>
      <w:r w:rsidRPr="000977F2">
        <w:rPr>
          <w:rFonts w:asciiTheme="minorHAnsi" w:hAnsiTheme="minorHAnsi" w:cstheme="minorHAnsi"/>
          <w:sz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w:t>
      </w:r>
      <w:r>
        <w:rPr>
          <w:rFonts w:asciiTheme="minorHAnsi" w:hAnsiTheme="minorHAnsi" w:cstheme="minorHAnsi"/>
          <w:sz w:val="20"/>
        </w:rPr>
        <w:t xml:space="preserve">rzetwarzaniem danych osobowych </w:t>
      </w:r>
      <w:r w:rsidRPr="000977F2">
        <w:rPr>
          <w:rFonts w:asciiTheme="minorHAnsi" w:hAnsiTheme="minorHAnsi" w:cstheme="minorHAnsi"/>
          <w:sz w:val="20"/>
        </w:rPr>
        <w:t>i w sprawie swobodnego przepływu takich danych oraz</w:t>
      </w:r>
      <w:r>
        <w:rPr>
          <w:rFonts w:asciiTheme="minorHAnsi" w:hAnsiTheme="minorHAnsi" w:cstheme="minorHAnsi"/>
          <w:sz w:val="20"/>
        </w:rPr>
        <w:t xml:space="preserve"> uchylenia dyrektywy 95/46/WE.  </w:t>
      </w:r>
      <w:r w:rsidRPr="000977F2">
        <w:rPr>
          <w:rFonts w:asciiTheme="minorHAnsi" w:hAnsiTheme="minorHAnsi" w:cstheme="minorHAnsi"/>
          <w:sz w:val="20"/>
        </w:rPr>
        <w:t>Imię i nazwisko pracownika nie podlega anonimizacji.</w:t>
      </w:r>
    </w:p>
    <w:p w14:paraId="365F73A6" w14:textId="77777777" w:rsidR="009F73DF" w:rsidRPr="000977F2" w:rsidRDefault="009F73DF" w:rsidP="009B7DCC">
      <w:pPr>
        <w:numPr>
          <w:ilvl w:val="0"/>
          <w:numId w:val="50"/>
        </w:numPr>
        <w:tabs>
          <w:tab w:val="clear" w:pos="720"/>
        </w:tabs>
        <w:suppressAutoHyphens/>
        <w:autoSpaceDE w:val="0"/>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Dopuszcza się zmianę osób/osoby, o której/ych mowa w ust. 1, wykonującej Roboty, zatrudnionej przez Wykonawcę lub Podwykonawcę na podstawie umowy o pracę. W przypadku wygaśnięcia/rozwiązania stosunku pracy z osobą biorącą udział przy realizacji Przedmiotu Umowy, Wykonawca jest zobowiązany powiadomić Zamawiającego o tym fakcie (pisemnie, bądź drogą elektroniczną) w terminie 5 dni, licząc </w:t>
      </w:r>
      <w:r>
        <w:rPr>
          <w:rFonts w:asciiTheme="minorHAnsi" w:hAnsiTheme="minorHAnsi" w:cstheme="minorHAnsi"/>
          <w:sz w:val="20"/>
          <w:szCs w:val="20"/>
        </w:rPr>
        <w:br/>
      </w:r>
      <w:r w:rsidRPr="000977F2">
        <w:rPr>
          <w:rFonts w:asciiTheme="minorHAnsi" w:hAnsiTheme="minorHAnsi" w:cstheme="minorHAnsi"/>
          <w:sz w:val="20"/>
          <w:szCs w:val="20"/>
        </w:rPr>
        <w:t>od dnia, w którym nastąpiło rozwiązanie stosunku pracy.</w:t>
      </w:r>
    </w:p>
    <w:p w14:paraId="06E48AE3" w14:textId="77777777" w:rsidR="009F73DF" w:rsidRPr="000977F2" w:rsidRDefault="009F73DF" w:rsidP="009B7DCC">
      <w:pPr>
        <w:numPr>
          <w:ilvl w:val="0"/>
          <w:numId w:val="50"/>
        </w:numPr>
        <w:tabs>
          <w:tab w:val="clear" w:pos="720"/>
          <w:tab w:val="num" w:pos="360"/>
        </w:tabs>
        <w:suppressAutoHyphens/>
        <w:autoSpaceDE w:val="0"/>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Wykonawca gwarantuje, że wszystkie osoby zaangażowane w realizację Przedmiotu Umowy w imieniu Wykonawcy posiadają umiejętności i doświadczenie odpowiednie do zakresu czynności powierzonych tym osobom. Na Wykonawcy ciąży obowiązek zapewnienia, aby również Podwykonawcy spełniali wszystkie wymogi względem osób zatrudnionych na umowę o pracę.</w:t>
      </w:r>
    </w:p>
    <w:p w14:paraId="08B0E94E" w14:textId="77777777" w:rsidR="009F73DF" w:rsidRPr="000977F2" w:rsidRDefault="009F73DF" w:rsidP="009B7DCC">
      <w:pPr>
        <w:numPr>
          <w:ilvl w:val="0"/>
          <w:numId w:val="50"/>
        </w:numPr>
        <w:tabs>
          <w:tab w:val="clear" w:pos="720"/>
          <w:tab w:val="num" w:pos="426"/>
        </w:tabs>
        <w:suppressAutoHyphens/>
        <w:autoSpaceDE w:val="0"/>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Wykonawca jest zobowiązany uzyskać zgodę pracowników na przekazanie Zamawiającemu danych określonych w ust. 2, 3 i 4. </w:t>
      </w:r>
    </w:p>
    <w:p w14:paraId="05F309B7" w14:textId="77777777" w:rsidR="009F73DF" w:rsidRPr="000977F2" w:rsidRDefault="009F73DF" w:rsidP="009F73DF">
      <w:pPr>
        <w:pStyle w:val="Standard"/>
        <w:shd w:val="clear" w:color="auto" w:fill="FFFFFF" w:themeFill="background1"/>
        <w:spacing w:after="0"/>
        <w:rPr>
          <w:rFonts w:asciiTheme="minorHAnsi" w:hAnsiTheme="minorHAnsi" w:cstheme="minorHAnsi"/>
          <w:b/>
          <w:sz w:val="20"/>
          <w:szCs w:val="20"/>
        </w:rPr>
      </w:pPr>
    </w:p>
    <w:p w14:paraId="57C863AE" w14:textId="77777777" w:rsidR="009F73DF" w:rsidRPr="000977F2" w:rsidRDefault="009F73DF" w:rsidP="009B7DCC">
      <w:pPr>
        <w:pStyle w:val="Standard"/>
        <w:numPr>
          <w:ilvl w:val="0"/>
          <w:numId w:val="63"/>
        </w:numPr>
        <w:shd w:val="clear" w:color="auto" w:fill="FFFFFF" w:themeFill="background1"/>
        <w:spacing w:after="0"/>
        <w:ind w:left="709" w:hanging="349"/>
        <w:jc w:val="center"/>
        <w:outlineLvl w:val="1"/>
        <w:rPr>
          <w:rFonts w:asciiTheme="minorHAnsi" w:hAnsiTheme="minorHAnsi" w:cstheme="minorHAnsi"/>
          <w:b/>
          <w:sz w:val="20"/>
          <w:szCs w:val="20"/>
        </w:rPr>
      </w:pPr>
      <w:bookmarkStart w:id="55" w:name="_Toc41052299"/>
      <w:r w:rsidRPr="000977F2">
        <w:rPr>
          <w:rFonts w:asciiTheme="minorHAnsi" w:hAnsiTheme="minorHAnsi" w:cstheme="minorHAnsi"/>
          <w:b/>
          <w:sz w:val="20"/>
          <w:szCs w:val="20"/>
        </w:rPr>
        <w:t>TERMINY REALIZACJI ZADANIA</w:t>
      </w:r>
      <w:bookmarkEnd w:id="55"/>
      <w:r w:rsidRPr="000977F2">
        <w:rPr>
          <w:rFonts w:asciiTheme="minorHAnsi" w:hAnsiTheme="minorHAnsi" w:cstheme="minorHAnsi"/>
          <w:b/>
          <w:sz w:val="20"/>
          <w:szCs w:val="20"/>
        </w:rPr>
        <w:t xml:space="preserve"> </w:t>
      </w:r>
    </w:p>
    <w:p w14:paraId="3DA4FEE0"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sz w:val="20"/>
          <w:szCs w:val="20"/>
        </w:rPr>
      </w:pPr>
      <w:r w:rsidRPr="000977F2">
        <w:rPr>
          <w:rFonts w:asciiTheme="minorHAnsi" w:hAnsiTheme="minorHAnsi" w:cstheme="minorHAnsi"/>
          <w:b/>
          <w:sz w:val="20"/>
          <w:szCs w:val="20"/>
        </w:rPr>
        <w:t>§ 1</w:t>
      </w:r>
      <w:r>
        <w:rPr>
          <w:rFonts w:asciiTheme="minorHAnsi" w:hAnsiTheme="minorHAnsi" w:cstheme="minorHAnsi"/>
          <w:b/>
          <w:sz w:val="20"/>
          <w:szCs w:val="20"/>
        </w:rPr>
        <w:t>1</w:t>
      </w:r>
    </w:p>
    <w:p w14:paraId="7DD2AA18" w14:textId="77777777" w:rsidR="009F73DF" w:rsidRDefault="009F73DF" w:rsidP="009F73DF">
      <w:pPr>
        <w:pStyle w:val="Standard"/>
        <w:shd w:val="clear" w:color="auto" w:fill="FFFFFF" w:themeFill="background1"/>
        <w:spacing w:after="0"/>
        <w:jc w:val="both"/>
        <w:rPr>
          <w:rFonts w:asciiTheme="minorHAnsi" w:hAnsiTheme="minorHAnsi" w:cstheme="minorHAnsi"/>
          <w:sz w:val="20"/>
          <w:szCs w:val="20"/>
        </w:rPr>
      </w:pPr>
      <w:r w:rsidRPr="000977F2">
        <w:rPr>
          <w:rFonts w:asciiTheme="minorHAnsi" w:hAnsiTheme="minorHAnsi" w:cstheme="minorHAnsi"/>
          <w:sz w:val="20"/>
          <w:szCs w:val="20"/>
        </w:rPr>
        <w:t>Wykonawca jest zobowiązany ukończyć realizację Zadania do Daty Zakończenia Robót</w:t>
      </w:r>
      <w:r>
        <w:rPr>
          <w:rFonts w:asciiTheme="minorHAnsi" w:hAnsiTheme="minorHAnsi" w:cstheme="minorHAnsi"/>
          <w:sz w:val="20"/>
          <w:szCs w:val="20"/>
        </w:rPr>
        <w:t>, tj. 30.09.2025</w:t>
      </w:r>
    </w:p>
    <w:p w14:paraId="15D448F1" w14:textId="77777777" w:rsidR="009F73DF" w:rsidRPr="000977F2" w:rsidRDefault="009F73DF" w:rsidP="009F73DF">
      <w:pPr>
        <w:pStyle w:val="Standard"/>
        <w:shd w:val="clear" w:color="auto" w:fill="FFFFFF" w:themeFill="background1"/>
        <w:spacing w:after="0"/>
        <w:ind w:left="66"/>
        <w:jc w:val="both"/>
        <w:rPr>
          <w:rFonts w:asciiTheme="minorHAnsi" w:hAnsiTheme="minorHAnsi" w:cstheme="minorHAnsi"/>
          <w:sz w:val="20"/>
          <w:szCs w:val="20"/>
        </w:rPr>
      </w:pPr>
    </w:p>
    <w:p w14:paraId="0BFF0086" w14:textId="77777777" w:rsidR="009F73DF" w:rsidRPr="000977F2" w:rsidRDefault="009F73DF" w:rsidP="009B7DCC">
      <w:pPr>
        <w:pStyle w:val="Standard"/>
        <w:numPr>
          <w:ilvl w:val="0"/>
          <w:numId w:val="63"/>
        </w:numPr>
        <w:shd w:val="clear" w:color="auto" w:fill="FFFFFF" w:themeFill="background1"/>
        <w:spacing w:after="0"/>
        <w:ind w:left="709" w:hanging="349"/>
        <w:jc w:val="center"/>
        <w:outlineLvl w:val="0"/>
        <w:rPr>
          <w:rFonts w:asciiTheme="minorHAnsi" w:hAnsiTheme="minorHAnsi" w:cstheme="minorHAnsi"/>
          <w:b/>
          <w:sz w:val="20"/>
          <w:szCs w:val="20"/>
        </w:rPr>
      </w:pPr>
      <w:bookmarkStart w:id="56" w:name="_Toc41052300"/>
      <w:r w:rsidRPr="000977F2">
        <w:rPr>
          <w:rFonts w:asciiTheme="minorHAnsi" w:hAnsiTheme="minorHAnsi" w:cstheme="minorHAnsi"/>
          <w:b/>
          <w:sz w:val="20"/>
          <w:szCs w:val="20"/>
        </w:rPr>
        <w:t>ODBIÓR ROBÓT</w:t>
      </w:r>
      <w:bookmarkEnd w:id="56"/>
    </w:p>
    <w:p w14:paraId="50C3C648"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sz w:val="20"/>
          <w:szCs w:val="20"/>
        </w:rPr>
      </w:pPr>
      <w:r w:rsidRPr="000977F2">
        <w:rPr>
          <w:rFonts w:asciiTheme="minorHAnsi" w:hAnsiTheme="minorHAnsi" w:cstheme="minorHAnsi"/>
          <w:b/>
          <w:sz w:val="20"/>
          <w:szCs w:val="20"/>
        </w:rPr>
        <w:t>§ 1</w:t>
      </w:r>
      <w:r>
        <w:rPr>
          <w:rFonts w:asciiTheme="minorHAnsi" w:hAnsiTheme="minorHAnsi" w:cstheme="minorHAnsi"/>
          <w:b/>
          <w:sz w:val="20"/>
          <w:szCs w:val="20"/>
        </w:rPr>
        <w:t>2</w:t>
      </w:r>
    </w:p>
    <w:p w14:paraId="019A9B71" w14:textId="77777777" w:rsidR="009F73DF" w:rsidRPr="000977F2" w:rsidRDefault="009F73DF" w:rsidP="009B7DCC">
      <w:pPr>
        <w:pStyle w:val="Standard"/>
        <w:numPr>
          <w:ilvl w:val="1"/>
          <w:numId w:val="78"/>
        </w:numPr>
        <w:shd w:val="clear" w:color="auto" w:fill="FFFFFF" w:themeFill="background1"/>
        <w:tabs>
          <w:tab w:val="clear" w:pos="108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Wykonanie Przedmiotu Umowy będzie podlegało Odbiorowi Końcowemu.</w:t>
      </w:r>
    </w:p>
    <w:p w14:paraId="2349E504" w14:textId="77777777" w:rsidR="009F73DF" w:rsidRPr="000977F2" w:rsidRDefault="009F73DF" w:rsidP="009B7DCC">
      <w:pPr>
        <w:pStyle w:val="Standard"/>
        <w:numPr>
          <w:ilvl w:val="1"/>
          <w:numId w:val="78"/>
        </w:numPr>
        <w:shd w:val="clear" w:color="auto" w:fill="FFFFFF" w:themeFill="background1"/>
        <w:tabs>
          <w:tab w:val="clear" w:pos="108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Z przeprowadzonego odbioru sporządza się protokół podpisany przez wyznaczone przez Strony osoby.</w:t>
      </w:r>
    </w:p>
    <w:p w14:paraId="64E38F50" w14:textId="77777777" w:rsidR="009F73DF" w:rsidRPr="000977F2" w:rsidRDefault="009F73DF" w:rsidP="009B7DCC">
      <w:pPr>
        <w:pStyle w:val="Standard"/>
        <w:numPr>
          <w:ilvl w:val="1"/>
          <w:numId w:val="78"/>
        </w:numPr>
        <w:shd w:val="clear" w:color="auto" w:fill="FFFFFF" w:themeFill="background1"/>
        <w:tabs>
          <w:tab w:val="clear" w:pos="108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Zamawiający wyznaczy termin odbioru nie dłuższy niż </w:t>
      </w:r>
      <w:r>
        <w:rPr>
          <w:rFonts w:asciiTheme="minorHAnsi" w:hAnsiTheme="minorHAnsi" w:cstheme="minorHAnsi"/>
          <w:sz w:val="20"/>
          <w:szCs w:val="20"/>
        </w:rPr>
        <w:t>5</w:t>
      </w:r>
      <w:r w:rsidRPr="000977F2">
        <w:rPr>
          <w:rFonts w:asciiTheme="minorHAnsi" w:hAnsiTheme="minorHAnsi" w:cstheme="minorHAnsi"/>
          <w:sz w:val="20"/>
          <w:szCs w:val="20"/>
        </w:rPr>
        <w:t xml:space="preserve"> dni od dnia zgłoszenia gotowości z zastrzeżeniem, że odbiór będzie odbywał się jedynie od poniedziałku do piątku, z wyłączeniem dni ustawowo wolnych </w:t>
      </w:r>
      <w:r>
        <w:rPr>
          <w:rFonts w:asciiTheme="minorHAnsi" w:hAnsiTheme="minorHAnsi" w:cstheme="minorHAnsi"/>
          <w:sz w:val="20"/>
          <w:szCs w:val="20"/>
        </w:rPr>
        <w:br/>
      </w:r>
      <w:r w:rsidRPr="000977F2">
        <w:rPr>
          <w:rFonts w:asciiTheme="minorHAnsi" w:hAnsiTheme="minorHAnsi" w:cstheme="minorHAnsi"/>
          <w:sz w:val="20"/>
          <w:szCs w:val="20"/>
        </w:rPr>
        <w:t>od pracy.</w:t>
      </w:r>
    </w:p>
    <w:p w14:paraId="08FDD2A2" w14:textId="77777777" w:rsidR="009F73DF" w:rsidRPr="000977F2" w:rsidRDefault="009F73DF" w:rsidP="009B7DCC">
      <w:pPr>
        <w:pStyle w:val="Standard"/>
        <w:numPr>
          <w:ilvl w:val="1"/>
          <w:numId w:val="78"/>
        </w:numPr>
        <w:shd w:val="clear" w:color="auto" w:fill="FFFFFF" w:themeFill="background1"/>
        <w:tabs>
          <w:tab w:val="clear" w:pos="108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Warunkiem zgłoszenia robót do Odbioru Końcowego jest przekazanie Zamawiającemu kompletnej </w:t>
      </w:r>
      <w:r>
        <w:rPr>
          <w:rFonts w:asciiTheme="minorHAnsi" w:hAnsiTheme="minorHAnsi" w:cstheme="minorHAnsi"/>
          <w:sz w:val="20"/>
          <w:szCs w:val="20"/>
        </w:rPr>
        <w:br/>
      </w:r>
      <w:r w:rsidRPr="000977F2">
        <w:rPr>
          <w:rFonts w:asciiTheme="minorHAnsi" w:hAnsiTheme="minorHAnsi" w:cstheme="minorHAnsi"/>
          <w:sz w:val="20"/>
          <w:szCs w:val="20"/>
        </w:rPr>
        <w:t>i sporządzonej z zgodnie z obowiązującymi przepisami Dokumentacji Powykonawczej.</w:t>
      </w:r>
    </w:p>
    <w:p w14:paraId="0C86557D" w14:textId="77777777" w:rsidR="009F73DF" w:rsidRPr="000977F2" w:rsidRDefault="009F73DF" w:rsidP="009B7DCC">
      <w:pPr>
        <w:pStyle w:val="Standard"/>
        <w:numPr>
          <w:ilvl w:val="1"/>
          <w:numId w:val="78"/>
        </w:numPr>
        <w:shd w:val="clear" w:color="auto" w:fill="FFFFFF" w:themeFill="background1"/>
        <w:tabs>
          <w:tab w:val="clear" w:pos="108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W przypadku stwierdzenia w toku Odbioru Końcowego wad wykonawstwa lub Robót niezakończonych, dostarczenia Dokumentacji Powykonawczej niezgodnej z wymogami, albo gdy Zamawiający stwierdzi, </w:t>
      </w:r>
      <w:r>
        <w:rPr>
          <w:rFonts w:asciiTheme="minorHAnsi" w:hAnsiTheme="minorHAnsi" w:cstheme="minorHAnsi"/>
          <w:sz w:val="20"/>
          <w:szCs w:val="20"/>
        </w:rPr>
        <w:br/>
      </w:r>
      <w:r w:rsidRPr="000977F2">
        <w:rPr>
          <w:rFonts w:asciiTheme="minorHAnsi" w:hAnsiTheme="minorHAnsi" w:cstheme="minorHAnsi"/>
          <w:sz w:val="20"/>
          <w:szCs w:val="20"/>
        </w:rPr>
        <w:t xml:space="preserve">że jakość Robót nie odpowiada warunkom określonym w Umowie oraz jej załącznikach, Zamawiający może odmówić dokonania odbioru.  W takim przypadku, Wykonawca jest zobowiązany do usunięcia stwierdzonych naruszeń we wskazanym przez Zamawiającego terminie. Powyższe nie będzie stanowiło podstawy do zmiany Daty Zakończenia Robót, ani do zmiany Wynagrodzenia określonego </w:t>
      </w:r>
      <w:r>
        <w:rPr>
          <w:rFonts w:asciiTheme="minorHAnsi" w:hAnsiTheme="minorHAnsi" w:cstheme="minorHAnsi"/>
          <w:sz w:val="20"/>
          <w:szCs w:val="20"/>
        </w:rPr>
        <w:br/>
      </w:r>
      <w:r w:rsidRPr="000977F2">
        <w:rPr>
          <w:rFonts w:asciiTheme="minorHAnsi" w:hAnsiTheme="minorHAnsi" w:cstheme="minorHAnsi"/>
          <w:sz w:val="20"/>
          <w:szCs w:val="20"/>
        </w:rPr>
        <w:lastRenderedPageBreak/>
        <w:t>w § 1</w:t>
      </w:r>
      <w:r>
        <w:rPr>
          <w:rFonts w:asciiTheme="minorHAnsi" w:hAnsiTheme="minorHAnsi" w:cstheme="minorHAnsi"/>
          <w:sz w:val="20"/>
          <w:szCs w:val="20"/>
        </w:rPr>
        <w:t>3</w:t>
      </w:r>
      <w:r w:rsidRPr="000977F2">
        <w:rPr>
          <w:rFonts w:asciiTheme="minorHAnsi" w:hAnsiTheme="minorHAnsi" w:cstheme="minorHAnsi"/>
          <w:sz w:val="20"/>
          <w:szCs w:val="20"/>
        </w:rPr>
        <w:t xml:space="preserve"> ust. 1 Umowy. Usunięcie wad powinno być stwierdzone pisemnym protokołem podpisanym przez przedstawicieli Stron, pod rygorem nieważności. </w:t>
      </w:r>
    </w:p>
    <w:p w14:paraId="188A5E93" w14:textId="77777777" w:rsidR="009F73DF" w:rsidRDefault="009F73DF" w:rsidP="009B7DCC">
      <w:pPr>
        <w:pStyle w:val="Standard"/>
        <w:numPr>
          <w:ilvl w:val="1"/>
          <w:numId w:val="78"/>
        </w:numPr>
        <w:shd w:val="clear" w:color="auto" w:fill="FFFFFF" w:themeFill="background1"/>
        <w:tabs>
          <w:tab w:val="clear" w:pos="108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Jeżeli Wykonawca w wyznaczonym terminie nie usunie wad stwierdzonych w toku Odbioru Końcowego, Zamawiający może powierzyć innemu podmiotowi usunięcie wad lub ponowne wykonanie Robót na koszt </w:t>
      </w:r>
      <w:r>
        <w:rPr>
          <w:rFonts w:asciiTheme="minorHAnsi" w:hAnsiTheme="minorHAnsi" w:cstheme="minorHAnsi"/>
          <w:sz w:val="20"/>
          <w:szCs w:val="20"/>
        </w:rPr>
        <w:br/>
      </w:r>
      <w:r w:rsidRPr="000977F2">
        <w:rPr>
          <w:rFonts w:asciiTheme="minorHAnsi" w:hAnsiTheme="minorHAnsi" w:cstheme="minorHAnsi"/>
          <w:sz w:val="20"/>
          <w:szCs w:val="20"/>
        </w:rPr>
        <w:t>i ryzyko Wykonawcy. Zamawiający będzie uprawniony do potrącenia kwoty kosztów usunięcia wad lub ponownego wykonania Robót z Wynagrodzenia Wykonawcy.</w:t>
      </w:r>
    </w:p>
    <w:p w14:paraId="0F5AEFCB" w14:textId="77777777" w:rsidR="009F73DF" w:rsidRPr="000977F2" w:rsidRDefault="009F73DF" w:rsidP="009F73DF">
      <w:pPr>
        <w:pStyle w:val="Standard"/>
        <w:shd w:val="clear" w:color="auto" w:fill="FFFFFF" w:themeFill="background1"/>
        <w:spacing w:after="0"/>
        <w:ind w:left="426"/>
        <w:jc w:val="both"/>
        <w:rPr>
          <w:rFonts w:asciiTheme="minorHAnsi" w:hAnsiTheme="minorHAnsi" w:cstheme="minorHAnsi"/>
          <w:sz w:val="20"/>
          <w:szCs w:val="20"/>
        </w:rPr>
      </w:pPr>
    </w:p>
    <w:p w14:paraId="2EADEFAD" w14:textId="77777777" w:rsidR="009F73DF" w:rsidRPr="000977F2" w:rsidRDefault="009F73DF" w:rsidP="009B7DCC">
      <w:pPr>
        <w:pStyle w:val="Standard"/>
        <w:numPr>
          <w:ilvl w:val="0"/>
          <w:numId w:val="63"/>
        </w:numPr>
        <w:shd w:val="clear" w:color="auto" w:fill="FFFFFF" w:themeFill="background1"/>
        <w:spacing w:after="0"/>
        <w:jc w:val="center"/>
        <w:outlineLvl w:val="0"/>
        <w:rPr>
          <w:rFonts w:asciiTheme="minorHAnsi" w:hAnsiTheme="minorHAnsi" w:cstheme="minorHAnsi"/>
          <w:b/>
          <w:sz w:val="20"/>
          <w:szCs w:val="20"/>
        </w:rPr>
      </w:pPr>
      <w:bookmarkStart w:id="57" w:name="_Toc41052301"/>
      <w:r w:rsidRPr="000977F2">
        <w:rPr>
          <w:rFonts w:asciiTheme="minorHAnsi" w:hAnsiTheme="minorHAnsi" w:cstheme="minorHAnsi"/>
          <w:b/>
          <w:sz w:val="20"/>
          <w:szCs w:val="20"/>
        </w:rPr>
        <w:t>WYNAGRODZENIE WYKONAWCY</w:t>
      </w:r>
      <w:bookmarkEnd w:id="57"/>
      <w:r w:rsidRPr="000977F2">
        <w:rPr>
          <w:rFonts w:asciiTheme="minorHAnsi" w:hAnsiTheme="minorHAnsi" w:cstheme="minorHAnsi"/>
          <w:b/>
          <w:sz w:val="20"/>
          <w:szCs w:val="20"/>
        </w:rPr>
        <w:t xml:space="preserve"> </w:t>
      </w:r>
    </w:p>
    <w:p w14:paraId="61D08AC6"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b/>
          <w:sz w:val="20"/>
          <w:szCs w:val="20"/>
        </w:rPr>
      </w:pPr>
      <w:r w:rsidRPr="000977F2">
        <w:rPr>
          <w:rFonts w:asciiTheme="minorHAnsi" w:hAnsiTheme="minorHAnsi" w:cstheme="minorHAnsi"/>
          <w:b/>
          <w:sz w:val="20"/>
          <w:szCs w:val="20"/>
        </w:rPr>
        <w:t>§ 1</w:t>
      </w:r>
      <w:r>
        <w:rPr>
          <w:rFonts w:asciiTheme="minorHAnsi" w:hAnsiTheme="minorHAnsi" w:cstheme="minorHAnsi"/>
          <w:b/>
          <w:sz w:val="20"/>
          <w:szCs w:val="20"/>
        </w:rPr>
        <w:t>3</w:t>
      </w:r>
    </w:p>
    <w:p w14:paraId="1868C059" w14:textId="77777777" w:rsidR="009F73DF" w:rsidRPr="000977F2" w:rsidRDefault="009F73DF" w:rsidP="009B7DCC">
      <w:pPr>
        <w:pStyle w:val="Akapitzlist"/>
        <w:numPr>
          <w:ilvl w:val="3"/>
          <w:numId w:val="78"/>
        </w:numPr>
        <w:tabs>
          <w:tab w:val="clear" w:pos="1800"/>
        </w:tabs>
        <w:suppressAutoHyphens/>
        <w:autoSpaceDE w:val="0"/>
        <w:spacing w:line="276" w:lineRule="auto"/>
        <w:ind w:left="284" w:hanging="284"/>
        <w:contextualSpacing w:val="0"/>
        <w:jc w:val="both"/>
        <w:rPr>
          <w:rFonts w:asciiTheme="minorHAnsi" w:hAnsiTheme="minorHAnsi" w:cstheme="minorHAnsi"/>
          <w:sz w:val="20"/>
          <w:szCs w:val="20"/>
        </w:rPr>
      </w:pPr>
      <w:r w:rsidRPr="000977F2">
        <w:rPr>
          <w:rFonts w:asciiTheme="minorHAnsi" w:hAnsiTheme="minorHAnsi" w:cstheme="minorHAnsi"/>
          <w:sz w:val="20"/>
          <w:szCs w:val="20"/>
        </w:rPr>
        <w:t>Za wykonanie Przedmiotu Umowy Zamawiający zapłaci Wykonawcy Wynagrodzenie w łącznej kwocie brutto: ……………………… złotych (……………………………….), na które składać się będzie:</w:t>
      </w:r>
    </w:p>
    <w:p w14:paraId="05A7D7D3" w14:textId="77777777" w:rsidR="009F73DF" w:rsidRPr="000977F2" w:rsidRDefault="009F73DF" w:rsidP="009B7DCC">
      <w:pPr>
        <w:pStyle w:val="Akapitzlist"/>
        <w:numPr>
          <w:ilvl w:val="0"/>
          <w:numId w:val="47"/>
        </w:numPr>
        <w:suppressAutoHyphens/>
        <w:autoSpaceDE w:val="0"/>
        <w:spacing w:line="276" w:lineRule="auto"/>
        <w:ind w:left="567" w:hanging="284"/>
        <w:contextualSpacing w:val="0"/>
        <w:jc w:val="both"/>
        <w:rPr>
          <w:rFonts w:asciiTheme="minorHAnsi" w:hAnsiTheme="minorHAnsi" w:cstheme="minorHAnsi"/>
          <w:sz w:val="20"/>
          <w:szCs w:val="20"/>
        </w:rPr>
      </w:pPr>
      <w:r w:rsidRPr="000977F2">
        <w:rPr>
          <w:rFonts w:asciiTheme="minorHAnsi" w:hAnsiTheme="minorHAnsi" w:cstheme="minorHAnsi"/>
          <w:sz w:val="20"/>
          <w:szCs w:val="20"/>
        </w:rPr>
        <w:t xml:space="preserve">wartość Umowy netto ……………………….. złotych (słownie ………………………………….), </w:t>
      </w:r>
    </w:p>
    <w:p w14:paraId="130F63B1" w14:textId="77777777" w:rsidR="009F73DF" w:rsidRPr="000977F2" w:rsidRDefault="009F73DF" w:rsidP="009B7DCC">
      <w:pPr>
        <w:pStyle w:val="Akapitzlist"/>
        <w:numPr>
          <w:ilvl w:val="0"/>
          <w:numId w:val="47"/>
        </w:numPr>
        <w:suppressAutoHyphens/>
        <w:autoSpaceDE w:val="0"/>
        <w:spacing w:line="276" w:lineRule="auto"/>
        <w:ind w:left="567" w:hanging="284"/>
        <w:contextualSpacing w:val="0"/>
        <w:jc w:val="both"/>
        <w:rPr>
          <w:rFonts w:asciiTheme="minorHAnsi" w:hAnsiTheme="minorHAnsi" w:cstheme="minorHAnsi"/>
          <w:sz w:val="20"/>
          <w:szCs w:val="20"/>
        </w:rPr>
      </w:pPr>
      <w:r w:rsidRPr="000977F2">
        <w:rPr>
          <w:rFonts w:asciiTheme="minorHAnsi" w:hAnsiTheme="minorHAnsi" w:cstheme="minorHAnsi"/>
          <w:sz w:val="20"/>
          <w:szCs w:val="20"/>
        </w:rPr>
        <w:t>podatek VAT ………………….. złotych (słownie ……………………………………………….).</w:t>
      </w:r>
    </w:p>
    <w:p w14:paraId="50702CF4" w14:textId="77777777" w:rsidR="009F73DF" w:rsidRDefault="009F73DF" w:rsidP="009B7DCC">
      <w:pPr>
        <w:pStyle w:val="Akapitzlist"/>
        <w:numPr>
          <w:ilvl w:val="3"/>
          <w:numId w:val="78"/>
        </w:numPr>
        <w:tabs>
          <w:tab w:val="clear" w:pos="1800"/>
        </w:tabs>
        <w:suppressAutoHyphens/>
        <w:autoSpaceDE w:val="0"/>
        <w:spacing w:line="276" w:lineRule="auto"/>
        <w:ind w:left="284" w:hanging="284"/>
        <w:contextualSpacing w:val="0"/>
        <w:jc w:val="both"/>
        <w:rPr>
          <w:rFonts w:asciiTheme="minorHAnsi" w:hAnsiTheme="minorHAnsi" w:cstheme="minorHAnsi"/>
          <w:sz w:val="20"/>
          <w:szCs w:val="20"/>
        </w:rPr>
      </w:pPr>
      <w:r w:rsidRPr="000977F2">
        <w:rPr>
          <w:rFonts w:asciiTheme="minorHAnsi" w:hAnsiTheme="minorHAnsi" w:cstheme="minorHAnsi"/>
          <w:bCs/>
          <w:sz w:val="20"/>
          <w:szCs w:val="20"/>
        </w:rPr>
        <w:t xml:space="preserve">Z </w:t>
      </w:r>
      <w:r w:rsidRPr="000977F2">
        <w:rPr>
          <w:rFonts w:asciiTheme="minorHAnsi" w:hAnsiTheme="minorHAnsi" w:cstheme="minorHAnsi"/>
          <w:sz w:val="20"/>
          <w:szCs w:val="20"/>
        </w:rPr>
        <w:t>zastrzeżeniem § 1</w:t>
      </w:r>
      <w:r>
        <w:rPr>
          <w:rFonts w:asciiTheme="minorHAnsi" w:hAnsiTheme="minorHAnsi" w:cstheme="minorHAnsi"/>
          <w:sz w:val="20"/>
          <w:szCs w:val="20"/>
        </w:rPr>
        <w:t>5</w:t>
      </w:r>
      <w:r w:rsidRPr="000977F2">
        <w:rPr>
          <w:rFonts w:asciiTheme="minorHAnsi" w:hAnsiTheme="minorHAnsi" w:cstheme="minorHAnsi"/>
          <w:sz w:val="20"/>
          <w:szCs w:val="20"/>
        </w:rPr>
        <w:t>, Wynagrodzenie stanowi całkowite wynagrodzenie za wykonanie Przedmiotu Umowy oraz  uwzględnia wszelkie koszty potrzebne do należytego wykonania Umowy, w tym utrzymanie czystości</w:t>
      </w:r>
      <w:r>
        <w:rPr>
          <w:rFonts w:asciiTheme="minorHAnsi" w:hAnsiTheme="minorHAnsi" w:cstheme="minorHAnsi"/>
          <w:sz w:val="20"/>
          <w:szCs w:val="20"/>
        </w:rPr>
        <w:br/>
      </w:r>
      <w:r w:rsidRPr="000977F2">
        <w:rPr>
          <w:rFonts w:asciiTheme="minorHAnsi" w:hAnsiTheme="minorHAnsi" w:cstheme="minorHAnsi"/>
          <w:sz w:val="20"/>
          <w:szCs w:val="20"/>
        </w:rPr>
        <w:t xml:space="preserve"> i porządku, koszty finansowe, koszty obsługi gwarancyjnej, koszty ubezpieczenia i jakiekolwiek inne koszty związane z wykonaniem Przedmiotu Umowy (wynagrodzenie ryczałtowe).</w:t>
      </w:r>
    </w:p>
    <w:p w14:paraId="7A797A8F" w14:textId="77777777" w:rsidR="009F73DF" w:rsidRPr="00BD0A29" w:rsidRDefault="009F73DF" w:rsidP="009B7DCC">
      <w:pPr>
        <w:pStyle w:val="Akapitzlist"/>
        <w:numPr>
          <w:ilvl w:val="3"/>
          <w:numId w:val="78"/>
        </w:numPr>
        <w:tabs>
          <w:tab w:val="clear" w:pos="1800"/>
        </w:tabs>
        <w:suppressAutoHyphens/>
        <w:autoSpaceDE w:val="0"/>
        <w:ind w:left="284"/>
        <w:jc w:val="both"/>
        <w:rPr>
          <w:rFonts w:asciiTheme="minorHAnsi" w:hAnsiTheme="minorHAnsi" w:cstheme="minorHAnsi"/>
          <w:sz w:val="20"/>
          <w:szCs w:val="20"/>
        </w:rPr>
      </w:pPr>
      <w:r w:rsidRPr="00BD0A29">
        <w:rPr>
          <w:rFonts w:asciiTheme="minorHAnsi" w:hAnsiTheme="minorHAnsi" w:cstheme="minorHAnsi"/>
          <w:sz w:val="20"/>
          <w:szCs w:val="20"/>
        </w:rPr>
        <w:t>Zamawiający oświadcza, że minimalny gwarantowany poziom wykonania Umowy wynosi 100% wartości Umowy.</w:t>
      </w:r>
    </w:p>
    <w:p w14:paraId="215FABB3" w14:textId="77777777" w:rsidR="009F73DF" w:rsidRPr="000977F2" w:rsidRDefault="009F73DF" w:rsidP="009B7DCC">
      <w:pPr>
        <w:pStyle w:val="Akapitzlist"/>
        <w:numPr>
          <w:ilvl w:val="3"/>
          <w:numId w:val="78"/>
        </w:numPr>
        <w:suppressAutoHyphens/>
        <w:autoSpaceDE w:val="0"/>
        <w:spacing w:line="276" w:lineRule="auto"/>
        <w:ind w:left="284"/>
        <w:contextualSpacing w:val="0"/>
        <w:jc w:val="both"/>
        <w:rPr>
          <w:rFonts w:asciiTheme="minorHAnsi" w:hAnsiTheme="minorHAnsi" w:cstheme="minorHAnsi"/>
          <w:sz w:val="20"/>
          <w:szCs w:val="20"/>
        </w:rPr>
      </w:pPr>
      <w:r w:rsidRPr="00BD0A29">
        <w:rPr>
          <w:rFonts w:asciiTheme="minorHAnsi" w:hAnsiTheme="minorHAnsi" w:cstheme="minorHAnsi"/>
          <w:sz w:val="20"/>
          <w:szCs w:val="20"/>
        </w:rPr>
        <w:t>W przypadku zmiany wartości Umowy, minimalny gwarantowany poziom wykonania Umowy, odnosić się będzie do zaktualizowanej wartości</w:t>
      </w:r>
      <w:r>
        <w:rPr>
          <w:rFonts w:asciiTheme="minorHAnsi" w:hAnsiTheme="minorHAnsi" w:cstheme="minorHAnsi"/>
          <w:sz w:val="20"/>
          <w:szCs w:val="20"/>
        </w:rPr>
        <w:t>.</w:t>
      </w:r>
    </w:p>
    <w:p w14:paraId="6E4AAD4B" w14:textId="77777777" w:rsidR="009F73DF" w:rsidRPr="000977F2" w:rsidRDefault="009F73DF" w:rsidP="009F73DF">
      <w:pPr>
        <w:pStyle w:val="Standard"/>
        <w:shd w:val="clear" w:color="auto" w:fill="FFFFFF" w:themeFill="background1"/>
        <w:ind w:left="284"/>
        <w:jc w:val="both"/>
        <w:rPr>
          <w:rFonts w:asciiTheme="minorHAnsi" w:hAnsiTheme="minorHAnsi" w:cstheme="minorHAnsi"/>
          <w:b/>
          <w:sz w:val="20"/>
          <w:szCs w:val="20"/>
        </w:rPr>
      </w:pPr>
    </w:p>
    <w:p w14:paraId="41E70A16"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sz w:val="20"/>
          <w:szCs w:val="20"/>
        </w:rPr>
      </w:pPr>
      <w:r w:rsidRPr="000977F2">
        <w:rPr>
          <w:rFonts w:asciiTheme="minorHAnsi" w:hAnsiTheme="minorHAnsi" w:cstheme="minorHAnsi"/>
          <w:b/>
          <w:sz w:val="20"/>
          <w:szCs w:val="20"/>
        </w:rPr>
        <w:t>§ 1</w:t>
      </w:r>
      <w:r>
        <w:rPr>
          <w:rFonts w:asciiTheme="minorHAnsi" w:hAnsiTheme="minorHAnsi" w:cstheme="minorHAnsi"/>
          <w:b/>
          <w:sz w:val="20"/>
          <w:szCs w:val="20"/>
        </w:rPr>
        <w:t>4</w:t>
      </w:r>
    </w:p>
    <w:p w14:paraId="577AC0F0" w14:textId="77777777" w:rsidR="009F73DF" w:rsidRPr="000977F2" w:rsidRDefault="009F73DF" w:rsidP="009B7DCC">
      <w:pPr>
        <w:pStyle w:val="Standard"/>
        <w:numPr>
          <w:ilvl w:val="0"/>
          <w:numId w:val="35"/>
        </w:numPr>
        <w:shd w:val="clear" w:color="auto" w:fill="FFFFFF" w:themeFill="background1"/>
        <w:tabs>
          <w:tab w:val="clear" w:pos="-360"/>
        </w:tabs>
        <w:spacing w:after="0"/>
        <w:ind w:left="426"/>
        <w:jc w:val="both"/>
        <w:rPr>
          <w:rFonts w:asciiTheme="minorHAnsi" w:hAnsiTheme="minorHAnsi" w:cstheme="minorHAnsi"/>
          <w:sz w:val="20"/>
          <w:szCs w:val="20"/>
        </w:rPr>
      </w:pPr>
      <w:r>
        <w:rPr>
          <w:rFonts w:asciiTheme="minorHAnsi" w:hAnsiTheme="minorHAnsi" w:cstheme="minorHAnsi"/>
          <w:sz w:val="20"/>
          <w:szCs w:val="20"/>
        </w:rPr>
        <w:t>Wypł</w:t>
      </w:r>
      <w:r w:rsidRPr="000977F2">
        <w:rPr>
          <w:rFonts w:asciiTheme="minorHAnsi" w:hAnsiTheme="minorHAnsi" w:cstheme="minorHAnsi"/>
          <w:sz w:val="20"/>
          <w:szCs w:val="20"/>
        </w:rPr>
        <w:t xml:space="preserve">ata Wynagrodzenia </w:t>
      </w:r>
      <w:r>
        <w:rPr>
          <w:rFonts w:asciiTheme="minorHAnsi" w:hAnsiTheme="minorHAnsi" w:cstheme="minorHAnsi"/>
          <w:sz w:val="20"/>
          <w:szCs w:val="20"/>
        </w:rPr>
        <w:t>nastąpi</w:t>
      </w:r>
      <w:r w:rsidRPr="000977F2">
        <w:rPr>
          <w:rFonts w:asciiTheme="minorHAnsi" w:hAnsiTheme="minorHAnsi" w:cstheme="minorHAnsi"/>
          <w:sz w:val="20"/>
          <w:szCs w:val="20"/>
        </w:rPr>
        <w:t xml:space="preserve"> na podstawie prawidłowo wystawian</w:t>
      </w:r>
      <w:r>
        <w:rPr>
          <w:rFonts w:asciiTheme="minorHAnsi" w:hAnsiTheme="minorHAnsi" w:cstheme="minorHAnsi"/>
          <w:sz w:val="20"/>
          <w:szCs w:val="20"/>
        </w:rPr>
        <w:t>ej przez Wykonawcę faktur VAT.</w:t>
      </w:r>
      <w:r w:rsidRPr="000977F2">
        <w:rPr>
          <w:rFonts w:asciiTheme="minorHAnsi" w:hAnsiTheme="minorHAnsi" w:cstheme="minorHAnsi"/>
          <w:sz w:val="20"/>
          <w:szCs w:val="20"/>
        </w:rPr>
        <w:t xml:space="preserve"> Podstawą wystawienia faktur</w:t>
      </w:r>
      <w:r>
        <w:rPr>
          <w:rFonts w:asciiTheme="minorHAnsi" w:hAnsiTheme="minorHAnsi" w:cstheme="minorHAnsi"/>
          <w:sz w:val="20"/>
          <w:szCs w:val="20"/>
        </w:rPr>
        <w:t>y</w:t>
      </w:r>
      <w:r w:rsidRPr="000977F2">
        <w:rPr>
          <w:rFonts w:asciiTheme="minorHAnsi" w:hAnsiTheme="minorHAnsi" w:cstheme="minorHAnsi"/>
          <w:sz w:val="20"/>
          <w:szCs w:val="20"/>
        </w:rPr>
        <w:t xml:space="preserve"> VAT będ</w:t>
      </w:r>
      <w:r>
        <w:rPr>
          <w:rFonts w:asciiTheme="minorHAnsi" w:hAnsiTheme="minorHAnsi" w:cstheme="minorHAnsi"/>
          <w:sz w:val="20"/>
          <w:szCs w:val="20"/>
        </w:rPr>
        <w:t>zie</w:t>
      </w:r>
      <w:r w:rsidRPr="000977F2">
        <w:rPr>
          <w:rFonts w:asciiTheme="minorHAnsi" w:hAnsiTheme="minorHAnsi" w:cstheme="minorHAnsi"/>
          <w:sz w:val="20"/>
          <w:szCs w:val="20"/>
        </w:rPr>
        <w:t xml:space="preserve"> protok</w:t>
      </w:r>
      <w:r>
        <w:rPr>
          <w:rFonts w:asciiTheme="minorHAnsi" w:hAnsiTheme="minorHAnsi" w:cstheme="minorHAnsi"/>
          <w:sz w:val="20"/>
          <w:szCs w:val="20"/>
        </w:rPr>
        <w:t>ół</w:t>
      </w:r>
      <w:r w:rsidRPr="000977F2">
        <w:rPr>
          <w:rFonts w:asciiTheme="minorHAnsi" w:hAnsiTheme="minorHAnsi" w:cstheme="minorHAnsi"/>
          <w:sz w:val="20"/>
          <w:szCs w:val="20"/>
        </w:rPr>
        <w:t xml:space="preserve"> odbioru </w:t>
      </w:r>
      <w:r>
        <w:rPr>
          <w:rFonts w:asciiTheme="minorHAnsi" w:hAnsiTheme="minorHAnsi" w:cstheme="minorHAnsi"/>
          <w:sz w:val="20"/>
          <w:szCs w:val="20"/>
        </w:rPr>
        <w:t>końcowego</w:t>
      </w:r>
      <w:r w:rsidRPr="000977F2">
        <w:rPr>
          <w:rFonts w:asciiTheme="minorHAnsi" w:hAnsiTheme="minorHAnsi" w:cstheme="minorHAnsi"/>
          <w:sz w:val="20"/>
          <w:szCs w:val="20"/>
        </w:rPr>
        <w:t xml:space="preserve"> wykonanych Robót, podpisan</w:t>
      </w:r>
      <w:r>
        <w:rPr>
          <w:rFonts w:asciiTheme="minorHAnsi" w:hAnsiTheme="minorHAnsi" w:cstheme="minorHAnsi"/>
          <w:sz w:val="20"/>
          <w:szCs w:val="20"/>
        </w:rPr>
        <w:t>y bez uwag przez Zamawiającego</w:t>
      </w:r>
      <w:r w:rsidRPr="000977F2">
        <w:rPr>
          <w:rFonts w:asciiTheme="minorHAnsi" w:hAnsiTheme="minorHAnsi" w:cstheme="minorHAnsi"/>
          <w:sz w:val="20"/>
          <w:szCs w:val="20"/>
        </w:rPr>
        <w:t>.</w:t>
      </w:r>
    </w:p>
    <w:p w14:paraId="1B4893F4" w14:textId="77777777" w:rsidR="009F73DF" w:rsidRPr="000977F2" w:rsidRDefault="009F73DF" w:rsidP="009B7DCC">
      <w:pPr>
        <w:pStyle w:val="Akapitzlist"/>
        <w:numPr>
          <w:ilvl w:val="0"/>
          <w:numId w:val="35"/>
        </w:numPr>
        <w:suppressAutoHyphens/>
        <w:spacing w:line="276" w:lineRule="auto"/>
        <w:contextualSpacing w:val="0"/>
        <w:jc w:val="both"/>
        <w:textAlignment w:val="baseline"/>
        <w:rPr>
          <w:rFonts w:asciiTheme="minorHAnsi" w:hAnsiTheme="minorHAnsi" w:cstheme="minorHAnsi"/>
          <w:sz w:val="20"/>
          <w:szCs w:val="20"/>
        </w:rPr>
      </w:pPr>
      <w:r>
        <w:rPr>
          <w:rFonts w:asciiTheme="minorHAnsi" w:hAnsiTheme="minorHAnsi" w:cstheme="minorHAnsi"/>
          <w:sz w:val="20"/>
          <w:szCs w:val="20"/>
        </w:rPr>
        <w:t>Płatność nastąpi</w:t>
      </w:r>
      <w:r w:rsidRPr="000977F2">
        <w:rPr>
          <w:rFonts w:asciiTheme="minorHAnsi" w:hAnsiTheme="minorHAnsi" w:cstheme="minorHAnsi"/>
          <w:sz w:val="20"/>
          <w:szCs w:val="20"/>
        </w:rPr>
        <w:t xml:space="preserve"> przelewem na rachunek Wykonawcy wskazany na fakturze, w terminie do 30 dni licząc </w:t>
      </w:r>
      <w:r>
        <w:rPr>
          <w:rFonts w:asciiTheme="minorHAnsi" w:hAnsiTheme="minorHAnsi" w:cstheme="minorHAnsi"/>
          <w:sz w:val="20"/>
          <w:szCs w:val="20"/>
        </w:rPr>
        <w:br/>
      </w:r>
      <w:r w:rsidRPr="000977F2">
        <w:rPr>
          <w:rFonts w:asciiTheme="minorHAnsi" w:hAnsiTheme="minorHAnsi" w:cstheme="minorHAnsi"/>
          <w:sz w:val="20"/>
          <w:szCs w:val="20"/>
        </w:rPr>
        <w:t xml:space="preserve">od daty doręczenia jej wraz z dokumentami rozliczeniowymi oraz oświadczeniem podpisanym przez Wykonawcę i Podwykonawców, o braku jakichkolwiek wymagalnych zobowiązań finansowych Wykonawcy wobec Podwykonawców. </w:t>
      </w:r>
    </w:p>
    <w:p w14:paraId="4A60A62C" w14:textId="77777777" w:rsidR="009F73DF" w:rsidRPr="000977F2" w:rsidRDefault="009F73DF" w:rsidP="009B7DCC">
      <w:pPr>
        <w:pStyle w:val="Standard"/>
        <w:numPr>
          <w:ilvl w:val="0"/>
          <w:numId w:val="35"/>
        </w:numPr>
        <w:shd w:val="clear" w:color="auto" w:fill="FFFFFF" w:themeFill="background1"/>
        <w:tabs>
          <w:tab w:val="clear" w:pos="-360"/>
        </w:tabs>
        <w:spacing w:after="0"/>
        <w:jc w:val="both"/>
        <w:rPr>
          <w:rFonts w:asciiTheme="minorHAnsi" w:hAnsiTheme="minorHAnsi" w:cstheme="minorHAnsi"/>
          <w:sz w:val="20"/>
          <w:szCs w:val="20"/>
        </w:rPr>
      </w:pPr>
      <w:r w:rsidRPr="000977F2">
        <w:rPr>
          <w:rFonts w:asciiTheme="minorHAnsi" w:hAnsiTheme="minorHAnsi" w:cstheme="minorHAnsi"/>
          <w:sz w:val="20"/>
          <w:szCs w:val="20"/>
        </w:rPr>
        <w:t xml:space="preserve">Oświadczenie Podwykonawcy, o którym mowa powyżej będzie złożone nie wcześniej niż w dniu wystawienia faktury przez Wykonawcę. Wzór oświadczenia o stanie rozliczeń Wykonawcy z Podwykonawcami stanowi załącznik numer 3 niniejszej Umowy. </w:t>
      </w:r>
    </w:p>
    <w:p w14:paraId="78D3B81A" w14:textId="77777777" w:rsidR="009F73DF" w:rsidRPr="000977F2" w:rsidRDefault="009F73DF" w:rsidP="009B7DCC">
      <w:pPr>
        <w:pStyle w:val="Standard"/>
        <w:numPr>
          <w:ilvl w:val="0"/>
          <w:numId w:val="35"/>
        </w:numPr>
        <w:shd w:val="clear" w:color="auto" w:fill="FFFFFF" w:themeFill="background1"/>
        <w:tabs>
          <w:tab w:val="clear" w:pos="-360"/>
        </w:tabs>
        <w:spacing w:after="0"/>
        <w:ind w:left="426" w:hanging="426"/>
        <w:jc w:val="both"/>
        <w:rPr>
          <w:rFonts w:asciiTheme="minorHAnsi" w:hAnsiTheme="minorHAnsi" w:cstheme="minorHAnsi"/>
          <w:sz w:val="20"/>
          <w:szCs w:val="20"/>
        </w:rPr>
      </w:pPr>
      <w:r w:rsidRPr="000977F2">
        <w:rPr>
          <w:rFonts w:asciiTheme="minorHAnsi" w:hAnsiTheme="minorHAnsi" w:cstheme="minorHAnsi"/>
          <w:sz w:val="20"/>
          <w:szCs w:val="20"/>
        </w:rPr>
        <w:t>Za dzień zapłaty uznaje się dzień obciążenia rachunku bankowego Zamawiającego.</w:t>
      </w:r>
    </w:p>
    <w:p w14:paraId="6D4AC0A4" w14:textId="77777777" w:rsidR="009F73DF" w:rsidRPr="000977F2" w:rsidRDefault="009F73DF" w:rsidP="009B7DCC">
      <w:pPr>
        <w:pStyle w:val="Standard"/>
        <w:numPr>
          <w:ilvl w:val="0"/>
          <w:numId w:val="35"/>
        </w:numPr>
        <w:shd w:val="clear" w:color="auto" w:fill="FFFFFF" w:themeFill="background1"/>
        <w:tabs>
          <w:tab w:val="clear" w:pos="-360"/>
        </w:tabs>
        <w:spacing w:after="0"/>
        <w:ind w:left="426" w:hanging="426"/>
        <w:jc w:val="both"/>
        <w:rPr>
          <w:rFonts w:asciiTheme="minorHAnsi" w:hAnsiTheme="minorHAnsi" w:cstheme="minorHAnsi"/>
          <w:b/>
          <w:sz w:val="20"/>
          <w:szCs w:val="20"/>
        </w:rPr>
      </w:pPr>
      <w:r w:rsidRPr="000977F2">
        <w:rPr>
          <w:rFonts w:asciiTheme="minorHAnsi" w:hAnsiTheme="minorHAnsi" w:cstheme="minorHAnsi"/>
          <w:sz w:val="20"/>
          <w:szCs w:val="20"/>
        </w:rPr>
        <w:t xml:space="preserve">W razie braku zapłaty w terminie, Wykonawcy będą przysługiwały odsetki w wysokości obliczonej </w:t>
      </w:r>
      <w:r w:rsidRPr="000977F2">
        <w:rPr>
          <w:rFonts w:asciiTheme="minorHAnsi" w:hAnsiTheme="minorHAnsi" w:cstheme="minorHAnsi"/>
          <w:sz w:val="20"/>
          <w:szCs w:val="20"/>
        </w:rPr>
        <w:br/>
        <w:t>na podstawie przepisów prawa.</w:t>
      </w:r>
    </w:p>
    <w:p w14:paraId="67CD55E0" w14:textId="77777777" w:rsidR="009F73DF" w:rsidRDefault="009F73DF" w:rsidP="009B7DCC">
      <w:pPr>
        <w:pStyle w:val="Akapitzlist"/>
        <w:widowControl w:val="0"/>
        <w:numPr>
          <w:ilvl w:val="0"/>
          <w:numId w:val="35"/>
        </w:numPr>
        <w:tabs>
          <w:tab w:val="clear" w:pos="-360"/>
        </w:tabs>
        <w:suppressAutoHyphens/>
        <w:autoSpaceDE w:val="0"/>
        <w:spacing w:line="276" w:lineRule="auto"/>
        <w:ind w:left="426" w:hanging="426"/>
        <w:jc w:val="both"/>
        <w:rPr>
          <w:rFonts w:asciiTheme="minorHAnsi" w:hAnsiTheme="minorHAnsi" w:cstheme="minorHAnsi"/>
          <w:sz w:val="20"/>
          <w:szCs w:val="20"/>
        </w:rPr>
      </w:pPr>
      <w:r w:rsidRPr="000977F2">
        <w:rPr>
          <w:rFonts w:asciiTheme="minorHAnsi" w:hAnsiTheme="minorHAnsi" w:cstheme="minorHAnsi"/>
          <w:sz w:val="20"/>
          <w:szCs w:val="20"/>
        </w:rPr>
        <w:t xml:space="preserve">Zamawiający oświadcza, że Wykonawca może przesyłać ustrukturyzowane faktury elektroniczne, </w:t>
      </w:r>
      <w:r w:rsidRPr="000977F2">
        <w:rPr>
          <w:rFonts w:asciiTheme="minorHAnsi" w:hAnsiTheme="minorHAnsi" w:cstheme="minorHAnsi"/>
          <w:sz w:val="20"/>
          <w:szCs w:val="20"/>
        </w:rPr>
        <w:br/>
        <w:t xml:space="preserve">o których mowa w art. 2 pkt 4 ustawy z dnia 9 listopada 2018 r. o elektronicznym fakturowaniu </w:t>
      </w:r>
      <w:r w:rsidRPr="000977F2">
        <w:rPr>
          <w:rFonts w:asciiTheme="minorHAnsi" w:hAnsiTheme="minorHAnsi" w:cstheme="minorHAnsi"/>
          <w:sz w:val="20"/>
          <w:szCs w:val="20"/>
        </w:rPr>
        <w:br/>
        <w:t>w zamówieniach publicznych, koncesjach na roboty budowlane lub usługi oraz partnerstwie publiczno-prywatnym (Dz. U. z 2020 r. poz. 1666 z późn. zm.), tj. faktury spełniające wymagania umożliwiające przesłanie za pośrednictwem platformy faktur e</w:t>
      </w:r>
      <w:r>
        <w:rPr>
          <w:rFonts w:asciiTheme="minorHAnsi" w:hAnsiTheme="minorHAnsi" w:cstheme="minorHAnsi"/>
          <w:sz w:val="20"/>
          <w:szCs w:val="20"/>
        </w:rPr>
        <w:t xml:space="preserve">lektronicznych, o których mowa </w:t>
      </w:r>
      <w:r w:rsidRPr="000977F2">
        <w:rPr>
          <w:rFonts w:asciiTheme="minorHAnsi" w:hAnsiTheme="minorHAnsi" w:cstheme="minorHAnsi"/>
          <w:sz w:val="20"/>
          <w:szCs w:val="20"/>
        </w:rPr>
        <w:t xml:space="preserve">w art. 2 pkt 32 ustawy </w:t>
      </w:r>
      <w:r>
        <w:rPr>
          <w:rFonts w:asciiTheme="minorHAnsi" w:hAnsiTheme="minorHAnsi" w:cstheme="minorHAnsi"/>
          <w:sz w:val="20"/>
          <w:szCs w:val="20"/>
        </w:rPr>
        <w:br/>
      </w:r>
      <w:r w:rsidRPr="000977F2">
        <w:rPr>
          <w:rFonts w:asciiTheme="minorHAnsi" w:hAnsiTheme="minorHAnsi" w:cstheme="minorHAnsi"/>
          <w:sz w:val="20"/>
          <w:szCs w:val="20"/>
        </w:rPr>
        <w:t>z dnia 11 marca 2004 r. o podatku od towarów i usł</w:t>
      </w:r>
      <w:r>
        <w:rPr>
          <w:rFonts w:asciiTheme="minorHAnsi" w:hAnsiTheme="minorHAnsi" w:cstheme="minorHAnsi"/>
          <w:sz w:val="20"/>
          <w:szCs w:val="20"/>
        </w:rPr>
        <w:t>ug (Dz. U. z 2024 r. poz. 361).</w:t>
      </w:r>
    </w:p>
    <w:p w14:paraId="4B646DC8" w14:textId="77777777" w:rsidR="009F73DF" w:rsidRPr="000977F2" w:rsidRDefault="009F73DF" w:rsidP="009F73DF">
      <w:pPr>
        <w:pStyle w:val="Akapitzlist"/>
        <w:widowControl w:val="0"/>
        <w:suppressAutoHyphens/>
        <w:autoSpaceDE w:val="0"/>
        <w:spacing w:line="276" w:lineRule="auto"/>
        <w:ind w:left="426"/>
        <w:jc w:val="both"/>
        <w:rPr>
          <w:rFonts w:asciiTheme="minorHAnsi" w:hAnsiTheme="minorHAnsi" w:cstheme="minorHAnsi"/>
          <w:sz w:val="20"/>
          <w:szCs w:val="20"/>
        </w:rPr>
      </w:pPr>
    </w:p>
    <w:p w14:paraId="66D471B6" w14:textId="77777777" w:rsidR="00967E88" w:rsidRDefault="00967E88">
      <w:pPr>
        <w:spacing w:after="0" w:line="240" w:lineRule="auto"/>
        <w:rPr>
          <w:rStyle w:val="B"/>
          <w:rFonts w:asciiTheme="minorHAnsi" w:eastAsia="SimSun" w:hAnsiTheme="minorHAnsi" w:cstheme="minorHAnsi"/>
          <w:kern w:val="1"/>
          <w:sz w:val="20"/>
          <w:szCs w:val="20"/>
          <w:lang w:eastAsia="ar-SA"/>
        </w:rPr>
      </w:pPr>
      <w:bookmarkStart w:id="58" w:name="_Toc41052302"/>
      <w:r>
        <w:rPr>
          <w:rStyle w:val="B"/>
          <w:rFonts w:asciiTheme="minorHAnsi" w:hAnsiTheme="minorHAnsi" w:cstheme="minorHAnsi"/>
          <w:sz w:val="20"/>
          <w:szCs w:val="20"/>
        </w:rPr>
        <w:br w:type="page"/>
      </w:r>
    </w:p>
    <w:p w14:paraId="7F1B4E12" w14:textId="77777777" w:rsidR="009F73DF" w:rsidRPr="000977F2" w:rsidRDefault="009F73DF" w:rsidP="009B7DCC">
      <w:pPr>
        <w:pStyle w:val="Standard"/>
        <w:numPr>
          <w:ilvl w:val="0"/>
          <w:numId w:val="63"/>
        </w:numPr>
        <w:shd w:val="clear" w:color="auto" w:fill="FFFFFF" w:themeFill="background1"/>
        <w:spacing w:after="0"/>
        <w:ind w:left="0" w:hanging="66"/>
        <w:jc w:val="center"/>
        <w:outlineLvl w:val="0"/>
        <w:rPr>
          <w:rStyle w:val="B"/>
          <w:rFonts w:asciiTheme="minorHAnsi" w:hAnsiTheme="minorHAnsi" w:cstheme="minorHAnsi"/>
          <w:b w:val="0"/>
          <w:bCs/>
          <w:sz w:val="20"/>
          <w:szCs w:val="20"/>
        </w:rPr>
      </w:pPr>
      <w:r w:rsidRPr="000977F2">
        <w:rPr>
          <w:rStyle w:val="B"/>
          <w:rFonts w:asciiTheme="minorHAnsi" w:hAnsiTheme="minorHAnsi" w:cstheme="minorHAnsi"/>
          <w:sz w:val="20"/>
          <w:szCs w:val="20"/>
        </w:rPr>
        <w:lastRenderedPageBreak/>
        <w:t>ROBOTY DODATKOWE I</w:t>
      </w:r>
      <w:r w:rsidRPr="000977F2">
        <w:rPr>
          <w:rStyle w:val="ND"/>
          <w:rFonts w:asciiTheme="minorHAnsi" w:hAnsiTheme="minorHAnsi" w:cstheme="minorHAnsi"/>
          <w:sz w:val="20"/>
          <w:szCs w:val="20"/>
        </w:rPr>
        <w:t xml:space="preserve"> </w:t>
      </w:r>
      <w:r w:rsidRPr="000977F2">
        <w:rPr>
          <w:rStyle w:val="B"/>
          <w:rFonts w:asciiTheme="minorHAnsi" w:hAnsiTheme="minorHAnsi" w:cstheme="minorHAnsi"/>
          <w:sz w:val="20"/>
          <w:szCs w:val="20"/>
        </w:rPr>
        <w:t>ZAMIENNE</w:t>
      </w:r>
      <w:r w:rsidRPr="000977F2">
        <w:rPr>
          <w:rStyle w:val="B"/>
          <w:rFonts w:asciiTheme="minorHAnsi" w:hAnsiTheme="minorHAnsi" w:cstheme="minorHAnsi"/>
          <w:sz w:val="20"/>
          <w:szCs w:val="20"/>
        </w:rPr>
        <w:br/>
        <w:t>§ 1</w:t>
      </w:r>
      <w:bookmarkEnd w:id="58"/>
      <w:r>
        <w:rPr>
          <w:rStyle w:val="B"/>
          <w:rFonts w:asciiTheme="minorHAnsi" w:hAnsiTheme="minorHAnsi" w:cstheme="minorHAnsi"/>
          <w:sz w:val="20"/>
          <w:szCs w:val="20"/>
        </w:rPr>
        <w:t>5</w:t>
      </w:r>
      <w:r w:rsidRPr="000977F2">
        <w:rPr>
          <w:rStyle w:val="B"/>
          <w:rFonts w:asciiTheme="minorHAnsi" w:hAnsiTheme="minorHAnsi" w:cstheme="minorHAnsi"/>
          <w:sz w:val="20"/>
          <w:szCs w:val="20"/>
        </w:rPr>
        <w:t xml:space="preserve"> </w:t>
      </w:r>
    </w:p>
    <w:p w14:paraId="558F0B83" w14:textId="77777777" w:rsidR="009F73DF" w:rsidRPr="000977F2" w:rsidRDefault="009F73DF" w:rsidP="009F73DF">
      <w:pPr>
        <w:pStyle w:val="Zal-text"/>
        <w:spacing w:before="0" w:after="0" w:line="276" w:lineRule="auto"/>
        <w:ind w:left="284" w:right="0" w:hanging="284"/>
        <w:rPr>
          <w:rFonts w:asciiTheme="minorHAnsi" w:hAnsiTheme="minorHAnsi" w:cstheme="minorHAnsi"/>
          <w:color w:val="auto"/>
          <w:sz w:val="20"/>
          <w:szCs w:val="20"/>
        </w:rPr>
      </w:pPr>
      <w:r w:rsidRPr="000977F2">
        <w:rPr>
          <w:rFonts w:asciiTheme="minorHAnsi" w:hAnsiTheme="minorHAnsi" w:cstheme="minorHAnsi"/>
          <w:color w:val="auto"/>
          <w:sz w:val="20"/>
          <w:szCs w:val="20"/>
        </w:rPr>
        <w:t xml:space="preserve">1. Zamawiający w trakcie wykonywania Umowy ma prawo zlecić Wykonawcy wykonanie robót dodatkowych, </w:t>
      </w:r>
      <w:r>
        <w:rPr>
          <w:rFonts w:asciiTheme="minorHAnsi" w:hAnsiTheme="minorHAnsi" w:cstheme="minorHAnsi"/>
          <w:color w:val="auto"/>
          <w:sz w:val="20"/>
          <w:szCs w:val="20"/>
        </w:rPr>
        <w:br/>
      </w:r>
      <w:r w:rsidRPr="000977F2">
        <w:rPr>
          <w:rFonts w:asciiTheme="minorHAnsi" w:hAnsiTheme="minorHAnsi" w:cstheme="minorHAnsi"/>
          <w:color w:val="auto"/>
          <w:sz w:val="20"/>
          <w:szCs w:val="20"/>
        </w:rPr>
        <w:t>tj. wykraczających poza zakres zobowiązania umownego Wykonawcy, niezbędnych do prawidłowego wykonania Przedmiotu Umowy, jeżeli ich wykonanie stało się konieczne na skutek sytuacji niemożliwej wcześniej do przewidzenia, jeżeli:</w:t>
      </w:r>
    </w:p>
    <w:p w14:paraId="6BB98DE8" w14:textId="77777777" w:rsidR="009F73DF" w:rsidRPr="000977F2" w:rsidRDefault="009F73DF" w:rsidP="009B7DCC">
      <w:pPr>
        <w:pStyle w:val="Zal-text-punkt"/>
        <w:numPr>
          <w:ilvl w:val="1"/>
          <w:numId w:val="68"/>
        </w:numPr>
        <w:tabs>
          <w:tab w:val="clear" w:pos="567"/>
        </w:tabs>
        <w:spacing w:before="0" w:after="0" w:line="276" w:lineRule="auto"/>
        <w:ind w:left="426" w:right="0"/>
        <w:rPr>
          <w:rFonts w:asciiTheme="minorHAnsi" w:hAnsiTheme="minorHAnsi" w:cstheme="minorHAnsi"/>
          <w:color w:val="auto"/>
          <w:spacing w:val="-3"/>
          <w:sz w:val="20"/>
          <w:szCs w:val="20"/>
        </w:rPr>
      </w:pPr>
      <w:r w:rsidRPr="000977F2">
        <w:rPr>
          <w:rFonts w:asciiTheme="minorHAnsi" w:hAnsiTheme="minorHAnsi" w:cstheme="minorHAnsi"/>
          <w:color w:val="auto"/>
          <w:spacing w:val="-3"/>
          <w:sz w:val="20"/>
          <w:szCs w:val="20"/>
        </w:rPr>
        <w:t xml:space="preserve">z przyczyn technicznych lub gospodarczych oddzielenie zamówienia dodatkowego od </w:t>
      </w:r>
      <w:r w:rsidRPr="000977F2">
        <w:rPr>
          <w:rStyle w:val="ND"/>
          <w:rFonts w:asciiTheme="minorHAnsi" w:eastAsiaTheme="majorEastAsia" w:hAnsiTheme="minorHAnsi" w:cstheme="minorHAnsi"/>
          <w:color w:val="auto"/>
          <w:spacing w:val="-3"/>
          <w:sz w:val="20"/>
          <w:szCs w:val="20"/>
        </w:rPr>
        <w:t>zamówienia</w:t>
      </w:r>
      <w:r w:rsidRPr="000977F2">
        <w:rPr>
          <w:rFonts w:asciiTheme="minorHAnsi" w:hAnsiTheme="minorHAnsi" w:cstheme="minorHAnsi"/>
          <w:color w:val="auto"/>
          <w:spacing w:val="-3"/>
          <w:sz w:val="20"/>
          <w:szCs w:val="20"/>
        </w:rPr>
        <w:t xml:space="preserve"> podstawowego wymagałoby poniesienia niewspółmiernie wysokich kosztów lub</w:t>
      </w:r>
    </w:p>
    <w:p w14:paraId="4885FE02" w14:textId="77777777" w:rsidR="009F73DF" w:rsidRPr="000977F2" w:rsidRDefault="009F73DF" w:rsidP="009B7DCC">
      <w:pPr>
        <w:pStyle w:val="Zal-text-punkt"/>
        <w:numPr>
          <w:ilvl w:val="1"/>
          <w:numId w:val="68"/>
        </w:numPr>
        <w:tabs>
          <w:tab w:val="clear" w:pos="567"/>
        </w:tabs>
        <w:spacing w:before="0" w:after="0" w:line="276" w:lineRule="auto"/>
        <w:ind w:left="426" w:right="0"/>
        <w:rPr>
          <w:rFonts w:asciiTheme="minorHAnsi" w:hAnsiTheme="minorHAnsi" w:cstheme="minorHAnsi"/>
          <w:color w:val="auto"/>
          <w:sz w:val="20"/>
          <w:szCs w:val="20"/>
        </w:rPr>
      </w:pPr>
      <w:r w:rsidRPr="000977F2">
        <w:rPr>
          <w:rFonts w:asciiTheme="minorHAnsi" w:hAnsiTheme="minorHAnsi" w:cstheme="minorHAnsi"/>
          <w:color w:val="auto"/>
          <w:spacing w:val="2"/>
          <w:sz w:val="20"/>
          <w:szCs w:val="20"/>
        </w:rPr>
        <w:t>wykonanie zamówienia podstawowego jest uzależnione od wykonania zamówienia do</w:t>
      </w:r>
      <w:r w:rsidRPr="000977F2">
        <w:rPr>
          <w:rFonts w:asciiTheme="minorHAnsi" w:hAnsiTheme="minorHAnsi" w:cstheme="minorHAnsi"/>
          <w:color w:val="auto"/>
          <w:sz w:val="20"/>
          <w:szCs w:val="20"/>
        </w:rPr>
        <w:t>datkowego.</w:t>
      </w:r>
    </w:p>
    <w:p w14:paraId="576E6EF6" w14:textId="77777777" w:rsidR="009F73DF" w:rsidRDefault="009F73DF" w:rsidP="009F73DF">
      <w:pPr>
        <w:pStyle w:val="Zal-text"/>
        <w:spacing w:before="0" w:after="0" w:line="276" w:lineRule="auto"/>
        <w:ind w:left="284" w:right="0" w:hanging="284"/>
        <w:rPr>
          <w:rFonts w:asciiTheme="minorHAnsi" w:hAnsiTheme="minorHAnsi" w:cstheme="minorHAnsi"/>
          <w:color w:val="auto"/>
          <w:sz w:val="20"/>
          <w:szCs w:val="20"/>
        </w:rPr>
      </w:pPr>
      <w:r w:rsidRPr="000977F2">
        <w:rPr>
          <w:rFonts w:asciiTheme="minorHAnsi" w:hAnsiTheme="minorHAnsi" w:cstheme="minorHAnsi"/>
          <w:color w:val="auto"/>
          <w:sz w:val="20"/>
          <w:szCs w:val="20"/>
        </w:rPr>
        <w:t>2.</w:t>
      </w:r>
      <w:r w:rsidRPr="000977F2">
        <w:rPr>
          <w:rFonts w:asciiTheme="minorHAnsi" w:hAnsiTheme="minorHAnsi" w:cstheme="minorHAnsi"/>
          <w:color w:val="auto"/>
          <w:sz w:val="20"/>
          <w:szCs w:val="20"/>
        </w:rPr>
        <w:t> </w:t>
      </w:r>
      <w:r w:rsidRPr="000977F2">
        <w:rPr>
          <w:rFonts w:asciiTheme="minorHAnsi" w:hAnsiTheme="minorHAnsi" w:cstheme="minorHAnsi"/>
          <w:color w:val="auto"/>
          <w:sz w:val="20"/>
          <w:szCs w:val="20"/>
        </w:rPr>
        <w:t>Roboty dodatkowe, o których mowa w ust. 1, nie mogą przekroczyć łącznie 50% wartości Przedmiotu Umowy.</w:t>
      </w:r>
    </w:p>
    <w:p w14:paraId="42A3C436" w14:textId="77777777" w:rsidR="009F73DF" w:rsidRPr="000977F2" w:rsidRDefault="009F73DF" w:rsidP="009F73DF">
      <w:pPr>
        <w:pStyle w:val="Zal-text"/>
        <w:spacing w:before="0" w:after="0" w:line="276" w:lineRule="auto"/>
        <w:ind w:left="284" w:right="0" w:hanging="284"/>
        <w:rPr>
          <w:rFonts w:asciiTheme="minorHAnsi" w:hAnsiTheme="minorHAnsi" w:cstheme="minorHAnsi"/>
          <w:color w:val="auto"/>
          <w:sz w:val="20"/>
          <w:szCs w:val="20"/>
        </w:rPr>
      </w:pPr>
      <w:r w:rsidRPr="000977F2">
        <w:rPr>
          <w:rFonts w:asciiTheme="minorHAnsi" w:hAnsiTheme="minorHAnsi" w:cstheme="minorHAnsi"/>
          <w:color w:val="auto"/>
          <w:sz w:val="20"/>
          <w:szCs w:val="20"/>
        </w:rPr>
        <w:t>3.</w:t>
      </w:r>
      <w:r w:rsidRPr="000977F2">
        <w:rPr>
          <w:rFonts w:asciiTheme="minorHAnsi" w:hAnsiTheme="minorHAnsi" w:cstheme="minorHAnsi"/>
          <w:color w:val="auto"/>
          <w:sz w:val="20"/>
          <w:szCs w:val="20"/>
        </w:rPr>
        <w:t> </w:t>
      </w:r>
      <w:r w:rsidRPr="000977F2">
        <w:rPr>
          <w:rFonts w:asciiTheme="minorHAnsi" w:hAnsiTheme="minorHAnsi" w:cstheme="minorHAnsi"/>
          <w:color w:val="auto"/>
          <w:sz w:val="20"/>
          <w:szCs w:val="20"/>
        </w:rPr>
        <w:t>W celu zlecenia przez Zamawiającego Wykonawcy wykonania robót dodatkowych Strony, ustalą wszelkie warunki ich wykonania, a</w:t>
      </w:r>
      <w:r w:rsidRPr="000977F2">
        <w:rPr>
          <w:rStyle w:val="ND"/>
          <w:rFonts w:asciiTheme="minorHAnsi" w:eastAsiaTheme="majorEastAsia" w:hAnsiTheme="minorHAnsi" w:cstheme="minorHAnsi"/>
          <w:color w:val="auto"/>
          <w:sz w:val="20"/>
          <w:szCs w:val="20"/>
        </w:rPr>
        <w:t xml:space="preserve"> </w:t>
      </w:r>
      <w:r w:rsidRPr="000977F2">
        <w:rPr>
          <w:rFonts w:asciiTheme="minorHAnsi" w:hAnsiTheme="minorHAnsi" w:cstheme="minorHAnsi"/>
          <w:color w:val="auto"/>
          <w:sz w:val="20"/>
          <w:szCs w:val="20"/>
        </w:rPr>
        <w:t>w</w:t>
      </w:r>
      <w:r w:rsidRPr="000977F2">
        <w:rPr>
          <w:rStyle w:val="ND"/>
          <w:rFonts w:asciiTheme="minorHAnsi" w:eastAsiaTheme="majorEastAsia" w:hAnsiTheme="minorHAnsi" w:cstheme="minorHAnsi"/>
          <w:color w:val="auto"/>
          <w:sz w:val="20"/>
          <w:szCs w:val="20"/>
        </w:rPr>
        <w:t xml:space="preserve"> </w:t>
      </w:r>
      <w:r w:rsidRPr="000977F2">
        <w:rPr>
          <w:rFonts w:asciiTheme="minorHAnsi" w:hAnsiTheme="minorHAnsi" w:cstheme="minorHAnsi"/>
          <w:color w:val="auto"/>
          <w:sz w:val="20"/>
          <w:szCs w:val="20"/>
        </w:rPr>
        <w:t xml:space="preserve">przypadku ich uzgodnienia podpiszą aneks do Umowy. </w:t>
      </w:r>
    </w:p>
    <w:p w14:paraId="1FAB143A" w14:textId="77777777" w:rsidR="009F73DF" w:rsidRPr="000977F2" w:rsidRDefault="009F73DF" w:rsidP="009F73DF">
      <w:pPr>
        <w:pStyle w:val="Zal-text"/>
        <w:spacing w:before="0" w:after="0" w:line="276" w:lineRule="auto"/>
        <w:ind w:left="284" w:right="0" w:hanging="284"/>
        <w:rPr>
          <w:rFonts w:asciiTheme="minorHAnsi" w:hAnsiTheme="minorHAnsi" w:cstheme="minorHAnsi"/>
          <w:color w:val="auto"/>
          <w:sz w:val="20"/>
          <w:szCs w:val="20"/>
        </w:rPr>
      </w:pPr>
      <w:r w:rsidRPr="000977F2">
        <w:rPr>
          <w:rFonts w:asciiTheme="minorHAnsi" w:hAnsiTheme="minorHAnsi" w:cstheme="minorHAnsi"/>
          <w:color w:val="auto"/>
          <w:sz w:val="20"/>
          <w:szCs w:val="20"/>
        </w:rPr>
        <w:t>4.</w:t>
      </w:r>
      <w:r w:rsidRPr="000977F2">
        <w:rPr>
          <w:rFonts w:asciiTheme="minorHAnsi" w:hAnsiTheme="minorHAnsi" w:cstheme="minorHAnsi"/>
          <w:color w:val="auto"/>
          <w:sz w:val="20"/>
          <w:szCs w:val="20"/>
        </w:rPr>
        <w:t> </w:t>
      </w:r>
      <w:r w:rsidRPr="000977F2">
        <w:rPr>
          <w:rFonts w:asciiTheme="minorHAnsi" w:hAnsiTheme="minorHAnsi" w:cstheme="minorHAnsi"/>
          <w:color w:val="auto"/>
          <w:sz w:val="20"/>
          <w:szCs w:val="20"/>
        </w:rPr>
        <w:t>W przypadku, gdy Strony nie uzgodnią warunków Umowy, o</w:t>
      </w:r>
      <w:r w:rsidRPr="000977F2">
        <w:rPr>
          <w:rStyle w:val="ND"/>
          <w:rFonts w:asciiTheme="minorHAnsi" w:eastAsiaTheme="majorEastAsia" w:hAnsiTheme="minorHAnsi" w:cstheme="minorHAnsi"/>
          <w:color w:val="auto"/>
          <w:sz w:val="20"/>
          <w:szCs w:val="20"/>
        </w:rPr>
        <w:t xml:space="preserve"> </w:t>
      </w:r>
      <w:r w:rsidRPr="000977F2">
        <w:rPr>
          <w:rFonts w:asciiTheme="minorHAnsi" w:hAnsiTheme="minorHAnsi" w:cstheme="minorHAnsi"/>
          <w:color w:val="auto"/>
          <w:sz w:val="20"/>
          <w:szCs w:val="20"/>
        </w:rPr>
        <w:t>której mowa w</w:t>
      </w:r>
      <w:r w:rsidRPr="000977F2">
        <w:rPr>
          <w:rStyle w:val="ND"/>
          <w:rFonts w:asciiTheme="minorHAnsi" w:eastAsiaTheme="majorEastAsia" w:hAnsiTheme="minorHAnsi" w:cstheme="minorHAnsi"/>
          <w:color w:val="auto"/>
          <w:sz w:val="20"/>
          <w:szCs w:val="20"/>
        </w:rPr>
        <w:t xml:space="preserve"> </w:t>
      </w:r>
      <w:r w:rsidRPr="000977F2">
        <w:rPr>
          <w:rFonts w:asciiTheme="minorHAnsi" w:hAnsiTheme="minorHAnsi" w:cstheme="minorHAnsi"/>
          <w:color w:val="auto"/>
          <w:sz w:val="20"/>
          <w:szCs w:val="20"/>
        </w:rPr>
        <w:t>ust. 3, Zamawiający będzie miał prawo powierzyć wykonanie robót dodatkowych osobie trzeciej, a</w:t>
      </w:r>
      <w:r w:rsidRPr="000977F2">
        <w:rPr>
          <w:rStyle w:val="ND"/>
          <w:rFonts w:asciiTheme="minorHAnsi" w:eastAsiaTheme="majorEastAsia" w:hAnsiTheme="minorHAnsi" w:cstheme="minorHAnsi"/>
          <w:color w:val="auto"/>
          <w:sz w:val="20"/>
          <w:szCs w:val="20"/>
        </w:rPr>
        <w:t xml:space="preserve"> </w:t>
      </w:r>
      <w:r w:rsidRPr="000977F2">
        <w:rPr>
          <w:rFonts w:asciiTheme="minorHAnsi" w:hAnsiTheme="minorHAnsi" w:cstheme="minorHAnsi"/>
          <w:color w:val="auto"/>
          <w:sz w:val="20"/>
          <w:szCs w:val="20"/>
        </w:rPr>
        <w:t>Wykonawca w</w:t>
      </w:r>
      <w:r w:rsidRPr="000977F2">
        <w:rPr>
          <w:rStyle w:val="ND"/>
          <w:rFonts w:asciiTheme="minorHAnsi" w:eastAsiaTheme="majorEastAsia" w:hAnsiTheme="minorHAnsi" w:cstheme="minorHAnsi"/>
          <w:color w:val="auto"/>
          <w:sz w:val="20"/>
          <w:szCs w:val="20"/>
        </w:rPr>
        <w:t xml:space="preserve"> </w:t>
      </w:r>
      <w:r w:rsidRPr="000977F2">
        <w:rPr>
          <w:rFonts w:asciiTheme="minorHAnsi" w:hAnsiTheme="minorHAnsi" w:cstheme="minorHAnsi"/>
          <w:color w:val="auto"/>
          <w:sz w:val="20"/>
          <w:szCs w:val="20"/>
        </w:rPr>
        <w:t>niezbędnym zakresie skoordynuje z</w:t>
      </w:r>
      <w:r w:rsidRPr="000977F2">
        <w:rPr>
          <w:rStyle w:val="ND"/>
          <w:rFonts w:asciiTheme="minorHAnsi" w:eastAsiaTheme="majorEastAsia" w:hAnsiTheme="minorHAnsi" w:cstheme="minorHAnsi"/>
          <w:color w:val="auto"/>
          <w:sz w:val="20"/>
          <w:szCs w:val="20"/>
        </w:rPr>
        <w:t xml:space="preserve"> </w:t>
      </w:r>
      <w:r w:rsidRPr="000977F2">
        <w:rPr>
          <w:rFonts w:asciiTheme="minorHAnsi" w:hAnsiTheme="minorHAnsi" w:cstheme="minorHAnsi"/>
          <w:color w:val="auto"/>
          <w:sz w:val="20"/>
          <w:szCs w:val="20"/>
        </w:rPr>
        <w:t>nimi roboty przez siebie realizowane.</w:t>
      </w:r>
    </w:p>
    <w:p w14:paraId="0133A8ED" w14:textId="77777777" w:rsidR="009F73DF" w:rsidRPr="000977F2" w:rsidRDefault="009F73DF" w:rsidP="009F73DF">
      <w:pPr>
        <w:pStyle w:val="Zal-text"/>
        <w:spacing w:before="0" w:after="0" w:line="276" w:lineRule="auto"/>
        <w:ind w:left="284" w:right="0" w:hanging="284"/>
        <w:rPr>
          <w:rFonts w:asciiTheme="minorHAnsi" w:hAnsiTheme="minorHAnsi" w:cstheme="minorHAnsi"/>
          <w:color w:val="auto"/>
          <w:spacing w:val="1"/>
          <w:sz w:val="20"/>
          <w:szCs w:val="20"/>
        </w:rPr>
      </w:pPr>
      <w:r w:rsidRPr="000977F2">
        <w:rPr>
          <w:rFonts w:asciiTheme="minorHAnsi" w:hAnsiTheme="minorHAnsi" w:cstheme="minorHAnsi"/>
          <w:color w:val="auto"/>
          <w:spacing w:val="1"/>
          <w:sz w:val="20"/>
          <w:szCs w:val="20"/>
        </w:rPr>
        <w:t>5.</w:t>
      </w:r>
      <w:r w:rsidRPr="000977F2">
        <w:rPr>
          <w:rFonts w:asciiTheme="minorHAnsi" w:hAnsiTheme="minorHAnsi" w:cstheme="minorHAnsi"/>
          <w:color w:val="auto"/>
          <w:spacing w:val="1"/>
          <w:sz w:val="20"/>
          <w:szCs w:val="20"/>
        </w:rPr>
        <w:t> </w:t>
      </w:r>
      <w:r w:rsidRPr="000977F2">
        <w:rPr>
          <w:rFonts w:asciiTheme="minorHAnsi" w:hAnsiTheme="minorHAnsi" w:cstheme="minorHAnsi"/>
          <w:color w:val="auto"/>
          <w:spacing w:val="1"/>
          <w:sz w:val="20"/>
          <w:szCs w:val="20"/>
        </w:rPr>
        <w:t>Zamawiający w</w:t>
      </w:r>
      <w:r w:rsidRPr="000977F2">
        <w:rPr>
          <w:rStyle w:val="ND"/>
          <w:rFonts w:asciiTheme="minorHAnsi" w:eastAsiaTheme="majorEastAsia" w:hAnsiTheme="minorHAnsi" w:cstheme="minorHAnsi"/>
          <w:color w:val="auto"/>
          <w:spacing w:val="1"/>
          <w:sz w:val="20"/>
          <w:szCs w:val="20"/>
        </w:rPr>
        <w:t xml:space="preserve"> </w:t>
      </w:r>
      <w:r w:rsidRPr="000977F2">
        <w:rPr>
          <w:rFonts w:asciiTheme="minorHAnsi" w:hAnsiTheme="minorHAnsi" w:cstheme="minorHAnsi"/>
          <w:color w:val="auto"/>
          <w:spacing w:val="1"/>
          <w:sz w:val="20"/>
          <w:szCs w:val="20"/>
        </w:rPr>
        <w:t xml:space="preserve">trakcie wykonywania niniejszej Umowy ma prawo wystąpić do Wykonawcy </w:t>
      </w:r>
      <w:r w:rsidRPr="000977F2">
        <w:rPr>
          <w:rFonts w:asciiTheme="minorHAnsi" w:hAnsiTheme="minorHAnsi" w:cstheme="minorHAnsi"/>
          <w:color w:val="auto"/>
          <w:spacing w:val="1"/>
          <w:sz w:val="20"/>
          <w:szCs w:val="20"/>
        </w:rPr>
        <w:br/>
        <w:t>o</w:t>
      </w:r>
      <w:r w:rsidRPr="000977F2">
        <w:rPr>
          <w:rStyle w:val="ND"/>
          <w:rFonts w:asciiTheme="minorHAnsi" w:eastAsiaTheme="majorEastAsia" w:hAnsiTheme="minorHAnsi" w:cstheme="minorHAnsi"/>
          <w:color w:val="auto"/>
          <w:spacing w:val="1"/>
          <w:sz w:val="20"/>
          <w:szCs w:val="20"/>
        </w:rPr>
        <w:t xml:space="preserve"> </w:t>
      </w:r>
      <w:r w:rsidRPr="000977F2">
        <w:rPr>
          <w:rFonts w:asciiTheme="minorHAnsi" w:hAnsiTheme="minorHAnsi" w:cstheme="minorHAnsi"/>
          <w:color w:val="auto"/>
          <w:spacing w:val="1"/>
          <w:sz w:val="20"/>
          <w:szCs w:val="20"/>
        </w:rPr>
        <w:t>wykonanie robót zamiennych. Roboty zamienne nie mogą wykraczać poza zakres zobowiązania umownego Wykonawcy, a</w:t>
      </w:r>
      <w:r w:rsidRPr="000977F2">
        <w:rPr>
          <w:rStyle w:val="ND"/>
          <w:rFonts w:asciiTheme="minorHAnsi" w:eastAsiaTheme="majorEastAsia" w:hAnsiTheme="minorHAnsi" w:cstheme="minorHAnsi"/>
          <w:color w:val="auto"/>
          <w:spacing w:val="1"/>
          <w:sz w:val="20"/>
          <w:szCs w:val="20"/>
        </w:rPr>
        <w:t xml:space="preserve"> </w:t>
      </w:r>
      <w:r w:rsidRPr="000977F2">
        <w:rPr>
          <w:rFonts w:asciiTheme="minorHAnsi" w:hAnsiTheme="minorHAnsi" w:cstheme="minorHAnsi"/>
          <w:color w:val="auto"/>
          <w:spacing w:val="1"/>
          <w:sz w:val="20"/>
          <w:szCs w:val="20"/>
        </w:rPr>
        <w:t>zmiana polegać może jedynie na</w:t>
      </w:r>
      <w:r>
        <w:rPr>
          <w:rFonts w:asciiTheme="minorHAnsi" w:hAnsiTheme="minorHAnsi" w:cstheme="minorHAnsi"/>
          <w:color w:val="auto"/>
          <w:spacing w:val="1"/>
          <w:sz w:val="20"/>
          <w:szCs w:val="20"/>
        </w:rPr>
        <w:t xml:space="preserve"> modyfikacji Robót określonych </w:t>
      </w:r>
      <w:r w:rsidRPr="000977F2">
        <w:rPr>
          <w:rFonts w:asciiTheme="minorHAnsi" w:hAnsiTheme="minorHAnsi" w:cstheme="minorHAnsi"/>
          <w:color w:val="auto"/>
          <w:spacing w:val="1"/>
          <w:sz w:val="20"/>
          <w:szCs w:val="20"/>
        </w:rPr>
        <w:t>w</w:t>
      </w:r>
      <w:r w:rsidRPr="000977F2">
        <w:rPr>
          <w:rStyle w:val="ND"/>
          <w:rFonts w:asciiTheme="minorHAnsi" w:eastAsiaTheme="majorEastAsia" w:hAnsiTheme="minorHAnsi" w:cstheme="minorHAnsi"/>
          <w:color w:val="auto"/>
          <w:spacing w:val="1"/>
          <w:sz w:val="20"/>
          <w:szCs w:val="20"/>
        </w:rPr>
        <w:t xml:space="preserve"> </w:t>
      </w:r>
      <w:r w:rsidRPr="000977F2">
        <w:rPr>
          <w:rFonts w:asciiTheme="minorHAnsi" w:hAnsiTheme="minorHAnsi" w:cstheme="minorHAnsi"/>
          <w:color w:val="auto"/>
          <w:spacing w:val="1"/>
          <w:sz w:val="20"/>
          <w:szCs w:val="20"/>
        </w:rPr>
        <w:t>dokumentacji, o</w:t>
      </w:r>
      <w:r w:rsidRPr="000977F2">
        <w:rPr>
          <w:rStyle w:val="ND"/>
          <w:rFonts w:asciiTheme="minorHAnsi" w:eastAsiaTheme="majorEastAsia" w:hAnsiTheme="minorHAnsi" w:cstheme="minorHAnsi"/>
          <w:color w:val="auto"/>
          <w:spacing w:val="1"/>
          <w:sz w:val="20"/>
          <w:szCs w:val="20"/>
        </w:rPr>
        <w:t xml:space="preserve"> </w:t>
      </w:r>
      <w:r w:rsidRPr="000977F2">
        <w:rPr>
          <w:rFonts w:asciiTheme="minorHAnsi" w:hAnsiTheme="minorHAnsi" w:cstheme="minorHAnsi"/>
          <w:color w:val="auto"/>
          <w:spacing w:val="1"/>
          <w:sz w:val="20"/>
          <w:szCs w:val="20"/>
        </w:rPr>
        <w:t>której mowa w</w:t>
      </w:r>
      <w:r w:rsidRPr="000977F2">
        <w:rPr>
          <w:rStyle w:val="ND"/>
          <w:rFonts w:asciiTheme="minorHAnsi" w:eastAsiaTheme="majorEastAsia" w:hAnsiTheme="minorHAnsi" w:cstheme="minorHAnsi"/>
          <w:color w:val="auto"/>
          <w:spacing w:val="1"/>
          <w:sz w:val="20"/>
          <w:szCs w:val="20"/>
        </w:rPr>
        <w:t xml:space="preserve"> </w:t>
      </w:r>
      <w:r w:rsidRPr="000977F2">
        <w:rPr>
          <w:rFonts w:asciiTheme="minorHAnsi" w:hAnsiTheme="minorHAnsi" w:cstheme="minorHAnsi"/>
          <w:color w:val="auto"/>
          <w:spacing w:val="1"/>
          <w:sz w:val="20"/>
          <w:szCs w:val="20"/>
        </w:rPr>
        <w:t>§ 2 ust. 3 Umowy, lub za</w:t>
      </w:r>
      <w:r>
        <w:rPr>
          <w:rFonts w:asciiTheme="minorHAnsi" w:hAnsiTheme="minorHAnsi" w:cstheme="minorHAnsi"/>
          <w:color w:val="auto"/>
          <w:spacing w:val="1"/>
          <w:sz w:val="20"/>
          <w:szCs w:val="20"/>
        </w:rPr>
        <w:t xml:space="preserve">stąpieniu ich innymi robotami. </w:t>
      </w:r>
      <w:r w:rsidRPr="000977F2">
        <w:rPr>
          <w:rFonts w:asciiTheme="minorHAnsi" w:hAnsiTheme="minorHAnsi" w:cstheme="minorHAnsi"/>
          <w:color w:val="auto"/>
          <w:spacing w:val="1"/>
          <w:sz w:val="20"/>
          <w:szCs w:val="20"/>
        </w:rPr>
        <w:t>Zmiana w</w:t>
      </w:r>
      <w:r w:rsidRPr="000977F2">
        <w:rPr>
          <w:rStyle w:val="ND"/>
          <w:rFonts w:asciiTheme="minorHAnsi" w:eastAsiaTheme="majorEastAsia" w:hAnsiTheme="minorHAnsi" w:cstheme="minorHAnsi"/>
          <w:color w:val="auto"/>
          <w:spacing w:val="1"/>
          <w:sz w:val="20"/>
          <w:szCs w:val="20"/>
        </w:rPr>
        <w:t xml:space="preserve"> </w:t>
      </w:r>
      <w:r w:rsidRPr="000977F2">
        <w:rPr>
          <w:rFonts w:asciiTheme="minorHAnsi" w:hAnsiTheme="minorHAnsi" w:cstheme="minorHAnsi"/>
          <w:color w:val="auto"/>
          <w:spacing w:val="1"/>
          <w:sz w:val="20"/>
          <w:szCs w:val="20"/>
        </w:rPr>
        <w:t xml:space="preserve">wykonywaniu jakiejkolwiek części prac wymaga sporządzenia przez Strony aneksu do niniejszej Umowy. Żądanie dokonania zmiany powinno zostać zgłoszone Wykonawcy przez Zamawiającego na piśmie na co najmniej </w:t>
      </w:r>
      <w:r>
        <w:rPr>
          <w:rFonts w:asciiTheme="minorHAnsi" w:hAnsiTheme="minorHAnsi" w:cstheme="minorHAnsi"/>
          <w:color w:val="auto"/>
          <w:spacing w:val="1"/>
          <w:sz w:val="20"/>
          <w:szCs w:val="20"/>
        </w:rPr>
        <w:br/>
      </w:r>
      <w:r w:rsidRPr="000977F2">
        <w:rPr>
          <w:rFonts w:asciiTheme="minorHAnsi" w:hAnsiTheme="minorHAnsi" w:cstheme="minorHAnsi"/>
          <w:color w:val="auto"/>
          <w:spacing w:val="1"/>
          <w:sz w:val="20"/>
          <w:szCs w:val="20"/>
        </w:rPr>
        <w:t>7 dni przed rozpoczęciem przez Wykonawcę wykonywania robót, których przedmiotowe żądanie dotyczy.</w:t>
      </w:r>
    </w:p>
    <w:p w14:paraId="35E433E3" w14:textId="77777777" w:rsidR="009F73DF" w:rsidRPr="000977F2" w:rsidRDefault="009F73DF" w:rsidP="009F73DF">
      <w:pPr>
        <w:pStyle w:val="Zal-text"/>
        <w:spacing w:before="0" w:after="0" w:line="276" w:lineRule="auto"/>
        <w:ind w:left="0" w:right="0"/>
        <w:rPr>
          <w:rFonts w:asciiTheme="minorHAnsi" w:hAnsiTheme="minorHAnsi" w:cstheme="minorHAnsi"/>
          <w:color w:val="auto"/>
          <w:spacing w:val="1"/>
          <w:sz w:val="20"/>
          <w:szCs w:val="20"/>
        </w:rPr>
      </w:pPr>
    </w:p>
    <w:p w14:paraId="0EA75041" w14:textId="77777777" w:rsidR="009F73DF" w:rsidRPr="000977F2" w:rsidRDefault="009F73DF" w:rsidP="009B7DCC">
      <w:pPr>
        <w:pStyle w:val="Standard"/>
        <w:numPr>
          <w:ilvl w:val="0"/>
          <w:numId w:val="63"/>
        </w:numPr>
        <w:shd w:val="clear" w:color="auto" w:fill="FFFFFF" w:themeFill="background1"/>
        <w:spacing w:after="0"/>
        <w:ind w:left="709" w:hanging="349"/>
        <w:jc w:val="center"/>
        <w:outlineLvl w:val="0"/>
        <w:rPr>
          <w:rFonts w:asciiTheme="minorHAnsi" w:hAnsiTheme="minorHAnsi" w:cstheme="minorHAnsi"/>
          <w:b/>
          <w:sz w:val="20"/>
          <w:szCs w:val="20"/>
        </w:rPr>
      </w:pPr>
      <w:bookmarkStart w:id="59" w:name="_Toc41052303"/>
      <w:r w:rsidRPr="000977F2">
        <w:rPr>
          <w:rFonts w:asciiTheme="minorHAnsi" w:hAnsiTheme="minorHAnsi" w:cstheme="minorHAnsi"/>
          <w:b/>
          <w:sz w:val="20"/>
          <w:szCs w:val="20"/>
        </w:rPr>
        <w:t>WARUNKI GWARANCJI JAKOŚCI I RĘKOJMI</w:t>
      </w:r>
      <w:bookmarkEnd w:id="59"/>
    </w:p>
    <w:p w14:paraId="43BE82D0"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sz w:val="20"/>
          <w:szCs w:val="20"/>
        </w:rPr>
      </w:pPr>
      <w:r w:rsidRPr="000977F2">
        <w:rPr>
          <w:rFonts w:asciiTheme="minorHAnsi" w:hAnsiTheme="minorHAnsi" w:cstheme="minorHAnsi"/>
          <w:b/>
          <w:sz w:val="20"/>
          <w:szCs w:val="20"/>
        </w:rPr>
        <w:t>§ 1</w:t>
      </w:r>
      <w:r>
        <w:rPr>
          <w:rFonts w:asciiTheme="minorHAnsi" w:hAnsiTheme="minorHAnsi" w:cstheme="minorHAnsi"/>
          <w:b/>
          <w:sz w:val="20"/>
          <w:szCs w:val="20"/>
        </w:rPr>
        <w:t>6</w:t>
      </w:r>
    </w:p>
    <w:p w14:paraId="7EAD3E0D" w14:textId="77777777" w:rsidR="009F73DF" w:rsidRPr="000977F2" w:rsidRDefault="009F73DF" w:rsidP="009B7DCC">
      <w:pPr>
        <w:pStyle w:val="Standard"/>
        <w:numPr>
          <w:ilvl w:val="0"/>
          <w:numId w:val="36"/>
        </w:numPr>
        <w:shd w:val="clear" w:color="auto" w:fill="FFFFFF" w:themeFill="background1"/>
        <w:tabs>
          <w:tab w:val="clear" w:pos="0"/>
        </w:tabs>
        <w:spacing w:after="0"/>
        <w:ind w:left="284" w:hanging="284"/>
        <w:jc w:val="both"/>
        <w:rPr>
          <w:rFonts w:asciiTheme="minorHAnsi" w:hAnsiTheme="minorHAnsi" w:cstheme="minorHAnsi"/>
          <w:sz w:val="20"/>
          <w:szCs w:val="20"/>
        </w:rPr>
      </w:pPr>
      <w:r w:rsidRPr="000977F2">
        <w:rPr>
          <w:rFonts w:asciiTheme="minorHAnsi" w:hAnsiTheme="minorHAnsi" w:cstheme="minorHAnsi"/>
          <w:sz w:val="20"/>
          <w:szCs w:val="20"/>
        </w:rPr>
        <w:t>Wykonawca udziela Zamawiającym gwarancji jakości zgodnie ze złożoną Ofertą na okres ……. miesięcy</w:t>
      </w:r>
      <w:r w:rsidRPr="000977F2">
        <w:rPr>
          <w:rFonts w:asciiTheme="minorHAnsi" w:hAnsiTheme="minorHAnsi" w:cstheme="minorHAnsi"/>
          <w:b/>
          <w:sz w:val="20"/>
          <w:szCs w:val="20"/>
        </w:rPr>
        <w:t xml:space="preserve"> </w:t>
      </w:r>
      <w:r>
        <w:rPr>
          <w:rFonts w:asciiTheme="minorHAnsi" w:hAnsiTheme="minorHAnsi" w:cstheme="minorHAnsi"/>
          <w:b/>
          <w:sz w:val="20"/>
          <w:szCs w:val="20"/>
        </w:rPr>
        <w:br/>
      </w:r>
      <w:r w:rsidRPr="000977F2">
        <w:rPr>
          <w:rFonts w:asciiTheme="minorHAnsi" w:hAnsiTheme="minorHAnsi" w:cstheme="minorHAnsi"/>
          <w:sz w:val="20"/>
          <w:szCs w:val="20"/>
        </w:rPr>
        <w:t>od dnia podpisania przez Strony protokołu Odbio</w:t>
      </w:r>
      <w:r>
        <w:rPr>
          <w:rFonts w:asciiTheme="minorHAnsi" w:hAnsiTheme="minorHAnsi" w:cstheme="minorHAnsi"/>
          <w:sz w:val="20"/>
          <w:szCs w:val="20"/>
        </w:rPr>
        <w:t xml:space="preserve">ru Końcowego, z zastrzeżeniem, </w:t>
      </w:r>
      <w:r w:rsidRPr="000977F2">
        <w:rPr>
          <w:rFonts w:asciiTheme="minorHAnsi" w:hAnsiTheme="minorHAnsi" w:cstheme="minorHAnsi"/>
          <w:sz w:val="20"/>
          <w:szCs w:val="20"/>
        </w:rPr>
        <w:t>że jeżeli producent zamontowanych w toku Robot urządzeń udzielił dłuższej gwarancji okres gwarancji będzie odpowiadał temu dłuższemu okresowi.</w:t>
      </w:r>
    </w:p>
    <w:p w14:paraId="5732666B" w14:textId="77777777" w:rsidR="009F73DF" w:rsidRPr="000977F2" w:rsidRDefault="009F73DF" w:rsidP="009B7DCC">
      <w:pPr>
        <w:pStyle w:val="Standard"/>
        <w:numPr>
          <w:ilvl w:val="0"/>
          <w:numId w:val="36"/>
        </w:numPr>
        <w:shd w:val="clear" w:color="auto" w:fill="FFFFFF" w:themeFill="background1"/>
        <w:tabs>
          <w:tab w:val="clear" w:pos="0"/>
        </w:tabs>
        <w:spacing w:after="0"/>
        <w:ind w:left="284" w:hanging="284"/>
        <w:jc w:val="both"/>
        <w:rPr>
          <w:rFonts w:asciiTheme="minorHAnsi" w:hAnsiTheme="minorHAnsi" w:cstheme="minorHAnsi"/>
          <w:sz w:val="20"/>
          <w:szCs w:val="20"/>
        </w:rPr>
      </w:pPr>
      <w:r w:rsidRPr="000977F2">
        <w:rPr>
          <w:rFonts w:asciiTheme="minorHAnsi" w:hAnsiTheme="minorHAnsi" w:cstheme="minorHAnsi"/>
          <w:sz w:val="20"/>
          <w:szCs w:val="20"/>
        </w:rPr>
        <w:t>Okres rękojmi za wady fizyczne i prawne wykonanych R</w:t>
      </w:r>
      <w:r>
        <w:rPr>
          <w:rFonts w:asciiTheme="minorHAnsi" w:hAnsiTheme="minorHAnsi" w:cstheme="minorHAnsi"/>
          <w:sz w:val="20"/>
          <w:szCs w:val="20"/>
        </w:rPr>
        <w:t xml:space="preserve">obót budowlanych wynosi lat 5, </w:t>
      </w:r>
      <w:r>
        <w:rPr>
          <w:rFonts w:asciiTheme="minorHAnsi" w:hAnsiTheme="minorHAnsi" w:cstheme="minorHAnsi"/>
          <w:sz w:val="20"/>
          <w:szCs w:val="20"/>
        </w:rPr>
        <w:br/>
      </w:r>
      <w:r w:rsidRPr="000977F2">
        <w:rPr>
          <w:rFonts w:asciiTheme="minorHAnsi" w:hAnsiTheme="minorHAnsi" w:cstheme="minorHAnsi"/>
          <w:sz w:val="20"/>
          <w:szCs w:val="20"/>
        </w:rPr>
        <w:t>a dla zamontowanych urządzeń wynosi 2 lata.</w:t>
      </w:r>
    </w:p>
    <w:p w14:paraId="438FEDB7" w14:textId="77777777" w:rsidR="009F73DF" w:rsidRPr="000977F2" w:rsidRDefault="009F73DF" w:rsidP="009B7DCC">
      <w:pPr>
        <w:pStyle w:val="Standard"/>
        <w:numPr>
          <w:ilvl w:val="0"/>
          <w:numId w:val="36"/>
        </w:numPr>
        <w:shd w:val="clear" w:color="auto" w:fill="FFFFFF" w:themeFill="background1"/>
        <w:tabs>
          <w:tab w:val="clear" w:pos="0"/>
        </w:tabs>
        <w:spacing w:after="0"/>
        <w:ind w:left="284" w:hanging="284"/>
        <w:jc w:val="both"/>
        <w:rPr>
          <w:rFonts w:asciiTheme="minorHAnsi" w:hAnsiTheme="minorHAnsi" w:cstheme="minorHAnsi"/>
          <w:sz w:val="20"/>
          <w:szCs w:val="20"/>
        </w:rPr>
      </w:pPr>
      <w:r w:rsidRPr="000977F2">
        <w:rPr>
          <w:rFonts w:asciiTheme="minorHAnsi" w:hAnsiTheme="minorHAnsi" w:cstheme="minorHAnsi"/>
          <w:sz w:val="20"/>
          <w:szCs w:val="20"/>
        </w:rPr>
        <w:t xml:space="preserve">Wykonawca zobowiązany jest wystawić i przekazać Zamawiającemu oryginały dokumentów gwarancji </w:t>
      </w:r>
      <w:r>
        <w:rPr>
          <w:rFonts w:asciiTheme="minorHAnsi" w:hAnsiTheme="minorHAnsi" w:cstheme="minorHAnsi"/>
          <w:sz w:val="20"/>
          <w:szCs w:val="20"/>
        </w:rPr>
        <w:br/>
      </w:r>
      <w:r w:rsidRPr="000977F2">
        <w:rPr>
          <w:rFonts w:asciiTheme="minorHAnsi" w:hAnsiTheme="minorHAnsi" w:cstheme="minorHAnsi"/>
          <w:sz w:val="20"/>
          <w:szCs w:val="20"/>
        </w:rPr>
        <w:t xml:space="preserve">dla wszystkich Robót i urządzeń podlegających procedurze odbioru nie później niż w dniu określonym </w:t>
      </w:r>
      <w:r w:rsidRPr="000977F2">
        <w:rPr>
          <w:rFonts w:asciiTheme="minorHAnsi" w:hAnsiTheme="minorHAnsi" w:cstheme="minorHAnsi"/>
          <w:sz w:val="20"/>
          <w:szCs w:val="20"/>
        </w:rPr>
        <w:br/>
        <w:t>w § 4 ust. 3 pkt i) i zawrze w nich następujące postanowienia:</w:t>
      </w:r>
    </w:p>
    <w:p w14:paraId="039F4CF7" w14:textId="77777777" w:rsidR="009F73DF" w:rsidRPr="000977F2" w:rsidRDefault="009F73DF" w:rsidP="009B7DCC">
      <w:pPr>
        <w:pStyle w:val="Standard"/>
        <w:numPr>
          <w:ilvl w:val="0"/>
          <w:numId w:val="48"/>
        </w:numPr>
        <w:shd w:val="clear" w:color="auto" w:fill="FFFFFF" w:themeFill="background1"/>
        <w:spacing w:after="0"/>
        <w:ind w:left="709"/>
        <w:jc w:val="both"/>
        <w:rPr>
          <w:rFonts w:asciiTheme="minorHAnsi" w:hAnsiTheme="minorHAnsi" w:cstheme="minorHAnsi"/>
          <w:sz w:val="20"/>
          <w:szCs w:val="20"/>
        </w:rPr>
      </w:pPr>
      <w:r w:rsidRPr="000977F2">
        <w:rPr>
          <w:rFonts w:asciiTheme="minorHAnsi" w:hAnsiTheme="minorHAnsi" w:cstheme="minorHAnsi"/>
          <w:sz w:val="20"/>
          <w:szCs w:val="20"/>
        </w:rPr>
        <w:t>czas reakcji Wykonawcy na zgłoszenie - do 24 godzin od skutecznego zgłoszenia Reklamacji;</w:t>
      </w:r>
    </w:p>
    <w:p w14:paraId="11585E26" w14:textId="77777777" w:rsidR="009F73DF" w:rsidRPr="000977F2" w:rsidRDefault="009F73DF" w:rsidP="009B7DCC">
      <w:pPr>
        <w:pStyle w:val="Standard"/>
        <w:numPr>
          <w:ilvl w:val="0"/>
          <w:numId w:val="48"/>
        </w:numPr>
        <w:shd w:val="clear" w:color="auto" w:fill="FFFFFF" w:themeFill="background1"/>
        <w:spacing w:after="0"/>
        <w:ind w:left="709"/>
        <w:jc w:val="both"/>
        <w:rPr>
          <w:rFonts w:asciiTheme="minorHAnsi" w:hAnsiTheme="minorHAnsi" w:cstheme="minorHAnsi"/>
          <w:sz w:val="20"/>
          <w:szCs w:val="20"/>
        </w:rPr>
      </w:pPr>
      <w:r w:rsidRPr="000977F2">
        <w:rPr>
          <w:rFonts w:asciiTheme="minorHAnsi" w:hAnsiTheme="minorHAnsi" w:cstheme="minorHAnsi"/>
          <w:sz w:val="20"/>
          <w:szCs w:val="20"/>
        </w:rPr>
        <w:t>usunięcie wady w czasie 14 dni od skutecznego zgłoszenia Reklamacji lub innym uzgodnionym przez Zamawiającego i Wykonawcę.</w:t>
      </w:r>
    </w:p>
    <w:p w14:paraId="0620970C" w14:textId="77777777" w:rsidR="009F73DF" w:rsidRPr="000977F2" w:rsidRDefault="009F73DF" w:rsidP="009F73DF">
      <w:pPr>
        <w:pStyle w:val="Standard"/>
        <w:shd w:val="clear" w:color="auto" w:fill="FFFFFF" w:themeFill="background1"/>
        <w:spacing w:after="0"/>
        <w:jc w:val="both"/>
        <w:rPr>
          <w:rFonts w:asciiTheme="minorHAnsi" w:hAnsiTheme="minorHAnsi" w:cstheme="minorHAnsi"/>
          <w:b/>
          <w:sz w:val="20"/>
          <w:szCs w:val="20"/>
        </w:rPr>
      </w:pPr>
    </w:p>
    <w:p w14:paraId="2B4F6687"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sz w:val="20"/>
          <w:szCs w:val="20"/>
        </w:rPr>
      </w:pPr>
      <w:r w:rsidRPr="000977F2">
        <w:rPr>
          <w:rFonts w:asciiTheme="minorHAnsi" w:hAnsiTheme="minorHAnsi" w:cstheme="minorHAnsi"/>
          <w:b/>
          <w:sz w:val="20"/>
          <w:szCs w:val="20"/>
        </w:rPr>
        <w:t>§ 1</w:t>
      </w:r>
      <w:r>
        <w:rPr>
          <w:rFonts w:asciiTheme="minorHAnsi" w:hAnsiTheme="minorHAnsi" w:cstheme="minorHAnsi"/>
          <w:b/>
          <w:sz w:val="20"/>
          <w:szCs w:val="20"/>
        </w:rPr>
        <w:t>7</w:t>
      </w:r>
    </w:p>
    <w:p w14:paraId="201D013E" w14:textId="77777777" w:rsidR="009F73DF" w:rsidRPr="000977F2" w:rsidRDefault="009F73DF" w:rsidP="009B7DCC">
      <w:pPr>
        <w:pStyle w:val="Standard"/>
        <w:numPr>
          <w:ilvl w:val="1"/>
          <w:numId w:val="36"/>
        </w:numPr>
        <w:shd w:val="clear" w:color="auto" w:fill="FFFFFF" w:themeFill="background1"/>
        <w:tabs>
          <w:tab w:val="clear" w:pos="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Zamawiający jest uprawniony do zawiadomienia Wykonawcy o wykrytej wadzie, w każdym czasie, w trakcie obowiązywania rękojmi lub gwarancji [Reklamacja].</w:t>
      </w:r>
    </w:p>
    <w:p w14:paraId="13C563D8" w14:textId="77777777" w:rsidR="009F73DF" w:rsidRPr="000977F2" w:rsidRDefault="009F73DF" w:rsidP="009B7DCC">
      <w:pPr>
        <w:pStyle w:val="Standard"/>
        <w:numPr>
          <w:ilvl w:val="1"/>
          <w:numId w:val="36"/>
        </w:numPr>
        <w:shd w:val="clear" w:color="auto" w:fill="FFFFFF" w:themeFill="background1"/>
        <w:tabs>
          <w:tab w:val="clear" w:pos="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Wykonawca będzie zobowiązany do usunięcia wady, jeżeli wada ujawni się w okresie gwarancji lub rękojmi. </w:t>
      </w:r>
    </w:p>
    <w:p w14:paraId="1694116A" w14:textId="77777777" w:rsidR="009F73DF" w:rsidRPr="000977F2" w:rsidRDefault="009F73DF" w:rsidP="009B7DCC">
      <w:pPr>
        <w:pStyle w:val="Standard"/>
        <w:numPr>
          <w:ilvl w:val="1"/>
          <w:numId w:val="36"/>
        </w:numPr>
        <w:shd w:val="clear" w:color="auto" w:fill="FFFFFF" w:themeFill="background1"/>
        <w:tabs>
          <w:tab w:val="clear" w:pos="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Zamawiający dokonuje zgłoszenia Reklamacji za pośrednictwem telefonu, faksu oraz poczty elektronicznej na adres i numery wskazane przez Wykonawcę.</w:t>
      </w:r>
    </w:p>
    <w:p w14:paraId="496CCEF9" w14:textId="77777777" w:rsidR="009F73DF" w:rsidRPr="000977F2" w:rsidRDefault="009F73DF" w:rsidP="009B7DCC">
      <w:pPr>
        <w:pStyle w:val="Standard"/>
        <w:numPr>
          <w:ilvl w:val="1"/>
          <w:numId w:val="36"/>
        </w:numPr>
        <w:shd w:val="clear" w:color="auto" w:fill="FFFFFF" w:themeFill="background1"/>
        <w:tabs>
          <w:tab w:val="clear" w:pos="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Wykonawca zobowiązany jest zapewnić obsługę Reklamacji w języku polskim i utrzymania adresu poczty elektronicznej i numeru telefonu oraz faksu do zgłosze</w:t>
      </w:r>
      <w:r>
        <w:rPr>
          <w:rFonts w:asciiTheme="minorHAnsi" w:hAnsiTheme="minorHAnsi" w:cstheme="minorHAnsi"/>
          <w:sz w:val="20"/>
          <w:szCs w:val="20"/>
        </w:rPr>
        <w:t xml:space="preserve">ń przez cały okres gwarancji </w:t>
      </w:r>
      <w:r w:rsidRPr="000977F2">
        <w:rPr>
          <w:rFonts w:asciiTheme="minorHAnsi" w:hAnsiTheme="minorHAnsi" w:cstheme="minorHAnsi"/>
          <w:sz w:val="20"/>
          <w:szCs w:val="20"/>
        </w:rPr>
        <w:t>i rękojmi, we wszystkie dni tygodnia, w godzinach od 8.00 do 15.00, za wyjątkiem dni ustawowo wolnych od pracy.</w:t>
      </w:r>
    </w:p>
    <w:p w14:paraId="6E4CFA86" w14:textId="77777777" w:rsidR="00967E88" w:rsidRDefault="00967E88">
      <w:pPr>
        <w:spacing w:after="0" w:line="240" w:lineRule="auto"/>
        <w:rPr>
          <w:rFonts w:asciiTheme="minorHAnsi" w:eastAsia="SimSun" w:hAnsiTheme="minorHAnsi" w:cstheme="minorHAnsi"/>
          <w:kern w:val="1"/>
          <w:sz w:val="20"/>
          <w:szCs w:val="20"/>
          <w:lang w:eastAsia="ar-SA"/>
        </w:rPr>
      </w:pPr>
      <w:r>
        <w:rPr>
          <w:rFonts w:asciiTheme="minorHAnsi" w:hAnsiTheme="minorHAnsi" w:cstheme="minorHAnsi"/>
          <w:sz w:val="20"/>
          <w:szCs w:val="20"/>
        </w:rPr>
        <w:br w:type="page"/>
      </w:r>
    </w:p>
    <w:p w14:paraId="1A33DF3E" w14:textId="77777777" w:rsidR="009F73DF" w:rsidRPr="000977F2" w:rsidRDefault="009F73DF" w:rsidP="009B7DCC">
      <w:pPr>
        <w:pStyle w:val="Standard"/>
        <w:numPr>
          <w:ilvl w:val="1"/>
          <w:numId w:val="36"/>
        </w:numPr>
        <w:shd w:val="clear" w:color="auto" w:fill="FFFFFF" w:themeFill="background1"/>
        <w:tabs>
          <w:tab w:val="clear" w:pos="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lastRenderedPageBreak/>
        <w:t xml:space="preserve">W przypadku nie usunięcia wady w terminie, Zamawiający, po uprzednim pisemnym wezwaniu </w:t>
      </w:r>
      <w:r>
        <w:rPr>
          <w:rFonts w:asciiTheme="minorHAnsi" w:hAnsiTheme="minorHAnsi" w:cstheme="minorHAnsi"/>
          <w:sz w:val="20"/>
          <w:szCs w:val="20"/>
        </w:rPr>
        <w:br/>
      </w:r>
      <w:r w:rsidRPr="000977F2">
        <w:rPr>
          <w:rFonts w:asciiTheme="minorHAnsi" w:hAnsiTheme="minorHAnsi" w:cstheme="minorHAnsi"/>
          <w:sz w:val="20"/>
          <w:szCs w:val="20"/>
        </w:rPr>
        <w:t xml:space="preserve">do wykonania obowiązku, może zlecić usunięcie wad innej osobie na koszt i ryzyko Wykonawcy (wykonanie zastępcze), a następnie może dokonać stosownego potrącenia z Zabezpieczenia o kwotę odpowiadającą kosztom takiego zastępczego usunięcia wad. W przypadku, gdy kwota Zabezpieczenia okaże </w:t>
      </w:r>
      <w:r>
        <w:rPr>
          <w:rFonts w:asciiTheme="minorHAnsi" w:hAnsiTheme="minorHAnsi" w:cstheme="minorHAnsi"/>
          <w:sz w:val="20"/>
          <w:szCs w:val="20"/>
        </w:rPr>
        <w:br/>
      </w:r>
      <w:r w:rsidRPr="000977F2">
        <w:rPr>
          <w:rFonts w:asciiTheme="minorHAnsi" w:hAnsiTheme="minorHAnsi" w:cstheme="minorHAnsi"/>
          <w:sz w:val="20"/>
          <w:szCs w:val="20"/>
        </w:rPr>
        <w:t>się niewystarczająca Wykonawca jest zobowiązany do pokrycia powstałej różnicy.</w:t>
      </w:r>
    </w:p>
    <w:p w14:paraId="53080B0A" w14:textId="77777777" w:rsidR="009F73DF" w:rsidRPr="000977F2" w:rsidRDefault="009F73DF" w:rsidP="009B7DCC">
      <w:pPr>
        <w:pStyle w:val="Standard"/>
        <w:numPr>
          <w:ilvl w:val="1"/>
          <w:numId w:val="36"/>
        </w:numPr>
        <w:shd w:val="clear" w:color="auto" w:fill="FFFFFF" w:themeFill="background1"/>
        <w:tabs>
          <w:tab w:val="clear" w:pos="0"/>
        </w:tabs>
        <w:spacing w:after="0"/>
        <w:ind w:left="426"/>
        <w:jc w:val="both"/>
        <w:rPr>
          <w:rFonts w:asciiTheme="minorHAnsi" w:hAnsiTheme="minorHAnsi" w:cstheme="minorHAnsi"/>
          <w:b/>
          <w:sz w:val="20"/>
          <w:szCs w:val="20"/>
        </w:rPr>
      </w:pPr>
      <w:r w:rsidRPr="000977F2">
        <w:rPr>
          <w:rFonts w:asciiTheme="minorHAnsi" w:hAnsiTheme="minorHAnsi" w:cstheme="minorHAnsi"/>
          <w:sz w:val="20"/>
          <w:szCs w:val="20"/>
        </w:rPr>
        <w:t xml:space="preserve">Usunięcie wad powinno być stwierdzone pisemnym protokołem podpisanym przez przedstawicieli Stron, pod rygorem nieważności. </w:t>
      </w:r>
    </w:p>
    <w:p w14:paraId="769C5D57" w14:textId="77777777" w:rsidR="009F73DF" w:rsidRPr="000977F2" w:rsidRDefault="009F73DF" w:rsidP="009F73DF">
      <w:pPr>
        <w:spacing w:after="0" w:line="240" w:lineRule="auto"/>
        <w:rPr>
          <w:rFonts w:asciiTheme="minorHAnsi" w:eastAsia="SimSun" w:hAnsiTheme="minorHAnsi" w:cstheme="minorHAnsi"/>
          <w:b/>
          <w:kern w:val="1"/>
          <w:sz w:val="20"/>
          <w:szCs w:val="20"/>
          <w:lang w:eastAsia="ar-SA"/>
        </w:rPr>
      </w:pPr>
    </w:p>
    <w:p w14:paraId="67B5C338" w14:textId="77777777" w:rsidR="009F73DF" w:rsidRPr="000977F2" w:rsidRDefault="009F73DF" w:rsidP="009F73DF">
      <w:pPr>
        <w:pStyle w:val="Akapitzlist"/>
        <w:shd w:val="clear" w:color="auto" w:fill="FFFFFF" w:themeFill="background1"/>
        <w:ind w:left="426"/>
        <w:rPr>
          <w:rFonts w:asciiTheme="minorHAnsi" w:hAnsiTheme="minorHAnsi" w:cstheme="minorHAnsi"/>
          <w:b/>
          <w:sz w:val="20"/>
          <w:szCs w:val="20"/>
        </w:rPr>
      </w:pPr>
      <w:bookmarkStart w:id="60" w:name="_Toc41052304"/>
    </w:p>
    <w:p w14:paraId="430F3BD9" w14:textId="77777777" w:rsidR="009F73DF" w:rsidRPr="000977F2" w:rsidRDefault="009F73DF" w:rsidP="009B7DCC">
      <w:pPr>
        <w:pStyle w:val="Akapitzlist"/>
        <w:numPr>
          <w:ilvl w:val="0"/>
          <w:numId w:val="63"/>
        </w:numPr>
        <w:suppressAutoHyphens/>
        <w:spacing w:line="276" w:lineRule="auto"/>
        <w:ind w:left="567" w:hanging="567"/>
        <w:contextualSpacing w:val="0"/>
        <w:jc w:val="center"/>
        <w:textAlignment w:val="baseline"/>
        <w:outlineLvl w:val="0"/>
        <w:rPr>
          <w:rFonts w:asciiTheme="minorHAnsi" w:hAnsiTheme="minorHAnsi" w:cstheme="minorHAnsi"/>
          <w:b/>
          <w:sz w:val="20"/>
          <w:szCs w:val="20"/>
        </w:rPr>
      </w:pPr>
      <w:r w:rsidRPr="000977F2">
        <w:rPr>
          <w:rFonts w:asciiTheme="minorHAnsi" w:hAnsiTheme="minorHAnsi" w:cstheme="minorHAnsi"/>
          <w:b/>
          <w:sz w:val="20"/>
          <w:szCs w:val="20"/>
        </w:rPr>
        <w:t>PODWYKONAWCY</w:t>
      </w:r>
      <w:bookmarkEnd w:id="60"/>
    </w:p>
    <w:p w14:paraId="3A77BB04" w14:textId="77777777" w:rsidR="009F73DF" w:rsidRPr="000977F2" w:rsidRDefault="009F73DF" w:rsidP="009F73DF">
      <w:pPr>
        <w:spacing w:after="0"/>
        <w:jc w:val="center"/>
        <w:rPr>
          <w:rFonts w:asciiTheme="minorHAnsi" w:hAnsiTheme="minorHAnsi" w:cstheme="minorHAnsi"/>
          <w:b/>
          <w:sz w:val="20"/>
          <w:szCs w:val="20"/>
        </w:rPr>
      </w:pPr>
      <w:r w:rsidRPr="000977F2">
        <w:rPr>
          <w:rFonts w:asciiTheme="minorHAnsi" w:hAnsiTheme="minorHAnsi" w:cstheme="minorHAnsi"/>
          <w:b/>
          <w:sz w:val="20"/>
          <w:szCs w:val="20"/>
        </w:rPr>
        <w:t xml:space="preserve">§ </w:t>
      </w:r>
      <w:r>
        <w:rPr>
          <w:rFonts w:asciiTheme="minorHAnsi" w:hAnsiTheme="minorHAnsi" w:cstheme="minorHAnsi"/>
          <w:b/>
          <w:sz w:val="20"/>
          <w:szCs w:val="20"/>
        </w:rPr>
        <w:t>18</w:t>
      </w:r>
    </w:p>
    <w:p w14:paraId="1E4E515C" w14:textId="77777777" w:rsidR="009F73DF" w:rsidRPr="000977F2" w:rsidRDefault="009F73DF" w:rsidP="009B7DCC">
      <w:pPr>
        <w:pStyle w:val="Zal-text"/>
        <w:numPr>
          <w:ilvl w:val="0"/>
          <w:numId w:val="57"/>
        </w:numPr>
        <w:spacing w:before="0" w:after="0" w:line="276" w:lineRule="auto"/>
        <w:ind w:left="426" w:right="0"/>
        <w:rPr>
          <w:rFonts w:asciiTheme="minorHAnsi" w:hAnsiTheme="minorHAnsi" w:cstheme="minorHAnsi"/>
          <w:color w:val="auto"/>
          <w:sz w:val="20"/>
          <w:szCs w:val="20"/>
        </w:rPr>
      </w:pPr>
      <w:r w:rsidRPr="000977F2">
        <w:rPr>
          <w:rFonts w:asciiTheme="minorHAnsi" w:hAnsiTheme="minorHAnsi" w:cstheme="minorHAnsi"/>
          <w:color w:val="auto"/>
          <w:sz w:val="20"/>
          <w:szCs w:val="20"/>
        </w:rPr>
        <w:t>Wykonawca może powierzyć wykonywanie robót objętych Przedmiotem Umowy Podwykonawcom w</w:t>
      </w:r>
      <w:r w:rsidRPr="000977F2">
        <w:rPr>
          <w:rStyle w:val="ND"/>
          <w:rFonts w:asciiTheme="minorHAnsi" w:eastAsiaTheme="majorEastAsia" w:hAnsiTheme="minorHAnsi" w:cstheme="minorHAnsi"/>
          <w:color w:val="auto"/>
          <w:sz w:val="20"/>
          <w:szCs w:val="20"/>
        </w:rPr>
        <w:t> </w:t>
      </w:r>
      <w:r w:rsidRPr="000977F2">
        <w:rPr>
          <w:rFonts w:asciiTheme="minorHAnsi" w:hAnsiTheme="minorHAnsi" w:cstheme="minorHAnsi"/>
          <w:color w:val="auto"/>
          <w:sz w:val="20"/>
          <w:szCs w:val="20"/>
        </w:rPr>
        <w:t>całości lub części na zasadach określonych w Umowie.</w:t>
      </w:r>
    </w:p>
    <w:p w14:paraId="3D940625" w14:textId="77777777" w:rsidR="009F73DF" w:rsidRPr="000977F2" w:rsidRDefault="009F73DF" w:rsidP="009B7DCC">
      <w:pPr>
        <w:pStyle w:val="Zal-text"/>
        <w:numPr>
          <w:ilvl w:val="0"/>
          <w:numId w:val="57"/>
        </w:numPr>
        <w:spacing w:before="0" w:after="0" w:line="276" w:lineRule="auto"/>
        <w:ind w:left="426" w:right="0"/>
        <w:rPr>
          <w:rFonts w:asciiTheme="minorHAnsi" w:hAnsiTheme="minorHAnsi" w:cstheme="minorHAnsi"/>
          <w:color w:val="auto"/>
          <w:sz w:val="20"/>
          <w:szCs w:val="20"/>
        </w:rPr>
      </w:pPr>
      <w:r w:rsidRPr="000977F2">
        <w:rPr>
          <w:rFonts w:asciiTheme="minorHAnsi" w:hAnsiTheme="minorHAnsi" w:cstheme="minorHAnsi"/>
          <w:color w:val="auto"/>
          <w:sz w:val="20"/>
          <w:szCs w:val="20"/>
        </w:rPr>
        <w:t xml:space="preserve">Wykonawca ponosi odpowiedzialność za działania lub zaniechania Podwykonawców działających </w:t>
      </w:r>
      <w:r w:rsidRPr="000977F2">
        <w:rPr>
          <w:rFonts w:asciiTheme="minorHAnsi" w:hAnsiTheme="minorHAnsi" w:cstheme="minorHAnsi"/>
          <w:color w:val="auto"/>
          <w:sz w:val="20"/>
          <w:szCs w:val="20"/>
        </w:rPr>
        <w:br/>
        <w:t xml:space="preserve">na jego rzecz jak za własne działania lub zaniechania. Powierzenie Podwykonawcy robót nie zwalnia Wykonawcy z odpowiedzialności za wykonanie jakichkolwiek obowiązków przewidzianych Umową </w:t>
      </w:r>
      <w:r>
        <w:rPr>
          <w:rFonts w:asciiTheme="minorHAnsi" w:hAnsiTheme="minorHAnsi" w:cstheme="minorHAnsi"/>
          <w:color w:val="auto"/>
          <w:sz w:val="20"/>
          <w:szCs w:val="20"/>
        </w:rPr>
        <w:br/>
      </w:r>
      <w:r w:rsidRPr="000977F2">
        <w:rPr>
          <w:rFonts w:asciiTheme="minorHAnsi" w:hAnsiTheme="minorHAnsi" w:cstheme="minorHAnsi"/>
          <w:color w:val="auto"/>
          <w:sz w:val="20"/>
          <w:szCs w:val="20"/>
        </w:rPr>
        <w:t xml:space="preserve">lub przepisami prawa. W razie wykonywania przez Podwykonawcę części robót w sposób sprzeczny </w:t>
      </w:r>
      <w:r w:rsidRPr="000977F2">
        <w:rPr>
          <w:rFonts w:asciiTheme="minorHAnsi" w:hAnsiTheme="minorHAnsi" w:cstheme="minorHAnsi"/>
          <w:color w:val="auto"/>
          <w:sz w:val="20"/>
          <w:szCs w:val="20"/>
        </w:rPr>
        <w:br/>
        <w:t xml:space="preserve">z wymaganiami Zamawiającego określonymi w Umowie, na żądanie Zamawiającego, Wykonawca usunie wskazanego przez Zamawiającego Podwykonawcę z </w:t>
      </w:r>
      <w:r>
        <w:rPr>
          <w:rFonts w:asciiTheme="minorHAnsi" w:hAnsiTheme="minorHAnsi" w:cstheme="minorHAnsi"/>
          <w:color w:val="auto"/>
          <w:sz w:val="20"/>
          <w:szCs w:val="20"/>
        </w:rPr>
        <w:t>terenu prowadzenia prac</w:t>
      </w:r>
      <w:r w:rsidRPr="000977F2">
        <w:rPr>
          <w:rFonts w:asciiTheme="minorHAnsi" w:hAnsiTheme="minorHAnsi" w:cstheme="minorHAnsi"/>
          <w:color w:val="auto"/>
          <w:sz w:val="20"/>
          <w:szCs w:val="20"/>
        </w:rPr>
        <w:t>.</w:t>
      </w:r>
    </w:p>
    <w:p w14:paraId="72BC9D78" w14:textId="77777777" w:rsidR="009F73DF" w:rsidRPr="000977F2" w:rsidRDefault="009F73DF" w:rsidP="009B7DCC">
      <w:pPr>
        <w:pStyle w:val="Zal-text"/>
        <w:numPr>
          <w:ilvl w:val="0"/>
          <w:numId w:val="57"/>
        </w:numPr>
        <w:spacing w:before="0" w:after="0" w:line="276" w:lineRule="auto"/>
        <w:ind w:left="426" w:right="0"/>
        <w:rPr>
          <w:rFonts w:asciiTheme="minorHAnsi" w:hAnsiTheme="minorHAnsi" w:cstheme="minorHAnsi"/>
          <w:color w:val="auto"/>
          <w:sz w:val="20"/>
          <w:szCs w:val="20"/>
        </w:rPr>
      </w:pPr>
      <w:r w:rsidRPr="000977F2">
        <w:rPr>
          <w:rFonts w:asciiTheme="minorHAnsi" w:hAnsiTheme="minorHAnsi" w:cstheme="minorHAnsi"/>
          <w:color w:val="auto"/>
          <w:sz w:val="20"/>
          <w:szCs w:val="20"/>
        </w:rPr>
        <w:t>Wykonawca oświadcza, że następujące roboty zostaną powierzone podwykonawcom:</w:t>
      </w:r>
    </w:p>
    <w:p w14:paraId="48F1F13D" w14:textId="77777777" w:rsidR="009F73DF" w:rsidRPr="000977F2" w:rsidRDefault="009F73DF" w:rsidP="009B7DCC">
      <w:pPr>
        <w:pStyle w:val="Zal-text"/>
        <w:numPr>
          <w:ilvl w:val="2"/>
          <w:numId w:val="49"/>
        </w:numPr>
        <w:tabs>
          <w:tab w:val="clear" w:pos="1440"/>
        </w:tabs>
        <w:spacing w:before="0" w:after="0" w:line="276" w:lineRule="auto"/>
        <w:ind w:left="709" w:right="0"/>
        <w:rPr>
          <w:rFonts w:asciiTheme="minorHAnsi" w:hAnsiTheme="minorHAnsi" w:cstheme="minorHAnsi"/>
          <w:sz w:val="20"/>
          <w:szCs w:val="20"/>
        </w:rPr>
      </w:pPr>
      <w:r w:rsidRPr="000977F2">
        <w:rPr>
          <w:rFonts w:asciiTheme="minorHAnsi" w:hAnsiTheme="minorHAnsi" w:cstheme="minorHAnsi"/>
          <w:color w:val="auto"/>
          <w:sz w:val="20"/>
          <w:szCs w:val="20"/>
        </w:rPr>
        <w:t>szczegółowy przedmiot robót budowlanych wykonywanych przez ……. (dane podwykonawcy): ……  wartość brutto robót:….</w:t>
      </w:r>
    </w:p>
    <w:p w14:paraId="04C099B0" w14:textId="77777777" w:rsidR="009F73DF" w:rsidRPr="000977F2" w:rsidRDefault="009F73DF" w:rsidP="009B7DCC">
      <w:pPr>
        <w:pStyle w:val="Zal-text"/>
        <w:numPr>
          <w:ilvl w:val="2"/>
          <w:numId w:val="49"/>
        </w:numPr>
        <w:tabs>
          <w:tab w:val="clear" w:pos="1440"/>
        </w:tabs>
        <w:spacing w:before="0" w:after="0" w:line="276" w:lineRule="auto"/>
        <w:ind w:left="709" w:right="0"/>
        <w:rPr>
          <w:rFonts w:asciiTheme="minorHAnsi" w:hAnsiTheme="minorHAnsi" w:cstheme="minorHAnsi"/>
          <w:sz w:val="20"/>
          <w:szCs w:val="20"/>
        </w:rPr>
      </w:pPr>
      <w:r w:rsidRPr="000977F2">
        <w:rPr>
          <w:rFonts w:asciiTheme="minorHAnsi" w:hAnsiTheme="minorHAnsi" w:cstheme="minorHAnsi"/>
          <w:sz w:val="20"/>
          <w:szCs w:val="20"/>
        </w:rPr>
        <w:t>szczegółowy przedmiot robót budowlanych wykonywanych przez ……. (dane podwykonawcy): ……  wartość brutto robót:….</w:t>
      </w:r>
    </w:p>
    <w:p w14:paraId="6BD4B752" w14:textId="77777777" w:rsidR="009F73DF" w:rsidRPr="000977F2" w:rsidRDefault="009F73DF" w:rsidP="009B7DCC">
      <w:pPr>
        <w:pStyle w:val="Zal-text"/>
        <w:numPr>
          <w:ilvl w:val="0"/>
          <w:numId w:val="74"/>
        </w:numPr>
        <w:tabs>
          <w:tab w:val="clear" w:pos="720"/>
        </w:tabs>
        <w:spacing w:before="0" w:after="0" w:line="276" w:lineRule="auto"/>
        <w:ind w:left="426" w:right="0"/>
        <w:rPr>
          <w:rFonts w:asciiTheme="minorHAnsi" w:hAnsiTheme="minorHAnsi" w:cstheme="minorHAnsi"/>
          <w:color w:val="auto"/>
          <w:sz w:val="20"/>
          <w:szCs w:val="20"/>
        </w:rPr>
      </w:pPr>
      <w:r w:rsidRPr="000977F2">
        <w:rPr>
          <w:rFonts w:asciiTheme="minorHAnsi" w:hAnsiTheme="minorHAnsi" w:cstheme="minorHAnsi"/>
          <w:color w:val="auto"/>
          <w:sz w:val="20"/>
          <w:szCs w:val="20"/>
        </w:rPr>
        <w:t xml:space="preserve">W związku z podwykonawstwem Wykonawca ma obowiązek: </w:t>
      </w:r>
    </w:p>
    <w:p w14:paraId="5A89C271" w14:textId="77777777" w:rsidR="009F73DF" w:rsidRPr="000977F2" w:rsidRDefault="009F73DF" w:rsidP="00967E88">
      <w:pPr>
        <w:pStyle w:val="Zal-text"/>
        <w:spacing w:before="0" w:after="0" w:line="276" w:lineRule="auto"/>
        <w:ind w:left="709" w:right="0" w:hanging="317"/>
        <w:rPr>
          <w:rFonts w:asciiTheme="minorHAnsi" w:hAnsiTheme="minorHAnsi" w:cstheme="minorHAnsi"/>
          <w:color w:val="auto"/>
          <w:sz w:val="20"/>
          <w:szCs w:val="20"/>
        </w:rPr>
      </w:pPr>
      <w:r w:rsidRPr="000977F2">
        <w:rPr>
          <w:rFonts w:asciiTheme="minorHAnsi" w:hAnsiTheme="minorHAnsi" w:cstheme="minorHAnsi"/>
          <w:color w:val="auto"/>
          <w:sz w:val="20"/>
          <w:szCs w:val="20"/>
        </w:rPr>
        <w:t>a)  przedkładania Zamawiającemu projektu umowy o podwykonawst</w:t>
      </w:r>
      <w:r>
        <w:rPr>
          <w:rFonts w:asciiTheme="minorHAnsi" w:hAnsiTheme="minorHAnsi" w:cstheme="minorHAnsi"/>
          <w:color w:val="auto"/>
          <w:sz w:val="20"/>
          <w:szCs w:val="20"/>
        </w:rPr>
        <w:t>wo, a także projektu jej zmiany</w:t>
      </w:r>
      <w:r w:rsidRPr="000977F2">
        <w:rPr>
          <w:rFonts w:asciiTheme="minorHAnsi" w:hAnsiTheme="minorHAnsi" w:cstheme="minorHAnsi"/>
          <w:color w:val="auto"/>
          <w:sz w:val="20"/>
          <w:szCs w:val="20"/>
        </w:rPr>
        <w:t xml:space="preserve">  oraz  poświadczonej  za  zgodność  z  oryginałem  kopii  za</w:t>
      </w:r>
      <w:r>
        <w:rPr>
          <w:rFonts w:asciiTheme="minorHAnsi" w:hAnsiTheme="minorHAnsi" w:cstheme="minorHAnsi"/>
          <w:color w:val="auto"/>
          <w:sz w:val="20"/>
          <w:szCs w:val="20"/>
        </w:rPr>
        <w:t>wartej  umowy  o podwykonawstwo</w:t>
      </w:r>
      <w:r w:rsidRPr="000977F2">
        <w:rPr>
          <w:rFonts w:asciiTheme="minorHAnsi" w:hAnsiTheme="minorHAnsi" w:cstheme="minorHAnsi"/>
          <w:color w:val="auto"/>
          <w:sz w:val="20"/>
          <w:szCs w:val="20"/>
        </w:rPr>
        <w:t xml:space="preserve"> i jej zmian </w:t>
      </w:r>
      <w:r>
        <w:rPr>
          <w:rFonts w:asciiTheme="minorHAnsi" w:hAnsiTheme="minorHAnsi" w:cstheme="minorHAnsi"/>
          <w:color w:val="auto"/>
          <w:sz w:val="20"/>
          <w:szCs w:val="20"/>
        </w:rPr>
        <w:t>10</w:t>
      </w:r>
      <w:r w:rsidRPr="000977F2">
        <w:rPr>
          <w:rFonts w:asciiTheme="minorHAnsi" w:hAnsiTheme="minorHAnsi" w:cstheme="minorHAnsi"/>
          <w:color w:val="auto"/>
          <w:sz w:val="20"/>
          <w:szCs w:val="20"/>
        </w:rPr>
        <w:t xml:space="preserve"> dni przed planowanym ich zawarciu;  </w:t>
      </w:r>
    </w:p>
    <w:p w14:paraId="71F55A6A" w14:textId="77777777" w:rsidR="009F73DF" w:rsidRPr="000977F2" w:rsidRDefault="009F73DF" w:rsidP="00967E88">
      <w:pPr>
        <w:pStyle w:val="Zal-text"/>
        <w:spacing w:before="0" w:after="0" w:line="276" w:lineRule="auto"/>
        <w:ind w:left="709" w:right="0" w:hanging="317"/>
        <w:rPr>
          <w:rFonts w:asciiTheme="minorHAnsi" w:hAnsiTheme="minorHAnsi" w:cstheme="minorHAnsi"/>
          <w:color w:val="auto"/>
          <w:sz w:val="20"/>
          <w:szCs w:val="20"/>
        </w:rPr>
      </w:pPr>
      <w:r w:rsidRPr="000977F2">
        <w:rPr>
          <w:rFonts w:asciiTheme="minorHAnsi" w:hAnsiTheme="minorHAnsi" w:cstheme="minorHAnsi"/>
          <w:color w:val="auto"/>
          <w:sz w:val="20"/>
          <w:szCs w:val="20"/>
        </w:rPr>
        <w:t xml:space="preserve">b) przedkładania Zamawiającemu poświadczonej za zgodność z oryginałem kopii zawartych umów </w:t>
      </w:r>
      <w:r>
        <w:rPr>
          <w:rFonts w:asciiTheme="minorHAnsi" w:hAnsiTheme="minorHAnsi" w:cstheme="minorHAnsi"/>
          <w:color w:val="auto"/>
          <w:sz w:val="20"/>
          <w:szCs w:val="20"/>
        </w:rPr>
        <w:br/>
      </w:r>
      <w:r w:rsidRPr="000977F2">
        <w:rPr>
          <w:rFonts w:asciiTheme="minorHAnsi" w:hAnsiTheme="minorHAnsi" w:cstheme="minorHAnsi"/>
          <w:color w:val="auto"/>
          <w:sz w:val="20"/>
          <w:szCs w:val="20"/>
        </w:rPr>
        <w:t>o podwykonawstwo, których przedmiotem są dostawy lub usługi, oraz ich zmian w terminie 3 dni roboczych od ich zawarcia;</w:t>
      </w:r>
    </w:p>
    <w:p w14:paraId="6C9A8DE4" w14:textId="77777777" w:rsidR="009F73DF" w:rsidRPr="000977F2" w:rsidRDefault="009F73DF" w:rsidP="009B7DCC">
      <w:pPr>
        <w:pStyle w:val="Zal-text"/>
        <w:numPr>
          <w:ilvl w:val="0"/>
          <w:numId w:val="74"/>
        </w:numPr>
        <w:tabs>
          <w:tab w:val="clear" w:pos="720"/>
        </w:tabs>
        <w:spacing w:before="0" w:after="0" w:line="276" w:lineRule="auto"/>
        <w:ind w:left="426" w:right="0"/>
        <w:rPr>
          <w:rFonts w:asciiTheme="minorHAnsi" w:hAnsiTheme="minorHAnsi" w:cstheme="minorHAnsi"/>
          <w:color w:val="auto"/>
          <w:sz w:val="20"/>
          <w:szCs w:val="20"/>
        </w:rPr>
      </w:pPr>
      <w:r w:rsidRPr="000977F2">
        <w:rPr>
          <w:rFonts w:asciiTheme="minorHAnsi" w:hAnsiTheme="minorHAnsi" w:cstheme="minorHAnsi"/>
          <w:color w:val="auto"/>
          <w:sz w:val="20"/>
          <w:szCs w:val="20"/>
        </w:rPr>
        <w:t>Zamawiający zobowiązany jest do zgłoszenia zastrzeżeń do proj</w:t>
      </w:r>
      <w:r>
        <w:rPr>
          <w:rFonts w:asciiTheme="minorHAnsi" w:hAnsiTheme="minorHAnsi" w:cstheme="minorHAnsi"/>
          <w:color w:val="auto"/>
          <w:sz w:val="20"/>
          <w:szCs w:val="20"/>
        </w:rPr>
        <w:t>ektu umowy o podwykonawstwo</w:t>
      </w:r>
      <w:r>
        <w:rPr>
          <w:rFonts w:asciiTheme="minorHAnsi" w:hAnsiTheme="minorHAnsi" w:cstheme="minorHAnsi"/>
          <w:color w:val="auto"/>
          <w:sz w:val="20"/>
          <w:szCs w:val="20"/>
        </w:rPr>
        <w:br/>
      </w:r>
      <w:r w:rsidRPr="000977F2">
        <w:rPr>
          <w:rFonts w:asciiTheme="minorHAnsi" w:hAnsiTheme="minorHAnsi" w:cstheme="minorHAnsi"/>
          <w:color w:val="auto"/>
          <w:sz w:val="20"/>
          <w:szCs w:val="20"/>
        </w:rPr>
        <w:t>i do projektu jej zmiany lub sprz</w:t>
      </w:r>
      <w:r>
        <w:rPr>
          <w:rFonts w:asciiTheme="minorHAnsi" w:hAnsiTheme="minorHAnsi" w:cstheme="minorHAnsi"/>
          <w:color w:val="auto"/>
          <w:sz w:val="20"/>
          <w:szCs w:val="20"/>
        </w:rPr>
        <w:t>eciwu do umowy o podwykonawstwo</w:t>
      </w:r>
      <w:r w:rsidRPr="000977F2">
        <w:rPr>
          <w:rFonts w:asciiTheme="minorHAnsi" w:hAnsiTheme="minorHAnsi" w:cstheme="minorHAnsi"/>
          <w:color w:val="auto"/>
          <w:sz w:val="20"/>
          <w:szCs w:val="20"/>
        </w:rPr>
        <w:t xml:space="preserve"> i do jej zmian w terminie </w:t>
      </w:r>
      <w:r>
        <w:rPr>
          <w:rFonts w:asciiTheme="minorHAnsi" w:hAnsiTheme="minorHAnsi" w:cstheme="minorHAnsi"/>
          <w:color w:val="auto"/>
          <w:sz w:val="20"/>
          <w:szCs w:val="20"/>
        </w:rPr>
        <w:t>5</w:t>
      </w:r>
      <w:r w:rsidRPr="000977F2">
        <w:rPr>
          <w:rFonts w:asciiTheme="minorHAnsi" w:hAnsiTheme="minorHAnsi" w:cstheme="minorHAnsi"/>
          <w:color w:val="auto"/>
          <w:sz w:val="20"/>
          <w:szCs w:val="20"/>
        </w:rPr>
        <w:t xml:space="preserve"> dni </w:t>
      </w:r>
      <w:r>
        <w:rPr>
          <w:rFonts w:asciiTheme="minorHAnsi" w:hAnsiTheme="minorHAnsi" w:cstheme="minorHAnsi"/>
          <w:color w:val="auto"/>
          <w:sz w:val="20"/>
          <w:szCs w:val="20"/>
        </w:rPr>
        <w:t xml:space="preserve">roboczych </w:t>
      </w:r>
      <w:r w:rsidRPr="000977F2">
        <w:rPr>
          <w:rFonts w:asciiTheme="minorHAnsi" w:hAnsiTheme="minorHAnsi" w:cstheme="minorHAnsi"/>
          <w:color w:val="auto"/>
          <w:sz w:val="20"/>
          <w:szCs w:val="20"/>
        </w:rPr>
        <w:t>od ich otrzymania.</w:t>
      </w:r>
    </w:p>
    <w:p w14:paraId="00424790" w14:textId="77777777" w:rsidR="009F73DF" w:rsidRPr="000977F2" w:rsidRDefault="009F73DF" w:rsidP="009B7DCC">
      <w:pPr>
        <w:pStyle w:val="Zal-text"/>
        <w:numPr>
          <w:ilvl w:val="0"/>
          <w:numId w:val="74"/>
        </w:numPr>
        <w:tabs>
          <w:tab w:val="clear" w:pos="720"/>
        </w:tabs>
        <w:spacing w:before="0" w:after="0" w:line="276" w:lineRule="auto"/>
        <w:ind w:left="426" w:right="0"/>
        <w:rPr>
          <w:rFonts w:asciiTheme="minorHAnsi" w:hAnsiTheme="minorHAnsi" w:cstheme="minorHAnsi"/>
          <w:color w:val="auto"/>
          <w:sz w:val="20"/>
          <w:szCs w:val="20"/>
        </w:rPr>
      </w:pPr>
      <w:r w:rsidRPr="000977F2">
        <w:rPr>
          <w:rFonts w:asciiTheme="minorHAnsi" w:hAnsiTheme="minorHAnsi" w:cstheme="minorHAnsi"/>
          <w:color w:val="auto"/>
          <w:sz w:val="20"/>
          <w:szCs w:val="20"/>
        </w:rPr>
        <w:t>Wykonawca zobowiązuje się do zamieszczenia w umowie z Podwykonawcą robót budowlanych, następujących klauzul umownych:</w:t>
      </w:r>
    </w:p>
    <w:p w14:paraId="09C009CD" w14:textId="77777777" w:rsidR="009F73DF" w:rsidRPr="000977F2" w:rsidRDefault="009F73DF" w:rsidP="009B7DCC">
      <w:pPr>
        <w:pStyle w:val="Zal-text"/>
        <w:numPr>
          <w:ilvl w:val="1"/>
          <w:numId w:val="69"/>
        </w:numPr>
        <w:spacing w:before="0" w:after="0" w:line="276" w:lineRule="auto"/>
        <w:ind w:left="567" w:right="0"/>
        <w:rPr>
          <w:rFonts w:asciiTheme="minorHAnsi" w:hAnsiTheme="minorHAnsi" w:cstheme="minorHAnsi"/>
          <w:color w:val="auto"/>
          <w:sz w:val="20"/>
          <w:szCs w:val="20"/>
        </w:rPr>
      </w:pPr>
      <w:r w:rsidRPr="000977F2">
        <w:rPr>
          <w:rFonts w:asciiTheme="minorHAnsi" w:hAnsiTheme="minorHAnsi" w:cstheme="minorHAnsi"/>
          <w:color w:val="auto"/>
          <w:sz w:val="20"/>
          <w:szCs w:val="20"/>
        </w:rPr>
        <w:t xml:space="preserve">zakres i okres odpowiedzialności Podwykonawcy za wady wykonanych robót nie będzie krótszy od zakresu i okresu odpowiedzialności Wykonawcy z tytułu gwarancji jakości i rękojmi za wady określonego </w:t>
      </w:r>
      <w:r>
        <w:rPr>
          <w:rFonts w:asciiTheme="minorHAnsi" w:hAnsiTheme="minorHAnsi" w:cstheme="minorHAnsi"/>
          <w:color w:val="auto"/>
          <w:sz w:val="20"/>
          <w:szCs w:val="20"/>
        </w:rPr>
        <w:br/>
      </w:r>
      <w:r w:rsidRPr="000977F2">
        <w:rPr>
          <w:rFonts w:asciiTheme="minorHAnsi" w:hAnsiTheme="minorHAnsi" w:cstheme="minorHAnsi"/>
          <w:color w:val="auto"/>
          <w:sz w:val="20"/>
          <w:szCs w:val="20"/>
        </w:rPr>
        <w:t>w Umowie,</w:t>
      </w:r>
    </w:p>
    <w:p w14:paraId="2744B094" w14:textId="77777777" w:rsidR="009F73DF" w:rsidRPr="000977F2" w:rsidRDefault="009F73DF" w:rsidP="009B7DCC">
      <w:pPr>
        <w:pStyle w:val="Zal-text"/>
        <w:numPr>
          <w:ilvl w:val="1"/>
          <w:numId w:val="69"/>
        </w:numPr>
        <w:spacing w:before="0" w:after="0" w:line="276" w:lineRule="auto"/>
        <w:ind w:left="567" w:right="0"/>
        <w:rPr>
          <w:rFonts w:asciiTheme="minorHAnsi" w:hAnsiTheme="minorHAnsi" w:cstheme="minorHAnsi"/>
          <w:color w:val="auto"/>
          <w:sz w:val="20"/>
          <w:szCs w:val="20"/>
        </w:rPr>
      </w:pPr>
      <w:r w:rsidRPr="000977F2">
        <w:rPr>
          <w:rFonts w:asciiTheme="minorHAnsi" w:hAnsiTheme="minorHAnsi" w:cstheme="minorHAnsi"/>
          <w:color w:val="auto"/>
          <w:sz w:val="20"/>
          <w:szCs w:val="20"/>
        </w:rPr>
        <w:t xml:space="preserve">Podwykonawca nie może podzlecić wykonania robót Dalszemu Podwykonawcy bez uprzedniego zgłoszenia tego faktu Zamawiającemu i Wykonawcy z </w:t>
      </w:r>
      <w:r>
        <w:rPr>
          <w:rFonts w:asciiTheme="minorHAnsi" w:hAnsiTheme="minorHAnsi" w:cstheme="minorHAnsi"/>
          <w:color w:val="auto"/>
          <w:sz w:val="20"/>
          <w:szCs w:val="20"/>
        </w:rPr>
        <w:t>20</w:t>
      </w:r>
      <w:r w:rsidRPr="000977F2">
        <w:rPr>
          <w:rFonts w:asciiTheme="minorHAnsi" w:hAnsiTheme="minorHAnsi" w:cstheme="minorHAnsi"/>
          <w:color w:val="auto"/>
          <w:sz w:val="20"/>
          <w:szCs w:val="20"/>
        </w:rPr>
        <w:t xml:space="preserve"> dniowy</w:t>
      </w:r>
      <w:r>
        <w:rPr>
          <w:rFonts w:asciiTheme="minorHAnsi" w:hAnsiTheme="minorHAnsi" w:cstheme="minorHAnsi"/>
          <w:color w:val="auto"/>
          <w:sz w:val="20"/>
          <w:szCs w:val="20"/>
        </w:rPr>
        <w:t xml:space="preserve">m wyprzedzeniem oraz w sytuacji </w:t>
      </w:r>
      <w:r w:rsidRPr="000977F2">
        <w:rPr>
          <w:rFonts w:asciiTheme="minorHAnsi" w:hAnsiTheme="minorHAnsi" w:cstheme="minorHAnsi"/>
          <w:color w:val="auto"/>
          <w:sz w:val="20"/>
          <w:szCs w:val="20"/>
        </w:rPr>
        <w:t>sprzeciwu ww. Stron,</w:t>
      </w:r>
    </w:p>
    <w:p w14:paraId="1136DAFA" w14:textId="77777777" w:rsidR="009F73DF" w:rsidRPr="000977F2" w:rsidRDefault="009F73DF" w:rsidP="009B7DCC">
      <w:pPr>
        <w:pStyle w:val="Zal-text"/>
        <w:numPr>
          <w:ilvl w:val="1"/>
          <w:numId w:val="69"/>
        </w:numPr>
        <w:spacing w:before="0" w:after="0" w:line="276" w:lineRule="auto"/>
        <w:ind w:left="567" w:right="0"/>
        <w:rPr>
          <w:rFonts w:asciiTheme="minorHAnsi" w:hAnsiTheme="minorHAnsi" w:cstheme="minorHAnsi"/>
          <w:color w:val="auto"/>
          <w:sz w:val="20"/>
          <w:szCs w:val="20"/>
        </w:rPr>
      </w:pPr>
      <w:r w:rsidRPr="000977F2">
        <w:rPr>
          <w:rFonts w:asciiTheme="minorHAnsi" w:hAnsiTheme="minorHAnsi" w:cstheme="minorHAnsi"/>
          <w:color w:val="auto"/>
          <w:sz w:val="20"/>
          <w:szCs w:val="20"/>
        </w:rPr>
        <w:t>zobowiązujących Podwykonawcę do pisemnego informowania Zamawiającego o każdej zaległej płatności Wykonawcy wobec Podwykonawcy w terminie 14 dni, licząc od dnia powstania zaległości,</w:t>
      </w:r>
    </w:p>
    <w:p w14:paraId="007B5C6A" w14:textId="77777777" w:rsidR="009F73DF" w:rsidRPr="000977F2" w:rsidRDefault="009F73DF" w:rsidP="009B7DCC">
      <w:pPr>
        <w:pStyle w:val="Zal-text"/>
        <w:numPr>
          <w:ilvl w:val="1"/>
          <w:numId w:val="69"/>
        </w:numPr>
        <w:spacing w:before="0" w:after="0" w:line="276" w:lineRule="auto"/>
        <w:ind w:left="567" w:right="0"/>
        <w:rPr>
          <w:rFonts w:asciiTheme="minorHAnsi" w:hAnsiTheme="minorHAnsi" w:cstheme="minorHAnsi"/>
          <w:color w:val="auto"/>
          <w:sz w:val="20"/>
          <w:szCs w:val="20"/>
        </w:rPr>
      </w:pPr>
      <w:r w:rsidRPr="000977F2">
        <w:rPr>
          <w:rFonts w:asciiTheme="minorHAnsi" w:hAnsiTheme="minorHAnsi" w:cstheme="minorHAnsi"/>
          <w:color w:val="auto"/>
          <w:sz w:val="20"/>
          <w:szCs w:val="20"/>
        </w:rPr>
        <w:t>zobowiązujących Podwykonawcę do udzielania pisemnych wyjaśnień Zamawiającemu, na każde jego pisemne żądanie, dotyczących prawidłowości wypłacania przez Wykonawcę wynagrodzenia, oraz przedkładania w tym zakresie odpowiednich dokumentów,</w:t>
      </w:r>
    </w:p>
    <w:p w14:paraId="1794F117" w14:textId="77777777" w:rsidR="009F73DF" w:rsidRPr="000977F2" w:rsidRDefault="009F73DF" w:rsidP="009B7DCC">
      <w:pPr>
        <w:pStyle w:val="Zal-text"/>
        <w:numPr>
          <w:ilvl w:val="1"/>
          <w:numId w:val="69"/>
        </w:numPr>
        <w:spacing w:before="0" w:after="0" w:line="276" w:lineRule="auto"/>
        <w:ind w:left="567" w:right="0"/>
        <w:rPr>
          <w:rFonts w:asciiTheme="minorHAnsi" w:hAnsiTheme="minorHAnsi" w:cstheme="minorHAnsi"/>
          <w:color w:val="auto"/>
          <w:sz w:val="20"/>
          <w:szCs w:val="20"/>
        </w:rPr>
      </w:pPr>
      <w:r w:rsidRPr="000977F2">
        <w:rPr>
          <w:rFonts w:asciiTheme="minorHAnsi" w:hAnsiTheme="minorHAnsi" w:cstheme="minorHAnsi"/>
          <w:color w:val="auto"/>
          <w:sz w:val="20"/>
          <w:szCs w:val="20"/>
        </w:rPr>
        <w:t>zobowiązujących Podwykonawcę do jednoczesnego doręczania Zamawiającemu kopii wszystkich dokumentów kierowanych do Wykonawcy, związanych z nieterminowym regulowaniem wynagrodzenia,</w:t>
      </w:r>
    </w:p>
    <w:p w14:paraId="47F1BF62" w14:textId="77777777" w:rsidR="009F73DF" w:rsidRPr="000977F2" w:rsidRDefault="009F73DF" w:rsidP="009B7DCC">
      <w:pPr>
        <w:pStyle w:val="Zal-text"/>
        <w:numPr>
          <w:ilvl w:val="1"/>
          <w:numId w:val="69"/>
        </w:numPr>
        <w:spacing w:before="0" w:after="0" w:line="276" w:lineRule="auto"/>
        <w:ind w:left="567" w:right="0"/>
        <w:rPr>
          <w:rFonts w:asciiTheme="minorHAnsi" w:hAnsiTheme="minorHAnsi" w:cstheme="minorHAnsi"/>
          <w:color w:val="auto"/>
          <w:sz w:val="20"/>
          <w:szCs w:val="20"/>
        </w:rPr>
      </w:pPr>
      <w:r w:rsidRPr="000977F2">
        <w:rPr>
          <w:rFonts w:asciiTheme="minorHAnsi" w:hAnsiTheme="minorHAnsi" w:cstheme="minorHAnsi"/>
          <w:color w:val="auto"/>
          <w:sz w:val="20"/>
          <w:szCs w:val="20"/>
        </w:rPr>
        <w:t xml:space="preserve">termin płatności 20 dni od doręczenia prawidłowo wystawionej faktury VAT, </w:t>
      </w:r>
    </w:p>
    <w:p w14:paraId="2047ECE4" w14:textId="77777777" w:rsidR="009F73DF" w:rsidRPr="000977F2" w:rsidRDefault="009F73DF" w:rsidP="009B7DCC">
      <w:pPr>
        <w:pStyle w:val="Zal-text"/>
        <w:numPr>
          <w:ilvl w:val="1"/>
          <w:numId w:val="69"/>
        </w:numPr>
        <w:spacing w:before="0" w:after="0" w:line="276" w:lineRule="auto"/>
        <w:ind w:left="567" w:right="0"/>
        <w:rPr>
          <w:rFonts w:asciiTheme="minorHAnsi" w:hAnsiTheme="minorHAnsi" w:cstheme="minorHAnsi"/>
          <w:color w:val="auto"/>
          <w:sz w:val="20"/>
          <w:szCs w:val="20"/>
        </w:rPr>
      </w:pPr>
      <w:r w:rsidRPr="000977F2">
        <w:rPr>
          <w:rFonts w:asciiTheme="minorHAnsi" w:hAnsiTheme="minorHAnsi" w:cstheme="minorHAnsi"/>
          <w:color w:val="auto"/>
          <w:sz w:val="20"/>
          <w:szCs w:val="20"/>
        </w:rPr>
        <w:t>wymagających zgody Zamawiającego na cesję praw wynikających z umowy podwykonawstwa,</w:t>
      </w:r>
    </w:p>
    <w:p w14:paraId="0257BBF3" w14:textId="77777777" w:rsidR="009F73DF" w:rsidRPr="000977F2" w:rsidRDefault="009F73DF" w:rsidP="009B7DCC">
      <w:pPr>
        <w:pStyle w:val="Zal-text"/>
        <w:numPr>
          <w:ilvl w:val="1"/>
          <w:numId w:val="69"/>
        </w:numPr>
        <w:spacing w:before="0" w:after="0" w:line="276" w:lineRule="auto"/>
        <w:ind w:left="567" w:right="0"/>
        <w:rPr>
          <w:rFonts w:asciiTheme="minorHAnsi" w:hAnsiTheme="minorHAnsi" w:cstheme="minorHAnsi"/>
          <w:color w:val="auto"/>
          <w:sz w:val="20"/>
          <w:szCs w:val="20"/>
        </w:rPr>
      </w:pPr>
      <w:r w:rsidRPr="000977F2">
        <w:rPr>
          <w:rFonts w:asciiTheme="minorHAnsi" w:hAnsiTheme="minorHAnsi" w:cstheme="minorHAnsi"/>
          <w:color w:val="auto"/>
          <w:sz w:val="20"/>
          <w:szCs w:val="20"/>
        </w:rPr>
        <w:lastRenderedPageBreak/>
        <w:t>zobowiązujące Podwykonawcę do zachowania trybu i warunków opisanych w niniejszym paragrafie przy zawieraniu umowy z Dalszym Podwykonawcą.</w:t>
      </w:r>
    </w:p>
    <w:p w14:paraId="7AD219F0" w14:textId="77777777" w:rsidR="009F73DF" w:rsidRPr="00757F80" w:rsidRDefault="009F73DF" w:rsidP="009B7DCC">
      <w:pPr>
        <w:pStyle w:val="Zal-text"/>
        <w:numPr>
          <w:ilvl w:val="0"/>
          <w:numId w:val="74"/>
        </w:numPr>
        <w:spacing w:before="0" w:after="0" w:line="240" w:lineRule="auto"/>
        <w:ind w:left="426" w:right="0"/>
        <w:rPr>
          <w:rFonts w:asciiTheme="minorHAnsi" w:hAnsiTheme="minorHAnsi" w:cstheme="minorHAnsi"/>
          <w:sz w:val="20"/>
          <w:szCs w:val="20"/>
        </w:rPr>
      </w:pPr>
      <w:r w:rsidRPr="00757F80">
        <w:rPr>
          <w:rFonts w:asciiTheme="minorHAnsi" w:hAnsiTheme="minorHAnsi" w:cstheme="minorHAnsi"/>
          <w:color w:val="auto"/>
          <w:sz w:val="20"/>
          <w:szCs w:val="20"/>
        </w:rPr>
        <w:t xml:space="preserve">Ustalona w niniejszym paragrafie procedura zawarcia umowy pomiędzy Wykonawcą </w:t>
      </w:r>
      <w:r w:rsidRPr="00757F80">
        <w:rPr>
          <w:rFonts w:asciiTheme="minorHAnsi" w:hAnsiTheme="minorHAnsi" w:cstheme="minorHAnsi"/>
          <w:color w:val="auto"/>
          <w:sz w:val="20"/>
          <w:szCs w:val="20"/>
        </w:rPr>
        <w:br/>
        <w:t>a Podwykonawcą robót budowlanych ma odpowiednie zastosowanie także w przypadku każdorazowej zmiany tej umowy.</w:t>
      </w:r>
    </w:p>
    <w:p w14:paraId="693A0306" w14:textId="77777777" w:rsidR="009F73DF" w:rsidRPr="000977F2" w:rsidRDefault="009F73DF" w:rsidP="009B7DCC">
      <w:pPr>
        <w:pStyle w:val="Zal-text"/>
        <w:numPr>
          <w:ilvl w:val="0"/>
          <w:numId w:val="74"/>
        </w:numPr>
        <w:tabs>
          <w:tab w:val="clear" w:pos="720"/>
        </w:tabs>
        <w:spacing w:before="0" w:after="0" w:line="276" w:lineRule="auto"/>
        <w:ind w:left="426" w:right="0"/>
        <w:rPr>
          <w:rFonts w:asciiTheme="minorHAnsi" w:hAnsiTheme="minorHAnsi" w:cstheme="minorHAnsi"/>
          <w:color w:val="auto"/>
          <w:sz w:val="20"/>
          <w:szCs w:val="20"/>
        </w:rPr>
      </w:pPr>
      <w:r w:rsidRPr="000977F2">
        <w:rPr>
          <w:rFonts w:asciiTheme="minorHAnsi" w:hAnsiTheme="minorHAnsi" w:cstheme="minorHAnsi"/>
          <w:color w:val="auto"/>
          <w:sz w:val="20"/>
          <w:szCs w:val="20"/>
        </w:rPr>
        <w:t>Zamawiający zastrzega sobie prawo nieudzielenia zgody na podpisanie</w:t>
      </w:r>
      <w:r>
        <w:rPr>
          <w:rFonts w:asciiTheme="minorHAnsi" w:hAnsiTheme="minorHAnsi" w:cstheme="minorHAnsi"/>
          <w:color w:val="auto"/>
          <w:sz w:val="20"/>
          <w:szCs w:val="20"/>
        </w:rPr>
        <w:t xml:space="preserve"> umowy z Podwykonawcą, jeżeli </w:t>
      </w:r>
      <w:r>
        <w:rPr>
          <w:rFonts w:asciiTheme="minorHAnsi" w:hAnsiTheme="minorHAnsi" w:cstheme="minorHAnsi"/>
          <w:color w:val="auto"/>
          <w:sz w:val="20"/>
          <w:szCs w:val="20"/>
        </w:rPr>
        <w:br/>
        <w:t xml:space="preserve">z </w:t>
      </w:r>
      <w:r w:rsidRPr="000977F2">
        <w:rPr>
          <w:rFonts w:asciiTheme="minorHAnsi" w:hAnsiTheme="minorHAnsi" w:cstheme="minorHAnsi"/>
          <w:color w:val="auto"/>
          <w:sz w:val="20"/>
          <w:szCs w:val="20"/>
        </w:rPr>
        <w:t>dokumentacji wymienionej w § 2 ust. 3  wynika, że określony</w:t>
      </w:r>
      <w:r>
        <w:rPr>
          <w:rFonts w:asciiTheme="minorHAnsi" w:hAnsiTheme="minorHAnsi" w:cstheme="minorHAnsi"/>
          <w:color w:val="auto"/>
          <w:sz w:val="20"/>
          <w:szCs w:val="20"/>
        </w:rPr>
        <w:t xml:space="preserve"> zakres robót ma być wykonywany </w:t>
      </w:r>
      <w:r w:rsidRPr="000977F2">
        <w:rPr>
          <w:rFonts w:asciiTheme="minorHAnsi" w:hAnsiTheme="minorHAnsi" w:cstheme="minorHAnsi"/>
          <w:color w:val="auto"/>
          <w:sz w:val="20"/>
          <w:szCs w:val="20"/>
        </w:rPr>
        <w:t>bezpośrednio przez Wykonawcę.</w:t>
      </w:r>
    </w:p>
    <w:p w14:paraId="7192F13E" w14:textId="77777777" w:rsidR="009F73DF" w:rsidRPr="000977F2" w:rsidRDefault="009F73DF" w:rsidP="009B7DCC">
      <w:pPr>
        <w:pStyle w:val="Zal-text"/>
        <w:numPr>
          <w:ilvl w:val="0"/>
          <w:numId w:val="74"/>
        </w:numPr>
        <w:spacing w:before="0" w:after="0" w:line="276" w:lineRule="auto"/>
        <w:ind w:left="426" w:right="0"/>
        <w:rPr>
          <w:rFonts w:asciiTheme="minorHAnsi" w:hAnsiTheme="minorHAnsi" w:cstheme="minorHAnsi"/>
          <w:color w:val="auto"/>
          <w:sz w:val="20"/>
          <w:szCs w:val="20"/>
        </w:rPr>
      </w:pPr>
      <w:r w:rsidRPr="000977F2">
        <w:rPr>
          <w:rFonts w:asciiTheme="minorHAnsi" w:hAnsiTheme="minorHAnsi" w:cstheme="minorHAnsi"/>
          <w:color w:val="auto"/>
          <w:sz w:val="20"/>
          <w:szCs w:val="20"/>
        </w:rPr>
        <w:t xml:space="preserve">Procedura dotycząca udzielenia zgody na zawarcie umowy pomiędzy Wykonawcą </w:t>
      </w:r>
      <w:r w:rsidRPr="000977F2">
        <w:rPr>
          <w:rFonts w:asciiTheme="minorHAnsi" w:hAnsiTheme="minorHAnsi" w:cstheme="minorHAnsi"/>
          <w:color w:val="auto"/>
          <w:sz w:val="20"/>
          <w:szCs w:val="20"/>
        </w:rPr>
        <w:br/>
        <w:t xml:space="preserve">a Podwykonawcą, opisana w niniejszym paragrafie, znajduje zastosowanie również do udzielenia przez Zamawiającego zgody na zawarcie umowy pomiędzy Podwykonawcą robót budowlanych </w:t>
      </w:r>
      <w:r w:rsidRPr="000977F2">
        <w:rPr>
          <w:rFonts w:asciiTheme="minorHAnsi" w:hAnsiTheme="minorHAnsi" w:cstheme="minorHAnsi"/>
          <w:color w:val="auto"/>
          <w:sz w:val="20"/>
          <w:szCs w:val="20"/>
        </w:rPr>
        <w:br/>
        <w:t>a Dalszym Podwykonawcą robót budowlanych. W przypadku zawarcia umowy z dalszym podwykonawcą wszelkie obowiązki nałożone w Umowie na Podwykonawcę odnoszą się również do Dalszego Podwykonawcy.</w:t>
      </w:r>
    </w:p>
    <w:p w14:paraId="2D3DBF3A" w14:textId="77777777" w:rsidR="009F73DF" w:rsidRPr="000977F2" w:rsidRDefault="009F73DF" w:rsidP="009B7DCC">
      <w:pPr>
        <w:pStyle w:val="Zal-text"/>
        <w:numPr>
          <w:ilvl w:val="0"/>
          <w:numId w:val="74"/>
        </w:numPr>
        <w:spacing w:before="0" w:after="0" w:line="276" w:lineRule="auto"/>
        <w:ind w:left="426" w:right="0"/>
        <w:rPr>
          <w:rFonts w:asciiTheme="minorHAnsi" w:hAnsiTheme="minorHAnsi" w:cstheme="minorHAnsi"/>
          <w:color w:val="auto"/>
          <w:sz w:val="20"/>
          <w:szCs w:val="20"/>
        </w:rPr>
      </w:pPr>
      <w:r w:rsidRPr="000977F2">
        <w:rPr>
          <w:rFonts w:asciiTheme="minorHAnsi" w:hAnsiTheme="minorHAnsi" w:cstheme="minorHAnsi"/>
          <w:color w:val="auto"/>
          <w:sz w:val="20"/>
          <w:szCs w:val="20"/>
        </w:rPr>
        <w:t>Na żądanie Zamawiającego, w terminie 7 dni od dnia zgłoszenia żądania, Wykonawca dostarczy zestawienie Podwykonawców robót budowlanych wraz z podaniem zakresu prac, stanu ich wykonania, wysokości wymagalnych i niewymagalnych należności oraz innych dokumentów niezbędnych dla oceny stanu rozliczeń Wykonawcy z Podwykonawcami robót budowlanych.</w:t>
      </w:r>
    </w:p>
    <w:p w14:paraId="34DDD688" w14:textId="77777777" w:rsidR="009F73DF" w:rsidRPr="000977F2" w:rsidRDefault="009F73DF" w:rsidP="009B7DCC">
      <w:pPr>
        <w:pStyle w:val="Zal-text"/>
        <w:numPr>
          <w:ilvl w:val="0"/>
          <w:numId w:val="74"/>
        </w:numPr>
        <w:spacing w:before="0" w:after="0" w:line="276" w:lineRule="auto"/>
        <w:ind w:left="426" w:right="0"/>
        <w:rPr>
          <w:rFonts w:asciiTheme="minorHAnsi" w:hAnsiTheme="minorHAnsi" w:cstheme="minorHAnsi"/>
          <w:sz w:val="20"/>
          <w:szCs w:val="20"/>
        </w:rPr>
      </w:pPr>
      <w:r w:rsidRPr="000977F2">
        <w:rPr>
          <w:rFonts w:asciiTheme="minorHAnsi" w:hAnsiTheme="minorHAnsi" w:cstheme="minorHAnsi"/>
          <w:sz w:val="20"/>
          <w:szCs w:val="20"/>
        </w:rPr>
        <w:t xml:space="preserve"> W przypadku dokonania bezpośredniej zapłaty Podwykonawcy Zamawiający potrąca kwotę wypłaconego wynagrodzenia z Wynagrodzenia należnego Wykonawcy.</w:t>
      </w:r>
    </w:p>
    <w:p w14:paraId="3D7BFDAB" w14:textId="77777777" w:rsidR="009F73DF" w:rsidRPr="000977F2" w:rsidRDefault="009F73DF" w:rsidP="009F73DF">
      <w:pPr>
        <w:spacing w:after="0" w:line="240" w:lineRule="auto"/>
        <w:rPr>
          <w:rFonts w:asciiTheme="minorHAnsi" w:hAnsiTheme="minorHAnsi" w:cstheme="minorHAnsi"/>
          <w:b/>
          <w:sz w:val="20"/>
          <w:szCs w:val="20"/>
        </w:rPr>
      </w:pPr>
      <w:bookmarkStart w:id="61" w:name="_Toc41052305"/>
    </w:p>
    <w:p w14:paraId="58BF4FED" w14:textId="77777777" w:rsidR="009F73DF" w:rsidRPr="000977F2" w:rsidRDefault="009F73DF" w:rsidP="009B7DCC">
      <w:pPr>
        <w:pStyle w:val="Standard"/>
        <w:numPr>
          <w:ilvl w:val="0"/>
          <w:numId w:val="63"/>
        </w:numPr>
        <w:shd w:val="clear" w:color="auto" w:fill="FFFFFF" w:themeFill="background1"/>
        <w:spacing w:after="0"/>
        <w:ind w:left="567" w:hanging="490"/>
        <w:jc w:val="center"/>
        <w:outlineLvl w:val="0"/>
        <w:rPr>
          <w:rFonts w:asciiTheme="minorHAnsi" w:hAnsiTheme="minorHAnsi" w:cstheme="minorHAnsi"/>
          <w:b/>
          <w:sz w:val="20"/>
          <w:szCs w:val="20"/>
        </w:rPr>
      </w:pPr>
      <w:r w:rsidRPr="000977F2">
        <w:rPr>
          <w:rFonts w:asciiTheme="minorHAnsi" w:hAnsiTheme="minorHAnsi" w:cstheme="minorHAnsi"/>
          <w:b/>
          <w:sz w:val="20"/>
          <w:szCs w:val="20"/>
        </w:rPr>
        <w:t>ZASADY BIEŻĄCEJ WSPÓŁPRACY STRON</w:t>
      </w:r>
      <w:bookmarkEnd w:id="61"/>
    </w:p>
    <w:p w14:paraId="3E6A29E3"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sz w:val="20"/>
          <w:szCs w:val="20"/>
        </w:rPr>
      </w:pPr>
      <w:r w:rsidRPr="000977F2">
        <w:rPr>
          <w:rFonts w:asciiTheme="minorHAnsi" w:hAnsiTheme="minorHAnsi" w:cstheme="minorHAnsi"/>
          <w:b/>
          <w:sz w:val="20"/>
          <w:szCs w:val="20"/>
        </w:rPr>
        <w:t xml:space="preserve">§ </w:t>
      </w:r>
      <w:r>
        <w:rPr>
          <w:rFonts w:asciiTheme="minorHAnsi" w:hAnsiTheme="minorHAnsi" w:cstheme="minorHAnsi"/>
          <w:b/>
          <w:sz w:val="20"/>
          <w:szCs w:val="20"/>
        </w:rPr>
        <w:t>19</w:t>
      </w:r>
    </w:p>
    <w:p w14:paraId="09D5CDCC" w14:textId="77777777" w:rsidR="009F73DF" w:rsidRPr="000977F2" w:rsidRDefault="009F73DF" w:rsidP="009B7DCC">
      <w:pPr>
        <w:pStyle w:val="Standard"/>
        <w:numPr>
          <w:ilvl w:val="3"/>
          <w:numId w:val="74"/>
        </w:numPr>
        <w:shd w:val="clear" w:color="auto" w:fill="FFFFFF" w:themeFill="background1"/>
        <w:spacing w:after="0"/>
        <w:ind w:left="284" w:hanging="284"/>
        <w:jc w:val="both"/>
        <w:rPr>
          <w:rFonts w:asciiTheme="minorHAnsi" w:hAnsiTheme="minorHAnsi" w:cstheme="minorHAnsi"/>
          <w:sz w:val="20"/>
          <w:szCs w:val="20"/>
        </w:rPr>
      </w:pPr>
      <w:r w:rsidRPr="000977F2">
        <w:rPr>
          <w:rFonts w:asciiTheme="minorHAnsi" w:hAnsiTheme="minorHAnsi" w:cstheme="minorHAnsi"/>
          <w:sz w:val="20"/>
          <w:szCs w:val="20"/>
        </w:rPr>
        <w:t>Do celów bieżącej współpracy Stron, Strony ustanawiają osoby do kontaktów:</w:t>
      </w:r>
    </w:p>
    <w:p w14:paraId="6A44C6E6" w14:textId="77777777" w:rsidR="009F73DF" w:rsidRPr="000977F2" w:rsidRDefault="009F73DF" w:rsidP="009B7DCC">
      <w:pPr>
        <w:pStyle w:val="Standard"/>
        <w:numPr>
          <w:ilvl w:val="0"/>
          <w:numId w:val="52"/>
        </w:numPr>
        <w:shd w:val="clear" w:color="auto" w:fill="FFFFFF" w:themeFill="background1"/>
        <w:spacing w:after="0"/>
        <w:ind w:left="426"/>
        <w:jc w:val="both"/>
        <w:rPr>
          <w:rFonts w:asciiTheme="minorHAnsi" w:hAnsiTheme="minorHAnsi" w:cstheme="minorHAnsi"/>
          <w:color w:val="000000" w:themeColor="text1"/>
          <w:sz w:val="20"/>
          <w:szCs w:val="20"/>
        </w:rPr>
      </w:pPr>
      <w:r w:rsidRPr="000977F2">
        <w:rPr>
          <w:rFonts w:asciiTheme="minorHAnsi" w:hAnsiTheme="minorHAnsi" w:cstheme="minorHAnsi"/>
          <w:sz w:val="20"/>
          <w:szCs w:val="20"/>
        </w:rPr>
        <w:t xml:space="preserve">ze strony Zamawiającego, </w:t>
      </w:r>
      <w:r w:rsidRPr="000977F2">
        <w:rPr>
          <w:rFonts w:asciiTheme="minorHAnsi" w:hAnsiTheme="minorHAnsi" w:cstheme="minorHAnsi"/>
          <w:color w:val="000000" w:themeColor="text1"/>
          <w:sz w:val="20"/>
          <w:szCs w:val="20"/>
        </w:rPr>
        <w:t>w zakresie budowlanym, sanitarnym, elektrycznym:</w:t>
      </w:r>
    </w:p>
    <w:p w14:paraId="6B8F63CE" w14:textId="77777777" w:rsidR="009F73DF" w:rsidRPr="000977F2" w:rsidRDefault="009F73DF" w:rsidP="009F73DF">
      <w:pPr>
        <w:pStyle w:val="Standard"/>
        <w:shd w:val="clear" w:color="auto" w:fill="FFFFFF" w:themeFill="background1"/>
        <w:spacing w:after="0"/>
        <w:ind w:left="426"/>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mjr</w:t>
      </w:r>
      <w:r w:rsidRPr="000977F2">
        <w:rPr>
          <w:rFonts w:asciiTheme="minorHAnsi" w:hAnsiTheme="minorHAnsi" w:cstheme="minorHAnsi"/>
          <w:color w:val="000000" w:themeColor="text1"/>
          <w:sz w:val="20"/>
          <w:szCs w:val="20"/>
        </w:rPr>
        <w:t xml:space="preserve"> Krzysztof Niczek (tel. 662-149-635, email: krzysztof.niczek@sw.gov.pl) </w:t>
      </w:r>
    </w:p>
    <w:p w14:paraId="76F4D882" w14:textId="77777777" w:rsidR="009F73DF" w:rsidRPr="000977F2" w:rsidRDefault="009F73DF" w:rsidP="009B7DCC">
      <w:pPr>
        <w:pStyle w:val="Standard"/>
        <w:numPr>
          <w:ilvl w:val="0"/>
          <w:numId w:val="52"/>
        </w:numPr>
        <w:shd w:val="clear" w:color="auto" w:fill="FFFFFF" w:themeFill="background1"/>
        <w:spacing w:after="0"/>
        <w:ind w:left="426"/>
        <w:jc w:val="both"/>
        <w:rPr>
          <w:rFonts w:asciiTheme="minorHAnsi" w:hAnsiTheme="minorHAnsi" w:cstheme="minorHAnsi"/>
          <w:color w:val="000000" w:themeColor="text1"/>
          <w:sz w:val="20"/>
          <w:szCs w:val="20"/>
        </w:rPr>
      </w:pPr>
      <w:r w:rsidRPr="000977F2">
        <w:rPr>
          <w:rFonts w:asciiTheme="minorHAnsi" w:hAnsiTheme="minorHAnsi" w:cstheme="minorHAnsi"/>
          <w:color w:val="000000" w:themeColor="text1"/>
          <w:sz w:val="20"/>
          <w:szCs w:val="20"/>
        </w:rPr>
        <w:t xml:space="preserve">ze strony Wykonawcy: …………………………… (tel..………………., email: ………………..). </w:t>
      </w:r>
    </w:p>
    <w:p w14:paraId="2A22EB0A" w14:textId="77777777" w:rsidR="009F73DF" w:rsidRPr="000977F2" w:rsidRDefault="009F73DF" w:rsidP="009F73DF">
      <w:pPr>
        <w:pStyle w:val="Standard"/>
        <w:shd w:val="clear" w:color="auto" w:fill="FFFFFF" w:themeFill="background1"/>
        <w:spacing w:after="0"/>
        <w:ind w:left="284" w:hanging="284"/>
        <w:jc w:val="both"/>
        <w:rPr>
          <w:rFonts w:asciiTheme="minorHAnsi" w:hAnsiTheme="minorHAnsi" w:cstheme="minorHAnsi"/>
          <w:color w:val="000000" w:themeColor="text1"/>
          <w:sz w:val="20"/>
          <w:szCs w:val="20"/>
        </w:rPr>
      </w:pPr>
      <w:r w:rsidRPr="000977F2">
        <w:rPr>
          <w:rFonts w:asciiTheme="minorHAnsi" w:hAnsiTheme="minorHAnsi" w:cstheme="minorHAnsi"/>
          <w:color w:val="000000" w:themeColor="text1"/>
          <w:sz w:val="20"/>
          <w:szCs w:val="20"/>
        </w:rPr>
        <w:t xml:space="preserve">2. Osoby wskazane w ust. 1 powyżej nie są upoważnione do składania przyjmowania oświadczeń woli, chyba </w:t>
      </w:r>
      <w:r>
        <w:rPr>
          <w:rFonts w:asciiTheme="minorHAnsi" w:hAnsiTheme="minorHAnsi" w:cstheme="minorHAnsi"/>
          <w:color w:val="000000" w:themeColor="text1"/>
          <w:sz w:val="20"/>
          <w:szCs w:val="20"/>
        </w:rPr>
        <w:br/>
      </w:r>
      <w:r w:rsidRPr="000977F2">
        <w:rPr>
          <w:rFonts w:asciiTheme="minorHAnsi" w:hAnsiTheme="minorHAnsi" w:cstheme="minorHAnsi"/>
          <w:color w:val="000000" w:themeColor="text1"/>
          <w:sz w:val="20"/>
          <w:szCs w:val="20"/>
        </w:rPr>
        <w:t>że zostały odrębnie umocowane.</w:t>
      </w:r>
    </w:p>
    <w:p w14:paraId="189FA332" w14:textId="77777777" w:rsidR="009F73DF" w:rsidRPr="000977F2" w:rsidRDefault="009F73DF" w:rsidP="009F73DF">
      <w:pPr>
        <w:pStyle w:val="Standard"/>
        <w:shd w:val="clear" w:color="auto" w:fill="FFFFFF" w:themeFill="background1"/>
        <w:spacing w:after="0"/>
        <w:ind w:left="284" w:hanging="284"/>
        <w:jc w:val="both"/>
        <w:rPr>
          <w:rFonts w:asciiTheme="minorHAnsi" w:hAnsiTheme="minorHAnsi" w:cstheme="minorHAnsi"/>
          <w:color w:val="000000" w:themeColor="text1"/>
          <w:sz w:val="20"/>
          <w:szCs w:val="20"/>
        </w:rPr>
      </w:pPr>
      <w:r w:rsidRPr="000977F2">
        <w:rPr>
          <w:rFonts w:asciiTheme="minorHAnsi" w:hAnsiTheme="minorHAnsi" w:cstheme="minorHAnsi"/>
          <w:color w:val="000000" w:themeColor="text1"/>
          <w:sz w:val="20"/>
          <w:szCs w:val="20"/>
        </w:rPr>
        <w:t>3. Zmiana osób wyznaczonych do bieżącej współpracy Stron nie stanowi zmiany  Umowy, ale wymaga złożenia oświadczenia przez osoby upoważnione do reprezentacji Strony, w formie pisemnej pod rygorem nieważności.</w:t>
      </w:r>
    </w:p>
    <w:p w14:paraId="3F44705C" w14:textId="77777777" w:rsidR="009F73DF" w:rsidRPr="000977F2" w:rsidRDefault="009F73DF" w:rsidP="009F73DF">
      <w:pPr>
        <w:pStyle w:val="Standard"/>
        <w:shd w:val="clear" w:color="auto" w:fill="FFFFFF" w:themeFill="background1"/>
        <w:spacing w:after="0"/>
        <w:jc w:val="both"/>
        <w:rPr>
          <w:rFonts w:asciiTheme="minorHAnsi" w:hAnsiTheme="minorHAnsi" w:cstheme="minorHAnsi"/>
          <w:sz w:val="20"/>
          <w:szCs w:val="20"/>
        </w:rPr>
      </w:pPr>
    </w:p>
    <w:p w14:paraId="3F973FEE" w14:textId="77777777" w:rsidR="009F73DF" w:rsidRPr="000977F2" w:rsidRDefault="009F73DF" w:rsidP="009F73DF">
      <w:pPr>
        <w:spacing w:after="0"/>
        <w:jc w:val="center"/>
        <w:outlineLvl w:val="0"/>
        <w:rPr>
          <w:rFonts w:asciiTheme="minorHAnsi" w:hAnsiTheme="minorHAnsi" w:cstheme="minorHAnsi"/>
          <w:b/>
          <w:sz w:val="20"/>
          <w:szCs w:val="20"/>
        </w:rPr>
      </w:pPr>
      <w:bookmarkStart w:id="62" w:name="_Toc41052306"/>
      <w:r w:rsidRPr="000977F2">
        <w:rPr>
          <w:rFonts w:asciiTheme="minorHAnsi" w:hAnsiTheme="minorHAnsi" w:cstheme="minorHAnsi"/>
          <w:b/>
          <w:sz w:val="20"/>
          <w:szCs w:val="20"/>
        </w:rPr>
        <w:t>XVIII. PRAWA AUTORSKIE</w:t>
      </w:r>
      <w:bookmarkEnd w:id="62"/>
    </w:p>
    <w:p w14:paraId="287C6461" w14:textId="77777777" w:rsidR="009F73DF" w:rsidRPr="000977F2" w:rsidRDefault="009F73DF" w:rsidP="009F73DF">
      <w:pPr>
        <w:pStyle w:val="Akapitzlist"/>
        <w:ind w:left="0"/>
        <w:jc w:val="center"/>
        <w:rPr>
          <w:rFonts w:asciiTheme="minorHAnsi" w:hAnsiTheme="minorHAnsi" w:cstheme="minorHAnsi"/>
          <w:b/>
          <w:sz w:val="20"/>
          <w:szCs w:val="20"/>
        </w:rPr>
      </w:pPr>
      <w:r w:rsidRPr="000977F2">
        <w:rPr>
          <w:rFonts w:asciiTheme="minorHAnsi" w:hAnsiTheme="minorHAnsi" w:cstheme="minorHAnsi"/>
          <w:b/>
          <w:sz w:val="20"/>
          <w:szCs w:val="20"/>
        </w:rPr>
        <w:t xml:space="preserve">§ </w:t>
      </w:r>
      <w:r>
        <w:rPr>
          <w:rFonts w:asciiTheme="minorHAnsi" w:hAnsiTheme="minorHAnsi" w:cstheme="minorHAnsi"/>
          <w:b/>
          <w:sz w:val="20"/>
          <w:szCs w:val="20"/>
        </w:rPr>
        <w:t>20</w:t>
      </w:r>
    </w:p>
    <w:p w14:paraId="4723ABB0" w14:textId="77777777" w:rsidR="009F73DF" w:rsidRPr="000977F2" w:rsidRDefault="009F73DF" w:rsidP="009B7DCC">
      <w:pPr>
        <w:pStyle w:val="Akapitzlist"/>
        <w:numPr>
          <w:ilvl w:val="0"/>
          <w:numId w:val="58"/>
        </w:numPr>
        <w:spacing w:line="276" w:lineRule="auto"/>
        <w:ind w:left="284" w:hanging="290"/>
        <w:jc w:val="both"/>
        <w:rPr>
          <w:rFonts w:asciiTheme="minorHAnsi" w:hAnsiTheme="minorHAnsi" w:cstheme="minorHAnsi"/>
          <w:sz w:val="20"/>
          <w:szCs w:val="20"/>
        </w:rPr>
      </w:pPr>
      <w:r w:rsidRPr="000977F2">
        <w:rPr>
          <w:rFonts w:asciiTheme="minorHAnsi" w:hAnsiTheme="minorHAnsi" w:cstheme="minorHAnsi"/>
          <w:sz w:val="20"/>
          <w:szCs w:val="20"/>
        </w:rPr>
        <w:t xml:space="preserve">Z chwilą przyjęcia przez Zamawiającego utworów powstałych w związku z realizacją niniejszej Umowy </w:t>
      </w:r>
      <w:r>
        <w:rPr>
          <w:rFonts w:asciiTheme="minorHAnsi" w:hAnsiTheme="minorHAnsi" w:cstheme="minorHAnsi"/>
          <w:sz w:val="20"/>
          <w:szCs w:val="20"/>
        </w:rPr>
        <w:br/>
      </w:r>
      <w:r w:rsidRPr="000977F2">
        <w:rPr>
          <w:rFonts w:asciiTheme="minorHAnsi" w:hAnsiTheme="minorHAnsi" w:cstheme="minorHAnsi"/>
          <w:sz w:val="20"/>
          <w:szCs w:val="20"/>
        </w:rPr>
        <w:t>(lub przyjmowanej przez niego części) w ramach Wy</w:t>
      </w:r>
      <w:r>
        <w:rPr>
          <w:rFonts w:asciiTheme="minorHAnsi" w:hAnsiTheme="minorHAnsi" w:cstheme="minorHAnsi"/>
          <w:sz w:val="20"/>
          <w:szCs w:val="20"/>
        </w:rPr>
        <w:t xml:space="preserve">nagrodzenia Wykonawca przenosi </w:t>
      </w:r>
      <w:r w:rsidRPr="000977F2">
        <w:rPr>
          <w:rFonts w:asciiTheme="minorHAnsi" w:hAnsiTheme="minorHAnsi" w:cstheme="minorHAnsi"/>
          <w:sz w:val="20"/>
          <w:szCs w:val="20"/>
        </w:rPr>
        <w:t>na rzecz Zamawiającego bezwarunkowo, bez dodatkowych opłat, całość autorskich praw majątkowych do wszystkich utworów w rozumieniu ustawy o prawie autorskim i prawach pokrewnych, stworzonych na potrzeby realizacji Przedmiotu Umowy, lub odpowiednio całość nieograniczonych czasowo i terytorialnie niewyłącznych licenc</w:t>
      </w:r>
      <w:r>
        <w:rPr>
          <w:rFonts w:asciiTheme="minorHAnsi" w:hAnsiTheme="minorHAnsi" w:cstheme="minorHAnsi"/>
          <w:sz w:val="20"/>
          <w:szCs w:val="20"/>
        </w:rPr>
        <w:t xml:space="preserve">ji, niezbędnych do korzystania </w:t>
      </w:r>
      <w:r w:rsidRPr="000977F2">
        <w:rPr>
          <w:rFonts w:asciiTheme="minorHAnsi" w:hAnsiTheme="minorHAnsi" w:cstheme="minorHAnsi"/>
          <w:sz w:val="20"/>
          <w:szCs w:val="20"/>
        </w:rPr>
        <w:t>z przekazanych utworów, przekazane Zamawiającemu w wykonaniu niniejszej Umowy, zwanych dalej utworami, bez dodatkowych oświadczeń Stron w tym za</w:t>
      </w:r>
      <w:r>
        <w:rPr>
          <w:rFonts w:asciiTheme="minorHAnsi" w:hAnsiTheme="minorHAnsi" w:cstheme="minorHAnsi"/>
          <w:sz w:val="20"/>
          <w:szCs w:val="20"/>
        </w:rPr>
        <w:t xml:space="preserve">kresie wraz z wyłącznym prawem </w:t>
      </w:r>
      <w:r w:rsidRPr="000977F2">
        <w:rPr>
          <w:rFonts w:asciiTheme="minorHAnsi" w:hAnsiTheme="minorHAnsi" w:cstheme="minorHAnsi"/>
          <w:sz w:val="20"/>
          <w:szCs w:val="20"/>
        </w:rPr>
        <w:t xml:space="preserve">do wykonywania i zezwalania na wykonywanie zależnych praw autorskich na polach eksploatacji wskazanych w ust. 3. </w:t>
      </w:r>
    </w:p>
    <w:p w14:paraId="3E7E5F98" w14:textId="77777777" w:rsidR="009F73DF" w:rsidRPr="000977F2" w:rsidRDefault="009F73DF" w:rsidP="009B7DCC">
      <w:pPr>
        <w:pStyle w:val="Akapitzlist"/>
        <w:numPr>
          <w:ilvl w:val="0"/>
          <w:numId w:val="58"/>
        </w:numPr>
        <w:spacing w:line="276" w:lineRule="auto"/>
        <w:ind w:left="284" w:hanging="290"/>
        <w:jc w:val="both"/>
        <w:rPr>
          <w:rFonts w:asciiTheme="minorHAnsi" w:hAnsiTheme="minorHAnsi" w:cstheme="minorHAnsi"/>
          <w:sz w:val="20"/>
          <w:szCs w:val="20"/>
        </w:rPr>
      </w:pPr>
      <w:r w:rsidRPr="000977F2">
        <w:rPr>
          <w:rFonts w:asciiTheme="minorHAnsi" w:hAnsiTheme="minorHAnsi" w:cstheme="minorHAnsi"/>
          <w:sz w:val="20"/>
          <w:szCs w:val="20"/>
        </w:rPr>
        <w:t>Równocześnie Wykonawca przenosi na rzecz Zamawiającego własność wszelkich egzemplarzy lub nośników, na których utrwalono utwory, które przekaże Zamawiającemu stosownie do postanowień niniejszej Umowy.</w:t>
      </w:r>
    </w:p>
    <w:p w14:paraId="11263033" w14:textId="77777777" w:rsidR="009F73DF" w:rsidRPr="000977F2" w:rsidRDefault="009F73DF" w:rsidP="009B7DCC">
      <w:pPr>
        <w:pStyle w:val="Akapitzlist"/>
        <w:numPr>
          <w:ilvl w:val="0"/>
          <w:numId w:val="58"/>
        </w:numPr>
        <w:spacing w:line="276" w:lineRule="auto"/>
        <w:ind w:left="284" w:hanging="290"/>
        <w:jc w:val="both"/>
        <w:rPr>
          <w:rFonts w:asciiTheme="minorHAnsi" w:hAnsiTheme="minorHAnsi" w:cstheme="minorHAnsi"/>
          <w:sz w:val="20"/>
          <w:szCs w:val="20"/>
        </w:rPr>
      </w:pPr>
      <w:r w:rsidRPr="000977F2">
        <w:rPr>
          <w:rFonts w:asciiTheme="minorHAnsi" w:hAnsiTheme="minorHAnsi" w:cstheme="minorHAnsi"/>
          <w:sz w:val="20"/>
          <w:szCs w:val="20"/>
        </w:rPr>
        <w:t>Zamawiający z chwilą przeniesienia na niego autorskich praw majątkowych i praw zależnych do utworów będzie mógł korzystać z nich w całości lub w części na następujących polach eksploatacji:</w:t>
      </w:r>
    </w:p>
    <w:p w14:paraId="0113D02D" w14:textId="77777777" w:rsidR="009F73DF" w:rsidRPr="000977F2" w:rsidRDefault="009F73DF" w:rsidP="009B7DCC">
      <w:pPr>
        <w:pStyle w:val="Lista1"/>
        <w:numPr>
          <w:ilvl w:val="0"/>
          <w:numId w:val="59"/>
        </w:numPr>
        <w:spacing w:line="276" w:lineRule="auto"/>
        <w:ind w:left="426"/>
        <w:rPr>
          <w:rFonts w:asciiTheme="minorHAnsi" w:hAnsiTheme="minorHAnsi" w:cstheme="minorHAnsi"/>
          <w:sz w:val="20"/>
        </w:rPr>
      </w:pPr>
      <w:r w:rsidRPr="000977F2">
        <w:rPr>
          <w:rFonts w:asciiTheme="minorHAnsi" w:hAnsiTheme="minorHAnsi" w:cstheme="minorHAnsi"/>
          <w:sz w:val="20"/>
        </w:rPr>
        <w:t xml:space="preserve">utrwalanie i zwielokrotnianie dowolnymi technikami, w tym drukarskimi, poligraficznymi, reprograficznymi, informatycznymi, cyfrowymi, włączając kserokopie, slajdy, reprodukcje komputerowe, a także odręcznie </w:t>
      </w:r>
      <w:r w:rsidR="00967E88">
        <w:rPr>
          <w:rFonts w:asciiTheme="minorHAnsi" w:hAnsiTheme="minorHAnsi" w:cstheme="minorHAnsi"/>
          <w:sz w:val="20"/>
        </w:rPr>
        <w:br/>
      </w:r>
      <w:r w:rsidRPr="000977F2">
        <w:rPr>
          <w:rFonts w:asciiTheme="minorHAnsi" w:hAnsiTheme="minorHAnsi" w:cstheme="minorHAnsi"/>
          <w:sz w:val="20"/>
        </w:rPr>
        <w:t>i odmianami tych technik,</w:t>
      </w:r>
    </w:p>
    <w:p w14:paraId="7025F1F0" w14:textId="77777777" w:rsidR="00967E88" w:rsidRDefault="00967E88">
      <w:pPr>
        <w:spacing w:after="0" w:line="240" w:lineRule="auto"/>
        <w:rPr>
          <w:rFonts w:asciiTheme="minorHAnsi" w:eastAsia="Times New Roman" w:hAnsiTheme="minorHAnsi" w:cstheme="minorHAnsi"/>
          <w:sz w:val="20"/>
          <w:szCs w:val="20"/>
          <w:lang w:eastAsia="pl-PL"/>
        </w:rPr>
      </w:pPr>
      <w:r>
        <w:rPr>
          <w:rFonts w:asciiTheme="minorHAnsi" w:hAnsiTheme="minorHAnsi" w:cstheme="minorHAnsi"/>
          <w:sz w:val="20"/>
        </w:rPr>
        <w:br w:type="page"/>
      </w:r>
    </w:p>
    <w:p w14:paraId="7ABF68BD" w14:textId="77777777" w:rsidR="009F73DF" w:rsidRPr="000977F2" w:rsidRDefault="009F73DF" w:rsidP="009B7DCC">
      <w:pPr>
        <w:pStyle w:val="Lista1"/>
        <w:numPr>
          <w:ilvl w:val="0"/>
          <w:numId w:val="59"/>
        </w:numPr>
        <w:spacing w:line="276" w:lineRule="auto"/>
        <w:ind w:left="426"/>
        <w:rPr>
          <w:rFonts w:asciiTheme="minorHAnsi" w:hAnsiTheme="minorHAnsi" w:cstheme="minorHAnsi"/>
          <w:sz w:val="20"/>
        </w:rPr>
      </w:pPr>
      <w:r w:rsidRPr="000977F2">
        <w:rPr>
          <w:rFonts w:asciiTheme="minorHAnsi" w:hAnsiTheme="minorHAnsi" w:cstheme="minorHAnsi"/>
          <w:sz w:val="20"/>
        </w:rPr>
        <w:lastRenderedPageBreak/>
        <w:t>wykorzystywanie wielokrotne utworu do realizacji celów, zadań i inwestycji Zamawiającego,</w:t>
      </w:r>
    </w:p>
    <w:p w14:paraId="1C221D43" w14:textId="77777777" w:rsidR="009F73DF" w:rsidRPr="000977F2" w:rsidRDefault="009F73DF" w:rsidP="009B7DCC">
      <w:pPr>
        <w:pStyle w:val="Lista1"/>
        <w:numPr>
          <w:ilvl w:val="0"/>
          <w:numId w:val="59"/>
        </w:numPr>
        <w:spacing w:line="276" w:lineRule="auto"/>
        <w:ind w:left="426"/>
        <w:rPr>
          <w:rFonts w:asciiTheme="minorHAnsi" w:hAnsiTheme="minorHAnsi" w:cstheme="minorHAnsi"/>
          <w:sz w:val="20"/>
        </w:rPr>
      </w:pPr>
      <w:r w:rsidRPr="000977F2">
        <w:rPr>
          <w:rFonts w:asciiTheme="minorHAnsi" w:hAnsiTheme="minorHAnsi" w:cstheme="minorHAnsi"/>
          <w:sz w:val="20"/>
        </w:rPr>
        <w:t>wprowadzanie do pamięci komputera,</w:t>
      </w:r>
    </w:p>
    <w:p w14:paraId="63C95DE4" w14:textId="77777777" w:rsidR="009F73DF" w:rsidRPr="000977F2" w:rsidRDefault="009F73DF" w:rsidP="009B7DCC">
      <w:pPr>
        <w:pStyle w:val="Lista1"/>
        <w:numPr>
          <w:ilvl w:val="0"/>
          <w:numId w:val="59"/>
        </w:numPr>
        <w:spacing w:line="276" w:lineRule="auto"/>
        <w:ind w:left="426"/>
        <w:rPr>
          <w:rFonts w:asciiTheme="minorHAnsi" w:hAnsiTheme="minorHAnsi" w:cstheme="minorHAnsi"/>
          <w:sz w:val="20"/>
        </w:rPr>
      </w:pPr>
      <w:r w:rsidRPr="000977F2">
        <w:rPr>
          <w:rFonts w:asciiTheme="minorHAnsi" w:hAnsiTheme="minorHAnsi" w:cstheme="minorHAnsi"/>
          <w:sz w:val="20"/>
        </w:rPr>
        <w:t xml:space="preserve">wykorzystanie w zakresie koniecznym dla prawidłowej eksploatacji utworu przez Zamawiającego </w:t>
      </w:r>
      <w:r w:rsidRPr="000977F2">
        <w:rPr>
          <w:rFonts w:asciiTheme="minorHAnsi" w:hAnsiTheme="minorHAnsi" w:cstheme="minorHAnsi"/>
          <w:sz w:val="20"/>
        </w:rPr>
        <w:br/>
        <w:t>w dowolnym miejscu, czasie i liczbie,</w:t>
      </w:r>
    </w:p>
    <w:p w14:paraId="3F23E9C4" w14:textId="77777777" w:rsidR="009F73DF" w:rsidRPr="000977F2" w:rsidRDefault="009F73DF" w:rsidP="009B7DCC">
      <w:pPr>
        <w:pStyle w:val="Lista1"/>
        <w:numPr>
          <w:ilvl w:val="0"/>
          <w:numId w:val="59"/>
        </w:numPr>
        <w:spacing w:line="276" w:lineRule="auto"/>
        <w:ind w:left="426"/>
        <w:rPr>
          <w:rFonts w:asciiTheme="minorHAnsi" w:hAnsiTheme="minorHAnsi" w:cstheme="minorHAnsi"/>
          <w:sz w:val="20"/>
        </w:rPr>
      </w:pPr>
      <w:r w:rsidRPr="000977F2">
        <w:rPr>
          <w:rFonts w:asciiTheme="minorHAnsi" w:hAnsiTheme="minorHAnsi" w:cstheme="minorHAnsi"/>
          <w:sz w:val="20"/>
        </w:rPr>
        <w:t>udostępnianie wykonawcom, w tym także wykonanych kopii,</w:t>
      </w:r>
    </w:p>
    <w:p w14:paraId="5FCBDA4B" w14:textId="77777777" w:rsidR="009F73DF" w:rsidRPr="000977F2" w:rsidRDefault="009F73DF" w:rsidP="009B7DCC">
      <w:pPr>
        <w:pStyle w:val="Lista1"/>
        <w:numPr>
          <w:ilvl w:val="0"/>
          <w:numId w:val="59"/>
        </w:numPr>
        <w:spacing w:line="276" w:lineRule="auto"/>
        <w:ind w:left="426"/>
        <w:rPr>
          <w:rFonts w:asciiTheme="minorHAnsi" w:hAnsiTheme="minorHAnsi" w:cstheme="minorHAnsi"/>
          <w:sz w:val="20"/>
        </w:rPr>
      </w:pPr>
      <w:r w:rsidRPr="000977F2">
        <w:rPr>
          <w:rFonts w:asciiTheme="minorHAnsi" w:hAnsiTheme="minorHAnsi" w:cstheme="minorHAnsi"/>
          <w:sz w:val="20"/>
        </w:rPr>
        <w:t xml:space="preserve">przetwarzanie, wprowadzanie zmian, poprawek i modyfikacji, </w:t>
      </w:r>
    </w:p>
    <w:p w14:paraId="2A826423" w14:textId="77777777" w:rsidR="009F73DF" w:rsidRPr="000977F2" w:rsidRDefault="009F73DF" w:rsidP="009B7DCC">
      <w:pPr>
        <w:pStyle w:val="Lista1"/>
        <w:numPr>
          <w:ilvl w:val="0"/>
          <w:numId w:val="59"/>
        </w:numPr>
        <w:spacing w:line="276" w:lineRule="auto"/>
        <w:ind w:left="426"/>
        <w:rPr>
          <w:rFonts w:asciiTheme="minorHAnsi" w:hAnsiTheme="minorHAnsi" w:cstheme="minorHAnsi"/>
          <w:sz w:val="20"/>
        </w:rPr>
      </w:pPr>
      <w:r w:rsidRPr="000977F2">
        <w:rPr>
          <w:rFonts w:asciiTheme="minorHAnsi" w:hAnsiTheme="minorHAnsi" w:cstheme="minorHAnsi"/>
          <w:sz w:val="20"/>
        </w:rPr>
        <w:t xml:space="preserve">promocja w kraju i za granicą- wykorzystanie utworów w reklamie lub promocji zarówno całego obiektu, jak i poszczególnych jego części, oraz wykorzystanych do jego wykonania elementów, </w:t>
      </w:r>
      <w:r w:rsidR="00967E88">
        <w:rPr>
          <w:rFonts w:asciiTheme="minorHAnsi" w:hAnsiTheme="minorHAnsi" w:cstheme="minorHAnsi"/>
          <w:sz w:val="20"/>
        </w:rPr>
        <w:t xml:space="preserve"> </w:t>
      </w:r>
      <w:r w:rsidRPr="000977F2">
        <w:rPr>
          <w:rFonts w:asciiTheme="minorHAnsi" w:hAnsiTheme="minorHAnsi" w:cstheme="minorHAnsi"/>
          <w:sz w:val="20"/>
        </w:rPr>
        <w:t xml:space="preserve">w szczególności </w:t>
      </w:r>
      <w:r w:rsidR="00967E88">
        <w:rPr>
          <w:rFonts w:asciiTheme="minorHAnsi" w:hAnsiTheme="minorHAnsi" w:cstheme="minorHAnsi"/>
          <w:sz w:val="20"/>
        </w:rPr>
        <w:br/>
      </w:r>
      <w:r w:rsidRPr="000977F2">
        <w:rPr>
          <w:rFonts w:asciiTheme="minorHAnsi" w:hAnsiTheme="minorHAnsi" w:cstheme="minorHAnsi"/>
          <w:sz w:val="20"/>
        </w:rPr>
        <w:t>w formie zdjęć, wizualizacji, filmów, opisó</w:t>
      </w:r>
      <w:r w:rsidR="00967E88">
        <w:rPr>
          <w:rFonts w:asciiTheme="minorHAnsi" w:hAnsiTheme="minorHAnsi" w:cstheme="minorHAnsi"/>
          <w:sz w:val="20"/>
        </w:rPr>
        <w:t xml:space="preserve">w, analiz, w dowolnej technice </w:t>
      </w:r>
      <w:r w:rsidRPr="000977F2">
        <w:rPr>
          <w:rFonts w:asciiTheme="minorHAnsi" w:hAnsiTheme="minorHAnsi" w:cstheme="minorHAnsi"/>
          <w:sz w:val="20"/>
        </w:rPr>
        <w:t>(w tym z wykorzystaniem broszur, ulotek, informatorów, reklamy</w:t>
      </w:r>
      <w:r w:rsidR="00967E88">
        <w:rPr>
          <w:rFonts w:asciiTheme="minorHAnsi" w:hAnsiTheme="minorHAnsi" w:cstheme="minorHAnsi"/>
          <w:sz w:val="20"/>
        </w:rPr>
        <w:t xml:space="preserve"> typu outdoor oraz Internetu), </w:t>
      </w:r>
      <w:r w:rsidRPr="000977F2">
        <w:rPr>
          <w:rFonts w:asciiTheme="minorHAnsi" w:hAnsiTheme="minorHAnsi" w:cstheme="minorHAnsi"/>
          <w:sz w:val="20"/>
        </w:rPr>
        <w:t>jak również wykorzystanie elementów utworu do tworzenia logo, znaków handlowych, znaków informacyjnych czy innych znaków służących reklamie lub promocji obiektu, poszczególnych jego części lub samego Zamawiającego,</w:t>
      </w:r>
    </w:p>
    <w:p w14:paraId="674853FA" w14:textId="77777777" w:rsidR="009F73DF" w:rsidRPr="000977F2" w:rsidRDefault="009F73DF" w:rsidP="009B7DCC">
      <w:pPr>
        <w:pStyle w:val="Lista1"/>
        <w:numPr>
          <w:ilvl w:val="0"/>
          <w:numId w:val="59"/>
        </w:numPr>
        <w:spacing w:line="276" w:lineRule="auto"/>
        <w:ind w:left="426"/>
        <w:rPr>
          <w:rFonts w:asciiTheme="minorHAnsi" w:hAnsiTheme="minorHAnsi" w:cstheme="minorHAnsi"/>
          <w:sz w:val="20"/>
        </w:rPr>
      </w:pPr>
      <w:r w:rsidRPr="000977F2">
        <w:rPr>
          <w:rFonts w:asciiTheme="minorHAnsi" w:hAnsiTheme="minorHAnsi" w:cstheme="minorHAnsi"/>
          <w:sz w:val="20"/>
        </w:rPr>
        <w:t xml:space="preserve">publiczne udostępnianie utworu w taki sposób, aby każdy mógł mieć do niego dostęp w miejscu </w:t>
      </w:r>
      <w:r w:rsidRPr="000977F2">
        <w:rPr>
          <w:rFonts w:asciiTheme="minorHAnsi" w:hAnsiTheme="minorHAnsi" w:cstheme="minorHAnsi"/>
          <w:sz w:val="20"/>
        </w:rPr>
        <w:br/>
        <w:t xml:space="preserve">i w czasie przez siebie wybranym, </w:t>
      </w:r>
    </w:p>
    <w:p w14:paraId="5CCA7FAD" w14:textId="77777777" w:rsidR="009F73DF" w:rsidRPr="000977F2" w:rsidRDefault="009F73DF" w:rsidP="009B7DCC">
      <w:pPr>
        <w:pStyle w:val="Lista1"/>
        <w:numPr>
          <w:ilvl w:val="0"/>
          <w:numId w:val="59"/>
        </w:numPr>
        <w:spacing w:line="276" w:lineRule="auto"/>
        <w:ind w:left="426"/>
        <w:rPr>
          <w:rFonts w:asciiTheme="minorHAnsi" w:hAnsiTheme="minorHAnsi" w:cstheme="minorHAnsi"/>
          <w:sz w:val="20"/>
        </w:rPr>
      </w:pPr>
      <w:r w:rsidRPr="000977F2">
        <w:rPr>
          <w:rFonts w:asciiTheme="minorHAnsi" w:hAnsiTheme="minorHAnsi" w:cstheme="minorHAnsi"/>
          <w:sz w:val="20"/>
        </w:rPr>
        <w:t>wprowadzanie do sieci Internet i intranet;</w:t>
      </w:r>
    </w:p>
    <w:p w14:paraId="5F90F23A" w14:textId="77777777" w:rsidR="009F73DF" w:rsidRPr="000977F2" w:rsidRDefault="009F73DF" w:rsidP="009B7DCC">
      <w:pPr>
        <w:pStyle w:val="Lista1"/>
        <w:numPr>
          <w:ilvl w:val="0"/>
          <w:numId w:val="59"/>
        </w:numPr>
        <w:spacing w:line="276" w:lineRule="auto"/>
        <w:ind w:left="426"/>
        <w:rPr>
          <w:rFonts w:asciiTheme="minorHAnsi" w:hAnsiTheme="minorHAnsi" w:cstheme="minorHAnsi"/>
          <w:sz w:val="20"/>
        </w:rPr>
      </w:pPr>
      <w:r w:rsidRPr="000977F2">
        <w:rPr>
          <w:rFonts w:asciiTheme="minorHAnsi" w:hAnsiTheme="minorHAnsi" w:cstheme="minorHAnsi"/>
          <w:sz w:val="20"/>
        </w:rPr>
        <w:t>najem lub użyczenie,</w:t>
      </w:r>
    </w:p>
    <w:p w14:paraId="56A987DD" w14:textId="77777777" w:rsidR="009F73DF" w:rsidRPr="000977F2" w:rsidRDefault="009F73DF" w:rsidP="009B7DCC">
      <w:pPr>
        <w:pStyle w:val="Lista1"/>
        <w:numPr>
          <w:ilvl w:val="0"/>
          <w:numId w:val="59"/>
        </w:numPr>
        <w:spacing w:line="276" w:lineRule="auto"/>
        <w:ind w:left="426"/>
        <w:rPr>
          <w:rFonts w:asciiTheme="minorHAnsi" w:hAnsiTheme="minorHAnsi" w:cstheme="minorHAnsi"/>
          <w:sz w:val="20"/>
        </w:rPr>
      </w:pPr>
      <w:r w:rsidRPr="000977F2">
        <w:rPr>
          <w:rFonts w:asciiTheme="minorHAnsi" w:hAnsiTheme="minorHAnsi" w:cstheme="minorHAnsi"/>
          <w:sz w:val="20"/>
        </w:rPr>
        <w:t>publikowanie w formie broszur, wydawnictw, ulotek i folderów oraz innych materiałów, w tym wykorzystywanie w materiałach informacyjnych na temat Zamawiającego, powiązanych z nim podmiotów, jak również w reklamie i promocji Zamawiającego.</w:t>
      </w:r>
    </w:p>
    <w:p w14:paraId="40CE1F99" w14:textId="77777777" w:rsidR="009F73DF" w:rsidRPr="00967E88" w:rsidRDefault="009F73DF" w:rsidP="009B7DCC">
      <w:pPr>
        <w:pStyle w:val="Akapitzlist"/>
        <w:numPr>
          <w:ilvl w:val="0"/>
          <w:numId w:val="58"/>
        </w:numPr>
        <w:spacing w:line="276" w:lineRule="auto"/>
        <w:ind w:left="284" w:hanging="276"/>
        <w:jc w:val="both"/>
        <w:rPr>
          <w:rFonts w:asciiTheme="minorHAnsi" w:hAnsiTheme="minorHAnsi" w:cstheme="minorHAnsi"/>
          <w:sz w:val="20"/>
          <w:szCs w:val="20"/>
        </w:rPr>
      </w:pPr>
      <w:r w:rsidRPr="000977F2">
        <w:rPr>
          <w:rFonts w:asciiTheme="minorHAnsi" w:hAnsiTheme="minorHAnsi" w:cstheme="minorHAnsi"/>
          <w:sz w:val="20"/>
          <w:szCs w:val="20"/>
        </w:rPr>
        <w:t xml:space="preserve">Strony ustalają, że rozpowszechnianie na polach eksploatacji określonych w </w:t>
      </w:r>
      <w:bookmarkStart w:id="63" w:name="WKP_AL_3410"/>
      <w:r w:rsidRPr="000977F2">
        <w:rPr>
          <w:rFonts w:asciiTheme="minorHAnsi" w:hAnsiTheme="minorHAnsi" w:cstheme="minorHAnsi"/>
          <w:sz w:val="20"/>
          <w:szCs w:val="20"/>
        </w:rPr>
        <w:t>ust. 2</w:t>
      </w:r>
      <w:bookmarkEnd w:id="63"/>
      <w:r w:rsidRPr="000977F2">
        <w:rPr>
          <w:rFonts w:asciiTheme="minorHAnsi" w:hAnsiTheme="minorHAnsi" w:cstheme="minorHAnsi"/>
          <w:sz w:val="20"/>
          <w:szCs w:val="20"/>
        </w:rPr>
        <w:t xml:space="preserve"> może następować </w:t>
      </w:r>
      <w:r w:rsidR="00967E88">
        <w:rPr>
          <w:rFonts w:asciiTheme="minorHAnsi" w:hAnsiTheme="minorHAnsi" w:cstheme="minorHAnsi"/>
          <w:sz w:val="20"/>
          <w:szCs w:val="20"/>
        </w:rPr>
        <w:br/>
      </w:r>
      <w:r w:rsidRPr="00967E88">
        <w:rPr>
          <w:rFonts w:asciiTheme="minorHAnsi" w:hAnsiTheme="minorHAnsi" w:cstheme="minorHAnsi"/>
          <w:sz w:val="20"/>
          <w:szCs w:val="20"/>
        </w:rPr>
        <w:t>w całości, w części, fragmentach, samodzielnie, w połączeniu z dziełami innych podmiotów, w tym jako część dzieła zbiorowego, po zarchiwizowaniu w formie elektronicznej i drukowanej, po dokonaniu opracowań, przystosowań, uzupełnień lub innych modyfikacji.</w:t>
      </w:r>
    </w:p>
    <w:p w14:paraId="3E9F0327" w14:textId="77777777" w:rsidR="009F73DF" w:rsidRPr="000977F2" w:rsidRDefault="009F73DF" w:rsidP="009B7DCC">
      <w:pPr>
        <w:pStyle w:val="Akapitzlist"/>
        <w:numPr>
          <w:ilvl w:val="0"/>
          <w:numId w:val="58"/>
        </w:numPr>
        <w:spacing w:line="276" w:lineRule="auto"/>
        <w:ind w:left="284" w:hanging="276"/>
        <w:jc w:val="both"/>
        <w:rPr>
          <w:rFonts w:asciiTheme="minorHAnsi" w:hAnsiTheme="minorHAnsi" w:cstheme="minorHAnsi"/>
          <w:sz w:val="20"/>
          <w:szCs w:val="20"/>
        </w:rPr>
      </w:pPr>
      <w:r w:rsidRPr="000977F2">
        <w:rPr>
          <w:rFonts w:asciiTheme="minorHAnsi" w:hAnsiTheme="minorHAnsi" w:cstheme="minorHAnsi"/>
          <w:sz w:val="20"/>
          <w:szCs w:val="20"/>
        </w:rPr>
        <w:t xml:space="preserve">W przypadku wystąpienia przez jakąkolwiek osobę trzecią w stosunku do Zamawiającego </w:t>
      </w:r>
      <w:r w:rsidRPr="000977F2">
        <w:rPr>
          <w:rFonts w:asciiTheme="minorHAnsi" w:hAnsiTheme="minorHAnsi" w:cstheme="minorHAnsi"/>
          <w:sz w:val="20"/>
          <w:szCs w:val="20"/>
        </w:rPr>
        <w:br/>
        <w:t>z roszczeniem z tytułu naruszenia praw autorskich, zarówno osobistych, jak i majątkowych, jeżeli naruszenie nastąpiło w związku z nienależytym wykonaniem Umowy przez Wykonawcę, Wykonawca:</w:t>
      </w:r>
    </w:p>
    <w:p w14:paraId="7548CF73" w14:textId="77777777" w:rsidR="009F73DF" w:rsidRDefault="009F73DF" w:rsidP="009B7DCC">
      <w:pPr>
        <w:pStyle w:val="Lista1"/>
        <w:numPr>
          <w:ilvl w:val="0"/>
          <w:numId w:val="84"/>
        </w:numPr>
        <w:spacing w:line="276" w:lineRule="auto"/>
        <w:rPr>
          <w:rFonts w:asciiTheme="minorHAnsi" w:hAnsiTheme="minorHAnsi" w:cstheme="minorHAnsi"/>
          <w:sz w:val="20"/>
        </w:rPr>
      </w:pPr>
      <w:r w:rsidRPr="000977F2">
        <w:rPr>
          <w:rFonts w:asciiTheme="minorHAnsi" w:hAnsiTheme="minorHAnsi" w:cstheme="minorHAnsi"/>
          <w:sz w:val="20"/>
        </w:rPr>
        <w:t>przyjmie na siebie pełną odpowiedzialność za powstanie oraz wszelkie skutki powyższych zdarzeń;</w:t>
      </w:r>
    </w:p>
    <w:p w14:paraId="054B5848" w14:textId="77777777" w:rsidR="009F73DF" w:rsidRPr="000977F2" w:rsidRDefault="009F73DF" w:rsidP="009B7DCC">
      <w:pPr>
        <w:pStyle w:val="Lista1"/>
        <w:numPr>
          <w:ilvl w:val="0"/>
          <w:numId w:val="84"/>
        </w:numPr>
        <w:spacing w:line="276" w:lineRule="auto"/>
        <w:rPr>
          <w:rFonts w:asciiTheme="minorHAnsi" w:hAnsiTheme="minorHAnsi" w:cstheme="minorHAnsi"/>
          <w:sz w:val="20"/>
        </w:rPr>
      </w:pPr>
      <w:r>
        <w:rPr>
          <w:rFonts w:asciiTheme="minorHAnsi" w:hAnsiTheme="minorHAnsi" w:cstheme="minorHAnsi"/>
          <w:sz w:val="20"/>
        </w:rPr>
        <w:t>w</w:t>
      </w:r>
      <w:r w:rsidRPr="000977F2">
        <w:rPr>
          <w:rFonts w:asciiTheme="minorHAnsi" w:hAnsiTheme="minorHAnsi" w:cstheme="minorHAnsi"/>
          <w:sz w:val="20"/>
        </w:rPr>
        <w:t xml:space="preserve">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36866C0B" w14:textId="77777777" w:rsidR="009F73DF" w:rsidRPr="000977F2" w:rsidRDefault="009F73DF" w:rsidP="009F73DF">
      <w:pPr>
        <w:pStyle w:val="Lista1"/>
        <w:spacing w:line="276" w:lineRule="auto"/>
        <w:ind w:left="567"/>
        <w:rPr>
          <w:rFonts w:asciiTheme="minorHAnsi" w:hAnsiTheme="minorHAnsi" w:cstheme="minorHAnsi"/>
          <w:sz w:val="20"/>
        </w:rPr>
      </w:pPr>
      <w:r w:rsidRPr="000977F2">
        <w:rPr>
          <w:rFonts w:asciiTheme="minorHAnsi" w:hAnsiTheme="minorHAnsi" w:cstheme="minorHAnsi"/>
          <w:sz w:val="20"/>
        </w:rPr>
        <w:t>c)</w:t>
      </w:r>
      <w:r w:rsidRPr="000977F2">
        <w:rPr>
          <w:rFonts w:asciiTheme="minorHAnsi" w:hAnsiTheme="minorHAnsi" w:cstheme="minorHAnsi"/>
          <w:sz w:val="20"/>
        </w:rPr>
        <w:tab/>
        <w:t>poniesie wszelkie koszty związane z ewentualnym pokryciem roszczeń majątkowych i niemajątkowych związanych z naruszeniem praw autorskich majątkowych lub osobistych osoby lub osób zgłaszających roszczenia.</w:t>
      </w:r>
    </w:p>
    <w:p w14:paraId="5DEBAA13" w14:textId="77777777" w:rsidR="009F73DF" w:rsidRPr="000977F2" w:rsidRDefault="009F73DF" w:rsidP="009B7DCC">
      <w:pPr>
        <w:pStyle w:val="Akapitzlist"/>
        <w:numPr>
          <w:ilvl w:val="0"/>
          <w:numId w:val="58"/>
        </w:numPr>
        <w:spacing w:line="276" w:lineRule="auto"/>
        <w:ind w:left="284" w:hanging="276"/>
        <w:jc w:val="both"/>
        <w:rPr>
          <w:rFonts w:asciiTheme="minorHAnsi" w:hAnsiTheme="minorHAnsi" w:cstheme="minorHAnsi"/>
          <w:sz w:val="20"/>
          <w:szCs w:val="20"/>
        </w:rPr>
      </w:pPr>
      <w:r w:rsidRPr="000977F2">
        <w:rPr>
          <w:rFonts w:asciiTheme="minorHAnsi" w:hAnsiTheme="minorHAnsi" w:cstheme="minorHAnsi"/>
          <w:sz w:val="20"/>
          <w:szCs w:val="20"/>
        </w:rPr>
        <w:t xml:space="preserve">Jeżeli do czasu odstąpienia od Umowy przez Wykonawcę lub Zamawiającego autorskie prawa majątkowe, </w:t>
      </w:r>
      <w:r>
        <w:rPr>
          <w:rFonts w:asciiTheme="minorHAnsi" w:hAnsiTheme="minorHAnsi" w:cstheme="minorHAnsi"/>
          <w:sz w:val="20"/>
          <w:szCs w:val="20"/>
        </w:rPr>
        <w:br/>
      </w:r>
      <w:r w:rsidRPr="000977F2">
        <w:rPr>
          <w:rFonts w:asciiTheme="minorHAnsi" w:hAnsiTheme="minorHAnsi" w:cstheme="minorHAnsi"/>
          <w:sz w:val="20"/>
          <w:szCs w:val="20"/>
        </w:rPr>
        <w:t xml:space="preserve">o których mowa w </w:t>
      </w:r>
      <w:bookmarkStart w:id="64" w:name="WKP_AL_3411"/>
      <w:r w:rsidRPr="000977F2">
        <w:rPr>
          <w:rFonts w:asciiTheme="minorHAnsi" w:hAnsiTheme="minorHAnsi" w:cstheme="minorHAnsi"/>
          <w:sz w:val="20"/>
          <w:szCs w:val="20"/>
        </w:rPr>
        <w:t>ust. 1</w:t>
      </w:r>
      <w:bookmarkEnd w:id="64"/>
      <w:r w:rsidRPr="000977F2">
        <w:rPr>
          <w:rFonts w:asciiTheme="minorHAnsi" w:hAnsiTheme="minorHAnsi" w:cstheme="minorHAnsi"/>
          <w:sz w:val="20"/>
          <w:szCs w:val="20"/>
        </w:rPr>
        <w:t>, nie zostaną przeniesione na Zamawiającego, przejście tych praw na Zamawiającego nastąpi z chwilą odstąpienia.</w:t>
      </w:r>
    </w:p>
    <w:p w14:paraId="34E89111" w14:textId="77777777" w:rsidR="009F73DF" w:rsidRPr="000977F2" w:rsidRDefault="009F73DF" w:rsidP="009F73DF">
      <w:pPr>
        <w:spacing w:after="0" w:line="240" w:lineRule="auto"/>
        <w:rPr>
          <w:rFonts w:asciiTheme="minorHAnsi" w:eastAsia="SimSun" w:hAnsiTheme="minorHAnsi" w:cstheme="minorHAnsi"/>
          <w:b/>
          <w:kern w:val="1"/>
          <w:sz w:val="20"/>
          <w:szCs w:val="20"/>
          <w:lang w:eastAsia="ar-SA"/>
        </w:rPr>
      </w:pPr>
      <w:bookmarkStart w:id="65" w:name="_Toc41052307"/>
    </w:p>
    <w:p w14:paraId="5911FDCF" w14:textId="77777777" w:rsidR="009F73DF" w:rsidRPr="000977F2" w:rsidRDefault="009F73DF" w:rsidP="009B7DCC">
      <w:pPr>
        <w:pStyle w:val="Standard"/>
        <w:numPr>
          <w:ilvl w:val="0"/>
          <w:numId w:val="76"/>
        </w:numPr>
        <w:shd w:val="clear" w:color="auto" w:fill="FFFFFF" w:themeFill="background1"/>
        <w:spacing w:after="0"/>
        <w:ind w:left="567" w:hanging="491"/>
        <w:jc w:val="center"/>
        <w:outlineLvl w:val="0"/>
        <w:rPr>
          <w:rFonts w:asciiTheme="minorHAnsi" w:hAnsiTheme="minorHAnsi" w:cstheme="minorHAnsi"/>
          <w:b/>
          <w:sz w:val="20"/>
          <w:szCs w:val="20"/>
        </w:rPr>
      </w:pPr>
      <w:r w:rsidRPr="000977F2">
        <w:rPr>
          <w:rFonts w:asciiTheme="minorHAnsi" w:hAnsiTheme="minorHAnsi" w:cstheme="minorHAnsi"/>
          <w:b/>
          <w:sz w:val="20"/>
          <w:szCs w:val="20"/>
        </w:rPr>
        <w:t>UBEZPIECZENIE</w:t>
      </w:r>
      <w:bookmarkEnd w:id="65"/>
    </w:p>
    <w:p w14:paraId="2242D6BA"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b/>
          <w:sz w:val="20"/>
          <w:szCs w:val="20"/>
        </w:rPr>
      </w:pPr>
      <w:r w:rsidRPr="000977F2">
        <w:rPr>
          <w:rFonts w:asciiTheme="minorHAnsi" w:hAnsiTheme="minorHAnsi" w:cstheme="minorHAnsi"/>
          <w:b/>
          <w:sz w:val="20"/>
          <w:szCs w:val="20"/>
        </w:rPr>
        <w:t>§ 2</w:t>
      </w:r>
      <w:r>
        <w:rPr>
          <w:rFonts w:asciiTheme="minorHAnsi" w:hAnsiTheme="minorHAnsi" w:cstheme="minorHAnsi"/>
          <w:b/>
          <w:sz w:val="20"/>
          <w:szCs w:val="20"/>
        </w:rPr>
        <w:t>1</w:t>
      </w:r>
    </w:p>
    <w:p w14:paraId="79345FF4" w14:textId="77777777" w:rsidR="009F73DF" w:rsidRDefault="009F73DF" w:rsidP="009B7DCC">
      <w:pPr>
        <w:pStyle w:val="Standard"/>
        <w:numPr>
          <w:ilvl w:val="0"/>
          <w:numId w:val="53"/>
        </w:numPr>
        <w:shd w:val="clear" w:color="auto" w:fill="FFFFFF" w:themeFill="background1"/>
        <w:tabs>
          <w:tab w:val="clear" w:pos="720"/>
        </w:tabs>
        <w:spacing w:after="0"/>
        <w:ind w:left="284"/>
        <w:jc w:val="both"/>
        <w:rPr>
          <w:rFonts w:asciiTheme="minorHAnsi" w:hAnsiTheme="minorHAnsi" w:cstheme="minorHAnsi"/>
          <w:sz w:val="20"/>
          <w:szCs w:val="20"/>
        </w:rPr>
      </w:pPr>
      <w:r w:rsidRPr="000977F2">
        <w:rPr>
          <w:rFonts w:asciiTheme="minorHAnsi" w:hAnsiTheme="minorHAnsi" w:cstheme="minorHAnsi"/>
          <w:sz w:val="20"/>
          <w:szCs w:val="20"/>
        </w:rPr>
        <w:t xml:space="preserve">Wykonawca </w:t>
      </w:r>
      <w:r>
        <w:rPr>
          <w:rFonts w:asciiTheme="minorHAnsi" w:hAnsiTheme="minorHAnsi" w:cstheme="minorHAnsi"/>
          <w:sz w:val="20"/>
          <w:szCs w:val="20"/>
        </w:rPr>
        <w:t>oświadc</w:t>
      </w:r>
      <w:r w:rsidRPr="000977F2">
        <w:rPr>
          <w:rFonts w:asciiTheme="minorHAnsi" w:hAnsiTheme="minorHAnsi" w:cstheme="minorHAnsi"/>
          <w:sz w:val="20"/>
          <w:szCs w:val="20"/>
        </w:rPr>
        <w:t>z</w:t>
      </w:r>
      <w:r>
        <w:rPr>
          <w:rFonts w:asciiTheme="minorHAnsi" w:hAnsiTheme="minorHAnsi" w:cstheme="minorHAnsi"/>
          <w:sz w:val="20"/>
          <w:szCs w:val="20"/>
        </w:rPr>
        <w:t xml:space="preserve">a, że podlega ubezpieczeniu </w:t>
      </w:r>
      <w:r w:rsidRPr="000977F2">
        <w:rPr>
          <w:rFonts w:asciiTheme="minorHAnsi" w:hAnsiTheme="minorHAnsi" w:cstheme="minorHAnsi"/>
          <w:sz w:val="20"/>
          <w:szCs w:val="20"/>
        </w:rPr>
        <w:t xml:space="preserve">od odpowiedzialności cywilnej (OC) Wykonawcy z tytułu prowadzonej działalności gospodarczej, obejmującej/obejmujących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usług, robót budowlanych </w:t>
      </w:r>
      <w:r w:rsidRPr="000977F2">
        <w:rPr>
          <w:rFonts w:asciiTheme="minorHAnsi" w:hAnsiTheme="minorHAnsi" w:cstheme="minorHAnsi"/>
          <w:sz w:val="20"/>
          <w:szCs w:val="20"/>
        </w:rPr>
        <w:br/>
        <w:t>i innych prac objętych Przedmiotem Umowy</w:t>
      </w:r>
      <w:r>
        <w:rPr>
          <w:rFonts w:asciiTheme="minorHAnsi" w:hAnsiTheme="minorHAnsi" w:cstheme="minorHAnsi"/>
          <w:sz w:val="20"/>
          <w:szCs w:val="20"/>
        </w:rPr>
        <w:t xml:space="preserve">, </w:t>
      </w:r>
      <w:r w:rsidRPr="00BF67D9">
        <w:rPr>
          <w:rFonts w:asciiTheme="minorHAnsi" w:hAnsiTheme="minorHAnsi" w:cstheme="minorHAnsi"/>
          <w:sz w:val="20"/>
          <w:szCs w:val="20"/>
        </w:rPr>
        <w:t xml:space="preserve">na kwotę nie niższą niż wartość Ceny Oferty.  </w:t>
      </w:r>
    </w:p>
    <w:p w14:paraId="6952114B" w14:textId="77777777" w:rsidR="009F73DF" w:rsidRDefault="009F73DF" w:rsidP="009B7DCC">
      <w:pPr>
        <w:pStyle w:val="Standard"/>
        <w:numPr>
          <w:ilvl w:val="0"/>
          <w:numId w:val="53"/>
        </w:numPr>
        <w:shd w:val="clear" w:color="auto" w:fill="FFFFFF" w:themeFill="background1"/>
        <w:tabs>
          <w:tab w:val="clear" w:pos="720"/>
        </w:tabs>
        <w:spacing w:after="0"/>
        <w:ind w:left="284"/>
        <w:jc w:val="both"/>
        <w:rPr>
          <w:rFonts w:asciiTheme="minorHAnsi" w:hAnsiTheme="minorHAnsi" w:cstheme="minorHAnsi"/>
          <w:sz w:val="20"/>
          <w:szCs w:val="20"/>
        </w:rPr>
      </w:pPr>
      <w:r>
        <w:rPr>
          <w:rFonts w:asciiTheme="minorHAnsi" w:hAnsiTheme="minorHAnsi" w:cstheme="minorHAnsi"/>
          <w:sz w:val="20"/>
          <w:szCs w:val="20"/>
        </w:rPr>
        <w:t>Wykonawca zobowiązany jest objąć umową ubezpieczenia od odpowiedzialności cywilnej cały okres wykonywania Przedmiotu umowy.</w:t>
      </w:r>
    </w:p>
    <w:p w14:paraId="0C6E5B9E" w14:textId="77777777" w:rsidR="009F73DF" w:rsidRDefault="009F73DF" w:rsidP="009B7DCC">
      <w:pPr>
        <w:pStyle w:val="Standard"/>
        <w:numPr>
          <w:ilvl w:val="0"/>
          <w:numId w:val="53"/>
        </w:numPr>
        <w:shd w:val="clear" w:color="auto" w:fill="FFFFFF" w:themeFill="background1"/>
        <w:tabs>
          <w:tab w:val="clear" w:pos="720"/>
        </w:tabs>
        <w:spacing w:after="0"/>
        <w:ind w:left="284"/>
        <w:jc w:val="both"/>
        <w:rPr>
          <w:rFonts w:asciiTheme="minorHAnsi" w:hAnsiTheme="minorHAnsi" w:cstheme="minorHAnsi"/>
          <w:sz w:val="20"/>
          <w:szCs w:val="20"/>
        </w:rPr>
      </w:pPr>
      <w:r>
        <w:rPr>
          <w:rFonts w:asciiTheme="minorHAnsi" w:hAnsiTheme="minorHAnsi" w:cstheme="minorHAnsi"/>
          <w:sz w:val="20"/>
          <w:szCs w:val="20"/>
        </w:rPr>
        <w:t>Umowa</w:t>
      </w:r>
      <w:r w:rsidRPr="00027CA5">
        <w:rPr>
          <w:rFonts w:asciiTheme="minorHAnsi" w:hAnsiTheme="minorHAnsi" w:cstheme="minorHAnsi"/>
          <w:sz w:val="20"/>
          <w:szCs w:val="20"/>
        </w:rPr>
        <w:t xml:space="preserve"> ubezpieczenia, o których mowa w ust. 1, mu</w:t>
      </w:r>
      <w:r>
        <w:rPr>
          <w:rFonts w:asciiTheme="minorHAnsi" w:hAnsiTheme="minorHAnsi" w:cstheme="minorHAnsi"/>
          <w:sz w:val="20"/>
          <w:szCs w:val="20"/>
        </w:rPr>
        <w:t>si</w:t>
      </w:r>
      <w:r w:rsidRPr="00027CA5">
        <w:rPr>
          <w:rFonts w:asciiTheme="minorHAnsi" w:hAnsiTheme="minorHAnsi" w:cstheme="minorHAnsi"/>
          <w:sz w:val="20"/>
          <w:szCs w:val="20"/>
        </w:rPr>
        <w:t xml:space="preserve"> zapewniać wypłatę odszkodowania płatnego w złotych polskich, bez ograniczeń.</w:t>
      </w:r>
    </w:p>
    <w:p w14:paraId="00BD690F" w14:textId="77777777" w:rsidR="009F73DF" w:rsidRPr="00757F80" w:rsidRDefault="009F73DF" w:rsidP="009B7DCC">
      <w:pPr>
        <w:pStyle w:val="Standard"/>
        <w:numPr>
          <w:ilvl w:val="0"/>
          <w:numId w:val="53"/>
        </w:numPr>
        <w:shd w:val="clear" w:color="auto" w:fill="FFFFFF" w:themeFill="background1"/>
        <w:tabs>
          <w:tab w:val="clear" w:pos="720"/>
        </w:tabs>
        <w:spacing w:after="0" w:line="240" w:lineRule="auto"/>
        <w:ind w:left="284"/>
        <w:jc w:val="both"/>
        <w:rPr>
          <w:rFonts w:asciiTheme="minorHAnsi" w:hAnsiTheme="minorHAnsi" w:cstheme="minorHAnsi"/>
          <w:b/>
          <w:sz w:val="20"/>
          <w:szCs w:val="20"/>
        </w:rPr>
      </w:pPr>
      <w:r w:rsidRPr="00757F80">
        <w:rPr>
          <w:rFonts w:asciiTheme="minorHAnsi" w:hAnsiTheme="minorHAnsi" w:cstheme="minorHAnsi"/>
          <w:sz w:val="20"/>
          <w:szCs w:val="20"/>
        </w:rPr>
        <w:t>Koszt umowy lub umów, o których mowa w ust. 1, w szczególności składki ubezpieczeniowe, pokrywa w całości Wykonawca.</w:t>
      </w:r>
      <w:bookmarkStart w:id="66" w:name="_Toc41052309"/>
    </w:p>
    <w:p w14:paraId="7D7421D0" w14:textId="77777777" w:rsidR="009F73DF" w:rsidRPr="000977F2" w:rsidRDefault="009F73DF" w:rsidP="009B7DCC">
      <w:pPr>
        <w:pStyle w:val="Standard"/>
        <w:numPr>
          <w:ilvl w:val="0"/>
          <w:numId w:val="64"/>
        </w:numPr>
        <w:shd w:val="clear" w:color="auto" w:fill="FFFFFF" w:themeFill="background1"/>
        <w:spacing w:after="0"/>
        <w:ind w:left="284" w:hanging="295"/>
        <w:jc w:val="center"/>
        <w:outlineLvl w:val="0"/>
        <w:rPr>
          <w:rFonts w:asciiTheme="minorHAnsi" w:hAnsiTheme="minorHAnsi" w:cstheme="minorHAnsi"/>
          <w:b/>
          <w:sz w:val="20"/>
          <w:szCs w:val="20"/>
        </w:rPr>
      </w:pPr>
      <w:r w:rsidRPr="000977F2">
        <w:rPr>
          <w:rFonts w:asciiTheme="minorHAnsi" w:hAnsiTheme="minorHAnsi" w:cstheme="minorHAnsi"/>
          <w:b/>
          <w:sz w:val="20"/>
          <w:szCs w:val="20"/>
        </w:rPr>
        <w:lastRenderedPageBreak/>
        <w:t>KARY UMOWNE</w:t>
      </w:r>
      <w:bookmarkEnd w:id="66"/>
    </w:p>
    <w:p w14:paraId="6B421FB3"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sz w:val="20"/>
          <w:szCs w:val="20"/>
        </w:rPr>
      </w:pPr>
      <w:r w:rsidRPr="000977F2">
        <w:rPr>
          <w:rFonts w:asciiTheme="minorHAnsi" w:hAnsiTheme="minorHAnsi" w:cstheme="minorHAnsi"/>
          <w:b/>
          <w:sz w:val="20"/>
          <w:szCs w:val="20"/>
        </w:rPr>
        <w:t>§ 2</w:t>
      </w:r>
      <w:r>
        <w:rPr>
          <w:rFonts w:asciiTheme="minorHAnsi" w:hAnsiTheme="minorHAnsi" w:cstheme="minorHAnsi"/>
          <w:b/>
          <w:sz w:val="20"/>
          <w:szCs w:val="20"/>
        </w:rPr>
        <w:t>2</w:t>
      </w:r>
    </w:p>
    <w:p w14:paraId="62C6F410" w14:textId="77777777" w:rsidR="009F73DF" w:rsidRPr="000977F2" w:rsidRDefault="009F73DF" w:rsidP="009B7DCC">
      <w:pPr>
        <w:pStyle w:val="Akapitzlist"/>
        <w:numPr>
          <w:ilvl w:val="0"/>
          <w:numId w:val="65"/>
        </w:numPr>
        <w:tabs>
          <w:tab w:val="clear" w:pos="720"/>
        </w:tabs>
        <w:suppressAutoHyphens/>
        <w:autoSpaceDE w:val="0"/>
        <w:spacing w:line="276" w:lineRule="auto"/>
        <w:ind w:left="426"/>
        <w:contextualSpacing w:val="0"/>
        <w:jc w:val="both"/>
        <w:rPr>
          <w:rFonts w:asciiTheme="minorHAnsi" w:hAnsiTheme="minorHAnsi" w:cstheme="minorHAnsi"/>
          <w:sz w:val="20"/>
          <w:szCs w:val="20"/>
        </w:rPr>
      </w:pPr>
      <w:r w:rsidRPr="000977F2">
        <w:rPr>
          <w:rFonts w:asciiTheme="minorHAnsi" w:hAnsiTheme="minorHAnsi" w:cstheme="minorHAnsi"/>
          <w:sz w:val="20"/>
          <w:szCs w:val="20"/>
        </w:rPr>
        <w:t>Wykonawca zapłaci Zamawiającemu karę umowną:</w:t>
      </w:r>
    </w:p>
    <w:p w14:paraId="058DE228" w14:textId="77777777" w:rsidR="009F73DF" w:rsidRPr="000977F2" w:rsidRDefault="009F73DF" w:rsidP="009B7DCC">
      <w:pPr>
        <w:numPr>
          <w:ilvl w:val="1"/>
          <w:numId w:val="65"/>
        </w:numPr>
        <w:tabs>
          <w:tab w:val="clear" w:pos="1080"/>
        </w:tabs>
        <w:suppressAutoHyphens/>
        <w:spacing w:after="0"/>
        <w:ind w:left="567"/>
        <w:contextualSpacing/>
        <w:jc w:val="both"/>
        <w:rPr>
          <w:rFonts w:asciiTheme="minorHAnsi" w:hAnsiTheme="minorHAnsi" w:cstheme="minorHAnsi"/>
          <w:sz w:val="20"/>
          <w:szCs w:val="20"/>
        </w:rPr>
      </w:pPr>
      <w:r w:rsidRPr="000977F2">
        <w:rPr>
          <w:rFonts w:asciiTheme="minorHAnsi" w:hAnsiTheme="minorHAnsi" w:cstheme="minorHAnsi"/>
          <w:sz w:val="20"/>
          <w:szCs w:val="20"/>
        </w:rPr>
        <w:t>za zwłokę wykonaniu Przedmiotu Umowy (rozumian</w:t>
      </w:r>
      <w:r>
        <w:rPr>
          <w:rFonts w:asciiTheme="minorHAnsi" w:hAnsiTheme="minorHAnsi" w:cstheme="minorHAnsi"/>
          <w:sz w:val="20"/>
          <w:szCs w:val="20"/>
        </w:rPr>
        <w:t>ą</w:t>
      </w:r>
      <w:r w:rsidRPr="000977F2">
        <w:rPr>
          <w:rFonts w:asciiTheme="minorHAnsi" w:hAnsiTheme="minorHAnsi" w:cstheme="minorHAnsi"/>
          <w:sz w:val="20"/>
          <w:szCs w:val="20"/>
        </w:rPr>
        <w:t xml:space="preserve"> jako Data Zakończenia Robót</w:t>
      </w:r>
      <w:r>
        <w:rPr>
          <w:rFonts w:asciiTheme="minorHAnsi" w:hAnsiTheme="minorHAnsi" w:cstheme="minorHAnsi"/>
          <w:sz w:val="20"/>
          <w:szCs w:val="20"/>
        </w:rPr>
        <w:t>)</w:t>
      </w:r>
      <w:r w:rsidRPr="000977F2">
        <w:rPr>
          <w:rFonts w:asciiTheme="minorHAnsi" w:hAnsiTheme="minorHAnsi" w:cstheme="minorHAnsi"/>
          <w:sz w:val="20"/>
          <w:szCs w:val="20"/>
        </w:rPr>
        <w:t xml:space="preserve"> w wysokości 0,1% Wynagrodzenia za każdy dzień opóźnienia, jednak nie więcej niż 10% w/w Wynagrodzenia, </w:t>
      </w:r>
    </w:p>
    <w:p w14:paraId="2F29D1ED" w14:textId="77777777" w:rsidR="009F73DF" w:rsidRPr="000977F2" w:rsidRDefault="009F73DF" w:rsidP="009B7DCC">
      <w:pPr>
        <w:numPr>
          <w:ilvl w:val="1"/>
          <w:numId w:val="65"/>
        </w:numPr>
        <w:tabs>
          <w:tab w:val="clear" w:pos="1080"/>
        </w:tabs>
        <w:suppressAutoHyphens/>
        <w:spacing w:after="0"/>
        <w:ind w:left="567"/>
        <w:contextualSpacing/>
        <w:jc w:val="both"/>
        <w:rPr>
          <w:rFonts w:asciiTheme="minorHAnsi" w:hAnsiTheme="minorHAnsi" w:cstheme="minorHAnsi"/>
          <w:sz w:val="20"/>
          <w:szCs w:val="20"/>
        </w:rPr>
      </w:pPr>
      <w:r w:rsidRPr="000977F2">
        <w:rPr>
          <w:rFonts w:asciiTheme="minorHAnsi" w:hAnsiTheme="minorHAnsi" w:cstheme="minorHAnsi"/>
          <w:sz w:val="20"/>
          <w:szCs w:val="20"/>
        </w:rPr>
        <w:t>za zwłokę w usunięciu wad stwierdzonych podczas Odbioru Końcowego oraz wad stwierdzonych w okresie gwarancji i rękojmi - w wysokości 0,1% całości Wynagrodzenia za każdy dzień opóźnienia, liczonego</w:t>
      </w:r>
      <w:r w:rsidR="00967E88">
        <w:rPr>
          <w:rFonts w:asciiTheme="minorHAnsi" w:hAnsiTheme="minorHAnsi" w:cstheme="minorHAnsi"/>
          <w:sz w:val="20"/>
          <w:szCs w:val="20"/>
        </w:rPr>
        <w:br/>
      </w:r>
      <w:r w:rsidRPr="000977F2">
        <w:rPr>
          <w:rFonts w:asciiTheme="minorHAnsi" w:hAnsiTheme="minorHAnsi" w:cstheme="minorHAnsi"/>
          <w:sz w:val="20"/>
          <w:szCs w:val="20"/>
        </w:rPr>
        <w:t xml:space="preserve"> od dnia wyznaczonego na usunięcie wad, jednak nie więcej niż 10% Wynagrodzenia,</w:t>
      </w:r>
    </w:p>
    <w:p w14:paraId="7267502E" w14:textId="77777777" w:rsidR="009F73DF" w:rsidRPr="000977F2" w:rsidRDefault="009F73DF" w:rsidP="009B7DCC">
      <w:pPr>
        <w:numPr>
          <w:ilvl w:val="1"/>
          <w:numId w:val="65"/>
        </w:numPr>
        <w:tabs>
          <w:tab w:val="clear" w:pos="1080"/>
        </w:tabs>
        <w:suppressAutoHyphens/>
        <w:spacing w:after="0"/>
        <w:ind w:left="567"/>
        <w:contextualSpacing/>
        <w:jc w:val="both"/>
        <w:rPr>
          <w:rFonts w:asciiTheme="minorHAnsi" w:hAnsiTheme="minorHAnsi" w:cstheme="minorHAnsi"/>
          <w:sz w:val="20"/>
          <w:szCs w:val="20"/>
        </w:rPr>
      </w:pPr>
      <w:r w:rsidRPr="000977F2">
        <w:rPr>
          <w:rFonts w:asciiTheme="minorHAnsi" w:hAnsiTheme="minorHAnsi" w:cstheme="minorHAnsi"/>
          <w:sz w:val="20"/>
          <w:szCs w:val="20"/>
        </w:rPr>
        <w:t xml:space="preserve">za odstąpienie od Umowy przez którąkolwiek ze Stron z przyczyn leżących po stronie Wykonawcy </w:t>
      </w:r>
      <w:r w:rsidRPr="000977F2">
        <w:rPr>
          <w:rFonts w:asciiTheme="minorHAnsi" w:hAnsiTheme="minorHAnsi" w:cstheme="minorHAnsi"/>
          <w:sz w:val="20"/>
          <w:szCs w:val="20"/>
        </w:rPr>
        <w:br/>
        <w:t>- w wysokości 10% Wynagrodzenia,</w:t>
      </w:r>
    </w:p>
    <w:p w14:paraId="007BE1D0" w14:textId="77777777" w:rsidR="009F73DF" w:rsidRPr="000977F2" w:rsidRDefault="009F73DF" w:rsidP="009B7DCC">
      <w:pPr>
        <w:numPr>
          <w:ilvl w:val="1"/>
          <w:numId w:val="65"/>
        </w:numPr>
        <w:tabs>
          <w:tab w:val="clear" w:pos="1080"/>
        </w:tabs>
        <w:suppressAutoHyphens/>
        <w:spacing w:after="0"/>
        <w:ind w:left="567"/>
        <w:contextualSpacing/>
        <w:jc w:val="both"/>
        <w:rPr>
          <w:rFonts w:asciiTheme="minorHAnsi" w:hAnsiTheme="minorHAnsi" w:cstheme="minorHAnsi"/>
          <w:sz w:val="20"/>
          <w:szCs w:val="20"/>
        </w:rPr>
      </w:pPr>
      <w:r w:rsidRPr="000977F2">
        <w:rPr>
          <w:rFonts w:asciiTheme="minorHAnsi" w:hAnsiTheme="minorHAnsi" w:cstheme="minorHAnsi"/>
          <w:sz w:val="20"/>
          <w:szCs w:val="20"/>
        </w:rPr>
        <w:t>za wykonywanie robót objętych Przedmiotem Umowy przez podmiot, inny niż Wykonawca lub Podwykonawca zaakceptowany przez Zamawiającego – karę umowną w wysokości 1% Wynagrodzenia, za każdy przypadek wykonywania takich robót,</w:t>
      </w:r>
    </w:p>
    <w:p w14:paraId="2B9287A9" w14:textId="77777777" w:rsidR="009F73DF" w:rsidRPr="000977F2" w:rsidRDefault="009F73DF" w:rsidP="009B7DCC">
      <w:pPr>
        <w:numPr>
          <w:ilvl w:val="1"/>
          <w:numId w:val="65"/>
        </w:numPr>
        <w:tabs>
          <w:tab w:val="clear" w:pos="1080"/>
        </w:tabs>
        <w:suppressAutoHyphens/>
        <w:spacing w:after="0"/>
        <w:ind w:left="567"/>
        <w:contextualSpacing/>
        <w:jc w:val="both"/>
        <w:rPr>
          <w:rFonts w:asciiTheme="minorHAnsi" w:hAnsiTheme="minorHAnsi" w:cstheme="minorHAnsi"/>
          <w:sz w:val="20"/>
          <w:szCs w:val="20"/>
        </w:rPr>
      </w:pPr>
      <w:r w:rsidRPr="000977F2">
        <w:rPr>
          <w:rFonts w:asciiTheme="minorHAnsi" w:hAnsiTheme="minorHAnsi" w:cstheme="minorHAnsi"/>
          <w:sz w:val="20"/>
          <w:szCs w:val="20"/>
        </w:rPr>
        <w:t>w przypadku braku terminowej zapłaty należnego wynagrodzenia Podwykonawcom, w wysokości 1% Wynagrodzenia, za każde uchybienie terminowi płatności,</w:t>
      </w:r>
    </w:p>
    <w:p w14:paraId="2F6B207C" w14:textId="77777777" w:rsidR="009F73DF" w:rsidRPr="000977F2" w:rsidRDefault="009F73DF" w:rsidP="009B7DCC">
      <w:pPr>
        <w:numPr>
          <w:ilvl w:val="1"/>
          <w:numId w:val="65"/>
        </w:numPr>
        <w:tabs>
          <w:tab w:val="clear" w:pos="1080"/>
        </w:tabs>
        <w:suppressAutoHyphens/>
        <w:spacing w:after="0"/>
        <w:ind w:left="567"/>
        <w:contextualSpacing/>
        <w:jc w:val="both"/>
        <w:rPr>
          <w:rFonts w:asciiTheme="minorHAnsi" w:hAnsiTheme="minorHAnsi" w:cstheme="minorHAnsi"/>
          <w:sz w:val="20"/>
          <w:szCs w:val="20"/>
        </w:rPr>
      </w:pPr>
      <w:r w:rsidRPr="000977F2">
        <w:rPr>
          <w:rFonts w:asciiTheme="minorHAnsi" w:hAnsiTheme="minorHAnsi" w:cstheme="minorHAnsi"/>
          <w:sz w:val="20"/>
          <w:szCs w:val="20"/>
        </w:rPr>
        <w:t xml:space="preserve">w przypadku nieprzedłożenia poświadczonej za zgodność z oryginałem kopii umowy </w:t>
      </w:r>
      <w:r w:rsidRPr="000977F2">
        <w:rPr>
          <w:rFonts w:asciiTheme="minorHAnsi" w:hAnsiTheme="minorHAnsi" w:cstheme="minorHAnsi"/>
          <w:sz w:val="20"/>
          <w:szCs w:val="20"/>
        </w:rPr>
        <w:br/>
        <w:t>o podwykonawstwo lub jej zmiany, w wysokości 0,1% i Wynagrodzenia, za każdą nieprzedłożoną kopię umowy lub jej zmiany,</w:t>
      </w:r>
    </w:p>
    <w:p w14:paraId="3BC9FBF8" w14:textId="77777777" w:rsidR="009F73DF" w:rsidRPr="000977F2" w:rsidRDefault="009F73DF" w:rsidP="009B7DCC">
      <w:pPr>
        <w:numPr>
          <w:ilvl w:val="1"/>
          <w:numId w:val="65"/>
        </w:numPr>
        <w:tabs>
          <w:tab w:val="clear" w:pos="1080"/>
          <w:tab w:val="num" w:pos="720"/>
        </w:tabs>
        <w:suppressAutoHyphens/>
        <w:spacing w:after="0"/>
        <w:ind w:left="709" w:hanging="567"/>
        <w:contextualSpacing/>
        <w:jc w:val="both"/>
        <w:rPr>
          <w:rFonts w:asciiTheme="minorHAnsi" w:hAnsiTheme="minorHAnsi" w:cstheme="minorHAnsi"/>
          <w:sz w:val="20"/>
          <w:szCs w:val="20"/>
        </w:rPr>
      </w:pPr>
      <w:r w:rsidRPr="000977F2">
        <w:rPr>
          <w:rFonts w:asciiTheme="minorHAnsi" w:hAnsiTheme="minorHAnsi" w:cstheme="minorHAnsi"/>
          <w:sz w:val="20"/>
          <w:szCs w:val="20"/>
        </w:rPr>
        <w:t>w przypadku nieprzedłożenia do zaakceptowania projektu umowy o podwykonawstwo, której przedmiotem są roboty budowlane, lub projektu jej zmiany, w wysokości 0,1%  Wynagrodzenia, za każdą nieprzedłożoną kopię umowy lub jej zmiany,</w:t>
      </w:r>
    </w:p>
    <w:p w14:paraId="4ED41CCA" w14:textId="77777777" w:rsidR="009F73DF" w:rsidRPr="000977F2" w:rsidRDefault="009F73DF" w:rsidP="009B7DCC">
      <w:pPr>
        <w:numPr>
          <w:ilvl w:val="1"/>
          <w:numId w:val="65"/>
        </w:numPr>
        <w:tabs>
          <w:tab w:val="clear" w:pos="1080"/>
        </w:tabs>
        <w:suppressAutoHyphens/>
        <w:autoSpaceDE w:val="0"/>
        <w:spacing w:after="0"/>
        <w:ind w:left="567"/>
        <w:contextualSpacing/>
        <w:jc w:val="both"/>
        <w:rPr>
          <w:rFonts w:asciiTheme="minorHAnsi" w:hAnsiTheme="minorHAnsi" w:cstheme="minorHAnsi"/>
          <w:sz w:val="20"/>
          <w:szCs w:val="20"/>
        </w:rPr>
      </w:pPr>
      <w:r w:rsidRPr="000977F2">
        <w:rPr>
          <w:rFonts w:asciiTheme="minorHAnsi" w:hAnsiTheme="minorHAnsi" w:cstheme="minorHAnsi"/>
          <w:sz w:val="20"/>
          <w:szCs w:val="20"/>
        </w:rPr>
        <w:t xml:space="preserve">za każdorazowy przypadek stwierdzenia wykonywania czynności wskazanych przez Zamawiającego </w:t>
      </w:r>
      <w:r>
        <w:rPr>
          <w:rFonts w:asciiTheme="minorHAnsi" w:hAnsiTheme="minorHAnsi" w:cstheme="minorHAnsi"/>
          <w:sz w:val="20"/>
          <w:szCs w:val="20"/>
        </w:rPr>
        <w:br/>
      </w:r>
      <w:r w:rsidRPr="000977F2">
        <w:rPr>
          <w:rFonts w:asciiTheme="minorHAnsi" w:hAnsiTheme="minorHAnsi" w:cstheme="minorHAnsi"/>
          <w:sz w:val="20"/>
          <w:szCs w:val="20"/>
        </w:rPr>
        <w:t>w Umowie przez osoby zatrudnione na innej podstawie niż stosunek pracy – w wysokości 0,1% Wynagrodzenia,</w:t>
      </w:r>
    </w:p>
    <w:p w14:paraId="3A6162AD" w14:textId="77777777" w:rsidR="009F73DF" w:rsidRPr="00027CA5" w:rsidRDefault="009F73DF" w:rsidP="009B7DCC">
      <w:pPr>
        <w:numPr>
          <w:ilvl w:val="1"/>
          <w:numId w:val="65"/>
        </w:numPr>
        <w:tabs>
          <w:tab w:val="clear" w:pos="1080"/>
        </w:tabs>
        <w:suppressAutoHyphens/>
        <w:autoSpaceDE w:val="0"/>
        <w:spacing w:after="0"/>
        <w:ind w:left="567"/>
        <w:contextualSpacing/>
        <w:jc w:val="both"/>
        <w:rPr>
          <w:rFonts w:asciiTheme="minorHAnsi" w:hAnsiTheme="minorHAnsi" w:cstheme="minorHAnsi"/>
          <w:sz w:val="20"/>
          <w:szCs w:val="20"/>
        </w:rPr>
      </w:pPr>
      <w:r w:rsidRPr="00027CA5">
        <w:rPr>
          <w:rFonts w:asciiTheme="minorHAnsi" w:hAnsiTheme="minorHAnsi" w:cstheme="minorHAnsi"/>
          <w:sz w:val="20"/>
          <w:szCs w:val="20"/>
        </w:rPr>
        <w:t xml:space="preserve">w przypadku określonym w § 18 ust. 9 Wykonawca zapłaci każdorazowo karę umowną </w:t>
      </w:r>
      <w:r w:rsidRPr="00027CA5">
        <w:rPr>
          <w:rFonts w:asciiTheme="minorHAnsi" w:hAnsiTheme="minorHAnsi" w:cstheme="minorHAnsi"/>
          <w:sz w:val="20"/>
          <w:szCs w:val="20"/>
        </w:rPr>
        <w:br/>
        <w:t>w wysokości 0,1% Wynagrodzenia,</w:t>
      </w:r>
    </w:p>
    <w:p w14:paraId="451352E6" w14:textId="77777777" w:rsidR="009F73DF" w:rsidRPr="000977F2" w:rsidRDefault="009F73DF" w:rsidP="009B7DCC">
      <w:pPr>
        <w:numPr>
          <w:ilvl w:val="1"/>
          <w:numId w:val="65"/>
        </w:numPr>
        <w:tabs>
          <w:tab w:val="clear" w:pos="1080"/>
        </w:tabs>
        <w:suppressAutoHyphens/>
        <w:spacing w:after="0"/>
        <w:ind w:left="567"/>
        <w:contextualSpacing/>
        <w:jc w:val="both"/>
        <w:rPr>
          <w:rFonts w:asciiTheme="minorHAnsi" w:hAnsiTheme="minorHAnsi" w:cstheme="minorHAnsi"/>
          <w:sz w:val="20"/>
          <w:szCs w:val="20"/>
        </w:rPr>
      </w:pPr>
      <w:r w:rsidRPr="000977F2">
        <w:rPr>
          <w:rFonts w:asciiTheme="minorHAnsi" w:hAnsiTheme="minorHAnsi" w:cstheme="minorHAnsi"/>
          <w:sz w:val="20"/>
          <w:szCs w:val="20"/>
        </w:rPr>
        <w:t xml:space="preserve">w przypadku naruszenia obowiązku usuwania odpadów </w:t>
      </w:r>
      <w:r w:rsidRPr="00027CA5">
        <w:rPr>
          <w:rFonts w:asciiTheme="minorHAnsi" w:hAnsiTheme="minorHAnsi" w:cstheme="minorHAnsi"/>
          <w:sz w:val="20"/>
          <w:szCs w:val="20"/>
        </w:rPr>
        <w:t xml:space="preserve">zgodnie z § 5 ust. 3 Umowy </w:t>
      </w:r>
      <w:r w:rsidRPr="000977F2">
        <w:rPr>
          <w:rFonts w:asciiTheme="minorHAnsi" w:hAnsiTheme="minorHAnsi" w:cstheme="minorHAnsi"/>
          <w:sz w:val="20"/>
          <w:szCs w:val="20"/>
        </w:rPr>
        <w:t>Wykonawca zapłaci karę umowną w wysokości 0,1% Wynagrodzenia, za każde naruszenie,</w:t>
      </w:r>
    </w:p>
    <w:p w14:paraId="11602969" w14:textId="77777777" w:rsidR="009F73DF" w:rsidRPr="000977F2" w:rsidRDefault="009F73DF" w:rsidP="009B7DCC">
      <w:pPr>
        <w:numPr>
          <w:ilvl w:val="1"/>
          <w:numId w:val="65"/>
        </w:numPr>
        <w:tabs>
          <w:tab w:val="clear" w:pos="1080"/>
        </w:tabs>
        <w:suppressAutoHyphens/>
        <w:spacing w:after="0"/>
        <w:ind w:left="567"/>
        <w:contextualSpacing/>
        <w:jc w:val="both"/>
        <w:rPr>
          <w:rFonts w:asciiTheme="minorHAnsi" w:hAnsiTheme="minorHAnsi" w:cstheme="minorHAnsi"/>
          <w:sz w:val="20"/>
          <w:szCs w:val="20"/>
        </w:rPr>
      </w:pPr>
      <w:r w:rsidRPr="000977F2">
        <w:rPr>
          <w:rFonts w:asciiTheme="minorHAnsi" w:hAnsiTheme="minorHAnsi" w:cstheme="minorHAnsi"/>
          <w:sz w:val="20"/>
          <w:szCs w:val="20"/>
        </w:rPr>
        <w:t>w przypadku naruszenia zobowiązania do ubezpieczenia Wykonawcy</w:t>
      </w:r>
      <w:r>
        <w:rPr>
          <w:rFonts w:asciiTheme="minorHAnsi" w:hAnsiTheme="minorHAnsi" w:cstheme="minorHAnsi"/>
          <w:sz w:val="20"/>
          <w:szCs w:val="20"/>
        </w:rPr>
        <w:t>,</w:t>
      </w:r>
      <w:r w:rsidRPr="000977F2">
        <w:rPr>
          <w:rFonts w:asciiTheme="minorHAnsi" w:hAnsiTheme="minorHAnsi" w:cstheme="minorHAnsi"/>
          <w:sz w:val="20"/>
          <w:szCs w:val="20"/>
        </w:rPr>
        <w:t xml:space="preserve"> a także do okazania Zamawiającemu dokumentów potwierdzających zawarcie umowy ubezpieczenia i opłacenia składki, Zamawiający jest uprawniony do nałożenia kary umownej w wysokości 1% Wynagrodzenia, za każde naruszenie.</w:t>
      </w:r>
    </w:p>
    <w:p w14:paraId="31214B2E" w14:textId="77777777" w:rsidR="009F73DF" w:rsidRPr="000977F2" w:rsidRDefault="009F73DF" w:rsidP="009B7DCC">
      <w:pPr>
        <w:numPr>
          <w:ilvl w:val="0"/>
          <w:numId w:val="65"/>
        </w:numPr>
        <w:tabs>
          <w:tab w:val="clear" w:pos="720"/>
        </w:tabs>
        <w:suppressAutoHyphens/>
        <w:spacing w:after="0"/>
        <w:ind w:left="426"/>
        <w:contextualSpacing/>
        <w:jc w:val="both"/>
        <w:rPr>
          <w:rFonts w:asciiTheme="minorHAnsi" w:hAnsiTheme="minorHAnsi" w:cstheme="minorHAnsi"/>
          <w:sz w:val="20"/>
          <w:szCs w:val="20"/>
        </w:rPr>
      </w:pPr>
      <w:r w:rsidRPr="000977F2">
        <w:rPr>
          <w:rFonts w:asciiTheme="minorHAnsi" w:hAnsiTheme="minorHAnsi" w:cstheme="minorHAnsi"/>
          <w:sz w:val="20"/>
          <w:szCs w:val="20"/>
        </w:rPr>
        <w:t>Łączna suma kar umownych naliczonych na podstawie Umowy nie może przekroczyć wartości 40 % Wynagrodzenia.</w:t>
      </w:r>
    </w:p>
    <w:p w14:paraId="654DF9BA" w14:textId="77777777" w:rsidR="009F73DF" w:rsidRPr="000977F2" w:rsidRDefault="009F73DF" w:rsidP="009B7DCC">
      <w:pPr>
        <w:numPr>
          <w:ilvl w:val="0"/>
          <w:numId w:val="65"/>
        </w:numPr>
        <w:tabs>
          <w:tab w:val="clear" w:pos="720"/>
        </w:tabs>
        <w:suppressAutoHyphens/>
        <w:spacing w:after="0"/>
        <w:ind w:left="426"/>
        <w:contextualSpacing/>
        <w:jc w:val="both"/>
        <w:rPr>
          <w:rFonts w:asciiTheme="minorHAnsi" w:hAnsiTheme="minorHAnsi" w:cstheme="minorHAnsi"/>
          <w:sz w:val="20"/>
          <w:szCs w:val="20"/>
        </w:rPr>
      </w:pPr>
      <w:r w:rsidRPr="000977F2">
        <w:rPr>
          <w:rFonts w:asciiTheme="minorHAnsi" w:hAnsiTheme="minorHAnsi" w:cstheme="minorHAnsi"/>
          <w:sz w:val="20"/>
          <w:szCs w:val="20"/>
        </w:rPr>
        <w:t xml:space="preserve">Jeżeli kara umowna z któregokolwiek tytułu wymienionego w ust. 1 nie pokrywa poniesionej szkody, </w:t>
      </w:r>
      <w:r>
        <w:rPr>
          <w:rFonts w:asciiTheme="minorHAnsi" w:hAnsiTheme="minorHAnsi" w:cstheme="minorHAnsi"/>
          <w:sz w:val="20"/>
          <w:szCs w:val="20"/>
        </w:rPr>
        <w:br/>
      </w:r>
      <w:r w:rsidRPr="000977F2">
        <w:rPr>
          <w:rFonts w:asciiTheme="minorHAnsi" w:hAnsiTheme="minorHAnsi" w:cstheme="minorHAnsi"/>
          <w:sz w:val="20"/>
          <w:szCs w:val="20"/>
        </w:rPr>
        <w:t xml:space="preserve">to Zamawiający może dochodzić odszkodowania uzupełniającego na zasadach ogólnych określonych </w:t>
      </w:r>
      <w:r>
        <w:rPr>
          <w:rFonts w:asciiTheme="minorHAnsi" w:hAnsiTheme="minorHAnsi" w:cstheme="minorHAnsi"/>
          <w:sz w:val="20"/>
          <w:szCs w:val="20"/>
        </w:rPr>
        <w:br/>
      </w:r>
      <w:r w:rsidRPr="000977F2">
        <w:rPr>
          <w:rFonts w:asciiTheme="minorHAnsi" w:hAnsiTheme="minorHAnsi" w:cstheme="minorHAnsi"/>
          <w:sz w:val="20"/>
          <w:szCs w:val="20"/>
        </w:rPr>
        <w:t>w Kodeksie cywilnym.</w:t>
      </w:r>
    </w:p>
    <w:p w14:paraId="7B72427D" w14:textId="77777777" w:rsidR="009F73DF" w:rsidRPr="000977F2" w:rsidRDefault="009F73DF" w:rsidP="009B7DCC">
      <w:pPr>
        <w:numPr>
          <w:ilvl w:val="0"/>
          <w:numId w:val="65"/>
        </w:numPr>
        <w:tabs>
          <w:tab w:val="clear" w:pos="720"/>
        </w:tabs>
        <w:suppressAutoHyphens/>
        <w:spacing w:after="0"/>
        <w:ind w:left="426"/>
        <w:contextualSpacing/>
        <w:jc w:val="both"/>
        <w:rPr>
          <w:rFonts w:asciiTheme="minorHAnsi" w:hAnsiTheme="minorHAnsi" w:cstheme="minorHAnsi"/>
          <w:sz w:val="20"/>
          <w:szCs w:val="20"/>
        </w:rPr>
      </w:pPr>
      <w:r w:rsidRPr="000977F2">
        <w:rPr>
          <w:rFonts w:asciiTheme="minorHAnsi" w:hAnsiTheme="minorHAnsi" w:cstheme="minorHAnsi"/>
          <w:sz w:val="20"/>
          <w:szCs w:val="20"/>
        </w:rPr>
        <w:t>Wykonawca oświadcza, że zdaje sobie sprawę z tego, że prawo do naliczenia kar umownych przez Zamawiającego jest niezależne od wystąpienia szkody w majątku Zamawiającego oraz nie wnosi zastrzeżeń do objętego niniejszym paragrafem katalogu kar umownych.</w:t>
      </w:r>
    </w:p>
    <w:p w14:paraId="696DA128" w14:textId="77777777" w:rsidR="009F73DF" w:rsidRPr="000977F2" w:rsidRDefault="009F73DF" w:rsidP="009B7DCC">
      <w:pPr>
        <w:numPr>
          <w:ilvl w:val="0"/>
          <w:numId w:val="65"/>
        </w:numPr>
        <w:tabs>
          <w:tab w:val="clear" w:pos="720"/>
        </w:tabs>
        <w:suppressAutoHyphens/>
        <w:spacing w:after="0"/>
        <w:ind w:left="426"/>
        <w:contextualSpacing/>
        <w:jc w:val="both"/>
        <w:rPr>
          <w:rFonts w:asciiTheme="minorHAnsi" w:hAnsiTheme="minorHAnsi" w:cstheme="minorHAnsi"/>
          <w:sz w:val="20"/>
          <w:szCs w:val="20"/>
        </w:rPr>
      </w:pPr>
      <w:r w:rsidRPr="000977F2">
        <w:rPr>
          <w:rFonts w:asciiTheme="minorHAnsi" w:hAnsiTheme="minorHAnsi" w:cstheme="minorHAnsi"/>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14:paraId="2DCC5D2A" w14:textId="77777777" w:rsidR="009F73DF" w:rsidRDefault="009F73DF" w:rsidP="009B7DCC">
      <w:pPr>
        <w:numPr>
          <w:ilvl w:val="0"/>
          <w:numId w:val="65"/>
        </w:numPr>
        <w:tabs>
          <w:tab w:val="clear" w:pos="720"/>
        </w:tabs>
        <w:suppressAutoHyphens/>
        <w:spacing w:after="0"/>
        <w:ind w:left="426"/>
        <w:contextualSpacing/>
        <w:jc w:val="both"/>
        <w:rPr>
          <w:rFonts w:asciiTheme="minorHAnsi" w:hAnsiTheme="minorHAnsi" w:cstheme="minorHAnsi"/>
          <w:sz w:val="20"/>
          <w:szCs w:val="20"/>
        </w:rPr>
      </w:pPr>
      <w:r w:rsidRPr="000977F2">
        <w:rPr>
          <w:rFonts w:asciiTheme="minorHAnsi" w:hAnsiTheme="minorHAnsi" w:cstheme="minorHAnsi"/>
          <w:sz w:val="20"/>
          <w:szCs w:val="20"/>
        </w:rPr>
        <w:t>Zamawiający uprawniony jest do potrącenia naliczonych kar umownych z Wynagrodzenia Wykonawcy oraz Zabezpieczenia.</w:t>
      </w:r>
    </w:p>
    <w:p w14:paraId="141EE1BD" w14:textId="77777777" w:rsidR="009F73DF" w:rsidRPr="000977F2" w:rsidRDefault="009F73DF" w:rsidP="009B7DCC">
      <w:pPr>
        <w:numPr>
          <w:ilvl w:val="0"/>
          <w:numId w:val="65"/>
        </w:numPr>
        <w:tabs>
          <w:tab w:val="clear" w:pos="720"/>
        </w:tabs>
        <w:suppressAutoHyphens/>
        <w:spacing w:after="0"/>
        <w:ind w:left="426"/>
        <w:contextualSpacing/>
        <w:jc w:val="both"/>
        <w:rPr>
          <w:rFonts w:asciiTheme="minorHAnsi" w:hAnsiTheme="minorHAnsi" w:cstheme="minorHAnsi"/>
          <w:sz w:val="20"/>
          <w:szCs w:val="20"/>
        </w:rPr>
      </w:pPr>
      <w:r w:rsidRPr="00600747">
        <w:rPr>
          <w:rFonts w:asciiTheme="minorHAnsi" w:hAnsiTheme="minorHAnsi" w:cstheme="minorHAnsi"/>
          <w:sz w:val="20"/>
          <w:szCs w:val="20"/>
        </w:rPr>
        <w:t>Odstąpienie od Umowy lub wypowiedzenie Umowy nie wyłącza możliwości żądania przez Zamawiającego kar umownych naliczonych do dnia odstąpienia lub wypowiedzenia Umowy oraz kary umownej zastrzeżonej na wypadek odstąpienia/wypowiedzenia Umowy</w:t>
      </w:r>
      <w:r>
        <w:rPr>
          <w:rFonts w:asciiTheme="minorHAnsi" w:hAnsiTheme="minorHAnsi" w:cstheme="minorHAnsi"/>
          <w:sz w:val="20"/>
          <w:szCs w:val="20"/>
        </w:rPr>
        <w:t>.</w:t>
      </w:r>
    </w:p>
    <w:p w14:paraId="7FC6BC17" w14:textId="77777777" w:rsidR="009F73DF" w:rsidRPr="000977F2" w:rsidRDefault="009F73DF" w:rsidP="009F73DF">
      <w:pPr>
        <w:spacing w:after="0" w:line="240" w:lineRule="auto"/>
        <w:rPr>
          <w:rFonts w:asciiTheme="minorHAnsi" w:eastAsia="SimSun" w:hAnsiTheme="minorHAnsi" w:cstheme="minorHAnsi"/>
          <w:b/>
          <w:kern w:val="1"/>
          <w:sz w:val="20"/>
          <w:szCs w:val="20"/>
          <w:lang w:eastAsia="ar-SA"/>
        </w:rPr>
      </w:pPr>
      <w:bookmarkStart w:id="67" w:name="_Toc41052310"/>
      <w:r w:rsidRPr="000977F2">
        <w:rPr>
          <w:rFonts w:asciiTheme="minorHAnsi" w:hAnsiTheme="minorHAnsi" w:cstheme="minorHAnsi"/>
          <w:b/>
          <w:sz w:val="20"/>
          <w:szCs w:val="20"/>
        </w:rPr>
        <w:br w:type="page"/>
      </w:r>
    </w:p>
    <w:p w14:paraId="062AB38C" w14:textId="77777777" w:rsidR="009F73DF" w:rsidRPr="000977F2" w:rsidRDefault="009F73DF" w:rsidP="009B7DCC">
      <w:pPr>
        <w:pStyle w:val="Standard"/>
        <w:numPr>
          <w:ilvl w:val="0"/>
          <w:numId w:val="64"/>
        </w:numPr>
        <w:shd w:val="clear" w:color="auto" w:fill="FFFFFF" w:themeFill="background1"/>
        <w:spacing w:after="0"/>
        <w:ind w:left="0" w:firstLine="0"/>
        <w:jc w:val="center"/>
        <w:outlineLvl w:val="0"/>
        <w:rPr>
          <w:rFonts w:asciiTheme="minorHAnsi" w:hAnsiTheme="minorHAnsi" w:cstheme="minorHAnsi"/>
          <w:b/>
          <w:sz w:val="20"/>
          <w:szCs w:val="20"/>
        </w:rPr>
      </w:pPr>
      <w:r w:rsidRPr="000977F2">
        <w:rPr>
          <w:rFonts w:asciiTheme="minorHAnsi" w:hAnsiTheme="minorHAnsi" w:cstheme="minorHAnsi"/>
          <w:b/>
          <w:sz w:val="20"/>
          <w:szCs w:val="20"/>
        </w:rPr>
        <w:lastRenderedPageBreak/>
        <w:t>ODSTĄPIENIE OD UMOWY</w:t>
      </w:r>
      <w:bookmarkEnd w:id="67"/>
    </w:p>
    <w:p w14:paraId="2F36B8A2"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b/>
          <w:sz w:val="20"/>
          <w:szCs w:val="20"/>
        </w:rPr>
      </w:pPr>
      <w:r w:rsidRPr="000977F2">
        <w:rPr>
          <w:rFonts w:asciiTheme="minorHAnsi" w:hAnsiTheme="minorHAnsi" w:cstheme="minorHAnsi"/>
          <w:b/>
          <w:sz w:val="20"/>
          <w:szCs w:val="20"/>
        </w:rPr>
        <w:t>§ 2</w:t>
      </w:r>
      <w:r>
        <w:rPr>
          <w:rFonts w:asciiTheme="minorHAnsi" w:hAnsiTheme="minorHAnsi" w:cstheme="minorHAnsi"/>
          <w:b/>
          <w:sz w:val="20"/>
          <w:szCs w:val="20"/>
        </w:rPr>
        <w:t>3</w:t>
      </w:r>
    </w:p>
    <w:p w14:paraId="6155F039" w14:textId="77777777" w:rsidR="009F73DF" w:rsidRPr="000977F2" w:rsidRDefault="009F73DF" w:rsidP="009B7DCC">
      <w:pPr>
        <w:pStyle w:val="Standard"/>
        <w:numPr>
          <w:ilvl w:val="0"/>
          <w:numId w:val="37"/>
        </w:numPr>
        <w:shd w:val="clear" w:color="auto" w:fill="FFFFFF" w:themeFill="background1"/>
        <w:tabs>
          <w:tab w:val="clear" w:pos="0"/>
        </w:tabs>
        <w:spacing w:after="0"/>
        <w:ind w:left="284" w:hanging="284"/>
        <w:jc w:val="both"/>
        <w:rPr>
          <w:rFonts w:asciiTheme="minorHAnsi" w:hAnsiTheme="minorHAnsi" w:cstheme="minorHAnsi"/>
          <w:sz w:val="20"/>
          <w:szCs w:val="20"/>
        </w:rPr>
      </w:pPr>
      <w:r w:rsidRPr="000977F2">
        <w:rPr>
          <w:rFonts w:asciiTheme="minorHAnsi" w:hAnsiTheme="minorHAnsi" w:cstheme="minorHAnsi"/>
          <w:sz w:val="20"/>
          <w:szCs w:val="20"/>
        </w:rPr>
        <w:t xml:space="preserve">W razie wystąpienia istotnej zmiany okoliczności, powodującej, że wykonanie Umowy nie leży w interesie publicznym, czego nie można było przewidzieć w chwili zawarcia Umowy, Zamawiający może odstąpić </w:t>
      </w:r>
      <w:r>
        <w:rPr>
          <w:rFonts w:asciiTheme="minorHAnsi" w:hAnsiTheme="minorHAnsi" w:cstheme="minorHAnsi"/>
          <w:sz w:val="20"/>
          <w:szCs w:val="20"/>
        </w:rPr>
        <w:br/>
      </w:r>
      <w:r w:rsidRPr="000977F2">
        <w:rPr>
          <w:rFonts w:asciiTheme="minorHAnsi" w:hAnsiTheme="minorHAnsi" w:cstheme="minorHAnsi"/>
          <w:sz w:val="20"/>
          <w:szCs w:val="20"/>
        </w:rPr>
        <w:t xml:space="preserve">od Umowy w terminie 30 dni od powzięcia wiadomości o powyższych okolicznościach. Strony ustalają, </w:t>
      </w:r>
      <w:r>
        <w:rPr>
          <w:rFonts w:asciiTheme="minorHAnsi" w:hAnsiTheme="minorHAnsi" w:cstheme="minorHAnsi"/>
          <w:sz w:val="20"/>
          <w:szCs w:val="20"/>
        </w:rPr>
        <w:br/>
      </w:r>
      <w:r w:rsidRPr="000977F2">
        <w:rPr>
          <w:rFonts w:asciiTheme="minorHAnsi" w:hAnsiTheme="minorHAnsi" w:cstheme="minorHAnsi"/>
          <w:sz w:val="20"/>
          <w:szCs w:val="20"/>
        </w:rPr>
        <w:t>że w takim przypadku Wykonawca może żądać jedynie wynagrodzenia należnego za Roboty już wykonane.</w:t>
      </w:r>
    </w:p>
    <w:p w14:paraId="38ED9E96" w14:textId="77777777" w:rsidR="009F73DF" w:rsidRPr="000977F2" w:rsidRDefault="009F73DF" w:rsidP="009B7DCC">
      <w:pPr>
        <w:pStyle w:val="Standard"/>
        <w:numPr>
          <w:ilvl w:val="0"/>
          <w:numId w:val="37"/>
        </w:numPr>
        <w:shd w:val="clear" w:color="auto" w:fill="FFFFFF" w:themeFill="background1"/>
        <w:tabs>
          <w:tab w:val="clear" w:pos="0"/>
        </w:tabs>
        <w:spacing w:after="0"/>
        <w:ind w:left="284" w:hanging="284"/>
        <w:jc w:val="both"/>
        <w:rPr>
          <w:rFonts w:asciiTheme="minorHAnsi" w:hAnsiTheme="minorHAnsi" w:cstheme="minorHAnsi"/>
          <w:sz w:val="20"/>
          <w:szCs w:val="20"/>
        </w:rPr>
      </w:pPr>
      <w:r w:rsidRPr="000977F2">
        <w:rPr>
          <w:rFonts w:asciiTheme="minorHAnsi" w:hAnsiTheme="minorHAnsi" w:cstheme="minorHAnsi"/>
          <w:sz w:val="20"/>
          <w:szCs w:val="20"/>
        </w:rPr>
        <w:t>Zamawiający może odstąpić od części lub całości Umowy w przypadkach określonych w Kodeksie cywilnym, w Umowie oraz gdy:</w:t>
      </w:r>
    </w:p>
    <w:p w14:paraId="0EE9BF34" w14:textId="77777777" w:rsidR="009F73DF" w:rsidRPr="000977F2" w:rsidRDefault="009F73DF" w:rsidP="009B7DCC">
      <w:pPr>
        <w:pStyle w:val="Standard"/>
        <w:numPr>
          <w:ilvl w:val="0"/>
          <w:numId w:val="55"/>
        </w:numPr>
        <w:shd w:val="clear" w:color="auto" w:fill="FFFFFF" w:themeFill="background1"/>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Wykonawca nie rozpoczął Robót bez uzasadnionych przyczyn oraz nie podjął ich pomimo otrzymania wezwania Zamawiającego, złożonego na piśmie i wyznaczającego dodatkowy 7 dniowy termin </w:t>
      </w:r>
      <w:r w:rsidR="00967E88">
        <w:rPr>
          <w:rFonts w:asciiTheme="minorHAnsi" w:hAnsiTheme="minorHAnsi" w:cstheme="minorHAnsi"/>
          <w:sz w:val="20"/>
          <w:szCs w:val="20"/>
        </w:rPr>
        <w:br/>
      </w:r>
      <w:r w:rsidRPr="000977F2">
        <w:rPr>
          <w:rFonts w:asciiTheme="minorHAnsi" w:hAnsiTheme="minorHAnsi" w:cstheme="minorHAnsi"/>
          <w:sz w:val="20"/>
          <w:szCs w:val="20"/>
        </w:rPr>
        <w:t>na przystąpienie do realizacji Robót;</w:t>
      </w:r>
    </w:p>
    <w:p w14:paraId="3858F825" w14:textId="77777777" w:rsidR="009F73DF" w:rsidRPr="000977F2" w:rsidRDefault="009F73DF" w:rsidP="009B7DCC">
      <w:pPr>
        <w:pStyle w:val="Standard"/>
        <w:numPr>
          <w:ilvl w:val="0"/>
          <w:numId w:val="55"/>
        </w:numPr>
        <w:shd w:val="clear" w:color="auto" w:fill="FFFFFF" w:themeFill="background1"/>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Wykonawca przerwał Roboty bez usprawiedliwionej przyczyny i przerwa ta trwa dłużej niż 2 tygodnie  oraz nie podjął ich pomimo otrzymania wezwania Zamawiającego, złożonego na piśmie i wyznaczającego dodatkowy 7 dniowy termin na przystąpienie do realizacji Robót;</w:t>
      </w:r>
    </w:p>
    <w:p w14:paraId="48347D81" w14:textId="77777777" w:rsidR="009F73DF" w:rsidRPr="000977F2" w:rsidRDefault="009F73DF" w:rsidP="009B7DCC">
      <w:pPr>
        <w:pStyle w:val="Standard"/>
        <w:numPr>
          <w:ilvl w:val="0"/>
          <w:numId w:val="55"/>
        </w:numPr>
        <w:shd w:val="clear" w:color="auto" w:fill="FFFFFF" w:themeFill="background1"/>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Wykonawca powierzy wykonanie lub podzleci realizację Robót niezgodnie z niniejszą Umową;</w:t>
      </w:r>
    </w:p>
    <w:p w14:paraId="20BFA471" w14:textId="77777777" w:rsidR="009F73DF" w:rsidRPr="000977F2" w:rsidRDefault="009F73DF" w:rsidP="009B7DCC">
      <w:pPr>
        <w:pStyle w:val="Standard"/>
        <w:numPr>
          <w:ilvl w:val="0"/>
          <w:numId w:val="37"/>
        </w:numPr>
        <w:shd w:val="clear" w:color="auto" w:fill="FFFFFF" w:themeFill="background1"/>
        <w:tabs>
          <w:tab w:val="clear" w:pos="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Odstąpienie od Umowy musi zostać dokonane w formie pisemnej pod rygorem nieważności i zawierać uzasadnienie.</w:t>
      </w:r>
    </w:p>
    <w:p w14:paraId="73145013" w14:textId="77777777" w:rsidR="009F73DF" w:rsidRPr="000977F2" w:rsidRDefault="009F73DF" w:rsidP="009B7DCC">
      <w:pPr>
        <w:pStyle w:val="Standard"/>
        <w:numPr>
          <w:ilvl w:val="0"/>
          <w:numId w:val="37"/>
        </w:numPr>
        <w:shd w:val="clear" w:color="auto" w:fill="FFFFFF" w:themeFill="background1"/>
        <w:tabs>
          <w:tab w:val="clear" w:pos="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W przypadkach określonych w ust. 2 Zamawiający może odstąpić od Umowy w terminie 14 dni </w:t>
      </w:r>
      <w:r w:rsidRPr="000977F2">
        <w:rPr>
          <w:rFonts w:asciiTheme="minorHAnsi" w:hAnsiTheme="minorHAnsi" w:cstheme="minorHAnsi"/>
          <w:sz w:val="20"/>
          <w:szCs w:val="20"/>
        </w:rPr>
        <w:br/>
        <w:t>od powzięcia wiadomości o powyższych okolicznościach lub od upływu zakreślonego Wykonawcy terminu.</w:t>
      </w:r>
    </w:p>
    <w:p w14:paraId="6D50DE9D" w14:textId="77777777" w:rsidR="009F73DF" w:rsidRPr="000977F2" w:rsidRDefault="009F73DF" w:rsidP="009B7DCC">
      <w:pPr>
        <w:pStyle w:val="Standard"/>
        <w:numPr>
          <w:ilvl w:val="0"/>
          <w:numId w:val="37"/>
        </w:numPr>
        <w:shd w:val="clear" w:color="auto" w:fill="FFFFFF" w:themeFill="background1"/>
        <w:tabs>
          <w:tab w:val="clear" w:pos="0"/>
        </w:tabs>
        <w:spacing w:after="0"/>
        <w:ind w:left="426"/>
        <w:jc w:val="both"/>
        <w:rPr>
          <w:rFonts w:asciiTheme="minorHAnsi" w:hAnsiTheme="minorHAnsi" w:cstheme="minorHAnsi"/>
          <w:sz w:val="20"/>
          <w:szCs w:val="20"/>
        </w:rPr>
      </w:pPr>
      <w:r w:rsidRPr="000977F2">
        <w:rPr>
          <w:rFonts w:asciiTheme="minorHAnsi" w:hAnsiTheme="minorHAnsi" w:cstheme="minorHAnsi"/>
          <w:sz w:val="20"/>
          <w:szCs w:val="20"/>
        </w:rPr>
        <w:t>W wypadku odstąpienia od Umowy w niewykonanej części, Wykonawcę oraz Zamawiających obciążają następujące obowiązki szczegółowe:</w:t>
      </w:r>
    </w:p>
    <w:p w14:paraId="527914A9" w14:textId="77777777" w:rsidR="009F73DF" w:rsidRPr="000977F2" w:rsidRDefault="009F73DF" w:rsidP="009B7DCC">
      <w:pPr>
        <w:pStyle w:val="Akapitzlist"/>
        <w:numPr>
          <w:ilvl w:val="0"/>
          <w:numId w:val="54"/>
        </w:numPr>
        <w:shd w:val="clear" w:color="auto" w:fill="FFFFFF" w:themeFill="background1"/>
        <w:suppressAutoHyphens/>
        <w:spacing w:line="276" w:lineRule="auto"/>
        <w:ind w:left="567"/>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 w terminie 7 dni od daty odstąpienia od Umowy Wykonawca przy udziale Zamawiającego sporządzi szczegółowy protokół inwentaryzacji Robót będących w toku wraz z zestawieniem wartości wykonanych Robót, według stanu na dzień odstąpienia; protokół inwentaryzacyjny odebranych Robót w toku stanowić będzie podstawę do rozliczenia finansowego;</w:t>
      </w:r>
    </w:p>
    <w:p w14:paraId="0A1A7954" w14:textId="77777777" w:rsidR="009F73DF" w:rsidRPr="000977F2" w:rsidRDefault="009F73DF" w:rsidP="009B7DCC">
      <w:pPr>
        <w:pStyle w:val="Akapitzlist"/>
        <w:numPr>
          <w:ilvl w:val="0"/>
          <w:numId w:val="54"/>
        </w:numPr>
        <w:shd w:val="clear" w:color="auto" w:fill="FFFFFF" w:themeFill="background1"/>
        <w:suppressAutoHyphens/>
        <w:spacing w:line="276" w:lineRule="auto"/>
        <w:ind w:left="567"/>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Wykonawca zabezpieczy przerwane Roboty w zakresie obustronnie uzgodnionym, na swój koszt, z prawem zwrotu od Zamawiającego, jeżeli odstąpienie od Umowy nastąpiło z przyczyn, za które Wykonawca nie odpowiada;</w:t>
      </w:r>
    </w:p>
    <w:p w14:paraId="34AD4E81" w14:textId="77777777" w:rsidR="009F73DF" w:rsidRPr="000977F2" w:rsidRDefault="009F73DF" w:rsidP="009B7DCC">
      <w:pPr>
        <w:pStyle w:val="Akapitzlist"/>
        <w:numPr>
          <w:ilvl w:val="0"/>
          <w:numId w:val="54"/>
        </w:numPr>
        <w:shd w:val="clear" w:color="auto" w:fill="FFFFFF" w:themeFill="background1"/>
        <w:suppressAutoHyphens/>
        <w:spacing w:line="276" w:lineRule="auto"/>
        <w:ind w:left="567"/>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Wykonawca wezwie Zamawiającego do dokonania odbioru Robót przerwanych oraz robót zabezpieczających, jeżeli odstąpienie od Umowy nastąpiło z przyczyn, za które Wykonawca nie odpowiada;</w:t>
      </w:r>
    </w:p>
    <w:p w14:paraId="77A96D2C" w14:textId="77777777" w:rsidR="009F73DF" w:rsidRPr="000977F2" w:rsidRDefault="009F73DF" w:rsidP="009B7DCC">
      <w:pPr>
        <w:pStyle w:val="Akapitzlist"/>
        <w:numPr>
          <w:ilvl w:val="0"/>
          <w:numId w:val="54"/>
        </w:numPr>
        <w:shd w:val="clear" w:color="auto" w:fill="FFFFFF" w:themeFill="background1"/>
        <w:suppressAutoHyphens/>
        <w:spacing w:line="276" w:lineRule="auto"/>
        <w:ind w:left="567"/>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Wykonawca niezwłocznie, a najpóźniej w terminie 14 dni, usunie z Placu budowy urządzenia przez niego dostarczone lub wzniesione, a także niewbudowane materiały, chyba że Zamawiający wyrazi chęć ich odkupienia.</w:t>
      </w:r>
    </w:p>
    <w:p w14:paraId="39CE27AC" w14:textId="77777777" w:rsidR="009F73DF" w:rsidRPr="000977F2" w:rsidRDefault="009F73DF" w:rsidP="009B7DCC">
      <w:pPr>
        <w:pStyle w:val="Akapitzlist"/>
        <w:numPr>
          <w:ilvl w:val="0"/>
          <w:numId w:val="37"/>
        </w:numPr>
        <w:shd w:val="clear" w:color="auto" w:fill="FFFFFF" w:themeFill="background1"/>
        <w:tabs>
          <w:tab w:val="clear" w:pos="0"/>
        </w:tabs>
        <w:suppressAutoHyphens/>
        <w:spacing w:line="276" w:lineRule="auto"/>
        <w:ind w:left="284" w:hanging="284"/>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Zamawiający, w razie odstąpienia od Umowy w niewykonanej części z przyczyn, za które Wykonawca nie odpowiada, obowiązany jest do:</w:t>
      </w:r>
    </w:p>
    <w:p w14:paraId="34D4C089" w14:textId="77777777" w:rsidR="009F73DF" w:rsidRPr="000977F2" w:rsidRDefault="009F73DF" w:rsidP="009B7DCC">
      <w:pPr>
        <w:pStyle w:val="Akapitzlist"/>
        <w:numPr>
          <w:ilvl w:val="1"/>
          <w:numId w:val="65"/>
        </w:numPr>
        <w:shd w:val="clear" w:color="auto" w:fill="FFFFFF" w:themeFill="background1"/>
        <w:tabs>
          <w:tab w:val="clear" w:pos="1080"/>
        </w:tabs>
        <w:suppressAutoHyphens/>
        <w:spacing w:line="276" w:lineRule="auto"/>
        <w:ind w:left="567"/>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dokonania odbioru Robót przerwanych oraz do zapłaty wynagrodzenia za Roboty, które zostały prawidłowo wykonane do dnia odstąpienia;</w:t>
      </w:r>
    </w:p>
    <w:p w14:paraId="60EB1372" w14:textId="77777777" w:rsidR="009F73DF" w:rsidRPr="000977F2" w:rsidRDefault="009F73DF" w:rsidP="009B7DCC">
      <w:pPr>
        <w:pStyle w:val="Akapitzlist"/>
        <w:numPr>
          <w:ilvl w:val="1"/>
          <w:numId w:val="65"/>
        </w:numPr>
        <w:shd w:val="clear" w:color="auto" w:fill="FFFFFF" w:themeFill="background1"/>
        <w:tabs>
          <w:tab w:val="clear" w:pos="1080"/>
        </w:tabs>
        <w:suppressAutoHyphens/>
        <w:spacing w:line="276" w:lineRule="auto"/>
        <w:ind w:left="567"/>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przejęcia od Wykonawcy pod swój dozór Placu budowy.</w:t>
      </w:r>
    </w:p>
    <w:p w14:paraId="3555E7CA" w14:textId="77777777" w:rsidR="009F73DF" w:rsidRPr="000977F2" w:rsidRDefault="009F73DF" w:rsidP="009B7DCC">
      <w:pPr>
        <w:pStyle w:val="Akapitzlist"/>
        <w:numPr>
          <w:ilvl w:val="0"/>
          <w:numId w:val="37"/>
        </w:numPr>
        <w:shd w:val="clear" w:color="auto" w:fill="FFFFFF" w:themeFill="background1"/>
        <w:tabs>
          <w:tab w:val="clear" w:pos="0"/>
        </w:tabs>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Odstąpienie od Umowy w niewykonanej części nie zwalnia Wykonawcy z jego zobowiązań z tytułu wad Przedmiotu Umowy wykonanego do dnia odstąpienia ani gwarancji jakości i rękojmi w zakresie zrealizowanych Robót oraz zobowiązań z tytułu kar umownych.</w:t>
      </w:r>
    </w:p>
    <w:p w14:paraId="3BA9EF06" w14:textId="77777777" w:rsidR="009F73DF" w:rsidRPr="000977F2" w:rsidRDefault="009F73DF" w:rsidP="009B7DCC">
      <w:pPr>
        <w:pStyle w:val="Akapitzlist"/>
        <w:numPr>
          <w:ilvl w:val="0"/>
          <w:numId w:val="37"/>
        </w:numPr>
        <w:tabs>
          <w:tab w:val="clear" w:pos="0"/>
        </w:tabs>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Jeżeli do czasu odstąpienia od Umowy przez Wykonawcę lub Zamawiającego autorskie prawa majątkowe do utworów nie zostaną przeniesione na Zamawiającego, przejście tych praw na Zamawiającego nastąpi z chwilą odstąpienia.</w:t>
      </w:r>
    </w:p>
    <w:p w14:paraId="01438D54" w14:textId="77777777" w:rsidR="009F73DF" w:rsidRPr="000977F2" w:rsidRDefault="009F73DF" w:rsidP="009F73DF">
      <w:pPr>
        <w:pStyle w:val="Standard"/>
        <w:shd w:val="clear" w:color="auto" w:fill="FFFFFF" w:themeFill="background1"/>
        <w:spacing w:after="0"/>
        <w:rPr>
          <w:rFonts w:asciiTheme="minorHAnsi" w:hAnsiTheme="minorHAnsi" w:cstheme="minorHAnsi"/>
          <w:b/>
          <w:sz w:val="20"/>
          <w:szCs w:val="20"/>
        </w:rPr>
      </w:pPr>
    </w:p>
    <w:p w14:paraId="17918252" w14:textId="77777777" w:rsidR="009F73DF" w:rsidRPr="000977F2" w:rsidRDefault="009F73DF" w:rsidP="009F73DF">
      <w:pPr>
        <w:spacing w:after="0" w:line="240" w:lineRule="auto"/>
        <w:rPr>
          <w:rFonts w:asciiTheme="minorHAnsi" w:eastAsia="Times New Roman" w:hAnsiTheme="minorHAnsi" w:cstheme="minorHAnsi"/>
          <w:bCs/>
          <w:kern w:val="1"/>
          <w:sz w:val="20"/>
          <w:szCs w:val="20"/>
          <w:highlight w:val="lightGray"/>
          <w:lang w:eastAsia="ar-SA"/>
        </w:rPr>
      </w:pPr>
      <w:bookmarkStart w:id="68" w:name="_Toc41052311"/>
      <w:r w:rsidRPr="000977F2">
        <w:rPr>
          <w:rFonts w:asciiTheme="minorHAnsi" w:hAnsiTheme="minorHAnsi" w:cstheme="minorHAnsi"/>
          <w:b/>
          <w:sz w:val="20"/>
          <w:szCs w:val="20"/>
          <w:highlight w:val="lightGray"/>
        </w:rPr>
        <w:br w:type="page"/>
      </w:r>
    </w:p>
    <w:p w14:paraId="44413D1C" w14:textId="77777777" w:rsidR="009F73DF" w:rsidRPr="000977F2" w:rsidRDefault="009F73DF" w:rsidP="009F73DF">
      <w:pPr>
        <w:pStyle w:val="Nagwek1"/>
        <w:tabs>
          <w:tab w:val="clear" w:pos="0"/>
        </w:tabs>
        <w:spacing w:before="0"/>
        <w:ind w:left="0" w:firstLine="0"/>
        <w:jc w:val="center"/>
        <w:rPr>
          <w:rFonts w:asciiTheme="minorHAnsi" w:hAnsiTheme="minorHAnsi" w:cstheme="minorHAnsi"/>
          <w:b w:val="0"/>
          <w:color w:val="auto"/>
          <w:sz w:val="20"/>
          <w:szCs w:val="20"/>
        </w:rPr>
      </w:pPr>
      <w:r w:rsidRPr="000977F2">
        <w:rPr>
          <w:rFonts w:asciiTheme="minorHAnsi" w:hAnsiTheme="minorHAnsi" w:cstheme="minorHAnsi"/>
          <w:color w:val="auto"/>
          <w:sz w:val="20"/>
          <w:szCs w:val="20"/>
        </w:rPr>
        <w:lastRenderedPageBreak/>
        <w:t>XXIII. ZMIANY UMOWY</w:t>
      </w:r>
      <w:bookmarkEnd w:id="68"/>
    </w:p>
    <w:p w14:paraId="15D23ECB" w14:textId="77777777" w:rsidR="009F73DF" w:rsidRPr="000977F2" w:rsidRDefault="009F73DF" w:rsidP="009F73DF">
      <w:pPr>
        <w:pStyle w:val="Standard"/>
        <w:shd w:val="clear" w:color="auto" w:fill="FFFFFF" w:themeFill="background1"/>
        <w:spacing w:after="0"/>
        <w:jc w:val="center"/>
        <w:rPr>
          <w:rFonts w:asciiTheme="minorHAnsi" w:hAnsiTheme="minorHAnsi" w:cstheme="minorHAnsi"/>
          <w:b/>
          <w:sz w:val="20"/>
          <w:szCs w:val="20"/>
        </w:rPr>
      </w:pPr>
      <w:r w:rsidRPr="000977F2">
        <w:rPr>
          <w:rFonts w:asciiTheme="minorHAnsi" w:hAnsiTheme="minorHAnsi" w:cstheme="minorHAnsi"/>
          <w:b/>
          <w:sz w:val="20"/>
          <w:szCs w:val="20"/>
        </w:rPr>
        <w:t xml:space="preserve">§ </w:t>
      </w:r>
      <w:r>
        <w:rPr>
          <w:rFonts w:asciiTheme="minorHAnsi" w:hAnsiTheme="minorHAnsi" w:cstheme="minorHAnsi"/>
          <w:b/>
          <w:sz w:val="20"/>
          <w:szCs w:val="20"/>
        </w:rPr>
        <w:t>24</w:t>
      </w:r>
    </w:p>
    <w:p w14:paraId="3DBFA4D9" w14:textId="77777777" w:rsidR="009F73DF" w:rsidRDefault="009F73DF" w:rsidP="009B7DCC">
      <w:pPr>
        <w:pStyle w:val="Akapitzlist"/>
        <w:numPr>
          <w:ilvl w:val="0"/>
          <w:numId w:val="60"/>
        </w:numPr>
        <w:ind w:left="426"/>
        <w:jc w:val="both"/>
        <w:rPr>
          <w:rFonts w:asciiTheme="minorHAnsi" w:hAnsiTheme="minorHAnsi" w:cstheme="minorHAnsi"/>
          <w:sz w:val="20"/>
          <w:szCs w:val="20"/>
        </w:rPr>
      </w:pPr>
      <w:r w:rsidRPr="00600747">
        <w:rPr>
          <w:rFonts w:asciiTheme="minorHAnsi" w:hAnsiTheme="minorHAnsi" w:cstheme="minorHAnsi"/>
          <w:sz w:val="20"/>
          <w:szCs w:val="20"/>
        </w:rPr>
        <w:t xml:space="preserve">Zamawiający dopuszcza zmiany Umowy w przypadkach i na zasadach przewidzianych w ustawie Prawo zamówień publicznych, w tym zmiany nieistotne. </w:t>
      </w:r>
    </w:p>
    <w:p w14:paraId="7C23EE06" w14:textId="77777777" w:rsidR="009F73DF" w:rsidRPr="00600747" w:rsidRDefault="009F73DF" w:rsidP="009B7DCC">
      <w:pPr>
        <w:pStyle w:val="Akapitzlist"/>
        <w:numPr>
          <w:ilvl w:val="0"/>
          <w:numId w:val="60"/>
        </w:numPr>
        <w:ind w:left="426"/>
        <w:jc w:val="both"/>
        <w:rPr>
          <w:rFonts w:asciiTheme="minorHAnsi" w:hAnsiTheme="minorHAnsi" w:cstheme="minorHAnsi"/>
          <w:sz w:val="20"/>
          <w:szCs w:val="20"/>
        </w:rPr>
      </w:pPr>
      <w:r w:rsidRPr="00600747">
        <w:rPr>
          <w:rFonts w:asciiTheme="minorHAnsi" w:hAnsiTheme="minorHAnsi" w:cstheme="minorHAnsi"/>
          <w:sz w:val="20"/>
          <w:szCs w:val="20"/>
        </w:rPr>
        <w:t xml:space="preserve">Zmiana Umowy wymaga zawarcia aneksu do Umowy w formie pisemnej pod rygorem nieważności, </w:t>
      </w:r>
      <w:r w:rsidR="00967E88">
        <w:rPr>
          <w:rFonts w:asciiTheme="minorHAnsi" w:hAnsiTheme="minorHAnsi" w:cstheme="minorHAnsi"/>
          <w:sz w:val="20"/>
          <w:szCs w:val="20"/>
        </w:rPr>
        <w:br/>
      </w:r>
      <w:r w:rsidRPr="00600747">
        <w:rPr>
          <w:rFonts w:asciiTheme="minorHAnsi" w:hAnsiTheme="minorHAnsi" w:cstheme="minorHAnsi"/>
          <w:sz w:val="20"/>
          <w:szCs w:val="20"/>
        </w:rPr>
        <w:t>z zastrzeżeniem ust. 3.</w:t>
      </w:r>
    </w:p>
    <w:p w14:paraId="096F4A2E" w14:textId="77777777" w:rsidR="009F73DF" w:rsidRPr="00600747" w:rsidRDefault="009F73DF" w:rsidP="009B7DCC">
      <w:pPr>
        <w:pStyle w:val="Akapitzlist"/>
        <w:numPr>
          <w:ilvl w:val="0"/>
          <w:numId w:val="60"/>
        </w:numPr>
        <w:ind w:left="426"/>
        <w:jc w:val="both"/>
        <w:rPr>
          <w:rFonts w:asciiTheme="minorHAnsi" w:hAnsiTheme="minorHAnsi" w:cstheme="minorHAnsi"/>
          <w:sz w:val="20"/>
          <w:szCs w:val="20"/>
        </w:rPr>
      </w:pPr>
      <w:r w:rsidRPr="00600747">
        <w:rPr>
          <w:rFonts w:asciiTheme="minorHAnsi" w:hAnsiTheme="minorHAnsi" w:cstheme="minorHAnsi"/>
          <w:sz w:val="20"/>
          <w:szCs w:val="20"/>
        </w:rPr>
        <w:t xml:space="preserve">Zamawiający przewiduje możliwość dokonania następujących zmian postanowień zawartej Umowy </w:t>
      </w:r>
      <w:r w:rsidR="00967E88">
        <w:rPr>
          <w:rFonts w:asciiTheme="minorHAnsi" w:hAnsiTheme="minorHAnsi" w:cstheme="minorHAnsi"/>
          <w:sz w:val="20"/>
          <w:szCs w:val="20"/>
        </w:rPr>
        <w:br/>
      </w:r>
      <w:r w:rsidRPr="00600747">
        <w:rPr>
          <w:rFonts w:asciiTheme="minorHAnsi" w:hAnsiTheme="minorHAnsi" w:cstheme="minorHAnsi"/>
          <w:sz w:val="20"/>
          <w:szCs w:val="20"/>
        </w:rPr>
        <w:t>w stosunku do treści oferty Wykonawcy (przy czym Zamawiający nie ma obowiązku dokonania zmian Umowy):</w:t>
      </w:r>
    </w:p>
    <w:p w14:paraId="0D7D6CB4" w14:textId="77777777" w:rsidR="009F73DF" w:rsidRPr="00BA45CC" w:rsidRDefault="009F73DF" w:rsidP="009B7DCC">
      <w:pPr>
        <w:pStyle w:val="Akapitzlist"/>
        <w:numPr>
          <w:ilvl w:val="2"/>
          <w:numId w:val="65"/>
        </w:numPr>
        <w:ind w:left="567"/>
        <w:jc w:val="both"/>
        <w:rPr>
          <w:rFonts w:asciiTheme="minorHAnsi" w:hAnsiTheme="minorHAnsi" w:cstheme="minorHAnsi"/>
          <w:sz w:val="20"/>
          <w:szCs w:val="20"/>
        </w:rPr>
      </w:pPr>
      <w:r w:rsidRPr="00BA45CC">
        <w:rPr>
          <w:rFonts w:asciiTheme="minorHAnsi" w:hAnsiTheme="minorHAnsi" w:cstheme="minorHAnsi"/>
          <w:sz w:val="20"/>
          <w:szCs w:val="20"/>
        </w:rPr>
        <w:t>Zmiany terminu realizacji Umowy:</w:t>
      </w:r>
    </w:p>
    <w:p w14:paraId="1FBFEC64" w14:textId="77777777" w:rsidR="009F73DF" w:rsidRPr="00BA45CC" w:rsidRDefault="009F73DF" w:rsidP="009B7DCC">
      <w:pPr>
        <w:pStyle w:val="Akapitzlist"/>
        <w:numPr>
          <w:ilvl w:val="0"/>
          <w:numId w:val="87"/>
        </w:numPr>
        <w:ind w:left="709" w:hanging="293"/>
        <w:jc w:val="both"/>
        <w:rPr>
          <w:rFonts w:asciiTheme="minorHAnsi" w:hAnsiTheme="minorHAnsi" w:cstheme="minorHAnsi"/>
          <w:sz w:val="20"/>
          <w:szCs w:val="20"/>
        </w:rPr>
      </w:pPr>
      <w:r w:rsidRPr="00BA45CC">
        <w:rPr>
          <w:rFonts w:asciiTheme="minorHAnsi" w:hAnsiTheme="minorHAnsi" w:cstheme="minorHAnsi"/>
          <w:sz w:val="20"/>
          <w:szCs w:val="20"/>
        </w:rPr>
        <w:t>zmiany spowodowane warunkami atmosferycznymi, w szczególności wystąpieniem klęski żywiołowej lub nietypowych warunków atmosferycznych uniemożliwiających realizację usług,</w:t>
      </w:r>
    </w:p>
    <w:p w14:paraId="20DC783F" w14:textId="77777777" w:rsidR="009F73DF" w:rsidRPr="00600747" w:rsidRDefault="009F73DF" w:rsidP="009B7DCC">
      <w:pPr>
        <w:pStyle w:val="Akapitzlist"/>
        <w:numPr>
          <w:ilvl w:val="0"/>
          <w:numId w:val="87"/>
        </w:numPr>
        <w:ind w:left="709" w:hanging="293"/>
        <w:jc w:val="both"/>
        <w:rPr>
          <w:rFonts w:asciiTheme="minorHAnsi" w:hAnsiTheme="minorHAnsi" w:cstheme="minorHAnsi"/>
          <w:sz w:val="20"/>
          <w:szCs w:val="20"/>
        </w:rPr>
      </w:pPr>
      <w:r w:rsidRPr="00600747">
        <w:rPr>
          <w:rFonts w:asciiTheme="minorHAnsi" w:hAnsiTheme="minorHAnsi" w:cstheme="minorHAnsi"/>
          <w:sz w:val="20"/>
          <w:szCs w:val="20"/>
        </w:rPr>
        <w:t xml:space="preserve">zmiany będące następstwem okoliczności leżących po stronie Zamawiającego, w szczególności: wstrzymanie realizacji Umowy przez Zamawiającego ze względów </w:t>
      </w:r>
      <w:r>
        <w:rPr>
          <w:rFonts w:asciiTheme="minorHAnsi" w:hAnsiTheme="minorHAnsi" w:cstheme="minorHAnsi"/>
          <w:sz w:val="20"/>
          <w:szCs w:val="20"/>
        </w:rPr>
        <w:t>ochronnych</w:t>
      </w:r>
      <w:r w:rsidRPr="00600747">
        <w:rPr>
          <w:rFonts w:asciiTheme="minorHAnsi" w:hAnsiTheme="minorHAnsi" w:cstheme="minorHAnsi"/>
          <w:sz w:val="20"/>
          <w:szCs w:val="20"/>
        </w:rPr>
        <w:t xml:space="preserve">, organizacyjnych </w:t>
      </w:r>
      <w:r w:rsidR="00967E88">
        <w:rPr>
          <w:rFonts w:asciiTheme="minorHAnsi" w:hAnsiTheme="minorHAnsi" w:cstheme="minorHAnsi"/>
          <w:sz w:val="20"/>
          <w:szCs w:val="20"/>
        </w:rPr>
        <w:br/>
      </w:r>
      <w:r w:rsidRPr="00600747">
        <w:rPr>
          <w:rFonts w:asciiTheme="minorHAnsi" w:hAnsiTheme="minorHAnsi" w:cstheme="minorHAnsi"/>
          <w:sz w:val="20"/>
          <w:szCs w:val="20"/>
        </w:rPr>
        <w:t>i ekonomicznych,</w:t>
      </w:r>
      <w:r>
        <w:rPr>
          <w:rFonts w:asciiTheme="minorHAnsi" w:hAnsiTheme="minorHAnsi" w:cstheme="minorHAnsi"/>
          <w:sz w:val="20"/>
          <w:szCs w:val="20"/>
        </w:rPr>
        <w:t xml:space="preserve"> </w:t>
      </w:r>
    </w:p>
    <w:p w14:paraId="44FDBA0A" w14:textId="77777777" w:rsidR="009F73DF" w:rsidRPr="00600747" w:rsidRDefault="009F73DF" w:rsidP="009B7DCC">
      <w:pPr>
        <w:pStyle w:val="Akapitzlist"/>
        <w:numPr>
          <w:ilvl w:val="0"/>
          <w:numId w:val="87"/>
        </w:numPr>
        <w:ind w:left="709" w:hanging="293"/>
        <w:jc w:val="both"/>
        <w:rPr>
          <w:rFonts w:asciiTheme="minorHAnsi" w:hAnsiTheme="minorHAnsi" w:cstheme="minorHAnsi"/>
          <w:sz w:val="20"/>
          <w:szCs w:val="20"/>
        </w:rPr>
      </w:pPr>
      <w:r w:rsidRPr="00600747">
        <w:rPr>
          <w:rFonts w:asciiTheme="minorHAnsi" w:hAnsiTheme="minorHAnsi" w:cstheme="minorHAnsi"/>
          <w:sz w:val="20"/>
          <w:szCs w:val="20"/>
        </w:rPr>
        <w:t>zmiany będące następstwem działania organów administracji,</w:t>
      </w:r>
    </w:p>
    <w:p w14:paraId="54D6F177" w14:textId="77777777" w:rsidR="009F73DF" w:rsidRPr="00600747" w:rsidRDefault="009F73DF" w:rsidP="009B7DCC">
      <w:pPr>
        <w:pStyle w:val="Akapitzlist"/>
        <w:numPr>
          <w:ilvl w:val="0"/>
          <w:numId w:val="87"/>
        </w:numPr>
        <w:ind w:left="709" w:hanging="293"/>
        <w:jc w:val="both"/>
        <w:rPr>
          <w:rFonts w:asciiTheme="minorHAnsi" w:hAnsiTheme="minorHAnsi" w:cstheme="minorHAnsi"/>
          <w:sz w:val="20"/>
          <w:szCs w:val="20"/>
        </w:rPr>
      </w:pPr>
      <w:r w:rsidRPr="00600747">
        <w:rPr>
          <w:rFonts w:asciiTheme="minorHAnsi" w:hAnsiTheme="minorHAnsi" w:cstheme="minorHAnsi"/>
          <w:sz w:val="20"/>
          <w:szCs w:val="20"/>
        </w:rPr>
        <w:t xml:space="preserve">konieczność zaspokojenia roszczeń lub oczekiwań osób trzecich – w tym grup społecznych </w:t>
      </w:r>
      <w:r w:rsidR="00967E88">
        <w:rPr>
          <w:rFonts w:asciiTheme="minorHAnsi" w:hAnsiTheme="minorHAnsi" w:cstheme="minorHAnsi"/>
          <w:sz w:val="20"/>
          <w:szCs w:val="20"/>
        </w:rPr>
        <w:br/>
      </w:r>
      <w:r w:rsidRPr="00600747">
        <w:rPr>
          <w:rFonts w:asciiTheme="minorHAnsi" w:hAnsiTheme="minorHAnsi" w:cstheme="minorHAnsi"/>
          <w:sz w:val="20"/>
          <w:szCs w:val="20"/>
        </w:rPr>
        <w:t>lub zawodowych niemożliwych do jednoznacznego określenia w chwili zawierania Umowy;</w:t>
      </w:r>
    </w:p>
    <w:p w14:paraId="54FA4848" w14:textId="77777777" w:rsidR="009F73DF" w:rsidRPr="00600747" w:rsidRDefault="009F73DF" w:rsidP="009B7DCC">
      <w:pPr>
        <w:pStyle w:val="Akapitzlist"/>
        <w:numPr>
          <w:ilvl w:val="0"/>
          <w:numId w:val="87"/>
        </w:numPr>
        <w:ind w:left="709" w:hanging="293"/>
        <w:jc w:val="both"/>
        <w:rPr>
          <w:rFonts w:asciiTheme="minorHAnsi" w:hAnsiTheme="minorHAnsi" w:cstheme="minorHAnsi"/>
          <w:sz w:val="20"/>
          <w:szCs w:val="20"/>
        </w:rPr>
      </w:pPr>
      <w:r w:rsidRPr="00600747">
        <w:rPr>
          <w:rFonts w:asciiTheme="minorHAnsi" w:hAnsiTheme="minorHAnsi" w:cstheme="minorHAnsi"/>
          <w:sz w:val="20"/>
          <w:szCs w:val="20"/>
        </w:rPr>
        <w:t xml:space="preserve">zmiany spowodowane innymi przyczynami zewnętrznymi niezależnymi od Zamawiającego </w:t>
      </w:r>
      <w:r w:rsidR="00967E88">
        <w:rPr>
          <w:rFonts w:asciiTheme="minorHAnsi" w:hAnsiTheme="minorHAnsi" w:cstheme="minorHAnsi"/>
          <w:sz w:val="20"/>
          <w:szCs w:val="20"/>
        </w:rPr>
        <w:br/>
      </w:r>
      <w:r w:rsidRPr="00600747">
        <w:rPr>
          <w:rFonts w:asciiTheme="minorHAnsi" w:hAnsiTheme="minorHAnsi" w:cstheme="minorHAnsi"/>
          <w:sz w:val="20"/>
          <w:szCs w:val="20"/>
        </w:rPr>
        <w:t>oraz Wykonawcy skutkującymi niemożliwością realizacji Umowy.</w:t>
      </w:r>
    </w:p>
    <w:p w14:paraId="20B3DB22" w14:textId="77777777" w:rsidR="009F73DF" w:rsidRPr="00600747" w:rsidRDefault="009F73DF" w:rsidP="009B7DCC">
      <w:pPr>
        <w:pStyle w:val="Akapitzlist"/>
        <w:numPr>
          <w:ilvl w:val="0"/>
          <w:numId w:val="87"/>
        </w:numPr>
        <w:ind w:left="709" w:hanging="293"/>
        <w:jc w:val="both"/>
        <w:rPr>
          <w:rFonts w:asciiTheme="minorHAnsi" w:hAnsiTheme="minorHAnsi" w:cstheme="minorHAnsi"/>
          <w:sz w:val="20"/>
          <w:szCs w:val="20"/>
        </w:rPr>
      </w:pPr>
      <w:r w:rsidRPr="00600747">
        <w:rPr>
          <w:rFonts w:asciiTheme="minorHAnsi" w:hAnsiTheme="minorHAnsi" w:cstheme="minorHAnsi"/>
          <w:sz w:val="20"/>
          <w:szCs w:val="20"/>
        </w:rPr>
        <w:t xml:space="preserve">W przypadku wystąpienia którejkolwiek z okoliczności określonych w lit. a) do </w:t>
      </w:r>
      <w:r>
        <w:rPr>
          <w:rFonts w:asciiTheme="minorHAnsi" w:hAnsiTheme="minorHAnsi" w:cstheme="minorHAnsi"/>
          <w:sz w:val="20"/>
          <w:szCs w:val="20"/>
        </w:rPr>
        <w:t>e</w:t>
      </w:r>
      <w:r w:rsidRPr="00600747">
        <w:rPr>
          <w:rFonts w:asciiTheme="minorHAnsi" w:hAnsiTheme="minorHAnsi" w:cstheme="minorHAnsi"/>
          <w:sz w:val="20"/>
          <w:szCs w:val="20"/>
        </w:rPr>
        <w:t>) termin realizacji Umowy może ulec wydłużeniu o czas niezbędny do zakończenia realizacji Umowy.</w:t>
      </w:r>
    </w:p>
    <w:p w14:paraId="2EEA6D30" w14:textId="77777777" w:rsidR="009F73DF" w:rsidRDefault="009F73DF" w:rsidP="00967E88">
      <w:pPr>
        <w:pStyle w:val="Akapitzlist"/>
        <w:ind w:left="709" w:hanging="293"/>
        <w:jc w:val="both"/>
        <w:rPr>
          <w:rFonts w:asciiTheme="minorHAnsi" w:hAnsiTheme="minorHAnsi" w:cstheme="minorHAnsi"/>
          <w:sz w:val="20"/>
          <w:szCs w:val="20"/>
        </w:rPr>
      </w:pPr>
    </w:p>
    <w:p w14:paraId="726B8900" w14:textId="77777777" w:rsidR="009F73DF" w:rsidRPr="00600747" w:rsidRDefault="009F73DF" w:rsidP="009B7DCC">
      <w:pPr>
        <w:pStyle w:val="Akapitzlist"/>
        <w:numPr>
          <w:ilvl w:val="2"/>
          <w:numId w:val="65"/>
        </w:numPr>
        <w:tabs>
          <w:tab w:val="clear" w:pos="1440"/>
        </w:tabs>
        <w:ind w:left="567"/>
        <w:jc w:val="both"/>
        <w:rPr>
          <w:rFonts w:asciiTheme="minorHAnsi" w:hAnsiTheme="minorHAnsi" w:cstheme="minorHAnsi"/>
          <w:sz w:val="20"/>
          <w:szCs w:val="20"/>
        </w:rPr>
      </w:pPr>
      <w:r w:rsidRPr="00600747">
        <w:rPr>
          <w:rFonts w:asciiTheme="minorHAnsi" w:hAnsiTheme="minorHAnsi" w:cstheme="minorHAnsi"/>
          <w:sz w:val="20"/>
          <w:szCs w:val="20"/>
        </w:rPr>
        <w:t>Zmiany sposobu spełnienia świadczenia:</w:t>
      </w:r>
    </w:p>
    <w:p w14:paraId="2273B88B" w14:textId="77777777" w:rsidR="009F73DF" w:rsidRDefault="009F73DF" w:rsidP="009B7DCC">
      <w:pPr>
        <w:pStyle w:val="Akapitzlist"/>
        <w:numPr>
          <w:ilvl w:val="1"/>
          <w:numId w:val="88"/>
        </w:numPr>
        <w:tabs>
          <w:tab w:val="clear" w:pos="1080"/>
        </w:tabs>
        <w:ind w:left="709" w:hanging="283"/>
        <w:jc w:val="both"/>
        <w:rPr>
          <w:rFonts w:asciiTheme="minorHAnsi" w:hAnsiTheme="minorHAnsi" w:cstheme="minorHAnsi"/>
          <w:sz w:val="20"/>
          <w:szCs w:val="20"/>
        </w:rPr>
      </w:pPr>
      <w:r w:rsidRPr="00600747">
        <w:rPr>
          <w:rFonts w:asciiTheme="minorHAnsi" w:hAnsiTheme="minorHAnsi" w:cstheme="minorHAnsi"/>
          <w:sz w:val="20"/>
          <w:szCs w:val="20"/>
        </w:rPr>
        <w:t>zmiany dotyczące liczby lub parametrów sprzętu wykorzystywanego do realizacji Umowy lub wymagań w zakresie liczby lub kwalifikacji osób skierowanych do realizacji Umowy,</w:t>
      </w:r>
    </w:p>
    <w:p w14:paraId="4C7B6391" w14:textId="77777777" w:rsidR="009F73DF" w:rsidRDefault="009F73DF" w:rsidP="009B7DCC">
      <w:pPr>
        <w:pStyle w:val="Akapitzlist"/>
        <w:numPr>
          <w:ilvl w:val="1"/>
          <w:numId w:val="88"/>
        </w:numPr>
        <w:tabs>
          <w:tab w:val="clear" w:pos="1080"/>
        </w:tabs>
        <w:ind w:left="709" w:hanging="283"/>
        <w:jc w:val="both"/>
        <w:rPr>
          <w:rFonts w:asciiTheme="minorHAnsi" w:hAnsiTheme="minorHAnsi" w:cstheme="minorHAnsi"/>
          <w:sz w:val="20"/>
          <w:szCs w:val="20"/>
        </w:rPr>
      </w:pPr>
      <w:r w:rsidRPr="00BA45CC">
        <w:rPr>
          <w:rFonts w:asciiTheme="minorHAnsi" w:hAnsiTheme="minorHAnsi" w:cstheme="minorHAnsi"/>
          <w:sz w:val="20"/>
          <w:szCs w:val="20"/>
        </w:rPr>
        <w:t>związane z wystąpieniem okoliczności leżących po stronie Zamawiającego dotyczących</w:t>
      </w:r>
      <w:r>
        <w:rPr>
          <w:rFonts w:asciiTheme="minorHAnsi" w:hAnsiTheme="minorHAnsi" w:cstheme="minorHAnsi"/>
          <w:sz w:val="20"/>
          <w:szCs w:val="20"/>
        </w:rPr>
        <w:t xml:space="preserve"> ochrony</w:t>
      </w:r>
      <w:r w:rsidRPr="00BA45CC">
        <w:rPr>
          <w:rFonts w:asciiTheme="minorHAnsi" w:hAnsiTheme="minorHAnsi" w:cstheme="minorHAnsi"/>
          <w:sz w:val="20"/>
          <w:szCs w:val="20"/>
        </w:rPr>
        <w:t xml:space="preserve">, organizacji </w:t>
      </w:r>
      <w:r>
        <w:rPr>
          <w:rFonts w:asciiTheme="minorHAnsi" w:hAnsiTheme="minorHAnsi" w:cstheme="minorHAnsi"/>
          <w:sz w:val="20"/>
          <w:szCs w:val="20"/>
        </w:rPr>
        <w:t>oraz przeznaczenia obiektu w którym prowadzone są roboty budowlane</w:t>
      </w:r>
      <w:r w:rsidRPr="00BA45CC">
        <w:rPr>
          <w:rFonts w:asciiTheme="minorHAnsi" w:hAnsiTheme="minorHAnsi" w:cstheme="minorHAnsi"/>
          <w:sz w:val="20"/>
          <w:szCs w:val="20"/>
        </w:rPr>
        <w:t>,</w:t>
      </w:r>
    </w:p>
    <w:p w14:paraId="34A79EEC" w14:textId="77777777" w:rsidR="009F73DF" w:rsidRPr="00BA45CC" w:rsidRDefault="009F73DF" w:rsidP="009B7DCC">
      <w:pPr>
        <w:pStyle w:val="Akapitzlist"/>
        <w:numPr>
          <w:ilvl w:val="1"/>
          <w:numId w:val="88"/>
        </w:numPr>
        <w:tabs>
          <w:tab w:val="clear" w:pos="1080"/>
        </w:tabs>
        <w:ind w:left="709" w:hanging="283"/>
        <w:jc w:val="both"/>
        <w:rPr>
          <w:rFonts w:asciiTheme="minorHAnsi" w:hAnsiTheme="minorHAnsi" w:cstheme="minorHAnsi"/>
          <w:sz w:val="20"/>
          <w:szCs w:val="20"/>
        </w:rPr>
      </w:pPr>
      <w:r w:rsidRPr="00BA45CC">
        <w:rPr>
          <w:rFonts w:asciiTheme="minorHAnsi" w:hAnsiTheme="minorHAnsi" w:cstheme="minorHAnsi"/>
          <w:sz w:val="20"/>
          <w:szCs w:val="20"/>
        </w:rPr>
        <w:t>zmiany dotyczące liczby lub parametrów sprzętu wykorzystywanego do realizacji Umowy lub wymagań w zakresie liczby lub kwalifikacji osób skierowanych do realizacji Umowy, związane z optymalizacją zamówienia po stronie Wykonawcy lub Zamawiającego dotyczącą technologii lub organizacji pod warunkiem:</w:t>
      </w:r>
    </w:p>
    <w:p w14:paraId="1D889722" w14:textId="77777777" w:rsidR="009F73DF" w:rsidRPr="00600747" w:rsidRDefault="009F73DF" w:rsidP="009F73DF">
      <w:pPr>
        <w:pStyle w:val="Akapitzlist"/>
        <w:jc w:val="both"/>
        <w:rPr>
          <w:rFonts w:asciiTheme="minorHAnsi" w:hAnsiTheme="minorHAnsi" w:cstheme="minorHAnsi"/>
          <w:sz w:val="20"/>
          <w:szCs w:val="20"/>
        </w:rPr>
      </w:pPr>
      <w:r w:rsidRPr="00600747">
        <w:rPr>
          <w:rFonts w:asciiTheme="minorHAnsi" w:hAnsiTheme="minorHAnsi" w:cstheme="minorHAnsi"/>
          <w:sz w:val="20"/>
          <w:szCs w:val="20"/>
        </w:rPr>
        <w:t>- obniżenia cen jednostkowych lub wartości Umowy</w:t>
      </w:r>
    </w:p>
    <w:p w14:paraId="1C1AAD33" w14:textId="77777777" w:rsidR="009F73DF" w:rsidRPr="00600747" w:rsidRDefault="009F73DF" w:rsidP="009F73DF">
      <w:pPr>
        <w:pStyle w:val="Akapitzlist"/>
        <w:jc w:val="both"/>
        <w:rPr>
          <w:rFonts w:asciiTheme="minorHAnsi" w:hAnsiTheme="minorHAnsi" w:cstheme="minorHAnsi"/>
          <w:sz w:val="20"/>
          <w:szCs w:val="20"/>
        </w:rPr>
      </w:pPr>
      <w:r w:rsidRPr="00600747">
        <w:rPr>
          <w:rFonts w:asciiTheme="minorHAnsi" w:hAnsiTheme="minorHAnsi" w:cstheme="minorHAnsi"/>
          <w:sz w:val="20"/>
          <w:szCs w:val="20"/>
        </w:rPr>
        <w:t>- braku zmiany przedmiotu i zakresu Umowy,</w:t>
      </w:r>
    </w:p>
    <w:p w14:paraId="467339B2" w14:textId="77777777" w:rsidR="009F73DF" w:rsidRDefault="009F73DF" w:rsidP="009B7DCC">
      <w:pPr>
        <w:pStyle w:val="Akapitzlist"/>
        <w:numPr>
          <w:ilvl w:val="1"/>
          <w:numId w:val="88"/>
        </w:numPr>
        <w:tabs>
          <w:tab w:val="clear" w:pos="1080"/>
        </w:tabs>
        <w:ind w:left="709" w:hanging="283"/>
        <w:jc w:val="both"/>
        <w:rPr>
          <w:rFonts w:asciiTheme="minorHAnsi" w:hAnsiTheme="minorHAnsi" w:cstheme="minorHAnsi"/>
          <w:sz w:val="20"/>
          <w:szCs w:val="20"/>
        </w:rPr>
      </w:pPr>
      <w:r w:rsidRPr="00600747">
        <w:rPr>
          <w:rFonts w:asciiTheme="minorHAnsi" w:hAnsiTheme="minorHAnsi" w:cstheme="minorHAnsi"/>
          <w:sz w:val="20"/>
          <w:szCs w:val="20"/>
        </w:rPr>
        <w:t>dostosowanie do wymagań wynikających ze zmian przepisów prawa powszechnie obowiązującego,</w:t>
      </w:r>
    </w:p>
    <w:p w14:paraId="4D793608" w14:textId="77777777" w:rsidR="009F73DF" w:rsidRDefault="009F73DF" w:rsidP="009B7DCC">
      <w:pPr>
        <w:pStyle w:val="Akapitzlist"/>
        <w:numPr>
          <w:ilvl w:val="1"/>
          <w:numId w:val="88"/>
        </w:numPr>
        <w:tabs>
          <w:tab w:val="clear" w:pos="1080"/>
        </w:tabs>
        <w:ind w:left="709" w:hanging="283"/>
        <w:jc w:val="both"/>
        <w:rPr>
          <w:rFonts w:asciiTheme="minorHAnsi" w:hAnsiTheme="minorHAnsi" w:cstheme="minorHAnsi"/>
          <w:sz w:val="20"/>
          <w:szCs w:val="20"/>
        </w:rPr>
      </w:pPr>
      <w:r w:rsidRPr="00BA45CC">
        <w:rPr>
          <w:rFonts w:asciiTheme="minorHAnsi" w:hAnsiTheme="minorHAnsi" w:cstheme="minorHAnsi"/>
          <w:sz w:val="20"/>
          <w:szCs w:val="20"/>
        </w:rPr>
        <w:t xml:space="preserve">pojawienie się na rynku nowej technologii, sprzętu lub metody realizacji usług, co wpływa </w:t>
      </w:r>
      <w:r w:rsidR="00967E88">
        <w:rPr>
          <w:rFonts w:asciiTheme="minorHAnsi" w:hAnsiTheme="minorHAnsi" w:cstheme="minorHAnsi"/>
          <w:sz w:val="20"/>
          <w:szCs w:val="20"/>
        </w:rPr>
        <w:br/>
      </w:r>
      <w:r w:rsidRPr="00BA45CC">
        <w:rPr>
          <w:rFonts w:asciiTheme="minorHAnsi" w:hAnsiTheme="minorHAnsi" w:cstheme="minorHAnsi"/>
          <w:sz w:val="20"/>
          <w:szCs w:val="20"/>
        </w:rPr>
        <w:t>na wystąpienie oszczędności lub usprawnienia realizacji Umowy,</w:t>
      </w:r>
    </w:p>
    <w:p w14:paraId="3E1ABEFA" w14:textId="77777777" w:rsidR="009F73DF" w:rsidRDefault="009F73DF" w:rsidP="009B7DCC">
      <w:pPr>
        <w:pStyle w:val="Akapitzlist"/>
        <w:numPr>
          <w:ilvl w:val="1"/>
          <w:numId w:val="88"/>
        </w:numPr>
        <w:tabs>
          <w:tab w:val="clear" w:pos="1080"/>
        </w:tabs>
        <w:ind w:left="709" w:hanging="283"/>
        <w:jc w:val="both"/>
        <w:rPr>
          <w:rFonts w:asciiTheme="minorHAnsi" w:hAnsiTheme="minorHAnsi" w:cstheme="minorHAnsi"/>
          <w:sz w:val="20"/>
          <w:szCs w:val="20"/>
        </w:rPr>
      </w:pPr>
      <w:r w:rsidRPr="00BA45CC">
        <w:rPr>
          <w:rFonts w:asciiTheme="minorHAnsi" w:hAnsiTheme="minorHAnsi" w:cstheme="minorHAnsi"/>
          <w:sz w:val="20"/>
          <w:szCs w:val="20"/>
        </w:rPr>
        <w:t>konieczność zmiany sprzętu wykorzystywanego do realizacji Umowy ze względu na niedostępność części zamiennych, serwisu lub materiałów eksploatacyjnych z przyczyn niezależnych od Wykonawcy, których nie można było wcześniej przewidzieć,</w:t>
      </w:r>
    </w:p>
    <w:p w14:paraId="231D5025" w14:textId="77777777" w:rsidR="009F73DF" w:rsidRDefault="009F73DF" w:rsidP="009B7DCC">
      <w:pPr>
        <w:pStyle w:val="Akapitzlist"/>
        <w:numPr>
          <w:ilvl w:val="1"/>
          <w:numId w:val="88"/>
        </w:numPr>
        <w:tabs>
          <w:tab w:val="clear" w:pos="1080"/>
        </w:tabs>
        <w:ind w:left="709" w:hanging="283"/>
        <w:jc w:val="both"/>
        <w:rPr>
          <w:rFonts w:asciiTheme="minorHAnsi" w:hAnsiTheme="minorHAnsi" w:cstheme="minorHAnsi"/>
          <w:sz w:val="20"/>
          <w:szCs w:val="20"/>
        </w:rPr>
      </w:pPr>
      <w:r w:rsidRPr="00BA45CC">
        <w:rPr>
          <w:rFonts w:asciiTheme="minorHAnsi" w:hAnsiTheme="minorHAnsi" w:cstheme="minorHAnsi"/>
          <w:sz w:val="20"/>
          <w:szCs w:val="20"/>
        </w:rPr>
        <w:t xml:space="preserve">zmiana zasad dokonywania odbiorów świadczonych </w:t>
      </w:r>
      <w:r>
        <w:rPr>
          <w:rFonts w:asciiTheme="minorHAnsi" w:hAnsiTheme="minorHAnsi" w:cstheme="minorHAnsi"/>
          <w:sz w:val="20"/>
          <w:szCs w:val="20"/>
        </w:rPr>
        <w:t>robót</w:t>
      </w:r>
      <w:r w:rsidRPr="00BA45CC">
        <w:rPr>
          <w:rFonts w:asciiTheme="minorHAnsi" w:hAnsiTheme="minorHAnsi" w:cstheme="minorHAnsi"/>
          <w:sz w:val="20"/>
          <w:szCs w:val="20"/>
        </w:rPr>
        <w:t>, jeśli nie zmniejszy to zasad bezpieczeństwa i nie spowoduje zwiększenia kosztów dokonywania odbiorów, które obciążałyby Zamawiającego,</w:t>
      </w:r>
    </w:p>
    <w:p w14:paraId="36984E52" w14:textId="77777777" w:rsidR="009F73DF" w:rsidRDefault="009F73DF" w:rsidP="009B7DCC">
      <w:pPr>
        <w:pStyle w:val="Akapitzlist"/>
        <w:numPr>
          <w:ilvl w:val="1"/>
          <w:numId w:val="88"/>
        </w:numPr>
        <w:tabs>
          <w:tab w:val="clear" w:pos="1080"/>
        </w:tabs>
        <w:ind w:left="709" w:hanging="283"/>
        <w:jc w:val="both"/>
        <w:rPr>
          <w:rFonts w:asciiTheme="minorHAnsi" w:hAnsiTheme="minorHAnsi" w:cstheme="minorHAnsi"/>
          <w:sz w:val="20"/>
          <w:szCs w:val="20"/>
        </w:rPr>
      </w:pPr>
      <w:r w:rsidRPr="00BA45CC">
        <w:rPr>
          <w:rFonts w:asciiTheme="minorHAnsi" w:hAnsiTheme="minorHAnsi" w:cstheme="minorHAnsi"/>
          <w:sz w:val="20"/>
          <w:szCs w:val="20"/>
        </w:rPr>
        <w:t>zmiana treści dokumentów przedstawianych wzajemnie przez Strony w trakcie realizacji Umowy lub sposobu informowania o realizacji Umowy. Zmiana ta nie może spowodować braku informacji niezbędnych Zamawiającemu do prawidłowej realizacji Umowy,</w:t>
      </w:r>
    </w:p>
    <w:p w14:paraId="0C016015" w14:textId="77777777" w:rsidR="009F73DF" w:rsidRDefault="009F73DF" w:rsidP="009B7DCC">
      <w:pPr>
        <w:pStyle w:val="Akapitzlist"/>
        <w:numPr>
          <w:ilvl w:val="1"/>
          <w:numId w:val="88"/>
        </w:numPr>
        <w:tabs>
          <w:tab w:val="clear" w:pos="1080"/>
        </w:tabs>
        <w:ind w:left="709" w:hanging="283"/>
        <w:jc w:val="both"/>
        <w:rPr>
          <w:rFonts w:asciiTheme="minorHAnsi" w:hAnsiTheme="minorHAnsi" w:cstheme="minorHAnsi"/>
          <w:sz w:val="20"/>
          <w:szCs w:val="20"/>
        </w:rPr>
      </w:pPr>
      <w:r w:rsidRPr="00600747">
        <w:rPr>
          <w:rFonts w:asciiTheme="minorHAnsi" w:hAnsiTheme="minorHAnsi" w:cstheme="minorHAnsi"/>
          <w:sz w:val="20"/>
          <w:szCs w:val="20"/>
        </w:rPr>
        <w:t xml:space="preserve">zmiany będące następstwem okoliczności leżących po stronie Zamawiającego, w szczególności: wstrzymanie realizacji Umowy przez Zamawiającego ze względów </w:t>
      </w:r>
      <w:r>
        <w:rPr>
          <w:rFonts w:asciiTheme="minorHAnsi" w:hAnsiTheme="minorHAnsi" w:cstheme="minorHAnsi"/>
          <w:sz w:val="20"/>
          <w:szCs w:val="20"/>
        </w:rPr>
        <w:t>ochronnych</w:t>
      </w:r>
      <w:r w:rsidRPr="00600747">
        <w:rPr>
          <w:rFonts w:asciiTheme="minorHAnsi" w:hAnsiTheme="minorHAnsi" w:cstheme="minorHAnsi"/>
          <w:sz w:val="20"/>
          <w:szCs w:val="20"/>
        </w:rPr>
        <w:t>, organizacyjnych i ekonomicznych,</w:t>
      </w:r>
    </w:p>
    <w:p w14:paraId="2BCFB343" w14:textId="77777777" w:rsidR="009F73DF" w:rsidRPr="00600747" w:rsidRDefault="009F73DF" w:rsidP="009B7DCC">
      <w:pPr>
        <w:pStyle w:val="Akapitzlist"/>
        <w:numPr>
          <w:ilvl w:val="1"/>
          <w:numId w:val="88"/>
        </w:numPr>
        <w:tabs>
          <w:tab w:val="clear" w:pos="1080"/>
        </w:tabs>
        <w:ind w:left="709" w:hanging="283"/>
        <w:jc w:val="both"/>
        <w:rPr>
          <w:rFonts w:asciiTheme="minorHAnsi" w:hAnsiTheme="minorHAnsi" w:cstheme="minorHAnsi"/>
          <w:sz w:val="20"/>
          <w:szCs w:val="20"/>
        </w:rPr>
      </w:pPr>
      <w:r w:rsidRPr="00600747">
        <w:rPr>
          <w:rFonts w:asciiTheme="minorHAnsi" w:hAnsiTheme="minorHAnsi" w:cstheme="minorHAnsi"/>
          <w:sz w:val="20"/>
          <w:szCs w:val="20"/>
        </w:rPr>
        <w:t>Zmiany, o których mowa w lit. b), d), f) i g) nie mogą prowadzić do zwiększenia wynagrodzenia Wykonawcy. Zmiany, o których mowa w lit a), c), e) i h) mogą prowadzić do wzrostu wynagrodzenia Wykonawcy jedynie w wysokości poniesionych przez niego, udokumentowanych kosztów w związku z wprowadzeniem zmiany.</w:t>
      </w:r>
    </w:p>
    <w:p w14:paraId="5A1CDC91" w14:textId="77777777" w:rsidR="009F73DF" w:rsidRPr="00600747" w:rsidRDefault="009F73DF" w:rsidP="009F73DF">
      <w:pPr>
        <w:pStyle w:val="Akapitzlist"/>
        <w:jc w:val="both"/>
        <w:rPr>
          <w:rFonts w:asciiTheme="minorHAnsi" w:hAnsiTheme="minorHAnsi" w:cstheme="minorHAnsi"/>
          <w:sz w:val="20"/>
          <w:szCs w:val="20"/>
        </w:rPr>
      </w:pPr>
    </w:p>
    <w:p w14:paraId="20468E9B" w14:textId="77777777" w:rsidR="009F73DF" w:rsidRPr="00600747" w:rsidRDefault="009F73DF" w:rsidP="009B7DCC">
      <w:pPr>
        <w:pStyle w:val="Akapitzlist"/>
        <w:numPr>
          <w:ilvl w:val="2"/>
          <w:numId w:val="65"/>
        </w:numPr>
        <w:tabs>
          <w:tab w:val="clear" w:pos="1440"/>
        </w:tabs>
        <w:ind w:left="567"/>
        <w:jc w:val="both"/>
        <w:rPr>
          <w:rFonts w:asciiTheme="minorHAnsi" w:hAnsiTheme="minorHAnsi" w:cstheme="minorHAnsi"/>
          <w:sz w:val="20"/>
          <w:szCs w:val="20"/>
        </w:rPr>
      </w:pPr>
      <w:r w:rsidRPr="00600747">
        <w:rPr>
          <w:rFonts w:asciiTheme="minorHAnsi" w:hAnsiTheme="minorHAnsi" w:cstheme="minorHAnsi"/>
          <w:sz w:val="20"/>
          <w:szCs w:val="20"/>
        </w:rPr>
        <w:t>Zmiany zakresu rzeczowego i finansowego Umowy:</w:t>
      </w:r>
    </w:p>
    <w:p w14:paraId="4DD98150" w14:textId="77777777" w:rsidR="009F73DF" w:rsidRPr="00600747" w:rsidRDefault="009F73DF" w:rsidP="009B7DCC">
      <w:pPr>
        <w:pStyle w:val="Akapitzlist"/>
        <w:numPr>
          <w:ilvl w:val="3"/>
          <w:numId w:val="65"/>
        </w:numPr>
        <w:tabs>
          <w:tab w:val="clear" w:pos="1800"/>
        </w:tabs>
        <w:ind w:left="709"/>
        <w:jc w:val="both"/>
        <w:rPr>
          <w:rFonts w:asciiTheme="minorHAnsi" w:hAnsiTheme="minorHAnsi" w:cstheme="minorHAnsi"/>
          <w:sz w:val="20"/>
          <w:szCs w:val="20"/>
        </w:rPr>
      </w:pPr>
      <w:r w:rsidRPr="00600747">
        <w:rPr>
          <w:rFonts w:asciiTheme="minorHAnsi" w:hAnsiTheme="minorHAnsi" w:cstheme="minorHAnsi"/>
          <w:sz w:val="20"/>
          <w:szCs w:val="20"/>
        </w:rPr>
        <w:t xml:space="preserve">Zmniejszenie lub zwiększenie zakresu rzeczowego Umowy poprzez jego dostosowanie do aktualnej sytuacji Zamawiającego w związku z dokonanymi u Zamawiającego zmianami ze względów </w:t>
      </w:r>
      <w:r>
        <w:rPr>
          <w:rFonts w:asciiTheme="minorHAnsi" w:hAnsiTheme="minorHAnsi" w:cstheme="minorHAnsi"/>
          <w:sz w:val="20"/>
          <w:szCs w:val="20"/>
        </w:rPr>
        <w:t>ochronych</w:t>
      </w:r>
      <w:r w:rsidRPr="00600747">
        <w:rPr>
          <w:rFonts w:asciiTheme="minorHAnsi" w:hAnsiTheme="minorHAnsi" w:cstheme="minorHAnsi"/>
          <w:sz w:val="20"/>
          <w:szCs w:val="20"/>
        </w:rPr>
        <w:t xml:space="preserve">, organizacyjnych i ekonomicznych, których nie można było wcześniej przewidzieć. Jeżeli zmiany opisane </w:t>
      </w:r>
      <w:r w:rsidRPr="00600747">
        <w:rPr>
          <w:rFonts w:asciiTheme="minorHAnsi" w:hAnsiTheme="minorHAnsi" w:cstheme="minorHAnsi"/>
          <w:sz w:val="20"/>
          <w:szCs w:val="20"/>
        </w:rPr>
        <w:lastRenderedPageBreak/>
        <w:t>powyżej powodują konieczność zmian warunków finansowych (cen jednostkowych/ wynagrodzenia Wykonawcy), Zamawiający dokona tych zmian w sposób odpowiedni do dokonanej zmiany zakresu rzeczowego.</w:t>
      </w:r>
    </w:p>
    <w:p w14:paraId="2C42ABF6" w14:textId="77777777" w:rsidR="009F73DF" w:rsidRPr="00600747" w:rsidRDefault="009F73DF" w:rsidP="009F73DF">
      <w:pPr>
        <w:pStyle w:val="Akapitzlist"/>
        <w:jc w:val="both"/>
        <w:rPr>
          <w:rFonts w:asciiTheme="minorHAnsi" w:hAnsiTheme="minorHAnsi" w:cstheme="minorHAnsi"/>
          <w:sz w:val="20"/>
          <w:szCs w:val="20"/>
        </w:rPr>
      </w:pPr>
    </w:p>
    <w:p w14:paraId="14CBC44D" w14:textId="77777777" w:rsidR="009F73DF" w:rsidRPr="00600747" w:rsidRDefault="009F73DF" w:rsidP="009B7DCC">
      <w:pPr>
        <w:pStyle w:val="Akapitzlist"/>
        <w:numPr>
          <w:ilvl w:val="0"/>
          <w:numId w:val="60"/>
        </w:numPr>
        <w:ind w:left="426"/>
        <w:jc w:val="both"/>
        <w:rPr>
          <w:rFonts w:asciiTheme="minorHAnsi" w:hAnsiTheme="minorHAnsi" w:cstheme="minorHAnsi"/>
          <w:sz w:val="20"/>
          <w:szCs w:val="20"/>
        </w:rPr>
      </w:pPr>
      <w:r w:rsidRPr="00600747">
        <w:rPr>
          <w:rFonts w:asciiTheme="minorHAnsi" w:hAnsiTheme="minorHAnsi" w:cstheme="minorHAnsi"/>
          <w:sz w:val="20"/>
          <w:szCs w:val="20"/>
        </w:rPr>
        <w:t>Zmiany Umowy niewymagające formy aneksu:</w:t>
      </w:r>
    </w:p>
    <w:p w14:paraId="68367FD5" w14:textId="77777777" w:rsidR="009F73DF" w:rsidRPr="00BA45CC" w:rsidRDefault="009F73DF" w:rsidP="00967E88">
      <w:pPr>
        <w:pStyle w:val="Akapitzlist"/>
        <w:ind w:left="709" w:hanging="294"/>
        <w:jc w:val="both"/>
        <w:rPr>
          <w:rFonts w:asciiTheme="minorHAnsi" w:hAnsiTheme="minorHAnsi" w:cstheme="minorHAnsi"/>
          <w:sz w:val="20"/>
          <w:szCs w:val="20"/>
        </w:rPr>
      </w:pPr>
      <w:r w:rsidRPr="00600747">
        <w:rPr>
          <w:rFonts w:asciiTheme="minorHAnsi" w:hAnsiTheme="minorHAnsi" w:cstheme="minorHAnsi"/>
          <w:sz w:val="20"/>
          <w:szCs w:val="20"/>
        </w:rPr>
        <w:t>-</w:t>
      </w:r>
      <w:r>
        <w:rPr>
          <w:rFonts w:asciiTheme="minorHAnsi" w:hAnsiTheme="minorHAnsi" w:cstheme="minorHAnsi"/>
          <w:sz w:val="20"/>
          <w:szCs w:val="20"/>
        </w:rPr>
        <w:t xml:space="preserve"> </w:t>
      </w:r>
      <w:r w:rsidRPr="00BA45CC">
        <w:rPr>
          <w:rFonts w:asciiTheme="minorHAnsi" w:hAnsiTheme="minorHAnsi" w:cstheme="minorHAnsi"/>
          <w:sz w:val="20"/>
          <w:szCs w:val="20"/>
        </w:rPr>
        <w:t xml:space="preserve">zmiana zasad dokonywania odbiorów </w:t>
      </w:r>
      <w:r>
        <w:rPr>
          <w:rFonts w:asciiTheme="minorHAnsi" w:hAnsiTheme="minorHAnsi" w:cstheme="minorHAnsi"/>
          <w:sz w:val="20"/>
          <w:szCs w:val="20"/>
        </w:rPr>
        <w:t>robót</w:t>
      </w:r>
      <w:r w:rsidRPr="00BA45CC">
        <w:rPr>
          <w:rFonts w:asciiTheme="minorHAnsi" w:hAnsiTheme="minorHAnsi" w:cstheme="minorHAnsi"/>
          <w:sz w:val="20"/>
          <w:szCs w:val="20"/>
        </w:rPr>
        <w:t xml:space="preserve">, </w:t>
      </w:r>
    </w:p>
    <w:p w14:paraId="0DD3019F" w14:textId="77777777" w:rsidR="009F73DF" w:rsidRDefault="009F73DF" w:rsidP="00967E88">
      <w:pPr>
        <w:pStyle w:val="Akapitzlist"/>
        <w:ind w:left="709" w:hanging="294"/>
        <w:jc w:val="both"/>
        <w:rPr>
          <w:rFonts w:asciiTheme="minorHAnsi" w:hAnsiTheme="minorHAnsi" w:cstheme="minorHAnsi"/>
          <w:sz w:val="20"/>
          <w:szCs w:val="20"/>
        </w:rPr>
      </w:pPr>
      <w:r w:rsidRPr="00BA45CC">
        <w:rPr>
          <w:rFonts w:asciiTheme="minorHAnsi" w:hAnsiTheme="minorHAnsi" w:cstheme="minorHAnsi"/>
          <w:sz w:val="20"/>
          <w:szCs w:val="20"/>
        </w:rPr>
        <w:t>-</w:t>
      </w:r>
      <w:r>
        <w:rPr>
          <w:rFonts w:asciiTheme="minorHAnsi" w:hAnsiTheme="minorHAnsi" w:cstheme="minorHAnsi"/>
          <w:sz w:val="20"/>
          <w:szCs w:val="20"/>
        </w:rPr>
        <w:t xml:space="preserve"> </w:t>
      </w:r>
      <w:r w:rsidRPr="00BA45CC">
        <w:rPr>
          <w:rFonts w:asciiTheme="minorHAnsi" w:hAnsiTheme="minorHAnsi" w:cstheme="minorHAnsi"/>
          <w:sz w:val="20"/>
          <w:szCs w:val="20"/>
        </w:rPr>
        <w:t xml:space="preserve">zmiana lub wprowadzenie nowego Podwykonawcy </w:t>
      </w:r>
    </w:p>
    <w:p w14:paraId="72F1F22C" w14:textId="77777777" w:rsidR="009F73DF" w:rsidRPr="00BA45CC" w:rsidRDefault="009F73DF" w:rsidP="00967E88">
      <w:pPr>
        <w:pStyle w:val="Akapitzlist"/>
        <w:ind w:left="709" w:hanging="294"/>
        <w:jc w:val="both"/>
        <w:rPr>
          <w:rFonts w:asciiTheme="minorHAnsi" w:hAnsiTheme="minorHAnsi" w:cstheme="minorHAnsi"/>
          <w:sz w:val="20"/>
          <w:szCs w:val="20"/>
        </w:rPr>
      </w:pPr>
      <w:r w:rsidRPr="00BA45CC">
        <w:rPr>
          <w:rFonts w:asciiTheme="minorHAnsi" w:hAnsiTheme="minorHAnsi" w:cstheme="minorHAnsi"/>
          <w:sz w:val="20"/>
          <w:szCs w:val="20"/>
        </w:rPr>
        <w:t>-</w:t>
      </w:r>
      <w:r>
        <w:rPr>
          <w:rFonts w:asciiTheme="minorHAnsi" w:hAnsiTheme="minorHAnsi" w:cstheme="minorHAnsi"/>
          <w:sz w:val="20"/>
          <w:szCs w:val="20"/>
        </w:rPr>
        <w:t xml:space="preserve"> </w:t>
      </w:r>
      <w:r w:rsidRPr="00BA45CC">
        <w:rPr>
          <w:rFonts w:asciiTheme="minorHAnsi" w:hAnsiTheme="minorHAnsi" w:cstheme="minorHAnsi"/>
          <w:sz w:val="20"/>
          <w:szCs w:val="20"/>
        </w:rPr>
        <w:t xml:space="preserve">zmiana osób odpowiedzialnych za nadzór </w:t>
      </w:r>
    </w:p>
    <w:p w14:paraId="46E471C7" w14:textId="77777777" w:rsidR="009F73DF" w:rsidRPr="00600747" w:rsidRDefault="009F73DF" w:rsidP="00967E88">
      <w:pPr>
        <w:pStyle w:val="Akapitzlist"/>
        <w:ind w:left="709" w:hanging="294"/>
        <w:jc w:val="both"/>
        <w:rPr>
          <w:rFonts w:asciiTheme="minorHAnsi" w:hAnsiTheme="minorHAnsi" w:cstheme="minorHAnsi"/>
          <w:sz w:val="20"/>
          <w:szCs w:val="20"/>
        </w:rPr>
      </w:pPr>
      <w:r>
        <w:rPr>
          <w:rFonts w:asciiTheme="minorHAnsi" w:hAnsiTheme="minorHAnsi" w:cstheme="minorHAnsi"/>
          <w:sz w:val="20"/>
          <w:szCs w:val="20"/>
        </w:rPr>
        <w:t xml:space="preserve">- </w:t>
      </w:r>
      <w:r w:rsidRPr="00600747">
        <w:rPr>
          <w:rFonts w:asciiTheme="minorHAnsi" w:hAnsiTheme="minorHAnsi" w:cstheme="minorHAnsi"/>
          <w:sz w:val="20"/>
          <w:szCs w:val="20"/>
        </w:rPr>
        <w:t xml:space="preserve">zmiana terminu realizacji w związku z wystąpieniem siły wyższej, </w:t>
      </w:r>
    </w:p>
    <w:p w14:paraId="44EDB96F" w14:textId="77777777" w:rsidR="00967E88" w:rsidRPr="000977F2" w:rsidRDefault="00967E88" w:rsidP="00967E88">
      <w:pPr>
        <w:pStyle w:val="Standard"/>
        <w:shd w:val="clear" w:color="auto" w:fill="FFFFFF" w:themeFill="background1"/>
        <w:suppressAutoHyphens w:val="0"/>
        <w:spacing w:after="0"/>
        <w:ind w:left="709" w:hanging="294"/>
        <w:textAlignment w:val="auto"/>
        <w:rPr>
          <w:rFonts w:asciiTheme="minorHAnsi" w:hAnsiTheme="minorHAnsi" w:cstheme="minorHAnsi"/>
          <w:b/>
          <w:sz w:val="20"/>
          <w:szCs w:val="20"/>
        </w:rPr>
      </w:pPr>
      <w:bookmarkStart w:id="69" w:name="_Toc41052312"/>
    </w:p>
    <w:p w14:paraId="6EEF9E81" w14:textId="77777777" w:rsidR="008D0D2B" w:rsidRDefault="008D0D2B" w:rsidP="009F73DF">
      <w:pPr>
        <w:pStyle w:val="Standard"/>
        <w:shd w:val="clear" w:color="auto" w:fill="FFFFFF" w:themeFill="background1"/>
        <w:spacing w:after="0"/>
        <w:jc w:val="center"/>
        <w:outlineLvl w:val="0"/>
        <w:rPr>
          <w:rFonts w:asciiTheme="minorHAnsi" w:hAnsiTheme="minorHAnsi" w:cstheme="minorHAnsi"/>
          <w:b/>
          <w:sz w:val="20"/>
          <w:szCs w:val="20"/>
        </w:rPr>
      </w:pPr>
      <w:r w:rsidRPr="000977F2">
        <w:rPr>
          <w:rFonts w:asciiTheme="minorHAnsi" w:hAnsiTheme="minorHAnsi" w:cstheme="minorHAnsi"/>
          <w:b/>
          <w:sz w:val="20"/>
          <w:szCs w:val="20"/>
        </w:rPr>
        <w:t xml:space="preserve">XXIV. </w:t>
      </w:r>
      <w:r>
        <w:rPr>
          <w:rFonts w:asciiTheme="minorHAnsi" w:hAnsiTheme="minorHAnsi" w:cstheme="minorHAnsi"/>
          <w:b/>
          <w:sz w:val="20"/>
          <w:szCs w:val="20"/>
        </w:rPr>
        <w:t xml:space="preserve"> OCHRONA DANYCH OSOBOWYCH</w:t>
      </w:r>
    </w:p>
    <w:p w14:paraId="79A0AA21" w14:textId="77777777" w:rsidR="008D0D2B" w:rsidRPr="000977F2" w:rsidRDefault="008D0D2B" w:rsidP="008D0D2B">
      <w:pPr>
        <w:pStyle w:val="Standard"/>
        <w:shd w:val="clear" w:color="auto" w:fill="FFFFFF" w:themeFill="background1"/>
        <w:spacing w:after="0"/>
        <w:jc w:val="center"/>
        <w:outlineLvl w:val="0"/>
        <w:rPr>
          <w:rFonts w:asciiTheme="minorHAnsi" w:hAnsiTheme="minorHAnsi" w:cstheme="minorHAnsi"/>
          <w:sz w:val="20"/>
          <w:szCs w:val="20"/>
        </w:rPr>
      </w:pPr>
      <w:r w:rsidRPr="000977F2">
        <w:rPr>
          <w:rFonts w:asciiTheme="minorHAnsi" w:hAnsiTheme="minorHAnsi" w:cstheme="minorHAnsi"/>
          <w:b/>
          <w:sz w:val="20"/>
          <w:szCs w:val="20"/>
        </w:rPr>
        <w:t>§ 2</w:t>
      </w:r>
      <w:r>
        <w:rPr>
          <w:rFonts w:asciiTheme="minorHAnsi" w:hAnsiTheme="minorHAnsi" w:cstheme="minorHAnsi"/>
          <w:b/>
          <w:sz w:val="20"/>
          <w:szCs w:val="20"/>
        </w:rPr>
        <w:t xml:space="preserve">5 </w:t>
      </w:r>
    </w:p>
    <w:p w14:paraId="23ABAA27" w14:textId="77777777" w:rsidR="008D0D2B" w:rsidRPr="008D0D2B" w:rsidRDefault="008D0D2B" w:rsidP="008D0D2B">
      <w:pPr>
        <w:spacing w:after="0"/>
        <w:ind w:left="284" w:hanging="284"/>
        <w:jc w:val="both"/>
        <w:rPr>
          <w:rFonts w:asciiTheme="minorHAnsi" w:hAnsiTheme="minorHAnsi" w:cstheme="minorHAnsi"/>
          <w:sz w:val="20"/>
          <w:szCs w:val="20"/>
        </w:rPr>
      </w:pPr>
      <w:r w:rsidRPr="008D0D2B">
        <w:rPr>
          <w:rFonts w:asciiTheme="minorHAnsi" w:hAnsiTheme="minorHAnsi" w:cstheme="minorHAnsi"/>
          <w:sz w:val="20"/>
          <w:szCs w:val="20"/>
        </w:rPr>
        <w:t>1.</w:t>
      </w:r>
      <w:r w:rsidRPr="008D0D2B">
        <w:rPr>
          <w:rFonts w:asciiTheme="minorHAnsi" w:hAnsiTheme="minorHAnsi" w:cstheme="minorHAnsi"/>
          <w:sz w:val="20"/>
          <w:szCs w:val="20"/>
        </w:rPr>
        <w:tab/>
        <w:t>Wykonawca i Zamawiający zobowiązują się do ochrony udostępnionych danych osobowych  osób fizycznych (dalej zwanych „danymi osobowymi”) zgodnie z obowiązującymi przepisami.</w:t>
      </w:r>
    </w:p>
    <w:p w14:paraId="0BAB5EE1" w14:textId="77777777" w:rsidR="008D0D2B" w:rsidRPr="008D0D2B" w:rsidRDefault="008D0D2B" w:rsidP="008D0D2B">
      <w:pPr>
        <w:spacing w:after="0"/>
        <w:ind w:left="284" w:hanging="284"/>
        <w:jc w:val="both"/>
        <w:rPr>
          <w:rFonts w:asciiTheme="minorHAnsi" w:hAnsiTheme="minorHAnsi" w:cstheme="minorHAnsi"/>
          <w:sz w:val="20"/>
          <w:szCs w:val="20"/>
        </w:rPr>
      </w:pPr>
      <w:r w:rsidRPr="008D0D2B">
        <w:rPr>
          <w:rFonts w:asciiTheme="minorHAnsi" w:hAnsiTheme="minorHAnsi" w:cstheme="minorHAnsi"/>
          <w:sz w:val="20"/>
          <w:szCs w:val="20"/>
        </w:rPr>
        <w:t>2.</w:t>
      </w:r>
      <w:r w:rsidRPr="008D0D2B">
        <w:rPr>
          <w:rFonts w:asciiTheme="minorHAnsi" w:hAnsiTheme="minorHAnsi" w:cstheme="minorHAnsi"/>
          <w:sz w:val="20"/>
          <w:szCs w:val="20"/>
        </w:rPr>
        <w:tab/>
        <w:t>Zamawiający informuje, a wykonawca przekazuje tę informację osobom, które występują w imieniu wykonawcy i w jego imieniu biorą udział w realizacji niniejszej umowy, że:</w:t>
      </w:r>
    </w:p>
    <w:p w14:paraId="4863A6DE" w14:textId="77777777" w:rsidR="008D0D2B" w:rsidRPr="008D0D2B" w:rsidRDefault="008D0D2B" w:rsidP="009B7DCC">
      <w:pPr>
        <w:pStyle w:val="Akapitzlist"/>
        <w:numPr>
          <w:ilvl w:val="0"/>
          <w:numId w:val="89"/>
        </w:numPr>
        <w:spacing w:line="276" w:lineRule="auto"/>
        <w:jc w:val="both"/>
        <w:rPr>
          <w:rFonts w:asciiTheme="minorHAnsi" w:hAnsiTheme="minorHAnsi" w:cstheme="minorHAnsi"/>
          <w:sz w:val="20"/>
          <w:szCs w:val="20"/>
        </w:rPr>
      </w:pPr>
      <w:r w:rsidRPr="008D0D2B">
        <w:rPr>
          <w:rFonts w:asciiTheme="minorHAnsi" w:hAnsiTheme="minorHAnsi" w:cstheme="minorHAnsi"/>
          <w:sz w:val="20"/>
          <w:szCs w:val="20"/>
        </w:rPr>
        <w:t xml:space="preserve">administratorem Pani/Pana danych osobowych jest Zakład Karny w Jastrzębiu-Zdroju, </w:t>
      </w:r>
      <w:r w:rsidRPr="008D0D2B">
        <w:rPr>
          <w:rFonts w:asciiTheme="minorHAnsi" w:hAnsiTheme="minorHAnsi" w:cstheme="minorHAnsi"/>
          <w:sz w:val="20"/>
          <w:szCs w:val="20"/>
        </w:rPr>
        <w:br/>
        <w:t>ul. C. K. Norwida 23, 44-268 Jastrzębie-Zdrój;</w:t>
      </w:r>
    </w:p>
    <w:p w14:paraId="32057747" w14:textId="77777777" w:rsidR="008D0D2B" w:rsidRPr="008D0D2B" w:rsidRDefault="008D0D2B" w:rsidP="009B7DCC">
      <w:pPr>
        <w:pStyle w:val="Akapitzlist"/>
        <w:numPr>
          <w:ilvl w:val="0"/>
          <w:numId w:val="89"/>
        </w:numPr>
        <w:spacing w:line="276" w:lineRule="auto"/>
        <w:jc w:val="both"/>
        <w:rPr>
          <w:rFonts w:asciiTheme="minorHAnsi" w:hAnsiTheme="minorHAnsi" w:cstheme="minorHAnsi"/>
          <w:sz w:val="20"/>
          <w:szCs w:val="20"/>
        </w:rPr>
      </w:pPr>
      <w:r w:rsidRPr="008D0D2B">
        <w:rPr>
          <w:rFonts w:asciiTheme="minorHAnsi" w:hAnsiTheme="minorHAnsi" w:cstheme="minorHAnsi"/>
          <w:sz w:val="20"/>
          <w:szCs w:val="20"/>
        </w:rPr>
        <w:t xml:space="preserve">u zamawiającego powołany został Inspektor Ochrony Danych  (IOD), z którym można się kontaktować drogą elektroniczną, pisząc na adres mailowy: </w:t>
      </w:r>
      <w:hyperlink r:id="rId14" w:history="1">
        <w:r w:rsidRPr="008D0D2B">
          <w:rPr>
            <w:rStyle w:val="Hipercze"/>
            <w:rFonts w:asciiTheme="minorHAnsi" w:eastAsia="MS PGothic" w:hAnsiTheme="minorHAnsi" w:cstheme="minorHAnsi"/>
            <w:sz w:val="20"/>
            <w:szCs w:val="20"/>
          </w:rPr>
          <w:t>iod_zk_jastrzebie_zdroj@sw.gov.pl</w:t>
        </w:r>
      </w:hyperlink>
      <w:r w:rsidRPr="008D0D2B">
        <w:rPr>
          <w:rFonts w:asciiTheme="minorHAnsi" w:hAnsiTheme="minorHAnsi" w:cstheme="minorHAnsi"/>
          <w:sz w:val="20"/>
          <w:szCs w:val="20"/>
        </w:rPr>
        <w:t xml:space="preserve"> lub pocztą tradycyjną na adres siedziby zamawiającego</w:t>
      </w:r>
    </w:p>
    <w:p w14:paraId="16BDB676" w14:textId="77777777" w:rsidR="008D0D2B" w:rsidRPr="008D0D2B" w:rsidRDefault="008D0D2B" w:rsidP="009B7DCC">
      <w:pPr>
        <w:pStyle w:val="Akapitzlist"/>
        <w:numPr>
          <w:ilvl w:val="0"/>
          <w:numId w:val="89"/>
        </w:numPr>
        <w:spacing w:line="276" w:lineRule="auto"/>
        <w:jc w:val="both"/>
        <w:rPr>
          <w:rFonts w:asciiTheme="minorHAnsi" w:hAnsiTheme="minorHAnsi" w:cstheme="minorHAnsi"/>
          <w:sz w:val="20"/>
          <w:szCs w:val="20"/>
        </w:rPr>
      </w:pPr>
      <w:r w:rsidRPr="008D0D2B">
        <w:rPr>
          <w:rFonts w:asciiTheme="minorHAnsi" w:hAnsiTheme="minorHAnsi" w:cstheme="minorHAnsi"/>
          <w:sz w:val="20"/>
          <w:szCs w:val="20"/>
        </w:rPr>
        <w:t>dane osobowe przetwarzane będą na podstawie art. 6 ust. 1 lit. c</w:t>
      </w:r>
      <w:r w:rsidRPr="008D0D2B">
        <w:rPr>
          <w:rFonts w:asciiTheme="minorHAnsi" w:hAnsiTheme="minorHAnsi" w:cstheme="minorHAnsi"/>
          <w:i/>
          <w:sz w:val="20"/>
          <w:szCs w:val="20"/>
        </w:rPr>
        <w:t xml:space="preserve"> </w:t>
      </w:r>
      <w:r w:rsidRPr="008D0D2B">
        <w:rPr>
          <w:rFonts w:asciiTheme="minorHAnsi" w:hAnsiTheme="minorHAnsi" w:cstheme="minorHAnsi"/>
          <w:sz w:val="20"/>
          <w:szCs w:val="20"/>
        </w:rPr>
        <w:t xml:space="preserve">RODO w celu związanym </w:t>
      </w:r>
      <w:r w:rsidRPr="008D0D2B">
        <w:rPr>
          <w:rFonts w:asciiTheme="minorHAnsi" w:hAnsiTheme="minorHAnsi" w:cstheme="minorHAnsi"/>
          <w:sz w:val="20"/>
          <w:szCs w:val="20"/>
        </w:rPr>
        <w:br/>
        <w:t xml:space="preserve">z postępowaniem o udzielenie zamówienia publicznego </w:t>
      </w:r>
      <w:r w:rsidRPr="008D0D2B">
        <w:rPr>
          <w:rFonts w:asciiTheme="minorHAnsi" w:hAnsiTheme="minorHAnsi" w:cstheme="minorHAnsi"/>
          <w:b/>
          <w:sz w:val="20"/>
          <w:szCs w:val="20"/>
        </w:rPr>
        <w:t>„</w:t>
      </w:r>
      <w:r w:rsidRPr="008B76B0">
        <w:rPr>
          <w:rStyle w:val="Uwydatnienie"/>
          <w:rFonts w:asciiTheme="minorHAnsi" w:eastAsia="SimSun" w:hAnsiTheme="minorHAnsi" w:cstheme="minorHAnsi"/>
          <w:b/>
          <w:sz w:val="20"/>
          <w:szCs w:val="20"/>
        </w:rPr>
        <w:t xml:space="preserve">Remont instalacji centralnego ogrzewania </w:t>
      </w:r>
      <w:r>
        <w:rPr>
          <w:rStyle w:val="Uwydatnienie"/>
          <w:rFonts w:asciiTheme="minorHAnsi" w:eastAsia="SimSun" w:hAnsiTheme="minorHAnsi" w:cstheme="minorHAnsi"/>
          <w:b/>
          <w:sz w:val="20"/>
          <w:szCs w:val="20"/>
        </w:rPr>
        <w:br/>
      </w:r>
      <w:r w:rsidRPr="008B76B0">
        <w:rPr>
          <w:rStyle w:val="Uwydatnienie"/>
          <w:rFonts w:asciiTheme="minorHAnsi" w:eastAsia="SimSun" w:hAnsiTheme="minorHAnsi" w:cstheme="minorHAnsi"/>
          <w:b/>
          <w:sz w:val="20"/>
          <w:szCs w:val="20"/>
        </w:rPr>
        <w:t xml:space="preserve">w </w:t>
      </w:r>
      <w:r>
        <w:rPr>
          <w:rStyle w:val="Uwydatnienie"/>
          <w:rFonts w:asciiTheme="minorHAnsi" w:eastAsia="SimSun" w:hAnsiTheme="minorHAnsi" w:cstheme="minorHAnsi"/>
          <w:b/>
          <w:sz w:val="20"/>
          <w:szCs w:val="20"/>
        </w:rPr>
        <w:t xml:space="preserve">budynkach sal widzeń, szatni funkcjonariuszy i markowni </w:t>
      </w:r>
      <w:r w:rsidRPr="008B76B0">
        <w:rPr>
          <w:rStyle w:val="Uwydatnienie"/>
          <w:rFonts w:asciiTheme="minorHAnsi" w:eastAsia="SimSun" w:hAnsiTheme="minorHAnsi" w:cstheme="minorHAnsi"/>
          <w:b/>
          <w:sz w:val="20"/>
          <w:szCs w:val="20"/>
        </w:rPr>
        <w:t>w Zakładzie Karnym w Jastrzębiu-Zdroju</w:t>
      </w:r>
      <w:r w:rsidRPr="008D0D2B">
        <w:rPr>
          <w:rFonts w:asciiTheme="minorHAnsi" w:hAnsiTheme="minorHAnsi" w:cstheme="minorHAnsi"/>
          <w:b/>
          <w:sz w:val="20"/>
          <w:szCs w:val="20"/>
        </w:rPr>
        <w:t xml:space="preserve">” </w:t>
      </w:r>
      <w:r w:rsidRPr="008D0D2B">
        <w:rPr>
          <w:rFonts w:asciiTheme="minorHAnsi" w:hAnsiTheme="minorHAnsi" w:cstheme="minorHAnsi"/>
          <w:b/>
          <w:i/>
          <w:sz w:val="20"/>
          <w:szCs w:val="20"/>
        </w:rPr>
        <w:t>DKW.2232.</w:t>
      </w:r>
      <w:r>
        <w:rPr>
          <w:rFonts w:asciiTheme="minorHAnsi" w:hAnsiTheme="minorHAnsi" w:cstheme="minorHAnsi"/>
          <w:b/>
          <w:i/>
          <w:sz w:val="20"/>
          <w:szCs w:val="20"/>
        </w:rPr>
        <w:t>7</w:t>
      </w:r>
      <w:r w:rsidRPr="008D0D2B">
        <w:rPr>
          <w:rFonts w:asciiTheme="minorHAnsi" w:hAnsiTheme="minorHAnsi" w:cstheme="minorHAnsi"/>
          <w:b/>
          <w:i/>
          <w:sz w:val="20"/>
          <w:szCs w:val="20"/>
        </w:rPr>
        <w:t>.2025.</w:t>
      </w:r>
      <w:r>
        <w:rPr>
          <w:rFonts w:asciiTheme="minorHAnsi" w:hAnsiTheme="minorHAnsi" w:cstheme="minorHAnsi"/>
          <w:b/>
          <w:i/>
          <w:sz w:val="20"/>
          <w:szCs w:val="20"/>
        </w:rPr>
        <w:t>CO</w:t>
      </w:r>
    </w:p>
    <w:p w14:paraId="070D9447" w14:textId="77777777" w:rsidR="008D0D2B" w:rsidRPr="008D0D2B" w:rsidRDefault="008D0D2B" w:rsidP="009B7DCC">
      <w:pPr>
        <w:pStyle w:val="Akapitzlist"/>
        <w:numPr>
          <w:ilvl w:val="0"/>
          <w:numId w:val="89"/>
        </w:numPr>
        <w:spacing w:line="276" w:lineRule="auto"/>
        <w:jc w:val="both"/>
        <w:rPr>
          <w:rFonts w:asciiTheme="minorHAnsi" w:hAnsiTheme="minorHAnsi" w:cstheme="minorHAnsi"/>
          <w:sz w:val="20"/>
          <w:szCs w:val="20"/>
        </w:rPr>
      </w:pPr>
      <w:r w:rsidRPr="008D0D2B">
        <w:rPr>
          <w:rFonts w:asciiTheme="minorHAnsi" w:hAnsiTheme="minorHAnsi" w:cstheme="minorHAnsi"/>
          <w:sz w:val="20"/>
          <w:szCs w:val="20"/>
        </w:rPr>
        <w:t xml:space="preserve">odbiorcami Pani/Pana danych osobowych będą osoby lub podmioty, którym udostępniona zostanie dokumentacja postępowania w oparciu o art. 18 oraz art. 74 ustawy z dnia 11 września 2019r. </w:t>
      </w:r>
      <w:r w:rsidRPr="008D0D2B">
        <w:rPr>
          <w:rFonts w:asciiTheme="minorHAnsi" w:hAnsiTheme="minorHAnsi" w:cstheme="minorHAnsi"/>
          <w:sz w:val="20"/>
          <w:szCs w:val="20"/>
        </w:rPr>
        <w:br/>
        <w:t xml:space="preserve">– Prawo zamówień publicznych (Dz. U. z 2024 r. poz. 1320) , dalej „ustawa Pzp”;  </w:t>
      </w:r>
    </w:p>
    <w:p w14:paraId="2EFE1F3E" w14:textId="77777777" w:rsidR="008D0D2B" w:rsidRPr="008D0D2B" w:rsidRDefault="008D0D2B" w:rsidP="009B7DCC">
      <w:pPr>
        <w:pStyle w:val="Akapitzlist"/>
        <w:numPr>
          <w:ilvl w:val="0"/>
          <w:numId w:val="89"/>
        </w:numPr>
        <w:spacing w:line="276" w:lineRule="auto"/>
        <w:jc w:val="both"/>
        <w:rPr>
          <w:rFonts w:asciiTheme="minorHAnsi" w:hAnsiTheme="minorHAnsi" w:cstheme="minorHAnsi"/>
          <w:sz w:val="20"/>
          <w:szCs w:val="20"/>
        </w:rPr>
      </w:pPr>
      <w:r w:rsidRPr="008D0D2B">
        <w:rPr>
          <w:rFonts w:asciiTheme="minorHAnsi" w:hAnsiTheme="minorHAnsi" w:cstheme="minorHAnsi"/>
          <w:sz w:val="20"/>
          <w:szCs w:val="20"/>
        </w:rPr>
        <w:t xml:space="preserve">Pani/Pana dane osobowe będą przechowywane, zgodnie z art. 78 ust. 1 ustawy Pzp, przez okres 4 lat </w:t>
      </w:r>
      <w:r w:rsidRPr="008D0D2B">
        <w:rPr>
          <w:rFonts w:asciiTheme="minorHAnsi" w:hAnsiTheme="minorHAnsi" w:cstheme="minorHAnsi"/>
          <w:sz w:val="20"/>
          <w:szCs w:val="20"/>
        </w:rPr>
        <w:br/>
        <w:t xml:space="preserve">od dnia zakończenia postępowania o udzielenie zamówienia, a jeżeli czas trwania umowy przekracza </w:t>
      </w:r>
      <w:r w:rsidRPr="008D0D2B">
        <w:rPr>
          <w:rFonts w:asciiTheme="minorHAnsi" w:hAnsiTheme="minorHAnsi" w:cstheme="minorHAnsi"/>
          <w:sz w:val="20"/>
          <w:szCs w:val="20"/>
        </w:rPr>
        <w:br/>
        <w:t>4 lata, okres przechowywania obejmuje cały czas trwania umowy;</w:t>
      </w:r>
    </w:p>
    <w:p w14:paraId="660150E2" w14:textId="77777777" w:rsidR="008D0D2B" w:rsidRPr="008D0D2B" w:rsidRDefault="008D0D2B" w:rsidP="009B7DCC">
      <w:pPr>
        <w:pStyle w:val="Akapitzlist"/>
        <w:numPr>
          <w:ilvl w:val="0"/>
          <w:numId w:val="89"/>
        </w:numPr>
        <w:spacing w:line="276" w:lineRule="auto"/>
        <w:jc w:val="both"/>
        <w:rPr>
          <w:rFonts w:asciiTheme="minorHAnsi" w:hAnsiTheme="minorHAnsi" w:cstheme="minorHAnsi"/>
          <w:sz w:val="20"/>
          <w:szCs w:val="20"/>
        </w:rPr>
      </w:pPr>
      <w:r w:rsidRPr="008D0D2B">
        <w:rPr>
          <w:rFonts w:asciiTheme="minorHAnsi" w:hAnsiTheme="minorHAnsi" w:cstheme="minorHAnsi"/>
          <w:sz w:val="20"/>
          <w:szCs w:val="20"/>
        </w:rPr>
        <w:t xml:space="preserve">obowiązek podania przez Panią/Pana danych osobowych bezpośrednio Pani/Pana dotyczących jest wymogiem ustawowym określonym w przepisach ustawy Pzp, związanym z udziałem w postępowaniu </w:t>
      </w:r>
      <w:r w:rsidRPr="008D0D2B">
        <w:rPr>
          <w:rFonts w:asciiTheme="minorHAnsi" w:hAnsiTheme="minorHAnsi" w:cstheme="minorHAnsi"/>
          <w:sz w:val="20"/>
          <w:szCs w:val="20"/>
        </w:rPr>
        <w:br/>
        <w:t xml:space="preserve">o udzielenie zamówienia publicznego; konsekwencje niepodania określonych danych wynikają z ustawy Pzp;  </w:t>
      </w:r>
    </w:p>
    <w:p w14:paraId="5B88D341" w14:textId="77777777" w:rsidR="008D0D2B" w:rsidRPr="008D0D2B" w:rsidRDefault="008D0D2B" w:rsidP="009B7DCC">
      <w:pPr>
        <w:pStyle w:val="Akapitzlist"/>
        <w:numPr>
          <w:ilvl w:val="0"/>
          <w:numId w:val="89"/>
        </w:numPr>
        <w:spacing w:line="276" w:lineRule="auto"/>
        <w:jc w:val="both"/>
        <w:rPr>
          <w:rFonts w:asciiTheme="minorHAnsi" w:hAnsiTheme="minorHAnsi" w:cstheme="minorHAnsi"/>
          <w:sz w:val="20"/>
          <w:szCs w:val="20"/>
        </w:rPr>
      </w:pPr>
      <w:r w:rsidRPr="008D0D2B">
        <w:rPr>
          <w:rFonts w:asciiTheme="minorHAnsi" w:hAnsiTheme="minorHAnsi" w:cstheme="minorHAnsi"/>
          <w:sz w:val="20"/>
          <w:szCs w:val="20"/>
        </w:rPr>
        <w:t>w odniesieniu do Pani/Pana danych osobowych decyzje nie będą podejmowane w sposób zautomatyzowany, stosowanie do art. 22 RODO;</w:t>
      </w:r>
    </w:p>
    <w:p w14:paraId="2B1D46B2" w14:textId="77777777" w:rsidR="008D0D2B" w:rsidRPr="008D0D2B" w:rsidRDefault="008D0D2B" w:rsidP="009B7DCC">
      <w:pPr>
        <w:pStyle w:val="Akapitzlist"/>
        <w:numPr>
          <w:ilvl w:val="0"/>
          <w:numId w:val="89"/>
        </w:numPr>
        <w:spacing w:line="276" w:lineRule="auto"/>
        <w:jc w:val="both"/>
        <w:rPr>
          <w:rFonts w:asciiTheme="minorHAnsi" w:hAnsiTheme="minorHAnsi" w:cstheme="minorHAnsi"/>
          <w:sz w:val="20"/>
          <w:szCs w:val="20"/>
        </w:rPr>
      </w:pPr>
      <w:r w:rsidRPr="008D0D2B">
        <w:rPr>
          <w:rFonts w:asciiTheme="minorHAnsi" w:hAnsiTheme="minorHAnsi" w:cstheme="minorHAnsi"/>
          <w:sz w:val="20"/>
          <w:szCs w:val="20"/>
        </w:rPr>
        <w:t>posiada Pani/Pan:</w:t>
      </w:r>
    </w:p>
    <w:p w14:paraId="1D2DEB97" w14:textId="77777777" w:rsidR="008D0D2B" w:rsidRPr="008D0D2B" w:rsidRDefault="008D0D2B" w:rsidP="008D0D2B">
      <w:pPr>
        <w:pStyle w:val="Akapitzlist"/>
        <w:numPr>
          <w:ilvl w:val="0"/>
          <w:numId w:val="3"/>
        </w:numPr>
        <w:spacing w:line="276" w:lineRule="auto"/>
        <w:ind w:left="709" w:hanging="283"/>
        <w:jc w:val="both"/>
        <w:rPr>
          <w:rFonts w:asciiTheme="minorHAnsi" w:hAnsiTheme="minorHAnsi" w:cstheme="minorHAnsi"/>
          <w:sz w:val="20"/>
          <w:szCs w:val="20"/>
        </w:rPr>
      </w:pPr>
      <w:r w:rsidRPr="008D0D2B">
        <w:rPr>
          <w:rFonts w:asciiTheme="minorHAnsi" w:hAnsiTheme="minorHAnsi" w:cstheme="minorHAnsi"/>
          <w:sz w:val="20"/>
          <w:szCs w:val="20"/>
        </w:rPr>
        <w:t>na podstawie art. 15 RODO prawo dostępu do danych osobowych Pani/Pana dotyczących;</w:t>
      </w:r>
    </w:p>
    <w:p w14:paraId="05B3B9EE" w14:textId="77777777" w:rsidR="008D0D2B" w:rsidRPr="008D0D2B" w:rsidRDefault="008D0D2B" w:rsidP="008D0D2B">
      <w:pPr>
        <w:pStyle w:val="Akapitzlist"/>
        <w:numPr>
          <w:ilvl w:val="0"/>
          <w:numId w:val="3"/>
        </w:numPr>
        <w:spacing w:line="276" w:lineRule="auto"/>
        <w:ind w:left="709" w:hanging="283"/>
        <w:jc w:val="both"/>
        <w:rPr>
          <w:rFonts w:asciiTheme="minorHAnsi" w:hAnsiTheme="minorHAnsi" w:cstheme="minorHAnsi"/>
          <w:sz w:val="20"/>
          <w:szCs w:val="20"/>
        </w:rPr>
      </w:pPr>
      <w:r w:rsidRPr="008D0D2B">
        <w:rPr>
          <w:rFonts w:asciiTheme="minorHAnsi" w:hAnsiTheme="minorHAnsi" w:cstheme="minorHAnsi"/>
          <w:sz w:val="20"/>
          <w:szCs w:val="20"/>
        </w:rPr>
        <w:t>na podstawie art. 16 RODO prawo do sprostowania Pani/Pana danych osobowych</w:t>
      </w:r>
      <w:r w:rsidRPr="008D0D2B">
        <w:rPr>
          <w:rStyle w:val="Odwoanieprzypisudolnego"/>
          <w:rFonts w:asciiTheme="minorHAnsi" w:eastAsia="SimSun" w:hAnsiTheme="minorHAnsi" w:cstheme="minorHAnsi"/>
          <w:sz w:val="20"/>
          <w:szCs w:val="20"/>
        </w:rPr>
        <w:footnoteReference w:id="4"/>
      </w:r>
      <w:r w:rsidRPr="008D0D2B">
        <w:rPr>
          <w:rFonts w:asciiTheme="minorHAnsi" w:hAnsiTheme="minorHAnsi" w:cstheme="minorHAnsi"/>
          <w:sz w:val="20"/>
          <w:szCs w:val="20"/>
        </w:rPr>
        <w:t>;</w:t>
      </w:r>
    </w:p>
    <w:p w14:paraId="5AF08A2B" w14:textId="77777777" w:rsidR="008D0D2B" w:rsidRPr="008D0D2B" w:rsidRDefault="008D0D2B" w:rsidP="008D0D2B">
      <w:pPr>
        <w:pStyle w:val="Akapitzlist"/>
        <w:numPr>
          <w:ilvl w:val="0"/>
          <w:numId w:val="3"/>
        </w:numPr>
        <w:spacing w:line="276" w:lineRule="auto"/>
        <w:ind w:left="709" w:hanging="283"/>
        <w:jc w:val="both"/>
        <w:rPr>
          <w:rFonts w:asciiTheme="minorHAnsi" w:hAnsiTheme="minorHAnsi" w:cstheme="minorHAnsi"/>
          <w:sz w:val="20"/>
          <w:szCs w:val="20"/>
        </w:rPr>
      </w:pPr>
      <w:r w:rsidRPr="008D0D2B">
        <w:rPr>
          <w:rFonts w:asciiTheme="minorHAnsi" w:hAnsiTheme="minorHAnsi" w:cstheme="minorHAnsi"/>
          <w:sz w:val="20"/>
          <w:szCs w:val="20"/>
        </w:rPr>
        <w:t>na podstawie art. 18 RODO prawo żądania od administratora ograniczenia przetwarzania danych osobowych z zastrzeżeniem przypadków, o których mowa w art. 18 ust. 2 RODO</w:t>
      </w:r>
      <w:r w:rsidRPr="008D0D2B">
        <w:rPr>
          <w:rStyle w:val="Odwoanieprzypisudolnego"/>
          <w:rFonts w:asciiTheme="minorHAnsi" w:eastAsia="SimSun" w:hAnsiTheme="minorHAnsi" w:cstheme="minorHAnsi"/>
          <w:sz w:val="20"/>
          <w:szCs w:val="20"/>
        </w:rPr>
        <w:footnoteReference w:id="5"/>
      </w:r>
      <w:r w:rsidRPr="008D0D2B">
        <w:rPr>
          <w:rFonts w:asciiTheme="minorHAnsi" w:hAnsiTheme="minorHAnsi" w:cstheme="minorHAnsi"/>
          <w:sz w:val="20"/>
          <w:szCs w:val="20"/>
        </w:rPr>
        <w:t xml:space="preserve">;  </w:t>
      </w:r>
    </w:p>
    <w:p w14:paraId="58F181FD" w14:textId="77777777" w:rsidR="008D0D2B" w:rsidRPr="008D0D2B" w:rsidRDefault="008D0D2B" w:rsidP="008D0D2B">
      <w:pPr>
        <w:pStyle w:val="Akapitzlist"/>
        <w:numPr>
          <w:ilvl w:val="0"/>
          <w:numId w:val="3"/>
        </w:numPr>
        <w:spacing w:line="276" w:lineRule="auto"/>
        <w:ind w:left="709" w:hanging="283"/>
        <w:jc w:val="both"/>
        <w:rPr>
          <w:rFonts w:asciiTheme="minorHAnsi" w:hAnsiTheme="minorHAnsi" w:cstheme="minorHAnsi"/>
          <w:i/>
          <w:sz w:val="20"/>
          <w:szCs w:val="20"/>
        </w:rPr>
      </w:pPr>
      <w:r w:rsidRPr="008D0D2B">
        <w:rPr>
          <w:rFonts w:asciiTheme="minorHAnsi" w:hAnsiTheme="minorHAnsi" w:cstheme="minorHAnsi"/>
          <w:sz w:val="20"/>
          <w:szCs w:val="20"/>
        </w:rPr>
        <w:t xml:space="preserve">prawo do wniesienia skargi do Prezesa Urzędu Ochrony Danych Osobowych, gdy uzna Pani/Pan, </w:t>
      </w:r>
      <w:r w:rsidRPr="008D0D2B">
        <w:rPr>
          <w:rFonts w:asciiTheme="minorHAnsi" w:hAnsiTheme="minorHAnsi" w:cstheme="minorHAnsi"/>
          <w:sz w:val="20"/>
          <w:szCs w:val="20"/>
        </w:rPr>
        <w:br/>
        <w:t>że przetwarzanie danych osobowych Pani/Pana dotyczących narusza przepisy RODO;</w:t>
      </w:r>
    </w:p>
    <w:p w14:paraId="4414B61B" w14:textId="77777777" w:rsidR="008D0D2B" w:rsidRDefault="008D0D2B">
      <w:pPr>
        <w:spacing w:after="0" w:line="240" w:lineRule="auto"/>
        <w:rPr>
          <w:rFonts w:asciiTheme="minorHAnsi" w:eastAsia="Times New Roman" w:hAnsiTheme="minorHAnsi" w:cstheme="minorHAnsi"/>
          <w:noProof/>
          <w:sz w:val="20"/>
          <w:szCs w:val="20"/>
          <w:lang w:eastAsia="pl-PL"/>
        </w:rPr>
      </w:pPr>
      <w:r>
        <w:rPr>
          <w:rFonts w:asciiTheme="minorHAnsi" w:hAnsiTheme="minorHAnsi" w:cstheme="minorHAnsi"/>
          <w:sz w:val="20"/>
          <w:szCs w:val="20"/>
        </w:rPr>
        <w:br w:type="page"/>
      </w:r>
    </w:p>
    <w:p w14:paraId="699AF290" w14:textId="77777777" w:rsidR="008D0D2B" w:rsidRPr="008D0D2B" w:rsidRDefault="008D0D2B" w:rsidP="009B7DCC">
      <w:pPr>
        <w:pStyle w:val="Akapitzlist"/>
        <w:numPr>
          <w:ilvl w:val="0"/>
          <w:numId w:val="89"/>
        </w:numPr>
        <w:spacing w:line="276" w:lineRule="auto"/>
        <w:jc w:val="both"/>
        <w:rPr>
          <w:rFonts w:asciiTheme="minorHAnsi" w:hAnsiTheme="minorHAnsi" w:cstheme="minorHAnsi"/>
          <w:sz w:val="20"/>
          <w:szCs w:val="20"/>
        </w:rPr>
      </w:pPr>
      <w:r w:rsidRPr="008D0D2B">
        <w:rPr>
          <w:rFonts w:asciiTheme="minorHAnsi" w:hAnsiTheme="minorHAnsi" w:cstheme="minorHAnsi"/>
          <w:sz w:val="20"/>
          <w:szCs w:val="20"/>
        </w:rPr>
        <w:lastRenderedPageBreak/>
        <w:t>nie przysługuje Pani/Panu:</w:t>
      </w:r>
    </w:p>
    <w:p w14:paraId="78586676" w14:textId="77777777" w:rsidR="008D0D2B" w:rsidRPr="008D0D2B" w:rsidRDefault="008D0D2B" w:rsidP="008D0D2B">
      <w:pPr>
        <w:pStyle w:val="Akapitzlist"/>
        <w:numPr>
          <w:ilvl w:val="0"/>
          <w:numId w:val="4"/>
        </w:numPr>
        <w:spacing w:line="276" w:lineRule="auto"/>
        <w:ind w:left="709" w:hanging="283"/>
        <w:jc w:val="both"/>
        <w:rPr>
          <w:rFonts w:asciiTheme="minorHAnsi" w:hAnsiTheme="minorHAnsi" w:cstheme="minorHAnsi"/>
          <w:i/>
          <w:sz w:val="20"/>
          <w:szCs w:val="20"/>
        </w:rPr>
      </w:pPr>
      <w:r w:rsidRPr="008D0D2B">
        <w:rPr>
          <w:rFonts w:asciiTheme="minorHAnsi" w:hAnsiTheme="minorHAnsi" w:cstheme="minorHAnsi"/>
          <w:sz w:val="20"/>
          <w:szCs w:val="20"/>
        </w:rPr>
        <w:t>w związku z art. 17 ust. 3 lit. b, d lub e RODO prawo do usunięcia danych osobowych;</w:t>
      </w:r>
    </w:p>
    <w:p w14:paraId="725FA923" w14:textId="77777777" w:rsidR="008D0D2B" w:rsidRPr="008D0D2B" w:rsidRDefault="008D0D2B" w:rsidP="008D0D2B">
      <w:pPr>
        <w:pStyle w:val="Akapitzlist"/>
        <w:numPr>
          <w:ilvl w:val="0"/>
          <w:numId w:val="4"/>
        </w:numPr>
        <w:spacing w:line="276" w:lineRule="auto"/>
        <w:ind w:left="709" w:hanging="283"/>
        <w:jc w:val="both"/>
        <w:rPr>
          <w:rFonts w:asciiTheme="minorHAnsi" w:hAnsiTheme="minorHAnsi" w:cstheme="minorHAnsi"/>
          <w:b/>
          <w:i/>
          <w:sz w:val="20"/>
          <w:szCs w:val="20"/>
        </w:rPr>
      </w:pPr>
      <w:r w:rsidRPr="008D0D2B">
        <w:rPr>
          <w:rFonts w:asciiTheme="minorHAnsi" w:hAnsiTheme="minorHAnsi" w:cstheme="minorHAnsi"/>
          <w:sz w:val="20"/>
          <w:szCs w:val="20"/>
        </w:rPr>
        <w:t>prawo do przenoszenia danych osobowych, o którym mowa w art. 20 RODO;</w:t>
      </w:r>
    </w:p>
    <w:p w14:paraId="5AE88FAF" w14:textId="77777777" w:rsidR="008D0D2B" w:rsidRPr="008D0D2B" w:rsidRDefault="008D0D2B" w:rsidP="009B7DCC">
      <w:pPr>
        <w:pStyle w:val="Akapitzlist"/>
        <w:numPr>
          <w:ilvl w:val="0"/>
          <w:numId w:val="89"/>
        </w:numPr>
        <w:spacing w:line="276" w:lineRule="auto"/>
        <w:ind w:left="709"/>
        <w:jc w:val="both"/>
        <w:rPr>
          <w:rFonts w:asciiTheme="minorHAnsi" w:hAnsiTheme="minorHAnsi" w:cstheme="minorHAnsi"/>
          <w:sz w:val="20"/>
          <w:szCs w:val="20"/>
        </w:rPr>
      </w:pPr>
      <w:r w:rsidRPr="008D0D2B">
        <w:rPr>
          <w:rFonts w:asciiTheme="minorHAnsi" w:hAnsiTheme="minorHAnsi" w:cstheme="minorHAnsi"/>
          <w:sz w:val="20"/>
          <w:szCs w:val="20"/>
        </w:rPr>
        <w:t xml:space="preserve">na podstawie art. 21 RODO prawo sprzeciwu, wobec przetwarzania danych osobowych, gdyż podstawą prawną przetwarzania Pani/Pana danych osobowych jest art. 6 ust. 1 lit. c RODO. </w:t>
      </w:r>
    </w:p>
    <w:p w14:paraId="26DD230A" w14:textId="77777777" w:rsidR="008D0D2B" w:rsidRPr="008D0D2B" w:rsidRDefault="008D0D2B" w:rsidP="008D0D2B">
      <w:pPr>
        <w:pStyle w:val="Akapitzlist"/>
        <w:spacing w:line="360" w:lineRule="auto"/>
        <w:jc w:val="both"/>
        <w:rPr>
          <w:rFonts w:asciiTheme="minorHAnsi" w:hAnsiTheme="minorHAnsi" w:cstheme="minorHAnsi"/>
          <w:sz w:val="20"/>
          <w:szCs w:val="20"/>
        </w:rPr>
      </w:pPr>
    </w:p>
    <w:p w14:paraId="0C95F0C8" w14:textId="77777777" w:rsidR="009F73DF" w:rsidRPr="000977F2" w:rsidRDefault="008D0D2B" w:rsidP="009F73DF">
      <w:pPr>
        <w:pStyle w:val="Standard"/>
        <w:shd w:val="clear" w:color="auto" w:fill="FFFFFF" w:themeFill="background1"/>
        <w:spacing w:after="0"/>
        <w:jc w:val="center"/>
        <w:outlineLvl w:val="0"/>
        <w:rPr>
          <w:rFonts w:asciiTheme="minorHAnsi" w:hAnsiTheme="minorHAnsi" w:cstheme="minorHAnsi"/>
          <w:b/>
          <w:sz w:val="20"/>
          <w:szCs w:val="20"/>
        </w:rPr>
      </w:pPr>
      <w:r>
        <w:rPr>
          <w:rFonts w:asciiTheme="minorHAnsi" w:hAnsiTheme="minorHAnsi" w:cstheme="minorHAnsi"/>
          <w:b/>
          <w:sz w:val="20"/>
          <w:szCs w:val="20"/>
        </w:rPr>
        <w:t>XX</w:t>
      </w:r>
      <w:r w:rsidRPr="000977F2">
        <w:rPr>
          <w:rFonts w:asciiTheme="minorHAnsi" w:hAnsiTheme="minorHAnsi" w:cstheme="minorHAnsi"/>
          <w:b/>
          <w:sz w:val="20"/>
          <w:szCs w:val="20"/>
        </w:rPr>
        <w:t xml:space="preserve">V. </w:t>
      </w:r>
      <w:r>
        <w:rPr>
          <w:rFonts w:asciiTheme="minorHAnsi" w:hAnsiTheme="minorHAnsi" w:cstheme="minorHAnsi"/>
          <w:b/>
          <w:sz w:val="20"/>
          <w:szCs w:val="20"/>
        </w:rPr>
        <w:t xml:space="preserve"> </w:t>
      </w:r>
      <w:r w:rsidR="009F73DF" w:rsidRPr="000977F2">
        <w:rPr>
          <w:rFonts w:asciiTheme="minorHAnsi" w:hAnsiTheme="minorHAnsi" w:cstheme="minorHAnsi"/>
          <w:b/>
          <w:sz w:val="20"/>
          <w:szCs w:val="20"/>
        </w:rPr>
        <w:t>POSTANOWIENIA KOŃCOWE</w:t>
      </w:r>
      <w:bookmarkEnd w:id="69"/>
    </w:p>
    <w:p w14:paraId="6F42DA55" w14:textId="77777777" w:rsidR="009F73DF" w:rsidRPr="000977F2" w:rsidRDefault="009F73DF" w:rsidP="009F73DF">
      <w:pPr>
        <w:pStyle w:val="Standard"/>
        <w:shd w:val="clear" w:color="auto" w:fill="FFFFFF" w:themeFill="background1"/>
        <w:spacing w:after="0"/>
        <w:jc w:val="center"/>
        <w:outlineLvl w:val="0"/>
        <w:rPr>
          <w:rFonts w:asciiTheme="minorHAnsi" w:hAnsiTheme="minorHAnsi" w:cstheme="minorHAnsi"/>
          <w:sz w:val="20"/>
          <w:szCs w:val="20"/>
        </w:rPr>
      </w:pPr>
      <w:bookmarkStart w:id="70" w:name="_Toc41052313"/>
      <w:r w:rsidRPr="000977F2">
        <w:rPr>
          <w:rFonts w:asciiTheme="minorHAnsi" w:hAnsiTheme="minorHAnsi" w:cstheme="minorHAnsi"/>
          <w:b/>
          <w:sz w:val="20"/>
          <w:szCs w:val="20"/>
        </w:rPr>
        <w:t>§ 2</w:t>
      </w:r>
      <w:bookmarkEnd w:id="70"/>
      <w:r w:rsidR="008D0D2B">
        <w:rPr>
          <w:rFonts w:asciiTheme="minorHAnsi" w:hAnsiTheme="minorHAnsi" w:cstheme="minorHAnsi"/>
          <w:b/>
          <w:sz w:val="20"/>
          <w:szCs w:val="20"/>
        </w:rPr>
        <w:t xml:space="preserve">6 </w:t>
      </w:r>
    </w:p>
    <w:p w14:paraId="72BED920" w14:textId="77777777" w:rsidR="009F73DF" w:rsidRPr="000977F2" w:rsidRDefault="009F73DF" w:rsidP="009B7DCC">
      <w:pPr>
        <w:pStyle w:val="Akapitzlist"/>
        <w:numPr>
          <w:ilvl w:val="0"/>
          <w:numId w:val="38"/>
        </w:numPr>
        <w:shd w:val="clear" w:color="auto" w:fill="FFFFFF" w:themeFill="background1"/>
        <w:tabs>
          <w:tab w:val="clear" w:pos="0"/>
        </w:tabs>
        <w:suppressAutoHyphens/>
        <w:spacing w:line="276" w:lineRule="auto"/>
        <w:ind w:left="426" w:hanging="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Umowa zawiera następujące załączniki:</w:t>
      </w:r>
    </w:p>
    <w:p w14:paraId="1E9C9058" w14:textId="77777777" w:rsidR="009F73DF" w:rsidRPr="000977F2" w:rsidRDefault="009F73DF" w:rsidP="009B7DCC">
      <w:pPr>
        <w:pStyle w:val="Akapitzlist"/>
        <w:numPr>
          <w:ilvl w:val="1"/>
          <w:numId w:val="70"/>
        </w:numPr>
        <w:shd w:val="clear" w:color="auto" w:fill="FFFFFF" w:themeFill="background1"/>
        <w:tabs>
          <w:tab w:val="clear" w:pos="0"/>
        </w:tabs>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Załącznik nr 1 – Oferta Wykonawcy</w:t>
      </w:r>
    </w:p>
    <w:p w14:paraId="775A5336" w14:textId="77777777" w:rsidR="009F73DF" w:rsidRPr="000977F2" w:rsidRDefault="009F73DF" w:rsidP="009B7DCC">
      <w:pPr>
        <w:pStyle w:val="Akapitzlist"/>
        <w:numPr>
          <w:ilvl w:val="1"/>
          <w:numId w:val="70"/>
        </w:numPr>
        <w:shd w:val="clear" w:color="auto" w:fill="FFFFFF" w:themeFill="background1"/>
        <w:tabs>
          <w:tab w:val="clear" w:pos="0"/>
        </w:tabs>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Załącznik nr 2 – Dokumentacja projektowa</w:t>
      </w:r>
    </w:p>
    <w:p w14:paraId="5F373740" w14:textId="77777777" w:rsidR="009F73DF" w:rsidRPr="000977F2" w:rsidRDefault="009F73DF" w:rsidP="009B7DCC">
      <w:pPr>
        <w:pStyle w:val="Akapitzlist"/>
        <w:numPr>
          <w:ilvl w:val="1"/>
          <w:numId w:val="70"/>
        </w:numPr>
        <w:shd w:val="clear" w:color="auto" w:fill="FFFFFF" w:themeFill="background1"/>
        <w:tabs>
          <w:tab w:val="clear" w:pos="0"/>
        </w:tabs>
        <w:suppressAutoHyphens/>
        <w:spacing w:line="276" w:lineRule="auto"/>
        <w:ind w:left="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Załącznik nr 3 – Wzór oświadczenia o stanie rozliczeń Wykonawcy z Podwykonawcami  i Dalszymi Podwykonawcami</w:t>
      </w:r>
    </w:p>
    <w:p w14:paraId="644F7D2C" w14:textId="77777777" w:rsidR="009F73DF" w:rsidRPr="000977F2" w:rsidRDefault="009F73DF" w:rsidP="009B7DCC">
      <w:pPr>
        <w:pStyle w:val="Akapitzlist"/>
        <w:numPr>
          <w:ilvl w:val="0"/>
          <w:numId w:val="38"/>
        </w:numPr>
        <w:shd w:val="clear" w:color="auto" w:fill="FFFFFF" w:themeFill="background1"/>
        <w:tabs>
          <w:tab w:val="clear" w:pos="0"/>
        </w:tabs>
        <w:suppressAutoHyphens/>
        <w:spacing w:line="276" w:lineRule="auto"/>
        <w:ind w:left="426" w:hanging="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Właściwym do rozpoznania wszelkich sporów wynikłych w związku z Umową jest sąd właściwy dla siedziby Zamawiającego.</w:t>
      </w:r>
    </w:p>
    <w:p w14:paraId="5881E28A" w14:textId="77777777" w:rsidR="009F73DF" w:rsidRPr="000977F2" w:rsidRDefault="009F73DF" w:rsidP="009B7DCC">
      <w:pPr>
        <w:pStyle w:val="Akapitzlist"/>
        <w:numPr>
          <w:ilvl w:val="0"/>
          <w:numId w:val="38"/>
        </w:numPr>
        <w:shd w:val="clear" w:color="auto" w:fill="FFFFFF" w:themeFill="background1"/>
        <w:tabs>
          <w:tab w:val="clear" w:pos="0"/>
        </w:tabs>
        <w:suppressAutoHyphens/>
        <w:spacing w:line="276" w:lineRule="auto"/>
        <w:ind w:left="426" w:hanging="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Nieważność lub bezskuteczność jakiegokolwiek postanowienia niniejszej Umowy nie wpływa</w:t>
      </w:r>
      <w:r w:rsidRPr="000977F2">
        <w:rPr>
          <w:rFonts w:asciiTheme="minorHAnsi" w:hAnsiTheme="minorHAnsi" w:cstheme="minorHAnsi"/>
          <w:sz w:val="20"/>
          <w:szCs w:val="20"/>
        </w:rPr>
        <w:br/>
        <w:t>w żaden sposób na ważność i skuteczność pozostałych jej postanowień. Postanowienie nieważne, bądź bezskuteczne uznaje się za nieobowiązujące a pozostała część Umowy będzie interpretowana i wykonywana tak, jakby niniejsza Umowa nie zawierała postanowienia nieważnego lub bezskutecznego.</w:t>
      </w:r>
    </w:p>
    <w:p w14:paraId="09DCB502" w14:textId="77777777" w:rsidR="009F73DF" w:rsidRPr="000977F2" w:rsidRDefault="009F73DF" w:rsidP="009B7DCC">
      <w:pPr>
        <w:pStyle w:val="Akapitzlist"/>
        <w:numPr>
          <w:ilvl w:val="0"/>
          <w:numId w:val="38"/>
        </w:numPr>
        <w:shd w:val="clear" w:color="auto" w:fill="FFFFFF" w:themeFill="background1"/>
        <w:tabs>
          <w:tab w:val="clear" w:pos="0"/>
        </w:tabs>
        <w:suppressAutoHyphens/>
        <w:spacing w:line="276" w:lineRule="auto"/>
        <w:ind w:left="426" w:hanging="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Wszelkie oświadczenia, powiadomienia, protokoły lub polecenia, które mają być składane drugiej Stronie </w:t>
      </w:r>
      <w:r w:rsidR="00967E88">
        <w:rPr>
          <w:rFonts w:asciiTheme="minorHAnsi" w:hAnsiTheme="minorHAnsi" w:cstheme="minorHAnsi"/>
          <w:sz w:val="20"/>
          <w:szCs w:val="20"/>
        </w:rPr>
        <w:br/>
      </w:r>
      <w:r w:rsidRPr="000977F2">
        <w:rPr>
          <w:rFonts w:asciiTheme="minorHAnsi" w:hAnsiTheme="minorHAnsi" w:cstheme="minorHAnsi"/>
          <w:sz w:val="20"/>
          <w:szCs w:val="20"/>
        </w:rPr>
        <w:t xml:space="preserve">w czasie wykonywania Umowy i z niej wynikające będą uznane za doręczone z chwilą ich doręczenia </w:t>
      </w:r>
      <w:r w:rsidR="00967E88">
        <w:rPr>
          <w:rFonts w:asciiTheme="minorHAnsi" w:hAnsiTheme="minorHAnsi" w:cstheme="minorHAnsi"/>
          <w:sz w:val="20"/>
          <w:szCs w:val="20"/>
        </w:rPr>
        <w:br/>
      </w:r>
      <w:r w:rsidRPr="000977F2">
        <w:rPr>
          <w:rFonts w:asciiTheme="minorHAnsi" w:hAnsiTheme="minorHAnsi" w:cstheme="minorHAnsi"/>
          <w:sz w:val="20"/>
          <w:szCs w:val="20"/>
        </w:rPr>
        <w:t>na adres Strony wskazany w komparycji Umowy.</w:t>
      </w:r>
    </w:p>
    <w:p w14:paraId="7318BE47" w14:textId="77777777" w:rsidR="009F73DF" w:rsidRPr="000977F2" w:rsidRDefault="009F73DF" w:rsidP="009B7DCC">
      <w:pPr>
        <w:pStyle w:val="Akapitzlist"/>
        <w:numPr>
          <w:ilvl w:val="0"/>
          <w:numId w:val="38"/>
        </w:numPr>
        <w:shd w:val="clear" w:color="auto" w:fill="FFFFFF" w:themeFill="background1"/>
        <w:tabs>
          <w:tab w:val="clear" w:pos="0"/>
        </w:tabs>
        <w:suppressAutoHyphens/>
        <w:spacing w:line="276" w:lineRule="auto"/>
        <w:ind w:left="426" w:hanging="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 xml:space="preserve">Wykonawca nie może bez zgody Zamawiających przenieść na osobę trzecią wierzytelności wynikających </w:t>
      </w:r>
      <w:r w:rsidR="00967E88">
        <w:rPr>
          <w:rFonts w:asciiTheme="minorHAnsi" w:hAnsiTheme="minorHAnsi" w:cstheme="minorHAnsi"/>
          <w:sz w:val="20"/>
          <w:szCs w:val="20"/>
        </w:rPr>
        <w:br/>
      </w:r>
      <w:r w:rsidRPr="000977F2">
        <w:rPr>
          <w:rFonts w:asciiTheme="minorHAnsi" w:hAnsiTheme="minorHAnsi" w:cstheme="minorHAnsi"/>
          <w:sz w:val="20"/>
          <w:szCs w:val="20"/>
        </w:rPr>
        <w:t>z Umowy.</w:t>
      </w:r>
    </w:p>
    <w:p w14:paraId="17489E9C" w14:textId="77777777" w:rsidR="009F73DF" w:rsidRPr="000977F2" w:rsidRDefault="009F73DF" w:rsidP="009B7DCC">
      <w:pPr>
        <w:pStyle w:val="Akapitzlist"/>
        <w:numPr>
          <w:ilvl w:val="0"/>
          <w:numId w:val="38"/>
        </w:numPr>
        <w:shd w:val="clear" w:color="auto" w:fill="FFFFFF" w:themeFill="background1"/>
        <w:tabs>
          <w:tab w:val="clear" w:pos="0"/>
        </w:tabs>
        <w:suppressAutoHyphens/>
        <w:spacing w:line="276" w:lineRule="auto"/>
        <w:ind w:left="426" w:hanging="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Strony zobowiązują się do przestrzegania powszechnie obowiązujących przepisów o ochronie danych osobowych.</w:t>
      </w:r>
    </w:p>
    <w:p w14:paraId="57F9810A" w14:textId="77777777" w:rsidR="009F73DF" w:rsidRPr="000977F2" w:rsidRDefault="009F73DF" w:rsidP="009B7DCC">
      <w:pPr>
        <w:pStyle w:val="Akapitzlist"/>
        <w:numPr>
          <w:ilvl w:val="0"/>
          <w:numId w:val="38"/>
        </w:numPr>
        <w:shd w:val="clear" w:color="auto" w:fill="FFFFFF" w:themeFill="background1"/>
        <w:tabs>
          <w:tab w:val="clear" w:pos="0"/>
        </w:tabs>
        <w:suppressAutoHyphens/>
        <w:spacing w:line="276" w:lineRule="auto"/>
        <w:ind w:left="426" w:hanging="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W sprawach nieuregulowanych niniejszą Umową będą miały zastosowanie przepisy Kodeksu cywilnego.</w:t>
      </w:r>
    </w:p>
    <w:p w14:paraId="19D84995" w14:textId="77777777" w:rsidR="009F73DF" w:rsidRPr="000977F2" w:rsidRDefault="009F73DF" w:rsidP="009B7DCC">
      <w:pPr>
        <w:pStyle w:val="Akapitzlist"/>
        <w:numPr>
          <w:ilvl w:val="0"/>
          <w:numId w:val="38"/>
        </w:numPr>
        <w:shd w:val="clear" w:color="auto" w:fill="FFFFFF" w:themeFill="background1"/>
        <w:tabs>
          <w:tab w:val="clear" w:pos="0"/>
        </w:tabs>
        <w:suppressAutoHyphens/>
        <w:spacing w:line="276" w:lineRule="auto"/>
        <w:ind w:left="426" w:hanging="426"/>
        <w:contextualSpacing w:val="0"/>
        <w:jc w:val="both"/>
        <w:textAlignment w:val="baseline"/>
        <w:rPr>
          <w:rFonts w:asciiTheme="minorHAnsi" w:hAnsiTheme="minorHAnsi" w:cstheme="minorHAnsi"/>
          <w:sz w:val="20"/>
          <w:szCs w:val="20"/>
        </w:rPr>
      </w:pPr>
      <w:r w:rsidRPr="000977F2">
        <w:rPr>
          <w:rFonts w:asciiTheme="minorHAnsi" w:hAnsiTheme="minorHAnsi" w:cstheme="minorHAnsi"/>
          <w:sz w:val="20"/>
          <w:szCs w:val="20"/>
        </w:rPr>
        <w:t>Umowę niniejsza sporządza się w trzech egzemplarzach, dwa egzemplarze dla Wykonawcy oraz jeden egzemplarz dla Zamawiającego.</w:t>
      </w:r>
    </w:p>
    <w:p w14:paraId="198B90A7" w14:textId="77777777" w:rsidR="009F73DF" w:rsidRPr="000977F2" w:rsidRDefault="009F73DF" w:rsidP="009F73DF">
      <w:pPr>
        <w:pStyle w:val="Akapitzlist"/>
        <w:shd w:val="clear" w:color="auto" w:fill="FFFFFF" w:themeFill="background1"/>
        <w:tabs>
          <w:tab w:val="left" w:pos="284"/>
        </w:tabs>
        <w:ind w:left="0"/>
        <w:jc w:val="both"/>
        <w:rPr>
          <w:rFonts w:asciiTheme="minorHAnsi" w:hAnsiTheme="minorHAnsi" w:cstheme="minorHAnsi"/>
          <w:sz w:val="20"/>
          <w:szCs w:val="20"/>
        </w:rPr>
      </w:pPr>
    </w:p>
    <w:p w14:paraId="1A392100" w14:textId="77777777" w:rsidR="009F73DF" w:rsidRPr="000977F2" w:rsidRDefault="009F73DF" w:rsidP="009F73DF">
      <w:pPr>
        <w:shd w:val="clear" w:color="auto" w:fill="FFFFFF" w:themeFill="background1"/>
        <w:tabs>
          <w:tab w:val="left" w:pos="284"/>
        </w:tabs>
        <w:spacing w:after="0"/>
        <w:jc w:val="both"/>
        <w:rPr>
          <w:rFonts w:asciiTheme="minorHAnsi" w:hAnsiTheme="minorHAnsi" w:cstheme="minorHAnsi"/>
          <w:sz w:val="20"/>
          <w:szCs w:val="20"/>
        </w:rPr>
      </w:pPr>
    </w:p>
    <w:p w14:paraId="1CB3B7AC" w14:textId="77777777" w:rsidR="009F73DF" w:rsidRPr="000977F2" w:rsidRDefault="009F73DF" w:rsidP="009F73DF">
      <w:pPr>
        <w:shd w:val="clear" w:color="auto" w:fill="FFFFFF" w:themeFill="background1"/>
        <w:tabs>
          <w:tab w:val="left" w:pos="284"/>
        </w:tabs>
        <w:spacing w:after="0"/>
        <w:jc w:val="both"/>
        <w:rPr>
          <w:rFonts w:asciiTheme="minorHAnsi" w:hAnsiTheme="minorHAnsi" w:cstheme="minorHAnsi"/>
          <w:sz w:val="20"/>
          <w:szCs w:val="20"/>
        </w:rPr>
      </w:pPr>
    </w:p>
    <w:p w14:paraId="3599FD94" w14:textId="77777777" w:rsidR="009F73DF" w:rsidRPr="000977F2" w:rsidRDefault="009F73DF" w:rsidP="009F73DF">
      <w:pPr>
        <w:shd w:val="clear" w:color="auto" w:fill="FFFFFF" w:themeFill="background1"/>
        <w:tabs>
          <w:tab w:val="left" w:pos="284"/>
        </w:tabs>
        <w:spacing w:after="0"/>
        <w:jc w:val="both"/>
        <w:rPr>
          <w:rFonts w:asciiTheme="minorHAnsi" w:hAnsiTheme="minorHAnsi" w:cstheme="minorHAnsi"/>
          <w:sz w:val="20"/>
          <w:szCs w:val="20"/>
        </w:rPr>
      </w:pPr>
    </w:p>
    <w:p w14:paraId="6FA1E42A" w14:textId="77777777" w:rsidR="009F73DF" w:rsidRPr="000977F2" w:rsidRDefault="009F73DF" w:rsidP="00967E88">
      <w:pPr>
        <w:pStyle w:val="Standard"/>
        <w:shd w:val="clear" w:color="auto" w:fill="FFFFFF" w:themeFill="background1"/>
        <w:spacing w:after="0"/>
        <w:rPr>
          <w:rFonts w:asciiTheme="minorHAnsi" w:hAnsiTheme="minorHAnsi" w:cstheme="minorHAnsi"/>
          <w:b/>
          <w:sz w:val="20"/>
          <w:szCs w:val="20"/>
        </w:rPr>
      </w:pPr>
      <w:r w:rsidRPr="000977F2">
        <w:rPr>
          <w:rFonts w:asciiTheme="minorHAnsi" w:hAnsiTheme="minorHAnsi" w:cstheme="minorHAnsi"/>
          <w:sz w:val="20"/>
          <w:szCs w:val="20"/>
        </w:rPr>
        <w:t xml:space="preserve">.......................................                              </w:t>
      </w:r>
      <w:r w:rsidR="00967E88">
        <w:rPr>
          <w:rFonts w:asciiTheme="minorHAnsi" w:hAnsiTheme="minorHAnsi" w:cstheme="minorHAnsi"/>
          <w:sz w:val="20"/>
          <w:szCs w:val="20"/>
        </w:rPr>
        <w:tab/>
      </w:r>
      <w:r w:rsidR="00967E88">
        <w:rPr>
          <w:rFonts w:asciiTheme="minorHAnsi" w:hAnsiTheme="minorHAnsi" w:cstheme="minorHAnsi"/>
          <w:sz w:val="20"/>
          <w:szCs w:val="20"/>
        </w:rPr>
        <w:tab/>
      </w:r>
      <w:r w:rsidR="00967E88">
        <w:rPr>
          <w:rFonts w:asciiTheme="minorHAnsi" w:hAnsiTheme="minorHAnsi" w:cstheme="minorHAnsi"/>
          <w:sz w:val="20"/>
          <w:szCs w:val="20"/>
        </w:rPr>
        <w:tab/>
      </w:r>
      <w:r w:rsidR="00967E88">
        <w:rPr>
          <w:rFonts w:asciiTheme="minorHAnsi" w:hAnsiTheme="minorHAnsi" w:cstheme="minorHAnsi"/>
          <w:sz w:val="20"/>
          <w:szCs w:val="20"/>
        </w:rPr>
        <w:tab/>
      </w:r>
      <w:r w:rsidR="00967E88">
        <w:rPr>
          <w:rFonts w:asciiTheme="minorHAnsi" w:hAnsiTheme="minorHAnsi" w:cstheme="minorHAnsi"/>
          <w:sz w:val="20"/>
          <w:szCs w:val="20"/>
        </w:rPr>
        <w:tab/>
      </w:r>
      <w:r w:rsidRPr="000977F2">
        <w:rPr>
          <w:rFonts w:asciiTheme="minorHAnsi" w:hAnsiTheme="minorHAnsi" w:cstheme="minorHAnsi"/>
          <w:sz w:val="20"/>
          <w:szCs w:val="20"/>
        </w:rPr>
        <w:t xml:space="preserve"> ...................................</w:t>
      </w:r>
    </w:p>
    <w:p w14:paraId="30BB1173" w14:textId="77777777" w:rsidR="009F73DF" w:rsidRPr="000977F2" w:rsidRDefault="009F73DF" w:rsidP="00967E88">
      <w:pPr>
        <w:pStyle w:val="Standard"/>
        <w:shd w:val="clear" w:color="auto" w:fill="FFFFFF" w:themeFill="background1"/>
        <w:spacing w:after="0"/>
        <w:rPr>
          <w:rFonts w:asciiTheme="minorHAnsi" w:hAnsiTheme="minorHAnsi" w:cstheme="minorHAnsi"/>
          <w:sz w:val="20"/>
          <w:szCs w:val="20"/>
        </w:rPr>
      </w:pPr>
      <w:r w:rsidRPr="000977F2">
        <w:rPr>
          <w:rFonts w:asciiTheme="minorHAnsi" w:hAnsiTheme="minorHAnsi" w:cstheme="minorHAnsi"/>
          <w:sz w:val="20"/>
          <w:szCs w:val="20"/>
        </w:rPr>
        <w:t xml:space="preserve">Zamawiający                                   </w:t>
      </w:r>
      <w:r w:rsidR="00967E88">
        <w:rPr>
          <w:rFonts w:asciiTheme="minorHAnsi" w:hAnsiTheme="minorHAnsi" w:cstheme="minorHAnsi"/>
          <w:sz w:val="20"/>
          <w:szCs w:val="20"/>
        </w:rPr>
        <w:tab/>
      </w:r>
      <w:r w:rsidR="00967E88">
        <w:rPr>
          <w:rFonts w:asciiTheme="minorHAnsi" w:hAnsiTheme="minorHAnsi" w:cstheme="minorHAnsi"/>
          <w:sz w:val="20"/>
          <w:szCs w:val="20"/>
        </w:rPr>
        <w:tab/>
      </w:r>
      <w:r w:rsidR="00967E88">
        <w:rPr>
          <w:rFonts w:asciiTheme="minorHAnsi" w:hAnsiTheme="minorHAnsi" w:cstheme="minorHAnsi"/>
          <w:sz w:val="20"/>
          <w:szCs w:val="20"/>
        </w:rPr>
        <w:tab/>
      </w:r>
      <w:r w:rsidR="00967E88">
        <w:rPr>
          <w:rFonts w:asciiTheme="minorHAnsi" w:hAnsiTheme="minorHAnsi" w:cstheme="minorHAnsi"/>
          <w:sz w:val="20"/>
          <w:szCs w:val="20"/>
        </w:rPr>
        <w:tab/>
      </w:r>
      <w:r w:rsidR="00967E88">
        <w:rPr>
          <w:rFonts w:asciiTheme="minorHAnsi" w:hAnsiTheme="minorHAnsi" w:cstheme="minorHAnsi"/>
          <w:sz w:val="20"/>
          <w:szCs w:val="20"/>
        </w:rPr>
        <w:tab/>
      </w:r>
      <w:r w:rsidRPr="000977F2">
        <w:rPr>
          <w:rFonts w:asciiTheme="minorHAnsi" w:hAnsiTheme="minorHAnsi" w:cstheme="minorHAnsi"/>
          <w:sz w:val="20"/>
          <w:szCs w:val="20"/>
        </w:rPr>
        <w:t xml:space="preserve">                   Wykonawca</w:t>
      </w:r>
    </w:p>
    <w:p w14:paraId="13993BBA" w14:textId="77777777" w:rsidR="009F73DF" w:rsidRDefault="009F73DF">
      <w:pPr>
        <w:spacing w:after="0" w:line="240" w:lineRule="auto"/>
        <w:rPr>
          <w:rFonts w:asciiTheme="minorHAnsi" w:hAnsiTheme="minorHAnsi" w:cstheme="minorHAnsi"/>
          <w:bCs/>
          <w:i/>
          <w:color w:val="000000"/>
          <w:sz w:val="20"/>
          <w:szCs w:val="20"/>
        </w:rPr>
      </w:pPr>
      <w:r>
        <w:rPr>
          <w:rFonts w:asciiTheme="minorHAnsi" w:hAnsiTheme="minorHAnsi" w:cstheme="minorHAnsi"/>
          <w:bCs/>
          <w:i/>
          <w:color w:val="000000"/>
          <w:sz w:val="20"/>
          <w:szCs w:val="20"/>
        </w:rPr>
        <w:br w:type="page"/>
      </w:r>
    </w:p>
    <w:p w14:paraId="789504F7" w14:textId="77777777" w:rsidR="0013116A" w:rsidRPr="000977F2" w:rsidRDefault="0013116A" w:rsidP="0013116A">
      <w:pPr>
        <w:spacing w:line="240" w:lineRule="auto"/>
        <w:jc w:val="right"/>
        <w:rPr>
          <w:rFonts w:asciiTheme="minorHAnsi" w:hAnsiTheme="minorHAnsi" w:cstheme="minorHAnsi"/>
          <w:i/>
          <w:sz w:val="20"/>
          <w:szCs w:val="20"/>
        </w:rPr>
      </w:pPr>
      <w:r w:rsidRPr="000977F2">
        <w:rPr>
          <w:rFonts w:asciiTheme="minorHAnsi" w:hAnsiTheme="minorHAnsi" w:cstheme="minorHAnsi"/>
          <w:bCs/>
          <w:i/>
          <w:color w:val="000000"/>
          <w:sz w:val="20"/>
          <w:szCs w:val="20"/>
        </w:rPr>
        <w:lastRenderedPageBreak/>
        <w:t>Załącznik nr 3 do Umowy</w:t>
      </w:r>
    </w:p>
    <w:p w14:paraId="07EC72FE" w14:textId="77777777" w:rsidR="0013116A" w:rsidRPr="000977F2" w:rsidRDefault="0013116A" w:rsidP="0013116A">
      <w:pPr>
        <w:spacing w:line="240" w:lineRule="auto"/>
        <w:jc w:val="right"/>
        <w:rPr>
          <w:rFonts w:asciiTheme="minorHAnsi" w:hAnsiTheme="minorHAnsi" w:cstheme="minorHAnsi"/>
          <w:sz w:val="20"/>
          <w:szCs w:val="20"/>
        </w:rPr>
      </w:pPr>
      <w:r w:rsidRPr="000977F2">
        <w:rPr>
          <w:rFonts w:asciiTheme="minorHAnsi" w:hAnsiTheme="minorHAnsi" w:cstheme="minorHAnsi"/>
          <w:sz w:val="20"/>
          <w:szCs w:val="20"/>
        </w:rPr>
        <w:t>………………… dnia ………………..</w:t>
      </w:r>
    </w:p>
    <w:p w14:paraId="1504261C" w14:textId="77777777" w:rsidR="0013116A" w:rsidRPr="000977F2" w:rsidRDefault="0013116A" w:rsidP="0013116A">
      <w:pPr>
        <w:spacing w:line="240" w:lineRule="auto"/>
        <w:ind w:left="3540"/>
        <w:jc w:val="both"/>
        <w:rPr>
          <w:rFonts w:asciiTheme="minorHAnsi" w:hAnsiTheme="minorHAnsi" w:cstheme="minorHAnsi"/>
          <w:sz w:val="20"/>
          <w:szCs w:val="20"/>
        </w:rPr>
      </w:pPr>
      <w:r w:rsidRPr="000977F2">
        <w:rPr>
          <w:rFonts w:asciiTheme="minorHAnsi" w:hAnsiTheme="minorHAnsi" w:cstheme="minorHAnsi"/>
          <w:b/>
          <w:bCs/>
          <w:sz w:val="20"/>
          <w:szCs w:val="20"/>
        </w:rPr>
        <w:t>Zakład Karny w Jastrzębiu-Zdroju</w:t>
      </w:r>
    </w:p>
    <w:p w14:paraId="5B36BD9D" w14:textId="77777777" w:rsidR="0013116A" w:rsidRPr="000977F2" w:rsidRDefault="0013116A" w:rsidP="0013116A">
      <w:pPr>
        <w:spacing w:line="240" w:lineRule="auto"/>
        <w:ind w:left="3540"/>
        <w:jc w:val="both"/>
        <w:rPr>
          <w:rFonts w:asciiTheme="minorHAnsi" w:hAnsiTheme="minorHAnsi" w:cstheme="minorHAnsi"/>
          <w:sz w:val="20"/>
          <w:szCs w:val="20"/>
        </w:rPr>
      </w:pPr>
      <w:r w:rsidRPr="000977F2">
        <w:rPr>
          <w:rFonts w:asciiTheme="minorHAnsi" w:hAnsiTheme="minorHAnsi" w:cstheme="minorHAnsi"/>
          <w:b/>
          <w:bCs/>
          <w:sz w:val="20"/>
          <w:szCs w:val="20"/>
        </w:rPr>
        <w:t>u. C. K. Norwida 23, 44-268 Jastrzębie-Zdrój</w:t>
      </w:r>
    </w:p>
    <w:p w14:paraId="5E1507C6" w14:textId="77777777" w:rsidR="0013116A" w:rsidRPr="000977F2" w:rsidRDefault="0013116A" w:rsidP="0013116A">
      <w:pPr>
        <w:spacing w:line="240" w:lineRule="auto"/>
        <w:jc w:val="both"/>
        <w:rPr>
          <w:rFonts w:asciiTheme="minorHAnsi" w:hAnsiTheme="minorHAnsi" w:cstheme="minorHAnsi"/>
          <w:sz w:val="20"/>
          <w:szCs w:val="20"/>
        </w:rPr>
      </w:pPr>
      <w:r w:rsidRPr="000977F2">
        <w:rPr>
          <w:rFonts w:asciiTheme="minorHAnsi" w:hAnsiTheme="minorHAnsi" w:cstheme="minorHAnsi"/>
          <w:sz w:val="20"/>
          <w:szCs w:val="20"/>
        </w:rPr>
        <w:t>Działając w imieniu ………………………………………………………………………...………</w:t>
      </w:r>
    </w:p>
    <w:p w14:paraId="67D82BAA" w14:textId="77777777" w:rsidR="0013116A" w:rsidRPr="000977F2" w:rsidRDefault="0013116A" w:rsidP="0013116A">
      <w:pPr>
        <w:spacing w:line="240" w:lineRule="auto"/>
        <w:jc w:val="center"/>
        <w:rPr>
          <w:rFonts w:asciiTheme="minorHAnsi" w:hAnsiTheme="minorHAnsi" w:cstheme="minorHAnsi"/>
          <w:sz w:val="20"/>
          <w:szCs w:val="20"/>
        </w:rPr>
      </w:pPr>
      <w:r w:rsidRPr="000977F2">
        <w:rPr>
          <w:rFonts w:asciiTheme="minorHAnsi" w:hAnsiTheme="minorHAnsi" w:cstheme="minorHAnsi"/>
          <w:sz w:val="20"/>
          <w:szCs w:val="20"/>
        </w:rPr>
        <w:t>(pełna nazwa podwykonawcy)</w:t>
      </w:r>
    </w:p>
    <w:p w14:paraId="6B1018CF" w14:textId="77777777" w:rsidR="0013116A" w:rsidRPr="000977F2" w:rsidRDefault="0013116A" w:rsidP="0013116A">
      <w:pPr>
        <w:spacing w:line="240" w:lineRule="auto"/>
        <w:jc w:val="both"/>
        <w:rPr>
          <w:rFonts w:asciiTheme="minorHAnsi" w:hAnsiTheme="minorHAnsi" w:cstheme="minorHAnsi"/>
          <w:sz w:val="20"/>
          <w:szCs w:val="20"/>
        </w:rPr>
      </w:pPr>
      <w:r w:rsidRPr="000977F2">
        <w:rPr>
          <w:rFonts w:asciiTheme="minorHAnsi" w:hAnsiTheme="minorHAnsi" w:cstheme="minorHAnsi"/>
          <w:sz w:val="20"/>
          <w:szCs w:val="20"/>
        </w:rPr>
        <w:t>ul. ………………………………………., NIP ………………………………. oświadczam:</w:t>
      </w:r>
    </w:p>
    <w:p w14:paraId="6394A74C" w14:textId="77777777" w:rsidR="0013116A" w:rsidRPr="000977F2" w:rsidRDefault="0013116A" w:rsidP="009B7DCC">
      <w:pPr>
        <w:numPr>
          <w:ilvl w:val="0"/>
          <w:numId w:val="71"/>
        </w:numPr>
        <w:suppressAutoHyphens/>
        <w:spacing w:after="0" w:line="24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Jako Podwykonawca zadania dotyczącego ………………………………….. jestem wykonawcą robót budowlanych </w:t>
      </w:r>
      <w:r w:rsidRPr="000977F2">
        <w:rPr>
          <w:rFonts w:asciiTheme="minorHAnsi" w:hAnsiTheme="minorHAnsi" w:cstheme="minorHAnsi"/>
          <w:sz w:val="20"/>
          <w:szCs w:val="20"/>
        </w:rPr>
        <w:br/>
        <w:t>w szczególności robót ……………………………… i łączy mnie z ………………… (wykonawcą) jedynie umowa nr ……………………….  z dnia ………………………. .Umowa ta nie została zmieniona.</w:t>
      </w:r>
    </w:p>
    <w:p w14:paraId="58E2F03D" w14:textId="77777777" w:rsidR="0013116A" w:rsidRPr="000977F2" w:rsidRDefault="0013116A" w:rsidP="009B7DCC">
      <w:pPr>
        <w:numPr>
          <w:ilvl w:val="0"/>
          <w:numId w:val="71"/>
        </w:numPr>
        <w:suppressAutoHyphens/>
        <w:spacing w:after="0" w:line="24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Zgodnie z umową o której w pkt. 1 należne Podwykonawcy wynagrodzenie od Wykonawcy wynosi łącznie ………………………….. zł ( ………………… zł netto plus …………………. zł VAT, ………………….. zł brutto). Z tej kwoty:</w:t>
      </w:r>
    </w:p>
    <w:p w14:paraId="15274801" w14:textId="77777777" w:rsidR="0013116A" w:rsidRPr="000977F2" w:rsidRDefault="0013116A" w:rsidP="009B7DCC">
      <w:pPr>
        <w:numPr>
          <w:ilvl w:val="0"/>
          <w:numId w:val="72"/>
        </w:numPr>
        <w:suppressAutoHyphens/>
        <w:spacing w:after="0" w:line="240" w:lineRule="auto"/>
        <w:jc w:val="both"/>
        <w:rPr>
          <w:rFonts w:asciiTheme="minorHAnsi" w:hAnsiTheme="minorHAnsi" w:cstheme="minorHAnsi"/>
          <w:sz w:val="20"/>
          <w:szCs w:val="20"/>
        </w:rPr>
      </w:pPr>
      <w:r w:rsidRPr="000977F2">
        <w:rPr>
          <w:rFonts w:asciiTheme="minorHAnsi" w:hAnsiTheme="minorHAnsi" w:cstheme="minorHAnsi"/>
          <w:sz w:val="20"/>
          <w:szCs w:val="20"/>
        </w:rPr>
        <w:t>Wykonawca zapłacił Podwykonawcy:</w:t>
      </w:r>
    </w:p>
    <w:p w14:paraId="1F01FACC" w14:textId="77777777" w:rsidR="0013116A" w:rsidRPr="000977F2" w:rsidRDefault="0013116A" w:rsidP="0013116A">
      <w:pPr>
        <w:spacing w:line="240" w:lineRule="auto"/>
        <w:ind w:left="709"/>
        <w:jc w:val="both"/>
        <w:rPr>
          <w:rFonts w:asciiTheme="minorHAnsi" w:hAnsiTheme="minorHAnsi" w:cstheme="minorHAnsi"/>
          <w:sz w:val="20"/>
          <w:szCs w:val="20"/>
        </w:rPr>
      </w:pPr>
      <w:r w:rsidRPr="000977F2">
        <w:rPr>
          <w:rFonts w:asciiTheme="minorHAnsi" w:hAnsiTheme="minorHAnsi" w:cstheme="minorHAnsi"/>
          <w:sz w:val="20"/>
          <w:szCs w:val="20"/>
        </w:rPr>
        <w:t>- na podstawie faktury ……………………………… kwotę ………… zł w dniu ………………</w:t>
      </w:r>
    </w:p>
    <w:p w14:paraId="29FF32F0" w14:textId="77777777" w:rsidR="0013116A" w:rsidRPr="000977F2" w:rsidRDefault="0013116A" w:rsidP="0013116A">
      <w:pPr>
        <w:spacing w:line="240" w:lineRule="auto"/>
        <w:ind w:left="709"/>
        <w:jc w:val="both"/>
        <w:rPr>
          <w:rFonts w:asciiTheme="minorHAnsi" w:hAnsiTheme="minorHAnsi" w:cstheme="minorHAnsi"/>
          <w:sz w:val="20"/>
          <w:szCs w:val="20"/>
        </w:rPr>
      </w:pPr>
      <w:r w:rsidRPr="000977F2">
        <w:rPr>
          <w:rFonts w:asciiTheme="minorHAnsi" w:hAnsiTheme="minorHAnsi" w:cstheme="minorHAnsi"/>
          <w:sz w:val="20"/>
          <w:szCs w:val="20"/>
        </w:rPr>
        <w:t>- na podstawie faktury ……………………………… kwotę ………… zł w dniu ………………</w:t>
      </w:r>
    </w:p>
    <w:p w14:paraId="3E51D7F6" w14:textId="77777777" w:rsidR="0013116A" w:rsidRPr="000977F2" w:rsidRDefault="0013116A" w:rsidP="0013116A">
      <w:pPr>
        <w:spacing w:line="240" w:lineRule="auto"/>
        <w:ind w:left="709"/>
        <w:jc w:val="both"/>
        <w:rPr>
          <w:rFonts w:asciiTheme="minorHAnsi" w:hAnsiTheme="minorHAnsi" w:cstheme="minorHAnsi"/>
          <w:sz w:val="20"/>
          <w:szCs w:val="20"/>
        </w:rPr>
      </w:pPr>
      <w:r w:rsidRPr="000977F2">
        <w:rPr>
          <w:rFonts w:asciiTheme="minorHAnsi" w:hAnsiTheme="minorHAnsi" w:cstheme="minorHAnsi"/>
          <w:sz w:val="20"/>
          <w:szCs w:val="20"/>
        </w:rPr>
        <w:t>- na podstawie faktury ……………………………… kwotę ………… zł w dniu ………………</w:t>
      </w:r>
    </w:p>
    <w:p w14:paraId="64D6C9BD" w14:textId="77777777" w:rsidR="0013116A" w:rsidRPr="000977F2" w:rsidRDefault="0013116A" w:rsidP="009B7DCC">
      <w:pPr>
        <w:numPr>
          <w:ilvl w:val="0"/>
          <w:numId w:val="72"/>
        </w:numPr>
        <w:suppressAutoHyphens/>
        <w:spacing w:after="0" w:line="24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Pozostała do zapłaty między wykonawcą a Podwykonawcą kwota ………………… zł, z tego kwota ………………….. zł jest wymagalna (termin zapłaty upłynął …………………………………) natomiast kwota …………………….. jest niewymagalna (termin płatności to ……………………………………)</w:t>
      </w:r>
    </w:p>
    <w:p w14:paraId="1F063B8B" w14:textId="77777777" w:rsidR="0013116A" w:rsidRPr="000977F2" w:rsidRDefault="0013116A" w:rsidP="009B7DCC">
      <w:pPr>
        <w:numPr>
          <w:ilvl w:val="0"/>
          <w:numId w:val="72"/>
        </w:numPr>
        <w:suppressAutoHyphens/>
        <w:spacing w:after="0" w:line="24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 xml:space="preserve">(ewentualnie) kwota …………………. zł jest sporna między Wykonawcą a Podwykonawcą </w:t>
      </w:r>
      <w:r w:rsidRPr="000977F2">
        <w:rPr>
          <w:rFonts w:asciiTheme="minorHAnsi" w:hAnsiTheme="minorHAnsi" w:cstheme="minorHAnsi"/>
          <w:sz w:val="20"/>
          <w:szCs w:val="20"/>
        </w:rPr>
        <w:br/>
        <w:t xml:space="preserve">i kwota ta jest należna zdaniem Podwykonawcy na podstawie ………………………….. </w:t>
      </w:r>
      <w:r w:rsidRPr="000977F2">
        <w:rPr>
          <w:rFonts w:asciiTheme="minorHAnsi" w:hAnsiTheme="minorHAnsi" w:cstheme="minorHAnsi"/>
          <w:sz w:val="20"/>
          <w:szCs w:val="20"/>
        </w:rPr>
        <w:br/>
        <w:t>i przysługuje z tytułu ………………………………………………………………………………..</w:t>
      </w:r>
    </w:p>
    <w:p w14:paraId="4D26FBD7" w14:textId="77777777" w:rsidR="0013116A" w:rsidRPr="000977F2" w:rsidRDefault="0013116A" w:rsidP="009B7DCC">
      <w:pPr>
        <w:numPr>
          <w:ilvl w:val="0"/>
          <w:numId w:val="71"/>
        </w:numPr>
        <w:suppressAutoHyphens/>
        <w:spacing w:after="0" w:line="240" w:lineRule="auto"/>
        <w:ind w:left="426"/>
        <w:jc w:val="both"/>
        <w:rPr>
          <w:rFonts w:asciiTheme="minorHAnsi" w:hAnsiTheme="minorHAnsi" w:cstheme="minorHAnsi"/>
          <w:sz w:val="20"/>
          <w:szCs w:val="20"/>
        </w:rPr>
      </w:pPr>
      <w:r w:rsidRPr="000977F2">
        <w:rPr>
          <w:rFonts w:asciiTheme="minorHAnsi" w:hAnsiTheme="minorHAnsi" w:cstheme="minorHAnsi"/>
          <w:sz w:val="20"/>
          <w:szCs w:val="20"/>
        </w:rPr>
        <w:t>Odnośnie faktów przedstawionych w pkt. 2 przedkładam wszystkie dokumenty w odpisach w tym szczególności:</w:t>
      </w:r>
    </w:p>
    <w:p w14:paraId="6B9857B8" w14:textId="77777777" w:rsidR="0013116A" w:rsidRPr="000977F2" w:rsidRDefault="0013116A" w:rsidP="009B7DCC">
      <w:pPr>
        <w:numPr>
          <w:ilvl w:val="0"/>
          <w:numId w:val="73"/>
        </w:numPr>
        <w:suppressAutoHyphens/>
        <w:spacing w:after="0" w:line="240" w:lineRule="auto"/>
        <w:jc w:val="both"/>
        <w:rPr>
          <w:rFonts w:asciiTheme="minorHAnsi" w:hAnsiTheme="minorHAnsi" w:cstheme="minorHAnsi"/>
          <w:sz w:val="20"/>
          <w:szCs w:val="20"/>
        </w:rPr>
      </w:pPr>
      <w:r w:rsidRPr="000977F2">
        <w:rPr>
          <w:rFonts w:asciiTheme="minorHAnsi" w:hAnsiTheme="minorHAnsi" w:cstheme="minorHAnsi"/>
          <w:sz w:val="20"/>
          <w:szCs w:val="20"/>
        </w:rPr>
        <w:t>Faktury nr ……………………………… i ………………………</w:t>
      </w:r>
    </w:p>
    <w:p w14:paraId="4E6A2E45" w14:textId="77777777" w:rsidR="0013116A" w:rsidRPr="000977F2" w:rsidRDefault="0013116A" w:rsidP="009B7DCC">
      <w:pPr>
        <w:numPr>
          <w:ilvl w:val="0"/>
          <w:numId w:val="73"/>
        </w:numPr>
        <w:suppressAutoHyphens/>
        <w:spacing w:after="0" w:line="240" w:lineRule="auto"/>
        <w:jc w:val="both"/>
        <w:rPr>
          <w:rFonts w:asciiTheme="minorHAnsi" w:hAnsiTheme="minorHAnsi" w:cstheme="minorHAnsi"/>
          <w:sz w:val="20"/>
          <w:szCs w:val="20"/>
        </w:rPr>
      </w:pPr>
      <w:r w:rsidRPr="000977F2">
        <w:rPr>
          <w:rFonts w:asciiTheme="minorHAnsi" w:hAnsiTheme="minorHAnsi" w:cstheme="minorHAnsi"/>
          <w:sz w:val="20"/>
          <w:szCs w:val="20"/>
        </w:rPr>
        <w:t>Protokoły odbioru z dnia ……………………………………. i z dnia……………………….</w:t>
      </w:r>
    </w:p>
    <w:p w14:paraId="5A7DF3CB" w14:textId="77777777" w:rsidR="0013116A" w:rsidRPr="000977F2" w:rsidRDefault="0013116A" w:rsidP="009B7DCC">
      <w:pPr>
        <w:numPr>
          <w:ilvl w:val="0"/>
          <w:numId w:val="73"/>
        </w:numPr>
        <w:suppressAutoHyphens/>
        <w:spacing w:after="0" w:line="240" w:lineRule="auto"/>
        <w:jc w:val="both"/>
        <w:rPr>
          <w:rFonts w:asciiTheme="minorHAnsi" w:hAnsiTheme="minorHAnsi" w:cstheme="minorHAnsi"/>
          <w:sz w:val="20"/>
          <w:szCs w:val="20"/>
        </w:rPr>
      </w:pPr>
      <w:r w:rsidRPr="000977F2">
        <w:rPr>
          <w:rFonts w:asciiTheme="minorHAnsi" w:hAnsiTheme="minorHAnsi" w:cstheme="minorHAnsi"/>
          <w:sz w:val="20"/>
          <w:szCs w:val="20"/>
        </w:rPr>
        <w:t>Oświadczenia Wykonawcy z dnia ………………………. i …………………….</w:t>
      </w:r>
    </w:p>
    <w:p w14:paraId="2CFE8DB6" w14:textId="77777777" w:rsidR="0013116A" w:rsidRPr="000977F2" w:rsidRDefault="0013116A" w:rsidP="009B7DCC">
      <w:pPr>
        <w:numPr>
          <w:ilvl w:val="0"/>
          <w:numId w:val="73"/>
        </w:numPr>
        <w:suppressAutoHyphens/>
        <w:spacing w:after="0" w:line="240" w:lineRule="auto"/>
        <w:jc w:val="both"/>
        <w:rPr>
          <w:rFonts w:asciiTheme="minorHAnsi" w:hAnsiTheme="minorHAnsi" w:cstheme="minorHAnsi"/>
          <w:sz w:val="20"/>
          <w:szCs w:val="20"/>
        </w:rPr>
      </w:pPr>
      <w:r w:rsidRPr="000977F2">
        <w:rPr>
          <w:rFonts w:asciiTheme="minorHAnsi" w:hAnsiTheme="minorHAnsi" w:cstheme="minorHAnsi"/>
          <w:sz w:val="20"/>
          <w:szCs w:val="20"/>
        </w:rPr>
        <w:t>Oświadczenia Podwykonawcy z dnia ………………………. i …………………….</w:t>
      </w:r>
    </w:p>
    <w:p w14:paraId="3C8F463A" w14:textId="77777777" w:rsidR="0013116A" w:rsidRPr="000977F2" w:rsidRDefault="0013116A" w:rsidP="009B7DCC">
      <w:pPr>
        <w:numPr>
          <w:ilvl w:val="0"/>
          <w:numId w:val="73"/>
        </w:numPr>
        <w:suppressAutoHyphens/>
        <w:spacing w:after="0" w:line="240" w:lineRule="auto"/>
        <w:jc w:val="both"/>
        <w:rPr>
          <w:rFonts w:asciiTheme="minorHAnsi" w:hAnsiTheme="minorHAnsi" w:cstheme="minorHAnsi"/>
          <w:sz w:val="20"/>
          <w:szCs w:val="20"/>
        </w:rPr>
      </w:pPr>
      <w:r w:rsidRPr="000977F2">
        <w:rPr>
          <w:rFonts w:asciiTheme="minorHAnsi" w:hAnsiTheme="minorHAnsi" w:cstheme="minorHAnsi"/>
          <w:sz w:val="20"/>
          <w:szCs w:val="20"/>
        </w:rPr>
        <w:t>Oświadczenie dalszego podwykonawcy z dnia ………………….. i ………………. Potwierdzające otrzymanie wymaganych należności z wyszczególnieniem co najmniej należności, nr faktury, terminu wymagalności, terminu otrzymania zapłaty.</w:t>
      </w:r>
    </w:p>
    <w:p w14:paraId="5F85E101" w14:textId="77777777" w:rsidR="0013116A" w:rsidRPr="000977F2" w:rsidRDefault="0013116A" w:rsidP="009B7DCC">
      <w:pPr>
        <w:numPr>
          <w:ilvl w:val="0"/>
          <w:numId w:val="73"/>
        </w:numPr>
        <w:suppressAutoHyphens/>
        <w:spacing w:after="0" w:line="240" w:lineRule="auto"/>
        <w:jc w:val="both"/>
        <w:rPr>
          <w:rFonts w:asciiTheme="minorHAnsi" w:hAnsiTheme="minorHAnsi" w:cstheme="minorHAnsi"/>
          <w:sz w:val="20"/>
          <w:szCs w:val="20"/>
        </w:rPr>
      </w:pPr>
      <w:r w:rsidRPr="000977F2">
        <w:rPr>
          <w:rFonts w:asciiTheme="minorHAnsi" w:hAnsiTheme="minorHAnsi" w:cstheme="minorHAnsi"/>
          <w:sz w:val="20"/>
          <w:szCs w:val="20"/>
        </w:rPr>
        <w:t>(inny ewentualny dowód zapłaty wymaganych należności dla Podwykonawców / dalszych Podwykonawców) …………………</w:t>
      </w:r>
    </w:p>
    <w:p w14:paraId="2E15DD93" w14:textId="77777777" w:rsidR="0013116A" w:rsidRPr="000977F2" w:rsidRDefault="0013116A" w:rsidP="0013116A">
      <w:pPr>
        <w:spacing w:line="240" w:lineRule="auto"/>
        <w:jc w:val="both"/>
        <w:rPr>
          <w:rFonts w:asciiTheme="minorHAnsi" w:hAnsiTheme="minorHAnsi" w:cstheme="minorHAnsi"/>
          <w:sz w:val="20"/>
          <w:szCs w:val="20"/>
        </w:rPr>
      </w:pPr>
    </w:p>
    <w:p w14:paraId="17E20DB2" w14:textId="77777777" w:rsidR="0013116A" w:rsidRPr="000977F2" w:rsidRDefault="0013116A" w:rsidP="0013116A">
      <w:pPr>
        <w:spacing w:line="240" w:lineRule="auto"/>
        <w:ind w:left="4248" w:firstLine="708"/>
        <w:jc w:val="both"/>
        <w:rPr>
          <w:rFonts w:asciiTheme="minorHAnsi" w:hAnsiTheme="minorHAnsi" w:cstheme="minorHAnsi"/>
          <w:sz w:val="20"/>
          <w:szCs w:val="20"/>
        </w:rPr>
      </w:pPr>
      <w:r w:rsidRPr="000977F2">
        <w:rPr>
          <w:rFonts w:asciiTheme="minorHAnsi" w:hAnsiTheme="minorHAnsi" w:cstheme="minorHAnsi"/>
          <w:sz w:val="20"/>
          <w:szCs w:val="20"/>
        </w:rPr>
        <w:t xml:space="preserve">Podwykonawca </w:t>
      </w:r>
    </w:p>
    <w:p w14:paraId="56342F78" w14:textId="77777777" w:rsidR="0013116A" w:rsidRPr="000977F2" w:rsidRDefault="0013116A" w:rsidP="0013116A">
      <w:pPr>
        <w:spacing w:line="240" w:lineRule="auto"/>
        <w:ind w:left="4248" w:firstLine="708"/>
        <w:jc w:val="both"/>
        <w:rPr>
          <w:rFonts w:asciiTheme="minorHAnsi" w:hAnsiTheme="minorHAnsi" w:cstheme="minorHAnsi"/>
          <w:sz w:val="20"/>
          <w:szCs w:val="20"/>
        </w:rPr>
      </w:pPr>
      <w:r w:rsidRPr="000977F2">
        <w:rPr>
          <w:rFonts w:asciiTheme="minorHAnsi" w:hAnsiTheme="minorHAnsi" w:cstheme="minorHAnsi"/>
          <w:sz w:val="20"/>
          <w:szCs w:val="20"/>
        </w:rPr>
        <w:t>……………………………………………</w:t>
      </w:r>
    </w:p>
    <w:p w14:paraId="2B0DE536" w14:textId="77777777" w:rsidR="0013116A" w:rsidRPr="000977F2" w:rsidRDefault="0013116A" w:rsidP="0013116A">
      <w:pPr>
        <w:pStyle w:val="Standard"/>
        <w:shd w:val="clear" w:color="auto" w:fill="FFFFFF" w:themeFill="background1"/>
        <w:spacing w:after="0"/>
        <w:jc w:val="center"/>
        <w:rPr>
          <w:rFonts w:asciiTheme="minorHAnsi" w:hAnsiTheme="minorHAnsi" w:cstheme="minorHAnsi"/>
        </w:rPr>
      </w:pPr>
    </w:p>
    <w:p w14:paraId="4F1F218E" w14:textId="77777777" w:rsidR="00402F0C" w:rsidRPr="000977F2" w:rsidRDefault="00402F0C" w:rsidP="00231058">
      <w:pPr>
        <w:tabs>
          <w:tab w:val="right" w:pos="5760"/>
          <w:tab w:val="left" w:pos="6709"/>
          <w:tab w:val="right" w:leader="dot" w:pos="9000"/>
        </w:tabs>
        <w:rPr>
          <w:rFonts w:asciiTheme="minorHAnsi" w:hAnsiTheme="minorHAnsi" w:cstheme="minorHAnsi"/>
          <w:sz w:val="20"/>
          <w:szCs w:val="20"/>
        </w:rPr>
      </w:pPr>
    </w:p>
    <w:p w14:paraId="785735B9" w14:textId="77777777" w:rsidR="008E2528" w:rsidRPr="000977F2" w:rsidRDefault="00A829D3" w:rsidP="00B9652D">
      <w:pPr>
        <w:tabs>
          <w:tab w:val="right" w:pos="5760"/>
          <w:tab w:val="left" w:pos="6709"/>
          <w:tab w:val="right" w:leader="dot" w:pos="9000"/>
        </w:tabs>
        <w:jc w:val="right"/>
        <w:rPr>
          <w:rFonts w:asciiTheme="minorHAnsi" w:hAnsiTheme="minorHAnsi" w:cstheme="minorHAnsi"/>
          <w:color w:val="FF0000"/>
          <w:sz w:val="16"/>
          <w:szCs w:val="16"/>
          <w:lang w:eastAsia="zh-CN"/>
        </w:rPr>
        <w:sectPr w:rsidR="008E2528" w:rsidRPr="000977F2" w:rsidSect="00921B34">
          <w:headerReference w:type="even" r:id="rId15"/>
          <w:headerReference w:type="default" r:id="rId16"/>
          <w:footerReference w:type="default" r:id="rId17"/>
          <w:headerReference w:type="first" r:id="rId18"/>
          <w:footerReference w:type="first" r:id="rId19"/>
          <w:pgSz w:w="11906" w:h="16838" w:code="9"/>
          <w:pgMar w:top="709" w:right="1418" w:bottom="851" w:left="1418" w:header="426" w:footer="851" w:gutter="0"/>
          <w:pgNumType w:start="1"/>
          <w:cols w:space="708"/>
          <w:titlePg/>
          <w:docGrid w:linePitch="360"/>
        </w:sectPr>
      </w:pPr>
      <w:r w:rsidRPr="000977F2">
        <w:rPr>
          <w:rFonts w:asciiTheme="minorHAnsi" w:hAnsiTheme="minorHAnsi" w:cstheme="minorHAnsi"/>
          <w:b/>
          <w:sz w:val="20"/>
          <w:szCs w:val="20"/>
        </w:rPr>
        <w:br w:type="page"/>
      </w:r>
    </w:p>
    <w:p w14:paraId="44B5050D" w14:textId="59995DF2" w:rsidR="00921B34" w:rsidRPr="000977F2" w:rsidRDefault="00173EF2" w:rsidP="00921B34">
      <w:pPr>
        <w:pStyle w:val="Akapitzlist"/>
        <w:suppressAutoHyphens/>
        <w:autoSpaceDE w:val="0"/>
        <w:spacing w:after="120"/>
        <w:ind w:left="0"/>
        <w:contextualSpacing w:val="0"/>
        <w:jc w:val="right"/>
        <w:rPr>
          <w:rFonts w:asciiTheme="minorHAnsi" w:hAnsiTheme="minorHAnsi" w:cstheme="minorHAnsi"/>
          <w:b/>
          <w:sz w:val="20"/>
          <w:szCs w:val="20"/>
        </w:rPr>
      </w:pPr>
      <w:r w:rsidRPr="000977F2">
        <w:rPr>
          <w:rFonts w:asciiTheme="minorHAnsi" w:hAnsiTheme="minorHAnsi" w:cstheme="minorHAnsi"/>
          <w:b/>
          <w:sz w:val="20"/>
          <w:szCs w:val="20"/>
        </w:rPr>
        <w:lastRenderedPageBreak/>
        <w:t xml:space="preserve">Załącznik nr </w:t>
      </w:r>
      <w:r w:rsidR="00CF137C">
        <w:rPr>
          <w:rFonts w:asciiTheme="minorHAnsi" w:hAnsiTheme="minorHAnsi" w:cstheme="minorHAnsi"/>
          <w:b/>
          <w:sz w:val="20"/>
          <w:szCs w:val="20"/>
        </w:rPr>
        <w:t>7</w:t>
      </w:r>
      <w:r w:rsidRPr="000977F2">
        <w:rPr>
          <w:rFonts w:asciiTheme="minorHAnsi" w:hAnsiTheme="minorHAnsi" w:cstheme="minorHAnsi"/>
          <w:b/>
          <w:sz w:val="20"/>
          <w:szCs w:val="20"/>
        </w:rPr>
        <w:t xml:space="preserve"> </w:t>
      </w:r>
    </w:p>
    <w:p w14:paraId="6F8F8D86" w14:textId="77777777" w:rsidR="00921B34" w:rsidRPr="000977F2" w:rsidRDefault="00921B34" w:rsidP="00921B34">
      <w:pPr>
        <w:spacing w:after="0" w:line="240" w:lineRule="auto"/>
        <w:rPr>
          <w:rFonts w:asciiTheme="minorHAnsi" w:hAnsiTheme="minorHAnsi" w:cstheme="minorHAnsi"/>
          <w:sz w:val="20"/>
          <w:szCs w:val="20"/>
        </w:rPr>
      </w:pPr>
      <w:r w:rsidRPr="000977F2">
        <w:rPr>
          <w:rFonts w:asciiTheme="minorHAnsi" w:hAnsiTheme="minorHAnsi" w:cstheme="minorHAnsi"/>
          <w:b/>
          <w:sz w:val="20"/>
          <w:szCs w:val="20"/>
          <w:u w:val="single"/>
        </w:rPr>
        <w:t>Dane Wykonawcy:</w:t>
      </w:r>
    </w:p>
    <w:p w14:paraId="71354AA8" w14:textId="77777777" w:rsidR="00921B34" w:rsidRPr="000977F2" w:rsidRDefault="00921B34" w:rsidP="00921B34">
      <w:pPr>
        <w:spacing w:after="0" w:line="240" w:lineRule="auto"/>
        <w:jc w:val="both"/>
        <w:rPr>
          <w:rFonts w:asciiTheme="minorHAnsi" w:hAnsiTheme="minorHAnsi" w:cstheme="minorHAnsi"/>
          <w:b/>
          <w:sz w:val="20"/>
          <w:szCs w:val="20"/>
        </w:rPr>
      </w:pPr>
      <w:r w:rsidRPr="000977F2">
        <w:rPr>
          <w:rFonts w:asciiTheme="minorHAnsi" w:hAnsiTheme="minorHAnsi" w:cstheme="minorHAnsi"/>
          <w:b/>
          <w:sz w:val="20"/>
          <w:szCs w:val="20"/>
        </w:rPr>
        <w:t xml:space="preserve">Nazwa: </w:t>
      </w:r>
      <w:r w:rsidRPr="000977F2">
        <w:rPr>
          <w:rFonts w:asciiTheme="minorHAnsi" w:hAnsiTheme="minorHAnsi" w:cstheme="minorHAnsi"/>
          <w:sz w:val="20"/>
          <w:szCs w:val="20"/>
        </w:rPr>
        <w:t>........................................................................................................................................</w:t>
      </w:r>
    </w:p>
    <w:p w14:paraId="247E0E56" w14:textId="77777777" w:rsidR="00921B34" w:rsidRPr="000977F2" w:rsidRDefault="00921B34" w:rsidP="00921B34">
      <w:pPr>
        <w:spacing w:after="0" w:line="240" w:lineRule="auto"/>
        <w:jc w:val="both"/>
        <w:rPr>
          <w:rFonts w:asciiTheme="minorHAnsi" w:hAnsiTheme="minorHAnsi" w:cstheme="minorHAnsi"/>
          <w:b/>
          <w:sz w:val="20"/>
          <w:szCs w:val="20"/>
        </w:rPr>
      </w:pPr>
      <w:r w:rsidRPr="000977F2">
        <w:rPr>
          <w:rFonts w:asciiTheme="minorHAnsi" w:hAnsiTheme="minorHAnsi" w:cstheme="minorHAnsi"/>
          <w:b/>
          <w:sz w:val="20"/>
          <w:szCs w:val="20"/>
        </w:rPr>
        <w:t xml:space="preserve">ul: </w:t>
      </w:r>
      <w:r w:rsidRPr="000977F2">
        <w:rPr>
          <w:rFonts w:asciiTheme="minorHAnsi" w:hAnsiTheme="minorHAnsi" w:cstheme="minorHAnsi"/>
          <w:sz w:val="20"/>
          <w:szCs w:val="20"/>
        </w:rPr>
        <w:t>................................................................................................................................................</w:t>
      </w:r>
    </w:p>
    <w:p w14:paraId="12F8C419" w14:textId="77777777" w:rsidR="00921B34" w:rsidRPr="000977F2" w:rsidRDefault="00921B34" w:rsidP="00921B34">
      <w:pPr>
        <w:spacing w:after="0" w:line="240" w:lineRule="auto"/>
        <w:jc w:val="both"/>
        <w:rPr>
          <w:rFonts w:asciiTheme="minorHAnsi" w:hAnsiTheme="minorHAnsi" w:cstheme="minorHAnsi"/>
          <w:b/>
          <w:sz w:val="20"/>
          <w:szCs w:val="20"/>
        </w:rPr>
      </w:pPr>
      <w:r w:rsidRPr="000977F2">
        <w:rPr>
          <w:rFonts w:asciiTheme="minorHAnsi" w:hAnsiTheme="minorHAnsi" w:cstheme="minorHAnsi"/>
          <w:b/>
          <w:sz w:val="20"/>
          <w:szCs w:val="20"/>
        </w:rPr>
        <w:t>Kod i miejscowość</w:t>
      </w:r>
      <w:r w:rsidRPr="000977F2">
        <w:rPr>
          <w:rFonts w:asciiTheme="minorHAnsi" w:hAnsiTheme="minorHAnsi" w:cstheme="minorHAnsi"/>
          <w:sz w:val="20"/>
          <w:szCs w:val="20"/>
        </w:rPr>
        <w:t>: ……………………………………………………..…….………………………….…..……..……...……</w:t>
      </w:r>
    </w:p>
    <w:p w14:paraId="6C87B82A" w14:textId="77777777" w:rsidR="00921B34" w:rsidRPr="000977F2" w:rsidRDefault="00921B34" w:rsidP="00921B34">
      <w:pPr>
        <w:pStyle w:val="Akapitzlist"/>
        <w:suppressAutoHyphens/>
        <w:autoSpaceDE w:val="0"/>
        <w:spacing w:after="120"/>
        <w:ind w:left="0"/>
        <w:contextualSpacing w:val="0"/>
        <w:jc w:val="right"/>
        <w:rPr>
          <w:rFonts w:asciiTheme="minorHAnsi" w:hAnsiTheme="minorHAnsi" w:cstheme="minorHAnsi"/>
          <w:color w:val="FF0000"/>
          <w:sz w:val="16"/>
          <w:szCs w:val="16"/>
          <w:lang w:eastAsia="zh-CN"/>
        </w:rPr>
      </w:pPr>
    </w:p>
    <w:p w14:paraId="2DB10F3B" w14:textId="77777777" w:rsidR="00921B34" w:rsidRPr="000977F2" w:rsidRDefault="00921B34" w:rsidP="00921B34">
      <w:pPr>
        <w:pStyle w:val="Akapitzlist"/>
        <w:suppressAutoHyphens/>
        <w:autoSpaceDE w:val="0"/>
        <w:spacing w:after="120"/>
        <w:ind w:left="0"/>
        <w:contextualSpacing w:val="0"/>
        <w:jc w:val="right"/>
        <w:rPr>
          <w:rFonts w:asciiTheme="minorHAnsi" w:hAnsiTheme="minorHAnsi" w:cstheme="minorHAnsi"/>
          <w:color w:val="FF0000"/>
          <w:sz w:val="16"/>
          <w:szCs w:val="16"/>
          <w:lang w:eastAsia="zh-CN"/>
        </w:rPr>
      </w:pPr>
    </w:p>
    <w:p w14:paraId="7CA21A87" w14:textId="77777777" w:rsidR="00921B34" w:rsidRPr="000977F2" w:rsidRDefault="00921B34" w:rsidP="00921B34">
      <w:pPr>
        <w:pStyle w:val="Cytatintensywny"/>
        <w:ind w:left="0" w:right="0"/>
        <w:rPr>
          <w:rFonts w:asciiTheme="minorHAnsi" w:hAnsiTheme="minorHAnsi" w:cstheme="minorHAnsi"/>
          <w:i w:val="0"/>
        </w:rPr>
      </w:pPr>
      <w:r w:rsidRPr="000977F2">
        <w:rPr>
          <w:rFonts w:asciiTheme="minorHAnsi" w:hAnsiTheme="minorHAnsi" w:cstheme="minorHAnsi"/>
          <w:i w:val="0"/>
        </w:rPr>
        <w:t xml:space="preserve">ZOBOWIĄZANIE </w:t>
      </w:r>
      <w:r w:rsidRPr="000977F2">
        <w:rPr>
          <w:rFonts w:asciiTheme="minorHAnsi" w:hAnsiTheme="minorHAnsi" w:cstheme="minorHAnsi"/>
          <w:i w:val="0"/>
        </w:rPr>
        <w:br/>
        <w:t>DO ODDANIA DO DYSPOZYCJI NIEZBĘDNYCH ZASOBÓW NA POTRZEBY REALIZACJI ZAMÓWIENIA</w:t>
      </w:r>
    </w:p>
    <w:p w14:paraId="71E0B3E9" w14:textId="77777777" w:rsidR="009B7DCC" w:rsidRDefault="00921B34" w:rsidP="009B7DCC">
      <w:pPr>
        <w:pStyle w:val="NormalnyWeb"/>
        <w:ind w:left="3261" w:hanging="3261"/>
        <w:jc w:val="both"/>
        <w:rPr>
          <w:rFonts w:asciiTheme="minorHAnsi" w:hAnsiTheme="minorHAnsi" w:cstheme="minorHAnsi"/>
          <w:bCs/>
          <w:sz w:val="20"/>
          <w:szCs w:val="20"/>
        </w:rPr>
      </w:pPr>
      <w:r w:rsidRPr="008D0D2B">
        <w:rPr>
          <w:rFonts w:asciiTheme="minorHAnsi" w:hAnsiTheme="minorHAnsi" w:cstheme="minorHAnsi"/>
          <w:bCs/>
          <w:sz w:val="20"/>
          <w:szCs w:val="20"/>
        </w:rPr>
        <w:t xml:space="preserve">Ja(/My) niżej podpisany(/ni) </w:t>
      </w:r>
      <w:r w:rsidRPr="008D0D2B">
        <w:rPr>
          <w:rFonts w:asciiTheme="minorHAnsi" w:hAnsiTheme="minorHAnsi" w:cstheme="minorHAnsi"/>
          <w:sz w:val="20"/>
          <w:szCs w:val="20"/>
        </w:rPr>
        <w:t>………………………………….…….……………..………</w:t>
      </w:r>
      <w:r w:rsidRPr="008D0D2B">
        <w:rPr>
          <w:rFonts w:asciiTheme="minorHAnsi" w:hAnsiTheme="minorHAnsi" w:cstheme="minorHAnsi"/>
          <w:bCs/>
          <w:sz w:val="20"/>
          <w:szCs w:val="20"/>
        </w:rPr>
        <w:t xml:space="preserve"> będąc upoważnionym(/mi) </w:t>
      </w:r>
      <w:r w:rsidR="009B7DCC">
        <w:rPr>
          <w:rFonts w:asciiTheme="minorHAnsi" w:hAnsiTheme="minorHAnsi" w:cstheme="minorHAnsi"/>
          <w:bCs/>
          <w:sz w:val="20"/>
          <w:szCs w:val="20"/>
        </w:rPr>
        <w:br/>
      </w:r>
      <w:r w:rsidR="009B7DCC" w:rsidRPr="009B7DCC">
        <w:rPr>
          <w:rFonts w:asciiTheme="minorHAnsi" w:hAnsiTheme="minorHAnsi" w:cstheme="minorHAnsi"/>
          <w:i/>
          <w:iCs/>
          <w:sz w:val="16"/>
          <w:szCs w:val="16"/>
        </w:rPr>
        <w:t>(imię i nazwisko składającego oświadczenie)</w:t>
      </w:r>
    </w:p>
    <w:p w14:paraId="5462F00C" w14:textId="77777777" w:rsidR="00921B34" w:rsidRPr="008D0D2B" w:rsidRDefault="00921B34" w:rsidP="009B7DCC">
      <w:pPr>
        <w:pStyle w:val="NormalnyWeb"/>
        <w:jc w:val="both"/>
        <w:rPr>
          <w:rFonts w:asciiTheme="minorHAnsi" w:hAnsiTheme="minorHAnsi" w:cstheme="minorHAnsi"/>
          <w:bCs/>
          <w:sz w:val="20"/>
          <w:szCs w:val="20"/>
        </w:rPr>
      </w:pPr>
      <w:r w:rsidRPr="008D0D2B">
        <w:rPr>
          <w:rFonts w:asciiTheme="minorHAnsi" w:hAnsiTheme="minorHAnsi" w:cstheme="minorHAnsi"/>
          <w:bCs/>
          <w:sz w:val="20"/>
          <w:szCs w:val="20"/>
        </w:rPr>
        <w:t xml:space="preserve">do </w:t>
      </w:r>
      <w:r w:rsidR="009B7DCC" w:rsidRPr="008D0D2B">
        <w:rPr>
          <w:rFonts w:asciiTheme="minorHAnsi" w:hAnsiTheme="minorHAnsi" w:cstheme="minorHAnsi"/>
          <w:bCs/>
          <w:sz w:val="20"/>
          <w:szCs w:val="20"/>
        </w:rPr>
        <w:t>reprezentowania</w:t>
      </w:r>
      <w:r w:rsidR="009B7DCC" w:rsidRPr="008D0D2B">
        <w:rPr>
          <w:rFonts w:asciiTheme="minorHAnsi" w:hAnsiTheme="minorHAnsi" w:cstheme="minorHAnsi"/>
          <w:sz w:val="20"/>
          <w:szCs w:val="20"/>
        </w:rPr>
        <w:t>:</w:t>
      </w:r>
    </w:p>
    <w:p w14:paraId="729FE6AE" w14:textId="77777777" w:rsidR="00921B34" w:rsidRPr="009B7DCC" w:rsidRDefault="00921B34" w:rsidP="009B7DCC">
      <w:pPr>
        <w:pStyle w:val="NormalnyWeb"/>
        <w:ind w:left="2268"/>
        <w:jc w:val="both"/>
        <w:rPr>
          <w:rFonts w:asciiTheme="minorHAnsi" w:hAnsiTheme="minorHAnsi" w:cstheme="minorHAnsi"/>
          <w:i/>
          <w:iCs/>
          <w:sz w:val="20"/>
          <w:szCs w:val="20"/>
        </w:rPr>
      </w:pPr>
      <w:r w:rsidRPr="008D0D2B">
        <w:rPr>
          <w:rFonts w:asciiTheme="minorHAnsi" w:hAnsiTheme="minorHAnsi" w:cstheme="minorHAnsi"/>
          <w:i/>
          <w:iCs/>
          <w:sz w:val="20"/>
          <w:szCs w:val="20"/>
        </w:rPr>
        <w:t xml:space="preserve">                   </w:t>
      </w:r>
    </w:p>
    <w:p w14:paraId="7B6197BF" w14:textId="77777777" w:rsidR="00921B34" w:rsidRPr="008D0D2B" w:rsidRDefault="00921B34" w:rsidP="009B7DCC">
      <w:pPr>
        <w:pStyle w:val="NormalnyWeb"/>
        <w:jc w:val="both"/>
        <w:rPr>
          <w:rFonts w:asciiTheme="minorHAnsi" w:hAnsiTheme="minorHAnsi" w:cstheme="minorHAnsi"/>
          <w:sz w:val="20"/>
          <w:szCs w:val="20"/>
        </w:rPr>
      </w:pPr>
      <w:r w:rsidRPr="008D0D2B">
        <w:rPr>
          <w:rFonts w:asciiTheme="minorHAnsi" w:hAnsiTheme="minorHAnsi" w:cstheme="minorHAnsi"/>
          <w:sz w:val="20"/>
          <w:szCs w:val="20"/>
        </w:rPr>
        <w:t>…………………………….……………………………………………………………………….………………………………………………..……</w:t>
      </w:r>
    </w:p>
    <w:p w14:paraId="6A076203" w14:textId="77777777" w:rsidR="00921B34" w:rsidRPr="009B7DCC" w:rsidRDefault="00921B34" w:rsidP="009B7DCC">
      <w:pPr>
        <w:pStyle w:val="NormalnyWeb"/>
        <w:ind w:left="2268" w:firstLine="709"/>
        <w:jc w:val="both"/>
        <w:rPr>
          <w:rFonts w:asciiTheme="minorHAnsi" w:hAnsiTheme="minorHAnsi" w:cstheme="minorHAnsi"/>
          <w:sz w:val="16"/>
          <w:szCs w:val="16"/>
        </w:rPr>
      </w:pPr>
      <w:r w:rsidRPr="009B7DCC">
        <w:rPr>
          <w:rFonts w:asciiTheme="minorHAnsi" w:hAnsiTheme="minorHAnsi" w:cstheme="minorHAnsi"/>
          <w:i/>
          <w:iCs/>
          <w:sz w:val="16"/>
          <w:szCs w:val="16"/>
        </w:rPr>
        <w:t>(nazwa i adres podmiotu oddającego do dyspozycji zasoby)</w:t>
      </w:r>
    </w:p>
    <w:p w14:paraId="3847EF06" w14:textId="77777777" w:rsidR="00921B34" w:rsidRPr="008D0D2B" w:rsidRDefault="00921B34" w:rsidP="009B7DCC">
      <w:pPr>
        <w:pStyle w:val="NormalnyWeb"/>
        <w:jc w:val="both"/>
        <w:rPr>
          <w:rFonts w:asciiTheme="minorHAnsi" w:hAnsiTheme="minorHAnsi" w:cstheme="minorHAnsi"/>
          <w:sz w:val="20"/>
          <w:szCs w:val="20"/>
        </w:rPr>
      </w:pPr>
    </w:p>
    <w:p w14:paraId="3AA97C2B" w14:textId="77777777" w:rsidR="00921B34" w:rsidRPr="008D0D2B" w:rsidRDefault="00921B34" w:rsidP="009B7DCC">
      <w:pPr>
        <w:pStyle w:val="NormalnyWeb"/>
        <w:jc w:val="both"/>
        <w:rPr>
          <w:rFonts w:asciiTheme="minorHAnsi" w:hAnsiTheme="minorHAnsi" w:cstheme="minorHAnsi"/>
          <w:sz w:val="20"/>
          <w:szCs w:val="20"/>
        </w:rPr>
      </w:pPr>
      <w:r w:rsidRPr="008D0D2B">
        <w:rPr>
          <w:rFonts w:asciiTheme="minorHAnsi" w:hAnsiTheme="minorHAnsi" w:cstheme="minorHAnsi"/>
          <w:bCs/>
          <w:sz w:val="20"/>
          <w:szCs w:val="20"/>
        </w:rPr>
        <w:t>Oświadczam(/y),</w:t>
      </w:r>
      <w:r w:rsidR="00303958" w:rsidRPr="008D0D2B">
        <w:rPr>
          <w:rFonts w:asciiTheme="minorHAnsi" w:hAnsiTheme="minorHAnsi" w:cstheme="minorHAnsi"/>
          <w:sz w:val="20"/>
          <w:szCs w:val="20"/>
        </w:rPr>
        <w:t xml:space="preserve"> </w:t>
      </w:r>
      <w:r w:rsidRPr="008D0D2B">
        <w:rPr>
          <w:rFonts w:asciiTheme="minorHAnsi" w:hAnsiTheme="minorHAnsi" w:cstheme="minorHAnsi"/>
          <w:bCs/>
          <w:sz w:val="20"/>
          <w:szCs w:val="20"/>
        </w:rPr>
        <w:t xml:space="preserve">że wyżej wymieniony podmiot, stosownie do art. </w:t>
      </w:r>
      <w:r w:rsidR="00303958" w:rsidRPr="008D0D2B">
        <w:rPr>
          <w:rFonts w:asciiTheme="minorHAnsi" w:hAnsiTheme="minorHAnsi" w:cstheme="minorHAnsi"/>
          <w:bCs/>
          <w:sz w:val="20"/>
          <w:szCs w:val="20"/>
        </w:rPr>
        <w:t>118 ust. 3</w:t>
      </w:r>
      <w:r w:rsidRPr="008D0D2B">
        <w:rPr>
          <w:rFonts w:asciiTheme="minorHAnsi" w:hAnsiTheme="minorHAnsi" w:cstheme="minorHAnsi"/>
          <w:bCs/>
          <w:sz w:val="20"/>
          <w:szCs w:val="20"/>
        </w:rPr>
        <w:t xml:space="preserve"> ustawy z dnia </w:t>
      </w:r>
      <w:r w:rsidR="00303958" w:rsidRPr="008D0D2B">
        <w:rPr>
          <w:rFonts w:asciiTheme="minorHAnsi" w:hAnsiTheme="minorHAnsi" w:cstheme="minorHAnsi"/>
          <w:bCs/>
          <w:sz w:val="20"/>
          <w:szCs w:val="20"/>
        </w:rPr>
        <w:t>11</w:t>
      </w:r>
      <w:r w:rsidRPr="008D0D2B">
        <w:rPr>
          <w:rFonts w:asciiTheme="minorHAnsi" w:hAnsiTheme="minorHAnsi" w:cstheme="minorHAnsi"/>
          <w:bCs/>
          <w:sz w:val="20"/>
          <w:szCs w:val="20"/>
        </w:rPr>
        <w:t> </w:t>
      </w:r>
      <w:r w:rsidR="00303958" w:rsidRPr="008D0D2B">
        <w:rPr>
          <w:rFonts w:asciiTheme="minorHAnsi" w:hAnsiTheme="minorHAnsi" w:cstheme="minorHAnsi"/>
          <w:bCs/>
          <w:sz w:val="20"/>
          <w:szCs w:val="20"/>
        </w:rPr>
        <w:t>września</w:t>
      </w:r>
      <w:r w:rsidRPr="008D0D2B">
        <w:rPr>
          <w:rFonts w:asciiTheme="minorHAnsi" w:hAnsiTheme="minorHAnsi" w:cstheme="minorHAnsi"/>
          <w:bCs/>
          <w:sz w:val="20"/>
          <w:szCs w:val="20"/>
        </w:rPr>
        <w:t xml:space="preserve"> 20</w:t>
      </w:r>
      <w:r w:rsidR="00303958" w:rsidRPr="008D0D2B">
        <w:rPr>
          <w:rFonts w:asciiTheme="minorHAnsi" w:hAnsiTheme="minorHAnsi" w:cstheme="minorHAnsi"/>
          <w:bCs/>
          <w:sz w:val="20"/>
          <w:szCs w:val="20"/>
        </w:rPr>
        <w:t>19</w:t>
      </w:r>
      <w:r w:rsidRPr="008D0D2B">
        <w:rPr>
          <w:rFonts w:asciiTheme="minorHAnsi" w:hAnsiTheme="minorHAnsi" w:cstheme="minorHAnsi"/>
          <w:bCs/>
          <w:sz w:val="20"/>
          <w:szCs w:val="20"/>
        </w:rPr>
        <w:t xml:space="preserve"> r. Prawo zamówień publicznych (Dz. U. z 20</w:t>
      </w:r>
      <w:r w:rsidR="00777FDD" w:rsidRPr="008D0D2B">
        <w:rPr>
          <w:rFonts w:asciiTheme="minorHAnsi" w:hAnsiTheme="minorHAnsi" w:cstheme="minorHAnsi"/>
          <w:bCs/>
          <w:sz w:val="20"/>
          <w:szCs w:val="20"/>
        </w:rPr>
        <w:t>2</w:t>
      </w:r>
      <w:r w:rsidR="008D0D2B" w:rsidRPr="008D0D2B">
        <w:rPr>
          <w:rFonts w:asciiTheme="minorHAnsi" w:hAnsiTheme="minorHAnsi" w:cstheme="minorHAnsi"/>
          <w:bCs/>
          <w:sz w:val="20"/>
          <w:szCs w:val="20"/>
        </w:rPr>
        <w:t>4</w:t>
      </w:r>
      <w:r w:rsidRPr="008D0D2B">
        <w:rPr>
          <w:rFonts w:asciiTheme="minorHAnsi" w:hAnsiTheme="minorHAnsi" w:cstheme="minorHAnsi"/>
          <w:bCs/>
          <w:sz w:val="20"/>
          <w:szCs w:val="20"/>
        </w:rPr>
        <w:t xml:space="preserve"> r., poz. </w:t>
      </w:r>
      <w:r w:rsidR="008D0D2B" w:rsidRPr="008D0D2B">
        <w:rPr>
          <w:rFonts w:asciiTheme="minorHAnsi" w:hAnsiTheme="minorHAnsi" w:cstheme="minorHAnsi"/>
          <w:bCs/>
          <w:sz w:val="20"/>
          <w:szCs w:val="20"/>
        </w:rPr>
        <w:t>1320</w:t>
      </w:r>
      <w:r w:rsidR="00303958" w:rsidRPr="008D0D2B">
        <w:rPr>
          <w:rFonts w:asciiTheme="minorHAnsi" w:hAnsiTheme="minorHAnsi" w:cstheme="minorHAnsi"/>
          <w:bCs/>
          <w:sz w:val="20"/>
          <w:szCs w:val="20"/>
        </w:rPr>
        <w:t xml:space="preserve"> z późn. zm.</w:t>
      </w:r>
      <w:r w:rsidRPr="008D0D2B">
        <w:rPr>
          <w:rFonts w:asciiTheme="minorHAnsi" w:hAnsiTheme="minorHAnsi" w:cstheme="minorHAnsi"/>
          <w:bCs/>
          <w:sz w:val="20"/>
          <w:szCs w:val="20"/>
        </w:rPr>
        <w:t>), odda Wykonawcy</w:t>
      </w:r>
    </w:p>
    <w:p w14:paraId="130D3FF0" w14:textId="77777777" w:rsidR="00921B34" w:rsidRPr="008D0D2B" w:rsidRDefault="00921B34" w:rsidP="009B7DCC">
      <w:pPr>
        <w:pStyle w:val="NormalnyWeb"/>
        <w:jc w:val="both"/>
        <w:rPr>
          <w:rFonts w:asciiTheme="minorHAnsi" w:hAnsiTheme="minorHAnsi" w:cstheme="minorHAnsi"/>
          <w:sz w:val="20"/>
          <w:szCs w:val="20"/>
        </w:rPr>
      </w:pPr>
      <w:r w:rsidRPr="008D0D2B">
        <w:rPr>
          <w:rFonts w:asciiTheme="minorHAnsi" w:hAnsiTheme="minorHAnsi" w:cstheme="minorHAnsi"/>
          <w:sz w:val="20"/>
          <w:szCs w:val="20"/>
        </w:rPr>
        <w:t>………………………………………………………………………………………………………....…………………………….…………….…….</w:t>
      </w:r>
    </w:p>
    <w:p w14:paraId="7E5A8425" w14:textId="77777777" w:rsidR="00921B34" w:rsidRPr="008D0D2B" w:rsidRDefault="00921B34" w:rsidP="009B7DCC">
      <w:pPr>
        <w:pStyle w:val="NormalnyWeb"/>
        <w:jc w:val="both"/>
        <w:rPr>
          <w:rFonts w:asciiTheme="minorHAnsi" w:hAnsiTheme="minorHAnsi" w:cstheme="minorHAnsi"/>
          <w:sz w:val="20"/>
          <w:szCs w:val="20"/>
        </w:rPr>
      </w:pPr>
      <w:r w:rsidRPr="008D0D2B">
        <w:rPr>
          <w:rFonts w:asciiTheme="minorHAnsi" w:hAnsiTheme="minorHAnsi" w:cstheme="minorHAnsi"/>
          <w:i/>
          <w:iCs/>
          <w:sz w:val="20"/>
          <w:szCs w:val="20"/>
        </w:rPr>
        <w:t>(nazwa i adres Wykonawcy składającego ofertę)</w:t>
      </w:r>
    </w:p>
    <w:p w14:paraId="718C74DA" w14:textId="77777777" w:rsidR="00921B34" w:rsidRPr="008D0D2B" w:rsidRDefault="00921B34" w:rsidP="009B7DCC">
      <w:pPr>
        <w:pStyle w:val="NormalnyWeb"/>
        <w:jc w:val="both"/>
        <w:rPr>
          <w:rFonts w:asciiTheme="minorHAnsi" w:hAnsiTheme="minorHAnsi" w:cstheme="minorHAnsi"/>
          <w:sz w:val="20"/>
          <w:szCs w:val="20"/>
        </w:rPr>
      </w:pPr>
    </w:p>
    <w:p w14:paraId="346BC150" w14:textId="77777777" w:rsidR="00921B34" w:rsidRPr="008D0D2B" w:rsidRDefault="00921B34" w:rsidP="009B7DCC">
      <w:pPr>
        <w:pStyle w:val="NormalnyWeb"/>
        <w:jc w:val="both"/>
        <w:rPr>
          <w:rFonts w:asciiTheme="minorHAnsi" w:hAnsiTheme="minorHAnsi" w:cstheme="minorHAnsi"/>
          <w:bCs/>
          <w:sz w:val="20"/>
          <w:szCs w:val="20"/>
          <w:vertAlign w:val="superscript"/>
        </w:rPr>
      </w:pPr>
      <w:r w:rsidRPr="008D0D2B">
        <w:rPr>
          <w:rFonts w:asciiTheme="minorHAnsi" w:hAnsiTheme="minorHAnsi" w:cstheme="minorHAnsi"/>
          <w:bCs/>
          <w:sz w:val="20"/>
          <w:szCs w:val="20"/>
        </w:rPr>
        <w:t>do dyspozycji niezbędne zasoby dotyczące:</w:t>
      </w:r>
    </w:p>
    <w:p w14:paraId="24E3E61E" w14:textId="77777777" w:rsidR="00303958" w:rsidRPr="009B7DCC" w:rsidRDefault="00303958" w:rsidP="009B7DCC">
      <w:pPr>
        <w:pStyle w:val="Akapitzlist"/>
        <w:widowControl w:val="0"/>
        <w:numPr>
          <w:ilvl w:val="1"/>
          <w:numId w:val="34"/>
        </w:numPr>
        <w:suppressAutoHyphens/>
        <w:spacing w:line="360" w:lineRule="auto"/>
        <w:ind w:left="567" w:hanging="293"/>
        <w:jc w:val="both"/>
        <w:rPr>
          <w:rFonts w:asciiTheme="minorHAnsi" w:eastAsia="Arial" w:hAnsiTheme="minorHAnsi" w:cstheme="minorHAnsi"/>
          <w:sz w:val="20"/>
          <w:szCs w:val="20"/>
        </w:rPr>
      </w:pPr>
      <w:r w:rsidRPr="009B7DCC">
        <w:rPr>
          <w:rFonts w:asciiTheme="minorHAnsi" w:eastAsia="Arial" w:hAnsiTheme="minorHAnsi" w:cstheme="minorHAnsi"/>
          <w:sz w:val="20"/>
          <w:szCs w:val="20"/>
        </w:rPr>
        <w:t>Zdolności do występowania w obrocie gospodarczym – zamawiający nie określa warunku w tym zakresie</w:t>
      </w:r>
    </w:p>
    <w:p w14:paraId="55FFCE62" w14:textId="77777777" w:rsidR="00303958" w:rsidRPr="009B7DCC" w:rsidRDefault="00303958" w:rsidP="009B7DCC">
      <w:pPr>
        <w:widowControl w:val="0"/>
        <w:numPr>
          <w:ilvl w:val="1"/>
          <w:numId w:val="34"/>
        </w:numPr>
        <w:suppressAutoHyphens/>
        <w:spacing w:after="0" w:line="360" w:lineRule="auto"/>
        <w:ind w:left="567" w:hanging="293"/>
        <w:jc w:val="both"/>
        <w:rPr>
          <w:rFonts w:asciiTheme="minorHAnsi" w:eastAsia="Arial" w:hAnsiTheme="minorHAnsi" w:cstheme="minorHAnsi"/>
          <w:sz w:val="20"/>
          <w:szCs w:val="20"/>
        </w:rPr>
      </w:pPr>
      <w:r w:rsidRPr="009B7DCC">
        <w:rPr>
          <w:rFonts w:asciiTheme="minorHAnsi" w:hAnsiTheme="minorHAnsi" w:cstheme="minorHAnsi"/>
          <w:sz w:val="20"/>
          <w:szCs w:val="20"/>
          <w:shd w:val="clear" w:color="auto" w:fill="FFFFFF"/>
        </w:rPr>
        <w:t>Uprawnień do prowadzenia określonej działalnoś</w:t>
      </w:r>
      <w:r w:rsidR="009B7DCC">
        <w:rPr>
          <w:rFonts w:asciiTheme="minorHAnsi" w:hAnsiTheme="minorHAnsi" w:cstheme="minorHAnsi"/>
          <w:sz w:val="20"/>
          <w:szCs w:val="20"/>
          <w:shd w:val="clear" w:color="auto" w:fill="FFFFFF"/>
        </w:rPr>
        <w:t xml:space="preserve">ci gospodarczej lub zawodowej, </w:t>
      </w:r>
      <w:r w:rsidRPr="009B7DCC">
        <w:rPr>
          <w:rFonts w:asciiTheme="minorHAnsi" w:hAnsiTheme="minorHAnsi" w:cstheme="minorHAnsi"/>
          <w:sz w:val="20"/>
          <w:szCs w:val="20"/>
          <w:shd w:val="clear" w:color="auto" w:fill="FFFFFF"/>
        </w:rPr>
        <w:t xml:space="preserve">o ile wynika </w:t>
      </w:r>
      <w:r w:rsidR="009B7DCC">
        <w:rPr>
          <w:rFonts w:asciiTheme="minorHAnsi" w:hAnsiTheme="minorHAnsi" w:cstheme="minorHAnsi"/>
          <w:sz w:val="20"/>
          <w:szCs w:val="20"/>
          <w:shd w:val="clear" w:color="auto" w:fill="FFFFFF"/>
        </w:rPr>
        <w:br/>
      </w:r>
      <w:r w:rsidRPr="009B7DCC">
        <w:rPr>
          <w:rFonts w:asciiTheme="minorHAnsi" w:hAnsiTheme="minorHAnsi" w:cstheme="minorHAnsi"/>
          <w:sz w:val="20"/>
          <w:szCs w:val="20"/>
          <w:shd w:val="clear" w:color="auto" w:fill="FFFFFF"/>
        </w:rPr>
        <w:t>to z odrębnych przepisów – zamawiający nie określa warunki w tym zakresie</w:t>
      </w:r>
    </w:p>
    <w:p w14:paraId="519D7C5D" w14:textId="77777777" w:rsidR="00303958" w:rsidRPr="009B7DCC" w:rsidRDefault="00303958" w:rsidP="009B7DCC">
      <w:pPr>
        <w:widowControl w:val="0"/>
        <w:numPr>
          <w:ilvl w:val="1"/>
          <w:numId w:val="34"/>
        </w:numPr>
        <w:suppressAutoHyphens/>
        <w:spacing w:after="0" w:line="360" w:lineRule="auto"/>
        <w:ind w:left="567" w:hanging="293"/>
        <w:jc w:val="both"/>
        <w:rPr>
          <w:rFonts w:asciiTheme="minorHAnsi" w:eastAsia="Arial" w:hAnsiTheme="minorHAnsi" w:cstheme="minorHAnsi"/>
          <w:sz w:val="20"/>
          <w:szCs w:val="20"/>
        </w:rPr>
      </w:pPr>
      <w:r w:rsidRPr="009B7DCC">
        <w:rPr>
          <w:rFonts w:asciiTheme="minorHAnsi" w:hAnsiTheme="minorHAnsi" w:cstheme="minorHAnsi"/>
          <w:sz w:val="20"/>
          <w:szCs w:val="20"/>
          <w:shd w:val="clear" w:color="auto" w:fill="FFFFFF"/>
        </w:rPr>
        <w:t>Sytuacji ekonomicznej lub finansowej – zamawiający nie określa warunki w tym zakresie</w:t>
      </w:r>
    </w:p>
    <w:p w14:paraId="21B8D1CE" w14:textId="77777777" w:rsidR="00921B34" w:rsidRPr="009B7DCC" w:rsidRDefault="00303958" w:rsidP="009B7DCC">
      <w:pPr>
        <w:widowControl w:val="0"/>
        <w:numPr>
          <w:ilvl w:val="1"/>
          <w:numId w:val="34"/>
        </w:numPr>
        <w:suppressAutoHyphens/>
        <w:spacing w:after="0" w:line="360" w:lineRule="auto"/>
        <w:ind w:left="567" w:hanging="293"/>
        <w:jc w:val="both"/>
        <w:rPr>
          <w:rFonts w:asciiTheme="minorHAnsi" w:eastAsia="Arial" w:hAnsiTheme="minorHAnsi" w:cstheme="minorHAnsi"/>
          <w:sz w:val="20"/>
          <w:szCs w:val="20"/>
        </w:rPr>
      </w:pPr>
      <w:r w:rsidRPr="009B7DCC">
        <w:rPr>
          <w:rFonts w:asciiTheme="minorHAnsi" w:hAnsiTheme="minorHAnsi" w:cstheme="minorHAnsi"/>
          <w:sz w:val="20"/>
          <w:szCs w:val="20"/>
          <w:shd w:val="clear" w:color="auto" w:fill="FFFFFF"/>
        </w:rPr>
        <w:t>Zdolności technicznej lub zawodowej:</w:t>
      </w:r>
    </w:p>
    <w:p w14:paraId="4A559364" w14:textId="77777777" w:rsidR="00921B34" w:rsidRPr="008D0D2B" w:rsidRDefault="00921B34" w:rsidP="009B7DCC">
      <w:pPr>
        <w:jc w:val="both"/>
        <w:rPr>
          <w:rFonts w:asciiTheme="minorHAnsi" w:hAnsiTheme="minorHAnsi" w:cstheme="minorHAnsi"/>
          <w:sz w:val="20"/>
          <w:szCs w:val="20"/>
        </w:rPr>
      </w:pPr>
      <w:r w:rsidRPr="008D0D2B">
        <w:rPr>
          <w:rFonts w:asciiTheme="minorHAnsi" w:hAnsiTheme="minorHAnsi" w:cstheme="minorHAnsi"/>
          <w:bCs/>
          <w:sz w:val="20"/>
          <w:szCs w:val="20"/>
        </w:rPr>
        <w:t>na okres korzystania z nich przy wykonywaniu zamówienia pn.: ,,</w:t>
      </w:r>
      <w:r w:rsidR="00777FDD" w:rsidRPr="008D0D2B">
        <w:rPr>
          <w:rFonts w:asciiTheme="minorHAnsi" w:hAnsiTheme="minorHAnsi" w:cstheme="minorHAnsi"/>
          <w:sz w:val="20"/>
          <w:szCs w:val="20"/>
        </w:rPr>
        <w:t xml:space="preserve"> </w:t>
      </w:r>
      <w:r w:rsidR="009B7DCC" w:rsidRPr="008B76B0">
        <w:rPr>
          <w:rStyle w:val="Uwydatnienie"/>
          <w:rFonts w:asciiTheme="minorHAnsi" w:eastAsia="SimSun" w:hAnsiTheme="minorHAnsi" w:cstheme="minorHAnsi"/>
          <w:b/>
          <w:sz w:val="20"/>
          <w:szCs w:val="20"/>
        </w:rPr>
        <w:t xml:space="preserve">Remont instalacji centralnego ogrzewania </w:t>
      </w:r>
      <w:r w:rsidR="009B7DCC">
        <w:rPr>
          <w:rStyle w:val="Uwydatnienie"/>
          <w:rFonts w:asciiTheme="minorHAnsi" w:eastAsia="SimSun" w:hAnsiTheme="minorHAnsi" w:cstheme="minorHAnsi"/>
          <w:b/>
          <w:sz w:val="20"/>
          <w:szCs w:val="20"/>
        </w:rPr>
        <w:br/>
      </w:r>
      <w:r w:rsidR="009B7DCC" w:rsidRPr="008B76B0">
        <w:rPr>
          <w:rStyle w:val="Uwydatnienie"/>
          <w:rFonts w:asciiTheme="minorHAnsi" w:eastAsia="SimSun" w:hAnsiTheme="minorHAnsi" w:cstheme="minorHAnsi"/>
          <w:b/>
          <w:sz w:val="20"/>
          <w:szCs w:val="20"/>
        </w:rPr>
        <w:t xml:space="preserve">w </w:t>
      </w:r>
      <w:r w:rsidR="009B7DCC">
        <w:rPr>
          <w:rStyle w:val="Uwydatnienie"/>
          <w:rFonts w:asciiTheme="minorHAnsi" w:eastAsia="SimSun" w:hAnsiTheme="minorHAnsi" w:cstheme="minorHAnsi"/>
          <w:b/>
          <w:sz w:val="20"/>
          <w:szCs w:val="20"/>
        </w:rPr>
        <w:t xml:space="preserve">budynkach sal widzeń, szatni funkcjonariuszy i markowni </w:t>
      </w:r>
      <w:r w:rsidR="009B7DCC" w:rsidRPr="008B76B0">
        <w:rPr>
          <w:rStyle w:val="Uwydatnienie"/>
          <w:rFonts w:asciiTheme="minorHAnsi" w:eastAsia="SimSun" w:hAnsiTheme="minorHAnsi" w:cstheme="minorHAnsi"/>
          <w:b/>
          <w:sz w:val="20"/>
          <w:szCs w:val="20"/>
        </w:rPr>
        <w:t>w Zakładzie Karnym w Jastrzębiu-Zdroju</w:t>
      </w:r>
      <w:r w:rsidRPr="008D0D2B">
        <w:rPr>
          <w:rFonts w:asciiTheme="minorHAnsi" w:hAnsiTheme="minorHAnsi" w:cstheme="minorHAnsi"/>
          <w:bCs/>
          <w:sz w:val="20"/>
          <w:szCs w:val="20"/>
        </w:rPr>
        <w:t>”</w:t>
      </w:r>
      <w:r w:rsidRPr="008D0D2B">
        <w:rPr>
          <w:rFonts w:asciiTheme="minorHAnsi" w:hAnsiTheme="minorHAnsi" w:cstheme="minorHAnsi"/>
          <w:sz w:val="20"/>
          <w:szCs w:val="20"/>
        </w:rPr>
        <w:t xml:space="preserve"> przez cały okres realizacji zamówienia i w celu jego należytego wykonania. </w:t>
      </w:r>
    </w:p>
    <w:p w14:paraId="50044F13" w14:textId="77777777" w:rsidR="00921B34" w:rsidRPr="008D0D2B" w:rsidRDefault="00921B34" w:rsidP="009B7DCC">
      <w:pPr>
        <w:pStyle w:val="NormalnyWeb"/>
        <w:jc w:val="both"/>
        <w:rPr>
          <w:rFonts w:asciiTheme="minorHAnsi" w:hAnsiTheme="minorHAnsi" w:cstheme="minorHAnsi"/>
          <w:sz w:val="20"/>
          <w:szCs w:val="20"/>
        </w:rPr>
      </w:pPr>
    </w:p>
    <w:p w14:paraId="505A6D62" w14:textId="77777777" w:rsidR="00921B34" w:rsidRPr="008D0D2B" w:rsidRDefault="00921B34" w:rsidP="009B7DCC">
      <w:pPr>
        <w:pStyle w:val="NormalnyWeb"/>
        <w:jc w:val="both"/>
        <w:rPr>
          <w:rFonts w:asciiTheme="minorHAnsi" w:hAnsiTheme="minorHAnsi" w:cstheme="minorHAnsi"/>
          <w:sz w:val="20"/>
          <w:szCs w:val="20"/>
        </w:rPr>
      </w:pPr>
      <w:r w:rsidRPr="008D0D2B">
        <w:rPr>
          <w:rFonts w:asciiTheme="minorHAnsi" w:hAnsiTheme="minorHAnsi" w:cstheme="minorHAnsi"/>
          <w:bCs/>
          <w:sz w:val="20"/>
          <w:szCs w:val="20"/>
        </w:rPr>
        <w:t>Sposób wykorzystania w/w zasobów przez Wykonawcę przy wykonywaniu zamówienia to</w:t>
      </w:r>
      <w:r w:rsidRPr="008D0D2B">
        <w:rPr>
          <w:rFonts w:asciiTheme="minorHAnsi" w:hAnsiTheme="minorHAnsi" w:cstheme="minorHAnsi"/>
          <w:sz w:val="20"/>
          <w:szCs w:val="20"/>
        </w:rPr>
        <w:t xml:space="preserve">: </w:t>
      </w:r>
    </w:p>
    <w:p w14:paraId="38232E81" w14:textId="77777777" w:rsidR="00921B34" w:rsidRPr="000977F2" w:rsidRDefault="00921B34" w:rsidP="00921B34">
      <w:pPr>
        <w:pStyle w:val="NormalnyWeb"/>
        <w:jc w:val="both"/>
        <w:rPr>
          <w:rFonts w:asciiTheme="minorHAnsi" w:hAnsiTheme="minorHAnsi" w:cstheme="minorHAnsi"/>
          <w:sz w:val="22"/>
          <w:szCs w:val="22"/>
        </w:rPr>
      </w:pPr>
    </w:p>
    <w:p w14:paraId="38BBE5E7" w14:textId="77777777" w:rsidR="00921B34" w:rsidRPr="000977F2" w:rsidRDefault="00921B34" w:rsidP="00921B34">
      <w:pPr>
        <w:pStyle w:val="NormalnyWeb"/>
        <w:jc w:val="both"/>
        <w:rPr>
          <w:rFonts w:asciiTheme="minorHAnsi" w:hAnsiTheme="minorHAnsi" w:cstheme="minorHAnsi"/>
          <w:sz w:val="22"/>
          <w:szCs w:val="22"/>
        </w:rPr>
      </w:pPr>
      <w:r w:rsidRPr="000977F2">
        <w:rPr>
          <w:rFonts w:asciiTheme="minorHAnsi" w:hAnsiTheme="minorHAnsi" w:cstheme="minorHAnsi"/>
          <w:sz w:val="22"/>
          <w:szCs w:val="22"/>
        </w:rPr>
        <w:t>………….…………………………………………………………………………………………………………………………………………………</w:t>
      </w:r>
    </w:p>
    <w:p w14:paraId="1B6F9CFF" w14:textId="77777777" w:rsidR="00921B34" w:rsidRPr="000977F2" w:rsidRDefault="00921B34" w:rsidP="00921B34">
      <w:pPr>
        <w:pStyle w:val="NormalnyWeb"/>
        <w:jc w:val="both"/>
        <w:rPr>
          <w:rFonts w:asciiTheme="minorHAnsi" w:hAnsiTheme="minorHAnsi" w:cstheme="minorHAnsi"/>
          <w:sz w:val="18"/>
          <w:szCs w:val="18"/>
        </w:rPr>
      </w:pPr>
      <w:r w:rsidRPr="000977F2">
        <w:rPr>
          <w:rFonts w:asciiTheme="minorHAnsi" w:hAnsiTheme="minorHAnsi" w:cstheme="minorHAnsi"/>
          <w:bCs/>
          <w:i/>
          <w:iCs/>
          <w:sz w:val="18"/>
          <w:szCs w:val="18"/>
        </w:rPr>
        <w:t>np.</w:t>
      </w:r>
      <w:r w:rsidRPr="000977F2">
        <w:rPr>
          <w:rFonts w:asciiTheme="minorHAnsi" w:hAnsiTheme="minorHAnsi" w:cstheme="minorHAnsi"/>
          <w:i/>
          <w:iCs/>
          <w:sz w:val="18"/>
          <w:szCs w:val="18"/>
        </w:rPr>
        <w:t xml:space="preserve"> podwykonawstwo, konsultacje, doradztwo itp. – w przypadku powoływania się na wiedzę i doświadczenie lub podwykonawstwo, wypożyczenie narzędzi, itp.– w przypadku powoływania się na dysponowanie potencjałem technicznym</w:t>
      </w:r>
    </w:p>
    <w:p w14:paraId="23E6A074" w14:textId="77777777" w:rsidR="00921B34" w:rsidRPr="000977F2" w:rsidRDefault="00921B34" w:rsidP="00921B34">
      <w:pPr>
        <w:pStyle w:val="NormalnyWeb"/>
        <w:jc w:val="both"/>
        <w:rPr>
          <w:rFonts w:asciiTheme="minorHAnsi" w:hAnsiTheme="minorHAnsi" w:cstheme="minorHAnsi"/>
          <w:bCs/>
          <w:sz w:val="22"/>
          <w:szCs w:val="22"/>
        </w:rPr>
      </w:pPr>
    </w:p>
    <w:p w14:paraId="61A6565C" w14:textId="77777777" w:rsidR="00921B34" w:rsidRPr="000977F2" w:rsidRDefault="00921B34" w:rsidP="00921B34">
      <w:pPr>
        <w:pStyle w:val="NormalnyWeb"/>
        <w:jc w:val="both"/>
        <w:rPr>
          <w:rFonts w:asciiTheme="minorHAnsi" w:hAnsiTheme="minorHAnsi" w:cstheme="minorHAnsi"/>
          <w:sz w:val="22"/>
          <w:szCs w:val="22"/>
        </w:rPr>
      </w:pPr>
      <w:r w:rsidRPr="000977F2">
        <w:rPr>
          <w:rFonts w:asciiTheme="minorHAnsi" w:hAnsiTheme="minorHAnsi" w:cstheme="minorHAnsi"/>
          <w:bCs/>
          <w:sz w:val="22"/>
          <w:szCs w:val="22"/>
        </w:rPr>
        <w:t>Charakter stosunku, jaki będzie łączył nas z Wykonawcą</w:t>
      </w:r>
      <w:r w:rsidRPr="000977F2">
        <w:rPr>
          <w:rFonts w:asciiTheme="minorHAnsi" w:hAnsiTheme="minorHAnsi" w:cstheme="minorHAnsi"/>
          <w:sz w:val="22"/>
          <w:szCs w:val="22"/>
        </w:rPr>
        <w:t>: ………………………………………………….………………..</w:t>
      </w:r>
    </w:p>
    <w:p w14:paraId="454BE78E" w14:textId="77777777" w:rsidR="00921B34" w:rsidRPr="000977F2" w:rsidRDefault="00921B34" w:rsidP="00921B34">
      <w:pPr>
        <w:pStyle w:val="Akapitzlist"/>
        <w:suppressAutoHyphens/>
        <w:autoSpaceDE w:val="0"/>
        <w:spacing w:after="120"/>
        <w:ind w:left="0"/>
        <w:contextualSpacing w:val="0"/>
        <w:jc w:val="right"/>
        <w:rPr>
          <w:rFonts w:asciiTheme="minorHAnsi" w:hAnsiTheme="minorHAnsi" w:cstheme="minorHAnsi"/>
          <w:i/>
          <w:iCs/>
          <w:sz w:val="18"/>
          <w:szCs w:val="18"/>
        </w:rPr>
      </w:pPr>
      <w:r w:rsidRPr="000977F2">
        <w:rPr>
          <w:rFonts w:asciiTheme="minorHAnsi" w:hAnsiTheme="minorHAnsi" w:cstheme="minorHAnsi"/>
          <w:bCs/>
          <w:i/>
          <w:iCs/>
          <w:sz w:val="18"/>
          <w:szCs w:val="18"/>
        </w:rPr>
        <w:t xml:space="preserve">np. </w:t>
      </w:r>
      <w:r w:rsidRPr="000977F2">
        <w:rPr>
          <w:rFonts w:asciiTheme="minorHAnsi" w:hAnsiTheme="minorHAnsi" w:cstheme="minorHAnsi"/>
          <w:i/>
          <w:iCs/>
          <w:sz w:val="18"/>
          <w:szCs w:val="18"/>
        </w:rPr>
        <w:t>umowa cywilno-prawna, umowa o współpracy itp.</w:t>
      </w:r>
    </w:p>
    <w:p w14:paraId="0BFF0E27" w14:textId="77777777" w:rsidR="009B7DCC" w:rsidRDefault="009B7DCC" w:rsidP="00805A3E">
      <w:pPr>
        <w:pStyle w:val="Akapitzlist"/>
        <w:suppressAutoHyphens/>
        <w:autoSpaceDE w:val="0"/>
        <w:spacing w:after="120"/>
        <w:ind w:left="0"/>
        <w:contextualSpacing w:val="0"/>
        <w:jc w:val="center"/>
        <w:rPr>
          <w:rFonts w:asciiTheme="minorHAnsi" w:hAnsiTheme="minorHAnsi" w:cstheme="minorHAnsi"/>
          <w:color w:val="FF0000"/>
          <w:sz w:val="16"/>
          <w:szCs w:val="16"/>
          <w:lang w:eastAsia="zh-CN"/>
        </w:rPr>
      </w:pPr>
    </w:p>
    <w:p w14:paraId="52CEA04B" w14:textId="77777777" w:rsidR="006E0893" w:rsidRDefault="00303958" w:rsidP="00805A3E">
      <w:pPr>
        <w:pStyle w:val="Akapitzlist"/>
        <w:suppressAutoHyphens/>
        <w:autoSpaceDE w:val="0"/>
        <w:spacing w:after="120"/>
        <w:ind w:left="0"/>
        <w:contextualSpacing w:val="0"/>
        <w:jc w:val="center"/>
        <w:rPr>
          <w:rFonts w:asciiTheme="minorHAnsi" w:hAnsiTheme="minorHAnsi" w:cstheme="minorHAnsi"/>
          <w:color w:val="FF0000"/>
          <w:sz w:val="16"/>
          <w:szCs w:val="16"/>
          <w:lang w:eastAsia="zh-CN"/>
        </w:rPr>
      </w:pPr>
      <w:r w:rsidRPr="000977F2">
        <w:rPr>
          <w:rFonts w:asciiTheme="minorHAnsi" w:hAnsiTheme="minorHAnsi" w:cstheme="minorHAnsi"/>
          <w:color w:val="FF0000"/>
          <w:sz w:val="16"/>
          <w:szCs w:val="16"/>
          <w:lang w:eastAsia="zh-CN"/>
        </w:rPr>
        <w:t>(Kwalifikowany podpis elektroniczny lub podpis zaufany lub podpis osobisty wykonawcy lub upoważnionego pełnomocnika)</w:t>
      </w:r>
    </w:p>
    <w:p w14:paraId="5BE84AF1" w14:textId="77777777" w:rsidR="009B7DCC" w:rsidRDefault="009B7DCC">
      <w:pPr>
        <w:spacing w:after="0" w:line="240" w:lineRule="auto"/>
        <w:rPr>
          <w:rFonts w:asciiTheme="minorHAnsi" w:hAnsiTheme="minorHAnsi" w:cstheme="minorHAnsi"/>
          <w:color w:val="FF0000"/>
          <w:sz w:val="16"/>
          <w:szCs w:val="16"/>
          <w:lang w:eastAsia="zh-CN"/>
        </w:rPr>
      </w:pPr>
      <w:r>
        <w:rPr>
          <w:rFonts w:asciiTheme="minorHAnsi" w:hAnsiTheme="minorHAnsi" w:cstheme="minorHAnsi"/>
          <w:color w:val="FF0000"/>
          <w:sz w:val="16"/>
          <w:szCs w:val="16"/>
          <w:lang w:eastAsia="zh-CN"/>
        </w:rPr>
        <w:br w:type="page"/>
      </w:r>
    </w:p>
    <w:p w14:paraId="798FD664" w14:textId="3D622047" w:rsidR="006E0893" w:rsidRDefault="006E0893" w:rsidP="009B7DCC">
      <w:pPr>
        <w:spacing w:after="0" w:line="240" w:lineRule="auto"/>
        <w:jc w:val="right"/>
        <w:rPr>
          <w:rFonts w:asciiTheme="minorHAnsi" w:hAnsiTheme="minorHAnsi" w:cstheme="minorHAnsi"/>
          <w:b/>
          <w:sz w:val="20"/>
          <w:szCs w:val="20"/>
        </w:rPr>
      </w:pPr>
      <w:r w:rsidRPr="009B7DCC">
        <w:rPr>
          <w:rFonts w:asciiTheme="minorHAnsi" w:hAnsiTheme="minorHAnsi" w:cstheme="minorHAnsi"/>
          <w:b/>
          <w:sz w:val="20"/>
          <w:szCs w:val="20"/>
        </w:rPr>
        <w:lastRenderedPageBreak/>
        <w:t xml:space="preserve">Załącznik nr </w:t>
      </w:r>
      <w:r w:rsidR="00CF137C">
        <w:rPr>
          <w:rFonts w:asciiTheme="minorHAnsi" w:hAnsiTheme="minorHAnsi" w:cstheme="minorHAnsi"/>
          <w:b/>
          <w:sz w:val="20"/>
          <w:szCs w:val="20"/>
        </w:rPr>
        <w:t>8</w:t>
      </w:r>
      <w:r w:rsidRPr="009B7DCC">
        <w:rPr>
          <w:rFonts w:asciiTheme="minorHAnsi" w:hAnsiTheme="minorHAnsi" w:cstheme="minorHAnsi"/>
          <w:b/>
          <w:sz w:val="20"/>
          <w:szCs w:val="20"/>
        </w:rPr>
        <w:t xml:space="preserve"> – dane postępowania</w:t>
      </w:r>
    </w:p>
    <w:p w14:paraId="1E20A82D" w14:textId="77777777" w:rsidR="009B7DCC" w:rsidRDefault="009B7DCC" w:rsidP="009B7DCC">
      <w:pPr>
        <w:jc w:val="both"/>
        <w:rPr>
          <w:rFonts w:ascii="Tahoma" w:hAnsi="Tahoma" w:cs="Tahoma"/>
          <w:b/>
          <w:sz w:val="18"/>
          <w:szCs w:val="18"/>
        </w:rPr>
      </w:pPr>
    </w:p>
    <w:p w14:paraId="65E084E9" w14:textId="77777777" w:rsidR="009B7DCC" w:rsidRPr="009B7DCC" w:rsidRDefault="009B7DCC" w:rsidP="009B7DCC">
      <w:pPr>
        <w:jc w:val="both"/>
        <w:rPr>
          <w:rFonts w:asciiTheme="minorHAnsi" w:hAnsiTheme="minorHAnsi" w:cstheme="minorHAnsi"/>
          <w:b/>
          <w:sz w:val="20"/>
          <w:szCs w:val="20"/>
        </w:rPr>
      </w:pPr>
      <w:r w:rsidRPr="009B7DCC">
        <w:rPr>
          <w:rFonts w:asciiTheme="minorHAnsi" w:hAnsiTheme="minorHAnsi" w:cstheme="minorHAnsi"/>
          <w:b/>
          <w:sz w:val="20"/>
          <w:szCs w:val="20"/>
        </w:rPr>
        <w:t>Link do postępowania:</w:t>
      </w:r>
    </w:p>
    <w:p w14:paraId="7157D22E" w14:textId="77777777" w:rsidR="009B7DCC" w:rsidRPr="009B7DCC" w:rsidRDefault="009B7DCC" w:rsidP="009B7DCC">
      <w:pPr>
        <w:jc w:val="both"/>
        <w:rPr>
          <w:rFonts w:asciiTheme="minorHAnsi" w:hAnsiTheme="minorHAnsi" w:cstheme="minorHAnsi"/>
          <w:b/>
          <w:sz w:val="20"/>
          <w:szCs w:val="20"/>
        </w:rPr>
      </w:pPr>
      <w:r w:rsidRPr="009B7DCC">
        <w:rPr>
          <w:rFonts w:asciiTheme="minorHAnsi" w:hAnsiTheme="minorHAnsi" w:cstheme="minorHAnsi"/>
          <w:b/>
          <w:sz w:val="20"/>
          <w:szCs w:val="20"/>
        </w:rPr>
        <w:t>Adres strony internetowej prowadzonego postępowania na Platformie e-Zamówienia:</w:t>
      </w:r>
    </w:p>
    <w:p w14:paraId="5C8D2C74" w14:textId="10706C95" w:rsidR="00A86FE0" w:rsidRPr="00A86FE0" w:rsidRDefault="00A86FE0" w:rsidP="009B7DCC">
      <w:pPr>
        <w:jc w:val="both"/>
        <w:rPr>
          <w:sz w:val="20"/>
          <w:szCs w:val="20"/>
        </w:rPr>
      </w:pPr>
      <w:hyperlink r:id="rId20" w:history="1">
        <w:r w:rsidRPr="00A86FE0">
          <w:rPr>
            <w:rStyle w:val="Hipercze"/>
            <w:color w:val="auto"/>
            <w:sz w:val="20"/>
            <w:szCs w:val="20"/>
            <w:u w:val="none"/>
          </w:rPr>
          <w:t>https://ezamowienia.gov.pl/mp-client/tenders/ocds-148610-dfd8d309-99cd-420b-b0ed-6d0084e15d50</w:t>
        </w:r>
      </w:hyperlink>
    </w:p>
    <w:p w14:paraId="67C3D2CE" w14:textId="2EEF42D8" w:rsidR="009B7DCC" w:rsidRDefault="009B7DCC" w:rsidP="009B7DCC">
      <w:pPr>
        <w:jc w:val="both"/>
        <w:rPr>
          <w:rFonts w:asciiTheme="minorHAnsi" w:hAnsiTheme="minorHAnsi" w:cstheme="minorHAnsi"/>
          <w:b/>
          <w:sz w:val="20"/>
          <w:szCs w:val="20"/>
        </w:rPr>
      </w:pPr>
      <w:r w:rsidRPr="009B7DCC">
        <w:rPr>
          <w:rFonts w:asciiTheme="minorHAnsi" w:hAnsiTheme="minorHAnsi" w:cstheme="minorHAnsi"/>
          <w:b/>
          <w:sz w:val="20"/>
          <w:szCs w:val="20"/>
        </w:rPr>
        <w:t>Identyfikator (ID) postępowania na Platformie e-Zamówienia:</w:t>
      </w:r>
    </w:p>
    <w:p w14:paraId="5EF4F689" w14:textId="76A2C467" w:rsidR="00A86FE0" w:rsidRPr="00A86FE0" w:rsidRDefault="00A86FE0" w:rsidP="009B7DCC">
      <w:pPr>
        <w:jc w:val="both"/>
        <w:rPr>
          <w:rFonts w:asciiTheme="minorHAnsi" w:hAnsiTheme="minorHAnsi" w:cstheme="minorHAnsi"/>
          <w:b/>
          <w:sz w:val="20"/>
          <w:szCs w:val="20"/>
        </w:rPr>
      </w:pPr>
      <w:r w:rsidRPr="00A86FE0">
        <w:rPr>
          <w:rFonts w:asciiTheme="minorHAnsi" w:eastAsia="Times New Roman" w:hAnsiTheme="minorHAnsi" w:cstheme="minorHAnsi"/>
          <w:sz w:val="20"/>
          <w:szCs w:val="20"/>
          <w:lang w:eastAsia="pl-PL"/>
        </w:rPr>
        <w:t>ocds-148610-dfd8d309-99cd-420b-b0ed-6d0084e15d50</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06"/>
      </w:tblGrid>
      <w:tr w:rsidR="00A86FE0" w:rsidRPr="00A86FE0" w14:paraId="20BA7230" w14:textId="77777777" w:rsidTr="00A86FE0">
        <w:trPr>
          <w:tblCellSpacing w:w="15" w:type="dxa"/>
        </w:trPr>
        <w:tc>
          <w:tcPr>
            <w:tcW w:w="0" w:type="auto"/>
            <w:shd w:val="clear" w:color="auto" w:fill="FFFFFF"/>
            <w:tcMar>
              <w:top w:w="120" w:type="dxa"/>
              <w:left w:w="120" w:type="dxa"/>
              <w:bottom w:w="120" w:type="dxa"/>
              <w:right w:w="120" w:type="dxa"/>
            </w:tcMar>
            <w:vAlign w:val="center"/>
          </w:tcPr>
          <w:p w14:paraId="12AA0CD1" w14:textId="6C8900EA" w:rsidR="00A86FE0" w:rsidRPr="00A86FE0" w:rsidRDefault="00A86FE0" w:rsidP="00A86FE0">
            <w:pPr>
              <w:spacing w:after="0" w:line="240" w:lineRule="auto"/>
              <w:rPr>
                <w:rFonts w:asciiTheme="minorHAnsi" w:eastAsia="Times New Roman" w:hAnsiTheme="minorHAnsi" w:cstheme="minorHAnsi"/>
                <w:color w:val="4A4A4A"/>
                <w:sz w:val="20"/>
                <w:szCs w:val="20"/>
                <w:lang w:eastAsia="pl-PL"/>
              </w:rPr>
            </w:pPr>
          </w:p>
        </w:tc>
      </w:tr>
      <w:tr w:rsidR="00A86FE0" w:rsidRPr="00A86FE0" w14:paraId="4E89B941" w14:textId="77777777" w:rsidTr="00A86FE0">
        <w:trPr>
          <w:tblCellSpacing w:w="15" w:type="dxa"/>
        </w:trPr>
        <w:tc>
          <w:tcPr>
            <w:tcW w:w="0" w:type="auto"/>
            <w:shd w:val="clear" w:color="auto" w:fill="FFFFFF"/>
            <w:tcMar>
              <w:top w:w="120" w:type="dxa"/>
              <w:left w:w="120" w:type="dxa"/>
              <w:bottom w:w="120" w:type="dxa"/>
              <w:right w:w="120" w:type="dxa"/>
            </w:tcMar>
            <w:vAlign w:val="center"/>
          </w:tcPr>
          <w:p w14:paraId="2BBB611F" w14:textId="77777777" w:rsidR="00A86FE0" w:rsidRPr="00A86FE0" w:rsidRDefault="00A86FE0" w:rsidP="00A86FE0">
            <w:pPr>
              <w:spacing w:after="0" w:line="240" w:lineRule="auto"/>
              <w:rPr>
                <w:rFonts w:ascii="Arial" w:eastAsia="Times New Roman" w:hAnsi="Arial" w:cs="Arial"/>
                <w:color w:val="4A4A4A"/>
                <w:sz w:val="24"/>
                <w:szCs w:val="24"/>
                <w:lang w:eastAsia="pl-PL"/>
              </w:rPr>
            </w:pPr>
          </w:p>
        </w:tc>
      </w:tr>
    </w:tbl>
    <w:p w14:paraId="3172C964" w14:textId="77777777" w:rsidR="009B7DCC" w:rsidRPr="009B7DCC" w:rsidRDefault="009B7DCC" w:rsidP="00A86FE0">
      <w:pPr>
        <w:spacing w:after="0" w:line="240" w:lineRule="auto"/>
        <w:jc w:val="right"/>
        <w:rPr>
          <w:rFonts w:asciiTheme="minorHAnsi" w:hAnsiTheme="minorHAnsi" w:cstheme="minorHAnsi"/>
          <w:color w:val="FF0000"/>
          <w:sz w:val="16"/>
          <w:szCs w:val="16"/>
          <w:lang w:eastAsia="zh-CN"/>
        </w:rPr>
      </w:pPr>
    </w:p>
    <w:sectPr w:rsidR="009B7DCC" w:rsidRPr="009B7DCC" w:rsidSect="00D96399">
      <w:headerReference w:type="even" r:id="rId21"/>
      <w:footerReference w:type="default" r:id="rId22"/>
      <w:headerReference w:type="first" r:id="rId23"/>
      <w:footerReference w:type="first" r:id="rId24"/>
      <w:pgSz w:w="11906" w:h="16838" w:code="9"/>
      <w:pgMar w:top="709" w:right="1418" w:bottom="851" w:left="1418" w:header="964" w:footer="851" w:gutter="0"/>
      <w:pgNumType w:start="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B0B20C" w14:textId="77777777" w:rsidR="002A14E4" w:rsidRDefault="002A14E4" w:rsidP="003C197C">
      <w:pPr>
        <w:spacing w:after="0" w:line="240" w:lineRule="auto"/>
      </w:pPr>
      <w:r>
        <w:separator/>
      </w:r>
    </w:p>
  </w:endnote>
  <w:endnote w:type="continuationSeparator" w:id="0">
    <w:p w14:paraId="384FA23F" w14:textId="77777777" w:rsidR="002A14E4" w:rsidRDefault="002A14E4" w:rsidP="003C1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S PGothic">
    <w:panose1 w:val="020B0600070205080204"/>
    <w:charset w:val="80"/>
    <w:family w:val="swiss"/>
    <w:pitch w:val="variable"/>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furtGothic">
    <w:altName w:val="Times New Roman"/>
    <w:charset w:val="EE"/>
    <w:family w:val="auto"/>
    <w:pitch w:val="variable"/>
  </w:font>
  <w:font w:name="Univers-PL">
    <w:altName w:val="Arial Unicode MS"/>
    <w:charset w:val="80"/>
    <w:family w:val="swiss"/>
    <w:pitch w:val="variable"/>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EE"/>
    <w:family w:val="swiss"/>
    <w:pitch w:val="variable"/>
    <w:sig w:usb0="00000287" w:usb1="00000000" w:usb2="00000000" w:usb3="00000000" w:csb0="000000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4D"/>
    <w:family w:val="auto"/>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Luxi Sans">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FD1ED" w14:textId="77777777" w:rsidR="002A14E4" w:rsidRDefault="002A14E4">
    <w:pPr>
      <w:pStyle w:val="Stopka"/>
      <w:jc w:val="center"/>
    </w:pPr>
    <w:r>
      <w:fldChar w:fldCharType="begin"/>
    </w:r>
    <w:r>
      <w:instrText xml:space="preserve"> PAGE   \* MERGEFORMAT </w:instrText>
    </w:r>
    <w:r>
      <w:fldChar w:fldCharType="separate"/>
    </w:r>
    <w:r w:rsidR="001E1CD1">
      <w:rPr>
        <w:noProof/>
      </w:rPr>
      <w:t>4</w:t>
    </w:r>
    <w:r>
      <w:rPr>
        <w:noProof/>
      </w:rPr>
      <w:fldChar w:fldCharType="end"/>
    </w:r>
  </w:p>
  <w:p w14:paraId="79652984" w14:textId="77777777" w:rsidR="002A14E4" w:rsidRDefault="002A14E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42FD4" w14:textId="77777777" w:rsidR="002A14E4" w:rsidRDefault="002A14E4" w:rsidP="000977F2">
    <w:pPr>
      <w:pStyle w:val="Stopka"/>
      <w:jc w:val="center"/>
    </w:pPr>
    <w:r>
      <w:t>Jastrzębie-Zdrój, maj 2025 r.</w:t>
    </w:r>
  </w:p>
  <w:p w14:paraId="105BC68A" w14:textId="77777777" w:rsidR="002A14E4" w:rsidRDefault="002A14E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666472"/>
      <w:docPartObj>
        <w:docPartGallery w:val="Page Numbers (Bottom of Page)"/>
        <w:docPartUnique/>
      </w:docPartObj>
    </w:sdtPr>
    <w:sdtContent>
      <w:p w14:paraId="39542189" w14:textId="77777777" w:rsidR="002A14E4" w:rsidRDefault="002A14E4">
        <w:pPr>
          <w:pStyle w:val="Stopka"/>
          <w:jc w:val="center"/>
        </w:pPr>
        <w:r>
          <w:t>41</w:t>
        </w:r>
      </w:p>
    </w:sdtContent>
  </w:sdt>
  <w:p w14:paraId="6B976A4C" w14:textId="77777777" w:rsidR="002A14E4" w:rsidRDefault="002A14E4">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96168" w14:textId="77777777" w:rsidR="002A14E4" w:rsidRDefault="002A14E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93ACF5" w14:textId="77777777" w:rsidR="002A14E4" w:rsidRDefault="002A14E4" w:rsidP="003C197C">
      <w:pPr>
        <w:spacing w:after="0" w:line="240" w:lineRule="auto"/>
      </w:pPr>
      <w:r>
        <w:separator/>
      </w:r>
    </w:p>
  </w:footnote>
  <w:footnote w:type="continuationSeparator" w:id="0">
    <w:p w14:paraId="2C2C66C9" w14:textId="77777777" w:rsidR="002A14E4" w:rsidRDefault="002A14E4" w:rsidP="003C197C">
      <w:pPr>
        <w:spacing w:after="0" w:line="240" w:lineRule="auto"/>
      </w:pPr>
      <w:r>
        <w:continuationSeparator/>
      </w:r>
    </w:p>
  </w:footnote>
  <w:footnote w:id="1">
    <w:p w14:paraId="4F98F23A" w14:textId="77777777" w:rsidR="002A14E4" w:rsidRPr="004B44CB" w:rsidRDefault="002A14E4" w:rsidP="002420DE">
      <w:pPr>
        <w:pStyle w:val="Tekstprzypisudolnego"/>
        <w:spacing w:after="0" w:line="240" w:lineRule="auto"/>
        <w:jc w:val="both"/>
        <w:rPr>
          <w:sz w:val="16"/>
          <w:szCs w:val="16"/>
        </w:rPr>
      </w:pPr>
      <w:r w:rsidRPr="004B44CB">
        <w:rPr>
          <w:rStyle w:val="Odwoanieprzypisudolnego"/>
          <w:sz w:val="16"/>
          <w:szCs w:val="16"/>
        </w:rPr>
        <w:footnoteRef/>
      </w:r>
      <w:r w:rsidRPr="004B44CB">
        <w:rPr>
          <w:sz w:val="16"/>
          <w:szCs w:val="16"/>
        </w:rPr>
        <w:t xml:space="preserve"> </w:t>
      </w:r>
      <w:r w:rsidRPr="004B44CB">
        <w:rPr>
          <w:b/>
          <w:sz w:val="16"/>
          <w:szCs w:val="16"/>
        </w:rPr>
        <w:t>Wyjaśnienie:</w:t>
      </w:r>
      <w:r w:rsidRPr="004B44CB">
        <w:rPr>
          <w:sz w:val="16"/>
          <w:szCs w:val="16"/>
        </w:rPr>
        <w:t xml:space="preserve"> skorzystanie z prawa do sprostowania nie może skutkować zmianą wyniku postępowania </w:t>
      </w:r>
      <w:r w:rsidRPr="004B44CB">
        <w:rPr>
          <w:sz w:val="16"/>
          <w:szCs w:val="16"/>
        </w:rPr>
        <w:br/>
        <w:t>o udzielenie zamówienia publicznego ani zmianą postanowień umowy w zakresie niezgodnym z ustawą pzp oraz nie może naruszać integralności protokołu oraz jego załączników.</w:t>
      </w:r>
    </w:p>
  </w:footnote>
  <w:footnote w:id="2">
    <w:p w14:paraId="39917848" w14:textId="77777777" w:rsidR="002A14E4" w:rsidRPr="004B44CB" w:rsidRDefault="002A14E4" w:rsidP="002420DE">
      <w:pPr>
        <w:pStyle w:val="Tekstprzypisudolnego"/>
        <w:spacing w:after="0" w:line="240" w:lineRule="auto"/>
        <w:jc w:val="both"/>
        <w:rPr>
          <w:sz w:val="16"/>
          <w:szCs w:val="16"/>
        </w:rPr>
      </w:pPr>
      <w:r w:rsidRPr="004B44CB">
        <w:rPr>
          <w:rStyle w:val="Odwoanieprzypisudolnego"/>
          <w:sz w:val="16"/>
          <w:szCs w:val="16"/>
        </w:rPr>
        <w:footnoteRef/>
      </w:r>
      <w:r w:rsidRPr="004B44CB">
        <w:rPr>
          <w:sz w:val="16"/>
          <w:szCs w:val="16"/>
        </w:rPr>
        <w:t xml:space="preserve"> </w:t>
      </w:r>
      <w:r w:rsidRPr="004B44CB">
        <w:rPr>
          <w:b/>
          <w:sz w:val="16"/>
          <w:szCs w:val="16"/>
        </w:rPr>
        <w:t>Wyjaśnienie:</w:t>
      </w:r>
      <w:r w:rsidRPr="004B44CB">
        <w:rPr>
          <w:sz w:val="16"/>
          <w:szCs w:val="16"/>
        </w:rPr>
        <w:t xml:space="preserve"> prawo do ograniczenia przetwarzania nie ma zastosowania w odniesieniu do przechowywania, w celu zapewnienia korzystania ze środków ochrony prawnej lub w celu ochrony praw innej osoby fizycz</w:t>
      </w:r>
      <w:r>
        <w:rPr>
          <w:sz w:val="16"/>
          <w:szCs w:val="16"/>
        </w:rPr>
        <w:t xml:space="preserve">nej </w:t>
      </w:r>
      <w:r w:rsidRPr="004B44CB">
        <w:rPr>
          <w:sz w:val="16"/>
          <w:szCs w:val="16"/>
        </w:rPr>
        <w:t>lub prawnej lub z uwagi na ważne względy interesu publicznego Unii Europejskiej lub państwa członkowskiego.</w:t>
      </w:r>
    </w:p>
  </w:footnote>
  <w:footnote w:id="3">
    <w:p w14:paraId="1CC03A80" w14:textId="77777777" w:rsidR="002A14E4" w:rsidRPr="007A14DF" w:rsidRDefault="002A14E4" w:rsidP="007A14DF">
      <w:pPr>
        <w:tabs>
          <w:tab w:val="left" w:pos="1276"/>
        </w:tabs>
        <w:spacing w:after="0"/>
        <w:jc w:val="both"/>
        <w:rPr>
          <w:rFonts w:cs="Calibri"/>
          <w:sz w:val="16"/>
          <w:szCs w:val="16"/>
        </w:rPr>
      </w:pPr>
      <w:r w:rsidRPr="007A14DF">
        <w:rPr>
          <w:rStyle w:val="Odwoanieprzypisudolnego"/>
          <w:rFonts w:asciiTheme="minorHAnsi" w:hAnsiTheme="minorHAnsi"/>
          <w:sz w:val="16"/>
          <w:szCs w:val="16"/>
        </w:rPr>
        <w:footnoteRef/>
      </w:r>
      <w:r w:rsidRPr="007A14DF">
        <w:rPr>
          <w:rFonts w:asciiTheme="minorHAnsi" w:hAnsiTheme="minorHAnsi"/>
          <w:sz w:val="16"/>
          <w:szCs w:val="16"/>
        </w:rPr>
        <w:t xml:space="preserve"> </w:t>
      </w:r>
      <w:r w:rsidRPr="007A14DF">
        <w:rPr>
          <w:rFonts w:cs="Calibri"/>
          <w:b/>
          <w:sz w:val="16"/>
          <w:szCs w:val="16"/>
        </w:rPr>
        <w:t>Mikroprzedsiębiorstwo</w:t>
      </w:r>
      <w:r w:rsidRPr="007A14DF">
        <w:rPr>
          <w:rFonts w:cs="Calibri"/>
          <w:sz w:val="16"/>
          <w:szCs w:val="16"/>
        </w:rPr>
        <w:t>: przedsiębiorstwo, które zatrudnia mniej niż 10 osób i którego roczny obrót lub roczna suma bilansowa nie przekracza 2 milionów EUR.</w:t>
      </w:r>
    </w:p>
    <w:p w14:paraId="1590F9E6" w14:textId="77777777" w:rsidR="002A14E4" w:rsidRPr="007A14DF" w:rsidRDefault="002A14E4" w:rsidP="007A14DF">
      <w:pPr>
        <w:tabs>
          <w:tab w:val="left" w:pos="1276"/>
        </w:tabs>
        <w:spacing w:after="0"/>
        <w:jc w:val="both"/>
        <w:rPr>
          <w:rFonts w:cs="Calibri"/>
          <w:sz w:val="16"/>
          <w:szCs w:val="16"/>
        </w:rPr>
      </w:pPr>
      <w:r w:rsidRPr="007A14DF">
        <w:rPr>
          <w:rFonts w:cs="Calibri"/>
          <w:b/>
          <w:sz w:val="16"/>
          <w:szCs w:val="16"/>
        </w:rPr>
        <w:t>Małe przedsiębiorstwo</w:t>
      </w:r>
      <w:r w:rsidRPr="007A14DF">
        <w:rPr>
          <w:rFonts w:cs="Calibri"/>
          <w:sz w:val="16"/>
          <w:szCs w:val="16"/>
        </w:rPr>
        <w:t>: przedsiębiorstwo, które zatrudnia mniej niż 50 osób i którego roczny obrót lub roczna suma bilansowa nie przekracza 10 milionów EUR.</w:t>
      </w:r>
    </w:p>
    <w:p w14:paraId="75CFA546" w14:textId="77777777" w:rsidR="002A14E4" w:rsidRPr="007A14DF" w:rsidRDefault="002A14E4" w:rsidP="007A14DF">
      <w:pPr>
        <w:tabs>
          <w:tab w:val="left" w:pos="1276"/>
        </w:tabs>
        <w:spacing w:after="0"/>
        <w:jc w:val="both"/>
        <w:rPr>
          <w:rFonts w:cs="Calibri"/>
          <w:sz w:val="16"/>
          <w:szCs w:val="16"/>
        </w:rPr>
      </w:pPr>
      <w:r w:rsidRPr="007A14DF">
        <w:rPr>
          <w:rFonts w:cs="Calibri"/>
          <w:b/>
          <w:sz w:val="16"/>
          <w:szCs w:val="16"/>
        </w:rPr>
        <w:t>Średnie przedsiębiorstwo</w:t>
      </w:r>
      <w:r w:rsidRPr="007A14DF">
        <w:rPr>
          <w:rFonts w:cs="Calibri"/>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p w14:paraId="3A045B87" w14:textId="77777777" w:rsidR="002A14E4" w:rsidRPr="00FE3DE4" w:rsidRDefault="002A14E4" w:rsidP="007A14DF">
      <w:pPr>
        <w:tabs>
          <w:tab w:val="left" w:pos="360"/>
        </w:tabs>
        <w:spacing w:after="0" w:line="240" w:lineRule="auto"/>
        <w:jc w:val="both"/>
        <w:rPr>
          <w:rFonts w:asciiTheme="minorHAnsi" w:hAnsiTheme="minorHAnsi"/>
          <w:sz w:val="14"/>
          <w:szCs w:val="14"/>
        </w:rPr>
      </w:pPr>
    </w:p>
    <w:p w14:paraId="54380F80" w14:textId="77777777" w:rsidR="002A14E4" w:rsidRDefault="002A14E4" w:rsidP="007A14DF">
      <w:pPr>
        <w:pStyle w:val="Tekstprzypisudolnego"/>
      </w:pPr>
    </w:p>
  </w:footnote>
  <w:footnote w:id="4">
    <w:p w14:paraId="05B789F4" w14:textId="77777777" w:rsidR="002A14E4" w:rsidRDefault="002A14E4" w:rsidP="008D0D2B">
      <w:pPr>
        <w:pStyle w:val="Tekstprzypisudolnego"/>
        <w:spacing w:after="0" w:line="240" w:lineRule="auto"/>
        <w:jc w:val="both"/>
      </w:pPr>
      <w:r w:rsidRPr="004B44CB">
        <w:rPr>
          <w:rStyle w:val="Odwoanieprzypisudolnego"/>
          <w:sz w:val="16"/>
          <w:szCs w:val="16"/>
        </w:rPr>
        <w:footnoteRef/>
      </w:r>
      <w:r w:rsidRPr="004B44CB">
        <w:rPr>
          <w:sz w:val="16"/>
          <w:szCs w:val="16"/>
        </w:rPr>
        <w:t xml:space="preserve"> </w:t>
      </w:r>
      <w:r w:rsidRPr="004B44CB">
        <w:rPr>
          <w:b/>
          <w:sz w:val="16"/>
          <w:szCs w:val="16"/>
        </w:rPr>
        <w:t>Wyjaśnienie:</w:t>
      </w:r>
      <w:r w:rsidRPr="004B44CB">
        <w:rPr>
          <w:sz w:val="16"/>
          <w:szCs w:val="16"/>
        </w:rPr>
        <w:t xml:space="preserve"> skorzystanie z prawa do sprostowania nie może skutkować zmianą wyniku postępowania </w:t>
      </w:r>
      <w:r w:rsidRPr="004B44CB">
        <w:rPr>
          <w:sz w:val="16"/>
          <w:szCs w:val="16"/>
        </w:rPr>
        <w:br/>
        <w:t>o udzielenie zamówienia publicznego ani zmianą postanowień umowy w zakresie niezgodnym z ustawą pzp oraz nie może naruszać integralności protokołu oraz jego załączników.</w:t>
      </w:r>
    </w:p>
  </w:footnote>
  <w:footnote w:id="5">
    <w:p w14:paraId="6D34110E" w14:textId="77777777" w:rsidR="002A14E4" w:rsidRDefault="002A14E4" w:rsidP="008D0D2B">
      <w:pPr>
        <w:pStyle w:val="Tekstprzypisudolnego"/>
        <w:spacing w:after="0" w:line="240" w:lineRule="auto"/>
        <w:jc w:val="both"/>
      </w:pPr>
      <w:r w:rsidRPr="004B44CB">
        <w:rPr>
          <w:rStyle w:val="Odwoanieprzypisudolnego"/>
          <w:sz w:val="16"/>
          <w:szCs w:val="16"/>
        </w:rPr>
        <w:footnoteRef/>
      </w:r>
      <w:r w:rsidRPr="004B44CB">
        <w:rPr>
          <w:sz w:val="16"/>
          <w:szCs w:val="16"/>
        </w:rPr>
        <w:t xml:space="preserve"> </w:t>
      </w:r>
      <w:r w:rsidRPr="004B44CB">
        <w:rPr>
          <w:b/>
          <w:sz w:val="16"/>
          <w:szCs w:val="16"/>
        </w:rPr>
        <w:t>Wyjaśnienie:</w:t>
      </w:r>
      <w:r w:rsidRPr="004B44CB">
        <w:rPr>
          <w:sz w:val="16"/>
          <w:szCs w:val="16"/>
        </w:rPr>
        <w:t xml:space="preserve"> prawo do ograniczenia przetwarzania nie ma zastosowania w odniesieniu do przechowywania, w celu zapewnienia korzystania ze środków ochrony prawnej lub w celu ochrony praw innej osoby fizycz</w:t>
      </w:r>
      <w:r>
        <w:rPr>
          <w:sz w:val="16"/>
          <w:szCs w:val="16"/>
        </w:rPr>
        <w:t xml:space="preserve">nej </w:t>
      </w:r>
      <w:r w:rsidRPr="004B44CB">
        <w:rPr>
          <w:sz w:val="16"/>
          <w:szCs w:val="16"/>
        </w:rPr>
        <w:t>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5BCF8" w14:textId="77777777" w:rsidR="002A14E4" w:rsidRDefault="002A14E4">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21" w:type="dxa"/>
      <w:tblCellMar>
        <w:left w:w="0" w:type="dxa"/>
        <w:right w:w="0" w:type="dxa"/>
      </w:tblCellMar>
      <w:tblLook w:val="04A0" w:firstRow="1" w:lastRow="0" w:firstColumn="1" w:lastColumn="0" w:noHBand="0" w:noVBand="1"/>
    </w:tblPr>
    <w:tblGrid>
      <w:gridCol w:w="3281"/>
      <w:gridCol w:w="5824"/>
    </w:tblGrid>
    <w:tr w:rsidR="002A14E4" w:rsidRPr="002724D2" w14:paraId="4B434736" w14:textId="77777777" w:rsidTr="00921B34">
      <w:tc>
        <w:tcPr>
          <w:tcW w:w="3281" w:type="dxa"/>
          <w:shd w:val="clear" w:color="auto" w:fill="auto"/>
        </w:tcPr>
        <w:p w14:paraId="2D915036" w14:textId="77777777" w:rsidR="002A14E4" w:rsidRDefault="002A14E4" w:rsidP="00921B34">
          <w:pPr>
            <w:pStyle w:val="Nagwek"/>
            <w:tabs>
              <w:tab w:val="left" w:pos="3900"/>
            </w:tabs>
          </w:pPr>
        </w:p>
      </w:tc>
      <w:tc>
        <w:tcPr>
          <w:tcW w:w="5824" w:type="dxa"/>
          <w:shd w:val="clear" w:color="auto" w:fill="auto"/>
        </w:tcPr>
        <w:p w14:paraId="3ABEF82A" w14:textId="77777777" w:rsidR="002A14E4" w:rsidRPr="002724D2" w:rsidRDefault="002A14E4" w:rsidP="00921B34">
          <w:pPr>
            <w:pStyle w:val="Nagwek"/>
            <w:tabs>
              <w:tab w:val="left" w:pos="3900"/>
            </w:tabs>
            <w:jc w:val="right"/>
            <w:rPr>
              <w:lang w:val="en-US"/>
            </w:rPr>
          </w:pPr>
        </w:p>
      </w:tc>
    </w:tr>
  </w:tbl>
  <w:p w14:paraId="6F0FC84B" w14:textId="77777777" w:rsidR="002A14E4" w:rsidRPr="002724D2" w:rsidRDefault="002A14E4" w:rsidP="00921B34">
    <w:pPr>
      <w:pStyle w:val="Nagwek"/>
      <w:tabs>
        <w:tab w:val="left" w:pos="3900"/>
      </w:tabs>
      <w:rPr>
        <w:lang w:val="en-US"/>
      </w:rPr>
    </w:pPr>
  </w:p>
  <w:p w14:paraId="4B83D1BE" w14:textId="77777777" w:rsidR="002A14E4" w:rsidRDefault="002A14E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21" w:type="dxa"/>
      <w:tblCellMar>
        <w:left w:w="0" w:type="dxa"/>
        <w:right w:w="0" w:type="dxa"/>
      </w:tblCellMar>
      <w:tblLook w:val="04A0" w:firstRow="1" w:lastRow="0" w:firstColumn="1" w:lastColumn="0" w:noHBand="0" w:noVBand="1"/>
    </w:tblPr>
    <w:tblGrid>
      <w:gridCol w:w="3281"/>
      <w:gridCol w:w="5824"/>
    </w:tblGrid>
    <w:tr w:rsidR="002A14E4" w:rsidRPr="002724D2" w14:paraId="142394CC" w14:textId="77777777" w:rsidTr="000165A7">
      <w:tc>
        <w:tcPr>
          <w:tcW w:w="3281" w:type="dxa"/>
          <w:shd w:val="clear" w:color="auto" w:fill="auto"/>
        </w:tcPr>
        <w:p w14:paraId="69131813" w14:textId="77777777" w:rsidR="002A14E4" w:rsidRDefault="002A14E4" w:rsidP="000165A7">
          <w:pPr>
            <w:pStyle w:val="Nagwek"/>
            <w:tabs>
              <w:tab w:val="left" w:pos="3900"/>
            </w:tabs>
          </w:pPr>
          <w:r>
            <w:rPr>
              <w:noProof/>
              <w:lang w:eastAsia="pl-PL"/>
            </w:rPr>
            <w:drawing>
              <wp:inline distT="0" distB="0" distL="0" distR="0" wp14:anchorId="6A2D63E8" wp14:editId="6A5EBD81">
                <wp:extent cx="1331595" cy="504825"/>
                <wp:effectExtent l="0" t="0" r="0" b="0"/>
                <wp:docPr id="8" name="Obraz 8" descr="logo-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1595" cy="504825"/>
                        </a:xfrm>
                        <a:prstGeom prst="rect">
                          <a:avLst/>
                        </a:prstGeom>
                        <a:noFill/>
                        <a:ln>
                          <a:noFill/>
                        </a:ln>
                      </pic:spPr>
                    </pic:pic>
                  </a:graphicData>
                </a:graphic>
              </wp:inline>
            </w:drawing>
          </w:r>
        </w:p>
      </w:tc>
      <w:tc>
        <w:tcPr>
          <w:tcW w:w="5824" w:type="dxa"/>
          <w:shd w:val="clear" w:color="auto" w:fill="auto"/>
        </w:tcPr>
        <w:p w14:paraId="1C8F77DB" w14:textId="77777777" w:rsidR="002A14E4" w:rsidRPr="000165A7" w:rsidRDefault="002A14E4" w:rsidP="000165A7">
          <w:pPr>
            <w:pStyle w:val="Nagwek"/>
            <w:tabs>
              <w:tab w:val="left" w:pos="3900"/>
            </w:tabs>
            <w:spacing w:before="120" w:line="240" w:lineRule="exact"/>
            <w:jc w:val="right"/>
            <w:rPr>
              <w:b/>
              <w:color w:val="262626"/>
              <w:sz w:val="19"/>
              <w:szCs w:val="19"/>
            </w:rPr>
          </w:pPr>
          <w:r>
            <w:rPr>
              <w:b/>
              <w:color w:val="262626"/>
              <w:sz w:val="19"/>
              <w:szCs w:val="19"/>
            </w:rPr>
            <w:t>Zakład Karny w Jastrzębiu-Zdroju</w:t>
          </w:r>
        </w:p>
        <w:p w14:paraId="46F5D610" w14:textId="77777777" w:rsidR="002A14E4" w:rsidRPr="002724D2" w:rsidRDefault="002A14E4" w:rsidP="000165A7">
          <w:pPr>
            <w:pStyle w:val="Nagwek"/>
            <w:tabs>
              <w:tab w:val="left" w:pos="3900"/>
            </w:tabs>
            <w:jc w:val="right"/>
            <w:rPr>
              <w:color w:val="262626"/>
              <w:sz w:val="17"/>
              <w:szCs w:val="17"/>
              <w:lang w:val="en-US"/>
            </w:rPr>
          </w:pPr>
          <w:r>
            <w:rPr>
              <w:color w:val="262626"/>
              <w:sz w:val="17"/>
              <w:szCs w:val="17"/>
            </w:rPr>
            <w:t>44-268 Jastrzębie-Zdrój</w:t>
          </w:r>
          <w:r w:rsidRPr="000165A7">
            <w:rPr>
              <w:color w:val="262626"/>
              <w:sz w:val="17"/>
              <w:szCs w:val="17"/>
            </w:rPr>
            <w:t xml:space="preserve">, ul. </w:t>
          </w:r>
          <w:r w:rsidRPr="002724D2">
            <w:rPr>
              <w:color w:val="262626"/>
              <w:sz w:val="17"/>
              <w:szCs w:val="17"/>
              <w:lang w:val="en-US"/>
            </w:rPr>
            <w:t>C.K. Norwida 23</w:t>
          </w:r>
        </w:p>
        <w:p w14:paraId="602204EB" w14:textId="77777777" w:rsidR="002A14E4" w:rsidRPr="002724D2" w:rsidRDefault="002A14E4" w:rsidP="00FF31F7">
          <w:pPr>
            <w:pStyle w:val="Nagwek"/>
            <w:tabs>
              <w:tab w:val="left" w:pos="3900"/>
            </w:tabs>
            <w:jc w:val="right"/>
            <w:rPr>
              <w:lang w:val="en-US"/>
            </w:rPr>
          </w:pPr>
          <w:r w:rsidRPr="002724D2">
            <w:rPr>
              <w:color w:val="262626"/>
              <w:sz w:val="17"/>
              <w:szCs w:val="17"/>
              <w:lang w:val="en-US"/>
            </w:rPr>
            <w:t>tel. 32 475 92 30, fax 32 474 37 64, email: zk_jastrzebie_zdroj@sw.gov.pl</w:t>
          </w:r>
        </w:p>
      </w:tc>
    </w:tr>
  </w:tbl>
  <w:p w14:paraId="34101F64" w14:textId="77777777" w:rsidR="002A14E4" w:rsidRPr="002724D2" w:rsidRDefault="002A14E4" w:rsidP="00B63CD2">
    <w:pPr>
      <w:pStyle w:val="Nagwek"/>
      <w:tabs>
        <w:tab w:val="left" w:pos="3900"/>
      </w:tabs>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3EA84" w14:textId="77777777" w:rsidR="002A14E4" w:rsidRDefault="002A14E4">
    <w:r>
      <w:c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38873" w14:textId="77777777" w:rsidR="002A14E4" w:rsidRPr="008E2528" w:rsidRDefault="002A14E4" w:rsidP="008E252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E80840BE"/>
    <w:name w:val="WW8Num3"/>
    <w:lvl w:ilvl="0">
      <w:start w:val="1"/>
      <w:numFmt w:val="decimal"/>
      <w:lvlText w:val="%1."/>
      <w:lvlJc w:val="left"/>
      <w:pPr>
        <w:tabs>
          <w:tab w:val="num" w:pos="360"/>
        </w:tabs>
        <w:ind w:left="360" w:hanging="360"/>
      </w:pPr>
      <w:rPr>
        <w:b w:val="0"/>
        <w:color w:val="000000"/>
        <w:u w:val="none"/>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3">
    <w:nsid w:val="00000004"/>
    <w:multiLevelType w:val="multilevel"/>
    <w:tmpl w:val="4E50ED32"/>
    <w:lvl w:ilvl="0">
      <w:start w:val="1"/>
      <w:numFmt w:val="upperRoman"/>
      <w:lvlText w:val="%1."/>
      <w:lvlJc w:val="left"/>
      <w:pPr>
        <w:tabs>
          <w:tab w:val="num" w:pos="644"/>
        </w:tabs>
        <w:ind w:left="644" w:hanging="360"/>
      </w:pPr>
      <w:rPr>
        <w:b/>
      </w:rPr>
    </w:lvl>
    <w:lvl w:ilvl="1">
      <w:start w:val="1"/>
      <w:numFmt w:val="decimal"/>
      <w:lvlText w:val="%2."/>
      <w:lvlJc w:val="left"/>
      <w:pPr>
        <w:tabs>
          <w:tab w:val="num" w:pos="1080"/>
        </w:tabs>
        <w:ind w:left="1080" w:hanging="360"/>
      </w:pPr>
      <w:rPr>
        <w:rFonts w:ascii="Tahoma" w:eastAsia="SimSun" w:hAnsi="Tahoma" w:cs="Tahom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singleLevel"/>
    <w:tmpl w:val="E18EA3D4"/>
    <w:name w:val="WW8Num5"/>
    <w:lvl w:ilvl="0">
      <w:start w:val="1"/>
      <w:numFmt w:val="decimal"/>
      <w:lvlText w:val="%1."/>
      <w:lvlJc w:val="left"/>
      <w:pPr>
        <w:tabs>
          <w:tab w:val="num" w:pos="1069"/>
        </w:tabs>
        <w:ind w:left="1069" w:hanging="360"/>
      </w:pPr>
      <w:rPr>
        <w:sz w:val="16"/>
        <w:szCs w:val="16"/>
      </w:rPr>
    </w:lvl>
  </w:abstractNum>
  <w:abstractNum w:abstractNumId="5">
    <w:nsid w:val="00000006"/>
    <w:multiLevelType w:val="singleLevel"/>
    <w:tmpl w:val="00000006"/>
    <w:lvl w:ilvl="0">
      <w:start w:val="1"/>
      <w:numFmt w:val="bullet"/>
      <w:lvlText w:val=""/>
      <w:lvlJc w:val="left"/>
      <w:pPr>
        <w:ind w:left="720" w:hanging="360"/>
      </w:pPr>
      <w:rPr>
        <w:rFonts w:ascii="Symbol" w:hAnsi="Symbol" w:cs="Symbol" w:hint="default"/>
        <w:i w:val="0"/>
      </w:rPr>
    </w:lvl>
  </w:abstractNum>
  <w:abstractNum w:abstractNumId="6">
    <w:nsid w:val="00000007"/>
    <w:multiLevelType w:val="multilevel"/>
    <w:tmpl w:val="3522D664"/>
    <w:name w:val="WW8Num1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360"/>
        </w:tabs>
        <w:ind w:left="1080" w:hanging="360"/>
      </w:pPr>
      <w:rPr>
        <w:rFonts w:cs="Times New Roman"/>
      </w:rPr>
    </w:lvl>
    <w:lvl w:ilvl="2">
      <w:numFmt w:val="bullet"/>
      <w:lvlText w:val=""/>
      <w:lvlJc w:val="left"/>
      <w:pPr>
        <w:tabs>
          <w:tab w:val="num" w:pos="-360"/>
        </w:tabs>
        <w:ind w:left="1980" w:hanging="360"/>
      </w:pPr>
      <w:rPr>
        <w:rFonts w:ascii="Symbol" w:hAnsi="Symbol"/>
      </w:rPr>
    </w:lvl>
    <w:lvl w:ilvl="3">
      <w:start w:val="1"/>
      <w:numFmt w:val="decimal"/>
      <w:lvlText w:val="%4."/>
      <w:lvlJc w:val="left"/>
      <w:pPr>
        <w:tabs>
          <w:tab w:val="num" w:pos="-360"/>
        </w:tabs>
        <w:ind w:left="2520" w:hanging="360"/>
      </w:pPr>
      <w:rPr>
        <w:rFonts w:cs="Times New Roman"/>
      </w:rPr>
    </w:lvl>
    <w:lvl w:ilvl="4">
      <w:start w:val="1"/>
      <w:numFmt w:val="lowerLetter"/>
      <w:lvlText w:val="%5."/>
      <w:lvlJc w:val="left"/>
      <w:pPr>
        <w:tabs>
          <w:tab w:val="num" w:pos="-360"/>
        </w:tabs>
        <w:ind w:left="3240" w:hanging="360"/>
      </w:pPr>
      <w:rPr>
        <w:rFonts w:cs="Times New Roman"/>
      </w:rPr>
    </w:lvl>
    <w:lvl w:ilvl="5">
      <w:start w:val="1"/>
      <w:numFmt w:val="lowerRoman"/>
      <w:lvlText w:val="%6."/>
      <w:lvlJc w:val="right"/>
      <w:pPr>
        <w:tabs>
          <w:tab w:val="num" w:pos="-360"/>
        </w:tabs>
        <w:ind w:left="3960" w:hanging="180"/>
      </w:pPr>
      <w:rPr>
        <w:rFonts w:cs="Times New Roman"/>
      </w:rPr>
    </w:lvl>
    <w:lvl w:ilvl="6">
      <w:start w:val="1"/>
      <w:numFmt w:val="decimal"/>
      <w:lvlText w:val="%7."/>
      <w:lvlJc w:val="left"/>
      <w:pPr>
        <w:tabs>
          <w:tab w:val="num" w:pos="-360"/>
        </w:tabs>
        <w:ind w:left="4680" w:hanging="360"/>
      </w:pPr>
      <w:rPr>
        <w:rFonts w:cs="Times New Roman"/>
      </w:rPr>
    </w:lvl>
    <w:lvl w:ilvl="7">
      <w:start w:val="1"/>
      <w:numFmt w:val="lowerLetter"/>
      <w:lvlText w:val="%8."/>
      <w:lvlJc w:val="left"/>
      <w:pPr>
        <w:tabs>
          <w:tab w:val="num" w:pos="-360"/>
        </w:tabs>
        <w:ind w:left="5400" w:hanging="360"/>
      </w:pPr>
      <w:rPr>
        <w:rFonts w:cs="Times New Roman"/>
      </w:rPr>
    </w:lvl>
    <w:lvl w:ilvl="8">
      <w:start w:val="1"/>
      <w:numFmt w:val="lowerRoman"/>
      <w:lvlText w:val="%9."/>
      <w:lvlJc w:val="right"/>
      <w:pPr>
        <w:tabs>
          <w:tab w:val="num" w:pos="-360"/>
        </w:tabs>
        <w:ind w:left="6120" w:hanging="180"/>
      </w:pPr>
      <w:rPr>
        <w:rFonts w:cs="Times New Roman"/>
      </w:rPr>
    </w:lvl>
  </w:abstractNum>
  <w:abstractNum w:abstractNumId="7">
    <w:nsid w:val="00000008"/>
    <w:multiLevelType w:val="multilevel"/>
    <w:tmpl w:val="FF1C9146"/>
    <w:name w:val="WW8Num17"/>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0"/>
        </w:tabs>
        <w:ind w:left="786" w:hanging="360"/>
      </w:pPr>
      <w:rPr>
        <w:rFonts w:cs="Times New Roman"/>
        <w:b w:val="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b w:val="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nsid w:val="0000000C"/>
    <w:multiLevelType w:val="multilevel"/>
    <w:tmpl w:val="0000000C"/>
    <w:name w:val="WW8Num2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nsid w:val="0000000D"/>
    <w:multiLevelType w:val="multilevel"/>
    <w:tmpl w:val="0000000D"/>
    <w:name w:val="WW8Num22"/>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nsid w:val="00061EA8"/>
    <w:multiLevelType w:val="multilevel"/>
    <w:tmpl w:val="3BD4A1A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04182FE1"/>
    <w:multiLevelType w:val="multilevel"/>
    <w:tmpl w:val="4E50ED32"/>
    <w:lvl w:ilvl="0">
      <w:start w:val="1"/>
      <w:numFmt w:val="upperRoman"/>
      <w:lvlText w:val="%1."/>
      <w:lvlJc w:val="left"/>
      <w:pPr>
        <w:tabs>
          <w:tab w:val="num" w:pos="644"/>
        </w:tabs>
        <w:ind w:left="644" w:hanging="360"/>
      </w:pPr>
      <w:rPr>
        <w:b/>
      </w:rPr>
    </w:lvl>
    <w:lvl w:ilvl="1">
      <w:start w:val="1"/>
      <w:numFmt w:val="decimal"/>
      <w:lvlText w:val="%2."/>
      <w:lvlJc w:val="left"/>
      <w:pPr>
        <w:tabs>
          <w:tab w:val="num" w:pos="1080"/>
        </w:tabs>
        <w:ind w:left="1080" w:hanging="360"/>
      </w:pPr>
      <w:rPr>
        <w:rFonts w:ascii="Tahoma" w:eastAsia="SimSun" w:hAnsi="Tahoma" w:cs="Tahom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4D100F9"/>
    <w:multiLevelType w:val="hybridMultilevel"/>
    <w:tmpl w:val="9F46ED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578738A"/>
    <w:multiLevelType w:val="hybridMultilevel"/>
    <w:tmpl w:val="3D8CA6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75858EC"/>
    <w:multiLevelType w:val="hybridMultilevel"/>
    <w:tmpl w:val="416675BA"/>
    <w:lvl w:ilvl="0" w:tplc="8E805C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08F678EE"/>
    <w:multiLevelType w:val="hybridMultilevel"/>
    <w:tmpl w:val="1122902A"/>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6">
    <w:nsid w:val="0AC55CA5"/>
    <w:multiLevelType w:val="hybridMultilevel"/>
    <w:tmpl w:val="1826B7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AD96107"/>
    <w:multiLevelType w:val="hybridMultilevel"/>
    <w:tmpl w:val="375071A6"/>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0C9C78B4"/>
    <w:multiLevelType w:val="hybridMultilevel"/>
    <w:tmpl w:val="ED78D3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CB35C64"/>
    <w:multiLevelType w:val="hybridMultilevel"/>
    <w:tmpl w:val="E2045F42"/>
    <w:lvl w:ilvl="0" w:tplc="04150017">
      <w:start w:val="1"/>
      <w:numFmt w:val="lowerLetter"/>
      <w:lvlText w:val="%1)"/>
      <w:lvlJc w:val="left"/>
      <w:pPr>
        <w:ind w:left="720" w:hanging="360"/>
      </w:pPr>
      <w:rPr>
        <w:rFonts w:hint="default"/>
      </w:rPr>
    </w:lvl>
    <w:lvl w:ilvl="1" w:tplc="D3121066">
      <w:start w:val="1"/>
      <w:numFmt w:val="decimal"/>
      <w:lvlText w:val="%2."/>
      <w:lvlJc w:val="left"/>
      <w:pPr>
        <w:ind w:left="1440" w:hanging="360"/>
      </w:pPr>
      <w:rPr>
        <w:rFonts w:ascii="Tahoma" w:eastAsia="Times New Roman" w:hAnsi="Tahoma" w:cs="Tahoma"/>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E371721"/>
    <w:multiLevelType w:val="hybridMultilevel"/>
    <w:tmpl w:val="14566C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40373F8"/>
    <w:multiLevelType w:val="hybridMultilevel"/>
    <w:tmpl w:val="04C412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5A80463"/>
    <w:multiLevelType w:val="multilevel"/>
    <w:tmpl w:val="C8B8CFC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Arial" w:hAnsi="Arial" w:cs="Arial"/>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15F63E58"/>
    <w:multiLevelType w:val="hybridMultilevel"/>
    <w:tmpl w:val="CA2C99AA"/>
    <w:lvl w:ilvl="0" w:tplc="04150017">
      <w:start w:val="1"/>
      <w:numFmt w:val="lowerLetter"/>
      <w:lvlText w:val="%1)"/>
      <w:lvlJc w:val="left"/>
      <w:pPr>
        <w:ind w:left="437" w:hanging="360"/>
      </w:pPr>
    </w:lvl>
    <w:lvl w:ilvl="1" w:tplc="04150017">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nsid w:val="1C9823D7"/>
    <w:multiLevelType w:val="hybridMultilevel"/>
    <w:tmpl w:val="224626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CCB3CBA"/>
    <w:multiLevelType w:val="hybridMultilevel"/>
    <w:tmpl w:val="50100BB4"/>
    <w:lvl w:ilvl="0" w:tplc="F6A25A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1CFE6606"/>
    <w:multiLevelType w:val="multilevel"/>
    <w:tmpl w:val="8D346FC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nsid w:val="1DCA0EC4"/>
    <w:multiLevelType w:val="multilevel"/>
    <w:tmpl w:val="2AF8C0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1DD101B6"/>
    <w:multiLevelType w:val="hybridMultilevel"/>
    <w:tmpl w:val="17127C5C"/>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nsid w:val="29380AE9"/>
    <w:multiLevelType w:val="hybridMultilevel"/>
    <w:tmpl w:val="B04C09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9486FA0"/>
    <w:multiLevelType w:val="hybridMultilevel"/>
    <w:tmpl w:val="4D2846E0"/>
    <w:lvl w:ilvl="0" w:tplc="FFFFFFFF">
      <w:start w:val="1"/>
      <w:numFmt w:val="lowerLetter"/>
      <w:lvlText w:val="%1)"/>
      <w:lvlJc w:val="left"/>
      <w:pPr>
        <w:ind w:left="577" w:hanging="435"/>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3">
    <w:nsid w:val="29F60F53"/>
    <w:multiLevelType w:val="hybridMultilevel"/>
    <w:tmpl w:val="2988AE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B546679"/>
    <w:multiLevelType w:val="hybridMultilevel"/>
    <w:tmpl w:val="5BEA8CEA"/>
    <w:lvl w:ilvl="0" w:tplc="9EA6B726">
      <w:start w:val="1"/>
      <w:numFmt w:val="decimal"/>
      <w:lvlText w:val="%1."/>
      <w:lvlJc w:val="left"/>
      <w:pPr>
        <w:ind w:left="720" w:hanging="360"/>
      </w:pPr>
      <w:rPr>
        <w:rFonts w:hint="default"/>
      </w:rPr>
    </w:lvl>
    <w:lvl w:ilvl="1" w:tplc="58AAC65E">
      <w:start w:val="1"/>
      <w:numFmt w:val="lowerLetter"/>
      <w:lvlText w:val="%2)"/>
      <w:lvlJc w:val="left"/>
      <w:pPr>
        <w:ind w:left="1440" w:hanging="360"/>
      </w:pPr>
      <w:rPr>
        <w:rFonts w:hint="default"/>
      </w:rPr>
    </w:lvl>
    <w:lvl w:ilvl="2" w:tplc="7B5C1994">
      <w:start w:val="20"/>
      <w:numFmt w:val="upp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C9D3F40"/>
    <w:multiLevelType w:val="hybridMultilevel"/>
    <w:tmpl w:val="60202B42"/>
    <w:name w:val="WW8Num172222232"/>
    <w:lvl w:ilvl="0" w:tplc="852671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2E1F1256"/>
    <w:multiLevelType w:val="hybridMultilevel"/>
    <w:tmpl w:val="D79ADFDA"/>
    <w:lvl w:ilvl="0" w:tplc="542A5F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E51138E"/>
    <w:multiLevelType w:val="hybridMultilevel"/>
    <w:tmpl w:val="B6963526"/>
    <w:lvl w:ilvl="0" w:tplc="750CDA7C">
      <w:start w:val="1"/>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1EC6D4D"/>
    <w:multiLevelType w:val="hybridMultilevel"/>
    <w:tmpl w:val="A4A837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nsid w:val="35485A37"/>
    <w:multiLevelType w:val="hybridMultilevel"/>
    <w:tmpl w:val="DBF26FD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36202887"/>
    <w:multiLevelType w:val="hybridMultilevel"/>
    <w:tmpl w:val="7430D1F8"/>
    <w:lvl w:ilvl="0" w:tplc="9ACC1D1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nsid w:val="36830EBD"/>
    <w:multiLevelType w:val="hybridMultilevel"/>
    <w:tmpl w:val="F208AF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71F4E15"/>
    <w:multiLevelType w:val="multilevel"/>
    <w:tmpl w:val="0158C4B0"/>
    <w:lvl w:ilvl="0">
      <w:start w:val="1"/>
      <w:numFmt w:val="decimal"/>
      <w:lvlText w:val="%1."/>
      <w:lvlJc w:val="left"/>
      <w:pPr>
        <w:ind w:left="720" w:hanging="360"/>
      </w:pPr>
      <w:rPr>
        <w:rFonts w:hint="default"/>
      </w:rPr>
    </w:lvl>
    <w:lvl w:ilvl="1">
      <w:start w:val="1"/>
      <w:numFmt w:val="decimal"/>
      <w:isLgl/>
      <w:lvlText w:val="%2."/>
      <w:lvlJc w:val="left"/>
      <w:pPr>
        <w:ind w:left="1080" w:hanging="720"/>
      </w:pPr>
      <w:rPr>
        <w:rFonts w:ascii="Tahoma" w:eastAsia="Arial" w:hAnsi="Tahoma" w:cs="Tahoma"/>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nsid w:val="39094F9B"/>
    <w:multiLevelType w:val="hybridMultilevel"/>
    <w:tmpl w:val="68FABC08"/>
    <w:lvl w:ilvl="0" w:tplc="AE50E530">
      <w:start w:val="1"/>
      <w:numFmt w:val="bullet"/>
      <w:pStyle w:val="NormalnyWIR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nsid w:val="3BB306D7"/>
    <w:multiLevelType w:val="hybridMultilevel"/>
    <w:tmpl w:val="386AA2D8"/>
    <w:lvl w:ilvl="0" w:tplc="D944B23E">
      <w:start w:val="1"/>
      <w:numFmt w:val="bullet"/>
      <w:lvlText w:val="−"/>
      <w:lvlJc w:val="left"/>
      <w:pPr>
        <w:ind w:left="1800" w:hanging="360"/>
      </w:pPr>
      <w:rPr>
        <w:rFonts w:ascii="Times New Roman" w:hAnsi="Times New Roman" w:cs="Times New Roman"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6">
    <w:nsid w:val="3CAA1342"/>
    <w:multiLevelType w:val="hybridMultilevel"/>
    <w:tmpl w:val="63D44510"/>
    <w:lvl w:ilvl="0" w:tplc="39C6B58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3F944E96"/>
    <w:multiLevelType w:val="hybridMultilevel"/>
    <w:tmpl w:val="28BC15E2"/>
    <w:lvl w:ilvl="0" w:tplc="E26034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40B533A3"/>
    <w:multiLevelType w:val="hybridMultilevel"/>
    <w:tmpl w:val="8390AAFE"/>
    <w:lvl w:ilvl="0" w:tplc="7B5C1994">
      <w:start w:val="20"/>
      <w:numFmt w:val="upperRoman"/>
      <w:lvlText w:val="%1."/>
      <w:lvlJc w:val="left"/>
      <w:pPr>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1047B30"/>
    <w:multiLevelType w:val="hybridMultilevel"/>
    <w:tmpl w:val="44EA5A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1353DC3"/>
    <w:multiLevelType w:val="multilevel"/>
    <w:tmpl w:val="C8B8CFC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Arial" w:hAnsi="Arial" w:cs="Arial"/>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nsid w:val="429628A6"/>
    <w:multiLevelType w:val="hybridMultilevel"/>
    <w:tmpl w:val="29E455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3654502"/>
    <w:multiLevelType w:val="hybridMultilevel"/>
    <w:tmpl w:val="4BA44710"/>
    <w:lvl w:ilvl="0" w:tplc="04150017">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3BB1110"/>
    <w:multiLevelType w:val="hybridMultilevel"/>
    <w:tmpl w:val="88049C02"/>
    <w:lvl w:ilvl="0" w:tplc="2D56B1FC">
      <w:start w:val="1"/>
      <w:numFmt w:val="upp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nsid w:val="443D0FA0"/>
    <w:multiLevelType w:val="multilevel"/>
    <w:tmpl w:val="67A8F226"/>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
    <w:nsid w:val="444D02A7"/>
    <w:multiLevelType w:val="hybridMultilevel"/>
    <w:tmpl w:val="D78462A2"/>
    <w:lvl w:ilvl="0" w:tplc="14AED84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5742401"/>
    <w:multiLevelType w:val="multilevel"/>
    <w:tmpl w:val="FB6C04E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7">
    <w:nsid w:val="47AF51D6"/>
    <w:multiLevelType w:val="hybridMultilevel"/>
    <w:tmpl w:val="60680E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nsid w:val="4A932FFA"/>
    <w:multiLevelType w:val="multilevel"/>
    <w:tmpl w:val="0D96878C"/>
    <w:lvl w:ilvl="0">
      <w:start w:val="1"/>
      <w:numFmt w:val="decimal"/>
      <w:lvlText w:val="%1."/>
      <w:lvlJc w:val="left"/>
      <w:pPr>
        <w:ind w:left="1004" w:hanging="360"/>
      </w:pPr>
      <w:rPr>
        <w:rFonts w:hint="default"/>
      </w:rPr>
    </w:lvl>
    <w:lvl w:ilvl="1">
      <w:start w:val="2"/>
      <w:numFmt w:val="decimal"/>
      <w:isLgl/>
      <w:lvlText w:val="%1.%2"/>
      <w:lvlJc w:val="left"/>
      <w:pPr>
        <w:ind w:left="1445" w:hanging="780"/>
      </w:pPr>
      <w:rPr>
        <w:rFonts w:hint="default"/>
      </w:rPr>
    </w:lvl>
    <w:lvl w:ilvl="2">
      <w:start w:val="3"/>
      <w:numFmt w:val="decimal"/>
      <w:isLgl/>
      <w:lvlText w:val="%1.%2.%3"/>
      <w:lvlJc w:val="left"/>
      <w:pPr>
        <w:ind w:left="1466" w:hanging="780"/>
      </w:pPr>
      <w:rPr>
        <w:rFonts w:hint="default"/>
      </w:rPr>
    </w:lvl>
    <w:lvl w:ilvl="3">
      <w:start w:val="1"/>
      <w:numFmt w:val="decimal"/>
      <w:isLgl/>
      <w:lvlText w:val="%1.%2.%3.%4"/>
      <w:lvlJc w:val="left"/>
      <w:pPr>
        <w:ind w:left="1787"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89" w:hanging="144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591" w:hanging="1800"/>
      </w:pPr>
      <w:rPr>
        <w:rFonts w:hint="default"/>
      </w:rPr>
    </w:lvl>
    <w:lvl w:ilvl="8">
      <w:start w:val="1"/>
      <w:numFmt w:val="decimal"/>
      <w:isLgl/>
      <w:lvlText w:val="%1.%2.%3.%4.%5.%6.%7.%8.%9"/>
      <w:lvlJc w:val="left"/>
      <w:pPr>
        <w:ind w:left="2612" w:hanging="1800"/>
      </w:pPr>
      <w:rPr>
        <w:rFonts w:hint="default"/>
      </w:rPr>
    </w:lvl>
  </w:abstractNum>
  <w:abstractNum w:abstractNumId="60">
    <w:nsid w:val="4E061088"/>
    <w:multiLevelType w:val="hybridMultilevel"/>
    <w:tmpl w:val="C2EC8DC2"/>
    <w:lvl w:ilvl="0" w:tplc="C7266F9E">
      <w:start w:val="19"/>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10F77E8"/>
    <w:multiLevelType w:val="hybridMultilevel"/>
    <w:tmpl w:val="0C1A8378"/>
    <w:lvl w:ilvl="0" w:tplc="1972846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51894851"/>
    <w:multiLevelType w:val="hybridMultilevel"/>
    <w:tmpl w:val="34BEB6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300760F"/>
    <w:multiLevelType w:val="hybridMultilevel"/>
    <w:tmpl w:val="C4E8772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35538C6"/>
    <w:multiLevelType w:val="multilevel"/>
    <w:tmpl w:val="712886C6"/>
    <w:lvl w:ilvl="0">
      <w:start w:val="1"/>
      <w:numFmt w:val="decimal"/>
      <w:lvlText w:val="%1."/>
      <w:lvlJc w:val="left"/>
      <w:pPr>
        <w:tabs>
          <w:tab w:val="num" w:pos="644"/>
        </w:tabs>
        <w:ind w:left="644" w:hanging="360"/>
      </w:pPr>
      <w:rPr>
        <w:rFonts w:asciiTheme="minorHAnsi" w:eastAsia="Times New Roman" w:hAnsiTheme="minorHAnsi" w:cstheme="minorHAnsi"/>
        <w:b/>
      </w:rPr>
    </w:lvl>
    <w:lvl w:ilvl="1">
      <w:start w:val="1"/>
      <w:numFmt w:val="decimal"/>
      <w:lvlText w:val="%2."/>
      <w:lvlJc w:val="left"/>
      <w:pPr>
        <w:tabs>
          <w:tab w:val="num" w:pos="1080"/>
        </w:tabs>
        <w:ind w:left="1080" w:hanging="360"/>
      </w:pPr>
      <w:rPr>
        <w:rFonts w:asciiTheme="minorHAnsi" w:eastAsia="SimSun" w:hAnsiTheme="minorHAnsi" w:cstheme="minorHAnsi"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5">
    <w:nsid w:val="58737F34"/>
    <w:multiLevelType w:val="hybridMultilevel"/>
    <w:tmpl w:val="EAE85E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B034D08"/>
    <w:multiLevelType w:val="hybridMultilevel"/>
    <w:tmpl w:val="0AFA7182"/>
    <w:lvl w:ilvl="0" w:tplc="463A94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5C074DC5"/>
    <w:multiLevelType w:val="hybridMultilevel"/>
    <w:tmpl w:val="D7D6C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C975CA8"/>
    <w:multiLevelType w:val="hybridMultilevel"/>
    <w:tmpl w:val="8190E2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DAC6042"/>
    <w:multiLevelType w:val="hybridMultilevel"/>
    <w:tmpl w:val="FF04CBC2"/>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nsid w:val="5EA81833"/>
    <w:multiLevelType w:val="multilevel"/>
    <w:tmpl w:val="0FA468D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nsid w:val="5F0D51E0"/>
    <w:multiLevelType w:val="hybridMultilevel"/>
    <w:tmpl w:val="B7BAEC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3B56FFB"/>
    <w:multiLevelType w:val="multilevel"/>
    <w:tmpl w:val="3CC811F8"/>
    <w:lvl w:ilvl="0">
      <w:start w:val="2"/>
      <w:numFmt w:val="decimal"/>
      <w:lvlText w:val="%1."/>
      <w:lvlJc w:val="left"/>
      <w:pPr>
        <w:tabs>
          <w:tab w:val="num" w:pos="644"/>
        </w:tabs>
        <w:ind w:left="644" w:hanging="360"/>
      </w:pPr>
      <w:rPr>
        <w:rFonts w:asciiTheme="minorHAnsi" w:eastAsia="Times New Roman" w:hAnsiTheme="minorHAnsi" w:cstheme="minorHAnsi" w:hint="default"/>
        <w:b/>
      </w:rPr>
    </w:lvl>
    <w:lvl w:ilvl="1">
      <w:start w:val="1"/>
      <w:numFmt w:val="decimal"/>
      <w:lvlText w:val="%2."/>
      <w:lvlJc w:val="left"/>
      <w:pPr>
        <w:tabs>
          <w:tab w:val="num" w:pos="1080"/>
        </w:tabs>
        <w:ind w:left="1080" w:hanging="360"/>
      </w:pPr>
      <w:rPr>
        <w:rFonts w:ascii="Tahoma" w:eastAsia="SimSun" w:hAnsi="Tahoma" w:cs="Tahoma"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3"/>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3">
    <w:nsid w:val="652765D2"/>
    <w:multiLevelType w:val="hybridMultilevel"/>
    <w:tmpl w:val="C6C05182"/>
    <w:lvl w:ilvl="0" w:tplc="0415000F">
      <w:start w:val="1"/>
      <w:numFmt w:val="decimal"/>
      <w:lvlText w:val="%1."/>
      <w:lvlJc w:val="left"/>
      <w:pPr>
        <w:ind w:left="360" w:hanging="360"/>
      </w:pPr>
      <w:rPr>
        <w:rFonts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nsid w:val="652C11B4"/>
    <w:multiLevelType w:val="hybridMultilevel"/>
    <w:tmpl w:val="56E054E8"/>
    <w:lvl w:ilvl="0" w:tplc="BF4669AA">
      <w:start w:val="1"/>
      <w:numFmt w:val="decimal"/>
      <w:lvlText w:val="%1."/>
      <w:lvlJc w:val="left"/>
      <w:pPr>
        <w:ind w:left="777" w:hanging="360"/>
      </w:pPr>
      <w:rPr>
        <w:rFonts w:asciiTheme="minorHAnsi" w:hAnsiTheme="minorHAnsi" w:cstheme="minorHAnsi" w:hint="default"/>
        <w:sz w:val="20"/>
        <w:szCs w:val="20"/>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5">
    <w:nsid w:val="6C025D4E"/>
    <w:multiLevelType w:val="hybridMultilevel"/>
    <w:tmpl w:val="7C900F96"/>
    <w:lvl w:ilvl="0" w:tplc="EE04AD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6CC80DF0"/>
    <w:multiLevelType w:val="multilevel"/>
    <w:tmpl w:val="998E837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7">
    <w:nsid w:val="6DAF1995"/>
    <w:multiLevelType w:val="hybridMultilevel"/>
    <w:tmpl w:val="3B2C7DE4"/>
    <w:lvl w:ilvl="0" w:tplc="9EA6B7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6EA03363"/>
    <w:multiLevelType w:val="hybridMultilevel"/>
    <w:tmpl w:val="5250373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7024676E"/>
    <w:multiLevelType w:val="hybridMultilevel"/>
    <w:tmpl w:val="4D2846E0"/>
    <w:lvl w:ilvl="0" w:tplc="F7B6835E">
      <w:start w:val="1"/>
      <w:numFmt w:val="lowerLetter"/>
      <w:lvlText w:val="%1)"/>
      <w:lvlJc w:val="left"/>
      <w:pPr>
        <w:ind w:left="577" w:hanging="435"/>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0">
    <w:nsid w:val="70793033"/>
    <w:multiLevelType w:val="multilevel"/>
    <w:tmpl w:val="D804CE90"/>
    <w:lvl w:ilvl="0">
      <w:start w:val="2"/>
      <w:numFmt w:val="decimal"/>
      <w:lvlText w:val="%1."/>
      <w:lvlJc w:val="left"/>
      <w:pPr>
        <w:ind w:left="360" w:hanging="360"/>
      </w:pPr>
      <w:rPr>
        <w:rFonts w:hint="default"/>
      </w:rPr>
    </w:lvl>
    <w:lvl w:ilvl="1">
      <w:start w:val="1"/>
      <w:numFmt w:val="lowerLetter"/>
      <w:lvlText w:val="%2)"/>
      <w:lvlJc w:val="left"/>
      <w:pPr>
        <w:ind w:left="720" w:hanging="720"/>
      </w:pPr>
      <w:rPr>
        <w:rFonts w:asciiTheme="minorHAnsi" w:eastAsia="Arial" w:hAnsiTheme="minorHAnsi"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1">
    <w:nsid w:val="72917C9C"/>
    <w:multiLevelType w:val="multilevel"/>
    <w:tmpl w:val="58B80EC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nsid w:val="730C651A"/>
    <w:multiLevelType w:val="multilevel"/>
    <w:tmpl w:val="DA1E6F02"/>
    <w:lvl w:ilvl="0">
      <w:start w:val="1"/>
      <w:numFmt w:val="decimal"/>
      <w:lvlText w:val="%1."/>
      <w:lvlJc w:val="left"/>
      <w:pPr>
        <w:tabs>
          <w:tab w:val="num" w:pos="0"/>
        </w:tabs>
        <w:ind w:left="720" w:hanging="360"/>
      </w:pPr>
      <w:rPr>
        <w:rFonts w:ascii="Calibri Light" w:hAnsi="Calibri Light" w:cs="Arial" w:hint="default"/>
        <w:b w:val="0"/>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36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3">
    <w:nsid w:val="754407BA"/>
    <w:multiLevelType w:val="multilevel"/>
    <w:tmpl w:val="58648752"/>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nsid w:val="756B630F"/>
    <w:multiLevelType w:val="multilevel"/>
    <w:tmpl w:val="454A9836"/>
    <w:lvl w:ilvl="0">
      <w:start w:val="1"/>
      <w:numFmt w:val="decimal"/>
      <w:lvlText w:val="%1."/>
      <w:lvlJc w:val="left"/>
      <w:pPr>
        <w:tabs>
          <w:tab w:val="num" w:pos="644"/>
        </w:tabs>
        <w:ind w:left="644" w:hanging="360"/>
      </w:pPr>
      <w:rPr>
        <w:rFonts w:asciiTheme="minorHAnsi" w:eastAsia="Times New Roman" w:hAnsiTheme="minorHAnsi" w:cstheme="minorHAnsi" w:hint="default"/>
        <w:b/>
      </w:rPr>
    </w:lvl>
    <w:lvl w:ilvl="1">
      <w:start w:val="1"/>
      <w:numFmt w:val="decimal"/>
      <w:lvlText w:val="%2."/>
      <w:lvlJc w:val="left"/>
      <w:pPr>
        <w:tabs>
          <w:tab w:val="num" w:pos="1080"/>
        </w:tabs>
        <w:ind w:left="1080" w:hanging="360"/>
      </w:pPr>
      <w:rPr>
        <w:rFonts w:ascii="Tahoma" w:eastAsia="SimSun" w:hAnsi="Tahoma" w:cs="Tahoma"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5">
    <w:nsid w:val="7758409A"/>
    <w:multiLevelType w:val="hybridMultilevel"/>
    <w:tmpl w:val="586225F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nsid w:val="77694EC5"/>
    <w:multiLevelType w:val="hybridMultilevel"/>
    <w:tmpl w:val="22F43024"/>
    <w:lvl w:ilvl="0" w:tplc="7172AEE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79F55E4"/>
    <w:multiLevelType w:val="hybridMultilevel"/>
    <w:tmpl w:val="8B32A48E"/>
    <w:lvl w:ilvl="0" w:tplc="5CB62310">
      <w:start w:val="5"/>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F80EE21A">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7DF97C0D"/>
    <w:multiLevelType w:val="hybridMultilevel"/>
    <w:tmpl w:val="7D022C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EAC700B"/>
    <w:multiLevelType w:val="hybridMultilevel"/>
    <w:tmpl w:val="B20AACD8"/>
    <w:lvl w:ilvl="0" w:tplc="7172AEEC">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7EE976FB"/>
    <w:multiLevelType w:val="hybridMultilevel"/>
    <w:tmpl w:val="2BC0B518"/>
    <w:lvl w:ilvl="0" w:tplc="A46A05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58"/>
  </w:num>
  <w:num w:numId="2">
    <w:abstractNumId w:val="30"/>
  </w:num>
  <w:num w:numId="3">
    <w:abstractNumId w:val="24"/>
  </w:num>
  <w:num w:numId="4">
    <w:abstractNumId w:val="39"/>
  </w:num>
  <w:num w:numId="5">
    <w:abstractNumId w:val="28"/>
  </w:num>
  <w:num w:numId="6">
    <w:abstractNumId w:val="59"/>
  </w:num>
  <w:num w:numId="7">
    <w:abstractNumId w:val="68"/>
  </w:num>
  <w:num w:numId="8">
    <w:abstractNumId w:val="31"/>
  </w:num>
  <w:num w:numId="9">
    <w:abstractNumId w:val="25"/>
  </w:num>
  <w:num w:numId="10">
    <w:abstractNumId w:val="75"/>
  </w:num>
  <w:num w:numId="11">
    <w:abstractNumId w:val="44"/>
  </w:num>
  <w:num w:numId="12">
    <w:abstractNumId w:val="3"/>
  </w:num>
  <w:num w:numId="13">
    <w:abstractNumId w:val="0"/>
  </w:num>
  <w:num w:numId="14">
    <w:abstractNumId w:val="20"/>
  </w:num>
  <w:num w:numId="15">
    <w:abstractNumId w:val="12"/>
  </w:num>
  <w:num w:numId="16">
    <w:abstractNumId w:val="90"/>
  </w:num>
  <w:num w:numId="17">
    <w:abstractNumId w:val="66"/>
  </w:num>
  <w:num w:numId="18">
    <w:abstractNumId w:val="36"/>
  </w:num>
  <w:num w:numId="19">
    <w:abstractNumId w:val="51"/>
  </w:num>
  <w:num w:numId="20">
    <w:abstractNumId w:val="43"/>
  </w:num>
  <w:num w:numId="21">
    <w:abstractNumId w:val="73"/>
  </w:num>
  <w:num w:numId="22">
    <w:abstractNumId w:val="64"/>
  </w:num>
  <w:num w:numId="23">
    <w:abstractNumId w:val="10"/>
  </w:num>
  <w:num w:numId="24">
    <w:abstractNumId w:val="26"/>
  </w:num>
  <w:num w:numId="25">
    <w:abstractNumId w:val="46"/>
  </w:num>
  <w:num w:numId="26">
    <w:abstractNumId w:val="19"/>
  </w:num>
  <w:num w:numId="27">
    <w:abstractNumId w:val="45"/>
  </w:num>
  <w:num w:numId="28">
    <w:abstractNumId w:val="76"/>
  </w:num>
  <w:num w:numId="29">
    <w:abstractNumId w:val="53"/>
  </w:num>
  <w:num w:numId="30">
    <w:abstractNumId w:val="56"/>
  </w:num>
  <w:num w:numId="31">
    <w:abstractNumId w:val="1"/>
  </w:num>
  <w:num w:numId="32">
    <w:abstractNumId w:val="5"/>
  </w:num>
  <w:num w:numId="33">
    <w:abstractNumId w:val="47"/>
  </w:num>
  <w:num w:numId="34">
    <w:abstractNumId w:val="80"/>
  </w:num>
  <w:num w:numId="35">
    <w:abstractNumId w:val="6"/>
  </w:num>
  <w:num w:numId="36">
    <w:abstractNumId w:val="7"/>
  </w:num>
  <w:num w:numId="37">
    <w:abstractNumId w:val="8"/>
  </w:num>
  <w:num w:numId="38">
    <w:abstractNumId w:val="9"/>
  </w:num>
  <w:num w:numId="39">
    <w:abstractNumId w:val="37"/>
  </w:num>
  <w:num w:numId="40">
    <w:abstractNumId w:val="13"/>
  </w:num>
  <w:num w:numId="41">
    <w:abstractNumId w:val="71"/>
  </w:num>
  <w:num w:numId="42">
    <w:abstractNumId w:val="38"/>
  </w:num>
  <w:num w:numId="43">
    <w:abstractNumId w:val="34"/>
  </w:num>
  <w:num w:numId="44">
    <w:abstractNumId w:val="88"/>
  </w:num>
  <w:num w:numId="45">
    <w:abstractNumId w:val="77"/>
  </w:num>
  <w:num w:numId="46">
    <w:abstractNumId w:val="49"/>
  </w:num>
  <w:num w:numId="47">
    <w:abstractNumId w:val="89"/>
  </w:num>
  <w:num w:numId="48">
    <w:abstractNumId w:val="86"/>
  </w:num>
  <w:num w:numId="49">
    <w:abstractNumId w:val="83"/>
  </w:num>
  <w:num w:numId="50">
    <w:abstractNumId w:val="35"/>
  </w:num>
  <w:num w:numId="51">
    <w:abstractNumId w:val="17"/>
  </w:num>
  <w:num w:numId="52">
    <w:abstractNumId w:val="16"/>
  </w:num>
  <w:num w:numId="53">
    <w:abstractNumId w:val="50"/>
  </w:num>
  <w:num w:numId="54">
    <w:abstractNumId w:val="21"/>
  </w:num>
  <w:num w:numId="55">
    <w:abstractNumId w:val="18"/>
  </w:num>
  <w:num w:numId="56">
    <w:abstractNumId w:val="82"/>
  </w:num>
  <w:num w:numId="57">
    <w:abstractNumId w:val="74"/>
  </w:num>
  <w:num w:numId="58">
    <w:abstractNumId w:val="85"/>
  </w:num>
  <w:num w:numId="59">
    <w:abstractNumId w:val="15"/>
  </w:num>
  <w:num w:numId="60">
    <w:abstractNumId w:val="40"/>
  </w:num>
  <w:num w:numId="61">
    <w:abstractNumId w:val="62"/>
  </w:num>
  <w:num w:numId="62">
    <w:abstractNumId w:val="61"/>
  </w:num>
  <w:num w:numId="63">
    <w:abstractNumId w:val="87"/>
  </w:num>
  <w:num w:numId="64">
    <w:abstractNumId w:val="48"/>
  </w:num>
  <w:num w:numId="65">
    <w:abstractNumId w:val="81"/>
  </w:num>
  <w:num w:numId="66">
    <w:abstractNumId w:val="52"/>
  </w:num>
  <w:num w:numId="67">
    <w:abstractNumId w:val="55"/>
  </w:num>
  <w:num w:numId="68">
    <w:abstractNumId w:val="23"/>
  </w:num>
  <w:num w:numId="69">
    <w:abstractNumId w:val="69"/>
  </w:num>
  <w:num w:numId="70">
    <w:abstractNumId w:val="27"/>
  </w:num>
  <w:num w:numId="71">
    <w:abstractNumId w:val="67"/>
  </w:num>
  <w:num w:numId="72">
    <w:abstractNumId w:val="57"/>
  </w:num>
  <w:num w:numId="73">
    <w:abstractNumId w:val="42"/>
  </w:num>
  <w:num w:numId="74">
    <w:abstractNumId w:val="54"/>
  </w:num>
  <w:num w:numId="75">
    <w:abstractNumId w:val="41"/>
  </w:num>
  <w:num w:numId="76">
    <w:abstractNumId w:val="60"/>
  </w:num>
  <w:num w:numId="77">
    <w:abstractNumId w:val="63"/>
  </w:num>
  <w:num w:numId="78">
    <w:abstractNumId w:val="11"/>
  </w:num>
  <w:num w:numId="79">
    <w:abstractNumId w:val="78"/>
  </w:num>
  <w:num w:numId="80">
    <w:abstractNumId w:val="70"/>
  </w:num>
  <w:num w:numId="81">
    <w:abstractNumId w:val="14"/>
  </w:num>
  <w:num w:numId="82">
    <w:abstractNumId w:val="84"/>
  </w:num>
  <w:num w:numId="83">
    <w:abstractNumId w:val="72"/>
  </w:num>
  <w:num w:numId="84">
    <w:abstractNumId w:val="79"/>
  </w:num>
  <w:num w:numId="85">
    <w:abstractNumId w:val="33"/>
  </w:num>
  <w:num w:numId="86">
    <w:abstractNumId w:val="65"/>
  </w:num>
  <w:num w:numId="87">
    <w:abstractNumId w:val="32"/>
  </w:num>
  <w:num w:numId="88">
    <w:abstractNumId w:val="22"/>
  </w:num>
  <w:num w:numId="89">
    <w:abstractNumId w:val="2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8193" style="mso-position-horizontal:center;mso-width-relative:margin;mso-height-relative:margin" fillcolor="white">
      <v:fill color="white"/>
      <v:textbox style="mso-fit-shape-to-text: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97C"/>
    <w:rsid w:val="00000C88"/>
    <w:rsid w:val="00006070"/>
    <w:rsid w:val="00007811"/>
    <w:rsid w:val="0000794C"/>
    <w:rsid w:val="00010C8F"/>
    <w:rsid w:val="0001272D"/>
    <w:rsid w:val="00013BAC"/>
    <w:rsid w:val="000140AB"/>
    <w:rsid w:val="000165A7"/>
    <w:rsid w:val="00017E54"/>
    <w:rsid w:val="00021C27"/>
    <w:rsid w:val="00022366"/>
    <w:rsid w:val="00023A9C"/>
    <w:rsid w:val="00024F5B"/>
    <w:rsid w:val="00027CA5"/>
    <w:rsid w:val="000303ED"/>
    <w:rsid w:val="00033C3D"/>
    <w:rsid w:val="00040255"/>
    <w:rsid w:val="0004200D"/>
    <w:rsid w:val="00042A50"/>
    <w:rsid w:val="00042F5E"/>
    <w:rsid w:val="0004501A"/>
    <w:rsid w:val="00052FA8"/>
    <w:rsid w:val="000539C6"/>
    <w:rsid w:val="00054992"/>
    <w:rsid w:val="000573B6"/>
    <w:rsid w:val="000638DD"/>
    <w:rsid w:val="00064979"/>
    <w:rsid w:val="00070880"/>
    <w:rsid w:val="00070C37"/>
    <w:rsid w:val="00070FC6"/>
    <w:rsid w:val="000714CE"/>
    <w:rsid w:val="0008372C"/>
    <w:rsid w:val="000845C8"/>
    <w:rsid w:val="00087E63"/>
    <w:rsid w:val="00090905"/>
    <w:rsid w:val="00090F1B"/>
    <w:rsid w:val="000913D9"/>
    <w:rsid w:val="000977F2"/>
    <w:rsid w:val="00097AFF"/>
    <w:rsid w:val="000A13F9"/>
    <w:rsid w:val="000A4F13"/>
    <w:rsid w:val="000B1461"/>
    <w:rsid w:val="000B569C"/>
    <w:rsid w:val="000C1573"/>
    <w:rsid w:val="000C2B8A"/>
    <w:rsid w:val="000C5A3C"/>
    <w:rsid w:val="000D558A"/>
    <w:rsid w:val="000D6314"/>
    <w:rsid w:val="000E155A"/>
    <w:rsid w:val="000E79FD"/>
    <w:rsid w:val="000F2403"/>
    <w:rsid w:val="000F4960"/>
    <w:rsid w:val="000F51E3"/>
    <w:rsid w:val="000F5279"/>
    <w:rsid w:val="001007A6"/>
    <w:rsid w:val="0010299A"/>
    <w:rsid w:val="00107415"/>
    <w:rsid w:val="00110B9C"/>
    <w:rsid w:val="00125295"/>
    <w:rsid w:val="0012775D"/>
    <w:rsid w:val="00130927"/>
    <w:rsid w:val="0013116A"/>
    <w:rsid w:val="00135F85"/>
    <w:rsid w:val="001372D9"/>
    <w:rsid w:val="00144340"/>
    <w:rsid w:val="0014465F"/>
    <w:rsid w:val="00145940"/>
    <w:rsid w:val="00152753"/>
    <w:rsid w:val="00153A4A"/>
    <w:rsid w:val="00154640"/>
    <w:rsid w:val="00157C78"/>
    <w:rsid w:val="001614B6"/>
    <w:rsid w:val="00161DD9"/>
    <w:rsid w:val="001639A4"/>
    <w:rsid w:val="00171B4B"/>
    <w:rsid w:val="00173EF2"/>
    <w:rsid w:val="0018029D"/>
    <w:rsid w:val="0018273A"/>
    <w:rsid w:val="0019120F"/>
    <w:rsid w:val="00196D12"/>
    <w:rsid w:val="001A2D91"/>
    <w:rsid w:val="001A74A5"/>
    <w:rsid w:val="001B02E5"/>
    <w:rsid w:val="001B2FAF"/>
    <w:rsid w:val="001B6B85"/>
    <w:rsid w:val="001C1BCB"/>
    <w:rsid w:val="001D29FA"/>
    <w:rsid w:val="001D618B"/>
    <w:rsid w:val="001D69C3"/>
    <w:rsid w:val="001E1CD1"/>
    <w:rsid w:val="001E2B21"/>
    <w:rsid w:val="001E49B1"/>
    <w:rsid w:val="001F382A"/>
    <w:rsid w:val="001F7104"/>
    <w:rsid w:val="00206291"/>
    <w:rsid w:val="00207735"/>
    <w:rsid w:val="00211E53"/>
    <w:rsid w:val="00212FB0"/>
    <w:rsid w:val="00216FF3"/>
    <w:rsid w:val="0022548D"/>
    <w:rsid w:val="00225EBA"/>
    <w:rsid w:val="0022754A"/>
    <w:rsid w:val="00227EC5"/>
    <w:rsid w:val="00231058"/>
    <w:rsid w:val="002320D5"/>
    <w:rsid w:val="002328E1"/>
    <w:rsid w:val="00240649"/>
    <w:rsid w:val="002420DE"/>
    <w:rsid w:val="00243374"/>
    <w:rsid w:val="00253024"/>
    <w:rsid w:val="00254899"/>
    <w:rsid w:val="00255988"/>
    <w:rsid w:val="00261BA8"/>
    <w:rsid w:val="0026323B"/>
    <w:rsid w:val="00263A22"/>
    <w:rsid w:val="002724D2"/>
    <w:rsid w:val="00274FC3"/>
    <w:rsid w:val="00276926"/>
    <w:rsid w:val="00280415"/>
    <w:rsid w:val="002841B0"/>
    <w:rsid w:val="00290153"/>
    <w:rsid w:val="00297B7E"/>
    <w:rsid w:val="002A14E4"/>
    <w:rsid w:val="002B1545"/>
    <w:rsid w:val="002B1B05"/>
    <w:rsid w:val="002B3EA3"/>
    <w:rsid w:val="002B5756"/>
    <w:rsid w:val="002C5645"/>
    <w:rsid w:val="002D747D"/>
    <w:rsid w:val="002E2E48"/>
    <w:rsid w:val="002F39A2"/>
    <w:rsid w:val="002F5710"/>
    <w:rsid w:val="00302530"/>
    <w:rsid w:val="00303958"/>
    <w:rsid w:val="00305AEC"/>
    <w:rsid w:val="00315D41"/>
    <w:rsid w:val="00336EA3"/>
    <w:rsid w:val="00337C10"/>
    <w:rsid w:val="00340DBB"/>
    <w:rsid w:val="00355B66"/>
    <w:rsid w:val="00357DD3"/>
    <w:rsid w:val="003628F1"/>
    <w:rsid w:val="00362B80"/>
    <w:rsid w:val="00364440"/>
    <w:rsid w:val="00372CF0"/>
    <w:rsid w:val="0037468F"/>
    <w:rsid w:val="00374CE9"/>
    <w:rsid w:val="0037620D"/>
    <w:rsid w:val="0037767C"/>
    <w:rsid w:val="00381B50"/>
    <w:rsid w:val="00386409"/>
    <w:rsid w:val="00397454"/>
    <w:rsid w:val="003A1662"/>
    <w:rsid w:val="003A1681"/>
    <w:rsid w:val="003A2D3B"/>
    <w:rsid w:val="003A3A34"/>
    <w:rsid w:val="003A56BA"/>
    <w:rsid w:val="003A601D"/>
    <w:rsid w:val="003A66F6"/>
    <w:rsid w:val="003A6B9F"/>
    <w:rsid w:val="003A7096"/>
    <w:rsid w:val="003A7182"/>
    <w:rsid w:val="003C197C"/>
    <w:rsid w:val="003C3D3D"/>
    <w:rsid w:val="003C5F7E"/>
    <w:rsid w:val="003C6B8E"/>
    <w:rsid w:val="003D2527"/>
    <w:rsid w:val="003D35FF"/>
    <w:rsid w:val="003E0D7C"/>
    <w:rsid w:val="003E3EE9"/>
    <w:rsid w:val="003F5BB3"/>
    <w:rsid w:val="00402F0C"/>
    <w:rsid w:val="0040385E"/>
    <w:rsid w:val="0041357A"/>
    <w:rsid w:val="00416775"/>
    <w:rsid w:val="00417FB0"/>
    <w:rsid w:val="00417FB8"/>
    <w:rsid w:val="004226EC"/>
    <w:rsid w:val="00424E8D"/>
    <w:rsid w:val="00426438"/>
    <w:rsid w:val="00433E0B"/>
    <w:rsid w:val="004526AB"/>
    <w:rsid w:val="0045460D"/>
    <w:rsid w:val="004805D3"/>
    <w:rsid w:val="004847D6"/>
    <w:rsid w:val="004954F0"/>
    <w:rsid w:val="004A4AD1"/>
    <w:rsid w:val="004B1E18"/>
    <w:rsid w:val="004C255D"/>
    <w:rsid w:val="004C55A4"/>
    <w:rsid w:val="004D0704"/>
    <w:rsid w:val="004D1AE1"/>
    <w:rsid w:val="004D1F25"/>
    <w:rsid w:val="004E14FD"/>
    <w:rsid w:val="004E2B37"/>
    <w:rsid w:val="004E6BA0"/>
    <w:rsid w:val="004E780D"/>
    <w:rsid w:val="004F2C08"/>
    <w:rsid w:val="004F6EA9"/>
    <w:rsid w:val="00501BEC"/>
    <w:rsid w:val="00501D23"/>
    <w:rsid w:val="0050330F"/>
    <w:rsid w:val="00505123"/>
    <w:rsid w:val="0051119C"/>
    <w:rsid w:val="005316F2"/>
    <w:rsid w:val="00533127"/>
    <w:rsid w:val="00533664"/>
    <w:rsid w:val="00534E7A"/>
    <w:rsid w:val="005363FF"/>
    <w:rsid w:val="00542D37"/>
    <w:rsid w:val="0055253A"/>
    <w:rsid w:val="005604FA"/>
    <w:rsid w:val="005611E4"/>
    <w:rsid w:val="00580272"/>
    <w:rsid w:val="005858D2"/>
    <w:rsid w:val="00586897"/>
    <w:rsid w:val="00590FE4"/>
    <w:rsid w:val="005A34A4"/>
    <w:rsid w:val="005A4AF2"/>
    <w:rsid w:val="005A653F"/>
    <w:rsid w:val="005B3BAB"/>
    <w:rsid w:val="005C0B4B"/>
    <w:rsid w:val="005C6469"/>
    <w:rsid w:val="005D59CE"/>
    <w:rsid w:val="005E701A"/>
    <w:rsid w:val="005F0B87"/>
    <w:rsid w:val="005F3FA2"/>
    <w:rsid w:val="005F4987"/>
    <w:rsid w:val="005F658C"/>
    <w:rsid w:val="005F755C"/>
    <w:rsid w:val="0060427A"/>
    <w:rsid w:val="00605EBE"/>
    <w:rsid w:val="00613D66"/>
    <w:rsid w:val="006166A1"/>
    <w:rsid w:val="00616ACC"/>
    <w:rsid w:val="00623C1C"/>
    <w:rsid w:val="00633489"/>
    <w:rsid w:val="00641A43"/>
    <w:rsid w:val="00641F2F"/>
    <w:rsid w:val="00642AB1"/>
    <w:rsid w:val="00645DBE"/>
    <w:rsid w:val="0064649E"/>
    <w:rsid w:val="00651C9B"/>
    <w:rsid w:val="006543EA"/>
    <w:rsid w:val="00655F84"/>
    <w:rsid w:val="00656B52"/>
    <w:rsid w:val="00665279"/>
    <w:rsid w:val="00665DE0"/>
    <w:rsid w:val="006660B2"/>
    <w:rsid w:val="006677D5"/>
    <w:rsid w:val="0067039B"/>
    <w:rsid w:val="00671308"/>
    <w:rsid w:val="00674D0B"/>
    <w:rsid w:val="006877E2"/>
    <w:rsid w:val="00692289"/>
    <w:rsid w:val="00694E79"/>
    <w:rsid w:val="00697B54"/>
    <w:rsid w:val="006A149A"/>
    <w:rsid w:val="006A287F"/>
    <w:rsid w:val="006A2952"/>
    <w:rsid w:val="006A6B90"/>
    <w:rsid w:val="006A6D33"/>
    <w:rsid w:val="006B1BBD"/>
    <w:rsid w:val="006C11C8"/>
    <w:rsid w:val="006C4FDA"/>
    <w:rsid w:val="006C7269"/>
    <w:rsid w:val="006D6BDB"/>
    <w:rsid w:val="006D79F5"/>
    <w:rsid w:val="006E0893"/>
    <w:rsid w:val="006F69F2"/>
    <w:rsid w:val="007007F0"/>
    <w:rsid w:val="007050C5"/>
    <w:rsid w:val="00707334"/>
    <w:rsid w:val="0071260F"/>
    <w:rsid w:val="0071303D"/>
    <w:rsid w:val="007138D6"/>
    <w:rsid w:val="00716BDD"/>
    <w:rsid w:val="00731C51"/>
    <w:rsid w:val="00731E82"/>
    <w:rsid w:val="00734418"/>
    <w:rsid w:val="007345DB"/>
    <w:rsid w:val="007351B9"/>
    <w:rsid w:val="0073526A"/>
    <w:rsid w:val="00736E82"/>
    <w:rsid w:val="00740781"/>
    <w:rsid w:val="00743679"/>
    <w:rsid w:val="00745FE6"/>
    <w:rsid w:val="0075211A"/>
    <w:rsid w:val="00752B63"/>
    <w:rsid w:val="00753FD3"/>
    <w:rsid w:val="007554C3"/>
    <w:rsid w:val="00757A10"/>
    <w:rsid w:val="0076678F"/>
    <w:rsid w:val="007716AF"/>
    <w:rsid w:val="00772B9F"/>
    <w:rsid w:val="00773418"/>
    <w:rsid w:val="0077543F"/>
    <w:rsid w:val="00777FDD"/>
    <w:rsid w:val="00793AF8"/>
    <w:rsid w:val="007A04CA"/>
    <w:rsid w:val="007A14DF"/>
    <w:rsid w:val="007A540E"/>
    <w:rsid w:val="007A5A11"/>
    <w:rsid w:val="007A661D"/>
    <w:rsid w:val="007B6760"/>
    <w:rsid w:val="007B7AF1"/>
    <w:rsid w:val="007C43D1"/>
    <w:rsid w:val="007C53C9"/>
    <w:rsid w:val="007C7885"/>
    <w:rsid w:val="007D0F27"/>
    <w:rsid w:val="007D3173"/>
    <w:rsid w:val="007D34D8"/>
    <w:rsid w:val="007D5367"/>
    <w:rsid w:val="007D5673"/>
    <w:rsid w:val="007D64B1"/>
    <w:rsid w:val="007E0F8E"/>
    <w:rsid w:val="007E7F24"/>
    <w:rsid w:val="007F159D"/>
    <w:rsid w:val="007F503A"/>
    <w:rsid w:val="007F55CC"/>
    <w:rsid w:val="007F61AF"/>
    <w:rsid w:val="00803187"/>
    <w:rsid w:val="00803BA7"/>
    <w:rsid w:val="00805A3E"/>
    <w:rsid w:val="00805C6B"/>
    <w:rsid w:val="00815940"/>
    <w:rsid w:val="00816E8F"/>
    <w:rsid w:val="00820AAF"/>
    <w:rsid w:val="00825D1C"/>
    <w:rsid w:val="00831436"/>
    <w:rsid w:val="00852563"/>
    <w:rsid w:val="00854648"/>
    <w:rsid w:val="00860B1C"/>
    <w:rsid w:val="00861B26"/>
    <w:rsid w:val="00861B5F"/>
    <w:rsid w:val="008665C8"/>
    <w:rsid w:val="00874B2C"/>
    <w:rsid w:val="0087528E"/>
    <w:rsid w:val="00875D29"/>
    <w:rsid w:val="00876D51"/>
    <w:rsid w:val="008806EC"/>
    <w:rsid w:val="008818B3"/>
    <w:rsid w:val="0088232D"/>
    <w:rsid w:val="00883316"/>
    <w:rsid w:val="00891F2A"/>
    <w:rsid w:val="008A0785"/>
    <w:rsid w:val="008A4F8F"/>
    <w:rsid w:val="008A7013"/>
    <w:rsid w:val="008B2AA1"/>
    <w:rsid w:val="008B699D"/>
    <w:rsid w:val="008B76B0"/>
    <w:rsid w:val="008D0D2B"/>
    <w:rsid w:val="008D4BB1"/>
    <w:rsid w:val="008D724A"/>
    <w:rsid w:val="008E0F3A"/>
    <w:rsid w:val="008E2528"/>
    <w:rsid w:val="008E47C3"/>
    <w:rsid w:val="008E52B3"/>
    <w:rsid w:val="008E5DE6"/>
    <w:rsid w:val="008F1A96"/>
    <w:rsid w:val="008F5437"/>
    <w:rsid w:val="008F5CFF"/>
    <w:rsid w:val="009003FD"/>
    <w:rsid w:val="00902208"/>
    <w:rsid w:val="00902E1C"/>
    <w:rsid w:val="00905300"/>
    <w:rsid w:val="00907039"/>
    <w:rsid w:val="0091374E"/>
    <w:rsid w:val="00914F1E"/>
    <w:rsid w:val="00915ADC"/>
    <w:rsid w:val="00921B34"/>
    <w:rsid w:val="009223B7"/>
    <w:rsid w:val="0092481C"/>
    <w:rsid w:val="009315A3"/>
    <w:rsid w:val="00941D64"/>
    <w:rsid w:val="00942B99"/>
    <w:rsid w:val="00951BDF"/>
    <w:rsid w:val="00956FBC"/>
    <w:rsid w:val="00966D67"/>
    <w:rsid w:val="00967E88"/>
    <w:rsid w:val="00970FCF"/>
    <w:rsid w:val="0097118D"/>
    <w:rsid w:val="009711C7"/>
    <w:rsid w:val="009713B8"/>
    <w:rsid w:val="00974767"/>
    <w:rsid w:val="009758BF"/>
    <w:rsid w:val="00976B4D"/>
    <w:rsid w:val="00982101"/>
    <w:rsid w:val="00983240"/>
    <w:rsid w:val="00993366"/>
    <w:rsid w:val="00995E6A"/>
    <w:rsid w:val="0099759B"/>
    <w:rsid w:val="009A1979"/>
    <w:rsid w:val="009B0A21"/>
    <w:rsid w:val="009B3641"/>
    <w:rsid w:val="009B3C0D"/>
    <w:rsid w:val="009B7DCC"/>
    <w:rsid w:val="009C3570"/>
    <w:rsid w:val="009C4582"/>
    <w:rsid w:val="009C5EBF"/>
    <w:rsid w:val="009C7B31"/>
    <w:rsid w:val="009D0593"/>
    <w:rsid w:val="009D2F18"/>
    <w:rsid w:val="009D5D9F"/>
    <w:rsid w:val="009D741C"/>
    <w:rsid w:val="009E0112"/>
    <w:rsid w:val="009E2F83"/>
    <w:rsid w:val="009E393C"/>
    <w:rsid w:val="009E4C82"/>
    <w:rsid w:val="009E7AC0"/>
    <w:rsid w:val="009F2364"/>
    <w:rsid w:val="009F3C5B"/>
    <w:rsid w:val="009F5FF5"/>
    <w:rsid w:val="009F73DF"/>
    <w:rsid w:val="009F794B"/>
    <w:rsid w:val="00A03F3D"/>
    <w:rsid w:val="00A0480B"/>
    <w:rsid w:val="00A059D2"/>
    <w:rsid w:val="00A1445F"/>
    <w:rsid w:val="00A22178"/>
    <w:rsid w:val="00A221C8"/>
    <w:rsid w:val="00A2471B"/>
    <w:rsid w:val="00A24869"/>
    <w:rsid w:val="00A24CC4"/>
    <w:rsid w:val="00A3075D"/>
    <w:rsid w:val="00A33106"/>
    <w:rsid w:val="00A361D4"/>
    <w:rsid w:val="00A4203A"/>
    <w:rsid w:val="00A431FC"/>
    <w:rsid w:val="00A536B2"/>
    <w:rsid w:val="00A57B5B"/>
    <w:rsid w:val="00A62FB3"/>
    <w:rsid w:val="00A6478F"/>
    <w:rsid w:val="00A64FEA"/>
    <w:rsid w:val="00A666B3"/>
    <w:rsid w:val="00A7316A"/>
    <w:rsid w:val="00A76B71"/>
    <w:rsid w:val="00A829D3"/>
    <w:rsid w:val="00A86FE0"/>
    <w:rsid w:val="00AA008E"/>
    <w:rsid w:val="00AA157D"/>
    <w:rsid w:val="00AA331A"/>
    <w:rsid w:val="00AA4725"/>
    <w:rsid w:val="00AB63AF"/>
    <w:rsid w:val="00AB728B"/>
    <w:rsid w:val="00AD42FB"/>
    <w:rsid w:val="00AD4CEE"/>
    <w:rsid w:val="00AD554F"/>
    <w:rsid w:val="00AE30C9"/>
    <w:rsid w:val="00AF226C"/>
    <w:rsid w:val="00AF6195"/>
    <w:rsid w:val="00AF6245"/>
    <w:rsid w:val="00B00FEA"/>
    <w:rsid w:val="00B02597"/>
    <w:rsid w:val="00B07FA0"/>
    <w:rsid w:val="00B12952"/>
    <w:rsid w:val="00B14AF0"/>
    <w:rsid w:val="00B15E5D"/>
    <w:rsid w:val="00B17ED4"/>
    <w:rsid w:val="00B216C5"/>
    <w:rsid w:val="00B26203"/>
    <w:rsid w:val="00B357B1"/>
    <w:rsid w:val="00B370C3"/>
    <w:rsid w:val="00B400F3"/>
    <w:rsid w:val="00B40F5F"/>
    <w:rsid w:val="00B410DF"/>
    <w:rsid w:val="00B42695"/>
    <w:rsid w:val="00B4280B"/>
    <w:rsid w:val="00B4329A"/>
    <w:rsid w:val="00B501C7"/>
    <w:rsid w:val="00B63CD2"/>
    <w:rsid w:val="00B712DA"/>
    <w:rsid w:val="00B728AD"/>
    <w:rsid w:val="00B8132F"/>
    <w:rsid w:val="00B84EFF"/>
    <w:rsid w:val="00B8547C"/>
    <w:rsid w:val="00B93269"/>
    <w:rsid w:val="00B9652D"/>
    <w:rsid w:val="00BA5BF9"/>
    <w:rsid w:val="00BB0E43"/>
    <w:rsid w:val="00BB1B16"/>
    <w:rsid w:val="00BB1B5F"/>
    <w:rsid w:val="00BB44B5"/>
    <w:rsid w:val="00BC2C18"/>
    <w:rsid w:val="00BC657E"/>
    <w:rsid w:val="00BE2CF9"/>
    <w:rsid w:val="00BE2F80"/>
    <w:rsid w:val="00BE6766"/>
    <w:rsid w:val="00BF2D01"/>
    <w:rsid w:val="00BF67D9"/>
    <w:rsid w:val="00C03F5E"/>
    <w:rsid w:val="00C12BCA"/>
    <w:rsid w:val="00C14CEA"/>
    <w:rsid w:val="00C15079"/>
    <w:rsid w:val="00C20E1C"/>
    <w:rsid w:val="00C2132E"/>
    <w:rsid w:val="00C22303"/>
    <w:rsid w:val="00C242F2"/>
    <w:rsid w:val="00C3655D"/>
    <w:rsid w:val="00C372E0"/>
    <w:rsid w:val="00C37CE8"/>
    <w:rsid w:val="00C42171"/>
    <w:rsid w:val="00C43197"/>
    <w:rsid w:val="00C431FC"/>
    <w:rsid w:val="00C63D46"/>
    <w:rsid w:val="00C723FD"/>
    <w:rsid w:val="00C73593"/>
    <w:rsid w:val="00C74675"/>
    <w:rsid w:val="00C80772"/>
    <w:rsid w:val="00C80D72"/>
    <w:rsid w:val="00C84A93"/>
    <w:rsid w:val="00CA073D"/>
    <w:rsid w:val="00CA4A61"/>
    <w:rsid w:val="00CA6AC2"/>
    <w:rsid w:val="00CB3CED"/>
    <w:rsid w:val="00CB682D"/>
    <w:rsid w:val="00CC0A44"/>
    <w:rsid w:val="00CC16F7"/>
    <w:rsid w:val="00CD2799"/>
    <w:rsid w:val="00CD55EF"/>
    <w:rsid w:val="00CD5686"/>
    <w:rsid w:val="00CD7DA2"/>
    <w:rsid w:val="00CE0FC4"/>
    <w:rsid w:val="00CE2CD7"/>
    <w:rsid w:val="00CE333B"/>
    <w:rsid w:val="00CE3FAC"/>
    <w:rsid w:val="00CE4547"/>
    <w:rsid w:val="00CE478E"/>
    <w:rsid w:val="00CE5016"/>
    <w:rsid w:val="00CF137C"/>
    <w:rsid w:val="00CF5D28"/>
    <w:rsid w:val="00D02B4B"/>
    <w:rsid w:val="00D034F5"/>
    <w:rsid w:val="00D04512"/>
    <w:rsid w:val="00D05A44"/>
    <w:rsid w:val="00D07801"/>
    <w:rsid w:val="00D07DEF"/>
    <w:rsid w:val="00D120C5"/>
    <w:rsid w:val="00D121FC"/>
    <w:rsid w:val="00D14274"/>
    <w:rsid w:val="00D14C84"/>
    <w:rsid w:val="00D15F8A"/>
    <w:rsid w:val="00D1795A"/>
    <w:rsid w:val="00D17DF5"/>
    <w:rsid w:val="00D21C5D"/>
    <w:rsid w:val="00D3070B"/>
    <w:rsid w:val="00D4610E"/>
    <w:rsid w:val="00D47C7F"/>
    <w:rsid w:val="00D60488"/>
    <w:rsid w:val="00D608D8"/>
    <w:rsid w:val="00D751FE"/>
    <w:rsid w:val="00D831F3"/>
    <w:rsid w:val="00D833C1"/>
    <w:rsid w:val="00D95399"/>
    <w:rsid w:val="00D95450"/>
    <w:rsid w:val="00D96399"/>
    <w:rsid w:val="00DA3197"/>
    <w:rsid w:val="00DA4BFD"/>
    <w:rsid w:val="00DB00B3"/>
    <w:rsid w:val="00DB7AB4"/>
    <w:rsid w:val="00DC0612"/>
    <w:rsid w:val="00DC1641"/>
    <w:rsid w:val="00DC18DA"/>
    <w:rsid w:val="00DC5E3B"/>
    <w:rsid w:val="00DC7ED9"/>
    <w:rsid w:val="00DD0CE6"/>
    <w:rsid w:val="00DD23F0"/>
    <w:rsid w:val="00DE4AF4"/>
    <w:rsid w:val="00DE67B6"/>
    <w:rsid w:val="00DF005B"/>
    <w:rsid w:val="00DF0B7F"/>
    <w:rsid w:val="00DF12A5"/>
    <w:rsid w:val="00DF1C23"/>
    <w:rsid w:val="00DF7AB2"/>
    <w:rsid w:val="00E0648D"/>
    <w:rsid w:val="00E07A01"/>
    <w:rsid w:val="00E111EC"/>
    <w:rsid w:val="00E11DCE"/>
    <w:rsid w:val="00E130FE"/>
    <w:rsid w:val="00E13895"/>
    <w:rsid w:val="00E1699D"/>
    <w:rsid w:val="00E20271"/>
    <w:rsid w:val="00E227DB"/>
    <w:rsid w:val="00E24F6D"/>
    <w:rsid w:val="00E3051D"/>
    <w:rsid w:val="00E34A6C"/>
    <w:rsid w:val="00E35FFF"/>
    <w:rsid w:val="00E37931"/>
    <w:rsid w:val="00E44BA7"/>
    <w:rsid w:val="00E47822"/>
    <w:rsid w:val="00E51D88"/>
    <w:rsid w:val="00E53549"/>
    <w:rsid w:val="00E55F04"/>
    <w:rsid w:val="00E6089C"/>
    <w:rsid w:val="00E63217"/>
    <w:rsid w:val="00E702C6"/>
    <w:rsid w:val="00E71EB3"/>
    <w:rsid w:val="00E72D84"/>
    <w:rsid w:val="00E74403"/>
    <w:rsid w:val="00E82EBC"/>
    <w:rsid w:val="00E86F3B"/>
    <w:rsid w:val="00E87483"/>
    <w:rsid w:val="00E915C6"/>
    <w:rsid w:val="00EA553C"/>
    <w:rsid w:val="00EA59FA"/>
    <w:rsid w:val="00EA707C"/>
    <w:rsid w:val="00EC34A7"/>
    <w:rsid w:val="00ED2162"/>
    <w:rsid w:val="00ED66F3"/>
    <w:rsid w:val="00ED72A2"/>
    <w:rsid w:val="00EE1058"/>
    <w:rsid w:val="00EE200B"/>
    <w:rsid w:val="00EE32E1"/>
    <w:rsid w:val="00EE7734"/>
    <w:rsid w:val="00EF1221"/>
    <w:rsid w:val="00EF1269"/>
    <w:rsid w:val="00EF4E0B"/>
    <w:rsid w:val="00EF5697"/>
    <w:rsid w:val="00F014C3"/>
    <w:rsid w:val="00F021C4"/>
    <w:rsid w:val="00F029F2"/>
    <w:rsid w:val="00F12525"/>
    <w:rsid w:val="00F220F8"/>
    <w:rsid w:val="00F22C16"/>
    <w:rsid w:val="00F2404C"/>
    <w:rsid w:val="00F27820"/>
    <w:rsid w:val="00F27B51"/>
    <w:rsid w:val="00F354C8"/>
    <w:rsid w:val="00F35699"/>
    <w:rsid w:val="00F37D56"/>
    <w:rsid w:val="00F44097"/>
    <w:rsid w:val="00F4611E"/>
    <w:rsid w:val="00F5020C"/>
    <w:rsid w:val="00F54E13"/>
    <w:rsid w:val="00F60588"/>
    <w:rsid w:val="00F67DC3"/>
    <w:rsid w:val="00F71199"/>
    <w:rsid w:val="00F74512"/>
    <w:rsid w:val="00F76FB6"/>
    <w:rsid w:val="00F77303"/>
    <w:rsid w:val="00F80C05"/>
    <w:rsid w:val="00F93004"/>
    <w:rsid w:val="00FA47F7"/>
    <w:rsid w:val="00FA49DE"/>
    <w:rsid w:val="00FB5417"/>
    <w:rsid w:val="00FB6D50"/>
    <w:rsid w:val="00FB7571"/>
    <w:rsid w:val="00FC220B"/>
    <w:rsid w:val="00FC41EB"/>
    <w:rsid w:val="00FD4163"/>
    <w:rsid w:val="00FD5A97"/>
    <w:rsid w:val="00FE3DE4"/>
    <w:rsid w:val="00FE6209"/>
    <w:rsid w:val="00FE7197"/>
    <w:rsid w:val="00FF31F7"/>
    <w:rsid w:val="00FF639D"/>
    <w:rsid w:val="00FF75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style="mso-position-horizontal:center;mso-width-relative:margin;mso-height-relative:margin" fillcolor="white">
      <v:fill color="white"/>
      <v:textbox style="mso-fit-shape-to-text:t"/>
    </o:shapedefaults>
    <o:shapelayout v:ext="edit">
      <o:idmap v:ext="edit" data="1"/>
    </o:shapelayout>
  </w:shapeDefaults>
  <w:decimalSymbol w:val=","/>
  <w:listSeparator w:val=";"/>
  <w14:docId w14:val="7289C02A"/>
  <w15:chartTrackingRefBased/>
  <w15:docId w15:val="{619AC9B6-3D93-40E9-9924-9D18347DA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A6AC2"/>
    <w:pPr>
      <w:spacing w:after="200" w:line="276" w:lineRule="auto"/>
    </w:pPr>
    <w:rPr>
      <w:sz w:val="22"/>
      <w:szCs w:val="22"/>
      <w:lang w:eastAsia="en-US"/>
    </w:rPr>
  </w:style>
  <w:style w:type="paragraph" w:styleId="Nagwek1">
    <w:name w:val="heading 1"/>
    <w:basedOn w:val="Standard"/>
    <w:next w:val="Tekstpodstawowy"/>
    <w:link w:val="Nagwek1Znak1"/>
    <w:uiPriority w:val="99"/>
    <w:qFormat/>
    <w:rsid w:val="0013116A"/>
    <w:pPr>
      <w:keepNext/>
      <w:keepLines/>
      <w:tabs>
        <w:tab w:val="num" w:pos="0"/>
      </w:tabs>
      <w:spacing w:before="480" w:after="0"/>
      <w:ind w:left="432" w:hanging="432"/>
      <w:outlineLvl w:val="0"/>
    </w:pPr>
    <w:rPr>
      <w:rFonts w:ascii="Cambria" w:eastAsia="Times New Roman" w:hAnsi="Cambria" w:cs="Cambria"/>
      <w:b/>
      <w:bCs/>
      <w:color w:val="365F91"/>
      <w:sz w:val="28"/>
      <w:szCs w:val="28"/>
    </w:rPr>
  </w:style>
  <w:style w:type="paragraph" w:styleId="Nagwek2">
    <w:name w:val="heading 2"/>
    <w:basedOn w:val="Nagwek"/>
    <w:next w:val="Tekstpodstawowy"/>
    <w:link w:val="Nagwek2Znak"/>
    <w:qFormat/>
    <w:rsid w:val="00C80772"/>
    <w:pPr>
      <w:keepNext/>
      <w:widowControl w:val="0"/>
      <w:numPr>
        <w:ilvl w:val="1"/>
        <w:numId w:val="13"/>
      </w:numPr>
      <w:tabs>
        <w:tab w:val="clear" w:pos="4536"/>
        <w:tab w:val="clear" w:pos="9072"/>
      </w:tabs>
      <w:suppressAutoHyphens/>
      <w:spacing w:before="200" w:after="120"/>
      <w:outlineLvl w:val="1"/>
    </w:pPr>
    <w:rPr>
      <w:rFonts w:ascii="Liberation Sans" w:eastAsia="MS PGothic" w:hAnsi="Liberation Sans" w:cs="Tahoma"/>
      <w:b/>
      <w:bCs/>
      <w:kern w:val="1"/>
      <w:sz w:val="32"/>
      <w:szCs w:val="32"/>
      <w:lang w:eastAsia="pl-PL"/>
    </w:rPr>
  </w:style>
  <w:style w:type="paragraph" w:styleId="Nagwek3">
    <w:name w:val="heading 3"/>
    <w:basedOn w:val="Nagwek"/>
    <w:next w:val="Tekstpodstawowy"/>
    <w:link w:val="Nagwek3Znak"/>
    <w:uiPriority w:val="99"/>
    <w:qFormat/>
    <w:rsid w:val="00C80772"/>
    <w:pPr>
      <w:keepNext/>
      <w:widowControl w:val="0"/>
      <w:numPr>
        <w:ilvl w:val="2"/>
        <w:numId w:val="13"/>
      </w:numPr>
      <w:tabs>
        <w:tab w:val="clear" w:pos="4536"/>
        <w:tab w:val="clear" w:pos="9072"/>
      </w:tabs>
      <w:suppressAutoHyphens/>
      <w:spacing w:before="140" w:after="120"/>
      <w:outlineLvl w:val="2"/>
    </w:pPr>
    <w:rPr>
      <w:rFonts w:ascii="Liberation Sans" w:eastAsia="MS PGothic" w:hAnsi="Liberation Sans" w:cs="Tahoma"/>
      <w:b/>
      <w:bCs/>
      <w:kern w:val="1"/>
      <w:sz w:val="28"/>
      <w:szCs w:val="28"/>
      <w:lang w:eastAsia="pl-PL"/>
    </w:rPr>
  </w:style>
  <w:style w:type="paragraph" w:styleId="Nagwek4">
    <w:name w:val="heading 4"/>
    <w:basedOn w:val="Normalny"/>
    <w:next w:val="Normalny"/>
    <w:link w:val="Nagwek4Znak"/>
    <w:qFormat/>
    <w:rsid w:val="00FE3DE4"/>
    <w:pPr>
      <w:keepNext/>
      <w:suppressAutoHyphens/>
      <w:spacing w:after="0" w:line="240" w:lineRule="auto"/>
      <w:ind w:left="284" w:hanging="284"/>
      <w:outlineLvl w:val="3"/>
    </w:pPr>
    <w:rPr>
      <w:rFonts w:ascii="Times New Roman" w:eastAsia="Times New Roman" w:hAnsi="Times New Roman"/>
      <w:sz w:val="24"/>
      <w:szCs w:val="20"/>
      <w:lang w:eastAsia="zh-CN"/>
    </w:rPr>
  </w:style>
  <w:style w:type="paragraph" w:styleId="Nagwek7">
    <w:name w:val="heading 7"/>
    <w:basedOn w:val="Normalny"/>
    <w:next w:val="Normalny"/>
    <w:link w:val="Nagwek7Znak"/>
    <w:qFormat/>
    <w:rsid w:val="00C80772"/>
    <w:pPr>
      <w:keepNext/>
      <w:widowControl w:val="0"/>
      <w:numPr>
        <w:ilvl w:val="6"/>
        <w:numId w:val="13"/>
      </w:numPr>
      <w:suppressAutoHyphens/>
      <w:spacing w:after="0" w:line="240" w:lineRule="auto"/>
      <w:jc w:val="center"/>
      <w:outlineLvl w:val="6"/>
    </w:pPr>
    <w:rPr>
      <w:rFonts w:ascii="Times New Roman" w:eastAsia="SimSun" w:hAnsi="Times New Roman"/>
      <w:b/>
      <w:bCs/>
      <w:kern w:val="1"/>
      <w:sz w:val="28"/>
      <w:szCs w:val="24"/>
      <w:lang w:eastAsia="pl-PL"/>
    </w:rPr>
  </w:style>
  <w:style w:type="paragraph" w:styleId="Nagwek8">
    <w:name w:val="heading 8"/>
    <w:basedOn w:val="Normalny"/>
    <w:next w:val="Normalny"/>
    <w:link w:val="Nagwek8Znak"/>
    <w:unhideWhenUsed/>
    <w:qFormat/>
    <w:rsid w:val="00FE3DE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13116A"/>
    <w:pPr>
      <w:suppressAutoHyphens/>
      <w:spacing w:after="200" w:line="276" w:lineRule="auto"/>
      <w:textAlignment w:val="baseline"/>
    </w:pPr>
    <w:rPr>
      <w:rFonts w:eastAsia="SimSun" w:cs="Calibri"/>
      <w:kern w:val="1"/>
      <w:sz w:val="22"/>
      <w:szCs w:val="22"/>
      <w:lang w:eastAsia="ar-SA"/>
    </w:rPr>
  </w:style>
  <w:style w:type="paragraph" w:styleId="Tekstpodstawowy">
    <w:name w:val="Body Text"/>
    <w:basedOn w:val="Normalny"/>
    <w:link w:val="TekstpodstawowyZnak"/>
    <w:unhideWhenUsed/>
    <w:rsid w:val="00DE67B6"/>
    <w:pPr>
      <w:spacing w:after="0" w:line="240" w:lineRule="auto"/>
      <w:jc w:val="right"/>
    </w:pPr>
    <w:rPr>
      <w:rFonts w:ascii="Times New Roman" w:eastAsia="Times New Roman" w:hAnsi="Times New Roman"/>
      <w:b/>
      <w:szCs w:val="24"/>
      <w:lang w:eastAsia="pl-PL"/>
    </w:rPr>
  </w:style>
  <w:style w:type="character" w:customStyle="1" w:styleId="TekstpodstawowyZnak">
    <w:name w:val="Tekst podstawowy Znak"/>
    <w:link w:val="Tekstpodstawowy"/>
    <w:rsid w:val="00DE67B6"/>
    <w:rPr>
      <w:rFonts w:ascii="Times New Roman" w:eastAsia="Times New Roman" w:hAnsi="Times New Roman"/>
      <w:b/>
      <w:sz w:val="22"/>
      <w:szCs w:val="24"/>
    </w:rPr>
  </w:style>
  <w:style w:type="character" w:customStyle="1" w:styleId="Nagwek1Znak1">
    <w:name w:val="Nagłówek 1 Znak1"/>
    <w:basedOn w:val="Domylnaczcionkaakapitu"/>
    <w:link w:val="Nagwek1"/>
    <w:uiPriority w:val="99"/>
    <w:locked/>
    <w:rsid w:val="0013116A"/>
    <w:rPr>
      <w:rFonts w:ascii="Cambria" w:eastAsia="Times New Roman" w:hAnsi="Cambria" w:cs="Cambria"/>
      <w:b/>
      <w:bCs/>
      <w:color w:val="365F91"/>
      <w:kern w:val="1"/>
      <w:sz w:val="28"/>
      <w:szCs w:val="28"/>
      <w:lang w:eastAsia="ar-SA"/>
    </w:rPr>
  </w:style>
  <w:style w:type="paragraph" w:styleId="Nagwek">
    <w:name w:val="header"/>
    <w:basedOn w:val="Normalny"/>
    <w:link w:val="NagwekZnak"/>
    <w:uiPriority w:val="99"/>
    <w:unhideWhenUsed/>
    <w:rsid w:val="003C19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197C"/>
  </w:style>
  <w:style w:type="character" w:customStyle="1" w:styleId="Nagwek2Znak">
    <w:name w:val="Nagłówek 2 Znak"/>
    <w:link w:val="Nagwek2"/>
    <w:rsid w:val="00C80772"/>
    <w:rPr>
      <w:rFonts w:ascii="Liberation Sans" w:eastAsia="MS PGothic" w:hAnsi="Liberation Sans" w:cs="Tahoma"/>
      <w:b/>
      <w:bCs/>
      <w:kern w:val="1"/>
      <w:sz w:val="32"/>
      <w:szCs w:val="32"/>
    </w:rPr>
  </w:style>
  <w:style w:type="character" w:customStyle="1" w:styleId="Nagwek3Znak">
    <w:name w:val="Nagłówek 3 Znak"/>
    <w:link w:val="Nagwek3"/>
    <w:uiPriority w:val="99"/>
    <w:rsid w:val="00C80772"/>
    <w:rPr>
      <w:rFonts w:ascii="Liberation Sans" w:eastAsia="MS PGothic" w:hAnsi="Liberation Sans" w:cs="Tahoma"/>
      <w:b/>
      <w:bCs/>
      <w:kern w:val="1"/>
      <w:sz w:val="28"/>
      <w:szCs w:val="28"/>
    </w:rPr>
  </w:style>
  <w:style w:type="character" w:customStyle="1" w:styleId="Nagwek4Znak">
    <w:name w:val="Nagłówek 4 Znak"/>
    <w:basedOn w:val="Domylnaczcionkaakapitu"/>
    <w:link w:val="Nagwek4"/>
    <w:rsid w:val="00FE3DE4"/>
    <w:rPr>
      <w:rFonts w:ascii="Times New Roman" w:eastAsia="Times New Roman" w:hAnsi="Times New Roman"/>
      <w:sz w:val="24"/>
      <w:lang w:eastAsia="zh-CN"/>
    </w:rPr>
  </w:style>
  <w:style w:type="character" w:customStyle="1" w:styleId="Nagwek7Znak">
    <w:name w:val="Nagłówek 7 Znak"/>
    <w:link w:val="Nagwek7"/>
    <w:rsid w:val="00C80772"/>
    <w:rPr>
      <w:rFonts w:ascii="Times New Roman" w:eastAsia="SimSun" w:hAnsi="Times New Roman"/>
      <w:b/>
      <w:bCs/>
      <w:kern w:val="1"/>
      <w:sz w:val="28"/>
      <w:szCs w:val="24"/>
    </w:rPr>
  </w:style>
  <w:style w:type="character" w:customStyle="1" w:styleId="Nagwek8Znak">
    <w:name w:val="Nagłówek 8 Znak"/>
    <w:basedOn w:val="Domylnaczcionkaakapitu"/>
    <w:link w:val="Nagwek8"/>
    <w:uiPriority w:val="9"/>
    <w:semiHidden/>
    <w:rsid w:val="00FE3DE4"/>
    <w:rPr>
      <w:rFonts w:asciiTheme="majorHAnsi" w:eastAsiaTheme="majorEastAsia" w:hAnsiTheme="majorHAnsi" w:cstheme="majorBidi"/>
      <w:color w:val="272727" w:themeColor="text1" w:themeTint="D8"/>
      <w:sz w:val="21"/>
      <w:szCs w:val="21"/>
      <w:lang w:eastAsia="en-US"/>
    </w:rPr>
  </w:style>
  <w:style w:type="paragraph" w:styleId="Tekstdymka">
    <w:name w:val="Balloon Text"/>
    <w:basedOn w:val="Normalny"/>
    <w:link w:val="TekstdymkaZnak"/>
    <w:uiPriority w:val="99"/>
    <w:unhideWhenUsed/>
    <w:rsid w:val="003C197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rsid w:val="003C197C"/>
    <w:rPr>
      <w:rFonts w:ascii="Tahoma" w:hAnsi="Tahoma" w:cs="Tahoma"/>
      <w:sz w:val="16"/>
      <w:szCs w:val="16"/>
    </w:rPr>
  </w:style>
  <w:style w:type="paragraph" w:styleId="Stopka">
    <w:name w:val="footer"/>
    <w:basedOn w:val="Normalny"/>
    <w:link w:val="StopkaZnak"/>
    <w:uiPriority w:val="99"/>
    <w:unhideWhenUsed/>
    <w:rsid w:val="003C19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197C"/>
  </w:style>
  <w:style w:type="character" w:styleId="Odwoaniedokomentarza">
    <w:name w:val="annotation reference"/>
    <w:uiPriority w:val="99"/>
    <w:semiHidden/>
    <w:unhideWhenUsed/>
    <w:rsid w:val="0040385E"/>
    <w:rPr>
      <w:sz w:val="16"/>
      <w:szCs w:val="16"/>
    </w:rPr>
  </w:style>
  <w:style w:type="paragraph" w:styleId="Tekstkomentarza">
    <w:name w:val="annotation text"/>
    <w:basedOn w:val="Normalny"/>
    <w:link w:val="TekstkomentarzaZnak"/>
    <w:uiPriority w:val="99"/>
    <w:unhideWhenUsed/>
    <w:rsid w:val="0040385E"/>
    <w:rPr>
      <w:sz w:val="20"/>
      <w:szCs w:val="20"/>
    </w:rPr>
  </w:style>
  <w:style w:type="character" w:customStyle="1" w:styleId="TekstkomentarzaZnak">
    <w:name w:val="Tekst komentarza Znak"/>
    <w:link w:val="Tekstkomentarza"/>
    <w:uiPriority w:val="99"/>
    <w:rsid w:val="0040385E"/>
    <w:rPr>
      <w:lang w:eastAsia="en-US"/>
    </w:rPr>
  </w:style>
  <w:style w:type="paragraph" w:styleId="Tematkomentarza">
    <w:name w:val="annotation subject"/>
    <w:basedOn w:val="Tekstkomentarza"/>
    <w:next w:val="Tekstkomentarza"/>
    <w:link w:val="TematkomentarzaZnak"/>
    <w:uiPriority w:val="99"/>
    <w:unhideWhenUsed/>
    <w:rsid w:val="0040385E"/>
    <w:rPr>
      <w:b/>
      <w:bCs/>
    </w:rPr>
  </w:style>
  <w:style w:type="character" w:customStyle="1" w:styleId="TematkomentarzaZnak">
    <w:name w:val="Temat komentarza Znak"/>
    <w:link w:val="Tematkomentarza"/>
    <w:uiPriority w:val="99"/>
    <w:rsid w:val="0040385E"/>
    <w:rPr>
      <w:b/>
      <w:bCs/>
      <w:lang w:eastAsia="en-US"/>
    </w:rPr>
  </w:style>
  <w:style w:type="table" w:styleId="Tabela-Siatka">
    <w:name w:val="Table Grid"/>
    <w:basedOn w:val="Standardowy"/>
    <w:uiPriority w:val="59"/>
    <w:rsid w:val="005868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ISCG Numerowanie,lp1,List Paragraph2,List Paragraph"/>
    <w:basedOn w:val="Normalny"/>
    <w:link w:val="AkapitzlistZnak"/>
    <w:uiPriority w:val="34"/>
    <w:qFormat/>
    <w:rsid w:val="00007811"/>
    <w:pPr>
      <w:spacing w:after="0" w:line="240" w:lineRule="auto"/>
      <w:ind w:left="720"/>
      <w:contextualSpacing/>
    </w:pPr>
    <w:rPr>
      <w:rFonts w:ascii="Times New Roman" w:eastAsia="Times New Roman" w:hAnsi="Times New Roman"/>
      <w:noProof/>
      <w:sz w:val="24"/>
      <w:szCs w:val="24"/>
      <w:lang w:eastAsia="pl-PL"/>
    </w:rPr>
  </w:style>
  <w:style w:type="character" w:customStyle="1" w:styleId="AkapitzlistZnak">
    <w:name w:val="Akapit z listą Znak"/>
    <w:aliases w:val="ISCG Numerowanie Znak,lp1 Znak,List Paragraph2 Znak,List Paragraph Znak"/>
    <w:link w:val="Akapitzlist"/>
    <w:uiPriority w:val="34"/>
    <w:locked/>
    <w:rsid w:val="003C3D3D"/>
    <w:rPr>
      <w:rFonts w:ascii="Times New Roman" w:eastAsia="Times New Roman" w:hAnsi="Times New Roman"/>
      <w:noProof/>
      <w:sz w:val="24"/>
      <w:szCs w:val="24"/>
    </w:rPr>
  </w:style>
  <w:style w:type="character" w:customStyle="1" w:styleId="akapitdomyslny">
    <w:name w:val="akapitdomyslny"/>
    <w:rsid w:val="00007811"/>
  </w:style>
  <w:style w:type="character" w:customStyle="1" w:styleId="paragraph">
    <w:name w:val="paragraph"/>
    <w:rsid w:val="00007811"/>
  </w:style>
  <w:style w:type="character" w:customStyle="1" w:styleId="paragraphpunkt">
    <w:name w:val="paragraphpunkt"/>
    <w:rsid w:val="00007811"/>
  </w:style>
  <w:style w:type="character" w:customStyle="1" w:styleId="akapitustep">
    <w:name w:val="akapitustep"/>
    <w:rsid w:val="00007811"/>
  </w:style>
  <w:style w:type="character" w:styleId="Hipercze">
    <w:name w:val="Hyperlink"/>
    <w:rsid w:val="00424E8D"/>
    <w:rPr>
      <w:color w:val="000080"/>
      <w:u w:val="single"/>
    </w:rPr>
  </w:style>
  <w:style w:type="character" w:styleId="Uwydatnienie">
    <w:name w:val="Emphasis"/>
    <w:uiPriority w:val="20"/>
    <w:qFormat/>
    <w:rsid w:val="00424E8D"/>
    <w:rPr>
      <w:i/>
      <w:iCs/>
    </w:rPr>
  </w:style>
  <w:style w:type="character" w:styleId="Pogrubienie">
    <w:name w:val="Strong"/>
    <w:uiPriority w:val="22"/>
    <w:qFormat/>
    <w:rsid w:val="00424E8D"/>
    <w:rPr>
      <w:b/>
      <w:bCs/>
    </w:rPr>
  </w:style>
  <w:style w:type="paragraph" w:customStyle="1" w:styleId="Tekstpodstawowy22">
    <w:name w:val="Tekst podstawowy 22"/>
    <w:basedOn w:val="Normalny"/>
    <w:rsid w:val="00424E8D"/>
    <w:pPr>
      <w:widowControl w:val="0"/>
      <w:suppressLineNumbers/>
      <w:suppressAutoHyphens/>
      <w:spacing w:after="0" w:line="240" w:lineRule="auto"/>
    </w:pPr>
    <w:rPr>
      <w:rFonts w:ascii="Tahoma" w:eastAsia="SimSun" w:hAnsi="Tahoma"/>
      <w:kern w:val="1"/>
      <w:sz w:val="18"/>
      <w:szCs w:val="24"/>
      <w:lang w:eastAsia="pl-PL"/>
    </w:rPr>
  </w:style>
  <w:style w:type="paragraph" w:customStyle="1" w:styleId="Default">
    <w:name w:val="Default"/>
    <w:basedOn w:val="Normalny"/>
    <w:qFormat/>
    <w:rsid w:val="00424E8D"/>
    <w:pPr>
      <w:widowControl w:val="0"/>
      <w:suppressAutoHyphens/>
      <w:autoSpaceDE w:val="0"/>
      <w:spacing w:after="0" w:line="240" w:lineRule="auto"/>
    </w:pPr>
    <w:rPr>
      <w:rFonts w:ascii="Arial" w:eastAsia="Arial" w:hAnsi="Arial" w:cs="Arial"/>
      <w:color w:val="000000"/>
      <w:kern w:val="1"/>
      <w:sz w:val="24"/>
      <w:szCs w:val="24"/>
      <w:lang w:eastAsia="pl-PL"/>
    </w:rPr>
  </w:style>
  <w:style w:type="paragraph" w:customStyle="1" w:styleId="Zawartotabeli">
    <w:name w:val="Zawartość tabeli"/>
    <w:basedOn w:val="Normalny"/>
    <w:uiPriority w:val="99"/>
    <w:rsid w:val="00424E8D"/>
    <w:pPr>
      <w:widowControl w:val="0"/>
      <w:suppressLineNumbers/>
      <w:suppressAutoHyphens/>
      <w:spacing w:after="0" w:line="240" w:lineRule="auto"/>
    </w:pPr>
    <w:rPr>
      <w:rFonts w:ascii="Times New Roman" w:eastAsia="SimSun" w:hAnsi="Times New Roman"/>
      <w:kern w:val="1"/>
      <w:sz w:val="24"/>
      <w:szCs w:val="24"/>
      <w:lang w:eastAsia="pl-PL"/>
    </w:rPr>
  </w:style>
  <w:style w:type="paragraph" w:customStyle="1" w:styleId="Tekstpodstawowy23">
    <w:name w:val="Tekst podstawowy 23"/>
    <w:basedOn w:val="Normalny"/>
    <w:rsid w:val="00424E8D"/>
    <w:pPr>
      <w:widowControl w:val="0"/>
      <w:suppressAutoHyphens/>
      <w:spacing w:after="0" w:line="240" w:lineRule="auto"/>
    </w:pPr>
    <w:rPr>
      <w:rFonts w:ascii="Tahoma" w:eastAsia="SimSun" w:hAnsi="Tahoma"/>
      <w:kern w:val="1"/>
      <w:sz w:val="18"/>
      <w:szCs w:val="24"/>
      <w:lang w:eastAsia="pl-PL"/>
    </w:rPr>
  </w:style>
  <w:style w:type="character" w:customStyle="1" w:styleId="st">
    <w:name w:val="st"/>
    <w:rsid w:val="00424E8D"/>
  </w:style>
  <w:style w:type="paragraph" w:styleId="Cytatintensywny">
    <w:name w:val="Intense Quote"/>
    <w:basedOn w:val="Normalny"/>
    <w:next w:val="Normalny"/>
    <w:link w:val="CytatintensywnyZnak"/>
    <w:uiPriority w:val="30"/>
    <w:qFormat/>
    <w:rsid w:val="003A7182"/>
    <w:pPr>
      <w:widowControl w:val="0"/>
      <w:pBdr>
        <w:top w:val="single" w:sz="4" w:space="10" w:color="5B9BD5"/>
        <w:bottom w:val="single" w:sz="4" w:space="10" w:color="5B9BD5"/>
      </w:pBdr>
      <w:suppressAutoHyphens/>
      <w:spacing w:before="360" w:after="360" w:line="240" w:lineRule="auto"/>
      <w:ind w:left="864" w:right="864"/>
      <w:jc w:val="center"/>
    </w:pPr>
    <w:rPr>
      <w:rFonts w:ascii="Times New Roman" w:eastAsia="Lucida Sans Unicode" w:hAnsi="Times New Roman"/>
      <w:i/>
      <w:iCs/>
      <w:color w:val="5B9BD5"/>
      <w:sz w:val="24"/>
      <w:szCs w:val="24"/>
      <w:lang w:eastAsia="ar-SA"/>
    </w:rPr>
  </w:style>
  <w:style w:type="character" w:customStyle="1" w:styleId="CytatintensywnyZnak">
    <w:name w:val="Cytat intensywny Znak"/>
    <w:link w:val="Cytatintensywny"/>
    <w:uiPriority w:val="30"/>
    <w:rsid w:val="003A7182"/>
    <w:rPr>
      <w:rFonts w:ascii="Times New Roman" w:eastAsia="Lucida Sans Unicode" w:hAnsi="Times New Roman"/>
      <w:i/>
      <w:iCs/>
      <w:color w:val="5B9BD5"/>
      <w:sz w:val="24"/>
      <w:szCs w:val="24"/>
      <w:lang w:eastAsia="ar-SA"/>
    </w:rPr>
  </w:style>
  <w:style w:type="paragraph" w:customStyle="1" w:styleId="Tekstpodstawowywcity31">
    <w:name w:val="Tekst podstawowy wcięty 31"/>
    <w:basedOn w:val="Normalny"/>
    <w:rsid w:val="000539C6"/>
    <w:pPr>
      <w:widowControl w:val="0"/>
      <w:suppressAutoHyphens/>
      <w:spacing w:after="0" w:line="360" w:lineRule="auto"/>
      <w:ind w:left="142" w:hanging="794"/>
      <w:jc w:val="both"/>
    </w:pPr>
    <w:rPr>
      <w:rFonts w:ascii="Tahoma" w:eastAsia="Lucida Sans Unicode" w:hAnsi="Tahoma" w:cs="Tahoma"/>
      <w:sz w:val="24"/>
      <w:szCs w:val="24"/>
      <w:lang w:eastAsia="ar-SA"/>
    </w:rPr>
  </w:style>
  <w:style w:type="paragraph" w:styleId="Tekstprzypisudolnego">
    <w:name w:val="footnote text"/>
    <w:basedOn w:val="Normalny"/>
    <w:link w:val="TekstprzypisudolnegoZnak"/>
    <w:uiPriority w:val="99"/>
    <w:unhideWhenUsed/>
    <w:rsid w:val="007138D6"/>
    <w:rPr>
      <w:sz w:val="20"/>
      <w:szCs w:val="20"/>
    </w:rPr>
  </w:style>
  <w:style w:type="character" w:customStyle="1" w:styleId="TekstprzypisudolnegoZnak">
    <w:name w:val="Tekst przypisu dolnego Znak"/>
    <w:link w:val="Tekstprzypisudolnego"/>
    <w:uiPriority w:val="99"/>
    <w:rsid w:val="007138D6"/>
    <w:rPr>
      <w:lang w:eastAsia="en-US"/>
    </w:rPr>
  </w:style>
  <w:style w:type="character" w:styleId="Odwoanieprzypisudolnego">
    <w:name w:val="footnote reference"/>
    <w:uiPriority w:val="99"/>
    <w:unhideWhenUsed/>
    <w:rsid w:val="007138D6"/>
    <w:rPr>
      <w:vertAlign w:val="superscript"/>
    </w:rPr>
  </w:style>
  <w:style w:type="paragraph" w:customStyle="1" w:styleId="NormalnyWIRT">
    <w:name w:val="Normalny WIRT"/>
    <w:basedOn w:val="Akapitzlist"/>
    <w:qFormat/>
    <w:rsid w:val="001F7104"/>
    <w:pPr>
      <w:widowControl w:val="0"/>
      <w:numPr>
        <w:numId w:val="11"/>
      </w:numPr>
      <w:autoSpaceDN w:val="0"/>
      <w:jc w:val="both"/>
    </w:pPr>
    <w:rPr>
      <w:rFonts w:ascii="Arial" w:eastAsia="SimSun" w:hAnsi="Arial" w:cs="Mangal"/>
      <w:noProof w:val="0"/>
      <w:kern w:val="3"/>
      <w:sz w:val="22"/>
      <w:szCs w:val="21"/>
      <w:lang w:eastAsia="zh-CN" w:bidi="hi-IN"/>
    </w:rPr>
  </w:style>
  <w:style w:type="paragraph" w:styleId="Bezodstpw">
    <w:name w:val="No Spacing"/>
    <w:uiPriority w:val="99"/>
    <w:qFormat/>
    <w:rsid w:val="007554C3"/>
    <w:pPr>
      <w:suppressAutoHyphens/>
    </w:pPr>
    <w:rPr>
      <w:rFonts w:eastAsia="Arial" w:cs="Calibri"/>
      <w:kern w:val="1"/>
      <w:sz w:val="22"/>
      <w:szCs w:val="22"/>
      <w:lang w:eastAsia="ar-SA"/>
    </w:rPr>
  </w:style>
  <w:style w:type="character" w:customStyle="1" w:styleId="Teksttreci">
    <w:name w:val="Tekst treści_"/>
    <w:link w:val="Teksttreci0"/>
    <w:rsid w:val="00CF5D28"/>
    <w:rPr>
      <w:rFonts w:ascii="Arial" w:eastAsia="Arial" w:hAnsi="Arial" w:cs="Arial"/>
    </w:rPr>
  </w:style>
  <w:style w:type="paragraph" w:customStyle="1" w:styleId="Teksttreci0">
    <w:name w:val="Tekst treści"/>
    <w:basedOn w:val="Normalny"/>
    <w:link w:val="Teksttreci"/>
    <w:rsid w:val="00CF5D28"/>
    <w:pPr>
      <w:widowControl w:val="0"/>
      <w:spacing w:after="0"/>
    </w:pPr>
    <w:rPr>
      <w:rFonts w:ascii="Arial" w:eastAsia="Arial" w:hAnsi="Arial" w:cs="Arial"/>
      <w:sz w:val="20"/>
      <w:szCs w:val="20"/>
      <w:lang w:eastAsia="pl-PL"/>
    </w:rPr>
  </w:style>
  <w:style w:type="character" w:customStyle="1" w:styleId="Nagwek10">
    <w:name w:val="Nagłówek #1_"/>
    <w:link w:val="Nagwek11"/>
    <w:rsid w:val="00CF5D28"/>
    <w:rPr>
      <w:rFonts w:ascii="Arial" w:eastAsia="Arial" w:hAnsi="Arial" w:cs="Arial"/>
      <w:b/>
      <w:bCs/>
    </w:rPr>
  </w:style>
  <w:style w:type="paragraph" w:customStyle="1" w:styleId="Nagwek11">
    <w:name w:val="Nagłówek #1"/>
    <w:basedOn w:val="Normalny"/>
    <w:link w:val="Nagwek10"/>
    <w:rsid w:val="00CF5D28"/>
    <w:pPr>
      <w:widowControl w:val="0"/>
      <w:spacing w:after="280"/>
      <w:jc w:val="center"/>
      <w:outlineLvl w:val="0"/>
    </w:pPr>
    <w:rPr>
      <w:rFonts w:ascii="Arial" w:eastAsia="Arial" w:hAnsi="Arial" w:cs="Arial"/>
      <w:b/>
      <w:bCs/>
      <w:sz w:val="20"/>
      <w:szCs w:val="20"/>
      <w:lang w:eastAsia="pl-PL"/>
    </w:rPr>
  </w:style>
  <w:style w:type="character" w:customStyle="1" w:styleId="Inne">
    <w:name w:val="Inne_"/>
    <w:link w:val="Inne0"/>
    <w:rsid w:val="00CF5D28"/>
    <w:rPr>
      <w:rFonts w:ascii="Arial" w:eastAsia="Arial" w:hAnsi="Arial" w:cs="Arial"/>
    </w:rPr>
  </w:style>
  <w:style w:type="paragraph" w:customStyle="1" w:styleId="Inne0">
    <w:name w:val="Inne"/>
    <w:basedOn w:val="Normalny"/>
    <w:link w:val="Inne"/>
    <w:rsid w:val="00CF5D28"/>
    <w:pPr>
      <w:widowControl w:val="0"/>
      <w:spacing w:after="0"/>
    </w:pPr>
    <w:rPr>
      <w:rFonts w:ascii="Arial" w:eastAsia="Arial" w:hAnsi="Arial" w:cs="Arial"/>
      <w:sz w:val="20"/>
      <w:szCs w:val="20"/>
      <w:lang w:eastAsia="pl-PL"/>
    </w:rPr>
  </w:style>
  <w:style w:type="character" w:customStyle="1" w:styleId="Podpistabeli">
    <w:name w:val="Podpis tabeli_"/>
    <w:link w:val="Podpistabeli0"/>
    <w:rsid w:val="00CF5D28"/>
    <w:rPr>
      <w:rFonts w:ascii="Arial" w:eastAsia="Arial" w:hAnsi="Arial" w:cs="Arial"/>
      <w:sz w:val="18"/>
      <w:szCs w:val="18"/>
    </w:rPr>
  </w:style>
  <w:style w:type="paragraph" w:customStyle="1" w:styleId="Podpistabeli0">
    <w:name w:val="Podpis tabeli"/>
    <w:basedOn w:val="Normalny"/>
    <w:link w:val="Podpistabeli"/>
    <w:rsid w:val="00CF5D28"/>
    <w:pPr>
      <w:widowControl w:val="0"/>
      <w:spacing w:after="0"/>
    </w:pPr>
    <w:rPr>
      <w:rFonts w:ascii="Arial" w:eastAsia="Arial" w:hAnsi="Arial" w:cs="Arial"/>
      <w:sz w:val="18"/>
      <w:szCs w:val="18"/>
      <w:lang w:eastAsia="pl-PL"/>
    </w:rPr>
  </w:style>
  <w:style w:type="paragraph" w:styleId="Tekstprzypisukocowego">
    <w:name w:val="endnote text"/>
    <w:basedOn w:val="Normalny"/>
    <w:link w:val="TekstprzypisukocowegoZnak"/>
    <w:uiPriority w:val="99"/>
    <w:unhideWhenUsed/>
    <w:rsid w:val="000714CE"/>
    <w:rPr>
      <w:sz w:val="20"/>
      <w:szCs w:val="20"/>
    </w:rPr>
  </w:style>
  <w:style w:type="character" w:customStyle="1" w:styleId="TekstprzypisukocowegoZnak">
    <w:name w:val="Tekst przypisu końcowego Znak"/>
    <w:link w:val="Tekstprzypisukocowego"/>
    <w:uiPriority w:val="99"/>
    <w:rsid w:val="000714CE"/>
    <w:rPr>
      <w:lang w:eastAsia="en-US"/>
    </w:rPr>
  </w:style>
  <w:style w:type="character" w:styleId="Odwoanieprzypisukocowego">
    <w:name w:val="endnote reference"/>
    <w:uiPriority w:val="99"/>
    <w:semiHidden/>
    <w:unhideWhenUsed/>
    <w:rsid w:val="000714CE"/>
    <w:rPr>
      <w:vertAlign w:val="superscript"/>
    </w:rPr>
  </w:style>
  <w:style w:type="paragraph" w:customStyle="1" w:styleId="glowny">
    <w:name w:val="glowny"/>
    <w:basedOn w:val="Normalny"/>
    <w:next w:val="Normalny"/>
    <w:rsid w:val="000845C8"/>
    <w:pPr>
      <w:suppressAutoHyphens/>
      <w:spacing w:after="0" w:line="258" w:lineRule="atLeast"/>
      <w:jc w:val="both"/>
    </w:pPr>
    <w:rPr>
      <w:rFonts w:ascii="FrankfurtGothic" w:eastAsia="Arial" w:hAnsi="FrankfurtGothic"/>
      <w:color w:val="000000"/>
      <w:sz w:val="17"/>
      <w:szCs w:val="20"/>
      <w:lang w:eastAsia="zh-CN"/>
    </w:rPr>
  </w:style>
  <w:style w:type="paragraph" w:customStyle="1" w:styleId="Tekstpodstawowywcity21">
    <w:name w:val="Tekst podstawowy wcięty 21"/>
    <w:basedOn w:val="Normalny"/>
    <w:rsid w:val="000845C8"/>
    <w:pPr>
      <w:suppressAutoHyphens/>
      <w:autoSpaceDE w:val="0"/>
      <w:spacing w:after="120" w:line="480" w:lineRule="auto"/>
      <w:ind w:left="283"/>
    </w:pPr>
    <w:rPr>
      <w:rFonts w:ascii="Univers-PL" w:eastAsia="Times New Roman" w:hAnsi="Univers-PL" w:cs="Univers-PL"/>
      <w:sz w:val="19"/>
      <w:szCs w:val="19"/>
      <w:lang w:eastAsia="zh-CN"/>
    </w:rPr>
  </w:style>
  <w:style w:type="paragraph" w:customStyle="1" w:styleId="stopka0">
    <w:name w:val="stopka"/>
    <w:rsid w:val="000845C8"/>
    <w:pPr>
      <w:suppressAutoHyphens/>
    </w:pPr>
    <w:rPr>
      <w:rFonts w:ascii="FrankfurtGothic" w:eastAsia="Arial" w:hAnsi="FrankfurtGothic"/>
      <w:color w:val="000000"/>
      <w:sz w:val="14"/>
      <w:lang w:eastAsia="zh-CN"/>
    </w:rPr>
  </w:style>
  <w:style w:type="character" w:customStyle="1" w:styleId="markedcontent">
    <w:name w:val="markedcontent"/>
    <w:rsid w:val="00C431FC"/>
  </w:style>
  <w:style w:type="character" w:styleId="Tekstzastpczy">
    <w:name w:val="Placeholder Text"/>
    <w:basedOn w:val="Domylnaczcionkaakapitu"/>
    <w:uiPriority w:val="99"/>
    <w:semiHidden/>
    <w:rsid w:val="00BB44B5"/>
    <w:rPr>
      <w:color w:val="808080"/>
    </w:rPr>
  </w:style>
  <w:style w:type="character" w:customStyle="1" w:styleId="Znakiprzypiswdolnych">
    <w:name w:val="Znaki przypisów dolnych"/>
    <w:rsid w:val="00FE3DE4"/>
    <w:rPr>
      <w:vertAlign w:val="superscript"/>
    </w:rPr>
  </w:style>
  <w:style w:type="paragraph" w:customStyle="1" w:styleId="Tekstpodstawowywcity32">
    <w:name w:val="Tekst podstawowy wcięty 32"/>
    <w:basedOn w:val="Normalny"/>
    <w:rsid w:val="00FE3DE4"/>
    <w:pPr>
      <w:suppressAutoHyphens/>
      <w:spacing w:after="0" w:line="240" w:lineRule="auto"/>
      <w:ind w:left="2552" w:hanging="567"/>
    </w:pPr>
    <w:rPr>
      <w:rFonts w:ascii="Times New Roman" w:eastAsia="Times New Roman" w:hAnsi="Times New Roman"/>
      <w:sz w:val="24"/>
      <w:szCs w:val="20"/>
      <w:lang w:eastAsia="zh-CN"/>
    </w:rPr>
  </w:style>
  <w:style w:type="paragraph" w:styleId="Tekstpodstawowywcity3">
    <w:name w:val="Body Text Indent 3"/>
    <w:basedOn w:val="Normalny"/>
    <w:link w:val="Tekstpodstawowywcity3Znak"/>
    <w:uiPriority w:val="99"/>
    <w:unhideWhenUsed/>
    <w:rsid w:val="00FE3DE4"/>
    <w:pPr>
      <w:suppressAutoHyphens/>
      <w:spacing w:after="120" w:line="240" w:lineRule="auto"/>
      <w:ind w:left="283"/>
    </w:pPr>
    <w:rPr>
      <w:rFonts w:ascii="Times New Roman" w:eastAsia="Times New Roman" w:hAnsi="Times New Roman"/>
      <w:sz w:val="16"/>
      <w:szCs w:val="16"/>
      <w:lang w:eastAsia="zh-CN"/>
    </w:rPr>
  </w:style>
  <w:style w:type="character" w:customStyle="1" w:styleId="Tekstpodstawowywcity3Znak">
    <w:name w:val="Tekst podstawowy wcięty 3 Znak"/>
    <w:basedOn w:val="Domylnaczcionkaakapitu"/>
    <w:link w:val="Tekstpodstawowywcity3"/>
    <w:uiPriority w:val="99"/>
    <w:rsid w:val="00FE3DE4"/>
    <w:rPr>
      <w:rFonts w:ascii="Times New Roman" w:eastAsia="Times New Roman" w:hAnsi="Times New Roman"/>
      <w:sz w:val="16"/>
      <w:szCs w:val="16"/>
      <w:lang w:eastAsia="zh-CN"/>
    </w:rPr>
  </w:style>
  <w:style w:type="paragraph" w:styleId="NormalnyWeb">
    <w:name w:val="Normal (Web)"/>
    <w:basedOn w:val="Normalny"/>
    <w:uiPriority w:val="99"/>
    <w:unhideWhenUsed/>
    <w:rsid w:val="00FE3DE4"/>
    <w:pPr>
      <w:spacing w:after="0" w:line="240" w:lineRule="auto"/>
    </w:pPr>
    <w:rPr>
      <w:rFonts w:ascii="Times New Roman" w:hAnsi="Times New Roman"/>
      <w:sz w:val="24"/>
      <w:szCs w:val="24"/>
      <w:lang w:eastAsia="pl-PL"/>
    </w:rPr>
  </w:style>
  <w:style w:type="paragraph" w:customStyle="1" w:styleId="Tekstpodstawowy21">
    <w:name w:val="Tekst podstawowy 21"/>
    <w:basedOn w:val="Normalny"/>
    <w:uiPriority w:val="99"/>
    <w:rsid w:val="008E2528"/>
    <w:pPr>
      <w:overflowPunct w:val="0"/>
      <w:autoSpaceDE w:val="0"/>
      <w:autoSpaceDN w:val="0"/>
      <w:adjustRightInd w:val="0"/>
      <w:spacing w:after="0" w:line="240" w:lineRule="auto"/>
      <w:ind w:left="360"/>
      <w:textAlignment w:val="baseline"/>
    </w:pPr>
    <w:rPr>
      <w:rFonts w:ascii="Times New Roman" w:eastAsia="Times New Roman" w:hAnsi="Times New Roman"/>
      <w:sz w:val="24"/>
      <w:szCs w:val="20"/>
      <w:lang w:eastAsia="pl-PL"/>
    </w:rPr>
  </w:style>
  <w:style w:type="character" w:customStyle="1" w:styleId="Nagwek1Znak">
    <w:name w:val="Nagłówek 1 Znak"/>
    <w:basedOn w:val="Domylnaczcionkaakapitu"/>
    <w:uiPriority w:val="99"/>
    <w:rsid w:val="0013116A"/>
    <w:rPr>
      <w:rFonts w:asciiTheme="majorHAnsi" w:eastAsiaTheme="majorEastAsia" w:hAnsiTheme="majorHAnsi" w:cstheme="majorBidi"/>
      <w:color w:val="2E74B5" w:themeColor="accent1" w:themeShade="BF"/>
      <w:sz w:val="32"/>
      <w:szCs w:val="32"/>
      <w:lang w:eastAsia="en-US"/>
    </w:rPr>
  </w:style>
  <w:style w:type="character" w:customStyle="1" w:styleId="Nagwek3Znak1">
    <w:name w:val="Nagłówek 3 Znak1"/>
    <w:basedOn w:val="Domylnaczcionkaakapitu"/>
    <w:uiPriority w:val="99"/>
    <w:locked/>
    <w:rsid w:val="0013116A"/>
    <w:rPr>
      <w:rFonts w:ascii="Cambria" w:hAnsi="Cambria" w:cs="Cambria"/>
      <w:b/>
      <w:bCs/>
      <w:color w:val="4F81BD"/>
      <w:kern w:val="1"/>
      <w:lang w:eastAsia="ar-SA"/>
    </w:rPr>
  </w:style>
  <w:style w:type="character" w:customStyle="1" w:styleId="WW8Num1z0">
    <w:name w:val="WW8Num1z0"/>
    <w:uiPriority w:val="99"/>
    <w:rsid w:val="0013116A"/>
  </w:style>
  <w:style w:type="character" w:customStyle="1" w:styleId="WW8Num1z1">
    <w:name w:val="WW8Num1z1"/>
    <w:uiPriority w:val="99"/>
    <w:rsid w:val="0013116A"/>
  </w:style>
  <w:style w:type="character" w:customStyle="1" w:styleId="WW8Num1z2">
    <w:name w:val="WW8Num1z2"/>
    <w:uiPriority w:val="99"/>
    <w:rsid w:val="0013116A"/>
  </w:style>
  <w:style w:type="character" w:customStyle="1" w:styleId="WW8Num1z3">
    <w:name w:val="WW8Num1z3"/>
    <w:uiPriority w:val="99"/>
    <w:rsid w:val="0013116A"/>
  </w:style>
  <w:style w:type="character" w:customStyle="1" w:styleId="WW8Num1z4">
    <w:name w:val="WW8Num1z4"/>
    <w:uiPriority w:val="99"/>
    <w:rsid w:val="0013116A"/>
  </w:style>
  <w:style w:type="character" w:customStyle="1" w:styleId="WW8Num1z5">
    <w:name w:val="WW8Num1z5"/>
    <w:uiPriority w:val="99"/>
    <w:rsid w:val="0013116A"/>
  </w:style>
  <w:style w:type="character" w:customStyle="1" w:styleId="WW8Num1z6">
    <w:name w:val="WW8Num1z6"/>
    <w:uiPriority w:val="99"/>
    <w:rsid w:val="0013116A"/>
  </w:style>
  <w:style w:type="character" w:customStyle="1" w:styleId="WW8Num1z7">
    <w:name w:val="WW8Num1z7"/>
    <w:uiPriority w:val="99"/>
    <w:rsid w:val="0013116A"/>
  </w:style>
  <w:style w:type="character" w:customStyle="1" w:styleId="WW8Num1z8">
    <w:name w:val="WW8Num1z8"/>
    <w:uiPriority w:val="99"/>
    <w:rsid w:val="0013116A"/>
  </w:style>
  <w:style w:type="character" w:customStyle="1" w:styleId="WW8Num2z0">
    <w:name w:val="WW8Num2z0"/>
    <w:uiPriority w:val="99"/>
    <w:rsid w:val="0013116A"/>
  </w:style>
  <w:style w:type="character" w:customStyle="1" w:styleId="WW8Num2z1">
    <w:name w:val="WW8Num2z1"/>
    <w:uiPriority w:val="99"/>
    <w:rsid w:val="0013116A"/>
  </w:style>
  <w:style w:type="character" w:customStyle="1" w:styleId="WW8Num2z2">
    <w:name w:val="WW8Num2z2"/>
    <w:uiPriority w:val="99"/>
    <w:rsid w:val="0013116A"/>
  </w:style>
  <w:style w:type="character" w:customStyle="1" w:styleId="WW8Num2z3">
    <w:name w:val="WW8Num2z3"/>
    <w:uiPriority w:val="99"/>
    <w:rsid w:val="0013116A"/>
  </w:style>
  <w:style w:type="character" w:customStyle="1" w:styleId="WW8Num2z4">
    <w:name w:val="WW8Num2z4"/>
    <w:uiPriority w:val="99"/>
    <w:rsid w:val="0013116A"/>
  </w:style>
  <w:style w:type="character" w:customStyle="1" w:styleId="WW8Num2z5">
    <w:name w:val="WW8Num2z5"/>
    <w:uiPriority w:val="99"/>
    <w:rsid w:val="0013116A"/>
  </w:style>
  <w:style w:type="character" w:customStyle="1" w:styleId="WW8Num2z6">
    <w:name w:val="WW8Num2z6"/>
    <w:uiPriority w:val="99"/>
    <w:rsid w:val="0013116A"/>
  </w:style>
  <w:style w:type="character" w:customStyle="1" w:styleId="WW8Num2z7">
    <w:name w:val="WW8Num2z7"/>
    <w:uiPriority w:val="99"/>
    <w:rsid w:val="0013116A"/>
  </w:style>
  <w:style w:type="character" w:customStyle="1" w:styleId="WW8Num2z8">
    <w:name w:val="WW8Num2z8"/>
    <w:uiPriority w:val="99"/>
    <w:rsid w:val="0013116A"/>
  </w:style>
  <w:style w:type="character" w:customStyle="1" w:styleId="WW8Num3z0">
    <w:name w:val="WW8Num3z0"/>
    <w:uiPriority w:val="99"/>
    <w:rsid w:val="0013116A"/>
  </w:style>
  <w:style w:type="character" w:customStyle="1" w:styleId="WW8Num3z1">
    <w:name w:val="WW8Num3z1"/>
    <w:uiPriority w:val="99"/>
    <w:rsid w:val="0013116A"/>
  </w:style>
  <w:style w:type="character" w:customStyle="1" w:styleId="WW8Num3z2">
    <w:name w:val="WW8Num3z2"/>
    <w:uiPriority w:val="99"/>
    <w:rsid w:val="0013116A"/>
  </w:style>
  <w:style w:type="character" w:customStyle="1" w:styleId="WW8Num3z3">
    <w:name w:val="WW8Num3z3"/>
    <w:uiPriority w:val="99"/>
    <w:rsid w:val="0013116A"/>
  </w:style>
  <w:style w:type="character" w:customStyle="1" w:styleId="WW8Num3z4">
    <w:name w:val="WW8Num3z4"/>
    <w:uiPriority w:val="99"/>
    <w:rsid w:val="0013116A"/>
  </w:style>
  <w:style w:type="character" w:customStyle="1" w:styleId="WW8Num3z5">
    <w:name w:val="WW8Num3z5"/>
    <w:uiPriority w:val="99"/>
    <w:rsid w:val="0013116A"/>
  </w:style>
  <w:style w:type="character" w:customStyle="1" w:styleId="WW8Num3z6">
    <w:name w:val="WW8Num3z6"/>
    <w:uiPriority w:val="99"/>
    <w:rsid w:val="0013116A"/>
  </w:style>
  <w:style w:type="character" w:customStyle="1" w:styleId="WW8Num3z7">
    <w:name w:val="WW8Num3z7"/>
    <w:uiPriority w:val="99"/>
    <w:rsid w:val="0013116A"/>
  </w:style>
  <w:style w:type="character" w:customStyle="1" w:styleId="WW8Num3z8">
    <w:name w:val="WW8Num3z8"/>
    <w:uiPriority w:val="99"/>
    <w:rsid w:val="0013116A"/>
  </w:style>
  <w:style w:type="character" w:customStyle="1" w:styleId="WW8Num4z0">
    <w:name w:val="WW8Num4z0"/>
    <w:uiPriority w:val="99"/>
    <w:rsid w:val="0013116A"/>
  </w:style>
  <w:style w:type="character" w:customStyle="1" w:styleId="WW8Num4z1">
    <w:name w:val="WW8Num4z1"/>
    <w:uiPriority w:val="99"/>
    <w:rsid w:val="0013116A"/>
  </w:style>
  <w:style w:type="character" w:customStyle="1" w:styleId="WW8Num5z0">
    <w:name w:val="WW8Num5z0"/>
    <w:uiPriority w:val="99"/>
    <w:rsid w:val="0013116A"/>
  </w:style>
  <w:style w:type="character" w:customStyle="1" w:styleId="WW8Num5z1">
    <w:name w:val="WW8Num5z1"/>
    <w:uiPriority w:val="99"/>
    <w:rsid w:val="0013116A"/>
  </w:style>
  <w:style w:type="character" w:customStyle="1" w:styleId="WW8Num5z2">
    <w:name w:val="WW8Num5z2"/>
    <w:uiPriority w:val="99"/>
    <w:rsid w:val="0013116A"/>
  </w:style>
  <w:style w:type="character" w:customStyle="1" w:styleId="WW8Num5z3">
    <w:name w:val="WW8Num5z3"/>
    <w:uiPriority w:val="99"/>
    <w:rsid w:val="0013116A"/>
  </w:style>
  <w:style w:type="character" w:customStyle="1" w:styleId="WW8Num5z4">
    <w:name w:val="WW8Num5z4"/>
    <w:uiPriority w:val="99"/>
    <w:rsid w:val="0013116A"/>
  </w:style>
  <w:style w:type="character" w:customStyle="1" w:styleId="WW8Num5z5">
    <w:name w:val="WW8Num5z5"/>
    <w:uiPriority w:val="99"/>
    <w:rsid w:val="0013116A"/>
  </w:style>
  <w:style w:type="character" w:customStyle="1" w:styleId="WW8Num5z6">
    <w:name w:val="WW8Num5z6"/>
    <w:uiPriority w:val="99"/>
    <w:rsid w:val="0013116A"/>
  </w:style>
  <w:style w:type="character" w:customStyle="1" w:styleId="WW8Num5z7">
    <w:name w:val="WW8Num5z7"/>
    <w:uiPriority w:val="99"/>
    <w:rsid w:val="0013116A"/>
  </w:style>
  <w:style w:type="character" w:customStyle="1" w:styleId="WW8Num5z8">
    <w:name w:val="WW8Num5z8"/>
    <w:uiPriority w:val="99"/>
    <w:rsid w:val="0013116A"/>
  </w:style>
  <w:style w:type="character" w:customStyle="1" w:styleId="WW8Num6z0">
    <w:name w:val="WW8Num6z0"/>
    <w:uiPriority w:val="99"/>
    <w:rsid w:val="0013116A"/>
  </w:style>
  <w:style w:type="character" w:customStyle="1" w:styleId="WW8Num7z0">
    <w:name w:val="WW8Num7z0"/>
    <w:uiPriority w:val="99"/>
    <w:rsid w:val="0013116A"/>
  </w:style>
  <w:style w:type="character" w:customStyle="1" w:styleId="WW8Num7z1">
    <w:name w:val="WW8Num7z1"/>
    <w:uiPriority w:val="99"/>
    <w:rsid w:val="0013116A"/>
  </w:style>
  <w:style w:type="character" w:customStyle="1" w:styleId="WW8Num7z2">
    <w:name w:val="WW8Num7z2"/>
    <w:uiPriority w:val="99"/>
    <w:rsid w:val="0013116A"/>
  </w:style>
  <w:style w:type="character" w:customStyle="1" w:styleId="WW8Num7z3">
    <w:name w:val="WW8Num7z3"/>
    <w:uiPriority w:val="99"/>
    <w:rsid w:val="0013116A"/>
  </w:style>
  <w:style w:type="character" w:customStyle="1" w:styleId="WW8Num7z4">
    <w:name w:val="WW8Num7z4"/>
    <w:uiPriority w:val="99"/>
    <w:rsid w:val="0013116A"/>
  </w:style>
  <w:style w:type="character" w:customStyle="1" w:styleId="WW8Num7z5">
    <w:name w:val="WW8Num7z5"/>
    <w:uiPriority w:val="99"/>
    <w:rsid w:val="0013116A"/>
  </w:style>
  <w:style w:type="character" w:customStyle="1" w:styleId="WW8Num7z6">
    <w:name w:val="WW8Num7z6"/>
    <w:uiPriority w:val="99"/>
    <w:rsid w:val="0013116A"/>
  </w:style>
  <w:style w:type="character" w:customStyle="1" w:styleId="WW8Num7z7">
    <w:name w:val="WW8Num7z7"/>
    <w:uiPriority w:val="99"/>
    <w:rsid w:val="0013116A"/>
  </w:style>
  <w:style w:type="character" w:customStyle="1" w:styleId="WW8Num7z8">
    <w:name w:val="WW8Num7z8"/>
    <w:uiPriority w:val="99"/>
    <w:rsid w:val="0013116A"/>
  </w:style>
  <w:style w:type="character" w:customStyle="1" w:styleId="WW8Num8z0">
    <w:name w:val="WW8Num8z0"/>
    <w:uiPriority w:val="99"/>
    <w:rsid w:val="0013116A"/>
  </w:style>
  <w:style w:type="character" w:customStyle="1" w:styleId="WW8Num8z1">
    <w:name w:val="WW8Num8z1"/>
    <w:uiPriority w:val="99"/>
    <w:rsid w:val="0013116A"/>
  </w:style>
  <w:style w:type="character" w:customStyle="1" w:styleId="WW8Num8z2">
    <w:name w:val="WW8Num8z2"/>
    <w:uiPriority w:val="99"/>
    <w:rsid w:val="0013116A"/>
  </w:style>
  <w:style w:type="character" w:customStyle="1" w:styleId="WW8Num8z3">
    <w:name w:val="WW8Num8z3"/>
    <w:uiPriority w:val="99"/>
    <w:rsid w:val="0013116A"/>
  </w:style>
  <w:style w:type="character" w:customStyle="1" w:styleId="WW8Num8z4">
    <w:name w:val="WW8Num8z4"/>
    <w:uiPriority w:val="99"/>
    <w:rsid w:val="0013116A"/>
  </w:style>
  <w:style w:type="character" w:customStyle="1" w:styleId="WW8Num8z5">
    <w:name w:val="WW8Num8z5"/>
    <w:uiPriority w:val="99"/>
    <w:rsid w:val="0013116A"/>
  </w:style>
  <w:style w:type="character" w:customStyle="1" w:styleId="WW8Num8z7">
    <w:name w:val="WW8Num8z7"/>
    <w:uiPriority w:val="99"/>
    <w:rsid w:val="0013116A"/>
  </w:style>
  <w:style w:type="character" w:customStyle="1" w:styleId="WW8Num8z8">
    <w:name w:val="WW8Num8z8"/>
    <w:uiPriority w:val="99"/>
    <w:rsid w:val="0013116A"/>
  </w:style>
  <w:style w:type="character" w:customStyle="1" w:styleId="WW8Num9z0">
    <w:name w:val="WW8Num9z0"/>
    <w:uiPriority w:val="99"/>
    <w:rsid w:val="0013116A"/>
    <w:rPr>
      <w:color w:val="000000"/>
    </w:rPr>
  </w:style>
  <w:style w:type="character" w:customStyle="1" w:styleId="WW8Num9z1">
    <w:name w:val="WW8Num9z1"/>
    <w:uiPriority w:val="99"/>
    <w:rsid w:val="0013116A"/>
  </w:style>
  <w:style w:type="character" w:customStyle="1" w:styleId="WW8Num9z2">
    <w:name w:val="WW8Num9z2"/>
    <w:uiPriority w:val="99"/>
    <w:rsid w:val="0013116A"/>
  </w:style>
  <w:style w:type="character" w:customStyle="1" w:styleId="WW8Num9z3">
    <w:name w:val="WW8Num9z3"/>
    <w:uiPriority w:val="99"/>
    <w:rsid w:val="0013116A"/>
  </w:style>
  <w:style w:type="character" w:customStyle="1" w:styleId="WW8Num9z4">
    <w:name w:val="WW8Num9z4"/>
    <w:uiPriority w:val="99"/>
    <w:rsid w:val="0013116A"/>
  </w:style>
  <w:style w:type="character" w:customStyle="1" w:styleId="WW8Num9z5">
    <w:name w:val="WW8Num9z5"/>
    <w:uiPriority w:val="99"/>
    <w:rsid w:val="0013116A"/>
  </w:style>
  <w:style w:type="character" w:customStyle="1" w:styleId="WW8Num9z6">
    <w:name w:val="WW8Num9z6"/>
    <w:uiPriority w:val="99"/>
    <w:rsid w:val="0013116A"/>
  </w:style>
  <w:style w:type="character" w:customStyle="1" w:styleId="WW8Num9z7">
    <w:name w:val="WW8Num9z7"/>
    <w:uiPriority w:val="99"/>
    <w:rsid w:val="0013116A"/>
  </w:style>
  <w:style w:type="character" w:customStyle="1" w:styleId="WW8Num9z8">
    <w:name w:val="WW8Num9z8"/>
    <w:uiPriority w:val="99"/>
    <w:rsid w:val="0013116A"/>
  </w:style>
  <w:style w:type="character" w:customStyle="1" w:styleId="WW8Num10z0">
    <w:name w:val="WW8Num10z0"/>
    <w:uiPriority w:val="99"/>
    <w:rsid w:val="0013116A"/>
  </w:style>
  <w:style w:type="character" w:customStyle="1" w:styleId="WW8Num10z1">
    <w:name w:val="WW8Num10z1"/>
    <w:uiPriority w:val="99"/>
    <w:rsid w:val="0013116A"/>
  </w:style>
  <w:style w:type="character" w:customStyle="1" w:styleId="WW8Num10z2">
    <w:name w:val="WW8Num10z2"/>
    <w:uiPriority w:val="99"/>
    <w:rsid w:val="0013116A"/>
  </w:style>
  <w:style w:type="character" w:customStyle="1" w:styleId="WW8Num10z3">
    <w:name w:val="WW8Num10z3"/>
    <w:uiPriority w:val="99"/>
    <w:rsid w:val="0013116A"/>
  </w:style>
  <w:style w:type="character" w:customStyle="1" w:styleId="WW8Num10z4">
    <w:name w:val="WW8Num10z4"/>
    <w:uiPriority w:val="99"/>
    <w:rsid w:val="0013116A"/>
  </w:style>
  <w:style w:type="character" w:customStyle="1" w:styleId="WW8Num10z5">
    <w:name w:val="WW8Num10z5"/>
    <w:uiPriority w:val="99"/>
    <w:rsid w:val="0013116A"/>
  </w:style>
  <w:style w:type="character" w:customStyle="1" w:styleId="WW8Num10z6">
    <w:name w:val="WW8Num10z6"/>
    <w:uiPriority w:val="99"/>
    <w:rsid w:val="0013116A"/>
  </w:style>
  <w:style w:type="character" w:customStyle="1" w:styleId="WW8Num10z7">
    <w:name w:val="WW8Num10z7"/>
    <w:uiPriority w:val="99"/>
    <w:rsid w:val="0013116A"/>
  </w:style>
  <w:style w:type="character" w:customStyle="1" w:styleId="WW8Num10z8">
    <w:name w:val="WW8Num10z8"/>
    <w:uiPriority w:val="99"/>
    <w:rsid w:val="0013116A"/>
  </w:style>
  <w:style w:type="character" w:customStyle="1" w:styleId="WW8Num11z0">
    <w:name w:val="WW8Num11z0"/>
    <w:uiPriority w:val="99"/>
    <w:rsid w:val="0013116A"/>
  </w:style>
  <w:style w:type="character" w:customStyle="1" w:styleId="WW8Num11z1">
    <w:name w:val="WW8Num11z1"/>
    <w:uiPriority w:val="99"/>
    <w:rsid w:val="0013116A"/>
  </w:style>
  <w:style w:type="character" w:customStyle="1" w:styleId="WW8Num11z2">
    <w:name w:val="WW8Num11z2"/>
    <w:uiPriority w:val="99"/>
    <w:rsid w:val="0013116A"/>
  </w:style>
  <w:style w:type="character" w:customStyle="1" w:styleId="WW8Num11z3">
    <w:name w:val="WW8Num11z3"/>
    <w:uiPriority w:val="99"/>
    <w:rsid w:val="0013116A"/>
  </w:style>
  <w:style w:type="character" w:customStyle="1" w:styleId="WW8Num11z4">
    <w:name w:val="WW8Num11z4"/>
    <w:uiPriority w:val="99"/>
    <w:rsid w:val="0013116A"/>
  </w:style>
  <w:style w:type="character" w:customStyle="1" w:styleId="WW8Num11z5">
    <w:name w:val="WW8Num11z5"/>
    <w:uiPriority w:val="99"/>
    <w:rsid w:val="0013116A"/>
  </w:style>
  <w:style w:type="character" w:customStyle="1" w:styleId="WW8Num11z6">
    <w:name w:val="WW8Num11z6"/>
    <w:uiPriority w:val="99"/>
    <w:rsid w:val="0013116A"/>
  </w:style>
  <w:style w:type="character" w:customStyle="1" w:styleId="WW8Num11z7">
    <w:name w:val="WW8Num11z7"/>
    <w:uiPriority w:val="99"/>
    <w:rsid w:val="0013116A"/>
  </w:style>
  <w:style w:type="character" w:customStyle="1" w:styleId="WW8Num11z8">
    <w:name w:val="WW8Num11z8"/>
    <w:uiPriority w:val="99"/>
    <w:rsid w:val="0013116A"/>
  </w:style>
  <w:style w:type="character" w:customStyle="1" w:styleId="WW8Num12z0">
    <w:name w:val="WW8Num12z0"/>
    <w:uiPriority w:val="99"/>
    <w:rsid w:val="0013116A"/>
  </w:style>
  <w:style w:type="character" w:customStyle="1" w:styleId="WW8Num12z1">
    <w:name w:val="WW8Num12z1"/>
    <w:uiPriority w:val="99"/>
    <w:rsid w:val="0013116A"/>
  </w:style>
  <w:style w:type="character" w:customStyle="1" w:styleId="WW8Num12z2">
    <w:name w:val="WW8Num12z2"/>
    <w:uiPriority w:val="99"/>
    <w:rsid w:val="0013116A"/>
  </w:style>
  <w:style w:type="character" w:customStyle="1" w:styleId="WW8Num12z3">
    <w:name w:val="WW8Num12z3"/>
    <w:uiPriority w:val="99"/>
    <w:rsid w:val="0013116A"/>
  </w:style>
  <w:style w:type="character" w:customStyle="1" w:styleId="WW8Num12z4">
    <w:name w:val="WW8Num12z4"/>
    <w:uiPriority w:val="99"/>
    <w:rsid w:val="0013116A"/>
  </w:style>
  <w:style w:type="character" w:customStyle="1" w:styleId="WW8Num12z5">
    <w:name w:val="WW8Num12z5"/>
    <w:uiPriority w:val="99"/>
    <w:rsid w:val="0013116A"/>
  </w:style>
  <w:style w:type="character" w:customStyle="1" w:styleId="WW8Num12z6">
    <w:name w:val="WW8Num12z6"/>
    <w:uiPriority w:val="99"/>
    <w:rsid w:val="0013116A"/>
  </w:style>
  <w:style w:type="character" w:customStyle="1" w:styleId="WW8Num12z7">
    <w:name w:val="WW8Num12z7"/>
    <w:uiPriority w:val="99"/>
    <w:rsid w:val="0013116A"/>
  </w:style>
  <w:style w:type="character" w:customStyle="1" w:styleId="WW8Num12z8">
    <w:name w:val="WW8Num12z8"/>
    <w:uiPriority w:val="99"/>
    <w:rsid w:val="0013116A"/>
  </w:style>
  <w:style w:type="character" w:customStyle="1" w:styleId="WW8Num13z0">
    <w:name w:val="WW8Num13z0"/>
    <w:uiPriority w:val="99"/>
    <w:rsid w:val="0013116A"/>
  </w:style>
  <w:style w:type="character" w:customStyle="1" w:styleId="WW8Num13z1">
    <w:name w:val="WW8Num13z1"/>
    <w:uiPriority w:val="99"/>
    <w:rsid w:val="0013116A"/>
  </w:style>
  <w:style w:type="character" w:customStyle="1" w:styleId="WW8Num13z2">
    <w:name w:val="WW8Num13z2"/>
    <w:uiPriority w:val="99"/>
    <w:rsid w:val="0013116A"/>
  </w:style>
  <w:style w:type="character" w:customStyle="1" w:styleId="WW8Num13z3">
    <w:name w:val="WW8Num13z3"/>
    <w:uiPriority w:val="99"/>
    <w:rsid w:val="0013116A"/>
  </w:style>
  <w:style w:type="character" w:customStyle="1" w:styleId="WW8Num13z4">
    <w:name w:val="WW8Num13z4"/>
    <w:uiPriority w:val="99"/>
    <w:rsid w:val="0013116A"/>
  </w:style>
  <w:style w:type="character" w:customStyle="1" w:styleId="WW8Num13z5">
    <w:name w:val="WW8Num13z5"/>
    <w:uiPriority w:val="99"/>
    <w:rsid w:val="0013116A"/>
  </w:style>
  <w:style w:type="character" w:customStyle="1" w:styleId="WW8Num13z6">
    <w:name w:val="WW8Num13z6"/>
    <w:uiPriority w:val="99"/>
    <w:rsid w:val="0013116A"/>
  </w:style>
  <w:style w:type="character" w:customStyle="1" w:styleId="WW8Num13z7">
    <w:name w:val="WW8Num13z7"/>
    <w:uiPriority w:val="99"/>
    <w:rsid w:val="0013116A"/>
  </w:style>
  <w:style w:type="character" w:customStyle="1" w:styleId="WW8Num13z8">
    <w:name w:val="WW8Num13z8"/>
    <w:uiPriority w:val="99"/>
    <w:rsid w:val="0013116A"/>
  </w:style>
  <w:style w:type="character" w:customStyle="1" w:styleId="WW8Num14z0">
    <w:name w:val="WW8Num14z0"/>
    <w:uiPriority w:val="99"/>
    <w:rsid w:val="0013116A"/>
  </w:style>
  <w:style w:type="character" w:customStyle="1" w:styleId="WW8Num14z1">
    <w:name w:val="WW8Num14z1"/>
    <w:uiPriority w:val="99"/>
    <w:rsid w:val="0013116A"/>
  </w:style>
  <w:style w:type="character" w:customStyle="1" w:styleId="WW8Num14z2">
    <w:name w:val="WW8Num14z2"/>
    <w:uiPriority w:val="99"/>
    <w:rsid w:val="0013116A"/>
  </w:style>
  <w:style w:type="character" w:customStyle="1" w:styleId="WW8Num14z3">
    <w:name w:val="WW8Num14z3"/>
    <w:uiPriority w:val="99"/>
    <w:rsid w:val="0013116A"/>
  </w:style>
  <w:style w:type="character" w:customStyle="1" w:styleId="WW8Num14z4">
    <w:name w:val="WW8Num14z4"/>
    <w:uiPriority w:val="99"/>
    <w:rsid w:val="0013116A"/>
  </w:style>
  <w:style w:type="character" w:customStyle="1" w:styleId="WW8Num14z5">
    <w:name w:val="WW8Num14z5"/>
    <w:uiPriority w:val="99"/>
    <w:rsid w:val="0013116A"/>
  </w:style>
  <w:style w:type="character" w:customStyle="1" w:styleId="WW8Num14z6">
    <w:name w:val="WW8Num14z6"/>
    <w:uiPriority w:val="99"/>
    <w:rsid w:val="0013116A"/>
  </w:style>
  <w:style w:type="character" w:customStyle="1" w:styleId="WW8Num14z7">
    <w:name w:val="WW8Num14z7"/>
    <w:uiPriority w:val="99"/>
    <w:rsid w:val="0013116A"/>
  </w:style>
  <w:style w:type="character" w:customStyle="1" w:styleId="WW8Num14z8">
    <w:name w:val="WW8Num14z8"/>
    <w:uiPriority w:val="99"/>
    <w:rsid w:val="0013116A"/>
  </w:style>
  <w:style w:type="character" w:customStyle="1" w:styleId="WW8Num15z0">
    <w:name w:val="WW8Num15z0"/>
    <w:uiPriority w:val="99"/>
    <w:rsid w:val="0013116A"/>
  </w:style>
  <w:style w:type="character" w:customStyle="1" w:styleId="WW8Num15z1">
    <w:name w:val="WW8Num15z1"/>
    <w:uiPriority w:val="99"/>
    <w:rsid w:val="0013116A"/>
  </w:style>
  <w:style w:type="character" w:customStyle="1" w:styleId="WW8Num15z2">
    <w:name w:val="WW8Num15z2"/>
    <w:uiPriority w:val="99"/>
    <w:rsid w:val="0013116A"/>
  </w:style>
  <w:style w:type="character" w:customStyle="1" w:styleId="WW8Num15z3">
    <w:name w:val="WW8Num15z3"/>
    <w:uiPriority w:val="99"/>
    <w:rsid w:val="0013116A"/>
  </w:style>
  <w:style w:type="character" w:customStyle="1" w:styleId="WW8Num15z4">
    <w:name w:val="WW8Num15z4"/>
    <w:uiPriority w:val="99"/>
    <w:rsid w:val="0013116A"/>
  </w:style>
  <w:style w:type="character" w:customStyle="1" w:styleId="WW8Num15z5">
    <w:name w:val="WW8Num15z5"/>
    <w:uiPriority w:val="99"/>
    <w:rsid w:val="0013116A"/>
  </w:style>
  <w:style w:type="character" w:customStyle="1" w:styleId="WW8Num15z6">
    <w:name w:val="WW8Num15z6"/>
    <w:uiPriority w:val="99"/>
    <w:rsid w:val="0013116A"/>
  </w:style>
  <w:style w:type="character" w:customStyle="1" w:styleId="WW8Num15z7">
    <w:name w:val="WW8Num15z7"/>
    <w:uiPriority w:val="99"/>
    <w:rsid w:val="0013116A"/>
  </w:style>
  <w:style w:type="character" w:customStyle="1" w:styleId="WW8Num15z8">
    <w:name w:val="WW8Num15z8"/>
    <w:uiPriority w:val="99"/>
    <w:rsid w:val="0013116A"/>
  </w:style>
  <w:style w:type="character" w:customStyle="1" w:styleId="WW8Num16z0">
    <w:name w:val="WW8Num16z0"/>
    <w:uiPriority w:val="99"/>
    <w:rsid w:val="0013116A"/>
  </w:style>
  <w:style w:type="character" w:customStyle="1" w:styleId="WW8Num16z1">
    <w:name w:val="WW8Num16z1"/>
    <w:uiPriority w:val="99"/>
    <w:rsid w:val="0013116A"/>
  </w:style>
  <w:style w:type="character" w:customStyle="1" w:styleId="WW8Num16z2">
    <w:name w:val="WW8Num16z2"/>
    <w:uiPriority w:val="99"/>
    <w:rsid w:val="0013116A"/>
  </w:style>
  <w:style w:type="character" w:customStyle="1" w:styleId="WW8Num16z3">
    <w:name w:val="WW8Num16z3"/>
    <w:uiPriority w:val="99"/>
    <w:rsid w:val="0013116A"/>
  </w:style>
  <w:style w:type="character" w:customStyle="1" w:styleId="WW8Num16z4">
    <w:name w:val="WW8Num16z4"/>
    <w:uiPriority w:val="99"/>
    <w:rsid w:val="0013116A"/>
  </w:style>
  <w:style w:type="character" w:customStyle="1" w:styleId="WW8Num16z5">
    <w:name w:val="WW8Num16z5"/>
    <w:uiPriority w:val="99"/>
    <w:rsid w:val="0013116A"/>
  </w:style>
  <w:style w:type="character" w:customStyle="1" w:styleId="WW8Num16z6">
    <w:name w:val="WW8Num16z6"/>
    <w:uiPriority w:val="99"/>
    <w:rsid w:val="0013116A"/>
  </w:style>
  <w:style w:type="character" w:customStyle="1" w:styleId="WW8Num16z7">
    <w:name w:val="WW8Num16z7"/>
    <w:uiPriority w:val="99"/>
    <w:rsid w:val="0013116A"/>
  </w:style>
  <w:style w:type="character" w:customStyle="1" w:styleId="WW8Num16z8">
    <w:name w:val="WW8Num16z8"/>
    <w:uiPriority w:val="99"/>
    <w:rsid w:val="0013116A"/>
  </w:style>
  <w:style w:type="character" w:customStyle="1" w:styleId="WW8Num17z0">
    <w:name w:val="WW8Num17z0"/>
    <w:uiPriority w:val="99"/>
    <w:rsid w:val="0013116A"/>
  </w:style>
  <w:style w:type="character" w:customStyle="1" w:styleId="WW8Num17z1">
    <w:name w:val="WW8Num17z1"/>
    <w:uiPriority w:val="99"/>
    <w:rsid w:val="0013116A"/>
  </w:style>
  <w:style w:type="character" w:customStyle="1" w:styleId="WW8Num17z2">
    <w:name w:val="WW8Num17z2"/>
    <w:uiPriority w:val="99"/>
    <w:rsid w:val="0013116A"/>
  </w:style>
  <w:style w:type="character" w:customStyle="1" w:styleId="WW8Num17z3">
    <w:name w:val="WW8Num17z3"/>
    <w:uiPriority w:val="99"/>
    <w:rsid w:val="0013116A"/>
  </w:style>
  <w:style w:type="character" w:customStyle="1" w:styleId="WW8Num17z4">
    <w:name w:val="WW8Num17z4"/>
    <w:uiPriority w:val="99"/>
    <w:rsid w:val="0013116A"/>
  </w:style>
  <w:style w:type="character" w:customStyle="1" w:styleId="WW8Num17z5">
    <w:name w:val="WW8Num17z5"/>
    <w:uiPriority w:val="99"/>
    <w:rsid w:val="0013116A"/>
  </w:style>
  <w:style w:type="character" w:customStyle="1" w:styleId="WW8Num17z6">
    <w:name w:val="WW8Num17z6"/>
    <w:uiPriority w:val="99"/>
    <w:rsid w:val="0013116A"/>
  </w:style>
  <w:style w:type="character" w:customStyle="1" w:styleId="WW8Num17z7">
    <w:name w:val="WW8Num17z7"/>
    <w:uiPriority w:val="99"/>
    <w:rsid w:val="0013116A"/>
  </w:style>
  <w:style w:type="character" w:customStyle="1" w:styleId="WW8Num17z8">
    <w:name w:val="WW8Num17z8"/>
    <w:uiPriority w:val="99"/>
    <w:rsid w:val="0013116A"/>
  </w:style>
  <w:style w:type="character" w:customStyle="1" w:styleId="WW8Num18z0">
    <w:name w:val="WW8Num18z0"/>
    <w:uiPriority w:val="99"/>
    <w:rsid w:val="0013116A"/>
    <w:rPr>
      <w:rFonts w:ascii="Times New Roman" w:hAnsi="Times New Roman"/>
      <w:color w:val="000000"/>
    </w:rPr>
  </w:style>
  <w:style w:type="character" w:customStyle="1" w:styleId="WW8Num18z1">
    <w:name w:val="WW8Num18z1"/>
    <w:uiPriority w:val="99"/>
    <w:rsid w:val="0013116A"/>
    <w:rPr>
      <w:rFonts w:ascii="Times New Roman" w:eastAsia="SimSun" w:hAnsi="Times New Roman"/>
      <w:color w:val="000000"/>
    </w:rPr>
  </w:style>
  <w:style w:type="character" w:customStyle="1" w:styleId="WW8Num19z0">
    <w:name w:val="WW8Num19z0"/>
    <w:uiPriority w:val="99"/>
    <w:rsid w:val="0013116A"/>
  </w:style>
  <w:style w:type="character" w:customStyle="1" w:styleId="WW8Num19z1">
    <w:name w:val="WW8Num19z1"/>
    <w:uiPriority w:val="99"/>
    <w:rsid w:val="0013116A"/>
  </w:style>
  <w:style w:type="character" w:customStyle="1" w:styleId="WW8Num19z2">
    <w:name w:val="WW8Num19z2"/>
    <w:uiPriority w:val="99"/>
    <w:rsid w:val="0013116A"/>
  </w:style>
  <w:style w:type="character" w:customStyle="1" w:styleId="WW8Num19z3">
    <w:name w:val="WW8Num19z3"/>
    <w:uiPriority w:val="99"/>
    <w:rsid w:val="0013116A"/>
  </w:style>
  <w:style w:type="character" w:customStyle="1" w:styleId="WW8Num19z4">
    <w:name w:val="WW8Num19z4"/>
    <w:uiPriority w:val="99"/>
    <w:rsid w:val="0013116A"/>
  </w:style>
  <w:style w:type="character" w:customStyle="1" w:styleId="WW8Num19z5">
    <w:name w:val="WW8Num19z5"/>
    <w:uiPriority w:val="99"/>
    <w:rsid w:val="0013116A"/>
  </w:style>
  <w:style w:type="character" w:customStyle="1" w:styleId="WW8Num19z6">
    <w:name w:val="WW8Num19z6"/>
    <w:uiPriority w:val="99"/>
    <w:rsid w:val="0013116A"/>
  </w:style>
  <w:style w:type="character" w:customStyle="1" w:styleId="WW8Num19z7">
    <w:name w:val="WW8Num19z7"/>
    <w:uiPriority w:val="99"/>
    <w:rsid w:val="0013116A"/>
  </w:style>
  <w:style w:type="character" w:customStyle="1" w:styleId="WW8Num19z8">
    <w:name w:val="WW8Num19z8"/>
    <w:uiPriority w:val="99"/>
    <w:rsid w:val="0013116A"/>
  </w:style>
  <w:style w:type="character" w:customStyle="1" w:styleId="WW8Num20z0">
    <w:name w:val="WW8Num20z0"/>
    <w:uiPriority w:val="99"/>
    <w:rsid w:val="0013116A"/>
  </w:style>
  <w:style w:type="character" w:customStyle="1" w:styleId="WW8Num20z1">
    <w:name w:val="WW8Num20z1"/>
    <w:uiPriority w:val="99"/>
    <w:rsid w:val="0013116A"/>
  </w:style>
  <w:style w:type="character" w:customStyle="1" w:styleId="WW8Num20z2">
    <w:name w:val="WW8Num20z2"/>
    <w:uiPriority w:val="99"/>
    <w:rsid w:val="0013116A"/>
  </w:style>
  <w:style w:type="character" w:customStyle="1" w:styleId="WW8Num20z3">
    <w:name w:val="WW8Num20z3"/>
    <w:uiPriority w:val="99"/>
    <w:rsid w:val="0013116A"/>
  </w:style>
  <w:style w:type="character" w:customStyle="1" w:styleId="WW8Num20z4">
    <w:name w:val="WW8Num20z4"/>
    <w:uiPriority w:val="99"/>
    <w:rsid w:val="0013116A"/>
  </w:style>
  <w:style w:type="character" w:customStyle="1" w:styleId="WW8Num20z5">
    <w:name w:val="WW8Num20z5"/>
    <w:uiPriority w:val="99"/>
    <w:rsid w:val="0013116A"/>
  </w:style>
  <w:style w:type="character" w:customStyle="1" w:styleId="WW8Num20z6">
    <w:name w:val="WW8Num20z6"/>
    <w:uiPriority w:val="99"/>
    <w:rsid w:val="0013116A"/>
  </w:style>
  <w:style w:type="character" w:customStyle="1" w:styleId="WW8Num20z7">
    <w:name w:val="WW8Num20z7"/>
    <w:uiPriority w:val="99"/>
    <w:rsid w:val="0013116A"/>
  </w:style>
  <w:style w:type="character" w:customStyle="1" w:styleId="WW8Num20z8">
    <w:name w:val="WW8Num20z8"/>
    <w:uiPriority w:val="99"/>
    <w:rsid w:val="0013116A"/>
  </w:style>
  <w:style w:type="character" w:customStyle="1" w:styleId="WW8Num21z0">
    <w:name w:val="WW8Num21z0"/>
    <w:uiPriority w:val="99"/>
    <w:rsid w:val="0013116A"/>
  </w:style>
  <w:style w:type="character" w:customStyle="1" w:styleId="WW8Num21z1">
    <w:name w:val="WW8Num21z1"/>
    <w:uiPriority w:val="99"/>
    <w:rsid w:val="0013116A"/>
  </w:style>
  <w:style w:type="character" w:customStyle="1" w:styleId="WW8Num21z2">
    <w:name w:val="WW8Num21z2"/>
    <w:uiPriority w:val="99"/>
    <w:rsid w:val="0013116A"/>
  </w:style>
  <w:style w:type="character" w:customStyle="1" w:styleId="WW8Num21z3">
    <w:name w:val="WW8Num21z3"/>
    <w:uiPriority w:val="99"/>
    <w:rsid w:val="0013116A"/>
  </w:style>
  <w:style w:type="character" w:customStyle="1" w:styleId="WW8Num21z4">
    <w:name w:val="WW8Num21z4"/>
    <w:uiPriority w:val="99"/>
    <w:rsid w:val="0013116A"/>
  </w:style>
  <w:style w:type="character" w:customStyle="1" w:styleId="WW8Num21z5">
    <w:name w:val="WW8Num21z5"/>
    <w:uiPriority w:val="99"/>
    <w:rsid w:val="0013116A"/>
  </w:style>
  <w:style w:type="character" w:customStyle="1" w:styleId="WW8Num21z6">
    <w:name w:val="WW8Num21z6"/>
    <w:uiPriority w:val="99"/>
    <w:rsid w:val="0013116A"/>
  </w:style>
  <w:style w:type="character" w:customStyle="1" w:styleId="WW8Num21z7">
    <w:name w:val="WW8Num21z7"/>
    <w:uiPriority w:val="99"/>
    <w:rsid w:val="0013116A"/>
  </w:style>
  <w:style w:type="character" w:customStyle="1" w:styleId="WW8Num21z8">
    <w:name w:val="WW8Num21z8"/>
    <w:uiPriority w:val="99"/>
    <w:rsid w:val="0013116A"/>
  </w:style>
  <w:style w:type="character" w:customStyle="1" w:styleId="WW8Num22z0">
    <w:name w:val="WW8Num22z0"/>
    <w:uiPriority w:val="99"/>
    <w:rsid w:val="0013116A"/>
  </w:style>
  <w:style w:type="character" w:customStyle="1" w:styleId="WW8Num22z1">
    <w:name w:val="WW8Num22z1"/>
    <w:uiPriority w:val="99"/>
    <w:rsid w:val="0013116A"/>
  </w:style>
  <w:style w:type="character" w:customStyle="1" w:styleId="WW8Num22z2">
    <w:name w:val="WW8Num22z2"/>
    <w:uiPriority w:val="99"/>
    <w:rsid w:val="0013116A"/>
  </w:style>
  <w:style w:type="character" w:customStyle="1" w:styleId="WW8Num22z3">
    <w:name w:val="WW8Num22z3"/>
    <w:uiPriority w:val="99"/>
    <w:rsid w:val="0013116A"/>
  </w:style>
  <w:style w:type="character" w:customStyle="1" w:styleId="WW8Num22z4">
    <w:name w:val="WW8Num22z4"/>
    <w:uiPriority w:val="99"/>
    <w:rsid w:val="0013116A"/>
  </w:style>
  <w:style w:type="character" w:customStyle="1" w:styleId="WW8Num22z5">
    <w:name w:val="WW8Num22z5"/>
    <w:uiPriority w:val="99"/>
    <w:rsid w:val="0013116A"/>
  </w:style>
  <w:style w:type="character" w:customStyle="1" w:styleId="WW8Num22z6">
    <w:name w:val="WW8Num22z6"/>
    <w:uiPriority w:val="99"/>
    <w:rsid w:val="0013116A"/>
  </w:style>
  <w:style w:type="character" w:customStyle="1" w:styleId="WW8Num22z7">
    <w:name w:val="WW8Num22z7"/>
    <w:uiPriority w:val="99"/>
    <w:rsid w:val="0013116A"/>
  </w:style>
  <w:style w:type="character" w:customStyle="1" w:styleId="WW8Num22z8">
    <w:name w:val="WW8Num22z8"/>
    <w:uiPriority w:val="99"/>
    <w:rsid w:val="0013116A"/>
  </w:style>
  <w:style w:type="character" w:customStyle="1" w:styleId="WW8Num4z2">
    <w:name w:val="WW8Num4z2"/>
    <w:uiPriority w:val="99"/>
    <w:rsid w:val="0013116A"/>
  </w:style>
  <w:style w:type="character" w:customStyle="1" w:styleId="WW8Num4z3">
    <w:name w:val="WW8Num4z3"/>
    <w:uiPriority w:val="99"/>
    <w:rsid w:val="0013116A"/>
  </w:style>
  <w:style w:type="character" w:customStyle="1" w:styleId="WW8Num4z4">
    <w:name w:val="WW8Num4z4"/>
    <w:uiPriority w:val="99"/>
    <w:rsid w:val="0013116A"/>
  </w:style>
  <w:style w:type="character" w:customStyle="1" w:styleId="WW8Num4z5">
    <w:name w:val="WW8Num4z5"/>
    <w:uiPriority w:val="99"/>
    <w:rsid w:val="0013116A"/>
  </w:style>
  <w:style w:type="character" w:customStyle="1" w:styleId="WW8Num4z6">
    <w:name w:val="WW8Num4z6"/>
    <w:uiPriority w:val="99"/>
    <w:rsid w:val="0013116A"/>
  </w:style>
  <w:style w:type="character" w:customStyle="1" w:styleId="WW8Num4z7">
    <w:name w:val="WW8Num4z7"/>
    <w:uiPriority w:val="99"/>
    <w:rsid w:val="0013116A"/>
  </w:style>
  <w:style w:type="character" w:customStyle="1" w:styleId="WW8Num4z8">
    <w:name w:val="WW8Num4z8"/>
    <w:uiPriority w:val="99"/>
    <w:rsid w:val="0013116A"/>
  </w:style>
  <w:style w:type="character" w:customStyle="1" w:styleId="WW8Num6z1">
    <w:name w:val="WW8Num6z1"/>
    <w:uiPriority w:val="99"/>
    <w:rsid w:val="0013116A"/>
  </w:style>
  <w:style w:type="character" w:customStyle="1" w:styleId="WW8Num6z2">
    <w:name w:val="WW8Num6z2"/>
    <w:uiPriority w:val="99"/>
    <w:rsid w:val="0013116A"/>
  </w:style>
  <w:style w:type="character" w:customStyle="1" w:styleId="WW8Num6z3">
    <w:name w:val="WW8Num6z3"/>
    <w:uiPriority w:val="99"/>
    <w:rsid w:val="0013116A"/>
  </w:style>
  <w:style w:type="character" w:customStyle="1" w:styleId="WW8Num6z4">
    <w:name w:val="WW8Num6z4"/>
    <w:uiPriority w:val="99"/>
    <w:rsid w:val="0013116A"/>
  </w:style>
  <w:style w:type="character" w:customStyle="1" w:styleId="WW8Num6z5">
    <w:name w:val="WW8Num6z5"/>
    <w:uiPriority w:val="99"/>
    <w:rsid w:val="0013116A"/>
  </w:style>
  <w:style w:type="character" w:customStyle="1" w:styleId="WW8Num6z6">
    <w:name w:val="WW8Num6z6"/>
    <w:uiPriority w:val="99"/>
    <w:rsid w:val="0013116A"/>
  </w:style>
  <w:style w:type="character" w:customStyle="1" w:styleId="WW8Num6z7">
    <w:name w:val="WW8Num6z7"/>
    <w:uiPriority w:val="99"/>
    <w:rsid w:val="0013116A"/>
  </w:style>
  <w:style w:type="character" w:customStyle="1" w:styleId="WW8Num6z8">
    <w:name w:val="WW8Num6z8"/>
    <w:uiPriority w:val="99"/>
    <w:rsid w:val="0013116A"/>
  </w:style>
  <w:style w:type="character" w:customStyle="1" w:styleId="WW8Num8z6">
    <w:name w:val="WW8Num8z6"/>
    <w:uiPriority w:val="99"/>
    <w:rsid w:val="0013116A"/>
  </w:style>
  <w:style w:type="character" w:customStyle="1" w:styleId="WW8Num18z2">
    <w:name w:val="WW8Num18z2"/>
    <w:uiPriority w:val="99"/>
    <w:rsid w:val="0013116A"/>
  </w:style>
  <w:style w:type="character" w:customStyle="1" w:styleId="WW8Num18z3">
    <w:name w:val="WW8Num18z3"/>
    <w:uiPriority w:val="99"/>
    <w:rsid w:val="0013116A"/>
  </w:style>
  <w:style w:type="character" w:customStyle="1" w:styleId="WW8Num18z4">
    <w:name w:val="WW8Num18z4"/>
    <w:uiPriority w:val="99"/>
    <w:rsid w:val="0013116A"/>
  </w:style>
  <w:style w:type="character" w:customStyle="1" w:styleId="WW8Num18z5">
    <w:name w:val="WW8Num18z5"/>
    <w:uiPriority w:val="99"/>
    <w:rsid w:val="0013116A"/>
  </w:style>
  <w:style w:type="character" w:customStyle="1" w:styleId="WW8Num18z6">
    <w:name w:val="WW8Num18z6"/>
    <w:uiPriority w:val="99"/>
    <w:rsid w:val="0013116A"/>
  </w:style>
  <w:style w:type="character" w:customStyle="1" w:styleId="WW8Num18z7">
    <w:name w:val="WW8Num18z7"/>
    <w:uiPriority w:val="99"/>
    <w:rsid w:val="0013116A"/>
  </w:style>
  <w:style w:type="character" w:customStyle="1" w:styleId="WW8Num18z8">
    <w:name w:val="WW8Num18z8"/>
    <w:uiPriority w:val="99"/>
    <w:rsid w:val="0013116A"/>
  </w:style>
  <w:style w:type="character" w:customStyle="1" w:styleId="WW8Num23z0">
    <w:name w:val="WW8Num23z0"/>
    <w:uiPriority w:val="99"/>
    <w:rsid w:val="0013116A"/>
  </w:style>
  <w:style w:type="character" w:customStyle="1" w:styleId="WW8Num23z1">
    <w:name w:val="WW8Num23z1"/>
    <w:uiPriority w:val="99"/>
    <w:rsid w:val="0013116A"/>
  </w:style>
  <w:style w:type="character" w:customStyle="1" w:styleId="WW8Num23z2">
    <w:name w:val="WW8Num23z2"/>
    <w:uiPriority w:val="99"/>
    <w:rsid w:val="0013116A"/>
  </w:style>
  <w:style w:type="character" w:customStyle="1" w:styleId="WW8Num23z3">
    <w:name w:val="WW8Num23z3"/>
    <w:uiPriority w:val="99"/>
    <w:rsid w:val="0013116A"/>
  </w:style>
  <w:style w:type="character" w:customStyle="1" w:styleId="WW8Num23z4">
    <w:name w:val="WW8Num23z4"/>
    <w:uiPriority w:val="99"/>
    <w:rsid w:val="0013116A"/>
  </w:style>
  <w:style w:type="character" w:customStyle="1" w:styleId="WW8Num23z5">
    <w:name w:val="WW8Num23z5"/>
    <w:uiPriority w:val="99"/>
    <w:rsid w:val="0013116A"/>
  </w:style>
  <w:style w:type="character" w:customStyle="1" w:styleId="WW8Num23z6">
    <w:name w:val="WW8Num23z6"/>
    <w:uiPriority w:val="99"/>
    <w:rsid w:val="0013116A"/>
  </w:style>
  <w:style w:type="character" w:customStyle="1" w:styleId="WW8Num23z7">
    <w:name w:val="WW8Num23z7"/>
    <w:uiPriority w:val="99"/>
    <w:rsid w:val="0013116A"/>
  </w:style>
  <w:style w:type="character" w:customStyle="1" w:styleId="WW8Num23z8">
    <w:name w:val="WW8Num23z8"/>
    <w:uiPriority w:val="99"/>
    <w:rsid w:val="0013116A"/>
  </w:style>
  <w:style w:type="character" w:customStyle="1" w:styleId="WW8Num24z0">
    <w:name w:val="WW8Num24z0"/>
    <w:uiPriority w:val="99"/>
    <w:rsid w:val="0013116A"/>
  </w:style>
  <w:style w:type="character" w:customStyle="1" w:styleId="WW8Num24z1">
    <w:name w:val="WW8Num24z1"/>
    <w:uiPriority w:val="99"/>
    <w:rsid w:val="0013116A"/>
  </w:style>
  <w:style w:type="character" w:customStyle="1" w:styleId="WW8Num24z2">
    <w:name w:val="WW8Num24z2"/>
    <w:uiPriority w:val="99"/>
    <w:rsid w:val="0013116A"/>
  </w:style>
  <w:style w:type="character" w:customStyle="1" w:styleId="WW8Num24z3">
    <w:name w:val="WW8Num24z3"/>
    <w:uiPriority w:val="99"/>
    <w:rsid w:val="0013116A"/>
  </w:style>
  <w:style w:type="character" w:customStyle="1" w:styleId="WW8Num24z4">
    <w:name w:val="WW8Num24z4"/>
    <w:uiPriority w:val="99"/>
    <w:rsid w:val="0013116A"/>
  </w:style>
  <w:style w:type="character" w:customStyle="1" w:styleId="WW8Num24z5">
    <w:name w:val="WW8Num24z5"/>
    <w:uiPriority w:val="99"/>
    <w:rsid w:val="0013116A"/>
  </w:style>
  <w:style w:type="character" w:customStyle="1" w:styleId="WW8Num24z6">
    <w:name w:val="WW8Num24z6"/>
    <w:uiPriority w:val="99"/>
    <w:rsid w:val="0013116A"/>
  </w:style>
  <w:style w:type="character" w:customStyle="1" w:styleId="WW8Num24z7">
    <w:name w:val="WW8Num24z7"/>
    <w:uiPriority w:val="99"/>
    <w:rsid w:val="0013116A"/>
  </w:style>
  <w:style w:type="character" w:customStyle="1" w:styleId="WW8Num24z8">
    <w:name w:val="WW8Num24z8"/>
    <w:uiPriority w:val="99"/>
    <w:rsid w:val="0013116A"/>
  </w:style>
  <w:style w:type="character" w:customStyle="1" w:styleId="WW8Num25z0">
    <w:name w:val="WW8Num25z0"/>
    <w:uiPriority w:val="99"/>
    <w:rsid w:val="0013116A"/>
  </w:style>
  <w:style w:type="character" w:customStyle="1" w:styleId="WW8Num25z1">
    <w:name w:val="WW8Num25z1"/>
    <w:uiPriority w:val="99"/>
    <w:rsid w:val="0013116A"/>
  </w:style>
  <w:style w:type="character" w:customStyle="1" w:styleId="WW8Num25z2">
    <w:name w:val="WW8Num25z2"/>
    <w:uiPriority w:val="99"/>
    <w:rsid w:val="0013116A"/>
  </w:style>
  <w:style w:type="character" w:customStyle="1" w:styleId="WW8Num25z3">
    <w:name w:val="WW8Num25z3"/>
    <w:uiPriority w:val="99"/>
    <w:rsid w:val="0013116A"/>
  </w:style>
  <w:style w:type="character" w:customStyle="1" w:styleId="WW8Num25z4">
    <w:name w:val="WW8Num25z4"/>
    <w:uiPriority w:val="99"/>
    <w:rsid w:val="0013116A"/>
  </w:style>
  <w:style w:type="character" w:customStyle="1" w:styleId="WW8Num25z5">
    <w:name w:val="WW8Num25z5"/>
    <w:uiPriority w:val="99"/>
    <w:rsid w:val="0013116A"/>
  </w:style>
  <w:style w:type="character" w:customStyle="1" w:styleId="WW8Num25z6">
    <w:name w:val="WW8Num25z6"/>
    <w:uiPriority w:val="99"/>
    <w:rsid w:val="0013116A"/>
  </w:style>
  <w:style w:type="character" w:customStyle="1" w:styleId="WW8Num25z7">
    <w:name w:val="WW8Num25z7"/>
    <w:uiPriority w:val="99"/>
    <w:rsid w:val="0013116A"/>
  </w:style>
  <w:style w:type="character" w:customStyle="1" w:styleId="WW8Num25z8">
    <w:name w:val="WW8Num25z8"/>
    <w:uiPriority w:val="99"/>
    <w:rsid w:val="0013116A"/>
  </w:style>
  <w:style w:type="character" w:customStyle="1" w:styleId="WW8Num26z0">
    <w:name w:val="WW8Num26z0"/>
    <w:uiPriority w:val="99"/>
    <w:rsid w:val="0013116A"/>
  </w:style>
  <w:style w:type="character" w:customStyle="1" w:styleId="WW8Num26z1">
    <w:name w:val="WW8Num26z1"/>
    <w:uiPriority w:val="99"/>
    <w:rsid w:val="0013116A"/>
  </w:style>
  <w:style w:type="character" w:customStyle="1" w:styleId="WW8Num26z2">
    <w:name w:val="WW8Num26z2"/>
    <w:uiPriority w:val="99"/>
    <w:rsid w:val="0013116A"/>
  </w:style>
  <w:style w:type="character" w:customStyle="1" w:styleId="WW8Num26z3">
    <w:name w:val="WW8Num26z3"/>
    <w:uiPriority w:val="99"/>
    <w:rsid w:val="0013116A"/>
  </w:style>
  <w:style w:type="character" w:customStyle="1" w:styleId="WW8Num26z4">
    <w:name w:val="WW8Num26z4"/>
    <w:uiPriority w:val="99"/>
    <w:rsid w:val="0013116A"/>
  </w:style>
  <w:style w:type="character" w:customStyle="1" w:styleId="WW8Num26z5">
    <w:name w:val="WW8Num26z5"/>
    <w:uiPriority w:val="99"/>
    <w:rsid w:val="0013116A"/>
  </w:style>
  <w:style w:type="character" w:customStyle="1" w:styleId="WW8Num26z6">
    <w:name w:val="WW8Num26z6"/>
    <w:uiPriority w:val="99"/>
    <w:rsid w:val="0013116A"/>
  </w:style>
  <w:style w:type="character" w:customStyle="1" w:styleId="WW8Num26z7">
    <w:name w:val="WW8Num26z7"/>
    <w:uiPriority w:val="99"/>
    <w:rsid w:val="0013116A"/>
  </w:style>
  <w:style w:type="character" w:customStyle="1" w:styleId="WW8Num26z8">
    <w:name w:val="WW8Num26z8"/>
    <w:uiPriority w:val="99"/>
    <w:rsid w:val="0013116A"/>
  </w:style>
  <w:style w:type="character" w:customStyle="1" w:styleId="WW8Num27z0">
    <w:name w:val="WW8Num27z0"/>
    <w:uiPriority w:val="99"/>
    <w:rsid w:val="0013116A"/>
    <w:rPr>
      <w:b/>
    </w:rPr>
  </w:style>
  <w:style w:type="character" w:customStyle="1" w:styleId="WW8Num27z1">
    <w:name w:val="WW8Num27z1"/>
    <w:uiPriority w:val="99"/>
    <w:rsid w:val="0013116A"/>
  </w:style>
  <w:style w:type="character" w:customStyle="1" w:styleId="WW8Num27z2">
    <w:name w:val="WW8Num27z2"/>
    <w:uiPriority w:val="99"/>
    <w:rsid w:val="0013116A"/>
  </w:style>
  <w:style w:type="character" w:customStyle="1" w:styleId="WW8Num27z3">
    <w:name w:val="WW8Num27z3"/>
    <w:uiPriority w:val="99"/>
    <w:rsid w:val="0013116A"/>
  </w:style>
  <w:style w:type="character" w:customStyle="1" w:styleId="WW8Num27z4">
    <w:name w:val="WW8Num27z4"/>
    <w:uiPriority w:val="99"/>
    <w:rsid w:val="0013116A"/>
  </w:style>
  <w:style w:type="character" w:customStyle="1" w:styleId="WW8Num27z5">
    <w:name w:val="WW8Num27z5"/>
    <w:uiPriority w:val="99"/>
    <w:rsid w:val="0013116A"/>
  </w:style>
  <w:style w:type="character" w:customStyle="1" w:styleId="WW8Num27z6">
    <w:name w:val="WW8Num27z6"/>
    <w:uiPriority w:val="99"/>
    <w:rsid w:val="0013116A"/>
  </w:style>
  <w:style w:type="character" w:customStyle="1" w:styleId="WW8Num27z7">
    <w:name w:val="WW8Num27z7"/>
    <w:uiPriority w:val="99"/>
    <w:rsid w:val="0013116A"/>
  </w:style>
  <w:style w:type="character" w:customStyle="1" w:styleId="WW8Num27z8">
    <w:name w:val="WW8Num27z8"/>
    <w:uiPriority w:val="99"/>
    <w:rsid w:val="0013116A"/>
  </w:style>
  <w:style w:type="character" w:customStyle="1" w:styleId="WW8Num28z0">
    <w:name w:val="WW8Num28z0"/>
    <w:uiPriority w:val="99"/>
    <w:rsid w:val="0013116A"/>
  </w:style>
  <w:style w:type="character" w:customStyle="1" w:styleId="WW8Num28z1">
    <w:name w:val="WW8Num28z1"/>
    <w:uiPriority w:val="99"/>
    <w:rsid w:val="0013116A"/>
  </w:style>
  <w:style w:type="character" w:customStyle="1" w:styleId="WW8Num28z2">
    <w:name w:val="WW8Num28z2"/>
    <w:uiPriority w:val="99"/>
    <w:rsid w:val="0013116A"/>
  </w:style>
  <w:style w:type="character" w:customStyle="1" w:styleId="WW8Num28z3">
    <w:name w:val="WW8Num28z3"/>
    <w:uiPriority w:val="99"/>
    <w:rsid w:val="0013116A"/>
  </w:style>
  <w:style w:type="character" w:customStyle="1" w:styleId="WW8Num28z4">
    <w:name w:val="WW8Num28z4"/>
    <w:uiPriority w:val="99"/>
    <w:rsid w:val="0013116A"/>
  </w:style>
  <w:style w:type="character" w:customStyle="1" w:styleId="WW8Num28z5">
    <w:name w:val="WW8Num28z5"/>
    <w:uiPriority w:val="99"/>
    <w:rsid w:val="0013116A"/>
  </w:style>
  <w:style w:type="character" w:customStyle="1" w:styleId="WW8Num28z6">
    <w:name w:val="WW8Num28z6"/>
    <w:uiPriority w:val="99"/>
    <w:rsid w:val="0013116A"/>
  </w:style>
  <w:style w:type="character" w:customStyle="1" w:styleId="WW8Num28z7">
    <w:name w:val="WW8Num28z7"/>
    <w:uiPriority w:val="99"/>
    <w:rsid w:val="0013116A"/>
  </w:style>
  <w:style w:type="character" w:customStyle="1" w:styleId="WW8Num28z8">
    <w:name w:val="WW8Num28z8"/>
    <w:uiPriority w:val="99"/>
    <w:rsid w:val="0013116A"/>
  </w:style>
  <w:style w:type="character" w:customStyle="1" w:styleId="WW8Num29z0">
    <w:name w:val="WW8Num29z0"/>
    <w:uiPriority w:val="99"/>
    <w:rsid w:val="0013116A"/>
  </w:style>
  <w:style w:type="character" w:customStyle="1" w:styleId="WW8Num29z1">
    <w:name w:val="WW8Num29z1"/>
    <w:uiPriority w:val="99"/>
    <w:rsid w:val="0013116A"/>
  </w:style>
  <w:style w:type="character" w:customStyle="1" w:styleId="WW8Num29z2">
    <w:name w:val="WW8Num29z2"/>
    <w:uiPriority w:val="99"/>
    <w:rsid w:val="0013116A"/>
  </w:style>
  <w:style w:type="character" w:customStyle="1" w:styleId="WW8Num29z3">
    <w:name w:val="WW8Num29z3"/>
    <w:uiPriority w:val="99"/>
    <w:rsid w:val="0013116A"/>
  </w:style>
  <w:style w:type="character" w:customStyle="1" w:styleId="WW8Num29z4">
    <w:name w:val="WW8Num29z4"/>
    <w:uiPriority w:val="99"/>
    <w:rsid w:val="0013116A"/>
  </w:style>
  <w:style w:type="character" w:customStyle="1" w:styleId="WW8Num29z5">
    <w:name w:val="WW8Num29z5"/>
    <w:uiPriority w:val="99"/>
    <w:rsid w:val="0013116A"/>
  </w:style>
  <w:style w:type="character" w:customStyle="1" w:styleId="WW8Num29z6">
    <w:name w:val="WW8Num29z6"/>
    <w:uiPriority w:val="99"/>
    <w:rsid w:val="0013116A"/>
  </w:style>
  <w:style w:type="character" w:customStyle="1" w:styleId="WW8Num29z7">
    <w:name w:val="WW8Num29z7"/>
    <w:uiPriority w:val="99"/>
    <w:rsid w:val="0013116A"/>
  </w:style>
  <w:style w:type="character" w:customStyle="1" w:styleId="WW8Num29z8">
    <w:name w:val="WW8Num29z8"/>
    <w:uiPriority w:val="99"/>
    <w:rsid w:val="0013116A"/>
  </w:style>
  <w:style w:type="character" w:customStyle="1" w:styleId="WW8Num30z0">
    <w:name w:val="WW8Num30z0"/>
    <w:uiPriority w:val="99"/>
    <w:rsid w:val="0013116A"/>
    <w:rPr>
      <w:rFonts w:ascii="Times New Roman" w:hAnsi="Times New Roman"/>
      <w:color w:val="000000"/>
    </w:rPr>
  </w:style>
  <w:style w:type="character" w:customStyle="1" w:styleId="WW8Num30z1">
    <w:name w:val="WW8Num30z1"/>
    <w:uiPriority w:val="99"/>
    <w:rsid w:val="0013116A"/>
    <w:rPr>
      <w:rFonts w:ascii="Times New Roman" w:hAnsi="Times New Roman"/>
      <w:color w:val="000000"/>
    </w:rPr>
  </w:style>
  <w:style w:type="character" w:customStyle="1" w:styleId="WW8Num31z0">
    <w:name w:val="WW8Num31z0"/>
    <w:uiPriority w:val="99"/>
    <w:rsid w:val="0013116A"/>
  </w:style>
  <w:style w:type="character" w:customStyle="1" w:styleId="WW8Num31z1">
    <w:name w:val="WW8Num31z1"/>
    <w:uiPriority w:val="99"/>
    <w:rsid w:val="0013116A"/>
  </w:style>
  <w:style w:type="character" w:customStyle="1" w:styleId="WW8Num31z2">
    <w:name w:val="WW8Num31z2"/>
    <w:uiPriority w:val="99"/>
    <w:rsid w:val="0013116A"/>
  </w:style>
  <w:style w:type="character" w:customStyle="1" w:styleId="WW8Num31z3">
    <w:name w:val="WW8Num31z3"/>
    <w:uiPriority w:val="99"/>
    <w:rsid w:val="0013116A"/>
  </w:style>
  <w:style w:type="character" w:customStyle="1" w:styleId="WW8Num31z4">
    <w:name w:val="WW8Num31z4"/>
    <w:uiPriority w:val="99"/>
    <w:rsid w:val="0013116A"/>
  </w:style>
  <w:style w:type="character" w:customStyle="1" w:styleId="WW8Num31z5">
    <w:name w:val="WW8Num31z5"/>
    <w:uiPriority w:val="99"/>
    <w:rsid w:val="0013116A"/>
  </w:style>
  <w:style w:type="character" w:customStyle="1" w:styleId="WW8Num31z6">
    <w:name w:val="WW8Num31z6"/>
    <w:uiPriority w:val="99"/>
    <w:rsid w:val="0013116A"/>
  </w:style>
  <w:style w:type="character" w:customStyle="1" w:styleId="WW8Num31z7">
    <w:name w:val="WW8Num31z7"/>
    <w:uiPriority w:val="99"/>
    <w:rsid w:val="0013116A"/>
  </w:style>
  <w:style w:type="character" w:customStyle="1" w:styleId="WW8Num31z8">
    <w:name w:val="WW8Num31z8"/>
    <w:uiPriority w:val="99"/>
    <w:rsid w:val="0013116A"/>
  </w:style>
  <w:style w:type="character" w:customStyle="1" w:styleId="WW8Num32z0">
    <w:name w:val="WW8Num32z0"/>
    <w:uiPriority w:val="99"/>
    <w:rsid w:val="0013116A"/>
  </w:style>
  <w:style w:type="character" w:customStyle="1" w:styleId="WW8Num32z1">
    <w:name w:val="WW8Num32z1"/>
    <w:uiPriority w:val="99"/>
    <w:rsid w:val="0013116A"/>
  </w:style>
  <w:style w:type="character" w:customStyle="1" w:styleId="WW8Num32z2">
    <w:name w:val="WW8Num32z2"/>
    <w:uiPriority w:val="99"/>
    <w:rsid w:val="0013116A"/>
  </w:style>
  <w:style w:type="character" w:customStyle="1" w:styleId="WW8Num32z3">
    <w:name w:val="WW8Num32z3"/>
    <w:uiPriority w:val="99"/>
    <w:rsid w:val="0013116A"/>
  </w:style>
  <w:style w:type="character" w:customStyle="1" w:styleId="WW8Num32z4">
    <w:name w:val="WW8Num32z4"/>
    <w:uiPriority w:val="99"/>
    <w:rsid w:val="0013116A"/>
  </w:style>
  <w:style w:type="character" w:customStyle="1" w:styleId="WW8Num32z5">
    <w:name w:val="WW8Num32z5"/>
    <w:uiPriority w:val="99"/>
    <w:rsid w:val="0013116A"/>
  </w:style>
  <w:style w:type="character" w:customStyle="1" w:styleId="WW8Num32z6">
    <w:name w:val="WW8Num32z6"/>
    <w:uiPriority w:val="99"/>
    <w:rsid w:val="0013116A"/>
  </w:style>
  <w:style w:type="character" w:customStyle="1" w:styleId="WW8Num32z7">
    <w:name w:val="WW8Num32z7"/>
    <w:uiPriority w:val="99"/>
    <w:rsid w:val="0013116A"/>
  </w:style>
  <w:style w:type="character" w:customStyle="1" w:styleId="WW8Num32z8">
    <w:name w:val="WW8Num32z8"/>
    <w:uiPriority w:val="99"/>
    <w:rsid w:val="0013116A"/>
  </w:style>
  <w:style w:type="character" w:customStyle="1" w:styleId="WW8Num33z0">
    <w:name w:val="WW8Num33z0"/>
    <w:uiPriority w:val="99"/>
    <w:rsid w:val="0013116A"/>
  </w:style>
  <w:style w:type="character" w:customStyle="1" w:styleId="WW8Num33z1">
    <w:name w:val="WW8Num33z1"/>
    <w:uiPriority w:val="99"/>
    <w:rsid w:val="0013116A"/>
  </w:style>
  <w:style w:type="character" w:customStyle="1" w:styleId="WW8Num33z2">
    <w:name w:val="WW8Num33z2"/>
    <w:uiPriority w:val="99"/>
    <w:rsid w:val="0013116A"/>
  </w:style>
  <w:style w:type="character" w:customStyle="1" w:styleId="WW8Num33z3">
    <w:name w:val="WW8Num33z3"/>
    <w:uiPriority w:val="99"/>
    <w:rsid w:val="0013116A"/>
  </w:style>
  <w:style w:type="character" w:customStyle="1" w:styleId="WW8Num33z4">
    <w:name w:val="WW8Num33z4"/>
    <w:uiPriority w:val="99"/>
    <w:rsid w:val="0013116A"/>
  </w:style>
  <w:style w:type="character" w:customStyle="1" w:styleId="WW8Num33z5">
    <w:name w:val="WW8Num33z5"/>
    <w:uiPriority w:val="99"/>
    <w:rsid w:val="0013116A"/>
  </w:style>
  <w:style w:type="character" w:customStyle="1" w:styleId="WW8Num33z6">
    <w:name w:val="WW8Num33z6"/>
    <w:uiPriority w:val="99"/>
    <w:rsid w:val="0013116A"/>
  </w:style>
  <w:style w:type="character" w:customStyle="1" w:styleId="WW8Num33z7">
    <w:name w:val="WW8Num33z7"/>
    <w:uiPriority w:val="99"/>
    <w:rsid w:val="0013116A"/>
  </w:style>
  <w:style w:type="character" w:customStyle="1" w:styleId="WW8Num33z8">
    <w:name w:val="WW8Num33z8"/>
    <w:uiPriority w:val="99"/>
    <w:rsid w:val="0013116A"/>
  </w:style>
  <w:style w:type="character" w:customStyle="1" w:styleId="WW8Num34z0">
    <w:name w:val="WW8Num34z0"/>
    <w:uiPriority w:val="99"/>
    <w:rsid w:val="0013116A"/>
  </w:style>
  <w:style w:type="character" w:customStyle="1" w:styleId="WW8Num34z1">
    <w:name w:val="WW8Num34z1"/>
    <w:uiPriority w:val="99"/>
    <w:rsid w:val="0013116A"/>
  </w:style>
  <w:style w:type="character" w:customStyle="1" w:styleId="WW8Num34z2">
    <w:name w:val="WW8Num34z2"/>
    <w:uiPriority w:val="99"/>
    <w:rsid w:val="0013116A"/>
  </w:style>
  <w:style w:type="character" w:customStyle="1" w:styleId="WW8Num34z3">
    <w:name w:val="WW8Num34z3"/>
    <w:uiPriority w:val="99"/>
    <w:rsid w:val="0013116A"/>
  </w:style>
  <w:style w:type="character" w:customStyle="1" w:styleId="WW8Num34z4">
    <w:name w:val="WW8Num34z4"/>
    <w:uiPriority w:val="99"/>
    <w:rsid w:val="0013116A"/>
  </w:style>
  <w:style w:type="character" w:customStyle="1" w:styleId="WW8Num34z5">
    <w:name w:val="WW8Num34z5"/>
    <w:uiPriority w:val="99"/>
    <w:rsid w:val="0013116A"/>
  </w:style>
  <w:style w:type="character" w:customStyle="1" w:styleId="WW8Num34z6">
    <w:name w:val="WW8Num34z6"/>
    <w:uiPriority w:val="99"/>
    <w:rsid w:val="0013116A"/>
  </w:style>
  <w:style w:type="character" w:customStyle="1" w:styleId="WW8Num34z7">
    <w:name w:val="WW8Num34z7"/>
    <w:uiPriority w:val="99"/>
    <w:rsid w:val="0013116A"/>
  </w:style>
  <w:style w:type="character" w:customStyle="1" w:styleId="WW8Num34z8">
    <w:name w:val="WW8Num34z8"/>
    <w:uiPriority w:val="99"/>
    <w:rsid w:val="0013116A"/>
  </w:style>
  <w:style w:type="character" w:customStyle="1" w:styleId="WW8Num35z0">
    <w:name w:val="WW8Num35z0"/>
    <w:uiPriority w:val="99"/>
    <w:rsid w:val="0013116A"/>
  </w:style>
  <w:style w:type="character" w:customStyle="1" w:styleId="WW8Num35z1">
    <w:name w:val="WW8Num35z1"/>
    <w:uiPriority w:val="99"/>
    <w:rsid w:val="0013116A"/>
  </w:style>
  <w:style w:type="character" w:customStyle="1" w:styleId="WW8Num35z2">
    <w:name w:val="WW8Num35z2"/>
    <w:uiPriority w:val="99"/>
    <w:rsid w:val="0013116A"/>
  </w:style>
  <w:style w:type="character" w:customStyle="1" w:styleId="WW8Num35z3">
    <w:name w:val="WW8Num35z3"/>
    <w:uiPriority w:val="99"/>
    <w:rsid w:val="0013116A"/>
  </w:style>
  <w:style w:type="character" w:customStyle="1" w:styleId="WW8Num35z4">
    <w:name w:val="WW8Num35z4"/>
    <w:uiPriority w:val="99"/>
    <w:rsid w:val="0013116A"/>
  </w:style>
  <w:style w:type="character" w:customStyle="1" w:styleId="WW8Num35z5">
    <w:name w:val="WW8Num35z5"/>
    <w:uiPriority w:val="99"/>
    <w:rsid w:val="0013116A"/>
  </w:style>
  <w:style w:type="character" w:customStyle="1" w:styleId="WW8Num35z6">
    <w:name w:val="WW8Num35z6"/>
    <w:uiPriority w:val="99"/>
    <w:rsid w:val="0013116A"/>
  </w:style>
  <w:style w:type="character" w:customStyle="1" w:styleId="WW8Num35z7">
    <w:name w:val="WW8Num35z7"/>
    <w:uiPriority w:val="99"/>
    <w:rsid w:val="0013116A"/>
  </w:style>
  <w:style w:type="character" w:customStyle="1" w:styleId="WW8Num35z8">
    <w:name w:val="WW8Num35z8"/>
    <w:uiPriority w:val="99"/>
    <w:rsid w:val="0013116A"/>
  </w:style>
  <w:style w:type="character" w:customStyle="1" w:styleId="WW8Num36z0">
    <w:name w:val="WW8Num36z0"/>
    <w:uiPriority w:val="99"/>
    <w:rsid w:val="0013116A"/>
  </w:style>
  <w:style w:type="character" w:customStyle="1" w:styleId="WW8Num36z1">
    <w:name w:val="WW8Num36z1"/>
    <w:uiPriority w:val="99"/>
    <w:rsid w:val="0013116A"/>
  </w:style>
  <w:style w:type="character" w:customStyle="1" w:styleId="WW8Num36z2">
    <w:name w:val="WW8Num36z2"/>
    <w:uiPriority w:val="99"/>
    <w:rsid w:val="0013116A"/>
  </w:style>
  <w:style w:type="character" w:customStyle="1" w:styleId="WW8Num36z3">
    <w:name w:val="WW8Num36z3"/>
    <w:uiPriority w:val="99"/>
    <w:rsid w:val="0013116A"/>
  </w:style>
  <w:style w:type="character" w:customStyle="1" w:styleId="WW8Num36z4">
    <w:name w:val="WW8Num36z4"/>
    <w:uiPriority w:val="99"/>
    <w:rsid w:val="0013116A"/>
  </w:style>
  <w:style w:type="character" w:customStyle="1" w:styleId="WW8Num36z5">
    <w:name w:val="WW8Num36z5"/>
    <w:uiPriority w:val="99"/>
    <w:rsid w:val="0013116A"/>
  </w:style>
  <w:style w:type="character" w:customStyle="1" w:styleId="WW8Num36z6">
    <w:name w:val="WW8Num36z6"/>
    <w:uiPriority w:val="99"/>
    <w:rsid w:val="0013116A"/>
  </w:style>
  <w:style w:type="character" w:customStyle="1" w:styleId="WW8Num36z7">
    <w:name w:val="WW8Num36z7"/>
    <w:uiPriority w:val="99"/>
    <w:rsid w:val="0013116A"/>
  </w:style>
  <w:style w:type="character" w:customStyle="1" w:styleId="WW8Num36z8">
    <w:name w:val="WW8Num36z8"/>
    <w:uiPriority w:val="99"/>
    <w:rsid w:val="0013116A"/>
  </w:style>
  <w:style w:type="character" w:customStyle="1" w:styleId="WW8Num37z0">
    <w:name w:val="WW8Num37z0"/>
    <w:uiPriority w:val="99"/>
    <w:rsid w:val="0013116A"/>
  </w:style>
  <w:style w:type="character" w:customStyle="1" w:styleId="WW8Num37z1">
    <w:name w:val="WW8Num37z1"/>
    <w:uiPriority w:val="99"/>
    <w:rsid w:val="0013116A"/>
  </w:style>
  <w:style w:type="character" w:customStyle="1" w:styleId="WW8Num37z2">
    <w:name w:val="WW8Num37z2"/>
    <w:uiPriority w:val="99"/>
    <w:rsid w:val="0013116A"/>
  </w:style>
  <w:style w:type="character" w:customStyle="1" w:styleId="WW8Num37z3">
    <w:name w:val="WW8Num37z3"/>
    <w:uiPriority w:val="99"/>
    <w:rsid w:val="0013116A"/>
  </w:style>
  <w:style w:type="character" w:customStyle="1" w:styleId="WW8Num37z4">
    <w:name w:val="WW8Num37z4"/>
    <w:uiPriority w:val="99"/>
    <w:rsid w:val="0013116A"/>
  </w:style>
  <w:style w:type="character" w:customStyle="1" w:styleId="WW8Num37z5">
    <w:name w:val="WW8Num37z5"/>
    <w:uiPriority w:val="99"/>
    <w:rsid w:val="0013116A"/>
  </w:style>
  <w:style w:type="character" w:customStyle="1" w:styleId="WW8Num37z6">
    <w:name w:val="WW8Num37z6"/>
    <w:uiPriority w:val="99"/>
    <w:rsid w:val="0013116A"/>
  </w:style>
  <w:style w:type="character" w:customStyle="1" w:styleId="WW8Num37z7">
    <w:name w:val="WW8Num37z7"/>
    <w:uiPriority w:val="99"/>
    <w:rsid w:val="0013116A"/>
  </w:style>
  <w:style w:type="character" w:customStyle="1" w:styleId="WW8Num37z8">
    <w:name w:val="WW8Num37z8"/>
    <w:uiPriority w:val="99"/>
    <w:rsid w:val="0013116A"/>
  </w:style>
  <w:style w:type="character" w:customStyle="1" w:styleId="WW8Num38z0">
    <w:name w:val="WW8Num38z0"/>
    <w:uiPriority w:val="99"/>
    <w:rsid w:val="0013116A"/>
  </w:style>
  <w:style w:type="character" w:customStyle="1" w:styleId="WW8Num38z1">
    <w:name w:val="WW8Num38z1"/>
    <w:uiPriority w:val="99"/>
    <w:rsid w:val="0013116A"/>
  </w:style>
  <w:style w:type="character" w:customStyle="1" w:styleId="WW8Num38z2">
    <w:name w:val="WW8Num38z2"/>
    <w:uiPriority w:val="99"/>
    <w:rsid w:val="0013116A"/>
  </w:style>
  <w:style w:type="character" w:customStyle="1" w:styleId="WW8Num38z3">
    <w:name w:val="WW8Num38z3"/>
    <w:uiPriority w:val="99"/>
    <w:rsid w:val="0013116A"/>
  </w:style>
  <w:style w:type="character" w:customStyle="1" w:styleId="WW8Num38z4">
    <w:name w:val="WW8Num38z4"/>
    <w:uiPriority w:val="99"/>
    <w:rsid w:val="0013116A"/>
  </w:style>
  <w:style w:type="character" w:customStyle="1" w:styleId="WW8Num38z5">
    <w:name w:val="WW8Num38z5"/>
    <w:uiPriority w:val="99"/>
    <w:rsid w:val="0013116A"/>
  </w:style>
  <w:style w:type="character" w:customStyle="1" w:styleId="WW8Num38z6">
    <w:name w:val="WW8Num38z6"/>
    <w:uiPriority w:val="99"/>
    <w:rsid w:val="0013116A"/>
  </w:style>
  <w:style w:type="character" w:customStyle="1" w:styleId="WW8Num38z7">
    <w:name w:val="WW8Num38z7"/>
    <w:uiPriority w:val="99"/>
    <w:rsid w:val="0013116A"/>
  </w:style>
  <w:style w:type="character" w:customStyle="1" w:styleId="WW8Num38z8">
    <w:name w:val="WW8Num38z8"/>
    <w:uiPriority w:val="99"/>
    <w:rsid w:val="0013116A"/>
  </w:style>
  <w:style w:type="character" w:customStyle="1" w:styleId="WW8Num39z0">
    <w:name w:val="WW8Num39z0"/>
    <w:uiPriority w:val="99"/>
    <w:rsid w:val="0013116A"/>
  </w:style>
  <w:style w:type="character" w:customStyle="1" w:styleId="WW8Num39z1">
    <w:name w:val="WW8Num39z1"/>
    <w:uiPriority w:val="99"/>
    <w:rsid w:val="0013116A"/>
  </w:style>
  <w:style w:type="character" w:customStyle="1" w:styleId="WW8Num39z2">
    <w:name w:val="WW8Num39z2"/>
    <w:uiPriority w:val="99"/>
    <w:rsid w:val="0013116A"/>
  </w:style>
  <w:style w:type="character" w:customStyle="1" w:styleId="WW8Num39z3">
    <w:name w:val="WW8Num39z3"/>
    <w:uiPriority w:val="99"/>
    <w:rsid w:val="0013116A"/>
  </w:style>
  <w:style w:type="character" w:customStyle="1" w:styleId="WW8Num39z4">
    <w:name w:val="WW8Num39z4"/>
    <w:uiPriority w:val="99"/>
    <w:rsid w:val="0013116A"/>
  </w:style>
  <w:style w:type="character" w:customStyle="1" w:styleId="WW8Num39z5">
    <w:name w:val="WW8Num39z5"/>
    <w:uiPriority w:val="99"/>
    <w:rsid w:val="0013116A"/>
  </w:style>
  <w:style w:type="character" w:customStyle="1" w:styleId="WW8Num39z6">
    <w:name w:val="WW8Num39z6"/>
    <w:uiPriority w:val="99"/>
    <w:rsid w:val="0013116A"/>
  </w:style>
  <w:style w:type="character" w:customStyle="1" w:styleId="WW8Num39z7">
    <w:name w:val="WW8Num39z7"/>
    <w:uiPriority w:val="99"/>
    <w:rsid w:val="0013116A"/>
  </w:style>
  <w:style w:type="character" w:customStyle="1" w:styleId="WW8Num39z8">
    <w:name w:val="WW8Num39z8"/>
    <w:uiPriority w:val="99"/>
    <w:rsid w:val="0013116A"/>
  </w:style>
  <w:style w:type="character" w:customStyle="1" w:styleId="WW8Num40z0">
    <w:name w:val="WW8Num40z0"/>
    <w:uiPriority w:val="99"/>
    <w:rsid w:val="0013116A"/>
  </w:style>
  <w:style w:type="character" w:customStyle="1" w:styleId="WW8Num40z1">
    <w:name w:val="WW8Num40z1"/>
    <w:uiPriority w:val="99"/>
    <w:rsid w:val="0013116A"/>
  </w:style>
  <w:style w:type="character" w:customStyle="1" w:styleId="WW8Num40z2">
    <w:name w:val="WW8Num40z2"/>
    <w:uiPriority w:val="99"/>
    <w:rsid w:val="0013116A"/>
  </w:style>
  <w:style w:type="character" w:customStyle="1" w:styleId="WW8Num40z3">
    <w:name w:val="WW8Num40z3"/>
    <w:uiPriority w:val="99"/>
    <w:rsid w:val="0013116A"/>
  </w:style>
  <w:style w:type="character" w:customStyle="1" w:styleId="WW8Num40z4">
    <w:name w:val="WW8Num40z4"/>
    <w:uiPriority w:val="99"/>
    <w:rsid w:val="0013116A"/>
  </w:style>
  <w:style w:type="character" w:customStyle="1" w:styleId="WW8Num40z5">
    <w:name w:val="WW8Num40z5"/>
    <w:uiPriority w:val="99"/>
    <w:rsid w:val="0013116A"/>
  </w:style>
  <w:style w:type="character" w:customStyle="1" w:styleId="WW8Num40z6">
    <w:name w:val="WW8Num40z6"/>
    <w:uiPriority w:val="99"/>
    <w:rsid w:val="0013116A"/>
  </w:style>
  <w:style w:type="character" w:customStyle="1" w:styleId="WW8Num40z7">
    <w:name w:val="WW8Num40z7"/>
    <w:uiPriority w:val="99"/>
    <w:rsid w:val="0013116A"/>
  </w:style>
  <w:style w:type="character" w:customStyle="1" w:styleId="WW8Num40z8">
    <w:name w:val="WW8Num40z8"/>
    <w:uiPriority w:val="99"/>
    <w:rsid w:val="0013116A"/>
  </w:style>
  <w:style w:type="character" w:customStyle="1" w:styleId="WW8Num41z0">
    <w:name w:val="WW8Num41z0"/>
    <w:uiPriority w:val="99"/>
    <w:rsid w:val="0013116A"/>
  </w:style>
  <w:style w:type="character" w:customStyle="1" w:styleId="WW8Num41z1">
    <w:name w:val="WW8Num41z1"/>
    <w:uiPriority w:val="99"/>
    <w:rsid w:val="0013116A"/>
  </w:style>
  <w:style w:type="character" w:customStyle="1" w:styleId="WW8Num41z2">
    <w:name w:val="WW8Num41z2"/>
    <w:uiPriority w:val="99"/>
    <w:rsid w:val="0013116A"/>
  </w:style>
  <w:style w:type="character" w:customStyle="1" w:styleId="WW8Num41z3">
    <w:name w:val="WW8Num41z3"/>
    <w:uiPriority w:val="99"/>
    <w:rsid w:val="0013116A"/>
  </w:style>
  <w:style w:type="character" w:customStyle="1" w:styleId="WW8Num41z4">
    <w:name w:val="WW8Num41z4"/>
    <w:uiPriority w:val="99"/>
    <w:rsid w:val="0013116A"/>
  </w:style>
  <w:style w:type="character" w:customStyle="1" w:styleId="WW8Num41z5">
    <w:name w:val="WW8Num41z5"/>
    <w:uiPriority w:val="99"/>
    <w:rsid w:val="0013116A"/>
  </w:style>
  <w:style w:type="character" w:customStyle="1" w:styleId="WW8Num41z6">
    <w:name w:val="WW8Num41z6"/>
    <w:uiPriority w:val="99"/>
    <w:rsid w:val="0013116A"/>
  </w:style>
  <w:style w:type="character" w:customStyle="1" w:styleId="WW8Num41z7">
    <w:name w:val="WW8Num41z7"/>
    <w:uiPriority w:val="99"/>
    <w:rsid w:val="0013116A"/>
  </w:style>
  <w:style w:type="character" w:customStyle="1" w:styleId="WW8Num41z8">
    <w:name w:val="WW8Num41z8"/>
    <w:uiPriority w:val="99"/>
    <w:rsid w:val="0013116A"/>
  </w:style>
  <w:style w:type="character" w:customStyle="1" w:styleId="WW8Num42z0">
    <w:name w:val="WW8Num42z0"/>
    <w:uiPriority w:val="99"/>
    <w:rsid w:val="0013116A"/>
  </w:style>
  <w:style w:type="character" w:customStyle="1" w:styleId="WW8Num42z1">
    <w:name w:val="WW8Num42z1"/>
    <w:uiPriority w:val="99"/>
    <w:rsid w:val="0013116A"/>
  </w:style>
  <w:style w:type="character" w:customStyle="1" w:styleId="WW8Num42z2">
    <w:name w:val="WW8Num42z2"/>
    <w:uiPriority w:val="99"/>
    <w:rsid w:val="0013116A"/>
  </w:style>
  <w:style w:type="character" w:customStyle="1" w:styleId="WW8Num42z3">
    <w:name w:val="WW8Num42z3"/>
    <w:uiPriority w:val="99"/>
    <w:rsid w:val="0013116A"/>
  </w:style>
  <w:style w:type="character" w:customStyle="1" w:styleId="WW8Num42z4">
    <w:name w:val="WW8Num42z4"/>
    <w:uiPriority w:val="99"/>
    <w:rsid w:val="0013116A"/>
  </w:style>
  <w:style w:type="character" w:customStyle="1" w:styleId="WW8Num42z5">
    <w:name w:val="WW8Num42z5"/>
    <w:uiPriority w:val="99"/>
    <w:rsid w:val="0013116A"/>
  </w:style>
  <w:style w:type="character" w:customStyle="1" w:styleId="WW8Num42z6">
    <w:name w:val="WW8Num42z6"/>
    <w:uiPriority w:val="99"/>
    <w:rsid w:val="0013116A"/>
  </w:style>
  <w:style w:type="character" w:customStyle="1" w:styleId="WW8Num42z7">
    <w:name w:val="WW8Num42z7"/>
    <w:uiPriority w:val="99"/>
    <w:rsid w:val="0013116A"/>
  </w:style>
  <w:style w:type="character" w:customStyle="1" w:styleId="WW8Num42z8">
    <w:name w:val="WW8Num42z8"/>
    <w:uiPriority w:val="99"/>
    <w:rsid w:val="0013116A"/>
  </w:style>
  <w:style w:type="character" w:customStyle="1" w:styleId="WW8Num43z0">
    <w:name w:val="WW8Num43z0"/>
    <w:uiPriority w:val="99"/>
    <w:rsid w:val="0013116A"/>
    <w:rPr>
      <w:rFonts w:ascii="Times New Roman" w:hAnsi="Times New Roman"/>
      <w:b/>
      <w:color w:val="000000"/>
    </w:rPr>
  </w:style>
  <w:style w:type="character" w:customStyle="1" w:styleId="WW8Num43z1">
    <w:name w:val="WW8Num43z1"/>
    <w:uiPriority w:val="99"/>
    <w:rsid w:val="0013116A"/>
  </w:style>
  <w:style w:type="character" w:customStyle="1" w:styleId="WW8Num43z2">
    <w:name w:val="WW8Num43z2"/>
    <w:uiPriority w:val="99"/>
    <w:rsid w:val="0013116A"/>
  </w:style>
  <w:style w:type="character" w:customStyle="1" w:styleId="WW8Num43z3">
    <w:name w:val="WW8Num43z3"/>
    <w:uiPriority w:val="99"/>
    <w:rsid w:val="0013116A"/>
  </w:style>
  <w:style w:type="character" w:customStyle="1" w:styleId="WW8Num43z4">
    <w:name w:val="WW8Num43z4"/>
    <w:uiPriority w:val="99"/>
    <w:rsid w:val="0013116A"/>
  </w:style>
  <w:style w:type="character" w:customStyle="1" w:styleId="WW8Num43z5">
    <w:name w:val="WW8Num43z5"/>
    <w:uiPriority w:val="99"/>
    <w:rsid w:val="0013116A"/>
  </w:style>
  <w:style w:type="character" w:customStyle="1" w:styleId="WW8Num43z6">
    <w:name w:val="WW8Num43z6"/>
    <w:uiPriority w:val="99"/>
    <w:rsid w:val="0013116A"/>
  </w:style>
  <w:style w:type="character" w:customStyle="1" w:styleId="WW8Num43z7">
    <w:name w:val="WW8Num43z7"/>
    <w:uiPriority w:val="99"/>
    <w:rsid w:val="0013116A"/>
  </w:style>
  <w:style w:type="character" w:customStyle="1" w:styleId="WW8Num43z8">
    <w:name w:val="WW8Num43z8"/>
    <w:uiPriority w:val="99"/>
    <w:rsid w:val="0013116A"/>
  </w:style>
  <w:style w:type="character" w:customStyle="1" w:styleId="WW8Num44z0">
    <w:name w:val="WW8Num44z0"/>
    <w:uiPriority w:val="99"/>
    <w:rsid w:val="0013116A"/>
  </w:style>
  <w:style w:type="character" w:customStyle="1" w:styleId="WW8Num44z1">
    <w:name w:val="WW8Num44z1"/>
    <w:uiPriority w:val="99"/>
    <w:rsid w:val="0013116A"/>
  </w:style>
  <w:style w:type="character" w:customStyle="1" w:styleId="WW8Num44z2">
    <w:name w:val="WW8Num44z2"/>
    <w:uiPriority w:val="99"/>
    <w:rsid w:val="0013116A"/>
  </w:style>
  <w:style w:type="character" w:customStyle="1" w:styleId="WW8Num44z3">
    <w:name w:val="WW8Num44z3"/>
    <w:uiPriority w:val="99"/>
    <w:rsid w:val="0013116A"/>
  </w:style>
  <w:style w:type="character" w:customStyle="1" w:styleId="WW8Num44z4">
    <w:name w:val="WW8Num44z4"/>
    <w:uiPriority w:val="99"/>
    <w:rsid w:val="0013116A"/>
  </w:style>
  <w:style w:type="character" w:customStyle="1" w:styleId="WW8Num44z5">
    <w:name w:val="WW8Num44z5"/>
    <w:uiPriority w:val="99"/>
    <w:rsid w:val="0013116A"/>
  </w:style>
  <w:style w:type="character" w:customStyle="1" w:styleId="WW8Num44z6">
    <w:name w:val="WW8Num44z6"/>
    <w:uiPriority w:val="99"/>
    <w:rsid w:val="0013116A"/>
  </w:style>
  <w:style w:type="character" w:customStyle="1" w:styleId="WW8Num44z7">
    <w:name w:val="WW8Num44z7"/>
    <w:uiPriority w:val="99"/>
    <w:rsid w:val="0013116A"/>
  </w:style>
  <w:style w:type="character" w:customStyle="1" w:styleId="WW8Num44z8">
    <w:name w:val="WW8Num44z8"/>
    <w:uiPriority w:val="99"/>
    <w:rsid w:val="0013116A"/>
  </w:style>
  <w:style w:type="character" w:customStyle="1" w:styleId="WW8Num45z0">
    <w:name w:val="WW8Num45z0"/>
    <w:uiPriority w:val="99"/>
    <w:rsid w:val="0013116A"/>
  </w:style>
  <w:style w:type="character" w:customStyle="1" w:styleId="WW8Num45z1">
    <w:name w:val="WW8Num45z1"/>
    <w:uiPriority w:val="99"/>
    <w:rsid w:val="0013116A"/>
  </w:style>
  <w:style w:type="character" w:customStyle="1" w:styleId="WW8Num45z2">
    <w:name w:val="WW8Num45z2"/>
    <w:uiPriority w:val="99"/>
    <w:rsid w:val="0013116A"/>
  </w:style>
  <w:style w:type="character" w:customStyle="1" w:styleId="WW8Num45z3">
    <w:name w:val="WW8Num45z3"/>
    <w:uiPriority w:val="99"/>
    <w:rsid w:val="0013116A"/>
  </w:style>
  <w:style w:type="character" w:customStyle="1" w:styleId="WW8Num45z4">
    <w:name w:val="WW8Num45z4"/>
    <w:uiPriority w:val="99"/>
    <w:rsid w:val="0013116A"/>
  </w:style>
  <w:style w:type="character" w:customStyle="1" w:styleId="WW8Num45z5">
    <w:name w:val="WW8Num45z5"/>
    <w:uiPriority w:val="99"/>
    <w:rsid w:val="0013116A"/>
  </w:style>
  <w:style w:type="character" w:customStyle="1" w:styleId="WW8Num45z6">
    <w:name w:val="WW8Num45z6"/>
    <w:uiPriority w:val="99"/>
    <w:rsid w:val="0013116A"/>
  </w:style>
  <w:style w:type="character" w:customStyle="1" w:styleId="WW8Num45z7">
    <w:name w:val="WW8Num45z7"/>
    <w:uiPriority w:val="99"/>
    <w:rsid w:val="0013116A"/>
  </w:style>
  <w:style w:type="character" w:customStyle="1" w:styleId="WW8Num45z8">
    <w:name w:val="WW8Num45z8"/>
    <w:uiPriority w:val="99"/>
    <w:rsid w:val="0013116A"/>
  </w:style>
  <w:style w:type="character" w:customStyle="1" w:styleId="WW8Num46z0">
    <w:name w:val="WW8Num46z0"/>
    <w:uiPriority w:val="99"/>
    <w:rsid w:val="0013116A"/>
  </w:style>
  <w:style w:type="character" w:customStyle="1" w:styleId="WW8Num46z1">
    <w:name w:val="WW8Num46z1"/>
    <w:uiPriority w:val="99"/>
    <w:rsid w:val="0013116A"/>
  </w:style>
  <w:style w:type="character" w:customStyle="1" w:styleId="WW8Num46z2">
    <w:name w:val="WW8Num46z2"/>
    <w:uiPriority w:val="99"/>
    <w:rsid w:val="0013116A"/>
  </w:style>
  <w:style w:type="character" w:customStyle="1" w:styleId="WW8Num46z3">
    <w:name w:val="WW8Num46z3"/>
    <w:uiPriority w:val="99"/>
    <w:rsid w:val="0013116A"/>
  </w:style>
  <w:style w:type="character" w:customStyle="1" w:styleId="WW8Num46z4">
    <w:name w:val="WW8Num46z4"/>
    <w:uiPriority w:val="99"/>
    <w:rsid w:val="0013116A"/>
  </w:style>
  <w:style w:type="character" w:customStyle="1" w:styleId="WW8Num46z5">
    <w:name w:val="WW8Num46z5"/>
    <w:uiPriority w:val="99"/>
    <w:rsid w:val="0013116A"/>
  </w:style>
  <w:style w:type="character" w:customStyle="1" w:styleId="WW8Num46z6">
    <w:name w:val="WW8Num46z6"/>
    <w:uiPriority w:val="99"/>
    <w:rsid w:val="0013116A"/>
  </w:style>
  <w:style w:type="character" w:customStyle="1" w:styleId="WW8Num46z7">
    <w:name w:val="WW8Num46z7"/>
    <w:uiPriority w:val="99"/>
    <w:rsid w:val="0013116A"/>
  </w:style>
  <w:style w:type="character" w:customStyle="1" w:styleId="WW8Num46z8">
    <w:name w:val="WW8Num46z8"/>
    <w:uiPriority w:val="99"/>
    <w:rsid w:val="0013116A"/>
  </w:style>
  <w:style w:type="character" w:customStyle="1" w:styleId="WW8Num47z0">
    <w:name w:val="WW8Num47z0"/>
    <w:uiPriority w:val="99"/>
    <w:rsid w:val="0013116A"/>
    <w:rPr>
      <w:rFonts w:ascii="Times New Roman" w:hAnsi="Times New Roman"/>
    </w:rPr>
  </w:style>
  <w:style w:type="character" w:customStyle="1" w:styleId="WW8Num47z1">
    <w:name w:val="WW8Num47z1"/>
    <w:uiPriority w:val="99"/>
    <w:rsid w:val="0013116A"/>
  </w:style>
  <w:style w:type="character" w:customStyle="1" w:styleId="WW8Num47z2">
    <w:name w:val="WW8Num47z2"/>
    <w:uiPriority w:val="99"/>
    <w:rsid w:val="0013116A"/>
  </w:style>
  <w:style w:type="character" w:customStyle="1" w:styleId="WW8Num47z3">
    <w:name w:val="WW8Num47z3"/>
    <w:uiPriority w:val="99"/>
    <w:rsid w:val="0013116A"/>
  </w:style>
  <w:style w:type="character" w:customStyle="1" w:styleId="WW8Num47z4">
    <w:name w:val="WW8Num47z4"/>
    <w:uiPriority w:val="99"/>
    <w:rsid w:val="0013116A"/>
  </w:style>
  <w:style w:type="character" w:customStyle="1" w:styleId="WW8Num47z5">
    <w:name w:val="WW8Num47z5"/>
    <w:uiPriority w:val="99"/>
    <w:rsid w:val="0013116A"/>
  </w:style>
  <w:style w:type="character" w:customStyle="1" w:styleId="WW8Num47z6">
    <w:name w:val="WW8Num47z6"/>
    <w:uiPriority w:val="99"/>
    <w:rsid w:val="0013116A"/>
  </w:style>
  <w:style w:type="character" w:customStyle="1" w:styleId="WW8Num47z7">
    <w:name w:val="WW8Num47z7"/>
    <w:uiPriority w:val="99"/>
    <w:rsid w:val="0013116A"/>
  </w:style>
  <w:style w:type="character" w:customStyle="1" w:styleId="WW8Num47z8">
    <w:name w:val="WW8Num47z8"/>
    <w:uiPriority w:val="99"/>
    <w:rsid w:val="0013116A"/>
  </w:style>
  <w:style w:type="character" w:customStyle="1" w:styleId="WW8Num48z0">
    <w:name w:val="WW8Num48z0"/>
    <w:uiPriority w:val="99"/>
    <w:rsid w:val="0013116A"/>
  </w:style>
  <w:style w:type="character" w:customStyle="1" w:styleId="WW8Num48z1">
    <w:name w:val="WW8Num48z1"/>
    <w:uiPriority w:val="99"/>
    <w:rsid w:val="0013116A"/>
  </w:style>
  <w:style w:type="character" w:customStyle="1" w:styleId="WW8Num48z2">
    <w:name w:val="WW8Num48z2"/>
    <w:uiPriority w:val="99"/>
    <w:rsid w:val="0013116A"/>
  </w:style>
  <w:style w:type="character" w:customStyle="1" w:styleId="WW8Num48z3">
    <w:name w:val="WW8Num48z3"/>
    <w:uiPriority w:val="99"/>
    <w:rsid w:val="0013116A"/>
  </w:style>
  <w:style w:type="character" w:customStyle="1" w:styleId="WW8Num48z4">
    <w:name w:val="WW8Num48z4"/>
    <w:uiPriority w:val="99"/>
    <w:rsid w:val="0013116A"/>
  </w:style>
  <w:style w:type="character" w:customStyle="1" w:styleId="WW8Num48z5">
    <w:name w:val="WW8Num48z5"/>
    <w:uiPriority w:val="99"/>
    <w:rsid w:val="0013116A"/>
  </w:style>
  <w:style w:type="character" w:customStyle="1" w:styleId="WW8Num48z6">
    <w:name w:val="WW8Num48z6"/>
    <w:uiPriority w:val="99"/>
    <w:rsid w:val="0013116A"/>
  </w:style>
  <w:style w:type="character" w:customStyle="1" w:styleId="WW8Num48z7">
    <w:name w:val="WW8Num48z7"/>
    <w:uiPriority w:val="99"/>
    <w:rsid w:val="0013116A"/>
  </w:style>
  <w:style w:type="character" w:customStyle="1" w:styleId="WW8Num48z8">
    <w:name w:val="WW8Num48z8"/>
    <w:uiPriority w:val="99"/>
    <w:rsid w:val="0013116A"/>
  </w:style>
  <w:style w:type="character" w:customStyle="1" w:styleId="WW8Num49z0">
    <w:name w:val="WW8Num49z0"/>
    <w:uiPriority w:val="99"/>
    <w:rsid w:val="0013116A"/>
  </w:style>
  <w:style w:type="character" w:customStyle="1" w:styleId="WW8Num49z1">
    <w:name w:val="WW8Num49z1"/>
    <w:uiPriority w:val="99"/>
    <w:rsid w:val="0013116A"/>
  </w:style>
  <w:style w:type="character" w:customStyle="1" w:styleId="WW8Num49z2">
    <w:name w:val="WW8Num49z2"/>
    <w:uiPriority w:val="99"/>
    <w:rsid w:val="0013116A"/>
  </w:style>
  <w:style w:type="character" w:customStyle="1" w:styleId="WW8Num49z3">
    <w:name w:val="WW8Num49z3"/>
    <w:uiPriority w:val="99"/>
    <w:rsid w:val="0013116A"/>
  </w:style>
  <w:style w:type="character" w:customStyle="1" w:styleId="WW8Num49z4">
    <w:name w:val="WW8Num49z4"/>
    <w:uiPriority w:val="99"/>
    <w:rsid w:val="0013116A"/>
  </w:style>
  <w:style w:type="character" w:customStyle="1" w:styleId="WW8Num49z5">
    <w:name w:val="WW8Num49z5"/>
    <w:uiPriority w:val="99"/>
    <w:rsid w:val="0013116A"/>
  </w:style>
  <w:style w:type="character" w:customStyle="1" w:styleId="WW8Num49z6">
    <w:name w:val="WW8Num49z6"/>
    <w:uiPriority w:val="99"/>
    <w:rsid w:val="0013116A"/>
  </w:style>
  <w:style w:type="character" w:customStyle="1" w:styleId="WW8Num49z7">
    <w:name w:val="WW8Num49z7"/>
    <w:uiPriority w:val="99"/>
    <w:rsid w:val="0013116A"/>
  </w:style>
  <w:style w:type="character" w:customStyle="1" w:styleId="WW8Num49z8">
    <w:name w:val="WW8Num49z8"/>
    <w:uiPriority w:val="99"/>
    <w:rsid w:val="0013116A"/>
  </w:style>
  <w:style w:type="character" w:customStyle="1" w:styleId="WW8Num50z0">
    <w:name w:val="WW8Num50z0"/>
    <w:uiPriority w:val="99"/>
    <w:rsid w:val="0013116A"/>
    <w:rPr>
      <w:rFonts w:ascii="Times New Roman" w:hAnsi="Times New Roman"/>
      <w:color w:val="000000"/>
    </w:rPr>
  </w:style>
  <w:style w:type="character" w:customStyle="1" w:styleId="WW8Num50z1">
    <w:name w:val="WW8Num50z1"/>
    <w:uiPriority w:val="99"/>
    <w:rsid w:val="0013116A"/>
  </w:style>
  <w:style w:type="character" w:customStyle="1" w:styleId="WW8Num50z2">
    <w:name w:val="WW8Num50z2"/>
    <w:uiPriority w:val="99"/>
    <w:rsid w:val="0013116A"/>
  </w:style>
  <w:style w:type="character" w:customStyle="1" w:styleId="WW8Num50z3">
    <w:name w:val="WW8Num50z3"/>
    <w:uiPriority w:val="99"/>
    <w:rsid w:val="0013116A"/>
  </w:style>
  <w:style w:type="character" w:customStyle="1" w:styleId="WW8Num50z4">
    <w:name w:val="WW8Num50z4"/>
    <w:uiPriority w:val="99"/>
    <w:rsid w:val="0013116A"/>
  </w:style>
  <w:style w:type="character" w:customStyle="1" w:styleId="WW8Num50z5">
    <w:name w:val="WW8Num50z5"/>
    <w:uiPriority w:val="99"/>
    <w:rsid w:val="0013116A"/>
  </w:style>
  <w:style w:type="character" w:customStyle="1" w:styleId="WW8Num50z6">
    <w:name w:val="WW8Num50z6"/>
    <w:uiPriority w:val="99"/>
    <w:rsid w:val="0013116A"/>
  </w:style>
  <w:style w:type="character" w:customStyle="1" w:styleId="WW8Num50z7">
    <w:name w:val="WW8Num50z7"/>
    <w:uiPriority w:val="99"/>
    <w:rsid w:val="0013116A"/>
  </w:style>
  <w:style w:type="character" w:customStyle="1" w:styleId="WW8Num50z8">
    <w:name w:val="WW8Num50z8"/>
    <w:uiPriority w:val="99"/>
    <w:rsid w:val="0013116A"/>
  </w:style>
  <w:style w:type="character" w:customStyle="1" w:styleId="WW8Num51z0">
    <w:name w:val="WW8Num51z0"/>
    <w:uiPriority w:val="99"/>
    <w:rsid w:val="0013116A"/>
    <w:rPr>
      <w:rFonts w:ascii="Times New Roman" w:hAnsi="Times New Roman"/>
      <w:b/>
      <w:color w:val="000000"/>
    </w:rPr>
  </w:style>
  <w:style w:type="character" w:customStyle="1" w:styleId="WW8Num51z1">
    <w:name w:val="WW8Num51z1"/>
    <w:uiPriority w:val="99"/>
    <w:rsid w:val="0013116A"/>
  </w:style>
  <w:style w:type="character" w:customStyle="1" w:styleId="WW8Num51z2">
    <w:name w:val="WW8Num51z2"/>
    <w:uiPriority w:val="99"/>
    <w:rsid w:val="0013116A"/>
  </w:style>
  <w:style w:type="character" w:customStyle="1" w:styleId="WW8Num51z3">
    <w:name w:val="WW8Num51z3"/>
    <w:uiPriority w:val="99"/>
    <w:rsid w:val="0013116A"/>
    <w:rPr>
      <w:rFonts w:ascii="Times New Roman" w:hAnsi="Times New Roman"/>
      <w:color w:val="000000"/>
    </w:rPr>
  </w:style>
  <w:style w:type="character" w:customStyle="1" w:styleId="WW8Num51z4">
    <w:name w:val="WW8Num51z4"/>
    <w:uiPriority w:val="99"/>
    <w:rsid w:val="0013116A"/>
  </w:style>
  <w:style w:type="character" w:customStyle="1" w:styleId="WW8Num51z5">
    <w:name w:val="WW8Num51z5"/>
    <w:uiPriority w:val="99"/>
    <w:rsid w:val="0013116A"/>
  </w:style>
  <w:style w:type="character" w:customStyle="1" w:styleId="WW8Num51z6">
    <w:name w:val="WW8Num51z6"/>
    <w:uiPriority w:val="99"/>
    <w:rsid w:val="0013116A"/>
    <w:rPr>
      <w:rFonts w:ascii="Times New Roman" w:hAnsi="Times New Roman"/>
      <w:b/>
      <w:color w:val="000000"/>
    </w:rPr>
  </w:style>
  <w:style w:type="character" w:customStyle="1" w:styleId="WW8Num51z7">
    <w:name w:val="WW8Num51z7"/>
    <w:uiPriority w:val="99"/>
    <w:rsid w:val="0013116A"/>
  </w:style>
  <w:style w:type="character" w:customStyle="1" w:styleId="WW8Num51z8">
    <w:name w:val="WW8Num51z8"/>
    <w:uiPriority w:val="99"/>
    <w:rsid w:val="0013116A"/>
  </w:style>
  <w:style w:type="character" w:customStyle="1" w:styleId="WW8Num52z0">
    <w:name w:val="WW8Num52z0"/>
    <w:uiPriority w:val="99"/>
    <w:rsid w:val="0013116A"/>
    <w:rPr>
      <w:color w:val="000000"/>
    </w:rPr>
  </w:style>
  <w:style w:type="character" w:customStyle="1" w:styleId="WW8Num52z1">
    <w:name w:val="WW8Num52z1"/>
    <w:uiPriority w:val="99"/>
    <w:rsid w:val="0013116A"/>
  </w:style>
  <w:style w:type="character" w:customStyle="1" w:styleId="WW8Num52z2">
    <w:name w:val="WW8Num52z2"/>
    <w:uiPriority w:val="99"/>
    <w:rsid w:val="0013116A"/>
  </w:style>
  <w:style w:type="character" w:customStyle="1" w:styleId="WW8Num52z3">
    <w:name w:val="WW8Num52z3"/>
    <w:uiPriority w:val="99"/>
    <w:rsid w:val="0013116A"/>
  </w:style>
  <w:style w:type="character" w:customStyle="1" w:styleId="WW8Num52z4">
    <w:name w:val="WW8Num52z4"/>
    <w:uiPriority w:val="99"/>
    <w:rsid w:val="0013116A"/>
  </w:style>
  <w:style w:type="character" w:customStyle="1" w:styleId="WW8Num52z5">
    <w:name w:val="WW8Num52z5"/>
    <w:uiPriority w:val="99"/>
    <w:rsid w:val="0013116A"/>
  </w:style>
  <w:style w:type="character" w:customStyle="1" w:styleId="WW8Num52z6">
    <w:name w:val="WW8Num52z6"/>
    <w:uiPriority w:val="99"/>
    <w:rsid w:val="0013116A"/>
  </w:style>
  <w:style w:type="character" w:customStyle="1" w:styleId="WW8Num52z7">
    <w:name w:val="WW8Num52z7"/>
    <w:uiPriority w:val="99"/>
    <w:rsid w:val="0013116A"/>
  </w:style>
  <w:style w:type="character" w:customStyle="1" w:styleId="WW8Num52z8">
    <w:name w:val="WW8Num52z8"/>
    <w:uiPriority w:val="99"/>
    <w:rsid w:val="0013116A"/>
  </w:style>
  <w:style w:type="character" w:customStyle="1" w:styleId="WW8Num53z0">
    <w:name w:val="WW8Num53z0"/>
    <w:uiPriority w:val="99"/>
    <w:rsid w:val="0013116A"/>
  </w:style>
  <w:style w:type="character" w:customStyle="1" w:styleId="WW8Num53z1">
    <w:name w:val="WW8Num53z1"/>
    <w:uiPriority w:val="99"/>
    <w:rsid w:val="0013116A"/>
  </w:style>
  <w:style w:type="character" w:customStyle="1" w:styleId="WW8Num53z2">
    <w:name w:val="WW8Num53z2"/>
    <w:uiPriority w:val="99"/>
    <w:rsid w:val="0013116A"/>
  </w:style>
  <w:style w:type="character" w:customStyle="1" w:styleId="WW8Num53z3">
    <w:name w:val="WW8Num53z3"/>
    <w:uiPriority w:val="99"/>
    <w:rsid w:val="0013116A"/>
  </w:style>
  <w:style w:type="character" w:customStyle="1" w:styleId="WW8Num53z4">
    <w:name w:val="WW8Num53z4"/>
    <w:uiPriority w:val="99"/>
    <w:rsid w:val="0013116A"/>
  </w:style>
  <w:style w:type="character" w:customStyle="1" w:styleId="WW8Num53z5">
    <w:name w:val="WW8Num53z5"/>
    <w:uiPriority w:val="99"/>
    <w:rsid w:val="0013116A"/>
  </w:style>
  <w:style w:type="character" w:customStyle="1" w:styleId="WW8Num53z6">
    <w:name w:val="WW8Num53z6"/>
    <w:uiPriority w:val="99"/>
    <w:rsid w:val="0013116A"/>
  </w:style>
  <w:style w:type="character" w:customStyle="1" w:styleId="WW8Num53z7">
    <w:name w:val="WW8Num53z7"/>
    <w:uiPriority w:val="99"/>
    <w:rsid w:val="0013116A"/>
  </w:style>
  <w:style w:type="character" w:customStyle="1" w:styleId="WW8Num53z8">
    <w:name w:val="WW8Num53z8"/>
    <w:uiPriority w:val="99"/>
    <w:rsid w:val="0013116A"/>
  </w:style>
  <w:style w:type="character" w:customStyle="1" w:styleId="WW8Num54z0">
    <w:name w:val="WW8Num54z0"/>
    <w:uiPriority w:val="99"/>
    <w:rsid w:val="0013116A"/>
    <w:rPr>
      <w:rFonts w:ascii="Times New Roman" w:hAnsi="Times New Roman"/>
      <w:b/>
      <w:color w:val="000000"/>
    </w:rPr>
  </w:style>
  <w:style w:type="character" w:customStyle="1" w:styleId="WW8Num54z1">
    <w:name w:val="WW8Num54z1"/>
    <w:uiPriority w:val="99"/>
    <w:rsid w:val="0013116A"/>
  </w:style>
  <w:style w:type="character" w:customStyle="1" w:styleId="WW8Num54z2">
    <w:name w:val="WW8Num54z2"/>
    <w:uiPriority w:val="99"/>
    <w:rsid w:val="0013116A"/>
  </w:style>
  <w:style w:type="character" w:customStyle="1" w:styleId="WW8Num54z3">
    <w:name w:val="WW8Num54z3"/>
    <w:uiPriority w:val="99"/>
    <w:rsid w:val="0013116A"/>
  </w:style>
  <w:style w:type="character" w:customStyle="1" w:styleId="WW8Num54z4">
    <w:name w:val="WW8Num54z4"/>
    <w:uiPriority w:val="99"/>
    <w:rsid w:val="0013116A"/>
  </w:style>
  <w:style w:type="character" w:customStyle="1" w:styleId="WW8Num54z5">
    <w:name w:val="WW8Num54z5"/>
    <w:uiPriority w:val="99"/>
    <w:rsid w:val="0013116A"/>
  </w:style>
  <w:style w:type="character" w:customStyle="1" w:styleId="WW8Num54z6">
    <w:name w:val="WW8Num54z6"/>
    <w:uiPriority w:val="99"/>
    <w:rsid w:val="0013116A"/>
  </w:style>
  <w:style w:type="character" w:customStyle="1" w:styleId="WW8Num54z7">
    <w:name w:val="WW8Num54z7"/>
    <w:uiPriority w:val="99"/>
    <w:rsid w:val="0013116A"/>
  </w:style>
  <w:style w:type="character" w:customStyle="1" w:styleId="WW8Num54z8">
    <w:name w:val="WW8Num54z8"/>
    <w:uiPriority w:val="99"/>
    <w:rsid w:val="0013116A"/>
  </w:style>
  <w:style w:type="character" w:customStyle="1" w:styleId="WW8Num55z0">
    <w:name w:val="WW8Num55z0"/>
    <w:uiPriority w:val="99"/>
    <w:rsid w:val="0013116A"/>
  </w:style>
  <w:style w:type="character" w:customStyle="1" w:styleId="WW8Num55z1">
    <w:name w:val="WW8Num55z1"/>
    <w:uiPriority w:val="99"/>
    <w:rsid w:val="0013116A"/>
  </w:style>
  <w:style w:type="character" w:customStyle="1" w:styleId="WW8Num55z2">
    <w:name w:val="WW8Num55z2"/>
    <w:uiPriority w:val="99"/>
    <w:rsid w:val="0013116A"/>
  </w:style>
  <w:style w:type="character" w:customStyle="1" w:styleId="WW8Num55z3">
    <w:name w:val="WW8Num55z3"/>
    <w:uiPriority w:val="99"/>
    <w:rsid w:val="0013116A"/>
  </w:style>
  <w:style w:type="character" w:customStyle="1" w:styleId="WW8Num55z4">
    <w:name w:val="WW8Num55z4"/>
    <w:uiPriority w:val="99"/>
    <w:rsid w:val="0013116A"/>
  </w:style>
  <w:style w:type="character" w:customStyle="1" w:styleId="WW8Num55z5">
    <w:name w:val="WW8Num55z5"/>
    <w:uiPriority w:val="99"/>
    <w:rsid w:val="0013116A"/>
  </w:style>
  <w:style w:type="character" w:customStyle="1" w:styleId="WW8Num55z6">
    <w:name w:val="WW8Num55z6"/>
    <w:uiPriority w:val="99"/>
    <w:rsid w:val="0013116A"/>
  </w:style>
  <w:style w:type="character" w:customStyle="1" w:styleId="WW8Num55z7">
    <w:name w:val="WW8Num55z7"/>
    <w:uiPriority w:val="99"/>
    <w:rsid w:val="0013116A"/>
  </w:style>
  <w:style w:type="character" w:customStyle="1" w:styleId="WW8Num55z8">
    <w:name w:val="WW8Num55z8"/>
    <w:uiPriority w:val="99"/>
    <w:rsid w:val="0013116A"/>
  </w:style>
  <w:style w:type="character" w:customStyle="1" w:styleId="WW8Num56z0">
    <w:name w:val="WW8Num56z0"/>
    <w:uiPriority w:val="99"/>
    <w:rsid w:val="0013116A"/>
    <w:rPr>
      <w:rFonts w:ascii="Times New Roman" w:hAnsi="Times New Roman"/>
      <w:color w:val="000000"/>
    </w:rPr>
  </w:style>
  <w:style w:type="character" w:customStyle="1" w:styleId="WW8Num56z1">
    <w:name w:val="WW8Num56z1"/>
    <w:uiPriority w:val="99"/>
    <w:rsid w:val="0013116A"/>
  </w:style>
  <w:style w:type="character" w:customStyle="1" w:styleId="WW8Num56z2">
    <w:name w:val="WW8Num56z2"/>
    <w:uiPriority w:val="99"/>
    <w:rsid w:val="0013116A"/>
  </w:style>
  <w:style w:type="character" w:customStyle="1" w:styleId="WW8Num56z3">
    <w:name w:val="WW8Num56z3"/>
    <w:uiPriority w:val="99"/>
    <w:rsid w:val="0013116A"/>
  </w:style>
  <w:style w:type="character" w:customStyle="1" w:styleId="WW8Num56z4">
    <w:name w:val="WW8Num56z4"/>
    <w:uiPriority w:val="99"/>
    <w:rsid w:val="0013116A"/>
  </w:style>
  <w:style w:type="character" w:customStyle="1" w:styleId="WW8Num56z5">
    <w:name w:val="WW8Num56z5"/>
    <w:uiPriority w:val="99"/>
    <w:rsid w:val="0013116A"/>
  </w:style>
  <w:style w:type="character" w:customStyle="1" w:styleId="WW8Num56z6">
    <w:name w:val="WW8Num56z6"/>
    <w:uiPriority w:val="99"/>
    <w:rsid w:val="0013116A"/>
  </w:style>
  <w:style w:type="character" w:customStyle="1" w:styleId="WW8Num56z7">
    <w:name w:val="WW8Num56z7"/>
    <w:uiPriority w:val="99"/>
    <w:rsid w:val="0013116A"/>
  </w:style>
  <w:style w:type="character" w:customStyle="1" w:styleId="WW8Num56z8">
    <w:name w:val="WW8Num56z8"/>
    <w:uiPriority w:val="99"/>
    <w:rsid w:val="0013116A"/>
  </w:style>
  <w:style w:type="character" w:customStyle="1" w:styleId="WW8Num57z0">
    <w:name w:val="WW8Num57z0"/>
    <w:uiPriority w:val="99"/>
    <w:rsid w:val="0013116A"/>
  </w:style>
  <w:style w:type="character" w:customStyle="1" w:styleId="WW8Num57z1">
    <w:name w:val="WW8Num57z1"/>
    <w:uiPriority w:val="99"/>
    <w:rsid w:val="0013116A"/>
  </w:style>
  <w:style w:type="character" w:customStyle="1" w:styleId="WW8Num57z2">
    <w:name w:val="WW8Num57z2"/>
    <w:uiPriority w:val="99"/>
    <w:rsid w:val="0013116A"/>
  </w:style>
  <w:style w:type="character" w:customStyle="1" w:styleId="WW8Num57z3">
    <w:name w:val="WW8Num57z3"/>
    <w:uiPriority w:val="99"/>
    <w:rsid w:val="0013116A"/>
  </w:style>
  <w:style w:type="character" w:customStyle="1" w:styleId="WW8Num57z4">
    <w:name w:val="WW8Num57z4"/>
    <w:uiPriority w:val="99"/>
    <w:rsid w:val="0013116A"/>
  </w:style>
  <w:style w:type="character" w:customStyle="1" w:styleId="WW8Num57z5">
    <w:name w:val="WW8Num57z5"/>
    <w:uiPriority w:val="99"/>
    <w:rsid w:val="0013116A"/>
  </w:style>
  <w:style w:type="character" w:customStyle="1" w:styleId="WW8Num57z6">
    <w:name w:val="WW8Num57z6"/>
    <w:uiPriority w:val="99"/>
    <w:rsid w:val="0013116A"/>
  </w:style>
  <w:style w:type="character" w:customStyle="1" w:styleId="WW8Num57z7">
    <w:name w:val="WW8Num57z7"/>
    <w:uiPriority w:val="99"/>
    <w:rsid w:val="0013116A"/>
  </w:style>
  <w:style w:type="character" w:customStyle="1" w:styleId="WW8Num57z8">
    <w:name w:val="WW8Num57z8"/>
    <w:uiPriority w:val="99"/>
    <w:rsid w:val="0013116A"/>
  </w:style>
  <w:style w:type="character" w:customStyle="1" w:styleId="WW8Num58z0">
    <w:name w:val="WW8Num58z0"/>
    <w:uiPriority w:val="99"/>
    <w:rsid w:val="0013116A"/>
  </w:style>
  <w:style w:type="character" w:customStyle="1" w:styleId="WW8Num58z1">
    <w:name w:val="WW8Num58z1"/>
    <w:uiPriority w:val="99"/>
    <w:rsid w:val="0013116A"/>
  </w:style>
  <w:style w:type="character" w:customStyle="1" w:styleId="WW8Num58z2">
    <w:name w:val="WW8Num58z2"/>
    <w:uiPriority w:val="99"/>
    <w:rsid w:val="0013116A"/>
  </w:style>
  <w:style w:type="character" w:customStyle="1" w:styleId="WW8Num58z3">
    <w:name w:val="WW8Num58z3"/>
    <w:uiPriority w:val="99"/>
    <w:rsid w:val="0013116A"/>
  </w:style>
  <w:style w:type="character" w:customStyle="1" w:styleId="WW8Num58z4">
    <w:name w:val="WW8Num58z4"/>
    <w:uiPriority w:val="99"/>
    <w:rsid w:val="0013116A"/>
  </w:style>
  <w:style w:type="character" w:customStyle="1" w:styleId="WW8Num58z5">
    <w:name w:val="WW8Num58z5"/>
    <w:uiPriority w:val="99"/>
    <w:rsid w:val="0013116A"/>
  </w:style>
  <w:style w:type="character" w:customStyle="1" w:styleId="WW8Num58z6">
    <w:name w:val="WW8Num58z6"/>
    <w:uiPriority w:val="99"/>
    <w:rsid w:val="0013116A"/>
  </w:style>
  <w:style w:type="character" w:customStyle="1" w:styleId="WW8Num58z7">
    <w:name w:val="WW8Num58z7"/>
    <w:uiPriority w:val="99"/>
    <w:rsid w:val="0013116A"/>
  </w:style>
  <w:style w:type="character" w:customStyle="1" w:styleId="WW8Num58z8">
    <w:name w:val="WW8Num58z8"/>
    <w:uiPriority w:val="99"/>
    <w:rsid w:val="0013116A"/>
  </w:style>
  <w:style w:type="character" w:customStyle="1" w:styleId="WW8Num59z0">
    <w:name w:val="WW8Num59z0"/>
    <w:uiPriority w:val="99"/>
    <w:rsid w:val="0013116A"/>
  </w:style>
  <w:style w:type="character" w:customStyle="1" w:styleId="WW8Num59z1">
    <w:name w:val="WW8Num59z1"/>
    <w:uiPriority w:val="99"/>
    <w:rsid w:val="0013116A"/>
  </w:style>
  <w:style w:type="character" w:customStyle="1" w:styleId="WW8Num59z2">
    <w:name w:val="WW8Num59z2"/>
    <w:uiPriority w:val="99"/>
    <w:rsid w:val="0013116A"/>
  </w:style>
  <w:style w:type="character" w:customStyle="1" w:styleId="WW8Num59z3">
    <w:name w:val="WW8Num59z3"/>
    <w:uiPriority w:val="99"/>
    <w:rsid w:val="0013116A"/>
  </w:style>
  <w:style w:type="character" w:customStyle="1" w:styleId="WW8Num59z4">
    <w:name w:val="WW8Num59z4"/>
    <w:uiPriority w:val="99"/>
    <w:rsid w:val="0013116A"/>
  </w:style>
  <w:style w:type="character" w:customStyle="1" w:styleId="WW8Num59z5">
    <w:name w:val="WW8Num59z5"/>
    <w:uiPriority w:val="99"/>
    <w:rsid w:val="0013116A"/>
  </w:style>
  <w:style w:type="character" w:customStyle="1" w:styleId="WW8Num59z6">
    <w:name w:val="WW8Num59z6"/>
    <w:uiPriority w:val="99"/>
    <w:rsid w:val="0013116A"/>
  </w:style>
  <w:style w:type="character" w:customStyle="1" w:styleId="WW8Num59z7">
    <w:name w:val="WW8Num59z7"/>
    <w:uiPriority w:val="99"/>
    <w:rsid w:val="0013116A"/>
  </w:style>
  <w:style w:type="character" w:customStyle="1" w:styleId="WW8Num59z8">
    <w:name w:val="WW8Num59z8"/>
    <w:uiPriority w:val="99"/>
    <w:rsid w:val="0013116A"/>
  </w:style>
  <w:style w:type="character" w:customStyle="1" w:styleId="WW8Num60z0">
    <w:name w:val="WW8Num60z0"/>
    <w:uiPriority w:val="99"/>
    <w:rsid w:val="0013116A"/>
  </w:style>
  <w:style w:type="character" w:customStyle="1" w:styleId="WW8Num60z1">
    <w:name w:val="WW8Num60z1"/>
    <w:uiPriority w:val="99"/>
    <w:rsid w:val="0013116A"/>
  </w:style>
  <w:style w:type="character" w:customStyle="1" w:styleId="WW8Num60z2">
    <w:name w:val="WW8Num60z2"/>
    <w:uiPriority w:val="99"/>
    <w:rsid w:val="0013116A"/>
  </w:style>
  <w:style w:type="character" w:customStyle="1" w:styleId="WW8Num60z3">
    <w:name w:val="WW8Num60z3"/>
    <w:uiPriority w:val="99"/>
    <w:rsid w:val="0013116A"/>
  </w:style>
  <w:style w:type="character" w:customStyle="1" w:styleId="WW8Num60z4">
    <w:name w:val="WW8Num60z4"/>
    <w:uiPriority w:val="99"/>
    <w:rsid w:val="0013116A"/>
  </w:style>
  <w:style w:type="character" w:customStyle="1" w:styleId="WW8Num60z5">
    <w:name w:val="WW8Num60z5"/>
    <w:uiPriority w:val="99"/>
    <w:rsid w:val="0013116A"/>
  </w:style>
  <w:style w:type="character" w:customStyle="1" w:styleId="WW8Num60z6">
    <w:name w:val="WW8Num60z6"/>
    <w:uiPriority w:val="99"/>
    <w:rsid w:val="0013116A"/>
  </w:style>
  <w:style w:type="character" w:customStyle="1" w:styleId="WW8Num60z7">
    <w:name w:val="WW8Num60z7"/>
    <w:uiPriority w:val="99"/>
    <w:rsid w:val="0013116A"/>
  </w:style>
  <w:style w:type="character" w:customStyle="1" w:styleId="WW8Num60z8">
    <w:name w:val="WW8Num60z8"/>
    <w:uiPriority w:val="99"/>
    <w:rsid w:val="0013116A"/>
  </w:style>
  <w:style w:type="character" w:customStyle="1" w:styleId="WW8Num61z0">
    <w:name w:val="WW8Num61z0"/>
    <w:uiPriority w:val="99"/>
    <w:rsid w:val="0013116A"/>
  </w:style>
  <w:style w:type="character" w:customStyle="1" w:styleId="WW8Num61z1">
    <w:name w:val="WW8Num61z1"/>
    <w:uiPriority w:val="99"/>
    <w:rsid w:val="0013116A"/>
  </w:style>
  <w:style w:type="character" w:customStyle="1" w:styleId="WW8Num62z0">
    <w:name w:val="WW8Num62z0"/>
    <w:uiPriority w:val="99"/>
    <w:rsid w:val="0013116A"/>
  </w:style>
  <w:style w:type="character" w:customStyle="1" w:styleId="WW8Num62z1">
    <w:name w:val="WW8Num62z1"/>
    <w:uiPriority w:val="99"/>
    <w:rsid w:val="0013116A"/>
  </w:style>
  <w:style w:type="character" w:customStyle="1" w:styleId="WW8Num62z2">
    <w:name w:val="WW8Num62z2"/>
    <w:uiPriority w:val="99"/>
    <w:rsid w:val="0013116A"/>
  </w:style>
  <w:style w:type="character" w:customStyle="1" w:styleId="WW8Num62z3">
    <w:name w:val="WW8Num62z3"/>
    <w:uiPriority w:val="99"/>
    <w:rsid w:val="0013116A"/>
  </w:style>
  <w:style w:type="character" w:customStyle="1" w:styleId="WW8Num62z4">
    <w:name w:val="WW8Num62z4"/>
    <w:uiPriority w:val="99"/>
    <w:rsid w:val="0013116A"/>
  </w:style>
  <w:style w:type="character" w:customStyle="1" w:styleId="WW8Num62z5">
    <w:name w:val="WW8Num62z5"/>
    <w:uiPriority w:val="99"/>
    <w:rsid w:val="0013116A"/>
  </w:style>
  <w:style w:type="character" w:customStyle="1" w:styleId="WW8Num62z6">
    <w:name w:val="WW8Num62z6"/>
    <w:uiPriority w:val="99"/>
    <w:rsid w:val="0013116A"/>
  </w:style>
  <w:style w:type="character" w:customStyle="1" w:styleId="WW8Num62z7">
    <w:name w:val="WW8Num62z7"/>
    <w:uiPriority w:val="99"/>
    <w:rsid w:val="0013116A"/>
  </w:style>
  <w:style w:type="character" w:customStyle="1" w:styleId="WW8Num62z8">
    <w:name w:val="WW8Num62z8"/>
    <w:uiPriority w:val="99"/>
    <w:rsid w:val="0013116A"/>
  </w:style>
  <w:style w:type="character" w:customStyle="1" w:styleId="WW8Num63z0">
    <w:name w:val="WW8Num63z0"/>
    <w:uiPriority w:val="99"/>
    <w:rsid w:val="0013116A"/>
  </w:style>
  <w:style w:type="character" w:customStyle="1" w:styleId="WW8Num63z1">
    <w:name w:val="WW8Num63z1"/>
    <w:uiPriority w:val="99"/>
    <w:rsid w:val="0013116A"/>
  </w:style>
  <w:style w:type="character" w:customStyle="1" w:styleId="WW8Num63z2">
    <w:name w:val="WW8Num63z2"/>
    <w:uiPriority w:val="99"/>
    <w:rsid w:val="0013116A"/>
  </w:style>
  <w:style w:type="character" w:customStyle="1" w:styleId="WW8Num63z3">
    <w:name w:val="WW8Num63z3"/>
    <w:uiPriority w:val="99"/>
    <w:rsid w:val="0013116A"/>
  </w:style>
  <w:style w:type="character" w:customStyle="1" w:styleId="WW8Num63z4">
    <w:name w:val="WW8Num63z4"/>
    <w:uiPriority w:val="99"/>
    <w:rsid w:val="0013116A"/>
  </w:style>
  <w:style w:type="character" w:customStyle="1" w:styleId="WW8Num63z5">
    <w:name w:val="WW8Num63z5"/>
    <w:uiPriority w:val="99"/>
    <w:rsid w:val="0013116A"/>
  </w:style>
  <w:style w:type="character" w:customStyle="1" w:styleId="WW8Num63z6">
    <w:name w:val="WW8Num63z6"/>
    <w:uiPriority w:val="99"/>
    <w:rsid w:val="0013116A"/>
  </w:style>
  <w:style w:type="character" w:customStyle="1" w:styleId="WW8Num63z7">
    <w:name w:val="WW8Num63z7"/>
    <w:uiPriority w:val="99"/>
    <w:rsid w:val="0013116A"/>
  </w:style>
  <w:style w:type="character" w:customStyle="1" w:styleId="WW8Num63z8">
    <w:name w:val="WW8Num63z8"/>
    <w:uiPriority w:val="99"/>
    <w:rsid w:val="0013116A"/>
  </w:style>
  <w:style w:type="character" w:customStyle="1" w:styleId="WW8Num64z0">
    <w:name w:val="WW8Num64z0"/>
    <w:uiPriority w:val="99"/>
    <w:rsid w:val="0013116A"/>
  </w:style>
  <w:style w:type="character" w:customStyle="1" w:styleId="WW8Num64z1">
    <w:name w:val="WW8Num64z1"/>
    <w:uiPriority w:val="99"/>
    <w:rsid w:val="0013116A"/>
  </w:style>
  <w:style w:type="character" w:customStyle="1" w:styleId="WW8Num64z2">
    <w:name w:val="WW8Num64z2"/>
    <w:uiPriority w:val="99"/>
    <w:rsid w:val="0013116A"/>
  </w:style>
  <w:style w:type="character" w:customStyle="1" w:styleId="WW8Num64z3">
    <w:name w:val="WW8Num64z3"/>
    <w:uiPriority w:val="99"/>
    <w:rsid w:val="0013116A"/>
  </w:style>
  <w:style w:type="character" w:customStyle="1" w:styleId="WW8Num64z4">
    <w:name w:val="WW8Num64z4"/>
    <w:uiPriority w:val="99"/>
    <w:rsid w:val="0013116A"/>
  </w:style>
  <w:style w:type="character" w:customStyle="1" w:styleId="WW8Num64z5">
    <w:name w:val="WW8Num64z5"/>
    <w:uiPriority w:val="99"/>
    <w:rsid w:val="0013116A"/>
  </w:style>
  <w:style w:type="character" w:customStyle="1" w:styleId="WW8Num64z6">
    <w:name w:val="WW8Num64z6"/>
    <w:uiPriority w:val="99"/>
    <w:rsid w:val="0013116A"/>
  </w:style>
  <w:style w:type="character" w:customStyle="1" w:styleId="WW8Num64z7">
    <w:name w:val="WW8Num64z7"/>
    <w:uiPriority w:val="99"/>
    <w:rsid w:val="0013116A"/>
  </w:style>
  <w:style w:type="character" w:customStyle="1" w:styleId="WW8Num64z8">
    <w:name w:val="WW8Num64z8"/>
    <w:uiPriority w:val="99"/>
    <w:rsid w:val="0013116A"/>
  </w:style>
  <w:style w:type="character" w:customStyle="1" w:styleId="WW8Num65z0">
    <w:name w:val="WW8Num65z0"/>
    <w:uiPriority w:val="99"/>
    <w:rsid w:val="0013116A"/>
    <w:rPr>
      <w:b/>
    </w:rPr>
  </w:style>
  <w:style w:type="character" w:customStyle="1" w:styleId="WW8Num65z1">
    <w:name w:val="WW8Num65z1"/>
    <w:uiPriority w:val="99"/>
    <w:rsid w:val="0013116A"/>
  </w:style>
  <w:style w:type="character" w:customStyle="1" w:styleId="WW8Num65z2">
    <w:name w:val="WW8Num65z2"/>
    <w:uiPriority w:val="99"/>
    <w:rsid w:val="0013116A"/>
  </w:style>
  <w:style w:type="character" w:customStyle="1" w:styleId="WW8Num65z3">
    <w:name w:val="WW8Num65z3"/>
    <w:uiPriority w:val="99"/>
    <w:rsid w:val="0013116A"/>
  </w:style>
  <w:style w:type="character" w:customStyle="1" w:styleId="WW8Num65z4">
    <w:name w:val="WW8Num65z4"/>
    <w:uiPriority w:val="99"/>
    <w:rsid w:val="0013116A"/>
  </w:style>
  <w:style w:type="character" w:customStyle="1" w:styleId="WW8Num65z5">
    <w:name w:val="WW8Num65z5"/>
    <w:uiPriority w:val="99"/>
    <w:rsid w:val="0013116A"/>
  </w:style>
  <w:style w:type="character" w:customStyle="1" w:styleId="WW8Num65z6">
    <w:name w:val="WW8Num65z6"/>
    <w:uiPriority w:val="99"/>
    <w:rsid w:val="0013116A"/>
  </w:style>
  <w:style w:type="character" w:customStyle="1" w:styleId="WW8Num65z7">
    <w:name w:val="WW8Num65z7"/>
    <w:uiPriority w:val="99"/>
    <w:rsid w:val="0013116A"/>
  </w:style>
  <w:style w:type="character" w:customStyle="1" w:styleId="WW8Num65z8">
    <w:name w:val="WW8Num65z8"/>
    <w:uiPriority w:val="99"/>
    <w:rsid w:val="0013116A"/>
  </w:style>
  <w:style w:type="character" w:customStyle="1" w:styleId="WW8Num66z0">
    <w:name w:val="WW8Num66z0"/>
    <w:uiPriority w:val="99"/>
    <w:rsid w:val="0013116A"/>
  </w:style>
  <w:style w:type="character" w:customStyle="1" w:styleId="WW8Num66z1">
    <w:name w:val="WW8Num66z1"/>
    <w:uiPriority w:val="99"/>
    <w:rsid w:val="0013116A"/>
  </w:style>
  <w:style w:type="character" w:customStyle="1" w:styleId="WW8Num66z2">
    <w:name w:val="WW8Num66z2"/>
    <w:uiPriority w:val="99"/>
    <w:rsid w:val="0013116A"/>
  </w:style>
  <w:style w:type="character" w:customStyle="1" w:styleId="WW8Num66z3">
    <w:name w:val="WW8Num66z3"/>
    <w:uiPriority w:val="99"/>
    <w:rsid w:val="0013116A"/>
  </w:style>
  <w:style w:type="character" w:customStyle="1" w:styleId="WW8Num66z4">
    <w:name w:val="WW8Num66z4"/>
    <w:uiPriority w:val="99"/>
    <w:rsid w:val="0013116A"/>
  </w:style>
  <w:style w:type="character" w:customStyle="1" w:styleId="WW8Num66z5">
    <w:name w:val="WW8Num66z5"/>
    <w:uiPriority w:val="99"/>
    <w:rsid w:val="0013116A"/>
  </w:style>
  <w:style w:type="character" w:customStyle="1" w:styleId="WW8Num66z6">
    <w:name w:val="WW8Num66z6"/>
    <w:uiPriority w:val="99"/>
    <w:rsid w:val="0013116A"/>
  </w:style>
  <w:style w:type="character" w:customStyle="1" w:styleId="WW8Num66z7">
    <w:name w:val="WW8Num66z7"/>
    <w:uiPriority w:val="99"/>
    <w:rsid w:val="0013116A"/>
  </w:style>
  <w:style w:type="character" w:customStyle="1" w:styleId="WW8Num66z8">
    <w:name w:val="WW8Num66z8"/>
    <w:uiPriority w:val="99"/>
    <w:rsid w:val="0013116A"/>
  </w:style>
  <w:style w:type="character" w:customStyle="1" w:styleId="WW8Num67z0">
    <w:name w:val="WW8Num67z0"/>
    <w:uiPriority w:val="99"/>
    <w:rsid w:val="0013116A"/>
  </w:style>
  <w:style w:type="character" w:customStyle="1" w:styleId="WW8Num67z1">
    <w:name w:val="WW8Num67z1"/>
    <w:uiPriority w:val="99"/>
    <w:rsid w:val="0013116A"/>
  </w:style>
  <w:style w:type="character" w:customStyle="1" w:styleId="WW8Num67z2">
    <w:name w:val="WW8Num67z2"/>
    <w:uiPriority w:val="99"/>
    <w:rsid w:val="0013116A"/>
  </w:style>
  <w:style w:type="character" w:customStyle="1" w:styleId="WW8Num67z3">
    <w:name w:val="WW8Num67z3"/>
    <w:uiPriority w:val="99"/>
    <w:rsid w:val="0013116A"/>
  </w:style>
  <w:style w:type="character" w:customStyle="1" w:styleId="WW8Num67z4">
    <w:name w:val="WW8Num67z4"/>
    <w:uiPriority w:val="99"/>
    <w:rsid w:val="0013116A"/>
  </w:style>
  <w:style w:type="character" w:customStyle="1" w:styleId="WW8Num67z5">
    <w:name w:val="WW8Num67z5"/>
    <w:uiPriority w:val="99"/>
    <w:rsid w:val="0013116A"/>
  </w:style>
  <w:style w:type="character" w:customStyle="1" w:styleId="WW8Num67z6">
    <w:name w:val="WW8Num67z6"/>
    <w:uiPriority w:val="99"/>
    <w:rsid w:val="0013116A"/>
  </w:style>
  <w:style w:type="character" w:customStyle="1" w:styleId="WW8Num67z7">
    <w:name w:val="WW8Num67z7"/>
    <w:uiPriority w:val="99"/>
    <w:rsid w:val="0013116A"/>
  </w:style>
  <w:style w:type="character" w:customStyle="1" w:styleId="WW8Num67z8">
    <w:name w:val="WW8Num67z8"/>
    <w:uiPriority w:val="99"/>
    <w:rsid w:val="0013116A"/>
  </w:style>
  <w:style w:type="character" w:customStyle="1" w:styleId="WW8Num68z0">
    <w:name w:val="WW8Num68z0"/>
    <w:uiPriority w:val="99"/>
    <w:rsid w:val="0013116A"/>
    <w:rPr>
      <w:rFonts w:ascii="Times New Roman" w:hAnsi="Times New Roman"/>
      <w:color w:val="000000"/>
    </w:rPr>
  </w:style>
  <w:style w:type="character" w:customStyle="1" w:styleId="WW8Num68z1">
    <w:name w:val="WW8Num68z1"/>
    <w:uiPriority w:val="99"/>
    <w:rsid w:val="0013116A"/>
  </w:style>
  <w:style w:type="character" w:customStyle="1" w:styleId="WW8Num68z2">
    <w:name w:val="WW8Num68z2"/>
    <w:uiPriority w:val="99"/>
    <w:rsid w:val="0013116A"/>
    <w:rPr>
      <w:rFonts w:ascii="Symbol" w:hAnsi="Symbol"/>
    </w:rPr>
  </w:style>
  <w:style w:type="character" w:customStyle="1" w:styleId="WW8Num68z3">
    <w:name w:val="WW8Num68z3"/>
    <w:uiPriority w:val="99"/>
    <w:rsid w:val="0013116A"/>
  </w:style>
  <w:style w:type="character" w:customStyle="1" w:styleId="WW8Num68z4">
    <w:name w:val="WW8Num68z4"/>
    <w:uiPriority w:val="99"/>
    <w:rsid w:val="0013116A"/>
  </w:style>
  <w:style w:type="character" w:customStyle="1" w:styleId="WW8Num68z5">
    <w:name w:val="WW8Num68z5"/>
    <w:uiPriority w:val="99"/>
    <w:rsid w:val="0013116A"/>
  </w:style>
  <w:style w:type="character" w:customStyle="1" w:styleId="WW8Num68z6">
    <w:name w:val="WW8Num68z6"/>
    <w:uiPriority w:val="99"/>
    <w:rsid w:val="0013116A"/>
  </w:style>
  <w:style w:type="character" w:customStyle="1" w:styleId="WW8Num68z7">
    <w:name w:val="WW8Num68z7"/>
    <w:uiPriority w:val="99"/>
    <w:rsid w:val="0013116A"/>
  </w:style>
  <w:style w:type="character" w:customStyle="1" w:styleId="WW8Num68z8">
    <w:name w:val="WW8Num68z8"/>
    <w:uiPriority w:val="99"/>
    <w:rsid w:val="0013116A"/>
  </w:style>
  <w:style w:type="character" w:customStyle="1" w:styleId="WW8Num69z0">
    <w:name w:val="WW8Num69z0"/>
    <w:uiPriority w:val="99"/>
    <w:rsid w:val="0013116A"/>
    <w:rPr>
      <w:color w:val="000000"/>
    </w:rPr>
  </w:style>
  <w:style w:type="character" w:customStyle="1" w:styleId="WW8Num69z1">
    <w:name w:val="WW8Num69z1"/>
    <w:uiPriority w:val="99"/>
    <w:rsid w:val="0013116A"/>
  </w:style>
  <w:style w:type="character" w:customStyle="1" w:styleId="WW8Num69z2">
    <w:name w:val="WW8Num69z2"/>
    <w:uiPriority w:val="99"/>
    <w:rsid w:val="0013116A"/>
  </w:style>
  <w:style w:type="character" w:customStyle="1" w:styleId="WW8Num69z3">
    <w:name w:val="WW8Num69z3"/>
    <w:uiPriority w:val="99"/>
    <w:rsid w:val="0013116A"/>
  </w:style>
  <w:style w:type="character" w:customStyle="1" w:styleId="WW8Num69z4">
    <w:name w:val="WW8Num69z4"/>
    <w:uiPriority w:val="99"/>
    <w:rsid w:val="0013116A"/>
  </w:style>
  <w:style w:type="character" w:customStyle="1" w:styleId="WW8Num69z5">
    <w:name w:val="WW8Num69z5"/>
    <w:uiPriority w:val="99"/>
    <w:rsid w:val="0013116A"/>
  </w:style>
  <w:style w:type="character" w:customStyle="1" w:styleId="WW8Num69z6">
    <w:name w:val="WW8Num69z6"/>
    <w:uiPriority w:val="99"/>
    <w:rsid w:val="0013116A"/>
  </w:style>
  <w:style w:type="character" w:customStyle="1" w:styleId="WW8Num69z7">
    <w:name w:val="WW8Num69z7"/>
    <w:uiPriority w:val="99"/>
    <w:rsid w:val="0013116A"/>
  </w:style>
  <w:style w:type="character" w:customStyle="1" w:styleId="WW8Num69z8">
    <w:name w:val="WW8Num69z8"/>
    <w:uiPriority w:val="99"/>
    <w:rsid w:val="0013116A"/>
  </w:style>
  <w:style w:type="character" w:customStyle="1" w:styleId="WW8Num70z0">
    <w:name w:val="WW8Num70z0"/>
    <w:uiPriority w:val="99"/>
    <w:rsid w:val="0013116A"/>
  </w:style>
  <w:style w:type="character" w:customStyle="1" w:styleId="WW8Num70z1">
    <w:name w:val="WW8Num70z1"/>
    <w:uiPriority w:val="99"/>
    <w:rsid w:val="0013116A"/>
  </w:style>
  <w:style w:type="character" w:customStyle="1" w:styleId="WW8Num70z2">
    <w:name w:val="WW8Num70z2"/>
    <w:uiPriority w:val="99"/>
    <w:rsid w:val="0013116A"/>
  </w:style>
  <w:style w:type="character" w:customStyle="1" w:styleId="WW8Num70z3">
    <w:name w:val="WW8Num70z3"/>
    <w:uiPriority w:val="99"/>
    <w:rsid w:val="0013116A"/>
  </w:style>
  <w:style w:type="character" w:customStyle="1" w:styleId="WW8Num70z4">
    <w:name w:val="WW8Num70z4"/>
    <w:uiPriority w:val="99"/>
    <w:rsid w:val="0013116A"/>
  </w:style>
  <w:style w:type="character" w:customStyle="1" w:styleId="WW8Num70z5">
    <w:name w:val="WW8Num70z5"/>
    <w:uiPriority w:val="99"/>
    <w:rsid w:val="0013116A"/>
  </w:style>
  <w:style w:type="character" w:customStyle="1" w:styleId="WW8Num70z6">
    <w:name w:val="WW8Num70z6"/>
    <w:uiPriority w:val="99"/>
    <w:rsid w:val="0013116A"/>
  </w:style>
  <w:style w:type="character" w:customStyle="1" w:styleId="WW8Num70z7">
    <w:name w:val="WW8Num70z7"/>
    <w:uiPriority w:val="99"/>
    <w:rsid w:val="0013116A"/>
  </w:style>
  <w:style w:type="character" w:customStyle="1" w:styleId="WW8Num70z8">
    <w:name w:val="WW8Num70z8"/>
    <w:uiPriority w:val="99"/>
    <w:rsid w:val="0013116A"/>
  </w:style>
  <w:style w:type="character" w:customStyle="1" w:styleId="WW8Num71z0">
    <w:name w:val="WW8Num71z0"/>
    <w:uiPriority w:val="99"/>
    <w:rsid w:val="0013116A"/>
  </w:style>
  <w:style w:type="character" w:customStyle="1" w:styleId="WW8Num71z1">
    <w:name w:val="WW8Num71z1"/>
    <w:uiPriority w:val="99"/>
    <w:rsid w:val="0013116A"/>
  </w:style>
  <w:style w:type="character" w:customStyle="1" w:styleId="WW8Num71z2">
    <w:name w:val="WW8Num71z2"/>
    <w:uiPriority w:val="99"/>
    <w:rsid w:val="0013116A"/>
  </w:style>
  <w:style w:type="character" w:customStyle="1" w:styleId="WW8Num71z3">
    <w:name w:val="WW8Num71z3"/>
    <w:uiPriority w:val="99"/>
    <w:rsid w:val="0013116A"/>
  </w:style>
  <w:style w:type="character" w:customStyle="1" w:styleId="WW8Num71z4">
    <w:name w:val="WW8Num71z4"/>
    <w:uiPriority w:val="99"/>
    <w:rsid w:val="0013116A"/>
  </w:style>
  <w:style w:type="character" w:customStyle="1" w:styleId="WW8Num71z5">
    <w:name w:val="WW8Num71z5"/>
    <w:uiPriority w:val="99"/>
    <w:rsid w:val="0013116A"/>
  </w:style>
  <w:style w:type="character" w:customStyle="1" w:styleId="WW8Num71z6">
    <w:name w:val="WW8Num71z6"/>
    <w:uiPriority w:val="99"/>
    <w:rsid w:val="0013116A"/>
  </w:style>
  <w:style w:type="character" w:customStyle="1" w:styleId="WW8Num71z7">
    <w:name w:val="WW8Num71z7"/>
    <w:uiPriority w:val="99"/>
    <w:rsid w:val="0013116A"/>
  </w:style>
  <w:style w:type="character" w:customStyle="1" w:styleId="WW8Num71z8">
    <w:name w:val="WW8Num71z8"/>
    <w:uiPriority w:val="99"/>
    <w:rsid w:val="0013116A"/>
  </w:style>
  <w:style w:type="character" w:customStyle="1" w:styleId="WW8Num72z0">
    <w:name w:val="WW8Num72z0"/>
    <w:uiPriority w:val="99"/>
    <w:rsid w:val="0013116A"/>
    <w:rPr>
      <w:rFonts w:ascii="Times New Roman" w:hAnsi="Times New Roman"/>
      <w:b/>
      <w:color w:val="000000"/>
    </w:rPr>
  </w:style>
  <w:style w:type="character" w:customStyle="1" w:styleId="WW8Num72z1">
    <w:name w:val="WW8Num72z1"/>
    <w:uiPriority w:val="99"/>
    <w:rsid w:val="0013116A"/>
  </w:style>
  <w:style w:type="character" w:customStyle="1" w:styleId="WW8Num72z2">
    <w:name w:val="WW8Num72z2"/>
    <w:uiPriority w:val="99"/>
    <w:rsid w:val="0013116A"/>
  </w:style>
  <w:style w:type="character" w:customStyle="1" w:styleId="WW8Num72z3">
    <w:name w:val="WW8Num72z3"/>
    <w:uiPriority w:val="99"/>
    <w:rsid w:val="0013116A"/>
  </w:style>
  <w:style w:type="character" w:customStyle="1" w:styleId="WW8Num72z4">
    <w:name w:val="WW8Num72z4"/>
    <w:uiPriority w:val="99"/>
    <w:rsid w:val="0013116A"/>
  </w:style>
  <w:style w:type="character" w:customStyle="1" w:styleId="WW8Num72z5">
    <w:name w:val="WW8Num72z5"/>
    <w:uiPriority w:val="99"/>
    <w:rsid w:val="0013116A"/>
  </w:style>
  <w:style w:type="character" w:customStyle="1" w:styleId="WW8Num72z6">
    <w:name w:val="WW8Num72z6"/>
    <w:uiPriority w:val="99"/>
    <w:rsid w:val="0013116A"/>
  </w:style>
  <w:style w:type="character" w:customStyle="1" w:styleId="WW8Num72z7">
    <w:name w:val="WW8Num72z7"/>
    <w:uiPriority w:val="99"/>
    <w:rsid w:val="0013116A"/>
  </w:style>
  <w:style w:type="character" w:customStyle="1" w:styleId="WW8Num72z8">
    <w:name w:val="WW8Num72z8"/>
    <w:uiPriority w:val="99"/>
    <w:rsid w:val="0013116A"/>
  </w:style>
  <w:style w:type="character" w:customStyle="1" w:styleId="WW8Num73z0">
    <w:name w:val="WW8Num73z0"/>
    <w:uiPriority w:val="99"/>
    <w:rsid w:val="0013116A"/>
    <w:rPr>
      <w:b/>
    </w:rPr>
  </w:style>
  <w:style w:type="character" w:customStyle="1" w:styleId="WW8Num73z1">
    <w:name w:val="WW8Num73z1"/>
    <w:uiPriority w:val="99"/>
    <w:rsid w:val="0013116A"/>
  </w:style>
  <w:style w:type="character" w:customStyle="1" w:styleId="WW8Num73z2">
    <w:name w:val="WW8Num73z2"/>
    <w:uiPriority w:val="99"/>
    <w:rsid w:val="0013116A"/>
  </w:style>
  <w:style w:type="character" w:customStyle="1" w:styleId="WW8Num73z3">
    <w:name w:val="WW8Num73z3"/>
    <w:uiPriority w:val="99"/>
    <w:rsid w:val="0013116A"/>
  </w:style>
  <w:style w:type="character" w:customStyle="1" w:styleId="WW8Num73z4">
    <w:name w:val="WW8Num73z4"/>
    <w:uiPriority w:val="99"/>
    <w:rsid w:val="0013116A"/>
  </w:style>
  <w:style w:type="character" w:customStyle="1" w:styleId="WW8Num73z5">
    <w:name w:val="WW8Num73z5"/>
    <w:uiPriority w:val="99"/>
    <w:rsid w:val="0013116A"/>
  </w:style>
  <w:style w:type="character" w:customStyle="1" w:styleId="WW8Num73z6">
    <w:name w:val="WW8Num73z6"/>
    <w:uiPriority w:val="99"/>
    <w:rsid w:val="0013116A"/>
  </w:style>
  <w:style w:type="character" w:customStyle="1" w:styleId="WW8Num73z7">
    <w:name w:val="WW8Num73z7"/>
    <w:uiPriority w:val="99"/>
    <w:rsid w:val="0013116A"/>
  </w:style>
  <w:style w:type="character" w:customStyle="1" w:styleId="WW8Num73z8">
    <w:name w:val="WW8Num73z8"/>
    <w:uiPriority w:val="99"/>
    <w:rsid w:val="0013116A"/>
  </w:style>
  <w:style w:type="character" w:customStyle="1" w:styleId="WW8Num74z0">
    <w:name w:val="WW8Num74z0"/>
    <w:uiPriority w:val="99"/>
    <w:rsid w:val="0013116A"/>
  </w:style>
  <w:style w:type="character" w:customStyle="1" w:styleId="WW8Num74z1">
    <w:name w:val="WW8Num74z1"/>
    <w:uiPriority w:val="99"/>
    <w:rsid w:val="0013116A"/>
  </w:style>
  <w:style w:type="character" w:customStyle="1" w:styleId="WW8Num74z2">
    <w:name w:val="WW8Num74z2"/>
    <w:uiPriority w:val="99"/>
    <w:rsid w:val="0013116A"/>
  </w:style>
  <w:style w:type="character" w:customStyle="1" w:styleId="WW8Num74z3">
    <w:name w:val="WW8Num74z3"/>
    <w:uiPriority w:val="99"/>
    <w:rsid w:val="0013116A"/>
  </w:style>
  <w:style w:type="character" w:customStyle="1" w:styleId="WW8Num74z4">
    <w:name w:val="WW8Num74z4"/>
    <w:uiPriority w:val="99"/>
    <w:rsid w:val="0013116A"/>
  </w:style>
  <w:style w:type="character" w:customStyle="1" w:styleId="WW8Num74z5">
    <w:name w:val="WW8Num74z5"/>
    <w:uiPriority w:val="99"/>
    <w:rsid w:val="0013116A"/>
  </w:style>
  <w:style w:type="character" w:customStyle="1" w:styleId="WW8Num74z6">
    <w:name w:val="WW8Num74z6"/>
    <w:uiPriority w:val="99"/>
    <w:rsid w:val="0013116A"/>
  </w:style>
  <w:style w:type="character" w:customStyle="1" w:styleId="WW8Num74z7">
    <w:name w:val="WW8Num74z7"/>
    <w:uiPriority w:val="99"/>
    <w:rsid w:val="0013116A"/>
  </w:style>
  <w:style w:type="character" w:customStyle="1" w:styleId="WW8Num74z8">
    <w:name w:val="WW8Num74z8"/>
    <w:uiPriority w:val="99"/>
    <w:rsid w:val="0013116A"/>
  </w:style>
  <w:style w:type="character" w:customStyle="1" w:styleId="WW8Num75z0">
    <w:name w:val="WW8Num75z0"/>
    <w:uiPriority w:val="99"/>
    <w:rsid w:val="0013116A"/>
  </w:style>
  <w:style w:type="character" w:customStyle="1" w:styleId="WW8Num75z1">
    <w:name w:val="WW8Num75z1"/>
    <w:uiPriority w:val="99"/>
    <w:rsid w:val="0013116A"/>
  </w:style>
  <w:style w:type="character" w:customStyle="1" w:styleId="WW8Num75z2">
    <w:name w:val="WW8Num75z2"/>
    <w:uiPriority w:val="99"/>
    <w:rsid w:val="0013116A"/>
  </w:style>
  <w:style w:type="character" w:customStyle="1" w:styleId="WW8Num75z3">
    <w:name w:val="WW8Num75z3"/>
    <w:uiPriority w:val="99"/>
    <w:rsid w:val="0013116A"/>
  </w:style>
  <w:style w:type="character" w:customStyle="1" w:styleId="WW8Num75z4">
    <w:name w:val="WW8Num75z4"/>
    <w:uiPriority w:val="99"/>
    <w:rsid w:val="0013116A"/>
  </w:style>
  <w:style w:type="character" w:customStyle="1" w:styleId="WW8Num75z5">
    <w:name w:val="WW8Num75z5"/>
    <w:uiPriority w:val="99"/>
    <w:rsid w:val="0013116A"/>
  </w:style>
  <w:style w:type="character" w:customStyle="1" w:styleId="WW8Num75z6">
    <w:name w:val="WW8Num75z6"/>
    <w:uiPriority w:val="99"/>
    <w:rsid w:val="0013116A"/>
  </w:style>
  <w:style w:type="character" w:customStyle="1" w:styleId="WW8Num75z7">
    <w:name w:val="WW8Num75z7"/>
    <w:uiPriority w:val="99"/>
    <w:rsid w:val="0013116A"/>
  </w:style>
  <w:style w:type="character" w:customStyle="1" w:styleId="WW8Num75z8">
    <w:name w:val="WW8Num75z8"/>
    <w:uiPriority w:val="99"/>
    <w:rsid w:val="0013116A"/>
  </w:style>
  <w:style w:type="character" w:customStyle="1" w:styleId="WW8Num76z0">
    <w:name w:val="WW8Num76z0"/>
    <w:uiPriority w:val="99"/>
    <w:rsid w:val="0013116A"/>
  </w:style>
  <w:style w:type="character" w:customStyle="1" w:styleId="WW8Num76z1">
    <w:name w:val="WW8Num76z1"/>
    <w:uiPriority w:val="99"/>
    <w:rsid w:val="0013116A"/>
  </w:style>
  <w:style w:type="character" w:customStyle="1" w:styleId="WW8Num76z2">
    <w:name w:val="WW8Num76z2"/>
    <w:uiPriority w:val="99"/>
    <w:rsid w:val="0013116A"/>
  </w:style>
  <w:style w:type="character" w:customStyle="1" w:styleId="WW8Num76z3">
    <w:name w:val="WW8Num76z3"/>
    <w:uiPriority w:val="99"/>
    <w:rsid w:val="0013116A"/>
  </w:style>
  <w:style w:type="character" w:customStyle="1" w:styleId="WW8Num76z4">
    <w:name w:val="WW8Num76z4"/>
    <w:uiPriority w:val="99"/>
    <w:rsid w:val="0013116A"/>
  </w:style>
  <w:style w:type="character" w:customStyle="1" w:styleId="WW8Num76z5">
    <w:name w:val="WW8Num76z5"/>
    <w:uiPriority w:val="99"/>
    <w:rsid w:val="0013116A"/>
  </w:style>
  <w:style w:type="character" w:customStyle="1" w:styleId="WW8Num76z6">
    <w:name w:val="WW8Num76z6"/>
    <w:uiPriority w:val="99"/>
    <w:rsid w:val="0013116A"/>
  </w:style>
  <w:style w:type="character" w:customStyle="1" w:styleId="WW8Num76z7">
    <w:name w:val="WW8Num76z7"/>
    <w:uiPriority w:val="99"/>
    <w:rsid w:val="0013116A"/>
  </w:style>
  <w:style w:type="character" w:customStyle="1" w:styleId="WW8Num76z8">
    <w:name w:val="WW8Num76z8"/>
    <w:uiPriority w:val="99"/>
    <w:rsid w:val="0013116A"/>
  </w:style>
  <w:style w:type="character" w:customStyle="1" w:styleId="WW8Num77z0">
    <w:name w:val="WW8Num77z0"/>
    <w:uiPriority w:val="99"/>
    <w:rsid w:val="0013116A"/>
  </w:style>
  <w:style w:type="character" w:customStyle="1" w:styleId="WW8Num77z1">
    <w:name w:val="WW8Num77z1"/>
    <w:uiPriority w:val="99"/>
    <w:rsid w:val="0013116A"/>
  </w:style>
  <w:style w:type="character" w:customStyle="1" w:styleId="WW8Num78z0">
    <w:name w:val="WW8Num78z0"/>
    <w:uiPriority w:val="99"/>
    <w:rsid w:val="0013116A"/>
  </w:style>
  <w:style w:type="character" w:customStyle="1" w:styleId="WW8Num78z1">
    <w:name w:val="WW8Num78z1"/>
    <w:uiPriority w:val="99"/>
    <w:rsid w:val="0013116A"/>
  </w:style>
  <w:style w:type="character" w:customStyle="1" w:styleId="WW8Num78z2">
    <w:name w:val="WW8Num78z2"/>
    <w:uiPriority w:val="99"/>
    <w:rsid w:val="0013116A"/>
  </w:style>
  <w:style w:type="character" w:customStyle="1" w:styleId="WW8Num78z3">
    <w:name w:val="WW8Num78z3"/>
    <w:uiPriority w:val="99"/>
    <w:rsid w:val="0013116A"/>
  </w:style>
  <w:style w:type="character" w:customStyle="1" w:styleId="WW8Num78z4">
    <w:name w:val="WW8Num78z4"/>
    <w:uiPriority w:val="99"/>
    <w:rsid w:val="0013116A"/>
  </w:style>
  <w:style w:type="character" w:customStyle="1" w:styleId="WW8Num78z5">
    <w:name w:val="WW8Num78z5"/>
    <w:uiPriority w:val="99"/>
    <w:rsid w:val="0013116A"/>
  </w:style>
  <w:style w:type="character" w:customStyle="1" w:styleId="WW8Num78z6">
    <w:name w:val="WW8Num78z6"/>
    <w:uiPriority w:val="99"/>
    <w:rsid w:val="0013116A"/>
  </w:style>
  <w:style w:type="character" w:customStyle="1" w:styleId="WW8Num78z7">
    <w:name w:val="WW8Num78z7"/>
    <w:uiPriority w:val="99"/>
    <w:rsid w:val="0013116A"/>
  </w:style>
  <w:style w:type="character" w:customStyle="1" w:styleId="WW8Num78z8">
    <w:name w:val="WW8Num78z8"/>
    <w:uiPriority w:val="99"/>
    <w:rsid w:val="0013116A"/>
  </w:style>
  <w:style w:type="character" w:customStyle="1" w:styleId="WW8Num79z0">
    <w:name w:val="WW8Num79z0"/>
    <w:uiPriority w:val="99"/>
    <w:rsid w:val="0013116A"/>
  </w:style>
  <w:style w:type="character" w:customStyle="1" w:styleId="WW8Num79z1">
    <w:name w:val="WW8Num79z1"/>
    <w:uiPriority w:val="99"/>
    <w:rsid w:val="0013116A"/>
  </w:style>
  <w:style w:type="character" w:customStyle="1" w:styleId="WW8Num79z2">
    <w:name w:val="WW8Num79z2"/>
    <w:uiPriority w:val="99"/>
    <w:rsid w:val="0013116A"/>
  </w:style>
  <w:style w:type="character" w:customStyle="1" w:styleId="WW8Num79z3">
    <w:name w:val="WW8Num79z3"/>
    <w:uiPriority w:val="99"/>
    <w:rsid w:val="0013116A"/>
  </w:style>
  <w:style w:type="character" w:customStyle="1" w:styleId="WW8Num79z4">
    <w:name w:val="WW8Num79z4"/>
    <w:uiPriority w:val="99"/>
    <w:rsid w:val="0013116A"/>
  </w:style>
  <w:style w:type="character" w:customStyle="1" w:styleId="WW8Num79z5">
    <w:name w:val="WW8Num79z5"/>
    <w:uiPriority w:val="99"/>
    <w:rsid w:val="0013116A"/>
  </w:style>
  <w:style w:type="character" w:customStyle="1" w:styleId="WW8Num79z6">
    <w:name w:val="WW8Num79z6"/>
    <w:uiPriority w:val="99"/>
    <w:rsid w:val="0013116A"/>
  </w:style>
  <w:style w:type="character" w:customStyle="1" w:styleId="WW8Num79z7">
    <w:name w:val="WW8Num79z7"/>
    <w:uiPriority w:val="99"/>
    <w:rsid w:val="0013116A"/>
  </w:style>
  <w:style w:type="character" w:customStyle="1" w:styleId="WW8Num79z8">
    <w:name w:val="WW8Num79z8"/>
    <w:uiPriority w:val="99"/>
    <w:rsid w:val="0013116A"/>
  </w:style>
  <w:style w:type="character" w:customStyle="1" w:styleId="WW8Num80z0">
    <w:name w:val="WW8Num80z0"/>
    <w:uiPriority w:val="99"/>
    <w:rsid w:val="0013116A"/>
  </w:style>
  <w:style w:type="character" w:customStyle="1" w:styleId="WW8Num80z1">
    <w:name w:val="WW8Num80z1"/>
    <w:uiPriority w:val="99"/>
    <w:rsid w:val="0013116A"/>
  </w:style>
  <w:style w:type="character" w:customStyle="1" w:styleId="WW8Num80z2">
    <w:name w:val="WW8Num80z2"/>
    <w:uiPriority w:val="99"/>
    <w:rsid w:val="0013116A"/>
  </w:style>
  <w:style w:type="character" w:customStyle="1" w:styleId="WW8Num80z3">
    <w:name w:val="WW8Num80z3"/>
    <w:uiPriority w:val="99"/>
    <w:rsid w:val="0013116A"/>
  </w:style>
  <w:style w:type="character" w:customStyle="1" w:styleId="WW8Num80z4">
    <w:name w:val="WW8Num80z4"/>
    <w:uiPriority w:val="99"/>
    <w:rsid w:val="0013116A"/>
  </w:style>
  <w:style w:type="character" w:customStyle="1" w:styleId="WW8Num80z5">
    <w:name w:val="WW8Num80z5"/>
    <w:uiPriority w:val="99"/>
    <w:rsid w:val="0013116A"/>
  </w:style>
  <w:style w:type="character" w:customStyle="1" w:styleId="WW8Num80z6">
    <w:name w:val="WW8Num80z6"/>
    <w:uiPriority w:val="99"/>
    <w:rsid w:val="0013116A"/>
  </w:style>
  <w:style w:type="character" w:customStyle="1" w:styleId="WW8Num80z7">
    <w:name w:val="WW8Num80z7"/>
    <w:uiPriority w:val="99"/>
    <w:rsid w:val="0013116A"/>
  </w:style>
  <w:style w:type="character" w:customStyle="1" w:styleId="WW8Num80z8">
    <w:name w:val="WW8Num80z8"/>
    <w:uiPriority w:val="99"/>
    <w:rsid w:val="0013116A"/>
  </w:style>
  <w:style w:type="character" w:customStyle="1" w:styleId="WW8Num81z0">
    <w:name w:val="WW8Num81z0"/>
    <w:uiPriority w:val="99"/>
    <w:rsid w:val="0013116A"/>
  </w:style>
  <w:style w:type="character" w:customStyle="1" w:styleId="WW8Num81z1">
    <w:name w:val="WW8Num81z1"/>
    <w:uiPriority w:val="99"/>
    <w:rsid w:val="0013116A"/>
  </w:style>
  <w:style w:type="character" w:customStyle="1" w:styleId="WW8Num81z2">
    <w:name w:val="WW8Num81z2"/>
    <w:uiPriority w:val="99"/>
    <w:rsid w:val="0013116A"/>
  </w:style>
  <w:style w:type="character" w:customStyle="1" w:styleId="WW8Num81z3">
    <w:name w:val="WW8Num81z3"/>
    <w:uiPriority w:val="99"/>
    <w:rsid w:val="0013116A"/>
  </w:style>
  <w:style w:type="character" w:customStyle="1" w:styleId="WW8Num81z4">
    <w:name w:val="WW8Num81z4"/>
    <w:uiPriority w:val="99"/>
    <w:rsid w:val="0013116A"/>
  </w:style>
  <w:style w:type="character" w:customStyle="1" w:styleId="WW8Num81z5">
    <w:name w:val="WW8Num81z5"/>
    <w:uiPriority w:val="99"/>
    <w:rsid w:val="0013116A"/>
  </w:style>
  <w:style w:type="character" w:customStyle="1" w:styleId="WW8Num81z6">
    <w:name w:val="WW8Num81z6"/>
    <w:uiPriority w:val="99"/>
    <w:rsid w:val="0013116A"/>
  </w:style>
  <w:style w:type="character" w:customStyle="1" w:styleId="WW8Num81z7">
    <w:name w:val="WW8Num81z7"/>
    <w:uiPriority w:val="99"/>
    <w:rsid w:val="0013116A"/>
  </w:style>
  <w:style w:type="character" w:customStyle="1" w:styleId="WW8Num81z8">
    <w:name w:val="WW8Num81z8"/>
    <w:uiPriority w:val="99"/>
    <w:rsid w:val="0013116A"/>
  </w:style>
  <w:style w:type="character" w:customStyle="1" w:styleId="WW8Num82z0">
    <w:name w:val="WW8Num82z0"/>
    <w:uiPriority w:val="99"/>
    <w:rsid w:val="0013116A"/>
    <w:rPr>
      <w:rFonts w:ascii="Times New Roman" w:hAnsi="Times New Roman"/>
      <w:b/>
      <w:color w:val="000000"/>
    </w:rPr>
  </w:style>
  <w:style w:type="character" w:customStyle="1" w:styleId="WW8Num82z1">
    <w:name w:val="WW8Num82z1"/>
    <w:uiPriority w:val="99"/>
    <w:rsid w:val="0013116A"/>
  </w:style>
  <w:style w:type="character" w:customStyle="1" w:styleId="WW8Num82z2">
    <w:name w:val="WW8Num82z2"/>
    <w:uiPriority w:val="99"/>
    <w:rsid w:val="0013116A"/>
  </w:style>
  <w:style w:type="character" w:customStyle="1" w:styleId="WW8Num82z3">
    <w:name w:val="WW8Num82z3"/>
    <w:uiPriority w:val="99"/>
    <w:rsid w:val="0013116A"/>
    <w:rPr>
      <w:rFonts w:ascii="Times New Roman" w:hAnsi="Times New Roman"/>
      <w:color w:val="000000"/>
    </w:rPr>
  </w:style>
  <w:style w:type="character" w:customStyle="1" w:styleId="WW8Num82z4">
    <w:name w:val="WW8Num82z4"/>
    <w:uiPriority w:val="99"/>
    <w:rsid w:val="0013116A"/>
  </w:style>
  <w:style w:type="character" w:customStyle="1" w:styleId="WW8Num82z5">
    <w:name w:val="WW8Num82z5"/>
    <w:uiPriority w:val="99"/>
    <w:rsid w:val="0013116A"/>
  </w:style>
  <w:style w:type="character" w:customStyle="1" w:styleId="WW8Num82z6">
    <w:name w:val="WW8Num82z6"/>
    <w:uiPriority w:val="99"/>
    <w:rsid w:val="0013116A"/>
  </w:style>
  <w:style w:type="character" w:customStyle="1" w:styleId="WW8Num82z7">
    <w:name w:val="WW8Num82z7"/>
    <w:uiPriority w:val="99"/>
    <w:rsid w:val="0013116A"/>
  </w:style>
  <w:style w:type="character" w:customStyle="1" w:styleId="WW8Num82z8">
    <w:name w:val="WW8Num82z8"/>
    <w:uiPriority w:val="99"/>
    <w:rsid w:val="0013116A"/>
  </w:style>
  <w:style w:type="character" w:customStyle="1" w:styleId="WW8Num83z0">
    <w:name w:val="WW8Num83z0"/>
    <w:uiPriority w:val="99"/>
    <w:rsid w:val="0013116A"/>
  </w:style>
  <w:style w:type="character" w:customStyle="1" w:styleId="WW8Num83z1">
    <w:name w:val="WW8Num83z1"/>
    <w:uiPriority w:val="99"/>
    <w:rsid w:val="0013116A"/>
  </w:style>
  <w:style w:type="character" w:customStyle="1" w:styleId="WW8Num83z2">
    <w:name w:val="WW8Num83z2"/>
    <w:uiPriority w:val="99"/>
    <w:rsid w:val="0013116A"/>
  </w:style>
  <w:style w:type="character" w:customStyle="1" w:styleId="WW8Num83z3">
    <w:name w:val="WW8Num83z3"/>
    <w:uiPriority w:val="99"/>
    <w:rsid w:val="0013116A"/>
  </w:style>
  <w:style w:type="character" w:customStyle="1" w:styleId="WW8Num83z4">
    <w:name w:val="WW8Num83z4"/>
    <w:uiPriority w:val="99"/>
    <w:rsid w:val="0013116A"/>
  </w:style>
  <w:style w:type="character" w:customStyle="1" w:styleId="WW8Num83z5">
    <w:name w:val="WW8Num83z5"/>
    <w:uiPriority w:val="99"/>
    <w:rsid w:val="0013116A"/>
  </w:style>
  <w:style w:type="character" w:customStyle="1" w:styleId="WW8Num83z6">
    <w:name w:val="WW8Num83z6"/>
    <w:uiPriority w:val="99"/>
    <w:rsid w:val="0013116A"/>
  </w:style>
  <w:style w:type="character" w:customStyle="1" w:styleId="WW8Num83z7">
    <w:name w:val="WW8Num83z7"/>
    <w:uiPriority w:val="99"/>
    <w:rsid w:val="0013116A"/>
  </w:style>
  <w:style w:type="character" w:customStyle="1" w:styleId="WW8Num83z8">
    <w:name w:val="WW8Num83z8"/>
    <w:uiPriority w:val="99"/>
    <w:rsid w:val="0013116A"/>
  </w:style>
  <w:style w:type="character" w:customStyle="1" w:styleId="WW8Num84z0">
    <w:name w:val="WW8Num84z0"/>
    <w:uiPriority w:val="99"/>
    <w:rsid w:val="0013116A"/>
  </w:style>
  <w:style w:type="character" w:customStyle="1" w:styleId="WW8Num84z1">
    <w:name w:val="WW8Num84z1"/>
    <w:uiPriority w:val="99"/>
    <w:rsid w:val="0013116A"/>
  </w:style>
  <w:style w:type="character" w:customStyle="1" w:styleId="WW8Num84z2">
    <w:name w:val="WW8Num84z2"/>
    <w:uiPriority w:val="99"/>
    <w:rsid w:val="0013116A"/>
  </w:style>
  <w:style w:type="character" w:customStyle="1" w:styleId="WW8Num84z3">
    <w:name w:val="WW8Num84z3"/>
    <w:uiPriority w:val="99"/>
    <w:rsid w:val="0013116A"/>
  </w:style>
  <w:style w:type="character" w:customStyle="1" w:styleId="WW8Num84z4">
    <w:name w:val="WW8Num84z4"/>
    <w:uiPriority w:val="99"/>
    <w:rsid w:val="0013116A"/>
  </w:style>
  <w:style w:type="character" w:customStyle="1" w:styleId="WW8Num84z5">
    <w:name w:val="WW8Num84z5"/>
    <w:uiPriority w:val="99"/>
    <w:rsid w:val="0013116A"/>
  </w:style>
  <w:style w:type="character" w:customStyle="1" w:styleId="WW8Num84z6">
    <w:name w:val="WW8Num84z6"/>
    <w:uiPriority w:val="99"/>
    <w:rsid w:val="0013116A"/>
  </w:style>
  <w:style w:type="character" w:customStyle="1" w:styleId="WW8Num84z7">
    <w:name w:val="WW8Num84z7"/>
    <w:uiPriority w:val="99"/>
    <w:rsid w:val="0013116A"/>
  </w:style>
  <w:style w:type="character" w:customStyle="1" w:styleId="WW8Num84z8">
    <w:name w:val="WW8Num84z8"/>
    <w:uiPriority w:val="99"/>
    <w:rsid w:val="0013116A"/>
  </w:style>
  <w:style w:type="character" w:customStyle="1" w:styleId="WW8Num85z0">
    <w:name w:val="WW8Num85z0"/>
    <w:uiPriority w:val="99"/>
    <w:rsid w:val="0013116A"/>
  </w:style>
  <w:style w:type="character" w:customStyle="1" w:styleId="WW8Num85z1">
    <w:name w:val="WW8Num85z1"/>
    <w:uiPriority w:val="99"/>
    <w:rsid w:val="0013116A"/>
  </w:style>
  <w:style w:type="character" w:customStyle="1" w:styleId="WW8Num85z2">
    <w:name w:val="WW8Num85z2"/>
    <w:uiPriority w:val="99"/>
    <w:rsid w:val="0013116A"/>
  </w:style>
  <w:style w:type="character" w:customStyle="1" w:styleId="WW8Num85z3">
    <w:name w:val="WW8Num85z3"/>
    <w:uiPriority w:val="99"/>
    <w:rsid w:val="0013116A"/>
  </w:style>
  <w:style w:type="character" w:customStyle="1" w:styleId="WW8Num85z4">
    <w:name w:val="WW8Num85z4"/>
    <w:uiPriority w:val="99"/>
    <w:rsid w:val="0013116A"/>
  </w:style>
  <w:style w:type="character" w:customStyle="1" w:styleId="WW8Num85z5">
    <w:name w:val="WW8Num85z5"/>
    <w:uiPriority w:val="99"/>
    <w:rsid w:val="0013116A"/>
  </w:style>
  <w:style w:type="character" w:customStyle="1" w:styleId="WW8Num85z6">
    <w:name w:val="WW8Num85z6"/>
    <w:uiPriority w:val="99"/>
    <w:rsid w:val="0013116A"/>
  </w:style>
  <w:style w:type="character" w:customStyle="1" w:styleId="WW8Num85z7">
    <w:name w:val="WW8Num85z7"/>
    <w:uiPriority w:val="99"/>
    <w:rsid w:val="0013116A"/>
  </w:style>
  <w:style w:type="character" w:customStyle="1" w:styleId="WW8Num85z8">
    <w:name w:val="WW8Num85z8"/>
    <w:uiPriority w:val="99"/>
    <w:rsid w:val="0013116A"/>
  </w:style>
  <w:style w:type="character" w:customStyle="1" w:styleId="WW8Num86z0">
    <w:name w:val="WW8Num86z0"/>
    <w:uiPriority w:val="99"/>
    <w:rsid w:val="0013116A"/>
    <w:rPr>
      <w:color w:val="000000"/>
    </w:rPr>
  </w:style>
  <w:style w:type="character" w:customStyle="1" w:styleId="WW8Num86z1">
    <w:name w:val="WW8Num86z1"/>
    <w:uiPriority w:val="99"/>
    <w:rsid w:val="0013116A"/>
  </w:style>
  <w:style w:type="character" w:customStyle="1" w:styleId="WW8Num86z2">
    <w:name w:val="WW8Num86z2"/>
    <w:uiPriority w:val="99"/>
    <w:rsid w:val="0013116A"/>
  </w:style>
  <w:style w:type="character" w:customStyle="1" w:styleId="WW8Num86z3">
    <w:name w:val="WW8Num86z3"/>
    <w:uiPriority w:val="99"/>
    <w:rsid w:val="0013116A"/>
  </w:style>
  <w:style w:type="character" w:customStyle="1" w:styleId="WW8Num86z4">
    <w:name w:val="WW8Num86z4"/>
    <w:uiPriority w:val="99"/>
    <w:rsid w:val="0013116A"/>
  </w:style>
  <w:style w:type="character" w:customStyle="1" w:styleId="WW8Num86z5">
    <w:name w:val="WW8Num86z5"/>
    <w:uiPriority w:val="99"/>
    <w:rsid w:val="0013116A"/>
  </w:style>
  <w:style w:type="character" w:customStyle="1" w:styleId="WW8Num86z6">
    <w:name w:val="WW8Num86z6"/>
    <w:uiPriority w:val="99"/>
    <w:rsid w:val="0013116A"/>
  </w:style>
  <w:style w:type="character" w:customStyle="1" w:styleId="WW8Num86z7">
    <w:name w:val="WW8Num86z7"/>
    <w:uiPriority w:val="99"/>
    <w:rsid w:val="0013116A"/>
  </w:style>
  <w:style w:type="character" w:customStyle="1" w:styleId="WW8Num86z8">
    <w:name w:val="WW8Num86z8"/>
    <w:uiPriority w:val="99"/>
    <w:rsid w:val="0013116A"/>
  </w:style>
  <w:style w:type="character" w:customStyle="1" w:styleId="WW8Num87z0">
    <w:name w:val="WW8Num87z0"/>
    <w:uiPriority w:val="99"/>
    <w:rsid w:val="0013116A"/>
  </w:style>
  <w:style w:type="character" w:customStyle="1" w:styleId="WW8Num87z1">
    <w:name w:val="WW8Num87z1"/>
    <w:uiPriority w:val="99"/>
    <w:rsid w:val="0013116A"/>
  </w:style>
  <w:style w:type="character" w:customStyle="1" w:styleId="WW8Num87z2">
    <w:name w:val="WW8Num87z2"/>
    <w:uiPriority w:val="99"/>
    <w:rsid w:val="0013116A"/>
  </w:style>
  <w:style w:type="character" w:customStyle="1" w:styleId="WW8Num87z3">
    <w:name w:val="WW8Num87z3"/>
    <w:uiPriority w:val="99"/>
    <w:rsid w:val="0013116A"/>
  </w:style>
  <w:style w:type="character" w:customStyle="1" w:styleId="WW8Num87z4">
    <w:name w:val="WW8Num87z4"/>
    <w:uiPriority w:val="99"/>
    <w:rsid w:val="0013116A"/>
  </w:style>
  <w:style w:type="character" w:customStyle="1" w:styleId="WW8Num87z5">
    <w:name w:val="WW8Num87z5"/>
    <w:uiPriority w:val="99"/>
    <w:rsid w:val="0013116A"/>
  </w:style>
  <w:style w:type="character" w:customStyle="1" w:styleId="WW8Num87z6">
    <w:name w:val="WW8Num87z6"/>
    <w:uiPriority w:val="99"/>
    <w:rsid w:val="0013116A"/>
  </w:style>
  <w:style w:type="character" w:customStyle="1" w:styleId="WW8Num87z7">
    <w:name w:val="WW8Num87z7"/>
    <w:uiPriority w:val="99"/>
    <w:rsid w:val="0013116A"/>
  </w:style>
  <w:style w:type="character" w:customStyle="1" w:styleId="WW8Num87z8">
    <w:name w:val="WW8Num87z8"/>
    <w:uiPriority w:val="99"/>
    <w:rsid w:val="0013116A"/>
  </w:style>
  <w:style w:type="character" w:customStyle="1" w:styleId="WW8Num88z0">
    <w:name w:val="WW8Num88z0"/>
    <w:uiPriority w:val="99"/>
    <w:rsid w:val="0013116A"/>
    <w:rPr>
      <w:rFonts w:ascii="Times New Roman" w:eastAsia="SimSun" w:hAnsi="Times New Roman"/>
    </w:rPr>
  </w:style>
  <w:style w:type="character" w:customStyle="1" w:styleId="WW8Num88z1">
    <w:name w:val="WW8Num88z1"/>
    <w:uiPriority w:val="99"/>
    <w:rsid w:val="0013116A"/>
  </w:style>
  <w:style w:type="character" w:customStyle="1" w:styleId="WW8Num88z2">
    <w:name w:val="WW8Num88z2"/>
    <w:uiPriority w:val="99"/>
    <w:rsid w:val="0013116A"/>
    <w:rPr>
      <w:rFonts w:ascii="Symbol" w:hAnsi="Symbol"/>
    </w:rPr>
  </w:style>
  <w:style w:type="character" w:customStyle="1" w:styleId="WW8Num88z3">
    <w:name w:val="WW8Num88z3"/>
    <w:uiPriority w:val="99"/>
    <w:rsid w:val="0013116A"/>
  </w:style>
  <w:style w:type="character" w:customStyle="1" w:styleId="WW8Num88z4">
    <w:name w:val="WW8Num88z4"/>
    <w:uiPriority w:val="99"/>
    <w:rsid w:val="0013116A"/>
  </w:style>
  <w:style w:type="character" w:customStyle="1" w:styleId="WW8Num88z5">
    <w:name w:val="WW8Num88z5"/>
    <w:uiPriority w:val="99"/>
    <w:rsid w:val="0013116A"/>
  </w:style>
  <w:style w:type="character" w:customStyle="1" w:styleId="WW8Num88z6">
    <w:name w:val="WW8Num88z6"/>
    <w:uiPriority w:val="99"/>
    <w:rsid w:val="0013116A"/>
  </w:style>
  <w:style w:type="character" w:customStyle="1" w:styleId="WW8Num88z7">
    <w:name w:val="WW8Num88z7"/>
    <w:uiPriority w:val="99"/>
    <w:rsid w:val="0013116A"/>
  </w:style>
  <w:style w:type="character" w:customStyle="1" w:styleId="WW8Num88z8">
    <w:name w:val="WW8Num88z8"/>
    <w:uiPriority w:val="99"/>
    <w:rsid w:val="0013116A"/>
  </w:style>
  <w:style w:type="character" w:customStyle="1" w:styleId="WW8Num89z0">
    <w:name w:val="WW8Num89z0"/>
    <w:uiPriority w:val="99"/>
    <w:rsid w:val="0013116A"/>
  </w:style>
  <w:style w:type="character" w:customStyle="1" w:styleId="WW8Num89z1">
    <w:name w:val="WW8Num89z1"/>
    <w:uiPriority w:val="99"/>
    <w:rsid w:val="0013116A"/>
  </w:style>
  <w:style w:type="character" w:customStyle="1" w:styleId="WW8Num89z2">
    <w:name w:val="WW8Num89z2"/>
    <w:uiPriority w:val="99"/>
    <w:rsid w:val="0013116A"/>
  </w:style>
  <w:style w:type="character" w:customStyle="1" w:styleId="WW8Num89z3">
    <w:name w:val="WW8Num89z3"/>
    <w:uiPriority w:val="99"/>
    <w:rsid w:val="0013116A"/>
  </w:style>
  <w:style w:type="character" w:customStyle="1" w:styleId="WW8Num89z4">
    <w:name w:val="WW8Num89z4"/>
    <w:uiPriority w:val="99"/>
    <w:rsid w:val="0013116A"/>
  </w:style>
  <w:style w:type="character" w:customStyle="1" w:styleId="WW8Num89z5">
    <w:name w:val="WW8Num89z5"/>
    <w:uiPriority w:val="99"/>
    <w:rsid w:val="0013116A"/>
  </w:style>
  <w:style w:type="character" w:customStyle="1" w:styleId="WW8Num89z6">
    <w:name w:val="WW8Num89z6"/>
    <w:uiPriority w:val="99"/>
    <w:rsid w:val="0013116A"/>
  </w:style>
  <w:style w:type="character" w:customStyle="1" w:styleId="WW8Num89z7">
    <w:name w:val="WW8Num89z7"/>
    <w:uiPriority w:val="99"/>
    <w:rsid w:val="0013116A"/>
  </w:style>
  <w:style w:type="character" w:customStyle="1" w:styleId="WW8Num89z8">
    <w:name w:val="WW8Num89z8"/>
    <w:uiPriority w:val="99"/>
    <w:rsid w:val="0013116A"/>
  </w:style>
  <w:style w:type="character" w:customStyle="1" w:styleId="WW8Num90z0">
    <w:name w:val="WW8Num90z0"/>
    <w:uiPriority w:val="99"/>
    <w:rsid w:val="0013116A"/>
  </w:style>
  <w:style w:type="character" w:customStyle="1" w:styleId="WW8Num90z1">
    <w:name w:val="WW8Num90z1"/>
    <w:uiPriority w:val="99"/>
    <w:rsid w:val="0013116A"/>
  </w:style>
  <w:style w:type="character" w:customStyle="1" w:styleId="WW8Num90z2">
    <w:name w:val="WW8Num90z2"/>
    <w:uiPriority w:val="99"/>
    <w:rsid w:val="0013116A"/>
  </w:style>
  <w:style w:type="character" w:customStyle="1" w:styleId="WW8Num90z3">
    <w:name w:val="WW8Num90z3"/>
    <w:uiPriority w:val="99"/>
    <w:rsid w:val="0013116A"/>
  </w:style>
  <w:style w:type="character" w:customStyle="1" w:styleId="WW8Num90z4">
    <w:name w:val="WW8Num90z4"/>
    <w:uiPriority w:val="99"/>
    <w:rsid w:val="0013116A"/>
  </w:style>
  <w:style w:type="character" w:customStyle="1" w:styleId="WW8Num90z5">
    <w:name w:val="WW8Num90z5"/>
    <w:uiPriority w:val="99"/>
    <w:rsid w:val="0013116A"/>
  </w:style>
  <w:style w:type="character" w:customStyle="1" w:styleId="WW8Num90z6">
    <w:name w:val="WW8Num90z6"/>
    <w:uiPriority w:val="99"/>
    <w:rsid w:val="0013116A"/>
  </w:style>
  <w:style w:type="character" w:customStyle="1" w:styleId="WW8Num90z7">
    <w:name w:val="WW8Num90z7"/>
    <w:uiPriority w:val="99"/>
    <w:rsid w:val="0013116A"/>
  </w:style>
  <w:style w:type="character" w:customStyle="1" w:styleId="WW8Num90z8">
    <w:name w:val="WW8Num90z8"/>
    <w:uiPriority w:val="99"/>
    <w:rsid w:val="0013116A"/>
  </w:style>
  <w:style w:type="character" w:customStyle="1" w:styleId="WW8Num91z0">
    <w:name w:val="WW8Num91z0"/>
    <w:uiPriority w:val="99"/>
    <w:rsid w:val="0013116A"/>
  </w:style>
  <w:style w:type="character" w:customStyle="1" w:styleId="WW8Num91z1">
    <w:name w:val="WW8Num91z1"/>
    <w:uiPriority w:val="99"/>
    <w:rsid w:val="0013116A"/>
  </w:style>
  <w:style w:type="character" w:customStyle="1" w:styleId="WW8Num91z2">
    <w:name w:val="WW8Num91z2"/>
    <w:uiPriority w:val="99"/>
    <w:rsid w:val="0013116A"/>
  </w:style>
  <w:style w:type="character" w:customStyle="1" w:styleId="WW8Num91z3">
    <w:name w:val="WW8Num91z3"/>
    <w:uiPriority w:val="99"/>
    <w:rsid w:val="0013116A"/>
  </w:style>
  <w:style w:type="character" w:customStyle="1" w:styleId="WW8Num91z4">
    <w:name w:val="WW8Num91z4"/>
    <w:uiPriority w:val="99"/>
    <w:rsid w:val="0013116A"/>
  </w:style>
  <w:style w:type="character" w:customStyle="1" w:styleId="WW8Num91z5">
    <w:name w:val="WW8Num91z5"/>
    <w:uiPriority w:val="99"/>
    <w:rsid w:val="0013116A"/>
  </w:style>
  <w:style w:type="character" w:customStyle="1" w:styleId="WW8Num91z6">
    <w:name w:val="WW8Num91z6"/>
    <w:uiPriority w:val="99"/>
    <w:rsid w:val="0013116A"/>
  </w:style>
  <w:style w:type="character" w:customStyle="1" w:styleId="WW8Num91z7">
    <w:name w:val="WW8Num91z7"/>
    <w:uiPriority w:val="99"/>
    <w:rsid w:val="0013116A"/>
  </w:style>
  <w:style w:type="character" w:customStyle="1" w:styleId="WW8Num91z8">
    <w:name w:val="WW8Num91z8"/>
    <w:uiPriority w:val="99"/>
    <w:rsid w:val="0013116A"/>
  </w:style>
  <w:style w:type="character" w:customStyle="1" w:styleId="WW8Num92z0">
    <w:name w:val="WW8Num92z0"/>
    <w:uiPriority w:val="99"/>
    <w:rsid w:val="0013116A"/>
  </w:style>
  <w:style w:type="character" w:customStyle="1" w:styleId="WW8Num92z1">
    <w:name w:val="WW8Num92z1"/>
    <w:uiPriority w:val="99"/>
    <w:rsid w:val="0013116A"/>
  </w:style>
  <w:style w:type="character" w:customStyle="1" w:styleId="WW8Num92z2">
    <w:name w:val="WW8Num92z2"/>
    <w:uiPriority w:val="99"/>
    <w:rsid w:val="0013116A"/>
  </w:style>
  <w:style w:type="character" w:customStyle="1" w:styleId="WW8Num92z3">
    <w:name w:val="WW8Num92z3"/>
    <w:uiPriority w:val="99"/>
    <w:rsid w:val="0013116A"/>
  </w:style>
  <w:style w:type="character" w:customStyle="1" w:styleId="WW8Num92z4">
    <w:name w:val="WW8Num92z4"/>
    <w:uiPriority w:val="99"/>
    <w:rsid w:val="0013116A"/>
  </w:style>
  <w:style w:type="character" w:customStyle="1" w:styleId="WW8Num92z5">
    <w:name w:val="WW8Num92z5"/>
    <w:uiPriority w:val="99"/>
    <w:rsid w:val="0013116A"/>
  </w:style>
  <w:style w:type="character" w:customStyle="1" w:styleId="WW8Num92z6">
    <w:name w:val="WW8Num92z6"/>
    <w:uiPriority w:val="99"/>
    <w:rsid w:val="0013116A"/>
  </w:style>
  <w:style w:type="character" w:customStyle="1" w:styleId="WW8Num92z7">
    <w:name w:val="WW8Num92z7"/>
    <w:uiPriority w:val="99"/>
    <w:rsid w:val="0013116A"/>
  </w:style>
  <w:style w:type="character" w:customStyle="1" w:styleId="WW8Num92z8">
    <w:name w:val="WW8Num92z8"/>
    <w:uiPriority w:val="99"/>
    <w:rsid w:val="0013116A"/>
  </w:style>
  <w:style w:type="character" w:customStyle="1" w:styleId="WW8Num93z0">
    <w:name w:val="WW8Num93z0"/>
    <w:uiPriority w:val="99"/>
    <w:rsid w:val="0013116A"/>
  </w:style>
  <w:style w:type="character" w:customStyle="1" w:styleId="WW8Num93z1">
    <w:name w:val="WW8Num93z1"/>
    <w:uiPriority w:val="99"/>
    <w:rsid w:val="0013116A"/>
  </w:style>
  <w:style w:type="character" w:customStyle="1" w:styleId="WW8Num93z2">
    <w:name w:val="WW8Num93z2"/>
    <w:uiPriority w:val="99"/>
    <w:rsid w:val="0013116A"/>
  </w:style>
  <w:style w:type="character" w:customStyle="1" w:styleId="WW8Num93z3">
    <w:name w:val="WW8Num93z3"/>
    <w:uiPriority w:val="99"/>
    <w:rsid w:val="0013116A"/>
  </w:style>
  <w:style w:type="character" w:customStyle="1" w:styleId="WW8Num93z4">
    <w:name w:val="WW8Num93z4"/>
    <w:uiPriority w:val="99"/>
    <w:rsid w:val="0013116A"/>
  </w:style>
  <w:style w:type="character" w:customStyle="1" w:styleId="WW8Num93z5">
    <w:name w:val="WW8Num93z5"/>
    <w:uiPriority w:val="99"/>
    <w:rsid w:val="0013116A"/>
  </w:style>
  <w:style w:type="character" w:customStyle="1" w:styleId="WW8Num93z6">
    <w:name w:val="WW8Num93z6"/>
    <w:uiPriority w:val="99"/>
    <w:rsid w:val="0013116A"/>
  </w:style>
  <w:style w:type="character" w:customStyle="1" w:styleId="WW8Num93z7">
    <w:name w:val="WW8Num93z7"/>
    <w:uiPriority w:val="99"/>
    <w:rsid w:val="0013116A"/>
  </w:style>
  <w:style w:type="character" w:customStyle="1" w:styleId="WW8Num93z8">
    <w:name w:val="WW8Num93z8"/>
    <w:uiPriority w:val="99"/>
    <w:rsid w:val="0013116A"/>
  </w:style>
  <w:style w:type="character" w:customStyle="1" w:styleId="Domylnaczcionkaakapitu1">
    <w:name w:val="Domyślna czcionka akapitu1"/>
    <w:uiPriority w:val="99"/>
    <w:rsid w:val="0013116A"/>
  </w:style>
  <w:style w:type="character" w:customStyle="1" w:styleId="Odwoaniedokomentarza1">
    <w:name w:val="Odwołanie do komentarza1"/>
    <w:uiPriority w:val="99"/>
    <w:rsid w:val="0013116A"/>
    <w:rPr>
      <w:sz w:val="16"/>
    </w:rPr>
  </w:style>
  <w:style w:type="character" w:customStyle="1" w:styleId="Znakiprzypiswkocowych">
    <w:name w:val="Znaki przypisów końcowych"/>
    <w:uiPriority w:val="99"/>
    <w:rsid w:val="0013116A"/>
    <w:rPr>
      <w:vertAlign w:val="superscript"/>
    </w:rPr>
  </w:style>
  <w:style w:type="character" w:customStyle="1" w:styleId="ListLabel1">
    <w:name w:val="ListLabel 1"/>
    <w:uiPriority w:val="99"/>
    <w:rsid w:val="0013116A"/>
    <w:rPr>
      <w:color w:val="000000"/>
    </w:rPr>
  </w:style>
  <w:style w:type="character" w:customStyle="1" w:styleId="ListLabel2">
    <w:name w:val="ListLabel 2"/>
    <w:uiPriority w:val="99"/>
    <w:rsid w:val="0013116A"/>
  </w:style>
  <w:style w:type="character" w:customStyle="1" w:styleId="ListLabel3">
    <w:name w:val="ListLabel 3"/>
    <w:uiPriority w:val="99"/>
    <w:rsid w:val="0013116A"/>
  </w:style>
  <w:style w:type="character" w:customStyle="1" w:styleId="ListLabel4">
    <w:name w:val="ListLabel 4"/>
    <w:uiPriority w:val="99"/>
    <w:rsid w:val="0013116A"/>
    <w:rPr>
      <w:b/>
    </w:rPr>
  </w:style>
  <w:style w:type="character" w:customStyle="1" w:styleId="ListLabel5">
    <w:name w:val="ListLabel 5"/>
    <w:uiPriority w:val="99"/>
    <w:rsid w:val="0013116A"/>
    <w:rPr>
      <w:color w:val="000000"/>
    </w:rPr>
  </w:style>
  <w:style w:type="character" w:customStyle="1" w:styleId="ListLabel6">
    <w:name w:val="ListLabel 6"/>
    <w:uiPriority w:val="99"/>
    <w:rsid w:val="0013116A"/>
  </w:style>
  <w:style w:type="character" w:customStyle="1" w:styleId="ListLabel7">
    <w:name w:val="ListLabel 7"/>
    <w:uiPriority w:val="99"/>
    <w:rsid w:val="0013116A"/>
  </w:style>
  <w:style w:type="character" w:customStyle="1" w:styleId="ListLabel8">
    <w:name w:val="ListLabel 8"/>
    <w:uiPriority w:val="99"/>
    <w:rsid w:val="0013116A"/>
    <w:rPr>
      <w:b/>
    </w:rPr>
  </w:style>
  <w:style w:type="character" w:customStyle="1" w:styleId="apple-converted-space">
    <w:name w:val="apple-converted-space"/>
    <w:basedOn w:val="Domylnaczcionkaakapitu1"/>
    <w:rsid w:val="0013116A"/>
    <w:rPr>
      <w:rFonts w:cs="Times New Roman"/>
    </w:rPr>
  </w:style>
  <w:style w:type="paragraph" w:customStyle="1" w:styleId="Nagwek12">
    <w:name w:val="Nagłówek1"/>
    <w:basedOn w:val="Normalny"/>
    <w:next w:val="Tekstpodstawowy"/>
    <w:uiPriority w:val="99"/>
    <w:rsid w:val="0013116A"/>
    <w:pPr>
      <w:keepNext/>
      <w:widowControl w:val="0"/>
      <w:suppressAutoHyphens/>
      <w:spacing w:before="240" w:after="120"/>
      <w:textAlignment w:val="baseline"/>
    </w:pPr>
    <w:rPr>
      <w:rFonts w:ascii="Arial" w:eastAsia="Times New Roman" w:hAnsi="Arial" w:cs="Mangal"/>
      <w:kern w:val="1"/>
      <w:sz w:val="28"/>
      <w:szCs w:val="28"/>
      <w:lang w:eastAsia="ar-SA"/>
    </w:rPr>
  </w:style>
  <w:style w:type="paragraph" w:styleId="Lista">
    <w:name w:val="List"/>
    <w:basedOn w:val="Textbody"/>
    <w:uiPriority w:val="99"/>
    <w:rsid w:val="0013116A"/>
    <w:rPr>
      <w:rFonts w:cs="Mangal"/>
      <w:sz w:val="24"/>
    </w:rPr>
  </w:style>
  <w:style w:type="paragraph" w:customStyle="1" w:styleId="Textbody">
    <w:name w:val="Text body"/>
    <w:basedOn w:val="Standard"/>
    <w:uiPriority w:val="99"/>
    <w:rsid w:val="0013116A"/>
    <w:pPr>
      <w:spacing w:after="140" w:line="288" w:lineRule="auto"/>
    </w:pPr>
  </w:style>
  <w:style w:type="paragraph" w:customStyle="1" w:styleId="Podpis1">
    <w:name w:val="Podpis1"/>
    <w:basedOn w:val="Normalny"/>
    <w:uiPriority w:val="99"/>
    <w:rsid w:val="0013116A"/>
    <w:pPr>
      <w:widowControl w:val="0"/>
      <w:suppressLineNumbers/>
      <w:suppressAutoHyphens/>
      <w:spacing w:before="120" w:after="120"/>
      <w:textAlignment w:val="baseline"/>
    </w:pPr>
    <w:rPr>
      <w:rFonts w:eastAsia="SimSun" w:cs="Mangal"/>
      <w:i/>
      <w:iCs/>
      <w:kern w:val="1"/>
      <w:sz w:val="24"/>
      <w:szCs w:val="24"/>
      <w:lang w:eastAsia="ar-SA"/>
    </w:rPr>
  </w:style>
  <w:style w:type="paragraph" w:customStyle="1" w:styleId="Indeks">
    <w:name w:val="Indeks"/>
    <w:basedOn w:val="Normalny"/>
    <w:uiPriority w:val="99"/>
    <w:rsid w:val="0013116A"/>
    <w:pPr>
      <w:widowControl w:val="0"/>
      <w:suppressLineNumbers/>
      <w:suppressAutoHyphens/>
      <w:textAlignment w:val="baseline"/>
    </w:pPr>
    <w:rPr>
      <w:rFonts w:eastAsia="SimSun" w:cs="Mangal"/>
      <w:kern w:val="1"/>
      <w:lang w:eastAsia="ar-SA"/>
    </w:rPr>
  </w:style>
  <w:style w:type="paragraph" w:customStyle="1" w:styleId="Heading">
    <w:name w:val="Heading"/>
    <w:basedOn w:val="Standard"/>
    <w:next w:val="Textbody"/>
    <w:uiPriority w:val="99"/>
    <w:rsid w:val="0013116A"/>
    <w:pPr>
      <w:keepNext/>
      <w:spacing w:before="240" w:after="120"/>
    </w:pPr>
    <w:rPr>
      <w:rFonts w:ascii="Liberation Sans" w:eastAsia="Microsoft YaHei" w:hAnsi="Liberation Sans" w:cs="Mangal"/>
      <w:sz w:val="28"/>
      <w:szCs w:val="28"/>
    </w:rPr>
  </w:style>
  <w:style w:type="paragraph" w:customStyle="1" w:styleId="Legenda1">
    <w:name w:val="Legenda1"/>
    <w:basedOn w:val="Standard"/>
    <w:uiPriority w:val="99"/>
    <w:rsid w:val="0013116A"/>
    <w:pPr>
      <w:suppressLineNumbers/>
      <w:spacing w:before="120" w:after="120"/>
    </w:pPr>
    <w:rPr>
      <w:rFonts w:cs="Mangal"/>
      <w:i/>
      <w:iCs/>
      <w:sz w:val="24"/>
      <w:szCs w:val="24"/>
    </w:rPr>
  </w:style>
  <w:style w:type="paragraph" w:customStyle="1" w:styleId="Index">
    <w:name w:val="Index"/>
    <w:basedOn w:val="Standard"/>
    <w:uiPriority w:val="99"/>
    <w:rsid w:val="0013116A"/>
    <w:pPr>
      <w:suppressLineNumbers/>
    </w:pPr>
    <w:rPr>
      <w:rFonts w:cs="Mangal"/>
      <w:sz w:val="24"/>
    </w:rPr>
  </w:style>
  <w:style w:type="paragraph" w:customStyle="1" w:styleId="Tekstkomentarza1">
    <w:name w:val="Tekst komentarza1"/>
    <w:basedOn w:val="Standard"/>
    <w:uiPriority w:val="99"/>
    <w:rsid w:val="0013116A"/>
    <w:pPr>
      <w:spacing w:line="240" w:lineRule="auto"/>
    </w:pPr>
    <w:rPr>
      <w:sz w:val="20"/>
      <w:szCs w:val="20"/>
    </w:rPr>
  </w:style>
  <w:style w:type="paragraph" w:styleId="Poprawka">
    <w:name w:val="Revision"/>
    <w:uiPriority w:val="99"/>
    <w:rsid w:val="0013116A"/>
    <w:pPr>
      <w:suppressAutoHyphens/>
      <w:textAlignment w:val="baseline"/>
    </w:pPr>
    <w:rPr>
      <w:rFonts w:eastAsia="SimSun" w:cs="Calibri"/>
      <w:kern w:val="1"/>
      <w:sz w:val="22"/>
      <w:szCs w:val="22"/>
      <w:lang w:eastAsia="ar-SA"/>
    </w:rPr>
  </w:style>
  <w:style w:type="paragraph" w:customStyle="1" w:styleId="Style10">
    <w:name w:val="Style10"/>
    <w:basedOn w:val="Normalny"/>
    <w:uiPriority w:val="99"/>
    <w:rsid w:val="0013116A"/>
    <w:pPr>
      <w:widowControl w:val="0"/>
      <w:autoSpaceDE w:val="0"/>
      <w:spacing w:after="0" w:line="196" w:lineRule="exact"/>
      <w:ind w:hanging="422"/>
      <w:jc w:val="both"/>
    </w:pPr>
    <w:rPr>
      <w:rFonts w:ascii="Century Gothic" w:eastAsia="Times New Roman" w:hAnsi="Century Gothic"/>
      <w:kern w:val="1"/>
      <w:sz w:val="24"/>
      <w:szCs w:val="24"/>
      <w:lang w:eastAsia="ar-SA"/>
    </w:rPr>
  </w:style>
  <w:style w:type="paragraph" w:styleId="Tytu">
    <w:name w:val="Title"/>
    <w:basedOn w:val="Normalny"/>
    <w:next w:val="Podtytu"/>
    <w:link w:val="TytuZnak"/>
    <w:qFormat/>
    <w:rsid w:val="0013116A"/>
    <w:pPr>
      <w:suppressAutoHyphens/>
      <w:spacing w:after="0" w:line="240" w:lineRule="auto"/>
      <w:jc w:val="center"/>
    </w:pPr>
    <w:rPr>
      <w:rFonts w:ascii="Times New Roman" w:eastAsia="Times New Roman" w:hAnsi="Times New Roman"/>
      <w:b/>
      <w:bCs/>
      <w:sz w:val="28"/>
      <w:szCs w:val="24"/>
      <w:lang w:eastAsia="ar-SA"/>
    </w:rPr>
  </w:style>
  <w:style w:type="paragraph" w:styleId="Podtytu">
    <w:name w:val="Subtitle"/>
    <w:basedOn w:val="Normalny"/>
    <w:next w:val="Normalny"/>
    <w:link w:val="PodtytuZnak"/>
    <w:qFormat/>
    <w:rsid w:val="0013116A"/>
    <w:pPr>
      <w:widowControl w:val="0"/>
      <w:numPr>
        <w:ilvl w:val="1"/>
      </w:numPr>
      <w:suppressAutoHyphens/>
      <w:spacing w:after="160"/>
      <w:textAlignment w:val="baseline"/>
    </w:pPr>
    <w:rPr>
      <w:rFonts w:asciiTheme="minorHAnsi" w:eastAsiaTheme="minorEastAsia" w:hAnsiTheme="minorHAnsi" w:cstheme="minorBidi"/>
      <w:color w:val="5A5A5A" w:themeColor="text1" w:themeTint="A5"/>
      <w:spacing w:val="15"/>
      <w:kern w:val="1"/>
      <w:lang w:eastAsia="ar-SA"/>
    </w:rPr>
  </w:style>
  <w:style w:type="character" w:customStyle="1" w:styleId="PodtytuZnak">
    <w:name w:val="Podtytuł Znak"/>
    <w:basedOn w:val="Domylnaczcionkaakapitu"/>
    <w:link w:val="Podtytu"/>
    <w:rsid w:val="0013116A"/>
    <w:rPr>
      <w:rFonts w:asciiTheme="minorHAnsi" w:eastAsiaTheme="minorEastAsia" w:hAnsiTheme="minorHAnsi" w:cstheme="minorBidi"/>
      <w:color w:val="5A5A5A" w:themeColor="text1" w:themeTint="A5"/>
      <w:spacing w:val="15"/>
      <w:kern w:val="1"/>
      <w:sz w:val="22"/>
      <w:szCs w:val="22"/>
      <w:lang w:eastAsia="ar-SA"/>
    </w:rPr>
  </w:style>
  <w:style w:type="character" w:customStyle="1" w:styleId="TytuZnak">
    <w:name w:val="Tytuł Znak"/>
    <w:basedOn w:val="Domylnaczcionkaakapitu"/>
    <w:link w:val="Tytu"/>
    <w:rsid w:val="0013116A"/>
    <w:rPr>
      <w:rFonts w:ascii="Times New Roman" w:eastAsia="Times New Roman" w:hAnsi="Times New Roman"/>
      <w:b/>
      <w:bCs/>
      <w:sz w:val="28"/>
      <w:szCs w:val="24"/>
      <w:lang w:eastAsia="ar-SA"/>
    </w:rPr>
  </w:style>
  <w:style w:type="paragraph" w:customStyle="1" w:styleId="Zal-text">
    <w:name w:val="Zal-text"/>
    <w:basedOn w:val="Normalny"/>
    <w:uiPriority w:val="99"/>
    <w:rsid w:val="0013116A"/>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character" w:customStyle="1" w:styleId="ND">
    <w:name w:val="ND"/>
    <w:uiPriority w:val="99"/>
    <w:rsid w:val="0013116A"/>
  </w:style>
  <w:style w:type="paragraph" w:customStyle="1" w:styleId="zalbold-centr">
    <w:name w:val="zal bold-centr"/>
    <w:basedOn w:val="Normalny"/>
    <w:uiPriority w:val="99"/>
    <w:rsid w:val="0013116A"/>
    <w:pPr>
      <w:widowControl w:val="0"/>
      <w:suppressAutoHyphens/>
      <w:autoSpaceDE w:val="0"/>
      <w:autoSpaceDN w:val="0"/>
      <w:adjustRightInd w:val="0"/>
      <w:spacing w:before="283" w:after="142" w:line="280" w:lineRule="atLeast"/>
      <w:jc w:val="center"/>
      <w:textAlignment w:val="center"/>
    </w:pPr>
    <w:rPr>
      <w:rFonts w:ascii="MyriadPro-Bold" w:eastAsia="Times New Roman" w:hAnsi="MyriadPro-Bold" w:cs="MyriadPro-Bold"/>
      <w:b/>
      <w:bCs/>
      <w:color w:val="000000"/>
      <w:lang w:eastAsia="pl-PL"/>
    </w:rPr>
  </w:style>
  <w:style w:type="character" w:customStyle="1" w:styleId="B">
    <w:name w:val="B"/>
    <w:uiPriority w:val="99"/>
    <w:rsid w:val="0013116A"/>
    <w:rPr>
      <w:b/>
    </w:rPr>
  </w:style>
  <w:style w:type="paragraph" w:customStyle="1" w:styleId="Lista1">
    <w:name w:val="Lista1"/>
    <w:basedOn w:val="Normalny"/>
    <w:rsid w:val="0013116A"/>
    <w:pPr>
      <w:widowControl w:val="0"/>
      <w:suppressAutoHyphens/>
      <w:spacing w:after="0" w:line="240" w:lineRule="auto"/>
      <w:ind w:left="709" w:hanging="425"/>
      <w:jc w:val="both"/>
    </w:pPr>
    <w:rPr>
      <w:rFonts w:ascii="Times New Roman" w:eastAsia="Times New Roman" w:hAnsi="Times New Roman"/>
      <w:sz w:val="24"/>
      <w:szCs w:val="20"/>
      <w:lang w:eastAsia="pl-PL"/>
    </w:rPr>
  </w:style>
  <w:style w:type="paragraph" w:customStyle="1" w:styleId="Zal-text-punkt">
    <w:name w:val="Zal-text-punkt"/>
    <w:basedOn w:val="Normalny"/>
    <w:uiPriority w:val="99"/>
    <w:rsid w:val="0013116A"/>
    <w:pPr>
      <w:widowControl w:val="0"/>
      <w:tabs>
        <w:tab w:val="left" w:pos="567"/>
      </w:tabs>
      <w:autoSpaceDE w:val="0"/>
      <w:autoSpaceDN w:val="0"/>
      <w:adjustRightInd w:val="0"/>
      <w:spacing w:before="57" w:after="45" w:line="280" w:lineRule="atLeast"/>
      <w:ind w:left="340" w:right="57" w:hanging="283"/>
      <w:jc w:val="both"/>
      <w:textAlignment w:val="center"/>
    </w:pPr>
    <w:rPr>
      <w:rFonts w:ascii="MyriadPro-Regular" w:eastAsia="Times New Roman" w:hAnsi="MyriadPro-Regular" w:cs="MyriadPro-Regular"/>
      <w:color w:val="000000"/>
      <w:lang w:eastAsia="pl-PL"/>
    </w:rPr>
  </w:style>
  <w:style w:type="character" w:customStyle="1" w:styleId="Pole">
    <w:name w:val="Pole"/>
    <w:uiPriority w:val="99"/>
    <w:rsid w:val="0013116A"/>
    <w:rPr>
      <w:rFonts w:ascii="Times New Roman" w:hAnsi="Times New Roman"/>
      <w:bdr w:val="double" w:sz="4" w:space="0" w:color="auto"/>
    </w:rPr>
  </w:style>
  <w:style w:type="paragraph" w:styleId="Nagwekspisutreci">
    <w:name w:val="TOC Heading"/>
    <w:basedOn w:val="Nagwek1"/>
    <w:next w:val="Normalny"/>
    <w:uiPriority w:val="39"/>
    <w:unhideWhenUsed/>
    <w:qFormat/>
    <w:rsid w:val="0013116A"/>
    <w:pPr>
      <w:tabs>
        <w:tab w:val="clear" w:pos="0"/>
      </w:tabs>
      <w:suppressAutoHyphens w:val="0"/>
      <w:spacing w:before="240" w:line="259" w:lineRule="auto"/>
      <w:ind w:left="0" w:firstLine="0"/>
      <w:textAlignment w:val="auto"/>
      <w:outlineLvl w:val="9"/>
    </w:pPr>
    <w:rPr>
      <w:rFonts w:asciiTheme="majorHAnsi" w:eastAsiaTheme="majorEastAsia" w:hAnsiTheme="majorHAnsi" w:cstheme="majorBidi"/>
      <w:b w:val="0"/>
      <w:bCs w:val="0"/>
      <w:color w:val="2E74B5" w:themeColor="accent1" w:themeShade="BF"/>
      <w:kern w:val="0"/>
      <w:sz w:val="32"/>
      <w:szCs w:val="32"/>
      <w:lang w:eastAsia="pl-PL"/>
    </w:rPr>
  </w:style>
  <w:style w:type="paragraph" w:styleId="Spistreci1">
    <w:name w:val="toc 1"/>
    <w:basedOn w:val="Normalny"/>
    <w:next w:val="Normalny"/>
    <w:autoRedefine/>
    <w:uiPriority w:val="39"/>
    <w:rsid w:val="0013116A"/>
    <w:pPr>
      <w:widowControl w:val="0"/>
      <w:tabs>
        <w:tab w:val="right" w:leader="dot" w:pos="8778"/>
      </w:tabs>
      <w:suppressAutoHyphens/>
      <w:spacing w:after="0"/>
      <w:textAlignment w:val="baseline"/>
    </w:pPr>
    <w:rPr>
      <w:rFonts w:eastAsia="SimSun" w:cs="Calibri"/>
      <w:kern w:val="1"/>
      <w:lang w:eastAsia="ar-SA"/>
    </w:rPr>
  </w:style>
  <w:style w:type="paragraph" w:styleId="Spistreci2">
    <w:name w:val="toc 2"/>
    <w:basedOn w:val="Normalny"/>
    <w:next w:val="Normalny"/>
    <w:autoRedefine/>
    <w:uiPriority w:val="39"/>
    <w:unhideWhenUsed/>
    <w:rsid w:val="0013116A"/>
    <w:pPr>
      <w:tabs>
        <w:tab w:val="right" w:leader="dot" w:pos="8778"/>
      </w:tabs>
      <w:spacing w:after="0"/>
    </w:pPr>
    <w:rPr>
      <w:rFonts w:asciiTheme="minorHAnsi" w:eastAsiaTheme="minorEastAsia" w:hAnsiTheme="minorHAnsi"/>
      <w:lang w:eastAsia="pl-PL"/>
    </w:rPr>
  </w:style>
  <w:style w:type="paragraph" w:styleId="Spistreci3">
    <w:name w:val="toc 3"/>
    <w:basedOn w:val="Normalny"/>
    <w:next w:val="Normalny"/>
    <w:autoRedefine/>
    <w:uiPriority w:val="39"/>
    <w:unhideWhenUsed/>
    <w:rsid w:val="0013116A"/>
    <w:pPr>
      <w:spacing w:after="100" w:line="259" w:lineRule="auto"/>
      <w:ind w:left="440"/>
    </w:pPr>
    <w:rPr>
      <w:rFonts w:asciiTheme="minorHAnsi" w:eastAsiaTheme="minorEastAsia" w:hAnsiTheme="minorHAnsi"/>
      <w:lang w:eastAsia="pl-PL"/>
    </w:rPr>
  </w:style>
  <w:style w:type="character" w:customStyle="1" w:styleId="alb-s">
    <w:name w:val="a_lb-s"/>
    <w:basedOn w:val="Domylnaczcionkaakapitu"/>
    <w:rsid w:val="0013116A"/>
  </w:style>
  <w:style w:type="paragraph" w:customStyle="1" w:styleId="text-justify">
    <w:name w:val="text-justify"/>
    <w:basedOn w:val="Normalny"/>
    <w:rsid w:val="0013116A"/>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808492">
      <w:bodyDiv w:val="1"/>
      <w:marLeft w:val="0"/>
      <w:marRight w:val="0"/>
      <w:marTop w:val="0"/>
      <w:marBottom w:val="0"/>
      <w:divBdr>
        <w:top w:val="none" w:sz="0" w:space="0" w:color="auto"/>
        <w:left w:val="none" w:sz="0" w:space="0" w:color="auto"/>
        <w:bottom w:val="none" w:sz="0" w:space="0" w:color="auto"/>
        <w:right w:val="none" w:sz="0" w:space="0" w:color="auto"/>
      </w:divBdr>
    </w:div>
    <w:div w:id="684289542">
      <w:bodyDiv w:val="1"/>
      <w:marLeft w:val="0"/>
      <w:marRight w:val="0"/>
      <w:marTop w:val="0"/>
      <w:marBottom w:val="0"/>
      <w:divBdr>
        <w:top w:val="none" w:sz="0" w:space="0" w:color="auto"/>
        <w:left w:val="none" w:sz="0" w:space="0" w:color="auto"/>
        <w:bottom w:val="none" w:sz="0" w:space="0" w:color="auto"/>
        <w:right w:val="none" w:sz="0" w:space="0" w:color="auto"/>
      </w:divBdr>
    </w:div>
    <w:div w:id="974262769">
      <w:bodyDiv w:val="1"/>
      <w:marLeft w:val="0"/>
      <w:marRight w:val="0"/>
      <w:marTop w:val="0"/>
      <w:marBottom w:val="0"/>
      <w:divBdr>
        <w:top w:val="none" w:sz="0" w:space="0" w:color="auto"/>
        <w:left w:val="none" w:sz="0" w:space="0" w:color="auto"/>
        <w:bottom w:val="none" w:sz="0" w:space="0" w:color="auto"/>
        <w:right w:val="none" w:sz="0" w:space="0" w:color="auto"/>
      </w:divBdr>
    </w:div>
    <w:div w:id="1078555945">
      <w:bodyDiv w:val="1"/>
      <w:marLeft w:val="0"/>
      <w:marRight w:val="0"/>
      <w:marTop w:val="0"/>
      <w:marBottom w:val="0"/>
      <w:divBdr>
        <w:top w:val="none" w:sz="0" w:space="0" w:color="auto"/>
        <w:left w:val="none" w:sz="0" w:space="0" w:color="auto"/>
        <w:bottom w:val="none" w:sz="0" w:space="0" w:color="auto"/>
        <w:right w:val="none" w:sz="0" w:space="0" w:color="auto"/>
      </w:divBdr>
    </w:div>
    <w:div w:id="1549801156">
      <w:bodyDiv w:val="1"/>
      <w:marLeft w:val="0"/>
      <w:marRight w:val="0"/>
      <w:marTop w:val="0"/>
      <w:marBottom w:val="0"/>
      <w:divBdr>
        <w:top w:val="none" w:sz="0" w:space="0" w:color="auto"/>
        <w:left w:val="none" w:sz="0" w:space="0" w:color="auto"/>
        <w:bottom w:val="none" w:sz="0" w:space="0" w:color="auto"/>
        <w:right w:val="none" w:sz="0" w:space="0" w:color="auto"/>
      </w:divBdr>
    </w:div>
    <w:div w:id="1581983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k_jastrzebie_zdroj@sw.gov.pl" TargetMode="External"/><Relationship Id="rId13" Type="http://schemas.openxmlformats.org/officeDocument/2006/relationships/hyperlink" Target="https://www.biznes.gov.pl/pl/firma/inwestycje-budowlane/chce-zbudowac-hotel/proc_565-zawiadomienie-o-zakonczeniu-budowy"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iod_zk_jastrzebie_zdroj@sw.gov.pl"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s://ezamowienia.gov.pl/mp-client/tenders/ocds-148610-dfd8d309-99cd-420b-b0ed-6d0084e15d5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zysztof.niczek@sw.gov.pl"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hyperlink" Target="mailto:zp_jastrzebie_zdroj@sw.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mp-client/tenders/ocds-148610-dfd8d309-99cd-420b-b0ed-6d0084e15d50" TargetMode="External"/><Relationship Id="rId14" Type="http://schemas.openxmlformats.org/officeDocument/2006/relationships/hyperlink" Target="mailto:iod_zk_jastrzebie_zdroj@sw.gov.pl"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1E9AD-927A-45AA-9EA7-10BDB707E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40</Pages>
  <Words>11819</Words>
  <Characters>89832</Characters>
  <Application>Microsoft Office Word</Application>
  <DocSecurity>0</DocSecurity>
  <Lines>1137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101622</CharactersWithSpaces>
  <SharedDoc>false</SharedDoc>
  <HLinks>
    <vt:vector size="36" baseType="variant">
      <vt:variant>
        <vt:i4>3145844</vt:i4>
      </vt:variant>
      <vt:variant>
        <vt:i4>18</vt:i4>
      </vt:variant>
      <vt:variant>
        <vt:i4>0</vt:i4>
      </vt:variant>
      <vt:variant>
        <vt:i4>5</vt:i4>
      </vt:variant>
      <vt:variant>
        <vt:lpwstr>mailto:iod_zk_jastrzebie_zdroj@sw.gov.pl</vt:lpwstr>
      </vt:variant>
      <vt:variant>
        <vt:lpwstr/>
      </vt:variant>
      <vt:variant>
        <vt:i4>2949123</vt:i4>
      </vt:variant>
      <vt:variant>
        <vt:i4>12</vt:i4>
      </vt:variant>
      <vt:variant>
        <vt:i4>0</vt:i4>
      </vt:variant>
      <vt:variant>
        <vt:i4>5</vt:i4>
      </vt:variant>
      <vt:variant>
        <vt:lpwstr>mailto:pawel.wcislo@sw.gov.pl</vt:lpwstr>
      </vt:variant>
      <vt:variant>
        <vt:lpwstr/>
      </vt:variant>
      <vt:variant>
        <vt:i4>2883614</vt:i4>
      </vt:variant>
      <vt:variant>
        <vt:i4>9</vt:i4>
      </vt:variant>
      <vt:variant>
        <vt:i4>0</vt:i4>
      </vt:variant>
      <vt:variant>
        <vt:i4>5</vt:i4>
      </vt:variant>
      <vt:variant>
        <vt:lpwstr>mailto:krzysztof.niczek@sw.gov.pl</vt:lpwstr>
      </vt:variant>
      <vt:variant>
        <vt:lpwstr/>
      </vt:variant>
      <vt:variant>
        <vt:i4>6553642</vt:i4>
      </vt:variant>
      <vt:variant>
        <vt:i4>6</vt:i4>
      </vt:variant>
      <vt:variant>
        <vt:i4>0</vt:i4>
      </vt:variant>
      <vt:variant>
        <vt:i4>5</vt:i4>
      </vt:variant>
      <vt:variant>
        <vt:lpwstr>https://epuap.gov.pl/wps/portal</vt:lpwstr>
      </vt:variant>
      <vt:variant>
        <vt:lpwstr/>
      </vt:variant>
      <vt:variant>
        <vt:i4>2424958</vt:i4>
      </vt:variant>
      <vt:variant>
        <vt:i4>3</vt:i4>
      </vt:variant>
      <vt:variant>
        <vt:i4>0</vt:i4>
      </vt:variant>
      <vt:variant>
        <vt:i4>5</vt:i4>
      </vt:variant>
      <vt:variant>
        <vt:lpwstr>https://mini.portal.uzp.gov.pl/</vt:lpwstr>
      </vt:variant>
      <vt:variant>
        <vt:lpwstr/>
      </vt:variant>
      <vt:variant>
        <vt:i4>3997764</vt:i4>
      </vt:variant>
      <vt:variant>
        <vt:i4>0</vt:i4>
      </vt:variant>
      <vt:variant>
        <vt:i4>0</vt:i4>
      </vt:variant>
      <vt:variant>
        <vt:i4>5</vt:i4>
      </vt:variant>
      <vt:variant>
        <vt:lpwstr>mailto:zk_jastrzebie_zdroj@sw.gov.pl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dc:creator>
  <cp:keywords/>
  <cp:lastModifiedBy>Krzysztof Niczek</cp:lastModifiedBy>
  <cp:revision>13</cp:revision>
  <cp:lastPrinted>2025-05-29T10:12:00Z</cp:lastPrinted>
  <dcterms:created xsi:type="dcterms:W3CDTF">2025-05-28T08:49:00Z</dcterms:created>
  <dcterms:modified xsi:type="dcterms:W3CDTF">2025-05-29T11:14:00Z</dcterms:modified>
</cp:coreProperties>
</file>