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771A5C" w:rsidRPr="00771A5C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Remont istniejącego boiska oraz zagospodarowania miejsca do grillowania przy ul </w:t>
      </w:r>
      <w:proofErr w:type="spellStart"/>
      <w:r w:rsidR="00771A5C" w:rsidRPr="00771A5C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Morasko</w:t>
      </w:r>
      <w:proofErr w:type="spellEnd"/>
      <w:r w:rsidR="00771A5C" w:rsidRPr="00771A5C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w Poznaniu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901" w:rsidRDefault="009C2901">
      <w:r>
        <w:separator/>
      </w:r>
    </w:p>
  </w:endnote>
  <w:endnote w:type="continuationSeparator" w:id="0">
    <w:p w:rsidR="009C2901" w:rsidRDefault="009C2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D7C" w:rsidRDefault="00F24D7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D7C" w:rsidRDefault="00F24D7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D7C" w:rsidRDefault="00F24D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901" w:rsidRDefault="009C2901">
      <w:r>
        <w:separator/>
      </w:r>
    </w:p>
  </w:footnote>
  <w:footnote w:type="continuationSeparator" w:id="0">
    <w:p w:rsidR="009C2901" w:rsidRDefault="009C2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D7C" w:rsidRDefault="00F24D7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6F002D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6F002D">
      <w:rPr>
        <w:rFonts w:ascii="Arial" w:hAnsi="Arial" w:cs="Arial"/>
        <w:sz w:val="16"/>
        <w:szCs w:val="16"/>
      </w:rPr>
      <w:t xml:space="preserve">Oznaczenie sprawy: </w:t>
    </w:r>
    <w:r w:rsidR="00F24D7C">
      <w:rPr>
        <w:rFonts w:ascii="Arial" w:hAnsi="Arial" w:cs="Arial"/>
        <w:bCs/>
        <w:iCs/>
        <w:sz w:val="16"/>
        <w:szCs w:val="16"/>
      </w:rPr>
      <w:t>ZZM.ZP/252--25</w:t>
    </w:r>
    <w:bookmarkStart w:id="0" w:name="_GoBack"/>
    <w:bookmarkEnd w:id="0"/>
    <w:r w:rsidR="005D61EA" w:rsidRPr="005D61EA">
      <w:rPr>
        <w:rFonts w:ascii="Arial" w:hAnsi="Arial" w:cs="Arial"/>
        <w:bCs/>
        <w:iCs/>
        <w:sz w:val="16"/>
        <w:szCs w:val="16"/>
      </w:rPr>
      <w:t>/202</w:t>
    </w:r>
    <w:r w:rsidR="007F6D7D">
      <w:rPr>
        <w:rFonts w:ascii="Arial" w:hAnsi="Arial" w:cs="Arial"/>
        <w:bCs/>
        <w:iCs/>
        <w:sz w:val="16"/>
        <w:szCs w:val="16"/>
      </w:rPr>
      <w:t>5</w:t>
    </w:r>
    <w:r w:rsidR="005D61EA" w:rsidRPr="005D61EA">
      <w:rPr>
        <w:rFonts w:ascii="Arial" w:hAnsi="Arial" w:cs="Arial"/>
        <w:bCs/>
        <w:iCs/>
        <w:sz w:val="16"/>
        <w:szCs w:val="16"/>
      </w:rPr>
      <w:t>P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10772E">
      <w:rPr>
        <w:rFonts w:ascii="Arial" w:hAnsi="Arial" w:cs="Arial"/>
        <w:sz w:val="16"/>
        <w:szCs w:val="16"/>
      </w:rPr>
      <w:t>7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D7C" w:rsidRDefault="00F24D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05AD0"/>
    <w:rsid w:val="00017295"/>
    <w:rsid w:val="00026AA1"/>
    <w:rsid w:val="00027D27"/>
    <w:rsid w:val="000353A5"/>
    <w:rsid w:val="0004109E"/>
    <w:rsid w:val="00052892"/>
    <w:rsid w:val="00057368"/>
    <w:rsid w:val="0005799C"/>
    <w:rsid w:val="0006132D"/>
    <w:rsid w:val="00061EE3"/>
    <w:rsid w:val="00077D6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0F156F"/>
    <w:rsid w:val="0010772E"/>
    <w:rsid w:val="001225B3"/>
    <w:rsid w:val="00123112"/>
    <w:rsid w:val="00127CAF"/>
    <w:rsid w:val="00132AB7"/>
    <w:rsid w:val="001368BB"/>
    <w:rsid w:val="00136935"/>
    <w:rsid w:val="00141940"/>
    <w:rsid w:val="00151255"/>
    <w:rsid w:val="00151D42"/>
    <w:rsid w:val="001554F3"/>
    <w:rsid w:val="00162679"/>
    <w:rsid w:val="001662E5"/>
    <w:rsid w:val="00167848"/>
    <w:rsid w:val="001717CA"/>
    <w:rsid w:val="0017462F"/>
    <w:rsid w:val="00176648"/>
    <w:rsid w:val="001842B1"/>
    <w:rsid w:val="00184345"/>
    <w:rsid w:val="0019540A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33A1F"/>
    <w:rsid w:val="0024286A"/>
    <w:rsid w:val="0024457B"/>
    <w:rsid w:val="00244D5C"/>
    <w:rsid w:val="002470AC"/>
    <w:rsid w:val="00253CE4"/>
    <w:rsid w:val="002571E9"/>
    <w:rsid w:val="00261689"/>
    <w:rsid w:val="002702EC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90C96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BAD"/>
    <w:rsid w:val="00457C09"/>
    <w:rsid w:val="004637C0"/>
    <w:rsid w:val="00466662"/>
    <w:rsid w:val="004744EF"/>
    <w:rsid w:val="00481778"/>
    <w:rsid w:val="00484031"/>
    <w:rsid w:val="004972EC"/>
    <w:rsid w:val="00497471"/>
    <w:rsid w:val="004B13D9"/>
    <w:rsid w:val="004B3D82"/>
    <w:rsid w:val="004B3DE1"/>
    <w:rsid w:val="004C54A8"/>
    <w:rsid w:val="004D599A"/>
    <w:rsid w:val="004D698A"/>
    <w:rsid w:val="004F14D2"/>
    <w:rsid w:val="004F67A9"/>
    <w:rsid w:val="00503A35"/>
    <w:rsid w:val="0050570F"/>
    <w:rsid w:val="00506172"/>
    <w:rsid w:val="00514CDD"/>
    <w:rsid w:val="00520B18"/>
    <w:rsid w:val="00522C21"/>
    <w:rsid w:val="00534420"/>
    <w:rsid w:val="00536096"/>
    <w:rsid w:val="005410E9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D61EA"/>
    <w:rsid w:val="005E7196"/>
    <w:rsid w:val="005E7560"/>
    <w:rsid w:val="005F70A6"/>
    <w:rsid w:val="00602964"/>
    <w:rsid w:val="00604CDF"/>
    <w:rsid w:val="00614BB9"/>
    <w:rsid w:val="00627C63"/>
    <w:rsid w:val="006308B2"/>
    <w:rsid w:val="006407A5"/>
    <w:rsid w:val="006425F4"/>
    <w:rsid w:val="00644EF2"/>
    <w:rsid w:val="00657899"/>
    <w:rsid w:val="00674A3F"/>
    <w:rsid w:val="0067569E"/>
    <w:rsid w:val="00677913"/>
    <w:rsid w:val="00677D56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02D"/>
    <w:rsid w:val="006F0D7D"/>
    <w:rsid w:val="00700F3C"/>
    <w:rsid w:val="00705831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71A5C"/>
    <w:rsid w:val="0078494E"/>
    <w:rsid w:val="00784BFC"/>
    <w:rsid w:val="00797CC1"/>
    <w:rsid w:val="007B0A87"/>
    <w:rsid w:val="007B6BA6"/>
    <w:rsid w:val="007C03A3"/>
    <w:rsid w:val="007C3A8C"/>
    <w:rsid w:val="007D6465"/>
    <w:rsid w:val="007E4B60"/>
    <w:rsid w:val="007F01E5"/>
    <w:rsid w:val="007F6D7D"/>
    <w:rsid w:val="008029DF"/>
    <w:rsid w:val="00802C6C"/>
    <w:rsid w:val="00806B7A"/>
    <w:rsid w:val="00811AFD"/>
    <w:rsid w:val="00812F62"/>
    <w:rsid w:val="00817B86"/>
    <w:rsid w:val="00826B3D"/>
    <w:rsid w:val="008302D4"/>
    <w:rsid w:val="008320F7"/>
    <w:rsid w:val="0083240B"/>
    <w:rsid w:val="0083435B"/>
    <w:rsid w:val="008431A4"/>
    <w:rsid w:val="00844F4B"/>
    <w:rsid w:val="00860AB1"/>
    <w:rsid w:val="00861036"/>
    <w:rsid w:val="00864704"/>
    <w:rsid w:val="00870F0B"/>
    <w:rsid w:val="008711FE"/>
    <w:rsid w:val="008763FD"/>
    <w:rsid w:val="00882EDD"/>
    <w:rsid w:val="008947D3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04AA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C2901"/>
    <w:rsid w:val="009E38B4"/>
    <w:rsid w:val="009E6CB8"/>
    <w:rsid w:val="009F0605"/>
    <w:rsid w:val="009F48CC"/>
    <w:rsid w:val="009F5755"/>
    <w:rsid w:val="009F66C2"/>
    <w:rsid w:val="00A0140A"/>
    <w:rsid w:val="00A07621"/>
    <w:rsid w:val="00A11F2F"/>
    <w:rsid w:val="00A13222"/>
    <w:rsid w:val="00A14E4A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4097"/>
    <w:rsid w:val="00B15524"/>
    <w:rsid w:val="00B15E91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08D1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011E0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55A72"/>
    <w:rsid w:val="00C67C2A"/>
    <w:rsid w:val="00C77418"/>
    <w:rsid w:val="00C80337"/>
    <w:rsid w:val="00C85C1E"/>
    <w:rsid w:val="00C97572"/>
    <w:rsid w:val="00C97998"/>
    <w:rsid w:val="00CA2F55"/>
    <w:rsid w:val="00CB5287"/>
    <w:rsid w:val="00CC3F49"/>
    <w:rsid w:val="00CD3FBE"/>
    <w:rsid w:val="00CE0C09"/>
    <w:rsid w:val="00CF1D96"/>
    <w:rsid w:val="00CF20E5"/>
    <w:rsid w:val="00D23537"/>
    <w:rsid w:val="00D2511B"/>
    <w:rsid w:val="00D47BA2"/>
    <w:rsid w:val="00D55012"/>
    <w:rsid w:val="00D72321"/>
    <w:rsid w:val="00D83921"/>
    <w:rsid w:val="00D8727E"/>
    <w:rsid w:val="00D8746B"/>
    <w:rsid w:val="00DA4688"/>
    <w:rsid w:val="00DA588C"/>
    <w:rsid w:val="00DB60DD"/>
    <w:rsid w:val="00DC7003"/>
    <w:rsid w:val="00DE0D0F"/>
    <w:rsid w:val="00DE187B"/>
    <w:rsid w:val="00DE56F2"/>
    <w:rsid w:val="00DF41B6"/>
    <w:rsid w:val="00E003AE"/>
    <w:rsid w:val="00E1189F"/>
    <w:rsid w:val="00E133E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81AF0"/>
    <w:rsid w:val="00E87408"/>
    <w:rsid w:val="00E90F21"/>
    <w:rsid w:val="00E967C6"/>
    <w:rsid w:val="00EA1AE4"/>
    <w:rsid w:val="00EA53AE"/>
    <w:rsid w:val="00EB4575"/>
    <w:rsid w:val="00EC3D58"/>
    <w:rsid w:val="00ED2057"/>
    <w:rsid w:val="00ED4BF9"/>
    <w:rsid w:val="00ED4CBA"/>
    <w:rsid w:val="00EE3344"/>
    <w:rsid w:val="00EE5944"/>
    <w:rsid w:val="00EF6B4B"/>
    <w:rsid w:val="00F06435"/>
    <w:rsid w:val="00F20F64"/>
    <w:rsid w:val="00F24D7C"/>
    <w:rsid w:val="00F253D0"/>
    <w:rsid w:val="00F274EF"/>
    <w:rsid w:val="00F3123E"/>
    <w:rsid w:val="00F32A31"/>
    <w:rsid w:val="00F53D7B"/>
    <w:rsid w:val="00F614A9"/>
    <w:rsid w:val="00F62A5B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A7992"/>
    <w:rsid w:val="00FB40C3"/>
    <w:rsid w:val="00FB6E8F"/>
    <w:rsid w:val="00FC4A8E"/>
    <w:rsid w:val="00FE5880"/>
    <w:rsid w:val="00FF253D"/>
    <w:rsid w:val="00FF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39</cp:revision>
  <cp:lastPrinted>2014-10-16T09:10:00Z</cp:lastPrinted>
  <dcterms:created xsi:type="dcterms:W3CDTF">2022-06-27T08:08:00Z</dcterms:created>
  <dcterms:modified xsi:type="dcterms:W3CDTF">2025-05-26T12:15:00Z</dcterms:modified>
</cp:coreProperties>
</file>