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8276" w14:textId="77777777" w:rsidR="000F0395" w:rsidRPr="00367731" w:rsidRDefault="000C7826" w:rsidP="000C7826">
      <w:pPr>
        <w:widowControl w:val="0"/>
        <w:tabs>
          <w:tab w:val="left" w:pos="6248"/>
          <w:tab w:val="right" w:pos="9782"/>
        </w:tabs>
        <w:autoSpaceDE w:val="0"/>
        <w:jc w:val="right"/>
      </w:pPr>
      <w:r>
        <w:rPr>
          <w:b/>
          <w:bCs/>
        </w:rPr>
        <w:tab/>
      </w:r>
      <w:r w:rsidR="00A24AB0">
        <w:rPr>
          <w:b/>
          <w:bCs/>
        </w:rPr>
        <w:t>Załącznik nr 1</w:t>
      </w:r>
      <w:r w:rsidR="003F6114">
        <w:rPr>
          <w:b/>
          <w:bCs/>
        </w:rPr>
        <w:t xml:space="preserve"> do SWZ</w:t>
      </w:r>
      <w:r w:rsidR="000F0395">
        <w:rPr>
          <w:b/>
          <w:bCs/>
        </w:rPr>
        <w:t xml:space="preserve"> </w:t>
      </w:r>
    </w:p>
    <w:p w14:paraId="65F6C999" w14:textId="77777777" w:rsidR="00A24AB0" w:rsidRDefault="00A24AB0" w:rsidP="000F0395">
      <w:pPr>
        <w:jc w:val="both"/>
      </w:pPr>
    </w:p>
    <w:p w14:paraId="47A0DF87" w14:textId="32C67064" w:rsidR="00A24AB0" w:rsidRDefault="00634FAF" w:rsidP="000F0395">
      <w:pPr>
        <w:jc w:val="both"/>
      </w:pPr>
      <w:r w:rsidRPr="00634FAF">
        <w:t>RPORiI.271.</w:t>
      </w:r>
      <w:r w:rsidR="003B0660">
        <w:t>2</w:t>
      </w:r>
      <w:r w:rsidRPr="00634FAF">
        <w:t>.202</w:t>
      </w:r>
      <w:r w:rsidR="001C08FD">
        <w:t>5</w:t>
      </w:r>
    </w:p>
    <w:p w14:paraId="558518BE" w14:textId="2BB251DF" w:rsidR="0038145A" w:rsidRDefault="0038145A" w:rsidP="000F0395">
      <w:pPr>
        <w:ind w:left="5664" w:firstLine="708"/>
        <w:jc w:val="both"/>
        <w:rPr>
          <w:b/>
          <w:bCs/>
          <w:sz w:val="28"/>
        </w:rPr>
      </w:pPr>
      <w:r w:rsidRPr="0038145A">
        <w:rPr>
          <w:b/>
          <w:bCs/>
          <w:sz w:val="28"/>
        </w:rPr>
        <w:t>Zamawiający:</w:t>
      </w:r>
    </w:p>
    <w:p w14:paraId="4A9144F7" w14:textId="15BED885" w:rsidR="000F0395" w:rsidRDefault="00A24AB0" w:rsidP="000F0395">
      <w:pPr>
        <w:ind w:left="5664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Gmina Ciepielów</w:t>
      </w:r>
    </w:p>
    <w:p w14:paraId="420FA26E" w14:textId="77777777" w:rsidR="000F0395" w:rsidRDefault="00A24AB0" w:rsidP="000F0395">
      <w:pPr>
        <w:ind w:left="5664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ul. Czachowskiego 1</w:t>
      </w:r>
    </w:p>
    <w:p w14:paraId="6CD7229C" w14:textId="77777777" w:rsidR="000F0395" w:rsidRDefault="00A24AB0" w:rsidP="000F0395">
      <w:pPr>
        <w:ind w:left="5664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27-310 Ciepielów</w:t>
      </w:r>
    </w:p>
    <w:p w14:paraId="1457B3E9" w14:textId="77777777" w:rsidR="000F0395" w:rsidRDefault="000F0395" w:rsidP="000F0395">
      <w:pPr>
        <w:ind w:left="5664" w:firstLine="708"/>
        <w:jc w:val="both"/>
        <w:rPr>
          <w:b/>
          <w:sz w:val="28"/>
        </w:rPr>
      </w:pPr>
    </w:p>
    <w:p w14:paraId="2B7020BD" w14:textId="36527999" w:rsidR="00634FAF" w:rsidRPr="00634FAF" w:rsidRDefault="00A24AB0" w:rsidP="00634FAF">
      <w:pPr>
        <w:pStyle w:val="Nagwek9"/>
        <w:numPr>
          <w:ilvl w:val="8"/>
          <w:numId w:val="0"/>
        </w:numPr>
        <w:tabs>
          <w:tab w:val="num" w:pos="1584"/>
        </w:tabs>
        <w:suppressAutoHyphens/>
        <w:ind w:left="1584" w:hanging="1584"/>
        <w:rPr>
          <w:bCs w:val="0"/>
          <w:i w:val="0"/>
          <w:sz w:val="32"/>
          <w:szCs w:val="32"/>
          <w:lang w:val="pl-PL"/>
        </w:rPr>
      </w:pPr>
      <w:r w:rsidRPr="00A24AB0">
        <w:rPr>
          <w:bCs w:val="0"/>
          <w:i w:val="0"/>
          <w:sz w:val="32"/>
          <w:szCs w:val="32"/>
          <w:lang w:val="pl-PL"/>
        </w:rPr>
        <w:t xml:space="preserve">FORMULARZ </w:t>
      </w:r>
      <w:r w:rsidRPr="00A24AB0">
        <w:rPr>
          <w:bCs w:val="0"/>
          <w:i w:val="0"/>
          <w:sz w:val="32"/>
          <w:szCs w:val="32"/>
        </w:rPr>
        <w:t>OFERT</w:t>
      </w:r>
      <w:r w:rsidRPr="00A24AB0">
        <w:rPr>
          <w:bCs w:val="0"/>
          <w:i w:val="0"/>
          <w:sz w:val="32"/>
          <w:szCs w:val="32"/>
          <w:lang w:val="pl-PL"/>
        </w:rPr>
        <w:t>Y</w:t>
      </w:r>
    </w:p>
    <w:p w14:paraId="5C56F727" w14:textId="77777777" w:rsidR="00634FAF" w:rsidRPr="00634FAF" w:rsidRDefault="00634FAF" w:rsidP="00634FAF">
      <w:pPr>
        <w:pStyle w:val="NormalnyWeb"/>
        <w:rPr>
          <w:b/>
          <w:bCs/>
          <w:color w:val="000000"/>
          <w:sz w:val="27"/>
          <w:szCs w:val="27"/>
        </w:rPr>
      </w:pPr>
      <w:r w:rsidRPr="00634FAF">
        <w:rPr>
          <w:b/>
          <w:bCs/>
          <w:color w:val="000000"/>
          <w:sz w:val="27"/>
          <w:szCs w:val="27"/>
        </w:rPr>
        <w:t>Wykonawca:</w:t>
      </w:r>
    </w:p>
    <w:p w14:paraId="0F5468BD" w14:textId="77777777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Nazwa:</w:t>
      </w:r>
    </w:p>
    <w:p w14:paraId="3442DEC5" w14:textId="65A92E51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6909AE" w14:textId="77777777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Siedziba:</w:t>
      </w:r>
    </w:p>
    <w:p w14:paraId="4CA51115" w14:textId="211B7761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D274C" w14:textId="6CAC1D60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NIP ............................................................., REGON ………………….……………..</w:t>
      </w:r>
    </w:p>
    <w:p w14:paraId="09F62766" w14:textId="77777777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</w:p>
    <w:p w14:paraId="09297231" w14:textId="21EFDCCB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Adres e-mail: .........................................................................</w:t>
      </w:r>
    </w:p>
    <w:p w14:paraId="160E84B7" w14:textId="1059C63D" w:rsidR="00634FAF" w:rsidRDefault="00634FAF" w:rsidP="00634FAF">
      <w:pPr>
        <w:pStyle w:val="Normalny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Nr telefonu/faksu: ……………..…………………………...</w:t>
      </w:r>
    </w:p>
    <w:p w14:paraId="534CB576" w14:textId="77777777" w:rsidR="00634FAF" w:rsidRPr="00634FAF" w:rsidRDefault="00634FAF" w:rsidP="00634FAF">
      <w:pPr>
        <w:rPr>
          <w:lang w:eastAsia="x-none"/>
        </w:rPr>
      </w:pPr>
    </w:p>
    <w:p w14:paraId="04D0C7F5" w14:textId="77777777" w:rsidR="00634FAF" w:rsidRPr="00634FAF" w:rsidRDefault="00634FAF" w:rsidP="00634FAF">
      <w:pPr>
        <w:widowControl w:val="0"/>
        <w:suppressAutoHyphens/>
        <w:spacing w:line="160" w:lineRule="atLeast"/>
        <w:jc w:val="center"/>
        <w:rPr>
          <w:i/>
          <w:snapToGrid w:val="0"/>
          <w:sz w:val="20"/>
          <w:szCs w:val="20"/>
        </w:rPr>
      </w:pPr>
      <w:r w:rsidRPr="00634FAF">
        <w:rPr>
          <w:i/>
          <w:snapToGrid w:val="0"/>
          <w:sz w:val="20"/>
          <w:szCs w:val="20"/>
        </w:rPr>
        <w:t>(nazwa (firma) dokładny adres Wykonawcy/Wykonawców)</w:t>
      </w:r>
    </w:p>
    <w:p w14:paraId="724E62A9" w14:textId="3BA44559" w:rsidR="000F0395" w:rsidRPr="00634FAF" w:rsidRDefault="00634FAF" w:rsidP="00634FAF">
      <w:pPr>
        <w:widowControl w:val="0"/>
        <w:suppressAutoHyphens/>
        <w:spacing w:line="160" w:lineRule="atLeast"/>
        <w:jc w:val="center"/>
        <w:rPr>
          <w:i/>
          <w:snapToGrid w:val="0"/>
          <w:sz w:val="20"/>
          <w:szCs w:val="20"/>
        </w:rPr>
      </w:pPr>
      <w:r w:rsidRPr="00634FAF">
        <w:rPr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6B297798" w14:textId="77777777" w:rsidR="00634FAF" w:rsidRPr="00634FAF" w:rsidRDefault="00634FAF" w:rsidP="00634FAF">
      <w:pPr>
        <w:widowControl w:val="0"/>
        <w:suppressAutoHyphens/>
        <w:spacing w:line="160" w:lineRule="atLeast"/>
        <w:jc w:val="center"/>
        <w:rPr>
          <w:i/>
          <w:snapToGrid w:val="0"/>
          <w:sz w:val="22"/>
          <w:szCs w:val="20"/>
        </w:rPr>
      </w:pPr>
    </w:p>
    <w:p w14:paraId="442BD6D2" w14:textId="77777777" w:rsidR="000F0395" w:rsidRPr="000F0395" w:rsidRDefault="000F0395" w:rsidP="000F0395">
      <w:pPr>
        <w:rPr>
          <w:lang w:eastAsia="x-none"/>
        </w:rPr>
      </w:pPr>
    </w:p>
    <w:p w14:paraId="24696523" w14:textId="77777777" w:rsidR="003B0660" w:rsidRPr="003B0660" w:rsidRDefault="00634FAF" w:rsidP="003B0660">
      <w:pPr>
        <w:widowControl w:val="0"/>
        <w:tabs>
          <w:tab w:val="left" w:pos="426"/>
        </w:tabs>
        <w:suppressAutoHyphens/>
        <w:spacing w:before="60" w:line="280" w:lineRule="atLeast"/>
        <w:jc w:val="center"/>
        <w:rPr>
          <w:b/>
          <w:bCs/>
          <w:snapToGrid w:val="0"/>
          <w:spacing w:val="-2"/>
          <w:sz w:val="28"/>
        </w:rPr>
      </w:pPr>
      <w:r>
        <w:rPr>
          <w:snapToGrid w:val="0"/>
          <w:spacing w:val="-2"/>
          <w:sz w:val="28"/>
        </w:rPr>
        <w:t>Odpowiadając na</w:t>
      </w:r>
      <w:r w:rsidR="000F0395" w:rsidRPr="000F0395">
        <w:rPr>
          <w:snapToGrid w:val="0"/>
          <w:spacing w:val="-2"/>
          <w:sz w:val="28"/>
        </w:rPr>
        <w:t xml:space="preserve"> ogłoszeni</w:t>
      </w:r>
      <w:r>
        <w:rPr>
          <w:snapToGrid w:val="0"/>
          <w:spacing w:val="-2"/>
          <w:sz w:val="28"/>
        </w:rPr>
        <w:t>e</w:t>
      </w:r>
      <w:r w:rsidR="000F0395" w:rsidRPr="000F0395">
        <w:rPr>
          <w:snapToGrid w:val="0"/>
          <w:spacing w:val="-2"/>
          <w:sz w:val="28"/>
        </w:rPr>
        <w:t xml:space="preserve"> o udzielenie zamówienia w trybie podstawowym na podstawie art. 275 ust 1 </w:t>
      </w:r>
      <w:proofErr w:type="spellStart"/>
      <w:r>
        <w:rPr>
          <w:snapToGrid w:val="0"/>
          <w:spacing w:val="-2"/>
          <w:sz w:val="28"/>
        </w:rPr>
        <w:t>P</w:t>
      </w:r>
      <w:r w:rsidR="000F0395" w:rsidRPr="000F0395">
        <w:rPr>
          <w:snapToGrid w:val="0"/>
          <w:spacing w:val="-2"/>
          <w:sz w:val="28"/>
        </w:rPr>
        <w:t>zp</w:t>
      </w:r>
      <w:proofErr w:type="spellEnd"/>
      <w:r>
        <w:rPr>
          <w:snapToGrid w:val="0"/>
          <w:spacing w:val="-2"/>
          <w:sz w:val="28"/>
        </w:rPr>
        <w:t xml:space="preserve"> </w:t>
      </w:r>
      <w:r w:rsidRPr="00634FAF">
        <w:rPr>
          <w:snapToGrid w:val="0"/>
          <w:spacing w:val="-2"/>
          <w:sz w:val="28"/>
        </w:rPr>
        <w:t xml:space="preserve">na zadanie pn.: </w:t>
      </w:r>
      <w:r>
        <w:rPr>
          <w:snapToGrid w:val="0"/>
          <w:spacing w:val="-2"/>
          <w:sz w:val="28"/>
        </w:rPr>
        <w:br/>
      </w:r>
      <w:r w:rsidRPr="00634FAF">
        <w:rPr>
          <w:b/>
          <w:bCs/>
          <w:snapToGrid w:val="0"/>
          <w:spacing w:val="-2"/>
          <w:sz w:val="28"/>
        </w:rPr>
        <w:t>„</w:t>
      </w:r>
      <w:r w:rsidR="003B0660" w:rsidRPr="003B0660">
        <w:rPr>
          <w:b/>
          <w:bCs/>
          <w:snapToGrid w:val="0"/>
          <w:spacing w:val="-2"/>
          <w:sz w:val="28"/>
        </w:rPr>
        <w:t>Przebudowa drogi gminnej</w:t>
      </w:r>
    </w:p>
    <w:p w14:paraId="7A59A7AF" w14:textId="77777777" w:rsidR="003B0660" w:rsidRPr="003B0660" w:rsidRDefault="003B0660" w:rsidP="003B0660">
      <w:pPr>
        <w:widowControl w:val="0"/>
        <w:tabs>
          <w:tab w:val="left" w:pos="426"/>
        </w:tabs>
        <w:suppressAutoHyphens/>
        <w:spacing w:before="60" w:line="280" w:lineRule="atLeast"/>
        <w:jc w:val="center"/>
        <w:rPr>
          <w:b/>
          <w:bCs/>
          <w:snapToGrid w:val="0"/>
          <w:spacing w:val="-2"/>
          <w:sz w:val="28"/>
        </w:rPr>
      </w:pPr>
      <w:r w:rsidRPr="003B0660">
        <w:rPr>
          <w:b/>
          <w:bCs/>
          <w:snapToGrid w:val="0"/>
          <w:spacing w:val="-2"/>
          <w:sz w:val="28"/>
        </w:rPr>
        <w:t>dojazdowej do pól w miejscowości</w:t>
      </w:r>
    </w:p>
    <w:p w14:paraId="64FA1862" w14:textId="5C82D8B6" w:rsidR="000F0395" w:rsidRPr="00634FAF" w:rsidRDefault="003B0660" w:rsidP="003B0660">
      <w:pPr>
        <w:widowControl w:val="0"/>
        <w:tabs>
          <w:tab w:val="left" w:pos="426"/>
        </w:tabs>
        <w:suppressAutoHyphens/>
        <w:spacing w:before="60" w:line="280" w:lineRule="atLeast"/>
        <w:jc w:val="center"/>
        <w:rPr>
          <w:rStyle w:val="FontStyle85"/>
          <w:rFonts w:ascii="Times New Roman" w:hAnsi="Times New Roman" w:cs="Times New Roman"/>
          <w:b w:val="0"/>
          <w:bCs w:val="0"/>
          <w:snapToGrid w:val="0"/>
          <w:spacing w:val="-2"/>
          <w:sz w:val="28"/>
          <w:szCs w:val="24"/>
        </w:rPr>
      </w:pPr>
      <w:r w:rsidRPr="003B0660">
        <w:rPr>
          <w:b/>
          <w:bCs/>
          <w:snapToGrid w:val="0"/>
          <w:spacing w:val="-2"/>
          <w:sz w:val="28"/>
        </w:rPr>
        <w:t>Łaziska</w:t>
      </w:r>
      <w:r w:rsidR="00634FAF" w:rsidRPr="00634FAF">
        <w:rPr>
          <w:b/>
          <w:bCs/>
          <w:snapToGrid w:val="0"/>
          <w:spacing w:val="-2"/>
          <w:sz w:val="28"/>
        </w:rPr>
        <w:t xml:space="preserve">” </w:t>
      </w:r>
      <w:r w:rsidR="00634FAF">
        <w:rPr>
          <w:snapToGrid w:val="0"/>
          <w:spacing w:val="-2"/>
          <w:sz w:val="28"/>
        </w:rPr>
        <w:br/>
        <w:t>o</w:t>
      </w:r>
      <w:r w:rsidR="000F0395" w:rsidRPr="000F0395">
        <w:rPr>
          <w:sz w:val="28"/>
        </w:rPr>
        <w:t>ferujemy wykonanie</w:t>
      </w:r>
      <w:r w:rsidR="00AB6483">
        <w:rPr>
          <w:sz w:val="28"/>
        </w:rPr>
        <w:t xml:space="preserve"> zamówienia</w:t>
      </w:r>
      <w:r w:rsidR="00634FAF">
        <w:rPr>
          <w:sz w:val="28"/>
        </w:rPr>
        <w:t>:</w:t>
      </w:r>
    </w:p>
    <w:p w14:paraId="69866747" w14:textId="77777777" w:rsidR="000F0395" w:rsidRPr="000F0395" w:rsidRDefault="000F0395" w:rsidP="000F0395">
      <w:pPr>
        <w:pStyle w:val="Akapitzlist"/>
        <w:spacing w:line="360" w:lineRule="auto"/>
        <w:ind w:left="284"/>
        <w:jc w:val="both"/>
        <w:rPr>
          <w:rStyle w:val="FontStyle85"/>
          <w:rFonts w:ascii="Cambria" w:hAnsi="Cambria"/>
          <w:sz w:val="32"/>
        </w:rPr>
      </w:pPr>
    </w:p>
    <w:p w14:paraId="6434FC69" w14:textId="77777777" w:rsidR="000F0395" w:rsidRPr="00A24AB0" w:rsidRDefault="000F0395" w:rsidP="00A3195E">
      <w:pPr>
        <w:pStyle w:val="Tekstpodstawowy"/>
        <w:numPr>
          <w:ilvl w:val="0"/>
          <w:numId w:val="9"/>
        </w:numPr>
        <w:spacing w:line="360" w:lineRule="auto"/>
        <w:rPr>
          <w:b/>
          <w:szCs w:val="24"/>
        </w:rPr>
      </w:pPr>
      <w:r w:rsidRPr="00A24AB0">
        <w:rPr>
          <w:b/>
          <w:szCs w:val="24"/>
          <w:lang w:val="pl-PL"/>
        </w:rPr>
        <w:t xml:space="preserve">Za </w:t>
      </w:r>
      <w:r w:rsidRPr="00A24AB0">
        <w:rPr>
          <w:b/>
          <w:szCs w:val="24"/>
        </w:rPr>
        <w:t>ce</w:t>
      </w:r>
      <w:r w:rsidRPr="00A24AB0">
        <w:rPr>
          <w:b/>
          <w:szCs w:val="24"/>
          <w:lang w:val="pl-PL"/>
        </w:rPr>
        <w:t>nę</w:t>
      </w:r>
      <w:r w:rsidRPr="00A24AB0">
        <w:rPr>
          <w:b/>
          <w:szCs w:val="24"/>
        </w:rPr>
        <w:t xml:space="preserve"> brutto ………….……</w:t>
      </w:r>
      <w:r w:rsidR="00FE0EC2">
        <w:rPr>
          <w:b/>
          <w:szCs w:val="24"/>
          <w:lang w:val="pl-PL"/>
        </w:rPr>
        <w:t>…………</w:t>
      </w:r>
      <w:r w:rsidRPr="00A24AB0">
        <w:rPr>
          <w:b/>
          <w:szCs w:val="24"/>
        </w:rPr>
        <w:t>…….. zł</w:t>
      </w:r>
    </w:p>
    <w:p w14:paraId="5FC43E61" w14:textId="77777777" w:rsidR="009C0718" w:rsidRDefault="009C0718" w:rsidP="002B29E9">
      <w:pPr>
        <w:pStyle w:val="Tekstpodstawowy"/>
        <w:spacing w:line="360" w:lineRule="auto"/>
        <w:ind w:left="284"/>
        <w:rPr>
          <w:i/>
          <w:szCs w:val="24"/>
          <w:lang w:val="pl-PL"/>
        </w:rPr>
      </w:pPr>
    </w:p>
    <w:p w14:paraId="069A0135" w14:textId="77777777" w:rsidR="005D719D" w:rsidRDefault="000F0395" w:rsidP="002B29E9">
      <w:pPr>
        <w:pStyle w:val="Tekstpodstawowy"/>
        <w:spacing w:line="360" w:lineRule="auto"/>
        <w:ind w:left="284"/>
        <w:rPr>
          <w:i/>
          <w:szCs w:val="24"/>
          <w:lang w:val="pl-PL"/>
        </w:rPr>
      </w:pPr>
      <w:r w:rsidRPr="000F0395">
        <w:rPr>
          <w:i/>
          <w:szCs w:val="24"/>
          <w:lang w:val="pl-PL"/>
        </w:rPr>
        <w:t>Cena netto………</w:t>
      </w:r>
      <w:r w:rsidR="00A24AB0">
        <w:rPr>
          <w:i/>
          <w:szCs w:val="24"/>
          <w:lang w:val="pl-PL"/>
        </w:rPr>
        <w:t>……………….</w:t>
      </w:r>
      <w:r w:rsidRPr="000F0395">
        <w:rPr>
          <w:i/>
          <w:szCs w:val="24"/>
          <w:lang w:val="pl-PL"/>
        </w:rPr>
        <w:t>…………….</w:t>
      </w:r>
      <w:r w:rsidR="00FE0EC2">
        <w:rPr>
          <w:i/>
          <w:szCs w:val="24"/>
          <w:lang w:val="pl-PL"/>
        </w:rPr>
        <w:t>zł</w:t>
      </w:r>
      <w:r w:rsidR="00A24AB0">
        <w:rPr>
          <w:i/>
          <w:szCs w:val="24"/>
          <w:lang w:val="pl-PL"/>
        </w:rPr>
        <w:t xml:space="preserve">; podatek </w:t>
      </w:r>
      <w:r w:rsidR="00FE0EC2">
        <w:rPr>
          <w:i/>
          <w:szCs w:val="24"/>
          <w:lang w:val="pl-PL"/>
        </w:rPr>
        <w:t>VAT………………………zł</w:t>
      </w:r>
    </w:p>
    <w:p w14:paraId="5D2D0C4B" w14:textId="77777777" w:rsidR="009C0718" w:rsidRDefault="009C0718" w:rsidP="00F1552C">
      <w:pPr>
        <w:pStyle w:val="Tekstpodstawowy"/>
        <w:spacing w:line="360" w:lineRule="auto"/>
        <w:ind w:left="284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</w:t>
      </w:r>
    </w:p>
    <w:p w14:paraId="243D825F" w14:textId="77777777" w:rsidR="002B29E9" w:rsidRDefault="00F1552C" w:rsidP="00F1552C">
      <w:pPr>
        <w:pStyle w:val="Tekstpodstawowy"/>
        <w:spacing w:line="360" w:lineRule="auto"/>
        <w:ind w:left="284"/>
        <w:rPr>
          <w:bCs/>
          <w:sz w:val="24"/>
          <w:szCs w:val="24"/>
          <w:lang w:eastAsia="pl-PL"/>
        </w:rPr>
      </w:pPr>
      <w:r w:rsidRPr="00AB6483">
        <w:rPr>
          <w:bCs/>
          <w:sz w:val="24"/>
          <w:szCs w:val="24"/>
          <w:lang w:eastAsia="pl-PL"/>
        </w:rPr>
        <w:t>Cena zawiera podatek od towarów i usług (VAT) wg stawki: …….. %.</w:t>
      </w:r>
    </w:p>
    <w:p w14:paraId="028B701E" w14:textId="77777777" w:rsidR="001C08FD" w:rsidRPr="001C08FD" w:rsidRDefault="001C08FD" w:rsidP="001C08FD">
      <w:pPr>
        <w:tabs>
          <w:tab w:val="left" w:pos="567"/>
        </w:tabs>
        <w:autoSpaceDE w:val="0"/>
        <w:autoSpaceDN w:val="0"/>
        <w:adjustRightInd w:val="0"/>
        <w:spacing w:before="240" w:after="240"/>
        <w:ind w:firstLine="284"/>
        <w:rPr>
          <w:bCs/>
        </w:rPr>
      </w:pPr>
    </w:p>
    <w:p w14:paraId="6F8B83A8" w14:textId="77777777" w:rsidR="000F0395" w:rsidRDefault="000F0395" w:rsidP="00ED64FF">
      <w:pPr>
        <w:widowControl w:val="0"/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b/>
        </w:rPr>
      </w:pPr>
      <w:r w:rsidRPr="00A24AB0">
        <w:rPr>
          <w:b/>
          <w:sz w:val="28"/>
        </w:rPr>
        <w:t>2.  Oferujemy okr</w:t>
      </w:r>
      <w:r w:rsidR="00A24AB0">
        <w:rPr>
          <w:b/>
          <w:sz w:val="28"/>
        </w:rPr>
        <w:t>es gwarancji i rękojmi…………………..mies</w:t>
      </w:r>
      <w:r w:rsidR="00ED64FF">
        <w:rPr>
          <w:b/>
          <w:sz w:val="28"/>
        </w:rPr>
        <w:t xml:space="preserve">ięcy </w:t>
      </w:r>
      <w:r w:rsidR="00ED64FF" w:rsidRPr="00ED64FF">
        <w:rPr>
          <w:sz w:val="28"/>
        </w:rPr>
        <w:t>liczonej od daty końcowego odbioru robót</w:t>
      </w:r>
      <w:r w:rsidR="00A24AB0" w:rsidRPr="00ED64FF">
        <w:rPr>
          <w:sz w:val="28"/>
        </w:rPr>
        <w:t xml:space="preserve">. </w:t>
      </w:r>
    </w:p>
    <w:p w14:paraId="5646C043" w14:textId="77777777" w:rsidR="00ED64FF" w:rsidRPr="00ED64FF" w:rsidRDefault="00ED64FF" w:rsidP="00ED64FF">
      <w:pPr>
        <w:widowControl w:val="0"/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b/>
        </w:rPr>
      </w:pPr>
    </w:p>
    <w:p w14:paraId="734AAA78" w14:textId="77777777" w:rsidR="000F0395" w:rsidRPr="00A24AB0" w:rsidRDefault="000F0395" w:rsidP="000F0395">
      <w:pPr>
        <w:widowControl w:val="0"/>
        <w:spacing w:after="200" w:line="276" w:lineRule="auto"/>
        <w:jc w:val="both"/>
        <w:rPr>
          <w:rFonts w:ascii="Arial" w:hAnsi="Arial" w:cs="Arial"/>
          <w:b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Okres udzielonej przez Wykonawcę gwarancji jakości na cały zakres zamówi</w:t>
      </w:r>
      <w:r w:rsidR="00A24AB0"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enia nie może być krótszy niż 36</w:t>
      </w:r>
      <w:r w:rsidR="002B29E9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 xml:space="preserve"> miesięcy oraz dłuższy niż 72 </w:t>
      </w: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miesiące.</w:t>
      </w:r>
    </w:p>
    <w:p w14:paraId="127ABF86" w14:textId="77777777" w:rsidR="00F1552C" w:rsidRPr="00A24AB0" w:rsidRDefault="000F0395" w:rsidP="000F0395">
      <w:pPr>
        <w:widowControl w:val="0"/>
        <w:spacing w:after="200" w:line="276" w:lineRule="auto"/>
        <w:jc w:val="both"/>
        <w:rPr>
          <w:rFonts w:ascii="Arial" w:hAnsi="Arial" w:cs="Arial"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>Zamawiający w tym kryterium przydzieli punktację według poniższego wzoru:</w:t>
      </w:r>
    </w:p>
    <w:tbl>
      <w:tblPr>
        <w:tblW w:w="54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1"/>
        <w:gridCol w:w="2410"/>
        <w:gridCol w:w="2402"/>
      </w:tblGrid>
      <w:tr w:rsidR="00A24AB0" w:rsidRPr="00AC5E33" w14:paraId="77725036" w14:textId="77777777" w:rsidTr="008C65CC">
        <w:trPr>
          <w:trHeight w:val="30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229F6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07145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Okres gwarancji jakości</w:t>
            </w:r>
            <w:r>
              <w:rPr>
                <w:rFonts w:ascii="Arial" w:hAnsi="Arial" w:cs="Arial"/>
                <w:bCs/>
                <w:spacing w:val="-1"/>
              </w:rPr>
              <w:t xml:space="preserve"> i rękojmi </w:t>
            </w:r>
            <w:r w:rsidRPr="00AC5E33">
              <w:rPr>
                <w:rFonts w:ascii="Arial" w:hAnsi="Arial" w:cs="Arial"/>
                <w:bCs/>
                <w:spacing w:val="-1"/>
              </w:rPr>
              <w:t xml:space="preserve"> na cały zakres zamówienia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65908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Ilość punktów</w:t>
            </w:r>
          </w:p>
        </w:tc>
      </w:tr>
      <w:tr w:rsidR="00A24AB0" w:rsidRPr="00AC5E33" w14:paraId="1A67F83C" w14:textId="77777777" w:rsidTr="008C65CC">
        <w:trPr>
          <w:trHeight w:val="18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C0C51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1846C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36 m-</w:t>
            </w:r>
            <w:proofErr w:type="spellStart"/>
            <w:r>
              <w:rPr>
                <w:rFonts w:ascii="Arial" w:hAnsi="Arial" w:cs="Arial"/>
                <w:bCs/>
                <w:spacing w:val="-1"/>
              </w:rPr>
              <w:t>cy</w:t>
            </w:r>
            <w:proofErr w:type="spellEnd"/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20CF6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 w:rsidRPr="00AC5E33">
              <w:rPr>
                <w:rFonts w:ascii="Arial" w:hAnsi="Arial" w:cs="Arial"/>
                <w:bCs/>
                <w:spacing w:val="-1"/>
              </w:rPr>
              <w:t>0</w:t>
            </w:r>
          </w:p>
        </w:tc>
      </w:tr>
      <w:tr w:rsidR="00A24AB0" w:rsidRPr="00AC5E33" w14:paraId="35F77321" w14:textId="77777777" w:rsidTr="008C65CC">
        <w:trPr>
          <w:trHeight w:val="18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D87C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D9D9" w14:textId="77777777" w:rsidR="00A24AB0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 xml:space="preserve">48 </w:t>
            </w:r>
            <w:r w:rsidRPr="00AC5E33">
              <w:rPr>
                <w:rFonts w:ascii="Arial" w:hAnsi="Arial" w:cs="Arial"/>
                <w:bCs/>
                <w:spacing w:val="-1"/>
              </w:rPr>
              <w:t>m-</w:t>
            </w:r>
            <w:proofErr w:type="spellStart"/>
            <w:r w:rsidRPr="00AC5E33">
              <w:rPr>
                <w:rFonts w:ascii="Arial" w:hAnsi="Arial" w:cs="Arial"/>
                <w:bCs/>
                <w:spacing w:val="-1"/>
              </w:rPr>
              <w:t>cy</w:t>
            </w:r>
            <w:proofErr w:type="spellEnd"/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AA3" w14:textId="77777777" w:rsidR="00A24AB0" w:rsidRPr="00AC5E33" w:rsidRDefault="002B29E9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20</w:t>
            </w:r>
          </w:p>
        </w:tc>
      </w:tr>
      <w:tr w:rsidR="00A24AB0" w:rsidRPr="00AC5E33" w14:paraId="2F80497C" w14:textId="77777777" w:rsidTr="008C65CC">
        <w:trPr>
          <w:trHeight w:val="241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892C0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3</w:t>
            </w:r>
            <w:r w:rsidRPr="00AC5E33">
              <w:rPr>
                <w:rFonts w:ascii="Arial" w:hAnsi="Arial" w:cs="Arial"/>
                <w:bCs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2C0D0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60</w:t>
            </w:r>
            <w:r w:rsidRPr="00AC5E33">
              <w:rPr>
                <w:rFonts w:ascii="Arial" w:hAnsi="Arial" w:cs="Arial"/>
                <w:bCs/>
                <w:spacing w:val="-1"/>
              </w:rPr>
              <w:t xml:space="preserve"> m-</w:t>
            </w:r>
            <w:proofErr w:type="spellStart"/>
            <w:r w:rsidRPr="00AC5E33">
              <w:rPr>
                <w:rFonts w:ascii="Arial" w:hAnsi="Arial" w:cs="Arial"/>
                <w:bCs/>
                <w:spacing w:val="-1"/>
              </w:rPr>
              <w:t>cy</w:t>
            </w:r>
            <w:proofErr w:type="spellEnd"/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BEF83" w14:textId="77777777" w:rsidR="00A24AB0" w:rsidRPr="00AC5E33" w:rsidRDefault="002B29E9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30</w:t>
            </w:r>
          </w:p>
        </w:tc>
      </w:tr>
      <w:tr w:rsidR="00A24AB0" w:rsidRPr="00AC5E33" w14:paraId="26EB1227" w14:textId="77777777" w:rsidTr="008C65CC">
        <w:trPr>
          <w:trHeight w:val="19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FEC2B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4</w:t>
            </w:r>
            <w:r w:rsidRPr="00AC5E33">
              <w:rPr>
                <w:rFonts w:ascii="Arial" w:hAnsi="Arial" w:cs="Arial"/>
                <w:bCs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40A76" w14:textId="77777777" w:rsidR="00A24AB0" w:rsidRPr="00AC5E33" w:rsidRDefault="00A24AB0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72 m-ce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2065D" w14:textId="77777777" w:rsidR="00A24AB0" w:rsidRPr="00AC5E33" w:rsidRDefault="002B29E9" w:rsidP="008C65CC">
            <w:pPr>
              <w:widowControl w:val="0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40</w:t>
            </w:r>
          </w:p>
        </w:tc>
      </w:tr>
    </w:tbl>
    <w:p w14:paraId="23241918" w14:textId="77777777" w:rsidR="000F0395" w:rsidRPr="00A24AB0" w:rsidRDefault="000F0395" w:rsidP="000F0395">
      <w:pPr>
        <w:widowControl w:val="0"/>
        <w:spacing w:after="200" w:line="276" w:lineRule="auto"/>
        <w:jc w:val="both"/>
        <w:rPr>
          <w:rFonts w:ascii="Arial" w:hAnsi="Arial" w:cs="Arial"/>
          <w:b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UWAGA!</w:t>
      </w:r>
    </w:p>
    <w:p w14:paraId="3AE366AA" w14:textId="77777777" w:rsidR="000F0395" w:rsidRPr="00A24AB0" w:rsidRDefault="000F0395" w:rsidP="00A24AB0">
      <w:pPr>
        <w:widowControl w:val="0"/>
        <w:spacing w:after="200" w:line="276" w:lineRule="auto"/>
        <w:jc w:val="both"/>
        <w:rPr>
          <w:rFonts w:ascii="Arial" w:hAnsi="Arial" w:cs="Arial"/>
          <w:bCs/>
          <w:spacing w:val="-1"/>
          <w:sz w:val="22"/>
          <w:szCs w:val="22"/>
          <w:lang w:eastAsia="en-US"/>
        </w:rPr>
      </w:pPr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Wykonawca określi czas trwania gwarancji w jednym z powyższych okresów. Zadeklarowanie czasu trwania gwarancji w innym terminie będzie skutkować odrzuceniem oferty Wykonawcy przez Zamawiającego, jako niezgodnej z treścią SWZ na podstawie art. 226 ust. 1 pkt 5 ustawy </w:t>
      </w:r>
      <w:proofErr w:type="spellStart"/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>Pzp</w:t>
      </w:r>
      <w:proofErr w:type="spellEnd"/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. W przypadku gdy Wykonawca nie zaoferuje żadnego terminu gwarancji Zamawiający przyjmie, iż zaoferował minimalny tj. </w:t>
      </w:r>
      <w:r w:rsid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36</w:t>
      </w:r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 </w:t>
      </w:r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m-</w:t>
      </w:r>
      <w:proofErr w:type="spellStart"/>
      <w:r w:rsidRPr="00A24AB0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cy</w:t>
      </w:r>
      <w:proofErr w:type="spellEnd"/>
      <w:r w:rsidRPr="00A24AB0">
        <w:rPr>
          <w:rFonts w:ascii="Arial" w:hAnsi="Arial" w:cs="Arial"/>
          <w:bCs/>
          <w:spacing w:val="-1"/>
          <w:sz w:val="22"/>
          <w:szCs w:val="22"/>
          <w:lang w:eastAsia="en-US"/>
        </w:rPr>
        <w:t xml:space="preserve"> od dnia podpisania umo</w:t>
      </w:r>
      <w:r w:rsidR="00A24AB0">
        <w:rPr>
          <w:rFonts w:ascii="Arial" w:hAnsi="Arial" w:cs="Arial"/>
          <w:bCs/>
          <w:spacing w:val="-1"/>
          <w:sz w:val="22"/>
          <w:szCs w:val="22"/>
          <w:lang w:eastAsia="en-US"/>
        </w:rPr>
        <w:t>wy.</w:t>
      </w:r>
    </w:p>
    <w:p w14:paraId="40E66365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420" w:hanging="420"/>
        <w:jc w:val="both"/>
        <w:textAlignment w:val="baseline"/>
      </w:pPr>
      <w:r>
        <w:rPr>
          <w:color w:val="000000"/>
        </w:rPr>
        <w:t xml:space="preserve">3. Zobowiązujemy się do wykonania zamówienia w terminie określonym w </w:t>
      </w:r>
      <w:r w:rsidRPr="00310372">
        <w:rPr>
          <w:color w:val="000000"/>
        </w:rPr>
        <w:t xml:space="preserve"> </w:t>
      </w:r>
      <w:r w:rsidRPr="00D312CD">
        <w:rPr>
          <w:color w:val="000000"/>
        </w:rPr>
        <w:t>Specyfikacji Warunków Zamówienia</w:t>
      </w:r>
      <w:r w:rsidRPr="00D312CD">
        <w:t>.</w:t>
      </w:r>
      <w:r>
        <w:t xml:space="preserve"> </w:t>
      </w:r>
    </w:p>
    <w:p w14:paraId="617FF926" w14:textId="77777777" w:rsidR="000F0395" w:rsidRDefault="000F0395" w:rsidP="00F70A81">
      <w:pPr>
        <w:widowControl w:val="0"/>
        <w:tabs>
          <w:tab w:val="left" w:pos="284"/>
        </w:tabs>
        <w:suppressAutoHyphens/>
        <w:overflowPunct w:val="0"/>
        <w:autoSpaceDE w:val="0"/>
        <w:spacing w:line="240" w:lineRule="atLeast"/>
        <w:ind w:left="284" w:hanging="284"/>
        <w:jc w:val="both"/>
        <w:textAlignment w:val="baseline"/>
      </w:pPr>
      <w:r>
        <w:t>4</w:t>
      </w:r>
      <w:r w:rsidR="00F70A81">
        <w:t xml:space="preserve">. </w:t>
      </w:r>
      <w:r w:rsidRPr="006E1DF4">
        <w:t xml:space="preserve">Oświadczamy, że zapoznaliśmy się ze Specyfikacją </w:t>
      </w:r>
      <w:r>
        <w:t>Warunków Zamówienia  (S</w:t>
      </w:r>
      <w:r w:rsidRPr="006E1DF4">
        <w:t xml:space="preserve">WZ) </w:t>
      </w:r>
      <w:r>
        <w:t>oraz wyjaśnieniami i zmianami S</w:t>
      </w:r>
      <w:r w:rsidRPr="006E1DF4">
        <w:t xml:space="preserve">WZ przekazanymi przez Zamawiającego i uznajemy się za związanych określonymi w nich postanowieniami i zasadami postępowania. </w:t>
      </w:r>
    </w:p>
    <w:p w14:paraId="05861062" w14:textId="51AB01DD" w:rsidR="000F0395" w:rsidRDefault="00F70A81" w:rsidP="00F70A81">
      <w:pPr>
        <w:widowControl w:val="0"/>
        <w:tabs>
          <w:tab w:val="left" w:pos="426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t xml:space="preserve">5. </w:t>
      </w:r>
      <w:r w:rsidR="000F0395">
        <w:t xml:space="preserve">Oświadczamy, że uważamy się za związanych niniejszą ofertą przez okres 30 dni tj. </w:t>
      </w:r>
      <w:r w:rsidR="000F0395" w:rsidRPr="00ED49D4">
        <w:t xml:space="preserve">do dnia </w:t>
      </w:r>
      <w:r>
        <w:t xml:space="preserve">   </w:t>
      </w:r>
      <w:r w:rsidR="001C08FD">
        <w:rPr>
          <w:rFonts w:ascii="Arial" w:hAnsi="Arial" w:cs="Arial"/>
          <w:b/>
          <w:bCs/>
          <w:sz w:val="22"/>
        </w:rPr>
        <w:t>11</w:t>
      </w:r>
      <w:r w:rsidR="00172244">
        <w:rPr>
          <w:rFonts w:ascii="Arial" w:hAnsi="Arial" w:cs="Arial"/>
          <w:b/>
          <w:bCs/>
          <w:sz w:val="22"/>
        </w:rPr>
        <w:t>.0</w:t>
      </w:r>
      <w:r w:rsidR="001C08FD">
        <w:rPr>
          <w:rFonts w:ascii="Arial" w:hAnsi="Arial" w:cs="Arial"/>
          <w:b/>
          <w:bCs/>
          <w:sz w:val="22"/>
        </w:rPr>
        <w:t>7</w:t>
      </w:r>
      <w:r w:rsidR="00172244">
        <w:rPr>
          <w:rFonts w:ascii="Arial" w:hAnsi="Arial" w:cs="Arial"/>
          <w:b/>
          <w:bCs/>
          <w:sz w:val="22"/>
        </w:rPr>
        <w:t>.202</w:t>
      </w:r>
      <w:r w:rsidR="001C08FD">
        <w:rPr>
          <w:rFonts w:ascii="Arial" w:hAnsi="Arial" w:cs="Arial"/>
          <w:b/>
          <w:bCs/>
          <w:sz w:val="22"/>
        </w:rPr>
        <w:t>5</w:t>
      </w:r>
      <w:r w:rsidR="00ED64FF">
        <w:rPr>
          <w:rFonts w:ascii="Arial" w:hAnsi="Arial" w:cs="Arial"/>
          <w:b/>
          <w:bCs/>
          <w:sz w:val="22"/>
        </w:rPr>
        <w:t xml:space="preserve"> </w:t>
      </w:r>
      <w:r w:rsidR="000F0395" w:rsidRPr="000F0395">
        <w:rPr>
          <w:sz w:val="22"/>
        </w:rPr>
        <w:t>r</w:t>
      </w:r>
      <w:r w:rsidR="000F0395" w:rsidRPr="00ED49D4">
        <w:t>.</w:t>
      </w:r>
      <w:r w:rsidR="000F0395">
        <w:t xml:space="preserve"> </w:t>
      </w:r>
      <w:r w:rsidR="000F0395" w:rsidRPr="00ED49D4">
        <w:t>od upływu terminu składania ofert.</w:t>
      </w:r>
    </w:p>
    <w:p w14:paraId="032F3075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142" w:hanging="142"/>
        <w:jc w:val="both"/>
        <w:textAlignment w:val="baseline"/>
      </w:pPr>
      <w:r>
        <w:t>6.    Akceptujemy warunki płatności określone przez Zamawiającego w SWZ.</w:t>
      </w:r>
    </w:p>
    <w:p w14:paraId="4462BC77" w14:textId="77777777" w:rsidR="000F0395" w:rsidRDefault="000F0395" w:rsidP="00A3195E">
      <w:pPr>
        <w:numPr>
          <w:ilvl w:val="0"/>
          <w:numId w:val="5"/>
        </w:numPr>
        <w:spacing w:before="240" w:after="200" w:line="276" w:lineRule="auto"/>
        <w:ind w:left="426" w:hanging="426"/>
        <w:jc w:val="both"/>
        <w:rPr>
          <w:kern w:val="1"/>
        </w:rPr>
      </w:pPr>
      <w:r w:rsidRPr="00AC3EF6">
        <w:rPr>
          <w:b/>
          <w:kern w:val="1"/>
        </w:rPr>
        <w:t>Oświadczam/y,</w:t>
      </w:r>
      <w:r w:rsidRPr="007F54B2">
        <w:rPr>
          <w:kern w:val="1"/>
        </w:rPr>
        <w:t xml:space="preserve"> że w razie wybrania naszej oferty jako najkorzystniejszej zobowiązuję/</w:t>
      </w:r>
      <w:proofErr w:type="spellStart"/>
      <w:r w:rsidRPr="007F54B2">
        <w:rPr>
          <w:kern w:val="1"/>
        </w:rPr>
        <w:t>emy</w:t>
      </w:r>
      <w:proofErr w:type="spellEnd"/>
      <w:r w:rsidRPr="007F54B2">
        <w:rPr>
          <w:kern w:val="1"/>
        </w:rPr>
        <w:t xml:space="preserve"> się do podpisania umowy na warunkach określonych we wzorze umowy w miejscu i terminie wskazanym przez Zamawiającego, a przed zawarciem umowy wniesienia zabezpieczenia należytego wykonania umowy.</w:t>
      </w:r>
    </w:p>
    <w:p w14:paraId="1AE4F169" w14:textId="77777777" w:rsidR="000F0395" w:rsidRPr="00E85664" w:rsidRDefault="000F0395" w:rsidP="00A3195E">
      <w:pPr>
        <w:numPr>
          <w:ilvl w:val="0"/>
          <w:numId w:val="5"/>
        </w:numPr>
        <w:spacing w:after="200" w:line="276" w:lineRule="auto"/>
        <w:ind w:left="284" w:hanging="284"/>
        <w:jc w:val="both"/>
        <w:rPr>
          <w:kern w:val="1"/>
        </w:rPr>
      </w:pPr>
      <w:r>
        <w:rPr>
          <w:b/>
          <w:kern w:val="1"/>
        </w:rPr>
        <w:t>Informuję że wybór niniejszej oferty będzie</w:t>
      </w:r>
      <w:r w:rsidR="00ED64FF">
        <w:rPr>
          <w:b/>
          <w:kern w:val="1"/>
        </w:rPr>
        <w:t xml:space="preserve"> </w:t>
      </w:r>
      <w:r>
        <w:rPr>
          <w:b/>
          <w:kern w:val="1"/>
        </w:rPr>
        <w:t>/ nie będzie</w:t>
      </w:r>
      <w:r>
        <w:rPr>
          <w:b/>
          <w:kern w:val="1"/>
          <w:vertAlign w:val="superscript"/>
        </w:rPr>
        <w:t>*</w:t>
      </w:r>
      <w:r>
        <w:rPr>
          <w:b/>
          <w:kern w:val="1"/>
        </w:rPr>
        <w:t xml:space="preserve"> prowadzić do powstania u Zamawiającego obowiązku podatkowego </w:t>
      </w:r>
    </w:p>
    <w:p w14:paraId="5C0DFAE5" w14:textId="77777777" w:rsidR="000F0395" w:rsidRDefault="000F0395" w:rsidP="000F0395">
      <w:pPr>
        <w:ind w:left="426"/>
        <w:jc w:val="both"/>
        <w:rPr>
          <w:kern w:val="1"/>
        </w:rPr>
      </w:pPr>
      <w:r w:rsidRPr="00E85664">
        <w:rPr>
          <w:kern w:val="1"/>
        </w:rPr>
        <w:t>Na</w:t>
      </w:r>
      <w:r>
        <w:rPr>
          <w:kern w:val="1"/>
        </w:rPr>
        <w:t>zwa (rodzaj) towaru lub usługi, których dostawa lub  świadczenie będzie prowadzić do jego powstania…………………………………………………………………………………………..</w:t>
      </w:r>
    </w:p>
    <w:p w14:paraId="1F5F1469" w14:textId="77777777" w:rsidR="000F0395" w:rsidRDefault="000F0395" w:rsidP="000F0395">
      <w:pPr>
        <w:ind w:left="426"/>
        <w:jc w:val="both"/>
        <w:rPr>
          <w:kern w:val="1"/>
        </w:rPr>
      </w:pPr>
      <w:r>
        <w:rPr>
          <w:kern w:val="1"/>
        </w:rPr>
        <w:t>Ich wartość bez kwoty podatku:…………………………………………………………………</w:t>
      </w:r>
    </w:p>
    <w:p w14:paraId="1D9EC53B" w14:textId="77777777" w:rsidR="000F0395" w:rsidRPr="00E02616" w:rsidRDefault="000F0395" w:rsidP="000F0395">
      <w:pPr>
        <w:ind w:left="426"/>
        <w:jc w:val="both"/>
        <w:rPr>
          <w:i/>
          <w:kern w:val="1"/>
          <w:sz w:val="20"/>
        </w:rPr>
      </w:pPr>
      <w:r w:rsidRPr="00E85664">
        <w:rPr>
          <w:i/>
          <w:kern w:val="1"/>
          <w:sz w:val="20"/>
        </w:rPr>
        <w:t>(jeżeli złożono ofertę, której wybór prowadziłby do powstania u Zamawiającego obowiązku podatkowego zgodnie z przepisami o podatku od towarów i usług Zamawiający w celu oceny takiej oferty dolicza do przedstawionej w ofercie ceny podatek od towarów i usług, który miałby obowiązek rozliczyć zgodnie z tymi przepisami</w:t>
      </w:r>
      <w:r>
        <w:rPr>
          <w:i/>
          <w:kern w:val="1"/>
          <w:sz w:val="20"/>
        </w:rPr>
        <w:t>)</w:t>
      </w:r>
      <w:r w:rsidRPr="00E85664">
        <w:rPr>
          <w:i/>
          <w:kern w:val="1"/>
          <w:sz w:val="20"/>
        </w:rPr>
        <w:t>.</w:t>
      </w:r>
    </w:p>
    <w:p w14:paraId="6F012E0A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142" w:hanging="142"/>
        <w:jc w:val="both"/>
        <w:textAlignment w:val="baseline"/>
      </w:pPr>
    </w:p>
    <w:p w14:paraId="1B502C06" w14:textId="77777777" w:rsidR="000F0395" w:rsidRDefault="000F0395" w:rsidP="000F0395">
      <w:pPr>
        <w:pStyle w:val="Akapitzlist"/>
        <w:ind w:left="284" w:hanging="284"/>
        <w:jc w:val="both"/>
        <w:rPr>
          <w:b/>
          <w:lang w:val="pl-PL"/>
        </w:rPr>
      </w:pPr>
      <w:r>
        <w:rPr>
          <w:b/>
          <w:lang w:val="pl-PL"/>
        </w:rPr>
        <w:t xml:space="preserve">9.    </w:t>
      </w:r>
      <w:r>
        <w:rPr>
          <w:b/>
        </w:rPr>
        <w:t>Oświadczamy, że</w:t>
      </w:r>
      <w:r>
        <w:rPr>
          <w:b/>
          <w:lang w:val="pl-PL"/>
        </w:rPr>
        <w:t>:</w:t>
      </w:r>
    </w:p>
    <w:p w14:paraId="6DB5955A" w14:textId="77777777" w:rsidR="00323C92" w:rsidRDefault="00323C92" w:rsidP="00323C92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</w:rPr>
      </w:pPr>
      <w:r>
        <w:rPr>
          <w:b/>
        </w:rPr>
        <w:t>Jestem/</w:t>
      </w:r>
      <w:proofErr w:type="spellStart"/>
      <w:r>
        <w:rPr>
          <w:b/>
        </w:rPr>
        <w:t>śmy</w:t>
      </w:r>
      <w:proofErr w:type="spellEnd"/>
      <w:r>
        <w:rPr>
          <w:b/>
        </w:rPr>
        <w:t xml:space="preserve"> - mikroprzedsiębiorstwem / małym przedsiębiorstwem / średnim przedsiębiorstwem / jednoosobową działalnością gospodarczą / osobą fizyczną nieprowadzącą działalności gospodarczej / inny rodzaj (podać jaki) ……………………………………….. *,</w:t>
      </w:r>
    </w:p>
    <w:p w14:paraId="6A2FA038" w14:textId="77777777" w:rsidR="00323C92" w:rsidRDefault="00323C92" w:rsidP="00323C92">
      <w:pPr>
        <w:ind w:left="1080" w:hanging="1080"/>
        <w:jc w:val="both"/>
        <w:rPr>
          <w:b/>
          <w:i/>
          <w:snapToGrid w:val="0"/>
          <w:sz w:val="22"/>
          <w:szCs w:val="22"/>
        </w:rPr>
      </w:pPr>
      <w:r w:rsidRPr="00AC05AD">
        <w:rPr>
          <w:b/>
          <w:snapToGrid w:val="0"/>
          <w:sz w:val="22"/>
          <w:szCs w:val="22"/>
        </w:rPr>
        <w:t xml:space="preserve">* </w:t>
      </w:r>
      <w:r w:rsidRPr="00AC05AD">
        <w:rPr>
          <w:b/>
          <w:i/>
          <w:snapToGrid w:val="0"/>
          <w:sz w:val="22"/>
          <w:szCs w:val="22"/>
        </w:rPr>
        <w:t>niepotrzebne skreślić</w:t>
      </w:r>
    </w:p>
    <w:p w14:paraId="40226E5E" w14:textId="77777777" w:rsidR="00323C92" w:rsidRPr="00EE0838" w:rsidRDefault="00323C92" w:rsidP="00323C92">
      <w:pPr>
        <w:ind w:left="1080" w:hanging="1080"/>
        <w:jc w:val="both"/>
        <w:rPr>
          <w:b/>
          <w:i/>
          <w:snapToGrid w:val="0"/>
          <w:sz w:val="22"/>
          <w:szCs w:val="22"/>
        </w:rPr>
      </w:pPr>
    </w:p>
    <w:p w14:paraId="03F0E6D1" w14:textId="77777777" w:rsidR="00323C92" w:rsidRPr="00FB590A" w:rsidRDefault="00323C92" w:rsidP="00323C92">
      <w:pPr>
        <w:autoSpaceDE w:val="0"/>
        <w:autoSpaceDN w:val="0"/>
        <w:adjustRightInd w:val="0"/>
        <w:ind w:left="142" w:hanging="142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Pr="00FB590A">
        <w:rPr>
          <w:i/>
          <w:sz w:val="20"/>
          <w:szCs w:val="20"/>
        </w:rPr>
        <w:t xml:space="preserve">Zgodnie z zaleceniem Komisji z dnia 6 maja 2003 r. dotyczącym definicji mikroprzedsiębiorstw oraz małych i średnich   </w:t>
      </w:r>
    </w:p>
    <w:p w14:paraId="4BD38B29" w14:textId="77777777" w:rsidR="00323C92" w:rsidRPr="00FB590A" w:rsidRDefault="00323C92" w:rsidP="00323C92">
      <w:pPr>
        <w:autoSpaceDE w:val="0"/>
        <w:autoSpaceDN w:val="0"/>
        <w:adjustRightInd w:val="0"/>
        <w:ind w:left="142" w:hanging="142"/>
        <w:jc w:val="both"/>
        <w:rPr>
          <w:i/>
          <w:sz w:val="20"/>
          <w:szCs w:val="20"/>
        </w:rPr>
      </w:pPr>
      <w:r w:rsidRPr="00FB590A">
        <w:rPr>
          <w:i/>
          <w:sz w:val="20"/>
          <w:szCs w:val="20"/>
        </w:rPr>
        <w:lastRenderedPageBreak/>
        <w:t xml:space="preserve">     przedsiębiorstw (</w:t>
      </w:r>
      <w:proofErr w:type="spellStart"/>
      <w:r w:rsidRPr="00FB590A">
        <w:rPr>
          <w:i/>
          <w:sz w:val="20"/>
          <w:szCs w:val="20"/>
        </w:rPr>
        <w:t>Dz.Urz.UE</w:t>
      </w:r>
      <w:proofErr w:type="spellEnd"/>
      <w:r w:rsidRPr="00FB590A">
        <w:rPr>
          <w:i/>
          <w:sz w:val="20"/>
          <w:szCs w:val="20"/>
        </w:rPr>
        <w:t xml:space="preserve"> L 124 z 20.05.2003r., str. 36):</w:t>
      </w:r>
    </w:p>
    <w:p w14:paraId="0D8E7652" w14:textId="77777777" w:rsidR="00323C92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  <w:r w:rsidRPr="00FB590A">
        <w:rPr>
          <w:i/>
          <w:sz w:val="20"/>
          <w:szCs w:val="20"/>
        </w:rPr>
        <w:t xml:space="preserve">- </w:t>
      </w:r>
      <w:r w:rsidRPr="001C3C0B">
        <w:rPr>
          <w:b/>
          <w:i/>
          <w:sz w:val="20"/>
          <w:szCs w:val="20"/>
        </w:rPr>
        <w:t>mikroprzedsiębiorstwo</w:t>
      </w:r>
      <w:r>
        <w:rPr>
          <w:i/>
          <w:sz w:val="20"/>
          <w:szCs w:val="20"/>
        </w:rPr>
        <w:t xml:space="preserve"> </w:t>
      </w:r>
      <w:r w:rsidRPr="00FB590A">
        <w:rPr>
          <w:i/>
          <w:sz w:val="20"/>
          <w:szCs w:val="20"/>
        </w:rPr>
        <w:t>to przedsiębiorstwo, które zatrudnia</w:t>
      </w:r>
      <w:r>
        <w:rPr>
          <w:i/>
          <w:sz w:val="20"/>
          <w:szCs w:val="20"/>
        </w:rPr>
        <w:t xml:space="preserve"> mniej niż 10 pracowników </w:t>
      </w:r>
      <w:r w:rsidRPr="00FB590A">
        <w:rPr>
          <w:i/>
          <w:sz w:val="20"/>
          <w:szCs w:val="20"/>
        </w:rPr>
        <w:t>i którego roczny obrót lub roczna suma bilansowa</w:t>
      </w:r>
      <w:r>
        <w:rPr>
          <w:i/>
          <w:sz w:val="20"/>
          <w:szCs w:val="20"/>
        </w:rPr>
        <w:t xml:space="preserve"> wynosi </w:t>
      </w:r>
      <w:r w:rsidRPr="001C3C0B">
        <w:rPr>
          <w:i/>
          <w:sz w:val="20"/>
          <w:szCs w:val="20"/>
        </w:rPr>
        <w:t>poniżej 2 mln EUR.</w:t>
      </w:r>
    </w:p>
    <w:p w14:paraId="2D5DD3C6" w14:textId="77777777" w:rsidR="00323C92" w:rsidRPr="00FB590A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</w:t>
      </w:r>
      <w:r w:rsidRPr="00FB590A">
        <w:rPr>
          <w:b/>
          <w:i/>
          <w:sz w:val="20"/>
          <w:szCs w:val="20"/>
        </w:rPr>
        <w:t>małe przedsiębiorstwo</w:t>
      </w:r>
      <w:r w:rsidRPr="00FB590A">
        <w:rPr>
          <w:i/>
          <w:sz w:val="20"/>
          <w:szCs w:val="20"/>
        </w:rPr>
        <w:t xml:space="preserve"> to przedsiębiorstwo, które zatrudnia mniej niż 50 osób i którego roczny obrót lub roczna suma bila</w:t>
      </w:r>
      <w:r>
        <w:rPr>
          <w:i/>
          <w:sz w:val="20"/>
          <w:szCs w:val="20"/>
        </w:rPr>
        <w:t>nsowa nie przekracza 10 mln</w:t>
      </w:r>
      <w:r w:rsidRPr="00FB590A">
        <w:rPr>
          <w:i/>
          <w:sz w:val="20"/>
          <w:szCs w:val="20"/>
        </w:rPr>
        <w:t xml:space="preserve"> EUR;</w:t>
      </w:r>
    </w:p>
    <w:p w14:paraId="03921E50" w14:textId="77777777" w:rsidR="00323C92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  <w:r w:rsidRPr="00FB590A">
        <w:rPr>
          <w:i/>
          <w:sz w:val="20"/>
          <w:szCs w:val="20"/>
        </w:rPr>
        <w:t xml:space="preserve">- </w:t>
      </w:r>
      <w:r w:rsidRPr="00FB590A">
        <w:rPr>
          <w:b/>
          <w:i/>
          <w:sz w:val="20"/>
          <w:szCs w:val="20"/>
        </w:rPr>
        <w:t>średnie przedsiębiorstwa</w:t>
      </w:r>
      <w:r w:rsidRPr="00FB590A">
        <w:rPr>
          <w:i/>
          <w:sz w:val="20"/>
          <w:szCs w:val="20"/>
        </w:rPr>
        <w:t xml:space="preserve"> to przedsiębiorstwa, które nie są mikroprzedsiębiorstwami ani małymi przedsiębiorstwami i które zatrudniają mniej niż 250 osób i których roczny </w:t>
      </w:r>
      <w:r>
        <w:rPr>
          <w:i/>
          <w:sz w:val="20"/>
          <w:szCs w:val="20"/>
        </w:rPr>
        <w:t>obrót nie przekracza 50 mln</w:t>
      </w:r>
      <w:r w:rsidRPr="00FB590A">
        <w:rPr>
          <w:i/>
          <w:sz w:val="20"/>
          <w:szCs w:val="20"/>
        </w:rPr>
        <w:t xml:space="preserve"> EUR </w:t>
      </w:r>
      <w:r w:rsidRPr="00FB590A">
        <w:rPr>
          <w:i/>
          <w:iCs/>
          <w:sz w:val="20"/>
          <w:szCs w:val="20"/>
        </w:rPr>
        <w:t xml:space="preserve">lub </w:t>
      </w:r>
      <w:r w:rsidRPr="00FB590A">
        <w:rPr>
          <w:i/>
          <w:sz w:val="20"/>
          <w:szCs w:val="20"/>
        </w:rPr>
        <w:t>roczna suma bila</w:t>
      </w:r>
      <w:r>
        <w:rPr>
          <w:i/>
          <w:sz w:val="20"/>
          <w:szCs w:val="20"/>
        </w:rPr>
        <w:t>nsowa nie przekracza 43 mln</w:t>
      </w:r>
      <w:r w:rsidRPr="00FB590A">
        <w:rPr>
          <w:i/>
          <w:sz w:val="20"/>
          <w:szCs w:val="20"/>
        </w:rPr>
        <w:t xml:space="preserve"> EUR.</w:t>
      </w:r>
    </w:p>
    <w:p w14:paraId="17A18C33" w14:textId="77777777" w:rsidR="00323C92" w:rsidRDefault="00323C92" w:rsidP="00323C92">
      <w:pPr>
        <w:autoSpaceDE w:val="0"/>
        <w:autoSpaceDN w:val="0"/>
        <w:adjustRightInd w:val="0"/>
        <w:ind w:left="284" w:hanging="142"/>
        <w:jc w:val="both"/>
        <w:rPr>
          <w:i/>
          <w:sz w:val="20"/>
          <w:szCs w:val="20"/>
        </w:rPr>
      </w:pPr>
    </w:p>
    <w:p w14:paraId="2B8C4FA7" w14:textId="77777777" w:rsidR="000F0395" w:rsidRDefault="000F0395" w:rsidP="000F0395">
      <w:pPr>
        <w:jc w:val="both"/>
      </w:pPr>
      <w:r>
        <w:t>10.  Zamierzamy powierzyć wykonanie n/w części zamówienia:</w:t>
      </w:r>
    </w:p>
    <w:p w14:paraId="40D88C50" w14:textId="77777777" w:rsidR="000F0395" w:rsidRDefault="000F0395" w:rsidP="000F0395">
      <w:pPr>
        <w:jc w:val="both"/>
      </w:pPr>
      <w:r>
        <w:t xml:space="preserve"> </w:t>
      </w:r>
    </w:p>
    <w:p w14:paraId="4E8BC050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625DA270" w14:textId="77777777" w:rsidR="000F0395" w:rsidRDefault="000F0395" w:rsidP="000F0395">
      <w:pPr>
        <w:jc w:val="both"/>
      </w:pPr>
      <w:r>
        <w:t xml:space="preserve">     </w:t>
      </w:r>
    </w:p>
    <w:p w14:paraId="3D2D99AD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196D4669" w14:textId="77777777" w:rsidR="000F0395" w:rsidRDefault="000F0395" w:rsidP="000F0395">
      <w:pPr>
        <w:jc w:val="both"/>
      </w:pPr>
      <w:r>
        <w:t xml:space="preserve">      następującym podwykonawcom </w:t>
      </w:r>
      <w:r w:rsidRPr="0087110C">
        <w:t>( o ile jest to wiadome</w:t>
      </w:r>
      <w:r>
        <w:t xml:space="preserve">, podać firmy podwykonawców)* </w:t>
      </w:r>
    </w:p>
    <w:p w14:paraId="1032E557" w14:textId="77777777" w:rsidR="000F0395" w:rsidRDefault="000F0395" w:rsidP="000F0395">
      <w:pPr>
        <w:jc w:val="both"/>
      </w:pPr>
    </w:p>
    <w:p w14:paraId="0B95011E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6E588C73" w14:textId="77777777" w:rsidR="000F0395" w:rsidRDefault="000F0395" w:rsidP="000F0395">
      <w:pPr>
        <w:jc w:val="both"/>
      </w:pPr>
      <w:r>
        <w:t xml:space="preserve">     </w:t>
      </w:r>
    </w:p>
    <w:p w14:paraId="56110C97" w14:textId="77777777" w:rsidR="000F0395" w:rsidRDefault="000F0395" w:rsidP="000F0395">
      <w:pPr>
        <w:jc w:val="both"/>
      </w:pPr>
      <w:r>
        <w:t xml:space="preserve">      _____________________________________________________________________________</w:t>
      </w:r>
    </w:p>
    <w:p w14:paraId="671CDD96" w14:textId="77777777" w:rsidR="00F70A81" w:rsidRDefault="00F70A81" w:rsidP="000F0395">
      <w:pPr>
        <w:jc w:val="both"/>
        <w:rPr>
          <w:b/>
          <w:i/>
        </w:rPr>
      </w:pPr>
      <w:r>
        <w:rPr>
          <w:i/>
        </w:rPr>
        <w:t>(</w:t>
      </w:r>
      <w:r w:rsidRPr="00743B39">
        <w:rPr>
          <w:i/>
        </w:rPr>
        <w:t xml:space="preserve">należy wskazać </w:t>
      </w:r>
      <w:r w:rsidRPr="001A6674">
        <w:rPr>
          <w:b/>
          <w:i/>
        </w:rPr>
        <w:t>zakres robót</w:t>
      </w:r>
      <w:r w:rsidRPr="00743B39">
        <w:rPr>
          <w:i/>
        </w:rPr>
        <w:t xml:space="preserve"> przewidzianych do wykonania przez podwykonawców </w:t>
      </w:r>
      <w:r>
        <w:rPr>
          <w:i/>
        </w:rPr>
        <w:t xml:space="preserve">oraz </w:t>
      </w:r>
      <w:r w:rsidRPr="001A6674">
        <w:rPr>
          <w:b/>
          <w:i/>
        </w:rPr>
        <w:t>podać procentową wartość robót</w:t>
      </w:r>
      <w:r>
        <w:rPr>
          <w:i/>
        </w:rPr>
        <w:t xml:space="preserve"> jaką wykonawca zamierza powierzyć podwykonawcom </w:t>
      </w:r>
      <w:r w:rsidRPr="00743B39">
        <w:rPr>
          <w:i/>
        </w:rPr>
        <w:t xml:space="preserve">lub wpisać </w:t>
      </w:r>
      <w:r w:rsidRPr="00743B39">
        <w:rPr>
          <w:b/>
          <w:i/>
        </w:rPr>
        <w:t>nie dotyczy</w:t>
      </w:r>
      <w:r>
        <w:rPr>
          <w:b/>
          <w:i/>
        </w:rPr>
        <w:t>)</w:t>
      </w:r>
    </w:p>
    <w:p w14:paraId="596DB070" w14:textId="77777777" w:rsidR="00F70A81" w:rsidRDefault="00F70A81" w:rsidP="000F0395">
      <w:pPr>
        <w:jc w:val="both"/>
        <w:rPr>
          <w:b/>
          <w:i/>
        </w:rPr>
      </w:pPr>
      <w:r>
        <w:rPr>
          <w:b/>
        </w:rPr>
        <w:t>Uwaga! W przypadku, gdy w</w:t>
      </w:r>
      <w:r w:rsidRPr="00743B39">
        <w:rPr>
          <w:b/>
        </w:rPr>
        <w:t>ykonawca nie wypełni punktu</w:t>
      </w:r>
      <w:r>
        <w:rPr>
          <w:b/>
        </w:rPr>
        <w:t xml:space="preserve"> 10 z</w:t>
      </w:r>
      <w:r w:rsidRPr="00743B39">
        <w:rPr>
          <w:b/>
        </w:rPr>
        <w:t xml:space="preserve">amawiający przyjmie, że </w:t>
      </w:r>
      <w:r>
        <w:rPr>
          <w:b/>
        </w:rPr>
        <w:t>w</w:t>
      </w:r>
      <w:r w:rsidRPr="00743B39">
        <w:rPr>
          <w:b/>
        </w:rPr>
        <w:t>ykonawca nie przewiduje podwykonawstwa</w:t>
      </w:r>
      <w:r>
        <w:rPr>
          <w:b/>
        </w:rPr>
        <w:t>.</w:t>
      </w:r>
    </w:p>
    <w:p w14:paraId="60169692" w14:textId="77777777" w:rsidR="000F0395" w:rsidRPr="00222DC3" w:rsidRDefault="000F0395" w:rsidP="00F70A81">
      <w:pPr>
        <w:jc w:val="both"/>
        <w:rPr>
          <w:b/>
          <w:snapToGrid w:val="0"/>
          <w:sz w:val="20"/>
          <w:szCs w:val="20"/>
        </w:rPr>
      </w:pPr>
    </w:p>
    <w:p w14:paraId="5D9B4FBB" w14:textId="77777777" w:rsidR="000F0395" w:rsidRDefault="000F0395" w:rsidP="000F0395">
      <w:pPr>
        <w:widowControl w:val="0"/>
        <w:tabs>
          <w:tab w:val="left" w:pos="142"/>
        </w:tabs>
        <w:suppressAutoHyphens/>
        <w:overflowPunct w:val="0"/>
        <w:autoSpaceDE w:val="0"/>
        <w:jc w:val="both"/>
        <w:textAlignment w:val="baseline"/>
      </w:pPr>
      <w:r>
        <w:t xml:space="preserve">11. Oświadczamy, że sposób reprezentacji spółki cywilnej / konsorcjum * dla potrzeb niniejszego  </w:t>
      </w:r>
    </w:p>
    <w:p w14:paraId="2A4E99F8" w14:textId="77777777" w:rsidR="000F0395" w:rsidRDefault="000F0395" w:rsidP="000F0395">
      <w:pPr>
        <w:widowControl w:val="0"/>
        <w:tabs>
          <w:tab w:val="left" w:pos="142"/>
        </w:tabs>
        <w:suppressAutoHyphens/>
        <w:overflowPunct w:val="0"/>
        <w:autoSpaceDE w:val="0"/>
        <w:jc w:val="both"/>
        <w:textAlignment w:val="baseline"/>
      </w:pPr>
      <w:r>
        <w:t xml:space="preserve">     zamówienia jest następujący: </w:t>
      </w:r>
    </w:p>
    <w:p w14:paraId="24757B30" w14:textId="77777777" w:rsidR="000F0395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ind w:left="142"/>
        <w:jc w:val="both"/>
        <w:textAlignment w:val="baselin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.</w:t>
      </w:r>
    </w:p>
    <w:p w14:paraId="4A03ADD7" w14:textId="77777777" w:rsidR="000F0395" w:rsidRPr="00803130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ind w:left="360" w:hanging="218"/>
        <w:jc w:val="both"/>
        <w:textAlignment w:val="baseline"/>
        <w:rPr>
          <w:i/>
          <w:sz w:val="22"/>
          <w:szCs w:val="22"/>
        </w:rPr>
      </w:pPr>
      <w:r w:rsidRPr="00803130">
        <w:rPr>
          <w:i/>
          <w:sz w:val="22"/>
          <w:szCs w:val="22"/>
        </w:rPr>
        <w:t xml:space="preserve">(Wypełniają </w:t>
      </w:r>
      <w:r>
        <w:rPr>
          <w:i/>
          <w:sz w:val="22"/>
          <w:szCs w:val="22"/>
        </w:rPr>
        <w:t>Wykonawcy</w:t>
      </w:r>
      <w:r w:rsidRPr="00803130">
        <w:rPr>
          <w:i/>
          <w:sz w:val="22"/>
          <w:szCs w:val="22"/>
        </w:rPr>
        <w:t xml:space="preserve"> składający ofertę wspóln</w:t>
      </w:r>
      <w:r>
        <w:rPr>
          <w:i/>
          <w:sz w:val="22"/>
          <w:szCs w:val="22"/>
        </w:rPr>
        <w:t>ą</w:t>
      </w:r>
      <w:r w:rsidRPr="00803130">
        <w:rPr>
          <w:i/>
          <w:sz w:val="22"/>
          <w:szCs w:val="22"/>
        </w:rPr>
        <w:t xml:space="preserve"> – spółki cywilne lub konsorcja)</w:t>
      </w:r>
    </w:p>
    <w:p w14:paraId="0A30DCF0" w14:textId="77777777" w:rsidR="000F0395" w:rsidRDefault="000F0395" w:rsidP="000F0395">
      <w:pPr>
        <w:ind w:left="1080" w:hanging="108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</w:p>
    <w:p w14:paraId="0F988FC6" w14:textId="77777777" w:rsidR="000F0395" w:rsidRDefault="000F0395" w:rsidP="000F0395">
      <w:pPr>
        <w:widowControl w:val="0"/>
        <w:autoSpaceDE w:val="0"/>
        <w:autoSpaceDN w:val="0"/>
        <w:adjustRightInd w:val="0"/>
        <w:jc w:val="both"/>
        <w:rPr>
          <w:b/>
          <w:i/>
          <w:sz w:val="16"/>
          <w:szCs w:val="16"/>
        </w:rPr>
      </w:pPr>
    </w:p>
    <w:p w14:paraId="6AD05553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  <w:r>
        <w:t>12</w:t>
      </w:r>
      <w:r w:rsidRPr="007B47DD">
        <w:t xml:space="preserve">. Zobowiązujemy się, w przypadku wyboru naszej oferty, do wniesienia zabezpieczenia należytego wykonania umowy w wysokości </w:t>
      </w:r>
      <w:r>
        <w:t>5</w:t>
      </w:r>
      <w:r w:rsidRPr="00ED5859">
        <w:t>%</w:t>
      </w:r>
      <w:r w:rsidRPr="007B47DD">
        <w:t xml:space="preserve"> ceny ofertowej oraz do zawarcia umowy na warunkach, określonych w projekcie umowy st</w:t>
      </w:r>
      <w:r>
        <w:t>anowiącym załącznik do S</w:t>
      </w:r>
      <w:r w:rsidRPr="007B47DD">
        <w:t>WZ, w terminie</w:t>
      </w:r>
      <w:r>
        <w:t xml:space="preserve"> i miejscu ustalonym przez Zamawiającego. </w:t>
      </w:r>
    </w:p>
    <w:p w14:paraId="55664C69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</w:p>
    <w:p w14:paraId="508E2A57" w14:textId="77777777" w:rsidR="000F0395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426" w:hanging="426"/>
        <w:jc w:val="both"/>
        <w:textAlignment w:val="baseline"/>
        <w:rPr>
          <w:b/>
        </w:rPr>
      </w:pPr>
      <w:r w:rsidRPr="00B83D93">
        <w:rPr>
          <w:b/>
        </w:rPr>
        <w:t>1</w:t>
      </w:r>
      <w:r>
        <w:rPr>
          <w:b/>
        </w:rPr>
        <w:t>2</w:t>
      </w:r>
      <w:r w:rsidRPr="00B83D93">
        <w:rPr>
          <w:b/>
        </w:rPr>
        <w:t xml:space="preserve">. Oświadczamy, że informacje i dokumenty zawarte w ofercie na stronach od nr ______ do nr ______ stanowią tajemnicę przedsiębiorstwa w rozumieniu przepisów o zwalczaniu nieuczciwej konkurencji i zastrzegamy, że nie mogą być one udostępniane. </w:t>
      </w:r>
    </w:p>
    <w:p w14:paraId="78FB2F68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  <w:rPr>
          <w:bCs/>
          <w:lang w:eastAsia="ar-SA"/>
        </w:rPr>
      </w:pPr>
      <w:r w:rsidRPr="003D44F4">
        <w:t>1</w:t>
      </w:r>
      <w:r>
        <w:t>3</w:t>
      </w:r>
      <w:r w:rsidRPr="003D44F4">
        <w:t xml:space="preserve">. </w:t>
      </w:r>
      <w:r w:rsidRPr="003D44F4">
        <w:rPr>
          <w:lang w:eastAsia="ar-SA"/>
        </w:rPr>
        <w:t xml:space="preserve">Informujemy, że umocowanie do </w:t>
      </w:r>
      <w:r w:rsidRPr="003D44F4">
        <w:rPr>
          <w:bCs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</w:t>
      </w:r>
    </w:p>
    <w:p w14:paraId="5756A6E2" w14:textId="77777777" w:rsidR="000F0395" w:rsidRPr="003D44F4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</w:p>
    <w:p w14:paraId="324D20EA" w14:textId="77777777" w:rsidR="000F0395" w:rsidRPr="003D44F4" w:rsidRDefault="000F0395" w:rsidP="000F0395">
      <w:pPr>
        <w:numPr>
          <w:ilvl w:val="0"/>
          <w:numId w:val="2"/>
        </w:numPr>
        <w:suppressAutoHyphens/>
        <w:spacing w:before="120"/>
        <w:jc w:val="both"/>
        <w:rPr>
          <w:bCs/>
          <w:lang w:eastAsia="ar-SA"/>
        </w:rPr>
      </w:pPr>
      <w:r w:rsidRPr="003D44F4">
        <w:rPr>
          <w:bCs/>
          <w:lang w:eastAsia="ar-SA"/>
        </w:rPr>
        <w:t xml:space="preserve">bazy Krajowego Rejestru Sądowego dostępnej na stronie internetowej </w:t>
      </w:r>
      <w:hyperlink r:id="rId8" w:history="1">
        <w:r w:rsidRPr="003D44F4">
          <w:rPr>
            <w:rStyle w:val="Hipercze"/>
            <w:lang w:eastAsia="ar-SA"/>
          </w:rPr>
          <w:t>https://ems.ms.gov.pl/krs/</w:t>
        </w:r>
      </w:hyperlink>
      <w:r w:rsidRPr="003D44F4">
        <w:rPr>
          <w:lang w:eastAsia="ar-SA"/>
        </w:rPr>
        <w:t>;*</w:t>
      </w:r>
    </w:p>
    <w:p w14:paraId="53F491AA" w14:textId="77777777" w:rsidR="000F0395" w:rsidRPr="003D44F4" w:rsidRDefault="000F0395" w:rsidP="000F0395">
      <w:pPr>
        <w:numPr>
          <w:ilvl w:val="0"/>
          <w:numId w:val="2"/>
        </w:numPr>
        <w:suppressAutoHyphens/>
        <w:spacing w:before="120"/>
        <w:jc w:val="both"/>
        <w:rPr>
          <w:bCs/>
          <w:lang w:eastAsia="ar-SA"/>
        </w:rPr>
      </w:pPr>
      <w:r w:rsidRPr="003D44F4">
        <w:rPr>
          <w:lang w:eastAsia="ar-SA"/>
        </w:rPr>
        <w:t xml:space="preserve">bazy Centralnej Ewidencji i Informacja o Działalności Gospodarczej na stronie internetowej </w:t>
      </w:r>
      <w:hyperlink r:id="rId9" w:history="1">
        <w:r w:rsidRPr="003D44F4">
          <w:rPr>
            <w:color w:val="0000FF"/>
            <w:u w:val="single"/>
            <w:lang w:eastAsia="ar-SA"/>
          </w:rPr>
          <w:t>https://prod.ceidg.gov.pl/CEIDG/</w:t>
        </w:r>
      </w:hyperlink>
      <w:r w:rsidRPr="003D44F4">
        <w:rPr>
          <w:lang w:eastAsia="ar-SA"/>
        </w:rPr>
        <w:t>;*</w:t>
      </w:r>
    </w:p>
    <w:p w14:paraId="68850CBC" w14:textId="77777777" w:rsidR="000F0395" w:rsidRPr="003D44F4" w:rsidRDefault="000F0395" w:rsidP="000F0395">
      <w:pPr>
        <w:numPr>
          <w:ilvl w:val="0"/>
          <w:numId w:val="2"/>
        </w:numPr>
        <w:suppressAutoHyphens/>
        <w:spacing w:before="120"/>
        <w:jc w:val="both"/>
        <w:rPr>
          <w:bCs/>
          <w:lang w:eastAsia="ar-SA"/>
        </w:rPr>
      </w:pPr>
      <w:r w:rsidRPr="003D44F4">
        <w:rPr>
          <w:lang w:eastAsia="ar-SA"/>
        </w:rPr>
        <w:t xml:space="preserve">_____________________________ </w:t>
      </w:r>
      <w:r w:rsidRPr="003D44F4">
        <w:rPr>
          <w:i/>
          <w:lang w:eastAsia="ar-SA"/>
        </w:rPr>
        <w:t>/jeśli dotyczy to wpisać nazwę oraz adres internetowy innej bazy danych/</w:t>
      </w:r>
    </w:p>
    <w:p w14:paraId="53466A4D" w14:textId="77777777" w:rsidR="000F0395" w:rsidRPr="00CA2CCF" w:rsidRDefault="000F0395" w:rsidP="000F0395">
      <w:pPr>
        <w:widowControl w:val="0"/>
        <w:tabs>
          <w:tab w:val="left" w:pos="426"/>
        </w:tabs>
        <w:suppressAutoHyphens/>
        <w:overflowPunct w:val="0"/>
        <w:autoSpaceDE w:val="0"/>
        <w:ind w:left="426" w:hanging="426"/>
        <w:jc w:val="both"/>
        <w:textAlignment w:val="baseline"/>
        <w:rPr>
          <w:vertAlign w:val="superscript"/>
        </w:rPr>
      </w:pPr>
      <w:r>
        <w:t>14</w:t>
      </w:r>
      <w:r w:rsidRPr="00CA2CCF">
        <w:t xml:space="preserve">. Oświadczam, że wypełniłem obowiązki informacyjne przewidziane w art. 13 lub art. 14 RODO wobec osób fizycznych, od których dane osobowe bezpośrednio lub pośrednio pozyskałem w celu </w:t>
      </w:r>
      <w:r w:rsidRPr="00CA2CCF">
        <w:lastRenderedPageBreak/>
        <w:t>ubiegania się o udzielenie zamówienia publicz</w:t>
      </w:r>
      <w:r>
        <w:t>nego w niniejszym postępowaniu.</w:t>
      </w:r>
      <w:r>
        <w:rPr>
          <w:rStyle w:val="Odwoanieprzypisudolnego"/>
        </w:rPr>
        <w:footnoteReference w:id="1"/>
      </w:r>
    </w:p>
    <w:p w14:paraId="4F68FC4A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426" w:hanging="426"/>
        <w:jc w:val="both"/>
        <w:textAlignment w:val="baseline"/>
      </w:pPr>
      <w:r w:rsidRPr="00CA2CCF">
        <w:t>1</w:t>
      </w:r>
      <w:r>
        <w:t>5</w:t>
      </w:r>
      <w:r w:rsidRPr="00CA2CCF">
        <w:t>. Wszelką korespondencję w sprawie niniejszego postępowania należy kierować na poniższy</w:t>
      </w:r>
      <w:r>
        <w:t xml:space="preserve"> </w:t>
      </w:r>
    </w:p>
    <w:p w14:paraId="09A38771" w14:textId="77777777" w:rsidR="000F0395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276" w:lineRule="auto"/>
        <w:ind w:left="360"/>
        <w:jc w:val="both"/>
        <w:textAlignment w:val="baseline"/>
      </w:pPr>
    </w:p>
    <w:p w14:paraId="618FA462" w14:textId="77777777" w:rsidR="000F0395" w:rsidRPr="008C74AA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proofErr w:type="spellStart"/>
      <w:r w:rsidRPr="008C74AA">
        <w:rPr>
          <w:lang w:val="en-US"/>
        </w:rPr>
        <w:t>adres</w:t>
      </w:r>
      <w:proofErr w:type="spellEnd"/>
      <w:r w:rsidRPr="008C74AA">
        <w:rPr>
          <w:lang w:val="en-US"/>
        </w:rPr>
        <w:t>:……………………………………………………………………………………………</w:t>
      </w:r>
    </w:p>
    <w:p w14:paraId="5EA2357E" w14:textId="77777777" w:rsidR="000F0395" w:rsidRPr="008C74AA" w:rsidRDefault="000F0395" w:rsidP="000F0395">
      <w:pPr>
        <w:widowControl w:val="0"/>
        <w:tabs>
          <w:tab w:val="left" w:pos="567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r w:rsidRPr="008C74AA">
        <w:rPr>
          <w:lang w:val="en-US"/>
        </w:rPr>
        <w:tab/>
        <w:t xml:space="preserve">      ……………………………………………………………………………………………</w:t>
      </w:r>
    </w:p>
    <w:p w14:paraId="0FEB0036" w14:textId="77777777" w:rsidR="000F0395" w:rsidRPr="008C74AA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proofErr w:type="spellStart"/>
      <w:r w:rsidRPr="008C74AA">
        <w:rPr>
          <w:lang w:val="en-US"/>
        </w:rPr>
        <w:t>tel</w:t>
      </w:r>
      <w:proofErr w:type="spellEnd"/>
      <w:r w:rsidRPr="008C74AA">
        <w:rPr>
          <w:lang w:val="en-US"/>
        </w:rPr>
        <w:t>/</w:t>
      </w:r>
      <w:proofErr w:type="spellStart"/>
      <w:r w:rsidRPr="008C74AA">
        <w:rPr>
          <w:lang w:val="en-US"/>
        </w:rPr>
        <w:t>faks</w:t>
      </w:r>
      <w:proofErr w:type="spellEnd"/>
      <w:r w:rsidRPr="008C74AA">
        <w:rPr>
          <w:lang w:val="en-US"/>
        </w:rPr>
        <w:t>: …………………………………………………………………………………………</w:t>
      </w:r>
    </w:p>
    <w:p w14:paraId="4573DE80" w14:textId="77777777" w:rsidR="000F0395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spacing w:line="360" w:lineRule="auto"/>
        <w:ind w:left="357"/>
        <w:jc w:val="both"/>
        <w:textAlignment w:val="baseline"/>
        <w:rPr>
          <w:lang w:val="en-US"/>
        </w:rPr>
      </w:pPr>
      <w:r w:rsidRPr="008C74AA">
        <w:rPr>
          <w:lang w:val="en-US"/>
        </w:rPr>
        <w:t>e-mail: ………………………………………………………………………………………….</w:t>
      </w:r>
    </w:p>
    <w:p w14:paraId="092BA7E6" w14:textId="77777777" w:rsidR="000F0395" w:rsidRDefault="000F0395" w:rsidP="000F0395">
      <w:pPr>
        <w:widowControl w:val="0"/>
        <w:tabs>
          <w:tab w:val="left" w:pos="284"/>
        </w:tabs>
        <w:suppressAutoHyphens/>
        <w:overflowPunct w:val="0"/>
        <w:autoSpaceDE w:val="0"/>
        <w:ind w:left="142" w:hanging="142"/>
        <w:jc w:val="both"/>
        <w:textAlignment w:val="baseline"/>
      </w:pPr>
      <w:r>
        <w:t>16.  Załącznikami do niniejszej oferty są:</w:t>
      </w:r>
    </w:p>
    <w:p w14:paraId="6AD4DC66" w14:textId="77777777" w:rsidR="000F0395" w:rsidRPr="00AA2B59" w:rsidRDefault="000F0395" w:rsidP="000F0395">
      <w:pPr>
        <w:widowControl w:val="0"/>
        <w:tabs>
          <w:tab w:val="left" w:pos="5276"/>
        </w:tabs>
        <w:suppressAutoHyphens/>
        <w:overflowPunct w:val="0"/>
        <w:autoSpaceDE w:val="0"/>
        <w:ind w:left="360"/>
        <w:jc w:val="both"/>
        <w:textAlignment w:val="baseline"/>
        <w:rPr>
          <w:sz w:val="16"/>
          <w:szCs w:val="16"/>
        </w:rPr>
      </w:pPr>
    </w:p>
    <w:p w14:paraId="03181797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(1) ................................................................................</w:t>
      </w:r>
    </w:p>
    <w:p w14:paraId="4E4DA9F0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(2) ................................................................................</w:t>
      </w:r>
    </w:p>
    <w:p w14:paraId="147D2ADE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(3)  ...............................................................................</w:t>
      </w:r>
    </w:p>
    <w:p w14:paraId="20E2467D" w14:textId="77777777" w:rsidR="000F0395" w:rsidRDefault="005D719D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(…</w:t>
      </w:r>
      <w:r w:rsidR="000F0395">
        <w:t>) ................................................................................</w:t>
      </w:r>
    </w:p>
    <w:p w14:paraId="23B6F9F6" w14:textId="77777777" w:rsidR="000F0395" w:rsidRDefault="000F0395" w:rsidP="000F0395">
      <w:pPr>
        <w:widowControl w:val="0"/>
        <w:autoSpaceDE w:val="0"/>
        <w:autoSpaceDN w:val="0"/>
        <w:adjustRightInd w:val="0"/>
        <w:spacing w:line="360" w:lineRule="auto"/>
        <w:jc w:val="both"/>
      </w:pPr>
    </w:p>
    <w:p w14:paraId="3DA00FF5" w14:textId="77777777" w:rsidR="000F0395" w:rsidRDefault="000F0395" w:rsidP="000F0395">
      <w:pPr>
        <w:widowControl w:val="0"/>
        <w:autoSpaceDE w:val="0"/>
        <w:autoSpaceDN w:val="0"/>
        <w:adjustRightInd w:val="0"/>
        <w:jc w:val="both"/>
      </w:pPr>
      <w:r>
        <w:t xml:space="preserve">........................................                              ….……….……….................................................                                            </w:t>
      </w:r>
    </w:p>
    <w:p w14:paraId="40910FAF" w14:textId="77777777" w:rsidR="000F0395" w:rsidRPr="00571AB0" w:rsidRDefault="000F0395" w:rsidP="000F0395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>Miejscowość</w:t>
      </w:r>
      <w:r>
        <w:rPr>
          <w:sz w:val="18"/>
          <w:szCs w:val="18"/>
        </w:rPr>
        <w:t>,</w:t>
      </w:r>
      <w:r w:rsidRPr="00B03B6D">
        <w:rPr>
          <w:sz w:val="18"/>
          <w:szCs w:val="18"/>
        </w:rPr>
        <w:t xml:space="preserve">  data</w:t>
      </w:r>
      <w:r w:rsidRPr="00B03B6D">
        <w:rPr>
          <w:sz w:val="18"/>
          <w:szCs w:val="18"/>
        </w:rPr>
        <w:tab/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</w:t>
      </w:r>
      <w:r w:rsidR="006C7BC8">
        <w:rPr>
          <w:sz w:val="18"/>
          <w:szCs w:val="18"/>
        </w:rPr>
        <w:t xml:space="preserve">/podpis </w:t>
      </w:r>
      <w:r w:rsidRPr="00B03B6D">
        <w:rPr>
          <w:sz w:val="18"/>
          <w:szCs w:val="18"/>
        </w:rPr>
        <w:t xml:space="preserve">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</w:t>
      </w:r>
    </w:p>
    <w:p w14:paraId="181372B6" w14:textId="77777777" w:rsidR="000F0395" w:rsidRDefault="000F0395" w:rsidP="000F0395">
      <w:pPr>
        <w:jc w:val="both"/>
      </w:pPr>
    </w:p>
    <w:p w14:paraId="3D246431" w14:textId="77777777" w:rsidR="006C7BC8" w:rsidRDefault="006C7BC8" w:rsidP="000F0395">
      <w:pPr>
        <w:jc w:val="both"/>
      </w:pPr>
    </w:p>
    <w:p w14:paraId="38248EDB" w14:textId="77777777" w:rsidR="006C7BC8" w:rsidRDefault="006C7BC8" w:rsidP="000F0395">
      <w:pPr>
        <w:jc w:val="both"/>
      </w:pPr>
    </w:p>
    <w:p w14:paraId="6D894657" w14:textId="77777777" w:rsidR="006C7BC8" w:rsidRPr="00AD2C76" w:rsidRDefault="006C7BC8" w:rsidP="006C7BC8">
      <w:pPr>
        <w:shd w:val="clear" w:color="auto" w:fill="FFFFFF"/>
        <w:jc w:val="both"/>
        <w:rPr>
          <w:b/>
          <w:sz w:val="18"/>
          <w:szCs w:val="18"/>
        </w:rPr>
      </w:pPr>
      <w:r w:rsidRPr="00AD2C76">
        <w:rPr>
          <w:b/>
          <w:sz w:val="18"/>
          <w:szCs w:val="18"/>
        </w:rPr>
        <w:t xml:space="preserve">Uwaga: </w:t>
      </w:r>
    </w:p>
    <w:p w14:paraId="465C6F31" w14:textId="77777777" w:rsidR="006C7BC8" w:rsidRPr="00AD2C76" w:rsidRDefault="006C7BC8" w:rsidP="006C7BC8">
      <w:pPr>
        <w:jc w:val="both"/>
        <w:rPr>
          <w:bCs/>
          <w:sz w:val="18"/>
          <w:szCs w:val="18"/>
        </w:rPr>
      </w:pPr>
      <w:r w:rsidRPr="00AD2C76">
        <w:rPr>
          <w:bCs/>
          <w:sz w:val="18"/>
          <w:szCs w:val="18"/>
        </w:rPr>
        <w:t>1. Zamawiający zaleca przed podpisaniem, zapisanie niniejszego dokumentu w formacie .pdf.</w:t>
      </w:r>
    </w:p>
    <w:p w14:paraId="632280BE" w14:textId="77777777" w:rsidR="006C7BC8" w:rsidRDefault="006C7BC8" w:rsidP="006C7BC8">
      <w:pPr>
        <w:jc w:val="both"/>
      </w:pPr>
      <w:r w:rsidRPr="00AD2C76">
        <w:rPr>
          <w:bCs/>
          <w:sz w:val="18"/>
          <w:szCs w:val="18"/>
        </w:rPr>
        <w:t>2. Dokument należy wypełnić i podpisać kwalifikowanym podpisem elektronicznym lub podpisem zaufanym lub podpisem osobistym</w:t>
      </w:r>
      <w:r>
        <w:rPr>
          <w:bCs/>
          <w:sz w:val="18"/>
          <w:szCs w:val="18"/>
        </w:rPr>
        <w:t>.</w:t>
      </w:r>
    </w:p>
    <w:p w14:paraId="3DB1DFFA" w14:textId="77777777" w:rsidR="00172244" w:rsidRDefault="00172244" w:rsidP="005D719D">
      <w:pPr>
        <w:rPr>
          <w:b/>
          <w:sz w:val="32"/>
          <w:szCs w:val="32"/>
        </w:rPr>
      </w:pPr>
    </w:p>
    <w:sectPr w:rsidR="00172244" w:rsidSect="000F0395">
      <w:headerReference w:type="default" r:id="rId10"/>
      <w:footerReference w:type="even" r:id="rId11"/>
      <w:footerReference w:type="default" r:id="rId12"/>
      <w:pgSz w:w="11909" w:h="16834"/>
      <w:pgMar w:top="426" w:right="851" w:bottom="426" w:left="1276" w:header="709" w:footer="709" w:gutter="0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659BE" w14:textId="77777777" w:rsidR="00950A56" w:rsidRDefault="00950A56" w:rsidP="000F0395">
      <w:r>
        <w:separator/>
      </w:r>
    </w:p>
  </w:endnote>
  <w:endnote w:type="continuationSeparator" w:id="0">
    <w:p w14:paraId="2B441D8C" w14:textId="77777777" w:rsidR="00950A56" w:rsidRDefault="00950A56" w:rsidP="000F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BB813" w14:textId="77777777" w:rsidR="00172244" w:rsidRDefault="00172244" w:rsidP="000F039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B18C51" w14:textId="77777777" w:rsidR="00172244" w:rsidRDefault="00172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171C2" w14:textId="77777777" w:rsidR="00172244" w:rsidRDefault="00172244" w:rsidP="008F29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729C6" w14:textId="77777777" w:rsidR="00950A56" w:rsidRDefault="00950A56" w:rsidP="000F0395">
      <w:r>
        <w:separator/>
      </w:r>
    </w:p>
  </w:footnote>
  <w:footnote w:type="continuationSeparator" w:id="0">
    <w:p w14:paraId="50E21648" w14:textId="77777777" w:rsidR="00950A56" w:rsidRDefault="00950A56" w:rsidP="000F0395">
      <w:r>
        <w:continuationSeparator/>
      </w:r>
    </w:p>
  </w:footnote>
  <w:footnote w:id="1">
    <w:p w14:paraId="20246BF1" w14:textId="77777777" w:rsidR="00172244" w:rsidRDefault="00172244" w:rsidP="000F0395">
      <w:pPr>
        <w:pStyle w:val="NormalnyWeb"/>
        <w:spacing w:before="0" w:beforeAutospacing="0" w:after="0" w:afterAutospacing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D14F2">
        <w:rPr>
          <w:i/>
          <w:color w:val="000000"/>
          <w:sz w:val="20"/>
        </w:rPr>
        <w:t xml:space="preserve">W przypadku, gdy wykonawca </w:t>
      </w:r>
      <w:r w:rsidRPr="003D14F2">
        <w:rPr>
          <w:i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4DB80C" w14:textId="77777777" w:rsidR="00172244" w:rsidRPr="00FF4E50" w:rsidRDefault="00172244" w:rsidP="008F2977">
      <w:pPr>
        <w:ind w:left="1080" w:hanging="1080"/>
        <w:jc w:val="both"/>
        <w:rPr>
          <w:b/>
          <w:i/>
          <w:snapToGrid w:val="0"/>
          <w:sz w:val="22"/>
          <w:szCs w:val="22"/>
        </w:rPr>
      </w:pPr>
      <w:r w:rsidRPr="00AC05AD">
        <w:rPr>
          <w:b/>
          <w:snapToGrid w:val="0"/>
          <w:sz w:val="22"/>
          <w:szCs w:val="22"/>
        </w:rPr>
        <w:t xml:space="preserve">* </w:t>
      </w:r>
      <w:r w:rsidRPr="00AC05AD">
        <w:rPr>
          <w:b/>
          <w:i/>
          <w:snapToGrid w:val="0"/>
          <w:sz w:val="22"/>
          <w:szCs w:val="22"/>
        </w:rPr>
        <w:t>niepotrzebne skreślić</w:t>
      </w:r>
    </w:p>
    <w:p w14:paraId="309A6061" w14:textId="77777777" w:rsidR="00172244" w:rsidRDefault="00172244" w:rsidP="000F03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B064" w14:textId="77777777" w:rsidR="00172244" w:rsidRDefault="00172244">
    <w:pPr>
      <w:pStyle w:val="Nagwek"/>
      <w:pBdr>
        <w:bottom w:val="single" w:sz="4" w:space="1" w:color="auto"/>
      </w:pBdr>
      <w:jc w:val="cent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69E868A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A"/>
    <w:multiLevelType w:val="multilevel"/>
    <w:tmpl w:val="8C60E300"/>
    <w:name w:val="WW8Num9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12"/>
    <w:multiLevelType w:val="multilevel"/>
    <w:tmpl w:val="E9C6DC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upperRoman"/>
      <w:lvlText w:val="%3."/>
      <w:lvlJc w:val="righ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6" w15:restartNumberingAfterBreak="0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7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9" w15:restartNumberingAfterBreak="0">
    <w:nsid w:val="00000019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1E"/>
    <w:multiLevelType w:val="multilevel"/>
    <w:tmpl w:val="03A8C71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2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2E"/>
    <w:multiLevelType w:val="singleLevel"/>
    <w:tmpl w:val="0000002E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2F"/>
    <w:multiLevelType w:val="multilevel"/>
    <w:tmpl w:val="0000002F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32"/>
    <w:multiLevelType w:val="multilevel"/>
    <w:tmpl w:val="00000032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3BB51AA"/>
    <w:multiLevelType w:val="multilevel"/>
    <w:tmpl w:val="7A7A00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8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8B2C4E"/>
    <w:multiLevelType w:val="hybridMultilevel"/>
    <w:tmpl w:val="56E4E30E"/>
    <w:lvl w:ilvl="0" w:tplc="DE10CEA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C63578"/>
    <w:multiLevelType w:val="hybridMultilevel"/>
    <w:tmpl w:val="EF287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DD0757"/>
    <w:multiLevelType w:val="multilevel"/>
    <w:tmpl w:val="0E948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420" w:hanging="42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2" w15:restartNumberingAfterBreak="0">
    <w:nsid w:val="12754BF8"/>
    <w:multiLevelType w:val="multilevel"/>
    <w:tmpl w:val="B71AD0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384757D"/>
    <w:multiLevelType w:val="hybridMultilevel"/>
    <w:tmpl w:val="A3C8D3D8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979DF"/>
    <w:multiLevelType w:val="hybridMultilevel"/>
    <w:tmpl w:val="E20A4D10"/>
    <w:lvl w:ilvl="0" w:tplc="0BE237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6B0984"/>
    <w:multiLevelType w:val="multilevel"/>
    <w:tmpl w:val="C4EE9A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C884336"/>
    <w:multiLevelType w:val="hybridMultilevel"/>
    <w:tmpl w:val="66D2DE1E"/>
    <w:lvl w:ilvl="0" w:tplc="04150017">
      <w:start w:val="1"/>
      <w:numFmt w:val="lowerLetter"/>
      <w:lvlText w:val="%1)"/>
      <w:lvlJc w:val="left"/>
      <w:pPr>
        <w:ind w:left="498" w:hanging="356"/>
      </w:pPr>
      <w:rPr>
        <w:rFonts w:hint="default"/>
        <w:spacing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FC47EF"/>
    <w:multiLevelType w:val="hybridMultilevel"/>
    <w:tmpl w:val="5A443C74"/>
    <w:lvl w:ilvl="0" w:tplc="853CED6C">
      <w:start w:val="1"/>
      <w:numFmt w:val="decimal"/>
      <w:lvlText w:val="%1."/>
      <w:lvlJc w:val="left"/>
      <w:pPr>
        <w:ind w:left="391" w:hanging="286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en-US" w:bidi="ar-SA"/>
      </w:rPr>
    </w:lvl>
    <w:lvl w:ilvl="1" w:tplc="89342142">
      <w:start w:val="1"/>
      <w:numFmt w:val="decimal"/>
      <w:lvlText w:val="%2)"/>
      <w:lvlJc w:val="left"/>
      <w:pPr>
        <w:ind w:left="816" w:hanging="281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8E8046C6">
      <w:start w:val="1"/>
      <w:numFmt w:val="lowerLetter"/>
      <w:lvlText w:val="%3)"/>
      <w:lvlJc w:val="left"/>
      <w:pPr>
        <w:ind w:left="1241" w:hanging="334"/>
      </w:pPr>
      <w:rPr>
        <w:rFonts w:ascii="Times New Roman" w:hAnsi="Times New Roman" w:cs="Times New Roman" w:hint="default"/>
        <w:spacing w:val="-30"/>
        <w:w w:val="99"/>
        <w:sz w:val="26"/>
        <w:szCs w:val="26"/>
        <w:lang w:val="pl-PL" w:eastAsia="en-US" w:bidi="ar-SA"/>
      </w:rPr>
    </w:lvl>
    <w:lvl w:ilvl="3" w:tplc="6D92D798">
      <w:numFmt w:val="bullet"/>
      <w:lvlText w:val="•"/>
      <w:lvlJc w:val="left"/>
      <w:pPr>
        <w:ind w:left="1120" w:hanging="334"/>
      </w:pPr>
      <w:rPr>
        <w:rFonts w:hint="default"/>
        <w:lang w:val="pl-PL" w:eastAsia="en-US" w:bidi="ar-SA"/>
      </w:rPr>
    </w:lvl>
    <w:lvl w:ilvl="4" w:tplc="5CC20E7C">
      <w:numFmt w:val="bullet"/>
      <w:lvlText w:val="•"/>
      <w:lvlJc w:val="left"/>
      <w:pPr>
        <w:ind w:left="1240" w:hanging="334"/>
      </w:pPr>
      <w:rPr>
        <w:rFonts w:hint="default"/>
        <w:lang w:val="pl-PL" w:eastAsia="en-US" w:bidi="ar-SA"/>
      </w:rPr>
    </w:lvl>
    <w:lvl w:ilvl="5" w:tplc="FDA8A986">
      <w:numFmt w:val="bullet"/>
      <w:lvlText w:val="•"/>
      <w:lvlJc w:val="left"/>
      <w:pPr>
        <w:ind w:left="2661" w:hanging="334"/>
      </w:pPr>
      <w:rPr>
        <w:rFonts w:hint="default"/>
        <w:lang w:val="pl-PL" w:eastAsia="en-US" w:bidi="ar-SA"/>
      </w:rPr>
    </w:lvl>
    <w:lvl w:ilvl="6" w:tplc="FAF63BB0">
      <w:numFmt w:val="bullet"/>
      <w:lvlText w:val="•"/>
      <w:lvlJc w:val="left"/>
      <w:pPr>
        <w:ind w:left="4082" w:hanging="334"/>
      </w:pPr>
      <w:rPr>
        <w:rFonts w:hint="default"/>
        <w:lang w:val="pl-PL" w:eastAsia="en-US" w:bidi="ar-SA"/>
      </w:rPr>
    </w:lvl>
    <w:lvl w:ilvl="7" w:tplc="38789C9C">
      <w:numFmt w:val="bullet"/>
      <w:lvlText w:val="•"/>
      <w:lvlJc w:val="left"/>
      <w:pPr>
        <w:ind w:left="5503" w:hanging="334"/>
      </w:pPr>
      <w:rPr>
        <w:rFonts w:hint="default"/>
        <w:lang w:val="pl-PL" w:eastAsia="en-US" w:bidi="ar-SA"/>
      </w:rPr>
    </w:lvl>
    <w:lvl w:ilvl="8" w:tplc="8C6ED6A6">
      <w:numFmt w:val="bullet"/>
      <w:lvlText w:val="•"/>
      <w:lvlJc w:val="left"/>
      <w:pPr>
        <w:ind w:left="6924" w:hanging="334"/>
      </w:pPr>
      <w:rPr>
        <w:rFonts w:hint="default"/>
        <w:lang w:val="pl-PL" w:eastAsia="en-US" w:bidi="ar-SA"/>
      </w:rPr>
    </w:lvl>
  </w:abstractNum>
  <w:abstractNum w:abstractNumId="28" w15:restartNumberingAfterBreak="0">
    <w:nsid w:val="26BA6631"/>
    <w:multiLevelType w:val="multilevel"/>
    <w:tmpl w:val="5BE61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420" w:hanging="42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9" w15:restartNumberingAfterBreak="0">
    <w:nsid w:val="26D313F2"/>
    <w:multiLevelType w:val="hybridMultilevel"/>
    <w:tmpl w:val="C37638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 w:tplc="CF94FA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6218C718">
      <w:start w:val="1"/>
      <w:numFmt w:val="decimal"/>
      <w:lvlText w:val="%3.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DF3A55D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64EAC7F6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A105365"/>
    <w:multiLevelType w:val="hybridMultilevel"/>
    <w:tmpl w:val="1F602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2E53BD"/>
    <w:multiLevelType w:val="multilevel"/>
    <w:tmpl w:val="895E74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2" w15:restartNumberingAfterBreak="0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3995FAD0"/>
    <w:multiLevelType w:val="hybridMultilevel"/>
    <w:tmpl w:val="0C462BE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start w:val="1"/>
      <w:numFmt w:val="lowerLetter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A047307"/>
    <w:multiLevelType w:val="hybridMultilevel"/>
    <w:tmpl w:val="1792AC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3B54227"/>
    <w:multiLevelType w:val="hybridMultilevel"/>
    <w:tmpl w:val="455A0BD0"/>
    <w:lvl w:ilvl="0" w:tplc="68723D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D02ADC"/>
    <w:multiLevelType w:val="multilevel"/>
    <w:tmpl w:val="5DCE1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420" w:hanging="42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39" w15:restartNumberingAfterBreak="0">
    <w:nsid w:val="4D870527"/>
    <w:multiLevelType w:val="hybridMultilevel"/>
    <w:tmpl w:val="C91E3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D8A2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A86F6C"/>
    <w:multiLevelType w:val="multilevel"/>
    <w:tmpl w:val="831E7570"/>
    <w:styleLink w:val="Styl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CA3069"/>
    <w:multiLevelType w:val="hybridMultilevel"/>
    <w:tmpl w:val="44664A96"/>
    <w:lvl w:ilvl="0" w:tplc="9CBECC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A2461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6D2644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177AF"/>
    <w:multiLevelType w:val="hybridMultilevel"/>
    <w:tmpl w:val="CF964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526D29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583476"/>
    <w:multiLevelType w:val="hybridMultilevel"/>
    <w:tmpl w:val="C66CD6A8"/>
    <w:lvl w:ilvl="0" w:tplc="04150017">
      <w:start w:val="1"/>
      <w:numFmt w:val="lowerLetter"/>
      <w:pStyle w:val="Listapunktowana1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CC8128A"/>
    <w:multiLevelType w:val="hybridMultilevel"/>
    <w:tmpl w:val="DA324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B77B9A"/>
    <w:multiLevelType w:val="hybridMultilevel"/>
    <w:tmpl w:val="76503500"/>
    <w:lvl w:ilvl="0" w:tplc="04150017">
      <w:start w:val="1"/>
      <w:numFmt w:val="lowerLetter"/>
      <w:lvlText w:val="%1)"/>
      <w:lvlJc w:val="left"/>
      <w:pPr>
        <w:ind w:left="498" w:hanging="356"/>
      </w:pPr>
      <w:rPr>
        <w:rFonts w:hint="default"/>
        <w:spacing w:val="-3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7629BD"/>
    <w:multiLevelType w:val="hybridMultilevel"/>
    <w:tmpl w:val="99500CA8"/>
    <w:lvl w:ilvl="0" w:tplc="CBD8ABD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63E01D4"/>
    <w:multiLevelType w:val="hybridMultilevel"/>
    <w:tmpl w:val="0BBEBFA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9D1515"/>
    <w:multiLevelType w:val="hybridMultilevel"/>
    <w:tmpl w:val="4A5E4DBE"/>
    <w:lvl w:ilvl="0" w:tplc="B4629E8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047EF9"/>
    <w:multiLevelType w:val="multilevel"/>
    <w:tmpl w:val="D728BA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53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82881399">
    <w:abstractNumId w:val="46"/>
  </w:num>
  <w:num w:numId="2" w16cid:durableId="684793265">
    <w:abstractNumId w:val="23"/>
  </w:num>
  <w:num w:numId="3" w16cid:durableId="382556585">
    <w:abstractNumId w:val="53"/>
  </w:num>
  <w:num w:numId="4" w16cid:durableId="817108770">
    <w:abstractNumId w:val="40"/>
  </w:num>
  <w:num w:numId="5" w16cid:durableId="1668629661">
    <w:abstractNumId w:val="51"/>
  </w:num>
  <w:num w:numId="6" w16cid:durableId="1654409328">
    <w:abstractNumId w:val="35"/>
  </w:num>
  <w:num w:numId="7" w16cid:durableId="723023145">
    <w:abstractNumId w:val="36"/>
  </w:num>
  <w:num w:numId="8" w16cid:durableId="1334649361">
    <w:abstractNumId w:val="32"/>
  </w:num>
  <w:num w:numId="9" w16cid:durableId="407311895">
    <w:abstractNumId w:val="42"/>
  </w:num>
  <w:num w:numId="10" w16cid:durableId="466825940">
    <w:abstractNumId w:val="41"/>
  </w:num>
  <w:num w:numId="11" w16cid:durableId="1902473966">
    <w:abstractNumId w:val="5"/>
  </w:num>
  <w:num w:numId="12" w16cid:durableId="941837145">
    <w:abstractNumId w:val="8"/>
  </w:num>
  <w:num w:numId="13" w16cid:durableId="800070794">
    <w:abstractNumId w:val="6"/>
  </w:num>
  <w:num w:numId="14" w16cid:durableId="564680927">
    <w:abstractNumId w:val="7"/>
  </w:num>
  <w:num w:numId="15" w16cid:durableId="766116387">
    <w:abstractNumId w:val="3"/>
  </w:num>
  <w:num w:numId="16" w16cid:durableId="369039878">
    <w:abstractNumId w:val="9"/>
  </w:num>
  <w:num w:numId="17" w16cid:durableId="1959026088">
    <w:abstractNumId w:val="22"/>
  </w:num>
  <w:num w:numId="18" w16cid:durableId="1096439701">
    <w:abstractNumId w:val="20"/>
  </w:num>
  <w:num w:numId="19" w16cid:durableId="980689626">
    <w:abstractNumId w:val="0"/>
  </w:num>
  <w:num w:numId="20" w16cid:durableId="404887299">
    <w:abstractNumId w:val="39"/>
  </w:num>
  <w:num w:numId="21" w16cid:durableId="425348103">
    <w:abstractNumId w:val="47"/>
  </w:num>
  <w:num w:numId="22" w16cid:durableId="1068110182">
    <w:abstractNumId w:val="19"/>
  </w:num>
  <w:num w:numId="23" w16cid:durableId="816725890">
    <w:abstractNumId w:val="45"/>
  </w:num>
  <w:num w:numId="24" w16cid:durableId="1124276372">
    <w:abstractNumId w:val="21"/>
  </w:num>
  <w:num w:numId="25" w16cid:durableId="1226187891">
    <w:abstractNumId w:val="38"/>
  </w:num>
  <w:num w:numId="26" w16cid:durableId="1283152439">
    <w:abstractNumId w:val="33"/>
  </w:num>
  <w:num w:numId="27" w16cid:durableId="483159312">
    <w:abstractNumId w:val="28"/>
  </w:num>
  <w:num w:numId="28" w16cid:durableId="1623029081">
    <w:abstractNumId w:val="24"/>
  </w:num>
  <w:num w:numId="29" w16cid:durableId="1204906835">
    <w:abstractNumId w:val="50"/>
  </w:num>
  <w:num w:numId="30" w16cid:durableId="537088356">
    <w:abstractNumId w:val="34"/>
  </w:num>
  <w:num w:numId="31" w16cid:durableId="1368986256">
    <w:abstractNumId w:val="31"/>
  </w:num>
  <w:num w:numId="32" w16cid:durableId="1990789774">
    <w:abstractNumId w:val="49"/>
  </w:num>
  <w:num w:numId="33" w16cid:durableId="556160524">
    <w:abstractNumId w:val="27"/>
  </w:num>
  <w:num w:numId="34" w16cid:durableId="1997806294">
    <w:abstractNumId w:val="26"/>
  </w:num>
  <w:num w:numId="35" w16cid:durableId="845750722">
    <w:abstractNumId w:val="48"/>
  </w:num>
  <w:num w:numId="36" w16cid:durableId="386415774">
    <w:abstractNumId w:val="52"/>
  </w:num>
  <w:num w:numId="37" w16cid:durableId="61029808">
    <w:abstractNumId w:val="18"/>
  </w:num>
  <w:num w:numId="38" w16cid:durableId="503205231">
    <w:abstractNumId w:val="44"/>
  </w:num>
  <w:num w:numId="39" w16cid:durableId="1314064579">
    <w:abstractNumId w:val="29"/>
  </w:num>
  <w:num w:numId="40" w16cid:durableId="57366422">
    <w:abstractNumId w:val="37"/>
  </w:num>
  <w:num w:numId="41" w16cid:durableId="23412858">
    <w:abstractNumId w:val="25"/>
  </w:num>
  <w:num w:numId="42" w16cid:durableId="2116168974">
    <w:abstractNumId w:val="43"/>
  </w:num>
  <w:num w:numId="43" w16cid:durableId="1097748663">
    <w:abstractNumId w:val="17"/>
  </w:num>
  <w:num w:numId="44" w16cid:durableId="1809469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395"/>
    <w:rsid w:val="000209A0"/>
    <w:rsid w:val="00070194"/>
    <w:rsid w:val="0009641B"/>
    <w:rsid w:val="000C7826"/>
    <w:rsid w:val="000F0395"/>
    <w:rsid w:val="000F25BF"/>
    <w:rsid w:val="00124E27"/>
    <w:rsid w:val="00130996"/>
    <w:rsid w:val="00172244"/>
    <w:rsid w:val="0018575E"/>
    <w:rsid w:val="001912CA"/>
    <w:rsid w:val="001C08FD"/>
    <w:rsid w:val="001D67FF"/>
    <w:rsid w:val="00212EDB"/>
    <w:rsid w:val="0023236C"/>
    <w:rsid w:val="002349BC"/>
    <w:rsid w:val="00251037"/>
    <w:rsid w:val="00273DE7"/>
    <w:rsid w:val="002A11A7"/>
    <w:rsid w:val="002A42BD"/>
    <w:rsid w:val="002B1ED6"/>
    <w:rsid w:val="002B29E9"/>
    <w:rsid w:val="002D717D"/>
    <w:rsid w:val="002E7EDB"/>
    <w:rsid w:val="003105E8"/>
    <w:rsid w:val="00316D0B"/>
    <w:rsid w:val="00323B32"/>
    <w:rsid w:val="00323C92"/>
    <w:rsid w:val="003265EC"/>
    <w:rsid w:val="00347B43"/>
    <w:rsid w:val="00351D68"/>
    <w:rsid w:val="00356663"/>
    <w:rsid w:val="00371C3F"/>
    <w:rsid w:val="003805A9"/>
    <w:rsid w:val="0038145A"/>
    <w:rsid w:val="00382406"/>
    <w:rsid w:val="00383B63"/>
    <w:rsid w:val="00386890"/>
    <w:rsid w:val="0039028C"/>
    <w:rsid w:val="003A5ECA"/>
    <w:rsid w:val="003B0660"/>
    <w:rsid w:val="003E3EAB"/>
    <w:rsid w:val="003F6114"/>
    <w:rsid w:val="00403831"/>
    <w:rsid w:val="00410CDF"/>
    <w:rsid w:val="00414A4D"/>
    <w:rsid w:val="004362D0"/>
    <w:rsid w:val="00470483"/>
    <w:rsid w:val="00485BC1"/>
    <w:rsid w:val="00497A6F"/>
    <w:rsid w:val="004A23C2"/>
    <w:rsid w:val="004B36F7"/>
    <w:rsid w:val="004B4BCC"/>
    <w:rsid w:val="004B5F7F"/>
    <w:rsid w:val="004C76BF"/>
    <w:rsid w:val="004D32A4"/>
    <w:rsid w:val="004E1A59"/>
    <w:rsid w:val="00517030"/>
    <w:rsid w:val="0052602A"/>
    <w:rsid w:val="00547A84"/>
    <w:rsid w:val="00586F7E"/>
    <w:rsid w:val="005A07D2"/>
    <w:rsid w:val="005D0F69"/>
    <w:rsid w:val="005D719D"/>
    <w:rsid w:val="005F37B2"/>
    <w:rsid w:val="005F5F78"/>
    <w:rsid w:val="00605426"/>
    <w:rsid w:val="00634FAF"/>
    <w:rsid w:val="006458A4"/>
    <w:rsid w:val="00650A81"/>
    <w:rsid w:val="00683305"/>
    <w:rsid w:val="006A53F4"/>
    <w:rsid w:val="006B0965"/>
    <w:rsid w:val="006B356B"/>
    <w:rsid w:val="006C29EB"/>
    <w:rsid w:val="006C4F2B"/>
    <w:rsid w:val="006C7B72"/>
    <w:rsid w:val="006C7BC8"/>
    <w:rsid w:val="00710FEB"/>
    <w:rsid w:val="007823F1"/>
    <w:rsid w:val="007C3657"/>
    <w:rsid w:val="007C5FBA"/>
    <w:rsid w:val="007D1A54"/>
    <w:rsid w:val="007E1D84"/>
    <w:rsid w:val="007E2522"/>
    <w:rsid w:val="007F1D1F"/>
    <w:rsid w:val="007F7E06"/>
    <w:rsid w:val="008161F8"/>
    <w:rsid w:val="0082222B"/>
    <w:rsid w:val="008372F4"/>
    <w:rsid w:val="00851280"/>
    <w:rsid w:val="008578A1"/>
    <w:rsid w:val="00873B52"/>
    <w:rsid w:val="008C65CC"/>
    <w:rsid w:val="008F2977"/>
    <w:rsid w:val="008F66A7"/>
    <w:rsid w:val="00913FA9"/>
    <w:rsid w:val="00935873"/>
    <w:rsid w:val="00950300"/>
    <w:rsid w:val="00950A56"/>
    <w:rsid w:val="0095216B"/>
    <w:rsid w:val="009C0718"/>
    <w:rsid w:val="009D32C3"/>
    <w:rsid w:val="009E2B4D"/>
    <w:rsid w:val="009E372C"/>
    <w:rsid w:val="009E5FFA"/>
    <w:rsid w:val="00A245AA"/>
    <w:rsid w:val="00A249F3"/>
    <w:rsid w:val="00A24AB0"/>
    <w:rsid w:val="00A3195E"/>
    <w:rsid w:val="00A31F99"/>
    <w:rsid w:val="00A77493"/>
    <w:rsid w:val="00A967FB"/>
    <w:rsid w:val="00AB6483"/>
    <w:rsid w:val="00AB7182"/>
    <w:rsid w:val="00AD303B"/>
    <w:rsid w:val="00AF2388"/>
    <w:rsid w:val="00B24800"/>
    <w:rsid w:val="00B52098"/>
    <w:rsid w:val="00B55F71"/>
    <w:rsid w:val="00BF23AB"/>
    <w:rsid w:val="00C00240"/>
    <w:rsid w:val="00C0753D"/>
    <w:rsid w:val="00C21768"/>
    <w:rsid w:val="00C3466B"/>
    <w:rsid w:val="00C77BBF"/>
    <w:rsid w:val="00C87250"/>
    <w:rsid w:val="00C96937"/>
    <w:rsid w:val="00CA09D5"/>
    <w:rsid w:val="00CA7956"/>
    <w:rsid w:val="00CC0124"/>
    <w:rsid w:val="00D058A4"/>
    <w:rsid w:val="00D159E2"/>
    <w:rsid w:val="00D42954"/>
    <w:rsid w:val="00D43197"/>
    <w:rsid w:val="00D446D9"/>
    <w:rsid w:val="00D7494C"/>
    <w:rsid w:val="00D86A14"/>
    <w:rsid w:val="00D95D01"/>
    <w:rsid w:val="00DC1AD2"/>
    <w:rsid w:val="00DC79D4"/>
    <w:rsid w:val="00DD06DD"/>
    <w:rsid w:val="00E00077"/>
    <w:rsid w:val="00E06BC3"/>
    <w:rsid w:val="00E13708"/>
    <w:rsid w:val="00E57081"/>
    <w:rsid w:val="00E65663"/>
    <w:rsid w:val="00EB40B2"/>
    <w:rsid w:val="00ED64FF"/>
    <w:rsid w:val="00EE0336"/>
    <w:rsid w:val="00F06819"/>
    <w:rsid w:val="00F1552C"/>
    <w:rsid w:val="00F70A81"/>
    <w:rsid w:val="00F814D8"/>
    <w:rsid w:val="00FE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DD9E5"/>
  <w15:chartTrackingRefBased/>
  <w15:docId w15:val="{12061673-18E7-4C09-88FA-73474509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F0395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F0395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0395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F0395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F0395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F0395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F0395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F0395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F0395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F0395"/>
    <w:rPr>
      <w:rFonts w:ascii="Times New Roman" w:eastAsia="Times New Roman" w:hAnsi="Times New Roman" w:cs="Times New Roman"/>
      <w:b/>
      <w:sz w:val="36"/>
      <w:szCs w:val="24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F0395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0F0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F0395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0F0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F039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F039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0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F0395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paragraph" w:customStyle="1" w:styleId="BodyText21">
    <w:name w:val="Body Text 21"/>
    <w:basedOn w:val="Normalny"/>
    <w:uiPriority w:val="99"/>
    <w:rsid w:val="000F0395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0F0395"/>
    <w:rPr>
      <w:b/>
      <w:bCs/>
      <w:i/>
      <w:iCs/>
      <w:sz w:val="26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F0395"/>
    <w:rPr>
      <w:rFonts w:ascii="Times New Roman" w:eastAsia="Times New Roman" w:hAnsi="Times New Roman" w:cs="Times New Roman"/>
      <w:b/>
      <w:bCs/>
      <w:i/>
      <w:iCs/>
      <w:sz w:val="26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F039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F03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F0395"/>
    <w:pPr>
      <w:jc w:val="center"/>
    </w:pPr>
    <w:rPr>
      <w:b/>
      <w:bCs/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039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0395"/>
    <w:rPr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F039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0F0395"/>
    <w:pPr>
      <w:widowControl w:val="0"/>
    </w:pPr>
    <w:rPr>
      <w:snapToGrid w:val="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0395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F039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F03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0F0395"/>
  </w:style>
  <w:style w:type="paragraph" w:styleId="Tekstpodstawowywcity2">
    <w:name w:val="Body Text Indent 2"/>
    <w:basedOn w:val="Normalny"/>
    <w:link w:val="Tekstpodstawowywcity2Znak"/>
    <w:rsid w:val="000F0395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0395"/>
    <w:rPr>
      <w:rFonts w:ascii="Times New Roman" w:eastAsia="Times New Roman" w:hAnsi="Times New Roman" w:cs="Times New Roman"/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0F0395"/>
    <w:pPr>
      <w:ind w:firstLine="360"/>
      <w:jc w:val="both"/>
    </w:pPr>
    <w:rPr>
      <w:i/>
      <w:i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F039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uiPriority w:val="99"/>
    <w:qFormat/>
    <w:rsid w:val="000F0395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0F0395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0F0395"/>
    <w:pPr>
      <w:widowControl w:val="0"/>
      <w:spacing w:after="0" w:line="240" w:lineRule="atLeast"/>
      <w:ind w:left="16106" w:hanging="1603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dane1">
    <w:name w:val="dane1"/>
    <w:uiPriority w:val="99"/>
    <w:rsid w:val="000F0395"/>
    <w:rPr>
      <w:color w:val="0000CD"/>
    </w:rPr>
  </w:style>
  <w:style w:type="character" w:styleId="Hipercze">
    <w:name w:val="Hyperlink"/>
    <w:rsid w:val="000F0395"/>
    <w:rPr>
      <w:color w:val="0000FF"/>
      <w:u w:val="single"/>
    </w:rPr>
  </w:style>
  <w:style w:type="paragraph" w:styleId="Tekstblokowy">
    <w:name w:val="Block Text"/>
    <w:basedOn w:val="Normalny"/>
    <w:uiPriority w:val="99"/>
    <w:rsid w:val="000F0395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uiPriority w:val="99"/>
    <w:qFormat/>
    <w:rsid w:val="000F0395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0F0395"/>
    <w:pPr>
      <w:spacing w:before="100" w:beforeAutospacing="1" w:after="100" w:afterAutospacing="1"/>
    </w:pPr>
  </w:style>
  <w:style w:type="character" w:styleId="UyteHipercze">
    <w:name w:val="FollowedHyperlink"/>
    <w:uiPriority w:val="99"/>
    <w:rsid w:val="000F0395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0F03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3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0F039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0F0395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uiPriority w:val="99"/>
    <w:rsid w:val="000F039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uiPriority w:val="99"/>
    <w:rsid w:val="000F0395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uiPriority w:val="99"/>
    <w:rsid w:val="000F0395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link w:val="ZwykytekstZnak"/>
    <w:uiPriority w:val="99"/>
    <w:rsid w:val="000F039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F0395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">
    <w:name w:val="tekst"/>
    <w:basedOn w:val="Normalny"/>
    <w:uiPriority w:val="99"/>
    <w:rsid w:val="000F0395"/>
    <w:pPr>
      <w:spacing w:line="300" w:lineRule="atLeast"/>
      <w:jc w:val="both"/>
    </w:pPr>
  </w:style>
  <w:style w:type="paragraph" w:customStyle="1" w:styleId="wyliczenie1">
    <w:name w:val="wyliczenie 1"/>
    <w:basedOn w:val="Listapunktowana"/>
    <w:uiPriority w:val="99"/>
    <w:rsid w:val="000F0395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0F0395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uiPriority w:val="99"/>
    <w:rsid w:val="000F0395"/>
    <w:pPr>
      <w:widowControl w:val="0"/>
      <w:spacing w:after="0" w:line="240" w:lineRule="atLeast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03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F03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F0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uiPriority w:val="99"/>
    <w:rsid w:val="000F0395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0F0395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,Akapit z listą 1,Akapit z listą2,List Paragraph,2 heading,A_wyliczenie,K-P_odwolanie,maz_wyliczenie,opis dzialania,normalny tekst,CW_Lista,Podsis rysunku,Akapit z listą numerowaną,Table of contents numbered"/>
    <w:basedOn w:val="Normalny"/>
    <w:link w:val="AkapitzlistZnak"/>
    <w:uiPriority w:val="34"/>
    <w:qFormat/>
    <w:rsid w:val="000F0395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0F0395"/>
    <w:pPr>
      <w:suppressAutoHyphens/>
      <w:jc w:val="center"/>
    </w:pPr>
    <w:rPr>
      <w:b/>
      <w:bCs/>
      <w:i/>
      <w:i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0F03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F03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0F0395"/>
    <w:rPr>
      <w:vertAlign w:val="superscript"/>
    </w:rPr>
  </w:style>
  <w:style w:type="character" w:customStyle="1" w:styleId="BodyText2Char">
    <w:name w:val="Body Text 2 Char"/>
    <w:locked/>
    <w:rsid w:val="000F0395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0F0395"/>
    <w:rPr>
      <w:rFonts w:cs="Times New Roman"/>
      <w:sz w:val="28"/>
    </w:rPr>
  </w:style>
  <w:style w:type="character" w:styleId="Odwoaniedokomentarza">
    <w:name w:val="annotation reference"/>
    <w:rsid w:val="000F039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0F039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0F039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Heading9Char">
    <w:name w:val="Heading 9 Char"/>
    <w:semiHidden/>
    <w:locked/>
    <w:rsid w:val="000F0395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0F0395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0F0395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0F0395"/>
  </w:style>
  <w:style w:type="character" w:customStyle="1" w:styleId="AkapitzlistZnak">
    <w:name w:val="Akapit z listą Znak"/>
    <w:aliases w:val="L1 Znak,Numerowanie Znak,Akapit z listą5 Znak,Akapit z listą 1 Znak,Akapit z listą2 Znak,List Paragraph Znak,2 heading Znak,A_wyliczenie Znak,K-P_odwolanie Znak,maz_wyliczenie Znak,opis dzialania Znak,normalny tekst Znak"/>
    <w:link w:val="Akapitzlist"/>
    <w:uiPriority w:val="34"/>
    <w:qFormat/>
    <w:rsid w:val="000F039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ZnakZnak1ZnakZnakZnakZnakZnakZnakZnakZnak">
    <w:name w:val="Znak Znak1 Znak Znak Znak Znak Znak Znak Znak Znak"/>
    <w:basedOn w:val="Normalny"/>
    <w:rsid w:val="000F0395"/>
    <w:rPr>
      <w:rFonts w:ascii="Arial" w:hAnsi="Arial" w:cs="Arial"/>
    </w:rPr>
  </w:style>
  <w:style w:type="paragraph" w:customStyle="1" w:styleId="Default">
    <w:name w:val="Default"/>
    <w:rsid w:val="000F03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F0395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0F039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0F0395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0F039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BezodstpwZnak">
    <w:name w:val="Bez odstępów Znak"/>
    <w:link w:val="Bezodstpw"/>
    <w:uiPriority w:val="1"/>
    <w:rsid w:val="000F0395"/>
    <w:rPr>
      <w:rFonts w:ascii="Calibri" w:eastAsia="Arial" w:hAnsi="Calibri" w:cs="Times New Roman"/>
      <w:lang w:eastAsia="ar-SA"/>
    </w:rPr>
  </w:style>
  <w:style w:type="paragraph" w:customStyle="1" w:styleId="Zwykytekst1">
    <w:name w:val="Zwykły tekst1"/>
    <w:basedOn w:val="Normalny"/>
    <w:rsid w:val="000F039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0F0395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0F03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03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F0395"/>
    <w:rPr>
      <w:vertAlign w:val="superscript"/>
    </w:rPr>
  </w:style>
  <w:style w:type="character" w:customStyle="1" w:styleId="SZDWNormalnyZnak">
    <w:name w:val="SZDW Normalny Znak"/>
    <w:link w:val="SZDWNormalny"/>
    <w:locked/>
    <w:rsid w:val="000F0395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0F0395"/>
    <w:pPr>
      <w:spacing w:before="120" w:line="276" w:lineRule="auto"/>
      <w:jc w:val="both"/>
    </w:pPr>
    <w:rPr>
      <w:rFonts w:ascii="Arial Narrow" w:eastAsiaTheme="minorHAnsi" w:hAnsi="Arial Narrow" w:cstheme="minorBidi"/>
      <w:lang w:eastAsia="en-US"/>
    </w:rPr>
  </w:style>
  <w:style w:type="paragraph" w:customStyle="1" w:styleId="Tekstpodstawowy22">
    <w:name w:val="Tekst podstawowy 22"/>
    <w:basedOn w:val="Normalny"/>
    <w:rsid w:val="000F0395"/>
    <w:pPr>
      <w:suppressAutoHyphens/>
    </w:pPr>
    <w:rPr>
      <w:b/>
      <w:bCs/>
      <w:i/>
      <w:iCs/>
      <w:sz w:val="26"/>
      <w:lang w:eastAsia="ar-SA"/>
    </w:rPr>
  </w:style>
  <w:style w:type="numbering" w:customStyle="1" w:styleId="Styl1">
    <w:name w:val="Styl1"/>
    <w:uiPriority w:val="99"/>
    <w:rsid w:val="000F0395"/>
    <w:pPr>
      <w:numPr>
        <w:numId w:val="3"/>
      </w:numPr>
    </w:pPr>
  </w:style>
  <w:style w:type="character" w:customStyle="1" w:styleId="WW8Num1z0">
    <w:name w:val="WW8Num1z0"/>
    <w:rsid w:val="000F0395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0F0395"/>
    <w:rPr>
      <w:rFonts w:ascii="Tahoma" w:hAnsi="Tahoma"/>
    </w:rPr>
  </w:style>
  <w:style w:type="character" w:customStyle="1" w:styleId="WW8Num2z1">
    <w:name w:val="WW8Num2z1"/>
    <w:rsid w:val="000F0395"/>
    <w:rPr>
      <w:rFonts w:ascii="Courier New" w:hAnsi="Courier New" w:cs="Courier New"/>
    </w:rPr>
  </w:style>
  <w:style w:type="character" w:customStyle="1" w:styleId="WW8Num2z2">
    <w:name w:val="WW8Num2z2"/>
    <w:rsid w:val="000F0395"/>
    <w:rPr>
      <w:rFonts w:ascii="Wingdings" w:hAnsi="Wingdings"/>
    </w:rPr>
  </w:style>
  <w:style w:type="character" w:customStyle="1" w:styleId="WW8Num2z3">
    <w:name w:val="WW8Num2z3"/>
    <w:rsid w:val="000F0395"/>
    <w:rPr>
      <w:rFonts w:ascii="Symbol" w:hAnsi="Symbol"/>
    </w:rPr>
  </w:style>
  <w:style w:type="character" w:customStyle="1" w:styleId="WW8Num3z0">
    <w:name w:val="WW8Num3z0"/>
    <w:rsid w:val="000F0395"/>
    <w:rPr>
      <w:b/>
    </w:rPr>
  </w:style>
  <w:style w:type="character" w:customStyle="1" w:styleId="WW8Num4z0">
    <w:name w:val="WW8Num4z0"/>
    <w:rsid w:val="000F0395"/>
    <w:rPr>
      <w:b w:val="0"/>
      <w:i w:val="0"/>
    </w:rPr>
  </w:style>
  <w:style w:type="character" w:customStyle="1" w:styleId="WW8Num10z0">
    <w:name w:val="WW8Num10z0"/>
    <w:rsid w:val="000F0395"/>
    <w:rPr>
      <w:i w:val="0"/>
    </w:rPr>
  </w:style>
  <w:style w:type="character" w:customStyle="1" w:styleId="WW8Num11z0">
    <w:name w:val="WW8Num11z0"/>
    <w:rsid w:val="000F0395"/>
    <w:rPr>
      <w:rFonts w:ascii="Times New Roman" w:hAnsi="Times New Roman" w:cs="Times New Roman"/>
    </w:rPr>
  </w:style>
  <w:style w:type="character" w:customStyle="1" w:styleId="WW8Num16z0">
    <w:name w:val="WW8Num16z0"/>
    <w:rsid w:val="000F0395"/>
    <w:rPr>
      <w:rFonts w:ascii="Times New Roman" w:hAnsi="Times New Roman" w:cs="Times New Roman"/>
      <w:b w:val="0"/>
      <w:i w:val="0"/>
    </w:rPr>
  </w:style>
  <w:style w:type="character" w:customStyle="1" w:styleId="WW8Num19z0">
    <w:name w:val="WW8Num19z0"/>
    <w:rsid w:val="000F0395"/>
    <w:rPr>
      <w:rFonts w:ascii="Tahoma" w:hAnsi="Tahoma"/>
    </w:rPr>
  </w:style>
  <w:style w:type="character" w:customStyle="1" w:styleId="WW8Num19z1">
    <w:name w:val="WW8Num19z1"/>
    <w:rsid w:val="000F0395"/>
    <w:rPr>
      <w:rFonts w:ascii="Courier New" w:hAnsi="Courier New" w:cs="Courier New"/>
    </w:rPr>
  </w:style>
  <w:style w:type="character" w:customStyle="1" w:styleId="WW8Num19z2">
    <w:name w:val="WW8Num19z2"/>
    <w:rsid w:val="000F0395"/>
    <w:rPr>
      <w:rFonts w:ascii="Wingdings" w:hAnsi="Wingdings"/>
    </w:rPr>
  </w:style>
  <w:style w:type="character" w:customStyle="1" w:styleId="WW8Num19z3">
    <w:name w:val="WW8Num19z3"/>
    <w:rsid w:val="000F0395"/>
    <w:rPr>
      <w:rFonts w:ascii="Symbol" w:hAnsi="Symbol"/>
    </w:rPr>
  </w:style>
  <w:style w:type="character" w:customStyle="1" w:styleId="WW8Num20z0">
    <w:name w:val="WW8Num20z0"/>
    <w:rsid w:val="000F0395"/>
    <w:rPr>
      <w:b w:val="0"/>
      <w:i w:val="0"/>
    </w:rPr>
  </w:style>
  <w:style w:type="character" w:customStyle="1" w:styleId="WW8Num22z0">
    <w:name w:val="WW8Num22z0"/>
    <w:rsid w:val="000F0395"/>
    <w:rPr>
      <w:rFonts w:ascii="Times New Roman" w:hAnsi="Times New Roman" w:cs="Times New Roman"/>
    </w:rPr>
  </w:style>
  <w:style w:type="character" w:customStyle="1" w:styleId="WW8Num24z1">
    <w:name w:val="WW8Num24z1"/>
    <w:rsid w:val="000F0395"/>
    <w:rPr>
      <w:rFonts w:ascii="Symbol" w:eastAsia="Times New Roman" w:hAnsi="Symbol" w:cs="Times New Roman"/>
    </w:rPr>
  </w:style>
  <w:style w:type="character" w:customStyle="1" w:styleId="WW8Num24z3">
    <w:name w:val="WW8Num24z3"/>
    <w:rsid w:val="000F0395"/>
    <w:rPr>
      <w:i/>
      <w:sz w:val="26"/>
    </w:rPr>
  </w:style>
  <w:style w:type="character" w:customStyle="1" w:styleId="WW8Num25z0">
    <w:name w:val="WW8Num25z0"/>
    <w:rsid w:val="000F0395"/>
    <w:rPr>
      <w:i w:val="0"/>
    </w:rPr>
  </w:style>
  <w:style w:type="character" w:customStyle="1" w:styleId="WW8Num29z1">
    <w:name w:val="WW8Num29z1"/>
    <w:rsid w:val="000F0395"/>
    <w:rPr>
      <w:b w:val="0"/>
    </w:rPr>
  </w:style>
  <w:style w:type="character" w:customStyle="1" w:styleId="WW8Num30z0">
    <w:name w:val="WW8Num30z0"/>
    <w:rsid w:val="000F0395"/>
    <w:rPr>
      <w:rFonts w:ascii="Times New Roman" w:eastAsia="Times New Roman" w:hAnsi="Times New Roman" w:cs="Times New Roman"/>
      <w:b w:val="0"/>
      <w:i w:val="0"/>
    </w:rPr>
  </w:style>
  <w:style w:type="character" w:customStyle="1" w:styleId="WW8Num33z0">
    <w:name w:val="WW8Num33z0"/>
    <w:rsid w:val="000F0395"/>
    <w:rPr>
      <w:b w:val="0"/>
      <w:i w:val="0"/>
    </w:rPr>
  </w:style>
  <w:style w:type="character" w:customStyle="1" w:styleId="WW8Num34z0">
    <w:name w:val="WW8Num34z0"/>
    <w:rsid w:val="000F0395"/>
    <w:rPr>
      <w:rFonts w:ascii="Times New Roman" w:hAnsi="Times New Roman" w:cs="Times New Roman"/>
    </w:rPr>
  </w:style>
  <w:style w:type="character" w:customStyle="1" w:styleId="WW8Num35z0">
    <w:name w:val="WW8Num35z0"/>
    <w:rsid w:val="000F0395"/>
    <w:rPr>
      <w:b w:val="0"/>
      <w:i w:val="0"/>
    </w:rPr>
  </w:style>
  <w:style w:type="character" w:customStyle="1" w:styleId="WW8Num38z0">
    <w:name w:val="WW8Num38z0"/>
    <w:rsid w:val="000F0395"/>
    <w:rPr>
      <w:b w:val="0"/>
      <w:i w:val="0"/>
    </w:rPr>
  </w:style>
  <w:style w:type="character" w:customStyle="1" w:styleId="WW8Num39z0">
    <w:name w:val="WW8Num39z0"/>
    <w:rsid w:val="000F0395"/>
    <w:rPr>
      <w:b w:val="0"/>
      <w:color w:val="auto"/>
    </w:rPr>
  </w:style>
  <w:style w:type="character" w:customStyle="1" w:styleId="WW8Num40z0">
    <w:name w:val="WW8Num40z0"/>
    <w:rsid w:val="000F0395"/>
    <w:rPr>
      <w:b w:val="0"/>
      <w:i w:val="0"/>
    </w:rPr>
  </w:style>
  <w:style w:type="character" w:customStyle="1" w:styleId="WW8Num41z0">
    <w:name w:val="WW8Num41z0"/>
    <w:rsid w:val="000F0395"/>
    <w:rPr>
      <w:rFonts w:ascii="Symbol" w:hAnsi="Symbol"/>
      <w:color w:val="FFFFFF"/>
      <w:sz w:val="22"/>
    </w:rPr>
  </w:style>
  <w:style w:type="character" w:customStyle="1" w:styleId="WW8Num41z1">
    <w:name w:val="WW8Num41z1"/>
    <w:rsid w:val="000F0395"/>
    <w:rPr>
      <w:rFonts w:ascii="Courier New" w:hAnsi="Courier New" w:cs="Courier New"/>
    </w:rPr>
  </w:style>
  <w:style w:type="character" w:customStyle="1" w:styleId="WW8Num41z2">
    <w:name w:val="WW8Num41z2"/>
    <w:rsid w:val="000F0395"/>
    <w:rPr>
      <w:rFonts w:ascii="Wingdings" w:hAnsi="Wingdings"/>
    </w:rPr>
  </w:style>
  <w:style w:type="character" w:customStyle="1" w:styleId="WW8Num41z3">
    <w:name w:val="WW8Num41z3"/>
    <w:rsid w:val="000F0395"/>
    <w:rPr>
      <w:rFonts w:ascii="Symbol" w:hAnsi="Symbol"/>
    </w:rPr>
  </w:style>
  <w:style w:type="character" w:customStyle="1" w:styleId="WW8Num43z0">
    <w:name w:val="WW8Num43z0"/>
    <w:rsid w:val="000F0395"/>
    <w:rPr>
      <w:rFonts w:ascii="Tahoma" w:hAnsi="Tahoma"/>
    </w:rPr>
  </w:style>
  <w:style w:type="character" w:customStyle="1" w:styleId="WW8Num43z1">
    <w:name w:val="WW8Num43z1"/>
    <w:rsid w:val="000F0395"/>
    <w:rPr>
      <w:rFonts w:ascii="Courier New" w:hAnsi="Courier New" w:cs="Courier New"/>
    </w:rPr>
  </w:style>
  <w:style w:type="character" w:customStyle="1" w:styleId="WW8Num43z2">
    <w:name w:val="WW8Num43z2"/>
    <w:rsid w:val="000F0395"/>
    <w:rPr>
      <w:rFonts w:ascii="Wingdings" w:hAnsi="Wingdings"/>
    </w:rPr>
  </w:style>
  <w:style w:type="character" w:customStyle="1" w:styleId="WW8Num43z3">
    <w:name w:val="WW8Num43z3"/>
    <w:rsid w:val="000F0395"/>
    <w:rPr>
      <w:rFonts w:ascii="Symbol" w:hAnsi="Symbol"/>
    </w:rPr>
  </w:style>
  <w:style w:type="character" w:customStyle="1" w:styleId="WW8Num44z0">
    <w:name w:val="WW8Num44z0"/>
    <w:rsid w:val="000F0395"/>
    <w:rPr>
      <w:rFonts w:ascii="Tahoma" w:hAnsi="Tahoma"/>
    </w:rPr>
  </w:style>
  <w:style w:type="character" w:customStyle="1" w:styleId="WW8Num45z0">
    <w:name w:val="WW8Num45z0"/>
    <w:rsid w:val="000F0395"/>
    <w:rPr>
      <w:b/>
    </w:rPr>
  </w:style>
  <w:style w:type="character" w:customStyle="1" w:styleId="WW8Num51z0">
    <w:name w:val="WW8Num51z0"/>
    <w:rsid w:val="000F0395"/>
    <w:rPr>
      <w:rFonts w:ascii="Times New Roman" w:hAnsi="Times New Roman" w:cs="Times New Roman"/>
      <w:b w:val="0"/>
      <w:i w:val="0"/>
    </w:rPr>
  </w:style>
  <w:style w:type="character" w:customStyle="1" w:styleId="WW8Num52z0">
    <w:name w:val="WW8Num52z0"/>
    <w:rsid w:val="000F0395"/>
    <w:rPr>
      <w:rFonts w:ascii="Tahoma" w:hAnsi="Tahoma"/>
    </w:rPr>
  </w:style>
  <w:style w:type="character" w:customStyle="1" w:styleId="WW8Num52z1">
    <w:name w:val="WW8Num52z1"/>
    <w:rsid w:val="000F0395"/>
    <w:rPr>
      <w:rFonts w:ascii="Courier New" w:hAnsi="Courier New" w:cs="Courier New"/>
    </w:rPr>
  </w:style>
  <w:style w:type="character" w:customStyle="1" w:styleId="WW8Num52z2">
    <w:name w:val="WW8Num52z2"/>
    <w:rsid w:val="000F0395"/>
    <w:rPr>
      <w:rFonts w:ascii="Wingdings" w:hAnsi="Wingdings"/>
    </w:rPr>
  </w:style>
  <w:style w:type="character" w:customStyle="1" w:styleId="WW8Num52z3">
    <w:name w:val="WW8Num52z3"/>
    <w:rsid w:val="000F0395"/>
    <w:rPr>
      <w:rFonts w:ascii="Symbol" w:hAnsi="Symbol"/>
    </w:rPr>
  </w:style>
  <w:style w:type="character" w:customStyle="1" w:styleId="WW8Num56z0">
    <w:name w:val="WW8Num56z0"/>
    <w:rsid w:val="000F0395"/>
    <w:rPr>
      <w:rFonts w:ascii="Tahoma" w:hAnsi="Tahoma"/>
    </w:rPr>
  </w:style>
  <w:style w:type="character" w:customStyle="1" w:styleId="WW8Num56z1">
    <w:name w:val="WW8Num56z1"/>
    <w:rsid w:val="000F0395"/>
    <w:rPr>
      <w:rFonts w:ascii="Courier New" w:hAnsi="Courier New" w:cs="Courier New"/>
    </w:rPr>
  </w:style>
  <w:style w:type="character" w:customStyle="1" w:styleId="WW8Num56z2">
    <w:name w:val="WW8Num56z2"/>
    <w:rsid w:val="000F0395"/>
    <w:rPr>
      <w:rFonts w:ascii="Wingdings" w:hAnsi="Wingdings"/>
    </w:rPr>
  </w:style>
  <w:style w:type="character" w:customStyle="1" w:styleId="WW8Num56z3">
    <w:name w:val="WW8Num56z3"/>
    <w:rsid w:val="000F0395"/>
    <w:rPr>
      <w:rFonts w:ascii="Symbol" w:hAnsi="Symbol"/>
    </w:rPr>
  </w:style>
  <w:style w:type="character" w:customStyle="1" w:styleId="WW8Num58z0">
    <w:name w:val="WW8Num58z0"/>
    <w:rsid w:val="000F0395"/>
    <w:rPr>
      <w:rFonts w:ascii="Times New Roman" w:hAnsi="Times New Roman" w:cs="Times New Roman"/>
      <w:b w:val="0"/>
      <w:i w:val="0"/>
    </w:rPr>
  </w:style>
  <w:style w:type="character" w:customStyle="1" w:styleId="WW8Num59z0">
    <w:name w:val="WW8Num59z0"/>
    <w:rsid w:val="000F0395"/>
    <w:rPr>
      <w:b/>
      <w:i w:val="0"/>
      <w:sz w:val="24"/>
      <w:szCs w:val="24"/>
    </w:rPr>
  </w:style>
  <w:style w:type="character" w:customStyle="1" w:styleId="WW8Num59z1">
    <w:name w:val="WW8Num59z1"/>
    <w:rsid w:val="000F0395"/>
    <w:rPr>
      <w:b w:val="0"/>
      <w:i w:val="0"/>
      <w:sz w:val="24"/>
      <w:szCs w:val="24"/>
    </w:rPr>
  </w:style>
  <w:style w:type="character" w:customStyle="1" w:styleId="WW8NumSt59z0">
    <w:name w:val="WW8NumSt59z0"/>
    <w:rsid w:val="000F0395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0F0395"/>
  </w:style>
  <w:style w:type="character" w:customStyle="1" w:styleId="Znakiprzypiswdolnych">
    <w:name w:val="Znaki przypisów dolnych"/>
    <w:rsid w:val="000F0395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0F0395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0F0395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0F0395"/>
    <w:pPr>
      <w:suppressLineNumbers/>
      <w:suppressAutoHyphens/>
    </w:pPr>
    <w:rPr>
      <w:rFonts w:cs="Tahoma"/>
      <w:lang w:eastAsia="ar-SA"/>
    </w:rPr>
  </w:style>
  <w:style w:type="paragraph" w:customStyle="1" w:styleId="Tekstpodstawowywcity22">
    <w:name w:val="Tekst podstawowy wcięty 22"/>
    <w:basedOn w:val="Normalny"/>
    <w:rsid w:val="000F0395"/>
    <w:pPr>
      <w:suppressAutoHyphens/>
      <w:ind w:left="300"/>
      <w:jc w:val="both"/>
    </w:pPr>
    <w:rPr>
      <w:b/>
      <w:sz w:val="28"/>
      <w:szCs w:val="28"/>
      <w:u w:val="single"/>
      <w:lang w:eastAsia="ar-SA"/>
    </w:rPr>
  </w:style>
  <w:style w:type="paragraph" w:customStyle="1" w:styleId="Tekstpodstawowywcity31">
    <w:name w:val="Tekst podstawowy wcięty 31"/>
    <w:basedOn w:val="Normalny"/>
    <w:rsid w:val="000F0395"/>
    <w:pPr>
      <w:suppressAutoHyphens/>
      <w:ind w:firstLine="360"/>
      <w:jc w:val="both"/>
    </w:pPr>
    <w:rPr>
      <w:i/>
      <w:iCs/>
      <w:lang w:eastAsia="ar-SA"/>
    </w:rPr>
  </w:style>
  <w:style w:type="paragraph" w:customStyle="1" w:styleId="Tekstblokowy1">
    <w:name w:val="Tekst blokowy1"/>
    <w:basedOn w:val="Normalny"/>
    <w:rsid w:val="000F0395"/>
    <w:pPr>
      <w:widowControl w:val="0"/>
      <w:shd w:val="clear" w:color="auto" w:fill="FFFFFF"/>
      <w:suppressAutoHyphens/>
      <w:autoSpaceDE w:val="0"/>
      <w:spacing w:before="5" w:line="274" w:lineRule="exact"/>
      <w:ind w:left="691" w:right="77" w:hanging="653"/>
      <w:jc w:val="both"/>
    </w:pPr>
    <w:rPr>
      <w:color w:val="000000"/>
      <w:lang w:eastAsia="ar-SA"/>
    </w:rPr>
  </w:style>
  <w:style w:type="paragraph" w:customStyle="1" w:styleId="Legenda1">
    <w:name w:val="Legenda1"/>
    <w:basedOn w:val="Normalny"/>
    <w:next w:val="Normalny"/>
    <w:rsid w:val="000F0395"/>
    <w:pPr>
      <w:shd w:val="clear" w:color="auto" w:fill="FFFFFF"/>
      <w:suppressAutoHyphens/>
      <w:spacing w:before="6643"/>
      <w:ind w:left="120"/>
      <w:jc w:val="center"/>
    </w:pPr>
    <w:rPr>
      <w:b/>
      <w:bCs/>
      <w:sz w:val="28"/>
      <w:szCs w:val="28"/>
      <w:lang w:eastAsia="ar-SA"/>
    </w:rPr>
  </w:style>
  <w:style w:type="paragraph" w:customStyle="1" w:styleId="Tekstkomentarza1">
    <w:name w:val="Tekst komentarza1"/>
    <w:basedOn w:val="Normalny"/>
    <w:rsid w:val="000F0395"/>
    <w:pPr>
      <w:suppressAutoHyphens/>
    </w:pPr>
    <w:rPr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F0395"/>
    <w:pPr>
      <w:numPr>
        <w:numId w:val="1"/>
      </w:numPr>
      <w:tabs>
        <w:tab w:val="left" w:pos="450"/>
        <w:tab w:val="left" w:pos="780"/>
        <w:tab w:val="left" w:pos="900"/>
      </w:tabs>
      <w:suppressAutoHyphens/>
      <w:ind w:left="360"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rsid w:val="000F0395"/>
    <w:rPr>
      <w:lang w:eastAsia="ar-SA"/>
    </w:rPr>
  </w:style>
  <w:style w:type="paragraph" w:customStyle="1" w:styleId="Zawartotabeli">
    <w:name w:val="Zawartość tabeli"/>
    <w:basedOn w:val="Normalny"/>
    <w:rsid w:val="000F0395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0F039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F0395"/>
    <w:pPr>
      <w:suppressAutoHyphens/>
    </w:pPr>
    <w:rPr>
      <w:lang w:val="pl-PL" w:eastAsia="ar-SA"/>
    </w:rPr>
  </w:style>
  <w:style w:type="character" w:customStyle="1" w:styleId="Tekstpodstawowy2Znak1">
    <w:name w:val="Tekst podstawowy 2 Znak1"/>
    <w:uiPriority w:val="99"/>
    <w:semiHidden/>
    <w:rsid w:val="000F0395"/>
    <w:rPr>
      <w:sz w:val="24"/>
      <w:szCs w:val="24"/>
      <w:lang w:eastAsia="ar-SA"/>
    </w:rPr>
  </w:style>
  <w:style w:type="character" w:customStyle="1" w:styleId="Tekstpodstawowy3Znak1">
    <w:name w:val="Tekst podstawowy 3 Znak1"/>
    <w:uiPriority w:val="99"/>
    <w:semiHidden/>
    <w:rsid w:val="000F0395"/>
    <w:rPr>
      <w:sz w:val="16"/>
      <w:szCs w:val="16"/>
      <w:lang w:eastAsia="ar-SA"/>
    </w:rPr>
  </w:style>
  <w:style w:type="character" w:customStyle="1" w:styleId="Tekstpodstawowywcity2Znak1">
    <w:name w:val="Tekst podstawowy wcięty 2 Znak1"/>
    <w:uiPriority w:val="99"/>
    <w:semiHidden/>
    <w:rsid w:val="000F0395"/>
    <w:rPr>
      <w:sz w:val="24"/>
      <w:szCs w:val="24"/>
      <w:lang w:eastAsia="ar-SA"/>
    </w:rPr>
  </w:style>
  <w:style w:type="numbering" w:customStyle="1" w:styleId="Styl3">
    <w:name w:val="Styl3"/>
    <w:rsid w:val="000F0395"/>
    <w:pPr>
      <w:numPr>
        <w:numId w:val="4"/>
      </w:numPr>
    </w:pPr>
  </w:style>
  <w:style w:type="paragraph" w:customStyle="1" w:styleId="Style12">
    <w:name w:val="Style12"/>
    <w:basedOn w:val="Normalny"/>
    <w:uiPriority w:val="99"/>
    <w:rsid w:val="000F0395"/>
    <w:pPr>
      <w:widowControl w:val="0"/>
      <w:autoSpaceDE w:val="0"/>
      <w:autoSpaceDN w:val="0"/>
      <w:adjustRightInd w:val="0"/>
      <w:spacing w:line="425" w:lineRule="exact"/>
      <w:ind w:firstLine="173"/>
    </w:pPr>
    <w:rPr>
      <w:rFonts w:ascii="Verdana" w:hAnsi="Verdana"/>
    </w:rPr>
  </w:style>
  <w:style w:type="character" w:customStyle="1" w:styleId="FontStyle85">
    <w:name w:val="Font Style85"/>
    <w:uiPriority w:val="99"/>
    <w:rsid w:val="000F0395"/>
    <w:rPr>
      <w:rFonts w:ascii="Verdana" w:hAnsi="Verdana" w:cs="Verdana"/>
      <w:b/>
      <w:bCs/>
      <w:sz w:val="16"/>
      <w:szCs w:val="16"/>
    </w:rPr>
  </w:style>
  <w:style w:type="character" w:customStyle="1" w:styleId="FontStyle93">
    <w:name w:val="Font Style93"/>
    <w:uiPriority w:val="99"/>
    <w:rsid w:val="000F0395"/>
    <w:rPr>
      <w:rFonts w:ascii="Verdana" w:hAnsi="Verdana" w:cs="Verdana"/>
      <w:sz w:val="14"/>
      <w:szCs w:val="14"/>
    </w:rPr>
  </w:style>
  <w:style w:type="paragraph" w:customStyle="1" w:styleId="ZnakZnak">
    <w:name w:val="Znak Znak"/>
    <w:basedOn w:val="Normalny"/>
    <w:rsid w:val="000F0395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tyle20">
    <w:name w:val="Style20"/>
    <w:basedOn w:val="Normalny"/>
    <w:uiPriority w:val="99"/>
    <w:rsid w:val="000F0395"/>
    <w:pPr>
      <w:widowControl w:val="0"/>
      <w:autoSpaceDE w:val="0"/>
      <w:autoSpaceDN w:val="0"/>
      <w:adjustRightInd w:val="0"/>
      <w:spacing w:line="226" w:lineRule="exact"/>
    </w:pPr>
    <w:rPr>
      <w:rFonts w:ascii="Verdana" w:hAnsi="Verdana"/>
    </w:rPr>
  </w:style>
  <w:style w:type="paragraph" w:customStyle="1" w:styleId="Style24">
    <w:name w:val="Style24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432"/>
      <w:jc w:val="both"/>
    </w:pPr>
    <w:rPr>
      <w:rFonts w:ascii="Verdana" w:hAnsi="Verdana"/>
    </w:rPr>
  </w:style>
  <w:style w:type="paragraph" w:customStyle="1" w:styleId="Style25">
    <w:name w:val="Style25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81">
    <w:name w:val="Font Style81"/>
    <w:uiPriority w:val="99"/>
    <w:rsid w:val="000F0395"/>
    <w:rPr>
      <w:rFonts w:ascii="Verdana" w:hAnsi="Verdana" w:cs="Verdana"/>
      <w:sz w:val="16"/>
      <w:szCs w:val="16"/>
    </w:rPr>
  </w:style>
  <w:style w:type="character" w:customStyle="1" w:styleId="FontStyle115">
    <w:name w:val="Font Style115"/>
    <w:uiPriority w:val="99"/>
    <w:rsid w:val="000F0395"/>
    <w:rPr>
      <w:rFonts w:ascii="Verdana" w:hAnsi="Verdana" w:cs="Verdana"/>
      <w:i/>
      <w:iCs/>
      <w:sz w:val="16"/>
      <w:szCs w:val="16"/>
    </w:rPr>
  </w:style>
  <w:style w:type="paragraph" w:customStyle="1" w:styleId="Style46">
    <w:name w:val="Style46"/>
    <w:basedOn w:val="Normalny"/>
    <w:uiPriority w:val="99"/>
    <w:rsid w:val="000F0395"/>
    <w:pPr>
      <w:widowControl w:val="0"/>
      <w:autoSpaceDE w:val="0"/>
      <w:autoSpaceDN w:val="0"/>
      <w:adjustRightInd w:val="0"/>
      <w:spacing w:line="261" w:lineRule="exact"/>
      <w:ind w:hanging="713"/>
      <w:jc w:val="both"/>
    </w:pPr>
    <w:rPr>
      <w:rFonts w:ascii="Verdana" w:hAnsi="Verdana"/>
    </w:rPr>
  </w:style>
  <w:style w:type="paragraph" w:customStyle="1" w:styleId="Style49">
    <w:name w:val="Style49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character" w:customStyle="1" w:styleId="FontStyle86">
    <w:name w:val="Font Style86"/>
    <w:uiPriority w:val="99"/>
    <w:rsid w:val="000F0395"/>
    <w:rPr>
      <w:rFonts w:ascii="Verdana" w:hAnsi="Verdana" w:cs="Verdana"/>
      <w:spacing w:val="-10"/>
      <w:sz w:val="20"/>
      <w:szCs w:val="20"/>
    </w:rPr>
  </w:style>
  <w:style w:type="paragraph" w:customStyle="1" w:styleId="Style4">
    <w:name w:val="Style4"/>
    <w:basedOn w:val="Normalny"/>
    <w:uiPriority w:val="99"/>
    <w:rsid w:val="000F0395"/>
    <w:pPr>
      <w:widowControl w:val="0"/>
      <w:autoSpaceDE w:val="0"/>
      <w:autoSpaceDN w:val="0"/>
      <w:adjustRightInd w:val="0"/>
      <w:spacing w:line="218" w:lineRule="exact"/>
    </w:pPr>
    <w:rPr>
      <w:rFonts w:ascii="Verdana" w:hAnsi="Verdana"/>
    </w:rPr>
  </w:style>
  <w:style w:type="paragraph" w:customStyle="1" w:styleId="Style13">
    <w:name w:val="Style13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53">
    <w:name w:val="Style53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  <w:ind w:hanging="446"/>
    </w:pPr>
    <w:rPr>
      <w:rFonts w:ascii="Verdana" w:hAnsi="Verdana"/>
    </w:rPr>
  </w:style>
  <w:style w:type="paragraph" w:customStyle="1" w:styleId="Style2">
    <w:name w:val="Style2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  <w:jc w:val="both"/>
    </w:pPr>
    <w:rPr>
      <w:rFonts w:ascii="Verdana" w:hAnsi="Verdana"/>
    </w:rPr>
  </w:style>
  <w:style w:type="paragraph" w:customStyle="1" w:styleId="Style7">
    <w:name w:val="Style7"/>
    <w:basedOn w:val="Normalny"/>
    <w:uiPriority w:val="99"/>
    <w:rsid w:val="000F0395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Verdana" w:hAnsi="Verdana"/>
    </w:rPr>
  </w:style>
  <w:style w:type="paragraph" w:customStyle="1" w:styleId="Style57">
    <w:name w:val="Style57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554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425"/>
    </w:pPr>
    <w:rPr>
      <w:rFonts w:ascii="Verdana" w:hAnsi="Verdana"/>
    </w:rPr>
  </w:style>
  <w:style w:type="paragraph" w:customStyle="1" w:styleId="Style66">
    <w:name w:val="Style66"/>
    <w:basedOn w:val="Normalny"/>
    <w:uiPriority w:val="99"/>
    <w:rsid w:val="000F0395"/>
    <w:pPr>
      <w:widowControl w:val="0"/>
      <w:autoSpaceDE w:val="0"/>
      <w:autoSpaceDN w:val="0"/>
      <w:adjustRightInd w:val="0"/>
      <w:spacing w:line="218" w:lineRule="exact"/>
      <w:ind w:hanging="425"/>
      <w:jc w:val="both"/>
    </w:pPr>
    <w:rPr>
      <w:rFonts w:ascii="Verdana" w:hAnsi="Verdana"/>
    </w:rPr>
  </w:style>
  <w:style w:type="paragraph" w:customStyle="1" w:styleId="Style76">
    <w:name w:val="Style76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  <w:ind w:hanging="850"/>
      <w:jc w:val="both"/>
    </w:pPr>
    <w:rPr>
      <w:rFonts w:ascii="Verdana" w:hAnsi="Verdana"/>
    </w:rPr>
  </w:style>
  <w:style w:type="paragraph" w:customStyle="1" w:styleId="Style78">
    <w:name w:val="Style78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281"/>
    </w:pPr>
    <w:rPr>
      <w:rFonts w:ascii="Verdana" w:hAnsi="Verdana"/>
    </w:rPr>
  </w:style>
  <w:style w:type="paragraph" w:customStyle="1" w:styleId="Style40">
    <w:name w:val="Style40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850"/>
    </w:pPr>
    <w:rPr>
      <w:rFonts w:ascii="Verdana" w:hAnsi="Verdana"/>
    </w:rPr>
  </w:style>
  <w:style w:type="character" w:customStyle="1" w:styleId="FontStyle116">
    <w:name w:val="Font Style116"/>
    <w:uiPriority w:val="99"/>
    <w:rsid w:val="000F0395"/>
    <w:rPr>
      <w:rFonts w:ascii="Times New Roman" w:hAnsi="Times New Roman" w:cs="Times New Roman"/>
      <w:i/>
      <w:iCs/>
      <w:spacing w:val="20"/>
      <w:sz w:val="18"/>
      <w:szCs w:val="18"/>
    </w:rPr>
  </w:style>
  <w:style w:type="character" w:customStyle="1" w:styleId="FontStyle92">
    <w:name w:val="Font Style92"/>
    <w:uiPriority w:val="99"/>
    <w:rsid w:val="000F0395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27">
    <w:name w:val="Style27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26">
    <w:name w:val="Style26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1">
    <w:name w:val="Style11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62">
    <w:name w:val="Style62"/>
    <w:basedOn w:val="Normalny"/>
    <w:uiPriority w:val="99"/>
    <w:rsid w:val="000F0395"/>
    <w:pPr>
      <w:widowControl w:val="0"/>
      <w:autoSpaceDE w:val="0"/>
      <w:autoSpaceDN w:val="0"/>
      <w:adjustRightInd w:val="0"/>
      <w:spacing w:line="216" w:lineRule="exact"/>
      <w:ind w:hanging="338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44">
    <w:name w:val="Style44"/>
    <w:basedOn w:val="Normalny"/>
    <w:uiPriority w:val="99"/>
    <w:rsid w:val="000F0395"/>
    <w:pPr>
      <w:widowControl w:val="0"/>
      <w:autoSpaceDE w:val="0"/>
      <w:autoSpaceDN w:val="0"/>
      <w:adjustRightInd w:val="0"/>
      <w:spacing w:line="266" w:lineRule="exact"/>
    </w:pPr>
    <w:rPr>
      <w:rFonts w:ascii="Verdana" w:hAnsi="Verdana"/>
    </w:rPr>
  </w:style>
  <w:style w:type="paragraph" w:customStyle="1" w:styleId="Style77">
    <w:name w:val="Style77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">
    <w:name w:val="Style23"/>
    <w:basedOn w:val="Normalny"/>
    <w:uiPriority w:val="99"/>
    <w:rsid w:val="000F0395"/>
    <w:pPr>
      <w:widowControl w:val="0"/>
      <w:autoSpaceDE w:val="0"/>
      <w:autoSpaceDN w:val="0"/>
      <w:adjustRightInd w:val="0"/>
      <w:spacing w:line="268" w:lineRule="exact"/>
      <w:jc w:val="both"/>
    </w:pPr>
    <w:rPr>
      <w:rFonts w:ascii="Verdana" w:hAnsi="Verdana"/>
    </w:rPr>
  </w:style>
  <w:style w:type="paragraph" w:customStyle="1" w:styleId="Style41">
    <w:name w:val="Style41"/>
    <w:basedOn w:val="Normalny"/>
    <w:uiPriority w:val="99"/>
    <w:rsid w:val="000F0395"/>
    <w:pPr>
      <w:widowControl w:val="0"/>
      <w:autoSpaceDE w:val="0"/>
      <w:autoSpaceDN w:val="0"/>
      <w:adjustRightInd w:val="0"/>
      <w:spacing w:line="270" w:lineRule="exact"/>
      <w:ind w:hanging="346"/>
      <w:jc w:val="both"/>
    </w:pPr>
    <w:rPr>
      <w:rFonts w:ascii="Verdana" w:hAnsi="Verdana"/>
    </w:rPr>
  </w:style>
  <w:style w:type="paragraph" w:customStyle="1" w:styleId="Style56">
    <w:name w:val="Style56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64">
    <w:name w:val="Style64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69">
    <w:name w:val="Style69"/>
    <w:basedOn w:val="Normalny"/>
    <w:uiPriority w:val="99"/>
    <w:rsid w:val="000F0395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70">
    <w:name w:val="Style70"/>
    <w:basedOn w:val="Normalny"/>
    <w:uiPriority w:val="99"/>
    <w:rsid w:val="000F0395"/>
    <w:pPr>
      <w:widowControl w:val="0"/>
      <w:autoSpaceDE w:val="0"/>
      <w:autoSpaceDN w:val="0"/>
      <w:adjustRightInd w:val="0"/>
      <w:spacing w:line="270" w:lineRule="exact"/>
      <w:ind w:hanging="346"/>
    </w:pPr>
    <w:rPr>
      <w:rFonts w:ascii="Verdana" w:hAnsi="Verdana"/>
    </w:rPr>
  </w:style>
  <w:style w:type="character" w:customStyle="1" w:styleId="FontStyle95">
    <w:name w:val="Font Style95"/>
    <w:uiPriority w:val="99"/>
    <w:rsid w:val="000F0395"/>
    <w:rPr>
      <w:rFonts w:ascii="Times New Roman" w:hAnsi="Times New Roman" w:cs="Times New Roman"/>
      <w:sz w:val="26"/>
      <w:szCs w:val="26"/>
    </w:rPr>
  </w:style>
  <w:style w:type="character" w:customStyle="1" w:styleId="FontStyle96">
    <w:name w:val="Font Style96"/>
    <w:uiPriority w:val="99"/>
    <w:rsid w:val="000F039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7">
    <w:name w:val="Font Style97"/>
    <w:uiPriority w:val="99"/>
    <w:rsid w:val="000F0395"/>
    <w:rPr>
      <w:rFonts w:ascii="Times New Roman" w:hAnsi="Times New Roman" w:cs="Times New Roman"/>
      <w:sz w:val="22"/>
      <w:szCs w:val="22"/>
    </w:rPr>
  </w:style>
  <w:style w:type="paragraph" w:customStyle="1" w:styleId="Style28">
    <w:name w:val="Style28"/>
    <w:basedOn w:val="Normalny"/>
    <w:uiPriority w:val="99"/>
    <w:rsid w:val="000F0395"/>
    <w:pPr>
      <w:widowControl w:val="0"/>
      <w:autoSpaceDE w:val="0"/>
      <w:autoSpaceDN w:val="0"/>
      <w:adjustRightInd w:val="0"/>
      <w:jc w:val="both"/>
    </w:pPr>
    <w:rPr>
      <w:rFonts w:ascii="Verdana" w:hAnsi="Verdana"/>
    </w:rPr>
  </w:style>
  <w:style w:type="paragraph" w:customStyle="1" w:styleId="Style47">
    <w:name w:val="Style47"/>
    <w:basedOn w:val="Normalny"/>
    <w:uiPriority w:val="99"/>
    <w:rsid w:val="000F039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hAnsi="Verdana"/>
    </w:rPr>
  </w:style>
  <w:style w:type="paragraph" w:customStyle="1" w:styleId="Style52">
    <w:name w:val="Style52"/>
    <w:basedOn w:val="Normalny"/>
    <w:uiPriority w:val="99"/>
    <w:rsid w:val="000F0395"/>
    <w:pPr>
      <w:widowControl w:val="0"/>
      <w:autoSpaceDE w:val="0"/>
      <w:autoSpaceDN w:val="0"/>
      <w:adjustRightInd w:val="0"/>
      <w:spacing w:line="271" w:lineRule="exact"/>
      <w:ind w:hanging="324"/>
      <w:jc w:val="both"/>
    </w:pPr>
    <w:rPr>
      <w:rFonts w:ascii="Verdana" w:hAnsi="Verdana"/>
    </w:rPr>
  </w:style>
  <w:style w:type="paragraph" w:customStyle="1" w:styleId="Style67">
    <w:name w:val="Style67"/>
    <w:basedOn w:val="Normalny"/>
    <w:uiPriority w:val="99"/>
    <w:rsid w:val="000F0395"/>
    <w:pPr>
      <w:widowControl w:val="0"/>
      <w:autoSpaceDE w:val="0"/>
      <w:autoSpaceDN w:val="0"/>
      <w:adjustRightInd w:val="0"/>
      <w:spacing w:line="554" w:lineRule="exact"/>
      <w:jc w:val="center"/>
    </w:pPr>
    <w:rPr>
      <w:rFonts w:ascii="Verdana" w:hAnsi="Verdana"/>
    </w:rPr>
  </w:style>
  <w:style w:type="character" w:customStyle="1" w:styleId="FontStyle80">
    <w:name w:val="Font Style80"/>
    <w:uiPriority w:val="99"/>
    <w:rsid w:val="000F0395"/>
    <w:rPr>
      <w:rFonts w:ascii="Verdana" w:hAnsi="Verdana" w:cs="Verdana"/>
      <w:sz w:val="18"/>
      <w:szCs w:val="18"/>
    </w:rPr>
  </w:style>
  <w:style w:type="character" w:customStyle="1" w:styleId="FontStyle112">
    <w:name w:val="Font Style112"/>
    <w:uiPriority w:val="99"/>
    <w:rsid w:val="000F0395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3">
    <w:name w:val="Style33"/>
    <w:basedOn w:val="Normalny"/>
    <w:uiPriority w:val="99"/>
    <w:rsid w:val="000F0395"/>
    <w:pPr>
      <w:widowControl w:val="0"/>
      <w:autoSpaceDE w:val="0"/>
      <w:autoSpaceDN w:val="0"/>
      <w:adjustRightInd w:val="0"/>
      <w:spacing w:line="270" w:lineRule="exact"/>
      <w:ind w:hanging="353"/>
    </w:pPr>
    <w:rPr>
      <w:rFonts w:ascii="Verdana" w:hAnsi="Verdana"/>
    </w:rPr>
  </w:style>
  <w:style w:type="paragraph" w:customStyle="1" w:styleId="Style22">
    <w:name w:val="Style22"/>
    <w:basedOn w:val="Normalny"/>
    <w:uiPriority w:val="99"/>
    <w:rsid w:val="000F0395"/>
    <w:pPr>
      <w:widowControl w:val="0"/>
      <w:autoSpaceDE w:val="0"/>
      <w:autoSpaceDN w:val="0"/>
      <w:adjustRightInd w:val="0"/>
      <w:spacing w:line="1354" w:lineRule="exact"/>
    </w:pPr>
    <w:rPr>
      <w:rFonts w:ascii="Verdana" w:hAnsi="Verdana"/>
    </w:rPr>
  </w:style>
  <w:style w:type="paragraph" w:customStyle="1" w:styleId="Style10">
    <w:name w:val="Style10"/>
    <w:basedOn w:val="Normalny"/>
    <w:uiPriority w:val="99"/>
    <w:rsid w:val="000F0395"/>
    <w:pPr>
      <w:widowControl w:val="0"/>
      <w:autoSpaceDE w:val="0"/>
      <w:autoSpaceDN w:val="0"/>
      <w:adjustRightInd w:val="0"/>
      <w:spacing w:line="223" w:lineRule="exact"/>
    </w:pPr>
    <w:rPr>
      <w:rFonts w:ascii="Verdana" w:hAnsi="Verdana"/>
    </w:rPr>
  </w:style>
  <w:style w:type="paragraph" w:customStyle="1" w:styleId="Style30">
    <w:name w:val="Style30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99">
    <w:name w:val="Font Style99"/>
    <w:uiPriority w:val="99"/>
    <w:rsid w:val="000F0395"/>
    <w:rPr>
      <w:rFonts w:ascii="Franklin Gothic Medium" w:hAnsi="Franklin Gothic Medium" w:cs="Franklin Gothic Medium"/>
      <w:b/>
      <w:bCs/>
      <w:spacing w:val="20"/>
      <w:sz w:val="8"/>
      <w:szCs w:val="8"/>
    </w:rPr>
  </w:style>
  <w:style w:type="character" w:customStyle="1" w:styleId="FontStyle102">
    <w:name w:val="Font Style102"/>
    <w:uiPriority w:val="99"/>
    <w:rsid w:val="000F0395"/>
    <w:rPr>
      <w:rFonts w:ascii="Times New Roman" w:hAnsi="Times New Roman" w:cs="Times New Roman"/>
      <w:sz w:val="18"/>
      <w:szCs w:val="18"/>
    </w:rPr>
  </w:style>
  <w:style w:type="paragraph" w:customStyle="1" w:styleId="Style51">
    <w:name w:val="Style51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1">
    <w:name w:val="Font Style101"/>
    <w:uiPriority w:val="99"/>
    <w:rsid w:val="000F0395"/>
    <w:rPr>
      <w:rFonts w:ascii="Verdana" w:hAnsi="Verdana" w:cs="Verdana"/>
      <w:spacing w:val="-10"/>
      <w:sz w:val="16"/>
      <w:szCs w:val="16"/>
    </w:rPr>
  </w:style>
  <w:style w:type="paragraph" w:customStyle="1" w:styleId="Style29">
    <w:name w:val="Style29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50">
    <w:name w:val="Style50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3">
    <w:name w:val="Font Style103"/>
    <w:uiPriority w:val="99"/>
    <w:rsid w:val="000F0395"/>
    <w:rPr>
      <w:rFonts w:ascii="Verdana" w:hAnsi="Verdana" w:cs="Verdana"/>
      <w:sz w:val="8"/>
      <w:szCs w:val="8"/>
    </w:rPr>
  </w:style>
  <w:style w:type="paragraph" w:customStyle="1" w:styleId="Style39">
    <w:name w:val="Style39"/>
    <w:basedOn w:val="Normalny"/>
    <w:uiPriority w:val="99"/>
    <w:rsid w:val="000F0395"/>
    <w:pPr>
      <w:widowControl w:val="0"/>
      <w:autoSpaceDE w:val="0"/>
      <w:autoSpaceDN w:val="0"/>
      <w:adjustRightInd w:val="0"/>
      <w:jc w:val="center"/>
    </w:pPr>
    <w:rPr>
      <w:rFonts w:ascii="Verdana" w:hAnsi="Verdana"/>
    </w:rPr>
  </w:style>
  <w:style w:type="paragraph" w:customStyle="1" w:styleId="Style32">
    <w:name w:val="Style32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4">
    <w:name w:val="Font Style104"/>
    <w:uiPriority w:val="99"/>
    <w:rsid w:val="000F0395"/>
    <w:rPr>
      <w:rFonts w:ascii="Times New Roman" w:hAnsi="Times New Roman" w:cs="Times New Roman"/>
      <w:sz w:val="14"/>
      <w:szCs w:val="14"/>
    </w:rPr>
  </w:style>
  <w:style w:type="paragraph" w:customStyle="1" w:styleId="Style36">
    <w:name w:val="Style36"/>
    <w:basedOn w:val="Normalny"/>
    <w:uiPriority w:val="99"/>
    <w:rsid w:val="000F0395"/>
    <w:pPr>
      <w:widowControl w:val="0"/>
      <w:autoSpaceDE w:val="0"/>
      <w:autoSpaceDN w:val="0"/>
      <w:adjustRightInd w:val="0"/>
      <w:spacing w:line="281" w:lineRule="exact"/>
      <w:ind w:firstLine="778"/>
    </w:pPr>
    <w:rPr>
      <w:rFonts w:ascii="Verdana" w:hAnsi="Verdana"/>
    </w:rPr>
  </w:style>
  <w:style w:type="paragraph" w:customStyle="1" w:styleId="Style54">
    <w:name w:val="Style54"/>
    <w:basedOn w:val="Normalny"/>
    <w:uiPriority w:val="99"/>
    <w:rsid w:val="000F0395"/>
    <w:pPr>
      <w:widowControl w:val="0"/>
      <w:autoSpaceDE w:val="0"/>
      <w:autoSpaceDN w:val="0"/>
      <w:adjustRightInd w:val="0"/>
      <w:spacing w:line="763" w:lineRule="exact"/>
      <w:ind w:firstLine="497"/>
      <w:jc w:val="both"/>
    </w:pPr>
    <w:rPr>
      <w:rFonts w:ascii="Verdana" w:hAnsi="Verdana"/>
    </w:rPr>
  </w:style>
  <w:style w:type="paragraph" w:customStyle="1" w:styleId="Style74">
    <w:name w:val="Style74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5">
    <w:name w:val="Font Style105"/>
    <w:uiPriority w:val="99"/>
    <w:rsid w:val="000F039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6">
    <w:name w:val="Font Style106"/>
    <w:uiPriority w:val="99"/>
    <w:rsid w:val="000F0395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65">
    <w:name w:val="Style65"/>
    <w:basedOn w:val="Normalny"/>
    <w:uiPriority w:val="99"/>
    <w:rsid w:val="000F0395"/>
    <w:pPr>
      <w:widowControl w:val="0"/>
      <w:autoSpaceDE w:val="0"/>
      <w:autoSpaceDN w:val="0"/>
      <w:adjustRightInd w:val="0"/>
      <w:spacing w:line="413" w:lineRule="exact"/>
      <w:ind w:firstLine="713"/>
      <w:jc w:val="both"/>
    </w:pPr>
    <w:rPr>
      <w:rFonts w:ascii="Verdana" w:hAnsi="Verdana"/>
    </w:rPr>
  </w:style>
  <w:style w:type="paragraph" w:customStyle="1" w:styleId="Style58">
    <w:name w:val="Style58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FontStyle107">
    <w:name w:val="Font Style107"/>
    <w:uiPriority w:val="99"/>
    <w:rsid w:val="000F039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59">
    <w:name w:val="Style59"/>
    <w:basedOn w:val="Normalny"/>
    <w:uiPriority w:val="99"/>
    <w:rsid w:val="000F0395"/>
    <w:pPr>
      <w:widowControl w:val="0"/>
      <w:autoSpaceDE w:val="0"/>
      <w:autoSpaceDN w:val="0"/>
      <w:adjustRightInd w:val="0"/>
      <w:spacing w:line="410" w:lineRule="exact"/>
      <w:ind w:hanging="331"/>
    </w:pPr>
    <w:rPr>
      <w:rFonts w:ascii="Verdana" w:hAnsi="Verdana"/>
    </w:rPr>
  </w:style>
  <w:style w:type="paragraph" w:customStyle="1" w:styleId="Style63">
    <w:name w:val="Style63"/>
    <w:basedOn w:val="Normalny"/>
    <w:uiPriority w:val="99"/>
    <w:rsid w:val="000F0395"/>
    <w:pPr>
      <w:widowControl w:val="0"/>
      <w:autoSpaceDE w:val="0"/>
      <w:autoSpaceDN w:val="0"/>
      <w:adjustRightInd w:val="0"/>
      <w:spacing w:line="410" w:lineRule="exact"/>
      <w:ind w:hanging="331"/>
    </w:pPr>
    <w:rPr>
      <w:rFonts w:ascii="Verdana" w:hAnsi="Verdana"/>
    </w:rPr>
  </w:style>
  <w:style w:type="paragraph" w:customStyle="1" w:styleId="Style8">
    <w:name w:val="Style8"/>
    <w:basedOn w:val="Normalny"/>
    <w:uiPriority w:val="99"/>
    <w:rsid w:val="000F0395"/>
    <w:pPr>
      <w:widowControl w:val="0"/>
      <w:autoSpaceDE w:val="0"/>
      <w:autoSpaceDN w:val="0"/>
      <w:adjustRightInd w:val="0"/>
      <w:spacing w:line="450" w:lineRule="exact"/>
      <w:jc w:val="center"/>
    </w:pPr>
    <w:rPr>
      <w:rFonts w:ascii="Verdana" w:hAnsi="Verdana"/>
    </w:rPr>
  </w:style>
  <w:style w:type="character" w:customStyle="1" w:styleId="FontStyle114">
    <w:name w:val="Font Style114"/>
    <w:uiPriority w:val="99"/>
    <w:rsid w:val="000F0395"/>
    <w:rPr>
      <w:rFonts w:ascii="Verdana" w:hAnsi="Verdana" w:cs="Verdana"/>
      <w:b/>
      <w:bCs/>
      <w:sz w:val="20"/>
      <w:szCs w:val="20"/>
    </w:rPr>
  </w:style>
  <w:style w:type="paragraph" w:customStyle="1" w:styleId="Style18">
    <w:name w:val="Style18"/>
    <w:basedOn w:val="Normalny"/>
    <w:uiPriority w:val="99"/>
    <w:rsid w:val="000F0395"/>
    <w:pPr>
      <w:widowControl w:val="0"/>
      <w:autoSpaceDE w:val="0"/>
      <w:autoSpaceDN w:val="0"/>
      <w:adjustRightInd w:val="0"/>
      <w:spacing w:line="281" w:lineRule="exact"/>
    </w:pPr>
    <w:rPr>
      <w:rFonts w:ascii="Verdana" w:hAnsi="Verdana"/>
    </w:rPr>
  </w:style>
  <w:style w:type="paragraph" w:customStyle="1" w:styleId="Style68">
    <w:name w:val="Style68"/>
    <w:basedOn w:val="Normalny"/>
    <w:uiPriority w:val="99"/>
    <w:rsid w:val="000F0395"/>
    <w:pPr>
      <w:widowControl w:val="0"/>
      <w:autoSpaceDE w:val="0"/>
      <w:autoSpaceDN w:val="0"/>
      <w:adjustRightInd w:val="0"/>
      <w:spacing w:line="274" w:lineRule="exact"/>
      <w:ind w:firstLine="1361"/>
    </w:pPr>
    <w:rPr>
      <w:rFonts w:ascii="Verdana" w:hAnsi="Verdana"/>
    </w:rPr>
  </w:style>
  <w:style w:type="paragraph" w:customStyle="1" w:styleId="Style9">
    <w:name w:val="Style9"/>
    <w:basedOn w:val="Normalny"/>
    <w:uiPriority w:val="99"/>
    <w:rsid w:val="000F0395"/>
    <w:pPr>
      <w:widowControl w:val="0"/>
      <w:autoSpaceDE w:val="0"/>
      <w:autoSpaceDN w:val="0"/>
      <w:adjustRightInd w:val="0"/>
      <w:spacing w:line="277" w:lineRule="exact"/>
      <w:ind w:firstLine="310"/>
    </w:pPr>
    <w:rPr>
      <w:rFonts w:ascii="Verdana" w:hAnsi="Verdana"/>
    </w:rPr>
  </w:style>
  <w:style w:type="paragraph" w:customStyle="1" w:styleId="Style45">
    <w:name w:val="Style45"/>
    <w:basedOn w:val="Normalny"/>
    <w:uiPriority w:val="99"/>
    <w:rsid w:val="000F0395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msonormal0">
    <w:name w:val="msonormal"/>
    <w:basedOn w:val="Normalny"/>
    <w:rsid w:val="000F0395"/>
    <w:pPr>
      <w:spacing w:before="100" w:beforeAutospacing="1" w:after="100" w:afterAutospacing="1"/>
    </w:pPr>
  </w:style>
  <w:style w:type="character" w:customStyle="1" w:styleId="Stopka0">
    <w:name w:val="Stopka_"/>
    <w:basedOn w:val="Domylnaczcionkaakapitu"/>
    <w:link w:val="Stopka1"/>
    <w:rsid w:val="004B4BC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4B4BCC"/>
    <w:pPr>
      <w:widowControl w:val="0"/>
      <w:shd w:val="clear" w:color="auto" w:fill="FFFFFF"/>
      <w:spacing w:line="210" w:lineRule="exact"/>
    </w:pPr>
    <w:rPr>
      <w:sz w:val="19"/>
      <w:szCs w:val="19"/>
      <w:lang w:eastAsia="en-US"/>
    </w:rPr>
  </w:style>
  <w:style w:type="character" w:customStyle="1" w:styleId="BodytextBold">
    <w:name w:val="Body text + Bold"/>
    <w:rsid w:val="008C65CC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vertAlign w:val="baseline"/>
      <w:lang w:val="pl-PL" w:bidi="ar-SA"/>
    </w:rPr>
  </w:style>
  <w:style w:type="paragraph" w:customStyle="1" w:styleId="Tekstpodstawowy1">
    <w:name w:val="Tekst podstawowy1"/>
    <w:basedOn w:val="Normalny"/>
    <w:rsid w:val="008C65CC"/>
    <w:pPr>
      <w:widowControl w:val="0"/>
      <w:shd w:val="clear" w:color="auto" w:fill="FFFFFF"/>
      <w:suppressAutoHyphens/>
      <w:spacing w:line="551" w:lineRule="exact"/>
      <w:ind w:hanging="460"/>
      <w:jc w:val="both"/>
    </w:pPr>
    <w:rPr>
      <w:rFonts w:ascii="Arial" w:hAnsi="Arial" w:cs="Arial"/>
      <w:color w:val="000000"/>
      <w:spacing w:val="-1"/>
      <w:sz w:val="22"/>
      <w:szCs w:val="22"/>
      <w:lang w:eastAsia="zh-CN"/>
    </w:rPr>
  </w:style>
  <w:style w:type="paragraph" w:styleId="Lista2">
    <w:name w:val="List 2"/>
    <w:basedOn w:val="Normalny"/>
    <w:uiPriority w:val="99"/>
    <w:semiHidden/>
    <w:unhideWhenUsed/>
    <w:rsid w:val="008578A1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9FF80-DAB1-454F-BF84-F5EAA8BF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1247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BorekM</dc:creator>
  <cp:keywords/>
  <dc:description/>
  <cp:lastModifiedBy>MB2</cp:lastModifiedBy>
  <cp:revision>15</cp:revision>
  <cp:lastPrinted>2022-06-22T12:57:00Z</cp:lastPrinted>
  <dcterms:created xsi:type="dcterms:W3CDTF">2023-01-31T13:11:00Z</dcterms:created>
  <dcterms:modified xsi:type="dcterms:W3CDTF">2025-05-26T08:51:00Z</dcterms:modified>
</cp:coreProperties>
</file>