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6EE8C29" w14:textId="77777777" w:rsidR="00722962" w:rsidRPr="001C6843" w:rsidRDefault="00722962" w:rsidP="00556C81">
      <w:pPr>
        <w:suppressAutoHyphens w:val="0"/>
        <w:autoSpaceDE w:val="0"/>
        <w:autoSpaceDN w:val="0"/>
        <w:spacing w:line="276" w:lineRule="auto"/>
        <w:rPr>
          <w:rFonts w:ascii="Arial" w:hAnsi="Arial" w:cs="Arial"/>
          <w:i/>
          <w:sz w:val="16"/>
          <w:szCs w:val="16"/>
          <w:lang w:eastAsia="pl-PL"/>
        </w:rPr>
      </w:pPr>
    </w:p>
    <w:p w14:paraId="6883FCC0" w14:textId="77777777" w:rsidR="00E60FD4" w:rsidRPr="001C6843" w:rsidRDefault="00E60FD4" w:rsidP="00722962">
      <w:pPr>
        <w:suppressAutoHyphens w:val="0"/>
        <w:autoSpaceDE w:val="0"/>
        <w:autoSpaceDN w:val="0"/>
        <w:spacing w:line="276" w:lineRule="auto"/>
        <w:ind w:left="6372"/>
        <w:jc w:val="right"/>
        <w:rPr>
          <w:rFonts w:ascii="Arial" w:hAnsi="Arial" w:cs="Arial"/>
          <w:i/>
          <w:sz w:val="16"/>
          <w:szCs w:val="16"/>
          <w:lang w:eastAsia="pl-PL"/>
        </w:rPr>
      </w:pPr>
    </w:p>
    <w:p w14:paraId="2A843542" w14:textId="77777777" w:rsidR="00722962" w:rsidRDefault="00722962" w:rsidP="00556C81">
      <w:pPr>
        <w:keepNext/>
        <w:tabs>
          <w:tab w:val="num" w:pos="360"/>
        </w:tabs>
        <w:suppressAutoHyphens w:val="0"/>
        <w:autoSpaceDE w:val="0"/>
        <w:autoSpaceDN w:val="0"/>
        <w:spacing w:line="276" w:lineRule="auto"/>
        <w:ind w:left="5529" w:firstLine="7"/>
        <w:jc w:val="right"/>
        <w:outlineLvl w:val="6"/>
        <w:rPr>
          <w:rFonts w:ascii="Arial" w:hAnsi="Arial" w:cs="Arial"/>
          <w:b/>
          <w:bCs/>
          <w:lang w:eastAsia="pl-PL"/>
        </w:rPr>
      </w:pPr>
    </w:p>
    <w:p w14:paraId="2CFBE0D9" w14:textId="77777777" w:rsidR="00556C81" w:rsidRPr="001C6843" w:rsidRDefault="00EE1A35" w:rsidP="00556C81">
      <w:pPr>
        <w:keepNext/>
        <w:tabs>
          <w:tab w:val="num" w:pos="360"/>
        </w:tabs>
        <w:suppressAutoHyphens w:val="0"/>
        <w:autoSpaceDE w:val="0"/>
        <w:autoSpaceDN w:val="0"/>
        <w:spacing w:line="276" w:lineRule="auto"/>
        <w:ind w:left="5529" w:firstLine="7"/>
        <w:jc w:val="right"/>
        <w:outlineLvl w:val="6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</w:t>
      </w:r>
    </w:p>
    <w:p w14:paraId="55ED9D54" w14:textId="77777777" w:rsidR="00722962" w:rsidRPr="001C6843" w:rsidRDefault="00BD7C4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IP.271.5.2025</w:t>
      </w:r>
    </w:p>
    <w:p w14:paraId="17B977B6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C6843">
        <w:rPr>
          <w:rFonts w:ascii="Arial" w:hAnsi="Arial" w:cs="Arial"/>
          <w:b/>
          <w:sz w:val="22"/>
          <w:szCs w:val="22"/>
          <w:lang w:eastAsia="pl-PL"/>
        </w:rPr>
        <w:t>FORMULARZ OFERTOWY</w:t>
      </w:r>
    </w:p>
    <w:p w14:paraId="41322C93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pl-PL"/>
        </w:rPr>
      </w:pPr>
    </w:p>
    <w:p w14:paraId="3CE4EABB" w14:textId="77777777" w:rsidR="00722962" w:rsidRPr="001C6843" w:rsidRDefault="00722962" w:rsidP="00722962">
      <w:pPr>
        <w:keepNext/>
        <w:suppressAutoHyphens w:val="0"/>
        <w:autoSpaceDE w:val="0"/>
        <w:autoSpaceDN w:val="0"/>
        <w:spacing w:line="276" w:lineRule="auto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bCs/>
          <w:iCs/>
          <w:lang w:eastAsia="pl-PL"/>
        </w:rPr>
        <w:t>NAZWA WYKONAWCY ……………………………………………………………………………………</w:t>
      </w:r>
    </w:p>
    <w:p w14:paraId="350DCDEB" w14:textId="77777777" w:rsidR="00722962" w:rsidRPr="001C6843" w:rsidRDefault="00722962" w:rsidP="00722962">
      <w:pPr>
        <w:keepNext/>
        <w:suppressAutoHyphens w:val="0"/>
        <w:autoSpaceDE w:val="0"/>
        <w:autoSpaceDN w:val="0"/>
        <w:spacing w:line="276" w:lineRule="auto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Siedziba (adres) Wykonawcy</w:t>
      </w:r>
      <w:r w:rsidRPr="001C6843">
        <w:rPr>
          <w:rFonts w:ascii="Arial" w:hAnsi="Arial" w:cs="Arial"/>
          <w:b/>
          <w:lang w:eastAsia="pl-PL"/>
        </w:rPr>
        <w:t xml:space="preserve">  </w:t>
      </w:r>
      <w:r w:rsidRPr="001C6843">
        <w:rPr>
          <w:rFonts w:ascii="Arial" w:hAnsi="Arial" w:cs="Arial"/>
          <w:bCs/>
          <w:iCs/>
          <w:lang w:eastAsia="pl-PL"/>
        </w:rPr>
        <w:t>……………………………………………………………………………</w:t>
      </w:r>
    </w:p>
    <w:p w14:paraId="6DA17CDF" w14:textId="77777777" w:rsidR="00722962" w:rsidRPr="001C6843" w:rsidRDefault="00722962" w:rsidP="009A5773">
      <w:pPr>
        <w:suppressAutoHyphens w:val="0"/>
        <w:autoSpaceDE w:val="0"/>
        <w:autoSpaceDN w:val="0"/>
        <w:spacing w:line="276" w:lineRule="auto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NIP ……..…………… REGON ………………</w:t>
      </w:r>
      <w:r w:rsidR="009A5773" w:rsidRPr="001C6843">
        <w:rPr>
          <w:rFonts w:ascii="Arial" w:hAnsi="Arial" w:cs="Arial"/>
          <w:lang w:eastAsia="pl-PL"/>
        </w:rPr>
        <w:t xml:space="preserve"> </w:t>
      </w:r>
      <w:r w:rsidRPr="001C6843">
        <w:rPr>
          <w:rFonts w:ascii="Arial" w:hAnsi="Arial" w:cs="Arial"/>
          <w:lang w:eastAsia="pl-PL"/>
        </w:rPr>
        <w:t>tel. …………..….……… e-mail: ……………………</w:t>
      </w:r>
    </w:p>
    <w:p w14:paraId="6740624F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2C084EBC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 xml:space="preserve">Rodzaj Wykonawcy*: </w:t>
      </w:r>
    </w:p>
    <w:p w14:paraId="5DAF95B2" w14:textId="77777777" w:rsidR="002E2B2B" w:rsidRPr="001C6843" w:rsidRDefault="002E2B2B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520"/>
      </w:tblGrid>
      <w:tr w:rsidR="002E2B2B" w:rsidRPr="00BA0E6A" w14:paraId="51E3ED8D" w14:textId="77777777" w:rsidTr="002E2B2B">
        <w:trPr>
          <w:trHeight w:val="2461"/>
        </w:trPr>
        <w:tc>
          <w:tcPr>
            <w:tcW w:w="6520" w:type="dxa"/>
            <w:shd w:val="clear" w:color="auto" w:fill="auto"/>
          </w:tcPr>
          <w:p w14:paraId="43C01902" w14:textId="3AFF43B4" w:rsidR="002E2B2B" w:rsidRPr="00BA0E6A" w:rsidRDefault="002E2B2B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BA0E6A">
              <w:rPr>
                <w:rFonts w:cs="Calibri"/>
              </w:rPr>
              <w:object w:dxaOrig="1440" w:dyaOrig="1440" w14:anchorId="31FD68D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10.4pt;height:20.4pt" o:ole="">
                  <v:imagedata r:id="rId7" o:title=""/>
                </v:shape>
                <w:control r:id="rId8" w:name="OptionButton1" w:shapeid="_x0000_i1037"/>
              </w:object>
            </w:r>
          </w:p>
          <w:p w14:paraId="3B8C3A84" w14:textId="2E69CBBF" w:rsidR="002E2B2B" w:rsidRPr="00BA0E6A" w:rsidRDefault="002E2B2B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BA0E6A">
              <w:rPr>
                <w:rFonts w:cs="Calibri"/>
              </w:rPr>
              <w:object w:dxaOrig="1440" w:dyaOrig="1440" w14:anchorId="61AD04D5">
                <v:shape id="_x0000_i1039" type="#_x0000_t75" style="width:314.4pt;height:20.4pt" o:ole="">
                  <v:imagedata r:id="rId9" o:title=""/>
                </v:shape>
                <w:control r:id="rId10" w:name="OptionButton2" w:shapeid="_x0000_i1039"/>
              </w:object>
            </w:r>
          </w:p>
          <w:p w14:paraId="0DADBD29" w14:textId="36C693C8" w:rsidR="002E2B2B" w:rsidRPr="00BA0E6A" w:rsidRDefault="002E2B2B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BA0E6A">
              <w:rPr>
                <w:rFonts w:cs="Calibri"/>
              </w:rPr>
              <w:object w:dxaOrig="1440" w:dyaOrig="1440" w14:anchorId="459F46B4">
                <v:shape id="_x0000_i1041" type="#_x0000_t75" style="width:314.4pt;height:20.4pt" o:ole="">
                  <v:imagedata r:id="rId11" o:title=""/>
                </v:shape>
                <w:control r:id="rId12" w:name="OptionButton3" w:shapeid="_x0000_i1041"/>
              </w:object>
            </w:r>
          </w:p>
          <w:p w14:paraId="5D3E9440" w14:textId="5D830F7F" w:rsidR="002E2B2B" w:rsidRPr="00BA0E6A" w:rsidRDefault="002E2B2B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BA0E6A">
              <w:rPr>
                <w:rFonts w:cs="Calibri"/>
              </w:rPr>
              <w:object w:dxaOrig="1440" w:dyaOrig="1440" w14:anchorId="0A6853BE">
                <v:shape id="_x0000_i1043" type="#_x0000_t75" style="width:314.4pt;height:20.4pt" o:ole="">
                  <v:imagedata r:id="rId13" o:title=""/>
                </v:shape>
                <w:control r:id="rId14" w:name="OptionButton4" w:shapeid="_x0000_i1043"/>
              </w:object>
            </w:r>
          </w:p>
          <w:p w14:paraId="44CA4A98" w14:textId="0BBD6EEA" w:rsidR="002E2B2B" w:rsidRPr="00BA0E6A" w:rsidRDefault="002E2B2B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BA0E6A">
              <w:rPr>
                <w:rFonts w:cs="Calibri"/>
              </w:rPr>
              <w:object w:dxaOrig="1440" w:dyaOrig="1440" w14:anchorId="5F614629">
                <v:shape id="_x0000_i1045" type="#_x0000_t75" style="width:314.4pt;height:20.4pt" o:ole="">
                  <v:imagedata r:id="rId15" o:title=""/>
                </v:shape>
                <w:control r:id="rId16" w:name="OptionButton5" w:shapeid="_x0000_i1045"/>
              </w:object>
            </w:r>
          </w:p>
          <w:p w14:paraId="1F9C7FEA" w14:textId="0B5535C3" w:rsidR="002E2B2B" w:rsidRPr="00BA0E6A" w:rsidRDefault="002E2B2B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BA0E6A">
              <w:rPr>
                <w:rFonts w:cs="Calibri"/>
              </w:rPr>
              <w:object w:dxaOrig="1440" w:dyaOrig="1440" w14:anchorId="31CD7E31">
                <v:shape id="_x0000_i1047" type="#_x0000_t75" style="width:108pt;height:20.4pt" o:ole="">
                  <v:imagedata r:id="rId17" o:title=""/>
                </v:shape>
                <w:control r:id="rId18" w:name="OptionButton6" w:shapeid="_x0000_i1047"/>
              </w:object>
            </w:r>
          </w:p>
        </w:tc>
      </w:tr>
    </w:tbl>
    <w:p w14:paraId="536E785F" w14:textId="0B3A7BE4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500CB46B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1C6843">
        <w:rPr>
          <w:rFonts w:ascii="Arial" w:hAnsi="Arial" w:cs="Arial"/>
          <w:sz w:val="16"/>
          <w:szCs w:val="16"/>
          <w:vertAlign w:val="superscript"/>
          <w:lang w:eastAsia="pl-PL"/>
        </w:rPr>
        <w:t>1</w:t>
      </w:r>
      <w:r w:rsidRPr="001C6843">
        <w:rPr>
          <w:rFonts w:ascii="Arial" w:hAnsi="Arial" w:cs="Arial"/>
          <w:sz w:val="16"/>
          <w:szCs w:val="16"/>
          <w:lang w:eastAsia="pl-PL"/>
        </w:rPr>
        <w:t xml:space="preserve"> w rozumieniu ustawy z dnia </w:t>
      </w:r>
      <w:r w:rsidRPr="001C6843">
        <w:rPr>
          <w:rFonts w:ascii="Arial" w:eastAsia="Calibri" w:hAnsi="Arial" w:cs="Arial"/>
          <w:bCs/>
          <w:sz w:val="16"/>
          <w:szCs w:val="16"/>
          <w:lang w:eastAsia="pl-PL"/>
        </w:rPr>
        <w:t xml:space="preserve">6 marca 2018 r. </w:t>
      </w:r>
      <w:r w:rsidRPr="001C6843">
        <w:rPr>
          <w:rFonts w:ascii="Arial" w:hAnsi="Arial" w:cs="Arial"/>
          <w:bCs/>
          <w:iCs/>
          <w:sz w:val="16"/>
          <w:szCs w:val="16"/>
          <w:lang w:eastAsia="pl-PL"/>
        </w:rPr>
        <w:t>Prawo przedsiębiorców</w:t>
      </w:r>
      <w:r w:rsidRPr="001C6843">
        <w:rPr>
          <w:rFonts w:ascii="Arial" w:eastAsia="Calibri" w:hAnsi="Arial" w:cs="Arial"/>
          <w:bCs/>
          <w:sz w:val="16"/>
          <w:szCs w:val="16"/>
          <w:lang w:eastAsia="pl-PL"/>
        </w:rPr>
        <w:t xml:space="preserve"> (Dz.U. z 2023 r. poz. 221 ze zm.).</w:t>
      </w:r>
    </w:p>
    <w:p w14:paraId="127259E5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47EF64AE" w14:textId="77777777" w:rsidR="00722962" w:rsidRPr="001C6843" w:rsidRDefault="00722962" w:rsidP="00C065B6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Przystępując do udziału w postępowaniu o udzielenie zamówienia publicznego, prowadzonego w trybie podstawowym bez przeprowadzenia negocjacji pn</w:t>
      </w:r>
      <w:r w:rsidR="00C065B6">
        <w:rPr>
          <w:rFonts w:ascii="Arial" w:hAnsi="Arial" w:cs="Arial"/>
          <w:lang w:eastAsia="pl-PL"/>
        </w:rPr>
        <w:t>.:</w:t>
      </w:r>
    </w:p>
    <w:p w14:paraId="45F653C8" w14:textId="77777777" w:rsidR="00722962" w:rsidRPr="001C6843" w:rsidRDefault="00722962" w:rsidP="00C065B6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lang w:eastAsia="pl-PL"/>
        </w:rPr>
      </w:pPr>
    </w:p>
    <w:p w14:paraId="15F90111" w14:textId="77777777" w:rsidR="007D74AE" w:rsidRPr="001C6843" w:rsidRDefault="00C065B6" w:rsidP="00C065B6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„Nasza gmina – nasze </w:t>
      </w:r>
      <w:proofErr w:type="spellStart"/>
      <w:r>
        <w:rPr>
          <w:rFonts w:ascii="Arial" w:eastAsia="Arial Narrow" w:hAnsi="Arial" w:cs="Arial"/>
          <w:b/>
          <w:bCs/>
          <w:color w:val="000000"/>
          <w:lang w:eastAsia="pl-PL"/>
        </w:rPr>
        <w:t>cyberbezpieczeństwo</w:t>
      </w:r>
      <w:proofErr w:type="spellEnd"/>
      <w:r>
        <w:rPr>
          <w:rFonts w:ascii="Arial" w:eastAsia="Arial Narrow" w:hAnsi="Arial" w:cs="Arial"/>
          <w:b/>
          <w:bCs/>
          <w:color w:val="000000"/>
          <w:lang w:eastAsia="pl-PL"/>
        </w:rPr>
        <w:t>”</w:t>
      </w:r>
    </w:p>
    <w:p w14:paraId="0CAAA1C0" w14:textId="77777777" w:rsidR="00556C81" w:rsidRDefault="00556C81" w:rsidP="00556C81">
      <w:pPr>
        <w:suppressAutoHyphens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556C81">
        <w:rPr>
          <w:rFonts w:ascii="Arial" w:hAnsi="Arial" w:cs="Arial"/>
          <w:lang w:eastAsia="pl-PL"/>
        </w:rPr>
        <w:t>Oferuję/my realizację zamówienia zgodnie z opisem przedmiotu zamówienia specyfikacją techniczną oraz projektowanymi postanowieniami umowy - wzór umowy, poprzez dostawę następującego sprzętu i oprogramowania:</w:t>
      </w:r>
    </w:p>
    <w:p w14:paraId="090BFB8D" w14:textId="77777777" w:rsidR="00020025" w:rsidRDefault="00020025" w:rsidP="00556C81">
      <w:pPr>
        <w:suppressAutoHyphens w:val="0"/>
        <w:spacing w:line="276" w:lineRule="auto"/>
        <w:jc w:val="both"/>
        <w:rPr>
          <w:rFonts w:ascii="Calibri" w:hAnsi="Calibri" w:cs="Calibri"/>
          <w:b/>
          <w:bCs/>
          <w:color w:val="000000" w:themeColor="text1"/>
          <w:u w:val="single"/>
        </w:rPr>
      </w:pPr>
    </w:p>
    <w:p w14:paraId="2BBDF790" w14:textId="77777777" w:rsidR="00020025" w:rsidRPr="00020025" w:rsidRDefault="00020025" w:rsidP="00556C81">
      <w:pPr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020025">
        <w:rPr>
          <w:rFonts w:ascii="Arial" w:hAnsi="Arial" w:cs="Arial"/>
          <w:color w:val="000000" w:themeColor="text1"/>
        </w:rPr>
        <w:t>Oferuję/my realizację przedmiotowego zamówienia zgodnie z cenami zawartymi w poniższej tabeli:</w:t>
      </w:r>
    </w:p>
    <w:p w14:paraId="31CF10A7" w14:textId="77777777" w:rsidR="00020025" w:rsidRPr="00020025" w:rsidRDefault="00020025" w:rsidP="00556C81">
      <w:pPr>
        <w:suppressAutoHyphens w:val="0"/>
        <w:spacing w:line="276" w:lineRule="auto"/>
        <w:jc w:val="both"/>
        <w:rPr>
          <w:rFonts w:ascii="Calibri" w:hAnsi="Calibri" w:cs="Calibri"/>
          <w:color w:val="000000" w:themeColor="text1"/>
        </w:rPr>
      </w:pPr>
    </w:p>
    <w:p w14:paraId="6FBE9920" w14:textId="2E686F03" w:rsidR="00556C81" w:rsidRPr="002E2B2B" w:rsidRDefault="00020025" w:rsidP="002E2B2B">
      <w:pPr>
        <w:suppressAutoHyphens w:val="0"/>
        <w:spacing w:line="276" w:lineRule="auto"/>
        <w:jc w:val="center"/>
        <w:rPr>
          <w:rFonts w:ascii="Calibri" w:hAnsi="Calibri" w:cs="Calibri"/>
          <w:color w:val="000000" w:themeColor="text1"/>
          <w:u w:val="single"/>
        </w:rPr>
      </w:pPr>
      <w:r w:rsidRPr="002E2B2B">
        <w:rPr>
          <w:rFonts w:ascii="Calibri" w:hAnsi="Calibri" w:cs="Calibri"/>
          <w:color w:val="000000" w:themeColor="text1"/>
          <w:u w:val="single"/>
        </w:rPr>
        <w:t>KALKULACJA CENY OFERTY</w:t>
      </w:r>
    </w:p>
    <w:p w14:paraId="7E05653F" w14:textId="77777777" w:rsidR="00020025" w:rsidRPr="00020025" w:rsidRDefault="00020025" w:rsidP="00556C81">
      <w:pPr>
        <w:suppressAutoHyphens w:val="0"/>
        <w:spacing w:line="276" w:lineRule="auto"/>
        <w:jc w:val="both"/>
        <w:rPr>
          <w:rFonts w:ascii="Calibri" w:hAnsi="Calibri" w:cs="Calibri"/>
          <w:lang w:eastAsia="pl-PL"/>
        </w:rPr>
      </w:pPr>
    </w:p>
    <w:tbl>
      <w:tblPr>
        <w:tblStyle w:val="Tabela-Siatka"/>
        <w:tblW w:w="5376" w:type="pct"/>
        <w:tblLook w:val="04A0" w:firstRow="1" w:lastRow="0" w:firstColumn="1" w:lastColumn="0" w:noHBand="0" w:noVBand="1"/>
      </w:tblPr>
      <w:tblGrid>
        <w:gridCol w:w="472"/>
        <w:gridCol w:w="3777"/>
        <w:gridCol w:w="565"/>
        <w:gridCol w:w="1136"/>
        <w:gridCol w:w="1140"/>
        <w:gridCol w:w="598"/>
        <w:gridCol w:w="1238"/>
        <w:gridCol w:w="1275"/>
      </w:tblGrid>
      <w:tr w:rsidR="002E2B2B" w:rsidRPr="00A02C6F" w14:paraId="23CA14C3" w14:textId="77777777" w:rsidTr="002E2B2B">
        <w:tc>
          <w:tcPr>
            <w:tcW w:w="231" w:type="pct"/>
            <w:shd w:val="clear" w:color="auto" w:fill="E8E8E8" w:themeFill="background2"/>
          </w:tcPr>
          <w:p w14:paraId="300A0F35" w14:textId="77777777" w:rsidR="00A02C6F" w:rsidRPr="00A02C6F" w:rsidRDefault="00A02C6F">
            <w:pPr>
              <w:rPr>
                <w:rFonts w:ascii="Calibri" w:hAnsi="Calibri" w:cs="Calibri"/>
                <w:b/>
                <w:bCs/>
              </w:rPr>
            </w:pPr>
            <w:r w:rsidRPr="00A02C6F">
              <w:rPr>
                <w:rFonts w:ascii="Calibri" w:hAnsi="Calibri" w:cs="Calibri"/>
                <w:b/>
                <w:bCs/>
              </w:rPr>
              <w:t>L.P</w:t>
            </w:r>
          </w:p>
        </w:tc>
        <w:tc>
          <w:tcPr>
            <w:tcW w:w="1851" w:type="pct"/>
            <w:shd w:val="clear" w:color="auto" w:fill="E8E8E8" w:themeFill="background2"/>
          </w:tcPr>
          <w:p w14:paraId="0CF63EB2" w14:textId="77777777" w:rsidR="00A02C6F" w:rsidRPr="00A02C6F" w:rsidRDefault="00A02C6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77" w:type="pct"/>
            <w:shd w:val="clear" w:color="auto" w:fill="E8E8E8" w:themeFill="background2"/>
          </w:tcPr>
          <w:p w14:paraId="5DCFEF5B" w14:textId="77777777" w:rsidR="00A02C6F" w:rsidRPr="00A02C6F" w:rsidRDefault="00A02C6F">
            <w:pPr>
              <w:rPr>
                <w:rFonts w:ascii="Calibri" w:hAnsi="Calibri" w:cs="Calibri"/>
                <w:b/>
                <w:bCs/>
              </w:rPr>
            </w:pPr>
            <w:proofErr w:type="spellStart"/>
            <w:r w:rsidRPr="00A02C6F">
              <w:rPr>
                <w:rFonts w:ascii="Calibri" w:hAnsi="Calibri" w:cs="Calibri"/>
                <w:b/>
                <w:bCs/>
              </w:rPr>
              <w:t>szt</w:t>
            </w:r>
            <w:proofErr w:type="spellEnd"/>
          </w:p>
        </w:tc>
        <w:tc>
          <w:tcPr>
            <w:tcW w:w="556" w:type="pct"/>
            <w:shd w:val="clear" w:color="auto" w:fill="E8E8E8" w:themeFill="background2"/>
          </w:tcPr>
          <w:p w14:paraId="0D1E54D9" w14:textId="77777777" w:rsidR="00A02C6F" w:rsidRPr="00A02C6F" w:rsidRDefault="00A02C6F">
            <w:pPr>
              <w:rPr>
                <w:rFonts w:ascii="Calibri" w:hAnsi="Calibri" w:cs="Calibri"/>
                <w:b/>
                <w:bCs/>
              </w:rPr>
            </w:pPr>
            <w:r w:rsidRPr="00A02C6F">
              <w:rPr>
                <w:rFonts w:ascii="Calibri" w:hAnsi="Calibri" w:cs="Calibri"/>
                <w:b/>
                <w:bCs/>
              </w:rPr>
              <w:t>Cena jedn. netto</w:t>
            </w:r>
          </w:p>
        </w:tc>
        <w:tc>
          <w:tcPr>
            <w:tcW w:w="559" w:type="pct"/>
            <w:shd w:val="clear" w:color="auto" w:fill="E8E8E8" w:themeFill="background2"/>
          </w:tcPr>
          <w:p w14:paraId="5FA9B3B0" w14:textId="77777777" w:rsidR="00A02C6F" w:rsidRPr="00A02C6F" w:rsidRDefault="00A02C6F">
            <w:pPr>
              <w:rPr>
                <w:rFonts w:ascii="Calibri" w:hAnsi="Calibri" w:cs="Calibri"/>
                <w:b/>
                <w:bCs/>
              </w:rPr>
            </w:pPr>
            <w:r w:rsidRPr="00A02C6F">
              <w:rPr>
                <w:rFonts w:ascii="Calibri" w:hAnsi="Calibri" w:cs="Calibri"/>
                <w:b/>
                <w:bCs/>
              </w:rPr>
              <w:t>Wartość netto</w:t>
            </w:r>
          </w:p>
        </w:tc>
        <w:tc>
          <w:tcPr>
            <w:tcW w:w="293" w:type="pct"/>
            <w:shd w:val="clear" w:color="auto" w:fill="E8E8E8" w:themeFill="background2"/>
          </w:tcPr>
          <w:p w14:paraId="0C5F633F" w14:textId="77777777" w:rsidR="00A02C6F" w:rsidRPr="00A02C6F" w:rsidRDefault="00A02C6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A02C6F">
              <w:rPr>
                <w:rFonts w:ascii="Calibri" w:hAnsi="Calibri" w:cs="Calibri"/>
                <w:b/>
                <w:bCs/>
              </w:rPr>
              <w:t>VAT</w:t>
            </w:r>
            <w:r w:rsidRPr="00A02C6F">
              <w:rPr>
                <w:rFonts w:ascii="Calibri" w:hAnsi="Calibri" w:cs="Calibri"/>
                <w:b/>
                <w:bCs/>
              </w:rPr>
              <w:br/>
              <w:t>23%</w:t>
            </w:r>
          </w:p>
        </w:tc>
        <w:tc>
          <w:tcPr>
            <w:tcW w:w="607" w:type="pct"/>
            <w:shd w:val="clear" w:color="auto" w:fill="E8E8E8" w:themeFill="background2"/>
          </w:tcPr>
          <w:p w14:paraId="426F287A" w14:textId="77777777" w:rsidR="00A02C6F" w:rsidRPr="00A02C6F" w:rsidRDefault="00A02C6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A02C6F">
              <w:rPr>
                <w:rFonts w:ascii="Calibri" w:hAnsi="Calibri" w:cs="Calibri"/>
                <w:b/>
                <w:bCs/>
              </w:rPr>
              <w:t>Kwota VAT</w:t>
            </w:r>
          </w:p>
        </w:tc>
        <w:tc>
          <w:tcPr>
            <w:tcW w:w="625" w:type="pct"/>
            <w:shd w:val="clear" w:color="auto" w:fill="E8E8E8" w:themeFill="background2"/>
          </w:tcPr>
          <w:p w14:paraId="3D7099D3" w14:textId="77777777" w:rsidR="00A02C6F" w:rsidRPr="00A02C6F" w:rsidRDefault="00A02C6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A02C6F">
              <w:rPr>
                <w:rFonts w:ascii="Calibri" w:hAnsi="Calibri" w:cs="Calibri"/>
                <w:b/>
                <w:bCs/>
              </w:rPr>
              <w:t>Wartość brutto</w:t>
            </w:r>
          </w:p>
        </w:tc>
      </w:tr>
      <w:tr w:rsidR="002E2B2B" w:rsidRPr="00A02C6F" w14:paraId="2DA8E21D" w14:textId="77777777" w:rsidTr="002E2B2B">
        <w:tc>
          <w:tcPr>
            <w:tcW w:w="231" w:type="pct"/>
          </w:tcPr>
          <w:p w14:paraId="1A8B3FE7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1.</w:t>
            </w:r>
          </w:p>
        </w:tc>
        <w:tc>
          <w:tcPr>
            <w:tcW w:w="1851" w:type="pct"/>
          </w:tcPr>
          <w:p w14:paraId="6B1F4A32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 xml:space="preserve">SERWER TYP I    </w:t>
            </w:r>
          </w:p>
        </w:tc>
        <w:tc>
          <w:tcPr>
            <w:tcW w:w="277" w:type="pct"/>
          </w:tcPr>
          <w:p w14:paraId="2A6E52BB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</w:t>
            </w:r>
          </w:p>
        </w:tc>
        <w:tc>
          <w:tcPr>
            <w:tcW w:w="556" w:type="pct"/>
          </w:tcPr>
          <w:p w14:paraId="65689F6E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79B93472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511DF26C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04EA0090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20245A4C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54245B34" w14:textId="77777777" w:rsidTr="002E2B2B">
        <w:tc>
          <w:tcPr>
            <w:tcW w:w="231" w:type="pct"/>
          </w:tcPr>
          <w:p w14:paraId="42F73778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2.</w:t>
            </w:r>
          </w:p>
        </w:tc>
        <w:tc>
          <w:tcPr>
            <w:tcW w:w="1851" w:type="pct"/>
          </w:tcPr>
          <w:p w14:paraId="2117D4A2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 xml:space="preserve">SERWER TYP II    </w:t>
            </w:r>
          </w:p>
        </w:tc>
        <w:tc>
          <w:tcPr>
            <w:tcW w:w="277" w:type="pct"/>
          </w:tcPr>
          <w:p w14:paraId="2A44FCC1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</w:p>
        </w:tc>
        <w:tc>
          <w:tcPr>
            <w:tcW w:w="556" w:type="pct"/>
          </w:tcPr>
          <w:p w14:paraId="33A150E8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4EA9911F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5A313EFB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2E4A1287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6AB59BBC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7CB84124" w14:textId="77777777" w:rsidTr="002E2B2B">
        <w:tc>
          <w:tcPr>
            <w:tcW w:w="231" w:type="pct"/>
          </w:tcPr>
          <w:p w14:paraId="11CBC6EA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3.</w:t>
            </w:r>
          </w:p>
        </w:tc>
        <w:tc>
          <w:tcPr>
            <w:tcW w:w="1851" w:type="pct"/>
          </w:tcPr>
          <w:p w14:paraId="519ABD7F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 xml:space="preserve">ACCESS POINT </w:t>
            </w:r>
          </w:p>
        </w:tc>
        <w:tc>
          <w:tcPr>
            <w:tcW w:w="277" w:type="pct"/>
          </w:tcPr>
          <w:p w14:paraId="38649DB5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7</w:t>
            </w:r>
          </w:p>
        </w:tc>
        <w:tc>
          <w:tcPr>
            <w:tcW w:w="556" w:type="pct"/>
          </w:tcPr>
          <w:p w14:paraId="07030A2A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1AA9A5D5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794B952C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63A6AD0C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0C498D23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6C2C37D1" w14:textId="77777777" w:rsidTr="002E2B2B">
        <w:tc>
          <w:tcPr>
            <w:tcW w:w="231" w:type="pct"/>
          </w:tcPr>
          <w:p w14:paraId="43A80295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4.</w:t>
            </w:r>
          </w:p>
        </w:tc>
        <w:tc>
          <w:tcPr>
            <w:tcW w:w="1851" w:type="pct"/>
          </w:tcPr>
          <w:p w14:paraId="1F77D563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PRZEŁACZNIK TYP I</w:t>
            </w:r>
          </w:p>
        </w:tc>
        <w:tc>
          <w:tcPr>
            <w:tcW w:w="277" w:type="pct"/>
          </w:tcPr>
          <w:p w14:paraId="534206D6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</w:p>
        </w:tc>
        <w:tc>
          <w:tcPr>
            <w:tcW w:w="556" w:type="pct"/>
          </w:tcPr>
          <w:p w14:paraId="270D31B6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4038D128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5EBCD4A7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0D3704CE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12C00929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5AA774F5" w14:textId="77777777" w:rsidTr="002E2B2B">
        <w:tc>
          <w:tcPr>
            <w:tcW w:w="231" w:type="pct"/>
          </w:tcPr>
          <w:p w14:paraId="77664987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5.</w:t>
            </w:r>
          </w:p>
        </w:tc>
        <w:tc>
          <w:tcPr>
            <w:tcW w:w="1851" w:type="pct"/>
          </w:tcPr>
          <w:p w14:paraId="2A1FC2F2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PRZEŁACZNIK TYP II</w:t>
            </w:r>
          </w:p>
        </w:tc>
        <w:tc>
          <w:tcPr>
            <w:tcW w:w="277" w:type="pct"/>
          </w:tcPr>
          <w:p w14:paraId="1F867DFB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</w:p>
        </w:tc>
        <w:tc>
          <w:tcPr>
            <w:tcW w:w="556" w:type="pct"/>
          </w:tcPr>
          <w:p w14:paraId="059BC547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43EBE605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4BE4349E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0CC37355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412C46DD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2DDE586F" w14:textId="77777777" w:rsidTr="002E2B2B">
        <w:tc>
          <w:tcPr>
            <w:tcW w:w="231" w:type="pct"/>
          </w:tcPr>
          <w:p w14:paraId="653ED1B0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6.</w:t>
            </w:r>
          </w:p>
        </w:tc>
        <w:tc>
          <w:tcPr>
            <w:tcW w:w="1851" w:type="pct"/>
          </w:tcPr>
          <w:p w14:paraId="35FF425A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PRZEŁACZNIK TYP III</w:t>
            </w:r>
          </w:p>
        </w:tc>
        <w:tc>
          <w:tcPr>
            <w:tcW w:w="277" w:type="pct"/>
          </w:tcPr>
          <w:p w14:paraId="1CA14260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</w:p>
        </w:tc>
        <w:tc>
          <w:tcPr>
            <w:tcW w:w="556" w:type="pct"/>
          </w:tcPr>
          <w:p w14:paraId="717C21E2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422CC01B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49D29FF4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304F2CCE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6876BA84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46339B38" w14:textId="77777777" w:rsidTr="002E2B2B">
        <w:tc>
          <w:tcPr>
            <w:tcW w:w="231" w:type="pct"/>
          </w:tcPr>
          <w:p w14:paraId="45F3652D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7.</w:t>
            </w:r>
          </w:p>
        </w:tc>
        <w:tc>
          <w:tcPr>
            <w:tcW w:w="1851" w:type="pct"/>
          </w:tcPr>
          <w:p w14:paraId="257D5ACC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 xml:space="preserve">PRZEŁACZNIK TYP IV  </w:t>
            </w:r>
          </w:p>
        </w:tc>
        <w:tc>
          <w:tcPr>
            <w:tcW w:w="277" w:type="pct"/>
          </w:tcPr>
          <w:p w14:paraId="551109B8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3</w:t>
            </w:r>
          </w:p>
        </w:tc>
        <w:tc>
          <w:tcPr>
            <w:tcW w:w="556" w:type="pct"/>
          </w:tcPr>
          <w:p w14:paraId="09AEA7DF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0C6AC931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77B51299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78976174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6282924E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4DAC929D" w14:textId="77777777" w:rsidTr="002E2B2B">
        <w:tc>
          <w:tcPr>
            <w:tcW w:w="231" w:type="pct"/>
          </w:tcPr>
          <w:p w14:paraId="44D687DD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8.</w:t>
            </w:r>
          </w:p>
        </w:tc>
        <w:tc>
          <w:tcPr>
            <w:tcW w:w="1851" w:type="pct"/>
          </w:tcPr>
          <w:p w14:paraId="7526FEED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 xml:space="preserve">PRZEŁACZNIK TYP V  </w:t>
            </w:r>
          </w:p>
        </w:tc>
        <w:tc>
          <w:tcPr>
            <w:tcW w:w="277" w:type="pct"/>
          </w:tcPr>
          <w:p w14:paraId="740EBB89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</w:t>
            </w:r>
          </w:p>
        </w:tc>
        <w:tc>
          <w:tcPr>
            <w:tcW w:w="556" w:type="pct"/>
          </w:tcPr>
          <w:p w14:paraId="743D7745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75157FAF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54D052E3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5708A11C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0119966D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5137EB8D" w14:textId="77777777" w:rsidTr="002E2B2B">
        <w:tc>
          <w:tcPr>
            <w:tcW w:w="231" w:type="pct"/>
          </w:tcPr>
          <w:p w14:paraId="708161A8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9.</w:t>
            </w:r>
          </w:p>
        </w:tc>
        <w:tc>
          <w:tcPr>
            <w:tcW w:w="1851" w:type="pct"/>
          </w:tcPr>
          <w:p w14:paraId="2E8C606B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 xml:space="preserve">FIREWALL SPRZĘTOWY  </w:t>
            </w:r>
          </w:p>
        </w:tc>
        <w:tc>
          <w:tcPr>
            <w:tcW w:w="277" w:type="pct"/>
          </w:tcPr>
          <w:p w14:paraId="5A5BC269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</w:p>
        </w:tc>
        <w:tc>
          <w:tcPr>
            <w:tcW w:w="556" w:type="pct"/>
          </w:tcPr>
          <w:p w14:paraId="0D3E124F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21512436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40E6F858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77D221CE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5367D3DF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0AE4BC4C" w14:textId="77777777" w:rsidTr="002E2B2B">
        <w:tc>
          <w:tcPr>
            <w:tcW w:w="231" w:type="pct"/>
          </w:tcPr>
          <w:p w14:paraId="69545C62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10.</w:t>
            </w:r>
          </w:p>
        </w:tc>
        <w:tc>
          <w:tcPr>
            <w:tcW w:w="1851" w:type="pct"/>
          </w:tcPr>
          <w:p w14:paraId="64690579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 xml:space="preserve">NAS TYP I   </w:t>
            </w:r>
          </w:p>
        </w:tc>
        <w:tc>
          <w:tcPr>
            <w:tcW w:w="277" w:type="pct"/>
          </w:tcPr>
          <w:p w14:paraId="2C03E60C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</w:p>
        </w:tc>
        <w:tc>
          <w:tcPr>
            <w:tcW w:w="556" w:type="pct"/>
          </w:tcPr>
          <w:p w14:paraId="2C9D3433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25E85A33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5DD92FEA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70101898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348C7156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041E58D4" w14:textId="77777777" w:rsidTr="002E2B2B">
        <w:tc>
          <w:tcPr>
            <w:tcW w:w="231" w:type="pct"/>
          </w:tcPr>
          <w:p w14:paraId="0418711A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11.</w:t>
            </w:r>
          </w:p>
        </w:tc>
        <w:tc>
          <w:tcPr>
            <w:tcW w:w="1851" w:type="pct"/>
          </w:tcPr>
          <w:p w14:paraId="38B79C7B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DYSKI DO NAS TYP I</w:t>
            </w:r>
          </w:p>
        </w:tc>
        <w:tc>
          <w:tcPr>
            <w:tcW w:w="277" w:type="pct"/>
          </w:tcPr>
          <w:p w14:paraId="76FAF0B3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12</w:t>
            </w:r>
          </w:p>
        </w:tc>
        <w:tc>
          <w:tcPr>
            <w:tcW w:w="556" w:type="pct"/>
          </w:tcPr>
          <w:p w14:paraId="13F0F0F3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1D585FBD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625D97BF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3B935C2B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1F43B909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75D4D95C" w14:textId="77777777" w:rsidTr="002E2B2B">
        <w:tc>
          <w:tcPr>
            <w:tcW w:w="231" w:type="pct"/>
          </w:tcPr>
          <w:p w14:paraId="1B42663B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12.</w:t>
            </w:r>
          </w:p>
        </w:tc>
        <w:tc>
          <w:tcPr>
            <w:tcW w:w="1851" w:type="pct"/>
          </w:tcPr>
          <w:p w14:paraId="5D589529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 xml:space="preserve">NAS TYP II  </w:t>
            </w:r>
          </w:p>
        </w:tc>
        <w:tc>
          <w:tcPr>
            <w:tcW w:w="277" w:type="pct"/>
          </w:tcPr>
          <w:p w14:paraId="2A5F3AC9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</w:p>
        </w:tc>
        <w:tc>
          <w:tcPr>
            <w:tcW w:w="556" w:type="pct"/>
          </w:tcPr>
          <w:p w14:paraId="225EF249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2F819604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1964D379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4C118F64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58B6BF47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3E3C46" w:rsidRPr="00A02C6F" w14:paraId="1B1ECDC0" w14:textId="77777777" w:rsidTr="002E2B2B">
        <w:tc>
          <w:tcPr>
            <w:tcW w:w="231" w:type="pct"/>
            <w:vMerge w:val="restart"/>
          </w:tcPr>
          <w:p w14:paraId="2AAF7133" w14:textId="55C42467" w:rsidR="003E3C46" w:rsidRPr="00A02C6F" w:rsidRDefault="003E3C4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br/>
            </w:r>
            <w:r w:rsidRPr="00A02C6F">
              <w:rPr>
                <w:rFonts w:ascii="Calibri" w:hAnsi="Calibri" w:cs="Calibri"/>
              </w:rPr>
              <w:t>13.</w:t>
            </w:r>
          </w:p>
          <w:p w14:paraId="01A3A512" w14:textId="27967650" w:rsidR="003E3C46" w:rsidRPr="00A02C6F" w:rsidRDefault="003E3C4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851" w:type="pct"/>
          </w:tcPr>
          <w:p w14:paraId="7E0066BF" w14:textId="5C06D02C" w:rsidR="003E3C46" w:rsidRPr="00A02C6F" w:rsidRDefault="003E3C46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OPROGRAMOWANIE DO   ARCHIWIZACJI LOGÓW -</w:t>
            </w:r>
            <w:r w:rsidR="00653BC1">
              <w:rPr>
                <w:rFonts w:ascii="Calibri" w:hAnsi="Calibri" w:cs="Calibri"/>
              </w:rPr>
              <w:t xml:space="preserve"> </w:t>
            </w:r>
            <w:r w:rsidRPr="00A02C6F">
              <w:rPr>
                <w:rFonts w:ascii="Calibri" w:hAnsi="Calibri" w:cs="Calibri"/>
              </w:rPr>
              <w:t>URZĄD</w:t>
            </w:r>
          </w:p>
        </w:tc>
        <w:tc>
          <w:tcPr>
            <w:tcW w:w="277" w:type="pct"/>
          </w:tcPr>
          <w:p w14:paraId="7072AAF7" w14:textId="77777777" w:rsidR="003E3C46" w:rsidRPr="00A02C6F" w:rsidRDefault="003E3C46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</w:p>
        </w:tc>
        <w:tc>
          <w:tcPr>
            <w:tcW w:w="556" w:type="pct"/>
          </w:tcPr>
          <w:p w14:paraId="7A15BB97" w14:textId="77777777" w:rsidR="003E3C46" w:rsidRPr="00A02C6F" w:rsidRDefault="003E3C4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2ECA856B" w14:textId="77777777" w:rsidR="003E3C46" w:rsidRPr="00A02C6F" w:rsidRDefault="003E3C4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2A6D3390" w14:textId="77777777" w:rsidR="003E3C46" w:rsidRPr="00A02C6F" w:rsidRDefault="003E3C46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3A5FDF0C" w14:textId="77777777" w:rsidR="003E3C46" w:rsidRPr="00A02C6F" w:rsidRDefault="003E3C4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0AFCB0FF" w14:textId="77777777" w:rsidR="003E3C46" w:rsidRPr="00A02C6F" w:rsidRDefault="003E3C46">
            <w:pPr>
              <w:jc w:val="center"/>
              <w:rPr>
                <w:rFonts w:ascii="Calibri" w:hAnsi="Calibri" w:cs="Calibri"/>
              </w:rPr>
            </w:pPr>
          </w:p>
        </w:tc>
      </w:tr>
      <w:tr w:rsidR="003E3C46" w:rsidRPr="00A02C6F" w14:paraId="1B980114" w14:textId="77777777" w:rsidTr="002E2B2B">
        <w:tc>
          <w:tcPr>
            <w:tcW w:w="231" w:type="pct"/>
            <w:vMerge/>
          </w:tcPr>
          <w:p w14:paraId="07C8118D" w14:textId="0EF3667D" w:rsidR="003E3C46" w:rsidRPr="00A02C6F" w:rsidRDefault="003E3C46">
            <w:pPr>
              <w:rPr>
                <w:rFonts w:ascii="Calibri" w:hAnsi="Calibri" w:cs="Calibri"/>
              </w:rPr>
            </w:pPr>
          </w:p>
        </w:tc>
        <w:tc>
          <w:tcPr>
            <w:tcW w:w="1851" w:type="pct"/>
          </w:tcPr>
          <w:p w14:paraId="2155F6B0" w14:textId="69361D16" w:rsidR="003E3C46" w:rsidRPr="00A02C6F" w:rsidRDefault="003E3C46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OPROGRAMOWANIE DO   ARCHIWIZACJI LOGÓW -</w:t>
            </w:r>
            <w:r w:rsidR="00653BC1">
              <w:rPr>
                <w:rFonts w:ascii="Calibri" w:hAnsi="Calibri" w:cs="Calibri"/>
              </w:rPr>
              <w:t xml:space="preserve"> </w:t>
            </w:r>
            <w:r w:rsidRPr="00A02C6F">
              <w:rPr>
                <w:rFonts w:ascii="Calibri" w:hAnsi="Calibri" w:cs="Calibri"/>
              </w:rPr>
              <w:t>OPS</w:t>
            </w:r>
          </w:p>
        </w:tc>
        <w:tc>
          <w:tcPr>
            <w:tcW w:w="277" w:type="pct"/>
          </w:tcPr>
          <w:p w14:paraId="79E574B5" w14:textId="77777777" w:rsidR="003E3C46" w:rsidRPr="00A02C6F" w:rsidRDefault="003E3C46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</w:p>
        </w:tc>
        <w:tc>
          <w:tcPr>
            <w:tcW w:w="556" w:type="pct"/>
          </w:tcPr>
          <w:p w14:paraId="72BB3B7D" w14:textId="77777777" w:rsidR="003E3C46" w:rsidRPr="00A02C6F" w:rsidRDefault="003E3C4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13E60E71" w14:textId="77777777" w:rsidR="003E3C46" w:rsidRPr="00A02C6F" w:rsidRDefault="003E3C4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7BC4CB68" w14:textId="77777777" w:rsidR="003E3C46" w:rsidRPr="00A02C6F" w:rsidRDefault="003E3C46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47BC4420" w14:textId="77777777" w:rsidR="003E3C46" w:rsidRPr="00A02C6F" w:rsidRDefault="003E3C4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1C8E5678" w14:textId="77777777" w:rsidR="003E3C46" w:rsidRPr="00A02C6F" w:rsidRDefault="003E3C46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41940966" w14:textId="77777777" w:rsidTr="002E2B2B">
        <w:tc>
          <w:tcPr>
            <w:tcW w:w="231" w:type="pct"/>
          </w:tcPr>
          <w:p w14:paraId="316E1AAF" w14:textId="288281C1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  <w:r w:rsidR="003E3C46">
              <w:rPr>
                <w:rFonts w:ascii="Calibri" w:hAnsi="Calibri" w:cs="Calibri"/>
              </w:rPr>
              <w:t>4</w:t>
            </w:r>
            <w:r w:rsidRPr="00A02C6F">
              <w:rPr>
                <w:rFonts w:ascii="Calibri" w:hAnsi="Calibri" w:cs="Calibri"/>
              </w:rPr>
              <w:t>.</w:t>
            </w:r>
          </w:p>
        </w:tc>
        <w:tc>
          <w:tcPr>
            <w:tcW w:w="1851" w:type="pct"/>
          </w:tcPr>
          <w:p w14:paraId="68026AD0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OPROGRAMOWANIE DO TWORZENIA KOPII ZAPASOWYCH NA POTRZEBY URZĘDU</w:t>
            </w:r>
          </w:p>
        </w:tc>
        <w:tc>
          <w:tcPr>
            <w:tcW w:w="277" w:type="pct"/>
          </w:tcPr>
          <w:p w14:paraId="3FC89317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</w:p>
        </w:tc>
        <w:tc>
          <w:tcPr>
            <w:tcW w:w="556" w:type="pct"/>
          </w:tcPr>
          <w:p w14:paraId="0CBFB7EB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31FF6EB1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2F46383F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33E8885A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7AC3B8C3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704D4B17" w14:textId="77777777" w:rsidTr="002E2B2B">
        <w:tc>
          <w:tcPr>
            <w:tcW w:w="231" w:type="pct"/>
          </w:tcPr>
          <w:p w14:paraId="673971EF" w14:textId="10D2190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  <w:r w:rsidR="003E3C46">
              <w:rPr>
                <w:rFonts w:ascii="Calibri" w:hAnsi="Calibri" w:cs="Calibri"/>
              </w:rPr>
              <w:t>5</w:t>
            </w:r>
          </w:p>
        </w:tc>
        <w:tc>
          <w:tcPr>
            <w:tcW w:w="1851" w:type="pct"/>
          </w:tcPr>
          <w:p w14:paraId="21D4BC89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OPROGRAMOWANIE DO TWORZENIA KOPII ZAPASOWYCH NA POTRZEBY OPS</w:t>
            </w:r>
          </w:p>
        </w:tc>
        <w:tc>
          <w:tcPr>
            <w:tcW w:w="277" w:type="pct"/>
          </w:tcPr>
          <w:p w14:paraId="79519E05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</w:p>
        </w:tc>
        <w:tc>
          <w:tcPr>
            <w:tcW w:w="556" w:type="pct"/>
          </w:tcPr>
          <w:p w14:paraId="4B28263E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5E4FFF40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3E001537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243AA617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7902824A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2E2B2B" w:rsidRPr="00A02C6F" w14:paraId="4D3868D9" w14:textId="77777777" w:rsidTr="002E2B2B">
        <w:tc>
          <w:tcPr>
            <w:tcW w:w="231" w:type="pct"/>
          </w:tcPr>
          <w:p w14:paraId="60469515" w14:textId="71057D59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</w:t>
            </w:r>
            <w:r w:rsidR="003E3C46">
              <w:rPr>
                <w:rFonts w:ascii="Calibri" w:hAnsi="Calibri" w:cs="Calibri"/>
              </w:rPr>
              <w:t>6</w:t>
            </w:r>
          </w:p>
        </w:tc>
        <w:tc>
          <w:tcPr>
            <w:tcW w:w="1851" w:type="pct"/>
          </w:tcPr>
          <w:p w14:paraId="0ED23DD8" w14:textId="77777777" w:rsidR="00A02C6F" w:rsidRPr="00A02C6F" w:rsidRDefault="00A02C6F">
            <w:pPr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DYSKI DO MACIERZY</w:t>
            </w:r>
          </w:p>
        </w:tc>
        <w:tc>
          <w:tcPr>
            <w:tcW w:w="277" w:type="pct"/>
          </w:tcPr>
          <w:p w14:paraId="329B3A92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14</w:t>
            </w:r>
          </w:p>
        </w:tc>
        <w:tc>
          <w:tcPr>
            <w:tcW w:w="556" w:type="pct"/>
          </w:tcPr>
          <w:p w14:paraId="0822C83C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59" w:type="pct"/>
          </w:tcPr>
          <w:p w14:paraId="39686D6E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</w:tcPr>
          <w:p w14:paraId="763AE14F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  <w:r w:rsidRPr="00A02C6F">
              <w:rPr>
                <w:rFonts w:ascii="Calibri" w:hAnsi="Calibri" w:cs="Calibri"/>
              </w:rPr>
              <w:t>23%</w:t>
            </w:r>
          </w:p>
        </w:tc>
        <w:tc>
          <w:tcPr>
            <w:tcW w:w="607" w:type="pct"/>
          </w:tcPr>
          <w:p w14:paraId="4BE2976C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</w:tcPr>
          <w:p w14:paraId="4ED7F0A9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  <w:tr w:rsidR="00A02C6F" w:rsidRPr="00A02C6F" w14:paraId="40D30A69" w14:textId="77777777" w:rsidTr="003E3C46">
        <w:tc>
          <w:tcPr>
            <w:tcW w:w="231" w:type="pct"/>
          </w:tcPr>
          <w:p w14:paraId="081B246D" w14:textId="77777777" w:rsidR="00A02C6F" w:rsidRPr="00A02C6F" w:rsidRDefault="00A02C6F">
            <w:pPr>
              <w:rPr>
                <w:rFonts w:ascii="Calibri" w:hAnsi="Calibri" w:cs="Calibri"/>
              </w:rPr>
            </w:pPr>
          </w:p>
        </w:tc>
        <w:tc>
          <w:tcPr>
            <w:tcW w:w="2685" w:type="pct"/>
            <w:gridSpan w:val="3"/>
          </w:tcPr>
          <w:p w14:paraId="14512A0A" w14:textId="77777777" w:rsidR="00A02C6F" w:rsidRPr="00A02C6F" w:rsidRDefault="00A02C6F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A02C6F">
              <w:rPr>
                <w:rFonts w:ascii="Calibri" w:hAnsi="Calibri" w:cs="Calibri"/>
                <w:b/>
                <w:bCs/>
              </w:rPr>
              <w:t>SUMA</w:t>
            </w:r>
          </w:p>
        </w:tc>
        <w:tc>
          <w:tcPr>
            <w:tcW w:w="559" w:type="pct"/>
            <w:shd w:val="clear" w:color="auto" w:fill="E8E8E8" w:themeFill="background2"/>
          </w:tcPr>
          <w:p w14:paraId="08C67D34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3" w:type="pct"/>
            <w:shd w:val="clear" w:color="auto" w:fill="E8E8E8" w:themeFill="background2"/>
          </w:tcPr>
          <w:p w14:paraId="41BDF6E0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07" w:type="pct"/>
            <w:shd w:val="clear" w:color="auto" w:fill="E8E8E8" w:themeFill="background2"/>
          </w:tcPr>
          <w:p w14:paraId="2FB4D80D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25" w:type="pct"/>
            <w:shd w:val="clear" w:color="auto" w:fill="E8E8E8" w:themeFill="background2"/>
          </w:tcPr>
          <w:p w14:paraId="47D13B0C" w14:textId="77777777" w:rsidR="00A02C6F" w:rsidRPr="00A02C6F" w:rsidRDefault="00A02C6F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7B4329D2" w14:textId="77777777" w:rsidR="002F61B9" w:rsidRDefault="002F61B9" w:rsidP="002F61B9">
      <w:pPr>
        <w:spacing w:after="80"/>
        <w:jc w:val="both"/>
        <w:rPr>
          <w:b/>
          <w:bCs/>
          <w:color w:val="000000" w:themeColor="text1"/>
          <w:sz w:val="22"/>
          <w:szCs w:val="22"/>
          <w:u w:val="single"/>
        </w:rPr>
      </w:pPr>
    </w:p>
    <w:p w14:paraId="5AA848A9" w14:textId="77777777" w:rsidR="002F61B9" w:rsidRPr="002F61B9" w:rsidRDefault="002F61B9" w:rsidP="002F61B9">
      <w:pPr>
        <w:spacing w:after="80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</w:pPr>
      <w:r w:rsidRPr="002F61B9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Podane wyżej informacj</w:t>
      </w:r>
      <w:r w:rsidR="00020025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e</w:t>
      </w:r>
      <w:r w:rsidRPr="002F61B9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 muszą określać w sposób jednoznaczny oferowane produkty.</w:t>
      </w:r>
    </w:p>
    <w:p w14:paraId="04F8607A" w14:textId="77777777" w:rsidR="000F4903" w:rsidRPr="005E785A" w:rsidRDefault="000F4903" w:rsidP="000F4903">
      <w:pPr>
        <w:rPr>
          <w:rFonts w:ascii="Calibri" w:hAnsi="Calibri" w:cs="Calibri"/>
        </w:rPr>
      </w:pPr>
    </w:p>
    <w:p w14:paraId="4799DD12" w14:textId="77777777" w:rsidR="00722962" w:rsidRPr="001C6843" w:rsidRDefault="00722962" w:rsidP="007D74AE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74C2D094" w14:textId="5555078A" w:rsidR="00722962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1C6843">
        <w:rPr>
          <w:rFonts w:ascii="Arial" w:hAnsi="Arial" w:cs="Arial"/>
        </w:rPr>
        <w:t xml:space="preserve">Oświadczam, iż udzielam </w:t>
      </w:r>
      <w:r w:rsidRPr="001C6843">
        <w:rPr>
          <w:rFonts w:ascii="Arial" w:hAnsi="Arial" w:cs="Arial"/>
          <w:b/>
        </w:rPr>
        <w:t xml:space="preserve">gwarancji na okres </w:t>
      </w:r>
      <w:r w:rsidR="000F4903">
        <w:rPr>
          <w:rFonts w:ascii="Arial" w:hAnsi="Arial" w:cs="Arial"/>
          <w:b/>
        </w:rPr>
        <w:t>_</w:t>
      </w:r>
      <w:r w:rsidRPr="001C6843">
        <w:rPr>
          <w:rFonts w:ascii="Arial" w:hAnsi="Arial" w:cs="Arial"/>
          <w:b/>
          <w:u w:val="single"/>
        </w:rPr>
        <w:t>…… miesięcy</w:t>
      </w:r>
      <w:r w:rsidRPr="001C6843">
        <w:rPr>
          <w:rFonts w:ascii="Arial" w:hAnsi="Arial" w:cs="Arial"/>
          <w:b/>
        </w:rPr>
        <w:t xml:space="preserve"> </w:t>
      </w:r>
      <w:r w:rsidRPr="001C6843">
        <w:rPr>
          <w:rFonts w:ascii="Arial" w:hAnsi="Arial" w:cs="Arial"/>
        </w:rPr>
        <w:t xml:space="preserve">na </w:t>
      </w:r>
      <w:r w:rsidR="00B953C3" w:rsidRPr="001C6843">
        <w:rPr>
          <w:rFonts w:ascii="Arial" w:hAnsi="Arial" w:cs="Arial"/>
          <w:u w:val="single"/>
        </w:rPr>
        <w:t xml:space="preserve">sprzęt </w:t>
      </w:r>
      <w:r w:rsidR="00E60FD4" w:rsidRPr="001C6843">
        <w:rPr>
          <w:rFonts w:ascii="Arial" w:hAnsi="Arial" w:cs="Arial"/>
          <w:u w:val="single"/>
        </w:rPr>
        <w:t>komputerowy</w:t>
      </w:r>
      <w:r w:rsidRPr="001C6843">
        <w:rPr>
          <w:rFonts w:ascii="Arial" w:hAnsi="Arial" w:cs="Arial"/>
        </w:rPr>
        <w:t>, licząc od daty odbioru końcowego.</w:t>
      </w:r>
      <w:r w:rsidR="00495834">
        <w:rPr>
          <w:rFonts w:ascii="Arial" w:hAnsi="Arial" w:cs="Arial"/>
        </w:rPr>
        <w:t xml:space="preserve">      </w:t>
      </w:r>
    </w:p>
    <w:p w14:paraId="70C8C42F" w14:textId="77777777" w:rsidR="000F4903" w:rsidRPr="001C6843" w:rsidRDefault="000F4903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</w:p>
    <w:p w14:paraId="6C93E155" w14:textId="3458F3F6" w:rsidR="000F4903" w:rsidRDefault="00B953C3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  <w:r w:rsidRPr="001C6843">
        <w:rPr>
          <w:rFonts w:ascii="Arial" w:hAnsi="Arial" w:cs="Arial"/>
        </w:rPr>
        <w:t xml:space="preserve">Oświadczam, iż udzielam </w:t>
      </w:r>
      <w:r w:rsidR="002E2B2B" w:rsidRPr="002E2B2B">
        <w:rPr>
          <w:rFonts w:ascii="Arial" w:hAnsi="Arial" w:cs="Arial"/>
          <w:b/>
        </w:rPr>
        <w:t xml:space="preserve"> okres wsparcia powdrożeniowego wynosząc</w:t>
      </w:r>
      <w:r w:rsidR="002E2B2B">
        <w:rPr>
          <w:rFonts w:ascii="Arial" w:hAnsi="Arial" w:cs="Arial"/>
          <w:b/>
        </w:rPr>
        <w:t>ego</w:t>
      </w:r>
      <w:r w:rsidR="002E2B2B" w:rsidRPr="002E2B2B">
        <w:rPr>
          <w:rFonts w:ascii="Arial" w:hAnsi="Arial" w:cs="Arial"/>
          <w:b/>
        </w:rPr>
        <w:t xml:space="preserve"> .......... dni,</w:t>
      </w:r>
    </w:p>
    <w:p w14:paraId="3B1A6D4C" w14:textId="77777777" w:rsidR="002E2B2B" w:rsidRPr="001C6843" w:rsidRDefault="002E2B2B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</w:p>
    <w:p w14:paraId="003865EE" w14:textId="2AC329C5" w:rsidR="00722962" w:rsidRPr="00200061" w:rsidRDefault="00722962" w:rsidP="00200061">
      <w:pPr>
        <w:suppressAutoHyphens w:val="0"/>
        <w:spacing w:line="276" w:lineRule="auto"/>
        <w:jc w:val="center"/>
        <w:rPr>
          <w:rFonts w:ascii="Arial" w:hAnsi="Arial" w:cs="Arial"/>
          <w:b/>
          <w:i/>
          <w:iCs/>
          <w:sz w:val="18"/>
          <w:szCs w:val="18"/>
          <w:u w:val="single"/>
          <w:lang w:eastAsia="pl-PL"/>
        </w:rPr>
      </w:pPr>
      <w:r w:rsidRPr="00200061">
        <w:rPr>
          <w:rFonts w:ascii="Arial" w:hAnsi="Arial" w:cs="Arial"/>
          <w:b/>
          <w:i/>
          <w:iCs/>
          <w:sz w:val="18"/>
          <w:szCs w:val="18"/>
          <w:u w:val="single"/>
          <w:lang w:eastAsia="pl-PL"/>
        </w:rPr>
        <w:t xml:space="preserve">Uwaga: W przypadku braku wskazania powyższej informacji Zamawiający uzna, że Wykonawca oferuje minimalny termin gwarancji zgodnie z zasadami wskazanymi w </w:t>
      </w:r>
      <w:r w:rsidR="00200061" w:rsidRPr="00200061">
        <w:rPr>
          <w:rFonts w:ascii="Arial" w:hAnsi="Arial" w:cs="Arial"/>
          <w:b/>
          <w:i/>
          <w:iCs/>
          <w:sz w:val="18"/>
          <w:szCs w:val="18"/>
          <w:u w:val="single"/>
          <w:lang w:eastAsia="pl-PL"/>
        </w:rPr>
        <w:t xml:space="preserve"> Rozdział XVII SWZ</w:t>
      </w:r>
    </w:p>
    <w:p w14:paraId="0EAB0C3E" w14:textId="77777777" w:rsidR="00722962" w:rsidRPr="00020025" w:rsidRDefault="00722962" w:rsidP="00722962">
      <w:pPr>
        <w:suppressAutoHyphens w:val="0"/>
        <w:spacing w:line="276" w:lineRule="auto"/>
        <w:ind w:left="360"/>
        <w:jc w:val="both"/>
        <w:rPr>
          <w:rFonts w:ascii="Arial" w:hAnsi="Arial" w:cs="Arial"/>
          <w:u w:val="single"/>
          <w:lang w:eastAsia="pl-PL"/>
        </w:rPr>
      </w:pPr>
    </w:p>
    <w:p w14:paraId="53016384" w14:textId="77777777" w:rsidR="00B953C3" w:rsidRPr="001C6843" w:rsidRDefault="00B953C3" w:rsidP="00722962">
      <w:pPr>
        <w:suppressAutoHyphens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</w:p>
    <w:p w14:paraId="7753A19D" w14:textId="637B293B" w:rsidR="00722962" w:rsidRPr="001C6843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Oświadczam, że w cenie oferty zostały uwzględnione wszystkie koszty niezbędne do zrealizowania zamówienia z należytą starannością i zgodnie z wymaganiami Zamawiającego.</w:t>
      </w:r>
      <w:r w:rsidR="00493A0A">
        <w:rPr>
          <w:rFonts w:ascii="Arial" w:hAnsi="Arial" w:cs="Arial"/>
          <w:lang w:eastAsia="pl-PL"/>
        </w:rPr>
        <w:t xml:space="preserve">  </w:t>
      </w:r>
    </w:p>
    <w:p w14:paraId="5E6BEE35" w14:textId="77777777" w:rsidR="00722962" w:rsidRPr="001C6843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6D9E4FED" w14:textId="77777777" w:rsidR="00722962" w:rsidRPr="001C6843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bCs/>
          <w:lang w:eastAsia="pl-PL"/>
        </w:rPr>
        <w:t>Oświadczam, iż zamówienie wykonam w terminie określonym w SWZ.</w:t>
      </w:r>
    </w:p>
    <w:p w14:paraId="6D6D2DC8" w14:textId="77777777" w:rsidR="00722962" w:rsidRPr="001C6843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bCs/>
          <w:lang w:eastAsia="pl-PL"/>
        </w:rPr>
      </w:pPr>
    </w:p>
    <w:p w14:paraId="10824712" w14:textId="77777777" w:rsidR="00415A5C" w:rsidRPr="001C6843" w:rsidRDefault="00B953C3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Oświadczam, że posiadam wystarczającą wiedzę niezbędną do realizacji zamówienia</w:t>
      </w:r>
      <w:r w:rsidR="00415A5C" w:rsidRPr="001C6843">
        <w:rPr>
          <w:rFonts w:ascii="Arial" w:hAnsi="Arial" w:cs="Arial"/>
          <w:lang w:eastAsia="pl-PL"/>
        </w:rPr>
        <w:t xml:space="preserve"> oraz spełniam warunki udziału w postępowaniu określone przez Zamawiającego w SWZ.</w:t>
      </w:r>
    </w:p>
    <w:p w14:paraId="70ED494A" w14:textId="77777777" w:rsidR="00415A5C" w:rsidRPr="001C6843" w:rsidRDefault="00415A5C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5A218E39" w14:textId="77777777" w:rsidR="00415A5C" w:rsidRPr="001C6843" w:rsidRDefault="00415A5C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Oświadczam, że osoby, które będą uczestniczyć w wykonywaniu zamówienia posiadają wymagane przepisami prawa uprawnienia do wykonania zamówienia.</w:t>
      </w:r>
    </w:p>
    <w:p w14:paraId="545A01BD" w14:textId="77777777" w:rsidR="00415A5C" w:rsidRPr="001C6843" w:rsidRDefault="00415A5C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1C01921E" w14:textId="77777777" w:rsidR="00722962" w:rsidRPr="001C6843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Oświadczam, że zapoznałem się z treścią SWZ wraz z załącznikami oraz wyjaśnieniami i zmianami SWZ i nie wnoszę do nich zastrzeżeń.</w:t>
      </w:r>
    </w:p>
    <w:p w14:paraId="034F564E" w14:textId="77777777" w:rsidR="00722962" w:rsidRPr="001C6843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14:paraId="15AE93CE" w14:textId="77777777" w:rsidR="00722962" w:rsidRPr="001C6843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Akceptuję projekt umowy i w razie wybrania mojej oferty zobowiązuję się do podpisania umowy na warunkach określonych w SWZ, w miejscu i terminie wskazanym przez Zamawiającego.</w:t>
      </w:r>
    </w:p>
    <w:p w14:paraId="6568F26B" w14:textId="77777777" w:rsidR="00722962" w:rsidRPr="001C6843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0628E6A4" w14:textId="77777777" w:rsidR="00722962" w:rsidRPr="00020025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vertAlign w:val="superscript"/>
          <w:lang w:eastAsia="pl-PL"/>
        </w:rPr>
      </w:pPr>
      <w:r w:rsidRPr="001C6843">
        <w:rPr>
          <w:rFonts w:ascii="Arial" w:hAnsi="Arial" w:cs="Arial"/>
          <w:lang w:eastAsia="pl-PL"/>
        </w:rPr>
        <w:t>Zobowiązuję się do wniesienia zabezpieczenia należytego wykonania umowy przed terminem podpisania umowy w wysokości i formie określonej w SWZ.</w:t>
      </w:r>
      <w:r w:rsidR="00020025">
        <w:rPr>
          <w:rFonts w:ascii="Arial" w:hAnsi="Arial" w:cs="Arial"/>
          <w:vertAlign w:val="superscript"/>
          <w:lang w:eastAsia="pl-PL"/>
        </w:rPr>
        <w:t>**</w:t>
      </w:r>
    </w:p>
    <w:p w14:paraId="6A24C70A" w14:textId="77777777" w:rsidR="00722962" w:rsidRPr="001C6843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1FF4C3F2" w14:textId="77777777" w:rsidR="00722962" w:rsidRPr="001C6843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Oświadczam, że jestem związany niniejszą ofertą na czas wskazany w SWZ.</w:t>
      </w:r>
    </w:p>
    <w:p w14:paraId="0C0DD151" w14:textId="77777777" w:rsidR="00722962" w:rsidRPr="001C6843" w:rsidRDefault="00722962" w:rsidP="00722962">
      <w:pPr>
        <w:suppressAutoHyphens w:val="0"/>
        <w:spacing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14:paraId="0923BEF6" w14:textId="77777777" w:rsidR="00722962" w:rsidRPr="001C6843" w:rsidRDefault="00722962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 xml:space="preserve">Informujemy, iż wybór naszej oferty: </w:t>
      </w:r>
    </w:p>
    <w:p w14:paraId="3B618F20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ind w:left="567" w:hanging="349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1)</w:t>
      </w:r>
      <w:r w:rsidRPr="001C6843">
        <w:rPr>
          <w:rFonts w:ascii="Arial" w:hAnsi="Arial" w:cs="Arial"/>
          <w:lang w:eastAsia="pl-PL"/>
        </w:rPr>
        <w:tab/>
        <w:t>nie będzie prowadził do powstania po stronie Zamawiającego obowiązku podatkowego wynikającego z ustawy o podatku od towarów i usług,*</w:t>
      </w:r>
    </w:p>
    <w:p w14:paraId="28BC9B77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ind w:left="567" w:hanging="349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2)</w:t>
      </w:r>
      <w:r w:rsidRPr="001C6843">
        <w:rPr>
          <w:rFonts w:ascii="Arial" w:hAnsi="Arial" w:cs="Arial"/>
          <w:lang w:eastAsia="pl-PL"/>
        </w:rPr>
        <w:tab/>
        <w:t xml:space="preserve">będzie prowadził do powstania po stronie Zamawiającego obowiązku podatkowego wynikającego z ustawy  o podatku od towarów i usług  w zakresie jak niżej.* </w:t>
      </w:r>
    </w:p>
    <w:p w14:paraId="66A4D9BA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Następujący rodzaj (nazwa) towaru lub usług będzie prowadził do powstania Zamawiającego obowiązku podatkowego:</w:t>
      </w:r>
    </w:p>
    <w:p w14:paraId="5D41A8EF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ind w:left="705" w:hanging="345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a)</w:t>
      </w:r>
      <w:r w:rsidRPr="001C6843">
        <w:rPr>
          <w:rFonts w:ascii="Arial" w:hAnsi="Arial" w:cs="Arial"/>
          <w:lang w:eastAsia="pl-PL"/>
        </w:rPr>
        <w:tab/>
      </w:r>
      <w:bookmarkStart w:id="0" w:name="_Hlk71022196"/>
      <w:r w:rsidRPr="001C6843">
        <w:rPr>
          <w:rFonts w:ascii="Arial" w:hAnsi="Arial" w:cs="Arial"/>
          <w:lang w:eastAsia="pl-PL"/>
        </w:rPr>
        <w:t xml:space="preserve">………………… o wartości  netto …………… stawka </w:t>
      </w:r>
      <w:r w:rsidRPr="001C6843">
        <w:rPr>
          <w:rFonts w:ascii="Arial" w:hAnsi="Arial" w:cs="Arial"/>
          <w:bCs/>
          <w:lang w:eastAsia="pl-PL"/>
        </w:rPr>
        <w:t>podatku od towarów i usług …………</w:t>
      </w:r>
      <w:bookmarkEnd w:id="0"/>
    </w:p>
    <w:p w14:paraId="3AFAB609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lastRenderedPageBreak/>
        <w:t>b)</w:t>
      </w:r>
      <w:r w:rsidRPr="001C6843">
        <w:rPr>
          <w:rFonts w:ascii="Arial" w:hAnsi="Arial" w:cs="Arial"/>
          <w:lang w:eastAsia="pl-PL"/>
        </w:rPr>
        <w:tab/>
        <w:t xml:space="preserve">………………… o wartości  netto …………… stawka </w:t>
      </w:r>
      <w:r w:rsidRPr="001C6843">
        <w:rPr>
          <w:rFonts w:ascii="Arial" w:hAnsi="Arial" w:cs="Arial"/>
          <w:bCs/>
          <w:lang w:eastAsia="pl-PL"/>
        </w:rPr>
        <w:t>podatku od towarów i usług ………**</w:t>
      </w:r>
    </w:p>
    <w:p w14:paraId="3F264F9C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3BC8F36E" w14:textId="77777777" w:rsidR="00722962" w:rsidRPr="001C6843" w:rsidRDefault="00722962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Zamówienie zamierzamy wykonać:</w:t>
      </w:r>
    </w:p>
    <w:p w14:paraId="272FA20C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1)</w:t>
      </w:r>
      <w:r w:rsidRPr="001C6843">
        <w:rPr>
          <w:rFonts w:ascii="Arial" w:hAnsi="Arial" w:cs="Arial"/>
          <w:lang w:eastAsia="pl-PL"/>
        </w:rPr>
        <w:tab/>
        <w:t>wykonać  bez udziału podwykonawców *</w:t>
      </w:r>
    </w:p>
    <w:p w14:paraId="69686D17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2)</w:t>
      </w:r>
      <w:r w:rsidRPr="001C6843">
        <w:rPr>
          <w:rFonts w:ascii="Arial" w:hAnsi="Arial" w:cs="Arial"/>
          <w:lang w:eastAsia="pl-PL"/>
        </w:rPr>
        <w:tab/>
        <w:t>przy udziale podwykonawców *:</w:t>
      </w:r>
    </w:p>
    <w:p w14:paraId="662DF72D" w14:textId="77777777" w:rsidR="00722962" w:rsidRPr="001C6843" w:rsidRDefault="00722962" w:rsidP="00722962">
      <w:pPr>
        <w:suppressAutoHyphens w:val="0"/>
        <w:spacing w:line="276" w:lineRule="auto"/>
        <w:ind w:left="720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……………………………………………         ……………………….…………………………..…...…..…**</w:t>
      </w:r>
    </w:p>
    <w:p w14:paraId="0C7061CD" w14:textId="77777777" w:rsidR="00722962" w:rsidRPr="001C6843" w:rsidRDefault="00722962" w:rsidP="00722962">
      <w:pPr>
        <w:suppressAutoHyphens w:val="0"/>
        <w:spacing w:line="276" w:lineRule="auto"/>
        <w:ind w:left="720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6843">
        <w:rPr>
          <w:rFonts w:ascii="Arial" w:hAnsi="Arial" w:cs="Arial"/>
          <w:i/>
          <w:sz w:val="16"/>
          <w:szCs w:val="16"/>
          <w:lang w:eastAsia="pl-PL"/>
        </w:rPr>
        <w:t>zakres prac powierzonych podwykonawcy                        nazwa, dane kontaktowe oraz przedstawiciel podwykonawcy</w:t>
      </w:r>
    </w:p>
    <w:p w14:paraId="4E64B0E4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07E2F63F" w14:textId="77777777" w:rsidR="00722962" w:rsidRPr="001C6843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 xml:space="preserve">Oświadczam, że wypełniłem obowiązki informacyjne przewidziane w art. 13 lub art. 14 Rozporządzenia Parlamentu Europejskiego i Rady (UE) 2016/679 z dnia 27 kwietnia 2016 r. </w:t>
      </w:r>
      <w:r w:rsidRPr="001C6843">
        <w:rPr>
          <w:rFonts w:ascii="Arial" w:hAnsi="Arial" w:cs="Arial"/>
          <w:lang w:eastAsia="pl-PL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Urz. UE L 119 z 04.05.2016) wobec osób fizycznych, </w:t>
      </w:r>
      <w:r w:rsidRPr="001C6843">
        <w:rPr>
          <w:rFonts w:ascii="Arial" w:hAnsi="Arial" w:cs="Arial"/>
          <w:lang w:eastAsia="pl-PL"/>
        </w:rPr>
        <w:br/>
        <w:t xml:space="preserve">od których dane osobowe bezpośrednio lub pośrednio pozyskałem w celu ubiegania się </w:t>
      </w:r>
      <w:r w:rsidRPr="001C6843">
        <w:rPr>
          <w:rFonts w:ascii="Arial" w:hAnsi="Arial" w:cs="Arial"/>
          <w:lang w:eastAsia="pl-PL"/>
        </w:rPr>
        <w:br/>
        <w:t xml:space="preserve">o udzielenie zamówienia publicznego w niniejszym postępowaniu </w:t>
      </w:r>
      <w:r w:rsidRPr="001C6843">
        <w:rPr>
          <w:rFonts w:ascii="Arial" w:hAnsi="Arial" w:cs="Arial"/>
          <w:i/>
          <w:iCs/>
          <w:lang w:eastAsia="pl-PL"/>
        </w:rPr>
        <w:t>(oświadczenie dotyczy sytuacji gdy Wykonawca przekazuje dane osobowe inne niż bezpośrednio jego dotyczące)</w:t>
      </w:r>
      <w:r w:rsidRPr="001C6843">
        <w:rPr>
          <w:rFonts w:ascii="Arial" w:hAnsi="Arial" w:cs="Arial"/>
          <w:lang w:eastAsia="pl-PL"/>
        </w:rPr>
        <w:t>.</w:t>
      </w:r>
    </w:p>
    <w:p w14:paraId="290D7314" w14:textId="77777777" w:rsidR="00722962" w:rsidRPr="001C6843" w:rsidRDefault="00722962" w:rsidP="00722962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040495D8" w14:textId="77777777" w:rsidR="00722962" w:rsidRPr="001C6843" w:rsidRDefault="00722962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 xml:space="preserve">Do oferty załączono następujące oświadczenia i dokumenty: </w:t>
      </w:r>
    </w:p>
    <w:p w14:paraId="3EF52F33" w14:textId="77777777" w:rsidR="00722962" w:rsidRPr="001C6843" w:rsidRDefault="00722962">
      <w:pPr>
        <w:numPr>
          <w:ilvl w:val="0"/>
          <w:numId w:val="2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</w:p>
    <w:p w14:paraId="5F20860D" w14:textId="77777777" w:rsidR="00722962" w:rsidRPr="001C6843" w:rsidRDefault="00722962">
      <w:pPr>
        <w:numPr>
          <w:ilvl w:val="0"/>
          <w:numId w:val="2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</w:p>
    <w:p w14:paraId="7DC38858" w14:textId="77777777" w:rsidR="00722962" w:rsidRPr="001C6843" w:rsidRDefault="00722962">
      <w:pPr>
        <w:numPr>
          <w:ilvl w:val="0"/>
          <w:numId w:val="2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1C6843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</w:p>
    <w:p w14:paraId="5152A030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lang w:eastAsia="pl-PL"/>
        </w:rPr>
      </w:pPr>
    </w:p>
    <w:p w14:paraId="69D833F7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lang w:eastAsia="pl-PL"/>
        </w:rPr>
      </w:pPr>
    </w:p>
    <w:p w14:paraId="264E8577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rPr>
          <w:rFonts w:ascii="Arial" w:hAnsi="Arial" w:cs="Arial"/>
          <w:iCs/>
          <w:lang w:eastAsia="pl-PL"/>
        </w:rPr>
      </w:pPr>
      <w:r w:rsidRPr="001C6843">
        <w:rPr>
          <w:rFonts w:ascii="Arial" w:hAnsi="Arial" w:cs="Arial"/>
          <w:iCs/>
          <w:lang w:eastAsia="pl-PL"/>
        </w:rPr>
        <w:t>……………………………, dnia …………………………</w:t>
      </w:r>
    </w:p>
    <w:p w14:paraId="2D62EDF0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1C6843">
        <w:rPr>
          <w:rFonts w:ascii="Arial" w:hAnsi="Arial" w:cs="Arial"/>
          <w:i/>
          <w:sz w:val="16"/>
          <w:szCs w:val="16"/>
          <w:lang w:eastAsia="pl-PL"/>
        </w:rPr>
        <w:t xml:space="preserve">              /miejscowość/</w:t>
      </w:r>
    </w:p>
    <w:p w14:paraId="474EE382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387ACB78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59DC7AE2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7A630418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43A0FE4F" w14:textId="77777777" w:rsidR="00722962" w:rsidRPr="001C6843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  <w:r w:rsidRPr="001C6843">
        <w:rPr>
          <w:rFonts w:ascii="Arial" w:hAnsi="Arial" w:cs="Arial"/>
          <w:i/>
          <w:iCs/>
          <w:sz w:val="16"/>
          <w:szCs w:val="16"/>
          <w:lang w:eastAsia="pl-PL"/>
        </w:rPr>
        <w:t>*   niepotrzebne  wykreślić, wypełnić lub wykreślić i wypełnić</w:t>
      </w:r>
    </w:p>
    <w:p w14:paraId="124904A1" w14:textId="77777777" w:rsidR="00917995" w:rsidRPr="001C6843" w:rsidRDefault="00722962" w:rsidP="0045020C">
      <w:pPr>
        <w:suppressAutoHyphens w:val="0"/>
        <w:spacing w:line="276" w:lineRule="auto"/>
        <w:ind w:left="142" w:hanging="142"/>
        <w:jc w:val="both"/>
        <w:rPr>
          <w:rFonts w:ascii="Arial" w:hAnsi="Arial" w:cs="Arial"/>
        </w:rPr>
      </w:pPr>
      <w:r w:rsidRPr="001C6843">
        <w:rPr>
          <w:rFonts w:ascii="Arial" w:hAnsi="Arial" w:cs="Arial"/>
          <w:i/>
          <w:iCs/>
          <w:sz w:val="16"/>
          <w:szCs w:val="16"/>
          <w:lang w:eastAsia="pl-PL"/>
        </w:rPr>
        <w:t>**</w:t>
      </w:r>
      <w:r w:rsidRPr="001C6843">
        <w:rPr>
          <w:rFonts w:ascii="Arial" w:eastAsia="Calibri" w:hAnsi="Arial" w:cs="Arial"/>
          <w:i/>
          <w:sz w:val="16"/>
          <w:szCs w:val="16"/>
          <w:lang w:eastAsia="pl-PL"/>
        </w:rPr>
        <w:t xml:space="preserve"> wypełnić jeżeli dotyczy</w:t>
      </w:r>
      <w:r w:rsidR="0045020C">
        <w:rPr>
          <w:rFonts w:ascii="Arial" w:eastAsia="Calibri" w:hAnsi="Arial" w:cs="Arial"/>
          <w:i/>
          <w:sz w:val="16"/>
          <w:szCs w:val="16"/>
          <w:lang w:eastAsia="pl-PL"/>
        </w:rPr>
        <w:t xml:space="preserve"> </w:t>
      </w:r>
    </w:p>
    <w:sectPr w:rsidR="00917995" w:rsidRPr="001C6843" w:rsidSect="00F904C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C3410" w14:textId="77777777" w:rsidR="0028290E" w:rsidRDefault="0028290E">
      <w:r>
        <w:separator/>
      </w:r>
    </w:p>
  </w:endnote>
  <w:endnote w:type="continuationSeparator" w:id="0">
    <w:p w14:paraId="4FFAA205" w14:textId="77777777" w:rsidR="0028290E" w:rsidRDefault="0028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Klee One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04E9D" w14:textId="77777777" w:rsidR="00302B2C" w:rsidRDefault="00302B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5909A" w14:textId="77777777" w:rsidR="00CE121C" w:rsidRPr="00CE121C" w:rsidRDefault="00302B2C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235735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7728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07C90B06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46B8A150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34114625" w14:textId="77777777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39E4133" wp14:editId="4938384A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79CB" w14:textId="77777777" w:rsidR="00302B2C" w:rsidRDefault="00302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E3179" w14:textId="77777777" w:rsidR="0028290E" w:rsidRDefault="0028290E">
      <w:r>
        <w:separator/>
      </w:r>
    </w:p>
  </w:footnote>
  <w:footnote w:type="continuationSeparator" w:id="0">
    <w:p w14:paraId="6C72D6D8" w14:textId="77777777" w:rsidR="0028290E" w:rsidRDefault="00282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3D4A7" w14:textId="77777777" w:rsidR="00302B2C" w:rsidRDefault="00302B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D4386" w14:textId="7A7742A6" w:rsidR="00CC3CE4" w:rsidRDefault="00302B2C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rFonts w:ascii="Calibri" w:hAnsi="Calibri"/>
        <w:noProof/>
        <w:sz w:val="18"/>
        <w:szCs w:val="18"/>
      </w:rPr>
      <w:drawing>
        <wp:anchor distT="0" distB="0" distL="114300" distR="114300" simplePos="0" relativeHeight="251659776" behindDoc="0" locked="0" layoutInCell="1" allowOverlap="1" wp14:editId="51D0B618">
          <wp:simplePos x="0" y="0"/>
          <wp:positionH relativeFrom="page">
            <wp:posOffset>497840</wp:posOffset>
          </wp:positionH>
          <wp:positionV relativeFrom="paragraph">
            <wp:posOffset>-6350</wp:posOffset>
          </wp:positionV>
          <wp:extent cx="1671320" cy="694690"/>
          <wp:effectExtent l="0" t="0" r="5080" b="0"/>
          <wp:wrapSquare wrapText="bothSides"/>
          <wp:docPr id="198641210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32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545B2C" w14:textId="77777777" w:rsidR="00BD7C42" w:rsidRDefault="00BD7C42" w:rsidP="00C672D8">
    <w:pPr>
      <w:pStyle w:val="Nagwek"/>
      <w:ind w:left="-567"/>
      <w:jc w:val="center"/>
      <w:rPr>
        <w:rFonts w:ascii="Calibri" w:hAnsi="Calibri"/>
        <w:sz w:val="18"/>
        <w:szCs w:val="18"/>
      </w:rPr>
    </w:pPr>
  </w:p>
  <w:p w14:paraId="203A8B9E" w14:textId="4EE6A53D" w:rsidR="00F904C6" w:rsidRDefault="00F904C6" w:rsidP="00C672D8">
    <w:pPr>
      <w:pStyle w:val="Nagwek"/>
      <w:ind w:left="-567"/>
      <w:jc w:val="center"/>
      <w:rPr>
        <w:rFonts w:ascii="Calibri" w:hAnsi="Calibri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008B2" w14:textId="77777777" w:rsidR="00302B2C" w:rsidRDefault="00302B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27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537416">
    <w:abstractNumId w:val="0"/>
  </w:num>
  <w:num w:numId="2" w16cid:durableId="66272291">
    <w:abstractNumId w:val="3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0025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14E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34CE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9740C"/>
    <w:rsid w:val="000A0035"/>
    <w:rsid w:val="000A798E"/>
    <w:rsid w:val="000B093A"/>
    <w:rsid w:val="000B2C59"/>
    <w:rsid w:val="000C0C4F"/>
    <w:rsid w:val="000C0F25"/>
    <w:rsid w:val="000C33C5"/>
    <w:rsid w:val="000C3A7C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0F4903"/>
    <w:rsid w:val="00102B76"/>
    <w:rsid w:val="00102BC0"/>
    <w:rsid w:val="00104941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294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862F7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28FC"/>
    <w:rsid w:val="001C6843"/>
    <w:rsid w:val="001C752D"/>
    <w:rsid w:val="001C75F3"/>
    <w:rsid w:val="001D60BF"/>
    <w:rsid w:val="001D61EA"/>
    <w:rsid w:val="001D7152"/>
    <w:rsid w:val="001D71FA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061"/>
    <w:rsid w:val="00200862"/>
    <w:rsid w:val="00202068"/>
    <w:rsid w:val="00202472"/>
    <w:rsid w:val="00204F64"/>
    <w:rsid w:val="00205909"/>
    <w:rsid w:val="002062AB"/>
    <w:rsid w:val="002078C5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29E3"/>
    <w:rsid w:val="002534AF"/>
    <w:rsid w:val="002539A8"/>
    <w:rsid w:val="002545FE"/>
    <w:rsid w:val="00261A62"/>
    <w:rsid w:val="0026382F"/>
    <w:rsid w:val="00264D86"/>
    <w:rsid w:val="002655B1"/>
    <w:rsid w:val="00265A64"/>
    <w:rsid w:val="002662A3"/>
    <w:rsid w:val="0027192A"/>
    <w:rsid w:val="00274BC5"/>
    <w:rsid w:val="00275706"/>
    <w:rsid w:val="00277D12"/>
    <w:rsid w:val="0028290E"/>
    <w:rsid w:val="00283314"/>
    <w:rsid w:val="0028404F"/>
    <w:rsid w:val="00284732"/>
    <w:rsid w:val="002854FB"/>
    <w:rsid w:val="00286654"/>
    <w:rsid w:val="0028712D"/>
    <w:rsid w:val="00287D97"/>
    <w:rsid w:val="00291073"/>
    <w:rsid w:val="002916C2"/>
    <w:rsid w:val="00291A61"/>
    <w:rsid w:val="00292AC5"/>
    <w:rsid w:val="00293D15"/>
    <w:rsid w:val="00294D88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15D3"/>
    <w:rsid w:val="002C4B56"/>
    <w:rsid w:val="002C6C13"/>
    <w:rsid w:val="002C7CBB"/>
    <w:rsid w:val="002D5595"/>
    <w:rsid w:val="002D678D"/>
    <w:rsid w:val="002D68B0"/>
    <w:rsid w:val="002E18CB"/>
    <w:rsid w:val="002E2B2B"/>
    <w:rsid w:val="002E543B"/>
    <w:rsid w:val="002F2EE8"/>
    <w:rsid w:val="002F61B9"/>
    <w:rsid w:val="002F74AC"/>
    <w:rsid w:val="0030167B"/>
    <w:rsid w:val="00301A42"/>
    <w:rsid w:val="00302B2C"/>
    <w:rsid w:val="00303439"/>
    <w:rsid w:val="003040B5"/>
    <w:rsid w:val="0030453D"/>
    <w:rsid w:val="00304863"/>
    <w:rsid w:val="00305F62"/>
    <w:rsid w:val="00312B20"/>
    <w:rsid w:val="00320FE0"/>
    <w:rsid w:val="00321C95"/>
    <w:rsid w:val="00323066"/>
    <w:rsid w:val="003252F1"/>
    <w:rsid w:val="0032537C"/>
    <w:rsid w:val="003270B8"/>
    <w:rsid w:val="003276C9"/>
    <w:rsid w:val="0033250B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2F6B"/>
    <w:rsid w:val="003C4343"/>
    <w:rsid w:val="003C4C96"/>
    <w:rsid w:val="003C5150"/>
    <w:rsid w:val="003C521C"/>
    <w:rsid w:val="003C69AF"/>
    <w:rsid w:val="003C69DA"/>
    <w:rsid w:val="003C71CC"/>
    <w:rsid w:val="003C7F7B"/>
    <w:rsid w:val="003D239E"/>
    <w:rsid w:val="003D3565"/>
    <w:rsid w:val="003D7B07"/>
    <w:rsid w:val="003E079A"/>
    <w:rsid w:val="003E1854"/>
    <w:rsid w:val="003E1AE5"/>
    <w:rsid w:val="003E3675"/>
    <w:rsid w:val="003E3AF8"/>
    <w:rsid w:val="003E3C46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5A5C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020C"/>
    <w:rsid w:val="004502B0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A0A"/>
    <w:rsid w:val="00493BB4"/>
    <w:rsid w:val="00493FC6"/>
    <w:rsid w:val="00494F1D"/>
    <w:rsid w:val="004955AD"/>
    <w:rsid w:val="00495834"/>
    <w:rsid w:val="00497C31"/>
    <w:rsid w:val="004A185C"/>
    <w:rsid w:val="004A1ADC"/>
    <w:rsid w:val="004A2E3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3B81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2A96"/>
    <w:rsid w:val="004F341D"/>
    <w:rsid w:val="004F3833"/>
    <w:rsid w:val="004F6373"/>
    <w:rsid w:val="004F7A35"/>
    <w:rsid w:val="00503A3B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56C81"/>
    <w:rsid w:val="00560C65"/>
    <w:rsid w:val="00564B16"/>
    <w:rsid w:val="0056752B"/>
    <w:rsid w:val="0057566B"/>
    <w:rsid w:val="00576A82"/>
    <w:rsid w:val="005777A8"/>
    <w:rsid w:val="0058171E"/>
    <w:rsid w:val="0058234D"/>
    <w:rsid w:val="00584889"/>
    <w:rsid w:val="00584C85"/>
    <w:rsid w:val="005905C1"/>
    <w:rsid w:val="0059364B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1CC6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6710"/>
    <w:rsid w:val="005D6E69"/>
    <w:rsid w:val="005E1C26"/>
    <w:rsid w:val="005E37B0"/>
    <w:rsid w:val="005E61C0"/>
    <w:rsid w:val="005F0531"/>
    <w:rsid w:val="005F092F"/>
    <w:rsid w:val="005F37A4"/>
    <w:rsid w:val="005F48CC"/>
    <w:rsid w:val="005F5A0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2160"/>
    <w:rsid w:val="00653BC1"/>
    <w:rsid w:val="00654AF1"/>
    <w:rsid w:val="00655E55"/>
    <w:rsid w:val="006568A7"/>
    <w:rsid w:val="0066060C"/>
    <w:rsid w:val="00662D53"/>
    <w:rsid w:val="0066627A"/>
    <w:rsid w:val="006802CD"/>
    <w:rsid w:val="006804C9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2879"/>
    <w:rsid w:val="006A4123"/>
    <w:rsid w:val="006A4625"/>
    <w:rsid w:val="006B1136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5A13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95"/>
    <w:rsid w:val="007049FB"/>
    <w:rsid w:val="0071081E"/>
    <w:rsid w:val="00710F0D"/>
    <w:rsid w:val="007115DD"/>
    <w:rsid w:val="007117B9"/>
    <w:rsid w:val="00712802"/>
    <w:rsid w:val="00713753"/>
    <w:rsid w:val="00714D20"/>
    <w:rsid w:val="00715746"/>
    <w:rsid w:val="007167BC"/>
    <w:rsid w:val="007171FC"/>
    <w:rsid w:val="00720466"/>
    <w:rsid w:val="00720545"/>
    <w:rsid w:val="00722962"/>
    <w:rsid w:val="00723136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06B"/>
    <w:rsid w:val="007551CE"/>
    <w:rsid w:val="0075523C"/>
    <w:rsid w:val="00756236"/>
    <w:rsid w:val="0076060C"/>
    <w:rsid w:val="00764F41"/>
    <w:rsid w:val="007667AA"/>
    <w:rsid w:val="0077017E"/>
    <w:rsid w:val="0077034B"/>
    <w:rsid w:val="0077250F"/>
    <w:rsid w:val="0077476A"/>
    <w:rsid w:val="0077752A"/>
    <w:rsid w:val="00781880"/>
    <w:rsid w:val="007840D4"/>
    <w:rsid w:val="00785146"/>
    <w:rsid w:val="007856EB"/>
    <w:rsid w:val="007862FB"/>
    <w:rsid w:val="0079154D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C3070"/>
    <w:rsid w:val="007D27C4"/>
    <w:rsid w:val="007D2D16"/>
    <w:rsid w:val="007D3F6F"/>
    <w:rsid w:val="007D4A56"/>
    <w:rsid w:val="007D74AE"/>
    <w:rsid w:val="007D74B4"/>
    <w:rsid w:val="007E07C2"/>
    <w:rsid w:val="007E4ED1"/>
    <w:rsid w:val="007E7E88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AD8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8F1CD6"/>
    <w:rsid w:val="009012DB"/>
    <w:rsid w:val="00903012"/>
    <w:rsid w:val="00905839"/>
    <w:rsid w:val="00907D07"/>
    <w:rsid w:val="00915976"/>
    <w:rsid w:val="00915EA7"/>
    <w:rsid w:val="00917995"/>
    <w:rsid w:val="009211AE"/>
    <w:rsid w:val="0092158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4B5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773"/>
    <w:rsid w:val="009A5E0A"/>
    <w:rsid w:val="009A6444"/>
    <w:rsid w:val="009B03B7"/>
    <w:rsid w:val="009B1E0D"/>
    <w:rsid w:val="009B3C11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1285"/>
    <w:rsid w:val="00A025B6"/>
    <w:rsid w:val="00A02765"/>
    <w:rsid w:val="00A02C6F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2DA4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00C1"/>
    <w:rsid w:val="00A61438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2CFC"/>
    <w:rsid w:val="00A849C0"/>
    <w:rsid w:val="00A85459"/>
    <w:rsid w:val="00A86571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369D8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4D4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8B5"/>
    <w:rsid w:val="00B84BE4"/>
    <w:rsid w:val="00B856D5"/>
    <w:rsid w:val="00B85DC8"/>
    <w:rsid w:val="00B87915"/>
    <w:rsid w:val="00B948B8"/>
    <w:rsid w:val="00B94CB6"/>
    <w:rsid w:val="00B953C3"/>
    <w:rsid w:val="00B9583E"/>
    <w:rsid w:val="00B979F1"/>
    <w:rsid w:val="00BA1B99"/>
    <w:rsid w:val="00BA2AF0"/>
    <w:rsid w:val="00BB0AC7"/>
    <w:rsid w:val="00BB1534"/>
    <w:rsid w:val="00BB233D"/>
    <w:rsid w:val="00BB404B"/>
    <w:rsid w:val="00BB4480"/>
    <w:rsid w:val="00BB52D1"/>
    <w:rsid w:val="00BB7759"/>
    <w:rsid w:val="00BC3491"/>
    <w:rsid w:val="00BC3F09"/>
    <w:rsid w:val="00BC6976"/>
    <w:rsid w:val="00BD16D4"/>
    <w:rsid w:val="00BD3767"/>
    <w:rsid w:val="00BD4D28"/>
    <w:rsid w:val="00BD5EDB"/>
    <w:rsid w:val="00BD63DD"/>
    <w:rsid w:val="00BD6EF7"/>
    <w:rsid w:val="00BD7C42"/>
    <w:rsid w:val="00BE2EA3"/>
    <w:rsid w:val="00BF2B95"/>
    <w:rsid w:val="00BF3096"/>
    <w:rsid w:val="00BF4968"/>
    <w:rsid w:val="00BF5F35"/>
    <w:rsid w:val="00C013B4"/>
    <w:rsid w:val="00C0401B"/>
    <w:rsid w:val="00C05ABC"/>
    <w:rsid w:val="00C065B6"/>
    <w:rsid w:val="00C10BC0"/>
    <w:rsid w:val="00C114C5"/>
    <w:rsid w:val="00C11A22"/>
    <w:rsid w:val="00C1282D"/>
    <w:rsid w:val="00C150FF"/>
    <w:rsid w:val="00C228ED"/>
    <w:rsid w:val="00C2657E"/>
    <w:rsid w:val="00C26A11"/>
    <w:rsid w:val="00C2733C"/>
    <w:rsid w:val="00C3019A"/>
    <w:rsid w:val="00C3048C"/>
    <w:rsid w:val="00C31F60"/>
    <w:rsid w:val="00C32075"/>
    <w:rsid w:val="00C33AC6"/>
    <w:rsid w:val="00C33DB2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672D8"/>
    <w:rsid w:val="00C713F9"/>
    <w:rsid w:val="00C720B2"/>
    <w:rsid w:val="00C727BB"/>
    <w:rsid w:val="00C73CCB"/>
    <w:rsid w:val="00C74A35"/>
    <w:rsid w:val="00C750A6"/>
    <w:rsid w:val="00C75BF0"/>
    <w:rsid w:val="00C81177"/>
    <w:rsid w:val="00C81951"/>
    <w:rsid w:val="00C850E5"/>
    <w:rsid w:val="00C85EF8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8AE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A39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9738B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1E4C"/>
    <w:rsid w:val="00DE263F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238"/>
    <w:rsid w:val="00E177EB"/>
    <w:rsid w:val="00E21F93"/>
    <w:rsid w:val="00E23561"/>
    <w:rsid w:val="00E324C0"/>
    <w:rsid w:val="00E35421"/>
    <w:rsid w:val="00E42F8B"/>
    <w:rsid w:val="00E45F02"/>
    <w:rsid w:val="00E47EC2"/>
    <w:rsid w:val="00E507C2"/>
    <w:rsid w:val="00E533B6"/>
    <w:rsid w:val="00E571E9"/>
    <w:rsid w:val="00E5720E"/>
    <w:rsid w:val="00E5735F"/>
    <w:rsid w:val="00E5743A"/>
    <w:rsid w:val="00E579E3"/>
    <w:rsid w:val="00E60FD4"/>
    <w:rsid w:val="00E6120E"/>
    <w:rsid w:val="00E618BA"/>
    <w:rsid w:val="00E633E1"/>
    <w:rsid w:val="00E64532"/>
    <w:rsid w:val="00E64F5E"/>
    <w:rsid w:val="00E66401"/>
    <w:rsid w:val="00E672AB"/>
    <w:rsid w:val="00E70732"/>
    <w:rsid w:val="00E7196E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526A"/>
    <w:rsid w:val="00EB60EE"/>
    <w:rsid w:val="00EC366E"/>
    <w:rsid w:val="00EC4AA0"/>
    <w:rsid w:val="00ED00D9"/>
    <w:rsid w:val="00ED2309"/>
    <w:rsid w:val="00ED4F8F"/>
    <w:rsid w:val="00ED66B4"/>
    <w:rsid w:val="00ED6E5C"/>
    <w:rsid w:val="00ED72C5"/>
    <w:rsid w:val="00EE0471"/>
    <w:rsid w:val="00EE1A35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1755"/>
    <w:rsid w:val="00F02D74"/>
    <w:rsid w:val="00F02FF2"/>
    <w:rsid w:val="00F04381"/>
    <w:rsid w:val="00F04E5F"/>
    <w:rsid w:val="00F11411"/>
    <w:rsid w:val="00F141FC"/>
    <w:rsid w:val="00F15B8F"/>
    <w:rsid w:val="00F17D56"/>
    <w:rsid w:val="00F20949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CBE"/>
    <w:rsid w:val="00F55D6D"/>
    <w:rsid w:val="00F56D0C"/>
    <w:rsid w:val="00F60148"/>
    <w:rsid w:val="00F61A6A"/>
    <w:rsid w:val="00F631F5"/>
    <w:rsid w:val="00F670BB"/>
    <w:rsid w:val="00F673D0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5E3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140"/>
    <w:rsid w:val="00FD4D86"/>
    <w:rsid w:val="00FD5024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oNotEmbedSmartTags/>
  <w:decimalSymbol w:val=","/>
  <w:listSeparator w:val=";"/>
  <w14:docId w14:val="46641979"/>
  <w15:chartTrackingRefBased/>
  <w15:docId w15:val="{AE34AC88-7092-4A45-B865-BF2450F1A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qFormat/>
    <w:locked/>
    <w:rsid w:val="00ED2309"/>
    <w:rPr>
      <w:lang w:eastAsia="ar-SA"/>
    </w:rPr>
  </w:style>
  <w:style w:type="table" w:styleId="Tabela-Siatka">
    <w:name w:val="Table Grid"/>
    <w:basedOn w:val="Standardowy"/>
    <w:uiPriority w:val="39"/>
    <w:rsid w:val="007D7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E2B2B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2B2B"/>
  </w:style>
  <w:style w:type="character" w:styleId="Odwoanieprzypisudolnego">
    <w:name w:val="footnote reference"/>
    <w:uiPriority w:val="99"/>
    <w:unhideWhenUsed/>
    <w:rsid w:val="002E2B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3.xml"/><Relationship Id="rId10" Type="http://schemas.openxmlformats.org/officeDocument/2006/relationships/control" Target="activeX/activeX2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Fabiola FB. Bielec</cp:lastModifiedBy>
  <cp:revision>3</cp:revision>
  <dcterms:created xsi:type="dcterms:W3CDTF">2025-04-27T18:34:00Z</dcterms:created>
  <dcterms:modified xsi:type="dcterms:W3CDTF">2025-05-26T11:06:00Z</dcterms:modified>
</cp:coreProperties>
</file>