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4CA3898" w14:textId="217A4D4C" w:rsidR="003673A8" w:rsidRPr="008437A7" w:rsidRDefault="006E5FD6" w:rsidP="000A228C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8437A7">
        <w:rPr>
          <w:rFonts w:asciiTheme="minorHAnsi" w:hAnsiTheme="minorHAnsi" w:cstheme="minorHAnsi"/>
        </w:rPr>
        <w:t>Oznaczenie</w:t>
      </w:r>
      <w:r w:rsidR="003673A8" w:rsidRPr="008437A7">
        <w:rPr>
          <w:rFonts w:asciiTheme="minorHAnsi" w:hAnsiTheme="minorHAnsi" w:cstheme="minorHAnsi"/>
        </w:rPr>
        <w:t xml:space="preserve"> sprawy: </w:t>
      </w:r>
      <w:r w:rsidR="00A63B2E" w:rsidRPr="008437A7">
        <w:rPr>
          <w:rFonts w:asciiTheme="minorHAnsi" w:hAnsiTheme="minorHAnsi" w:cstheme="minorHAnsi"/>
          <w:b/>
          <w:bCs/>
          <w:iCs/>
        </w:rPr>
        <w:t>LOMM</w:t>
      </w:r>
      <w:r w:rsidR="00983219" w:rsidRPr="008437A7">
        <w:rPr>
          <w:rFonts w:asciiTheme="minorHAnsi" w:hAnsiTheme="minorHAnsi" w:cstheme="minorHAnsi"/>
          <w:b/>
          <w:bCs/>
          <w:iCs/>
        </w:rPr>
        <w:t>.ZP</w:t>
      </w:r>
      <w:r w:rsidR="00423E9A" w:rsidRPr="008437A7">
        <w:rPr>
          <w:rFonts w:asciiTheme="minorHAnsi" w:hAnsiTheme="minorHAnsi" w:cstheme="minorHAnsi"/>
          <w:b/>
          <w:bCs/>
          <w:iCs/>
        </w:rPr>
        <w:t>/271-0</w:t>
      </w:r>
      <w:r w:rsidR="00983219" w:rsidRPr="008437A7">
        <w:rPr>
          <w:rFonts w:asciiTheme="minorHAnsi" w:hAnsiTheme="minorHAnsi" w:cstheme="minorHAnsi"/>
          <w:b/>
          <w:bCs/>
          <w:iCs/>
        </w:rPr>
        <w:t>1</w:t>
      </w:r>
      <w:r w:rsidR="009121D5" w:rsidRPr="008437A7">
        <w:rPr>
          <w:rFonts w:asciiTheme="minorHAnsi" w:hAnsiTheme="minorHAnsi" w:cstheme="minorHAnsi"/>
          <w:b/>
          <w:bCs/>
          <w:iCs/>
        </w:rPr>
        <w:t>/2</w:t>
      </w:r>
      <w:r w:rsidR="00F703B7" w:rsidRPr="008437A7">
        <w:rPr>
          <w:rFonts w:asciiTheme="minorHAnsi" w:hAnsiTheme="minorHAnsi" w:cstheme="minorHAnsi"/>
          <w:b/>
          <w:bCs/>
          <w:iCs/>
        </w:rPr>
        <w:t>5</w:t>
      </w:r>
    </w:p>
    <w:p w14:paraId="1CE9FD55" w14:textId="77777777" w:rsidR="003673A8" w:rsidRPr="008437A7" w:rsidRDefault="003673A8" w:rsidP="000A228C">
      <w:pPr>
        <w:spacing w:line="288" w:lineRule="auto"/>
        <w:rPr>
          <w:rFonts w:asciiTheme="minorHAnsi" w:hAnsiTheme="minorHAnsi" w:cstheme="minorHAnsi"/>
        </w:rPr>
      </w:pPr>
    </w:p>
    <w:p w14:paraId="57A85EC0" w14:textId="77777777" w:rsidR="00B543B8" w:rsidRPr="008437A7" w:rsidRDefault="00B543B8" w:rsidP="000A228C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14:paraId="7147C06B" w14:textId="77777777" w:rsidR="00280E77" w:rsidRPr="008437A7" w:rsidRDefault="00280E77" w:rsidP="000A228C">
      <w:pPr>
        <w:spacing w:line="288" w:lineRule="auto"/>
        <w:rPr>
          <w:rFonts w:asciiTheme="minorHAnsi" w:hAnsiTheme="minorHAnsi" w:cstheme="minorHAnsi"/>
        </w:rPr>
      </w:pPr>
    </w:p>
    <w:p w14:paraId="68ADAC73" w14:textId="77777777" w:rsidR="00067F45" w:rsidRPr="008437A7" w:rsidRDefault="00067F45" w:rsidP="000A228C">
      <w:pPr>
        <w:spacing w:line="288" w:lineRule="auto"/>
        <w:rPr>
          <w:rFonts w:asciiTheme="minorHAnsi" w:hAnsiTheme="minorHAnsi" w:cstheme="minorHAnsi"/>
        </w:rPr>
      </w:pPr>
    </w:p>
    <w:p w14:paraId="69BDA10D" w14:textId="77777777" w:rsidR="003673A8" w:rsidRPr="008437A7" w:rsidRDefault="001F2A43" w:rsidP="000A228C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8437A7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8437A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437A7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8437A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437A7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2AD8516E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37A7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47B8BD68" w14:textId="77777777" w:rsidR="003673A8" w:rsidRPr="008437A7" w:rsidRDefault="003673A8" w:rsidP="000A228C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15470D75" w14:textId="77777777" w:rsidR="00280E77" w:rsidRPr="008437A7" w:rsidRDefault="00280E77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1DC10B4" w14:textId="77777777" w:rsidR="009C3C55" w:rsidRPr="008437A7" w:rsidRDefault="009C3C55" w:rsidP="000A228C">
      <w:pPr>
        <w:spacing w:line="288" w:lineRule="auto"/>
        <w:rPr>
          <w:rFonts w:asciiTheme="minorHAnsi" w:hAnsiTheme="minorHAnsi" w:cstheme="minorHAnsi"/>
        </w:rPr>
      </w:pPr>
    </w:p>
    <w:p w14:paraId="5279A301" w14:textId="77777777" w:rsidR="009C3C55" w:rsidRPr="008437A7" w:rsidRDefault="009C3C55" w:rsidP="000A228C">
      <w:pPr>
        <w:spacing w:line="288" w:lineRule="auto"/>
        <w:rPr>
          <w:rFonts w:asciiTheme="minorHAnsi" w:hAnsiTheme="minorHAnsi" w:cstheme="minorHAnsi"/>
        </w:rPr>
      </w:pPr>
    </w:p>
    <w:p w14:paraId="1F6F407F" w14:textId="77777777" w:rsidR="003673A8" w:rsidRPr="008437A7" w:rsidRDefault="003673A8" w:rsidP="000A228C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437A7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0A0A0788" w14:textId="77777777" w:rsidR="003673A8" w:rsidRPr="008437A7" w:rsidRDefault="003673A8" w:rsidP="000A228C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437A7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8437A7">
        <w:rPr>
          <w:rFonts w:asciiTheme="minorHAnsi" w:hAnsiTheme="minorHAnsi" w:cstheme="minorHAnsi"/>
          <w:sz w:val="24"/>
          <w:szCs w:val="24"/>
        </w:rPr>
        <w:t>11 września 2019</w:t>
      </w:r>
      <w:r w:rsidRPr="008437A7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F703B7" w:rsidRPr="008437A7">
        <w:rPr>
          <w:rFonts w:asciiTheme="minorHAnsi" w:hAnsiTheme="minorHAnsi" w:cstheme="minorHAnsi"/>
          <w:sz w:val="24"/>
          <w:szCs w:val="24"/>
        </w:rPr>
        <w:t>t.j.</w:t>
      </w:r>
      <w:r w:rsidR="001C70C2" w:rsidRPr="008437A7">
        <w:rPr>
          <w:rFonts w:asciiTheme="minorHAnsi" w:hAnsiTheme="minorHAnsi" w:cstheme="minorHAnsi"/>
          <w:sz w:val="24"/>
          <w:szCs w:val="24"/>
        </w:rPr>
        <w:t xml:space="preserve"> </w:t>
      </w:r>
      <w:r w:rsidR="003C382D" w:rsidRPr="008437A7">
        <w:rPr>
          <w:rFonts w:asciiTheme="minorHAnsi" w:hAnsiTheme="minorHAnsi" w:cstheme="minorHAnsi"/>
          <w:sz w:val="24"/>
          <w:szCs w:val="24"/>
        </w:rPr>
        <w:t>Dz.U. z 202</w:t>
      </w:r>
      <w:r w:rsidR="00F703B7" w:rsidRPr="008437A7">
        <w:rPr>
          <w:rFonts w:asciiTheme="minorHAnsi" w:hAnsiTheme="minorHAnsi" w:cstheme="minorHAnsi"/>
          <w:sz w:val="24"/>
          <w:szCs w:val="24"/>
        </w:rPr>
        <w:t>4</w:t>
      </w:r>
      <w:r w:rsidR="003C382D" w:rsidRPr="008437A7">
        <w:rPr>
          <w:rFonts w:asciiTheme="minorHAnsi" w:hAnsiTheme="minorHAnsi" w:cstheme="minorHAnsi"/>
          <w:sz w:val="24"/>
          <w:szCs w:val="24"/>
        </w:rPr>
        <w:t xml:space="preserve"> r. poz. </w:t>
      </w:r>
      <w:r w:rsidR="00F703B7" w:rsidRPr="008437A7">
        <w:rPr>
          <w:rFonts w:asciiTheme="minorHAnsi" w:hAnsiTheme="minorHAnsi" w:cstheme="minorHAnsi"/>
          <w:sz w:val="24"/>
          <w:szCs w:val="24"/>
        </w:rPr>
        <w:t>1320</w:t>
      </w:r>
      <w:r w:rsidR="009C3C55" w:rsidRPr="008437A7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3DCF9325" w14:textId="77777777" w:rsidR="003673A8" w:rsidRPr="008437A7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5F4CC8C2" w14:textId="77777777" w:rsidR="003673A8" w:rsidRPr="008437A7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FBE9DE9" w14:textId="77777777" w:rsidR="00067F45" w:rsidRPr="008437A7" w:rsidRDefault="00067F45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EBCA88B" w14:textId="77777777" w:rsidR="003673A8" w:rsidRPr="008437A7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8437A7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8437A7">
        <w:rPr>
          <w:rFonts w:asciiTheme="minorHAnsi" w:hAnsiTheme="minorHAnsi" w:cstheme="minorHAnsi"/>
          <w:sz w:val="26"/>
          <w:szCs w:val="26"/>
        </w:rPr>
        <w:t>udzieleni</w:t>
      </w:r>
      <w:r w:rsidR="009121D5" w:rsidRPr="008437A7">
        <w:rPr>
          <w:rFonts w:asciiTheme="minorHAnsi" w:hAnsiTheme="minorHAnsi" w:cstheme="minorHAnsi"/>
          <w:sz w:val="26"/>
          <w:szCs w:val="26"/>
        </w:rPr>
        <w:t>a</w:t>
      </w:r>
      <w:r w:rsidR="009C3C55" w:rsidRPr="008437A7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8437A7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569ABF7A" w14:textId="77777777" w:rsidR="003673A8" w:rsidRPr="008437A7" w:rsidRDefault="009F34A0" w:rsidP="000A228C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8437A7">
        <w:rPr>
          <w:rFonts w:asciiTheme="minorHAnsi" w:hAnsiTheme="minorHAnsi" w:cstheme="minorHAnsi"/>
          <w:sz w:val="24"/>
          <w:szCs w:val="24"/>
        </w:rPr>
        <w:t xml:space="preserve">Tryb podstawowy </w:t>
      </w:r>
      <w:r w:rsidR="00F637D4" w:rsidRPr="008437A7">
        <w:rPr>
          <w:rFonts w:asciiTheme="minorHAnsi" w:hAnsiTheme="minorHAnsi" w:cstheme="minorHAnsi"/>
          <w:sz w:val="24"/>
          <w:szCs w:val="24"/>
        </w:rPr>
        <w:t>be</w:t>
      </w:r>
      <w:r w:rsidR="00E46D2C" w:rsidRPr="008437A7">
        <w:rPr>
          <w:rFonts w:asciiTheme="minorHAnsi" w:hAnsiTheme="minorHAnsi" w:cstheme="minorHAnsi"/>
          <w:sz w:val="24"/>
          <w:szCs w:val="24"/>
        </w:rPr>
        <w:t>z możliwości</w:t>
      </w:r>
      <w:r w:rsidRPr="008437A7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="00E46D2C" w:rsidRPr="008437A7">
        <w:rPr>
          <w:rFonts w:asciiTheme="minorHAnsi" w:hAnsiTheme="minorHAnsi" w:cstheme="minorHAnsi"/>
          <w:sz w:val="24"/>
          <w:szCs w:val="24"/>
        </w:rPr>
        <w:t>1</w:t>
      </w:r>
      <w:r w:rsidRPr="008437A7">
        <w:rPr>
          <w:rFonts w:asciiTheme="minorHAnsi" w:hAnsiTheme="minorHAnsi" w:cstheme="minorHAnsi"/>
          <w:sz w:val="24"/>
          <w:szCs w:val="24"/>
        </w:rPr>
        <w:t xml:space="preserve"> Ustawy</w:t>
      </w:r>
    </w:p>
    <w:p w14:paraId="09B08337" w14:textId="77777777" w:rsidR="003673A8" w:rsidRPr="008437A7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53A68AEE" w14:textId="77777777" w:rsidR="003673A8" w:rsidRPr="008437A7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372C9DE9" w14:textId="77777777" w:rsidR="00067F45" w:rsidRPr="008437A7" w:rsidRDefault="00067F45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5B2B821" w14:textId="77777777" w:rsidR="003673A8" w:rsidRPr="008437A7" w:rsidRDefault="003673A8" w:rsidP="000A228C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437A7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744EA493" w14:textId="374B322B" w:rsidR="009C3C55" w:rsidRPr="008437A7" w:rsidRDefault="00A63B2E" w:rsidP="000A228C">
      <w:pPr>
        <w:tabs>
          <w:tab w:val="left" w:pos="3402"/>
        </w:tabs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Wykonanie izolacji i renowacji partii podziemnej i cokołowej ścian piwnic </w:t>
      </w:r>
      <w:r w:rsidR="00F703B7"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w budynku </w:t>
      </w:r>
      <w:r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Liceum Ogólnokształcącego św. Marii Magdaleny </w:t>
      </w:r>
      <w:r w:rsidR="00F703B7"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zlokalizowanego przy </w:t>
      </w:r>
      <w:r w:rsidR="000A228C"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ul. </w:t>
      </w:r>
      <w:r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>Garbary 24</w:t>
      </w:r>
      <w:r w:rsidR="000A228C"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</w:t>
      </w:r>
      <w:r w:rsidR="00F703B7"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>w Poznaniu</w:t>
      </w:r>
      <w:r w:rsidR="000A228C" w:rsidRPr="008437A7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080C8C66" w14:textId="77777777" w:rsidR="003673A8" w:rsidRPr="008437A7" w:rsidRDefault="003673A8" w:rsidP="000A228C">
      <w:pPr>
        <w:spacing w:line="288" w:lineRule="auto"/>
        <w:jc w:val="both"/>
        <w:rPr>
          <w:rFonts w:asciiTheme="minorHAnsi" w:hAnsiTheme="minorHAnsi" w:cstheme="minorHAnsi"/>
        </w:rPr>
      </w:pPr>
    </w:p>
    <w:p w14:paraId="6472D53B" w14:textId="77777777" w:rsidR="00706CED" w:rsidRPr="008437A7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46B30C5" w14:textId="77777777" w:rsidR="00706CED" w:rsidRPr="008437A7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3F3AC477" w14:textId="77777777" w:rsidR="00706CED" w:rsidRPr="008437A7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4C8FED56" w14:textId="77777777" w:rsidR="00706CED" w:rsidRPr="008437A7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4890C97E" w14:textId="77777777" w:rsidR="00280E77" w:rsidRPr="008437A7" w:rsidRDefault="00280E77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758ECB06" w14:textId="77777777" w:rsidR="00706CED" w:rsidRPr="008437A7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020FA6BC" w14:textId="77777777" w:rsidR="00706CED" w:rsidRPr="008437A7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D7C3006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104B12BA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B1A2B0F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5F2AED9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6A2A90D9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7E03C2C0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71532B7F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1EB888C5" w14:textId="77777777" w:rsidR="0030177B" w:rsidRPr="008437A7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31BDFF61" w14:textId="04EF5F88" w:rsidR="00303090" w:rsidRPr="008437A7" w:rsidRDefault="003673A8" w:rsidP="000A228C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437A7">
        <w:rPr>
          <w:rFonts w:asciiTheme="minorHAnsi" w:hAnsiTheme="minorHAnsi" w:cstheme="minorHAnsi"/>
          <w:sz w:val="24"/>
          <w:szCs w:val="24"/>
        </w:rPr>
        <w:t>P</w:t>
      </w:r>
      <w:r w:rsidR="004556ED" w:rsidRPr="008437A7">
        <w:rPr>
          <w:rFonts w:asciiTheme="minorHAnsi" w:hAnsiTheme="minorHAnsi" w:cstheme="minorHAnsi"/>
          <w:sz w:val="24"/>
          <w:szCs w:val="24"/>
        </w:rPr>
        <w:t>oznań</w:t>
      </w:r>
      <w:r w:rsidRPr="008437A7">
        <w:rPr>
          <w:rFonts w:asciiTheme="minorHAnsi" w:hAnsiTheme="minorHAnsi" w:cstheme="minorHAnsi"/>
          <w:sz w:val="24"/>
          <w:szCs w:val="24"/>
        </w:rPr>
        <w:t xml:space="preserve">, </w:t>
      </w:r>
      <w:r w:rsidR="00A63B2E" w:rsidRPr="008437A7">
        <w:rPr>
          <w:rFonts w:asciiTheme="minorHAnsi" w:hAnsiTheme="minorHAnsi" w:cstheme="minorHAnsi"/>
          <w:sz w:val="24"/>
          <w:szCs w:val="24"/>
        </w:rPr>
        <w:t>maj</w:t>
      </w:r>
      <w:r w:rsidR="00F703B7" w:rsidRPr="008437A7">
        <w:rPr>
          <w:rFonts w:asciiTheme="minorHAnsi" w:hAnsiTheme="minorHAnsi" w:cstheme="minorHAnsi"/>
          <w:sz w:val="24"/>
          <w:szCs w:val="24"/>
        </w:rPr>
        <w:t xml:space="preserve"> 2025</w:t>
      </w:r>
      <w:r w:rsidR="007448D7" w:rsidRPr="008437A7">
        <w:rPr>
          <w:rFonts w:asciiTheme="minorHAnsi" w:hAnsiTheme="minorHAnsi" w:cstheme="minorHAnsi"/>
          <w:b/>
          <w:i/>
        </w:rPr>
        <w:br w:type="page"/>
      </w:r>
    </w:p>
    <w:p w14:paraId="60FAFA16" w14:textId="77777777" w:rsidR="004C6032" w:rsidRPr="008437A7" w:rsidRDefault="004C6032" w:rsidP="000A228C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14:paraId="175913A2" w14:textId="77777777" w:rsidR="004C6032" w:rsidRPr="008437A7" w:rsidRDefault="009C3C55" w:rsidP="000A228C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8437A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7908FA5" w14:textId="77777777" w:rsidR="00A63B2E" w:rsidRPr="008437A7" w:rsidRDefault="00A63B2E" w:rsidP="00A63B2E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Liceum Ogólnokształcące św. Marii Magdaleny</w:t>
      </w:r>
    </w:p>
    <w:p w14:paraId="475DA1BB" w14:textId="3FE375EC" w:rsidR="00A63B2E" w:rsidRPr="008437A7" w:rsidRDefault="00A63B2E" w:rsidP="00A63B2E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ul. Garbary 24, 61-867 Poznań</w:t>
      </w:r>
    </w:p>
    <w:p w14:paraId="6E1263BD" w14:textId="212D322E" w:rsidR="00A63B2E" w:rsidRPr="008437A7" w:rsidRDefault="00EC171F" w:rsidP="00A63B2E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Nr telefonu: +48 61</w:t>
      </w:r>
      <w:r w:rsidR="00A63B2E" w:rsidRPr="008437A7">
        <w:rPr>
          <w:rFonts w:asciiTheme="minorHAnsi" w:hAnsiTheme="minorHAnsi" w:cstheme="minorHAnsi"/>
          <w:iCs/>
        </w:rPr>
        <w:t>8527705</w:t>
      </w:r>
    </w:p>
    <w:p w14:paraId="7833F168" w14:textId="77777777" w:rsidR="00A63B2E" w:rsidRPr="008437A7" w:rsidRDefault="00A63B2E" w:rsidP="00A63B2E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NIP do faktur: 2090001440</w:t>
      </w:r>
    </w:p>
    <w:p w14:paraId="7BC12933" w14:textId="77777777" w:rsidR="00A63B2E" w:rsidRPr="008437A7" w:rsidRDefault="00A63B2E" w:rsidP="00A63B2E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REGON: 004818619</w:t>
      </w:r>
    </w:p>
    <w:p w14:paraId="44B2C77C" w14:textId="3FC6A009" w:rsidR="005E3419" w:rsidRPr="008437A7" w:rsidRDefault="005E3419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 xml:space="preserve">email: </w:t>
      </w:r>
      <w:hyperlink r:id="rId9" w:history="1">
        <w:r w:rsidR="00A63B2E" w:rsidRPr="008437A7">
          <w:rPr>
            <w:rStyle w:val="Hipercze"/>
            <w:rFonts w:asciiTheme="minorHAnsi" w:hAnsiTheme="minorHAnsi" w:cstheme="minorHAnsi"/>
            <w:iCs/>
            <w:color w:val="auto"/>
          </w:rPr>
          <w:t>liceum@marynka.edu.pl</w:t>
        </w:r>
      </w:hyperlink>
      <w:r w:rsidR="00A63B2E" w:rsidRPr="008437A7">
        <w:rPr>
          <w:rFonts w:asciiTheme="minorHAnsi" w:hAnsiTheme="minorHAnsi" w:cstheme="minorHAnsi"/>
          <w:iCs/>
        </w:rPr>
        <w:t xml:space="preserve"> </w:t>
      </w:r>
      <w:r w:rsidR="005346AF" w:rsidRPr="008437A7">
        <w:rPr>
          <w:rFonts w:asciiTheme="minorHAnsi" w:hAnsiTheme="minorHAnsi" w:cstheme="minorHAnsi"/>
          <w:iCs/>
        </w:rPr>
        <w:t xml:space="preserve"> </w:t>
      </w:r>
    </w:p>
    <w:p w14:paraId="199BC56D" w14:textId="18D36AAA" w:rsidR="009121D5" w:rsidRPr="008437A7" w:rsidRDefault="009121D5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 xml:space="preserve">Adres strony internetowej: </w:t>
      </w:r>
      <w:hyperlink r:id="rId10" w:history="1">
        <w:r w:rsidR="00A63B2E" w:rsidRPr="008437A7">
          <w:rPr>
            <w:rStyle w:val="Hipercze"/>
            <w:rFonts w:asciiTheme="minorHAnsi" w:hAnsiTheme="minorHAnsi" w:cstheme="minorHAnsi"/>
            <w:color w:val="auto"/>
          </w:rPr>
          <w:t>https://www.marynka.edu.pl/</w:t>
        </w:r>
      </w:hyperlink>
      <w:r w:rsidR="00A63B2E" w:rsidRPr="008437A7">
        <w:rPr>
          <w:rFonts w:asciiTheme="minorHAnsi" w:hAnsiTheme="minorHAnsi" w:cstheme="minorHAnsi"/>
        </w:rPr>
        <w:t xml:space="preserve"> </w:t>
      </w:r>
    </w:p>
    <w:p w14:paraId="07F1B739" w14:textId="1CAF3F38" w:rsidR="009121D5" w:rsidRPr="008437A7" w:rsidRDefault="00A63B2E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godziny pracy: 8</w:t>
      </w:r>
      <w:r w:rsidR="009121D5" w:rsidRPr="008437A7">
        <w:rPr>
          <w:rFonts w:asciiTheme="minorHAnsi" w:hAnsiTheme="minorHAnsi" w:cstheme="minorHAnsi"/>
          <w:iCs/>
        </w:rPr>
        <w:t>:00 – 15:00</w:t>
      </w:r>
    </w:p>
    <w:p w14:paraId="5F0ECA44" w14:textId="77777777" w:rsidR="009121D5" w:rsidRPr="008437A7" w:rsidRDefault="009121D5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 xml:space="preserve">Adres </w:t>
      </w:r>
      <w:r w:rsidR="000024E0" w:rsidRPr="008437A7">
        <w:rPr>
          <w:rFonts w:asciiTheme="minorHAnsi" w:hAnsiTheme="minorHAnsi" w:cstheme="minorHAnsi"/>
          <w:iCs/>
        </w:rPr>
        <w:t>strony prowadzonego postę</w:t>
      </w:r>
      <w:r w:rsidRPr="008437A7">
        <w:rPr>
          <w:rFonts w:asciiTheme="minorHAnsi" w:hAnsiTheme="minorHAnsi" w:cstheme="minorHAnsi"/>
          <w:iCs/>
        </w:rPr>
        <w:t xml:space="preserve">powania: </w:t>
      </w:r>
    </w:p>
    <w:p w14:paraId="55727442" w14:textId="204843D2" w:rsidR="00AB48EA" w:rsidRPr="008437A7" w:rsidRDefault="00C20BE0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8437A7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https://ezamowienia.gov.pl/mp-client/search/list/ocds-148610-2e43b80f-6a49-4ea1-bc41-9ddd0b58ec54</w:t>
        </w:r>
      </w:hyperlink>
    </w:p>
    <w:p w14:paraId="22E2F4D9" w14:textId="77777777" w:rsidR="0064118F" w:rsidRPr="008437A7" w:rsidRDefault="0064118F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14:paraId="77D7FFBF" w14:textId="77777777" w:rsidR="009C3C55" w:rsidRPr="008437A7" w:rsidRDefault="009C3C55" w:rsidP="000A228C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8437A7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347B3733" w14:textId="6D82F4CC" w:rsidR="009C3C55" w:rsidRPr="008437A7" w:rsidRDefault="00C20BE0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8437A7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https://ezamowienia.gov.pl/mp-client/search/list/ocds-148610-2e43b80f-6a49-4ea1-bc41-9ddd0b58ec54</w:t>
        </w:r>
      </w:hyperlink>
    </w:p>
    <w:p w14:paraId="76018042" w14:textId="77777777" w:rsidR="009C3C55" w:rsidRPr="008437A7" w:rsidRDefault="009C3C55" w:rsidP="000A228C">
      <w:pPr>
        <w:spacing w:line="288" w:lineRule="auto"/>
        <w:ind w:left="426" w:firstLine="708"/>
        <w:rPr>
          <w:rFonts w:asciiTheme="minorHAnsi" w:hAnsiTheme="minorHAnsi" w:cstheme="minorHAnsi"/>
          <w:b/>
          <w:bCs/>
          <w:iCs/>
        </w:rPr>
      </w:pPr>
    </w:p>
    <w:p w14:paraId="32A250EC" w14:textId="77777777" w:rsidR="0018412A" w:rsidRPr="008437A7" w:rsidRDefault="0018412A" w:rsidP="000A228C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8437A7">
        <w:rPr>
          <w:rFonts w:asciiTheme="minorHAnsi" w:hAnsiTheme="minorHAnsi" w:cstheme="minorHAnsi"/>
          <w:b/>
          <w:sz w:val="20"/>
        </w:rPr>
        <w:t>Tryb udzielenia zamówienia.</w:t>
      </w:r>
    </w:p>
    <w:p w14:paraId="18074BC6" w14:textId="77777777" w:rsidR="0056733F" w:rsidRPr="008437A7" w:rsidRDefault="009F34A0" w:rsidP="000A228C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8437A7">
        <w:rPr>
          <w:rFonts w:asciiTheme="minorHAnsi" w:eastAsia="Calibri" w:hAnsiTheme="minorHAnsi" w:cstheme="minorHAnsi"/>
          <w:sz w:val="20"/>
          <w:szCs w:val="20"/>
        </w:rPr>
        <w:t>Postępowanie o</w:t>
      </w:r>
      <w:r w:rsidRPr="008437A7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8437A7">
        <w:rPr>
          <w:rFonts w:asciiTheme="minorHAnsi" w:eastAsia="Calibri" w:hAnsiTheme="minorHAnsi" w:cstheme="minorHAnsi"/>
          <w:sz w:val="20"/>
          <w:szCs w:val="20"/>
        </w:rPr>
        <w:t>udzielenie zamówienia klasycznego</w:t>
      </w:r>
      <w:r w:rsidRPr="008437A7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8437A7">
        <w:rPr>
          <w:rFonts w:asciiTheme="minorHAnsi" w:eastAsia="Calibri" w:hAnsiTheme="minorHAnsi" w:cstheme="minorHAnsi"/>
          <w:sz w:val="20"/>
          <w:szCs w:val="20"/>
        </w:rPr>
        <w:t xml:space="preserve">jest prowadzone w trybie podstawowym </w:t>
      </w:r>
      <w:r w:rsidR="00E46D2C" w:rsidRPr="008437A7">
        <w:rPr>
          <w:rFonts w:asciiTheme="minorHAnsi" w:eastAsia="Calibri" w:hAnsiTheme="minorHAnsi" w:cstheme="minorHAnsi"/>
          <w:sz w:val="20"/>
          <w:szCs w:val="20"/>
        </w:rPr>
        <w:t>bez</w:t>
      </w:r>
      <w:r w:rsidRPr="008437A7">
        <w:rPr>
          <w:rFonts w:asciiTheme="minorHAnsi" w:eastAsia="Calibri" w:hAnsiTheme="minorHAnsi" w:cstheme="minorHAnsi"/>
          <w:sz w:val="20"/>
          <w:szCs w:val="20"/>
        </w:rPr>
        <w:t xml:space="preserve"> możliwości przeprowadzenia negocjacji na podstawie art. 275 pkt </w:t>
      </w:r>
      <w:r w:rsidR="00E46D2C" w:rsidRPr="008437A7">
        <w:rPr>
          <w:rFonts w:asciiTheme="minorHAnsi" w:eastAsia="Calibri" w:hAnsiTheme="minorHAnsi" w:cstheme="minorHAnsi"/>
          <w:sz w:val="20"/>
          <w:szCs w:val="20"/>
        </w:rPr>
        <w:t>1</w:t>
      </w:r>
      <w:r w:rsidRPr="008437A7">
        <w:rPr>
          <w:rFonts w:asciiTheme="minorHAnsi" w:eastAsia="Calibri" w:hAnsiTheme="minorHAnsi" w:cstheme="minorHAnsi"/>
          <w:sz w:val="20"/>
          <w:szCs w:val="20"/>
        </w:rPr>
        <w:t xml:space="preserve"> ustawy z dnia 11 września 2019 r. P</w:t>
      </w:r>
      <w:r w:rsidR="00FB340B" w:rsidRPr="008437A7">
        <w:rPr>
          <w:rFonts w:asciiTheme="minorHAnsi" w:eastAsia="Calibri" w:hAnsiTheme="minorHAnsi" w:cstheme="minorHAnsi"/>
          <w:sz w:val="20"/>
          <w:szCs w:val="20"/>
        </w:rPr>
        <w:t>rawo zamówień publicznych (</w:t>
      </w:r>
      <w:r w:rsidR="00F703B7" w:rsidRPr="008437A7">
        <w:rPr>
          <w:rFonts w:asciiTheme="minorHAnsi" w:eastAsia="Calibri" w:hAnsiTheme="minorHAnsi" w:cstheme="minorHAnsi"/>
          <w:sz w:val="20"/>
          <w:szCs w:val="20"/>
        </w:rPr>
        <w:t>t.j. Dz.U. z 2024 r. poz. 1320</w:t>
      </w:r>
      <w:r w:rsidRPr="008437A7">
        <w:rPr>
          <w:rFonts w:asciiTheme="minorHAnsi" w:eastAsia="Calibri" w:hAnsiTheme="minorHAnsi" w:cstheme="minorHAnsi"/>
          <w:sz w:val="20"/>
          <w:szCs w:val="20"/>
        </w:rPr>
        <w:t>) zwanej dalej Ustawą</w:t>
      </w:r>
      <w:r w:rsidR="00024A11" w:rsidRPr="008437A7">
        <w:rPr>
          <w:rFonts w:asciiTheme="minorHAnsi" w:hAnsiTheme="minorHAnsi" w:cstheme="minorHAnsi"/>
          <w:sz w:val="20"/>
          <w:szCs w:val="20"/>
        </w:rPr>
        <w:t>.</w:t>
      </w:r>
    </w:p>
    <w:p w14:paraId="6AF29CD4" w14:textId="77777777" w:rsidR="0018412A" w:rsidRPr="008437A7" w:rsidRDefault="0018412A" w:rsidP="000A228C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7877702A" w14:textId="77777777" w:rsidR="006E5FD6" w:rsidRPr="008437A7" w:rsidRDefault="006E5FD6" w:rsidP="000A228C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91704E7" w14:textId="77777777" w:rsidR="006E5FD6" w:rsidRPr="008437A7" w:rsidRDefault="009F34A0" w:rsidP="000A228C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8437A7">
        <w:rPr>
          <w:rFonts w:ascii="Calibri" w:eastAsia="Calibri" w:hAnsi="Calibri" w:cs="Calibri"/>
        </w:rPr>
        <w:t xml:space="preserve">Zamawiający </w:t>
      </w:r>
      <w:r w:rsidR="00E46D2C" w:rsidRPr="008437A7">
        <w:rPr>
          <w:rFonts w:ascii="Calibri" w:eastAsia="Calibri" w:hAnsi="Calibri" w:cs="Calibri"/>
        </w:rPr>
        <w:t>nie przewiduje wyboru</w:t>
      </w:r>
      <w:r w:rsidRPr="008437A7">
        <w:rPr>
          <w:rFonts w:ascii="Calibri" w:eastAsia="Calibri" w:hAnsi="Calibri" w:cs="Calibri"/>
        </w:rPr>
        <w:t xml:space="preserve"> najkorzystniejszej oferty z możliwością prowadzenia negocjacji. </w:t>
      </w:r>
    </w:p>
    <w:p w14:paraId="2323DF52" w14:textId="77777777" w:rsidR="006E5FD6" w:rsidRPr="008437A7" w:rsidRDefault="006E5FD6" w:rsidP="000A228C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14:paraId="323B189E" w14:textId="77777777" w:rsidR="0018412A" w:rsidRPr="008437A7" w:rsidRDefault="0056733F" w:rsidP="000A228C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</w:rPr>
        <w:t>Opis p</w:t>
      </w:r>
      <w:r w:rsidR="0018412A" w:rsidRPr="008437A7">
        <w:rPr>
          <w:rFonts w:asciiTheme="minorHAnsi" w:hAnsiTheme="minorHAnsi" w:cstheme="minorHAnsi"/>
          <w:b/>
        </w:rPr>
        <w:t>rzedmiot</w:t>
      </w:r>
      <w:r w:rsidR="007C19FA" w:rsidRPr="008437A7">
        <w:rPr>
          <w:rFonts w:asciiTheme="minorHAnsi" w:hAnsiTheme="minorHAnsi" w:cstheme="minorHAnsi"/>
          <w:b/>
        </w:rPr>
        <w:t>u</w:t>
      </w:r>
      <w:r w:rsidR="0018412A" w:rsidRPr="008437A7">
        <w:rPr>
          <w:rFonts w:asciiTheme="minorHAnsi" w:hAnsiTheme="minorHAnsi" w:cstheme="minorHAnsi"/>
          <w:b/>
        </w:rPr>
        <w:t xml:space="preserve"> zamówienia</w:t>
      </w:r>
      <w:r w:rsidR="006F289A" w:rsidRPr="008437A7">
        <w:rPr>
          <w:rFonts w:asciiTheme="minorHAnsi" w:hAnsiTheme="minorHAnsi" w:cstheme="minorHAnsi"/>
          <w:b/>
        </w:rPr>
        <w:t>.</w:t>
      </w:r>
    </w:p>
    <w:p w14:paraId="202C3859" w14:textId="58537150" w:rsidR="004556ED" w:rsidRPr="008437A7" w:rsidRDefault="004556ED" w:rsidP="000A228C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 xml:space="preserve">Przedmiotem zamówienia jest </w:t>
      </w:r>
      <w:r w:rsidR="00A63B2E" w:rsidRPr="008437A7">
        <w:rPr>
          <w:rFonts w:asciiTheme="minorHAnsi" w:hAnsiTheme="minorHAnsi" w:cstheme="minorHAnsi"/>
          <w:bCs/>
          <w:iCs/>
        </w:rPr>
        <w:t>wykonanie izolacji i renowacji partii podziemnej i cokołowej ścian piwnic w budynku Liceum Ogólnokształcącego św. Marii Magdaleny zlokalizowanego przy ul. Garbary 24 w Poznaniu</w:t>
      </w:r>
      <w:r w:rsidR="00BE3379" w:rsidRPr="008437A7">
        <w:rPr>
          <w:rFonts w:asciiTheme="minorHAnsi" w:hAnsiTheme="minorHAnsi" w:cstheme="minorHAnsi"/>
          <w:bCs/>
          <w:iCs/>
        </w:rPr>
        <w:t xml:space="preserve">, </w:t>
      </w:r>
      <w:r w:rsidRPr="008437A7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8437A7">
        <w:rPr>
          <w:rFonts w:asciiTheme="minorHAnsi" w:hAnsiTheme="minorHAnsi" w:cstheme="minorHAnsi"/>
          <w:bCs/>
        </w:rPr>
        <w:t>a</w:t>
      </w:r>
      <w:r w:rsidRPr="008437A7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14:paraId="21461F1B" w14:textId="77777777" w:rsidR="004556ED" w:rsidRPr="008437A7" w:rsidRDefault="004556ED" w:rsidP="000A228C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14:paraId="1A241013" w14:textId="26300E22" w:rsidR="004556ED" w:rsidRPr="008437A7" w:rsidRDefault="00A63B2E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</w:t>
      </w:r>
      <w:r w:rsidR="000A228C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74896464" w14:textId="2AB3A063" w:rsidR="004556ED" w:rsidRPr="008437A7" w:rsidRDefault="004556ED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0A228C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</w:t>
      </w:r>
      <w:r w:rsidR="00A63B2E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zna wykonania i odbioru robót,</w:t>
      </w:r>
    </w:p>
    <w:p w14:paraId="55DD5912" w14:textId="4DE55FF5" w:rsidR="007D2F35" w:rsidRPr="008437A7" w:rsidRDefault="000A228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wykonawczy </w:t>
      </w:r>
      <w:r w:rsidR="00A63B2E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27AEF469" w14:textId="0E5AF0AC" w:rsidR="000A228C" w:rsidRPr="008437A7" w:rsidRDefault="00A63B2E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pozwolenia i decyzje Miejskiego Konserwatora Zabytków</w:t>
      </w:r>
    </w:p>
    <w:p w14:paraId="7DE3370F" w14:textId="043CF1E6" w:rsidR="000A228C" w:rsidRPr="008437A7" w:rsidRDefault="0014783F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0A228C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rojekt </w:t>
      </w:r>
      <w:r w:rsidR="00A63B2E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architektoniczny,</w:t>
      </w:r>
    </w:p>
    <w:p w14:paraId="2A1F0CDB" w14:textId="5C55B2C7" w:rsidR="00A63B2E" w:rsidRPr="008437A7" w:rsidRDefault="00A63B2E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program prac konserwatorskich</w:t>
      </w:r>
      <w:r w:rsidR="00E33A38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7469B677" w14:textId="50C84115" w:rsidR="00E33A38" w:rsidRPr="008437A7" w:rsidRDefault="005C44E6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</w:t>
      </w:r>
      <w:r w:rsidR="00E33A38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ioz.</w:t>
      </w:r>
    </w:p>
    <w:p w14:paraId="10C42F44" w14:textId="77777777" w:rsidR="004556ED" w:rsidRPr="008437A7" w:rsidRDefault="00BB4661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8437A7">
        <w:rPr>
          <w:rFonts w:asciiTheme="minorHAnsi" w:hAnsiTheme="minorHAnsi" w:cstheme="minorHAnsi"/>
          <w:bCs/>
        </w:rPr>
        <w:t xml:space="preserve">również </w:t>
      </w:r>
      <w:r w:rsidRPr="008437A7">
        <w:rPr>
          <w:rFonts w:asciiTheme="minorHAnsi" w:hAnsiTheme="minorHAnsi" w:cstheme="minorHAnsi"/>
          <w:bCs/>
        </w:rPr>
        <w:t xml:space="preserve">określony w </w:t>
      </w:r>
      <w:r w:rsidRPr="008437A7">
        <w:rPr>
          <w:rFonts w:asciiTheme="minorHAnsi" w:hAnsiTheme="minorHAnsi" w:cstheme="minorHAnsi"/>
          <w:b/>
          <w:bCs/>
        </w:rPr>
        <w:t>Załączniku nr 3 do SWZ</w:t>
      </w:r>
      <w:r w:rsidRPr="008437A7">
        <w:rPr>
          <w:rFonts w:asciiTheme="minorHAnsi" w:hAnsiTheme="minorHAnsi" w:cstheme="minorHAnsi"/>
          <w:bCs/>
        </w:rPr>
        <w:t xml:space="preserve"> (projekt umowy).</w:t>
      </w:r>
    </w:p>
    <w:p w14:paraId="6B00E57C" w14:textId="77777777" w:rsidR="004556ED" w:rsidRPr="008437A7" w:rsidRDefault="004556ED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Gwarancja jakości na przedmiot zamówienia</w:t>
      </w:r>
    </w:p>
    <w:p w14:paraId="1C70A3EF" w14:textId="77777777" w:rsidR="004556ED" w:rsidRPr="008437A7" w:rsidRDefault="004556ED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14:paraId="65A438FF" w14:textId="77777777" w:rsidR="0005132B" w:rsidRPr="008437A7" w:rsidRDefault="0005132B" w:rsidP="001A0BF9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iCs/>
          <w:color w:val="auto"/>
          <w:sz w:val="20"/>
          <w:szCs w:val="20"/>
        </w:rPr>
        <w:t>Wizja lokalna</w:t>
      </w:r>
    </w:p>
    <w:p w14:paraId="682B8DCA" w14:textId="77777777" w:rsidR="0005132B" w:rsidRPr="008437A7" w:rsidRDefault="0005132B" w:rsidP="0005132B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iCs/>
        </w:rPr>
        <w:t>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dokumentów.</w:t>
      </w:r>
    </w:p>
    <w:p w14:paraId="69EB6196" w14:textId="47D4B411" w:rsidR="0005132B" w:rsidRPr="008437A7" w:rsidRDefault="0005132B" w:rsidP="0005132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Zamawiający, ze względu na specyfikę przedmiotu zamówienia na podstawie art. 131 ust. 2 pkt 1 ustawy wymaga złożenia oferty po odbyciu wizji lokalnej miejsca robót. Wizja lokalna odbędzie się w dniach </w:t>
      </w:r>
      <w:r w:rsidR="00A63B2E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626B32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9</w:t>
      </w:r>
      <w:r w:rsidR="00A63B2E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maja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2025 r. </w:t>
      </w:r>
      <w:r w:rsidR="00A00001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godzinie 9:00. Zamawiający wyłącznie na potrzeby wizji lokalnej dokona rejestracji uczestników. Rejestracji można dokonać przesyłając zgłoszenie (zawierające nazwę firmy, imiona i nazwiska uczestników) na adres e-mail: </w:t>
      </w:r>
      <w:hyperlink r:id="rId13" w:history="1">
        <w:r w:rsidR="00A63B2E" w:rsidRPr="008437A7">
          <w:rPr>
            <w:rStyle w:val="Hipercze"/>
            <w:b w:val="0"/>
            <w:iCs/>
            <w:color w:val="auto"/>
            <w:sz w:val="20"/>
            <w:szCs w:val="20"/>
          </w:rPr>
          <w:t>olga.bannach@marynka.edu.pl</w:t>
        </w:r>
      </w:hyperlink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dokonania wizji lokalnej dla każdego z uczestników oddzielnie zostanie sporządzony protokół</w:t>
      </w:r>
    </w:p>
    <w:p w14:paraId="060BA438" w14:textId="77777777" w:rsidR="0005132B" w:rsidRPr="008437A7" w:rsidRDefault="0005132B" w:rsidP="0005132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Wizja jest obligatoryjna, brak udziału w niej spowoduje odrzucenie oferty na podstawie art. 226 ust. 1 pkt 18 ustawy.</w:t>
      </w:r>
    </w:p>
    <w:p w14:paraId="07A79AF7" w14:textId="408A0351" w:rsidR="0005132B" w:rsidRPr="008437A7" w:rsidRDefault="0005132B" w:rsidP="0005132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Miejsce spotkania: przy wejściu głównym do budynku </w:t>
      </w:r>
      <w:r w:rsidR="00203B31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Liceum Ogólnokształcące św. Marii Magdaleny</w:t>
      </w:r>
      <w:r w:rsidR="00A83BB1" w:rsidRPr="008437A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- </w:t>
      </w:r>
      <w:r w:rsidR="00203B31"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ul. Garbary 24, 61-867 Poznań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7B4EA27" w14:textId="77777777" w:rsidR="00300F97" w:rsidRPr="008437A7" w:rsidRDefault="006E5FD6" w:rsidP="000A228C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8437A7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14:paraId="0287A2A1" w14:textId="77777777" w:rsidR="005D4AC1" w:rsidRPr="008437A7" w:rsidRDefault="005D4AC1" w:rsidP="000A228C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Wspólny Słownik Zamówień CPV.</w:t>
      </w:r>
    </w:p>
    <w:p w14:paraId="2876A067" w14:textId="77777777" w:rsidR="00BE49CC" w:rsidRPr="008437A7" w:rsidRDefault="00BE49CC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Główny przedmiot zamówienia:</w:t>
      </w:r>
    </w:p>
    <w:p w14:paraId="69F465CF" w14:textId="19CA48A8" w:rsidR="007D2F35" w:rsidRPr="008437A7" w:rsidRDefault="00E33A38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45453000-7</w:t>
      </w:r>
      <w:r w:rsidRPr="008437A7">
        <w:rPr>
          <w:rFonts w:asciiTheme="minorHAnsi" w:hAnsiTheme="minorHAnsi" w:cstheme="minorHAnsi"/>
          <w:bCs/>
        </w:rPr>
        <w:tab/>
        <w:t>Roboty remontowe i renowacyjne</w:t>
      </w:r>
    </w:p>
    <w:p w14:paraId="5FF2B799" w14:textId="77777777" w:rsidR="00BE49CC" w:rsidRPr="008437A7" w:rsidRDefault="00BE49CC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Dodatkowy przedmiot zamówienia:</w:t>
      </w:r>
    </w:p>
    <w:p w14:paraId="38316BB6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45453000-7</w:t>
      </w:r>
      <w:r w:rsidRPr="008437A7">
        <w:rPr>
          <w:rFonts w:asciiTheme="minorHAnsi" w:eastAsia="Calibri" w:hAnsiTheme="minorHAnsi" w:cstheme="minorHAnsi"/>
        </w:rPr>
        <w:tab/>
        <w:t xml:space="preserve">Roboty remontowe i renowacyjne </w:t>
      </w:r>
    </w:p>
    <w:p w14:paraId="5AFDFC08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45453100-8</w:t>
      </w:r>
      <w:r w:rsidRPr="008437A7">
        <w:rPr>
          <w:rFonts w:asciiTheme="minorHAnsi" w:eastAsia="Calibri" w:hAnsiTheme="minorHAnsi" w:cstheme="minorHAnsi"/>
        </w:rPr>
        <w:tab/>
        <w:t>Roboty renowacyjne</w:t>
      </w:r>
    </w:p>
    <w:p w14:paraId="5CBAB3B8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45111300-1 Roboty rozbiórkowe</w:t>
      </w:r>
    </w:p>
    <w:p w14:paraId="018D7A81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45262500-6 Roboty murarskie i murowe</w:t>
      </w:r>
    </w:p>
    <w:p w14:paraId="2BA1667B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45262510-9 Roboty kamieniarskie</w:t>
      </w:r>
    </w:p>
    <w:p w14:paraId="69E53853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45262600-7 Różne specjalne roboty budowlane</w:t>
      </w:r>
    </w:p>
    <w:p w14:paraId="17B9F1DF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  <w:bCs/>
        </w:rPr>
      </w:pPr>
      <w:r w:rsidRPr="008437A7">
        <w:rPr>
          <w:rFonts w:asciiTheme="minorHAnsi" w:eastAsia="Calibri" w:hAnsiTheme="minorHAnsi" w:cstheme="minorHAnsi"/>
          <w:bCs/>
        </w:rPr>
        <w:t>45410000-4</w:t>
      </w:r>
      <w:r w:rsidRPr="008437A7">
        <w:rPr>
          <w:rFonts w:asciiTheme="minorHAnsi" w:eastAsia="Calibri" w:hAnsiTheme="minorHAnsi" w:cstheme="minorHAnsi"/>
          <w:bCs/>
        </w:rPr>
        <w:tab/>
        <w:t>Tynkowanie</w:t>
      </w:r>
    </w:p>
    <w:p w14:paraId="5380C3D7" w14:textId="77777777" w:rsidR="00E33A38" w:rsidRPr="008437A7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  <w:bCs/>
        </w:rPr>
      </w:pPr>
      <w:r w:rsidRPr="008437A7">
        <w:rPr>
          <w:rFonts w:asciiTheme="minorHAnsi" w:eastAsia="Calibri" w:hAnsiTheme="minorHAnsi" w:cstheme="minorHAnsi"/>
          <w:bCs/>
        </w:rPr>
        <w:t>45400000-1</w:t>
      </w:r>
      <w:r w:rsidRPr="008437A7">
        <w:rPr>
          <w:rFonts w:asciiTheme="minorHAnsi" w:eastAsia="Calibri" w:hAnsiTheme="minorHAnsi" w:cstheme="minorHAnsi"/>
          <w:bCs/>
        </w:rPr>
        <w:tab/>
        <w:t>Roboty wykończeniowe w zakresie obiektów budowlanych</w:t>
      </w:r>
    </w:p>
    <w:p w14:paraId="04AF0EC2" w14:textId="77777777" w:rsidR="00546E0C" w:rsidRPr="008437A7" w:rsidRDefault="00546E0C" w:rsidP="000A228C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>71000000-8</w:t>
      </w:r>
      <w:r w:rsidRPr="008437A7">
        <w:rPr>
          <w:rFonts w:asciiTheme="minorHAnsi" w:eastAsia="Calibri" w:hAnsiTheme="minorHAnsi" w:cstheme="minorHAnsi"/>
        </w:rPr>
        <w:tab/>
        <w:t>Usługi architektoniczne, budowlane, inżynieryjne i kontrolne</w:t>
      </w:r>
    </w:p>
    <w:p w14:paraId="4AD5DAFA" w14:textId="77777777" w:rsidR="00D21C07" w:rsidRPr="008437A7" w:rsidRDefault="00CE66E8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093E92FF" w14:textId="77777777" w:rsidR="00CE66E8" w:rsidRPr="008437A7" w:rsidRDefault="0000205B" w:rsidP="000A228C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D21C0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09A02E0" w14:textId="77777777" w:rsidR="002E4301" w:rsidRPr="008437A7" w:rsidRDefault="00A53972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6F6D14BA" w14:textId="77777777" w:rsidR="002E4301" w:rsidRPr="008437A7" w:rsidRDefault="002E4301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</w:t>
      </w:r>
      <w:r w:rsidR="00F703B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ykonawców, jeżeli są już znani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6C11D1B" w14:textId="77777777" w:rsidR="004871FE" w:rsidRPr="008437A7" w:rsidRDefault="004871FE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14:paraId="79866042" w14:textId="77777777" w:rsidR="004871FE" w:rsidRPr="008437A7" w:rsidRDefault="004871FE" w:rsidP="000A228C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9121D5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 pracy (Dz. U. z 20</w:t>
      </w:r>
      <w:r w:rsidR="0036376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F703B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5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F703B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277</w:t>
      </w:r>
      <w:r w:rsidR="0036376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14:paraId="3327C0CF" w14:textId="77777777" w:rsidR="004871FE" w:rsidRPr="008437A7" w:rsidRDefault="004871FE" w:rsidP="000A228C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14:paraId="171C905B" w14:textId="77777777" w:rsidR="004871FE" w:rsidRPr="008437A7" w:rsidRDefault="004871FE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14:paraId="3DDAADA7" w14:textId="77777777" w:rsidR="004871FE" w:rsidRPr="008437A7" w:rsidRDefault="004871FE" w:rsidP="000A228C">
      <w:pPr>
        <w:pStyle w:val="Akapitzlist"/>
        <w:spacing w:after="0" w:line="288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14:paraId="0944BB29" w14:textId="77777777" w:rsidR="004871FE" w:rsidRPr="008437A7" w:rsidRDefault="004871FE" w:rsidP="000A228C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14:paraId="2CCCBF0E" w14:textId="77777777" w:rsidR="004871FE" w:rsidRPr="008437A7" w:rsidRDefault="004871FE" w:rsidP="000A228C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14:paraId="45CA478A" w14:textId="77777777" w:rsidR="004871FE" w:rsidRPr="008437A7" w:rsidRDefault="00825C3A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14:paraId="7C274F99" w14:textId="77777777" w:rsidR="00825C3A" w:rsidRPr="008437A7" w:rsidRDefault="00825C3A" w:rsidP="000A228C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0B2591F4" w14:textId="77777777" w:rsidR="004C6032" w:rsidRPr="008437A7" w:rsidRDefault="00216367" w:rsidP="000A228C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8437A7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8437A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B5CEA60" w14:textId="5D4B535E" w:rsidR="00546E0C" w:rsidRPr="008437A7" w:rsidRDefault="00E70B35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okresie</w:t>
      </w:r>
      <w:r w:rsidR="00546E0C"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od dnia zawarcia umowy do </w:t>
      </w:r>
      <w:r w:rsidR="00A63B2E"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60 dni.</w:t>
      </w:r>
    </w:p>
    <w:p w14:paraId="2A6F62DA" w14:textId="77777777" w:rsidR="00546E0C" w:rsidRPr="008437A7" w:rsidRDefault="00546E0C" w:rsidP="002239C6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0E301A18" w14:textId="77777777" w:rsidR="00B77ACF" w:rsidRPr="008437A7" w:rsidRDefault="00B77ACF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6665B67A" w14:textId="77777777" w:rsidR="00B77ACF" w:rsidRPr="008437A7" w:rsidRDefault="00B77ACF" w:rsidP="000A228C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67164328" w14:textId="77777777" w:rsidR="00B77ACF" w:rsidRPr="008437A7" w:rsidRDefault="00A124A7" w:rsidP="000A228C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C1B3164" w14:textId="77777777" w:rsidR="00FA25D5" w:rsidRPr="008437A7" w:rsidRDefault="00FA25D5" w:rsidP="000A228C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1A42BDB2" w14:textId="77777777" w:rsidR="00B77ACF" w:rsidRPr="008437A7" w:rsidRDefault="00B77ACF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8437A7">
        <w:rPr>
          <w:rFonts w:asciiTheme="minorHAnsi" w:hAnsiTheme="minorHAnsi" w:cstheme="minorHAnsi"/>
          <w:b/>
          <w:bCs/>
        </w:rPr>
        <w:t xml:space="preserve">                 </w:t>
      </w:r>
      <w:r w:rsidRPr="008437A7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8437A7">
        <w:rPr>
          <w:rFonts w:asciiTheme="minorHAnsi" w:hAnsiTheme="minorHAnsi" w:cstheme="minorHAnsi"/>
          <w:b/>
          <w:bCs/>
        </w:rPr>
        <w:t xml:space="preserve">                       </w:t>
      </w:r>
      <w:r w:rsidRPr="008437A7">
        <w:rPr>
          <w:rFonts w:asciiTheme="minorHAnsi" w:hAnsiTheme="minorHAnsi" w:cstheme="minorHAnsi"/>
          <w:b/>
          <w:bCs/>
        </w:rPr>
        <w:t>i odbierania korespondencji elektronicznej.</w:t>
      </w:r>
    </w:p>
    <w:p w14:paraId="0D740C84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="Calibri" w:eastAsia="Calibri" w:hAnsi="Calibri" w:cs="Calibri"/>
        </w:rPr>
        <w:t xml:space="preserve">W postępowaniu o udzielenie zamówienia publicznego komunikacja między Zamawiającym a wykonawcami odbywa się </w:t>
      </w:r>
      <w:r w:rsidRPr="008437A7">
        <w:rPr>
          <w:rFonts w:asciiTheme="minorHAnsi" w:eastAsia="Calibri" w:hAnsiTheme="minorHAnsi" w:cstheme="minorHAnsi"/>
        </w:rPr>
        <w:t xml:space="preserve">przy użyciu Platformy e-Zamówienia, która jest dostępna pod adresem </w:t>
      </w:r>
      <w:hyperlink r:id="rId14" w:history="1">
        <w:r w:rsidRPr="008437A7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8437A7">
        <w:rPr>
          <w:rFonts w:asciiTheme="minorHAnsi" w:eastAsia="Calibri" w:hAnsiTheme="minorHAnsi" w:cstheme="minorHAnsi"/>
        </w:rPr>
        <w:t xml:space="preserve">. </w:t>
      </w:r>
    </w:p>
    <w:p w14:paraId="3810D5EE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 xml:space="preserve">Korzystanie z Platformy e-Zamówienia jest bezpłatne. </w:t>
      </w:r>
    </w:p>
    <w:p w14:paraId="78EBEB37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 xml:space="preserve">Zamawiający wyznacza następujące osoby do kontaktu z wykonawcami: </w:t>
      </w:r>
    </w:p>
    <w:p w14:paraId="0DABA26E" w14:textId="34D790F2" w:rsidR="009121D5" w:rsidRPr="008437A7" w:rsidRDefault="00A63B2E" w:rsidP="000A228C">
      <w:pPr>
        <w:spacing w:line="288" w:lineRule="auto"/>
        <w:ind w:left="720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  <w:bCs/>
          <w:iCs/>
        </w:rPr>
        <w:t>Olga Ba</w:t>
      </w:r>
      <w:r w:rsidR="006F0E6B" w:rsidRPr="008437A7">
        <w:rPr>
          <w:rFonts w:asciiTheme="minorHAnsi" w:eastAsia="Calibri" w:hAnsiTheme="minorHAnsi" w:cstheme="minorHAnsi"/>
          <w:bCs/>
          <w:iCs/>
        </w:rPr>
        <w:t>n</w:t>
      </w:r>
      <w:r w:rsidRPr="008437A7">
        <w:rPr>
          <w:rFonts w:asciiTheme="minorHAnsi" w:eastAsia="Calibri" w:hAnsiTheme="minorHAnsi" w:cstheme="minorHAnsi"/>
          <w:bCs/>
          <w:iCs/>
        </w:rPr>
        <w:t>nach</w:t>
      </w:r>
      <w:r w:rsidR="005346AF" w:rsidRPr="008437A7">
        <w:rPr>
          <w:rFonts w:asciiTheme="minorHAnsi" w:eastAsia="Calibri" w:hAnsiTheme="minorHAnsi" w:cstheme="minorHAnsi"/>
          <w:bCs/>
          <w:iCs/>
        </w:rPr>
        <w:t xml:space="preserve">, </w:t>
      </w:r>
      <w:r w:rsidR="009121D5" w:rsidRPr="008437A7">
        <w:rPr>
          <w:rFonts w:asciiTheme="minorHAnsi" w:eastAsia="Calibri" w:hAnsiTheme="minorHAnsi" w:cstheme="minorHAnsi"/>
          <w:bCs/>
          <w:iCs/>
        </w:rPr>
        <w:t xml:space="preserve">email: </w:t>
      </w:r>
      <w:hyperlink r:id="rId15" w:history="1">
        <w:r w:rsidRPr="008437A7">
          <w:rPr>
            <w:rStyle w:val="Hipercze"/>
            <w:rFonts w:asciiTheme="minorHAnsi" w:hAnsiTheme="minorHAnsi" w:cstheme="minorHAnsi"/>
            <w:color w:val="auto"/>
          </w:rPr>
          <w:t>olga.bannach@marynka.edu.pl</w:t>
        </w:r>
      </w:hyperlink>
      <w:r w:rsidR="009121D5" w:rsidRPr="008437A7">
        <w:rPr>
          <w:rFonts w:asciiTheme="minorHAnsi" w:eastAsia="Calibri" w:hAnsiTheme="minorHAnsi" w:cstheme="minorHAnsi"/>
          <w:bCs/>
          <w:iCs/>
        </w:rPr>
        <w:t xml:space="preserve">, nr tel. </w:t>
      </w:r>
      <w:r w:rsidRPr="008437A7">
        <w:rPr>
          <w:rFonts w:asciiTheme="minorHAnsi" w:eastAsia="Calibri" w:hAnsiTheme="minorHAnsi" w:cstheme="minorHAnsi"/>
          <w:bCs/>
          <w:iCs/>
        </w:rPr>
        <w:t>+48 666 688 705</w:t>
      </w:r>
      <w:r w:rsidR="009121D5" w:rsidRPr="008437A7">
        <w:rPr>
          <w:rFonts w:asciiTheme="minorHAnsi" w:eastAsia="Calibri" w:hAnsiTheme="minorHAnsi" w:cstheme="minorHAnsi"/>
          <w:bCs/>
          <w:iCs/>
        </w:rPr>
        <w:t>.</w:t>
      </w:r>
    </w:p>
    <w:p w14:paraId="0C831CC6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14:paraId="1CF37DFF" w14:textId="6395A945" w:rsidR="009121D5" w:rsidRPr="008437A7" w:rsidRDefault="00C20BE0" w:rsidP="000A228C">
      <w:pPr>
        <w:spacing w:line="288" w:lineRule="auto"/>
        <w:ind w:left="709"/>
        <w:jc w:val="both"/>
        <w:rPr>
          <w:rFonts w:asciiTheme="minorHAnsi" w:eastAsia="Calibri" w:hAnsiTheme="minorHAnsi" w:cstheme="minorHAnsi"/>
        </w:rPr>
      </w:pPr>
      <w:hyperlink r:id="rId16" w:history="1">
        <w:r w:rsidRPr="008437A7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https://ezamowienia.gov.pl/mp-client/search/list/ocds-148610-2e43b80f-6a49-4ea1-bc41-9ddd0b58ec54</w:t>
        </w:r>
      </w:hyperlink>
      <w:r w:rsidRPr="008437A7">
        <w:rPr>
          <w:rFonts w:asciiTheme="minorHAnsi" w:eastAsia="Calibri" w:hAnsiTheme="minorHAnsi" w:cstheme="minorHAnsi"/>
        </w:rPr>
        <w:t xml:space="preserve">. </w:t>
      </w:r>
    </w:p>
    <w:p w14:paraId="44355D9A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4E54BF1A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Theme="minorHAnsi" w:eastAsia="Calibri" w:hAnsiTheme="minorHAnsi" w:cstheme="minorHAnsi"/>
        </w:rPr>
        <w:t>Identyfika</w:t>
      </w:r>
      <w:r w:rsidRPr="008437A7">
        <w:rPr>
          <w:rFonts w:ascii="Calibri" w:eastAsia="Calibri" w:hAnsi="Calibri" w:cs="Calibri"/>
        </w:rPr>
        <w:t xml:space="preserve">tor (ID) postępowania na Platformie e-Zamówienia: </w:t>
      </w:r>
    </w:p>
    <w:p w14:paraId="24342057" w14:textId="157BC700" w:rsidR="009121D5" w:rsidRPr="008437A7" w:rsidRDefault="00C20BE0" w:rsidP="000A228C">
      <w:pPr>
        <w:spacing w:line="288" w:lineRule="auto"/>
        <w:ind w:left="720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ocds-148610-2e43b80f-6a49-4ea1-bc41-9ddd0b58ec54</w:t>
      </w:r>
    </w:p>
    <w:p w14:paraId="7EC95F8D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8437A7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8437A7">
        <w:rPr>
          <w:rFonts w:ascii="Calibri" w:eastAsia="Calibri" w:hAnsi="Calibri" w:cs="Calibri"/>
        </w:rPr>
        <w:t xml:space="preserve"> oraz informacje zamieszczone w zakładce „Centrum Pomocy”.</w:t>
      </w:r>
    </w:p>
    <w:p w14:paraId="0E639C09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8437A7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8437A7">
        <w:rPr>
          <w:rFonts w:ascii="Calibri" w:eastAsia="Calibri" w:hAnsi="Calibri" w:cs="Calibri"/>
        </w:rPr>
        <w:t>.</w:t>
      </w:r>
    </w:p>
    <w:p w14:paraId="1E65C9D5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14:paraId="41FCAB93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54EECEA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</w:t>
      </w:r>
      <w:r w:rsidR="009162B3" w:rsidRPr="008437A7">
        <w:rPr>
          <w:rFonts w:ascii="Calibri" w:eastAsia="Calibri" w:hAnsi="Calibri" w:cs="Calibri"/>
        </w:rPr>
        <w:t xml:space="preserve">                             </w:t>
      </w:r>
      <w:r w:rsidRPr="008437A7">
        <w:rPr>
          <w:rFonts w:ascii="Calibri" w:eastAsia="Calibri" w:hAnsi="Calibri" w:cs="Calibri"/>
        </w:rPr>
        <w:t>z uwzględnieniem rodzaju przekazywanych danych i przekazuje się jako załączniki. W przypadku formatów,</w:t>
      </w:r>
      <w:r w:rsidR="009162B3" w:rsidRPr="008437A7">
        <w:rPr>
          <w:rFonts w:ascii="Calibri" w:eastAsia="Calibri" w:hAnsi="Calibri" w:cs="Calibri"/>
        </w:rPr>
        <w:t xml:space="preserve">                            </w:t>
      </w:r>
      <w:r w:rsidRPr="008437A7">
        <w:rPr>
          <w:rFonts w:ascii="Calibri" w:eastAsia="Calibri" w:hAnsi="Calibri" w:cs="Calibri"/>
        </w:rPr>
        <w:t xml:space="preserve"> o których mowa w art. 66 ust. 1 ustawy Pzp, ww. regulacje nie będą miały bezpośredniego zastosowania. </w:t>
      </w:r>
    </w:p>
    <w:p w14:paraId="0FE37D91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554CBC4" w14:textId="77777777" w:rsidR="009121D5" w:rsidRPr="008437A7" w:rsidRDefault="009121D5" w:rsidP="000A228C">
      <w:pPr>
        <w:numPr>
          <w:ilvl w:val="0"/>
          <w:numId w:val="26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14:paraId="4119D87F" w14:textId="77777777" w:rsidR="009121D5" w:rsidRPr="008437A7" w:rsidRDefault="009121D5" w:rsidP="000A228C">
      <w:pPr>
        <w:numPr>
          <w:ilvl w:val="0"/>
          <w:numId w:val="26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1793661E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Jeżeli dokumenty elektroniczne, przekazywane przy użyciu środków komunikacji elektronicznej, zawierają informacje stanowiące tajemnicę przedsiębiorstwa w rozumieniu przepisów ustawy z dnia 16 kwietnia 1993 r.</w:t>
      </w:r>
      <w:r w:rsidR="009162B3" w:rsidRPr="008437A7">
        <w:rPr>
          <w:rFonts w:ascii="Calibri" w:eastAsia="Calibri" w:hAnsi="Calibri" w:cs="Calibri"/>
        </w:rPr>
        <w:t xml:space="preserve">                  </w:t>
      </w:r>
      <w:r w:rsidRPr="008437A7">
        <w:rPr>
          <w:rFonts w:ascii="Calibri" w:eastAsia="Calibri" w:hAnsi="Calibri" w:cs="Calibri"/>
        </w:rPr>
        <w:t xml:space="preserve"> o zwalczaniu nieuczciwej konkurencji (Dz. U. z 2022 r. poz. 1233 ze zm.) wykonawca, w celu utrzymania </w:t>
      </w:r>
      <w:r w:rsidR="009162B3" w:rsidRPr="008437A7">
        <w:rPr>
          <w:rFonts w:ascii="Calibri" w:eastAsia="Calibri" w:hAnsi="Calibri" w:cs="Calibri"/>
        </w:rPr>
        <w:t xml:space="preserve">                             </w:t>
      </w:r>
      <w:r w:rsidRPr="008437A7">
        <w:rPr>
          <w:rFonts w:ascii="Calibri" w:eastAsia="Calibri" w:hAnsi="Calibri" w:cs="Calibri"/>
        </w:rPr>
        <w:t xml:space="preserve">w poufności tych informacji, przekazuje je w wydzielonym i odpowiednio oznaczonym pliku, wraz z jednoczesnym zaznaczeniem w nazwie pliku „Dokument stanowiący tajemnicę przedsiębiorstwa”. </w:t>
      </w:r>
    </w:p>
    <w:p w14:paraId="0CC1488B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Komunikacja w postępowaniu, z wyłączeniem składania ofert/wniosków o dopuszczenie do udziału </w:t>
      </w:r>
      <w:r w:rsidR="009162B3" w:rsidRPr="008437A7">
        <w:rPr>
          <w:rFonts w:ascii="Calibri" w:eastAsia="Calibri" w:hAnsi="Calibri" w:cs="Calibri"/>
        </w:rPr>
        <w:t xml:space="preserve">                                             </w:t>
      </w:r>
      <w:r w:rsidRPr="008437A7">
        <w:rPr>
          <w:rFonts w:ascii="Calibri" w:eastAsia="Calibri" w:hAnsi="Calibri" w:cs="Calibri"/>
        </w:rPr>
        <w:t xml:space="preserve">w postępowaniu, odbywa się drogą elektroniczną za pośrednictwem formularzy do komunikacji dostępnych </w:t>
      </w:r>
      <w:r w:rsidR="009162B3" w:rsidRPr="008437A7">
        <w:rPr>
          <w:rFonts w:ascii="Calibri" w:eastAsia="Calibri" w:hAnsi="Calibri" w:cs="Calibri"/>
        </w:rPr>
        <w:t xml:space="preserve">                           </w:t>
      </w:r>
      <w:r w:rsidRPr="008437A7">
        <w:rPr>
          <w:rFonts w:ascii="Calibri" w:eastAsia="Calibri" w:hAnsi="Calibri" w:cs="Calibri"/>
        </w:rPr>
        <w:t xml:space="preserve">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08C673" w14:textId="77777777" w:rsidR="009121D5" w:rsidRPr="008437A7" w:rsidRDefault="009121D5" w:rsidP="000A228C">
      <w:pPr>
        <w:spacing w:line="288" w:lineRule="auto"/>
        <w:ind w:left="709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1B20E54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6DCA3BB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Wszystkie wysłane i odebrane w postępowaniu przez wykonawcę wiadomości widoczne są po zalogowaniu </w:t>
      </w:r>
      <w:r w:rsidR="00F30FCD" w:rsidRPr="008437A7">
        <w:rPr>
          <w:rFonts w:ascii="Calibri" w:eastAsia="Calibri" w:hAnsi="Calibri" w:cs="Calibri"/>
        </w:rPr>
        <w:t xml:space="preserve">                      </w:t>
      </w:r>
      <w:r w:rsidRPr="008437A7">
        <w:rPr>
          <w:rFonts w:ascii="Calibri" w:eastAsia="Calibri" w:hAnsi="Calibri" w:cs="Calibri"/>
        </w:rPr>
        <w:t xml:space="preserve">w podglądzie postępowania w zakładce „Komunikacja”. </w:t>
      </w:r>
    </w:p>
    <w:p w14:paraId="5981F009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8E25E76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Minimalne wymagania techniczne dotyczące sprzętu używanego w celu korzystania z usług Platformy </w:t>
      </w:r>
      <w:r w:rsidR="00F30FCD" w:rsidRPr="008437A7">
        <w:rPr>
          <w:rFonts w:ascii="Calibri" w:eastAsia="Calibri" w:hAnsi="Calibri" w:cs="Calibri"/>
        </w:rPr>
        <w:t xml:space="preserve">                              </w:t>
      </w:r>
      <w:r w:rsidRPr="008437A7">
        <w:rPr>
          <w:rFonts w:ascii="Calibri" w:eastAsia="Calibri" w:hAnsi="Calibri" w:cs="Calibri"/>
        </w:rPr>
        <w:t xml:space="preserve">e-Zamówienia oraz informacje dotyczące specyfikacji połączenia określa </w:t>
      </w:r>
      <w:r w:rsidRPr="008437A7">
        <w:rPr>
          <w:rFonts w:ascii="Calibri" w:eastAsia="Calibri" w:hAnsi="Calibri" w:cs="Calibri"/>
          <w:i/>
          <w:iCs/>
        </w:rPr>
        <w:t xml:space="preserve">Regulamin Platformy e-Zamówienia. </w:t>
      </w:r>
    </w:p>
    <w:p w14:paraId="4F4EC2DC" w14:textId="77777777" w:rsidR="009121D5" w:rsidRPr="008437A7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1B9664A4" w14:textId="2086E489" w:rsidR="009121D5" w:rsidRPr="008437A7" w:rsidRDefault="009121D5" w:rsidP="00546E0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 xml:space="preserve">Zamawiający dopuszcza komunikację za pomocą poczty elektronicznej na adres e-mail: </w:t>
      </w:r>
      <w:hyperlink r:id="rId19" w:history="1">
        <w:r w:rsidR="00A63B2E" w:rsidRPr="008437A7">
          <w:rPr>
            <w:rStyle w:val="Hipercze"/>
            <w:rFonts w:asciiTheme="minorHAnsi" w:hAnsiTheme="minorHAnsi" w:cstheme="minorHAnsi"/>
            <w:color w:val="auto"/>
          </w:rPr>
          <w:t>olga.bannach@marynka.edu.pl</w:t>
        </w:r>
      </w:hyperlink>
      <w:r w:rsidR="00546E0C" w:rsidRPr="008437A7">
        <w:rPr>
          <w:rFonts w:asciiTheme="minorHAnsi" w:hAnsiTheme="minorHAnsi" w:cstheme="minorHAnsi"/>
        </w:rPr>
        <w:t xml:space="preserve"> </w:t>
      </w:r>
      <w:r w:rsidRPr="008437A7">
        <w:rPr>
          <w:rFonts w:asciiTheme="minorHAnsi" w:eastAsia="Calibri" w:hAnsiTheme="minorHAnsi" w:cstheme="minorHAnsi"/>
        </w:rPr>
        <w:t xml:space="preserve">(nie dotyczy składania ofert). </w:t>
      </w:r>
    </w:p>
    <w:p w14:paraId="739F9E93" w14:textId="51E14F7A" w:rsidR="009121D5" w:rsidRPr="008437A7" w:rsidRDefault="009121D5" w:rsidP="00546E0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8437A7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="00A63B2E" w:rsidRPr="008437A7">
          <w:rPr>
            <w:rStyle w:val="Hipercze"/>
            <w:rFonts w:asciiTheme="minorHAnsi" w:hAnsiTheme="minorHAnsi" w:cstheme="minorHAnsi"/>
            <w:color w:val="auto"/>
          </w:rPr>
          <w:t>olga.bannach@marynka.edu.pl</w:t>
        </w:r>
      </w:hyperlink>
      <w:r w:rsidRPr="008437A7">
        <w:rPr>
          <w:rFonts w:asciiTheme="minorHAnsi" w:eastAsia="Calibri" w:hAnsiTheme="minorHAnsi" w:cstheme="minorHAnsi"/>
        </w:rPr>
        <w:t>.</w:t>
      </w:r>
      <w:r w:rsidR="00546E0C" w:rsidRPr="008437A7">
        <w:rPr>
          <w:rFonts w:asciiTheme="minorHAnsi" w:eastAsia="Calibri" w:hAnsiTheme="minorHAnsi" w:cstheme="minorHAnsi"/>
        </w:rPr>
        <w:t xml:space="preserve"> </w:t>
      </w:r>
    </w:p>
    <w:p w14:paraId="4D9353AE" w14:textId="77777777" w:rsidR="00271A78" w:rsidRPr="008437A7" w:rsidRDefault="00271A78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7FE11CE" w14:textId="77777777" w:rsidR="00007BF2" w:rsidRPr="008437A7" w:rsidRDefault="00007BF2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Termin związania ofertą.</w:t>
      </w:r>
    </w:p>
    <w:p w14:paraId="58FDCC46" w14:textId="3E6E8BC6" w:rsidR="00007BF2" w:rsidRPr="008437A7" w:rsidRDefault="00007BF2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626B32" w:rsidRPr="008437A7">
        <w:rPr>
          <w:rFonts w:asciiTheme="minorHAnsi" w:hAnsiTheme="minorHAnsi" w:cstheme="minorHAnsi"/>
          <w:bCs/>
          <w:color w:val="auto"/>
          <w:sz w:val="20"/>
          <w:szCs w:val="20"/>
        </w:rPr>
        <w:t>4 lipca</w:t>
      </w:r>
      <w:r w:rsidR="00F703B7"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2025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1B927B5D" w14:textId="77777777" w:rsidR="009C2DF8" w:rsidRPr="008437A7" w:rsidRDefault="00007BF2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F703B7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ofert.</w:t>
      </w:r>
    </w:p>
    <w:p w14:paraId="5D9361C5" w14:textId="77777777" w:rsidR="009C2DF8" w:rsidRPr="008437A7" w:rsidRDefault="009C2DF8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A1AAB3D" w14:textId="77777777" w:rsidR="00007BF2" w:rsidRPr="008437A7" w:rsidRDefault="009C2DF8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6C2839D8" w14:textId="77777777" w:rsidR="00AE4524" w:rsidRPr="008437A7" w:rsidRDefault="00AE4524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5E4008E1" w14:textId="77777777" w:rsidR="009C2DF8" w:rsidRPr="008437A7" w:rsidRDefault="009C2DF8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Opis sposobu przygotowania oferty.</w:t>
      </w:r>
    </w:p>
    <w:p w14:paraId="59A191DA" w14:textId="77777777" w:rsidR="00E46D2C" w:rsidRPr="008437A7" w:rsidRDefault="00E46D2C" w:rsidP="000A228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Wykaz dokumentów składających się na ofertę.</w:t>
      </w:r>
    </w:p>
    <w:p w14:paraId="26654A8A" w14:textId="77777777" w:rsidR="00E46D2C" w:rsidRPr="008437A7" w:rsidRDefault="00D14305" w:rsidP="000A228C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  <w:bCs/>
        </w:rPr>
        <w:t>F</w:t>
      </w:r>
      <w:r w:rsidR="00E46D2C" w:rsidRPr="008437A7">
        <w:rPr>
          <w:rFonts w:ascii="Calibri" w:eastAsia="Calibri" w:hAnsi="Calibri" w:cs="Calibri"/>
          <w:bCs/>
        </w:rPr>
        <w:t>ormularz ofertowy – według wzoru interaktywnego „Formularza ofertowego” udostępnionego przez Zamawiającego na Platformie e-Zamówienia i zamieszczonego w podglądzie postępowania w zakładce „Informacje podstawowe”.</w:t>
      </w:r>
    </w:p>
    <w:p w14:paraId="16E94AA8" w14:textId="77777777" w:rsidR="005D47AF" w:rsidRPr="008437A7" w:rsidRDefault="00D14305" w:rsidP="000A228C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K</w:t>
      </w:r>
      <w:r w:rsidR="005D47AF" w:rsidRPr="008437A7">
        <w:rPr>
          <w:rFonts w:ascii="Calibri" w:eastAsia="Calibri" w:hAnsi="Calibri" w:cs="Calibri"/>
        </w:rPr>
        <w:t>osztorys ofertowy</w:t>
      </w:r>
      <w:r w:rsidR="00E46D2C" w:rsidRPr="008437A7">
        <w:rPr>
          <w:rFonts w:ascii="Calibri" w:eastAsia="Calibri" w:hAnsi="Calibri" w:cs="Calibri"/>
        </w:rPr>
        <w:t xml:space="preserve"> – </w:t>
      </w:r>
      <w:r w:rsidR="00E46D2C" w:rsidRPr="008437A7">
        <w:rPr>
          <w:rFonts w:ascii="Calibri" w:eastAsia="Calibri" w:hAnsi="Calibri" w:cs="Calibri"/>
          <w:b/>
        </w:rPr>
        <w:t xml:space="preserve">według </w:t>
      </w:r>
      <w:r w:rsidRPr="008437A7">
        <w:rPr>
          <w:rFonts w:ascii="Calibri" w:eastAsia="Calibri" w:hAnsi="Calibri" w:cs="Calibri"/>
          <w:b/>
        </w:rPr>
        <w:t xml:space="preserve">przedmiaru robót wg </w:t>
      </w:r>
      <w:r w:rsidR="00E46D2C" w:rsidRPr="008437A7">
        <w:rPr>
          <w:rFonts w:ascii="Calibri" w:eastAsia="Calibri" w:hAnsi="Calibri" w:cs="Calibri"/>
          <w:b/>
        </w:rPr>
        <w:t xml:space="preserve">wzoru załącznik nr </w:t>
      </w:r>
      <w:r w:rsidRPr="008437A7">
        <w:rPr>
          <w:rFonts w:ascii="Calibri" w:eastAsia="Calibri" w:hAnsi="Calibri" w:cs="Calibri"/>
          <w:b/>
        </w:rPr>
        <w:t>2</w:t>
      </w:r>
      <w:r w:rsidR="00E46D2C" w:rsidRPr="008437A7">
        <w:rPr>
          <w:rFonts w:ascii="Calibri" w:eastAsia="Calibri" w:hAnsi="Calibri" w:cs="Calibri"/>
          <w:b/>
        </w:rPr>
        <w:t xml:space="preserve"> do SWZ</w:t>
      </w:r>
      <w:r w:rsidR="00E46D2C" w:rsidRPr="008437A7">
        <w:rPr>
          <w:rFonts w:ascii="Calibri" w:eastAsia="Calibri" w:hAnsi="Calibri" w:cs="Calibri"/>
        </w:rPr>
        <w:t>.</w:t>
      </w:r>
      <w:r w:rsidR="005D47AF" w:rsidRPr="008437A7">
        <w:rPr>
          <w:rFonts w:ascii="Calibri" w:eastAsia="Calibri" w:hAnsi="Calibri" w:cs="Calibri"/>
        </w:rPr>
        <w:t xml:space="preserve"> </w:t>
      </w:r>
    </w:p>
    <w:p w14:paraId="0EE1BD31" w14:textId="77777777" w:rsidR="00E46D2C" w:rsidRPr="008437A7" w:rsidRDefault="005D47AF" w:rsidP="000A228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437A7">
        <w:rPr>
          <w:rFonts w:asciiTheme="minorHAnsi" w:hAnsiTheme="minorHAnsi" w:cstheme="minorHAnsi"/>
          <w:bCs/>
        </w:rPr>
        <w:t>Brak kosztorysu ofertowego, brak wyceny pozycji z przedmiar robót, spowoduje, że oferta zostanie odrzucona</w:t>
      </w:r>
    </w:p>
    <w:p w14:paraId="0523B016" w14:textId="77777777" w:rsidR="00E46D2C" w:rsidRPr="008437A7" w:rsidRDefault="00E46D2C" w:rsidP="000A228C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8437A7">
        <w:rPr>
          <w:rFonts w:ascii="Calibri" w:eastAsia="Calibri" w:hAnsi="Calibri" w:cs="Calibri"/>
          <w:b/>
          <w:bCs/>
          <w:iCs/>
        </w:rPr>
        <w:t xml:space="preserve">według wzoru załącznik nr </w:t>
      </w:r>
      <w:r w:rsidR="00D14305" w:rsidRPr="008437A7">
        <w:rPr>
          <w:rFonts w:ascii="Calibri" w:eastAsia="Calibri" w:hAnsi="Calibri" w:cs="Calibri"/>
          <w:b/>
          <w:bCs/>
          <w:iCs/>
        </w:rPr>
        <w:t>5</w:t>
      </w:r>
      <w:r w:rsidRPr="008437A7">
        <w:rPr>
          <w:rFonts w:ascii="Calibri" w:eastAsia="Calibri" w:hAnsi="Calibri" w:cs="Calibri"/>
          <w:b/>
          <w:bCs/>
          <w:iCs/>
        </w:rPr>
        <w:t xml:space="preserve"> do SWZ</w:t>
      </w:r>
      <w:r w:rsidRPr="008437A7">
        <w:rPr>
          <w:rFonts w:ascii="Calibri" w:eastAsia="Calibri" w:hAnsi="Calibri" w:cs="Calibri"/>
        </w:rPr>
        <w:t>;</w:t>
      </w:r>
    </w:p>
    <w:p w14:paraId="4526E0B5" w14:textId="77777777" w:rsidR="00E46D2C" w:rsidRPr="008437A7" w:rsidRDefault="00E46D2C" w:rsidP="000A228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Dodatkowo do oferty należy dołączyć - jeśli dotyczy:</w:t>
      </w:r>
    </w:p>
    <w:p w14:paraId="7F8759BD" w14:textId="77777777" w:rsidR="00E46D2C" w:rsidRPr="008437A7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14305" w:rsidRPr="008437A7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68AADA3" w14:textId="77777777" w:rsidR="00E46D2C" w:rsidRPr="008437A7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14305" w:rsidRPr="008437A7">
        <w:rPr>
          <w:rFonts w:asciiTheme="minorHAnsi" w:hAnsiTheme="minorHAnsi" w:cstheme="minorHAnsi"/>
          <w:bCs/>
          <w:color w:val="auto"/>
          <w:sz w:val="20"/>
          <w:szCs w:val="20"/>
        </w:rPr>
        <w:t>7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14:paraId="1133F101" w14:textId="77777777" w:rsidR="00E46D2C" w:rsidRPr="008437A7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10B15BFA" w14:textId="77777777" w:rsidR="00E46D2C" w:rsidRPr="008437A7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</w:t>
      </w:r>
      <w:r w:rsidR="00C0298D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zamówienia.</w:t>
      </w:r>
    </w:p>
    <w:p w14:paraId="7F224A87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61920C89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AF7C866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4ECFC8B8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1454289E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BA6ECD8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4DD90431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1982B108" w14:textId="4DA2E20A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</w:t>
      </w:r>
      <w:r w:rsidR="00C0298D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</w:t>
      </w:r>
      <w:r w:rsidR="005346A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 wszytym podpisem (typ wewnętrzny). </w:t>
      </w:r>
    </w:p>
    <w:p w14:paraId="45CE4298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95605D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14:paraId="14DD8E06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29E36A0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5AA265AD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</w:t>
      </w:r>
      <w:r w:rsidR="00CF5DD1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  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 zwalczaniu nieuczciwej konkurencji 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8437A7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2323779D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22B08CBE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6A140C2B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1E23C1D6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5CCFFE04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3250C009" w14:textId="77777777" w:rsidR="00E46D2C" w:rsidRPr="008437A7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5EE3F847" w14:textId="77777777" w:rsidR="00E46D2C" w:rsidRPr="008437A7" w:rsidRDefault="00E46D2C" w:rsidP="000A228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8437A7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6AB8A1EB" w14:textId="77777777" w:rsidR="00271A78" w:rsidRPr="008437A7" w:rsidRDefault="00271A78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4828A450" w14:textId="77777777" w:rsidR="007A31BB" w:rsidRPr="008437A7" w:rsidRDefault="007A31B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Sposób oraz termin składania ofert.</w:t>
      </w:r>
    </w:p>
    <w:p w14:paraId="5A347923" w14:textId="77777777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2A181905" w14:textId="77777777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8437A7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79849E78" w14:textId="1F015409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626B32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>9 czerwca</w:t>
      </w:r>
      <w:r w:rsidR="00F703B7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5E3419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>8</w:t>
      </w:r>
      <w:r w:rsidR="00956B54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6FC050A3" w14:textId="77777777" w:rsidR="005D47AF" w:rsidRPr="008437A7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3FE25E8C" w14:textId="77777777" w:rsidR="005D47AF" w:rsidRPr="008437A7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6A51F8E6" w14:textId="77777777" w:rsidR="005D47AF" w:rsidRPr="008437A7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8437A7">
        <w:rPr>
          <w:rFonts w:asciiTheme="minorHAnsi" w:hAnsiTheme="minorHAnsi" w:cstheme="minorHAnsi"/>
          <w:b/>
          <w:bCs/>
          <w:iCs/>
        </w:rPr>
        <w:t>Centrum pomocy</w:t>
      </w:r>
      <w:r w:rsidRPr="008437A7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8437A7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8437A7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65C679CD" w14:textId="77777777" w:rsidR="001E7EC9" w:rsidRPr="008437A7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0A3B9D0B" w14:textId="77777777" w:rsidR="001E7EC9" w:rsidRPr="008437A7" w:rsidRDefault="001E7EC9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C04743B" w14:textId="77777777" w:rsidR="007A31BB" w:rsidRPr="008437A7" w:rsidRDefault="007A31B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Termin otwarcia ofert.</w:t>
      </w:r>
    </w:p>
    <w:p w14:paraId="41EBCEFB" w14:textId="05C9EDAA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626B32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>9 czerwca</w:t>
      </w:r>
      <w:r w:rsidR="00F703B7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="00423E9A" w:rsidRPr="008437A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5E3419" w:rsidRPr="008437A7">
        <w:rPr>
          <w:rFonts w:asciiTheme="minorHAnsi" w:hAnsiTheme="minorHAnsi" w:cstheme="minorHAnsi"/>
          <w:bCs/>
          <w:color w:val="auto"/>
          <w:sz w:val="20"/>
          <w:szCs w:val="20"/>
        </w:rPr>
        <w:t>09</w:t>
      </w: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E703AF8" w14:textId="77777777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0292F006" w14:textId="77777777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5A0EC4EF" w14:textId="77777777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F703B7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3A5EBDB" w14:textId="77777777" w:rsidR="005D47AF" w:rsidRPr="008437A7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0F55F1AD" w14:textId="77777777" w:rsidR="007A31BB" w:rsidRPr="008437A7" w:rsidRDefault="007A31BB" w:rsidP="000A228C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6F252767" w14:textId="77777777" w:rsidR="00C96E1B" w:rsidRPr="008437A7" w:rsidRDefault="00C96E1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Podstawy wykluczenia.</w:t>
      </w:r>
    </w:p>
    <w:p w14:paraId="7F65850A" w14:textId="77777777" w:rsidR="005D47AF" w:rsidRPr="008437A7" w:rsidRDefault="005D47AF" w:rsidP="000A228C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8437A7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74ADBCC0" w14:textId="77777777" w:rsidR="005D47AF" w:rsidRPr="008437A7" w:rsidRDefault="005D47AF" w:rsidP="000A228C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437A7">
        <w:rPr>
          <w:rFonts w:asciiTheme="minorHAnsi" w:hAnsiTheme="minorHAnsi" w:cstheme="minorHAnsi"/>
          <w:b w:val="0"/>
          <w:sz w:val="20"/>
        </w:rPr>
        <w:t xml:space="preserve">art. 108 ust. 1 </w:t>
      </w:r>
      <w:r w:rsidR="00F703B7" w:rsidRPr="008437A7">
        <w:rPr>
          <w:rFonts w:asciiTheme="minorHAnsi" w:hAnsiTheme="minorHAnsi" w:cstheme="minorHAnsi"/>
          <w:b w:val="0"/>
          <w:sz w:val="20"/>
        </w:rPr>
        <w:t>ustawy z dnia 11 września 2019 r. Prawo zamówień publicznych</w:t>
      </w:r>
      <w:r w:rsidRPr="008437A7">
        <w:rPr>
          <w:rFonts w:asciiTheme="minorHAnsi" w:hAnsiTheme="minorHAnsi" w:cstheme="minorHAnsi"/>
          <w:b w:val="0"/>
          <w:sz w:val="20"/>
        </w:rPr>
        <w:t>,</w:t>
      </w:r>
    </w:p>
    <w:p w14:paraId="482F1626" w14:textId="6DBAEE3E" w:rsidR="005D47AF" w:rsidRPr="008437A7" w:rsidRDefault="005D47AF" w:rsidP="000A228C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437A7">
        <w:rPr>
          <w:rFonts w:asciiTheme="minorHAnsi" w:hAnsiTheme="minorHAnsi" w:cstheme="minorHAnsi"/>
          <w:b w:val="0"/>
          <w:sz w:val="20"/>
        </w:rPr>
        <w:t>art. 109 ust. 1 pkt. 4</w:t>
      </w:r>
      <w:r w:rsidR="00A63B2E" w:rsidRPr="008437A7">
        <w:rPr>
          <w:rFonts w:asciiTheme="minorHAnsi" w:hAnsiTheme="minorHAnsi" w:cstheme="minorHAnsi"/>
          <w:b w:val="0"/>
          <w:sz w:val="20"/>
        </w:rPr>
        <w:t xml:space="preserve">, 5, </w:t>
      </w:r>
      <w:r w:rsidRPr="008437A7">
        <w:rPr>
          <w:rFonts w:asciiTheme="minorHAnsi" w:hAnsiTheme="minorHAnsi" w:cstheme="minorHAnsi"/>
          <w:b w:val="0"/>
          <w:sz w:val="20"/>
        </w:rPr>
        <w:t>7</w:t>
      </w:r>
      <w:r w:rsidR="00F703B7" w:rsidRPr="008437A7">
        <w:rPr>
          <w:rFonts w:asciiTheme="minorHAnsi" w:hAnsiTheme="minorHAnsi" w:cstheme="minorHAnsi"/>
          <w:b w:val="0"/>
          <w:sz w:val="20"/>
        </w:rPr>
        <w:t xml:space="preserve"> </w:t>
      </w:r>
      <w:r w:rsidR="00A63B2E" w:rsidRPr="008437A7">
        <w:rPr>
          <w:rFonts w:asciiTheme="minorHAnsi" w:hAnsiTheme="minorHAnsi" w:cstheme="minorHAnsi"/>
          <w:b w:val="0"/>
          <w:sz w:val="20"/>
        </w:rPr>
        <w:t xml:space="preserve">i 8 </w:t>
      </w:r>
      <w:r w:rsidRPr="008437A7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14:paraId="51718825" w14:textId="77777777" w:rsidR="005D47AF" w:rsidRPr="008437A7" w:rsidRDefault="005D47AF" w:rsidP="000A228C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437A7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B80D334" w14:textId="77777777" w:rsidR="005D47AF" w:rsidRPr="008437A7" w:rsidRDefault="005D47AF" w:rsidP="000A228C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8332A9C" w14:textId="77777777" w:rsidR="00E85A0B" w:rsidRPr="008437A7" w:rsidRDefault="00E85A0B" w:rsidP="000A228C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0DF68FC5" w14:textId="77777777" w:rsidR="004C6032" w:rsidRPr="008437A7" w:rsidRDefault="00C96E1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8437A7">
        <w:rPr>
          <w:rFonts w:asciiTheme="minorHAnsi" w:hAnsiTheme="minorHAnsi" w:cstheme="minorHAnsi"/>
          <w:b/>
          <w:bCs/>
        </w:rPr>
        <w:t>.</w:t>
      </w:r>
    </w:p>
    <w:p w14:paraId="46F63E06" w14:textId="77777777" w:rsidR="004B3196" w:rsidRPr="008437A7" w:rsidRDefault="00387674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14:paraId="6FB654A1" w14:textId="77777777" w:rsidR="00183614" w:rsidRPr="008437A7" w:rsidRDefault="00183614" w:rsidP="000A228C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8437A7">
        <w:rPr>
          <w:rFonts w:asciiTheme="minorHAnsi" w:hAnsiTheme="minorHAnsi" w:cstheme="minorHAnsi"/>
          <w:sz w:val="20"/>
        </w:rPr>
        <w:t>sytuacji ekonomicznej lub finansowej</w:t>
      </w:r>
      <w:r w:rsidR="000D1784" w:rsidRPr="008437A7">
        <w:rPr>
          <w:rFonts w:asciiTheme="minorHAnsi" w:hAnsiTheme="minorHAnsi" w:cstheme="minorHAnsi"/>
          <w:sz w:val="20"/>
        </w:rPr>
        <w:t>.</w:t>
      </w:r>
    </w:p>
    <w:p w14:paraId="40D98645" w14:textId="77777777" w:rsidR="00C9702A" w:rsidRPr="008437A7" w:rsidRDefault="00C9702A" w:rsidP="000A228C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0"/>
        </w:rPr>
      </w:pPr>
      <w:r w:rsidRPr="008437A7">
        <w:rPr>
          <w:rFonts w:asciiTheme="minorHAnsi" w:hAnsiTheme="minorHAnsi" w:cstheme="minorHAnsi"/>
          <w:sz w:val="20"/>
        </w:rPr>
        <w:t>Wykonawca spełni warunek jeżeli wykaże, że:</w:t>
      </w:r>
    </w:p>
    <w:p w14:paraId="7400E08D" w14:textId="24BA9A58" w:rsidR="00C9702A" w:rsidRPr="008437A7" w:rsidRDefault="00C9702A" w:rsidP="000A228C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8437A7">
        <w:rPr>
          <w:rFonts w:asciiTheme="minorHAnsi" w:hAnsiTheme="minorHAnsi" w:cstheme="minorHAnsi"/>
          <w:sz w:val="20"/>
        </w:rPr>
        <w:t>a)</w:t>
      </w:r>
      <w:r w:rsidRPr="008437A7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A63B2E" w:rsidRPr="008437A7">
        <w:rPr>
          <w:rFonts w:asciiTheme="minorHAnsi" w:hAnsiTheme="minorHAnsi" w:cstheme="minorHAnsi"/>
          <w:sz w:val="20"/>
        </w:rPr>
        <w:t>20</w:t>
      </w:r>
      <w:r w:rsidRPr="008437A7">
        <w:rPr>
          <w:rFonts w:asciiTheme="minorHAnsi" w:hAnsiTheme="minorHAnsi" w:cstheme="minorHAnsi"/>
          <w:sz w:val="20"/>
        </w:rPr>
        <w:t>0</w:t>
      </w:r>
      <w:r w:rsidR="00AF554C" w:rsidRPr="008437A7">
        <w:rPr>
          <w:rFonts w:asciiTheme="minorHAnsi" w:hAnsiTheme="minorHAnsi" w:cstheme="minorHAnsi"/>
          <w:sz w:val="20"/>
        </w:rPr>
        <w:t> </w:t>
      </w:r>
      <w:r w:rsidRPr="008437A7">
        <w:rPr>
          <w:rFonts w:asciiTheme="minorHAnsi" w:hAnsiTheme="minorHAnsi" w:cstheme="minorHAnsi"/>
          <w:sz w:val="20"/>
        </w:rPr>
        <w:t>000,00 PLN</w:t>
      </w:r>
    </w:p>
    <w:p w14:paraId="60B3791B" w14:textId="5303BE3E" w:rsidR="00183614" w:rsidRPr="008437A7" w:rsidRDefault="00C9702A" w:rsidP="000A228C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8437A7">
        <w:rPr>
          <w:rFonts w:asciiTheme="minorHAnsi" w:hAnsiTheme="minorHAnsi" w:cstheme="minorHAnsi"/>
          <w:sz w:val="20"/>
        </w:rPr>
        <w:t>b)</w:t>
      </w:r>
      <w:r w:rsidRPr="008437A7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A63B2E" w:rsidRPr="008437A7">
        <w:rPr>
          <w:rFonts w:asciiTheme="minorHAnsi" w:hAnsiTheme="minorHAnsi" w:cstheme="minorHAnsi"/>
          <w:sz w:val="20"/>
        </w:rPr>
        <w:t>20</w:t>
      </w:r>
      <w:r w:rsidRPr="008437A7">
        <w:rPr>
          <w:rFonts w:asciiTheme="minorHAnsi" w:hAnsiTheme="minorHAnsi" w:cstheme="minorHAnsi"/>
          <w:sz w:val="20"/>
        </w:rPr>
        <w:t>0</w:t>
      </w:r>
      <w:r w:rsidR="00AF554C" w:rsidRPr="008437A7">
        <w:rPr>
          <w:rFonts w:asciiTheme="minorHAnsi" w:hAnsiTheme="minorHAnsi" w:cstheme="minorHAnsi"/>
          <w:sz w:val="20"/>
        </w:rPr>
        <w:t> </w:t>
      </w:r>
      <w:r w:rsidRPr="008437A7">
        <w:rPr>
          <w:rFonts w:asciiTheme="minorHAnsi" w:hAnsiTheme="minorHAnsi" w:cstheme="minorHAnsi"/>
          <w:sz w:val="20"/>
        </w:rPr>
        <w:t>000,00 PLN.</w:t>
      </w:r>
    </w:p>
    <w:p w14:paraId="6039F29F" w14:textId="77777777" w:rsidR="00C9702A" w:rsidRPr="008437A7" w:rsidRDefault="00183614" w:rsidP="000A228C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8437A7">
        <w:rPr>
          <w:rFonts w:asciiTheme="minorHAnsi" w:hAnsiTheme="minorHAnsi" w:cstheme="minorHAnsi"/>
          <w:sz w:val="20"/>
        </w:rPr>
        <w:t>zdolności technicznej lub zawodowej</w:t>
      </w:r>
      <w:r w:rsidR="000D1784" w:rsidRPr="008437A7">
        <w:rPr>
          <w:rFonts w:asciiTheme="minorHAnsi" w:hAnsiTheme="minorHAnsi" w:cstheme="minorHAnsi"/>
          <w:sz w:val="20"/>
        </w:rPr>
        <w:t>.</w:t>
      </w:r>
    </w:p>
    <w:p w14:paraId="2A1DBA98" w14:textId="77777777" w:rsidR="007D2F35" w:rsidRPr="008437A7" w:rsidRDefault="007D2F35" w:rsidP="000A228C">
      <w:pPr>
        <w:pStyle w:val="Akapitzlist"/>
        <w:spacing w:after="0" w:line="288" w:lineRule="auto"/>
        <w:ind w:left="785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>Wykonawca spełni ten warunek, jeżeli wykaże, iż:</w:t>
      </w:r>
    </w:p>
    <w:p w14:paraId="518C2439" w14:textId="146E45C0" w:rsidR="00AA1311" w:rsidRPr="008437A7" w:rsidRDefault="00F703B7" w:rsidP="00A562BC">
      <w:pPr>
        <w:pStyle w:val="Akapitzlist"/>
        <w:numPr>
          <w:ilvl w:val="1"/>
          <w:numId w:val="28"/>
        </w:numPr>
        <w:spacing w:after="0" w:line="288" w:lineRule="auto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 xml:space="preserve">Wykonawca spełni warunek jeżeli wykaże, że w okresie ostatnich pięciu lat przed upływem terminu składania ofert, a jeżeli okres prowadzenia działalności jest krótszy - w tym okresie wykonał należycie min. 2 roboty budowlane, z których każda </w:t>
      </w:r>
      <w:r w:rsidR="00A562BC" w:rsidRPr="008437A7">
        <w:rPr>
          <w:rFonts w:cs="Calibri"/>
          <w:b w:val="0"/>
          <w:color w:val="auto"/>
          <w:sz w:val="20"/>
          <w:szCs w:val="20"/>
        </w:rPr>
        <w:t xml:space="preserve">obejmował w swym zakresie wykonanie izolacji partii podziemnej i cokołowej ścian </w:t>
      </w:r>
      <w:r w:rsidRPr="008437A7">
        <w:rPr>
          <w:rFonts w:cs="Calibri"/>
          <w:b w:val="0"/>
          <w:color w:val="auto"/>
          <w:sz w:val="20"/>
          <w:szCs w:val="20"/>
        </w:rPr>
        <w:t>budynku użyteczności publicznej w rozumieniu § 3 pkt 6 Rozporządzenia Ministra Infrastruktury z dnia 12 kwietnia 2002 r. w sprawie warunków technicznych, jakim powinny odpowiadać budynki i ich usytuowanie (tekst jednolity: Dz. U. z 2019 r. poz. 1</w:t>
      </w:r>
      <w:r w:rsidR="00A562BC" w:rsidRPr="008437A7">
        <w:rPr>
          <w:rFonts w:cs="Calibri"/>
          <w:b w:val="0"/>
          <w:color w:val="auto"/>
          <w:sz w:val="20"/>
          <w:szCs w:val="20"/>
        </w:rPr>
        <w:t>065), o wartość każdej z robót 1</w:t>
      </w:r>
      <w:r w:rsidRPr="008437A7">
        <w:rPr>
          <w:rFonts w:cs="Calibri"/>
          <w:b w:val="0"/>
          <w:color w:val="auto"/>
          <w:sz w:val="20"/>
          <w:szCs w:val="20"/>
        </w:rPr>
        <w:t>00 000,00 zł wraz z podatkiem vat</w:t>
      </w:r>
      <w:r w:rsidR="00A562BC" w:rsidRPr="008437A7">
        <w:rPr>
          <w:rFonts w:cs="Calibri"/>
          <w:b w:val="0"/>
          <w:color w:val="auto"/>
          <w:sz w:val="20"/>
          <w:szCs w:val="20"/>
        </w:rPr>
        <w:t xml:space="preserve">, </w:t>
      </w:r>
      <w:r w:rsidR="00546E0C" w:rsidRPr="008437A7">
        <w:rPr>
          <w:rFonts w:cs="Calibri"/>
          <w:b w:val="0"/>
          <w:color w:val="auto"/>
          <w:sz w:val="20"/>
          <w:szCs w:val="20"/>
        </w:rPr>
        <w:t>w</w:t>
      </w:r>
      <w:r w:rsidR="001B3FD8" w:rsidRPr="008437A7">
        <w:rPr>
          <w:rFonts w:cs="Calibri"/>
          <w:b w:val="0"/>
          <w:color w:val="auto"/>
          <w:sz w:val="20"/>
          <w:szCs w:val="20"/>
        </w:rPr>
        <w:t xml:space="preserve"> </w:t>
      </w:r>
      <w:r w:rsidR="00546E0C" w:rsidRPr="008437A7">
        <w:rPr>
          <w:rFonts w:cs="Calibri"/>
          <w:b w:val="0"/>
          <w:color w:val="auto"/>
          <w:sz w:val="20"/>
          <w:szCs w:val="20"/>
        </w:rPr>
        <w:t xml:space="preserve">tym 1 robota na obiekcie będącego zabytkiem nieruchomym wpisanym do rejestru zabytków lub inwentarza muzeum będącego instytucją kultury lub znajdującego się w strefie ochrony konserwatorskiej, obejmującą w swym zakresie renowację/konserwację </w:t>
      </w:r>
      <w:r w:rsidR="001B3FD8" w:rsidRPr="008437A7">
        <w:rPr>
          <w:rFonts w:cs="Calibri"/>
          <w:b w:val="0"/>
          <w:color w:val="auto"/>
          <w:sz w:val="20"/>
          <w:szCs w:val="20"/>
        </w:rPr>
        <w:t>części</w:t>
      </w:r>
      <w:r w:rsidR="005520DC" w:rsidRPr="008437A7">
        <w:rPr>
          <w:rFonts w:cs="Calibri"/>
          <w:b w:val="0"/>
          <w:color w:val="auto"/>
          <w:sz w:val="20"/>
          <w:szCs w:val="20"/>
        </w:rPr>
        <w:t xml:space="preserve"> konstrukcyjnych.</w:t>
      </w:r>
    </w:p>
    <w:p w14:paraId="085671BB" w14:textId="77777777" w:rsidR="001B58F0" w:rsidRPr="008437A7" w:rsidRDefault="00144091" w:rsidP="000A228C">
      <w:pPr>
        <w:pStyle w:val="Akapitzlist"/>
        <w:numPr>
          <w:ilvl w:val="1"/>
          <w:numId w:val="28"/>
        </w:numPr>
        <w:spacing w:after="0" w:line="288" w:lineRule="auto"/>
        <w:ind w:left="1134" w:hanging="283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 xml:space="preserve">Wykonawca spełni warunek jeżeli wykaże, że </w:t>
      </w:r>
      <w:r w:rsidR="001B58F0" w:rsidRPr="008437A7">
        <w:rPr>
          <w:rFonts w:cs="Calibri"/>
          <w:b w:val="0"/>
          <w:color w:val="auto"/>
          <w:sz w:val="20"/>
          <w:szCs w:val="20"/>
        </w:rPr>
        <w:t xml:space="preserve">dysponuje lub będzie dysponował osobami, które będą uczestniczyć w wykonywaniu zamówienia, tj.: </w:t>
      </w:r>
    </w:p>
    <w:p w14:paraId="0826ABE7" w14:textId="0333D264" w:rsidR="00A562BC" w:rsidRPr="008437A7" w:rsidRDefault="005520DC" w:rsidP="00A562BC">
      <w:pPr>
        <w:pStyle w:val="Akapitzlist"/>
        <w:numPr>
          <w:ilvl w:val="2"/>
          <w:numId w:val="28"/>
        </w:numPr>
        <w:spacing w:after="0" w:line="288" w:lineRule="auto"/>
        <w:ind w:left="1418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 xml:space="preserve">dysponuje min. 1 osobą, która będzie brała udział w realizacji zamówienia jako kierownik robót posiadającą uprawnienia budowlane do kierowania robotami w specjalności konstrukcyjno-budowlanej lub architektonicznej w zakresie niezbędnym do realizacji przedmiotu zamówienia lub odpowiadające im równoważne uprawnienia w tej specjalności, które zostały wydane na podstawie wcześniej obowiązujących przepisów, zgodnie z wymogami ustawy Prawo Budowlane, która w ciągu ostatnich 5 lat kierowała (pełniła funkcję kierownika budowy lub kierownika robót w rozumieniu ustawy Prawo Budowlane), minimum 2 robotami budowlanymi na obiekcie zabytkowym lub objętym ochroną konserwatora zabytków, która </w:t>
      </w:r>
      <w:r w:rsidR="00A562BC" w:rsidRPr="008437A7">
        <w:rPr>
          <w:rFonts w:cs="Calibri"/>
          <w:b w:val="0"/>
          <w:color w:val="auto"/>
          <w:sz w:val="20"/>
          <w:szCs w:val="20"/>
        </w:rPr>
        <w:t>spełniająca wymogi, o których mowa w art. 37c ustawy o ochronie zabytków i opiece nad zabytkami (t.j. Dz. U. z 2024 r. poz. 1292 ze zm.)</w:t>
      </w:r>
      <w:r w:rsidR="001B58F0" w:rsidRPr="008437A7">
        <w:rPr>
          <w:rFonts w:cs="Calibri"/>
          <w:b w:val="0"/>
          <w:color w:val="auto"/>
          <w:sz w:val="20"/>
          <w:szCs w:val="20"/>
        </w:rPr>
        <w:t>,</w:t>
      </w:r>
    </w:p>
    <w:p w14:paraId="738DA077" w14:textId="3A50C264" w:rsidR="00A562BC" w:rsidRPr="008437A7" w:rsidRDefault="00A562BC" w:rsidP="00A562BC">
      <w:pPr>
        <w:pStyle w:val="Akapitzlist"/>
        <w:numPr>
          <w:ilvl w:val="2"/>
          <w:numId w:val="28"/>
        </w:numPr>
        <w:spacing w:after="0" w:line="288" w:lineRule="auto"/>
        <w:ind w:left="1418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>dysponuje min. 1 osobą, która będzie brała udział w realizacji zamówienia jako osoba kierująca pracami konserwatorskimi, pracami restauratorskimi lub badaniami konserwatorskimi, spełniająca wymogi, o których, o których mowa w art. 37a ustawy o ochronie zabytków i opiece nad zabytkami (t.j. Dz. U. z 2024 r. poz. 1292 ze zm.),</w:t>
      </w:r>
    </w:p>
    <w:p w14:paraId="3224EABF" w14:textId="4DB6F9A3" w:rsidR="001B58F0" w:rsidRPr="008437A7" w:rsidRDefault="00A562BC" w:rsidP="00A562BC">
      <w:pPr>
        <w:pStyle w:val="Akapitzlist"/>
        <w:numPr>
          <w:ilvl w:val="2"/>
          <w:numId w:val="28"/>
        </w:numPr>
        <w:spacing w:after="0" w:line="288" w:lineRule="auto"/>
        <w:ind w:left="1418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>dysponuje min. 1 osobą, która będzie brała udział w realizacji zamówienia jako osoba kierująca badaniami archeologicznymi lub samodzielnie prowadzić będzie badania archeologiczne, spełniająca wymogi, o których mowa w art. 37e ustawy o ochronie zabytków i opiece nad zabytkami (t.j. Dz. U. z 2024 r. poz. 1292 ze zm.).</w:t>
      </w:r>
    </w:p>
    <w:p w14:paraId="4D4E7408" w14:textId="77777777" w:rsidR="007D2F35" w:rsidRPr="008437A7" w:rsidRDefault="007D2F35" w:rsidP="000A228C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Zamawiający informuje, że</w:t>
      </w:r>
    </w:p>
    <w:p w14:paraId="55C63E28" w14:textId="77777777" w:rsidR="007D2F35" w:rsidRPr="008437A7" w:rsidRDefault="007D2F35" w:rsidP="000A228C">
      <w:pPr>
        <w:pStyle w:val="Akapitzlist"/>
        <w:numPr>
          <w:ilvl w:val="2"/>
          <w:numId w:val="5"/>
        </w:numPr>
        <w:tabs>
          <w:tab w:val="num" w:pos="1134"/>
        </w:tabs>
        <w:spacing w:after="0" w:line="288" w:lineRule="auto"/>
        <w:ind w:left="993"/>
        <w:jc w:val="both"/>
        <w:rPr>
          <w:rFonts w:cs="Calibr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>dopuszcza przedstawienie osób posiadających równoważne kwalifikacje, zdobyte w innych państwach, na zasadach określonych w art. 12a ustawy z dnia 7 lipca 1994 r. Prawo Budowlane, z uwzględnieniem postanowień ustawy z dnia 18 marca 2008 r. o zasadach uznawania kwalifikacji zawodowych nabytych w państwach członkowskich Unii Europejskiej,</w:t>
      </w:r>
    </w:p>
    <w:p w14:paraId="314B69E9" w14:textId="3B5D0164" w:rsidR="001B58F0" w:rsidRPr="008437A7" w:rsidRDefault="001B58F0" w:rsidP="000A228C">
      <w:pPr>
        <w:pStyle w:val="Akapitzlist"/>
        <w:numPr>
          <w:ilvl w:val="2"/>
          <w:numId w:val="5"/>
        </w:numPr>
        <w:tabs>
          <w:tab w:val="num" w:pos="1134"/>
        </w:tabs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cs="Calibri"/>
          <w:b w:val="0"/>
          <w:color w:val="auto"/>
          <w:sz w:val="20"/>
          <w:szCs w:val="20"/>
        </w:rPr>
        <w:t>dopuszcza pełnienie przez jedną osobę funkcji, o których mowa w rozdziale XIV, ust. 1 pkt 2</w:t>
      </w:r>
      <w:r w:rsidR="00A562BC" w:rsidRPr="008437A7">
        <w:rPr>
          <w:rFonts w:cs="Calibri"/>
          <w:b w:val="0"/>
          <w:color w:val="auto"/>
          <w:sz w:val="20"/>
          <w:szCs w:val="20"/>
        </w:rPr>
        <w:t xml:space="preserve"> lit. b)</w:t>
      </w:r>
      <w:r w:rsidRPr="008437A7">
        <w:rPr>
          <w:rFonts w:cs="Calibri"/>
          <w:b w:val="0"/>
          <w:color w:val="auto"/>
          <w:sz w:val="20"/>
          <w:szCs w:val="20"/>
        </w:rPr>
        <w:t xml:space="preserve"> </w:t>
      </w:r>
      <w:r w:rsidR="005520DC" w:rsidRPr="008437A7">
        <w:rPr>
          <w:rFonts w:cs="Calibri"/>
          <w:b w:val="0"/>
          <w:color w:val="auto"/>
          <w:sz w:val="20"/>
          <w:szCs w:val="20"/>
        </w:rPr>
        <w:t>ppkt i – i</w:t>
      </w:r>
      <w:r w:rsidRPr="008437A7">
        <w:rPr>
          <w:rFonts w:cs="Calibri"/>
          <w:b w:val="0"/>
          <w:color w:val="auto"/>
          <w:sz w:val="20"/>
          <w:szCs w:val="20"/>
        </w:rPr>
        <w:t>i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</w:p>
    <w:p w14:paraId="352AE045" w14:textId="77777777" w:rsidR="007D2F35" w:rsidRPr="008437A7" w:rsidRDefault="007D2F35" w:rsidP="000A228C">
      <w:pPr>
        <w:pStyle w:val="Akapitzlist"/>
        <w:numPr>
          <w:ilvl w:val="2"/>
          <w:numId w:val="5"/>
        </w:numPr>
        <w:tabs>
          <w:tab w:val="num" w:pos="1134"/>
        </w:tabs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poprzez budynek użyteczności publicznej rozumie, zgodnie z § 3 pkt 6 Rozporządzenia Ministra Infrastruktury z dnia 12 kwietnia 2002 r. w sprawie warunków technicznych, jakim powinny odpowiadać budynki i ich usytuowanie,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</w:p>
    <w:p w14:paraId="48EA7BA0" w14:textId="77777777" w:rsidR="007D2F35" w:rsidRPr="008437A7" w:rsidRDefault="007D2F35" w:rsidP="000A228C">
      <w:pPr>
        <w:pStyle w:val="Default"/>
        <w:numPr>
          <w:ilvl w:val="1"/>
          <w:numId w:val="5"/>
        </w:numPr>
        <w:spacing w:line="288" w:lineRule="auto"/>
        <w:ind w:left="426" w:hanging="426"/>
        <w:rPr>
          <w:rFonts w:asciiTheme="minorHAnsi" w:hAnsiTheme="minorHAnsi" w:cstheme="minorHAnsi"/>
          <w:color w:val="auto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W przypadku Wykonawców wspólnie ubiegających się o udzielenie zamówienia warunki, o których mowa w pkt. XIV ust. 1 SWZ zostaną spełnione wyłącznie, jeżeli: </w:t>
      </w:r>
    </w:p>
    <w:p w14:paraId="6AB65349" w14:textId="77777777" w:rsidR="0070269D" w:rsidRPr="008437A7" w:rsidRDefault="0070269D" w:rsidP="0070269D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>w przypadkach określonych w pkt. 1 lit. a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14:paraId="66958AAE" w14:textId="4CB04204" w:rsidR="007D2F35" w:rsidRPr="008437A7" w:rsidRDefault="007D2F35" w:rsidP="000A228C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>w przypadku określonym w pkt 1</w:t>
      </w:r>
      <w:r w:rsidR="0070269D"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 lit. b</w:t>
      </w: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 warunek zostanie spełniony, jeżeli jeden z Wykonawców spełni warunek samodzielnie lub będą łącznie posiadać wartość ubezpieczenia na kwotę określoną w SWZ; </w:t>
      </w:r>
    </w:p>
    <w:p w14:paraId="11F62216" w14:textId="77777777" w:rsidR="007D2F35" w:rsidRPr="008437A7" w:rsidRDefault="007D2F35" w:rsidP="000A228C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2 lit. a warunek zostanie spełniony, jeżeli jeden z Wykonawców wspólnie ubiegających się o udzielenie zamówienia spełni warunek samodzielnie (sumowaniu nie mogą podlegać rodzaje wskazanych robót i ich wartości); </w:t>
      </w:r>
    </w:p>
    <w:p w14:paraId="2A86568C" w14:textId="77777777" w:rsidR="007D2F35" w:rsidRPr="008437A7" w:rsidRDefault="007D2F35" w:rsidP="000A228C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>w przypadku określonym w pkt 2 lit. b warunek zostanie spełniony, jeżeli jeden z Wykonawców wspólnie ubiegających się o udz</w:t>
      </w:r>
      <w:r w:rsidR="005520DC" w:rsidRPr="008437A7">
        <w:rPr>
          <w:rFonts w:asciiTheme="minorHAnsi" w:hAnsiTheme="minorHAnsi" w:cstheme="minorHAnsi"/>
          <w:color w:val="auto"/>
          <w:sz w:val="20"/>
          <w:szCs w:val="20"/>
        </w:rPr>
        <w:t>ielenie zamówienia lub wykonawcy</w:t>
      </w:r>
      <w:r w:rsidRPr="008437A7">
        <w:rPr>
          <w:rFonts w:asciiTheme="minorHAnsi" w:hAnsiTheme="minorHAnsi" w:cstheme="minorHAnsi"/>
          <w:color w:val="auto"/>
          <w:sz w:val="20"/>
          <w:szCs w:val="20"/>
        </w:rPr>
        <w:t xml:space="preserve"> łącznie spełnią warunek. </w:t>
      </w:r>
    </w:p>
    <w:p w14:paraId="7EB3074E" w14:textId="77777777" w:rsidR="00825143" w:rsidRPr="008437A7" w:rsidRDefault="00825143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352C425C" w14:textId="77777777" w:rsidR="00825143" w:rsidRPr="008437A7" w:rsidRDefault="00825143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7DFA832F" w14:textId="77777777" w:rsidR="00E02CE7" w:rsidRPr="008437A7" w:rsidRDefault="00E02CE7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</w:t>
      </w:r>
      <w:r w:rsidR="00B36EB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14:paraId="0E879205" w14:textId="77777777" w:rsidR="00BD1723" w:rsidRPr="008437A7" w:rsidRDefault="00BD1723" w:rsidP="000A228C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01F98BAF" w14:textId="77777777" w:rsidR="004C6032" w:rsidRPr="008437A7" w:rsidRDefault="00137C71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8437A7">
        <w:rPr>
          <w:rFonts w:asciiTheme="minorHAnsi" w:hAnsiTheme="minorHAnsi" w:cstheme="minorHAnsi"/>
          <w:b/>
        </w:rPr>
        <w:t>.</w:t>
      </w:r>
    </w:p>
    <w:p w14:paraId="5D705F16" w14:textId="77777777" w:rsidR="00EB04F5" w:rsidRPr="008437A7" w:rsidRDefault="00137C71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3AFCB6C5" w14:textId="77777777" w:rsidR="00CD714F" w:rsidRPr="008437A7" w:rsidRDefault="00CD71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0BFC8401" w14:textId="77777777" w:rsidR="0055701E" w:rsidRPr="008437A7" w:rsidRDefault="0055701E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14:paraId="7160C512" w14:textId="77777777" w:rsidR="0048425D" w:rsidRPr="008437A7" w:rsidRDefault="000D1784" w:rsidP="000A228C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14:paraId="287531E9" w14:textId="77777777" w:rsidR="0055701E" w:rsidRPr="008437A7" w:rsidRDefault="000D1784" w:rsidP="000A228C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3308808D" w14:textId="77777777" w:rsidR="00A25EF9" w:rsidRPr="008437A7" w:rsidRDefault="00137C71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683870F2" w14:textId="77777777" w:rsidR="003C4222" w:rsidRPr="008437A7" w:rsidRDefault="000D1784" w:rsidP="000A228C">
      <w:pPr>
        <w:pStyle w:val="Akapitzlist"/>
        <w:numPr>
          <w:ilvl w:val="0"/>
          <w:numId w:val="2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8437A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5851D7F1" w14:textId="77777777" w:rsidR="007D2F35" w:rsidRPr="008437A7" w:rsidRDefault="007D2F35" w:rsidP="000A228C">
      <w:pPr>
        <w:pStyle w:val="Akapitzlist"/>
        <w:numPr>
          <w:ilvl w:val="0"/>
          <w:numId w:val="2"/>
        </w:numPr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 lub kierowanie robotami budowlanymi, wraz </w:t>
      </w:r>
      <w:r w:rsidR="00B9612E"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                   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z informacjami na temat ich kwalifikacji zawodowych, uprawnień, doświadczenia i wykształcenia niezbędnych do wykonania zamówienia publicznego, a także zakresu wykonywanych przez nie czynności oraz informacją o podstawie do dysponowania tymi osobami - według wzoru załącznika nr 8 do SWZ</w:t>
      </w:r>
      <w:r w:rsidR="00893329" w:rsidRPr="008437A7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14:paraId="56D62532" w14:textId="77777777" w:rsidR="008337F7" w:rsidRPr="008437A7" w:rsidRDefault="008337F7" w:rsidP="000A228C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75CCB920" w14:textId="77777777" w:rsidR="00C20BE0" w:rsidRPr="008437A7" w:rsidRDefault="00C20BE0" w:rsidP="000A228C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49E700D4" w14:textId="77777777" w:rsidR="00C20BE0" w:rsidRPr="008437A7" w:rsidRDefault="00C20BE0" w:rsidP="000A228C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705DD789" w14:textId="77777777" w:rsidR="00F03EA5" w:rsidRPr="008437A7" w:rsidRDefault="00DF673C" w:rsidP="000A228C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Sposób obliczenia ceny</w:t>
      </w:r>
      <w:r w:rsidR="00F03EA5" w:rsidRPr="008437A7">
        <w:rPr>
          <w:rFonts w:asciiTheme="minorHAnsi" w:hAnsiTheme="minorHAnsi" w:cstheme="minorHAnsi"/>
          <w:b/>
          <w:bCs/>
        </w:rPr>
        <w:t>.</w:t>
      </w:r>
    </w:p>
    <w:p w14:paraId="5B22A3F2" w14:textId="77777777" w:rsidR="00DF673C" w:rsidRPr="008437A7" w:rsidRDefault="00CC233A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1E7EC9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5AF85A72" w14:textId="77777777" w:rsidR="0052454F" w:rsidRPr="008437A7" w:rsidRDefault="00DF673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D208AE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f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ormularz</w:t>
      </w:r>
      <w:r w:rsidR="001E7EC9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="00D208AE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14:paraId="04B2B7F6" w14:textId="77777777" w:rsidR="0052454F" w:rsidRPr="008437A7" w:rsidRDefault="00DF673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57480519" w14:textId="77777777" w:rsidR="0052454F" w:rsidRPr="008437A7" w:rsidRDefault="00DF673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00F87AC9" w14:textId="77777777" w:rsidR="00763F5A" w:rsidRPr="008437A7" w:rsidRDefault="00763F5A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  </w:t>
      </w:r>
      <w:r w:rsidR="009F34A0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E7EC9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7D2F3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E7EC9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7D2F3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E7EC9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ze zm.). 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  <w:r w:rsidR="00BD1723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14:paraId="578B174F" w14:textId="77777777" w:rsidR="00204F74" w:rsidRPr="008437A7" w:rsidRDefault="00204F74" w:rsidP="000A228C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0E0A0493" w14:textId="77777777" w:rsidR="00204F74" w:rsidRPr="008437A7" w:rsidRDefault="00204F74" w:rsidP="000A228C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315E364C" w14:textId="77777777" w:rsidR="00CC233A" w:rsidRPr="008437A7" w:rsidRDefault="00CC233A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0655D29C" w14:textId="77777777" w:rsidR="005F5604" w:rsidRPr="008437A7" w:rsidRDefault="00BD1723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423E9A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(Dz. U. z 2024 r., poz. 361, ze zm.)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57D6BB6" w14:textId="77777777" w:rsidR="005F5604" w:rsidRPr="008437A7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5799F211" w14:textId="77777777" w:rsidR="005F5604" w:rsidRPr="008437A7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47E864EB" w14:textId="77777777" w:rsidR="005F5604" w:rsidRPr="008437A7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3974770B" w14:textId="77777777" w:rsidR="0052454F" w:rsidRPr="008437A7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8437A7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4407BB82" w14:textId="77777777" w:rsidR="00B53201" w:rsidRPr="008437A7" w:rsidRDefault="00B53201" w:rsidP="000A228C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77B1543F" w14:textId="77777777" w:rsidR="0034006F" w:rsidRPr="008437A7" w:rsidRDefault="0052454F" w:rsidP="000A228C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8437A7">
        <w:rPr>
          <w:rFonts w:asciiTheme="minorHAnsi" w:hAnsiTheme="minorHAnsi" w:cstheme="minorHAnsi"/>
          <w:b/>
        </w:rPr>
        <w:t>.</w:t>
      </w:r>
    </w:p>
    <w:p w14:paraId="68F9F5E9" w14:textId="77777777" w:rsidR="0052454F" w:rsidRPr="008437A7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8437A7" w:rsidRPr="008437A7" w14:paraId="0BE388F1" w14:textId="77777777" w:rsidTr="00CB7F8C">
        <w:trPr>
          <w:trHeight w:val="401"/>
        </w:trPr>
        <w:tc>
          <w:tcPr>
            <w:tcW w:w="807" w:type="dxa"/>
            <w:vAlign w:val="center"/>
          </w:tcPr>
          <w:p w14:paraId="585BE3C1" w14:textId="77777777" w:rsidR="00CB7F8C" w:rsidRPr="008437A7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583D4378" w14:textId="77777777" w:rsidR="00CB7F8C" w:rsidRPr="008437A7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41524310" w14:textId="77777777" w:rsidR="00CB7F8C" w:rsidRPr="008437A7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8437A7" w:rsidRPr="008437A7" w14:paraId="7A258982" w14:textId="77777777" w:rsidTr="00CB7F8C">
        <w:tc>
          <w:tcPr>
            <w:tcW w:w="807" w:type="dxa"/>
            <w:vAlign w:val="center"/>
          </w:tcPr>
          <w:p w14:paraId="33094E02" w14:textId="77777777" w:rsidR="00CB7F8C" w:rsidRPr="008437A7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07026F02" w14:textId="77777777" w:rsidR="00CB7F8C" w:rsidRPr="008437A7" w:rsidRDefault="00CB7F8C" w:rsidP="000A228C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03694FC2" w14:textId="77777777" w:rsidR="00CB7F8C" w:rsidRPr="008437A7" w:rsidRDefault="00CB7F8C" w:rsidP="000A228C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8437A7" w:rsidRPr="008437A7" w14:paraId="0C369058" w14:textId="77777777" w:rsidTr="00CB7F8C">
        <w:tc>
          <w:tcPr>
            <w:tcW w:w="807" w:type="dxa"/>
            <w:vAlign w:val="center"/>
          </w:tcPr>
          <w:p w14:paraId="0D193DBC" w14:textId="77777777" w:rsidR="00CB7F8C" w:rsidRPr="008437A7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1C62125E" w14:textId="77777777" w:rsidR="00CB7F8C" w:rsidRPr="008437A7" w:rsidRDefault="00CB7F8C" w:rsidP="000A228C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14:paraId="7967550B" w14:textId="77777777" w:rsidR="00CB7F8C" w:rsidRPr="008437A7" w:rsidRDefault="00CB7F8C" w:rsidP="000A228C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8437A7" w:rsidRPr="008437A7" w14:paraId="7D11278D" w14:textId="77777777" w:rsidTr="00CB7F8C">
        <w:tc>
          <w:tcPr>
            <w:tcW w:w="807" w:type="dxa"/>
            <w:vAlign w:val="center"/>
          </w:tcPr>
          <w:p w14:paraId="244C3180" w14:textId="77777777" w:rsidR="00CB7F8C" w:rsidRPr="008437A7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1A13B173" w14:textId="77777777" w:rsidR="00CB7F8C" w:rsidRPr="008437A7" w:rsidRDefault="00CB7F8C" w:rsidP="000A228C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008B5A3B" w14:textId="77777777" w:rsidR="00CB7F8C" w:rsidRPr="008437A7" w:rsidRDefault="00CB7F8C" w:rsidP="000A228C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437A7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16274D2E" w14:textId="77777777" w:rsidR="00CB7F8C" w:rsidRPr="008437A7" w:rsidRDefault="00CB7F8C" w:rsidP="000A228C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7CC88D96" w14:textId="77777777" w:rsidR="00CB7F8C" w:rsidRPr="008437A7" w:rsidRDefault="00CB7F8C" w:rsidP="000A228C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34ECB651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14:paraId="781B20F5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14:paraId="43CC478C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14:paraId="0EE1991C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14:paraId="7FBB7314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</w:rPr>
        <w:t>W</w:t>
      </w:r>
      <w:r w:rsidRPr="008437A7">
        <w:rPr>
          <w:rFonts w:asciiTheme="minorHAnsi" w:hAnsiTheme="minorHAnsi" w:cstheme="minorHAnsi"/>
          <w:b/>
          <w:vertAlign w:val="subscript"/>
        </w:rPr>
        <w:t>obliczana</w:t>
      </w:r>
      <w:r w:rsidRPr="008437A7">
        <w:rPr>
          <w:rFonts w:asciiTheme="minorHAnsi" w:hAnsiTheme="minorHAnsi" w:cstheme="minorHAnsi"/>
          <w:b/>
        </w:rPr>
        <w:t xml:space="preserve"> = ((X</w:t>
      </w:r>
      <w:r w:rsidRPr="008437A7">
        <w:rPr>
          <w:rFonts w:asciiTheme="minorHAnsi" w:hAnsiTheme="minorHAnsi" w:cstheme="minorHAnsi"/>
          <w:b/>
          <w:vertAlign w:val="subscript"/>
        </w:rPr>
        <w:t>max</w:t>
      </w:r>
      <w:r w:rsidRPr="008437A7">
        <w:rPr>
          <w:rFonts w:asciiTheme="minorHAnsi" w:hAnsiTheme="minorHAnsi" w:cstheme="minorHAnsi"/>
          <w:b/>
        </w:rPr>
        <w:t xml:space="preserve"> - X</w:t>
      </w:r>
      <w:r w:rsidRPr="008437A7">
        <w:rPr>
          <w:rFonts w:asciiTheme="minorHAnsi" w:hAnsiTheme="minorHAnsi" w:cstheme="minorHAnsi"/>
          <w:b/>
          <w:vertAlign w:val="subscript"/>
        </w:rPr>
        <w:t>obliczana</w:t>
      </w:r>
      <w:r w:rsidRPr="008437A7">
        <w:rPr>
          <w:rFonts w:asciiTheme="minorHAnsi" w:hAnsiTheme="minorHAnsi" w:cstheme="minorHAnsi"/>
          <w:b/>
        </w:rPr>
        <w:t>) / (X</w:t>
      </w:r>
      <w:r w:rsidRPr="008437A7">
        <w:rPr>
          <w:rFonts w:asciiTheme="minorHAnsi" w:hAnsiTheme="minorHAnsi" w:cstheme="minorHAnsi"/>
          <w:b/>
          <w:vertAlign w:val="subscript"/>
        </w:rPr>
        <w:t>max</w:t>
      </w:r>
      <w:r w:rsidRPr="008437A7">
        <w:rPr>
          <w:rFonts w:asciiTheme="minorHAnsi" w:hAnsiTheme="minorHAnsi" w:cstheme="minorHAnsi"/>
          <w:b/>
        </w:rPr>
        <w:t xml:space="preserve"> - X</w:t>
      </w:r>
      <w:r w:rsidRPr="008437A7">
        <w:rPr>
          <w:rFonts w:asciiTheme="minorHAnsi" w:hAnsiTheme="minorHAnsi" w:cstheme="minorHAnsi"/>
          <w:b/>
          <w:vertAlign w:val="subscript"/>
        </w:rPr>
        <w:t>min</w:t>
      </w:r>
      <w:r w:rsidRPr="008437A7">
        <w:rPr>
          <w:rFonts w:asciiTheme="minorHAnsi" w:hAnsiTheme="minorHAnsi" w:cstheme="minorHAnsi"/>
          <w:b/>
        </w:rPr>
        <w:t>)) * W</w:t>
      </w:r>
      <w:r w:rsidRPr="008437A7">
        <w:rPr>
          <w:rFonts w:asciiTheme="minorHAnsi" w:hAnsiTheme="minorHAnsi" w:cstheme="minorHAnsi"/>
          <w:b/>
          <w:vertAlign w:val="subscript"/>
        </w:rPr>
        <w:t>max</w:t>
      </w:r>
    </w:p>
    <w:p w14:paraId="553AB10A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  <w:u w:val="single"/>
        </w:rPr>
        <w:t>Dane:</w:t>
      </w:r>
    </w:p>
    <w:p w14:paraId="47A6A054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W</w:t>
      </w:r>
      <w:r w:rsidRPr="008437A7">
        <w:rPr>
          <w:rFonts w:asciiTheme="minorHAnsi" w:hAnsiTheme="minorHAnsi" w:cstheme="minorHAnsi"/>
          <w:vertAlign w:val="subscript"/>
        </w:rPr>
        <w:t>obliczana</w:t>
      </w:r>
      <w:r w:rsidRPr="008437A7">
        <w:rPr>
          <w:rFonts w:asciiTheme="minorHAnsi" w:hAnsiTheme="minorHAnsi" w:cstheme="minorHAnsi"/>
        </w:rPr>
        <w:t xml:space="preserve"> – wartość punktowa, którą należy wyznaczyć dla badanej oferty</w:t>
      </w:r>
    </w:p>
    <w:p w14:paraId="5E618C3B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W</w:t>
      </w:r>
      <w:r w:rsidRPr="008437A7">
        <w:rPr>
          <w:rFonts w:asciiTheme="minorHAnsi" w:hAnsiTheme="minorHAnsi" w:cstheme="minorHAnsi"/>
          <w:vertAlign w:val="subscript"/>
        </w:rPr>
        <w:t>max</w:t>
      </w:r>
      <w:r w:rsidRPr="008437A7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14:paraId="5F4DABD7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X</w:t>
      </w:r>
      <w:r w:rsidRPr="008437A7">
        <w:rPr>
          <w:rFonts w:asciiTheme="minorHAnsi" w:hAnsiTheme="minorHAnsi" w:cstheme="minorHAnsi"/>
          <w:vertAlign w:val="subscript"/>
        </w:rPr>
        <w:t>min</w:t>
      </w:r>
      <w:r w:rsidRPr="008437A7">
        <w:rPr>
          <w:rFonts w:asciiTheme="minorHAnsi" w:hAnsiTheme="minorHAnsi" w:cstheme="minorHAnsi"/>
        </w:rPr>
        <w:t xml:space="preserve"> – wartość najniższej ceny spośród złożonych ofert wykonawców</w:t>
      </w:r>
    </w:p>
    <w:p w14:paraId="41C65356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X</w:t>
      </w:r>
      <w:r w:rsidRPr="008437A7">
        <w:rPr>
          <w:rFonts w:asciiTheme="minorHAnsi" w:hAnsiTheme="minorHAnsi" w:cstheme="minorHAnsi"/>
          <w:vertAlign w:val="subscript"/>
        </w:rPr>
        <w:t>max</w:t>
      </w:r>
      <w:r w:rsidRPr="008437A7">
        <w:rPr>
          <w:rFonts w:asciiTheme="minorHAnsi" w:hAnsiTheme="minorHAnsi" w:cstheme="minorHAnsi"/>
        </w:rPr>
        <w:t xml:space="preserve"> – wartość najwyższej ceny spośród złożonych ofert wykonawców</w:t>
      </w:r>
    </w:p>
    <w:p w14:paraId="7077EA39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X</w:t>
      </w:r>
      <w:r w:rsidRPr="008437A7">
        <w:rPr>
          <w:rFonts w:asciiTheme="minorHAnsi" w:hAnsiTheme="minorHAnsi" w:cstheme="minorHAnsi"/>
          <w:vertAlign w:val="subscript"/>
        </w:rPr>
        <w:t>obliczana</w:t>
      </w:r>
      <w:r w:rsidRPr="008437A7">
        <w:rPr>
          <w:rFonts w:asciiTheme="minorHAnsi" w:hAnsiTheme="minorHAnsi" w:cstheme="minorHAnsi"/>
        </w:rPr>
        <w:t xml:space="preserve"> – wartość ceny badanej oferty w kryterium najniższa cena</w:t>
      </w:r>
    </w:p>
    <w:p w14:paraId="436180B2" w14:textId="77777777" w:rsidR="00CB7F8C" w:rsidRPr="008437A7" w:rsidRDefault="00CB7F8C" w:rsidP="000A228C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0E930D66" w14:textId="77777777" w:rsidR="00CB7F8C" w:rsidRPr="008437A7" w:rsidRDefault="00CB7F8C" w:rsidP="000A228C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14:paraId="3A75C8A3" w14:textId="77777777" w:rsidR="00CB7F8C" w:rsidRPr="008437A7" w:rsidRDefault="00CB7F8C" w:rsidP="000A228C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14:paraId="539EF319" w14:textId="77777777" w:rsidR="00CB7F8C" w:rsidRPr="008437A7" w:rsidRDefault="00CB7F8C" w:rsidP="000A228C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13E0F6C7" w14:textId="77777777" w:rsidR="00CB7F8C" w:rsidRPr="008437A7" w:rsidRDefault="00CB7F8C" w:rsidP="000A228C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14:paraId="3867EAF6" w14:textId="77777777" w:rsidR="00CB7F8C" w:rsidRPr="008437A7" w:rsidRDefault="00CB7F8C" w:rsidP="000A228C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05ADC1D4" w14:textId="77777777" w:rsidR="00CB7F8C" w:rsidRPr="008437A7" w:rsidRDefault="00CB7F8C" w:rsidP="000A228C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14:paraId="75F1890D" w14:textId="18673FC1" w:rsidR="00CB7F8C" w:rsidRPr="008437A7" w:rsidRDefault="009D32D2" w:rsidP="000A228C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Zaoferowanie krótszego okresu gwarancji niż wskazanego powyżej oferta otrzyma 0 pkt. Zaoferowanie dłuższego okresu gwarancji niż wskazanego powyżej oferta otrzyma 40 pkt.</w:t>
      </w:r>
    </w:p>
    <w:p w14:paraId="4E23A9EA" w14:textId="77777777" w:rsidR="00CB7F8C" w:rsidRPr="008437A7" w:rsidRDefault="00CB7F8C" w:rsidP="000A228C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493A48F4" w14:textId="77777777" w:rsidR="00CB7F8C" w:rsidRPr="008437A7" w:rsidRDefault="00CB7F8C" w:rsidP="000A228C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5C0D9567" w14:textId="77777777" w:rsidR="00CB7F8C" w:rsidRPr="008437A7" w:rsidRDefault="00CB7F8C" w:rsidP="000A228C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8437A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10296551" w14:textId="77777777" w:rsidR="00CB7F8C" w:rsidRPr="008437A7" w:rsidRDefault="00CB7F8C" w:rsidP="000A228C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8437A7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1F208030" w14:textId="77777777" w:rsidR="0052454F" w:rsidRPr="008437A7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3CE267E9" w14:textId="77777777" w:rsidR="0052454F" w:rsidRPr="008437A7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14:paraId="54B93181" w14:textId="77777777" w:rsidR="0052454F" w:rsidRPr="008437A7" w:rsidRDefault="00B8498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5FAD163A" w14:textId="77777777" w:rsidR="0052454F" w:rsidRPr="008437A7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0E3A8C49" w14:textId="77777777" w:rsidR="0052454F" w:rsidRPr="008437A7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9F34A0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423E9A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2024 r., poz. 361, ze zm.)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7247E7E" w14:textId="77777777" w:rsidR="0052454F" w:rsidRPr="008437A7" w:rsidRDefault="0052454F" w:rsidP="000A228C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4E15ADE5" w14:textId="77777777" w:rsidR="00601F1F" w:rsidRPr="008437A7" w:rsidRDefault="0052454F" w:rsidP="000A228C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8437A7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8437A7">
        <w:rPr>
          <w:rFonts w:asciiTheme="minorHAnsi" w:hAnsiTheme="minorHAnsi" w:cstheme="minorHAnsi"/>
          <w:b/>
        </w:rPr>
        <w:t>.</w:t>
      </w:r>
    </w:p>
    <w:p w14:paraId="30BD096D" w14:textId="77777777" w:rsidR="00143041" w:rsidRPr="008437A7" w:rsidRDefault="00BF1565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F1F6F44" w14:textId="77777777" w:rsidR="00143041" w:rsidRPr="008437A7" w:rsidRDefault="00BF1565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3FC6748" w14:textId="77777777" w:rsidR="00143041" w:rsidRPr="008437A7" w:rsidRDefault="00143041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15131E5C" w14:textId="77777777" w:rsidR="00143041" w:rsidRPr="008437A7" w:rsidRDefault="00143041" w:rsidP="000A228C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pełnomocnictwo, jeżeli umowę podpisuje pełnomocnik;</w:t>
      </w:r>
    </w:p>
    <w:p w14:paraId="198063CD" w14:textId="77777777" w:rsidR="00143041" w:rsidRPr="008437A7" w:rsidRDefault="00143041" w:rsidP="000A228C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8437A7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6D8161AC" w14:textId="77777777" w:rsidR="00911CC1" w:rsidRPr="008437A7" w:rsidRDefault="007338BC" w:rsidP="000A228C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1307726" w14:textId="77777777" w:rsidR="00E73D29" w:rsidRPr="008437A7" w:rsidRDefault="00E73D29" w:rsidP="00E73D29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5446CA80" w14:textId="77777777" w:rsidR="00626B32" w:rsidRPr="008437A7" w:rsidRDefault="00626B32" w:rsidP="00E73D29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7C454B8D" w14:textId="3AD378CD" w:rsidR="00E73D29" w:rsidRPr="008437A7" w:rsidRDefault="00E73D29" w:rsidP="00E73D29">
      <w:pPr>
        <w:pStyle w:val="Akapitzlist"/>
        <w:numPr>
          <w:ilvl w:val="0"/>
          <w:numId w:val="5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color w:val="auto"/>
          <w:sz w:val="20"/>
          <w:szCs w:val="20"/>
        </w:rPr>
        <w:t>Informacje dotyczące zabezpieczenia należytego wykonania umowy.</w:t>
      </w:r>
    </w:p>
    <w:p w14:paraId="09706D9E" w14:textId="77777777" w:rsidR="00E73D29" w:rsidRPr="008437A7" w:rsidRDefault="00E73D29" w:rsidP="00E73D29">
      <w:pPr>
        <w:pStyle w:val="Akapitzlist"/>
        <w:numPr>
          <w:ilvl w:val="1"/>
          <w:numId w:val="5"/>
        </w:numPr>
        <w:tabs>
          <w:tab w:val="left" w:pos="567"/>
        </w:tabs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będzie najpóźniej w dniu zawarcia umowy do wniesienia zabezpieczenia należytego wykonania umowy w jednej z następujących form:</w:t>
      </w:r>
    </w:p>
    <w:p w14:paraId="3929F095" w14:textId="60F9BF86" w:rsidR="00E73D29" w:rsidRPr="008437A7" w:rsidRDefault="00626B32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</w:t>
      </w:r>
      <w:r w:rsidR="00EE1795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ieniądzu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</w:p>
    <w:p w14:paraId="18FF6816" w14:textId="77777777" w:rsidR="00E73D29" w:rsidRPr="008437A7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14:paraId="1948D34F" w14:textId="77777777" w:rsidR="00E73D29" w:rsidRPr="008437A7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gwarancjach bankowych;</w:t>
      </w:r>
    </w:p>
    <w:p w14:paraId="19DF43D6" w14:textId="77777777" w:rsidR="00E73D29" w:rsidRPr="008437A7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gwarancjach ubezpieczeniowych;</w:t>
      </w:r>
    </w:p>
    <w:p w14:paraId="253A1CD2" w14:textId="77777777" w:rsidR="00E73D29" w:rsidRPr="008437A7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udzielanych przez podmioty, o których mowa w art. 6b ust. 5 pkt 2 ustawy z dnia 9 listopada                    2000 r. o utworzeniu Polskiej Agencji Rozwoju Przedsiębiorczości</w:t>
      </w:r>
    </w:p>
    <w:p w14:paraId="417060FB" w14:textId="5D72E765" w:rsidR="00E73D29" w:rsidRPr="008437A7" w:rsidRDefault="00E73D29" w:rsidP="00E73D29">
      <w:pPr>
        <w:pStyle w:val="Akapitzlist"/>
        <w:numPr>
          <w:ilvl w:val="1"/>
          <w:numId w:val="5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Wysokość zabezpieczenia należytego wykonania umowy: 5% wartości ceny całkowitej podanej w ofercie.</w:t>
      </w:r>
      <w:r w:rsidRPr="008437A7">
        <w:rPr>
          <w:rFonts w:asciiTheme="minorHAnsi" w:eastAsia="Times New Roman" w:hAnsiTheme="minorHAnsi" w:cstheme="minorHAnsi"/>
          <w:b w:val="0"/>
          <w:color w:val="auto"/>
          <w:sz w:val="24"/>
          <w:szCs w:val="24"/>
          <w:lang w:eastAsia="pl-PL"/>
        </w:rPr>
        <w:t xml:space="preserve"> </w:t>
      </w:r>
    </w:p>
    <w:p w14:paraId="0F455BF9" w14:textId="77777777" w:rsidR="00E73D29" w:rsidRPr="008437A7" w:rsidRDefault="00E73D29" w:rsidP="00E73D29">
      <w:pPr>
        <w:pStyle w:val="Akapitzlist"/>
        <w:numPr>
          <w:ilvl w:val="1"/>
          <w:numId w:val="5"/>
        </w:numPr>
        <w:tabs>
          <w:tab w:val="left" w:pos="426"/>
        </w:tabs>
        <w:spacing w:after="0" w:line="288" w:lineRule="auto"/>
        <w:ind w:left="425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Nie dopuszcza się wnoszenia zabezpieczenia należytego wykonania umowy w formie:</w:t>
      </w:r>
    </w:p>
    <w:p w14:paraId="72E60A50" w14:textId="77777777" w:rsidR="00E73D29" w:rsidRPr="008437A7" w:rsidRDefault="00E73D29" w:rsidP="00E73D29">
      <w:pPr>
        <w:pStyle w:val="Akapitzlist"/>
        <w:numPr>
          <w:ilvl w:val="2"/>
          <w:numId w:val="34"/>
        </w:numPr>
        <w:tabs>
          <w:tab w:val="left" w:pos="709"/>
        </w:tabs>
        <w:spacing w:after="0" w:line="288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 wekslach z poręczeniem wekslowym banku lub spółdzielczej kasy oszczędnościowo-kredytowej;</w:t>
      </w:r>
    </w:p>
    <w:p w14:paraId="7E269B5D" w14:textId="77777777" w:rsidR="00E73D29" w:rsidRPr="008437A7" w:rsidRDefault="00E73D29" w:rsidP="00E73D29">
      <w:pPr>
        <w:pStyle w:val="Akapitzlist"/>
        <w:numPr>
          <w:ilvl w:val="2"/>
          <w:numId w:val="34"/>
        </w:numPr>
        <w:tabs>
          <w:tab w:val="left" w:pos="709"/>
        </w:tabs>
        <w:spacing w:after="0" w:line="288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na papierach wartościowych emitowanych przez Skarb Państwa lub jednostkę samorządu terytorialnego;</w:t>
      </w:r>
    </w:p>
    <w:p w14:paraId="2A234C2D" w14:textId="77777777" w:rsidR="00E73D29" w:rsidRPr="008437A7" w:rsidRDefault="00E73D29" w:rsidP="00E73D29">
      <w:pPr>
        <w:pStyle w:val="Akapitzlist"/>
        <w:numPr>
          <w:ilvl w:val="2"/>
          <w:numId w:val="34"/>
        </w:numPr>
        <w:tabs>
          <w:tab w:val="left" w:pos="709"/>
        </w:tabs>
        <w:spacing w:after="0" w:line="288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rejestrowego na zasadach określonych w ustawie z dnia 6 grudnia 1996 r.                            o zastawie rejestrowym i rejestrze zastawów.</w:t>
      </w:r>
    </w:p>
    <w:p w14:paraId="178CF827" w14:textId="77777777" w:rsidR="001E7EC9" w:rsidRPr="008437A7" w:rsidRDefault="001E7EC9" w:rsidP="000A228C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493C8EC5" w14:textId="77777777" w:rsidR="00813EB8" w:rsidRPr="008437A7" w:rsidRDefault="007338BC" w:rsidP="000A228C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8437A7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8437A7">
        <w:rPr>
          <w:rFonts w:asciiTheme="minorHAnsi" w:hAnsiTheme="minorHAnsi" w:cstheme="minorHAnsi"/>
          <w:b/>
        </w:rPr>
        <w:t>.</w:t>
      </w:r>
    </w:p>
    <w:p w14:paraId="333DF8B4" w14:textId="77777777" w:rsidR="007338BC" w:rsidRPr="008437A7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6B7AE2C3" w14:textId="77777777" w:rsidR="007338BC" w:rsidRPr="008437A7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645A36B8" w14:textId="77777777" w:rsidR="007338BC" w:rsidRPr="008437A7" w:rsidRDefault="007338BC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73F20FA0" w14:textId="77777777" w:rsidR="007338BC" w:rsidRPr="008437A7" w:rsidRDefault="000D1AC8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284E64B6" w14:textId="77777777" w:rsidR="007338BC" w:rsidRPr="008437A7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627A700F" w14:textId="77777777" w:rsidR="007338BC" w:rsidRPr="008437A7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437A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0E29D667" w14:textId="77777777" w:rsidR="007338BC" w:rsidRPr="008437A7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7612F6EB" w14:textId="77777777" w:rsidR="00423E9A" w:rsidRPr="008437A7" w:rsidRDefault="00423E9A" w:rsidP="000A228C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0979CD7" w14:textId="77777777" w:rsidR="00A44DA6" w:rsidRPr="008437A7" w:rsidRDefault="00C10642" w:rsidP="000A228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6368CD87" w14:textId="77777777" w:rsidR="00A44DA6" w:rsidRPr="008437A7" w:rsidRDefault="00A44DA6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46A1A3B0" w14:textId="77777777" w:rsidR="00BA551C" w:rsidRPr="008437A7" w:rsidRDefault="00A44DA6" w:rsidP="000A228C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2116324" w14:textId="77777777" w:rsidR="00A44DA6" w:rsidRPr="008437A7" w:rsidRDefault="00A44DA6" w:rsidP="000A228C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30152B81" w14:textId="77777777" w:rsidR="00A44DA6" w:rsidRPr="008437A7" w:rsidRDefault="00A44DA6" w:rsidP="000A228C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>- podając uzasadnienie faktyczne i prawne</w:t>
      </w:r>
      <w:r w:rsidR="00BA551C" w:rsidRPr="008437A7">
        <w:rPr>
          <w:rFonts w:asciiTheme="minorHAnsi" w:hAnsiTheme="minorHAnsi" w:cstheme="minorHAnsi"/>
        </w:rPr>
        <w:t>.</w:t>
      </w:r>
    </w:p>
    <w:p w14:paraId="3732BC05" w14:textId="77777777" w:rsidR="00A44DA6" w:rsidRPr="008437A7" w:rsidRDefault="00A44DA6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3063E296" w14:textId="77777777" w:rsidR="00A44DA6" w:rsidRPr="008437A7" w:rsidRDefault="00AB0318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2F85502" w14:textId="77777777" w:rsidR="00C10642" w:rsidRPr="008437A7" w:rsidRDefault="00C10642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2E4842"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8437A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BE1F044" w14:textId="77777777" w:rsidR="00674AF0" w:rsidRPr="008437A7" w:rsidRDefault="00674AF0" w:rsidP="000A228C">
      <w:pPr>
        <w:spacing w:line="288" w:lineRule="auto"/>
      </w:pPr>
    </w:p>
    <w:p w14:paraId="75CB1F91" w14:textId="77777777" w:rsidR="007338BC" w:rsidRPr="008437A7" w:rsidRDefault="00AA7AA3" w:rsidP="000A228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437A7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0C86FDB9" w14:textId="77777777" w:rsidR="00AA7AA3" w:rsidRPr="008437A7" w:rsidRDefault="00AA7AA3" w:rsidP="000A228C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8437A7">
        <w:rPr>
          <w:rFonts w:asciiTheme="minorHAnsi" w:hAnsiTheme="minorHAnsi" w:cstheme="minorHAnsi"/>
          <w:sz w:val="20"/>
        </w:rPr>
        <w:t>Klauzula informacyjna.</w:t>
      </w:r>
    </w:p>
    <w:p w14:paraId="31C056BC" w14:textId="77777777" w:rsidR="0029212F" w:rsidRPr="008437A7" w:rsidRDefault="0029212F" w:rsidP="000A228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0136698D" w14:textId="054FF683" w:rsidR="005346AF" w:rsidRPr="008437A7" w:rsidRDefault="009121D5" w:rsidP="005346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8437A7">
        <w:rPr>
          <w:rFonts w:asciiTheme="minorHAnsi" w:eastAsia="Calibri" w:hAnsiTheme="minorHAnsi" w:cstheme="minorHAnsi"/>
          <w:bCs/>
          <w:iCs/>
        </w:rPr>
        <w:t xml:space="preserve">administratorem Pani/Pana danych osobowych </w:t>
      </w:r>
      <w:r w:rsidR="00A63B2E" w:rsidRPr="008437A7">
        <w:rPr>
          <w:rFonts w:asciiTheme="minorHAnsi" w:hAnsiTheme="minorHAnsi" w:cstheme="minorHAnsi"/>
          <w:iCs/>
          <w:lang w:eastAsia="en-US"/>
        </w:rPr>
        <w:t>Liceum Ogólnokształcące św. Marii Magdaleny, ul. Garbary 24, 61-867 Poznań</w:t>
      </w:r>
      <w:r w:rsidRPr="008437A7">
        <w:rPr>
          <w:rFonts w:asciiTheme="minorHAnsi" w:eastAsia="Calibri" w:hAnsiTheme="minorHAnsi" w:cstheme="minorHAnsi"/>
          <w:bCs/>
          <w:iCs/>
        </w:rPr>
        <w:t>, e-mail:</w:t>
      </w:r>
      <w:r w:rsidRPr="008437A7">
        <w:rPr>
          <w:rFonts w:asciiTheme="minorHAnsi" w:hAnsiTheme="minorHAnsi" w:cstheme="minorHAnsi"/>
          <w:lang w:eastAsia="en-US"/>
        </w:rPr>
        <w:t xml:space="preserve"> </w:t>
      </w:r>
      <w:r w:rsidR="000F451F" w:rsidRPr="008437A7">
        <w:rPr>
          <w:rFonts w:asciiTheme="minorHAnsi" w:hAnsiTheme="minorHAnsi" w:cstheme="minorHAnsi"/>
        </w:rPr>
        <w:t> </w:t>
      </w:r>
      <w:hyperlink r:id="rId23" w:history="1">
        <w:r w:rsidR="00A63B2E" w:rsidRPr="008437A7">
          <w:rPr>
            <w:rStyle w:val="Hipercze"/>
            <w:rFonts w:asciiTheme="minorHAnsi" w:hAnsiTheme="minorHAnsi" w:cstheme="minorHAnsi"/>
            <w:color w:val="auto"/>
          </w:rPr>
          <w:t>iod6_mjo@poznan.pl</w:t>
        </w:r>
      </w:hyperlink>
      <w:r w:rsidRPr="008437A7">
        <w:rPr>
          <w:rFonts w:asciiTheme="minorHAnsi" w:eastAsia="Calibri" w:hAnsiTheme="minorHAnsi" w:cstheme="minorHAnsi"/>
          <w:bCs/>
          <w:iCs/>
          <w:lang w:val="en-US"/>
        </w:rPr>
        <w:t xml:space="preserve">; </w:t>
      </w:r>
    </w:p>
    <w:p w14:paraId="134902DC" w14:textId="597A95F9" w:rsidR="009121D5" w:rsidRPr="008437A7" w:rsidRDefault="009121D5" w:rsidP="005346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8437A7">
        <w:rPr>
          <w:rFonts w:asciiTheme="minorHAnsi" w:eastAsia="Calibri" w:hAnsiTheme="minorHAnsi" w:cstheme="minorHAnsi"/>
        </w:rPr>
        <w:t>Pani/Pana dane osobowe przetwarzane będą na podstawie art. 6 ust. 1 lit. c</w:t>
      </w:r>
      <w:r w:rsidR="004C5CA2" w:rsidRPr="008437A7">
        <w:rPr>
          <w:rFonts w:asciiTheme="minorHAnsi" w:eastAsia="Calibri" w:hAnsiTheme="minorHAnsi" w:cstheme="minorHAnsi"/>
        </w:rPr>
        <w:t xml:space="preserve"> </w:t>
      </w:r>
      <w:r w:rsidRPr="008437A7">
        <w:rPr>
          <w:rFonts w:asciiTheme="minorHAnsi" w:eastAsia="Calibri" w:hAnsiTheme="minorHAnsi" w:cstheme="minorHAnsi"/>
        </w:rPr>
        <w:t>RODO w celu zwią</w:t>
      </w:r>
      <w:r w:rsidR="004C5CA2" w:rsidRPr="008437A7">
        <w:rPr>
          <w:rFonts w:asciiTheme="minorHAnsi" w:eastAsia="Calibri" w:hAnsiTheme="minorHAnsi" w:cstheme="minorHAnsi"/>
        </w:rPr>
        <w:t>zany</w:t>
      </w:r>
      <w:r w:rsidRPr="008437A7">
        <w:rPr>
          <w:rFonts w:asciiTheme="minorHAnsi" w:eastAsia="Calibri" w:hAnsiTheme="minorHAnsi" w:cstheme="minorHAnsi"/>
        </w:rPr>
        <w:t xml:space="preserve"> </w:t>
      </w:r>
      <w:r w:rsidR="005346AF" w:rsidRPr="008437A7">
        <w:rPr>
          <w:rFonts w:asciiTheme="minorHAnsi" w:eastAsia="Calibri" w:hAnsiTheme="minorHAnsi" w:cstheme="minorHAnsi"/>
        </w:rPr>
        <w:t xml:space="preserve">                               </w:t>
      </w:r>
      <w:r w:rsidRPr="008437A7">
        <w:rPr>
          <w:rFonts w:asciiTheme="minorHAnsi" w:eastAsia="Calibri" w:hAnsiTheme="minorHAnsi" w:cstheme="minorHAnsi"/>
        </w:rPr>
        <w:t xml:space="preserve">z przedmiotowym postępowaniem o udzielenie zamówienia publicznego prowadzonym w trybie podstawowym bez negocjacji pn. </w:t>
      </w:r>
      <w:r w:rsidRPr="008437A7">
        <w:rPr>
          <w:rFonts w:asciiTheme="minorHAnsi" w:hAnsiTheme="minorHAnsi" w:cstheme="minorHAnsi"/>
          <w:bCs/>
        </w:rPr>
        <w:t>„</w:t>
      </w:r>
      <w:r w:rsidR="00A63B2E" w:rsidRPr="008437A7">
        <w:rPr>
          <w:rFonts w:asciiTheme="minorHAnsi" w:hAnsiTheme="minorHAnsi" w:cstheme="minorHAnsi"/>
          <w:bCs/>
          <w:iCs/>
        </w:rPr>
        <w:t>wykonanie izolacji i renowacji partii podziemnej i cokołowej ścian piwnic w budynku Liceum Ogólnokształcącego św. Marii Magdaleny zlokalizowanego przy ul. Garbary 24 w Poznaniu</w:t>
      </w:r>
      <w:r w:rsidR="005346AF" w:rsidRPr="008437A7">
        <w:rPr>
          <w:rFonts w:asciiTheme="minorHAnsi" w:hAnsiTheme="minorHAnsi" w:cstheme="minorHAnsi"/>
          <w:bCs/>
          <w:iCs/>
        </w:rPr>
        <w:t>”</w:t>
      </w:r>
    </w:p>
    <w:p w14:paraId="72FF72BB" w14:textId="77777777" w:rsidR="0029212F" w:rsidRPr="008437A7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4CE174B5" w14:textId="77777777" w:rsidR="0029212F" w:rsidRPr="008437A7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00471881" w14:textId="77777777" w:rsidR="0029212F" w:rsidRPr="008437A7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8437A7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283AAAF" w14:textId="77777777" w:rsidR="0029212F" w:rsidRPr="008437A7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14:paraId="5037E0A7" w14:textId="77777777" w:rsidR="0029212F" w:rsidRPr="008437A7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posiada Pani/Pan:</w:t>
      </w:r>
    </w:p>
    <w:p w14:paraId="0AB2502C" w14:textId="77777777" w:rsidR="0029212F" w:rsidRPr="008437A7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na podstawie art. 15 RODO prawo dostępu do danych osobowych Pani/Pana dotyczących;</w:t>
      </w:r>
    </w:p>
    <w:p w14:paraId="75BA51DE" w14:textId="77777777" w:rsidR="0029212F" w:rsidRPr="008437A7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>na podstawie art. 16 RODO prawo do sprostowania Pani/Pana danych osobowych;</w:t>
      </w:r>
    </w:p>
    <w:p w14:paraId="07E3A019" w14:textId="77777777" w:rsidR="0029212F" w:rsidRPr="008437A7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8437A7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28188AB" w14:textId="77777777" w:rsidR="0029212F" w:rsidRPr="008437A7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8437A7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14:paraId="7E64DAB0" w14:textId="77777777" w:rsidR="0029212F" w:rsidRPr="008437A7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8437A7">
        <w:rPr>
          <w:rFonts w:ascii="Calibri" w:eastAsia="Calibri" w:hAnsi="Calibri" w:cs="Calibri"/>
        </w:rPr>
        <w:t>nie przysługuje Pani/Panu:</w:t>
      </w:r>
    </w:p>
    <w:p w14:paraId="7E269895" w14:textId="77777777" w:rsidR="0029212F" w:rsidRPr="008437A7" w:rsidRDefault="0029212F" w:rsidP="000A228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8437A7">
        <w:rPr>
          <w:rFonts w:ascii="Calibri" w:eastAsia="Calibri" w:hAnsi="Calibri" w:cs="Calibri"/>
        </w:rPr>
        <w:t>w związku z art. 17 ust. 3 lit. b, d lub e RODO prawo do usunięcia danych osobowych;</w:t>
      </w:r>
    </w:p>
    <w:p w14:paraId="29B875B4" w14:textId="77777777" w:rsidR="0029212F" w:rsidRPr="008437A7" w:rsidRDefault="0029212F" w:rsidP="000A228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8437A7">
        <w:rPr>
          <w:rFonts w:ascii="Calibri" w:eastAsia="Calibri" w:hAnsi="Calibri" w:cs="Calibri"/>
        </w:rPr>
        <w:t>prawo do przenoszenia danych osobowych, o którym mowa w art. 20 RODO;</w:t>
      </w:r>
    </w:p>
    <w:p w14:paraId="248851AF" w14:textId="77777777" w:rsidR="0029212F" w:rsidRPr="008437A7" w:rsidRDefault="0029212F" w:rsidP="000A228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8437A7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B27181" w14:textId="77777777" w:rsidR="00FA25D5" w:rsidRPr="008437A7" w:rsidRDefault="00AA7AA3" w:rsidP="000A228C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8437A7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4B92DEB" w14:textId="77777777" w:rsidR="00AA7AA3" w:rsidRPr="008437A7" w:rsidRDefault="00AA7AA3" w:rsidP="000A228C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8437A7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4F2351DC" w14:textId="77777777" w:rsidR="00BD1723" w:rsidRPr="008437A7" w:rsidRDefault="00BD1723" w:rsidP="000A228C">
      <w:pPr>
        <w:tabs>
          <w:tab w:val="left" w:pos="97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1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bCs/>
          <w:iCs/>
        </w:rPr>
        <w:t>Formularz ofertowy</w:t>
      </w:r>
      <w:r w:rsidRPr="008437A7">
        <w:rPr>
          <w:rFonts w:asciiTheme="minorHAnsi" w:hAnsiTheme="minorHAnsi" w:cstheme="minorHAnsi"/>
        </w:rPr>
        <w:t xml:space="preserve">. </w:t>
      </w:r>
    </w:p>
    <w:p w14:paraId="19083553" w14:textId="77777777" w:rsidR="00BD1723" w:rsidRPr="008437A7" w:rsidRDefault="00BD1723" w:rsidP="000A228C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2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bCs/>
        </w:rPr>
        <w:t>Opis przedmiotu zamówienia</w:t>
      </w:r>
      <w:r w:rsidRPr="008437A7">
        <w:rPr>
          <w:rFonts w:asciiTheme="minorHAnsi" w:hAnsiTheme="minorHAnsi" w:cstheme="minorHAnsi"/>
        </w:rPr>
        <w:t>.</w:t>
      </w:r>
    </w:p>
    <w:p w14:paraId="6AF260CE" w14:textId="77777777" w:rsidR="00BD1723" w:rsidRPr="008437A7" w:rsidRDefault="00BD1723" w:rsidP="000A228C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3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bCs/>
        </w:rPr>
        <w:t>Projekt umowy</w:t>
      </w:r>
      <w:r w:rsidRPr="008437A7">
        <w:rPr>
          <w:rFonts w:asciiTheme="minorHAnsi" w:hAnsiTheme="minorHAnsi" w:cstheme="minorHAnsi"/>
        </w:rPr>
        <w:t>.</w:t>
      </w:r>
    </w:p>
    <w:p w14:paraId="6F78ACC1" w14:textId="77777777" w:rsidR="00BD1723" w:rsidRPr="008437A7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4 – </w:t>
      </w:r>
      <w:r w:rsidRPr="008437A7">
        <w:rPr>
          <w:rFonts w:asciiTheme="minorHAnsi" w:hAnsiTheme="minorHAnsi" w:cstheme="minorHAnsi"/>
        </w:rPr>
        <w:tab/>
        <w:t>Wykaz robót budowlanych wykonanych nie wcześniej niż w okresie ostatnich 5 lat,                             a jeżeli okres prowadzenia działalności jest krótszy – w tym okresie, wraz z podaniem ich rodzaju, wartości, daty i miejsca wykonania oraz podmiotów, na rzecz których roboty te zostały wykonane.</w:t>
      </w:r>
    </w:p>
    <w:p w14:paraId="038853F0" w14:textId="77777777" w:rsidR="00BD1723" w:rsidRPr="008437A7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5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8437A7">
        <w:rPr>
          <w:rFonts w:asciiTheme="minorHAnsi" w:hAnsiTheme="minorHAnsi" w:cstheme="minorHAnsi"/>
        </w:rPr>
        <w:t>.</w:t>
      </w:r>
    </w:p>
    <w:p w14:paraId="2008E05A" w14:textId="77777777" w:rsidR="00BD1723" w:rsidRPr="008437A7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6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bCs/>
          <w:iCs/>
        </w:rPr>
        <w:t>Oświadczenia Podmiotu udostępniającego zasoby</w:t>
      </w:r>
      <w:r w:rsidRPr="008437A7">
        <w:rPr>
          <w:rFonts w:asciiTheme="minorHAnsi" w:hAnsiTheme="minorHAnsi" w:cstheme="minorHAnsi"/>
        </w:rPr>
        <w:t>.</w:t>
      </w:r>
    </w:p>
    <w:p w14:paraId="0F939F16" w14:textId="77777777" w:rsidR="00BD1723" w:rsidRPr="008437A7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</w:rPr>
        <w:t xml:space="preserve">Załącznik nr 7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14:paraId="2623AF06" w14:textId="77777777" w:rsidR="0005132B" w:rsidRPr="008437A7" w:rsidRDefault="007D2F35" w:rsidP="0005132B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</w:t>
      </w:r>
      <w:r w:rsidR="001C70C2" w:rsidRPr="008437A7">
        <w:rPr>
          <w:rFonts w:asciiTheme="minorHAnsi" w:hAnsiTheme="minorHAnsi" w:cstheme="minorHAnsi"/>
        </w:rPr>
        <w:t>8</w:t>
      </w:r>
      <w:r w:rsidRPr="008437A7">
        <w:rPr>
          <w:rFonts w:asciiTheme="minorHAnsi" w:hAnsiTheme="minorHAnsi" w:cstheme="minorHAnsi"/>
        </w:rPr>
        <w:t xml:space="preserve"> – </w:t>
      </w:r>
      <w:r w:rsidRPr="008437A7">
        <w:rPr>
          <w:rFonts w:asciiTheme="minorHAnsi" w:hAnsiTheme="minorHAnsi" w:cstheme="minorHAnsi"/>
        </w:rPr>
        <w:tab/>
        <w:t>Wykaz osób</w:t>
      </w:r>
      <w:r w:rsidR="001C70C2" w:rsidRPr="008437A7">
        <w:rPr>
          <w:rFonts w:asciiTheme="minorHAnsi" w:hAnsiTheme="minorHAnsi" w:cstheme="minorHAnsi"/>
        </w:rPr>
        <w:t>.</w:t>
      </w:r>
    </w:p>
    <w:p w14:paraId="27B18BAA" w14:textId="71A4C5B3" w:rsidR="00BD1723" w:rsidRPr="008437A7" w:rsidRDefault="0005132B" w:rsidP="0005132B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8437A7">
        <w:rPr>
          <w:rFonts w:asciiTheme="minorHAnsi" w:hAnsiTheme="minorHAnsi" w:cstheme="minorHAnsi"/>
        </w:rPr>
        <w:t xml:space="preserve">Załącznik nr 9 – </w:t>
      </w:r>
      <w:r w:rsidRPr="008437A7">
        <w:rPr>
          <w:rFonts w:asciiTheme="minorHAnsi" w:hAnsiTheme="minorHAnsi" w:cstheme="minorHAnsi"/>
        </w:rPr>
        <w:tab/>
      </w:r>
      <w:r w:rsidRPr="008437A7">
        <w:rPr>
          <w:rFonts w:asciiTheme="minorHAnsi" w:hAnsiTheme="minorHAnsi" w:cstheme="minorHAnsi"/>
          <w:iCs/>
        </w:rPr>
        <w:t>Wzór Protokołu z odbycia wizji lokalnej</w:t>
      </w:r>
    </w:p>
    <w:p w14:paraId="6147C4CF" w14:textId="77777777" w:rsidR="007E521C" w:rsidRPr="008437A7" w:rsidRDefault="007E521C" w:rsidP="000A228C">
      <w:pPr>
        <w:tabs>
          <w:tab w:val="left" w:pos="709"/>
          <w:tab w:val="left" w:pos="972"/>
          <w:tab w:val="left" w:pos="3402"/>
        </w:tabs>
        <w:spacing w:line="288" w:lineRule="auto"/>
        <w:ind w:left="851" w:hanging="1"/>
        <w:jc w:val="both"/>
        <w:rPr>
          <w:rFonts w:asciiTheme="minorHAnsi" w:hAnsiTheme="minorHAnsi" w:cstheme="minorHAnsi"/>
        </w:rPr>
      </w:pPr>
    </w:p>
    <w:p w14:paraId="1956210D" w14:textId="62625785" w:rsidR="00301199" w:rsidRPr="008437A7" w:rsidRDefault="004C6032" w:rsidP="000A228C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iCs/>
        </w:rPr>
        <w:t xml:space="preserve">Z dniem </w:t>
      </w:r>
      <w:r w:rsidR="00626B32" w:rsidRPr="008437A7">
        <w:rPr>
          <w:rFonts w:asciiTheme="minorHAnsi" w:hAnsiTheme="minorHAnsi" w:cstheme="minorHAnsi"/>
          <w:iCs/>
        </w:rPr>
        <w:t>23 maja</w:t>
      </w:r>
      <w:r w:rsidR="002E4842" w:rsidRPr="008437A7">
        <w:rPr>
          <w:rFonts w:asciiTheme="minorHAnsi" w:hAnsiTheme="minorHAnsi" w:cstheme="minorHAnsi"/>
          <w:iCs/>
        </w:rPr>
        <w:t xml:space="preserve"> 2025</w:t>
      </w:r>
      <w:r w:rsidR="00AE4524" w:rsidRPr="008437A7">
        <w:rPr>
          <w:rFonts w:asciiTheme="minorHAnsi" w:hAnsiTheme="minorHAnsi" w:cstheme="minorHAnsi"/>
          <w:iCs/>
        </w:rPr>
        <w:t xml:space="preserve"> r. zatwierdzam specyfikację </w:t>
      </w:r>
      <w:r w:rsidRPr="008437A7">
        <w:rPr>
          <w:rFonts w:asciiTheme="minorHAnsi" w:hAnsiTheme="minorHAnsi" w:cstheme="minorHAnsi"/>
          <w:iCs/>
        </w:rPr>
        <w:t>warunków zamówienia.</w:t>
      </w:r>
    </w:p>
    <w:p w14:paraId="1F0031DE" w14:textId="77777777" w:rsidR="00C13B66" w:rsidRPr="008437A7" w:rsidRDefault="00C13B66" w:rsidP="000A228C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EC9F2AF" w14:textId="77777777" w:rsidR="00A63B2E" w:rsidRPr="008437A7" w:rsidRDefault="000F451F" w:rsidP="000A228C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  <w:bCs/>
          <w:iCs/>
        </w:rPr>
        <w:t>Dyrektor</w:t>
      </w:r>
      <w:r w:rsidR="00A63B2E" w:rsidRPr="008437A7">
        <w:rPr>
          <w:rFonts w:asciiTheme="minorHAnsi" w:hAnsiTheme="minorHAnsi" w:cstheme="minorHAnsi"/>
          <w:bCs/>
          <w:iCs/>
        </w:rPr>
        <w:t xml:space="preserve"> </w:t>
      </w:r>
    </w:p>
    <w:p w14:paraId="590D611B" w14:textId="746FD3D3" w:rsidR="000F451F" w:rsidRPr="008437A7" w:rsidRDefault="00A63B2E" w:rsidP="000A228C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8437A7">
        <w:rPr>
          <w:rFonts w:asciiTheme="minorHAnsi" w:hAnsiTheme="minorHAnsi" w:cstheme="minorHAnsi"/>
          <w:bCs/>
          <w:iCs/>
        </w:rPr>
        <w:t>Liceum Ogólnokształcącego św. Marii Magdaleny</w:t>
      </w:r>
    </w:p>
    <w:p w14:paraId="715323D8" w14:textId="77777777" w:rsidR="000F451F" w:rsidRPr="008437A7" w:rsidRDefault="000F451F" w:rsidP="000A228C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14:paraId="2CEFED9D" w14:textId="5E2551EB" w:rsidR="0048425D" w:rsidRPr="008437A7" w:rsidRDefault="00A63B2E" w:rsidP="000A228C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8437A7">
        <w:rPr>
          <w:rFonts w:asciiTheme="minorHAnsi" w:hAnsiTheme="minorHAnsi" w:cstheme="minorHAnsi"/>
          <w:bCs/>
          <w:iCs/>
        </w:rPr>
        <w:t>Jerzy Sokół</w:t>
      </w:r>
    </w:p>
    <w:sectPr w:rsidR="0048425D" w:rsidRPr="008437A7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2CBF22" w15:done="0"/>
  <w15:commentEx w15:paraId="64AD4681" w15:done="0"/>
  <w15:commentEx w15:paraId="6676A3D2" w15:done="0"/>
  <w15:commentEx w15:paraId="70778AC6" w15:done="0"/>
  <w15:commentEx w15:paraId="3513C5D1" w15:done="0"/>
  <w15:commentEx w15:paraId="5298AE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D26B0" w14:textId="77777777" w:rsidR="00DB520D" w:rsidRDefault="00DB520D">
      <w:r>
        <w:separator/>
      </w:r>
    </w:p>
  </w:endnote>
  <w:endnote w:type="continuationSeparator" w:id="0">
    <w:p w14:paraId="7D771A36" w14:textId="77777777" w:rsidR="00DB520D" w:rsidRDefault="00DB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4020D" w14:textId="77777777" w:rsidR="00A562BC" w:rsidRDefault="00A562BC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DF6AC3" w14:textId="77777777" w:rsidR="00A562BC" w:rsidRDefault="00A562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22580" w14:textId="77777777" w:rsidR="00A562BC" w:rsidRPr="00120266" w:rsidRDefault="00A562BC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7735998E" w14:textId="77777777" w:rsidR="00A562BC" w:rsidRPr="00676F1A" w:rsidRDefault="00A562BC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B520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B520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13EC6" w14:textId="77777777" w:rsidR="00DB520D" w:rsidRDefault="00DB520D">
      <w:r>
        <w:separator/>
      </w:r>
    </w:p>
  </w:footnote>
  <w:footnote w:type="continuationSeparator" w:id="0">
    <w:p w14:paraId="781316F4" w14:textId="77777777" w:rsidR="00DB520D" w:rsidRDefault="00DB5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F73980"/>
    <w:multiLevelType w:val="hybridMultilevel"/>
    <w:tmpl w:val="73C4C012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E208EA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A26E19"/>
    <w:multiLevelType w:val="hybridMultilevel"/>
    <w:tmpl w:val="5F68A54A"/>
    <w:lvl w:ilvl="0" w:tplc="7D70A5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E3E1BA2"/>
    <w:multiLevelType w:val="hybridMultilevel"/>
    <w:tmpl w:val="81121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4336AB"/>
    <w:multiLevelType w:val="hybridMultilevel"/>
    <w:tmpl w:val="02B07CC0"/>
    <w:lvl w:ilvl="0" w:tplc="6680A19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656F0F95"/>
    <w:multiLevelType w:val="hybridMultilevel"/>
    <w:tmpl w:val="0A746D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78EBA20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659E21E1"/>
    <w:multiLevelType w:val="hybridMultilevel"/>
    <w:tmpl w:val="F0CC56E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9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8"/>
  </w:num>
  <w:num w:numId="3">
    <w:abstractNumId w:val="37"/>
  </w:num>
  <w:num w:numId="4">
    <w:abstractNumId w:val="21"/>
  </w:num>
  <w:num w:numId="5">
    <w:abstractNumId w:val="22"/>
  </w:num>
  <w:num w:numId="6">
    <w:abstractNumId w:val="42"/>
  </w:num>
  <w:num w:numId="7">
    <w:abstractNumId w:val="51"/>
  </w:num>
  <w:num w:numId="8">
    <w:abstractNumId w:val="40"/>
  </w:num>
  <w:num w:numId="9">
    <w:abstractNumId w:val="43"/>
  </w:num>
  <w:num w:numId="10">
    <w:abstractNumId w:val="38"/>
  </w:num>
  <w:num w:numId="11">
    <w:abstractNumId w:val="48"/>
  </w:num>
  <w:num w:numId="12">
    <w:abstractNumId w:val="31"/>
  </w:num>
  <w:num w:numId="13">
    <w:abstractNumId w:val="24"/>
  </w:num>
  <w:num w:numId="14">
    <w:abstractNumId w:val="34"/>
  </w:num>
  <w:num w:numId="15">
    <w:abstractNumId w:val="49"/>
  </w:num>
  <w:num w:numId="16">
    <w:abstractNumId w:val="44"/>
  </w:num>
  <w:num w:numId="17">
    <w:abstractNumId w:val="53"/>
  </w:num>
  <w:num w:numId="18">
    <w:abstractNumId w:val="23"/>
  </w:num>
  <w:num w:numId="19">
    <w:abstractNumId w:val="26"/>
  </w:num>
  <w:num w:numId="20">
    <w:abstractNumId w:val="36"/>
  </w:num>
  <w:num w:numId="21">
    <w:abstractNumId w:val="50"/>
  </w:num>
  <w:num w:numId="22">
    <w:abstractNumId w:val="41"/>
  </w:num>
  <w:num w:numId="23">
    <w:abstractNumId w:val="32"/>
  </w:num>
  <w:num w:numId="24">
    <w:abstractNumId w:val="52"/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46"/>
  </w:num>
  <w:num w:numId="29">
    <w:abstractNumId w:val="35"/>
  </w:num>
  <w:num w:numId="30">
    <w:abstractNumId w:val="47"/>
  </w:num>
  <w:num w:numId="31">
    <w:abstractNumId w:val="27"/>
  </w:num>
  <w:num w:numId="32">
    <w:abstractNumId w:val="29"/>
  </w:num>
  <w:num w:numId="33">
    <w:abstractNumId w:val="45"/>
  </w:num>
  <w:num w:numId="34">
    <w:abstractNumId w:val="2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ola Hetman">
    <w15:presenceInfo w15:providerId="AD" w15:userId="S-1-5-21-4031455857-1002427829-37697318-1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/LFiUkzfOqQZK5jcv7Yz2uE+xQ=" w:salt="X4TA+Bf0rcV9CpKcBokjp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4E0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BA1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527"/>
    <w:rsid w:val="00044FF9"/>
    <w:rsid w:val="00046014"/>
    <w:rsid w:val="00050A06"/>
    <w:rsid w:val="0005132B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09D"/>
    <w:rsid w:val="000A063C"/>
    <w:rsid w:val="000A228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B75A1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E7D"/>
    <w:rsid w:val="000F451F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2CF3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B5"/>
    <w:rsid w:val="00142CCB"/>
    <w:rsid w:val="00143041"/>
    <w:rsid w:val="001438F0"/>
    <w:rsid w:val="00144091"/>
    <w:rsid w:val="00144593"/>
    <w:rsid w:val="00145B8C"/>
    <w:rsid w:val="001467DE"/>
    <w:rsid w:val="0014783F"/>
    <w:rsid w:val="00151FAF"/>
    <w:rsid w:val="00152FAC"/>
    <w:rsid w:val="001534E3"/>
    <w:rsid w:val="00162D9C"/>
    <w:rsid w:val="00164BF6"/>
    <w:rsid w:val="001652EA"/>
    <w:rsid w:val="00166146"/>
    <w:rsid w:val="00167552"/>
    <w:rsid w:val="001678F0"/>
    <w:rsid w:val="00170F42"/>
    <w:rsid w:val="001749E9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5277"/>
    <w:rsid w:val="00197959"/>
    <w:rsid w:val="00197F44"/>
    <w:rsid w:val="001A0447"/>
    <w:rsid w:val="001A0BF9"/>
    <w:rsid w:val="001A0C30"/>
    <w:rsid w:val="001A248D"/>
    <w:rsid w:val="001A71FF"/>
    <w:rsid w:val="001A7737"/>
    <w:rsid w:val="001B3FD8"/>
    <w:rsid w:val="001B58F0"/>
    <w:rsid w:val="001B7412"/>
    <w:rsid w:val="001C0A4B"/>
    <w:rsid w:val="001C35BA"/>
    <w:rsid w:val="001C38DA"/>
    <w:rsid w:val="001C6C28"/>
    <w:rsid w:val="001C6D38"/>
    <w:rsid w:val="001C70C2"/>
    <w:rsid w:val="001C7FDD"/>
    <w:rsid w:val="001D19CA"/>
    <w:rsid w:val="001D1FE9"/>
    <w:rsid w:val="001D2A50"/>
    <w:rsid w:val="001D3E4B"/>
    <w:rsid w:val="001D4DC3"/>
    <w:rsid w:val="001D564F"/>
    <w:rsid w:val="001D5E1D"/>
    <w:rsid w:val="001E13B0"/>
    <w:rsid w:val="001E3847"/>
    <w:rsid w:val="001E391B"/>
    <w:rsid w:val="001E44D6"/>
    <w:rsid w:val="001E465E"/>
    <w:rsid w:val="001E583F"/>
    <w:rsid w:val="001E62BC"/>
    <w:rsid w:val="001E7EC9"/>
    <w:rsid w:val="001F0467"/>
    <w:rsid w:val="001F1F9D"/>
    <w:rsid w:val="001F2294"/>
    <w:rsid w:val="001F2869"/>
    <w:rsid w:val="001F2983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3B31"/>
    <w:rsid w:val="0020417E"/>
    <w:rsid w:val="00204F74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39C6"/>
    <w:rsid w:val="002255C5"/>
    <w:rsid w:val="0022568D"/>
    <w:rsid w:val="002257CB"/>
    <w:rsid w:val="00225EF4"/>
    <w:rsid w:val="00226342"/>
    <w:rsid w:val="00231F18"/>
    <w:rsid w:val="00233A40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972"/>
    <w:rsid w:val="00246DAF"/>
    <w:rsid w:val="002475B8"/>
    <w:rsid w:val="00247C9B"/>
    <w:rsid w:val="0025673F"/>
    <w:rsid w:val="00256983"/>
    <w:rsid w:val="00256BFE"/>
    <w:rsid w:val="002570F0"/>
    <w:rsid w:val="00261C03"/>
    <w:rsid w:val="002620FE"/>
    <w:rsid w:val="00262B53"/>
    <w:rsid w:val="002649C5"/>
    <w:rsid w:val="00264B42"/>
    <w:rsid w:val="00264BD8"/>
    <w:rsid w:val="00264BDC"/>
    <w:rsid w:val="00265765"/>
    <w:rsid w:val="00266409"/>
    <w:rsid w:val="0026644E"/>
    <w:rsid w:val="00267D47"/>
    <w:rsid w:val="0027020A"/>
    <w:rsid w:val="0027080C"/>
    <w:rsid w:val="00271A78"/>
    <w:rsid w:val="00272AAB"/>
    <w:rsid w:val="00273A14"/>
    <w:rsid w:val="0027443B"/>
    <w:rsid w:val="00274AE7"/>
    <w:rsid w:val="00274F3C"/>
    <w:rsid w:val="0027538B"/>
    <w:rsid w:val="00275C21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C4"/>
    <w:rsid w:val="0028726C"/>
    <w:rsid w:val="00287676"/>
    <w:rsid w:val="002904FA"/>
    <w:rsid w:val="0029122B"/>
    <w:rsid w:val="0029212F"/>
    <w:rsid w:val="002925AB"/>
    <w:rsid w:val="002929F2"/>
    <w:rsid w:val="00292CFC"/>
    <w:rsid w:val="002949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2F6D"/>
    <w:rsid w:val="002B3B05"/>
    <w:rsid w:val="002B55E8"/>
    <w:rsid w:val="002B56BC"/>
    <w:rsid w:val="002B7149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E78"/>
    <w:rsid w:val="002E2D02"/>
    <w:rsid w:val="002E4301"/>
    <w:rsid w:val="002E4842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78D3"/>
    <w:rsid w:val="00300013"/>
    <w:rsid w:val="00300767"/>
    <w:rsid w:val="00300F9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16401"/>
    <w:rsid w:val="00321F17"/>
    <w:rsid w:val="00322785"/>
    <w:rsid w:val="00322C93"/>
    <w:rsid w:val="00323B66"/>
    <w:rsid w:val="00323CE8"/>
    <w:rsid w:val="00323D13"/>
    <w:rsid w:val="003259B7"/>
    <w:rsid w:val="00325F12"/>
    <w:rsid w:val="00326093"/>
    <w:rsid w:val="0033046F"/>
    <w:rsid w:val="00330BA3"/>
    <w:rsid w:val="00333A9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76C"/>
    <w:rsid w:val="00363A18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382D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4FA"/>
    <w:rsid w:val="003E6E00"/>
    <w:rsid w:val="003E6E85"/>
    <w:rsid w:val="003F0634"/>
    <w:rsid w:val="003F0BD7"/>
    <w:rsid w:val="003F1B55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1916"/>
    <w:rsid w:val="00412250"/>
    <w:rsid w:val="00412C65"/>
    <w:rsid w:val="004145A3"/>
    <w:rsid w:val="00414A80"/>
    <w:rsid w:val="00420182"/>
    <w:rsid w:val="00420EDF"/>
    <w:rsid w:val="004213F4"/>
    <w:rsid w:val="00421C1E"/>
    <w:rsid w:val="0042287F"/>
    <w:rsid w:val="00423E9A"/>
    <w:rsid w:val="0042704A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0DA7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535E"/>
    <w:rsid w:val="00476015"/>
    <w:rsid w:val="004806AA"/>
    <w:rsid w:val="00480FAC"/>
    <w:rsid w:val="00483892"/>
    <w:rsid w:val="0048425D"/>
    <w:rsid w:val="00485722"/>
    <w:rsid w:val="00485F00"/>
    <w:rsid w:val="00486B39"/>
    <w:rsid w:val="00486E00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CA2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63C7"/>
    <w:rsid w:val="00506725"/>
    <w:rsid w:val="005077F4"/>
    <w:rsid w:val="005116CD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A9A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46AF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6E0C"/>
    <w:rsid w:val="00547877"/>
    <w:rsid w:val="00550530"/>
    <w:rsid w:val="005519F7"/>
    <w:rsid w:val="00551FA8"/>
    <w:rsid w:val="005520DC"/>
    <w:rsid w:val="005537CA"/>
    <w:rsid w:val="0055591D"/>
    <w:rsid w:val="0055701E"/>
    <w:rsid w:val="00560F70"/>
    <w:rsid w:val="005623AE"/>
    <w:rsid w:val="00563A47"/>
    <w:rsid w:val="0056440D"/>
    <w:rsid w:val="0056527D"/>
    <w:rsid w:val="005663BE"/>
    <w:rsid w:val="0056733F"/>
    <w:rsid w:val="00571D9E"/>
    <w:rsid w:val="0057216F"/>
    <w:rsid w:val="0057252F"/>
    <w:rsid w:val="00572B7A"/>
    <w:rsid w:val="00573492"/>
    <w:rsid w:val="0057367C"/>
    <w:rsid w:val="00574710"/>
    <w:rsid w:val="00574A7A"/>
    <w:rsid w:val="0057605B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11A3"/>
    <w:rsid w:val="005B294F"/>
    <w:rsid w:val="005B3CC0"/>
    <w:rsid w:val="005B61A6"/>
    <w:rsid w:val="005C02FB"/>
    <w:rsid w:val="005C088C"/>
    <w:rsid w:val="005C1475"/>
    <w:rsid w:val="005C2EBC"/>
    <w:rsid w:val="005C44E6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0DD5"/>
    <w:rsid w:val="005D15C8"/>
    <w:rsid w:val="005D173E"/>
    <w:rsid w:val="005D2984"/>
    <w:rsid w:val="005D2F24"/>
    <w:rsid w:val="005D3862"/>
    <w:rsid w:val="005D38AE"/>
    <w:rsid w:val="005D42E6"/>
    <w:rsid w:val="005D44AE"/>
    <w:rsid w:val="005D47AF"/>
    <w:rsid w:val="005D4AC1"/>
    <w:rsid w:val="005D5D48"/>
    <w:rsid w:val="005D6011"/>
    <w:rsid w:val="005D6012"/>
    <w:rsid w:val="005D6379"/>
    <w:rsid w:val="005D691A"/>
    <w:rsid w:val="005E000F"/>
    <w:rsid w:val="005E0051"/>
    <w:rsid w:val="005E1CBA"/>
    <w:rsid w:val="005E2159"/>
    <w:rsid w:val="005E3419"/>
    <w:rsid w:val="005E35C1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30FD"/>
    <w:rsid w:val="00624107"/>
    <w:rsid w:val="00624240"/>
    <w:rsid w:val="00624870"/>
    <w:rsid w:val="006250BA"/>
    <w:rsid w:val="00625F16"/>
    <w:rsid w:val="0062642B"/>
    <w:rsid w:val="00626B32"/>
    <w:rsid w:val="006275B8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56E16"/>
    <w:rsid w:val="00657A98"/>
    <w:rsid w:val="00660C12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2E0A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0E6B"/>
    <w:rsid w:val="006F289A"/>
    <w:rsid w:val="006F3566"/>
    <w:rsid w:val="006F4B9A"/>
    <w:rsid w:val="006F52E6"/>
    <w:rsid w:val="006F6902"/>
    <w:rsid w:val="00700861"/>
    <w:rsid w:val="00701480"/>
    <w:rsid w:val="0070166C"/>
    <w:rsid w:val="0070269D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38BC"/>
    <w:rsid w:val="00733FF3"/>
    <w:rsid w:val="00735BC9"/>
    <w:rsid w:val="0073620A"/>
    <w:rsid w:val="00737122"/>
    <w:rsid w:val="007448D7"/>
    <w:rsid w:val="00744C0F"/>
    <w:rsid w:val="0074798F"/>
    <w:rsid w:val="0075132C"/>
    <w:rsid w:val="007518CB"/>
    <w:rsid w:val="00754099"/>
    <w:rsid w:val="007544A1"/>
    <w:rsid w:val="00754FEC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87C22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27CE"/>
    <w:rsid w:val="007C35D0"/>
    <w:rsid w:val="007C453B"/>
    <w:rsid w:val="007C5269"/>
    <w:rsid w:val="007C7B42"/>
    <w:rsid w:val="007D0CE0"/>
    <w:rsid w:val="007D1223"/>
    <w:rsid w:val="007D26F6"/>
    <w:rsid w:val="007D2B9D"/>
    <w:rsid w:val="007D2F35"/>
    <w:rsid w:val="007D3540"/>
    <w:rsid w:val="007D3BB8"/>
    <w:rsid w:val="007D3CFD"/>
    <w:rsid w:val="007D4A22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19F0"/>
    <w:rsid w:val="007F27A8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8E0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306A7"/>
    <w:rsid w:val="00831C7C"/>
    <w:rsid w:val="008322F6"/>
    <w:rsid w:val="0083275F"/>
    <w:rsid w:val="00832D31"/>
    <w:rsid w:val="008335F1"/>
    <w:rsid w:val="008337F7"/>
    <w:rsid w:val="00833D48"/>
    <w:rsid w:val="00834118"/>
    <w:rsid w:val="00834290"/>
    <w:rsid w:val="00836B6E"/>
    <w:rsid w:val="0084126E"/>
    <w:rsid w:val="00842C65"/>
    <w:rsid w:val="008437A7"/>
    <w:rsid w:val="00845174"/>
    <w:rsid w:val="008455B0"/>
    <w:rsid w:val="008468AC"/>
    <w:rsid w:val="00847380"/>
    <w:rsid w:val="00847F2C"/>
    <w:rsid w:val="00847FDC"/>
    <w:rsid w:val="0085016F"/>
    <w:rsid w:val="00850CBB"/>
    <w:rsid w:val="008533ED"/>
    <w:rsid w:val="00853FCA"/>
    <w:rsid w:val="00854448"/>
    <w:rsid w:val="00855D48"/>
    <w:rsid w:val="00856174"/>
    <w:rsid w:val="0085768D"/>
    <w:rsid w:val="00857764"/>
    <w:rsid w:val="00857ADF"/>
    <w:rsid w:val="00857AF7"/>
    <w:rsid w:val="00860DEA"/>
    <w:rsid w:val="00861045"/>
    <w:rsid w:val="008614F5"/>
    <w:rsid w:val="0086203C"/>
    <w:rsid w:val="00863AD5"/>
    <w:rsid w:val="00864E38"/>
    <w:rsid w:val="00865361"/>
    <w:rsid w:val="00865C5F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6FBF"/>
    <w:rsid w:val="008875B7"/>
    <w:rsid w:val="00887AB0"/>
    <w:rsid w:val="00887E88"/>
    <w:rsid w:val="008913CD"/>
    <w:rsid w:val="00893329"/>
    <w:rsid w:val="00893619"/>
    <w:rsid w:val="00893875"/>
    <w:rsid w:val="00893918"/>
    <w:rsid w:val="00895B2B"/>
    <w:rsid w:val="00895CA9"/>
    <w:rsid w:val="008A1929"/>
    <w:rsid w:val="008A1DD2"/>
    <w:rsid w:val="008A210E"/>
    <w:rsid w:val="008A513A"/>
    <w:rsid w:val="008A55CB"/>
    <w:rsid w:val="008A5E4E"/>
    <w:rsid w:val="008A7180"/>
    <w:rsid w:val="008B02FC"/>
    <w:rsid w:val="008B3247"/>
    <w:rsid w:val="008B3CB5"/>
    <w:rsid w:val="008B79C2"/>
    <w:rsid w:val="008B7ECD"/>
    <w:rsid w:val="008C007F"/>
    <w:rsid w:val="008C09E4"/>
    <w:rsid w:val="008C0B61"/>
    <w:rsid w:val="008C200C"/>
    <w:rsid w:val="008C2652"/>
    <w:rsid w:val="008C3D3F"/>
    <w:rsid w:val="008C4284"/>
    <w:rsid w:val="008C5062"/>
    <w:rsid w:val="008C70B3"/>
    <w:rsid w:val="008D0BA4"/>
    <w:rsid w:val="008D16C2"/>
    <w:rsid w:val="008D31DE"/>
    <w:rsid w:val="008D329D"/>
    <w:rsid w:val="008D36D3"/>
    <w:rsid w:val="008D5468"/>
    <w:rsid w:val="008D5681"/>
    <w:rsid w:val="008D621A"/>
    <w:rsid w:val="008E064F"/>
    <w:rsid w:val="008E08A6"/>
    <w:rsid w:val="008E1AA7"/>
    <w:rsid w:val="008E1EBE"/>
    <w:rsid w:val="008E27FE"/>
    <w:rsid w:val="008E37FA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3B47"/>
    <w:rsid w:val="009045C4"/>
    <w:rsid w:val="00904647"/>
    <w:rsid w:val="00905624"/>
    <w:rsid w:val="00905E61"/>
    <w:rsid w:val="00906E6B"/>
    <w:rsid w:val="00910264"/>
    <w:rsid w:val="00911B6E"/>
    <w:rsid w:val="00911CC1"/>
    <w:rsid w:val="009121D5"/>
    <w:rsid w:val="00913702"/>
    <w:rsid w:val="00915750"/>
    <w:rsid w:val="009162B3"/>
    <w:rsid w:val="00917417"/>
    <w:rsid w:val="0091776F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2D2D"/>
    <w:rsid w:val="009559BF"/>
    <w:rsid w:val="0095605D"/>
    <w:rsid w:val="00956B54"/>
    <w:rsid w:val="0096091B"/>
    <w:rsid w:val="009614C5"/>
    <w:rsid w:val="00961514"/>
    <w:rsid w:val="009620F5"/>
    <w:rsid w:val="00962101"/>
    <w:rsid w:val="00965376"/>
    <w:rsid w:val="00967559"/>
    <w:rsid w:val="00971336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3219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C56"/>
    <w:rsid w:val="009C2DF8"/>
    <w:rsid w:val="009C3C55"/>
    <w:rsid w:val="009C460E"/>
    <w:rsid w:val="009C552E"/>
    <w:rsid w:val="009C7027"/>
    <w:rsid w:val="009C779F"/>
    <w:rsid w:val="009D0827"/>
    <w:rsid w:val="009D1392"/>
    <w:rsid w:val="009D171D"/>
    <w:rsid w:val="009D1ACF"/>
    <w:rsid w:val="009D30C7"/>
    <w:rsid w:val="009D32D2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34A0"/>
    <w:rsid w:val="009F6638"/>
    <w:rsid w:val="00A00001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2B5"/>
    <w:rsid w:val="00A17F23"/>
    <w:rsid w:val="00A20B2C"/>
    <w:rsid w:val="00A2263F"/>
    <w:rsid w:val="00A22AF3"/>
    <w:rsid w:val="00A238B1"/>
    <w:rsid w:val="00A2594D"/>
    <w:rsid w:val="00A25A5E"/>
    <w:rsid w:val="00A25D82"/>
    <w:rsid w:val="00A25EF9"/>
    <w:rsid w:val="00A27338"/>
    <w:rsid w:val="00A30A28"/>
    <w:rsid w:val="00A339BC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62BC"/>
    <w:rsid w:val="00A60B0F"/>
    <w:rsid w:val="00A633CF"/>
    <w:rsid w:val="00A63B2E"/>
    <w:rsid w:val="00A66613"/>
    <w:rsid w:val="00A67B72"/>
    <w:rsid w:val="00A70335"/>
    <w:rsid w:val="00A73D13"/>
    <w:rsid w:val="00A74C1D"/>
    <w:rsid w:val="00A74DB8"/>
    <w:rsid w:val="00A76817"/>
    <w:rsid w:val="00A768D9"/>
    <w:rsid w:val="00A80CAF"/>
    <w:rsid w:val="00A818B6"/>
    <w:rsid w:val="00A8288D"/>
    <w:rsid w:val="00A8321D"/>
    <w:rsid w:val="00A8398F"/>
    <w:rsid w:val="00A83BB1"/>
    <w:rsid w:val="00A8797F"/>
    <w:rsid w:val="00A907CE"/>
    <w:rsid w:val="00A90AEC"/>
    <w:rsid w:val="00A916FD"/>
    <w:rsid w:val="00A9214E"/>
    <w:rsid w:val="00A9317B"/>
    <w:rsid w:val="00A941C0"/>
    <w:rsid w:val="00A95172"/>
    <w:rsid w:val="00A952B2"/>
    <w:rsid w:val="00AA018F"/>
    <w:rsid w:val="00AA06ED"/>
    <w:rsid w:val="00AA075D"/>
    <w:rsid w:val="00AA1302"/>
    <w:rsid w:val="00AA1311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48E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AF6870"/>
    <w:rsid w:val="00B00580"/>
    <w:rsid w:val="00B00A0C"/>
    <w:rsid w:val="00B00F8F"/>
    <w:rsid w:val="00B01248"/>
    <w:rsid w:val="00B01E13"/>
    <w:rsid w:val="00B0242A"/>
    <w:rsid w:val="00B028BB"/>
    <w:rsid w:val="00B03971"/>
    <w:rsid w:val="00B04681"/>
    <w:rsid w:val="00B05BED"/>
    <w:rsid w:val="00B060DA"/>
    <w:rsid w:val="00B064F4"/>
    <w:rsid w:val="00B06D6E"/>
    <w:rsid w:val="00B078DE"/>
    <w:rsid w:val="00B12328"/>
    <w:rsid w:val="00B13826"/>
    <w:rsid w:val="00B139C7"/>
    <w:rsid w:val="00B13B74"/>
    <w:rsid w:val="00B1518A"/>
    <w:rsid w:val="00B15E15"/>
    <w:rsid w:val="00B16B1E"/>
    <w:rsid w:val="00B17D59"/>
    <w:rsid w:val="00B205C4"/>
    <w:rsid w:val="00B21233"/>
    <w:rsid w:val="00B212E2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36DE3"/>
    <w:rsid w:val="00B36EB5"/>
    <w:rsid w:val="00B40E44"/>
    <w:rsid w:val="00B5027A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EE9"/>
    <w:rsid w:val="00B9612E"/>
    <w:rsid w:val="00BA14AC"/>
    <w:rsid w:val="00BA1AED"/>
    <w:rsid w:val="00BA2DA6"/>
    <w:rsid w:val="00BA41E7"/>
    <w:rsid w:val="00BA45A7"/>
    <w:rsid w:val="00BA551C"/>
    <w:rsid w:val="00BA5A49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1723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0E23"/>
    <w:rsid w:val="00BE17BA"/>
    <w:rsid w:val="00BE2252"/>
    <w:rsid w:val="00BE3379"/>
    <w:rsid w:val="00BE49CC"/>
    <w:rsid w:val="00BE6D67"/>
    <w:rsid w:val="00BE6E2F"/>
    <w:rsid w:val="00BF0A6A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298D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23F"/>
    <w:rsid w:val="00C1279E"/>
    <w:rsid w:val="00C13987"/>
    <w:rsid w:val="00C13B66"/>
    <w:rsid w:val="00C15F4E"/>
    <w:rsid w:val="00C160D8"/>
    <w:rsid w:val="00C17C63"/>
    <w:rsid w:val="00C200B3"/>
    <w:rsid w:val="00C20BE0"/>
    <w:rsid w:val="00C22887"/>
    <w:rsid w:val="00C233D6"/>
    <w:rsid w:val="00C33BB1"/>
    <w:rsid w:val="00C34263"/>
    <w:rsid w:val="00C34667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FC2"/>
    <w:rsid w:val="00C81D2A"/>
    <w:rsid w:val="00C82A57"/>
    <w:rsid w:val="00C835AE"/>
    <w:rsid w:val="00C8513D"/>
    <w:rsid w:val="00C86785"/>
    <w:rsid w:val="00C87498"/>
    <w:rsid w:val="00C90359"/>
    <w:rsid w:val="00C9182B"/>
    <w:rsid w:val="00C91D7A"/>
    <w:rsid w:val="00C93723"/>
    <w:rsid w:val="00C9684A"/>
    <w:rsid w:val="00C96E1B"/>
    <w:rsid w:val="00C9702A"/>
    <w:rsid w:val="00C9793F"/>
    <w:rsid w:val="00CA042A"/>
    <w:rsid w:val="00CA1260"/>
    <w:rsid w:val="00CA2306"/>
    <w:rsid w:val="00CA4C65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6824"/>
    <w:rsid w:val="00CD714F"/>
    <w:rsid w:val="00CE1F1D"/>
    <w:rsid w:val="00CE219C"/>
    <w:rsid w:val="00CE5608"/>
    <w:rsid w:val="00CE66E8"/>
    <w:rsid w:val="00CF0E45"/>
    <w:rsid w:val="00CF2EF9"/>
    <w:rsid w:val="00CF3C31"/>
    <w:rsid w:val="00CF4979"/>
    <w:rsid w:val="00CF5DD1"/>
    <w:rsid w:val="00CF750A"/>
    <w:rsid w:val="00D0032F"/>
    <w:rsid w:val="00D01F17"/>
    <w:rsid w:val="00D03AC5"/>
    <w:rsid w:val="00D03E85"/>
    <w:rsid w:val="00D04F08"/>
    <w:rsid w:val="00D05812"/>
    <w:rsid w:val="00D07F1E"/>
    <w:rsid w:val="00D10042"/>
    <w:rsid w:val="00D103E9"/>
    <w:rsid w:val="00D1339E"/>
    <w:rsid w:val="00D14305"/>
    <w:rsid w:val="00D159EA"/>
    <w:rsid w:val="00D162AB"/>
    <w:rsid w:val="00D207B6"/>
    <w:rsid w:val="00D208AE"/>
    <w:rsid w:val="00D20C5C"/>
    <w:rsid w:val="00D20D18"/>
    <w:rsid w:val="00D20D4E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209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046E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520D"/>
    <w:rsid w:val="00DB64D3"/>
    <w:rsid w:val="00DB7635"/>
    <w:rsid w:val="00DB76EC"/>
    <w:rsid w:val="00DB773E"/>
    <w:rsid w:val="00DC08CC"/>
    <w:rsid w:val="00DC2C1B"/>
    <w:rsid w:val="00DC37A4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0E1D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3B07"/>
    <w:rsid w:val="00DF42E2"/>
    <w:rsid w:val="00DF4D6E"/>
    <w:rsid w:val="00DF561A"/>
    <w:rsid w:val="00DF58F1"/>
    <w:rsid w:val="00DF60A4"/>
    <w:rsid w:val="00DF673C"/>
    <w:rsid w:val="00E02CE7"/>
    <w:rsid w:val="00E02DF1"/>
    <w:rsid w:val="00E0327E"/>
    <w:rsid w:val="00E075FA"/>
    <w:rsid w:val="00E109C5"/>
    <w:rsid w:val="00E13388"/>
    <w:rsid w:val="00E173D1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2C84"/>
    <w:rsid w:val="00E33A38"/>
    <w:rsid w:val="00E33F73"/>
    <w:rsid w:val="00E3491B"/>
    <w:rsid w:val="00E36170"/>
    <w:rsid w:val="00E370AD"/>
    <w:rsid w:val="00E41A88"/>
    <w:rsid w:val="00E41DCF"/>
    <w:rsid w:val="00E4667B"/>
    <w:rsid w:val="00E46D2C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D29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1FE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C0F7E"/>
    <w:rsid w:val="00EC124A"/>
    <w:rsid w:val="00EC1528"/>
    <w:rsid w:val="00EC169C"/>
    <w:rsid w:val="00EC171F"/>
    <w:rsid w:val="00EC33F5"/>
    <w:rsid w:val="00EC3CB6"/>
    <w:rsid w:val="00EC5983"/>
    <w:rsid w:val="00EC667A"/>
    <w:rsid w:val="00ED0493"/>
    <w:rsid w:val="00ED1180"/>
    <w:rsid w:val="00ED26EE"/>
    <w:rsid w:val="00ED2F7D"/>
    <w:rsid w:val="00ED301D"/>
    <w:rsid w:val="00ED427F"/>
    <w:rsid w:val="00ED4737"/>
    <w:rsid w:val="00ED4ED2"/>
    <w:rsid w:val="00ED7877"/>
    <w:rsid w:val="00ED7B1F"/>
    <w:rsid w:val="00EE1795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13D9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395D"/>
    <w:rsid w:val="00F249D2"/>
    <w:rsid w:val="00F25670"/>
    <w:rsid w:val="00F26B25"/>
    <w:rsid w:val="00F26BC3"/>
    <w:rsid w:val="00F2727E"/>
    <w:rsid w:val="00F30FCD"/>
    <w:rsid w:val="00F339C5"/>
    <w:rsid w:val="00F33B58"/>
    <w:rsid w:val="00F34850"/>
    <w:rsid w:val="00F35603"/>
    <w:rsid w:val="00F35973"/>
    <w:rsid w:val="00F35DFA"/>
    <w:rsid w:val="00F374C9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7D4"/>
    <w:rsid w:val="00F63CEE"/>
    <w:rsid w:val="00F642C2"/>
    <w:rsid w:val="00F64C36"/>
    <w:rsid w:val="00F653EA"/>
    <w:rsid w:val="00F65818"/>
    <w:rsid w:val="00F703B7"/>
    <w:rsid w:val="00F733DE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65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40B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5CB6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6C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lga.bannach@marynka.edu.pl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2e43b80f-6a49-4ea1-bc41-9ddd0b58ec54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search/list/ocds-148610-2e43b80f-6a49-4ea1-bc41-9ddd0b58ec54" TargetMode="External"/><Relationship Id="rId20" Type="http://schemas.openxmlformats.org/officeDocument/2006/relationships/hyperlink" Target="mailto:olga.bannach@marynka.edu.pl" TargetMode="Externa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2e43b80f-6a49-4ea1-bc41-9ddd0b58ec54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olga.bannach@marynka.edu.pl" TargetMode="External"/><Relationship Id="rId23" Type="http://schemas.openxmlformats.org/officeDocument/2006/relationships/hyperlink" Target="mailto:iod6_mjo@poznan.pl" TargetMode="External"/><Relationship Id="rId10" Type="http://schemas.openxmlformats.org/officeDocument/2006/relationships/hyperlink" Target="https://www.marynka.edu.pl/" TargetMode="External"/><Relationship Id="rId19" Type="http://schemas.openxmlformats.org/officeDocument/2006/relationships/hyperlink" Target="mailto:olga.bannach@marynka.edu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ceum@marynka.edu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theme" Target="theme/theme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6E083-8078-4EB0-9CB9-3B4D5BC2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7285</Words>
  <Characters>43710</Characters>
  <Application>Microsoft Office Word</Application>
  <DocSecurity>0</DocSecurity>
  <Lines>364</Lines>
  <Paragraphs>101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50894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2025-05-23T11:10:00Z</dcterms:created>
  <dcterms:modified xsi:type="dcterms:W3CDTF">2025-05-23T11:10:00Z</dcterms:modified>
</cp:coreProperties>
</file>