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ECC74C" w14:textId="3C780392" w:rsidR="00254F08" w:rsidRDefault="00254F08" w:rsidP="0070473A">
      <w:pPr>
        <w:rPr>
          <w:rFonts w:ascii="Calibri" w:hAnsi="Calibri"/>
          <w:b/>
          <w:sz w:val="24"/>
          <w:szCs w:val="24"/>
        </w:rPr>
      </w:pPr>
      <w:r w:rsidRPr="00FC3544">
        <w:rPr>
          <w:rFonts w:ascii="Calibri" w:eastAsia="Calibri" w:hAnsi="Calibri" w:cs="Calibri"/>
          <w:noProof/>
          <w:sz w:val="24"/>
          <w:szCs w:val="24"/>
          <w:lang w:eastAsia="en-US" w:bidi="en-US"/>
        </w:rPr>
        <w:drawing>
          <wp:inline distT="0" distB="0" distL="0" distR="0" wp14:anchorId="632DCC68" wp14:editId="6F079FD9">
            <wp:extent cx="5753100" cy="590550"/>
            <wp:effectExtent l="0" t="0" r="0" b="0"/>
            <wp:docPr id="1936062830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75DC44" w14:textId="76813C04" w:rsidR="0070473A" w:rsidRPr="004C517F" w:rsidRDefault="009D47B8" w:rsidP="0070473A">
      <w:pPr>
        <w:rPr>
          <w:rFonts w:ascii="Calibri" w:hAnsi="Calibri"/>
          <w:sz w:val="24"/>
          <w:szCs w:val="24"/>
        </w:rPr>
      </w:pPr>
      <w:r w:rsidRPr="004C517F">
        <w:rPr>
          <w:rFonts w:ascii="Calibri" w:hAnsi="Calibri"/>
          <w:b/>
          <w:sz w:val="24"/>
          <w:szCs w:val="24"/>
        </w:rPr>
        <w:t xml:space="preserve">Postępowanie nr: </w:t>
      </w:r>
      <w:r w:rsidR="009F3EC5" w:rsidRPr="004C517F">
        <w:rPr>
          <w:rFonts w:ascii="Calibri" w:hAnsi="Calibri"/>
          <w:b/>
          <w:sz w:val="24"/>
          <w:szCs w:val="24"/>
        </w:rPr>
        <w:t>ZP.271.1</w:t>
      </w:r>
      <w:r w:rsidR="002A2477" w:rsidRPr="004C517F">
        <w:rPr>
          <w:rFonts w:ascii="Calibri" w:hAnsi="Calibri"/>
          <w:b/>
          <w:sz w:val="24"/>
          <w:szCs w:val="24"/>
        </w:rPr>
        <w:t>.</w:t>
      </w:r>
      <w:r w:rsidR="00254F08">
        <w:rPr>
          <w:rFonts w:ascii="Calibri" w:hAnsi="Calibri"/>
          <w:b/>
          <w:color w:val="FF0000"/>
          <w:sz w:val="24"/>
          <w:szCs w:val="24"/>
        </w:rPr>
        <w:t>8</w:t>
      </w:r>
      <w:r w:rsidR="002A2477" w:rsidRPr="004C517F">
        <w:rPr>
          <w:rFonts w:ascii="Calibri" w:hAnsi="Calibri"/>
          <w:b/>
          <w:sz w:val="24"/>
          <w:szCs w:val="24"/>
        </w:rPr>
        <w:t>.</w:t>
      </w:r>
      <w:r w:rsidR="00D93D95" w:rsidRPr="004C517F">
        <w:rPr>
          <w:rFonts w:ascii="Calibri" w:hAnsi="Calibri"/>
          <w:b/>
          <w:sz w:val="24"/>
          <w:szCs w:val="24"/>
        </w:rPr>
        <w:t>202</w:t>
      </w:r>
      <w:r w:rsidR="002F4396">
        <w:rPr>
          <w:rFonts w:ascii="Calibri" w:hAnsi="Calibri"/>
          <w:b/>
          <w:sz w:val="24"/>
          <w:szCs w:val="24"/>
        </w:rPr>
        <w:t>5</w:t>
      </w:r>
      <w:r w:rsidR="00C57610" w:rsidRPr="004C517F">
        <w:rPr>
          <w:rFonts w:ascii="Calibri" w:hAnsi="Calibri"/>
          <w:b/>
          <w:sz w:val="24"/>
          <w:szCs w:val="24"/>
        </w:rPr>
        <w:tab/>
      </w:r>
      <w:r w:rsidR="00C57610" w:rsidRPr="004C517F">
        <w:rPr>
          <w:rFonts w:ascii="Calibri" w:hAnsi="Calibri"/>
          <w:b/>
          <w:sz w:val="24"/>
          <w:szCs w:val="24"/>
        </w:rPr>
        <w:tab/>
      </w:r>
      <w:r w:rsidR="00C57610" w:rsidRPr="004C517F">
        <w:rPr>
          <w:rFonts w:ascii="Calibri" w:hAnsi="Calibri"/>
          <w:b/>
          <w:sz w:val="24"/>
          <w:szCs w:val="24"/>
        </w:rPr>
        <w:tab/>
        <w:t xml:space="preserve">                   </w:t>
      </w:r>
      <w:r w:rsidR="00C05298" w:rsidRPr="004C517F">
        <w:rPr>
          <w:rFonts w:ascii="Calibri" w:hAnsi="Calibri"/>
          <w:b/>
          <w:sz w:val="24"/>
          <w:szCs w:val="24"/>
        </w:rPr>
        <w:t xml:space="preserve">            </w:t>
      </w:r>
      <w:r w:rsidR="004C517F">
        <w:rPr>
          <w:rFonts w:ascii="Calibri" w:hAnsi="Calibri"/>
          <w:b/>
          <w:sz w:val="24"/>
          <w:szCs w:val="24"/>
        </w:rPr>
        <w:t xml:space="preserve">     </w:t>
      </w:r>
      <w:r w:rsidR="00FD7A20" w:rsidRPr="004C517F">
        <w:rPr>
          <w:rFonts w:ascii="Calibri" w:hAnsi="Calibri"/>
          <w:sz w:val="24"/>
          <w:szCs w:val="24"/>
        </w:rPr>
        <w:t>Załącznik nr 2</w:t>
      </w:r>
      <w:r w:rsidR="00613A42" w:rsidRPr="004C517F">
        <w:rPr>
          <w:rFonts w:ascii="Calibri" w:hAnsi="Calibri"/>
          <w:sz w:val="24"/>
          <w:szCs w:val="24"/>
        </w:rPr>
        <w:t xml:space="preserve"> do S</w:t>
      </w:r>
      <w:r w:rsidR="0070473A" w:rsidRPr="004C517F">
        <w:rPr>
          <w:rFonts w:ascii="Calibri" w:hAnsi="Calibri"/>
          <w:sz w:val="24"/>
          <w:szCs w:val="24"/>
        </w:rPr>
        <w:t>WZ</w:t>
      </w:r>
    </w:p>
    <w:p w14:paraId="73900B38" w14:textId="77777777" w:rsidR="0084634C" w:rsidRPr="004C517F" w:rsidRDefault="0084634C" w:rsidP="0070473A">
      <w:pPr>
        <w:rPr>
          <w:rFonts w:ascii="Calibri" w:hAnsi="Calibri"/>
          <w:sz w:val="24"/>
          <w:szCs w:val="24"/>
        </w:rPr>
      </w:pPr>
    </w:p>
    <w:p w14:paraId="780B608C" w14:textId="72373F9F" w:rsidR="0084634C" w:rsidRPr="004C517F" w:rsidRDefault="0084634C" w:rsidP="0084634C">
      <w:pPr>
        <w:shd w:val="clear" w:color="auto" w:fill="FFE599"/>
        <w:rPr>
          <w:rFonts w:ascii="Calibri" w:hAnsi="Calibri"/>
          <w:sz w:val="24"/>
          <w:szCs w:val="24"/>
        </w:rPr>
      </w:pPr>
      <w:r w:rsidRPr="004C517F">
        <w:rPr>
          <w:rFonts w:ascii="Calibri" w:hAnsi="Calibri"/>
          <w:sz w:val="24"/>
          <w:szCs w:val="24"/>
        </w:rPr>
        <w:t>Ogłoszenie BZP nr</w:t>
      </w:r>
      <w:r w:rsidR="00596EC2">
        <w:rPr>
          <w:rFonts w:ascii="Calibri" w:hAnsi="Calibri"/>
          <w:sz w:val="24"/>
          <w:szCs w:val="24"/>
        </w:rPr>
        <w:t xml:space="preserve"> </w:t>
      </w:r>
      <w:r w:rsidR="00596EC2" w:rsidRPr="00596EC2">
        <w:rPr>
          <w:rFonts w:ascii="Calibri" w:hAnsi="Calibri"/>
          <w:sz w:val="24"/>
          <w:szCs w:val="24"/>
        </w:rPr>
        <w:t>2025/BZP 00245341/01 z dnia 2025-05-23</w:t>
      </w:r>
    </w:p>
    <w:p w14:paraId="6783C8C7" w14:textId="77777777" w:rsidR="00A33F3A" w:rsidRPr="004C517F" w:rsidRDefault="00A33F3A" w:rsidP="00A33F3A">
      <w:pPr>
        <w:jc w:val="both"/>
        <w:rPr>
          <w:rFonts w:ascii="Calibri" w:hAnsi="Calibri"/>
          <w:sz w:val="24"/>
          <w:szCs w:val="24"/>
        </w:rPr>
      </w:pPr>
    </w:p>
    <w:p w14:paraId="45BA661D" w14:textId="6156B239" w:rsidR="00495CC3" w:rsidRPr="004C517F" w:rsidRDefault="00495CC3" w:rsidP="000D69C2">
      <w:pPr>
        <w:shd w:val="clear" w:color="auto" w:fill="767171"/>
        <w:spacing w:line="360" w:lineRule="auto"/>
        <w:jc w:val="center"/>
        <w:rPr>
          <w:rFonts w:ascii="Calibri" w:eastAsia="Calibri" w:hAnsi="Calibri"/>
          <w:b/>
          <w:color w:val="FFFFFF"/>
          <w:sz w:val="28"/>
          <w:szCs w:val="28"/>
          <w:lang w:eastAsia="en-US"/>
        </w:rPr>
      </w:pPr>
      <w:r w:rsidRPr="004C517F">
        <w:rPr>
          <w:rFonts w:ascii="Calibri" w:eastAsia="Calibri" w:hAnsi="Calibri"/>
          <w:b/>
          <w:color w:val="FFFFFF"/>
          <w:sz w:val="28"/>
          <w:szCs w:val="28"/>
          <w:lang w:eastAsia="en-US"/>
        </w:rPr>
        <w:t>Oświadczenie Wykonawcy o braku podstaw wykluczenia skład</w:t>
      </w:r>
      <w:r w:rsidR="00613A42" w:rsidRPr="004C517F">
        <w:rPr>
          <w:rFonts w:ascii="Calibri" w:eastAsia="Calibri" w:hAnsi="Calibri"/>
          <w:b/>
          <w:color w:val="FFFFFF"/>
          <w:sz w:val="28"/>
          <w:szCs w:val="28"/>
          <w:lang w:eastAsia="en-US"/>
        </w:rPr>
        <w:t>ane na podstawie art. 125 ust. 1</w:t>
      </w:r>
      <w:r w:rsidR="00C57610" w:rsidRPr="004C517F">
        <w:rPr>
          <w:rFonts w:ascii="Calibri" w:eastAsia="Calibri" w:hAnsi="Calibri"/>
          <w:b/>
          <w:color w:val="FFFFFF"/>
          <w:sz w:val="28"/>
          <w:szCs w:val="28"/>
          <w:lang w:eastAsia="en-US"/>
        </w:rPr>
        <w:t xml:space="preserve"> ustawy z dnia 11 września 2019</w:t>
      </w:r>
      <w:r w:rsidR="00570F87">
        <w:rPr>
          <w:rFonts w:ascii="Calibri" w:eastAsia="Calibri" w:hAnsi="Calibri"/>
          <w:b/>
          <w:color w:val="FFFFFF"/>
          <w:sz w:val="28"/>
          <w:szCs w:val="28"/>
          <w:lang w:eastAsia="en-US"/>
        </w:rPr>
        <w:t xml:space="preserve"> </w:t>
      </w:r>
      <w:r w:rsidR="000169DE" w:rsidRPr="004C517F">
        <w:rPr>
          <w:rFonts w:ascii="Calibri" w:eastAsia="Calibri" w:hAnsi="Calibri"/>
          <w:b/>
          <w:color w:val="FFFFFF"/>
          <w:sz w:val="28"/>
          <w:szCs w:val="28"/>
          <w:lang w:eastAsia="en-US"/>
        </w:rPr>
        <w:t xml:space="preserve">r. </w:t>
      </w:r>
      <w:r w:rsidR="00570F87">
        <w:rPr>
          <w:rFonts w:ascii="Calibri" w:eastAsia="Calibri" w:hAnsi="Calibri"/>
          <w:b/>
          <w:color w:val="FFFFFF"/>
          <w:sz w:val="28"/>
          <w:szCs w:val="28"/>
          <w:lang w:eastAsia="en-US"/>
        </w:rPr>
        <w:t xml:space="preserve">- </w:t>
      </w:r>
      <w:r w:rsidRPr="004C517F">
        <w:rPr>
          <w:rFonts w:ascii="Calibri" w:eastAsia="Calibri" w:hAnsi="Calibri"/>
          <w:b/>
          <w:color w:val="FFFFFF"/>
          <w:sz w:val="28"/>
          <w:szCs w:val="28"/>
          <w:lang w:eastAsia="en-US"/>
        </w:rPr>
        <w:t xml:space="preserve">Prawo zamówień publicznych </w:t>
      </w:r>
      <w:r w:rsidR="009F3EC5" w:rsidRPr="004C517F">
        <w:rPr>
          <w:rFonts w:ascii="Calibri" w:eastAsia="Calibri" w:hAnsi="Calibri"/>
          <w:b/>
          <w:color w:val="FFFFFF"/>
          <w:sz w:val="28"/>
          <w:szCs w:val="28"/>
          <w:lang w:eastAsia="en-US"/>
        </w:rPr>
        <w:t>(</w:t>
      </w:r>
      <w:r w:rsidR="006C38C6" w:rsidRPr="006C38C6">
        <w:rPr>
          <w:rFonts w:ascii="Calibri" w:eastAsia="Calibri" w:hAnsi="Calibri"/>
          <w:b/>
          <w:color w:val="FFFFFF"/>
          <w:sz w:val="28"/>
          <w:szCs w:val="28"/>
          <w:lang w:eastAsia="en-US"/>
        </w:rPr>
        <w:t>t.j. Dz. U. z 2024 r., poz. 1320</w:t>
      </w:r>
      <w:r w:rsidR="00A82DD5" w:rsidRPr="004C517F">
        <w:rPr>
          <w:rFonts w:ascii="Calibri" w:eastAsia="Calibri" w:hAnsi="Calibri"/>
          <w:b/>
          <w:color w:val="FFFFFF"/>
          <w:sz w:val="28"/>
          <w:szCs w:val="28"/>
          <w:lang w:eastAsia="en-US"/>
        </w:rPr>
        <w:t>)</w:t>
      </w:r>
    </w:p>
    <w:p w14:paraId="1AEC4EFD" w14:textId="77777777" w:rsidR="00495CC3" w:rsidRPr="004C517F" w:rsidRDefault="00495CC3" w:rsidP="00495CC3">
      <w:pPr>
        <w:spacing w:line="259" w:lineRule="auto"/>
        <w:rPr>
          <w:rFonts w:ascii="Calibri" w:eastAsia="Calibri" w:hAnsi="Calibri"/>
          <w:b/>
          <w:sz w:val="24"/>
          <w:szCs w:val="24"/>
          <w:lang w:eastAsia="en-US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495CC3" w:rsidRPr="004C517F" w14:paraId="5579D36D" w14:textId="77777777" w:rsidTr="00BE266F">
        <w:trPr>
          <w:jc w:val="center"/>
        </w:trPr>
        <w:tc>
          <w:tcPr>
            <w:tcW w:w="9212" w:type="dxa"/>
            <w:shd w:val="clear" w:color="auto" w:fill="auto"/>
          </w:tcPr>
          <w:p w14:paraId="769EFB53" w14:textId="77777777" w:rsidR="00495CC3" w:rsidRPr="004C517F" w:rsidRDefault="00245B6F" w:rsidP="00495CC3">
            <w:pPr>
              <w:spacing w:before="120"/>
              <w:rPr>
                <w:rFonts w:ascii="Calibri" w:eastAsia="Calibri" w:hAnsi="Calibri"/>
                <w:b/>
                <w:sz w:val="24"/>
                <w:szCs w:val="24"/>
                <w:u w:val="single"/>
                <w:lang w:eastAsia="en-US"/>
              </w:rPr>
            </w:pPr>
            <w:r>
              <w:rPr>
                <w:rFonts w:ascii="Calibri" w:eastAsia="Calibri" w:hAnsi="Calibri"/>
                <w:b/>
                <w:sz w:val="24"/>
                <w:szCs w:val="24"/>
                <w:u w:val="single"/>
                <w:lang w:eastAsia="en-US"/>
              </w:rPr>
              <w:t>Wykonawca</w:t>
            </w:r>
            <w:r w:rsidR="00495CC3" w:rsidRPr="004C517F">
              <w:rPr>
                <w:rFonts w:ascii="Calibri" w:eastAsia="Calibri" w:hAnsi="Calibri"/>
                <w:b/>
                <w:sz w:val="24"/>
                <w:szCs w:val="24"/>
                <w:u w:val="single"/>
                <w:lang w:eastAsia="en-US"/>
              </w:rPr>
              <w:t>:</w:t>
            </w:r>
          </w:p>
          <w:p w14:paraId="4C1CA0ED" w14:textId="77777777" w:rsidR="00495CC3" w:rsidRPr="004C517F" w:rsidRDefault="00495CC3" w:rsidP="00495CC3">
            <w:pPr>
              <w:rPr>
                <w:rFonts w:ascii="Calibri" w:eastAsia="Calibri" w:hAnsi="Calibri"/>
                <w:b/>
                <w:sz w:val="24"/>
                <w:szCs w:val="24"/>
                <w:lang w:eastAsia="en-US"/>
              </w:rPr>
            </w:pPr>
          </w:p>
          <w:p w14:paraId="719F8A06" w14:textId="090E97DB" w:rsidR="00495CC3" w:rsidRPr="004C517F" w:rsidRDefault="00495CC3" w:rsidP="00495CC3">
            <w:pPr>
              <w:autoSpaceDE w:val="0"/>
              <w:autoSpaceDN w:val="0"/>
              <w:adjustRightInd w:val="0"/>
              <w:spacing w:line="360" w:lineRule="auto"/>
              <w:rPr>
                <w:rFonts w:ascii="Calibri" w:eastAsia="Calibri" w:hAnsi="Calibri"/>
                <w:sz w:val="24"/>
                <w:szCs w:val="24"/>
                <w:lang w:eastAsia="ar-SA"/>
              </w:rPr>
            </w:pPr>
            <w:r w:rsidRPr="004C517F">
              <w:rPr>
                <w:rFonts w:ascii="Calibri" w:eastAsia="Calibri" w:hAnsi="Calibri"/>
                <w:b/>
                <w:sz w:val="24"/>
                <w:szCs w:val="24"/>
                <w:lang w:eastAsia="ar-SA"/>
              </w:rPr>
              <w:t>Pełna nazwa/firma:</w:t>
            </w:r>
            <w:r w:rsidR="00613A42" w:rsidRPr="004C517F">
              <w:rPr>
                <w:rFonts w:ascii="Calibri" w:eastAsia="Calibri" w:hAnsi="Calibri"/>
                <w:sz w:val="24"/>
                <w:szCs w:val="24"/>
                <w:lang w:eastAsia="ar-SA"/>
              </w:rPr>
              <w:t xml:space="preserve"> </w:t>
            </w:r>
            <w:r w:rsidRPr="004C517F">
              <w:rPr>
                <w:rFonts w:ascii="Calibri" w:eastAsia="Calibri" w:hAnsi="Calibri"/>
                <w:sz w:val="24"/>
                <w:szCs w:val="24"/>
                <w:lang w:eastAsia="ar-SA"/>
              </w:rPr>
              <w:t>............................................................................................</w:t>
            </w:r>
            <w:r w:rsidR="00613A42" w:rsidRPr="004C517F">
              <w:rPr>
                <w:rFonts w:ascii="Calibri" w:eastAsia="Calibri" w:hAnsi="Calibri"/>
                <w:sz w:val="24"/>
                <w:szCs w:val="24"/>
                <w:lang w:eastAsia="ar-SA"/>
              </w:rPr>
              <w:t>...........</w:t>
            </w:r>
            <w:r w:rsidR="004E356B" w:rsidRPr="004C517F">
              <w:rPr>
                <w:rFonts w:ascii="Calibri" w:eastAsia="Calibri" w:hAnsi="Calibri"/>
                <w:sz w:val="24"/>
                <w:szCs w:val="24"/>
                <w:lang w:eastAsia="ar-SA"/>
              </w:rPr>
              <w:t>...........</w:t>
            </w:r>
          </w:p>
          <w:p w14:paraId="73E1BB5A" w14:textId="0FE4582C" w:rsidR="00495CC3" w:rsidRPr="004C517F" w:rsidRDefault="00495CC3" w:rsidP="00495CC3">
            <w:pPr>
              <w:spacing w:line="360" w:lineRule="auto"/>
              <w:rPr>
                <w:rFonts w:ascii="Calibri" w:eastAsia="Calibri" w:hAnsi="Calibri"/>
                <w:sz w:val="24"/>
                <w:szCs w:val="24"/>
                <w:lang w:eastAsia="ar-SA"/>
              </w:rPr>
            </w:pPr>
            <w:r w:rsidRPr="004C517F">
              <w:rPr>
                <w:rFonts w:ascii="Calibri" w:eastAsia="Calibri" w:hAnsi="Calibri"/>
                <w:b/>
                <w:sz w:val="24"/>
                <w:szCs w:val="24"/>
                <w:lang w:eastAsia="ar-SA"/>
              </w:rPr>
              <w:t>Adres:</w:t>
            </w:r>
            <w:r w:rsidR="00613A42" w:rsidRPr="004C517F">
              <w:rPr>
                <w:rFonts w:ascii="Calibri" w:eastAsia="Calibri" w:hAnsi="Calibri"/>
                <w:b/>
                <w:sz w:val="24"/>
                <w:szCs w:val="24"/>
                <w:lang w:eastAsia="ar-SA"/>
              </w:rPr>
              <w:t xml:space="preserve"> </w:t>
            </w:r>
            <w:r w:rsidRPr="004C517F">
              <w:rPr>
                <w:rFonts w:ascii="Calibri" w:eastAsia="Calibri" w:hAnsi="Calibri"/>
                <w:sz w:val="24"/>
                <w:szCs w:val="24"/>
                <w:lang w:eastAsia="ar-SA"/>
              </w:rPr>
              <w:t>.....................................................................................................................</w:t>
            </w:r>
            <w:r w:rsidR="00613A42" w:rsidRPr="004C517F">
              <w:rPr>
                <w:rFonts w:ascii="Calibri" w:eastAsia="Calibri" w:hAnsi="Calibri"/>
                <w:sz w:val="24"/>
                <w:szCs w:val="24"/>
                <w:lang w:eastAsia="ar-SA"/>
              </w:rPr>
              <w:t>.........</w:t>
            </w:r>
            <w:r w:rsidR="004C517F">
              <w:rPr>
                <w:rFonts w:ascii="Calibri" w:eastAsia="Calibri" w:hAnsi="Calibri"/>
                <w:sz w:val="24"/>
                <w:szCs w:val="24"/>
                <w:lang w:eastAsia="ar-SA"/>
              </w:rPr>
              <w:t>..........</w:t>
            </w:r>
          </w:p>
          <w:p w14:paraId="35DD593E" w14:textId="77777777" w:rsidR="00495CC3" w:rsidRPr="004C517F" w:rsidRDefault="00495CC3" w:rsidP="00495CC3">
            <w:pPr>
              <w:spacing w:line="360" w:lineRule="auto"/>
              <w:rPr>
                <w:rFonts w:ascii="Calibri" w:eastAsia="Calibri" w:hAnsi="Calibri"/>
                <w:b/>
                <w:sz w:val="24"/>
                <w:szCs w:val="24"/>
                <w:lang w:eastAsia="en-US"/>
              </w:rPr>
            </w:pPr>
            <w:r w:rsidRPr="004C517F">
              <w:rPr>
                <w:rFonts w:ascii="Calibri" w:eastAsia="Calibri" w:hAnsi="Calibri"/>
                <w:b/>
                <w:bCs/>
                <w:sz w:val="24"/>
                <w:szCs w:val="24"/>
                <w:lang w:eastAsia="ar-SA"/>
              </w:rPr>
              <w:t>reprezentowany przez:</w:t>
            </w:r>
            <w:r w:rsidRPr="004C517F">
              <w:rPr>
                <w:rFonts w:ascii="Calibri" w:eastAsia="Calibri" w:hAnsi="Calibri"/>
                <w:sz w:val="24"/>
                <w:szCs w:val="24"/>
                <w:lang w:eastAsia="ar-SA"/>
              </w:rPr>
              <w:t xml:space="preserve"> .............................................................................................</w:t>
            </w:r>
            <w:r w:rsidR="00613A42" w:rsidRPr="004C517F">
              <w:rPr>
                <w:rFonts w:ascii="Calibri" w:eastAsia="Calibri" w:hAnsi="Calibri"/>
                <w:sz w:val="24"/>
                <w:szCs w:val="24"/>
                <w:lang w:eastAsia="ar-SA"/>
              </w:rPr>
              <w:t>.........</w:t>
            </w:r>
            <w:r w:rsidR="004E356B" w:rsidRPr="004C517F">
              <w:rPr>
                <w:rFonts w:ascii="Calibri" w:eastAsia="Calibri" w:hAnsi="Calibri"/>
                <w:sz w:val="24"/>
                <w:szCs w:val="24"/>
                <w:lang w:eastAsia="ar-SA"/>
              </w:rPr>
              <w:t>.......</w:t>
            </w:r>
          </w:p>
          <w:p w14:paraId="07B56895" w14:textId="77777777" w:rsidR="00495CC3" w:rsidRPr="004C517F" w:rsidRDefault="00495CC3" w:rsidP="00495CC3">
            <w:pPr>
              <w:rPr>
                <w:rFonts w:ascii="Calibri" w:eastAsia="Calibri" w:hAnsi="Calibri"/>
                <w:b/>
                <w:sz w:val="24"/>
                <w:szCs w:val="24"/>
                <w:lang w:eastAsia="en-US"/>
              </w:rPr>
            </w:pPr>
          </w:p>
        </w:tc>
      </w:tr>
    </w:tbl>
    <w:p w14:paraId="3DB0D863" w14:textId="77777777" w:rsidR="00613A42" w:rsidRPr="004C517F" w:rsidRDefault="00613A42" w:rsidP="00495CC3">
      <w:pPr>
        <w:spacing w:line="259" w:lineRule="auto"/>
        <w:rPr>
          <w:rFonts w:ascii="Calibri" w:eastAsia="Calibri" w:hAnsi="Calibri"/>
          <w:b/>
          <w:sz w:val="24"/>
          <w:szCs w:val="24"/>
          <w:lang w:eastAsia="en-US"/>
        </w:rPr>
      </w:pPr>
    </w:p>
    <w:p w14:paraId="760A4794" w14:textId="714320FF" w:rsidR="00D9050A" w:rsidRPr="000014A0" w:rsidRDefault="00495CC3" w:rsidP="004C517F">
      <w:pPr>
        <w:spacing w:before="120" w:line="360" w:lineRule="auto"/>
        <w:rPr>
          <w:rFonts w:ascii="Calibri" w:eastAsia="Calibri" w:hAnsi="Calibri"/>
          <w:b/>
          <w:sz w:val="24"/>
          <w:szCs w:val="24"/>
          <w:lang w:eastAsia="en-US"/>
        </w:rPr>
      </w:pPr>
      <w:r w:rsidRPr="004C517F">
        <w:rPr>
          <w:rFonts w:ascii="Calibri" w:eastAsia="Calibri" w:hAnsi="Calibri"/>
          <w:sz w:val="24"/>
          <w:szCs w:val="24"/>
          <w:lang w:eastAsia="en-US"/>
        </w:rPr>
        <w:t>Na potrzeby postępowania o udzielenie zamówienia publicznego</w:t>
      </w:r>
      <w:r w:rsidR="00DE6110" w:rsidRPr="004C517F">
        <w:rPr>
          <w:rFonts w:ascii="Calibri" w:eastAsia="Calibri" w:hAnsi="Calibri"/>
          <w:sz w:val="24"/>
          <w:szCs w:val="24"/>
          <w:lang w:eastAsia="en-US"/>
        </w:rPr>
        <w:t>,</w:t>
      </w:r>
      <w:r w:rsidR="00620CBB" w:rsidRPr="004C517F">
        <w:rPr>
          <w:rFonts w:ascii="Calibri" w:eastAsia="Calibri" w:hAnsi="Calibri"/>
          <w:sz w:val="24"/>
          <w:szCs w:val="24"/>
          <w:lang w:eastAsia="en-US"/>
        </w:rPr>
        <w:t xml:space="preserve"> prowadzonego w trybie podstawowym</w:t>
      </w:r>
      <w:r w:rsidR="00D93D95" w:rsidRPr="004C517F">
        <w:rPr>
          <w:rFonts w:ascii="Calibri" w:eastAsia="Calibri" w:hAnsi="Calibri"/>
          <w:sz w:val="24"/>
          <w:szCs w:val="24"/>
          <w:lang w:eastAsia="en-US"/>
        </w:rPr>
        <w:t xml:space="preserve"> </w:t>
      </w:r>
      <w:r w:rsidR="00827D21" w:rsidRPr="004C517F">
        <w:rPr>
          <w:rFonts w:ascii="Calibri" w:eastAsia="Calibri" w:hAnsi="Calibri"/>
          <w:sz w:val="24"/>
          <w:szCs w:val="24"/>
          <w:lang w:eastAsia="en-US"/>
        </w:rPr>
        <w:t>bez przeprowadzenia</w:t>
      </w:r>
      <w:r w:rsidR="00D93D95" w:rsidRPr="004C517F">
        <w:rPr>
          <w:rFonts w:ascii="Calibri" w:eastAsia="Calibri" w:hAnsi="Calibri"/>
          <w:sz w:val="24"/>
          <w:szCs w:val="24"/>
          <w:lang w:eastAsia="en-US"/>
        </w:rPr>
        <w:t xml:space="preserve"> negocjacji</w:t>
      </w:r>
      <w:r w:rsidRPr="004C517F">
        <w:rPr>
          <w:rFonts w:ascii="Calibri" w:eastAsia="Calibri" w:hAnsi="Calibri"/>
          <w:sz w:val="24"/>
          <w:szCs w:val="24"/>
          <w:lang w:eastAsia="en-US"/>
        </w:rPr>
        <w:t xml:space="preserve"> pn</w:t>
      </w:r>
      <w:r w:rsidR="008B2F6B" w:rsidRPr="004C517F">
        <w:rPr>
          <w:rFonts w:ascii="Calibri" w:eastAsia="Calibri" w:hAnsi="Calibri"/>
          <w:sz w:val="24"/>
          <w:szCs w:val="24"/>
          <w:lang w:eastAsia="en-US"/>
        </w:rPr>
        <w:t>.</w:t>
      </w:r>
      <w:r w:rsidR="00516F76" w:rsidRPr="004C517F">
        <w:rPr>
          <w:rFonts w:ascii="Calibri" w:eastAsia="Calibri" w:hAnsi="Calibri"/>
          <w:sz w:val="24"/>
          <w:szCs w:val="24"/>
          <w:lang w:eastAsia="en-US"/>
        </w:rPr>
        <w:t>:</w:t>
      </w:r>
      <w:r w:rsidR="008B2F6B" w:rsidRPr="004C517F">
        <w:rPr>
          <w:rFonts w:ascii="Calibri" w:eastAsia="Calibri" w:hAnsi="Calibri"/>
          <w:sz w:val="24"/>
          <w:szCs w:val="24"/>
          <w:lang w:eastAsia="en-US"/>
        </w:rPr>
        <w:t xml:space="preserve"> </w:t>
      </w:r>
      <w:r w:rsidR="00254F08" w:rsidRPr="00254F08">
        <w:rPr>
          <w:rFonts w:ascii="Calibri" w:eastAsia="Calibri" w:hAnsi="Calibri"/>
          <w:b/>
          <w:sz w:val="24"/>
          <w:szCs w:val="24"/>
          <w:lang w:eastAsia="en-US"/>
        </w:rPr>
        <w:t>Dostawa infrastruktury sieciowej wraz  z serwerami plików do Urzędu Gminy w Klembowie oraz jednostek podległych</w:t>
      </w:r>
      <w:r w:rsidR="000E56A1">
        <w:rPr>
          <w:rFonts w:ascii="Calibri" w:eastAsia="Calibri" w:hAnsi="Calibri"/>
          <w:sz w:val="24"/>
          <w:szCs w:val="24"/>
          <w:lang w:eastAsia="en-US"/>
        </w:rPr>
        <w:t>,</w:t>
      </w:r>
      <w:r w:rsidR="00613A42" w:rsidRPr="004C517F">
        <w:rPr>
          <w:rFonts w:ascii="Calibri" w:eastAsia="Calibri" w:hAnsi="Calibri"/>
          <w:b/>
          <w:i/>
          <w:sz w:val="24"/>
          <w:szCs w:val="24"/>
          <w:lang w:eastAsia="en-US"/>
        </w:rPr>
        <w:t xml:space="preserve"> </w:t>
      </w:r>
      <w:r w:rsidRPr="004C517F">
        <w:rPr>
          <w:rFonts w:ascii="Calibri" w:eastAsia="Calibri" w:hAnsi="Calibri"/>
          <w:sz w:val="24"/>
          <w:szCs w:val="24"/>
          <w:lang w:eastAsia="en-US"/>
        </w:rPr>
        <w:t>prowadzonego przez Gminę Klembów, oświadczam, co następuje</w:t>
      </w:r>
      <w:r w:rsidR="00495F0C">
        <w:rPr>
          <w:rFonts w:ascii="Calibri" w:eastAsia="Calibri" w:hAnsi="Calibri"/>
          <w:sz w:val="24"/>
          <w:szCs w:val="24"/>
          <w:lang w:eastAsia="en-US"/>
        </w:rPr>
        <w:t>:</w:t>
      </w:r>
    </w:p>
    <w:p w14:paraId="5DB2BFB8" w14:textId="77777777" w:rsidR="00EE7120" w:rsidRPr="006351E4" w:rsidRDefault="00EE7120" w:rsidP="004C517F">
      <w:pPr>
        <w:spacing w:before="120" w:line="360" w:lineRule="auto"/>
        <w:rPr>
          <w:rFonts w:ascii="Calibri" w:eastAsia="Calibri" w:hAnsi="Calibri"/>
          <w:b/>
          <w:bCs/>
          <w:sz w:val="24"/>
          <w:szCs w:val="24"/>
          <w:lang w:eastAsia="en-US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495CC3" w:rsidRPr="004C517F" w14:paraId="56504FBA" w14:textId="77777777" w:rsidTr="000D69C2">
        <w:tc>
          <w:tcPr>
            <w:tcW w:w="9212" w:type="dxa"/>
            <w:shd w:val="clear" w:color="auto" w:fill="767171"/>
          </w:tcPr>
          <w:p w14:paraId="06391110" w14:textId="1BA2D2AF" w:rsidR="00495CC3" w:rsidRPr="004C517F" w:rsidRDefault="00B52697" w:rsidP="00495CC3">
            <w:pPr>
              <w:spacing w:before="120" w:line="276" w:lineRule="auto"/>
              <w:jc w:val="center"/>
              <w:rPr>
                <w:rFonts w:ascii="Calibri" w:eastAsia="Calibri" w:hAnsi="Calibri"/>
                <w:b/>
                <w:color w:val="FFFFFF"/>
                <w:sz w:val="28"/>
                <w:szCs w:val="28"/>
                <w:lang w:eastAsia="en-US"/>
              </w:rPr>
            </w:pPr>
            <w:r w:rsidRPr="004C517F">
              <w:rPr>
                <w:rFonts w:ascii="Calibri" w:eastAsia="Calibri" w:hAnsi="Calibri"/>
                <w:b/>
                <w:color w:val="FFFFFF"/>
                <w:sz w:val="28"/>
                <w:szCs w:val="28"/>
                <w:lang w:eastAsia="en-US"/>
              </w:rPr>
              <w:t xml:space="preserve">Oświadczenie </w:t>
            </w:r>
            <w:r w:rsidR="00680430">
              <w:rPr>
                <w:rFonts w:ascii="Calibri" w:eastAsia="Calibri" w:hAnsi="Calibri"/>
                <w:b/>
                <w:color w:val="FFFFFF"/>
                <w:sz w:val="28"/>
                <w:szCs w:val="28"/>
                <w:lang w:eastAsia="en-US"/>
              </w:rPr>
              <w:t xml:space="preserve">Wykonawcy </w:t>
            </w:r>
            <w:r w:rsidRPr="004C517F">
              <w:rPr>
                <w:rFonts w:ascii="Calibri" w:eastAsia="Calibri" w:hAnsi="Calibri"/>
                <w:b/>
                <w:color w:val="FFFFFF"/>
                <w:sz w:val="28"/>
                <w:szCs w:val="28"/>
                <w:lang w:eastAsia="en-US"/>
              </w:rPr>
              <w:t xml:space="preserve">o braku podstaw do wykluczenia z postępowania </w:t>
            </w:r>
          </w:p>
        </w:tc>
      </w:tr>
      <w:tr w:rsidR="00495CC3" w:rsidRPr="004C517F" w14:paraId="636E98EF" w14:textId="77777777" w:rsidTr="00BE266F">
        <w:tc>
          <w:tcPr>
            <w:tcW w:w="9212" w:type="dxa"/>
            <w:shd w:val="clear" w:color="auto" w:fill="auto"/>
          </w:tcPr>
          <w:p w14:paraId="620F8642" w14:textId="1599FD24" w:rsidR="00495CC3" w:rsidRPr="004C517F" w:rsidRDefault="00495CC3" w:rsidP="004C517F">
            <w:pPr>
              <w:numPr>
                <w:ilvl w:val="0"/>
                <w:numId w:val="33"/>
              </w:numPr>
              <w:spacing w:before="240" w:after="120" w:line="276" w:lineRule="auto"/>
              <w:ind w:left="284" w:right="349" w:hanging="284"/>
              <w:contextualSpacing/>
              <w:rPr>
                <w:rFonts w:ascii="Calibri" w:eastAsia="Calibri" w:hAnsi="Calibri"/>
                <w:b/>
                <w:sz w:val="24"/>
                <w:szCs w:val="24"/>
                <w:lang w:eastAsia="en-US"/>
              </w:rPr>
            </w:pPr>
            <w:r w:rsidRPr="004C517F">
              <w:rPr>
                <w:rFonts w:ascii="Calibri" w:eastAsia="Calibri" w:hAnsi="Calibri"/>
                <w:sz w:val="24"/>
                <w:szCs w:val="24"/>
                <w:lang w:eastAsia="en-US"/>
              </w:rPr>
              <w:t xml:space="preserve">Oświadczam, że nie podlegam wykluczeniu z postępowania na podstawie </w:t>
            </w:r>
            <w:r w:rsidR="00613A42" w:rsidRPr="004C517F">
              <w:rPr>
                <w:rFonts w:ascii="Calibri" w:eastAsia="Calibri" w:hAnsi="Calibri"/>
                <w:b/>
                <w:sz w:val="24"/>
                <w:szCs w:val="24"/>
                <w:lang w:eastAsia="en-US"/>
              </w:rPr>
              <w:t>art. 108 ust. 1 ustawy P</w:t>
            </w:r>
            <w:r w:rsidR="008D571A">
              <w:rPr>
                <w:rFonts w:ascii="Calibri" w:eastAsia="Calibri" w:hAnsi="Calibri"/>
                <w:b/>
                <w:sz w:val="24"/>
                <w:szCs w:val="24"/>
                <w:lang w:eastAsia="en-US"/>
              </w:rPr>
              <w:t>zp oraz art. 109 ust. 1 pkt 1</w:t>
            </w:r>
            <w:r w:rsidR="00D10CAE">
              <w:rPr>
                <w:rFonts w:ascii="Calibri" w:eastAsia="Calibri" w:hAnsi="Calibri"/>
                <w:b/>
                <w:sz w:val="24"/>
                <w:szCs w:val="24"/>
                <w:lang w:eastAsia="en-US"/>
              </w:rPr>
              <w:t xml:space="preserve">, </w:t>
            </w:r>
            <w:r w:rsidR="00613A42" w:rsidRPr="004C517F">
              <w:rPr>
                <w:rFonts w:ascii="Calibri" w:eastAsia="Calibri" w:hAnsi="Calibri"/>
                <w:b/>
                <w:sz w:val="24"/>
                <w:szCs w:val="24"/>
                <w:lang w:eastAsia="en-US"/>
              </w:rPr>
              <w:t>4</w:t>
            </w:r>
            <w:r w:rsidR="00D10CAE">
              <w:rPr>
                <w:rFonts w:ascii="Calibri" w:eastAsia="Calibri" w:hAnsi="Calibri"/>
                <w:b/>
                <w:sz w:val="24"/>
                <w:szCs w:val="24"/>
                <w:lang w:eastAsia="en-US"/>
              </w:rPr>
              <w:t xml:space="preserve"> i 8</w:t>
            </w:r>
            <w:r w:rsidR="008D571A">
              <w:rPr>
                <w:rFonts w:ascii="Calibri" w:eastAsia="Calibri" w:hAnsi="Calibri"/>
                <w:b/>
                <w:sz w:val="24"/>
                <w:szCs w:val="24"/>
                <w:lang w:eastAsia="en-US"/>
              </w:rPr>
              <w:t xml:space="preserve"> </w:t>
            </w:r>
            <w:r w:rsidR="00FF3AB2" w:rsidRPr="004C517F">
              <w:rPr>
                <w:rFonts w:ascii="Calibri" w:eastAsia="Calibri" w:hAnsi="Calibri"/>
                <w:b/>
                <w:sz w:val="24"/>
                <w:szCs w:val="24"/>
                <w:lang w:eastAsia="en-US"/>
              </w:rPr>
              <w:t>ustawy Pzp.</w:t>
            </w:r>
          </w:p>
          <w:p w14:paraId="089E7D34" w14:textId="77777777" w:rsidR="00B0421E" w:rsidRDefault="00B0421E" w:rsidP="00B0421E">
            <w:pPr>
              <w:spacing w:before="240" w:after="120" w:line="480" w:lineRule="auto"/>
              <w:rPr>
                <w:rFonts w:ascii="Calibri" w:eastAsia="Calibri" w:hAnsi="Calibri"/>
                <w:sz w:val="24"/>
                <w:szCs w:val="24"/>
                <w:lang w:eastAsia="en-US"/>
              </w:rPr>
            </w:pPr>
          </w:p>
          <w:p w14:paraId="4335E498" w14:textId="77777777" w:rsidR="00CD04DC" w:rsidRPr="004C517F" w:rsidRDefault="00CD04DC" w:rsidP="00B0421E">
            <w:pPr>
              <w:spacing w:before="240" w:after="120" w:line="480" w:lineRule="auto"/>
              <w:rPr>
                <w:rFonts w:ascii="Calibri" w:eastAsia="Calibri" w:hAnsi="Calibri"/>
                <w:sz w:val="24"/>
                <w:szCs w:val="24"/>
                <w:lang w:eastAsia="en-US"/>
              </w:rPr>
            </w:pPr>
          </w:p>
          <w:p w14:paraId="058F779C" w14:textId="77777777" w:rsidR="00495CC3" w:rsidRPr="004C517F" w:rsidRDefault="00FE76CA" w:rsidP="00613A42">
            <w:pPr>
              <w:spacing w:before="240" w:after="120"/>
              <w:rPr>
                <w:rFonts w:ascii="Calibri" w:eastAsia="Calibri" w:hAnsi="Calibri"/>
                <w:sz w:val="24"/>
                <w:szCs w:val="24"/>
                <w:lang w:eastAsia="en-US"/>
              </w:rPr>
            </w:pPr>
            <w:r w:rsidRPr="004C517F">
              <w:rPr>
                <w:rFonts w:ascii="Calibri" w:eastAsia="Calibri" w:hAnsi="Calibri"/>
                <w:sz w:val="24"/>
                <w:szCs w:val="24"/>
                <w:lang w:eastAsia="en-US"/>
              </w:rPr>
              <w:t>Miejscowość</w:t>
            </w:r>
            <w:r w:rsidR="00FF3AB2" w:rsidRPr="004C517F">
              <w:rPr>
                <w:rFonts w:ascii="Calibri" w:eastAsia="Calibri" w:hAnsi="Calibri"/>
                <w:sz w:val="24"/>
                <w:szCs w:val="24"/>
                <w:lang w:eastAsia="en-US"/>
              </w:rPr>
              <w:t>: …, dn. …</w:t>
            </w:r>
            <w:r w:rsidR="00495CC3" w:rsidRPr="004C517F">
              <w:rPr>
                <w:rFonts w:ascii="Calibri" w:eastAsia="Calibri" w:hAnsi="Calibri"/>
                <w:sz w:val="24"/>
                <w:szCs w:val="24"/>
                <w:lang w:eastAsia="en-US"/>
              </w:rPr>
              <w:t xml:space="preserve">              </w:t>
            </w:r>
            <w:r w:rsidR="00C91D49" w:rsidRPr="004C517F">
              <w:rPr>
                <w:rFonts w:ascii="Calibri" w:eastAsia="Calibri" w:hAnsi="Calibri"/>
                <w:sz w:val="24"/>
                <w:szCs w:val="24"/>
                <w:lang w:eastAsia="en-US"/>
              </w:rPr>
              <w:t xml:space="preserve">                               </w:t>
            </w:r>
            <w:r w:rsidR="00495CC3" w:rsidRPr="004C517F">
              <w:rPr>
                <w:rFonts w:ascii="Calibri" w:eastAsia="Calibri" w:hAnsi="Calibri"/>
                <w:sz w:val="24"/>
                <w:szCs w:val="24"/>
                <w:lang w:eastAsia="en-US"/>
              </w:rPr>
              <w:t xml:space="preserve">                  </w:t>
            </w:r>
            <w:r w:rsidR="00613A42" w:rsidRPr="004C517F">
              <w:rPr>
                <w:rFonts w:ascii="Calibri" w:eastAsia="Calibri" w:hAnsi="Calibri"/>
                <w:sz w:val="24"/>
                <w:szCs w:val="24"/>
                <w:lang w:eastAsia="en-US"/>
              </w:rPr>
              <w:t xml:space="preserve">      </w:t>
            </w:r>
            <w:r w:rsidR="004C517F">
              <w:rPr>
                <w:rFonts w:ascii="Calibri" w:eastAsia="Calibri" w:hAnsi="Calibri"/>
                <w:sz w:val="24"/>
                <w:szCs w:val="24"/>
                <w:lang w:eastAsia="en-US"/>
              </w:rPr>
              <w:t xml:space="preserve">                 </w:t>
            </w:r>
            <w:r w:rsidR="00FF3AB2" w:rsidRPr="004C517F">
              <w:rPr>
                <w:rFonts w:ascii="Calibri" w:eastAsia="Calibri" w:hAnsi="Calibri"/>
                <w:sz w:val="24"/>
                <w:szCs w:val="24"/>
                <w:lang w:eastAsia="en-US"/>
              </w:rPr>
              <w:t>………………………</w:t>
            </w:r>
            <w:r w:rsidRPr="004C517F">
              <w:rPr>
                <w:rFonts w:ascii="Calibri" w:eastAsia="Calibri" w:hAnsi="Calibri"/>
                <w:sz w:val="24"/>
                <w:szCs w:val="24"/>
                <w:lang w:eastAsia="en-US"/>
              </w:rPr>
              <w:t>…</w:t>
            </w:r>
          </w:p>
          <w:p w14:paraId="6BEC4DB9" w14:textId="148C1F99" w:rsidR="00495CC3" w:rsidRPr="004C517F" w:rsidRDefault="00495CC3" w:rsidP="00495CC3">
            <w:pPr>
              <w:spacing w:before="120" w:after="120"/>
              <w:jc w:val="both"/>
              <w:rPr>
                <w:rFonts w:ascii="Calibri" w:eastAsia="Calibri" w:hAnsi="Calibri"/>
                <w:i/>
                <w:sz w:val="24"/>
                <w:szCs w:val="24"/>
                <w:lang w:eastAsia="en-US"/>
              </w:rPr>
            </w:pPr>
            <w:r w:rsidRPr="004C517F">
              <w:rPr>
                <w:rFonts w:ascii="Calibri" w:eastAsia="Calibri" w:hAnsi="Calibri"/>
                <w:i/>
                <w:sz w:val="24"/>
                <w:szCs w:val="24"/>
                <w:lang w:eastAsia="en-US"/>
              </w:rPr>
              <w:t xml:space="preserve">                                                                                                       </w:t>
            </w:r>
            <w:r w:rsidR="00FF3AB2" w:rsidRPr="004C517F">
              <w:rPr>
                <w:rFonts w:ascii="Calibri" w:eastAsia="Calibri" w:hAnsi="Calibri"/>
                <w:i/>
                <w:sz w:val="24"/>
                <w:szCs w:val="24"/>
                <w:lang w:eastAsia="en-US"/>
              </w:rPr>
              <w:t xml:space="preserve">       </w:t>
            </w:r>
            <w:r w:rsidR="00371826">
              <w:rPr>
                <w:rFonts w:ascii="Calibri" w:eastAsia="Calibri" w:hAnsi="Calibri"/>
                <w:i/>
                <w:sz w:val="24"/>
                <w:szCs w:val="24"/>
                <w:lang w:eastAsia="en-US"/>
              </w:rPr>
              <w:t xml:space="preserve">            </w:t>
            </w:r>
            <w:r w:rsidR="00DA284A">
              <w:rPr>
                <w:rFonts w:ascii="Calibri" w:eastAsia="Calibri" w:hAnsi="Calibri"/>
                <w:i/>
                <w:sz w:val="24"/>
                <w:szCs w:val="24"/>
                <w:lang w:eastAsia="en-US"/>
              </w:rPr>
              <w:t xml:space="preserve">            </w:t>
            </w:r>
            <w:r w:rsidRPr="004C517F">
              <w:rPr>
                <w:rFonts w:ascii="Calibri" w:eastAsia="Calibri" w:hAnsi="Calibri"/>
                <w:i/>
                <w:sz w:val="24"/>
                <w:szCs w:val="24"/>
                <w:lang w:eastAsia="en-US"/>
              </w:rPr>
              <w:t>(podpis)</w:t>
            </w:r>
          </w:p>
        </w:tc>
      </w:tr>
    </w:tbl>
    <w:p w14:paraId="24EDE3DD" w14:textId="77777777" w:rsidR="008D571A" w:rsidRDefault="008D571A" w:rsidP="00CD04DC">
      <w:pPr>
        <w:spacing w:line="360" w:lineRule="auto"/>
        <w:rPr>
          <w:rFonts w:ascii="Calibri" w:eastAsia="Calibri" w:hAnsi="Calibri"/>
          <w:sz w:val="24"/>
          <w:szCs w:val="24"/>
          <w:lang w:eastAsia="en-US"/>
        </w:rPr>
      </w:pPr>
    </w:p>
    <w:p w14:paraId="3334C274" w14:textId="77777777" w:rsidR="000014A0" w:rsidRPr="004C517F" w:rsidRDefault="000014A0" w:rsidP="00CD04DC">
      <w:pPr>
        <w:spacing w:line="360" w:lineRule="auto"/>
        <w:rPr>
          <w:rFonts w:ascii="Calibri" w:eastAsia="Calibri" w:hAnsi="Calibri"/>
          <w:sz w:val="24"/>
          <w:szCs w:val="24"/>
          <w:lang w:eastAsia="en-US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9282"/>
      </w:tblGrid>
      <w:tr w:rsidR="00495CC3" w:rsidRPr="004C517F" w14:paraId="482FA49A" w14:textId="77777777" w:rsidTr="000D69C2">
        <w:tc>
          <w:tcPr>
            <w:tcW w:w="9212" w:type="dxa"/>
            <w:shd w:val="clear" w:color="auto" w:fill="767171"/>
          </w:tcPr>
          <w:p w14:paraId="554B635C" w14:textId="67691745" w:rsidR="00495CC3" w:rsidRPr="006B24D6" w:rsidRDefault="000E22FC" w:rsidP="0097596A">
            <w:pPr>
              <w:spacing w:before="120" w:line="276" w:lineRule="auto"/>
              <w:jc w:val="center"/>
              <w:rPr>
                <w:rFonts w:ascii="Calibri" w:eastAsia="Calibri" w:hAnsi="Calibri"/>
                <w:b/>
                <w:color w:val="FFFFFF"/>
                <w:sz w:val="28"/>
                <w:szCs w:val="28"/>
                <w:lang w:eastAsia="en-US"/>
              </w:rPr>
            </w:pPr>
            <w:r w:rsidRPr="006B24D6">
              <w:rPr>
                <w:rFonts w:ascii="Calibri" w:eastAsia="Calibri" w:hAnsi="Calibri"/>
                <w:b/>
                <w:color w:val="FFFFFF"/>
                <w:sz w:val="28"/>
                <w:szCs w:val="28"/>
                <w:lang w:eastAsia="en-US"/>
              </w:rPr>
              <w:lastRenderedPageBreak/>
              <w:t>Wykazanie, że podjęte przez Wykonawcę środki są wystarczające do wykazania jego rzetelności w sytuacji, gdy Wykonawca podlega wykluczeniu na podstawie</w:t>
            </w:r>
            <w:r w:rsidR="00495CC3" w:rsidRPr="006B24D6">
              <w:rPr>
                <w:rFonts w:ascii="Calibri" w:eastAsia="Calibri" w:hAnsi="Calibri"/>
                <w:b/>
                <w:color w:val="FFFFFF"/>
                <w:sz w:val="28"/>
                <w:szCs w:val="28"/>
                <w:lang w:eastAsia="en-US"/>
              </w:rPr>
              <w:t xml:space="preserve"> </w:t>
            </w:r>
            <w:r w:rsidRPr="006B24D6">
              <w:rPr>
                <w:rFonts w:ascii="Calibri" w:eastAsia="Calibri" w:hAnsi="Calibri"/>
                <w:b/>
                <w:color w:val="FFFFFF"/>
                <w:sz w:val="28"/>
                <w:szCs w:val="28"/>
                <w:lang w:eastAsia="en-US"/>
              </w:rPr>
              <w:t>art. 108 ust. 1 pkt</w:t>
            </w:r>
            <w:r w:rsidR="0097596A" w:rsidRPr="006B24D6">
              <w:rPr>
                <w:rFonts w:ascii="Calibri" w:eastAsia="Calibri" w:hAnsi="Calibri"/>
                <w:b/>
                <w:color w:val="FFFFFF"/>
                <w:sz w:val="28"/>
                <w:szCs w:val="28"/>
                <w:lang w:eastAsia="en-US"/>
              </w:rPr>
              <w:t xml:space="preserve"> 1, 2 i 5 </w:t>
            </w:r>
            <w:r w:rsidRPr="006B24D6">
              <w:rPr>
                <w:rFonts w:ascii="Calibri" w:eastAsia="Calibri" w:hAnsi="Calibri"/>
                <w:b/>
                <w:color w:val="FFFFFF"/>
                <w:sz w:val="28"/>
                <w:szCs w:val="28"/>
                <w:lang w:eastAsia="en-US"/>
              </w:rPr>
              <w:t>Ustawy</w:t>
            </w:r>
            <w:r w:rsidR="003A76AD" w:rsidRPr="006B24D6">
              <w:rPr>
                <w:rFonts w:ascii="Calibri" w:eastAsia="Calibri" w:hAnsi="Calibri"/>
                <w:b/>
                <w:color w:val="FFFFFF"/>
                <w:sz w:val="28"/>
                <w:szCs w:val="28"/>
                <w:lang w:eastAsia="en-US"/>
              </w:rPr>
              <w:t xml:space="preserve"> </w:t>
            </w:r>
            <w:r w:rsidR="001A0F4D">
              <w:rPr>
                <w:rFonts w:ascii="Calibri" w:eastAsia="Calibri" w:hAnsi="Calibri"/>
                <w:b/>
                <w:color w:val="FFFFFF"/>
                <w:sz w:val="28"/>
                <w:szCs w:val="28"/>
                <w:lang w:eastAsia="en-US"/>
              </w:rPr>
              <w:t xml:space="preserve">PZP </w:t>
            </w:r>
            <w:r w:rsidR="00FC1E80">
              <w:rPr>
                <w:rFonts w:ascii="Calibri" w:eastAsia="Calibri" w:hAnsi="Calibri"/>
                <w:b/>
                <w:color w:val="FFFFFF"/>
                <w:sz w:val="28"/>
                <w:szCs w:val="28"/>
                <w:lang w:eastAsia="en-US"/>
              </w:rPr>
              <w:t>lub</w:t>
            </w:r>
            <w:r w:rsidR="001A0F4D">
              <w:rPr>
                <w:rFonts w:ascii="Calibri" w:eastAsia="Calibri" w:hAnsi="Calibri"/>
                <w:b/>
                <w:color w:val="FFFFFF"/>
                <w:sz w:val="28"/>
                <w:szCs w:val="28"/>
                <w:lang w:eastAsia="en-US"/>
              </w:rPr>
              <w:t xml:space="preserve"> art. 109 ust. 1 pkt 1</w:t>
            </w:r>
            <w:r w:rsidR="001E0CB3">
              <w:rPr>
                <w:rFonts w:ascii="Calibri" w:eastAsia="Calibri" w:hAnsi="Calibri"/>
                <w:b/>
                <w:color w:val="FFFFFF"/>
                <w:sz w:val="28"/>
                <w:szCs w:val="28"/>
                <w:lang w:eastAsia="en-US"/>
              </w:rPr>
              <w:t xml:space="preserve">, </w:t>
            </w:r>
            <w:r w:rsidR="00FC1E80">
              <w:rPr>
                <w:rFonts w:ascii="Calibri" w:eastAsia="Calibri" w:hAnsi="Calibri"/>
                <w:b/>
                <w:color w:val="FFFFFF"/>
                <w:sz w:val="28"/>
                <w:szCs w:val="28"/>
                <w:lang w:eastAsia="en-US"/>
              </w:rPr>
              <w:t xml:space="preserve">  </w:t>
            </w:r>
            <w:r w:rsidR="0097596A" w:rsidRPr="006B24D6">
              <w:rPr>
                <w:rFonts w:ascii="Calibri" w:eastAsia="Calibri" w:hAnsi="Calibri"/>
                <w:b/>
                <w:color w:val="FFFFFF"/>
                <w:sz w:val="28"/>
                <w:szCs w:val="28"/>
                <w:lang w:eastAsia="en-US"/>
              </w:rPr>
              <w:t>4</w:t>
            </w:r>
            <w:r w:rsidR="001E0CB3">
              <w:rPr>
                <w:rFonts w:ascii="Calibri" w:eastAsia="Calibri" w:hAnsi="Calibri"/>
                <w:b/>
                <w:color w:val="FFFFFF"/>
                <w:sz w:val="28"/>
                <w:szCs w:val="28"/>
                <w:lang w:eastAsia="en-US"/>
              </w:rPr>
              <w:t xml:space="preserve"> i 8</w:t>
            </w:r>
            <w:r w:rsidR="001A0F4D">
              <w:rPr>
                <w:rFonts w:ascii="Calibri" w:eastAsia="Calibri" w:hAnsi="Calibri"/>
                <w:b/>
                <w:color w:val="FFFFFF"/>
                <w:sz w:val="28"/>
                <w:szCs w:val="28"/>
                <w:lang w:eastAsia="en-US"/>
              </w:rPr>
              <w:t xml:space="preserve"> </w:t>
            </w:r>
            <w:r w:rsidRPr="006B24D6">
              <w:rPr>
                <w:rFonts w:ascii="Calibri" w:eastAsia="Calibri" w:hAnsi="Calibri"/>
                <w:b/>
                <w:color w:val="FFFFFF"/>
                <w:sz w:val="28"/>
                <w:szCs w:val="28"/>
                <w:lang w:eastAsia="en-US"/>
              </w:rPr>
              <w:t>Ustawy</w:t>
            </w:r>
            <w:r w:rsidR="003A76AD" w:rsidRPr="006B24D6">
              <w:rPr>
                <w:rFonts w:ascii="Calibri" w:eastAsia="Calibri" w:hAnsi="Calibri"/>
                <w:b/>
                <w:color w:val="FFFFFF"/>
                <w:sz w:val="28"/>
                <w:szCs w:val="28"/>
                <w:lang w:eastAsia="en-US"/>
              </w:rPr>
              <w:t xml:space="preserve"> </w:t>
            </w:r>
            <w:r w:rsidR="004C517F" w:rsidRPr="006B24D6">
              <w:rPr>
                <w:rFonts w:ascii="Calibri" w:eastAsia="Calibri" w:hAnsi="Calibri"/>
                <w:b/>
                <w:color w:val="FFFFFF"/>
                <w:sz w:val="28"/>
                <w:szCs w:val="28"/>
                <w:lang w:eastAsia="en-US"/>
              </w:rPr>
              <w:t>PZP</w:t>
            </w:r>
          </w:p>
        </w:tc>
      </w:tr>
      <w:tr w:rsidR="00495CC3" w:rsidRPr="004C517F" w14:paraId="498BAA22" w14:textId="77777777" w:rsidTr="00BE266F">
        <w:tc>
          <w:tcPr>
            <w:tcW w:w="9212" w:type="dxa"/>
            <w:shd w:val="clear" w:color="auto" w:fill="auto"/>
          </w:tcPr>
          <w:p w14:paraId="66CA7C2A" w14:textId="28399525" w:rsidR="00C91D49" w:rsidRPr="004C517F" w:rsidRDefault="00495CC3" w:rsidP="006B24D6">
            <w:pPr>
              <w:spacing w:before="240" w:after="120" w:line="480" w:lineRule="auto"/>
              <w:ind w:left="142" w:right="141"/>
              <w:rPr>
                <w:rFonts w:ascii="Calibri" w:eastAsia="Calibri" w:hAnsi="Calibri"/>
                <w:sz w:val="24"/>
                <w:szCs w:val="24"/>
                <w:lang w:eastAsia="en-US"/>
              </w:rPr>
            </w:pPr>
            <w:r w:rsidRPr="004C517F">
              <w:rPr>
                <w:rFonts w:ascii="Calibri" w:eastAsia="Calibri" w:hAnsi="Calibri"/>
                <w:sz w:val="24"/>
                <w:szCs w:val="24"/>
                <w:lang w:eastAsia="en-US"/>
              </w:rPr>
              <w:t>Oświadczam, że zachodzą w stosunku do mnie podstawy wykluczenia z pos</w:t>
            </w:r>
            <w:r w:rsidR="00FF3AB2" w:rsidRPr="004C517F">
              <w:rPr>
                <w:rFonts w:ascii="Calibri" w:eastAsia="Calibri" w:hAnsi="Calibri"/>
                <w:sz w:val="24"/>
                <w:szCs w:val="24"/>
                <w:lang w:eastAsia="en-US"/>
              </w:rPr>
              <w:t>tępowania na podstawie art. …</w:t>
            </w:r>
            <w:r w:rsidRPr="004C517F">
              <w:rPr>
                <w:rFonts w:ascii="Calibri" w:eastAsia="Calibri" w:hAnsi="Calibri"/>
                <w:sz w:val="24"/>
                <w:szCs w:val="24"/>
                <w:lang w:eastAsia="en-US"/>
              </w:rPr>
              <w:t xml:space="preserve"> </w:t>
            </w:r>
            <w:r w:rsidR="003A76AD" w:rsidRPr="004C517F">
              <w:rPr>
                <w:rFonts w:ascii="Calibri" w:eastAsia="Calibri" w:hAnsi="Calibri"/>
                <w:sz w:val="24"/>
                <w:szCs w:val="24"/>
                <w:lang w:eastAsia="en-US"/>
              </w:rPr>
              <w:t xml:space="preserve">ustawy </w:t>
            </w:r>
            <w:r w:rsidRPr="004C517F">
              <w:rPr>
                <w:rFonts w:ascii="Calibri" w:eastAsia="Calibri" w:hAnsi="Calibri"/>
                <w:sz w:val="24"/>
                <w:szCs w:val="24"/>
                <w:lang w:eastAsia="en-US"/>
              </w:rPr>
              <w:t xml:space="preserve">Pzp </w:t>
            </w:r>
            <w:r w:rsidRPr="004C517F">
              <w:rPr>
                <w:rFonts w:ascii="Calibri" w:eastAsia="Calibri" w:hAnsi="Calibri"/>
                <w:i/>
                <w:sz w:val="24"/>
                <w:szCs w:val="24"/>
                <w:lang w:eastAsia="en-US"/>
              </w:rPr>
              <w:t>(podać mającą zastosowanie podstawę wyklucze</w:t>
            </w:r>
            <w:r w:rsidR="0097596A" w:rsidRPr="004C517F">
              <w:rPr>
                <w:rFonts w:ascii="Calibri" w:eastAsia="Calibri" w:hAnsi="Calibri"/>
                <w:i/>
                <w:sz w:val="24"/>
                <w:szCs w:val="24"/>
                <w:lang w:eastAsia="en-US"/>
              </w:rPr>
              <w:t xml:space="preserve">nia spośród wymienionych w art. 108 ust. 1 pkt 1, 2 i 5 </w:t>
            </w:r>
            <w:r w:rsidR="003A76AD" w:rsidRPr="004C517F">
              <w:rPr>
                <w:rFonts w:ascii="Calibri" w:eastAsia="Calibri" w:hAnsi="Calibri"/>
                <w:i/>
                <w:sz w:val="24"/>
                <w:szCs w:val="24"/>
                <w:lang w:eastAsia="en-US"/>
              </w:rPr>
              <w:t xml:space="preserve">ustawy </w:t>
            </w:r>
            <w:r w:rsidR="00177252">
              <w:rPr>
                <w:rFonts w:ascii="Calibri" w:eastAsia="Calibri" w:hAnsi="Calibri"/>
                <w:i/>
                <w:sz w:val="24"/>
                <w:szCs w:val="24"/>
                <w:lang w:eastAsia="en-US"/>
              </w:rPr>
              <w:t xml:space="preserve">Pzp </w:t>
            </w:r>
            <w:r w:rsidR="00FC1E80">
              <w:rPr>
                <w:rFonts w:ascii="Calibri" w:eastAsia="Calibri" w:hAnsi="Calibri"/>
                <w:i/>
                <w:sz w:val="24"/>
                <w:szCs w:val="24"/>
                <w:lang w:eastAsia="en-US"/>
              </w:rPr>
              <w:t>lub</w:t>
            </w:r>
            <w:r w:rsidR="00177252">
              <w:rPr>
                <w:rFonts w:ascii="Calibri" w:eastAsia="Calibri" w:hAnsi="Calibri"/>
                <w:i/>
                <w:sz w:val="24"/>
                <w:szCs w:val="24"/>
                <w:lang w:eastAsia="en-US"/>
              </w:rPr>
              <w:t xml:space="preserve"> art. 109 ust. 1 pkt 1</w:t>
            </w:r>
            <w:r w:rsidR="001E0CB3">
              <w:rPr>
                <w:rFonts w:ascii="Calibri" w:eastAsia="Calibri" w:hAnsi="Calibri"/>
                <w:i/>
                <w:sz w:val="24"/>
                <w:szCs w:val="24"/>
                <w:lang w:eastAsia="en-US"/>
              </w:rPr>
              <w:t xml:space="preserve">, </w:t>
            </w:r>
            <w:r w:rsidR="0097596A" w:rsidRPr="004C517F">
              <w:rPr>
                <w:rFonts w:ascii="Calibri" w:eastAsia="Calibri" w:hAnsi="Calibri"/>
                <w:i/>
                <w:sz w:val="24"/>
                <w:szCs w:val="24"/>
                <w:lang w:eastAsia="en-US"/>
              </w:rPr>
              <w:t>4</w:t>
            </w:r>
            <w:r w:rsidR="001E0CB3">
              <w:rPr>
                <w:rFonts w:ascii="Calibri" w:eastAsia="Calibri" w:hAnsi="Calibri"/>
                <w:i/>
                <w:sz w:val="24"/>
                <w:szCs w:val="24"/>
                <w:lang w:eastAsia="en-US"/>
              </w:rPr>
              <w:t xml:space="preserve"> i 8</w:t>
            </w:r>
            <w:r w:rsidR="00177252">
              <w:rPr>
                <w:rFonts w:ascii="Calibri" w:eastAsia="Calibri" w:hAnsi="Calibri"/>
                <w:i/>
                <w:sz w:val="24"/>
                <w:szCs w:val="24"/>
                <w:lang w:eastAsia="en-US"/>
              </w:rPr>
              <w:t xml:space="preserve"> </w:t>
            </w:r>
            <w:r w:rsidR="0097596A" w:rsidRPr="004C517F">
              <w:rPr>
                <w:rFonts w:ascii="Calibri" w:eastAsia="Calibri" w:hAnsi="Calibri"/>
                <w:i/>
                <w:sz w:val="24"/>
                <w:szCs w:val="24"/>
                <w:lang w:eastAsia="en-US"/>
              </w:rPr>
              <w:t>ustawy Pzp</w:t>
            </w:r>
            <w:r w:rsidRPr="004C517F">
              <w:rPr>
                <w:rFonts w:ascii="Calibri" w:eastAsia="Calibri" w:hAnsi="Calibri"/>
                <w:i/>
                <w:sz w:val="24"/>
                <w:szCs w:val="24"/>
                <w:lang w:eastAsia="en-US"/>
              </w:rPr>
              <w:t xml:space="preserve">). </w:t>
            </w:r>
            <w:r w:rsidRPr="004C517F">
              <w:rPr>
                <w:rFonts w:ascii="Calibri" w:eastAsia="Calibri" w:hAnsi="Calibri"/>
                <w:sz w:val="24"/>
                <w:szCs w:val="24"/>
                <w:lang w:eastAsia="en-US"/>
              </w:rPr>
              <w:t>Jednocześnie oświadczam, że w związku z wyżej wymienioną okoliczności</w:t>
            </w:r>
            <w:r w:rsidR="0097596A" w:rsidRPr="004C517F">
              <w:rPr>
                <w:rFonts w:ascii="Calibri" w:eastAsia="Calibri" w:hAnsi="Calibri"/>
                <w:sz w:val="24"/>
                <w:szCs w:val="24"/>
                <w:lang w:eastAsia="en-US"/>
              </w:rPr>
              <w:t xml:space="preserve">ą, na podstawie art. 110 ust. 2 </w:t>
            </w:r>
            <w:r w:rsidR="003A76AD" w:rsidRPr="004C517F">
              <w:rPr>
                <w:rFonts w:ascii="Calibri" w:eastAsia="Calibri" w:hAnsi="Calibri"/>
                <w:sz w:val="24"/>
                <w:szCs w:val="24"/>
                <w:lang w:eastAsia="en-US"/>
              </w:rPr>
              <w:t xml:space="preserve">ustawy </w:t>
            </w:r>
            <w:r w:rsidRPr="004C517F">
              <w:rPr>
                <w:rFonts w:ascii="Calibri" w:eastAsia="Calibri" w:hAnsi="Calibri"/>
                <w:sz w:val="24"/>
                <w:szCs w:val="24"/>
                <w:lang w:eastAsia="en-US"/>
              </w:rPr>
              <w:t>Pzp podjąłem następujące środki naprawcz</w:t>
            </w:r>
            <w:r w:rsidR="0097596A" w:rsidRPr="004C517F">
              <w:rPr>
                <w:rFonts w:ascii="Calibri" w:eastAsia="Calibri" w:hAnsi="Calibri"/>
                <w:sz w:val="24"/>
                <w:szCs w:val="24"/>
                <w:lang w:eastAsia="en-US"/>
              </w:rPr>
              <w:t xml:space="preserve">e: </w:t>
            </w:r>
          </w:p>
          <w:p w14:paraId="010A3765" w14:textId="77777777" w:rsidR="00495CC3" w:rsidRPr="004C517F" w:rsidRDefault="00C91D49" w:rsidP="00C91D49">
            <w:pPr>
              <w:spacing w:before="240" w:after="120" w:line="480" w:lineRule="auto"/>
              <w:ind w:left="142" w:right="141"/>
              <w:jc w:val="both"/>
              <w:rPr>
                <w:rFonts w:ascii="Calibri" w:eastAsia="Calibri" w:hAnsi="Calibri"/>
                <w:sz w:val="24"/>
                <w:szCs w:val="24"/>
                <w:lang w:eastAsia="en-US"/>
              </w:rPr>
            </w:pPr>
            <w:r w:rsidRPr="004C517F">
              <w:rPr>
                <w:rFonts w:ascii="Calibri" w:eastAsia="Calibri" w:hAnsi="Calibri"/>
                <w:sz w:val="24"/>
                <w:szCs w:val="24"/>
                <w:lang w:eastAsia="en-US"/>
              </w:rPr>
              <w:t>……………………………………………………………</w:t>
            </w:r>
            <w:r w:rsidR="0097596A" w:rsidRPr="004C517F">
              <w:rPr>
                <w:rFonts w:ascii="Calibri" w:eastAsia="Calibri" w:hAnsi="Calibri"/>
                <w:sz w:val="24"/>
                <w:szCs w:val="24"/>
                <w:lang w:eastAsia="en-US"/>
              </w:rPr>
              <w:t>……………………………………………</w:t>
            </w:r>
            <w:r w:rsidR="006B24D6">
              <w:rPr>
                <w:rFonts w:ascii="Calibri" w:eastAsia="Calibri" w:hAnsi="Calibri"/>
                <w:sz w:val="24"/>
                <w:szCs w:val="24"/>
                <w:lang w:eastAsia="en-US"/>
              </w:rPr>
              <w:t>…………………………………</w:t>
            </w:r>
            <w:r w:rsidRPr="004C517F">
              <w:rPr>
                <w:rFonts w:ascii="Calibri" w:eastAsia="Calibri" w:hAnsi="Calibri"/>
                <w:sz w:val="24"/>
                <w:szCs w:val="24"/>
                <w:lang w:eastAsia="en-US"/>
              </w:rPr>
              <w:t xml:space="preserve">      </w:t>
            </w:r>
          </w:p>
          <w:p w14:paraId="7FFBD2E3" w14:textId="77777777" w:rsidR="006B24D6" w:rsidRDefault="006B24D6" w:rsidP="0097596A">
            <w:pPr>
              <w:spacing w:before="240" w:after="120"/>
              <w:rPr>
                <w:rFonts w:ascii="Calibri" w:eastAsia="Calibri" w:hAnsi="Calibri"/>
                <w:sz w:val="24"/>
                <w:szCs w:val="24"/>
                <w:lang w:eastAsia="en-US"/>
              </w:rPr>
            </w:pPr>
          </w:p>
          <w:p w14:paraId="7AD64D51" w14:textId="77777777" w:rsidR="00495CC3" w:rsidRPr="004C517F" w:rsidRDefault="00FE76CA" w:rsidP="0097596A">
            <w:pPr>
              <w:spacing w:before="240" w:after="120"/>
              <w:rPr>
                <w:rFonts w:ascii="Calibri" w:eastAsia="Calibri" w:hAnsi="Calibri"/>
                <w:sz w:val="24"/>
                <w:szCs w:val="24"/>
                <w:lang w:eastAsia="en-US"/>
              </w:rPr>
            </w:pPr>
            <w:r w:rsidRPr="004C517F">
              <w:rPr>
                <w:rFonts w:ascii="Calibri" w:eastAsia="Calibri" w:hAnsi="Calibri"/>
                <w:sz w:val="24"/>
                <w:szCs w:val="24"/>
                <w:lang w:eastAsia="en-US"/>
              </w:rPr>
              <w:t>Miejscowość</w:t>
            </w:r>
            <w:r w:rsidR="0097596A" w:rsidRPr="004C517F">
              <w:rPr>
                <w:rFonts w:ascii="Calibri" w:eastAsia="Calibri" w:hAnsi="Calibri"/>
                <w:sz w:val="24"/>
                <w:szCs w:val="24"/>
                <w:lang w:eastAsia="en-US"/>
              </w:rPr>
              <w:t>: …, dn. …</w:t>
            </w:r>
            <w:r w:rsidR="00495CC3" w:rsidRPr="004C517F">
              <w:rPr>
                <w:rFonts w:ascii="Calibri" w:eastAsia="Calibri" w:hAnsi="Calibri"/>
                <w:sz w:val="24"/>
                <w:szCs w:val="24"/>
                <w:lang w:eastAsia="en-US"/>
              </w:rPr>
              <w:t xml:space="preserve">              </w:t>
            </w:r>
            <w:r w:rsidR="00C91D49" w:rsidRPr="004C517F">
              <w:rPr>
                <w:rFonts w:ascii="Calibri" w:eastAsia="Calibri" w:hAnsi="Calibri"/>
                <w:sz w:val="24"/>
                <w:szCs w:val="24"/>
                <w:lang w:eastAsia="en-US"/>
              </w:rPr>
              <w:t xml:space="preserve">                                  </w:t>
            </w:r>
            <w:r w:rsidR="00495CC3" w:rsidRPr="004C517F">
              <w:rPr>
                <w:rFonts w:ascii="Calibri" w:eastAsia="Calibri" w:hAnsi="Calibri"/>
                <w:sz w:val="24"/>
                <w:szCs w:val="24"/>
                <w:lang w:eastAsia="en-US"/>
              </w:rPr>
              <w:t xml:space="preserve">             </w:t>
            </w:r>
            <w:r w:rsidRPr="004C517F">
              <w:rPr>
                <w:rFonts w:ascii="Calibri" w:eastAsia="Calibri" w:hAnsi="Calibri"/>
                <w:sz w:val="24"/>
                <w:szCs w:val="24"/>
                <w:lang w:eastAsia="en-US"/>
              </w:rPr>
              <w:t xml:space="preserve">   </w:t>
            </w:r>
            <w:r w:rsidR="006B24D6">
              <w:rPr>
                <w:rFonts w:ascii="Calibri" w:eastAsia="Calibri" w:hAnsi="Calibri"/>
                <w:sz w:val="24"/>
                <w:szCs w:val="24"/>
                <w:lang w:eastAsia="en-US"/>
              </w:rPr>
              <w:t xml:space="preserve">                   </w:t>
            </w:r>
            <w:r w:rsidR="00495CC3" w:rsidRPr="004C517F">
              <w:rPr>
                <w:rFonts w:ascii="Calibri" w:eastAsia="Calibri" w:hAnsi="Calibri"/>
                <w:sz w:val="24"/>
                <w:szCs w:val="24"/>
                <w:lang w:eastAsia="en-US"/>
              </w:rPr>
              <w:t>……………………………</w:t>
            </w:r>
          </w:p>
          <w:p w14:paraId="0A6115BD" w14:textId="7673089A" w:rsidR="00495CC3" w:rsidRPr="004C517F" w:rsidRDefault="00495CC3" w:rsidP="00495CC3">
            <w:pPr>
              <w:spacing w:before="120" w:after="120"/>
              <w:jc w:val="both"/>
              <w:rPr>
                <w:rFonts w:ascii="Calibri" w:eastAsia="Calibri" w:hAnsi="Calibri"/>
                <w:i/>
                <w:sz w:val="24"/>
                <w:szCs w:val="24"/>
                <w:lang w:eastAsia="en-US"/>
              </w:rPr>
            </w:pPr>
            <w:r w:rsidRPr="004C517F">
              <w:rPr>
                <w:rFonts w:ascii="Calibri" w:eastAsia="Calibri" w:hAnsi="Calibri"/>
                <w:i/>
                <w:sz w:val="24"/>
                <w:szCs w:val="24"/>
                <w:lang w:eastAsia="en-US"/>
              </w:rPr>
              <w:t xml:space="preserve">                                                                                                         </w:t>
            </w:r>
            <w:r w:rsidR="0097596A" w:rsidRPr="004C517F">
              <w:rPr>
                <w:rFonts w:ascii="Calibri" w:eastAsia="Calibri" w:hAnsi="Calibri"/>
                <w:i/>
                <w:sz w:val="24"/>
                <w:szCs w:val="24"/>
                <w:lang w:eastAsia="en-US"/>
              </w:rPr>
              <w:t xml:space="preserve">          </w:t>
            </w:r>
            <w:r w:rsidR="0010458D">
              <w:rPr>
                <w:rFonts w:ascii="Calibri" w:eastAsia="Calibri" w:hAnsi="Calibri"/>
                <w:i/>
                <w:sz w:val="24"/>
                <w:szCs w:val="24"/>
                <w:lang w:eastAsia="en-US"/>
              </w:rPr>
              <w:t xml:space="preserve">     </w:t>
            </w:r>
            <w:r w:rsidR="00DA284A">
              <w:rPr>
                <w:rFonts w:ascii="Calibri" w:eastAsia="Calibri" w:hAnsi="Calibri"/>
                <w:i/>
                <w:sz w:val="24"/>
                <w:szCs w:val="24"/>
                <w:lang w:eastAsia="en-US"/>
              </w:rPr>
              <w:t xml:space="preserve">             </w:t>
            </w:r>
            <w:r w:rsidRPr="004C517F">
              <w:rPr>
                <w:rFonts w:ascii="Calibri" w:eastAsia="Calibri" w:hAnsi="Calibri"/>
                <w:i/>
                <w:sz w:val="24"/>
                <w:szCs w:val="24"/>
                <w:lang w:eastAsia="en-US"/>
              </w:rPr>
              <w:t>(podpis)</w:t>
            </w:r>
          </w:p>
        </w:tc>
      </w:tr>
    </w:tbl>
    <w:p w14:paraId="0E0AB638" w14:textId="77777777" w:rsidR="00495CC3" w:rsidRPr="004C517F" w:rsidRDefault="00495CC3" w:rsidP="00495CC3">
      <w:pPr>
        <w:spacing w:before="120" w:line="360" w:lineRule="auto"/>
        <w:jc w:val="center"/>
        <w:rPr>
          <w:rFonts w:ascii="Calibri" w:eastAsia="Calibri" w:hAnsi="Calibri"/>
          <w:sz w:val="24"/>
          <w:szCs w:val="24"/>
          <w:lang w:eastAsia="en-US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9288"/>
      </w:tblGrid>
      <w:tr w:rsidR="00495CC3" w:rsidRPr="004C517F" w14:paraId="4A405F65" w14:textId="77777777" w:rsidTr="008F0EE0">
        <w:tc>
          <w:tcPr>
            <w:tcW w:w="9288" w:type="dxa"/>
            <w:shd w:val="clear" w:color="auto" w:fill="767171"/>
          </w:tcPr>
          <w:p w14:paraId="4BFD29FB" w14:textId="1D3E6086" w:rsidR="00495CC3" w:rsidRPr="00387A3F" w:rsidRDefault="004C517F" w:rsidP="00495CC3">
            <w:pPr>
              <w:spacing w:before="120" w:line="276" w:lineRule="auto"/>
              <w:jc w:val="center"/>
              <w:rPr>
                <w:rFonts w:ascii="Calibri" w:eastAsia="Calibri" w:hAnsi="Calibri"/>
                <w:b/>
                <w:color w:val="FFFFFF"/>
                <w:sz w:val="28"/>
                <w:szCs w:val="28"/>
                <w:lang w:eastAsia="en-US"/>
              </w:rPr>
            </w:pPr>
            <w:r w:rsidRPr="00387A3F">
              <w:rPr>
                <w:rFonts w:ascii="Calibri" w:eastAsia="Calibri" w:hAnsi="Calibri"/>
                <w:b/>
                <w:color w:val="FFFFFF"/>
                <w:sz w:val="28"/>
                <w:szCs w:val="28"/>
                <w:lang w:eastAsia="en-US"/>
              </w:rPr>
              <w:t>Oświadczenie dotyczące podmiotu, na którego zasoby powołuje się Wykonawca</w:t>
            </w:r>
          </w:p>
        </w:tc>
      </w:tr>
      <w:tr w:rsidR="00495CC3" w:rsidRPr="004C517F" w14:paraId="70A4ABC8" w14:textId="77777777" w:rsidTr="00BE266F">
        <w:tc>
          <w:tcPr>
            <w:tcW w:w="9288" w:type="dxa"/>
            <w:shd w:val="clear" w:color="auto" w:fill="auto"/>
          </w:tcPr>
          <w:p w14:paraId="22987E09" w14:textId="77777777" w:rsidR="002F298B" w:rsidRPr="004C517F" w:rsidRDefault="00495CC3" w:rsidP="00387A3F">
            <w:pPr>
              <w:spacing w:before="240" w:after="120" w:line="480" w:lineRule="auto"/>
              <w:ind w:left="142" w:right="141"/>
              <w:rPr>
                <w:rFonts w:ascii="Calibri" w:eastAsia="Calibri" w:hAnsi="Calibri"/>
                <w:sz w:val="24"/>
                <w:szCs w:val="24"/>
                <w:lang w:eastAsia="en-US"/>
              </w:rPr>
            </w:pPr>
            <w:r w:rsidRPr="004C517F">
              <w:rPr>
                <w:rFonts w:ascii="Calibri" w:eastAsia="Calibri" w:hAnsi="Calibri"/>
                <w:sz w:val="24"/>
                <w:szCs w:val="24"/>
                <w:lang w:eastAsia="en-US"/>
              </w:rPr>
              <w:t>Oświadczam, że w stosunku do następującego/ych podmiotu/ów, na którego/ych zasoby powołuję się w niniejszym postępowaniu</w:t>
            </w:r>
            <w:r w:rsidR="00C91D49" w:rsidRPr="004C517F">
              <w:rPr>
                <w:rFonts w:ascii="Calibri" w:eastAsia="Calibri" w:hAnsi="Calibri"/>
                <w:sz w:val="24"/>
                <w:szCs w:val="24"/>
                <w:lang w:eastAsia="en-US"/>
              </w:rPr>
              <w:t xml:space="preserve"> </w:t>
            </w:r>
            <w:r w:rsidR="00C91D49" w:rsidRPr="004C517F">
              <w:rPr>
                <w:rFonts w:ascii="Calibri" w:hAnsi="Calibri"/>
                <w:i/>
                <w:sz w:val="24"/>
                <w:szCs w:val="24"/>
              </w:rPr>
              <w:t xml:space="preserve">(podać pełną nazwę/firmę, adres, a także </w:t>
            </w:r>
            <w:r w:rsidR="00620CBB" w:rsidRPr="004C517F">
              <w:rPr>
                <w:rFonts w:ascii="Calibri" w:hAnsi="Calibri"/>
                <w:i/>
                <w:sz w:val="24"/>
                <w:szCs w:val="24"/>
              </w:rPr>
              <w:t xml:space="preserve">            w </w:t>
            </w:r>
            <w:r w:rsidR="00C91D49" w:rsidRPr="004C517F">
              <w:rPr>
                <w:rFonts w:ascii="Calibri" w:hAnsi="Calibri"/>
                <w:i/>
                <w:sz w:val="24"/>
                <w:szCs w:val="24"/>
              </w:rPr>
              <w:t>zależności od podmiotu: NIP/PESEL, KRS/CEiDG)</w:t>
            </w:r>
            <w:r w:rsidR="00C91D49" w:rsidRPr="004C517F">
              <w:rPr>
                <w:rFonts w:ascii="Calibri" w:eastAsia="Calibri" w:hAnsi="Calibri"/>
                <w:sz w:val="24"/>
                <w:szCs w:val="24"/>
                <w:lang w:eastAsia="en-US"/>
              </w:rPr>
              <w:t>, t</w:t>
            </w:r>
            <w:r w:rsidR="00387A3F">
              <w:rPr>
                <w:rFonts w:ascii="Calibri" w:eastAsia="Calibri" w:hAnsi="Calibri"/>
                <w:sz w:val="24"/>
                <w:szCs w:val="24"/>
                <w:lang w:eastAsia="en-US"/>
              </w:rPr>
              <w:t>j.: ………………………………………………………</w:t>
            </w:r>
          </w:p>
          <w:p w14:paraId="4F27D8AA" w14:textId="77777777" w:rsidR="00495CC3" w:rsidRPr="004C517F" w:rsidRDefault="00495CC3" w:rsidP="00387A3F">
            <w:pPr>
              <w:spacing w:before="240" w:after="120" w:line="480" w:lineRule="auto"/>
              <w:ind w:left="142" w:right="141"/>
              <w:rPr>
                <w:rFonts w:ascii="Calibri" w:eastAsia="Calibri" w:hAnsi="Calibri"/>
                <w:sz w:val="24"/>
                <w:szCs w:val="24"/>
                <w:lang w:eastAsia="en-US"/>
              </w:rPr>
            </w:pPr>
            <w:r w:rsidRPr="004C517F">
              <w:rPr>
                <w:rFonts w:ascii="Calibri" w:eastAsia="Calibri" w:hAnsi="Calibri"/>
                <w:sz w:val="24"/>
                <w:szCs w:val="24"/>
                <w:lang w:eastAsia="en-US"/>
              </w:rPr>
              <w:t>nie zachodzą podstawy wykluczenia z postęp</w:t>
            </w:r>
            <w:r w:rsidR="00700A8A" w:rsidRPr="004C517F">
              <w:rPr>
                <w:rFonts w:ascii="Calibri" w:eastAsia="Calibri" w:hAnsi="Calibri"/>
                <w:sz w:val="24"/>
                <w:szCs w:val="24"/>
                <w:lang w:eastAsia="en-US"/>
              </w:rPr>
              <w:t>owania o udzielenie zamówienia.</w:t>
            </w:r>
          </w:p>
          <w:p w14:paraId="5DC1DC2A" w14:textId="77777777" w:rsidR="000014A0" w:rsidRDefault="000014A0" w:rsidP="002F298B">
            <w:pPr>
              <w:spacing w:before="240" w:after="120"/>
              <w:rPr>
                <w:rFonts w:ascii="Calibri" w:eastAsia="Calibri" w:hAnsi="Calibri"/>
                <w:sz w:val="24"/>
                <w:szCs w:val="24"/>
                <w:lang w:eastAsia="en-US"/>
              </w:rPr>
            </w:pPr>
          </w:p>
          <w:p w14:paraId="61EBB533" w14:textId="33C9BF6F" w:rsidR="00495CC3" w:rsidRPr="004C517F" w:rsidRDefault="00FE76CA" w:rsidP="002F298B">
            <w:pPr>
              <w:spacing w:before="240" w:after="120"/>
              <w:rPr>
                <w:rFonts w:ascii="Calibri" w:eastAsia="Calibri" w:hAnsi="Calibri"/>
                <w:sz w:val="24"/>
                <w:szCs w:val="24"/>
                <w:lang w:eastAsia="en-US"/>
              </w:rPr>
            </w:pPr>
            <w:r w:rsidRPr="004C517F">
              <w:rPr>
                <w:rFonts w:ascii="Calibri" w:eastAsia="Calibri" w:hAnsi="Calibri"/>
                <w:sz w:val="24"/>
                <w:szCs w:val="24"/>
                <w:lang w:eastAsia="en-US"/>
              </w:rPr>
              <w:t>Miejscowość</w:t>
            </w:r>
            <w:r w:rsidR="002F298B" w:rsidRPr="004C517F">
              <w:rPr>
                <w:rFonts w:ascii="Calibri" w:eastAsia="Calibri" w:hAnsi="Calibri"/>
                <w:sz w:val="24"/>
                <w:szCs w:val="24"/>
                <w:lang w:eastAsia="en-US"/>
              </w:rPr>
              <w:t>: …, dn. …</w:t>
            </w:r>
            <w:r w:rsidR="00495CC3" w:rsidRPr="004C517F">
              <w:rPr>
                <w:rFonts w:ascii="Calibri" w:eastAsia="Calibri" w:hAnsi="Calibri"/>
                <w:sz w:val="24"/>
                <w:szCs w:val="24"/>
                <w:lang w:eastAsia="en-US"/>
              </w:rPr>
              <w:t xml:space="preserve">                </w:t>
            </w:r>
            <w:r w:rsidR="00C91D49" w:rsidRPr="004C517F">
              <w:rPr>
                <w:rFonts w:ascii="Calibri" w:eastAsia="Calibri" w:hAnsi="Calibri"/>
                <w:sz w:val="24"/>
                <w:szCs w:val="24"/>
                <w:lang w:eastAsia="en-US"/>
              </w:rPr>
              <w:t xml:space="preserve">                                 </w:t>
            </w:r>
            <w:r w:rsidRPr="004C517F">
              <w:rPr>
                <w:rFonts w:ascii="Calibri" w:eastAsia="Calibri" w:hAnsi="Calibri"/>
                <w:sz w:val="24"/>
                <w:szCs w:val="24"/>
                <w:lang w:eastAsia="en-US"/>
              </w:rPr>
              <w:t xml:space="preserve">                 </w:t>
            </w:r>
            <w:r w:rsidR="00387A3F">
              <w:rPr>
                <w:rFonts w:ascii="Calibri" w:eastAsia="Calibri" w:hAnsi="Calibri"/>
                <w:sz w:val="24"/>
                <w:szCs w:val="24"/>
                <w:lang w:eastAsia="en-US"/>
              </w:rPr>
              <w:t xml:space="preserve">                 </w:t>
            </w:r>
            <w:r w:rsidRPr="004C517F">
              <w:rPr>
                <w:rFonts w:ascii="Calibri" w:eastAsia="Calibri" w:hAnsi="Calibri"/>
                <w:sz w:val="24"/>
                <w:szCs w:val="24"/>
                <w:lang w:eastAsia="en-US"/>
              </w:rPr>
              <w:t>……………………………</w:t>
            </w:r>
          </w:p>
          <w:p w14:paraId="2A93515A" w14:textId="03867C09" w:rsidR="00495CC3" w:rsidRPr="004C517F" w:rsidRDefault="00495CC3" w:rsidP="00495CC3">
            <w:pPr>
              <w:spacing w:before="120" w:after="120"/>
              <w:jc w:val="both"/>
              <w:rPr>
                <w:rFonts w:ascii="Calibri" w:eastAsia="Calibri" w:hAnsi="Calibri"/>
                <w:i/>
                <w:sz w:val="24"/>
                <w:szCs w:val="24"/>
                <w:lang w:eastAsia="en-US"/>
              </w:rPr>
            </w:pPr>
            <w:r w:rsidRPr="004C517F">
              <w:rPr>
                <w:rFonts w:ascii="Calibri" w:eastAsia="Calibri" w:hAnsi="Calibri"/>
                <w:i/>
                <w:sz w:val="24"/>
                <w:szCs w:val="24"/>
                <w:lang w:eastAsia="en-US"/>
              </w:rPr>
              <w:t xml:space="preserve">                                                                                                         </w:t>
            </w:r>
            <w:r w:rsidR="002F298B" w:rsidRPr="004C517F">
              <w:rPr>
                <w:rFonts w:ascii="Calibri" w:eastAsia="Calibri" w:hAnsi="Calibri"/>
                <w:i/>
                <w:sz w:val="24"/>
                <w:szCs w:val="24"/>
                <w:lang w:eastAsia="en-US"/>
              </w:rPr>
              <w:t xml:space="preserve">          </w:t>
            </w:r>
            <w:r w:rsidR="00FE76CA" w:rsidRPr="004C517F">
              <w:rPr>
                <w:rFonts w:ascii="Calibri" w:eastAsia="Calibri" w:hAnsi="Calibri"/>
                <w:i/>
                <w:sz w:val="24"/>
                <w:szCs w:val="24"/>
                <w:lang w:eastAsia="en-US"/>
              </w:rPr>
              <w:t xml:space="preserve">     </w:t>
            </w:r>
            <w:r w:rsidR="00DA284A">
              <w:rPr>
                <w:rFonts w:ascii="Calibri" w:eastAsia="Calibri" w:hAnsi="Calibri"/>
                <w:i/>
                <w:sz w:val="24"/>
                <w:szCs w:val="24"/>
                <w:lang w:eastAsia="en-US"/>
              </w:rPr>
              <w:t xml:space="preserve">            </w:t>
            </w:r>
            <w:r w:rsidRPr="004C517F">
              <w:rPr>
                <w:rFonts w:ascii="Calibri" w:eastAsia="Calibri" w:hAnsi="Calibri"/>
                <w:i/>
                <w:sz w:val="24"/>
                <w:szCs w:val="24"/>
                <w:lang w:eastAsia="en-US"/>
              </w:rPr>
              <w:t>(podpis)</w:t>
            </w:r>
          </w:p>
        </w:tc>
      </w:tr>
    </w:tbl>
    <w:p w14:paraId="785EF96F" w14:textId="77777777" w:rsidR="004C517F" w:rsidRPr="004C517F" w:rsidRDefault="004C517F" w:rsidP="00CD04DC">
      <w:pPr>
        <w:spacing w:line="360" w:lineRule="auto"/>
        <w:rPr>
          <w:rFonts w:ascii="Calibri" w:eastAsia="Calibri" w:hAnsi="Calibri"/>
          <w:sz w:val="24"/>
          <w:szCs w:val="24"/>
          <w:lang w:eastAsia="en-US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9288"/>
      </w:tblGrid>
      <w:tr w:rsidR="00495CC3" w:rsidRPr="004C517F" w14:paraId="4296A4F2" w14:textId="77777777" w:rsidTr="008F0EE0">
        <w:tc>
          <w:tcPr>
            <w:tcW w:w="9212" w:type="dxa"/>
            <w:shd w:val="clear" w:color="auto" w:fill="767171"/>
          </w:tcPr>
          <w:p w14:paraId="6E94192C" w14:textId="783CA46A" w:rsidR="00495CC3" w:rsidRPr="004926EA" w:rsidRDefault="004C517F" w:rsidP="00495CC3">
            <w:pPr>
              <w:spacing w:before="120" w:line="276" w:lineRule="auto"/>
              <w:jc w:val="center"/>
              <w:rPr>
                <w:rFonts w:ascii="Calibri" w:eastAsia="Calibri" w:hAnsi="Calibri"/>
                <w:b/>
                <w:color w:val="FFFFFF"/>
                <w:sz w:val="28"/>
                <w:szCs w:val="28"/>
                <w:lang w:eastAsia="en-US"/>
              </w:rPr>
            </w:pPr>
            <w:r w:rsidRPr="004926EA">
              <w:rPr>
                <w:rFonts w:ascii="Calibri" w:eastAsia="Calibri" w:hAnsi="Calibri"/>
                <w:b/>
                <w:color w:val="FFFFFF"/>
                <w:sz w:val="28"/>
                <w:szCs w:val="28"/>
                <w:lang w:eastAsia="en-US"/>
              </w:rPr>
              <w:lastRenderedPageBreak/>
              <w:t>Oświadczenie dotyczące podwykonawcy niebędącego podmiotem, na którego zasoby powołuje się Wykonawca</w:t>
            </w:r>
          </w:p>
        </w:tc>
      </w:tr>
      <w:tr w:rsidR="00495CC3" w:rsidRPr="004C517F" w14:paraId="38ACA3DA" w14:textId="77777777" w:rsidTr="00BE266F">
        <w:tc>
          <w:tcPr>
            <w:tcW w:w="9212" w:type="dxa"/>
            <w:shd w:val="clear" w:color="auto" w:fill="auto"/>
          </w:tcPr>
          <w:p w14:paraId="2842AA69" w14:textId="3BCC9DF8" w:rsidR="002F298B" w:rsidRPr="004C517F" w:rsidRDefault="00495CC3" w:rsidP="004926EA">
            <w:pPr>
              <w:spacing w:before="240" w:after="120" w:line="480" w:lineRule="auto"/>
              <w:ind w:left="142" w:right="141"/>
              <w:rPr>
                <w:rFonts w:ascii="Calibri" w:eastAsia="Calibri" w:hAnsi="Calibri"/>
                <w:sz w:val="24"/>
                <w:szCs w:val="24"/>
                <w:lang w:eastAsia="en-US"/>
              </w:rPr>
            </w:pPr>
            <w:r w:rsidRPr="004C517F">
              <w:rPr>
                <w:rFonts w:ascii="Calibri" w:eastAsia="Calibri" w:hAnsi="Calibri"/>
                <w:sz w:val="24"/>
                <w:szCs w:val="24"/>
                <w:lang w:eastAsia="en-US"/>
              </w:rPr>
              <w:t xml:space="preserve">Oświadczam, że w stosunku do następującego/ych podmiotu/ów, będącego/ych podwykonawcą/ami </w:t>
            </w:r>
            <w:r w:rsidR="00C91D49" w:rsidRPr="004C517F">
              <w:rPr>
                <w:rFonts w:ascii="Calibri" w:hAnsi="Calibri"/>
                <w:i/>
                <w:sz w:val="24"/>
                <w:szCs w:val="24"/>
              </w:rPr>
              <w:t>(podać pełną nazwę/firmę, adres, a także w zależności od podmiotu: NIP/PESEL, KRS/CEiDG)</w:t>
            </w:r>
            <w:r w:rsidR="00EB27D0">
              <w:rPr>
                <w:rFonts w:ascii="Calibri" w:hAnsi="Calibri"/>
                <w:iCs/>
                <w:sz w:val="24"/>
                <w:szCs w:val="24"/>
              </w:rPr>
              <w:t>,</w:t>
            </w:r>
            <w:r w:rsidR="00C91D49" w:rsidRPr="004C517F">
              <w:rPr>
                <w:rFonts w:ascii="Calibri" w:hAnsi="Calibri"/>
                <w:i/>
                <w:sz w:val="24"/>
                <w:szCs w:val="24"/>
              </w:rPr>
              <w:t xml:space="preserve"> </w:t>
            </w:r>
            <w:r w:rsidRPr="004C517F">
              <w:rPr>
                <w:rFonts w:ascii="Calibri" w:eastAsia="Calibri" w:hAnsi="Calibri"/>
                <w:sz w:val="24"/>
                <w:szCs w:val="24"/>
                <w:lang w:eastAsia="en-US"/>
              </w:rPr>
              <w:t xml:space="preserve">tj.: </w:t>
            </w:r>
          </w:p>
          <w:p w14:paraId="20905776" w14:textId="77777777" w:rsidR="002F298B" w:rsidRPr="004C517F" w:rsidRDefault="004926EA" w:rsidP="00A20045">
            <w:pPr>
              <w:spacing w:before="240" w:after="120" w:line="480" w:lineRule="auto"/>
              <w:ind w:left="142" w:right="141"/>
              <w:rPr>
                <w:rFonts w:ascii="Calibri" w:eastAsia="Calibri" w:hAnsi="Calibri"/>
                <w:sz w:val="24"/>
                <w:szCs w:val="24"/>
                <w:lang w:eastAsia="en-US"/>
              </w:rPr>
            </w:pPr>
            <w:r>
              <w:rPr>
                <w:rFonts w:ascii="Calibri" w:eastAsia="Calibri" w:hAnsi="Calibri"/>
                <w:sz w:val="24"/>
                <w:szCs w:val="24"/>
                <w:lang w:eastAsia="en-US"/>
              </w:rPr>
              <w:t>……………………………………………………………………………………………………………………………………………</w:t>
            </w:r>
            <w:r w:rsidR="00495CC3" w:rsidRPr="004C517F">
              <w:rPr>
                <w:rFonts w:ascii="Calibri" w:eastAsia="Calibri" w:hAnsi="Calibri"/>
                <w:sz w:val="24"/>
                <w:szCs w:val="24"/>
                <w:lang w:eastAsia="en-US"/>
              </w:rPr>
              <w:t>nie zachodzą podstawy wykluczenia z postępowania o ud</w:t>
            </w:r>
            <w:r w:rsidR="00C91D49" w:rsidRPr="004C517F">
              <w:rPr>
                <w:rFonts w:ascii="Calibri" w:eastAsia="Calibri" w:hAnsi="Calibri"/>
                <w:sz w:val="24"/>
                <w:szCs w:val="24"/>
                <w:lang w:eastAsia="en-US"/>
              </w:rPr>
              <w:t xml:space="preserve">zielenie zamówienia.       </w:t>
            </w:r>
          </w:p>
          <w:p w14:paraId="5C78111F" w14:textId="77777777" w:rsidR="00CD04DC" w:rsidRDefault="00CD04DC" w:rsidP="002F298B">
            <w:pPr>
              <w:spacing w:before="240" w:after="120"/>
              <w:rPr>
                <w:rFonts w:ascii="Calibri" w:eastAsia="Calibri" w:hAnsi="Calibri"/>
                <w:sz w:val="24"/>
                <w:szCs w:val="24"/>
                <w:lang w:eastAsia="en-US"/>
              </w:rPr>
            </w:pPr>
          </w:p>
          <w:p w14:paraId="0535C881" w14:textId="77777777" w:rsidR="00495CC3" w:rsidRPr="004C517F" w:rsidRDefault="00FE76CA" w:rsidP="002F298B">
            <w:pPr>
              <w:spacing w:before="240" w:after="120"/>
              <w:rPr>
                <w:rFonts w:ascii="Calibri" w:eastAsia="Calibri" w:hAnsi="Calibri"/>
                <w:sz w:val="24"/>
                <w:szCs w:val="24"/>
                <w:lang w:eastAsia="en-US"/>
              </w:rPr>
            </w:pPr>
            <w:r w:rsidRPr="004C517F">
              <w:rPr>
                <w:rFonts w:ascii="Calibri" w:eastAsia="Calibri" w:hAnsi="Calibri"/>
                <w:sz w:val="24"/>
                <w:szCs w:val="24"/>
                <w:lang w:eastAsia="en-US"/>
              </w:rPr>
              <w:t>Miejscowość</w:t>
            </w:r>
            <w:r w:rsidR="002F298B" w:rsidRPr="004C517F">
              <w:rPr>
                <w:rFonts w:ascii="Calibri" w:eastAsia="Calibri" w:hAnsi="Calibri"/>
                <w:sz w:val="24"/>
                <w:szCs w:val="24"/>
                <w:lang w:eastAsia="en-US"/>
              </w:rPr>
              <w:t>: …, dn. …</w:t>
            </w:r>
            <w:r w:rsidR="00495CC3" w:rsidRPr="004C517F">
              <w:rPr>
                <w:rFonts w:ascii="Calibri" w:eastAsia="Calibri" w:hAnsi="Calibri"/>
                <w:sz w:val="24"/>
                <w:szCs w:val="24"/>
                <w:lang w:eastAsia="en-US"/>
              </w:rPr>
              <w:t xml:space="preserve">                  </w:t>
            </w:r>
            <w:r w:rsidR="00C91D49" w:rsidRPr="004C517F">
              <w:rPr>
                <w:rFonts w:ascii="Calibri" w:eastAsia="Calibri" w:hAnsi="Calibri"/>
                <w:sz w:val="24"/>
                <w:szCs w:val="24"/>
                <w:lang w:eastAsia="en-US"/>
              </w:rPr>
              <w:t xml:space="preserve">                                   </w:t>
            </w:r>
            <w:r w:rsidRPr="004C517F">
              <w:rPr>
                <w:rFonts w:ascii="Calibri" w:eastAsia="Calibri" w:hAnsi="Calibri"/>
                <w:sz w:val="24"/>
                <w:szCs w:val="24"/>
                <w:lang w:eastAsia="en-US"/>
              </w:rPr>
              <w:t xml:space="preserve">               </w:t>
            </w:r>
            <w:r w:rsidR="004926EA">
              <w:rPr>
                <w:rFonts w:ascii="Calibri" w:eastAsia="Calibri" w:hAnsi="Calibri"/>
                <w:sz w:val="24"/>
                <w:szCs w:val="24"/>
                <w:lang w:eastAsia="en-US"/>
              </w:rPr>
              <w:t xml:space="preserve">                </w:t>
            </w:r>
            <w:r w:rsidRPr="004C517F">
              <w:rPr>
                <w:rFonts w:ascii="Calibri" w:eastAsia="Calibri" w:hAnsi="Calibri"/>
                <w:sz w:val="24"/>
                <w:szCs w:val="24"/>
                <w:lang w:eastAsia="en-US"/>
              </w:rPr>
              <w:t>…………………………</w:t>
            </w:r>
          </w:p>
          <w:p w14:paraId="7B59A219" w14:textId="25187DC0" w:rsidR="00495CC3" w:rsidRPr="004C517F" w:rsidRDefault="00495CC3" w:rsidP="00495CC3">
            <w:pPr>
              <w:spacing w:before="120" w:after="120"/>
              <w:jc w:val="both"/>
              <w:rPr>
                <w:rFonts w:ascii="Calibri" w:eastAsia="Calibri" w:hAnsi="Calibri"/>
                <w:i/>
                <w:sz w:val="24"/>
                <w:szCs w:val="24"/>
                <w:lang w:eastAsia="en-US"/>
              </w:rPr>
            </w:pPr>
            <w:r w:rsidRPr="004C517F">
              <w:rPr>
                <w:rFonts w:ascii="Calibri" w:eastAsia="Calibri" w:hAnsi="Calibri"/>
                <w:i/>
                <w:sz w:val="24"/>
                <w:szCs w:val="24"/>
                <w:lang w:eastAsia="en-US"/>
              </w:rPr>
              <w:t xml:space="preserve">                                                                                                         </w:t>
            </w:r>
            <w:r w:rsidR="002F298B" w:rsidRPr="004C517F">
              <w:rPr>
                <w:rFonts w:ascii="Calibri" w:eastAsia="Calibri" w:hAnsi="Calibri"/>
                <w:i/>
                <w:sz w:val="24"/>
                <w:szCs w:val="24"/>
                <w:lang w:eastAsia="en-US"/>
              </w:rPr>
              <w:t xml:space="preserve">            </w:t>
            </w:r>
            <w:r w:rsidR="0010458D">
              <w:rPr>
                <w:rFonts w:ascii="Calibri" w:eastAsia="Calibri" w:hAnsi="Calibri"/>
                <w:i/>
                <w:sz w:val="24"/>
                <w:szCs w:val="24"/>
                <w:lang w:eastAsia="en-US"/>
              </w:rPr>
              <w:t xml:space="preserve">   </w:t>
            </w:r>
            <w:r w:rsidR="00DA284A">
              <w:rPr>
                <w:rFonts w:ascii="Calibri" w:eastAsia="Calibri" w:hAnsi="Calibri"/>
                <w:i/>
                <w:sz w:val="24"/>
                <w:szCs w:val="24"/>
                <w:lang w:eastAsia="en-US"/>
              </w:rPr>
              <w:t xml:space="preserve">            </w:t>
            </w:r>
            <w:r w:rsidRPr="004C517F">
              <w:rPr>
                <w:rFonts w:ascii="Calibri" w:eastAsia="Calibri" w:hAnsi="Calibri"/>
                <w:i/>
                <w:sz w:val="24"/>
                <w:szCs w:val="24"/>
                <w:lang w:eastAsia="en-US"/>
              </w:rPr>
              <w:t>(podpis)</w:t>
            </w:r>
          </w:p>
        </w:tc>
      </w:tr>
    </w:tbl>
    <w:p w14:paraId="5216A4F5" w14:textId="77777777" w:rsidR="00495CC3" w:rsidRPr="004C517F" w:rsidRDefault="00495CC3" w:rsidP="00495CC3">
      <w:pPr>
        <w:spacing w:before="120" w:line="360" w:lineRule="auto"/>
        <w:jc w:val="center"/>
        <w:rPr>
          <w:rFonts w:ascii="Calibri" w:eastAsia="Calibri" w:hAnsi="Calibri"/>
          <w:sz w:val="24"/>
          <w:szCs w:val="24"/>
          <w:lang w:eastAsia="en-US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495CC3" w:rsidRPr="004C517F" w14:paraId="5D806E9D" w14:textId="77777777" w:rsidTr="008F0EE0">
        <w:tc>
          <w:tcPr>
            <w:tcW w:w="9212" w:type="dxa"/>
            <w:shd w:val="clear" w:color="auto" w:fill="767171"/>
          </w:tcPr>
          <w:p w14:paraId="49C31EC6" w14:textId="77777777" w:rsidR="00495CC3" w:rsidRPr="007A0AED" w:rsidRDefault="004C517F" w:rsidP="00495CC3">
            <w:pPr>
              <w:spacing w:before="120" w:line="360" w:lineRule="auto"/>
              <w:jc w:val="center"/>
              <w:rPr>
                <w:rFonts w:ascii="Calibri" w:eastAsia="Calibri" w:hAnsi="Calibri"/>
                <w:b/>
                <w:color w:val="FFFFFF"/>
                <w:sz w:val="28"/>
                <w:szCs w:val="28"/>
                <w:lang w:eastAsia="en-US"/>
              </w:rPr>
            </w:pPr>
            <w:r w:rsidRPr="007A0AED">
              <w:rPr>
                <w:rFonts w:ascii="Calibri" w:eastAsia="Calibri" w:hAnsi="Calibri"/>
                <w:b/>
                <w:color w:val="FFFFFF"/>
                <w:sz w:val="28"/>
                <w:szCs w:val="28"/>
                <w:lang w:eastAsia="en-US"/>
              </w:rPr>
              <w:t>Oświadczenie dotyczące podanych informacji</w:t>
            </w:r>
          </w:p>
        </w:tc>
      </w:tr>
      <w:tr w:rsidR="00495CC3" w:rsidRPr="004C517F" w14:paraId="635B245A" w14:textId="77777777" w:rsidTr="00BE266F">
        <w:tc>
          <w:tcPr>
            <w:tcW w:w="9212" w:type="dxa"/>
            <w:shd w:val="clear" w:color="auto" w:fill="auto"/>
          </w:tcPr>
          <w:p w14:paraId="23207153" w14:textId="5F126EB6" w:rsidR="00A20045" w:rsidRDefault="00CF2F12" w:rsidP="00A20045">
            <w:pPr>
              <w:spacing w:before="240" w:after="120" w:line="480" w:lineRule="auto"/>
              <w:ind w:left="142" w:right="65"/>
              <w:rPr>
                <w:rFonts w:ascii="Calibri" w:hAnsi="Calibri"/>
                <w:sz w:val="24"/>
                <w:szCs w:val="24"/>
              </w:rPr>
            </w:pPr>
            <w:r w:rsidRPr="004C517F">
              <w:rPr>
                <w:rFonts w:ascii="Calibri" w:eastAsia="Calibri" w:hAnsi="Calibri"/>
                <w:sz w:val="24"/>
                <w:szCs w:val="24"/>
                <w:lang w:eastAsia="en-US"/>
              </w:rPr>
              <w:t xml:space="preserve">Oświadczam, że nie podlegam wykluczeniu z postępowania </w:t>
            </w:r>
            <w:r w:rsidRPr="004C517F">
              <w:rPr>
                <w:rFonts w:ascii="Calibri" w:hAnsi="Calibri"/>
                <w:sz w:val="24"/>
                <w:szCs w:val="24"/>
              </w:rPr>
              <w:t xml:space="preserve">w przypadkach, o których mowa w art. 7 ust. 1 ustawy z dnia 13 kwietnia 2022 r. o szczególnych rozwiązaniach </w:t>
            </w:r>
            <w:r w:rsidR="007A0AED">
              <w:rPr>
                <w:rFonts w:ascii="Calibri" w:hAnsi="Calibri"/>
                <w:sz w:val="24"/>
                <w:szCs w:val="24"/>
              </w:rPr>
              <w:t xml:space="preserve">       </w:t>
            </w:r>
            <w:r w:rsidRPr="004C517F">
              <w:rPr>
                <w:rFonts w:ascii="Calibri" w:hAnsi="Calibri"/>
                <w:sz w:val="24"/>
                <w:szCs w:val="24"/>
              </w:rPr>
              <w:t xml:space="preserve">w zakresie przeciwdziałania wspieraniu agresji na Ukrainę oraz służących ochronie bezpieczeństwa narodowego </w:t>
            </w:r>
            <w:r w:rsidR="00A9370C" w:rsidRPr="004C517F">
              <w:rPr>
                <w:rFonts w:ascii="Calibri" w:hAnsi="Calibri"/>
                <w:sz w:val="24"/>
                <w:szCs w:val="24"/>
              </w:rPr>
              <w:t>(</w:t>
            </w:r>
            <w:r w:rsidR="001A2BB5" w:rsidRPr="001A2BB5">
              <w:rPr>
                <w:rFonts w:ascii="Calibri" w:hAnsi="Calibri"/>
                <w:sz w:val="24"/>
                <w:szCs w:val="24"/>
              </w:rPr>
              <w:t>t.j. Dz. U. z 2025 r., poz. 514</w:t>
            </w:r>
            <w:r w:rsidRPr="004C517F">
              <w:rPr>
                <w:rFonts w:ascii="Calibri" w:hAnsi="Calibri"/>
                <w:sz w:val="24"/>
                <w:szCs w:val="24"/>
              </w:rPr>
              <w:t>).</w:t>
            </w:r>
          </w:p>
          <w:p w14:paraId="2EA85365" w14:textId="77777777" w:rsidR="00495CC3" w:rsidRPr="004C517F" w:rsidRDefault="00495CC3" w:rsidP="00CD04DC">
            <w:pPr>
              <w:spacing w:before="240" w:after="120" w:line="480" w:lineRule="auto"/>
              <w:ind w:left="142" w:right="65"/>
              <w:rPr>
                <w:rFonts w:ascii="Calibri" w:eastAsia="Calibri" w:hAnsi="Calibri"/>
                <w:sz w:val="24"/>
                <w:szCs w:val="24"/>
                <w:lang w:eastAsia="en-US"/>
              </w:rPr>
            </w:pPr>
            <w:r w:rsidRPr="004C517F">
              <w:rPr>
                <w:rFonts w:ascii="Calibri" w:eastAsia="Calibri" w:hAnsi="Calibri"/>
                <w:sz w:val="24"/>
                <w:szCs w:val="24"/>
                <w:lang w:eastAsia="en-US"/>
              </w:rPr>
              <w:t xml:space="preserve">Oświadczam, że wszystkie informacje podane w powyższych oświadczeniach są aktualne </w:t>
            </w:r>
            <w:r w:rsidR="00C91D49" w:rsidRPr="004C517F">
              <w:rPr>
                <w:rFonts w:ascii="Calibri" w:eastAsia="Calibri" w:hAnsi="Calibri"/>
                <w:sz w:val="24"/>
                <w:szCs w:val="24"/>
                <w:lang w:eastAsia="en-US"/>
              </w:rPr>
              <w:t xml:space="preserve">     </w:t>
            </w:r>
            <w:r w:rsidRPr="004C517F">
              <w:rPr>
                <w:rFonts w:ascii="Calibri" w:eastAsia="Calibri" w:hAnsi="Calibri"/>
                <w:sz w:val="24"/>
                <w:szCs w:val="24"/>
                <w:lang w:eastAsia="en-US"/>
              </w:rPr>
              <w:t>i zgodne z prawdą oraz zostały przedstawione z pełną świadomością konsekwencji wprowadzenia Zamawiającego w błąd przy przedstawien</w:t>
            </w:r>
            <w:r w:rsidR="00C91D49" w:rsidRPr="004C517F">
              <w:rPr>
                <w:rFonts w:ascii="Calibri" w:eastAsia="Calibri" w:hAnsi="Calibri"/>
                <w:sz w:val="24"/>
                <w:szCs w:val="24"/>
                <w:lang w:eastAsia="en-US"/>
              </w:rPr>
              <w:t xml:space="preserve">iu informacji.          </w:t>
            </w:r>
          </w:p>
          <w:p w14:paraId="7755C6F0" w14:textId="77777777" w:rsidR="005B37D6" w:rsidRDefault="005B37D6" w:rsidP="002F298B">
            <w:pPr>
              <w:spacing w:before="240" w:after="120"/>
              <w:rPr>
                <w:rFonts w:ascii="Calibri" w:eastAsia="Calibri" w:hAnsi="Calibri"/>
                <w:sz w:val="24"/>
                <w:szCs w:val="24"/>
                <w:lang w:eastAsia="en-US"/>
              </w:rPr>
            </w:pPr>
          </w:p>
          <w:p w14:paraId="7088858D" w14:textId="77777777" w:rsidR="00495CC3" w:rsidRPr="004C517F" w:rsidRDefault="00FE76CA" w:rsidP="002F298B">
            <w:pPr>
              <w:spacing w:before="240" w:after="120"/>
              <w:rPr>
                <w:rFonts w:ascii="Calibri" w:eastAsia="Calibri" w:hAnsi="Calibri"/>
                <w:sz w:val="24"/>
                <w:szCs w:val="24"/>
                <w:lang w:eastAsia="en-US"/>
              </w:rPr>
            </w:pPr>
            <w:r w:rsidRPr="004C517F">
              <w:rPr>
                <w:rFonts w:ascii="Calibri" w:eastAsia="Calibri" w:hAnsi="Calibri"/>
                <w:sz w:val="24"/>
                <w:szCs w:val="24"/>
                <w:lang w:eastAsia="en-US"/>
              </w:rPr>
              <w:t>Miejscowość</w:t>
            </w:r>
            <w:r w:rsidR="002F298B" w:rsidRPr="004C517F">
              <w:rPr>
                <w:rFonts w:ascii="Calibri" w:eastAsia="Calibri" w:hAnsi="Calibri"/>
                <w:sz w:val="24"/>
                <w:szCs w:val="24"/>
                <w:lang w:eastAsia="en-US"/>
              </w:rPr>
              <w:t xml:space="preserve">: </w:t>
            </w:r>
            <w:r w:rsidR="00495CC3" w:rsidRPr="004C517F">
              <w:rPr>
                <w:rFonts w:ascii="Calibri" w:eastAsia="Calibri" w:hAnsi="Calibri"/>
                <w:sz w:val="24"/>
                <w:szCs w:val="24"/>
                <w:lang w:eastAsia="en-US"/>
              </w:rPr>
              <w:t xml:space="preserve">…, dn. …                </w:t>
            </w:r>
            <w:r w:rsidR="00C91D49" w:rsidRPr="004C517F">
              <w:rPr>
                <w:rFonts w:ascii="Calibri" w:eastAsia="Calibri" w:hAnsi="Calibri"/>
                <w:sz w:val="24"/>
                <w:szCs w:val="24"/>
                <w:lang w:eastAsia="en-US"/>
              </w:rPr>
              <w:t xml:space="preserve">                                 </w:t>
            </w:r>
            <w:r w:rsidRPr="004C517F">
              <w:rPr>
                <w:rFonts w:ascii="Calibri" w:eastAsia="Calibri" w:hAnsi="Calibri"/>
                <w:sz w:val="24"/>
                <w:szCs w:val="24"/>
                <w:lang w:eastAsia="en-US"/>
              </w:rPr>
              <w:t xml:space="preserve">                </w:t>
            </w:r>
            <w:r w:rsidR="0009279A">
              <w:rPr>
                <w:rFonts w:ascii="Calibri" w:eastAsia="Calibri" w:hAnsi="Calibri"/>
                <w:sz w:val="24"/>
                <w:szCs w:val="24"/>
                <w:lang w:eastAsia="en-US"/>
              </w:rPr>
              <w:t xml:space="preserve">                 </w:t>
            </w:r>
            <w:r w:rsidRPr="004C517F">
              <w:rPr>
                <w:rFonts w:ascii="Calibri" w:eastAsia="Calibri" w:hAnsi="Calibri"/>
                <w:sz w:val="24"/>
                <w:szCs w:val="24"/>
                <w:lang w:eastAsia="en-US"/>
              </w:rPr>
              <w:t>……………………………</w:t>
            </w:r>
          </w:p>
          <w:p w14:paraId="407854D4" w14:textId="47E1E8C2" w:rsidR="00495CC3" w:rsidRPr="004C517F" w:rsidRDefault="00495CC3" w:rsidP="00495CC3">
            <w:pPr>
              <w:spacing w:before="120" w:after="120"/>
              <w:jc w:val="both"/>
              <w:rPr>
                <w:rFonts w:ascii="Calibri" w:eastAsia="Calibri" w:hAnsi="Calibri"/>
                <w:i/>
                <w:sz w:val="24"/>
                <w:szCs w:val="24"/>
                <w:lang w:eastAsia="en-US"/>
              </w:rPr>
            </w:pPr>
            <w:r w:rsidRPr="004C517F">
              <w:rPr>
                <w:rFonts w:ascii="Calibri" w:eastAsia="Calibri" w:hAnsi="Calibri"/>
                <w:i/>
                <w:sz w:val="24"/>
                <w:szCs w:val="24"/>
                <w:lang w:eastAsia="en-US"/>
              </w:rPr>
              <w:t xml:space="preserve">                                                                                                         </w:t>
            </w:r>
            <w:r w:rsidR="002F298B" w:rsidRPr="004C517F">
              <w:rPr>
                <w:rFonts w:ascii="Calibri" w:eastAsia="Calibri" w:hAnsi="Calibri"/>
                <w:i/>
                <w:sz w:val="24"/>
                <w:szCs w:val="24"/>
                <w:lang w:eastAsia="en-US"/>
              </w:rPr>
              <w:t xml:space="preserve">         </w:t>
            </w:r>
            <w:r w:rsidR="006413BC">
              <w:rPr>
                <w:rFonts w:ascii="Calibri" w:eastAsia="Calibri" w:hAnsi="Calibri"/>
                <w:i/>
                <w:sz w:val="24"/>
                <w:szCs w:val="24"/>
                <w:lang w:eastAsia="en-US"/>
              </w:rPr>
              <w:t xml:space="preserve">     </w:t>
            </w:r>
            <w:r w:rsidR="00DA284A">
              <w:rPr>
                <w:rFonts w:ascii="Calibri" w:eastAsia="Calibri" w:hAnsi="Calibri"/>
                <w:i/>
                <w:sz w:val="24"/>
                <w:szCs w:val="24"/>
                <w:lang w:eastAsia="en-US"/>
              </w:rPr>
              <w:t xml:space="preserve">            </w:t>
            </w:r>
            <w:r w:rsidRPr="004C517F">
              <w:rPr>
                <w:rFonts w:ascii="Calibri" w:eastAsia="Calibri" w:hAnsi="Calibri"/>
                <w:i/>
                <w:sz w:val="24"/>
                <w:szCs w:val="24"/>
                <w:lang w:eastAsia="en-US"/>
              </w:rPr>
              <w:t>(podpis)</w:t>
            </w:r>
          </w:p>
        </w:tc>
      </w:tr>
    </w:tbl>
    <w:p w14:paraId="3A8E7AA5" w14:textId="77777777" w:rsidR="00715031" w:rsidRPr="00613A42" w:rsidRDefault="00715031" w:rsidP="0070473A">
      <w:pPr>
        <w:rPr>
          <w:b/>
          <w:sz w:val="24"/>
          <w:szCs w:val="24"/>
        </w:rPr>
      </w:pPr>
    </w:p>
    <w:sectPr w:rsidR="00715031" w:rsidRPr="00613A42" w:rsidSect="00F04D2E">
      <w:headerReference w:type="default" r:id="rId8"/>
      <w:footerReference w:type="default" r:id="rId9"/>
      <w:type w:val="continuous"/>
      <w:pgSz w:w="11906" w:h="16838"/>
      <w:pgMar w:top="1977" w:right="1417" w:bottom="899" w:left="1417" w:header="708" w:footer="28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7162B9" w14:textId="77777777" w:rsidR="00BF39F2" w:rsidRDefault="00BF39F2" w:rsidP="001555DB">
      <w:r>
        <w:separator/>
      </w:r>
    </w:p>
  </w:endnote>
  <w:endnote w:type="continuationSeparator" w:id="0">
    <w:p w14:paraId="5A296C1C" w14:textId="77777777" w:rsidR="00BF39F2" w:rsidRDefault="00BF39F2" w:rsidP="001555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7FB844" w14:textId="77777777" w:rsidR="00A91E5E" w:rsidRDefault="001705B9">
    <w:pPr>
      <w:pStyle w:val="Stopka"/>
      <w:jc w:val="center"/>
    </w:pPr>
    <w:r>
      <w:fldChar w:fldCharType="begin"/>
    </w:r>
    <w:r w:rsidR="00701301">
      <w:instrText>PAGE   \* MERGEFORMAT</w:instrText>
    </w:r>
    <w:r>
      <w:fldChar w:fldCharType="separate"/>
    </w:r>
    <w:r w:rsidR="004B5821">
      <w:rPr>
        <w:noProof/>
      </w:rPr>
      <w:t>1</w:t>
    </w:r>
    <w:r>
      <w:rPr>
        <w:noProof/>
      </w:rPr>
      <w:fldChar w:fldCharType="end"/>
    </w:r>
  </w:p>
  <w:p w14:paraId="02CCD655" w14:textId="77777777" w:rsidR="00340CA0" w:rsidRDefault="00340CA0" w:rsidP="00340CA0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03DFA4" w14:textId="77777777" w:rsidR="00BF39F2" w:rsidRDefault="00BF39F2" w:rsidP="001555DB">
      <w:r>
        <w:separator/>
      </w:r>
    </w:p>
  </w:footnote>
  <w:footnote w:type="continuationSeparator" w:id="0">
    <w:p w14:paraId="3E32B3DF" w14:textId="77777777" w:rsidR="00BF39F2" w:rsidRDefault="00BF39F2" w:rsidP="001555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284BA7" w14:textId="77777777" w:rsidR="00F04D2E" w:rsidRDefault="00F04D2E" w:rsidP="00F04D2E">
    <w:pPr>
      <w:ind w:left="-284"/>
      <w:rPr>
        <w:b/>
        <w:sz w:val="16"/>
        <w:szCs w:val="16"/>
      </w:rPr>
    </w:pPr>
    <w:r>
      <w:rPr>
        <w:b/>
        <w:sz w:val="16"/>
        <w:szCs w:val="16"/>
      </w:rPr>
      <w:tab/>
    </w:r>
    <w:r>
      <w:rPr>
        <w:b/>
        <w:sz w:val="16"/>
        <w:szCs w:val="16"/>
      </w:rPr>
      <w:tab/>
    </w:r>
    <w:r>
      <w:rPr>
        <w:b/>
        <w:sz w:val="16"/>
        <w:szCs w:val="16"/>
      </w:rPr>
      <w:tab/>
    </w:r>
    <w:r>
      <w:rPr>
        <w:b/>
        <w:sz w:val="16"/>
        <w:szCs w:val="16"/>
      </w:rPr>
      <w:tab/>
    </w:r>
  </w:p>
  <w:p w14:paraId="1AEB323E" w14:textId="77777777" w:rsidR="00F04D2E" w:rsidRPr="002C3878" w:rsidRDefault="00F04D2E" w:rsidP="002E3E0D">
    <w:pPr>
      <w:ind w:left="3256" w:firstLine="992"/>
      <w:rPr>
        <w:rFonts w:ascii="Cambria" w:hAnsi="Cambria"/>
        <w:sz w:val="24"/>
        <w:szCs w:val="24"/>
      </w:rPr>
    </w:pPr>
    <w:r>
      <w:rPr>
        <w:b/>
        <w:sz w:val="22"/>
        <w:szCs w:val="22"/>
      </w:rPr>
      <w:t xml:space="preserve">    </w:t>
    </w:r>
  </w:p>
  <w:p w14:paraId="4BF34692" w14:textId="77777777" w:rsidR="001555DB" w:rsidRDefault="00596EC2">
    <w:pPr>
      <w:pStyle w:val="Nagwek"/>
    </w:pPr>
    <w:r>
      <w:rPr>
        <w:noProof/>
        <w:color w:val="339966"/>
      </w:rPr>
      <w:pict w14:anchorId="18244643"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033" type="#_x0000_t32" style="position:absolute;margin-left:0;margin-top:20.15pt;width:485.25pt;height:0;z-index:251657728" o:connectortype="straight" strokecolor="green" strokeweight="1pt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3"/>
    <w:multiLevelType w:val="multilevel"/>
    <w:tmpl w:val="ED766544"/>
    <w:name w:val="WW8Num3"/>
    <w:lvl w:ilvl="0">
      <w:start w:val="1"/>
      <w:numFmt w:val="decimal"/>
      <w:pStyle w:val="Tekstpodstawowy31"/>
      <w:lvlText w:val="%1."/>
      <w:lvlJc w:val="left"/>
      <w:pPr>
        <w:tabs>
          <w:tab w:val="num" w:pos="360"/>
        </w:tabs>
        <w:ind w:left="360" w:hanging="360"/>
      </w:pPr>
      <w:rPr>
        <w:rFonts w:ascii="Cambria" w:hAnsi="Cambria" w:hint="default"/>
        <w:b w:val="0"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b/>
      </w:rPr>
    </w:lvl>
  </w:abstractNum>
  <w:abstractNum w:abstractNumId="2" w15:restartNumberingAfterBreak="0">
    <w:nsid w:val="00000004"/>
    <w:multiLevelType w:val="multilevel"/>
    <w:tmpl w:val="00000004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" w15:restartNumberingAfterBreak="0">
    <w:nsid w:val="00000005"/>
    <w:multiLevelType w:val="multilevel"/>
    <w:tmpl w:val="00000005"/>
    <w:name w:val="WW8Num7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ascii="Arial" w:hAnsi="Arial" w:cs="Times New Roman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ourier New" w:hAnsi="Courier New" w:cs="Courier New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ourier New" w:hAnsi="Courier New" w:cs="Courier New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ourier New" w:hAnsi="Courier New" w:cs="Courier New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ourier New" w:hAnsi="Courier New" w:cs="Courier New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ourier New" w:hAnsi="Courier New" w:cs="Courier New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ascii="Courier New" w:hAnsi="Courier New" w:cs="Courier New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ourier New" w:hAnsi="Courier New" w:cs="Courier New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ourier New" w:hAnsi="Courier New" w:cs="Courier New"/>
      </w:rPr>
    </w:lvl>
  </w:abstractNum>
  <w:abstractNum w:abstractNumId="4" w15:restartNumberingAfterBreak="0">
    <w:nsid w:val="00000006"/>
    <w:multiLevelType w:val="multilevel"/>
    <w:tmpl w:val="00000006"/>
    <w:name w:val="WW8Num8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ascii="Arial" w:hAnsi="Arial"/>
        <w:b w:val="0"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ascii="Arial" w:hAnsi="Arial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</w:lvl>
  </w:abstractNum>
  <w:abstractNum w:abstractNumId="5" w15:restartNumberingAfterBreak="0">
    <w:nsid w:val="00000007"/>
    <w:multiLevelType w:val="multilevel"/>
    <w:tmpl w:val="00000007"/>
    <w:name w:val="WW8Num9"/>
    <w:lvl w:ilvl="0">
      <w:start w:val="2"/>
      <w:numFmt w:val="decimal"/>
      <w:lvlText w:val="%1."/>
      <w:lvlJc w:val="left"/>
      <w:pPr>
        <w:tabs>
          <w:tab w:val="num" w:pos="390"/>
        </w:tabs>
        <w:ind w:left="390" w:hanging="390"/>
      </w:pPr>
      <w:rPr>
        <w:b w:val="0"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047"/>
        </w:tabs>
        <w:ind w:left="1047" w:hanging="720"/>
      </w:pPr>
      <w:rPr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374"/>
        </w:tabs>
        <w:ind w:left="1374" w:hanging="720"/>
      </w:pPr>
      <w:rPr>
        <w:rFonts w:ascii="Arial" w:hAnsi="Arial"/>
        <w:b w:val="0"/>
        <w:i w:val="0"/>
        <w:color w:val="auto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2061"/>
        </w:tabs>
        <w:ind w:left="2061" w:hanging="1080"/>
      </w:pPr>
      <w:rPr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2388"/>
        </w:tabs>
        <w:ind w:left="2388" w:hanging="1080"/>
      </w:pPr>
    </w:lvl>
    <w:lvl w:ilvl="5">
      <w:start w:val="1"/>
      <w:numFmt w:val="decimal"/>
      <w:lvlText w:val="%1.%2.%3.%4.%5.%6."/>
      <w:lvlJc w:val="left"/>
      <w:pPr>
        <w:tabs>
          <w:tab w:val="num" w:pos="3075"/>
        </w:tabs>
        <w:ind w:left="307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3402"/>
        </w:tabs>
        <w:ind w:left="340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089"/>
        </w:tabs>
        <w:ind w:left="4089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4776"/>
        </w:tabs>
        <w:ind w:left="4776" w:hanging="2160"/>
      </w:pPr>
    </w:lvl>
  </w:abstractNum>
  <w:abstractNum w:abstractNumId="6" w15:restartNumberingAfterBreak="0">
    <w:nsid w:val="00000008"/>
    <w:multiLevelType w:val="multilevel"/>
    <w:tmpl w:val="00000008"/>
    <w:name w:val="WW8Num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  <w:b w:val="0"/>
        <w:i w:val="0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  <w:b w:val="0"/>
        <w:i w:val="0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  <w:b w:val="0"/>
        <w:i w:val="0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  <w:b w:val="0"/>
        <w:i w:val="0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  <w:b w:val="0"/>
        <w:i w:val="0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  <w:b w:val="0"/>
        <w:i w:val="0"/>
      </w:rPr>
    </w:lvl>
  </w:abstractNum>
  <w:abstractNum w:abstractNumId="7" w15:restartNumberingAfterBreak="0">
    <w:nsid w:val="00000009"/>
    <w:multiLevelType w:val="multilevel"/>
    <w:tmpl w:val="00000009"/>
    <w:name w:val="WW8Num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 w:val="0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  <w:b w:val="0"/>
        <w:i w:val="0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  <w:b w:val="0"/>
        <w:i w:val="0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  <w:b w:val="0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  <w:b w:val="0"/>
        <w:i w:val="0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  <w:b w:val="0"/>
        <w:i w:val="0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  <w:b w:val="0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  <w:b w:val="0"/>
        <w:i w:val="0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  <w:b w:val="0"/>
        <w:i w:val="0"/>
      </w:rPr>
    </w:lvl>
  </w:abstractNum>
  <w:abstractNum w:abstractNumId="8" w15:restartNumberingAfterBreak="0">
    <w:nsid w:val="0000000A"/>
    <w:multiLevelType w:val="multilevel"/>
    <w:tmpl w:val="0000000A"/>
    <w:name w:val="WW8Num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 w:val="0"/>
        <w:i w:val="0"/>
        <w:sz w:val="24"/>
        <w:szCs w:val="24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Aria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Aria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  <w:b w:val="0"/>
        <w:i w:val="0"/>
        <w:sz w:val="24"/>
        <w:szCs w:val="24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Aria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Aria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  <w:b w:val="0"/>
        <w:i w:val="0"/>
        <w:sz w:val="24"/>
        <w:szCs w:val="24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Aria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Arial"/>
      </w:rPr>
    </w:lvl>
  </w:abstractNum>
  <w:abstractNum w:abstractNumId="9" w15:restartNumberingAfterBreak="0">
    <w:nsid w:val="0000000B"/>
    <w:multiLevelType w:val="multilevel"/>
    <w:tmpl w:val="0000000B"/>
    <w:name w:val="WW8Num1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0" w15:restartNumberingAfterBreak="0">
    <w:nsid w:val="0000000C"/>
    <w:multiLevelType w:val="singleLevel"/>
    <w:tmpl w:val="0000000C"/>
    <w:name w:val="WW8Num15"/>
    <w:lvl w:ilvl="0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</w:lvl>
  </w:abstractNum>
  <w:abstractNum w:abstractNumId="11" w15:restartNumberingAfterBreak="0">
    <w:nsid w:val="0000000E"/>
    <w:multiLevelType w:val="multilevel"/>
    <w:tmpl w:val="DE782250"/>
    <w:name w:val="WW8Num20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ambria" w:eastAsia="Times New Roman" w:hAnsi="Cambria" w:cs="Arial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</w:lvl>
  </w:abstractNum>
  <w:abstractNum w:abstractNumId="12" w15:restartNumberingAfterBreak="0">
    <w:nsid w:val="0000000F"/>
    <w:multiLevelType w:val="multilevel"/>
    <w:tmpl w:val="CFB01C70"/>
    <w:name w:val="WW8Num21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</w:lvl>
  </w:abstractNum>
  <w:abstractNum w:abstractNumId="13" w15:restartNumberingAfterBreak="0">
    <w:nsid w:val="00000010"/>
    <w:multiLevelType w:val="singleLevel"/>
    <w:tmpl w:val="E6FA9166"/>
    <w:name w:val="WW8Num22"/>
    <w:lvl w:ilvl="0">
      <w:start w:val="1"/>
      <w:numFmt w:val="decimal"/>
      <w:lvlText w:val="%1."/>
      <w:lvlJc w:val="left"/>
      <w:pPr>
        <w:tabs>
          <w:tab w:val="num" w:pos="180"/>
        </w:tabs>
        <w:ind w:left="180" w:hanging="720"/>
      </w:pPr>
      <w:rPr>
        <w:rFonts w:ascii="Cambria" w:eastAsia="Times New Roman" w:hAnsi="Cambria" w:cs="Times New Roman" w:hint="default"/>
      </w:rPr>
    </w:lvl>
  </w:abstractNum>
  <w:abstractNum w:abstractNumId="14" w15:restartNumberingAfterBreak="0">
    <w:nsid w:val="00000011"/>
    <w:multiLevelType w:val="multilevel"/>
    <w:tmpl w:val="00000011"/>
    <w:name w:val="WW8Num23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90"/>
      </w:pPr>
    </w:lvl>
    <w:lvl w:ilvl="1">
      <w:start w:val="1"/>
      <w:numFmt w:val="decimal"/>
      <w:lvlText w:val="%1.%2."/>
      <w:lvlJc w:val="left"/>
      <w:pPr>
        <w:tabs>
          <w:tab w:val="num" w:pos="1290"/>
        </w:tabs>
        <w:ind w:left="1290" w:hanging="720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470"/>
        </w:tabs>
        <w:ind w:left="1470" w:hanging="720"/>
      </w:pPr>
    </w:lvl>
    <w:lvl w:ilvl="3">
      <w:start w:val="1"/>
      <w:numFmt w:val="decimal"/>
      <w:lvlText w:val="%1.%2.%3.%4."/>
      <w:lvlJc w:val="left"/>
      <w:pPr>
        <w:tabs>
          <w:tab w:val="num" w:pos="2010"/>
        </w:tabs>
        <w:ind w:left="2010" w:hanging="1080"/>
      </w:pPr>
    </w:lvl>
    <w:lvl w:ilvl="4">
      <w:start w:val="1"/>
      <w:numFmt w:val="decimal"/>
      <w:lvlText w:val="%1.%2.%3.%4.%5."/>
      <w:lvlJc w:val="left"/>
      <w:pPr>
        <w:tabs>
          <w:tab w:val="num" w:pos="2190"/>
        </w:tabs>
        <w:ind w:left="2190" w:hanging="1080"/>
      </w:pPr>
    </w:lvl>
    <w:lvl w:ilvl="5">
      <w:start w:val="1"/>
      <w:numFmt w:val="decimal"/>
      <w:lvlText w:val="%1.%2.%3.%4.%5.%6."/>
      <w:lvlJc w:val="left"/>
      <w:pPr>
        <w:tabs>
          <w:tab w:val="num" w:pos="2730"/>
        </w:tabs>
        <w:ind w:left="273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2910"/>
        </w:tabs>
        <w:ind w:left="291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450"/>
        </w:tabs>
        <w:ind w:left="345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3990"/>
        </w:tabs>
        <w:ind w:left="3990" w:hanging="2160"/>
      </w:pPr>
    </w:lvl>
  </w:abstractNum>
  <w:abstractNum w:abstractNumId="15" w15:restartNumberingAfterBreak="0">
    <w:nsid w:val="00000012"/>
    <w:multiLevelType w:val="multilevel"/>
    <w:tmpl w:val="00000012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360"/>
      </w:pPr>
      <w:rPr>
        <w:b w:val="0"/>
        <w:i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00000013"/>
    <w:multiLevelType w:val="singleLevel"/>
    <w:tmpl w:val="00000013"/>
    <w:name w:val="WW8Num25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 w15:restartNumberingAfterBreak="0">
    <w:nsid w:val="00000014"/>
    <w:multiLevelType w:val="multilevel"/>
    <w:tmpl w:val="B8F06794"/>
    <w:name w:val="WW8Num27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ascii="Cambria" w:eastAsia="Times New Roman" w:hAnsi="Cambria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</w:lvl>
  </w:abstractNum>
  <w:abstractNum w:abstractNumId="18" w15:restartNumberingAfterBreak="0">
    <w:nsid w:val="00000015"/>
    <w:multiLevelType w:val="singleLevel"/>
    <w:tmpl w:val="62105D2E"/>
    <w:name w:val="WW8Num28"/>
    <w:lvl w:ilvl="0">
      <w:numFmt w:val="none"/>
      <w:lvlText w:val=""/>
      <w:lvlJc w:val="left"/>
      <w:pPr>
        <w:tabs>
          <w:tab w:val="num" w:pos="360"/>
        </w:tabs>
      </w:pPr>
    </w:lvl>
  </w:abstractNum>
  <w:abstractNum w:abstractNumId="19" w15:restartNumberingAfterBreak="0">
    <w:nsid w:val="00000016"/>
    <w:multiLevelType w:val="multilevel"/>
    <w:tmpl w:val="00000016"/>
    <w:name w:val="WW8Num29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</w:lvl>
  </w:abstractNum>
  <w:abstractNum w:abstractNumId="20" w15:restartNumberingAfterBreak="0">
    <w:nsid w:val="00000017"/>
    <w:multiLevelType w:val="multilevel"/>
    <w:tmpl w:val="00000017"/>
    <w:name w:val="WW8Num31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</w:lvl>
  </w:abstractNum>
  <w:abstractNum w:abstractNumId="21" w15:restartNumberingAfterBreak="0">
    <w:nsid w:val="00000018"/>
    <w:multiLevelType w:val="multilevel"/>
    <w:tmpl w:val="00000018"/>
    <w:name w:val="WW8Num32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ascii="Arial" w:eastAsia="Times New Roman" w:hAnsi="Arial" w:cs="Arial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</w:lvl>
  </w:abstractNum>
  <w:abstractNum w:abstractNumId="22" w15:restartNumberingAfterBreak="0">
    <w:nsid w:val="00000019"/>
    <w:multiLevelType w:val="multilevel"/>
    <w:tmpl w:val="9872C80E"/>
    <w:name w:val="WW8Num23326"/>
    <w:lvl w:ilvl="0">
      <w:start w:val="1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91"/>
        </w:tabs>
        <w:ind w:left="891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3" w15:restartNumberingAfterBreak="0">
    <w:nsid w:val="0000001A"/>
    <w:multiLevelType w:val="multilevel"/>
    <w:tmpl w:val="0000001A"/>
    <w:name w:val="WW8Num34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 w15:restartNumberingAfterBreak="0">
    <w:nsid w:val="0000001B"/>
    <w:multiLevelType w:val="multilevel"/>
    <w:tmpl w:val="0000001B"/>
    <w:name w:val="WW8Num3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/>
        <w:b w:val="0"/>
        <w:i w:val="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/>
        <w:b w:val="0"/>
        <w:i w:val="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0000001D"/>
    <w:multiLevelType w:val="singleLevel"/>
    <w:tmpl w:val="0000001D"/>
    <w:name w:val="WW8Num37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OpenSymbol"/>
      </w:rPr>
    </w:lvl>
  </w:abstractNum>
  <w:abstractNum w:abstractNumId="26" w15:restartNumberingAfterBreak="0">
    <w:nsid w:val="0290012A"/>
    <w:multiLevelType w:val="hybridMultilevel"/>
    <w:tmpl w:val="1BE8F7B4"/>
    <w:lvl w:ilvl="0" w:tplc="5B40FB0A">
      <w:start w:val="1"/>
      <w:numFmt w:val="lowerLetter"/>
      <w:lvlText w:val="%1)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0764492D"/>
    <w:multiLevelType w:val="hybridMultilevel"/>
    <w:tmpl w:val="E3167754"/>
    <w:lvl w:ilvl="0" w:tplc="3DE0179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A3B362B"/>
    <w:multiLevelType w:val="multilevel"/>
    <w:tmpl w:val="DF542706"/>
    <w:name w:val="WW8Num2332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91"/>
        </w:tabs>
        <w:ind w:left="891" w:hanging="465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9" w15:restartNumberingAfterBreak="0">
    <w:nsid w:val="0B033693"/>
    <w:multiLevelType w:val="hybridMultilevel"/>
    <w:tmpl w:val="3FB2F7CE"/>
    <w:lvl w:ilvl="0" w:tplc="2F1EE298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0F6C41FB"/>
    <w:multiLevelType w:val="hybridMultilevel"/>
    <w:tmpl w:val="D0F628CC"/>
    <w:lvl w:ilvl="0" w:tplc="B62C2410">
      <w:start w:val="1"/>
      <w:numFmt w:val="decimal"/>
      <w:lvlText w:val="%1)"/>
      <w:lvlJc w:val="left"/>
      <w:pPr>
        <w:ind w:left="5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1" w15:restartNumberingAfterBreak="0">
    <w:nsid w:val="0F7A7D34"/>
    <w:multiLevelType w:val="hybridMultilevel"/>
    <w:tmpl w:val="FDCE6CFA"/>
    <w:name w:val="WW8Num42"/>
    <w:lvl w:ilvl="0" w:tplc="42727FA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Cambria" w:hAnsi="Cambria" w:hint="default"/>
        <w:b w:val="0"/>
        <w:i w:val="0"/>
        <w:sz w:val="24"/>
        <w:szCs w:val="24"/>
      </w:rPr>
    </w:lvl>
    <w:lvl w:ilvl="1" w:tplc="0DFE2C1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Cambria" w:hAnsi="Cambria" w:hint="default"/>
        <w:b w:val="0"/>
        <w:i w:val="0"/>
        <w:sz w:val="24"/>
        <w:szCs w:val="24"/>
      </w:rPr>
    </w:lvl>
    <w:lvl w:ilvl="2" w:tplc="04150017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  <w:sz w:val="24"/>
        <w:szCs w:val="24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11936DE3"/>
    <w:multiLevelType w:val="hybridMultilevel"/>
    <w:tmpl w:val="E2DCD3D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11B50781"/>
    <w:multiLevelType w:val="hybridMultilevel"/>
    <w:tmpl w:val="C910E6EE"/>
    <w:lvl w:ilvl="0" w:tplc="04150001">
      <w:start w:val="1"/>
      <w:numFmt w:val="bullet"/>
      <w:lvlText w:val=""/>
      <w:lvlJc w:val="left"/>
      <w:pPr>
        <w:ind w:left="8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34" w15:restartNumberingAfterBreak="0">
    <w:nsid w:val="14F65031"/>
    <w:multiLevelType w:val="hybridMultilevel"/>
    <w:tmpl w:val="4B5A2FC4"/>
    <w:name w:val="WW8Num422"/>
    <w:lvl w:ilvl="0" w:tplc="F424917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1BC17352"/>
    <w:multiLevelType w:val="multilevel"/>
    <w:tmpl w:val="D134420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6" w15:restartNumberingAfterBreak="0">
    <w:nsid w:val="20905E0A"/>
    <w:multiLevelType w:val="hybridMultilevel"/>
    <w:tmpl w:val="E0CEE636"/>
    <w:lvl w:ilvl="0" w:tplc="6002C70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215202F7"/>
    <w:multiLevelType w:val="multilevel"/>
    <w:tmpl w:val="2572D70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eastAsia="Calibri" w:hint="default"/>
      </w:rPr>
    </w:lvl>
  </w:abstractNum>
  <w:abstractNum w:abstractNumId="38" w15:restartNumberingAfterBreak="0">
    <w:nsid w:val="21B41EF6"/>
    <w:multiLevelType w:val="hybridMultilevel"/>
    <w:tmpl w:val="E292AB6E"/>
    <w:lvl w:ilvl="0" w:tplc="BD18C9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21BA0279"/>
    <w:multiLevelType w:val="hybridMultilevel"/>
    <w:tmpl w:val="EF820D40"/>
    <w:lvl w:ilvl="0" w:tplc="AD2CEFA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23676192"/>
    <w:multiLevelType w:val="multilevel"/>
    <w:tmpl w:val="91E43F3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41" w15:restartNumberingAfterBreak="0">
    <w:nsid w:val="258C2F01"/>
    <w:multiLevelType w:val="hybridMultilevel"/>
    <w:tmpl w:val="9492143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7645EC7"/>
    <w:multiLevelType w:val="multilevel"/>
    <w:tmpl w:val="CFB01C70"/>
    <w:name w:val="WW8Num212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</w:lvl>
  </w:abstractNum>
  <w:abstractNum w:abstractNumId="43" w15:restartNumberingAfterBreak="0">
    <w:nsid w:val="28B84AF4"/>
    <w:multiLevelType w:val="hybridMultilevel"/>
    <w:tmpl w:val="4B3A3DC0"/>
    <w:lvl w:ilvl="0" w:tplc="391EBE9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2F9B110C"/>
    <w:multiLevelType w:val="multilevel"/>
    <w:tmpl w:val="26DC194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5" w15:restartNumberingAfterBreak="0">
    <w:nsid w:val="375026C7"/>
    <w:multiLevelType w:val="hybridMultilevel"/>
    <w:tmpl w:val="C94E4396"/>
    <w:lvl w:ilvl="0" w:tplc="5DEA2E18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3BC77404"/>
    <w:multiLevelType w:val="hybridMultilevel"/>
    <w:tmpl w:val="236AEF44"/>
    <w:lvl w:ilvl="0" w:tplc="91502FA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3CC33C75"/>
    <w:multiLevelType w:val="hybridMultilevel"/>
    <w:tmpl w:val="F968C238"/>
    <w:lvl w:ilvl="0" w:tplc="8B303A1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50E5EDA"/>
    <w:multiLevelType w:val="hybridMultilevel"/>
    <w:tmpl w:val="FB06C06E"/>
    <w:lvl w:ilvl="0" w:tplc="BD62F7B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5BA43BD"/>
    <w:multiLevelType w:val="hybridMultilevel"/>
    <w:tmpl w:val="C90210AA"/>
    <w:lvl w:ilvl="0" w:tplc="BD18C9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463935C0"/>
    <w:multiLevelType w:val="hybridMultilevel"/>
    <w:tmpl w:val="64E2C85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F675E6C"/>
    <w:multiLevelType w:val="hybridMultilevel"/>
    <w:tmpl w:val="5128F590"/>
    <w:lvl w:ilvl="0" w:tplc="37FE6BC4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8854126"/>
    <w:multiLevelType w:val="hybridMultilevel"/>
    <w:tmpl w:val="649C405E"/>
    <w:lvl w:ilvl="0" w:tplc="CF9E73EA">
      <w:start w:val="1"/>
      <w:numFmt w:val="lowerLetter"/>
      <w:lvlText w:val="%1)"/>
      <w:lvlJc w:val="left"/>
      <w:pPr>
        <w:ind w:left="720" w:hanging="36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BB02A02"/>
    <w:multiLevelType w:val="multilevel"/>
    <w:tmpl w:val="D63C6D62"/>
    <w:lvl w:ilvl="0">
      <w:start w:val="1"/>
      <w:numFmt w:val="decimal"/>
      <w:lvlText w:val="%1."/>
      <w:lvlJc w:val="left"/>
      <w:pPr>
        <w:ind w:left="1145" w:hanging="360"/>
      </w:pPr>
      <w:rPr>
        <w:rFonts w:ascii="Times New Roman" w:hAnsi="Times New Roman" w:cs="Times New Roman" w:hint="default"/>
        <w:b w:val="0"/>
        <w:i w:val="0"/>
      </w:rPr>
    </w:lvl>
    <w:lvl w:ilvl="1">
      <w:start w:val="1"/>
      <w:numFmt w:val="decimal"/>
      <w:isLgl/>
      <w:lvlText w:val="%1.%2."/>
      <w:lvlJc w:val="left"/>
      <w:pPr>
        <w:ind w:left="839" w:hanging="555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50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6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5" w:hanging="1800"/>
      </w:pPr>
      <w:rPr>
        <w:rFonts w:hint="default"/>
      </w:rPr>
    </w:lvl>
  </w:abstractNum>
  <w:abstractNum w:abstractNumId="54" w15:restartNumberingAfterBreak="0">
    <w:nsid w:val="5F3A0043"/>
    <w:multiLevelType w:val="multilevel"/>
    <w:tmpl w:val="E902B79C"/>
    <w:lvl w:ilvl="0">
      <w:start w:val="1"/>
      <w:numFmt w:val="decimal"/>
      <w:lvlText w:val="%1)"/>
      <w:lvlJc w:val="left"/>
      <w:pPr>
        <w:ind w:left="1145" w:hanging="360"/>
      </w:pPr>
      <w:rPr>
        <w:rFonts w:hint="default"/>
        <w:b/>
        <w:i/>
      </w:rPr>
    </w:lvl>
    <w:lvl w:ilvl="1">
      <w:start w:val="1"/>
      <w:numFmt w:val="decimal"/>
      <w:isLgl/>
      <w:lvlText w:val="%1.%2."/>
      <w:lvlJc w:val="left"/>
      <w:pPr>
        <w:ind w:left="839" w:hanging="555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50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6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5" w:hanging="1800"/>
      </w:pPr>
      <w:rPr>
        <w:rFonts w:hint="default"/>
      </w:rPr>
    </w:lvl>
  </w:abstractNum>
  <w:abstractNum w:abstractNumId="55" w15:restartNumberingAfterBreak="0">
    <w:nsid w:val="5FD36CAF"/>
    <w:multiLevelType w:val="multilevel"/>
    <w:tmpl w:val="961E8BE2"/>
    <w:name w:val="WW8Num233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91"/>
        </w:tabs>
        <w:ind w:left="891" w:hanging="465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56" w15:restartNumberingAfterBreak="0">
    <w:nsid w:val="5FD8313E"/>
    <w:multiLevelType w:val="hybridMultilevel"/>
    <w:tmpl w:val="F2321054"/>
    <w:lvl w:ilvl="0" w:tplc="BD18C99C">
      <w:start w:val="1"/>
      <w:numFmt w:val="bullet"/>
      <w:lvlText w:val=""/>
      <w:lvlJc w:val="left"/>
      <w:pPr>
        <w:ind w:left="828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548" w:hanging="360"/>
      </w:pPr>
    </w:lvl>
    <w:lvl w:ilvl="2" w:tplc="0415001B" w:tentative="1">
      <w:start w:val="1"/>
      <w:numFmt w:val="lowerRoman"/>
      <w:lvlText w:val="%3."/>
      <w:lvlJc w:val="right"/>
      <w:pPr>
        <w:ind w:left="2268" w:hanging="180"/>
      </w:pPr>
    </w:lvl>
    <w:lvl w:ilvl="3" w:tplc="0415000F" w:tentative="1">
      <w:start w:val="1"/>
      <w:numFmt w:val="decimal"/>
      <w:lvlText w:val="%4."/>
      <w:lvlJc w:val="left"/>
      <w:pPr>
        <w:ind w:left="2988" w:hanging="360"/>
      </w:pPr>
    </w:lvl>
    <w:lvl w:ilvl="4" w:tplc="04150019" w:tentative="1">
      <w:start w:val="1"/>
      <w:numFmt w:val="lowerLetter"/>
      <w:lvlText w:val="%5."/>
      <w:lvlJc w:val="left"/>
      <w:pPr>
        <w:ind w:left="3708" w:hanging="360"/>
      </w:pPr>
    </w:lvl>
    <w:lvl w:ilvl="5" w:tplc="0415001B" w:tentative="1">
      <w:start w:val="1"/>
      <w:numFmt w:val="lowerRoman"/>
      <w:lvlText w:val="%6."/>
      <w:lvlJc w:val="right"/>
      <w:pPr>
        <w:ind w:left="4428" w:hanging="180"/>
      </w:pPr>
    </w:lvl>
    <w:lvl w:ilvl="6" w:tplc="0415000F" w:tentative="1">
      <w:start w:val="1"/>
      <w:numFmt w:val="decimal"/>
      <w:lvlText w:val="%7."/>
      <w:lvlJc w:val="left"/>
      <w:pPr>
        <w:ind w:left="5148" w:hanging="360"/>
      </w:pPr>
    </w:lvl>
    <w:lvl w:ilvl="7" w:tplc="04150019" w:tentative="1">
      <w:start w:val="1"/>
      <w:numFmt w:val="lowerLetter"/>
      <w:lvlText w:val="%8."/>
      <w:lvlJc w:val="left"/>
      <w:pPr>
        <w:ind w:left="5868" w:hanging="360"/>
      </w:pPr>
    </w:lvl>
    <w:lvl w:ilvl="8" w:tplc="0415001B" w:tentative="1">
      <w:start w:val="1"/>
      <w:numFmt w:val="lowerRoman"/>
      <w:lvlText w:val="%9."/>
      <w:lvlJc w:val="right"/>
      <w:pPr>
        <w:ind w:left="6588" w:hanging="180"/>
      </w:pPr>
    </w:lvl>
  </w:abstractNum>
  <w:abstractNum w:abstractNumId="57" w15:restartNumberingAfterBreak="0">
    <w:nsid w:val="60AA1FB4"/>
    <w:multiLevelType w:val="hybridMultilevel"/>
    <w:tmpl w:val="8A6CBCFA"/>
    <w:lvl w:ilvl="0" w:tplc="438A5612">
      <w:start w:val="1"/>
      <w:numFmt w:val="lowerLetter"/>
      <w:lvlText w:val="%1)"/>
      <w:lvlJc w:val="left"/>
      <w:pPr>
        <w:ind w:left="4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82" w:hanging="360"/>
      </w:pPr>
    </w:lvl>
    <w:lvl w:ilvl="2" w:tplc="0415001B" w:tentative="1">
      <w:start w:val="1"/>
      <w:numFmt w:val="lowerRoman"/>
      <w:lvlText w:val="%3."/>
      <w:lvlJc w:val="right"/>
      <w:pPr>
        <w:ind w:left="1902" w:hanging="180"/>
      </w:pPr>
    </w:lvl>
    <w:lvl w:ilvl="3" w:tplc="0415000F" w:tentative="1">
      <w:start w:val="1"/>
      <w:numFmt w:val="decimal"/>
      <w:lvlText w:val="%4."/>
      <w:lvlJc w:val="left"/>
      <w:pPr>
        <w:ind w:left="2622" w:hanging="360"/>
      </w:pPr>
    </w:lvl>
    <w:lvl w:ilvl="4" w:tplc="04150019" w:tentative="1">
      <w:start w:val="1"/>
      <w:numFmt w:val="lowerLetter"/>
      <w:lvlText w:val="%5."/>
      <w:lvlJc w:val="left"/>
      <w:pPr>
        <w:ind w:left="3342" w:hanging="360"/>
      </w:pPr>
    </w:lvl>
    <w:lvl w:ilvl="5" w:tplc="0415001B" w:tentative="1">
      <w:start w:val="1"/>
      <w:numFmt w:val="lowerRoman"/>
      <w:lvlText w:val="%6."/>
      <w:lvlJc w:val="right"/>
      <w:pPr>
        <w:ind w:left="4062" w:hanging="180"/>
      </w:pPr>
    </w:lvl>
    <w:lvl w:ilvl="6" w:tplc="0415000F" w:tentative="1">
      <w:start w:val="1"/>
      <w:numFmt w:val="decimal"/>
      <w:lvlText w:val="%7."/>
      <w:lvlJc w:val="left"/>
      <w:pPr>
        <w:ind w:left="4782" w:hanging="360"/>
      </w:pPr>
    </w:lvl>
    <w:lvl w:ilvl="7" w:tplc="04150019" w:tentative="1">
      <w:start w:val="1"/>
      <w:numFmt w:val="lowerLetter"/>
      <w:lvlText w:val="%8."/>
      <w:lvlJc w:val="left"/>
      <w:pPr>
        <w:ind w:left="5502" w:hanging="360"/>
      </w:pPr>
    </w:lvl>
    <w:lvl w:ilvl="8" w:tplc="0415001B" w:tentative="1">
      <w:start w:val="1"/>
      <w:numFmt w:val="lowerRoman"/>
      <w:lvlText w:val="%9."/>
      <w:lvlJc w:val="right"/>
      <w:pPr>
        <w:ind w:left="6222" w:hanging="180"/>
      </w:pPr>
    </w:lvl>
  </w:abstractNum>
  <w:abstractNum w:abstractNumId="58" w15:restartNumberingAfterBreak="0">
    <w:nsid w:val="633004B3"/>
    <w:multiLevelType w:val="hybridMultilevel"/>
    <w:tmpl w:val="60481C76"/>
    <w:lvl w:ilvl="0" w:tplc="31167EB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7F85994"/>
    <w:multiLevelType w:val="hybridMultilevel"/>
    <w:tmpl w:val="A0AC95FC"/>
    <w:lvl w:ilvl="0" w:tplc="BD18C99C">
      <w:start w:val="1"/>
      <w:numFmt w:val="bullet"/>
      <w:lvlText w:val=""/>
      <w:lvlJc w:val="left"/>
      <w:pPr>
        <w:ind w:left="11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60" w15:restartNumberingAfterBreak="0">
    <w:nsid w:val="69CE4D6B"/>
    <w:multiLevelType w:val="hybridMultilevel"/>
    <w:tmpl w:val="F43C3644"/>
    <w:lvl w:ilvl="0" w:tplc="416AD84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0856B69"/>
    <w:multiLevelType w:val="hybridMultilevel"/>
    <w:tmpl w:val="276CB786"/>
    <w:name w:val="WW8Num4222"/>
    <w:lvl w:ilvl="0" w:tplc="F424917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4"/>
        <w:szCs w:val="24"/>
      </w:rPr>
    </w:lvl>
    <w:lvl w:ilvl="1" w:tplc="7A5CBCB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7C313310"/>
    <w:multiLevelType w:val="hybridMultilevel"/>
    <w:tmpl w:val="648239D4"/>
    <w:lvl w:ilvl="0" w:tplc="0406931A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6369970">
    <w:abstractNumId w:val="1"/>
  </w:num>
  <w:num w:numId="2" w16cid:durableId="674576221">
    <w:abstractNumId w:val="37"/>
  </w:num>
  <w:num w:numId="3" w16cid:durableId="70742301">
    <w:abstractNumId w:val="41"/>
  </w:num>
  <w:num w:numId="4" w16cid:durableId="1844129192">
    <w:abstractNumId w:val="33"/>
  </w:num>
  <w:num w:numId="5" w16cid:durableId="1424692439">
    <w:abstractNumId w:val="54"/>
  </w:num>
  <w:num w:numId="6" w16cid:durableId="1520588003">
    <w:abstractNumId w:val="56"/>
  </w:num>
  <w:num w:numId="7" w16cid:durableId="1789396869">
    <w:abstractNumId w:val="26"/>
  </w:num>
  <w:num w:numId="8" w16cid:durableId="123013040">
    <w:abstractNumId w:val="50"/>
  </w:num>
  <w:num w:numId="9" w16cid:durableId="672924723">
    <w:abstractNumId w:val="48"/>
  </w:num>
  <w:num w:numId="10" w16cid:durableId="1355032964">
    <w:abstractNumId w:val="39"/>
  </w:num>
  <w:num w:numId="11" w16cid:durableId="962661394">
    <w:abstractNumId w:val="62"/>
  </w:num>
  <w:num w:numId="12" w16cid:durableId="1712261668">
    <w:abstractNumId w:val="47"/>
  </w:num>
  <w:num w:numId="13" w16cid:durableId="1365138412">
    <w:abstractNumId w:val="58"/>
  </w:num>
  <w:num w:numId="14" w16cid:durableId="1253513736">
    <w:abstractNumId w:val="44"/>
  </w:num>
  <w:num w:numId="15" w16cid:durableId="31737423">
    <w:abstractNumId w:val="59"/>
  </w:num>
  <w:num w:numId="16" w16cid:durableId="302005644">
    <w:abstractNumId w:val="46"/>
  </w:num>
  <w:num w:numId="17" w16cid:durableId="834800136">
    <w:abstractNumId w:val="60"/>
  </w:num>
  <w:num w:numId="18" w16cid:durableId="34621166">
    <w:abstractNumId w:val="52"/>
  </w:num>
  <w:num w:numId="19" w16cid:durableId="464086226">
    <w:abstractNumId w:val="53"/>
  </w:num>
  <w:num w:numId="20" w16cid:durableId="988483458">
    <w:abstractNumId w:val="35"/>
  </w:num>
  <w:num w:numId="21" w16cid:durableId="1955818925">
    <w:abstractNumId w:val="57"/>
  </w:num>
  <w:num w:numId="22" w16cid:durableId="608664911">
    <w:abstractNumId w:val="40"/>
  </w:num>
  <w:num w:numId="23" w16cid:durableId="852230473">
    <w:abstractNumId w:val="45"/>
  </w:num>
  <w:num w:numId="24" w16cid:durableId="175192960">
    <w:abstractNumId w:val="29"/>
  </w:num>
  <w:num w:numId="25" w16cid:durableId="1674721004">
    <w:abstractNumId w:val="49"/>
  </w:num>
  <w:num w:numId="26" w16cid:durableId="1210260497">
    <w:abstractNumId w:val="51"/>
  </w:num>
  <w:num w:numId="27" w16cid:durableId="1213233834">
    <w:abstractNumId w:val="38"/>
  </w:num>
  <w:num w:numId="28" w16cid:durableId="1415010183">
    <w:abstractNumId w:val="22"/>
  </w:num>
  <w:num w:numId="29" w16cid:durableId="1153177345">
    <w:abstractNumId w:val="30"/>
  </w:num>
  <w:num w:numId="30" w16cid:durableId="361709925">
    <w:abstractNumId w:val="27"/>
  </w:num>
  <w:num w:numId="31" w16cid:durableId="1523396699">
    <w:abstractNumId w:val="43"/>
  </w:num>
  <w:num w:numId="32" w16cid:durableId="1753579347">
    <w:abstractNumId w:val="36"/>
  </w:num>
  <w:num w:numId="33" w16cid:durableId="1032808665">
    <w:abstractNumId w:val="32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  <o:shapelayout v:ext="edit">
      <o:idmap v:ext="edit" data="1"/>
      <o:rules v:ext="edit">
        <o:r id="V:Rule2" type="connector" idref="#_x0000_s1033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555DB"/>
    <w:rsid w:val="00001060"/>
    <w:rsid w:val="000014A0"/>
    <w:rsid w:val="00012415"/>
    <w:rsid w:val="00012FB9"/>
    <w:rsid w:val="00013BF4"/>
    <w:rsid w:val="000169DE"/>
    <w:rsid w:val="00020A34"/>
    <w:rsid w:val="00020DB3"/>
    <w:rsid w:val="0002326C"/>
    <w:rsid w:val="00030310"/>
    <w:rsid w:val="00030510"/>
    <w:rsid w:val="00032DFA"/>
    <w:rsid w:val="00033DC7"/>
    <w:rsid w:val="0003501D"/>
    <w:rsid w:val="0004030C"/>
    <w:rsid w:val="00046FB8"/>
    <w:rsid w:val="0004708F"/>
    <w:rsid w:val="00054260"/>
    <w:rsid w:val="0005488D"/>
    <w:rsid w:val="00055168"/>
    <w:rsid w:val="00056651"/>
    <w:rsid w:val="00056EEC"/>
    <w:rsid w:val="000612E3"/>
    <w:rsid w:val="00063893"/>
    <w:rsid w:val="0006554F"/>
    <w:rsid w:val="000705E8"/>
    <w:rsid w:val="0007106C"/>
    <w:rsid w:val="0007149C"/>
    <w:rsid w:val="00072E62"/>
    <w:rsid w:val="000879CD"/>
    <w:rsid w:val="0009279A"/>
    <w:rsid w:val="000A1818"/>
    <w:rsid w:val="000A5093"/>
    <w:rsid w:val="000A57BE"/>
    <w:rsid w:val="000A5E54"/>
    <w:rsid w:val="000A7B74"/>
    <w:rsid w:val="000B55DA"/>
    <w:rsid w:val="000B721E"/>
    <w:rsid w:val="000C168B"/>
    <w:rsid w:val="000C3CEE"/>
    <w:rsid w:val="000C4634"/>
    <w:rsid w:val="000C521D"/>
    <w:rsid w:val="000C60A2"/>
    <w:rsid w:val="000D44CD"/>
    <w:rsid w:val="000D4D51"/>
    <w:rsid w:val="000D69C2"/>
    <w:rsid w:val="000E22FC"/>
    <w:rsid w:val="000E4106"/>
    <w:rsid w:val="000E53B2"/>
    <w:rsid w:val="000E56A1"/>
    <w:rsid w:val="000E7FE5"/>
    <w:rsid w:val="000F3418"/>
    <w:rsid w:val="000F4DD3"/>
    <w:rsid w:val="000F5D6C"/>
    <w:rsid w:val="000F725E"/>
    <w:rsid w:val="001038B2"/>
    <w:rsid w:val="0010458D"/>
    <w:rsid w:val="0012315B"/>
    <w:rsid w:val="00123546"/>
    <w:rsid w:val="001273C4"/>
    <w:rsid w:val="00130BF7"/>
    <w:rsid w:val="00133FCC"/>
    <w:rsid w:val="0014235B"/>
    <w:rsid w:val="001424A7"/>
    <w:rsid w:val="0014256B"/>
    <w:rsid w:val="001472C6"/>
    <w:rsid w:val="001508FB"/>
    <w:rsid w:val="00153C81"/>
    <w:rsid w:val="001555DB"/>
    <w:rsid w:val="001570D5"/>
    <w:rsid w:val="0016098F"/>
    <w:rsid w:val="0016140C"/>
    <w:rsid w:val="00164507"/>
    <w:rsid w:val="00165D34"/>
    <w:rsid w:val="001705B9"/>
    <w:rsid w:val="00170EBA"/>
    <w:rsid w:val="001722ED"/>
    <w:rsid w:val="00173ACA"/>
    <w:rsid w:val="00176934"/>
    <w:rsid w:val="00177252"/>
    <w:rsid w:val="00177D92"/>
    <w:rsid w:val="00185770"/>
    <w:rsid w:val="0019172F"/>
    <w:rsid w:val="0019184E"/>
    <w:rsid w:val="00192794"/>
    <w:rsid w:val="0019336B"/>
    <w:rsid w:val="00196B0F"/>
    <w:rsid w:val="001A0F4D"/>
    <w:rsid w:val="001A2BB5"/>
    <w:rsid w:val="001A3173"/>
    <w:rsid w:val="001A75E9"/>
    <w:rsid w:val="001B0E03"/>
    <w:rsid w:val="001B7AE6"/>
    <w:rsid w:val="001C31DC"/>
    <w:rsid w:val="001C49FD"/>
    <w:rsid w:val="001D450E"/>
    <w:rsid w:val="001E0CB3"/>
    <w:rsid w:val="001F44B4"/>
    <w:rsid w:val="00204C65"/>
    <w:rsid w:val="002219E3"/>
    <w:rsid w:val="00221C9F"/>
    <w:rsid w:val="00222EA8"/>
    <w:rsid w:val="0022411B"/>
    <w:rsid w:val="00227EE1"/>
    <w:rsid w:val="00245B6F"/>
    <w:rsid w:val="00252516"/>
    <w:rsid w:val="00254F08"/>
    <w:rsid w:val="00260106"/>
    <w:rsid w:val="00262683"/>
    <w:rsid w:val="00265307"/>
    <w:rsid w:val="00271D0F"/>
    <w:rsid w:val="00284FFC"/>
    <w:rsid w:val="00290FBD"/>
    <w:rsid w:val="002923D9"/>
    <w:rsid w:val="0029370E"/>
    <w:rsid w:val="00293ECE"/>
    <w:rsid w:val="00293F13"/>
    <w:rsid w:val="002940DF"/>
    <w:rsid w:val="002A2477"/>
    <w:rsid w:val="002A5EBB"/>
    <w:rsid w:val="002A70B8"/>
    <w:rsid w:val="002C28B8"/>
    <w:rsid w:val="002C3878"/>
    <w:rsid w:val="002C5748"/>
    <w:rsid w:val="002D0A42"/>
    <w:rsid w:val="002D0F0E"/>
    <w:rsid w:val="002D58D5"/>
    <w:rsid w:val="002D6FCF"/>
    <w:rsid w:val="002E0A9D"/>
    <w:rsid w:val="002E3E0D"/>
    <w:rsid w:val="002F0AAD"/>
    <w:rsid w:val="002F1D85"/>
    <w:rsid w:val="002F298B"/>
    <w:rsid w:val="002F4396"/>
    <w:rsid w:val="002F4AF6"/>
    <w:rsid w:val="00302A0A"/>
    <w:rsid w:val="003055FF"/>
    <w:rsid w:val="0031017C"/>
    <w:rsid w:val="003142AC"/>
    <w:rsid w:val="00314BC6"/>
    <w:rsid w:val="0031533E"/>
    <w:rsid w:val="003172BB"/>
    <w:rsid w:val="0032716A"/>
    <w:rsid w:val="0032745E"/>
    <w:rsid w:val="00340CA0"/>
    <w:rsid w:val="00341A7D"/>
    <w:rsid w:val="003508BD"/>
    <w:rsid w:val="00354A63"/>
    <w:rsid w:val="00361E63"/>
    <w:rsid w:val="00362BA5"/>
    <w:rsid w:val="0037107C"/>
    <w:rsid w:val="00371826"/>
    <w:rsid w:val="00373139"/>
    <w:rsid w:val="00377B4D"/>
    <w:rsid w:val="00381DF5"/>
    <w:rsid w:val="00387A3F"/>
    <w:rsid w:val="00391CF6"/>
    <w:rsid w:val="00392372"/>
    <w:rsid w:val="003A073C"/>
    <w:rsid w:val="003A31A8"/>
    <w:rsid w:val="003A57E1"/>
    <w:rsid w:val="003A76AD"/>
    <w:rsid w:val="003B0EE8"/>
    <w:rsid w:val="003D1F5F"/>
    <w:rsid w:val="003D281D"/>
    <w:rsid w:val="003D6912"/>
    <w:rsid w:val="003E7ADD"/>
    <w:rsid w:val="003E7E16"/>
    <w:rsid w:val="003F1B35"/>
    <w:rsid w:val="003F6235"/>
    <w:rsid w:val="00400796"/>
    <w:rsid w:val="00403E8F"/>
    <w:rsid w:val="0040449B"/>
    <w:rsid w:val="00407F23"/>
    <w:rsid w:val="00421D65"/>
    <w:rsid w:val="00422532"/>
    <w:rsid w:val="00424651"/>
    <w:rsid w:val="00425496"/>
    <w:rsid w:val="00426C46"/>
    <w:rsid w:val="00430865"/>
    <w:rsid w:val="004379D4"/>
    <w:rsid w:val="004473B6"/>
    <w:rsid w:val="004511E6"/>
    <w:rsid w:val="00453907"/>
    <w:rsid w:val="00454A42"/>
    <w:rsid w:val="00456E08"/>
    <w:rsid w:val="00461156"/>
    <w:rsid w:val="00461A46"/>
    <w:rsid w:val="00461A67"/>
    <w:rsid w:val="00466D46"/>
    <w:rsid w:val="00471CDE"/>
    <w:rsid w:val="0048256D"/>
    <w:rsid w:val="00482ED6"/>
    <w:rsid w:val="00487E6C"/>
    <w:rsid w:val="004926EA"/>
    <w:rsid w:val="00495CC3"/>
    <w:rsid w:val="00495F0C"/>
    <w:rsid w:val="004B5821"/>
    <w:rsid w:val="004B7367"/>
    <w:rsid w:val="004C3AB9"/>
    <w:rsid w:val="004C517F"/>
    <w:rsid w:val="004E356B"/>
    <w:rsid w:val="004E525D"/>
    <w:rsid w:val="004E7B16"/>
    <w:rsid w:val="004F1735"/>
    <w:rsid w:val="004F2F0C"/>
    <w:rsid w:val="004F61D1"/>
    <w:rsid w:val="004F7E68"/>
    <w:rsid w:val="00500B91"/>
    <w:rsid w:val="005015C3"/>
    <w:rsid w:val="0050314B"/>
    <w:rsid w:val="00510CD7"/>
    <w:rsid w:val="005135D7"/>
    <w:rsid w:val="00514960"/>
    <w:rsid w:val="00515550"/>
    <w:rsid w:val="00516F76"/>
    <w:rsid w:val="00521799"/>
    <w:rsid w:val="00523E10"/>
    <w:rsid w:val="00524E55"/>
    <w:rsid w:val="00527D1D"/>
    <w:rsid w:val="0053169D"/>
    <w:rsid w:val="0053731C"/>
    <w:rsid w:val="0054202C"/>
    <w:rsid w:val="00554709"/>
    <w:rsid w:val="00560008"/>
    <w:rsid w:val="00570F87"/>
    <w:rsid w:val="00571CA0"/>
    <w:rsid w:val="0058340B"/>
    <w:rsid w:val="005845B5"/>
    <w:rsid w:val="00586579"/>
    <w:rsid w:val="00587EF0"/>
    <w:rsid w:val="00593575"/>
    <w:rsid w:val="0059371D"/>
    <w:rsid w:val="00596EC2"/>
    <w:rsid w:val="005A5888"/>
    <w:rsid w:val="005B0D5E"/>
    <w:rsid w:val="005B2D42"/>
    <w:rsid w:val="005B37D6"/>
    <w:rsid w:val="005B6760"/>
    <w:rsid w:val="005C703E"/>
    <w:rsid w:val="005D2D0D"/>
    <w:rsid w:val="005D4F33"/>
    <w:rsid w:val="005D7472"/>
    <w:rsid w:val="005D75CC"/>
    <w:rsid w:val="005D7DD7"/>
    <w:rsid w:val="005E70EF"/>
    <w:rsid w:val="005E7906"/>
    <w:rsid w:val="005F4ABA"/>
    <w:rsid w:val="00607716"/>
    <w:rsid w:val="00613734"/>
    <w:rsid w:val="00613A42"/>
    <w:rsid w:val="0061529E"/>
    <w:rsid w:val="00617DDA"/>
    <w:rsid w:val="00620CBB"/>
    <w:rsid w:val="006229E8"/>
    <w:rsid w:val="006351E4"/>
    <w:rsid w:val="00635432"/>
    <w:rsid w:val="00636FA1"/>
    <w:rsid w:val="00637E26"/>
    <w:rsid w:val="006413BC"/>
    <w:rsid w:val="00642C2A"/>
    <w:rsid w:val="006502A1"/>
    <w:rsid w:val="0065335F"/>
    <w:rsid w:val="00654E9B"/>
    <w:rsid w:val="00654F6E"/>
    <w:rsid w:val="00655E5D"/>
    <w:rsid w:val="00661DC1"/>
    <w:rsid w:val="00662DDF"/>
    <w:rsid w:val="006647A9"/>
    <w:rsid w:val="00664B56"/>
    <w:rsid w:val="00667727"/>
    <w:rsid w:val="006736DA"/>
    <w:rsid w:val="00680430"/>
    <w:rsid w:val="006805CF"/>
    <w:rsid w:val="006859E5"/>
    <w:rsid w:val="0068642A"/>
    <w:rsid w:val="0069275F"/>
    <w:rsid w:val="006A4758"/>
    <w:rsid w:val="006B113E"/>
    <w:rsid w:val="006B24D6"/>
    <w:rsid w:val="006C04E0"/>
    <w:rsid w:val="006C169A"/>
    <w:rsid w:val="006C38C6"/>
    <w:rsid w:val="006D5327"/>
    <w:rsid w:val="006F28CF"/>
    <w:rsid w:val="00700A8A"/>
    <w:rsid w:val="00701301"/>
    <w:rsid w:val="0070473A"/>
    <w:rsid w:val="00711654"/>
    <w:rsid w:val="00715031"/>
    <w:rsid w:val="00720EC0"/>
    <w:rsid w:val="0072382D"/>
    <w:rsid w:val="007255FA"/>
    <w:rsid w:val="00726C6E"/>
    <w:rsid w:val="00727DD5"/>
    <w:rsid w:val="00731524"/>
    <w:rsid w:val="0073299F"/>
    <w:rsid w:val="00745D81"/>
    <w:rsid w:val="00760690"/>
    <w:rsid w:val="0078198F"/>
    <w:rsid w:val="007848D4"/>
    <w:rsid w:val="00786DA4"/>
    <w:rsid w:val="00791EA1"/>
    <w:rsid w:val="007943E2"/>
    <w:rsid w:val="007A0AED"/>
    <w:rsid w:val="007A6E87"/>
    <w:rsid w:val="007B099F"/>
    <w:rsid w:val="007B1F5D"/>
    <w:rsid w:val="007C2D63"/>
    <w:rsid w:val="007C7A0E"/>
    <w:rsid w:val="007D0F29"/>
    <w:rsid w:val="007D22DD"/>
    <w:rsid w:val="007D5838"/>
    <w:rsid w:val="007E2975"/>
    <w:rsid w:val="007F0220"/>
    <w:rsid w:val="007F1662"/>
    <w:rsid w:val="007F2A84"/>
    <w:rsid w:val="007F4D3B"/>
    <w:rsid w:val="00801BD4"/>
    <w:rsid w:val="0080508E"/>
    <w:rsid w:val="00817882"/>
    <w:rsid w:val="00822C78"/>
    <w:rsid w:val="008249C7"/>
    <w:rsid w:val="00827D21"/>
    <w:rsid w:val="00830EDA"/>
    <w:rsid w:val="00833FF8"/>
    <w:rsid w:val="00836AE0"/>
    <w:rsid w:val="008429CC"/>
    <w:rsid w:val="00844231"/>
    <w:rsid w:val="0084431B"/>
    <w:rsid w:val="0084634C"/>
    <w:rsid w:val="00846DBF"/>
    <w:rsid w:val="00853BA0"/>
    <w:rsid w:val="00860415"/>
    <w:rsid w:val="00861E92"/>
    <w:rsid w:val="00862B2E"/>
    <w:rsid w:val="0087291F"/>
    <w:rsid w:val="00872CC4"/>
    <w:rsid w:val="00876586"/>
    <w:rsid w:val="00886F5C"/>
    <w:rsid w:val="0089431C"/>
    <w:rsid w:val="00894F49"/>
    <w:rsid w:val="008B2F6B"/>
    <w:rsid w:val="008B3A38"/>
    <w:rsid w:val="008B7732"/>
    <w:rsid w:val="008B7A50"/>
    <w:rsid w:val="008C24E4"/>
    <w:rsid w:val="008D55BE"/>
    <w:rsid w:val="008D571A"/>
    <w:rsid w:val="008E156F"/>
    <w:rsid w:val="008E2780"/>
    <w:rsid w:val="008E6106"/>
    <w:rsid w:val="008F0661"/>
    <w:rsid w:val="008F0EE0"/>
    <w:rsid w:val="008F3A63"/>
    <w:rsid w:val="008F42EC"/>
    <w:rsid w:val="008F6B42"/>
    <w:rsid w:val="00907664"/>
    <w:rsid w:val="00913F2F"/>
    <w:rsid w:val="00914D1A"/>
    <w:rsid w:val="009164FE"/>
    <w:rsid w:val="009304AC"/>
    <w:rsid w:val="0094031B"/>
    <w:rsid w:val="00945CCC"/>
    <w:rsid w:val="009464D2"/>
    <w:rsid w:val="009467EF"/>
    <w:rsid w:val="009470B7"/>
    <w:rsid w:val="009536CD"/>
    <w:rsid w:val="00953887"/>
    <w:rsid w:val="009613C7"/>
    <w:rsid w:val="0097596A"/>
    <w:rsid w:val="00976A6B"/>
    <w:rsid w:val="009827E5"/>
    <w:rsid w:val="00983333"/>
    <w:rsid w:val="0098409E"/>
    <w:rsid w:val="00994AE7"/>
    <w:rsid w:val="00995D59"/>
    <w:rsid w:val="009A0324"/>
    <w:rsid w:val="009A2481"/>
    <w:rsid w:val="009B370F"/>
    <w:rsid w:val="009B395D"/>
    <w:rsid w:val="009C12D0"/>
    <w:rsid w:val="009C31D2"/>
    <w:rsid w:val="009D0BB6"/>
    <w:rsid w:val="009D47B8"/>
    <w:rsid w:val="009D77DA"/>
    <w:rsid w:val="009E0673"/>
    <w:rsid w:val="009E2DAD"/>
    <w:rsid w:val="009E3F4C"/>
    <w:rsid w:val="009E70DC"/>
    <w:rsid w:val="009F3EC5"/>
    <w:rsid w:val="00A017F4"/>
    <w:rsid w:val="00A01D1F"/>
    <w:rsid w:val="00A02433"/>
    <w:rsid w:val="00A04F69"/>
    <w:rsid w:val="00A151A9"/>
    <w:rsid w:val="00A165E3"/>
    <w:rsid w:val="00A20045"/>
    <w:rsid w:val="00A26862"/>
    <w:rsid w:val="00A301DD"/>
    <w:rsid w:val="00A335D1"/>
    <w:rsid w:val="00A33F3A"/>
    <w:rsid w:val="00A36DEF"/>
    <w:rsid w:val="00A46BFC"/>
    <w:rsid w:val="00A65B9F"/>
    <w:rsid w:val="00A70AAC"/>
    <w:rsid w:val="00A71DC9"/>
    <w:rsid w:val="00A741A8"/>
    <w:rsid w:val="00A76402"/>
    <w:rsid w:val="00A76DD7"/>
    <w:rsid w:val="00A82DD5"/>
    <w:rsid w:val="00A82ED7"/>
    <w:rsid w:val="00A8329C"/>
    <w:rsid w:val="00A8548F"/>
    <w:rsid w:val="00A857F0"/>
    <w:rsid w:val="00A86F19"/>
    <w:rsid w:val="00A906B6"/>
    <w:rsid w:val="00A90881"/>
    <w:rsid w:val="00A91E5E"/>
    <w:rsid w:val="00A932B4"/>
    <w:rsid w:val="00A9370C"/>
    <w:rsid w:val="00AA09E9"/>
    <w:rsid w:val="00AA1C60"/>
    <w:rsid w:val="00AA3909"/>
    <w:rsid w:val="00AA5E74"/>
    <w:rsid w:val="00AB27FB"/>
    <w:rsid w:val="00AB74F2"/>
    <w:rsid w:val="00AB7C43"/>
    <w:rsid w:val="00AC500A"/>
    <w:rsid w:val="00AD6ED7"/>
    <w:rsid w:val="00AD77FA"/>
    <w:rsid w:val="00AE5C87"/>
    <w:rsid w:val="00AE6C25"/>
    <w:rsid w:val="00AF08A7"/>
    <w:rsid w:val="00AF1172"/>
    <w:rsid w:val="00AF6B2D"/>
    <w:rsid w:val="00B02FC3"/>
    <w:rsid w:val="00B03C23"/>
    <w:rsid w:val="00B03CAC"/>
    <w:rsid w:val="00B0421E"/>
    <w:rsid w:val="00B04B1E"/>
    <w:rsid w:val="00B167BD"/>
    <w:rsid w:val="00B24567"/>
    <w:rsid w:val="00B25B53"/>
    <w:rsid w:val="00B31219"/>
    <w:rsid w:val="00B44C45"/>
    <w:rsid w:val="00B46F3D"/>
    <w:rsid w:val="00B51696"/>
    <w:rsid w:val="00B52697"/>
    <w:rsid w:val="00B55513"/>
    <w:rsid w:val="00B57E2D"/>
    <w:rsid w:val="00B6530C"/>
    <w:rsid w:val="00B6795B"/>
    <w:rsid w:val="00B73D22"/>
    <w:rsid w:val="00B74843"/>
    <w:rsid w:val="00B76A75"/>
    <w:rsid w:val="00B81956"/>
    <w:rsid w:val="00B865CF"/>
    <w:rsid w:val="00B86C56"/>
    <w:rsid w:val="00B87923"/>
    <w:rsid w:val="00B91EA9"/>
    <w:rsid w:val="00B95B1F"/>
    <w:rsid w:val="00BA4376"/>
    <w:rsid w:val="00BB03AC"/>
    <w:rsid w:val="00BB1865"/>
    <w:rsid w:val="00BB3751"/>
    <w:rsid w:val="00BC02D3"/>
    <w:rsid w:val="00BC1333"/>
    <w:rsid w:val="00BC24A5"/>
    <w:rsid w:val="00BC6485"/>
    <w:rsid w:val="00BC7534"/>
    <w:rsid w:val="00BD0D4B"/>
    <w:rsid w:val="00BD4C47"/>
    <w:rsid w:val="00BD525E"/>
    <w:rsid w:val="00BD783C"/>
    <w:rsid w:val="00BE0BDE"/>
    <w:rsid w:val="00BE1717"/>
    <w:rsid w:val="00BE266F"/>
    <w:rsid w:val="00BE6A38"/>
    <w:rsid w:val="00BF39F2"/>
    <w:rsid w:val="00C05298"/>
    <w:rsid w:val="00C10777"/>
    <w:rsid w:val="00C1204C"/>
    <w:rsid w:val="00C1247E"/>
    <w:rsid w:val="00C1507B"/>
    <w:rsid w:val="00C22160"/>
    <w:rsid w:val="00C24929"/>
    <w:rsid w:val="00C26384"/>
    <w:rsid w:val="00C3237B"/>
    <w:rsid w:val="00C355CA"/>
    <w:rsid w:val="00C362B6"/>
    <w:rsid w:val="00C40026"/>
    <w:rsid w:val="00C44A8E"/>
    <w:rsid w:val="00C46077"/>
    <w:rsid w:val="00C516F1"/>
    <w:rsid w:val="00C5538B"/>
    <w:rsid w:val="00C57610"/>
    <w:rsid w:val="00C579CA"/>
    <w:rsid w:val="00C6140D"/>
    <w:rsid w:val="00C626C9"/>
    <w:rsid w:val="00C652C1"/>
    <w:rsid w:val="00C66D48"/>
    <w:rsid w:val="00C7522B"/>
    <w:rsid w:val="00C767BB"/>
    <w:rsid w:val="00C76BA2"/>
    <w:rsid w:val="00C82ED0"/>
    <w:rsid w:val="00C90D18"/>
    <w:rsid w:val="00C91D49"/>
    <w:rsid w:val="00C91E06"/>
    <w:rsid w:val="00C94178"/>
    <w:rsid w:val="00C95D9C"/>
    <w:rsid w:val="00C96348"/>
    <w:rsid w:val="00C963E4"/>
    <w:rsid w:val="00C96791"/>
    <w:rsid w:val="00CA0AFB"/>
    <w:rsid w:val="00CA1CCC"/>
    <w:rsid w:val="00CB088D"/>
    <w:rsid w:val="00CB2C69"/>
    <w:rsid w:val="00CB3B1D"/>
    <w:rsid w:val="00CB418D"/>
    <w:rsid w:val="00CB79EE"/>
    <w:rsid w:val="00CC0667"/>
    <w:rsid w:val="00CD0248"/>
    <w:rsid w:val="00CD04DC"/>
    <w:rsid w:val="00CD697C"/>
    <w:rsid w:val="00CE04A9"/>
    <w:rsid w:val="00CE1214"/>
    <w:rsid w:val="00CF0AC4"/>
    <w:rsid w:val="00CF2F12"/>
    <w:rsid w:val="00D00FC9"/>
    <w:rsid w:val="00D06C87"/>
    <w:rsid w:val="00D07BA6"/>
    <w:rsid w:val="00D10CAE"/>
    <w:rsid w:val="00D12045"/>
    <w:rsid w:val="00D168CA"/>
    <w:rsid w:val="00D21150"/>
    <w:rsid w:val="00D316BB"/>
    <w:rsid w:val="00D31D5D"/>
    <w:rsid w:val="00D346A5"/>
    <w:rsid w:val="00D34B75"/>
    <w:rsid w:val="00D36909"/>
    <w:rsid w:val="00D404BE"/>
    <w:rsid w:val="00D43751"/>
    <w:rsid w:val="00D43FEC"/>
    <w:rsid w:val="00D45789"/>
    <w:rsid w:val="00D50576"/>
    <w:rsid w:val="00D52204"/>
    <w:rsid w:val="00D5285E"/>
    <w:rsid w:val="00D53065"/>
    <w:rsid w:val="00D6201B"/>
    <w:rsid w:val="00D6712E"/>
    <w:rsid w:val="00D749F3"/>
    <w:rsid w:val="00D77E75"/>
    <w:rsid w:val="00D86543"/>
    <w:rsid w:val="00D9050A"/>
    <w:rsid w:val="00D93D95"/>
    <w:rsid w:val="00D9545A"/>
    <w:rsid w:val="00D956DF"/>
    <w:rsid w:val="00D95FA7"/>
    <w:rsid w:val="00DA284A"/>
    <w:rsid w:val="00DA28FE"/>
    <w:rsid w:val="00DB652C"/>
    <w:rsid w:val="00DC3DCB"/>
    <w:rsid w:val="00DC41C3"/>
    <w:rsid w:val="00DC7A65"/>
    <w:rsid w:val="00DD02A1"/>
    <w:rsid w:val="00DD1A1C"/>
    <w:rsid w:val="00DD5374"/>
    <w:rsid w:val="00DD7BBE"/>
    <w:rsid w:val="00DE08FB"/>
    <w:rsid w:val="00DE4754"/>
    <w:rsid w:val="00DE4A46"/>
    <w:rsid w:val="00DE6110"/>
    <w:rsid w:val="00DE748D"/>
    <w:rsid w:val="00DF0308"/>
    <w:rsid w:val="00E0282A"/>
    <w:rsid w:val="00E129B8"/>
    <w:rsid w:val="00E12CF0"/>
    <w:rsid w:val="00E1528A"/>
    <w:rsid w:val="00E16ACA"/>
    <w:rsid w:val="00E20DEF"/>
    <w:rsid w:val="00E213AD"/>
    <w:rsid w:val="00E21E92"/>
    <w:rsid w:val="00E227BF"/>
    <w:rsid w:val="00E2301E"/>
    <w:rsid w:val="00E31056"/>
    <w:rsid w:val="00E353CF"/>
    <w:rsid w:val="00E50563"/>
    <w:rsid w:val="00E54414"/>
    <w:rsid w:val="00E57303"/>
    <w:rsid w:val="00E60C3C"/>
    <w:rsid w:val="00E62C70"/>
    <w:rsid w:val="00E64CF2"/>
    <w:rsid w:val="00E6766A"/>
    <w:rsid w:val="00E67C83"/>
    <w:rsid w:val="00E734BC"/>
    <w:rsid w:val="00E812C9"/>
    <w:rsid w:val="00E81D5F"/>
    <w:rsid w:val="00E87057"/>
    <w:rsid w:val="00E92A49"/>
    <w:rsid w:val="00E92C21"/>
    <w:rsid w:val="00EA165A"/>
    <w:rsid w:val="00EA18AD"/>
    <w:rsid w:val="00EA1BCD"/>
    <w:rsid w:val="00EA461F"/>
    <w:rsid w:val="00EA5168"/>
    <w:rsid w:val="00EB27D0"/>
    <w:rsid w:val="00EB3292"/>
    <w:rsid w:val="00ED0513"/>
    <w:rsid w:val="00ED17CB"/>
    <w:rsid w:val="00ED1910"/>
    <w:rsid w:val="00ED231A"/>
    <w:rsid w:val="00ED32A0"/>
    <w:rsid w:val="00ED4754"/>
    <w:rsid w:val="00ED5799"/>
    <w:rsid w:val="00ED5A2F"/>
    <w:rsid w:val="00EE16D4"/>
    <w:rsid w:val="00EE7120"/>
    <w:rsid w:val="00EE7CCF"/>
    <w:rsid w:val="00EF4E18"/>
    <w:rsid w:val="00EF6429"/>
    <w:rsid w:val="00EF6989"/>
    <w:rsid w:val="00EF6F02"/>
    <w:rsid w:val="00F01A0A"/>
    <w:rsid w:val="00F03936"/>
    <w:rsid w:val="00F04D2E"/>
    <w:rsid w:val="00F05B38"/>
    <w:rsid w:val="00F064A6"/>
    <w:rsid w:val="00F07A27"/>
    <w:rsid w:val="00F21565"/>
    <w:rsid w:val="00F21A6F"/>
    <w:rsid w:val="00F222B1"/>
    <w:rsid w:val="00F25DD8"/>
    <w:rsid w:val="00F267DE"/>
    <w:rsid w:val="00F3030D"/>
    <w:rsid w:val="00F30BF0"/>
    <w:rsid w:val="00F33E1E"/>
    <w:rsid w:val="00F3528B"/>
    <w:rsid w:val="00F40687"/>
    <w:rsid w:val="00F42ECE"/>
    <w:rsid w:val="00F46B6C"/>
    <w:rsid w:val="00F47774"/>
    <w:rsid w:val="00F63A28"/>
    <w:rsid w:val="00F660CF"/>
    <w:rsid w:val="00F67EE0"/>
    <w:rsid w:val="00F7314E"/>
    <w:rsid w:val="00F73D31"/>
    <w:rsid w:val="00F740A9"/>
    <w:rsid w:val="00F77996"/>
    <w:rsid w:val="00F81949"/>
    <w:rsid w:val="00F82050"/>
    <w:rsid w:val="00F87AB9"/>
    <w:rsid w:val="00F9013E"/>
    <w:rsid w:val="00F9558C"/>
    <w:rsid w:val="00FA7BCA"/>
    <w:rsid w:val="00FB4FBF"/>
    <w:rsid w:val="00FB66E8"/>
    <w:rsid w:val="00FC1E80"/>
    <w:rsid w:val="00FC2AAF"/>
    <w:rsid w:val="00FC47E4"/>
    <w:rsid w:val="00FD105F"/>
    <w:rsid w:val="00FD1697"/>
    <w:rsid w:val="00FD4B59"/>
    <w:rsid w:val="00FD5821"/>
    <w:rsid w:val="00FD7A20"/>
    <w:rsid w:val="00FE3060"/>
    <w:rsid w:val="00FE3DEB"/>
    <w:rsid w:val="00FE553D"/>
    <w:rsid w:val="00FE76CA"/>
    <w:rsid w:val="00FF14EA"/>
    <w:rsid w:val="00FF22C4"/>
    <w:rsid w:val="00FF3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6C452F"/>
  <w15:docId w15:val="{5AE6C8AC-FD7C-41B6-AA2B-80A32548BB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0" w:unhideWhenUsed="1" w:qFormat="1"/>
    <w:lsdException w:name="heading 5" w:uiPriority="0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70B7"/>
  </w:style>
  <w:style w:type="paragraph" w:styleId="Nagwek1">
    <w:name w:val="heading 1"/>
    <w:basedOn w:val="Normalny"/>
    <w:next w:val="Normalny"/>
    <w:link w:val="Nagwek1Znak"/>
    <w:qFormat/>
    <w:rsid w:val="009470B7"/>
    <w:pPr>
      <w:keepNext/>
      <w:outlineLvl w:val="0"/>
    </w:pPr>
    <w:rPr>
      <w:rFonts w:ascii="Arial" w:hAnsi="Arial"/>
      <w:b/>
    </w:rPr>
  </w:style>
  <w:style w:type="paragraph" w:styleId="Nagwek2">
    <w:name w:val="heading 2"/>
    <w:basedOn w:val="Normalny"/>
    <w:next w:val="Normalny"/>
    <w:link w:val="Nagwek2Znak"/>
    <w:qFormat/>
    <w:rsid w:val="009470B7"/>
    <w:pPr>
      <w:keepNext/>
      <w:ind w:left="214"/>
      <w:outlineLvl w:val="1"/>
    </w:pPr>
    <w:rPr>
      <w:rFonts w:ascii="Arial" w:hAnsi="Arial"/>
      <w:b/>
      <w:color w:val="FF0000"/>
    </w:rPr>
  </w:style>
  <w:style w:type="paragraph" w:styleId="Nagwek3">
    <w:name w:val="heading 3"/>
    <w:basedOn w:val="Normalny"/>
    <w:next w:val="Normalny"/>
    <w:link w:val="Nagwek3Znak"/>
    <w:qFormat/>
    <w:rsid w:val="009470B7"/>
    <w:pPr>
      <w:keepNext/>
      <w:jc w:val="center"/>
      <w:outlineLvl w:val="2"/>
    </w:pPr>
    <w:rPr>
      <w:rFonts w:ascii="Tahoma" w:hAnsi="Tahoma"/>
      <w:i/>
    </w:rPr>
  </w:style>
  <w:style w:type="paragraph" w:styleId="Nagwek5">
    <w:name w:val="heading 5"/>
    <w:basedOn w:val="Normalny"/>
    <w:next w:val="Normalny"/>
    <w:qFormat/>
    <w:rsid w:val="00C76BA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BB03AC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9470B7"/>
    <w:rPr>
      <w:rFonts w:ascii="Arial" w:hAnsi="Arial"/>
      <w:b/>
      <w:lang w:eastAsia="pl-PL"/>
    </w:rPr>
  </w:style>
  <w:style w:type="character" w:customStyle="1" w:styleId="Nagwek2Znak">
    <w:name w:val="Nagłówek 2 Znak"/>
    <w:link w:val="Nagwek2"/>
    <w:rsid w:val="009470B7"/>
    <w:rPr>
      <w:rFonts w:ascii="Arial" w:hAnsi="Arial"/>
      <w:b/>
      <w:color w:val="FF0000"/>
      <w:lang w:eastAsia="pl-PL"/>
    </w:rPr>
  </w:style>
  <w:style w:type="character" w:customStyle="1" w:styleId="Nagwek3Znak">
    <w:name w:val="Nagłówek 3 Znak"/>
    <w:link w:val="Nagwek3"/>
    <w:rsid w:val="009470B7"/>
    <w:rPr>
      <w:rFonts w:ascii="Tahoma" w:hAnsi="Tahoma"/>
      <w:i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555D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55DB"/>
  </w:style>
  <w:style w:type="paragraph" w:styleId="Stopka">
    <w:name w:val="footer"/>
    <w:basedOn w:val="Normalny"/>
    <w:link w:val="StopkaZnak"/>
    <w:uiPriority w:val="99"/>
    <w:unhideWhenUsed/>
    <w:rsid w:val="001555D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55DB"/>
  </w:style>
  <w:style w:type="paragraph" w:styleId="Tekstpodstawowy">
    <w:name w:val="Body Text"/>
    <w:basedOn w:val="Normalny"/>
    <w:rsid w:val="00C76BA2"/>
    <w:pPr>
      <w:suppressAutoHyphens/>
      <w:spacing w:before="120"/>
      <w:jc w:val="both"/>
    </w:pPr>
    <w:rPr>
      <w:rFonts w:ascii="Arial" w:hAnsi="Arial"/>
      <w:sz w:val="24"/>
      <w:lang w:eastAsia="ar-SA"/>
    </w:rPr>
  </w:style>
  <w:style w:type="paragraph" w:customStyle="1" w:styleId="Lista-kontynuacja1">
    <w:name w:val="Lista - kontynuacja1"/>
    <w:basedOn w:val="Normalny"/>
    <w:rsid w:val="00C76BA2"/>
    <w:pPr>
      <w:suppressAutoHyphens/>
      <w:spacing w:after="120"/>
      <w:ind w:left="283"/>
    </w:pPr>
    <w:rPr>
      <w:rFonts w:ascii="Arial" w:hAnsi="Arial"/>
      <w:sz w:val="24"/>
      <w:lang w:eastAsia="ar-SA"/>
    </w:rPr>
  </w:style>
  <w:style w:type="paragraph" w:customStyle="1" w:styleId="Lista-kontynuacja2">
    <w:name w:val="Lista - kontynuacja2"/>
    <w:basedOn w:val="Normalny"/>
    <w:rsid w:val="00C76BA2"/>
    <w:pPr>
      <w:suppressAutoHyphens/>
      <w:spacing w:after="120"/>
      <w:ind w:left="283"/>
    </w:pPr>
    <w:rPr>
      <w:sz w:val="24"/>
      <w:szCs w:val="24"/>
      <w:lang w:eastAsia="ar-SA"/>
    </w:rPr>
  </w:style>
  <w:style w:type="paragraph" w:styleId="NormalnyWeb">
    <w:name w:val="Normal (Web)"/>
    <w:basedOn w:val="Normalny"/>
    <w:rsid w:val="00C76BA2"/>
    <w:pPr>
      <w:widowControl w:val="0"/>
      <w:suppressAutoHyphens/>
    </w:pPr>
    <w:rPr>
      <w:rFonts w:eastAsia="Lucida Sans Unicode"/>
      <w:kern w:val="1"/>
      <w:sz w:val="24"/>
      <w:szCs w:val="24"/>
      <w:lang w:eastAsia="ar-SA"/>
    </w:rPr>
  </w:style>
  <w:style w:type="character" w:customStyle="1" w:styleId="Nagwek6Znak">
    <w:name w:val="Nagłówek 6 Znak"/>
    <w:link w:val="Nagwek6"/>
    <w:semiHidden/>
    <w:rsid w:val="00BB03AC"/>
    <w:rPr>
      <w:rFonts w:ascii="Calibri" w:eastAsia="Times New Roman" w:hAnsi="Calibri" w:cs="Times New Roman"/>
      <w:b/>
      <w:bCs/>
      <w:sz w:val="22"/>
      <w:szCs w:val="22"/>
    </w:rPr>
  </w:style>
  <w:style w:type="paragraph" w:customStyle="1" w:styleId="Tekstpodstawowy31">
    <w:name w:val="Tekst podstawowy 31"/>
    <w:basedOn w:val="Normalny"/>
    <w:rsid w:val="00BB03AC"/>
    <w:pPr>
      <w:numPr>
        <w:numId w:val="1"/>
      </w:numPr>
      <w:suppressAutoHyphens/>
      <w:jc w:val="both"/>
    </w:pPr>
    <w:rPr>
      <w:rFonts w:ascii="Arial" w:hAnsi="Arial"/>
      <w:sz w:val="24"/>
      <w:lang w:eastAsia="ar-SA"/>
    </w:rPr>
  </w:style>
  <w:style w:type="paragraph" w:customStyle="1" w:styleId="Tekstpodstawowywcity21">
    <w:name w:val="Tekst podstawowy wcięty 21"/>
    <w:basedOn w:val="Normalny"/>
    <w:rsid w:val="00BB03AC"/>
    <w:pPr>
      <w:tabs>
        <w:tab w:val="num" w:pos="360"/>
      </w:tabs>
      <w:suppressAutoHyphens/>
      <w:ind w:left="360" w:hanging="360"/>
    </w:pPr>
    <w:rPr>
      <w:rFonts w:ascii="Arial" w:hAnsi="Arial"/>
      <w:sz w:val="24"/>
      <w:lang w:eastAsia="ar-SA"/>
    </w:rPr>
  </w:style>
  <w:style w:type="paragraph" w:customStyle="1" w:styleId="Tekstpodstawowy21">
    <w:name w:val="Tekst podstawowy 21"/>
    <w:basedOn w:val="Normalny"/>
    <w:rsid w:val="00BB03AC"/>
    <w:pPr>
      <w:tabs>
        <w:tab w:val="num" w:pos="360"/>
      </w:tabs>
      <w:suppressAutoHyphens/>
      <w:ind w:left="360" w:hanging="360"/>
    </w:pPr>
    <w:rPr>
      <w:rFonts w:ascii="Arial" w:hAnsi="Arial"/>
      <w:b/>
      <w:sz w:val="24"/>
      <w:lang w:eastAsia="ar-SA"/>
    </w:rPr>
  </w:style>
  <w:style w:type="paragraph" w:customStyle="1" w:styleId="ZnakZnak">
    <w:name w:val="Znak Znak"/>
    <w:basedOn w:val="Normalny"/>
    <w:rsid w:val="00BB03AC"/>
    <w:pPr>
      <w:spacing w:line="360" w:lineRule="auto"/>
      <w:jc w:val="both"/>
    </w:pPr>
    <w:rPr>
      <w:rFonts w:ascii="Verdana" w:hAnsi="Verdana"/>
    </w:rPr>
  </w:style>
  <w:style w:type="character" w:styleId="Hipercze">
    <w:name w:val="Hyperlink"/>
    <w:uiPriority w:val="99"/>
    <w:unhideWhenUsed/>
    <w:rsid w:val="00FB66E8"/>
    <w:rPr>
      <w:color w:val="0000FF"/>
      <w:u w:val="single"/>
    </w:rPr>
  </w:style>
  <w:style w:type="character" w:customStyle="1" w:styleId="cpvvoccodes">
    <w:name w:val="cpvvoccodes"/>
    <w:rsid w:val="00FB66E8"/>
  </w:style>
  <w:style w:type="paragraph" w:customStyle="1" w:styleId="Blockquote">
    <w:name w:val="Blockquote"/>
    <w:basedOn w:val="Normalny"/>
    <w:rsid w:val="00FB66E8"/>
    <w:pPr>
      <w:spacing w:before="100" w:after="100"/>
      <w:ind w:left="360" w:right="360"/>
    </w:pPr>
    <w:rPr>
      <w:snapToGrid w:val="0"/>
      <w:sz w:val="24"/>
    </w:rPr>
  </w:style>
  <w:style w:type="paragraph" w:styleId="Akapitzlist">
    <w:name w:val="List Paragraph"/>
    <w:basedOn w:val="Normalny"/>
    <w:uiPriority w:val="34"/>
    <w:qFormat/>
    <w:rsid w:val="0070473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00A8A"/>
    <w:rPr>
      <w:rFonts w:ascii="Segoe UI" w:hAnsi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700A8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3699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248</TotalTime>
  <Pages>3</Pages>
  <Words>675</Words>
  <Characters>4053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UMZ</Company>
  <LinksUpToDate>false</LinksUpToDate>
  <CharactersWithSpaces>4719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Paciorek</dc:creator>
  <cp:lastModifiedBy>Matak Paweł</cp:lastModifiedBy>
  <cp:revision>122</cp:revision>
  <cp:lastPrinted>2016-11-29T15:51:00Z</cp:lastPrinted>
  <dcterms:created xsi:type="dcterms:W3CDTF">2023-04-26T19:38:00Z</dcterms:created>
  <dcterms:modified xsi:type="dcterms:W3CDTF">2025-05-23T10:27:00Z</dcterms:modified>
</cp:coreProperties>
</file>