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BF9DE" w14:textId="77777777" w:rsidR="00342F81" w:rsidRPr="008A17A1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8A17A1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0543A5">
        <w:rPr>
          <w:rFonts w:ascii="Arial" w:hAnsi="Arial" w:cs="Arial"/>
          <w:w w:val="130"/>
          <w:sz w:val="18"/>
          <w:szCs w:val="18"/>
        </w:rPr>
        <w:t>1</w:t>
      </w:r>
      <w:r w:rsidRPr="008A17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38ED6E40" w14:textId="77777777" w:rsidR="00B20A61" w:rsidRDefault="00B20A61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07AB545C" w14:textId="77777777" w:rsidR="00633813" w:rsidRPr="00632A2A" w:rsidRDefault="00633813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52D00F5C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12EA1045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387EE45C" w14:textId="77777777" w:rsidR="00342F81" w:rsidRPr="00301C06" w:rsidRDefault="00342F81" w:rsidP="00342F81">
      <w:pPr>
        <w:spacing w:line="276" w:lineRule="auto"/>
        <w:rPr>
          <w:rFonts w:ascii="Arial" w:hAnsi="Arial" w:cs="Arial"/>
          <w:sz w:val="20"/>
          <w:szCs w:val="20"/>
        </w:rPr>
      </w:pPr>
    </w:p>
    <w:p w14:paraId="770B6739" w14:textId="77777777" w:rsidR="00342F81" w:rsidRDefault="00342F8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83F2B1" w14:textId="77777777" w:rsidR="00633813" w:rsidRPr="00301C06" w:rsidRDefault="00633813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00222E0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32A2A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4D00DC84" w14:textId="77777777" w:rsidR="00B20A61" w:rsidRDefault="00B20A6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518986F" w14:textId="77777777" w:rsidR="00633813" w:rsidRPr="00632A2A" w:rsidRDefault="00633813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9CA40F" w14:textId="77777777" w:rsidR="00342F81" w:rsidRPr="00632A2A" w:rsidRDefault="00342F81" w:rsidP="00342F8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32A2A">
        <w:rPr>
          <w:rFonts w:ascii="Arial" w:hAnsi="Arial" w:cs="Arial"/>
          <w:bCs/>
          <w:sz w:val="22"/>
          <w:szCs w:val="22"/>
        </w:rPr>
        <w:t>Odpowiadając na ogłoszenie o przetargu na realizację zadania:</w:t>
      </w:r>
    </w:p>
    <w:p w14:paraId="134E7CBD" w14:textId="77777777" w:rsidR="00342F81" w:rsidRDefault="00342F81" w:rsidP="00342F8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514155C" w14:textId="5950FC21" w:rsidR="00B170CB" w:rsidRPr="00162DB8" w:rsidRDefault="00162DB8" w:rsidP="009A095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138683714"/>
      <w:r w:rsidRPr="00162DB8">
        <w:rPr>
          <w:rFonts w:ascii="Arial" w:hAnsi="Arial" w:cs="Arial"/>
          <w:b/>
          <w:bCs/>
          <w:sz w:val="22"/>
          <w:szCs w:val="22"/>
        </w:rPr>
        <w:t xml:space="preserve">Pełnienie funkcji Inspektora nadzoru inwestorskiego dla zadania </w:t>
      </w:r>
      <w:bookmarkStart w:id="1" w:name="_Hlk35859621"/>
      <w:bookmarkStart w:id="2" w:name="_Hlk125445242"/>
      <w:r w:rsidRPr="00162DB8">
        <w:rPr>
          <w:rFonts w:ascii="Arial" w:hAnsi="Arial" w:cs="Arial"/>
          <w:b/>
          <w:bCs/>
          <w:sz w:val="22"/>
          <w:szCs w:val="22"/>
        </w:rPr>
        <w:t>pn.: „</w:t>
      </w:r>
      <w:bookmarkEnd w:id="1"/>
      <w:bookmarkEnd w:id="2"/>
      <w:r w:rsidRPr="00162DB8">
        <w:rPr>
          <w:rFonts w:ascii="Arial" w:hAnsi="Arial" w:cs="Arial"/>
          <w:b/>
          <w:bCs/>
          <w:sz w:val="22"/>
          <w:szCs w:val="22"/>
        </w:rPr>
        <w:t>Rozbudowa sieci wodociągowej w Gminie Sianów”.</w:t>
      </w:r>
    </w:p>
    <w:bookmarkEnd w:id="0"/>
    <w:p w14:paraId="2E8434D4" w14:textId="77777777" w:rsidR="00397AE7" w:rsidRDefault="00397AE7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EB6AA8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Oferuję/</w:t>
      </w:r>
      <w:proofErr w:type="spellStart"/>
      <w:r w:rsidRPr="00632A2A">
        <w:rPr>
          <w:rFonts w:ascii="Arial" w:hAnsi="Arial" w:cs="Arial"/>
          <w:sz w:val="22"/>
          <w:szCs w:val="22"/>
        </w:rPr>
        <w:t>emy</w:t>
      </w:r>
      <w:proofErr w:type="spellEnd"/>
      <w:r w:rsidRPr="00632A2A">
        <w:rPr>
          <w:rFonts w:ascii="Arial" w:hAnsi="Arial" w:cs="Arial"/>
          <w:sz w:val="22"/>
          <w:szCs w:val="22"/>
        </w:rPr>
        <w:t xml:space="preserve"> wykonanie przedmiotu zamówienia zgodnie z wymogami zawartymi </w:t>
      </w:r>
      <w:r w:rsidRPr="00632A2A">
        <w:rPr>
          <w:rFonts w:ascii="Arial" w:hAnsi="Arial" w:cs="Arial"/>
          <w:sz w:val="22"/>
          <w:szCs w:val="22"/>
        </w:rPr>
        <w:br/>
        <w:t>w Specyfikacji Warunków Zamówienia na następujących warunkach:</w:t>
      </w:r>
    </w:p>
    <w:p w14:paraId="02676702" w14:textId="77777777" w:rsidR="00751213" w:rsidRDefault="00751213" w:rsidP="006579C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3" w:name="_Hlk498587604"/>
      <w:bookmarkStart w:id="4" w:name="_Hlk55556690"/>
    </w:p>
    <w:p w14:paraId="6E39B062" w14:textId="77777777" w:rsidR="00BA0E18" w:rsidRDefault="00BA0E18" w:rsidP="006579C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309B4F" w14:textId="77777777" w:rsidR="006579CC" w:rsidRPr="00632A2A" w:rsidRDefault="006579CC" w:rsidP="00A85A42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 xml:space="preserve">W kryterium cena:  </w:t>
      </w:r>
    </w:p>
    <w:p w14:paraId="01C2FB59" w14:textId="77777777" w:rsidR="006579CC" w:rsidRPr="00632A2A" w:rsidRDefault="006579CC" w:rsidP="006579C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Cena ofertowa brutto …………………………………………………PLN</w:t>
      </w:r>
    </w:p>
    <w:p w14:paraId="30312A0C" w14:textId="77777777" w:rsidR="006579CC" w:rsidRPr="00632A2A" w:rsidRDefault="006579CC" w:rsidP="006579C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słownie złotych:………………………………………………………………………..</w:t>
      </w:r>
    </w:p>
    <w:p w14:paraId="6926E859" w14:textId="77777777" w:rsidR="006579CC" w:rsidRPr="00632A2A" w:rsidRDefault="006579CC" w:rsidP="006579CC">
      <w:pPr>
        <w:pStyle w:val="Default"/>
        <w:spacing w:line="276" w:lineRule="auto"/>
        <w:rPr>
          <w:sz w:val="22"/>
          <w:szCs w:val="22"/>
        </w:rPr>
      </w:pPr>
    </w:p>
    <w:p w14:paraId="14AC94F2" w14:textId="77777777" w:rsidR="006579CC" w:rsidRDefault="006579CC" w:rsidP="006579C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tym …… % podatku VAT</w:t>
      </w:r>
      <w:r w:rsidR="009A0950">
        <w:rPr>
          <w:rFonts w:ascii="Arial" w:hAnsi="Arial" w:cs="Arial"/>
          <w:sz w:val="22"/>
          <w:szCs w:val="22"/>
        </w:rPr>
        <w:t>, tj. ……………PLN</w:t>
      </w:r>
      <w:r w:rsidRPr="00632A2A">
        <w:rPr>
          <w:rFonts w:ascii="Arial" w:hAnsi="Arial" w:cs="Arial"/>
          <w:sz w:val="22"/>
          <w:szCs w:val="22"/>
        </w:rPr>
        <w:t>.</w:t>
      </w:r>
    </w:p>
    <w:bookmarkEnd w:id="3"/>
    <w:bookmarkEnd w:id="4"/>
    <w:p w14:paraId="546A396F" w14:textId="77777777" w:rsidR="00A001F2" w:rsidRDefault="00A001F2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A2A4253" w14:textId="2CC53EE4" w:rsidR="001138EB" w:rsidRPr="0018432D" w:rsidRDefault="001138EB" w:rsidP="0018432D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8432D">
        <w:rPr>
          <w:rFonts w:ascii="Arial" w:hAnsi="Arial" w:cs="Arial"/>
          <w:b/>
          <w:sz w:val="22"/>
          <w:szCs w:val="22"/>
        </w:rPr>
        <w:t xml:space="preserve">W kryterium Doświadczenie </w:t>
      </w:r>
      <w:r w:rsidR="00471C83" w:rsidRPr="0018432D">
        <w:rPr>
          <w:rFonts w:ascii="Arial" w:hAnsi="Arial" w:cs="Arial"/>
          <w:b/>
          <w:sz w:val="22"/>
          <w:szCs w:val="22"/>
        </w:rPr>
        <w:t>personelu</w:t>
      </w:r>
    </w:p>
    <w:p w14:paraId="39F0B08F" w14:textId="77777777" w:rsidR="0018432D" w:rsidRPr="0018432D" w:rsidRDefault="001138EB" w:rsidP="0018432D">
      <w:pPr>
        <w:pStyle w:val="Akapitzlist"/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18432D">
        <w:rPr>
          <w:rFonts w:ascii="Arial" w:hAnsi="Arial" w:cs="Arial"/>
          <w:b/>
          <w:sz w:val="22"/>
          <w:szCs w:val="22"/>
        </w:rPr>
        <w:t>osoba: …………………………</w:t>
      </w:r>
      <w:r w:rsidR="00A001F2" w:rsidRPr="0018432D">
        <w:rPr>
          <w:rFonts w:ascii="Arial" w:hAnsi="Arial" w:cs="Arial"/>
          <w:b/>
          <w:sz w:val="22"/>
          <w:szCs w:val="22"/>
        </w:rPr>
        <w:t>…</w:t>
      </w:r>
      <w:r w:rsidRPr="0018432D">
        <w:rPr>
          <w:rFonts w:ascii="Arial" w:hAnsi="Arial" w:cs="Arial"/>
          <w:b/>
          <w:sz w:val="22"/>
          <w:szCs w:val="22"/>
        </w:rPr>
        <w:t xml:space="preserve">……. </w:t>
      </w:r>
      <w:r w:rsidRPr="0018432D">
        <w:rPr>
          <w:rFonts w:ascii="Arial" w:hAnsi="Arial" w:cs="Arial"/>
          <w:i/>
          <w:sz w:val="22"/>
          <w:szCs w:val="22"/>
        </w:rPr>
        <w:t>(wpisać imię i nazwisko</w:t>
      </w:r>
      <w:r w:rsidRPr="0018432D">
        <w:rPr>
          <w:rFonts w:ascii="Arial" w:hAnsi="Arial" w:cs="Arial"/>
          <w:sz w:val="22"/>
          <w:szCs w:val="22"/>
        </w:rPr>
        <w:t>),</w:t>
      </w:r>
      <w:r w:rsidRPr="0018432D">
        <w:rPr>
          <w:rFonts w:ascii="Arial" w:hAnsi="Arial" w:cs="Arial"/>
          <w:b/>
          <w:sz w:val="22"/>
          <w:szCs w:val="22"/>
        </w:rPr>
        <w:t xml:space="preserve"> która będzie pełnić funkcje</w:t>
      </w:r>
      <w:r w:rsidRPr="0018432D">
        <w:rPr>
          <w:rFonts w:ascii="Arial" w:hAnsi="Arial" w:cs="Arial"/>
          <w:b/>
          <w:color w:val="70AD47"/>
          <w:sz w:val="22"/>
          <w:szCs w:val="22"/>
        </w:rPr>
        <w:t xml:space="preserve"> </w:t>
      </w:r>
      <w:bookmarkStart w:id="5" w:name="_Hlk171404546"/>
      <w:r w:rsidR="00471C83" w:rsidRPr="0018432D">
        <w:rPr>
          <w:rFonts w:ascii="Arial" w:hAnsi="Arial" w:cs="Arial"/>
          <w:b/>
          <w:sz w:val="22"/>
          <w:szCs w:val="22"/>
          <w:u w:val="single"/>
          <w:lang w:eastAsia="ar-SA"/>
        </w:rPr>
        <w:t>Koordynator</w:t>
      </w:r>
      <w:r w:rsidR="003557E0" w:rsidRPr="0018432D">
        <w:rPr>
          <w:rFonts w:ascii="Arial" w:hAnsi="Arial" w:cs="Arial"/>
          <w:b/>
          <w:sz w:val="22"/>
          <w:szCs w:val="22"/>
          <w:u w:val="single"/>
          <w:lang w:eastAsia="ar-SA"/>
        </w:rPr>
        <w:t>a</w:t>
      </w:r>
      <w:r w:rsidR="00471C83" w:rsidRPr="0018432D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zespołu inspektorów nadzoru inwestorskiego -</w:t>
      </w:r>
      <w:bookmarkEnd w:id="5"/>
      <w:r w:rsidR="00471C83" w:rsidRPr="0018432D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Inspektora Nadzoru branży </w:t>
      </w:r>
      <w:r w:rsidR="0018432D" w:rsidRPr="0018432D">
        <w:rPr>
          <w:rFonts w:ascii="Arial" w:hAnsi="Arial" w:cs="Arial"/>
          <w:b/>
          <w:sz w:val="22"/>
          <w:szCs w:val="22"/>
          <w:u w:val="single"/>
          <w:lang w:eastAsia="ar-SA"/>
        </w:rPr>
        <w:t>sanitarnej</w:t>
      </w:r>
      <w:r w:rsidRPr="0018432D">
        <w:rPr>
          <w:rFonts w:ascii="Arial" w:hAnsi="Arial" w:cs="Arial"/>
          <w:sz w:val="22"/>
          <w:szCs w:val="22"/>
        </w:rPr>
        <w:t>, posiada doświadczenie zawodowe</w:t>
      </w:r>
      <w:r w:rsidRPr="0018432D">
        <w:rPr>
          <w:rFonts w:ascii="Arial" w:hAnsi="Arial" w:cs="Arial"/>
          <w:b/>
          <w:bCs/>
          <w:sz w:val="22"/>
          <w:szCs w:val="22"/>
        </w:rPr>
        <w:t xml:space="preserve"> tj. </w:t>
      </w:r>
      <w:r w:rsidR="009451A1" w:rsidRPr="0018432D">
        <w:rPr>
          <w:rFonts w:ascii="Arial" w:hAnsi="Arial" w:cs="Arial"/>
          <w:b/>
          <w:bCs/>
          <w:sz w:val="22"/>
          <w:szCs w:val="22"/>
        </w:rPr>
        <w:t xml:space="preserve">pełniła funkcję inspektora nadzoru lub kierownika budowy/robót branży </w:t>
      </w:r>
      <w:r w:rsidR="0018432D" w:rsidRPr="0018432D">
        <w:rPr>
          <w:rFonts w:ascii="Arial" w:hAnsi="Arial" w:cs="Arial"/>
          <w:b/>
          <w:bCs/>
          <w:sz w:val="22"/>
          <w:szCs w:val="22"/>
        </w:rPr>
        <w:t>sanitarnej</w:t>
      </w:r>
      <w:r w:rsidR="00A001F2" w:rsidRPr="0018432D">
        <w:rPr>
          <w:rFonts w:ascii="Arial" w:hAnsi="Arial" w:cs="Arial"/>
          <w:b/>
          <w:bCs/>
          <w:sz w:val="22"/>
          <w:szCs w:val="22"/>
        </w:rPr>
        <w:t xml:space="preserve"> </w:t>
      </w:r>
      <w:r w:rsidR="009451A1" w:rsidRPr="0018432D">
        <w:rPr>
          <w:rFonts w:ascii="Arial" w:hAnsi="Arial" w:cs="Arial"/>
          <w:sz w:val="22"/>
          <w:szCs w:val="22"/>
        </w:rPr>
        <w:t>nad realizacją ……………..</w:t>
      </w:r>
      <w:r w:rsidR="009451A1" w:rsidRPr="0018432D">
        <w:rPr>
          <w:rFonts w:ascii="Arial" w:hAnsi="Arial" w:cs="Arial"/>
          <w:i/>
          <w:color w:val="000000"/>
          <w:sz w:val="22"/>
          <w:szCs w:val="22"/>
        </w:rPr>
        <w:t>(podać ilość)</w:t>
      </w:r>
      <w:r w:rsidR="009451A1" w:rsidRPr="0018432D">
        <w:rPr>
          <w:rFonts w:ascii="Arial" w:hAnsi="Arial" w:cs="Arial"/>
          <w:b/>
          <w:bCs/>
          <w:sz w:val="22"/>
          <w:szCs w:val="22"/>
        </w:rPr>
        <w:t xml:space="preserve"> </w:t>
      </w:r>
      <w:r w:rsidR="009451A1" w:rsidRPr="0018432D">
        <w:rPr>
          <w:rFonts w:ascii="Arial" w:hAnsi="Arial" w:cs="Arial"/>
          <w:sz w:val="22"/>
          <w:szCs w:val="22"/>
        </w:rPr>
        <w:t>roboty/robót budowlanej/-</w:t>
      </w:r>
      <w:proofErr w:type="spellStart"/>
      <w:r w:rsidR="009451A1" w:rsidRPr="0018432D">
        <w:rPr>
          <w:rFonts w:ascii="Arial" w:hAnsi="Arial" w:cs="Arial"/>
          <w:sz w:val="22"/>
          <w:szCs w:val="22"/>
        </w:rPr>
        <w:t>ych</w:t>
      </w:r>
      <w:proofErr w:type="spellEnd"/>
      <w:r w:rsidR="009451A1" w:rsidRPr="0018432D">
        <w:rPr>
          <w:rFonts w:ascii="Arial" w:hAnsi="Arial" w:cs="Arial"/>
          <w:sz w:val="22"/>
          <w:szCs w:val="22"/>
        </w:rPr>
        <w:t xml:space="preserve"> </w:t>
      </w:r>
      <w:r w:rsidR="009451A1"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polegającej/</w:t>
      </w:r>
      <w:proofErr w:type="spellStart"/>
      <w:r w:rsidR="009451A1"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ych</w:t>
      </w:r>
      <w:proofErr w:type="spellEnd"/>
      <w:r w:rsidR="009451A1"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budowie, przebudowie, rozbudowie </w:t>
      </w:r>
      <w:r w:rsidR="0018432D"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Stacji Uzdatniania Wody</w:t>
      </w:r>
      <w:r w:rsidR="009451A1"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 wartości </w:t>
      </w:r>
      <w:r w:rsidR="009451A1" w:rsidRPr="0018432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min. </w:t>
      </w:r>
      <w:r w:rsidR="0018432D" w:rsidRPr="0018432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2</w:t>
      </w:r>
      <w:r w:rsidR="009451A1" w:rsidRPr="0018432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000 000,00 zł </w:t>
      </w:r>
      <w:r w:rsidR="009451A1" w:rsidRPr="0018432D">
        <w:rPr>
          <w:rFonts w:ascii="Arial" w:hAnsi="Arial" w:cs="Arial"/>
          <w:sz w:val="22"/>
          <w:szCs w:val="22"/>
        </w:rPr>
        <w:t>zrealizowanej/-</w:t>
      </w:r>
      <w:proofErr w:type="spellStart"/>
      <w:r w:rsidR="009451A1" w:rsidRPr="0018432D">
        <w:rPr>
          <w:rFonts w:ascii="Arial" w:hAnsi="Arial" w:cs="Arial"/>
          <w:sz w:val="22"/>
          <w:szCs w:val="22"/>
        </w:rPr>
        <w:t>ych</w:t>
      </w:r>
      <w:proofErr w:type="spellEnd"/>
      <w:r w:rsidR="009451A1" w:rsidRPr="0018432D">
        <w:rPr>
          <w:rFonts w:ascii="Arial" w:hAnsi="Arial" w:cs="Arial"/>
          <w:sz w:val="22"/>
          <w:szCs w:val="22"/>
        </w:rPr>
        <w:t xml:space="preserve"> w ramach jednej umowy/jednego zamówienia</w:t>
      </w:r>
      <w:r w:rsidR="00A001F2" w:rsidRPr="0018432D">
        <w:rPr>
          <w:rFonts w:ascii="Arial" w:hAnsi="Arial" w:cs="Arial"/>
          <w:sz w:val="22"/>
          <w:szCs w:val="22"/>
        </w:rPr>
        <w:t xml:space="preserve"> </w:t>
      </w:r>
    </w:p>
    <w:p w14:paraId="54C54967" w14:textId="42A406A3" w:rsidR="0018432D" w:rsidRPr="0018432D" w:rsidRDefault="0018432D" w:rsidP="0018432D">
      <w:pPr>
        <w:pStyle w:val="Akapitzlist"/>
        <w:widowControl w:val="0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18432D">
        <w:rPr>
          <w:rFonts w:ascii="Arial" w:hAnsi="Arial" w:cs="Arial"/>
          <w:b/>
          <w:sz w:val="22"/>
          <w:szCs w:val="22"/>
        </w:rPr>
        <w:t xml:space="preserve">osoba: …………………………………. </w:t>
      </w:r>
      <w:r w:rsidRPr="0018432D">
        <w:rPr>
          <w:rFonts w:ascii="Arial" w:hAnsi="Arial" w:cs="Arial"/>
          <w:i/>
          <w:sz w:val="22"/>
          <w:szCs w:val="22"/>
        </w:rPr>
        <w:t>(wpisać imię i nazwisko</w:t>
      </w:r>
      <w:r w:rsidRPr="0018432D">
        <w:rPr>
          <w:rFonts w:ascii="Arial" w:hAnsi="Arial" w:cs="Arial"/>
          <w:sz w:val="22"/>
          <w:szCs w:val="22"/>
        </w:rPr>
        <w:t>),</w:t>
      </w:r>
      <w:r w:rsidRPr="0018432D">
        <w:rPr>
          <w:rFonts w:ascii="Arial" w:hAnsi="Arial" w:cs="Arial"/>
          <w:b/>
          <w:sz w:val="22"/>
          <w:szCs w:val="22"/>
        </w:rPr>
        <w:t xml:space="preserve"> która będzie pełnić funkcje</w:t>
      </w:r>
      <w:r w:rsidRPr="0018432D">
        <w:rPr>
          <w:rFonts w:ascii="Arial" w:hAnsi="Arial" w:cs="Arial"/>
          <w:b/>
          <w:color w:val="70AD47"/>
          <w:sz w:val="22"/>
          <w:szCs w:val="22"/>
        </w:rPr>
        <w:t xml:space="preserve"> </w:t>
      </w:r>
      <w:r w:rsidRPr="0018432D">
        <w:rPr>
          <w:rFonts w:ascii="Arial" w:hAnsi="Arial" w:cs="Arial"/>
          <w:b/>
          <w:sz w:val="22"/>
          <w:szCs w:val="22"/>
          <w:u w:val="single"/>
          <w:lang w:eastAsia="ar-SA"/>
        </w:rPr>
        <w:t>Inspektora Nadzoru branży elektrycznej</w:t>
      </w:r>
      <w:r w:rsidRPr="0018432D">
        <w:rPr>
          <w:rFonts w:ascii="Arial" w:hAnsi="Arial" w:cs="Arial"/>
          <w:sz w:val="22"/>
          <w:szCs w:val="22"/>
        </w:rPr>
        <w:t>, posiada doświadczenie zawodowe</w:t>
      </w:r>
      <w:r w:rsidRPr="0018432D">
        <w:rPr>
          <w:rFonts w:ascii="Arial" w:hAnsi="Arial" w:cs="Arial"/>
          <w:b/>
          <w:bCs/>
          <w:sz w:val="22"/>
          <w:szCs w:val="22"/>
        </w:rPr>
        <w:t xml:space="preserve"> tj. pełniła funkcję inspektora nadzoru lub kierownika budowy/robót branży elektrycznej </w:t>
      </w:r>
      <w:r w:rsidRPr="0018432D">
        <w:rPr>
          <w:rFonts w:ascii="Arial" w:hAnsi="Arial" w:cs="Arial"/>
          <w:sz w:val="22"/>
          <w:szCs w:val="22"/>
        </w:rPr>
        <w:t>nad realizacją ….</w:t>
      </w:r>
      <w:r w:rsidRPr="0018432D">
        <w:rPr>
          <w:rFonts w:ascii="Arial" w:hAnsi="Arial" w:cs="Arial"/>
          <w:i/>
          <w:color w:val="000000"/>
          <w:sz w:val="22"/>
          <w:szCs w:val="22"/>
        </w:rPr>
        <w:t>(podać ilość)</w:t>
      </w:r>
      <w:r w:rsidRPr="0018432D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432D">
        <w:rPr>
          <w:rFonts w:ascii="Arial" w:hAnsi="Arial" w:cs="Arial"/>
          <w:sz w:val="22"/>
          <w:szCs w:val="22"/>
        </w:rPr>
        <w:t>roboty/robót budowlanej/-</w:t>
      </w:r>
      <w:proofErr w:type="spellStart"/>
      <w:r w:rsidRPr="0018432D">
        <w:rPr>
          <w:rFonts w:ascii="Arial" w:hAnsi="Arial" w:cs="Arial"/>
          <w:sz w:val="22"/>
          <w:szCs w:val="22"/>
        </w:rPr>
        <w:t>ych</w:t>
      </w:r>
      <w:proofErr w:type="spellEnd"/>
      <w:r w:rsidRPr="0018432D">
        <w:rPr>
          <w:rFonts w:ascii="Arial" w:hAnsi="Arial" w:cs="Arial"/>
          <w:sz w:val="22"/>
          <w:szCs w:val="22"/>
        </w:rPr>
        <w:t xml:space="preserve"> </w:t>
      </w:r>
      <w:r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polegającej/</w:t>
      </w:r>
      <w:proofErr w:type="spellStart"/>
      <w:r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ych</w:t>
      </w:r>
      <w:proofErr w:type="spellEnd"/>
      <w:r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budowie, przebudowie, rozbudowie Stacji Uzdatniania Wody o wartości </w:t>
      </w:r>
      <w:r w:rsidRPr="0018432D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</w:r>
      <w:r w:rsidRPr="0018432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min. 2 000 000,00 zł </w:t>
      </w:r>
      <w:r w:rsidRPr="0018432D">
        <w:rPr>
          <w:rFonts w:ascii="Arial" w:hAnsi="Arial" w:cs="Arial"/>
          <w:sz w:val="22"/>
          <w:szCs w:val="22"/>
        </w:rPr>
        <w:t>zrealizowanej/-</w:t>
      </w:r>
      <w:proofErr w:type="spellStart"/>
      <w:r w:rsidRPr="0018432D">
        <w:rPr>
          <w:rFonts w:ascii="Arial" w:hAnsi="Arial" w:cs="Arial"/>
          <w:sz w:val="22"/>
          <w:szCs w:val="22"/>
        </w:rPr>
        <w:t>ych</w:t>
      </w:r>
      <w:proofErr w:type="spellEnd"/>
      <w:r w:rsidRPr="0018432D">
        <w:rPr>
          <w:rFonts w:ascii="Arial" w:hAnsi="Arial" w:cs="Arial"/>
          <w:sz w:val="22"/>
          <w:szCs w:val="22"/>
        </w:rPr>
        <w:t xml:space="preserve"> w ramach jednej umowy/jednego zamówienia.</w:t>
      </w:r>
    </w:p>
    <w:p w14:paraId="123F2C51" w14:textId="458D3208" w:rsidR="00FA2D5B" w:rsidRPr="0018432D" w:rsidRDefault="00FA2D5B" w:rsidP="0018432D">
      <w:pPr>
        <w:widowControl w:val="0"/>
        <w:tabs>
          <w:tab w:val="left" w:pos="426"/>
        </w:tabs>
        <w:autoSpaceDE w:val="0"/>
        <w:autoSpaceDN w:val="0"/>
        <w:adjustRightInd w:val="0"/>
        <w:spacing w:after="1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432D">
        <w:rPr>
          <w:rFonts w:ascii="Arial" w:hAnsi="Arial" w:cs="Arial"/>
          <w:b/>
          <w:sz w:val="22"/>
          <w:szCs w:val="22"/>
        </w:rPr>
        <w:t xml:space="preserve">Zgodnie z </w:t>
      </w:r>
      <w:r w:rsidR="00A001F2" w:rsidRPr="0018432D">
        <w:rPr>
          <w:rFonts w:ascii="Arial" w:hAnsi="Arial" w:cs="Arial"/>
          <w:b/>
          <w:sz w:val="22"/>
          <w:szCs w:val="22"/>
        </w:rPr>
        <w:t>załącznikiem nr</w:t>
      </w:r>
      <w:r w:rsidRPr="0018432D">
        <w:rPr>
          <w:rFonts w:ascii="Arial" w:hAnsi="Arial" w:cs="Arial"/>
          <w:b/>
          <w:sz w:val="22"/>
          <w:szCs w:val="22"/>
        </w:rPr>
        <w:t xml:space="preserve"> 2.</w:t>
      </w:r>
    </w:p>
    <w:p w14:paraId="1C93E1D1" w14:textId="77777777" w:rsidR="00A001F2" w:rsidRDefault="00A001F2" w:rsidP="00A001F2">
      <w:pPr>
        <w:pStyle w:val="Akapitzlist"/>
        <w:tabs>
          <w:tab w:val="left" w:pos="567"/>
        </w:tabs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04ABFDA" w14:textId="2E314016" w:rsidR="00FA2D5B" w:rsidRDefault="00A001F2" w:rsidP="00A001F2">
      <w:pPr>
        <w:pStyle w:val="Akapitzlist"/>
        <w:tabs>
          <w:tab w:val="left" w:pos="567"/>
        </w:tabs>
        <w:spacing w:line="276" w:lineRule="auto"/>
        <w:ind w:left="0"/>
        <w:jc w:val="both"/>
        <w:rPr>
          <w:b/>
          <w:sz w:val="22"/>
          <w:szCs w:val="22"/>
        </w:rPr>
      </w:pPr>
      <w:r w:rsidRPr="004C60FD">
        <w:rPr>
          <w:rFonts w:ascii="Arial" w:hAnsi="Arial" w:cs="Arial"/>
          <w:b/>
          <w:bCs/>
          <w:sz w:val="22"/>
          <w:szCs w:val="22"/>
        </w:rPr>
        <w:t xml:space="preserve">W PRZYPADKU BRAKU ZAŁĄCZENIA DO OFERTY ZAŁĄCZNIKA NR </w:t>
      </w:r>
      <w:r>
        <w:rPr>
          <w:rFonts w:ascii="Arial" w:hAnsi="Arial" w:cs="Arial"/>
          <w:b/>
          <w:bCs/>
          <w:sz w:val="22"/>
          <w:szCs w:val="22"/>
        </w:rPr>
        <w:t xml:space="preserve">2 </w:t>
      </w:r>
      <w:r w:rsidRPr="004C60FD">
        <w:rPr>
          <w:rFonts w:ascii="Arial" w:hAnsi="Arial" w:cs="Arial"/>
          <w:b/>
          <w:bCs/>
          <w:sz w:val="22"/>
          <w:szCs w:val="22"/>
        </w:rPr>
        <w:t xml:space="preserve">ZAMAWIAJĄCY W KRYTERIUM – DOŚWIADCZENIE </w:t>
      </w:r>
      <w:r w:rsidR="007419D4">
        <w:rPr>
          <w:rFonts w:ascii="Arial" w:hAnsi="Arial" w:cs="Arial"/>
          <w:b/>
          <w:bCs/>
          <w:sz w:val="22"/>
          <w:szCs w:val="22"/>
        </w:rPr>
        <w:t>PERSONELU</w:t>
      </w:r>
      <w:r w:rsidRPr="004C60FD">
        <w:rPr>
          <w:rFonts w:ascii="Arial" w:hAnsi="Arial" w:cs="Arial"/>
          <w:b/>
          <w:bCs/>
          <w:sz w:val="22"/>
          <w:szCs w:val="22"/>
        </w:rPr>
        <w:t xml:space="preserve"> PRZYZNA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4C60FD">
        <w:rPr>
          <w:rFonts w:ascii="Arial" w:hAnsi="Arial" w:cs="Arial"/>
          <w:b/>
          <w:bCs/>
          <w:sz w:val="22"/>
          <w:szCs w:val="22"/>
        </w:rPr>
        <w:t>0 PKT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7EAEFF7C" w14:textId="77777777" w:rsidR="00A001F2" w:rsidRDefault="00A001F2" w:rsidP="000543A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9B3B738" w14:textId="72AEC75A" w:rsidR="000543A5" w:rsidRDefault="002C030B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Dane Zamawiającego:</w:t>
      </w:r>
    </w:p>
    <w:p w14:paraId="41125D8C" w14:textId="77777777" w:rsidR="002C030B" w:rsidRDefault="002C030B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Gmina Sianów</w:t>
      </w:r>
    </w:p>
    <w:p w14:paraId="4ACA4B7E" w14:textId="77777777" w:rsidR="002C030B" w:rsidRDefault="002C030B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Armii Polskiej 30</w:t>
      </w:r>
    </w:p>
    <w:p w14:paraId="6B4CBD99" w14:textId="77777777" w:rsidR="002C030B" w:rsidRDefault="002C030B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76-004 Sianów</w:t>
      </w:r>
    </w:p>
    <w:p w14:paraId="79BC1E0E" w14:textId="77777777" w:rsidR="002C030B" w:rsidRDefault="002C030B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E88CAA4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Dane dotyczące Wykonawcy:</w:t>
      </w:r>
    </w:p>
    <w:p w14:paraId="50D2D39D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</w:t>
      </w:r>
    </w:p>
    <w:p w14:paraId="430D064D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Siedziba..................................................................................woj..................................</w:t>
      </w:r>
    </w:p>
    <w:p w14:paraId="65B790C3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telefonu/faksu............................................................................................................</w:t>
      </w:r>
    </w:p>
    <w:p w14:paraId="4E396C0B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NIP.............................................................................................................................</w:t>
      </w:r>
    </w:p>
    <w:p w14:paraId="0BF2CEB8" w14:textId="77777777" w:rsidR="00342F81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REGON......................................................................................................................</w:t>
      </w:r>
    </w:p>
    <w:p w14:paraId="7CF131D2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Osoba do kontaktu:(imię, nazwisko, nr telefonu, fax., adres e-mail)</w:t>
      </w:r>
    </w:p>
    <w:p w14:paraId="4C114258" w14:textId="77777777" w:rsidR="00342F81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……………......................................................................................................................</w:t>
      </w:r>
    </w:p>
    <w:p w14:paraId="4D2B09F4" w14:textId="77777777" w:rsidR="00F31CEF" w:rsidRDefault="00F31CEF" w:rsidP="00F31C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Odpis lub informację z KRS/CEIDG</w:t>
      </w:r>
      <w:r>
        <w:rPr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należy pobrać z ogólnodostępnej i bezpłatnej bazy danych pod adresem internetowym: </w:t>
      </w:r>
    </w:p>
    <w:p w14:paraId="0729A345" w14:textId="77777777" w:rsidR="00F31CEF" w:rsidRDefault="00F31CEF" w:rsidP="00F31CEF">
      <w:pPr>
        <w:jc w:val="both"/>
        <w:rPr>
          <w:rFonts w:ascii="Arial" w:hAnsi="Arial" w:cs="Arial"/>
          <w:i/>
          <w:sz w:val="16"/>
          <w:szCs w:val="16"/>
          <w:lang w:val="de-DE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i/>
          <w:sz w:val="18"/>
          <w:szCs w:val="18"/>
          <w:lang w:val="de-DE"/>
        </w:rPr>
        <w:t>*</w:t>
      </w:r>
      <w:proofErr w:type="spellStart"/>
      <w:r>
        <w:rPr>
          <w:rFonts w:ascii="Arial" w:hAnsi="Arial" w:cs="Arial"/>
          <w:i/>
          <w:sz w:val="16"/>
          <w:szCs w:val="16"/>
          <w:lang w:val="de-DE"/>
        </w:rPr>
        <w:t>Niepotrzebne</w:t>
      </w:r>
      <w:proofErr w:type="spellEnd"/>
      <w:r>
        <w:rPr>
          <w:rFonts w:ascii="Arial" w:hAnsi="Arial" w:cs="Arial"/>
          <w:i/>
          <w:sz w:val="16"/>
          <w:szCs w:val="16"/>
          <w:lang w:val="de-DE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de-DE"/>
        </w:rPr>
        <w:t>skreslić</w:t>
      </w:r>
      <w:proofErr w:type="spellEnd"/>
    </w:p>
    <w:p w14:paraId="6369486F" w14:textId="77777777" w:rsidR="00F31CEF" w:rsidRDefault="00F31CEF" w:rsidP="00F31CEF">
      <w:pPr>
        <w:jc w:val="both"/>
        <w:rPr>
          <w:rFonts w:ascii="Arial" w:hAnsi="Arial" w:cs="Arial"/>
          <w:i/>
          <w:sz w:val="16"/>
          <w:szCs w:val="16"/>
          <w:lang w:val="de-DE"/>
        </w:rPr>
      </w:pPr>
    </w:p>
    <w:p w14:paraId="271C8275" w14:textId="77777777" w:rsidR="00692520" w:rsidRDefault="00692520" w:rsidP="00692520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bookmarkStart w:id="6" w:name="_Hlk75766360"/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bookmarkEnd w:id="6"/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8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https://ekrs.ms.gov.pl/web/wyszukiwarka-krs/strona-glowna/index.html</w:t>
        </w:r>
      </w:hyperlink>
    </w:p>
    <w:p w14:paraId="0BC595FA" w14:textId="77777777" w:rsidR="00692520" w:rsidRDefault="00692520" w:rsidP="00692520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9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https://prod.ceidg.gov.pl/CEIDG/CEIDG.Public.UI/Search.aspx</w:t>
        </w:r>
      </w:hyperlink>
    </w:p>
    <w:p w14:paraId="361758A2" w14:textId="77777777" w:rsidR="00692520" w:rsidRDefault="00692520" w:rsidP="00692520">
      <w:pPr>
        <w:jc w:val="both"/>
        <w:rPr>
          <w:rStyle w:val="Hipercz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</w:rPr>
        <w:t>inna baza danych ………………………… (należy wskazać adres internetowy bazy danych)*</w:t>
      </w:r>
    </w:p>
    <w:p w14:paraId="38B01D43" w14:textId="77777777" w:rsidR="00692520" w:rsidRDefault="00692520" w:rsidP="00692520">
      <w:pPr>
        <w:spacing w:line="360" w:lineRule="auto"/>
        <w:jc w:val="both"/>
        <w:rPr>
          <w:i/>
          <w:sz w:val="16"/>
          <w:szCs w:val="16"/>
          <w:lang w:val="de-DE"/>
        </w:rPr>
      </w:pPr>
      <w:r>
        <w:rPr>
          <w:rStyle w:val="Hipercze"/>
          <w:rFonts w:ascii="Arial" w:hAnsi="Arial" w:cs="Arial"/>
          <w:i/>
          <w:sz w:val="16"/>
          <w:szCs w:val="16"/>
          <w:lang w:val="de-DE"/>
        </w:rPr>
        <w:t>*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Zaznaczyć</w:t>
      </w:r>
      <w:proofErr w:type="spellEnd"/>
      <w:r>
        <w:rPr>
          <w:rStyle w:val="Hipercze"/>
          <w:rFonts w:ascii="Arial" w:hAnsi="Arial" w:cs="Arial"/>
          <w:i/>
          <w:sz w:val="16"/>
          <w:szCs w:val="16"/>
          <w:lang w:val="de-DE"/>
        </w:rPr>
        <w:t xml:space="preserve"> 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odpowiednio</w:t>
      </w:r>
      <w:proofErr w:type="spellEnd"/>
    </w:p>
    <w:p w14:paraId="0D28842A" w14:textId="77777777" w:rsidR="00027FF4" w:rsidRDefault="00027FF4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3076D08" w14:textId="21EC9BFA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Zobowiązania Wykonawcy:</w:t>
      </w:r>
    </w:p>
    <w:p w14:paraId="7EEEAEBC" w14:textId="77777777" w:rsidR="00342F81" w:rsidRPr="00632A2A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Oświadczam/my, że podana kwota ofertowa obejmuje wszelkie koszty związane z wykonaniem przedmiotu zamówienia;</w:t>
      </w:r>
    </w:p>
    <w:p w14:paraId="25B2529E" w14:textId="77777777" w:rsidR="00342F81" w:rsidRPr="00632A2A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Oświadczam/my, że zapoznałem/liśmy się z treścią SWZ dla niniejszego zamówienia, akceptuję/jemy ją bez ograniczeń.</w:t>
      </w:r>
    </w:p>
    <w:p w14:paraId="451835AA" w14:textId="77777777" w:rsidR="00342F81" w:rsidRPr="00632A2A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Oświadczam/my, że uważam/my się związani niniejszą ofertą przez okres </w:t>
      </w:r>
      <w:r w:rsidR="00B940C0">
        <w:rPr>
          <w:rFonts w:ascii="Arial" w:hAnsi="Arial" w:cs="Arial"/>
          <w:sz w:val="22"/>
          <w:szCs w:val="22"/>
        </w:rPr>
        <w:t>wskazany przez Zamawiającego w SWZ.</w:t>
      </w:r>
    </w:p>
    <w:p w14:paraId="4CCF926C" w14:textId="77777777" w:rsidR="00342F81" w:rsidRPr="00632A2A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Akceptuję/my termin wykonania zamówienia oraz warunki płatności i warunki gwarancji określone przez Zamawiającego w SWZ;</w:t>
      </w:r>
    </w:p>
    <w:p w14:paraId="52312701" w14:textId="77777777" w:rsidR="00342F81" w:rsidRPr="00632A2A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Gwarantuję/jemy wykonanie całości niniejszego zamówienia zgodnie z treścią: SWZ, wyjaśnieniami do SWZ oraz jej modyfikacji;</w:t>
      </w:r>
    </w:p>
    <w:p w14:paraId="42B22F2C" w14:textId="77777777" w:rsidR="00342F81" w:rsidRPr="00632A2A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przypadku uznania mojej/naszej oferty za najkorzystniejszą, umowę zobowiązujemy się zawrzeć w miejscu i terminie, jakie zostaną wskazane przez Zamawiającego;</w:t>
      </w:r>
    </w:p>
    <w:p w14:paraId="48C894B5" w14:textId="57C6E653" w:rsidR="00342F81" w:rsidRPr="00632A2A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Oświadczam</w:t>
      </w:r>
      <w:r w:rsidR="00027FF4">
        <w:rPr>
          <w:rFonts w:ascii="Arial" w:hAnsi="Arial" w:cs="Arial"/>
          <w:sz w:val="22"/>
          <w:szCs w:val="22"/>
        </w:rPr>
        <w:t>/my</w:t>
      </w:r>
      <w:r w:rsidRPr="00632A2A">
        <w:rPr>
          <w:rFonts w:ascii="Arial" w:hAnsi="Arial" w:cs="Arial"/>
          <w:sz w:val="22"/>
          <w:szCs w:val="22"/>
        </w:rPr>
        <w:t>, że akceptuj</w:t>
      </w:r>
      <w:r w:rsidR="00205E7A">
        <w:rPr>
          <w:rFonts w:ascii="Arial" w:hAnsi="Arial" w:cs="Arial"/>
          <w:sz w:val="22"/>
          <w:szCs w:val="22"/>
        </w:rPr>
        <w:t>emy</w:t>
      </w:r>
      <w:r w:rsidRPr="00632A2A">
        <w:rPr>
          <w:rFonts w:ascii="Arial" w:hAnsi="Arial" w:cs="Arial"/>
          <w:sz w:val="22"/>
          <w:szCs w:val="22"/>
        </w:rPr>
        <w:t xml:space="preserve"> proponowan</w:t>
      </w:r>
      <w:r w:rsidR="00B170CB">
        <w:rPr>
          <w:rFonts w:ascii="Arial" w:hAnsi="Arial" w:cs="Arial"/>
          <w:sz w:val="22"/>
          <w:szCs w:val="22"/>
        </w:rPr>
        <w:t>e</w:t>
      </w:r>
      <w:r w:rsidRPr="00632A2A">
        <w:rPr>
          <w:rFonts w:ascii="Arial" w:hAnsi="Arial" w:cs="Arial"/>
          <w:sz w:val="22"/>
          <w:szCs w:val="22"/>
        </w:rPr>
        <w:t xml:space="preserve"> przez Zamawiającego </w:t>
      </w:r>
      <w:r w:rsidR="00205E7A">
        <w:rPr>
          <w:rFonts w:ascii="Arial" w:hAnsi="Arial" w:cs="Arial"/>
          <w:sz w:val="22"/>
          <w:szCs w:val="22"/>
        </w:rPr>
        <w:t xml:space="preserve">projektowane postanowienia </w:t>
      </w:r>
      <w:r w:rsidRPr="00632A2A">
        <w:rPr>
          <w:rFonts w:ascii="Arial" w:hAnsi="Arial" w:cs="Arial"/>
          <w:sz w:val="22"/>
          <w:szCs w:val="22"/>
        </w:rPr>
        <w:t>umowy oraz postanowienia zawarte w specyfikacji  warunków zamówienia;</w:t>
      </w:r>
    </w:p>
    <w:p w14:paraId="10114E5E" w14:textId="218F2682" w:rsidR="00342F81" w:rsidRPr="0018432D" w:rsidRDefault="00342F81" w:rsidP="00C01841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color w:val="000000"/>
          <w:sz w:val="22"/>
          <w:szCs w:val="22"/>
        </w:rPr>
      </w:pPr>
      <w:r w:rsidRPr="0018432D">
        <w:rPr>
          <w:rFonts w:ascii="Arial" w:hAnsi="Arial" w:cs="Arial"/>
          <w:color w:val="000000"/>
          <w:sz w:val="22"/>
          <w:szCs w:val="22"/>
        </w:rPr>
        <w:t>Oświadczam</w:t>
      </w:r>
      <w:r w:rsidR="00B75412" w:rsidRPr="0018432D">
        <w:rPr>
          <w:rFonts w:ascii="Arial" w:hAnsi="Arial" w:cs="Arial"/>
          <w:color w:val="000000"/>
          <w:sz w:val="22"/>
          <w:szCs w:val="22"/>
        </w:rPr>
        <w:t>/my</w:t>
      </w:r>
      <w:r w:rsidRPr="0018432D">
        <w:rPr>
          <w:rFonts w:ascii="Arial" w:hAnsi="Arial" w:cs="Arial"/>
          <w:color w:val="000000"/>
          <w:sz w:val="22"/>
          <w:szCs w:val="22"/>
        </w:rPr>
        <w:t xml:space="preserve">, że wybór niniejszej oferty nie będzie prowadził do powstania </w:t>
      </w:r>
      <w:r w:rsidR="0018432D">
        <w:rPr>
          <w:rFonts w:ascii="Arial" w:hAnsi="Arial" w:cs="Arial"/>
          <w:color w:val="000000"/>
          <w:sz w:val="22"/>
          <w:szCs w:val="22"/>
        </w:rPr>
        <w:br/>
      </w:r>
      <w:r w:rsidRPr="0018432D">
        <w:rPr>
          <w:rFonts w:ascii="Arial" w:hAnsi="Arial" w:cs="Arial"/>
          <w:color w:val="000000"/>
          <w:sz w:val="22"/>
          <w:szCs w:val="22"/>
        </w:rPr>
        <w:t xml:space="preserve">u zamawiającego obowiązku podatkowego / będzie prowadził do powstania </w:t>
      </w:r>
      <w:r w:rsidR="0018432D">
        <w:rPr>
          <w:rFonts w:ascii="Arial" w:hAnsi="Arial" w:cs="Arial"/>
          <w:color w:val="000000"/>
          <w:sz w:val="22"/>
          <w:szCs w:val="22"/>
        </w:rPr>
        <w:br/>
      </w:r>
      <w:r w:rsidRPr="0018432D">
        <w:rPr>
          <w:rFonts w:ascii="Arial" w:hAnsi="Arial" w:cs="Arial"/>
          <w:color w:val="000000"/>
          <w:sz w:val="22"/>
          <w:szCs w:val="22"/>
        </w:rPr>
        <w:t>u zamawiającego obowiązku podatkowego w następującym zakresie:</w:t>
      </w:r>
      <w:r w:rsidR="0018432D" w:rsidRPr="0018432D">
        <w:rPr>
          <w:rFonts w:ascii="Arial" w:hAnsi="Arial" w:cs="Arial"/>
          <w:color w:val="000000"/>
          <w:sz w:val="22"/>
          <w:szCs w:val="22"/>
        </w:rPr>
        <w:t xml:space="preserve"> </w:t>
      </w:r>
      <w:r w:rsidR="0018432D">
        <w:rPr>
          <w:rFonts w:ascii="Arial" w:hAnsi="Arial" w:cs="Arial"/>
          <w:color w:val="000000"/>
          <w:sz w:val="22"/>
          <w:szCs w:val="22"/>
        </w:rPr>
        <w:t>……………</w:t>
      </w:r>
      <w:r w:rsidRPr="0018432D">
        <w:rPr>
          <w:rFonts w:ascii="Arial" w:hAnsi="Arial" w:cs="Arial"/>
          <w:color w:val="000000"/>
          <w:sz w:val="22"/>
          <w:szCs w:val="22"/>
        </w:rPr>
        <w:t>…….</w:t>
      </w:r>
    </w:p>
    <w:p w14:paraId="50A4766F" w14:textId="6FFE8B2E" w:rsidR="00027FF4" w:rsidRPr="00027FF4" w:rsidRDefault="00027FF4" w:rsidP="00027FF4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027FF4">
        <w:rPr>
          <w:rFonts w:ascii="Arial" w:hAnsi="Arial" w:cs="Arial"/>
          <w:sz w:val="22"/>
          <w:szCs w:val="22"/>
        </w:rPr>
        <w:lastRenderedPageBreak/>
        <w:t>Oświadczam/my, że</w:t>
      </w:r>
      <w:r w:rsidRPr="00027FF4">
        <w:rPr>
          <w:rFonts w:ascii="Arial" w:hAnsi="Arial" w:cs="Arial"/>
          <w:bCs/>
          <w:spacing w:val="-2"/>
          <w:sz w:val="22"/>
          <w:szCs w:val="22"/>
        </w:rPr>
        <w:t xml:space="preserve"> osoby wykonujące </w:t>
      </w:r>
      <w:bookmarkStart w:id="7" w:name="_Hlk138751929"/>
      <w:r w:rsidRPr="00027FF4">
        <w:rPr>
          <w:rFonts w:ascii="Arial" w:hAnsi="Arial" w:cs="Arial"/>
          <w:color w:val="000000" w:themeColor="text1"/>
          <w:spacing w:val="-2"/>
          <w:sz w:val="22"/>
          <w:szCs w:val="22"/>
        </w:rPr>
        <w:t xml:space="preserve">czynności </w:t>
      </w:r>
      <w:bookmarkEnd w:id="7"/>
      <w:r w:rsidRPr="00027FF4">
        <w:rPr>
          <w:rFonts w:ascii="Arial" w:hAnsi="Arial" w:cs="Arial"/>
          <w:color w:val="000000" w:themeColor="text1"/>
          <w:spacing w:val="-2"/>
          <w:sz w:val="22"/>
          <w:szCs w:val="22"/>
        </w:rPr>
        <w:t>związane z rozliczaniem projektu inwestycyjnego</w:t>
      </w:r>
      <w:r w:rsidRPr="00027FF4">
        <w:rPr>
          <w:rFonts w:ascii="Arial" w:hAnsi="Arial" w:cs="Arial"/>
          <w:bCs/>
          <w:sz w:val="22"/>
          <w:szCs w:val="22"/>
        </w:rPr>
        <w:t xml:space="preserve"> </w:t>
      </w:r>
      <w:r w:rsidRPr="00027FF4">
        <w:rPr>
          <w:rFonts w:ascii="Arial" w:hAnsi="Arial" w:cs="Arial"/>
          <w:sz w:val="22"/>
          <w:szCs w:val="22"/>
        </w:rPr>
        <w:t>zatrudni</w:t>
      </w:r>
      <w:r w:rsidR="00162DB8">
        <w:rPr>
          <w:rFonts w:ascii="Arial" w:hAnsi="Arial" w:cs="Arial"/>
          <w:sz w:val="22"/>
          <w:szCs w:val="22"/>
        </w:rPr>
        <w:t>o</w:t>
      </w:r>
      <w:r w:rsidRPr="00027FF4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e</w:t>
      </w:r>
      <w:r w:rsidRPr="00027FF4">
        <w:rPr>
          <w:rFonts w:ascii="Arial" w:hAnsi="Arial" w:cs="Arial"/>
          <w:sz w:val="22"/>
          <w:szCs w:val="22"/>
        </w:rPr>
        <w:t xml:space="preserve"> będą na podstawie umowy o pracę w rozumieniu przepisów ustawy z dnia 26 czerwca 1974 r. Kodeks pracy</w:t>
      </w:r>
      <w:r>
        <w:rPr>
          <w:rFonts w:ascii="Arial" w:hAnsi="Arial" w:cs="Arial"/>
          <w:sz w:val="22"/>
          <w:szCs w:val="22"/>
        </w:rPr>
        <w:t>.</w:t>
      </w:r>
    </w:p>
    <w:p w14:paraId="02F816B6" w14:textId="35C7E4E2" w:rsidR="00E158C3" w:rsidRPr="00E158C3" w:rsidRDefault="00E158C3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E158C3">
        <w:rPr>
          <w:rFonts w:ascii="Arial" w:hAnsi="Arial" w:cs="Arial"/>
          <w:sz w:val="22"/>
          <w:szCs w:val="22"/>
        </w:rPr>
        <w:t>Oświadczam</w:t>
      </w:r>
      <w:r w:rsidR="00B75412">
        <w:rPr>
          <w:rFonts w:ascii="Arial" w:hAnsi="Arial" w:cs="Arial"/>
          <w:sz w:val="22"/>
          <w:szCs w:val="22"/>
        </w:rPr>
        <w:t>/</w:t>
      </w:r>
      <w:r w:rsidRPr="00E158C3">
        <w:rPr>
          <w:rFonts w:ascii="Arial" w:hAnsi="Arial" w:cs="Arial"/>
          <w:sz w:val="22"/>
          <w:szCs w:val="22"/>
        </w:rPr>
        <w:t>y, że wypełniliśmy obowiązki informacyjne przewidziane w art. 13 lub art. 14 RODO wobec osób fizycznych, od których dane osobowe bezpośrednio lub pośrednio pozyskaliśmy w celu ubiegania się o udzielenie zamówienia publicznego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028BFE31" w14:textId="77777777" w:rsidR="00342F81" w:rsidRDefault="00342F81" w:rsidP="00A85A42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592CDB">
        <w:rPr>
          <w:rFonts w:ascii="Arial" w:hAnsi="Arial" w:cs="Arial"/>
          <w:sz w:val="22"/>
          <w:szCs w:val="22"/>
        </w:rPr>
        <w:t xml:space="preserve">Na podstawie art. </w:t>
      </w:r>
      <w:r w:rsidR="00592CDB" w:rsidRPr="00592CDB">
        <w:rPr>
          <w:rFonts w:ascii="Arial" w:hAnsi="Arial" w:cs="Arial"/>
          <w:sz w:val="22"/>
          <w:szCs w:val="22"/>
        </w:rPr>
        <w:t>1</w:t>
      </w:r>
      <w:r w:rsidRPr="00592CDB">
        <w:rPr>
          <w:rFonts w:ascii="Arial" w:hAnsi="Arial" w:cs="Arial"/>
          <w:sz w:val="22"/>
          <w:szCs w:val="22"/>
        </w:rPr>
        <w:t xml:space="preserve">8 ust. 3 ustawy z dnia </w:t>
      </w:r>
      <w:r w:rsidR="00592CDB" w:rsidRPr="00592CDB">
        <w:rPr>
          <w:rFonts w:ascii="Arial" w:hAnsi="Arial" w:cs="Arial"/>
          <w:sz w:val="22"/>
          <w:szCs w:val="22"/>
        </w:rPr>
        <w:t>11</w:t>
      </w:r>
      <w:r w:rsidRPr="00592CDB">
        <w:rPr>
          <w:rFonts w:ascii="Arial" w:hAnsi="Arial" w:cs="Arial"/>
          <w:sz w:val="22"/>
          <w:szCs w:val="22"/>
        </w:rPr>
        <w:t xml:space="preserve"> </w:t>
      </w:r>
      <w:r w:rsidR="00592CDB" w:rsidRPr="00592CDB">
        <w:rPr>
          <w:rFonts w:ascii="Arial" w:hAnsi="Arial" w:cs="Arial"/>
          <w:sz w:val="22"/>
          <w:szCs w:val="22"/>
        </w:rPr>
        <w:t>września</w:t>
      </w:r>
      <w:r w:rsidRPr="00592CDB">
        <w:rPr>
          <w:rFonts w:ascii="Arial" w:hAnsi="Arial" w:cs="Arial"/>
          <w:sz w:val="22"/>
          <w:szCs w:val="22"/>
        </w:rPr>
        <w:t xml:space="preserve"> 20</w:t>
      </w:r>
      <w:r w:rsidR="00592CDB" w:rsidRPr="00592CDB">
        <w:rPr>
          <w:rFonts w:ascii="Arial" w:hAnsi="Arial" w:cs="Arial"/>
          <w:sz w:val="22"/>
          <w:szCs w:val="22"/>
        </w:rPr>
        <w:t>19</w:t>
      </w:r>
      <w:r w:rsidRPr="00592CDB">
        <w:rPr>
          <w:rFonts w:ascii="Arial" w:hAnsi="Arial" w:cs="Arial"/>
          <w:sz w:val="22"/>
          <w:szCs w:val="22"/>
        </w:rPr>
        <w:t xml:space="preserve"> r. P</w:t>
      </w:r>
      <w:r w:rsidR="00592CDB" w:rsidRPr="00592CDB">
        <w:rPr>
          <w:rFonts w:ascii="Arial" w:hAnsi="Arial" w:cs="Arial"/>
          <w:sz w:val="22"/>
          <w:szCs w:val="22"/>
        </w:rPr>
        <w:t xml:space="preserve">rawo </w:t>
      </w:r>
      <w:r w:rsidRPr="00592CDB">
        <w:rPr>
          <w:rFonts w:ascii="Arial" w:hAnsi="Arial" w:cs="Arial"/>
          <w:sz w:val="22"/>
          <w:szCs w:val="22"/>
        </w:rPr>
        <w:t>Z</w:t>
      </w:r>
      <w:r w:rsidR="00592CDB" w:rsidRPr="00592CDB">
        <w:rPr>
          <w:rFonts w:ascii="Arial" w:hAnsi="Arial" w:cs="Arial"/>
          <w:sz w:val="22"/>
          <w:szCs w:val="22"/>
        </w:rPr>
        <w:t xml:space="preserve">amówień </w:t>
      </w:r>
      <w:r w:rsidRPr="00592CDB">
        <w:rPr>
          <w:rFonts w:ascii="Arial" w:hAnsi="Arial" w:cs="Arial"/>
          <w:sz w:val="22"/>
          <w:szCs w:val="22"/>
        </w:rPr>
        <w:t>P</w:t>
      </w:r>
      <w:r w:rsidR="00592CDB" w:rsidRPr="00592CDB">
        <w:rPr>
          <w:rFonts w:ascii="Arial" w:hAnsi="Arial" w:cs="Arial"/>
          <w:sz w:val="22"/>
          <w:szCs w:val="22"/>
        </w:rPr>
        <w:t>u</w:t>
      </w:r>
      <w:r w:rsidR="00592CDB">
        <w:rPr>
          <w:rFonts w:ascii="Arial" w:hAnsi="Arial" w:cs="Arial"/>
          <w:sz w:val="22"/>
          <w:szCs w:val="22"/>
        </w:rPr>
        <w:t>blicznych</w:t>
      </w:r>
      <w:r w:rsidRPr="00632A2A">
        <w:rPr>
          <w:rFonts w:ascii="Arial" w:hAnsi="Arial" w:cs="Arial"/>
          <w:sz w:val="22"/>
          <w:szCs w:val="22"/>
        </w:rPr>
        <w:t>,</w:t>
      </w:r>
      <w:r w:rsidR="00592CDB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żadne</w:t>
      </w:r>
      <w:r w:rsidR="00592CDB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 związku z  niniejszym  nie  mogą  być  one  udostępniane,  w  szczególności  innym uczestnikom postępowania.</w:t>
      </w: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2033"/>
        <w:gridCol w:w="1426"/>
      </w:tblGrid>
      <w:tr w:rsidR="00342F81" w:rsidRPr="00632A2A" w14:paraId="3EDD01DF" w14:textId="77777777" w:rsidTr="00975F7F">
        <w:trPr>
          <w:trHeight w:hRule="exact" w:val="65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4883" w14:textId="77777777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="00342F81"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.p.</w:t>
            </w:r>
          </w:p>
        </w:tc>
        <w:tc>
          <w:tcPr>
            <w:tcW w:w="3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A898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9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Oz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c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enie 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od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aju 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zw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) in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macji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ADB5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7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S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t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n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y w o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cie</w:t>
            </w:r>
          </w:p>
          <w:p w14:paraId="030DAE1B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w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ż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one 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c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ą)</w:t>
            </w:r>
          </w:p>
        </w:tc>
      </w:tr>
      <w:tr w:rsidR="00342F81" w:rsidRPr="00632A2A" w14:paraId="0C4ABC45" w14:textId="77777777" w:rsidTr="00975F7F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AD78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</w:rPr>
            </w:pPr>
          </w:p>
        </w:tc>
        <w:tc>
          <w:tcPr>
            <w:tcW w:w="3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9CD4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2862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4" w:right="745"/>
              <w:jc w:val="center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od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40B9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547" w:right="552"/>
              <w:jc w:val="center"/>
              <w:rPr>
                <w:rFonts w:ascii="Arial" w:hAnsi="Arial" w:cs="Arial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do</w:t>
            </w:r>
          </w:p>
        </w:tc>
      </w:tr>
      <w:tr w:rsidR="00342F81" w:rsidRPr="00632A2A" w14:paraId="3656B38F" w14:textId="77777777" w:rsidTr="00975F7F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6C59" w14:textId="77777777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5E88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7D32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F51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342F81" w:rsidRPr="00632A2A" w14:paraId="51103BA1" w14:textId="77777777" w:rsidTr="00975F7F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359D" w14:textId="77777777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2.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9882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9037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516B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6CC6D72" w14:textId="77777777" w:rsidR="002F5F5A" w:rsidRDefault="000151AE" w:rsidP="00A85A42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celu potwierdzenia spełnienia warunków udziału w postępowaniu, będziemy polegać na zdolnościach technicznych lub zawodowych, niżej wymienionych podmiotów udostępniających zasoby:</w:t>
      </w:r>
    </w:p>
    <w:p w14:paraId="1B8FA614" w14:textId="77777777" w:rsidR="000151AE" w:rsidRDefault="000151AE" w:rsidP="000151AE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3969"/>
        <w:gridCol w:w="3544"/>
      </w:tblGrid>
      <w:tr w:rsidR="000151AE" w:rsidRPr="00975F7F" w14:paraId="724FD7D3" w14:textId="77777777" w:rsidTr="00975F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03E3" w14:textId="77777777" w:rsidR="000151AE" w:rsidRPr="00975F7F" w:rsidRDefault="00975F7F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0543" w14:textId="77777777" w:rsidR="000151AE" w:rsidRPr="00975F7F" w:rsidRDefault="000151AE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Firma (nazwa) po</w:t>
            </w:r>
            <w:r w:rsidR="00975F7F"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dmiotu udostępniającego zasoby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C776" w14:textId="77777777" w:rsidR="000151AE" w:rsidRPr="00975F7F" w:rsidRDefault="00975F7F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sz w:val="22"/>
                <w:szCs w:val="22"/>
              </w:rPr>
              <w:t>Zakres dostępnych wykonawcy zasobów podmiotu udostepniającego</w:t>
            </w:r>
            <w:r w:rsidR="000151AE" w:rsidRPr="00975F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151AE" w:rsidRPr="00975F7F" w14:paraId="3C3E27EE" w14:textId="77777777" w:rsidTr="00975F7F">
        <w:trPr>
          <w:trHeight w:val="5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B176" w14:textId="77777777" w:rsidR="000151AE" w:rsidRPr="00975F7F" w:rsidRDefault="00975F7F" w:rsidP="00E07BF7">
            <w:pPr>
              <w:suppressAutoHyphens/>
              <w:spacing w:before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975F7F">
              <w:rPr>
                <w:rFonts w:ascii="Arial" w:hAnsi="Arial" w:cs="Arial"/>
                <w:b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E6CA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B503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0151AE" w:rsidRPr="00975F7F" w14:paraId="4DF4FD86" w14:textId="77777777" w:rsidTr="00975F7F">
        <w:trPr>
          <w:trHeight w:val="4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A868" w14:textId="77777777" w:rsidR="000151AE" w:rsidRPr="00975F7F" w:rsidRDefault="00975F7F" w:rsidP="00E07BF7">
            <w:pPr>
              <w:suppressAutoHyphens/>
              <w:spacing w:before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975F7F">
              <w:rPr>
                <w:rFonts w:ascii="Arial" w:hAnsi="Arial" w:cs="Arial"/>
                <w:b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7A8A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FB63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</w:tbl>
    <w:p w14:paraId="4AAEE18F" w14:textId="77777777" w:rsidR="000151AE" w:rsidRPr="00C92132" w:rsidRDefault="00975F7F" w:rsidP="000151AE">
      <w:pPr>
        <w:pStyle w:val="Akapitzlist"/>
        <w:ind w:left="426"/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C92132">
        <w:rPr>
          <w:rFonts w:ascii="Arial" w:hAnsi="Arial" w:cs="Arial"/>
          <w:i/>
          <w:iCs/>
          <w:sz w:val="18"/>
          <w:szCs w:val="18"/>
          <w:u w:val="single"/>
        </w:rPr>
        <w:t>(Należy wypełnić tylko w przypadku, gdy wykonawca przewiduje udział podmiotów udostępniających zasoby)</w:t>
      </w:r>
    </w:p>
    <w:p w14:paraId="2C4F62A6" w14:textId="77777777" w:rsidR="001A0237" w:rsidRPr="00592CDB" w:rsidRDefault="001A0237" w:rsidP="00A85A42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3F4AFB">
        <w:rPr>
          <w:rFonts w:ascii="Arial" w:hAnsi="Arial" w:cs="Arial"/>
          <w:bCs/>
          <w:sz w:val="22"/>
          <w:szCs w:val="22"/>
        </w:rPr>
        <w:t xml:space="preserve">Następujące części zamówienia wchodzące w przedmiot zamówienia zamierzamy zlecić następującym podwykonawcom, jeżeli są znani: </w:t>
      </w:r>
    </w:p>
    <w:p w14:paraId="7C88545D" w14:textId="77777777" w:rsidR="001A0237" w:rsidRPr="001A0237" w:rsidRDefault="001A0237" w:rsidP="001A0237">
      <w:pPr>
        <w:jc w:val="both"/>
        <w:rPr>
          <w:szCs w:val="2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961"/>
        <w:gridCol w:w="3544"/>
      </w:tblGrid>
      <w:tr w:rsidR="00633813" w:rsidRPr="00975F7F" w14:paraId="66FA98CD" w14:textId="77777777" w:rsidTr="00633813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80BA" w14:textId="77777777" w:rsidR="00633813" w:rsidRPr="00975F7F" w:rsidRDefault="00633813">
            <w:pPr>
              <w:suppressAutoHyphens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Części/zakres zamówienia powierzone podwykonawcom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2CAD" w14:textId="77777777" w:rsidR="00633813" w:rsidRPr="00975F7F" w:rsidRDefault="00633813">
            <w:pPr>
              <w:suppressAutoHyphens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Podwykonawca (firma lub nazwa, adres) </w:t>
            </w:r>
          </w:p>
        </w:tc>
      </w:tr>
      <w:tr w:rsidR="00633813" w14:paraId="449967B1" w14:textId="77777777" w:rsidTr="00421392">
        <w:trPr>
          <w:trHeight w:val="5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D3E7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202E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</w:tr>
      <w:tr w:rsidR="00633813" w14:paraId="1B9F7518" w14:textId="77777777" w:rsidTr="00421392">
        <w:trPr>
          <w:trHeight w:val="41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C91E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593E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</w:tr>
    </w:tbl>
    <w:p w14:paraId="4F5BDDD4" w14:textId="77777777" w:rsidR="001A0237" w:rsidRDefault="001A0237" w:rsidP="003F4AFB">
      <w:pPr>
        <w:pStyle w:val="Akapitzlist"/>
        <w:ind w:left="1779"/>
        <w:jc w:val="both"/>
        <w:rPr>
          <w:szCs w:val="20"/>
        </w:rPr>
      </w:pPr>
    </w:p>
    <w:p w14:paraId="1259EC21" w14:textId="77777777" w:rsidR="002F5F5A" w:rsidRPr="00632A2A" w:rsidRDefault="002F5F5A" w:rsidP="00A85A42">
      <w:pPr>
        <w:pStyle w:val="Akapitzlist"/>
        <w:numPr>
          <w:ilvl w:val="1"/>
          <w:numId w:val="1"/>
        </w:numPr>
        <w:spacing w:line="276" w:lineRule="auto"/>
        <w:ind w:left="426" w:hanging="32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Oświadczam(y), że </w:t>
      </w:r>
      <w:r>
        <w:rPr>
          <w:rFonts w:ascii="Arial" w:hAnsi="Arial" w:cs="Arial"/>
          <w:sz w:val="22"/>
          <w:szCs w:val="22"/>
        </w:rPr>
        <w:t xml:space="preserve">Wykonawca, którego reprezentuję(my) </w:t>
      </w:r>
      <w:r w:rsidR="00A94D8F">
        <w:rPr>
          <w:rFonts w:ascii="Arial" w:hAnsi="Arial" w:cs="Arial"/>
          <w:sz w:val="22"/>
          <w:szCs w:val="22"/>
        </w:rPr>
        <w:t>to:</w:t>
      </w:r>
    </w:p>
    <w:p w14:paraId="1EC466DC" w14:textId="77777777" w:rsidR="002F5F5A" w:rsidRDefault="00A94D8F" w:rsidP="00A85A4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2F5F5A">
        <w:rPr>
          <w:rFonts w:ascii="Arial" w:hAnsi="Arial" w:cs="Arial"/>
          <w:sz w:val="22"/>
          <w:szCs w:val="22"/>
        </w:rPr>
        <w:t>ikroprzedsiębiorstw</w:t>
      </w:r>
      <w:r>
        <w:rPr>
          <w:rFonts w:ascii="Arial" w:hAnsi="Arial" w:cs="Arial"/>
          <w:sz w:val="22"/>
          <w:szCs w:val="22"/>
        </w:rPr>
        <w:t>o*</w:t>
      </w:r>
    </w:p>
    <w:p w14:paraId="6FAADA97" w14:textId="77777777" w:rsidR="002F5F5A" w:rsidRDefault="00A94D8F" w:rsidP="00A85A4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2F5F5A">
        <w:rPr>
          <w:rFonts w:ascii="Arial" w:hAnsi="Arial" w:cs="Arial"/>
          <w:sz w:val="22"/>
          <w:szCs w:val="22"/>
        </w:rPr>
        <w:t>ał</w:t>
      </w:r>
      <w:r>
        <w:rPr>
          <w:rFonts w:ascii="Arial" w:hAnsi="Arial" w:cs="Arial"/>
          <w:sz w:val="22"/>
          <w:szCs w:val="22"/>
        </w:rPr>
        <w:t>e</w:t>
      </w:r>
      <w:r w:rsidR="002F5F5A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o*</w:t>
      </w:r>
    </w:p>
    <w:p w14:paraId="0890B670" w14:textId="77777777" w:rsidR="002F5F5A" w:rsidRDefault="00A94D8F" w:rsidP="00A85A4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</w:t>
      </w:r>
      <w:r w:rsidR="002F5F5A">
        <w:rPr>
          <w:rFonts w:ascii="Arial" w:hAnsi="Arial" w:cs="Arial"/>
          <w:sz w:val="22"/>
          <w:szCs w:val="22"/>
        </w:rPr>
        <w:t>redni</w:t>
      </w:r>
      <w:r>
        <w:rPr>
          <w:rFonts w:ascii="Arial" w:hAnsi="Arial" w:cs="Arial"/>
          <w:sz w:val="22"/>
          <w:szCs w:val="22"/>
        </w:rPr>
        <w:t>e</w:t>
      </w:r>
      <w:r w:rsidR="002F5F5A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o*</w:t>
      </w:r>
    </w:p>
    <w:p w14:paraId="32B3A999" w14:textId="77777777" w:rsidR="00A94D8F" w:rsidRPr="00A94D8F" w:rsidRDefault="00A94D8F" w:rsidP="00A85A42">
      <w:pPr>
        <w:pStyle w:val="Akapitzlist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jednoosobowa działalność gospodarcza</w:t>
      </w:r>
    </w:p>
    <w:p w14:paraId="317E344A" w14:textId="77777777" w:rsidR="00A94D8F" w:rsidRPr="00A94D8F" w:rsidRDefault="00A94D8F" w:rsidP="00A85A42">
      <w:pPr>
        <w:pStyle w:val="Akapitzlist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51A8CF54" w14:textId="77777777" w:rsidR="00A94D8F" w:rsidRPr="00A94D8F" w:rsidRDefault="00A94D8F" w:rsidP="00A85A42">
      <w:pPr>
        <w:pStyle w:val="Akapitzlist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inny rodzaj</w:t>
      </w:r>
    </w:p>
    <w:p w14:paraId="67A95EFF" w14:textId="77777777" w:rsidR="00673E5B" w:rsidRDefault="00A94D8F" w:rsidP="00A94D8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Uwaga – w przypadku wykonawców wspólnie ubiegających się o udzielenie zamówienia powyższe oświadczenie należy złożyć dla każdego z wykonawców oddzielnie</w:t>
      </w:r>
    </w:p>
    <w:p w14:paraId="67AE5C9D" w14:textId="77777777" w:rsidR="00A94D8F" w:rsidRPr="00A94D8F" w:rsidRDefault="00A94D8F" w:rsidP="00A94D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23D62B" w14:textId="77777777" w:rsidR="002F5F5A" w:rsidRDefault="00A94D8F" w:rsidP="00A94D8F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*w rozumieniu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20F9A1BA" w14:textId="77777777" w:rsidR="0018432D" w:rsidRDefault="0018432D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786151F" w14:textId="0BC50912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Do oferty załączono następujące dokumenty:</w:t>
      </w:r>
    </w:p>
    <w:p w14:paraId="3DE50354" w14:textId="77777777" w:rsidR="00342F81" w:rsidRPr="00632A2A" w:rsidRDefault="00342F81" w:rsidP="00A85A4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15BD88C8" w14:textId="77777777" w:rsidR="00342F81" w:rsidRPr="00633813" w:rsidRDefault="00342F81" w:rsidP="00A85A4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23351D46" w14:textId="77777777" w:rsidR="00342F81" w:rsidRDefault="00342F81" w:rsidP="00A85A4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47B0DE3F" w14:textId="77777777" w:rsidR="00421392" w:rsidRDefault="00421392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674AEC3A" w14:textId="77777777" w:rsidR="009F431C" w:rsidRDefault="009F431C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0556901" w14:textId="77777777" w:rsidR="009F431C" w:rsidRDefault="009F431C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7AA0F7A" w14:textId="77777777" w:rsidR="009F431C" w:rsidRPr="009F431C" w:rsidRDefault="009F431C" w:rsidP="009F431C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2207311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71EB3268" w14:textId="77777777" w:rsidR="006407ED" w:rsidRDefault="00342F81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34683D">
        <w:rPr>
          <w:rFonts w:ascii="Arial" w:hAnsi="Arial" w:cs="Arial"/>
          <w:sz w:val="18"/>
          <w:szCs w:val="18"/>
        </w:rPr>
        <w:t>Data i podpis uprawnionego przedstawiciela Wykonawcy</w:t>
      </w:r>
    </w:p>
    <w:p w14:paraId="66F9BAD0" w14:textId="77777777" w:rsidR="006407ED" w:rsidRDefault="006407ED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1580A14C" w14:textId="77777777" w:rsidR="001E3C86" w:rsidRDefault="001E3C86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02B88B06" w14:textId="77777777" w:rsidR="00342F81" w:rsidRDefault="006407ED" w:rsidP="00421392">
      <w:pPr>
        <w:rPr>
          <w:rFonts w:ascii="Arial" w:hAnsi="Arial" w:cs="Arial"/>
          <w:bCs/>
          <w:i/>
          <w:sz w:val="18"/>
          <w:szCs w:val="18"/>
        </w:rPr>
      </w:pPr>
      <w:bookmarkStart w:id="8" w:name="_Hlk68255803"/>
      <w:bookmarkStart w:id="9" w:name="_Hlk60047166"/>
      <w:r w:rsidRPr="00B6194E">
        <w:rPr>
          <w:rFonts w:ascii="Arial" w:hAnsi="Arial" w:cs="Arial"/>
          <w:bCs/>
          <w:i/>
          <w:sz w:val="18"/>
          <w:szCs w:val="18"/>
        </w:rPr>
        <w:t xml:space="preserve">Dokument </w:t>
      </w:r>
      <w:r w:rsidR="00975F7F" w:rsidRPr="00B6194E">
        <w:rPr>
          <w:rFonts w:ascii="Arial" w:hAnsi="Arial" w:cs="Arial"/>
          <w:bCs/>
          <w:i/>
          <w:sz w:val="18"/>
          <w:szCs w:val="18"/>
        </w:rPr>
        <w:t>należy podpisać zgodnie z</w:t>
      </w:r>
      <w:r w:rsidR="00B6194E"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975F7F">
        <w:rPr>
          <w:rFonts w:ascii="Arial" w:hAnsi="Arial" w:cs="Arial"/>
          <w:bCs/>
          <w:i/>
          <w:sz w:val="18"/>
          <w:szCs w:val="18"/>
        </w:rPr>
        <w:t xml:space="preserve"> </w:t>
      </w:r>
      <w:bookmarkEnd w:id="8"/>
      <w:r w:rsidR="00E40703" w:rsidRPr="00E40703">
        <w:rPr>
          <w:rFonts w:ascii="Arial" w:hAnsi="Arial" w:cs="Arial"/>
          <w:bCs/>
          <w:i/>
          <w:sz w:val="18"/>
          <w:szCs w:val="18"/>
        </w:rPr>
        <w:t>.</w:t>
      </w:r>
      <w:bookmarkEnd w:id="9"/>
      <w:r w:rsidR="00342F81" w:rsidRPr="00E40703">
        <w:rPr>
          <w:rFonts w:ascii="Arial" w:hAnsi="Arial" w:cs="Arial"/>
          <w:bCs/>
          <w:i/>
          <w:sz w:val="18"/>
          <w:szCs w:val="18"/>
        </w:rPr>
        <w:br w:type="page"/>
      </w:r>
    </w:p>
    <w:p w14:paraId="7CBA114F" w14:textId="77777777" w:rsidR="00A001F2" w:rsidRDefault="00A001F2" w:rsidP="00162DB8">
      <w:pPr>
        <w:pStyle w:val="Nagwek2"/>
        <w:spacing w:line="276" w:lineRule="auto"/>
        <w:ind w:left="0"/>
        <w:jc w:val="center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lastRenderedPageBreak/>
        <w:t>oświadczenie składane wraz z ofertą</w:t>
      </w:r>
    </w:p>
    <w:p w14:paraId="09370362" w14:textId="1579C598" w:rsidR="00A001F2" w:rsidRPr="009E27D4" w:rsidRDefault="00A001F2" w:rsidP="00162DB8">
      <w:pPr>
        <w:pStyle w:val="Tekstpodstawowywcity2"/>
        <w:spacing w:line="276" w:lineRule="auto"/>
        <w:ind w:left="0"/>
        <w:jc w:val="center"/>
        <w:rPr>
          <w:b/>
          <w:color w:val="FF0000"/>
          <w:sz w:val="20"/>
          <w:szCs w:val="20"/>
          <w:u w:val="single"/>
        </w:rPr>
      </w:pPr>
      <w:r w:rsidRPr="009E27D4">
        <w:rPr>
          <w:b/>
          <w:color w:val="FF0000"/>
          <w:sz w:val="20"/>
          <w:szCs w:val="20"/>
          <w:u w:val="single"/>
        </w:rPr>
        <w:t xml:space="preserve">W PRZYPADKU BRAKU ZAŁĄCZENIA DO OFERTY ZAŁĄCZNIKA NR 2 ZAMAWIAJĄCY W KRYTERIUM – DOŚWIADCZENIE </w:t>
      </w:r>
      <w:r w:rsidR="009451A1">
        <w:rPr>
          <w:b/>
          <w:color w:val="FF0000"/>
          <w:sz w:val="20"/>
          <w:szCs w:val="20"/>
          <w:u w:val="single"/>
        </w:rPr>
        <w:t>PERSONELU</w:t>
      </w:r>
      <w:r w:rsidRPr="009E27D4">
        <w:rPr>
          <w:b/>
          <w:color w:val="FF0000"/>
          <w:sz w:val="20"/>
          <w:szCs w:val="20"/>
          <w:u w:val="single"/>
        </w:rPr>
        <w:t xml:space="preserve"> PRZYZNA 0 PKT.</w:t>
      </w:r>
    </w:p>
    <w:p w14:paraId="1E897E93" w14:textId="77777777" w:rsidR="00A001F2" w:rsidRDefault="00A001F2" w:rsidP="00FA2D5B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</w:p>
    <w:p w14:paraId="1BC99B2E" w14:textId="77777777" w:rsidR="00FA2D5B" w:rsidRPr="009F38BD" w:rsidRDefault="00FA2D5B" w:rsidP="00FA2D5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>2</w:t>
      </w:r>
      <w:r w:rsidRPr="009F38BD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2052FC05" w14:textId="77777777" w:rsidR="00FA2D5B" w:rsidRPr="00632A2A" w:rsidRDefault="00FA2D5B" w:rsidP="00FA2D5B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14:paraId="2A9B0A29" w14:textId="77777777" w:rsidR="00FA2D5B" w:rsidRPr="00632A2A" w:rsidRDefault="00FA2D5B" w:rsidP="00FA2D5B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18E17F2B" w14:textId="77777777" w:rsidR="00FA2D5B" w:rsidRPr="00632A2A" w:rsidRDefault="00FA2D5B" w:rsidP="00FA2D5B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(nazwa i adres wykonawcy)</w:t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</w:p>
    <w:p w14:paraId="1DD857E9" w14:textId="77777777" w:rsidR="00FA2D5B" w:rsidRDefault="00FA2D5B" w:rsidP="00FA2D5B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FB13D78" w14:textId="76FAA287" w:rsidR="00A001F2" w:rsidRPr="009451A1" w:rsidRDefault="00A001F2" w:rsidP="00A001F2">
      <w:pPr>
        <w:pStyle w:val="Zwykytekst"/>
        <w:spacing w:before="120"/>
        <w:ind w:left="1800" w:right="-142" w:hanging="1440"/>
        <w:rPr>
          <w:rFonts w:ascii="Arial" w:hAnsi="Arial" w:cs="Arial"/>
          <w:b/>
          <w:bCs/>
          <w:sz w:val="24"/>
          <w:szCs w:val="24"/>
        </w:rPr>
      </w:pPr>
      <w:r w:rsidRPr="009451A1">
        <w:rPr>
          <w:rFonts w:ascii="Arial" w:hAnsi="Arial" w:cs="Arial"/>
          <w:b/>
          <w:bCs/>
          <w:sz w:val="24"/>
          <w:szCs w:val="24"/>
        </w:rPr>
        <w:t xml:space="preserve">Wykaz osób </w:t>
      </w:r>
      <w:bookmarkStart w:id="10" w:name="_Hlk197693532"/>
      <w:r w:rsidRPr="009451A1">
        <w:rPr>
          <w:rFonts w:ascii="Arial" w:hAnsi="Arial" w:cs="Arial"/>
          <w:b/>
          <w:bCs/>
          <w:sz w:val="24"/>
          <w:szCs w:val="24"/>
        </w:rPr>
        <w:t>do oceny w kryterium</w:t>
      </w:r>
      <w:bookmarkEnd w:id="10"/>
      <w:r w:rsidRPr="009451A1">
        <w:rPr>
          <w:rFonts w:ascii="Arial" w:hAnsi="Arial" w:cs="Arial"/>
          <w:b/>
          <w:bCs/>
          <w:sz w:val="24"/>
          <w:szCs w:val="24"/>
        </w:rPr>
        <w:t xml:space="preserve">: </w:t>
      </w:r>
      <w:r w:rsidRPr="009451A1">
        <w:rPr>
          <w:rFonts w:ascii="Arial" w:hAnsi="Arial" w:cs="Arial"/>
          <w:b/>
          <w:bCs/>
          <w:sz w:val="24"/>
          <w:szCs w:val="24"/>
          <w:u w:val="single"/>
        </w:rPr>
        <w:t xml:space="preserve">Doświadczenie </w:t>
      </w:r>
      <w:r w:rsidR="003557E0" w:rsidRPr="009451A1">
        <w:rPr>
          <w:rFonts w:ascii="Arial" w:hAnsi="Arial" w:cs="Arial"/>
          <w:b/>
          <w:bCs/>
          <w:sz w:val="24"/>
          <w:szCs w:val="24"/>
          <w:u w:val="single"/>
        </w:rPr>
        <w:t>personelu</w:t>
      </w:r>
    </w:p>
    <w:p w14:paraId="1D8FE46F" w14:textId="77777777" w:rsidR="00FA2D5B" w:rsidRPr="009451A1" w:rsidRDefault="00FA2D5B" w:rsidP="00FA2D5B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9DC348" w14:textId="52DB8FFE" w:rsidR="009E27D4" w:rsidRPr="00162DB8" w:rsidRDefault="00FA2D5B" w:rsidP="00FA2D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451A1">
        <w:rPr>
          <w:rFonts w:ascii="Arial" w:hAnsi="Arial" w:cs="Arial"/>
          <w:bCs/>
          <w:sz w:val="22"/>
          <w:szCs w:val="22"/>
        </w:rPr>
        <w:t xml:space="preserve">Na potrzeby postępowania o udzielenie zamówienia publicznego pn. </w:t>
      </w:r>
      <w:r w:rsidR="00162DB8" w:rsidRPr="00162DB8">
        <w:rPr>
          <w:rFonts w:ascii="Arial" w:hAnsi="Arial" w:cs="Arial"/>
          <w:b/>
          <w:bCs/>
          <w:sz w:val="22"/>
          <w:szCs w:val="22"/>
        </w:rPr>
        <w:t>Pełnienie funkcji Inspektora nadzoru inwestorskiego dla zadania pn.: „Rozbudowa sieci wodociągowej w Gminie Sianów”</w:t>
      </w:r>
      <w:r w:rsidR="00162DB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51A1">
        <w:rPr>
          <w:rFonts w:ascii="Arial" w:hAnsi="Arial" w:cs="Arial"/>
          <w:bCs/>
          <w:sz w:val="22"/>
          <w:szCs w:val="22"/>
        </w:rPr>
        <w:t>prowadzonego przez Gminę Sianów</w:t>
      </w:r>
    </w:p>
    <w:tbl>
      <w:tblPr>
        <w:tblStyle w:val="Tabela-Siatka"/>
        <w:tblpPr w:leftFromText="141" w:rightFromText="141" w:vertAnchor="text" w:horzAnchor="margin" w:tblpXSpec="center" w:tblpY="105"/>
        <w:tblW w:w="10435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2263"/>
        <w:gridCol w:w="1814"/>
        <w:gridCol w:w="1843"/>
        <w:gridCol w:w="1559"/>
        <w:gridCol w:w="1255"/>
      </w:tblGrid>
      <w:tr w:rsidR="00035815" w:rsidRPr="00EA7762" w14:paraId="486A4C07" w14:textId="77777777" w:rsidTr="00162DB8">
        <w:tc>
          <w:tcPr>
            <w:tcW w:w="425" w:type="dxa"/>
            <w:vAlign w:val="center"/>
          </w:tcPr>
          <w:p w14:paraId="7659553A" w14:textId="77777777" w:rsidR="00035815" w:rsidRPr="00EA7762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</w:rPr>
              <w:t>L.p.</w:t>
            </w:r>
          </w:p>
        </w:tc>
        <w:tc>
          <w:tcPr>
            <w:tcW w:w="1276" w:type="dxa"/>
            <w:vAlign w:val="center"/>
          </w:tcPr>
          <w:p w14:paraId="5C279B7D" w14:textId="77777777" w:rsidR="00035815" w:rsidRPr="00EA7762" w:rsidRDefault="00035815" w:rsidP="00035815">
            <w:pPr>
              <w:pStyle w:val="Default"/>
              <w:rPr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>Imię Nazwisko</w:t>
            </w:r>
          </w:p>
        </w:tc>
        <w:tc>
          <w:tcPr>
            <w:tcW w:w="2263" w:type="dxa"/>
            <w:vAlign w:val="center"/>
          </w:tcPr>
          <w:p w14:paraId="7684E957" w14:textId="77777777" w:rsidR="00035815" w:rsidRPr="00EA7762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  <w:bCs/>
              </w:rPr>
              <w:t>Zakres wykonywanych czynności przy realizacji niniejszego zamówienia</w:t>
            </w:r>
          </w:p>
        </w:tc>
        <w:tc>
          <w:tcPr>
            <w:tcW w:w="1814" w:type="dxa"/>
            <w:vAlign w:val="center"/>
          </w:tcPr>
          <w:p w14:paraId="63F8B420" w14:textId="77777777" w:rsidR="00035815" w:rsidRDefault="00035815" w:rsidP="00035815">
            <w:pPr>
              <w:pStyle w:val="Default"/>
              <w:rPr>
                <w:bCs/>
                <w:sz w:val="20"/>
                <w:szCs w:val="20"/>
              </w:rPr>
            </w:pPr>
            <w:r w:rsidRPr="00521D43">
              <w:rPr>
                <w:bCs/>
                <w:sz w:val="20"/>
                <w:szCs w:val="20"/>
              </w:rPr>
              <w:t>Kwalifikacje zawodowe, posiadane uprawnienia</w:t>
            </w:r>
          </w:p>
          <w:p w14:paraId="572323D6" w14:textId="77777777" w:rsidR="00035815" w:rsidRDefault="00035815" w:rsidP="00035815">
            <w:pPr>
              <w:pStyle w:val="Default"/>
              <w:rPr>
                <w:bCs/>
                <w:sz w:val="20"/>
                <w:szCs w:val="20"/>
              </w:rPr>
            </w:pPr>
          </w:p>
          <w:p w14:paraId="7A22BE60" w14:textId="77777777" w:rsidR="00035815" w:rsidRDefault="00035815" w:rsidP="00035815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 w:rsidRPr="00765A3C"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21EE6FD3" w14:textId="77777777" w:rsidR="00035815" w:rsidRDefault="00035815" w:rsidP="00035815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5344AA5F" w14:textId="77777777" w:rsidR="00035815" w:rsidRDefault="00035815" w:rsidP="00035815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Zakres uprawnień/ specjalność</w:t>
            </w:r>
          </w:p>
          <w:p w14:paraId="0C48EB9C" w14:textId="77777777" w:rsidR="00035815" w:rsidRDefault="00035815" w:rsidP="00035815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64838521" w14:textId="77777777" w:rsidR="00035815" w:rsidRPr="00765A3C" w:rsidRDefault="00035815" w:rsidP="00035815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1843" w:type="dxa"/>
          </w:tcPr>
          <w:p w14:paraId="24972B71" w14:textId="77777777" w:rsidR="00035815" w:rsidRDefault="00035815" w:rsidP="0003581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Opis wykonanych prac – </w:t>
            </w:r>
            <w:r>
              <w:rPr>
                <w:b/>
                <w:bCs/>
                <w:sz w:val="20"/>
                <w:szCs w:val="20"/>
              </w:rPr>
              <w:t xml:space="preserve">przedmiot spełniający warunki określone w SWZ </w:t>
            </w:r>
            <w:bookmarkStart w:id="11" w:name="_Hlk154065763"/>
            <w:r>
              <w:rPr>
                <w:b/>
                <w:bCs/>
                <w:sz w:val="20"/>
                <w:szCs w:val="20"/>
              </w:rPr>
              <w:t xml:space="preserve">Rozdz. II pkt. 11.2 </w:t>
            </w:r>
            <w:bookmarkEnd w:id="11"/>
            <w:r w:rsidR="009E27D4">
              <w:rPr>
                <w:b/>
                <w:bCs/>
                <w:sz w:val="20"/>
                <w:szCs w:val="20"/>
              </w:rPr>
              <w:t>B</w:t>
            </w:r>
          </w:p>
          <w:p w14:paraId="566A4978" w14:textId="77777777" w:rsidR="00035815" w:rsidRPr="008466AF" w:rsidRDefault="00035815" w:rsidP="00035815">
            <w:pPr>
              <w:pStyle w:val="Zwykytekst"/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nazwa zadania, wartość zadania)</w:t>
            </w:r>
          </w:p>
        </w:tc>
        <w:tc>
          <w:tcPr>
            <w:tcW w:w="1559" w:type="dxa"/>
            <w:vAlign w:val="center"/>
          </w:tcPr>
          <w:p w14:paraId="46915C02" w14:textId="2D25EFFC" w:rsidR="00035815" w:rsidRPr="008466AF" w:rsidRDefault="00035815" w:rsidP="00035815">
            <w:pPr>
              <w:pStyle w:val="Zwykytekst"/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8466AF">
              <w:rPr>
                <w:rFonts w:ascii="Arial" w:hAnsi="Arial" w:cs="Arial"/>
                <w:bCs/>
                <w:sz w:val="18"/>
                <w:szCs w:val="18"/>
              </w:rPr>
              <w:t xml:space="preserve">Doświadczenie na stanowisku </w:t>
            </w:r>
            <w:r w:rsidR="00D127F9">
              <w:rPr>
                <w:rFonts w:ascii="Arial" w:hAnsi="Arial" w:cs="Arial"/>
                <w:bCs/>
                <w:sz w:val="18"/>
                <w:szCs w:val="18"/>
              </w:rPr>
              <w:t xml:space="preserve"> Inspektora nadzoru lub kierownika budowy/robót  liczone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od daty uzyskania uprawnień</w:t>
            </w:r>
          </w:p>
          <w:p w14:paraId="51838348" w14:textId="77777777" w:rsidR="00035815" w:rsidRPr="00EA7762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8466AF">
              <w:rPr>
                <w:rFonts w:ascii="Arial" w:hAnsi="Arial" w:cs="Arial"/>
                <w:bCs/>
                <w:sz w:val="18"/>
                <w:szCs w:val="18"/>
              </w:rPr>
              <w:t>[w latach]</w:t>
            </w:r>
            <w:r w:rsidRPr="00EA7762">
              <w:rPr>
                <w:rFonts w:ascii="Arial" w:hAnsi="Arial" w:cs="Arial"/>
                <w:bCs/>
              </w:rPr>
              <w:t>]</w:t>
            </w:r>
          </w:p>
        </w:tc>
        <w:tc>
          <w:tcPr>
            <w:tcW w:w="1255" w:type="dxa"/>
            <w:vAlign w:val="center"/>
          </w:tcPr>
          <w:p w14:paraId="3D5030BB" w14:textId="77777777" w:rsidR="00035815" w:rsidRPr="00EA7762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Podstawa dysponowania osobą</w:t>
            </w:r>
          </w:p>
        </w:tc>
      </w:tr>
      <w:tr w:rsidR="00035815" w:rsidRPr="006B3D24" w14:paraId="0078E897" w14:textId="77777777" w:rsidTr="00162DB8">
        <w:tc>
          <w:tcPr>
            <w:tcW w:w="425" w:type="dxa"/>
          </w:tcPr>
          <w:p w14:paraId="30F37712" w14:textId="77777777" w:rsidR="00035815" w:rsidRPr="006B3D24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72BAECE" w14:textId="77777777" w:rsidR="00035815" w:rsidRPr="006B3D24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258E08E6" w14:textId="72FEDBB3" w:rsidR="00035815" w:rsidRPr="00C33549" w:rsidRDefault="00C33549" w:rsidP="009E27D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Koordynator Zespołu Inspektorów Nadzoru – Inspektor nadzoru branży </w:t>
            </w:r>
            <w:r w:rsidR="00162DB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sanitarnej</w:t>
            </w:r>
          </w:p>
        </w:tc>
        <w:tc>
          <w:tcPr>
            <w:tcW w:w="1814" w:type="dxa"/>
          </w:tcPr>
          <w:p w14:paraId="54F825FD" w14:textId="77777777" w:rsidR="00035815" w:rsidRPr="006B3D24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ED62ADC" w14:textId="77777777" w:rsidR="00035815" w:rsidRPr="006B3D24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9370C7F" w14:textId="77777777" w:rsidR="00035815" w:rsidRPr="006B3D24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255" w:type="dxa"/>
          </w:tcPr>
          <w:p w14:paraId="1FE71E0F" w14:textId="77777777" w:rsidR="00035815" w:rsidRPr="006B3D24" w:rsidRDefault="00035815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  <w:tr w:rsidR="00162DB8" w:rsidRPr="006B3D24" w14:paraId="66E73C01" w14:textId="77777777" w:rsidTr="00162DB8">
        <w:tc>
          <w:tcPr>
            <w:tcW w:w="425" w:type="dxa"/>
          </w:tcPr>
          <w:p w14:paraId="68C3E3D1" w14:textId="77777777" w:rsidR="00162DB8" w:rsidRPr="006B3D24" w:rsidRDefault="00162DB8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E07C8E7" w14:textId="77777777" w:rsidR="00162DB8" w:rsidRPr="006B3D24" w:rsidRDefault="00162DB8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63" w:type="dxa"/>
          </w:tcPr>
          <w:p w14:paraId="4BB3290C" w14:textId="23BE1A2A" w:rsidR="00162DB8" w:rsidRDefault="00162DB8" w:rsidP="009E27D4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Inspektor nadzoru branży elektrycznej</w:t>
            </w:r>
          </w:p>
        </w:tc>
        <w:tc>
          <w:tcPr>
            <w:tcW w:w="1814" w:type="dxa"/>
          </w:tcPr>
          <w:p w14:paraId="333A971D" w14:textId="77777777" w:rsidR="00162DB8" w:rsidRPr="006B3D24" w:rsidRDefault="00162DB8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9C400A2" w14:textId="77777777" w:rsidR="00162DB8" w:rsidRPr="006B3D24" w:rsidRDefault="00162DB8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F594389" w14:textId="77777777" w:rsidR="00162DB8" w:rsidRPr="006B3D24" w:rsidRDefault="00162DB8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255" w:type="dxa"/>
          </w:tcPr>
          <w:p w14:paraId="3E809BD6" w14:textId="77777777" w:rsidR="00162DB8" w:rsidRPr="006B3D24" w:rsidRDefault="00162DB8" w:rsidP="00035815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0F29C25D" w14:textId="6DFA8F9C" w:rsidR="00FA2D5B" w:rsidRPr="00217370" w:rsidRDefault="00FA2D5B" w:rsidP="00FA2D5B">
      <w:pPr>
        <w:pStyle w:val="Default"/>
        <w:rPr>
          <w:b/>
          <w:bCs/>
          <w:i/>
          <w:color w:val="auto"/>
          <w:sz w:val="20"/>
          <w:szCs w:val="20"/>
        </w:rPr>
      </w:pPr>
      <w:r w:rsidRPr="00217370">
        <w:rPr>
          <w:b/>
          <w:bCs/>
          <w:i/>
          <w:color w:val="auto"/>
          <w:sz w:val="20"/>
          <w:szCs w:val="20"/>
        </w:rPr>
        <w:t>Posiadane kwalifikacje, doświadczenie i uprawnienia muszą potwierdzać spełnienie warunków określonych przez Zmawiającego w pkt. 1 ppkt.1.</w:t>
      </w:r>
      <w:r>
        <w:rPr>
          <w:b/>
          <w:bCs/>
          <w:i/>
          <w:color w:val="auto"/>
          <w:sz w:val="20"/>
          <w:szCs w:val="20"/>
        </w:rPr>
        <w:t>4</w:t>
      </w:r>
      <w:r w:rsidRPr="00217370">
        <w:rPr>
          <w:b/>
          <w:bCs/>
          <w:i/>
          <w:color w:val="auto"/>
          <w:sz w:val="20"/>
          <w:szCs w:val="20"/>
        </w:rPr>
        <w:t>. lit. b)</w:t>
      </w:r>
      <w:r w:rsidR="00035815">
        <w:rPr>
          <w:b/>
          <w:bCs/>
          <w:i/>
          <w:color w:val="auto"/>
          <w:sz w:val="20"/>
          <w:szCs w:val="20"/>
        </w:rPr>
        <w:t xml:space="preserve"> oraz</w:t>
      </w:r>
      <w:r w:rsidRPr="00217370">
        <w:rPr>
          <w:b/>
          <w:bCs/>
          <w:i/>
          <w:color w:val="auto"/>
          <w:sz w:val="20"/>
          <w:szCs w:val="20"/>
        </w:rPr>
        <w:t xml:space="preserve"> </w:t>
      </w:r>
      <w:r w:rsidR="00035815" w:rsidRPr="00035815">
        <w:rPr>
          <w:b/>
          <w:bCs/>
          <w:i/>
          <w:iCs/>
          <w:sz w:val="20"/>
          <w:szCs w:val="20"/>
        </w:rPr>
        <w:t xml:space="preserve">11.2 </w:t>
      </w:r>
      <w:r w:rsidR="009E27D4">
        <w:rPr>
          <w:b/>
          <w:bCs/>
          <w:i/>
          <w:iCs/>
          <w:sz w:val="20"/>
          <w:szCs w:val="20"/>
        </w:rPr>
        <w:t xml:space="preserve">B </w:t>
      </w:r>
      <w:r w:rsidRPr="00217370">
        <w:rPr>
          <w:b/>
          <w:bCs/>
          <w:i/>
          <w:color w:val="auto"/>
          <w:sz w:val="20"/>
          <w:szCs w:val="20"/>
        </w:rPr>
        <w:t>rozdz. II SWZ</w:t>
      </w:r>
      <w:r w:rsidR="00035815">
        <w:rPr>
          <w:b/>
          <w:bCs/>
          <w:i/>
          <w:color w:val="auto"/>
          <w:sz w:val="20"/>
          <w:szCs w:val="20"/>
        </w:rPr>
        <w:t xml:space="preserve"> </w:t>
      </w:r>
    </w:p>
    <w:p w14:paraId="501218FD" w14:textId="77777777" w:rsidR="00FA2D5B" w:rsidRDefault="00FA2D5B" w:rsidP="00FA2D5B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p w14:paraId="61558C62" w14:textId="77777777" w:rsidR="00FA2D5B" w:rsidRPr="004C0D0C" w:rsidRDefault="00FA2D5B" w:rsidP="00FA2D5B">
      <w:pPr>
        <w:pStyle w:val="Normalny1"/>
        <w:rPr>
          <w:rFonts w:ascii="Arial" w:hAnsi="Arial" w:cs="Arial"/>
          <w:iCs/>
          <w:sz w:val="22"/>
          <w:szCs w:val="22"/>
          <w:lang w:val="pl-PL"/>
        </w:rPr>
      </w:pPr>
      <w:r w:rsidRPr="004C0D0C">
        <w:rPr>
          <w:rFonts w:ascii="Arial" w:hAnsi="Arial" w:cs="Arial"/>
          <w:sz w:val="22"/>
          <w:szCs w:val="22"/>
          <w:lang w:val="pl-PL"/>
        </w:rPr>
        <w:t xml:space="preserve">Oświadczamy, że </w:t>
      </w:r>
      <w:r w:rsidRPr="004C0D0C">
        <w:rPr>
          <w:rFonts w:ascii="Arial" w:hAnsi="Arial" w:cs="Arial"/>
          <w:iCs/>
          <w:sz w:val="22"/>
          <w:szCs w:val="22"/>
          <w:lang w:val="pl-PL"/>
        </w:rPr>
        <w:t>osoby, które będą uczestniczyć w wykonywaniu zamówienia posiadają wymagane kwalifikacje zawodowe.</w:t>
      </w:r>
    </w:p>
    <w:p w14:paraId="308B8C91" w14:textId="77777777" w:rsidR="00692520" w:rsidRDefault="00692520" w:rsidP="00FA2D5B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139F4A5B" w14:textId="77777777" w:rsidR="00FA2D5B" w:rsidRPr="00632A2A" w:rsidRDefault="00FA2D5B" w:rsidP="00C33549">
      <w:pPr>
        <w:pStyle w:val="Zwykytekst"/>
        <w:spacing w:line="276" w:lineRule="auto"/>
        <w:ind w:left="3538" w:hanging="3538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60F4335D" w14:textId="77777777" w:rsidR="00FA2D5B" w:rsidRDefault="00FA2D5B" w:rsidP="00C33549">
      <w:pPr>
        <w:pStyle w:val="Zwykytekst"/>
        <w:spacing w:line="276" w:lineRule="auto"/>
        <w:ind w:left="3538" w:hanging="3538"/>
        <w:rPr>
          <w:rFonts w:ascii="Arial" w:hAnsi="Arial" w:cs="Arial"/>
        </w:rPr>
      </w:pPr>
      <w:r w:rsidRPr="00521D43">
        <w:rPr>
          <w:rFonts w:ascii="Arial" w:hAnsi="Arial" w:cs="Arial"/>
        </w:rPr>
        <w:t>Miejscowość, data</w:t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  <w:t>(podpis Wykonawcy)</w:t>
      </w:r>
    </w:p>
    <w:p w14:paraId="63682EE9" w14:textId="77777777" w:rsidR="00C33549" w:rsidRDefault="00C33549" w:rsidP="00C33549">
      <w:pPr>
        <w:pStyle w:val="Zwykytekst"/>
        <w:spacing w:line="276" w:lineRule="auto"/>
        <w:ind w:left="3538" w:hanging="3538"/>
        <w:rPr>
          <w:rFonts w:ascii="Arial" w:hAnsi="Arial" w:cs="Arial"/>
        </w:rPr>
      </w:pPr>
    </w:p>
    <w:p w14:paraId="13635A5E" w14:textId="41F1FBF1" w:rsidR="009E27D4" w:rsidRPr="009453A1" w:rsidRDefault="00FA2D5B" w:rsidP="009E27D4">
      <w:pPr>
        <w:spacing w:line="276" w:lineRule="auto"/>
        <w:rPr>
          <w:rFonts w:ascii="Arial" w:hAnsi="Arial" w:cs="Arial"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9E27D4" w:rsidRPr="009453A1">
        <w:rPr>
          <w:rFonts w:ascii="Arial" w:hAnsi="Arial" w:cs="Arial"/>
          <w:sz w:val="22"/>
          <w:szCs w:val="22"/>
        </w:rPr>
        <w:br w:type="page"/>
      </w:r>
    </w:p>
    <w:p w14:paraId="658E8AFC" w14:textId="77777777" w:rsidR="009E27D4" w:rsidRDefault="009E27D4" w:rsidP="00421392">
      <w:pPr>
        <w:rPr>
          <w:rFonts w:ascii="Arial" w:hAnsi="Arial" w:cs="Arial"/>
          <w:bCs/>
          <w:i/>
          <w:sz w:val="18"/>
          <w:szCs w:val="18"/>
        </w:rPr>
      </w:pPr>
    </w:p>
    <w:p w14:paraId="2876C049" w14:textId="77777777" w:rsidR="00B170CB" w:rsidRPr="001E3C86" w:rsidRDefault="00B170CB" w:rsidP="00B170CB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Uwaga: oświadczanie składa Wykonawca, oraz odpowiednio: każdy z wykonawców wspólnie ubiegających się o udzielenie zamówienia (spółki cywilne/konsorcjum),  podmiot udostępniający zasoby</w:t>
      </w:r>
    </w:p>
    <w:p w14:paraId="6EBB8915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bookmarkStart w:id="12" w:name="_Hlk68163534"/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>3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2B86DF4B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7031130A" w14:textId="77777777" w:rsidR="00B170CB" w:rsidRPr="009453A1" w:rsidRDefault="00B170CB" w:rsidP="00B170CB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……………...................................</w:t>
      </w:r>
    </w:p>
    <w:p w14:paraId="25B45BD3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</w:t>
      </w:r>
      <w:proofErr w:type="spellStart"/>
      <w:r w:rsidRPr="009453A1">
        <w:rPr>
          <w:rFonts w:ascii="Arial" w:hAnsi="Arial" w:cs="Arial"/>
          <w:sz w:val="16"/>
          <w:szCs w:val="16"/>
        </w:rPr>
        <w:t>CEiDG</w:t>
      </w:r>
      <w:proofErr w:type="spellEnd"/>
      <w:r w:rsidRPr="009453A1">
        <w:rPr>
          <w:rFonts w:ascii="Arial" w:hAnsi="Arial" w:cs="Arial"/>
          <w:sz w:val="16"/>
          <w:szCs w:val="16"/>
        </w:rPr>
        <w:t>)</w:t>
      </w:r>
    </w:p>
    <w:p w14:paraId="1333646E" w14:textId="77777777" w:rsidR="00B170CB" w:rsidRPr="00C92132" w:rsidRDefault="00B170CB" w:rsidP="00B170CB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5A07AF9" w14:textId="77777777" w:rsidR="00B170CB" w:rsidRPr="009453A1" w:rsidRDefault="00B170CB" w:rsidP="00B170CB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689A5FF9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0560B22C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</w:p>
    <w:bookmarkEnd w:id="12"/>
    <w:p w14:paraId="699FE5DF" w14:textId="77777777" w:rsidR="00B170CB" w:rsidRPr="00E40703" w:rsidRDefault="00B170CB" w:rsidP="00B170CB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b w:val="0"/>
          <w:bCs/>
          <w:sz w:val="22"/>
          <w:szCs w:val="22"/>
        </w:rPr>
      </w:pPr>
    </w:p>
    <w:p w14:paraId="36429C71" w14:textId="77777777" w:rsidR="00B170CB" w:rsidRPr="00E40703" w:rsidRDefault="00B170CB" w:rsidP="00B170CB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OŚWIADCZENIE </w:t>
      </w:r>
    </w:p>
    <w:p w14:paraId="34785B44" w14:textId="77777777" w:rsidR="00B170CB" w:rsidRPr="00E40703" w:rsidRDefault="00B170CB" w:rsidP="00B170CB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składane na podstawie art. 125 ust. 1 ustawy z dnia 11 września 2019r.  Prawo zamówień publicznych (dalej jako: ustawa </w:t>
      </w:r>
      <w:proofErr w:type="spellStart"/>
      <w:r w:rsidRPr="00E40703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E40703">
        <w:rPr>
          <w:rFonts w:ascii="Arial" w:hAnsi="Arial" w:cs="Arial"/>
          <w:bCs/>
          <w:sz w:val="22"/>
          <w:szCs w:val="22"/>
        </w:rPr>
        <w:t>),</w:t>
      </w:r>
    </w:p>
    <w:p w14:paraId="08520CBC" w14:textId="77777777" w:rsidR="00B170CB" w:rsidRPr="00E40703" w:rsidRDefault="00B170CB" w:rsidP="00B170CB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sz w:val="22"/>
          <w:szCs w:val="22"/>
          <w:u w:val="single"/>
        </w:rPr>
      </w:pPr>
    </w:p>
    <w:p w14:paraId="4EBF3148" w14:textId="77777777" w:rsidR="00B170CB" w:rsidRPr="00E40703" w:rsidRDefault="00B170CB" w:rsidP="00B170CB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sz w:val="22"/>
          <w:szCs w:val="22"/>
          <w:u w:val="single"/>
        </w:rPr>
        <w:t>DOTYCZĄCE PRZESŁANEK WYKLUCZENIA Z POSTĘPOWANIA</w:t>
      </w:r>
    </w:p>
    <w:p w14:paraId="17D27EB6" w14:textId="77777777" w:rsidR="00B170CB" w:rsidRPr="00DE6B02" w:rsidRDefault="00B170CB" w:rsidP="00B170C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153C0A5" w14:textId="1C2D4C0A" w:rsidR="00B170CB" w:rsidRPr="00DE6B02" w:rsidRDefault="00B170CB" w:rsidP="00A17C8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3" w:name="_Hlk68163731"/>
      <w:r w:rsidRPr="009451A1">
        <w:rPr>
          <w:rFonts w:ascii="Arial" w:hAnsi="Arial" w:cs="Arial"/>
          <w:bCs/>
          <w:sz w:val="22"/>
          <w:szCs w:val="22"/>
        </w:rPr>
        <w:t>Na potrzeby postępowania o udzielenie zamówienia publicznego pn</w:t>
      </w:r>
      <w:r w:rsidR="000A38F6" w:rsidRPr="009451A1">
        <w:rPr>
          <w:rFonts w:ascii="Arial" w:hAnsi="Arial" w:cs="Arial"/>
          <w:bCs/>
          <w:sz w:val="22"/>
          <w:szCs w:val="22"/>
        </w:rPr>
        <w:t xml:space="preserve">.: </w:t>
      </w:r>
      <w:r w:rsidR="00162DB8" w:rsidRPr="00162DB8">
        <w:rPr>
          <w:rFonts w:ascii="Arial" w:hAnsi="Arial" w:cs="Arial"/>
          <w:b/>
          <w:bCs/>
          <w:sz w:val="22"/>
          <w:szCs w:val="22"/>
        </w:rPr>
        <w:t>Pełnienie funkcji Inspektora nadzoru inwestorskiego dla zadania pn.: „Rozbudowa sieci wodociągowej w Gminie Sianów”</w:t>
      </w:r>
      <w:r w:rsidR="00A17C80" w:rsidRPr="009451A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51A1">
        <w:rPr>
          <w:rFonts w:ascii="Arial" w:hAnsi="Arial" w:cs="Arial"/>
          <w:bCs/>
          <w:sz w:val="22"/>
          <w:szCs w:val="22"/>
        </w:rPr>
        <w:t>prowadzonego przez Gminę Sianów</w:t>
      </w:r>
      <w:r w:rsidRPr="00DE6B02">
        <w:rPr>
          <w:rFonts w:ascii="Arial" w:hAnsi="Arial" w:cs="Arial"/>
          <w:sz w:val="22"/>
          <w:szCs w:val="22"/>
        </w:rPr>
        <w:t xml:space="preserve"> </w:t>
      </w:r>
      <w:bookmarkEnd w:id="13"/>
    </w:p>
    <w:p w14:paraId="02F327E9" w14:textId="77777777" w:rsidR="009E27D4" w:rsidRPr="00E40703" w:rsidRDefault="009E27D4" w:rsidP="00B170CB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454EB71A" w14:textId="77777777" w:rsidR="00B170CB" w:rsidRDefault="00B170CB" w:rsidP="00B170CB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1) </w:t>
      </w:r>
      <w:r w:rsidRPr="00E40703">
        <w:rPr>
          <w:rFonts w:ascii="Arial" w:hAnsi="Arial" w:cs="Arial"/>
          <w:sz w:val="22"/>
          <w:szCs w:val="22"/>
          <w:u w:val="single"/>
        </w:rPr>
        <w:t>Oświadczam, że nie podlegam wykluczeniu z postępowania na podstawie art. 108 ust 1  oraz art. 109 ust. 1 pkt. 4 ustawy PZP.</w:t>
      </w:r>
    </w:p>
    <w:p w14:paraId="77D32B09" w14:textId="77777777" w:rsidR="00B170CB" w:rsidRDefault="00B170CB" w:rsidP="00B170CB">
      <w:pPr>
        <w:pStyle w:val="Tekstpodstawowy"/>
        <w:spacing w:line="240" w:lineRule="auto"/>
        <w:jc w:val="both"/>
        <w:outlineLvl w:val="0"/>
        <w:rPr>
          <w:rFonts w:ascii="Arial" w:hAnsi="Arial" w:cs="Arial"/>
          <w:b w:val="0"/>
          <w:bCs/>
          <w:iCs/>
          <w:color w:val="222222"/>
          <w:sz w:val="22"/>
          <w:szCs w:val="22"/>
        </w:rPr>
      </w:pPr>
      <w:r w:rsidRPr="00900A3F">
        <w:rPr>
          <w:rFonts w:ascii="Arial" w:hAnsi="Arial" w:cs="Arial"/>
          <w:b w:val="0"/>
          <w:bCs/>
          <w:sz w:val="22"/>
          <w:szCs w:val="22"/>
        </w:rPr>
        <w:t>2) Oświadczam, że nie zachodzą w stosunku do mnie przesłanki wykluczenia z postępowania na podstawie art. 7 ust. 1 ustawy z dnia 13 kwietnia 2022 r.</w:t>
      </w:r>
      <w:r w:rsidRPr="00900A3F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Pr="00900A3F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900A3F">
        <w:rPr>
          <w:rFonts w:ascii="Arial" w:hAnsi="Arial" w:cs="Arial"/>
          <w:b w:val="0"/>
          <w:bCs/>
          <w:iCs/>
          <w:color w:val="222222"/>
          <w:sz w:val="22"/>
          <w:szCs w:val="22"/>
        </w:rPr>
        <w:t>.</w:t>
      </w:r>
    </w:p>
    <w:p w14:paraId="7B26F579" w14:textId="77777777" w:rsidR="00B170CB" w:rsidRPr="00E40703" w:rsidRDefault="00B170CB" w:rsidP="00B170CB">
      <w:pPr>
        <w:pStyle w:val="Tekstpodstawowy"/>
        <w:spacing w:line="276" w:lineRule="auto"/>
        <w:ind w:left="540"/>
        <w:jc w:val="right"/>
        <w:outlineLvl w:val="0"/>
        <w:rPr>
          <w:rFonts w:ascii="Arial" w:hAnsi="Arial" w:cs="Arial"/>
          <w:i/>
          <w:sz w:val="22"/>
          <w:szCs w:val="22"/>
        </w:rPr>
      </w:pPr>
    </w:p>
    <w:p w14:paraId="20A410E1" w14:textId="77777777" w:rsidR="00B170CB" w:rsidRPr="00E40703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2"/>
          <w:szCs w:val="22"/>
        </w:rPr>
        <w:t>…………..</w:t>
      </w:r>
      <w:r w:rsidRPr="00E40703">
        <w:rPr>
          <w:rFonts w:ascii="Arial" w:hAnsi="Arial" w:cs="Arial"/>
          <w:sz w:val="22"/>
          <w:szCs w:val="22"/>
        </w:rPr>
        <w:t>…. ustawy PZP</w:t>
      </w:r>
      <w:r w:rsidRPr="00E40703">
        <w:rPr>
          <w:rFonts w:ascii="Arial" w:hAnsi="Arial" w:cs="Arial"/>
          <w:i/>
          <w:sz w:val="22"/>
          <w:szCs w:val="22"/>
        </w:rPr>
        <w:t>.</w:t>
      </w:r>
      <w:r w:rsidRPr="00E40703">
        <w:rPr>
          <w:rFonts w:ascii="Arial" w:hAnsi="Arial" w:cs="Arial"/>
          <w:sz w:val="22"/>
          <w:szCs w:val="22"/>
        </w:rPr>
        <w:t xml:space="preserve"> </w:t>
      </w:r>
    </w:p>
    <w:p w14:paraId="51284D32" w14:textId="77777777" w:rsidR="00B170CB" w:rsidRPr="00E40703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Jednocześnie oświadczam, że w związku z ww. okolicznością, na podstawie art. 110 ust. 2 pkt ........</w:t>
      </w:r>
      <w:r w:rsidR="00A17C80">
        <w:rPr>
          <w:rFonts w:ascii="Arial" w:hAnsi="Arial" w:cs="Arial"/>
          <w:sz w:val="22"/>
          <w:szCs w:val="22"/>
        </w:rPr>
        <w:t xml:space="preserve"> </w:t>
      </w:r>
      <w:r w:rsidRPr="00E40703">
        <w:rPr>
          <w:rFonts w:ascii="Arial" w:hAnsi="Arial" w:cs="Arial"/>
          <w:sz w:val="22"/>
          <w:szCs w:val="22"/>
        </w:rPr>
        <w:t>ustawy PZP podjąłem następujące środki naprawcze:.……</w:t>
      </w:r>
      <w:r w:rsidR="00A17C80">
        <w:rPr>
          <w:rFonts w:ascii="Arial" w:hAnsi="Arial" w:cs="Arial"/>
          <w:sz w:val="22"/>
          <w:szCs w:val="22"/>
        </w:rPr>
        <w:t>…..</w:t>
      </w:r>
      <w:r w:rsidRPr="00E4070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…………</w:t>
      </w:r>
      <w:r w:rsidRPr="00E40703">
        <w:rPr>
          <w:rFonts w:ascii="Arial" w:hAnsi="Arial" w:cs="Arial"/>
          <w:sz w:val="22"/>
          <w:szCs w:val="22"/>
        </w:rPr>
        <w:t>..............</w:t>
      </w:r>
    </w:p>
    <w:p w14:paraId="12265F9E" w14:textId="77777777" w:rsidR="00B170CB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Pr="00E40703">
        <w:rPr>
          <w:rFonts w:ascii="Arial" w:hAnsi="Arial" w:cs="Arial"/>
          <w:sz w:val="22"/>
          <w:szCs w:val="22"/>
        </w:rPr>
        <w:t>…………..…………………...............</w:t>
      </w:r>
    </w:p>
    <w:p w14:paraId="652EEBD1" w14:textId="77777777" w:rsidR="00B170CB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198C56" w14:textId="77777777" w:rsidR="00B170CB" w:rsidRDefault="00B170CB" w:rsidP="00B170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329B028" w14:textId="77777777" w:rsidR="00B170CB" w:rsidRPr="00003A35" w:rsidRDefault="00B170CB" w:rsidP="00B170CB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 xml:space="preserve">W celu potwierdzenia braku podstaw wykluczenia na podstawie art. 125 ust 1 ustawy </w:t>
      </w:r>
      <w:proofErr w:type="spellStart"/>
      <w:r w:rsidRPr="00003A35">
        <w:rPr>
          <w:rFonts w:ascii="Arial" w:hAnsi="Arial" w:cs="Arial"/>
          <w:sz w:val="22"/>
          <w:szCs w:val="22"/>
        </w:rPr>
        <w:t>Pzp</w:t>
      </w:r>
      <w:proofErr w:type="spellEnd"/>
      <w:r w:rsidRPr="00003A35">
        <w:rPr>
          <w:rFonts w:ascii="Arial" w:hAnsi="Arial" w:cs="Arial"/>
          <w:sz w:val="22"/>
          <w:szCs w:val="22"/>
        </w:rPr>
        <w:t xml:space="preserve"> informuję/</w:t>
      </w:r>
      <w:proofErr w:type="spellStart"/>
      <w:r w:rsidRPr="00003A35">
        <w:rPr>
          <w:rFonts w:ascii="Arial" w:hAnsi="Arial" w:cs="Arial"/>
          <w:sz w:val="22"/>
          <w:szCs w:val="22"/>
        </w:rPr>
        <w:t>emy</w:t>
      </w:r>
      <w:proofErr w:type="spellEnd"/>
      <w:r w:rsidRPr="00003A35">
        <w:rPr>
          <w:rFonts w:ascii="Arial" w:hAnsi="Arial" w:cs="Arial"/>
          <w:sz w:val="22"/>
          <w:szCs w:val="22"/>
        </w:rPr>
        <w:t xml:space="preserve">/*, że dotyczący mnie/nas* dokument(y) </w:t>
      </w:r>
      <w:r>
        <w:rPr>
          <w:rFonts w:ascii="Arial" w:hAnsi="Arial" w:cs="Arial"/>
          <w:sz w:val="22"/>
          <w:szCs w:val="22"/>
        </w:rPr>
        <w:t xml:space="preserve"> (</w:t>
      </w:r>
      <w:r w:rsidRPr="0055084E">
        <w:rPr>
          <w:rFonts w:ascii="Arial" w:hAnsi="Arial" w:cs="Arial"/>
          <w:sz w:val="22"/>
          <w:szCs w:val="22"/>
        </w:rPr>
        <w:t>w zakresie art. 109 ust. 1 pkt 4 ustawy</w:t>
      </w:r>
      <w:r>
        <w:rPr>
          <w:rFonts w:ascii="Arial" w:hAnsi="Arial" w:cs="Arial"/>
          <w:sz w:val="22"/>
          <w:szCs w:val="22"/>
        </w:rPr>
        <w:t xml:space="preserve">) </w:t>
      </w:r>
      <w:r w:rsidRPr="00003A35">
        <w:rPr>
          <w:rFonts w:ascii="Arial" w:hAnsi="Arial" w:cs="Arial"/>
          <w:sz w:val="22"/>
          <w:szCs w:val="22"/>
        </w:rPr>
        <w:t>Zamawiający może pobrać z ogólnodostępnej i bezpłatnej bazy danych pod następującym adresem internetowym</w:t>
      </w:r>
      <w:r w:rsidRPr="00003A35">
        <w:rPr>
          <w:rFonts w:ascii="Arial" w:hAnsi="Arial" w:cs="Arial"/>
          <w:bCs/>
          <w:i/>
          <w:iCs/>
          <w:sz w:val="22"/>
          <w:szCs w:val="22"/>
        </w:rPr>
        <w:t>):</w:t>
      </w:r>
      <w:r w:rsidRPr="00003A3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14:paraId="2157E478" w14:textId="77777777" w:rsidR="002205DD" w:rsidRDefault="002205DD" w:rsidP="002205DD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10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https://ekrs.ms.gov.pl/web/wyszukiwarka-krs/strona-glowna/index.html</w:t>
        </w:r>
      </w:hyperlink>
    </w:p>
    <w:p w14:paraId="43E4A5D6" w14:textId="77777777" w:rsidR="002205DD" w:rsidRDefault="002205DD" w:rsidP="002205DD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11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https://prod.ceidg.gov.pl/CEIDG/CEIDG.Public.UI/Search.aspx</w:t>
        </w:r>
      </w:hyperlink>
    </w:p>
    <w:p w14:paraId="35BADF34" w14:textId="77777777" w:rsidR="002205DD" w:rsidRDefault="002205DD" w:rsidP="002205DD">
      <w:pPr>
        <w:jc w:val="both"/>
        <w:rPr>
          <w:rStyle w:val="Hipercz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</w:rPr>
        <w:t>inna baza danych ………………………… (należy wskazać adres internetowy bazy danych)*</w:t>
      </w:r>
    </w:p>
    <w:p w14:paraId="5D11AD46" w14:textId="77777777" w:rsidR="002205DD" w:rsidRDefault="002205DD" w:rsidP="002205DD">
      <w:pPr>
        <w:spacing w:line="360" w:lineRule="auto"/>
        <w:jc w:val="both"/>
        <w:rPr>
          <w:i/>
          <w:sz w:val="16"/>
          <w:szCs w:val="16"/>
          <w:lang w:val="de-DE"/>
        </w:rPr>
      </w:pPr>
      <w:r>
        <w:rPr>
          <w:rStyle w:val="Hipercze"/>
          <w:rFonts w:ascii="Arial" w:hAnsi="Arial" w:cs="Arial"/>
          <w:i/>
          <w:sz w:val="16"/>
          <w:szCs w:val="16"/>
          <w:lang w:val="de-DE"/>
        </w:rPr>
        <w:t>*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Zaznaczyć</w:t>
      </w:r>
      <w:proofErr w:type="spellEnd"/>
      <w:r>
        <w:rPr>
          <w:rStyle w:val="Hipercze"/>
          <w:rFonts w:ascii="Arial" w:hAnsi="Arial" w:cs="Arial"/>
          <w:i/>
          <w:sz w:val="16"/>
          <w:szCs w:val="16"/>
          <w:lang w:val="de-DE"/>
        </w:rPr>
        <w:t xml:space="preserve"> </w:t>
      </w:r>
      <w:proofErr w:type="spellStart"/>
      <w:r>
        <w:rPr>
          <w:rStyle w:val="Hipercze"/>
          <w:rFonts w:ascii="Arial" w:hAnsi="Arial" w:cs="Arial"/>
          <w:i/>
          <w:sz w:val="16"/>
          <w:szCs w:val="16"/>
          <w:lang w:val="de-DE"/>
        </w:rPr>
        <w:t>odpowiednio</w:t>
      </w:r>
      <w:proofErr w:type="spellEnd"/>
    </w:p>
    <w:p w14:paraId="0A31390A" w14:textId="77777777" w:rsidR="00B170CB" w:rsidRPr="00003A35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lastRenderedPageBreak/>
        <w:t xml:space="preserve">/w przypadku wskazania przez Wykonawcę dostępności dokumentu wymienionego pod określonym adresem internetowym ogólnodostępnej i bezpłatnej bazy danych, Zamawiający samodzielnie pobierze wymagany dokument ze wskazanej bazy danych/ </w:t>
      </w:r>
    </w:p>
    <w:p w14:paraId="1D65E99C" w14:textId="77777777" w:rsidR="00B170CB" w:rsidRPr="005277C4" w:rsidRDefault="00B170CB" w:rsidP="00B170C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BFC941" w14:textId="77777777" w:rsidR="00B170CB" w:rsidRPr="00E40703" w:rsidRDefault="00B170CB" w:rsidP="00B170CB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E4070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D98BCAB" w14:textId="77777777" w:rsidR="00B170CB" w:rsidRPr="00E40703" w:rsidRDefault="00B170CB" w:rsidP="00B170CB">
      <w:pPr>
        <w:jc w:val="both"/>
        <w:rPr>
          <w:rFonts w:ascii="Arial" w:hAnsi="Arial" w:cs="Arial"/>
          <w:sz w:val="22"/>
          <w:szCs w:val="22"/>
        </w:rPr>
      </w:pPr>
    </w:p>
    <w:p w14:paraId="678AE833" w14:textId="77777777" w:rsidR="00B170CB" w:rsidRPr="00E40703" w:rsidRDefault="00B170CB" w:rsidP="00B170CB">
      <w:pPr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14:paraId="56FAE4F0" w14:textId="77777777" w:rsidR="00B170CB" w:rsidRDefault="00B170CB" w:rsidP="00B170CB">
      <w:pPr>
        <w:jc w:val="both"/>
        <w:rPr>
          <w:rFonts w:ascii="Arial" w:hAnsi="Arial" w:cs="Arial"/>
          <w:sz w:val="20"/>
          <w:szCs w:val="20"/>
        </w:rPr>
      </w:pPr>
    </w:p>
    <w:p w14:paraId="722DA10D" w14:textId="77777777" w:rsidR="00B170CB" w:rsidRDefault="00B170CB" w:rsidP="00B170CB">
      <w:pPr>
        <w:jc w:val="both"/>
        <w:rPr>
          <w:rFonts w:ascii="Arial" w:hAnsi="Arial" w:cs="Arial"/>
          <w:sz w:val="20"/>
          <w:szCs w:val="20"/>
        </w:rPr>
      </w:pPr>
    </w:p>
    <w:p w14:paraId="210513EC" w14:textId="77777777" w:rsidR="00692520" w:rsidRDefault="00692520" w:rsidP="00B170CB">
      <w:pPr>
        <w:jc w:val="both"/>
        <w:rPr>
          <w:rFonts w:ascii="Arial" w:hAnsi="Arial" w:cs="Arial"/>
          <w:sz w:val="20"/>
          <w:szCs w:val="20"/>
        </w:rPr>
      </w:pPr>
    </w:p>
    <w:p w14:paraId="5B887611" w14:textId="77777777" w:rsidR="00B170CB" w:rsidRPr="00E40703" w:rsidRDefault="00B170CB" w:rsidP="00B170CB">
      <w:pPr>
        <w:jc w:val="both"/>
        <w:rPr>
          <w:rFonts w:ascii="Arial" w:hAnsi="Arial" w:cs="Arial"/>
          <w:sz w:val="20"/>
          <w:szCs w:val="20"/>
        </w:rPr>
      </w:pPr>
    </w:p>
    <w:p w14:paraId="1D265E3E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 xml:space="preserve">Miejscowość, dnia ......... </w:t>
      </w:r>
      <w:r>
        <w:rPr>
          <w:rFonts w:ascii="Arial" w:hAnsi="Arial" w:cs="Arial"/>
          <w:i/>
          <w:iCs/>
          <w:sz w:val="20"/>
          <w:szCs w:val="20"/>
        </w:rPr>
        <w:t>……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63FA31DC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1057ADC0" w14:textId="77777777" w:rsidR="00B170CB" w:rsidRDefault="00B170CB" w:rsidP="00B170CB">
      <w:pPr>
        <w:outlineLvl w:val="0"/>
        <w:rPr>
          <w:rFonts w:ascii="Arial" w:hAnsi="Arial" w:cs="Arial"/>
          <w:i/>
          <w:iCs/>
        </w:rPr>
      </w:pPr>
    </w:p>
    <w:p w14:paraId="0EB156A6" w14:textId="77777777" w:rsidR="00B170CB" w:rsidRPr="009453A1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bookmarkStart w:id="14" w:name="_Hlk100315514"/>
      <w:r w:rsidRPr="009453A1">
        <w:rPr>
          <w:rFonts w:ascii="Arial" w:hAnsi="Arial" w:cs="Arial"/>
          <w:sz w:val="22"/>
          <w:szCs w:val="22"/>
        </w:rPr>
        <w:br w:type="page"/>
      </w:r>
      <w:bookmarkEnd w:id="14"/>
    </w:p>
    <w:p w14:paraId="4455E51D" w14:textId="77777777" w:rsidR="00B170CB" w:rsidRPr="001E3C86" w:rsidRDefault="00B170CB" w:rsidP="00B170CB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Uwaga: oświadczanie składa Wykonawca, oraz odpowiednio: </w:t>
      </w:r>
    </w:p>
    <w:p w14:paraId="2E4355F7" w14:textId="77777777" w:rsidR="00B170CB" w:rsidRPr="001E3C86" w:rsidRDefault="00B170CB" w:rsidP="00A85A42">
      <w:pPr>
        <w:numPr>
          <w:ilvl w:val="0"/>
          <w:numId w:val="33"/>
        </w:num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14:paraId="6845A2B2" w14:textId="77777777" w:rsidR="00B170CB" w:rsidRPr="001E3C86" w:rsidRDefault="00B170CB" w:rsidP="00A85A42">
      <w:pPr>
        <w:numPr>
          <w:ilvl w:val="0"/>
          <w:numId w:val="33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podmiot udostępniający zasoby, w zakresie, w jakim wykonawca powołuje się na jego zasoby.</w:t>
      </w:r>
    </w:p>
    <w:p w14:paraId="527F68D2" w14:textId="77777777" w:rsidR="00B170CB" w:rsidRPr="001E3C86" w:rsidRDefault="00B170CB" w:rsidP="00B170CB">
      <w:pPr>
        <w:pStyle w:val="Tekstpodstawowy"/>
        <w:ind w:left="540"/>
        <w:jc w:val="center"/>
        <w:outlineLvl w:val="0"/>
        <w:rPr>
          <w:rFonts w:ascii="Arial" w:hAnsi="Arial" w:cs="Arial"/>
          <w:bCs/>
          <w:i/>
          <w:iCs/>
          <w:sz w:val="18"/>
          <w:szCs w:val="18"/>
        </w:rPr>
      </w:pPr>
    </w:p>
    <w:p w14:paraId="7CE5182D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>4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7BDD7905" w14:textId="77777777" w:rsidR="00B170CB" w:rsidRPr="009453A1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7A78ACA0" w14:textId="77777777" w:rsidR="00B170CB" w:rsidRPr="009453A1" w:rsidRDefault="00B170CB" w:rsidP="00B170CB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……….......................................</w:t>
      </w:r>
    </w:p>
    <w:p w14:paraId="0283610D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</w:t>
      </w:r>
      <w:proofErr w:type="spellStart"/>
      <w:r w:rsidRPr="009453A1">
        <w:rPr>
          <w:rFonts w:ascii="Arial" w:hAnsi="Arial" w:cs="Arial"/>
          <w:sz w:val="16"/>
          <w:szCs w:val="16"/>
        </w:rPr>
        <w:t>CEiDG</w:t>
      </w:r>
      <w:proofErr w:type="spellEnd"/>
      <w:r w:rsidRPr="009453A1">
        <w:rPr>
          <w:rFonts w:ascii="Arial" w:hAnsi="Arial" w:cs="Arial"/>
          <w:sz w:val="16"/>
          <w:szCs w:val="16"/>
        </w:rPr>
        <w:t>)</w:t>
      </w:r>
    </w:p>
    <w:p w14:paraId="052EEAFF" w14:textId="77777777" w:rsidR="00B170CB" w:rsidRPr="009453A1" w:rsidRDefault="00B170CB" w:rsidP="00B170CB">
      <w:pPr>
        <w:rPr>
          <w:rFonts w:ascii="Arial" w:hAnsi="Arial" w:cs="Arial"/>
          <w:sz w:val="20"/>
          <w:szCs w:val="20"/>
          <w:u w:val="single"/>
        </w:rPr>
      </w:pPr>
    </w:p>
    <w:p w14:paraId="73F9DFC0" w14:textId="77777777" w:rsidR="00B170CB" w:rsidRDefault="00B170CB" w:rsidP="00B170CB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09B28A" w14:textId="77777777" w:rsidR="00B170CB" w:rsidRPr="00C92132" w:rsidRDefault="00B170CB" w:rsidP="00B170CB">
      <w:pPr>
        <w:rPr>
          <w:rFonts w:ascii="Arial" w:hAnsi="Arial" w:cs="Arial"/>
          <w:sz w:val="20"/>
          <w:szCs w:val="20"/>
          <w:u w:val="single"/>
        </w:rPr>
      </w:pPr>
    </w:p>
    <w:p w14:paraId="1313351F" w14:textId="77777777" w:rsidR="00B170CB" w:rsidRPr="009453A1" w:rsidRDefault="00B170CB" w:rsidP="00B170CB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62E9A9B2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391FFDC9" w14:textId="77777777" w:rsidR="00B170CB" w:rsidRPr="009453A1" w:rsidRDefault="00B170CB" w:rsidP="00B170CB">
      <w:pPr>
        <w:ind w:right="5953"/>
        <w:rPr>
          <w:rFonts w:ascii="Arial" w:hAnsi="Arial" w:cs="Arial"/>
          <w:sz w:val="16"/>
          <w:szCs w:val="16"/>
        </w:rPr>
      </w:pPr>
    </w:p>
    <w:p w14:paraId="1B57E5FB" w14:textId="77777777" w:rsidR="00B170CB" w:rsidRPr="009453A1" w:rsidRDefault="00B170CB" w:rsidP="00B170CB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161E9F7C" w14:textId="77777777" w:rsidR="00B170CB" w:rsidRPr="009453A1" w:rsidRDefault="00B170CB" w:rsidP="00B170CB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14:paraId="2FD90E99" w14:textId="77777777" w:rsidR="00B170CB" w:rsidRPr="009453A1" w:rsidRDefault="00B170CB" w:rsidP="00B170CB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>składane na podstawie art. 125  ust. 1 ustawy z dnia 11 września 2019</w:t>
      </w:r>
      <w:r>
        <w:rPr>
          <w:rFonts w:ascii="Arial" w:hAnsi="Arial" w:cs="Arial"/>
          <w:bCs/>
          <w:sz w:val="24"/>
        </w:rPr>
        <w:t xml:space="preserve"> </w:t>
      </w:r>
      <w:r w:rsidRPr="009453A1">
        <w:rPr>
          <w:rFonts w:ascii="Arial" w:hAnsi="Arial" w:cs="Arial"/>
          <w:bCs/>
          <w:sz w:val="24"/>
        </w:rPr>
        <w:t xml:space="preserve">r. Prawo zamówień publicznych (dalej jako: ustawa </w:t>
      </w:r>
      <w:proofErr w:type="spellStart"/>
      <w:r w:rsidRPr="009453A1">
        <w:rPr>
          <w:rFonts w:ascii="Arial" w:hAnsi="Arial" w:cs="Arial"/>
          <w:bCs/>
          <w:sz w:val="24"/>
        </w:rPr>
        <w:t>Pzp</w:t>
      </w:r>
      <w:proofErr w:type="spellEnd"/>
      <w:r w:rsidRPr="009453A1">
        <w:rPr>
          <w:rFonts w:ascii="Arial" w:hAnsi="Arial" w:cs="Arial"/>
          <w:bCs/>
          <w:sz w:val="24"/>
        </w:rPr>
        <w:t>),</w:t>
      </w:r>
    </w:p>
    <w:p w14:paraId="3511C00D" w14:textId="77777777" w:rsidR="00B170CB" w:rsidRPr="009453A1" w:rsidRDefault="00B170CB" w:rsidP="00B170CB">
      <w:pPr>
        <w:pStyle w:val="Tekstpodstawowy"/>
        <w:spacing w:line="240" w:lineRule="auto"/>
        <w:ind w:left="540"/>
        <w:jc w:val="center"/>
        <w:outlineLvl w:val="0"/>
        <w:rPr>
          <w:rFonts w:ascii="Arial" w:hAnsi="Arial" w:cs="Arial"/>
          <w:bCs/>
          <w:sz w:val="24"/>
        </w:rPr>
      </w:pPr>
    </w:p>
    <w:p w14:paraId="05017C9B" w14:textId="77777777" w:rsidR="00B170CB" w:rsidRPr="001E3C86" w:rsidRDefault="00B170CB" w:rsidP="00B170CB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 w:rsidRPr="009453A1">
        <w:rPr>
          <w:rFonts w:ascii="Arial" w:hAnsi="Arial" w:cs="Arial"/>
          <w:bCs/>
          <w:sz w:val="24"/>
          <w:u w:val="single"/>
        </w:rPr>
        <w:t xml:space="preserve">DOTYCZĄCE  SPEŁNIENIA WARUNKÓW UDZIAŁU W POSTĘPOWANIU </w:t>
      </w:r>
    </w:p>
    <w:p w14:paraId="2515FD88" w14:textId="77777777" w:rsidR="00B170CB" w:rsidRPr="001E3C86" w:rsidRDefault="00B170CB" w:rsidP="00B170CB">
      <w:pPr>
        <w:pStyle w:val="Tekstpodstawowy"/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57AC1F39" w14:textId="420A23D0" w:rsidR="00B170CB" w:rsidRPr="009451A1" w:rsidRDefault="00B170CB" w:rsidP="00A17C8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451A1">
        <w:rPr>
          <w:rFonts w:ascii="Arial" w:hAnsi="Arial" w:cs="Arial"/>
          <w:bCs/>
          <w:sz w:val="22"/>
          <w:szCs w:val="22"/>
        </w:rPr>
        <w:t xml:space="preserve">Na potrzeby postępowania o udzielenie zamówienia publicznego pn.: </w:t>
      </w:r>
      <w:r w:rsidR="00162DB8" w:rsidRPr="00162DB8">
        <w:rPr>
          <w:rFonts w:ascii="Arial" w:hAnsi="Arial" w:cs="Arial"/>
          <w:b/>
          <w:bCs/>
          <w:sz w:val="22"/>
          <w:szCs w:val="22"/>
        </w:rPr>
        <w:t>Pełnienie funkcji Inspektora nadzoru inwestorskiego dla zadania pn.: „Rozbudowa sieci wodociągowej w Gminie Sianów”</w:t>
      </w:r>
      <w:r w:rsidR="00162DB8">
        <w:rPr>
          <w:rFonts w:ascii="Arial" w:hAnsi="Arial" w:cs="Arial"/>
          <w:b/>
          <w:bCs/>
          <w:sz w:val="22"/>
          <w:szCs w:val="22"/>
        </w:rPr>
        <w:t xml:space="preserve"> </w:t>
      </w:r>
      <w:r w:rsidRPr="009451A1">
        <w:rPr>
          <w:rFonts w:ascii="Arial" w:hAnsi="Arial" w:cs="Arial"/>
          <w:bCs/>
          <w:sz w:val="22"/>
          <w:szCs w:val="22"/>
        </w:rPr>
        <w:t>prowadzonego przez Gminę Sianów</w:t>
      </w:r>
    </w:p>
    <w:p w14:paraId="7FCF2B3E" w14:textId="77777777" w:rsidR="00B170CB" w:rsidRPr="009451A1" w:rsidRDefault="00B170CB" w:rsidP="00B170CB">
      <w:pPr>
        <w:pStyle w:val="Tekstpodstawowy"/>
        <w:spacing w:line="276" w:lineRule="auto"/>
        <w:rPr>
          <w:rFonts w:ascii="Arial" w:hAnsi="Arial" w:cs="Arial"/>
          <w:b w:val="0"/>
          <w:bCs/>
          <w:sz w:val="24"/>
          <w:u w:val="single"/>
        </w:rPr>
      </w:pPr>
    </w:p>
    <w:p w14:paraId="49BAECE9" w14:textId="77777777" w:rsidR="00B170CB" w:rsidRPr="00266F2B" w:rsidRDefault="00B170CB" w:rsidP="00B170CB">
      <w:pPr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9451A1">
        <w:rPr>
          <w:rFonts w:ascii="Arial" w:hAnsi="Arial" w:cs="Arial"/>
          <w:sz w:val="22"/>
          <w:szCs w:val="22"/>
          <w:u w:val="single"/>
        </w:rPr>
        <w:t>Oświadczam, że spełniam warunki udziału w postępowaniu określone przez zamawiającego w Rozdziale II pkt. 1 Specyfikacji Warunków Zamówienia.</w:t>
      </w:r>
    </w:p>
    <w:p w14:paraId="231F80C9" w14:textId="77777777" w:rsidR="00B170CB" w:rsidRPr="001E3C86" w:rsidRDefault="00B170CB" w:rsidP="00B170CB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0A9C6634" w14:textId="77777777" w:rsidR="00B170CB" w:rsidRPr="009453A1" w:rsidRDefault="00B170CB" w:rsidP="00B170CB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09A1CC" w14:textId="77777777" w:rsidR="00B170CB" w:rsidRPr="009453A1" w:rsidRDefault="00B170CB" w:rsidP="00B170CB">
      <w:pPr>
        <w:shd w:val="clear" w:color="auto" w:fill="BFBFBF"/>
        <w:jc w:val="both"/>
        <w:rPr>
          <w:rFonts w:ascii="Arial" w:hAnsi="Arial" w:cs="Arial"/>
          <w:b/>
        </w:rPr>
      </w:pPr>
      <w:bookmarkStart w:id="15" w:name="_Hlk68162396"/>
      <w:r w:rsidRPr="009453A1">
        <w:rPr>
          <w:rFonts w:ascii="Arial" w:hAnsi="Arial" w:cs="Arial"/>
          <w:b/>
        </w:rPr>
        <w:t>OŚWIADCZENIE DOTYCZĄCE PODANYCH INFORMACJI:</w:t>
      </w:r>
    </w:p>
    <w:p w14:paraId="6590DED5" w14:textId="77777777" w:rsidR="00B170CB" w:rsidRPr="001E3C86" w:rsidRDefault="00B170CB" w:rsidP="00B170CB">
      <w:pPr>
        <w:jc w:val="both"/>
        <w:rPr>
          <w:rFonts w:ascii="Arial" w:hAnsi="Arial" w:cs="Arial"/>
          <w:sz w:val="22"/>
          <w:szCs w:val="22"/>
        </w:rPr>
      </w:pPr>
    </w:p>
    <w:p w14:paraId="01C1756A" w14:textId="77777777" w:rsidR="00B170CB" w:rsidRPr="001E3C86" w:rsidRDefault="00B170CB" w:rsidP="00B170CB">
      <w:pPr>
        <w:jc w:val="both"/>
        <w:rPr>
          <w:rFonts w:ascii="Arial" w:hAnsi="Arial" w:cs="Arial"/>
          <w:sz w:val="22"/>
          <w:szCs w:val="22"/>
        </w:rPr>
      </w:pPr>
      <w:r w:rsidRPr="001E3C86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14:paraId="75C2036D" w14:textId="77777777" w:rsidR="00B170CB" w:rsidRPr="001E3C86" w:rsidRDefault="00B170CB" w:rsidP="00B170CB">
      <w:pPr>
        <w:jc w:val="both"/>
        <w:rPr>
          <w:rFonts w:ascii="Arial" w:hAnsi="Arial" w:cs="Arial"/>
          <w:sz w:val="22"/>
          <w:szCs w:val="22"/>
        </w:rPr>
      </w:pPr>
    </w:p>
    <w:p w14:paraId="2F0A54FA" w14:textId="77777777" w:rsidR="00B170CB" w:rsidRPr="009453A1" w:rsidRDefault="00B170CB" w:rsidP="00B170CB">
      <w:pPr>
        <w:jc w:val="both"/>
        <w:rPr>
          <w:rFonts w:ascii="Arial" w:hAnsi="Arial" w:cs="Arial"/>
        </w:rPr>
      </w:pPr>
    </w:p>
    <w:p w14:paraId="3A6AC646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</w:t>
      </w:r>
      <w:r>
        <w:rPr>
          <w:rFonts w:ascii="Arial" w:hAnsi="Arial" w:cs="Arial"/>
          <w:i/>
          <w:iCs/>
          <w:sz w:val="20"/>
          <w:szCs w:val="20"/>
        </w:rPr>
        <w:t>.....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2D4541E6" w14:textId="77777777" w:rsidR="00B170CB" w:rsidRPr="00E40703" w:rsidRDefault="00B170CB" w:rsidP="00B170CB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54FDDF8F" w14:textId="77777777" w:rsidR="00B170CB" w:rsidRDefault="00B170CB" w:rsidP="00B170CB">
      <w:pPr>
        <w:outlineLvl w:val="0"/>
        <w:rPr>
          <w:rFonts w:ascii="Arial" w:hAnsi="Arial" w:cs="Arial"/>
          <w:i/>
          <w:iCs/>
        </w:rPr>
      </w:pPr>
    </w:p>
    <w:bookmarkEnd w:id="15"/>
    <w:p w14:paraId="2A7643F9" w14:textId="77777777" w:rsidR="00B170CB" w:rsidRPr="009453A1" w:rsidRDefault="00B170CB" w:rsidP="00B170CB">
      <w:pPr>
        <w:widowControl w:val="0"/>
        <w:suppressAutoHyphens/>
        <w:spacing w:after="120"/>
        <w:ind w:left="66"/>
        <w:rPr>
          <w:rFonts w:ascii="Arial" w:hAnsi="Arial" w:cs="Arial"/>
          <w:sz w:val="20"/>
          <w:szCs w:val="20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161A64D4" w14:textId="77777777" w:rsidR="00B170CB" w:rsidRPr="009453A1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bookmarkStart w:id="16" w:name="_Hlk68255743"/>
      <w:r w:rsidRPr="009453A1">
        <w:rPr>
          <w:rFonts w:ascii="Arial" w:hAnsi="Arial" w:cs="Arial"/>
          <w:sz w:val="22"/>
          <w:szCs w:val="22"/>
        </w:rPr>
        <w:br w:type="page"/>
      </w:r>
    </w:p>
    <w:bookmarkEnd w:id="16"/>
    <w:p w14:paraId="0D9AC36E" w14:textId="77777777" w:rsidR="00B170CB" w:rsidRPr="00521D43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>Załącznik nr 5 do SWZ</w:t>
      </w:r>
    </w:p>
    <w:p w14:paraId="0547FF19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6121509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        </w:t>
      </w:r>
    </w:p>
    <w:p w14:paraId="6EBDC186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00B627EC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262E1F" w14:textId="77777777" w:rsidR="00B170CB" w:rsidRPr="00632A2A" w:rsidRDefault="00B170CB" w:rsidP="00B170C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 xml:space="preserve">Gmina </w:t>
      </w:r>
      <w:r>
        <w:rPr>
          <w:rFonts w:ascii="Arial" w:hAnsi="Arial" w:cs="Arial"/>
          <w:b/>
          <w:sz w:val="22"/>
          <w:szCs w:val="22"/>
        </w:rPr>
        <w:t>Sianów</w:t>
      </w:r>
    </w:p>
    <w:p w14:paraId="3EC44D9B" w14:textId="77777777" w:rsidR="00B170CB" w:rsidRDefault="00B170CB" w:rsidP="00B170C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Armii Polskiej 30,</w:t>
      </w:r>
    </w:p>
    <w:p w14:paraId="0BE1F94C" w14:textId="77777777" w:rsidR="00B170CB" w:rsidRPr="00632A2A" w:rsidRDefault="00B170CB" w:rsidP="00B170CB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76-004 Sianów</w:t>
      </w:r>
    </w:p>
    <w:p w14:paraId="77257EBF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7C50AE" w14:textId="77777777" w:rsidR="00B170CB" w:rsidRPr="00633813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30279C" w14:textId="77777777" w:rsidR="00B170CB" w:rsidRPr="00633813" w:rsidRDefault="00B170CB" w:rsidP="00B170CB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hAnsi="Arial" w:cs="Arial"/>
          <w:b/>
          <w:bCs/>
          <w:sz w:val="22"/>
          <w:szCs w:val="22"/>
        </w:rPr>
        <w:t xml:space="preserve">OŚWIADCZENIE  </w:t>
      </w: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WYKONAWCY </w:t>
      </w:r>
    </w:p>
    <w:p w14:paraId="326C6403" w14:textId="77777777" w:rsidR="00B170CB" w:rsidRPr="00633813" w:rsidRDefault="00B170CB" w:rsidP="00B170CB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345A6DA" w14:textId="77777777" w:rsidR="00B170CB" w:rsidRPr="00633813" w:rsidRDefault="00B170CB" w:rsidP="00B170CB">
      <w:pPr>
        <w:jc w:val="center"/>
        <w:rPr>
          <w:rFonts w:ascii="Arial" w:hAnsi="Arial" w:cs="Arial"/>
          <w:b/>
          <w:sz w:val="22"/>
          <w:szCs w:val="22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 zakresie art. 108 ust. 1 pkt 5 ustawy </w:t>
      </w:r>
      <w:r w:rsidRPr="00633813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633813">
        <w:rPr>
          <w:rFonts w:ascii="Arial" w:hAnsi="Arial" w:cs="Arial"/>
          <w:b/>
          <w:sz w:val="22"/>
          <w:szCs w:val="22"/>
        </w:rPr>
        <w:t xml:space="preserve"> </w:t>
      </w:r>
    </w:p>
    <w:p w14:paraId="221EB1EB" w14:textId="77777777" w:rsidR="00B170CB" w:rsidRPr="00633813" w:rsidRDefault="00B170CB" w:rsidP="00B170CB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>o przynależności lub braku przynależności do tej samej grupy kapitałowej</w:t>
      </w:r>
    </w:p>
    <w:p w14:paraId="0E9C4B1C" w14:textId="77777777" w:rsidR="00B170CB" w:rsidRPr="00633813" w:rsidRDefault="00B170CB" w:rsidP="00B170CB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1CFA2746" w14:textId="77777777" w:rsidR="00B170CB" w:rsidRPr="00633813" w:rsidRDefault="00B170CB" w:rsidP="00B170CB">
      <w:pPr>
        <w:jc w:val="center"/>
        <w:rPr>
          <w:rFonts w:ascii="Arial" w:hAnsi="Arial" w:cs="Arial"/>
          <w:sz w:val="22"/>
          <w:szCs w:val="22"/>
        </w:rPr>
      </w:pPr>
    </w:p>
    <w:p w14:paraId="43C16173" w14:textId="3105ED77" w:rsidR="00032E26" w:rsidRPr="00032E26" w:rsidRDefault="00B170CB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9451A1">
        <w:rPr>
          <w:rFonts w:ascii="Arial" w:hAnsi="Arial" w:cs="Arial"/>
          <w:sz w:val="22"/>
          <w:szCs w:val="22"/>
        </w:rPr>
        <w:t xml:space="preserve">W związku ze złożeniem oferty w postępowaniu o udzielenie zamówienia publicznego prowadzonym </w:t>
      </w:r>
      <w:r w:rsidRPr="009451A1">
        <w:rPr>
          <w:rFonts w:ascii="Arial" w:hAnsi="Arial" w:cs="Arial"/>
          <w:bCs/>
          <w:sz w:val="22"/>
          <w:szCs w:val="22"/>
        </w:rPr>
        <w:t xml:space="preserve">w </w:t>
      </w:r>
      <w:r w:rsidRPr="009451A1">
        <w:rPr>
          <w:rFonts w:ascii="Arial" w:hAnsi="Arial" w:cs="Arial"/>
          <w:sz w:val="22"/>
          <w:szCs w:val="22"/>
        </w:rPr>
        <w:t xml:space="preserve">trybie podstawowym bez negocjacji, </w:t>
      </w:r>
      <w:r w:rsidRPr="009451A1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9451A1">
        <w:rPr>
          <w:rFonts w:ascii="Arial" w:hAnsi="Arial" w:cs="Arial"/>
          <w:sz w:val="22"/>
          <w:szCs w:val="22"/>
        </w:rPr>
        <w:t xml:space="preserve">art. 275 ust. 1 ustawy </w:t>
      </w:r>
      <w:r w:rsidRPr="009451A1">
        <w:rPr>
          <w:rFonts w:ascii="Arial" w:hAnsi="Arial" w:cs="Arial"/>
          <w:bCs/>
          <w:sz w:val="22"/>
          <w:szCs w:val="22"/>
        </w:rPr>
        <w:t xml:space="preserve">pn.: </w:t>
      </w:r>
      <w:r w:rsidR="00162DB8" w:rsidRPr="00162DB8">
        <w:rPr>
          <w:rFonts w:ascii="Arial" w:hAnsi="Arial" w:cs="Arial"/>
          <w:b/>
          <w:bCs/>
          <w:sz w:val="22"/>
          <w:szCs w:val="22"/>
        </w:rPr>
        <w:t>Pełnienie funkcji Inspektora nadzoru inwestorskiego dla zadania pn.: „Rozbudowa sieci wodociągowej w Gminie Sianów”</w:t>
      </w:r>
      <w:r w:rsidR="00162DB8">
        <w:rPr>
          <w:rFonts w:ascii="Arial" w:hAnsi="Arial" w:cs="Arial"/>
          <w:b/>
          <w:bCs/>
          <w:sz w:val="22"/>
          <w:szCs w:val="22"/>
        </w:rPr>
        <w:t>.</w:t>
      </w:r>
    </w:p>
    <w:p w14:paraId="6CC45B61" w14:textId="77777777" w:rsidR="000A38F6" w:rsidRPr="00FA470C" w:rsidRDefault="000A38F6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8ABD047" w14:textId="77777777" w:rsidR="00B170CB" w:rsidRPr="00633813" w:rsidRDefault="00B170CB" w:rsidP="00B170C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2622BC1" w14:textId="77777777" w:rsidR="00B170CB" w:rsidRPr="00633813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Ja/my niżej podpisany/i ……………………………………………………………………………...</w:t>
      </w:r>
    </w:p>
    <w:p w14:paraId="1B355D89" w14:textId="77777777" w:rsidR="00B170CB" w:rsidRPr="00633813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działając w imieniu ……………………….…………………………………………………………..</w:t>
      </w:r>
    </w:p>
    <w:p w14:paraId="6952231D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F1A0148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633813">
        <w:rPr>
          <w:rFonts w:ascii="Arial" w:eastAsia="Helvetica" w:hAnsi="Arial" w:cs="Arial"/>
          <w:i/>
          <w:sz w:val="20"/>
          <w:szCs w:val="20"/>
        </w:rPr>
        <w:t>(nazwa, adres Wykonawcy/Wykonawców – w przypadku składania oferty przez podmioty występujące wspólnie podać nazwy i adresy wszystkich wspólników lub członków konsorcjum)</w:t>
      </w:r>
    </w:p>
    <w:p w14:paraId="73AFD04A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3AD69C5F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oświadczam/oświadczamy, że Wykonawca, którego reprezentuję/reprezentujemy</w:t>
      </w:r>
    </w:p>
    <w:p w14:paraId="5639BB28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7FCDD4C7" w14:textId="7EF48F30" w:rsidR="00B170CB" w:rsidRPr="00633813" w:rsidRDefault="00E51445" w:rsidP="00B170CB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170CB" w:rsidRPr="00633813">
        <w:rPr>
          <w:rFonts w:ascii="Arial" w:hAnsi="Arial" w:cs="Arial"/>
          <w:sz w:val="22"/>
          <w:szCs w:val="22"/>
        </w:rPr>
        <w:instrText xml:space="preserve"> FORMCHECKBOX </w:instrText>
      </w:r>
      <w:r w:rsidRPr="00633813">
        <w:rPr>
          <w:rFonts w:ascii="Arial" w:hAnsi="Arial" w:cs="Arial"/>
          <w:sz w:val="22"/>
          <w:szCs w:val="22"/>
        </w:rPr>
      </w:r>
      <w:r w:rsidRPr="00633813"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="00B170CB" w:rsidRPr="00633813">
        <w:rPr>
          <w:rFonts w:ascii="Arial" w:hAnsi="Arial" w:cs="Arial"/>
          <w:sz w:val="22"/>
          <w:szCs w:val="22"/>
        </w:rPr>
        <w:tab/>
        <w:t xml:space="preserve">nie przynależy do grupy kapitałowej w rozumieniu ustawy z dnia 16 lutego 2007 r. </w:t>
      </w:r>
      <w:r w:rsidR="00B170CB"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="00B170CB" w:rsidRPr="00633813">
        <w:rPr>
          <w:rFonts w:ascii="Arial" w:hAnsi="Arial" w:cs="Arial"/>
          <w:sz w:val="22"/>
          <w:szCs w:val="22"/>
        </w:rPr>
        <w:t xml:space="preserve"> ( Dz.U. z 202</w:t>
      </w:r>
      <w:r w:rsidR="00594E99">
        <w:rPr>
          <w:rFonts w:ascii="Arial" w:hAnsi="Arial" w:cs="Arial"/>
          <w:sz w:val="22"/>
          <w:szCs w:val="22"/>
        </w:rPr>
        <w:t>4</w:t>
      </w:r>
      <w:r w:rsidR="00B170CB" w:rsidRPr="00633813">
        <w:rPr>
          <w:rFonts w:ascii="Arial" w:hAnsi="Arial" w:cs="Arial"/>
          <w:sz w:val="22"/>
          <w:szCs w:val="22"/>
        </w:rPr>
        <w:t xml:space="preserve"> r., poz. </w:t>
      </w:r>
      <w:r w:rsidR="00594E99">
        <w:rPr>
          <w:rFonts w:ascii="Arial" w:hAnsi="Arial" w:cs="Arial"/>
          <w:sz w:val="22"/>
          <w:szCs w:val="22"/>
        </w:rPr>
        <w:t>1616</w:t>
      </w:r>
      <w:r w:rsidR="00B170CB" w:rsidRPr="00633813">
        <w:rPr>
          <w:rFonts w:ascii="Arial" w:hAnsi="Arial" w:cs="Arial"/>
          <w:sz w:val="22"/>
          <w:szCs w:val="22"/>
        </w:rPr>
        <w:t>) z innym wykonawcą, który złożył ofertę w przedmiotowym postępowaniu*</w:t>
      </w:r>
    </w:p>
    <w:p w14:paraId="1668E209" w14:textId="77777777" w:rsidR="00B170CB" w:rsidRPr="00633813" w:rsidRDefault="00B170CB" w:rsidP="00B170CB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50B443F7" w14:textId="167E4EB3" w:rsidR="00B170CB" w:rsidRPr="00633813" w:rsidRDefault="00E51445" w:rsidP="00B170CB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170CB" w:rsidRPr="00633813">
        <w:rPr>
          <w:rFonts w:ascii="Arial" w:hAnsi="Arial" w:cs="Arial"/>
          <w:sz w:val="22"/>
          <w:szCs w:val="22"/>
        </w:rPr>
        <w:instrText xml:space="preserve"> FORMCHECKBOX </w:instrText>
      </w:r>
      <w:r w:rsidRPr="00633813">
        <w:rPr>
          <w:rFonts w:ascii="Arial" w:hAnsi="Arial" w:cs="Arial"/>
          <w:sz w:val="22"/>
          <w:szCs w:val="22"/>
        </w:rPr>
      </w:r>
      <w:r w:rsidRPr="00633813"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="00B170CB" w:rsidRPr="00633813">
        <w:rPr>
          <w:rFonts w:ascii="Arial" w:hAnsi="Arial" w:cs="Arial"/>
          <w:sz w:val="22"/>
          <w:szCs w:val="22"/>
        </w:rPr>
        <w:tab/>
        <w:t xml:space="preserve">przynależy do grupy kapitałowej w rozumieniu ustawy z dnia 16 lutego 2007 r. </w:t>
      </w:r>
      <w:r w:rsidR="00B170CB"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="00B170CB" w:rsidRPr="00633813">
        <w:rPr>
          <w:rFonts w:ascii="Arial" w:hAnsi="Arial" w:cs="Arial"/>
          <w:sz w:val="22"/>
          <w:szCs w:val="22"/>
        </w:rPr>
        <w:t xml:space="preserve"> (Dz.U. z 202</w:t>
      </w:r>
      <w:r w:rsidR="00594E99">
        <w:rPr>
          <w:rFonts w:ascii="Arial" w:hAnsi="Arial" w:cs="Arial"/>
          <w:sz w:val="22"/>
          <w:szCs w:val="22"/>
        </w:rPr>
        <w:t>4</w:t>
      </w:r>
      <w:r w:rsidR="00B170CB" w:rsidRPr="00633813">
        <w:rPr>
          <w:rFonts w:ascii="Arial" w:hAnsi="Arial" w:cs="Arial"/>
          <w:sz w:val="22"/>
          <w:szCs w:val="22"/>
        </w:rPr>
        <w:t xml:space="preserve"> r., poz. 1</w:t>
      </w:r>
      <w:r w:rsidR="00594E99">
        <w:rPr>
          <w:rFonts w:ascii="Arial" w:hAnsi="Arial" w:cs="Arial"/>
          <w:sz w:val="22"/>
          <w:szCs w:val="22"/>
        </w:rPr>
        <w:t>616</w:t>
      </w:r>
      <w:r w:rsidR="00B170CB" w:rsidRPr="00633813">
        <w:rPr>
          <w:rFonts w:ascii="Arial" w:hAnsi="Arial" w:cs="Arial"/>
          <w:sz w:val="22"/>
          <w:szCs w:val="22"/>
        </w:rPr>
        <w:t>) wraz z wykonawcą, który złożył ofertę w przedmiotowym postępowaniu  tj. (podać nazwę i adres)*:</w:t>
      </w:r>
    </w:p>
    <w:p w14:paraId="2EA04C9F" w14:textId="77777777" w:rsidR="00B170CB" w:rsidRPr="00633813" w:rsidRDefault="00B170CB" w:rsidP="00B170CB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56A84D32" w14:textId="77777777" w:rsidR="00B170CB" w:rsidRPr="00632A2A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Jednocześnie wskazuję, że …………</w:t>
      </w:r>
      <w:r>
        <w:rPr>
          <w:rFonts w:ascii="Arial" w:eastAsia="Helvetica" w:hAnsi="Arial" w:cs="Arial"/>
          <w:sz w:val="22"/>
          <w:szCs w:val="22"/>
        </w:rPr>
        <w:t>……………………………………………………….</w:t>
      </w:r>
      <w:r w:rsidRPr="00632A2A">
        <w:rPr>
          <w:rFonts w:ascii="Arial" w:eastAsia="Helvetica" w:hAnsi="Arial" w:cs="Arial"/>
          <w:sz w:val="22"/>
          <w:szCs w:val="22"/>
        </w:rPr>
        <w:t>……..**</w:t>
      </w:r>
    </w:p>
    <w:p w14:paraId="11A6646A" w14:textId="77777777" w:rsidR="00B170CB" w:rsidRPr="00632A2A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</w:p>
    <w:p w14:paraId="3766E38A" w14:textId="77777777" w:rsidR="00B170CB" w:rsidRPr="00632A2A" w:rsidRDefault="00B170CB" w:rsidP="00B170CB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  <w:t>………………………………</w:t>
      </w:r>
    </w:p>
    <w:p w14:paraId="01340558" w14:textId="77777777" w:rsidR="00B170CB" w:rsidRPr="00632A2A" w:rsidRDefault="00B170CB" w:rsidP="00B170CB">
      <w:pPr>
        <w:spacing w:after="100" w:line="276" w:lineRule="auto"/>
        <w:rPr>
          <w:rFonts w:ascii="Arial" w:eastAsia="Helvetica" w:hAnsi="Arial" w:cs="Arial"/>
          <w:i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i/>
          <w:sz w:val="22"/>
          <w:szCs w:val="22"/>
        </w:rPr>
        <w:t>podpis Wykonawcy</w:t>
      </w:r>
    </w:p>
    <w:p w14:paraId="43BDBD23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t>*</w:t>
      </w:r>
      <w:r w:rsidRPr="00514787">
        <w:rPr>
          <w:rFonts w:ascii="Arial" w:eastAsia="Calibri" w:hAnsi="Arial" w:cs="Arial"/>
          <w:bCs/>
          <w:i/>
          <w:sz w:val="20"/>
          <w:szCs w:val="20"/>
          <w:lang w:eastAsia="en-US"/>
        </w:rPr>
        <w:t xml:space="preserve"> należy zaznaczyć odpowiedni kwadrat</w:t>
      </w:r>
    </w:p>
    <w:p w14:paraId="610DBC15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lastRenderedPageBreak/>
        <w:t>**wraz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66F56B29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01CF58F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22055DD8" w14:textId="77777777" w:rsidR="00B170CB" w:rsidRPr="00514787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2EDFAB7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EB810C1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6678086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BBA684D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94020B8" w14:textId="77777777" w:rsidR="00B170CB" w:rsidRPr="00632A2A" w:rsidRDefault="00B170CB" w:rsidP="00B170C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2C342F60" w14:textId="77777777" w:rsidR="00B170CB" w:rsidRPr="00521D43" w:rsidRDefault="00B170CB" w:rsidP="00B170CB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 xml:space="preserve">6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690A4B84" w14:textId="77777777" w:rsidR="00B170CB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</w:p>
    <w:p w14:paraId="4AFFF865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</w:p>
    <w:p w14:paraId="58E914AE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</w:p>
    <w:p w14:paraId="00CB36D3" w14:textId="77777777" w:rsidR="00B170CB" w:rsidRPr="00632A2A" w:rsidRDefault="00B170CB" w:rsidP="00B170CB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</w:t>
      </w:r>
      <w:r w:rsidRPr="00632A2A">
        <w:rPr>
          <w:rFonts w:ascii="Arial" w:hAnsi="Arial" w:cs="Arial"/>
          <w:sz w:val="22"/>
          <w:szCs w:val="22"/>
        </w:rPr>
        <w:br/>
        <w:t>udostępniającego zasoby)</w:t>
      </w:r>
    </w:p>
    <w:p w14:paraId="0F02E771" w14:textId="77777777" w:rsidR="00B170CB" w:rsidRPr="00632A2A" w:rsidRDefault="00B170CB" w:rsidP="00B170CB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7D7582A9" w14:textId="77777777" w:rsidR="00B170CB" w:rsidRPr="00632A2A" w:rsidRDefault="00B170CB" w:rsidP="00B170CB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202283F9" w14:textId="77777777" w:rsidR="00B170CB" w:rsidRPr="00632A2A" w:rsidRDefault="00B170CB" w:rsidP="00B170CB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672D98FC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ZOBOWIĄZANIE</w:t>
      </w:r>
    </w:p>
    <w:p w14:paraId="5B52D7DB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 xml:space="preserve">do oddania Wykonawcy do dyspozycji </w:t>
      </w:r>
    </w:p>
    <w:p w14:paraId="142FE45F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niezbędnych zasobów na potrzeby realizacji zamówienia</w:t>
      </w:r>
      <w:r w:rsidRPr="00632A2A">
        <w:rPr>
          <w:rFonts w:ascii="Arial" w:hAnsi="Arial" w:cs="Arial"/>
          <w:b/>
          <w:bCs/>
          <w:i/>
          <w:sz w:val="22"/>
          <w:szCs w:val="22"/>
        </w:rPr>
        <w:br/>
      </w:r>
    </w:p>
    <w:p w14:paraId="0C58D500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6F0153A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Ja/my niżej podpisani ………………………………………………………………………</w:t>
      </w:r>
    </w:p>
    <w:p w14:paraId="036B1CB4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działając w imieniu…………………………………............................................................</w:t>
      </w:r>
    </w:p>
    <w:p w14:paraId="3F38D592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 oddającego do dyspozycji zasoby)</w:t>
      </w:r>
    </w:p>
    <w:p w14:paraId="02661404" w14:textId="77777777" w:rsidR="00B170CB" w:rsidRPr="00DE482B" w:rsidRDefault="00B170CB" w:rsidP="00B170CB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11A85FE" w14:textId="0D2C7ADD" w:rsidR="00B170CB" w:rsidRDefault="00B170CB" w:rsidP="00B170CB">
      <w:pPr>
        <w:tabs>
          <w:tab w:val="left" w:pos="2532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E482B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11 września 2019 r. </w:t>
      </w:r>
      <w:r w:rsidRPr="00DE482B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DE482B">
        <w:rPr>
          <w:rFonts w:ascii="Arial" w:hAnsi="Arial" w:cs="Arial"/>
          <w:bCs/>
          <w:sz w:val="22"/>
          <w:szCs w:val="22"/>
        </w:rPr>
        <w:t xml:space="preserve"> (Dz. U. z 20</w:t>
      </w:r>
      <w:r>
        <w:rPr>
          <w:rFonts w:ascii="Arial" w:hAnsi="Arial" w:cs="Arial"/>
          <w:bCs/>
          <w:sz w:val="22"/>
          <w:szCs w:val="22"/>
        </w:rPr>
        <w:t>2</w:t>
      </w:r>
      <w:r w:rsidR="00594E99">
        <w:rPr>
          <w:rFonts w:ascii="Arial" w:hAnsi="Arial" w:cs="Arial"/>
          <w:bCs/>
          <w:sz w:val="22"/>
          <w:szCs w:val="22"/>
        </w:rPr>
        <w:t>4</w:t>
      </w:r>
      <w:r w:rsidRPr="00DE482B">
        <w:rPr>
          <w:rFonts w:ascii="Arial" w:hAnsi="Arial" w:cs="Arial"/>
          <w:bCs/>
          <w:sz w:val="22"/>
          <w:szCs w:val="22"/>
        </w:rPr>
        <w:t xml:space="preserve"> r. poz. </w:t>
      </w:r>
      <w:r w:rsidR="00594E99">
        <w:rPr>
          <w:rFonts w:ascii="Arial" w:hAnsi="Arial" w:cs="Arial"/>
          <w:bCs/>
          <w:sz w:val="22"/>
          <w:szCs w:val="22"/>
        </w:rPr>
        <w:t>1320</w:t>
      </w:r>
      <w:r w:rsidRPr="00DE482B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DE482B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DE482B">
        <w:rPr>
          <w:rFonts w:ascii="Arial" w:hAnsi="Arial" w:cs="Arial"/>
          <w:bCs/>
          <w:sz w:val="22"/>
          <w:szCs w:val="22"/>
        </w:rPr>
        <w:t xml:space="preserve">. zm.) udostępnić </w:t>
      </w:r>
      <w:proofErr w:type="spellStart"/>
      <w:r w:rsidRPr="00DE482B">
        <w:rPr>
          <w:rFonts w:ascii="Arial" w:hAnsi="Arial" w:cs="Arial"/>
          <w:bCs/>
          <w:sz w:val="22"/>
          <w:szCs w:val="22"/>
        </w:rPr>
        <w:t>nw</w:t>
      </w:r>
      <w:proofErr w:type="spellEnd"/>
      <w:r w:rsidRPr="00DE482B">
        <w:rPr>
          <w:rFonts w:ascii="Arial" w:hAnsi="Arial" w:cs="Arial"/>
          <w:bCs/>
          <w:sz w:val="22"/>
          <w:szCs w:val="22"/>
        </w:rPr>
        <w:t xml:space="preserve">: wykonawcy </w:t>
      </w:r>
    </w:p>
    <w:p w14:paraId="11931F05" w14:textId="77777777" w:rsidR="00B170CB" w:rsidRPr="00DE482B" w:rsidRDefault="00B170CB" w:rsidP="00B170CB">
      <w:pPr>
        <w:tabs>
          <w:tab w:val="left" w:pos="253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19C0B5" w14:textId="77777777" w:rsidR="00B170CB" w:rsidRPr="00DE482B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>………………………………………………………............................................................</w:t>
      </w:r>
    </w:p>
    <w:p w14:paraId="7B02BAF0" w14:textId="77777777" w:rsidR="00B170CB" w:rsidRPr="00DE482B" w:rsidRDefault="00B170CB" w:rsidP="00B170C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 (nazwa i adres Wykonawcy, któremu inny podmiot oddaje do dyspozycji zasoby)</w:t>
      </w:r>
    </w:p>
    <w:p w14:paraId="32CA8B90" w14:textId="77777777" w:rsidR="00B170CB" w:rsidRPr="00DE482B" w:rsidRDefault="00B170CB" w:rsidP="00B170C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F58EF40" w14:textId="74C64571" w:rsidR="00032E26" w:rsidRPr="00032E26" w:rsidRDefault="00B170CB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9451A1">
        <w:rPr>
          <w:rFonts w:ascii="Arial" w:hAnsi="Arial" w:cs="Arial"/>
          <w:sz w:val="22"/>
          <w:szCs w:val="22"/>
        </w:rPr>
        <w:t xml:space="preserve">Przystępującemu </w:t>
      </w:r>
      <w:bookmarkStart w:id="17" w:name="_Hlk55818621"/>
      <w:r w:rsidRPr="009451A1">
        <w:rPr>
          <w:rFonts w:ascii="Arial" w:hAnsi="Arial" w:cs="Arial"/>
          <w:bCs/>
          <w:sz w:val="22"/>
          <w:szCs w:val="22"/>
        </w:rPr>
        <w:t xml:space="preserve">do postępowania w sprawie zamówienia publicznego prowadzonego </w:t>
      </w:r>
      <w:r w:rsidR="000A38F6" w:rsidRPr="009451A1">
        <w:rPr>
          <w:rFonts w:ascii="Arial" w:hAnsi="Arial" w:cs="Arial"/>
          <w:bCs/>
          <w:sz w:val="22"/>
          <w:szCs w:val="22"/>
        </w:rPr>
        <w:br/>
      </w:r>
      <w:r w:rsidRPr="009451A1">
        <w:rPr>
          <w:rFonts w:ascii="Arial" w:hAnsi="Arial" w:cs="Arial"/>
          <w:bCs/>
          <w:sz w:val="22"/>
          <w:szCs w:val="22"/>
        </w:rPr>
        <w:t xml:space="preserve">w </w:t>
      </w:r>
      <w:r w:rsidRPr="009451A1">
        <w:rPr>
          <w:rFonts w:ascii="Arial" w:hAnsi="Arial" w:cs="Arial"/>
          <w:sz w:val="22"/>
          <w:szCs w:val="22"/>
        </w:rPr>
        <w:t xml:space="preserve">trybie podstawowym bez negocjacji, </w:t>
      </w:r>
      <w:r w:rsidRPr="009451A1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9451A1">
        <w:rPr>
          <w:rFonts w:ascii="Arial" w:hAnsi="Arial" w:cs="Arial"/>
          <w:sz w:val="22"/>
          <w:szCs w:val="22"/>
        </w:rPr>
        <w:t xml:space="preserve">art. 275 ust. 1 ustawy </w:t>
      </w:r>
      <w:proofErr w:type="spellStart"/>
      <w:r w:rsidRPr="009451A1">
        <w:rPr>
          <w:rFonts w:ascii="Arial" w:hAnsi="Arial" w:cs="Arial"/>
          <w:sz w:val="22"/>
          <w:szCs w:val="22"/>
        </w:rPr>
        <w:t>Pzp</w:t>
      </w:r>
      <w:proofErr w:type="spellEnd"/>
      <w:r w:rsidRPr="009451A1">
        <w:rPr>
          <w:rFonts w:ascii="Arial" w:hAnsi="Arial" w:cs="Arial"/>
          <w:i/>
          <w:iCs/>
          <w:sz w:val="22"/>
          <w:szCs w:val="22"/>
          <w:lang w:eastAsia="en-US"/>
        </w:rPr>
        <w:t>,</w:t>
      </w:r>
      <w:r w:rsidRPr="009451A1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451A1">
        <w:rPr>
          <w:rFonts w:ascii="Arial" w:hAnsi="Arial" w:cs="Arial"/>
          <w:bCs/>
          <w:sz w:val="22"/>
          <w:szCs w:val="22"/>
        </w:rPr>
        <w:t xml:space="preserve">na zadanie pn.: </w:t>
      </w:r>
      <w:bookmarkEnd w:id="17"/>
      <w:r w:rsidR="00162DB8" w:rsidRPr="00162DB8">
        <w:rPr>
          <w:rFonts w:ascii="Arial" w:hAnsi="Arial" w:cs="Arial"/>
          <w:b/>
          <w:bCs/>
          <w:sz w:val="22"/>
          <w:szCs w:val="22"/>
        </w:rPr>
        <w:t>Pełnienie funkcji Inspektora nadzoru inwestorskiego dla zadania pn.: „Rozbudowa sieci wodociągowej w Gminie Sianów”</w:t>
      </w:r>
      <w:r w:rsidR="00162DB8">
        <w:rPr>
          <w:rFonts w:ascii="Arial" w:hAnsi="Arial" w:cs="Arial"/>
          <w:b/>
          <w:bCs/>
          <w:sz w:val="22"/>
          <w:szCs w:val="22"/>
        </w:rPr>
        <w:t>.</w:t>
      </w:r>
    </w:p>
    <w:p w14:paraId="31DF3F38" w14:textId="77777777" w:rsidR="000A38F6" w:rsidRPr="00FA470C" w:rsidRDefault="000A38F6" w:rsidP="000A38F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9502ADF" w14:textId="77777777" w:rsidR="00B170CB" w:rsidRPr="00DE482B" w:rsidRDefault="00B170CB" w:rsidP="00B170CB">
      <w:pPr>
        <w:jc w:val="center"/>
        <w:rPr>
          <w:rFonts w:ascii="Arial" w:hAnsi="Arial" w:cs="Arial"/>
          <w:sz w:val="22"/>
          <w:szCs w:val="22"/>
        </w:rPr>
      </w:pPr>
    </w:p>
    <w:p w14:paraId="3389777E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Następujące zasoby: </w:t>
      </w:r>
      <w:r w:rsidRPr="00DE482B">
        <w:rPr>
          <w:rFonts w:ascii="Arial" w:hAnsi="Arial" w:cs="Arial"/>
          <w:i/>
          <w:sz w:val="22"/>
          <w:szCs w:val="22"/>
        </w:rPr>
        <w:t>(zakres dostępnych Wykonawcy zasobów innego podmiotu)</w:t>
      </w:r>
    </w:p>
    <w:p w14:paraId="3BB9E561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……………………………………………………………………….…………………………………</w:t>
      </w:r>
    </w:p>
    <w:p w14:paraId="65A19473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02C8F44B" w14:textId="77777777" w:rsidR="00B170CB" w:rsidRPr="00DE482B" w:rsidRDefault="00B170CB" w:rsidP="00B170CB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7250A607" w14:textId="77777777" w:rsidR="00B170CB" w:rsidRPr="00632A2A" w:rsidRDefault="00B170CB" w:rsidP="00B170C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W celu spełnienia przez Wykonawcę warunków udziału w postępowaniu określonych </w:t>
      </w:r>
      <w:r w:rsidRPr="00632A2A">
        <w:rPr>
          <w:rFonts w:ascii="Arial" w:hAnsi="Arial" w:cs="Arial"/>
          <w:sz w:val="22"/>
          <w:szCs w:val="22"/>
        </w:rPr>
        <w:br/>
        <w:t>w specyfikacji warunków zamówienia</w:t>
      </w:r>
      <w:r>
        <w:rPr>
          <w:rFonts w:ascii="Arial" w:hAnsi="Arial" w:cs="Arial"/>
          <w:sz w:val="22"/>
          <w:szCs w:val="22"/>
        </w:rPr>
        <w:t>.</w:t>
      </w:r>
    </w:p>
    <w:p w14:paraId="1AFE5102" w14:textId="77777777" w:rsidR="00B170CB" w:rsidRDefault="00B170CB" w:rsidP="00B170CB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29768AE0" w14:textId="77777777" w:rsidR="000A38F6" w:rsidRPr="00632A2A" w:rsidRDefault="000A38F6" w:rsidP="00B170CB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43BA8259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Wykonawca będzie mógł wykorzystywać ww. zasoby przy wykonywaniu zamówienia publicznego w następujący sposób:</w:t>
      </w:r>
    </w:p>
    <w:p w14:paraId="65277B67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6B60DEA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1408847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23B8BD19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wykonywaniu zamówienia publicznego będziemy uczestniczyć w następującym zakresie i okresie udziału:</w:t>
      </w:r>
    </w:p>
    <w:p w14:paraId="013B2F7E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5699B7B9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622A0637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13D5D0D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Zobowiązujemy się do zrealizowania </w:t>
      </w:r>
      <w:r>
        <w:rPr>
          <w:rFonts w:ascii="Arial" w:hAnsi="Arial" w:cs="Arial"/>
          <w:sz w:val="22"/>
          <w:szCs w:val="22"/>
        </w:rPr>
        <w:t>usług</w:t>
      </w:r>
      <w:r w:rsidRPr="00632A2A">
        <w:rPr>
          <w:rFonts w:ascii="Arial" w:hAnsi="Arial" w:cs="Arial"/>
          <w:sz w:val="22"/>
          <w:szCs w:val="22"/>
        </w:rPr>
        <w:t>, których dotyczą wykazane wyżej zdolności.</w:t>
      </w:r>
    </w:p>
    <w:p w14:paraId="2A2772DF" w14:textId="77777777" w:rsidR="00B170CB" w:rsidRPr="00652E4D" w:rsidRDefault="00B170CB" w:rsidP="00B170C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66EA2DD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1D6AD310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262FD5A5" w14:textId="77777777" w:rsidR="00B170CB" w:rsidRPr="00632A2A" w:rsidRDefault="00B170CB" w:rsidP="00B170CB">
      <w:pPr>
        <w:autoSpaceDE w:val="0"/>
        <w:autoSpaceDN w:val="0"/>
        <w:adjustRightInd w:val="0"/>
        <w:spacing w:before="120" w:line="276" w:lineRule="auto"/>
        <w:ind w:left="5812" w:hanging="5812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......................                 </w:t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632A2A">
        <w:rPr>
          <w:rFonts w:ascii="Arial" w:hAnsi="Arial" w:cs="Arial"/>
          <w:sz w:val="22"/>
          <w:szCs w:val="22"/>
        </w:rPr>
        <w:t>............................................</w:t>
      </w:r>
    </w:p>
    <w:p w14:paraId="1423E3B3" w14:textId="77777777" w:rsidR="00B170CB" w:rsidRPr="00521D43" w:rsidRDefault="00B170CB" w:rsidP="00B170CB">
      <w:pPr>
        <w:autoSpaceDE w:val="0"/>
        <w:autoSpaceDN w:val="0"/>
        <w:adjustRightInd w:val="0"/>
        <w:spacing w:line="276" w:lineRule="auto"/>
        <w:ind w:left="6299" w:hanging="6159"/>
        <w:rPr>
          <w:rFonts w:ascii="Arial" w:hAnsi="Arial" w:cs="Arial"/>
          <w:sz w:val="18"/>
          <w:szCs w:val="18"/>
        </w:rPr>
      </w:pPr>
      <w:r w:rsidRPr="00632A2A">
        <w:rPr>
          <w:rFonts w:ascii="Arial" w:hAnsi="Arial" w:cs="Arial"/>
          <w:sz w:val="22"/>
          <w:szCs w:val="22"/>
        </w:rPr>
        <w:t>(data)</w:t>
      </w:r>
      <w:r w:rsidRPr="00632A2A">
        <w:rPr>
          <w:rFonts w:ascii="Arial" w:hAnsi="Arial" w:cs="Arial"/>
          <w:sz w:val="22"/>
          <w:szCs w:val="22"/>
        </w:rPr>
        <w:tab/>
      </w:r>
      <w:r w:rsidRPr="00521D43">
        <w:rPr>
          <w:rFonts w:ascii="Arial" w:hAnsi="Arial" w:cs="Arial"/>
          <w:sz w:val="18"/>
          <w:szCs w:val="18"/>
        </w:rPr>
        <w:t>(podpis Wykonawcy oddającego</w:t>
      </w:r>
    </w:p>
    <w:p w14:paraId="3FE30BD1" w14:textId="77777777" w:rsidR="00B170CB" w:rsidRPr="00521D43" w:rsidRDefault="00B170CB" w:rsidP="00B170CB">
      <w:pPr>
        <w:autoSpaceDE w:val="0"/>
        <w:autoSpaceDN w:val="0"/>
        <w:adjustRightInd w:val="0"/>
        <w:spacing w:line="276" w:lineRule="auto"/>
        <w:ind w:left="6761" w:firstLine="5"/>
        <w:jc w:val="both"/>
        <w:rPr>
          <w:rFonts w:ascii="Arial" w:hAnsi="Arial" w:cs="Arial"/>
          <w:sz w:val="18"/>
          <w:szCs w:val="18"/>
        </w:rPr>
      </w:pPr>
      <w:r w:rsidRPr="00521D43">
        <w:rPr>
          <w:rFonts w:ascii="Arial" w:hAnsi="Arial" w:cs="Arial"/>
          <w:sz w:val="18"/>
          <w:szCs w:val="18"/>
        </w:rPr>
        <w:t>do dyspozycji zasoby)</w:t>
      </w:r>
    </w:p>
    <w:p w14:paraId="044916D6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2FDD548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EEBCDD9" w14:textId="77777777" w:rsidR="00B170CB" w:rsidRPr="00657C23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744DB7F" w14:textId="77777777" w:rsidR="00B170CB" w:rsidRPr="00657C23" w:rsidRDefault="00B170CB" w:rsidP="00B170C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657C23">
        <w:rPr>
          <w:rFonts w:ascii="Arial" w:hAnsi="Arial" w:cs="Arial"/>
          <w:bCs/>
          <w:i/>
          <w:sz w:val="20"/>
          <w:szCs w:val="20"/>
        </w:rPr>
        <w:t>Dokument może być przekazany:</w:t>
      </w:r>
    </w:p>
    <w:p w14:paraId="47A56390" w14:textId="77777777" w:rsidR="00B170CB" w:rsidRPr="00632A2A" w:rsidRDefault="00B170CB" w:rsidP="00B170CB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2EE96FA5" w14:textId="77777777" w:rsidR="00B170CB" w:rsidRDefault="00B170CB" w:rsidP="00B170CB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4C6CC8BC" w14:textId="77777777" w:rsidR="00342F81" w:rsidRPr="009F38BD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bookmarkStart w:id="18" w:name="_Hlk74808303"/>
      <w:r w:rsidRPr="009F38BD">
        <w:rPr>
          <w:rFonts w:ascii="Arial" w:hAnsi="Arial" w:cs="Arial"/>
          <w:w w:val="130"/>
          <w:sz w:val="18"/>
          <w:szCs w:val="18"/>
        </w:rPr>
        <w:lastRenderedPageBreak/>
        <w:t>Załącznik nr 7 do SWZ</w:t>
      </w:r>
    </w:p>
    <w:bookmarkEnd w:id="18"/>
    <w:p w14:paraId="045DAC31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18A389C0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="00C21829">
        <w:rPr>
          <w:rFonts w:ascii="Arial" w:hAnsi="Arial" w:cs="Arial"/>
          <w:sz w:val="22"/>
          <w:szCs w:val="22"/>
        </w:rPr>
        <w:tab/>
      </w:r>
      <w:r w:rsidR="00C21829">
        <w:rPr>
          <w:rFonts w:ascii="Arial" w:hAnsi="Arial" w:cs="Arial"/>
          <w:sz w:val="22"/>
          <w:szCs w:val="22"/>
        </w:rPr>
        <w:tab/>
      </w:r>
      <w:r w:rsidR="00C21829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14:paraId="54E85C32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14:paraId="7125D502" w14:textId="77777777" w:rsidR="00342F81" w:rsidRPr="00632A2A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69AEAD" w14:textId="77777777" w:rsidR="0034683D" w:rsidRPr="00632A2A" w:rsidRDefault="0034683D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185F13EB" w14:textId="77777777" w:rsidR="00342F81" w:rsidRPr="00633813" w:rsidRDefault="00DE3D4A" w:rsidP="00633813">
      <w:pPr>
        <w:pStyle w:val="Zwykyteks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3813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103C0B">
        <w:rPr>
          <w:rFonts w:ascii="Arial" w:hAnsi="Arial" w:cs="Arial"/>
          <w:b/>
          <w:bCs/>
          <w:sz w:val="22"/>
          <w:szCs w:val="22"/>
        </w:rPr>
        <w:t>ROBÓT BUDOWLANYCH</w:t>
      </w:r>
    </w:p>
    <w:p w14:paraId="128BD585" w14:textId="77777777" w:rsidR="00DE3D4A" w:rsidRPr="00633813" w:rsidRDefault="00DE3D4A" w:rsidP="00633813">
      <w:pPr>
        <w:tabs>
          <w:tab w:val="left" w:pos="2532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98B1D2B" w14:textId="2B1C5A1F" w:rsidR="00DE3D4A" w:rsidRDefault="00C21829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33813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</w:t>
      </w:r>
      <w:r w:rsidRPr="00122ED2">
        <w:rPr>
          <w:rFonts w:ascii="Arial" w:hAnsi="Arial" w:cs="Arial"/>
          <w:bCs/>
          <w:sz w:val="22"/>
          <w:szCs w:val="22"/>
        </w:rPr>
        <w:t xml:space="preserve">w </w:t>
      </w:r>
      <w:r w:rsidRPr="00122ED2">
        <w:rPr>
          <w:rFonts w:ascii="Arial" w:hAnsi="Arial" w:cs="Arial"/>
          <w:sz w:val="22"/>
          <w:szCs w:val="22"/>
        </w:rPr>
        <w:t xml:space="preserve">trybie </w:t>
      </w:r>
      <w:r w:rsidR="00122ED2" w:rsidRPr="00D13102">
        <w:rPr>
          <w:rFonts w:ascii="Arial" w:hAnsi="Arial" w:cs="Arial"/>
          <w:sz w:val="22"/>
          <w:szCs w:val="22"/>
        </w:rPr>
        <w:t xml:space="preserve">podstawowym bez negocjacji, </w:t>
      </w:r>
      <w:r w:rsidR="00122ED2" w:rsidRPr="00D13102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="00122ED2" w:rsidRPr="00D13102">
        <w:rPr>
          <w:rFonts w:ascii="Arial" w:hAnsi="Arial" w:cs="Arial"/>
          <w:sz w:val="22"/>
          <w:szCs w:val="22"/>
        </w:rPr>
        <w:t xml:space="preserve">art. 275 ust. 1 ustawy </w:t>
      </w:r>
      <w:proofErr w:type="spellStart"/>
      <w:r w:rsidR="00122ED2" w:rsidRPr="00D13102">
        <w:rPr>
          <w:rFonts w:ascii="Arial" w:hAnsi="Arial" w:cs="Arial"/>
          <w:sz w:val="22"/>
          <w:szCs w:val="22"/>
        </w:rPr>
        <w:t>Pzp</w:t>
      </w:r>
      <w:proofErr w:type="spellEnd"/>
      <w:r w:rsidR="00122ED2" w:rsidRPr="00633813">
        <w:rPr>
          <w:rFonts w:ascii="Arial" w:hAnsi="Arial" w:cs="Arial"/>
          <w:bCs/>
          <w:sz w:val="22"/>
          <w:szCs w:val="22"/>
        </w:rPr>
        <w:t xml:space="preserve"> </w:t>
      </w:r>
      <w:r w:rsidRPr="00633813">
        <w:rPr>
          <w:rFonts w:ascii="Arial" w:hAnsi="Arial" w:cs="Arial"/>
          <w:bCs/>
          <w:sz w:val="22"/>
          <w:szCs w:val="22"/>
        </w:rPr>
        <w:t xml:space="preserve">na </w:t>
      </w:r>
      <w:r w:rsidR="00103C0B">
        <w:rPr>
          <w:rFonts w:ascii="Arial" w:hAnsi="Arial" w:cs="Arial"/>
          <w:bCs/>
          <w:sz w:val="22"/>
          <w:szCs w:val="22"/>
        </w:rPr>
        <w:t>zadanie</w:t>
      </w:r>
      <w:r w:rsidRPr="00633813">
        <w:rPr>
          <w:rFonts w:ascii="Arial" w:hAnsi="Arial" w:cs="Arial"/>
          <w:bCs/>
          <w:sz w:val="22"/>
          <w:szCs w:val="22"/>
        </w:rPr>
        <w:t xml:space="preserve"> </w:t>
      </w:r>
      <w:r w:rsidRPr="00633813">
        <w:rPr>
          <w:rFonts w:ascii="Arial" w:hAnsi="Arial" w:cs="Arial"/>
          <w:bCs/>
          <w:sz w:val="22"/>
          <w:szCs w:val="22"/>
        </w:rPr>
        <w:br/>
        <w:t xml:space="preserve">pn. </w:t>
      </w:r>
      <w:r w:rsidR="00162DB8" w:rsidRPr="00162DB8">
        <w:rPr>
          <w:rFonts w:ascii="Arial" w:hAnsi="Arial" w:cs="Arial"/>
          <w:b/>
          <w:bCs/>
          <w:sz w:val="22"/>
          <w:szCs w:val="22"/>
        </w:rPr>
        <w:t>Pełnienie funkcji Inspektora nadzoru inwestorskiego dla zadania pn.: „Rozbudowa sieci wodociągowej w Gminie Sianów”</w:t>
      </w:r>
      <w:r w:rsidR="003557E0">
        <w:rPr>
          <w:rFonts w:ascii="Arial" w:hAnsi="Arial" w:cs="Arial"/>
          <w:b/>
          <w:bCs/>
          <w:sz w:val="22"/>
          <w:szCs w:val="22"/>
        </w:rPr>
        <w:t xml:space="preserve"> </w:t>
      </w:r>
      <w:r w:rsidR="00DE3D4A" w:rsidRPr="00633813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910EB4">
        <w:rPr>
          <w:rFonts w:ascii="Arial" w:hAnsi="Arial" w:cs="Arial"/>
          <w:bCs/>
          <w:sz w:val="22"/>
          <w:szCs w:val="22"/>
        </w:rPr>
        <w:t>3</w:t>
      </w:r>
      <w:r w:rsidR="00DE3D4A" w:rsidRPr="00633813">
        <w:rPr>
          <w:rFonts w:ascii="Arial" w:hAnsi="Arial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910EB4">
        <w:rPr>
          <w:rFonts w:ascii="Arial" w:hAnsi="Arial" w:cs="Arial"/>
          <w:bCs/>
          <w:sz w:val="22"/>
          <w:szCs w:val="22"/>
        </w:rPr>
        <w:t>usługi</w:t>
      </w:r>
      <w:r w:rsidR="00DE3D4A" w:rsidRPr="00633813">
        <w:rPr>
          <w:rFonts w:ascii="Arial" w:hAnsi="Arial" w:cs="Arial"/>
          <w:bCs/>
          <w:sz w:val="22"/>
          <w:szCs w:val="22"/>
        </w:rPr>
        <w:t>:</w:t>
      </w:r>
    </w:p>
    <w:p w14:paraId="4A5228F0" w14:textId="77777777" w:rsidR="009E27D4" w:rsidRDefault="009E27D4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4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841"/>
        <w:gridCol w:w="1276"/>
        <w:gridCol w:w="1276"/>
        <w:gridCol w:w="1559"/>
        <w:gridCol w:w="1307"/>
        <w:gridCol w:w="1585"/>
      </w:tblGrid>
      <w:tr w:rsidR="00103C0B" w:rsidRPr="008466AF" w14:paraId="43AED543" w14:textId="77777777" w:rsidTr="00103C0B">
        <w:trPr>
          <w:cantSplit/>
          <w:trHeight w:val="444"/>
          <w:tblHeader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F96550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B09E02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AA7471" w14:textId="4543DAE9" w:rsidR="00103C0B" w:rsidRPr="008466AF" w:rsidRDefault="00103C0B" w:rsidP="009E27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Przedmiot zamówienia (potwierdzający spełnienie warunku określonego w pkt. 1 ppkt.1.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8466AF">
              <w:rPr>
                <w:rFonts w:ascii="Arial" w:hAnsi="Arial" w:cs="Arial"/>
                <w:sz w:val="18"/>
                <w:szCs w:val="18"/>
              </w:rPr>
              <w:t>. lit. a) rozdz. II SWZ)</w:t>
            </w:r>
            <w:r w:rsidR="009E27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14:paraId="7641D1FD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Data wykonania roboty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5621C6ED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Wartość brutto zł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</w:tcBorders>
            <w:vAlign w:val="center"/>
          </w:tcPr>
          <w:p w14:paraId="68D96137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Miejsce wykonania zamówienia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</w:tcBorders>
            <w:vAlign w:val="center"/>
          </w:tcPr>
          <w:p w14:paraId="76736321" w14:textId="77777777" w:rsidR="00103C0B" w:rsidRPr="008466AF" w:rsidRDefault="00103C0B" w:rsidP="00CC2C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 xml:space="preserve">Nazwa odbiorcy </w:t>
            </w:r>
          </w:p>
        </w:tc>
      </w:tr>
      <w:tr w:rsidR="00103C0B" w:rsidRPr="00632A2A" w14:paraId="15FF8250" w14:textId="77777777" w:rsidTr="00103C0B">
        <w:trPr>
          <w:cantSplit/>
          <w:trHeight w:val="403"/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14:paraId="253830F3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BAAA4C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F242583" w14:textId="77777777" w:rsidR="00103C0B" w:rsidRPr="00521D43" w:rsidRDefault="00103C0B" w:rsidP="00CC2CC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 xml:space="preserve">Rozpoczęcie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8BFEED4" w14:textId="77777777" w:rsidR="00103C0B" w:rsidRPr="00521D43" w:rsidRDefault="00103C0B" w:rsidP="00CC2CC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D43">
              <w:rPr>
                <w:rFonts w:ascii="Arial" w:hAnsi="Arial" w:cs="Arial"/>
                <w:sz w:val="18"/>
                <w:szCs w:val="18"/>
              </w:rPr>
              <w:t>Zakończenie</w:t>
            </w:r>
          </w:p>
        </w:tc>
        <w:tc>
          <w:tcPr>
            <w:tcW w:w="1559" w:type="dxa"/>
            <w:vMerge/>
          </w:tcPr>
          <w:p w14:paraId="363A057F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7" w:type="dxa"/>
            <w:vMerge/>
            <w:vAlign w:val="center"/>
          </w:tcPr>
          <w:p w14:paraId="6AF1A1BD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85" w:type="dxa"/>
            <w:vMerge/>
            <w:vAlign w:val="center"/>
          </w:tcPr>
          <w:p w14:paraId="52D6D03C" w14:textId="77777777" w:rsidR="00103C0B" w:rsidRPr="00632A2A" w:rsidRDefault="00103C0B" w:rsidP="00CC2CC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03C0B" w:rsidRPr="00632A2A" w14:paraId="6C435A2A" w14:textId="77777777" w:rsidTr="00103C0B">
        <w:trPr>
          <w:trHeight w:val="677"/>
          <w:jc w:val="center"/>
        </w:trPr>
        <w:tc>
          <w:tcPr>
            <w:tcW w:w="564" w:type="dxa"/>
          </w:tcPr>
          <w:p w14:paraId="0636FBDA" w14:textId="77777777" w:rsidR="00103C0B" w:rsidRPr="00632A2A" w:rsidRDefault="00103C0B" w:rsidP="00A85A42">
            <w:pPr>
              <w:numPr>
                <w:ilvl w:val="0"/>
                <w:numId w:val="32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1" w:type="dxa"/>
          </w:tcPr>
          <w:p w14:paraId="066883EF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9A21F7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E15FF23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E9A5AD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307" w:type="dxa"/>
          </w:tcPr>
          <w:p w14:paraId="3A85AE06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85" w:type="dxa"/>
          </w:tcPr>
          <w:p w14:paraId="3571DD4B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  <w:tr w:rsidR="00103C0B" w:rsidRPr="00632A2A" w14:paraId="2DF2DB5E" w14:textId="77777777" w:rsidTr="00103C0B">
        <w:trPr>
          <w:trHeight w:val="54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6E7E1" w14:textId="77777777" w:rsidR="00103C0B" w:rsidRPr="00632A2A" w:rsidRDefault="00103C0B" w:rsidP="00A85A42">
            <w:pPr>
              <w:numPr>
                <w:ilvl w:val="0"/>
                <w:numId w:val="32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8EDD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6BF5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56E46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425DC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D25C3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E9690" w14:textId="77777777" w:rsidR="00103C0B" w:rsidRPr="00632A2A" w:rsidRDefault="00103C0B" w:rsidP="00CC2CCB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</w:tbl>
    <w:p w14:paraId="58D682CF" w14:textId="77777777" w:rsidR="00103C0B" w:rsidRPr="00632A2A" w:rsidRDefault="00103C0B" w:rsidP="00103C0B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* Do wykazu należy dołączyć dowody czy </w:t>
      </w:r>
      <w:r w:rsidR="00844DF5">
        <w:rPr>
          <w:rFonts w:ascii="Arial" w:hAnsi="Arial" w:cs="Arial"/>
          <w:sz w:val="22"/>
          <w:szCs w:val="22"/>
        </w:rPr>
        <w:t>usługi</w:t>
      </w:r>
      <w:r w:rsidRPr="00632A2A">
        <w:rPr>
          <w:rFonts w:ascii="Arial" w:hAnsi="Arial" w:cs="Arial"/>
          <w:sz w:val="22"/>
          <w:szCs w:val="22"/>
        </w:rPr>
        <w:t xml:space="preserve"> zostały wykonane należycie. W przypadku wykazania zamówienia, które nie zostanie poparte stosownym dokumentem – pozycja ta nie będzie brana pod uwagę.</w:t>
      </w:r>
    </w:p>
    <w:p w14:paraId="38651AFD" w14:textId="77777777" w:rsidR="00103C0B" w:rsidRPr="00633813" w:rsidRDefault="00103C0B" w:rsidP="00633813">
      <w:pPr>
        <w:spacing w:after="100" w:afterAutospacing="1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9C922F2" w14:textId="77777777"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…………..……………..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544E58E2" w14:textId="77777777"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Miejscowość, data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="0034683D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(podpis Wykonawcy)</w:t>
      </w:r>
    </w:p>
    <w:p w14:paraId="5CB4AE11" w14:textId="77777777" w:rsidR="00342F81" w:rsidRDefault="00342F81" w:rsidP="00342F8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1A86A575" w14:textId="77777777" w:rsidR="00342F81" w:rsidRDefault="005277C4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bookmarkStart w:id="19" w:name="_Hlk74808323"/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bookmarkEnd w:id="19"/>
    <w:p w14:paraId="3A8646D5" w14:textId="77777777" w:rsidR="004C0D0C" w:rsidRDefault="004C0D0C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4C581E3D" w14:textId="77777777" w:rsidR="00C95CEB" w:rsidRDefault="00C95CE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6B8CE139" w14:textId="77777777" w:rsidR="00C95CEB" w:rsidRDefault="00C95CE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03FF97B8" w14:textId="77777777" w:rsidR="0018432D" w:rsidRDefault="0018432D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341A1597" w14:textId="77777777" w:rsidR="002C030B" w:rsidRDefault="002C030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0CCC93C0" w14:textId="77777777" w:rsidR="002C030B" w:rsidRDefault="002C030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62A4C9DA" w14:textId="77777777" w:rsidR="002C030B" w:rsidRDefault="002C030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16A94A76" w14:textId="77777777" w:rsidR="00C95CEB" w:rsidRDefault="00C95CEB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779A42FE" w14:textId="77777777" w:rsidR="004C0D0C" w:rsidRPr="009F38BD" w:rsidRDefault="004C0D0C" w:rsidP="004C0D0C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>
        <w:rPr>
          <w:rFonts w:ascii="Arial" w:hAnsi="Arial" w:cs="Arial"/>
          <w:w w:val="130"/>
          <w:sz w:val="18"/>
          <w:szCs w:val="18"/>
        </w:rPr>
        <w:t>8</w:t>
      </w:r>
      <w:r w:rsidRPr="009F38BD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171DBBF0" w14:textId="77777777" w:rsidR="004C0D0C" w:rsidRPr="00632A2A" w:rsidRDefault="004C0D0C" w:rsidP="004C0D0C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………………………………</w:t>
      </w:r>
    </w:p>
    <w:p w14:paraId="6ABFADBE" w14:textId="77777777" w:rsidR="004C0D0C" w:rsidRPr="00632A2A" w:rsidRDefault="004C0D0C" w:rsidP="004C0D0C">
      <w:pPr>
        <w:pStyle w:val="Normalny1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32A2A">
        <w:rPr>
          <w:rFonts w:ascii="Arial" w:hAnsi="Arial" w:cs="Arial"/>
          <w:sz w:val="22"/>
          <w:szCs w:val="22"/>
          <w:lang w:val="pl-PL"/>
        </w:rPr>
        <w:t>(nazwa i adres wykonawcy)</w:t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  <w:r w:rsidRPr="00632A2A">
        <w:rPr>
          <w:rFonts w:ascii="Arial" w:hAnsi="Arial" w:cs="Arial"/>
          <w:sz w:val="22"/>
          <w:szCs w:val="22"/>
          <w:lang w:val="pl-PL"/>
        </w:rPr>
        <w:tab/>
      </w:r>
    </w:p>
    <w:p w14:paraId="56793DC5" w14:textId="77777777" w:rsidR="007D2038" w:rsidRDefault="007D2038" w:rsidP="004C0D0C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43900D" w14:textId="77777777" w:rsidR="004C0D0C" w:rsidRDefault="004C0D0C" w:rsidP="004C0D0C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Wykaz osób wyznaczonych do realizacji zamówienia</w:t>
      </w:r>
    </w:p>
    <w:p w14:paraId="2EFA0243" w14:textId="77777777" w:rsidR="00032E26" w:rsidRDefault="00032E26" w:rsidP="004C0D0C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8359F61" w14:textId="7237BAF3" w:rsidR="007D2038" w:rsidRDefault="007D2038" w:rsidP="00032E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451A1">
        <w:rPr>
          <w:rFonts w:ascii="Arial" w:hAnsi="Arial" w:cs="Arial"/>
          <w:bCs/>
          <w:sz w:val="22"/>
          <w:szCs w:val="22"/>
        </w:rPr>
        <w:t xml:space="preserve">Na potrzeby postępowania o udzielenie zamówienia publicznego pn. </w:t>
      </w:r>
      <w:r w:rsidR="00162DB8" w:rsidRPr="00162DB8">
        <w:rPr>
          <w:rFonts w:ascii="Arial" w:hAnsi="Arial" w:cs="Arial"/>
          <w:b/>
          <w:bCs/>
          <w:sz w:val="22"/>
          <w:szCs w:val="22"/>
        </w:rPr>
        <w:t>Pełnienie funkcji Inspektora nadzoru inwestorskiego dla zadania pn.: „Rozbudowa sieci wodociągowej w Gminie Sianów”</w:t>
      </w:r>
      <w:r w:rsidR="00844DF5" w:rsidRPr="009451A1">
        <w:rPr>
          <w:rFonts w:ascii="Arial" w:hAnsi="Arial" w:cs="Arial"/>
          <w:b/>
          <w:sz w:val="22"/>
          <w:szCs w:val="22"/>
        </w:rPr>
        <w:t xml:space="preserve"> </w:t>
      </w:r>
      <w:r w:rsidRPr="009451A1">
        <w:rPr>
          <w:rFonts w:ascii="Arial" w:hAnsi="Arial" w:cs="Arial"/>
          <w:bCs/>
          <w:sz w:val="22"/>
          <w:szCs w:val="22"/>
        </w:rPr>
        <w:t xml:space="preserve">prowadzonego przez Gminę </w:t>
      </w:r>
      <w:r w:rsidR="000A38F6" w:rsidRPr="009451A1">
        <w:rPr>
          <w:rFonts w:ascii="Arial" w:hAnsi="Arial" w:cs="Arial"/>
          <w:bCs/>
          <w:sz w:val="22"/>
          <w:szCs w:val="22"/>
        </w:rPr>
        <w:t>Sianów</w:t>
      </w:r>
    </w:p>
    <w:p w14:paraId="3D8C6A28" w14:textId="77777777" w:rsidR="009E27D4" w:rsidRPr="009E27D4" w:rsidRDefault="009E27D4" w:rsidP="00BA0E18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1234"/>
        <w:gridCol w:w="2297"/>
        <w:gridCol w:w="2097"/>
        <w:gridCol w:w="1843"/>
        <w:gridCol w:w="1446"/>
      </w:tblGrid>
      <w:tr w:rsidR="009F431C" w:rsidRPr="00EA7762" w14:paraId="0D663C60" w14:textId="77777777" w:rsidTr="002C030B">
        <w:tc>
          <w:tcPr>
            <w:tcW w:w="468" w:type="dxa"/>
            <w:vAlign w:val="center"/>
          </w:tcPr>
          <w:p w14:paraId="4ED15C18" w14:textId="77777777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</w:rPr>
              <w:t>L.p.</w:t>
            </w:r>
          </w:p>
        </w:tc>
        <w:tc>
          <w:tcPr>
            <w:tcW w:w="1234" w:type="dxa"/>
            <w:vAlign w:val="center"/>
          </w:tcPr>
          <w:p w14:paraId="50C6DD35" w14:textId="77777777" w:rsidR="009F431C" w:rsidRPr="00EA7762" w:rsidRDefault="009F431C" w:rsidP="00CC2CCB">
            <w:pPr>
              <w:pStyle w:val="Default"/>
              <w:rPr>
                <w:sz w:val="20"/>
                <w:szCs w:val="20"/>
              </w:rPr>
            </w:pPr>
            <w:r w:rsidRPr="00EA7762">
              <w:rPr>
                <w:bCs/>
                <w:sz w:val="20"/>
                <w:szCs w:val="20"/>
              </w:rPr>
              <w:t>Imię Nazwisko</w:t>
            </w:r>
          </w:p>
        </w:tc>
        <w:tc>
          <w:tcPr>
            <w:tcW w:w="2297" w:type="dxa"/>
            <w:vAlign w:val="center"/>
          </w:tcPr>
          <w:p w14:paraId="782127F2" w14:textId="77777777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EA7762">
              <w:rPr>
                <w:rFonts w:ascii="Arial" w:hAnsi="Arial" w:cs="Arial"/>
                <w:bCs/>
              </w:rPr>
              <w:t>Zakres wykonywanych czynności przy realizacji niniejszego zamówienia</w:t>
            </w:r>
          </w:p>
        </w:tc>
        <w:tc>
          <w:tcPr>
            <w:tcW w:w="2097" w:type="dxa"/>
            <w:vAlign w:val="center"/>
          </w:tcPr>
          <w:p w14:paraId="2B066C1F" w14:textId="77777777" w:rsidR="009F431C" w:rsidRDefault="009F431C" w:rsidP="00CC2CCB">
            <w:pPr>
              <w:pStyle w:val="Default"/>
              <w:rPr>
                <w:bCs/>
                <w:sz w:val="20"/>
                <w:szCs w:val="20"/>
              </w:rPr>
            </w:pPr>
            <w:r w:rsidRPr="00521D43">
              <w:rPr>
                <w:bCs/>
                <w:sz w:val="20"/>
                <w:szCs w:val="20"/>
              </w:rPr>
              <w:t>Kwalifikacje zawodowe, posiadane uprawnienia</w:t>
            </w:r>
          </w:p>
          <w:p w14:paraId="306EA8D2" w14:textId="77777777" w:rsidR="009F431C" w:rsidRDefault="009F431C" w:rsidP="00CC2CCB">
            <w:pPr>
              <w:pStyle w:val="Default"/>
              <w:rPr>
                <w:bCs/>
                <w:sz w:val="20"/>
                <w:szCs w:val="20"/>
              </w:rPr>
            </w:pPr>
          </w:p>
          <w:p w14:paraId="204F45AD" w14:textId="77777777" w:rsidR="009F431C" w:rsidRDefault="009F431C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 w:rsidRPr="00765A3C">
              <w:rPr>
                <w:b/>
                <w:bCs/>
                <w:sz w:val="20"/>
                <w:szCs w:val="20"/>
                <w:u w:val="single"/>
              </w:rPr>
              <w:t>Nr i data wydania uprawnień</w:t>
            </w:r>
          </w:p>
          <w:p w14:paraId="1C30B8F8" w14:textId="77777777" w:rsidR="009F431C" w:rsidRDefault="009F431C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1434C1A3" w14:textId="77777777" w:rsidR="00B068F2" w:rsidRDefault="00B068F2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Zakres uprawnień/ specjalność</w:t>
            </w:r>
          </w:p>
          <w:p w14:paraId="46F53EE4" w14:textId="77777777" w:rsidR="00B068F2" w:rsidRDefault="00B068F2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</w:p>
          <w:p w14:paraId="497A7EE7" w14:textId="77777777" w:rsidR="009F431C" w:rsidRPr="00765A3C" w:rsidRDefault="009F431C" w:rsidP="00CC2CCB">
            <w:pPr>
              <w:pStyle w:val="Defaul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Wykształcenie</w:t>
            </w:r>
          </w:p>
        </w:tc>
        <w:tc>
          <w:tcPr>
            <w:tcW w:w="1843" w:type="dxa"/>
            <w:vAlign w:val="center"/>
          </w:tcPr>
          <w:p w14:paraId="7B634818" w14:textId="37F4E0DD" w:rsidR="009F431C" w:rsidRPr="008466AF" w:rsidRDefault="009F431C" w:rsidP="00CC2CCB">
            <w:pPr>
              <w:pStyle w:val="Zwykytekst"/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8466AF">
              <w:rPr>
                <w:rFonts w:ascii="Arial" w:hAnsi="Arial" w:cs="Arial"/>
                <w:bCs/>
                <w:sz w:val="18"/>
                <w:szCs w:val="18"/>
              </w:rPr>
              <w:t xml:space="preserve">Doświadczenie na stanowisku </w:t>
            </w:r>
            <w:r w:rsidR="002C030B">
              <w:rPr>
                <w:rFonts w:ascii="Arial" w:hAnsi="Arial" w:cs="Arial"/>
                <w:bCs/>
                <w:sz w:val="18"/>
                <w:szCs w:val="18"/>
              </w:rPr>
              <w:t>Inspektora nadzoru lub kierownika budowy/robót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od daty uzyskania uprawnień</w:t>
            </w:r>
            <w:r w:rsidR="00C728D4">
              <w:rPr>
                <w:rFonts w:ascii="Arial" w:hAnsi="Arial" w:cs="Arial"/>
                <w:bCs/>
                <w:sz w:val="18"/>
                <w:szCs w:val="18"/>
              </w:rPr>
              <w:t xml:space="preserve"> poz. 1,2,3 / doświadczenie w rozliczaniu projektów poz. 4</w:t>
            </w:r>
          </w:p>
          <w:p w14:paraId="2AD1BB4E" w14:textId="4A184E82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8466AF">
              <w:rPr>
                <w:rFonts w:ascii="Arial" w:hAnsi="Arial" w:cs="Arial"/>
                <w:bCs/>
                <w:sz w:val="18"/>
                <w:szCs w:val="18"/>
              </w:rPr>
              <w:t>[w latach]</w:t>
            </w:r>
            <w:r w:rsidRPr="00EA7762">
              <w:rPr>
                <w:rFonts w:ascii="Arial" w:hAnsi="Arial" w:cs="Arial"/>
                <w:bCs/>
              </w:rPr>
              <w:t>]</w:t>
            </w:r>
            <w:r w:rsidR="00C728D4">
              <w:rPr>
                <w:rFonts w:ascii="Arial" w:hAnsi="Arial" w:cs="Arial"/>
                <w:bCs/>
              </w:rPr>
              <w:t xml:space="preserve"> /</w:t>
            </w:r>
          </w:p>
        </w:tc>
        <w:tc>
          <w:tcPr>
            <w:tcW w:w="1446" w:type="dxa"/>
            <w:vAlign w:val="center"/>
          </w:tcPr>
          <w:p w14:paraId="4B0B591B" w14:textId="77777777" w:rsidR="009F431C" w:rsidRPr="00EA7762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  <w:bCs/>
              </w:rPr>
            </w:pPr>
            <w:r w:rsidRPr="00EA7762">
              <w:rPr>
                <w:rFonts w:ascii="Arial" w:hAnsi="Arial" w:cs="Arial"/>
                <w:bCs/>
              </w:rPr>
              <w:t>Podstawa dysponowania osobą</w:t>
            </w:r>
          </w:p>
        </w:tc>
      </w:tr>
      <w:tr w:rsidR="009F431C" w:rsidRPr="006B3D24" w14:paraId="26D4D742" w14:textId="77777777" w:rsidTr="002C030B">
        <w:tc>
          <w:tcPr>
            <w:tcW w:w="468" w:type="dxa"/>
          </w:tcPr>
          <w:p w14:paraId="2626E101" w14:textId="28EC55A1" w:rsidR="009F431C" w:rsidRPr="006B3D24" w:rsidRDefault="00C728D4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234" w:type="dxa"/>
          </w:tcPr>
          <w:p w14:paraId="3C92AAB2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8D050AE" w14:textId="3C593B8B" w:rsidR="002C030B" w:rsidRDefault="002C030B" w:rsidP="00BA0E18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Koordynator Zespołu Inspektorów Nadzoru</w:t>
            </w:r>
          </w:p>
          <w:p w14:paraId="61AB4581" w14:textId="375CD8F8" w:rsidR="009F431C" w:rsidRDefault="002C030B" w:rsidP="00BA0E18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Inspektor Nadzoru branży </w:t>
            </w:r>
            <w:r w:rsidR="00162DB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sanitarnej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2097" w:type="dxa"/>
          </w:tcPr>
          <w:p w14:paraId="029653B6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162B88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5990E603" w14:textId="77777777" w:rsidR="009F431C" w:rsidRPr="006B3D24" w:rsidRDefault="009F431C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  <w:tr w:rsidR="00844DF5" w:rsidRPr="006B3D24" w14:paraId="3797537A" w14:textId="77777777" w:rsidTr="002C030B">
        <w:tc>
          <w:tcPr>
            <w:tcW w:w="468" w:type="dxa"/>
          </w:tcPr>
          <w:p w14:paraId="4E52D478" w14:textId="78959DFB" w:rsidR="00844DF5" w:rsidRPr="006B3D24" w:rsidRDefault="00C728D4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234" w:type="dxa"/>
          </w:tcPr>
          <w:p w14:paraId="5AADE319" w14:textId="77777777" w:rsidR="00844DF5" w:rsidRPr="006B3D24" w:rsidRDefault="00844DF5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82793EC" w14:textId="0E357E2F" w:rsidR="00BA0E18" w:rsidRDefault="002C030B" w:rsidP="002C030B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Inspektor Nadzoru </w:t>
            </w:r>
            <w:r w:rsidR="00BA0E18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branży </w:t>
            </w:r>
            <w:r w:rsidR="00757B6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elektrycznej</w:t>
            </w:r>
          </w:p>
        </w:tc>
        <w:tc>
          <w:tcPr>
            <w:tcW w:w="2097" w:type="dxa"/>
          </w:tcPr>
          <w:p w14:paraId="01629CEE" w14:textId="77777777" w:rsidR="00844DF5" w:rsidRPr="006B3D24" w:rsidRDefault="00844DF5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F2B01EB" w14:textId="77777777" w:rsidR="00844DF5" w:rsidRPr="006B3D24" w:rsidRDefault="00844DF5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6FF57BB2" w14:textId="77777777" w:rsidR="00844DF5" w:rsidRPr="006B3D24" w:rsidRDefault="00844DF5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  <w:tr w:rsidR="002C030B" w:rsidRPr="006B3D24" w14:paraId="1A530C93" w14:textId="77777777" w:rsidTr="002C030B">
        <w:tc>
          <w:tcPr>
            <w:tcW w:w="468" w:type="dxa"/>
          </w:tcPr>
          <w:p w14:paraId="776A87DB" w14:textId="6319B3BA" w:rsidR="002C030B" w:rsidRPr="006B3D24" w:rsidRDefault="00C728D4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234" w:type="dxa"/>
          </w:tcPr>
          <w:p w14:paraId="4CEAD81D" w14:textId="77777777" w:rsidR="002C030B" w:rsidRPr="006B3D24" w:rsidRDefault="002C030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871BE9A" w14:textId="09188F13" w:rsidR="002C030B" w:rsidRDefault="002C030B" w:rsidP="002C030B">
            <w:pPr>
              <w:suppressAutoHyphens/>
              <w:snapToGrid w:val="0"/>
              <w:spacing w:after="12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Inspektor Nadzoru  branży </w:t>
            </w:r>
            <w:r w:rsidR="00757B6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drogowej</w:t>
            </w:r>
            <w:r w:rsidR="00757B6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2097" w:type="dxa"/>
          </w:tcPr>
          <w:p w14:paraId="6EAA13A0" w14:textId="77777777" w:rsidR="002C030B" w:rsidRPr="006B3D24" w:rsidRDefault="002C030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DBFE0BB" w14:textId="77777777" w:rsidR="002C030B" w:rsidRPr="006B3D24" w:rsidRDefault="002C030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446" w:type="dxa"/>
          </w:tcPr>
          <w:p w14:paraId="151D264D" w14:textId="77777777" w:rsidR="002C030B" w:rsidRPr="006B3D24" w:rsidRDefault="002C030B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  <w:tr w:rsidR="003557E0" w:rsidRPr="006B3D24" w14:paraId="2FCE636C" w14:textId="77777777" w:rsidTr="002C030B">
        <w:tc>
          <w:tcPr>
            <w:tcW w:w="468" w:type="dxa"/>
          </w:tcPr>
          <w:p w14:paraId="03C91A6C" w14:textId="5CD7299B" w:rsidR="003557E0" w:rsidRPr="006B3D24" w:rsidRDefault="00C728D4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234" w:type="dxa"/>
          </w:tcPr>
          <w:p w14:paraId="55075BFA" w14:textId="77777777" w:rsidR="003557E0" w:rsidRPr="006B3D24" w:rsidRDefault="003557E0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6606F3F" w14:textId="4243ED1F" w:rsidR="003557E0" w:rsidRPr="003557E0" w:rsidRDefault="003557E0" w:rsidP="003557E0">
            <w:pP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A5DA5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Specjalista ds. rozliczeń Projektów</w:t>
            </w:r>
            <w:r w:rsidRPr="003557E0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Inwestycyjnych </w:t>
            </w:r>
          </w:p>
        </w:tc>
        <w:tc>
          <w:tcPr>
            <w:tcW w:w="2097" w:type="dxa"/>
          </w:tcPr>
          <w:p w14:paraId="0C988D2C" w14:textId="77777777" w:rsidR="003557E0" w:rsidRPr="006B3D24" w:rsidRDefault="003557E0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2AF1E09" w14:textId="65298618" w:rsidR="003557E0" w:rsidRDefault="00C728D4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 rozliczeniu projektów</w:t>
            </w:r>
          </w:p>
          <w:p w14:paraId="03B947E5" w14:textId="3A9F23FD" w:rsidR="00C728D4" w:rsidRDefault="00C728D4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…….. lat</w:t>
            </w:r>
          </w:p>
          <w:p w14:paraId="536C76D3" w14:textId="6FE4B6E5" w:rsidR="00C728D4" w:rsidRPr="006B3D24" w:rsidRDefault="00C728D4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  <w:r w:rsidRPr="00C728D4">
              <w:rPr>
                <w:rFonts w:ascii="Arial" w:hAnsi="Arial" w:cs="Arial"/>
              </w:rPr>
              <w:t xml:space="preserve">Dodatkowo należy podać projekt spełniający warunki określone </w:t>
            </w:r>
            <w:r w:rsidRPr="00C728D4">
              <w:rPr>
                <w:rFonts w:ascii="Arial" w:hAnsi="Arial" w:cs="Arial"/>
                <w:b/>
                <w:bCs/>
              </w:rPr>
              <w:t>warunki określone w SWZ Rozdz. II pkt. 1.4 b</w:t>
            </w:r>
          </w:p>
        </w:tc>
        <w:tc>
          <w:tcPr>
            <w:tcW w:w="1446" w:type="dxa"/>
          </w:tcPr>
          <w:p w14:paraId="03174C15" w14:textId="77777777" w:rsidR="003557E0" w:rsidRPr="006B3D24" w:rsidRDefault="003557E0" w:rsidP="00CC2CCB">
            <w:pPr>
              <w:pStyle w:val="Zwykytekst"/>
              <w:spacing w:before="120"/>
              <w:ind w:right="-142"/>
              <w:rPr>
                <w:rFonts w:ascii="Arial" w:hAnsi="Arial" w:cs="Arial"/>
              </w:rPr>
            </w:pPr>
          </w:p>
        </w:tc>
      </w:tr>
    </w:tbl>
    <w:p w14:paraId="436A33E1" w14:textId="77777777" w:rsidR="004C0D0C" w:rsidRPr="00217370" w:rsidRDefault="004C0D0C" w:rsidP="004C0D0C">
      <w:pPr>
        <w:pStyle w:val="Domylnie"/>
        <w:jc w:val="both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217370">
        <w:rPr>
          <w:rFonts w:ascii="Arial" w:hAnsi="Arial" w:cs="Arial"/>
          <w:b/>
          <w:bCs/>
          <w:i/>
          <w:color w:val="auto"/>
          <w:sz w:val="20"/>
          <w:szCs w:val="20"/>
          <w:u w:val="single"/>
        </w:rPr>
        <w:t>UWAGA</w:t>
      </w:r>
      <w:r w:rsidRPr="00217370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: </w:t>
      </w:r>
    </w:p>
    <w:p w14:paraId="5C55204B" w14:textId="7F162A81" w:rsidR="004C0D0C" w:rsidRPr="00217370" w:rsidRDefault="004C0D0C" w:rsidP="004C0D0C">
      <w:pPr>
        <w:pStyle w:val="Default"/>
        <w:rPr>
          <w:b/>
          <w:bCs/>
          <w:i/>
          <w:color w:val="auto"/>
          <w:sz w:val="20"/>
          <w:szCs w:val="20"/>
        </w:rPr>
      </w:pPr>
      <w:r w:rsidRPr="00217370">
        <w:rPr>
          <w:b/>
          <w:bCs/>
          <w:i/>
          <w:color w:val="auto"/>
          <w:sz w:val="20"/>
          <w:szCs w:val="20"/>
        </w:rPr>
        <w:t>Posiadane kwalifikacje, doświadczenie i uprawnienia muszą potwierdzać spełnienie warunków określonych przez Zmawiającego w pkt. 1 ppkt.1.</w:t>
      </w:r>
      <w:r>
        <w:rPr>
          <w:b/>
          <w:bCs/>
          <w:i/>
          <w:color w:val="auto"/>
          <w:sz w:val="20"/>
          <w:szCs w:val="20"/>
        </w:rPr>
        <w:t>4</w:t>
      </w:r>
      <w:r w:rsidRPr="00217370">
        <w:rPr>
          <w:b/>
          <w:bCs/>
          <w:i/>
          <w:color w:val="auto"/>
          <w:sz w:val="20"/>
          <w:szCs w:val="20"/>
        </w:rPr>
        <w:t>. lit. b) rozdz. II SWZ</w:t>
      </w:r>
      <w:r w:rsidR="00BA0E18" w:rsidRPr="00BA0E18">
        <w:rPr>
          <w:b/>
          <w:bCs/>
          <w:i/>
          <w:color w:val="auto"/>
          <w:sz w:val="20"/>
          <w:szCs w:val="20"/>
        </w:rPr>
        <w:t xml:space="preserve"> </w:t>
      </w:r>
    </w:p>
    <w:p w14:paraId="48C4CA1E" w14:textId="77777777" w:rsidR="004C0D0C" w:rsidRDefault="004C0D0C" w:rsidP="004C0D0C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p w14:paraId="408AB7D1" w14:textId="77777777" w:rsidR="004C0D0C" w:rsidRPr="004C0D0C" w:rsidRDefault="004C0D0C" w:rsidP="004C0D0C">
      <w:pPr>
        <w:pStyle w:val="Normalny1"/>
        <w:rPr>
          <w:rFonts w:ascii="Arial" w:hAnsi="Arial" w:cs="Arial"/>
          <w:iCs/>
          <w:sz w:val="22"/>
          <w:szCs w:val="22"/>
          <w:lang w:val="pl-PL"/>
        </w:rPr>
      </w:pPr>
      <w:r w:rsidRPr="004C0D0C">
        <w:rPr>
          <w:rFonts w:ascii="Arial" w:hAnsi="Arial" w:cs="Arial"/>
          <w:sz w:val="22"/>
          <w:szCs w:val="22"/>
          <w:lang w:val="pl-PL"/>
        </w:rPr>
        <w:t xml:space="preserve">Oświadczamy, że </w:t>
      </w:r>
      <w:r w:rsidRPr="004C0D0C">
        <w:rPr>
          <w:rFonts w:ascii="Arial" w:hAnsi="Arial" w:cs="Arial"/>
          <w:iCs/>
          <w:sz w:val="22"/>
          <w:szCs w:val="22"/>
          <w:lang w:val="pl-PL"/>
        </w:rPr>
        <w:t>osoby, które będą uczestniczyć w wykonywaniu zamówienia posiadają wymagane kwalifikacje zawodowe.</w:t>
      </w:r>
    </w:p>
    <w:p w14:paraId="24BA9B61" w14:textId="77777777" w:rsidR="004C0D0C" w:rsidRDefault="004C0D0C" w:rsidP="004C0D0C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65B2ADA2" w14:textId="77777777" w:rsidR="00C728D4" w:rsidRDefault="00C728D4" w:rsidP="004C0D0C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25E79289" w14:textId="77777777" w:rsidR="004C0D0C" w:rsidRPr="00632A2A" w:rsidRDefault="004C0D0C" w:rsidP="004C0D0C">
      <w:pPr>
        <w:pStyle w:val="Zwykytekst"/>
        <w:spacing w:before="120" w:line="276" w:lineRule="auto"/>
        <w:ind w:left="3540" w:hanging="35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3FED5162" w14:textId="77777777" w:rsidR="004C0D0C" w:rsidRDefault="004C0D0C" w:rsidP="004C0D0C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  <w:r w:rsidRPr="00521D43">
        <w:rPr>
          <w:rFonts w:ascii="Arial" w:hAnsi="Arial" w:cs="Arial"/>
        </w:rPr>
        <w:t>Miejscowość, data</w:t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</w:r>
      <w:r w:rsidRPr="00521D43">
        <w:rPr>
          <w:rFonts w:ascii="Arial" w:hAnsi="Arial" w:cs="Arial"/>
        </w:rPr>
        <w:tab/>
        <w:t>(podpis Wykonawcy)</w:t>
      </w:r>
    </w:p>
    <w:p w14:paraId="00A2231A" w14:textId="77777777" w:rsidR="00C728D4" w:rsidRDefault="00C728D4" w:rsidP="004C0D0C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</w:p>
    <w:p w14:paraId="33B8A744" w14:textId="77777777" w:rsidR="00C728D4" w:rsidRDefault="00C728D4" w:rsidP="004C0D0C">
      <w:pPr>
        <w:pStyle w:val="Zwykytekst"/>
        <w:spacing w:before="120" w:line="276" w:lineRule="auto"/>
        <w:ind w:left="3540" w:hanging="3540"/>
        <w:rPr>
          <w:rFonts w:ascii="Arial" w:hAnsi="Arial" w:cs="Arial"/>
        </w:rPr>
      </w:pPr>
    </w:p>
    <w:p w14:paraId="60CF70A0" w14:textId="77777777" w:rsidR="004C0D0C" w:rsidRPr="00BA0E18" w:rsidRDefault="004C0D0C" w:rsidP="00F53EAB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4C0D0C" w:rsidRPr="00BA0E18" w:rsidSect="008A5752">
      <w:pgSz w:w="11906" w:h="16838" w:code="9"/>
      <w:pgMar w:top="1985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C5752" w14:textId="77777777" w:rsidR="00423F77" w:rsidRDefault="00423F77" w:rsidP="00A22B7C">
      <w:r>
        <w:separator/>
      </w:r>
    </w:p>
  </w:endnote>
  <w:endnote w:type="continuationSeparator" w:id="0">
    <w:p w14:paraId="53668D50" w14:textId="77777777" w:rsidR="00423F77" w:rsidRDefault="00423F77" w:rsidP="00A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A9CB9" w14:textId="77777777" w:rsidR="00423F77" w:rsidRDefault="00423F77" w:rsidP="00A22B7C">
      <w:r>
        <w:separator/>
      </w:r>
    </w:p>
  </w:footnote>
  <w:footnote w:type="continuationSeparator" w:id="0">
    <w:p w14:paraId="65A651A5" w14:textId="77777777" w:rsidR="00423F77" w:rsidRDefault="00423F77" w:rsidP="00A22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1269D0"/>
    <w:multiLevelType w:val="hybridMultilevel"/>
    <w:tmpl w:val="E92016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17A712F3"/>
    <w:multiLevelType w:val="hybridMultilevel"/>
    <w:tmpl w:val="D56C2D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7" w15:restartNumberingAfterBreak="0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38C803C9"/>
    <w:multiLevelType w:val="hybridMultilevel"/>
    <w:tmpl w:val="6FAA43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404A1E66"/>
    <w:multiLevelType w:val="hybridMultilevel"/>
    <w:tmpl w:val="D2BE554A"/>
    <w:lvl w:ilvl="0" w:tplc="3AFC219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53860459"/>
    <w:multiLevelType w:val="hybridMultilevel"/>
    <w:tmpl w:val="FA96D808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num w:numId="1" w16cid:durableId="1647661528">
    <w:abstractNumId w:val="16"/>
  </w:num>
  <w:num w:numId="2" w16cid:durableId="1400134818">
    <w:abstractNumId w:val="42"/>
  </w:num>
  <w:num w:numId="3" w16cid:durableId="637884532">
    <w:abstractNumId w:val="20"/>
  </w:num>
  <w:num w:numId="4" w16cid:durableId="164514928">
    <w:abstractNumId w:val="12"/>
  </w:num>
  <w:num w:numId="5" w16cid:durableId="1353456596">
    <w:abstractNumId w:val="43"/>
  </w:num>
  <w:num w:numId="6" w16cid:durableId="810905564">
    <w:abstractNumId w:val="27"/>
  </w:num>
  <w:num w:numId="7" w16cid:durableId="1771701126">
    <w:abstractNumId w:val="7"/>
  </w:num>
  <w:num w:numId="8" w16cid:durableId="945311953">
    <w:abstractNumId w:val="6"/>
  </w:num>
  <w:num w:numId="9" w16cid:durableId="2033065354">
    <w:abstractNumId w:val="29"/>
  </w:num>
  <w:num w:numId="10" w16cid:durableId="1281061527">
    <w:abstractNumId w:val="30"/>
  </w:num>
  <w:num w:numId="11" w16cid:durableId="1512334623">
    <w:abstractNumId w:val="37"/>
  </w:num>
  <w:num w:numId="12" w16cid:durableId="2000039929">
    <w:abstractNumId w:val="33"/>
  </w:num>
  <w:num w:numId="13" w16cid:durableId="1116757023">
    <w:abstractNumId w:val="34"/>
  </w:num>
  <w:num w:numId="14" w16cid:durableId="1706061591">
    <w:abstractNumId w:val="22"/>
  </w:num>
  <w:num w:numId="15" w16cid:durableId="1928148697">
    <w:abstractNumId w:val="10"/>
  </w:num>
  <w:num w:numId="16" w16cid:durableId="1403942562">
    <w:abstractNumId w:val="21"/>
  </w:num>
  <w:num w:numId="17" w16cid:durableId="749884173">
    <w:abstractNumId w:val="15"/>
  </w:num>
  <w:num w:numId="18" w16cid:durableId="1844588292">
    <w:abstractNumId w:val="17"/>
  </w:num>
  <w:num w:numId="19" w16cid:durableId="144517096">
    <w:abstractNumId w:val="18"/>
  </w:num>
  <w:num w:numId="20" w16cid:durableId="1244148603">
    <w:abstractNumId w:val="38"/>
  </w:num>
  <w:num w:numId="21" w16cid:durableId="1271282990">
    <w:abstractNumId w:val="5"/>
  </w:num>
  <w:num w:numId="22" w16cid:durableId="1350257368">
    <w:abstractNumId w:val="8"/>
  </w:num>
  <w:num w:numId="23" w16cid:durableId="66342284">
    <w:abstractNumId w:val="19"/>
  </w:num>
  <w:num w:numId="24" w16cid:durableId="1758476169">
    <w:abstractNumId w:val="23"/>
  </w:num>
  <w:num w:numId="25" w16cid:durableId="44377844">
    <w:abstractNumId w:val="9"/>
  </w:num>
  <w:num w:numId="26" w16cid:durableId="125323733">
    <w:abstractNumId w:val="11"/>
  </w:num>
  <w:num w:numId="27" w16cid:durableId="1634367528">
    <w:abstractNumId w:val="32"/>
  </w:num>
  <w:num w:numId="28" w16cid:durableId="711614477">
    <w:abstractNumId w:val="40"/>
  </w:num>
  <w:num w:numId="29" w16cid:durableId="631711174">
    <w:abstractNumId w:val="39"/>
  </w:num>
  <w:num w:numId="30" w16cid:durableId="1915158782">
    <w:abstractNumId w:val="26"/>
  </w:num>
  <w:num w:numId="31" w16cid:durableId="436368805">
    <w:abstractNumId w:val="13"/>
  </w:num>
  <w:num w:numId="32" w16cid:durableId="259223071">
    <w:abstractNumId w:val="25"/>
  </w:num>
  <w:num w:numId="33" w16cid:durableId="99643742">
    <w:abstractNumId w:val="41"/>
  </w:num>
  <w:num w:numId="34" w16cid:durableId="1936329787">
    <w:abstractNumId w:val="36"/>
  </w:num>
  <w:num w:numId="35" w16cid:durableId="272565251">
    <w:abstractNumId w:val="14"/>
  </w:num>
  <w:num w:numId="36" w16cid:durableId="1620144933">
    <w:abstractNumId w:val="31"/>
  </w:num>
  <w:num w:numId="37" w16cid:durableId="1252620014">
    <w:abstractNumId w:val="35"/>
  </w:num>
  <w:num w:numId="38" w16cid:durableId="2010787003">
    <w:abstractNumId w:val="28"/>
  </w:num>
  <w:num w:numId="39" w16cid:durableId="19833883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53810158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B7C"/>
    <w:rsid w:val="000151AE"/>
    <w:rsid w:val="000156D5"/>
    <w:rsid w:val="00027FF4"/>
    <w:rsid w:val="00032E26"/>
    <w:rsid w:val="00035815"/>
    <w:rsid w:val="0004723C"/>
    <w:rsid w:val="000543A5"/>
    <w:rsid w:val="00055487"/>
    <w:rsid w:val="00057189"/>
    <w:rsid w:val="00063BE5"/>
    <w:rsid w:val="00063D6F"/>
    <w:rsid w:val="000751B2"/>
    <w:rsid w:val="00076C5D"/>
    <w:rsid w:val="000901D7"/>
    <w:rsid w:val="00095F27"/>
    <w:rsid w:val="000A38F6"/>
    <w:rsid w:val="000B044B"/>
    <w:rsid w:val="000B5145"/>
    <w:rsid w:val="000D3CEA"/>
    <w:rsid w:val="000E1A0A"/>
    <w:rsid w:val="000E2467"/>
    <w:rsid w:val="000E60A6"/>
    <w:rsid w:val="000F266B"/>
    <w:rsid w:val="00103C0B"/>
    <w:rsid w:val="0010408B"/>
    <w:rsid w:val="00105C31"/>
    <w:rsid w:val="001060A5"/>
    <w:rsid w:val="001138EB"/>
    <w:rsid w:val="00122291"/>
    <w:rsid w:val="00122ED2"/>
    <w:rsid w:val="001261D6"/>
    <w:rsid w:val="00140FE3"/>
    <w:rsid w:val="001412E6"/>
    <w:rsid w:val="00143809"/>
    <w:rsid w:val="00146499"/>
    <w:rsid w:val="0015057E"/>
    <w:rsid w:val="0015448E"/>
    <w:rsid w:val="00156895"/>
    <w:rsid w:val="00162DB8"/>
    <w:rsid w:val="00164648"/>
    <w:rsid w:val="00170648"/>
    <w:rsid w:val="00173952"/>
    <w:rsid w:val="001823C1"/>
    <w:rsid w:val="00182419"/>
    <w:rsid w:val="001828F7"/>
    <w:rsid w:val="00183587"/>
    <w:rsid w:val="0018432D"/>
    <w:rsid w:val="00191068"/>
    <w:rsid w:val="00193059"/>
    <w:rsid w:val="0019424D"/>
    <w:rsid w:val="00197A82"/>
    <w:rsid w:val="001A0237"/>
    <w:rsid w:val="001A2781"/>
    <w:rsid w:val="001A5F05"/>
    <w:rsid w:val="001A7A28"/>
    <w:rsid w:val="001B0842"/>
    <w:rsid w:val="001B0F2F"/>
    <w:rsid w:val="001B74BC"/>
    <w:rsid w:val="001D26EF"/>
    <w:rsid w:val="001E3C86"/>
    <w:rsid w:val="001E6FB8"/>
    <w:rsid w:val="001E7A70"/>
    <w:rsid w:val="001F299F"/>
    <w:rsid w:val="00203EDC"/>
    <w:rsid w:val="00205E7A"/>
    <w:rsid w:val="0020799E"/>
    <w:rsid w:val="00216A0F"/>
    <w:rsid w:val="002205DD"/>
    <w:rsid w:val="00221561"/>
    <w:rsid w:val="0023634D"/>
    <w:rsid w:val="00243C97"/>
    <w:rsid w:val="00246B45"/>
    <w:rsid w:val="00247B50"/>
    <w:rsid w:val="00252F40"/>
    <w:rsid w:val="00260C64"/>
    <w:rsid w:val="00275970"/>
    <w:rsid w:val="00287992"/>
    <w:rsid w:val="00293D55"/>
    <w:rsid w:val="002A0D89"/>
    <w:rsid w:val="002A488C"/>
    <w:rsid w:val="002A5128"/>
    <w:rsid w:val="002C030B"/>
    <w:rsid w:val="002C4B68"/>
    <w:rsid w:val="002C4D2D"/>
    <w:rsid w:val="002D21DB"/>
    <w:rsid w:val="002D5A85"/>
    <w:rsid w:val="002E1D62"/>
    <w:rsid w:val="002E4A90"/>
    <w:rsid w:val="002F2422"/>
    <w:rsid w:val="002F5F5A"/>
    <w:rsid w:val="00305AD0"/>
    <w:rsid w:val="00314F5A"/>
    <w:rsid w:val="00321D49"/>
    <w:rsid w:val="0032562C"/>
    <w:rsid w:val="00337106"/>
    <w:rsid w:val="00342F81"/>
    <w:rsid w:val="0034683D"/>
    <w:rsid w:val="00350D2B"/>
    <w:rsid w:val="003557E0"/>
    <w:rsid w:val="00377DA8"/>
    <w:rsid w:val="00384881"/>
    <w:rsid w:val="00386317"/>
    <w:rsid w:val="003911CD"/>
    <w:rsid w:val="0039340D"/>
    <w:rsid w:val="00397AE7"/>
    <w:rsid w:val="003B0EF6"/>
    <w:rsid w:val="003C5586"/>
    <w:rsid w:val="003C66FE"/>
    <w:rsid w:val="003D4A61"/>
    <w:rsid w:val="003E4026"/>
    <w:rsid w:val="003E489A"/>
    <w:rsid w:val="003F44DC"/>
    <w:rsid w:val="003F4AFB"/>
    <w:rsid w:val="00405DB9"/>
    <w:rsid w:val="00417682"/>
    <w:rsid w:val="00421392"/>
    <w:rsid w:val="00423F77"/>
    <w:rsid w:val="00432021"/>
    <w:rsid w:val="004352D4"/>
    <w:rsid w:val="00442562"/>
    <w:rsid w:val="00444AD4"/>
    <w:rsid w:val="00455037"/>
    <w:rsid w:val="0045732E"/>
    <w:rsid w:val="00471C83"/>
    <w:rsid w:val="00475173"/>
    <w:rsid w:val="0048479B"/>
    <w:rsid w:val="00485876"/>
    <w:rsid w:val="00494E87"/>
    <w:rsid w:val="00495E89"/>
    <w:rsid w:val="004A0809"/>
    <w:rsid w:val="004A1424"/>
    <w:rsid w:val="004A1997"/>
    <w:rsid w:val="004A5B85"/>
    <w:rsid w:val="004A6177"/>
    <w:rsid w:val="004A6AA6"/>
    <w:rsid w:val="004C0D0C"/>
    <w:rsid w:val="004C1CDF"/>
    <w:rsid w:val="004C792C"/>
    <w:rsid w:val="004D6DFE"/>
    <w:rsid w:val="004E654C"/>
    <w:rsid w:val="004E6728"/>
    <w:rsid w:val="004F15E0"/>
    <w:rsid w:val="004F3D7B"/>
    <w:rsid w:val="004F5584"/>
    <w:rsid w:val="00507EBA"/>
    <w:rsid w:val="00514787"/>
    <w:rsid w:val="005205D3"/>
    <w:rsid w:val="005277C4"/>
    <w:rsid w:val="00527EA6"/>
    <w:rsid w:val="005403CF"/>
    <w:rsid w:val="0055084E"/>
    <w:rsid w:val="00552D67"/>
    <w:rsid w:val="00561129"/>
    <w:rsid w:val="00573145"/>
    <w:rsid w:val="00574BB2"/>
    <w:rsid w:val="00592CDB"/>
    <w:rsid w:val="00594E99"/>
    <w:rsid w:val="005A0313"/>
    <w:rsid w:val="005B1CEE"/>
    <w:rsid w:val="005B46AA"/>
    <w:rsid w:val="005C2E69"/>
    <w:rsid w:val="005E3153"/>
    <w:rsid w:val="0060636D"/>
    <w:rsid w:val="006159C5"/>
    <w:rsid w:val="00620D1F"/>
    <w:rsid w:val="00633813"/>
    <w:rsid w:val="006407ED"/>
    <w:rsid w:val="00642635"/>
    <w:rsid w:val="00646F9D"/>
    <w:rsid w:val="00647D86"/>
    <w:rsid w:val="00652E4D"/>
    <w:rsid w:val="006579CC"/>
    <w:rsid w:val="00657C23"/>
    <w:rsid w:val="0066131D"/>
    <w:rsid w:val="00671373"/>
    <w:rsid w:val="00673E5B"/>
    <w:rsid w:val="006763DC"/>
    <w:rsid w:val="00684590"/>
    <w:rsid w:val="00687D39"/>
    <w:rsid w:val="00692520"/>
    <w:rsid w:val="006972B8"/>
    <w:rsid w:val="006A0C2B"/>
    <w:rsid w:val="006A426A"/>
    <w:rsid w:val="006B351C"/>
    <w:rsid w:val="006B712A"/>
    <w:rsid w:val="006D69A5"/>
    <w:rsid w:val="006D7060"/>
    <w:rsid w:val="006E7F34"/>
    <w:rsid w:val="006F34D8"/>
    <w:rsid w:val="006F62E3"/>
    <w:rsid w:val="006F72EE"/>
    <w:rsid w:val="007115B8"/>
    <w:rsid w:val="00712DDF"/>
    <w:rsid w:val="00715695"/>
    <w:rsid w:val="00722987"/>
    <w:rsid w:val="007260CB"/>
    <w:rsid w:val="00727DF3"/>
    <w:rsid w:val="00730CDB"/>
    <w:rsid w:val="00737735"/>
    <w:rsid w:val="007419D4"/>
    <w:rsid w:val="00751213"/>
    <w:rsid w:val="0075196D"/>
    <w:rsid w:val="00755E68"/>
    <w:rsid w:val="00757B65"/>
    <w:rsid w:val="00770E85"/>
    <w:rsid w:val="00770FBB"/>
    <w:rsid w:val="00775075"/>
    <w:rsid w:val="00775FF6"/>
    <w:rsid w:val="00794E2A"/>
    <w:rsid w:val="007A6DC0"/>
    <w:rsid w:val="007A7683"/>
    <w:rsid w:val="007B284B"/>
    <w:rsid w:val="007B4DA6"/>
    <w:rsid w:val="007D2038"/>
    <w:rsid w:val="007D310D"/>
    <w:rsid w:val="007E4E5F"/>
    <w:rsid w:val="007E6C45"/>
    <w:rsid w:val="007F219D"/>
    <w:rsid w:val="008045E7"/>
    <w:rsid w:val="00805499"/>
    <w:rsid w:val="00806BB3"/>
    <w:rsid w:val="0081355E"/>
    <w:rsid w:val="00814260"/>
    <w:rsid w:val="00817DEA"/>
    <w:rsid w:val="00823B60"/>
    <w:rsid w:val="00831849"/>
    <w:rsid w:val="00843712"/>
    <w:rsid w:val="00844DF5"/>
    <w:rsid w:val="0086154C"/>
    <w:rsid w:val="00870A45"/>
    <w:rsid w:val="00872F59"/>
    <w:rsid w:val="00874670"/>
    <w:rsid w:val="00887340"/>
    <w:rsid w:val="008919AD"/>
    <w:rsid w:val="00891C30"/>
    <w:rsid w:val="008A10DD"/>
    <w:rsid w:val="008A5752"/>
    <w:rsid w:val="008A7603"/>
    <w:rsid w:val="008B6590"/>
    <w:rsid w:val="008C2682"/>
    <w:rsid w:val="008C3A3B"/>
    <w:rsid w:val="008D4FEE"/>
    <w:rsid w:val="008D687C"/>
    <w:rsid w:val="008D744B"/>
    <w:rsid w:val="008E4396"/>
    <w:rsid w:val="00902DB7"/>
    <w:rsid w:val="009108D4"/>
    <w:rsid w:val="00910EB4"/>
    <w:rsid w:val="0091212F"/>
    <w:rsid w:val="00922E9B"/>
    <w:rsid w:val="009237BC"/>
    <w:rsid w:val="00923933"/>
    <w:rsid w:val="00926FA5"/>
    <w:rsid w:val="00932489"/>
    <w:rsid w:val="00932DD0"/>
    <w:rsid w:val="0093431A"/>
    <w:rsid w:val="00935E27"/>
    <w:rsid w:val="00941FD7"/>
    <w:rsid w:val="009432AE"/>
    <w:rsid w:val="00943A5D"/>
    <w:rsid w:val="009451A1"/>
    <w:rsid w:val="009453A1"/>
    <w:rsid w:val="00967410"/>
    <w:rsid w:val="00974493"/>
    <w:rsid w:val="00975F7F"/>
    <w:rsid w:val="00976DA2"/>
    <w:rsid w:val="0099459B"/>
    <w:rsid w:val="009A065D"/>
    <w:rsid w:val="009A0950"/>
    <w:rsid w:val="009A7A5D"/>
    <w:rsid w:val="009B4919"/>
    <w:rsid w:val="009C3A57"/>
    <w:rsid w:val="009D03AD"/>
    <w:rsid w:val="009D7D5C"/>
    <w:rsid w:val="009E27D4"/>
    <w:rsid w:val="009F431C"/>
    <w:rsid w:val="00A001F2"/>
    <w:rsid w:val="00A00BE2"/>
    <w:rsid w:val="00A02C75"/>
    <w:rsid w:val="00A10078"/>
    <w:rsid w:val="00A15530"/>
    <w:rsid w:val="00A17C80"/>
    <w:rsid w:val="00A22B7C"/>
    <w:rsid w:val="00A267A1"/>
    <w:rsid w:val="00A31EC9"/>
    <w:rsid w:val="00A37874"/>
    <w:rsid w:val="00A40A6E"/>
    <w:rsid w:val="00A423D3"/>
    <w:rsid w:val="00A52891"/>
    <w:rsid w:val="00A6215E"/>
    <w:rsid w:val="00A62C9D"/>
    <w:rsid w:val="00A6508E"/>
    <w:rsid w:val="00A83893"/>
    <w:rsid w:val="00A83CCD"/>
    <w:rsid w:val="00A85A42"/>
    <w:rsid w:val="00A93678"/>
    <w:rsid w:val="00A94889"/>
    <w:rsid w:val="00A94D8F"/>
    <w:rsid w:val="00AA3589"/>
    <w:rsid w:val="00AA538F"/>
    <w:rsid w:val="00AC1657"/>
    <w:rsid w:val="00AC20B0"/>
    <w:rsid w:val="00AC3446"/>
    <w:rsid w:val="00AC3527"/>
    <w:rsid w:val="00AC7CF8"/>
    <w:rsid w:val="00AD166A"/>
    <w:rsid w:val="00AE38BA"/>
    <w:rsid w:val="00AE53BB"/>
    <w:rsid w:val="00AF71D9"/>
    <w:rsid w:val="00B03A71"/>
    <w:rsid w:val="00B03AB6"/>
    <w:rsid w:val="00B068F2"/>
    <w:rsid w:val="00B170CB"/>
    <w:rsid w:val="00B20014"/>
    <w:rsid w:val="00B20A61"/>
    <w:rsid w:val="00B276B5"/>
    <w:rsid w:val="00B33246"/>
    <w:rsid w:val="00B55C76"/>
    <w:rsid w:val="00B6194E"/>
    <w:rsid w:val="00B61CE8"/>
    <w:rsid w:val="00B66A12"/>
    <w:rsid w:val="00B71E06"/>
    <w:rsid w:val="00B75412"/>
    <w:rsid w:val="00B7783B"/>
    <w:rsid w:val="00B940C0"/>
    <w:rsid w:val="00B97F3A"/>
    <w:rsid w:val="00BA0E18"/>
    <w:rsid w:val="00BA20D1"/>
    <w:rsid w:val="00BA6286"/>
    <w:rsid w:val="00BB3C82"/>
    <w:rsid w:val="00BB561C"/>
    <w:rsid w:val="00BB741B"/>
    <w:rsid w:val="00BD6306"/>
    <w:rsid w:val="00BF4479"/>
    <w:rsid w:val="00C03BA9"/>
    <w:rsid w:val="00C05E48"/>
    <w:rsid w:val="00C21829"/>
    <w:rsid w:val="00C26D1D"/>
    <w:rsid w:val="00C33549"/>
    <w:rsid w:val="00C3521F"/>
    <w:rsid w:val="00C40711"/>
    <w:rsid w:val="00C4203C"/>
    <w:rsid w:val="00C503A8"/>
    <w:rsid w:val="00C50EFE"/>
    <w:rsid w:val="00C64565"/>
    <w:rsid w:val="00C65B36"/>
    <w:rsid w:val="00C663DE"/>
    <w:rsid w:val="00C728D4"/>
    <w:rsid w:val="00C74333"/>
    <w:rsid w:val="00C7797F"/>
    <w:rsid w:val="00C92132"/>
    <w:rsid w:val="00C95CEB"/>
    <w:rsid w:val="00C96779"/>
    <w:rsid w:val="00C97BA2"/>
    <w:rsid w:val="00CA3BE2"/>
    <w:rsid w:val="00CA79E1"/>
    <w:rsid w:val="00CF150E"/>
    <w:rsid w:val="00D05A84"/>
    <w:rsid w:val="00D127F9"/>
    <w:rsid w:val="00D13102"/>
    <w:rsid w:val="00D26DA9"/>
    <w:rsid w:val="00D27C6E"/>
    <w:rsid w:val="00D30C02"/>
    <w:rsid w:val="00D34725"/>
    <w:rsid w:val="00D36B70"/>
    <w:rsid w:val="00D37B2A"/>
    <w:rsid w:val="00D44627"/>
    <w:rsid w:val="00D46F38"/>
    <w:rsid w:val="00D502E9"/>
    <w:rsid w:val="00D56BF5"/>
    <w:rsid w:val="00D6129A"/>
    <w:rsid w:val="00D825E6"/>
    <w:rsid w:val="00D82E4B"/>
    <w:rsid w:val="00D93405"/>
    <w:rsid w:val="00DA073D"/>
    <w:rsid w:val="00DA1296"/>
    <w:rsid w:val="00DA31CD"/>
    <w:rsid w:val="00DA6103"/>
    <w:rsid w:val="00DB0E14"/>
    <w:rsid w:val="00DB4FC4"/>
    <w:rsid w:val="00DC163D"/>
    <w:rsid w:val="00DD40B0"/>
    <w:rsid w:val="00DE3D4A"/>
    <w:rsid w:val="00DE41B7"/>
    <w:rsid w:val="00DE482B"/>
    <w:rsid w:val="00DF04FC"/>
    <w:rsid w:val="00DF461F"/>
    <w:rsid w:val="00E07A18"/>
    <w:rsid w:val="00E158C3"/>
    <w:rsid w:val="00E175FF"/>
    <w:rsid w:val="00E227E5"/>
    <w:rsid w:val="00E40703"/>
    <w:rsid w:val="00E41011"/>
    <w:rsid w:val="00E422C0"/>
    <w:rsid w:val="00E5013A"/>
    <w:rsid w:val="00E51445"/>
    <w:rsid w:val="00E55D9F"/>
    <w:rsid w:val="00E63411"/>
    <w:rsid w:val="00E86F78"/>
    <w:rsid w:val="00E96921"/>
    <w:rsid w:val="00EA1295"/>
    <w:rsid w:val="00EA21CD"/>
    <w:rsid w:val="00EA3C2F"/>
    <w:rsid w:val="00EB3AC7"/>
    <w:rsid w:val="00EB7866"/>
    <w:rsid w:val="00EC0160"/>
    <w:rsid w:val="00EC29C6"/>
    <w:rsid w:val="00ED66EB"/>
    <w:rsid w:val="00EF4BDC"/>
    <w:rsid w:val="00EF6A0D"/>
    <w:rsid w:val="00F01D11"/>
    <w:rsid w:val="00F12445"/>
    <w:rsid w:val="00F13CD6"/>
    <w:rsid w:val="00F15953"/>
    <w:rsid w:val="00F210DB"/>
    <w:rsid w:val="00F30B27"/>
    <w:rsid w:val="00F31CEF"/>
    <w:rsid w:val="00F37B71"/>
    <w:rsid w:val="00F53EAB"/>
    <w:rsid w:val="00F610E3"/>
    <w:rsid w:val="00F64172"/>
    <w:rsid w:val="00F671D0"/>
    <w:rsid w:val="00F700F1"/>
    <w:rsid w:val="00F7055A"/>
    <w:rsid w:val="00F76D30"/>
    <w:rsid w:val="00F80A6B"/>
    <w:rsid w:val="00F8356B"/>
    <w:rsid w:val="00F9626D"/>
    <w:rsid w:val="00FA2D5B"/>
    <w:rsid w:val="00FB5E74"/>
    <w:rsid w:val="00FD278E"/>
    <w:rsid w:val="00FD5AEE"/>
    <w:rsid w:val="00FD7F05"/>
    <w:rsid w:val="00FE1963"/>
    <w:rsid w:val="00FE270A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BF76B"/>
  <w15:docId w15:val="{9E43F278-897A-44AE-8871-B0B0A0EA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,CW_Lista,ISCG Numerowanie,lp1,Akapit z listą 1,Table of contents numbered,BulletC,Wyliczanie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,CW_Lista Znak,lp1 Znak"/>
    <w:link w:val="Akapitzlist"/>
    <w:uiPriority w:val="34"/>
    <w:qFormat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fragment">
    <w:name w:val="fragment"/>
    <w:basedOn w:val="Domylnaczcionkaakapitu"/>
    <w:rsid w:val="00032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E464E-02E6-4582-A128-26EA3792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3132</Words>
  <Characters>18794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Jacewicz</cp:lastModifiedBy>
  <cp:revision>12</cp:revision>
  <cp:lastPrinted>2021-04-13T14:10:00Z</cp:lastPrinted>
  <dcterms:created xsi:type="dcterms:W3CDTF">2024-01-11T15:32:00Z</dcterms:created>
  <dcterms:modified xsi:type="dcterms:W3CDTF">2025-05-13T09:50:00Z</dcterms:modified>
</cp:coreProperties>
</file>