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41C" w:rsidRPr="00615CA7" w:rsidRDefault="00615CA7" w:rsidP="00615CA7">
      <w:pPr>
        <w:autoSpaceDE w:val="0"/>
        <w:autoSpaceDN w:val="0"/>
        <w:adjustRightInd w:val="0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 w:rsidR="0025241C" w:rsidRPr="00615CA7">
        <w:rPr>
          <w:rFonts w:asciiTheme="minorHAnsi" w:hAnsiTheme="minorHAnsi" w:cstheme="minorHAnsi"/>
          <w:b/>
          <w:szCs w:val="24"/>
        </w:rPr>
        <w:t xml:space="preserve">Załącznik nr </w:t>
      </w:r>
      <w:r w:rsidR="003176A2" w:rsidRPr="00615CA7">
        <w:rPr>
          <w:rFonts w:asciiTheme="minorHAnsi" w:hAnsiTheme="minorHAnsi" w:cstheme="minorHAnsi"/>
          <w:b/>
          <w:szCs w:val="24"/>
        </w:rPr>
        <w:t xml:space="preserve">3 </w:t>
      </w:r>
      <w:r w:rsidR="008E544D" w:rsidRPr="00615CA7">
        <w:rPr>
          <w:rFonts w:asciiTheme="minorHAnsi" w:hAnsiTheme="minorHAnsi" w:cstheme="minorHAnsi"/>
          <w:b/>
          <w:szCs w:val="24"/>
        </w:rPr>
        <w:t>do S</w:t>
      </w:r>
      <w:r w:rsidR="0025241C" w:rsidRPr="00615CA7">
        <w:rPr>
          <w:rFonts w:asciiTheme="minorHAnsi" w:hAnsiTheme="minorHAnsi" w:cstheme="minorHAnsi"/>
          <w:b/>
          <w:szCs w:val="24"/>
        </w:rPr>
        <w:t>WZ</w:t>
      </w:r>
    </w:p>
    <w:p w:rsidR="00274FCB" w:rsidRPr="00615CA7" w:rsidRDefault="00615CA7" w:rsidP="00615CA7">
      <w:pPr>
        <w:autoSpaceDE w:val="0"/>
        <w:autoSpaceDN w:val="0"/>
        <w:adjustRightInd w:val="0"/>
        <w:ind w:firstLine="5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 w:rsidR="008C0D72">
        <w:rPr>
          <w:rFonts w:asciiTheme="minorHAnsi" w:hAnsiTheme="minorHAnsi" w:cstheme="minorHAnsi"/>
          <w:b/>
          <w:szCs w:val="24"/>
        </w:rPr>
        <w:t>Nr sprawy: 2/D/ZP/2025</w:t>
      </w:r>
      <w:bookmarkStart w:id="0" w:name="_GoBack"/>
      <w:bookmarkEnd w:id="0"/>
    </w:p>
    <w:p w:rsidR="00F042F2" w:rsidRPr="00C128F7" w:rsidRDefault="00F042F2" w:rsidP="00615CA7">
      <w:pPr>
        <w:rPr>
          <w:sz w:val="22"/>
          <w:szCs w:val="22"/>
        </w:rPr>
      </w:pPr>
    </w:p>
    <w:p w:rsidR="003C75D8" w:rsidRPr="00615CA7" w:rsidRDefault="003C75D8" w:rsidP="00615CA7">
      <w:pPr>
        <w:rPr>
          <w:rFonts w:asciiTheme="minorHAnsi" w:hAnsiTheme="minorHAnsi" w:cstheme="minorHAnsi"/>
          <w:b/>
          <w:sz w:val="22"/>
          <w:szCs w:val="22"/>
        </w:rPr>
      </w:pPr>
      <w:r w:rsidRPr="00615CA7">
        <w:rPr>
          <w:rFonts w:asciiTheme="minorHAnsi" w:hAnsiTheme="minorHAnsi" w:cstheme="minorHAnsi"/>
          <w:b/>
          <w:sz w:val="22"/>
          <w:szCs w:val="22"/>
        </w:rPr>
        <w:t>Wykonawca:</w:t>
      </w:r>
    </w:p>
    <w:p w:rsidR="003C75D8" w:rsidRPr="00615CA7" w:rsidRDefault="00C128F7" w:rsidP="00615CA7">
      <w:pPr>
        <w:spacing w:line="480" w:lineRule="auto"/>
        <w:ind w:right="5954"/>
        <w:rPr>
          <w:rFonts w:asciiTheme="minorHAnsi" w:hAnsiTheme="minorHAnsi" w:cstheme="minorHAnsi"/>
          <w:sz w:val="18"/>
          <w:szCs w:val="18"/>
        </w:rPr>
      </w:pPr>
      <w:r w:rsidRPr="00615CA7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</w:t>
      </w:r>
    </w:p>
    <w:p w:rsidR="003C75D8" w:rsidRPr="00615CA7" w:rsidRDefault="003C75D8" w:rsidP="00615CA7">
      <w:pPr>
        <w:ind w:right="5953"/>
        <w:rPr>
          <w:rFonts w:asciiTheme="minorHAnsi" w:hAnsiTheme="minorHAnsi" w:cstheme="minorHAnsi"/>
          <w:sz w:val="18"/>
          <w:szCs w:val="18"/>
        </w:rPr>
      </w:pPr>
      <w:r w:rsidRPr="00615CA7">
        <w:rPr>
          <w:rFonts w:asciiTheme="minorHAnsi" w:hAnsiTheme="minorHAnsi" w:cstheme="minorHAnsi"/>
          <w:sz w:val="18"/>
          <w:szCs w:val="18"/>
        </w:rPr>
        <w:t>(pełna nazwa/firma, adres, w zależności od podmiotu: NIP/PESEL, KRS/CEiDG)</w:t>
      </w:r>
    </w:p>
    <w:p w:rsidR="003C75D8" w:rsidRPr="00615CA7" w:rsidRDefault="003C75D8" w:rsidP="00615CA7">
      <w:pPr>
        <w:rPr>
          <w:rFonts w:asciiTheme="minorHAnsi" w:hAnsiTheme="minorHAnsi" w:cstheme="minorHAnsi"/>
          <w:sz w:val="18"/>
          <w:szCs w:val="18"/>
        </w:rPr>
      </w:pPr>
      <w:r w:rsidRPr="00615CA7">
        <w:rPr>
          <w:rFonts w:asciiTheme="minorHAnsi" w:hAnsiTheme="minorHAnsi" w:cstheme="minorHAnsi"/>
          <w:sz w:val="18"/>
          <w:szCs w:val="18"/>
        </w:rPr>
        <w:t>reprezentowany przez:</w:t>
      </w:r>
    </w:p>
    <w:p w:rsidR="003C75D8" w:rsidRPr="00615CA7" w:rsidRDefault="00C128F7" w:rsidP="00615CA7">
      <w:pPr>
        <w:spacing w:line="480" w:lineRule="auto"/>
        <w:ind w:right="5954"/>
        <w:rPr>
          <w:rFonts w:asciiTheme="minorHAnsi" w:hAnsiTheme="minorHAnsi" w:cstheme="minorHAnsi"/>
          <w:sz w:val="18"/>
          <w:szCs w:val="18"/>
        </w:rPr>
      </w:pPr>
      <w:r w:rsidRPr="00615CA7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</w:t>
      </w:r>
    </w:p>
    <w:p w:rsidR="003C75D8" w:rsidRPr="00615CA7" w:rsidRDefault="003C75D8" w:rsidP="00615CA7">
      <w:pPr>
        <w:spacing w:after="240"/>
        <w:ind w:right="5954"/>
        <w:rPr>
          <w:rFonts w:asciiTheme="minorHAnsi" w:hAnsiTheme="minorHAnsi" w:cstheme="minorHAnsi"/>
          <w:sz w:val="18"/>
          <w:szCs w:val="18"/>
        </w:rPr>
      </w:pPr>
      <w:r w:rsidRPr="00615CA7">
        <w:rPr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F042F2" w:rsidRPr="00615CA7" w:rsidRDefault="00F042F2" w:rsidP="00615CA7">
      <w:pPr>
        <w:pStyle w:val="Nagwek9"/>
        <w:spacing w:before="0" w:after="0"/>
        <w:ind w:hanging="142"/>
        <w:rPr>
          <w:rFonts w:asciiTheme="minorHAnsi" w:hAnsiTheme="minorHAnsi" w:cstheme="minorHAnsi"/>
          <w:b/>
          <w:lang w:val="pl-PL"/>
        </w:rPr>
      </w:pPr>
      <w:r w:rsidRPr="00615CA7">
        <w:rPr>
          <w:rFonts w:asciiTheme="minorHAnsi" w:hAnsiTheme="minorHAnsi" w:cstheme="minorHAnsi"/>
          <w:b/>
        </w:rPr>
        <w:t xml:space="preserve">Oświadczenie Wykonawcy  </w:t>
      </w:r>
      <w:r w:rsidR="00B45E3A" w:rsidRPr="00615CA7">
        <w:rPr>
          <w:rFonts w:asciiTheme="minorHAnsi" w:hAnsiTheme="minorHAnsi" w:cstheme="minorHAnsi"/>
          <w:b/>
        </w:rPr>
        <w:t>dotyczące przesłanek wykluczenia z postępowania</w:t>
      </w:r>
      <w:r w:rsidR="00481E33" w:rsidRPr="00615CA7">
        <w:rPr>
          <w:rFonts w:asciiTheme="minorHAnsi" w:hAnsiTheme="minorHAnsi" w:cstheme="minorHAnsi"/>
          <w:b/>
          <w:lang w:val="pl-PL"/>
        </w:rPr>
        <w:t xml:space="preserve"> </w:t>
      </w:r>
      <w:r w:rsidRPr="00615CA7">
        <w:rPr>
          <w:rFonts w:asciiTheme="minorHAnsi" w:hAnsiTheme="minorHAnsi" w:cstheme="minorHAnsi"/>
          <w:b/>
        </w:rPr>
        <w:t xml:space="preserve">składane na podstawie </w:t>
      </w:r>
      <w:r w:rsidR="009D5307" w:rsidRPr="00615CA7">
        <w:rPr>
          <w:rFonts w:asciiTheme="minorHAnsi" w:hAnsiTheme="minorHAnsi" w:cstheme="minorHAnsi"/>
          <w:b/>
        </w:rPr>
        <w:tab/>
      </w:r>
      <w:r w:rsidR="009D5307" w:rsidRPr="00615CA7">
        <w:rPr>
          <w:rFonts w:asciiTheme="minorHAnsi" w:hAnsiTheme="minorHAnsi" w:cstheme="minorHAnsi"/>
          <w:b/>
        </w:rPr>
        <w:tab/>
      </w:r>
      <w:r w:rsidRPr="00615CA7">
        <w:rPr>
          <w:rFonts w:asciiTheme="minorHAnsi" w:hAnsiTheme="minorHAnsi" w:cstheme="minorHAnsi"/>
          <w:b/>
        </w:rPr>
        <w:t xml:space="preserve">art. </w:t>
      </w:r>
      <w:r w:rsidR="005D0327" w:rsidRPr="00615CA7">
        <w:rPr>
          <w:rFonts w:asciiTheme="minorHAnsi" w:hAnsiTheme="minorHAnsi" w:cstheme="minorHAnsi"/>
          <w:b/>
          <w:lang w:val="pl-PL"/>
        </w:rPr>
        <w:t>1</w:t>
      </w:r>
      <w:r w:rsidR="005D0327" w:rsidRPr="00615CA7">
        <w:rPr>
          <w:rFonts w:asciiTheme="minorHAnsi" w:hAnsiTheme="minorHAnsi" w:cstheme="minorHAnsi"/>
          <w:b/>
        </w:rPr>
        <w:t>25</w:t>
      </w:r>
      <w:r w:rsidRPr="00615CA7">
        <w:rPr>
          <w:rFonts w:asciiTheme="minorHAnsi" w:hAnsiTheme="minorHAnsi" w:cstheme="minorHAnsi"/>
          <w:b/>
        </w:rPr>
        <w:t xml:space="preserve"> ust. </w:t>
      </w:r>
      <w:r w:rsidR="005D0327" w:rsidRPr="00615CA7">
        <w:rPr>
          <w:rFonts w:asciiTheme="minorHAnsi" w:hAnsiTheme="minorHAnsi" w:cstheme="minorHAnsi"/>
          <w:b/>
        </w:rPr>
        <w:t xml:space="preserve">1 Ustawy z dnia </w:t>
      </w:r>
      <w:r w:rsidR="005D0327" w:rsidRPr="00615CA7">
        <w:rPr>
          <w:rFonts w:asciiTheme="minorHAnsi" w:hAnsiTheme="minorHAnsi" w:cstheme="minorHAnsi"/>
          <w:b/>
          <w:lang w:val="pl-PL"/>
        </w:rPr>
        <w:t>11 września 2019</w:t>
      </w:r>
      <w:r w:rsidRPr="00615CA7">
        <w:rPr>
          <w:rFonts w:asciiTheme="minorHAnsi" w:hAnsiTheme="minorHAnsi" w:cstheme="minorHAnsi"/>
          <w:b/>
        </w:rPr>
        <w:t xml:space="preserve"> r. Prawo zamówień publicznych</w:t>
      </w:r>
      <w:r w:rsidR="00B45E3A" w:rsidRPr="00615CA7">
        <w:rPr>
          <w:rFonts w:asciiTheme="minorHAnsi" w:hAnsiTheme="minorHAnsi" w:cstheme="minorHAnsi"/>
          <w:b/>
          <w:lang w:val="pl-PL"/>
        </w:rPr>
        <w:t>.</w:t>
      </w:r>
    </w:p>
    <w:p w:rsidR="00F042F2" w:rsidRPr="00615CA7" w:rsidRDefault="00F042F2" w:rsidP="00615CA7">
      <w:pPr>
        <w:spacing w:before="240" w:after="360" w:line="259" w:lineRule="auto"/>
        <w:rPr>
          <w:rFonts w:asciiTheme="minorHAnsi" w:hAnsiTheme="minorHAnsi" w:cstheme="minorHAnsi"/>
          <w:b/>
          <w:szCs w:val="24"/>
        </w:rPr>
      </w:pPr>
      <w:r w:rsidRPr="00615CA7">
        <w:rPr>
          <w:rFonts w:asciiTheme="minorHAnsi" w:hAnsiTheme="minorHAnsi" w:cstheme="minorHAnsi"/>
          <w:szCs w:val="24"/>
        </w:rPr>
        <w:t xml:space="preserve">Na potrzeby postępowania o udzielenie zamówienia publicznego </w:t>
      </w:r>
      <w:r w:rsidR="00B45E3A" w:rsidRPr="00615CA7">
        <w:rPr>
          <w:rFonts w:asciiTheme="minorHAnsi" w:hAnsiTheme="minorHAnsi" w:cstheme="minorHAnsi"/>
          <w:szCs w:val="24"/>
        </w:rPr>
        <w:t>realizowanego w trybie podstawowym pt.</w:t>
      </w:r>
      <w:r w:rsidR="00691442" w:rsidRPr="00615CA7">
        <w:rPr>
          <w:rFonts w:asciiTheme="minorHAnsi" w:hAnsiTheme="minorHAnsi" w:cstheme="minorHAnsi"/>
          <w:szCs w:val="24"/>
        </w:rPr>
        <w:t xml:space="preserve"> </w:t>
      </w:r>
      <w:bookmarkStart w:id="1" w:name="_Hlk34812971"/>
      <w:r w:rsidR="00481E33" w:rsidRPr="00615CA7">
        <w:rPr>
          <w:rFonts w:asciiTheme="minorHAnsi" w:hAnsiTheme="minorHAnsi" w:cstheme="minorHAnsi"/>
          <w:b/>
          <w:szCs w:val="24"/>
        </w:rPr>
        <w:t>Dostawa leków gotowych dla Bielskiego Pogotowia Ratunkowego</w:t>
      </w:r>
      <w:bookmarkEnd w:id="1"/>
      <w:r w:rsidRPr="00615CA7">
        <w:rPr>
          <w:rFonts w:asciiTheme="minorHAnsi" w:hAnsiTheme="minorHAnsi" w:cstheme="minorHAnsi"/>
          <w:szCs w:val="24"/>
        </w:rPr>
        <w:t xml:space="preserve">, prowadzonego przez </w:t>
      </w:r>
      <w:r w:rsidR="00481E33" w:rsidRPr="00615CA7">
        <w:rPr>
          <w:rFonts w:asciiTheme="minorHAnsi" w:hAnsiTheme="minorHAnsi" w:cstheme="minorHAnsi"/>
          <w:szCs w:val="24"/>
        </w:rPr>
        <w:t>Bielskie Pogotowie Ratunkowe</w:t>
      </w:r>
      <w:r w:rsidR="00691442" w:rsidRPr="00615CA7">
        <w:rPr>
          <w:rFonts w:asciiTheme="minorHAnsi" w:hAnsiTheme="minorHAnsi" w:cstheme="minorHAnsi"/>
          <w:szCs w:val="24"/>
        </w:rPr>
        <w:t xml:space="preserve"> w </w:t>
      </w:r>
      <w:r w:rsidR="00481E33" w:rsidRPr="00615CA7">
        <w:rPr>
          <w:rFonts w:asciiTheme="minorHAnsi" w:hAnsiTheme="minorHAnsi" w:cstheme="minorHAnsi"/>
          <w:szCs w:val="24"/>
        </w:rPr>
        <w:t>Bielsku-Białej</w:t>
      </w:r>
      <w:r w:rsidR="00691442" w:rsidRPr="00615CA7">
        <w:rPr>
          <w:rFonts w:asciiTheme="minorHAnsi" w:hAnsiTheme="minorHAnsi" w:cstheme="minorHAnsi"/>
          <w:szCs w:val="24"/>
        </w:rPr>
        <w:t xml:space="preserve">, </w:t>
      </w:r>
      <w:r w:rsidRPr="00615CA7">
        <w:rPr>
          <w:rFonts w:asciiTheme="minorHAnsi" w:hAnsiTheme="minorHAnsi" w:cstheme="minorHAnsi"/>
          <w:szCs w:val="24"/>
        </w:rPr>
        <w:t>oświadczam co następuje:</w:t>
      </w:r>
    </w:p>
    <w:p w:rsidR="00D22790" w:rsidRPr="00615CA7" w:rsidRDefault="005D0327" w:rsidP="00615CA7">
      <w:pPr>
        <w:numPr>
          <w:ilvl w:val="0"/>
          <w:numId w:val="30"/>
        </w:numPr>
        <w:ind w:left="284" w:hanging="284"/>
        <w:rPr>
          <w:rFonts w:asciiTheme="minorHAnsi" w:hAnsiTheme="minorHAnsi" w:cstheme="minorHAnsi"/>
          <w:szCs w:val="24"/>
        </w:rPr>
      </w:pPr>
      <w:r w:rsidRPr="00615CA7">
        <w:rPr>
          <w:rFonts w:asciiTheme="minorHAnsi" w:hAnsiTheme="minorHAnsi" w:cstheme="minorHAnsi"/>
          <w:szCs w:val="24"/>
        </w:rPr>
        <w:t xml:space="preserve">Oświadczam, że nie podlegam wykluczeniu z postępowania na podstawie </w:t>
      </w:r>
      <w:r w:rsidR="005D30BA" w:rsidRPr="00615CA7">
        <w:rPr>
          <w:rFonts w:asciiTheme="minorHAnsi" w:hAnsiTheme="minorHAnsi" w:cstheme="minorHAnsi"/>
          <w:szCs w:val="24"/>
        </w:rPr>
        <w:t>art. 108 ust. 1 Ustawy Pzp. oraz art. 109 ust. 1 pkt  4-10  Ustawy Pzp</w:t>
      </w:r>
      <w:r w:rsidRPr="00615CA7">
        <w:rPr>
          <w:rFonts w:asciiTheme="minorHAnsi" w:hAnsiTheme="minorHAnsi" w:cstheme="minorHAnsi"/>
          <w:szCs w:val="24"/>
        </w:rPr>
        <w:t>.</w:t>
      </w:r>
    </w:p>
    <w:p w:rsidR="00D22790" w:rsidRPr="00615CA7" w:rsidRDefault="00D22790" w:rsidP="00615CA7">
      <w:pPr>
        <w:autoSpaceDE w:val="0"/>
        <w:autoSpaceDN w:val="0"/>
        <w:adjustRightInd w:val="0"/>
        <w:spacing w:before="240" w:after="120"/>
        <w:rPr>
          <w:rFonts w:asciiTheme="minorHAnsi" w:hAnsiTheme="minorHAnsi" w:cstheme="minorHAnsi"/>
          <w:szCs w:val="24"/>
        </w:rPr>
      </w:pPr>
      <w:r w:rsidRPr="00615CA7">
        <w:rPr>
          <w:rFonts w:asciiTheme="minorHAnsi" w:hAnsiTheme="minorHAnsi" w:cstheme="minorHAnsi"/>
          <w:szCs w:val="24"/>
        </w:rPr>
        <w:t xml:space="preserve">Oświadczam, że zachodzą w stosunku do mnie podstawy wykluczenia z postępowania na podstawie art. ……..… Ustawy pzp (podać mająca zastosowanie podstawę wykluczenia spośród wymienionych w art. 108 ust. 1 Ustawy Pzp. </w:t>
      </w:r>
      <w:r w:rsidR="00C128F7" w:rsidRPr="00615CA7">
        <w:rPr>
          <w:rFonts w:asciiTheme="minorHAnsi" w:hAnsiTheme="minorHAnsi" w:cstheme="minorHAnsi"/>
          <w:szCs w:val="24"/>
        </w:rPr>
        <w:t xml:space="preserve">oraz art. 109 ust. 1 pkt  4-10 </w:t>
      </w:r>
      <w:r w:rsidRPr="00615CA7">
        <w:rPr>
          <w:rFonts w:asciiTheme="minorHAnsi" w:hAnsiTheme="minorHAnsi" w:cstheme="minorHAnsi"/>
          <w:szCs w:val="24"/>
        </w:rPr>
        <w:t>Ustawy Pzp). Jednocześnie oświadczam, że w związku z ww. okolicznością, na podstawie art. 110 ust. 2 ustawy Pzp podjąłem następujące środki  naprawcze:*)</w:t>
      </w:r>
    </w:p>
    <w:p w:rsidR="00C128F7" w:rsidRPr="00615CA7" w:rsidRDefault="00D22790" w:rsidP="00615CA7">
      <w:pPr>
        <w:rPr>
          <w:rFonts w:asciiTheme="minorHAnsi" w:hAnsiTheme="minorHAnsi" w:cstheme="minorHAnsi"/>
          <w:szCs w:val="24"/>
        </w:rPr>
      </w:pPr>
      <w:r w:rsidRPr="00615CA7"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2790" w:rsidRPr="00615CA7" w:rsidRDefault="00D22790" w:rsidP="00615CA7">
      <w:pPr>
        <w:rPr>
          <w:rFonts w:asciiTheme="minorHAnsi" w:hAnsiTheme="minorHAnsi" w:cstheme="minorHAnsi"/>
          <w:iCs/>
          <w:szCs w:val="24"/>
        </w:rPr>
      </w:pPr>
      <w:r w:rsidRPr="00615CA7">
        <w:rPr>
          <w:rFonts w:asciiTheme="minorHAnsi" w:hAnsiTheme="minorHAnsi" w:cstheme="minorHAnsi"/>
          <w:iCs/>
          <w:szCs w:val="24"/>
        </w:rPr>
        <w:t>*jeśli dotyczy</w:t>
      </w:r>
    </w:p>
    <w:p w:rsidR="00D22790" w:rsidRPr="00615CA7" w:rsidRDefault="00D22790" w:rsidP="00615CA7">
      <w:pPr>
        <w:rPr>
          <w:rFonts w:asciiTheme="minorHAnsi" w:hAnsiTheme="minorHAnsi" w:cstheme="minorHAnsi"/>
          <w:szCs w:val="24"/>
        </w:rPr>
      </w:pPr>
      <w:r w:rsidRPr="00615CA7">
        <w:rPr>
          <w:rFonts w:asciiTheme="minorHAnsi" w:hAnsiTheme="minorHAnsi" w:cstheme="minorHAnsi"/>
          <w:szCs w:val="24"/>
        </w:rPr>
        <w:t>_________________________________________________________________________</w:t>
      </w:r>
    </w:p>
    <w:p w:rsidR="00D22790" w:rsidRPr="00615CA7" w:rsidRDefault="00D22790" w:rsidP="00615CA7">
      <w:pPr>
        <w:numPr>
          <w:ilvl w:val="0"/>
          <w:numId w:val="30"/>
        </w:numPr>
        <w:ind w:left="284" w:hanging="284"/>
        <w:rPr>
          <w:rFonts w:asciiTheme="minorHAnsi" w:hAnsiTheme="minorHAnsi" w:cstheme="minorHAnsi"/>
          <w:szCs w:val="24"/>
        </w:rPr>
      </w:pPr>
      <w:r w:rsidRPr="00615CA7">
        <w:rPr>
          <w:rFonts w:asciiTheme="minorHAnsi" w:hAnsiTheme="minorHAnsi" w:cstheme="minorHAnsi"/>
          <w:szCs w:val="24"/>
        </w:rPr>
        <w:t>Oświadczam, że**</w:t>
      </w:r>
    </w:p>
    <w:p w:rsidR="00D22790" w:rsidRPr="00615CA7" w:rsidRDefault="00072F32" w:rsidP="00615CA7">
      <w:pPr>
        <w:pStyle w:val="Akapitzlist"/>
        <w:ind w:left="709" w:hanging="425"/>
        <w:rPr>
          <w:rFonts w:asciiTheme="minorHAnsi" w:hAnsiTheme="minorHAnsi" w:cstheme="minorHAnsi"/>
          <w:iCs/>
          <w:sz w:val="24"/>
          <w:szCs w:val="24"/>
        </w:rPr>
      </w:pPr>
      <w:sdt>
        <w:sdtPr>
          <w:rPr>
            <w:rFonts w:asciiTheme="minorHAnsi" w:eastAsia="MS Gothic" w:hAnsiTheme="minorHAnsi" w:cstheme="minorHAnsi"/>
          </w:rPr>
          <w:id w:val="-788671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307" w:rsidRPr="00615CA7">
            <w:rPr>
              <w:rFonts w:ascii="Segoe UI Symbol" w:eastAsia="MS Gothic" w:hAnsi="Segoe UI Symbol" w:cs="Segoe UI Symbol"/>
            </w:rPr>
            <w:t>☐</w:t>
          </w:r>
        </w:sdtContent>
      </w:sdt>
      <w:r w:rsidR="00D22790" w:rsidRPr="00615CA7">
        <w:rPr>
          <w:rFonts w:asciiTheme="minorHAnsi" w:hAnsiTheme="minorHAnsi" w:cstheme="minorHAnsi"/>
          <w:sz w:val="24"/>
          <w:szCs w:val="24"/>
        </w:rPr>
        <w:t xml:space="preserve"> </w:t>
      </w:r>
      <w:r w:rsidR="00D22790" w:rsidRPr="00615CA7">
        <w:rPr>
          <w:rFonts w:asciiTheme="minorHAnsi" w:hAnsiTheme="minorHAnsi" w:cstheme="minorHAnsi"/>
          <w:sz w:val="24"/>
          <w:szCs w:val="24"/>
        </w:rPr>
        <w:tab/>
      </w:r>
      <w:bookmarkStart w:id="2" w:name="_Hlk101514778"/>
      <w:r w:rsidR="00D22790" w:rsidRPr="00615CA7">
        <w:rPr>
          <w:rFonts w:asciiTheme="minorHAnsi" w:hAnsiTheme="minorHAnsi" w:cstheme="minorHAnsi"/>
          <w:sz w:val="24"/>
          <w:szCs w:val="24"/>
        </w:rPr>
        <w:t xml:space="preserve">nie podlegam wykluczeniu z postępowania na podstawie art. 7 ust. 1 pkt. 1-3 ustawy z dnia 13 kwietnia 2022 r. </w:t>
      </w:r>
      <w:r w:rsidR="00D22790" w:rsidRPr="00615CA7">
        <w:rPr>
          <w:rFonts w:asciiTheme="minorHAnsi" w:hAnsiTheme="minorHAnsi" w:cstheme="minorHAnsi"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bookmarkEnd w:id="2"/>
    </w:p>
    <w:p w:rsidR="00D22790" w:rsidRPr="00615CA7" w:rsidRDefault="00072F32" w:rsidP="00615CA7">
      <w:pPr>
        <w:pStyle w:val="Akapitzlist"/>
        <w:tabs>
          <w:tab w:val="left" w:pos="879"/>
        </w:tabs>
        <w:ind w:left="709" w:hanging="425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eastAsia="MS Gothic" w:hAnsiTheme="minorHAnsi" w:cstheme="minorHAnsi"/>
          </w:rPr>
          <w:id w:val="-1471823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307" w:rsidRPr="00615CA7">
            <w:rPr>
              <w:rFonts w:ascii="Segoe UI Symbol" w:eastAsia="MS Gothic" w:hAnsi="Segoe UI Symbol" w:cs="Segoe UI Symbol"/>
            </w:rPr>
            <w:t>☐</w:t>
          </w:r>
        </w:sdtContent>
      </w:sdt>
      <w:r w:rsidR="00D22790" w:rsidRPr="00615CA7">
        <w:rPr>
          <w:rFonts w:asciiTheme="minorHAnsi" w:hAnsiTheme="minorHAnsi" w:cstheme="minorHAnsi"/>
          <w:sz w:val="24"/>
          <w:szCs w:val="24"/>
        </w:rPr>
        <w:tab/>
        <w:t xml:space="preserve">zachodzą w stosunku do mnie podstawy wykluczenia z postępowania na podstawie art. 7 ust. 1 pkt. …….. </w:t>
      </w:r>
      <w:r w:rsidR="00D22790" w:rsidRPr="00615CA7">
        <w:rPr>
          <w:rFonts w:asciiTheme="minorHAnsi" w:hAnsiTheme="minorHAnsi" w:cstheme="minorHAnsi"/>
          <w:iCs/>
          <w:sz w:val="24"/>
          <w:szCs w:val="24"/>
        </w:rPr>
        <w:t>(podać mającą zastosowanie podstawę wykluczenia spośród wymienionych w art. 7 ust. 1 ww. ustawy)</w:t>
      </w:r>
      <w:r w:rsidR="00D22790" w:rsidRPr="00615CA7">
        <w:rPr>
          <w:rFonts w:asciiTheme="minorHAnsi" w:hAnsiTheme="minorHAnsi" w:cstheme="minorHAnsi"/>
          <w:sz w:val="24"/>
          <w:szCs w:val="24"/>
        </w:rPr>
        <w:t xml:space="preserve"> ustawy z dnia 13 kwietnia 2022 r. </w:t>
      </w:r>
      <w:r w:rsidR="00D22790" w:rsidRPr="00615CA7">
        <w:rPr>
          <w:rFonts w:asciiTheme="minorHAnsi" w:hAnsiTheme="minorHAnsi" w:cstheme="minorHAnsi"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</w:p>
    <w:p w:rsidR="00D22790" w:rsidRPr="00615CA7" w:rsidRDefault="00D22790" w:rsidP="00615CA7">
      <w:pPr>
        <w:spacing w:line="276" w:lineRule="auto"/>
        <w:ind w:left="284"/>
        <w:rPr>
          <w:rFonts w:asciiTheme="minorHAnsi" w:hAnsiTheme="minorHAnsi" w:cstheme="minorHAnsi"/>
          <w:iCs/>
          <w:szCs w:val="24"/>
        </w:rPr>
      </w:pPr>
      <w:r w:rsidRPr="00615CA7">
        <w:rPr>
          <w:rFonts w:asciiTheme="minorHAnsi" w:hAnsiTheme="minorHAnsi" w:cstheme="minorHAnsi"/>
          <w:iCs/>
          <w:szCs w:val="24"/>
        </w:rPr>
        <w:t>**zaznaczyć właściwe</w:t>
      </w:r>
    </w:p>
    <w:p w:rsidR="00F042F2" w:rsidRPr="00615CA7" w:rsidRDefault="00F001CE" w:rsidP="00615CA7">
      <w:pPr>
        <w:tabs>
          <w:tab w:val="left" w:pos="1140"/>
          <w:tab w:val="left" w:pos="1224"/>
        </w:tabs>
        <w:rPr>
          <w:rFonts w:asciiTheme="minorHAnsi" w:hAnsiTheme="minorHAnsi" w:cstheme="minorHAnsi"/>
          <w:b/>
          <w:bCs/>
          <w:szCs w:val="24"/>
        </w:rPr>
      </w:pPr>
      <w:r w:rsidRPr="00615CA7">
        <w:rPr>
          <w:rFonts w:asciiTheme="minorHAnsi" w:hAnsiTheme="minorHAnsi" w:cstheme="minorHAnsi"/>
          <w:b/>
          <w:bCs/>
          <w:szCs w:val="24"/>
        </w:rPr>
        <w:t>____________________________________________________________________________</w:t>
      </w:r>
    </w:p>
    <w:p w:rsidR="005D0327" w:rsidRPr="00615CA7" w:rsidRDefault="00C128F7" w:rsidP="00615CA7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Cs w:val="24"/>
        </w:rPr>
      </w:pPr>
      <w:r w:rsidRPr="00615CA7">
        <w:rPr>
          <w:rFonts w:asciiTheme="minorHAnsi" w:hAnsiTheme="minorHAnsi" w:cstheme="minorHAnsi"/>
          <w:szCs w:val="24"/>
        </w:rPr>
        <w:br w:type="page"/>
      </w:r>
      <w:r w:rsidR="005D0327" w:rsidRPr="00615CA7">
        <w:rPr>
          <w:rFonts w:asciiTheme="minorHAnsi" w:hAnsiTheme="minorHAnsi" w:cstheme="minorHAnsi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2F66FA" w:rsidRPr="00615CA7" w:rsidRDefault="00615CA7" w:rsidP="00615CA7">
      <w:pPr>
        <w:tabs>
          <w:tab w:val="left" w:pos="1140"/>
          <w:tab w:val="left" w:pos="1224"/>
        </w:tabs>
        <w:spacing w:before="840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ab/>
      </w:r>
      <w:r>
        <w:rPr>
          <w:rFonts w:asciiTheme="minorHAnsi" w:hAnsiTheme="minorHAnsi" w:cstheme="minorHAnsi"/>
          <w:b/>
          <w:bCs/>
          <w:szCs w:val="24"/>
        </w:rPr>
        <w:tab/>
      </w:r>
      <w:r>
        <w:rPr>
          <w:rFonts w:asciiTheme="minorHAnsi" w:hAnsiTheme="minorHAnsi" w:cstheme="minorHAnsi"/>
          <w:b/>
          <w:bCs/>
          <w:szCs w:val="24"/>
        </w:rPr>
        <w:tab/>
      </w:r>
      <w:r>
        <w:rPr>
          <w:rFonts w:asciiTheme="minorHAnsi" w:hAnsiTheme="minorHAnsi" w:cstheme="minorHAnsi"/>
          <w:b/>
          <w:bCs/>
          <w:szCs w:val="24"/>
        </w:rPr>
        <w:tab/>
      </w:r>
      <w:r>
        <w:rPr>
          <w:rFonts w:asciiTheme="minorHAnsi" w:hAnsiTheme="minorHAnsi" w:cstheme="minorHAnsi"/>
          <w:b/>
          <w:bCs/>
          <w:szCs w:val="24"/>
        </w:rPr>
        <w:tab/>
      </w:r>
      <w:r>
        <w:rPr>
          <w:rFonts w:asciiTheme="minorHAnsi" w:hAnsiTheme="minorHAnsi" w:cstheme="minorHAnsi"/>
          <w:b/>
          <w:bCs/>
          <w:szCs w:val="24"/>
        </w:rPr>
        <w:tab/>
      </w:r>
      <w:r>
        <w:rPr>
          <w:rFonts w:asciiTheme="minorHAnsi" w:hAnsiTheme="minorHAnsi" w:cstheme="minorHAnsi"/>
          <w:b/>
          <w:bCs/>
          <w:szCs w:val="24"/>
        </w:rPr>
        <w:tab/>
      </w:r>
      <w:r w:rsidR="002F66FA" w:rsidRPr="00615CA7">
        <w:rPr>
          <w:rFonts w:asciiTheme="minorHAnsi" w:hAnsiTheme="minorHAnsi" w:cstheme="minorHAnsi"/>
          <w:b/>
          <w:bCs/>
          <w:szCs w:val="24"/>
        </w:rPr>
        <w:t>Podpis Wykonawcy zgodnie zapisami SWZ</w:t>
      </w:r>
    </w:p>
    <w:sectPr w:rsidR="002F66FA" w:rsidRPr="00615CA7" w:rsidSect="009F24A5">
      <w:footerReference w:type="even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F32" w:rsidRDefault="00072F32">
      <w:r>
        <w:separator/>
      </w:r>
    </w:p>
  </w:endnote>
  <w:endnote w:type="continuationSeparator" w:id="0">
    <w:p w:rsidR="00072F32" w:rsidRDefault="00072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D7C" w:rsidRDefault="00FE6D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E6D7C" w:rsidRDefault="00FE6D7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F32" w:rsidRDefault="00072F32">
      <w:r>
        <w:separator/>
      </w:r>
    </w:p>
  </w:footnote>
  <w:footnote w:type="continuationSeparator" w:id="0">
    <w:p w:rsidR="00072F32" w:rsidRDefault="00072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736035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2506690"/>
    <w:multiLevelType w:val="hybridMultilevel"/>
    <w:tmpl w:val="D22E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4509D7"/>
    <w:multiLevelType w:val="hybridMultilevel"/>
    <w:tmpl w:val="95D6CFEC"/>
    <w:lvl w:ilvl="0" w:tplc="165E73C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AD22E1"/>
    <w:multiLevelType w:val="hybridMultilevel"/>
    <w:tmpl w:val="031A7BFA"/>
    <w:lvl w:ilvl="0" w:tplc="08D076A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A4B2338"/>
    <w:multiLevelType w:val="multilevel"/>
    <w:tmpl w:val="BBC64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7" w15:restartNumberingAfterBreak="0">
    <w:nsid w:val="0AC142D8"/>
    <w:multiLevelType w:val="hybridMultilevel"/>
    <w:tmpl w:val="5A2C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DD154B"/>
    <w:multiLevelType w:val="singleLevel"/>
    <w:tmpl w:val="0FF0E7B6"/>
    <w:lvl w:ilvl="0">
      <w:start w:val="1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1369489F"/>
    <w:multiLevelType w:val="hybridMultilevel"/>
    <w:tmpl w:val="9F589268"/>
    <w:lvl w:ilvl="0" w:tplc="9F8A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 w15:restartNumberingAfterBreak="0">
    <w:nsid w:val="196B40E8"/>
    <w:multiLevelType w:val="singleLevel"/>
    <w:tmpl w:val="9D58DC4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1FAB220C"/>
    <w:multiLevelType w:val="hybridMultilevel"/>
    <w:tmpl w:val="FCBA1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772784"/>
    <w:multiLevelType w:val="hybridMultilevel"/>
    <w:tmpl w:val="354E6B4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32C003B"/>
    <w:multiLevelType w:val="hybridMultilevel"/>
    <w:tmpl w:val="A9580E3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DA6DEF"/>
    <w:multiLevelType w:val="hybridMultilevel"/>
    <w:tmpl w:val="5DBA44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706D07"/>
    <w:multiLevelType w:val="hybridMultilevel"/>
    <w:tmpl w:val="05722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C431A"/>
    <w:multiLevelType w:val="hybridMultilevel"/>
    <w:tmpl w:val="1B74B3F8"/>
    <w:lvl w:ilvl="0" w:tplc="70EEC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26C66CC"/>
    <w:multiLevelType w:val="hybridMultilevel"/>
    <w:tmpl w:val="D8A4A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8703F7A"/>
    <w:multiLevelType w:val="hybridMultilevel"/>
    <w:tmpl w:val="02E2E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E76D0C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724209"/>
    <w:multiLevelType w:val="hybridMultilevel"/>
    <w:tmpl w:val="AB066FB6"/>
    <w:lvl w:ilvl="0" w:tplc="B0E018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547DD"/>
    <w:multiLevelType w:val="hybridMultilevel"/>
    <w:tmpl w:val="630A0F2C"/>
    <w:lvl w:ilvl="0" w:tplc="D3E0E0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02469C"/>
    <w:multiLevelType w:val="hybridMultilevel"/>
    <w:tmpl w:val="43F45D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476A0F"/>
    <w:multiLevelType w:val="multilevel"/>
    <w:tmpl w:val="A1B07F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5" w15:restartNumberingAfterBreak="0">
    <w:nsid w:val="60526408"/>
    <w:multiLevelType w:val="hybridMultilevel"/>
    <w:tmpl w:val="8444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D833E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1B384F"/>
    <w:multiLevelType w:val="hybridMultilevel"/>
    <w:tmpl w:val="758AC634"/>
    <w:lvl w:ilvl="0" w:tplc="2AAE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9F793A"/>
    <w:multiLevelType w:val="hybridMultilevel"/>
    <w:tmpl w:val="9E76A14A"/>
    <w:lvl w:ilvl="0" w:tplc="18E4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3E3E32"/>
    <w:multiLevelType w:val="hybridMultilevel"/>
    <w:tmpl w:val="8E82846E"/>
    <w:lvl w:ilvl="0" w:tplc="F7506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3D14E8"/>
    <w:multiLevelType w:val="hybridMultilevel"/>
    <w:tmpl w:val="5802AB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27"/>
  </w:num>
  <w:num w:numId="8">
    <w:abstractNumId w:val="28"/>
  </w:num>
  <w:num w:numId="9">
    <w:abstractNumId w:val="37"/>
  </w:num>
  <w:num w:numId="10">
    <w:abstractNumId w:val="15"/>
  </w:num>
  <w:num w:numId="11">
    <w:abstractNumId w:val="40"/>
  </w:num>
  <w:num w:numId="12">
    <w:abstractNumId w:val="39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8"/>
  </w:num>
  <w:num w:numId="16">
    <w:abstractNumId w:val="18"/>
    <w:lvlOverride w:ilvl="0">
      <w:lvl w:ilvl="0">
        <w:start w:val="13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8">
    <w:abstractNumId w:val="13"/>
  </w:num>
  <w:num w:numId="19">
    <w:abstractNumId w:val="26"/>
  </w:num>
  <w:num w:numId="20">
    <w:abstractNumId w:val="35"/>
  </w:num>
  <w:num w:numId="21">
    <w:abstractNumId w:val="23"/>
  </w:num>
  <w:num w:numId="22">
    <w:abstractNumId w:val="21"/>
  </w:num>
  <w:num w:numId="23">
    <w:abstractNumId w:val="17"/>
  </w:num>
  <w:num w:numId="24">
    <w:abstractNumId w:val="29"/>
  </w:num>
  <w:num w:numId="25">
    <w:abstractNumId w:val="38"/>
  </w:num>
  <w:num w:numId="26">
    <w:abstractNumId w:val="36"/>
  </w:num>
  <w:num w:numId="27">
    <w:abstractNumId w:val="41"/>
  </w:num>
  <w:num w:numId="28">
    <w:abstractNumId w:val="24"/>
  </w:num>
  <w:num w:numId="29">
    <w:abstractNumId w:val="34"/>
  </w:num>
  <w:num w:numId="30">
    <w:abstractNumId w:val="31"/>
  </w:num>
  <w:num w:numId="31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CD7"/>
    <w:rsid w:val="0000161D"/>
    <w:rsid w:val="000020B0"/>
    <w:rsid w:val="00003543"/>
    <w:rsid w:val="000052EC"/>
    <w:rsid w:val="00007388"/>
    <w:rsid w:val="00007AF9"/>
    <w:rsid w:val="00012F9F"/>
    <w:rsid w:val="00021C10"/>
    <w:rsid w:val="00024335"/>
    <w:rsid w:val="000302EA"/>
    <w:rsid w:val="00030C5A"/>
    <w:rsid w:val="0003168B"/>
    <w:rsid w:val="00032BF6"/>
    <w:rsid w:val="0003650F"/>
    <w:rsid w:val="00036A64"/>
    <w:rsid w:val="00037C07"/>
    <w:rsid w:val="0004123B"/>
    <w:rsid w:val="00042A6C"/>
    <w:rsid w:val="00043197"/>
    <w:rsid w:val="000434F9"/>
    <w:rsid w:val="00043FA1"/>
    <w:rsid w:val="00044B0E"/>
    <w:rsid w:val="00046913"/>
    <w:rsid w:val="000472FC"/>
    <w:rsid w:val="000514E4"/>
    <w:rsid w:val="00053D7A"/>
    <w:rsid w:val="00057FE3"/>
    <w:rsid w:val="00064115"/>
    <w:rsid w:val="000702B9"/>
    <w:rsid w:val="00071B42"/>
    <w:rsid w:val="00072F32"/>
    <w:rsid w:val="00074213"/>
    <w:rsid w:val="00081317"/>
    <w:rsid w:val="000832B2"/>
    <w:rsid w:val="000834A6"/>
    <w:rsid w:val="00083E49"/>
    <w:rsid w:val="000857CC"/>
    <w:rsid w:val="00086B4D"/>
    <w:rsid w:val="00087FB1"/>
    <w:rsid w:val="00092D23"/>
    <w:rsid w:val="000930CF"/>
    <w:rsid w:val="0009335C"/>
    <w:rsid w:val="000B1026"/>
    <w:rsid w:val="000B1F93"/>
    <w:rsid w:val="000B33AE"/>
    <w:rsid w:val="000B3E85"/>
    <w:rsid w:val="000B5D27"/>
    <w:rsid w:val="000B5D4F"/>
    <w:rsid w:val="000B5F21"/>
    <w:rsid w:val="000B7009"/>
    <w:rsid w:val="000B7679"/>
    <w:rsid w:val="000C777F"/>
    <w:rsid w:val="000D009E"/>
    <w:rsid w:val="000D08DE"/>
    <w:rsid w:val="000E0342"/>
    <w:rsid w:val="000E2324"/>
    <w:rsid w:val="000E2A24"/>
    <w:rsid w:val="000E4A72"/>
    <w:rsid w:val="000E4F63"/>
    <w:rsid w:val="000E5EDC"/>
    <w:rsid w:val="000F0998"/>
    <w:rsid w:val="000F1ED2"/>
    <w:rsid w:val="000F4848"/>
    <w:rsid w:val="000F6DA3"/>
    <w:rsid w:val="001002B5"/>
    <w:rsid w:val="00102072"/>
    <w:rsid w:val="00102590"/>
    <w:rsid w:val="0010723F"/>
    <w:rsid w:val="00111E4F"/>
    <w:rsid w:val="00112CEC"/>
    <w:rsid w:val="001139F6"/>
    <w:rsid w:val="001146AD"/>
    <w:rsid w:val="001250B1"/>
    <w:rsid w:val="0013639D"/>
    <w:rsid w:val="001379BF"/>
    <w:rsid w:val="00137C70"/>
    <w:rsid w:val="00137C7E"/>
    <w:rsid w:val="00141909"/>
    <w:rsid w:val="001502F3"/>
    <w:rsid w:val="0015122E"/>
    <w:rsid w:val="00151232"/>
    <w:rsid w:val="001531AE"/>
    <w:rsid w:val="00155F16"/>
    <w:rsid w:val="00156B1D"/>
    <w:rsid w:val="0015757D"/>
    <w:rsid w:val="00161A1F"/>
    <w:rsid w:val="00167C89"/>
    <w:rsid w:val="00173602"/>
    <w:rsid w:val="00175C63"/>
    <w:rsid w:val="00176DD3"/>
    <w:rsid w:val="0018136D"/>
    <w:rsid w:val="00181F7F"/>
    <w:rsid w:val="00184985"/>
    <w:rsid w:val="00186B5F"/>
    <w:rsid w:val="00187568"/>
    <w:rsid w:val="00187A6E"/>
    <w:rsid w:val="00187BC6"/>
    <w:rsid w:val="00190B52"/>
    <w:rsid w:val="0019124A"/>
    <w:rsid w:val="00193D1B"/>
    <w:rsid w:val="0019724A"/>
    <w:rsid w:val="00197A22"/>
    <w:rsid w:val="001A134B"/>
    <w:rsid w:val="001A1967"/>
    <w:rsid w:val="001A3332"/>
    <w:rsid w:val="001A37F2"/>
    <w:rsid w:val="001A445F"/>
    <w:rsid w:val="001A5FA2"/>
    <w:rsid w:val="001A6871"/>
    <w:rsid w:val="001A7FF0"/>
    <w:rsid w:val="001B4D45"/>
    <w:rsid w:val="001B4EB6"/>
    <w:rsid w:val="001B6E83"/>
    <w:rsid w:val="001B73CF"/>
    <w:rsid w:val="001B7B19"/>
    <w:rsid w:val="001C113A"/>
    <w:rsid w:val="001C20F2"/>
    <w:rsid w:val="001C2E70"/>
    <w:rsid w:val="001C496F"/>
    <w:rsid w:val="001C5558"/>
    <w:rsid w:val="001D5C32"/>
    <w:rsid w:val="001D6CD8"/>
    <w:rsid w:val="001E220E"/>
    <w:rsid w:val="001E2FD4"/>
    <w:rsid w:val="001E3AE7"/>
    <w:rsid w:val="001E60A7"/>
    <w:rsid w:val="001E69C3"/>
    <w:rsid w:val="001E6AE0"/>
    <w:rsid w:val="001F0502"/>
    <w:rsid w:val="001F2B57"/>
    <w:rsid w:val="001F3DD1"/>
    <w:rsid w:val="001F4AD8"/>
    <w:rsid w:val="001F594F"/>
    <w:rsid w:val="001F651D"/>
    <w:rsid w:val="00207174"/>
    <w:rsid w:val="00210C14"/>
    <w:rsid w:val="00213B59"/>
    <w:rsid w:val="00215116"/>
    <w:rsid w:val="00215530"/>
    <w:rsid w:val="0022462D"/>
    <w:rsid w:val="00224CDB"/>
    <w:rsid w:val="0022508A"/>
    <w:rsid w:val="00225B2F"/>
    <w:rsid w:val="00231FD6"/>
    <w:rsid w:val="002322CC"/>
    <w:rsid w:val="002360E6"/>
    <w:rsid w:val="00236883"/>
    <w:rsid w:val="00242C6A"/>
    <w:rsid w:val="002438EB"/>
    <w:rsid w:val="002438F8"/>
    <w:rsid w:val="00246017"/>
    <w:rsid w:val="0025241C"/>
    <w:rsid w:val="002602E2"/>
    <w:rsid w:val="00260F33"/>
    <w:rsid w:val="00261E5D"/>
    <w:rsid w:val="00261EA3"/>
    <w:rsid w:val="0026457E"/>
    <w:rsid w:val="00265580"/>
    <w:rsid w:val="00270CB9"/>
    <w:rsid w:val="00273C8C"/>
    <w:rsid w:val="002747C7"/>
    <w:rsid w:val="00274FCB"/>
    <w:rsid w:val="00275CB7"/>
    <w:rsid w:val="002808A8"/>
    <w:rsid w:val="00282200"/>
    <w:rsid w:val="002842BD"/>
    <w:rsid w:val="00284380"/>
    <w:rsid w:val="00284B62"/>
    <w:rsid w:val="00284BD8"/>
    <w:rsid w:val="00285C6F"/>
    <w:rsid w:val="00287AF1"/>
    <w:rsid w:val="00287AF4"/>
    <w:rsid w:val="002928CD"/>
    <w:rsid w:val="00293B95"/>
    <w:rsid w:val="00295194"/>
    <w:rsid w:val="00295409"/>
    <w:rsid w:val="00295E49"/>
    <w:rsid w:val="00297142"/>
    <w:rsid w:val="002A4562"/>
    <w:rsid w:val="002B0591"/>
    <w:rsid w:val="002B1354"/>
    <w:rsid w:val="002B30CD"/>
    <w:rsid w:val="002B4E63"/>
    <w:rsid w:val="002B55E0"/>
    <w:rsid w:val="002B7058"/>
    <w:rsid w:val="002B7089"/>
    <w:rsid w:val="002C0732"/>
    <w:rsid w:val="002C0A4B"/>
    <w:rsid w:val="002C26D4"/>
    <w:rsid w:val="002D3AE3"/>
    <w:rsid w:val="002D4AFB"/>
    <w:rsid w:val="002D7482"/>
    <w:rsid w:val="002D7F17"/>
    <w:rsid w:val="002E1122"/>
    <w:rsid w:val="002E21E5"/>
    <w:rsid w:val="002E433B"/>
    <w:rsid w:val="002E4A73"/>
    <w:rsid w:val="002F4444"/>
    <w:rsid w:val="002F4D25"/>
    <w:rsid w:val="002F5906"/>
    <w:rsid w:val="002F65AD"/>
    <w:rsid w:val="002F66FA"/>
    <w:rsid w:val="002F6D61"/>
    <w:rsid w:val="003005D8"/>
    <w:rsid w:val="0030157F"/>
    <w:rsid w:val="003059B8"/>
    <w:rsid w:val="003068B7"/>
    <w:rsid w:val="003140EB"/>
    <w:rsid w:val="0031596E"/>
    <w:rsid w:val="003176A2"/>
    <w:rsid w:val="00322AC7"/>
    <w:rsid w:val="003238D2"/>
    <w:rsid w:val="00324E05"/>
    <w:rsid w:val="00332171"/>
    <w:rsid w:val="003332FB"/>
    <w:rsid w:val="00334876"/>
    <w:rsid w:val="003354A5"/>
    <w:rsid w:val="003362E9"/>
    <w:rsid w:val="00337489"/>
    <w:rsid w:val="003379F0"/>
    <w:rsid w:val="00350C9E"/>
    <w:rsid w:val="00355C9A"/>
    <w:rsid w:val="00361909"/>
    <w:rsid w:val="00363EF6"/>
    <w:rsid w:val="003643E1"/>
    <w:rsid w:val="00364881"/>
    <w:rsid w:val="00364BC1"/>
    <w:rsid w:val="00365597"/>
    <w:rsid w:val="00365E7D"/>
    <w:rsid w:val="0037066B"/>
    <w:rsid w:val="00371DBB"/>
    <w:rsid w:val="00373945"/>
    <w:rsid w:val="003842BC"/>
    <w:rsid w:val="003849EF"/>
    <w:rsid w:val="00385F4D"/>
    <w:rsid w:val="003870F5"/>
    <w:rsid w:val="00390A85"/>
    <w:rsid w:val="003950D2"/>
    <w:rsid w:val="003A60C2"/>
    <w:rsid w:val="003A6442"/>
    <w:rsid w:val="003B09D3"/>
    <w:rsid w:val="003B4AC1"/>
    <w:rsid w:val="003B52D0"/>
    <w:rsid w:val="003B6B5E"/>
    <w:rsid w:val="003B6CBA"/>
    <w:rsid w:val="003C1B7D"/>
    <w:rsid w:val="003C552E"/>
    <w:rsid w:val="003C75D8"/>
    <w:rsid w:val="003D15F0"/>
    <w:rsid w:val="003D279E"/>
    <w:rsid w:val="003D46C4"/>
    <w:rsid w:val="003D4800"/>
    <w:rsid w:val="003D65F4"/>
    <w:rsid w:val="003D7364"/>
    <w:rsid w:val="003D7FA2"/>
    <w:rsid w:val="003E49F8"/>
    <w:rsid w:val="003E5652"/>
    <w:rsid w:val="003F5A2C"/>
    <w:rsid w:val="00400A3F"/>
    <w:rsid w:val="00403004"/>
    <w:rsid w:val="00405260"/>
    <w:rsid w:val="004103D5"/>
    <w:rsid w:val="00412691"/>
    <w:rsid w:val="00416899"/>
    <w:rsid w:val="004231AF"/>
    <w:rsid w:val="00425906"/>
    <w:rsid w:val="00426044"/>
    <w:rsid w:val="00427204"/>
    <w:rsid w:val="00430F14"/>
    <w:rsid w:val="0043440A"/>
    <w:rsid w:val="004359F0"/>
    <w:rsid w:val="00435CFC"/>
    <w:rsid w:val="00436AFB"/>
    <w:rsid w:val="00444E55"/>
    <w:rsid w:val="00446B99"/>
    <w:rsid w:val="0045012B"/>
    <w:rsid w:val="00452994"/>
    <w:rsid w:val="00452EFF"/>
    <w:rsid w:val="004570C4"/>
    <w:rsid w:val="0046493B"/>
    <w:rsid w:val="00465095"/>
    <w:rsid w:val="00465696"/>
    <w:rsid w:val="004658D7"/>
    <w:rsid w:val="00465BA6"/>
    <w:rsid w:val="0047104F"/>
    <w:rsid w:val="00472CF6"/>
    <w:rsid w:val="00473FF3"/>
    <w:rsid w:val="00477443"/>
    <w:rsid w:val="00477573"/>
    <w:rsid w:val="00481E33"/>
    <w:rsid w:val="0048283F"/>
    <w:rsid w:val="00482CA1"/>
    <w:rsid w:val="00486752"/>
    <w:rsid w:val="004876A5"/>
    <w:rsid w:val="00491A08"/>
    <w:rsid w:val="0049561B"/>
    <w:rsid w:val="00495AB3"/>
    <w:rsid w:val="004A53F0"/>
    <w:rsid w:val="004A554E"/>
    <w:rsid w:val="004B06B5"/>
    <w:rsid w:val="004B1226"/>
    <w:rsid w:val="004B3742"/>
    <w:rsid w:val="004B5B22"/>
    <w:rsid w:val="004C1111"/>
    <w:rsid w:val="004D07EF"/>
    <w:rsid w:val="004D1AB6"/>
    <w:rsid w:val="004D4B81"/>
    <w:rsid w:val="004D61C7"/>
    <w:rsid w:val="004D7446"/>
    <w:rsid w:val="004D7813"/>
    <w:rsid w:val="004E01A5"/>
    <w:rsid w:val="004E02A6"/>
    <w:rsid w:val="004E26C1"/>
    <w:rsid w:val="004E44A5"/>
    <w:rsid w:val="004F20C1"/>
    <w:rsid w:val="004F6438"/>
    <w:rsid w:val="00501D55"/>
    <w:rsid w:val="0050297F"/>
    <w:rsid w:val="00502CEA"/>
    <w:rsid w:val="00506E63"/>
    <w:rsid w:val="00510D42"/>
    <w:rsid w:val="00511635"/>
    <w:rsid w:val="00513BFA"/>
    <w:rsid w:val="00516449"/>
    <w:rsid w:val="0052233D"/>
    <w:rsid w:val="00523247"/>
    <w:rsid w:val="00526EA2"/>
    <w:rsid w:val="00527823"/>
    <w:rsid w:val="00527910"/>
    <w:rsid w:val="00531699"/>
    <w:rsid w:val="0053335E"/>
    <w:rsid w:val="00534891"/>
    <w:rsid w:val="005351E6"/>
    <w:rsid w:val="005419AD"/>
    <w:rsid w:val="0054568C"/>
    <w:rsid w:val="00546B8E"/>
    <w:rsid w:val="0055213C"/>
    <w:rsid w:val="00552D97"/>
    <w:rsid w:val="00553E77"/>
    <w:rsid w:val="0055451B"/>
    <w:rsid w:val="00555F09"/>
    <w:rsid w:val="005576C0"/>
    <w:rsid w:val="005611EA"/>
    <w:rsid w:val="00561BEC"/>
    <w:rsid w:val="00563702"/>
    <w:rsid w:val="00563B88"/>
    <w:rsid w:val="00571532"/>
    <w:rsid w:val="0057199A"/>
    <w:rsid w:val="00572A08"/>
    <w:rsid w:val="00574BCD"/>
    <w:rsid w:val="005776BC"/>
    <w:rsid w:val="00580E17"/>
    <w:rsid w:val="00581278"/>
    <w:rsid w:val="00581BD2"/>
    <w:rsid w:val="00582678"/>
    <w:rsid w:val="0058300B"/>
    <w:rsid w:val="00591D4F"/>
    <w:rsid w:val="00592FC8"/>
    <w:rsid w:val="00594D2C"/>
    <w:rsid w:val="005961CA"/>
    <w:rsid w:val="00597DAB"/>
    <w:rsid w:val="005A2B91"/>
    <w:rsid w:val="005A7192"/>
    <w:rsid w:val="005B2C63"/>
    <w:rsid w:val="005B6388"/>
    <w:rsid w:val="005C21A9"/>
    <w:rsid w:val="005C5AFF"/>
    <w:rsid w:val="005D0327"/>
    <w:rsid w:val="005D30BA"/>
    <w:rsid w:val="005E0A45"/>
    <w:rsid w:val="005E14C5"/>
    <w:rsid w:val="005E2148"/>
    <w:rsid w:val="005E46C9"/>
    <w:rsid w:val="005E4BCD"/>
    <w:rsid w:val="005E683D"/>
    <w:rsid w:val="005F1CA3"/>
    <w:rsid w:val="005F35DC"/>
    <w:rsid w:val="005F3FA8"/>
    <w:rsid w:val="005F5E45"/>
    <w:rsid w:val="005F62A9"/>
    <w:rsid w:val="005F6516"/>
    <w:rsid w:val="005F693C"/>
    <w:rsid w:val="005F75CB"/>
    <w:rsid w:val="00600D52"/>
    <w:rsid w:val="006011DB"/>
    <w:rsid w:val="006061CA"/>
    <w:rsid w:val="00607D11"/>
    <w:rsid w:val="006102F9"/>
    <w:rsid w:val="006141C6"/>
    <w:rsid w:val="00615CA7"/>
    <w:rsid w:val="006174C0"/>
    <w:rsid w:val="00620B52"/>
    <w:rsid w:val="00622D91"/>
    <w:rsid w:val="00627F5B"/>
    <w:rsid w:val="006308EC"/>
    <w:rsid w:val="006314E1"/>
    <w:rsid w:val="00635D21"/>
    <w:rsid w:val="00644D1F"/>
    <w:rsid w:val="00647834"/>
    <w:rsid w:val="00650C29"/>
    <w:rsid w:val="0065151B"/>
    <w:rsid w:val="006538D2"/>
    <w:rsid w:val="00653AFC"/>
    <w:rsid w:val="00653CD7"/>
    <w:rsid w:val="00654763"/>
    <w:rsid w:val="006630D4"/>
    <w:rsid w:val="00664222"/>
    <w:rsid w:val="00670043"/>
    <w:rsid w:val="006712AF"/>
    <w:rsid w:val="00673108"/>
    <w:rsid w:val="00673365"/>
    <w:rsid w:val="006772DB"/>
    <w:rsid w:val="006813C2"/>
    <w:rsid w:val="006832F3"/>
    <w:rsid w:val="00691442"/>
    <w:rsid w:val="0069175D"/>
    <w:rsid w:val="00691C33"/>
    <w:rsid w:val="00692A77"/>
    <w:rsid w:val="00693AD1"/>
    <w:rsid w:val="006A192E"/>
    <w:rsid w:val="006A37C6"/>
    <w:rsid w:val="006B1B0E"/>
    <w:rsid w:val="006B2424"/>
    <w:rsid w:val="006B2628"/>
    <w:rsid w:val="006B2E76"/>
    <w:rsid w:val="006B37C2"/>
    <w:rsid w:val="006B3C33"/>
    <w:rsid w:val="006B4416"/>
    <w:rsid w:val="006B51BF"/>
    <w:rsid w:val="006C3FBA"/>
    <w:rsid w:val="006C7BA3"/>
    <w:rsid w:val="006D1638"/>
    <w:rsid w:val="006D3A84"/>
    <w:rsid w:val="006D4B1C"/>
    <w:rsid w:val="006D4F41"/>
    <w:rsid w:val="006D5C63"/>
    <w:rsid w:val="006D7624"/>
    <w:rsid w:val="006E0144"/>
    <w:rsid w:val="006E155B"/>
    <w:rsid w:val="006E3873"/>
    <w:rsid w:val="006E5708"/>
    <w:rsid w:val="006E714D"/>
    <w:rsid w:val="006E76D8"/>
    <w:rsid w:val="006E7C58"/>
    <w:rsid w:val="006F0ACC"/>
    <w:rsid w:val="006F388C"/>
    <w:rsid w:val="006F49FA"/>
    <w:rsid w:val="006F6AD6"/>
    <w:rsid w:val="00701BE4"/>
    <w:rsid w:val="00703428"/>
    <w:rsid w:val="007060D1"/>
    <w:rsid w:val="00706698"/>
    <w:rsid w:val="007069BC"/>
    <w:rsid w:val="00706B1F"/>
    <w:rsid w:val="007073F8"/>
    <w:rsid w:val="00710316"/>
    <w:rsid w:val="00710460"/>
    <w:rsid w:val="00711ED4"/>
    <w:rsid w:val="007121EA"/>
    <w:rsid w:val="00712980"/>
    <w:rsid w:val="00712B16"/>
    <w:rsid w:val="00713ED3"/>
    <w:rsid w:val="007143F5"/>
    <w:rsid w:val="00714E12"/>
    <w:rsid w:val="007154BD"/>
    <w:rsid w:val="00716D0D"/>
    <w:rsid w:val="00724322"/>
    <w:rsid w:val="00724CDC"/>
    <w:rsid w:val="00724F77"/>
    <w:rsid w:val="0072522B"/>
    <w:rsid w:val="007258C5"/>
    <w:rsid w:val="00725D4B"/>
    <w:rsid w:val="00731B9D"/>
    <w:rsid w:val="00734946"/>
    <w:rsid w:val="0073542E"/>
    <w:rsid w:val="00737CB7"/>
    <w:rsid w:val="00742BF2"/>
    <w:rsid w:val="00747F2F"/>
    <w:rsid w:val="00751185"/>
    <w:rsid w:val="0075160C"/>
    <w:rsid w:val="0075230D"/>
    <w:rsid w:val="007529C8"/>
    <w:rsid w:val="00753281"/>
    <w:rsid w:val="0075432D"/>
    <w:rsid w:val="00755A0F"/>
    <w:rsid w:val="00756AE0"/>
    <w:rsid w:val="0076005A"/>
    <w:rsid w:val="007646E6"/>
    <w:rsid w:val="00767598"/>
    <w:rsid w:val="00770145"/>
    <w:rsid w:val="00771234"/>
    <w:rsid w:val="007714B3"/>
    <w:rsid w:val="007772DD"/>
    <w:rsid w:val="00777FE9"/>
    <w:rsid w:val="00782824"/>
    <w:rsid w:val="007831E8"/>
    <w:rsid w:val="00785296"/>
    <w:rsid w:val="00786350"/>
    <w:rsid w:val="00787094"/>
    <w:rsid w:val="0079063B"/>
    <w:rsid w:val="00791F00"/>
    <w:rsid w:val="0079291B"/>
    <w:rsid w:val="0079455F"/>
    <w:rsid w:val="0079622B"/>
    <w:rsid w:val="00796FCB"/>
    <w:rsid w:val="007A0A0B"/>
    <w:rsid w:val="007A462C"/>
    <w:rsid w:val="007A4DA6"/>
    <w:rsid w:val="007B056A"/>
    <w:rsid w:val="007B2658"/>
    <w:rsid w:val="007B4553"/>
    <w:rsid w:val="007B5D54"/>
    <w:rsid w:val="007B7A82"/>
    <w:rsid w:val="007B7E4B"/>
    <w:rsid w:val="007B7ED4"/>
    <w:rsid w:val="007C7D3A"/>
    <w:rsid w:val="007C7F4F"/>
    <w:rsid w:val="007D0E00"/>
    <w:rsid w:val="007D1579"/>
    <w:rsid w:val="007D4AF6"/>
    <w:rsid w:val="007D6EC9"/>
    <w:rsid w:val="007D7086"/>
    <w:rsid w:val="007E3A12"/>
    <w:rsid w:val="007E5145"/>
    <w:rsid w:val="007F1D0A"/>
    <w:rsid w:val="007F2D38"/>
    <w:rsid w:val="007F31EB"/>
    <w:rsid w:val="00802E31"/>
    <w:rsid w:val="00815911"/>
    <w:rsid w:val="008174F3"/>
    <w:rsid w:val="00824212"/>
    <w:rsid w:val="00824373"/>
    <w:rsid w:val="00825CEB"/>
    <w:rsid w:val="00826FD7"/>
    <w:rsid w:val="008270FA"/>
    <w:rsid w:val="00832451"/>
    <w:rsid w:val="008326A2"/>
    <w:rsid w:val="008345D7"/>
    <w:rsid w:val="00835112"/>
    <w:rsid w:val="00840E0C"/>
    <w:rsid w:val="0084520D"/>
    <w:rsid w:val="00845A96"/>
    <w:rsid w:val="00846AE3"/>
    <w:rsid w:val="0085053E"/>
    <w:rsid w:val="0085440B"/>
    <w:rsid w:val="008565FC"/>
    <w:rsid w:val="00857F4B"/>
    <w:rsid w:val="008627A8"/>
    <w:rsid w:val="008655A6"/>
    <w:rsid w:val="008661B9"/>
    <w:rsid w:val="00866971"/>
    <w:rsid w:val="00867D87"/>
    <w:rsid w:val="00870087"/>
    <w:rsid w:val="00873930"/>
    <w:rsid w:val="00874DE8"/>
    <w:rsid w:val="008750E7"/>
    <w:rsid w:val="0088202D"/>
    <w:rsid w:val="00882B10"/>
    <w:rsid w:val="0088313C"/>
    <w:rsid w:val="00884221"/>
    <w:rsid w:val="00885152"/>
    <w:rsid w:val="00886902"/>
    <w:rsid w:val="008915C7"/>
    <w:rsid w:val="00895CB7"/>
    <w:rsid w:val="008A0BEB"/>
    <w:rsid w:val="008A2810"/>
    <w:rsid w:val="008A2923"/>
    <w:rsid w:val="008A2E76"/>
    <w:rsid w:val="008A712D"/>
    <w:rsid w:val="008B14DD"/>
    <w:rsid w:val="008C0D72"/>
    <w:rsid w:val="008C1D38"/>
    <w:rsid w:val="008C2053"/>
    <w:rsid w:val="008D0547"/>
    <w:rsid w:val="008D1332"/>
    <w:rsid w:val="008D1681"/>
    <w:rsid w:val="008D1E4B"/>
    <w:rsid w:val="008D59A1"/>
    <w:rsid w:val="008D5AB1"/>
    <w:rsid w:val="008E0B71"/>
    <w:rsid w:val="008E0D4E"/>
    <w:rsid w:val="008E544D"/>
    <w:rsid w:val="008F39DA"/>
    <w:rsid w:val="008F3DBE"/>
    <w:rsid w:val="008F577E"/>
    <w:rsid w:val="008F6C5A"/>
    <w:rsid w:val="008F7797"/>
    <w:rsid w:val="00902A83"/>
    <w:rsid w:val="009133BC"/>
    <w:rsid w:val="009160C5"/>
    <w:rsid w:val="00923E4E"/>
    <w:rsid w:val="0092620D"/>
    <w:rsid w:val="00926325"/>
    <w:rsid w:val="00927FDA"/>
    <w:rsid w:val="00931158"/>
    <w:rsid w:val="0093172A"/>
    <w:rsid w:val="00932C0E"/>
    <w:rsid w:val="00932C3C"/>
    <w:rsid w:val="009351D2"/>
    <w:rsid w:val="009377A1"/>
    <w:rsid w:val="009438EB"/>
    <w:rsid w:val="00946214"/>
    <w:rsid w:val="0094666A"/>
    <w:rsid w:val="00946D4C"/>
    <w:rsid w:val="00952334"/>
    <w:rsid w:val="00953880"/>
    <w:rsid w:val="00953B50"/>
    <w:rsid w:val="00953E8F"/>
    <w:rsid w:val="009574E2"/>
    <w:rsid w:val="00966508"/>
    <w:rsid w:val="00967F43"/>
    <w:rsid w:val="00970FBD"/>
    <w:rsid w:val="00972A96"/>
    <w:rsid w:val="00973521"/>
    <w:rsid w:val="00974239"/>
    <w:rsid w:val="0097614A"/>
    <w:rsid w:val="0098187E"/>
    <w:rsid w:val="00984FB5"/>
    <w:rsid w:val="00985C79"/>
    <w:rsid w:val="009870D6"/>
    <w:rsid w:val="009874B1"/>
    <w:rsid w:val="00996815"/>
    <w:rsid w:val="00997D0D"/>
    <w:rsid w:val="009A106F"/>
    <w:rsid w:val="009A236A"/>
    <w:rsid w:val="009A32EE"/>
    <w:rsid w:val="009A5A18"/>
    <w:rsid w:val="009A7AD9"/>
    <w:rsid w:val="009A7BC5"/>
    <w:rsid w:val="009B0F6F"/>
    <w:rsid w:val="009B2CDA"/>
    <w:rsid w:val="009B4BB1"/>
    <w:rsid w:val="009B6D2C"/>
    <w:rsid w:val="009B7CC7"/>
    <w:rsid w:val="009B7F86"/>
    <w:rsid w:val="009C1F53"/>
    <w:rsid w:val="009C32BF"/>
    <w:rsid w:val="009C4DD3"/>
    <w:rsid w:val="009C7C56"/>
    <w:rsid w:val="009D0187"/>
    <w:rsid w:val="009D2DFB"/>
    <w:rsid w:val="009D5307"/>
    <w:rsid w:val="009E225A"/>
    <w:rsid w:val="009E6EBA"/>
    <w:rsid w:val="009F0555"/>
    <w:rsid w:val="009F1E02"/>
    <w:rsid w:val="009F24A5"/>
    <w:rsid w:val="009F31E1"/>
    <w:rsid w:val="009F3721"/>
    <w:rsid w:val="009F4046"/>
    <w:rsid w:val="009F4315"/>
    <w:rsid w:val="009F4881"/>
    <w:rsid w:val="00A04D92"/>
    <w:rsid w:val="00A060E6"/>
    <w:rsid w:val="00A071F4"/>
    <w:rsid w:val="00A1038F"/>
    <w:rsid w:val="00A10A98"/>
    <w:rsid w:val="00A13ECB"/>
    <w:rsid w:val="00A160D0"/>
    <w:rsid w:val="00A1678C"/>
    <w:rsid w:val="00A17E47"/>
    <w:rsid w:val="00A21A22"/>
    <w:rsid w:val="00A237DE"/>
    <w:rsid w:val="00A32350"/>
    <w:rsid w:val="00A41563"/>
    <w:rsid w:val="00A43F83"/>
    <w:rsid w:val="00A46969"/>
    <w:rsid w:val="00A4774F"/>
    <w:rsid w:val="00A51DC1"/>
    <w:rsid w:val="00A52A43"/>
    <w:rsid w:val="00A53B95"/>
    <w:rsid w:val="00A547B2"/>
    <w:rsid w:val="00A55DC8"/>
    <w:rsid w:val="00A61A5E"/>
    <w:rsid w:val="00A62663"/>
    <w:rsid w:val="00A648C8"/>
    <w:rsid w:val="00A700A1"/>
    <w:rsid w:val="00A70187"/>
    <w:rsid w:val="00A7245B"/>
    <w:rsid w:val="00A808E3"/>
    <w:rsid w:val="00A80C71"/>
    <w:rsid w:val="00A82B26"/>
    <w:rsid w:val="00A82DD8"/>
    <w:rsid w:val="00A83B5F"/>
    <w:rsid w:val="00A8400E"/>
    <w:rsid w:val="00A907CF"/>
    <w:rsid w:val="00A93FF7"/>
    <w:rsid w:val="00AA1BB8"/>
    <w:rsid w:val="00AA441E"/>
    <w:rsid w:val="00AB1636"/>
    <w:rsid w:val="00AB4080"/>
    <w:rsid w:val="00AB69A1"/>
    <w:rsid w:val="00AB6A41"/>
    <w:rsid w:val="00AC0148"/>
    <w:rsid w:val="00AC1B79"/>
    <w:rsid w:val="00AC2EBF"/>
    <w:rsid w:val="00AC3FE8"/>
    <w:rsid w:val="00AC4583"/>
    <w:rsid w:val="00AC5DE2"/>
    <w:rsid w:val="00AC6564"/>
    <w:rsid w:val="00AC6C88"/>
    <w:rsid w:val="00AD124A"/>
    <w:rsid w:val="00AD17FF"/>
    <w:rsid w:val="00AD37F3"/>
    <w:rsid w:val="00AD4B87"/>
    <w:rsid w:val="00AE6CF6"/>
    <w:rsid w:val="00AF0C82"/>
    <w:rsid w:val="00AF6151"/>
    <w:rsid w:val="00AF727B"/>
    <w:rsid w:val="00AF75B1"/>
    <w:rsid w:val="00AF7F61"/>
    <w:rsid w:val="00B003C6"/>
    <w:rsid w:val="00B01D06"/>
    <w:rsid w:val="00B05218"/>
    <w:rsid w:val="00B06466"/>
    <w:rsid w:val="00B06790"/>
    <w:rsid w:val="00B06B0F"/>
    <w:rsid w:val="00B07F6E"/>
    <w:rsid w:val="00B1165C"/>
    <w:rsid w:val="00B15CA9"/>
    <w:rsid w:val="00B16B87"/>
    <w:rsid w:val="00B20749"/>
    <w:rsid w:val="00B3640D"/>
    <w:rsid w:val="00B36827"/>
    <w:rsid w:val="00B36F9A"/>
    <w:rsid w:val="00B3788E"/>
    <w:rsid w:val="00B406AE"/>
    <w:rsid w:val="00B45535"/>
    <w:rsid w:val="00B457E5"/>
    <w:rsid w:val="00B45E3A"/>
    <w:rsid w:val="00B46D28"/>
    <w:rsid w:val="00B54B85"/>
    <w:rsid w:val="00B60B2D"/>
    <w:rsid w:val="00B6302B"/>
    <w:rsid w:val="00B6463B"/>
    <w:rsid w:val="00B654EA"/>
    <w:rsid w:val="00B67402"/>
    <w:rsid w:val="00B701F4"/>
    <w:rsid w:val="00B7331B"/>
    <w:rsid w:val="00B73C52"/>
    <w:rsid w:val="00B7400F"/>
    <w:rsid w:val="00B7463A"/>
    <w:rsid w:val="00B75113"/>
    <w:rsid w:val="00B75363"/>
    <w:rsid w:val="00B75CD2"/>
    <w:rsid w:val="00B75FE1"/>
    <w:rsid w:val="00B8046E"/>
    <w:rsid w:val="00B832B2"/>
    <w:rsid w:val="00B83517"/>
    <w:rsid w:val="00B842C4"/>
    <w:rsid w:val="00B842CD"/>
    <w:rsid w:val="00B87E1C"/>
    <w:rsid w:val="00B92615"/>
    <w:rsid w:val="00B95A3E"/>
    <w:rsid w:val="00B9665C"/>
    <w:rsid w:val="00BA555E"/>
    <w:rsid w:val="00BA6CD7"/>
    <w:rsid w:val="00BA6DBE"/>
    <w:rsid w:val="00BB1449"/>
    <w:rsid w:val="00BB2255"/>
    <w:rsid w:val="00BB4C67"/>
    <w:rsid w:val="00BB72C8"/>
    <w:rsid w:val="00BB762E"/>
    <w:rsid w:val="00BC244E"/>
    <w:rsid w:val="00BC35A4"/>
    <w:rsid w:val="00BC3CD0"/>
    <w:rsid w:val="00BC40F4"/>
    <w:rsid w:val="00BD1BE2"/>
    <w:rsid w:val="00BD426D"/>
    <w:rsid w:val="00BD441A"/>
    <w:rsid w:val="00BD662D"/>
    <w:rsid w:val="00BE0EAE"/>
    <w:rsid w:val="00BE1665"/>
    <w:rsid w:val="00BE1C13"/>
    <w:rsid w:val="00BE253C"/>
    <w:rsid w:val="00BE4BFC"/>
    <w:rsid w:val="00BE65B0"/>
    <w:rsid w:val="00BF38AE"/>
    <w:rsid w:val="00BF5D51"/>
    <w:rsid w:val="00BF6854"/>
    <w:rsid w:val="00C00280"/>
    <w:rsid w:val="00C026B5"/>
    <w:rsid w:val="00C030C7"/>
    <w:rsid w:val="00C056DD"/>
    <w:rsid w:val="00C05F68"/>
    <w:rsid w:val="00C07FFD"/>
    <w:rsid w:val="00C128F7"/>
    <w:rsid w:val="00C13757"/>
    <w:rsid w:val="00C13FC3"/>
    <w:rsid w:val="00C14494"/>
    <w:rsid w:val="00C14E7B"/>
    <w:rsid w:val="00C16140"/>
    <w:rsid w:val="00C20BBD"/>
    <w:rsid w:val="00C27C83"/>
    <w:rsid w:val="00C30CC7"/>
    <w:rsid w:val="00C3172F"/>
    <w:rsid w:val="00C32858"/>
    <w:rsid w:val="00C32894"/>
    <w:rsid w:val="00C33FDB"/>
    <w:rsid w:val="00C368A5"/>
    <w:rsid w:val="00C419A4"/>
    <w:rsid w:val="00C5316F"/>
    <w:rsid w:val="00C569CB"/>
    <w:rsid w:val="00C61270"/>
    <w:rsid w:val="00C61DF9"/>
    <w:rsid w:val="00C61FC1"/>
    <w:rsid w:val="00C63120"/>
    <w:rsid w:val="00C6713C"/>
    <w:rsid w:val="00C707FF"/>
    <w:rsid w:val="00C732CE"/>
    <w:rsid w:val="00C774EE"/>
    <w:rsid w:val="00C77517"/>
    <w:rsid w:val="00C84CB4"/>
    <w:rsid w:val="00C86499"/>
    <w:rsid w:val="00C87FE2"/>
    <w:rsid w:val="00C90679"/>
    <w:rsid w:val="00C90A63"/>
    <w:rsid w:val="00C913E6"/>
    <w:rsid w:val="00C91EA7"/>
    <w:rsid w:val="00C9268F"/>
    <w:rsid w:val="00C94EF3"/>
    <w:rsid w:val="00C94F29"/>
    <w:rsid w:val="00CA166F"/>
    <w:rsid w:val="00CA24C6"/>
    <w:rsid w:val="00CA3AA5"/>
    <w:rsid w:val="00CA3CE6"/>
    <w:rsid w:val="00CA582D"/>
    <w:rsid w:val="00CA6B48"/>
    <w:rsid w:val="00CA7106"/>
    <w:rsid w:val="00CB6414"/>
    <w:rsid w:val="00CB78B1"/>
    <w:rsid w:val="00CC35CF"/>
    <w:rsid w:val="00CC42F0"/>
    <w:rsid w:val="00CC62D1"/>
    <w:rsid w:val="00CD0B11"/>
    <w:rsid w:val="00CD34CD"/>
    <w:rsid w:val="00CD51FD"/>
    <w:rsid w:val="00CD6E99"/>
    <w:rsid w:val="00CD7990"/>
    <w:rsid w:val="00CE32EE"/>
    <w:rsid w:val="00CE6DB3"/>
    <w:rsid w:val="00CE7478"/>
    <w:rsid w:val="00CE79E3"/>
    <w:rsid w:val="00CE7D53"/>
    <w:rsid w:val="00CF0E93"/>
    <w:rsid w:val="00D0184E"/>
    <w:rsid w:val="00D03F53"/>
    <w:rsid w:val="00D0553E"/>
    <w:rsid w:val="00D05ED9"/>
    <w:rsid w:val="00D07B17"/>
    <w:rsid w:val="00D1044E"/>
    <w:rsid w:val="00D108CB"/>
    <w:rsid w:val="00D12E8D"/>
    <w:rsid w:val="00D12F35"/>
    <w:rsid w:val="00D16BC9"/>
    <w:rsid w:val="00D202B3"/>
    <w:rsid w:val="00D20AA2"/>
    <w:rsid w:val="00D22790"/>
    <w:rsid w:val="00D259E3"/>
    <w:rsid w:val="00D2633D"/>
    <w:rsid w:val="00D30308"/>
    <w:rsid w:val="00D31432"/>
    <w:rsid w:val="00D334BF"/>
    <w:rsid w:val="00D40083"/>
    <w:rsid w:val="00D4172E"/>
    <w:rsid w:val="00D4627B"/>
    <w:rsid w:val="00D47696"/>
    <w:rsid w:val="00D47DE5"/>
    <w:rsid w:val="00D504C0"/>
    <w:rsid w:val="00D51485"/>
    <w:rsid w:val="00D51FC5"/>
    <w:rsid w:val="00D56547"/>
    <w:rsid w:val="00D572A6"/>
    <w:rsid w:val="00D60646"/>
    <w:rsid w:val="00D645A7"/>
    <w:rsid w:val="00D705AE"/>
    <w:rsid w:val="00D7103C"/>
    <w:rsid w:val="00D776DB"/>
    <w:rsid w:val="00D77EAF"/>
    <w:rsid w:val="00D80638"/>
    <w:rsid w:val="00D86C11"/>
    <w:rsid w:val="00D86D1A"/>
    <w:rsid w:val="00D90BF6"/>
    <w:rsid w:val="00D92070"/>
    <w:rsid w:val="00D922B3"/>
    <w:rsid w:val="00D92994"/>
    <w:rsid w:val="00D92BF5"/>
    <w:rsid w:val="00D9367C"/>
    <w:rsid w:val="00D93F73"/>
    <w:rsid w:val="00D947E8"/>
    <w:rsid w:val="00D94B06"/>
    <w:rsid w:val="00D94D98"/>
    <w:rsid w:val="00D9750D"/>
    <w:rsid w:val="00DA217C"/>
    <w:rsid w:val="00DA3A1C"/>
    <w:rsid w:val="00DA5CC0"/>
    <w:rsid w:val="00DB39F3"/>
    <w:rsid w:val="00DB5B10"/>
    <w:rsid w:val="00DB5E2D"/>
    <w:rsid w:val="00DB6E82"/>
    <w:rsid w:val="00DC24B3"/>
    <w:rsid w:val="00DC43CF"/>
    <w:rsid w:val="00DC5543"/>
    <w:rsid w:val="00DC6CA6"/>
    <w:rsid w:val="00DC7EF4"/>
    <w:rsid w:val="00DD5CC1"/>
    <w:rsid w:val="00DD7E6B"/>
    <w:rsid w:val="00DE1EAC"/>
    <w:rsid w:val="00DE3BA9"/>
    <w:rsid w:val="00DE5BE4"/>
    <w:rsid w:val="00DF06D5"/>
    <w:rsid w:val="00DF1586"/>
    <w:rsid w:val="00DF2B20"/>
    <w:rsid w:val="00DF3141"/>
    <w:rsid w:val="00DF398E"/>
    <w:rsid w:val="00DF469C"/>
    <w:rsid w:val="00DF4E64"/>
    <w:rsid w:val="00DF4FAA"/>
    <w:rsid w:val="00DF5452"/>
    <w:rsid w:val="00DF77E2"/>
    <w:rsid w:val="00E02760"/>
    <w:rsid w:val="00E03CB2"/>
    <w:rsid w:val="00E049F3"/>
    <w:rsid w:val="00E11B9F"/>
    <w:rsid w:val="00E12A6B"/>
    <w:rsid w:val="00E17326"/>
    <w:rsid w:val="00E176AF"/>
    <w:rsid w:val="00E17C16"/>
    <w:rsid w:val="00E208ED"/>
    <w:rsid w:val="00E21DEB"/>
    <w:rsid w:val="00E220A0"/>
    <w:rsid w:val="00E226D1"/>
    <w:rsid w:val="00E23BBC"/>
    <w:rsid w:val="00E23F79"/>
    <w:rsid w:val="00E255F7"/>
    <w:rsid w:val="00E31D59"/>
    <w:rsid w:val="00E340ED"/>
    <w:rsid w:val="00E35BB2"/>
    <w:rsid w:val="00E36475"/>
    <w:rsid w:val="00E36A65"/>
    <w:rsid w:val="00E37217"/>
    <w:rsid w:val="00E408A7"/>
    <w:rsid w:val="00E40CD8"/>
    <w:rsid w:val="00E43C44"/>
    <w:rsid w:val="00E501EE"/>
    <w:rsid w:val="00E52F9A"/>
    <w:rsid w:val="00E57597"/>
    <w:rsid w:val="00E6030C"/>
    <w:rsid w:val="00E60FC7"/>
    <w:rsid w:val="00E62DCD"/>
    <w:rsid w:val="00E66A52"/>
    <w:rsid w:val="00E674C3"/>
    <w:rsid w:val="00E77251"/>
    <w:rsid w:val="00E77253"/>
    <w:rsid w:val="00E80EA0"/>
    <w:rsid w:val="00E821CD"/>
    <w:rsid w:val="00E83435"/>
    <w:rsid w:val="00E8511B"/>
    <w:rsid w:val="00E85E0C"/>
    <w:rsid w:val="00E86BD1"/>
    <w:rsid w:val="00E93DD3"/>
    <w:rsid w:val="00E94F9B"/>
    <w:rsid w:val="00EA380C"/>
    <w:rsid w:val="00EA4A7B"/>
    <w:rsid w:val="00EA50D6"/>
    <w:rsid w:val="00EA51FA"/>
    <w:rsid w:val="00EA702A"/>
    <w:rsid w:val="00EB3DE6"/>
    <w:rsid w:val="00EB3EBC"/>
    <w:rsid w:val="00EB49FE"/>
    <w:rsid w:val="00EB5402"/>
    <w:rsid w:val="00EB7714"/>
    <w:rsid w:val="00EC1088"/>
    <w:rsid w:val="00EC3FC2"/>
    <w:rsid w:val="00ED34FB"/>
    <w:rsid w:val="00ED5B3A"/>
    <w:rsid w:val="00ED64F7"/>
    <w:rsid w:val="00ED684B"/>
    <w:rsid w:val="00ED6EF2"/>
    <w:rsid w:val="00EE1DC0"/>
    <w:rsid w:val="00EE3DB3"/>
    <w:rsid w:val="00EE3FCD"/>
    <w:rsid w:val="00EE7384"/>
    <w:rsid w:val="00EF0A6F"/>
    <w:rsid w:val="00EF3667"/>
    <w:rsid w:val="00EF6786"/>
    <w:rsid w:val="00EF6D06"/>
    <w:rsid w:val="00EF7719"/>
    <w:rsid w:val="00F001CE"/>
    <w:rsid w:val="00F010AA"/>
    <w:rsid w:val="00F042F2"/>
    <w:rsid w:val="00F05906"/>
    <w:rsid w:val="00F12CFC"/>
    <w:rsid w:val="00F12D49"/>
    <w:rsid w:val="00F149DF"/>
    <w:rsid w:val="00F14D31"/>
    <w:rsid w:val="00F17625"/>
    <w:rsid w:val="00F256EF"/>
    <w:rsid w:val="00F35150"/>
    <w:rsid w:val="00F35372"/>
    <w:rsid w:val="00F3577D"/>
    <w:rsid w:val="00F36DEB"/>
    <w:rsid w:val="00F373BE"/>
    <w:rsid w:val="00F37AE0"/>
    <w:rsid w:val="00F403F6"/>
    <w:rsid w:val="00F479F2"/>
    <w:rsid w:val="00F51EB9"/>
    <w:rsid w:val="00F57B79"/>
    <w:rsid w:val="00F61DED"/>
    <w:rsid w:val="00F62170"/>
    <w:rsid w:val="00F6285A"/>
    <w:rsid w:val="00F64122"/>
    <w:rsid w:val="00F642A3"/>
    <w:rsid w:val="00F67808"/>
    <w:rsid w:val="00F7198F"/>
    <w:rsid w:val="00F75A92"/>
    <w:rsid w:val="00F80E8E"/>
    <w:rsid w:val="00F81538"/>
    <w:rsid w:val="00F81559"/>
    <w:rsid w:val="00F81AC4"/>
    <w:rsid w:val="00F84D0E"/>
    <w:rsid w:val="00F9135F"/>
    <w:rsid w:val="00F940F4"/>
    <w:rsid w:val="00F94B4D"/>
    <w:rsid w:val="00F96081"/>
    <w:rsid w:val="00FA0BBF"/>
    <w:rsid w:val="00FA1CF2"/>
    <w:rsid w:val="00FA53F7"/>
    <w:rsid w:val="00FA6DFC"/>
    <w:rsid w:val="00FA6E01"/>
    <w:rsid w:val="00FB047A"/>
    <w:rsid w:val="00FB0E69"/>
    <w:rsid w:val="00FB1C00"/>
    <w:rsid w:val="00FB2B07"/>
    <w:rsid w:val="00FB582D"/>
    <w:rsid w:val="00FB7FB4"/>
    <w:rsid w:val="00FC078B"/>
    <w:rsid w:val="00FC267D"/>
    <w:rsid w:val="00FC4D66"/>
    <w:rsid w:val="00FD1893"/>
    <w:rsid w:val="00FD2945"/>
    <w:rsid w:val="00FD3A84"/>
    <w:rsid w:val="00FE2C12"/>
    <w:rsid w:val="00FE6D7C"/>
    <w:rsid w:val="00FF0C12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909745"/>
  <w15:chartTrackingRefBased/>
  <w15:docId w15:val="{149676DD-B541-4E4A-9077-3A1B976EE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3CD7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653CD7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  <w:lang w:val="x-none" w:eastAsia="x-none"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  <w:lang w:val="x-none" w:eastAsia="x-none"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rsid w:val="00653CD7"/>
    <w:rPr>
      <w:b/>
      <w:bCs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semiHidden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aliases w:val="wypunktowanie"/>
    <w:basedOn w:val="Normalny"/>
    <w:link w:val="AkapitzlistZnak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0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ny1">
    <w:name w:val="Normalny1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Tekstpodstawowy32">
    <w:name w:val="Tekst podstawowy 32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0C777F"/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uiPriority w:val="99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2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  <w:style w:type="character" w:customStyle="1" w:styleId="Nagwek9Znak">
    <w:name w:val="Nagłówek 9 Znak"/>
    <w:link w:val="Nagwek9"/>
    <w:rsid w:val="00F042F2"/>
    <w:rPr>
      <w:rFonts w:ascii="Arial" w:hAnsi="Arial" w:cs="Arial"/>
      <w:sz w:val="22"/>
      <w:szCs w:val="22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D2279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DCC93-860D-43E9-BB18-57A592888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</vt:lpstr>
    </vt:vector>
  </TitlesOfParts>
  <Company>Microsoft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</dc:title>
  <dc:subject/>
  <dc:creator>Admin</dc:creator>
  <cp:keywords/>
  <cp:lastModifiedBy>B. Przewłocki</cp:lastModifiedBy>
  <cp:revision>5</cp:revision>
  <cp:lastPrinted>2018-06-20T08:09:00Z</cp:lastPrinted>
  <dcterms:created xsi:type="dcterms:W3CDTF">2024-04-18T06:19:00Z</dcterms:created>
  <dcterms:modified xsi:type="dcterms:W3CDTF">2025-04-22T06:59:00Z</dcterms:modified>
</cp:coreProperties>
</file>