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8D0B848" w14:textId="77777777" w:rsidR="00DB786F" w:rsidRDefault="00DB786F" w:rsidP="00A11847">
      <w:pPr>
        <w:spacing w:line="36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4A3A655E" w14:textId="77777777" w:rsidR="00A11847" w:rsidRPr="005D7646" w:rsidRDefault="00A11847" w:rsidP="00A11847">
      <w:pPr>
        <w:spacing w:line="360" w:lineRule="auto"/>
        <w:jc w:val="right"/>
        <w:rPr>
          <w:rFonts w:ascii="Cambria" w:hAnsi="Cambria"/>
          <w:b/>
          <w:bCs/>
          <w:sz w:val="18"/>
          <w:szCs w:val="18"/>
        </w:rPr>
      </w:pPr>
      <w:r w:rsidRPr="005D7646">
        <w:rPr>
          <w:rFonts w:ascii="Cambria" w:hAnsi="Cambria"/>
          <w:b/>
          <w:bCs/>
          <w:sz w:val="18"/>
          <w:szCs w:val="18"/>
        </w:rPr>
        <w:t>Załącznik nr 2 do SWZ</w:t>
      </w:r>
    </w:p>
    <w:p w14:paraId="3D4F9E5E" w14:textId="77777777" w:rsidR="00A11847" w:rsidRPr="001B0020" w:rsidRDefault="00A11847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327B401C" w14:textId="77777777" w:rsidR="00D54A5A" w:rsidRPr="001957D4" w:rsidRDefault="00D54A5A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1957D4">
        <w:rPr>
          <w:rFonts w:ascii="Cambria" w:hAnsi="Cambria"/>
          <w:b/>
          <w:bCs/>
          <w:sz w:val="22"/>
          <w:szCs w:val="22"/>
        </w:rPr>
        <w:t>UMOWA NR……………………</w:t>
      </w:r>
    </w:p>
    <w:p w14:paraId="3D574258" w14:textId="77777777" w:rsidR="00D54A5A" w:rsidRPr="001B0020" w:rsidRDefault="00D54A5A">
      <w:pPr>
        <w:spacing w:line="360" w:lineRule="auto"/>
        <w:jc w:val="center"/>
        <w:rPr>
          <w:rFonts w:ascii="Cambria" w:hAnsi="Cambria"/>
          <w:b/>
          <w:bCs/>
          <w:i/>
          <w:color w:val="FF0000"/>
          <w:sz w:val="16"/>
          <w:szCs w:val="16"/>
        </w:rPr>
      </w:pPr>
    </w:p>
    <w:p w14:paraId="57991172" w14:textId="1654D514" w:rsidR="00EB575B" w:rsidRPr="001957D4" w:rsidRDefault="00EB575B" w:rsidP="00EB575B">
      <w:pPr>
        <w:spacing w:line="276" w:lineRule="auto"/>
        <w:jc w:val="both"/>
        <w:rPr>
          <w:rFonts w:ascii="Cambria" w:hAnsi="Cambria"/>
          <w:lang w:eastAsia="en-US"/>
        </w:rPr>
      </w:pPr>
      <w:r w:rsidRPr="001957D4">
        <w:rPr>
          <w:rFonts w:ascii="Cambria" w:hAnsi="Cambria"/>
        </w:rPr>
        <w:t>zawarta w</w:t>
      </w:r>
      <w:r w:rsidR="00AD7974">
        <w:rPr>
          <w:rFonts w:ascii="Cambria" w:hAnsi="Cambria"/>
        </w:rPr>
        <w:t xml:space="preserve"> ………………</w:t>
      </w:r>
      <w:bookmarkStart w:id="0" w:name="_GoBack"/>
      <w:bookmarkEnd w:id="0"/>
      <w:r w:rsidRPr="001957D4">
        <w:rPr>
          <w:rFonts w:ascii="Cambria" w:hAnsi="Cambria"/>
        </w:rPr>
        <w:t>w dniu ………………. r. pomiędzy:</w:t>
      </w:r>
    </w:p>
    <w:p w14:paraId="263F1656" w14:textId="00D272B4" w:rsidR="00911264" w:rsidRPr="001957D4" w:rsidRDefault="00911264" w:rsidP="00911264">
      <w:pPr>
        <w:spacing w:line="360" w:lineRule="auto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………………………………………………………………………………….</w:t>
      </w:r>
    </w:p>
    <w:p w14:paraId="5D48A580" w14:textId="38A70B4B" w:rsidR="00EB575B" w:rsidRPr="001957D4" w:rsidRDefault="00EB575B" w:rsidP="00EB575B">
      <w:pPr>
        <w:spacing w:line="360" w:lineRule="auto"/>
        <w:contextualSpacing/>
        <w:jc w:val="both"/>
        <w:rPr>
          <w:rFonts w:ascii="Cambria" w:hAnsi="Cambria" w:cs="Arial"/>
        </w:rPr>
      </w:pPr>
      <w:r w:rsidRPr="001957D4">
        <w:rPr>
          <w:rFonts w:ascii="Cambria" w:hAnsi="Cambria" w:cs="Arial"/>
        </w:rPr>
        <w:t xml:space="preserve">REGON </w:t>
      </w:r>
      <w:r w:rsidR="00911264">
        <w:rPr>
          <w:rFonts w:ascii="Cambria" w:hAnsi="Cambria" w:cs="Arial"/>
        </w:rPr>
        <w:t>………………….</w:t>
      </w:r>
      <w:r w:rsidRPr="001957D4">
        <w:rPr>
          <w:rFonts w:ascii="Cambria" w:hAnsi="Cambria" w:cs="Arial"/>
        </w:rPr>
        <w:t xml:space="preserve"> NIP; </w:t>
      </w:r>
      <w:r w:rsidR="00911264">
        <w:rPr>
          <w:rFonts w:ascii="Cambria" w:hAnsi="Cambria" w:cs="Arial"/>
        </w:rPr>
        <w:t>……………………..</w:t>
      </w:r>
    </w:p>
    <w:p w14:paraId="47020B8C" w14:textId="26F2FC8D" w:rsidR="00EB575B" w:rsidRPr="001957D4" w:rsidRDefault="00EB575B" w:rsidP="00EB575B">
      <w:pPr>
        <w:spacing w:line="360" w:lineRule="auto"/>
        <w:contextualSpacing/>
        <w:jc w:val="both"/>
        <w:rPr>
          <w:rFonts w:ascii="Cambria" w:hAnsi="Cambria" w:cs="Arial"/>
        </w:rPr>
      </w:pPr>
      <w:r w:rsidRPr="001957D4">
        <w:rPr>
          <w:rFonts w:ascii="Cambria" w:hAnsi="Cambria" w:cs="Arial"/>
        </w:rPr>
        <w:t xml:space="preserve">reprezentowanym przez  - </w:t>
      </w:r>
      <w:r w:rsidR="00911264">
        <w:rPr>
          <w:rFonts w:ascii="Cambria" w:hAnsi="Cambria" w:cs="Arial"/>
        </w:rPr>
        <w:t>……………………………………………..</w:t>
      </w:r>
    </w:p>
    <w:p w14:paraId="3481D0DA" w14:textId="77777777" w:rsidR="00EB575B" w:rsidRPr="001957D4" w:rsidRDefault="00EB575B" w:rsidP="00EB575B">
      <w:pPr>
        <w:spacing w:line="360" w:lineRule="auto"/>
        <w:jc w:val="both"/>
        <w:rPr>
          <w:rFonts w:ascii="Cambria" w:hAnsi="Cambria" w:cstheme="minorBidi"/>
        </w:rPr>
      </w:pPr>
      <w:r w:rsidRPr="001957D4">
        <w:rPr>
          <w:rFonts w:ascii="Cambria" w:hAnsi="Cambria" w:cs="Arial"/>
        </w:rPr>
        <w:t xml:space="preserve">zwanym dalej </w:t>
      </w:r>
      <w:r w:rsidRPr="001957D4">
        <w:rPr>
          <w:rFonts w:ascii="Cambria" w:hAnsi="Cambria" w:cs="Arial"/>
          <w:b/>
          <w:bCs/>
        </w:rPr>
        <w:t>,,Zamawiającym”</w:t>
      </w:r>
    </w:p>
    <w:p w14:paraId="7336109C" w14:textId="77777777" w:rsidR="00D54A5A" w:rsidRPr="001957D4" w:rsidRDefault="00D54A5A">
      <w:pPr>
        <w:spacing w:line="360" w:lineRule="auto"/>
        <w:rPr>
          <w:rFonts w:ascii="Cambria" w:hAnsi="Cambria"/>
        </w:rPr>
      </w:pPr>
      <w:r w:rsidRPr="001957D4">
        <w:rPr>
          <w:rFonts w:ascii="Cambria" w:hAnsi="Cambria"/>
        </w:rPr>
        <w:t>a</w:t>
      </w:r>
    </w:p>
    <w:p w14:paraId="7C283391" w14:textId="77777777" w:rsidR="00D54A5A" w:rsidRPr="001957D4" w:rsidRDefault="00D54A5A">
      <w:pPr>
        <w:shd w:val="clear" w:color="auto" w:fill="FFFFFF"/>
        <w:spacing w:line="360" w:lineRule="auto"/>
        <w:ind w:left="10" w:right="1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[..] z siedzibą w […] przy ul. […], wpisaną do Krajowego Rejestru Sądowego pod numerem […], posiadającą nr REGON […] oraz NIP […], </w:t>
      </w:r>
    </w:p>
    <w:p w14:paraId="2D4F4E78" w14:textId="77777777" w:rsidR="00D54A5A" w:rsidRPr="001957D4" w:rsidRDefault="00D54A5A">
      <w:pPr>
        <w:shd w:val="clear" w:color="auto" w:fill="FFFFFF"/>
        <w:spacing w:line="360" w:lineRule="auto"/>
        <w:ind w:left="10" w:right="19"/>
        <w:jc w:val="both"/>
        <w:rPr>
          <w:rFonts w:ascii="Cambria" w:hAnsi="Cambria"/>
        </w:rPr>
      </w:pPr>
      <w:r w:rsidRPr="001957D4">
        <w:rPr>
          <w:rFonts w:ascii="Cambria" w:hAnsi="Cambria"/>
        </w:rPr>
        <w:t>reprezentowaną przez:</w:t>
      </w:r>
      <w:r w:rsidRPr="001957D4">
        <w:rPr>
          <w:rFonts w:ascii="Cambria" w:hAnsi="Cambria"/>
          <w:b/>
          <w:bCs/>
          <w:i/>
          <w:iCs/>
        </w:rPr>
        <w:t xml:space="preserve"> </w:t>
      </w:r>
    </w:p>
    <w:p w14:paraId="568210C2" w14:textId="77777777" w:rsidR="00D54A5A" w:rsidRPr="001957D4" w:rsidRDefault="00D54A5A">
      <w:pPr>
        <w:spacing w:line="360" w:lineRule="auto"/>
        <w:rPr>
          <w:rFonts w:ascii="Cambria" w:hAnsi="Cambria"/>
        </w:rPr>
      </w:pPr>
      <w:r w:rsidRPr="001957D4">
        <w:rPr>
          <w:rFonts w:ascii="Cambria" w:hAnsi="Cambria"/>
          <w:bCs/>
        </w:rPr>
        <w:t>…………………………</w:t>
      </w:r>
    </w:p>
    <w:p w14:paraId="56C9C109" w14:textId="77777777" w:rsidR="00D54A5A" w:rsidRPr="001957D4" w:rsidRDefault="00D54A5A">
      <w:pPr>
        <w:shd w:val="clear" w:color="auto" w:fill="FFFFFF"/>
        <w:spacing w:line="360" w:lineRule="auto"/>
        <w:ind w:left="10" w:right="1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zwaną w dalszej części Umowy </w:t>
      </w:r>
      <w:r w:rsidRPr="001957D4">
        <w:rPr>
          <w:rFonts w:ascii="Cambria" w:hAnsi="Cambria"/>
          <w:bCs/>
          <w:iCs/>
        </w:rPr>
        <w:t>„Wykonawcą”,</w:t>
      </w:r>
    </w:p>
    <w:p w14:paraId="14FF58F4" w14:textId="77777777" w:rsidR="00D54A5A" w:rsidRPr="001957D4" w:rsidRDefault="00D54A5A">
      <w:pPr>
        <w:shd w:val="clear" w:color="auto" w:fill="FFFFFF"/>
        <w:spacing w:line="360" w:lineRule="auto"/>
        <w:ind w:left="10" w:right="19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>zwanych każdy oddzielnie „Stroną” lub łącznie „Stronami”.</w:t>
      </w:r>
    </w:p>
    <w:p w14:paraId="23044496" w14:textId="77777777" w:rsidR="00A11847" w:rsidRPr="001957D4" w:rsidRDefault="00A11847">
      <w:pPr>
        <w:spacing w:line="360" w:lineRule="auto"/>
        <w:jc w:val="both"/>
        <w:rPr>
          <w:rFonts w:ascii="Cambria" w:hAnsi="Cambria"/>
          <w:bCs/>
          <w:iCs/>
        </w:rPr>
      </w:pPr>
    </w:p>
    <w:p w14:paraId="064325DB" w14:textId="32D15C95" w:rsidR="004A4436" w:rsidRDefault="00D54A5A" w:rsidP="002346C3">
      <w:pPr>
        <w:spacing w:line="360" w:lineRule="auto"/>
        <w:jc w:val="both"/>
        <w:rPr>
          <w:rFonts w:ascii="Cambria" w:eastAsia="Arial Unicode MS" w:hAnsi="Cambria"/>
          <w:b/>
          <w:bCs/>
          <w:kern w:val="3"/>
          <w:lang w:bidi="hi-IN"/>
        </w:rPr>
      </w:pPr>
      <w:r w:rsidRPr="001957D4">
        <w:rPr>
          <w:rFonts w:ascii="Cambria" w:hAnsi="Cambria"/>
        </w:rPr>
        <w:t xml:space="preserve">W wyniku przeprowadzonego postępowania w trybie </w:t>
      </w:r>
      <w:r w:rsidR="00C43983" w:rsidRPr="001957D4">
        <w:rPr>
          <w:rFonts w:ascii="Cambria" w:hAnsi="Cambria"/>
        </w:rPr>
        <w:t>podstawowym</w:t>
      </w:r>
      <w:r w:rsidR="008F694D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zgodnie z art. </w:t>
      </w:r>
      <w:r w:rsidR="00C43983" w:rsidRPr="001957D4">
        <w:rPr>
          <w:rFonts w:ascii="Cambria" w:hAnsi="Cambria"/>
        </w:rPr>
        <w:t>275 ust. 1</w:t>
      </w:r>
      <w:r w:rsidRPr="001957D4">
        <w:rPr>
          <w:rFonts w:ascii="Cambria" w:hAnsi="Cambria"/>
        </w:rPr>
        <w:t xml:space="preserve"> ustawy z dnia 11 września 2019 roku Prawo zamó</w:t>
      </w:r>
      <w:r w:rsidR="000437D5" w:rsidRPr="001957D4">
        <w:rPr>
          <w:rFonts w:ascii="Cambria" w:hAnsi="Cambria"/>
        </w:rPr>
        <w:t>wień publicznych (Dz. U. z 202</w:t>
      </w:r>
      <w:r w:rsidR="00C43983" w:rsidRPr="001957D4">
        <w:rPr>
          <w:rFonts w:ascii="Cambria" w:hAnsi="Cambria"/>
        </w:rPr>
        <w:t>4</w:t>
      </w:r>
      <w:r w:rsidR="000437D5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C43983" w:rsidRPr="001957D4">
        <w:rPr>
          <w:rFonts w:ascii="Cambria" w:hAnsi="Cambria"/>
        </w:rPr>
        <w:t>1320</w:t>
      </w:r>
      <w:r w:rsidR="009660E8" w:rsidRPr="001957D4">
        <w:rPr>
          <w:rFonts w:ascii="Cambria" w:hAnsi="Cambria"/>
        </w:rPr>
        <w:t>.</w:t>
      </w:r>
      <w:r w:rsidRPr="001957D4">
        <w:rPr>
          <w:rFonts w:ascii="Cambria" w:hAnsi="Cambria"/>
        </w:rPr>
        <w:t>), dalej zwanej „Ustawą”</w:t>
      </w:r>
      <w:r w:rsidR="004A4436" w:rsidRPr="00D271A8">
        <w:rPr>
          <w:rFonts w:ascii="Cambria" w:hAnsi="Cambria" w:cs="Arial"/>
          <w:bCs/>
        </w:rPr>
        <w:t xml:space="preserve">, </w:t>
      </w:r>
      <w:r w:rsidR="004A4436" w:rsidRPr="00D271A8">
        <w:rPr>
          <w:rFonts w:ascii="Cambria" w:hAnsi="Cambria" w:cs="Arial"/>
          <w:b/>
        </w:rPr>
        <w:t>Zamawiający</w:t>
      </w:r>
      <w:r w:rsidR="004A4436">
        <w:rPr>
          <w:rFonts w:ascii="Cambria" w:hAnsi="Cambria" w:cs="Arial"/>
          <w:bCs/>
        </w:rPr>
        <w:t xml:space="preserve"> zleca, </w:t>
      </w:r>
      <w:r w:rsidR="004A4436" w:rsidRPr="00D271A8">
        <w:rPr>
          <w:rFonts w:ascii="Cambria" w:hAnsi="Cambria" w:cs="Arial"/>
          <w:bCs/>
        </w:rPr>
        <w:t xml:space="preserve">a </w:t>
      </w:r>
      <w:r w:rsidR="004A4436" w:rsidRPr="00D271A8">
        <w:rPr>
          <w:rFonts w:ascii="Cambria" w:hAnsi="Cambria" w:cs="Arial"/>
          <w:b/>
        </w:rPr>
        <w:t>Wykonawca</w:t>
      </w:r>
      <w:r w:rsidR="004A4436" w:rsidRPr="00D271A8">
        <w:rPr>
          <w:rFonts w:ascii="Cambria" w:hAnsi="Cambria" w:cs="Arial"/>
          <w:bCs/>
        </w:rPr>
        <w:t xml:space="preserve"> przyjmuje do wykonania:</w:t>
      </w:r>
      <w:bookmarkStart w:id="1" w:name="_Hlk148562215"/>
      <w:r w:rsidR="004A4436">
        <w:rPr>
          <w:rFonts w:ascii="Cambria" w:hAnsi="Cambria" w:cs="Arial"/>
          <w:bCs/>
        </w:rPr>
        <w:t xml:space="preserve"> </w:t>
      </w:r>
      <w:r w:rsidR="004A4436">
        <w:rPr>
          <w:rFonts w:ascii="Cambria" w:eastAsia="Arial Unicode MS" w:hAnsi="Cambria"/>
          <w:b/>
          <w:bCs/>
          <w:kern w:val="3"/>
          <w:lang w:bidi="hi-IN"/>
        </w:rPr>
        <w:t>„</w:t>
      </w:r>
      <w:r w:rsidR="004A4436" w:rsidRPr="0056638E">
        <w:rPr>
          <w:rFonts w:ascii="Cambria" w:eastAsia="Arial Unicode MS" w:hAnsi="Cambria"/>
          <w:b/>
          <w:bCs/>
          <w:kern w:val="3"/>
          <w:lang w:bidi="hi-IN"/>
        </w:rPr>
        <w:t xml:space="preserve">Dostawa </w:t>
      </w:r>
      <w:bookmarkEnd w:id="1"/>
      <w:r w:rsidR="004A4436">
        <w:rPr>
          <w:rFonts w:ascii="Cambria" w:eastAsia="Arial Unicode MS" w:hAnsi="Cambria"/>
          <w:b/>
          <w:bCs/>
          <w:kern w:val="3"/>
          <w:lang w:bidi="hi-IN"/>
        </w:rPr>
        <w:t>wyposażenia GCK we Włostowie”:</w:t>
      </w:r>
    </w:p>
    <w:p w14:paraId="2CC02F9F" w14:textId="75ADA95D" w:rsidR="004A4436" w:rsidRDefault="004A4436" w:rsidP="004A4436">
      <w:pPr>
        <w:spacing w:before="120" w:line="276" w:lineRule="auto"/>
        <w:ind w:left="284"/>
        <w:jc w:val="both"/>
        <w:rPr>
          <w:rFonts w:ascii="Cambria" w:hAnsi="Cambria"/>
          <w:b/>
          <w:bCs/>
          <w:u w:val="single"/>
        </w:rPr>
      </w:pPr>
      <w:r w:rsidRPr="00D25CAE">
        <w:rPr>
          <w:rFonts w:ascii="Cambria" w:hAnsi="Cambria"/>
          <w:b/>
          <w:bCs/>
          <w:u w:val="single"/>
        </w:rPr>
        <w:t>Część 1 – Dostawa sceny mobilnej oraz modułowej</w:t>
      </w:r>
      <w:r>
        <w:rPr>
          <w:rFonts w:ascii="Cambria" w:hAnsi="Cambria"/>
          <w:b/>
          <w:bCs/>
          <w:u w:val="single"/>
        </w:rPr>
        <w:t>*</w:t>
      </w:r>
    </w:p>
    <w:p w14:paraId="7676AE33" w14:textId="397E049F" w:rsidR="004A4436" w:rsidRPr="00D25CAE" w:rsidRDefault="004A4436" w:rsidP="004A4436">
      <w:pPr>
        <w:spacing w:before="120" w:line="276" w:lineRule="auto"/>
        <w:ind w:left="284"/>
        <w:jc w:val="both"/>
        <w:rPr>
          <w:rFonts w:ascii="Cambria" w:hAnsi="Cambria"/>
          <w:b/>
          <w:bCs/>
          <w:u w:val="single"/>
        </w:rPr>
      </w:pPr>
      <w:r w:rsidRPr="00D25CAE">
        <w:rPr>
          <w:rFonts w:ascii="Cambria" w:hAnsi="Cambria"/>
          <w:b/>
          <w:bCs/>
          <w:u w:val="single"/>
        </w:rPr>
        <w:t>Część 2 – Dostawa mobilnej chłodni, namiotu cateringowo- imprezowego, krzeseł, zestawów biesiadnych oraz naczyń i sztućców</w:t>
      </w:r>
      <w:r>
        <w:rPr>
          <w:rFonts w:ascii="Cambria" w:hAnsi="Cambria"/>
          <w:b/>
          <w:bCs/>
          <w:u w:val="single"/>
        </w:rPr>
        <w:t>*</w:t>
      </w:r>
    </w:p>
    <w:p w14:paraId="07B2EE90" w14:textId="77777777" w:rsidR="004A4436" w:rsidRPr="00D25CAE" w:rsidRDefault="004A4436" w:rsidP="004A4436">
      <w:pPr>
        <w:spacing w:before="120" w:line="276" w:lineRule="auto"/>
        <w:ind w:left="284"/>
        <w:jc w:val="both"/>
        <w:rPr>
          <w:rFonts w:ascii="Cambria" w:hAnsi="Cambria"/>
          <w:b/>
          <w:bCs/>
          <w:u w:val="single"/>
        </w:rPr>
      </w:pPr>
    </w:p>
    <w:p w14:paraId="24D98909" w14:textId="77777777" w:rsidR="004A4436" w:rsidRPr="004A4436" w:rsidRDefault="004A4436" w:rsidP="002346C3">
      <w:pPr>
        <w:spacing w:line="360" w:lineRule="auto"/>
        <w:jc w:val="both"/>
        <w:rPr>
          <w:rFonts w:ascii="Cambria" w:hAnsi="Cambria" w:cs="Arial"/>
          <w:bCs/>
        </w:rPr>
      </w:pPr>
    </w:p>
    <w:p w14:paraId="1200A414" w14:textId="77777777" w:rsidR="00D54A5A" w:rsidRPr="001957D4" w:rsidRDefault="00D54A5A">
      <w:pPr>
        <w:shd w:val="clear" w:color="auto" w:fill="FFFFFF"/>
        <w:spacing w:line="360" w:lineRule="auto"/>
        <w:ind w:left="11" w:right="17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1.</w:t>
      </w:r>
    </w:p>
    <w:p w14:paraId="3DA33F40" w14:textId="1E88A43B" w:rsidR="00D54A5A" w:rsidRPr="001957D4" w:rsidRDefault="00D54A5A" w:rsidP="003842F1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Przedmiotem Umowy jest </w:t>
      </w:r>
      <w:r w:rsidRPr="00A11F20">
        <w:rPr>
          <w:rFonts w:ascii="Cambria" w:hAnsi="Cambria"/>
          <w:b/>
          <w:bCs/>
        </w:rPr>
        <w:t>dostawa</w:t>
      </w:r>
      <w:r w:rsidRPr="001957D4">
        <w:rPr>
          <w:rFonts w:ascii="Cambria" w:hAnsi="Cambria"/>
          <w:b/>
          <w:color w:val="000000"/>
        </w:rPr>
        <w:t xml:space="preserve"> </w:t>
      </w:r>
      <w:r w:rsidR="00A11F20">
        <w:rPr>
          <w:rFonts w:ascii="Cambria" w:eastAsia="Arial Unicode MS" w:hAnsi="Cambria"/>
          <w:b/>
          <w:bCs/>
          <w:kern w:val="3"/>
          <w:lang w:bidi="hi-IN"/>
        </w:rPr>
        <w:t>wyposażenia GCK we Włostowie</w:t>
      </w:r>
      <w:r w:rsidR="00F250CB" w:rsidRPr="001957D4">
        <w:rPr>
          <w:rFonts w:ascii="Cambria" w:hAnsi="Cambria"/>
          <w:b/>
          <w:color w:val="000000"/>
        </w:rPr>
        <w:t>:</w:t>
      </w:r>
      <w:r w:rsidR="00A11847" w:rsidRPr="001957D4">
        <w:rPr>
          <w:rFonts w:ascii="Cambria" w:hAnsi="Cambria"/>
          <w:b/>
          <w:color w:val="000000"/>
        </w:rPr>
        <w:t xml:space="preserve"> </w:t>
      </w:r>
      <w:r w:rsidRPr="001957D4">
        <w:rPr>
          <w:rFonts w:ascii="Cambria" w:hAnsi="Cambria"/>
          <w:color w:val="000000"/>
        </w:rPr>
        <w:t xml:space="preserve">dalej zwanych </w:t>
      </w:r>
      <w:r w:rsidR="003E1595" w:rsidRPr="001957D4">
        <w:rPr>
          <w:rFonts w:ascii="Cambria" w:hAnsi="Cambria"/>
          <w:color w:val="000000"/>
        </w:rPr>
        <w:t>Urządzeniami lub Przedmiotem zamówienia</w:t>
      </w:r>
      <w:r w:rsidRPr="001957D4">
        <w:rPr>
          <w:rFonts w:ascii="Cambria" w:hAnsi="Cambria"/>
          <w:color w:val="000000"/>
        </w:rPr>
        <w:t xml:space="preserve">, </w:t>
      </w:r>
      <w:r w:rsidRPr="001957D4">
        <w:rPr>
          <w:rFonts w:ascii="Cambria" w:hAnsi="Cambria"/>
        </w:rPr>
        <w:t xml:space="preserve">o parametrach </w:t>
      </w:r>
      <w:r w:rsidR="000437D5" w:rsidRPr="001957D4">
        <w:rPr>
          <w:rFonts w:ascii="Cambria" w:hAnsi="Cambria"/>
        </w:rPr>
        <w:t xml:space="preserve">technicznych </w:t>
      </w:r>
      <w:r w:rsidR="00051090" w:rsidRPr="001957D4">
        <w:rPr>
          <w:rFonts w:ascii="Cambria" w:hAnsi="Cambria"/>
        </w:rPr>
        <w:t>zgodnych z</w:t>
      </w:r>
      <w:r w:rsidRPr="001957D4">
        <w:rPr>
          <w:rFonts w:ascii="Cambria" w:hAnsi="Cambria"/>
        </w:rPr>
        <w:t xml:space="preserve"> Opis</w:t>
      </w:r>
      <w:r w:rsidR="00051090" w:rsidRPr="001957D4">
        <w:rPr>
          <w:rFonts w:ascii="Cambria" w:hAnsi="Cambria"/>
        </w:rPr>
        <w:t>em</w:t>
      </w:r>
      <w:r w:rsidRPr="001957D4">
        <w:rPr>
          <w:rFonts w:ascii="Cambria" w:hAnsi="Cambria"/>
        </w:rPr>
        <w:t xml:space="preserve"> przedmiotu zamówienia</w:t>
      </w:r>
      <w:r w:rsidR="00051090" w:rsidRPr="001957D4">
        <w:rPr>
          <w:rFonts w:ascii="Cambria" w:hAnsi="Cambria"/>
        </w:rPr>
        <w:t xml:space="preserve"> </w:t>
      </w:r>
      <w:r w:rsidR="0097254D" w:rsidRPr="001957D4">
        <w:rPr>
          <w:rFonts w:ascii="Cambria" w:hAnsi="Cambria"/>
        </w:rPr>
        <w:t>stanowiący</w:t>
      </w:r>
      <w:r w:rsidR="00051090" w:rsidRPr="001957D4">
        <w:rPr>
          <w:rFonts w:ascii="Cambria" w:hAnsi="Cambria"/>
        </w:rPr>
        <w:t xml:space="preserve"> załącznik nr</w:t>
      </w:r>
      <w:r w:rsidR="0097254D" w:rsidRPr="001957D4">
        <w:rPr>
          <w:rFonts w:ascii="Cambria" w:hAnsi="Cambria"/>
        </w:rPr>
        <w:t xml:space="preserve"> </w:t>
      </w:r>
      <w:r w:rsidR="00C43983" w:rsidRPr="001957D4">
        <w:rPr>
          <w:rFonts w:ascii="Cambria" w:hAnsi="Cambria"/>
        </w:rPr>
        <w:t>7</w:t>
      </w:r>
      <w:r w:rsidR="00051090" w:rsidRPr="001957D4">
        <w:rPr>
          <w:rFonts w:ascii="Cambria" w:hAnsi="Cambria"/>
        </w:rPr>
        <w:t xml:space="preserve"> do SWZ</w:t>
      </w:r>
      <w:r w:rsidR="0097254D" w:rsidRPr="001957D4">
        <w:rPr>
          <w:rFonts w:ascii="Cambria" w:hAnsi="Cambria"/>
        </w:rPr>
        <w:t xml:space="preserve"> (dalej OPZ)</w:t>
      </w:r>
      <w:r w:rsidR="000437D5" w:rsidRPr="001957D4">
        <w:rPr>
          <w:rFonts w:ascii="Cambria" w:hAnsi="Cambria"/>
        </w:rPr>
        <w:t xml:space="preserve"> </w:t>
      </w:r>
      <w:r w:rsidR="00051090" w:rsidRPr="001957D4">
        <w:rPr>
          <w:rFonts w:ascii="Cambria" w:hAnsi="Cambria"/>
        </w:rPr>
        <w:t xml:space="preserve">za cenę </w:t>
      </w:r>
      <w:r w:rsidR="0097254D" w:rsidRPr="001957D4">
        <w:rPr>
          <w:rFonts w:ascii="Cambria" w:hAnsi="Cambria"/>
        </w:rPr>
        <w:t>określoną w ofercie cenowej</w:t>
      </w:r>
      <w:r w:rsidR="000437D5" w:rsidRPr="001957D4">
        <w:rPr>
          <w:rFonts w:ascii="Cambria" w:hAnsi="Cambria"/>
        </w:rPr>
        <w:t xml:space="preserve"> </w:t>
      </w:r>
      <w:r w:rsidR="00776BE3" w:rsidRPr="001957D4">
        <w:rPr>
          <w:rFonts w:ascii="Cambria" w:hAnsi="Cambria"/>
        </w:rPr>
        <w:t>Wykonawcy</w:t>
      </w:r>
      <w:r w:rsidR="0097254D" w:rsidRPr="001957D4">
        <w:rPr>
          <w:rFonts w:ascii="Cambria" w:hAnsi="Cambria"/>
        </w:rPr>
        <w:t xml:space="preserve"> i kalkulacji </w:t>
      </w:r>
      <w:r w:rsidR="00A11847" w:rsidRPr="001957D4">
        <w:rPr>
          <w:rFonts w:ascii="Cambria" w:hAnsi="Cambria"/>
        </w:rPr>
        <w:t>zaoferowanej ceny</w:t>
      </w:r>
      <w:r w:rsidR="00E932C1" w:rsidRPr="001957D4">
        <w:rPr>
          <w:rFonts w:ascii="Cambria" w:hAnsi="Cambria"/>
        </w:rPr>
        <w:t xml:space="preserve"> złożonej przed zawarciem umowy</w:t>
      </w:r>
      <w:r w:rsidR="00776BE3" w:rsidRPr="001957D4">
        <w:rPr>
          <w:rFonts w:ascii="Cambria" w:hAnsi="Cambria"/>
        </w:rPr>
        <w:t xml:space="preserve"> </w:t>
      </w:r>
      <w:r w:rsidR="000437D5" w:rsidRPr="001957D4">
        <w:rPr>
          <w:rFonts w:ascii="Cambria" w:hAnsi="Cambria"/>
        </w:rPr>
        <w:t xml:space="preserve"> stanowią</w:t>
      </w:r>
      <w:r w:rsidR="00F250CB" w:rsidRPr="001957D4">
        <w:rPr>
          <w:rFonts w:ascii="Cambria" w:hAnsi="Cambria"/>
        </w:rPr>
        <w:t>cej</w:t>
      </w:r>
      <w:r w:rsidR="00776BE3" w:rsidRPr="001957D4">
        <w:rPr>
          <w:rFonts w:ascii="Cambria" w:hAnsi="Cambria"/>
        </w:rPr>
        <w:t xml:space="preserve">  </w:t>
      </w:r>
      <w:r w:rsidR="000437D5" w:rsidRPr="001957D4">
        <w:rPr>
          <w:rFonts w:ascii="Cambria" w:hAnsi="Cambria"/>
        </w:rPr>
        <w:t xml:space="preserve">Załącznik </w:t>
      </w:r>
      <w:r w:rsidR="00776BE3" w:rsidRPr="001957D4">
        <w:rPr>
          <w:rFonts w:ascii="Cambria" w:hAnsi="Cambria"/>
        </w:rPr>
        <w:t>do Umowy.</w:t>
      </w:r>
    </w:p>
    <w:p w14:paraId="3ABE45A1" w14:textId="77777777" w:rsidR="00D54A5A" w:rsidRPr="001957D4" w:rsidRDefault="00D54A5A" w:rsidP="00182EBB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oświadcza, iż </w:t>
      </w:r>
      <w:r w:rsidR="002B6A00" w:rsidRPr="001957D4">
        <w:rPr>
          <w:rFonts w:ascii="Cambria" w:hAnsi="Cambria"/>
        </w:rPr>
        <w:t xml:space="preserve">Przedmiot zamówienia </w:t>
      </w:r>
      <w:r w:rsidRPr="001957D4">
        <w:rPr>
          <w:rFonts w:ascii="Cambria" w:hAnsi="Cambria"/>
        </w:rPr>
        <w:t xml:space="preserve"> jest </w:t>
      </w:r>
      <w:r w:rsidR="007600A6" w:rsidRPr="001957D4">
        <w:rPr>
          <w:rFonts w:ascii="Cambria" w:hAnsi="Cambria"/>
        </w:rPr>
        <w:t>zgodn</w:t>
      </w:r>
      <w:r w:rsidR="002B6A00" w:rsidRPr="001957D4">
        <w:rPr>
          <w:rFonts w:ascii="Cambria" w:hAnsi="Cambria"/>
        </w:rPr>
        <w:t>y</w:t>
      </w:r>
      <w:r w:rsidR="007600A6" w:rsidRPr="001957D4">
        <w:rPr>
          <w:rFonts w:ascii="Cambria" w:hAnsi="Cambria"/>
        </w:rPr>
        <w:t xml:space="preserve"> z opisem przedmiotu zamówienia </w:t>
      </w:r>
      <w:r w:rsidRPr="001957D4">
        <w:rPr>
          <w:rFonts w:ascii="Cambria" w:hAnsi="Cambria"/>
        </w:rPr>
        <w:t>w pełni sprawn</w:t>
      </w:r>
      <w:r w:rsidR="002B6A00" w:rsidRPr="001957D4">
        <w:rPr>
          <w:rFonts w:ascii="Cambria" w:hAnsi="Cambria"/>
        </w:rPr>
        <w:t>y, fabrycznie nowy</w:t>
      </w:r>
      <w:r w:rsidR="00A11847" w:rsidRPr="001957D4">
        <w:rPr>
          <w:rFonts w:ascii="Cambria" w:hAnsi="Cambria"/>
        </w:rPr>
        <w:t>, nie powystawowy</w:t>
      </w:r>
      <w:r w:rsidRPr="001957D4">
        <w:rPr>
          <w:rFonts w:ascii="Cambria" w:hAnsi="Cambria"/>
        </w:rPr>
        <w:t xml:space="preserve"> oraz nie jest</w:t>
      </w:r>
      <w:r w:rsidR="000437D5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obarczon</w:t>
      </w:r>
      <w:r w:rsidR="002B6A0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 wadami prawnymi.</w:t>
      </w:r>
    </w:p>
    <w:p w14:paraId="308200FD" w14:textId="6E103C66" w:rsidR="00B80948" w:rsidRPr="001957D4" w:rsidRDefault="00F12850" w:rsidP="003E1D0D">
      <w:pPr>
        <w:widowControl/>
        <w:numPr>
          <w:ilvl w:val="0"/>
          <w:numId w:val="2"/>
        </w:numPr>
        <w:tabs>
          <w:tab w:val="clear" w:pos="720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lastRenderedPageBreak/>
        <w:t>Wykonawca przedłoży</w:t>
      </w:r>
      <w:r w:rsidR="00192802" w:rsidRPr="001957D4">
        <w:rPr>
          <w:rFonts w:ascii="Cambria" w:hAnsi="Cambria"/>
        </w:rPr>
        <w:t xml:space="preserve"> w terminie trzech dni od daty zawarcia umowy w formie pisemnej Zamawiającemu</w:t>
      </w:r>
      <w:r w:rsidRPr="001957D4">
        <w:rPr>
          <w:rFonts w:ascii="Cambria" w:hAnsi="Cambria"/>
        </w:rPr>
        <w:t xml:space="preserve"> z</w:t>
      </w:r>
      <w:r w:rsidR="00B80948" w:rsidRPr="001957D4">
        <w:rPr>
          <w:rFonts w:ascii="Cambria" w:hAnsi="Cambria"/>
        </w:rPr>
        <w:t>estawienie zaoferowan</w:t>
      </w:r>
      <w:r w:rsidR="00904C88" w:rsidRPr="001957D4">
        <w:rPr>
          <w:rFonts w:ascii="Cambria" w:hAnsi="Cambria"/>
        </w:rPr>
        <w:t>ego</w:t>
      </w:r>
      <w:r w:rsidR="00B80948" w:rsidRPr="001957D4">
        <w:rPr>
          <w:rFonts w:ascii="Cambria" w:hAnsi="Cambria"/>
        </w:rPr>
        <w:t xml:space="preserve"> </w:t>
      </w:r>
      <w:r w:rsidR="00904C88" w:rsidRPr="001957D4">
        <w:rPr>
          <w:rFonts w:ascii="Cambria" w:hAnsi="Cambria"/>
        </w:rPr>
        <w:t xml:space="preserve">Przedmiotu zamówienia wraz z kartami katalogowymi </w:t>
      </w:r>
      <w:r w:rsidRPr="001957D4">
        <w:rPr>
          <w:rFonts w:ascii="Cambria" w:hAnsi="Cambria"/>
        </w:rPr>
        <w:t>producenta</w:t>
      </w:r>
      <w:r w:rsidR="00F250CB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B92E31" w:rsidRPr="001957D4">
        <w:rPr>
          <w:rFonts w:ascii="Cambria" w:hAnsi="Cambria"/>
        </w:rPr>
        <w:t>które określają wymagan</w:t>
      </w:r>
      <w:r w:rsidRPr="001957D4">
        <w:rPr>
          <w:rFonts w:ascii="Cambria" w:hAnsi="Cambria"/>
        </w:rPr>
        <w:t xml:space="preserve">e parametry i </w:t>
      </w:r>
      <w:r w:rsidR="00192802" w:rsidRPr="001957D4">
        <w:rPr>
          <w:rFonts w:ascii="Cambria" w:hAnsi="Cambria"/>
        </w:rPr>
        <w:t>inne informacje niezbędne do identyfikacji zgodności z</w:t>
      </w:r>
      <w:r w:rsidR="00B92E31" w:rsidRPr="001957D4">
        <w:rPr>
          <w:rFonts w:ascii="Cambria" w:hAnsi="Cambria"/>
        </w:rPr>
        <w:t xml:space="preserve"> </w:t>
      </w:r>
      <w:r w:rsidR="00CD2686" w:rsidRPr="001957D4">
        <w:rPr>
          <w:rFonts w:ascii="Cambria" w:hAnsi="Cambria"/>
        </w:rPr>
        <w:t>OPZ</w:t>
      </w:r>
      <w:r w:rsidR="006F066C" w:rsidRPr="001957D4">
        <w:rPr>
          <w:rFonts w:ascii="Cambria" w:hAnsi="Cambria"/>
        </w:rPr>
        <w:t>.</w:t>
      </w:r>
      <w:r w:rsidR="00B92E31" w:rsidRPr="001957D4">
        <w:rPr>
          <w:rFonts w:ascii="Cambria" w:hAnsi="Cambria"/>
        </w:rPr>
        <w:t xml:space="preserve"> Nie przedstawienie zestawienia w wymaganym terminie lub przedstawienie </w:t>
      </w:r>
      <w:r w:rsidR="006F650D" w:rsidRPr="001957D4">
        <w:rPr>
          <w:rFonts w:ascii="Cambria" w:hAnsi="Cambria"/>
        </w:rPr>
        <w:t>zestawienia niekompletnego</w:t>
      </w:r>
      <w:r w:rsidR="006474E5" w:rsidRPr="001957D4">
        <w:rPr>
          <w:rFonts w:ascii="Cambria" w:hAnsi="Cambria"/>
        </w:rPr>
        <w:t xml:space="preserve"> lub</w:t>
      </w:r>
      <w:r w:rsidR="006F650D" w:rsidRPr="001957D4">
        <w:rPr>
          <w:rFonts w:ascii="Cambria" w:hAnsi="Cambria"/>
        </w:rPr>
        <w:t xml:space="preserve"> nie uzupełnieni</w:t>
      </w:r>
      <w:r w:rsidR="0037234C" w:rsidRPr="001957D4">
        <w:rPr>
          <w:rFonts w:ascii="Cambria" w:hAnsi="Cambria"/>
        </w:rPr>
        <w:t>e</w:t>
      </w:r>
      <w:r w:rsidR="006F650D" w:rsidRPr="001957D4">
        <w:rPr>
          <w:rFonts w:ascii="Cambria" w:hAnsi="Cambria"/>
        </w:rPr>
        <w:t xml:space="preserve"> go</w:t>
      </w:r>
      <w:r w:rsidR="006474E5" w:rsidRPr="001957D4">
        <w:rPr>
          <w:rFonts w:ascii="Cambria" w:hAnsi="Cambria"/>
        </w:rPr>
        <w:t xml:space="preserve"> </w:t>
      </w:r>
      <w:r w:rsidR="006F650D" w:rsidRPr="001957D4">
        <w:rPr>
          <w:rFonts w:ascii="Cambria" w:hAnsi="Cambria"/>
        </w:rPr>
        <w:t xml:space="preserve">na wezwanie w terminie kolejnych trzech </w:t>
      </w:r>
      <w:r w:rsidR="006F066C" w:rsidRPr="001957D4">
        <w:rPr>
          <w:rFonts w:ascii="Cambria" w:hAnsi="Cambria"/>
        </w:rPr>
        <w:t xml:space="preserve">dni </w:t>
      </w:r>
      <w:r w:rsidR="00720DC7" w:rsidRPr="001957D4">
        <w:rPr>
          <w:rFonts w:ascii="Cambria" w:hAnsi="Cambria"/>
        </w:rPr>
        <w:t>lub</w:t>
      </w:r>
      <w:r w:rsidR="00663151" w:rsidRPr="001957D4">
        <w:rPr>
          <w:rFonts w:ascii="Cambria" w:hAnsi="Cambria"/>
        </w:rPr>
        <w:t xml:space="preserve"> </w:t>
      </w:r>
      <w:r w:rsidR="006F066C" w:rsidRPr="001957D4">
        <w:rPr>
          <w:rFonts w:ascii="Cambria" w:hAnsi="Cambria"/>
        </w:rPr>
        <w:t>przedstawienie</w:t>
      </w:r>
      <w:r w:rsidR="00720DC7" w:rsidRPr="001957D4">
        <w:rPr>
          <w:rFonts w:ascii="Cambria" w:hAnsi="Cambria"/>
        </w:rPr>
        <w:t xml:space="preserve"> zestawieni</w:t>
      </w:r>
      <w:r w:rsidR="006F066C" w:rsidRPr="001957D4">
        <w:rPr>
          <w:rFonts w:ascii="Cambria" w:hAnsi="Cambria"/>
        </w:rPr>
        <w:t>a</w:t>
      </w:r>
      <w:r w:rsidR="00720DC7" w:rsidRPr="001957D4">
        <w:rPr>
          <w:rFonts w:ascii="Cambria" w:hAnsi="Cambria"/>
        </w:rPr>
        <w:t xml:space="preserve"> zaoferowanego przedmiotu zamówienia</w:t>
      </w:r>
      <w:r w:rsidR="007130BB" w:rsidRPr="001957D4">
        <w:rPr>
          <w:rFonts w:ascii="Cambria" w:hAnsi="Cambria"/>
        </w:rPr>
        <w:t xml:space="preserve"> </w:t>
      </w:r>
      <w:r w:rsidR="00720DC7" w:rsidRPr="001957D4">
        <w:rPr>
          <w:rFonts w:ascii="Cambria" w:hAnsi="Cambria"/>
        </w:rPr>
        <w:t xml:space="preserve">niezgodnego z OPZ </w:t>
      </w:r>
      <w:r w:rsidR="006F066C" w:rsidRPr="001957D4">
        <w:rPr>
          <w:rFonts w:ascii="Cambria" w:hAnsi="Cambria"/>
        </w:rPr>
        <w:t>upoważnia Zamawiającego</w:t>
      </w:r>
      <w:r w:rsidR="00CD2686" w:rsidRPr="001957D4">
        <w:rPr>
          <w:rFonts w:ascii="Cambria" w:hAnsi="Cambria"/>
        </w:rPr>
        <w:t xml:space="preserve"> </w:t>
      </w:r>
      <w:r w:rsidR="006F650D" w:rsidRPr="001957D4">
        <w:rPr>
          <w:rFonts w:ascii="Cambria" w:hAnsi="Cambria"/>
        </w:rPr>
        <w:t>do odstąpienia od umowy</w:t>
      </w:r>
      <w:r w:rsidR="006474E5" w:rsidRPr="001957D4">
        <w:rPr>
          <w:rFonts w:ascii="Cambria" w:hAnsi="Cambria"/>
        </w:rPr>
        <w:t xml:space="preserve"> z przyczyn zawinionych przez Wykonawcę</w:t>
      </w:r>
      <w:r w:rsidR="007130BB" w:rsidRPr="001957D4">
        <w:rPr>
          <w:rFonts w:ascii="Cambria" w:hAnsi="Cambria"/>
        </w:rPr>
        <w:t>.</w:t>
      </w:r>
    </w:p>
    <w:p w14:paraId="066CB90A" w14:textId="77777777" w:rsidR="00D54A5A" w:rsidRPr="001957D4" w:rsidRDefault="000437D5" w:rsidP="00776BE3">
      <w:pPr>
        <w:widowControl/>
        <w:numPr>
          <w:ilvl w:val="0"/>
          <w:numId w:val="2"/>
        </w:numPr>
        <w:tabs>
          <w:tab w:val="clear" w:pos="720"/>
          <w:tab w:val="left" w:pos="142"/>
          <w:tab w:val="num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Oferta Wykonawcy </w:t>
      </w:r>
      <w:r w:rsidR="00B32478" w:rsidRPr="001957D4">
        <w:rPr>
          <w:rFonts w:ascii="Cambria" w:hAnsi="Cambria"/>
        </w:rPr>
        <w:t>wraz z kalkulacją cenową oraz zestawienie</w:t>
      </w:r>
      <w:r w:rsidR="0037234C" w:rsidRPr="001957D4">
        <w:rPr>
          <w:rFonts w:ascii="Cambria" w:hAnsi="Cambria"/>
        </w:rPr>
        <w:t xml:space="preserve">m zaoferowanego Przedmiotu zamówienia </w:t>
      </w:r>
      <w:r w:rsidR="00B32478" w:rsidRPr="001957D4">
        <w:rPr>
          <w:rFonts w:ascii="Cambria" w:hAnsi="Cambria"/>
        </w:rPr>
        <w:t xml:space="preserve">z kartami katalogowymi o którym mowa w ust. </w:t>
      </w:r>
      <w:r w:rsidR="00B36F3F" w:rsidRPr="001957D4">
        <w:rPr>
          <w:rFonts w:ascii="Cambria" w:hAnsi="Cambria"/>
        </w:rPr>
        <w:t xml:space="preserve">3 </w:t>
      </w:r>
      <w:r w:rsidR="00D54A5A" w:rsidRPr="001957D4">
        <w:rPr>
          <w:rFonts w:ascii="Cambria" w:hAnsi="Cambria"/>
        </w:rPr>
        <w:t>stanowią integralną część</w:t>
      </w:r>
      <w:r w:rsidR="00B36F3F" w:rsidRPr="001957D4">
        <w:rPr>
          <w:rFonts w:ascii="Cambria" w:hAnsi="Cambria"/>
        </w:rPr>
        <w:t xml:space="preserve"> Umowy</w:t>
      </w:r>
      <w:r w:rsidR="00D54A5A" w:rsidRPr="001957D4">
        <w:rPr>
          <w:rFonts w:ascii="Cambria" w:hAnsi="Cambria"/>
        </w:rPr>
        <w:t>.</w:t>
      </w:r>
    </w:p>
    <w:p w14:paraId="140360E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2.</w:t>
      </w:r>
    </w:p>
    <w:p w14:paraId="33DC5CF8" w14:textId="77777777" w:rsidR="00553541" w:rsidRPr="00BD4F05" w:rsidRDefault="00553541" w:rsidP="00553541">
      <w:pPr>
        <w:keepLines/>
        <w:widowControl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rFonts w:ascii="Cambria" w:hAnsi="Cambria" w:cstheme="minorHAnsi"/>
          <w:color w:val="000000" w:themeColor="text1"/>
        </w:rPr>
      </w:pPr>
      <w:r w:rsidRPr="00047928">
        <w:rPr>
          <w:rFonts w:ascii="Cambria" w:hAnsi="Cambria" w:cstheme="minorHAnsi"/>
        </w:rPr>
        <w:t xml:space="preserve">Strony </w:t>
      </w:r>
      <w:r w:rsidRPr="00BD4F05">
        <w:rPr>
          <w:rFonts w:ascii="Cambria" w:hAnsi="Cambria" w:cstheme="minorHAnsi"/>
          <w:color w:val="000000" w:themeColor="text1"/>
        </w:rPr>
        <w:t>ustalają cenę za przedmiot umowy na podstawie oferty w kwocie:</w:t>
      </w:r>
    </w:p>
    <w:p w14:paraId="70C98BC9" w14:textId="77777777" w:rsidR="00553541" w:rsidRDefault="00553541" w:rsidP="00553541">
      <w:pPr>
        <w:widowControl/>
        <w:tabs>
          <w:tab w:val="left" w:pos="426"/>
          <w:tab w:val="left" w:pos="1620"/>
        </w:tabs>
        <w:autoSpaceDE/>
        <w:spacing w:line="360" w:lineRule="auto"/>
        <w:ind w:left="426"/>
        <w:jc w:val="both"/>
        <w:rPr>
          <w:rFonts w:ascii="Cambria" w:hAnsi="Cambria" w:cstheme="minorHAnsi"/>
          <w:color w:val="000000" w:themeColor="text1"/>
        </w:rPr>
      </w:pPr>
      <w:r w:rsidRPr="00BD4F05">
        <w:rPr>
          <w:rFonts w:ascii="Cambria" w:hAnsi="Cambria" w:cstheme="minorHAnsi"/>
          <w:b/>
          <w:color w:val="000000" w:themeColor="text1"/>
        </w:rPr>
        <w:t>Część nr……: ……………….. zł brutto</w:t>
      </w:r>
      <w:r w:rsidRPr="00BD4F05">
        <w:rPr>
          <w:rFonts w:ascii="Cambria" w:hAnsi="Cambria" w:cstheme="minorHAnsi"/>
          <w:color w:val="000000" w:themeColor="text1"/>
        </w:rPr>
        <w:t xml:space="preserve"> (słownie: ……………………………………………). </w:t>
      </w:r>
    </w:p>
    <w:p w14:paraId="1DA6CFE9" w14:textId="561D7EF9" w:rsidR="00D54A5A" w:rsidRPr="00553541" w:rsidRDefault="00D54A5A" w:rsidP="00553541">
      <w:pPr>
        <w:pStyle w:val="Akapitzlist"/>
        <w:numPr>
          <w:ilvl w:val="0"/>
          <w:numId w:val="11"/>
        </w:numPr>
        <w:tabs>
          <w:tab w:val="clear" w:pos="720"/>
          <w:tab w:val="left" w:pos="426"/>
          <w:tab w:val="num" w:pos="993"/>
          <w:tab w:val="left" w:pos="1620"/>
        </w:tabs>
        <w:spacing w:line="360" w:lineRule="auto"/>
        <w:ind w:left="426" w:hanging="426"/>
        <w:jc w:val="both"/>
        <w:rPr>
          <w:rFonts w:ascii="Cambria" w:hAnsi="Cambria"/>
        </w:rPr>
      </w:pPr>
      <w:r w:rsidRPr="00553541">
        <w:rPr>
          <w:rFonts w:ascii="Cambria" w:hAnsi="Cambria"/>
        </w:rPr>
        <w:t xml:space="preserve">Wykonawca oświadcza, że w cenie Oferty, uwzględnił wszystkie koszty związane </w:t>
      </w:r>
      <w:r w:rsidR="00A11847" w:rsidRPr="00553541">
        <w:rPr>
          <w:rFonts w:ascii="Cambria" w:hAnsi="Cambria"/>
        </w:rPr>
        <w:br/>
      </w:r>
      <w:r w:rsidRPr="00553541">
        <w:rPr>
          <w:rFonts w:ascii="Cambria" w:hAnsi="Cambria"/>
        </w:rPr>
        <w:t>z realizacją niniejszej Umowy.</w:t>
      </w:r>
    </w:p>
    <w:p w14:paraId="2382E427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Podstawą do wystawienia faktury stanowić będzie Protokół odbioru</w:t>
      </w:r>
      <w:r w:rsidR="000437D5" w:rsidRPr="001957D4">
        <w:rPr>
          <w:rFonts w:ascii="Cambria" w:hAnsi="Cambria"/>
        </w:rPr>
        <w:t xml:space="preserve"> końcowego</w:t>
      </w:r>
      <w:r w:rsidRPr="001957D4">
        <w:rPr>
          <w:rFonts w:ascii="Cambria" w:hAnsi="Cambria"/>
        </w:rPr>
        <w:t xml:space="preserve">, stanowiący Załącznik do Umowy, podpisany bez uwag i zastrzeżeń przez osobę odpowiedzialną za realizację Umowy ze strony Zamawiającego, oraz Wykonawcę. Protokół odbioru </w:t>
      </w:r>
      <w:r w:rsidR="000834A7" w:rsidRPr="001957D4">
        <w:rPr>
          <w:rFonts w:ascii="Cambria" w:hAnsi="Cambria"/>
        </w:rPr>
        <w:t xml:space="preserve">końcowego </w:t>
      </w:r>
      <w:r w:rsidRPr="001957D4">
        <w:rPr>
          <w:rFonts w:ascii="Cambria" w:hAnsi="Cambria"/>
        </w:rPr>
        <w:t xml:space="preserve">należy sporządzić w dwóch jednobrzmiących egzemplarzach, po jednym egzemplarzu dla każdej Strony. </w:t>
      </w:r>
    </w:p>
    <w:p w14:paraId="6F778315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Strony ustalają, że zapłata wynagrodzenia za przedmiot Umowy, nastąpi na podstawie faktur VAT wystawionej w sposób prawidłowy przez Wykonawcę, zgodnie z Ofertą Wykonawcy,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do Umowy, z płatnością w terminie </w:t>
      </w:r>
      <w:r w:rsidRPr="001957D4">
        <w:rPr>
          <w:rFonts w:ascii="Cambria" w:hAnsi="Cambria"/>
        </w:rPr>
        <w:br/>
        <w:t xml:space="preserve">do </w:t>
      </w:r>
      <w:r w:rsidR="00552B9D" w:rsidRPr="001957D4">
        <w:rPr>
          <w:rFonts w:ascii="Cambria" w:hAnsi="Cambria"/>
        </w:rPr>
        <w:t>30</w:t>
      </w:r>
      <w:r w:rsidRPr="001957D4">
        <w:rPr>
          <w:rFonts w:ascii="Cambria" w:hAnsi="Cambria"/>
        </w:rPr>
        <w:t xml:space="preserve"> dni od daty otrzymania przez Zamawiającego prawidłowo wystawionej faktury VAT.</w:t>
      </w:r>
    </w:p>
    <w:p w14:paraId="56ECB171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Faktura wystawiona przez Wykonawcę musi zawierać wszystkie elementy określone </w:t>
      </w:r>
      <w:r w:rsidRPr="001957D4">
        <w:rPr>
          <w:rFonts w:ascii="Cambria" w:hAnsi="Cambria"/>
        </w:rPr>
        <w:br/>
        <w:t>w przepisach prawa oraz zawierać numer Umowy.</w:t>
      </w:r>
    </w:p>
    <w:p w14:paraId="51601CC8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zaistnienia niezgodności w wystawionej fakturze VAT, Wykonawca </w:t>
      </w:r>
      <w:r w:rsidRPr="001957D4">
        <w:rPr>
          <w:rFonts w:ascii="Cambria" w:hAnsi="Cambria"/>
        </w:rPr>
        <w:br/>
        <w:t xml:space="preserve">w porozumieniu z Zamawiającym, przeprowadzi ponowną weryfikację faktury VAT, </w:t>
      </w:r>
      <w:r w:rsidRPr="001957D4">
        <w:rPr>
          <w:rFonts w:ascii="Cambria" w:hAnsi="Cambria"/>
        </w:rPr>
        <w:br/>
        <w:t>a następnie Wykonawca dokona niezbędnej korekty do faktury VAT. W takim przypadku bieg terminu wskazanego w ust. 4 powyżej, rozpoczyna się od daty doręczenia Zamawiającemu korekty do faktury VAT.</w:t>
      </w:r>
    </w:p>
    <w:p w14:paraId="6F3D1199" w14:textId="77777777" w:rsidR="00D54A5A" w:rsidRPr="001957D4" w:rsidRDefault="00D54A5A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 datę dokonania zapłaty przyjmuje się dzień obciążenia rachunku bankowego Zamawiającego.</w:t>
      </w:r>
    </w:p>
    <w:p w14:paraId="14D91ED5" w14:textId="77777777" w:rsidR="00CB3000" w:rsidRPr="001957D4" w:rsidRDefault="00CB3000" w:rsidP="00CB3000">
      <w:pPr>
        <w:widowControl/>
        <w:numPr>
          <w:ilvl w:val="0"/>
          <w:numId w:val="11"/>
        </w:numPr>
        <w:tabs>
          <w:tab w:val="left" w:pos="426"/>
          <w:tab w:val="left" w:pos="162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Wprowadza się następujące zasady dotyczące płatności wynagro</w:t>
      </w:r>
      <w:r w:rsidR="007153FD" w:rsidRPr="001957D4">
        <w:rPr>
          <w:rFonts w:ascii="Cambria" w:hAnsi="Cambria"/>
        </w:rPr>
        <w:t xml:space="preserve">dzenia należnego dla Wykonawcy </w:t>
      </w:r>
      <w:r w:rsidRPr="001957D4">
        <w:rPr>
          <w:rFonts w:ascii="Cambria" w:hAnsi="Cambria"/>
        </w:rPr>
        <w:t>z tytułu realizacji Umowy z zastosowaniem mechanizmu podzielonej płatności:</w:t>
      </w:r>
    </w:p>
    <w:p w14:paraId="68809BC8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1957D4">
        <w:rPr>
          <w:rFonts w:ascii="Cambria" w:hAnsi="Cambria"/>
        </w:rPr>
        <w:t>split</w:t>
      </w:r>
      <w:proofErr w:type="spellEnd"/>
      <w:r w:rsidRPr="001957D4">
        <w:rPr>
          <w:rFonts w:ascii="Cambria" w:hAnsi="Cambria"/>
        </w:rPr>
        <w:t xml:space="preserve"> </w:t>
      </w:r>
      <w:proofErr w:type="spellStart"/>
      <w:r w:rsidRPr="001957D4">
        <w:rPr>
          <w:rFonts w:ascii="Cambria" w:hAnsi="Cambria"/>
        </w:rPr>
        <w:t>payment</w:t>
      </w:r>
      <w:proofErr w:type="spellEnd"/>
      <w:r w:rsidRPr="001957D4">
        <w:rPr>
          <w:rFonts w:ascii="Cambria" w:hAnsi="Cambria"/>
        </w:rPr>
        <w:t>) przewidzianego w przepisach ustawy o podatku od towarów i usług.</w:t>
      </w:r>
    </w:p>
    <w:p w14:paraId="28E52FA9" w14:textId="77777777" w:rsidR="00CB3000" w:rsidRPr="001957D4" w:rsidRDefault="00CB3000" w:rsidP="00CB300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lastRenderedPageBreak/>
        <w:t>Wykonawca oświadcza, że rachunek bankowy na który będą dokonywane płatności to nr………………….</w:t>
      </w:r>
    </w:p>
    <w:p w14:paraId="7B621E5D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umożliwiającym płatność w ramach mechanizmu podzielonej płatności, o którym mowa powyżej.</w:t>
      </w:r>
    </w:p>
    <w:p w14:paraId="7E33C9EC" w14:textId="77777777" w:rsidR="00CB3000" w:rsidRPr="001957D4" w:rsidRDefault="00CB3000" w:rsidP="000B3C10">
      <w:pPr>
        <w:widowControl/>
        <w:numPr>
          <w:ilvl w:val="0"/>
          <w:numId w:val="23"/>
        </w:numPr>
        <w:tabs>
          <w:tab w:val="left" w:pos="851"/>
          <w:tab w:val="left" w:pos="1134"/>
        </w:tabs>
        <w:autoSpaceDE/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3D6518E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0380EF" w14:textId="77777777" w:rsidR="00CB3000" w:rsidRPr="001957D4" w:rsidRDefault="00CB3000" w:rsidP="000B3C10">
      <w:pPr>
        <w:widowControl/>
        <w:numPr>
          <w:ilvl w:val="0"/>
          <w:numId w:val="22"/>
        </w:numPr>
        <w:tabs>
          <w:tab w:val="left" w:pos="426"/>
          <w:tab w:val="left" w:pos="709"/>
        </w:tabs>
        <w:autoSpaceDE/>
        <w:spacing w:line="360" w:lineRule="auto"/>
        <w:ind w:left="709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5176548C" w14:textId="77777777" w:rsidR="00D54A5A" w:rsidRPr="005C2F9E" w:rsidRDefault="00D54A5A">
      <w:pPr>
        <w:spacing w:after="80" w:line="360" w:lineRule="auto"/>
        <w:jc w:val="center"/>
        <w:rPr>
          <w:rFonts w:ascii="Cambria" w:hAnsi="Cambria"/>
        </w:rPr>
      </w:pPr>
      <w:r w:rsidRPr="005C2F9E">
        <w:rPr>
          <w:rFonts w:ascii="Cambria" w:hAnsi="Cambria"/>
          <w:b/>
        </w:rPr>
        <w:t>§ 3.</w:t>
      </w:r>
    </w:p>
    <w:p w14:paraId="43966549" w14:textId="4CD7EE04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  <w:color w:val="000000"/>
        </w:rPr>
        <w:t xml:space="preserve">Wykonawca zobowiązany jest </w:t>
      </w:r>
      <w:r w:rsidRPr="005C2F9E">
        <w:rPr>
          <w:rFonts w:ascii="Cambria" w:hAnsi="Cambria"/>
          <w:color w:val="000000"/>
          <w:spacing w:val="-4"/>
        </w:rPr>
        <w:t xml:space="preserve">dostarczyć </w:t>
      </w:r>
      <w:r w:rsidR="00E24626" w:rsidRPr="005C2F9E">
        <w:rPr>
          <w:rFonts w:ascii="Cambria" w:hAnsi="Cambria"/>
          <w:color w:val="000000"/>
          <w:spacing w:val="-4"/>
        </w:rPr>
        <w:t>Przedmiot zamówienia</w:t>
      </w:r>
      <w:r w:rsidRPr="005C2F9E">
        <w:rPr>
          <w:rFonts w:ascii="Cambria" w:hAnsi="Cambria"/>
          <w:color w:val="000000"/>
          <w:spacing w:val="-4"/>
        </w:rPr>
        <w:t xml:space="preserve"> </w:t>
      </w:r>
      <w:r w:rsidR="000834A7" w:rsidRPr="005C2F9E">
        <w:rPr>
          <w:rFonts w:ascii="Cambria" w:hAnsi="Cambria"/>
          <w:color w:val="000000"/>
          <w:spacing w:val="-4"/>
        </w:rPr>
        <w:t xml:space="preserve">do siedziby Zamawiającego i </w:t>
      </w:r>
      <w:r w:rsidR="00983C7C" w:rsidRPr="005C2F9E">
        <w:rPr>
          <w:rFonts w:ascii="Cambria" w:hAnsi="Cambria"/>
          <w:color w:val="000000"/>
          <w:spacing w:val="-4"/>
        </w:rPr>
        <w:t>zainstalować</w:t>
      </w:r>
      <w:r w:rsidR="000834A7" w:rsidRPr="005C2F9E">
        <w:rPr>
          <w:rFonts w:ascii="Cambria" w:hAnsi="Cambria"/>
          <w:color w:val="000000"/>
          <w:spacing w:val="-4"/>
        </w:rPr>
        <w:t xml:space="preserve"> je w miejscu wskazanym</w:t>
      </w:r>
      <w:r w:rsidRPr="005C2F9E">
        <w:rPr>
          <w:rFonts w:ascii="Cambria" w:hAnsi="Cambria"/>
          <w:color w:val="000000"/>
          <w:spacing w:val="-4"/>
        </w:rPr>
        <w:t xml:space="preserve"> przez Zamawiającego</w:t>
      </w:r>
      <w:r w:rsidR="000834A7" w:rsidRPr="005C2F9E">
        <w:rPr>
          <w:rFonts w:ascii="Cambria" w:hAnsi="Cambria"/>
          <w:color w:val="000000"/>
          <w:spacing w:val="-4"/>
        </w:rPr>
        <w:t>.</w:t>
      </w:r>
    </w:p>
    <w:p w14:paraId="7BB886F8" w14:textId="77777777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  <w:color w:val="000000"/>
        </w:rPr>
        <w:t>Wykonawca</w:t>
      </w:r>
      <w:r w:rsidRPr="005C2F9E">
        <w:rPr>
          <w:rFonts w:ascii="Cambria" w:hAnsi="Cambria"/>
          <w:bCs/>
          <w:iCs/>
          <w:color w:val="000000"/>
          <w:spacing w:val="-5"/>
        </w:rPr>
        <w:t xml:space="preserve"> </w:t>
      </w:r>
      <w:r w:rsidRPr="005C2F9E">
        <w:rPr>
          <w:rFonts w:ascii="Cambria" w:hAnsi="Cambria"/>
          <w:color w:val="000000"/>
          <w:spacing w:val="-5"/>
        </w:rPr>
        <w:t>ponosi wszystkie koszty związane z dostarczeniem</w:t>
      </w:r>
      <w:r w:rsidR="00D74C1B" w:rsidRPr="005C2F9E">
        <w:rPr>
          <w:rFonts w:ascii="Cambria" w:hAnsi="Cambria"/>
          <w:color w:val="000000"/>
          <w:spacing w:val="-5"/>
        </w:rPr>
        <w:t xml:space="preserve"> i zainstalowaniem</w:t>
      </w:r>
      <w:r w:rsidRPr="005C2F9E">
        <w:rPr>
          <w:rFonts w:ascii="Cambria" w:hAnsi="Cambria"/>
          <w:color w:val="000000"/>
          <w:spacing w:val="-5"/>
        </w:rPr>
        <w:t xml:space="preserve"> </w:t>
      </w:r>
      <w:r w:rsidR="00D74C1B" w:rsidRPr="005C2F9E">
        <w:rPr>
          <w:rFonts w:ascii="Cambria" w:hAnsi="Cambria"/>
          <w:color w:val="000000"/>
          <w:spacing w:val="-5"/>
        </w:rPr>
        <w:t>P</w:t>
      </w:r>
      <w:r w:rsidRPr="005C2F9E">
        <w:rPr>
          <w:rFonts w:ascii="Cambria" w:hAnsi="Cambria"/>
          <w:color w:val="000000"/>
          <w:spacing w:val="-5"/>
        </w:rPr>
        <w:t xml:space="preserve">rzedmiotu </w:t>
      </w:r>
      <w:r w:rsidR="00A72202" w:rsidRPr="005C2F9E">
        <w:rPr>
          <w:rFonts w:ascii="Cambria" w:hAnsi="Cambria"/>
          <w:color w:val="000000"/>
          <w:spacing w:val="-5"/>
        </w:rPr>
        <w:t xml:space="preserve">zamówienia </w:t>
      </w:r>
      <w:r w:rsidRPr="005C2F9E">
        <w:rPr>
          <w:rFonts w:ascii="Cambria" w:hAnsi="Cambria"/>
          <w:color w:val="000000"/>
          <w:spacing w:val="-5"/>
        </w:rPr>
        <w:t xml:space="preserve">do siedziby </w:t>
      </w:r>
      <w:r w:rsidRPr="005C2F9E">
        <w:rPr>
          <w:rFonts w:ascii="Cambria" w:hAnsi="Cambria"/>
          <w:bCs/>
          <w:iCs/>
          <w:color w:val="000000"/>
          <w:spacing w:val="1"/>
        </w:rPr>
        <w:t>Zamawiającego</w:t>
      </w:r>
      <w:r w:rsidRPr="005C2F9E">
        <w:rPr>
          <w:rFonts w:ascii="Cambria" w:hAnsi="Cambria"/>
          <w:iCs/>
          <w:color w:val="000000"/>
          <w:spacing w:val="1"/>
        </w:rPr>
        <w:t xml:space="preserve"> oraz </w:t>
      </w:r>
      <w:r w:rsidRPr="005C2F9E">
        <w:rPr>
          <w:rFonts w:ascii="Cambria" w:hAnsi="Cambria"/>
          <w:color w:val="000000"/>
          <w:spacing w:val="1"/>
        </w:rPr>
        <w:t>ponosi za niego odpowiedzialność (ryzyko utraty, uszkodzenia itd.) do czasu jego</w:t>
      </w:r>
      <w:r w:rsidRPr="005C2F9E">
        <w:rPr>
          <w:rFonts w:ascii="Cambria" w:hAnsi="Cambria"/>
          <w:color w:val="000000"/>
          <w:spacing w:val="-7"/>
        </w:rPr>
        <w:t xml:space="preserve"> formalnego przyjęcia przez </w:t>
      </w:r>
      <w:r w:rsidRPr="005C2F9E">
        <w:rPr>
          <w:rFonts w:ascii="Cambria" w:hAnsi="Cambria"/>
          <w:bCs/>
          <w:iCs/>
          <w:color w:val="000000"/>
          <w:spacing w:val="1"/>
        </w:rPr>
        <w:t>Zamawiającego.</w:t>
      </w:r>
    </w:p>
    <w:p w14:paraId="711ED60C" w14:textId="07899799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  <w:color w:val="000000"/>
          <w:spacing w:val="-6"/>
        </w:rPr>
        <w:t xml:space="preserve">Dostawa przedmiotu Umowy zrealizowana będzie transportem </w:t>
      </w:r>
      <w:r w:rsidRPr="005C2F9E">
        <w:rPr>
          <w:rFonts w:ascii="Cambria" w:hAnsi="Cambria"/>
          <w:bCs/>
          <w:iCs/>
          <w:color w:val="000000"/>
          <w:spacing w:val="8"/>
        </w:rPr>
        <w:t>Wykonawcy</w:t>
      </w:r>
      <w:r w:rsidRPr="005C2F9E">
        <w:rPr>
          <w:rFonts w:ascii="Cambria" w:hAnsi="Cambria"/>
          <w:bCs/>
          <w:iCs/>
          <w:color w:val="000000"/>
          <w:spacing w:val="-6"/>
        </w:rPr>
        <w:t xml:space="preserve"> </w:t>
      </w:r>
      <w:r w:rsidRPr="005C2F9E">
        <w:rPr>
          <w:rFonts w:ascii="Cambria" w:hAnsi="Cambria"/>
          <w:color w:val="000000"/>
          <w:spacing w:val="-6"/>
        </w:rPr>
        <w:t>na jego koszt</w:t>
      </w:r>
      <w:r w:rsidRPr="005C2F9E">
        <w:rPr>
          <w:rFonts w:ascii="Cambria" w:hAnsi="Cambria"/>
          <w:color w:val="000000"/>
          <w:spacing w:val="-9"/>
        </w:rPr>
        <w:t xml:space="preserve">  i  ryzyko.</w:t>
      </w:r>
    </w:p>
    <w:p w14:paraId="24328A01" w14:textId="348DE4CF" w:rsidR="001152BD" w:rsidRPr="005C2F9E" w:rsidRDefault="001152BD" w:rsidP="001152BD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 w:cs="Arial"/>
          <w:bCs/>
          <w:color w:val="000000"/>
        </w:rPr>
        <w:t>Wykonawca zobowiązany jest do protokołu odbioru dołączyć min. następujące dokumenty</w:t>
      </w:r>
      <w:r w:rsidR="00885020" w:rsidRPr="005C2F9E">
        <w:rPr>
          <w:rFonts w:ascii="Cambria" w:hAnsi="Cambria" w:cs="Arial"/>
          <w:bCs/>
          <w:color w:val="000000"/>
        </w:rPr>
        <w:t xml:space="preserve"> ( jeżeli dotyczy)</w:t>
      </w:r>
      <w:r w:rsidRPr="005C2F9E">
        <w:rPr>
          <w:rFonts w:ascii="Cambria" w:hAnsi="Cambria" w:cs="Arial"/>
          <w:bCs/>
          <w:color w:val="000000"/>
        </w:rPr>
        <w:t>:</w:t>
      </w:r>
    </w:p>
    <w:p w14:paraId="0DBFDDAE" w14:textId="1FBAE742" w:rsidR="001152BD" w:rsidRPr="005C2F9E" w:rsidRDefault="001152BD" w:rsidP="001152BD">
      <w:pPr>
        <w:pStyle w:val="Teksttreci"/>
        <w:numPr>
          <w:ilvl w:val="0"/>
          <w:numId w:val="30"/>
        </w:numPr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5C2F9E">
        <w:rPr>
          <w:rFonts w:ascii="Cambria" w:hAnsi="Cambria" w:cs="Arial"/>
          <w:bCs/>
          <w:color w:val="000000"/>
          <w:sz w:val="20"/>
          <w:szCs w:val="20"/>
        </w:rPr>
        <w:t>instrukcje obsługi w języku polskim</w:t>
      </w:r>
    </w:p>
    <w:p w14:paraId="14A80BB8" w14:textId="77777777" w:rsidR="001152BD" w:rsidRPr="005C2F9E" w:rsidRDefault="001152BD" w:rsidP="001152BD">
      <w:pPr>
        <w:pStyle w:val="Teksttreci"/>
        <w:numPr>
          <w:ilvl w:val="0"/>
          <w:numId w:val="30"/>
        </w:numPr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5C2F9E">
        <w:rPr>
          <w:rFonts w:ascii="Cambria" w:hAnsi="Cambria" w:cs="Arial"/>
          <w:bCs/>
          <w:color w:val="000000"/>
          <w:sz w:val="20"/>
          <w:szCs w:val="20"/>
        </w:rPr>
        <w:t>książki gwarancyjne w języku polskim,</w:t>
      </w:r>
    </w:p>
    <w:p w14:paraId="0DD64B78" w14:textId="77777777" w:rsidR="001152BD" w:rsidRPr="005C2F9E" w:rsidRDefault="001152BD" w:rsidP="001152BD">
      <w:pPr>
        <w:pStyle w:val="Teksttreci"/>
        <w:numPr>
          <w:ilvl w:val="0"/>
          <w:numId w:val="30"/>
        </w:numPr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5C2F9E">
        <w:rPr>
          <w:rFonts w:ascii="Cambria" w:hAnsi="Cambria" w:cs="Arial"/>
          <w:bCs/>
          <w:color w:val="000000"/>
          <w:sz w:val="20"/>
          <w:szCs w:val="20"/>
        </w:rPr>
        <w:t>katalog części zamiennych w języku polskim,</w:t>
      </w:r>
    </w:p>
    <w:p w14:paraId="7119E1DA" w14:textId="77777777" w:rsidR="001152BD" w:rsidRPr="005C2F9E" w:rsidRDefault="001152BD" w:rsidP="001152BD">
      <w:pPr>
        <w:pStyle w:val="Teksttreci"/>
        <w:numPr>
          <w:ilvl w:val="0"/>
          <w:numId w:val="30"/>
        </w:numPr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5C2F9E">
        <w:rPr>
          <w:rFonts w:ascii="Cambria" w:hAnsi="Cambria" w:cs="Arial"/>
          <w:bCs/>
          <w:color w:val="000000"/>
          <w:sz w:val="20"/>
          <w:szCs w:val="20"/>
        </w:rPr>
        <w:t>wykaz punktów serwisowych na terenie kraju,</w:t>
      </w:r>
    </w:p>
    <w:p w14:paraId="69B0F9E3" w14:textId="57857501" w:rsidR="001152BD" w:rsidRPr="005C2F9E" w:rsidRDefault="001152BD" w:rsidP="001152BD">
      <w:pPr>
        <w:pStyle w:val="Teksttreci"/>
        <w:numPr>
          <w:ilvl w:val="0"/>
          <w:numId w:val="30"/>
        </w:numPr>
        <w:tabs>
          <w:tab w:val="left" w:pos="424"/>
        </w:tabs>
        <w:spacing w:after="0" w:line="360" w:lineRule="auto"/>
        <w:ind w:right="4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5C2F9E">
        <w:rPr>
          <w:rFonts w:ascii="Cambria" w:hAnsi="Cambria" w:cs="Arial"/>
          <w:bCs/>
          <w:color w:val="000000"/>
          <w:sz w:val="20"/>
          <w:szCs w:val="20"/>
        </w:rPr>
        <w:t>ewentualnie inne nieuwzględnione powyżej, a konieczne w zakresie wynikającym z przepisów prawa</w:t>
      </w:r>
      <w:r w:rsidRPr="005C2F9E">
        <w:rPr>
          <w:rFonts w:ascii="Cambria" w:hAnsi="Cambria" w:cs="Arial"/>
          <w:sz w:val="20"/>
          <w:szCs w:val="20"/>
        </w:rPr>
        <w:t>.</w:t>
      </w:r>
    </w:p>
    <w:p w14:paraId="4706713C" w14:textId="7FEA1062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  <w:color w:val="000000"/>
        </w:rPr>
        <w:t xml:space="preserve">Przyjęcie wykonania dostawy oraz wykonanie nadzoru nad realizacją Umowy, nastąpi przez osobę upoważnioną ze strony Zamawiającego Pana/Panią ………., </w:t>
      </w:r>
      <w:r w:rsidR="00F250CB" w:rsidRPr="005C2F9E">
        <w:rPr>
          <w:rFonts w:ascii="Cambria" w:hAnsi="Cambria"/>
          <w:color w:val="000000"/>
        </w:rPr>
        <w:br/>
      </w:r>
      <w:r w:rsidRPr="005C2F9E">
        <w:rPr>
          <w:rFonts w:ascii="Cambria" w:hAnsi="Cambria"/>
          <w:color w:val="000000"/>
        </w:rPr>
        <w:t>e-mail: …….., tel. ………. .</w:t>
      </w:r>
    </w:p>
    <w:p w14:paraId="5D32F3C5" w14:textId="77777777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  <w:color w:val="000000"/>
        </w:rPr>
        <w:t>Ze strony Wykonawcy osobą odpowiedzialną za nadzór nad realizacją przedmiotu Umowy sprawuje Pan/Pani ………., e-mail: …….., tel. ………. .</w:t>
      </w:r>
    </w:p>
    <w:p w14:paraId="06BEB8C4" w14:textId="77777777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</w:rPr>
        <w:lastRenderedPageBreak/>
        <w:t>Zmiana osób odpowiedzialnych za kontakty i nadzór nad realizacją przedmiotu Umowy nie stanowi zmiany do Umowy i nie wymaga sporządzenia aneksu. Dla jej ważności wymagane jest niezwłoczne poinformowanie za pośrednictwem e-mail bądź pisemnie drugiej Strony, o zaistniałych zmianach.</w:t>
      </w:r>
    </w:p>
    <w:p w14:paraId="5DC2F5C4" w14:textId="77777777" w:rsidR="00D54A5A" w:rsidRPr="005C2F9E" w:rsidRDefault="00D54A5A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5C2F9E">
        <w:rPr>
          <w:rFonts w:ascii="Cambria" w:hAnsi="Cambria"/>
        </w:rPr>
        <w:t>Wykonawca na własny koszt dokona podłączenia, uruchomienia,</w:t>
      </w:r>
      <w:r w:rsidR="007153FD" w:rsidRPr="005C2F9E">
        <w:rPr>
          <w:rFonts w:ascii="Cambria" w:hAnsi="Cambria"/>
        </w:rPr>
        <w:t xml:space="preserve"> montażu, instalacji, </w:t>
      </w:r>
      <w:r w:rsidRPr="005C2F9E">
        <w:rPr>
          <w:rFonts w:ascii="Cambria" w:hAnsi="Cambria"/>
        </w:rPr>
        <w:t xml:space="preserve">kalibracji </w:t>
      </w:r>
      <w:r w:rsidR="007153FD" w:rsidRPr="005C2F9E">
        <w:rPr>
          <w:rFonts w:ascii="Cambria" w:hAnsi="Cambria"/>
        </w:rPr>
        <w:t>Przedmiotu zamówienia</w:t>
      </w:r>
      <w:r w:rsidRPr="005C2F9E">
        <w:rPr>
          <w:rFonts w:ascii="Cambria" w:hAnsi="Cambria"/>
        </w:rPr>
        <w:t xml:space="preserve"> tak, aby był gotow</w:t>
      </w:r>
      <w:r w:rsidR="00C43983" w:rsidRPr="005C2F9E">
        <w:rPr>
          <w:rFonts w:ascii="Cambria" w:hAnsi="Cambria"/>
        </w:rPr>
        <w:t>y</w:t>
      </w:r>
      <w:r w:rsidRPr="005C2F9E">
        <w:rPr>
          <w:rFonts w:ascii="Cambria" w:hAnsi="Cambria"/>
        </w:rPr>
        <w:t xml:space="preserve"> do użytkowania. </w:t>
      </w:r>
    </w:p>
    <w:p w14:paraId="1B5B53BF" w14:textId="77777777" w:rsidR="00873CF9" w:rsidRPr="001957D4" w:rsidRDefault="00873CF9">
      <w:pPr>
        <w:widowControl/>
        <w:numPr>
          <w:ilvl w:val="0"/>
          <w:numId w:val="5"/>
        </w:numPr>
        <w:tabs>
          <w:tab w:val="left" w:pos="-654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wykonywania Przedmiotu zamówienia na wymiar Wykonawca zobowiązany jest dokonać własnych wymiarów</w:t>
      </w:r>
      <w:r w:rsidR="006531E6" w:rsidRPr="001957D4">
        <w:rPr>
          <w:rFonts w:ascii="Cambria" w:hAnsi="Cambria"/>
        </w:rPr>
        <w:t>, gdyż te określone w OPZ są wymiarami nieprecyzyjnymi i mogą być obarczone błędem.</w:t>
      </w:r>
    </w:p>
    <w:p w14:paraId="19A87D50" w14:textId="77777777" w:rsidR="00D54A5A" w:rsidRPr="001957D4" w:rsidRDefault="00D54A5A">
      <w:pPr>
        <w:shd w:val="clear" w:color="auto" w:fill="FFFFFF"/>
        <w:spacing w:line="360" w:lineRule="auto"/>
        <w:ind w:left="45"/>
        <w:jc w:val="center"/>
        <w:rPr>
          <w:rFonts w:ascii="Cambria" w:hAnsi="Cambria"/>
        </w:rPr>
      </w:pPr>
      <w:bookmarkStart w:id="2" w:name="_Hlk188690519"/>
      <w:r w:rsidRPr="001957D4">
        <w:rPr>
          <w:rFonts w:ascii="Cambria" w:hAnsi="Cambria"/>
          <w:b/>
          <w:bCs/>
        </w:rPr>
        <w:t>§ 4</w:t>
      </w:r>
      <w:bookmarkEnd w:id="2"/>
      <w:r w:rsidRPr="001957D4">
        <w:rPr>
          <w:rFonts w:ascii="Cambria" w:hAnsi="Cambria"/>
          <w:b/>
          <w:bCs/>
        </w:rPr>
        <w:t xml:space="preserve">. </w:t>
      </w:r>
    </w:p>
    <w:p w14:paraId="6FDC1F01" w14:textId="77777777" w:rsidR="00D54A5A" w:rsidRPr="001957D4" w:rsidRDefault="00D54A5A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 xml:space="preserve">Wykonawca udziela </w:t>
      </w:r>
      <w:r w:rsidRPr="001957D4">
        <w:rPr>
          <w:rFonts w:ascii="Cambria" w:hAnsi="Cambria"/>
          <w:spacing w:val="-2"/>
        </w:rPr>
        <w:t>na dostarczon</w:t>
      </w:r>
      <w:r w:rsidR="008562A7" w:rsidRPr="001957D4">
        <w:rPr>
          <w:rFonts w:ascii="Cambria" w:hAnsi="Cambria"/>
          <w:spacing w:val="-2"/>
        </w:rPr>
        <w:t>y</w:t>
      </w:r>
      <w:r w:rsidRPr="001957D4">
        <w:rPr>
          <w:rFonts w:ascii="Cambria" w:hAnsi="Cambria"/>
          <w:spacing w:val="-2"/>
        </w:rPr>
        <w:t xml:space="preserve"> </w:t>
      </w:r>
      <w:r w:rsidR="008562A7" w:rsidRPr="001957D4">
        <w:rPr>
          <w:rFonts w:ascii="Cambria" w:hAnsi="Cambria"/>
          <w:spacing w:val="-2"/>
        </w:rPr>
        <w:t>Przedmiot umowy</w:t>
      </w:r>
      <w:r w:rsidRPr="001957D4">
        <w:rPr>
          <w:rFonts w:ascii="Cambria" w:hAnsi="Cambria"/>
          <w:spacing w:val="-2"/>
        </w:rPr>
        <w:t xml:space="preserve"> </w:t>
      </w:r>
      <w:r w:rsidRPr="001957D4">
        <w:rPr>
          <w:rFonts w:ascii="Cambria" w:hAnsi="Cambria"/>
          <w:spacing w:val="-4"/>
        </w:rPr>
        <w:t xml:space="preserve">………….. </w:t>
      </w:r>
      <w:r w:rsidRPr="001957D4">
        <w:rPr>
          <w:rFonts w:ascii="Cambria" w:hAnsi="Cambria"/>
          <w:b/>
          <w:bCs/>
          <w:spacing w:val="-4"/>
        </w:rPr>
        <w:t xml:space="preserve">miesięcznej </w:t>
      </w:r>
      <w:r w:rsidRPr="001957D4">
        <w:rPr>
          <w:rFonts w:ascii="Cambria" w:hAnsi="Cambria"/>
          <w:b/>
          <w:bCs/>
          <w:spacing w:val="-2"/>
        </w:rPr>
        <w:t>gwarancji</w:t>
      </w:r>
      <w:r w:rsidRPr="001957D4">
        <w:rPr>
          <w:rFonts w:ascii="Cambria" w:hAnsi="Cambria"/>
          <w:spacing w:val="-2"/>
        </w:rPr>
        <w:t xml:space="preserve">,  </w:t>
      </w:r>
      <w:r w:rsidRPr="001957D4">
        <w:rPr>
          <w:rFonts w:ascii="Cambria" w:hAnsi="Cambria"/>
          <w:b/>
          <w:bCs/>
        </w:rPr>
        <w:t>zgodnie z Ofertą Wykonawcy</w:t>
      </w:r>
      <w:r w:rsidRPr="001957D4">
        <w:rPr>
          <w:rFonts w:ascii="Cambria" w:hAnsi="Cambria"/>
        </w:rPr>
        <w:t xml:space="preserve">, stanowiącą Załącznik nr </w:t>
      </w:r>
      <w:r w:rsidR="000834A7" w:rsidRPr="001957D4">
        <w:rPr>
          <w:rFonts w:ascii="Cambria" w:hAnsi="Cambria"/>
        </w:rPr>
        <w:t>1</w:t>
      </w:r>
      <w:r w:rsidR="00AC5E8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do Umowy</w:t>
      </w:r>
      <w:r w:rsidRPr="001957D4">
        <w:rPr>
          <w:rFonts w:ascii="Cambria" w:hAnsi="Cambria"/>
          <w:i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  <w:spacing w:val="-2"/>
        </w:rPr>
        <w:t xml:space="preserve">od daty podpisania </w:t>
      </w:r>
      <w:r w:rsidR="00AC5E81" w:rsidRPr="001957D4">
        <w:rPr>
          <w:rFonts w:ascii="Cambria" w:hAnsi="Cambria"/>
          <w:spacing w:val="-2"/>
        </w:rPr>
        <w:t xml:space="preserve">bez uwag i zastrzeżeń przez Zamawiającego </w:t>
      </w:r>
      <w:r w:rsidRPr="001957D4">
        <w:rPr>
          <w:rFonts w:ascii="Cambria" w:hAnsi="Cambria"/>
          <w:spacing w:val="-2"/>
        </w:rPr>
        <w:t>Protokołu odbioru końcowego, stanowiącego Załącznik do Umowy.</w:t>
      </w:r>
    </w:p>
    <w:p w14:paraId="6A9E6B5D" w14:textId="77777777" w:rsidR="00D54A5A" w:rsidRPr="001957D4" w:rsidRDefault="00D54A5A" w:rsidP="00182EBB">
      <w:pPr>
        <w:widowControl/>
        <w:numPr>
          <w:ilvl w:val="0"/>
          <w:numId w:val="9"/>
        </w:numPr>
        <w:shd w:val="clear" w:color="auto" w:fill="FFFFFF"/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wymaga gwarancji na wymienione części lub podzespoły. Okres gwarancji na wymienione elementy nie może być krótszy niż okres gwarancji na nowe Urządzenie licząc od momentu wymiany danej części /podzespołu.</w:t>
      </w:r>
    </w:p>
    <w:p w14:paraId="5A89AE5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  <w:tab w:val="left" w:leader="dot" w:pos="3298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zobowiązuje się utrzymać ob</w:t>
      </w:r>
      <w:r w:rsidR="000834A7" w:rsidRPr="001957D4">
        <w:rPr>
          <w:rFonts w:ascii="Cambria" w:hAnsi="Cambria"/>
        </w:rPr>
        <w:t xml:space="preserve">sługę serwisową w dni robocze, </w:t>
      </w:r>
      <w:r w:rsidR="000834A7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tj. od poniedziałku do piątku w godzinach od 08:00 do 15:30.</w:t>
      </w:r>
    </w:p>
    <w:p w14:paraId="6EF149F7" w14:textId="77777777" w:rsidR="00D54A5A" w:rsidRPr="001957D4" w:rsidRDefault="00D54A5A" w:rsidP="00810025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zapewni bezpłatny serwis Urządzenia przez cały okres gwarancji, w ilości i zakresie zgodnym z wymogami określonymi w dokumentacji technicznej</w:t>
      </w:r>
      <w:r w:rsidR="00A04CFD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 xml:space="preserve"> łącznie z wymianą części i materiałów eksploatacyjnych</w:t>
      </w:r>
      <w:r w:rsidR="000834A7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="00C91E56" w:rsidRPr="001957D4">
        <w:rPr>
          <w:rFonts w:ascii="Cambria" w:hAnsi="Cambria"/>
        </w:rPr>
        <w:t>k</w:t>
      </w:r>
      <w:r w:rsidR="005215AB" w:rsidRPr="001957D4">
        <w:rPr>
          <w:rFonts w:ascii="Cambria" w:hAnsi="Cambria"/>
        </w:rPr>
        <w:t>oszt materiałów eksploatacyjnych i części</w:t>
      </w:r>
      <w:r w:rsidR="00C91E56" w:rsidRPr="001957D4">
        <w:rPr>
          <w:rFonts w:ascii="Cambria" w:hAnsi="Cambria"/>
        </w:rPr>
        <w:t xml:space="preserve"> </w:t>
      </w:r>
      <w:r w:rsidR="005A6333" w:rsidRPr="001957D4">
        <w:rPr>
          <w:rFonts w:ascii="Cambria" w:hAnsi="Cambria"/>
        </w:rPr>
        <w:t xml:space="preserve">zamiennych wymaganych przy przeglądach okresowych </w:t>
      </w:r>
      <w:r w:rsidR="00C91E56" w:rsidRPr="001957D4">
        <w:rPr>
          <w:rFonts w:ascii="Cambria" w:hAnsi="Cambria"/>
        </w:rPr>
        <w:t>pokrywa Zamawiający.</w:t>
      </w:r>
      <w:r w:rsidR="00745CC3" w:rsidRPr="001957D4">
        <w:rPr>
          <w:rFonts w:ascii="Cambria" w:hAnsi="Cambria"/>
        </w:rPr>
        <w:t xml:space="preserve"> Dokumentacja techniczna określająca okresowe przeglądy z urządzenia</w:t>
      </w:r>
      <w:r w:rsidR="00E10C56" w:rsidRPr="001957D4">
        <w:rPr>
          <w:rFonts w:ascii="Cambria" w:hAnsi="Cambria"/>
        </w:rPr>
        <w:t>/eń</w:t>
      </w:r>
      <w:r w:rsidR="00745CC3" w:rsidRPr="001957D4">
        <w:rPr>
          <w:rFonts w:ascii="Cambria" w:hAnsi="Cambria"/>
        </w:rPr>
        <w:t xml:space="preserve"> z wykazem materiałów i części które podlegają wymianie w każdym z okresów należy przedłożyć </w:t>
      </w:r>
      <w:r w:rsidR="00E10C56" w:rsidRPr="001957D4">
        <w:rPr>
          <w:rFonts w:ascii="Cambria" w:hAnsi="Cambria"/>
        </w:rPr>
        <w:t xml:space="preserve">Zamawiającemu </w:t>
      </w:r>
      <w:r w:rsidR="00745CC3" w:rsidRPr="001957D4">
        <w:rPr>
          <w:rFonts w:ascii="Cambria" w:hAnsi="Cambria"/>
        </w:rPr>
        <w:t xml:space="preserve">w terminie trzech dni od </w:t>
      </w:r>
      <w:r w:rsidR="00E10C56" w:rsidRPr="001957D4">
        <w:rPr>
          <w:rFonts w:ascii="Cambria" w:hAnsi="Cambria"/>
        </w:rPr>
        <w:t xml:space="preserve">dnia </w:t>
      </w:r>
      <w:r w:rsidR="00745CC3" w:rsidRPr="001957D4">
        <w:rPr>
          <w:rFonts w:ascii="Cambria" w:hAnsi="Cambria"/>
        </w:rPr>
        <w:t>zawarcia umowy</w:t>
      </w:r>
      <w:r w:rsidR="00E10C56" w:rsidRPr="001957D4">
        <w:rPr>
          <w:rFonts w:ascii="Cambria" w:hAnsi="Cambria"/>
        </w:rPr>
        <w:t xml:space="preserve">. Nie dopełnienie obowiązku zwalnia Zamawiającego z obowiązku ponoszenia dodatkowych </w:t>
      </w:r>
      <w:r w:rsidR="00BE7AD8" w:rsidRPr="001957D4">
        <w:rPr>
          <w:rFonts w:ascii="Cambria" w:hAnsi="Cambria"/>
        </w:rPr>
        <w:t>kosztów</w:t>
      </w:r>
      <w:r w:rsidR="00E10C56" w:rsidRPr="001957D4">
        <w:rPr>
          <w:rFonts w:ascii="Cambria" w:hAnsi="Cambria"/>
        </w:rPr>
        <w:t xml:space="preserve"> związanych z </w:t>
      </w:r>
      <w:r w:rsidR="00BE7AD8" w:rsidRPr="001957D4">
        <w:rPr>
          <w:rFonts w:ascii="Cambria" w:hAnsi="Cambria"/>
        </w:rPr>
        <w:t>serwisowaniem</w:t>
      </w:r>
      <w:r w:rsidR="00E10C56" w:rsidRPr="001957D4">
        <w:rPr>
          <w:rFonts w:ascii="Cambria" w:hAnsi="Cambria"/>
        </w:rPr>
        <w:t xml:space="preserve"> urządzeń</w:t>
      </w:r>
      <w:r w:rsidR="00BE7AD8" w:rsidRPr="001957D4">
        <w:rPr>
          <w:rFonts w:ascii="Cambria" w:hAnsi="Cambria"/>
        </w:rPr>
        <w:t>.</w:t>
      </w:r>
      <w:r w:rsidR="005215AB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 </w:t>
      </w:r>
      <w:r w:rsidR="00BE7AD8" w:rsidRPr="001957D4">
        <w:rPr>
          <w:rFonts w:ascii="Cambria" w:hAnsi="Cambria"/>
        </w:rPr>
        <w:t>Przeglądy serwisowe Wykonawca wykona w terminach  określonych przez producenta</w:t>
      </w:r>
      <w:r w:rsidRPr="001957D4">
        <w:rPr>
          <w:rFonts w:ascii="Cambria" w:hAnsi="Cambria"/>
        </w:rPr>
        <w:t xml:space="preserve">. </w:t>
      </w:r>
    </w:p>
    <w:p w14:paraId="39AF8231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Czas reakcji serwisu na zgłoszenie awarii (faxem, e-mailem lub telefonicznie) nie może być dłuższy niż </w:t>
      </w:r>
      <w:r w:rsidR="007420C8" w:rsidRPr="001957D4">
        <w:rPr>
          <w:rFonts w:ascii="Cambria" w:hAnsi="Cambria"/>
        </w:rPr>
        <w:t>24</w:t>
      </w:r>
      <w:r w:rsidR="00776BE3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h (</w:t>
      </w:r>
      <w:r w:rsidR="00776BE3" w:rsidRPr="001957D4">
        <w:rPr>
          <w:rFonts w:ascii="Cambria" w:hAnsi="Cambria"/>
        </w:rPr>
        <w:t xml:space="preserve">słownie: </w:t>
      </w:r>
      <w:r w:rsidR="007420C8" w:rsidRPr="001957D4">
        <w:rPr>
          <w:rFonts w:ascii="Cambria" w:hAnsi="Cambria"/>
        </w:rPr>
        <w:t>dwadzieścia cztery</w:t>
      </w:r>
      <w:r w:rsidRPr="001957D4">
        <w:rPr>
          <w:rFonts w:ascii="Cambria" w:hAnsi="Cambria"/>
        </w:rPr>
        <w:t xml:space="preserve"> godzin</w:t>
      </w:r>
      <w:r w:rsidR="00D67460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) w dni robocze, tj. od poniedziałku do piątku z wyłączeniem dni ustawowo wolnych od pracy), liczony od dnia zgłoszenie usterki. Reakcją serwisu na zgłoszenie awarii jest przyjazd przedstawiciela Wykonawcy do siedziby Zamawiającego, w której jest zainstalowane Urządzenie w celu wykonania naprawy Urządzenia lub jego części. </w:t>
      </w:r>
    </w:p>
    <w:p w14:paraId="1D225636" w14:textId="77777777" w:rsidR="00D54A5A" w:rsidRPr="001957D4" w:rsidRDefault="00D54A5A">
      <w:pPr>
        <w:pStyle w:val="Nagwek"/>
        <w:widowControl/>
        <w:numPr>
          <w:ilvl w:val="0"/>
          <w:numId w:val="9"/>
        </w:numPr>
        <w:tabs>
          <w:tab w:val="clear" w:pos="4536"/>
          <w:tab w:val="clear" w:pos="9072"/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przez okres gwarancji będzie bezpłatnie usuwał wszystkie awarie Urządzenia (z wyjątkiem uszkodzeń z winy użytkownika) wraz z bezpłatną wymianą wszystkich części i materiałów eksploatacyjnych niezbędnych do usunięcia awarii.</w:t>
      </w:r>
    </w:p>
    <w:p w14:paraId="4952293D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Do wykonywania naprawy Wykonawca użyje części nowych, nieużywanych </w:t>
      </w:r>
      <w:r w:rsidRPr="001957D4">
        <w:rPr>
          <w:rFonts w:ascii="Cambria" w:hAnsi="Cambria"/>
        </w:rPr>
        <w:br/>
        <w:t>o parametrach techniczno-użytkowych dostosowanych do danego typu Urządzenia.</w:t>
      </w:r>
    </w:p>
    <w:p w14:paraId="7004D7E8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lastRenderedPageBreak/>
        <w:t>W okresie gwarancji trzy wymiany tej samej części/podzespołu powodują wymianę części/podzespołu Urządzenia na nową.</w:t>
      </w:r>
    </w:p>
    <w:p w14:paraId="04DBDBD1" w14:textId="77777777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spacing w:val="2"/>
        </w:rPr>
        <w:t xml:space="preserve">Naprawa gwarancyjna powinna być wykonana w terminie </w:t>
      </w:r>
      <w:r w:rsidR="00F95766" w:rsidRPr="001957D4">
        <w:rPr>
          <w:rFonts w:ascii="Cambria" w:hAnsi="Cambria"/>
          <w:spacing w:val="2"/>
        </w:rPr>
        <w:t>3</w:t>
      </w:r>
      <w:r w:rsidR="00134EC7" w:rsidRPr="001957D4">
        <w:rPr>
          <w:rFonts w:ascii="Cambria" w:hAnsi="Cambria"/>
          <w:spacing w:val="2"/>
        </w:rPr>
        <w:t xml:space="preserve"> </w:t>
      </w:r>
      <w:r w:rsidRPr="001957D4">
        <w:rPr>
          <w:rFonts w:ascii="Cambria" w:hAnsi="Cambria"/>
          <w:spacing w:val="2"/>
        </w:rPr>
        <w:t>(</w:t>
      </w:r>
      <w:r w:rsidR="00F95766" w:rsidRPr="001957D4">
        <w:rPr>
          <w:rFonts w:ascii="Cambria" w:hAnsi="Cambria"/>
          <w:spacing w:val="2"/>
        </w:rPr>
        <w:t>trzech</w:t>
      </w:r>
      <w:r w:rsidRPr="001957D4">
        <w:rPr>
          <w:rFonts w:ascii="Cambria" w:hAnsi="Cambria"/>
          <w:spacing w:val="2"/>
        </w:rPr>
        <w:t xml:space="preserve">) dni roboczych </w:t>
      </w:r>
      <w:r w:rsidR="00F115CE" w:rsidRPr="001957D4">
        <w:rPr>
          <w:rFonts w:ascii="Cambria" w:hAnsi="Cambria"/>
          <w:spacing w:val="2"/>
        </w:rPr>
        <w:br/>
      </w:r>
      <w:r w:rsidRPr="001957D4">
        <w:rPr>
          <w:rFonts w:ascii="Cambria" w:hAnsi="Cambria"/>
          <w:spacing w:val="2"/>
        </w:rPr>
        <w:t xml:space="preserve">od daty zgłoszenia awarii bez </w:t>
      </w:r>
      <w:r w:rsidRPr="001957D4">
        <w:rPr>
          <w:rFonts w:ascii="Cambria" w:hAnsi="Cambria"/>
          <w:spacing w:val="-1"/>
        </w:rPr>
        <w:t xml:space="preserve">wymiany części i do </w:t>
      </w:r>
      <w:r w:rsidR="00F95766" w:rsidRPr="001957D4">
        <w:rPr>
          <w:rFonts w:ascii="Cambria" w:hAnsi="Cambria"/>
          <w:spacing w:val="-1"/>
        </w:rPr>
        <w:t>5</w:t>
      </w:r>
      <w:r w:rsidR="00134EC7" w:rsidRPr="001957D4">
        <w:rPr>
          <w:rFonts w:ascii="Cambria" w:hAnsi="Cambria"/>
          <w:spacing w:val="-1"/>
        </w:rPr>
        <w:t xml:space="preserve"> </w:t>
      </w:r>
      <w:r w:rsidRPr="001957D4">
        <w:rPr>
          <w:rFonts w:ascii="Cambria" w:hAnsi="Cambria"/>
          <w:spacing w:val="-1"/>
        </w:rPr>
        <w:t>(</w:t>
      </w:r>
      <w:r w:rsidR="00F95766" w:rsidRPr="001957D4">
        <w:rPr>
          <w:rFonts w:ascii="Cambria" w:hAnsi="Cambria"/>
          <w:spacing w:val="-1"/>
        </w:rPr>
        <w:t>pięciu</w:t>
      </w:r>
      <w:r w:rsidRPr="001957D4">
        <w:rPr>
          <w:rFonts w:ascii="Cambria" w:hAnsi="Cambria"/>
          <w:spacing w:val="-1"/>
        </w:rPr>
        <w:t>) dni roboczych od daty zgłoszenia awarii z wymianą części, z zastrzeżeniem ust. 3 powyżej.</w:t>
      </w:r>
      <w:r w:rsidRPr="001957D4">
        <w:rPr>
          <w:rFonts w:ascii="Cambria" w:hAnsi="Cambria"/>
        </w:rPr>
        <w:t xml:space="preserve"> </w:t>
      </w:r>
    </w:p>
    <w:p w14:paraId="018C9036" w14:textId="617BC95A" w:rsidR="00D54A5A" w:rsidRPr="001957D4" w:rsidRDefault="00D54A5A" w:rsidP="00182EBB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  <w:bCs/>
          <w:iCs/>
        </w:rPr>
        <w:t xml:space="preserve">Wykonawca </w:t>
      </w:r>
      <w:r w:rsidRPr="001957D4">
        <w:rPr>
          <w:rFonts w:ascii="Cambria" w:hAnsi="Cambria"/>
        </w:rPr>
        <w:t xml:space="preserve">zobowiązany jest do przekazania, na </w:t>
      </w:r>
      <w:r w:rsidRPr="001957D4">
        <w:rPr>
          <w:rFonts w:ascii="Cambria" w:hAnsi="Cambria"/>
          <w:spacing w:val="6"/>
        </w:rPr>
        <w:t>czas naprawy</w:t>
      </w:r>
      <w:r w:rsidR="00B87E08" w:rsidRPr="001957D4">
        <w:rPr>
          <w:rFonts w:ascii="Cambria" w:hAnsi="Cambria"/>
          <w:spacing w:val="6"/>
        </w:rPr>
        <w:t xml:space="preserve"> </w:t>
      </w:r>
      <w:r w:rsidRPr="001957D4">
        <w:rPr>
          <w:rFonts w:ascii="Cambria" w:hAnsi="Cambria"/>
          <w:spacing w:val="6"/>
        </w:rPr>
        <w:t xml:space="preserve">Urządzenia zastępczego, o parametrach </w:t>
      </w:r>
      <w:r w:rsidRPr="001957D4">
        <w:rPr>
          <w:rFonts w:ascii="Cambria" w:hAnsi="Cambria"/>
          <w:spacing w:val="-2"/>
        </w:rPr>
        <w:t xml:space="preserve">technicznych </w:t>
      </w:r>
      <w:r w:rsidR="00BE549B" w:rsidRPr="001957D4">
        <w:rPr>
          <w:rFonts w:ascii="Cambria" w:hAnsi="Cambria"/>
          <w:spacing w:val="-2"/>
        </w:rPr>
        <w:t>zbliżonych do</w:t>
      </w:r>
      <w:r w:rsidRPr="001957D4">
        <w:rPr>
          <w:rFonts w:ascii="Cambria" w:hAnsi="Cambria"/>
          <w:spacing w:val="-2"/>
        </w:rPr>
        <w:t xml:space="preserve"> naprawiane</w:t>
      </w:r>
      <w:r w:rsidR="00BE549B" w:rsidRPr="001957D4">
        <w:rPr>
          <w:rFonts w:ascii="Cambria" w:hAnsi="Cambria"/>
          <w:spacing w:val="-2"/>
        </w:rPr>
        <w:t>go</w:t>
      </w:r>
      <w:r w:rsidRPr="001957D4">
        <w:rPr>
          <w:rFonts w:ascii="Cambria" w:hAnsi="Cambria"/>
          <w:spacing w:val="-2"/>
        </w:rPr>
        <w:t xml:space="preserve"> Urządzeni</w:t>
      </w:r>
      <w:r w:rsidR="00D96991">
        <w:rPr>
          <w:rFonts w:ascii="Cambria" w:hAnsi="Cambria"/>
          <w:spacing w:val="-2"/>
        </w:rPr>
        <w:t>a</w:t>
      </w:r>
      <w:r w:rsidRPr="001957D4">
        <w:rPr>
          <w:rFonts w:ascii="Cambria" w:hAnsi="Cambria"/>
          <w:spacing w:val="-2"/>
        </w:rPr>
        <w:t xml:space="preserve">. </w:t>
      </w:r>
    </w:p>
    <w:p w14:paraId="08850C56" w14:textId="77777777" w:rsidR="00D54A5A" w:rsidRPr="001957D4" w:rsidRDefault="00D54A5A">
      <w:pPr>
        <w:pStyle w:val="Tekstpodstawowy"/>
        <w:widowControl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rPr>
          <w:rFonts w:ascii="Cambria" w:hAnsi="Cambria"/>
          <w:sz w:val="20"/>
        </w:rPr>
      </w:pPr>
      <w:r w:rsidRPr="001957D4">
        <w:rPr>
          <w:rFonts w:ascii="Cambria" w:hAnsi="Cambria"/>
          <w:sz w:val="20"/>
        </w:rPr>
        <w:t xml:space="preserve">Wszelkie problemy z Urządzeniami należy zgłaszać telefonicznie - ……..…………. </w:t>
      </w:r>
      <w:r w:rsidRPr="001957D4">
        <w:rPr>
          <w:rFonts w:ascii="Cambria" w:hAnsi="Cambria"/>
          <w:sz w:val="20"/>
        </w:rPr>
        <w:br/>
        <w:t>lub e-mail ………………………</w:t>
      </w:r>
    </w:p>
    <w:p w14:paraId="7336F2DE" w14:textId="5E6E787A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Przedmiot zamówienia objęty Umową podlega rękojmi na zasadach określonych </w:t>
      </w:r>
      <w:r w:rsidRPr="001957D4">
        <w:rPr>
          <w:rFonts w:ascii="Cambria" w:hAnsi="Cambria"/>
        </w:rPr>
        <w:br/>
        <w:t>w ustawie z dnia 23 kwietnia 1964 r. K</w:t>
      </w:r>
      <w:r w:rsidR="00F115CE" w:rsidRPr="001957D4">
        <w:rPr>
          <w:rFonts w:ascii="Cambria" w:hAnsi="Cambria"/>
        </w:rPr>
        <w:t>odeks Cywilny (Dz. U. z 202</w:t>
      </w:r>
      <w:r w:rsidR="00A3224A">
        <w:rPr>
          <w:rFonts w:ascii="Cambria" w:hAnsi="Cambria"/>
        </w:rPr>
        <w:t>4</w:t>
      </w:r>
      <w:r w:rsidR="00F115CE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1</w:t>
      </w:r>
      <w:r w:rsidR="00A3224A">
        <w:rPr>
          <w:rFonts w:ascii="Cambria" w:hAnsi="Cambria"/>
        </w:rPr>
        <w:t>061</w:t>
      </w:r>
      <w:r w:rsidR="00F115CE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ze zm.).</w:t>
      </w:r>
    </w:p>
    <w:p w14:paraId="1E1019C3" w14:textId="3F80A209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Wszelkie przeglądy techniczne wykonywane będą u Zamawiającego. W szczególnych przypadkach przegląd techniczny może być wykonany za zgodą Zamawiającego u Wykonawcy. W przypadku konieczności wykonania przeglądów bądź napraw Urządzenia u Wykonawcy, Wykonawca zapewnia własny transport na przewóz Urządzenia w obie strony oraz ponosi wszelkie koszty i odpowiedzialność związaną z transportem Urządzenia.</w:t>
      </w:r>
    </w:p>
    <w:p w14:paraId="6AB9074F" w14:textId="3E3F0781" w:rsidR="00D54A5A" w:rsidRPr="001957D4" w:rsidRDefault="00D54A5A" w:rsidP="005C7447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przypadku, kiedy wykonanie przeglądu technicznego nie jest możliwe u Zamawiającego Wykonawca zobowiązany jest do zdemontowania Urządzenia, dostarczenia go do przeglądu technicznego oraz po wykonanej usłudze Wykonawca zobowiązany jest do dostarczenia Urządzenia z powrotem do Zamawiającego oraz do przygotowania Urządzenia do użytkowania. Wszystkie czynności Wykonawca wykona na swój koszt.</w:t>
      </w:r>
    </w:p>
    <w:p w14:paraId="575A47C0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Każda naprawa i przegląd gwarancyjny powinny być udokumentowane raportem serwisowym, potwierdzonym przez upoważnionego przedstawiciela bezpośredniego użytkownika i wpisem do paszportu technicznego.</w:t>
      </w:r>
    </w:p>
    <w:p w14:paraId="3D7F79BA" w14:textId="77777777" w:rsidR="00D54A5A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Wykonawca gwarantuje dostępność części zamiennych, materiałów zużywalnych oraz autoryzowanego serwisu pogwarancyjnego, przez okres minimum 10 (dziesięciu) lat od daty dostawy Urządzenia.</w:t>
      </w:r>
    </w:p>
    <w:p w14:paraId="263B66CE" w14:textId="54891638" w:rsidR="002D4323" w:rsidRPr="00E46EB3" w:rsidRDefault="002D4323" w:rsidP="00E46EB3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2D4323">
        <w:rPr>
          <w:rFonts w:ascii="Cambria" w:hAnsi="Cambria" w:cstheme="minorHAnsi"/>
          <w:bCs/>
        </w:rPr>
        <w:t xml:space="preserve">W przypadku, gdy Wykonawca nie usunie wady w terminie wskazanym w ust. </w:t>
      </w:r>
      <w:r>
        <w:rPr>
          <w:rFonts w:ascii="Cambria" w:hAnsi="Cambria" w:cstheme="minorHAnsi"/>
          <w:bCs/>
        </w:rPr>
        <w:t>9</w:t>
      </w:r>
      <w:r w:rsidRPr="002D4323">
        <w:rPr>
          <w:rFonts w:ascii="Cambria" w:hAnsi="Cambria" w:cstheme="minorHAnsi"/>
          <w:bCs/>
        </w:rPr>
        <w:t xml:space="preserve"> Zamawiający może zlecić jej usunięcie innemu podmiotowi na koszty i ryzyko Wykonawcy.</w:t>
      </w:r>
    </w:p>
    <w:p w14:paraId="5E6D9A67" w14:textId="77777777" w:rsidR="00D54A5A" w:rsidRPr="001957D4" w:rsidRDefault="00D54A5A">
      <w:pPr>
        <w:widowControl/>
        <w:numPr>
          <w:ilvl w:val="0"/>
          <w:numId w:val="9"/>
        </w:numPr>
        <w:tabs>
          <w:tab w:val="left" w:pos="426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rozbieżności pomiędzy zapisami Umowy, a kartą gwarancyjną</w:t>
      </w:r>
      <w:r w:rsidR="00CC4ED1" w:rsidRPr="001957D4">
        <w:rPr>
          <w:rFonts w:ascii="Cambria" w:hAnsi="Cambria"/>
        </w:rPr>
        <w:t xml:space="preserve"> producenta</w:t>
      </w:r>
      <w:r w:rsidRPr="001957D4">
        <w:rPr>
          <w:rFonts w:ascii="Cambria" w:hAnsi="Cambria"/>
        </w:rPr>
        <w:t>, pierwszeństwo mają zapisy zawarte w niniejszej Umowie.</w:t>
      </w:r>
    </w:p>
    <w:p w14:paraId="2DC94659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5.</w:t>
      </w:r>
    </w:p>
    <w:p w14:paraId="1D9C9183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 xml:space="preserve">Odstąpienie od Umowy przez Zamawiającego </w:t>
      </w:r>
      <w:r w:rsidR="00F74366" w:rsidRPr="001957D4">
        <w:rPr>
          <w:rFonts w:ascii="Cambria" w:eastAsia="Calibri" w:hAnsi="Cambria"/>
          <w:spacing w:val="-4"/>
        </w:rPr>
        <w:t xml:space="preserve">poza przypadkami opisanymi w umowie </w:t>
      </w:r>
      <w:r w:rsidR="00E63F2E" w:rsidRPr="001957D4">
        <w:rPr>
          <w:rFonts w:ascii="Cambria" w:eastAsia="Calibri" w:hAnsi="Cambria"/>
          <w:spacing w:val="-4"/>
        </w:rPr>
        <w:t xml:space="preserve">i Kodeksie cywilnym </w:t>
      </w:r>
      <w:r w:rsidRPr="001957D4">
        <w:rPr>
          <w:rFonts w:ascii="Cambria" w:eastAsia="Calibri" w:hAnsi="Cambria"/>
          <w:spacing w:val="-4"/>
        </w:rPr>
        <w:t>może nastąpić i na zasadach określonych w art. 456 Ustawy.</w:t>
      </w:r>
    </w:p>
    <w:p w14:paraId="1A870584" w14:textId="77777777" w:rsidR="002322EB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lastRenderedPageBreak/>
        <w:t>Zamawiający ma prawo ods</w:t>
      </w:r>
      <w:r w:rsidR="00E63F2E" w:rsidRPr="001957D4">
        <w:rPr>
          <w:rFonts w:ascii="Cambria" w:eastAsia="Calibri" w:hAnsi="Cambria"/>
          <w:spacing w:val="-4"/>
        </w:rPr>
        <w:t>tąpić od Umowy z winy Wykonawcy</w:t>
      </w:r>
      <w:r w:rsidRPr="001957D4">
        <w:rPr>
          <w:rFonts w:ascii="Cambria" w:eastAsia="Calibri" w:hAnsi="Cambria"/>
          <w:spacing w:val="-4"/>
        </w:rPr>
        <w:t xml:space="preserve"> w</w:t>
      </w:r>
      <w:r w:rsidR="00E63F2E" w:rsidRPr="001957D4">
        <w:rPr>
          <w:rFonts w:ascii="Cambria" w:eastAsia="Calibri" w:hAnsi="Cambria"/>
          <w:spacing w:val="-4"/>
        </w:rPr>
        <w:t xml:space="preserve"> terminie </w:t>
      </w:r>
      <w:r w:rsidR="001619BC" w:rsidRPr="001957D4">
        <w:rPr>
          <w:rFonts w:ascii="Cambria" w:eastAsia="Calibri" w:hAnsi="Cambria"/>
          <w:spacing w:val="-4"/>
        </w:rPr>
        <w:t>20</w:t>
      </w:r>
      <w:r w:rsidR="00E63F2E" w:rsidRPr="001957D4">
        <w:rPr>
          <w:rFonts w:ascii="Cambria" w:eastAsia="Calibri" w:hAnsi="Cambria"/>
          <w:spacing w:val="-4"/>
        </w:rPr>
        <w:t xml:space="preserve"> dni w</w:t>
      </w:r>
      <w:r w:rsidRPr="001957D4">
        <w:rPr>
          <w:rFonts w:ascii="Cambria" w:eastAsia="Calibri" w:hAnsi="Cambria"/>
          <w:spacing w:val="-4"/>
        </w:rPr>
        <w:t xml:space="preserve"> przypadku </w:t>
      </w:r>
      <w:r w:rsidR="00E45F98" w:rsidRPr="001957D4">
        <w:rPr>
          <w:rFonts w:ascii="Cambria" w:eastAsia="Calibri" w:hAnsi="Cambria"/>
          <w:spacing w:val="-4"/>
        </w:rPr>
        <w:t>zaistnienia jednego z przypadków;</w:t>
      </w:r>
    </w:p>
    <w:p w14:paraId="48EB51E6" w14:textId="77777777" w:rsidR="00D54A5A" w:rsidRPr="001957D4" w:rsidRDefault="00D54A5A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eastAsia="Calibri" w:hAnsi="Cambria"/>
          <w:spacing w:val="-4"/>
        </w:rPr>
      </w:pPr>
      <w:r w:rsidRPr="001957D4">
        <w:rPr>
          <w:rFonts w:ascii="Cambria" w:eastAsia="Calibri" w:hAnsi="Cambria"/>
          <w:spacing w:val="-4"/>
        </w:rPr>
        <w:t>opóźnienia w dostawie</w:t>
      </w:r>
      <w:r w:rsidR="001619BC" w:rsidRPr="001957D4">
        <w:rPr>
          <w:rFonts w:ascii="Cambria" w:eastAsia="Calibri" w:hAnsi="Cambria"/>
          <w:spacing w:val="-4"/>
        </w:rPr>
        <w:t xml:space="preserve"> częściowej lub końcowej określonej harmonogramem dostawy</w:t>
      </w:r>
      <w:r w:rsidRPr="001957D4">
        <w:rPr>
          <w:rFonts w:ascii="Cambria" w:eastAsia="Calibri" w:hAnsi="Cambria"/>
          <w:spacing w:val="-4"/>
        </w:rPr>
        <w:t xml:space="preserve"> </w:t>
      </w:r>
      <w:r w:rsidR="001619BC" w:rsidRPr="001957D4">
        <w:rPr>
          <w:rFonts w:ascii="Cambria" w:eastAsia="Calibri" w:hAnsi="Cambria"/>
          <w:spacing w:val="-4"/>
        </w:rPr>
        <w:t>Przedmiotu zamówienia</w:t>
      </w:r>
      <w:r w:rsidR="007660F6" w:rsidRPr="001957D4">
        <w:rPr>
          <w:rFonts w:ascii="Cambria" w:eastAsia="Calibri" w:hAnsi="Cambria"/>
          <w:spacing w:val="-4"/>
        </w:rPr>
        <w:t xml:space="preserve"> wynosi</w:t>
      </w:r>
      <w:r w:rsidRPr="001957D4">
        <w:rPr>
          <w:rFonts w:ascii="Cambria" w:eastAsia="Calibri" w:hAnsi="Cambria"/>
          <w:spacing w:val="-4"/>
        </w:rPr>
        <w:t xml:space="preserve"> powyżej 14 (czternastu) dni.</w:t>
      </w:r>
    </w:p>
    <w:p w14:paraId="06B1C032" w14:textId="77777777" w:rsidR="00E45F98" w:rsidRPr="001957D4" w:rsidRDefault="001619BC" w:rsidP="007660F6">
      <w:pPr>
        <w:widowControl/>
        <w:numPr>
          <w:ilvl w:val="0"/>
          <w:numId w:val="26"/>
        </w:numPr>
        <w:autoSpaceDE/>
        <w:spacing w:after="200" w:line="360" w:lineRule="auto"/>
        <w:ind w:left="709" w:hanging="425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n</w:t>
      </w:r>
      <w:r w:rsidR="00E45F98" w:rsidRPr="001957D4">
        <w:rPr>
          <w:rFonts w:ascii="Cambria" w:eastAsia="Calibri" w:hAnsi="Cambria"/>
          <w:spacing w:val="-4"/>
        </w:rPr>
        <w:t>ie wywiązania się z obowiązku o którym mowa w § 1 ust. 3 Umowy</w:t>
      </w:r>
    </w:p>
    <w:p w14:paraId="6C26F742" w14:textId="77777777" w:rsidR="00D54A5A" w:rsidRPr="001957D4" w:rsidRDefault="00D54A5A">
      <w:pPr>
        <w:widowControl/>
        <w:numPr>
          <w:ilvl w:val="0"/>
          <w:numId w:val="13"/>
        </w:numPr>
        <w:autoSpaceDE/>
        <w:spacing w:after="200" w:line="360" w:lineRule="auto"/>
        <w:ind w:left="284"/>
        <w:contextualSpacing/>
        <w:rPr>
          <w:rFonts w:ascii="Cambria" w:hAnsi="Cambria"/>
        </w:rPr>
      </w:pPr>
      <w:r w:rsidRPr="001957D4">
        <w:rPr>
          <w:rFonts w:ascii="Cambria" w:eastAsia="Calibri" w:hAnsi="Cambria"/>
          <w:spacing w:val="-4"/>
        </w:rPr>
        <w:t>Odstąpienie od Umowy wymaga formy pisemnej pod rygorem nieważności.</w:t>
      </w:r>
    </w:p>
    <w:p w14:paraId="2DE8888D" w14:textId="77777777" w:rsidR="00D54A5A" w:rsidRPr="001957D4" w:rsidRDefault="00D54A5A" w:rsidP="00182EBB">
      <w:pPr>
        <w:widowControl/>
        <w:autoSpaceDE/>
        <w:spacing w:before="240" w:line="360" w:lineRule="auto"/>
        <w:ind w:left="360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6.</w:t>
      </w:r>
    </w:p>
    <w:p w14:paraId="4CCB6083" w14:textId="320CAAD5" w:rsidR="00D54A5A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przypadku, gdy termin dostawy, o której mowa w § </w:t>
      </w:r>
      <w:r w:rsidR="00BA0EE4" w:rsidRPr="001957D4">
        <w:rPr>
          <w:rFonts w:ascii="Cambria" w:hAnsi="Cambria"/>
        </w:rPr>
        <w:t>9</w:t>
      </w:r>
      <w:r w:rsidRPr="001957D4">
        <w:rPr>
          <w:rFonts w:ascii="Cambria" w:hAnsi="Cambria"/>
        </w:rPr>
        <w:t xml:space="preserve"> ust. 2 Umowy, został z winy Wykonawcy przek</w:t>
      </w:r>
      <w:r w:rsidR="00F115CE" w:rsidRPr="001957D4">
        <w:rPr>
          <w:rFonts w:ascii="Cambria" w:hAnsi="Cambria"/>
        </w:rPr>
        <w:t>roczony więcej niż 3 (trzy) dni,</w:t>
      </w:r>
      <w:r w:rsidRPr="001957D4">
        <w:rPr>
          <w:rFonts w:ascii="Cambria" w:hAnsi="Cambria"/>
        </w:rPr>
        <w:t xml:space="preserve"> Zamawiający ma prawo do nalicze</w:t>
      </w:r>
      <w:r w:rsidR="00F115CE" w:rsidRPr="001957D4">
        <w:rPr>
          <w:rFonts w:ascii="Cambria" w:hAnsi="Cambria"/>
        </w:rPr>
        <w:t>nia kary umownej w wysokości 0,1</w:t>
      </w:r>
      <w:r w:rsidRPr="001957D4">
        <w:rPr>
          <w:rFonts w:ascii="Cambria" w:hAnsi="Cambria"/>
        </w:rPr>
        <w:t xml:space="preserve"> % wartości Umowy, o której mowa w § 2 ust.1 Umowy, za każdy dzień zwłoki. Wysokość kary nie może jednak przekroczyć 10 % wartości Umowy, o której mowa w § 2 ust.1 Umowy.</w:t>
      </w:r>
    </w:p>
    <w:p w14:paraId="5A97F0E5" w14:textId="3F314F2E" w:rsidR="002A1DF9" w:rsidRPr="002A1DF9" w:rsidRDefault="00D54A5A" w:rsidP="002A1DF9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2A1DF9">
        <w:rPr>
          <w:rFonts w:ascii="Cambria" w:hAnsi="Cambria"/>
        </w:rPr>
        <w:t xml:space="preserve">Wykonawca zapłaci Zamawiającemu karę umowną </w:t>
      </w:r>
      <w:r w:rsidR="002A1DF9" w:rsidRPr="002A1DF9">
        <w:rPr>
          <w:rFonts w:ascii="Cambria" w:hAnsi="Cambria" w:cstheme="minorHAnsi"/>
        </w:rPr>
        <w:t xml:space="preserve">za zwłokę w usunięciu wad stwierdzonych przy odbiorze lub w okresie gwarancji w wysokości </w:t>
      </w:r>
      <w:r w:rsidR="002A1DF9">
        <w:rPr>
          <w:rFonts w:ascii="Cambria" w:hAnsi="Cambria" w:cstheme="minorHAnsi"/>
        </w:rPr>
        <w:t>0,1</w:t>
      </w:r>
      <w:r w:rsidR="002A1DF9" w:rsidRPr="002A1DF9">
        <w:rPr>
          <w:rFonts w:ascii="Cambria" w:hAnsi="Cambria" w:cstheme="minorHAnsi"/>
        </w:rPr>
        <w:t xml:space="preserve"> % ceny </w:t>
      </w:r>
      <w:r w:rsidR="002A1DF9" w:rsidRPr="002A1DF9">
        <w:rPr>
          <w:rFonts w:ascii="Cambria" w:hAnsi="Cambria" w:cstheme="minorHAnsi"/>
          <w:color w:val="000000" w:themeColor="text1"/>
        </w:rPr>
        <w:t xml:space="preserve">dla danej części </w:t>
      </w:r>
      <w:r w:rsidR="002A1DF9" w:rsidRPr="002A1DF9">
        <w:rPr>
          <w:rFonts w:ascii="Cambria" w:hAnsi="Cambria" w:cstheme="minorHAnsi"/>
        </w:rPr>
        <w:t xml:space="preserve">o którym mowa w § </w:t>
      </w:r>
      <w:r w:rsidR="002A1DF9">
        <w:rPr>
          <w:rFonts w:ascii="Cambria" w:hAnsi="Cambria" w:cstheme="minorHAnsi"/>
        </w:rPr>
        <w:t xml:space="preserve">2 </w:t>
      </w:r>
      <w:r w:rsidR="002A1DF9" w:rsidRPr="002A1DF9">
        <w:rPr>
          <w:rFonts w:ascii="Cambria" w:hAnsi="Cambria" w:cstheme="minorHAnsi"/>
        </w:rPr>
        <w:t xml:space="preserve">ust. 1 umowy za każdy dzień zwłoki licząc od dnia wyznaczonego na usunięcie wad. </w:t>
      </w:r>
    </w:p>
    <w:p w14:paraId="314272E2" w14:textId="3463253A" w:rsidR="00946EE7" w:rsidRPr="001957D4" w:rsidRDefault="00D54A5A" w:rsidP="002A1DF9">
      <w:pPr>
        <w:widowControl/>
        <w:tabs>
          <w:tab w:val="left" w:pos="36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dostarczenia Urządzenia zastępczego na czas przedłużającej się naprawy, Zamawiający odstąpi od </w:t>
      </w:r>
      <w:r w:rsidR="00F115CE" w:rsidRPr="001957D4">
        <w:rPr>
          <w:rFonts w:ascii="Cambria" w:hAnsi="Cambria"/>
        </w:rPr>
        <w:t xml:space="preserve">naliczania kar z tytułu zwłoki </w:t>
      </w:r>
      <w:r w:rsidRPr="001957D4">
        <w:rPr>
          <w:rFonts w:ascii="Cambria" w:hAnsi="Cambria"/>
        </w:rPr>
        <w:t>w wykonaniu napraw gwarancyjnych.</w:t>
      </w:r>
    </w:p>
    <w:p w14:paraId="5D3E1427" w14:textId="77777777" w:rsidR="00D54A5A" w:rsidRPr="001957D4" w:rsidRDefault="00D54A5A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Wykonawca zapłaci Zamawiającemu karę umowną z tytułu odstąpienia od Umowy </w:t>
      </w:r>
      <w:r w:rsidRPr="001957D4">
        <w:rPr>
          <w:rFonts w:ascii="Cambria" w:hAnsi="Cambria"/>
        </w:rPr>
        <w:br/>
        <w:t>z winy Wykonawcy w wysokości:</w:t>
      </w:r>
    </w:p>
    <w:p w14:paraId="31980405" w14:textId="2C4449D3" w:rsidR="00D54A5A" w:rsidRPr="001957D4" w:rsidRDefault="00D54A5A">
      <w:pPr>
        <w:widowControl/>
        <w:numPr>
          <w:ilvl w:val="0"/>
          <w:numId w:val="12"/>
        </w:numPr>
        <w:tabs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odstąpienia od Umowy w całości – 10% wartości </w:t>
      </w:r>
      <w:r w:rsidR="002A1DF9">
        <w:rPr>
          <w:rFonts w:ascii="Cambria" w:hAnsi="Cambria"/>
        </w:rPr>
        <w:t xml:space="preserve">wynagrodzenia </w:t>
      </w:r>
      <w:r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br/>
        <w:t>o którym mowa w § 2 ust. 1 Umowy;</w:t>
      </w:r>
    </w:p>
    <w:p w14:paraId="2FDF0437" w14:textId="2E6005DE" w:rsidR="00D54A5A" w:rsidRPr="001957D4" w:rsidRDefault="00D54A5A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częściowego odstąpienia od Umowy – 5%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19B18800" w14:textId="5819663B" w:rsidR="002E7FBE" w:rsidRPr="001957D4" w:rsidRDefault="002E7FBE" w:rsidP="002E7FBE">
      <w:pPr>
        <w:widowControl/>
        <w:numPr>
          <w:ilvl w:val="0"/>
          <w:numId w:val="12"/>
        </w:numPr>
        <w:tabs>
          <w:tab w:val="left" w:pos="360"/>
          <w:tab w:val="left" w:pos="720"/>
        </w:tabs>
        <w:autoSpaceDE/>
        <w:spacing w:line="360" w:lineRule="auto"/>
        <w:ind w:left="709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przypadku opisanym w § 1 ust. 3 Umowy – 20%</w:t>
      </w:r>
      <w:r w:rsidR="009D55AF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t xml:space="preserve">wartości </w:t>
      </w:r>
      <w:r w:rsidR="002A1DF9">
        <w:rPr>
          <w:rFonts w:ascii="Cambria" w:hAnsi="Cambria"/>
        </w:rPr>
        <w:t xml:space="preserve">wynagrodzenia </w:t>
      </w:r>
      <w:r w:rsidR="002A1DF9" w:rsidRPr="001957D4">
        <w:rPr>
          <w:rFonts w:ascii="Cambria" w:hAnsi="Cambria"/>
        </w:rPr>
        <w:t xml:space="preserve"> </w:t>
      </w:r>
      <w:r w:rsidR="002A1DF9" w:rsidRPr="001957D4">
        <w:rPr>
          <w:rFonts w:ascii="Cambria" w:hAnsi="Cambria"/>
        </w:rPr>
        <w:br/>
        <w:t>o którym mowa w § 2 ust. 1 Umowy;</w:t>
      </w:r>
    </w:p>
    <w:p w14:paraId="4ABB2F8E" w14:textId="3A34DA60" w:rsidR="00F115CE" w:rsidRPr="001957D4" w:rsidRDefault="00F115CE" w:rsidP="00F115CE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Kary umowne, o których mowa w ust. 1 - 3 powyżej podlegają kumulacji, </w:t>
      </w:r>
      <w:r w:rsidRPr="001957D4">
        <w:rPr>
          <w:rFonts w:ascii="Cambria" w:hAnsi="Cambria"/>
        </w:rPr>
        <w:br/>
        <w:t>z zastrzeżeniem, iż ich łączna wysokość nie może przekroczyć 20% wynagrodzenia Wykonawcy, o którym mowa w § 2 ust. 1 Umowy.</w:t>
      </w:r>
    </w:p>
    <w:p w14:paraId="0A1C4656" w14:textId="77777777" w:rsidR="00F115CE" w:rsidRPr="001957D4" w:rsidRDefault="00F115CE" w:rsidP="00F874B8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Zamawiający zastrzega sobie prawo dochodzenia odszkodowania przewyższającego wartość zastrzeżonych kar umownych na zasadach ogólnych.</w:t>
      </w:r>
    </w:p>
    <w:p w14:paraId="79C30C5B" w14:textId="21B51672" w:rsidR="00D54A5A" w:rsidRPr="001957D4" w:rsidRDefault="00D54A5A" w:rsidP="005C7447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>W przypadkach naliczenia kar umownych, o których mowa w niniejszej Umowie, Zamawiający wystawi notę księgową obciążającą Wykonawcę z tytułu k</w:t>
      </w:r>
      <w:r w:rsidR="00530CE1" w:rsidRPr="001957D4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>ary umownej, płatną w terminie 30</w:t>
      </w:r>
      <w:r w:rsidR="005C7447">
        <w:rPr>
          <w:rFonts w:ascii="Cambria" w:hAnsi="Cambria"/>
        </w:rPr>
        <w:t xml:space="preserve"> </w:t>
      </w:r>
      <w:r w:rsidRPr="001957D4">
        <w:rPr>
          <w:rFonts w:ascii="Cambria" w:hAnsi="Cambria"/>
        </w:rPr>
        <w:t xml:space="preserve">(trzydziestu) dni od dnia jej wystawienia przez Zamawiającego na rachunek bankowy wskazany w nocie księgowej. </w:t>
      </w:r>
    </w:p>
    <w:p w14:paraId="4ABE0B53" w14:textId="77777777" w:rsidR="00D54A5A" w:rsidRPr="001957D4" w:rsidRDefault="00D54A5A" w:rsidP="00182EBB">
      <w:pPr>
        <w:widowControl/>
        <w:numPr>
          <w:ilvl w:val="0"/>
          <w:numId w:val="7"/>
        </w:numPr>
        <w:tabs>
          <w:tab w:val="left" w:pos="360"/>
          <w:tab w:val="left" w:pos="1620"/>
        </w:tabs>
        <w:autoSpaceDE/>
        <w:spacing w:line="360" w:lineRule="auto"/>
        <w:ind w:left="360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W przypadku nie dokonania zapłaty należności wynikającej z noty księgowej, o której mowa w ust. </w:t>
      </w:r>
      <w:r w:rsidR="00F95766" w:rsidRPr="001957D4">
        <w:rPr>
          <w:rFonts w:ascii="Cambria" w:hAnsi="Cambria"/>
        </w:rPr>
        <w:t>6</w:t>
      </w:r>
      <w:r w:rsidRPr="001957D4">
        <w:rPr>
          <w:rFonts w:ascii="Cambria" w:hAnsi="Cambria"/>
        </w:rPr>
        <w:t xml:space="preserve"> powyżej, Zamawiający będzie uprawniony do potrącenia w/w należności, z wymagalnej wierzytelności Wykonawcy, zgodnie z art. 499 w związku z art. 498 Kodeksu cywilnego, bez konieczności składania dodatkowego oświadczenia woli przez Zamawiającego.</w:t>
      </w:r>
      <w:r w:rsidR="00530CE1" w:rsidRPr="001957D4" w:rsidDel="00530CE1">
        <w:rPr>
          <w:rFonts w:ascii="Cambria" w:hAnsi="Cambria"/>
        </w:rPr>
        <w:t xml:space="preserve"> </w:t>
      </w:r>
    </w:p>
    <w:p w14:paraId="77C54A30" w14:textId="77777777" w:rsidR="00D54A5A" w:rsidRPr="001957D4" w:rsidRDefault="00D54A5A" w:rsidP="00182EBB">
      <w:pPr>
        <w:widowControl/>
        <w:autoSpaceDE/>
        <w:spacing w:after="160" w:line="259" w:lineRule="auto"/>
        <w:jc w:val="center"/>
        <w:rPr>
          <w:rFonts w:ascii="Cambria" w:eastAsia="Calibri" w:hAnsi="Cambria"/>
          <w:b/>
          <w:lang w:eastAsia="en-US"/>
        </w:rPr>
      </w:pPr>
      <w:r w:rsidRPr="001957D4">
        <w:rPr>
          <w:rFonts w:ascii="Cambria" w:eastAsia="Calibri" w:hAnsi="Cambria"/>
          <w:b/>
          <w:lang w:eastAsia="en-US"/>
        </w:rPr>
        <w:lastRenderedPageBreak/>
        <w:t>§ 7.</w:t>
      </w:r>
    </w:p>
    <w:p w14:paraId="66BC07E0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</w:t>
      </w:r>
      <w:r w:rsidR="00530CE1" w:rsidRPr="001957D4">
        <w:rPr>
          <w:rFonts w:ascii="Cambria" w:hAnsi="Cambria"/>
        </w:rPr>
        <w:t>p</w:t>
      </w:r>
      <w:r w:rsidRPr="001957D4">
        <w:rPr>
          <w:rFonts w:ascii="Cambria" w:hAnsi="Cambria"/>
        </w:rPr>
        <w:t xml:space="preserve">rócz zmian wskazanych w art. 455 ust. 1 pkt 2-4 i ust. 2 Ustawy, Strony, działając </w:t>
      </w:r>
      <w:r w:rsidRPr="001957D4">
        <w:rPr>
          <w:rFonts w:ascii="Cambria" w:hAnsi="Cambria"/>
        </w:rPr>
        <w:br/>
        <w:t>na podstawie art. 455 ust. 1 Ustawy, przewidują możliwość wprowadzenia następujących zmian do Umowy prawo do wprowadzenia następujących zmian do Umowy:</w:t>
      </w:r>
    </w:p>
    <w:p w14:paraId="568700B4" w14:textId="77777777" w:rsidR="00D54A5A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zmniejszenie</w:t>
      </w:r>
      <w:r w:rsidR="00304F4E" w:rsidRPr="001957D4">
        <w:rPr>
          <w:rFonts w:ascii="Cambria" w:hAnsi="Cambria"/>
        </w:rPr>
        <w:t xml:space="preserve"> ceny zaoferowanego Przedmiotu zamówienia</w:t>
      </w:r>
      <w:r w:rsidR="00D54A5A" w:rsidRPr="001957D4">
        <w:rPr>
          <w:rFonts w:ascii="Cambria" w:hAnsi="Cambria"/>
        </w:rPr>
        <w:t>;</w:t>
      </w:r>
    </w:p>
    <w:p w14:paraId="1432DB8D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zmiana terminu realizacji zamówienia</w:t>
      </w:r>
      <w:r w:rsidR="00D60880" w:rsidRPr="001957D4">
        <w:rPr>
          <w:rFonts w:ascii="Cambria" w:hAnsi="Cambria"/>
        </w:rPr>
        <w:t xml:space="preserve"> częściowego i końcowego</w:t>
      </w:r>
      <w:r w:rsidRPr="001957D4">
        <w:rPr>
          <w:rFonts w:ascii="Cambria" w:hAnsi="Cambria"/>
        </w:rPr>
        <w:t>, z przyczyn nie leżących po stronie Wykonawcy</w:t>
      </w:r>
      <w:r w:rsidR="006F2A94" w:rsidRPr="001957D4">
        <w:rPr>
          <w:rFonts w:ascii="Cambria" w:hAnsi="Cambria"/>
        </w:rPr>
        <w:t xml:space="preserve"> co Wykonawca w sposób obiektywny jest w stanie wykazać</w:t>
      </w:r>
      <w:r w:rsidRPr="001957D4">
        <w:rPr>
          <w:rFonts w:ascii="Cambria" w:hAnsi="Cambria"/>
        </w:rPr>
        <w:t>;</w:t>
      </w:r>
    </w:p>
    <w:p w14:paraId="7E1D61BF" w14:textId="77777777" w:rsidR="008B2BB2" w:rsidRPr="001957D4" w:rsidRDefault="008B2BB2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>zmiany zaoferowanego przedmiotu zamówienia w przypadku niedostępności jego na r</w:t>
      </w:r>
      <w:r w:rsidR="002A4B8D" w:rsidRPr="001957D4">
        <w:rPr>
          <w:rFonts w:ascii="Cambria" w:hAnsi="Cambria"/>
        </w:rPr>
        <w:t>y</w:t>
      </w:r>
      <w:r w:rsidRPr="001957D4">
        <w:rPr>
          <w:rFonts w:ascii="Cambria" w:hAnsi="Cambria"/>
        </w:rPr>
        <w:t xml:space="preserve">nku przez okres dłuższy </w:t>
      </w:r>
      <w:r w:rsidR="002A4B8D" w:rsidRPr="001957D4">
        <w:rPr>
          <w:rFonts w:ascii="Cambria" w:hAnsi="Cambria"/>
        </w:rPr>
        <w:t>niż 30 dni lub wycofanie z obrotu, Wykonawca proponuje urządzenie równoważne o parametrach nie gorszych niż zastępowane,</w:t>
      </w:r>
      <w:r w:rsidRPr="001957D4">
        <w:rPr>
          <w:rFonts w:ascii="Cambria" w:hAnsi="Cambria"/>
        </w:rPr>
        <w:t xml:space="preserve"> </w:t>
      </w:r>
    </w:p>
    <w:p w14:paraId="483BDF10" w14:textId="77777777" w:rsidR="00D54A5A" w:rsidRPr="001957D4" w:rsidRDefault="00D54A5A" w:rsidP="00F874B8">
      <w:pPr>
        <w:widowControl/>
        <w:numPr>
          <w:ilvl w:val="0"/>
          <w:numId w:val="15"/>
        </w:numPr>
        <w:tabs>
          <w:tab w:val="clear" w:pos="0"/>
          <w:tab w:val="num" w:pos="567"/>
        </w:tabs>
        <w:autoSpaceDE/>
        <w:spacing w:line="360" w:lineRule="auto"/>
        <w:ind w:left="567" w:hanging="283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zmiana w przypadku wystąpienia innych okoliczności niemożliwych </w:t>
      </w:r>
      <w:r w:rsidRPr="001957D4">
        <w:rPr>
          <w:rFonts w:ascii="Cambria" w:hAnsi="Cambria"/>
        </w:rPr>
        <w:br/>
        <w:t xml:space="preserve">do przewidzenia na etapie prowadzenia Postępowania, której wprowadzenie jest niezbędne do prawidłowej realizacji Umowy, a nie spowoduje ona zmian charakteru zawartej Umowy – zmiana wymaga sporządzenia pisemnego aneksu i następuje </w:t>
      </w:r>
      <w:r w:rsidR="00F874B8" w:rsidRPr="001957D4">
        <w:rPr>
          <w:rFonts w:ascii="Cambria" w:hAnsi="Cambria"/>
        </w:rPr>
        <w:br/>
      </w:r>
      <w:r w:rsidRPr="001957D4">
        <w:rPr>
          <w:rFonts w:ascii="Cambria" w:hAnsi="Cambria"/>
        </w:rPr>
        <w:t>na wniosek jednej ze Stron.</w:t>
      </w:r>
    </w:p>
    <w:p w14:paraId="3BE93A43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Zmiany do Umowy następować będą, pod rygorem nieważności, w formie pisemnej, </w:t>
      </w:r>
      <w:r w:rsidRPr="001957D4">
        <w:rPr>
          <w:rFonts w:ascii="Cambria" w:hAnsi="Cambria"/>
          <w:color w:val="000000"/>
          <w:spacing w:val="-4"/>
        </w:rPr>
        <w:br/>
        <w:t>w formie aneksu.</w:t>
      </w:r>
    </w:p>
    <w:p w14:paraId="7D6CE0D2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 xml:space="preserve">Zmiana do Umowy może nastąpić wyłącznie za obopólną zgodą Zamawiającego </w:t>
      </w:r>
      <w:r w:rsidRPr="001957D4">
        <w:rPr>
          <w:rFonts w:ascii="Cambria" w:hAnsi="Cambria"/>
          <w:color w:val="000000"/>
          <w:spacing w:val="-4"/>
        </w:rPr>
        <w:br/>
        <w:t>i Wykonawcy.</w:t>
      </w:r>
    </w:p>
    <w:p w14:paraId="54F9D93D" w14:textId="77777777" w:rsidR="00D54A5A" w:rsidRPr="001957D4" w:rsidRDefault="00D54A5A" w:rsidP="00F874B8">
      <w:pPr>
        <w:widowControl/>
        <w:numPr>
          <w:ilvl w:val="0"/>
          <w:numId w:val="17"/>
        </w:numPr>
        <w:tabs>
          <w:tab w:val="clear" w:pos="1132"/>
          <w:tab w:val="num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Za zmiany Umowy, nie wymagające sporządzenia aneksu uznaje się:</w:t>
      </w:r>
    </w:p>
    <w:p w14:paraId="100FEA3B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poprawienie oczywistych omyłek pisarskich lub rachunkowych w treści niniejszej Umowy;</w:t>
      </w:r>
    </w:p>
    <w:p w14:paraId="4D999095" w14:textId="77777777" w:rsidR="00D54A5A" w:rsidRPr="001957D4" w:rsidRDefault="00D54A5A" w:rsidP="00F874B8">
      <w:pPr>
        <w:widowControl/>
        <w:numPr>
          <w:ilvl w:val="0"/>
          <w:numId w:val="14"/>
        </w:numPr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hAnsi="Cambria"/>
          <w:color w:val="000000"/>
          <w:spacing w:val="-4"/>
        </w:rPr>
        <w:t>zmiana danych osób, o których mowa w §</w:t>
      </w:r>
      <w:r w:rsidR="007772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3 ust. 4 i 5 Umowy,</w:t>
      </w:r>
      <w:r w:rsidR="00182EBB" w:rsidRPr="001957D4">
        <w:rPr>
          <w:rFonts w:ascii="Cambria" w:hAnsi="Cambria"/>
          <w:color w:val="000000"/>
          <w:spacing w:val="-4"/>
        </w:rPr>
        <w:t xml:space="preserve"> </w:t>
      </w:r>
      <w:r w:rsidRPr="001957D4">
        <w:rPr>
          <w:rFonts w:ascii="Cambria" w:hAnsi="Cambria"/>
          <w:color w:val="000000"/>
          <w:spacing w:val="-4"/>
        </w:rPr>
        <w:t>dla poprawienia których wymagane jest niezwłoczne poinformowanie drugiej Strony o tej zmianie.</w:t>
      </w:r>
    </w:p>
    <w:p w14:paraId="174C71FB" w14:textId="51837F34" w:rsidR="007772BB" w:rsidRPr="001957D4" w:rsidRDefault="007772BB" w:rsidP="007772B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</w:rPr>
        <w:t>Oraz zapisach uprawniających do zmiany umowy opisanych w rozdz. XXII SWZ</w:t>
      </w:r>
      <w:r w:rsidR="00F250CB" w:rsidRPr="001957D4">
        <w:rPr>
          <w:rFonts w:ascii="Cambria" w:hAnsi="Cambria"/>
        </w:rPr>
        <w:t>.</w:t>
      </w:r>
    </w:p>
    <w:p w14:paraId="6ABD7975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8.</w:t>
      </w:r>
    </w:p>
    <w:p w14:paraId="01E95E17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Zamawiający zobowiązuje się do uczestnictwa w konsultacjach, które okażą się niezbędne dla zapewnienia właściwego wykonania Umowy.</w:t>
      </w:r>
    </w:p>
    <w:p w14:paraId="70CB5100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Wykonawca zobowiązuje się do uczestnictwa w konsultacjach, które okażą się niezbędne dla zapewnienia właściwego wykonania Umowy oraz udzieli niezbędnych informacji o możliwościach i zagrożeniach wynikających z użytkowania przedmiotu Umowy.  </w:t>
      </w:r>
    </w:p>
    <w:p w14:paraId="42EF532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>Wykonawca nie ponosi odpowiedzialności z tytułu zwłoki w wykonaniu napraw gwarancyjnych, w przypadku braku możliwości dostępu do Urządzenia z winy Zamawiającego.</w:t>
      </w:r>
    </w:p>
    <w:p w14:paraId="7254F991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Strony nie odpowiadają za niewykonanie lub nienależyte wykonanie zobowiązań umownych spowodowane zaistnieniem siły wyższej. Przez siłę wyższą Strony rozumieją zdarzenie zewnętrzne o </w:t>
      </w:r>
      <w:r w:rsidRPr="001957D4">
        <w:rPr>
          <w:rFonts w:ascii="Cambria" w:eastAsia="Calibri" w:hAnsi="Cambria"/>
        </w:rPr>
        <w:lastRenderedPageBreak/>
        <w:t>nadzwyczajnym charakterze,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14:paraId="40F7350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Powołanie się przez Stronę na siłę wyższą, w szczególności rozwój pandemii </w:t>
      </w:r>
      <w:r w:rsidR="007772BB" w:rsidRPr="001957D4">
        <w:rPr>
          <w:rFonts w:ascii="Cambria" w:eastAsia="Calibri" w:hAnsi="Cambria"/>
        </w:rPr>
        <w:t>lub klęski żywnościowej</w:t>
      </w:r>
      <w:r w:rsidRPr="001957D4">
        <w:rPr>
          <w:rFonts w:ascii="Cambria" w:eastAsia="Calibri" w:hAnsi="Cambria"/>
        </w:rPr>
        <w:t>, wymaga niezwłocznego poinformowania Zamawiającego, o wystąpieniu tego zjawiska i wskazanie rozmiarów jego konsekwencji na wykonanie zobowiązań umownych.</w:t>
      </w:r>
    </w:p>
    <w:p w14:paraId="66BAF37C" w14:textId="77777777" w:rsidR="00D54A5A" w:rsidRPr="001957D4" w:rsidRDefault="00D54A5A">
      <w:pPr>
        <w:widowControl/>
        <w:numPr>
          <w:ilvl w:val="0"/>
          <w:numId w:val="16"/>
        </w:numPr>
        <w:autoSpaceDE/>
        <w:spacing w:after="200" w:line="360" w:lineRule="auto"/>
        <w:ind w:left="284" w:hanging="284"/>
        <w:contextualSpacing/>
        <w:jc w:val="both"/>
        <w:rPr>
          <w:rFonts w:ascii="Cambria" w:hAnsi="Cambria"/>
        </w:rPr>
      </w:pPr>
      <w:r w:rsidRPr="001957D4">
        <w:rPr>
          <w:rFonts w:ascii="Cambria" w:eastAsia="Calibri" w:hAnsi="Cambria"/>
        </w:rPr>
        <w:t xml:space="preserve">Niewykonalność jednego lub większej liczby postanowień Umowy nie ma wpływu </w:t>
      </w:r>
      <w:r w:rsidRPr="001957D4">
        <w:rPr>
          <w:rFonts w:ascii="Cambria" w:eastAsia="Calibri" w:hAnsi="Cambria"/>
        </w:rPr>
        <w:br/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2D1BCBFE" w14:textId="77777777" w:rsidR="00BA0EE4" w:rsidRPr="001957D4" w:rsidRDefault="00D54A5A" w:rsidP="00182EBB">
      <w:pPr>
        <w:spacing w:before="240" w:after="80" w:line="360" w:lineRule="auto"/>
        <w:ind w:left="426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9.</w:t>
      </w:r>
    </w:p>
    <w:p w14:paraId="1E6D90FD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Umowa wchodzi w życie z dniem zawarcia.</w:t>
      </w:r>
    </w:p>
    <w:p w14:paraId="6C5FF8D9" w14:textId="77777777" w:rsidR="00D54A5A" w:rsidRPr="001957D4" w:rsidRDefault="00D54A5A" w:rsidP="00F874B8">
      <w:pPr>
        <w:widowControl/>
        <w:numPr>
          <w:ilvl w:val="3"/>
          <w:numId w:val="16"/>
        </w:numPr>
        <w:tabs>
          <w:tab w:val="left" w:pos="284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hAnsi="Cambria"/>
          <w:spacing w:val="-4"/>
        </w:rPr>
        <w:t>Wykonawca zobowiązuje się do</w:t>
      </w:r>
      <w:r w:rsidR="00055A48" w:rsidRPr="001957D4">
        <w:rPr>
          <w:rFonts w:ascii="Cambria" w:hAnsi="Cambria"/>
          <w:spacing w:val="-4"/>
        </w:rPr>
        <w:t xml:space="preserve"> wykonania przedmiotu Umowy</w:t>
      </w:r>
      <w:r w:rsidRPr="001957D4">
        <w:rPr>
          <w:rFonts w:ascii="Cambria" w:hAnsi="Cambria"/>
          <w:spacing w:val="-4"/>
        </w:rPr>
        <w:t xml:space="preserve"> </w:t>
      </w:r>
      <w:r w:rsidRPr="00D75F81">
        <w:rPr>
          <w:rFonts w:ascii="Cambria" w:hAnsi="Cambria"/>
          <w:b/>
          <w:spacing w:val="-4"/>
        </w:rPr>
        <w:t xml:space="preserve">w terminie </w:t>
      </w:r>
      <w:r w:rsidR="007772BB" w:rsidRPr="00D75F81">
        <w:rPr>
          <w:rFonts w:ascii="Cambria" w:hAnsi="Cambria"/>
          <w:b/>
          <w:spacing w:val="-4"/>
        </w:rPr>
        <w:t>………..</w:t>
      </w:r>
      <w:r w:rsidR="00A03339" w:rsidRPr="00D75F81">
        <w:rPr>
          <w:rFonts w:ascii="Cambria" w:hAnsi="Cambria"/>
          <w:b/>
          <w:spacing w:val="-4"/>
        </w:rPr>
        <w:t xml:space="preserve"> od daty</w:t>
      </w:r>
      <w:r w:rsidR="007772BB" w:rsidRPr="00D75F81">
        <w:rPr>
          <w:rFonts w:ascii="Cambria" w:hAnsi="Cambria"/>
          <w:b/>
          <w:spacing w:val="-4"/>
        </w:rPr>
        <w:t xml:space="preserve"> zawarcia umowy.</w:t>
      </w:r>
    </w:p>
    <w:p w14:paraId="38DA8CDA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10.</w:t>
      </w:r>
    </w:p>
    <w:p w14:paraId="335A4FF4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Wszystkie zmiany i uzupełnienia niniejszej Umowy wymagają formy pisemnej, pod rygorem ich nieważności.</w:t>
      </w:r>
    </w:p>
    <w:p w14:paraId="2ABA056E" w14:textId="77777777" w:rsidR="00D54A5A" w:rsidRPr="001957D4" w:rsidRDefault="00D54A5A">
      <w:pPr>
        <w:spacing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11.</w:t>
      </w:r>
    </w:p>
    <w:p w14:paraId="3D6F12DF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W sprawach nieuregulowanych niniejszą Umową mają zastosowanie przepisy ustawy z dnia 11 września 2019 r. Prawo zamówień publicznych (Dz. U. z 20</w:t>
      </w:r>
      <w:r w:rsidR="00F874B8" w:rsidRPr="001957D4">
        <w:rPr>
          <w:rFonts w:ascii="Cambria" w:hAnsi="Cambria"/>
        </w:rPr>
        <w:t>2</w:t>
      </w:r>
      <w:r w:rsidR="007772BB" w:rsidRPr="001957D4">
        <w:rPr>
          <w:rFonts w:ascii="Cambria" w:hAnsi="Cambria"/>
        </w:rPr>
        <w:t>4</w:t>
      </w:r>
      <w:r w:rsidR="00F874B8" w:rsidRPr="001957D4">
        <w:rPr>
          <w:rFonts w:ascii="Cambria" w:hAnsi="Cambria"/>
        </w:rPr>
        <w:t xml:space="preserve"> r.</w:t>
      </w:r>
      <w:r w:rsidRPr="001957D4">
        <w:rPr>
          <w:rFonts w:ascii="Cambria" w:hAnsi="Cambria"/>
        </w:rPr>
        <w:t xml:space="preserve"> poz. </w:t>
      </w:r>
      <w:r w:rsidR="007772BB" w:rsidRPr="001957D4">
        <w:rPr>
          <w:rFonts w:ascii="Cambria" w:hAnsi="Cambria"/>
        </w:rPr>
        <w:t>1320</w:t>
      </w:r>
      <w:r w:rsidR="00C578CF" w:rsidRPr="001957D4">
        <w:rPr>
          <w:rFonts w:ascii="Cambria" w:hAnsi="Cambria"/>
        </w:rPr>
        <w:t xml:space="preserve">. </w:t>
      </w:r>
      <w:r w:rsidRPr="001957D4">
        <w:rPr>
          <w:rFonts w:ascii="Cambria" w:hAnsi="Cambria"/>
        </w:rPr>
        <w:t>) oraz ustawa z dnia 23 kwietnia 1964 r. Kodeks cywilny (Dz. U</w:t>
      </w:r>
      <w:r w:rsidR="00F874B8" w:rsidRPr="001957D4">
        <w:rPr>
          <w:rFonts w:ascii="Cambria" w:hAnsi="Cambria"/>
        </w:rPr>
        <w:t>. z 2020 r.</w:t>
      </w:r>
      <w:r w:rsidRPr="001957D4">
        <w:rPr>
          <w:rFonts w:ascii="Cambria" w:hAnsi="Cambria"/>
        </w:rPr>
        <w:t xml:space="preserve"> poz. 1740</w:t>
      </w:r>
      <w:r w:rsidR="00F874B8" w:rsidRPr="001957D4">
        <w:rPr>
          <w:rFonts w:ascii="Cambria" w:hAnsi="Cambria"/>
        </w:rPr>
        <w:t>,</w:t>
      </w:r>
      <w:r w:rsidRPr="001957D4">
        <w:rPr>
          <w:rFonts w:ascii="Cambria" w:hAnsi="Cambria"/>
        </w:rPr>
        <w:t xml:space="preserve"> z </w:t>
      </w:r>
      <w:proofErr w:type="spellStart"/>
      <w:r w:rsidRPr="001957D4">
        <w:rPr>
          <w:rFonts w:ascii="Cambria" w:hAnsi="Cambria"/>
        </w:rPr>
        <w:t>późn</w:t>
      </w:r>
      <w:proofErr w:type="spellEnd"/>
      <w:r w:rsidRPr="001957D4">
        <w:rPr>
          <w:rFonts w:ascii="Cambria" w:hAnsi="Cambria"/>
        </w:rPr>
        <w:t>. zm</w:t>
      </w:r>
      <w:r w:rsidRPr="001957D4">
        <w:rPr>
          <w:rFonts w:ascii="Cambria" w:hAnsi="Cambria"/>
          <w:color w:val="C9211E"/>
        </w:rPr>
        <w:t>.</w:t>
      </w:r>
      <w:r w:rsidRPr="001957D4">
        <w:rPr>
          <w:rFonts w:ascii="Cambria" w:hAnsi="Cambria"/>
        </w:rPr>
        <w:t>) wraz z odrębnymi przepisami prawa, mogącymi mieć zastosowanie do przedmiotu Umowy.</w:t>
      </w:r>
    </w:p>
    <w:p w14:paraId="6933BA8B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12.</w:t>
      </w:r>
    </w:p>
    <w:p w14:paraId="008855EB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>Ewentualne spory mogące powstać na tle realizacji Umowy, Strony będą rozstrzygać polubownie, a w przypadku nie osiągnięcia wspólnego stanowiska poddadzą rozstrzygnięciu Sądowi  Powszechnemu właściwemu dla siedziby Zamawiającego.</w:t>
      </w:r>
    </w:p>
    <w:p w14:paraId="0954CFAC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13.</w:t>
      </w:r>
    </w:p>
    <w:p w14:paraId="15AFAEEA" w14:textId="77777777" w:rsidR="00CE31DB" w:rsidRPr="001957D4" w:rsidRDefault="00D54A5A" w:rsidP="00CE31DB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Zamawiający oświadcza, iż jest administratorem danych osobowych w rozumieniu Rozporządzenia Parlamentu Europejskiego i Rady (UE) 2016/679 z dnia 27 kwietnia </w:t>
      </w:r>
      <w:r w:rsidRPr="001957D4">
        <w:rPr>
          <w:rFonts w:ascii="Cambria" w:eastAsia="Cambria Math" w:hAnsi="Cambria"/>
          <w:kern w:val="2"/>
        </w:rPr>
        <w:br/>
        <w:t xml:space="preserve">2016 r. w sprawie ochrony osób fizycznych w związku z przetwarzaniem danych osobowych i w sprawie swobodnego przepływu takich danych oraz uchylenia dyrektywy 95/46/WE (ogólne rozporządzenie o </w:t>
      </w:r>
      <w:r w:rsidRPr="001957D4">
        <w:rPr>
          <w:rFonts w:ascii="Cambria" w:eastAsia="Cambria Math" w:hAnsi="Cambria"/>
          <w:kern w:val="2"/>
        </w:rPr>
        <w:lastRenderedPageBreak/>
        <w:t xml:space="preserve">ochronie danych), zwanego dalej RODO, w odniesieniu do danych osobowych osób fizycznych reprezentujących Wykonawcę oraz osób fizycznych wskazanych przez niego jako osoby do kontaktu i inne osoby odpowiedzialne za wykonanie niniejszej Umowy. </w:t>
      </w:r>
    </w:p>
    <w:p w14:paraId="0FD5F32E" w14:textId="7C8DE922" w:rsidR="00D54A5A" w:rsidRPr="001957D4" w:rsidRDefault="00D54A5A" w:rsidP="00CE31DB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Zamawiający informuje, że dane kontaktowe inspektora ochrony danych są następujące: </w:t>
      </w:r>
      <w:r w:rsidR="00F10C8C">
        <w:rPr>
          <w:rFonts w:ascii="Cambria" w:hAnsi="Cambria"/>
        </w:rPr>
        <w:t>……………..</w:t>
      </w:r>
    </w:p>
    <w:p w14:paraId="1DDEF555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Zamawiający informuje, iż podstawą prawną przetwarzania danych osobowych jest: </w:t>
      </w:r>
    </w:p>
    <w:p w14:paraId="0D766FE6" w14:textId="77777777" w:rsidR="00D54A5A" w:rsidRPr="001957D4" w:rsidRDefault="00D54A5A">
      <w:pPr>
        <w:widowControl/>
        <w:tabs>
          <w:tab w:val="left" w:pos="-360"/>
        </w:tabs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>a)</w:t>
      </w:r>
      <w:r w:rsidRPr="001957D4">
        <w:rPr>
          <w:rFonts w:ascii="Cambria" w:eastAsia="Cambria Math" w:hAnsi="Cambria"/>
          <w:kern w:val="2"/>
        </w:rPr>
        <w:tab/>
        <w:t xml:space="preserve">art. 6 ust. 1 lit. c) RODO – spełnienie obowiązku prawnego ciążącego </w:t>
      </w:r>
      <w:r w:rsidRPr="001957D4">
        <w:rPr>
          <w:rFonts w:ascii="Cambria" w:eastAsia="Cambria Math" w:hAnsi="Cambria"/>
          <w:kern w:val="2"/>
        </w:rPr>
        <w:br/>
        <w:t xml:space="preserve">na administratorze, tj. konieczność udokumentowania zawartej umowy w związku </w:t>
      </w:r>
      <w:r w:rsidRPr="001957D4">
        <w:rPr>
          <w:rFonts w:ascii="Cambria" w:eastAsia="Cambria Math" w:hAnsi="Cambria"/>
          <w:kern w:val="2"/>
        </w:rPr>
        <w:br/>
        <w:t xml:space="preserve">z przepisami prawa podatkowego, </w:t>
      </w:r>
    </w:p>
    <w:p w14:paraId="13AF7441" w14:textId="77777777" w:rsidR="00D54A5A" w:rsidRPr="001957D4" w:rsidRDefault="00D54A5A">
      <w:pPr>
        <w:widowControl/>
        <w:tabs>
          <w:tab w:val="left" w:pos="-360"/>
        </w:tabs>
        <w:autoSpaceDE/>
        <w:spacing w:line="360" w:lineRule="auto"/>
        <w:ind w:left="709" w:hanging="425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>b)</w:t>
      </w:r>
      <w:r w:rsidRPr="001957D4">
        <w:rPr>
          <w:rFonts w:ascii="Cambria" w:eastAsia="Cambria Math" w:hAnsi="Cambria"/>
          <w:kern w:val="2"/>
        </w:rPr>
        <w:tab/>
        <w:t>art. 6 ust. 1 lit. f) RODO – konieczność realizacji prawnie uzasadnionych interesów Zamawiającego oraz Wykonawcy, tj. konieczność dysponowania danymi osobowymi na potrzeby zawarcia oraz wykonania zawartej Umowy.</w:t>
      </w:r>
    </w:p>
    <w:p w14:paraId="4D0BAB74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>Dane osobowe osób, o których mowa w ust. 1 powyżej, nie będą przekazywane podmiotom trzecim, jednakże zgodnie z obowiązującym prawem Zamawiający może przekazywać dane podmiotom przetwarzający</w:t>
      </w:r>
      <w:r w:rsidR="00CE31DB" w:rsidRPr="001957D4">
        <w:rPr>
          <w:rFonts w:ascii="Cambria" w:eastAsia="Cambria Math" w:hAnsi="Cambria"/>
          <w:kern w:val="2"/>
        </w:rPr>
        <w:t xml:space="preserve">m je na zlecenie Zamawiającego </w:t>
      </w:r>
      <w:r w:rsidRPr="001957D4">
        <w:rPr>
          <w:rFonts w:ascii="Cambria" w:eastAsia="Cambria Math" w:hAnsi="Cambria"/>
          <w:kern w:val="2"/>
        </w:rPr>
        <w:t xml:space="preserve">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 </w:t>
      </w:r>
    </w:p>
    <w:p w14:paraId="53BD6E6C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Dane osobowe osób, o których mowa w ust. 1 powyżej, nie będą przekazywane </w:t>
      </w:r>
      <w:r w:rsidRPr="001957D4">
        <w:rPr>
          <w:rFonts w:ascii="Cambria" w:eastAsia="Cambria Math" w:hAnsi="Cambria"/>
          <w:kern w:val="2"/>
        </w:rPr>
        <w:br/>
        <w:t xml:space="preserve">do państwa trzeciego, ani organizacji międzynarodowej w rozumieniu RODO. </w:t>
      </w:r>
    </w:p>
    <w:p w14:paraId="25420F56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Dane osobowe osób, o których mowa w ust. 1 powyżej, będą przetwarzane przez okres obowiązywania Umowy, chyba że niezbędny będzie dłuższy okres przetwarzania </w:t>
      </w:r>
      <w:r w:rsidRPr="001957D4">
        <w:rPr>
          <w:rFonts w:ascii="Cambria" w:eastAsia="Cambria Math" w:hAnsi="Cambria"/>
          <w:kern w:val="2"/>
        </w:rPr>
        <w:br/>
        <w:t xml:space="preserve">np.: z uwagi na obowiązki archiwizacyjne, dochodzenie roszczeń lub inne wymagane przepisami prawa powszechnie obowiązującego. </w:t>
      </w:r>
    </w:p>
    <w:p w14:paraId="72531182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Osobom, o których mowa w ust. 1 powyżej, przysługuje prawo do żądania </w:t>
      </w:r>
      <w:r w:rsidRPr="001957D4">
        <w:rPr>
          <w:rFonts w:ascii="Cambria" w:eastAsia="Cambria Math" w:hAnsi="Cambria"/>
          <w:kern w:val="2"/>
        </w:rPr>
        <w:br/>
        <w:t xml:space="preserve">od administratora danych dostępu do ich danych osobowych, ich sprostowania, usunięcia lub ograniczenia przetwarzania lub wniesienia sprzeciwu wobec ich przetwarzania, </w:t>
      </w:r>
      <w:r w:rsidRPr="001957D4">
        <w:rPr>
          <w:rFonts w:ascii="Cambria" w:eastAsia="Cambria Math" w:hAnsi="Cambria"/>
          <w:kern w:val="2"/>
        </w:rPr>
        <w:br/>
        <w:t xml:space="preserve">a także prawo do przenoszenia danych. Uprawnienia te będą realizowane przez administratora w granicach obowiązujących przepisów prawa. </w:t>
      </w:r>
    </w:p>
    <w:p w14:paraId="77D39C10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Osobom, o których mowa w ust. 1 powyżej, w związku z przetwarzaniem ich danych osobowych przysługuje prawo do wniesienia skargi do organu nadzorczego właściwego dla przetwarzania danych osobowych. </w:t>
      </w:r>
    </w:p>
    <w:p w14:paraId="0C170B20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284" w:hanging="284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>Dane osobowe osób, o których mowa w ust. 1 powyżej, zostały podane przez Wykonawcę.</w:t>
      </w:r>
    </w:p>
    <w:p w14:paraId="6B128118" w14:textId="77777777" w:rsidR="00D54A5A" w:rsidRPr="001957D4" w:rsidRDefault="00D54A5A" w:rsidP="00F874B8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 xml:space="preserve">W oparciu o dane osobowe osób, o których mowa w ust. 1 powyżej, Zamawiający nie będzie podejmował zautomatyzowanych decyzji, w tym decyzji będących wynikiem profilowania w rozumieniu RODO. </w:t>
      </w:r>
    </w:p>
    <w:p w14:paraId="3FEF77F2" w14:textId="77777777" w:rsidR="00D54A5A" w:rsidRPr="001957D4" w:rsidRDefault="00D54A5A">
      <w:pPr>
        <w:widowControl/>
        <w:numPr>
          <w:ilvl w:val="0"/>
          <w:numId w:val="3"/>
        </w:numPr>
        <w:tabs>
          <w:tab w:val="left" w:pos="-36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lastRenderedPageBreak/>
        <w:t>W przypadku udostępnienia przez Wykonawcę, w związku z wykonaniem niniejszej Umowy, danych osobowych osób z nim związanych, w szczególności pracowników, pełnomocników, członków zarządu, kontrahentów, dostawców, a także innych osób nie podpisujących niniejszej Umowy, Wykonawca zobowiązuje się w imieniu Zamawiającego do poinformowania tych osób o treści informacji zawartej w niniejszym paragrafie.**</w:t>
      </w:r>
    </w:p>
    <w:p w14:paraId="60D94D10" w14:textId="77777777" w:rsidR="00D54A5A" w:rsidRPr="001957D4" w:rsidRDefault="00D54A5A">
      <w:pPr>
        <w:widowControl/>
        <w:tabs>
          <w:tab w:val="left" w:pos="-360"/>
        </w:tabs>
        <w:autoSpaceDE/>
        <w:spacing w:line="360" w:lineRule="auto"/>
        <w:ind w:left="426" w:hanging="426"/>
        <w:jc w:val="both"/>
        <w:rPr>
          <w:rFonts w:ascii="Cambria" w:hAnsi="Cambria"/>
        </w:rPr>
      </w:pPr>
      <w:r w:rsidRPr="001957D4">
        <w:rPr>
          <w:rFonts w:ascii="Cambria" w:eastAsia="Cambria Math" w:hAnsi="Cambria"/>
          <w:kern w:val="2"/>
        </w:rPr>
        <w:tab/>
        <w:t xml:space="preserve">(** postanowienia znajdą zastosowanie w przypadku zawierania umowy z </w:t>
      </w:r>
      <w:r w:rsidR="00F874B8" w:rsidRPr="001957D4">
        <w:rPr>
          <w:rFonts w:ascii="Cambria" w:eastAsia="Cambria Math" w:hAnsi="Cambria"/>
          <w:kern w:val="2"/>
        </w:rPr>
        <w:t>W</w:t>
      </w:r>
      <w:r w:rsidRPr="001957D4">
        <w:rPr>
          <w:rFonts w:ascii="Cambria" w:eastAsia="Cambria Math" w:hAnsi="Cambria"/>
          <w:kern w:val="2"/>
        </w:rPr>
        <w:t>ykonawcą niebędącym osobą fizyczną</w:t>
      </w:r>
      <w:r w:rsidR="00F874B8" w:rsidRPr="001957D4">
        <w:rPr>
          <w:rFonts w:ascii="Cambria" w:eastAsia="Cambria Math" w:hAnsi="Cambria"/>
          <w:kern w:val="2"/>
        </w:rPr>
        <w:t>,</w:t>
      </w:r>
      <w:r w:rsidRPr="001957D4">
        <w:rPr>
          <w:rFonts w:ascii="Cambria" w:eastAsia="Cambria Math" w:hAnsi="Cambria"/>
          <w:kern w:val="2"/>
        </w:rPr>
        <w:t xml:space="preserve"> prowadzącą działalność gospodarczą).</w:t>
      </w:r>
    </w:p>
    <w:p w14:paraId="0B6E49F7" w14:textId="77777777" w:rsidR="00D54A5A" w:rsidRPr="001957D4" w:rsidRDefault="00D54A5A">
      <w:pPr>
        <w:spacing w:before="240" w:after="80" w:line="360" w:lineRule="auto"/>
        <w:jc w:val="center"/>
        <w:rPr>
          <w:rFonts w:ascii="Cambria" w:hAnsi="Cambria"/>
        </w:rPr>
      </w:pPr>
      <w:r w:rsidRPr="001957D4">
        <w:rPr>
          <w:rFonts w:ascii="Cambria" w:hAnsi="Cambria"/>
          <w:b/>
        </w:rPr>
        <w:t>§ 14.</w:t>
      </w:r>
    </w:p>
    <w:p w14:paraId="21183278" w14:textId="77777777" w:rsidR="00D54A5A" w:rsidRPr="001957D4" w:rsidRDefault="00D54A5A">
      <w:pPr>
        <w:spacing w:line="360" w:lineRule="auto"/>
        <w:jc w:val="both"/>
        <w:rPr>
          <w:rFonts w:ascii="Cambria" w:hAnsi="Cambria"/>
        </w:rPr>
      </w:pPr>
      <w:r w:rsidRPr="001957D4">
        <w:rPr>
          <w:rFonts w:ascii="Cambria" w:hAnsi="Cambria"/>
        </w:rPr>
        <w:t xml:space="preserve">Umowę sporządzono w dwóch jednobrzmiących egzemplarzach, po jednym </w:t>
      </w:r>
      <w:r w:rsidR="00BB2A4C" w:rsidRPr="001957D4">
        <w:rPr>
          <w:rFonts w:ascii="Cambria" w:hAnsi="Cambria"/>
        </w:rPr>
        <w:t>dla Zamawiającego i Wykonawcy</w:t>
      </w:r>
      <w:r w:rsidRPr="001957D4">
        <w:rPr>
          <w:rFonts w:ascii="Cambria" w:hAnsi="Cambria"/>
        </w:rPr>
        <w:t>.</w:t>
      </w:r>
    </w:p>
    <w:p w14:paraId="3854DFBD" w14:textId="77777777" w:rsidR="00D54A5A" w:rsidRPr="001B0020" w:rsidRDefault="00D54A5A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2B182DB4" w14:textId="77777777" w:rsidR="00D54A5A" w:rsidRPr="001B0020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>Załączniki do Umowy:</w:t>
      </w:r>
    </w:p>
    <w:p w14:paraId="599E1646" w14:textId="77777777" w:rsidR="00F874B8" w:rsidRPr="001B0020" w:rsidRDefault="00F874B8" w:rsidP="007A51E9">
      <w:pPr>
        <w:numPr>
          <w:ilvl w:val="0"/>
          <w:numId w:val="25"/>
        </w:numPr>
        <w:spacing w:line="360" w:lineRule="auto"/>
        <w:ind w:left="426" w:hanging="284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 xml:space="preserve">Oferta Wykonawcy </w:t>
      </w:r>
    </w:p>
    <w:p w14:paraId="20C96B00" w14:textId="77777777" w:rsidR="00BB2A4C" w:rsidRPr="001B0020" w:rsidRDefault="00BB2A4C" w:rsidP="007A51E9">
      <w:pPr>
        <w:numPr>
          <w:ilvl w:val="0"/>
          <w:numId w:val="25"/>
        </w:numPr>
        <w:spacing w:line="360" w:lineRule="auto"/>
        <w:ind w:left="426" w:hanging="284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>Kalkulacja zaoferowanej ceny</w:t>
      </w:r>
    </w:p>
    <w:p w14:paraId="6A1AA43B" w14:textId="77777777" w:rsidR="00BB2A4C" w:rsidRPr="001B0020" w:rsidRDefault="00BB2A4C" w:rsidP="007A51E9">
      <w:pPr>
        <w:numPr>
          <w:ilvl w:val="0"/>
          <w:numId w:val="25"/>
        </w:numPr>
        <w:spacing w:line="360" w:lineRule="auto"/>
        <w:ind w:left="426" w:hanging="284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>Zestawienie zaoferowanego przedmiotu zamówienia z kartami katalogowymi</w:t>
      </w:r>
    </w:p>
    <w:p w14:paraId="1B1B6558" w14:textId="77777777" w:rsidR="00AC5E81" w:rsidRPr="001B0020" w:rsidRDefault="00AC5E81" w:rsidP="007A51E9">
      <w:pPr>
        <w:numPr>
          <w:ilvl w:val="0"/>
          <w:numId w:val="25"/>
        </w:numPr>
        <w:spacing w:line="360" w:lineRule="auto"/>
        <w:ind w:left="426" w:hanging="284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 xml:space="preserve">Opis przedmiotu zamówienia </w:t>
      </w:r>
    </w:p>
    <w:p w14:paraId="050BA8C1" w14:textId="77777777" w:rsidR="00C578CF" w:rsidRPr="001B0020" w:rsidRDefault="007A51E9" w:rsidP="007A51E9">
      <w:pPr>
        <w:numPr>
          <w:ilvl w:val="0"/>
          <w:numId w:val="25"/>
        </w:numPr>
        <w:spacing w:line="360" w:lineRule="auto"/>
        <w:ind w:left="426" w:hanging="284"/>
        <w:jc w:val="both"/>
        <w:rPr>
          <w:rFonts w:ascii="Cambria" w:hAnsi="Cambria"/>
          <w:color w:val="000000"/>
          <w:spacing w:val="-4"/>
          <w:sz w:val="18"/>
          <w:szCs w:val="18"/>
        </w:rPr>
      </w:pPr>
      <w:r w:rsidRPr="001B0020">
        <w:rPr>
          <w:rFonts w:ascii="Cambria" w:hAnsi="Cambria"/>
          <w:color w:val="000000"/>
          <w:spacing w:val="-4"/>
          <w:sz w:val="18"/>
          <w:szCs w:val="18"/>
        </w:rPr>
        <w:t>Wzór</w:t>
      </w:r>
      <w:r w:rsidR="00AC5E81" w:rsidRPr="001B0020">
        <w:rPr>
          <w:rFonts w:ascii="Cambria" w:hAnsi="Cambria"/>
          <w:color w:val="000000"/>
          <w:spacing w:val="-4"/>
          <w:sz w:val="18"/>
          <w:szCs w:val="18"/>
        </w:rPr>
        <w:t xml:space="preserve">  Protokół odbioru końcowego</w:t>
      </w:r>
    </w:p>
    <w:p w14:paraId="101C5CC1" w14:textId="77777777" w:rsidR="00AC5E81" w:rsidRPr="001B0020" w:rsidRDefault="00AC5E81">
      <w:pPr>
        <w:spacing w:line="360" w:lineRule="auto"/>
        <w:jc w:val="both"/>
        <w:rPr>
          <w:rFonts w:ascii="Cambria" w:hAnsi="Cambria"/>
          <w:color w:val="000000"/>
          <w:spacing w:val="-4"/>
          <w:sz w:val="24"/>
          <w:szCs w:val="24"/>
        </w:rPr>
      </w:pPr>
    </w:p>
    <w:p w14:paraId="2B1F18C7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color w:val="000000"/>
          <w:spacing w:val="-4"/>
          <w:sz w:val="24"/>
          <w:szCs w:val="24"/>
        </w:rPr>
        <w:t>…………………………</w:t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color w:val="000000"/>
          <w:spacing w:val="-4"/>
          <w:sz w:val="24"/>
          <w:szCs w:val="24"/>
        </w:rPr>
        <w:tab/>
        <w:t xml:space="preserve">  ………………………….</w:t>
      </w:r>
    </w:p>
    <w:p w14:paraId="63065AC4" w14:textId="77777777" w:rsidR="00D54A5A" w:rsidRPr="001B0020" w:rsidRDefault="00D54A5A">
      <w:pPr>
        <w:spacing w:line="360" w:lineRule="auto"/>
        <w:jc w:val="both"/>
        <w:rPr>
          <w:rFonts w:ascii="Cambria" w:hAnsi="Cambria"/>
        </w:rPr>
      </w:pP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 xml:space="preserve">        Wykonawca</w:t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i/>
          <w:color w:val="000000"/>
          <w:spacing w:val="-4"/>
          <w:sz w:val="24"/>
          <w:szCs w:val="24"/>
        </w:rPr>
        <w:tab/>
        <w:t xml:space="preserve">   Zamawiający</w:t>
      </w:r>
    </w:p>
    <w:p w14:paraId="05D4EE31" w14:textId="77777777" w:rsidR="00D54A5A" w:rsidRPr="001B0020" w:rsidRDefault="00D54A5A">
      <w:pPr>
        <w:spacing w:line="360" w:lineRule="auto"/>
        <w:jc w:val="both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54C2913C" w14:textId="77777777" w:rsidR="00C578CF" w:rsidRPr="001B0020" w:rsidRDefault="00D54A5A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  <w:r w:rsidRPr="001B0020">
        <w:rPr>
          <w:rFonts w:ascii="Cambria" w:hAnsi="Cambria"/>
          <w:b/>
          <w:color w:val="000000"/>
          <w:spacing w:val="-4"/>
          <w:sz w:val="24"/>
          <w:szCs w:val="24"/>
        </w:rPr>
        <w:tab/>
      </w:r>
    </w:p>
    <w:p w14:paraId="474A96EB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138C9356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12FCF52E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D569C43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4EB572CE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22023915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4A5491DA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296C2D04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3607BD9B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6201C444" w14:textId="77777777" w:rsidR="00C578CF" w:rsidRPr="001B0020" w:rsidRDefault="00C578CF" w:rsidP="007A51E9">
      <w:pPr>
        <w:spacing w:line="360" w:lineRule="auto"/>
        <w:jc w:val="right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2A273CA3" w14:textId="77777777" w:rsidR="00CE31DB" w:rsidRPr="001B0020" w:rsidRDefault="00CE31DB" w:rsidP="00C150DE">
      <w:pPr>
        <w:spacing w:line="360" w:lineRule="auto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1E10C6C9" w14:textId="77777777" w:rsidR="00C578CF" w:rsidRPr="001B0020" w:rsidRDefault="00C578CF" w:rsidP="003328CC">
      <w:pPr>
        <w:spacing w:line="360" w:lineRule="auto"/>
        <w:rPr>
          <w:rFonts w:ascii="Cambria" w:hAnsi="Cambria"/>
          <w:b/>
          <w:color w:val="000000"/>
          <w:spacing w:val="-4"/>
          <w:sz w:val="24"/>
          <w:szCs w:val="24"/>
        </w:rPr>
      </w:pPr>
    </w:p>
    <w:p w14:paraId="04A6BF73" w14:textId="77777777" w:rsidR="00D54A5A" w:rsidRPr="001B0020" w:rsidRDefault="00D54A5A">
      <w:pPr>
        <w:jc w:val="right"/>
        <w:rPr>
          <w:rFonts w:ascii="Cambria" w:hAnsi="Cambria"/>
        </w:rPr>
      </w:pPr>
      <w:r w:rsidRPr="001B0020">
        <w:rPr>
          <w:rFonts w:ascii="Cambria" w:hAnsi="Cambria"/>
          <w:b/>
          <w:spacing w:val="-4"/>
        </w:rPr>
        <w:t xml:space="preserve">Załącznik </w:t>
      </w:r>
      <w:r w:rsidR="007A51E9" w:rsidRPr="001B0020">
        <w:rPr>
          <w:rFonts w:ascii="Cambria" w:hAnsi="Cambria"/>
          <w:b/>
          <w:spacing w:val="-4"/>
        </w:rPr>
        <w:t xml:space="preserve"> </w:t>
      </w:r>
      <w:r w:rsidR="00AC5E81" w:rsidRPr="001B0020">
        <w:rPr>
          <w:rFonts w:ascii="Cambria" w:hAnsi="Cambria"/>
          <w:b/>
          <w:spacing w:val="-4"/>
        </w:rPr>
        <w:t>do Umowy</w:t>
      </w:r>
    </w:p>
    <w:p w14:paraId="0C0B5B9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AC6A91F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2252D33E" w14:textId="77777777" w:rsidR="00C578CF" w:rsidRPr="001B0020" w:rsidRDefault="00C578CF">
      <w:pPr>
        <w:jc w:val="center"/>
        <w:rPr>
          <w:rFonts w:ascii="Cambria" w:hAnsi="Cambria"/>
          <w:b/>
          <w:i/>
          <w:spacing w:val="-4"/>
        </w:rPr>
      </w:pPr>
    </w:p>
    <w:p w14:paraId="5E7EC837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PROTOKÓŁ ODBIORU</w:t>
      </w:r>
      <w:r w:rsidR="004C6D64" w:rsidRPr="001B0020">
        <w:rPr>
          <w:rFonts w:ascii="Cambria" w:hAnsi="Cambria"/>
          <w:b/>
          <w:i/>
          <w:spacing w:val="-4"/>
        </w:rPr>
        <w:t xml:space="preserve"> CZĘŚCIOWEGO/</w:t>
      </w:r>
      <w:r w:rsidRPr="001B0020">
        <w:rPr>
          <w:rFonts w:ascii="Cambria" w:hAnsi="Cambria"/>
          <w:b/>
          <w:i/>
          <w:spacing w:val="-4"/>
        </w:rPr>
        <w:t xml:space="preserve"> KOŃCOWEGO</w:t>
      </w:r>
      <w:r w:rsidR="004C6D64" w:rsidRPr="001B0020">
        <w:rPr>
          <w:rFonts w:ascii="Cambria" w:hAnsi="Cambria"/>
          <w:b/>
          <w:i/>
          <w:spacing w:val="-4"/>
        </w:rPr>
        <w:t xml:space="preserve"> </w:t>
      </w:r>
      <w:r w:rsidR="004C6D64" w:rsidRPr="001B0020">
        <w:rPr>
          <w:rFonts w:ascii="Cambria" w:hAnsi="Cambria"/>
          <w:b/>
          <w:i/>
          <w:spacing w:val="-4"/>
          <w:sz w:val="16"/>
          <w:szCs w:val="16"/>
        </w:rPr>
        <w:t>(niepotrzebne skreślić</w:t>
      </w:r>
      <w:r w:rsidR="004C6D64" w:rsidRPr="001B0020">
        <w:rPr>
          <w:rFonts w:ascii="Cambria" w:hAnsi="Cambria"/>
          <w:b/>
          <w:i/>
          <w:spacing w:val="-4"/>
        </w:rPr>
        <w:t>)</w:t>
      </w:r>
    </w:p>
    <w:p w14:paraId="40D3C5E4" w14:textId="3413E150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 xml:space="preserve">do umowy </w:t>
      </w:r>
      <w:r w:rsidR="00F251FE">
        <w:rPr>
          <w:rFonts w:ascii="Cambria" w:hAnsi="Cambria"/>
          <w:b/>
          <w:i/>
          <w:spacing w:val="-4"/>
        </w:rPr>
        <w:t>nr ………..</w:t>
      </w:r>
    </w:p>
    <w:p w14:paraId="175B827D" w14:textId="77777777" w:rsidR="00D54A5A" w:rsidRPr="001B0020" w:rsidRDefault="00D54A5A">
      <w:pPr>
        <w:rPr>
          <w:rFonts w:ascii="Cambria" w:hAnsi="Cambria"/>
          <w:b/>
          <w:i/>
          <w:spacing w:val="-4"/>
          <w:sz w:val="14"/>
        </w:rPr>
      </w:pPr>
    </w:p>
    <w:p w14:paraId="2CA9B3E7" w14:textId="77777777" w:rsidR="00D54A5A" w:rsidRPr="001B0020" w:rsidRDefault="00D54A5A">
      <w:pPr>
        <w:pStyle w:val="Tekstpodstawowy"/>
        <w:jc w:val="center"/>
        <w:rPr>
          <w:rFonts w:ascii="Cambria" w:hAnsi="Cambria"/>
        </w:rPr>
      </w:pPr>
      <w:r w:rsidRPr="001B0020">
        <w:rPr>
          <w:rFonts w:ascii="Cambria" w:hAnsi="Cambria"/>
        </w:rPr>
        <w:t>spisany w dniu ........................................</w:t>
      </w:r>
    </w:p>
    <w:p w14:paraId="05676B21" w14:textId="77777777" w:rsidR="00D54A5A" w:rsidRPr="001B0020" w:rsidRDefault="00D54A5A">
      <w:pPr>
        <w:rPr>
          <w:rFonts w:ascii="Cambria" w:hAnsi="Cambria"/>
          <w:sz w:val="16"/>
        </w:rPr>
      </w:pPr>
    </w:p>
    <w:p w14:paraId="6B858C08" w14:textId="77777777" w:rsidR="00D54A5A" w:rsidRPr="001B0020" w:rsidRDefault="00D54A5A">
      <w:pPr>
        <w:rPr>
          <w:rFonts w:ascii="Cambria" w:hAnsi="Cambria"/>
        </w:rPr>
      </w:pPr>
      <w:r w:rsidRPr="001B0020">
        <w:rPr>
          <w:rFonts w:ascii="Cambria" w:hAnsi="Cambria"/>
        </w:rPr>
        <w:t>w obecności:</w:t>
      </w:r>
    </w:p>
    <w:p w14:paraId="7D59EDD6" w14:textId="77777777" w:rsidR="00D54A5A" w:rsidRPr="001B0020" w:rsidRDefault="00D54A5A">
      <w:pPr>
        <w:rPr>
          <w:rFonts w:ascii="Cambria" w:hAnsi="Cambria"/>
        </w:rPr>
      </w:pPr>
      <w:r w:rsidRPr="001B0020">
        <w:rPr>
          <w:rFonts w:ascii="Cambria" w:hAnsi="Cambria"/>
        </w:rPr>
        <w:br/>
        <w:t xml:space="preserve">Pana/Pani .......................................... </w:t>
      </w:r>
    </w:p>
    <w:p w14:paraId="7E063056" w14:textId="77777777" w:rsidR="00D54A5A" w:rsidRPr="001B0020" w:rsidRDefault="00D54A5A">
      <w:pPr>
        <w:rPr>
          <w:rFonts w:ascii="Cambria" w:hAnsi="Cambria"/>
        </w:rPr>
      </w:pPr>
    </w:p>
    <w:p w14:paraId="4E794E59" w14:textId="77777777" w:rsidR="00D54A5A" w:rsidRPr="001B0020" w:rsidRDefault="00D54A5A">
      <w:pPr>
        <w:rPr>
          <w:rFonts w:ascii="Cambria" w:hAnsi="Cambria"/>
        </w:rPr>
      </w:pPr>
      <w:r w:rsidRPr="001B0020">
        <w:rPr>
          <w:rFonts w:ascii="Cambria" w:hAnsi="Cambria"/>
        </w:rPr>
        <w:t xml:space="preserve">jako przedstawicieli </w:t>
      </w:r>
      <w:r w:rsidRPr="001B0020">
        <w:rPr>
          <w:rFonts w:ascii="Cambria" w:hAnsi="Cambria"/>
          <w:b/>
          <w:i/>
        </w:rPr>
        <w:t>Zamawiającego</w:t>
      </w:r>
      <w:r w:rsidRPr="001B0020">
        <w:rPr>
          <w:rFonts w:ascii="Cambria" w:hAnsi="Cambria"/>
        </w:rPr>
        <w:br/>
      </w:r>
      <w:r w:rsidRPr="001B0020">
        <w:rPr>
          <w:rFonts w:ascii="Cambria" w:hAnsi="Cambria"/>
        </w:rPr>
        <w:br/>
        <w:t xml:space="preserve">Pana/Pani .......................................... jako przedstawiciela </w:t>
      </w:r>
      <w:r w:rsidRPr="001B0020">
        <w:rPr>
          <w:rFonts w:ascii="Cambria" w:hAnsi="Cambria"/>
          <w:b/>
          <w:i/>
        </w:rPr>
        <w:t xml:space="preserve">Wykonawcy – firmy </w:t>
      </w:r>
      <w:r w:rsidRPr="001B0020">
        <w:rPr>
          <w:rFonts w:ascii="Cambria" w:hAnsi="Cambria"/>
        </w:rPr>
        <w:t>.......................</w:t>
      </w:r>
      <w:r w:rsidRPr="001B0020">
        <w:rPr>
          <w:rFonts w:ascii="Cambria" w:hAnsi="Cambria"/>
        </w:rPr>
        <w:br/>
      </w:r>
    </w:p>
    <w:p w14:paraId="1EBF96F5" w14:textId="6789701B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</w:rPr>
        <w:t>Niniejszym potwierdza się dostawę następującego</w:t>
      </w:r>
      <w:r w:rsidR="00F251FE">
        <w:rPr>
          <w:rFonts w:ascii="Cambria" w:hAnsi="Cambria"/>
          <w:b/>
        </w:rPr>
        <w:t xml:space="preserve"> </w:t>
      </w:r>
      <w:r w:rsidRPr="001B0020">
        <w:rPr>
          <w:rFonts w:ascii="Cambria" w:hAnsi="Cambria"/>
          <w:b/>
        </w:rPr>
        <w:t>sprzętu</w:t>
      </w:r>
      <w:r w:rsidR="00F251FE">
        <w:rPr>
          <w:rFonts w:ascii="Cambria" w:hAnsi="Cambria"/>
          <w:b/>
        </w:rPr>
        <w:t>/wyposażenia</w:t>
      </w:r>
      <w:r w:rsidRPr="001B0020">
        <w:rPr>
          <w:rFonts w:ascii="Cambria" w:hAnsi="Cambria"/>
          <w:b/>
        </w:rPr>
        <w:t>:</w:t>
      </w:r>
    </w:p>
    <w:p w14:paraId="370EFAB0" w14:textId="77777777" w:rsidR="00D54A5A" w:rsidRPr="001B0020" w:rsidRDefault="00D54A5A">
      <w:pPr>
        <w:jc w:val="center"/>
        <w:rPr>
          <w:rFonts w:ascii="Cambria" w:hAnsi="Cambria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17"/>
        <w:gridCol w:w="2369"/>
        <w:gridCol w:w="1080"/>
        <w:gridCol w:w="1980"/>
        <w:gridCol w:w="1818"/>
        <w:gridCol w:w="1472"/>
      </w:tblGrid>
      <w:tr w:rsidR="00D54A5A" w:rsidRPr="001B0020" w14:paraId="309AF843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408EE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Lp.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767E2" w14:textId="1955ED4B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Nazwa sprzętu</w:t>
            </w:r>
            <w:r w:rsidR="008C22D1">
              <w:rPr>
                <w:rFonts w:ascii="Cambria" w:hAnsi="Cambria"/>
                <w:b/>
                <w:spacing w:val="-4"/>
              </w:rPr>
              <w:t>/wyposażenia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8FF47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Ilość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06C8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 xml:space="preserve">Nr fabryczny / </w:t>
            </w:r>
          </w:p>
          <w:p w14:paraId="408F0524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Nr katalogowy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11CA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 xml:space="preserve">Instalacja </w:t>
            </w:r>
          </w:p>
          <w:p w14:paraId="284858D0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TAK / NIE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3E2A6" w14:textId="77777777" w:rsidR="00D54A5A" w:rsidRPr="001B0020" w:rsidRDefault="00D54A5A">
            <w:pPr>
              <w:jc w:val="center"/>
              <w:rPr>
                <w:rFonts w:ascii="Cambria" w:hAnsi="Cambria"/>
              </w:rPr>
            </w:pPr>
            <w:r w:rsidRPr="001B0020">
              <w:rPr>
                <w:rFonts w:ascii="Cambria" w:hAnsi="Cambria"/>
                <w:b/>
                <w:spacing w:val="-4"/>
              </w:rPr>
              <w:t>Uwagi</w:t>
            </w:r>
          </w:p>
        </w:tc>
      </w:tr>
      <w:tr w:rsidR="00D54A5A" w:rsidRPr="001B0020" w14:paraId="5DC60EC6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2E2DA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5AE18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4B3F2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8340A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13779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26F9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1B0020" w14:paraId="6B2BA4A5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1A67D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CB3BF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71EA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6FB71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90B4B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3600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1B0020" w14:paraId="03154E20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83785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A3F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DD0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76FB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3CAC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62E2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  <w:tr w:rsidR="00D54A5A" w:rsidRPr="001B0020" w14:paraId="3F3C1861" w14:textId="7777777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C2D1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8B7AC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B39F8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BBBEE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57553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2BF27" w14:textId="77777777" w:rsidR="00D54A5A" w:rsidRPr="001B0020" w:rsidRDefault="00D54A5A">
            <w:pPr>
              <w:snapToGrid w:val="0"/>
              <w:jc w:val="center"/>
              <w:rPr>
                <w:rFonts w:ascii="Cambria" w:hAnsi="Cambria"/>
                <w:b/>
                <w:i/>
                <w:spacing w:val="-4"/>
              </w:rPr>
            </w:pPr>
          </w:p>
        </w:tc>
      </w:tr>
    </w:tbl>
    <w:p w14:paraId="7F801993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6953F9FA" w14:textId="5C2A4A3D" w:rsidR="00F251FE" w:rsidRPr="00F251FE" w:rsidRDefault="00F251FE" w:rsidP="00F251FE">
      <w:pPr>
        <w:pStyle w:val="Tekstpodstawowy"/>
        <w:rPr>
          <w:rFonts w:ascii="Cambria" w:hAnsi="Cambria"/>
        </w:rPr>
      </w:pPr>
      <w:r w:rsidRPr="00F251FE">
        <w:rPr>
          <w:rFonts w:ascii="Cambria" w:hAnsi="Cambria"/>
        </w:rPr>
        <w:t>Strony oświadczają, że dostarczony towar jest zgodny/nie zgodny* z</w:t>
      </w:r>
      <w:r w:rsidR="00236730">
        <w:rPr>
          <w:rFonts w:ascii="Cambria" w:hAnsi="Cambria"/>
        </w:rPr>
        <w:t xml:space="preserve"> opisem przedmiotu zamówienia</w:t>
      </w:r>
      <w:r w:rsidRPr="00F251FE">
        <w:rPr>
          <w:rFonts w:ascii="Cambria" w:hAnsi="Cambria"/>
        </w:rPr>
        <w:t>, a dostawa została zrealizowana zgodnie/niezgodnie* z zapisami umowy nr ....................,  z dnia ………………………</w:t>
      </w:r>
    </w:p>
    <w:p w14:paraId="43EE9E15" w14:textId="77777777" w:rsidR="00F251FE" w:rsidRDefault="00F251FE" w:rsidP="00F251FE">
      <w:pPr>
        <w:pStyle w:val="Tekstpodstawowy"/>
        <w:rPr>
          <w:rFonts w:ascii="Cambria" w:hAnsi="Cambria"/>
        </w:rPr>
      </w:pPr>
    </w:p>
    <w:p w14:paraId="55A9D59E" w14:textId="39B3DB3E" w:rsidR="00F251FE" w:rsidRPr="00F251FE" w:rsidRDefault="00F251FE" w:rsidP="00F251FE">
      <w:pPr>
        <w:pStyle w:val="Tekstpodstawowy"/>
        <w:rPr>
          <w:rFonts w:ascii="Cambria" w:hAnsi="Cambria"/>
        </w:rPr>
      </w:pPr>
      <w:r w:rsidRPr="00F251FE">
        <w:rPr>
          <w:rFonts w:ascii="Cambria" w:hAnsi="Cambria"/>
        </w:rPr>
        <w:t>Strona odbierająca potwierdza, że wyżej wymienione przedmioty/urządzenia zostały odebrane bez zastrzeżeń jako w pełni sprawne przez uprawnionych pracowników.*</w:t>
      </w:r>
    </w:p>
    <w:p w14:paraId="33F090F2" w14:textId="77777777" w:rsidR="00F251FE" w:rsidRDefault="00F251FE" w:rsidP="00F251FE">
      <w:pPr>
        <w:pStyle w:val="Tekstpodstawowy"/>
        <w:rPr>
          <w:rFonts w:ascii="Cambria" w:hAnsi="Cambria"/>
        </w:rPr>
      </w:pPr>
    </w:p>
    <w:p w14:paraId="6F74FA84" w14:textId="34336D30" w:rsidR="00F251FE" w:rsidRPr="00F251FE" w:rsidRDefault="00F251FE" w:rsidP="00F251FE">
      <w:pPr>
        <w:pStyle w:val="Tekstpodstawowy"/>
        <w:rPr>
          <w:rFonts w:ascii="Cambria" w:hAnsi="Cambria"/>
        </w:rPr>
      </w:pPr>
      <w:r w:rsidRPr="00F251FE">
        <w:rPr>
          <w:rFonts w:ascii="Cambria" w:hAnsi="Cambria"/>
        </w:rPr>
        <w:t>Strona odbierająca stwierdza, że nie dokonała odbioru z przyczyn określonych w uwagach do protokołu.*</w:t>
      </w:r>
    </w:p>
    <w:p w14:paraId="18103BD5" w14:textId="77777777" w:rsidR="00F251FE" w:rsidRDefault="00F251FE" w:rsidP="00F251FE">
      <w:pPr>
        <w:pStyle w:val="Tekstpodstawowy"/>
        <w:rPr>
          <w:rFonts w:ascii="Cambria" w:hAnsi="Cambria"/>
        </w:rPr>
      </w:pPr>
    </w:p>
    <w:p w14:paraId="0029F077" w14:textId="77777777" w:rsidR="00F251FE" w:rsidRDefault="00F251FE" w:rsidP="00F251FE">
      <w:pPr>
        <w:pStyle w:val="Tekstpodstawowy"/>
        <w:rPr>
          <w:rFonts w:ascii="Cambria" w:hAnsi="Cambria"/>
        </w:rPr>
      </w:pPr>
    </w:p>
    <w:p w14:paraId="089DA698" w14:textId="41D414AC" w:rsidR="00D54A5A" w:rsidRPr="001B0020" w:rsidRDefault="00F251FE" w:rsidP="00F251FE">
      <w:pPr>
        <w:pStyle w:val="Tekstpodstawowy"/>
        <w:rPr>
          <w:rFonts w:ascii="Cambria" w:hAnsi="Cambria"/>
        </w:rPr>
      </w:pPr>
      <w:r w:rsidRPr="00F251FE">
        <w:rPr>
          <w:rFonts w:ascii="Cambria" w:hAnsi="Cambria"/>
        </w:rPr>
        <w:t>Protokół spisano w dwóch jednobrzmiących egzemplarzach.</w:t>
      </w:r>
    </w:p>
    <w:p w14:paraId="3C135875" w14:textId="77777777" w:rsidR="00F251FE" w:rsidRDefault="00F251FE">
      <w:pPr>
        <w:pStyle w:val="Tekstpodstawowy"/>
        <w:rPr>
          <w:rFonts w:ascii="Cambria" w:hAnsi="Cambria"/>
        </w:rPr>
      </w:pPr>
    </w:p>
    <w:p w14:paraId="3CC6E2F9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34FE4BCA" w14:textId="77777777" w:rsidR="00D54A5A" w:rsidRPr="001B0020" w:rsidRDefault="00D54A5A">
      <w:pPr>
        <w:jc w:val="center"/>
        <w:rPr>
          <w:rFonts w:ascii="Cambria" w:hAnsi="Cambria"/>
        </w:rPr>
      </w:pPr>
      <w:r w:rsidRPr="001B0020">
        <w:rPr>
          <w:rFonts w:ascii="Cambria" w:hAnsi="Cambria"/>
          <w:b/>
          <w:i/>
          <w:spacing w:val="-4"/>
        </w:rPr>
        <w:t>Niniejszy protokół stanowi podstawę do wystawienia faktury VAT przez Wykonawcę</w:t>
      </w:r>
    </w:p>
    <w:p w14:paraId="1AAE5C5A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E19A59D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8F3455D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17B8C5A6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26832203" w14:textId="77777777" w:rsidR="00D54A5A" w:rsidRPr="001B0020" w:rsidRDefault="00D54A5A">
      <w:pPr>
        <w:jc w:val="center"/>
        <w:rPr>
          <w:rFonts w:ascii="Cambria" w:hAnsi="Cambria"/>
          <w:b/>
          <w:i/>
          <w:spacing w:val="-4"/>
        </w:rPr>
      </w:pPr>
    </w:p>
    <w:p w14:paraId="0FBC831E" w14:textId="77777777" w:rsidR="00D54A5A" w:rsidRPr="001B0020" w:rsidRDefault="00D54A5A">
      <w:pPr>
        <w:rPr>
          <w:rFonts w:ascii="Cambria" w:hAnsi="Cambria"/>
        </w:rPr>
      </w:pPr>
      <w:r w:rsidRPr="001B0020">
        <w:rPr>
          <w:rFonts w:ascii="Cambria" w:hAnsi="Cambria"/>
        </w:rPr>
        <w:t>.........................................</w:t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  <w:t xml:space="preserve">                          ........................................</w:t>
      </w:r>
    </w:p>
    <w:p w14:paraId="4DFEC7F3" w14:textId="6138F605" w:rsidR="00D54A5A" w:rsidRDefault="00D54A5A" w:rsidP="00CE31DB">
      <w:pPr>
        <w:jc w:val="both"/>
        <w:rPr>
          <w:rFonts w:ascii="Cambria" w:hAnsi="Cambria"/>
        </w:rPr>
      </w:pPr>
      <w:r w:rsidRPr="001B0020">
        <w:rPr>
          <w:rFonts w:ascii="Cambria" w:hAnsi="Cambria"/>
        </w:rPr>
        <w:t xml:space="preserve">Ze strony Zamawiającego </w:t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  <w:t>Ze strony Wykonawcy</w:t>
      </w:r>
    </w:p>
    <w:p w14:paraId="6142FBA0" w14:textId="61BC12D9" w:rsidR="0061082B" w:rsidRDefault="0061082B" w:rsidP="00CE31DB">
      <w:pPr>
        <w:jc w:val="both"/>
        <w:rPr>
          <w:rFonts w:ascii="Cambria" w:hAnsi="Cambria"/>
        </w:rPr>
      </w:pPr>
    </w:p>
    <w:p w14:paraId="072BF3FD" w14:textId="3C3BECA1" w:rsidR="0061082B" w:rsidRDefault="0061082B" w:rsidP="00CE31DB">
      <w:pPr>
        <w:jc w:val="both"/>
        <w:rPr>
          <w:rFonts w:ascii="Cambria" w:hAnsi="Cambria"/>
        </w:rPr>
      </w:pPr>
    </w:p>
    <w:p w14:paraId="02E7C5B2" w14:textId="77777777" w:rsidR="0061082B" w:rsidRPr="0061082B" w:rsidRDefault="0061082B" w:rsidP="0061082B">
      <w:pPr>
        <w:jc w:val="both"/>
        <w:rPr>
          <w:rFonts w:ascii="Cambria" w:hAnsi="Cambria"/>
        </w:rPr>
      </w:pPr>
      <w:r w:rsidRPr="0061082B">
        <w:rPr>
          <w:rFonts w:ascii="Cambria" w:hAnsi="Cambria"/>
        </w:rPr>
        <w:t>UWAGI</w:t>
      </w:r>
    </w:p>
    <w:p w14:paraId="1097F8A3" w14:textId="77777777" w:rsidR="0061082B" w:rsidRPr="0061082B" w:rsidRDefault="0061082B" w:rsidP="0061082B">
      <w:pPr>
        <w:jc w:val="both"/>
        <w:rPr>
          <w:rFonts w:ascii="Cambria" w:hAnsi="Cambria"/>
        </w:rPr>
      </w:pPr>
      <w:r w:rsidRPr="0061082B">
        <w:rPr>
          <w:rFonts w:ascii="Cambria" w:hAnsi="Cambria"/>
        </w:rPr>
        <w:t>……………………………………………………………………………………………………………</w:t>
      </w:r>
    </w:p>
    <w:p w14:paraId="312A36D2" w14:textId="77777777" w:rsidR="0061082B" w:rsidRPr="0061082B" w:rsidRDefault="0061082B" w:rsidP="0061082B">
      <w:pPr>
        <w:jc w:val="both"/>
        <w:rPr>
          <w:rFonts w:ascii="Cambria" w:hAnsi="Cambria"/>
        </w:rPr>
      </w:pPr>
      <w:r w:rsidRPr="0061082B">
        <w:rPr>
          <w:rFonts w:ascii="Cambria" w:hAnsi="Cambria"/>
        </w:rPr>
        <w:t>……………………………………………………………………………………………………………</w:t>
      </w:r>
    </w:p>
    <w:p w14:paraId="61F1AD69" w14:textId="1B76DDE1" w:rsidR="0061082B" w:rsidRDefault="0061082B" w:rsidP="0061082B">
      <w:pPr>
        <w:jc w:val="both"/>
        <w:rPr>
          <w:rFonts w:ascii="Cambria" w:hAnsi="Cambria"/>
        </w:rPr>
      </w:pPr>
      <w:r w:rsidRPr="0061082B">
        <w:rPr>
          <w:rFonts w:ascii="Cambria" w:hAnsi="Cambria"/>
        </w:rPr>
        <w:t>……………………………………………………………………………………………………………</w:t>
      </w:r>
    </w:p>
    <w:p w14:paraId="3A2AC66C" w14:textId="160AF43B" w:rsidR="0061082B" w:rsidRDefault="0061082B" w:rsidP="0061082B">
      <w:pPr>
        <w:jc w:val="both"/>
        <w:rPr>
          <w:rFonts w:ascii="Cambria" w:hAnsi="Cambria"/>
        </w:rPr>
      </w:pPr>
    </w:p>
    <w:p w14:paraId="3D482A7D" w14:textId="1492D9F3" w:rsidR="0061082B" w:rsidRDefault="0061082B" w:rsidP="0061082B">
      <w:pPr>
        <w:jc w:val="both"/>
        <w:rPr>
          <w:rFonts w:ascii="Cambria" w:hAnsi="Cambria"/>
        </w:rPr>
      </w:pPr>
    </w:p>
    <w:p w14:paraId="776F133B" w14:textId="77777777" w:rsidR="0061082B" w:rsidRPr="001B0020" w:rsidRDefault="0061082B" w:rsidP="0061082B">
      <w:pPr>
        <w:rPr>
          <w:rFonts w:ascii="Cambria" w:hAnsi="Cambria"/>
        </w:rPr>
      </w:pPr>
      <w:r w:rsidRPr="001B0020">
        <w:rPr>
          <w:rFonts w:ascii="Cambria" w:hAnsi="Cambria"/>
        </w:rPr>
        <w:t>.........................................</w:t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  <w:t xml:space="preserve">                          ........................................</w:t>
      </w:r>
    </w:p>
    <w:p w14:paraId="7B41A3E2" w14:textId="77777777" w:rsidR="0061082B" w:rsidRDefault="0061082B" w:rsidP="0061082B">
      <w:pPr>
        <w:jc w:val="both"/>
        <w:rPr>
          <w:rFonts w:ascii="Cambria" w:hAnsi="Cambria"/>
        </w:rPr>
      </w:pPr>
      <w:r w:rsidRPr="001B0020">
        <w:rPr>
          <w:rFonts w:ascii="Cambria" w:hAnsi="Cambria"/>
        </w:rPr>
        <w:t xml:space="preserve">Ze strony Zamawiającego </w:t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</w:r>
      <w:r w:rsidRPr="001B0020">
        <w:rPr>
          <w:rFonts w:ascii="Cambria" w:hAnsi="Cambria"/>
        </w:rPr>
        <w:tab/>
        <w:t>Ze strony Wykonawcy</w:t>
      </w:r>
    </w:p>
    <w:p w14:paraId="60BFFF44" w14:textId="77777777" w:rsidR="0061082B" w:rsidRPr="001B0020" w:rsidRDefault="0061082B" w:rsidP="0061082B">
      <w:pPr>
        <w:jc w:val="both"/>
        <w:rPr>
          <w:rFonts w:ascii="Cambria" w:hAnsi="Cambria"/>
        </w:rPr>
      </w:pPr>
    </w:p>
    <w:sectPr w:rsidR="0061082B" w:rsidRPr="001B0020">
      <w:headerReference w:type="default" r:id="rId8"/>
      <w:footerReference w:type="default" r:id="rId9"/>
      <w:pgSz w:w="11906" w:h="16838"/>
      <w:pgMar w:top="1493" w:right="1417" w:bottom="1067" w:left="1417" w:header="708" w:footer="1011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7EBA9" w14:textId="77777777" w:rsidR="005A449A" w:rsidRDefault="005A449A">
      <w:r>
        <w:separator/>
      </w:r>
    </w:p>
  </w:endnote>
  <w:endnote w:type="continuationSeparator" w:id="0">
    <w:p w14:paraId="5DD17CBE" w14:textId="77777777" w:rsidR="005A449A" w:rsidRDefault="005A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3F13" w14:textId="7EA11922" w:rsidR="00D54A5A" w:rsidRDefault="00032BE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AB11BC7" wp14:editId="7783A949">
              <wp:simplePos x="0" y="0"/>
              <wp:positionH relativeFrom="page">
                <wp:posOffset>6596380</wp:posOffset>
              </wp:positionH>
              <wp:positionV relativeFrom="paragraph">
                <wp:posOffset>635</wp:posOffset>
              </wp:positionV>
              <wp:extent cx="155575" cy="142875"/>
              <wp:effectExtent l="0" t="635" r="127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179EE" w14:textId="77777777" w:rsidR="00D54A5A" w:rsidRDefault="00D54A5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B0020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11B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4pt;margin-top:.05pt;width:12.25pt;height:11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" stroked="f">
              <v:textbox inset=".2pt,.2pt,.2pt,.2pt">
                <w:txbxContent>
                  <w:p w14:paraId="56E179EE" w14:textId="77777777" w:rsidR="00D54A5A" w:rsidRDefault="00D54A5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B0020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4A4436">
      <w:t xml:space="preserve">*niewłaściwe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99C01" w14:textId="77777777" w:rsidR="005A449A" w:rsidRDefault="005A449A">
      <w:r>
        <w:separator/>
      </w:r>
    </w:p>
  </w:footnote>
  <w:footnote w:type="continuationSeparator" w:id="0">
    <w:p w14:paraId="24F036A0" w14:textId="77777777" w:rsidR="005A449A" w:rsidRDefault="005A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95CB7" w14:textId="1F34D827" w:rsidR="005C2F9E" w:rsidRDefault="005C2F9E" w:rsidP="005C2F9E">
    <w:pPr>
      <w:pStyle w:val="Nagwek"/>
      <w:ind w:left="-851"/>
    </w:pPr>
    <w:r w:rsidRPr="009D6BF7">
      <w:rPr>
        <w:noProof/>
      </w:rPr>
      <w:drawing>
        <wp:inline distT="0" distB="0" distL="0" distR="0" wp14:anchorId="66BC3490" wp14:editId="6C753450">
          <wp:extent cx="6898005" cy="7753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8005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A6C19A" w14:textId="77777777" w:rsidR="005C2F9E" w:rsidRDefault="005C2F9E" w:rsidP="005C2F9E">
    <w:pPr>
      <w:pStyle w:val="Nagwek"/>
      <w:rPr>
        <w:rFonts w:ascii="Cambria" w:hAnsi="Cambria"/>
      </w:rPr>
    </w:pPr>
  </w:p>
  <w:p w14:paraId="245E2B15" w14:textId="77777777" w:rsidR="005C2F9E" w:rsidRPr="00C25444" w:rsidRDefault="005C2F9E" w:rsidP="005C2F9E">
    <w:pPr>
      <w:pStyle w:val="Nagwek"/>
      <w:rPr>
        <w:rFonts w:ascii="Cambria" w:hAnsi="Cambria"/>
        <w:b/>
      </w:rPr>
    </w:pPr>
    <w:r w:rsidRPr="00070440">
      <w:rPr>
        <w:rFonts w:ascii="Cambria" w:hAnsi="Cambria"/>
        <w:b/>
      </w:rPr>
      <w:t xml:space="preserve">Numer referencyjny: </w:t>
    </w:r>
    <w:r w:rsidRPr="00A05840">
      <w:rPr>
        <w:rFonts w:ascii="Cambria" w:hAnsi="Cambria"/>
        <w:b/>
      </w:rPr>
      <w:t>CK - 21/01/2025</w:t>
    </w:r>
  </w:p>
  <w:p w14:paraId="70E77B84" w14:textId="5EB1D16D" w:rsidR="00A11847" w:rsidRPr="00925CF5" w:rsidRDefault="00A11847" w:rsidP="00A11847">
    <w:pPr>
      <w:pStyle w:val="Nagwek"/>
      <w:rPr>
        <w:rFonts w:ascii="Cambria" w:hAnsi="Cambria"/>
        <w:b/>
      </w:rPr>
    </w:pPr>
  </w:p>
  <w:p w14:paraId="7B7A6817" w14:textId="77777777" w:rsidR="00D54A5A" w:rsidRPr="00A11847" w:rsidRDefault="00D54A5A" w:rsidP="00A118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207A6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mbria Math" w:hAnsi="Times New Roman" w:cs="Times New Roman" w:hint="default"/>
        <w:b w:val="0"/>
        <w:color w:val="000000"/>
        <w:spacing w:val="-2"/>
        <w:kern w:val="2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000000"/>
        <w:spacing w:val="-4"/>
        <w:sz w:val="24"/>
        <w:szCs w:val="24"/>
      </w:rPr>
    </w:lvl>
  </w:abstractNum>
  <w:abstractNum w:abstractNumId="4" w15:restartNumberingAfterBreak="0">
    <w:nsid w:val="00000005"/>
    <w:multiLevelType w:val="singleLevel"/>
    <w:tmpl w:val="87346D9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bCs/>
        <w:iCs/>
        <w:color w:val="000000"/>
        <w:spacing w:val="-4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spacing w:val="-4"/>
        <w:sz w:val="24"/>
        <w:szCs w:val="24"/>
      </w:rPr>
    </w:lvl>
  </w:abstractNum>
  <w:abstractNum w:abstractNumId="6" w15:restartNumberingAfterBreak="0">
    <w:nsid w:val="00000007"/>
    <w:multiLevelType w:val="singleLevel"/>
    <w:tmpl w:val="331E5CA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000000"/>
        <w:spacing w:val="-4"/>
        <w:sz w:val="22"/>
        <w:szCs w:val="22"/>
      </w:rPr>
    </w:lvl>
  </w:abstractNum>
  <w:abstractNum w:abstractNumId="8" w15:restartNumberingAfterBreak="0">
    <w:nsid w:val="00000009"/>
    <w:multiLevelType w:val="singleLevel"/>
    <w:tmpl w:val="4C7C8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trike w:val="0"/>
        <w:dstrike w:val="0"/>
        <w:spacing w:val="-2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pacing w:val="-4"/>
        <w:sz w:val="24"/>
        <w:szCs w:val="24"/>
      </w:rPr>
    </w:lvl>
  </w:abstractNum>
  <w:abstractNum w:abstractNumId="10" w15:restartNumberingAfterBreak="0">
    <w:nsid w:val="0000000B"/>
    <w:multiLevelType w:val="singleLevel"/>
    <w:tmpl w:val="AEC40A3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</w:abstractNum>
  <w:abstractNum w:abstractNumId="12" w15:restartNumberingAfterBreak="0">
    <w:nsid w:val="0000000D"/>
    <w:multiLevelType w:val="multilevel"/>
    <w:tmpl w:val="97D2B8F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  <w:b w:val="0"/>
        <w:spacing w:val="-4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  <w:spacing w:val="-4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C5033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132"/>
        </w:tabs>
        <w:ind w:left="1852" w:hanging="360"/>
      </w:pPr>
      <w:rPr>
        <w:rFonts w:cs="Times New Roman"/>
        <w:color w:val="00000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2572" w:hanging="360"/>
      </w:pPr>
    </w:lvl>
    <w:lvl w:ilvl="2">
      <w:start w:val="1"/>
      <w:numFmt w:val="lowerRoman"/>
      <w:lvlText w:val="%3."/>
      <w:lvlJc w:val="right"/>
      <w:pPr>
        <w:tabs>
          <w:tab w:val="num" w:pos="1132"/>
        </w:tabs>
        <w:ind w:left="3292" w:hanging="180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4012" w:hanging="360"/>
      </w:pPr>
    </w:lvl>
    <w:lvl w:ilvl="4">
      <w:start w:val="1"/>
      <w:numFmt w:val="lowerLetter"/>
      <w:lvlText w:val="%5."/>
      <w:lvlJc w:val="left"/>
      <w:pPr>
        <w:tabs>
          <w:tab w:val="num" w:pos="1132"/>
        </w:tabs>
        <w:ind w:left="4732" w:hanging="360"/>
      </w:pPr>
    </w:lvl>
    <w:lvl w:ilvl="5">
      <w:start w:val="1"/>
      <w:numFmt w:val="lowerRoman"/>
      <w:lvlText w:val="%6."/>
      <w:lvlJc w:val="right"/>
      <w:pPr>
        <w:tabs>
          <w:tab w:val="num" w:pos="1132"/>
        </w:tabs>
        <w:ind w:left="5452" w:hanging="180"/>
      </w:pPr>
    </w:lvl>
    <w:lvl w:ilvl="6">
      <w:start w:val="1"/>
      <w:numFmt w:val="decimal"/>
      <w:lvlText w:val="%7."/>
      <w:lvlJc w:val="left"/>
      <w:pPr>
        <w:tabs>
          <w:tab w:val="num" w:pos="1132"/>
        </w:tabs>
        <w:ind w:left="6172" w:hanging="360"/>
      </w:pPr>
    </w:lvl>
    <w:lvl w:ilvl="7">
      <w:start w:val="1"/>
      <w:numFmt w:val="lowerLetter"/>
      <w:lvlText w:val="%8."/>
      <w:lvlJc w:val="left"/>
      <w:pPr>
        <w:tabs>
          <w:tab w:val="num" w:pos="1132"/>
        </w:tabs>
        <w:ind w:left="6892" w:hanging="360"/>
      </w:pPr>
    </w:lvl>
    <w:lvl w:ilvl="8">
      <w:start w:val="1"/>
      <w:numFmt w:val="lowerRoman"/>
      <w:lvlText w:val="%9."/>
      <w:lvlJc w:val="right"/>
      <w:pPr>
        <w:tabs>
          <w:tab w:val="num" w:pos="1132"/>
        </w:tabs>
        <w:ind w:left="7612" w:hanging="180"/>
      </w:pPr>
    </w:lvl>
  </w:abstractNum>
  <w:abstractNum w:abstractNumId="17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D33161"/>
    <w:multiLevelType w:val="hybridMultilevel"/>
    <w:tmpl w:val="045208EC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07B26194"/>
    <w:multiLevelType w:val="hybridMultilevel"/>
    <w:tmpl w:val="ADBCB0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6863A09"/>
    <w:multiLevelType w:val="hybridMultilevel"/>
    <w:tmpl w:val="43EAD6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7B4D0B"/>
    <w:multiLevelType w:val="hybridMultilevel"/>
    <w:tmpl w:val="135C19EE"/>
    <w:lvl w:ilvl="0" w:tplc="172420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0A0EED"/>
    <w:multiLevelType w:val="multilevel"/>
    <w:tmpl w:val="92D0A6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2FB512D"/>
    <w:multiLevelType w:val="hybridMultilevel"/>
    <w:tmpl w:val="D2188D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4F77994"/>
    <w:multiLevelType w:val="hybridMultilevel"/>
    <w:tmpl w:val="CAF6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EFD7E2F"/>
    <w:multiLevelType w:val="hybridMultilevel"/>
    <w:tmpl w:val="67C689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5"/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1"/>
  </w:num>
  <w:num w:numId="22">
    <w:abstractNumId w:val="20"/>
  </w:num>
  <w:num w:numId="23">
    <w:abstractNumId w:val="26"/>
  </w:num>
  <w:num w:numId="24">
    <w:abstractNumId w:val="22"/>
  </w:num>
  <w:num w:numId="25">
    <w:abstractNumId w:val="18"/>
  </w:num>
  <w:num w:numId="26">
    <w:abstractNumId w:val="29"/>
  </w:num>
  <w:num w:numId="27">
    <w:abstractNumId w:val="27"/>
  </w:num>
  <w:num w:numId="28">
    <w:abstractNumId w:val="28"/>
  </w:num>
  <w:num w:numId="29">
    <w:abstractNumId w:val="2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F1"/>
    <w:rsid w:val="00032BE0"/>
    <w:rsid w:val="000437D5"/>
    <w:rsid w:val="00051090"/>
    <w:rsid w:val="00055A48"/>
    <w:rsid w:val="000834A7"/>
    <w:rsid w:val="000A525C"/>
    <w:rsid w:val="000B3C10"/>
    <w:rsid w:val="000C2E86"/>
    <w:rsid w:val="000D7E5A"/>
    <w:rsid w:val="00100BD7"/>
    <w:rsid w:val="001152BD"/>
    <w:rsid w:val="00134EC7"/>
    <w:rsid w:val="001544F4"/>
    <w:rsid w:val="001619BC"/>
    <w:rsid w:val="00182EBB"/>
    <w:rsid w:val="00192802"/>
    <w:rsid w:val="001957D4"/>
    <w:rsid w:val="001B0020"/>
    <w:rsid w:val="001B590D"/>
    <w:rsid w:val="001C2C39"/>
    <w:rsid w:val="001C622A"/>
    <w:rsid w:val="001C7458"/>
    <w:rsid w:val="001E55E5"/>
    <w:rsid w:val="001E62F8"/>
    <w:rsid w:val="001F0B8C"/>
    <w:rsid w:val="00207BA2"/>
    <w:rsid w:val="002322EB"/>
    <w:rsid w:val="002346C3"/>
    <w:rsid w:val="00236730"/>
    <w:rsid w:val="002458B4"/>
    <w:rsid w:val="00254D25"/>
    <w:rsid w:val="002A1DF9"/>
    <w:rsid w:val="002A4B8D"/>
    <w:rsid w:val="002B6A00"/>
    <w:rsid w:val="002C7730"/>
    <w:rsid w:val="002D3E7E"/>
    <w:rsid w:val="002D4323"/>
    <w:rsid w:val="002E7FBE"/>
    <w:rsid w:val="00304F4E"/>
    <w:rsid w:val="00307DB5"/>
    <w:rsid w:val="0032183D"/>
    <w:rsid w:val="003328CC"/>
    <w:rsid w:val="0037234C"/>
    <w:rsid w:val="00372D7C"/>
    <w:rsid w:val="003842F1"/>
    <w:rsid w:val="0038550C"/>
    <w:rsid w:val="00392F71"/>
    <w:rsid w:val="003C7750"/>
    <w:rsid w:val="003E022C"/>
    <w:rsid w:val="003E1595"/>
    <w:rsid w:val="003E1D0D"/>
    <w:rsid w:val="00403772"/>
    <w:rsid w:val="00473E5E"/>
    <w:rsid w:val="004A4436"/>
    <w:rsid w:val="004C6D64"/>
    <w:rsid w:val="004D435B"/>
    <w:rsid w:val="004F44AC"/>
    <w:rsid w:val="005137D8"/>
    <w:rsid w:val="005215AB"/>
    <w:rsid w:val="00530CE1"/>
    <w:rsid w:val="00552B9D"/>
    <w:rsid w:val="00553541"/>
    <w:rsid w:val="005674A5"/>
    <w:rsid w:val="00567B76"/>
    <w:rsid w:val="0057596E"/>
    <w:rsid w:val="00580B0D"/>
    <w:rsid w:val="00590C94"/>
    <w:rsid w:val="005A449A"/>
    <w:rsid w:val="005A6333"/>
    <w:rsid w:val="005C2F9E"/>
    <w:rsid w:val="005C7447"/>
    <w:rsid w:val="005D7646"/>
    <w:rsid w:val="005F314E"/>
    <w:rsid w:val="00602FB6"/>
    <w:rsid w:val="0061082B"/>
    <w:rsid w:val="006335D5"/>
    <w:rsid w:val="006371DA"/>
    <w:rsid w:val="00637ABF"/>
    <w:rsid w:val="006474E5"/>
    <w:rsid w:val="006531E6"/>
    <w:rsid w:val="00663151"/>
    <w:rsid w:val="00687C13"/>
    <w:rsid w:val="006C4482"/>
    <w:rsid w:val="006F066C"/>
    <w:rsid w:val="006F2A94"/>
    <w:rsid w:val="006F650D"/>
    <w:rsid w:val="007006AF"/>
    <w:rsid w:val="00710B34"/>
    <w:rsid w:val="007130BB"/>
    <w:rsid w:val="007153FD"/>
    <w:rsid w:val="00720DC7"/>
    <w:rsid w:val="007420C8"/>
    <w:rsid w:val="00745CC3"/>
    <w:rsid w:val="007600A6"/>
    <w:rsid w:val="007660F6"/>
    <w:rsid w:val="00776BE3"/>
    <w:rsid w:val="007772BB"/>
    <w:rsid w:val="007A51E9"/>
    <w:rsid w:val="007B4A75"/>
    <w:rsid w:val="008155DD"/>
    <w:rsid w:val="00823940"/>
    <w:rsid w:val="008562A7"/>
    <w:rsid w:val="0085785E"/>
    <w:rsid w:val="00873CF9"/>
    <w:rsid w:val="00883912"/>
    <w:rsid w:val="00885020"/>
    <w:rsid w:val="008B2BB2"/>
    <w:rsid w:val="008C22D1"/>
    <w:rsid w:val="008E6EFA"/>
    <w:rsid w:val="008E72B5"/>
    <w:rsid w:val="008F694D"/>
    <w:rsid w:val="00904C88"/>
    <w:rsid w:val="00910C30"/>
    <w:rsid w:val="00911264"/>
    <w:rsid w:val="00946EE7"/>
    <w:rsid w:val="009660E8"/>
    <w:rsid w:val="0096657E"/>
    <w:rsid w:val="0097254D"/>
    <w:rsid w:val="00981F1E"/>
    <w:rsid w:val="00983C7C"/>
    <w:rsid w:val="009B308B"/>
    <w:rsid w:val="009D55AF"/>
    <w:rsid w:val="009E039D"/>
    <w:rsid w:val="009F26E0"/>
    <w:rsid w:val="009F5083"/>
    <w:rsid w:val="00A03339"/>
    <w:rsid w:val="00A04CFD"/>
    <w:rsid w:val="00A11847"/>
    <w:rsid w:val="00A11F20"/>
    <w:rsid w:val="00A3224A"/>
    <w:rsid w:val="00A4270E"/>
    <w:rsid w:val="00A521F0"/>
    <w:rsid w:val="00A5529D"/>
    <w:rsid w:val="00A72202"/>
    <w:rsid w:val="00AB7CE0"/>
    <w:rsid w:val="00AC5E81"/>
    <w:rsid w:val="00AD7974"/>
    <w:rsid w:val="00B32478"/>
    <w:rsid w:val="00B36F3F"/>
    <w:rsid w:val="00B776E9"/>
    <w:rsid w:val="00B80948"/>
    <w:rsid w:val="00B87E08"/>
    <w:rsid w:val="00B92E31"/>
    <w:rsid w:val="00BA0EE4"/>
    <w:rsid w:val="00BA4F80"/>
    <w:rsid w:val="00BB2A4C"/>
    <w:rsid w:val="00BD61EF"/>
    <w:rsid w:val="00BE29AA"/>
    <w:rsid w:val="00BE549B"/>
    <w:rsid w:val="00BE7AD8"/>
    <w:rsid w:val="00BF51E5"/>
    <w:rsid w:val="00BF6118"/>
    <w:rsid w:val="00C070BE"/>
    <w:rsid w:val="00C150DE"/>
    <w:rsid w:val="00C43983"/>
    <w:rsid w:val="00C578CF"/>
    <w:rsid w:val="00C91E56"/>
    <w:rsid w:val="00CB3000"/>
    <w:rsid w:val="00CC4ED1"/>
    <w:rsid w:val="00CD2686"/>
    <w:rsid w:val="00CE31DB"/>
    <w:rsid w:val="00D106CA"/>
    <w:rsid w:val="00D135BC"/>
    <w:rsid w:val="00D250CE"/>
    <w:rsid w:val="00D31408"/>
    <w:rsid w:val="00D536C8"/>
    <w:rsid w:val="00D54A5A"/>
    <w:rsid w:val="00D60880"/>
    <w:rsid w:val="00D67460"/>
    <w:rsid w:val="00D70E01"/>
    <w:rsid w:val="00D74C1B"/>
    <w:rsid w:val="00D75F81"/>
    <w:rsid w:val="00D96991"/>
    <w:rsid w:val="00DB786F"/>
    <w:rsid w:val="00E00EA6"/>
    <w:rsid w:val="00E01027"/>
    <w:rsid w:val="00E10C56"/>
    <w:rsid w:val="00E24626"/>
    <w:rsid w:val="00E32115"/>
    <w:rsid w:val="00E4519A"/>
    <w:rsid w:val="00E45F98"/>
    <w:rsid w:val="00E46EB3"/>
    <w:rsid w:val="00E51170"/>
    <w:rsid w:val="00E63F2E"/>
    <w:rsid w:val="00E72623"/>
    <w:rsid w:val="00E75DF9"/>
    <w:rsid w:val="00E932C1"/>
    <w:rsid w:val="00EB575B"/>
    <w:rsid w:val="00EB60D9"/>
    <w:rsid w:val="00EC64E3"/>
    <w:rsid w:val="00F00F7A"/>
    <w:rsid w:val="00F10C8C"/>
    <w:rsid w:val="00F115CE"/>
    <w:rsid w:val="00F12850"/>
    <w:rsid w:val="00F135C1"/>
    <w:rsid w:val="00F250CB"/>
    <w:rsid w:val="00F251FE"/>
    <w:rsid w:val="00F74366"/>
    <w:rsid w:val="00F874B8"/>
    <w:rsid w:val="00F94636"/>
    <w:rsid w:val="00F95766"/>
    <w:rsid w:val="00FA2688"/>
    <w:rsid w:val="00F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1EEBE0E4"/>
  <w15:chartTrackingRefBased/>
  <w15:docId w15:val="{F85E4BDD-10A7-4AA3-BA7F-C88F4069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jc w:val="both"/>
      <w:outlineLvl w:val="2"/>
    </w:pPr>
    <w:rPr>
      <w:rFonts w:ascii="Arial" w:hAnsi="Arial" w:cs="Arial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z0">
    <w:name w:val="WW8Num3z0"/>
    <w:rPr>
      <w:rFonts w:ascii="Times New Roman" w:eastAsia="Cambria Math" w:hAnsi="Times New Roman" w:cs="Times New Roman" w:hint="default"/>
      <w:b w:val="0"/>
      <w:color w:val="000000"/>
      <w:spacing w:val="-2"/>
      <w:kern w:val="2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 w:hint="default"/>
      <w:b/>
      <w:color w:val="000000"/>
      <w:spacing w:val="-4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/>
      <w:bCs/>
      <w:iCs/>
      <w:color w:val="000000"/>
      <w:spacing w:val="-4"/>
      <w:sz w:val="24"/>
      <w:szCs w:val="24"/>
    </w:rPr>
  </w:style>
  <w:style w:type="character" w:customStyle="1" w:styleId="WW8Num6z0">
    <w:name w:val="WW8Num6z0"/>
    <w:rPr>
      <w:b w:val="0"/>
      <w:spacing w:val="-4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z0">
    <w:name w:val="WW8Num8z0"/>
    <w:rPr>
      <w:color w:val="000000"/>
      <w:spacing w:val="-4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 w:hint="default"/>
      <w:b/>
      <w:strike w:val="0"/>
      <w:dstrike w:val="0"/>
      <w:spacing w:val="-2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pacing w:val="-4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Calibri" w:cs="Times New Roman"/>
      <w:b w:val="0"/>
      <w:spacing w:val="-4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 w:val="0"/>
      <w:i w:val="0"/>
      <w:color w:val="auto"/>
      <w:spacing w:val="-2"/>
      <w:sz w:val="22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pacing w:val="-4"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color w:val="000000"/>
      <w:spacing w:val="-4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6">
    <w:name w:val="Domyślna czcionka akapitu6"/>
  </w:style>
  <w:style w:type="character" w:customStyle="1" w:styleId="WW8Num5z1">
    <w:name w:val="WW8Num5z1"/>
    <w:rPr>
      <w:rFonts w:ascii="Courier New" w:hAnsi="Courier New" w:cs="Courier New" w:hint="default"/>
      <w:b/>
      <w:iCs/>
      <w:color w:val="000000"/>
      <w:spacing w:val="-2"/>
      <w:sz w:val="24"/>
      <w:szCs w:val="24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 w:hint="default"/>
    </w:rPr>
  </w:style>
  <w:style w:type="character" w:customStyle="1" w:styleId="WW8Num29z0">
    <w:name w:val="WW8Num29z0"/>
    <w:rPr>
      <w:rFonts w:hint="default"/>
      <w:spacing w:val="-4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matkomentarzaZnak">
    <w:name w:val="Temat komentarza Znak"/>
    <w:rPr>
      <w:b/>
      <w:bCs/>
      <w:lang w:eastAsia="zh-CN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TekstpodstawowyZnak">
    <w:name w:val="Tekst podstawowy Znak"/>
    <w:rPr>
      <w:sz w:val="24"/>
      <w:lang w:eastAsia="zh-CN"/>
    </w:rPr>
  </w:style>
  <w:style w:type="character" w:customStyle="1" w:styleId="NagwekZnak">
    <w:name w:val="Nagłówek Znak"/>
    <w:rPr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autoSpaceDE/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wykytekst1">
    <w:name w:val="Zwykły tekst1"/>
    <w:basedOn w:val="Normalny"/>
    <w:pPr>
      <w:widowControl/>
      <w:autoSpaceDE/>
    </w:pPr>
    <w:rPr>
      <w:rFonts w:ascii="Courier New" w:hAnsi="Courier New" w:cs="Courier New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nakZnak">
    <w:name w:val="Znak Znak"/>
    <w:basedOn w:val="Normalny"/>
    <w:pPr>
      <w:widowControl/>
      <w:autoSpaceDE/>
      <w:spacing w:line="360" w:lineRule="auto"/>
      <w:jc w:val="both"/>
    </w:pPr>
    <w:rPr>
      <w:rFonts w:ascii="Verdana" w:hAnsi="Verdana" w:cs="Verdan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widowControl/>
      <w:autoSpaceDE/>
      <w:ind w:left="708"/>
    </w:pPr>
  </w:style>
  <w:style w:type="paragraph" w:customStyle="1" w:styleId="Tekstkomentarza2">
    <w:name w:val="Tekst komentarza2"/>
    <w:basedOn w:val="Normalny"/>
  </w:style>
  <w:style w:type="paragraph" w:customStyle="1" w:styleId="Tekstkomentarza3">
    <w:name w:val="Tekst komentarza3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A0EE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BA0EE4"/>
    <w:rPr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BA0EE4"/>
    <w:rPr>
      <w:lang w:eastAsia="zh-C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A11847"/>
    <w:rPr>
      <w:lang w:eastAsia="zh-CN"/>
    </w:rPr>
  </w:style>
  <w:style w:type="paragraph" w:customStyle="1" w:styleId="Teksttreci">
    <w:name w:val="Tekst treści"/>
    <w:basedOn w:val="Normalny"/>
    <w:rsid w:val="001152BD"/>
    <w:pPr>
      <w:shd w:val="clear" w:color="auto" w:fill="FFFFFF"/>
      <w:autoSpaceDE/>
      <w:spacing w:after="480" w:line="252" w:lineRule="exact"/>
      <w:ind w:hanging="1380"/>
    </w:pPr>
    <w:rPr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9E90-2FD0-4EE5-B32C-34AC3387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3407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23804</CharactersWithSpaces>
  <SharedDoc>false</SharedDoc>
  <HLinks>
    <vt:vector size="6" baseType="variant">
      <vt:variant>
        <vt:i4>59</vt:i4>
      </vt:variant>
      <vt:variant>
        <vt:i4>0</vt:i4>
      </vt:variant>
      <vt:variant>
        <vt:i4>0</vt:i4>
      </vt:variant>
      <vt:variant>
        <vt:i4>5</vt:i4>
      </vt:variant>
      <vt:variant>
        <vt:lpwstr>mailto:iod@spl.pl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SPL</dc:creator>
  <cp:keywords/>
  <cp:lastModifiedBy>User</cp:lastModifiedBy>
  <cp:revision>120</cp:revision>
  <cp:lastPrinted>2021-10-07T14:00:00Z</cp:lastPrinted>
  <dcterms:created xsi:type="dcterms:W3CDTF">2022-01-13T07:58:00Z</dcterms:created>
  <dcterms:modified xsi:type="dcterms:W3CDTF">2025-05-12T06:40:00Z</dcterms:modified>
</cp:coreProperties>
</file>