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555B8E6" w14:textId="77777777" w:rsidR="009022FC" w:rsidRDefault="009022FC" w:rsidP="00204957">
      <w:pPr>
        <w:tabs>
          <w:tab w:val="left" w:pos="4962"/>
        </w:tabs>
        <w:ind w:right="4675"/>
        <w:rPr>
          <w:rFonts w:ascii="Garamond" w:hAnsi="Garamond"/>
          <w:i/>
          <w:color w:val="FF0000"/>
          <w:sz w:val="23"/>
          <w:szCs w:val="23"/>
        </w:rPr>
      </w:pPr>
      <w:bookmarkStart w:id="0" w:name="_Hlk181708875"/>
    </w:p>
    <w:p w14:paraId="601C3485" w14:textId="77777777" w:rsidR="009022FC" w:rsidRDefault="009022FC" w:rsidP="00204957">
      <w:pPr>
        <w:tabs>
          <w:tab w:val="left" w:pos="4962"/>
        </w:tabs>
        <w:ind w:right="4675"/>
        <w:rPr>
          <w:rFonts w:ascii="Garamond" w:hAnsi="Garamond"/>
          <w:i/>
          <w:color w:val="FF0000"/>
          <w:sz w:val="23"/>
          <w:szCs w:val="23"/>
        </w:rPr>
      </w:pPr>
    </w:p>
    <w:p w14:paraId="6B5927FD" w14:textId="77777777" w:rsidR="009022FC" w:rsidRDefault="009022FC" w:rsidP="00204957">
      <w:pPr>
        <w:tabs>
          <w:tab w:val="left" w:pos="4962"/>
        </w:tabs>
        <w:ind w:right="4675"/>
        <w:rPr>
          <w:rFonts w:ascii="Garamond" w:hAnsi="Garamond"/>
          <w:i/>
          <w:color w:val="FF0000"/>
          <w:sz w:val="23"/>
          <w:szCs w:val="23"/>
        </w:rPr>
      </w:pPr>
    </w:p>
    <w:p w14:paraId="6F0AD8C1" w14:textId="3517C123" w:rsidR="00204957" w:rsidRDefault="00204957" w:rsidP="00204957">
      <w:pPr>
        <w:tabs>
          <w:tab w:val="left" w:pos="4962"/>
        </w:tabs>
        <w:ind w:right="4675"/>
        <w:rPr>
          <w:rFonts w:ascii="Garamond" w:hAnsi="Garamond"/>
          <w:i/>
          <w:color w:val="FF0000"/>
          <w:sz w:val="23"/>
          <w:szCs w:val="23"/>
        </w:rPr>
      </w:pPr>
      <w:r>
        <w:rPr>
          <w:rFonts w:ascii="Garamond" w:hAnsi="Garamond"/>
          <w:i/>
          <w:color w:val="FF0000"/>
          <w:sz w:val="23"/>
          <w:szCs w:val="23"/>
        </w:rPr>
        <w:t>Dokument w postaci elektronicznej należy opatrzyć podpisem kwalifikowanym elektronicznym, podpisem zaufanym lub podpisem osobistym (e-dowód)</w:t>
      </w:r>
    </w:p>
    <w:bookmarkEnd w:id="0"/>
    <w:p w14:paraId="4AF55A7B" w14:textId="77777777" w:rsidR="007C7464" w:rsidRPr="003570A5" w:rsidRDefault="007C7464" w:rsidP="00F11A7B">
      <w:pPr>
        <w:pStyle w:val="Normalny1"/>
        <w:tabs>
          <w:tab w:val="left" w:pos="5103"/>
        </w:tabs>
        <w:autoSpaceDE w:val="0"/>
        <w:ind w:left="5103"/>
        <w:jc w:val="right"/>
        <w:rPr>
          <w:rFonts w:ascii="Garamond" w:hAnsi="Garamond" w:cs="Times New Roman"/>
          <w:b/>
          <w:bCs/>
          <w:sz w:val="23"/>
          <w:szCs w:val="23"/>
          <w:lang w:eastAsia="pl-PL"/>
        </w:rPr>
      </w:pPr>
    </w:p>
    <w:p w14:paraId="419CFB59" w14:textId="071C2040" w:rsidR="0034404D" w:rsidRPr="003570A5" w:rsidRDefault="002A760D" w:rsidP="00F11A7B">
      <w:pPr>
        <w:pStyle w:val="Normalny1"/>
        <w:tabs>
          <w:tab w:val="left" w:pos="5103"/>
        </w:tabs>
        <w:autoSpaceDE w:val="0"/>
        <w:ind w:left="5103"/>
        <w:jc w:val="right"/>
        <w:rPr>
          <w:rFonts w:ascii="Garamond" w:hAnsi="Garamond" w:cs="Times New Roman"/>
          <w:b/>
          <w:bCs/>
          <w:sz w:val="23"/>
          <w:szCs w:val="23"/>
          <w:lang w:eastAsia="pl-PL"/>
        </w:rPr>
      </w:pPr>
      <w:r w:rsidRPr="003570A5">
        <w:rPr>
          <w:rFonts w:ascii="Garamond" w:hAnsi="Garamond" w:cs="Times New Roman"/>
          <w:b/>
          <w:bCs/>
          <w:sz w:val="23"/>
          <w:szCs w:val="23"/>
          <w:lang w:eastAsia="pl-PL"/>
        </w:rPr>
        <w:t xml:space="preserve">Załącznik nr </w:t>
      </w:r>
      <w:r w:rsidR="00577193">
        <w:rPr>
          <w:rFonts w:ascii="Garamond" w:hAnsi="Garamond" w:cs="Times New Roman"/>
          <w:b/>
          <w:bCs/>
          <w:sz w:val="23"/>
          <w:szCs w:val="23"/>
          <w:lang w:eastAsia="pl-PL"/>
        </w:rPr>
        <w:t>2</w:t>
      </w:r>
      <w:r w:rsidR="002E060A" w:rsidRPr="003570A5">
        <w:rPr>
          <w:rFonts w:ascii="Garamond" w:hAnsi="Garamond" w:cs="Times New Roman"/>
          <w:b/>
          <w:bCs/>
          <w:sz w:val="23"/>
          <w:szCs w:val="23"/>
          <w:lang w:eastAsia="pl-PL"/>
        </w:rPr>
        <w:t xml:space="preserve"> do S</w:t>
      </w:r>
      <w:r w:rsidR="005653B6" w:rsidRPr="003570A5">
        <w:rPr>
          <w:rFonts w:ascii="Garamond" w:hAnsi="Garamond" w:cs="Times New Roman"/>
          <w:b/>
          <w:bCs/>
          <w:sz w:val="23"/>
          <w:szCs w:val="23"/>
          <w:lang w:eastAsia="pl-PL"/>
        </w:rPr>
        <w:t>WZ</w:t>
      </w:r>
    </w:p>
    <w:p w14:paraId="3E6356EE" w14:textId="77777777" w:rsidR="009C143B" w:rsidRPr="003570A5" w:rsidRDefault="009C143B" w:rsidP="00C27394">
      <w:pPr>
        <w:pStyle w:val="Tytu1"/>
        <w:tabs>
          <w:tab w:val="left" w:pos="1740"/>
        </w:tabs>
        <w:spacing w:line="100" w:lineRule="atLeast"/>
        <w:jc w:val="left"/>
        <w:rPr>
          <w:rFonts w:ascii="Garamond" w:hAnsi="Garamond"/>
          <w:sz w:val="23"/>
          <w:szCs w:val="23"/>
          <w:u w:val="none"/>
        </w:rPr>
      </w:pPr>
    </w:p>
    <w:p w14:paraId="040ABAE3" w14:textId="77777777" w:rsidR="004A2807" w:rsidRPr="003570A5" w:rsidRDefault="004A2807" w:rsidP="00C27394">
      <w:pPr>
        <w:pStyle w:val="Tytu1"/>
        <w:tabs>
          <w:tab w:val="left" w:pos="1740"/>
        </w:tabs>
        <w:spacing w:line="100" w:lineRule="atLeast"/>
        <w:jc w:val="left"/>
        <w:rPr>
          <w:rFonts w:ascii="Garamond" w:hAnsi="Garamond"/>
          <w:sz w:val="23"/>
          <w:szCs w:val="23"/>
          <w:u w:val="none"/>
        </w:rPr>
      </w:pPr>
    </w:p>
    <w:p w14:paraId="2AB04273" w14:textId="77777777" w:rsidR="000F134E" w:rsidRPr="003570A5" w:rsidRDefault="00A2500F" w:rsidP="00C27394">
      <w:pPr>
        <w:pStyle w:val="Tytu1"/>
        <w:tabs>
          <w:tab w:val="left" w:pos="1740"/>
        </w:tabs>
        <w:spacing w:line="100" w:lineRule="atLeast"/>
        <w:jc w:val="left"/>
        <w:rPr>
          <w:rFonts w:ascii="Garamond" w:hAnsi="Garamond"/>
          <w:b w:val="0"/>
          <w:sz w:val="23"/>
          <w:szCs w:val="23"/>
          <w:u w:val="none"/>
        </w:rPr>
      </w:pPr>
      <w:r w:rsidRPr="003570A5">
        <w:rPr>
          <w:rFonts w:ascii="Garamond" w:hAnsi="Garamond"/>
          <w:sz w:val="23"/>
          <w:szCs w:val="23"/>
          <w:u w:val="none"/>
        </w:rPr>
        <w:t>ZAMAWIAJĄCY:</w:t>
      </w:r>
      <w:r w:rsidR="003F3EBD" w:rsidRPr="003570A5">
        <w:rPr>
          <w:rFonts w:ascii="Garamond" w:hAnsi="Garamond"/>
          <w:b w:val="0"/>
          <w:bCs w:val="0"/>
          <w:sz w:val="23"/>
          <w:szCs w:val="23"/>
          <w:u w:val="none"/>
        </w:rPr>
        <w:t xml:space="preserve">  </w:t>
      </w:r>
      <w:r w:rsidR="003F3EBD" w:rsidRPr="003570A5">
        <w:rPr>
          <w:rFonts w:ascii="Garamond" w:hAnsi="Garamond"/>
          <w:b w:val="0"/>
          <w:bCs w:val="0"/>
          <w:sz w:val="23"/>
          <w:szCs w:val="23"/>
          <w:u w:val="none"/>
        </w:rPr>
        <w:tab/>
      </w:r>
      <w:r w:rsidR="00CB4FCD" w:rsidRPr="003570A5">
        <w:rPr>
          <w:rFonts w:ascii="Garamond" w:hAnsi="Garamond"/>
          <w:b w:val="0"/>
          <w:sz w:val="23"/>
          <w:szCs w:val="23"/>
          <w:u w:val="none"/>
        </w:rPr>
        <w:t>Gmina Dębnica Kaszubska</w:t>
      </w:r>
      <w:r w:rsidR="000F134E" w:rsidRPr="003570A5">
        <w:rPr>
          <w:rFonts w:ascii="Garamond" w:hAnsi="Garamond"/>
          <w:b w:val="0"/>
          <w:sz w:val="23"/>
          <w:szCs w:val="23"/>
          <w:u w:val="none"/>
        </w:rPr>
        <w:t xml:space="preserve"> </w:t>
      </w:r>
    </w:p>
    <w:p w14:paraId="46F20128" w14:textId="77777777" w:rsidR="00690E19" w:rsidRPr="003570A5" w:rsidRDefault="00690E19" w:rsidP="003F3EBD">
      <w:pPr>
        <w:pStyle w:val="Normalny1"/>
        <w:tabs>
          <w:tab w:val="left" w:pos="1725"/>
        </w:tabs>
        <w:spacing w:line="100" w:lineRule="atLeast"/>
        <w:rPr>
          <w:rFonts w:ascii="Garamond" w:hAnsi="Garamond" w:cs="Times New Roman"/>
          <w:sz w:val="23"/>
          <w:szCs w:val="23"/>
        </w:rPr>
      </w:pPr>
      <w:r w:rsidRPr="003570A5">
        <w:rPr>
          <w:rFonts w:ascii="Garamond" w:hAnsi="Garamond" w:cs="Times New Roman"/>
          <w:sz w:val="23"/>
          <w:szCs w:val="23"/>
        </w:rPr>
        <w:tab/>
      </w:r>
      <w:r w:rsidRPr="003570A5">
        <w:rPr>
          <w:rFonts w:ascii="Garamond" w:hAnsi="Garamond" w:cs="Times New Roman"/>
          <w:sz w:val="23"/>
          <w:szCs w:val="23"/>
        </w:rPr>
        <w:tab/>
        <w:t>76-</w:t>
      </w:r>
      <w:r w:rsidR="00CB4FCD" w:rsidRPr="003570A5">
        <w:rPr>
          <w:rFonts w:ascii="Garamond" w:hAnsi="Garamond" w:cs="Times New Roman"/>
          <w:sz w:val="23"/>
          <w:szCs w:val="23"/>
        </w:rPr>
        <w:t xml:space="preserve">248 Dębnica Kaszubska, ul. </w:t>
      </w:r>
      <w:r w:rsidR="007D7C4D" w:rsidRPr="003570A5">
        <w:rPr>
          <w:rFonts w:ascii="Garamond" w:hAnsi="Garamond"/>
          <w:sz w:val="23"/>
          <w:szCs w:val="23"/>
        </w:rPr>
        <w:t>k</w:t>
      </w:r>
      <w:r w:rsidR="00BE74D7" w:rsidRPr="003570A5">
        <w:rPr>
          <w:rFonts w:ascii="Garamond" w:hAnsi="Garamond"/>
          <w:sz w:val="23"/>
          <w:szCs w:val="23"/>
        </w:rPr>
        <w:t>s. Antoniego Kani 16a</w:t>
      </w:r>
    </w:p>
    <w:p w14:paraId="5936A108" w14:textId="662B4582" w:rsidR="00A2500F" w:rsidRPr="004C07CF" w:rsidRDefault="003F3EBD" w:rsidP="00204957">
      <w:pPr>
        <w:pStyle w:val="Normalny1"/>
        <w:tabs>
          <w:tab w:val="left" w:pos="1725"/>
        </w:tabs>
        <w:spacing w:line="100" w:lineRule="atLeast"/>
        <w:rPr>
          <w:rFonts w:ascii="Garamond" w:hAnsi="Garamond" w:cs="Times New Roman"/>
          <w:sz w:val="23"/>
          <w:szCs w:val="23"/>
        </w:rPr>
      </w:pPr>
      <w:r w:rsidRPr="003570A5">
        <w:rPr>
          <w:rFonts w:ascii="Garamond" w:hAnsi="Garamond" w:cs="Times New Roman"/>
          <w:sz w:val="23"/>
          <w:szCs w:val="23"/>
        </w:rPr>
        <w:tab/>
      </w:r>
      <w:r w:rsidRPr="003570A5">
        <w:rPr>
          <w:rFonts w:ascii="Garamond" w:hAnsi="Garamond" w:cs="Times New Roman"/>
          <w:sz w:val="23"/>
          <w:szCs w:val="23"/>
        </w:rPr>
        <w:tab/>
      </w:r>
    </w:p>
    <w:p w14:paraId="1FCC828E" w14:textId="77777777" w:rsidR="00A2500F" w:rsidRPr="003570A5" w:rsidRDefault="00A2500F" w:rsidP="008F45E5">
      <w:pPr>
        <w:shd w:val="clear" w:color="auto" w:fill="FFFFFF"/>
        <w:spacing w:after="60" w:line="254" w:lineRule="exact"/>
        <w:jc w:val="both"/>
        <w:rPr>
          <w:rFonts w:ascii="Garamond" w:hAnsi="Garamond"/>
          <w:sz w:val="23"/>
          <w:szCs w:val="23"/>
        </w:rPr>
      </w:pPr>
      <w:r w:rsidRPr="003570A5">
        <w:rPr>
          <w:rFonts w:ascii="Garamond" w:hAnsi="Garamond"/>
          <w:b/>
          <w:bCs/>
          <w:sz w:val="23"/>
          <w:szCs w:val="23"/>
        </w:rPr>
        <w:t xml:space="preserve">WYKONAWCA:   </w:t>
      </w:r>
      <w:r w:rsidRPr="003570A5">
        <w:rPr>
          <w:rFonts w:ascii="Garamond" w:hAnsi="Garamond"/>
          <w:b/>
          <w:bCs/>
          <w:sz w:val="23"/>
          <w:szCs w:val="23"/>
        </w:rPr>
        <w:tab/>
      </w:r>
      <w:r w:rsidR="00DA209C" w:rsidRPr="003570A5">
        <w:rPr>
          <w:rFonts w:ascii="Garamond" w:hAnsi="Garamond"/>
          <w:sz w:val="23"/>
          <w:szCs w:val="23"/>
        </w:rPr>
        <w:t>……………………………………………………………</w:t>
      </w:r>
    </w:p>
    <w:p w14:paraId="03B9427A" w14:textId="77777777" w:rsidR="00A2500F" w:rsidRPr="003570A5" w:rsidRDefault="00A2500F" w:rsidP="008F45E5">
      <w:pPr>
        <w:shd w:val="clear" w:color="auto" w:fill="FFFFFF"/>
        <w:tabs>
          <w:tab w:val="left" w:pos="1725"/>
        </w:tabs>
        <w:spacing w:after="60" w:line="254" w:lineRule="exact"/>
        <w:jc w:val="both"/>
        <w:rPr>
          <w:rFonts w:ascii="Garamond" w:hAnsi="Garamond"/>
          <w:sz w:val="23"/>
          <w:szCs w:val="23"/>
        </w:rPr>
      </w:pPr>
      <w:r w:rsidRPr="003570A5">
        <w:rPr>
          <w:rFonts w:ascii="Garamond" w:hAnsi="Garamond"/>
          <w:sz w:val="23"/>
          <w:szCs w:val="23"/>
        </w:rPr>
        <w:tab/>
      </w:r>
      <w:r w:rsidRPr="003570A5">
        <w:rPr>
          <w:rFonts w:ascii="Garamond" w:hAnsi="Garamond"/>
          <w:sz w:val="23"/>
          <w:szCs w:val="23"/>
        </w:rPr>
        <w:tab/>
      </w:r>
      <w:r w:rsidR="00DA209C" w:rsidRPr="003570A5">
        <w:rPr>
          <w:rFonts w:ascii="Garamond" w:hAnsi="Garamond"/>
          <w:sz w:val="23"/>
          <w:szCs w:val="23"/>
        </w:rPr>
        <w:t>………</w:t>
      </w:r>
      <w:r w:rsidR="003F3EBD" w:rsidRPr="003570A5">
        <w:rPr>
          <w:rFonts w:ascii="Garamond" w:hAnsi="Garamond"/>
          <w:sz w:val="23"/>
          <w:szCs w:val="23"/>
        </w:rPr>
        <w:t>……………………………………………………</w:t>
      </w:r>
    </w:p>
    <w:p w14:paraId="75380155" w14:textId="77777777" w:rsidR="00690E19" w:rsidRPr="003570A5" w:rsidRDefault="00A2500F" w:rsidP="002F311B">
      <w:pPr>
        <w:shd w:val="clear" w:color="auto" w:fill="FFFFFF"/>
        <w:tabs>
          <w:tab w:val="left" w:pos="1725"/>
        </w:tabs>
        <w:spacing w:after="60" w:line="254" w:lineRule="exact"/>
        <w:jc w:val="both"/>
        <w:rPr>
          <w:rFonts w:ascii="Garamond" w:hAnsi="Garamond"/>
          <w:sz w:val="23"/>
          <w:szCs w:val="23"/>
        </w:rPr>
      </w:pPr>
      <w:r w:rsidRPr="003570A5">
        <w:rPr>
          <w:rFonts w:ascii="Garamond" w:hAnsi="Garamond"/>
          <w:sz w:val="23"/>
          <w:szCs w:val="23"/>
        </w:rPr>
        <w:tab/>
      </w:r>
      <w:r w:rsidRPr="003570A5">
        <w:rPr>
          <w:rFonts w:ascii="Garamond" w:hAnsi="Garamond"/>
          <w:sz w:val="23"/>
          <w:szCs w:val="23"/>
        </w:rPr>
        <w:tab/>
      </w:r>
      <w:r w:rsidR="003F3EBD" w:rsidRPr="003570A5">
        <w:rPr>
          <w:rFonts w:ascii="Garamond" w:hAnsi="Garamond"/>
          <w:sz w:val="23"/>
          <w:szCs w:val="23"/>
        </w:rPr>
        <w:t>……………………………………………………………</w:t>
      </w:r>
    </w:p>
    <w:p w14:paraId="009810DF" w14:textId="77777777" w:rsidR="00690E19" w:rsidRPr="003570A5" w:rsidRDefault="00690E19" w:rsidP="00690E19">
      <w:pPr>
        <w:suppressAutoHyphens w:val="0"/>
        <w:spacing w:line="480" w:lineRule="auto"/>
        <w:ind w:left="1416" w:firstLine="708"/>
        <w:rPr>
          <w:rFonts w:ascii="Garamond" w:eastAsia="Calibri" w:hAnsi="Garamond"/>
          <w:sz w:val="23"/>
          <w:szCs w:val="23"/>
          <w:u w:val="single"/>
          <w:lang w:eastAsia="en-US"/>
        </w:rPr>
      </w:pPr>
      <w:r w:rsidRPr="003570A5">
        <w:rPr>
          <w:rFonts w:ascii="Garamond" w:eastAsia="Calibri" w:hAnsi="Garamond"/>
          <w:sz w:val="23"/>
          <w:szCs w:val="23"/>
          <w:u w:val="single"/>
          <w:lang w:eastAsia="en-US"/>
        </w:rPr>
        <w:t>reprezentowany przez:</w:t>
      </w:r>
    </w:p>
    <w:p w14:paraId="64CBD935" w14:textId="77777777" w:rsidR="00690E19" w:rsidRPr="003570A5" w:rsidRDefault="00690E19" w:rsidP="00CB4FCD">
      <w:pPr>
        <w:suppressAutoHyphens w:val="0"/>
        <w:ind w:left="1418" w:right="113" w:firstLine="709"/>
        <w:rPr>
          <w:rFonts w:ascii="Garamond" w:eastAsia="Calibri" w:hAnsi="Garamond"/>
          <w:sz w:val="23"/>
          <w:szCs w:val="23"/>
          <w:lang w:eastAsia="en-US"/>
        </w:rPr>
      </w:pPr>
      <w:r w:rsidRPr="003570A5">
        <w:rPr>
          <w:rFonts w:ascii="Garamond" w:eastAsia="Calibri" w:hAnsi="Garamond"/>
          <w:sz w:val="23"/>
          <w:szCs w:val="23"/>
          <w:lang w:eastAsia="en-US"/>
        </w:rPr>
        <w:t>……………………………………………………………</w:t>
      </w:r>
    </w:p>
    <w:p w14:paraId="7B58A7CF" w14:textId="1AE1C1D9" w:rsidR="00690E19" w:rsidRPr="003570A5" w:rsidRDefault="00690E19" w:rsidP="00690E19">
      <w:pPr>
        <w:suppressAutoHyphens w:val="0"/>
        <w:spacing w:line="480" w:lineRule="auto"/>
        <w:ind w:left="1416" w:right="113" w:firstLine="708"/>
        <w:rPr>
          <w:rFonts w:ascii="Garamond" w:eastAsia="Calibri" w:hAnsi="Garamond"/>
          <w:sz w:val="23"/>
          <w:szCs w:val="23"/>
          <w:lang w:eastAsia="en-US"/>
        </w:rPr>
      </w:pPr>
      <w:r w:rsidRPr="003570A5">
        <w:rPr>
          <w:rFonts w:ascii="Garamond" w:eastAsia="Calibri" w:hAnsi="Garamond"/>
          <w:i/>
          <w:sz w:val="23"/>
          <w:szCs w:val="23"/>
          <w:lang w:eastAsia="en-US"/>
        </w:rPr>
        <w:t>(imię, nazwisko, stanowisko/podstawa do reprezentacji)</w:t>
      </w:r>
    </w:p>
    <w:p w14:paraId="132AA88A" w14:textId="77777777" w:rsidR="009C143B" w:rsidRPr="003570A5" w:rsidRDefault="009C143B" w:rsidP="00F11A7B">
      <w:pPr>
        <w:rPr>
          <w:rFonts w:ascii="Garamond" w:hAnsi="Garamond"/>
          <w:sz w:val="23"/>
          <w:szCs w:val="23"/>
        </w:rPr>
      </w:pPr>
    </w:p>
    <w:p w14:paraId="66905ED1" w14:textId="77777777" w:rsidR="004A2807" w:rsidRPr="003570A5" w:rsidRDefault="004A2807" w:rsidP="00F11A7B">
      <w:pPr>
        <w:rPr>
          <w:rFonts w:ascii="Garamond" w:hAnsi="Garamond"/>
          <w:sz w:val="23"/>
          <w:szCs w:val="23"/>
        </w:rPr>
      </w:pPr>
    </w:p>
    <w:p w14:paraId="4B9269F7" w14:textId="77777777" w:rsidR="00F11A7B" w:rsidRPr="003570A5" w:rsidRDefault="00F11A7B" w:rsidP="002F311B">
      <w:pPr>
        <w:rPr>
          <w:sz w:val="23"/>
          <w:szCs w:val="23"/>
        </w:rPr>
      </w:pPr>
    </w:p>
    <w:p w14:paraId="4AF8141A" w14:textId="77777777" w:rsidR="00F11A7B" w:rsidRPr="003570A5" w:rsidRDefault="00F11A7B" w:rsidP="00F11A7B">
      <w:pPr>
        <w:suppressAutoHyphens w:val="0"/>
        <w:spacing w:after="40"/>
        <w:jc w:val="center"/>
        <w:rPr>
          <w:rFonts w:ascii="Garamond" w:eastAsia="Calibri" w:hAnsi="Garamond"/>
          <w:b/>
          <w:sz w:val="23"/>
          <w:szCs w:val="23"/>
          <w:lang w:eastAsia="en-US"/>
        </w:rPr>
      </w:pPr>
      <w:r w:rsidRPr="003570A5">
        <w:rPr>
          <w:rFonts w:ascii="Garamond" w:eastAsia="Calibri" w:hAnsi="Garamond"/>
          <w:b/>
          <w:sz w:val="23"/>
          <w:szCs w:val="23"/>
          <w:lang w:eastAsia="en-US"/>
        </w:rPr>
        <w:t xml:space="preserve">OŚWIADCZENIE WYKONAWCY </w:t>
      </w:r>
    </w:p>
    <w:p w14:paraId="2A280E73" w14:textId="36D0AB1A" w:rsidR="00F66AA8" w:rsidRPr="003570A5" w:rsidRDefault="00F66AA8" w:rsidP="00F11A7B">
      <w:pPr>
        <w:suppressAutoHyphens w:val="0"/>
        <w:spacing w:after="40" w:line="264" w:lineRule="auto"/>
        <w:jc w:val="center"/>
        <w:rPr>
          <w:rFonts w:ascii="Garamond" w:eastAsia="Calibri" w:hAnsi="Garamond"/>
          <w:sz w:val="23"/>
          <w:szCs w:val="23"/>
          <w:lang w:eastAsia="en-US"/>
        </w:rPr>
      </w:pPr>
      <w:r w:rsidRPr="003570A5">
        <w:rPr>
          <w:rFonts w:ascii="Garamond" w:eastAsia="Calibri" w:hAnsi="Garamond"/>
          <w:sz w:val="23"/>
          <w:szCs w:val="23"/>
          <w:lang w:eastAsia="en-US"/>
        </w:rPr>
        <w:t>składane na podstawie art. 273 ust. 1 i ust. 2 w zw</w:t>
      </w:r>
      <w:r w:rsidR="009C143B" w:rsidRPr="003570A5">
        <w:rPr>
          <w:rFonts w:ascii="Garamond" w:eastAsia="Calibri" w:hAnsi="Garamond"/>
          <w:sz w:val="23"/>
          <w:szCs w:val="23"/>
          <w:lang w:eastAsia="en-US"/>
        </w:rPr>
        <w:t>.</w:t>
      </w:r>
      <w:r w:rsidRPr="003570A5">
        <w:rPr>
          <w:rFonts w:ascii="Garamond" w:eastAsia="Calibri" w:hAnsi="Garamond"/>
          <w:sz w:val="23"/>
          <w:szCs w:val="23"/>
          <w:lang w:eastAsia="en-US"/>
        </w:rPr>
        <w:t xml:space="preserve"> z art. 125 ust. 1 ustawy z dnia 11 września 2019 r. Prawo zamówień publicznych,</w:t>
      </w:r>
    </w:p>
    <w:p w14:paraId="26343517" w14:textId="58653BBA" w:rsidR="00B31CF2" w:rsidRDefault="00B31CF2" w:rsidP="00B31CF2">
      <w:pPr>
        <w:suppressAutoHyphens w:val="0"/>
        <w:spacing w:after="40" w:line="264" w:lineRule="auto"/>
        <w:jc w:val="center"/>
        <w:rPr>
          <w:rFonts w:ascii="Garamond" w:eastAsia="Calibri" w:hAnsi="Garamond"/>
          <w:b/>
          <w:sz w:val="23"/>
          <w:szCs w:val="23"/>
          <w:lang w:eastAsia="en-US"/>
        </w:rPr>
      </w:pPr>
      <w:r>
        <w:rPr>
          <w:rFonts w:ascii="Garamond" w:eastAsia="Calibri" w:hAnsi="Garamond"/>
          <w:b/>
          <w:sz w:val="23"/>
          <w:szCs w:val="23"/>
          <w:lang w:eastAsia="en-US"/>
        </w:rPr>
        <w:t>O</w:t>
      </w:r>
      <w:r w:rsidRPr="00B31CF2">
        <w:rPr>
          <w:rFonts w:ascii="Garamond" w:eastAsia="Calibri" w:hAnsi="Garamond"/>
          <w:b/>
          <w:sz w:val="23"/>
          <w:szCs w:val="23"/>
          <w:lang w:eastAsia="en-US"/>
        </w:rPr>
        <w:t xml:space="preserve"> BRAKU PODSTAW WYKLUCZENIA Z POSTĘPOWANIA</w:t>
      </w:r>
    </w:p>
    <w:p w14:paraId="5DBF25EC" w14:textId="3BE56C00" w:rsidR="00F11A7B" w:rsidRPr="003570A5" w:rsidRDefault="00F11A7B" w:rsidP="00F11A7B">
      <w:pPr>
        <w:suppressAutoHyphens w:val="0"/>
        <w:spacing w:after="40" w:line="264" w:lineRule="auto"/>
        <w:jc w:val="center"/>
        <w:rPr>
          <w:rFonts w:ascii="Garamond" w:eastAsia="Calibri" w:hAnsi="Garamond"/>
          <w:b/>
          <w:sz w:val="23"/>
          <w:szCs w:val="23"/>
          <w:lang w:eastAsia="en-US"/>
        </w:rPr>
      </w:pPr>
    </w:p>
    <w:p w14:paraId="091EA7E7" w14:textId="77777777" w:rsidR="004A2807" w:rsidRPr="003570A5" w:rsidRDefault="004A2807" w:rsidP="00F11A7B">
      <w:pPr>
        <w:suppressAutoHyphens w:val="0"/>
        <w:spacing w:after="120" w:line="264" w:lineRule="auto"/>
        <w:rPr>
          <w:rFonts w:ascii="Garamond" w:eastAsia="Calibri" w:hAnsi="Garamond"/>
          <w:b/>
          <w:sz w:val="23"/>
          <w:szCs w:val="23"/>
          <w:lang w:eastAsia="en-US"/>
        </w:rPr>
      </w:pPr>
    </w:p>
    <w:p w14:paraId="781C023C" w14:textId="32260549" w:rsidR="00155ABA" w:rsidRPr="0099699D" w:rsidRDefault="00155ABA" w:rsidP="0099699D">
      <w:pPr>
        <w:autoSpaceDE w:val="0"/>
        <w:autoSpaceDN w:val="0"/>
        <w:adjustRightInd w:val="0"/>
        <w:jc w:val="both"/>
        <w:rPr>
          <w:rFonts w:ascii="Garamond" w:hAnsi="Garamond" w:cs="Arial"/>
          <w:b/>
          <w:sz w:val="23"/>
          <w:szCs w:val="23"/>
        </w:rPr>
      </w:pPr>
      <w:r w:rsidRPr="003570A5">
        <w:rPr>
          <w:rFonts w:ascii="Garamond" w:eastAsia="Calibri" w:hAnsi="Garamond"/>
          <w:color w:val="000000"/>
          <w:sz w:val="23"/>
          <w:szCs w:val="23"/>
          <w:lang w:eastAsia="en-US"/>
        </w:rPr>
        <w:t xml:space="preserve">Na potrzeby postępowania o </w:t>
      </w:r>
      <w:r w:rsidRPr="005C355D">
        <w:rPr>
          <w:rFonts w:ascii="Garamond" w:eastAsia="Calibri" w:hAnsi="Garamond"/>
          <w:sz w:val="23"/>
          <w:szCs w:val="23"/>
          <w:lang w:eastAsia="en-US"/>
        </w:rPr>
        <w:t>udzielenie zamówienia publicznego pn.</w:t>
      </w:r>
      <w:r w:rsidR="00B14834" w:rsidRPr="005C355D">
        <w:rPr>
          <w:rFonts w:ascii="Garamond" w:hAnsi="Garamond" w:cs="Arial"/>
          <w:b/>
          <w:sz w:val="23"/>
          <w:szCs w:val="23"/>
        </w:rPr>
        <w:t xml:space="preserve"> </w:t>
      </w:r>
      <w:bookmarkStart w:id="1" w:name="_Hlk193786809"/>
      <w:r w:rsidR="00D96C87" w:rsidRPr="005C355D">
        <w:rPr>
          <w:rFonts w:ascii="Garamond" w:hAnsi="Garamond" w:cs="Arial"/>
          <w:b/>
          <w:sz w:val="23"/>
          <w:szCs w:val="23"/>
        </w:rPr>
        <w:t>Dostawa sprzętu elektronicznego</w:t>
      </w:r>
      <w:bookmarkEnd w:id="1"/>
      <w:r w:rsidR="00D96C87" w:rsidRPr="005C355D">
        <w:rPr>
          <w:rFonts w:ascii="Garamond" w:hAnsi="Garamond" w:cs="Arial"/>
          <w:b/>
          <w:sz w:val="23"/>
          <w:szCs w:val="23"/>
        </w:rPr>
        <w:t xml:space="preserve"> </w:t>
      </w:r>
      <w:r w:rsidR="00461D6E" w:rsidRPr="005C355D">
        <w:rPr>
          <w:rFonts w:ascii="Garamond" w:hAnsi="Garamond" w:cs="Arial"/>
          <w:b/>
          <w:sz w:val="23"/>
          <w:szCs w:val="23"/>
        </w:rPr>
        <w:t xml:space="preserve">i wyposażenia pracowni szkolnych </w:t>
      </w:r>
      <w:r w:rsidR="009022FC" w:rsidRPr="005C355D">
        <w:rPr>
          <w:rFonts w:ascii="Garamond" w:hAnsi="Garamond" w:cs="Arial"/>
          <w:b/>
          <w:sz w:val="23"/>
          <w:szCs w:val="23"/>
        </w:rPr>
        <w:t xml:space="preserve">w </w:t>
      </w:r>
      <w:r w:rsidR="009022FC" w:rsidRPr="009022FC">
        <w:rPr>
          <w:rFonts w:ascii="Garamond" w:hAnsi="Garamond" w:cs="Arial"/>
          <w:b/>
          <w:sz w:val="23"/>
          <w:szCs w:val="23"/>
        </w:rPr>
        <w:t>ramach projektu „Wiedza kluczem do przyszłości – wsparcie dla szkół w Gminie Dębnica Kaszubska”</w:t>
      </w:r>
      <w:r w:rsidR="00B43557">
        <w:rPr>
          <w:rFonts w:ascii="Garamond" w:hAnsi="Garamond" w:cs="Arial"/>
          <w:b/>
          <w:sz w:val="23"/>
          <w:szCs w:val="23"/>
        </w:rPr>
        <w:t xml:space="preserve"> – II postępowanie</w:t>
      </w:r>
      <w:r w:rsidR="00D5630B" w:rsidRPr="00FD4CA2">
        <w:rPr>
          <w:rFonts w:ascii="Garamond" w:hAnsi="Garamond"/>
          <w:bCs/>
          <w:color w:val="000000"/>
          <w:sz w:val="23"/>
          <w:szCs w:val="23"/>
          <w:lang w:eastAsia="pl-PL"/>
        </w:rPr>
        <w:t>,</w:t>
      </w:r>
      <w:r w:rsidR="00D5630B" w:rsidRPr="003570A5">
        <w:rPr>
          <w:rFonts w:ascii="Garamond" w:hAnsi="Garamond"/>
          <w:b/>
          <w:color w:val="000000"/>
          <w:sz w:val="23"/>
          <w:szCs w:val="23"/>
          <w:lang w:eastAsia="pl-PL"/>
        </w:rPr>
        <w:t xml:space="preserve"> </w:t>
      </w:r>
      <w:r w:rsidRPr="003570A5">
        <w:rPr>
          <w:rFonts w:ascii="Garamond" w:eastAsia="Calibri" w:hAnsi="Garamond"/>
          <w:color w:val="000000"/>
          <w:sz w:val="23"/>
          <w:szCs w:val="23"/>
          <w:lang w:eastAsia="en-US"/>
        </w:rPr>
        <w:t xml:space="preserve">prowadzonego </w:t>
      </w:r>
      <w:r w:rsidRPr="003570A5">
        <w:rPr>
          <w:rFonts w:ascii="Garamond" w:eastAsia="Calibri" w:hAnsi="Garamond"/>
          <w:sz w:val="23"/>
          <w:szCs w:val="23"/>
          <w:lang w:eastAsia="en-US"/>
        </w:rPr>
        <w:t>przez Gminę Dębnica Kaszubska</w:t>
      </w:r>
      <w:r w:rsidRPr="003570A5">
        <w:rPr>
          <w:rFonts w:ascii="Garamond" w:eastAsia="Calibri" w:hAnsi="Garamond"/>
          <w:i/>
          <w:sz w:val="23"/>
          <w:szCs w:val="23"/>
          <w:lang w:eastAsia="en-US"/>
        </w:rPr>
        <w:t xml:space="preserve">, </w:t>
      </w:r>
      <w:r w:rsidRPr="003570A5">
        <w:rPr>
          <w:rFonts w:ascii="Garamond" w:eastAsia="Calibri" w:hAnsi="Garamond"/>
          <w:sz w:val="23"/>
          <w:szCs w:val="23"/>
          <w:lang w:eastAsia="en-US"/>
        </w:rPr>
        <w:t>oświadczam co następuje:</w:t>
      </w:r>
    </w:p>
    <w:p w14:paraId="658EB646" w14:textId="77777777" w:rsidR="004131BB" w:rsidRPr="003570A5" w:rsidRDefault="004131BB" w:rsidP="009709D8">
      <w:pPr>
        <w:ind w:left="284"/>
        <w:rPr>
          <w:rFonts w:ascii="Garamond" w:hAnsi="Garamond" w:cs="Arial"/>
          <w:b/>
          <w:sz w:val="23"/>
          <w:szCs w:val="23"/>
        </w:rPr>
      </w:pPr>
    </w:p>
    <w:p w14:paraId="2EF38CA6" w14:textId="77777777" w:rsidR="00F11A7B" w:rsidRPr="003570A5" w:rsidRDefault="00F11A7B" w:rsidP="00F11A7B">
      <w:pPr>
        <w:shd w:val="clear" w:color="auto" w:fill="BFBFBF"/>
        <w:suppressAutoHyphens w:val="0"/>
        <w:spacing w:line="360" w:lineRule="auto"/>
        <w:rPr>
          <w:rFonts w:ascii="Garamond" w:eastAsia="Calibri" w:hAnsi="Garamond"/>
          <w:b/>
          <w:sz w:val="23"/>
          <w:szCs w:val="23"/>
          <w:lang w:eastAsia="en-US"/>
        </w:rPr>
      </w:pPr>
      <w:r w:rsidRPr="003570A5">
        <w:rPr>
          <w:rFonts w:ascii="Garamond" w:eastAsia="Calibri" w:hAnsi="Garamond"/>
          <w:b/>
          <w:sz w:val="23"/>
          <w:szCs w:val="23"/>
          <w:lang w:eastAsia="en-US"/>
        </w:rPr>
        <w:t>OŚWIADCZENIA DOTYCZĄCE WYKONAWCY:</w:t>
      </w:r>
    </w:p>
    <w:p w14:paraId="50678163" w14:textId="4444F787" w:rsidR="00F66AA8" w:rsidRPr="003570A5" w:rsidRDefault="00B92345" w:rsidP="007C7464">
      <w:pPr>
        <w:pStyle w:val="Akapitzlist"/>
        <w:suppressAutoHyphens/>
        <w:spacing w:after="0" w:line="252" w:lineRule="auto"/>
        <w:ind w:left="0"/>
        <w:jc w:val="both"/>
        <w:rPr>
          <w:rFonts w:ascii="Garamond" w:hAnsi="Garamond"/>
          <w:sz w:val="23"/>
          <w:szCs w:val="23"/>
        </w:rPr>
      </w:pPr>
      <w:r>
        <w:rPr>
          <w:rFonts w:ascii="Garamond" w:hAnsi="Garamond"/>
          <w:noProof/>
          <w:sz w:val="23"/>
          <w:szCs w:val="23"/>
          <w:lang w:eastAsia="pl-PL"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4AAE892A" wp14:editId="24D0E036">
                <wp:simplePos x="0" y="0"/>
                <wp:positionH relativeFrom="column">
                  <wp:posOffset>-24765</wp:posOffset>
                </wp:positionH>
                <wp:positionV relativeFrom="paragraph">
                  <wp:posOffset>60960</wp:posOffset>
                </wp:positionV>
                <wp:extent cx="248920" cy="276225"/>
                <wp:effectExtent l="0" t="0" r="17780" b="10160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92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F3967" w14:textId="77777777" w:rsidR="007C7464" w:rsidRDefault="007C7464" w:rsidP="007C7464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AAE892A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1.95pt;margin-top:4.8pt;width:19.6pt;height:21.75pt;z-index: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">
                <v:textbox style="mso-fit-shape-to-text:t">
                  <w:txbxContent>
                    <w:p w14:paraId="71EF3967" w14:textId="77777777" w:rsidR="007C7464" w:rsidRDefault="007C7464" w:rsidP="007C7464"/>
                  </w:txbxContent>
                </v:textbox>
                <w10:wrap type="square"/>
              </v:shape>
            </w:pict>
          </mc:Fallback>
        </mc:AlternateContent>
      </w:r>
      <w:r w:rsidR="00F66AA8" w:rsidRPr="003570A5">
        <w:rPr>
          <w:rFonts w:ascii="Garamond" w:hAnsi="Garamond"/>
          <w:sz w:val="23"/>
          <w:szCs w:val="23"/>
        </w:rPr>
        <w:t>Oświadczam, że nie podlegam wykluczeniu z postępowania na podstawie art. 108 ust 1 pkt 1 - 6 ustawy P</w:t>
      </w:r>
      <w:r w:rsidR="00E354D8">
        <w:rPr>
          <w:rFonts w:ascii="Garamond" w:hAnsi="Garamond"/>
          <w:sz w:val="23"/>
          <w:szCs w:val="23"/>
        </w:rPr>
        <w:t>ZP</w:t>
      </w:r>
      <w:r w:rsidR="00F66AA8" w:rsidRPr="003570A5">
        <w:rPr>
          <w:rFonts w:ascii="Garamond" w:hAnsi="Garamond"/>
          <w:sz w:val="23"/>
          <w:szCs w:val="23"/>
        </w:rPr>
        <w:t>.</w:t>
      </w:r>
    </w:p>
    <w:p w14:paraId="2DDB9EF0" w14:textId="77777777" w:rsidR="00D5630B" w:rsidRPr="003570A5" w:rsidRDefault="00D5630B" w:rsidP="00D5630B">
      <w:pPr>
        <w:pStyle w:val="Akapitzlist"/>
        <w:suppressAutoHyphens/>
        <w:spacing w:after="0" w:line="252" w:lineRule="auto"/>
        <w:jc w:val="both"/>
        <w:rPr>
          <w:rFonts w:ascii="Garamond" w:hAnsi="Garamond"/>
          <w:sz w:val="23"/>
          <w:szCs w:val="23"/>
        </w:rPr>
      </w:pPr>
    </w:p>
    <w:p w14:paraId="5D6D2D36" w14:textId="027CFE9F" w:rsidR="00F66AA8" w:rsidRPr="004C07CF" w:rsidRDefault="00B92345" w:rsidP="004C07CF">
      <w:pPr>
        <w:spacing w:line="252" w:lineRule="auto"/>
        <w:jc w:val="both"/>
        <w:rPr>
          <w:rFonts w:ascii="Garamond" w:hAnsi="Garamond"/>
          <w:sz w:val="23"/>
          <w:szCs w:val="23"/>
        </w:rPr>
      </w:pP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7C363AD3" wp14:editId="477BAE3B">
                <wp:simplePos x="0" y="0"/>
                <wp:positionH relativeFrom="column">
                  <wp:posOffset>-24765</wp:posOffset>
                </wp:positionH>
                <wp:positionV relativeFrom="paragraph">
                  <wp:posOffset>29210</wp:posOffset>
                </wp:positionV>
                <wp:extent cx="248920" cy="276225"/>
                <wp:effectExtent l="0" t="0" r="17780" b="10160"/>
                <wp:wrapSquare wrapText="bothSides"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92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7D34B9" w14:textId="77777777" w:rsidR="007C7464" w:rsidRDefault="007C7464" w:rsidP="007C7464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C363AD3" id="_x0000_s1027" type="#_x0000_t202" style="position:absolute;left:0;text-align:left;margin-left:-1.95pt;margin-top:2.3pt;width:19.6pt;height:21.75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">
                <v:textbox style="mso-fit-shape-to-text:t">
                  <w:txbxContent>
                    <w:p w14:paraId="437D34B9" w14:textId="77777777" w:rsidR="007C7464" w:rsidRDefault="007C7464" w:rsidP="007C7464"/>
                  </w:txbxContent>
                </v:textbox>
                <w10:wrap type="square"/>
              </v:shape>
            </w:pict>
          </mc:Fallback>
        </mc:AlternateContent>
      </w:r>
      <w:r w:rsidR="00F66AA8" w:rsidRPr="004C07CF">
        <w:rPr>
          <w:rFonts w:ascii="Garamond" w:hAnsi="Garamond"/>
          <w:sz w:val="23"/>
          <w:szCs w:val="23"/>
        </w:rPr>
        <w:t>Oświadczam, że zachodzą w stosunku do mnie podstawy wykluczenia z postępowania na podstawie art. ………</w:t>
      </w:r>
      <w:r w:rsidR="00067FA1" w:rsidRPr="004C07CF">
        <w:rPr>
          <w:rFonts w:ascii="Garamond" w:hAnsi="Garamond"/>
          <w:sz w:val="23"/>
          <w:szCs w:val="23"/>
        </w:rPr>
        <w:t>…………</w:t>
      </w:r>
      <w:r w:rsidR="00204957" w:rsidRPr="004C07CF">
        <w:rPr>
          <w:rFonts w:ascii="Garamond" w:hAnsi="Garamond"/>
          <w:sz w:val="23"/>
          <w:szCs w:val="23"/>
        </w:rPr>
        <w:t>……</w:t>
      </w:r>
      <w:r w:rsidR="00067FA1" w:rsidRPr="004C07CF">
        <w:rPr>
          <w:rFonts w:ascii="Garamond" w:hAnsi="Garamond"/>
          <w:sz w:val="23"/>
          <w:szCs w:val="23"/>
        </w:rPr>
        <w:t>.</w:t>
      </w:r>
      <w:r w:rsidR="00F66AA8" w:rsidRPr="004C07CF">
        <w:rPr>
          <w:rFonts w:ascii="Garamond" w:hAnsi="Garamond"/>
          <w:sz w:val="23"/>
          <w:szCs w:val="23"/>
        </w:rPr>
        <w:t>…. ustawy P</w:t>
      </w:r>
      <w:r w:rsidR="00E354D8">
        <w:rPr>
          <w:rFonts w:ascii="Garamond" w:hAnsi="Garamond"/>
          <w:sz w:val="23"/>
          <w:szCs w:val="23"/>
        </w:rPr>
        <w:t>ZP</w:t>
      </w:r>
      <w:r w:rsidR="00F66AA8" w:rsidRPr="004C07CF">
        <w:rPr>
          <w:rFonts w:ascii="Garamond" w:hAnsi="Garamond"/>
          <w:sz w:val="23"/>
          <w:szCs w:val="23"/>
        </w:rPr>
        <w:t xml:space="preserve"> </w:t>
      </w:r>
      <w:r w:rsidR="00F66AA8" w:rsidRPr="004C07CF">
        <w:rPr>
          <w:rFonts w:ascii="Garamond" w:hAnsi="Garamond"/>
          <w:i/>
          <w:sz w:val="23"/>
          <w:szCs w:val="23"/>
        </w:rPr>
        <w:t>(podać mającą zastosowanie podstawę wykluczenia spośród wymienionych w art. 108 ustawy P</w:t>
      </w:r>
      <w:r w:rsidR="00E354D8">
        <w:rPr>
          <w:rFonts w:ascii="Garamond" w:hAnsi="Garamond"/>
          <w:i/>
          <w:sz w:val="23"/>
          <w:szCs w:val="23"/>
        </w:rPr>
        <w:t>ZP</w:t>
      </w:r>
      <w:r w:rsidR="00F66AA8" w:rsidRPr="004C07CF">
        <w:rPr>
          <w:rFonts w:ascii="Garamond" w:hAnsi="Garamond"/>
          <w:i/>
          <w:sz w:val="23"/>
          <w:szCs w:val="23"/>
        </w:rPr>
        <w:t>).</w:t>
      </w:r>
      <w:r w:rsidR="00F66AA8" w:rsidRPr="004C07CF">
        <w:rPr>
          <w:rFonts w:ascii="Garamond" w:hAnsi="Garamond"/>
          <w:sz w:val="23"/>
          <w:szCs w:val="23"/>
        </w:rPr>
        <w:t xml:space="preserve"> </w:t>
      </w:r>
    </w:p>
    <w:p w14:paraId="406C4A28" w14:textId="7248F0AF" w:rsidR="00D5630B" w:rsidRPr="004C07CF" w:rsidRDefault="00F66AA8" w:rsidP="004C07CF">
      <w:pPr>
        <w:spacing w:line="252" w:lineRule="auto"/>
        <w:ind w:left="567"/>
        <w:jc w:val="both"/>
        <w:rPr>
          <w:rFonts w:ascii="Garamond" w:hAnsi="Garamond"/>
          <w:sz w:val="23"/>
          <w:szCs w:val="23"/>
        </w:rPr>
      </w:pPr>
      <w:r w:rsidRPr="004C07CF">
        <w:rPr>
          <w:rFonts w:ascii="Garamond" w:hAnsi="Garamond"/>
          <w:sz w:val="23"/>
          <w:szCs w:val="23"/>
        </w:rPr>
        <w:t>Jednocześnie oświadczam, że w związku z ww. okolicznością, na podstawie art. 110 ust. 2 ustawy P</w:t>
      </w:r>
      <w:r w:rsidR="00E354D8">
        <w:rPr>
          <w:rFonts w:ascii="Garamond" w:hAnsi="Garamond"/>
          <w:sz w:val="23"/>
          <w:szCs w:val="23"/>
        </w:rPr>
        <w:t>ZP</w:t>
      </w:r>
      <w:r w:rsidRPr="004C07CF">
        <w:rPr>
          <w:rFonts w:ascii="Garamond" w:hAnsi="Garamond"/>
          <w:sz w:val="23"/>
          <w:szCs w:val="23"/>
        </w:rPr>
        <w:t xml:space="preserve"> </w:t>
      </w:r>
      <w:r w:rsidR="00124124" w:rsidRPr="004C07CF">
        <w:rPr>
          <w:rFonts w:ascii="Garamond" w:hAnsi="Garamond"/>
          <w:sz w:val="23"/>
          <w:szCs w:val="23"/>
        </w:rPr>
        <w:t>podjąłem następujące środki naprawcze i zapobiegawcze</w:t>
      </w:r>
      <w:r w:rsidRPr="004C07CF">
        <w:rPr>
          <w:rFonts w:ascii="Garamond" w:hAnsi="Garamond"/>
          <w:sz w:val="23"/>
          <w:szCs w:val="23"/>
        </w:rPr>
        <w:t xml:space="preserve">:  </w:t>
      </w:r>
    </w:p>
    <w:p w14:paraId="1565BCB2" w14:textId="77777777" w:rsidR="00F66AA8" w:rsidRPr="00691290" w:rsidRDefault="00F66AA8" w:rsidP="004C07CF">
      <w:pPr>
        <w:pStyle w:val="Akapitzlist"/>
        <w:suppressAutoHyphens/>
        <w:spacing w:after="0" w:line="252" w:lineRule="auto"/>
        <w:ind w:left="567"/>
        <w:jc w:val="both"/>
        <w:rPr>
          <w:rFonts w:ascii="Garamond" w:hAnsi="Garamond"/>
          <w:sz w:val="23"/>
          <w:szCs w:val="23"/>
        </w:rPr>
      </w:pPr>
      <w:r w:rsidRPr="00691290">
        <w:rPr>
          <w:rFonts w:ascii="Garamond" w:hAnsi="Garamond"/>
          <w:sz w:val="23"/>
          <w:szCs w:val="23"/>
        </w:rPr>
        <w:t>…………………………………………………………………………………………..……………...………………………………………………………………………………………………</w:t>
      </w:r>
      <w:r w:rsidR="00D5630B" w:rsidRPr="00691290">
        <w:rPr>
          <w:rFonts w:ascii="Garamond" w:hAnsi="Garamond"/>
          <w:sz w:val="23"/>
          <w:szCs w:val="23"/>
        </w:rPr>
        <w:t>…</w:t>
      </w:r>
    </w:p>
    <w:p w14:paraId="7B04BC2C" w14:textId="77777777" w:rsidR="00124124" w:rsidRDefault="00124124" w:rsidP="00691290">
      <w:pPr>
        <w:pStyle w:val="Akapitzlist"/>
        <w:suppressAutoHyphens/>
        <w:spacing w:after="0" w:line="252" w:lineRule="auto"/>
        <w:ind w:left="0"/>
        <w:jc w:val="both"/>
        <w:rPr>
          <w:rFonts w:ascii="Garamond" w:hAnsi="Garamond"/>
          <w:sz w:val="23"/>
          <w:szCs w:val="23"/>
        </w:rPr>
      </w:pPr>
    </w:p>
    <w:p w14:paraId="7FB3D712" w14:textId="2FF886BB" w:rsidR="00124124" w:rsidRDefault="00B92345" w:rsidP="003B53B8">
      <w:pPr>
        <w:pStyle w:val="Akapitzlist"/>
        <w:suppressAutoHyphens/>
        <w:spacing w:after="0" w:line="252" w:lineRule="auto"/>
        <w:ind w:left="708"/>
        <w:jc w:val="both"/>
        <w:rPr>
          <w:rFonts w:ascii="Garamond" w:hAnsi="Garamond"/>
          <w:sz w:val="23"/>
          <w:szCs w:val="23"/>
        </w:rPr>
      </w:pPr>
      <w:r>
        <w:rPr>
          <w:rFonts w:ascii="Garamond" w:hAnsi="Garamond"/>
          <w:noProof/>
          <w:sz w:val="23"/>
          <w:szCs w:val="23"/>
          <w:lang w:eastAsia="pl-PL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ED7F7C1" wp14:editId="6E489DA6">
                <wp:simplePos x="0" y="0"/>
                <wp:positionH relativeFrom="column">
                  <wp:posOffset>-24765</wp:posOffset>
                </wp:positionH>
                <wp:positionV relativeFrom="paragraph">
                  <wp:posOffset>100330</wp:posOffset>
                </wp:positionV>
                <wp:extent cx="248920" cy="276225"/>
                <wp:effectExtent l="0" t="0" r="17780" b="10160"/>
                <wp:wrapSquare wrapText="bothSides"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92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531B63" w14:textId="77777777" w:rsidR="00691290" w:rsidRDefault="00691290" w:rsidP="00691290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ED7F7C1" id="Pole tekstowe 3" o:spid="_x0000_s1028" type="#_x0000_t202" style="position:absolute;left:0;text-align:left;margin-left:-1.95pt;margin-top:7.9pt;width:19.6pt;height:21.75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">
                <v:textbox style="mso-fit-shape-to-text:t">
                  <w:txbxContent>
                    <w:p w14:paraId="35531B63" w14:textId="77777777" w:rsidR="00691290" w:rsidRDefault="00691290" w:rsidP="00691290"/>
                  </w:txbxContent>
                </v:textbox>
                <w10:wrap type="square"/>
              </v:shape>
            </w:pict>
          </mc:Fallback>
        </mc:AlternateContent>
      </w:r>
      <w:r w:rsidR="00124124" w:rsidRPr="00124124">
        <w:rPr>
          <w:rFonts w:ascii="Garamond" w:hAnsi="Garamond"/>
          <w:sz w:val="23"/>
          <w:szCs w:val="23"/>
        </w:rPr>
        <w:t xml:space="preserve">Oświadczam, że nie zachodzą w stosunku do mnie przesłanki wykluczenia z postępowania na podstawie art. 7 ust. 1 ustawy z dnia 13 kwietnia 2022 r. o szczególnych rozwiązaniach w zakresie </w:t>
      </w:r>
      <w:r w:rsidR="00124124" w:rsidRPr="00124124">
        <w:rPr>
          <w:rFonts w:ascii="Garamond" w:hAnsi="Garamond"/>
          <w:sz w:val="23"/>
          <w:szCs w:val="23"/>
        </w:rPr>
        <w:lastRenderedPageBreak/>
        <w:t>przeciwdziałania wspieraniu agre</w:t>
      </w:r>
      <w:r w:rsidR="00124124" w:rsidRPr="00382E30">
        <w:rPr>
          <w:rFonts w:ascii="Garamond" w:hAnsi="Garamond"/>
          <w:sz w:val="23"/>
          <w:szCs w:val="23"/>
        </w:rPr>
        <w:t>sji na Uk</w:t>
      </w:r>
      <w:r w:rsidR="00124124" w:rsidRPr="005C355D">
        <w:rPr>
          <w:rFonts w:ascii="Garamond" w:hAnsi="Garamond"/>
          <w:sz w:val="23"/>
          <w:szCs w:val="23"/>
        </w:rPr>
        <w:t xml:space="preserve">rainę oraz służących ochronie bezpieczeństwa narodowego </w:t>
      </w:r>
      <w:r w:rsidR="00B3382A" w:rsidRPr="005C355D">
        <w:rPr>
          <w:rStyle w:val="markedcontent"/>
          <w:rFonts w:ascii="Garamond" w:hAnsi="Garamond"/>
          <w:sz w:val="23"/>
          <w:szCs w:val="23"/>
        </w:rPr>
        <w:t>(tj. Dz.U. z 202</w:t>
      </w:r>
      <w:r w:rsidR="00EA6287" w:rsidRPr="005C355D">
        <w:rPr>
          <w:rStyle w:val="markedcontent"/>
          <w:rFonts w:ascii="Garamond" w:hAnsi="Garamond"/>
          <w:sz w:val="23"/>
          <w:szCs w:val="23"/>
        </w:rPr>
        <w:t>4 r. poz. 507</w:t>
      </w:r>
      <w:r w:rsidR="00C049D2" w:rsidRPr="005C355D">
        <w:rPr>
          <w:rStyle w:val="markedcontent"/>
          <w:rFonts w:ascii="Garamond" w:hAnsi="Garamond"/>
          <w:sz w:val="23"/>
          <w:szCs w:val="23"/>
        </w:rPr>
        <w:t xml:space="preserve"> z późn zm.</w:t>
      </w:r>
      <w:r w:rsidR="00B3382A" w:rsidRPr="005C355D">
        <w:rPr>
          <w:rStyle w:val="markedcontent"/>
          <w:rFonts w:ascii="Garamond" w:hAnsi="Garamond"/>
          <w:sz w:val="23"/>
          <w:szCs w:val="23"/>
        </w:rPr>
        <w:t>)</w:t>
      </w:r>
      <w:r w:rsidR="00BF6EB7" w:rsidRPr="005C355D">
        <w:rPr>
          <w:rStyle w:val="Odwoanieprzypisudolnego"/>
          <w:rFonts w:ascii="Garamond" w:hAnsi="Garamond"/>
          <w:sz w:val="23"/>
          <w:szCs w:val="23"/>
        </w:rPr>
        <w:footnoteReference w:id="1"/>
      </w:r>
      <w:r w:rsidR="00691290" w:rsidRPr="005C355D">
        <w:rPr>
          <w:rFonts w:ascii="Garamond" w:hAnsi="Garamond"/>
          <w:sz w:val="23"/>
          <w:szCs w:val="23"/>
        </w:rPr>
        <w:t>.</w:t>
      </w:r>
    </w:p>
    <w:p w14:paraId="0AA16D53" w14:textId="77777777" w:rsidR="00A17DF3" w:rsidRPr="00691290" w:rsidRDefault="00A17DF3" w:rsidP="003B53B8">
      <w:pPr>
        <w:pStyle w:val="Akapitzlist"/>
        <w:suppressAutoHyphens/>
        <w:spacing w:after="0" w:line="252" w:lineRule="auto"/>
        <w:ind w:left="708"/>
        <w:jc w:val="both"/>
        <w:rPr>
          <w:rFonts w:ascii="Garamond" w:hAnsi="Garamond"/>
          <w:sz w:val="23"/>
          <w:szCs w:val="23"/>
        </w:rPr>
      </w:pPr>
    </w:p>
    <w:p w14:paraId="314ECDBE" w14:textId="77777777" w:rsidR="00124124" w:rsidRPr="00124124" w:rsidRDefault="00124124" w:rsidP="00124124">
      <w:pPr>
        <w:spacing w:after="40"/>
        <w:jc w:val="both"/>
        <w:rPr>
          <w:rFonts w:ascii="Garamond" w:hAnsi="Garamond"/>
          <w:b/>
          <w:sz w:val="23"/>
          <w:szCs w:val="23"/>
        </w:rPr>
      </w:pPr>
      <w:r w:rsidRPr="00124124">
        <w:rPr>
          <w:rFonts w:ascii="Garamond" w:hAnsi="Garamond"/>
          <w:b/>
          <w:sz w:val="23"/>
          <w:szCs w:val="23"/>
          <w:highlight w:val="lightGray"/>
        </w:rPr>
        <w:t>OŚWIADCZENIE DOTYCZĄCE PODANYCH INFORMACJI:</w:t>
      </w:r>
    </w:p>
    <w:p w14:paraId="3737C3C5" w14:textId="77777777" w:rsidR="00D5630B" w:rsidRPr="003570A5" w:rsidRDefault="00124124" w:rsidP="00124124">
      <w:pPr>
        <w:spacing w:after="40"/>
        <w:jc w:val="both"/>
        <w:rPr>
          <w:rFonts w:ascii="Garamond" w:hAnsi="Garamond"/>
          <w:sz w:val="23"/>
          <w:szCs w:val="23"/>
        </w:rPr>
      </w:pPr>
      <w:r w:rsidRPr="00124124">
        <w:rPr>
          <w:rFonts w:ascii="Garamond" w:hAnsi="Garamond"/>
          <w:sz w:val="23"/>
          <w:szCs w:val="23"/>
        </w:rPr>
        <w:t>Oświadczam, że wszystkie informacje podane w powyższ</w:t>
      </w:r>
      <w:r>
        <w:rPr>
          <w:rFonts w:ascii="Garamond" w:hAnsi="Garamond"/>
          <w:sz w:val="23"/>
          <w:szCs w:val="23"/>
        </w:rPr>
        <w:t xml:space="preserve">ych oświadczeniach są aktualne </w:t>
      </w:r>
      <w:r w:rsidRPr="00124124">
        <w:rPr>
          <w:rFonts w:ascii="Garamond" w:hAnsi="Garamond"/>
          <w:sz w:val="23"/>
          <w:szCs w:val="23"/>
        </w:rPr>
        <w:t>i zgodne z prawdą oraz zostały przedstawione z pełną świadomością konsekwencji wprowadzenia zamawiającego w błąd przy przedstawianiu informacji.</w:t>
      </w:r>
    </w:p>
    <w:p w14:paraId="715E3CEC" w14:textId="77777777" w:rsidR="00124124" w:rsidRDefault="00124124" w:rsidP="00890A7F">
      <w:pPr>
        <w:jc w:val="both"/>
        <w:rPr>
          <w:rFonts w:ascii="Garamond" w:hAnsi="Garamond"/>
          <w:b/>
          <w:color w:val="000000"/>
          <w:sz w:val="23"/>
          <w:szCs w:val="23"/>
        </w:rPr>
      </w:pPr>
    </w:p>
    <w:p w14:paraId="47541A34" w14:textId="77777777" w:rsidR="00144F0F" w:rsidRDefault="00144F0F" w:rsidP="00890A7F">
      <w:pPr>
        <w:jc w:val="both"/>
        <w:rPr>
          <w:rFonts w:ascii="Garamond" w:hAnsi="Garamond"/>
          <w:b/>
          <w:color w:val="000000"/>
          <w:sz w:val="23"/>
          <w:szCs w:val="23"/>
        </w:rPr>
      </w:pPr>
    </w:p>
    <w:p w14:paraId="007E0919" w14:textId="77777777" w:rsidR="00AB60A8" w:rsidRPr="003570A5" w:rsidRDefault="00AB60A8" w:rsidP="00890A7F">
      <w:pPr>
        <w:jc w:val="both"/>
        <w:rPr>
          <w:rFonts w:ascii="Garamond" w:hAnsi="Garamond"/>
          <w:b/>
          <w:color w:val="000000"/>
          <w:sz w:val="23"/>
          <w:szCs w:val="23"/>
        </w:rPr>
      </w:pPr>
      <w:r w:rsidRPr="003570A5">
        <w:rPr>
          <w:rFonts w:ascii="Garamond" w:hAnsi="Garamond"/>
          <w:b/>
          <w:color w:val="000000"/>
          <w:sz w:val="23"/>
          <w:szCs w:val="23"/>
        </w:rPr>
        <w:t>UWAGA</w:t>
      </w:r>
      <w:r w:rsidR="009C143B" w:rsidRPr="003570A5">
        <w:rPr>
          <w:rFonts w:ascii="Garamond" w:hAnsi="Garamond"/>
          <w:b/>
          <w:color w:val="000000"/>
          <w:sz w:val="23"/>
          <w:szCs w:val="23"/>
        </w:rPr>
        <w:t>:</w:t>
      </w:r>
    </w:p>
    <w:p w14:paraId="7E2FAD24" w14:textId="77777777" w:rsidR="00AB60A8" w:rsidRPr="003570A5" w:rsidRDefault="00AB60A8" w:rsidP="00890A7F">
      <w:pPr>
        <w:numPr>
          <w:ilvl w:val="0"/>
          <w:numId w:val="35"/>
        </w:numPr>
        <w:jc w:val="both"/>
        <w:rPr>
          <w:rFonts w:ascii="Garamond" w:hAnsi="Garamond"/>
          <w:color w:val="000000"/>
          <w:sz w:val="23"/>
          <w:szCs w:val="23"/>
        </w:rPr>
      </w:pPr>
      <w:r w:rsidRPr="003570A5">
        <w:rPr>
          <w:rFonts w:ascii="Garamond" w:hAnsi="Garamond"/>
          <w:color w:val="000000"/>
          <w:sz w:val="23"/>
          <w:szCs w:val="23"/>
        </w:rPr>
        <w:t>W przypadku Wykonawców wspólnie ubiegających się o udzielenie zamówienia wymóg złożenia niniejszego oświadczenia dotyczy każdego z wykonawców,</w:t>
      </w:r>
    </w:p>
    <w:p w14:paraId="5D74A431" w14:textId="76D26272" w:rsidR="009F04FD" w:rsidRPr="009B16E6" w:rsidRDefault="009F04FD" w:rsidP="009F04FD">
      <w:pPr>
        <w:numPr>
          <w:ilvl w:val="0"/>
          <w:numId w:val="35"/>
        </w:numPr>
        <w:suppressAutoHyphens w:val="0"/>
        <w:spacing w:line="276" w:lineRule="auto"/>
        <w:jc w:val="both"/>
        <w:rPr>
          <w:rFonts w:ascii="Garamond" w:hAnsi="Garamond"/>
          <w:sz w:val="23"/>
          <w:szCs w:val="23"/>
          <w:lang w:eastAsia="pl-PL"/>
        </w:rPr>
      </w:pPr>
      <w:r w:rsidRPr="009F0FBA">
        <w:rPr>
          <w:rFonts w:ascii="Garamond" w:hAnsi="Garamond"/>
          <w:sz w:val="23"/>
          <w:szCs w:val="23"/>
          <w:lang w:eastAsia="pl-PL"/>
        </w:rPr>
        <w:t>Dokument należy wypełni</w:t>
      </w:r>
      <w:r w:rsidRPr="009B16E6">
        <w:rPr>
          <w:rFonts w:ascii="Garamond" w:hAnsi="Garamond"/>
          <w:sz w:val="23"/>
          <w:szCs w:val="23"/>
          <w:lang w:eastAsia="pl-PL"/>
        </w:rPr>
        <w:t>ć i podpisać kwalifikowalnym podpisem elektronicznym lub podpisem zaufanym lub podpisem osobistym (e-dowód).</w:t>
      </w:r>
    </w:p>
    <w:sectPr w:rsidR="009F04FD" w:rsidRPr="009B16E6" w:rsidSect="0099699D">
      <w:headerReference w:type="default" r:id="rId8"/>
      <w:footerReference w:type="default" r:id="rId9"/>
      <w:headerReference w:type="first" r:id="rId10"/>
      <w:footerReference w:type="first" r:id="rId11"/>
      <w:pgSz w:w="11905" w:h="16837"/>
      <w:pgMar w:top="1134" w:right="1134" w:bottom="851" w:left="1134" w:header="709" w:footer="5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37089F" w14:textId="77777777" w:rsidR="00721226" w:rsidRDefault="00721226">
      <w:r>
        <w:separator/>
      </w:r>
    </w:p>
  </w:endnote>
  <w:endnote w:type="continuationSeparator" w:id="0">
    <w:p w14:paraId="23DBE75B" w14:textId="77777777" w:rsidR="00721226" w:rsidRDefault="007212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43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150BF" w14:textId="77777777" w:rsidR="00BE74D7" w:rsidRPr="00BE74D7" w:rsidRDefault="00BE74D7" w:rsidP="00BE74D7">
    <w:pPr>
      <w:tabs>
        <w:tab w:val="center" w:pos="4536"/>
        <w:tab w:val="right" w:pos="9072"/>
      </w:tabs>
      <w:suppressAutoHyphens w:val="0"/>
      <w:jc w:val="right"/>
      <w:rPr>
        <w:sz w:val="20"/>
        <w:szCs w:val="20"/>
      </w:rPr>
    </w:pPr>
  </w:p>
  <w:p w14:paraId="4B13B68F" w14:textId="77777777" w:rsidR="00FC4136" w:rsidRPr="00BE74D7" w:rsidRDefault="00BE74D7" w:rsidP="00BE74D7">
    <w:pPr>
      <w:tabs>
        <w:tab w:val="center" w:pos="4536"/>
        <w:tab w:val="right" w:pos="9072"/>
      </w:tabs>
      <w:suppressAutoHyphens w:val="0"/>
      <w:jc w:val="right"/>
      <w:rPr>
        <w:rFonts w:ascii="Garamond" w:hAnsi="Garamond"/>
        <w:sz w:val="20"/>
        <w:szCs w:val="20"/>
      </w:rPr>
    </w:pPr>
    <w:r w:rsidRPr="00BE74D7">
      <w:rPr>
        <w:rFonts w:ascii="Garamond" w:hAnsi="Garamond"/>
        <w:sz w:val="20"/>
        <w:szCs w:val="20"/>
      </w:rPr>
      <w:t xml:space="preserve">Strona </w:t>
    </w:r>
    <w:r w:rsidR="00F10BC4" w:rsidRPr="00BE74D7">
      <w:rPr>
        <w:rFonts w:ascii="Garamond" w:hAnsi="Garamond"/>
        <w:bCs/>
        <w:sz w:val="20"/>
        <w:szCs w:val="20"/>
      </w:rPr>
      <w:fldChar w:fldCharType="begin"/>
    </w:r>
    <w:r w:rsidRPr="00BE74D7">
      <w:rPr>
        <w:rFonts w:ascii="Garamond" w:hAnsi="Garamond"/>
        <w:bCs/>
        <w:sz w:val="20"/>
        <w:szCs w:val="20"/>
      </w:rPr>
      <w:instrText>PAGE</w:instrText>
    </w:r>
    <w:r w:rsidR="00F10BC4" w:rsidRPr="00BE74D7">
      <w:rPr>
        <w:rFonts w:ascii="Garamond" w:hAnsi="Garamond"/>
        <w:bCs/>
        <w:sz w:val="20"/>
        <w:szCs w:val="20"/>
      </w:rPr>
      <w:fldChar w:fldCharType="separate"/>
    </w:r>
    <w:r w:rsidR="00B3382A">
      <w:rPr>
        <w:rFonts w:ascii="Garamond" w:hAnsi="Garamond"/>
        <w:bCs/>
        <w:noProof/>
        <w:sz w:val="20"/>
        <w:szCs w:val="20"/>
      </w:rPr>
      <w:t>2</w:t>
    </w:r>
    <w:r w:rsidR="00F10BC4" w:rsidRPr="00BE74D7">
      <w:rPr>
        <w:rFonts w:ascii="Garamond" w:hAnsi="Garamond"/>
        <w:bCs/>
        <w:sz w:val="20"/>
        <w:szCs w:val="20"/>
      </w:rPr>
      <w:fldChar w:fldCharType="end"/>
    </w:r>
    <w:r w:rsidRPr="00BE74D7">
      <w:rPr>
        <w:rFonts w:ascii="Garamond" w:hAnsi="Garamond"/>
        <w:sz w:val="20"/>
        <w:szCs w:val="20"/>
      </w:rPr>
      <w:t xml:space="preserve"> z </w:t>
    </w:r>
    <w:r w:rsidR="00F10BC4" w:rsidRPr="00BE74D7">
      <w:rPr>
        <w:rFonts w:ascii="Garamond" w:hAnsi="Garamond"/>
        <w:bCs/>
        <w:sz w:val="20"/>
        <w:szCs w:val="20"/>
      </w:rPr>
      <w:fldChar w:fldCharType="begin"/>
    </w:r>
    <w:r w:rsidRPr="00BE74D7">
      <w:rPr>
        <w:rFonts w:ascii="Garamond" w:hAnsi="Garamond"/>
        <w:bCs/>
        <w:sz w:val="20"/>
        <w:szCs w:val="20"/>
      </w:rPr>
      <w:instrText>NUMPAGES</w:instrText>
    </w:r>
    <w:r w:rsidR="00F10BC4" w:rsidRPr="00BE74D7">
      <w:rPr>
        <w:rFonts w:ascii="Garamond" w:hAnsi="Garamond"/>
        <w:bCs/>
        <w:sz w:val="20"/>
        <w:szCs w:val="20"/>
      </w:rPr>
      <w:fldChar w:fldCharType="separate"/>
    </w:r>
    <w:r w:rsidR="00B3382A">
      <w:rPr>
        <w:rFonts w:ascii="Garamond" w:hAnsi="Garamond"/>
        <w:bCs/>
        <w:noProof/>
        <w:sz w:val="20"/>
        <w:szCs w:val="20"/>
      </w:rPr>
      <w:t>2</w:t>
    </w:r>
    <w:r w:rsidR="00F10BC4" w:rsidRPr="00BE74D7">
      <w:rPr>
        <w:rFonts w:ascii="Garamond" w:hAnsi="Garamond"/>
        <w:bCs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295D43" w14:textId="77777777" w:rsidR="00A73470" w:rsidRDefault="00A73470">
    <w:pPr>
      <w:pStyle w:val="Stopka"/>
      <w:jc w:val="right"/>
      <w:rPr>
        <w:rFonts w:ascii="Garamond" w:hAnsi="Garamond"/>
        <w:sz w:val="20"/>
        <w:szCs w:val="20"/>
      </w:rPr>
    </w:pPr>
  </w:p>
  <w:p w14:paraId="2EEBC468" w14:textId="77777777" w:rsidR="00FC4136" w:rsidRPr="00A73470" w:rsidRDefault="00FC4136" w:rsidP="00A73470">
    <w:pPr>
      <w:pStyle w:val="Stopka"/>
      <w:jc w:val="right"/>
      <w:rPr>
        <w:rFonts w:ascii="Garamond" w:hAnsi="Garamond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601C64" w14:textId="77777777" w:rsidR="00721226" w:rsidRDefault="00721226">
      <w:r>
        <w:separator/>
      </w:r>
    </w:p>
  </w:footnote>
  <w:footnote w:type="continuationSeparator" w:id="0">
    <w:p w14:paraId="2D6BE265" w14:textId="77777777" w:rsidR="00721226" w:rsidRDefault="00721226">
      <w:r>
        <w:continuationSeparator/>
      </w:r>
    </w:p>
  </w:footnote>
  <w:footnote w:id="1">
    <w:p w14:paraId="4366AC5B" w14:textId="076A7A48" w:rsidR="00BF6EB7" w:rsidRPr="000217DA" w:rsidRDefault="00BF6EB7" w:rsidP="00BF6EB7">
      <w:pPr>
        <w:jc w:val="both"/>
        <w:rPr>
          <w:rFonts w:ascii="Garamond" w:hAnsi="Garamond" w:cs="Arial"/>
          <w:color w:val="222222"/>
          <w:sz w:val="16"/>
          <w:szCs w:val="16"/>
        </w:rPr>
      </w:pPr>
      <w:r w:rsidRPr="000217DA">
        <w:rPr>
          <w:rStyle w:val="Odwoanieprzypisudolnego"/>
          <w:rFonts w:ascii="Garamond" w:hAnsi="Garamond"/>
          <w:sz w:val="16"/>
          <w:szCs w:val="16"/>
        </w:rPr>
        <w:footnoteRef/>
      </w:r>
      <w:r w:rsidRPr="000217DA">
        <w:rPr>
          <w:rFonts w:ascii="Garamond" w:hAnsi="Garamond"/>
          <w:sz w:val="16"/>
          <w:szCs w:val="16"/>
        </w:rPr>
        <w:t xml:space="preserve"> </w:t>
      </w:r>
      <w:r w:rsidRPr="000217DA">
        <w:rPr>
          <w:rFonts w:ascii="Garamond" w:hAnsi="Garamond" w:cs="Arial"/>
          <w:color w:val="222222"/>
          <w:sz w:val="16"/>
          <w:szCs w:val="16"/>
        </w:rPr>
        <w:t xml:space="preserve">Zgodnie z treścią art. 7 ust. 1 ustawy z dnia 13 kwietnia 2022 r. </w:t>
      </w:r>
      <w:r w:rsidRPr="000217DA">
        <w:rPr>
          <w:rFonts w:ascii="Garamond" w:hAnsi="Garamond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0217DA">
        <w:rPr>
          <w:rFonts w:ascii="Garamond" w:hAnsi="Garamond" w:cs="Arial"/>
          <w:i/>
          <w:iCs/>
          <w:color w:val="222222"/>
          <w:sz w:val="16"/>
          <w:szCs w:val="16"/>
        </w:rPr>
        <w:t>,</w:t>
      </w:r>
      <w:r w:rsidR="00204957">
        <w:rPr>
          <w:rFonts w:ascii="Garamond" w:hAnsi="Garamond" w:cs="Arial"/>
          <w:i/>
          <w:iCs/>
          <w:color w:val="222222"/>
          <w:sz w:val="16"/>
          <w:szCs w:val="16"/>
        </w:rPr>
        <w:t xml:space="preserve"> </w:t>
      </w:r>
      <w:r w:rsidRPr="000217DA">
        <w:rPr>
          <w:rFonts w:ascii="Garamond" w:hAnsi="Garamond" w:cs="Arial"/>
          <w:iCs/>
          <w:color w:val="222222"/>
          <w:sz w:val="16"/>
          <w:szCs w:val="16"/>
        </w:rPr>
        <w:t xml:space="preserve">zwanej dalej „ustawą”, </w:t>
      </w:r>
      <w:r w:rsidRPr="000217DA">
        <w:rPr>
          <w:rFonts w:ascii="Garamond" w:hAnsi="Garamond" w:cs="Arial"/>
          <w:color w:val="222222"/>
          <w:sz w:val="16"/>
          <w:szCs w:val="16"/>
        </w:rPr>
        <w:t xml:space="preserve">z </w:t>
      </w:r>
      <w:r w:rsidRPr="000217DA">
        <w:rPr>
          <w:rFonts w:ascii="Garamond" w:hAnsi="Garamond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4EEFFA4" w14:textId="77777777" w:rsidR="00BF6EB7" w:rsidRPr="000217DA" w:rsidRDefault="00BF6EB7" w:rsidP="00BF6EB7">
      <w:pPr>
        <w:jc w:val="both"/>
        <w:rPr>
          <w:rFonts w:ascii="Garamond" w:hAnsi="Garamond" w:cs="Arial"/>
          <w:color w:val="222222"/>
          <w:sz w:val="16"/>
          <w:szCs w:val="16"/>
          <w:lang w:eastAsia="pl-PL"/>
        </w:rPr>
      </w:pPr>
      <w:r w:rsidRPr="000217DA">
        <w:rPr>
          <w:rFonts w:ascii="Garamond" w:hAnsi="Garamond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FD21596" w14:textId="196F482A" w:rsidR="00BF6EB7" w:rsidRPr="000217DA" w:rsidRDefault="00BF6EB7" w:rsidP="00BF6EB7">
      <w:pPr>
        <w:jc w:val="both"/>
        <w:rPr>
          <w:rFonts w:ascii="Garamond" w:hAnsi="Garamond" w:cs="Arial"/>
          <w:color w:val="222222"/>
          <w:sz w:val="16"/>
          <w:szCs w:val="16"/>
        </w:rPr>
      </w:pPr>
      <w:r w:rsidRPr="000217DA">
        <w:rPr>
          <w:rFonts w:ascii="Garamond" w:hAnsi="Garamond" w:cs="Arial"/>
          <w:color w:val="222222"/>
          <w:sz w:val="16"/>
          <w:szCs w:val="16"/>
        </w:rPr>
        <w:t xml:space="preserve">2) </w:t>
      </w:r>
      <w:r w:rsidRPr="000217DA">
        <w:rPr>
          <w:rFonts w:ascii="Garamond" w:hAnsi="Garamond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</w:t>
      </w:r>
      <w:r w:rsidR="00204957">
        <w:rPr>
          <w:rFonts w:ascii="Garamond" w:hAnsi="Garamond" w:cs="Arial"/>
          <w:color w:val="222222"/>
          <w:sz w:val="16"/>
          <w:szCs w:val="16"/>
          <w:lang w:eastAsia="pl-PL"/>
        </w:rPr>
        <w:t xml:space="preserve">(Dz. U. z 2023 r. poz. 1124) </w:t>
      </w:r>
      <w:r w:rsidRPr="000217DA">
        <w:rPr>
          <w:rFonts w:ascii="Garamond" w:hAnsi="Garamond" w:cs="Arial"/>
          <w:color w:val="222222"/>
          <w:sz w:val="16"/>
          <w:szCs w:val="16"/>
          <w:lang w:eastAsia="pl-PL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993019E" w14:textId="61BF0730" w:rsidR="00BF6EB7" w:rsidRPr="000217DA" w:rsidRDefault="00BF6EB7" w:rsidP="00BF6EB7">
      <w:pPr>
        <w:jc w:val="both"/>
        <w:rPr>
          <w:rFonts w:ascii="Garamond" w:hAnsi="Garamond" w:cs="Arial"/>
          <w:color w:val="222222"/>
          <w:sz w:val="16"/>
          <w:szCs w:val="16"/>
          <w:lang w:eastAsia="pl-PL"/>
        </w:rPr>
      </w:pPr>
      <w:r w:rsidRPr="000217DA">
        <w:rPr>
          <w:rFonts w:ascii="Garamond" w:hAnsi="Garamond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204957">
        <w:rPr>
          <w:rFonts w:ascii="Garamond" w:hAnsi="Garamond" w:cs="Arial"/>
          <w:color w:val="222222"/>
          <w:sz w:val="16"/>
          <w:szCs w:val="16"/>
          <w:lang w:eastAsia="pl-PL"/>
        </w:rPr>
        <w:t xml:space="preserve">(Dz. U. z 2023 r. poz.120 z późn. zm.), </w:t>
      </w:r>
      <w:r w:rsidRPr="000217DA">
        <w:rPr>
          <w:rFonts w:ascii="Garamond" w:hAnsi="Garamond" w:cs="Arial"/>
          <w:color w:val="222222"/>
          <w:sz w:val="16"/>
          <w:szCs w:val="16"/>
          <w:lang w:eastAsia="pl-PL"/>
        </w:rPr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7B1FA6B" w14:textId="77777777" w:rsidR="00BF6EB7" w:rsidRPr="00BF6EB7" w:rsidRDefault="00BF6EB7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9E1FF0" w14:textId="37226CF5" w:rsidR="009B4FCE" w:rsidRDefault="009B4FCE" w:rsidP="00577193">
    <w:pPr>
      <w:pStyle w:val="Nagwek"/>
      <w:jc w:val="center"/>
    </w:pPr>
  </w:p>
  <w:p w14:paraId="253C1F6B" w14:textId="77777777" w:rsidR="009B4FCE" w:rsidRDefault="009B4FC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8A1FC7" w14:textId="68ED12EC" w:rsidR="0099699D" w:rsidRDefault="009022FC" w:rsidP="0092756F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9FBE71C" wp14:editId="7FDE1547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220460" cy="644525"/>
          <wp:effectExtent l="0" t="0" r="0" b="0"/>
          <wp:wrapNone/>
          <wp:docPr id="715658554" name="Obraz 1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ąg czterech logotypów w kolejności od lewej: 1. Fundusze Europejskie dla Pomorza, 2. Rzeczpospolita Polska, 3. Dofinansowane przez Unię Europejską, 4. Urząd Marszałkowski Województwa Pomor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20460" cy="644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pStyle w:val="1NumLis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609"/>
        </w:tabs>
        <w:ind w:left="609" w:hanging="249"/>
      </w:pPr>
    </w:lvl>
    <w:lvl w:ilvl="1">
      <w:start w:val="1"/>
      <w:numFmt w:val="decimal"/>
      <w:lvlText w:val="%1.%2."/>
      <w:lvlJc w:val="left"/>
      <w:pPr>
        <w:tabs>
          <w:tab w:val="num" w:pos="969"/>
        </w:tabs>
        <w:ind w:left="969" w:hanging="249"/>
      </w:pPr>
    </w:lvl>
    <w:lvl w:ilvl="2">
      <w:start w:val="1"/>
      <w:numFmt w:val="decimal"/>
      <w:lvlText w:val="%3."/>
      <w:lvlJc w:val="left"/>
      <w:pPr>
        <w:tabs>
          <w:tab w:val="num" w:pos="1329"/>
        </w:tabs>
        <w:ind w:left="1329" w:hanging="249"/>
      </w:pPr>
    </w:lvl>
    <w:lvl w:ilvl="3">
      <w:start w:val="1"/>
      <w:numFmt w:val="decimal"/>
      <w:lvlText w:val="%4."/>
      <w:lvlJc w:val="left"/>
      <w:pPr>
        <w:tabs>
          <w:tab w:val="num" w:pos="1689"/>
        </w:tabs>
        <w:ind w:left="1689" w:hanging="249"/>
      </w:pPr>
    </w:lvl>
    <w:lvl w:ilvl="4">
      <w:start w:val="1"/>
      <w:numFmt w:val="decimal"/>
      <w:lvlText w:val="%5."/>
      <w:lvlJc w:val="left"/>
      <w:pPr>
        <w:tabs>
          <w:tab w:val="num" w:pos="2049"/>
        </w:tabs>
        <w:ind w:left="2049" w:hanging="249"/>
      </w:pPr>
    </w:lvl>
    <w:lvl w:ilvl="5">
      <w:start w:val="1"/>
      <w:numFmt w:val="decimal"/>
      <w:lvlText w:val="%6."/>
      <w:lvlJc w:val="left"/>
      <w:pPr>
        <w:tabs>
          <w:tab w:val="num" w:pos="2409"/>
        </w:tabs>
        <w:ind w:left="2409" w:hanging="249"/>
      </w:pPr>
    </w:lvl>
    <w:lvl w:ilvl="6">
      <w:start w:val="1"/>
      <w:numFmt w:val="decimal"/>
      <w:lvlText w:val="%7."/>
      <w:lvlJc w:val="left"/>
      <w:pPr>
        <w:tabs>
          <w:tab w:val="num" w:pos="2769"/>
        </w:tabs>
        <w:ind w:left="2769" w:hanging="249"/>
      </w:pPr>
    </w:lvl>
    <w:lvl w:ilvl="7">
      <w:start w:val="1"/>
      <w:numFmt w:val="decimal"/>
      <w:lvlText w:val="%8."/>
      <w:lvlJc w:val="left"/>
      <w:pPr>
        <w:tabs>
          <w:tab w:val="num" w:pos="3129"/>
        </w:tabs>
        <w:ind w:left="3129" w:hanging="249"/>
      </w:pPr>
    </w:lvl>
    <w:lvl w:ilvl="8">
      <w:start w:val="1"/>
      <w:numFmt w:val="decimal"/>
      <w:lvlText w:val="%9."/>
      <w:lvlJc w:val="left"/>
      <w:pPr>
        <w:tabs>
          <w:tab w:val="num" w:pos="3489"/>
        </w:tabs>
        <w:ind w:left="3489" w:hanging="249"/>
      </w:pPr>
    </w:lvl>
  </w:abstractNum>
  <w:abstractNum w:abstractNumId="3" w15:restartNumberingAfterBreak="0">
    <w:nsid w:val="00000004"/>
    <w:multiLevelType w:val="singleLevel"/>
    <w:tmpl w:val="CA42C9F0"/>
    <w:name w:val="WW8Num5"/>
    <w:lvl w:ilvl="0">
      <w:start w:val="1"/>
      <w:numFmt w:val="decimal"/>
      <w:lvlText w:val="%1)"/>
      <w:lvlJc w:val="left"/>
      <w:pPr>
        <w:tabs>
          <w:tab w:val="num" w:pos="384"/>
        </w:tabs>
        <w:ind w:left="384" w:hanging="384"/>
      </w:pPr>
      <w:rPr>
        <w:rFonts w:ascii="Tahoma" w:hAnsi="Tahoma" w:hint="default"/>
        <w:b w:val="0"/>
        <w:i w:val="0"/>
        <w:sz w:val="19"/>
        <w:szCs w:val="19"/>
      </w:rPr>
    </w:lvl>
  </w:abstractNum>
  <w:abstractNum w:abstractNumId="4" w15:restartNumberingAfterBreak="0">
    <w:nsid w:val="00000005"/>
    <w:multiLevelType w:val="singleLevel"/>
    <w:tmpl w:val="FEDE2492"/>
    <w:name w:val="WW8Num7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84"/>
      </w:pPr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5" w15:restartNumberingAfterBreak="0">
    <w:nsid w:val="0D7B48D5"/>
    <w:multiLevelType w:val="hybridMultilevel"/>
    <w:tmpl w:val="C61E04F6"/>
    <w:lvl w:ilvl="0" w:tplc="53EE5BA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D1722E"/>
    <w:multiLevelType w:val="hybridMultilevel"/>
    <w:tmpl w:val="5472FB94"/>
    <w:lvl w:ilvl="0" w:tplc="C8A62F84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7" w15:restartNumberingAfterBreak="0">
    <w:nsid w:val="0FF568FD"/>
    <w:multiLevelType w:val="hybridMultilevel"/>
    <w:tmpl w:val="FB6CF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351409"/>
    <w:multiLevelType w:val="multilevel"/>
    <w:tmpl w:val="D7F0BBA4"/>
    <w:lvl w:ilvl="0">
      <w:start w:val="2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ordinal"/>
      <w:lvlText w:val="20.4.%3"/>
      <w:lvlJc w:val="left"/>
      <w:pPr>
        <w:ind w:left="1286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9" w15:restartNumberingAfterBreak="0">
    <w:nsid w:val="183443B2"/>
    <w:multiLevelType w:val="hybridMultilevel"/>
    <w:tmpl w:val="EB500400"/>
    <w:lvl w:ilvl="0" w:tplc="D324BBE8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0323C6"/>
    <w:multiLevelType w:val="multilevel"/>
    <w:tmpl w:val="22D0F218"/>
    <w:lvl w:ilvl="0">
      <w:start w:val="1"/>
      <w:numFmt w:val="decimal"/>
      <w:lvlText w:val="%1)"/>
      <w:lvlJc w:val="left"/>
      <w:pPr>
        <w:tabs>
          <w:tab w:val="num" w:pos="609"/>
        </w:tabs>
        <w:ind w:left="609" w:hanging="249"/>
      </w:pPr>
    </w:lvl>
    <w:lvl w:ilvl="1">
      <w:start w:val="1"/>
      <w:numFmt w:val="decimal"/>
      <w:lvlText w:val="%1.%2."/>
      <w:lvlJc w:val="left"/>
      <w:pPr>
        <w:tabs>
          <w:tab w:val="num" w:pos="969"/>
        </w:tabs>
        <w:ind w:left="969" w:hanging="249"/>
      </w:pPr>
    </w:lvl>
    <w:lvl w:ilvl="2">
      <w:start w:val="1"/>
      <w:numFmt w:val="decimal"/>
      <w:lvlText w:val="%3."/>
      <w:lvlJc w:val="left"/>
      <w:pPr>
        <w:tabs>
          <w:tab w:val="num" w:pos="1329"/>
        </w:tabs>
        <w:ind w:left="1329" w:hanging="249"/>
      </w:pPr>
    </w:lvl>
    <w:lvl w:ilvl="3">
      <w:start w:val="1"/>
      <w:numFmt w:val="decimal"/>
      <w:lvlText w:val="%4."/>
      <w:lvlJc w:val="left"/>
      <w:pPr>
        <w:tabs>
          <w:tab w:val="num" w:pos="1689"/>
        </w:tabs>
        <w:ind w:left="1689" w:hanging="249"/>
      </w:pPr>
    </w:lvl>
    <w:lvl w:ilvl="4">
      <w:start w:val="1"/>
      <w:numFmt w:val="decimal"/>
      <w:lvlText w:val="%5."/>
      <w:lvlJc w:val="left"/>
      <w:pPr>
        <w:tabs>
          <w:tab w:val="num" w:pos="2049"/>
        </w:tabs>
        <w:ind w:left="2049" w:hanging="249"/>
      </w:pPr>
    </w:lvl>
    <w:lvl w:ilvl="5">
      <w:start w:val="1"/>
      <w:numFmt w:val="decimal"/>
      <w:lvlText w:val="%6."/>
      <w:lvlJc w:val="left"/>
      <w:pPr>
        <w:tabs>
          <w:tab w:val="num" w:pos="2409"/>
        </w:tabs>
        <w:ind w:left="2409" w:hanging="249"/>
      </w:pPr>
    </w:lvl>
    <w:lvl w:ilvl="6">
      <w:start w:val="1"/>
      <w:numFmt w:val="decimal"/>
      <w:lvlText w:val="%7."/>
      <w:lvlJc w:val="left"/>
      <w:pPr>
        <w:tabs>
          <w:tab w:val="num" w:pos="2769"/>
        </w:tabs>
        <w:ind w:left="2769" w:hanging="249"/>
      </w:pPr>
    </w:lvl>
    <w:lvl w:ilvl="7">
      <w:start w:val="1"/>
      <w:numFmt w:val="decimal"/>
      <w:lvlText w:val="%8."/>
      <w:lvlJc w:val="left"/>
      <w:pPr>
        <w:tabs>
          <w:tab w:val="num" w:pos="3129"/>
        </w:tabs>
        <w:ind w:left="3129" w:hanging="249"/>
      </w:pPr>
    </w:lvl>
    <w:lvl w:ilvl="8">
      <w:start w:val="1"/>
      <w:numFmt w:val="decimal"/>
      <w:lvlText w:val="%9."/>
      <w:lvlJc w:val="left"/>
      <w:pPr>
        <w:tabs>
          <w:tab w:val="num" w:pos="3489"/>
        </w:tabs>
        <w:ind w:left="3489" w:hanging="249"/>
      </w:pPr>
    </w:lvl>
  </w:abstractNum>
  <w:abstractNum w:abstractNumId="11" w15:restartNumberingAfterBreak="0">
    <w:nsid w:val="1E5149C9"/>
    <w:multiLevelType w:val="hybridMultilevel"/>
    <w:tmpl w:val="AC6E9E7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5200345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609"/>
        </w:tabs>
        <w:ind w:left="609" w:hanging="249"/>
      </w:pPr>
    </w:lvl>
    <w:lvl w:ilvl="1">
      <w:start w:val="1"/>
      <w:numFmt w:val="decimal"/>
      <w:lvlText w:val="%1.%2."/>
      <w:lvlJc w:val="left"/>
      <w:pPr>
        <w:tabs>
          <w:tab w:val="num" w:pos="969"/>
        </w:tabs>
        <w:ind w:left="969" w:hanging="249"/>
      </w:pPr>
    </w:lvl>
    <w:lvl w:ilvl="2">
      <w:start w:val="1"/>
      <w:numFmt w:val="decimal"/>
      <w:lvlText w:val="%3."/>
      <w:lvlJc w:val="left"/>
      <w:pPr>
        <w:tabs>
          <w:tab w:val="num" w:pos="1329"/>
        </w:tabs>
        <w:ind w:left="1329" w:hanging="249"/>
      </w:pPr>
    </w:lvl>
    <w:lvl w:ilvl="3">
      <w:start w:val="1"/>
      <w:numFmt w:val="decimal"/>
      <w:lvlText w:val="%4."/>
      <w:lvlJc w:val="left"/>
      <w:pPr>
        <w:tabs>
          <w:tab w:val="num" w:pos="1689"/>
        </w:tabs>
        <w:ind w:left="1689" w:hanging="249"/>
      </w:pPr>
    </w:lvl>
    <w:lvl w:ilvl="4">
      <w:start w:val="1"/>
      <w:numFmt w:val="decimal"/>
      <w:lvlText w:val="%5."/>
      <w:lvlJc w:val="left"/>
      <w:pPr>
        <w:tabs>
          <w:tab w:val="num" w:pos="2049"/>
        </w:tabs>
        <w:ind w:left="2049" w:hanging="249"/>
      </w:pPr>
    </w:lvl>
    <w:lvl w:ilvl="5">
      <w:start w:val="1"/>
      <w:numFmt w:val="decimal"/>
      <w:lvlText w:val="%6."/>
      <w:lvlJc w:val="left"/>
      <w:pPr>
        <w:tabs>
          <w:tab w:val="num" w:pos="2409"/>
        </w:tabs>
        <w:ind w:left="2409" w:hanging="249"/>
      </w:pPr>
    </w:lvl>
    <w:lvl w:ilvl="6">
      <w:start w:val="1"/>
      <w:numFmt w:val="decimal"/>
      <w:lvlText w:val="%7."/>
      <w:lvlJc w:val="left"/>
      <w:pPr>
        <w:tabs>
          <w:tab w:val="num" w:pos="2769"/>
        </w:tabs>
        <w:ind w:left="2769" w:hanging="249"/>
      </w:pPr>
    </w:lvl>
    <w:lvl w:ilvl="7">
      <w:start w:val="1"/>
      <w:numFmt w:val="decimal"/>
      <w:lvlText w:val="%8."/>
      <w:lvlJc w:val="left"/>
      <w:pPr>
        <w:tabs>
          <w:tab w:val="num" w:pos="3129"/>
        </w:tabs>
        <w:ind w:left="3129" w:hanging="249"/>
      </w:pPr>
    </w:lvl>
    <w:lvl w:ilvl="8">
      <w:start w:val="1"/>
      <w:numFmt w:val="decimal"/>
      <w:lvlText w:val="%9."/>
      <w:lvlJc w:val="left"/>
      <w:pPr>
        <w:tabs>
          <w:tab w:val="num" w:pos="3489"/>
        </w:tabs>
        <w:ind w:left="3489" w:hanging="249"/>
      </w:pPr>
    </w:lvl>
  </w:abstractNum>
  <w:abstractNum w:abstractNumId="13" w15:restartNumberingAfterBreak="0">
    <w:nsid w:val="29067E01"/>
    <w:multiLevelType w:val="multilevel"/>
    <w:tmpl w:val="1AB626D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ahoma" w:hint="default"/>
        <w:sz w:val="18"/>
        <w:szCs w:val="18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2F56278A"/>
    <w:multiLevelType w:val="multilevel"/>
    <w:tmpl w:val="EA5C6CEE"/>
    <w:lvl w:ilvl="0">
      <w:start w:val="1"/>
      <w:numFmt w:val="decimal"/>
      <w:lvlText w:val="3.2.%1."/>
      <w:lvlJc w:val="left"/>
      <w:pPr>
        <w:tabs>
          <w:tab w:val="num" w:pos="340"/>
        </w:tabs>
        <w:ind w:left="340" w:hanging="340"/>
      </w:pPr>
      <w:rPr>
        <w:rFonts w:ascii="Tahoma" w:hAnsi="Tahom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19"/>
        <w:u w:val="none"/>
        <w:effect w:val="none"/>
        <w:vertAlign w:val="baseline"/>
        <w:em w:val="none"/>
      </w:rPr>
    </w:lvl>
    <w:lvl w:ilvl="1">
      <w:start w:val="1"/>
      <w:numFmt w:val="decimal"/>
      <w:lvlText w:val="6.%2."/>
      <w:lvlJc w:val="left"/>
      <w:pPr>
        <w:tabs>
          <w:tab w:val="num" w:pos="360"/>
        </w:tabs>
        <w:ind w:left="0" w:firstLine="0"/>
      </w:pPr>
      <w:rPr>
        <w:rFonts w:hint="default"/>
        <w:b w:val="0"/>
      </w:rPr>
    </w:lvl>
    <w:lvl w:ilvl="2">
      <w:numFmt w:val="decimal"/>
      <w:lvlText w:val="3.2.%3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5" w15:restartNumberingAfterBreak="0">
    <w:nsid w:val="363B28BC"/>
    <w:multiLevelType w:val="hybridMultilevel"/>
    <w:tmpl w:val="E57C68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7C60AE"/>
    <w:multiLevelType w:val="hybridMultilevel"/>
    <w:tmpl w:val="EB500400"/>
    <w:lvl w:ilvl="0" w:tplc="D324BBE8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A00F04"/>
    <w:multiLevelType w:val="hybridMultilevel"/>
    <w:tmpl w:val="9F68C4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3F40D3"/>
    <w:multiLevelType w:val="hybridMultilevel"/>
    <w:tmpl w:val="2BC2FC18"/>
    <w:lvl w:ilvl="0" w:tplc="BDE0B4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B073B30"/>
    <w:multiLevelType w:val="multilevel"/>
    <w:tmpl w:val="C8ECC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2D350AB"/>
    <w:multiLevelType w:val="multilevel"/>
    <w:tmpl w:val="60BC9CB6"/>
    <w:lvl w:ilvl="0">
      <w:start w:val="1"/>
      <w:numFmt w:val="decimal"/>
      <w:pStyle w:val="PRZETARG1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19"/>
        <w:u w:val="none"/>
        <w:effect w:val="none"/>
        <w:vertAlign w:val="baseline"/>
        <w:em w:val="none"/>
      </w:rPr>
    </w:lvl>
    <w:lvl w:ilvl="1">
      <w:numFmt w:val="decimal"/>
      <w:pStyle w:val="PRZETARG2"/>
      <w:lvlText w:val="23.%2."/>
      <w:lvlJc w:val="left"/>
      <w:pPr>
        <w:tabs>
          <w:tab w:val="num" w:pos="7732"/>
        </w:tabs>
        <w:ind w:left="7372" w:firstLine="0"/>
      </w:pPr>
      <w:rPr>
        <w:rFonts w:hint="default"/>
        <w:b w:val="0"/>
      </w:rPr>
    </w:lvl>
    <w:lvl w:ilvl="2">
      <w:numFmt w:val="decimal"/>
      <w:lvlText w:val="3.2.%3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numFmt w:val="decimal"/>
      <w:pStyle w:val="PRZETARG4"/>
      <w:lvlText w:val="7.1.3.%4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pStyle w:val="PRZETARG5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43E31DC5"/>
    <w:multiLevelType w:val="hybridMultilevel"/>
    <w:tmpl w:val="9FD8ACEA"/>
    <w:lvl w:ilvl="0" w:tplc="EE3638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0571AA"/>
    <w:multiLevelType w:val="hybridMultilevel"/>
    <w:tmpl w:val="B84E40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3A7593"/>
    <w:multiLevelType w:val="hybridMultilevel"/>
    <w:tmpl w:val="E1A4099E"/>
    <w:lvl w:ilvl="0" w:tplc="45ECF9F4">
      <w:start w:val="1"/>
      <w:numFmt w:val="lowerLetter"/>
      <w:lvlText w:val="%1)"/>
      <w:lvlJc w:val="left"/>
      <w:pPr>
        <w:ind w:left="19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4" w15:restartNumberingAfterBreak="0">
    <w:nsid w:val="4EF85825"/>
    <w:multiLevelType w:val="hybridMultilevel"/>
    <w:tmpl w:val="7DD2671A"/>
    <w:lvl w:ilvl="0" w:tplc="71F425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50B08"/>
    <w:multiLevelType w:val="hybridMultilevel"/>
    <w:tmpl w:val="4F609ED2"/>
    <w:lvl w:ilvl="0" w:tplc="8D3218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A066A6"/>
    <w:multiLevelType w:val="hybridMultilevel"/>
    <w:tmpl w:val="750CB59A"/>
    <w:lvl w:ilvl="0" w:tplc="6BF073F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578974AD"/>
    <w:multiLevelType w:val="hybridMultilevel"/>
    <w:tmpl w:val="D0F24C04"/>
    <w:lvl w:ilvl="0" w:tplc="C8A62F8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595428A4"/>
    <w:multiLevelType w:val="multilevel"/>
    <w:tmpl w:val="B4B4EB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D932319"/>
    <w:multiLevelType w:val="multilevel"/>
    <w:tmpl w:val="73364D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4183A9D"/>
    <w:multiLevelType w:val="hybridMultilevel"/>
    <w:tmpl w:val="C106ABDA"/>
    <w:lvl w:ilvl="0" w:tplc="CC02234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6755A9D"/>
    <w:multiLevelType w:val="multilevel"/>
    <w:tmpl w:val="A39C076A"/>
    <w:lvl w:ilvl="0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32" w15:restartNumberingAfterBreak="0">
    <w:nsid w:val="69647F72"/>
    <w:multiLevelType w:val="hybridMultilevel"/>
    <w:tmpl w:val="351CC05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C3C0E7C"/>
    <w:multiLevelType w:val="hybridMultilevel"/>
    <w:tmpl w:val="B9F8D074"/>
    <w:lvl w:ilvl="0" w:tplc="C8A62F8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6D220A48"/>
    <w:multiLevelType w:val="hybridMultilevel"/>
    <w:tmpl w:val="3DA67AC0"/>
    <w:lvl w:ilvl="0" w:tplc="6C3E0AB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5" w15:restartNumberingAfterBreak="0">
    <w:nsid w:val="71D12663"/>
    <w:multiLevelType w:val="multilevel"/>
    <w:tmpl w:val="96085E16"/>
    <w:lvl w:ilvl="0">
      <w:start w:val="1"/>
      <w:numFmt w:val="decimal"/>
      <w:lvlText w:val="3.%1."/>
      <w:lvlJc w:val="left"/>
      <w:pPr>
        <w:ind w:left="1777" w:hanging="360"/>
      </w:pPr>
      <w:rPr>
        <w:rFonts w:hint="default"/>
        <w:b w:val="0"/>
        <w:i w:val="0"/>
        <w:strike w:val="0"/>
        <w:color w:val="000000"/>
      </w:rPr>
    </w:lvl>
    <w:lvl w:ilvl="1">
      <w:start w:val="1"/>
      <w:numFmt w:val="decimal"/>
      <w:lvlText w:val="3.4.%2."/>
      <w:lvlJc w:val="left"/>
      <w:pPr>
        <w:ind w:left="213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49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85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7" w:hanging="360"/>
      </w:pPr>
      <w:rPr>
        <w:rFonts w:hint="default"/>
      </w:rPr>
    </w:lvl>
  </w:abstractNum>
  <w:abstractNum w:abstractNumId="36" w15:restartNumberingAfterBreak="0">
    <w:nsid w:val="74CA3694"/>
    <w:multiLevelType w:val="hybridMultilevel"/>
    <w:tmpl w:val="0E60BCCA"/>
    <w:lvl w:ilvl="0" w:tplc="C8A62F84">
      <w:start w:val="1"/>
      <w:numFmt w:val="bullet"/>
      <w:lvlText w:val=""/>
      <w:lvlJc w:val="left"/>
      <w:pPr>
        <w:ind w:left="11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37" w15:restartNumberingAfterBreak="0">
    <w:nsid w:val="7C117A72"/>
    <w:multiLevelType w:val="hybridMultilevel"/>
    <w:tmpl w:val="4AAC159E"/>
    <w:lvl w:ilvl="0" w:tplc="2286C9F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9952401">
    <w:abstractNumId w:val="0"/>
  </w:num>
  <w:num w:numId="2" w16cid:durableId="1393504853">
    <w:abstractNumId w:val="1"/>
  </w:num>
  <w:num w:numId="3" w16cid:durableId="230434235">
    <w:abstractNumId w:val="2"/>
  </w:num>
  <w:num w:numId="4" w16cid:durableId="202403574">
    <w:abstractNumId w:val="3"/>
  </w:num>
  <w:num w:numId="5" w16cid:durableId="130249381">
    <w:abstractNumId w:val="4"/>
  </w:num>
  <w:num w:numId="6" w16cid:durableId="169413703">
    <w:abstractNumId w:val="19"/>
  </w:num>
  <w:num w:numId="7" w16cid:durableId="1214392810">
    <w:abstractNumId w:val="29"/>
  </w:num>
  <w:num w:numId="8" w16cid:durableId="1710644030">
    <w:abstractNumId w:val="28"/>
  </w:num>
  <w:num w:numId="9" w16cid:durableId="653290536">
    <w:abstractNumId w:val="21"/>
  </w:num>
  <w:num w:numId="10" w16cid:durableId="864369780">
    <w:abstractNumId w:val="13"/>
  </w:num>
  <w:num w:numId="11" w16cid:durableId="1728915311">
    <w:abstractNumId w:val="16"/>
  </w:num>
  <w:num w:numId="12" w16cid:durableId="370493594">
    <w:abstractNumId w:val="22"/>
  </w:num>
  <w:num w:numId="13" w16cid:durableId="1932665724">
    <w:abstractNumId w:val="20"/>
  </w:num>
  <w:num w:numId="14" w16cid:durableId="546995322">
    <w:abstractNumId w:val="14"/>
  </w:num>
  <w:num w:numId="15" w16cid:durableId="775636202">
    <w:abstractNumId w:val="18"/>
  </w:num>
  <w:num w:numId="16" w16cid:durableId="1958219024">
    <w:abstractNumId w:val="30"/>
  </w:num>
  <w:num w:numId="17" w16cid:durableId="1769765172">
    <w:abstractNumId w:val="34"/>
  </w:num>
  <w:num w:numId="18" w16cid:durableId="500588440">
    <w:abstractNumId w:val="27"/>
  </w:num>
  <w:num w:numId="19" w16cid:durableId="1083726140">
    <w:abstractNumId w:val="8"/>
  </w:num>
  <w:num w:numId="20" w16cid:durableId="1507790644">
    <w:abstractNumId w:val="33"/>
  </w:num>
  <w:num w:numId="21" w16cid:durableId="1383671094">
    <w:abstractNumId w:val="36"/>
  </w:num>
  <w:num w:numId="22" w16cid:durableId="1130588314">
    <w:abstractNumId w:val="37"/>
  </w:num>
  <w:num w:numId="23" w16cid:durableId="653487161">
    <w:abstractNumId w:val="32"/>
  </w:num>
  <w:num w:numId="24" w16cid:durableId="1368143952">
    <w:abstractNumId w:val="6"/>
  </w:num>
  <w:num w:numId="25" w16cid:durableId="99106283">
    <w:abstractNumId w:val="11"/>
  </w:num>
  <w:num w:numId="26" w16cid:durableId="588807237">
    <w:abstractNumId w:val="35"/>
  </w:num>
  <w:num w:numId="27" w16cid:durableId="1783039328">
    <w:abstractNumId w:val="9"/>
  </w:num>
  <w:num w:numId="28" w16cid:durableId="670060626">
    <w:abstractNumId w:val="23"/>
  </w:num>
  <w:num w:numId="29" w16cid:durableId="467820166">
    <w:abstractNumId w:val="26"/>
  </w:num>
  <w:num w:numId="30" w16cid:durableId="197469354">
    <w:abstractNumId w:val="24"/>
  </w:num>
  <w:num w:numId="31" w16cid:durableId="1864248515">
    <w:abstractNumId w:val="25"/>
  </w:num>
  <w:num w:numId="32" w16cid:durableId="1034040834">
    <w:abstractNumId w:val="15"/>
  </w:num>
  <w:num w:numId="33" w16cid:durableId="804735477">
    <w:abstractNumId w:val="12"/>
  </w:num>
  <w:num w:numId="34" w16cid:durableId="1891303582">
    <w:abstractNumId w:val="7"/>
  </w:num>
  <w:num w:numId="35" w16cid:durableId="165094568">
    <w:abstractNumId w:val="10"/>
  </w:num>
  <w:num w:numId="36" w16cid:durableId="273288588">
    <w:abstractNumId w:val="17"/>
  </w:num>
  <w:num w:numId="37" w16cid:durableId="730033248">
    <w:abstractNumId w:val="5"/>
  </w:num>
  <w:num w:numId="38" w16cid:durableId="22226068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1F6"/>
    <w:rsid w:val="00001505"/>
    <w:rsid w:val="00002F2C"/>
    <w:rsid w:val="000031D6"/>
    <w:rsid w:val="00005F4F"/>
    <w:rsid w:val="000070BC"/>
    <w:rsid w:val="00012B96"/>
    <w:rsid w:val="000166BB"/>
    <w:rsid w:val="00017A60"/>
    <w:rsid w:val="00025A85"/>
    <w:rsid w:val="00025B71"/>
    <w:rsid w:val="000261F6"/>
    <w:rsid w:val="00031AD1"/>
    <w:rsid w:val="00036DC8"/>
    <w:rsid w:val="00044ADF"/>
    <w:rsid w:val="00047A04"/>
    <w:rsid w:val="00051148"/>
    <w:rsid w:val="00052D29"/>
    <w:rsid w:val="000549E8"/>
    <w:rsid w:val="00060D4C"/>
    <w:rsid w:val="00064524"/>
    <w:rsid w:val="000649A5"/>
    <w:rsid w:val="00066619"/>
    <w:rsid w:val="00067FA1"/>
    <w:rsid w:val="00073969"/>
    <w:rsid w:val="00073A65"/>
    <w:rsid w:val="000754B2"/>
    <w:rsid w:val="0007554C"/>
    <w:rsid w:val="000757AC"/>
    <w:rsid w:val="00075E5A"/>
    <w:rsid w:val="0007743A"/>
    <w:rsid w:val="00083812"/>
    <w:rsid w:val="000847D0"/>
    <w:rsid w:val="00094D3E"/>
    <w:rsid w:val="00096D88"/>
    <w:rsid w:val="000A0105"/>
    <w:rsid w:val="000A0FEE"/>
    <w:rsid w:val="000B1898"/>
    <w:rsid w:val="000B1C24"/>
    <w:rsid w:val="000C20C2"/>
    <w:rsid w:val="000C3A15"/>
    <w:rsid w:val="000C64D8"/>
    <w:rsid w:val="000C6834"/>
    <w:rsid w:val="000D2D17"/>
    <w:rsid w:val="000D6293"/>
    <w:rsid w:val="000E14F8"/>
    <w:rsid w:val="000E1EEA"/>
    <w:rsid w:val="000E4C6F"/>
    <w:rsid w:val="000F134E"/>
    <w:rsid w:val="000F34C4"/>
    <w:rsid w:val="000F6665"/>
    <w:rsid w:val="00101E2C"/>
    <w:rsid w:val="00106993"/>
    <w:rsid w:val="00107490"/>
    <w:rsid w:val="001168F3"/>
    <w:rsid w:val="001228F7"/>
    <w:rsid w:val="00124124"/>
    <w:rsid w:val="00125BE2"/>
    <w:rsid w:val="001301D4"/>
    <w:rsid w:val="0013532F"/>
    <w:rsid w:val="001442F9"/>
    <w:rsid w:val="00144F0F"/>
    <w:rsid w:val="001462D4"/>
    <w:rsid w:val="00147774"/>
    <w:rsid w:val="00155ABA"/>
    <w:rsid w:val="00160492"/>
    <w:rsid w:val="001633CB"/>
    <w:rsid w:val="00167B1E"/>
    <w:rsid w:val="00170095"/>
    <w:rsid w:val="00170341"/>
    <w:rsid w:val="00171658"/>
    <w:rsid w:val="001800EC"/>
    <w:rsid w:val="0018058F"/>
    <w:rsid w:val="0018111E"/>
    <w:rsid w:val="0018190D"/>
    <w:rsid w:val="0018300D"/>
    <w:rsid w:val="0018377B"/>
    <w:rsid w:val="0019182B"/>
    <w:rsid w:val="00193974"/>
    <w:rsid w:val="00193D19"/>
    <w:rsid w:val="00195A1D"/>
    <w:rsid w:val="001A668B"/>
    <w:rsid w:val="001B1758"/>
    <w:rsid w:val="001B1B76"/>
    <w:rsid w:val="001C1BB1"/>
    <w:rsid w:val="001C1E3C"/>
    <w:rsid w:val="001C704C"/>
    <w:rsid w:val="001D1F17"/>
    <w:rsid w:val="001F0D91"/>
    <w:rsid w:val="001F3912"/>
    <w:rsid w:val="001F3AF5"/>
    <w:rsid w:val="001F3D7C"/>
    <w:rsid w:val="001F4E20"/>
    <w:rsid w:val="001F6FF6"/>
    <w:rsid w:val="0020188D"/>
    <w:rsid w:val="00204957"/>
    <w:rsid w:val="00206004"/>
    <w:rsid w:val="00212CBF"/>
    <w:rsid w:val="002159BD"/>
    <w:rsid w:val="0021735E"/>
    <w:rsid w:val="00223BA6"/>
    <w:rsid w:val="00226EDA"/>
    <w:rsid w:val="00231E2D"/>
    <w:rsid w:val="002325A1"/>
    <w:rsid w:val="00232DA3"/>
    <w:rsid w:val="00233A1C"/>
    <w:rsid w:val="0023468D"/>
    <w:rsid w:val="0023520A"/>
    <w:rsid w:val="00253593"/>
    <w:rsid w:val="002543C5"/>
    <w:rsid w:val="00256D06"/>
    <w:rsid w:val="00260E62"/>
    <w:rsid w:val="0026237E"/>
    <w:rsid w:val="00262D44"/>
    <w:rsid w:val="0026538F"/>
    <w:rsid w:val="00265474"/>
    <w:rsid w:val="00273509"/>
    <w:rsid w:val="002743BB"/>
    <w:rsid w:val="0027587D"/>
    <w:rsid w:val="00276BD2"/>
    <w:rsid w:val="00277363"/>
    <w:rsid w:val="00284599"/>
    <w:rsid w:val="002876F9"/>
    <w:rsid w:val="0029173D"/>
    <w:rsid w:val="0029676B"/>
    <w:rsid w:val="002A439A"/>
    <w:rsid w:val="002A54A2"/>
    <w:rsid w:val="002A6B47"/>
    <w:rsid w:val="002A6F38"/>
    <w:rsid w:val="002A760D"/>
    <w:rsid w:val="002B1437"/>
    <w:rsid w:val="002B4A66"/>
    <w:rsid w:val="002B657E"/>
    <w:rsid w:val="002D33CA"/>
    <w:rsid w:val="002E060A"/>
    <w:rsid w:val="002E1F2D"/>
    <w:rsid w:val="002E2D80"/>
    <w:rsid w:val="002F311B"/>
    <w:rsid w:val="002F4A3B"/>
    <w:rsid w:val="002F6D82"/>
    <w:rsid w:val="00304EA0"/>
    <w:rsid w:val="00306D0F"/>
    <w:rsid w:val="00310397"/>
    <w:rsid w:val="0031213D"/>
    <w:rsid w:val="00312FC6"/>
    <w:rsid w:val="00315AB9"/>
    <w:rsid w:val="003169F2"/>
    <w:rsid w:val="003207F2"/>
    <w:rsid w:val="00320931"/>
    <w:rsid w:val="003317A7"/>
    <w:rsid w:val="00332F60"/>
    <w:rsid w:val="0033551F"/>
    <w:rsid w:val="003372FB"/>
    <w:rsid w:val="00341E22"/>
    <w:rsid w:val="003428D3"/>
    <w:rsid w:val="00343DA8"/>
    <w:rsid w:val="00343FC3"/>
    <w:rsid w:val="0034404D"/>
    <w:rsid w:val="00345DAF"/>
    <w:rsid w:val="00346635"/>
    <w:rsid w:val="003523A6"/>
    <w:rsid w:val="00354A7B"/>
    <w:rsid w:val="00354E3A"/>
    <w:rsid w:val="00354F2C"/>
    <w:rsid w:val="00355557"/>
    <w:rsid w:val="003570A5"/>
    <w:rsid w:val="00366E5D"/>
    <w:rsid w:val="00370213"/>
    <w:rsid w:val="00372BAA"/>
    <w:rsid w:val="00374BF0"/>
    <w:rsid w:val="003770D1"/>
    <w:rsid w:val="00380968"/>
    <w:rsid w:val="00382E30"/>
    <w:rsid w:val="0038564D"/>
    <w:rsid w:val="00397A6F"/>
    <w:rsid w:val="00397F3E"/>
    <w:rsid w:val="003A02AD"/>
    <w:rsid w:val="003A0E9B"/>
    <w:rsid w:val="003A1A96"/>
    <w:rsid w:val="003A2448"/>
    <w:rsid w:val="003A39B3"/>
    <w:rsid w:val="003A6EAB"/>
    <w:rsid w:val="003A7A73"/>
    <w:rsid w:val="003B01DF"/>
    <w:rsid w:val="003B2CB8"/>
    <w:rsid w:val="003B53B8"/>
    <w:rsid w:val="003B5578"/>
    <w:rsid w:val="003B5C26"/>
    <w:rsid w:val="003B62C2"/>
    <w:rsid w:val="003C1E98"/>
    <w:rsid w:val="003C3B1C"/>
    <w:rsid w:val="003D0273"/>
    <w:rsid w:val="003D055B"/>
    <w:rsid w:val="003D2DDD"/>
    <w:rsid w:val="003D4C92"/>
    <w:rsid w:val="003D7258"/>
    <w:rsid w:val="003E16AE"/>
    <w:rsid w:val="003E34D0"/>
    <w:rsid w:val="003E3C75"/>
    <w:rsid w:val="003E7BE1"/>
    <w:rsid w:val="003F3EBD"/>
    <w:rsid w:val="003F6C1E"/>
    <w:rsid w:val="003F711F"/>
    <w:rsid w:val="003F792E"/>
    <w:rsid w:val="00405E29"/>
    <w:rsid w:val="0041109E"/>
    <w:rsid w:val="004123D0"/>
    <w:rsid w:val="004131BB"/>
    <w:rsid w:val="004143E8"/>
    <w:rsid w:val="00420495"/>
    <w:rsid w:val="0042747C"/>
    <w:rsid w:val="00432AE8"/>
    <w:rsid w:val="00432F79"/>
    <w:rsid w:val="00445FBB"/>
    <w:rsid w:val="004466D9"/>
    <w:rsid w:val="00451342"/>
    <w:rsid w:val="00461D6E"/>
    <w:rsid w:val="00461D91"/>
    <w:rsid w:val="0046400C"/>
    <w:rsid w:val="004658D9"/>
    <w:rsid w:val="00466BC3"/>
    <w:rsid w:val="00467EA2"/>
    <w:rsid w:val="00475B5F"/>
    <w:rsid w:val="00476C84"/>
    <w:rsid w:val="00477B25"/>
    <w:rsid w:val="00483C69"/>
    <w:rsid w:val="0048568D"/>
    <w:rsid w:val="004863C7"/>
    <w:rsid w:val="00495184"/>
    <w:rsid w:val="00497619"/>
    <w:rsid w:val="00497FE0"/>
    <w:rsid w:val="004A065E"/>
    <w:rsid w:val="004A111D"/>
    <w:rsid w:val="004A2807"/>
    <w:rsid w:val="004A3960"/>
    <w:rsid w:val="004A3C5A"/>
    <w:rsid w:val="004B23A2"/>
    <w:rsid w:val="004B592E"/>
    <w:rsid w:val="004C0707"/>
    <w:rsid w:val="004C07CF"/>
    <w:rsid w:val="004C58BC"/>
    <w:rsid w:val="004C63AC"/>
    <w:rsid w:val="004D1234"/>
    <w:rsid w:val="004D52A7"/>
    <w:rsid w:val="004D7A51"/>
    <w:rsid w:val="004D7E7F"/>
    <w:rsid w:val="004E37A6"/>
    <w:rsid w:val="004E5F0E"/>
    <w:rsid w:val="004F0800"/>
    <w:rsid w:val="004F22A4"/>
    <w:rsid w:val="004F45DD"/>
    <w:rsid w:val="005015D1"/>
    <w:rsid w:val="00505A6A"/>
    <w:rsid w:val="00506835"/>
    <w:rsid w:val="00513FA5"/>
    <w:rsid w:val="00535C2C"/>
    <w:rsid w:val="00536C6C"/>
    <w:rsid w:val="00537FF0"/>
    <w:rsid w:val="005454DD"/>
    <w:rsid w:val="00545ADC"/>
    <w:rsid w:val="00553181"/>
    <w:rsid w:val="00554508"/>
    <w:rsid w:val="00562636"/>
    <w:rsid w:val="00563AD6"/>
    <w:rsid w:val="00564AB3"/>
    <w:rsid w:val="005653B6"/>
    <w:rsid w:val="00565C68"/>
    <w:rsid w:val="00565D99"/>
    <w:rsid w:val="005660C9"/>
    <w:rsid w:val="005722BC"/>
    <w:rsid w:val="00572E7D"/>
    <w:rsid w:val="005743BE"/>
    <w:rsid w:val="00574D4D"/>
    <w:rsid w:val="00577193"/>
    <w:rsid w:val="005801C8"/>
    <w:rsid w:val="00581D12"/>
    <w:rsid w:val="005825C7"/>
    <w:rsid w:val="00586189"/>
    <w:rsid w:val="005A0FB8"/>
    <w:rsid w:val="005A459D"/>
    <w:rsid w:val="005A63A0"/>
    <w:rsid w:val="005A70D2"/>
    <w:rsid w:val="005B16BB"/>
    <w:rsid w:val="005B2960"/>
    <w:rsid w:val="005B441D"/>
    <w:rsid w:val="005B4427"/>
    <w:rsid w:val="005B6A3E"/>
    <w:rsid w:val="005C020D"/>
    <w:rsid w:val="005C355D"/>
    <w:rsid w:val="005C3568"/>
    <w:rsid w:val="005C42ED"/>
    <w:rsid w:val="005D05B0"/>
    <w:rsid w:val="005D2548"/>
    <w:rsid w:val="005D47C5"/>
    <w:rsid w:val="005D48CC"/>
    <w:rsid w:val="005D48F7"/>
    <w:rsid w:val="005D4905"/>
    <w:rsid w:val="005D6655"/>
    <w:rsid w:val="005D6FFE"/>
    <w:rsid w:val="005E46A5"/>
    <w:rsid w:val="005F7846"/>
    <w:rsid w:val="00601CBB"/>
    <w:rsid w:val="00604976"/>
    <w:rsid w:val="0061009C"/>
    <w:rsid w:val="00612A81"/>
    <w:rsid w:val="00617A35"/>
    <w:rsid w:val="006241C2"/>
    <w:rsid w:val="00626A87"/>
    <w:rsid w:val="00634B94"/>
    <w:rsid w:val="00643FFC"/>
    <w:rsid w:val="0064516F"/>
    <w:rsid w:val="0065630F"/>
    <w:rsid w:val="006568FB"/>
    <w:rsid w:val="006574FB"/>
    <w:rsid w:val="00657D47"/>
    <w:rsid w:val="0067046F"/>
    <w:rsid w:val="00671582"/>
    <w:rsid w:val="00674058"/>
    <w:rsid w:val="00676248"/>
    <w:rsid w:val="00682E9C"/>
    <w:rsid w:val="00690E19"/>
    <w:rsid w:val="00691290"/>
    <w:rsid w:val="006B40A9"/>
    <w:rsid w:val="006B7832"/>
    <w:rsid w:val="006C09C8"/>
    <w:rsid w:val="006C66DF"/>
    <w:rsid w:val="006D6023"/>
    <w:rsid w:val="006D62DF"/>
    <w:rsid w:val="006E26E1"/>
    <w:rsid w:val="006F1096"/>
    <w:rsid w:val="006F5E59"/>
    <w:rsid w:val="007020DD"/>
    <w:rsid w:val="00702AAC"/>
    <w:rsid w:val="00702FA4"/>
    <w:rsid w:val="00704395"/>
    <w:rsid w:val="007064AC"/>
    <w:rsid w:val="00711191"/>
    <w:rsid w:val="007138DB"/>
    <w:rsid w:val="00717AAE"/>
    <w:rsid w:val="00720EC9"/>
    <w:rsid w:val="00721226"/>
    <w:rsid w:val="00721E97"/>
    <w:rsid w:val="00722674"/>
    <w:rsid w:val="00730761"/>
    <w:rsid w:val="00731FED"/>
    <w:rsid w:val="00732311"/>
    <w:rsid w:val="00733A68"/>
    <w:rsid w:val="007355E7"/>
    <w:rsid w:val="00736BFA"/>
    <w:rsid w:val="00746252"/>
    <w:rsid w:val="00746494"/>
    <w:rsid w:val="00747FAF"/>
    <w:rsid w:val="007502EB"/>
    <w:rsid w:val="007504C4"/>
    <w:rsid w:val="00754F5A"/>
    <w:rsid w:val="00766061"/>
    <w:rsid w:val="00771B21"/>
    <w:rsid w:val="00775199"/>
    <w:rsid w:val="0078149F"/>
    <w:rsid w:val="00782CB2"/>
    <w:rsid w:val="00785AA7"/>
    <w:rsid w:val="00795E8E"/>
    <w:rsid w:val="00796030"/>
    <w:rsid w:val="0079606A"/>
    <w:rsid w:val="00796161"/>
    <w:rsid w:val="007971E0"/>
    <w:rsid w:val="007A4347"/>
    <w:rsid w:val="007B0BB4"/>
    <w:rsid w:val="007B4CC9"/>
    <w:rsid w:val="007B4CD4"/>
    <w:rsid w:val="007C0BFD"/>
    <w:rsid w:val="007C7464"/>
    <w:rsid w:val="007D121D"/>
    <w:rsid w:val="007D176B"/>
    <w:rsid w:val="007D2EAA"/>
    <w:rsid w:val="007D71D3"/>
    <w:rsid w:val="007D7C4D"/>
    <w:rsid w:val="007E1E2A"/>
    <w:rsid w:val="007E2665"/>
    <w:rsid w:val="007E2892"/>
    <w:rsid w:val="007E364E"/>
    <w:rsid w:val="007E4CBB"/>
    <w:rsid w:val="007E5C4D"/>
    <w:rsid w:val="007F0267"/>
    <w:rsid w:val="007F1663"/>
    <w:rsid w:val="007F2A2A"/>
    <w:rsid w:val="007F2F53"/>
    <w:rsid w:val="00802803"/>
    <w:rsid w:val="00810CED"/>
    <w:rsid w:val="00814620"/>
    <w:rsid w:val="00817C99"/>
    <w:rsid w:val="008241C4"/>
    <w:rsid w:val="00824442"/>
    <w:rsid w:val="00830BE0"/>
    <w:rsid w:val="00840E53"/>
    <w:rsid w:val="00844D41"/>
    <w:rsid w:val="00850277"/>
    <w:rsid w:val="008515C2"/>
    <w:rsid w:val="00851C64"/>
    <w:rsid w:val="00854408"/>
    <w:rsid w:val="00860C2E"/>
    <w:rsid w:val="00865168"/>
    <w:rsid w:val="00866E0D"/>
    <w:rsid w:val="00870DB8"/>
    <w:rsid w:val="008729AB"/>
    <w:rsid w:val="00874F7D"/>
    <w:rsid w:val="008765E7"/>
    <w:rsid w:val="00877D7A"/>
    <w:rsid w:val="00884961"/>
    <w:rsid w:val="00890A7F"/>
    <w:rsid w:val="00892679"/>
    <w:rsid w:val="008A2A34"/>
    <w:rsid w:val="008A4A76"/>
    <w:rsid w:val="008A52A4"/>
    <w:rsid w:val="008A6346"/>
    <w:rsid w:val="008A7DCE"/>
    <w:rsid w:val="008B1B22"/>
    <w:rsid w:val="008C2122"/>
    <w:rsid w:val="008C3801"/>
    <w:rsid w:val="008C5FBA"/>
    <w:rsid w:val="008C6753"/>
    <w:rsid w:val="008D0C31"/>
    <w:rsid w:val="008D367C"/>
    <w:rsid w:val="008D702F"/>
    <w:rsid w:val="008E177F"/>
    <w:rsid w:val="008E3F06"/>
    <w:rsid w:val="008E7C95"/>
    <w:rsid w:val="008F2485"/>
    <w:rsid w:val="008F2D88"/>
    <w:rsid w:val="008F4551"/>
    <w:rsid w:val="008F45E5"/>
    <w:rsid w:val="00901B0D"/>
    <w:rsid w:val="009022FC"/>
    <w:rsid w:val="00904B70"/>
    <w:rsid w:val="00904CFF"/>
    <w:rsid w:val="009068C4"/>
    <w:rsid w:val="009111E1"/>
    <w:rsid w:val="0091203A"/>
    <w:rsid w:val="00913584"/>
    <w:rsid w:val="0091374E"/>
    <w:rsid w:val="009224A4"/>
    <w:rsid w:val="00925519"/>
    <w:rsid w:val="00925A7B"/>
    <w:rsid w:val="0092756F"/>
    <w:rsid w:val="009326B2"/>
    <w:rsid w:val="00934324"/>
    <w:rsid w:val="00934A6B"/>
    <w:rsid w:val="009356D6"/>
    <w:rsid w:val="00940314"/>
    <w:rsid w:val="00954782"/>
    <w:rsid w:val="00955427"/>
    <w:rsid w:val="00955CE7"/>
    <w:rsid w:val="009614EC"/>
    <w:rsid w:val="00966BB5"/>
    <w:rsid w:val="009709D8"/>
    <w:rsid w:val="00971104"/>
    <w:rsid w:val="00971132"/>
    <w:rsid w:val="00971C0D"/>
    <w:rsid w:val="00972CAE"/>
    <w:rsid w:val="0097327D"/>
    <w:rsid w:val="009734AF"/>
    <w:rsid w:val="00974F5C"/>
    <w:rsid w:val="009755B4"/>
    <w:rsid w:val="00980795"/>
    <w:rsid w:val="00985A6B"/>
    <w:rsid w:val="00986EF1"/>
    <w:rsid w:val="00991429"/>
    <w:rsid w:val="0099699D"/>
    <w:rsid w:val="00996A57"/>
    <w:rsid w:val="009974D2"/>
    <w:rsid w:val="009978C7"/>
    <w:rsid w:val="009A3236"/>
    <w:rsid w:val="009A6CEC"/>
    <w:rsid w:val="009A7AF7"/>
    <w:rsid w:val="009B16E6"/>
    <w:rsid w:val="009B2847"/>
    <w:rsid w:val="009B41AE"/>
    <w:rsid w:val="009B4FCE"/>
    <w:rsid w:val="009B7A37"/>
    <w:rsid w:val="009C143B"/>
    <w:rsid w:val="009C1AFE"/>
    <w:rsid w:val="009C5059"/>
    <w:rsid w:val="009C5801"/>
    <w:rsid w:val="009C7C95"/>
    <w:rsid w:val="009D70BE"/>
    <w:rsid w:val="009E194A"/>
    <w:rsid w:val="009F04FD"/>
    <w:rsid w:val="009F079F"/>
    <w:rsid w:val="009F0DD6"/>
    <w:rsid w:val="00A04930"/>
    <w:rsid w:val="00A05714"/>
    <w:rsid w:val="00A07B86"/>
    <w:rsid w:val="00A10A96"/>
    <w:rsid w:val="00A10EED"/>
    <w:rsid w:val="00A1289D"/>
    <w:rsid w:val="00A13FAB"/>
    <w:rsid w:val="00A17DF3"/>
    <w:rsid w:val="00A20480"/>
    <w:rsid w:val="00A21243"/>
    <w:rsid w:val="00A21A9E"/>
    <w:rsid w:val="00A21CCB"/>
    <w:rsid w:val="00A2500F"/>
    <w:rsid w:val="00A26356"/>
    <w:rsid w:val="00A35206"/>
    <w:rsid w:val="00A41858"/>
    <w:rsid w:val="00A4407A"/>
    <w:rsid w:val="00A452DE"/>
    <w:rsid w:val="00A45E2A"/>
    <w:rsid w:val="00A468D6"/>
    <w:rsid w:val="00A67B7B"/>
    <w:rsid w:val="00A72B7D"/>
    <w:rsid w:val="00A73470"/>
    <w:rsid w:val="00A77081"/>
    <w:rsid w:val="00A85CF9"/>
    <w:rsid w:val="00A92DB1"/>
    <w:rsid w:val="00A967E9"/>
    <w:rsid w:val="00A97056"/>
    <w:rsid w:val="00AA02FC"/>
    <w:rsid w:val="00AA76EB"/>
    <w:rsid w:val="00AB32F2"/>
    <w:rsid w:val="00AB4B63"/>
    <w:rsid w:val="00AB54BD"/>
    <w:rsid w:val="00AB60A8"/>
    <w:rsid w:val="00AB6DD4"/>
    <w:rsid w:val="00AC11DF"/>
    <w:rsid w:val="00AC18AD"/>
    <w:rsid w:val="00AC1F85"/>
    <w:rsid w:val="00AC351C"/>
    <w:rsid w:val="00AC3DAB"/>
    <w:rsid w:val="00AD0CB4"/>
    <w:rsid w:val="00AD127A"/>
    <w:rsid w:val="00AD178F"/>
    <w:rsid w:val="00AE7101"/>
    <w:rsid w:val="00AF2ABC"/>
    <w:rsid w:val="00AF3A68"/>
    <w:rsid w:val="00B025CA"/>
    <w:rsid w:val="00B07D3A"/>
    <w:rsid w:val="00B14834"/>
    <w:rsid w:val="00B20A0C"/>
    <w:rsid w:val="00B20FEB"/>
    <w:rsid w:val="00B2399F"/>
    <w:rsid w:val="00B27335"/>
    <w:rsid w:val="00B31CF2"/>
    <w:rsid w:val="00B3341F"/>
    <w:rsid w:val="00B3382A"/>
    <w:rsid w:val="00B36214"/>
    <w:rsid w:val="00B36564"/>
    <w:rsid w:val="00B41210"/>
    <w:rsid w:val="00B43557"/>
    <w:rsid w:val="00B50B3B"/>
    <w:rsid w:val="00B62623"/>
    <w:rsid w:val="00B644B7"/>
    <w:rsid w:val="00B64D16"/>
    <w:rsid w:val="00B706C7"/>
    <w:rsid w:val="00B72637"/>
    <w:rsid w:val="00B81D80"/>
    <w:rsid w:val="00B82B6D"/>
    <w:rsid w:val="00B82DF4"/>
    <w:rsid w:val="00B83036"/>
    <w:rsid w:val="00B87F4F"/>
    <w:rsid w:val="00B9163E"/>
    <w:rsid w:val="00B92345"/>
    <w:rsid w:val="00B929D8"/>
    <w:rsid w:val="00B9503A"/>
    <w:rsid w:val="00B9520D"/>
    <w:rsid w:val="00B97698"/>
    <w:rsid w:val="00BA2579"/>
    <w:rsid w:val="00BA2583"/>
    <w:rsid w:val="00BA68AB"/>
    <w:rsid w:val="00BA7163"/>
    <w:rsid w:val="00BB4FE5"/>
    <w:rsid w:val="00BC2A70"/>
    <w:rsid w:val="00BC36A1"/>
    <w:rsid w:val="00BC55BA"/>
    <w:rsid w:val="00BD1F1D"/>
    <w:rsid w:val="00BD207F"/>
    <w:rsid w:val="00BE23E8"/>
    <w:rsid w:val="00BE51DE"/>
    <w:rsid w:val="00BE74D7"/>
    <w:rsid w:val="00BF0084"/>
    <w:rsid w:val="00BF529F"/>
    <w:rsid w:val="00BF6613"/>
    <w:rsid w:val="00BF6EB7"/>
    <w:rsid w:val="00C049D2"/>
    <w:rsid w:val="00C10AFF"/>
    <w:rsid w:val="00C110D6"/>
    <w:rsid w:val="00C110EF"/>
    <w:rsid w:val="00C12BC4"/>
    <w:rsid w:val="00C13940"/>
    <w:rsid w:val="00C13E32"/>
    <w:rsid w:val="00C14E20"/>
    <w:rsid w:val="00C163B2"/>
    <w:rsid w:val="00C23076"/>
    <w:rsid w:val="00C25AF0"/>
    <w:rsid w:val="00C25F65"/>
    <w:rsid w:val="00C260CC"/>
    <w:rsid w:val="00C27394"/>
    <w:rsid w:val="00C317A2"/>
    <w:rsid w:val="00C3230D"/>
    <w:rsid w:val="00C32670"/>
    <w:rsid w:val="00C348D7"/>
    <w:rsid w:val="00C34BAC"/>
    <w:rsid w:val="00C36FA5"/>
    <w:rsid w:val="00C41215"/>
    <w:rsid w:val="00C412F8"/>
    <w:rsid w:val="00C51BBE"/>
    <w:rsid w:val="00C523AA"/>
    <w:rsid w:val="00C53A32"/>
    <w:rsid w:val="00C5418F"/>
    <w:rsid w:val="00C55C1C"/>
    <w:rsid w:val="00C56A8E"/>
    <w:rsid w:val="00C57B08"/>
    <w:rsid w:val="00C61A80"/>
    <w:rsid w:val="00C6761B"/>
    <w:rsid w:val="00C716C2"/>
    <w:rsid w:val="00C746BE"/>
    <w:rsid w:val="00C747FF"/>
    <w:rsid w:val="00C75BC8"/>
    <w:rsid w:val="00C83B28"/>
    <w:rsid w:val="00C84EA9"/>
    <w:rsid w:val="00C9305D"/>
    <w:rsid w:val="00C9655B"/>
    <w:rsid w:val="00C9682C"/>
    <w:rsid w:val="00CA357E"/>
    <w:rsid w:val="00CA7595"/>
    <w:rsid w:val="00CB1A19"/>
    <w:rsid w:val="00CB3A23"/>
    <w:rsid w:val="00CB4FCD"/>
    <w:rsid w:val="00CB5D5A"/>
    <w:rsid w:val="00CC0202"/>
    <w:rsid w:val="00CC1A71"/>
    <w:rsid w:val="00CC27B0"/>
    <w:rsid w:val="00CD25CB"/>
    <w:rsid w:val="00CE7E20"/>
    <w:rsid w:val="00CF08B3"/>
    <w:rsid w:val="00CF1F45"/>
    <w:rsid w:val="00CF4FEF"/>
    <w:rsid w:val="00CF4FF7"/>
    <w:rsid w:val="00D005E9"/>
    <w:rsid w:val="00D00EF1"/>
    <w:rsid w:val="00D05B6F"/>
    <w:rsid w:val="00D064A9"/>
    <w:rsid w:val="00D21558"/>
    <w:rsid w:val="00D25165"/>
    <w:rsid w:val="00D27517"/>
    <w:rsid w:val="00D33BB5"/>
    <w:rsid w:val="00D43CFB"/>
    <w:rsid w:val="00D43DE3"/>
    <w:rsid w:val="00D44714"/>
    <w:rsid w:val="00D458BC"/>
    <w:rsid w:val="00D46747"/>
    <w:rsid w:val="00D47E9B"/>
    <w:rsid w:val="00D547C6"/>
    <w:rsid w:val="00D55872"/>
    <w:rsid w:val="00D5630B"/>
    <w:rsid w:val="00D56DE9"/>
    <w:rsid w:val="00D61DCA"/>
    <w:rsid w:val="00D723A7"/>
    <w:rsid w:val="00D77B47"/>
    <w:rsid w:val="00D77FD5"/>
    <w:rsid w:val="00D82423"/>
    <w:rsid w:val="00D83617"/>
    <w:rsid w:val="00D86704"/>
    <w:rsid w:val="00D9236E"/>
    <w:rsid w:val="00D96C87"/>
    <w:rsid w:val="00D96F8B"/>
    <w:rsid w:val="00DA0B62"/>
    <w:rsid w:val="00DA209C"/>
    <w:rsid w:val="00DA27BE"/>
    <w:rsid w:val="00DA32F1"/>
    <w:rsid w:val="00DB0077"/>
    <w:rsid w:val="00DB1CD8"/>
    <w:rsid w:val="00DC2573"/>
    <w:rsid w:val="00DC470A"/>
    <w:rsid w:val="00DC49F4"/>
    <w:rsid w:val="00DD189B"/>
    <w:rsid w:val="00DD2D26"/>
    <w:rsid w:val="00DD30C2"/>
    <w:rsid w:val="00DD3B05"/>
    <w:rsid w:val="00DD58E5"/>
    <w:rsid w:val="00DE6200"/>
    <w:rsid w:val="00DF1E03"/>
    <w:rsid w:val="00DF453F"/>
    <w:rsid w:val="00DF5F03"/>
    <w:rsid w:val="00E0692A"/>
    <w:rsid w:val="00E133B6"/>
    <w:rsid w:val="00E22A05"/>
    <w:rsid w:val="00E23639"/>
    <w:rsid w:val="00E23D86"/>
    <w:rsid w:val="00E30FC3"/>
    <w:rsid w:val="00E330BC"/>
    <w:rsid w:val="00E354D8"/>
    <w:rsid w:val="00E37D2E"/>
    <w:rsid w:val="00E401A0"/>
    <w:rsid w:val="00E411C8"/>
    <w:rsid w:val="00E436E7"/>
    <w:rsid w:val="00E440B1"/>
    <w:rsid w:val="00E52F2A"/>
    <w:rsid w:val="00E56621"/>
    <w:rsid w:val="00E60AF5"/>
    <w:rsid w:val="00E61D09"/>
    <w:rsid w:val="00E64A38"/>
    <w:rsid w:val="00E66E7D"/>
    <w:rsid w:val="00E71B79"/>
    <w:rsid w:val="00E737FD"/>
    <w:rsid w:val="00E73A8E"/>
    <w:rsid w:val="00E74B16"/>
    <w:rsid w:val="00E805D4"/>
    <w:rsid w:val="00E853A4"/>
    <w:rsid w:val="00E873CF"/>
    <w:rsid w:val="00E90C6B"/>
    <w:rsid w:val="00E9344B"/>
    <w:rsid w:val="00E963FE"/>
    <w:rsid w:val="00E9781D"/>
    <w:rsid w:val="00EA3C5C"/>
    <w:rsid w:val="00EA6287"/>
    <w:rsid w:val="00EB1FBF"/>
    <w:rsid w:val="00EC0C80"/>
    <w:rsid w:val="00ED7C8A"/>
    <w:rsid w:val="00EE7D25"/>
    <w:rsid w:val="00EF0095"/>
    <w:rsid w:val="00EF0BDE"/>
    <w:rsid w:val="00EF1991"/>
    <w:rsid w:val="00EF2382"/>
    <w:rsid w:val="00EF2FAF"/>
    <w:rsid w:val="00EF3A78"/>
    <w:rsid w:val="00EF432F"/>
    <w:rsid w:val="00EF5ADE"/>
    <w:rsid w:val="00F01372"/>
    <w:rsid w:val="00F059F0"/>
    <w:rsid w:val="00F07003"/>
    <w:rsid w:val="00F10BC4"/>
    <w:rsid w:val="00F11A7B"/>
    <w:rsid w:val="00F11CB2"/>
    <w:rsid w:val="00F13E89"/>
    <w:rsid w:val="00F2155B"/>
    <w:rsid w:val="00F2214E"/>
    <w:rsid w:val="00F222A2"/>
    <w:rsid w:val="00F36315"/>
    <w:rsid w:val="00F40F98"/>
    <w:rsid w:val="00F4279B"/>
    <w:rsid w:val="00F46401"/>
    <w:rsid w:val="00F53CA0"/>
    <w:rsid w:val="00F616B0"/>
    <w:rsid w:val="00F6203F"/>
    <w:rsid w:val="00F623A0"/>
    <w:rsid w:val="00F65A6C"/>
    <w:rsid w:val="00F66411"/>
    <w:rsid w:val="00F66835"/>
    <w:rsid w:val="00F66AA8"/>
    <w:rsid w:val="00F70B24"/>
    <w:rsid w:val="00F729C2"/>
    <w:rsid w:val="00F738A4"/>
    <w:rsid w:val="00F73950"/>
    <w:rsid w:val="00F77468"/>
    <w:rsid w:val="00F91F16"/>
    <w:rsid w:val="00F94378"/>
    <w:rsid w:val="00F94945"/>
    <w:rsid w:val="00F9719E"/>
    <w:rsid w:val="00FA0953"/>
    <w:rsid w:val="00FA2388"/>
    <w:rsid w:val="00FB2C9D"/>
    <w:rsid w:val="00FB45B1"/>
    <w:rsid w:val="00FB4C7D"/>
    <w:rsid w:val="00FB6893"/>
    <w:rsid w:val="00FC0E49"/>
    <w:rsid w:val="00FC4136"/>
    <w:rsid w:val="00FD0C61"/>
    <w:rsid w:val="00FD2FF1"/>
    <w:rsid w:val="00FD3FA2"/>
    <w:rsid w:val="00FD415A"/>
    <w:rsid w:val="00FD4CA2"/>
    <w:rsid w:val="00FE2353"/>
    <w:rsid w:val="00FE449E"/>
    <w:rsid w:val="00FE4533"/>
    <w:rsid w:val="00FE7817"/>
    <w:rsid w:val="00FF1190"/>
    <w:rsid w:val="00FF2DFB"/>
    <w:rsid w:val="00FF7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08F77035"/>
  <w15:docId w15:val="{D4A262FC-C445-4238-A88B-5A69A37F9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10BC4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F10BC4"/>
    <w:pPr>
      <w:keepNext/>
      <w:numPr>
        <w:numId w:val="1"/>
      </w:numPr>
      <w:shd w:val="clear" w:color="auto" w:fill="FFFFFF"/>
      <w:spacing w:line="288" w:lineRule="auto"/>
      <w:ind w:left="1899" w:right="2041"/>
      <w:jc w:val="center"/>
      <w:outlineLvl w:val="0"/>
    </w:pPr>
    <w:rPr>
      <w:rFonts w:ascii="Tahoma" w:hAnsi="Tahoma" w:cs="Tahoma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rsid w:val="00F10BC4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F10BC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F10BC4"/>
    <w:rPr>
      <w:rFonts w:ascii="Tahoma" w:hAnsi="Tahoma"/>
      <w:sz w:val="19"/>
    </w:rPr>
  </w:style>
  <w:style w:type="character" w:customStyle="1" w:styleId="WW8Num7z0">
    <w:name w:val="WW8Num7z0"/>
    <w:rsid w:val="00F10BC4"/>
    <w:rPr>
      <w:rFonts w:ascii="Tahoma" w:hAnsi="Tahoma"/>
      <w:sz w:val="19"/>
    </w:rPr>
  </w:style>
  <w:style w:type="character" w:customStyle="1" w:styleId="Domylnaczcionkaakapitu1">
    <w:name w:val="Domyślna czcionka akapitu1"/>
    <w:rsid w:val="00F10BC4"/>
  </w:style>
  <w:style w:type="character" w:customStyle="1" w:styleId="Znakiprzypiswdolnych">
    <w:name w:val="Znaki przypisów dolnych"/>
    <w:rsid w:val="00F10BC4"/>
  </w:style>
  <w:style w:type="character" w:customStyle="1" w:styleId="Odwoanieprzypisudolnego1">
    <w:name w:val="Odwołanie przypisu dolnego1"/>
    <w:rsid w:val="00F10BC4"/>
    <w:rPr>
      <w:vertAlign w:val="superscript"/>
    </w:rPr>
  </w:style>
  <w:style w:type="character" w:styleId="Numerstrony">
    <w:name w:val="page number"/>
    <w:basedOn w:val="Domylnaczcionkaakapitu1"/>
    <w:rsid w:val="00F10BC4"/>
  </w:style>
  <w:style w:type="character" w:styleId="Odwoanieprzypisudolnego">
    <w:name w:val="footnote reference"/>
    <w:rsid w:val="00F10BC4"/>
    <w:rPr>
      <w:vertAlign w:val="superscript"/>
    </w:rPr>
  </w:style>
  <w:style w:type="character" w:styleId="Odwoanieprzypisukocowego">
    <w:name w:val="endnote reference"/>
    <w:semiHidden/>
    <w:rsid w:val="00F10BC4"/>
    <w:rPr>
      <w:vertAlign w:val="superscript"/>
    </w:rPr>
  </w:style>
  <w:style w:type="character" w:customStyle="1" w:styleId="Znakiprzypiswkocowych">
    <w:name w:val="Znaki przypisów końcowych"/>
    <w:rsid w:val="00F10BC4"/>
  </w:style>
  <w:style w:type="paragraph" w:customStyle="1" w:styleId="Nagwek10">
    <w:name w:val="Nagłówek1"/>
    <w:basedOn w:val="Normalny"/>
    <w:next w:val="Tekstpodstawowy"/>
    <w:rsid w:val="00F10BC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F10BC4"/>
    <w:pPr>
      <w:jc w:val="both"/>
    </w:pPr>
    <w:rPr>
      <w:sz w:val="28"/>
    </w:rPr>
  </w:style>
  <w:style w:type="paragraph" w:styleId="Lista">
    <w:name w:val="List"/>
    <w:basedOn w:val="Tekstpodstawowy"/>
    <w:rsid w:val="00F10BC4"/>
    <w:rPr>
      <w:rFonts w:cs="Tahoma"/>
    </w:rPr>
  </w:style>
  <w:style w:type="paragraph" w:customStyle="1" w:styleId="Podpis1">
    <w:name w:val="Podpis1"/>
    <w:basedOn w:val="Normalny"/>
    <w:rsid w:val="00F10BC4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F10BC4"/>
    <w:pPr>
      <w:suppressLineNumbers/>
    </w:pPr>
    <w:rPr>
      <w:rFonts w:cs="Tahoma"/>
    </w:rPr>
  </w:style>
  <w:style w:type="paragraph" w:customStyle="1" w:styleId="Normalny1">
    <w:name w:val="Normalny1"/>
    <w:basedOn w:val="Normalny"/>
    <w:rsid w:val="00F10BC4"/>
    <w:pPr>
      <w:widowControl w:val="0"/>
    </w:pPr>
    <w:rPr>
      <w:rFonts w:eastAsia="Lucida Sans Unicode" w:cs="Tahoma"/>
      <w:color w:val="000000"/>
    </w:rPr>
  </w:style>
  <w:style w:type="paragraph" w:customStyle="1" w:styleId="Tekstblokowy1">
    <w:name w:val="Tekst blokowy1"/>
    <w:basedOn w:val="Normalny"/>
    <w:rsid w:val="00F10BC4"/>
    <w:pPr>
      <w:shd w:val="clear" w:color="auto" w:fill="FFFFFF"/>
      <w:spacing w:before="346" w:line="259" w:lineRule="exact"/>
      <w:ind w:left="1325" w:right="422" w:hanging="638"/>
    </w:pPr>
    <w:rPr>
      <w:rFonts w:ascii="Tahoma" w:hAnsi="Tahoma" w:cs="Tahoma"/>
      <w:b/>
      <w:bCs/>
      <w:sz w:val="22"/>
      <w:szCs w:val="22"/>
    </w:rPr>
  </w:style>
  <w:style w:type="paragraph" w:styleId="Tekstpodstawowywcity">
    <w:name w:val="Body Text Indent"/>
    <w:basedOn w:val="Normalny"/>
    <w:rsid w:val="00F10BC4"/>
    <w:pPr>
      <w:ind w:left="708"/>
      <w:jc w:val="both"/>
    </w:pPr>
    <w:rPr>
      <w:sz w:val="28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10BC4"/>
    <w:pPr>
      <w:suppressLineNumbers/>
      <w:ind w:left="283" w:hanging="283"/>
    </w:pPr>
    <w:rPr>
      <w:sz w:val="20"/>
      <w:szCs w:val="20"/>
    </w:rPr>
  </w:style>
  <w:style w:type="paragraph" w:customStyle="1" w:styleId="1BodyText">
    <w:name w:val="1Body_Text"/>
    <w:rsid w:val="00F10BC4"/>
    <w:pPr>
      <w:suppressAutoHyphens/>
      <w:spacing w:before="160"/>
      <w:ind w:left="1701"/>
      <w:jc w:val="both"/>
    </w:pPr>
    <w:rPr>
      <w:sz w:val="22"/>
      <w:szCs w:val="22"/>
      <w:lang w:eastAsia="ar-SA"/>
    </w:rPr>
  </w:style>
  <w:style w:type="paragraph" w:customStyle="1" w:styleId="1NumList1">
    <w:name w:val="1Num_List1"/>
    <w:basedOn w:val="1BodyText"/>
    <w:rsid w:val="00F10BC4"/>
    <w:pPr>
      <w:numPr>
        <w:numId w:val="2"/>
      </w:numPr>
      <w:ind w:left="1701"/>
    </w:pPr>
  </w:style>
  <w:style w:type="paragraph" w:customStyle="1" w:styleId="1bodytext0">
    <w:name w:val="1body_text"/>
    <w:rsid w:val="00F10BC4"/>
    <w:pPr>
      <w:suppressAutoHyphens/>
      <w:spacing w:before="160"/>
      <w:ind w:left="1701"/>
    </w:pPr>
    <w:rPr>
      <w:sz w:val="22"/>
      <w:szCs w:val="22"/>
      <w:lang w:eastAsia="ar-SA"/>
    </w:rPr>
  </w:style>
  <w:style w:type="paragraph" w:customStyle="1" w:styleId="Tytu1">
    <w:name w:val="Tytuł1"/>
    <w:basedOn w:val="Normalny1"/>
    <w:rsid w:val="00F10BC4"/>
    <w:pPr>
      <w:widowControl/>
      <w:jc w:val="center"/>
    </w:pPr>
    <w:rPr>
      <w:rFonts w:eastAsia="Times New Roman" w:cs="Times New Roman"/>
      <w:b/>
      <w:bCs/>
      <w:color w:val="auto"/>
      <w:sz w:val="28"/>
      <w:szCs w:val="28"/>
      <w:u w:val="single"/>
    </w:rPr>
  </w:style>
  <w:style w:type="paragraph" w:customStyle="1" w:styleId="Tekstpodstawowy1">
    <w:name w:val="Tekst podstawowy1"/>
    <w:basedOn w:val="Normalny1"/>
    <w:rsid w:val="00F10BC4"/>
    <w:pPr>
      <w:widowControl/>
      <w:jc w:val="both"/>
    </w:pPr>
    <w:rPr>
      <w:rFonts w:eastAsia="Times New Roman" w:cs="Times New Roman"/>
      <w:color w:val="auto"/>
    </w:rPr>
  </w:style>
  <w:style w:type="paragraph" w:styleId="Stopka">
    <w:name w:val="footer"/>
    <w:basedOn w:val="Normalny"/>
    <w:link w:val="StopkaZnak"/>
    <w:uiPriority w:val="99"/>
    <w:rsid w:val="00F10BC4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rsid w:val="00F10BC4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F10BC4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F10BC4"/>
    <w:pPr>
      <w:widowControl w:val="0"/>
      <w:numPr>
        <w:numId w:val="0"/>
      </w:numPr>
      <w:shd w:val="clear" w:color="auto" w:fill="auto"/>
      <w:spacing w:line="240" w:lineRule="auto"/>
      <w:ind w:right="0"/>
      <w:jc w:val="left"/>
      <w:outlineLvl w:val="9"/>
    </w:pPr>
    <w:rPr>
      <w:rFonts w:ascii="Times New Roman" w:eastAsia="Lucida Sans Unicode" w:hAnsi="Times New Roman"/>
      <w:bCs w:val="0"/>
      <w:color w:val="000000"/>
      <w:sz w:val="24"/>
      <w:szCs w:val="24"/>
      <w:lang w:eastAsia="pl-PL" w:bidi="pl-PL"/>
    </w:rPr>
  </w:style>
  <w:style w:type="paragraph" w:customStyle="1" w:styleId="Zawartoramki">
    <w:name w:val="Zawartość ramki"/>
    <w:basedOn w:val="Tekstpodstawowy"/>
    <w:rsid w:val="00F10BC4"/>
  </w:style>
  <w:style w:type="paragraph" w:styleId="NormalnyWeb">
    <w:name w:val="Normal (Web)"/>
    <w:basedOn w:val="Normalny"/>
    <w:rsid w:val="005C020D"/>
    <w:pPr>
      <w:suppressAutoHyphens w:val="0"/>
      <w:spacing w:before="100" w:beforeAutospacing="1" w:after="119"/>
    </w:pPr>
    <w:rPr>
      <w:lang w:eastAsia="pl-PL"/>
    </w:rPr>
  </w:style>
  <w:style w:type="character" w:customStyle="1" w:styleId="NagwekZnak">
    <w:name w:val="Nagłówek Znak"/>
    <w:link w:val="Nagwek"/>
    <w:uiPriority w:val="99"/>
    <w:rsid w:val="00005F4F"/>
    <w:rPr>
      <w:sz w:val="24"/>
      <w:szCs w:val="24"/>
      <w:lang w:val="pl-PL" w:eastAsia="ar-SA" w:bidi="ar-SA"/>
    </w:rPr>
  </w:style>
  <w:style w:type="paragraph" w:customStyle="1" w:styleId="ZnakZnak1">
    <w:name w:val="Znak Znak1"/>
    <w:basedOn w:val="Normalny"/>
    <w:rsid w:val="003B2CB8"/>
    <w:pPr>
      <w:suppressAutoHyphens w:val="0"/>
    </w:pPr>
    <w:rPr>
      <w:rFonts w:ascii="Arial" w:hAnsi="Arial" w:cs="Arial"/>
      <w:lang w:eastAsia="pl-PL"/>
    </w:rPr>
  </w:style>
  <w:style w:type="paragraph" w:customStyle="1" w:styleId="Nagwek11">
    <w:name w:val="Nagłówek 11"/>
    <w:basedOn w:val="Normalny"/>
    <w:next w:val="Normalny"/>
    <w:rsid w:val="00BC2A70"/>
    <w:pPr>
      <w:widowControl w:val="0"/>
      <w:autoSpaceDE w:val="0"/>
    </w:pPr>
    <w:rPr>
      <w:rFonts w:eastAsia="Lucida Sans Unicode"/>
      <w:color w:val="000000"/>
      <w:lang w:eastAsia="pl-PL"/>
    </w:rPr>
  </w:style>
  <w:style w:type="table" w:styleId="Tabela-Siatka">
    <w:name w:val="Table Grid"/>
    <w:basedOn w:val="Standardowy"/>
    <w:rsid w:val="00BC2A70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ferta">
    <w:name w:val="oferta"/>
    <w:rsid w:val="0038564D"/>
    <w:rPr>
      <w:b/>
    </w:rPr>
  </w:style>
  <w:style w:type="character" w:styleId="Odwoaniedokomentarza">
    <w:name w:val="annotation reference"/>
    <w:uiPriority w:val="99"/>
    <w:rsid w:val="00AF3A6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F3A68"/>
    <w:rPr>
      <w:sz w:val="20"/>
      <w:szCs w:val="20"/>
    </w:rPr>
  </w:style>
  <w:style w:type="character" w:customStyle="1" w:styleId="TekstkomentarzaZnak">
    <w:name w:val="Tekst komentarza Znak"/>
    <w:link w:val="Tekstkomentarza"/>
    <w:rsid w:val="00AF3A68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AF3A68"/>
    <w:rPr>
      <w:b/>
      <w:bCs/>
    </w:rPr>
  </w:style>
  <w:style w:type="character" w:customStyle="1" w:styleId="TematkomentarzaZnak">
    <w:name w:val="Temat komentarza Znak"/>
    <w:link w:val="Tematkomentarza"/>
    <w:rsid w:val="00AF3A68"/>
    <w:rPr>
      <w:b/>
      <w:bCs/>
      <w:lang w:eastAsia="ar-SA"/>
    </w:rPr>
  </w:style>
  <w:style w:type="paragraph" w:customStyle="1" w:styleId="PRZETARG1">
    <w:name w:val="PRZETARG 1"/>
    <w:rsid w:val="003428D3"/>
    <w:pPr>
      <w:numPr>
        <w:numId w:val="13"/>
      </w:numPr>
      <w:spacing w:after="120" w:line="360" w:lineRule="auto"/>
    </w:pPr>
    <w:rPr>
      <w:rFonts w:ascii="Tahoma" w:hAnsi="Tahoma" w:cs="Tahoma"/>
      <w:b/>
      <w:bCs/>
      <w:iCs/>
      <w:color w:val="000000"/>
      <w:sz w:val="19"/>
      <w:szCs w:val="19"/>
    </w:rPr>
  </w:style>
  <w:style w:type="paragraph" w:customStyle="1" w:styleId="PRZETARG2">
    <w:name w:val="PRZETARG 2"/>
    <w:rsid w:val="003428D3"/>
    <w:pPr>
      <w:numPr>
        <w:ilvl w:val="1"/>
        <w:numId w:val="13"/>
      </w:numPr>
      <w:spacing w:line="360" w:lineRule="auto"/>
      <w:jc w:val="both"/>
    </w:pPr>
    <w:rPr>
      <w:rFonts w:ascii="Tahoma" w:hAnsi="Tahoma" w:cs="Tahoma"/>
      <w:bCs/>
      <w:iCs/>
      <w:color w:val="000000"/>
      <w:sz w:val="19"/>
      <w:szCs w:val="19"/>
    </w:rPr>
  </w:style>
  <w:style w:type="paragraph" w:customStyle="1" w:styleId="PRZETARG4">
    <w:name w:val="PRZETARG4"/>
    <w:basedOn w:val="Normalny"/>
    <w:rsid w:val="003428D3"/>
    <w:pPr>
      <w:numPr>
        <w:ilvl w:val="3"/>
        <w:numId w:val="13"/>
      </w:numPr>
      <w:suppressAutoHyphens w:val="0"/>
      <w:spacing w:after="60" w:line="312" w:lineRule="auto"/>
      <w:jc w:val="both"/>
    </w:pPr>
    <w:rPr>
      <w:rFonts w:ascii="Tahoma" w:hAnsi="Tahoma" w:cs="Tahoma"/>
      <w:bCs/>
      <w:iCs/>
      <w:sz w:val="19"/>
      <w:szCs w:val="19"/>
      <w:lang w:eastAsia="pl-PL"/>
    </w:rPr>
  </w:style>
  <w:style w:type="paragraph" w:customStyle="1" w:styleId="PRZETARG5">
    <w:name w:val="PRZETARG5"/>
    <w:basedOn w:val="PRZETARG4"/>
    <w:rsid w:val="003428D3"/>
    <w:pPr>
      <w:numPr>
        <w:ilvl w:val="4"/>
      </w:numPr>
    </w:pPr>
  </w:style>
  <w:style w:type="character" w:customStyle="1" w:styleId="StopkaZnak">
    <w:name w:val="Stopka Znak"/>
    <w:link w:val="Stopka"/>
    <w:uiPriority w:val="99"/>
    <w:rsid w:val="009B4FCE"/>
    <w:rPr>
      <w:sz w:val="24"/>
      <w:szCs w:val="24"/>
      <w:lang w:eastAsia="ar-SA"/>
    </w:rPr>
  </w:style>
  <w:style w:type="paragraph" w:styleId="Akapitzlist">
    <w:name w:val="List Paragraph"/>
    <w:basedOn w:val="Normalny"/>
    <w:qFormat/>
    <w:rsid w:val="00F738A4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rsid w:val="00F738A4"/>
    <w:pPr>
      <w:suppressLineNumbers/>
      <w:spacing w:after="160" w:line="256" w:lineRule="auto"/>
    </w:pPr>
    <w:rPr>
      <w:rFonts w:ascii="Calibri" w:eastAsia="SimSun" w:hAnsi="Calibri" w:cs="font243"/>
      <w:kern w:val="1"/>
      <w:sz w:val="22"/>
      <w:szCs w:val="22"/>
      <w:lang w:eastAsia="en-US"/>
    </w:rPr>
  </w:style>
  <w:style w:type="character" w:styleId="Hipercze">
    <w:name w:val="Hyperlink"/>
    <w:rsid w:val="00690E19"/>
    <w:rPr>
      <w:color w:val="0000FF"/>
      <w:u w:val="single"/>
    </w:rPr>
  </w:style>
  <w:style w:type="paragraph" w:customStyle="1" w:styleId="Znak">
    <w:name w:val="Znak"/>
    <w:basedOn w:val="Normalny"/>
    <w:rsid w:val="002B1437"/>
    <w:pPr>
      <w:suppressAutoHyphens w:val="0"/>
    </w:pPr>
    <w:rPr>
      <w:lang w:eastAsia="pl-PL"/>
    </w:rPr>
  </w:style>
  <w:style w:type="paragraph" w:customStyle="1" w:styleId="Normalny10">
    <w:name w:val="Normalny1"/>
    <w:basedOn w:val="Normalny"/>
    <w:rsid w:val="00CB4FCD"/>
    <w:pPr>
      <w:widowControl w:val="0"/>
      <w:autoSpaceDE w:val="0"/>
    </w:pPr>
    <w:rPr>
      <w:rFonts w:eastAsia="Calibri"/>
      <w:lang w:eastAsia="zh-CN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F311B"/>
    <w:rPr>
      <w:lang w:eastAsia="ar-SA"/>
    </w:rPr>
  </w:style>
  <w:style w:type="paragraph" w:customStyle="1" w:styleId="rozdzia">
    <w:name w:val="rozdział"/>
    <w:basedOn w:val="Normalny"/>
    <w:rsid w:val="00F66AA8"/>
    <w:pPr>
      <w:tabs>
        <w:tab w:val="left" w:pos="0"/>
      </w:tabs>
      <w:spacing w:after="160" w:line="252" w:lineRule="auto"/>
    </w:pPr>
    <w:rPr>
      <w:rFonts w:ascii="Cambria" w:eastAsia="Calibri" w:hAnsi="Cambria" w:cs="Tahoma"/>
      <w:b/>
      <w:color w:val="FF0000"/>
      <w:spacing w:val="8"/>
      <w:kern w:val="1"/>
      <w:sz w:val="16"/>
      <w:szCs w:val="20"/>
      <w:u w:val="single"/>
      <w:lang w:eastAsia="zh-CN"/>
    </w:rPr>
  </w:style>
  <w:style w:type="character" w:customStyle="1" w:styleId="markedcontent">
    <w:name w:val="markedcontent"/>
    <w:basedOn w:val="Domylnaczcionkaakapitu"/>
    <w:rsid w:val="00B338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5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8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E28D4E-1C60-4C83-9AD5-734E2C75B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351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2457</CharactersWithSpaces>
  <SharedDoc>false</SharedDoc>
  <HLinks>
    <vt:vector size="6" baseType="variant">
      <vt:variant>
        <vt:i4>4194409</vt:i4>
      </vt:variant>
      <vt:variant>
        <vt:i4>0</vt:i4>
      </vt:variant>
      <vt:variant>
        <vt:i4>0</vt:i4>
      </vt:variant>
      <vt:variant>
        <vt:i4>5</vt:i4>
      </vt:variant>
      <vt:variant>
        <vt:lpwstr>mailto:przetargi@debnicakaszubska.eu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</dc:creator>
  <cp:lastModifiedBy>Joanna Długoszewska</cp:lastModifiedBy>
  <cp:revision>5</cp:revision>
  <cp:lastPrinted>2021-04-23T10:45:00Z</cp:lastPrinted>
  <dcterms:created xsi:type="dcterms:W3CDTF">2025-04-07T06:54:00Z</dcterms:created>
  <dcterms:modified xsi:type="dcterms:W3CDTF">2025-05-07T06:38:00Z</dcterms:modified>
</cp:coreProperties>
</file>