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DC2BFD" w14:textId="77777777" w:rsidR="00CD4FA7" w:rsidRDefault="00CD4FA7">
      <w:pPr>
        <w:suppressAutoHyphens w:val="0"/>
        <w:rPr>
          <w:b/>
          <w:color w:val="000000" w:themeColor="text1"/>
          <w:sz w:val="22"/>
          <w:szCs w:val="22"/>
        </w:rPr>
      </w:pPr>
    </w:p>
    <w:p w14:paraId="04908838" w14:textId="77777777" w:rsidR="00CD4FA7" w:rsidRDefault="00CD4FA7" w:rsidP="00CD4FA7">
      <w:pPr>
        <w:pBdr>
          <w:top w:val="single" w:sz="4" w:space="0" w:color="000000"/>
          <w:left w:val="single" w:sz="4" w:space="5" w:color="000000"/>
          <w:right w:val="single" w:sz="4" w:space="4" w:color="000000"/>
        </w:pBdr>
        <w:tabs>
          <w:tab w:val="left" w:pos="3118"/>
        </w:tabs>
        <w:jc w:val="both"/>
        <w:rPr>
          <w:sz w:val="22"/>
          <w:u w:val="single"/>
        </w:rPr>
      </w:pPr>
    </w:p>
    <w:p w14:paraId="37C670C2" w14:textId="77777777" w:rsidR="00CD4FA7" w:rsidRDefault="00CD4FA7" w:rsidP="00CD4FA7">
      <w:pPr>
        <w:pBdr>
          <w:top w:val="single" w:sz="4" w:space="0" w:color="000000"/>
          <w:left w:val="single" w:sz="4" w:space="5" w:color="000000"/>
          <w:right w:val="single" w:sz="4" w:space="4" w:color="000000"/>
        </w:pBdr>
        <w:tabs>
          <w:tab w:val="left" w:pos="3118"/>
        </w:tabs>
        <w:jc w:val="both"/>
        <w:rPr>
          <w:sz w:val="22"/>
          <w:u w:val="single"/>
        </w:rPr>
      </w:pPr>
    </w:p>
    <w:p w14:paraId="52E0A6F4" w14:textId="77777777" w:rsidR="00CD4FA7" w:rsidRPr="002E1923" w:rsidRDefault="00CD4FA7" w:rsidP="00CD4FA7">
      <w:pPr>
        <w:pStyle w:val="Nagwek2"/>
        <w:widowControl w:val="0"/>
        <w:pBdr>
          <w:top w:val="none" w:sz="0" w:space="0" w:color="auto"/>
          <w:left w:val="single" w:sz="4" w:space="5" w:color="000000"/>
          <w:bottom w:val="none" w:sz="0" w:space="0" w:color="auto"/>
          <w:right w:val="single" w:sz="4" w:space="4" w:color="000000"/>
        </w:pBdr>
        <w:ind w:left="0" w:firstLine="0"/>
        <w:rPr>
          <w:sz w:val="24"/>
        </w:rPr>
      </w:pPr>
      <w:r w:rsidRPr="002E1923">
        <w:rPr>
          <w:sz w:val="24"/>
        </w:rPr>
        <w:t>ZESPÓŁ  OPIEKI  ZDROWOTNEJ  W  NYSIE</w:t>
      </w:r>
    </w:p>
    <w:p w14:paraId="0F71CEBD" w14:textId="77777777" w:rsidR="00CD4FA7" w:rsidRPr="002E1923" w:rsidRDefault="00CD4FA7" w:rsidP="00CD4FA7">
      <w:pPr>
        <w:pBdr>
          <w:left w:val="single" w:sz="4" w:space="5" w:color="000000"/>
          <w:right w:val="single" w:sz="4" w:space="4" w:color="000000"/>
        </w:pBdr>
        <w:tabs>
          <w:tab w:val="left" w:pos="3118"/>
        </w:tabs>
        <w:jc w:val="center"/>
        <w:rPr>
          <w:sz w:val="22"/>
        </w:rPr>
      </w:pPr>
      <w:r w:rsidRPr="002E1923">
        <w:rPr>
          <w:sz w:val="22"/>
        </w:rPr>
        <w:t xml:space="preserve">ul. Bohaterów Warszawy 34 </w:t>
      </w:r>
    </w:p>
    <w:p w14:paraId="1C14D1F3" w14:textId="77777777" w:rsidR="00CD4FA7" w:rsidRPr="002E1923" w:rsidRDefault="00CD4FA7" w:rsidP="00CD4FA7">
      <w:pPr>
        <w:pBdr>
          <w:left w:val="single" w:sz="4" w:space="5" w:color="000000"/>
          <w:right w:val="single" w:sz="4" w:space="4" w:color="000000"/>
        </w:pBdr>
        <w:tabs>
          <w:tab w:val="left" w:pos="3118"/>
        </w:tabs>
        <w:jc w:val="center"/>
        <w:rPr>
          <w:sz w:val="22"/>
        </w:rPr>
      </w:pPr>
      <w:r w:rsidRPr="002E1923">
        <w:rPr>
          <w:sz w:val="22"/>
        </w:rPr>
        <w:t>48 - 300 Nysa</w:t>
      </w:r>
    </w:p>
    <w:p w14:paraId="65C70DF9" w14:textId="77777777" w:rsidR="00CD4FA7" w:rsidRPr="002E1923" w:rsidRDefault="00CD4FA7" w:rsidP="00CD4FA7">
      <w:pPr>
        <w:pBdr>
          <w:left w:val="single" w:sz="4" w:space="5" w:color="000000"/>
          <w:right w:val="single" w:sz="4" w:space="4" w:color="000000"/>
        </w:pBdr>
        <w:tabs>
          <w:tab w:val="left" w:pos="3118"/>
        </w:tabs>
        <w:jc w:val="both"/>
        <w:rPr>
          <w:sz w:val="22"/>
          <w:u w:val="single"/>
        </w:rPr>
      </w:pPr>
    </w:p>
    <w:p w14:paraId="206FFA3A" w14:textId="77777777" w:rsidR="00CD4FA7" w:rsidRPr="002E1923"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rPr>
      </w:pPr>
      <w:r w:rsidRPr="002E1923">
        <w:rPr>
          <w:sz w:val="22"/>
        </w:rPr>
        <w:t xml:space="preserve">    </w:t>
      </w:r>
    </w:p>
    <w:p w14:paraId="02DF44B6" w14:textId="77777777" w:rsidR="00CD4FA7" w:rsidRPr="002E1923"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rPr>
      </w:pPr>
      <w:r w:rsidRPr="002E1923">
        <w:rPr>
          <w:sz w:val="22"/>
        </w:rPr>
        <w:t xml:space="preserve">    NIP                        </w:t>
      </w:r>
      <w:r w:rsidRPr="002E1923">
        <w:rPr>
          <w:sz w:val="22"/>
        </w:rPr>
        <w:tab/>
        <w:t>753-19-67-997</w:t>
      </w:r>
    </w:p>
    <w:p w14:paraId="4A5BB217" w14:textId="0269DA46" w:rsidR="00CD4FA7" w:rsidRPr="002E1923"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rPr>
      </w:pPr>
      <w:r w:rsidRPr="002E1923">
        <w:rPr>
          <w:sz w:val="22"/>
        </w:rPr>
        <w:t xml:space="preserve">    </w:t>
      </w:r>
    </w:p>
    <w:p w14:paraId="3ACBEA22" w14:textId="77777777" w:rsidR="00CD4FA7" w:rsidRPr="002E1923"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sidRPr="002E1923">
        <w:rPr>
          <w:sz w:val="22"/>
        </w:rPr>
        <w:t xml:space="preserve">    </w:t>
      </w:r>
      <w:r w:rsidRPr="002E1923">
        <w:rPr>
          <w:sz w:val="22"/>
          <w:lang w:val="en-US"/>
        </w:rPr>
        <w:t xml:space="preserve">REGON                      </w:t>
      </w:r>
      <w:r w:rsidRPr="002E1923">
        <w:rPr>
          <w:sz w:val="22"/>
          <w:lang w:val="en-US"/>
        </w:rPr>
        <w:tab/>
        <w:t xml:space="preserve">000313443   </w:t>
      </w:r>
    </w:p>
    <w:p w14:paraId="3BE1F9A9" w14:textId="77777777" w:rsidR="00CD4FA7" w:rsidRPr="002E1923"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sidRPr="002E1923">
        <w:rPr>
          <w:sz w:val="22"/>
          <w:lang w:val="en-US"/>
        </w:rPr>
        <w:t xml:space="preserve">  </w:t>
      </w:r>
    </w:p>
    <w:tbl>
      <w:tblPr>
        <w:tblW w:w="9781" w:type="dxa"/>
        <w:tblInd w:w="-137" w:type="dxa"/>
        <w:tblLayout w:type="fixed"/>
        <w:tblCellMar>
          <w:left w:w="0" w:type="dxa"/>
          <w:right w:w="0" w:type="dxa"/>
        </w:tblCellMar>
        <w:tblLook w:val="0000" w:firstRow="0" w:lastRow="0" w:firstColumn="0" w:lastColumn="0" w:noHBand="0" w:noVBand="0"/>
      </w:tblPr>
      <w:tblGrid>
        <w:gridCol w:w="9781"/>
      </w:tblGrid>
      <w:tr w:rsidR="002E1923" w:rsidRPr="002E1923" w14:paraId="1DAB7C4F" w14:textId="77777777" w:rsidTr="009E5D68">
        <w:tc>
          <w:tcPr>
            <w:tcW w:w="9781" w:type="dxa"/>
            <w:tcBorders>
              <w:left w:val="single" w:sz="4" w:space="0" w:color="000000"/>
              <w:bottom w:val="single" w:sz="4" w:space="0" w:color="000000"/>
              <w:right w:val="single" w:sz="4" w:space="0" w:color="000000"/>
            </w:tcBorders>
          </w:tcPr>
          <w:p w14:paraId="6733A408" w14:textId="77777777" w:rsidR="00CD4FA7" w:rsidRPr="002E1923" w:rsidRDefault="00CD4FA7" w:rsidP="00CD4FA7">
            <w:pPr>
              <w:tabs>
                <w:tab w:val="left" w:pos="3118"/>
              </w:tabs>
              <w:snapToGrid w:val="0"/>
              <w:jc w:val="both"/>
              <w:rPr>
                <w:sz w:val="22"/>
                <w:lang w:val="en-US"/>
              </w:rPr>
            </w:pPr>
            <w:r w:rsidRPr="002E1923">
              <w:rPr>
                <w:sz w:val="22"/>
                <w:lang w:val="en-US"/>
              </w:rPr>
              <w:t xml:space="preserve">   </w:t>
            </w:r>
          </w:p>
          <w:p w14:paraId="0983275D" w14:textId="4531ABAD" w:rsidR="00CD4FA7" w:rsidRPr="002E1923" w:rsidRDefault="00CD4FA7" w:rsidP="002E1923">
            <w:pPr>
              <w:tabs>
                <w:tab w:val="left" w:pos="3118"/>
              </w:tabs>
              <w:snapToGrid w:val="0"/>
              <w:jc w:val="both"/>
              <w:rPr>
                <w:sz w:val="22"/>
                <w:lang w:val="en-US"/>
              </w:rPr>
            </w:pPr>
            <w:r w:rsidRPr="002E1923">
              <w:rPr>
                <w:sz w:val="22"/>
                <w:lang w:val="en-US"/>
              </w:rPr>
              <w:t xml:space="preserve">     </w:t>
            </w:r>
            <w:r w:rsidRPr="002E1923">
              <w:rPr>
                <w:sz w:val="22"/>
                <w:lang w:val="de-DE"/>
              </w:rPr>
              <w:t xml:space="preserve">E-MAIL                                   </w:t>
            </w:r>
            <w:hyperlink r:id="rId8" w:history="1">
              <w:r w:rsidR="009B66B2" w:rsidRPr="002E1923">
                <w:rPr>
                  <w:rStyle w:val="Hipercze"/>
                  <w:color w:val="auto"/>
                  <w:sz w:val="22"/>
                  <w:lang w:val="de-DE"/>
                </w:rPr>
                <w:t>k.szewczuk@zoznysa.pl</w:t>
              </w:r>
            </w:hyperlink>
            <w:r w:rsidRPr="002E1923">
              <w:rPr>
                <w:sz w:val="22"/>
                <w:lang w:val="de-DE"/>
              </w:rPr>
              <w:t xml:space="preserve"> </w:t>
            </w:r>
          </w:p>
          <w:p w14:paraId="4F6C10C3" w14:textId="77777777" w:rsidR="002E1923" w:rsidRPr="002E1923" w:rsidRDefault="00CD4FA7" w:rsidP="00CD4FA7">
            <w:pPr>
              <w:tabs>
                <w:tab w:val="left" w:pos="3118"/>
              </w:tabs>
              <w:jc w:val="both"/>
              <w:rPr>
                <w:sz w:val="22"/>
                <w:lang w:val="en-US"/>
              </w:rPr>
            </w:pPr>
            <w:r w:rsidRPr="002E1923">
              <w:rPr>
                <w:sz w:val="22"/>
                <w:lang w:val="en-US"/>
              </w:rPr>
              <w:t xml:space="preserve">    </w:t>
            </w:r>
          </w:p>
          <w:p w14:paraId="0789CBA4" w14:textId="599DBE84" w:rsidR="00CD4FA7" w:rsidRPr="002E1923" w:rsidRDefault="00CD4FA7" w:rsidP="00CD4FA7">
            <w:pPr>
              <w:tabs>
                <w:tab w:val="left" w:pos="3118"/>
              </w:tabs>
              <w:jc w:val="both"/>
              <w:rPr>
                <w:sz w:val="22"/>
                <w:lang w:val="en-US"/>
              </w:rPr>
            </w:pPr>
            <w:r w:rsidRPr="002E1923">
              <w:rPr>
                <w:sz w:val="22"/>
                <w:lang w:val="en-US"/>
              </w:rPr>
              <w:t xml:space="preserve"> </w:t>
            </w:r>
            <w:r w:rsidR="002E1923" w:rsidRPr="002E1923">
              <w:rPr>
                <w:sz w:val="22"/>
                <w:lang w:val="en-US"/>
              </w:rPr>
              <w:t xml:space="preserve">    </w:t>
            </w:r>
            <w:r w:rsidRPr="002E1923">
              <w:rPr>
                <w:sz w:val="22"/>
                <w:lang w:val="en-US"/>
              </w:rPr>
              <w:t xml:space="preserve">WWW                                     </w:t>
            </w:r>
            <w:hyperlink r:id="rId9" w:history="1">
              <w:r w:rsidRPr="002E1923">
                <w:rPr>
                  <w:rStyle w:val="Hipercze"/>
                  <w:color w:val="auto"/>
                  <w:sz w:val="22"/>
                  <w:lang w:val="en-US"/>
                </w:rPr>
                <w:t>www.zoz.nysa.pl</w:t>
              </w:r>
            </w:hyperlink>
            <w:r w:rsidRPr="002E1923">
              <w:rPr>
                <w:sz w:val="22"/>
                <w:lang w:val="en-US"/>
              </w:rPr>
              <w:t xml:space="preserve"> </w:t>
            </w:r>
          </w:p>
          <w:p w14:paraId="4C56168A" w14:textId="77777777" w:rsidR="00CD4FA7" w:rsidRPr="002E1923" w:rsidRDefault="00CD4FA7" w:rsidP="00CD4FA7">
            <w:pPr>
              <w:tabs>
                <w:tab w:val="left" w:pos="3118"/>
              </w:tabs>
              <w:jc w:val="both"/>
              <w:rPr>
                <w:lang w:val="en-US"/>
              </w:rPr>
            </w:pPr>
          </w:p>
        </w:tc>
      </w:tr>
    </w:tbl>
    <w:p w14:paraId="56CCA3D0" w14:textId="77777777" w:rsidR="00CD4FA7" w:rsidRPr="002E1923" w:rsidRDefault="00CD4FA7" w:rsidP="00CD4FA7">
      <w:pPr>
        <w:tabs>
          <w:tab w:val="left" w:pos="3118"/>
        </w:tabs>
        <w:jc w:val="both"/>
        <w:rPr>
          <w:sz w:val="22"/>
          <w:u w:val="single"/>
          <w:lang w:val="de-DE"/>
        </w:rPr>
      </w:pPr>
    </w:p>
    <w:p w14:paraId="03B5367C" w14:textId="77777777" w:rsidR="00CD4FA7" w:rsidRPr="002E1923" w:rsidRDefault="00CD4FA7" w:rsidP="00CD4FA7">
      <w:pPr>
        <w:tabs>
          <w:tab w:val="left" w:pos="3118"/>
        </w:tabs>
        <w:jc w:val="both"/>
        <w:rPr>
          <w:sz w:val="22"/>
          <w:u w:val="single"/>
          <w:lang w:val="de-DE"/>
        </w:rPr>
      </w:pPr>
    </w:p>
    <w:p w14:paraId="59F7F74E" w14:textId="77777777" w:rsidR="00CD4FA7" w:rsidRPr="002E1923" w:rsidRDefault="00CD4FA7" w:rsidP="00CD4FA7">
      <w:pPr>
        <w:pBdr>
          <w:top w:val="single" w:sz="4" w:space="0" w:color="000000"/>
          <w:left w:val="single" w:sz="4" w:space="5" w:color="000000"/>
          <w:right w:val="single" w:sz="4" w:space="0" w:color="000000"/>
        </w:pBdr>
        <w:tabs>
          <w:tab w:val="left" w:pos="3118"/>
        </w:tabs>
        <w:jc w:val="both"/>
        <w:rPr>
          <w:b/>
          <w:sz w:val="22"/>
          <w:lang w:val="de-DE"/>
        </w:rPr>
      </w:pPr>
      <w:r w:rsidRPr="002E1923">
        <w:rPr>
          <w:b/>
          <w:sz w:val="22"/>
          <w:lang w:val="de-DE"/>
        </w:rPr>
        <w:t xml:space="preserve">                                    </w:t>
      </w:r>
    </w:p>
    <w:p w14:paraId="18D75763" w14:textId="77777777" w:rsidR="00CD4FA7" w:rsidRPr="002E1923" w:rsidRDefault="00CD4FA7" w:rsidP="00CD4FA7">
      <w:pPr>
        <w:pStyle w:val="Nagwek2"/>
        <w:widowControl w:val="0"/>
        <w:pBdr>
          <w:top w:val="none" w:sz="0" w:space="0" w:color="auto"/>
          <w:left w:val="single" w:sz="4" w:space="5" w:color="000000"/>
          <w:bottom w:val="none" w:sz="0" w:space="0" w:color="auto"/>
          <w:right w:val="single" w:sz="4" w:space="0" w:color="000000"/>
        </w:pBdr>
        <w:ind w:left="0" w:firstLine="0"/>
        <w:rPr>
          <w:sz w:val="22"/>
        </w:rPr>
      </w:pPr>
      <w:r w:rsidRPr="002E1923">
        <w:rPr>
          <w:sz w:val="22"/>
        </w:rPr>
        <w:t>SPECYFIKACJA  WARUNKÓW  ZAMÓWIENIA</w:t>
      </w:r>
    </w:p>
    <w:p w14:paraId="18402199" w14:textId="77777777" w:rsidR="00CD4FA7" w:rsidRPr="002E1923" w:rsidRDefault="00CD4FA7" w:rsidP="00CD4FA7">
      <w:pPr>
        <w:pBdr>
          <w:left w:val="single" w:sz="4" w:space="5" w:color="000000"/>
          <w:right w:val="single" w:sz="4" w:space="0" w:color="000000"/>
        </w:pBdr>
        <w:tabs>
          <w:tab w:val="left" w:pos="3118"/>
        </w:tabs>
        <w:jc w:val="center"/>
        <w:rPr>
          <w:b/>
          <w:sz w:val="22"/>
        </w:rPr>
      </w:pPr>
      <w:r w:rsidRPr="002E1923">
        <w:rPr>
          <w:b/>
          <w:sz w:val="22"/>
        </w:rPr>
        <w:t>(SWZ)</w:t>
      </w:r>
    </w:p>
    <w:p w14:paraId="6F5599A2" w14:textId="77777777" w:rsidR="00CD4FA7" w:rsidRPr="002E1923" w:rsidRDefault="00CD4FA7" w:rsidP="00CD4FA7">
      <w:pPr>
        <w:pBdr>
          <w:left w:val="single" w:sz="4" w:space="5" w:color="000000"/>
          <w:bottom w:val="single" w:sz="4" w:space="0" w:color="000000"/>
          <w:right w:val="single" w:sz="4" w:space="0" w:color="000000"/>
        </w:pBdr>
        <w:tabs>
          <w:tab w:val="left" w:pos="3118"/>
        </w:tabs>
        <w:jc w:val="both"/>
        <w:rPr>
          <w:sz w:val="22"/>
        </w:rPr>
      </w:pPr>
    </w:p>
    <w:p w14:paraId="41F3DEC0" w14:textId="77777777" w:rsidR="00CD4FA7" w:rsidRPr="002E1923" w:rsidRDefault="00CD4FA7" w:rsidP="00CD4FA7">
      <w:pPr>
        <w:pBdr>
          <w:left w:val="single" w:sz="4" w:space="5" w:color="000000"/>
          <w:right w:val="single" w:sz="4" w:space="0" w:color="000000"/>
        </w:pBdr>
        <w:tabs>
          <w:tab w:val="left" w:pos="3118"/>
        </w:tabs>
        <w:jc w:val="both"/>
        <w:rPr>
          <w:sz w:val="22"/>
        </w:rPr>
      </w:pPr>
      <w:r w:rsidRPr="002E1923">
        <w:rPr>
          <w:sz w:val="22"/>
        </w:rPr>
        <w:t xml:space="preserve"> </w:t>
      </w:r>
    </w:p>
    <w:p w14:paraId="43B5522D" w14:textId="77777777" w:rsidR="00CD4FA7" w:rsidRPr="002E1923" w:rsidRDefault="00CD4FA7" w:rsidP="00CD4FA7">
      <w:pPr>
        <w:pBdr>
          <w:left w:val="single" w:sz="4" w:space="5" w:color="000000"/>
          <w:right w:val="single" w:sz="4" w:space="0" w:color="000000"/>
        </w:pBdr>
        <w:tabs>
          <w:tab w:val="left" w:pos="3118"/>
        </w:tabs>
        <w:jc w:val="both"/>
        <w:rPr>
          <w:sz w:val="22"/>
          <w:szCs w:val="22"/>
        </w:rPr>
      </w:pPr>
    </w:p>
    <w:p w14:paraId="1E1E6DCE" w14:textId="77777777" w:rsidR="00CD4FA7" w:rsidRPr="002E1923" w:rsidRDefault="00CD4FA7" w:rsidP="00CD4FA7">
      <w:pPr>
        <w:pBdr>
          <w:left w:val="single" w:sz="4" w:space="5" w:color="000000"/>
          <w:right w:val="single" w:sz="4" w:space="0" w:color="000000"/>
        </w:pBdr>
        <w:tabs>
          <w:tab w:val="left" w:pos="3118"/>
        </w:tabs>
        <w:rPr>
          <w:b/>
          <w:sz w:val="22"/>
          <w:szCs w:val="22"/>
        </w:rPr>
      </w:pPr>
      <w:r w:rsidRPr="002E1923">
        <w:rPr>
          <w:sz w:val="22"/>
          <w:szCs w:val="22"/>
        </w:rPr>
        <w:t>PRZEDMIOT</w:t>
      </w:r>
      <w:r w:rsidRPr="002E1923">
        <w:rPr>
          <w:b/>
          <w:sz w:val="22"/>
          <w:szCs w:val="22"/>
        </w:rPr>
        <w:t xml:space="preserve">  </w:t>
      </w:r>
      <w:r w:rsidRPr="002E1923">
        <w:rPr>
          <w:sz w:val="22"/>
          <w:szCs w:val="22"/>
        </w:rPr>
        <w:t>ZAMÓWIENIA:</w:t>
      </w:r>
      <w:r w:rsidRPr="002E1923">
        <w:rPr>
          <w:b/>
          <w:sz w:val="22"/>
          <w:szCs w:val="22"/>
        </w:rPr>
        <w:t xml:space="preserve"> </w:t>
      </w:r>
      <w:r w:rsidRPr="002E1923">
        <w:rPr>
          <w:b/>
          <w:sz w:val="22"/>
          <w:szCs w:val="22"/>
        </w:rPr>
        <w:tab/>
        <w:t xml:space="preserve">Świadczenie usługi w zakresie fizycznej ochrony obiektów, </w:t>
      </w:r>
    </w:p>
    <w:p w14:paraId="10672911" w14:textId="77777777" w:rsidR="00CD4FA7" w:rsidRPr="002E1923" w:rsidRDefault="00CD4FA7" w:rsidP="00CD4FA7">
      <w:pPr>
        <w:pBdr>
          <w:left w:val="single" w:sz="4" w:space="5" w:color="000000"/>
          <w:right w:val="single" w:sz="4" w:space="0" w:color="000000"/>
        </w:pBdr>
        <w:tabs>
          <w:tab w:val="left" w:pos="3118"/>
        </w:tabs>
        <w:rPr>
          <w:b/>
          <w:sz w:val="22"/>
          <w:szCs w:val="22"/>
        </w:rPr>
      </w:pPr>
      <w:r w:rsidRPr="002E1923">
        <w:rPr>
          <w:b/>
          <w:sz w:val="22"/>
          <w:szCs w:val="22"/>
        </w:rPr>
        <w:tab/>
        <w:t xml:space="preserve">osób i mienia Zespołu Opieki Zdrowotnej w Nysie </w:t>
      </w:r>
    </w:p>
    <w:p w14:paraId="609F319D" w14:textId="77777777" w:rsidR="00CD4FA7" w:rsidRPr="002E1923" w:rsidRDefault="00CD4FA7" w:rsidP="00CD4FA7">
      <w:pPr>
        <w:pBdr>
          <w:left w:val="single" w:sz="4" w:space="5" w:color="000000"/>
          <w:right w:val="single" w:sz="4" w:space="0" w:color="000000"/>
        </w:pBdr>
        <w:tabs>
          <w:tab w:val="left" w:pos="3118"/>
        </w:tabs>
        <w:rPr>
          <w:sz w:val="22"/>
        </w:rPr>
      </w:pPr>
    </w:p>
    <w:p w14:paraId="563F35F7" w14:textId="77777777" w:rsidR="00CD4FA7" w:rsidRPr="002E1923" w:rsidRDefault="00CD4FA7" w:rsidP="00CD4FA7">
      <w:pPr>
        <w:pBdr>
          <w:top w:val="single" w:sz="4" w:space="0" w:color="000000"/>
          <w:left w:val="single" w:sz="4" w:space="5" w:color="000000"/>
          <w:right w:val="single" w:sz="4" w:space="0" w:color="000000"/>
        </w:pBdr>
        <w:tabs>
          <w:tab w:val="left" w:pos="3118"/>
        </w:tabs>
        <w:jc w:val="both"/>
        <w:rPr>
          <w:sz w:val="22"/>
        </w:rPr>
      </w:pPr>
    </w:p>
    <w:p w14:paraId="52062E14" w14:textId="1C00F3E8" w:rsidR="00CD4FA7" w:rsidRPr="002E1923" w:rsidRDefault="00CD4FA7" w:rsidP="00CD4FA7">
      <w:pPr>
        <w:pBdr>
          <w:left w:val="single" w:sz="4" w:space="5" w:color="000000"/>
          <w:right w:val="single" w:sz="4" w:space="0" w:color="000000"/>
        </w:pBdr>
        <w:tabs>
          <w:tab w:val="left" w:pos="3118"/>
        </w:tabs>
        <w:jc w:val="both"/>
        <w:rPr>
          <w:sz w:val="22"/>
        </w:rPr>
      </w:pPr>
      <w:r w:rsidRPr="002E1923">
        <w:rPr>
          <w:sz w:val="22"/>
        </w:rPr>
        <w:t xml:space="preserve">NUMER                        </w:t>
      </w:r>
      <w:r w:rsidRPr="002E1923">
        <w:rPr>
          <w:sz w:val="22"/>
        </w:rPr>
        <w:tab/>
        <w:t xml:space="preserve">Zamówienie publiczne Nr </w:t>
      </w:r>
      <w:r w:rsidR="00AB2535">
        <w:rPr>
          <w:sz w:val="22"/>
        </w:rPr>
        <w:t>D</w:t>
      </w:r>
      <w:r w:rsidRPr="002E1923">
        <w:rPr>
          <w:sz w:val="22"/>
        </w:rPr>
        <w:t>ZZP-344/</w:t>
      </w:r>
      <w:r w:rsidR="002E1923" w:rsidRPr="002E1923">
        <w:rPr>
          <w:sz w:val="22"/>
        </w:rPr>
        <w:t>26</w:t>
      </w:r>
      <w:r w:rsidRPr="002E1923">
        <w:rPr>
          <w:sz w:val="22"/>
        </w:rPr>
        <w:t>/202</w:t>
      </w:r>
      <w:r w:rsidR="004F22D9" w:rsidRPr="002E1923">
        <w:rPr>
          <w:sz w:val="22"/>
        </w:rPr>
        <w:t>5</w:t>
      </w:r>
    </w:p>
    <w:p w14:paraId="52229DF1" w14:textId="77777777" w:rsidR="00CD4FA7" w:rsidRPr="002E1923" w:rsidRDefault="00CD4FA7" w:rsidP="00CD4FA7">
      <w:pPr>
        <w:pBdr>
          <w:left w:val="single" w:sz="4" w:space="5" w:color="000000"/>
          <w:bottom w:val="single" w:sz="4" w:space="0" w:color="000000"/>
          <w:right w:val="single" w:sz="4" w:space="0" w:color="000000"/>
        </w:pBdr>
        <w:tabs>
          <w:tab w:val="left" w:pos="3118"/>
        </w:tabs>
        <w:jc w:val="both"/>
        <w:rPr>
          <w:sz w:val="22"/>
        </w:rPr>
      </w:pPr>
      <w:r w:rsidRPr="002E1923">
        <w:rPr>
          <w:sz w:val="22"/>
        </w:rPr>
        <w:t xml:space="preserve">ZAMÓWIENIA:    </w:t>
      </w:r>
    </w:p>
    <w:p w14:paraId="1511F6E0" w14:textId="77777777" w:rsidR="00CD4FA7" w:rsidRPr="002E1923" w:rsidRDefault="00CD4FA7" w:rsidP="00CD4FA7">
      <w:pPr>
        <w:pBdr>
          <w:left w:val="single" w:sz="4" w:space="5" w:color="000000"/>
          <w:bottom w:val="single" w:sz="4" w:space="0" w:color="000000"/>
          <w:right w:val="single" w:sz="4" w:space="0" w:color="000000"/>
        </w:pBdr>
        <w:tabs>
          <w:tab w:val="left" w:pos="3118"/>
        </w:tabs>
        <w:jc w:val="both"/>
        <w:rPr>
          <w:sz w:val="22"/>
        </w:rPr>
      </w:pPr>
      <w:r w:rsidRPr="002E1923">
        <w:rPr>
          <w:sz w:val="22"/>
        </w:rPr>
        <w:t xml:space="preserve">       </w:t>
      </w:r>
      <w:r w:rsidRPr="002E1923">
        <w:rPr>
          <w:sz w:val="22"/>
        </w:rPr>
        <w:tab/>
      </w:r>
      <w:r w:rsidRPr="002E1923">
        <w:rPr>
          <w:sz w:val="22"/>
        </w:rPr>
        <w:tab/>
      </w:r>
    </w:p>
    <w:p w14:paraId="6D38BE6C" w14:textId="77777777" w:rsidR="00CD4FA7" w:rsidRPr="002E1923" w:rsidRDefault="00CD4FA7" w:rsidP="00CD4FA7">
      <w:pPr>
        <w:pBdr>
          <w:left w:val="single" w:sz="4" w:space="5" w:color="000000"/>
          <w:right w:val="single" w:sz="4" w:space="0" w:color="000000"/>
        </w:pBdr>
        <w:tabs>
          <w:tab w:val="left" w:pos="3118"/>
        </w:tabs>
        <w:jc w:val="both"/>
        <w:rPr>
          <w:sz w:val="22"/>
        </w:rPr>
      </w:pPr>
    </w:p>
    <w:p w14:paraId="34EE2747" w14:textId="77777777" w:rsidR="00CD4FA7" w:rsidRPr="002E1923" w:rsidRDefault="00CD4FA7" w:rsidP="00CD4FA7">
      <w:pPr>
        <w:pBdr>
          <w:left w:val="single" w:sz="4" w:space="5" w:color="000000"/>
          <w:right w:val="single" w:sz="4" w:space="0" w:color="000000"/>
        </w:pBdr>
        <w:tabs>
          <w:tab w:val="left" w:pos="3118"/>
        </w:tabs>
        <w:jc w:val="both"/>
        <w:rPr>
          <w:sz w:val="22"/>
        </w:rPr>
      </w:pPr>
      <w:r w:rsidRPr="002E1923">
        <w:rPr>
          <w:sz w:val="22"/>
        </w:rPr>
        <w:t>TRYB UDZIELENIA</w:t>
      </w:r>
    </w:p>
    <w:p w14:paraId="2F6593F4" w14:textId="77777777" w:rsidR="00CD4FA7" w:rsidRPr="002E1923" w:rsidRDefault="00CD4FA7" w:rsidP="00CD4FA7">
      <w:pPr>
        <w:pBdr>
          <w:left w:val="single" w:sz="4" w:space="5" w:color="000000"/>
          <w:bottom w:val="single" w:sz="4" w:space="0" w:color="000000"/>
          <w:right w:val="single" w:sz="4" w:space="0" w:color="000000"/>
        </w:pBdr>
        <w:tabs>
          <w:tab w:val="left" w:pos="3118"/>
        </w:tabs>
        <w:jc w:val="both"/>
        <w:rPr>
          <w:sz w:val="22"/>
        </w:rPr>
      </w:pPr>
      <w:r w:rsidRPr="002E1923">
        <w:rPr>
          <w:sz w:val="22"/>
        </w:rPr>
        <w:t xml:space="preserve">ZAMÓWIENIA: </w:t>
      </w:r>
      <w:r w:rsidRPr="002E1923">
        <w:rPr>
          <w:sz w:val="22"/>
        </w:rPr>
        <w:tab/>
        <w:t>Tryb podstawowy</w:t>
      </w:r>
      <w:r w:rsidRPr="002E1923">
        <w:rPr>
          <w:sz w:val="22"/>
          <w:szCs w:val="22"/>
        </w:rPr>
        <w:t xml:space="preserve"> </w:t>
      </w:r>
    </w:p>
    <w:p w14:paraId="66E9C437" w14:textId="77777777" w:rsidR="00CD4FA7" w:rsidRPr="002E1923" w:rsidRDefault="00CD4FA7" w:rsidP="00CD4FA7">
      <w:pPr>
        <w:pBdr>
          <w:left w:val="single" w:sz="4" w:space="5" w:color="000000"/>
          <w:bottom w:val="single" w:sz="4" w:space="0" w:color="000000"/>
          <w:right w:val="single" w:sz="4" w:space="0" w:color="000000"/>
        </w:pBdr>
        <w:tabs>
          <w:tab w:val="left" w:pos="3118"/>
        </w:tabs>
        <w:jc w:val="both"/>
        <w:rPr>
          <w:sz w:val="22"/>
          <w:u w:val="single"/>
        </w:rPr>
      </w:pPr>
    </w:p>
    <w:p w14:paraId="3119643F" w14:textId="77777777" w:rsidR="00CD4FA7" w:rsidRPr="002E1923" w:rsidRDefault="00CD4FA7" w:rsidP="00CD4FA7">
      <w:pPr>
        <w:pBdr>
          <w:left w:val="single" w:sz="4" w:space="5" w:color="000000"/>
          <w:right w:val="single" w:sz="4" w:space="0" w:color="000000"/>
        </w:pBdr>
        <w:tabs>
          <w:tab w:val="left" w:pos="3118"/>
        </w:tabs>
        <w:jc w:val="both"/>
        <w:rPr>
          <w:sz w:val="22"/>
        </w:rPr>
      </w:pPr>
      <w:r w:rsidRPr="002E1923">
        <w:rPr>
          <w:sz w:val="22"/>
        </w:rPr>
        <w:t xml:space="preserve"> </w:t>
      </w:r>
    </w:p>
    <w:p w14:paraId="36279ECD" w14:textId="77777777" w:rsidR="00CD4FA7" w:rsidRPr="002E1923" w:rsidRDefault="00CD4FA7" w:rsidP="00CD4FA7">
      <w:pPr>
        <w:pBdr>
          <w:left w:val="single" w:sz="4" w:space="5" w:color="000000"/>
          <w:right w:val="single" w:sz="4" w:space="0" w:color="000000"/>
        </w:pBdr>
        <w:tabs>
          <w:tab w:val="left" w:pos="3118"/>
        </w:tabs>
        <w:jc w:val="both"/>
        <w:rPr>
          <w:sz w:val="22"/>
        </w:rPr>
      </w:pPr>
      <w:r w:rsidRPr="002E1923">
        <w:rPr>
          <w:sz w:val="22"/>
        </w:rPr>
        <w:t xml:space="preserve">  </w:t>
      </w:r>
    </w:p>
    <w:p w14:paraId="2903F71D" w14:textId="77777777" w:rsidR="00CD4FA7" w:rsidRPr="002E1923" w:rsidRDefault="00CD4FA7" w:rsidP="00CD4FA7">
      <w:pPr>
        <w:pStyle w:val="Tekstpodstawowy"/>
        <w:pBdr>
          <w:left w:val="single" w:sz="4" w:space="5" w:color="000000"/>
          <w:right w:val="single" w:sz="4" w:space="0" w:color="000000"/>
        </w:pBdr>
        <w:rPr>
          <w:sz w:val="22"/>
        </w:rPr>
      </w:pPr>
      <w:r w:rsidRPr="002E1923">
        <w:rPr>
          <w:sz w:val="22"/>
        </w:rPr>
        <w:t xml:space="preserve">PODSTAWA                               Ustawa z dnia 11 września 2019r. Prawo zamówień    </w:t>
      </w:r>
    </w:p>
    <w:p w14:paraId="182BE8CE" w14:textId="74154333" w:rsidR="00CD4FA7" w:rsidRPr="002E1923" w:rsidRDefault="00CD4FA7" w:rsidP="00CD4FA7">
      <w:pPr>
        <w:pStyle w:val="Tekstpodstawowy"/>
        <w:pBdr>
          <w:left w:val="single" w:sz="4" w:space="5" w:color="000000"/>
          <w:right w:val="single" w:sz="4" w:space="0" w:color="000000"/>
        </w:pBdr>
        <w:tabs>
          <w:tab w:val="left" w:pos="0"/>
        </w:tabs>
        <w:rPr>
          <w:sz w:val="22"/>
          <w:szCs w:val="22"/>
          <w:lang w:eastAsia="pl-PL"/>
        </w:rPr>
      </w:pPr>
      <w:r w:rsidRPr="002E1923">
        <w:rPr>
          <w:sz w:val="22"/>
        </w:rPr>
        <w:t xml:space="preserve">PRAWNA:                                  publicznych </w:t>
      </w:r>
      <w:r w:rsidRPr="002E1923">
        <w:rPr>
          <w:sz w:val="22"/>
          <w:szCs w:val="22"/>
          <w:lang w:eastAsia="pl-PL"/>
        </w:rPr>
        <w:t>(Dz. U. 202</w:t>
      </w:r>
      <w:r w:rsidR="009B66B2" w:rsidRPr="002E1923">
        <w:rPr>
          <w:sz w:val="22"/>
          <w:szCs w:val="22"/>
          <w:lang w:eastAsia="pl-PL"/>
        </w:rPr>
        <w:t>4</w:t>
      </w:r>
      <w:r w:rsidRPr="002E1923">
        <w:rPr>
          <w:sz w:val="22"/>
          <w:szCs w:val="22"/>
          <w:lang w:eastAsia="pl-PL"/>
        </w:rPr>
        <w:t xml:space="preserve"> poz. 1</w:t>
      </w:r>
      <w:r w:rsidR="009B66B2" w:rsidRPr="002E1923">
        <w:rPr>
          <w:sz w:val="22"/>
          <w:szCs w:val="22"/>
          <w:lang w:eastAsia="pl-PL"/>
        </w:rPr>
        <w:t xml:space="preserve">320 </w:t>
      </w:r>
      <w:proofErr w:type="spellStart"/>
      <w:r w:rsidR="009B66B2" w:rsidRPr="002E1923">
        <w:rPr>
          <w:sz w:val="22"/>
          <w:szCs w:val="22"/>
          <w:lang w:eastAsia="pl-PL"/>
        </w:rPr>
        <w:t>t.j</w:t>
      </w:r>
      <w:proofErr w:type="spellEnd"/>
      <w:r w:rsidR="009B66B2" w:rsidRPr="002E1923">
        <w:rPr>
          <w:sz w:val="22"/>
          <w:szCs w:val="22"/>
          <w:lang w:eastAsia="pl-PL"/>
        </w:rPr>
        <w:t>.</w:t>
      </w:r>
      <w:r w:rsidRPr="002E1923">
        <w:rPr>
          <w:sz w:val="22"/>
          <w:szCs w:val="22"/>
          <w:lang w:eastAsia="pl-PL"/>
        </w:rPr>
        <w:t xml:space="preserve">) </w:t>
      </w:r>
    </w:p>
    <w:p w14:paraId="678EF56F" w14:textId="77777777" w:rsidR="00CD4FA7" w:rsidRPr="008A17C9" w:rsidRDefault="00CD4FA7" w:rsidP="00CD4FA7">
      <w:pPr>
        <w:pStyle w:val="Tekstpodstawowy"/>
        <w:pBdr>
          <w:left w:val="single" w:sz="4" w:space="5" w:color="000000"/>
          <w:right w:val="single" w:sz="4" w:space="0" w:color="000000"/>
        </w:pBdr>
        <w:rPr>
          <w:color w:val="FF0000"/>
          <w:sz w:val="22"/>
        </w:rPr>
      </w:pPr>
    </w:p>
    <w:p w14:paraId="726A91EA" w14:textId="77777777" w:rsidR="00CD4FA7" w:rsidRPr="008A17C9" w:rsidRDefault="00CD4FA7" w:rsidP="00CD4FA7">
      <w:pPr>
        <w:pBdr>
          <w:left w:val="single" w:sz="4" w:space="5" w:color="000000"/>
          <w:bottom w:val="single" w:sz="4" w:space="0" w:color="000000"/>
          <w:right w:val="single" w:sz="4" w:space="0" w:color="000000"/>
        </w:pBdr>
        <w:tabs>
          <w:tab w:val="left" w:pos="3118"/>
        </w:tabs>
        <w:jc w:val="both"/>
        <w:rPr>
          <w:color w:val="FF0000"/>
          <w:sz w:val="22"/>
        </w:rPr>
      </w:pPr>
    </w:p>
    <w:p w14:paraId="7D6CC21A" w14:textId="77777777" w:rsidR="00CD4FA7" w:rsidRPr="008A17C9" w:rsidRDefault="00CD4FA7" w:rsidP="00CD4FA7">
      <w:pPr>
        <w:pBdr>
          <w:left w:val="single" w:sz="4" w:space="4" w:color="000000"/>
          <w:right w:val="single" w:sz="4" w:space="0" w:color="000000"/>
        </w:pBdr>
        <w:tabs>
          <w:tab w:val="left" w:pos="3118"/>
        </w:tabs>
        <w:jc w:val="both"/>
        <w:rPr>
          <w:color w:val="FF0000"/>
          <w:sz w:val="22"/>
        </w:rPr>
      </w:pPr>
      <w:r w:rsidRPr="008A17C9">
        <w:rPr>
          <w:color w:val="FF0000"/>
          <w:sz w:val="22"/>
        </w:rPr>
        <w:t xml:space="preserve">    </w:t>
      </w:r>
    </w:p>
    <w:p w14:paraId="505F68A3" w14:textId="022B1B15" w:rsidR="00CD4FA7" w:rsidRPr="000E7541" w:rsidRDefault="00CD4FA7" w:rsidP="00CD4FA7">
      <w:pPr>
        <w:pBdr>
          <w:left w:val="single" w:sz="4" w:space="4" w:color="000000"/>
          <w:bottom w:val="single" w:sz="4" w:space="3" w:color="000000"/>
          <w:right w:val="single" w:sz="4" w:space="0" w:color="000000"/>
        </w:pBdr>
        <w:tabs>
          <w:tab w:val="left" w:pos="3118"/>
        </w:tabs>
        <w:jc w:val="both"/>
        <w:rPr>
          <w:sz w:val="22"/>
        </w:rPr>
      </w:pPr>
      <w:r w:rsidRPr="000E7541">
        <w:rPr>
          <w:sz w:val="22"/>
        </w:rPr>
        <w:t xml:space="preserve">ZATWIERDZENIE      </w:t>
      </w:r>
      <w:r w:rsidRPr="000E7541">
        <w:rPr>
          <w:sz w:val="22"/>
        </w:rPr>
        <w:tab/>
        <w:t xml:space="preserve">Nysa, dnia </w:t>
      </w:r>
      <w:r w:rsidR="002E1923" w:rsidRPr="000E7541">
        <w:rPr>
          <w:sz w:val="22"/>
        </w:rPr>
        <w:t>30.04</w:t>
      </w:r>
      <w:r w:rsidR="009B66B2" w:rsidRPr="000E7541">
        <w:rPr>
          <w:sz w:val="22"/>
        </w:rPr>
        <w:t>.2025 r</w:t>
      </w:r>
      <w:r w:rsidRPr="000E7541">
        <w:rPr>
          <w:sz w:val="22"/>
        </w:rPr>
        <w:t>.</w:t>
      </w:r>
    </w:p>
    <w:p w14:paraId="773E2588" w14:textId="77777777" w:rsidR="00CD4FA7" w:rsidRPr="000E7541" w:rsidRDefault="00CD4FA7" w:rsidP="00CD4FA7">
      <w:pPr>
        <w:pBdr>
          <w:left w:val="single" w:sz="4" w:space="4" w:color="000000"/>
          <w:bottom w:val="single" w:sz="4" w:space="3" w:color="000000"/>
          <w:right w:val="single" w:sz="4" w:space="0" w:color="000000"/>
        </w:pBdr>
        <w:tabs>
          <w:tab w:val="left" w:pos="3118"/>
        </w:tabs>
        <w:jc w:val="both"/>
        <w:rPr>
          <w:sz w:val="22"/>
        </w:rPr>
      </w:pPr>
      <w:r w:rsidRPr="000E7541">
        <w:rPr>
          <w:sz w:val="22"/>
        </w:rPr>
        <w:t xml:space="preserve">DOKUMENTACJI:     </w:t>
      </w:r>
      <w:r w:rsidRPr="000E7541">
        <w:rPr>
          <w:sz w:val="22"/>
        </w:rPr>
        <w:tab/>
        <w:t>Podpis Zamawiającego</w:t>
      </w:r>
    </w:p>
    <w:p w14:paraId="2632B6F6"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02A1CC38"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14243373"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4BD6719C"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7CD14C4E"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046935FD"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5348E2E1"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2E34C5E1" w14:textId="77777777" w:rsidR="003D1C55" w:rsidRPr="008A17C9" w:rsidRDefault="003D1C55">
      <w:pPr>
        <w:suppressAutoHyphens w:val="0"/>
        <w:rPr>
          <w:b/>
          <w:color w:val="FF0000"/>
          <w:sz w:val="22"/>
          <w:szCs w:val="22"/>
        </w:rPr>
      </w:pPr>
    </w:p>
    <w:p w14:paraId="3998110B" w14:textId="77777777" w:rsidR="003D1C55" w:rsidRPr="008A17C9" w:rsidRDefault="003D1C55">
      <w:pPr>
        <w:suppressAutoHyphens w:val="0"/>
        <w:rPr>
          <w:b/>
          <w:color w:val="FF0000"/>
          <w:sz w:val="22"/>
          <w:szCs w:val="22"/>
        </w:rPr>
      </w:pPr>
      <w:r w:rsidRPr="008A17C9">
        <w:rPr>
          <w:b/>
          <w:color w:val="FF0000"/>
          <w:sz w:val="22"/>
          <w:szCs w:val="22"/>
        </w:rPr>
        <w:br w:type="page"/>
      </w:r>
    </w:p>
    <w:p w14:paraId="19D2B7B4" w14:textId="77777777" w:rsidR="003D1C55" w:rsidRPr="008A17C9" w:rsidRDefault="003D1C55">
      <w:pPr>
        <w:suppressAutoHyphens w:val="0"/>
        <w:rPr>
          <w:b/>
          <w:color w:val="FF0000"/>
          <w:sz w:val="22"/>
          <w:szCs w:val="22"/>
        </w:rPr>
      </w:pPr>
    </w:p>
    <w:p w14:paraId="43DE2CA9" w14:textId="77777777" w:rsidR="00363350" w:rsidRPr="008A17C9" w:rsidRDefault="00363350">
      <w:pPr>
        <w:suppressAutoHyphens w:val="0"/>
        <w:rPr>
          <w:b/>
          <w:color w:val="FF0000"/>
          <w:sz w:val="22"/>
          <w:szCs w:val="22"/>
        </w:rPr>
      </w:pPr>
    </w:p>
    <w:p w14:paraId="3D64390B" w14:textId="028F75C2" w:rsidR="00363350" w:rsidRPr="00C4097E" w:rsidRDefault="00363350" w:rsidP="00363350">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C4097E">
        <w:rPr>
          <w:b/>
          <w:sz w:val="22"/>
          <w:szCs w:val="22"/>
        </w:rPr>
        <w:t>INFORMACJE OGÓLNE</w:t>
      </w:r>
    </w:p>
    <w:p w14:paraId="48ED392E" w14:textId="77777777" w:rsidR="00363350" w:rsidRPr="00C4097E" w:rsidRDefault="00363350">
      <w:pPr>
        <w:pStyle w:val="Nagwek1"/>
        <w:numPr>
          <w:ilvl w:val="0"/>
          <w:numId w:val="27"/>
        </w:numPr>
        <w:shd w:val="clear" w:color="auto" w:fill="FFFFFF"/>
        <w:tabs>
          <w:tab w:val="clear" w:pos="3118"/>
          <w:tab w:val="left" w:pos="0"/>
        </w:tabs>
        <w:ind w:left="284" w:hanging="284"/>
        <w:jc w:val="both"/>
        <w:rPr>
          <w:sz w:val="22"/>
          <w:szCs w:val="22"/>
        </w:rPr>
      </w:pPr>
      <w:r w:rsidRPr="00C4097E">
        <w:rPr>
          <w:sz w:val="22"/>
          <w:szCs w:val="22"/>
        </w:rPr>
        <w:t>Zamawiającym jest:</w:t>
      </w:r>
    </w:p>
    <w:p w14:paraId="4FB77FEA" w14:textId="77777777" w:rsidR="00363350" w:rsidRPr="00C4097E" w:rsidRDefault="00363350" w:rsidP="00363350">
      <w:pPr>
        <w:shd w:val="clear" w:color="auto" w:fill="FFFFFF"/>
        <w:tabs>
          <w:tab w:val="left" w:pos="180"/>
          <w:tab w:val="left" w:pos="284"/>
        </w:tabs>
        <w:ind w:left="284"/>
        <w:rPr>
          <w:sz w:val="22"/>
          <w:szCs w:val="22"/>
        </w:rPr>
      </w:pPr>
      <w:r w:rsidRPr="00C4097E">
        <w:rPr>
          <w:sz w:val="22"/>
          <w:szCs w:val="22"/>
        </w:rPr>
        <w:t xml:space="preserve">Zespół Opieki Zdrowotnej w Nysie </w:t>
      </w:r>
    </w:p>
    <w:p w14:paraId="4DB3048E" w14:textId="77777777" w:rsidR="00363350" w:rsidRPr="00C4097E" w:rsidRDefault="00363350" w:rsidP="00363350">
      <w:pPr>
        <w:shd w:val="clear" w:color="auto" w:fill="FFFFFF"/>
        <w:tabs>
          <w:tab w:val="left" w:pos="180"/>
          <w:tab w:val="left" w:pos="284"/>
        </w:tabs>
        <w:ind w:left="284"/>
        <w:rPr>
          <w:sz w:val="22"/>
          <w:szCs w:val="22"/>
        </w:rPr>
      </w:pPr>
      <w:r w:rsidRPr="00C4097E">
        <w:rPr>
          <w:sz w:val="22"/>
          <w:szCs w:val="22"/>
        </w:rPr>
        <w:t>ul. Bohaterów Warszawy 34, 48-300 Nysa</w:t>
      </w:r>
    </w:p>
    <w:p w14:paraId="306F56D0" w14:textId="1202CD04" w:rsidR="00363350" w:rsidRPr="00C4097E" w:rsidRDefault="00363350" w:rsidP="00363350">
      <w:pPr>
        <w:pStyle w:val="Default"/>
        <w:tabs>
          <w:tab w:val="left" w:pos="284"/>
        </w:tabs>
        <w:ind w:left="284"/>
        <w:rPr>
          <w:bCs/>
          <w:color w:val="auto"/>
          <w:sz w:val="22"/>
          <w:szCs w:val="22"/>
        </w:rPr>
      </w:pPr>
      <w:r w:rsidRPr="00C4097E">
        <w:rPr>
          <w:bCs/>
          <w:color w:val="auto"/>
          <w:sz w:val="22"/>
          <w:szCs w:val="22"/>
        </w:rPr>
        <w:t xml:space="preserve">e-mail: </w:t>
      </w:r>
      <w:hyperlink r:id="rId10" w:history="1">
        <w:r w:rsidR="00EF681D" w:rsidRPr="00C4097E">
          <w:rPr>
            <w:rStyle w:val="Hipercze"/>
            <w:bCs/>
            <w:color w:val="auto"/>
            <w:sz w:val="22"/>
            <w:szCs w:val="22"/>
          </w:rPr>
          <w:t>k.szewczuk@zoznysa.pl</w:t>
        </w:r>
      </w:hyperlink>
      <w:r w:rsidRPr="00C4097E">
        <w:rPr>
          <w:bCs/>
          <w:color w:val="auto"/>
          <w:sz w:val="22"/>
          <w:szCs w:val="22"/>
        </w:rPr>
        <w:t xml:space="preserve"> </w:t>
      </w:r>
    </w:p>
    <w:p w14:paraId="3A622FB2" w14:textId="77777777" w:rsidR="00363350" w:rsidRPr="00C4097E" w:rsidRDefault="00363350">
      <w:pPr>
        <w:pStyle w:val="Akapitzlist"/>
        <w:numPr>
          <w:ilvl w:val="0"/>
          <w:numId w:val="27"/>
        </w:numPr>
        <w:suppressAutoHyphens w:val="0"/>
        <w:autoSpaceDE w:val="0"/>
        <w:autoSpaceDN w:val="0"/>
        <w:adjustRightInd w:val="0"/>
        <w:ind w:left="284" w:hanging="284"/>
        <w:jc w:val="both"/>
        <w:rPr>
          <w:kern w:val="0"/>
          <w:sz w:val="22"/>
          <w:szCs w:val="22"/>
          <w:lang w:eastAsia="pl-PL"/>
        </w:rPr>
      </w:pPr>
      <w:r w:rsidRPr="00C4097E">
        <w:rPr>
          <w:kern w:val="0"/>
          <w:sz w:val="22"/>
          <w:szCs w:val="22"/>
          <w:lang w:eastAsia="pl-PL"/>
        </w:rPr>
        <w:t xml:space="preserve">Adres strony internetowej prowadzonego postępowania: </w:t>
      </w:r>
    </w:p>
    <w:p w14:paraId="39B8B1A6" w14:textId="219EC867" w:rsidR="00BF2775" w:rsidRPr="00BF2775" w:rsidRDefault="00BF2775" w:rsidP="00BF2775">
      <w:pPr>
        <w:pStyle w:val="Akapitzlist"/>
        <w:ind w:left="284" w:right="28"/>
        <w:jc w:val="both"/>
        <w:rPr>
          <w:kern w:val="0"/>
          <w:sz w:val="22"/>
          <w:szCs w:val="22"/>
          <w:lang w:eastAsia="pl-PL"/>
        </w:rPr>
      </w:pPr>
      <w:hyperlink r:id="rId11" w:history="1">
        <w:r w:rsidRPr="00BF2775">
          <w:rPr>
            <w:rStyle w:val="Hipercze"/>
            <w:sz w:val="22"/>
            <w:szCs w:val="22"/>
          </w:rPr>
          <w:t>https://ezamowienia.gov.pl/mp-client/tenders/ocds-148610-12e8a857-ada4-4194-84f5-6cc4ac083f6a</w:t>
        </w:r>
      </w:hyperlink>
      <w:r w:rsidRPr="00BF2775">
        <w:rPr>
          <w:sz w:val="22"/>
          <w:szCs w:val="22"/>
        </w:rPr>
        <w:t xml:space="preserve"> </w:t>
      </w:r>
    </w:p>
    <w:p w14:paraId="47E4626F" w14:textId="42C2796A" w:rsidR="00317C7D" w:rsidRPr="00C4097E" w:rsidRDefault="00317C7D">
      <w:pPr>
        <w:pStyle w:val="Akapitzlist"/>
        <w:numPr>
          <w:ilvl w:val="0"/>
          <w:numId w:val="27"/>
        </w:numPr>
        <w:ind w:left="284" w:right="28" w:hanging="284"/>
        <w:jc w:val="both"/>
        <w:rPr>
          <w:kern w:val="0"/>
          <w:sz w:val="22"/>
          <w:szCs w:val="22"/>
          <w:lang w:eastAsia="pl-PL"/>
        </w:rPr>
      </w:pPr>
      <w:r w:rsidRPr="00C4097E">
        <w:rPr>
          <w:kern w:val="0"/>
          <w:sz w:val="22"/>
          <w:szCs w:val="22"/>
          <w:lang w:eastAsia="pl-PL"/>
        </w:rPr>
        <w:t>Postępowanie można wyszukać również ze strony głównej Platformy e-Zamówienia (przycisk „Przeglądaj postępowania/konkursy”</w:t>
      </w:r>
    </w:p>
    <w:p w14:paraId="3D3F9F49" w14:textId="22523C6A" w:rsidR="00363350" w:rsidRPr="00C4097E" w:rsidRDefault="00363350">
      <w:pPr>
        <w:pStyle w:val="Akapitzlist"/>
        <w:numPr>
          <w:ilvl w:val="0"/>
          <w:numId w:val="27"/>
        </w:numPr>
        <w:ind w:left="284" w:right="28" w:hanging="284"/>
        <w:jc w:val="both"/>
        <w:rPr>
          <w:kern w:val="0"/>
          <w:sz w:val="22"/>
          <w:szCs w:val="22"/>
          <w:lang w:eastAsia="pl-PL"/>
        </w:rPr>
      </w:pPr>
      <w:r w:rsidRPr="00C4097E">
        <w:rPr>
          <w:kern w:val="0"/>
          <w:sz w:val="22"/>
          <w:szCs w:val="22"/>
          <w:lang w:eastAsia="pl-PL"/>
        </w:rPr>
        <w:t>Wszelkie wyjaśnienia, modyfikacje treści SWZ oraz inne informacje związane z niniejszym postępowaniem Zamawiający będzie zamieszczał wyłącznie na stronie internetowej prowadzonego postępowania</w:t>
      </w:r>
    </w:p>
    <w:p w14:paraId="4CCE84BE" w14:textId="77777777" w:rsidR="00363350" w:rsidRPr="00C4097E" w:rsidRDefault="00363350">
      <w:pPr>
        <w:pStyle w:val="Akapitzlist"/>
        <w:numPr>
          <w:ilvl w:val="0"/>
          <w:numId w:val="27"/>
        </w:numPr>
        <w:ind w:left="284" w:right="28" w:hanging="284"/>
        <w:jc w:val="both"/>
        <w:rPr>
          <w:kern w:val="0"/>
          <w:sz w:val="22"/>
          <w:szCs w:val="22"/>
          <w:lang w:eastAsia="pl-PL"/>
        </w:rPr>
      </w:pPr>
      <w:r w:rsidRPr="00C4097E">
        <w:rPr>
          <w:sz w:val="22"/>
          <w:szCs w:val="22"/>
        </w:rPr>
        <w:t xml:space="preserve">Zamawiający informuje, iż na stronie internetowej Biuletynu Informacji Publicznej Zespołu Opieki Zdrowotnej w Nysie, tj. </w:t>
      </w:r>
      <w:hyperlink r:id="rId12" w:history="1">
        <w:r w:rsidRPr="00C4097E">
          <w:rPr>
            <w:rStyle w:val="Hipercze"/>
            <w:color w:val="auto"/>
            <w:sz w:val="22"/>
            <w:szCs w:val="22"/>
          </w:rPr>
          <w:t>https://bip.zoz.nysa.pl/ogloszenia/zamowienia-ponizej-progu-ue</w:t>
        </w:r>
      </w:hyperlink>
      <w:r w:rsidRPr="00C4097E">
        <w:rPr>
          <w:sz w:val="22"/>
          <w:szCs w:val="22"/>
        </w:rPr>
        <w:t xml:space="preserve"> znajduje się link przekierowujący do postępowania na </w:t>
      </w:r>
      <w:r w:rsidRPr="00C4097E">
        <w:rPr>
          <w:kern w:val="0"/>
          <w:sz w:val="22"/>
          <w:szCs w:val="22"/>
          <w:lang w:eastAsia="pl-PL"/>
        </w:rPr>
        <w:t>Platformie e-Zamówienia.</w:t>
      </w:r>
    </w:p>
    <w:p w14:paraId="29C742F8" w14:textId="77777777" w:rsidR="00363350" w:rsidRPr="008A17C9" w:rsidRDefault="00363350" w:rsidP="00363350">
      <w:pPr>
        <w:ind w:right="28"/>
        <w:jc w:val="both"/>
        <w:rPr>
          <w:color w:val="FF0000"/>
          <w:kern w:val="0"/>
          <w:sz w:val="22"/>
          <w:szCs w:val="22"/>
          <w:lang w:eastAsia="pl-PL"/>
        </w:rPr>
      </w:pPr>
    </w:p>
    <w:p w14:paraId="5C60E4AE" w14:textId="54A54B86" w:rsidR="00363350" w:rsidRPr="00411512" w:rsidRDefault="00363350" w:rsidP="00363350">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411512">
        <w:rPr>
          <w:b/>
          <w:sz w:val="22"/>
          <w:szCs w:val="22"/>
        </w:rPr>
        <w:t xml:space="preserve">I. TRYB POSTĘPOWANIA O UDZIELENIE ZAMÓWENIA PUBLICZNEGO </w:t>
      </w:r>
    </w:p>
    <w:p w14:paraId="0C31D715" w14:textId="79956927" w:rsidR="00363350" w:rsidRPr="00411512" w:rsidRDefault="00363350" w:rsidP="00363350">
      <w:pPr>
        <w:numPr>
          <w:ilvl w:val="0"/>
          <w:numId w:val="4"/>
        </w:numPr>
        <w:ind w:left="284" w:hanging="284"/>
        <w:jc w:val="both"/>
        <w:rPr>
          <w:sz w:val="22"/>
          <w:szCs w:val="22"/>
        </w:rPr>
      </w:pPr>
      <w:r w:rsidRPr="00411512">
        <w:rPr>
          <w:sz w:val="22"/>
          <w:szCs w:val="22"/>
        </w:rPr>
        <w:t xml:space="preserve">Postępowanie o udzielenie zamówienia publicznego prowadzone jest w trybie podstawowym na podstawie art. 275 pkt. 1 ustawy z dnia 11 września 2019 r. – Prawo zamówień publicznych </w:t>
      </w:r>
      <w:r w:rsidRPr="00411512">
        <w:rPr>
          <w:sz w:val="22"/>
          <w:szCs w:val="22"/>
          <w:lang w:eastAsia="pl-PL"/>
        </w:rPr>
        <w:t>(Dz. U. 202</w:t>
      </w:r>
      <w:r w:rsidR="00317C7D" w:rsidRPr="00411512">
        <w:rPr>
          <w:sz w:val="22"/>
          <w:szCs w:val="22"/>
          <w:lang w:eastAsia="pl-PL"/>
        </w:rPr>
        <w:t>4</w:t>
      </w:r>
      <w:r w:rsidRPr="00411512">
        <w:rPr>
          <w:sz w:val="22"/>
          <w:szCs w:val="22"/>
          <w:lang w:eastAsia="pl-PL"/>
        </w:rPr>
        <w:t xml:space="preserve"> poz. </w:t>
      </w:r>
      <w:r w:rsidR="00317C7D" w:rsidRPr="00411512">
        <w:rPr>
          <w:sz w:val="22"/>
          <w:szCs w:val="22"/>
          <w:lang w:eastAsia="pl-PL"/>
        </w:rPr>
        <w:t>1320</w:t>
      </w:r>
      <w:r w:rsidRPr="00411512">
        <w:rPr>
          <w:sz w:val="22"/>
          <w:szCs w:val="22"/>
          <w:lang w:eastAsia="pl-PL"/>
        </w:rPr>
        <w:t xml:space="preserve"> </w:t>
      </w:r>
      <w:proofErr w:type="spellStart"/>
      <w:r w:rsidR="00317C7D" w:rsidRPr="00411512">
        <w:rPr>
          <w:sz w:val="22"/>
          <w:szCs w:val="22"/>
          <w:lang w:eastAsia="pl-PL"/>
        </w:rPr>
        <w:t>t.j</w:t>
      </w:r>
      <w:proofErr w:type="spellEnd"/>
      <w:r w:rsidR="00317C7D" w:rsidRPr="00411512">
        <w:rPr>
          <w:sz w:val="22"/>
          <w:szCs w:val="22"/>
          <w:lang w:eastAsia="pl-PL"/>
        </w:rPr>
        <w:t>.</w:t>
      </w:r>
      <w:r w:rsidRPr="00411512">
        <w:rPr>
          <w:sz w:val="22"/>
          <w:szCs w:val="22"/>
          <w:lang w:eastAsia="pl-PL"/>
        </w:rPr>
        <w:t xml:space="preserve">) </w:t>
      </w:r>
      <w:r w:rsidRPr="00411512">
        <w:rPr>
          <w:sz w:val="22"/>
          <w:szCs w:val="22"/>
        </w:rPr>
        <w:t xml:space="preserve">zwaną dalej </w:t>
      </w:r>
      <w:proofErr w:type="spellStart"/>
      <w:r w:rsidRPr="00411512">
        <w:rPr>
          <w:sz w:val="22"/>
          <w:szCs w:val="22"/>
        </w:rPr>
        <w:t>Pzp</w:t>
      </w:r>
      <w:proofErr w:type="spellEnd"/>
      <w:r w:rsidRPr="00411512">
        <w:rPr>
          <w:sz w:val="22"/>
          <w:szCs w:val="22"/>
        </w:rPr>
        <w:t>.</w:t>
      </w:r>
    </w:p>
    <w:p w14:paraId="6F14FB5F" w14:textId="77777777" w:rsidR="00363350" w:rsidRPr="00411512" w:rsidRDefault="00363350" w:rsidP="00363350">
      <w:pPr>
        <w:numPr>
          <w:ilvl w:val="0"/>
          <w:numId w:val="4"/>
        </w:numPr>
        <w:ind w:left="284" w:hanging="284"/>
        <w:jc w:val="both"/>
        <w:rPr>
          <w:sz w:val="22"/>
          <w:szCs w:val="22"/>
        </w:rPr>
      </w:pPr>
      <w:r w:rsidRPr="00411512">
        <w:rPr>
          <w:sz w:val="22"/>
          <w:szCs w:val="22"/>
        </w:rPr>
        <w:t xml:space="preserve">W zakresie nieuregulowanym Specyfikacją Warunków Zamówienia, zwaną dalej "SWZ", zastosowanie mają przepisy ustawy </w:t>
      </w:r>
      <w:proofErr w:type="spellStart"/>
      <w:r w:rsidRPr="00411512">
        <w:rPr>
          <w:sz w:val="22"/>
          <w:szCs w:val="22"/>
        </w:rPr>
        <w:t>Pzp</w:t>
      </w:r>
      <w:proofErr w:type="spellEnd"/>
    </w:p>
    <w:p w14:paraId="12FC54F0" w14:textId="77777777" w:rsidR="00363350" w:rsidRPr="00411512" w:rsidRDefault="00363350" w:rsidP="00363350">
      <w:pPr>
        <w:numPr>
          <w:ilvl w:val="0"/>
          <w:numId w:val="4"/>
        </w:numPr>
        <w:ind w:left="284" w:hanging="284"/>
        <w:jc w:val="both"/>
        <w:rPr>
          <w:sz w:val="22"/>
          <w:szCs w:val="22"/>
        </w:rPr>
      </w:pPr>
      <w:r w:rsidRPr="00411512">
        <w:rPr>
          <w:sz w:val="22"/>
          <w:szCs w:val="22"/>
        </w:rPr>
        <w:t xml:space="preserve">Zamawiający dokona wyboru najkorzystniejszej oferty bez przeprowadzenia negocjacji (zgodnie z art. 275 pkt. 1 ustawy </w:t>
      </w:r>
      <w:proofErr w:type="spellStart"/>
      <w:r w:rsidRPr="00411512">
        <w:rPr>
          <w:sz w:val="22"/>
          <w:szCs w:val="22"/>
        </w:rPr>
        <w:t>Pzp</w:t>
      </w:r>
      <w:proofErr w:type="spellEnd"/>
      <w:r w:rsidRPr="00411512">
        <w:rPr>
          <w:sz w:val="22"/>
          <w:szCs w:val="22"/>
        </w:rPr>
        <w:t>)</w:t>
      </w:r>
      <w:r w:rsidRPr="00411512">
        <w:rPr>
          <w:i/>
          <w:sz w:val="22"/>
          <w:szCs w:val="22"/>
        </w:rPr>
        <w:t>.</w:t>
      </w:r>
    </w:p>
    <w:p w14:paraId="7553448A" w14:textId="77777777" w:rsidR="00363350" w:rsidRPr="00411512" w:rsidRDefault="00363350" w:rsidP="00363350">
      <w:pPr>
        <w:numPr>
          <w:ilvl w:val="0"/>
          <w:numId w:val="4"/>
        </w:numPr>
        <w:autoSpaceDE w:val="0"/>
        <w:ind w:left="284" w:hanging="284"/>
        <w:jc w:val="both"/>
        <w:rPr>
          <w:sz w:val="22"/>
          <w:szCs w:val="22"/>
        </w:rPr>
      </w:pPr>
      <w:r w:rsidRPr="00411512">
        <w:rPr>
          <w:sz w:val="22"/>
          <w:szCs w:val="22"/>
        </w:rPr>
        <w:t xml:space="preserve">Zamawiający nie dopuszcza składania ofert częściowych. Ze względów organizacyjnych </w:t>
      </w:r>
      <w:r w:rsidRPr="00411512">
        <w:rPr>
          <w:sz w:val="22"/>
          <w:szCs w:val="22"/>
        </w:rPr>
        <w:br/>
        <w:t>i ekonomicznych nie jest zasadne dzielenie przedmiotu zamówienia na części. Brak podziału na części nie narusza zasady uczciwej konkurencji, ponieważ nie wpływa na krąg wykonawców zdolnych do wykonania zamówienia i nie stanowi bariery do ubiegania się o zamówienie małym i średnim przedsiębiorstwom.</w:t>
      </w:r>
    </w:p>
    <w:p w14:paraId="16795BAB" w14:textId="77777777" w:rsidR="00363350" w:rsidRPr="00411512" w:rsidRDefault="00363350" w:rsidP="00363350">
      <w:pPr>
        <w:numPr>
          <w:ilvl w:val="0"/>
          <w:numId w:val="4"/>
        </w:numPr>
        <w:autoSpaceDE w:val="0"/>
        <w:ind w:left="284" w:hanging="284"/>
        <w:jc w:val="both"/>
        <w:rPr>
          <w:bCs/>
          <w:sz w:val="22"/>
          <w:szCs w:val="22"/>
        </w:rPr>
      </w:pPr>
      <w:r w:rsidRPr="00411512">
        <w:rPr>
          <w:sz w:val="22"/>
          <w:szCs w:val="22"/>
        </w:rPr>
        <w:t>Zamawiający nie dopuszcza składania ofert wariantowych.</w:t>
      </w:r>
    </w:p>
    <w:p w14:paraId="48BE7A93" w14:textId="77777777" w:rsidR="00363350" w:rsidRPr="00411512" w:rsidRDefault="00363350" w:rsidP="00363350">
      <w:pPr>
        <w:numPr>
          <w:ilvl w:val="0"/>
          <w:numId w:val="4"/>
        </w:numPr>
        <w:autoSpaceDE w:val="0"/>
        <w:ind w:left="284" w:hanging="284"/>
        <w:jc w:val="both"/>
        <w:rPr>
          <w:bCs/>
          <w:sz w:val="22"/>
          <w:szCs w:val="22"/>
        </w:rPr>
      </w:pPr>
      <w:r w:rsidRPr="00411512">
        <w:rPr>
          <w:sz w:val="22"/>
          <w:szCs w:val="22"/>
        </w:rPr>
        <w:t xml:space="preserve">Zamawiający nie przewiduje wymagań w zakresie zatrudnienia na podstawie stosunku pracy, </w:t>
      </w:r>
      <w:r w:rsidRPr="00411512">
        <w:rPr>
          <w:sz w:val="22"/>
          <w:szCs w:val="22"/>
        </w:rPr>
        <w:br/>
        <w:t>o których mowa w art. 95 ustawy Prawo zamówień publicznych.</w:t>
      </w:r>
    </w:p>
    <w:p w14:paraId="4E712FDE" w14:textId="77777777" w:rsidR="00363350" w:rsidRPr="00411512" w:rsidRDefault="00363350" w:rsidP="00363350">
      <w:pPr>
        <w:numPr>
          <w:ilvl w:val="0"/>
          <w:numId w:val="4"/>
        </w:numPr>
        <w:autoSpaceDE w:val="0"/>
        <w:ind w:left="284" w:hanging="284"/>
        <w:jc w:val="both"/>
        <w:rPr>
          <w:bCs/>
          <w:sz w:val="22"/>
          <w:szCs w:val="22"/>
        </w:rPr>
      </w:pPr>
      <w:r w:rsidRPr="00411512">
        <w:rPr>
          <w:sz w:val="22"/>
          <w:szCs w:val="22"/>
        </w:rPr>
        <w:t xml:space="preserve"> Zamawiający nie przewiduje wymagań w zakresie zatrudnienia osób, o których mowa w art.96 ust. 2 pkt. 2 ustawy Prawo zamówień publicznych.</w:t>
      </w:r>
    </w:p>
    <w:p w14:paraId="67464903" w14:textId="77777777" w:rsidR="00363350" w:rsidRPr="00411512" w:rsidRDefault="00363350" w:rsidP="00363350">
      <w:pPr>
        <w:numPr>
          <w:ilvl w:val="0"/>
          <w:numId w:val="4"/>
        </w:numPr>
        <w:autoSpaceDE w:val="0"/>
        <w:ind w:left="284" w:hanging="284"/>
        <w:jc w:val="both"/>
        <w:rPr>
          <w:bCs/>
          <w:sz w:val="22"/>
          <w:szCs w:val="22"/>
        </w:rPr>
      </w:pPr>
      <w:r w:rsidRPr="00411512">
        <w:rPr>
          <w:sz w:val="22"/>
          <w:szCs w:val="22"/>
        </w:rPr>
        <w:t xml:space="preserve"> Zamawiający nie zastrzega możliwości ubiegania się o udzielenie zamówienia wyłącznie przez wykonawców, o których mowa w art. 94 ustawy Prawo zamówień publicznych.</w:t>
      </w:r>
    </w:p>
    <w:p w14:paraId="0E6BF17A" w14:textId="77777777" w:rsidR="00363350" w:rsidRPr="00411512" w:rsidRDefault="00363350" w:rsidP="00363350">
      <w:pPr>
        <w:numPr>
          <w:ilvl w:val="0"/>
          <w:numId w:val="4"/>
        </w:numPr>
        <w:autoSpaceDE w:val="0"/>
        <w:ind w:left="284" w:hanging="284"/>
        <w:jc w:val="both"/>
        <w:rPr>
          <w:bCs/>
          <w:sz w:val="22"/>
          <w:szCs w:val="22"/>
        </w:rPr>
      </w:pPr>
      <w:r w:rsidRPr="00411512">
        <w:rPr>
          <w:sz w:val="22"/>
          <w:szCs w:val="22"/>
        </w:rPr>
        <w:t xml:space="preserve"> Zamawiający nie przewiduje udzielenia zamówień, o których mowa w art. 214 ust. 1 pkt. 7 i 8 Prawo zamówień publicznych.</w:t>
      </w:r>
    </w:p>
    <w:p w14:paraId="5E1B92AF" w14:textId="77777777" w:rsidR="00363350" w:rsidRPr="00411512" w:rsidRDefault="00363350" w:rsidP="00363350">
      <w:pPr>
        <w:numPr>
          <w:ilvl w:val="0"/>
          <w:numId w:val="4"/>
        </w:numPr>
        <w:autoSpaceDE w:val="0"/>
        <w:ind w:left="284" w:hanging="284"/>
        <w:jc w:val="both"/>
        <w:rPr>
          <w:bCs/>
          <w:sz w:val="22"/>
          <w:szCs w:val="22"/>
        </w:rPr>
      </w:pPr>
      <w:r w:rsidRPr="00411512">
        <w:rPr>
          <w:sz w:val="22"/>
          <w:szCs w:val="22"/>
        </w:rPr>
        <w:t>Zamawiający nie przewiduje zwrotu kosztów udziału w postępowaniu.</w:t>
      </w:r>
    </w:p>
    <w:p w14:paraId="62D73AB5" w14:textId="77777777" w:rsidR="00363350" w:rsidRPr="00411512" w:rsidRDefault="00363350" w:rsidP="00363350">
      <w:pPr>
        <w:numPr>
          <w:ilvl w:val="0"/>
          <w:numId w:val="4"/>
        </w:numPr>
        <w:autoSpaceDE w:val="0"/>
        <w:ind w:left="284" w:hanging="284"/>
        <w:jc w:val="both"/>
        <w:rPr>
          <w:bCs/>
          <w:sz w:val="22"/>
          <w:szCs w:val="22"/>
        </w:rPr>
      </w:pPr>
      <w:r w:rsidRPr="00411512">
        <w:rPr>
          <w:sz w:val="22"/>
          <w:szCs w:val="22"/>
        </w:rPr>
        <w:t xml:space="preserve"> Zamawiający nie zastrzega obowiązku osobistego wykonania przez wykonawcę kluczowych zadań dotyczących zamówienia</w:t>
      </w:r>
    </w:p>
    <w:p w14:paraId="75F42A9C" w14:textId="77777777" w:rsidR="00363350" w:rsidRPr="00411512" w:rsidRDefault="00363350" w:rsidP="00363350">
      <w:pPr>
        <w:numPr>
          <w:ilvl w:val="0"/>
          <w:numId w:val="4"/>
        </w:numPr>
        <w:autoSpaceDE w:val="0"/>
        <w:ind w:left="284" w:hanging="284"/>
        <w:jc w:val="both"/>
        <w:rPr>
          <w:bCs/>
          <w:sz w:val="22"/>
          <w:szCs w:val="22"/>
        </w:rPr>
      </w:pPr>
      <w:r w:rsidRPr="00411512">
        <w:rPr>
          <w:sz w:val="22"/>
          <w:szCs w:val="22"/>
        </w:rPr>
        <w:t>Zamawiający nie przewiduje zawarcia umowy ramowej.</w:t>
      </w:r>
    </w:p>
    <w:p w14:paraId="3313A25A" w14:textId="77777777" w:rsidR="00363350" w:rsidRPr="00411512" w:rsidRDefault="00363350" w:rsidP="00363350">
      <w:pPr>
        <w:numPr>
          <w:ilvl w:val="0"/>
          <w:numId w:val="4"/>
        </w:numPr>
        <w:autoSpaceDE w:val="0"/>
        <w:ind w:left="284" w:hanging="284"/>
        <w:jc w:val="both"/>
        <w:rPr>
          <w:bCs/>
          <w:sz w:val="22"/>
          <w:szCs w:val="22"/>
        </w:rPr>
      </w:pPr>
      <w:r w:rsidRPr="00411512">
        <w:rPr>
          <w:sz w:val="22"/>
          <w:szCs w:val="22"/>
        </w:rPr>
        <w:t>Zamawiający nie przewiduje wyboru najkorzystniejszej oferty z zastosowaniem aukcji elektronicznej.</w:t>
      </w:r>
    </w:p>
    <w:p w14:paraId="13481DF5" w14:textId="77777777" w:rsidR="00363350" w:rsidRPr="00411512" w:rsidRDefault="00363350" w:rsidP="00363350">
      <w:pPr>
        <w:numPr>
          <w:ilvl w:val="0"/>
          <w:numId w:val="4"/>
        </w:numPr>
        <w:autoSpaceDE w:val="0"/>
        <w:ind w:left="284" w:hanging="284"/>
        <w:jc w:val="both"/>
        <w:rPr>
          <w:bCs/>
          <w:sz w:val="22"/>
          <w:szCs w:val="22"/>
        </w:rPr>
      </w:pPr>
      <w:r w:rsidRPr="00411512">
        <w:rPr>
          <w:sz w:val="22"/>
          <w:szCs w:val="22"/>
        </w:rPr>
        <w:t>Zamawiający nie przewiduje możliwości złożenia ofert w postaci katalogów elektronicznych lub dołączenia katalogów elektronicznych do oferty.</w:t>
      </w:r>
    </w:p>
    <w:p w14:paraId="50B1E983" w14:textId="18A9B565" w:rsidR="00363350" w:rsidRPr="00411512" w:rsidRDefault="00363350" w:rsidP="00363350">
      <w:pPr>
        <w:numPr>
          <w:ilvl w:val="0"/>
          <w:numId w:val="4"/>
        </w:numPr>
        <w:autoSpaceDE w:val="0"/>
        <w:ind w:left="284" w:hanging="284"/>
        <w:jc w:val="both"/>
        <w:rPr>
          <w:bCs/>
          <w:sz w:val="22"/>
          <w:szCs w:val="22"/>
        </w:rPr>
      </w:pPr>
      <w:r w:rsidRPr="00411512">
        <w:rPr>
          <w:sz w:val="22"/>
          <w:szCs w:val="22"/>
        </w:rPr>
        <w:t>Przygotowując ofertę, Wykonawca winien dokładnie zapoznać się z zawartością wszystkich dokumentów składających się na dokumentację przetargową, którą należy odczytywać wraz</w:t>
      </w:r>
      <w:r w:rsidR="008B6C12">
        <w:rPr>
          <w:sz w:val="22"/>
          <w:szCs w:val="22"/>
        </w:rPr>
        <w:t xml:space="preserve"> z</w:t>
      </w:r>
      <w:r w:rsidRPr="00411512">
        <w:rPr>
          <w:sz w:val="22"/>
          <w:szCs w:val="22"/>
        </w:rPr>
        <w:t xml:space="preserve"> modyfikacjami </w:t>
      </w:r>
      <w:r w:rsidR="008B6C12">
        <w:rPr>
          <w:sz w:val="22"/>
          <w:szCs w:val="22"/>
        </w:rPr>
        <w:br/>
      </w:r>
      <w:r w:rsidRPr="00411512">
        <w:rPr>
          <w:sz w:val="22"/>
          <w:szCs w:val="22"/>
        </w:rPr>
        <w:t>i zmianami wnoszonymi przez Zamawiającego w trakcie trwania postępowania.</w:t>
      </w:r>
    </w:p>
    <w:p w14:paraId="5458388E" w14:textId="77777777" w:rsidR="00363350" w:rsidRPr="008A17C9" w:rsidRDefault="00363350" w:rsidP="00363350">
      <w:pPr>
        <w:ind w:right="28"/>
        <w:jc w:val="both"/>
        <w:rPr>
          <w:color w:val="FF0000"/>
          <w:kern w:val="0"/>
          <w:sz w:val="22"/>
          <w:szCs w:val="22"/>
          <w:lang w:eastAsia="pl-PL"/>
        </w:rPr>
      </w:pPr>
    </w:p>
    <w:p w14:paraId="577E83FD" w14:textId="644F286D" w:rsidR="00DE3C0B" w:rsidRPr="00411512" w:rsidRDefault="00181394" w:rsidP="00625776">
      <w:pPr>
        <w:pBdr>
          <w:top w:val="double" w:sz="4" w:space="1" w:color="000000"/>
          <w:left w:val="double" w:sz="4" w:space="0" w:color="000000"/>
          <w:bottom w:val="double" w:sz="4" w:space="1" w:color="000000"/>
          <w:right w:val="double" w:sz="4" w:space="4" w:color="000000"/>
        </w:pBdr>
        <w:shd w:val="clear" w:color="auto" w:fill="FFFFFF"/>
        <w:tabs>
          <w:tab w:val="left" w:pos="0"/>
        </w:tabs>
        <w:rPr>
          <w:sz w:val="22"/>
          <w:szCs w:val="22"/>
        </w:rPr>
      </w:pPr>
      <w:r w:rsidRPr="008A17C9">
        <w:rPr>
          <w:b/>
          <w:color w:val="FF0000"/>
          <w:sz w:val="22"/>
          <w:szCs w:val="22"/>
        </w:rPr>
        <w:br w:type="page"/>
      </w:r>
      <w:r w:rsidR="002E1A47" w:rsidRPr="00411512">
        <w:rPr>
          <w:b/>
          <w:sz w:val="22"/>
          <w:szCs w:val="22"/>
        </w:rPr>
        <w:lastRenderedPageBreak/>
        <w:t>I</w:t>
      </w:r>
      <w:r w:rsidR="00DE3C0B" w:rsidRPr="00411512">
        <w:rPr>
          <w:b/>
          <w:sz w:val="22"/>
          <w:szCs w:val="22"/>
        </w:rPr>
        <w:t>I. OPIS PRZEDMIOTU ZAMÓWIENIA</w:t>
      </w:r>
    </w:p>
    <w:p w14:paraId="2B9A6A09" w14:textId="77777777" w:rsidR="00684071" w:rsidRPr="00411512" w:rsidRDefault="00684071" w:rsidP="00A45C4C">
      <w:pPr>
        <w:pStyle w:val="Tekstpodstawowy"/>
        <w:numPr>
          <w:ilvl w:val="0"/>
          <w:numId w:val="16"/>
        </w:numPr>
        <w:tabs>
          <w:tab w:val="clear" w:pos="3118"/>
          <w:tab w:val="left" w:pos="284"/>
        </w:tabs>
        <w:ind w:left="284" w:hanging="284"/>
        <w:rPr>
          <w:sz w:val="22"/>
          <w:szCs w:val="22"/>
        </w:rPr>
      </w:pPr>
      <w:r w:rsidRPr="00411512">
        <w:rPr>
          <w:sz w:val="22"/>
          <w:szCs w:val="22"/>
        </w:rPr>
        <w:t xml:space="preserve">Przedmiotem zamówienia jest świadczenie usługi w zakresie fizycznej ochrony obiektów, osób </w:t>
      </w:r>
      <w:r w:rsidRPr="00411512">
        <w:rPr>
          <w:sz w:val="22"/>
          <w:szCs w:val="22"/>
        </w:rPr>
        <w:br/>
        <w:t>i mienia Zespołu Opieki Zdrowotnej w Nysie</w:t>
      </w:r>
    </w:p>
    <w:p w14:paraId="5DE2AF0A" w14:textId="77777777" w:rsidR="00684071" w:rsidRPr="00411512" w:rsidRDefault="00684071" w:rsidP="00A45C4C">
      <w:pPr>
        <w:pStyle w:val="Tekstpodstawowy"/>
        <w:numPr>
          <w:ilvl w:val="0"/>
          <w:numId w:val="16"/>
        </w:numPr>
        <w:tabs>
          <w:tab w:val="clear" w:pos="3118"/>
          <w:tab w:val="left" w:pos="284"/>
        </w:tabs>
        <w:ind w:left="284" w:hanging="284"/>
        <w:rPr>
          <w:sz w:val="22"/>
          <w:szCs w:val="22"/>
        </w:rPr>
      </w:pPr>
      <w:r w:rsidRPr="00411512">
        <w:rPr>
          <w:kern w:val="0"/>
          <w:sz w:val="22"/>
          <w:szCs w:val="22"/>
          <w:lang w:eastAsia="pl-PL"/>
        </w:rPr>
        <w:t xml:space="preserve">Szczegółowy opis przedmiotu zamówienia stanowi </w:t>
      </w:r>
      <w:r w:rsidRPr="00411512">
        <w:rPr>
          <w:bCs/>
          <w:kern w:val="0"/>
          <w:sz w:val="22"/>
          <w:szCs w:val="22"/>
          <w:lang w:eastAsia="pl-PL"/>
        </w:rPr>
        <w:t xml:space="preserve">Załącznik nr </w:t>
      </w:r>
      <w:r w:rsidR="00545379" w:rsidRPr="00411512">
        <w:rPr>
          <w:bCs/>
          <w:kern w:val="0"/>
          <w:sz w:val="22"/>
          <w:szCs w:val="22"/>
          <w:lang w:eastAsia="pl-PL"/>
        </w:rPr>
        <w:t>3</w:t>
      </w:r>
      <w:r w:rsidRPr="00411512">
        <w:rPr>
          <w:bCs/>
          <w:kern w:val="0"/>
          <w:sz w:val="22"/>
          <w:szCs w:val="22"/>
          <w:lang w:eastAsia="pl-PL"/>
        </w:rPr>
        <w:t xml:space="preserve"> </w:t>
      </w:r>
      <w:r w:rsidRPr="00411512">
        <w:rPr>
          <w:kern w:val="0"/>
          <w:sz w:val="22"/>
          <w:szCs w:val="22"/>
          <w:lang w:eastAsia="pl-PL"/>
        </w:rPr>
        <w:t>do SWZ</w:t>
      </w:r>
      <w:r w:rsidRPr="00411512">
        <w:rPr>
          <w:i/>
          <w:iCs/>
          <w:kern w:val="0"/>
          <w:sz w:val="22"/>
          <w:szCs w:val="22"/>
          <w:lang w:eastAsia="pl-PL"/>
        </w:rPr>
        <w:t>.</w:t>
      </w:r>
    </w:p>
    <w:p w14:paraId="5C61EF51" w14:textId="77777777" w:rsidR="00684071" w:rsidRPr="00411512" w:rsidRDefault="00684071" w:rsidP="00A45C4C">
      <w:pPr>
        <w:pStyle w:val="Tekstpodstawowy"/>
        <w:numPr>
          <w:ilvl w:val="0"/>
          <w:numId w:val="16"/>
        </w:numPr>
        <w:tabs>
          <w:tab w:val="clear" w:pos="3118"/>
          <w:tab w:val="left" w:pos="284"/>
        </w:tabs>
        <w:ind w:left="284" w:hanging="284"/>
        <w:rPr>
          <w:sz w:val="22"/>
          <w:szCs w:val="22"/>
        </w:rPr>
      </w:pPr>
      <w:r w:rsidRPr="00411512">
        <w:rPr>
          <w:bCs/>
          <w:sz w:val="22"/>
          <w:szCs w:val="22"/>
        </w:rPr>
        <w:t xml:space="preserve">Wykaz obiektów Szpitala w Nysie stanowi załącznik nr </w:t>
      </w:r>
      <w:r w:rsidR="00545379" w:rsidRPr="00411512">
        <w:rPr>
          <w:bCs/>
          <w:sz w:val="22"/>
          <w:szCs w:val="22"/>
        </w:rPr>
        <w:t>4</w:t>
      </w:r>
      <w:r w:rsidRPr="00411512">
        <w:rPr>
          <w:bCs/>
          <w:sz w:val="22"/>
          <w:szCs w:val="22"/>
        </w:rPr>
        <w:t xml:space="preserve"> do SWZ.</w:t>
      </w:r>
    </w:p>
    <w:p w14:paraId="3426EAB7" w14:textId="77777777" w:rsidR="00684071" w:rsidRPr="00411512" w:rsidRDefault="00684071" w:rsidP="00A45C4C">
      <w:pPr>
        <w:pStyle w:val="Akapitzlist"/>
        <w:numPr>
          <w:ilvl w:val="0"/>
          <w:numId w:val="16"/>
        </w:numPr>
        <w:suppressAutoHyphens w:val="0"/>
        <w:autoSpaceDE w:val="0"/>
        <w:autoSpaceDN w:val="0"/>
        <w:adjustRightInd w:val="0"/>
        <w:ind w:left="284" w:hanging="284"/>
        <w:rPr>
          <w:kern w:val="0"/>
          <w:sz w:val="22"/>
          <w:szCs w:val="22"/>
          <w:lang w:eastAsia="pl-PL"/>
        </w:rPr>
      </w:pPr>
      <w:r w:rsidRPr="00411512">
        <w:rPr>
          <w:kern w:val="0"/>
          <w:sz w:val="22"/>
          <w:szCs w:val="22"/>
          <w:lang w:eastAsia="pl-PL"/>
        </w:rPr>
        <w:t>Wspólny Słownik Zamówień CPV: 79710000-4</w:t>
      </w:r>
    </w:p>
    <w:p w14:paraId="540744B9" w14:textId="77777777" w:rsidR="002C7B18" w:rsidRPr="008A17C9" w:rsidRDefault="002C7B18" w:rsidP="001A73AF">
      <w:pPr>
        <w:autoSpaceDE w:val="0"/>
        <w:ind w:left="380" w:hanging="380"/>
        <w:jc w:val="both"/>
        <w:rPr>
          <w:bCs/>
          <w:color w:val="FF0000"/>
          <w:sz w:val="22"/>
          <w:szCs w:val="22"/>
          <w:lang w:val="en-US"/>
        </w:rPr>
      </w:pPr>
    </w:p>
    <w:tbl>
      <w:tblPr>
        <w:tblW w:w="0" w:type="auto"/>
        <w:tblInd w:w="77" w:type="dxa"/>
        <w:tblLayout w:type="fixed"/>
        <w:tblCellMar>
          <w:left w:w="70" w:type="dxa"/>
          <w:right w:w="70" w:type="dxa"/>
        </w:tblCellMar>
        <w:tblLook w:val="0000" w:firstRow="0" w:lastRow="0" w:firstColumn="0" w:lastColumn="0" w:noHBand="0" w:noVBand="0"/>
      </w:tblPr>
      <w:tblGrid>
        <w:gridCol w:w="9491"/>
      </w:tblGrid>
      <w:tr w:rsidR="00411512" w:rsidRPr="00411512" w14:paraId="11EB0482" w14:textId="77777777" w:rsidTr="00AE539F">
        <w:trPr>
          <w:trHeight w:val="288"/>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14:paraId="35E449AB" w14:textId="4613B5D8" w:rsidR="00DE3C0B" w:rsidRPr="00411512" w:rsidRDefault="00DE3C0B" w:rsidP="002E1A47">
            <w:pPr>
              <w:shd w:val="clear" w:color="auto" w:fill="FFFFFF"/>
              <w:tabs>
                <w:tab w:val="left" w:pos="0"/>
              </w:tabs>
              <w:spacing w:before="120" w:line="360" w:lineRule="auto"/>
            </w:pPr>
            <w:r w:rsidRPr="00411512">
              <w:rPr>
                <w:b/>
                <w:sz w:val="22"/>
                <w:szCs w:val="22"/>
              </w:rPr>
              <w:t>I</w:t>
            </w:r>
            <w:r w:rsidR="00625776" w:rsidRPr="00411512">
              <w:rPr>
                <w:b/>
                <w:sz w:val="22"/>
                <w:szCs w:val="22"/>
              </w:rPr>
              <w:t>II</w:t>
            </w:r>
            <w:r w:rsidRPr="00411512">
              <w:rPr>
                <w:b/>
                <w:sz w:val="22"/>
                <w:szCs w:val="22"/>
              </w:rPr>
              <w:t>. TERMIN WYKONANIA ZAMÓWIENIA</w:t>
            </w:r>
          </w:p>
        </w:tc>
      </w:tr>
    </w:tbl>
    <w:p w14:paraId="0018AB79" w14:textId="767DF3DC" w:rsidR="00710D87" w:rsidRPr="00411512" w:rsidRDefault="00710D87" w:rsidP="00710D87">
      <w:pPr>
        <w:jc w:val="both"/>
        <w:rPr>
          <w:sz w:val="22"/>
          <w:szCs w:val="22"/>
        </w:rPr>
      </w:pPr>
      <w:r w:rsidRPr="00411512">
        <w:rPr>
          <w:sz w:val="22"/>
          <w:szCs w:val="22"/>
        </w:rPr>
        <w:t xml:space="preserve">Termin wykonania przedmiotu zamówienia obowiązuje przez okres  </w:t>
      </w:r>
      <w:r w:rsidR="00411512" w:rsidRPr="00411512">
        <w:rPr>
          <w:sz w:val="22"/>
          <w:szCs w:val="22"/>
        </w:rPr>
        <w:t>24</w:t>
      </w:r>
      <w:r w:rsidR="002C7B18" w:rsidRPr="00411512">
        <w:rPr>
          <w:sz w:val="22"/>
          <w:szCs w:val="22"/>
        </w:rPr>
        <w:t xml:space="preserve"> miesięcy od daty zawarcia umowy</w:t>
      </w:r>
    </w:p>
    <w:p w14:paraId="4D76F5EE" w14:textId="77777777" w:rsidR="00F65D4E" w:rsidRPr="008A17C9" w:rsidRDefault="00F65D4E" w:rsidP="00D50575">
      <w:pPr>
        <w:ind w:right="-109" w:hanging="420"/>
        <w:jc w:val="both"/>
        <w:rPr>
          <w:color w:val="FF0000"/>
        </w:rPr>
      </w:pPr>
    </w:p>
    <w:tbl>
      <w:tblPr>
        <w:tblW w:w="9491" w:type="dxa"/>
        <w:tblInd w:w="77" w:type="dxa"/>
        <w:tblLayout w:type="fixed"/>
        <w:tblCellMar>
          <w:left w:w="70" w:type="dxa"/>
          <w:right w:w="70" w:type="dxa"/>
        </w:tblCellMar>
        <w:tblLook w:val="0000" w:firstRow="0" w:lastRow="0" w:firstColumn="0" w:lastColumn="0" w:noHBand="0" w:noVBand="0"/>
      </w:tblPr>
      <w:tblGrid>
        <w:gridCol w:w="9491"/>
      </w:tblGrid>
      <w:tr w:rsidR="00411512" w:rsidRPr="00411512" w14:paraId="2201BE7B" w14:textId="77777777" w:rsidTr="00AE539F">
        <w:trPr>
          <w:trHeight w:val="280"/>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14:paraId="67C59569" w14:textId="7D33F46F" w:rsidR="009576B4" w:rsidRPr="00411512" w:rsidRDefault="00A71EF4" w:rsidP="002E1A47">
            <w:pPr>
              <w:shd w:val="clear" w:color="auto" w:fill="FFFFFF"/>
              <w:tabs>
                <w:tab w:val="left" w:pos="0"/>
              </w:tabs>
              <w:jc w:val="both"/>
              <w:rPr>
                <w:b/>
                <w:sz w:val="22"/>
                <w:szCs w:val="22"/>
              </w:rPr>
            </w:pPr>
            <w:r w:rsidRPr="00411512">
              <w:rPr>
                <w:sz w:val="22"/>
                <w:szCs w:val="22"/>
              </w:rPr>
              <w:br w:type="page"/>
            </w:r>
            <w:r w:rsidR="00625776" w:rsidRPr="00411512">
              <w:rPr>
                <w:b/>
                <w:bCs/>
                <w:sz w:val="22"/>
                <w:szCs w:val="22"/>
              </w:rPr>
              <w:t>I</w:t>
            </w:r>
            <w:r w:rsidR="009576B4" w:rsidRPr="00411512">
              <w:rPr>
                <w:b/>
                <w:sz w:val="22"/>
                <w:szCs w:val="22"/>
              </w:rPr>
              <w:t>V. INFORMACJE O ŚRODKACH KOMUNIKACJI ELEKTRONICZNEJ, PRZY UŻYCIU KTÓRYCH ZAMAWIAJĄCY BĘDZIE KOMUNIKOWAŁ SIĘ Z WYKONAWCAMI, ORAZ INFORMACJE O WYMAGANIACH TECHNICZNY</w:t>
            </w:r>
            <w:r w:rsidR="000F5764" w:rsidRPr="00411512">
              <w:rPr>
                <w:b/>
                <w:sz w:val="22"/>
                <w:szCs w:val="22"/>
              </w:rPr>
              <w:t>C</w:t>
            </w:r>
            <w:r w:rsidR="009576B4" w:rsidRPr="00411512">
              <w:rPr>
                <w:b/>
                <w:sz w:val="22"/>
                <w:szCs w:val="22"/>
              </w:rPr>
              <w:t xml:space="preserve">H I ORGANIZACYJNYCH SPORZĄDZANIA, WYSYŁANIA I ODBIERANIA KORESPONDENCJI ELEKTRONICZNEJ </w:t>
            </w:r>
          </w:p>
        </w:tc>
      </w:tr>
    </w:tbl>
    <w:p w14:paraId="37F52649" w14:textId="77777777" w:rsidR="003D1C55" w:rsidRPr="00411512" w:rsidRDefault="003D1C55">
      <w:pPr>
        <w:pStyle w:val="Bezodstpw"/>
        <w:numPr>
          <w:ilvl w:val="3"/>
          <w:numId w:val="28"/>
        </w:numPr>
        <w:tabs>
          <w:tab w:val="num" w:pos="284"/>
        </w:tabs>
        <w:suppressAutoHyphens w:val="0"/>
        <w:autoSpaceDN w:val="0"/>
        <w:adjustRightInd w:val="0"/>
        <w:ind w:left="284" w:hanging="284"/>
        <w:jc w:val="both"/>
        <w:rPr>
          <w:rFonts w:ascii="Times New Roman" w:hAnsi="Times New Roman" w:cs="Times New Roman"/>
          <w:kern w:val="0"/>
          <w:sz w:val="22"/>
          <w:szCs w:val="22"/>
          <w:lang w:eastAsia="pl-PL"/>
        </w:rPr>
      </w:pPr>
      <w:r w:rsidRPr="00411512">
        <w:rPr>
          <w:rFonts w:ascii="Times New Roman" w:hAnsi="Times New Roman" w:cs="Times New Roman"/>
          <w:kern w:val="0"/>
          <w:sz w:val="22"/>
          <w:szCs w:val="22"/>
          <w:lang w:eastAsia="pl-PL"/>
        </w:rPr>
        <w:t>W postępowaniu o udzielenie zamówienia publicznego komunikacja między Zamawiającym</w:t>
      </w:r>
      <w:r w:rsidRPr="00411512">
        <w:rPr>
          <w:rFonts w:ascii="Times New Roman" w:hAnsi="Times New Roman" w:cs="Times New Roman"/>
          <w:kern w:val="0"/>
          <w:sz w:val="22"/>
          <w:szCs w:val="22"/>
          <w:lang w:eastAsia="pl-PL"/>
        </w:rPr>
        <w:br/>
        <w:t xml:space="preserve">a Wykonawcami odbywa się przy użyciu Platformy e-Zamówienia, która jest dostępna pod adresem https://ezamowienia.gov.pl. </w:t>
      </w:r>
    </w:p>
    <w:p w14:paraId="52CAA1CC" w14:textId="77777777" w:rsidR="003D1C55" w:rsidRPr="00411512" w:rsidRDefault="003D1C55">
      <w:pPr>
        <w:pStyle w:val="Bezodstpw"/>
        <w:numPr>
          <w:ilvl w:val="3"/>
          <w:numId w:val="28"/>
        </w:numPr>
        <w:suppressAutoHyphens w:val="0"/>
        <w:autoSpaceDN w:val="0"/>
        <w:adjustRightInd w:val="0"/>
        <w:ind w:left="284" w:hanging="284"/>
        <w:jc w:val="both"/>
        <w:rPr>
          <w:rFonts w:ascii="Times New Roman" w:hAnsi="Times New Roman" w:cs="Times New Roman"/>
          <w:kern w:val="0"/>
          <w:sz w:val="22"/>
          <w:szCs w:val="22"/>
          <w:lang w:eastAsia="pl-PL"/>
        </w:rPr>
      </w:pPr>
      <w:r w:rsidRPr="00411512">
        <w:rPr>
          <w:rFonts w:ascii="Times New Roman" w:hAnsi="Times New Roman" w:cs="Times New Roman"/>
          <w:kern w:val="0"/>
          <w:sz w:val="22"/>
          <w:szCs w:val="22"/>
          <w:lang w:eastAsia="pl-PL"/>
        </w:rPr>
        <w:t xml:space="preserve">Korzystanie z Platformy e-Zamówienia jest bezpłatne. </w:t>
      </w:r>
    </w:p>
    <w:p w14:paraId="42AE02CC" w14:textId="77777777" w:rsidR="003D1C55" w:rsidRPr="00411512" w:rsidRDefault="003D1C55">
      <w:pPr>
        <w:pStyle w:val="Bezodstpw"/>
        <w:numPr>
          <w:ilvl w:val="3"/>
          <w:numId w:val="28"/>
        </w:numPr>
        <w:suppressAutoHyphens w:val="0"/>
        <w:autoSpaceDN w:val="0"/>
        <w:adjustRightInd w:val="0"/>
        <w:ind w:left="284" w:hanging="284"/>
        <w:jc w:val="both"/>
        <w:rPr>
          <w:rFonts w:ascii="Times New Roman" w:hAnsi="Times New Roman" w:cs="Times New Roman"/>
          <w:kern w:val="0"/>
          <w:sz w:val="22"/>
          <w:szCs w:val="22"/>
          <w:lang w:eastAsia="pl-PL"/>
        </w:rPr>
      </w:pPr>
      <w:r w:rsidRPr="00411512">
        <w:rPr>
          <w:rFonts w:ascii="Times New Roman" w:hAnsi="Times New Roman" w:cs="Times New Roman"/>
          <w:kern w:val="0"/>
          <w:sz w:val="22"/>
          <w:szCs w:val="22"/>
          <w:lang w:eastAsia="pl-PL"/>
        </w:rPr>
        <w:t xml:space="preserve">Adres strony internetowej prowadzonego postępowania (link prowadzący bezpośrednio do widoku postępowania na Platformie e-Zamówienia): </w:t>
      </w:r>
    </w:p>
    <w:p w14:paraId="0BF95513" w14:textId="3D71CCC2" w:rsidR="00BF2775" w:rsidRPr="00BF2775" w:rsidRDefault="00BF2775" w:rsidP="00317C7D">
      <w:pPr>
        <w:suppressAutoHyphens w:val="0"/>
        <w:autoSpaceDE w:val="0"/>
        <w:autoSpaceDN w:val="0"/>
        <w:adjustRightInd w:val="0"/>
        <w:ind w:left="284"/>
        <w:jc w:val="both"/>
        <w:rPr>
          <w:sz w:val="22"/>
          <w:szCs w:val="22"/>
        </w:rPr>
      </w:pPr>
      <w:hyperlink r:id="rId13" w:history="1">
        <w:r w:rsidRPr="00BF2775">
          <w:rPr>
            <w:rStyle w:val="Hipercze"/>
            <w:sz w:val="22"/>
            <w:szCs w:val="22"/>
          </w:rPr>
          <w:t>https://ezamowienia.gov.pl/mp-client/tenders/ocds-148610-12e8a857-ada4-4194-84f5-6cc4ac083f6a</w:t>
        </w:r>
      </w:hyperlink>
      <w:r w:rsidRPr="00BF2775">
        <w:rPr>
          <w:sz w:val="22"/>
          <w:szCs w:val="22"/>
        </w:rPr>
        <w:t xml:space="preserve"> </w:t>
      </w:r>
    </w:p>
    <w:p w14:paraId="3E8D8EF2" w14:textId="48EB7521" w:rsidR="003D1C55" w:rsidRPr="00411512" w:rsidRDefault="003D1C55" w:rsidP="00317C7D">
      <w:pPr>
        <w:suppressAutoHyphens w:val="0"/>
        <w:autoSpaceDE w:val="0"/>
        <w:autoSpaceDN w:val="0"/>
        <w:adjustRightInd w:val="0"/>
        <w:ind w:left="284"/>
        <w:jc w:val="both"/>
        <w:rPr>
          <w:kern w:val="0"/>
          <w:sz w:val="22"/>
          <w:szCs w:val="22"/>
          <w:lang w:eastAsia="pl-PL"/>
        </w:rPr>
      </w:pPr>
      <w:r w:rsidRPr="00411512">
        <w:rPr>
          <w:kern w:val="0"/>
          <w:sz w:val="22"/>
          <w:szCs w:val="22"/>
          <w:lang w:eastAsia="pl-PL"/>
        </w:rPr>
        <w:t xml:space="preserve">Postępowanie można wyszukać również ze strony głównej Platformy e-Zamówienia (przycisk „Przeglądaj postępowania/konkursy”). </w:t>
      </w:r>
    </w:p>
    <w:p w14:paraId="57B1B64D" w14:textId="77777777" w:rsidR="003D1C55" w:rsidRPr="00411512" w:rsidRDefault="003D1C55">
      <w:pPr>
        <w:pStyle w:val="Akapitzlist"/>
        <w:numPr>
          <w:ilvl w:val="3"/>
          <w:numId w:val="28"/>
        </w:numPr>
        <w:suppressAutoHyphens w:val="0"/>
        <w:autoSpaceDE w:val="0"/>
        <w:autoSpaceDN w:val="0"/>
        <w:adjustRightInd w:val="0"/>
        <w:ind w:left="284" w:hanging="284"/>
        <w:jc w:val="both"/>
        <w:rPr>
          <w:kern w:val="0"/>
          <w:sz w:val="22"/>
          <w:szCs w:val="22"/>
          <w:lang w:eastAsia="pl-PL"/>
        </w:rPr>
      </w:pPr>
      <w:r w:rsidRPr="00411512">
        <w:rPr>
          <w:kern w:val="0"/>
          <w:sz w:val="22"/>
          <w:szCs w:val="22"/>
          <w:lang w:eastAsia="pl-PL"/>
        </w:rPr>
        <w:t xml:space="preserve">Identyfikator (ID) postępowania na Platformie e-Zamówienia: </w:t>
      </w:r>
    </w:p>
    <w:p w14:paraId="7D0EAD44" w14:textId="77777777" w:rsidR="00BF2775" w:rsidRPr="00BF2775" w:rsidRDefault="00BF2775" w:rsidP="00BF2775">
      <w:pPr>
        <w:pStyle w:val="Akapitzlist"/>
        <w:suppressAutoHyphens w:val="0"/>
        <w:ind w:left="284"/>
        <w:jc w:val="both"/>
        <w:rPr>
          <w:b/>
          <w:bCs/>
          <w:sz w:val="22"/>
          <w:szCs w:val="22"/>
        </w:rPr>
      </w:pPr>
      <w:r w:rsidRPr="00BF2775">
        <w:rPr>
          <w:b/>
          <w:bCs/>
          <w:sz w:val="22"/>
          <w:szCs w:val="22"/>
        </w:rPr>
        <w:t xml:space="preserve">ocds-148610-12e8a857-ada4-4194-84f5-6cc4ac083f6a </w:t>
      </w:r>
    </w:p>
    <w:p w14:paraId="58A3FD80" w14:textId="39E0B864" w:rsidR="003D1C55" w:rsidRPr="00411512" w:rsidRDefault="003D1C55">
      <w:pPr>
        <w:pStyle w:val="Akapitzlist"/>
        <w:numPr>
          <w:ilvl w:val="3"/>
          <w:numId w:val="28"/>
        </w:numPr>
        <w:suppressAutoHyphens w:val="0"/>
        <w:ind w:left="284" w:hanging="284"/>
        <w:jc w:val="both"/>
        <w:rPr>
          <w:sz w:val="22"/>
          <w:szCs w:val="22"/>
        </w:rPr>
      </w:pPr>
      <w:r w:rsidRPr="00411512">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411512">
        <w:rPr>
          <w:i/>
          <w:sz w:val="22"/>
          <w:szCs w:val="22"/>
        </w:rPr>
        <w:t>Regulamin Platformy e-Zamówienia</w:t>
      </w:r>
      <w:r w:rsidRPr="00411512">
        <w:rPr>
          <w:sz w:val="22"/>
          <w:szCs w:val="22"/>
        </w:rPr>
        <w:t xml:space="preserve">, dostępny na stronie internetowej </w:t>
      </w:r>
      <w:hyperlink r:id="rId14" w:history="1">
        <w:r w:rsidRPr="00411512">
          <w:rPr>
            <w:rStyle w:val="Hipercze"/>
            <w:color w:val="auto"/>
            <w:sz w:val="22"/>
            <w:szCs w:val="22"/>
          </w:rPr>
          <w:t>https://ezamowienia.gov.pl</w:t>
        </w:r>
      </w:hyperlink>
      <w:r w:rsidRPr="00411512">
        <w:rPr>
          <w:sz w:val="22"/>
          <w:szCs w:val="22"/>
        </w:rPr>
        <w:t xml:space="preserve"> oraz informacje zamieszczone w zakładce „Centrum Pomocy”</w:t>
      </w:r>
    </w:p>
    <w:p w14:paraId="2640EB59" w14:textId="77777777" w:rsidR="003D1C55" w:rsidRPr="00411512" w:rsidRDefault="003D1C55">
      <w:pPr>
        <w:pStyle w:val="Akapitzlist"/>
        <w:numPr>
          <w:ilvl w:val="3"/>
          <w:numId w:val="28"/>
        </w:numPr>
        <w:suppressAutoHyphens w:val="0"/>
        <w:ind w:left="284" w:hanging="284"/>
        <w:jc w:val="both"/>
        <w:rPr>
          <w:sz w:val="22"/>
          <w:szCs w:val="22"/>
        </w:rPr>
      </w:pPr>
      <w:r w:rsidRPr="00411512">
        <w:rPr>
          <w:sz w:val="22"/>
          <w:szCs w:val="22"/>
        </w:rPr>
        <w:t>Przeglądanie i pobieranie publicznej treści dokumentacji postępowania nie wymaga posiadania konta na Platformie e-Zamówienia ani logowania</w:t>
      </w:r>
    </w:p>
    <w:p w14:paraId="239172A0" w14:textId="77777777" w:rsidR="003D1C55" w:rsidRPr="00411512" w:rsidRDefault="003D1C55">
      <w:pPr>
        <w:pStyle w:val="Akapitzlist"/>
        <w:numPr>
          <w:ilvl w:val="3"/>
          <w:numId w:val="28"/>
        </w:numPr>
        <w:suppressAutoHyphens w:val="0"/>
        <w:ind w:left="284" w:hanging="284"/>
        <w:jc w:val="both"/>
        <w:rPr>
          <w:sz w:val="22"/>
          <w:szCs w:val="22"/>
        </w:rPr>
      </w:pPr>
      <w:r w:rsidRPr="00411512">
        <w:rPr>
          <w:sz w:val="22"/>
          <w:szCs w:val="22"/>
        </w:rPr>
        <w:t xml:space="preserve">Sposób sporządzenia dokumentów elektronicznych lub dokumentów elektronicznych będących kopią elektroniczną treści zapisanej w postaci papierowej (cyfrowe odwzorowania) musi być zgodny </w:t>
      </w:r>
      <w:r w:rsidRPr="00411512">
        <w:rPr>
          <w:sz w:val="22"/>
          <w:szCs w:val="22"/>
        </w:rPr>
        <w:br/>
        <w:t>z wymaganiami określonymi w rozporządzeniu Prezesa Rady Ministrów w sprawie wymagań dla dokumentów elektronicznych</w:t>
      </w:r>
    </w:p>
    <w:p w14:paraId="1DE72DEF" w14:textId="0F9BABDC" w:rsidR="00917FD8" w:rsidRPr="00411512" w:rsidRDefault="003D1C55">
      <w:pPr>
        <w:pStyle w:val="Akapitzlist"/>
        <w:numPr>
          <w:ilvl w:val="3"/>
          <w:numId w:val="28"/>
        </w:numPr>
        <w:suppressAutoHyphens w:val="0"/>
        <w:ind w:left="284" w:hanging="284"/>
        <w:jc w:val="both"/>
        <w:rPr>
          <w:kern w:val="0"/>
          <w:sz w:val="22"/>
          <w:szCs w:val="22"/>
          <w:lang w:eastAsia="pl-PL"/>
        </w:rPr>
      </w:pPr>
      <w:r w:rsidRPr="00411512">
        <w:rPr>
          <w:sz w:val="22"/>
          <w:szCs w:val="22"/>
        </w:rPr>
        <w:t xml:space="preserve">Dokumenty elektroniczne, o których mowa w § 2 ust. 1 rozporządzenia Prezesa Rady Ministrów </w:t>
      </w:r>
      <w:r w:rsidRPr="00411512">
        <w:rPr>
          <w:sz w:val="22"/>
          <w:szCs w:val="22"/>
        </w:rPr>
        <w:br/>
        <w:t xml:space="preserve">w sprawie wymagań dla dokumentów elektronicznych, sporządza się w postaci elektronicznej, </w:t>
      </w:r>
      <w:r w:rsidRPr="00411512">
        <w:rPr>
          <w:sz w:val="22"/>
          <w:szCs w:val="22"/>
        </w:rPr>
        <w:br/>
        <w:t xml:space="preserve">w formatach danych określonych w przepisach rozporządzenia Rady Ministrów w sprawie Krajowych Ram Interoperacyjności, z uwzględnieniem rodzaju przekazywanych danych i przekazuje się jako załączniki. </w:t>
      </w:r>
      <w:r w:rsidRPr="00411512">
        <w:rPr>
          <w:kern w:val="0"/>
          <w:sz w:val="22"/>
          <w:szCs w:val="22"/>
          <w:lang w:eastAsia="pl-PL"/>
        </w:rPr>
        <w:t xml:space="preserve">W przypadku formatów, o których mowa w art. 66 ust. 1 ustawy </w:t>
      </w:r>
      <w:proofErr w:type="spellStart"/>
      <w:r w:rsidRPr="00411512">
        <w:rPr>
          <w:kern w:val="0"/>
          <w:sz w:val="22"/>
          <w:szCs w:val="22"/>
          <w:lang w:eastAsia="pl-PL"/>
        </w:rPr>
        <w:t>Pzp</w:t>
      </w:r>
      <w:proofErr w:type="spellEnd"/>
      <w:r w:rsidRPr="00411512">
        <w:rPr>
          <w:kern w:val="0"/>
          <w:sz w:val="22"/>
          <w:szCs w:val="22"/>
          <w:lang w:eastAsia="pl-PL"/>
        </w:rPr>
        <w:t xml:space="preserve">, ww. regulacje nie będą miały bezpośredniego zastosowania. </w:t>
      </w:r>
    </w:p>
    <w:p w14:paraId="48D9DA14" w14:textId="77777777" w:rsidR="003D1C55" w:rsidRPr="00411512" w:rsidRDefault="003D1C55">
      <w:pPr>
        <w:pStyle w:val="Akapitzlist"/>
        <w:numPr>
          <w:ilvl w:val="3"/>
          <w:numId w:val="28"/>
        </w:numPr>
        <w:suppressAutoHyphens w:val="0"/>
        <w:ind w:left="284" w:hanging="284"/>
        <w:jc w:val="both"/>
        <w:rPr>
          <w:kern w:val="0"/>
          <w:sz w:val="22"/>
          <w:szCs w:val="22"/>
          <w:lang w:eastAsia="pl-PL"/>
        </w:rPr>
      </w:pPr>
      <w:r w:rsidRPr="00411512">
        <w:rPr>
          <w:kern w:val="0"/>
          <w:sz w:val="22"/>
          <w:szCs w:val="22"/>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68900A34" w14:textId="77777777" w:rsidR="003D1C55" w:rsidRPr="00411512" w:rsidRDefault="003D1C55" w:rsidP="003D1C55">
      <w:pPr>
        <w:suppressAutoHyphens w:val="0"/>
        <w:autoSpaceDE w:val="0"/>
        <w:autoSpaceDN w:val="0"/>
        <w:adjustRightInd w:val="0"/>
        <w:ind w:left="284"/>
        <w:jc w:val="both"/>
        <w:rPr>
          <w:kern w:val="0"/>
          <w:sz w:val="22"/>
          <w:szCs w:val="22"/>
          <w:lang w:eastAsia="pl-PL"/>
        </w:rPr>
      </w:pPr>
      <w:r w:rsidRPr="00411512">
        <w:rPr>
          <w:kern w:val="0"/>
          <w:sz w:val="22"/>
          <w:szCs w:val="22"/>
          <w:lang w:eastAsia="pl-PL"/>
        </w:rPr>
        <w:t xml:space="preserve">a) w formatach danych określonych w przepisach rozporządzenia Rady Ministrów w sprawie Krajowych Ram Interoperacyjności (i przekazuje się jako załącznik), lub </w:t>
      </w:r>
    </w:p>
    <w:p w14:paraId="78E45E07" w14:textId="6493176B" w:rsidR="003D1C55" w:rsidRPr="00411512" w:rsidRDefault="003D1C55" w:rsidP="003D1C55">
      <w:pPr>
        <w:suppressAutoHyphens w:val="0"/>
        <w:autoSpaceDE w:val="0"/>
        <w:autoSpaceDN w:val="0"/>
        <w:adjustRightInd w:val="0"/>
        <w:ind w:left="284"/>
        <w:jc w:val="both"/>
        <w:rPr>
          <w:kern w:val="0"/>
          <w:sz w:val="22"/>
          <w:szCs w:val="22"/>
          <w:lang w:eastAsia="pl-PL"/>
        </w:rPr>
      </w:pPr>
      <w:r w:rsidRPr="00411512">
        <w:rPr>
          <w:kern w:val="0"/>
          <w:sz w:val="22"/>
          <w:szCs w:val="22"/>
          <w:lang w:eastAsia="pl-PL"/>
        </w:rPr>
        <w:t>b) jako tekst wpisany bezpośrednio do wiadomości przekazywanej przy użyciu środków komunikacji elektronicznej (np. w treści wiadomości e-mail lub w treści „Formularza do komunikacji”)</w:t>
      </w:r>
      <w:r w:rsidR="00411512">
        <w:rPr>
          <w:kern w:val="0"/>
          <w:sz w:val="22"/>
          <w:szCs w:val="22"/>
          <w:lang w:eastAsia="pl-PL"/>
        </w:rPr>
        <w:t xml:space="preserve"> </w:t>
      </w:r>
    </w:p>
    <w:p w14:paraId="6BF83D62" w14:textId="77777777" w:rsidR="003D1C55" w:rsidRPr="00F63874" w:rsidRDefault="003D1C55">
      <w:pPr>
        <w:pStyle w:val="Akapitzlist"/>
        <w:numPr>
          <w:ilvl w:val="3"/>
          <w:numId w:val="28"/>
        </w:numPr>
        <w:suppressAutoHyphens w:val="0"/>
        <w:ind w:left="284"/>
        <w:jc w:val="both"/>
        <w:rPr>
          <w:sz w:val="22"/>
          <w:szCs w:val="22"/>
        </w:rPr>
      </w:pPr>
      <w:r w:rsidRPr="00F63874">
        <w:rPr>
          <w:kern w:val="0"/>
          <w:sz w:val="22"/>
          <w:szCs w:val="22"/>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w:t>
      </w:r>
      <w:r w:rsidRPr="00F63874">
        <w:rPr>
          <w:kern w:val="0"/>
          <w:sz w:val="22"/>
          <w:szCs w:val="22"/>
          <w:lang w:eastAsia="pl-PL"/>
        </w:rPr>
        <w:br/>
      </w:r>
      <w:r w:rsidRPr="00F63874">
        <w:rPr>
          <w:kern w:val="0"/>
          <w:sz w:val="22"/>
          <w:szCs w:val="22"/>
          <w:lang w:eastAsia="pl-PL"/>
        </w:rPr>
        <w:lastRenderedPageBreak/>
        <w:t xml:space="preserve">i odpowiednio oznaczonym pliku, wraz z jednoczesnym zaznaczeniem w nazwie pliku „Dokument stanowiący tajemnicę przedsiębiorstwa”. </w:t>
      </w:r>
    </w:p>
    <w:p w14:paraId="2D57C8C5" w14:textId="77777777" w:rsidR="003D1C55" w:rsidRPr="00F63874" w:rsidRDefault="003D1C55">
      <w:pPr>
        <w:pStyle w:val="Akapitzlist"/>
        <w:numPr>
          <w:ilvl w:val="3"/>
          <w:numId w:val="28"/>
        </w:numPr>
        <w:suppressAutoHyphens w:val="0"/>
        <w:ind w:left="284"/>
        <w:jc w:val="both"/>
        <w:rPr>
          <w:sz w:val="22"/>
          <w:szCs w:val="22"/>
        </w:rPr>
      </w:pPr>
      <w:r w:rsidRPr="00F63874">
        <w:rPr>
          <w:sz w:val="22"/>
          <w:szCs w:val="22"/>
        </w:rPr>
        <w:t>Komunikacja w postępowaniu o udzielenia zamówienia (z wyłączeniem składania ofert) odbywa się drogą elektroniczną za pośrednictwem formularzy do komunikacji dostępnych w zakładce „Formularze”(„Formularze do komunikacji”).</w:t>
      </w:r>
    </w:p>
    <w:p w14:paraId="1BBE0443" w14:textId="77777777" w:rsidR="003D1C55" w:rsidRPr="00F63874" w:rsidRDefault="003D1C55" w:rsidP="003D1C55">
      <w:pPr>
        <w:pStyle w:val="Akapitzlist"/>
        <w:suppressAutoHyphens w:val="0"/>
        <w:ind w:left="284"/>
        <w:contextualSpacing w:val="0"/>
        <w:jc w:val="both"/>
        <w:rPr>
          <w:sz w:val="22"/>
          <w:szCs w:val="22"/>
        </w:rPr>
      </w:pPr>
      <w:r w:rsidRPr="00F63874">
        <w:rPr>
          <w:sz w:val="22"/>
          <w:szCs w:val="22"/>
        </w:rPr>
        <w:t xml:space="preserve">Za pośrednictwem „Formularzy do komunikacji” odbywa się w szczególności przekazywanie wezwań </w:t>
      </w:r>
      <w:r w:rsidRPr="00F63874">
        <w:rPr>
          <w:sz w:val="22"/>
          <w:szCs w:val="22"/>
        </w:rPr>
        <w:br/>
        <w:t xml:space="preserve">i zawiadomień, zadawanie pytań i udzielanie odpowiedzi. Formularze do komunikacji umożliwiają również dołączenie załącznika do przesyłanej wiadomości (przycisk „dodaj załącznik”). </w:t>
      </w:r>
    </w:p>
    <w:p w14:paraId="63B637E2" w14:textId="621CDBEE" w:rsidR="003D1C55" w:rsidRPr="00F63874" w:rsidRDefault="003D1C55" w:rsidP="003D1C55">
      <w:pPr>
        <w:pStyle w:val="Akapitzlist"/>
        <w:suppressAutoHyphens w:val="0"/>
        <w:ind w:left="284"/>
        <w:contextualSpacing w:val="0"/>
        <w:jc w:val="both"/>
        <w:rPr>
          <w:sz w:val="22"/>
          <w:szCs w:val="22"/>
        </w:rPr>
      </w:pPr>
      <w:r w:rsidRPr="00F63874">
        <w:rPr>
          <w:sz w:val="22"/>
          <w:szCs w:val="22"/>
        </w:rPr>
        <w:t xml:space="preserve">W przypadku załączników, które są zgodnie z ustawą </w:t>
      </w:r>
      <w:proofErr w:type="spellStart"/>
      <w:r w:rsidRPr="00F63874">
        <w:rPr>
          <w:sz w:val="22"/>
          <w:szCs w:val="22"/>
        </w:rPr>
        <w:t>Pzp</w:t>
      </w:r>
      <w:proofErr w:type="spellEnd"/>
      <w:r w:rsidRPr="00F63874">
        <w:rPr>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 udostępniającego zasoby, podpisem zewnętrznym lub wewnętrznym. W zależności od rodzaju podpisu </w:t>
      </w:r>
      <w:r w:rsidR="00C97C3B" w:rsidRPr="00F63874">
        <w:rPr>
          <w:sz w:val="22"/>
          <w:szCs w:val="22"/>
        </w:rPr>
        <w:br/>
      </w:r>
      <w:r w:rsidRPr="00F63874">
        <w:rPr>
          <w:sz w:val="22"/>
          <w:szCs w:val="22"/>
        </w:rPr>
        <w:t>i jego typu (zewnętrzny, wewnętrzny) dodaje się do przesyłanej wiadomości uprzednio podpisane dokumenty wraz z wygenerowanym plikiem podpisu (typ zewnętrzny) lub dokument z wszytym podpisem (typ wewnętrzny).</w:t>
      </w:r>
    </w:p>
    <w:p w14:paraId="608AC61F" w14:textId="082E1E78" w:rsidR="003D1C55" w:rsidRPr="00F63874" w:rsidRDefault="003D1C55">
      <w:pPr>
        <w:pStyle w:val="Akapitzlist"/>
        <w:numPr>
          <w:ilvl w:val="3"/>
          <w:numId w:val="28"/>
        </w:numPr>
        <w:suppressAutoHyphens w:val="0"/>
        <w:ind w:left="284"/>
        <w:jc w:val="both"/>
        <w:rPr>
          <w:sz w:val="22"/>
          <w:szCs w:val="22"/>
        </w:rPr>
      </w:pPr>
      <w:r w:rsidRPr="00F63874">
        <w:rPr>
          <w:sz w:val="22"/>
          <w:szCs w:val="22"/>
        </w:rPr>
        <w:t xml:space="preserve">Możliwość korzystania w postępowaniu z „Formularzy do komunikacji” w pełnym zakresie wymaga posiadania konta „Wykonawcy” na Platformie e-Zamówienia oraz zalogowania się na Platformie </w:t>
      </w:r>
      <w:r w:rsidR="00C97C3B" w:rsidRPr="00F63874">
        <w:rPr>
          <w:sz w:val="22"/>
          <w:szCs w:val="22"/>
        </w:rPr>
        <w:br/>
      </w:r>
      <w:r w:rsidRPr="00F63874">
        <w:rPr>
          <w:sz w:val="22"/>
          <w:szCs w:val="22"/>
        </w:rPr>
        <w:t>e-Zamówienia. Do korzystania z „Formularzy do komunikacji” służących do zadawania pytań dotyczących treści dokumentów zamówienia wystarczające jest posiadanie tzw. konta uproszczonego na Platformie e-Zamówienia</w:t>
      </w:r>
    </w:p>
    <w:p w14:paraId="46DF781D" w14:textId="77777777" w:rsidR="003D1C55" w:rsidRPr="00F63874" w:rsidRDefault="003D1C55">
      <w:pPr>
        <w:pStyle w:val="Akapitzlist"/>
        <w:numPr>
          <w:ilvl w:val="3"/>
          <w:numId w:val="28"/>
        </w:numPr>
        <w:suppressAutoHyphens w:val="0"/>
        <w:ind w:left="284"/>
        <w:jc w:val="both"/>
        <w:rPr>
          <w:sz w:val="22"/>
          <w:szCs w:val="22"/>
        </w:rPr>
      </w:pPr>
      <w:r w:rsidRPr="00F63874">
        <w:rPr>
          <w:sz w:val="22"/>
          <w:szCs w:val="22"/>
        </w:rPr>
        <w:t>Wszystkie wysłane i odebrane w postępowaniu przez Wykonawcę wiadomości widoczne są po zalogowaniu w podglądzie postępowania w zakładce „Komunikacja”</w:t>
      </w:r>
    </w:p>
    <w:p w14:paraId="060FDD1C" w14:textId="77777777" w:rsidR="003D1C55" w:rsidRPr="00F63874" w:rsidRDefault="003D1C55">
      <w:pPr>
        <w:pStyle w:val="Akapitzlist"/>
        <w:numPr>
          <w:ilvl w:val="3"/>
          <w:numId w:val="28"/>
        </w:numPr>
        <w:suppressAutoHyphens w:val="0"/>
        <w:ind w:left="284"/>
        <w:jc w:val="both"/>
        <w:rPr>
          <w:sz w:val="22"/>
          <w:szCs w:val="22"/>
        </w:rPr>
      </w:pPr>
      <w:r w:rsidRPr="00F63874">
        <w:rPr>
          <w:sz w:val="22"/>
          <w:szCs w:val="22"/>
        </w:rPr>
        <w:t>Maksymalny rozmiar plików przesyłanych za pośrednictwem „Formularzy do komunikacji” wynosi 150 MB (wielkość ta dotyczy plików przesyłanych jako załączniki do jednego formularza)</w:t>
      </w:r>
    </w:p>
    <w:p w14:paraId="29A23638" w14:textId="6C538F5F" w:rsidR="003D1C55" w:rsidRPr="00F63874" w:rsidRDefault="003D1C55">
      <w:pPr>
        <w:pStyle w:val="Akapitzlist"/>
        <w:numPr>
          <w:ilvl w:val="3"/>
          <w:numId w:val="28"/>
        </w:numPr>
        <w:suppressAutoHyphens w:val="0"/>
        <w:ind w:left="284"/>
        <w:jc w:val="both"/>
        <w:rPr>
          <w:sz w:val="22"/>
          <w:szCs w:val="22"/>
        </w:rPr>
      </w:pPr>
      <w:r w:rsidRPr="00F63874">
        <w:rPr>
          <w:kern w:val="0"/>
          <w:sz w:val="22"/>
          <w:szCs w:val="22"/>
          <w:lang w:eastAsia="pl-PL"/>
        </w:rPr>
        <w:t xml:space="preserve">Minimalne wymagania techniczne dotyczące sprzętu używanego w celu korzystania z usług Platformy </w:t>
      </w:r>
      <w:r w:rsidR="00C97C3B" w:rsidRPr="00F63874">
        <w:rPr>
          <w:kern w:val="0"/>
          <w:sz w:val="22"/>
          <w:szCs w:val="22"/>
          <w:lang w:eastAsia="pl-PL"/>
        </w:rPr>
        <w:br/>
      </w:r>
      <w:r w:rsidRPr="00F63874">
        <w:rPr>
          <w:kern w:val="0"/>
          <w:sz w:val="22"/>
          <w:szCs w:val="22"/>
          <w:lang w:eastAsia="pl-PL"/>
        </w:rPr>
        <w:t xml:space="preserve">e-Zamówienia oraz informacje dotyczące specyfikacji połączenia określa </w:t>
      </w:r>
      <w:r w:rsidRPr="00F63874">
        <w:rPr>
          <w:i/>
          <w:iCs/>
          <w:kern w:val="0"/>
          <w:sz w:val="22"/>
          <w:szCs w:val="22"/>
          <w:lang w:eastAsia="pl-PL"/>
        </w:rPr>
        <w:t xml:space="preserve">Regulamin Platformy </w:t>
      </w:r>
      <w:r w:rsidRPr="00F63874">
        <w:rPr>
          <w:i/>
          <w:iCs/>
          <w:kern w:val="0"/>
          <w:sz w:val="22"/>
          <w:szCs w:val="22"/>
          <w:lang w:eastAsia="pl-PL"/>
        </w:rPr>
        <w:br/>
        <w:t xml:space="preserve">e-Zamówienia </w:t>
      </w:r>
    </w:p>
    <w:p w14:paraId="3054DCE9" w14:textId="77777777" w:rsidR="00625776" w:rsidRPr="00F63874" w:rsidRDefault="003D1C55">
      <w:pPr>
        <w:pStyle w:val="Akapitzlist"/>
        <w:numPr>
          <w:ilvl w:val="3"/>
          <w:numId w:val="28"/>
        </w:numPr>
        <w:suppressAutoHyphens w:val="0"/>
        <w:ind w:left="284"/>
        <w:jc w:val="both"/>
        <w:rPr>
          <w:sz w:val="22"/>
          <w:szCs w:val="22"/>
        </w:rPr>
      </w:pPr>
      <w:r w:rsidRPr="00F63874">
        <w:rPr>
          <w:kern w:val="0"/>
          <w:sz w:val="22"/>
          <w:szCs w:val="22"/>
          <w:lang w:eastAsia="pl-PL"/>
        </w:rPr>
        <w:t xml:space="preserve">W przypadku problemów technicznych i awarii związanych z funkcjonowaniem Platformy </w:t>
      </w:r>
      <w:r w:rsidRPr="00F63874">
        <w:rPr>
          <w:kern w:val="0"/>
          <w:sz w:val="22"/>
          <w:szCs w:val="22"/>
          <w:lang w:eastAsia="pl-PL"/>
        </w:rPr>
        <w:br/>
        <w:t xml:space="preserve">e-Zamówienia użytkownicy mogą skorzystać ze wsparcia technicznego dostępnego pod numerem telefonu (32) 77 88 999 lub drogą elektroniczną poprzez formularz udostępniony na stronie internetowej </w:t>
      </w:r>
      <w:r w:rsidRPr="00F63874">
        <w:rPr>
          <w:kern w:val="0"/>
          <w:sz w:val="22"/>
          <w:szCs w:val="22"/>
          <w:u w:val="single"/>
          <w:lang w:eastAsia="pl-PL"/>
        </w:rPr>
        <w:t>https://ezamowienia.gov.pl</w:t>
      </w:r>
      <w:r w:rsidRPr="00F63874">
        <w:rPr>
          <w:kern w:val="0"/>
          <w:sz w:val="22"/>
          <w:szCs w:val="22"/>
          <w:lang w:eastAsia="pl-PL"/>
        </w:rPr>
        <w:t xml:space="preserve"> w zakładce „Zgłoś problem” </w:t>
      </w:r>
    </w:p>
    <w:p w14:paraId="03B36972" w14:textId="77777777" w:rsidR="00625776" w:rsidRPr="00F63874" w:rsidRDefault="00625776">
      <w:pPr>
        <w:pStyle w:val="Akapitzlist"/>
        <w:numPr>
          <w:ilvl w:val="3"/>
          <w:numId w:val="28"/>
        </w:numPr>
        <w:suppressAutoHyphens w:val="0"/>
        <w:ind w:left="284"/>
        <w:jc w:val="both"/>
        <w:rPr>
          <w:sz w:val="22"/>
          <w:szCs w:val="22"/>
        </w:rPr>
      </w:pPr>
      <w:r w:rsidRPr="00F63874">
        <w:rPr>
          <w:kern w:val="0"/>
          <w:sz w:val="22"/>
          <w:szCs w:val="22"/>
          <w:lang w:eastAsia="pl-PL"/>
        </w:rPr>
        <w:t xml:space="preserve">w szczególnie uzasadnionych przypadkach uniemożliwiających komunikację Wykonawcy </w:t>
      </w:r>
      <w:r w:rsidRPr="00F63874">
        <w:rPr>
          <w:kern w:val="0"/>
          <w:sz w:val="22"/>
          <w:szCs w:val="22"/>
          <w:lang w:eastAsia="pl-PL"/>
        </w:rPr>
        <w:br/>
        <w:t xml:space="preserve">i Zamawiającego za pośrednictwem Platformy e-Zamówienia, Zamawiający dopuszcza komunikację za pomocą poczty elektronicznej na adres e-mail: </w:t>
      </w:r>
      <w:hyperlink r:id="rId15" w:history="1">
        <w:r w:rsidRPr="00F63874">
          <w:rPr>
            <w:rStyle w:val="Hipercze"/>
            <w:color w:val="auto"/>
            <w:kern w:val="0"/>
            <w:sz w:val="22"/>
            <w:szCs w:val="22"/>
            <w:lang w:eastAsia="pl-PL"/>
          </w:rPr>
          <w:t>k.szewczuk@zoznysa.pl</w:t>
        </w:r>
      </w:hyperlink>
      <w:r w:rsidRPr="00F63874">
        <w:rPr>
          <w:kern w:val="0"/>
          <w:sz w:val="22"/>
          <w:szCs w:val="22"/>
          <w:lang w:eastAsia="pl-PL"/>
        </w:rPr>
        <w:t xml:space="preserve"> (nie dotyczy składania ofert)</w:t>
      </w:r>
    </w:p>
    <w:p w14:paraId="4553BCE7" w14:textId="4B547FB0" w:rsidR="00625776" w:rsidRPr="00F63874" w:rsidRDefault="00625776">
      <w:pPr>
        <w:pStyle w:val="Akapitzlist"/>
        <w:numPr>
          <w:ilvl w:val="3"/>
          <w:numId w:val="28"/>
        </w:numPr>
        <w:suppressAutoHyphens w:val="0"/>
        <w:ind w:left="284"/>
        <w:jc w:val="both"/>
        <w:rPr>
          <w:sz w:val="22"/>
          <w:szCs w:val="22"/>
        </w:rPr>
      </w:pPr>
      <w:r w:rsidRPr="00F63874">
        <w:rPr>
          <w:sz w:val="22"/>
          <w:szCs w:val="22"/>
        </w:rPr>
        <w:t xml:space="preserve">Zamawiający informuje, </w:t>
      </w:r>
      <w:r w:rsidRPr="00F63874">
        <w:rPr>
          <w:kern w:val="0"/>
          <w:sz w:val="22"/>
          <w:szCs w:val="22"/>
          <w:lang w:eastAsia="pl-PL"/>
        </w:rPr>
        <w:t xml:space="preserve">że w przypadku otrzymania wniosków o wgląd do ofert, oferty te będą przesyłane na adres </w:t>
      </w:r>
      <w:r w:rsidRPr="00F63874">
        <w:rPr>
          <w:kern w:val="0"/>
          <w:sz w:val="22"/>
          <w:szCs w:val="22"/>
          <w:u w:val="single"/>
          <w:lang w:eastAsia="pl-PL"/>
        </w:rPr>
        <w:t>e-mail Wykonawcy</w:t>
      </w:r>
      <w:r w:rsidRPr="00F63874">
        <w:rPr>
          <w:kern w:val="0"/>
          <w:sz w:val="22"/>
          <w:szCs w:val="22"/>
          <w:lang w:eastAsia="pl-PL"/>
        </w:rPr>
        <w:t xml:space="preserve"> podany w ofercie</w:t>
      </w:r>
    </w:p>
    <w:p w14:paraId="1337168B" w14:textId="77777777" w:rsidR="00317C7D" w:rsidRPr="00F97E51" w:rsidRDefault="00317C7D" w:rsidP="00317C7D">
      <w:pPr>
        <w:pStyle w:val="Akapitzlist"/>
        <w:suppressAutoHyphens w:val="0"/>
        <w:jc w:val="both"/>
        <w:rPr>
          <w:sz w:val="22"/>
          <w:szCs w:val="22"/>
        </w:rPr>
      </w:pPr>
    </w:p>
    <w:tbl>
      <w:tblPr>
        <w:tblW w:w="9207" w:type="dxa"/>
        <w:tblInd w:w="77" w:type="dxa"/>
        <w:tblLayout w:type="fixed"/>
        <w:tblCellMar>
          <w:left w:w="70" w:type="dxa"/>
          <w:right w:w="70" w:type="dxa"/>
        </w:tblCellMar>
        <w:tblLook w:val="0000" w:firstRow="0" w:lastRow="0" w:firstColumn="0" w:lastColumn="0" w:noHBand="0" w:noVBand="0"/>
      </w:tblPr>
      <w:tblGrid>
        <w:gridCol w:w="9207"/>
      </w:tblGrid>
      <w:tr w:rsidR="00F97E51" w:rsidRPr="00F97E51" w14:paraId="1BDCF3A6" w14:textId="77777777" w:rsidTr="003B591A">
        <w:trPr>
          <w:trHeight w:val="280"/>
        </w:trPr>
        <w:tc>
          <w:tcPr>
            <w:tcW w:w="9207" w:type="dxa"/>
            <w:tcBorders>
              <w:top w:val="double" w:sz="4" w:space="0" w:color="000000"/>
              <w:left w:val="double" w:sz="4" w:space="0" w:color="000000"/>
              <w:bottom w:val="double" w:sz="4" w:space="0" w:color="000000"/>
              <w:right w:val="double" w:sz="4" w:space="0" w:color="000000"/>
            </w:tcBorders>
            <w:shd w:val="clear" w:color="auto" w:fill="FFFFFF"/>
          </w:tcPr>
          <w:p w14:paraId="436885AC" w14:textId="77777777" w:rsidR="00317C7D" w:rsidRPr="00F97E51" w:rsidRDefault="00317C7D" w:rsidP="003B591A">
            <w:pPr>
              <w:shd w:val="clear" w:color="auto" w:fill="FFFFFF"/>
              <w:tabs>
                <w:tab w:val="left" w:pos="0"/>
              </w:tabs>
              <w:jc w:val="both"/>
              <w:rPr>
                <w:b/>
                <w:sz w:val="22"/>
                <w:szCs w:val="22"/>
              </w:rPr>
            </w:pPr>
            <w:r w:rsidRPr="00F97E51">
              <w:rPr>
                <w:sz w:val="22"/>
                <w:szCs w:val="22"/>
              </w:rPr>
              <w:br w:type="page"/>
            </w:r>
            <w:r w:rsidRPr="00F97E51">
              <w:rPr>
                <w:b/>
                <w:sz w:val="22"/>
                <w:szCs w:val="22"/>
              </w:rPr>
              <w:t xml:space="preserve">V. OPIS SPOSOBU UDZIELANIA WYJAŚNIEŃ DOTYCZĄCYCH SPECYFIKACJI WARUNKÓW ZAMÓWIENIA  </w:t>
            </w:r>
          </w:p>
        </w:tc>
      </w:tr>
    </w:tbl>
    <w:p w14:paraId="067BEAD2" w14:textId="77777777" w:rsidR="00317C7D" w:rsidRPr="00F97E51" w:rsidRDefault="00317C7D">
      <w:pPr>
        <w:pStyle w:val="Tekstpodstawowy"/>
        <w:numPr>
          <w:ilvl w:val="0"/>
          <w:numId w:val="38"/>
        </w:numPr>
        <w:tabs>
          <w:tab w:val="clear" w:pos="567"/>
          <w:tab w:val="clear" w:pos="3118"/>
          <w:tab w:val="num" w:pos="284"/>
        </w:tabs>
        <w:suppressAutoHyphens w:val="0"/>
        <w:ind w:left="284" w:right="28" w:hanging="284"/>
        <w:rPr>
          <w:sz w:val="22"/>
          <w:szCs w:val="22"/>
        </w:rPr>
      </w:pPr>
      <w:r w:rsidRPr="00F97E51">
        <w:rPr>
          <w:sz w:val="22"/>
          <w:szCs w:val="22"/>
        </w:rPr>
        <w:t>Treść SWZ wraz z załącznikami zamieszczona jest na Platformie e-Zamówienia.</w:t>
      </w:r>
    </w:p>
    <w:p w14:paraId="5AEC20A7" w14:textId="77777777" w:rsidR="00317C7D" w:rsidRPr="00F97E51" w:rsidRDefault="00317C7D">
      <w:pPr>
        <w:pStyle w:val="Tekstpodstawowy"/>
        <w:numPr>
          <w:ilvl w:val="0"/>
          <w:numId w:val="38"/>
        </w:numPr>
        <w:tabs>
          <w:tab w:val="clear" w:pos="567"/>
          <w:tab w:val="clear" w:pos="3118"/>
          <w:tab w:val="num" w:pos="284"/>
        </w:tabs>
        <w:suppressAutoHyphens w:val="0"/>
        <w:ind w:left="284" w:right="28" w:hanging="284"/>
        <w:rPr>
          <w:sz w:val="22"/>
          <w:szCs w:val="22"/>
        </w:rPr>
      </w:pPr>
      <w:r w:rsidRPr="00F97E51">
        <w:rPr>
          <w:sz w:val="22"/>
          <w:szCs w:val="22"/>
        </w:rPr>
        <w:t>Wykonawca może zwrócić się do Zamawiającego z wnioskiem o wyjaśnienie treści SWZ.</w:t>
      </w:r>
    </w:p>
    <w:p w14:paraId="2FAD8082" w14:textId="77777777" w:rsidR="00317C7D" w:rsidRPr="00F97E51" w:rsidRDefault="00317C7D">
      <w:pPr>
        <w:pStyle w:val="Tekstpodstawowy"/>
        <w:numPr>
          <w:ilvl w:val="0"/>
          <w:numId w:val="38"/>
        </w:numPr>
        <w:tabs>
          <w:tab w:val="clear" w:pos="567"/>
          <w:tab w:val="clear" w:pos="3118"/>
        </w:tabs>
        <w:suppressAutoHyphens w:val="0"/>
        <w:ind w:left="284" w:right="28" w:hanging="284"/>
        <w:rPr>
          <w:sz w:val="22"/>
          <w:szCs w:val="22"/>
        </w:rPr>
      </w:pPr>
      <w:r w:rsidRPr="00F97E51">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2E27CCE6" w14:textId="77777777" w:rsidR="00317C7D" w:rsidRPr="00F97E51" w:rsidRDefault="00317C7D">
      <w:pPr>
        <w:pStyle w:val="Tekstpodstawowy"/>
        <w:numPr>
          <w:ilvl w:val="0"/>
          <w:numId w:val="38"/>
        </w:numPr>
        <w:tabs>
          <w:tab w:val="clear" w:pos="567"/>
          <w:tab w:val="clear" w:pos="3118"/>
          <w:tab w:val="num" w:pos="284"/>
        </w:tabs>
        <w:suppressAutoHyphens w:val="0"/>
        <w:ind w:left="284" w:right="28" w:hanging="284"/>
        <w:rPr>
          <w:sz w:val="22"/>
          <w:szCs w:val="22"/>
        </w:rPr>
      </w:pPr>
      <w:r w:rsidRPr="00F97E51">
        <w:rPr>
          <w:kern w:val="0"/>
          <w:sz w:val="22"/>
          <w:szCs w:val="22"/>
          <w:lang w:eastAsia="pl-PL"/>
        </w:rPr>
        <w:t xml:space="preserve">Przedłużenie terminu składania ofert nie wpływa na bieg terminu składania wniosków </w:t>
      </w:r>
      <w:r w:rsidRPr="00F97E51">
        <w:rPr>
          <w:kern w:val="0"/>
          <w:sz w:val="22"/>
          <w:szCs w:val="22"/>
          <w:lang w:eastAsia="pl-PL"/>
        </w:rPr>
        <w:br/>
        <w:t>o wyjaśnienie treści SWZ. Jeżeli wniosek o wyjaśnienie wpłynął po upływie terminu, o którym mowa powyżej lub dotyczy udzielonych wyjaśnień, Zamawiający może udzielić wyjaśnień albo pozostawić wniosek bez rozpoznania.</w:t>
      </w:r>
    </w:p>
    <w:p w14:paraId="47EC6CF2" w14:textId="77777777" w:rsidR="00317C7D" w:rsidRPr="00F97E51" w:rsidRDefault="00317C7D">
      <w:pPr>
        <w:pStyle w:val="Tekstpodstawowy"/>
        <w:numPr>
          <w:ilvl w:val="0"/>
          <w:numId w:val="38"/>
        </w:numPr>
        <w:tabs>
          <w:tab w:val="clear" w:pos="567"/>
          <w:tab w:val="clear" w:pos="3118"/>
          <w:tab w:val="num" w:pos="284"/>
        </w:tabs>
        <w:suppressAutoHyphens w:val="0"/>
        <w:ind w:left="284" w:right="28" w:hanging="284"/>
        <w:rPr>
          <w:sz w:val="22"/>
          <w:szCs w:val="22"/>
        </w:rPr>
      </w:pPr>
      <w:r w:rsidRPr="00F97E51">
        <w:rPr>
          <w:sz w:val="22"/>
          <w:szCs w:val="22"/>
        </w:rPr>
        <w:t xml:space="preserve">Wszelkie wyjaśnienia, modyfikacje treści SWZ oraz inne informacje związane z niniejszym postępowaniem, Zamawiający będzie zamieszczał </w:t>
      </w:r>
      <w:r w:rsidRPr="00F97E51">
        <w:rPr>
          <w:b/>
          <w:sz w:val="22"/>
          <w:szCs w:val="22"/>
        </w:rPr>
        <w:t xml:space="preserve">wyłącznie na Platformie e-Zamówienia: </w:t>
      </w:r>
    </w:p>
    <w:p w14:paraId="0E516189" w14:textId="3B997D4C" w:rsidR="00BF2775" w:rsidRPr="00BF2775" w:rsidRDefault="00BF2775" w:rsidP="00BF2775">
      <w:pPr>
        <w:pStyle w:val="Tekstpodstawowy"/>
        <w:tabs>
          <w:tab w:val="clear" w:pos="3118"/>
        </w:tabs>
        <w:suppressAutoHyphens w:val="0"/>
        <w:ind w:left="284" w:right="28"/>
        <w:rPr>
          <w:sz w:val="22"/>
          <w:szCs w:val="22"/>
          <w:u w:val="single"/>
        </w:rPr>
      </w:pPr>
      <w:hyperlink r:id="rId16" w:history="1">
        <w:r w:rsidRPr="006F6E0A">
          <w:rPr>
            <w:rStyle w:val="Hipercze"/>
            <w:sz w:val="22"/>
            <w:szCs w:val="22"/>
          </w:rPr>
          <w:t>https://ezamowienia.gov.pl/mp-client/tenders/ocds-148610-12e8a857-ada4-4194-84f5-6cc4ac083f6a</w:t>
        </w:r>
      </w:hyperlink>
    </w:p>
    <w:p w14:paraId="5CEE86D4" w14:textId="3CFADA3D" w:rsidR="00317C7D" w:rsidRPr="00F97E51" w:rsidRDefault="00317C7D">
      <w:pPr>
        <w:pStyle w:val="Tekstpodstawowy"/>
        <w:numPr>
          <w:ilvl w:val="0"/>
          <w:numId w:val="38"/>
        </w:numPr>
        <w:tabs>
          <w:tab w:val="clear" w:pos="567"/>
          <w:tab w:val="clear" w:pos="3118"/>
          <w:tab w:val="num" w:pos="284"/>
        </w:tabs>
        <w:suppressAutoHyphens w:val="0"/>
        <w:ind w:left="284" w:right="28" w:hanging="284"/>
        <w:rPr>
          <w:sz w:val="22"/>
          <w:szCs w:val="22"/>
        </w:rPr>
      </w:pPr>
      <w:r w:rsidRPr="00F97E51">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e-Zamówienia.</w:t>
      </w:r>
    </w:p>
    <w:p w14:paraId="45B7655B" w14:textId="77777777" w:rsidR="00317C7D" w:rsidRPr="00F97E51" w:rsidRDefault="00317C7D">
      <w:pPr>
        <w:pStyle w:val="Tekstpodstawowy"/>
        <w:numPr>
          <w:ilvl w:val="0"/>
          <w:numId w:val="38"/>
        </w:numPr>
        <w:tabs>
          <w:tab w:val="clear" w:pos="567"/>
          <w:tab w:val="clear" w:pos="3118"/>
          <w:tab w:val="num" w:pos="142"/>
          <w:tab w:val="num" w:pos="284"/>
        </w:tabs>
        <w:suppressAutoHyphens w:val="0"/>
        <w:ind w:left="284" w:right="28" w:hanging="284"/>
        <w:rPr>
          <w:sz w:val="22"/>
          <w:szCs w:val="22"/>
        </w:rPr>
      </w:pPr>
      <w:r w:rsidRPr="00F97E51">
        <w:rPr>
          <w:sz w:val="22"/>
          <w:szCs w:val="22"/>
        </w:rPr>
        <w:lastRenderedPageBreak/>
        <w:t>Zamawiający oświadcza, iż nie zamierza zwoływać zebrania Wykonawców w celu wyjaśnienia treści SWZ.</w:t>
      </w:r>
    </w:p>
    <w:p w14:paraId="27B834F1" w14:textId="77777777" w:rsidR="00317C7D" w:rsidRPr="00F97E51" w:rsidRDefault="00317C7D" w:rsidP="00317C7D">
      <w:pPr>
        <w:pStyle w:val="Akapitzlist"/>
        <w:ind w:left="567" w:right="-109"/>
        <w:jc w:val="both"/>
      </w:pPr>
    </w:p>
    <w:tbl>
      <w:tblPr>
        <w:tblW w:w="9923" w:type="dxa"/>
        <w:tblInd w:w="-72" w:type="dxa"/>
        <w:tblLayout w:type="fixed"/>
        <w:tblCellMar>
          <w:left w:w="70" w:type="dxa"/>
          <w:right w:w="70" w:type="dxa"/>
        </w:tblCellMar>
        <w:tblLook w:val="0000" w:firstRow="0" w:lastRow="0" w:firstColumn="0" w:lastColumn="0" w:noHBand="0" w:noVBand="0"/>
      </w:tblPr>
      <w:tblGrid>
        <w:gridCol w:w="9923"/>
      </w:tblGrid>
      <w:tr w:rsidR="008A17C9" w:rsidRPr="008A17C9" w14:paraId="39C8462F" w14:textId="77777777" w:rsidTr="003B591A">
        <w:trPr>
          <w:trHeight w:val="280"/>
        </w:trPr>
        <w:tc>
          <w:tcPr>
            <w:tcW w:w="9923" w:type="dxa"/>
            <w:tcBorders>
              <w:top w:val="double" w:sz="4" w:space="0" w:color="000000"/>
              <w:left w:val="double" w:sz="4" w:space="0" w:color="000000"/>
              <w:bottom w:val="double" w:sz="4" w:space="0" w:color="000000"/>
              <w:right w:val="double" w:sz="4" w:space="0" w:color="000000"/>
            </w:tcBorders>
            <w:shd w:val="clear" w:color="auto" w:fill="FFFFFF"/>
          </w:tcPr>
          <w:p w14:paraId="60D3D611" w14:textId="77777777" w:rsidR="00317C7D" w:rsidRPr="008A17C9" w:rsidRDefault="00317C7D" w:rsidP="003B591A">
            <w:pPr>
              <w:shd w:val="clear" w:color="auto" w:fill="FFFFFF"/>
              <w:tabs>
                <w:tab w:val="left" w:pos="0"/>
              </w:tabs>
              <w:jc w:val="both"/>
              <w:rPr>
                <w:b/>
                <w:color w:val="FF0000"/>
                <w:sz w:val="22"/>
                <w:szCs w:val="22"/>
              </w:rPr>
            </w:pPr>
            <w:r w:rsidRPr="008A17C9">
              <w:rPr>
                <w:color w:val="FF0000"/>
                <w:sz w:val="22"/>
                <w:szCs w:val="22"/>
              </w:rPr>
              <w:br w:type="page"/>
            </w:r>
            <w:r w:rsidRPr="00F65390">
              <w:rPr>
                <w:b/>
                <w:sz w:val="22"/>
                <w:szCs w:val="22"/>
              </w:rPr>
              <w:t xml:space="preserve">VI. OSOBY ZE STRONY ZAMAWIAJĄCEGO UPRAWNIONE DO KOMUNIKOWANIA SIĘ </w:t>
            </w:r>
            <w:r w:rsidRPr="00F65390">
              <w:rPr>
                <w:b/>
                <w:sz w:val="22"/>
                <w:szCs w:val="22"/>
              </w:rPr>
              <w:br/>
              <w:t xml:space="preserve">Z WYKONAWCAMI  </w:t>
            </w:r>
          </w:p>
        </w:tc>
      </w:tr>
    </w:tbl>
    <w:p w14:paraId="18D5A916" w14:textId="14FE6FAC" w:rsidR="00F97E51" w:rsidRPr="0033127B" w:rsidRDefault="00F97E51" w:rsidP="00F97E51">
      <w:pPr>
        <w:pStyle w:val="Tekstpodstawowy"/>
        <w:rPr>
          <w:sz w:val="22"/>
          <w:szCs w:val="22"/>
        </w:rPr>
      </w:pPr>
      <w:r w:rsidRPr="0033127B">
        <w:rPr>
          <w:sz w:val="22"/>
          <w:szCs w:val="22"/>
        </w:rPr>
        <w:t xml:space="preserve">Zamawiający wyznacza następujące osoby do komunikowania się z Wykonawcami, w sprawach dotyczących niniejszego postępowania:  </w:t>
      </w:r>
      <w:r w:rsidRPr="0033127B">
        <w:rPr>
          <w:sz w:val="22"/>
        </w:rPr>
        <w:t xml:space="preserve">Katarzyna Szewczuk e-mail: </w:t>
      </w:r>
      <w:hyperlink r:id="rId17" w:history="1">
        <w:r w:rsidRPr="0099477B">
          <w:rPr>
            <w:rStyle w:val="Hipercze"/>
            <w:sz w:val="22"/>
          </w:rPr>
          <w:t>k.szewczuk@zoznysa.pl</w:t>
        </w:r>
      </w:hyperlink>
      <w:r w:rsidRPr="0033127B">
        <w:rPr>
          <w:sz w:val="22"/>
        </w:rPr>
        <w:t xml:space="preserve"> – Dział Zaopatrzenia </w:t>
      </w:r>
      <w:r>
        <w:rPr>
          <w:sz w:val="22"/>
        </w:rPr>
        <w:br/>
      </w:r>
      <w:r w:rsidRPr="0033127B">
        <w:rPr>
          <w:sz w:val="22"/>
        </w:rPr>
        <w:t xml:space="preserve">i Zamówień Publicznych      </w:t>
      </w:r>
    </w:p>
    <w:p w14:paraId="1EB4D6BB" w14:textId="77777777" w:rsidR="00317C7D" w:rsidRPr="008A17C9" w:rsidRDefault="00317C7D" w:rsidP="00625776">
      <w:pPr>
        <w:pStyle w:val="Akapitzlist"/>
        <w:suppressAutoHyphens w:val="0"/>
        <w:autoSpaceDE w:val="0"/>
        <w:autoSpaceDN w:val="0"/>
        <w:adjustRightInd w:val="0"/>
        <w:jc w:val="both"/>
        <w:rPr>
          <w:color w:val="FF0000"/>
          <w:kern w:val="0"/>
          <w:sz w:val="20"/>
          <w:szCs w:val="20"/>
          <w:lang w:eastAsia="pl-PL"/>
        </w:rPr>
      </w:pPr>
    </w:p>
    <w:p w14:paraId="56D27468" w14:textId="4D3545C7" w:rsidR="009007A4" w:rsidRPr="000E7541" w:rsidRDefault="009007A4" w:rsidP="00855DF0">
      <w:pPr>
        <w:pBdr>
          <w:top w:val="double" w:sz="4" w:space="1" w:color="000000"/>
          <w:left w:val="double" w:sz="4" w:space="4" w:color="000000"/>
          <w:bottom w:val="double" w:sz="4" w:space="1" w:color="000000"/>
          <w:right w:val="double" w:sz="4" w:space="0" w:color="000000"/>
        </w:pBdr>
        <w:shd w:val="clear" w:color="auto" w:fill="FFFFFF"/>
        <w:tabs>
          <w:tab w:val="left" w:pos="0"/>
        </w:tabs>
        <w:autoSpaceDE w:val="0"/>
        <w:jc w:val="both"/>
        <w:rPr>
          <w:sz w:val="22"/>
          <w:szCs w:val="22"/>
        </w:rPr>
      </w:pPr>
      <w:r w:rsidRPr="000E7541">
        <w:rPr>
          <w:b/>
          <w:sz w:val="22"/>
          <w:szCs w:val="22"/>
        </w:rPr>
        <w:t>V</w:t>
      </w:r>
      <w:r w:rsidR="00625776" w:rsidRPr="000E7541">
        <w:rPr>
          <w:b/>
          <w:sz w:val="22"/>
          <w:szCs w:val="22"/>
        </w:rPr>
        <w:t>I</w:t>
      </w:r>
      <w:r w:rsidR="002E1A47" w:rsidRPr="000E7541">
        <w:rPr>
          <w:b/>
          <w:sz w:val="22"/>
          <w:szCs w:val="22"/>
        </w:rPr>
        <w:t>I</w:t>
      </w:r>
      <w:r w:rsidRPr="000E7541">
        <w:rPr>
          <w:b/>
          <w:sz w:val="22"/>
          <w:szCs w:val="22"/>
        </w:rPr>
        <w:t>. TERMIN ZWIĄZANIA OFERTĄ</w:t>
      </w:r>
    </w:p>
    <w:p w14:paraId="62C89425" w14:textId="26B4954C" w:rsidR="00E65E0B" w:rsidRPr="000E7541" w:rsidRDefault="00CB70EC" w:rsidP="00CF2527">
      <w:pPr>
        <w:pStyle w:val="Tekstpodstawowy3"/>
        <w:shd w:val="clear" w:color="auto" w:fill="FFFFFF"/>
        <w:tabs>
          <w:tab w:val="left" w:pos="0"/>
        </w:tabs>
        <w:ind w:right="-1"/>
        <w:jc w:val="both"/>
        <w:rPr>
          <w:sz w:val="22"/>
          <w:szCs w:val="22"/>
        </w:rPr>
      </w:pPr>
      <w:r w:rsidRPr="000E7541">
        <w:rPr>
          <w:sz w:val="22"/>
          <w:szCs w:val="22"/>
        </w:rPr>
        <w:t xml:space="preserve">Wykonawca jest związany ofertą od dnia upływu terminu składania ofert do dnia </w:t>
      </w:r>
      <w:r w:rsidR="000E7541" w:rsidRPr="000E7541">
        <w:rPr>
          <w:b/>
          <w:sz w:val="22"/>
          <w:szCs w:val="22"/>
        </w:rPr>
        <w:t>06.06</w:t>
      </w:r>
      <w:r w:rsidR="00BD0CE8" w:rsidRPr="000E7541">
        <w:rPr>
          <w:b/>
          <w:sz w:val="22"/>
          <w:szCs w:val="22"/>
        </w:rPr>
        <w:t>.202</w:t>
      </w:r>
      <w:r w:rsidR="007A1BE0" w:rsidRPr="000E7541">
        <w:rPr>
          <w:b/>
          <w:sz w:val="22"/>
          <w:szCs w:val="22"/>
        </w:rPr>
        <w:t xml:space="preserve">5 </w:t>
      </w:r>
      <w:r w:rsidR="00BD0CE8" w:rsidRPr="000E7541">
        <w:rPr>
          <w:b/>
          <w:sz w:val="22"/>
          <w:szCs w:val="22"/>
        </w:rPr>
        <w:t>r.</w:t>
      </w:r>
    </w:p>
    <w:p w14:paraId="2E8F8720" w14:textId="0A3511A4" w:rsidR="00E65E0B" w:rsidRPr="00F65390" w:rsidRDefault="00B20DD2" w:rsidP="00E65E0B">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F65390">
        <w:rPr>
          <w:b/>
          <w:sz w:val="22"/>
          <w:szCs w:val="22"/>
        </w:rPr>
        <w:t>VI</w:t>
      </w:r>
      <w:r w:rsidR="00625776" w:rsidRPr="00F65390">
        <w:rPr>
          <w:b/>
          <w:sz w:val="22"/>
          <w:szCs w:val="22"/>
        </w:rPr>
        <w:t>I</w:t>
      </w:r>
      <w:r w:rsidR="002E1A47" w:rsidRPr="00F65390">
        <w:rPr>
          <w:b/>
          <w:sz w:val="22"/>
          <w:szCs w:val="22"/>
        </w:rPr>
        <w:t>I</w:t>
      </w:r>
      <w:r w:rsidR="00E65E0B" w:rsidRPr="00F65390">
        <w:rPr>
          <w:b/>
          <w:sz w:val="22"/>
          <w:szCs w:val="22"/>
        </w:rPr>
        <w:t xml:space="preserve">. PODSTAWY WYKLUCZENIA </w:t>
      </w:r>
    </w:p>
    <w:p w14:paraId="533FB017" w14:textId="77777777" w:rsidR="00FA064D" w:rsidRPr="00F65390" w:rsidRDefault="00FA064D" w:rsidP="00A45C4C">
      <w:pPr>
        <w:pStyle w:val="Tekstpodstawowy32"/>
        <w:numPr>
          <w:ilvl w:val="6"/>
          <w:numId w:val="11"/>
        </w:numPr>
        <w:shd w:val="clear" w:color="auto" w:fill="FFFFFF"/>
        <w:tabs>
          <w:tab w:val="clear" w:pos="3118"/>
          <w:tab w:val="left" w:pos="0"/>
        </w:tabs>
        <w:ind w:left="284" w:hanging="284"/>
        <w:rPr>
          <w:b w:val="0"/>
          <w:sz w:val="22"/>
          <w:szCs w:val="22"/>
        </w:rPr>
      </w:pPr>
      <w:r w:rsidRPr="00F65390">
        <w:rPr>
          <w:b w:val="0"/>
          <w:sz w:val="22"/>
          <w:szCs w:val="22"/>
        </w:rPr>
        <w:t xml:space="preserve">Z postępowania o udzielenie zamówienia wyklucza się Wykonawcę w stosunku, do którego zachodzi którakolwiek z okoliczności, o których mowa w art. 108 ust. 1 </w:t>
      </w:r>
      <w:r w:rsidR="00376520" w:rsidRPr="00F65390">
        <w:rPr>
          <w:b w:val="0"/>
          <w:sz w:val="22"/>
          <w:szCs w:val="22"/>
        </w:rPr>
        <w:t>oraz art. 109 ust. 1 pkt. 4</w:t>
      </w:r>
      <w:r w:rsidR="009B0B71" w:rsidRPr="00F65390">
        <w:rPr>
          <w:b w:val="0"/>
          <w:sz w:val="22"/>
          <w:szCs w:val="22"/>
        </w:rPr>
        <w:t xml:space="preserve"> ustawy </w:t>
      </w:r>
      <w:proofErr w:type="spellStart"/>
      <w:r w:rsidR="009B0B71" w:rsidRPr="00F65390">
        <w:rPr>
          <w:b w:val="0"/>
          <w:sz w:val="22"/>
          <w:szCs w:val="22"/>
        </w:rPr>
        <w:t>Pzp</w:t>
      </w:r>
      <w:proofErr w:type="spellEnd"/>
      <w:r w:rsidR="00376520" w:rsidRPr="00F65390">
        <w:rPr>
          <w:sz w:val="22"/>
          <w:szCs w:val="22"/>
        </w:rPr>
        <w:t xml:space="preserve"> </w:t>
      </w:r>
      <w:r w:rsidR="009B0B71" w:rsidRPr="00F65390">
        <w:rPr>
          <w:sz w:val="22"/>
          <w:szCs w:val="22"/>
        </w:rPr>
        <w:br/>
      </w:r>
      <w:r w:rsidRPr="00F65390">
        <w:rPr>
          <w:b w:val="0"/>
          <w:sz w:val="22"/>
          <w:szCs w:val="22"/>
        </w:rPr>
        <w:t xml:space="preserve">z zastrzeżeniem art. 110 ust. 2 ustawy </w:t>
      </w:r>
      <w:proofErr w:type="spellStart"/>
      <w:r w:rsidRPr="00F65390">
        <w:rPr>
          <w:b w:val="0"/>
          <w:sz w:val="22"/>
          <w:szCs w:val="22"/>
        </w:rPr>
        <w:t>Pzp</w:t>
      </w:r>
      <w:proofErr w:type="spellEnd"/>
      <w:r w:rsidR="00EC268E" w:rsidRPr="00F65390">
        <w:rPr>
          <w:b w:val="0"/>
          <w:sz w:val="22"/>
          <w:szCs w:val="22"/>
        </w:rPr>
        <w:t>.</w:t>
      </w:r>
    </w:p>
    <w:p w14:paraId="4D53378C" w14:textId="421C843C" w:rsidR="00FA064D" w:rsidRPr="00F65390" w:rsidRDefault="00FA064D" w:rsidP="00A45C4C">
      <w:pPr>
        <w:pStyle w:val="Tekstpodstawowy32"/>
        <w:numPr>
          <w:ilvl w:val="6"/>
          <w:numId w:val="11"/>
        </w:numPr>
        <w:shd w:val="clear" w:color="auto" w:fill="FFFFFF"/>
        <w:tabs>
          <w:tab w:val="clear" w:pos="3118"/>
          <w:tab w:val="left" w:pos="0"/>
        </w:tabs>
        <w:ind w:left="284" w:hanging="284"/>
        <w:rPr>
          <w:b w:val="0"/>
          <w:sz w:val="22"/>
          <w:szCs w:val="22"/>
        </w:rPr>
      </w:pPr>
      <w:r w:rsidRPr="00F65390">
        <w:rPr>
          <w:b w:val="0"/>
          <w:kern w:val="0"/>
          <w:sz w:val="22"/>
          <w:szCs w:val="22"/>
          <w:lang w:eastAsia="pl-PL"/>
        </w:rPr>
        <w:t xml:space="preserve">Z postępowania o udzielenie zamówienia wyklucza się Wykonawcę w przypadkach, o których mowa </w:t>
      </w:r>
      <w:r w:rsidRPr="00F65390">
        <w:rPr>
          <w:b w:val="0"/>
          <w:kern w:val="0"/>
          <w:sz w:val="22"/>
          <w:szCs w:val="22"/>
          <w:lang w:eastAsia="pl-PL"/>
        </w:rPr>
        <w:br/>
        <w:t xml:space="preserve">w art. 7 ust. 1 ustawy z dnia 13 kwietnia 2022 r. o szczególnych rozwiązaniach w zakresie przeciwdziałania wspieraniu agresji na Ukrainę oraz służących ochronie bezpieczeństwa narodowego (Dz.U.  </w:t>
      </w:r>
      <w:r w:rsidR="00625776" w:rsidRPr="00F65390">
        <w:rPr>
          <w:b w:val="0"/>
          <w:kern w:val="0"/>
          <w:sz w:val="22"/>
          <w:szCs w:val="22"/>
          <w:lang w:eastAsia="pl-PL"/>
        </w:rPr>
        <w:t xml:space="preserve">2024 poz. 507 </w:t>
      </w:r>
      <w:proofErr w:type="spellStart"/>
      <w:r w:rsidR="00625776" w:rsidRPr="00F65390">
        <w:rPr>
          <w:b w:val="0"/>
          <w:kern w:val="0"/>
          <w:sz w:val="22"/>
          <w:szCs w:val="22"/>
          <w:lang w:eastAsia="pl-PL"/>
        </w:rPr>
        <w:t>t.j</w:t>
      </w:r>
      <w:proofErr w:type="spellEnd"/>
      <w:r w:rsidR="00625776" w:rsidRPr="00F65390">
        <w:rPr>
          <w:b w:val="0"/>
          <w:kern w:val="0"/>
          <w:sz w:val="22"/>
          <w:szCs w:val="22"/>
          <w:lang w:eastAsia="pl-PL"/>
        </w:rPr>
        <w:t>.</w:t>
      </w:r>
      <w:r w:rsidRPr="00F65390">
        <w:rPr>
          <w:b w:val="0"/>
          <w:kern w:val="0"/>
          <w:sz w:val="22"/>
          <w:szCs w:val="22"/>
          <w:lang w:eastAsia="pl-PL"/>
        </w:rPr>
        <w:t>).  Do Wykonawcy podlegającego wykluczeniu w tym zakresie, stosuje się art. 7 ust. 3 wspomnianej ustawy</w:t>
      </w:r>
      <w:r w:rsidR="00754BEC" w:rsidRPr="00F65390">
        <w:rPr>
          <w:b w:val="0"/>
          <w:kern w:val="0"/>
          <w:sz w:val="22"/>
          <w:szCs w:val="22"/>
          <w:lang w:eastAsia="pl-PL"/>
        </w:rPr>
        <w:t xml:space="preserve"> – zapis w </w:t>
      </w:r>
      <w:r w:rsidR="00754BEC" w:rsidRPr="00F65390">
        <w:rPr>
          <w:kern w:val="0"/>
          <w:sz w:val="22"/>
          <w:szCs w:val="22"/>
          <w:lang w:eastAsia="pl-PL"/>
        </w:rPr>
        <w:t xml:space="preserve">załączniku nr </w:t>
      </w:r>
      <w:r w:rsidR="00661EA9" w:rsidRPr="00F65390">
        <w:rPr>
          <w:kern w:val="0"/>
          <w:sz w:val="22"/>
          <w:szCs w:val="22"/>
          <w:lang w:eastAsia="pl-PL"/>
        </w:rPr>
        <w:t>5</w:t>
      </w:r>
      <w:r w:rsidR="00754BEC" w:rsidRPr="00F65390">
        <w:rPr>
          <w:kern w:val="0"/>
          <w:sz w:val="22"/>
          <w:szCs w:val="22"/>
          <w:lang w:eastAsia="pl-PL"/>
        </w:rPr>
        <w:t xml:space="preserve"> do SWZ.</w:t>
      </w:r>
    </w:p>
    <w:p w14:paraId="0C86E3DC" w14:textId="77777777" w:rsidR="00FA064D" w:rsidRPr="00F65390" w:rsidRDefault="00FA064D" w:rsidP="00A45C4C">
      <w:pPr>
        <w:pStyle w:val="Tekstpodstawowy32"/>
        <w:numPr>
          <w:ilvl w:val="6"/>
          <w:numId w:val="11"/>
        </w:numPr>
        <w:shd w:val="clear" w:color="auto" w:fill="FFFFFF"/>
        <w:tabs>
          <w:tab w:val="clear" w:pos="3118"/>
          <w:tab w:val="left" w:pos="0"/>
        </w:tabs>
        <w:ind w:left="284" w:hanging="284"/>
        <w:rPr>
          <w:b w:val="0"/>
          <w:sz w:val="22"/>
          <w:szCs w:val="22"/>
        </w:rPr>
      </w:pPr>
      <w:r w:rsidRPr="00F65390">
        <w:rPr>
          <w:b w:val="0"/>
          <w:sz w:val="22"/>
          <w:szCs w:val="22"/>
        </w:rPr>
        <w:t xml:space="preserve">Wykonawca może zostać wykluczony przez Zamawiającego na każdym etapie postępowania </w:t>
      </w:r>
      <w:r w:rsidRPr="00F65390">
        <w:rPr>
          <w:b w:val="0"/>
          <w:sz w:val="22"/>
          <w:szCs w:val="22"/>
        </w:rPr>
        <w:br/>
        <w:t>o udzielenie zamówienia.</w:t>
      </w:r>
    </w:p>
    <w:p w14:paraId="2DE014E9" w14:textId="77777777" w:rsidR="00BB0B1F" w:rsidRPr="008A17C9" w:rsidRDefault="00BB0B1F" w:rsidP="009007A4">
      <w:pPr>
        <w:pStyle w:val="Tekstpodstawowy32"/>
        <w:shd w:val="clear" w:color="auto" w:fill="FFFFFF"/>
        <w:tabs>
          <w:tab w:val="clear" w:pos="3118"/>
          <w:tab w:val="left" w:pos="0"/>
        </w:tabs>
        <w:rPr>
          <w:b w:val="0"/>
          <w:color w:val="FF0000"/>
          <w:sz w:val="22"/>
          <w:szCs w:val="22"/>
        </w:rPr>
      </w:pPr>
    </w:p>
    <w:p w14:paraId="088F0C02" w14:textId="296B1AE9" w:rsidR="00F82316" w:rsidRPr="00F65390" w:rsidRDefault="00466D5E" w:rsidP="00F8231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F65390">
        <w:rPr>
          <w:b/>
          <w:sz w:val="22"/>
          <w:szCs w:val="22"/>
        </w:rPr>
        <w:t>IX</w:t>
      </w:r>
      <w:r w:rsidR="00F82316" w:rsidRPr="00F65390">
        <w:rPr>
          <w:b/>
          <w:sz w:val="22"/>
          <w:szCs w:val="22"/>
        </w:rPr>
        <w:t xml:space="preserve">. WARUNKI UDZIAŁU W POSTĘPOWANIU  </w:t>
      </w:r>
    </w:p>
    <w:p w14:paraId="72CC68A3" w14:textId="77777777" w:rsidR="00F82316" w:rsidRPr="00F65390" w:rsidRDefault="005259FE" w:rsidP="00B2672F">
      <w:pPr>
        <w:suppressAutoHyphens w:val="0"/>
        <w:autoSpaceDE w:val="0"/>
        <w:autoSpaceDN w:val="0"/>
        <w:adjustRightInd w:val="0"/>
        <w:rPr>
          <w:sz w:val="22"/>
          <w:szCs w:val="22"/>
        </w:rPr>
      </w:pPr>
      <w:r w:rsidRPr="00F65390">
        <w:rPr>
          <w:sz w:val="22"/>
          <w:szCs w:val="22"/>
        </w:rPr>
        <w:t xml:space="preserve">1. </w:t>
      </w:r>
      <w:r w:rsidR="009A174D" w:rsidRPr="00F65390">
        <w:rPr>
          <w:sz w:val="22"/>
          <w:szCs w:val="22"/>
        </w:rPr>
        <w:t xml:space="preserve">O </w:t>
      </w:r>
      <w:r w:rsidR="00F82316" w:rsidRPr="00F65390">
        <w:rPr>
          <w:sz w:val="22"/>
          <w:szCs w:val="22"/>
        </w:rPr>
        <w:t>udzielenie zamówienia mogą ubiegać się Wykonawcy, którzy</w:t>
      </w:r>
      <w:r w:rsidR="00B2672F" w:rsidRPr="00F65390">
        <w:rPr>
          <w:sz w:val="22"/>
          <w:szCs w:val="22"/>
        </w:rPr>
        <w:t xml:space="preserve"> </w:t>
      </w:r>
      <w:r w:rsidR="00F82316" w:rsidRPr="00F65390">
        <w:rPr>
          <w:sz w:val="22"/>
          <w:szCs w:val="22"/>
        </w:rPr>
        <w:t>spełniają warunki udziału w postępowaniu dotyczące:</w:t>
      </w:r>
    </w:p>
    <w:p w14:paraId="26D73319" w14:textId="77777777" w:rsidR="00770949" w:rsidRPr="00F65390" w:rsidRDefault="00F82316" w:rsidP="00A06B40">
      <w:pPr>
        <w:numPr>
          <w:ilvl w:val="1"/>
          <w:numId w:val="3"/>
        </w:numPr>
        <w:tabs>
          <w:tab w:val="left" w:pos="284"/>
        </w:tabs>
        <w:suppressAutoHyphens w:val="0"/>
        <w:autoSpaceDE w:val="0"/>
        <w:autoSpaceDN w:val="0"/>
        <w:adjustRightInd w:val="0"/>
        <w:ind w:left="284" w:hanging="284"/>
        <w:rPr>
          <w:b/>
          <w:sz w:val="22"/>
          <w:szCs w:val="22"/>
        </w:rPr>
      </w:pPr>
      <w:r w:rsidRPr="00F65390">
        <w:rPr>
          <w:b/>
          <w:sz w:val="22"/>
          <w:szCs w:val="22"/>
        </w:rPr>
        <w:t xml:space="preserve">zdolności do występowania w obrocie gospodarczym </w:t>
      </w:r>
    </w:p>
    <w:p w14:paraId="28CFFF8E" w14:textId="77777777" w:rsidR="00141A69" w:rsidRPr="00F65390" w:rsidRDefault="00141A69" w:rsidP="00B1370E">
      <w:pPr>
        <w:tabs>
          <w:tab w:val="left" w:pos="426"/>
        </w:tabs>
        <w:suppressAutoHyphens w:val="0"/>
        <w:autoSpaceDE w:val="0"/>
        <w:autoSpaceDN w:val="0"/>
        <w:adjustRightInd w:val="0"/>
        <w:ind w:left="284"/>
        <w:rPr>
          <w:sz w:val="22"/>
          <w:szCs w:val="22"/>
        </w:rPr>
      </w:pPr>
      <w:r w:rsidRPr="00F65390">
        <w:rPr>
          <w:sz w:val="22"/>
          <w:szCs w:val="22"/>
        </w:rPr>
        <w:t>Zamawiający nie określił warunku w tym zakresie</w:t>
      </w:r>
    </w:p>
    <w:p w14:paraId="4E8BAA46" w14:textId="77777777" w:rsidR="00770949" w:rsidRPr="000E7541" w:rsidRDefault="00F82316" w:rsidP="00B1370E">
      <w:pPr>
        <w:numPr>
          <w:ilvl w:val="1"/>
          <w:numId w:val="3"/>
        </w:numPr>
        <w:tabs>
          <w:tab w:val="left" w:pos="284"/>
        </w:tabs>
        <w:suppressAutoHyphens w:val="0"/>
        <w:autoSpaceDE w:val="0"/>
        <w:autoSpaceDN w:val="0"/>
        <w:adjustRightInd w:val="0"/>
        <w:ind w:left="284" w:hanging="284"/>
        <w:jc w:val="both"/>
        <w:rPr>
          <w:b/>
          <w:sz w:val="22"/>
          <w:szCs w:val="22"/>
        </w:rPr>
      </w:pPr>
      <w:r w:rsidRPr="000E7541">
        <w:rPr>
          <w:b/>
          <w:sz w:val="22"/>
          <w:szCs w:val="22"/>
        </w:rPr>
        <w:t xml:space="preserve">uprawnień do prowadzenia określonej działalności gospodarczej lub zawodowej, o ile wynika to </w:t>
      </w:r>
      <w:r w:rsidR="00B1370E" w:rsidRPr="000E7541">
        <w:rPr>
          <w:b/>
          <w:sz w:val="22"/>
          <w:szCs w:val="22"/>
        </w:rPr>
        <w:br/>
      </w:r>
      <w:r w:rsidRPr="000E7541">
        <w:rPr>
          <w:b/>
          <w:sz w:val="22"/>
          <w:szCs w:val="22"/>
        </w:rPr>
        <w:t xml:space="preserve">z odrębnych przepisów: </w:t>
      </w:r>
    </w:p>
    <w:p w14:paraId="5F102867" w14:textId="74855E92" w:rsidR="00D91616" w:rsidRPr="000E7541" w:rsidRDefault="00D91616" w:rsidP="00B1370E">
      <w:pPr>
        <w:tabs>
          <w:tab w:val="left" w:pos="567"/>
          <w:tab w:val="left" w:pos="851"/>
        </w:tabs>
        <w:suppressAutoHyphens w:val="0"/>
        <w:autoSpaceDE w:val="0"/>
        <w:autoSpaceDN w:val="0"/>
        <w:adjustRightInd w:val="0"/>
        <w:ind w:left="284"/>
        <w:jc w:val="both"/>
        <w:rPr>
          <w:sz w:val="22"/>
        </w:rPr>
      </w:pPr>
      <w:r w:rsidRPr="000E7541">
        <w:rPr>
          <w:sz w:val="22"/>
          <w:szCs w:val="22"/>
        </w:rPr>
        <w:t xml:space="preserve">Wykonawca spełni ten warunek, jeżeli przedłoży koncesję MSWiA na </w:t>
      </w:r>
      <w:r w:rsidRPr="000E7541">
        <w:rPr>
          <w:sz w:val="22"/>
        </w:rPr>
        <w:t>prowadzenie działalności gospodarczej w zakresie usług ochrony mienia i osób, zgodnie z przepisami ustawy z dnia 22 sierpnia 1997</w:t>
      </w:r>
      <w:r w:rsidR="00317CDB" w:rsidRPr="000E7541">
        <w:rPr>
          <w:sz w:val="22"/>
        </w:rPr>
        <w:t xml:space="preserve"> </w:t>
      </w:r>
      <w:r w:rsidRPr="000E7541">
        <w:rPr>
          <w:sz w:val="22"/>
        </w:rPr>
        <w:t>r. o ochronie osób i mienia (tekst jednolity Dz. U. z 2021r. poz. 1</w:t>
      </w:r>
      <w:r w:rsidR="00FC45B1" w:rsidRPr="000E7541">
        <w:rPr>
          <w:sz w:val="22"/>
        </w:rPr>
        <w:t>995</w:t>
      </w:r>
      <w:r w:rsidRPr="000E7541">
        <w:rPr>
          <w:sz w:val="22"/>
        </w:rPr>
        <w:t xml:space="preserve"> </w:t>
      </w:r>
      <w:proofErr w:type="spellStart"/>
      <w:r w:rsidR="00FC45B1" w:rsidRPr="000E7541">
        <w:rPr>
          <w:sz w:val="22"/>
        </w:rPr>
        <w:t>t.j</w:t>
      </w:r>
      <w:proofErr w:type="spellEnd"/>
      <w:r w:rsidR="00FC45B1" w:rsidRPr="000E7541">
        <w:rPr>
          <w:sz w:val="22"/>
        </w:rPr>
        <w:t>.)</w:t>
      </w:r>
    </w:p>
    <w:p w14:paraId="09EAE39E" w14:textId="77777777" w:rsidR="005259FE" w:rsidRPr="000E7541" w:rsidRDefault="00D91616" w:rsidP="00B1370E">
      <w:pPr>
        <w:tabs>
          <w:tab w:val="left" w:pos="0"/>
          <w:tab w:val="left" w:pos="284"/>
        </w:tabs>
        <w:suppressAutoHyphens w:val="0"/>
        <w:autoSpaceDE w:val="0"/>
        <w:autoSpaceDN w:val="0"/>
        <w:adjustRightInd w:val="0"/>
        <w:ind w:left="284"/>
        <w:jc w:val="both"/>
        <w:rPr>
          <w:i/>
          <w:iCs/>
          <w:kern w:val="0"/>
          <w:sz w:val="22"/>
          <w:szCs w:val="22"/>
          <w:lang w:eastAsia="pl-PL"/>
        </w:rPr>
      </w:pPr>
      <w:r w:rsidRPr="000E7541">
        <w:rPr>
          <w:i/>
          <w:iCs/>
          <w:kern w:val="0"/>
          <w:sz w:val="22"/>
          <w:szCs w:val="22"/>
          <w:lang w:eastAsia="pl-PL"/>
        </w:rPr>
        <w:t>W przypadku składania oferty przez dwóch lub więcej Wykonawców, każdy z Wykonawców musi wykazywać spełnianie określonego w niniejszym punkcie warunku - obowiązek dotyczy również podwykonawcy</w:t>
      </w:r>
    </w:p>
    <w:p w14:paraId="132AE2F7" w14:textId="77777777" w:rsidR="00F82316" w:rsidRPr="000E7541" w:rsidRDefault="00F82316" w:rsidP="009411BF">
      <w:pPr>
        <w:pStyle w:val="Akapitzlist"/>
        <w:numPr>
          <w:ilvl w:val="1"/>
          <w:numId w:val="3"/>
        </w:numPr>
        <w:suppressAutoHyphens w:val="0"/>
        <w:autoSpaceDE w:val="0"/>
        <w:autoSpaceDN w:val="0"/>
        <w:adjustRightInd w:val="0"/>
        <w:ind w:left="284" w:hanging="284"/>
        <w:rPr>
          <w:b/>
          <w:sz w:val="22"/>
          <w:szCs w:val="22"/>
        </w:rPr>
      </w:pPr>
      <w:r w:rsidRPr="000E7541">
        <w:rPr>
          <w:b/>
          <w:sz w:val="22"/>
          <w:szCs w:val="22"/>
        </w:rPr>
        <w:t>sytuacji ekonomicznej lub finansowej:</w:t>
      </w:r>
    </w:p>
    <w:p w14:paraId="6F51EAE7" w14:textId="2DB3E903" w:rsidR="00D91616" w:rsidRPr="000E7541" w:rsidRDefault="00D91616" w:rsidP="009411BF">
      <w:pPr>
        <w:tabs>
          <w:tab w:val="left" w:pos="426"/>
        </w:tabs>
        <w:suppressAutoHyphens w:val="0"/>
        <w:autoSpaceDE w:val="0"/>
        <w:autoSpaceDN w:val="0"/>
        <w:adjustRightInd w:val="0"/>
        <w:ind w:left="284"/>
        <w:jc w:val="both"/>
        <w:rPr>
          <w:sz w:val="22"/>
          <w:szCs w:val="22"/>
        </w:rPr>
      </w:pPr>
      <w:r w:rsidRPr="000E7541">
        <w:rPr>
          <w:sz w:val="22"/>
          <w:szCs w:val="22"/>
        </w:rPr>
        <w:t xml:space="preserve">Wykonawca spełni ten warunek, jeżeli przedłoży opłaconą polisę potwierdzającą, że wykonawca jest ubezpieczony od odpowiedzialności cywilnej w zakresie prowadzonej działalności związanej </w:t>
      </w:r>
      <w:r w:rsidR="00504103" w:rsidRPr="000E7541">
        <w:rPr>
          <w:sz w:val="22"/>
          <w:szCs w:val="22"/>
        </w:rPr>
        <w:br/>
      </w:r>
      <w:r w:rsidRPr="000E7541">
        <w:rPr>
          <w:sz w:val="22"/>
          <w:szCs w:val="22"/>
        </w:rPr>
        <w:t xml:space="preserve">z przedmiotem zamówienia na kwotę nie mniejszą niż </w:t>
      </w:r>
      <w:r w:rsidR="000E7541" w:rsidRPr="000E7541">
        <w:rPr>
          <w:sz w:val="22"/>
          <w:szCs w:val="22"/>
        </w:rPr>
        <w:t>4</w:t>
      </w:r>
      <w:r w:rsidRPr="000E7541">
        <w:rPr>
          <w:sz w:val="22"/>
          <w:szCs w:val="22"/>
        </w:rPr>
        <w:t>00.000,00</w:t>
      </w:r>
      <w:r w:rsidR="000E7541" w:rsidRPr="000E7541">
        <w:rPr>
          <w:sz w:val="22"/>
          <w:szCs w:val="22"/>
        </w:rPr>
        <w:t xml:space="preserve"> </w:t>
      </w:r>
      <w:r w:rsidRPr="000E7541">
        <w:rPr>
          <w:sz w:val="22"/>
          <w:szCs w:val="22"/>
        </w:rPr>
        <w:t xml:space="preserve">zł brutto  </w:t>
      </w:r>
    </w:p>
    <w:p w14:paraId="34ADA391" w14:textId="77777777" w:rsidR="00D91616" w:rsidRPr="000E7541" w:rsidRDefault="00D91616" w:rsidP="009411BF">
      <w:pPr>
        <w:suppressAutoHyphens w:val="0"/>
        <w:autoSpaceDE w:val="0"/>
        <w:autoSpaceDN w:val="0"/>
        <w:adjustRightInd w:val="0"/>
        <w:ind w:left="284"/>
        <w:jc w:val="both"/>
        <w:rPr>
          <w:i/>
          <w:iCs/>
          <w:kern w:val="0"/>
          <w:sz w:val="22"/>
          <w:szCs w:val="22"/>
          <w:lang w:eastAsia="pl-PL"/>
        </w:rPr>
      </w:pPr>
      <w:r w:rsidRPr="000E7541">
        <w:rPr>
          <w:i/>
          <w:iCs/>
          <w:kern w:val="0"/>
          <w:sz w:val="22"/>
          <w:szCs w:val="22"/>
          <w:lang w:eastAsia="pl-PL"/>
        </w:rPr>
        <w:t>W przypadku składania oferty przez dwóch lub więcej Wykonawców, każdy z Wykonawców musi wykazywać spełnianie określonego w niniejszym punkcie warunku.</w:t>
      </w:r>
    </w:p>
    <w:p w14:paraId="0468D110" w14:textId="77777777" w:rsidR="00F82316" w:rsidRPr="000E7541" w:rsidRDefault="00F82316" w:rsidP="000E7541">
      <w:pPr>
        <w:pStyle w:val="Akapitzlist"/>
        <w:numPr>
          <w:ilvl w:val="1"/>
          <w:numId w:val="3"/>
        </w:numPr>
        <w:suppressAutoHyphens w:val="0"/>
        <w:autoSpaceDE w:val="0"/>
        <w:autoSpaceDN w:val="0"/>
        <w:adjustRightInd w:val="0"/>
        <w:ind w:left="284" w:hanging="284"/>
        <w:rPr>
          <w:b/>
          <w:sz w:val="22"/>
          <w:szCs w:val="22"/>
        </w:rPr>
      </w:pPr>
      <w:r w:rsidRPr="000E7541">
        <w:rPr>
          <w:b/>
          <w:sz w:val="22"/>
          <w:szCs w:val="22"/>
        </w:rPr>
        <w:t>zdolności technicznej lub zawodowej:</w:t>
      </w:r>
    </w:p>
    <w:p w14:paraId="44290F0E" w14:textId="77777777" w:rsidR="00D91616" w:rsidRPr="000E7541" w:rsidRDefault="00D91616" w:rsidP="009411BF">
      <w:pPr>
        <w:tabs>
          <w:tab w:val="left" w:pos="284"/>
          <w:tab w:val="left" w:pos="426"/>
        </w:tabs>
        <w:suppressAutoHyphens w:val="0"/>
        <w:autoSpaceDE w:val="0"/>
        <w:autoSpaceDN w:val="0"/>
        <w:adjustRightInd w:val="0"/>
        <w:ind w:left="284"/>
        <w:rPr>
          <w:sz w:val="22"/>
          <w:szCs w:val="22"/>
        </w:rPr>
      </w:pPr>
      <w:r w:rsidRPr="000E7541">
        <w:rPr>
          <w:sz w:val="22"/>
          <w:szCs w:val="22"/>
        </w:rPr>
        <w:t>Wykonawca spełni ten warunek, jeżeli przedłoży:</w:t>
      </w:r>
    </w:p>
    <w:p w14:paraId="7633676C" w14:textId="77777777" w:rsidR="009411BF" w:rsidRPr="000E7541" w:rsidRDefault="00D91616">
      <w:pPr>
        <w:pStyle w:val="Akapitzlist"/>
        <w:numPr>
          <w:ilvl w:val="0"/>
          <w:numId w:val="29"/>
        </w:numPr>
        <w:suppressAutoHyphens w:val="0"/>
        <w:autoSpaceDE w:val="0"/>
        <w:autoSpaceDN w:val="0"/>
        <w:adjustRightInd w:val="0"/>
        <w:ind w:left="567" w:hanging="283"/>
        <w:jc w:val="both"/>
        <w:rPr>
          <w:sz w:val="22"/>
          <w:szCs w:val="22"/>
        </w:rPr>
      </w:pPr>
      <w:r w:rsidRPr="000E7541">
        <w:rPr>
          <w:sz w:val="22"/>
          <w:szCs w:val="22"/>
        </w:rPr>
        <w:t xml:space="preserve">wykaz usług </w:t>
      </w:r>
      <w:r w:rsidR="000B160C" w:rsidRPr="000E7541">
        <w:rPr>
          <w:sz w:val="22"/>
          <w:szCs w:val="22"/>
        </w:rPr>
        <w:t xml:space="preserve">odpowiadających swoim rodzajem i wartością usługom stanowiącym przedmiot zamówienia </w:t>
      </w:r>
      <w:r w:rsidRPr="000E7541">
        <w:rPr>
          <w:sz w:val="22"/>
          <w:szCs w:val="22"/>
        </w:rPr>
        <w:t xml:space="preserve">wykonanych i wykonywanych w okresie ostatnich 3 lat, a jeżeli okres prowadzenia działalności jest krótszy – w tym okresie, wraz z podaniem ich wartości, przedmiotu, dat wykonania i podmiotów </w:t>
      </w:r>
      <w:r w:rsidRPr="000E7541">
        <w:rPr>
          <w:b/>
          <w:sz w:val="22"/>
          <w:szCs w:val="22"/>
        </w:rPr>
        <w:t>(każda usługa powinna być wykonana w budynkach użyteczności publicznej)</w:t>
      </w:r>
      <w:r w:rsidRPr="000E7541">
        <w:rPr>
          <w:sz w:val="22"/>
          <w:szCs w:val="22"/>
        </w:rPr>
        <w:t xml:space="preserve">, na rzecz których usługi zostały wykonane lub są wykonywane, oraz załączy </w:t>
      </w:r>
      <w:r w:rsidRPr="000E7541">
        <w:rPr>
          <w:b/>
          <w:sz w:val="22"/>
          <w:szCs w:val="22"/>
        </w:rPr>
        <w:t>(min. 2)</w:t>
      </w:r>
      <w:r w:rsidRPr="000E7541">
        <w:rPr>
          <w:sz w:val="22"/>
          <w:szCs w:val="22"/>
        </w:rPr>
        <w:t xml:space="preserve"> dowody określające, czy te usługi zostały wykonane lub są wykonywane należycie, przy czym dowodami, o których mowa, są referencje bądź inne dokumenty sporządzone przez podmiot, na rzecz którego usługi zostały wykonane lub są wykonywane, a jeżeli wykonawca z przyczyn niezależnych od niego nie jest w stanie uzyskać tych dokumentów – oświadczenie wykonawcy. W przypadku gdy Wykonawca przedstawi </w:t>
      </w:r>
      <w:r w:rsidRPr="000E7541">
        <w:rPr>
          <w:sz w:val="22"/>
          <w:szCs w:val="22"/>
        </w:rPr>
        <w:lastRenderedPageBreak/>
        <w:t>dowody z wykonywanych usług referencje bądź inne dokumenty potwierdzające ich należyte wykonanie powinny być wystawione w okresie ostatnich 3 miesięcy;</w:t>
      </w:r>
    </w:p>
    <w:p w14:paraId="2D13842F" w14:textId="77777777" w:rsidR="00D91616" w:rsidRPr="000E7541" w:rsidRDefault="00D91616">
      <w:pPr>
        <w:pStyle w:val="Akapitzlist"/>
        <w:numPr>
          <w:ilvl w:val="0"/>
          <w:numId w:val="29"/>
        </w:numPr>
        <w:suppressAutoHyphens w:val="0"/>
        <w:autoSpaceDE w:val="0"/>
        <w:autoSpaceDN w:val="0"/>
        <w:adjustRightInd w:val="0"/>
        <w:ind w:left="567" w:hanging="283"/>
        <w:jc w:val="both"/>
        <w:rPr>
          <w:sz w:val="22"/>
          <w:szCs w:val="22"/>
        </w:rPr>
      </w:pPr>
      <w:r w:rsidRPr="000E7541">
        <w:rPr>
          <w:sz w:val="22"/>
          <w:szCs w:val="22"/>
        </w:rPr>
        <w:t xml:space="preserve">wykaz osób skierowanych przez wykonawcę do realizacji zamówienia publicznego </w:t>
      </w:r>
      <w:r w:rsidRPr="000E7541">
        <w:rPr>
          <w:b/>
          <w:sz w:val="22"/>
          <w:szCs w:val="22"/>
        </w:rPr>
        <w:t>(min. 4 osoby)</w:t>
      </w:r>
      <w:r w:rsidRPr="000E7541">
        <w:rPr>
          <w:sz w:val="22"/>
          <w:szCs w:val="22"/>
        </w:rPr>
        <w:t xml:space="preserve">, </w:t>
      </w:r>
      <w:r w:rsidRPr="000E7541">
        <w:rPr>
          <w:sz w:val="22"/>
          <w:szCs w:val="22"/>
        </w:rPr>
        <w:br/>
        <w:t xml:space="preserve">w szczególności odpowiedzialnych za świadczenie usługi, wraz z informacjami na temat ich kwalifikacji zawodowych, uprawnień, doświadczenia i wykształcenia niezbędnych do wykonania zamówienia publicznego, a także zakresu wykonywanych przez nich czynności oraz informację </w:t>
      </w:r>
      <w:r w:rsidRPr="000E7541">
        <w:rPr>
          <w:sz w:val="22"/>
          <w:szCs w:val="22"/>
        </w:rPr>
        <w:br/>
        <w:t>o podstawie do dysponowania tymi osobami.</w:t>
      </w:r>
    </w:p>
    <w:p w14:paraId="60C2D2EB" w14:textId="77777777" w:rsidR="00D91616" w:rsidRPr="000E7541" w:rsidRDefault="00671DEF" w:rsidP="009411BF">
      <w:pPr>
        <w:tabs>
          <w:tab w:val="left" w:pos="426"/>
        </w:tabs>
        <w:suppressAutoHyphens w:val="0"/>
        <w:autoSpaceDE w:val="0"/>
        <w:autoSpaceDN w:val="0"/>
        <w:adjustRightInd w:val="0"/>
        <w:ind w:left="567"/>
        <w:rPr>
          <w:sz w:val="22"/>
          <w:szCs w:val="22"/>
        </w:rPr>
      </w:pPr>
      <w:r w:rsidRPr="000E7541">
        <w:rPr>
          <w:bCs/>
          <w:kern w:val="0"/>
          <w:sz w:val="22"/>
          <w:szCs w:val="22"/>
          <w:lang w:eastAsia="pl-PL"/>
        </w:rPr>
        <w:t xml:space="preserve"> </w:t>
      </w:r>
      <w:r w:rsidR="00D91616" w:rsidRPr="000E7541">
        <w:rPr>
          <w:bCs/>
          <w:kern w:val="0"/>
          <w:sz w:val="22"/>
          <w:szCs w:val="22"/>
          <w:lang w:eastAsia="pl-PL"/>
        </w:rPr>
        <w:t>UWAGA:</w:t>
      </w:r>
      <w:r w:rsidR="00D91616" w:rsidRPr="000E7541">
        <w:rPr>
          <w:b/>
          <w:bCs/>
          <w:kern w:val="0"/>
          <w:sz w:val="22"/>
          <w:szCs w:val="22"/>
          <w:lang w:eastAsia="pl-PL"/>
        </w:rPr>
        <w:t xml:space="preserve"> </w:t>
      </w:r>
      <w:r w:rsidR="00D91616" w:rsidRPr="000E7541">
        <w:rPr>
          <w:kern w:val="0"/>
          <w:sz w:val="22"/>
          <w:szCs w:val="22"/>
          <w:lang w:eastAsia="pl-PL"/>
        </w:rPr>
        <w:t>Wszystkie osoby wymienione powinny posiadać odpowiednie uprawnienia.</w:t>
      </w:r>
    </w:p>
    <w:p w14:paraId="2D226507" w14:textId="77777777" w:rsidR="005D5FAE" w:rsidRPr="000E7541" w:rsidRDefault="00D91616">
      <w:pPr>
        <w:pStyle w:val="Akapitzlist"/>
        <w:numPr>
          <w:ilvl w:val="0"/>
          <w:numId w:val="30"/>
        </w:numPr>
        <w:tabs>
          <w:tab w:val="left" w:pos="567"/>
        </w:tabs>
        <w:suppressAutoHyphens w:val="0"/>
        <w:autoSpaceDE w:val="0"/>
        <w:autoSpaceDN w:val="0"/>
        <w:adjustRightInd w:val="0"/>
        <w:ind w:left="567"/>
        <w:jc w:val="both"/>
        <w:rPr>
          <w:sz w:val="22"/>
          <w:szCs w:val="22"/>
        </w:rPr>
      </w:pPr>
      <w:r w:rsidRPr="000E7541">
        <w:rPr>
          <w:sz w:val="22"/>
          <w:szCs w:val="22"/>
        </w:rPr>
        <w:t>oświadczenie, że osoby które będą uczestniczyć w wykonywaniu zamówienia, posiadają wymagane uprawnienia, tzn. wpis na listę kwalifikowanego pracownika ochrony fizycznej</w:t>
      </w:r>
    </w:p>
    <w:p w14:paraId="1B8A875A" w14:textId="77777777" w:rsidR="00D91616" w:rsidRPr="000E7541" w:rsidRDefault="00D91616">
      <w:pPr>
        <w:pStyle w:val="Akapitzlist"/>
        <w:numPr>
          <w:ilvl w:val="0"/>
          <w:numId w:val="30"/>
        </w:numPr>
        <w:tabs>
          <w:tab w:val="left" w:pos="567"/>
        </w:tabs>
        <w:suppressAutoHyphens w:val="0"/>
        <w:autoSpaceDE w:val="0"/>
        <w:autoSpaceDN w:val="0"/>
        <w:adjustRightInd w:val="0"/>
        <w:ind w:left="567"/>
        <w:jc w:val="both"/>
        <w:rPr>
          <w:sz w:val="22"/>
          <w:szCs w:val="22"/>
        </w:rPr>
      </w:pPr>
      <w:r w:rsidRPr="000E7541">
        <w:rPr>
          <w:sz w:val="22"/>
          <w:szCs w:val="22"/>
        </w:rPr>
        <w:t xml:space="preserve">oświadczenie, że Wykonawca dysponuje własnym patrolem interwencyjnym składającym się </w:t>
      </w:r>
      <w:r w:rsidRPr="000E7541">
        <w:rPr>
          <w:sz w:val="22"/>
          <w:szCs w:val="22"/>
        </w:rPr>
        <w:br/>
        <w:t xml:space="preserve">z kwalifikowanych pracowników ochrony fizycznej, której czas przyjazdu do Zamawiającego na wezwanie wynosi max. 7 minut. W przypadku gdy Wykonawca nie dysponuje własnym patrolem interwencyjnym, Wykonawca złoży oświadczenie, że powierzy wykonanie części zamówienia </w:t>
      </w:r>
      <w:r w:rsidRPr="000E7541">
        <w:rPr>
          <w:sz w:val="22"/>
          <w:szCs w:val="22"/>
        </w:rPr>
        <w:br/>
        <w:t>w zakresie wsparcia patrolu interwencyjnego podwykonawcy, z którym zawarł umowę (jako dowód załączy kserokopię umowy).</w:t>
      </w:r>
    </w:p>
    <w:p w14:paraId="6AC48A78" w14:textId="3DEF76C2" w:rsidR="000E7541" w:rsidRPr="000E7541" w:rsidRDefault="000E7541" w:rsidP="000E7541">
      <w:pPr>
        <w:pStyle w:val="Akapitzlist"/>
        <w:numPr>
          <w:ilvl w:val="0"/>
          <w:numId w:val="30"/>
        </w:numPr>
        <w:tabs>
          <w:tab w:val="left" w:pos="567"/>
        </w:tabs>
        <w:suppressAutoHyphens w:val="0"/>
        <w:autoSpaceDE w:val="0"/>
        <w:autoSpaceDN w:val="0"/>
        <w:adjustRightInd w:val="0"/>
        <w:ind w:left="567" w:hanging="283"/>
        <w:jc w:val="both"/>
        <w:rPr>
          <w:sz w:val="22"/>
          <w:szCs w:val="22"/>
        </w:rPr>
      </w:pPr>
      <w:r>
        <w:rPr>
          <w:sz w:val="22"/>
          <w:szCs w:val="22"/>
        </w:rPr>
        <w:t xml:space="preserve">dokument potwierdzający odbycie szkolenia z obsługi centrali przeciwpożarowej, przez pracowników którzy będą uczestniczyć w wykonywaniu zamówienia </w:t>
      </w:r>
    </w:p>
    <w:p w14:paraId="2C7737F3" w14:textId="77777777" w:rsidR="00D91616" w:rsidRPr="000E7541" w:rsidRDefault="00D91616" w:rsidP="00277375">
      <w:pPr>
        <w:suppressAutoHyphens w:val="0"/>
        <w:autoSpaceDE w:val="0"/>
        <w:autoSpaceDN w:val="0"/>
        <w:adjustRightInd w:val="0"/>
        <w:ind w:left="284"/>
        <w:jc w:val="both"/>
        <w:rPr>
          <w:bCs/>
          <w:i/>
          <w:kern w:val="0"/>
          <w:sz w:val="22"/>
          <w:szCs w:val="22"/>
          <w:lang w:eastAsia="pl-PL"/>
        </w:rPr>
      </w:pPr>
      <w:r w:rsidRPr="000E7541">
        <w:rPr>
          <w:bCs/>
          <w:i/>
          <w:kern w:val="0"/>
          <w:sz w:val="22"/>
          <w:szCs w:val="22"/>
          <w:lang w:eastAsia="pl-PL"/>
        </w:rPr>
        <w:t xml:space="preserve">Zamawiający nie dopuszcza by Wykonawca polegał na doświadczeniu grupy Wykonawców, której był członkiem, jeżeli faktycznie i konkretnie nie wykonywał wykazywanego zakresu prac. </w:t>
      </w:r>
    </w:p>
    <w:p w14:paraId="74AA3E37" w14:textId="77777777" w:rsidR="00D91616" w:rsidRPr="000E7541" w:rsidRDefault="00D91616" w:rsidP="00277375">
      <w:pPr>
        <w:suppressAutoHyphens w:val="0"/>
        <w:autoSpaceDE w:val="0"/>
        <w:autoSpaceDN w:val="0"/>
        <w:adjustRightInd w:val="0"/>
        <w:ind w:left="284"/>
        <w:jc w:val="both"/>
        <w:rPr>
          <w:bCs/>
          <w:i/>
          <w:kern w:val="0"/>
          <w:sz w:val="22"/>
          <w:szCs w:val="22"/>
          <w:lang w:eastAsia="pl-PL"/>
        </w:rPr>
      </w:pPr>
      <w:r w:rsidRPr="000E7541">
        <w:rPr>
          <w:bCs/>
          <w:i/>
          <w:kern w:val="0"/>
          <w:sz w:val="22"/>
          <w:szCs w:val="22"/>
          <w:lang w:eastAsia="pl-PL"/>
        </w:rPr>
        <w:t xml:space="preserve">Zamawiający zastrzega możliwość zwrócenia się do Wykonawcy o wyjaśnienia w zakresie faktycznie </w:t>
      </w:r>
      <w:r w:rsidRPr="000E7541">
        <w:rPr>
          <w:bCs/>
          <w:i/>
          <w:kern w:val="0"/>
          <w:sz w:val="22"/>
          <w:szCs w:val="22"/>
          <w:lang w:eastAsia="pl-PL"/>
        </w:rPr>
        <w:br/>
        <w:t>i konkretnie wykonywanego zakresu prac oraz przedstawienia stosownych dowodów np. umowy konsorcjum, z której wynikał zakres obowiązków czy wystawionych przez Wykonawcę faktur.</w:t>
      </w:r>
    </w:p>
    <w:p w14:paraId="4221B51F" w14:textId="77777777" w:rsidR="00D91616" w:rsidRPr="000E7541" w:rsidRDefault="00D91616" w:rsidP="00A45C4C">
      <w:pPr>
        <w:pStyle w:val="Akapitzlist"/>
        <w:numPr>
          <w:ilvl w:val="0"/>
          <w:numId w:val="11"/>
        </w:numPr>
        <w:suppressAutoHyphens w:val="0"/>
        <w:autoSpaceDE w:val="0"/>
        <w:autoSpaceDN w:val="0"/>
        <w:adjustRightInd w:val="0"/>
        <w:ind w:left="284" w:hanging="218"/>
        <w:jc w:val="both"/>
        <w:rPr>
          <w:kern w:val="0"/>
          <w:sz w:val="22"/>
          <w:szCs w:val="22"/>
          <w:lang w:eastAsia="pl-PL"/>
        </w:rPr>
      </w:pPr>
      <w:r w:rsidRPr="000E7541">
        <w:rPr>
          <w:b/>
          <w:bCs/>
          <w:kern w:val="0"/>
          <w:sz w:val="22"/>
          <w:szCs w:val="22"/>
          <w:lang w:eastAsia="pl-PL"/>
        </w:rPr>
        <w:t xml:space="preserve">Warunek w zakresie zdolności technicznej lub zawodowej wskazany w </w:t>
      </w:r>
      <w:r w:rsidR="00EA02BD" w:rsidRPr="000E7541">
        <w:rPr>
          <w:b/>
          <w:bCs/>
          <w:kern w:val="0"/>
          <w:sz w:val="22"/>
          <w:szCs w:val="22"/>
          <w:lang w:eastAsia="pl-PL"/>
        </w:rPr>
        <w:t xml:space="preserve">pkt. 1 </w:t>
      </w:r>
      <w:proofErr w:type="spellStart"/>
      <w:r w:rsidR="00EA02BD" w:rsidRPr="000E7541">
        <w:rPr>
          <w:b/>
          <w:bCs/>
          <w:kern w:val="0"/>
          <w:sz w:val="22"/>
          <w:szCs w:val="22"/>
          <w:lang w:eastAsia="pl-PL"/>
        </w:rPr>
        <w:t>p</w:t>
      </w:r>
      <w:r w:rsidRPr="000E7541">
        <w:rPr>
          <w:b/>
          <w:bCs/>
          <w:kern w:val="0"/>
          <w:sz w:val="22"/>
          <w:szCs w:val="22"/>
          <w:lang w:eastAsia="pl-PL"/>
        </w:rPr>
        <w:t>pkt</w:t>
      </w:r>
      <w:proofErr w:type="spellEnd"/>
      <w:r w:rsidRPr="000E7541">
        <w:rPr>
          <w:b/>
          <w:bCs/>
          <w:kern w:val="0"/>
          <w:sz w:val="22"/>
          <w:szCs w:val="22"/>
          <w:lang w:eastAsia="pl-PL"/>
        </w:rPr>
        <w:t xml:space="preserve"> </w:t>
      </w:r>
      <w:r w:rsidR="005D5FAE" w:rsidRPr="000E7541">
        <w:rPr>
          <w:b/>
          <w:bCs/>
          <w:kern w:val="0"/>
          <w:sz w:val="22"/>
          <w:szCs w:val="22"/>
          <w:lang w:eastAsia="pl-PL"/>
        </w:rPr>
        <w:t xml:space="preserve">4 </w:t>
      </w:r>
      <w:proofErr w:type="spellStart"/>
      <w:r w:rsidR="005D5FAE" w:rsidRPr="000E7541">
        <w:rPr>
          <w:b/>
          <w:bCs/>
          <w:kern w:val="0"/>
          <w:sz w:val="22"/>
          <w:szCs w:val="22"/>
          <w:lang w:eastAsia="pl-PL"/>
        </w:rPr>
        <w:t>tiret</w:t>
      </w:r>
      <w:proofErr w:type="spellEnd"/>
      <w:r w:rsidR="005D5FAE" w:rsidRPr="000E7541">
        <w:rPr>
          <w:b/>
          <w:bCs/>
          <w:kern w:val="0"/>
          <w:sz w:val="22"/>
          <w:szCs w:val="22"/>
          <w:lang w:eastAsia="pl-PL"/>
        </w:rPr>
        <w:t xml:space="preserve"> pierwszy</w:t>
      </w:r>
      <w:r w:rsidRPr="000E7541">
        <w:rPr>
          <w:b/>
          <w:bCs/>
          <w:kern w:val="0"/>
          <w:sz w:val="22"/>
          <w:szCs w:val="22"/>
          <w:lang w:eastAsia="pl-PL"/>
        </w:rPr>
        <w:t xml:space="preserve"> niniejszego rozdziału nie podlega sumowaniu </w:t>
      </w:r>
      <w:r w:rsidRPr="000E7541">
        <w:rPr>
          <w:kern w:val="0"/>
          <w:sz w:val="22"/>
          <w:szCs w:val="22"/>
          <w:lang w:eastAsia="pl-PL"/>
        </w:rPr>
        <w:t>– oznacza to, że albo Wykonawca składający ofertę wykaże się realizacją dwóch wymaganych usług, albo jeden z uczestników konsorcjum wykaże się realizacją dwóch wymaganych usług, albo w sytuacji gdy Wykonawca, który nie ma wymaganej zdolności technicznej lub zawodowej, polega na zasobach innego podmiotu – podmiot ten musi wykazać zrealizowanie dwóch wymaganych usług.</w:t>
      </w:r>
    </w:p>
    <w:p w14:paraId="222E4AE4" w14:textId="77777777" w:rsidR="00D91616" w:rsidRPr="000E7541" w:rsidRDefault="00D91616" w:rsidP="00A45C4C">
      <w:pPr>
        <w:pStyle w:val="Akapitzlist"/>
        <w:numPr>
          <w:ilvl w:val="0"/>
          <w:numId w:val="11"/>
        </w:numPr>
        <w:suppressAutoHyphens w:val="0"/>
        <w:autoSpaceDE w:val="0"/>
        <w:autoSpaceDN w:val="0"/>
        <w:adjustRightInd w:val="0"/>
        <w:ind w:left="284" w:hanging="284"/>
        <w:jc w:val="both"/>
        <w:rPr>
          <w:kern w:val="0"/>
          <w:sz w:val="22"/>
          <w:szCs w:val="22"/>
          <w:lang w:eastAsia="pl-PL"/>
        </w:rPr>
      </w:pPr>
      <w:r w:rsidRPr="000E7541">
        <w:rPr>
          <w:kern w:val="0"/>
          <w:sz w:val="22"/>
          <w:szCs w:val="22"/>
          <w:lang w:eastAsia="pl-PL"/>
        </w:rPr>
        <w:t xml:space="preserve">Wykonawcy wspólnie ubiegający się o udzielenie zamówienia w odniesieniu do warunków dotyczących zdolności technicznej i zawodowej </w:t>
      </w:r>
      <w:r w:rsidR="00694F46" w:rsidRPr="000E7541">
        <w:rPr>
          <w:kern w:val="0"/>
          <w:sz w:val="22"/>
          <w:szCs w:val="22"/>
          <w:lang w:eastAsia="pl-PL"/>
        </w:rPr>
        <w:t>–</w:t>
      </w:r>
      <w:r w:rsidRPr="000E7541">
        <w:rPr>
          <w:kern w:val="0"/>
          <w:sz w:val="22"/>
          <w:szCs w:val="22"/>
          <w:lang w:eastAsia="pl-PL"/>
        </w:rPr>
        <w:t xml:space="preserve"> wykształcenia, kwalifikacji zawodowych lub doświadczenia Wykonawcy wykazując warunek udziału w postępowaniu mogą polegać na zdolnościach tych Wykonawców, którzy wykonują usługi, do realizacji których te zdolności są wymagane. W takim przypadku Wykonawcy wspólnie ubiegający się o udzielenie zamówienia dołączają do oferty oświadczenie, z którego wynika, które usługi wykonują poszczególni Wykonawcy. </w:t>
      </w:r>
    </w:p>
    <w:p w14:paraId="64FBE47E" w14:textId="77777777" w:rsidR="00D91616" w:rsidRPr="000E7541" w:rsidRDefault="00D91616" w:rsidP="00A45C4C">
      <w:pPr>
        <w:pStyle w:val="Akapitzlist"/>
        <w:numPr>
          <w:ilvl w:val="0"/>
          <w:numId w:val="11"/>
        </w:numPr>
        <w:suppressAutoHyphens w:val="0"/>
        <w:autoSpaceDE w:val="0"/>
        <w:autoSpaceDN w:val="0"/>
        <w:adjustRightInd w:val="0"/>
        <w:spacing w:after="22"/>
        <w:ind w:left="284" w:hanging="284"/>
        <w:jc w:val="both"/>
        <w:rPr>
          <w:bCs/>
          <w:kern w:val="0"/>
          <w:sz w:val="22"/>
          <w:szCs w:val="22"/>
          <w:lang w:eastAsia="pl-PL"/>
        </w:rPr>
      </w:pPr>
      <w:r w:rsidRPr="000E7541">
        <w:rPr>
          <w:kern w:val="0"/>
          <w:sz w:val="22"/>
          <w:szCs w:val="22"/>
          <w:lang w:eastAsia="pl-PL"/>
        </w:rPr>
        <w:t xml:space="preserve">Zamawiający zastrzega możliwość weryfikacji potwierdzenia należytego wykonania usług wskazanych </w:t>
      </w:r>
      <w:r w:rsidRPr="000E7541">
        <w:rPr>
          <w:kern w:val="0"/>
          <w:sz w:val="22"/>
          <w:szCs w:val="22"/>
          <w:lang w:eastAsia="pl-PL"/>
        </w:rPr>
        <w:br/>
        <w:t xml:space="preserve">w pkt. 1 </w:t>
      </w:r>
      <w:proofErr w:type="spellStart"/>
      <w:r w:rsidRPr="000E7541">
        <w:rPr>
          <w:kern w:val="0"/>
          <w:sz w:val="22"/>
          <w:szCs w:val="22"/>
          <w:lang w:eastAsia="pl-PL"/>
        </w:rPr>
        <w:t>ppkt</w:t>
      </w:r>
      <w:proofErr w:type="spellEnd"/>
      <w:r w:rsidRPr="000E7541">
        <w:rPr>
          <w:kern w:val="0"/>
          <w:sz w:val="22"/>
          <w:szCs w:val="22"/>
          <w:lang w:eastAsia="pl-PL"/>
        </w:rPr>
        <w:t xml:space="preserve">. </w:t>
      </w:r>
      <w:r w:rsidR="00AE7339" w:rsidRPr="000E7541">
        <w:rPr>
          <w:kern w:val="0"/>
          <w:sz w:val="22"/>
          <w:szCs w:val="22"/>
          <w:lang w:eastAsia="pl-PL"/>
        </w:rPr>
        <w:t>4</w:t>
      </w:r>
      <w:r w:rsidRPr="000E7541">
        <w:rPr>
          <w:kern w:val="0"/>
          <w:sz w:val="22"/>
          <w:szCs w:val="22"/>
          <w:lang w:eastAsia="pl-PL"/>
        </w:rPr>
        <w:t xml:space="preserve"> </w:t>
      </w:r>
      <w:proofErr w:type="spellStart"/>
      <w:r w:rsidRPr="000E7541">
        <w:rPr>
          <w:kern w:val="0"/>
          <w:sz w:val="22"/>
          <w:szCs w:val="22"/>
          <w:lang w:eastAsia="pl-PL"/>
        </w:rPr>
        <w:t>tiret</w:t>
      </w:r>
      <w:proofErr w:type="spellEnd"/>
      <w:r w:rsidRPr="000E7541">
        <w:rPr>
          <w:kern w:val="0"/>
          <w:sz w:val="22"/>
          <w:szCs w:val="22"/>
          <w:lang w:eastAsia="pl-PL"/>
        </w:rPr>
        <w:t xml:space="preserve"> 1 niniejszego Rozdziału bezpośrednio u podmiotu, na rzecz którego usługa była świadczona.</w:t>
      </w:r>
    </w:p>
    <w:p w14:paraId="2E79A38B" w14:textId="77777777" w:rsidR="00304F89" w:rsidRPr="008A17C9" w:rsidRDefault="00304F89" w:rsidP="00277326">
      <w:pPr>
        <w:pStyle w:val="Tekstpodstawowy32"/>
        <w:shd w:val="clear" w:color="auto" w:fill="FFFFFF"/>
        <w:tabs>
          <w:tab w:val="clear" w:pos="3118"/>
          <w:tab w:val="left" w:pos="0"/>
        </w:tabs>
        <w:rPr>
          <w:b w:val="0"/>
          <w:color w:val="FF0000"/>
          <w:sz w:val="22"/>
          <w:szCs w:val="22"/>
        </w:rPr>
      </w:pPr>
    </w:p>
    <w:p w14:paraId="0B83E94F" w14:textId="0CF42807" w:rsidR="00277326" w:rsidRPr="00B3584B" w:rsidRDefault="00775D97" w:rsidP="00486446">
      <w:pPr>
        <w:pBdr>
          <w:top w:val="double" w:sz="4" w:space="1" w:color="000000"/>
          <w:left w:val="double" w:sz="4" w:space="4" w:color="000000"/>
          <w:bottom w:val="double" w:sz="4" w:space="1" w:color="000000"/>
          <w:right w:val="double" w:sz="4" w:space="2" w:color="000000"/>
        </w:pBdr>
        <w:shd w:val="clear" w:color="auto" w:fill="FFFFFF"/>
        <w:tabs>
          <w:tab w:val="left" w:pos="0"/>
        </w:tabs>
        <w:autoSpaceDE w:val="0"/>
        <w:jc w:val="both"/>
        <w:rPr>
          <w:sz w:val="22"/>
          <w:szCs w:val="22"/>
        </w:rPr>
      </w:pPr>
      <w:r w:rsidRPr="00B3584B">
        <w:rPr>
          <w:b/>
          <w:sz w:val="22"/>
          <w:szCs w:val="22"/>
        </w:rPr>
        <w:t>X</w:t>
      </w:r>
      <w:r w:rsidR="00277326" w:rsidRPr="00B3584B">
        <w:rPr>
          <w:b/>
          <w:sz w:val="22"/>
          <w:szCs w:val="22"/>
        </w:rPr>
        <w:t xml:space="preserve">. PODMIOTOWE ŚRODKI DOWODOWE </w:t>
      </w:r>
    </w:p>
    <w:p w14:paraId="5E9A3F0F" w14:textId="77777777" w:rsidR="00E51725" w:rsidRPr="00B3584B" w:rsidRDefault="00E51725">
      <w:pPr>
        <w:numPr>
          <w:ilvl w:val="1"/>
          <w:numId w:val="26"/>
        </w:numPr>
        <w:suppressAutoHyphens w:val="0"/>
        <w:autoSpaceDE w:val="0"/>
        <w:autoSpaceDN w:val="0"/>
        <w:adjustRightInd w:val="0"/>
        <w:rPr>
          <w:kern w:val="0"/>
          <w:sz w:val="22"/>
          <w:szCs w:val="22"/>
          <w:lang w:eastAsia="pl-PL"/>
        </w:rPr>
      </w:pPr>
      <w:r w:rsidRPr="00B3584B">
        <w:rPr>
          <w:kern w:val="0"/>
          <w:sz w:val="22"/>
          <w:szCs w:val="22"/>
          <w:lang w:eastAsia="pl-PL"/>
        </w:rPr>
        <w:t>Do oferty Wykonawca dołącza:</w:t>
      </w:r>
    </w:p>
    <w:p w14:paraId="5E72079A" w14:textId="77777777" w:rsidR="00E51725" w:rsidRPr="00B3584B" w:rsidRDefault="00E51725" w:rsidP="00A45C4C">
      <w:pPr>
        <w:numPr>
          <w:ilvl w:val="0"/>
          <w:numId w:val="9"/>
        </w:numPr>
        <w:suppressAutoHyphens w:val="0"/>
        <w:ind w:left="567"/>
        <w:jc w:val="both"/>
        <w:rPr>
          <w:sz w:val="22"/>
          <w:szCs w:val="22"/>
        </w:rPr>
      </w:pPr>
      <w:r w:rsidRPr="00B3584B">
        <w:rPr>
          <w:sz w:val="22"/>
          <w:szCs w:val="22"/>
        </w:rPr>
        <w:t xml:space="preserve">w zakresie potwierdzenia braku podstaw do wykluczenia z postępowania w okolicznościach, </w:t>
      </w:r>
      <w:r w:rsidRPr="00B3584B">
        <w:rPr>
          <w:sz w:val="22"/>
          <w:szCs w:val="22"/>
        </w:rPr>
        <w:br/>
        <w:t xml:space="preserve">o których mowa w art. 108 ust. 1 ustawy </w:t>
      </w:r>
      <w:proofErr w:type="spellStart"/>
      <w:r w:rsidRPr="00B3584B">
        <w:rPr>
          <w:sz w:val="22"/>
          <w:szCs w:val="22"/>
        </w:rPr>
        <w:t>Pzp</w:t>
      </w:r>
      <w:proofErr w:type="spellEnd"/>
      <w:r w:rsidRPr="00B3584B">
        <w:rPr>
          <w:sz w:val="22"/>
          <w:szCs w:val="22"/>
        </w:rPr>
        <w:t xml:space="preserve"> oraz art. 109 ust. 1 pkt. 4, </w:t>
      </w:r>
      <w:r w:rsidRPr="00B3584B">
        <w:rPr>
          <w:b/>
          <w:sz w:val="22"/>
          <w:szCs w:val="22"/>
        </w:rPr>
        <w:t>oświadczenie o braku podstaw do wykluczenia z postępowania</w:t>
      </w:r>
      <w:r w:rsidRPr="00B3584B">
        <w:rPr>
          <w:sz w:val="22"/>
          <w:szCs w:val="22"/>
        </w:rPr>
        <w:t xml:space="preserve"> – wypełnione i podpisane odpowiednio przez osobę (osoby) upoważnioną (upoważnione) do reprezentowania Wykonawcy.  Stosowne oświadczenie stanowi </w:t>
      </w:r>
      <w:r w:rsidRPr="00B3584B">
        <w:rPr>
          <w:b/>
          <w:sz w:val="22"/>
          <w:szCs w:val="22"/>
        </w:rPr>
        <w:t>załącznik nr 5 do SWZ</w:t>
      </w:r>
      <w:r w:rsidRPr="00B3584B">
        <w:rPr>
          <w:sz w:val="22"/>
          <w:szCs w:val="22"/>
        </w:rPr>
        <w:t xml:space="preserve"> </w:t>
      </w:r>
    </w:p>
    <w:p w14:paraId="579A8106" w14:textId="77777777" w:rsidR="00E51725" w:rsidRPr="00B3584B" w:rsidRDefault="00E51725" w:rsidP="00A45C4C">
      <w:pPr>
        <w:numPr>
          <w:ilvl w:val="0"/>
          <w:numId w:val="9"/>
        </w:numPr>
        <w:suppressAutoHyphens w:val="0"/>
        <w:ind w:left="567"/>
        <w:jc w:val="both"/>
        <w:rPr>
          <w:sz w:val="22"/>
          <w:szCs w:val="22"/>
        </w:rPr>
      </w:pPr>
      <w:r w:rsidRPr="00B3584B">
        <w:rPr>
          <w:sz w:val="22"/>
          <w:szCs w:val="22"/>
        </w:rPr>
        <w:t xml:space="preserve">w zakresie wykazania spełniania przez Wykonawcę warunków, o których mowa w art. 273 ustawy </w:t>
      </w:r>
      <w:proofErr w:type="spellStart"/>
      <w:r w:rsidRPr="00B3584B">
        <w:rPr>
          <w:sz w:val="22"/>
          <w:szCs w:val="22"/>
        </w:rPr>
        <w:t>Pzp</w:t>
      </w:r>
      <w:proofErr w:type="spellEnd"/>
      <w:r w:rsidRPr="00B3584B">
        <w:rPr>
          <w:sz w:val="22"/>
          <w:szCs w:val="22"/>
        </w:rPr>
        <w:t xml:space="preserve">, </w:t>
      </w:r>
      <w:r w:rsidRPr="00B3584B">
        <w:rPr>
          <w:b/>
          <w:sz w:val="22"/>
          <w:szCs w:val="22"/>
        </w:rPr>
        <w:t>oświadczenie o spełnianiu warunków udziału w postępowaniu</w:t>
      </w:r>
      <w:r w:rsidRPr="00B3584B">
        <w:rPr>
          <w:sz w:val="22"/>
          <w:szCs w:val="22"/>
        </w:rPr>
        <w:t xml:space="preserve"> – wypełnione i podpisane odpowiednio przez osobę (osoby) upoważnioną (upoważnione) do reprezentowania Wykonawcy. Stosowne oświadczenie zawarte jest we wzorze stanowiącym </w:t>
      </w:r>
      <w:r w:rsidRPr="00B3584B">
        <w:rPr>
          <w:b/>
          <w:sz w:val="22"/>
          <w:szCs w:val="22"/>
        </w:rPr>
        <w:t>załącznik nr 6 do SWZ</w:t>
      </w:r>
    </w:p>
    <w:p w14:paraId="5D54BA77" w14:textId="77777777" w:rsidR="00E51725" w:rsidRPr="00B3584B" w:rsidRDefault="00E51725">
      <w:pPr>
        <w:numPr>
          <w:ilvl w:val="1"/>
          <w:numId w:val="26"/>
        </w:numPr>
        <w:suppressAutoHyphens w:val="0"/>
        <w:autoSpaceDE w:val="0"/>
        <w:autoSpaceDN w:val="0"/>
        <w:adjustRightInd w:val="0"/>
        <w:jc w:val="both"/>
        <w:rPr>
          <w:kern w:val="0"/>
          <w:sz w:val="22"/>
          <w:szCs w:val="22"/>
          <w:lang w:eastAsia="pl-PL"/>
        </w:rPr>
      </w:pPr>
      <w:r w:rsidRPr="00B3584B">
        <w:rPr>
          <w:kern w:val="0"/>
          <w:sz w:val="22"/>
          <w:szCs w:val="22"/>
          <w:lang w:eastAsia="pl-PL"/>
        </w:rPr>
        <w:t>Oświadczenia, o którym mowa w pkt. 1.1, stanowi dowód potwierdzający brak podstaw wykluczenia, odpowiednio na dzień składania ofert</w:t>
      </w:r>
    </w:p>
    <w:p w14:paraId="168247AB" w14:textId="77777777" w:rsidR="00E51725" w:rsidRPr="00B3584B" w:rsidRDefault="00E51725">
      <w:pPr>
        <w:numPr>
          <w:ilvl w:val="1"/>
          <w:numId w:val="26"/>
        </w:numPr>
        <w:suppressAutoHyphens w:val="0"/>
        <w:autoSpaceDE w:val="0"/>
        <w:autoSpaceDN w:val="0"/>
        <w:adjustRightInd w:val="0"/>
        <w:jc w:val="both"/>
        <w:rPr>
          <w:kern w:val="0"/>
          <w:sz w:val="22"/>
          <w:szCs w:val="22"/>
          <w:lang w:eastAsia="pl-PL"/>
        </w:rPr>
      </w:pPr>
      <w:r w:rsidRPr="00B3584B">
        <w:rPr>
          <w:kern w:val="0"/>
          <w:sz w:val="22"/>
          <w:szCs w:val="22"/>
          <w:lang w:eastAsia="pl-PL"/>
        </w:rPr>
        <w:t>W przypadku wspólnego ubiegania się o zamówienie przez wykonawców, oświadczenia, o który</w:t>
      </w:r>
      <w:r w:rsidR="000B3B5B" w:rsidRPr="00B3584B">
        <w:rPr>
          <w:kern w:val="0"/>
          <w:sz w:val="22"/>
          <w:szCs w:val="22"/>
          <w:lang w:eastAsia="pl-PL"/>
        </w:rPr>
        <w:t>ch</w:t>
      </w:r>
      <w:r w:rsidRPr="00B3584B">
        <w:rPr>
          <w:kern w:val="0"/>
          <w:sz w:val="22"/>
          <w:szCs w:val="22"/>
          <w:lang w:eastAsia="pl-PL"/>
        </w:rPr>
        <w:t xml:space="preserve"> mowa w pkt. 1.1. składa każdy z Wykonawców. </w:t>
      </w:r>
    </w:p>
    <w:p w14:paraId="1F0415D5" w14:textId="77777777" w:rsidR="00E51725" w:rsidRPr="00B3584B" w:rsidRDefault="00E51725">
      <w:pPr>
        <w:numPr>
          <w:ilvl w:val="1"/>
          <w:numId w:val="26"/>
        </w:numPr>
        <w:suppressAutoHyphens w:val="0"/>
        <w:autoSpaceDE w:val="0"/>
        <w:autoSpaceDN w:val="0"/>
        <w:adjustRightInd w:val="0"/>
        <w:jc w:val="both"/>
        <w:rPr>
          <w:kern w:val="0"/>
          <w:sz w:val="22"/>
          <w:szCs w:val="22"/>
          <w:lang w:eastAsia="pl-PL"/>
        </w:rPr>
      </w:pPr>
      <w:r w:rsidRPr="00B3584B">
        <w:rPr>
          <w:kern w:val="0"/>
          <w:sz w:val="22"/>
          <w:szCs w:val="22"/>
          <w:lang w:eastAsia="pl-PL"/>
        </w:rPr>
        <w:t xml:space="preserve">Wykonawca, w przypadku polegania na zdolnościach lub sytuacji podmiotów udostępniających zasoby, przedstawia, wraz z oświadczeniem, o którym mowa w ust. 1, także oświadczenie podmiotu </w:t>
      </w:r>
      <w:r w:rsidRPr="00B3584B">
        <w:rPr>
          <w:kern w:val="0"/>
          <w:sz w:val="22"/>
          <w:szCs w:val="22"/>
          <w:lang w:eastAsia="pl-PL"/>
        </w:rPr>
        <w:lastRenderedPageBreak/>
        <w:t>udostępniającego zasoby, potwierdzające brak podstaw wykluczenia tego podmiotu oraz odpowiednio spełnianie warunków udziału w postępowaniu, w zakresie, w jakim Wykonawca powołuje się na jego zasoby.</w:t>
      </w:r>
    </w:p>
    <w:p w14:paraId="7AC65462" w14:textId="77777777" w:rsidR="00E51725" w:rsidRPr="00167F03" w:rsidRDefault="00E51725">
      <w:pPr>
        <w:pStyle w:val="Akapitzlist"/>
        <w:numPr>
          <w:ilvl w:val="1"/>
          <w:numId w:val="26"/>
        </w:numPr>
        <w:suppressAutoHyphens w:val="0"/>
        <w:autoSpaceDE w:val="0"/>
        <w:autoSpaceDN w:val="0"/>
        <w:adjustRightInd w:val="0"/>
        <w:jc w:val="both"/>
        <w:rPr>
          <w:kern w:val="0"/>
          <w:sz w:val="22"/>
          <w:szCs w:val="22"/>
          <w:lang w:eastAsia="pl-PL"/>
        </w:rPr>
      </w:pPr>
      <w:r w:rsidRPr="00167F03">
        <w:rPr>
          <w:b/>
          <w:kern w:val="0"/>
          <w:sz w:val="22"/>
          <w:szCs w:val="22"/>
          <w:lang w:eastAsia="pl-PL"/>
        </w:rPr>
        <w:t>Zamawiający przed wyborem najkorzystniejszej oferty wezwie Wykonawcę, którego oferta zostanie najwyżej oceniona, do złożenia w wyznaczonym terminie, nie krótszym niż 5 dni, aktualnych na dzień złożenia, podmiotowych środków dowodowych:</w:t>
      </w:r>
    </w:p>
    <w:p w14:paraId="25A022CC" w14:textId="77777777" w:rsidR="00E51725" w:rsidRPr="00167F03" w:rsidRDefault="00E51725" w:rsidP="00A45C4C">
      <w:pPr>
        <w:pStyle w:val="Akapitzlist"/>
        <w:numPr>
          <w:ilvl w:val="0"/>
          <w:numId w:val="14"/>
        </w:numPr>
        <w:suppressAutoHyphens w:val="0"/>
        <w:autoSpaceDE w:val="0"/>
        <w:autoSpaceDN w:val="0"/>
        <w:adjustRightInd w:val="0"/>
        <w:ind w:left="720"/>
        <w:jc w:val="both"/>
        <w:rPr>
          <w:b/>
          <w:i/>
          <w:kern w:val="0"/>
          <w:sz w:val="22"/>
          <w:szCs w:val="22"/>
          <w:lang w:eastAsia="pl-PL"/>
        </w:rPr>
      </w:pPr>
      <w:r w:rsidRPr="00167F03">
        <w:rPr>
          <w:b/>
          <w:i/>
          <w:kern w:val="0"/>
          <w:sz w:val="22"/>
          <w:szCs w:val="22"/>
          <w:lang w:eastAsia="pl-PL"/>
        </w:rPr>
        <w:t>w celu potwierdzenia braku podstaw wykluczenia Wykonawcy z udziału w postępowaniu:</w:t>
      </w:r>
    </w:p>
    <w:p w14:paraId="0B63B4DE" w14:textId="4CA2A3D4" w:rsidR="00F2604B" w:rsidRPr="00167F03" w:rsidRDefault="00F2604B" w:rsidP="00A45C4C">
      <w:pPr>
        <w:pStyle w:val="Akapitzlist"/>
        <w:numPr>
          <w:ilvl w:val="0"/>
          <w:numId w:val="15"/>
        </w:numPr>
        <w:suppressAutoHyphens w:val="0"/>
        <w:autoSpaceDE w:val="0"/>
        <w:autoSpaceDN w:val="0"/>
        <w:adjustRightInd w:val="0"/>
        <w:ind w:left="851" w:hanging="284"/>
        <w:jc w:val="both"/>
        <w:rPr>
          <w:kern w:val="0"/>
          <w:sz w:val="22"/>
          <w:szCs w:val="22"/>
          <w:lang w:eastAsia="pl-PL"/>
        </w:rPr>
      </w:pPr>
      <w:r w:rsidRPr="00167F03">
        <w:rPr>
          <w:kern w:val="0"/>
          <w:sz w:val="22"/>
          <w:szCs w:val="22"/>
          <w:lang w:eastAsia="pl-PL"/>
        </w:rPr>
        <w:t xml:space="preserve">oświadczenia wykonawcy o aktualności informacji zawartych w oświadczeniu, o którym mowa </w:t>
      </w:r>
      <w:r w:rsidRPr="00167F03">
        <w:rPr>
          <w:kern w:val="0"/>
          <w:sz w:val="22"/>
          <w:szCs w:val="22"/>
          <w:lang w:eastAsia="pl-PL"/>
        </w:rPr>
        <w:br/>
        <w:t xml:space="preserve">w art. 125 ust. 1 ustawy, w zakresie podstaw wykluczenia z postępowania wskazanych przez zamawiającego, </w:t>
      </w:r>
      <w:r w:rsidR="00F65390" w:rsidRPr="00167F03">
        <w:rPr>
          <w:kern w:val="0"/>
          <w:sz w:val="22"/>
          <w:szCs w:val="22"/>
          <w:lang w:eastAsia="pl-PL"/>
        </w:rPr>
        <w:t xml:space="preserve">o </w:t>
      </w:r>
      <w:r w:rsidRPr="00167F03">
        <w:rPr>
          <w:kern w:val="0"/>
          <w:sz w:val="22"/>
          <w:szCs w:val="22"/>
          <w:lang w:eastAsia="pl-PL"/>
        </w:rPr>
        <w:t xml:space="preserve">których mowa w art. 108 ust. 1 ustawy </w:t>
      </w:r>
      <w:proofErr w:type="spellStart"/>
      <w:r w:rsidRPr="00167F03">
        <w:rPr>
          <w:kern w:val="0"/>
          <w:sz w:val="22"/>
          <w:szCs w:val="22"/>
          <w:lang w:eastAsia="pl-PL"/>
        </w:rPr>
        <w:t>Pzp</w:t>
      </w:r>
      <w:proofErr w:type="spellEnd"/>
      <w:r w:rsidRPr="00167F03">
        <w:rPr>
          <w:kern w:val="0"/>
          <w:sz w:val="22"/>
          <w:szCs w:val="22"/>
          <w:lang w:eastAsia="pl-PL"/>
        </w:rPr>
        <w:t xml:space="preserve">, oraz </w:t>
      </w:r>
      <w:r w:rsidRPr="00167F03">
        <w:rPr>
          <w:sz w:val="22"/>
          <w:szCs w:val="22"/>
        </w:rPr>
        <w:t xml:space="preserve">art. 109 ust. 1 pkt. 4 </w:t>
      </w:r>
      <w:r w:rsidRPr="00167F03">
        <w:rPr>
          <w:kern w:val="0"/>
          <w:sz w:val="22"/>
          <w:szCs w:val="22"/>
          <w:lang w:eastAsia="pl-PL"/>
        </w:rPr>
        <w:t xml:space="preserve">ustawy </w:t>
      </w:r>
      <w:proofErr w:type="spellStart"/>
      <w:r w:rsidRPr="00167F03">
        <w:rPr>
          <w:kern w:val="0"/>
          <w:sz w:val="22"/>
          <w:szCs w:val="22"/>
          <w:lang w:eastAsia="pl-PL"/>
        </w:rPr>
        <w:t>Pzp</w:t>
      </w:r>
      <w:proofErr w:type="spellEnd"/>
    </w:p>
    <w:p w14:paraId="0B1E6A70" w14:textId="77777777" w:rsidR="00F2604B" w:rsidRPr="00167F03" w:rsidRDefault="00F2604B" w:rsidP="00A45C4C">
      <w:pPr>
        <w:pStyle w:val="Akapitzlist"/>
        <w:numPr>
          <w:ilvl w:val="0"/>
          <w:numId w:val="15"/>
        </w:numPr>
        <w:suppressAutoHyphens w:val="0"/>
        <w:autoSpaceDE w:val="0"/>
        <w:autoSpaceDN w:val="0"/>
        <w:adjustRightInd w:val="0"/>
        <w:ind w:left="851" w:hanging="284"/>
        <w:jc w:val="both"/>
        <w:rPr>
          <w:kern w:val="0"/>
          <w:sz w:val="22"/>
          <w:szCs w:val="22"/>
          <w:lang w:eastAsia="pl-PL"/>
        </w:rPr>
      </w:pPr>
      <w:r w:rsidRPr="00167F03">
        <w:rPr>
          <w:kern w:val="0"/>
          <w:sz w:val="22"/>
          <w:szCs w:val="22"/>
          <w:lang w:eastAsia="pl-PL"/>
        </w:rPr>
        <w:t xml:space="preserve">odpisu lub informacji z Krajowego Rejestru Sądowego lub z Centralnej Ewidencji i Informacji </w:t>
      </w:r>
      <w:r w:rsidRPr="00167F03">
        <w:rPr>
          <w:kern w:val="0"/>
          <w:sz w:val="22"/>
          <w:szCs w:val="22"/>
          <w:lang w:eastAsia="pl-PL"/>
        </w:rPr>
        <w:br/>
        <w:t xml:space="preserve">o Działalności Gospodarczej, w zakresie art. 109 ust. 1 pkt 4 Ustawy </w:t>
      </w:r>
      <w:proofErr w:type="spellStart"/>
      <w:r w:rsidRPr="00167F03">
        <w:rPr>
          <w:kern w:val="0"/>
          <w:sz w:val="22"/>
          <w:szCs w:val="22"/>
          <w:lang w:eastAsia="pl-PL"/>
        </w:rPr>
        <w:t>Pzp</w:t>
      </w:r>
      <w:proofErr w:type="spellEnd"/>
      <w:r w:rsidRPr="00167F03">
        <w:rPr>
          <w:kern w:val="0"/>
          <w:sz w:val="22"/>
          <w:szCs w:val="22"/>
          <w:lang w:eastAsia="pl-PL"/>
        </w:rPr>
        <w:t xml:space="preserve">, sporządzonych nie wcześniej niż 3 miesiące przed jej złożeniem </w:t>
      </w:r>
    </w:p>
    <w:p w14:paraId="28E61099" w14:textId="77777777" w:rsidR="00E51725" w:rsidRPr="00167F03" w:rsidRDefault="00E51725" w:rsidP="00A45C4C">
      <w:pPr>
        <w:pStyle w:val="Akapitzlist"/>
        <w:numPr>
          <w:ilvl w:val="0"/>
          <w:numId w:val="14"/>
        </w:numPr>
        <w:suppressAutoHyphens w:val="0"/>
        <w:autoSpaceDE w:val="0"/>
        <w:autoSpaceDN w:val="0"/>
        <w:adjustRightInd w:val="0"/>
        <w:ind w:left="720"/>
        <w:jc w:val="both"/>
        <w:rPr>
          <w:b/>
          <w:i/>
          <w:kern w:val="0"/>
          <w:sz w:val="22"/>
          <w:szCs w:val="22"/>
          <w:lang w:eastAsia="pl-PL"/>
        </w:rPr>
      </w:pPr>
      <w:r w:rsidRPr="00167F03">
        <w:rPr>
          <w:b/>
          <w:i/>
          <w:kern w:val="0"/>
          <w:sz w:val="22"/>
          <w:szCs w:val="22"/>
          <w:lang w:eastAsia="pl-PL"/>
        </w:rPr>
        <w:t xml:space="preserve">w celu potwierdzenia spełniania warunków udziału w postępowaniu określonych w </w:t>
      </w:r>
      <w:r w:rsidRPr="00167F03">
        <w:rPr>
          <w:b/>
          <w:bCs/>
          <w:i/>
          <w:kern w:val="0"/>
          <w:sz w:val="22"/>
          <w:szCs w:val="22"/>
          <w:lang w:eastAsia="pl-PL"/>
        </w:rPr>
        <w:t>Rozdziale VII niniejszej SWZ:</w:t>
      </w:r>
    </w:p>
    <w:p w14:paraId="1D17831E" w14:textId="35E944A0" w:rsidR="00E51725" w:rsidRPr="00167F03" w:rsidRDefault="00E51725" w:rsidP="00A45C4C">
      <w:pPr>
        <w:pStyle w:val="Akapitzlist"/>
        <w:numPr>
          <w:ilvl w:val="0"/>
          <w:numId w:val="17"/>
        </w:numPr>
        <w:suppressAutoHyphens w:val="0"/>
        <w:autoSpaceDE w:val="0"/>
        <w:autoSpaceDN w:val="0"/>
        <w:adjustRightInd w:val="0"/>
        <w:ind w:left="993" w:hanging="284"/>
        <w:jc w:val="both"/>
        <w:rPr>
          <w:kern w:val="0"/>
          <w:sz w:val="22"/>
          <w:szCs w:val="22"/>
          <w:lang w:eastAsia="pl-PL"/>
        </w:rPr>
      </w:pPr>
      <w:r w:rsidRPr="00167F03">
        <w:rPr>
          <w:sz w:val="22"/>
          <w:szCs w:val="22"/>
        </w:rPr>
        <w:t xml:space="preserve">koncesję MSWiA na </w:t>
      </w:r>
      <w:r w:rsidRPr="00167F03">
        <w:rPr>
          <w:sz w:val="22"/>
        </w:rPr>
        <w:t xml:space="preserve">prowadzenie działalności gospodarczej w zakresie usług ochrony mienia </w:t>
      </w:r>
      <w:r w:rsidR="008C4D33" w:rsidRPr="00167F03">
        <w:rPr>
          <w:sz w:val="22"/>
        </w:rPr>
        <w:br/>
      </w:r>
      <w:r w:rsidRPr="00167F03">
        <w:rPr>
          <w:sz w:val="22"/>
        </w:rPr>
        <w:t>i osób, zgodnie z przepisami ustawy z dnia 22 sierpnia 1997</w:t>
      </w:r>
      <w:r w:rsidR="00167F03" w:rsidRPr="00167F03">
        <w:rPr>
          <w:sz w:val="22"/>
        </w:rPr>
        <w:t xml:space="preserve"> </w:t>
      </w:r>
      <w:r w:rsidRPr="00167F03">
        <w:rPr>
          <w:sz w:val="22"/>
        </w:rPr>
        <w:t xml:space="preserve">r. o ochronie osób i mienia (Dz. U. </w:t>
      </w:r>
      <w:r w:rsidR="00FC45B1" w:rsidRPr="00167F03">
        <w:rPr>
          <w:sz w:val="22"/>
        </w:rPr>
        <w:br/>
      </w:r>
      <w:r w:rsidRPr="00167F03">
        <w:rPr>
          <w:sz w:val="22"/>
        </w:rPr>
        <w:t>z 2021r., poz. 1</w:t>
      </w:r>
      <w:r w:rsidR="00FC45B1" w:rsidRPr="00167F03">
        <w:rPr>
          <w:sz w:val="22"/>
        </w:rPr>
        <w:t xml:space="preserve">995 </w:t>
      </w:r>
      <w:proofErr w:type="spellStart"/>
      <w:r w:rsidR="00FC45B1" w:rsidRPr="00167F03">
        <w:rPr>
          <w:sz w:val="22"/>
        </w:rPr>
        <w:t>t.j</w:t>
      </w:r>
      <w:proofErr w:type="spellEnd"/>
      <w:r w:rsidR="00FC45B1" w:rsidRPr="00167F03">
        <w:rPr>
          <w:sz w:val="22"/>
        </w:rPr>
        <w:t>.</w:t>
      </w:r>
      <w:r w:rsidRPr="00167F03">
        <w:rPr>
          <w:sz w:val="22"/>
        </w:rPr>
        <w:t>)</w:t>
      </w:r>
    </w:p>
    <w:p w14:paraId="2A0DDEF5" w14:textId="6738D76D" w:rsidR="00E51725" w:rsidRPr="00167F03" w:rsidRDefault="00E51725" w:rsidP="00A45C4C">
      <w:pPr>
        <w:pStyle w:val="Akapitzlist"/>
        <w:numPr>
          <w:ilvl w:val="0"/>
          <w:numId w:val="17"/>
        </w:numPr>
        <w:suppressAutoHyphens w:val="0"/>
        <w:autoSpaceDE w:val="0"/>
        <w:autoSpaceDN w:val="0"/>
        <w:adjustRightInd w:val="0"/>
        <w:ind w:left="993" w:hanging="284"/>
        <w:jc w:val="both"/>
        <w:rPr>
          <w:kern w:val="0"/>
          <w:sz w:val="22"/>
          <w:szCs w:val="22"/>
          <w:lang w:eastAsia="pl-PL"/>
        </w:rPr>
      </w:pPr>
      <w:r w:rsidRPr="00167F03">
        <w:rPr>
          <w:sz w:val="22"/>
          <w:szCs w:val="22"/>
        </w:rPr>
        <w:t xml:space="preserve">opłaconą polisę potwierdzającą, że wykonawca jest ubezpieczony od odpowiedzialności cywilnej w zakresie prowadzonej działalności związanej z przedmiotem zamówienia na kwotę nie mniejszą niż </w:t>
      </w:r>
      <w:r w:rsidR="00167F03" w:rsidRPr="00167F03">
        <w:rPr>
          <w:sz w:val="22"/>
          <w:szCs w:val="22"/>
        </w:rPr>
        <w:t>4</w:t>
      </w:r>
      <w:r w:rsidRPr="00167F03">
        <w:rPr>
          <w:sz w:val="22"/>
          <w:szCs w:val="22"/>
        </w:rPr>
        <w:t xml:space="preserve">00.000,00zł brutto  </w:t>
      </w:r>
    </w:p>
    <w:p w14:paraId="712F144C" w14:textId="77777777" w:rsidR="00E51725" w:rsidRPr="00167F03" w:rsidRDefault="00E51725" w:rsidP="00A45C4C">
      <w:pPr>
        <w:pStyle w:val="Akapitzlist"/>
        <w:numPr>
          <w:ilvl w:val="0"/>
          <w:numId w:val="17"/>
        </w:numPr>
        <w:tabs>
          <w:tab w:val="left" w:pos="426"/>
        </w:tabs>
        <w:suppressAutoHyphens w:val="0"/>
        <w:autoSpaceDE w:val="0"/>
        <w:autoSpaceDN w:val="0"/>
        <w:adjustRightInd w:val="0"/>
        <w:ind w:left="993" w:hanging="284"/>
        <w:jc w:val="both"/>
        <w:rPr>
          <w:sz w:val="22"/>
          <w:szCs w:val="22"/>
        </w:rPr>
      </w:pPr>
      <w:r w:rsidRPr="00167F03">
        <w:rPr>
          <w:sz w:val="22"/>
          <w:szCs w:val="22"/>
        </w:rPr>
        <w:t xml:space="preserve">wykaz usług </w:t>
      </w:r>
      <w:r w:rsidR="000B160C" w:rsidRPr="00167F03">
        <w:rPr>
          <w:sz w:val="22"/>
          <w:szCs w:val="22"/>
        </w:rPr>
        <w:t xml:space="preserve">odpowiadających swoim rodzajem i wartością usługom stanowiącym przedmiot zamówienia </w:t>
      </w:r>
      <w:r w:rsidRPr="00167F03">
        <w:rPr>
          <w:sz w:val="22"/>
          <w:szCs w:val="22"/>
        </w:rPr>
        <w:t xml:space="preserve">wykonanych i wykonywanych w okresie ostatnich 3 lat, a jeżeli okres prowadzenia działalności jest krótszy – w tym okresie, wraz z podaniem ich wartości, przedmiotu, dat wykonania i podmiotów </w:t>
      </w:r>
      <w:r w:rsidRPr="00167F03">
        <w:rPr>
          <w:b/>
          <w:sz w:val="22"/>
          <w:szCs w:val="22"/>
        </w:rPr>
        <w:t>(każda usługa powinna być wykonana w budynkach użyteczności publicznej)</w:t>
      </w:r>
      <w:r w:rsidRPr="00167F03">
        <w:rPr>
          <w:sz w:val="22"/>
          <w:szCs w:val="22"/>
        </w:rPr>
        <w:t xml:space="preserve">, na rzecz których usługi zostały wykonane lub są wykonywane, oraz załączy </w:t>
      </w:r>
      <w:r w:rsidRPr="00167F03">
        <w:rPr>
          <w:b/>
          <w:sz w:val="22"/>
          <w:szCs w:val="22"/>
        </w:rPr>
        <w:t>(min. 2)</w:t>
      </w:r>
      <w:r w:rsidRPr="00167F03">
        <w:rPr>
          <w:sz w:val="22"/>
          <w:szCs w:val="22"/>
        </w:rPr>
        <w:t xml:space="preserve"> dowody określające, czy te usługi zostały wykonane lub są wykonywane należycie, przy czym dowodami, o których mowa, są referencje bądź inne dokumenty sporządzone przez podmiot, na rzecz którego usługi zostały wykonane lub są wykonywane, a jeżeli wykonawca z przyczyn niezależnych od niego nie jest w stanie uzyskać tych dokumentów – oświadczenie wykonawcy. W przypadku gdy Wykonawca przedstawi dowody z wykonywanych usług referencje bądź inne dokumenty potwierdzające ich należyte wykonanie powinny być wystawione w okresie ostatnich 3 miesięcy; Stosowny wykaz stanowi </w:t>
      </w:r>
      <w:r w:rsidRPr="00167F03">
        <w:rPr>
          <w:b/>
          <w:sz w:val="22"/>
          <w:szCs w:val="22"/>
        </w:rPr>
        <w:t>załącznik nr 7 do SWZ</w:t>
      </w:r>
    </w:p>
    <w:p w14:paraId="362AA9C3" w14:textId="1B78507C" w:rsidR="00E51725" w:rsidRPr="00167F03" w:rsidRDefault="00E51725" w:rsidP="00A45C4C">
      <w:pPr>
        <w:pStyle w:val="Akapitzlist"/>
        <w:numPr>
          <w:ilvl w:val="0"/>
          <w:numId w:val="17"/>
        </w:numPr>
        <w:tabs>
          <w:tab w:val="left" w:pos="426"/>
        </w:tabs>
        <w:suppressAutoHyphens w:val="0"/>
        <w:autoSpaceDE w:val="0"/>
        <w:autoSpaceDN w:val="0"/>
        <w:adjustRightInd w:val="0"/>
        <w:ind w:left="993" w:hanging="284"/>
        <w:jc w:val="both"/>
        <w:rPr>
          <w:sz w:val="22"/>
          <w:szCs w:val="22"/>
        </w:rPr>
      </w:pPr>
      <w:r w:rsidRPr="00167F03">
        <w:rPr>
          <w:sz w:val="22"/>
          <w:szCs w:val="22"/>
        </w:rPr>
        <w:t xml:space="preserve">wykaz osób skierowanych przez wykonawcę do realizacji zamówienia publicznego </w:t>
      </w:r>
      <w:r w:rsidRPr="00167F03">
        <w:rPr>
          <w:b/>
          <w:sz w:val="22"/>
          <w:szCs w:val="22"/>
        </w:rPr>
        <w:t xml:space="preserve">(min. </w:t>
      </w:r>
      <w:r w:rsidR="001315A2" w:rsidRPr="00167F03">
        <w:rPr>
          <w:b/>
          <w:sz w:val="22"/>
          <w:szCs w:val="22"/>
        </w:rPr>
        <w:br/>
      </w:r>
      <w:r w:rsidRPr="00167F03">
        <w:rPr>
          <w:b/>
          <w:sz w:val="22"/>
          <w:szCs w:val="22"/>
        </w:rPr>
        <w:t>4 osoby)</w:t>
      </w:r>
      <w:r w:rsidRPr="00167F03">
        <w:rPr>
          <w:sz w:val="22"/>
          <w:szCs w:val="22"/>
        </w:rPr>
        <w:t xml:space="preserve">, w szczególności odpowiedzialnych za świadczenie usługi, wraz z informacjami na temat ich kwalifikacji zawodowych, uprawnień, doświadczenia i wykształcenia niezbędnych do wykonania zamówienia publicznego, a także zakresu wykonywanych przez nich czynności oraz informację o podstawie do dysponowania tymi osobami. Stosowny wykaz stanowi </w:t>
      </w:r>
      <w:r w:rsidRPr="00167F03">
        <w:rPr>
          <w:b/>
          <w:sz w:val="22"/>
          <w:szCs w:val="22"/>
        </w:rPr>
        <w:t>załącznik nr 8 do SWZ</w:t>
      </w:r>
    </w:p>
    <w:p w14:paraId="1DBF64F3" w14:textId="77777777" w:rsidR="00277375" w:rsidRPr="00167F03" w:rsidRDefault="00E51725" w:rsidP="00A45C4C">
      <w:pPr>
        <w:pStyle w:val="Akapitzlist"/>
        <w:numPr>
          <w:ilvl w:val="0"/>
          <w:numId w:val="17"/>
        </w:numPr>
        <w:tabs>
          <w:tab w:val="left" w:pos="426"/>
        </w:tabs>
        <w:suppressAutoHyphens w:val="0"/>
        <w:autoSpaceDE w:val="0"/>
        <w:autoSpaceDN w:val="0"/>
        <w:adjustRightInd w:val="0"/>
        <w:ind w:left="993" w:hanging="284"/>
        <w:jc w:val="both"/>
        <w:rPr>
          <w:sz w:val="22"/>
          <w:szCs w:val="22"/>
        </w:rPr>
      </w:pPr>
      <w:r w:rsidRPr="00167F03">
        <w:rPr>
          <w:sz w:val="22"/>
          <w:szCs w:val="22"/>
        </w:rPr>
        <w:t>oświadczenie, że osoby które będą uczestniczyć w wykonywaniu zamówienia, posiadają wymagane uprawnienia, tzn. wpis na listę kwalifikowanego pracownika ochrony fizycznej</w:t>
      </w:r>
    </w:p>
    <w:p w14:paraId="52908037" w14:textId="124E4CE2" w:rsidR="00277375" w:rsidRDefault="00277375" w:rsidP="00A45C4C">
      <w:pPr>
        <w:pStyle w:val="Akapitzlist"/>
        <w:numPr>
          <w:ilvl w:val="0"/>
          <w:numId w:val="17"/>
        </w:numPr>
        <w:tabs>
          <w:tab w:val="left" w:pos="426"/>
        </w:tabs>
        <w:suppressAutoHyphens w:val="0"/>
        <w:autoSpaceDE w:val="0"/>
        <w:autoSpaceDN w:val="0"/>
        <w:adjustRightInd w:val="0"/>
        <w:ind w:left="993" w:hanging="284"/>
        <w:jc w:val="both"/>
        <w:rPr>
          <w:sz w:val="22"/>
          <w:szCs w:val="22"/>
        </w:rPr>
      </w:pPr>
      <w:r w:rsidRPr="00167F03">
        <w:rPr>
          <w:sz w:val="22"/>
          <w:szCs w:val="22"/>
        </w:rPr>
        <w:t xml:space="preserve">oświadczenie, że Wykonawca dysponuje własnym patrolem interwencyjnym składającym się </w:t>
      </w:r>
      <w:r w:rsidRPr="00167F03">
        <w:rPr>
          <w:sz w:val="22"/>
          <w:szCs w:val="22"/>
        </w:rPr>
        <w:br/>
        <w:t>z kwalifikowanych pracowników ochrony fizycznej, której czas przyjazdu do Zamawiającego na wezwanie wynosi max. 7 minut. W przypadku gdy Wykonawca nie dysponuje własnym patrolem interwencyjnym, Wykonawca złoży oświadczenie, że powierzy wykonanie części zamówienia w zakresie wsparcia patrolu interwencyjnego podwykonawcy, z którym zawarł umowę (jako dowód załączy kserokopię umowy)</w:t>
      </w:r>
    </w:p>
    <w:p w14:paraId="44B968FE" w14:textId="3A768124" w:rsidR="00167F03" w:rsidRPr="00167F03" w:rsidRDefault="00167F03" w:rsidP="00A45C4C">
      <w:pPr>
        <w:pStyle w:val="Akapitzlist"/>
        <w:numPr>
          <w:ilvl w:val="0"/>
          <w:numId w:val="17"/>
        </w:numPr>
        <w:tabs>
          <w:tab w:val="left" w:pos="426"/>
        </w:tabs>
        <w:suppressAutoHyphens w:val="0"/>
        <w:autoSpaceDE w:val="0"/>
        <w:autoSpaceDN w:val="0"/>
        <w:adjustRightInd w:val="0"/>
        <w:ind w:left="993" w:hanging="284"/>
        <w:jc w:val="both"/>
        <w:rPr>
          <w:sz w:val="22"/>
          <w:szCs w:val="22"/>
        </w:rPr>
      </w:pPr>
      <w:r>
        <w:rPr>
          <w:sz w:val="22"/>
          <w:szCs w:val="22"/>
        </w:rPr>
        <w:t xml:space="preserve">dokument potwierdzający odbycie szkolenia </w:t>
      </w:r>
      <w:r w:rsidR="00B3584B">
        <w:rPr>
          <w:sz w:val="22"/>
          <w:szCs w:val="22"/>
        </w:rPr>
        <w:t xml:space="preserve">z obsługi centrali przeciwpożarowej, </w:t>
      </w:r>
      <w:r>
        <w:rPr>
          <w:sz w:val="22"/>
          <w:szCs w:val="22"/>
        </w:rPr>
        <w:t xml:space="preserve">przez pracowników którzy będą uczestniczyć w wykonywaniu zamówienia </w:t>
      </w:r>
    </w:p>
    <w:p w14:paraId="0C9391D4" w14:textId="77777777" w:rsidR="00CA0C23" w:rsidRPr="00167F03" w:rsidRDefault="00E51725" w:rsidP="00277375">
      <w:pPr>
        <w:tabs>
          <w:tab w:val="left" w:pos="426"/>
        </w:tabs>
        <w:suppressAutoHyphens w:val="0"/>
        <w:autoSpaceDE w:val="0"/>
        <w:autoSpaceDN w:val="0"/>
        <w:adjustRightInd w:val="0"/>
        <w:jc w:val="both"/>
        <w:rPr>
          <w:kern w:val="0"/>
          <w:sz w:val="22"/>
          <w:szCs w:val="22"/>
          <w:lang w:eastAsia="pl-PL"/>
        </w:rPr>
      </w:pPr>
      <w:r w:rsidRPr="00167F03">
        <w:rPr>
          <w:sz w:val="22"/>
          <w:szCs w:val="22"/>
        </w:rPr>
        <w:t xml:space="preserve">  </w:t>
      </w:r>
    </w:p>
    <w:p w14:paraId="144E2F4F" w14:textId="0DB03DAF" w:rsidR="009F067A" w:rsidRPr="00B3584B" w:rsidRDefault="009F067A" w:rsidP="009F067A">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B3584B">
        <w:rPr>
          <w:b/>
          <w:sz w:val="22"/>
          <w:szCs w:val="22"/>
        </w:rPr>
        <w:t>X</w:t>
      </w:r>
      <w:r w:rsidR="00466D5E" w:rsidRPr="00B3584B">
        <w:rPr>
          <w:b/>
          <w:sz w:val="22"/>
          <w:szCs w:val="22"/>
        </w:rPr>
        <w:t>I</w:t>
      </w:r>
      <w:r w:rsidRPr="00B3584B">
        <w:rPr>
          <w:b/>
          <w:sz w:val="22"/>
          <w:szCs w:val="22"/>
        </w:rPr>
        <w:t xml:space="preserve">. PRZEDMIOTOWE ŚRODKI DOWODOWE </w:t>
      </w:r>
    </w:p>
    <w:p w14:paraId="1679B382" w14:textId="77777777" w:rsidR="00286516" w:rsidRPr="00B3584B" w:rsidRDefault="00286516" w:rsidP="00286516">
      <w:pPr>
        <w:suppressAutoHyphens w:val="0"/>
        <w:autoSpaceDE w:val="0"/>
        <w:autoSpaceDN w:val="0"/>
        <w:adjustRightInd w:val="0"/>
        <w:jc w:val="both"/>
        <w:rPr>
          <w:kern w:val="0"/>
          <w:sz w:val="22"/>
          <w:szCs w:val="22"/>
          <w:lang w:eastAsia="pl-PL"/>
        </w:rPr>
      </w:pPr>
      <w:r w:rsidRPr="00B3584B">
        <w:rPr>
          <w:kern w:val="0"/>
          <w:sz w:val="22"/>
          <w:szCs w:val="22"/>
          <w:lang w:eastAsia="pl-PL"/>
        </w:rPr>
        <w:t>W niniejszym postępowaniu Zamawiający nie stawia wymagań w zakresie przedmiotowych środków dowodowych w celu potwierdzenia zgodności oferowanych usług z wymaganiami określonymi w opisie</w:t>
      </w:r>
    </w:p>
    <w:p w14:paraId="55E8327B" w14:textId="77777777" w:rsidR="00286516" w:rsidRPr="00B3584B" w:rsidRDefault="00286516" w:rsidP="00286516">
      <w:pPr>
        <w:tabs>
          <w:tab w:val="left" w:pos="567"/>
        </w:tabs>
        <w:suppressAutoHyphens w:val="0"/>
        <w:autoSpaceDE w:val="0"/>
        <w:ind w:right="-28"/>
        <w:jc w:val="both"/>
        <w:rPr>
          <w:kern w:val="0"/>
          <w:sz w:val="22"/>
          <w:szCs w:val="22"/>
          <w:lang w:eastAsia="pl-PL"/>
        </w:rPr>
      </w:pPr>
      <w:r w:rsidRPr="00B3584B">
        <w:rPr>
          <w:kern w:val="0"/>
          <w:sz w:val="22"/>
          <w:szCs w:val="22"/>
          <w:lang w:eastAsia="pl-PL"/>
        </w:rPr>
        <w:t>przedmiotu zamówienia.</w:t>
      </w:r>
    </w:p>
    <w:p w14:paraId="47E571A0" w14:textId="77777777" w:rsidR="00804D46" w:rsidRPr="00B3584B" w:rsidRDefault="00804D46" w:rsidP="00BA3C1B">
      <w:pPr>
        <w:jc w:val="both"/>
        <w:rPr>
          <w:sz w:val="22"/>
          <w:szCs w:val="22"/>
        </w:rPr>
      </w:pPr>
    </w:p>
    <w:p w14:paraId="4844D1E7" w14:textId="3D3B0B56" w:rsidR="00D03C97" w:rsidRPr="00B3584B" w:rsidRDefault="00B20DD2" w:rsidP="00603FCD">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B3584B">
        <w:rPr>
          <w:sz w:val="22"/>
          <w:szCs w:val="22"/>
          <w:lang w:eastAsia="pl-PL"/>
        </w:rPr>
        <w:lastRenderedPageBreak/>
        <w:t>X</w:t>
      </w:r>
      <w:r w:rsidR="00466D5E" w:rsidRPr="00B3584B">
        <w:rPr>
          <w:sz w:val="22"/>
          <w:szCs w:val="22"/>
          <w:lang w:eastAsia="pl-PL"/>
        </w:rPr>
        <w:t>I</w:t>
      </w:r>
      <w:r w:rsidR="00775D97" w:rsidRPr="00B3584B">
        <w:rPr>
          <w:sz w:val="22"/>
          <w:szCs w:val="22"/>
          <w:lang w:eastAsia="pl-PL"/>
        </w:rPr>
        <w:t>I</w:t>
      </w:r>
      <w:r w:rsidR="00D03C97" w:rsidRPr="00B3584B">
        <w:rPr>
          <w:sz w:val="22"/>
          <w:szCs w:val="22"/>
          <w:lang w:eastAsia="pl-PL"/>
        </w:rPr>
        <w:t>. OPIS SPOSOBU PRZYGOTOWYWANIA OFERT</w:t>
      </w:r>
      <w:r w:rsidR="00D03C97" w:rsidRPr="00B3584B">
        <w:rPr>
          <w:rFonts w:eastAsia="Batang"/>
          <w:bCs/>
          <w:sz w:val="22"/>
          <w:szCs w:val="22"/>
          <w:lang w:eastAsia="pl-PL"/>
        </w:rPr>
        <w:t>Y</w:t>
      </w:r>
    </w:p>
    <w:p w14:paraId="6992BB9A" w14:textId="77777777" w:rsidR="00466D5E" w:rsidRPr="00B3584B" w:rsidRDefault="00466D5E" w:rsidP="00466D5E">
      <w:pPr>
        <w:autoSpaceDE w:val="0"/>
        <w:jc w:val="both"/>
        <w:rPr>
          <w:bCs/>
          <w:kern w:val="0"/>
          <w:sz w:val="22"/>
          <w:szCs w:val="22"/>
          <w:lang w:eastAsia="pl-PL"/>
        </w:rPr>
      </w:pPr>
      <w:r w:rsidRPr="00B3584B">
        <w:rPr>
          <w:bCs/>
          <w:kern w:val="0"/>
          <w:sz w:val="22"/>
          <w:szCs w:val="22"/>
          <w:lang w:eastAsia="pl-PL"/>
        </w:rPr>
        <w:t>1.Wymagania techniczne</w:t>
      </w:r>
    </w:p>
    <w:p w14:paraId="3D34016D" w14:textId="77777777" w:rsidR="00466D5E" w:rsidRPr="00B3584B" w:rsidRDefault="00466D5E" w:rsidP="00466D5E">
      <w:pPr>
        <w:numPr>
          <w:ilvl w:val="0"/>
          <w:numId w:val="13"/>
        </w:numPr>
        <w:autoSpaceDE w:val="0"/>
        <w:jc w:val="both"/>
        <w:rPr>
          <w:bCs/>
          <w:kern w:val="0"/>
          <w:sz w:val="22"/>
          <w:szCs w:val="22"/>
          <w:lang w:eastAsia="pl-PL"/>
        </w:rPr>
      </w:pPr>
      <w:r w:rsidRPr="00B3584B">
        <w:rPr>
          <w:bCs/>
          <w:kern w:val="0"/>
          <w:sz w:val="22"/>
          <w:szCs w:val="22"/>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3584B">
        <w:rPr>
          <w:bCs/>
          <w:kern w:val="0"/>
          <w:sz w:val="22"/>
          <w:szCs w:val="22"/>
          <w:lang w:eastAsia="pl-PL"/>
        </w:rPr>
        <w:t>drag&amp;drop</w:t>
      </w:r>
      <w:proofErr w:type="spellEnd"/>
      <w:r w:rsidRPr="00B3584B">
        <w:rPr>
          <w:bCs/>
          <w:kern w:val="0"/>
          <w:sz w:val="22"/>
          <w:szCs w:val="22"/>
          <w:lang w:eastAsia="pl-PL"/>
        </w:rPr>
        <w:t xml:space="preserve"> („przeciągnij” i „upuść”) służące do dodawania plików. </w:t>
      </w:r>
    </w:p>
    <w:p w14:paraId="0F277D74" w14:textId="77777777" w:rsidR="00466D5E" w:rsidRPr="00B3584B" w:rsidRDefault="00466D5E" w:rsidP="00466D5E">
      <w:pPr>
        <w:numPr>
          <w:ilvl w:val="0"/>
          <w:numId w:val="13"/>
        </w:numPr>
        <w:autoSpaceDE w:val="0"/>
        <w:jc w:val="both"/>
        <w:rPr>
          <w:bCs/>
          <w:kern w:val="0"/>
          <w:sz w:val="22"/>
          <w:szCs w:val="22"/>
          <w:lang w:eastAsia="pl-PL"/>
        </w:rPr>
      </w:pPr>
      <w:r w:rsidRPr="00B3584B">
        <w:rPr>
          <w:bCs/>
          <w:kern w:val="0"/>
          <w:sz w:val="22"/>
          <w:szCs w:val="22"/>
          <w:lang w:eastAsia="pl-PL"/>
        </w:rPr>
        <w:t xml:space="preserve">Wykonawca dodaje uprzednio podpisany „Formularz oferty” oraz pozostałe pliki stanowiące ofertę lub składane wraz z ofertą </w:t>
      </w:r>
    </w:p>
    <w:p w14:paraId="79049039" w14:textId="77777777" w:rsidR="00466D5E" w:rsidRPr="00B3584B" w:rsidRDefault="00466D5E" w:rsidP="00466D5E">
      <w:pPr>
        <w:numPr>
          <w:ilvl w:val="0"/>
          <w:numId w:val="13"/>
        </w:numPr>
        <w:autoSpaceDE w:val="0"/>
        <w:jc w:val="both"/>
        <w:rPr>
          <w:bCs/>
          <w:kern w:val="0"/>
          <w:sz w:val="22"/>
          <w:szCs w:val="22"/>
          <w:lang w:eastAsia="pl-PL"/>
        </w:rPr>
      </w:pPr>
      <w:r w:rsidRPr="00B3584B">
        <w:rPr>
          <w:bCs/>
          <w:kern w:val="0"/>
          <w:sz w:val="22"/>
          <w:szCs w:val="22"/>
          <w:lang w:eastAsia="pl-PL"/>
        </w:rPr>
        <w:t xml:space="preserve">Jeżeli wraz z ofertą składane są dokumenty zawierające tajemnicę przedsiębiorstwa, Wykonawca, </w:t>
      </w:r>
      <w:r w:rsidRPr="00B3584B">
        <w:rPr>
          <w:bCs/>
          <w:kern w:val="0"/>
          <w:sz w:val="22"/>
          <w:szCs w:val="22"/>
          <w:lang w:eastAsia="pl-PL"/>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B3584B">
        <w:rPr>
          <w:bCs/>
          <w:kern w:val="0"/>
          <w:sz w:val="22"/>
          <w:szCs w:val="22"/>
          <w:lang w:eastAsia="pl-PL"/>
        </w:rPr>
        <w:br/>
        <w:t xml:space="preserve">i uzasadnienie zastrzeżenia tajemnicy przedsiębiorstwa należy dodać w polu „Załączniki i inne dokumenty przedstawione w ofercie przez Wykonawcę”. </w:t>
      </w:r>
    </w:p>
    <w:p w14:paraId="3F1DC6AE" w14:textId="3243AA64" w:rsidR="00466D5E" w:rsidRPr="00B3584B" w:rsidRDefault="00466D5E" w:rsidP="00466D5E">
      <w:pPr>
        <w:numPr>
          <w:ilvl w:val="0"/>
          <w:numId w:val="13"/>
        </w:numPr>
        <w:autoSpaceDE w:val="0"/>
        <w:jc w:val="both"/>
        <w:rPr>
          <w:bCs/>
          <w:kern w:val="0"/>
          <w:sz w:val="22"/>
          <w:szCs w:val="22"/>
          <w:lang w:eastAsia="pl-PL"/>
        </w:rPr>
      </w:pPr>
      <w:r w:rsidRPr="00B3584B">
        <w:rPr>
          <w:bCs/>
          <w:kern w:val="0"/>
          <w:sz w:val="22"/>
          <w:szCs w:val="22"/>
          <w:lang w:eastAsia="pl-PL"/>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B3584B">
        <w:rPr>
          <w:bCs/>
          <w:kern w:val="0"/>
          <w:sz w:val="22"/>
          <w:szCs w:val="22"/>
          <w:lang w:eastAsia="pl-PL"/>
        </w:rPr>
        <w:t>Pzp</w:t>
      </w:r>
      <w:proofErr w:type="spellEnd"/>
      <w:r w:rsidRPr="00B3584B">
        <w:rPr>
          <w:bCs/>
          <w:kern w:val="0"/>
          <w:sz w:val="22"/>
          <w:szCs w:val="22"/>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w:t>
      </w:r>
      <w:r w:rsidR="00F76D51" w:rsidRPr="00B3584B">
        <w:rPr>
          <w:bCs/>
          <w:kern w:val="0"/>
          <w:sz w:val="22"/>
          <w:szCs w:val="22"/>
          <w:lang w:eastAsia="pl-PL"/>
        </w:rPr>
        <w:br/>
      </w:r>
      <w:r w:rsidRPr="00B3584B">
        <w:rPr>
          <w:bCs/>
          <w:kern w:val="0"/>
          <w:sz w:val="22"/>
          <w:szCs w:val="22"/>
          <w:lang w:eastAsia="pl-PL"/>
        </w:rPr>
        <w:t>z wygenerowanym plikiem podpisu (typ zewnętrzny) lub dokument z wszytym podpisem (typ wewnętrzny).</w:t>
      </w:r>
    </w:p>
    <w:p w14:paraId="745BD14E" w14:textId="77777777" w:rsidR="00466D5E" w:rsidRPr="00B3584B" w:rsidRDefault="00466D5E" w:rsidP="00466D5E">
      <w:pPr>
        <w:numPr>
          <w:ilvl w:val="0"/>
          <w:numId w:val="13"/>
        </w:numPr>
        <w:autoSpaceDE w:val="0"/>
        <w:jc w:val="both"/>
        <w:rPr>
          <w:bCs/>
          <w:kern w:val="0"/>
          <w:sz w:val="22"/>
          <w:szCs w:val="22"/>
          <w:lang w:eastAsia="pl-PL"/>
        </w:rPr>
      </w:pPr>
      <w:r w:rsidRPr="00B3584B">
        <w:rPr>
          <w:bCs/>
          <w:kern w:val="0"/>
          <w:sz w:val="22"/>
          <w:szCs w:val="22"/>
          <w:lang w:eastAsia="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179A436" w14:textId="68EC976A" w:rsidR="00466D5E" w:rsidRPr="00B3584B" w:rsidRDefault="00466D5E" w:rsidP="00466D5E">
      <w:pPr>
        <w:numPr>
          <w:ilvl w:val="0"/>
          <w:numId w:val="13"/>
        </w:numPr>
        <w:autoSpaceDE w:val="0"/>
        <w:jc w:val="both"/>
        <w:rPr>
          <w:bCs/>
          <w:kern w:val="0"/>
          <w:sz w:val="22"/>
          <w:szCs w:val="22"/>
          <w:lang w:eastAsia="pl-PL"/>
        </w:rPr>
      </w:pPr>
      <w:r w:rsidRPr="00B3584B">
        <w:rPr>
          <w:bCs/>
          <w:kern w:val="0"/>
          <w:sz w:val="22"/>
          <w:szCs w:val="22"/>
          <w:lang w:eastAsia="pl-PL"/>
        </w:rPr>
        <w:t xml:space="preserve">System sprawdza, czy złożone pliki są podpisane i automatycznie je szyfruje, jednocześnie informując </w:t>
      </w:r>
      <w:r w:rsidR="00F76D51" w:rsidRPr="00B3584B">
        <w:rPr>
          <w:bCs/>
          <w:kern w:val="0"/>
          <w:sz w:val="22"/>
          <w:szCs w:val="22"/>
          <w:lang w:eastAsia="pl-PL"/>
        </w:rPr>
        <w:br/>
      </w:r>
      <w:r w:rsidRPr="00B3584B">
        <w:rPr>
          <w:bCs/>
          <w:kern w:val="0"/>
          <w:sz w:val="22"/>
          <w:szCs w:val="22"/>
          <w:lang w:eastAsia="pl-PL"/>
        </w:rPr>
        <w:t xml:space="preserve">o tym Wykonawcę. Potwierdzenie czasu przekazania i odbioru oferty znajduje się w Elektronicznym Potwierdzeniu Przesłania (EPP) i Elektronicznym Potwierdzeniu Odebrania (EPO). EPP i EPO dostępne są dla zalogowanego Wykonawcy w zakładce „Oferty/Wnioski”. </w:t>
      </w:r>
    </w:p>
    <w:p w14:paraId="329D5D4C" w14:textId="77777777" w:rsidR="00466D5E" w:rsidRPr="00B3584B" w:rsidRDefault="00466D5E" w:rsidP="00466D5E">
      <w:pPr>
        <w:numPr>
          <w:ilvl w:val="0"/>
          <w:numId w:val="13"/>
        </w:numPr>
        <w:autoSpaceDE w:val="0"/>
        <w:jc w:val="both"/>
        <w:rPr>
          <w:bCs/>
          <w:kern w:val="0"/>
          <w:sz w:val="22"/>
          <w:szCs w:val="22"/>
          <w:lang w:eastAsia="pl-PL"/>
        </w:rPr>
      </w:pPr>
      <w:r w:rsidRPr="00B3584B">
        <w:rPr>
          <w:bCs/>
          <w:kern w:val="0"/>
          <w:sz w:val="22"/>
          <w:szCs w:val="22"/>
          <w:lang w:eastAsia="pl-PL"/>
        </w:rPr>
        <w:t>Oferta może być złożona tylko do upływu terminu składania ofert.</w:t>
      </w:r>
    </w:p>
    <w:p w14:paraId="5A10F07F" w14:textId="77777777" w:rsidR="00466D5E" w:rsidRPr="00B3584B" w:rsidRDefault="00466D5E" w:rsidP="00466D5E">
      <w:pPr>
        <w:numPr>
          <w:ilvl w:val="0"/>
          <w:numId w:val="13"/>
        </w:numPr>
        <w:autoSpaceDE w:val="0"/>
        <w:jc w:val="both"/>
        <w:rPr>
          <w:bCs/>
          <w:kern w:val="0"/>
          <w:sz w:val="22"/>
          <w:szCs w:val="22"/>
          <w:lang w:eastAsia="pl-PL"/>
        </w:rPr>
      </w:pPr>
      <w:r w:rsidRPr="00B3584B">
        <w:rPr>
          <w:bCs/>
          <w:kern w:val="0"/>
          <w:sz w:val="22"/>
          <w:szCs w:val="22"/>
          <w:lang w:eastAsia="pl-PL"/>
        </w:rPr>
        <w:t>Wykonawca może złożyć tylko jedną ofertę.</w:t>
      </w:r>
    </w:p>
    <w:p w14:paraId="56E70CD8" w14:textId="77777777" w:rsidR="00466D5E" w:rsidRPr="00B3584B" w:rsidRDefault="00466D5E" w:rsidP="00466D5E">
      <w:pPr>
        <w:numPr>
          <w:ilvl w:val="0"/>
          <w:numId w:val="13"/>
        </w:numPr>
        <w:autoSpaceDE w:val="0"/>
        <w:jc w:val="both"/>
        <w:rPr>
          <w:bCs/>
          <w:kern w:val="0"/>
          <w:sz w:val="22"/>
          <w:szCs w:val="22"/>
          <w:lang w:eastAsia="pl-PL"/>
        </w:rPr>
      </w:pPr>
      <w:r w:rsidRPr="00B3584B">
        <w:rPr>
          <w:bCs/>
          <w:kern w:val="0"/>
          <w:sz w:val="22"/>
          <w:szCs w:val="22"/>
          <w:lang w:eastAsia="pl-PL"/>
        </w:rPr>
        <w:t>Wykonawca przed upływem terminu do składania ofert może wycofać ofertę w zakładce „Oferty/wnioski” używając przycisku „Wycofaj ofertę”.</w:t>
      </w:r>
    </w:p>
    <w:p w14:paraId="78E48E63" w14:textId="77777777" w:rsidR="00466D5E" w:rsidRPr="00B3584B" w:rsidRDefault="00466D5E" w:rsidP="00466D5E">
      <w:pPr>
        <w:numPr>
          <w:ilvl w:val="0"/>
          <w:numId w:val="13"/>
        </w:numPr>
        <w:autoSpaceDE w:val="0"/>
        <w:jc w:val="both"/>
        <w:rPr>
          <w:bCs/>
          <w:kern w:val="0"/>
          <w:sz w:val="22"/>
          <w:szCs w:val="22"/>
          <w:lang w:eastAsia="pl-PL"/>
        </w:rPr>
      </w:pPr>
      <w:r w:rsidRPr="00B3584B">
        <w:rPr>
          <w:bCs/>
          <w:kern w:val="0"/>
          <w:sz w:val="22"/>
          <w:szCs w:val="22"/>
          <w:lang w:eastAsia="pl-PL"/>
        </w:rPr>
        <w:t xml:space="preserve"> Wykonawca po upływie terminu do składania ofert nie może wycofać złożonej oferty. </w:t>
      </w:r>
    </w:p>
    <w:p w14:paraId="73375696" w14:textId="77777777" w:rsidR="00466D5E" w:rsidRPr="00B3584B" w:rsidRDefault="00466D5E" w:rsidP="00466D5E">
      <w:pPr>
        <w:numPr>
          <w:ilvl w:val="0"/>
          <w:numId w:val="13"/>
        </w:numPr>
        <w:autoSpaceDE w:val="0"/>
        <w:jc w:val="both"/>
        <w:rPr>
          <w:bCs/>
          <w:kern w:val="0"/>
          <w:sz w:val="22"/>
          <w:szCs w:val="22"/>
          <w:lang w:eastAsia="pl-PL"/>
        </w:rPr>
      </w:pPr>
      <w:r w:rsidRPr="00B3584B">
        <w:rPr>
          <w:bCs/>
          <w:kern w:val="0"/>
          <w:sz w:val="22"/>
          <w:szCs w:val="22"/>
          <w:lang w:eastAsia="pl-PL"/>
        </w:rPr>
        <w:t xml:space="preserve"> Maksymalny łączny rozmiar plików stanowiących ofertę lub składanych wraz z ofertą to 250 MB. </w:t>
      </w:r>
    </w:p>
    <w:p w14:paraId="3908DB06" w14:textId="77777777" w:rsidR="00015A07" w:rsidRPr="00B3584B" w:rsidRDefault="00015A07" w:rsidP="00015A07">
      <w:pPr>
        <w:autoSpaceDE w:val="0"/>
        <w:jc w:val="both"/>
        <w:rPr>
          <w:bCs/>
          <w:sz w:val="22"/>
          <w:szCs w:val="22"/>
        </w:rPr>
      </w:pPr>
    </w:p>
    <w:p w14:paraId="23C7559D" w14:textId="7ECE8BB8" w:rsidR="00B403EA" w:rsidRPr="00B3584B" w:rsidRDefault="00B403EA">
      <w:pPr>
        <w:pStyle w:val="Akapitzlist"/>
        <w:numPr>
          <w:ilvl w:val="0"/>
          <w:numId w:val="26"/>
        </w:numPr>
        <w:suppressAutoHyphens w:val="0"/>
        <w:jc w:val="both"/>
        <w:rPr>
          <w:b/>
          <w:bCs/>
          <w:kern w:val="0"/>
          <w:sz w:val="22"/>
          <w:szCs w:val="22"/>
          <w:lang w:eastAsia="pl-PL"/>
        </w:rPr>
      </w:pPr>
      <w:r w:rsidRPr="00B3584B">
        <w:rPr>
          <w:b/>
          <w:bCs/>
          <w:kern w:val="0"/>
          <w:sz w:val="22"/>
          <w:szCs w:val="22"/>
          <w:lang w:eastAsia="pl-PL"/>
        </w:rPr>
        <w:t>Treść oferty stanowi  wypełniony:</w:t>
      </w:r>
    </w:p>
    <w:p w14:paraId="312C391C" w14:textId="77777777" w:rsidR="00B403EA" w:rsidRPr="00B3584B" w:rsidRDefault="00B403EA">
      <w:pPr>
        <w:pStyle w:val="Akapitzlist"/>
        <w:numPr>
          <w:ilvl w:val="1"/>
          <w:numId w:val="31"/>
        </w:numPr>
        <w:suppressAutoHyphens w:val="0"/>
        <w:ind w:left="567" w:hanging="283"/>
        <w:jc w:val="both"/>
        <w:rPr>
          <w:kern w:val="0"/>
          <w:sz w:val="22"/>
          <w:szCs w:val="22"/>
          <w:lang w:eastAsia="pl-PL"/>
        </w:rPr>
      </w:pPr>
      <w:r w:rsidRPr="00B3584B">
        <w:rPr>
          <w:kern w:val="0"/>
          <w:sz w:val="22"/>
          <w:szCs w:val="22"/>
          <w:lang w:eastAsia="pl-PL"/>
        </w:rPr>
        <w:t>„Formularz ofertowy” (</w:t>
      </w:r>
      <w:r w:rsidRPr="00B3584B">
        <w:rPr>
          <w:b/>
          <w:bCs/>
          <w:kern w:val="0"/>
          <w:sz w:val="22"/>
          <w:szCs w:val="22"/>
          <w:lang w:eastAsia="pl-PL"/>
        </w:rPr>
        <w:t>załącznik nr 1 do SWZ</w:t>
      </w:r>
      <w:r w:rsidRPr="00B3584B">
        <w:rPr>
          <w:kern w:val="0"/>
          <w:sz w:val="22"/>
          <w:szCs w:val="22"/>
          <w:lang w:eastAsia="pl-PL"/>
        </w:rPr>
        <w:t xml:space="preserve">), </w:t>
      </w:r>
    </w:p>
    <w:p w14:paraId="0897AF2F" w14:textId="4923F84A" w:rsidR="00B403EA" w:rsidRPr="00B3584B" w:rsidRDefault="00B403EA">
      <w:pPr>
        <w:pStyle w:val="Akapitzlist"/>
        <w:numPr>
          <w:ilvl w:val="1"/>
          <w:numId w:val="31"/>
        </w:numPr>
        <w:suppressAutoHyphens w:val="0"/>
        <w:ind w:left="567" w:hanging="283"/>
        <w:jc w:val="both"/>
        <w:rPr>
          <w:kern w:val="0"/>
          <w:sz w:val="22"/>
          <w:szCs w:val="22"/>
          <w:lang w:eastAsia="pl-PL"/>
        </w:rPr>
      </w:pPr>
      <w:r w:rsidRPr="00B3584B">
        <w:rPr>
          <w:kern w:val="0"/>
          <w:sz w:val="22"/>
          <w:szCs w:val="22"/>
          <w:lang w:eastAsia="pl-PL"/>
        </w:rPr>
        <w:t>„</w:t>
      </w:r>
      <w:r w:rsidR="00F76D51" w:rsidRPr="00B3584B">
        <w:rPr>
          <w:kern w:val="0"/>
          <w:sz w:val="22"/>
          <w:szCs w:val="22"/>
          <w:lang w:eastAsia="pl-PL"/>
        </w:rPr>
        <w:t>Formularz cenowy</w:t>
      </w:r>
      <w:r w:rsidRPr="00B3584B">
        <w:rPr>
          <w:kern w:val="0"/>
          <w:sz w:val="22"/>
          <w:szCs w:val="22"/>
          <w:lang w:eastAsia="pl-PL"/>
        </w:rPr>
        <w:t>” (</w:t>
      </w:r>
      <w:r w:rsidRPr="00B3584B">
        <w:rPr>
          <w:b/>
          <w:bCs/>
          <w:kern w:val="0"/>
          <w:sz w:val="22"/>
          <w:szCs w:val="22"/>
          <w:lang w:eastAsia="pl-PL"/>
        </w:rPr>
        <w:t>załącznik nr 2 do SWZ</w:t>
      </w:r>
      <w:r w:rsidRPr="00B3584B">
        <w:rPr>
          <w:kern w:val="0"/>
          <w:sz w:val="22"/>
          <w:szCs w:val="22"/>
          <w:lang w:eastAsia="pl-PL"/>
        </w:rPr>
        <w:t xml:space="preserve">), </w:t>
      </w:r>
    </w:p>
    <w:p w14:paraId="3E28408B" w14:textId="77777777" w:rsidR="00AC66C7" w:rsidRPr="00B3584B" w:rsidRDefault="0007727A" w:rsidP="00462A26">
      <w:pPr>
        <w:shd w:val="clear" w:color="auto" w:fill="FFFFFF"/>
        <w:autoSpaceDE w:val="0"/>
        <w:jc w:val="both"/>
        <w:rPr>
          <w:rFonts w:eastAsia="Batang"/>
          <w:b/>
          <w:bCs/>
          <w:sz w:val="22"/>
          <w:szCs w:val="22"/>
        </w:rPr>
      </w:pPr>
      <w:r w:rsidRPr="00B3584B">
        <w:rPr>
          <w:rFonts w:eastAsia="Batang"/>
          <w:b/>
          <w:bCs/>
          <w:sz w:val="22"/>
          <w:szCs w:val="22"/>
        </w:rPr>
        <w:t xml:space="preserve"> </w:t>
      </w:r>
    </w:p>
    <w:p w14:paraId="2940DD41" w14:textId="46D3F47C" w:rsidR="0096453A" w:rsidRPr="00B3584B" w:rsidRDefault="0096453A">
      <w:pPr>
        <w:pStyle w:val="Akapitzlist"/>
        <w:numPr>
          <w:ilvl w:val="0"/>
          <w:numId w:val="26"/>
        </w:numPr>
        <w:suppressAutoHyphens w:val="0"/>
        <w:jc w:val="both"/>
        <w:rPr>
          <w:b/>
          <w:kern w:val="0"/>
          <w:sz w:val="22"/>
          <w:szCs w:val="22"/>
          <w:lang w:eastAsia="pl-PL"/>
        </w:rPr>
      </w:pPr>
      <w:r w:rsidRPr="00B3584B">
        <w:rPr>
          <w:b/>
          <w:kern w:val="0"/>
          <w:sz w:val="22"/>
          <w:szCs w:val="22"/>
          <w:lang w:eastAsia="pl-PL"/>
        </w:rPr>
        <w:t>Do oferty należy dołączyć:</w:t>
      </w:r>
    </w:p>
    <w:p w14:paraId="3874C867" w14:textId="77777777" w:rsidR="004232EF" w:rsidRPr="00B3584B" w:rsidRDefault="004232EF" w:rsidP="00A45C4C">
      <w:pPr>
        <w:pStyle w:val="Tekstpodstawowy2"/>
        <w:numPr>
          <w:ilvl w:val="0"/>
          <w:numId w:val="21"/>
        </w:numPr>
        <w:tabs>
          <w:tab w:val="left" w:pos="993"/>
        </w:tabs>
        <w:suppressAutoHyphens w:val="0"/>
        <w:spacing w:after="0" w:line="240" w:lineRule="auto"/>
        <w:jc w:val="both"/>
        <w:rPr>
          <w:sz w:val="22"/>
          <w:szCs w:val="22"/>
        </w:rPr>
      </w:pPr>
      <w:r w:rsidRPr="00B3584B">
        <w:rPr>
          <w:b/>
          <w:sz w:val="22"/>
          <w:szCs w:val="22"/>
        </w:rPr>
        <w:t>p</w:t>
      </w:r>
      <w:r w:rsidR="0096453A" w:rsidRPr="00B3584B">
        <w:rPr>
          <w:b/>
          <w:sz w:val="22"/>
          <w:szCs w:val="22"/>
        </w:rPr>
        <w:t>ełnomocnictwo ustanowione do reprezentowania</w:t>
      </w:r>
      <w:r w:rsidR="0096453A" w:rsidRPr="00B3584B">
        <w:rPr>
          <w:sz w:val="22"/>
          <w:szCs w:val="22"/>
        </w:rPr>
        <w:t xml:space="preserve"> Wykonawcy/ów ubiegającego/</w:t>
      </w:r>
      <w:proofErr w:type="spellStart"/>
      <w:r w:rsidR="0096453A" w:rsidRPr="00B3584B">
        <w:rPr>
          <w:sz w:val="22"/>
          <w:szCs w:val="22"/>
        </w:rPr>
        <w:t>cych</w:t>
      </w:r>
      <w:proofErr w:type="spellEnd"/>
      <w:r w:rsidR="0096453A" w:rsidRPr="00B3584B">
        <w:rPr>
          <w:sz w:val="22"/>
          <w:szCs w:val="22"/>
        </w:rPr>
        <w:t xml:space="preserve"> się o udzielenie zamówienia publicznego.</w:t>
      </w:r>
    </w:p>
    <w:p w14:paraId="7338DD53" w14:textId="77777777" w:rsidR="004232EF" w:rsidRPr="00B3584B" w:rsidRDefault="0096453A" w:rsidP="004232EF">
      <w:pPr>
        <w:pStyle w:val="Tekstpodstawowy2"/>
        <w:tabs>
          <w:tab w:val="left" w:pos="993"/>
        </w:tabs>
        <w:suppressAutoHyphens w:val="0"/>
        <w:spacing w:after="0" w:line="240" w:lineRule="auto"/>
        <w:ind w:left="720"/>
        <w:jc w:val="both"/>
        <w:rPr>
          <w:bCs/>
          <w:sz w:val="22"/>
          <w:szCs w:val="22"/>
        </w:rPr>
      </w:pPr>
      <w:r w:rsidRPr="00B3584B">
        <w:rPr>
          <w:bCs/>
          <w:sz w:val="22"/>
          <w:szCs w:val="22"/>
        </w:rPr>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w:t>
      </w:r>
      <w:r w:rsidRPr="00B3584B">
        <w:rPr>
          <w:bCs/>
          <w:sz w:val="22"/>
          <w:szCs w:val="22"/>
        </w:rPr>
        <w:lastRenderedPageBreak/>
        <w:t>odwzorowania z dokumentem w postaci papierowej. Poświadczenia zgodności cyfrowego odwzorowania z pełnomocnictwem w postaci papierowej, może dokonać mocodawca lub notariusz.</w:t>
      </w:r>
    </w:p>
    <w:p w14:paraId="678FA50C" w14:textId="77777777" w:rsidR="004232EF" w:rsidRPr="00B3584B" w:rsidRDefault="004232EF" w:rsidP="00A45C4C">
      <w:pPr>
        <w:pStyle w:val="Tekstpodstawowy2"/>
        <w:numPr>
          <w:ilvl w:val="0"/>
          <w:numId w:val="21"/>
        </w:numPr>
        <w:tabs>
          <w:tab w:val="left" w:pos="993"/>
        </w:tabs>
        <w:suppressAutoHyphens w:val="0"/>
        <w:spacing w:after="0" w:line="240" w:lineRule="auto"/>
        <w:jc w:val="both"/>
        <w:rPr>
          <w:bCs/>
          <w:sz w:val="22"/>
          <w:szCs w:val="22"/>
        </w:rPr>
      </w:pPr>
      <w:r w:rsidRPr="00B3584B">
        <w:rPr>
          <w:b/>
          <w:sz w:val="22"/>
          <w:szCs w:val="22"/>
        </w:rPr>
        <w:t>o</w:t>
      </w:r>
      <w:r w:rsidR="0096453A" w:rsidRPr="00B3584B">
        <w:rPr>
          <w:b/>
          <w:sz w:val="22"/>
          <w:szCs w:val="22"/>
        </w:rPr>
        <w:t>świadczenie</w:t>
      </w:r>
      <w:r w:rsidR="00F675B4" w:rsidRPr="00B3584B">
        <w:rPr>
          <w:b/>
          <w:sz w:val="22"/>
          <w:szCs w:val="22"/>
        </w:rPr>
        <w:t xml:space="preserve"> Wykonawcy</w:t>
      </w:r>
      <w:r w:rsidR="0096453A" w:rsidRPr="00B3584B">
        <w:rPr>
          <w:b/>
          <w:sz w:val="22"/>
          <w:szCs w:val="22"/>
        </w:rPr>
        <w:t xml:space="preserve">, </w:t>
      </w:r>
      <w:r w:rsidR="0096453A" w:rsidRPr="00B3584B">
        <w:rPr>
          <w:sz w:val="22"/>
          <w:szCs w:val="22"/>
        </w:rPr>
        <w:t>o niepodleganiu wykluczeniu</w:t>
      </w:r>
      <w:r w:rsidR="00F675B4" w:rsidRPr="00B3584B">
        <w:rPr>
          <w:kern w:val="0"/>
          <w:sz w:val="22"/>
          <w:szCs w:val="22"/>
          <w:lang w:eastAsia="pl-PL"/>
        </w:rPr>
        <w:t xml:space="preserve">, spełnianiu warunków udziału </w:t>
      </w:r>
      <w:r w:rsidR="00F675B4" w:rsidRPr="00B3584B">
        <w:rPr>
          <w:kern w:val="0"/>
          <w:sz w:val="22"/>
          <w:szCs w:val="22"/>
          <w:lang w:eastAsia="pl-PL"/>
        </w:rPr>
        <w:br/>
        <w:t xml:space="preserve">w postępowaniu lub kryteriów selekcji w zakresie wskazanym przez Zamawiającego w SWZ – wzory   oświadczeń stanowią </w:t>
      </w:r>
      <w:r w:rsidR="00F675B4" w:rsidRPr="00B3584B">
        <w:rPr>
          <w:b/>
          <w:kern w:val="0"/>
          <w:sz w:val="22"/>
          <w:szCs w:val="22"/>
          <w:lang w:eastAsia="pl-PL"/>
        </w:rPr>
        <w:t xml:space="preserve">załączniki nr </w:t>
      </w:r>
      <w:r w:rsidR="003D662F" w:rsidRPr="00B3584B">
        <w:rPr>
          <w:b/>
          <w:kern w:val="0"/>
          <w:sz w:val="22"/>
          <w:szCs w:val="22"/>
          <w:lang w:eastAsia="pl-PL"/>
        </w:rPr>
        <w:t>5</w:t>
      </w:r>
      <w:r w:rsidR="00F675B4" w:rsidRPr="00B3584B">
        <w:rPr>
          <w:b/>
          <w:kern w:val="0"/>
          <w:sz w:val="22"/>
          <w:szCs w:val="22"/>
          <w:lang w:eastAsia="pl-PL"/>
        </w:rPr>
        <w:t xml:space="preserve"> i </w:t>
      </w:r>
      <w:r w:rsidR="003D662F" w:rsidRPr="00B3584B">
        <w:rPr>
          <w:b/>
          <w:kern w:val="0"/>
          <w:sz w:val="22"/>
          <w:szCs w:val="22"/>
          <w:lang w:eastAsia="pl-PL"/>
        </w:rPr>
        <w:t>6</w:t>
      </w:r>
      <w:r w:rsidR="00F675B4" w:rsidRPr="00B3584B">
        <w:rPr>
          <w:b/>
          <w:kern w:val="0"/>
          <w:sz w:val="22"/>
          <w:szCs w:val="22"/>
          <w:lang w:eastAsia="pl-PL"/>
        </w:rPr>
        <w:t xml:space="preserve"> do SWZ</w:t>
      </w:r>
      <w:r w:rsidR="00F675B4" w:rsidRPr="00B3584B">
        <w:rPr>
          <w:kern w:val="0"/>
          <w:sz w:val="22"/>
          <w:szCs w:val="22"/>
          <w:lang w:eastAsia="pl-PL"/>
        </w:rPr>
        <w:t xml:space="preserve">. </w:t>
      </w:r>
      <w:r w:rsidR="0096453A" w:rsidRPr="00B3584B">
        <w:rPr>
          <w:sz w:val="22"/>
          <w:szCs w:val="22"/>
        </w:rPr>
        <w:t>Oświadczeni</w:t>
      </w:r>
      <w:r w:rsidR="00F675B4" w:rsidRPr="00B3584B">
        <w:rPr>
          <w:sz w:val="22"/>
          <w:szCs w:val="22"/>
        </w:rPr>
        <w:t>e</w:t>
      </w:r>
      <w:r w:rsidR="0096453A" w:rsidRPr="00B3584B">
        <w:rPr>
          <w:sz w:val="22"/>
          <w:szCs w:val="22"/>
        </w:rPr>
        <w:t xml:space="preserve"> składa się, pod rygorem nieważności, w formie elektronicznej (w postaci elektronicznej opatrzonej kwalifikowanym podpisem elektronicznym) lub w postaci elektronicznej opatrzonej podpisem zaufanym lub podpisem osobistym.</w:t>
      </w:r>
      <w:r w:rsidR="0096453A" w:rsidRPr="00B3584B">
        <w:rPr>
          <w:kern w:val="0"/>
          <w:sz w:val="22"/>
          <w:szCs w:val="22"/>
          <w:lang w:eastAsia="pl-PL"/>
        </w:rPr>
        <w:t xml:space="preserve"> W przypadku wspólnego ubiegania się o zamówienie przez Wykonawców, oświadczenia składa każdy z Wykonawców.</w:t>
      </w:r>
    </w:p>
    <w:p w14:paraId="0CBBACC8" w14:textId="77777777" w:rsidR="004232EF" w:rsidRPr="00B3584B" w:rsidRDefault="004232EF" w:rsidP="00A45C4C">
      <w:pPr>
        <w:pStyle w:val="Tekstpodstawowy2"/>
        <w:numPr>
          <w:ilvl w:val="0"/>
          <w:numId w:val="21"/>
        </w:numPr>
        <w:tabs>
          <w:tab w:val="left" w:pos="993"/>
        </w:tabs>
        <w:suppressAutoHyphens w:val="0"/>
        <w:spacing w:after="0" w:line="240" w:lineRule="auto"/>
        <w:jc w:val="both"/>
        <w:rPr>
          <w:bCs/>
          <w:sz w:val="22"/>
          <w:szCs w:val="22"/>
        </w:rPr>
      </w:pPr>
      <w:r w:rsidRPr="00B3584B">
        <w:rPr>
          <w:kern w:val="0"/>
          <w:sz w:val="22"/>
          <w:szCs w:val="22"/>
          <w:lang w:eastAsia="pl-PL"/>
        </w:rPr>
        <w:t>o</w:t>
      </w:r>
      <w:r w:rsidR="003D662F" w:rsidRPr="00B3584B">
        <w:rPr>
          <w:kern w:val="0"/>
          <w:sz w:val="22"/>
          <w:szCs w:val="22"/>
          <w:lang w:eastAsia="pl-PL"/>
        </w:rPr>
        <w:t xml:space="preserve">świadczenie, z którego wynika jakie części zamówienia wykonywać będą poszczególni Wykonawcy występujący wspólnie lub podwykonawca </w:t>
      </w:r>
    </w:p>
    <w:p w14:paraId="16E02BF5" w14:textId="77777777" w:rsidR="003D662F" w:rsidRPr="00B3584B" w:rsidRDefault="004232EF" w:rsidP="00A45C4C">
      <w:pPr>
        <w:pStyle w:val="Tekstpodstawowy2"/>
        <w:numPr>
          <w:ilvl w:val="0"/>
          <w:numId w:val="21"/>
        </w:numPr>
        <w:tabs>
          <w:tab w:val="left" w:pos="993"/>
        </w:tabs>
        <w:suppressAutoHyphens w:val="0"/>
        <w:spacing w:after="0" w:line="240" w:lineRule="auto"/>
        <w:jc w:val="both"/>
        <w:rPr>
          <w:bCs/>
          <w:sz w:val="22"/>
          <w:szCs w:val="22"/>
        </w:rPr>
      </w:pPr>
      <w:r w:rsidRPr="00B3584B">
        <w:rPr>
          <w:kern w:val="0"/>
          <w:sz w:val="22"/>
          <w:szCs w:val="22"/>
          <w:lang w:eastAsia="pl-PL"/>
        </w:rPr>
        <w:t>o</w:t>
      </w:r>
      <w:r w:rsidR="003D662F" w:rsidRPr="00B3584B">
        <w:rPr>
          <w:kern w:val="0"/>
          <w:sz w:val="22"/>
          <w:szCs w:val="22"/>
          <w:lang w:eastAsia="pl-PL"/>
        </w:rPr>
        <w:t xml:space="preserve">świadczenie, z którego wynika zobowiązanie podmiotu udostępniającego do oddania do dyspozycji Wykonawcy niezbędnych zasobów na okres korzystania z nich przy wykonywaniu zamówienia </w:t>
      </w:r>
    </w:p>
    <w:p w14:paraId="31030B6E" w14:textId="77777777" w:rsidR="00EC268E" w:rsidRPr="00B3584B" w:rsidRDefault="00EC268E" w:rsidP="003D662F">
      <w:pPr>
        <w:shd w:val="clear" w:color="auto" w:fill="FFFFFF"/>
        <w:tabs>
          <w:tab w:val="left" w:pos="284"/>
        </w:tabs>
        <w:suppressAutoHyphens w:val="0"/>
        <w:autoSpaceDE w:val="0"/>
        <w:jc w:val="both"/>
        <w:rPr>
          <w:kern w:val="0"/>
          <w:sz w:val="22"/>
          <w:szCs w:val="22"/>
          <w:lang w:eastAsia="pl-PL"/>
        </w:rPr>
      </w:pPr>
    </w:p>
    <w:p w14:paraId="5CDA41FE" w14:textId="28AA3161" w:rsidR="002E2D54" w:rsidRPr="0026385C" w:rsidRDefault="00B20DD2" w:rsidP="00224C9A">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26385C">
        <w:rPr>
          <w:sz w:val="22"/>
          <w:szCs w:val="22"/>
          <w:lang w:eastAsia="pl-PL"/>
        </w:rPr>
        <w:t>X</w:t>
      </w:r>
      <w:r w:rsidR="00775D97" w:rsidRPr="0026385C">
        <w:rPr>
          <w:sz w:val="22"/>
          <w:szCs w:val="22"/>
          <w:lang w:eastAsia="pl-PL"/>
        </w:rPr>
        <w:t>I</w:t>
      </w:r>
      <w:r w:rsidR="00F76D51" w:rsidRPr="0026385C">
        <w:rPr>
          <w:sz w:val="22"/>
          <w:szCs w:val="22"/>
          <w:lang w:eastAsia="pl-PL"/>
        </w:rPr>
        <w:t>I</w:t>
      </w:r>
      <w:r w:rsidRPr="0026385C">
        <w:rPr>
          <w:sz w:val="22"/>
          <w:szCs w:val="22"/>
          <w:lang w:eastAsia="pl-PL"/>
        </w:rPr>
        <w:t>I</w:t>
      </w:r>
      <w:r w:rsidR="00207DFB" w:rsidRPr="0026385C">
        <w:rPr>
          <w:sz w:val="22"/>
          <w:szCs w:val="22"/>
          <w:lang w:eastAsia="pl-PL"/>
        </w:rPr>
        <w:t xml:space="preserve">. SPOSÓB ORAZ TERMIN SKŁADANIA OFERT </w:t>
      </w:r>
    </w:p>
    <w:p w14:paraId="3C228E9B" w14:textId="3E2B465C" w:rsidR="00843521" w:rsidRPr="0026385C" w:rsidRDefault="00236306" w:rsidP="00A45C4C">
      <w:pPr>
        <w:pStyle w:val="Akapitzlist"/>
        <w:numPr>
          <w:ilvl w:val="0"/>
          <w:numId w:val="5"/>
        </w:numPr>
        <w:tabs>
          <w:tab w:val="clear" w:pos="360"/>
          <w:tab w:val="num" w:pos="142"/>
        </w:tabs>
        <w:suppressAutoHyphens w:val="0"/>
        <w:autoSpaceDE w:val="0"/>
        <w:autoSpaceDN w:val="0"/>
        <w:adjustRightInd w:val="0"/>
        <w:ind w:left="142" w:hanging="142"/>
        <w:jc w:val="both"/>
        <w:rPr>
          <w:b/>
          <w:kern w:val="0"/>
          <w:lang w:eastAsia="pl-PL"/>
        </w:rPr>
      </w:pPr>
      <w:r w:rsidRPr="0026385C">
        <w:rPr>
          <w:sz w:val="22"/>
          <w:szCs w:val="22"/>
        </w:rPr>
        <w:t>Ofertę wraz z wymaganymi</w:t>
      </w:r>
      <w:r w:rsidR="00207DFB" w:rsidRPr="0026385C">
        <w:rPr>
          <w:sz w:val="22"/>
          <w:szCs w:val="22"/>
        </w:rPr>
        <w:t xml:space="preserve"> </w:t>
      </w:r>
      <w:r w:rsidRPr="0026385C">
        <w:rPr>
          <w:sz w:val="22"/>
          <w:szCs w:val="22"/>
        </w:rPr>
        <w:t>załącznikami należy złożyć</w:t>
      </w:r>
      <w:r w:rsidR="00377BBE" w:rsidRPr="0026385C">
        <w:rPr>
          <w:sz w:val="22"/>
          <w:szCs w:val="22"/>
        </w:rPr>
        <w:t xml:space="preserve"> za pośrednictwem Platformy e-Zamówienia</w:t>
      </w:r>
      <w:r w:rsidRPr="0026385C">
        <w:rPr>
          <w:sz w:val="22"/>
          <w:szCs w:val="22"/>
        </w:rPr>
        <w:t xml:space="preserve"> </w:t>
      </w:r>
      <w:r w:rsidR="00377BBE" w:rsidRPr="0026385C">
        <w:rPr>
          <w:sz w:val="22"/>
          <w:szCs w:val="22"/>
        </w:rPr>
        <w:br/>
      </w:r>
      <w:r w:rsidRPr="0026385C">
        <w:rPr>
          <w:sz w:val="22"/>
          <w:szCs w:val="22"/>
        </w:rPr>
        <w:t>w terminie</w:t>
      </w:r>
      <w:r w:rsidR="00207DFB" w:rsidRPr="0026385C">
        <w:rPr>
          <w:sz w:val="22"/>
          <w:szCs w:val="22"/>
        </w:rPr>
        <w:t xml:space="preserve"> </w:t>
      </w:r>
      <w:r w:rsidRPr="0026385C">
        <w:rPr>
          <w:sz w:val="22"/>
          <w:szCs w:val="22"/>
        </w:rPr>
        <w:t>do dnia</w:t>
      </w:r>
      <w:r w:rsidR="00207DFB" w:rsidRPr="0026385C">
        <w:rPr>
          <w:sz w:val="22"/>
          <w:szCs w:val="22"/>
        </w:rPr>
        <w:t xml:space="preserve"> </w:t>
      </w:r>
      <w:r w:rsidR="0026385C" w:rsidRPr="0026385C">
        <w:rPr>
          <w:b/>
          <w:sz w:val="22"/>
          <w:szCs w:val="22"/>
        </w:rPr>
        <w:t>09.05</w:t>
      </w:r>
      <w:r w:rsidRPr="0026385C">
        <w:rPr>
          <w:b/>
          <w:sz w:val="22"/>
          <w:szCs w:val="22"/>
        </w:rPr>
        <w:t>.202</w:t>
      </w:r>
      <w:r w:rsidR="00E05667" w:rsidRPr="0026385C">
        <w:rPr>
          <w:b/>
          <w:sz w:val="22"/>
          <w:szCs w:val="22"/>
        </w:rPr>
        <w:t>5</w:t>
      </w:r>
      <w:r w:rsidR="008263DC" w:rsidRPr="0026385C">
        <w:rPr>
          <w:b/>
          <w:sz w:val="22"/>
          <w:szCs w:val="22"/>
        </w:rPr>
        <w:t xml:space="preserve"> </w:t>
      </w:r>
      <w:r w:rsidRPr="0026385C">
        <w:rPr>
          <w:b/>
          <w:sz w:val="22"/>
          <w:szCs w:val="22"/>
        </w:rPr>
        <w:t>r</w:t>
      </w:r>
      <w:r w:rsidRPr="0026385C">
        <w:rPr>
          <w:sz w:val="22"/>
          <w:szCs w:val="22"/>
        </w:rPr>
        <w:t xml:space="preserve">. </w:t>
      </w:r>
      <w:r w:rsidRPr="0026385C">
        <w:rPr>
          <w:b/>
          <w:sz w:val="22"/>
          <w:szCs w:val="22"/>
        </w:rPr>
        <w:t>do godz</w:t>
      </w:r>
      <w:r w:rsidR="00207DFB" w:rsidRPr="0026385C">
        <w:rPr>
          <w:b/>
          <w:sz w:val="22"/>
          <w:szCs w:val="22"/>
        </w:rPr>
        <w:t xml:space="preserve">. </w:t>
      </w:r>
      <w:r w:rsidRPr="0026385C">
        <w:rPr>
          <w:b/>
          <w:sz w:val="22"/>
          <w:szCs w:val="22"/>
        </w:rPr>
        <w:t>0</w:t>
      </w:r>
      <w:r w:rsidR="00B10EA6" w:rsidRPr="0026385C">
        <w:rPr>
          <w:b/>
          <w:sz w:val="22"/>
          <w:szCs w:val="22"/>
        </w:rPr>
        <w:t>8</w:t>
      </w:r>
      <w:r w:rsidRPr="0026385C">
        <w:rPr>
          <w:b/>
          <w:sz w:val="22"/>
          <w:szCs w:val="22"/>
        </w:rPr>
        <w:t>:00.</w:t>
      </w:r>
    </w:p>
    <w:p w14:paraId="14C5A847" w14:textId="77777777" w:rsidR="00462A26" w:rsidRPr="0026385C" w:rsidRDefault="00462A26" w:rsidP="00A45C4C">
      <w:pPr>
        <w:numPr>
          <w:ilvl w:val="0"/>
          <w:numId w:val="5"/>
        </w:numPr>
        <w:tabs>
          <w:tab w:val="num" w:pos="142"/>
        </w:tabs>
        <w:autoSpaceDE w:val="0"/>
        <w:ind w:left="142" w:hanging="142"/>
        <w:jc w:val="both"/>
        <w:rPr>
          <w:kern w:val="0"/>
          <w:sz w:val="23"/>
          <w:szCs w:val="23"/>
          <w:lang w:eastAsia="pl-PL"/>
        </w:rPr>
      </w:pPr>
      <w:r w:rsidRPr="0026385C">
        <w:rPr>
          <w:sz w:val="22"/>
          <w:szCs w:val="22"/>
        </w:rPr>
        <w:t>Zamawiający odrzuci ofertę złożoną po terminie składania ofert.</w:t>
      </w:r>
    </w:p>
    <w:p w14:paraId="7DD568B5" w14:textId="258E1771" w:rsidR="00207DFB" w:rsidRPr="0026385C" w:rsidRDefault="00B20DD2" w:rsidP="00CB668B">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26385C">
        <w:rPr>
          <w:sz w:val="22"/>
          <w:szCs w:val="22"/>
          <w:lang w:eastAsia="pl-PL"/>
        </w:rPr>
        <w:t>X</w:t>
      </w:r>
      <w:r w:rsidR="00775D97" w:rsidRPr="0026385C">
        <w:rPr>
          <w:sz w:val="22"/>
          <w:szCs w:val="22"/>
          <w:lang w:eastAsia="pl-PL"/>
        </w:rPr>
        <w:t>I</w:t>
      </w:r>
      <w:r w:rsidR="00F76D51" w:rsidRPr="0026385C">
        <w:rPr>
          <w:sz w:val="22"/>
          <w:szCs w:val="22"/>
          <w:lang w:eastAsia="pl-PL"/>
        </w:rPr>
        <w:t>V</w:t>
      </w:r>
      <w:r w:rsidR="00207DFB" w:rsidRPr="0026385C">
        <w:rPr>
          <w:sz w:val="22"/>
          <w:szCs w:val="22"/>
          <w:lang w:eastAsia="pl-PL"/>
        </w:rPr>
        <w:t xml:space="preserve">. </w:t>
      </w:r>
      <w:r w:rsidR="00462A26" w:rsidRPr="0026385C">
        <w:rPr>
          <w:sz w:val="22"/>
          <w:szCs w:val="22"/>
          <w:lang w:eastAsia="pl-PL"/>
        </w:rPr>
        <w:t>TERMIN OTWARCIA OFERT</w:t>
      </w:r>
    </w:p>
    <w:p w14:paraId="7F1EDB71" w14:textId="658BBDB8" w:rsidR="00CB668B" w:rsidRPr="0026385C" w:rsidRDefault="00236306" w:rsidP="00A45C4C">
      <w:pPr>
        <w:numPr>
          <w:ilvl w:val="0"/>
          <w:numId w:val="6"/>
        </w:numPr>
        <w:tabs>
          <w:tab w:val="clear" w:pos="720"/>
          <w:tab w:val="num" w:pos="142"/>
        </w:tabs>
        <w:autoSpaceDE w:val="0"/>
        <w:ind w:left="142" w:hanging="142"/>
        <w:jc w:val="both"/>
        <w:rPr>
          <w:b/>
          <w:sz w:val="22"/>
          <w:szCs w:val="22"/>
        </w:rPr>
      </w:pPr>
      <w:r w:rsidRPr="0026385C">
        <w:rPr>
          <w:sz w:val="22"/>
          <w:szCs w:val="22"/>
        </w:rPr>
        <w:t xml:space="preserve">Otwarcie </w:t>
      </w:r>
      <w:r w:rsidR="009A5A7F" w:rsidRPr="0026385C">
        <w:rPr>
          <w:sz w:val="22"/>
          <w:szCs w:val="22"/>
        </w:rPr>
        <w:t xml:space="preserve">złożonych </w:t>
      </w:r>
      <w:r w:rsidRPr="0026385C">
        <w:rPr>
          <w:sz w:val="22"/>
          <w:szCs w:val="22"/>
        </w:rPr>
        <w:t xml:space="preserve">ofert nastąpi w dniu </w:t>
      </w:r>
      <w:r w:rsidR="0026385C" w:rsidRPr="0026385C">
        <w:rPr>
          <w:b/>
          <w:sz w:val="22"/>
          <w:szCs w:val="22"/>
        </w:rPr>
        <w:t>09.05.</w:t>
      </w:r>
      <w:r w:rsidR="00E447CD" w:rsidRPr="0026385C">
        <w:rPr>
          <w:b/>
          <w:sz w:val="22"/>
          <w:szCs w:val="22"/>
        </w:rPr>
        <w:t>.202</w:t>
      </w:r>
      <w:r w:rsidR="00AA05AA" w:rsidRPr="0026385C">
        <w:rPr>
          <w:b/>
          <w:sz w:val="22"/>
          <w:szCs w:val="22"/>
        </w:rPr>
        <w:t>5</w:t>
      </w:r>
      <w:r w:rsidR="00E447CD" w:rsidRPr="0026385C">
        <w:rPr>
          <w:b/>
          <w:sz w:val="22"/>
          <w:szCs w:val="22"/>
        </w:rPr>
        <w:t xml:space="preserve"> r., o godzinie </w:t>
      </w:r>
      <w:r w:rsidR="00603FCD" w:rsidRPr="0026385C">
        <w:rPr>
          <w:b/>
          <w:sz w:val="22"/>
          <w:szCs w:val="22"/>
        </w:rPr>
        <w:t>0</w:t>
      </w:r>
      <w:r w:rsidR="00F1214B" w:rsidRPr="0026385C">
        <w:rPr>
          <w:b/>
          <w:sz w:val="22"/>
          <w:szCs w:val="22"/>
        </w:rPr>
        <w:t>8</w:t>
      </w:r>
      <w:r w:rsidRPr="0026385C">
        <w:rPr>
          <w:b/>
          <w:sz w:val="22"/>
          <w:szCs w:val="22"/>
        </w:rPr>
        <w:t>:</w:t>
      </w:r>
      <w:r w:rsidR="00AA05AA" w:rsidRPr="0026385C">
        <w:rPr>
          <w:b/>
          <w:sz w:val="22"/>
          <w:szCs w:val="22"/>
        </w:rPr>
        <w:t>1</w:t>
      </w:r>
      <w:r w:rsidR="005F1CD0" w:rsidRPr="0026385C">
        <w:rPr>
          <w:b/>
          <w:sz w:val="22"/>
          <w:szCs w:val="22"/>
        </w:rPr>
        <w:t>0</w:t>
      </w:r>
      <w:r w:rsidRPr="0026385C">
        <w:rPr>
          <w:b/>
          <w:sz w:val="22"/>
          <w:szCs w:val="22"/>
        </w:rPr>
        <w:t>.</w:t>
      </w:r>
    </w:p>
    <w:p w14:paraId="5DD56946" w14:textId="7DD30A65" w:rsidR="009A5A7F" w:rsidRPr="0026385C" w:rsidRDefault="009A5A7F" w:rsidP="00A45C4C">
      <w:pPr>
        <w:numPr>
          <w:ilvl w:val="0"/>
          <w:numId w:val="6"/>
        </w:numPr>
        <w:tabs>
          <w:tab w:val="clear" w:pos="720"/>
          <w:tab w:val="num" w:pos="142"/>
        </w:tabs>
        <w:autoSpaceDE w:val="0"/>
        <w:ind w:left="142" w:hanging="142"/>
        <w:jc w:val="both"/>
        <w:rPr>
          <w:sz w:val="22"/>
          <w:szCs w:val="22"/>
        </w:rPr>
      </w:pPr>
      <w:r w:rsidRPr="0026385C">
        <w:rPr>
          <w:sz w:val="22"/>
          <w:szCs w:val="22"/>
        </w:rPr>
        <w:t>Otwarcie ofert następuje na platformie e-Zamówienia</w:t>
      </w:r>
      <w:r w:rsidR="00496F1A" w:rsidRPr="0026385C">
        <w:rPr>
          <w:sz w:val="22"/>
          <w:szCs w:val="22"/>
        </w:rPr>
        <w:t>.</w:t>
      </w:r>
    </w:p>
    <w:p w14:paraId="5F347992" w14:textId="77777777" w:rsidR="00CB668B" w:rsidRPr="0026385C" w:rsidRDefault="00236306" w:rsidP="00A45C4C">
      <w:pPr>
        <w:numPr>
          <w:ilvl w:val="0"/>
          <w:numId w:val="6"/>
        </w:numPr>
        <w:tabs>
          <w:tab w:val="clear" w:pos="720"/>
          <w:tab w:val="num" w:pos="142"/>
        </w:tabs>
        <w:autoSpaceDE w:val="0"/>
        <w:ind w:left="142" w:hanging="142"/>
        <w:jc w:val="both"/>
        <w:rPr>
          <w:sz w:val="22"/>
          <w:szCs w:val="22"/>
        </w:rPr>
      </w:pPr>
      <w:r w:rsidRPr="0026385C">
        <w:rPr>
          <w:sz w:val="22"/>
          <w:szCs w:val="22"/>
        </w:rPr>
        <w:t>Zamawiający, najpóźniej przed otwarciem ofert, udostępni na stronie internetowej prowadzonego post</w:t>
      </w:r>
      <w:r w:rsidR="00CB668B" w:rsidRPr="0026385C">
        <w:rPr>
          <w:sz w:val="22"/>
          <w:szCs w:val="22"/>
        </w:rPr>
        <w:t>ę</w:t>
      </w:r>
      <w:r w:rsidRPr="0026385C">
        <w:rPr>
          <w:sz w:val="22"/>
          <w:szCs w:val="22"/>
        </w:rPr>
        <w:t>powania</w:t>
      </w:r>
      <w:r w:rsidR="00CB668B" w:rsidRPr="0026385C">
        <w:rPr>
          <w:sz w:val="22"/>
          <w:szCs w:val="22"/>
        </w:rPr>
        <w:t xml:space="preserve"> </w:t>
      </w:r>
      <w:r w:rsidRPr="0026385C">
        <w:rPr>
          <w:sz w:val="22"/>
          <w:szCs w:val="22"/>
        </w:rPr>
        <w:t>informację</w:t>
      </w:r>
      <w:r w:rsidR="00CB668B" w:rsidRPr="0026385C">
        <w:rPr>
          <w:sz w:val="22"/>
          <w:szCs w:val="22"/>
        </w:rPr>
        <w:t xml:space="preserve"> </w:t>
      </w:r>
      <w:r w:rsidRPr="0026385C">
        <w:rPr>
          <w:sz w:val="22"/>
          <w:szCs w:val="22"/>
        </w:rPr>
        <w:t>o kwocie, jaką</w:t>
      </w:r>
      <w:r w:rsidR="00CB668B" w:rsidRPr="0026385C">
        <w:rPr>
          <w:sz w:val="22"/>
          <w:szCs w:val="22"/>
        </w:rPr>
        <w:t xml:space="preserve"> </w:t>
      </w:r>
      <w:r w:rsidRPr="0026385C">
        <w:rPr>
          <w:sz w:val="22"/>
          <w:szCs w:val="22"/>
        </w:rPr>
        <w:t>zamierza przeznaczyć na sfinansowanie zamówienia.</w:t>
      </w:r>
    </w:p>
    <w:p w14:paraId="7B28B964" w14:textId="77777777" w:rsidR="00CB668B" w:rsidRPr="0026385C" w:rsidRDefault="00236306" w:rsidP="00A45C4C">
      <w:pPr>
        <w:numPr>
          <w:ilvl w:val="0"/>
          <w:numId w:val="6"/>
        </w:numPr>
        <w:tabs>
          <w:tab w:val="clear" w:pos="720"/>
          <w:tab w:val="num" w:pos="142"/>
        </w:tabs>
        <w:autoSpaceDE w:val="0"/>
        <w:ind w:left="142" w:hanging="142"/>
        <w:jc w:val="both"/>
        <w:rPr>
          <w:sz w:val="22"/>
          <w:szCs w:val="22"/>
        </w:rPr>
      </w:pPr>
      <w:r w:rsidRPr="0026385C">
        <w:rPr>
          <w:sz w:val="22"/>
          <w:szCs w:val="22"/>
        </w:rPr>
        <w:t>Zamawiający,</w:t>
      </w:r>
      <w:r w:rsidR="00CB668B" w:rsidRPr="0026385C">
        <w:rPr>
          <w:sz w:val="22"/>
          <w:szCs w:val="22"/>
        </w:rPr>
        <w:t xml:space="preserve"> </w:t>
      </w:r>
      <w:r w:rsidRPr="0026385C">
        <w:rPr>
          <w:sz w:val="22"/>
          <w:szCs w:val="22"/>
        </w:rPr>
        <w:t>niezwłocznie po otwarciu</w:t>
      </w:r>
      <w:r w:rsidR="00CB668B" w:rsidRPr="0026385C">
        <w:rPr>
          <w:sz w:val="22"/>
          <w:szCs w:val="22"/>
        </w:rPr>
        <w:t xml:space="preserve"> </w:t>
      </w:r>
      <w:r w:rsidRPr="0026385C">
        <w:rPr>
          <w:sz w:val="22"/>
          <w:szCs w:val="22"/>
        </w:rPr>
        <w:t>ofert, udostępni</w:t>
      </w:r>
      <w:r w:rsidR="00CB668B" w:rsidRPr="0026385C">
        <w:rPr>
          <w:sz w:val="22"/>
          <w:szCs w:val="22"/>
        </w:rPr>
        <w:t xml:space="preserve"> </w:t>
      </w:r>
      <w:r w:rsidRPr="0026385C">
        <w:rPr>
          <w:sz w:val="22"/>
          <w:szCs w:val="22"/>
        </w:rPr>
        <w:t>na</w:t>
      </w:r>
      <w:r w:rsidR="00CB668B" w:rsidRPr="0026385C">
        <w:rPr>
          <w:sz w:val="22"/>
          <w:szCs w:val="22"/>
        </w:rPr>
        <w:t xml:space="preserve"> </w:t>
      </w:r>
      <w:r w:rsidRPr="0026385C">
        <w:rPr>
          <w:sz w:val="22"/>
          <w:szCs w:val="22"/>
        </w:rPr>
        <w:t>stronie</w:t>
      </w:r>
      <w:r w:rsidR="00CB668B" w:rsidRPr="0026385C">
        <w:rPr>
          <w:sz w:val="22"/>
          <w:szCs w:val="22"/>
        </w:rPr>
        <w:t xml:space="preserve"> </w:t>
      </w:r>
      <w:r w:rsidRPr="0026385C">
        <w:rPr>
          <w:sz w:val="22"/>
          <w:szCs w:val="22"/>
        </w:rPr>
        <w:t xml:space="preserve">internetowej prowadzonego </w:t>
      </w:r>
      <w:r w:rsidR="00CB668B" w:rsidRPr="0026385C">
        <w:rPr>
          <w:sz w:val="22"/>
          <w:szCs w:val="22"/>
        </w:rPr>
        <w:t>postępowania i</w:t>
      </w:r>
      <w:r w:rsidRPr="0026385C">
        <w:rPr>
          <w:sz w:val="22"/>
          <w:szCs w:val="22"/>
        </w:rPr>
        <w:t>nformacje o:</w:t>
      </w:r>
    </w:p>
    <w:p w14:paraId="645D2BFC" w14:textId="77777777" w:rsidR="00CB668B" w:rsidRPr="0026385C" w:rsidRDefault="00236306" w:rsidP="00A45C4C">
      <w:pPr>
        <w:numPr>
          <w:ilvl w:val="5"/>
          <w:numId w:val="6"/>
        </w:numPr>
        <w:tabs>
          <w:tab w:val="clear" w:pos="540"/>
        </w:tabs>
        <w:autoSpaceDE w:val="0"/>
        <w:ind w:left="426" w:hanging="284"/>
        <w:jc w:val="both"/>
        <w:rPr>
          <w:sz w:val="22"/>
          <w:szCs w:val="22"/>
        </w:rPr>
      </w:pPr>
      <w:r w:rsidRPr="0026385C">
        <w:rPr>
          <w:sz w:val="22"/>
          <w:szCs w:val="22"/>
        </w:rPr>
        <w:t>nazwach albo imionach i nazwiskach oraz siedzibach lub miejscach prowadzonej</w:t>
      </w:r>
      <w:r w:rsidR="00CB668B" w:rsidRPr="0026385C">
        <w:rPr>
          <w:sz w:val="22"/>
          <w:szCs w:val="22"/>
        </w:rPr>
        <w:t xml:space="preserve"> </w:t>
      </w:r>
      <w:r w:rsidR="00084F0F" w:rsidRPr="0026385C">
        <w:rPr>
          <w:sz w:val="22"/>
          <w:szCs w:val="22"/>
        </w:rPr>
        <w:t xml:space="preserve">działalności </w:t>
      </w:r>
      <w:r w:rsidRPr="0026385C">
        <w:rPr>
          <w:sz w:val="22"/>
          <w:szCs w:val="22"/>
        </w:rPr>
        <w:t>gospodarczej albo miejscach</w:t>
      </w:r>
      <w:r w:rsidR="00CB668B" w:rsidRPr="0026385C">
        <w:rPr>
          <w:sz w:val="22"/>
          <w:szCs w:val="22"/>
        </w:rPr>
        <w:t xml:space="preserve"> </w:t>
      </w:r>
      <w:r w:rsidRPr="0026385C">
        <w:rPr>
          <w:sz w:val="22"/>
          <w:szCs w:val="22"/>
        </w:rPr>
        <w:t>zamieszkania wykonawców,</w:t>
      </w:r>
      <w:r w:rsidR="00CB668B" w:rsidRPr="0026385C">
        <w:rPr>
          <w:sz w:val="22"/>
          <w:szCs w:val="22"/>
        </w:rPr>
        <w:t xml:space="preserve"> </w:t>
      </w:r>
      <w:r w:rsidRPr="0026385C">
        <w:rPr>
          <w:sz w:val="22"/>
          <w:szCs w:val="22"/>
        </w:rPr>
        <w:t>których</w:t>
      </w:r>
      <w:r w:rsidR="00CB668B" w:rsidRPr="0026385C">
        <w:rPr>
          <w:sz w:val="22"/>
          <w:szCs w:val="22"/>
        </w:rPr>
        <w:t xml:space="preserve"> </w:t>
      </w:r>
      <w:r w:rsidRPr="0026385C">
        <w:rPr>
          <w:sz w:val="22"/>
          <w:szCs w:val="22"/>
        </w:rPr>
        <w:t>oferty zostały otwarte;</w:t>
      </w:r>
    </w:p>
    <w:p w14:paraId="656D49B9" w14:textId="77777777" w:rsidR="00CB668B" w:rsidRPr="0026385C" w:rsidRDefault="00236306" w:rsidP="00A45C4C">
      <w:pPr>
        <w:numPr>
          <w:ilvl w:val="5"/>
          <w:numId w:val="6"/>
        </w:numPr>
        <w:tabs>
          <w:tab w:val="clear" w:pos="540"/>
        </w:tabs>
        <w:autoSpaceDE w:val="0"/>
        <w:ind w:left="426" w:hanging="284"/>
        <w:jc w:val="both"/>
        <w:rPr>
          <w:sz w:val="22"/>
          <w:szCs w:val="22"/>
        </w:rPr>
      </w:pPr>
      <w:r w:rsidRPr="0026385C">
        <w:rPr>
          <w:sz w:val="22"/>
          <w:szCs w:val="22"/>
        </w:rPr>
        <w:t>cenach lub kosztach zawartych w ofertach.</w:t>
      </w:r>
    </w:p>
    <w:p w14:paraId="2CB21C9E" w14:textId="77777777" w:rsidR="00CB668B" w:rsidRPr="0026385C" w:rsidRDefault="00236306" w:rsidP="00A45C4C">
      <w:pPr>
        <w:numPr>
          <w:ilvl w:val="0"/>
          <w:numId w:val="6"/>
        </w:numPr>
        <w:tabs>
          <w:tab w:val="clear" w:pos="720"/>
          <w:tab w:val="num" w:pos="142"/>
        </w:tabs>
        <w:autoSpaceDE w:val="0"/>
        <w:ind w:left="142" w:hanging="142"/>
        <w:jc w:val="both"/>
        <w:rPr>
          <w:sz w:val="22"/>
          <w:szCs w:val="22"/>
        </w:rPr>
      </w:pPr>
      <w:r w:rsidRPr="0026385C">
        <w:rPr>
          <w:sz w:val="22"/>
          <w:szCs w:val="22"/>
        </w:rPr>
        <w:t>W przypadku wystąpienia awarii systemu teleinformatycznego, która</w:t>
      </w:r>
      <w:r w:rsidR="00CB668B" w:rsidRPr="0026385C">
        <w:rPr>
          <w:sz w:val="22"/>
          <w:szCs w:val="22"/>
        </w:rPr>
        <w:t xml:space="preserve"> </w:t>
      </w:r>
      <w:r w:rsidRPr="0026385C">
        <w:rPr>
          <w:sz w:val="22"/>
          <w:szCs w:val="22"/>
        </w:rPr>
        <w:t>spowoduje</w:t>
      </w:r>
      <w:r w:rsidR="00CB668B" w:rsidRPr="0026385C">
        <w:rPr>
          <w:sz w:val="22"/>
          <w:szCs w:val="22"/>
        </w:rPr>
        <w:t xml:space="preserve"> </w:t>
      </w:r>
      <w:r w:rsidRPr="0026385C">
        <w:rPr>
          <w:sz w:val="22"/>
          <w:szCs w:val="22"/>
        </w:rPr>
        <w:t>brak możliwości</w:t>
      </w:r>
      <w:r w:rsidR="00CB668B" w:rsidRPr="0026385C">
        <w:rPr>
          <w:sz w:val="22"/>
          <w:szCs w:val="22"/>
        </w:rPr>
        <w:t xml:space="preserve"> </w:t>
      </w:r>
      <w:r w:rsidRPr="0026385C">
        <w:rPr>
          <w:sz w:val="22"/>
          <w:szCs w:val="22"/>
        </w:rPr>
        <w:t>otwarcia</w:t>
      </w:r>
      <w:r w:rsidR="00CB668B" w:rsidRPr="0026385C">
        <w:rPr>
          <w:sz w:val="22"/>
          <w:szCs w:val="22"/>
        </w:rPr>
        <w:t xml:space="preserve"> </w:t>
      </w:r>
      <w:r w:rsidRPr="0026385C">
        <w:rPr>
          <w:sz w:val="22"/>
          <w:szCs w:val="22"/>
        </w:rPr>
        <w:t>ofert w terminie określonym</w:t>
      </w:r>
      <w:r w:rsidR="00CB668B" w:rsidRPr="0026385C">
        <w:rPr>
          <w:sz w:val="22"/>
          <w:szCs w:val="22"/>
        </w:rPr>
        <w:t xml:space="preserve"> </w:t>
      </w:r>
      <w:r w:rsidRPr="0026385C">
        <w:rPr>
          <w:sz w:val="22"/>
          <w:szCs w:val="22"/>
        </w:rPr>
        <w:t>przez Zamawiaj</w:t>
      </w:r>
      <w:r w:rsidR="00CB668B" w:rsidRPr="0026385C">
        <w:rPr>
          <w:sz w:val="22"/>
          <w:szCs w:val="22"/>
        </w:rPr>
        <w:t xml:space="preserve">ącego, </w:t>
      </w:r>
      <w:r w:rsidRPr="0026385C">
        <w:rPr>
          <w:sz w:val="22"/>
          <w:szCs w:val="22"/>
        </w:rPr>
        <w:t>otwarcie ofert nastąpi niezwłocznie</w:t>
      </w:r>
      <w:r w:rsidR="00CB668B" w:rsidRPr="0026385C">
        <w:rPr>
          <w:sz w:val="22"/>
          <w:szCs w:val="22"/>
        </w:rPr>
        <w:t xml:space="preserve"> </w:t>
      </w:r>
      <w:r w:rsidRPr="0026385C">
        <w:rPr>
          <w:sz w:val="22"/>
          <w:szCs w:val="22"/>
        </w:rPr>
        <w:t>po usunięciu</w:t>
      </w:r>
      <w:r w:rsidR="00CB668B" w:rsidRPr="0026385C">
        <w:rPr>
          <w:sz w:val="22"/>
          <w:szCs w:val="22"/>
        </w:rPr>
        <w:t xml:space="preserve"> </w:t>
      </w:r>
      <w:r w:rsidRPr="0026385C">
        <w:rPr>
          <w:sz w:val="22"/>
          <w:szCs w:val="22"/>
        </w:rPr>
        <w:t>awarii.</w:t>
      </w:r>
    </w:p>
    <w:p w14:paraId="4800AE24" w14:textId="77777777" w:rsidR="00D03C97" w:rsidRPr="0026385C" w:rsidRDefault="00084F0F" w:rsidP="00A45C4C">
      <w:pPr>
        <w:numPr>
          <w:ilvl w:val="0"/>
          <w:numId w:val="6"/>
        </w:numPr>
        <w:tabs>
          <w:tab w:val="clear" w:pos="720"/>
          <w:tab w:val="num" w:pos="142"/>
        </w:tabs>
        <w:autoSpaceDE w:val="0"/>
        <w:ind w:left="142" w:hanging="142"/>
        <w:jc w:val="both"/>
        <w:rPr>
          <w:sz w:val="22"/>
          <w:szCs w:val="22"/>
        </w:rPr>
      </w:pPr>
      <w:r w:rsidRPr="0026385C">
        <w:rPr>
          <w:sz w:val="22"/>
          <w:szCs w:val="22"/>
        </w:rPr>
        <w:t xml:space="preserve">Zamawiający </w:t>
      </w:r>
      <w:r w:rsidR="00236306" w:rsidRPr="0026385C">
        <w:rPr>
          <w:sz w:val="22"/>
          <w:szCs w:val="22"/>
        </w:rPr>
        <w:t>poinformuje o zmianie terminu otwarcia</w:t>
      </w:r>
      <w:r w:rsidR="00CB668B" w:rsidRPr="0026385C">
        <w:rPr>
          <w:sz w:val="22"/>
          <w:szCs w:val="22"/>
        </w:rPr>
        <w:t xml:space="preserve"> </w:t>
      </w:r>
      <w:r w:rsidR="00236306" w:rsidRPr="0026385C">
        <w:rPr>
          <w:sz w:val="22"/>
          <w:szCs w:val="22"/>
        </w:rPr>
        <w:t>ofert na stronie</w:t>
      </w:r>
      <w:r w:rsidR="00CB668B" w:rsidRPr="0026385C">
        <w:rPr>
          <w:sz w:val="22"/>
          <w:szCs w:val="22"/>
        </w:rPr>
        <w:t xml:space="preserve"> </w:t>
      </w:r>
      <w:r w:rsidR="00236306" w:rsidRPr="0026385C">
        <w:rPr>
          <w:sz w:val="22"/>
          <w:szCs w:val="22"/>
        </w:rPr>
        <w:t>internetowej prowadzonego post</w:t>
      </w:r>
      <w:r w:rsidR="00CB668B" w:rsidRPr="0026385C">
        <w:rPr>
          <w:sz w:val="22"/>
          <w:szCs w:val="22"/>
        </w:rPr>
        <w:t>ę</w:t>
      </w:r>
      <w:r w:rsidR="00236306" w:rsidRPr="0026385C">
        <w:rPr>
          <w:sz w:val="22"/>
          <w:szCs w:val="22"/>
        </w:rPr>
        <w:t>powania</w:t>
      </w:r>
    </w:p>
    <w:p w14:paraId="5D2585A0" w14:textId="77777777" w:rsidR="00E34EAA" w:rsidRPr="008A17C9" w:rsidRDefault="00E34EAA">
      <w:pPr>
        <w:shd w:val="clear" w:color="auto" w:fill="FFFFFF"/>
        <w:tabs>
          <w:tab w:val="left" w:pos="0"/>
        </w:tabs>
        <w:autoSpaceDE w:val="0"/>
        <w:ind w:left="284"/>
        <w:jc w:val="both"/>
        <w:rPr>
          <w:rFonts w:eastAsia="Batang"/>
          <w:color w:val="FF0000"/>
          <w:sz w:val="22"/>
          <w:szCs w:val="22"/>
        </w:rPr>
      </w:pPr>
    </w:p>
    <w:p w14:paraId="03843035" w14:textId="5726179A" w:rsidR="00DE3C0B" w:rsidRPr="0026385C" w:rsidRDefault="00B20DD2">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26385C">
        <w:rPr>
          <w:b/>
          <w:sz w:val="22"/>
          <w:szCs w:val="22"/>
        </w:rPr>
        <w:t>X</w:t>
      </w:r>
      <w:r w:rsidR="00775D97" w:rsidRPr="0026385C">
        <w:rPr>
          <w:b/>
          <w:sz w:val="22"/>
          <w:szCs w:val="22"/>
        </w:rPr>
        <w:t>V</w:t>
      </w:r>
      <w:r w:rsidR="00DE3C0B" w:rsidRPr="0026385C">
        <w:rPr>
          <w:b/>
          <w:sz w:val="22"/>
          <w:szCs w:val="22"/>
        </w:rPr>
        <w:t>. WYMAGANIA DOTYCZĄCE WADIUM</w:t>
      </w:r>
    </w:p>
    <w:p w14:paraId="013A1602" w14:textId="77777777" w:rsidR="00DE3C0B" w:rsidRPr="0026385C" w:rsidRDefault="00DE3C0B">
      <w:pPr>
        <w:shd w:val="clear" w:color="auto" w:fill="FFFFFF"/>
        <w:tabs>
          <w:tab w:val="left" w:pos="0"/>
        </w:tabs>
        <w:autoSpaceDE w:val="0"/>
        <w:jc w:val="both"/>
        <w:rPr>
          <w:sz w:val="22"/>
          <w:szCs w:val="22"/>
        </w:rPr>
      </w:pPr>
      <w:r w:rsidRPr="0026385C">
        <w:rPr>
          <w:sz w:val="22"/>
          <w:szCs w:val="22"/>
        </w:rPr>
        <w:t>Zamawiający nie wymaga wniesienia wadium</w:t>
      </w:r>
    </w:p>
    <w:p w14:paraId="2C6AF969" w14:textId="77777777" w:rsidR="00022677" w:rsidRPr="0026385C" w:rsidRDefault="00022677" w:rsidP="00802476">
      <w:pPr>
        <w:pStyle w:val="WW-Tekstpodstawowywcity2"/>
        <w:widowControl/>
        <w:tabs>
          <w:tab w:val="clear" w:pos="375"/>
        </w:tabs>
        <w:suppressAutoHyphens w:val="0"/>
        <w:rPr>
          <w:szCs w:val="22"/>
          <w:lang w:eastAsia="pl-PL"/>
        </w:rPr>
      </w:pPr>
    </w:p>
    <w:p w14:paraId="1EEEEAD8" w14:textId="6B6448B5" w:rsidR="00DE3C0B" w:rsidRPr="0026385C" w:rsidRDefault="00B20DD2" w:rsidP="00C222D3">
      <w:pPr>
        <w:pStyle w:val="Tekstpodstawowywcity"/>
        <w:pBdr>
          <w:top w:val="double" w:sz="4" w:space="1" w:color="000000"/>
          <w:left w:val="double" w:sz="4" w:space="4" w:color="000000"/>
          <w:bottom w:val="double" w:sz="4" w:space="1" w:color="000000"/>
          <w:right w:val="double" w:sz="4" w:space="4" w:color="000000"/>
        </w:pBdr>
        <w:shd w:val="clear" w:color="auto" w:fill="FFFFFF"/>
        <w:tabs>
          <w:tab w:val="left" w:pos="0"/>
        </w:tabs>
        <w:spacing w:after="0"/>
        <w:ind w:left="0"/>
        <w:jc w:val="both"/>
        <w:rPr>
          <w:sz w:val="22"/>
        </w:rPr>
      </w:pPr>
      <w:r w:rsidRPr="0026385C">
        <w:rPr>
          <w:b/>
          <w:sz w:val="22"/>
          <w:szCs w:val="22"/>
          <w:lang w:eastAsia="pl-PL"/>
        </w:rPr>
        <w:t>XV</w:t>
      </w:r>
      <w:r w:rsidR="00F76D51" w:rsidRPr="0026385C">
        <w:rPr>
          <w:b/>
          <w:sz w:val="22"/>
          <w:szCs w:val="22"/>
          <w:lang w:eastAsia="pl-PL"/>
        </w:rPr>
        <w:t>I</w:t>
      </w:r>
      <w:r w:rsidR="00DE3C0B" w:rsidRPr="0026385C">
        <w:rPr>
          <w:b/>
          <w:sz w:val="22"/>
          <w:szCs w:val="22"/>
          <w:lang w:eastAsia="pl-PL"/>
        </w:rPr>
        <w:t xml:space="preserve">.   OPIS SPOSOBU OBLICZENIA CENY </w:t>
      </w:r>
    </w:p>
    <w:p w14:paraId="4EB41A33" w14:textId="77777777" w:rsidR="00776C7B" w:rsidRPr="0026385C" w:rsidRDefault="00570087" w:rsidP="00776C7B">
      <w:pPr>
        <w:pStyle w:val="Tekstpodstawowy"/>
        <w:widowControl w:val="0"/>
        <w:numPr>
          <w:ilvl w:val="6"/>
          <w:numId w:val="2"/>
        </w:numPr>
        <w:tabs>
          <w:tab w:val="clear" w:pos="3118"/>
          <w:tab w:val="clear" w:pos="5040"/>
          <w:tab w:val="left" w:pos="284"/>
        </w:tabs>
        <w:autoSpaceDE w:val="0"/>
        <w:ind w:left="284" w:hanging="284"/>
        <w:rPr>
          <w:sz w:val="22"/>
          <w:szCs w:val="22"/>
        </w:rPr>
      </w:pPr>
      <w:r w:rsidRPr="0026385C">
        <w:rPr>
          <w:sz w:val="22"/>
          <w:szCs w:val="22"/>
        </w:rPr>
        <w:t>Wykonawca określa cenę realizacji zamówienia poprzez wskazanie w ofercie cen</w:t>
      </w:r>
      <w:r w:rsidR="00776C7B" w:rsidRPr="0026385C">
        <w:rPr>
          <w:sz w:val="22"/>
          <w:szCs w:val="22"/>
        </w:rPr>
        <w:t>y</w:t>
      </w:r>
      <w:r w:rsidRPr="0026385C">
        <w:rPr>
          <w:sz w:val="22"/>
          <w:szCs w:val="22"/>
        </w:rPr>
        <w:t xml:space="preserve"> netto, stawki podatku VAT oraz ceny brutto oferty,</w:t>
      </w:r>
    </w:p>
    <w:p w14:paraId="6E5E01C9" w14:textId="77777777" w:rsidR="00776C7B" w:rsidRPr="0026385C" w:rsidRDefault="00776C7B" w:rsidP="00776C7B">
      <w:pPr>
        <w:pStyle w:val="Tekstpodstawowy"/>
        <w:widowControl w:val="0"/>
        <w:numPr>
          <w:ilvl w:val="6"/>
          <w:numId w:val="2"/>
        </w:numPr>
        <w:tabs>
          <w:tab w:val="clear" w:pos="3118"/>
          <w:tab w:val="clear" w:pos="5040"/>
          <w:tab w:val="left" w:pos="284"/>
        </w:tabs>
        <w:autoSpaceDE w:val="0"/>
        <w:ind w:left="284" w:hanging="284"/>
        <w:rPr>
          <w:sz w:val="22"/>
        </w:rPr>
      </w:pPr>
      <w:r w:rsidRPr="0026385C">
        <w:rPr>
          <w:sz w:val="22"/>
          <w:szCs w:val="22"/>
        </w:rPr>
        <w:t xml:space="preserve">Cenę oferty za wykonanie przedmiotu zamówienia Wykonawca powinien skalkulować zgodnie </w:t>
      </w:r>
      <w:r w:rsidRPr="0026385C">
        <w:rPr>
          <w:sz w:val="22"/>
          <w:szCs w:val="22"/>
        </w:rPr>
        <w:br/>
        <w:t xml:space="preserve">z załącznikiem nr 2 do SWZ „Formularz cenowy” </w:t>
      </w:r>
      <w:r w:rsidRPr="0026385C">
        <w:rPr>
          <w:szCs w:val="24"/>
        </w:rPr>
        <w:t>w następujący sposób:</w:t>
      </w:r>
    </w:p>
    <w:p w14:paraId="277769B7" w14:textId="77777777" w:rsidR="006D630D" w:rsidRPr="0026385C" w:rsidRDefault="00E75FDD" w:rsidP="006D630D">
      <w:pPr>
        <w:pStyle w:val="Tekstpodstawowy"/>
        <w:widowControl w:val="0"/>
        <w:tabs>
          <w:tab w:val="clear" w:pos="3118"/>
          <w:tab w:val="left" w:pos="284"/>
        </w:tabs>
        <w:autoSpaceDE w:val="0"/>
        <w:ind w:left="284"/>
        <w:rPr>
          <w:b/>
          <w:sz w:val="22"/>
          <w:szCs w:val="22"/>
        </w:rPr>
      </w:pPr>
      <w:r w:rsidRPr="0026385C">
        <w:rPr>
          <w:b/>
          <w:sz w:val="22"/>
          <w:szCs w:val="22"/>
        </w:rPr>
        <w:t xml:space="preserve">Tabela </w:t>
      </w:r>
      <w:r w:rsidR="006D630D" w:rsidRPr="0026385C">
        <w:rPr>
          <w:b/>
          <w:sz w:val="22"/>
          <w:szCs w:val="22"/>
        </w:rPr>
        <w:t xml:space="preserve">1 </w:t>
      </w:r>
    </w:p>
    <w:p w14:paraId="2B1F6853" w14:textId="239C0547" w:rsidR="006D630D" w:rsidRPr="0026385C" w:rsidRDefault="006D630D" w:rsidP="006D630D">
      <w:pPr>
        <w:pStyle w:val="Tekstpodstawowy"/>
        <w:widowControl w:val="0"/>
        <w:tabs>
          <w:tab w:val="clear" w:pos="3118"/>
          <w:tab w:val="left" w:pos="284"/>
        </w:tabs>
        <w:autoSpaceDE w:val="0"/>
        <w:ind w:left="284"/>
        <w:rPr>
          <w:sz w:val="22"/>
          <w:szCs w:val="22"/>
        </w:rPr>
      </w:pPr>
      <w:r w:rsidRPr="0026385C">
        <w:rPr>
          <w:sz w:val="22"/>
          <w:szCs w:val="22"/>
        </w:rPr>
        <w:t xml:space="preserve">ilość roboczogodzin w roku x stawka netto za 1 roboczogodzinę = wartość netto za </w:t>
      </w:r>
      <w:r w:rsidR="0026385C" w:rsidRPr="0026385C">
        <w:rPr>
          <w:sz w:val="22"/>
          <w:szCs w:val="22"/>
        </w:rPr>
        <w:t>24</w:t>
      </w:r>
      <w:r w:rsidRPr="0026385C">
        <w:rPr>
          <w:sz w:val="22"/>
          <w:szCs w:val="22"/>
        </w:rPr>
        <w:t xml:space="preserve"> miesi</w:t>
      </w:r>
      <w:r w:rsidR="0026385C" w:rsidRPr="0026385C">
        <w:rPr>
          <w:sz w:val="22"/>
          <w:szCs w:val="22"/>
        </w:rPr>
        <w:t>ące</w:t>
      </w:r>
      <w:r w:rsidRPr="0026385C">
        <w:rPr>
          <w:sz w:val="22"/>
          <w:szCs w:val="22"/>
        </w:rPr>
        <w:t xml:space="preserve"> + stawka podatku VAT = wartość brutto za </w:t>
      </w:r>
      <w:r w:rsidR="0026385C" w:rsidRPr="0026385C">
        <w:rPr>
          <w:sz w:val="22"/>
          <w:szCs w:val="22"/>
        </w:rPr>
        <w:t>24</w:t>
      </w:r>
      <w:r w:rsidRPr="0026385C">
        <w:rPr>
          <w:sz w:val="22"/>
          <w:szCs w:val="22"/>
        </w:rPr>
        <w:t xml:space="preserve"> miesi</w:t>
      </w:r>
      <w:r w:rsidR="0026385C" w:rsidRPr="0026385C">
        <w:rPr>
          <w:sz w:val="22"/>
          <w:szCs w:val="22"/>
        </w:rPr>
        <w:t>ące</w:t>
      </w:r>
      <w:r w:rsidRPr="0026385C">
        <w:rPr>
          <w:sz w:val="22"/>
          <w:szCs w:val="22"/>
        </w:rPr>
        <w:t xml:space="preserve"> </w:t>
      </w:r>
    </w:p>
    <w:p w14:paraId="6EF1FFA2" w14:textId="77777777" w:rsidR="006D630D" w:rsidRPr="0026385C" w:rsidRDefault="00E75FDD" w:rsidP="006D630D">
      <w:pPr>
        <w:pStyle w:val="Tekstpodstawowy"/>
        <w:widowControl w:val="0"/>
        <w:tabs>
          <w:tab w:val="clear" w:pos="3118"/>
          <w:tab w:val="left" w:pos="284"/>
        </w:tabs>
        <w:autoSpaceDE w:val="0"/>
        <w:ind w:left="284"/>
        <w:rPr>
          <w:b/>
          <w:sz w:val="22"/>
          <w:szCs w:val="22"/>
        </w:rPr>
      </w:pPr>
      <w:r w:rsidRPr="0026385C">
        <w:rPr>
          <w:b/>
          <w:sz w:val="22"/>
          <w:szCs w:val="22"/>
        </w:rPr>
        <w:t>Tabela 2</w:t>
      </w:r>
      <w:r w:rsidR="006D630D" w:rsidRPr="0026385C">
        <w:rPr>
          <w:b/>
          <w:sz w:val="22"/>
          <w:szCs w:val="22"/>
        </w:rPr>
        <w:t xml:space="preserve">  </w:t>
      </w:r>
    </w:p>
    <w:p w14:paraId="54E8CEA1" w14:textId="1EBCC762" w:rsidR="006D630D" w:rsidRPr="0026385C" w:rsidRDefault="00160362" w:rsidP="006D630D">
      <w:pPr>
        <w:pStyle w:val="Tekstpodstawowy"/>
        <w:widowControl w:val="0"/>
        <w:tabs>
          <w:tab w:val="clear" w:pos="3118"/>
          <w:tab w:val="left" w:pos="284"/>
        </w:tabs>
        <w:autoSpaceDE w:val="0"/>
        <w:ind w:left="284"/>
        <w:rPr>
          <w:sz w:val="22"/>
        </w:rPr>
      </w:pPr>
      <w:r w:rsidRPr="0026385C">
        <w:rPr>
          <w:sz w:val="22"/>
        </w:rPr>
        <w:t xml:space="preserve">wartość netto za 1 miesiąc </w:t>
      </w:r>
      <w:r w:rsidR="00DE17A1" w:rsidRPr="0026385C">
        <w:rPr>
          <w:sz w:val="22"/>
        </w:rPr>
        <w:t xml:space="preserve">x </w:t>
      </w:r>
      <w:r w:rsidR="0026385C" w:rsidRPr="0026385C">
        <w:rPr>
          <w:sz w:val="22"/>
        </w:rPr>
        <w:t>24</w:t>
      </w:r>
      <w:r w:rsidR="00DE17A1" w:rsidRPr="0026385C">
        <w:rPr>
          <w:sz w:val="22"/>
        </w:rPr>
        <w:t xml:space="preserve"> miesi</w:t>
      </w:r>
      <w:r w:rsidR="0026385C" w:rsidRPr="0026385C">
        <w:rPr>
          <w:sz w:val="22"/>
        </w:rPr>
        <w:t>ące</w:t>
      </w:r>
      <w:r w:rsidR="00DE17A1" w:rsidRPr="0026385C">
        <w:rPr>
          <w:sz w:val="22"/>
        </w:rPr>
        <w:t xml:space="preserve"> = wartość netto za </w:t>
      </w:r>
      <w:r w:rsidR="0026385C" w:rsidRPr="0026385C">
        <w:rPr>
          <w:sz w:val="22"/>
        </w:rPr>
        <w:t>24</w:t>
      </w:r>
      <w:r w:rsidR="00DE17A1" w:rsidRPr="0026385C">
        <w:rPr>
          <w:sz w:val="22"/>
        </w:rPr>
        <w:t xml:space="preserve"> miesi</w:t>
      </w:r>
      <w:r w:rsidR="0026385C" w:rsidRPr="0026385C">
        <w:rPr>
          <w:sz w:val="22"/>
        </w:rPr>
        <w:t>ące</w:t>
      </w:r>
      <w:r w:rsidR="00DE17A1" w:rsidRPr="0026385C">
        <w:rPr>
          <w:sz w:val="22"/>
        </w:rPr>
        <w:t xml:space="preserve"> + stawka podatku VAT = wartość brutto za </w:t>
      </w:r>
      <w:r w:rsidR="0026385C" w:rsidRPr="0026385C">
        <w:rPr>
          <w:sz w:val="22"/>
        </w:rPr>
        <w:t>24</w:t>
      </w:r>
      <w:r w:rsidR="00DE17A1" w:rsidRPr="0026385C">
        <w:rPr>
          <w:sz w:val="22"/>
        </w:rPr>
        <w:t xml:space="preserve"> miesi</w:t>
      </w:r>
      <w:r w:rsidR="0026385C" w:rsidRPr="0026385C">
        <w:rPr>
          <w:sz w:val="22"/>
        </w:rPr>
        <w:t>ące</w:t>
      </w:r>
      <w:r w:rsidR="00DE17A1" w:rsidRPr="0026385C">
        <w:rPr>
          <w:sz w:val="22"/>
        </w:rPr>
        <w:t xml:space="preserve">. </w:t>
      </w:r>
      <w:r w:rsidRPr="0026385C">
        <w:rPr>
          <w:sz w:val="22"/>
        </w:rPr>
        <w:t xml:space="preserve"> </w:t>
      </w:r>
    </w:p>
    <w:p w14:paraId="024BDC2C" w14:textId="77777777" w:rsidR="00DE17A1" w:rsidRPr="0026385C" w:rsidRDefault="00DE17A1" w:rsidP="00DE17A1">
      <w:pPr>
        <w:pStyle w:val="Tekstpodstawowy"/>
        <w:widowControl w:val="0"/>
        <w:tabs>
          <w:tab w:val="clear" w:pos="3118"/>
          <w:tab w:val="left" w:pos="284"/>
        </w:tabs>
        <w:autoSpaceDE w:val="0"/>
        <w:ind w:left="284"/>
        <w:rPr>
          <w:b/>
          <w:sz w:val="22"/>
        </w:rPr>
      </w:pPr>
      <w:r w:rsidRPr="0026385C">
        <w:rPr>
          <w:b/>
          <w:sz w:val="22"/>
        </w:rPr>
        <w:t xml:space="preserve">Wartość ogółem oferty stanowi suma </w:t>
      </w:r>
      <w:r w:rsidR="00C74B4F" w:rsidRPr="0026385C">
        <w:rPr>
          <w:b/>
          <w:sz w:val="22"/>
        </w:rPr>
        <w:t>tabeli 1 i 2.</w:t>
      </w:r>
      <w:r w:rsidRPr="0026385C">
        <w:rPr>
          <w:b/>
          <w:sz w:val="22"/>
        </w:rPr>
        <w:t xml:space="preserve"> </w:t>
      </w:r>
    </w:p>
    <w:p w14:paraId="334A23C1" w14:textId="77777777" w:rsidR="0031409C" w:rsidRPr="0026385C" w:rsidRDefault="0031409C" w:rsidP="00262B1A">
      <w:pPr>
        <w:pStyle w:val="Tekstpodstawowy"/>
        <w:widowControl w:val="0"/>
        <w:numPr>
          <w:ilvl w:val="6"/>
          <w:numId w:val="2"/>
        </w:numPr>
        <w:tabs>
          <w:tab w:val="clear" w:pos="3118"/>
          <w:tab w:val="clear" w:pos="5040"/>
          <w:tab w:val="num" w:pos="284"/>
          <w:tab w:val="left" w:pos="360"/>
        </w:tabs>
        <w:autoSpaceDE w:val="0"/>
        <w:ind w:left="284" w:hanging="284"/>
        <w:rPr>
          <w:sz w:val="22"/>
        </w:rPr>
      </w:pPr>
      <w:r w:rsidRPr="0026385C">
        <w:rPr>
          <w:sz w:val="22"/>
        </w:rPr>
        <w:t xml:space="preserve">W cenie oferty, o której mowa wyżej należy uwzględnić wszystkie koszty związane z kompletnym wykonaniem zamówienia </w:t>
      </w:r>
    </w:p>
    <w:p w14:paraId="3E4A7D8E" w14:textId="77777777" w:rsidR="001E3F4E" w:rsidRPr="0026385C" w:rsidRDefault="00570087" w:rsidP="001E3F4E">
      <w:pPr>
        <w:pStyle w:val="Tekstpodstawowy"/>
        <w:widowControl w:val="0"/>
        <w:numPr>
          <w:ilvl w:val="3"/>
          <w:numId w:val="2"/>
        </w:numPr>
        <w:tabs>
          <w:tab w:val="clear" w:pos="3118"/>
          <w:tab w:val="left" w:pos="284"/>
          <w:tab w:val="left" w:pos="360"/>
        </w:tabs>
        <w:autoSpaceDE w:val="0"/>
        <w:ind w:left="284" w:hanging="284"/>
        <w:rPr>
          <w:sz w:val="22"/>
        </w:rPr>
      </w:pPr>
      <w:r w:rsidRPr="0026385C">
        <w:rPr>
          <w:sz w:val="22"/>
        </w:rPr>
        <w:t>Wszystkie ceny w dokumentach ofertowych należy podać z dokładnością dwóch miejsc po przecinku.</w:t>
      </w:r>
    </w:p>
    <w:p w14:paraId="4ABF8448" w14:textId="77777777" w:rsidR="00570087" w:rsidRPr="0026385C" w:rsidRDefault="00570087" w:rsidP="001E3F4E">
      <w:pPr>
        <w:pStyle w:val="Tekstpodstawowy"/>
        <w:widowControl w:val="0"/>
        <w:numPr>
          <w:ilvl w:val="3"/>
          <w:numId w:val="2"/>
        </w:numPr>
        <w:tabs>
          <w:tab w:val="clear" w:pos="3118"/>
          <w:tab w:val="left" w:pos="284"/>
          <w:tab w:val="left" w:pos="360"/>
        </w:tabs>
        <w:autoSpaceDE w:val="0"/>
        <w:ind w:left="284" w:hanging="284"/>
        <w:rPr>
          <w:sz w:val="22"/>
        </w:rPr>
      </w:pPr>
      <w:r w:rsidRPr="0026385C">
        <w:rPr>
          <w:sz w:val="22"/>
          <w:szCs w:val="22"/>
        </w:rPr>
        <w:t xml:space="preserve">Jeżeli Wykonawca złoży ofertę, której wybór prowadziłby do powstania u Zamawiającego obowiązku </w:t>
      </w:r>
      <w:r w:rsidRPr="0026385C">
        <w:rPr>
          <w:sz w:val="22"/>
          <w:szCs w:val="22"/>
        </w:rPr>
        <w:lastRenderedPageBreak/>
        <w:t>podatkowego zgodnie z przepisami o podatku od towarów i usług, Zamawiający w celu oceny takiej oferty dolicza do przedstawionej w niej ceny podatek od towarów i usług, który miałby obowiązek rozliczyć zgodnie z tymi przepisami. Wykonawca, składając ofertę, ma obowiązek poinformować Zamawiającego, czy wybór oferty będzie prowadzić do powstania u Zamawiającego obowiązku podatkowego, wskazując nazwę (rodzaj) towaru lub usługi, których dostawa lub świadczenie będzie prowadzić do jego powstania, wskazując ich wartość bez kwoty podatku oraz wskazania stawki podatku od towarów i usług, która zgodnie z wiedzą Wykonawcy, będzie miała zastosowanie.</w:t>
      </w:r>
    </w:p>
    <w:p w14:paraId="304293E0" w14:textId="77777777" w:rsidR="00DE3C0B" w:rsidRPr="008A17C9" w:rsidRDefault="00DE3C0B">
      <w:pPr>
        <w:pStyle w:val="Tekstpodstawowy"/>
        <w:widowControl w:val="0"/>
        <w:tabs>
          <w:tab w:val="clear" w:pos="3118"/>
          <w:tab w:val="left" w:pos="284"/>
        </w:tabs>
        <w:autoSpaceDE w:val="0"/>
        <w:rPr>
          <w:color w:val="FF0000"/>
          <w:sz w:val="22"/>
          <w:szCs w:val="22"/>
        </w:rPr>
      </w:pPr>
    </w:p>
    <w:tbl>
      <w:tblPr>
        <w:tblW w:w="9812" w:type="dxa"/>
        <w:tblInd w:w="-103" w:type="dxa"/>
        <w:tblLayout w:type="fixed"/>
        <w:tblCellMar>
          <w:left w:w="70" w:type="dxa"/>
          <w:right w:w="70" w:type="dxa"/>
        </w:tblCellMar>
        <w:tblLook w:val="0000" w:firstRow="0" w:lastRow="0" w:firstColumn="0" w:lastColumn="0" w:noHBand="0" w:noVBand="0"/>
      </w:tblPr>
      <w:tblGrid>
        <w:gridCol w:w="9812"/>
      </w:tblGrid>
      <w:tr w:rsidR="0026385C" w:rsidRPr="0026385C" w14:paraId="1575671B" w14:textId="77777777" w:rsidTr="00990AC0">
        <w:trPr>
          <w:trHeight w:val="650"/>
        </w:trPr>
        <w:tc>
          <w:tcPr>
            <w:tcW w:w="9812" w:type="dxa"/>
            <w:tcBorders>
              <w:top w:val="double" w:sz="4" w:space="0" w:color="000000"/>
              <w:left w:val="double" w:sz="4" w:space="0" w:color="000000"/>
              <w:bottom w:val="double" w:sz="4" w:space="0" w:color="000000"/>
              <w:right w:val="double" w:sz="4" w:space="0" w:color="000000"/>
            </w:tcBorders>
            <w:shd w:val="clear" w:color="auto" w:fill="auto"/>
          </w:tcPr>
          <w:p w14:paraId="052FCA6D" w14:textId="014638D3" w:rsidR="00DE3C0B" w:rsidRPr="0026385C" w:rsidRDefault="00B20DD2" w:rsidP="00666230">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83"/>
              </w:tabs>
              <w:ind w:left="83" w:firstLine="0"/>
              <w:jc w:val="both"/>
            </w:pPr>
            <w:r w:rsidRPr="0026385C">
              <w:rPr>
                <w:sz w:val="22"/>
                <w:szCs w:val="22"/>
                <w:lang w:eastAsia="pl-PL"/>
              </w:rPr>
              <w:t>XV</w:t>
            </w:r>
            <w:r w:rsidR="00775D97" w:rsidRPr="0026385C">
              <w:rPr>
                <w:sz w:val="22"/>
                <w:szCs w:val="22"/>
                <w:lang w:eastAsia="pl-PL"/>
              </w:rPr>
              <w:t>I</w:t>
            </w:r>
            <w:r w:rsidR="00F76D51" w:rsidRPr="0026385C">
              <w:rPr>
                <w:sz w:val="22"/>
                <w:szCs w:val="22"/>
                <w:lang w:eastAsia="pl-PL"/>
              </w:rPr>
              <w:t>I</w:t>
            </w:r>
            <w:r w:rsidR="00DE3C0B" w:rsidRPr="0026385C">
              <w:rPr>
                <w:sz w:val="22"/>
                <w:szCs w:val="22"/>
                <w:lang w:eastAsia="pl-PL"/>
              </w:rPr>
              <w:t>. INFORMACJE DOTYCZĄCE WALUT OBCYCH, W JAKICH MOGĄ BYĆ  PROWADZONE ROZLICZENIA MIĘDZY ZAMAWIAJĄCYM A WYKO</w:t>
            </w:r>
            <w:r w:rsidR="00DE3C0B" w:rsidRPr="0026385C">
              <w:rPr>
                <w:sz w:val="22"/>
                <w:szCs w:val="22"/>
                <w:lang w:eastAsia="pl-PL"/>
              </w:rPr>
              <w:softHyphen/>
              <w:t>NAWCĄ</w:t>
            </w:r>
          </w:p>
        </w:tc>
      </w:tr>
    </w:tbl>
    <w:p w14:paraId="5401306D" w14:textId="77777777" w:rsidR="00DE3C0B" w:rsidRPr="0026385C" w:rsidRDefault="00DE3C0B">
      <w:pPr>
        <w:pStyle w:val="pkt1"/>
        <w:shd w:val="clear" w:color="auto" w:fill="FFFFFF"/>
        <w:tabs>
          <w:tab w:val="clear" w:pos="708"/>
          <w:tab w:val="left" w:pos="0"/>
          <w:tab w:val="left" w:pos="142"/>
        </w:tabs>
        <w:spacing w:before="0" w:after="0"/>
        <w:ind w:left="0" w:firstLine="0"/>
        <w:rPr>
          <w:sz w:val="22"/>
          <w:szCs w:val="22"/>
        </w:rPr>
      </w:pPr>
      <w:r w:rsidRPr="0026385C">
        <w:rPr>
          <w:sz w:val="22"/>
          <w:szCs w:val="22"/>
        </w:rPr>
        <w:t>Zamawiający nie dopuszcza podania ceny ofertowej i jej elementów w walutach obcych. Wszystkie rozliczenia między Zamawiającym, a Wykonawcą prowadzone będą w polskich jednostkach pieniężnych.</w:t>
      </w:r>
    </w:p>
    <w:p w14:paraId="4CABB996" w14:textId="77777777" w:rsidR="00DE3C0B" w:rsidRPr="0026385C" w:rsidRDefault="00DE3C0B">
      <w:pPr>
        <w:shd w:val="clear" w:color="auto" w:fill="FFFFFF"/>
        <w:tabs>
          <w:tab w:val="left" w:pos="0"/>
        </w:tabs>
        <w:rPr>
          <w:sz w:val="22"/>
          <w:szCs w:val="22"/>
        </w:rPr>
      </w:pPr>
    </w:p>
    <w:tbl>
      <w:tblPr>
        <w:tblW w:w="9812" w:type="dxa"/>
        <w:tblInd w:w="-103" w:type="dxa"/>
        <w:tblLayout w:type="fixed"/>
        <w:tblCellMar>
          <w:left w:w="70" w:type="dxa"/>
          <w:right w:w="70" w:type="dxa"/>
        </w:tblCellMar>
        <w:tblLook w:val="0000" w:firstRow="0" w:lastRow="0" w:firstColumn="0" w:lastColumn="0" w:noHBand="0" w:noVBand="0"/>
      </w:tblPr>
      <w:tblGrid>
        <w:gridCol w:w="9812"/>
      </w:tblGrid>
      <w:tr w:rsidR="0026385C" w:rsidRPr="0026385C" w14:paraId="37D8C7A7" w14:textId="77777777" w:rsidTr="00990AC0">
        <w:trPr>
          <w:trHeight w:val="831"/>
        </w:trPr>
        <w:tc>
          <w:tcPr>
            <w:tcW w:w="9812" w:type="dxa"/>
            <w:tcBorders>
              <w:top w:val="double" w:sz="4" w:space="0" w:color="000000"/>
              <w:left w:val="double" w:sz="4" w:space="0" w:color="000000"/>
              <w:bottom w:val="double" w:sz="4" w:space="0" w:color="000000"/>
              <w:right w:val="double" w:sz="4" w:space="0" w:color="000000"/>
            </w:tcBorders>
            <w:shd w:val="clear" w:color="auto" w:fill="auto"/>
          </w:tcPr>
          <w:p w14:paraId="72FB9039" w14:textId="7DFEADDF" w:rsidR="00DE3C0B" w:rsidRPr="0026385C" w:rsidRDefault="00B20DD2" w:rsidP="00775D97">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263"/>
              </w:tabs>
              <w:ind w:left="83" w:firstLine="0"/>
              <w:jc w:val="both"/>
            </w:pPr>
            <w:r w:rsidRPr="0026385C">
              <w:rPr>
                <w:sz w:val="22"/>
                <w:szCs w:val="22"/>
                <w:lang w:eastAsia="pl-PL"/>
              </w:rPr>
              <w:t>XVI</w:t>
            </w:r>
            <w:r w:rsidR="00F76D51" w:rsidRPr="0026385C">
              <w:rPr>
                <w:sz w:val="22"/>
                <w:szCs w:val="22"/>
                <w:lang w:eastAsia="pl-PL"/>
              </w:rPr>
              <w:t>I</w:t>
            </w:r>
            <w:r w:rsidR="00775D97" w:rsidRPr="0026385C">
              <w:rPr>
                <w:sz w:val="22"/>
                <w:szCs w:val="22"/>
                <w:lang w:eastAsia="pl-PL"/>
              </w:rPr>
              <w:t>I</w:t>
            </w:r>
            <w:r w:rsidR="00DE3C0B" w:rsidRPr="0026385C">
              <w:rPr>
                <w:sz w:val="22"/>
                <w:szCs w:val="22"/>
                <w:lang w:eastAsia="pl-PL"/>
              </w:rPr>
              <w:t>. OPIS KRYTERIÓW, KTÓRYMI ZAMAWIAJĄCY BĘDZIE SIĘ KIEROWAŁ PRZY  WYBORZE OFERTY, WRAZ Z PODANIEM ZNACZENIA TYCH KRYTERIÓW I SPOSOBU OCENY OFERT</w:t>
            </w:r>
          </w:p>
        </w:tc>
      </w:tr>
    </w:tbl>
    <w:p w14:paraId="12702FB5" w14:textId="77777777" w:rsidR="00DE3C0B" w:rsidRPr="0026385C" w:rsidRDefault="00DE3C0B" w:rsidP="00496F1A">
      <w:pPr>
        <w:pStyle w:val="Akapitzlist"/>
        <w:numPr>
          <w:ilvl w:val="6"/>
          <w:numId w:val="2"/>
        </w:numPr>
        <w:tabs>
          <w:tab w:val="clear" w:pos="5040"/>
          <w:tab w:val="left" w:pos="0"/>
          <w:tab w:val="left" w:pos="284"/>
          <w:tab w:val="left" w:pos="540"/>
          <w:tab w:val="left" w:pos="1080"/>
          <w:tab w:val="left" w:pos="3118"/>
        </w:tabs>
        <w:ind w:left="284" w:hanging="284"/>
        <w:jc w:val="both"/>
        <w:rPr>
          <w:sz w:val="22"/>
          <w:szCs w:val="22"/>
        </w:rPr>
      </w:pPr>
      <w:r w:rsidRPr="0026385C">
        <w:rPr>
          <w:sz w:val="22"/>
          <w:szCs w:val="22"/>
        </w:rPr>
        <w:t xml:space="preserve">Zamawiający wybierze ofertę najkorzystniejszą na podstawie kryteriów wyboru ofert określonych </w:t>
      </w:r>
      <w:r w:rsidR="00755857" w:rsidRPr="0026385C">
        <w:rPr>
          <w:sz w:val="22"/>
          <w:szCs w:val="22"/>
        </w:rPr>
        <w:br/>
      </w:r>
      <w:r w:rsidR="00FD178D" w:rsidRPr="0026385C">
        <w:rPr>
          <w:sz w:val="22"/>
          <w:szCs w:val="22"/>
        </w:rPr>
        <w:t>w specyfikacji</w:t>
      </w:r>
      <w:r w:rsidRPr="0026385C">
        <w:rPr>
          <w:sz w:val="22"/>
          <w:szCs w:val="22"/>
        </w:rPr>
        <w:t xml:space="preserve"> warunków zamówienia.</w:t>
      </w:r>
    </w:p>
    <w:p w14:paraId="74E2E4A7" w14:textId="77777777" w:rsidR="00690EF5" w:rsidRPr="0026385C" w:rsidRDefault="00043994" w:rsidP="00690EF5">
      <w:pPr>
        <w:pStyle w:val="Akapitzlist"/>
        <w:numPr>
          <w:ilvl w:val="6"/>
          <w:numId w:val="2"/>
        </w:numPr>
        <w:tabs>
          <w:tab w:val="left" w:pos="0"/>
          <w:tab w:val="left" w:pos="360"/>
          <w:tab w:val="left" w:pos="540"/>
          <w:tab w:val="num" w:pos="720"/>
          <w:tab w:val="left" w:pos="1080"/>
          <w:tab w:val="left" w:pos="3118"/>
        </w:tabs>
        <w:ind w:hanging="5040"/>
        <w:jc w:val="both"/>
        <w:rPr>
          <w:sz w:val="22"/>
          <w:szCs w:val="22"/>
        </w:rPr>
      </w:pPr>
      <w:r w:rsidRPr="0026385C">
        <w:rPr>
          <w:sz w:val="22"/>
          <w:szCs w:val="22"/>
        </w:rPr>
        <w:t xml:space="preserve">Przy wyborze ofert Zamawiający będzie się kierował następującymi kryteriami: </w:t>
      </w:r>
    </w:p>
    <w:tbl>
      <w:tblPr>
        <w:tblW w:w="0" w:type="auto"/>
        <w:tblInd w:w="4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86"/>
        <w:gridCol w:w="4252"/>
        <w:gridCol w:w="1667"/>
      </w:tblGrid>
      <w:tr w:rsidR="0026385C" w:rsidRPr="0026385C" w14:paraId="2828C103" w14:textId="77777777" w:rsidTr="00855DF0">
        <w:tc>
          <w:tcPr>
            <w:tcW w:w="586" w:type="dxa"/>
          </w:tcPr>
          <w:p w14:paraId="3F6AD9D2" w14:textId="77777777" w:rsidR="00690EF5" w:rsidRPr="0026385C" w:rsidRDefault="00690EF5" w:rsidP="00855DF0">
            <w:pPr>
              <w:tabs>
                <w:tab w:val="left" w:pos="0"/>
                <w:tab w:val="left" w:pos="3118"/>
              </w:tabs>
              <w:jc w:val="both"/>
              <w:rPr>
                <w:b/>
                <w:sz w:val="22"/>
                <w:szCs w:val="22"/>
              </w:rPr>
            </w:pPr>
            <w:r w:rsidRPr="0026385C">
              <w:rPr>
                <w:b/>
                <w:sz w:val="22"/>
                <w:szCs w:val="22"/>
              </w:rPr>
              <w:t>LP.</w:t>
            </w:r>
          </w:p>
        </w:tc>
        <w:tc>
          <w:tcPr>
            <w:tcW w:w="4252" w:type="dxa"/>
          </w:tcPr>
          <w:p w14:paraId="01333093" w14:textId="77777777" w:rsidR="00690EF5" w:rsidRPr="0026385C" w:rsidRDefault="00690EF5" w:rsidP="00855DF0">
            <w:pPr>
              <w:tabs>
                <w:tab w:val="left" w:pos="0"/>
                <w:tab w:val="left" w:pos="3118"/>
              </w:tabs>
              <w:jc w:val="center"/>
              <w:rPr>
                <w:b/>
                <w:sz w:val="22"/>
                <w:szCs w:val="22"/>
              </w:rPr>
            </w:pPr>
            <w:r w:rsidRPr="0026385C">
              <w:rPr>
                <w:b/>
                <w:sz w:val="22"/>
                <w:szCs w:val="22"/>
              </w:rPr>
              <w:t>KRYTERIUM</w:t>
            </w:r>
          </w:p>
        </w:tc>
        <w:tc>
          <w:tcPr>
            <w:tcW w:w="1667" w:type="dxa"/>
          </w:tcPr>
          <w:p w14:paraId="23DB1E5E" w14:textId="77777777" w:rsidR="00690EF5" w:rsidRPr="0026385C" w:rsidRDefault="00690EF5" w:rsidP="00855DF0">
            <w:pPr>
              <w:tabs>
                <w:tab w:val="left" w:pos="0"/>
                <w:tab w:val="left" w:pos="3118"/>
              </w:tabs>
              <w:jc w:val="center"/>
              <w:rPr>
                <w:b/>
                <w:sz w:val="22"/>
                <w:szCs w:val="22"/>
              </w:rPr>
            </w:pPr>
            <w:r w:rsidRPr="0026385C">
              <w:rPr>
                <w:b/>
                <w:sz w:val="22"/>
                <w:szCs w:val="22"/>
              </w:rPr>
              <w:t>RANGA</w:t>
            </w:r>
          </w:p>
        </w:tc>
      </w:tr>
      <w:tr w:rsidR="0026385C" w:rsidRPr="0026385C" w14:paraId="483BC4FE" w14:textId="77777777" w:rsidTr="00855DF0">
        <w:tc>
          <w:tcPr>
            <w:tcW w:w="586" w:type="dxa"/>
          </w:tcPr>
          <w:p w14:paraId="3E814C4C" w14:textId="77777777" w:rsidR="00570087" w:rsidRPr="0026385C" w:rsidRDefault="00570087" w:rsidP="00855DF0">
            <w:pPr>
              <w:tabs>
                <w:tab w:val="left" w:pos="0"/>
                <w:tab w:val="left" w:pos="3118"/>
              </w:tabs>
              <w:jc w:val="center"/>
              <w:rPr>
                <w:sz w:val="22"/>
                <w:szCs w:val="22"/>
              </w:rPr>
            </w:pPr>
            <w:r w:rsidRPr="0026385C">
              <w:rPr>
                <w:sz w:val="22"/>
                <w:szCs w:val="22"/>
              </w:rPr>
              <w:t>1.</w:t>
            </w:r>
          </w:p>
        </w:tc>
        <w:tc>
          <w:tcPr>
            <w:tcW w:w="4252" w:type="dxa"/>
          </w:tcPr>
          <w:p w14:paraId="0158C449" w14:textId="77777777" w:rsidR="00570087" w:rsidRPr="0026385C" w:rsidRDefault="00570087" w:rsidP="00F37CC3">
            <w:pPr>
              <w:tabs>
                <w:tab w:val="left" w:pos="0"/>
                <w:tab w:val="left" w:pos="3118"/>
              </w:tabs>
              <w:rPr>
                <w:sz w:val="22"/>
                <w:szCs w:val="22"/>
              </w:rPr>
            </w:pPr>
            <w:r w:rsidRPr="0026385C">
              <w:rPr>
                <w:sz w:val="22"/>
                <w:szCs w:val="22"/>
              </w:rPr>
              <w:t>Cena</w:t>
            </w:r>
          </w:p>
        </w:tc>
        <w:tc>
          <w:tcPr>
            <w:tcW w:w="1667" w:type="dxa"/>
          </w:tcPr>
          <w:p w14:paraId="456ED705" w14:textId="77777777" w:rsidR="00570087" w:rsidRPr="0026385C" w:rsidRDefault="00570087" w:rsidP="00855DF0">
            <w:pPr>
              <w:numPr>
                <w:ilvl w:val="12"/>
                <w:numId w:val="0"/>
              </w:numPr>
              <w:tabs>
                <w:tab w:val="left" w:pos="0"/>
                <w:tab w:val="left" w:pos="3118"/>
              </w:tabs>
              <w:jc w:val="center"/>
              <w:rPr>
                <w:sz w:val="22"/>
                <w:szCs w:val="22"/>
              </w:rPr>
            </w:pPr>
            <w:r w:rsidRPr="0026385C">
              <w:rPr>
                <w:sz w:val="22"/>
                <w:szCs w:val="22"/>
              </w:rPr>
              <w:t xml:space="preserve"> 60%</w:t>
            </w:r>
          </w:p>
        </w:tc>
      </w:tr>
      <w:tr w:rsidR="00EF681D" w:rsidRPr="0026385C" w14:paraId="6555B951" w14:textId="77777777" w:rsidTr="00855DF0">
        <w:tc>
          <w:tcPr>
            <w:tcW w:w="586" w:type="dxa"/>
          </w:tcPr>
          <w:p w14:paraId="380111FA" w14:textId="77777777" w:rsidR="00570087" w:rsidRPr="0026385C" w:rsidRDefault="00570087" w:rsidP="00855DF0">
            <w:pPr>
              <w:tabs>
                <w:tab w:val="left" w:pos="0"/>
                <w:tab w:val="left" w:pos="3118"/>
              </w:tabs>
              <w:jc w:val="center"/>
              <w:rPr>
                <w:sz w:val="22"/>
                <w:szCs w:val="22"/>
              </w:rPr>
            </w:pPr>
            <w:r w:rsidRPr="0026385C">
              <w:rPr>
                <w:sz w:val="22"/>
                <w:szCs w:val="22"/>
              </w:rPr>
              <w:t>2.</w:t>
            </w:r>
          </w:p>
        </w:tc>
        <w:tc>
          <w:tcPr>
            <w:tcW w:w="4252" w:type="dxa"/>
          </w:tcPr>
          <w:p w14:paraId="1C1B6529" w14:textId="77777777" w:rsidR="00570087" w:rsidRPr="0026385C" w:rsidRDefault="00570087" w:rsidP="00F37CC3">
            <w:pPr>
              <w:tabs>
                <w:tab w:val="left" w:pos="0"/>
                <w:tab w:val="left" w:pos="3118"/>
              </w:tabs>
              <w:rPr>
                <w:sz w:val="22"/>
                <w:szCs w:val="22"/>
              </w:rPr>
            </w:pPr>
            <w:r w:rsidRPr="0026385C">
              <w:rPr>
                <w:sz w:val="22"/>
                <w:szCs w:val="22"/>
              </w:rPr>
              <w:t xml:space="preserve">Termin płatności </w:t>
            </w:r>
          </w:p>
        </w:tc>
        <w:tc>
          <w:tcPr>
            <w:tcW w:w="1667" w:type="dxa"/>
          </w:tcPr>
          <w:p w14:paraId="6204985B" w14:textId="77777777" w:rsidR="00570087" w:rsidRPr="0026385C" w:rsidRDefault="00BE10BD" w:rsidP="00BE10BD">
            <w:pPr>
              <w:tabs>
                <w:tab w:val="left" w:pos="0"/>
                <w:tab w:val="left" w:pos="3118"/>
              </w:tabs>
              <w:jc w:val="center"/>
              <w:rPr>
                <w:sz w:val="22"/>
                <w:szCs w:val="22"/>
              </w:rPr>
            </w:pPr>
            <w:r w:rsidRPr="0026385C">
              <w:rPr>
                <w:sz w:val="22"/>
                <w:szCs w:val="22"/>
              </w:rPr>
              <w:t xml:space="preserve">  40</w:t>
            </w:r>
            <w:r w:rsidR="00570087" w:rsidRPr="0026385C">
              <w:rPr>
                <w:sz w:val="22"/>
                <w:szCs w:val="22"/>
              </w:rPr>
              <w:t>%</w:t>
            </w:r>
          </w:p>
        </w:tc>
      </w:tr>
    </w:tbl>
    <w:p w14:paraId="24B34599" w14:textId="77777777" w:rsidR="00690EF5" w:rsidRPr="0026385C" w:rsidRDefault="00690EF5" w:rsidP="00690EF5">
      <w:pPr>
        <w:tabs>
          <w:tab w:val="left" w:pos="0"/>
          <w:tab w:val="num" w:pos="567"/>
        </w:tabs>
        <w:jc w:val="both"/>
        <w:rPr>
          <w:b/>
          <w:sz w:val="22"/>
          <w:szCs w:val="22"/>
        </w:rPr>
      </w:pPr>
    </w:p>
    <w:p w14:paraId="0C81CB03" w14:textId="77777777" w:rsidR="000337B8" w:rsidRPr="0026385C" w:rsidRDefault="000337B8" w:rsidP="000337B8">
      <w:pPr>
        <w:tabs>
          <w:tab w:val="left" w:pos="0"/>
          <w:tab w:val="left" w:pos="3118"/>
        </w:tabs>
        <w:jc w:val="both"/>
        <w:rPr>
          <w:sz w:val="22"/>
          <w:szCs w:val="22"/>
        </w:rPr>
      </w:pPr>
      <w:r w:rsidRPr="0026385C">
        <w:rPr>
          <w:b/>
          <w:sz w:val="22"/>
          <w:szCs w:val="22"/>
          <w:u w:val="single"/>
        </w:rPr>
        <w:t>Sposób obliczania wartości punktowej poszczególnych kryteriów:</w:t>
      </w:r>
    </w:p>
    <w:p w14:paraId="6A55F00E" w14:textId="77777777" w:rsidR="00C74B4F" w:rsidRPr="0026385C" w:rsidRDefault="00C74B4F" w:rsidP="00C74B4F">
      <w:pPr>
        <w:pStyle w:val="Akapitzlist"/>
        <w:numPr>
          <w:ilvl w:val="4"/>
          <w:numId w:val="6"/>
        </w:numPr>
        <w:tabs>
          <w:tab w:val="clear" w:pos="3600"/>
          <w:tab w:val="num" w:pos="567"/>
        </w:tabs>
        <w:suppressAutoHyphens w:val="0"/>
        <w:autoSpaceDE w:val="0"/>
        <w:autoSpaceDN w:val="0"/>
        <w:adjustRightInd w:val="0"/>
        <w:spacing w:before="120"/>
        <w:ind w:left="284" w:hanging="284"/>
        <w:jc w:val="both"/>
        <w:rPr>
          <w:kern w:val="0"/>
          <w:sz w:val="22"/>
          <w:szCs w:val="22"/>
          <w:lang w:eastAsia="pl-PL"/>
        </w:rPr>
      </w:pPr>
      <w:r w:rsidRPr="0026385C">
        <w:rPr>
          <w:kern w:val="0"/>
          <w:sz w:val="22"/>
          <w:szCs w:val="22"/>
          <w:lang w:eastAsia="pl-PL"/>
        </w:rPr>
        <w:t xml:space="preserve">kryterium „Cena” rozpatrywane będzie na podstawie oferowanej ceny (z VAT) za wykonanie całości zamówienia, podanej przez Wykonawcę w „Formularzu oferty”. </w:t>
      </w:r>
    </w:p>
    <w:p w14:paraId="7DE72B3D" w14:textId="77777777" w:rsidR="000337B8" w:rsidRPr="0026385C" w:rsidRDefault="000337B8" w:rsidP="000337B8">
      <w:pPr>
        <w:tabs>
          <w:tab w:val="left" w:pos="0"/>
          <w:tab w:val="left" w:pos="1701"/>
        </w:tabs>
        <w:jc w:val="both"/>
        <w:rPr>
          <w:b/>
          <w:sz w:val="22"/>
          <w:szCs w:val="22"/>
        </w:rPr>
      </w:pPr>
      <w:r w:rsidRPr="0026385C">
        <w:rPr>
          <w:sz w:val="22"/>
          <w:szCs w:val="22"/>
        </w:rPr>
        <w:t xml:space="preserve">                                                        </w:t>
      </w:r>
      <w:r w:rsidRPr="0026385C">
        <w:rPr>
          <w:sz w:val="22"/>
          <w:szCs w:val="22"/>
        </w:rPr>
        <w:tab/>
        <w:t xml:space="preserve">   </w:t>
      </w:r>
      <w:r w:rsidRPr="0026385C">
        <w:rPr>
          <w:b/>
          <w:sz w:val="22"/>
          <w:szCs w:val="22"/>
        </w:rPr>
        <w:t>C min</w:t>
      </w:r>
    </w:p>
    <w:p w14:paraId="2872C16B" w14:textId="77777777" w:rsidR="000337B8" w:rsidRPr="0026385C" w:rsidRDefault="000337B8" w:rsidP="000337B8">
      <w:pPr>
        <w:tabs>
          <w:tab w:val="left" w:pos="0"/>
          <w:tab w:val="left" w:pos="1701"/>
        </w:tabs>
        <w:jc w:val="both"/>
        <w:rPr>
          <w:b/>
          <w:sz w:val="22"/>
          <w:szCs w:val="22"/>
        </w:rPr>
      </w:pPr>
      <w:r w:rsidRPr="0026385C">
        <w:rPr>
          <w:b/>
          <w:sz w:val="22"/>
          <w:szCs w:val="22"/>
        </w:rPr>
        <w:t xml:space="preserve">        Wartość punktowa ceny = R x  ----------------</w:t>
      </w:r>
    </w:p>
    <w:p w14:paraId="5572DBE5" w14:textId="77777777" w:rsidR="000337B8" w:rsidRPr="0026385C" w:rsidRDefault="000337B8" w:rsidP="000337B8">
      <w:pPr>
        <w:tabs>
          <w:tab w:val="left" w:pos="0"/>
          <w:tab w:val="left" w:pos="1701"/>
        </w:tabs>
        <w:jc w:val="both"/>
        <w:rPr>
          <w:sz w:val="22"/>
          <w:szCs w:val="22"/>
        </w:rPr>
      </w:pPr>
      <w:r w:rsidRPr="0026385C">
        <w:rPr>
          <w:b/>
          <w:sz w:val="22"/>
          <w:szCs w:val="22"/>
        </w:rPr>
        <w:t xml:space="preserve">                                                      </w:t>
      </w:r>
      <w:r w:rsidRPr="0026385C">
        <w:rPr>
          <w:b/>
          <w:sz w:val="22"/>
          <w:szCs w:val="22"/>
        </w:rPr>
        <w:tab/>
        <w:t xml:space="preserve">   C </w:t>
      </w:r>
      <w:proofErr w:type="spellStart"/>
      <w:r w:rsidRPr="0026385C">
        <w:rPr>
          <w:b/>
          <w:sz w:val="22"/>
          <w:szCs w:val="22"/>
        </w:rPr>
        <w:t>ofer</w:t>
      </w:r>
      <w:proofErr w:type="spellEnd"/>
      <w:r w:rsidRPr="0026385C">
        <w:rPr>
          <w:b/>
          <w:sz w:val="22"/>
          <w:szCs w:val="22"/>
        </w:rPr>
        <w:t>.</w:t>
      </w:r>
    </w:p>
    <w:p w14:paraId="326AB89C" w14:textId="77777777" w:rsidR="000337B8" w:rsidRPr="0026385C" w:rsidRDefault="000337B8" w:rsidP="000337B8">
      <w:pPr>
        <w:tabs>
          <w:tab w:val="left" w:pos="0"/>
          <w:tab w:val="left" w:pos="1276"/>
        </w:tabs>
        <w:jc w:val="both"/>
        <w:rPr>
          <w:sz w:val="22"/>
          <w:szCs w:val="22"/>
        </w:rPr>
      </w:pPr>
      <w:r w:rsidRPr="0026385C">
        <w:rPr>
          <w:sz w:val="22"/>
          <w:szCs w:val="22"/>
        </w:rPr>
        <w:t xml:space="preserve">          R         – ranga </w:t>
      </w:r>
    </w:p>
    <w:p w14:paraId="4338F909" w14:textId="77777777" w:rsidR="000337B8" w:rsidRPr="0026385C" w:rsidRDefault="000337B8" w:rsidP="000337B8">
      <w:pPr>
        <w:tabs>
          <w:tab w:val="left" w:pos="0"/>
          <w:tab w:val="left" w:pos="1276"/>
        </w:tabs>
        <w:jc w:val="both"/>
        <w:rPr>
          <w:sz w:val="22"/>
          <w:szCs w:val="22"/>
        </w:rPr>
      </w:pPr>
      <w:r w:rsidRPr="0026385C">
        <w:rPr>
          <w:sz w:val="22"/>
          <w:szCs w:val="22"/>
        </w:rPr>
        <w:t xml:space="preserve">          C min. – cena minimalna</w:t>
      </w:r>
    </w:p>
    <w:p w14:paraId="7BB6A93B" w14:textId="77777777" w:rsidR="000337B8" w:rsidRPr="0026385C" w:rsidRDefault="000337B8" w:rsidP="000337B8">
      <w:pPr>
        <w:tabs>
          <w:tab w:val="left" w:pos="0"/>
          <w:tab w:val="left" w:pos="1276"/>
          <w:tab w:val="left" w:pos="3118"/>
        </w:tabs>
        <w:jc w:val="both"/>
        <w:rPr>
          <w:sz w:val="22"/>
          <w:szCs w:val="22"/>
        </w:rPr>
      </w:pPr>
      <w:r w:rsidRPr="0026385C">
        <w:rPr>
          <w:sz w:val="22"/>
          <w:szCs w:val="22"/>
        </w:rPr>
        <w:t xml:space="preserve">          C </w:t>
      </w:r>
      <w:proofErr w:type="spellStart"/>
      <w:r w:rsidRPr="0026385C">
        <w:rPr>
          <w:sz w:val="22"/>
          <w:szCs w:val="22"/>
        </w:rPr>
        <w:t>ofer</w:t>
      </w:r>
      <w:proofErr w:type="spellEnd"/>
      <w:r w:rsidRPr="0026385C">
        <w:rPr>
          <w:sz w:val="22"/>
          <w:szCs w:val="22"/>
        </w:rPr>
        <w:t>. – cena oferowana</w:t>
      </w:r>
    </w:p>
    <w:p w14:paraId="298729E8" w14:textId="77777777" w:rsidR="000337B8" w:rsidRPr="0026385C" w:rsidRDefault="000337B8" w:rsidP="000337B8">
      <w:pPr>
        <w:tabs>
          <w:tab w:val="left" w:pos="0"/>
          <w:tab w:val="left" w:pos="1276"/>
          <w:tab w:val="left" w:pos="3118"/>
        </w:tabs>
        <w:jc w:val="both"/>
        <w:rPr>
          <w:sz w:val="22"/>
          <w:szCs w:val="22"/>
        </w:rPr>
      </w:pPr>
    </w:p>
    <w:p w14:paraId="415F6B4B" w14:textId="77777777" w:rsidR="000337B8" w:rsidRPr="0026385C" w:rsidRDefault="000337B8" w:rsidP="00C74B4F">
      <w:pPr>
        <w:pStyle w:val="Bezodstpw1"/>
        <w:numPr>
          <w:ilvl w:val="4"/>
          <w:numId w:val="6"/>
        </w:numPr>
        <w:tabs>
          <w:tab w:val="clear" w:pos="3600"/>
          <w:tab w:val="num" w:pos="284"/>
          <w:tab w:val="left" w:pos="360"/>
        </w:tabs>
        <w:ind w:left="284" w:hanging="284"/>
        <w:jc w:val="both"/>
        <w:rPr>
          <w:sz w:val="22"/>
          <w:szCs w:val="22"/>
        </w:rPr>
      </w:pPr>
      <w:r w:rsidRPr="0026385C">
        <w:rPr>
          <w:sz w:val="22"/>
          <w:szCs w:val="22"/>
        </w:rPr>
        <w:t>kryterium „termin płatności” rozpatrywane będzie na podstawie terminu podanego przez Wykonawcę             w formularzu Oferty. Maksymalny wymagany przez Zamawiającego termin płatności wynosi 60 dni – minimalny 30 dni.</w:t>
      </w:r>
    </w:p>
    <w:p w14:paraId="04A3F710" w14:textId="77777777" w:rsidR="000337B8" w:rsidRPr="0026385C" w:rsidRDefault="000337B8" w:rsidP="000337B8">
      <w:pPr>
        <w:pStyle w:val="Bezodstpw1"/>
        <w:tabs>
          <w:tab w:val="left" w:pos="284"/>
        </w:tabs>
        <w:ind w:left="284"/>
        <w:jc w:val="both"/>
        <w:rPr>
          <w:i/>
          <w:sz w:val="22"/>
          <w:szCs w:val="22"/>
        </w:rPr>
      </w:pPr>
      <w:r w:rsidRPr="0026385C">
        <w:rPr>
          <w:i/>
          <w:sz w:val="22"/>
          <w:szCs w:val="22"/>
        </w:rPr>
        <w:t>W przypadku podania przez Wykonawcę dłuższego lub krótszego terminu płatności niż wymagany lub niewpisanie żadnego terminu w ofercie, oferta Wykonawcy zostanie odrzucona na podstawie art. 226 ust.1 pkt. 5 ustawy Prawo zamówień publicznych, jako niezgodna z warunkami zamówienia.</w:t>
      </w:r>
    </w:p>
    <w:p w14:paraId="2149D9FC" w14:textId="77777777" w:rsidR="000337B8" w:rsidRPr="0026385C" w:rsidRDefault="000337B8" w:rsidP="000337B8">
      <w:pPr>
        <w:tabs>
          <w:tab w:val="left" w:pos="0"/>
          <w:tab w:val="left" w:pos="3118"/>
        </w:tabs>
        <w:ind w:left="1080"/>
        <w:jc w:val="both"/>
        <w:rPr>
          <w:i/>
          <w:sz w:val="22"/>
          <w:szCs w:val="22"/>
        </w:rPr>
      </w:pPr>
    </w:p>
    <w:p w14:paraId="293C62BA" w14:textId="77777777" w:rsidR="000337B8" w:rsidRPr="0026385C" w:rsidRDefault="000337B8" w:rsidP="000337B8">
      <w:pPr>
        <w:tabs>
          <w:tab w:val="left" w:pos="0"/>
          <w:tab w:val="left" w:pos="3118"/>
        </w:tabs>
        <w:jc w:val="both"/>
        <w:rPr>
          <w:sz w:val="22"/>
          <w:szCs w:val="22"/>
          <w:u w:val="single"/>
        </w:rPr>
      </w:pPr>
      <w:r w:rsidRPr="0026385C">
        <w:rPr>
          <w:sz w:val="22"/>
          <w:szCs w:val="22"/>
        </w:rPr>
        <w:t xml:space="preserve">     </w:t>
      </w:r>
      <w:r w:rsidRPr="0026385C">
        <w:rPr>
          <w:sz w:val="22"/>
          <w:szCs w:val="22"/>
          <w:u w:val="single"/>
        </w:rPr>
        <w:t>Kryterium „termin płatności” oceniane będzie wg wzoru:</w:t>
      </w:r>
    </w:p>
    <w:p w14:paraId="0CA44CAB" w14:textId="77777777" w:rsidR="00A8177C" w:rsidRPr="0026385C" w:rsidRDefault="00A8177C" w:rsidP="000337B8">
      <w:pPr>
        <w:tabs>
          <w:tab w:val="left" w:pos="0"/>
          <w:tab w:val="left" w:pos="3118"/>
        </w:tabs>
        <w:jc w:val="both"/>
        <w:rPr>
          <w:b/>
          <w:sz w:val="22"/>
          <w:szCs w:val="22"/>
        </w:rPr>
      </w:pPr>
    </w:p>
    <w:p w14:paraId="161E0075" w14:textId="77777777" w:rsidR="00A8177C" w:rsidRPr="0026385C" w:rsidRDefault="00A8177C" w:rsidP="000337B8">
      <w:pPr>
        <w:tabs>
          <w:tab w:val="left" w:pos="0"/>
          <w:tab w:val="left" w:pos="3118"/>
        </w:tabs>
        <w:jc w:val="both"/>
        <w:rPr>
          <w:b/>
          <w:sz w:val="22"/>
          <w:szCs w:val="22"/>
        </w:rPr>
      </w:pPr>
    </w:p>
    <w:p w14:paraId="18045529" w14:textId="77777777" w:rsidR="000337B8" w:rsidRPr="0026385C" w:rsidRDefault="000337B8" w:rsidP="000337B8">
      <w:pPr>
        <w:tabs>
          <w:tab w:val="left" w:pos="0"/>
          <w:tab w:val="left" w:pos="1418"/>
        </w:tabs>
        <w:jc w:val="both"/>
        <w:rPr>
          <w:b/>
          <w:sz w:val="22"/>
          <w:szCs w:val="22"/>
        </w:rPr>
      </w:pPr>
      <w:r w:rsidRPr="0026385C">
        <w:rPr>
          <w:b/>
          <w:sz w:val="22"/>
          <w:szCs w:val="22"/>
        </w:rPr>
        <w:tab/>
        <w:t xml:space="preserve">  </w:t>
      </w:r>
      <w:r w:rsidRPr="0026385C">
        <w:rPr>
          <w:b/>
          <w:sz w:val="22"/>
          <w:szCs w:val="22"/>
        </w:rPr>
        <w:tab/>
      </w:r>
      <w:r w:rsidRPr="0026385C">
        <w:rPr>
          <w:b/>
          <w:sz w:val="22"/>
          <w:szCs w:val="22"/>
        </w:rPr>
        <w:tab/>
      </w:r>
      <w:r w:rsidRPr="0026385C">
        <w:rPr>
          <w:b/>
          <w:sz w:val="22"/>
          <w:szCs w:val="22"/>
        </w:rPr>
        <w:tab/>
        <w:t xml:space="preserve">                   </w:t>
      </w:r>
      <w:proofErr w:type="spellStart"/>
      <w:r w:rsidRPr="0026385C">
        <w:rPr>
          <w:b/>
          <w:sz w:val="22"/>
          <w:szCs w:val="22"/>
        </w:rPr>
        <w:t>Tp</w:t>
      </w:r>
      <w:proofErr w:type="spellEnd"/>
      <w:r w:rsidRPr="0026385C">
        <w:rPr>
          <w:b/>
          <w:sz w:val="22"/>
          <w:szCs w:val="22"/>
        </w:rPr>
        <w:t xml:space="preserve"> </w:t>
      </w:r>
      <w:proofErr w:type="spellStart"/>
      <w:r w:rsidRPr="0026385C">
        <w:rPr>
          <w:b/>
          <w:sz w:val="22"/>
          <w:szCs w:val="22"/>
        </w:rPr>
        <w:t>ofer</w:t>
      </w:r>
      <w:proofErr w:type="spellEnd"/>
      <w:r w:rsidRPr="0026385C">
        <w:rPr>
          <w:b/>
          <w:sz w:val="22"/>
          <w:szCs w:val="22"/>
        </w:rPr>
        <w:t>.</w:t>
      </w:r>
    </w:p>
    <w:p w14:paraId="7943B266" w14:textId="77777777" w:rsidR="000337B8" w:rsidRPr="0026385C" w:rsidRDefault="000337B8" w:rsidP="000337B8">
      <w:pPr>
        <w:tabs>
          <w:tab w:val="left" w:pos="0"/>
          <w:tab w:val="left" w:pos="1418"/>
        </w:tabs>
        <w:jc w:val="both"/>
        <w:rPr>
          <w:b/>
          <w:sz w:val="22"/>
          <w:szCs w:val="22"/>
        </w:rPr>
      </w:pPr>
      <w:r w:rsidRPr="0026385C">
        <w:rPr>
          <w:b/>
          <w:sz w:val="22"/>
          <w:szCs w:val="22"/>
        </w:rPr>
        <w:t xml:space="preserve">     Wartość punktowa terminu płatności = R x  ------------ </w:t>
      </w:r>
    </w:p>
    <w:p w14:paraId="351FEF36" w14:textId="77777777" w:rsidR="000337B8" w:rsidRPr="0026385C" w:rsidRDefault="000337B8" w:rsidP="005064CE">
      <w:pPr>
        <w:tabs>
          <w:tab w:val="left" w:pos="0"/>
          <w:tab w:val="left" w:pos="1418"/>
        </w:tabs>
        <w:jc w:val="both"/>
        <w:rPr>
          <w:sz w:val="22"/>
          <w:szCs w:val="22"/>
        </w:rPr>
      </w:pPr>
      <w:r w:rsidRPr="0026385C">
        <w:rPr>
          <w:b/>
          <w:sz w:val="22"/>
          <w:szCs w:val="22"/>
        </w:rPr>
        <w:t xml:space="preserve">  </w:t>
      </w:r>
      <w:r w:rsidRPr="0026385C">
        <w:rPr>
          <w:b/>
          <w:sz w:val="22"/>
          <w:szCs w:val="22"/>
        </w:rPr>
        <w:tab/>
      </w:r>
      <w:r w:rsidRPr="0026385C">
        <w:rPr>
          <w:b/>
          <w:sz w:val="22"/>
          <w:szCs w:val="22"/>
        </w:rPr>
        <w:tab/>
      </w:r>
      <w:r w:rsidRPr="0026385C">
        <w:rPr>
          <w:b/>
          <w:sz w:val="22"/>
          <w:szCs w:val="22"/>
        </w:rPr>
        <w:tab/>
        <w:t xml:space="preserve">  </w:t>
      </w:r>
      <w:r w:rsidRPr="0026385C">
        <w:rPr>
          <w:b/>
          <w:sz w:val="22"/>
          <w:szCs w:val="22"/>
        </w:rPr>
        <w:tab/>
      </w:r>
      <w:r w:rsidRPr="0026385C">
        <w:rPr>
          <w:b/>
          <w:sz w:val="22"/>
          <w:szCs w:val="22"/>
        </w:rPr>
        <w:tab/>
        <w:t xml:space="preserve">        </w:t>
      </w:r>
      <w:proofErr w:type="spellStart"/>
      <w:r w:rsidRPr="0026385C">
        <w:rPr>
          <w:b/>
          <w:sz w:val="22"/>
          <w:szCs w:val="22"/>
        </w:rPr>
        <w:t>Tp</w:t>
      </w:r>
      <w:proofErr w:type="spellEnd"/>
      <w:r w:rsidRPr="0026385C">
        <w:rPr>
          <w:b/>
          <w:sz w:val="22"/>
          <w:szCs w:val="22"/>
        </w:rPr>
        <w:t xml:space="preserve"> maks.</w:t>
      </w:r>
    </w:p>
    <w:p w14:paraId="2528C3B5" w14:textId="77777777" w:rsidR="000337B8" w:rsidRPr="0026385C" w:rsidRDefault="000337B8" w:rsidP="000337B8">
      <w:pPr>
        <w:tabs>
          <w:tab w:val="left" w:pos="0"/>
          <w:tab w:val="left" w:pos="3118"/>
        </w:tabs>
        <w:jc w:val="both"/>
        <w:rPr>
          <w:sz w:val="22"/>
          <w:szCs w:val="22"/>
        </w:rPr>
      </w:pPr>
      <w:r w:rsidRPr="0026385C">
        <w:rPr>
          <w:sz w:val="22"/>
          <w:szCs w:val="22"/>
        </w:rPr>
        <w:t xml:space="preserve">      R - ranga</w:t>
      </w:r>
    </w:p>
    <w:p w14:paraId="27E8CF79" w14:textId="77777777" w:rsidR="000337B8" w:rsidRPr="0026385C" w:rsidRDefault="000337B8" w:rsidP="000337B8">
      <w:pPr>
        <w:tabs>
          <w:tab w:val="left" w:pos="0"/>
          <w:tab w:val="left" w:pos="3118"/>
        </w:tabs>
        <w:jc w:val="both"/>
        <w:rPr>
          <w:sz w:val="22"/>
          <w:szCs w:val="22"/>
        </w:rPr>
      </w:pPr>
      <w:r w:rsidRPr="0026385C">
        <w:rPr>
          <w:sz w:val="22"/>
          <w:szCs w:val="22"/>
        </w:rPr>
        <w:t xml:space="preserve">      </w:t>
      </w:r>
      <w:proofErr w:type="spellStart"/>
      <w:r w:rsidRPr="0026385C">
        <w:rPr>
          <w:sz w:val="22"/>
          <w:szCs w:val="22"/>
        </w:rPr>
        <w:t>Tp</w:t>
      </w:r>
      <w:proofErr w:type="spellEnd"/>
      <w:r w:rsidRPr="0026385C">
        <w:rPr>
          <w:sz w:val="22"/>
          <w:szCs w:val="22"/>
        </w:rPr>
        <w:t xml:space="preserve"> </w:t>
      </w:r>
      <w:proofErr w:type="spellStart"/>
      <w:r w:rsidRPr="0026385C">
        <w:rPr>
          <w:sz w:val="22"/>
          <w:szCs w:val="22"/>
        </w:rPr>
        <w:t>ofer</w:t>
      </w:r>
      <w:proofErr w:type="spellEnd"/>
      <w:r w:rsidRPr="0026385C">
        <w:rPr>
          <w:sz w:val="22"/>
          <w:szCs w:val="22"/>
        </w:rPr>
        <w:t xml:space="preserve">.   – termin płatności oferowany </w:t>
      </w:r>
    </w:p>
    <w:p w14:paraId="296C0AD5" w14:textId="77777777" w:rsidR="000337B8" w:rsidRPr="0026385C" w:rsidRDefault="000337B8" w:rsidP="000337B8">
      <w:pPr>
        <w:tabs>
          <w:tab w:val="left" w:pos="0"/>
          <w:tab w:val="left" w:pos="3118"/>
        </w:tabs>
        <w:jc w:val="both"/>
        <w:rPr>
          <w:sz w:val="22"/>
          <w:szCs w:val="22"/>
        </w:rPr>
      </w:pPr>
      <w:r w:rsidRPr="0026385C">
        <w:rPr>
          <w:sz w:val="22"/>
          <w:szCs w:val="22"/>
        </w:rPr>
        <w:t xml:space="preserve">      </w:t>
      </w:r>
      <w:proofErr w:type="spellStart"/>
      <w:r w:rsidRPr="0026385C">
        <w:rPr>
          <w:sz w:val="22"/>
          <w:szCs w:val="22"/>
        </w:rPr>
        <w:t>Tp</w:t>
      </w:r>
      <w:proofErr w:type="spellEnd"/>
      <w:r w:rsidRPr="0026385C">
        <w:rPr>
          <w:sz w:val="22"/>
          <w:szCs w:val="22"/>
        </w:rPr>
        <w:t xml:space="preserve"> maks.  – termin płatności maksymalny</w:t>
      </w:r>
    </w:p>
    <w:p w14:paraId="30E857DC" w14:textId="77777777" w:rsidR="000337B8" w:rsidRPr="0026385C" w:rsidRDefault="000337B8" w:rsidP="000337B8">
      <w:pPr>
        <w:tabs>
          <w:tab w:val="left" w:pos="0"/>
          <w:tab w:val="left" w:pos="3118"/>
        </w:tabs>
        <w:jc w:val="both"/>
        <w:rPr>
          <w:sz w:val="22"/>
          <w:szCs w:val="22"/>
        </w:rPr>
      </w:pPr>
    </w:p>
    <w:p w14:paraId="5C7F5B87" w14:textId="77777777" w:rsidR="000337B8" w:rsidRPr="0026385C" w:rsidRDefault="000337B8" w:rsidP="000337B8">
      <w:pPr>
        <w:tabs>
          <w:tab w:val="left" w:pos="0"/>
          <w:tab w:val="left" w:pos="3118"/>
        </w:tabs>
        <w:jc w:val="both"/>
        <w:rPr>
          <w:sz w:val="22"/>
          <w:szCs w:val="22"/>
        </w:rPr>
      </w:pPr>
      <w:r w:rsidRPr="0026385C">
        <w:rPr>
          <w:b/>
          <w:sz w:val="22"/>
          <w:szCs w:val="22"/>
          <w:u w:val="single"/>
        </w:rPr>
        <w:t>Ocena końcowa oferty.</w:t>
      </w:r>
    </w:p>
    <w:p w14:paraId="1CE72442" w14:textId="77777777" w:rsidR="000337B8" w:rsidRPr="0026385C" w:rsidRDefault="000337B8" w:rsidP="000337B8">
      <w:pPr>
        <w:tabs>
          <w:tab w:val="left" w:pos="0"/>
          <w:tab w:val="left" w:pos="3118"/>
        </w:tabs>
        <w:jc w:val="both"/>
        <w:rPr>
          <w:sz w:val="22"/>
          <w:szCs w:val="22"/>
        </w:rPr>
      </w:pPr>
      <w:r w:rsidRPr="0026385C">
        <w:rPr>
          <w:sz w:val="22"/>
          <w:szCs w:val="22"/>
        </w:rPr>
        <w:t>Ocena końcowa oferty stanowi sumę punktów uzyskanych za kryteria wymienione w pkt. 2.</w:t>
      </w:r>
    </w:p>
    <w:p w14:paraId="6A66C620" w14:textId="77777777" w:rsidR="000337B8" w:rsidRPr="0026385C" w:rsidRDefault="000337B8" w:rsidP="000337B8">
      <w:pPr>
        <w:tabs>
          <w:tab w:val="left" w:pos="0"/>
          <w:tab w:val="left" w:pos="3118"/>
        </w:tabs>
        <w:jc w:val="both"/>
        <w:rPr>
          <w:sz w:val="22"/>
          <w:szCs w:val="22"/>
        </w:rPr>
      </w:pPr>
      <w:r w:rsidRPr="0026385C">
        <w:rPr>
          <w:sz w:val="22"/>
          <w:szCs w:val="22"/>
        </w:rPr>
        <w:lastRenderedPageBreak/>
        <w:t xml:space="preserve">Oferta, która przedstawia najkorzystniejszy bilans (maksymalna liczba przyznanych punktów w oparciu </w:t>
      </w:r>
      <w:r w:rsidRPr="0026385C">
        <w:rPr>
          <w:sz w:val="22"/>
          <w:szCs w:val="22"/>
        </w:rPr>
        <w:br/>
        <w:t xml:space="preserve">o ustalone kryteria) zostanie uznana za najkorzystniejszą, pozostałe oferty zostaną sklasyfikowane zgodnie </w:t>
      </w:r>
      <w:r w:rsidRPr="0026385C">
        <w:rPr>
          <w:sz w:val="22"/>
          <w:szCs w:val="22"/>
        </w:rPr>
        <w:br/>
        <w:t>z ilością uzyskanych punktów.</w:t>
      </w:r>
    </w:p>
    <w:p w14:paraId="03CBA4C7" w14:textId="77777777" w:rsidR="004D772E" w:rsidRPr="0026385C" w:rsidRDefault="004D772E" w:rsidP="00290D39">
      <w:pPr>
        <w:pStyle w:val="Tekstpodstawowy"/>
        <w:tabs>
          <w:tab w:val="clear" w:pos="3118"/>
          <w:tab w:val="left" w:pos="284"/>
        </w:tabs>
        <w:rPr>
          <w:sz w:val="22"/>
          <w:szCs w:val="22"/>
        </w:rPr>
      </w:pPr>
    </w:p>
    <w:tbl>
      <w:tblPr>
        <w:tblW w:w="0" w:type="auto"/>
        <w:tblInd w:w="77" w:type="dxa"/>
        <w:tblLayout w:type="fixed"/>
        <w:tblCellMar>
          <w:left w:w="70" w:type="dxa"/>
          <w:right w:w="70" w:type="dxa"/>
        </w:tblCellMar>
        <w:tblLook w:val="0000" w:firstRow="0" w:lastRow="0" w:firstColumn="0" w:lastColumn="0" w:noHBand="0" w:noVBand="0"/>
      </w:tblPr>
      <w:tblGrid>
        <w:gridCol w:w="9491"/>
      </w:tblGrid>
      <w:tr w:rsidR="0026385C" w:rsidRPr="0026385C" w14:paraId="76DCBD0C" w14:textId="77777777" w:rsidTr="00990AC0">
        <w:trPr>
          <w:trHeight w:val="288"/>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14:paraId="367D1007" w14:textId="38AAE6BB" w:rsidR="00B20DD2" w:rsidRPr="0026385C" w:rsidRDefault="00B20DD2" w:rsidP="00666230">
            <w:pPr>
              <w:shd w:val="clear" w:color="auto" w:fill="FFFFFF"/>
              <w:tabs>
                <w:tab w:val="left" w:pos="0"/>
              </w:tabs>
              <w:jc w:val="both"/>
              <w:rPr>
                <w:b/>
                <w:sz w:val="22"/>
                <w:szCs w:val="22"/>
              </w:rPr>
            </w:pPr>
            <w:r w:rsidRPr="0026385C">
              <w:rPr>
                <w:b/>
                <w:sz w:val="22"/>
                <w:szCs w:val="22"/>
              </w:rPr>
              <w:t>X</w:t>
            </w:r>
            <w:r w:rsidR="00E05667" w:rsidRPr="0026385C">
              <w:rPr>
                <w:b/>
                <w:sz w:val="22"/>
                <w:szCs w:val="22"/>
              </w:rPr>
              <w:t>IX</w:t>
            </w:r>
            <w:r w:rsidRPr="0026385C">
              <w:rPr>
                <w:b/>
                <w:sz w:val="22"/>
                <w:szCs w:val="22"/>
              </w:rPr>
              <w:t xml:space="preserve">. PROJEKTOWANE POSTANOWIENIA UMOWY W SPRAWIE ZAMÓWIENIA PUBLICZNEGO, KTÓRE ZOSTANĄ WPROWADZONE DO TREŚCI UMOWY  </w:t>
            </w:r>
          </w:p>
        </w:tc>
      </w:tr>
    </w:tbl>
    <w:p w14:paraId="0D4D73C4" w14:textId="77777777" w:rsidR="00B20DD2" w:rsidRPr="0026385C" w:rsidRDefault="00B20DD2" w:rsidP="00B20DD2">
      <w:pPr>
        <w:shd w:val="clear" w:color="auto" w:fill="FFFFFF"/>
        <w:suppressAutoHyphens w:val="0"/>
        <w:autoSpaceDE w:val="0"/>
        <w:autoSpaceDN w:val="0"/>
        <w:adjustRightInd w:val="0"/>
        <w:jc w:val="both"/>
        <w:rPr>
          <w:b/>
          <w:sz w:val="22"/>
          <w:szCs w:val="22"/>
        </w:rPr>
      </w:pPr>
      <w:r w:rsidRPr="0026385C">
        <w:rPr>
          <w:kern w:val="0"/>
          <w:sz w:val="22"/>
          <w:szCs w:val="22"/>
          <w:lang w:eastAsia="pl-PL"/>
        </w:rPr>
        <w:t xml:space="preserve">Zamawiający wymaga od Wykonawcy, aby zawarł z nim umowę w sprawie zamówienia publicznego na warunkach określonych w projekcie umowy stanowiącym </w:t>
      </w:r>
      <w:r w:rsidRPr="0026385C">
        <w:rPr>
          <w:b/>
          <w:bCs/>
          <w:kern w:val="0"/>
          <w:sz w:val="22"/>
          <w:szCs w:val="22"/>
          <w:lang w:eastAsia="pl-PL"/>
        </w:rPr>
        <w:t xml:space="preserve">załącznik nr </w:t>
      </w:r>
      <w:r w:rsidR="007814DB" w:rsidRPr="0026385C">
        <w:rPr>
          <w:b/>
          <w:bCs/>
          <w:kern w:val="0"/>
          <w:sz w:val="22"/>
          <w:szCs w:val="22"/>
          <w:lang w:eastAsia="pl-PL"/>
        </w:rPr>
        <w:t>9</w:t>
      </w:r>
      <w:r w:rsidRPr="0026385C">
        <w:rPr>
          <w:b/>
          <w:bCs/>
          <w:kern w:val="0"/>
          <w:sz w:val="22"/>
          <w:szCs w:val="22"/>
          <w:lang w:eastAsia="pl-PL"/>
        </w:rPr>
        <w:t xml:space="preserve"> </w:t>
      </w:r>
      <w:r w:rsidRPr="0026385C">
        <w:rPr>
          <w:b/>
          <w:kern w:val="0"/>
          <w:sz w:val="22"/>
          <w:szCs w:val="22"/>
          <w:lang w:eastAsia="pl-PL"/>
        </w:rPr>
        <w:t>do SWZ</w:t>
      </w:r>
      <w:r w:rsidRPr="0026385C">
        <w:rPr>
          <w:b/>
          <w:bCs/>
          <w:kern w:val="0"/>
          <w:sz w:val="22"/>
          <w:szCs w:val="22"/>
          <w:lang w:eastAsia="pl-PL"/>
        </w:rPr>
        <w:t>.</w:t>
      </w:r>
    </w:p>
    <w:p w14:paraId="2C82E70F" w14:textId="224B21EB" w:rsidR="00AA05AA" w:rsidRPr="0026385C" w:rsidRDefault="00AA05AA" w:rsidP="00AA05AA">
      <w:pPr>
        <w:pStyle w:val="Tekstpodstawowy"/>
        <w:tabs>
          <w:tab w:val="clear" w:pos="3118"/>
          <w:tab w:val="left" w:pos="284"/>
        </w:tabs>
        <w:rPr>
          <w:sz w:val="22"/>
          <w:szCs w:val="22"/>
        </w:rPr>
      </w:pPr>
    </w:p>
    <w:tbl>
      <w:tblPr>
        <w:tblW w:w="9496" w:type="dxa"/>
        <w:tblInd w:w="72" w:type="dxa"/>
        <w:tblLayout w:type="fixed"/>
        <w:tblCellMar>
          <w:left w:w="70" w:type="dxa"/>
          <w:right w:w="70" w:type="dxa"/>
        </w:tblCellMar>
        <w:tblLook w:val="0000" w:firstRow="0" w:lastRow="0" w:firstColumn="0" w:lastColumn="0" w:noHBand="0" w:noVBand="0"/>
      </w:tblPr>
      <w:tblGrid>
        <w:gridCol w:w="9496"/>
      </w:tblGrid>
      <w:tr w:rsidR="0026385C" w:rsidRPr="0026385C" w14:paraId="6157EC96" w14:textId="77777777" w:rsidTr="00990AC0">
        <w:trPr>
          <w:trHeight w:val="773"/>
        </w:trPr>
        <w:tc>
          <w:tcPr>
            <w:tcW w:w="9496" w:type="dxa"/>
            <w:tcBorders>
              <w:top w:val="double" w:sz="4" w:space="0" w:color="000000"/>
              <w:left w:val="double" w:sz="4" w:space="0" w:color="000000"/>
              <w:bottom w:val="double" w:sz="4" w:space="0" w:color="000000"/>
              <w:right w:val="double" w:sz="4" w:space="0" w:color="000000"/>
            </w:tcBorders>
            <w:shd w:val="clear" w:color="auto" w:fill="auto"/>
          </w:tcPr>
          <w:p w14:paraId="274A1D6F" w14:textId="0F6260F7" w:rsidR="00340CE0" w:rsidRPr="0026385C" w:rsidRDefault="00B20DD2" w:rsidP="00775D97">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0" w:firstLine="0"/>
              <w:jc w:val="both"/>
            </w:pPr>
            <w:r w:rsidRPr="0026385C">
              <w:rPr>
                <w:sz w:val="22"/>
                <w:szCs w:val="22"/>
                <w:lang w:eastAsia="pl-PL"/>
              </w:rPr>
              <w:t>X</w:t>
            </w:r>
            <w:r w:rsidR="00775D97" w:rsidRPr="0026385C">
              <w:rPr>
                <w:sz w:val="22"/>
                <w:szCs w:val="22"/>
                <w:lang w:eastAsia="pl-PL"/>
              </w:rPr>
              <w:t>X</w:t>
            </w:r>
            <w:r w:rsidR="00340CE0" w:rsidRPr="0026385C">
              <w:rPr>
                <w:sz w:val="22"/>
                <w:szCs w:val="22"/>
                <w:lang w:eastAsia="pl-PL"/>
              </w:rPr>
              <w:t>.  INFORMACJA O FORMALNOŚCIACH, JAKIE POWINNY ZOSTAĆ DOPEŁNIONE PO WYBORZE OFERTY W CELU ZAWARCIA UMOWY W SPRAWIE ZAMÓWIENIA PUBLICZNEGO</w:t>
            </w:r>
          </w:p>
        </w:tc>
      </w:tr>
    </w:tbl>
    <w:p w14:paraId="051C185A" w14:textId="77777777" w:rsidR="00340CE0" w:rsidRPr="0026385C" w:rsidRDefault="00340CE0" w:rsidP="00A45C4C">
      <w:pPr>
        <w:numPr>
          <w:ilvl w:val="3"/>
          <w:numId w:val="7"/>
        </w:numPr>
        <w:shd w:val="clear" w:color="auto" w:fill="FFFFFF"/>
        <w:tabs>
          <w:tab w:val="left" w:pos="284"/>
        </w:tabs>
        <w:ind w:left="284" w:hanging="284"/>
        <w:jc w:val="both"/>
        <w:rPr>
          <w:sz w:val="22"/>
          <w:szCs w:val="22"/>
        </w:rPr>
      </w:pPr>
      <w:r w:rsidRPr="0026385C">
        <w:rPr>
          <w:sz w:val="22"/>
          <w:szCs w:val="22"/>
        </w:rPr>
        <w:t>Umowa w sprawie zamówienia publicznego zawarta zostanie z uwzględnieniem postanowień wynikających z treści niniejszej SWZ oraz danych zawartych w ofercie.</w:t>
      </w:r>
    </w:p>
    <w:p w14:paraId="21DEF0B7" w14:textId="77777777" w:rsidR="00340CE0" w:rsidRPr="0026385C" w:rsidRDefault="00340CE0" w:rsidP="00A45C4C">
      <w:pPr>
        <w:numPr>
          <w:ilvl w:val="3"/>
          <w:numId w:val="7"/>
        </w:numPr>
        <w:shd w:val="clear" w:color="auto" w:fill="FFFFFF"/>
        <w:tabs>
          <w:tab w:val="left" w:pos="284"/>
        </w:tabs>
        <w:ind w:left="284" w:hanging="284"/>
        <w:jc w:val="both"/>
        <w:rPr>
          <w:sz w:val="22"/>
          <w:szCs w:val="22"/>
        </w:rPr>
      </w:pPr>
      <w:r w:rsidRPr="0026385C">
        <w:rPr>
          <w:sz w:val="22"/>
          <w:szCs w:val="22"/>
        </w:rPr>
        <w:t>Wz</w:t>
      </w:r>
      <w:r w:rsidR="00F1214B" w:rsidRPr="0026385C">
        <w:rPr>
          <w:sz w:val="22"/>
          <w:szCs w:val="22"/>
        </w:rPr>
        <w:t>ór</w:t>
      </w:r>
      <w:r w:rsidRPr="0026385C">
        <w:rPr>
          <w:sz w:val="22"/>
          <w:szCs w:val="22"/>
        </w:rPr>
        <w:t xml:space="preserve"> um</w:t>
      </w:r>
      <w:r w:rsidR="00F1214B" w:rsidRPr="0026385C">
        <w:rPr>
          <w:sz w:val="22"/>
          <w:szCs w:val="22"/>
        </w:rPr>
        <w:t>o</w:t>
      </w:r>
      <w:r w:rsidRPr="0026385C">
        <w:rPr>
          <w:sz w:val="22"/>
          <w:szCs w:val="22"/>
        </w:rPr>
        <w:t>w</w:t>
      </w:r>
      <w:r w:rsidR="00F1214B" w:rsidRPr="0026385C">
        <w:rPr>
          <w:sz w:val="22"/>
          <w:szCs w:val="22"/>
        </w:rPr>
        <w:t>y</w:t>
      </w:r>
      <w:r w:rsidRPr="0026385C">
        <w:rPr>
          <w:sz w:val="22"/>
          <w:szCs w:val="22"/>
        </w:rPr>
        <w:t xml:space="preserve"> w załączeniu</w:t>
      </w:r>
      <w:r w:rsidRPr="0026385C">
        <w:rPr>
          <w:bCs/>
          <w:sz w:val="22"/>
          <w:szCs w:val="22"/>
        </w:rPr>
        <w:t xml:space="preserve"> </w:t>
      </w:r>
      <w:r w:rsidRPr="0026385C">
        <w:rPr>
          <w:b/>
          <w:bCs/>
          <w:sz w:val="22"/>
          <w:szCs w:val="22"/>
        </w:rPr>
        <w:t xml:space="preserve">– załącznik nr </w:t>
      </w:r>
      <w:r w:rsidR="007814DB" w:rsidRPr="0026385C">
        <w:rPr>
          <w:b/>
          <w:bCs/>
          <w:sz w:val="22"/>
          <w:szCs w:val="22"/>
        </w:rPr>
        <w:t>9</w:t>
      </w:r>
      <w:r w:rsidR="00A07E09" w:rsidRPr="0026385C">
        <w:rPr>
          <w:b/>
          <w:bCs/>
          <w:sz w:val="22"/>
          <w:szCs w:val="22"/>
        </w:rPr>
        <w:t xml:space="preserve"> </w:t>
      </w:r>
      <w:r w:rsidRPr="0026385C">
        <w:rPr>
          <w:b/>
          <w:bCs/>
          <w:sz w:val="22"/>
          <w:szCs w:val="22"/>
        </w:rPr>
        <w:t>do SWZ</w:t>
      </w:r>
      <w:r w:rsidRPr="0026385C">
        <w:rPr>
          <w:bCs/>
          <w:sz w:val="22"/>
          <w:szCs w:val="22"/>
        </w:rPr>
        <w:t>, któr</w:t>
      </w:r>
      <w:r w:rsidR="00F1214B" w:rsidRPr="0026385C">
        <w:rPr>
          <w:bCs/>
          <w:sz w:val="22"/>
          <w:szCs w:val="22"/>
        </w:rPr>
        <w:t>y</w:t>
      </w:r>
      <w:r w:rsidR="00A07E09" w:rsidRPr="0026385C">
        <w:rPr>
          <w:bCs/>
          <w:sz w:val="22"/>
          <w:szCs w:val="22"/>
        </w:rPr>
        <w:t xml:space="preserve"> </w:t>
      </w:r>
      <w:r w:rsidRPr="0026385C">
        <w:rPr>
          <w:bCs/>
          <w:sz w:val="22"/>
          <w:szCs w:val="22"/>
        </w:rPr>
        <w:t xml:space="preserve">stanowi integralną część SWZ. </w:t>
      </w:r>
      <w:r w:rsidRPr="0026385C">
        <w:rPr>
          <w:sz w:val="22"/>
          <w:szCs w:val="22"/>
        </w:rPr>
        <w:t xml:space="preserve">Umowa </w:t>
      </w:r>
      <w:r w:rsidR="004C0B14" w:rsidRPr="0026385C">
        <w:rPr>
          <w:sz w:val="22"/>
          <w:szCs w:val="22"/>
        </w:rPr>
        <w:br/>
      </w:r>
      <w:r w:rsidRPr="0026385C">
        <w:rPr>
          <w:sz w:val="22"/>
          <w:szCs w:val="22"/>
        </w:rPr>
        <w:t xml:space="preserve">z Wykonawcą, który </w:t>
      </w:r>
      <w:r w:rsidR="004C0B14" w:rsidRPr="0026385C">
        <w:rPr>
          <w:sz w:val="22"/>
          <w:szCs w:val="22"/>
        </w:rPr>
        <w:t>złożył najkorzystniejszą ofertę</w:t>
      </w:r>
      <w:r w:rsidRPr="0026385C">
        <w:rPr>
          <w:sz w:val="22"/>
          <w:szCs w:val="22"/>
        </w:rPr>
        <w:t xml:space="preserve">, zostanie podpisana w terminie nie krótszym niż określono to w przepisach art. </w:t>
      </w:r>
      <w:r w:rsidR="00C76B03" w:rsidRPr="0026385C">
        <w:rPr>
          <w:sz w:val="22"/>
          <w:szCs w:val="22"/>
        </w:rPr>
        <w:t>308</w:t>
      </w:r>
      <w:r w:rsidRPr="0026385C">
        <w:rPr>
          <w:sz w:val="22"/>
          <w:szCs w:val="22"/>
        </w:rPr>
        <w:t xml:space="preserve"> ust. </w:t>
      </w:r>
      <w:r w:rsidR="00C76B03" w:rsidRPr="0026385C">
        <w:rPr>
          <w:sz w:val="22"/>
          <w:szCs w:val="22"/>
        </w:rPr>
        <w:t>2</w:t>
      </w:r>
      <w:r w:rsidRPr="0026385C">
        <w:rPr>
          <w:sz w:val="22"/>
          <w:szCs w:val="22"/>
        </w:rPr>
        <w:t xml:space="preserve"> ustawy Prawo zamówień publicznych, z zastrzeżeniem art. </w:t>
      </w:r>
      <w:r w:rsidR="00C76B03" w:rsidRPr="0026385C">
        <w:rPr>
          <w:sz w:val="22"/>
          <w:szCs w:val="22"/>
        </w:rPr>
        <w:t>308</w:t>
      </w:r>
      <w:r w:rsidRPr="0026385C">
        <w:rPr>
          <w:sz w:val="22"/>
          <w:szCs w:val="22"/>
        </w:rPr>
        <w:t xml:space="preserve"> ust. </w:t>
      </w:r>
      <w:r w:rsidR="00C76B03" w:rsidRPr="0026385C">
        <w:rPr>
          <w:sz w:val="22"/>
          <w:szCs w:val="22"/>
        </w:rPr>
        <w:t>3</w:t>
      </w:r>
      <w:r w:rsidRPr="0026385C">
        <w:rPr>
          <w:sz w:val="22"/>
          <w:szCs w:val="22"/>
        </w:rPr>
        <w:t xml:space="preserve"> </w:t>
      </w:r>
      <w:proofErr w:type="spellStart"/>
      <w:r w:rsidRPr="0026385C">
        <w:rPr>
          <w:sz w:val="22"/>
          <w:szCs w:val="22"/>
        </w:rPr>
        <w:t>pzp</w:t>
      </w:r>
      <w:proofErr w:type="spellEnd"/>
      <w:r w:rsidRPr="0026385C">
        <w:rPr>
          <w:sz w:val="22"/>
          <w:szCs w:val="22"/>
        </w:rPr>
        <w:t>.</w:t>
      </w:r>
    </w:p>
    <w:p w14:paraId="00C562EB" w14:textId="77777777" w:rsidR="00340CE0" w:rsidRPr="0026385C" w:rsidRDefault="00340CE0" w:rsidP="00A45C4C">
      <w:pPr>
        <w:numPr>
          <w:ilvl w:val="3"/>
          <w:numId w:val="7"/>
        </w:numPr>
        <w:shd w:val="clear" w:color="auto" w:fill="FFFFFF"/>
        <w:tabs>
          <w:tab w:val="clear" w:pos="2880"/>
          <w:tab w:val="num" w:pos="284"/>
        </w:tabs>
        <w:ind w:left="284" w:hanging="284"/>
        <w:jc w:val="both"/>
        <w:rPr>
          <w:bCs/>
          <w:sz w:val="22"/>
          <w:szCs w:val="22"/>
        </w:rPr>
      </w:pPr>
      <w:r w:rsidRPr="0026385C">
        <w:rPr>
          <w:sz w:val="22"/>
          <w:szCs w:val="22"/>
        </w:rPr>
        <w:t>Zamawiający prześle umowę Wykonawcy, którego oferta została wybrana albo zaprosi go</w:t>
      </w:r>
      <w:r w:rsidR="00EF01BD" w:rsidRPr="0026385C">
        <w:rPr>
          <w:sz w:val="22"/>
          <w:szCs w:val="22"/>
        </w:rPr>
        <w:t xml:space="preserve"> </w:t>
      </w:r>
      <w:r w:rsidRPr="0026385C">
        <w:rPr>
          <w:sz w:val="22"/>
          <w:szCs w:val="22"/>
        </w:rPr>
        <w:t>do swojej siedziby w celu podpisania umowy.</w:t>
      </w:r>
    </w:p>
    <w:p w14:paraId="2F707AF5" w14:textId="77777777" w:rsidR="00EF01BD" w:rsidRPr="0026385C" w:rsidRDefault="00340CE0" w:rsidP="00A45C4C">
      <w:pPr>
        <w:numPr>
          <w:ilvl w:val="3"/>
          <w:numId w:val="7"/>
        </w:numPr>
        <w:shd w:val="clear" w:color="auto" w:fill="FFFFFF"/>
        <w:tabs>
          <w:tab w:val="clear" w:pos="2880"/>
          <w:tab w:val="num" w:pos="284"/>
        </w:tabs>
        <w:ind w:left="284" w:hanging="284"/>
        <w:jc w:val="both"/>
        <w:rPr>
          <w:bCs/>
          <w:sz w:val="22"/>
          <w:szCs w:val="22"/>
        </w:rPr>
      </w:pPr>
      <w:r w:rsidRPr="0026385C">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77C4491E" w14:textId="77777777" w:rsidR="00D57A2E" w:rsidRPr="0026385C" w:rsidRDefault="00D57A2E" w:rsidP="00D57A2E">
      <w:pPr>
        <w:numPr>
          <w:ilvl w:val="3"/>
          <w:numId w:val="7"/>
        </w:numPr>
        <w:tabs>
          <w:tab w:val="clear" w:pos="2880"/>
          <w:tab w:val="left" w:pos="0"/>
          <w:tab w:val="num" w:pos="284"/>
          <w:tab w:val="left" w:pos="3118"/>
        </w:tabs>
        <w:ind w:left="284" w:hanging="284"/>
        <w:jc w:val="both"/>
        <w:rPr>
          <w:bCs/>
          <w:sz w:val="22"/>
          <w:szCs w:val="22"/>
        </w:rPr>
      </w:pPr>
      <w:r w:rsidRPr="0026385C">
        <w:rPr>
          <w:bCs/>
          <w:sz w:val="22"/>
          <w:szCs w:val="22"/>
        </w:rPr>
        <w:t>W przypadku gdyby wyłoniona w prowadzonym postępowaniu oferta została złożona przez dwóch lub więcej Wykonawców wspólnie ubiegających się o udzielenie zamówienia publicznego (np. konsorcjum), Zamawiający przed podpisaniem umowy w sprawie zamówienia publicznego może zażądać umowy regulującej współpracę tych podmiotów, która w sposób nie budzący wątpliwości określa:</w:t>
      </w:r>
    </w:p>
    <w:p w14:paraId="4035E947" w14:textId="77777777" w:rsidR="00D57A2E" w:rsidRPr="0026385C" w:rsidRDefault="00D57A2E">
      <w:pPr>
        <w:numPr>
          <w:ilvl w:val="5"/>
          <w:numId w:val="40"/>
        </w:numPr>
        <w:tabs>
          <w:tab w:val="left" w:pos="0"/>
          <w:tab w:val="left" w:pos="3118"/>
        </w:tabs>
        <w:jc w:val="both"/>
        <w:rPr>
          <w:bCs/>
          <w:sz w:val="22"/>
          <w:szCs w:val="22"/>
        </w:rPr>
      </w:pPr>
      <w:r w:rsidRPr="0026385C">
        <w:rPr>
          <w:bCs/>
          <w:sz w:val="22"/>
          <w:szCs w:val="22"/>
        </w:rPr>
        <w:t>przedsiębiorców odpowiedzialnych za złożoną ofertę i wykonanie zamówienia,</w:t>
      </w:r>
    </w:p>
    <w:p w14:paraId="6F43197D" w14:textId="77777777" w:rsidR="00D57A2E" w:rsidRPr="0026385C" w:rsidRDefault="00D57A2E">
      <w:pPr>
        <w:numPr>
          <w:ilvl w:val="5"/>
          <w:numId w:val="40"/>
        </w:numPr>
        <w:tabs>
          <w:tab w:val="left" w:pos="0"/>
          <w:tab w:val="left" w:pos="3118"/>
        </w:tabs>
        <w:jc w:val="both"/>
        <w:rPr>
          <w:bCs/>
          <w:sz w:val="22"/>
          <w:szCs w:val="22"/>
        </w:rPr>
      </w:pPr>
      <w:r w:rsidRPr="0026385C">
        <w:rPr>
          <w:bCs/>
          <w:sz w:val="22"/>
          <w:szCs w:val="22"/>
        </w:rPr>
        <w:t xml:space="preserve">oznaczenie celu gospodarczego dla którego umowa została zawarta, </w:t>
      </w:r>
    </w:p>
    <w:p w14:paraId="7C35C24C" w14:textId="77777777" w:rsidR="00D57A2E" w:rsidRPr="0026385C" w:rsidRDefault="00D57A2E">
      <w:pPr>
        <w:numPr>
          <w:ilvl w:val="5"/>
          <w:numId w:val="40"/>
        </w:numPr>
        <w:tabs>
          <w:tab w:val="left" w:pos="0"/>
          <w:tab w:val="left" w:pos="3118"/>
        </w:tabs>
        <w:jc w:val="both"/>
        <w:rPr>
          <w:bCs/>
          <w:sz w:val="22"/>
          <w:szCs w:val="22"/>
        </w:rPr>
      </w:pPr>
      <w:r w:rsidRPr="0026385C">
        <w:rPr>
          <w:bCs/>
          <w:sz w:val="22"/>
          <w:szCs w:val="22"/>
        </w:rPr>
        <w:t>oznaczenie czasu trwania umowy,</w:t>
      </w:r>
    </w:p>
    <w:p w14:paraId="356BE169" w14:textId="77777777" w:rsidR="00D57A2E" w:rsidRPr="0026385C" w:rsidRDefault="00D57A2E">
      <w:pPr>
        <w:numPr>
          <w:ilvl w:val="5"/>
          <w:numId w:val="40"/>
        </w:numPr>
        <w:tabs>
          <w:tab w:val="left" w:pos="0"/>
          <w:tab w:val="left" w:pos="3118"/>
        </w:tabs>
        <w:jc w:val="both"/>
        <w:rPr>
          <w:bCs/>
          <w:sz w:val="22"/>
          <w:szCs w:val="22"/>
        </w:rPr>
      </w:pPr>
      <w:r w:rsidRPr="0026385C">
        <w:rPr>
          <w:bCs/>
          <w:sz w:val="22"/>
          <w:szCs w:val="22"/>
        </w:rPr>
        <w:t>oznaczenie sposobu prowadzenia spraw konsorcjum oraz zasady reprezentacji. Zamawiający wszelką korespondencję oraz rozliczanie za wykonane dostawy prowadzić będzie z upoważnionym reprezentantem konsorcjum,</w:t>
      </w:r>
    </w:p>
    <w:p w14:paraId="06B3401B" w14:textId="77777777" w:rsidR="00D57A2E" w:rsidRPr="0026385C" w:rsidRDefault="00D57A2E">
      <w:pPr>
        <w:numPr>
          <w:ilvl w:val="5"/>
          <w:numId w:val="40"/>
        </w:numPr>
        <w:tabs>
          <w:tab w:val="left" w:pos="0"/>
          <w:tab w:val="left" w:pos="3118"/>
        </w:tabs>
        <w:jc w:val="both"/>
        <w:rPr>
          <w:bCs/>
          <w:sz w:val="22"/>
          <w:szCs w:val="22"/>
        </w:rPr>
      </w:pPr>
      <w:r w:rsidRPr="0026385C">
        <w:rPr>
          <w:bCs/>
          <w:sz w:val="22"/>
          <w:szCs w:val="22"/>
        </w:rPr>
        <w:t>określenie sposobu ustania umowy konsorcjum.</w:t>
      </w:r>
    </w:p>
    <w:p w14:paraId="6A93CC84" w14:textId="77777777" w:rsidR="00D57A2E" w:rsidRPr="008A17C9" w:rsidRDefault="00D57A2E" w:rsidP="00D57A2E">
      <w:pPr>
        <w:tabs>
          <w:tab w:val="left" w:pos="3118"/>
        </w:tabs>
        <w:jc w:val="both"/>
        <w:rPr>
          <w:bCs/>
          <w:color w:val="FF0000"/>
          <w:sz w:val="22"/>
          <w:szCs w:val="22"/>
        </w:rPr>
      </w:pPr>
    </w:p>
    <w:tbl>
      <w:tblPr>
        <w:tblW w:w="9801" w:type="dxa"/>
        <w:tblInd w:w="-54" w:type="dxa"/>
        <w:tblLayout w:type="fixed"/>
        <w:tblLook w:val="0000" w:firstRow="0" w:lastRow="0" w:firstColumn="0" w:lastColumn="0" w:noHBand="0" w:noVBand="0"/>
      </w:tblPr>
      <w:tblGrid>
        <w:gridCol w:w="9801"/>
      </w:tblGrid>
      <w:tr w:rsidR="00FF023B" w:rsidRPr="00FF023B" w14:paraId="6D6B3C19" w14:textId="77777777" w:rsidTr="003B591A">
        <w:trPr>
          <w:trHeight w:val="450"/>
        </w:trPr>
        <w:tc>
          <w:tcPr>
            <w:tcW w:w="9801" w:type="dxa"/>
            <w:tcBorders>
              <w:top w:val="double" w:sz="4" w:space="0" w:color="000000"/>
              <w:left w:val="double" w:sz="4" w:space="0" w:color="000000"/>
              <w:bottom w:val="double" w:sz="4" w:space="0" w:color="000000"/>
              <w:right w:val="double" w:sz="4" w:space="0" w:color="000000"/>
            </w:tcBorders>
            <w:shd w:val="clear" w:color="auto" w:fill="auto"/>
          </w:tcPr>
          <w:p w14:paraId="1262560A" w14:textId="77777777" w:rsidR="00D57A2E" w:rsidRPr="00FF023B" w:rsidRDefault="00D57A2E" w:rsidP="00D57A2E">
            <w:pPr>
              <w:tabs>
                <w:tab w:val="left" w:pos="3118"/>
              </w:tabs>
              <w:ind w:left="360"/>
              <w:jc w:val="both"/>
              <w:rPr>
                <w:b/>
                <w:bCs/>
                <w:sz w:val="22"/>
                <w:szCs w:val="22"/>
              </w:rPr>
            </w:pPr>
            <w:r w:rsidRPr="00FF023B">
              <w:rPr>
                <w:b/>
                <w:bCs/>
                <w:sz w:val="22"/>
                <w:szCs w:val="22"/>
              </w:rPr>
              <w:t xml:space="preserve">XXI. INFORMACJA NA TEMAT WSPÓLNEGO UBIEGANIA SIĘ WYKONAWCÓW </w:t>
            </w:r>
            <w:r w:rsidRPr="00FF023B">
              <w:rPr>
                <w:b/>
                <w:bCs/>
                <w:sz w:val="22"/>
                <w:szCs w:val="22"/>
              </w:rPr>
              <w:br/>
              <w:t xml:space="preserve">O UDZIELENIE ZAMÓWIENIA </w:t>
            </w:r>
          </w:p>
          <w:p w14:paraId="6DA1A607" w14:textId="23C33203" w:rsidR="00D57A2E" w:rsidRPr="00FF023B" w:rsidRDefault="00D57A2E" w:rsidP="00D57A2E">
            <w:pPr>
              <w:tabs>
                <w:tab w:val="left" w:pos="3118"/>
              </w:tabs>
              <w:ind w:left="360"/>
              <w:jc w:val="both"/>
              <w:rPr>
                <w:bCs/>
                <w:sz w:val="22"/>
                <w:szCs w:val="22"/>
              </w:rPr>
            </w:pPr>
          </w:p>
        </w:tc>
      </w:tr>
    </w:tbl>
    <w:p w14:paraId="41B9BEAB" w14:textId="77777777" w:rsidR="009F6798" w:rsidRPr="00FF023B" w:rsidRDefault="009F6798">
      <w:pPr>
        <w:numPr>
          <w:ilvl w:val="1"/>
          <w:numId w:val="41"/>
        </w:numPr>
        <w:tabs>
          <w:tab w:val="left" w:pos="3118"/>
        </w:tabs>
        <w:jc w:val="both"/>
        <w:rPr>
          <w:bCs/>
          <w:sz w:val="22"/>
          <w:szCs w:val="22"/>
        </w:rPr>
      </w:pPr>
      <w:r w:rsidRPr="00FF023B">
        <w:rPr>
          <w:bCs/>
          <w:sz w:val="22"/>
          <w:szCs w:val="22"/>
        </w:rPr>
        <w:t>Wykonawcy mogą wspólnie ubiegać się o udzielenie zamówienia.</w:t>
      </w:r>
    </w:p>
    <w:p w14:paraId="0DD46BA8" w14:textId="77777777" w:rsidR="009F6798" w:rsidRPr="00FF023B" w:rsidRDefault="009F6798">
      <w:pPr>
        <w:numPr>
          <w:ilvl w:val="1"/>
          <w:numId w:val="41"/>
        </w:numPr>
        <w:tabs>
          <w:tab w:val="clear" w:pos="510"/>
          <w:tab w:val="num" w:pos="426"/>
          <w:tab w:val="left" w:pos="3118"/>
        </w:tabs>
        <w:jc w:val="both"/>
        <w:rPr>
          <w:bCs/>
          <w:sz w:val="22"/>
          <w:szCs w:val="22"/>
        </w:rPr>
      </w:pPr>
      <w:r w:rsidRPr="00FF023B">
        <w:rPr>
          <w:bCs/>
          <w:sz w:val="22"/>
          <w:szCs w:val="22"/>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cywilnej.</w:t>
      </w:r>
    </w:p>
    <w:p w14:paraId="2932D517" w14:textId="77777777" w:rsidR="009F6798" w:rsidRPr="00FF023B" w:rsidRDefault="009F6798">
      <w:pPr>
        <w:numPr>
          <w:ilvl w:val="1"/>
          <w:numId w:val="41"/>
        </w:numPr>
        <w:tabs>
          <w:tab w:val="clear" w:pos="510"/>
          <w:tab w:val="num" w:pos="284"/>
          <w:tab w:val="left" w:pos="3118"/>
        </w:tabs>
        <w:jc w:val="both"/>
        <w:rPr>
          <w:b/>
          <w:bCs/>
          <w:sz w:val="22"/>
          <w:szCs w:val="22"/>
        </w:rPr>
      </w:pPr>
      <w:r w:rsidRPr="00FF023B">
        <w:rPr>
          <w:bCs/>
          <w:sz w:val="22"/>
          <w:szCs w:val="22"/>
        </w:rPr>
        <w:t>Wykonawcy wspólnie ubiegający się o udzielenie zamówienia zobowiązani są złożyć wraz z ofertą stosowne pełnomocnictwo, zgodnie z rozdz. XII pkt. 3.1. SWZ – nie dotyczy spółki cywilnej, o ile upoważnienie/pełnomocnictwo do występowania w imieniu tej spółki wynika z dołączonej do oferty umowy spółki cywilnej.</w:t>
      </w:r>
    </w:p>
    <w:p w14:paraId="1E258AA8" w14:textId="77777777" w:rsidR="009F6798" w:rsidRPr="00FF023B" w:rsidRDefault="009F6798" w:rsidP="009F6798">
      <w:pPr>
        <w:tabs>
          <w:tab w:val="left" w:pos="3118"/>
        </w:tabs>
        <w:ind w:left="360"/>
        <w:jc w:val="both"/>
        <w:rPr>
          <w:bCs/>
          <w:sz w:val="22"/>
          <w:szCs w:val="22"/>
        </w:rPr>
      </w:pPr>
      <w:r w:rsidRPr="00FF023B">
        <w:rPr>
          <w:b/>
          <w:bCs/>
          <w:sz w:val="22"/>
          <w:szCs w:val="22"/>
        </w:rPr>
        <w:t xml:space="preserve">Uwaga: </w:t>
      </w:r>
      <w:r w:rsidRPr="00FF023B">
        <w:rPr>
          <w:bCs/>
          <w:sz w:val="22"/>
          <w:szCs w:val="22"/>
        </w:rPr>
        <w:t>Pełnomocnictwo, o którym mowa powyżej może wynikać albo z dokumentu pod taką samą nazwą, albo z umowy Wykonawców wspólnie ubiegających się o udzielenie zamówienia.</w:t>
      </w:r>
    </w:p>
    <w:p w14:paraId="21450475" w14:textId="77777777" w:rsidR="009F6798" w:rsidRPr="00FF023B" w:rsidRDefault="009F6798">
      <w:pPr>
        <w:numPr>
          <w:ilvl w:val="1"/>
          <w:numId w:val="41"/>
        </w:numPr>
        <w:tabs>
          <w:tab w:val="left" w:pos="3118"/>
        </w:tabs>
        <w:jc w:val="both"/>
        <w:rPr>
          <w:bCs/>
          <w:sz w:val="22"/>
          <w:szCs w:val="22"/>
        </w:rPr>
      </w:pPr>
      <w:r w:rsidRPr="00FF023B">
        <w:rPr>
          <w:bCs/>
          <w:sz w:val="22"/>
          <w:szCs w:val="22"/>
        </w:rPr>
        <w:t>Oferta musi być podpisana w taki sposób, by prawnie zobowiązywała wszystkich Wykonawców występujących wspólnie (przez każdego z Wykonawców lub upoważnionego pełnomocnika).</w:t>
      </w:r>
    </w:p>
    <w:p w14:paraId="6FC8C389" w14:textId="4097D90C" w:rsidR="009F6798" w:rsidRPr="00FF023B" w:rsidRDefault="009F6798">
      <w:pPr>
        <w:numPr>
          <w:ilvl w:val="1"/>
          <w:numId w:val="41"/>
        </w:numPr>
        <w:tabs>
          <w:tab w:val="left" w:pos="3118"/>
        </w:tabs>
        <w:jc w:val="both"/>
        <w:rPr>
          <w:bCs/>
          <w:sz w:val="22"/>
          <w:szCs w:val="22"/>
        </w:rPr>
      </w:pPr>
      <w:r w:rsidRPr="00FF023B">
        <w:rPr>
          <w:bCs/>
          <w:sz w:val="22"/>
          <w:szCs w:val="22"/>
        </w:rPr>
        <w:t xml:space="preserve">W przypadku wspólnego ubiegania się o udzielenie zamówienie przez Wykonawców oświadczenie, </w:t>
      </w:r>
      <w:r w:rsidRPr="00FF023B">
        <w:rPr>
          <w:bCs/>
          <w:sz w:val="22"/>
          <w:szCs w:val="22"/>
        </w:rPr>
        <w:br/>
        <w:t xml:space="preserve">o którym mowa w art. 125 ustawy (rozdz. XII pkt. 3.2. SWZ) składa każdy z Wykonawców wspólnie </w:t>
      </w:r>
      <w:r w:rsidRPr="00FF023B">
        <w:rPr>
          <w:bCs/>
          <w:sz w:val="22"/>
          <w:szCs w:val="22"/>
        </w:rPr>
        <w:lastRenderedPageBreak/>
        <w:t xml:space="preserve">ubiegających się o zamówienie. Oświadczenia te potwierdzają spełnianie warunków udziału w postępowaniu w zakresie, w którym Wykonawca wspólnie ubiegający się </w:t>
      </w:r>
      <w:r w:rsidRPr="00FF023B">
        <w:rPr>
          <w:bCs/>
          <w:sz w:val="22"/>
          <w:szCs w:val="22"/>
        </w:rPr>
        <w:br/>
        <w:t>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0402401B" w14:textId="77777777" w:rsidR="009F6798" w:rsidRPr="00FF023B" w:rsidRDefault="009F6798">
      <w:pPr>
        <w:numPr>
          <w:ilvl w:val="1"/>
          <w:numId w:val="42"/>
        </w:numPr>
        <w:tabs>
          <w:tab w:val="left" w:pos="3118"/>
        </w:tabs>
        <w:jc w:val="both"/>
        <w:rPr>
          <w:bCs/>
          <w:sz w:val="22"/>
          <w:szCs w:val="22"/>
        </w:rPr>
      </w:pPr>
      <w:r w:rsidRPr="00FF023B">
        <w:rPr>
          <w:bCs/>
          <w:sz w:val="22"/>
          <w:szCs w:val="22"/>
        </w:rPr>
        <w:t>Oświadczenie w zakresie braku podstaw wykluczenia musi złożyć każdy z Wykonawców wspólnie ubiegających się o udzielenie zamówienia;</w:t>
      </w:r>
    </w:p>
    <w:p w14:paraId="6561FD7C" w14:textId="77777777" w:rsidR="009F6798" w:rsidRPr="00FF023B" w:rsidRDefault="009F6798">
      <w:pPr>
        <w:numPr>
          <w:ilvl w:val="1"/>
          <w:numId w:val="42"/>
        </w:numPr>
        <w:tabs>
          <w:tab w:val="left" w:pos="3118"/>
        </w:tabs>
        <w:jc w:val="both"/>
        <w:rPr>
          <w:bCs/>
          <w:sz w:val="22"/>
          <w:szCs w:val="22"/>
        </w:rPr>
      </w:pPr>
      <w:r w:rsidRPr="00FF023B">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7B46684B" w14:textId="31365198" w:rsidR="009F6798" w:rsidRPr="00FF023B" w:rsidRDefault="009F6798">
      <w:pPr>
        <w:numPr>
          <w:ilvl w:val="0"/>
          <w:numId w:val="42"/>
        </w:numPr>
        <w:tabs>
          <w:tab w:val="left" w:pos="3118"/>
        </w:tabs>
        <w:jc w:val="both"/>
        <w:rPr>
          <w:bCs/>
          <w:sz w:val="22"/>
          <w:szCs w:val="22"/>
        </w:rPr>
      </w:pPr>
      <w:r w:rsidRPr="00FF023B">
        <w:rPr>
          <w:bCs/>
          <w:sz w:val="22"/>
          <w:szCs w:val="22"/>
        </w:rPr>
        <w:t xml:space="preserve">W przypadku, o którym mowa w art. 117 ust. 2 lub 3 ustawy., Wykonawcy wspólnie ubiegający się </w:t>
      </w:r>
      <w:r w:rsidRPr="00FF023B">
        <w:rPr>
          <w:bCs/>
          <w:sz w:val="22"/>
          <w:szCs w:val="22"/>
        </w:rPr>
        <w:br/>
        <w:t>o udzielenie zamówienia zobowiązani są dołączyć do oferty oświadczenie, o którym mowa w art. 117 ust. 4 ustawy („(…) z którego wynika, które roboty budowlane, dostawy lub usługi wykonają poszczególni wykonawcy.”).</w:t>
      </w:r>
    </w:p>
    <w:p w14:paraId="571BF4D0" w14:textId="77777777" w:rsidR="009F6798" w:rsidRPr="00FF023B" w:rsidRDefault="009F6798">
      <w:pPr>
        <w:numPr>
          <w:ilvl w:val="0"/>
          <w:numId w:val="42"/>
        </w:numPr>
        <w:tabs>
          <w:tab w:val="left" w:pos="3118"/>
        </w:tabs>
        <w:jc w:val="both"/>
        <w:rPr>
          <w:bCs/>
          <w:sz w:val="22"/>
          <w:szCs w:val="22"/>
        </w:rPr>
      </w:pPr>
      <w:r w:rsidRPr="00FF023B">
        <w:rPr>
          <w:bCs/>
          <w:sz w:val="22"/>
          <w:szCs w:val="22"/>
        </w:rPr>
        <w:t>Wszelka korespondencja prowadzona będzie wyłącznie z podmiotem występującym jako pełnomocnik Wykonawców wspólnie ubiegających się o udzielenie zamówienia.</w:t>
      </w:r>
    </w:p>
    <w:p w14:paraId="4E0BA0FC" w14:textId="77777777" w:rsidR="00D57A2E" w:rsidRPr="00FF023B" w:rsidRDefault="00D57A2E" w:rsidP="00D57A2E">
      <w:pPr>
        <w:tabs>
          <w:tab w:val="left" w:pos="3118"/>
        </w:tabs>
        <w:ind w:left="360"/>
        <w:jc w:val="both"/>
        <w:rPr>
          <w:bCs/>
          <w:sz w:val="22"/>
          <w:szCs w:val="22"/>
        </w:rPr>
      </w:pPr>
    </w:p>
    <w:p w14:paraId="3ECAB115" w14:textId="77777777" w:rsidR="00D57A2E" w:rsidRPr="00FF023B" w:rsidRDefault="00D57A2E" w:rsidP="00D57A2E">
      <w:pPr>
        <w:tabs>
          <w:tab w:val="left" w:pos="3118"/>
        </w:tabs>
        <w:ind w:left="360"/>
        <w:jc w:val="both"/>
        <w:rPr>
          <w:bCs/>
          <w:sz w:val="22"/>
          <w:szCs w:val="22"/>
        </w:rPr>
      </w:pPr>
    </w:p>
    <w:p w14:paraId="24643D39" w14:textId="78A5636C" w:rsidR="00DE3C0B" w:rsidRPr="00FF023B" w:rsidRDefault="00B20DD2" w:rsidP="00855DF0">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both"/>
        <w:rPr>
          <w:bCs/>
          <w:sz w:val="22"/>
          <w:szCs w:val="22"/>
        </w:rPr>
      </w:pPr>
      <w:r w:rsidRPr="00FF023B">
        <w:rPr>
          <w:sz w:val="22"/>
          <w:szCs w:val="22"/>
        </w:rPr>
        <w:t>XX</w:t>
      </w:r>
      <w:r w:rsidR="009F6798" w:rsidRPr="00FF023B">
        <w:rPr>
          <w:sz w:val="22"/>
          <w:szCs w:val="22"/>
        </w:rPr>
        <w:t>I</w:t>
      </w:r>
      <w:r w:rsidR="00E05667" w:rsidRPr="00FF023B">
        <w:rPr>
          <w:sz w:val="22"/>
          <w:szCs w:val="22"/>
        </w:rPr>
        <w:t>I</w:t>
      </w:r>
      <w:r w:rsidR="00DE3C0B" w:rsidRPr="00FF023B">
        <w:rPr>
          <w:sz w:val="22"/>
          <w:szCs w:val="22"/>
        </w:rPr>
        <w:t>. WYMAGANIA DOTYCZĄCE ZABEZPIECZENIA NALEŻYTEGO WYKONANIA UMOWY</w:t>
      </w:r>
    </w:p>
    <w:p w14:paraId="348D845E" w14:textId="77777777" w:rsidR="007C0C86" w:rsidRPr="00FF023B" w:rsidRDefault="00DE3C0B">
      <w:pPr>
        <w:pStyle w:val="Styl1"/>
        <w:widowControl/>
        <w:shd w:val="clear" w:color="auto" w:fill="FFFFFF"/>
        <w:tabs>
          <w:tab w:val="left" w:pos="0"/>
        </w:tabs>
        <w:spacing w:before="57" w:after="57"/>
        <w:rPr>
          <w:rFonts w:ascii="Times New Roman" w:hAnsi="Times New Roman" w:cs="Times New Roman"/>
          <w:bCs/>
          <w:sz w:val="22"/>
          <w:szCs w:val="22"/>
        </w:rPr>
      </w:pPr>
      <w:r w:rsidRPr="00FF023B">
        <w:rPr>
          <w:rFonts w:ascii="Times New Roman" w:hAnsi="Times New Roman" w:cs="Times New Roman"/>
          <w:bCs/>
          <w:sz w:val="22"/>
          <w:szCs w:val="22"/>
        </w:rPr>
        <w:t>Zamawiający nie wymaga wniesienia zabezpieczenia należytego wykonania umowy.</w:t>
      </w:r>
    </w:p>
    <w:p w14:paraId="341BE560" w14:textId="77777777" w:rsidR="00006255" w:rsidRPr="00FF023B" w:rsidRDefault="00006255">
      <w:pPr>
        <w:pStyle w:val="Styl1"/>
        <w:widowControl/>
        <w:shd w:val="clear" w:color="auto" w:fill="FFFFFF"/>
        <w:tabs>
          <w:tab w:val="left" w:pos="0"/>
        </w:tabs>
        <w:spacing w:before="0"/>
        <w:ind w:left="426"/>
        <w:rPr>
          <w:rFonts w:ascii="Times New Roman" w:hAnsi="Times New Roman" w:cs="Times New Roman"/>
          <w:bCs/>
          <w:sz w:val="22"/>
          <w:szCs w:val="22"/>
        </w:rPr>
      </w:pPr>
    </w:p>
    <w:tbl>
      <w:tblPr>
        <w:tblW w:w="9801" w:type="dxa"/>
        <w:tblInd w:w="-54" w:type="dxa"/>
        <w:tblLayout w:type="fixed"/>
        <w:tblLook w:val="0000" w:firstRow="0" w:lastRow="0" w:firstColumn="0" w:lastColumn="0" w:noHBand="0" w:noVBand="0"/>
      </w:tblPr>
      <w:tblGrid>
        <w:gridCol w:w="9801"/>
      </w:tblGrid>
      <w:tr w:rsidR="00FF023B" w:rsidRPr="00FF023B" w14:paraId="59E5FE7F" w14:textId="77777777" w:rsidTr="00990AC0">
        <w:trPr>
          <w:trHeight w:val="450"/>
        </w:trPr>
        <w:tc>
          <w:tcPr>
            <w:tcW w:w="9801" w:type="dxa"/>
            <w:tcBorders>
              <w:top w:val="double" w:sz="4" w:space="0" w:color="000000"/>
              <w:left w:val="double" w:sz="4" w:space="0" w:color="000000"/>
              <w:bottom w:val="double" w:sz="4" w:space="0" w:color="000000"/>
              <w:right w:val="double" w:sz="4" w:space="0" w:color="000000"/>
            </w:tcBorders>
            <w:shd w:val="clear" w:color="auto" w:fill="auto"/>
          </w:tcPr>
          <w:p w14:paraId="2D3B6031" w14:textId="7BE40C79" w:rsidR="00DE3C0B" w:rsidRPr="00FF023B" w:rsidRDefault="00B20DD2" w:rsidP="00666230">
            <w:pPr>
              <w:pStyle w:val="Styl1"/>
              <w:shd w:val="clear" w:color="auto" w:fill="FFFFFF"/>
              <w:tabs>
                <w:tab w:val="left" w:pos="0"/>
              </w:tabs>
              <w:spacing w:before="57" w:after="57"/>
              <w:jc w:val="left"/>
            </w:pPr>
            <w:r w:rsidRPr="00FF023B">
              <w:rPr>
                <w:rFonts w:ascii="Times New Roman" w:hAnsi="Times New Roman" w:cs="Times New Roman"/>
                <w:b/>
                <w:sz w:val="22"/>
                <w:szCs w:val="22"/>
              </w:rPr>
              <w:t>XX</w:t>
            </w:r>
            <w:r w:rsidR="009F6798" w:rsidRPr="00FF023B">
              <w:rPr>
                <w:rFonts w:ascii="Times New Roman" w:hAnsi="Times New Roman" w:cs="Times New Roman"/>
                <w:b/>
                <w:sz w:val="22"/>
                <w:szCs w:val="22"/>
              </w:rPr>
              <w:t>I</w:t>
            </w:r>
            <w:r w:rsidR="00E05667" w:rsidRPr="00FF023B">
              <w:rPr>
                <w:rFonts w:ascii="Times New Roman" w:hAnsi="Times New Roman" w:cs="Times New Roman"/>
                <w:b/>
                <w:sz w:val="22"/>
                <w:szCs w:val="22"/>
              </w:rPr>
              <w:t>I</w:t>
            </w:r>
            <w:r w:rsidR="00775D97" w:rsidRPr="00FF023B">
              <w:rPr>
                <w:rFonts w:ascii="Times New Roman" w:hAnsi="Times New Roman" w:cs="Times New Roman"/>
                <w:b/>
                <w:sz w:val="22"/>
                <w:szCs w:val="22"/>
              </w:rPr>
              <w:t>I</w:t>
            </w:r>
            <w:r w:rsidR="00DE3C0B" w:rsidRPr="00FF023B">
              <w:rPr>
                <w:rFonts w:ascii="Times New Roman" w:hAnsi="Times New Roman" w:cs="Times New Roman"/>
                <w:b/>
                <w:sz w:val="22"/>
                <w:szCs w:val="22"/>
              </w:rPr>
              <w:t>. PODWYKONAWSTWO</w:t>
            </w:r>
          </w:p>
        </w:tc>
      </w:tr>
    </w:tbl>
    <w:p w14:paraId="6761234A" w14:textId="77777777" w:rsidR="007814DB" w:rsidRPr="00FF023B" w:rsidRDefault="007814DB" w:rsidP="00A45C4C">
      <w:pPr>
        <w:pStyle w:val="Akapitzlist"/>
        <w:numPr>
          <w:ilvl w:val="1"/>
          <w:numId w:val="18"/>
        </w:numPr>
        <w:suppressAutoHyphens w:val="0"/>
        <w:autoSpaceDE w:val="0"/>
        <w:autoSpaceDN w:val="0"/>
        <w:adjustRightInd w:val="0"/>
        <w:ind w:left="284"/>
        <w:jc w:val="both"/>
        <w:rPr>
          <w:bCs/>
          <w:kern w:val="0"/>
          <w:sz w:val="22"/>
          <w:szCs w:val="22"/>
          <w:lang w:eastAsia="pl-PL"/>
        </w:rPr>
      </w:pPr>
      <w:r w:rsidRPr="00FF023B">
        <w:rPr>
          <w:bCs/>
          <w:kern w:val="0"/>
          <w:sz w:val="22"/>
          <w:szCs w:val="22"/>
          <w:lang w:eastAsia="pl-PL"/>
        </w:rPr>
        <w:t>Zamawiający zastrzega obowiązek osobistego wykonania przez Wykonawcę Przedmiotu Zamówienia za wyjątkiem części dotyczącej grupy interwencyjnej (patrolu interwencyjnego).</w:t>
      </w:r>
    </w:p>
    <w:p w14:paraId="1493CB9E" w14:textId="77777777" w:rsidR="007814DB" w:rsidRPr="00FF023B" w:rsidRDefault="007814DB" w:rsidP="00A45C4C">
      <w:pPr>
        <w:pStyle w:val="Akapitzlist"/>
        <w:numPr>
          <w:ilvl w:val="1"/>
          <w:numId w:val="18"/>
        </w:numPr>
        <w:tabs>
          <w:tab w:val="num" w:pos="284"/>
        </w:tabs>
        <w:suppressAutoHyphens w:val="0"/>
        <w:autoSpaceDE w:val="0"/>
        <w:autoSpaceDN w:val="0"/>
        <w:adjustRightInd w:val="0"/>
        <w:ind w:left="284" w:hanging="284"/>
        <w:jc w:val="both"/>
        <w:rPr>
          <w:kern w:val="0"/>
          <w:sz w:val="22"/>
          <w:szCs w:val="22"/>
          <w:lang w:eastAsia="pl-PL"/>
        </w:rPr>
      </w:pPr>
      <w:r w:rsidRPr="00FF023B">
        <w:rPr>
          <w:kern w:val="0"/>
          <w:sz w:val="22"/>
          <w:szCs w:val="22"/>
          <w:lang w:eastAsia="pl-PL"/>
        </w:rPr>
        <w:t xml:space="preserve">W zakresie wskazanym w ust. 1 – grupa interwencyjna - Wykonawca może powierzyć wykonanie usługi podwykonawcy pod warunkiem, że posiada on kwalifikacje do ich wykonania. Wykonanie usług </w:t>
      </w:r>
      <w:r w:rsidRPr="00FF023B">
        <w:rPr>
          <w:kern w:val="0"/>
          <w:sz w:val="22"/>
          <w:szCs w:val="22"/>
          <w:lang w:eastAsia="pl-PL"/>
        </w:rPr>
        <w:br/>
        <w:t>w podwykonawstwie nie zwalnia Wykonawcy z odpowiedzialności za wykonanie obowiązków wynikających z Umowy, OPZ i obowiązujących przepisów prawa. Wykonawca odpowiada za działania podwykonawcy jak za własne.</w:t>
      </w:r>
    </w:p>
    <w:p w14:paraId="04F717F0" w14:textId="77777777" w:rsidR="007814DB" w:rsidRPr="00FF023B" w:rsidRDefault="007814DB" w:rsidP="00A45C4C">
      <w:pPr>
        <w:pStyle w:val="Akapitzlist"/>
        <w:numPr>
          <w:ilvl w:val="1"/>
          <w:numId w:val="18"/>
        </w:numPr>
        <w:tabs>
          <w:tab w:val="num" w:pos="284"/>
        </w:tabs>
        <w:suppressAutoHyphens w:val="0"/>
        <w:autoSpaceDE w:val="0"/>
        <w:autoSpaceDN w:val="0"/>
        <w:adjustRightInd w:val="0"/>
        <w:ind w:left="284" w:hanging="284"/>
        <w:jc w:val="both"/>
        <w:rPr>
          <w:kern w:val="0"/>
          <w:sz w:val="22"/>
          <w:szCs w:val="22"/>
          <w:lang w:eastAsia="pl-PL"/>
        </w:rPr>
      </w:pPr>
      <w:r w:rsidRPr="00FF023B">
        <w:rPr>
          <w:kern w:val="0"/>
          <w:sz w:val="22"/>
          <w:szCs w:val="22"/>
          <w:lang w:eastAsia="pl-PL"/>
        </w:rPr>
        <w:t xml:space="preserve">Brak informacji w formularzu oferty </w:t>
      </w:r>
      <w:proofErr w:type="spellStart"/>
      <w:r w:rsidRPr="00FF023B">
        <w:rPr>
          <w:kern w:val="0"/>
          <w:sz w:val="22"/>
          <w:szCs w:val="22"/>
          <w:lang w:eastAsia="pl-PL"/>
        </w:rPr>
        <w:t>ws</w:t>
      </w:r>
      <w:proofErr w:type="spellEnd"/>
      <w:r w:rsidRPr="00FF023B">
        <w:rPr>
          <w:kern w:val="0"/>
          <w:sz w:val="22"/>
          <w:szCs w:val="22"/>
          <w:lang w:eastAsia="pl-PL"/>
        </w:rPr>
        <w:t>. zakresu zamówienia powierzanego podwykonawcy będzie</w:t>
      </w:r>
    </w:p>
    <w:p w14:paraId="165DF3C2" w14:textId="77777777" w:rsidR="007814DB" w:rsidRPr="00FF023B" w:rsidRDefault="007814DB" w:rsidP="007814DB">
      <w:pPr>
        <w:pStyle w:val="Akapitzlist"/>
        <w:suppressAutoHyphens w:val="0"/>
        <w:autoSpaceDE w:val="0"/>
        <w:autoSpaceDN w:val="0"/>
        <w:adjustRightInd w:val="0"/>
        <w:ind w:left="284"/>
        <w:jc w:val="both"/>
        <w:rPr>
          <w:kern w:val="0"/>
          <w:sz w:val="22"/>
          <w:szCs w:val="22"/>
          <w:lang w:eastAsia="pl-PL"/>
        </w:rPr>
      </w:pPr>
      <w:r w:rsidRPr="00FF023B">
        <w:rPr>
          <w:kern w:val="0"/>
          <w:sz w:val="22"/>
          <w:szCs w:val="22"/>
          <w:lang w:eastAsia="pl-PL"/>
        </w:rPr>
        <w:t>traktowany, jako deklaracja samodzielnej realizacji całego zamówienia przez Wykonawcę</w:t>
      </w:r>
    </w:p>
    <w:p w14:paraId="2D5D1B57" w14:textId="77777777" w:rsidR="007814DB" w:rsidRPr="00FF023B"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FF023B">
        <w:rPr>
          <w:kern w:val="0"/>
          <w:sz w:val="22"/>
          <w:szCs w:val="22"/>
          <w:lang w:eastAsia="pl-PL"/>
        </w:rPr>
        <w:t xml:space="preserve">Wykonawca może w celu potwierdzenia spełniania warunków udziału w postępowaniu lub kryteriów selekcji,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7EEA57B" w14:textId="77777777" w:rsidR="007814DB" w:rsidRPr="00FF023B"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FF023B">
        <w:rPr>
          <w:kern w:val="0"/>
          <w:sz w:val="22"/>
          <w:szCs w:val="22"/>
          <w:lang w:eastAsia="pl-PL"/>
        </w:rPr>
        <w:t>W odniesieniu do warunków dotyczących doświadczenia Wykonawcy mogą polegać na zdolnościach podmiotów udostępniających zasoby, jeśli podmioty te wykonają usługi, do realizacji których te zdolności są wymagane.</w:t>
      </w:r>
    </w:p>
    <w:p w14:paraId="494F4776" w14:textId="77777777" w:rsidR="007814DB" w:rsidRPr="00FF023B"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FF023B">
        <w:rPr>
          <w:kern w:val="0"/>
          <w:sz w:val="22"/>
          <w:szCs w:val="22"/>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175434D" w14:textId="77777777" w:rsidR="007814DB" w:rsidRPr="00FF023B"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FF023B">
        <w:rPr>
          <w:kern w:val="0"/>
          <w:sz w:val="22"/>
          <w:szCs w:val="22"/>
          <w:lang w:eastAsia="pl-PL"/>
        </w:rPr>
        <w:t>Zamawiający oceni, czy udostępniane Wykonawcy przez podmioty udostępniające zasoby zdolności techniczne lub zawodowe, pozwalają na wykazanie przez Wykonawcę spełniania warunków udziału w postępowaniu oraz – jeżeli dotyczy - kryteriów selekcji, a także zbada, czy nie zachodzą, wobec tego podmiotu podstawy wykluczenia, które zostały przewidziane względem Wykonawcy.</w:t>
      </w:r>
    </w:p>
    <w:p w14:paraId="0AA394C0" w14:textId="77777777" w:rsidR="007814DB" w:rsidRPr="00FF023B"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FF023B">
        <w:rPr>
          <w:kern w:val="0"/>
          <w:sz w:val="22"/>
          <w:szCs w:val="22"/>
          <w:lang w:eastAsia="pl-PL"/>
        </w:rPr>
        <w:t xml:space="preserve">Wykonawca, w przypadku polegania na zdolnościach lub sytuacji podmiotów udostępniających zasoby określonych w art. 118 ustawy </w:t>
      </w:r>
      <w:proofErr w:type="spellStart"/>
      <w:r w:rsidRPr="00FF023B">
        <w:rPr>
          <w:kern w:val="0"/>
          <w:sz w:val="22"/>
          <w:szCs w:val="22"/>
          <w:lang w:eastAsia="pl-PL"/>
        </w:rPr>
        <w:t>Pzp</w:t>
      </w:r>
      <w:proofErr w:type="spellEnd"/>
      <w:r w:rsidRPr="00FF023B">
        <w:rPr>
          <w:kern w:val="0"/>
          <w:sz w:val="22"/>
          <w:szCs w:val="22"/>
          <w:lang w:eastAsia="pl-PL"/>
        </w:rPr>
        <w:t xml:space="preserve">, przedstawia, wraz z oświadczeniami, o którym mowa w Rozdziale VI i Rozdziale VII niniejszej SWZ także oświadczenia podmiotu udostępniającego zasoby, </w:t>
      </w:r>
      <w:r w:rsidRPr="00FF023B">
        <w:rPr>
          <w:kern w:val="0"/>
          <w:sz w:val="22"/>
          <w:szCs w:val="22"/>
          <w:lang w:eastAsia="pl-PL"/>
        </w:rPr>
        <w:lastRenderedPageBreak/>
        <w:t>potwierdzające brak podstaw wykluczenia tego podmiotu oraz odpowiednio spełnianie warunków udziału w postępowaniu lub kryteriów selekcji, w zakresie, w jakim Wykonawca powołuje się na jego zasoby.</w:t>
      </w:r>
    </w:p>
    <w:p w14:paraId="408E50EF" w14:textId="77777777" w:rsidR="007814DB" w:rsidRPr="00FF023B"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FF023B">
        <w:rPr>
          <w:kern w:val="0"/>
          <w:sz w:val="22"/>
          <w:szCs w:val="22"/>
          <w:lang w:eastAsia="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EC3B53B" w14:textId="77777777" w:rsidR="007814DB" w:rsidRPr="00FF023B"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FF023B">
        <w:rPr>
          <w:kern w:val="0"/>
          <w:sz w:val="22"/>
          <w:szCs w:val="22"/>
          <w:lang w:eastAsia="pl-P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50C76D8" w14:textId="77777777" w:rsidR="00FF30D1" w:rsidRPr="00FF023B" w:rsidRDefault="00FF30D1" w:rsidP="00FF30D1">
      <w:pPr>
        <w:pStyle w:val="NormalnyWeb"/>
        <w:shd w:val="clear" w:color="auto" w:fill="FFFFFF"/>
        <w:tabs>
          <w:tab w:val="left" w:pos="284"/>
        </w:tabs>
        <w:spacing w:before="0" w:after="0"/>
        <w:jc w:val="both"/>
        <w:rPr>
          <w:sz w:val="22"/>
          <w:szCs w:val="22"/>
        </w:rPr>
      </w:pPr>
    </w:p>
    <w:tbl>
      <w:tblPr>
        <w:tblW w:w="9801" w:type="dxa"/>
        <w:tblInd w:w="-92" w:type="dxa"/>
        <w:tblLayout w:type="fixed"/>
        <w:tblCellMar>
          <w:left w:w="70" w:type="dxa"/>
          <w:right w:w="70" w:type="dxa"/>
        </w:tblCellMar>
        <w:tblLook w:val="0000" w:firstRow="0" w:lastRow="0" w:firstColumn="0" w:lastColumn="0" w:noHBand="0" w:noVBand="0"/>
      </w:tblPr>
      <w:tblGrid>
        <w:gridCol w:w="9801"/>
      </w:tblGrid>
      <w:tr w:rsidR="00FF023B" w:rsidRPr="00FF023B" w14:paraId="03F92F2B" w14:textId="77777777" w:rsidTr="00990AC0">
        <w:trPr>
          <w:trHeight w:val="577"/>
        </w:trPr>
        <w:tc>
          <w:tcPr>
            <w:tcW w:w="9801" w:type="dxa"/>
            <w:tcBorders>
              <w:top w:val="double" w:sz="4" w:space="0" w:color="000000"/>
              <w:left w:val="double" w:sz="4" w:space="0" w:color="000000"/>
              <w:bottom w:val="double" w:sz="4" w:space="0" w:color="000000"/>
              <w:right w:val="double" w:sz="4" w:space="0" w:color="000000"/>
            </w:tcBorders>
            <w:shd w:val="clear" w:color="auto" w:fill="auto"/>
          </w:tcPr>
          <w:p w14:paraId="6A381136" w14:textId="279D6794" w:rsidR="00DE3C0B" w:rsidRPr="00FF023B" w:rsidRDefault="00B20DD2" w:rsidP="00666230">
            <w:pPr>
              <w:pStyle w:val="Styl1"/>
              <w:shd w:val="clear" w:color="auto" w:fill="FFFFFF"/>
              <w:tabs>
                <w:tab w:val="left" w:pos="0"/>
              </w:tabs>
              <w:spacing w:before="57" w:after="57"/>
              <w:jc w:val="left"/>
              <w:rPr>
                <w:sz w:val="22"/>
                <w:szCs w:val="22"/>
              </w:rPr>
            </w:pPr>
            <w:r w:rsidRPr="00FF023B">
              <w:rPr>
                <w:rFonts w:ascii="Times New Roman" w:hAnsi="Times New Roman" w:cs="Times New Roman"/>
                <w:b/>
                <w:sz w:val="22"/>
                <w:szCs w:val="22"/>
              </w:rPr>
              <w:t>XX</w:t>
            </w:r>
            <w:r w:rsidR="00775D97" w:rsidRPr="00FF023B">
              <w:rPr>
                <w:rFonts w:ascii="Times New Roman" w:hAnsi="Times New Roman" w:cs="Times New Roman"/>
                <w:b/>
                <w:sz w:val="22"/>
                <w:szCs w:val="22"/>
              </w:rPr>
              <w:t>I</w:t>
            </w:r>
            <w:r w:rsidR="009F6798" w:rsidRPr="00FF023B">
              <w:rPr>
                <w:rFonts w:ascii="Times New Roman" w:hAnsi="Times New Roman" w:cs="Times New Roman"/>
                <w:b/>
                <w:sz w:val="22"/>
                <w:szCs w:val="22"/>
              </w:rPr>
              <w:t>V</w:t>
            </w:r>
            <w:r w:rsidR="00DE3C0B" w:rsidRPr="00FF023B">
              <w:rPr>
                <w:rFonts w:ascii="Times New Roman" w:hAnsi="Times New Roman" w:cs="Times New Roman"/>
                <w:b/>
                <w:sz w:val="22"/>
                <w:szCs w:val="22"/>
              </w:rPr>
              <w:t xml:space="preserve">.  POUCZENIE O ŚRODKACH OCHRONY PRAWNEJ </w:t>
            </w:r>
          </w:p>
        </w:tc>
      </w:tr>
    </w:tbl>
    <w:p w14:paraId="375F707B" w14:textId="77777777" w:rsidR="009F6798" w:rsidRPr="00FF023B" w:rsidRDefault="009F6798" w:rsidP="009F6798">
      <w:pPr>
        <w:pStyle w:val="NormalnyWeb"/>
        <w:numPr>
          <w:ilvl w:val="6"/>
          <w:numId w:val="7"/>
        </w:numPr>
        <w:shd w:val="clear" w:color="auto" w:fill="FFFFFF"/>
        <w:tabs>
          <w:tab w:val="clear" w:pos="5040"/>
          <w:tab w:val="left" w:pos="284"/>
          <w:tab w:val="num" w:pos="1134"/>
        </w:tabs>
        <w:spacing w:before="0" w:after="0"/>
        <w:ind w:left="284" w:hanging="284"/>
        <w:jc w:val="both"/>
        <w:rPr>
          <w:kern w:val="0"/>
          <w:sz w:val="22"/>
          <w:szCs w:val="22"/>
          <w:lang w:eastAsia="pl-PL"/>
        </w:rPr>
      </w:pPr>
      <w:bookmarkStart w:id="0" w:name="_Hlk190082557"/>
      <w:r w:rsidRPr="00FF023B">
        <w:rPr>
          <w:kern w:val="0"/>
          <w:sz w:val="22"/>
          <w:szCs w:val="22"/>
          <w:lang w:eastAsia="pl-PL"/>
        </w:rPr>
        <w:t xml:space="preserve">Zasady, terminy oraz sposób korzystania ze środków ochrony prawnej szczegółowo regulują przepisy Działu IX ustawy </w:t>
      </w:r>
      <w:proofErr w:type="spellStart"/>
      <w:r w:rsidRPr="00FF023B">
        <w:rPr>
          <w:kern w:val="0"/>
          <w:sz w:val="22"/>
          <w:szCs w:val="22"/>
          <w:lang w:eastAsia="pl-PL"/>
        </w:rPr>
        <w:t>Pzp</w:t>
      </w:r>
      <w:proofErr w:type="spellEnd"/>
      <w:r w:rsidRPr="00FF023B">
        <w:rPr>
          <w:kern w:val="0"/>
          <w:sz w:val="22"/>
          <w:szCs w:val="22"/>
          <w:lang w:eastAsia="pl-PL"/>
        </w:rPr>
        <w:t xml:space="preserve"> – Środki ochrony prawnej (art. 505 – 590 ustawy </w:t>
      </w:r>
      <w:proofErr w:type="spellStart"/>
      <w:r w:rsidRPr="00FF023B">
        <w:rPr>
          <w:kern w:val="0"/>
          <w:sz w:val="22"/>
          <w:szCs w:val="22"/>
          <w:lang w:eastAsia="pl-PL"/>
        </w:rPr>
        <w:t>Pzp</w:t>
      </w:r>
      <w:proofErr w:type="spellEnd"/>
      <w:r w:rsidRPr="00FF023B">
        <w:rPr>
          <w:kern w:val="0"/>
          <w:sz w:val="22"/>
          <w:szCs w:val="22"/>
          <w:lang w:eastAsia="pl-PL"/>
        </w:rPr>
        <w:t>).</w:t>
      </w:r>
    </w:p>
    <w:p w14:paraId="636AE7BD" w14:textId="77777777" w:rsidR="009F6798" w:rsidRPr="00FF023B" w:rsidRDefault="009F6798" w:rsidP="009F6798">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FF023B">
        <w:rPr>
          <w:kern w:val="0"/>
          <w:sz w:val="22"/>
          <w:szCs w:val="22"/>
          <w:lang w:eastAsia="pl-PL"/>
        </w:rPr>
        <w:t>Środki ochrony prawnej przysługują Wykonawcy oraz innemu podmiotowi, jeżeli ma lub miał interes w uzyskaniu zamówienia oraz poniósł lub może ponieść szkodę w wyniku naruszenia przez zamawiającego przepisów ustawy.</w:t>
      </w:r>
    </w:p>
    <w:p w14:paraId="17491B53" w14:textId="77777777" w:rsidR="009F6798" w:rsidRPr="00FF023B" w:rsidRDefault="009F6798" w:rsidP="009F6798">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FF023B">
        <w:rPr>
          <w:kern w:val="0"/>
          <w:sz w:val="22"/>
          <w:szCs w:val="22"/>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FF023B">
        <w:rPr>
          <w:kern w:val="0"/>
          <w:sz w:val="22"/>
          <w:szCs w:val="22"/>
          <w:lang w:eastAsia="pl-PL"/>
        </w:rPr>
        <w:t>Pzp</w:t>
      </w:r>
      <w:proofErr w:type="spellEnd"/>
      <w:r w:rsidRPr="00FF023B">
        <w:rPr>
          <w:kern w:val="0"/>
          <w:sz w:val="22"/>
          <w:szCs w:val="22"/>
          <w:lang w:eastAsia="pl-PL"/>
        </w:rPr>
        <w:t>, oraz Rzecznikowi Małych i Średnich Przedsiębiorców.</w:t>
      </w:r>
    </w:p>
    <w:p w14:paraId="6AA9F493" w14:textId="77777777" w:rsidR="009F6798" w:rsidRPr="00FF023B" w:rsidRDefault="009F6798" w:rsidP="009F6798">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FF023B">
        <w:rPr>
          <w:kern w:val="0"/>
          <w:sz w:val="22"/>
          <w:szCs w:val="22"/>
          <w:lang w:eastAsia="pl-PL"/>
        </w:rPr>
        <w:t>Odwołanie przysługuje na:</w:t>
      </w:r>
    </w:p>
    <w:p w14:paraId="151898CD" w14:textId="77777777" w:rsidR="009F6798" w:rsidRPr="00FF023B" w:rsidRDefault="009F6798">
      <w:pPr>
        <w:pStyle w:val="NormalnyWeb"/>
        <w:numPr>
          <w:ilvl w:val="0"/>
          <w:numId w:val="44"/>
        </w:numPr>
        <w:shd w:val="clear" w:color="auto" w:fill="FFFFFF"/>
        <w:tabs>
          <w:tab w:val="left" w:pos="284"/>
        </w:tabs>
        <w:spacing w:before="0" w:after="0"/>
        <w:jc w:val="both"/>
        <w:rPr>
          <w:kern w:val="0"/>
          <w:sz w:val="22"/>
          <w:szCs w:val="22"/>
          <w:lang w:eastAsia="pl-PL"/>
        </w:rPr>
      </w:pPr>
      <w:r w:rsidRPr="00FF023B">
        <w:rPr>
          <w:kern w:val="0"/>
          <w:sz w:val="22"/>
          <w:szCs w:val="22"/>
          <w:lang w:eastAsia="pl-PL"/>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6BAAAB70" w14:textId="77777777" w:rsidR="009F6798" w:rsidRPr="00FF023B" w:rsidRDefault="009F6798">
      <w:pPr>
        <w:pStyle w:val="NormalnyWeb"/>
        <w:numPr>
          <w:ilvl w:val="0"/>
          <w:numId w:val="44"/>
        </w:numPr>
        <w:shd w:val="clear" w:color="auto" w:fill="FFFFFF"/>
        <w:tabs>
          <w:tab w:val="left" w:pos="284"/>
        </w:tabs>
        <w:spacing w:before="0" w:after="0"/>
        <w:jc w:val="both"/>
        <w:rPr>
          <w:kern w:val="0"/>
          <w:sz w:val="22"/>
          <w:szCs w:val="22"/>
          <w:lang w:eastAsia="pl-PL"/>
        </w:rPr>
      </w:pPr>
      <w:r w:rsidRPr="00FF023B">
        <w:rPr>
          <w:kern w:val="0"/>
          <w:sz w:val="22"/>
          <w:szCs w:val="22"/>
          <w:lang w:eastAsia="pl-PL"/>
        </w:rPr>
        <w:t>zaniechanie czynności w postępowaniu o udzielenie zamówienia, o zawarcie umowy ramowej, dynamicznym systemie zakupów, systemie kwalifikowania wykonawców lub konkursie, do której zamawiający był obowiązany na podstawie ustawy;</w:t>
      </w:r>
    </w:p>
    <w:p w14:paraId="0D7FE605" w14:textId="77777777" w:rsidR="009F6798" w:rsidRPr="00FF023B" w:rsidRDefault="009F6798">
      <w:pPr>
        <w:pStyle w:val="NormalnyWeb"/>
        <w:numPr>
          <w:ilvl w:val="0"/>
          <w:numId w:val="44"/>
        </w:numPr>
        <w:shd w:val="clear" w:color="auto" w:fill="FFFFFF"/>
        <w:tabs>
          <w:tab w:val="left" w:pos="284"/>
        </w:tabs>
        <w:spacing w:before="0" w:after="0"/>
        <w:jc w:val="both"/>
        <w:rPr>
          <w:kern w:val="0"/>
          <w:sz w:val="22"/>
          <w:szCs w:val="22"/>
          <w:lang w:eastAsia="pl-PL"/>
        </w:rPr>
      </w:pPr>
      <w:r w:rsidRPr="00FF023B">
        <w:rPr>
          <w:kern w:val="0"/>
          <w:sz w:val="22"/>
          <w:szCs w:val="22"/>
          <w:lang w:eastAsia="pl-PL"/>
        </w:rPr>
        <w:t>zaniechanie przeprowadzenia postępowania o udzielenie zamówienia lub zorganizowania konkursu na podstawie ustawy, mimo że zamawiający był do tego obowiązany.</w:t>
      </w:r>
    </w:p>
    <w:p w14:paraId="7EA80AE1" w14:textId="77777777" w:rsidR="009F6798" w:rsidRPr="00FF023B" w:rsidRDefault="009F6798" w:rsidP="009F6798">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FF023B">
        <w:rPr>
          <w:kern w:val="0"/>
          <w:sz w:val="22"/>
          <w:szCs w:val="22"/>
          <w:lang w:eastAsia="pl-PL"/>
        </w:rPr>
        <w:t>Odwołanie wnosi się do Prezesa Izby.</w:t>
      </w:r>
    </w:p>
    <w:p w14:paraId="0FB65B5E" w14:textId="77777777" w:rsidR="009F6798" w:rsidRPr="00FF023B" w:rsidRDefault="009F6798" w:rsidP="009F6798">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FF023B">
        <w:rPr>
          <w:kern w:val="0"/>
          <w:sz w:val="22"/>
          <w:szCs w:val="22"/>
          <w:lang w:eastAsia="pl-PL"/>
        </w:rPr>
        <w:t xml:space="preserve">Pisma w postępowaniu odwoławczym wnosi się w formie pisemnej albo w formie elektronicznej albo </w:t>
      </w:r>
      <w:r w:rsidRPr="00FF023B">
        <w:rPr>
          <w:kern w:val="0"/>
          <w:sz w:val="22"/>
          <w:szCs w:val="22"/>
          <w:lang w:eastAsia="pl-PL"/>
        </w:rPr>
        <w:br/>
        <w:t>w postaci elektronicznej, z tym że odwołanie i przystąpienie do postępowania odwoławczego, wniesione w postaci elektronicznej, wymagają opatrzenia podpisem zaufanym.</w:t>
      </w:r>
    </w:p>
    <w:p w14:paraId="61DBE1EA" w14:textId="77777777" w:rsidR="009F6798" w:rsidRPr="00FF023B" w:rsidRDefault="009F6798" w:rsidP="009F6798">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FF023B">
        <w:rPr>
          <w:kern w:val="0"/>
          <w:sz w:val="22"/>
          <w:szCs w:val="22"/>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B76B3C3" w14:textId="77777777" w:rsidR="009F6798" w:rsidRPr="00FF023B" w:rsidRDefault="009F6798" w:rsidP="009F6798">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FF023B">
        <w:rPr>
          <w:kern w:val="0"/>
          <w:sz w:val="22"/>
          <w:szCs w:val="22"/>
          <w:lang w:eastAsia="pl-PL"/>
        </w:rPr>
        <w:t>Zgodnie z art. 515 ustawy, odwołanie wnosi się:</w:t>
      </w:r>
    </w:p>
    <w:p w14:paraId="23DB0CF1" w14:textId="77777777" w:rsidR="009F6798" w:rsidRPr="00FF023B" w:rsidRDefault="009F6798" w:rsidP="009F6798">
      <w:pPr>
        <w:pStyle w:val="NormalnyWeb"/>
        <w:shd w:val="clear" w:color="auto" w:fill="FFFFFF"/>
        <w:tabs>
          <w:tab w:val="left" w:pos="284"/>
        </w:tabs>
        <w:spacing w:before="0" w:after="0"/>
        <w:ind w:left="284"/>
        <w:jc w:val="both"/>
        <w:rPr>
          <w:kern w:val="0"/>
          <w:sz w:val="22"/>
          <w:szCs w:val="22"/>
          <w:lang w:eastAsia="pl-PL"/>
        </w:rPr>
      </w:pPr>
      <w:r w:rsidRPr="00FF023B">
        <w:rPr>
          <w:kern w:val="0"/>
          <w:sz w:val="22"/>
          <w:szCs w:val="22"/>
          <w:lang w:eastAsia="pl-PL"/>
        </w:rPr>
        <w:t>„1. Odwołanie wnosi się:</w:t>
      </w:r>
    </w:p>
    <w:p w14:paraId="258C4FDF" w14:textId="77777777" w:rsidR="009F6798" w:rsidRPr="00FF023B" w:rsidRDefault="009F6798" w:rsidP="009F6798">
      <w:pPr>
        <w:pStyle w:val="NormalnyWeb"/>
        <w:numPr>
          <w:ilvl w:val="2"/>
          <w:numId w:val="7"/>
        </w:numPr>
        <w:shd w:val="clear" w:color="auto" w:fill="FFFFFF"/>
        <w:tabs>
          <w:tab w:val="clear" w:pos="2340"/>
          <w:tab w:val="left" w:pos="284"/>
          <w:tab w:val="num" w:pos="567"/>
        </w:tabs>
        <w:spacing w:before="0" w:after="0"/>
        <w:ind w:left="567" w:hanging="141"/>
        <w:jc w:val="both"/>
        <w:rPr>
          <w:kern w:val="0"/>
          <w:sz w:val="22"/>
          <w:szCs w:val="22"/>
          <w:lang w:eastAsia="pl-PL"/>
        </w:rPr>
      </w:pPr>
      <w:r w:rsidRPr="00FF023B">
        <w:rPr>
          <w:kern w:val="0"/>
          <w:sz w:val="22"/>
          <w:szCs w:val="22"/>
          <w:lang w:eastAsia="pl-PL"/>
        </w:rPr>
        <w:t>w przypadku zamówień, których wartość jest równa albo przekracza progi unijne, w terminie:</w:t>
      </w:r>
    </w:p>
    <w:p w14:paraId="12E0DB15" w14:textId="77777777" w:rsidR="009F6798" w:rsidRPr="00FF023B" w:rsidRDefault="009F6798" w:rsidP="009F6798">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FF023B">
        <w:rPr>
          <w:kern w:val="0"/>
          <w:sz w:val="22"/>
          <w:szCs w:val="22"/>
          <w:lang w:eastAsia="pl-PL"/>
        </w:rPr>
        <w:t xml:space="preserve">10 dni od dnia przekazania informacji o czynności zamawiającego stanowiącej podstawę jego wniesienia, jeżeli informacja została przekazana przy użyciu środków komunikacji elektronicznej, </w:t>
      </w:r>
    </w:p>
    <w:p w14:paraId="57416987" w14:textId="77777777" w:rsidR="009F6798" w:rsidRPr="00FF023B" w:rsidRDefault="009F6798" w:rsidP="009F6798">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FF023B">
        <w:rPr>
          <w:kern w:val="0"/>
          <w:sz w:val="22"/>
          <w:szCs w:val="22"/>
          <w:lang w:eastAsia="pl-PL"/>
        </w:rPr>
        <w:t>15 dni od dnia przekazania informacji o czynności zamawiającego stanowiącej podstawę jego wniesienia, jeżeli informacja została przekazana w sposób inny niż określony w lit. a;</w:t>
      </w:r>
    </w:p>
    <w:p w14:paraId="037A4307" w14:textId="77777777" w:rsidR="009F6798" w:rsidRPr="00FF023B" w:rsidRDefault="009F6798" w:rsidP="009F6798">
      <w:pPr>
        <w:pStyle w:val="NormalnyWeb"/>
        <w:numPr>
          <w:ilvl w:val="2"/>
          <w:numId w:val="7"/>
        </w:numPr>
        <w:shd w:val="clear" w:color="auto" w:fill="FFFFFF"/>
        <w:tabs>
          <w:tab w:val="clear" w:pos="2340"/>
          <w:tab w:val="left" w:pos="284"/>
          <w:tab w:val="num" w:pos="426"/>
        </w:tabs>
        <w:spacing w:before="0" w:after="0"/>
        <w:ind w:left="709" w:hanging="283"/>
        <w:jc w:val="both"/>
        <w:rPr>
          <w:kern w:val="0"/>
          <w:sz w:val="22"/>
          <w:szCs w:val="22"/>
          <w:lang w:eastAsia="pl-PL"/>
        </w:rPr>
      </w:pPr>
      <w:r w:rsidRPr="00FF023B">
        <w:rPr>
          <w:kern w:val="0"/>
          <w:sz w:val="22"/>
          <w:szCs w:val="22"/>
          <w:lang w:eastAsia="pl-PL"/>
        </w:rPr>
        <w:t>w przypadku zamówień, których wartość jest mniejsza niż progi unijne, w terminie:</w:t>
      </w:r>
    </w:p>
    <w:p w14:paraId="046A1500" w14:textId="77777777" w:rsidR="009F6798" w:rsidRPr="00FF023B" w:rsidRDefault="009F6798" w:rsidP="009F6798">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FF023B">
        <w:rPr>
          <w:kern w:val="0"/>
          <w:sz w:val="22"/>
          <w:szCs w:val="22"/>
          <w:lang w:eastAsia="pl-PL"/>
        </w:rPr>
        <w:t>5 dni od dnia przekazania informacji o czynności zamawiającego stanowiącej podstawę jego wniesienia, jeżeli informacja została przekazana przy użyciu środków komunikacji elektronicznej,</w:t>
      </w:r>
    </w:p>
    <w:p w14:paraId="74B44FFA" w14:textId="77777777" w:rsidR="009F6798" w:rsidRPr="00FF023B" w:rsidRDefault="009F6798" w:rsidP="009F6798">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FF023B">
        <w:rPr>
          <w:kern w:val="0"/>
          <w:sz w:val="22"/>
          <w:szCs w:val="22"/>
          <w:lang w:eastAsia="pl-PL"/>
        </w:rPr>
        <w:t>10 dni od dnia przekazania informacji o czynności zamawiającego stanowiącej podstawę jego wniesienia, jeżeli informacja została przekazana w sposób inny niż określony w lit. a.</w:t>
      </w:r>
    </w:p>
    <w:p w14:paraId="446D25C0" w14:textId="77777777" w:rsidR="009F6798" w:rsidRPr="00FF023B" w:rsidRDefault="009F6798" w:rsidP="009F6798">
      <w:pPr>
        <w:pStyle w:val="NormalnyWeb"/>
        <w:numPr>
          <w:ilvl w:val="3"/>
          <w:numId w:val="7"/>
        </w:numPr>
        <w:shd w:val="clear" w:color="auto" w:fill="FFFFFF"/>
        <w:tabs>
          <w:tab w:val="clear" w:pos="2880"/>
          <w:tab w:val="left" w:pos="284"/>
          <w:tab w:val="num" w:pos="567"/>
        </w:tabs>
        <w:spacing w:before="0" w:after="0"/>
        <w:ind w:left="567" w:hanging="283"/>
        <w:jc w:val="both"/>
        <w:rPr>
          <w:kern w:val="0"/>
          <w:sz w:val="22"/>
          <w:szCs w:val="22"/>
          <w:lang w:eastAsia="pl-PL"/>
        </w:rPr>
      </w:pPr>
      <w:r w:rsidRPr="00FF023B">
        <w:rPr>
          <w:kern w:val="0"/>
          <w:sz w:val="22"/>
          <w:szCs w:val="22"/>
          <w:lang w:eastAsia="pl-PL"/>
        </w:rPr>
        <w:t>Odwołanie wobec treści ogłoszenia wszczynającego postępowanie o udzielenie zamówienia lub konkurs lub wobec treści dokumentów zamówienia wnosi się w terminie:</w:t>
      </w:r>
    </w:p>
    <w:p w14:paraId="2A4E2160" w14:textId="77777777" w:rsidR="009F6798" w:rsidRPr="00FF023B" w:rsidRDefault="009F6798">
      <w:pPr>
        <w:pStyle w:val="NormalnyWeb"/>
        <w:numPr>
          <w:ilvl w:val="0"/>
          <w:numId w:val="45"/>
        </w:numPr>
        <w:shd w:val="clear" w:color="auto" w:fill="FFFFFF"/>
        <w:tabs>
          <w:tab w:val="left" w:pos="567"/>
        </w:tabs>
        <w:spacing w:before="0" w:after="0"/>
        <w:ind w:left="851" w:hanging="284"/>
        <w:jc w:val="both"/>
        <w:rPr>
          <w:kern w:val="0"/>
          <w:sz w:val="22"/>
          <w:szCs w:val="22"/>
          <w:lang w:eastAsia="pl-PL"/>
        </w:rPr>
      </w:pPr>
      <w:r w:rsidRPr="00FF023B">
        <w:rPr>
          <w:kern w:val="0"/>
          <w:sz w:val="22"/>
          <w:szCs w:val="22"/>
          <w:lang w:eastAsia="pl-PL"/>
        </w:rPr>
        <w:lastRenderedPageBreak/>
        <w:t>10 dni od dnia publikacji ogłoszenia w Dzienniku Urzędowym Unii Europejskiej lub zamieszczenia dokumentów zamówienia na stronie internetowej, w przypadku zamówień, których wartość jest równa albo przekracza progi unijne;</w:t>
      </w:r>
    </w:p>
    <w:p w14:paraId="12632590" w14:textId="77777777" w:rsidR="009F6798" w:rsidRPr="00FF023B" w:rsidRDefault="009F6798">
      <w:pPr>
        <w:pStyle w:val="NormalnyWeb"/>
        <w:numPr>
          <w:ilvl w:val="0"/>
          <w:numId w:val="45"/>
        </w:numPr>
        <w:shd w:val="clear" w:color="auto" w:fill="FFFFFF"/>
        <w:tabs>
          <w:tab w:val="left" w:pos="567"/>
        </w:tabs>
        <w:spacing w:before="0" w:after="0"/>
        <w:ind w:left="851" w:hanging="284"/>
        <w:jc w:val="both"/>
        <w:rPr>
          <w:kern w:val="0"/>
          <w:sz w:val="22"/>
          <w:szCs w:val="22"/>
          <w:lang w:eastAsia="pl-PL"/>
        </w:rPr>
      </w:pPr>
      <w:r w:rsidRPr="00FF023B">
        <w:rPr>
          <w:kern w:val="0"/>
          <w:sz w:val="22"/>
          <w:szCs w:val="22"/>
          <w:lang w:eastAsia="pl-PL"/>
        </w:rPr>
        <w:t>5 dni od dnia zamieszczenia ogłoszenia w Biuletynie Zamówień Publicznych lub dokumentów zamówienia na stronie internetowej, w przypadku zamówień, których wartość jest mniejsza niż progi unijne.</w:t>
      </w:r>
    </w:p>
    <w:p w14:paraId="00A4B5F2" w14:textId="77777777" w:rsidR="009F6798" w:rsidRPr="00FF023B" w:rsidRDefault="009F6798" w:rsidP="009F6798">
      <w:pPr>
        <w:pStyle w:val="NormalnyWeb"/>
        <w:numPr>
          <w:ilvl w:val="3"/>
          <w:numId w:val="7"/>
        </w:numPr>
        <w:shd w:val="clear" w:color="auto" w:fill="FFFFFF"/>
        <w:tabs>
          <w:tab w:val="clear" w:pos="2880"/>
          <w:tab w:val="left" w:pos="567"/>
          <w:tab w:val="num" w:pos="851"/>
        </w:tabs>
        <w:spacing w:before="0" w:after="0"/>
        <w:ind w:left="567" w:hanging="284"/>
        <w:jc w:val="both"/>
        <w:rPr>
          <w:kern w:val="0"/>
          <w:sz w:val="22"/>
          <w:szCs w:val="22"/>
          <w:lang w:eastAsia="pl-PL"/>
        </w:rPr>
      </w:pPr>
      <w:r w:rsidRPr="00FF023B">
        <w:rPr>
          <w:kern w:val="0"/>
          <w:sz w:val="22"/>
          <w:szCs w:val="22"/>
          <w:lang w:eastAsia="pl-PL"/>
        </w:rPr>
        <w:t>Odwołanie w przypadkach innych niż określone w ust. 1 i 2 wnosi się w terminie:</w:t>
      </w:r>
    </w:p>
    <w:p w14:paraId="49E4B3F8" w14:textId="77777777" w:rsidR="009F6798" w:rsidRPr="00FF023B" w:rsidRDefault="009F6798">
      <w:pPr>
        <w:pStyle w:val="NormalnyWeb"/>
        <w:numPr>
          <w:ilvl w:val="0"/>
          <w:numId w:val="46"/>
        </w:numPr>
        <w:shd w:val="clear" w:color="auto" w:fill="FFFFFF"/>
        <w:tabs>
          <w:tab w:val="left" w:pos="284"/>
        </w:tabs>
        <w:spacing w:before="0" w:after="0"/>
        <w:ind w:left="851" w:hanging="284"/>
        <w:jc w:val="both"/>
        <w:rPr>
          <w:kern w:val="0"/>
          <w:sz w:val="22"/>
          <w:szCs w:val="22"/>
          <w:lang w:eastAsia="pl-PL"/>
        </w:rPr>
      </w:pPr>
      <w:r w:rsidRPr="00FF023B">
        <w:rPr>
          <w:kern w:val="0"/>
          <w:sz w:val="22"/>
          <w:szCs w:val="22"/>
          <w:lang w:eastAsia="pl-PL"/>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5D90DA1" w14:textId="77777777" w:rsidR="009F6798" w:rsidRPr="00FF023B" w:rsidRDefault="009F6798">
      <w:pPr>
        <w:pStyle w:val="NormalnyWeb"/>
        <w:numPr>
          <w:ilvl w:val="0"/>
          <w:numId w:val="46"/>
        </w:numPr>
        <w:shd w:val="clear" w:color="auto" w:fill="FFFFFF"/>
        <w:tabs>
          <w:tab w:val="left" w:pos="284"/>
        </w:tabs>
        <w:spacing w:before="0" w:after="0"/>
        <w:ind w:left="851" w:hanging="284"/>
        <w:jc w:val="both"/>
        <w:rPr>
          <w:kern w:val="0"/>
          <w:sz w:val="22"/>
          <w:szCs w:val="22"/>
          <w:lang w:eastAsia="pl-PL"/>
        </w:rPr>
      </w:pPr>
      <w:r w:rsidRPr="00FF023B">
        <w:rPr>
          <w:kern w:val="0"/>
          <w:sz w:val="22"/>
          <w:szCs w:val="22"/>
          <w:lang w:eastAsia="pl-PL"/>
        </w:rPr>
        <w:t>5 dni od dnia, w którym powzięto lub przy zachowaniu należytej staranności można było powziąć wiadomość o okolicznościach stanowiących podstawę jego wniesienia, w przypadku zamówień, których wartość jest mniejsza niż progi unijne.</w:t>
      </w:r>
    </w:p>
    <w:p w14:paraId="52ECCB4E" w14:textId="77777777" w:rsidR="009F6798" w:rsidRPr="00FF023B" w:rsidRDefault="009F6798" w:rsidP="009F6798">
      <w:pPr>
        <w:pStyle w:val="NormalnyWeb"/>
        <w:numPr>
          <w:ilvl w:val="3"/>
          <w:numId w:val="7"/>
        </w:numPr>
        <w:shd w:val="clear" w:color="auto" w:fill="FFFFFF"/>
        <w:tabs>
          <w:tab w:val="clear" w:pos="2880"/>
        </w:tabs>
        <w:spacing w:before="0" w:after="0"/>
        <w:ind w:left="567" w:hanging="284"/>
        <w:jc w:val="both"/>
        <w:rPr>
          <w:kern w:val="0"/>
          <w:sz w:val="22"/>
          <w:szCs w:val="22"/>
          <w:lang w:eastAsia="pl-PL"/>
        </w:rPr>
      </w:pPr>
      <w:r w:rsidRPr="00FF023B">
        <w:rPr>
          <w:kern w:val="0"/>
          <w:sz w:val="22"/>
          <w:szCs w:val="22"/>
          <w:lang w:eastAsia="pl-P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614045CD" w14:textId="77777777" w:rsidR="009F6798" w:rsidRPr="00FF023B" w:rsidRDefault="009F6798">
      <w:pPr>
        <w:pStyle w:val="NormalnyWeb"/>
        <w:numPr>
          <w:ilvl w:val="3"/>
          <w:numId w:val="43"/>
        </w:numPr>
        <w:shd w:val="clear" w:color="auto" w:fill="FFFFFF"/>
        <w:tabs>
          <w:tab w:val="clear" w:pos="2880"/>
          <w:tab w:val="left" w:pos="284"/>
        </w:tabs>
        <w:spacing w:before="0" w:after="0"/>
        <w:ind w:left="851" w:hanging="283"/>
        <w:jc w:val="both"/>
        <w:rPr>
          <w:kern w:val="0"/>
          <w:sz w:val="22"/>
          <w:szCs w:val="22"/>
          <w:lang w:eastAsia="pl-PL"/>
        </w:rPr>
      </w:pPr>
      <w:r w:rsidRPr="00FF023B">
        <w:rPr>
          <w:kern w:val="0"/>
          <w:sz w:val="22"/>
          <w:szCs w:val="22"/>
          <w:lang w:eastAsia="pl-PL"/>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w:t>
      </w:r>
      <w:r w:rsidRPr="00FF023B">
        <w:rPr>
          <w:kern w:val="0"/>
          <w:sz w:val="22"/>
          <w:szCs w:val="22"/>
          <w:lang w:eastAsia="pl-PL"/>
        </w:rPr>
        <w:br/>
        <w:t>o udzieleniu zamówienia, zawierającego uzasadnienie udzielenia zamówienia w trybie negocjacji bez ogłoszenia albo zamówienia z wolnej ręki;</w:t>
      </w:r>
    </w:p>
    <w:p w14:paraId="79C2BAD6" w14:textId="77777777" w:rsidR="009F6798" w:rsidRPr="00FF023B" w:rsidRDefault="009F6798">
      <w:pPr>
        <w:pStyle w:val="NormalnyWeb"/>
        <w:numPr>
          <w:ilvl w:val="3"/>
          <w:numId w:val="43"/>
        </w:numPr>
        <w:shd w:val="clear" w:color="auto" w:fill="FFFFFF"/>
        <w:tabs>
          <w:tab w:val="clear" w:pos="2880"/>
          <w:tab w:val="left" w:pos="284"/>
          <w:tab w:val="num" w:pos="567"/>
        </w:tabs>
        <w:spacing w:before="0" w:after="0"/>
        <w:ind w:left="851" w:hanging="284"/>
        <w:jc w:val="both"/>
        <w:rPr>
          <w:kern w:val="0"/>
          <w:sz w:val="22"/>
          <w:szCs w:val="22"/>
          <w:lang w:eastAsia="pl-PL"/>
        </w:rPr>
      </w:pPr>
      <w:r w:rsidRPr="00FF023B">
        <w:rPr>
          <w:kern w:val="0"/>
          <w:sz w:val="22"/>
          <w:szCs w:val="22"/>
          <w:lang w:eastAsia="pl-PL"/>
        </w:rPr>
        <w:t>6 miesięcy od dnia zawarcia umowy, jeżeli zamawiający:</w:t>
      </w:r>
    </w:p>
    <w:p w14:paraId="3E869D20" w14:textId="77777777" w:rsidR="009F6798" w:rsidRPr="00FF023B" w:rsidRDefault="009F6798">
      <w:pPr>
        <w:pStyle w:val="NormalnyWeb"/>
        <w:numPr>
          <w:ilvl w:val="5"/>
          <w:numId w:val="43"/>
        </w:numPr>
        <w:shd w:val="clear" w:color="auto" w:fill="FFFFFF"/>
        <w:tabs>
          <w:tab w:val="clear" w:pos="540"/>
          <w:tab w:val="left" w:pos="284"/>
        </w:tabs>
        <w:spacing w:before="0" w:after="0"/>
        <w:ind w:left="1134" w:hanging="283"/>
        <w:jc w:val="both"/>
        <w:rPr>
          <w:kern w:val="0"/>
          <w:sz w:val="22"/>
          <w:szCs w:val="22"/>
          <w:lang w:eastAsia="pl-PL"/>
        </w:rPr>
      </w:pPr>
      <w:r w:rsidRPr="00FF023B">
        <w:rPr>
          <w:kern w:val="0"/>
          <w:sz w:val="22"/>
          <w:szCs w:val="22"/>
          <w:lang w:eastAsia="pl-PL"/>
        </w:rPr>
        <w:t>nie opublikował w Dzienniku Urzędowym Unii Europejskiej ogłoszenia o udzieleniu zamówienia albo</w:t>
      </w:r>
    </w:p>
    <w:p w14:paraId="4D46B85B" w14:textId="77777777" w:rsidR="009F6798" w:rsidRPr="00FF023B" w:rsidRDefault="009F6798">
      <w:pPr>
        <w:pStyle w:val="NormalnyWeb"/>
        <w:numPr>
          <w:ilvl w:val="5"/>
          <w:numId w:val="43"/>
        </w:numPr>
        <w:shd w:val="clear" w:color="auto" w:fill="FFFFFF"/>
        <w:tabs>
          <w:tab w:val="clear" w:pos="540"/>
          <w:tab w:val="left" w:pos="284"/>
        </w:tabs>
        <w:spacing w:before="0" w:after="0"/>
        <w:ind w:left="1134" w:hanging="283"/>
        <w:jc w:val="both"/>
        <w:rPr>
          <w:kern w:val="0"/>
          <w:sz w:val="22"/>
          <w:szCs w:val="22"/>
          <w:lang w:eastAsia="pl-PL"/>
        </w:rPr>
      </w:pPr>
      <w:r w:rsidRPr="00FF023B">
        <w:rPr>
          <w:kern w:val="0"/>
          <w:sz w:val="22"/>
          <w:szCs w:val="22"/>
          <w:lang w:eastAsia="pl-PL"/>
        </w:rPr>
        <w:t>opublikował w Dzienniku Urzędowym Unii Europejskiej ogłoszenie o udzieleniu zamówienia, które nie zawiera uzasadnienia udzielenia zamówienia w trybie negocjacji bez ogłoszenia albo zamówienia z wolnej ręki;</w:t>
      </w:r>
    </w:p>
    <w:p w14:paraId="2D1B4BD5" w14:textId="77777777" w:rsidR="009F6798" w:rsidRPr="00FF023B" w:rsidRDefault="009F6798">
      <w:pPr>
        <w:pStyle w:val="NormalnyWeb"/>
        <w:numPr>
          <w:ilvl w:val="3"/>
          <w:numId w:val="43"/>
        </w:numPr>
        <w:shd w:val="clear" w:color="auto" w:fill="FFFFFF"/>
        <w:tabs>
          <w:tab w:val="clear" w:pos="2880"/>
          <w:tab w:val="left" w:pos="284"/>
        </w:tabs>
        <w:spacing w:before="0" w:after="0"/>
        <w:ind w:left="851" w:hanging="284"/>
        <w:jc w:val="both"/>
        <w:rPr>
          <w:kern w:val="0"/>
          <w:sz w:val="22"/>
          <w:szCs w:val="22"/>
          <w:lang w:eastAsia="pl-PL"/>
        </w:rPr>
      </w:pPr>
      <w:r w:rsidRPr="00FF023B">
        <w:rPr>
          <w:kern w:val="0"/>
          <w:sz w:val="22"/>
          <w:szCs w:val="22"/>
          <w:lang w:eastAsia="pl-PL"/>
        </w:rPr>
        <w:t>miesiąca od dnia zawarcia umowy, jeżeli zamawiający:</w:t>
      </w:r>
    </w:p>
    <w:p w14:paraId="0B38FCE1" w14:textId="77777777" w:rsidR="009F6798" w:rsidRPr="00FF023B" w:rsidRDefault="009F6798">
      <w:pPr>
        <w:pStyle w:val="NormalnyWeb"/>
        <w:numPr>
          <w:ilvl w:val="5"/>
          <w:numId w:val="43"/>
        </w:numPr>
        <w:shd w:val="clear" w:color="auto" w:fill="FFFFFF"/>
        <w:tabs>
          <w:tab w:val="clear" w:pos="540"/>
          <w:tab w:val="left" w:pos="284"/>
          <w:tab w:val="num" w:pos="993"/>
        </w:tabs>
        <w:spacing w:before="0" w:after="0"/>
        <w:ind w:left="1134" w:hanging="283"/>
        <w:jc w:val="both"/>
        <w:rPr>
          <w:kern w:val="0"/>
          <w:sz w:val="22"/>
          <w:szCs w:val="22"/>
          <w:lang w:eastAsia="pl-PL"/>
        </w:rPr>
      </w:pPr>
      <w:r w:rsidRPr="00FF023B">
        <w:rPr>
          <w:kern w:val="0"/>
          <w:sz w:val="22"/>
          <w:szCs w:val="22"/>
          <w:lang w:eastAsia="pl-PL"/>
        </w:rPr>
        <w:t>nie zamieścił w Biuletynie Zamówień Publicznych ogłoszenia o wyniku postępowania albo</w:t>
      </w:r>
    </w:p>
    <w:p w14:paraId="2449F6B1" w14:textId="77777777" w:rsidR="009F6798" w:rsidRPr="00FF023B" w:rsidRDefault="009F6798">
      <w:pPr>
        <w:pStyle w:val="NormalnyWeb"/>
        <w:numPr>
          <w:ilvl w:val="5"/>
          <w:numId w:val="43"/>
        </w:numPr>
        <w:shd w:val="clear" w:color="auto" w:fill="FFFFFF"/>
        <w:tabs>
          <w:tab w:val="clear" w:pos="540"/>
          <w:tab w:val="left" w:pos="284"/>
          <w:tab w:val="num" w:pos="993"/>
        </w:tabs>
        <w:spacing w:before="0" w:after="0"/>
        <w:ind w:left="1134" w:hanging="283"/>
        <w:jc w:val="both"/>
        <w:rPr>
          <w:kern w:val="0"/>
          <w:sz w:val="22"/>
          <w:szCs w:val="22"/>
          <w:lang w:eastAsia="pl-PL"/>
        </w:rPr>
      </w:pPr>
      <w:r w:rsidRPr="00FF023B">
        <w:rPr>
          <w:kern w:val="0"/>
          <w:sz w:val="22"/>
          <w:szCs w:val="22"/>
          <w:lang w:eastAsia="pl-PL"/>
        </w:rPr>
        <w:t>zamieścił w Biuletynie Zamówień Publicznych ogłoszenie o wyniku postępowania, które nie zawiera uzasadnienia udzielenia zamówienia w trybie negocjacji bez ogłoszenia albo zamówienia z wolnej ręki.”</w:t>
      </w:r>
    </w:p>
    <w:p w14:paraId="4489AB8F" w14:textId="77777777" w:rsidR="009F6798" w:rsidRPr="00FF023B" w:rsidRDefault="009F6798" w:rsidP="009F6798">
      <w:pPr>
        <w:pStyle w:val="NormalnyWeb"/>
        <w:numPr>
          <w:ilvl w:val="0"/>
          <w:numId w:val="7"/>
        </w:numPr>
        <w:shd w:val="clear" w:color="auto" w:fill="FFFFFF"/>
        <w:tabs>
          <w:tab w:val="clear" w:pos="720"/>
          <w:tab w:val="num" w:pos="567"/>
        </w:tabs>
        <w:spacing w:before="0" w:after="0"/>
        <w:ind w:left="567" w:hanging="283"/>
        <w:jc w:val="both"/>
        <w:rPr>
          <w:kern w:val="0"/>
          <w:sz w:val="22"/>
          <w:szCs w:val="22"/>
          <w:lang w:eastAsia="pl-PL"/>
        </w:rPr>
      </w:pPr>
      <w:r w:rsidRPr="00FF023B">
        <w:rPr>
          <w:kern w:val="0"/>
          <w:sz w:val="22"/>
          <w:szCs w:val="22"/>
          <w:lang w:eastAsia="pl-PL"/>
        </w:rPr>
        <w:t xml:space="preserve">Na orzeczenie Izby oraz postanowienie Prezesa Izby, o którym mowa w art. 519 ust. 1 ustawy </w:t>
      </w:r>
      <w:proofErr w:type="spellStart"/>
      <w:r w:rsidRPr="00FF023B">
        <w:rPr>
          <w:kern w:val="0"/>
          <w:sz w:val="22"/>
          <w:szCs w:val="22"/>
          <w:lang w:eastAsia="pl-PL"/>
        </w:rPr>
        <w:t>Pzp</w:t>
      </w:r>
      <w:proofErr w:type="spellEnd"/>
      <w:r w:rsidRPr="00FF023B">
        <w:rPr>
          <w:kern w:val="0"/>
          <w:sz w:val="22"/>
          <w:szCs w:val="22"/>
          <w:lang w:eastAsia="pl-PL"/>
        </w:rPr>
        <w:t>, stronom oraz uczestnikom postępowania odwoławczego przysługuje skarga do sądu. Skargę wnosi się do Sądu Okręgowego w Warszawie – sądu zamówień publicznych, zwanego „sądem zamówień publicznych”.</w:t>
      </w:r>
    </w:p>
    <w:p w14:paraId="70875CD2" w14:textId="77777777" w:rsidR="009F6798" w:rsidRPr="00FF023B" w:rsidRDefault="009F6798" w:rsidP="006446BC">
      <w:pPr>
        <w:pStyle w:val="NormalnyWeb"/>
        <w:numPr>
          <w:ilvl w:val="0"/>
          <w:numId w:val="7"/>
        </w:numPr>
        <w:shd w:val="clear" w:color="auto" w:fill="FFFFFF"/>
        <w:tabs>
          <w:tab w:val="clear" w:pos="720"/>
          <w:tab w:val="num" w:pos="567"/>
        </w:tabs>
        <w:spacing w:before="0" w:after="0"/>
        <w:ind w:left="426" w:hanging="142"/>
        <w:jc w:val="both"/>
        <w:rPr>
          <w:kern w:val="0"/>
          <w:sz w:val="22"/>
          <w:szCs w:val="22"/>
          <w:lang w:eastAsia="pl-PL"/>
        </w:rPr>
      </w:pPr>
      <w:r w:rsidRPr="00FF023B">
        <w:rPr>
          <w:kern w:val="0"/>
          <w:sz w:val="22"/>
          <w:szCs w:val="22"/>
          <w:lang w:eastAsia="pl-PL"/>
        </w:rPr>
        <w:t xml:space="preserve"> 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t>
      </w:r>
      <w:r w:rsidRPr="00FF023B">
        <w:rPr>
          <w:kern w:val="0"/>
          <w:sz w:val="22"/>
          <w:szCs w:val="22"/>
          <w:lang w:eastAsia="pl-PL"/>
        </w:rPr>
        <w:br/>
        <w:t>w rozumieniu ustawy z dnia 23 listopada 2012 r. – Prawo pocztowe jest równoznaczne z jej wniesieniem.</w:t>
      </w:r>
    </w:p>
    <w:p w14:paraId="1400D642" w14:textId="77777777" w:rsidR="009F6798" w:rsidRPr="00FF023B" w:rsidRDefault="009F6798" w:rsidP="009F6798">
      <w:pPr>
        <w:pStyle w:val="NormalnyWeb"/>
        <w:numPr>
          <w:ilvl w:val="0"/>
          <w:numId w:val="7"/>
        </w:numPr>
        <w:shd w:val="clear" w:color="auto" w:fill="FFFFFF"/>
        <w:tabs>
          <w:tab w:val="clear" w:pos="720"/>
          <w:tab w:val="num" w:pos="284"/>
        </w:tabs>
        <w:spacing w:before="0" w:after="0"/>
        <w:ind w:left="284" w:firstLine="0"/>
        <w:jc w:val="both"/>
        <w:rPr>
          <w:kern w:val="0"/>
          <w:sz w:val="22"/>
          <w:szCs w:val="22"/>
          <w:lang w:eastAsia="pl-PL"/>
        </w:rPr>
      </w:pPr>
      <w:r w:rsidRPr="00FF023B">
        <w:rPr>
          <w:kern w:val="0"/>
          <w:sz w:val="22"/>
          <w:szCs w:val="22"/>
          <w:lang w:eastAsia="pl-PL"/>
        </w:rPr>
        <w:t xml:space="preserve"> Od wyroku sądu lub postanowienia kończącego postępowanie w sprawie przysługuje skarga kasacyjna do Sądu Najwyższego.</w:t>
      </w:r>
    </w:p>
    <w:bookmarkEnd w:id="0"/>
    <w:p w14:paraId="2C0BBDE1" w14:textId="77777777" w:rsidR="008C495F" w:rsidRPr="00FF023B" w:rsidRDefault="008C495F" w:rsidP="008C495F">
      <w:pPr>
        <w:pStyle w:val="NormalnyWeb"/>
        <w:shd w:val="clear" w:color="auto" w:fill="FFFFFF"/>
        <w:tabs>
          <w:tab w:val="left" w:pos="284"/>
        </w:tabs>
        <w:spacing w:before="0" w:after="0"/>
        <w:ind w:left="464"/>
        <w:jc w:val="both"/>
        <w:rPr>
          <w:sz w:val="22"/>
          <w:szCs w:val="22"/>
        </w:rPr>
      </w:pPr>
    </w:p>
    <w:tbl>
      <w:tblPr>
        <w:tblW w:w="9639" w:type="dxa"/>
        <w:tblInd w:w="70" w:type="dxa"/>
        <w:tblLayout w:type="fixed"/>
        <w:tblCellMar>
          <w:left w:w="70" w:type="dxa"/>
          <w:right w:w="70" w:type="dxa"/>
        </w:tblCellMar>
        <w:tblLook w:val="0000" w:firstRow="0" w:lastRow="0" w:firstColumn="0" w:lastColumn="0" w:noHBand="0" w:noVBand="0"/>
      </w:tblPr>
      <w:tblGrid>
        <w:gridCol w:w="9639"/>
      </w:tblGrid>
      <w:tr w:rsidR="00FF023B" w:rsidRPr="00FF023B" w14:paraId="23F5B83D" w14:textId="77777777" w:rsidTr="00990AC0">
        <w:trPr>
          <w:trHeight w:val="347"/>
        </w:trPr>
        <w:tc>
          <w:tcPr>
            <w:tcW w:w="9639" w:type="dxa"/>
            <w:tcBorders>
              <w:top w:val="double" w:sz="4" w:space="0" w:color="000000"/>
              <w:left w:val="double" w:sz="4" w:space="0" w:color="000000"/>
              <w:bottom w:val="double" w:sz="4" w:space="0" w:color="000000"/>
              <w:right w:val="double" w:sz="4" w:space="0" w:color="000000"/>
            </w:tcBorders>
            <w:shd w:val="clear" w:color="auto" w:fill="auto"/>
          </w:tcPr>
          <w:p w14:paraId="59802419" w14:textId="5C9B6C4F" w:rsidR="008C495F" w:rsidRPr="00FF023B" w:rsidRDefault="00B20DD2" w:rsidP="00666230">
            <w:pPr>
              <w:pStyle w:val="Styl1"/>
              <w:shd w:val="clear" w:color="auto" w:fill="FFFFFF"/>
              <w:tabs>
                <w:tab w:val="left" w:pos="0"/>
              </w:tabs>
              <w:spacing w:before="57" w:after="57"/>
            </w:pPr>
            <w:r w:rsidRPr="00FF023B">
              <w:rPr>
                <w:rFonts w:ascii="Times New Roman" w:hAnsi="Times New Roman" w:cs="Times New Roman"/>
                <w:b/>
                <w:bCs/>
                <w:sz w:val="22"/>
                <w:szCs w:val="22"/>
              </w:rPr>
              <w:t>XX</w:t>
            </w:r>
            <w:r w:rsidR="00E05667" w:rsidRPr="00FF023B">
              <w:rPr>
                <w:rFonts w:ascii="Times New Roman" w:hAnsi="Times New Roman" w:cs="Times New Roman"/>
                <w:b/>
                <w:bCs/>
                <w:sz w:val="22"/>
                <w:szCs w:val="22"/>
              </w:rPr>
              <w:t>V</w:t>
            </w:r>
            <w:r w:rsidR="008C495F" w:rsidRPr="00FF023B">
              <w:rPr>
                <w:rFonts w:ascii="Times New Roman" w:hAnsi="Times New Roman" w:cs="Times New Roman"/>
                <w:b/>
                <w:bCs/>
                <w:sz w:val="22"/>
                <w:szCs w:val="22"/>
              </w:rPr>
              <w:t>.</w:t>
            </w:r>
            <w:r w:rsidR="008C495F" w:rsidRPr="00FF023B">
              <w:rPr>
                <w:rFonts w:ascii="Times New Roman" w:hAnsi="Times New Roman" w:cs="Times New Roman"/>
                <w:b/>
                <w:sz w:val="22"/>
                <w:szCs w:val="22"/>
              </w:rPr>
              <w:t xml:space="preserve"> KLAUZULA INFORMACYJNA ZESPOŁU OPIEKI ZDROWOTNEJ W NYSIE</w:t>
            </w:r>
          </w:p>
        </w:tc>
      </w:tr>
    </w:tbl>
    <w:p w14:paraId="24A9B7E1" w14:textId="77777777" w:rsidR="006B02FF" w:rsidRPr="00FF023B" w:rsidRDefault="006B02FF" w:rsidP="006B02FF">
      <w:pPr>
        <w:pStyle w:val="Default"/>
        <w:jc w:val="both"/>
        <w:rPr>
          <w:color w:val="auto"/>
          <w:sz w:val="22"/>
          <w:szCs w:val="22"/>
        </w:rPr>
      </w:pPr>
      <w:r w:rsidRPr="00FF023B">
        <w:rPr>
          <w:color w:val="auto"/>
          <w:sz w:val="22"/>
          <w:szCs w:val="22"/>
        </w:rPr>
        <w:t>Zgodnie z</w:t>
      </w:r>
      <w:r w:rsidR="00011BD3" w:rsidRPr="00FF023B">
        <w:rPr>
          <w:color w:val="auto"/>
          <w:sz w:val="22"/>
          <w:szCs w:val="22"/>
        </w:rPr>
        <w:t xml:space="preserve"> art. 13 ust. 1 i 2 R</w:t>
      </w:r>
      <w:r w:rsidRPr="00FF023B">
        <w:rPr>
          <w:color w:val="auto"/>
          <w:sz w:val="22"/>
          <w:szCs w:val="22"/>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dnia 4 maja 2016 roku, str. 1), zwanym dalej  „RODO”, informuje</w:t>
      </w:r>
      <w:r w:rsidR="007F0F95" w:rsidRPr="00FF023B">
        <w:rPr>
          <w:color w:val="auto"/>
          <w:sz w:val="22"/>
          <w:szCs w:val="22"/>
        </w:rPr>
        <w:t>my</w:t>
      </w:r>
      <w:r w:rsidRPr="00FF023B">
        <w:rPr>
          <w:color w:val="auto"/>
          <w:sz w:val="22"/>
          <w:szCs w:val="22"/>
        </w:rPr>
        <w:t xml:space="preserve">, że: </w:t>
      </w:r>
    </w:p>
    <w:p w14:paraId="1E0003AA" w14:textId="77777777" w:rsidR="006B02FF" w:rsidRPr="00FF023B" w:rsidRDefault="006B02FF" w:rsidP="006B02FF">
      <w:pPr>
        <w:numPr>
          <w:ilvl w:val="0"/>
          <w:numId w:val="1"/>
        </w:numPr>
        <w:tabs>
          <w:tab w:val="num" w:pos="0"/>
        </w:tabs>
        <w:ind w:left="501"/>
        <w:jc w:val="both"/>
        <w:rPr>
          <w:sz w:val="22"/>
          <w:szCs w:val="22"/>
        </w:rPr>
      </w:pPr>
      <w:r w:rsidRPr="00FF023B">
        <w:rPr>
          <w:sz w:val="22"/>
          <w:szCs w:val="22"/>
        </w:rPr>
        <w:t>Administratorem Pani/Pana danych osobowych jest Zespół Opieki Zdrowotnej w Nysie ul. Boh. Warszawy 34, 48-300 Nysa tel. 77/40 87 830</w:t>
      </w:r>
    </w:p>
    <w:p w14:paraId="01994AD5" w14:textId="77777777" w:rsidR="006B02FF" w:rsidRPr="00FF023B" w:rsidRDefault="006B02FF" w:rsidP="006B02FF">
      <w:pPr>
        <w:numPr>
          <w:ilvl w:val="0"/>
          <w:numId w:val="1"/>
        </w:numPr>
        <w:tabs>
          <w:tab w:val="num" w:pos="0"/>
        </w:tabs>
        <w:ind w:left="501"/>
        <w:jc w:val="both"/>
        <w:rPr>
          <w:sz w:val="22"/>
          <w:szCs w:val="22"/>
        </w:rPr>
      </w:pPr>
      <w:r w:rsidRPr="00FF023B">
        <w:rPr>
          <w:sz w:val="22"/>
          <w:szCs w:val="22"/>
        </w:rPr>
        <w:lastRenderedPageBreak/>
        <w:t xml:space="preserve">Zespół Opieki Zdrowotnej w Nysie wyznaczył Inspektora Ochrony Danych, z którym może się Pani/Pan skontaktować w sprawach ochrony swoich danych osobowych i realizacji swoich praw pisząc na adres e-mail: </w:t>
      </w:r>
      <w:r w:rsidRPr="00FF023B">
        <w:rPr>
          <w:sz w:val="22"/>
          <w:szCs w:val="22"/>
          <w:u w:val="single"/>
        </w:rPr>
        <w:t>iod</w:t>
      </w:r>
      <w:hyperlink r:id="rId18" w:history="1">
        <w:r w:rsidRPr="00FF023B">
          <w:rPr>
            <w:rStyle w:val="Hipercze"/>
            <w:color w:val="auto"/>
            <w:sz w:val="22"/>
            <w:szCs w:val="22"/>
          </w:rPr>
          <w:t>@zoznysa.p</w:t>
        </w:r>
      </w:hyperlink>
      <w:r w:rsidRPr="00FF023B">
        <w:rPr>
          <w:sz w:val="22"/>
          <w:szCs w:val="22"/>
          <w:u w:val="single"/>
        </w:rPr>
        <w:t>l;</w:t>
      </w:r>
      <w:r w:rsidRPr="00FF023B">
        <w:rPr>
          <w:sz w:val="22"/>
          <w:szCs w:val="22"/>
        </w:rPr>
        <w:t xml:space="preserve"> telefon: 77 40 87 845 lub pisząc na adres naszej siedziby wskazany w pkt. 1.</w:t>
      </w:r>
    </w:p>
    <w:p w14:paraId="70D87816" w14:textId="54F5FA15" w:rsidR="006B02FF" w:rsidRPr="00FF023B" w:rsidRDefault="006B02FF" w:rsidP="006B02FF">
      <w:pPr>
        <w:numPr>
          <w:ilvl w:val="0"/>
          <w:numId w:val="1"/>
        </w:numPr>
        <w:tabs>
          <w:tab w:val="num" w:pos="0"/>
        </w:tabs>
        <w:ind w:left="501"/>
        <w:jc w:val="both"/>
        <w:rPr>
          <w:sz w:val="22"/>
          <w:szCs w:val="22"/>
        </w:rPr>
      </w:pPr>
      <w:r w:rsidRPr="00FF023B">
        <w:rPr>
          <w:sz w:val="22"/>
          <w:szCs w:val="22"/>
        </w:rPr>
        <w:t xml:space="preserve">Pani/Pana dane osobowe przetwarzane będą przez ZOZ w Nysie na podstawie art. 6 ust.1 lit. c RODO, wyłącznie w celu związanym z postępowaniem o udzielenie zamówienia </w:t>
      </w:r>
      <w:r w:rsidR="00D00A4E" w:rsidRPr="00FF023B">
        <w:rPr>
          <w:sz w:val="22"/>
          <w:szCs w:val="22"/>
        </w:rPr>
        <w:t xml:space="preserve">publicznego </w:t>
      </w:r>
      <w:r w:rsidR="00290D39" w:rsidRPr="00FF023B">
        <w:rPr>
          <w:sz w:val="22"/>
          <w:szCs w:val="22"/>
        </w:rPr>
        <w:br/>
      </w:r>
      <w:r w:rsidRPr="00FF023B">
        <w:rPr>
          <w:sz w:val="22"/>
          <w:szCs w:val="22"/>
        </w:rPr>
        <w:t>Nr</w:t>
      </w:r>
      <w:r w:rsidR="00F1214B" w:rsidRPr="00FF023B">
        <w:rPr>
          <w:sz w:val="22"/>
          <w:szCs w:val="22"/>
        </w:rPr>
        <w:t xml:space="preserve"> </w:t>
      </w:r>
      <w:r w:rsidR="00F53DC4">
        <w:rPr>
          <w:sz w:val="22"/>
          <w:szCs w:val="22"/>
        </w:rPr>
        <w:t>D</w:t>
      </w:r>
      <w:r w:rsidR="00F1214B" w:rsidRPr="00FF023B">
        <w:rPr>
          <w:sz w:val="22"/>
          <w:szCs w:val="22"/>
        </w:rPr>
        <w:t>ZZP-344/</w:t>
      </w:r>
      <w:r w:rsidR="00FF023B" w:rsidRPr="00FF023B">
        <w:rPr>
          <w:sz w:val="22"/>
          <w:szCs w:val="22"/>
        </w:rPr>
        <w:t>26</w:t>
      </w:r>
      <w:r w:rsidR="00011BD3" w:rsidRPr="00FF023B">
        <w:rPr>
          <w:sz w:val="22"/>
          <w:szCs w:val="22"/>
        </w:rPr>
        <w:t>/202</w:t>
      </w:r>
      <w:r w:rsidR="006446BC" w:rsidRPr="00FF023B">
        <w:rPr>
          <w:sz w:val="22"/>
          <w:szCs w:val="22"/>
        </w:rPr>
        <w:t>5</w:t>
      </w:r>
      <w:r w:rsidRPr="00FF023B">
        <w:rPr>
          <w:sz w:val="22"/>
          <w:szCs w:val="22"/>
        </w:rPr>
        <w:t xml:space="preserve"> prowadzonym w trybie </w:t>
      </w:r>
      <w:r w:rsidR="00011BD3" w:rsidRPr="00FF023B">
        <w:rPr>
          <w:sz w:val="22"/>
          <w:szCs w:val="22"/>
        </w:rPr>
        <w:t>podstawowym</w:t>
      </w:r>
      <w:r w:rsidRPr="00FF023B">
        <w:rPr>
          <w:sz w:val="22"/>
          <w:szCs w:val="22"/>
        </w:rPr>
        <w:t>.</w:t>
      </w:r>
    </w:p>
    <w:p w14:paraId="3B83D25D" w14:textId="66C45021" w:rsidR="006B02FF" w:rsidRPr="00FF023B" w:rsidRDefault="006B02FF" w:rsidP="006B02FF">
      <w:pPr>
        <w:numPr>
          <w:ilvl w:val="0"/>
          <w:numId w:val="1"/>
        </w:numPr>
        <w:tabs>
          <w:tab w:val="num" w:pos="0"/>
        </w:tabs>
        <w:ind w:left="501"/>
        <w:jc w:val="both"/>
        <w:rPr>
          <w:sz w:val="22"/>
          <w:szCs w:val="22"/>
        </w:rPr>
      </w:pPr>
      <w:r w:rsidRPr="00FF023B">
        <w:rPr>
          <w:sz w:val="22"/>
          <w:szCs w:val="22"/>
          <w:lang w:eastAsia="pl-PL"/>
        </w:rPr>
        <w:t>Odbiorcami Pani/Pana danych osobowych będą osoby lub podmioty, którym udostępniona zostanie dokumentacja postępowania w oparciu o art. 18 oraz art. 74 ust. 1 ustawy z dnia 11 września 2019 r. – Prawo zamówień publicznych (</w:t>
      </w:r>
      <w:r w:rsidR="003E249A" w:rsidRPr="00FF023B">
        <w:rPr>
          <w:sz w:val="22"/>
          <w:szCs w:val="22"/>
        </w:rPr>
        <w:t>Dz. U. z 202</w:t>
      </w:r>
      <w:r w:rsidR="006446BC" w:rsidRPr="00FF023B">
        <w:rPr>
          <w:sz w:val="22"/>
          <w:szCs w:val="22"/>
        </w:rPr>
        <w:t>4</w:t>
      </w:r>
      <w:r w:rsidR="003E249A" w:rsidRPr="00FF023B">
        <w:rPr>
          <w:sz w:val="22"/>
          <w:szCs w:val="22"/>
        </w:rPr>
        <w:t xml:space="preserve"> r., poz. </w:t>
      </w:r>
      <w:r w:rsidR="006446BC" w:rsidRPr="00FF023B">
        <w:rPr>
          <w:sz w:val="22"/>
          <w:szCs w:val="22"/>
        </w:rPr>
        <w:t xml:space="preserve">1320 </w:t>
      </w:r>
      <w:proofErr w:type="spellStart"/>
      <w:r w:rsidR="006446BC" w:rsidRPr="00FF023B">
        <w:rPr>
          <w:sz w:val="22"/>
          <w:szCs w:val="22"/>
        </w:rPr>
        <w:t>t.j</w:t>
      </w:r>
      <w:proofErr w:type="spellEnd"/>
      <w:r w:rsidR="006446BC" w:rsidRPr="00FF023B">
        <w:rPr>
          <w:sz w:val="22"/>
          <w:szCs w:val="22"/>
        </w:rPr>
        <w:t>.</w:t>
      </w:r>
      <w:r w:rsidRPr="00FF023B">
        <w:rPr>
          <w:sz w:val="22"/>
          <w:szCs w:val="22"/>
          <w:lang w:eastAsia="pl-PL"/>
        </w:rPr>
        <w:t xml:space="preserve">), dalej „ustawa </w:t>
      </w:r>
      <w:proofErr w:type="spellStart"/>
      <w:r w:rsidRPr="00FF023B">
        <w:rPr>
          <w:sz w:val="22"/>
          <w:szCs w:val="22"/>
          <w:lang w:eastAsia="pl-PL"/>
        </w:rPr>
        <w:t>Pzp</w:t>
      </w:r>
      <w:proofErr w:type="spellEnd"/>
      <w:r w:rsidRPr="00FF023B">
        <w:rPr>
          <w:sz w:val="22"/>
          <w:szCs w:val="22"/>
          <w:lang w:eastAsia="pl-PL"/>
        </w:rPr>
        <w:t>”</w:t>
      </w:r>
      <w:r w:rsidRPr="00FF023B">
        <w:rPr>
          <w:sz w:val="22"/>
          <w:szCs w:val="22"/>
        </w:rPr>
        <w:t>.</w:t>
      </w:r>
    </w:p>
    <w:p w14:paraId="4B2A0E3B" w14:textId="77777777" w:rsidR="006B02FF" w:rsidRPr="00FF023B" w:rsidRDefault="006B02FF" w:rsidP="006B02FF">
      <w:pPr>
        <w:numPr>
          <w:ilvl w:val="0"/>
          <w:numId w:val="1"/>
        </w:numPr>
        <w:tabs>
          <w:tab w:val="num" w:pos="0"/>
        </w:tabs>
        <w:ind w:left="501"/>
        <w:jc w:val="both"/>
        <w:rPr>
          <w:sz w:val="22"/>
          <w:szCs w:val="22"/>
        </w:rPr>
      </w:pPr>
      <w:r w:rsidRPr="00FF023B">
        <w:rPr>
          <w:sz w:val="22"/>
          <w:szCs w:val="22"/>
        </w:rPr>
        <w:t xml:space="preserve">Pani/Pana dane osobowe będą przechowywane, zgodnie z art. 78 ust. 1 ustawy </w:t>
      </w:r>
      <w:proofErr w:type="spellStart"/>
      <w:r w:rsidRPr="00FF023B">
        <w:rPr>
          <w:sz w:val="22"/>
          <w:szCs w:val="22"/>
        </w:rPr>
        <w:t>Pzp</w:t>
      </w:r>
      <w:proofErr w:type="spellEnd"/>
      <w:r w:rsidRPr="00FF023B">
        <w:rPr>
          <w:sz w:val="22"/>
          <w:szCs w:val="22"/>
        </w:rPr>
        <w:t>, przez okres 4 lat od dnia zakończenia postępowania o udzielenie zamówienia, a jeżeli czas trwania umowy przekracza 4 lata, okres przechowywania obejmuje cały czas trwania umowy.</w:t>
      </w:r>
    </w:p>
    <w:p w14:paraId="2770BC1C" w14:textId="77777777" w:rsidR="006B02FF" w:rsidRPr="00FF023B" w:rsidRDefault="006B02FF" w:rsidP="006B02FF">
      <w:pPr>
        <w:numPr>
          <w:ilvl w:val="0"/>
          <w:numId w:val="1"/>
        </w:numPr>
        <w:tabs>
          <w:tab w:val="num" w:pos="0"/>
        </w:tabs>
        <w:ind w:left="501"/>
        <w:jc w:val="both"/>
        <w:rPr>
          <w:sz w:val="22"/>
          <w:szCs w:val="22"/>
        </w:rPr>
      </w:pPr>
      <w:r w:rsidRPr="00FF023B">
        <w:rPr>
          <w:sz w:val="22"/>
          <w:szCs w:val="22"/>
        </w:rPr>
        <w:t xml:space="preserve">Obowiązek podania przez Panią/Pana danych osobowych bezpośrednio Pani/Pana dotyczących jest wymogiem ustawowym określonym w przepisach ustawy </w:t>
      </w:r>
      <w:proofErr w:type="spellStart"/>
      <w:r w:rsidRPr="00FF023B">
        <w:rPr>
          <w:sz w:val="22"/>
          <w:szCs w:val="22"/>
        </w:rPr>
        <w:t>Pzp</w:t>
      </w:r>
      <w:proofErr w:type="spellEnd"/>
      <w:r w:rsidRPr="00FF023B">
        <w:rPr>
          <w:sz w:val="22"/>
          <w:szCs w:val="22"/>
        </w:rPr>
        <w:t xml:space="preserve">, związanym z udziałem </w:t>
      </w:r>
      <w:r w:rsidR="00290D39" w:rsidRPr="00FF023B">
        <w:rPr>
          <w:sz w:val="22"/>
          <w:szCs w:val="22"/>
        </w:rPr>
        <w:br/>
      </w:r>
      <w:r w:rsidRPr="00FF023B">
        <w:rPr>
          <w:sz w:val="22"/>
          <w:szCs w:val="22"/>
        </w:rPr>
        <w:t xml:space="preserve">w postępowaniu o udzielenie zamówienia publicznego; konsekwencje niepodania określonych danych wynikają z ustawy </w:t>
      </w:r>
      <w:proofErr w:type="spellStart"/>
      <w:r w:rsidRPr="00FF023B">
        <w:rPr>
          <w:sz w:val="22"/>
          <w:szCs w:val="22"/>
        </w:rPr>
        <w:t>Pzp</w:t>
      </w:r>
      <w:proofErr w:type="spellEnd"/>
      <w:r w:rsidRPr="00FF023B">
        <w:rPr>
          <w:sz w:val="22"/>
          <w:szCs w:val="22"/>
        </w:rPr>
        <w:t xml:space="preserve">. </w:t>
      </w:r>
    </w:p>
    <w:p w14:paraId="2AED4D5F" w14:textId="77777777" w:rsidR="006B02FF" w:rsidRPr="00FF023B" w:rsidRDefault="006B02FF" w:rsidP="006B02FF">
      <w:pPr>
        <w:numPr>
          <w:ilvl w:val="0"/>
          <w:numId w:val="1"/>
        </w:numPr>
        <w:tabs>
          <w:tab w:val="num" w:pos="0"/>
        </w:tabs>
        <w:ind w:left="501"/>
        <w:jc w:val="both"/>
        <w:rPr>
          <w:sz w:val="22"/>
          <w:szCs w:val="22"/>
        </w:rPr>
      </w:pPr>
      <w:r w:rsidRPr="00FF023B">
        <w:rPr>
          <w:sz w:val="22"/>
          <w:szCs w:val="22"/>
        </w:rPr>
        <w:t>W odniesieniu do Pani/Pana danych osobowych decyzje nie będą podejmowane w sposób zautomatyzowany, stosowanie do art. 22 RODO.</w:t>
      </w:r>
    </w:p>
    <w:p w14:paraId="6CBE0F20" w14:textId="77777777" w:rsidR="006B02FF" w:rsidRPr="00FF023B" w:rsidRDefault="006B02FF" w:rsidP="006B02FF">
      <w:pPr>
        <w:pStyle w:val="Akapitzlist"/>
        <w:numPr>
          <w:ilvl w:val="0"/>
          <w:numId w:val="1"/>
        </w:numPr>
        <w:tabs>
          <w:tab w:val="num" w:pos="0"/>
        </w:tabs>
        <w:ind w:left="501"/>
        <w:contextualSpacing w:val="0"/>
        <w:jc w:val="both"/>
        <w:rPr>
          <w:sz w:val="22"/>
          <w:szCs w:val="22"/>
        </w:rPr>
      </w:pPr>
      <w:r w:rsidRPr="00FF023B">
        <w:rPr>
          <w:sz w:val="22"/>
          <w:szCs w:val="22"/>
        </w:rPr>
        <w:t>Posiada Pani/Pan:</w:t>
      </w:r>
    </w:p>
    <w:p w14:paraId="525721C1" w14:textId="77777777" w:rsidR="006B02FF" w:rsidRPr="00FF023B" w:rsidRDefault="006B02FF" w:rsidP="006B02FF">
      <w:pPr>
        <w:pStyle w:val="Akapitzlist"/>
        <w:suppressAutoHyphens w:val="0"/>
        <w:ind w:left="0"/>
        <w:jc w:val="both"/>
        <w:rPr>
          <w:sz w:val="22"/>
          <w:szCs w:val="22"/>
        </w:rPr>
      </w:pPr>
      <w:r w:rsidRPr="00FF023B">
        <w:rPr>
          <w:sz w:val="22"/>
          <w:szCs w:val="22"/>
        </w:rPr>
        <w:tab/>
        <w:t>- na podstawie art. 15 RODO prawo dostępu do danych osobowych Pani/Pana dotyczących;</w:t>
      </w:r>
    </w:p>
    <w:p w14:paraId="73B6CEF0" w14:textId="77777777" w:rsidR="006B02FF" w:rsidRPr="00FF023B" w:rsidRDefault="006B02FF" w:rsidP="006B02FF">
      <w:pPr>
        <w:pStyle w:val="Akapitzlist"/>
        <w:suppressAutoHyphens w:val="0"/>
        <w:ind w:left="0"/>
        <w:jc w:val="both"/>
        <w:rPr>
          <w:sz w:val="22"/>
          <w:szCs w:val="22"/>
        </w:rPr>
      </w:pPr>
      <w:r w:rsidRPr="00FF023B">
        <w:rPr>
          <w:sz w:val="22"/>
          <w:szCs w:val="22"/>
        </w:rPr>
        <w:tab/>
        <w:t>- na podstawie art. 16 RODO prawo do sprostowania Pani/Pana danych osobowych;</w:t>
      </w:r>
    </w:p>
    <w:p w14:paraId="472DC79F" w14:textId="77777777" w:rsidR="006B02FF" w:rsidRPr="00FF023B" w:rsidRDefault="006B02FF" w:rsidP="006B02FF">
      <w:pPr>
        <w:pStyle w:val="Akapitzlist"/>
        <w:suppressAutoHyphens w:val="0"/>
        <w:ind w:left="671"/>
        <w:jc w:val="both"/>
        <w:rPr>
          <w:sz w:val="22"/>
          <w:szCs w:val="22"/>
        </w:rPr>
      </w:pPr>
      <w:r w:rsidRPr="00FF023B">
        <w:rPr>
          <w:sz w:val="22"/>
          <w:szCs w:val="22"/>
        </w:rPr>
        <w:t>- na podstawie art. 18 RODO prawo żądania od administratora ograniczenia przetwarzania  danych osobowych z zastrzeżeniem przypadków, o których mowa w art. 18 ust. 2 RODO;</w:t>
      </w:r>
    </w:p>
    <w:p w14:paraId="424FF11C" w14:textId="77777777" w:rsidR="006B02FF" w:rsidRPr="00FF023B" w:rsidRDefault="006B02FF" w:rsidP="006B02FF">
      <w:pPr>
        <w:pStyle w:val="Akapitzlist"/>
        <w:suppressAutoHyphens w:val="0"/>
        <w:ind w:left="671"/>
        <w:jc w:val="both"/>
        <w:rPr>
          <w:sz w:val="22"/>
          <w:szCs w:val="22"/>
        </w:rPr>
      </w:pPr>
      <w:r w:rsidRPr="00FF023B">
        <w:rPr>
          <w:sz w:val="22"/>
          <w:szCs w:val="22"/>
        </w:rPr>
        <w:t>- prawo do wniesienia skargi do  Prezesa Urzędu Ochrony Danych Osobowych, gdy uzna        Pani/Pan, że przetwarzamy Państwa dane niezgodnie z prawem</w:t>
      </w:r>
    </w:p>
    <w:p w14:paraId="0FE18A8E" w14:textId="77777777" w:rsidR="006B02FF" w:rsidRPr="00FF023B" w:rsidRDefault="006B02FF" w:rsidP="006B02FF">
      <w:pPr>
        <w:numPr>
          <w:ilvl w:val="0"/>
          <w:numId w:val="1"/>
        </w:numPr>
        <w:tabs>
          <w:tab w:val="num" w:pos="0"/>
        </w:tabs>
        <w:ind w:left="501"/>
        <w:rPr>
          <w:sz w:val="22"/>
          <w:szCs w:val="22"/>
        </w:rPr>
      </w:pPr>
      <w:r w:rsidRPr="00FF023B">
        <w:rPr>
          <w:sz w:val="22"/>
          <w:szCs w:val="22"/>
        </w:rPr>
        <w:t>Nie przysługuje Pani/Panu:</w:t>
      </w:r>
    </w:p>
    <w:p w14:paraId="5A8D12B8" w14:textId="77777777" w:rsidR="006B02FF" w:rsidRPr="00FF023B" w:rsidRDefault="006B02FF" w:rsidP="006B02FF">
      <w:pPr>
        <w:ind w:left="501"/>
        <w:rPr>
          <w:sz w:val="22"/>
          <w:szCs w:val="22"/>
        </w:rPr>
      </w:pPr>
      <w:r w:rsidRPr="00FF023B">
        <w:rPr>
          <w:sz w:val="22"/>
          <w:szCs w:val="22"/>
        </w:rPr>
        <w:t>- w związku z art. 17 ust. 3 lit. b, d lub e RODO prawo do usunięcia danych osobowych;</w:t>
      </w:r>
    </w:p>
    <w:p w14:paraId="71141254" w14:textId="77777777" w:rsidR="006B02FF" w:rsidRPr="00FF023B" w:rsidRDefault="006B02FF" w:rsidP="006B02FF">
      <w:pPr>
        <w:ind w:left="501"/>
        <w:rPr>
          <w:sz w:val="22"/>
          <w:szCs w:val="22"/>
        </w:rPr>
      </w:pPr>
      <w:r w:rsidRPr="00FF023B">
        <w:rPr>
          <w:sz w:val="22"/>
          <w:szCs w:val="22"/>
        </w:rPr>
        <w:t>- prawo do przenoszenia danych osobowych, o którym mowa w art. 20 RODO;</w:t>
      </w:r>
    </w:p>
    <w:p w14:paraId="2A101987" w14:textId="77777777" w:rsidR="006B02FF" w:rsidRPr="00FF023B" w:rsidRDefault="006B02FF" w:rsidP="006B02FF">
      <w:pPr>
        <w:ind w:left="501"/>
        <w:rPr>
          <w:rFonts w:ascii="Arial" w:hAnsi="Arial" w:cs="Arial"/>
          <w:i/>
          <w:iCs/>
          <w:sz w:val="22"/>
          <w:szCs w:val="22"/>
        </w:rPr>
      </w:pPr>
      <w:r w:rsidRPr="00FF023B">
        <w:rPr>
          <w:sz w:val="22"/>
          <w:szCs w:val="22"/>
          <w:lang w:eastAsia="pl-PL"/>
        </w:rPr>
        <w:t>- na podstawie art. 21 RODO prawo sprzeciwu, wobec przetwarzania danych osobowych, gdyż podstawą prawną przetwarzania Pani/Pana danych osobowych jest art. 6 ust. 1 lit. c RODO.</w:t>
      </w:r>
    </w:p>
    <w:p w14:paraId="46B01101" w14:textId="77777777" w:rsidR="00A75452" w:rsidRPr="00FF023B" w:rsidRDefault="00A75452" w:rsidP="00E85D13">
      <w:pPr>
        <w:pStyle w:val="default0"/>
        <w:spacing w:before="0" w:beforeAutospacing="0" w:after="0" w:afterAutospacing="0"/>
        <w:jc w:val="both"/>
        <w:rPr>
          <w:sz w:val="22"/>
          <w:szCs w:val="22"/>
        </w:rPr>
      </w:pPr>
    </w:p>
    <w:p w14:paraId="6B893FB5" w14:textId="77777777" w:rsidR="000F0EA7" w:rsidRPr="00FF023B" w:rsidRDefault="000F0EA7" w:rsidP="00FA064D">
      <w:pPr>
        <w:tabs>
          <w:tab w:val="left" w:pos="5672"/>
        </w:tabs>
        <w:jc w:val="center"/>
        <w:rPr>
          <w:sz w:val="22"/>
          <w:szCs w:val="22"/>
        </w:rPr>
      </w:pPr>
    </w:p>
    <w:p w14:paraId="0B5DF59F" w14:textId="77777777" w:rsidR="00EC268E" w:rsidRPr="00FF023B" w:rsidRDefault="00EC268E" w:rsidP="00FA064D">
      <w:pPr>
        <w:tabs>
          <w:tab w:val="left" w:pos="5672"/>
        </w:tabs>
        <w:jc w:val="center"/>
        <w:rPr>
          <w:sz w:val="22"/>
          <w:szCs w:val="22"/>
        </w:rPr>
      </w:pPr>
    </w:p>
    <w:p w14:paraId="2EA499C6" w14:textId="77777777" w:rsidR="00EC268E" w:rsidRPr="00FF023B" w:rsidRDefault="00EC268E" w:rsidP="00FA064D">
      <w:pPr>
        <w:tabs>
          <w:tab w:val="left" w:pos="5672"/>
        </w:tabs>
        <w:jc w:val="center"/>
        <w:rPr>
          <w:sz w:val="22"/>
          <w:szCs w:val="22"/>
        </w:rPr>
      </w:pPr>
    </w:p>
    <w:p w14:paraId="7BABFF91" w14:textId="77777777" w:rsidR="00990AC0" w:rsidRPr="00FF023B" w:rsidRDefault="00990AC0" w:rsidP="00FA064D">
      <w:pPr>
        <w:tabs>
          <w:tab w:val="left" w:pos="5672"/>
        </w:tabs>
        <w:jc w:val="center"/>
        <w:rPr>
          <w:sz w:val="22"/>
          <w:szCs w:val="22"/>
        </w:rPr>
      </w:pPr>
    </w:p>
    <w:p w14:paraId="10785830" w14:textId="77777777" w:rsidR="007814DB" w:rsidRPr="00FF023B" w:rsidRDefault="007814DB" w:rsidP="00FA064D">
      <w:pPr>
        <w:tabs>
          <w:tab w:val="left" w:pos="5672"/>
        </w:tabs>
        <w:jc w:val="center"/>
        <w:rPr>
          <w:sz w:val="22"/>
          <w:szCs w:val="22"/>
        </w:rPr>
      </w:pPr>
    </w:p>
    <w:p w14:paraId="73DBDC50" w14:textId="77777777" w:rsidR="007814DB" w:rsidRPr="00FF023B" w:rsidRDefault="007814DB" w:rsidP="00FA064D">
      <w:pPr>
        <w:tabs>
          <w:tab w:val="left" w:pos="5672"/>
        </w:tabs>
        <w:jc w:val="center"/>
        <w:rPr>
          <w:sz w:val="22"/>
          <w:szCs w:val="22"/>
        </w:rPr>
      </w:pPr>
    </w:p>
    <w:p w14:paraId="549FCFB7" w14:textId="77777777" w:rsidR="007814DB" w:rsidRPr="00FF023B" w:rsidRDefault="007814DB" w:rsidP="00FA064D">
      <w:pPr>
        <w:tabs>
          <w:tab w:val="left" w:pos="5672"/>
        </w:tabs>
        <w:jc w:val="center"/>
        <w:rPr>
          <w:sz w:val="22"/>
          <w:szCs w:val="22"/>
        </w:rPr>
      </w:pPr>
    </w:p>
    <w:p w14:paraId="11F073A1" w14:textId="77777777" w:rsidR="007814DB" w:rsidRPr="00FF023B" w:rsidRDefault="007814DB" w:rsidP="00FA064D">
      <w:pPr>
        <w:tabs>
          <w:tab w:val="left" w:pos="5672"/>
        </w:tabs>
        <w:jc w:val="center"/>
        <w:rPr>
          <w:sz w:val="22"/>
          <w:szCs w:val="22"/>
        </w:rPr>
      </w:pPr>
    </w:p>
    <w:p w14:paraId="50909A4A" w14:textId="77777777" w:rsidR="007814DB" w:rsidRPr="00FF023B" w:rsidRDefault="007814DB" w:rsidP="00FA064D">
      <w:pPr>
        <w:tabs>
          <w:tab w:val="left" w:pos="5672"/>
        </w:tabs>
        <w:jc w:val="center"/>
        <w:rPr>
          <w:sz w:val="22"/>
          <w:szCs w:val="22"/>
        </w:rPr>
      </w:pPr>
    </w:p>
    <w:p w14:paraId="567BE891" w14:textId="77777777" w:rsidR="007814DB" w:rsidRPr="00FF023B" w:rsidRDefault="007814DB" w:rsidP="00FA064D">
      <w:pPr>
        <w:tabs>
          <w:tab w:val="left" w:pos="5672"/>
        </w:tabs>
        <w:jc w:val="center"/>
        <w:rPr>
          <w:sz w:val="22"/>
          <w:szCs w:val="22"/>
        </w:rPr>
      </w:pPr>
    </w:p>
    <w:p w14:paraId="6A95DACA" w14:textId="77777777" w:rsidR="007814DB" w:rsidRPr="00FF023B" w:rsidRDefault="007814DB" w:rsidP="00FA064D">
      <w:pPr>
        <w:tabs>
          <w:tab w:val="left" w:pos="5672"/>
        </w:tabs>
        <w:jc w:val="center"/>
        <w:rPr>
          <w:sz w:val="22"/>
          <w:szCs w:val="22"/>
        </w:rPr>
      </w:pPr>
    </w:p>
    <w:p w14:paraId="11F7689A" w14:textId="77777777" w:rsidR="007814DB" w:rsidRPr="00FF023B" w:rsidRDefault="007814DB" w:rsidP="00FA064D">
      <w:pPr>
        <w:tabs>
          <w:tab w:val="left" w:pos="5672"/>
        </w:tabs>
        <w:jc w:val="center"/>
        <w:rPr>
          <w:sz w:val="22"/>
          <w:szCs w:val="22"/>
        </w:rPr>
      </w:pPr>
    </w:p>
    <w:p w14:paraId="5B74A107" w14:textId="77777777" w:rsidR="007814DB" w:rsidRPr="00FF023B" w:rsidRDefault="007814DB" w:rsidP="00FA064D">
      <w:pPr>
        <w:tabs>
          <w:tab w:val="left" w:pos="5672"/>
        </w:tabs>
        <w:jc w:val="center"/>
        <w:rPr>
          <w:sz w:val="22"/>
          <w:szCs w:val="22"/>
        </w:rPr>
      </w:pPr>
    </w:p>
    <w:p w14:paraId="24527584" w14:textId="77777777" w:rsidR="007814DB" w:rsidRPr="00FF023B" w:rsidRDefault="007814DB" w:rsidP="00FA064D">
      <w:pPr>
        <w:tabs>
          <w:tab w:val="left" w:pos="5672"/>
        </w:tabs>
        <w:jc w:val="center"/>
        <w:rPr>
          <w:sz w:val="22"/>
          <w:szCs w:val="22"/>
        </w:rPr>
      </w:pPr>
    </w:p>
    <w:p w14:paraId="0A7318FB" w14:textId="77777777" w:rsidR="007814DB" w:rsidRPr="00FF023B" w:rsidRDefault="007814DB" w:rsidP="00FA064D">
      <w:pPr>
        <w:tabs>
          <w:tab w:val="left" w:pos="5672"/>
        </w:tabs>
        <w:jc w:val="center"/>
        <w:rPr>
          <w:sz w:val="22"/>
          <w:szCs w:val="22"/>
        </w:rPr>
      </w:pPr>
    </w:p>
    <w:p w14:paraId="7C92085B" w14:textId="77777777" w:rsidR="007814DB" w:rsidRPr="00FF023B" w:rsidRDefault="007814DB" w:rsidP="00FA064D">
      <w:pPr>
        <w:tabs>
          <w:tab w:val="left" w:pos="5672"/>
        </w:tabs>
        <w:jc w:val="center"/>
        <w:rPr>
          <w:sz w:val="22"/>
          <w:szCs w:val="22"/>
        </w:rPr>
      </w:pPr>
    </w:p>
    <w:p w14:paraId="09578D96" w14:textId="77777777" w:rsidR="007814DB" w:rsidRPr="00FF023B" w:rsidRDefault="007814DB" w:rsidP="00FA064D">
      <w:pPr>
        <w:tabs>
          <w:tab w:val="left" w:pos="5672"/>
        </w:tabs>
        <w:jc w:val="center"/>
        <w:rPr>
          <w:sz w:val="22"/>
          <w:szCs w:val="22"/>
        </w:rPr>
      </w:pPr>
    </w:p>
    <w:p w14:paraId="7EDF7726" w14:textId="77777777" w:rsidR="007814DB" w:rsidRPr="00FF023B" w:rsidRDefault="007814DB" w:rsidP="00FA064D">
      <w:pPr>
        <w:tabs>
          <w:tab w:val="left" w:pos="5672"/>
        </w:tabs>
        <w:jc w:val="center"/>
        <w:rPr>
          <w:sz w:val="22"/>
          <w:szCs w:val="22"/>
        </w:rPr>
      </w:pPr>
    </w:p>
    <w:p w14:paraId="5DEAEDD4" w14:textId="77777777" w:rsidR="007814DB" w:rsidRPr="00FF023B" w:rsidRDefault="007814DB" w:rsidP="00FA064D">
      <w:pPr>
        <w:tabs>
          <w:tab w:val="left" w:pos="5672"/>
        </w:tabs>
        <w:jc w:val="center"/>
        <w:rPr>
          <w:sz w:val="22"/>
          <w:szCs w:val="22"/>
        </w:rPr>
      </w:pPr>
    </w:p>
    <w:p w14:paraId="18B2D621" w14:textId="77777777" w:rsidR="00AE29B6" w:rsidRPr="00FF023B" w:rsidRDefault="00AE29B6" w:rsidP="00B83D3F">
      <w:pPr>
        <w:tabs>
          <w:tab w:val="left" w:pos="5672"/>
        </w:tabs>
        <w:rPr>
          <w:sz w:val="22"/>
          <w:szCs w:val="22"/>
        </w:rPr>
      </w:pPr>
    </w:p>
    <w:p w14:paraId="1FCD69FC" w14:textId="77777777" w:rsidR="00C222D3" w:rsidRPr="00FF023B" w:rsidRDefault="00C222D3">
      <w:pPr>
        <w:suppressAutoHyphens w:val="0"/>
        <w:rPr>
          <w:sz w:val="22"/>
          <w:szCs w:val="22"/>
        </w:rPr>
      </w:pPr>
      <w:r w:rsidRPr="00FF023B">
        <w:rPr>
          <w:sz w:val="22"/>
          <w:szCs w:val="22"/>
        </w:rPr>
        <w:br w:type="page"/>
      </w:r>
    </w:p>
    <w:p w14:paraId="2667B2A7" w14:textId="77777777" w:rsidR="00DE3C0B" w:rsidRPr="00FF023B" w:rsidRDefault="00DE3C0B" w:rsidP="00EE639E">
      <w:pPr>
        <w:tabs>
          <w:tab w:val="left" w:pos="5672"/>
        </w:tabs>
        <w:jc w:val="right"/>
        <w:rPr>
          <w:sz w:val="22"/>
          <w:szCs w:val="22"/>
        </w:rPr>
      </w:pPr>
      <w:r w:rsidRPr="00FF023B">
        <w:rPr>
          <w:sz w:val="22"/>
          <w:szCs w:val="22"/>
        </w:rPr>
        <w:lastRenderedPageBreak/>
        <w:t xml:space="preserve">Załącznik Nr </w:t>
      </w:r>
      <w:r w:rsidR="00C92C1E" w:rsidRPr="00FF023B">
        <w:rPr>
          <w:sz w:val="22"/>
          <w:szCs w:val="22"/>
        </w:rPr>
        <w:t>1</w:t>
      </w:r>
      <w:r w:rsidRPr="00FF023B">
        <w:rPr>
          <w:sz w:val="22"/>
          <w:szCs w:val="22"/>
        </w:rPr>
        <w:t xml:space="preserve"> do SWZ </w:t>
      </w:r>
    </w:p>
    <w:p w14:paraId="733D7CCB" w14:textId="7B87D18A" w:rsidR="00DE3C0B" w:rsidRPr="00FF023B" w:rsidRDefault="00D22E2B">
      <w:pPr>
        <w:tabs>
          <w:tab w:val="left" w:pos="3118"/>
        </w:tabs>
        <w:jc w:val="right"/>
        <w:rPr>
          <w:sz w:val="22"/>
          <w:szCs w:val="22"/>
        </w:rPr>
      </w:pPr>
      <w:r w:rsidRPr="00FF023B">
        <w:rPr>
          <w:sz w:val="22"/>
          <w:szCs w:val="22"/>
        </w:rPr>
        <w:t>Nr</w:t>
      </w:r>
      <w:r w:rsidR="00DE3C0B" w:rsidRPr="00FF023B">
        <w:rPr>
          <w:sz w:val="22"/>
          <w:szCs w:val="22"/>
        </w:rPr>
        <w:t xml:space="preserve"> </w:t>
      </w:r>
      <w:r w:rsidR="00F53DC4">
        <w:rPr>
          <w:sz w:val="22"/>
          <w:szCs w:val="22"/>
        </w:rPr>
        <w:t>D</w:t>
      </w:r>
      <w:r w:rsidR="00006255" w:rsidRPr="00FF023B">
        <w:rPr>
          <w:sz w:val="22"/>
          <w:szCs w:val="22"/>
        </w:rPr>
        <w:t>ZZP-344/</w:t>
      </w:r>
      <w:r w:rsidR="00FF023B">
        <w:rPr>
          <w:sz w:val="22"/>
          <w:szCs w:val="22"/>
        </w:rPr>
        <w:t>26</w:t>
      </w:r>
      <w:r w:rsidR="00DE3C0B" w:rsidRPr="00FF023B">
        <w:rPr>
          <w:sz w:val="22"/>
          <w:szCs w:val="22"/>
        </w:rPr>
        <w:t>/20</w:t>
      </w:r>
      <w:r w:rsidR="00460F49" w:rsidRPr="00FF023B">
        <w:rPr>
          <w:sz w:val="22"/>
          <w:szCs w:val="22"/>
        </w:rPr>
        <w:t>2</w:t>
      </w:r>
      <w:r w:rsidR="00DC6A33" w:rsidRPr="00FF023B">
        <w:rPr>
          <w:sz w:val="22"/>
          <w:szCs w:val="22"/>
        </w:rPr>
        <w:t>5</w:t>
      </w:r>
    </w:p>
    <w:p w14:paraId="18E96691" w14:textId="77777777" w:rsidR="0058360A" w:rsidRPr="008A17C9" w:rsidRDefault="0058360A" w:rsidP="006A4778">
      <w:pPr>
        <w:pStyle w:val="Nagwek1"/>
        <w:widowControl w:val="0"/>
        <w:tabs>
          <w:tab w:val="left" w:pos="432"/>
        </w:tabs>
        <w:ind w:left="-360" w:firstLine="0"/>
        <w:rPr>
          <w:color w:val="FF0000"/>
          <w:sz w:val="22"/>
          <w:szCs w:val="22"/>
          <w:lang w:val="de-DE"/>
        </w:rPr>
      </w:pPr>
    </w:p>
    <w:p w14:paraId="4D109507" w14:textId="77777777" w:rsidR="00C222D3" w:rsidRPr="008A17C9" w:rsidRDefault="00C222D3" w:rsidP="006A4778">
      <w:pPr>
        <w:pStyle w:val="Nagwek1"/>
        <w:widowControl w:val="0"/>
        <w:tabs>
          <w:tab w:val="left" w:pos="432"/>
        </w:tabs>
        <w:ind w:left="-360" w:firstLine="0"/>
        <w:rPr>
          <w:color w:val="FF0000"/>
          <w:sz w:val="22"/>
          <w:szCs w:val="22"/>
          <w:lang w:val="de-DE"/>
        </w:rPr>
      </w:pPr>
    </w:p>
    <w:p w14:paraId="10320AE8" w14:textId="77777777" w:rsidR="00DE3C0B" w:rsidRPr="00FF023B" w:rsidRDefault="0058360A" w:rsidP="006A4778">
      <w:pPr>
        <w:pStyle w:val="Nagwek1"/>
        <w:widowControl w:val="0"/>
        <w:tabs>
          <w:tab w:val="left" w:pos="432"/>
        </w:tabs>
        <w:ind w:left="-360" w:firstLine="0"/>
        <w:rPr>
          <w:sz w:val="22"/>
          <w:szCs w:val="22"/>
          <w:lang w:val="de-DE"/>
        </w:rPr>
      </w:pPr>
      <w:r w:rsidRPr="00FF023B">
        <w:rPr>
          <w:sz w:val="22"/>
          <w:szCs w:val="22"/>
          <w:lang w:val="de-DE"/>
        </w:rPr>
        <w:t xml:space="preserve">F O R M U L A R Z     </w:t>
      </w:r>
      <w:r w:rsidR="00DE3C0B" w:rsidRPr="00FF023B">
        <w:rPr>
          <w:sz w:val="22"/>
          <w:szCs w:val="22"/>
          <w:lang w:val="de-DE"/>
        </w:rPr>
        <w:t xml:space="preserve">O F E R T </w:t>
      </w:r>
      <w:r w:rsidRPr="00FF023B">
        <w:rPr>
          <w:sz w:val="22"/>
          <w:szCs w:val="22"/>
          <w:lang w:val="de-DE"/>
        </w:rPr>
        <w:t>O</w:t>
      </w:r>
      <w:r w:rsidR="00F443CE" w:rsidRPr="00FF023B">
        <w:rPr>
          <w:sz w:val="22"/>
          <w:szCs w:val="22"/>
          <w:lang w:val="de-DE"/>
        </w:rPr>
        <w:t xml:space="preserve"> </w:t>
      </w:r>
      <w:r w:rsidRPr="00FF023B">
        <w:rPr>
          <w:sz w:val="22"/>
          <w:szCs w:val="22"/>
          <w:lang w:val="de-DE"/>
        </w:rPr>
        <w:t>W</w:t>
      </w:r>
      <w:r w:rsidR="00F443CE" w:rsidRPr="00FF023B">
        <w:rPr>
          <w:sz w:val="22"/>
          <w:szCs w:val="22"/>
          <w:lang w:val="de-DE"/>
        </w:rPr>
        <w:t xml:space="preserve"> </w:t>
      </w:r>
      <w:r w:rsidRPr="00FF023B">
        <w:rPr>
          <w:sz w:val="22"/>
          <w:szCs w:val="22"/>
          <w:lang w:val="de-DE"/>
        </w:rPr>
        <w:t>Y</w:t>
      </w:r>
    </w:p>
    <w:p w14:paraId="6AD92631" w14:textId="77777777" w:rsidR="0058360A" w:rsidRPr="00FF023B" w:rsidRDefault="0058360A">
      <w:pPr>
        <w:tabs>
          <w:tab w:val="left" w:pos="3118"/>
        </w:tabs>
        <w:jc w:val="both"/>
        <w:rPr>
          <w:b/>
          <w:sz w:val="22"/>
          <w:szCs w:val="22"/>
          <w:lang w:val="de-DE"/>
        </w:rPr>
      </w:pPr>
    </w:p>
    <w:p w14:paraId="279B23AF" w14:textId="77777777" w:rsidR="00C222D3" w:rsidRPr="00FF023B" w:rsidRDefault="00C222D3">
      <w:pPr>
        <w:tabs>
          <w:tab w:val="left" w:pos="3118"/>
        </w:tabs>
        <w:jc w:val="both"/>
        <w:rPr>
          <w:b/>
          <w:sz w:val="22"/>
          <w:szCs w:val="22"/>
          <w:lang w:val="de-DE"/>
        </w:rPr>
      </w:pPr>
    </w:p>
    <w:p w14:paraId="05B4AA0C" w14:textId="77777777" w:rsidR="00C222D3" w:rsidRPr="00FF023B" w:rsidRDefault="00C222D3">
      <w:pPr>
        <w:tabs>
          <w:tab w:val="left" w:pos="3118"/>
        </w:tabs>
        <w:jc w:val="both"/>
        <w:rPr>
          <w:b/>
          <w:sz w:val="22"/>
          <w:szCs w:val="22"/>
          <w:lang w:val="de-DE"/>
        </w:rPr>
      </w:pPr>
    </w:p>
    <w:p w14:paraId="7EEC4E0B" w14:textId="77777777" w:rsidR="00DE3C0B" w:rsidRPr="00FF023B" w:rsidRDefault="00DE3C0B" w:rsidP="00CA0614">
      <w:pPr>
        <w:pStyle w:val="Nagwek4"/>
        <w:widowControl w:val="0"/>
        <w:tabs>
          <w:tab w:val="left" w:pos="864"/>
        </w:tabs>
        <w:spacing w:line="360" w:lineRule="auto"/>
        <w:ind w:left="0" w:firstLine="0"/>
        <w:jc w:val="both"/>
        <w:rPr>
          <w:sz w:val="22"/>
          <w:szCs w:val="22"/>
        </w:rPr>
      </w:pPr>
      <w:r w:rsidRPr="00FF023B">
        <w:rPr>
          <w:sz w:val="22"/>
          <w:szCs w:val="22"/>
        </w:rPr>
        <w:t>I. DANE WYKONAWCY</w:t>
      </w:r>
    </w:p>
    <w:p w14:paraId="4A7B0B55" w14:textId="77777777" w:rsidR="00DE3C0B" w:rsidRPr="00FF023B" w:rsidRDefault="00DE3C0B" w:rsidP="00A45C4C">
      <w:pPr>
        <w:pStyle w:val="Akapitzlist"/>
        <w:numPr>
          <w:ilvl w:val="0"/>
          <w:numId w:val="10"/>
        </w:numPr>
        <w:tabs>
          <w:tab w:val="left" w:pos="284"/>
          <w:tab w:val="left" w:pos="3118"/>
        </w:tabs>
        <w:spacing w:line="360" w:lineRule="auto"/>
        <w:ind w:left="284"/>
        <w:jc w:val="both"/>
        <w:rPr>
          <w:sz w:val="22"/>
          <w:szCs w:val="22"/>
        </w:rPr>
      </w:pPr>
      <w:r w:rsidRPr="00FF023B">
        <w:rPr>
          <w:sz w:val="22"/>
          <w:szCs w:val="22"/>
        </w:rPr>
        <w:t xml:space="preserve">Pełna nazwa ............................................................................................................................................           </w:t>
      </w:r>
    </w:p>
    <w:p w14:paraId="6D6EA826" w14:textId="77777777" w:rsidR="00DE3C0B" w:rsidRPr="00FF023B" w:rsidRDefault="00DE3C0B" w:rsidP="00BF5192">
      <w:pPr>
        <w:pStyle w:val="Akapitzlist"/>
        <w:tabs>
          <w:tab w:val="left" w:pos="284"/>
          <w:tab w:val="left" w:pos="3118"/>
        </w:tabs>
        <w:spacing w:line="360" w:lineRule="auto"/>
        <w:ind w:left="284"/>
        <w:jc w:val="both"/>
        <w:rPr>
          <w:sz w:val="22"/>
          <w:szCs w:val="22"/>
        </w:rPr>
      </w:pPr>
      <w:r w:rsidRPr="00FF023B">
        <w:rPr>
          <w:sz w:val="22"/>
          <w:szCs w:val="22"/>
        </w:rPr>
        <w:t>....................................................................................................................................</w:t>
      </w:r>
      <w:r w:rsidR="008B7590" w:rsidRPr="00FF023B">
        <w:rPr>
          <w:sz w:val="22"/>
          <w:szCs w:val="22"/>
        </w:rPr>
        <w:t>..............................</w:t>
      </w:r>
    </w:p>
    <w:p w14:paraId="4935A5B4" w14:textId="77777777" w:rsidR="00BF5192" w:rsidRPr="00FF023B" w:rsidRDefault="00BF5192" w:rsidP="00A45C4C">
      <w:pPr>
        <w:pStyle w:val="Akapitzlist"/>
        <w:numPr>
          <w:ilvl w:val="0"/>
          <w:numId w:val="10"/>
        </w:numPr>
        <w:tabs>
          <w:tab w:val="left" w:pos="284"/>
          <w:tab w:val="left" w:pos="3118"/>
        </w:tabs>
        <w:spacing w:line="360" w:lineRule="auto"/>
        <w:ind w:left="284"/>
        <w:jc w:val="both"/>
        <w:rPr>
          <w:sz w:val="22"/>
          <w:szCs w:val="22"/>
          <w:lang w:val="en-US"/>
        </w:rPr>
      </w:pPr>
      <w:r w:rsidRPr="00FF023B">
        <w:rPr>
          <w:sz w:val="22"/>
          <w:szCs w:val="22"/>
        </w:rPr>
        <w:t>Adres wykonawcy ...............................................................................................................................</w:t>
      </w:r>
    </w:p>
    <w:p w14:paraId="2A22B373" w14:textId="77777777" w:rsidR="00BF5192" w:rsidRPr="00FF023B" w:rsidRDefault="00BF5192" w:rsidP="00BF5192">
      <w:pPr>
        <w:pStyle w:val="Akapitzlist"/>
        <w:tabs>
          <w:tab w:val="left" w:pos="284"/>
          <w:tab w:val="left" w:pos="3118"/>
        </w:tabs>
        <w:spacing w:line="360" w:lineRule="auto"/>
        <w:ind w:left="284"/>
        <w:jc w:val="both"/>
        <w:rPr>
          <w:sz w:val="22"/>
          <w:szCs w:val="22"/>
        </w:rPr>
      </w:pPr>
      <w:r w:rsidRPr="00FF023B">
        <w:rPr>
          <w:sz w:val="22"/>
          <w:szCs w:val="22"/>
          <w:lang w:val="en-US"/>
        </w:rPr>
        <w:t>....................................................................................................................................</w:t>
      </w:r>
      <w:r w:rsidR="008B7590" w:rsidRPr="00FF023B">
        <w:rPr>
          <w:sz w:val="22"/>
          <w:szCs w:val="22"/>
          <w:lang w:val="en-US"/>
        </w:rPr>
        <w:t>..............................</w:t>
      </w:r>
    </w:p>
    <w:p w14:paraId="104AFA14" w14:textId="77777777" w:rsidR="00CA0614" w:rsidRPr="00FF023B" w:rsidRDefault="00DE3C0B" w:rsidP="00A45C4C">
      <w:pPr>
        <w:pStyle w:val="Akapitzlist"/>
        <w:numPr>
          <w:ilvl w:val="0"/>
          <w:numId w:val="10"/>
        </w:numPr>
        <w:tabs>
          <w:tab w:val="left" w:pos="284"/>
          <w:tab w:val="left" w:pos="3118"/>
        </w:tabs>
        <w:spacing w:line="360" w:lineRule="auto"/>
        <w:ind w:left="284"/>
        <w:jc w:val="both"/>
        <w:rPr>
          <w:sz w:val="22"/>
          <w:szCs w:val="22"/>
        </w:rPr>
      </w:pPr>
      <w:r w:rsidRPr="00FF023B">
        <w:rPr>
          <w:sz w:val="22"/>
          <w:szCs w:val="22"/>
        </w:rPr>
        <w:t>Regon ....................</w:t>
      </w:r>
      <w:r w:rsidR="00CA0614" w:rsidRPr="00FF023B">
        <w:rPr>
          <w:sz w:val="22"/>
          <w:szCs w:val="22"/>
        </w:rPr>
        <w:t>.......................</w:t>
      </w:r>
      <w:r w:rsidRPr="00FF023B">
        <w:rPr>
          <w:sz w:val="22"/>
          <w:szCs w:val="22"/>
        </w:rPr>
        <w:t xml:space="preserve">.................................   </w:t>
      </w:r>
    </w:p>
    <w:p w14:paraId="276886B1" w14:textId="77777777" w:rsidR="00DE3C0B" w:rsidRPr="00FF023B" w:rsidRDefault="00DE3C0B" w:rsidP="00A45C4C">
      <w:pPr>
        <w:pStyle w:val="Akapitzlist"/>
        <w:numPr>
          <w:ilvl w:val="0"/>
          <w:numId w:val="10"/>
        </w:numPr>
        <w:tabs>
          <w:tab w:val="left" w:pos="284"/>
          <w:tab w:val="left" w:pos="3118"/>
        </w:tabs>
        <w:spacing w:line="360" w:lineRule="auto"/>
        <w:ind w:left="284"/>
        <w:jc w:val="both"/>
        <w:rPr>
          <w:sz w:val="22"/>
          <w:szCs w:val="22"/>
        </w:rPr>
      </w:pPr>
      <w:r w:rsidRPr="00FF023B">
        <w:rPr>
          <w:sz w:val="22"/>
          <w:szCs w:val="22"/>
        </w:rPr>
        <w:t>NIP  ..............................................................................</w:t>
      </w:r>
    </w:p>
    <w:p w14:paraId="7003FB55" w14:textId="77777777" w:rsidR="00DE3C0B" w:rsidRPr="00FF023B" w:rsidRDefault="00DE3C0B" w:rsidP="00A45C4C">
      <w:pPr>
        <w:pStyle w:val="Tekstpodstawowy24"/>
        <w:numPr>
          <w:ilvl w:val="0"/>
          <w:numId w:val="10"/>
        </w:numPr>
        <w:tabs>
          <w:tab w:val="clear" w:pos="426"/>
          <w:tab w:val="left" w:pos="284"/>
        </w:tabs>
        <w:spacing w:line="360" w:lineRule="auto"/>
        <w:ind w:left="284"/>
        <w:jc w:val="both"/>
        <w:rPr>
          <w:sz w:val="22"/>
          <w:szCs w:val="22"/>
          <w:lang w:val="en-US"/>
        </w:rPr>
      </w:pPr>
      <w:r w:rsidRPr="00FF023B">
        <w:rPr>
          <w:sz w:val="22"/>
          <w:szCs w:val="22"/>
          <w:lang w:val="en-US"/>
        </w:rPr>
        <w:t>tel. .................................</w:t>
      </w:r>
      <w:r w:rsidR="00CA0614" w:rsidRPr="00FF023B">
        <w:rPr>
          <w:sz w:val="22"/>
          <w:szCs w:val="22"/>
          <w:lang w:val="en-US"/>
        </w:rPr>
        <w:t>................</w:t>
      </w:r>
      <w:r w:rsidRPr="00FF023B">
        <w:rPr>
          <w:sz w:val="22"/>
          <w:szCs w:val="22"/>
          <w:lang w:val="en-US"/>
        </w:rPr>
        <w:t xml:space="preserve">.............................   </w:t>
      </w:r>
    </w:p>
    <w:p w14:paraId="63CDCD35" w14:textId="77777777" w:rsidR="00CA0614" w:rsidRPr="00FF023B" w:rsidRDefault="00DE3C0B" w:rsidP="00A45C4C">
      <w:pPr>
        <w:pStyle w:val="Tekstpodstawowy24"/>
        <w:numPr>
          <w:ilvl w:val="0"/>
          <w:numId w:val="10"/>
        </w:numPr>
        <w:tabs>
          <w:tab w:val="clear" w:pos="426"/>
          <w:tab w:val="left" w:pos="284"/>
        </w:tabs>
        <w:spacing w:line="360" w:lineRule="auto"/>
        <w:ind w:left="284"/>
        <w:jc w:val="both"/>
        <w:rPr>
          <w:sz w:val="22"/>
          <w:szCs w:val="22"/>
          <w:lang w:val="en-US"/>
        </w:rPr>
      </w:pPr>
      <w:r w:rsidRPr="00FF023B">
        <w:rPr>
          <w:sz w:val="22"/>
          <w:szCs w:val="22"/>
          <w:lang w:val="en-US"/>
        </w:rPr>
        <w:t>www. ........................................</w:t>
      </w:r>
      <w:r w:rsidR="00CA0614" w:rsidRPr="00FF023B">
        <w:rPr>
          <w:sz w:val="22"/>
          <w:szCs w:val="22"/>
          <w:lang w:val="en-US"/>
        </w:rPr>
        <w:t>................</w:t>
      </w:r>
      <w:r w:rsidRPr="00FF023B">
        <w:rPr>
          <w:sz w:val="22"/>
          <w:szCs w:val="22"/>
          <w:lang w:val="en-US"/>
        </w:rPr>
        <w:t xml:space="preserve">..................   </w:t>
      </w:r>
    </w:p>
    <w:p w14:paraId="694668A8" w14:textId="77777777" w:rsidR="00DE3C0B" w:rsidRPr="00FF023B" w:rsidRDefault="00DE3C0B" w:rsidP="00A45C4C">
      <w:pPr>
        <w:pStyle w:val="Tekstpodstawowy24"/>
        <w:numPr>
          <w:ilvl w:val="0"/>
          <w:numId w:val="10"/>
        </w:numPr>
        <w:tabs>
          <w:tab w:val="clear" w:pos="426"/>
          <w:tab w:val="left" w:pos="284"/>
        </w:tabs>
        <w:spacing w:line="360" w:lineRule="auto"/>
        <w:ind w:left="284"/>
        <w:jc w:val="both"/>
        <w:rPr>
          <w:sz w:val="22"/>
          <w:szCs w:val="22"/>
        </w:rPr>
      </w:pPr>
      <w:r w:rsidRPr="00FF023B">
        <w:rPr>
          <w:sz w:val="22"/>
          <w:szCs w:val="22"/>
        </w:rPr>
        <w:t>e-mail: .........................................</w:t>
      </w:r>
      <w:r w:rsidR="00CA0614" w:rsidRPr="00FF023B">
        <w:rPr>
          <w:sz w:val="22"/>
          <w:szCs w:val="22"/>
        </w:rPr>
        <w:t>..............................</w:t>
      </w:r>
    </w:p>
    <w:p w14:paraId="4D29DF47" w14:textId="77777777" w:rsidR="00CA0614" w:rsidRPr="00FF023B" w:rsidRDefault="00CA0614" w:rsidP="00A45C4C">
      <w:pPr>
        <w:pStyle w:val="Akapitzlist"/>
        <w:numPr>
          <w:ilvl w:val="0"/>
          <w:numId w:val="10"/>
        </w:numPr>
        <w:tabs>
          <w:tab w:val="left" w:pos="284"/>
          <w:tab w:val="left" w:pos="3118"/>
        </w:tabs>
        <w:spacing w:line="360" w:lineRule="auto"/>
        <w:ind w:left="284"/>
        <w:jc w:val="both"/>
        <w:rPr>
          <w:i/>
          <w:sz w:val="22"/>
          <w:szCs w:val="22"/>
        </w:rPr>
      </w:pPr>
      <w:r w:rsidRPr="00FF023B">
        <w:rPr>
          <w:sz w:val="22"/>
          <w:szCs w:val="22"/>
        </w:rPr>
        <w:t xml:space="preserve">Rodzaj przedsiębiorstwa jakim jest Wykonawca </w:t>
      </w:r>
      <w:r w:rsidRPr="00FF023B">
        <w:rPr>
          <w:i/>
          <w:sz w:val="22"/>
          <w:szCs w:val="22"/>
        </w:rPr>
        <w:t>(zaznaczyć właściwą opcję):</w:t>
      </w:r>
    </w:p>
    <w:p w14:paraId="5A67965C" w14:textId="77777777" w:rsidR="00CA0614" w:rsidRPr="00FF023B" w:rsidRDefault="00CA0614" w:rsidP="00CA0614">
      <w:pPr>
        <w:suppressAutoHyphens w:val="0"/>
        <w:ind w:left="284"/>
        <w:rPr>
          <w:sz w:val="22"/>
          <w:szCs w:val="22"/>
        </w:rPr>
      </w:pPr>
      <w:r w:rsidRPr="00FF023B">
        <w:rPr>
          <w:rFonts w:eastAsia="MS Gothic" w:hAnsi="Segoe UI Symbol"/>
          <w:sz w:val="22"/>
          <w:szCs w:val="22"/>
        </w:rPr>
        <w:t>☐</w:t>
      </w:r>
      <w:r w:rsidRPr="00FF023B">
        <w:rPr>
          <w:rFonts w:eastAsia="MS Gothic"/>
          <w:sz w:val="22"/>
          <w:szCs w:val="22"/>
        </w:rPr>
        <w:t xml:space="preserve"> </w:t>
      </w:r>
      <w:r w:rsidRPr="00FF023B">
        <w:rPr>
          <w:bCs/>
          <w:sz w:val="22"/>
          <w:szCs w:val="22"/>
        </w:rPr>
        <w:t>mikroprzedsi</w:t>
      </w:r>
      <w:r w:rsidR="00CA7635" w:rsidRPr="00FF023B">
        <w:rPr>
          <w:bCs/>
          <w:sz w:val="22"/>
          <w:szCs w:val="22"/>
        </w:rPr>
        <w:t>ę</w:t>
      </w:r>
      <w:r w:rsidRPr="00FF023B">
        <w:rPr>
          <w:bCs/>
          <w:sz w:val="22"/>
          <w:szCs w:val="22"/>
        </w:rPr>
        <w:t>biorstwo;</w:t>
      </w:r>
    </w:p>
    <w:p w14:paraId="53003305" w14:textId="77777777" w:rsidR="00CA0614" w:rsidRPr="00FF023B" w:rsidRDefault="00CA0614" w:rsidP="00CA0614">
      <w:pPr>
        <w:suppressAutoHyphens w:val="0"/>
        <w:ind w:left="284"/>
        <w:rPr>
          <w:sz w:val="22"/>
          <w:szCs w:val="22"/>
        </w:rPr>
      </w:pPr>
      <w:r w:rsidRPr="00FF023B">
        <w:rPr>
          <w:rFonts w:ascii="Segoe UI Symbol" w:hAnsi="Segoe UI Symbol"/>
          <w:bCs/>
          <w:sz w:val="22"/>
          <w:szCs w:val="22"/>
        </w:rPr>
        <w:t>☐</w:t>
      </w:r>
      <w:r w:rsidRPr="00FF023B">
        <w:rPr>
          <w:bCs/>
          <w:sz w:val="22"/>
          <w:szCs w:val="22"/>
        </w:rPr>
        <w:t xml:space="preserve"> małe przedsiębiorstwo</w:t>
      </w:r>
      <w:r w:rsidRPr="00FF023B">
        <w:rPr>
          <w:sz w:val="22"/>
          <w:szCs w:val="22"/>
        </w:rPr>
        <w:t>;</w:t>
      </w:r>
    </w:p>
    <w:p w14:paraId="49B21A5C" w14:textId="77777777" w:rsidR="00CA0614" w:rsidRPr="00FF023B" w:rsidRDefault="00CA0614" w:rsidP="00CA0614">
      <w:pPr>
        <w:suppressAutoHyphens w:val="0"/>
        <w:ind w:left="284"/>
        <w:rPr>
          <w:sz w:val="22"/>
          <w:szCs w:val="22"/>
        </w:rPr>
      </w:pPr>
      <w:r w:rsidRPr="00FF023B">
        <w:rPr>
          <w:rFonts w:ascii="Segoe UI Symbol" w:hAnsi="Segoe UI Symbol"/>
          <w:bCs/>
          <w:sz w:val="22"/>
          <w:szCs w:val="22"/>
        </w:rPr>
        <w:t xml:space="preserve">☐ </w:t>
      </w:r>
      <w:r w:rsidRPr="00FF023B">
        <w:rPr>
          <w:bCs/>
          <w:sz w:val="22"/>
          <w:szCs w:val="22"/>
        </w:rPr>
        <w:t>średnie przedsiębiorstwo;</w:t>
      </w:r>
    </w:p>
    <w:p w14:paraId="50AA2991" w14:textId="77777777" w:rsidR="00CA0614" w:rsidRPr="00FF023B" w:rsidRDefault="00CA0614" w:rsidP="00CA0614">
      <w:pPr>
        <w:suppressAutoHyphens w:val="0"/>
        <w:ind w:left="284"/>
        <w:rPr>
          <w:sz w:val="22"/>
          <w:szCs w:val="22"/>
        </w:rPr>
      </w:pPr>
      <w:r w:rsidRPr="00FF023B">
        <w:rPr>
          <w:rFonts w:ascii="Segoe UI Symbol" w:hAnsi="Segoe UI Symbol"/>
          <w:bCs/>
          <w:sz w:val="22"/>
          <w:szCs w:val="22"/>
        </w:rPr>
        <w:t>☐</w:t>
      </w:r>
      <w:r w:rsidRPr="00FF023B">
        <w:rPr>
          <w:bCs/>
          <w:sz w:val="22"/>
          <w:szCs w:val="22"/>
        </w:rPr>
        <w:t xml:space="preserve"> jednoosobowa działalność gospodarcza;</w:t>
      </w:r>
    </w:p>
    <w:p w14:paraId="2B0979F7" w14:textId="77777777" w:rsidR="00CA0614" w:rsidRPr="00FF023B" w:rsidRDefault="00CA0614" w:rsidP="00CA0614">
      <w:pPr>
        <w:suppressAutoHyphens w:val="0"/>
        <w:ind w:left="284"/>
        <w:rPr>
          <w:sz w:val="22"/>
          <w:szCs w:val="22"/>
        </w:rPr>
      </w:pPr>
      <w:r w:rsidRPr="00FF023B">
        <w:rPr>
          <w:rFonts w:ascii="Segoe UI Symbol" w:hAnsi="Segoe UI Symbol"/>
          <w:bCs/>
          <w:sz w:val="22"/>
          <w:szCs w:val="22"/>
        </w:rPr>
        <w:t>☐</w:t>
      </w:r>
      <w:r w:rsidRPr="00FF023B">
        <w:rPr>
          <w:bCs/>
          <w:sz w:val="22"/>
          <w:szCs w:val="22"/>
        </w:rPr>
        <w:t xml:space="preserve"> osoba fizyczna nieprowadząca działalności gospodarczej;</w:t>
      </w:r>
    </w:p>
    <w:p w14:paraId="2598CDDA" w14:textId="77777777" w:rsidR="00CA0614" w:rsidRPr="00FF023B" w:rsidRDefault="00CA0614" w:rsidP="00CA0614">
      <w:pPr>
        <w:suppressAutoHyphens w:val="0"/>
        <w:ind w:left="284"/>
        <w:rPr>
          <w:sz w:val="22"/>
          <w:szCs w:val="22"/>
        </w:rPr>
      </w:pPr>
      <w:r w:rsidRPr="00FF023B">
        <w:rPr>
          <w:rFonts w:eastAsia="MS Gothic" w:hAnsi="Segoe UI Symbol"/>
          <w:sz w:val="22"/>
          <w:szCs w:val="22"/>
        </w:rPr>
        <w:t>☐</w:t>
      </w:r>
      <w:r w:rsidRPr="00FF023B">
        <w:rPr>
          <w:bCs/>
          <w:sz w:val="22"/>
          <w:szCs w:val="22"/>
        </w:rPr>
        <w:t xml:space="preserve"> inny rodzaj</w:t>
      </w:r>
    </w:p>
    <w:p w14:paraId="721DE4DB" w14:textId="77777777" w:rsidR="00082457" w:rsidRPr="00FF023B" w:rsidRDefault="00082457">
      <w:pPr>
        <w:tabs>
          <w:tab w:val="left" w:pos="3118"/>
        </w:tabs>
        <w:jc w:val="both"/>
        <w:rPr>
          <w:b/>
          <w:sz w:val="22"/>
          <w:szCs w:val="22"/>
        </w:rPr>
      </w:pPr>
    </w:p>
    <w:p w14:paraId="7FE19C64" w14:textId="77777777" w:rsidR="00B875E0" w:rsidRPr="00FF023B" w:rsidRDefault="00B875E0" w:rsidP="00B875E0">
      <w:pPr>
        <w:tabs>
          <w:tab w:val="left" w:pos="3118"/>
        </w:tabs>
        <w:jc w:val="both"/>
        <w:rPr>
          <w:sz w:val="22"/>
          <w:szCs w:val="22"/>
        </w:rPr>
      </w:pPr>
      <w:r w:rsidRPr="00FF023B">
        <w:rPr>
          <w:b/>
          <w:sz w:val="22"/>
          <w:szCs w:val="22"/>
        </w:rPr>
        <w:t>II. PRZEDMIOT OFERTY</w:t>
      </w:r>
    </w:p>
    <w:p w14:paraId="0D39ABD5" w14:textId="247E9A23" w:rsidR="00C4276A" w:rsidRPr="00FF023B" w:rsidRDefault="00C4276A" w:rsidP="00C4276A">
      <w:pPr>
        <w:pStyle w:val="Tekstpodstawowy32"/>
        <w:tabs>
          <w:tab w:val="left" w:pos="284"/>
          <w:tab w:val="left" w:pos="8845"/>
        </w:tabs>
        <w:ind w:right="-108"/>
        <w:rPr>
          <w:b w:val="0"/>
          <w:sz w:val="22"/>
          <w:szCs w:val="22"/>
        </w:rPr>
      </w:pPr>
      <w:r w:rsidRPr="00FF023B">
        <w:rPr>
          <w:b w:val="0"/>
          <w:sz w:val="22"/>
          <w:szCs w:val="22"/>
        </w:rPr>
        <w:t xml:space="preserve">Oferta dotyczy postępowania prowadzonego w trybie podstawowym Nr </w:t>
      </w:r>
      <w:r w:rsidR="00F53DC4">
        <w:rPr>
          <w:b w:val="0"/>
          <w:sz w:val="22"/>
          <w:szCs w:val="22"/>
        </w:rPr>
        <w:t>D</w:t>
      </w:r>
      <w:r w:rsidRPr="00FF023B">
        <w:rPr>
          <w:b w:val="0"/>
          <w:sz w:val="22"/>
          <w:szCs w:val="22"/>
        </w:rPr>
        <w:t>ZZP-344/</w:t>
      </w:r>
      <w:r w:rsidR="00FF023B">
        <w:rPr>
          <w:b w:val="0"/>
          <w:sz w:val="22"/>
          <w:szCs w:val="22"/>
        </w:rPr>
        <w:t>26</w:t>
      </w:r>
      <w:r w:rsidRPr="00FF023B">
        <w:rPr>
          <w:b w:val="0"/>
          <w:sz w:val="22"/>
          <w:szCs w:val="22"/>
        </w:rPr>
        <w:t>/202</w:t>
      </w:r>
      <w:r w:rsidR="00DC6A33" w:rsidRPr="00FF023B">
        <w:rPr>
          <w:b w:val="0"/>
          <w:sz w:val="22"/>
          <w:szCs w:val="22"/>
        </w:rPr>
        <w:t>5</w:t>
      </w:r>
      <w:r w:rsidRPr="00FF023B">
        <w:rPr>
          <w:b w:val="0"/>
          <w:sz w:val="22"/>
          <w:szCs w:val="22"/>
        </w:rPr>
        <w:t xml:space="preserve"> na świadczenie usługi w zakresie fizycznej ochrony obiektów, osób i mienia Zespołu Opieki Zdrowotnej w Nysie</w:t>
      </w:r>
    </w:p>
    <w:p w14:paraId="7881B576" w14:textId="77777777" w:rsidR="00B875E0" w:rsidRPr="00FF023B" w:rsidRDefault="00B875E0">
      <w:pPr>
        <w:tabs>
          <w:tab w:val="left" w:pos="3118"/>
        </w:tabs>
        <w:jc w:val="both"/>
        <w:rPr>
          <w:b/>
          <w:sz w:val="22"/>
          <w:szCs w:val="22"/>
        </w:rPr>
      </w:pPr>
    </w:p>
    <w:p w14:paraId="231B5AB8" w14:textId="77777777" w:rsidR="00656494" w:rsidRPr="00FF023B" w:rsidRDefault="00656494" w:rsidP="006C3F74">
      <w:pPr>
        <w:tabs>
          <w:tab w:val="left" w:pos="3118"/>
        </w:tabs>
        <w:spacing w:line="276" w:lineRule="auto"/>
        <w:jc w:val="both"/>
        <w:rPr>
          <w:sz w:val="22"/>
          <w:szCs w:val="22"/>
        </w:rPr>
      </w:pPr>
      <w:r w:rsidRPr="00FF023B">
        <w:rPr>
          <w:b/>
          <w:sz w:val="22"/>
          <w:szCs w:val="22"/>
        </w:rPr>
        <w:t>III. OFERUJEMY</w:t>
      </w:r>
      <w:r w:rsidRPr="00FF023B">
        <w:rPr>
          <w:sz w:val="22"/>
          <w:szCs w:val="22"/>
        </w:rPr>
        <w:t xml:space="preserve"> wykonanie zamówienia zgodnie z ofertą cenową na kwotę:</w:t>
      </w:r>
    </w:p>
    <w:p w14:paraId="6B73F937" w14:textId="77777777" w:rsidR="00C4276A" w:rsidRPr="00FF023B" w:rsidRDefault="00C4276A" w:rsidP="00C4276A">
      <w:pPr>
        <w:pStyle w:val="WW-Tekstpodstawowywcity2"/>
        <w:widowControl/>
        <w:tabs>
          <w:tab w:val="clear" w:pos="375"/>
          <w:tab w:val="left" w:pos="3118"/>
        </w:tabs>
        <w:suppressAutoHyphens w:val="0"/>
        <w:spacing w:before="120"/>
        <w:rPr>
          <w:szCs w:val="22"/>
        </w:rPr>
      </w:pPr>
      <w:r w:rsidRPr="00FF023B">
        <w:rPr>
          <w:rFonts w:eastAsia="Times New Roman"/>
          <w:szCs w:val="22"/>
        </w:rPr>
        <w:t xml:space="preserve">Wartość netto:  ........................................... zł </w:t>
      </w:r>
    </w:p>
    <w:p w14:paraId="5B2CB1E8" w14:textId="77777777" w:rsidR="00C4276A" w:rsidRPr="00FF023B" w:rsidRDefault="00C4276A" w:rsidP="00C4276A">
      <w:pPr>
        <w:tabs>
          <w:tab w:val="left" w:pos="3118"/>
        </w:tabs>
        <w:rPr>
          <w:sz w:val="22"/>
          <w:szCs w:val="22"/>
        </w:rPr>
      </w:pPr>
      <w:r w:rsidRPr="00FF023B">
        <w:rPr>
          <w:sz w:val="22"/>
          <w:szCs w:val="22"/>
        </w:rPr>
        <w:t>(słownie: ...................................................................................................................................................)</w:t>
      </w:r>
    </w:p>
    <w:p w14:paraId="5CB20618" w14:textId="77777777" w:rsidR="00C4276A" w:rsidRPr="00FF023B" w:rsidRDefault="00C4276A" w:rsidP="00C4276A">
      <w:pPr>
        <w:tabs>
          <w:tab w:val="left" w:pos="3118"/>
        </w:tabs>
        <w:rPr>
          <w:sz w:val="22"/>
          <w:szCs w:val="22"/>
        </w:rPr>
      </w:pPr>
      <w:r w:rsidRPr="00FF023B">
        <w:rPr>
          <w:sz w:val="22"/>
          <w:szCs w:val="22"/>
        </w:rPr>
        <w:t xml:space="preserve">Wartość brutto:  ............................................... zł </w:t>
      </w:r>
    </w:p>
    <w:p w14:paraId="34A0A761" w14:textId="77777777" w:rsidR="00C4276A" w:rsidRPr="00FF023B" w:rsidRDefault="00C4276A" w:rsidP="00C4276A">
      <w:pPr>
        <w:tabs>
          <w:tab w:val="left" w:pos="3118"/>
        </w:tabs>
        <w:rPr>
          <w:b/>
          <w:bCs/>
          <w:i/>
          <w:sz w:val="22"/>
          <w:szCs w:val="22"/>
        </w:rPr>
      </w:pPr>
      <w:r w:rsidRPr="00FF023B">
        <w:rPr>
          <w:sz w:val="22"/>
          <w:szCs w:val="22"/>
        </w:rPr>
        <w:t>(słownie: .................................................................................................................................................</w:t>
      </w:r>
      <w:r w:rsidRPr="00FF023B">
        <w:rPr>
          <w:bCs/>
          <w:sz w:val="22"/>
          <w:szCs w:val="22"/>
        </w:rPr>
        <w:t>)</w:t>
      </w:r>
    </w:p>
    <w:p w14:paraId="1241F3DB" w14:textId="77777777" w:rsidR="00C4276A" w:rsidRPr="00FF023B" w:rsidRDefault="00C4276A" w:rsidP="00C4276A">
      <w:pPr>
        <w:pStyle w:val="Bezodstpw"/>
        <w:rPr>
          <w:rFonts w:ascii="Times New Roman" w:hAnsi="Times New Roman" w:cs="Times New Roman"/>
          <w:b/>
          <w:bCs/>
          <w:sz w:val="22"/>
          <w:szCs w:val="22"/>
        </w:rPr>
      </w:pPr>
    </w:p>
    <w:p w14:paraId="0734D435" w14:textId="77777777" w:rsidR="00B875E0" w:rsidRPr="00FF023B" w:rsidRDefault="002E2469" w:rsidP="006C3F74">
      <w:pPr>
        <w:pStyle w:val="Tekstpodstawowy"/>
        <w:spacing w:before="120" w:line="276" w:lineRule="auto"/>
        <w:rPr>
          <w:b/>
          <w:bCs/>
          <w:sz w:val="22"/>
          <w:szCs w:val="22"/>
        </w:rPr>
      </w:pPr>
      <w:r w:rsidRPr="00FF023B">
        <w:rPr>
          <w:b/>
          <w:bCs/>
          <w:sz w:val="22"/>
          <w:szCs w:val="22"/>
        </w:rPr>
        <w:t xml:space="preserve">IV. OFERUJEMY </w:t>
      </w:r>
      <w:r w:rsidR="00B875E0" w:rsidRPr="00FF023B">
        <w:rPr>
          <w:b/>
          <w:sz w:val="22"/>
        </w:rPr>
        <w:t>TERMIN PŁATNOŚCI</w:t>
      </w:r>
      <w:r w:rsidR="00B875E0" w:rsidRPr="00FF023B">
        <w:rPr>
          <w:sz w:val="22"/>
        </w:rPr>
        <w:t xml:space="preserve">  ……………..……</w:t>
      </w:r>
      <w:r w:rsidR="00AC43F7" w:rsidRPr="00FF023B">
        <w:rPr>
          <w:sz w:val="22"/>
        </w:rPr>
        <w:t xml:space="preserve"> *</w:t>
      </w:r>
      <w:r w:rsidR="00B875E0" w:rsidRPr="00FF023B">
        <w:rPr>
          <w:sz w:val="22"/>
        </w:rPr>
        <w:t>dni (nie mniej niż 30 dni – nie więcej niż 60 dni)</w:t>
      </w:r>
    </w:p>
    <w:p w14:paraId="10BD98D9" w14:textId="77777777" w:rsidR="00656494" w:rsidRPr="008A17C9" w:rsidRDefault="00656494" w:rsidP="00656494">
      <w:pPr>
        <w:ind w:right="-2"/>
        <w:jc w:val="both"/>
        <w:rPr>
          <w:color w:val="FF0000"/>
        </w:rPr>
      </w:pPr>
    </w:p>
    <w:p w14:paraId="549D7B06" w14:textId="77777777" w:rsidR="00C4276A" w:rsidRPr="00FF023B" w:rsidRDefault="00BE10BD" w:rsidP="00C4276A">
      <w:pPr>
        <w:suppressAutoHyphens w:val="0"/>
        <w:jc w:val="both"/>
        <w:rPr>
          <w:sz w:val="22"/>
          <w:szCs w:val="22"/>
        </w:rPr>
      </w:pPr>
      <w:r w:rsidRPr="00FF023B">
        <w:rPr>
          <w:b/>
          <w:sz w:val="22"/>
          <w:szCs w:val="22"/>
        </w:rPr>
        <w:t xml:space="preserve">V. </w:t>
      </w:r>
      <w:r w:rsidR="00C4276A" w:rsidRPr="00FF023B">
        <w:rPr>
          <w:b/>
          <w:sz w:val="22"/>
          <w:szCs w:val="22"/>
        </w:rPr>
        <w:t>ZOBOWIĄZUJEMY SIĘ</w:t>
      </w:r>
      <w:r w:rsidR="00C4276A" w:rsidRPr="00FF023B">
        <w:rPr>
          <w:sz w:val="22"/>
          <w:szCs w:val="22"/>
        </w:rPr>
        <w:t xml:space="preserve"> do wykonania usługi w terminach:</w:t>
      </w:r>
    </w:p>
    <w:p w14:paraId="388565E1" w14:textId="77777777" w:rsidR="00C4276A" w:rsidRPr="00FF023B" w:rsidRDefault="00C4276A" w:rsidP="00C4276A">
      <w:pPr>
        <w:pStyle w:val="Tekstpodstawowy"/>
        <w:rPr>
          <w:sz w:val="22"/>
          <w:szCs w:val="22"/>
        </w:rPr>
      </w:pPr>
      <w:r w:rsidRPr="00FF023B">
        <w:rPr>
          <w:sz w:val="22"/>
          <w:szCs w:val="22"/>
        </w:rPr>
        <w:t xml:space="preserve">1) obiekty Szpitala w Nysie </w:t>
      </w:r>
    </w:p>
    <w:p w14:paraId="70A23443" w14:textId="2332A225" w:rsidR="00C4276A" w:rsidRPr="00FF023B" w:rsidRDefault="00C4276A" w:rsidP="00A45C4C">
      <w:pPr>
        <w:pStyle w:val="Tekstpodstawowy"/>
        <w:numPr>
          <w:ilvl w:val="0"/>
          <w:numId w:val="19"/>
        </w:numPr>
        <w:suppressAutoHyphens w:val="0"/>
        <w:rPr>
          <w:sz w:val="22"/>
          <w:szCs w:val="22"/>
        </w:rPr>
      </w:pPr>
      <w:r w:rsidRPr="00FF023B">
        <w:rPr>
          <w:sz w:val="22"/>
          <w:szCs w:val="22"/>
        </w:rPr>
        <w:t xml:space="preserve">w dni robocze – </w:t>
      </w:r>
      <w:r w:rsidR="00FF023B" w:rsidRPr="00FF023B">
        <w:rPr>
          <w:sz w:val="22"/>
          <w:szCs w:val="22"/>
        </w:rPr>
        <w:t>całodobowo</w:t>
      </w:r>
    </w:p>
    <w:p w14:paraId="19BBF224" w14:textId="77777777" w:rsidR="00C4276A" w:rsidRPr="00FF023B" w:rsidRDefault="00C4276A" w:rsidP="00A45C4C">
      <w:pPr>
        <w:pStyle w:val="Tekstpodstawowy"/>
        <w:numPr>
          <w:ilvl w:val="0"/>
          <w:numId w:val="19"/>
        </w:numPr>
        <w:suppressAutoHyphens w:val="0"/>
        <w:rPr>
          <w:sz w:val="22"/>
          <w:szCs w:val="22"/>
        </w:rPr>
      </w:pPr>
      <w:r w:rsidRPr="00FF023B">
        <w:rPr>
          <w:sz w:val="22"/>
          <w:szCs w:val="22"/>
        </w:rPr>
        <w:t xml:space="preserve">w dni wolne – całodobowo </w:t>
      </w:r>
    </w:p>
    <w:p w14:paraId="5A451609" w14:textId="77777777" w:rsidR="00C4276A" w:rsidRPr="00FF023B" w:rsidRDefault="00C4276A" w:rsidP="00C4276A">
      <w:pPr>
        <w:pStyle w:val="Tekstpodstawowy"/>
        <w:rPr>
          <w:sz w:val="22"/>
          <w:szCs w:val="22"/>
        </w:rPr>
      </w:pPr>
      <w:r w:rsidRPr="00FF023B">
        <w:rPr>
          <w:sz w:val="22"/>
          <w:szCs w:val="22"/>
        </w:rPr>
        <w:t>2) Przychodnia Rejonowa w Nysie przy ul. Ogrodowej</w:t>
      </w:r>
    </w:p>
    <w:p w14:paraId="276B31A3" w14:textId="0A98E771" w:rsidR="00C4276A" w:rsidRPr="00FF023B" w:rsidRDefault="00FF023B" w:rsidP="00A45C4C">
      <w:pPr>
        <w:pStyle w:val="Tekstpodstawowy"/>
        <w:numPr>
          <w:ilvl w:val="0"/>
          <w:numId w:val="20"/>
        </w:numPr>
        <w:tabs>
          <w:tab w:val="clear" w:pos="3118"/>
        </w:tabs>
        <w:suppressAutoHyphens w:val="0"/>
        <w:rPr>
          <w:sz w:val="22"/>
          <w:szCs w:val="22"/>
        </w:rPr>
      </w:pPr>
      <w:r>
        <w:rPr>
          <w:sz w:val="22"/>
          <w:szCs w:val="22"/>
        </w:rPr>
        <w:t xml:space="preserve">4 </w:t>
      </w:r>
      <w:r w:rsidR="00C4276A" w:rsidRPr="00FF023B">
        <w:rPr>
          <w:sz w:val="22"/>
          <w:szCs w:val="22"/>
        </w:rPr>
        <w:t>podjazdy patroli w godz. od 20:00 do 7:00</w:t>
      </w:r>
    </w:p>
    <w:p w14:paraId="565BEFF0" w14:textId="6DA8C69D" w:rsidR="00C4276A" w:rsidRPr="00FF023B" w:rsidRDefault="00C4276A" w:rsidP="00C4276A">
      <w:pPr>
        <w:jc w:val="both"/>
        <w:rPr>
          <w:sz w:val="22"/>
          <w:szCs w:val="22"/>
        </w:rPr>
      </w:pPr>
      <w:r w:rsidRPr="00FF023B">
        <w:rPr>
          <w:sz w:val="22"/>
          <w:szCs w:val="22"/>
        </w:rPr>
        <w:t xml:space="preserve">przez okres </w:t>
      </w:r>
      <w:r w:rsidR="00FF023B" w:rsidRPr="00FF023B">
        <w:rPr>
          <w:sz w:val="22"/>
          <w:szCs w:val="22"/>
        </w:rPr>
        <w:t>24</w:t>
      </w:r>
      <w:r w:rsidRPr="00FF023B">
        <w:rPr>
          <w:sz w:val="22"/>
          <w:szCs w:val="22"/>
        </w:rPr>
        <w:t xml:space="preserve"> miesięcy od daty zawarcia umowy </w:t>
      </w:r>
    </w:p>
    <w:p w14:paraId="2010AD18" w14:textId="77777777" w:rsidR="00BE10BD" w:rsidRPr="008A17C9" w:rsidRDefault="00BE10BD" w:rsidP="00C4276A">
      <w:pPr>
        <w:pStyle w:val="Akapitzlist"/>
        <w:widowControl w:val="0"/>
        <w:tabs>
          <w:tab w:val="left" w:pos="284"/>
        </w:tabs>
        <w:ind w:left="0"/>
        <w:jc w:val="both"/>
        <w:rPr>
          <w:b/>
          <w:bCs/>
          <w:color w:val="FF0000"/>
          <w:sz w:val="22"/>
          <w:szCs w:val="22"/>
        </w:rPr>
      </w:pPr>
    </w:p>
    <w:p w14:paraId="3ACD4291" w14:textId="77777777" w:rsidR="00C4276A" w:rsidRPr="00FF023B" w:rsidRDefault="00BE10BD" w:rsidP="00C4276A">
      <w:pPr>
        <w:jc w:val="both"/>
        <w:rPr>
          <w:sz w:val="22"/>
          <w:szCs w:val="22"/>
        </w:rPr>
      </w:pPr>
      <w:r w:rsidRPr="00FF023B">
        <w:rPr>
          <w:b/>
          <w:bCs/>
          <w:sz w:val="22"/>
          <w:szCs w:val="22"/>
        </w:rPr>
        <w:lastRenderedPageBreak/>
        <w:t>VI. OŚWIADCZAMY</w:t>
      </w:r>
      <w:r w:rsidRPr="00FF023B">
        <w:rPr>
          <w:sz w:val="22"/>
          <w:szCs w:val="22"/>
        </w:rPr>
        <w:t xml:space="preserve">, </w:t>
      </w:r>
      <w:r w:rsidR="00C4276A" w:rsidRPr="00FF023B">
        <w:rPr>
          <w:sz w:val="22"/>
          <w:szCs w:val="22"/>
        </w:rPr>
        <w:t>że zapoznaliśmy się ze Specyfikacją Warunków Zamówienia i nie wnosimy do niej zastrzeżeń. Zdobyliśmy informacje konieczne do przygotowania oferty.</w:t>
      </w:r>
    </w:p>
    <w:p w14:paraId="6F7F8E23" w14:textId="77777777" w:rsidR="004E1E7E" w:rsidRPr="00FF023B" w:rsidRDefault="004E1E7E" w:rsidP="004E1E7E">
      <w:pPr>
        <w:tabs>
          <w:tab w:val="num" w:pos="0"/>
        </w:tabs>
        <w:autoSpaceDE w:val="0"/>
        <w:rPr>
          <w:b/>
          <w:bCs/>
          <w:sz w:val="22"/>
          <w:szCs w:val="22"/>
        </w:rPr>
      </w:pPr>
    </w:p>
    <w:p w14:paraId="0B7CD046" w14:textId="77777777" w:rsidR="009E5F5B" w:rsidRPr="00FF023B" w:rsidRDefault="009E5F5B" w:rsidP="009E5F5B">
      <w:pPr>
        <w:tabs>
          <w:tab w:val="left" w:pos="3118"/>
        </w:tabs>
        <w:jc w:val="both"/>
        <w:rPr>
          <w:sz w:val="22"/>
          <w:szCs w:val="22"/>
        </w:rPr>
      </w:pPr>
      <w:r w:rsidRPr="00FF023B">
        <w:rPr>
          <w:b/>
          <w:sz w:val="22"/>
          <w:szCs w:val="22"/>
        </w:rPr>
        <w:t>V</w:t>
      </w:r>
      <w:r w:rsidR="00BE10BD" w:rsidRPr="00FF023B">
        <w:rPr>
          <w:b/>
          <w:sz w:val="22"/>
          <w:szCs w:val="22"/>
        </w:rPr>
        <w:t>I</w:t>
      </w:r>
      <w:r w:rsidR="004E1E7E" w:rsidRPr="00FF023B">
        <w:rPr>
          <w:b/>
          <w:sz w:val="22"/>
          <w:szCs w:val="22"/>
        </w:rPr>
        <w:t>I</w:t>
      </w:r>
      <w:r w:rsidRPr="00FF023B">
        <w:rPr>
          <w:b/>
          <w:sz w:val="22"/>
          <w:szCs w:val="22"/>
        </w:rPr>
        <w:t>. OŚWIADCZAMY</w:t>
      </w:r>
      <w:r w:rsidRPr="00FF023B">
        <w:rPr>
          <w:sz w:val="22"/>
          <w:szCs w:val="22"/>
        </w:rPr>
        <w:t>, że:</w:t>
      </w:r>
    </w:p>
    <w:p w14:paraId="4E4ED523" w14:textId="77777777" w:rsidR="009E5F5B" w:rsidRPr="00FF023B" w:rsidRDefault="009E5F5B" w:rsidP="009E5F5B">
      <w:pPr>
        <w:tabs>
          <w:tab w:val="left" w:pos="360"/>
        </w:tabs>
        <w:jc w:val="both"/>
        <w:rPr>
          <w:sz w:val="22"/>
          <w:szCs w:val="22"/>
        </w:rPr>
      </w:pPr>
      <w:r w:rsidRPr="00FF023B">
        <w:rPr>
          <w:sz w:val="22"/>
          <w:szCs w:val="22"/>
        </w:rPr>
        <w:t>a) zapoznaliśmy się ze Specyfikacją Warunków Zamówienia i nie wnosimy do niej z</w:t>
      </w:r>
      <w:r w:rsidR="00F81300" w:rsidRPr="00FF023B">
        <w:rPr>
          <w:sz w:val="22"/>
          <w:szCs w:val="22"/>
        </w:rPr>
        <w:t>astrzeżeń. Zdobyliśmy informacje</w:t>
      </w:r>
      <w:r w:rsidRPr="00FF023B">
        <w:rPr>
          <w:sz w:val="22"/>
          <w:szCs w:val="22"/>
        </w:rPr>
        <w:t xml:space="preserve"> konieczne do przygotowania oferty.</w:t>
      </w:r>
    </w:p>
    <w:p w14:paraId="41537309" w14:textId="77777777" w:rsidR="009E5F5B" w:rsidRPr="00FF023B" w:rsidRDefault="009E5F5B" w:rsidP="009E5F5B">
      <w:pPr>
        <w:tabs>
          <w:tab w:val="left" w:pos="360"/>
        </w:tabs>
        <w:jc w:val="both"/>
        <w:rPr>
          <w:b/>
          <w:sz w:val="22"/>
          <w:szCs w:val="22"/>
        </w:rPr>
      </w:pPr>
      <w:r w:rsidRPr="00FF023B">
        <w:rPr>
          <w:sz w:val="22"/>
          <w:szCs w:val="22"/>
        </w:rPr>
        <w:t xml:space="preserve">b) zapoznaliśmy się z obowiązkami Wykonawcy i akceptujemy je bez zastrzeżeń. </w:t>
      </w:r>
    </w:p>
    <w:p w14:paraId="3970F983" w14:textId="77777777" w:rsidR="009E5F5B" w:rsidRPr="00FF023B" w:rsidRDefault="009E5F5B" w:rsidP="009E5F5B">
      <w:pPr>
        <w:jc w:val="both"/>
        <w:rPr>
          <w:sz w:val="22"/>
        </w:rPr>
      </w:pPr>
    </w:p>
    <w:p w14:paraId="3E20D6E1" w14:textId="638B565B" w:rsidR="009E5F5B" w:rsidRPr="00FF023B" w:rsidRDefault="009E5F5B" w:rsidP="009E5F5B">
      <w:pPr>
        <w:jc w:val="both"/>
        <w:rPr>
          <w:sz w:val="22"/>
        </w:rPr>
      </w:pPr>
      <w:r w:rsidRPr="00FF023B">
        <w:rPr>
          <w:b/>
          <w:sz w:val="22"/>
        </w:rPr>
        <w:t>V</w:t>
      </w:r>
      <w:r w:rsidR="00BE10BD" w:rsidRPr="00FF023B">
        <w:rPr>
          <w:b/>
          <w:sz w:val="22"/>
        </w:rPr>
        <w:t>I</w:t>
      </w:r>
      <w:r w:rsidR="004E1E7E" w:rsidRPr="00FF023B">
        <w:rPr>
          <w:b/>
          <w:sz w:val="22"/>
        </w:rPr>
        <w:t>I</w:t>
      </w:r>
      <w:r w:rsidRPr="00FF023B">
        <w:rPr>
          <w:b/>
          <w:sz w:val="22"/>
        </w:rPr>
        <w:t>I. OŚWIADCZAMY</w:t>
      </w:r>
      <w:r w:rsidRPr="00FF023B">
        <w:rPr>
          <w:sz w:val="22"/>
        </w:rPr>
        <w:t>, że powierzymy /nie powierzymy</w:t>
      </w:r>
      <w:r w:rsidR="00AC43F7" w:rsidRPr="00FF023B">
        <w:rPr>
          <w:sz w:val="22"/>
        </w:rPr>
        <w:t>**</w:t>
      </w:r>
      <w:r w:rsidRPr="00FF023B">
        <w:rPr>
          <w:sz w:val="22"/>
        </w:rPr>
        <w:t xml:space="preserve"> wykonanie części zamówienia w zakresie ............................................................................................................................................................. następującemu/cym</w:t>
      </w:r>
      <w:r w:rsidR="00FF023B">
        <w:rPr>
          <w:sz w:val="22"/>
        </w:rPr>
        <w:t xml:space="preserve"> </w:t>
      </w:r>
      <w:r w:rsidRPr="00FF023B">
        <w:rPr>
          <w:sz w:val="22"/>
        </w:rPr>
        <w:t>podwykonawcy/com .......................................................................................................</w:t>
      </w:r>
      <w:r w:rsidR="00FF023B">
        <w:rPr>
          <w:sz w:val="22"/>
        </w:rPr>
        <w:t>...</w:t>
      </w:r>
    </w:p>
    <w:p w14:paraId="0CE049BD" w14:textId="77777777" w:rsidR="009E5F5B" w:rsidRPr="00FF023B" w:rsidRDefault="009E5F5B" w:rsidP="009E5F5B">
      <w:pPr>
        <w:jc w:val="both"/>
        <w:rPr>
          <w:b/>
          <w:sz w:val="22"/>
        </w:rPr>
      </w:pPr>
    </w:p>
    <w:p w14:paraId="13797C87" w14:textId="77777777" w:rsidR="009E5F5B" w:rsidRPr="00FF023B" w:rsidRDefault="00BE10BD" w:rsidP="009E5F5B">
      <w:pPr>
        <w:pStyle w:val="Tekstpodstawowywcity"/>
        <w:spacing w:after="0"/>
        <w:ind w:left="0"/>
        <w:jc w:val="both"/>
        <w:rPr>
          <w:sz w:val="22"/>
        </w:rPr>
      </w:pPr>
      <w:r w:rsidRPr="00FF023B">
        <w:rPr>
          <w:rFonts w:eastAsia="Arial"/>
          <w:b/>
          <w:sz w:val="22"/>
          <w:szCs w:val="22"/>
        </w:rPr>
        <w:t>IX</w:t>
      </w:r>
      <w:r w:rsidR="009E5F5B" w:rsidRPr="00FF023B">
        <w:rPr>
          <w:rFonts w:eastAsia="Arial"/>
          <w:b/>
          <w:sz w:val="22"/>
          <w:szCs w:val="22"/>
        </w:rPr>
        <w:t>. WYRAŻAM ZGODĘ</w:t>
      </w:r>
      <w:r w:rsidR="009E5F5B" w:rsidRPr="00FF023B">
        <w:rPr>
          <w:rFonts w:eastAsia="Arial"/>
          <w:sz w:val="22"/>
          <w:szCs w:val="22"/>
        </w:rPr>
        <w:t xml:space="preserve"> na przetwarzanie moich danych osobowych zawartych w przedstawionych przeze mnie dokumentach oferty w postępowaniu o udzielenie zamówienia publicznego – zgodnie </w:t>
      </w:r>
      <w:r w:rsidR="00D55113" w:rsidRPr="00FF023B">
        <w:rPr>
          <w:rFonts w:eastAsia="Arial"/>
          <w:sz w:val="22"/>
          <w:szCs w:val="22"/>
        </w:rPr>
        <w:br/>
      </w:r>
      <w:r w:rsidR="009E5F5B" w:rsidRPr="00FF023B">
        <w:rPr>
          <w:rFonts w:eastAsia="Arial"/>
          <w:sz w:val="22"/>
          <w:szCs w:val="22"/>
        </w:rPr>
        <w:t xml:space="preserve">z Ustawą z dnia 29.08.1997r. o Ochronie Danych Osobowych (Dz. U. z 2019r. poz. 1781 </w:t>
      </w:r>
      <w:proofErr w:type="spellStart"/>
      <w:r w:rsidR="009E5F5B" w:rsidRPr="00FF023B">
        <w:rPr>
          <w:rFonts w:eastAsia="Arial"/>
          <w:sz w:val="22"/>
          <w:szCs w:val="22"/>
        </w:rPr>
        <w:t>t.j</w:t>
      </w:r>
      <w:proofErr w:type="spellEnd"/>
      <w:r w:rsidR="009E5F5B" w:rsidRPr="00FF023B">
        <w:rPr>
          <w:rFonts w:eastAsia="Arial"/>
          <w:sz w:val="22"/>
          <w:szCs w:val="22"/>
        </w:rPr>
        <w:t>.)</w:t>
      </w:r>
    </w:p>
    <w:p w14:paraId="36AB089B" w14:textId="77777777" w:rsidR="009E5F5B" w:rsidRPr="00FF023B" w:rsidRDefault="009E5F5B" w:rsidP="009E5F5B">
      <w:pPr>
        <w:tabs>
          <w:tab w:val="left" w:pos="426"/>
        </w:tabs>
        <w:jc w:val="both"/>
        <w:rPr>
          <w:b/>
          <w:sz w:val="22"/>
          <w:szCs w:val="22"/>
        </w:rPr>
      </w:pPr>
    </w:p>
    <w:p w14:paraId="5A75F9AC" w14:textId="77777777" w:rsidR="009E5F5B" w:rsidRPr="00FF023B" w:rsidRDefault="004E1E7E" w:rsidP="009E5F5B">
      <w:pPr>
        <w:ind w:right="69"/>
        <w:jc w:val="both"/>
        <w:rPr>
          <w:sz w:val="22"/>
        </w:rPr>
      </w:pPr>
      <w:r w:rsidRPr="00FF023B">
        <w:rPr>
          <w:b/>
          <w:sz w:val="22"/>
        </w:rPr>
        <w:t>X</w:t>
      </w:r>
      <w:r w:rsidR="009E5F5B" w:rsidRPr="00FF023B">
        <w:rPr>
          <w:b/>
          <w:sz w:val="22"/>
        </w:rPr>
        <w:t>.</w:t>
      </w:r>
      <w:r w:rsidR="009E5F5B" w:rsidRPr="00FF023B">
        <w:rPr>
          <w:sz w:val="22"/>
        </w:rPr>
        <w:t xml:space="preserve"> </w:t>
      </w:r>
      <w:r w:rsidR="009E5F5B" w:rsidRPr="00FF023B">
        <w:rPr>
          <w:b/>
          <w:sz w:val="22"/>
        </w:rPr>
        <w:t>OŚWIADCZAMY</w:t>
      </w:r>
      <w:r w:rsidR="009E5F5B" w:rsidRPr="00FF023B">
        <w:rPr>
          <w:sz w:val="22"/>
        </w:rPr>
        <w:t xml:space="preserve">, że zapoznaliśmy się ze „Wzorem umowy” stanowiącym </w:t>
      </w:r>
      <w:r w:rsidR="009E5F5B" w:rsidRPr="00FF023B">
        <w:rPr>
          <w:b/>
          <w:sz w:val="22"/>
        </w:rPr>
        <w:t xml:space="preserve">załącznik </w:t>
      </w:r>
      <w:r w:rsidR="00D00A4E" w:rsidRPr="00FF023B">
        <w:rPr>
          <w:b/>
          <w:sz w:val="22"/>
        </w:rPr>
        <w:t xml:space="preserve">Nr </w:t>
      </w:r>
      <w:r w:rsidR="00A8177C" w:rsidRPr="00FF023B">
        <w:rPr>
          <w:b/>
          <w:sz w:val="22"/>
        </w:rPr>
        <w:t>9</w:t>
      </w:r>
      <w:r w:rsidR="00C4276A" w:rsidRPr="00FF023B">
        <w:rPr>
          <w:b/>
          <w:sz w:val="22"/>
        </w:rPr>
        <w:t xml:space="preserve"> </w:t>
      </w:r>
      <w:r w:rsidR="009E5F5B" w:rsidRPr="00FF023B">
        <w:rPr>
          <w:b/>
          <w:sz w:val="22"/>
        </w:rPr>
        <w:t>do SWZ</w:t>
      </w:r>
      <w:r w:rsidR="009E5F5B" w:rsidRPr="00FF023B">
        <w:rPr>
          <w:sz w:val="22"/>
        </w:rPr>
        <w:t xml:space="preserve"> </w:t>
      </w:r>
      <w:r w:rsidR="009E5F5B" w:rsidRPr="00FF023B">
        <w:rPr>
          <w:sz w:val="22"/>
        </w:rPr>
        <w:br/>
        <w:t>i zobowiązujemy się, w przypadku udzielenia nam zamówienia, do zawarcia umowy na warunkach określonych wg wymienionego załącznika.</w:t>
      </w:r>
    </w:p>
    <w:p w14:paraId="7AF833BE" w14:textId="77777777" w:rsidR="009E5F5B" w:rsidRPr="00FF023B" w:rsidRDefault="009E5F5B" w:rsidP="009E5F5B">
      <w:pPr>
        <w:jc w:val="both"/>
        <w:rPr>
          <w:sz w:val="22"/>
        </w:rPr>
      </w:pPr>
    </w:p>
    <w:p w14:paraId="1EE5EE52" w14:textId="77777777" w:rsidR="009E5F5B" w:rsidRPr="00FF023B" w:rsidRDefault="009E5F5B" w:rsidP="00B2672F">
      <w:pPr>
        <w:rPr>
          <w:sz w:val="22"/>
        </w:rPr>
      </w:pPr>
      <w:r w:rsidRPr="00FF023B">
        <w:rPr>
          <w:b/>
          <w:sz w:val="22"/>
        </w:rPr>
        <w:t>X</w:t>
      </w:r>
      <w:r w:rsidR="00BE10BD" w:rsidRPr="00FF023B">
        <w:rPr>
          <w:b/>
          <w:sz w:val="22"/>
        </w:rPr>
        <w:t>I</w:t>
      </w:r>
      <w:r w:rsidRPr="00FF023B">
        <w:rPr>
          <w:b/>
          <w:sz w:val="22"/>
        </w:rPr>
        <w:t>.</w:t>
      </w:r>
      <w:r w:rsidRPr="00FF023B">
        <w:rPr>
          <w:sz w:val="22"/>
        </w:rPr>
        <w:t xml:space="preserve"> </w:t>
      </w:r>
      <w:r w:rsidRPr="00FF023B">
        <w:rPr>
          <w:b/>
          <w:sz w:val="22"/>
        </w:rPr>
        <w:t>POTWIERDZAMY</w:t>
      </w:r>
      <w:r w:rsidRPr="00FF023B">
        <w:rPr>
          <w:sz w:val="22"/>
        </w:rPr>
        <w:t xml:space="preserve"> związanie ofertą do daty wskazanej w SWZ</w:t>
      </w:r>
      <w:r w:rsidR="00B2672F" w:rsidRPr="00FF023B">
        <w:rPr>
          <w:sz w:val="22"/>
        </w:rPr>
        <w:t>.</w:t>
      </w:r>
      <w:r w:rsidRPr="00FF023B">
        <w:rPr>
          <w:sz w:val="22"/>
        </w:rPr>
        <w:t xml:space="preserve"> </w:t>
      </w:r>
    </w:p>
    <w:p w14:paraId="75F481A6" w14:textId="77777777" w:rsidR="008A0D50" w:rsidRPr="008A17C9" w:rsidRDefault="008A0D50" w:rsidP="00B2672F">
      <w:pPr>
        <w:rPr>
          <w:color w:val="FF0000"/>
          <w:sz w:val="22"/>
        </w:rPr>
      </w:pPr>
    </w:p>
    <w:p w14:paraId="401EB08B" w14:textId="77777777" w:rsidR="008A0D50" w:rsidRPr="008A17C9" w:rsidRDefault="008A0D50" w:rsidP="00B2672F">
      <w:pPr>
        <w:rPr>
          <w:color w:val="FF0000"/>
          <w:sz w:val="22"/>
        </w:rPr>
      </w:pPr>
    </w:p>
    <w:p w14:paraId="7467AC6B" w14:textId="77777777" w:rsidR="008A0D50" w:rsidRPr="008A17C9" w:rsidRDefault="008A0D50" w:rsidP="00B2672F">
      <w:pPr>
        <w:rPr>
          <w:color w:val="FF0000"/>
          <w:sz w:val="22"/>
        </w:rPr>
      </w:pPr>
    </w:p>
    <w:p w14:paraId="484E829A" w14:textId="77777777" w:rsidR="008A0D50" w:rsidRPr="008A17C9" w:rsidRDefault="008A0D50" w:rsidP="00B2672F">
      <w:pPr>
        <w:rPr>
          <w:color w:val="FF0000"/>
          <w:sz w:val="22"/>
        </w:rPr>
      </w:pPr>
    </w:p>
    <w:p w14:paraId="06F51FFF" w14:textId="77777777" w:rsidR="008A0D50" w:rsidRPr="008A17C9" w:rsidRDefault="008A0D50" w:rsidP="00B2672F">
      <w:pPr>
        <w:rPr>
          <w:color w:val="FF0000"/>
          <w:sz w:val="22"/>
        </w:rPr>
      </w:pPr>
    </w:p>
    <w:p w14:paraId="04D92925" w14:textId="77777777" w:rsidR="008A0D50" w:rsidRPr="008A17C9" w:rsidRDefault="008A0D50" w:rsidP="00B2672F">
      <w:pPr>
        <w:rPr>
          <w:color w:val="FF0000"/>
          <w:sz w:val="22"/>
        </w:rPr>
      </w:pPr>
    </w:p>
    <w:p w14:paraId="1A0C2A10" w14:textId="77777777" w:rsidR="008A0D50" w:rsidRPr="008A17C9" w:rsidRDefault="008A0D50" w:rsidP="00B2672F">
      <w:pPr>
        <w:rPr>
          <w:color w:val="FF0000"/>
          <w:sz w:val="22"/>
        </w:rPr>
      </w:pPr>
    </w:p>
    <w:p w14:paraId="5FB67570" w14:textId="77777777" w:rsidR="008A0D50" w:rsidRPr="008A17C9" w:rsidRDefault="008A0D50" w:rsidP="00B2672F">
      <w:pPr>
        <w:rPr>
          <w:color w:val="FF0000"/>
          <w:sz w:val="22"/>
        </w:rPr>
      </w:pPr>
    </w:p>
    <w:p w14:paraId="75C42A6B" w14:textId="77777777" w:rsidR="008A0D50" w:rsidRPr="008A17C9" w:rsidRDefault="008A0D50" w:rsidP="00B2672F">
      <w:pPr>
        <w:rPr>
          <w:color w:val="FF0000"/>
          <w:sz w:val="22"/>
        </w:rPr>
      </w:pPr>
    </w:p>
    <w:p w14:paraId="019C37D2" w14:textId="77777777" w:rsidR="008A0D50" w:rsidRPr="008A17C9" w:rsidRDefault="008A0D50" w:rsidP="00B2672F">
      <w:pPr>
        <w:rPr>
          <w:color w:val="FF0000"/>
          <w:sz w:val="22"/>
        </w:rPr>
      </w:pPr>
    </w:p>
    <w:p w14:paraId="61162AF6" w14:textId="77777777" w:rsidR="008A0D50" w:rsidRPr="008A17C9" w:rsidRDefault="008A0D50" w:rsidP="00B2672F">
      <w:pPr>
        <w:rPr>
          <w:color w:val="FF0000"/>
          <w:sz w:val="22"/>
        </w:rPr>
      </w:pPr>
    </w:p>
    <w:p w14:paraId="2A7AF7A3" w14:textId="77777777" w:rsidR="008A0D50" w:rsidRPr="008A17C9" w:rsidRDefault="008A0D50" w:rsidP="00B2672F">
      <w:pPr>
        <w:rPr>
          <w:color w:val="FF0000"/>
          <w:sz w:val="22"/>
        </w:rPr>
      </w:pPr>
    </w:p>
    <w:p w14:paraId="4A7AE61B" w14:textId="77777777" w:rsidR="008A0D50" w:rsidRPr="008A17C9" w:rsidRDefault="008A0D50" w:rsidP="00B2672F">
      <w:pPr>
        <w:rPr>
          <w:color w:val="FF0000"/>
          <w:sz w:val="22"/>
        </w:rPr>
      </w:pPr>
    </w:p>
    <w:p w14:paraId="67DA74FF" w14:textId="77777777" w:rsidR="008A0D50" w:rsidRPr="008A17C9" w:rsidRDefault="008A0D50" w:rsidP="00B2672F">
      <w:pPr>
        <w:rPr>
          <w:color w:val="FF0000"/>
          <w:sz w:val="22"/>
        </w:rPr>
      </w:pPr>
    </w:p>
    <w:p w14:paraId="42C736A6" w14:textId="77777777" w:rsidR="00141A69" w:rsidRPr="008A17C9" w:rsidRDefault="00141A69" w:rsidP="00141A69">
      <w:pPr>
        <w:pStyle w:val="NormalnyArialNarrow"/>
        <w:shd w:val="clear" w:color="auto" w:fill="FFFFFF"/>
        <w:tabs>
          <w:tab w:val="left" w:pos="0"/>
          <w:tab w:val="left" w:pos="709"/>
          <w:tab w:val="left" w:pos="2835"/>
          <w:tab w:val="left" w:pos="3544"/>
        </w:tabs>
        <w:rPr>
          <w:rFonts w:ascii="Times New Roman" w:hAnsi="Times New Roman"/>
          <w:i/>
          <w:color w:val="FF0000"/>
        </w:rPr>
      </w:pPr>
    </w:p>
    <w:p w14:paraId="6F885A3D" w14:textId="77777777" w:rsidR="00B6086C" w:rsidRPr="008A17C9" w:rsidRDefault="00B6086C" w:rsidP="00141A69">
      <w:pPr>
        <w:pStyle w:val="NormalnyArialNarrow"/>
        <w:shd w:val="clear" w:color="auto" w:fill="FFFFFF"/>
        <w:tabs>
          <w:tab w:val="left" w:pos="0"/>
          <w:tab w:val="left" w:pos="709"/>
          <w:tab w:val="left" w:pos="2835"/>
          <w:tab w:val="left" w:pos="3544"/>
        </w:tabs>
        <w:rPr>
          <w:rFonts w:ascii="Times New Roman" w:hAnsi="Times New Roman"/>
          <w:i/>
          <w:color w:val="FF0000"/>
        </w:rPr>
      </w:pPr>
    </w:p>
    <w:p w14:paraId="5CFAD17E" w14:textId="77777777" w:rsidR="00B6086C" w:rsidRPr="008A17C9" w:rsidRDefault="00B6086C" w:rsidP="00141A69">
      <w:pPr>
        <w:pStyle w:val="NormalnyArialNarrow"/>
        <w:shd w:val="clear" w:color="auto" w:fill="FFFFFF"/>
        <w:tabs>
          <w:tab w:val="left" w:pos="0"/>
          <w:tab w:val="left" w:pos="709"/>
          <w:tab w:val="left" w:pos="2835"/>
          <w:tab w:val="left" w:pos="3544"/>
        </w:tabs>
        <w:rPr>
          <w:rFonts w:ascii="Times New Roman" w:hAnsi="Times New Roman"/>
          <w:i/>
          <w:color w:val="FF0000"/>
        </w:rPr>
      </w:pPr>
    </w:p>
    <w:p w14:paraId="1D43A804" w14:textId="77777777" w:rsidR="00B6086C" w:rsidRPr="008A17C9" w:rsidRDefault="00B6086C" w:rsidP="00141A69">
      <w:pPr>
        <w:pStyle w:val="NormalnyArialNarrow"/>
        <w:shd w:val="clear" w:color="auto" w:fill="FFFFFF"/>
        <w:tabs>
          <w:tab w:val="left" w:pos="0"/>
          <w:tab w:val="left" w:pos="709"/>
          <w:tab w:val="left" w:pos="2835"/>
          <w:tab w:val="left" w:pos="3544"/>
        </w:tabs>
        <w:rPr>
          <w:rFonts w:ascii="Times New Roman" w:hAnsi="Times New Roman"/>
          <w:i/>
          <w:color w:val="FF0000"/>
        </w:rPr>
      </w:pPr>
    </w:p>
    <w:p w14:paraId="479161BE" w14:textId="77777777" w:rsidR="00B6086C" w:rsidRPr="008A17C9" w:rsidRDefault="00B6086C" w:rsidP="00141A69">
      <w:pPr>
        <w:pStyle w:val="NormalnyArialNarrow"/>
        <w:shd w:val="clear" w:color="auto" w:fill="FFFFFF"/>
        <w:tabs>
          <w:tab w:val="left" w:pos="0"/>
          <w:tab w:val="left" w:pos="709"/>
          <w:tab w:val="left" w:pos="2835"/>
          <w:tab w:val="left" w:pos="3544"/>
        </w:tabs>
        <w:rPr>
          <w:rFonts w:ascii="Times New Roman" w:hAnsi="Times New Roman"/>
          <w:i/>
          <w:color w:val="FF0000"/>
        </w:rPr>
      </w:pPr>
    </w:p>
    <w:p w14:paraId="2F5F8A05" w14:textId="77777777" w:rsidR="00B6086C" w:rsidRPr="008A17C9" w:rsidRDefault="00B6086C" w:rsidP="00141A69">
      <w:pPr>
        <w:pStyle w:val="NormalnyArialNarrow"/>
        <w:shd w:val="clear" w:color="auto" w:fill="FFFFFF"/>
        <w:tabs>
          <w:tab w:val="left" w:pos="0"/>
          <w:tab w:val="left" w:pos="709"/>
          <w:tab w:val="left" w:pos="2835"/>
          <w:tab w:val="left" w:pos="3544"/>
        </w:tabs>
        <w:rPr>
          <w:rFonts w:ascii="Times New Roman" w:hAnsi="Times New Roman"/>
          <w:i/>
          <w:color w:val="FF0000"/>
        </w:rPr>
      </w:pPr>
    </w:p>
    <w:p w14:paraId="7F3EAD0A" w14:textId="77777777" w:rsidR="00B6086C" w:rsidRPr="008A17C9" w:rsidRDefault="00B6086C" w:rsidP="00141A69">
      <w:pPr>
        <w:pStyle w:val="NormalnyArialNarrow"/>
        <w:shd w:val="clear" w:color="auto" w:fill="FFFFFF"/>
        <w:tabs>
          <w:tab w:val="left" w:pos="0"/>
          <w:tab w:val="left" w:pos="709"/>
          <w:tab w:val="left" w:pos="2835"/>
          <w:tab w:val="left" w:pos="3544"/>
        </w:tabs>
        <w:rPr>
          <w:rFonts w:ascii="Times New Roman" w:hAnsi="Times New Roman"/>
          <w:i/>
          <w:color w:val="FF0000"/>
        </w:rPr>
      </w:pPr>
    </w:p>
    <w:p w14:paraId="228166EC" w14:textId="77777777" w:rsidR="00B6086C" w:rsidRPr="008A17C9" w:rsidRDefault="00B6086C" w:rsidP="00141A69">
      <w:pPr>
        <w:pStyle w:val="NormalnyArialNarrow"/>
        <w:shd w:val="clear" w:color="auto" w:fill="FFFFFF"/>
        <w:tabs>
          <w:tab w:val="left" w:pos="0"/>
          <w:tab w:val="left" w:pos="709"/>
          <w:tab w:val="left" w:pos="2835"/>
          <w:tab w:val="left" w:pos="3544"/>
        </w:tabs>
        <w:rPr>
          <w:rFonts w:ascii="Times New Roman" w:hAnsi="Times New Roman"/>
          <w:i/>
          <w:color w:val="FF0000"/>
        </w:rPr>
      </w:pPr>
    </w:p>
    <w:p w14:paraId="5981B436" w14:textId="77777777" w:rsidR="00B6086C" w:rsidRPr="008A17C9" w:rsidRDefault="00B6086C" w:rsidP="00141A69">
      <w:pPr>
        <w:pStyle w:val="NormalnyArialNarrow"/>
        <w:shd w:val="clear" w:color="auto" w:fill="FFFFFF"/>
        <w:tabs>
          <w:tab w:val="left" w:pos="0"/>
          <w:tab w:val="left" w:pos="709"/>
          <w:tab w:val="left" w:pos="2835"/>
          <w:tab w:val="left" w:pos="3544"/>
        </w:tabs>
        <w:rPr>
          <w:rFonts w:ascii="Times New Roman" w:hAnsi="Times New Roman"/>
          <w:i/>
          <w:color w:val="FF0000"/>
        </w:rPr>
      </w:pPr>
    </w:p>
    <w:p w14:paraId="5FEB7021" w14:textId="77777777" w:rsidR="00B6086C" w:rsidRPr="008A17C9" w:rsidRDefault="00B6086C" w:rsidP="00141A69">
      <w:pPr>
        <w:pStyle w:val="NormalnyArialNarrow"/>
        <w:shd w:val="clear" w:color="auto" w:fill="FFFFFF"/>
        <w:tabs>
          <w:tab w:val="left" w:pos="0"/>
          <w:tab w:val="left" w:pos="709"/>
          <w:tab w:val="left" w:pos="2835"/>
          <w:tab w:val="left" w:pos="3544"/>
        </w:tabs>
        <w:rPr>
          <w:rFonts w:ascii="Times New Roman" w:hAnsi="Times New Roman"/>
          <w:i/>
          <w:color w:val="FF0000"/>
        </w:rPr>
      </w:pPr>
    </w:p>
    <w:p w14:paraId="66398D22" w14:textId="77777777" w:rsidR="00B6086C" w:rsidRPr="00FF023B" w:rsidRDefault="00B6086C" w:rsidP="00B6086C">
      <w:pPr>
        <w:tabs>
          <w:tab w:val="left" w:pos="0"/>
        </w:tabs>
        <w:rPr>
          <w:sz w:val="20"/>
          <w:szCs w:val="20"/>
        </w:rPr>
      </w:pPr>
      <w:r w:rsidRPr="00FF023B">
        <w:rPr>
          <w:sz w:val="20"/>
          <w:szCs w:val="20"/>
        </w:rPr>
        <w:t>*- wypełnić ilość dni</w:t>
      </w:r>
    </w:p>
    <w:p w14:paraId="48E847D0" w14:textId="77777777" w:rsidR="00B6086C" w:rsidRPr="00FF023B" w:rsidRDefault="00B6086C" w:rsidP="00B6086C">
      <w:pPr>
        <w:tabs>
          <w:tab w:val="left" w:pos="0"/>
        </w:tabs>
        <w:rPr>
          <w:sz w:val="20"/>
          <w:szCs w:val="20"/>
        </w:rPr>
      </w:pPr>
      <w:r w:rsidRPr="00FF023B">
        <w:rPr>
          <w:sz w:val="20"/>
          <w:szCs w:val="20"/>
        </w:rPr>
        <w:t>** -  niepotrzebne skreślić</w:t>
      </w:r>
    </w:p>
    <w:p w14:paraId="1217D713" w14:textId="77777777" w:rsidR="00C4276A" w:rsidRPr="008A17C9" w:rsidRDefault="00C4276A" w:rsidP="00141A69">
      <w:pPr>
        <w:pStyle w:val="NormalnyArialNarrow"/>
        <w:shd w:val="clear" w:color="auto" w:fill="FFFFFF"/>
        <w:tabs>
          <w:tab w:val="left" w:pos="0"/>
          <w:tab w:val="left" w:pos="709"/>
          <w:tab w:val="left" w:pos="2835"/>
          <w:tab w:val="left" w:pos="3544"/>
        </w:tabs>
        <w:rPr>
          <w:rFonts w:ascii="Times New Roman" w:hAnsi="Times New Roman"/>
          <w:i/>
          <w:color w:val="FF0000"/>
          <w:sz w:val="20"/>
          <w:szCs w:val="20"/>
        </w:rPr>
        <w:sectPr w:rsidR="00C4276A" w:rsidRPr="008A17C9" w:rsidSect="00FE49C6">
          <w:headerReference w:type="default" r:id="rId19"/>
          <w:footerReference w:type="default" r:id="rId20"/>
          <w:pgSz w:w="11906" w:h="16838"/>
          <w:pgMar w:top="1134" w:right="1274" w:bottom="1134" w:left="1134" w:header="708" w:footer="459" w:gutter="0"/>
          <w:cols w:space="708"/>
          <w:titlePg/>
          <w:docGrid w:linePitch="360"/>
        </w:sectPr>
      </w:pPr>
    </w:p>
    <w:p w14:paraId="37A2A595" w14:textId="77777777" w:rsidR="00C4276A" w:rsidRPr="006C1A3D" w:rsidRDefault="00C4276A" w:rsidP="00C4276A">
      <w:pPr>
        <w:pStyle w:val="Nagwek8"/>
        <w:widowControl w:val="0"/>
        <w:tabs>
          <w:tab w:val="left" w:pos="1440"/>
          <w:tab w:val="left" w:pos="3118"/>
        </w:tabs>
        <w:spacing w:line="240" w:lineRule="auto"/>
        <w:ind w:right="0" w:hanging="1440"/>
        <w:jc w:val="right"/>
        <w:rPr>
          <w:b w:val="0"/>
          <w:sz w:val="22"/>
          <w:szCs w:val="22"/>
        </w:rPr>
      </w:pPr>
      <w:r w:rsidRPr="006C1A3D">
        <w:rPr>
          <w:b w:val="0"/>
          <w:sz w:val="22"/>
          <w:szCs w:val="22"/>
        </w:rPr>
        <w:lastRenderedPageBreak/>
        <w:t>Załącznik Nr 2 do SWZ</w:t>
      </w:r>
    </w:p>
    <w:p w14:paraId="75B70903" w14:textId="24B14305" w:rsidR="00C4276A" w:rsidRPr="006C1A3D" w:rsidRDefault="00C4276A" w:rsidP="00C4276A">
      <w:pPr>
        <w:pStyle w:val="Nagwek8"/>
        <w:widowControl w:val="0"/>
        <w:tabs>
          <w:tab w:val="left" w:pos="1440"/>
          <w:tab w:val="left" w:pos="3118"/>
        </w:tabs>
        <w:spacing w:line="240" w:lineRule="auto"/>
        <w:ind w:right="0" w:hanging="1440"/>
        <w:jc w:val="right"/>
        <w:rPr>
          <w:sz w:val="22"/>
          <w:szCs w:val="22"/>
        </w:rPr>
      </w:pPr>
      <w:r w:rsidRPr="006C1A3D">
        <w:rPr>
          <w:b w:val="0"/>
          <w:sz w:val="22"/>
          <w:szCs w:val="22"/>
        </w:rPr>
        <w:t xml:space="preserve">Nr </w:t>
      </w:r>
      <w:r w:rsidR="00F53DC4">
        <w:rPr>
          <w:b w:val="0"/>
          <w:sz w:val="22"/>
          <w:szCs w:val="22"/>
        </w:rPr>
        <w:t>DZ</w:t>
      </w:r>
      <w:r w:rsidRPr="006C1A3D">
        <w:rPr>
          <w:b w:val="0"/>
          <w:sz w:val="22"/>
          <w:szCs w:val="22"/>
        </w:rPr>
        <w:t>ZP-344/</w:t>
      </w:r>
      <w:r w:rsidR="006C1A3D" w:rsidRPr="006C1A3D">
        <w:rPr>
          <w:b w:val="0"/>
          <w:sz w:val="22"/>
          <w:szCs w:val="22"/>
        </w:rPr>
        <w:t>26</w:t>
      </w:r>
      <w:r w:rsidRPr="006C1A3D">
        <w:rPr>
          <w:b w:val="0"/>
          <w:sz w:val="22"/>
          <w:szCs w:val="22"/>
        </w:rPr>
        <w:t>/202</w:t>
      </w:r>
      <w:r w:rsidR="00DC6A33" w:rsidRPr="006C1A3D">
        <w:rPr>
          <w:b w:val="0"/>
          <w:sz w:val="22"/>
          <w:szCs w:val="22"/>
        </w:rPr>
        <w:t>5</w:t>
      </w:r>
    </w:p>
    <w:p w14:paraId="09E1A7A9" w14:textId="77777777" w:rsidR="00C4276A" w:rsidRPr="006C1A3D" w:rsidRDefault="00C4276A" w:rsidP="00C4276A">
      <w:pPr>
        <w:rPr>
          <w:b/>
          <w:bCs/>
          <w:sz w:val="20"/>
          <w:szCs w:val="20"/>
        </w:rPr>
      </w:pPr>
    </w:p>
    <w:p w14:paraId="30E9C3B4" w14:textId="77777777" w:rsidR="00C4276A" w:rsidRPr="006C1A3D" w:rsidRDefault="00C4276A" w:rsidP="00C4276A">
      <w:pPr>
        <w:pStyle w:val="Tekstpodstawowywcity"/>
        <w:ind w:left="0"/>
        <w:jc w:val="center"/>
        <w:rPr>
          <w:b/>
        </w:rPr>
      </w:pPr>
      <w:r w:rsidRPr="006C1A3D">
        <w:rPr>
          <w:b/>
          <w:bCs/>
        </w:rPr>
        <w:t>FORMULARZ CENOWY</w:t>
      </w:r>
    </w:p>
    <w:p w14:paraId="1305AAE8" w14:textId="77777777" w:rsidR="00627D26" w:rsidRPr="006C1A3D" w:rsidRDefault="00627D26" w:rsidP="00C4276A">
      <w:pPr>
        <w:rPr>
          <w:b/>
          <w:bCs/>
          <w:sz w:val="20"/>
          <w:szCs w:val="20"/>
        </w:rPr>
      </w:pPr>
    </w:p>
    <w:p w14:paraId="5B7A49F1" w14:textId="77777777" w:rsidR="003C799A" w:rsidRPr="006C1A3D" w:rsidRDefault="003C799A" w:rsidP="00C4276A">
      <w:pPr>
        <w:rPr>
          <w:b/>
          <w:bCs/>
          <w:sz w:val="20"/>
          <w:szCs w:val="20"/>
        </w:rPr>
      </w:pPr>
      <w:r w:rsidRPr="006C1A3D">
        <w:rPr>
          <w:b/>
          <w:bCs/>
          <w:sz w:val="20"/>
          <w:szCs w:val="20"/>
        </w:rPr>
        <w:t xml:space="preserve">Tabela 1 </w:t>
      </w:r>
    </w:p>
    <w:tbl>
      <w:tblPr>
        <w:tblW w:w="5061" w:type="pct"/>
        <w:tblCellMar>
          <w:left w:w="70" w:type="dxa"/>
          <w:right w:w="70" w:type="dxa"/>
        </w:tblCellMar>
        <w:tblLook w:val="0000" w:firstRow="0" w:lastRow="0" w:firstColumn="0" w:lastColumn="0" w:noHBand="0" w:noVBand="0"/>
      </w:tblPr>
      <w:tblGrid>
        <w:gridCol w:w="725"/>
        <w:gridCol w:w="4846"/>
        <w:gridCol w:w="1872"/>
        <w:gridCol w:w="2249"/>
        <w:gridCol w:w="1686"/>
        <w:gridCol w:w="937"/>
        <w:gridCol w:w="2423"/>
      </w:tblGrid>
      <w:tr w:rsidR="006C1A3D" w:rsidRPr="006C1A3D" w14:paraId="2676FF3F" w14:textId="77777777" w:rsidTr="00DC6A33">
        <w:trPr>
          <w:cantSplit/>
        </w:trPr>
        <w:tc>
          <w:tcPr>
            <w:tcW w:w="246" w:type="pct"/>
            <w:tcBorders>
              <w:top w:val="single" w:sz="4" w:space="0" w:color="000000"/>
              <w:left w:val="single" w:sz="4" w:space="0" w:color="000000"/>
              <w:bottom w:val="single" w:sz="4" w:space="0" w:color="000000"/>
            </w:tcBorders>
            <w:shd w:val="clear" w:color="auto" w:fill="auto"/>
          </w:tcPr>
          <w:p w14:paraId="7D737D36" w14:textId="77777777" w:rsidR="00EF587B" w:rsidRPr="006C1A3D" w:rsidRDefault="00EF587B" w:rsidP="00B5354A">
            <w:pPr>
              <w:jc w:val="center"/>
              <w:rPr>
                <w:sz w:val="20"/>
                <w:szCs w:val="20"/>
              </w:rPr>
            </w:pPr>
            <w:r w:rsidRPr="006C1A3D">
              <w:rPr>
                <w:sz w:val="20"/>
                <w:szCs w:val="20"/>
              </w:rPr>
              <w:t>L.p.</w:t>
            </w:r>
          </w:p>
        </w:tc>
        <w:tc>
          <w:tcPr>
            <w:tcW w:w="1644" w:type="pct"/>
            <w:tcBorders>
              <w:top w:val="single" w:sz="4" w:space="0" w:color="000000"/>
              <w:left w:val="single" w:sz="4" w:space="0" w:color="000000"/>
              <w:bottom w:val="single" w:sz="4" w:space="0" w:color="000000"/>
            </w:tcBorders>
            <w:shd w:val="clear" w:color="auto" w:fill="auto"/>
          </w:tcPr>
          <w:p w14:paraId="52977894" w14:textId="77777777" w:rsidR="00EF587B" w:rsidRPr="006C1A3D" w:rsidRDefault="00EF587B" w:rsidP="00B5354A">
            <w:pPr>
              <w:jc w:val="center"/>
              <w:rPr>
                <w:sz w:val="20"/>
                <w:szCs w:val="20"/>
              </w:rPr>
            </w:pPr>
            <w:r w:rsidRPr="006C1A3D">
              <w:rPr>
                <w:sz w:val="20"/>
                <w:szCs w:val="20"/>
              </w:rPr>
              <w:t>System prowadzenia ochrony</w:t>
            </w:r>
          </w:p>
        </w:tc>
        <w:tc>
          <w:tcPr>
            <w:tcW w:w="635" w:type="pct"/>
            <w:tcBorders>
              <w:top w:val="single" w:sz="4" w:space="0" w:color="000000"/>
              <w:left w:val="single" w:sz="4" w:space="0" w:color="000000"/>
              <w:bottom w:val="single" w:sz="4" w:space="0" w:color="000000"/>
            </w:tcBorders>
            <w:shd w:val="clear" w:color="auto" w:fill="auto"/>
          </w:tcPr>
          <w:p w14:paraId="17F99844" w14:textId="77777777" w:rsidR="00EF587B" w:rsidRPr="006C1A3D" w:rsidRDefault="00EF587B" w:rsidP="00B5354A">
            <w:pPr>
              <w:jc w:val="center"/>
              <w:rPr>
                <w:sz w:val="20"/>
                <w:szCs w:val="20"/>
              </w:rPr>
            </w:pPr>
            <w:r w:rsidRPr="006C1A3D">
              <w:rPr>
                <w:sz w:val="20"/>
                <w:szCs w:val="20"/>
              </w:rPr>
              <w:t xml:space="preserve">Ilość roboczogodzin </w:t>
            </w:r>
          </w:p>
          <w:p w14:paraId="5D531BA7" w14:textId="77777777" w:rsidR="00EF587B" w:rsidRPr="006C1A3D" w:rsidRDefault="00EF587B" w:rsidP="00B5354A">
            <w:pPr>
              <w:jc w:val="center"/>
              <w:rPr>
                <w:sz w:val="20"/>
                <w:szCs w:val="20"/>
              </w:rPr>
            </w:pPr>
            <w:r w:rsidRPr="006C1A3D">
              <w:rPr>
                <w:sz w:val="20"/>
                <w:szCs w:val="20"/>
              </w:rPr>
              <w:t xml:space="preserve">w roku </w:t>
            </w:r>
          </w:p>
        </w:tc>
        <w:tc>
          <w:tcPr>
            <w:tcW w:w="763" w:type="pct"/>
            <w:tcBorders>
              <w:top w:val="single" w:sz="4" w:space="0" w:color="000000"/>
              <w:left w:val="single" w:sz="4" w:space="0" w:color="000000"/>
              <w:bottom w:val="single" w:sz="4" w:space="0" w:color="000000"/>
            </w:tcBorders>
            <w:shd w:val="clear" w:color="auto" w:fill="auto"/>
          </w:tcPr>
          <w:p w14:paraId="5858C349" w14:textId="77777777" w:rsidR="00EF587B" w:rsidRPr="006C1A3D" w:rsidRDefault="00EF587B" w:rsidP="00B5354A">
            <w:pPr>
              <w:jc w:val="center"/>
              <w:rPr>
                <w:sz w:val="20"/>
                <w:szCs w:val="20"/>
              </w:rPr>
            </w:pPr>
            <w:r w:rsidRPr="006C1A3D">
              <w:rPr>
                <w:sz w:val="20"/>
                <w:szCs w:val="20"/>
              </w:rPr>
              <w:t>Stawka netto  za  1 roboczogodzinę</w:t>
            </w:r>
          </w:p>
        </w:tc>
        <w:tc>
          <w:tcPr>
            <w:tcW w:w="572" w:type="pct"/>
            <w:tcBorders>
              <w:top w:val="single" w:sz="4" w:space="0" w:color="000000"/>
              <w:left w:val="single" w:sz="4" w:space="0" w:color="000000"/>
              <w:bottom w:val="single" w:sz="4" w:space="0" w:color="000000"/>
              <w:right w:val="single" w:sz="4" w:space="0" w:color="000000"/>
            </w:tcBorders>
          </w:tcPr>
          <w:p w14:paraId="6048BDC1" w14:textId="5978B470" w:rsidR="00EF587B" w:rsidRPr="006C1A3D" w:rsidRDefault="00EF587B" w:rsidP="00B5354A">
            <w:pPr>
              <w:jc w:val="center"/>
              <w:rPr>
                <w:sz w:val="20"/>
                <w:szCs w:val="20"/>
              </w:rPr>
            </w:pPr>
            <w:r w:rsidRPr="006C1A3D">
              <w:rPr>
                <w:sz w:val="20"/>
                <w:szCs w:val="20"/>
              </w:rPr>
              <w:t xml:space="preserve">Wartość netto za </w:t>
            </w:r>
            <w:r w:rsidR="006C1A3D">
              <w:rPr>
                <w:sz w:val="20"/>
                <w:szCs w:val="20"/>
              </w:rPr>
              <w:t>24</w:t>
            </w:r>
            <w:r w:rsidRPr="006C1A3D">
              <w:rPr>
                <w:sz w:val="20"/>
                <w:szCs w:val="20"/>
              </w:rPr>
              <w:t xml:space="preserve"> m-c</w:t>
            </w:r>
            <w:r w:rsidR="006C1A3D">
              <w:rPr>
                <w:sz w:val="20"/>
                <w:szCs w:val="20"/>
              </w:rPr>
              <w:t>e</w:t>
            </w:r>
          </w:p>
        </w:tc>
        <w:tc>
          <w:tcPr>
            <w:tcW w:w="318" w:type="pct"/>
            <w:tcBorders>
              <w:top w:val="single" w:sz="4" w:space="0" w:color="000000"/>
              <w:left w:val="single" w:sz="4" w:space="0" w:color="000000"/>
              <w:bottom w:val="single" w:sz="4" w:space="0" w:color="000000"/>
            </w:tcBorders>
          </w:tcPr>
          <w:p w14:paraId="61A48714" w14:textId="77777777" w:rsidR="00EF587B" w:rsidRPr="006C1A3D" w:rsidRDefault="00EF587B" w:rsidP="00B5354A">
            <w:pPr>
              <w:jc w:val="center"/>
              <w:rPr>
                <w:sz w:val="20"/>
                <w:szCs w:val="20"/>
              </w:rPr>
            </w:pPr>
            <w:r w:rsidRPr="006C1A3D">
              <w:rPr>
                <w:sz w:val="20"/>
                <w:szCs w:val="20"/>
              </w:rPr>
              <w:t>VAT%</w:t>
            </w:r>
          </w:p>
        </w:tc>
        <w:tc>
          <w:tcPr>
            <w:tcW w:w="822" w:type="pct"/>
            <w:tcBorders>
              <w:top w:val="single" w:sz="4" w:space="0" w:color="000000"/>
              <w:left w:val="single" w:sz="4" w:space="0" w:color="000000"/>
              <w:bottom w:val="single" w:sz="4" w:space="0" w:color="000000"/>
              <w:right w:val="single" w:sz="4" w:space="0" w:color="000000"/>
            </w:tcBorders>
            <w:shd w:val="clear" w:color="auto" w:fill="auto"/>
          </w:tcPr>
          <w:p w14:paraId="7FDEEEAA" w14:textId="595BA0FA" w:rsidR="00EF587B" w:rsidRPr="006C1A3D" w:rsidRDefault="00EF587B" w:rsidP="00B5354A">
            <w:pPr>
              <w:jc w:val="center"/>
              <w:rPr>
                <w:sz w:val="20"/>
                <w:szCs w:val="20"/>
              </w:rPr>
            </w:pPr>
            <w:r w:rsidRPr="006C1A3D">
              <w:rPr>
                <w:sz w:val="20"/>
                <w:szCs w:val="20"/>
              </w:rPr>
              <w:t xml:space="preserve">Wartość brutto za </w:t>
            </w:r>
            <w:r w:rsidR="006C1A3D">
              <w:rPr>
                <w:sz w:val="20"/>
                <w:szCs w:val="20"/>
              </w:rPr>
              <w:t>24</w:t>
            </w:r>
            <w:r w:rsidRPr="006C1A3D">
              <w:rPr>
                <w:sz w:val="20"/>
                <w:szCs w:val="20"/>
              </w:rPr>
              <w:t xml:space="preserve"> m-c</w:t>
            </w:r>
            <w:r w:rsidR="006C1A3D">
              <w:rPr>
                <w:sz w:val="20"/>
                <w:szCs w:val="20"/>
              </w:rPr>
              <w:t>e</w:t>
            </w:r>
          </w:p>
        </w:tc>
      </w:tr>
      <w:tr w:rsidR="006C1A3D" w:rsidRPr="006C1A3D" w14:paraId="784A89A2" w14:textId="77777777" w:rsidTr="00DC6A33">
        <w:trPr>
          <w:cantSplit/>
        </w:trPr>
        <w:tc>
          <w:tcPr>
            <w:tcW w:w="246" w:type="pct"/>
            <w:tcBorders>
              <w:top w:val="single" w:sz="4" w:space="0" w:color="000000"/>
              <w:left w:val="single" w:sz="4" w:space="0" w:color="000000"/>
              <w:bottom w:val="single" w:sz="4" w:space="0" w:color="000000"/>
            </w:tcBorders>
            <w:shd w:val="clear" w:color="auto" w:fill="auto"/>
          </w:tcPr>
          <w:p w14:paraId="3E2AE7BB" w14:textId="77777777" w:rsidR="00EF587B" w:rsidRPr="006C1A3D" w:rsidRDefault="00EF587B" w:rsidP="00B5354A">
            <w:pPr>
              <w:jc w:val="center"/>
              <w:rPr>
                <w:b/>
                <w:sz w:val="20"/>
                <w:szCs w:val="20"/>
              </w:rPr>
            </w:pPr>
            <w:r w:rsidRPr="006C1A3D">
              <w:rPr>
                <w:sz w:val="20"/>
                <w:szCs w:val="20"/>
              </w:rPr>
              <w:t>1.</w:t>
            </w:r>
          </w:p>
        </w:tc>
        <w:tc>
          <w:tcPr>
            <w:tcW w:w="1644" w:type="pct"/>
            <w:tcBorders>
              <w:top w:val="single" w:sz="4" w:space="0" w:color="000000"/>
              <w:left w:val="single" w:sz="4" w:space="0" w:color="000000"/>
              <w:bottom w:val="single" w:sz="4" w:space="0" w:color="000000"/>
            </w:tcBorders>
            <w:shd w:val="clear" w:color="auto" w:fill="auto"/>
          </w:tcPr>
          <w:p w14:paraId="0F08D497" w14:textId="77777777" w:rsidR="00EF587B" w:rsidRPr="006C1A3D" w:rsidRDefault="00EF587B" w:rsidP="00B5354A">
            <w:pPr>
              <w:pStyle w:val="Tekstpodstawowy"/>
              <w:snapToGrid w:val="0"/>
              <w:rPr>
                <w:b/>
                <w:sz w:val="20"/>
              </w:rPr>
            </w:pPr>
            <w:r w:rsidRPr="006C1A3D">
              <w:rPr>
                <w:b/>
                <w:sz w:val="20"/>
              </w:rPr>
              <w:t xml:space="preserve">Obiekty Szpitala w Nysie </w:t>
            </w:r>
          </w:p>
          <w:p w14:paraId="60D06EA8" w14:textId="73B02617" w:rsidR="00EF587B" w:rsidRPr="006C1A3D" w:rsidRDefault="006C1A3D" w:rsidP="00B5354A">
            <w:pPr>
              <w:pStyle w:val="Tekstpodstawowy"/>
              <w:snapToGrid w:val="0"/>
              <w:rPr>
                <w:sz w:val="20"/>
              </w:rPr>
            </w:pPr>
            <w:r>
              <w:rPr>
                <w:sz w:val="20"/>
              </w:rPr>
              <w:t xml:space="preserve">– </w:t>
            </w:r>
            <w:r w:rsidR="00EF587B" w:rsidRPr="006C1A3D">
              <w:rPr>
                <w:sz w:val="20"/>
              </w:rPr>
              <w:t>w dni robocze – od 15ºº do 7</w:t>
            </w:r>
            <w:r w:rsidR="00EF587B" w:rsidRPr="006C1A3D">
              <w:rPr>
                <w:sz w:val="20"/>
                <w:vertAlign w:val="superscript"/>
              </w:rPr>
              <w:t>00</w:t>
            </w:r>
          </w:p>
          <w:p w14:paraId="37322003" w14:textId="77777777" w:rsidR="00EF587B" w:rsidRPr="006C1A3D" w:rsidRDefault="00EF587B" w:rsidP="00B5354A">
            <w:pPr>
              <w:pStyle w:val="Tekstpodstawowy"/>
              <w:snapToGrid w:val="0"/>
              <w:rPr>
                <w:sz w:val="20"/>
              </w:rPr>
            </w:pPr>
            <w:r w:rsidRPr="006C1A3D">
              <w:rPr>
                <w:sz w:val="20"/>
              </w:rPr>
              <w:t xml:space="preserve">– w dni wolne – całodobowo </w:t>
            </w:r>
          </w:p>
          <w:p w14:paraId="1902EC08" w14:textId="77777777" w:rsidR="00EF587B" w:rsidRPr="006C1A3D" w:rsidRDefault="00EF587B" w:rsidP="00B5354A">
            <w:pPr>
              <w:pStyle w:val="Nagwek10"/>
              <w:spacing w:before="0" w:after="0"/>
              <w:rPr>
                <w:rFonts w:ascii="Times New Roman" w:hAnsi="Times New Roman" w:cs="Times New Roman"/>
                <w:sz w:val="20"/>
                <w:szCs w:val="20"/>
              </w:rPr>
            </w:pPr>
            <w:r w:rsidRPr="006C1A3D">
              <w:rPr>
                <w:rFonts w:ascii="Times New Roman" w:hAnsi="Times New Roman" w:cs="Times New Roman"/>
                <w:sz w:val="20"/>
                <w:szCs w:val="20"/>
              </w:rPr>
              <w:t>Wielkość obsady: 1 osoba</w:t>
            </w:r>
          </w:p>
        </w:tc>
        <w:tc>
          <w:tcPr>
            <w:tcW w:w="635" w:type="pct"/>
            <w:tcBorders>
              <w:top w:val="single" w:sz="4" w:space="0" w:color="000000"/>
              <w:left w:val="single" w:sz="4" w:space="0" w:color="000000"/>
              <w:bottom w:val="single" w:sz="4" w:space="0" w:color="000000"/>
            </w:tcBorders>
            <w:shd w:val="clear" w:color="auto" w:fill="auto"/>
          </w:tcPr>
          <w:p w14:paraId="2025B9B0" w14:textId="4B0087B4" w:rsidR="00EF587B" w:rsidRPr="006C1A3D" w:rsidRDefault="006C1A3D" w:rsidP="00B5354A">
            <w:pPr>
              <w:jc w:val="center"/>
              <w:rPr>
                <w:b/>
                <w:sz w:val="20"/>
                <w:szCs w:val="20"/>
              </w:rPr>
            </w:pPr>
            <w:r w:rsidRPr="006C1A3D">
              <w:rPr>
                <w:b/>
                <w:sz w:val="20"/>
                <w:szCs w:val="20"/>
              </w:rPr>
              <w:t>17520</w:t>
            </w:r>
          </w:p>
        </w:tc>
        <w:tc>
          <w:tcPr>
            <w:tcW w:w="763" w:type="pct"/>
            <w:tcBorders>
              <w:top w:val="single" w:sz="4" w:space="0" w:color="000000"/>
              <w:left w:val="single" w:sz="4" w:space="0" w:color="000000"/>
              <w:bottom w:val="single" w:sz="4" w:space="0" w:color="000000"/>
            </w:tcBorders>
            <w:shd w:val="clear" w:color="auto" w:fill="auto"/>
          </w:tcPr>
          <w:p w14:paraId="6251530D" w14:textId="77777777" w:rsidR="00EF587B" w:rsidRPr="006C1A3D" w:rsidRDefault="00EF587B" w:rsidP="00B5354A">
            <w:pPr>
              <w:snapToGrid w:val="0"/>
              <w:jc w:val="center"/>
              <w:rPr>
                <w:b/>
                <w:sz w:val="20"/>
                <w:szCs w:val="20"/>
              </w:rPr>
            </w:pPr>
          </w:p>
        </w:tc>
        <w:tc>
          <w:tcPr>
            <w:tcW w:w="572" w:type="pct"/>
            <w:tcBorders>
              <w:top w:val="single" w:sz="4" w:space="0" w:color="000000"/>
              <w:left w:val="single" w:sz="4" w:space="0" w:color="000000"/>
              <w:bottom w:val="single" w:sz="4" w:space="0" w:color="000000"/>
              <w:right w:val="single" w:sz="4" w:space="0" w:color="000000"/>
            </w:tcBorders>
          </w:tcPr>
          <w:p w14:paraId="64EC09D0" w14:textId="77777777" w:rsidR="00EF587B" w:rsidRPr="006C1A3D" w:rsidRDefault="00EF587B" w:rsidP="00B5354A">
            <w:pPr>
              <w:snapToGrid w:val="0"/>
              <w:jc w:val="center"/>
              <w:rPr>
                <w:b/>
                <w:sz w:val="20"/>
                <w:szCs w:val="20"/>
              </w:rPr>
            </w:pPr>
          </w:p>
        </w:tc>
        <w:tc>
          <w:tcPr>
            <w:tcW w:w="318" w:type="pct"/>
            <w:tcBorders>
              <w:top w:val="single" w:sz="4" w:space="0" w:color="000000"/>
              <w:left w:val="single" w:sz="4" w:space="0" w:color="000000"/>
              <w:bottom w:val="single" w:sz="4" w:space="0" w:color="000000"/>
            </w:tcBorders>
          </w:tcPr>
          <w:p w14:paraId="4E416693" w14:textId="2663AB55" w:rsidR="00EF587B" w:rsidRPr="006C1A3D" w:rsidRDefault="006C1A3D" w:rsidP="00B5354A">
            <w:pPr>
              <w:snapToGrid w:val="0"/>
              <w:jc w:val="center"/>
              <w:rPr>
                <w:bCs/>
                <w:sz w:val="20"/>
                <w:szCs w:val="20"/>
              </w:rPr>
            </w:pPr>
            <w:r w:rsidRPr="006C1A3D">
              <w:rPr>
                <w:bCs/>
                <w:sz w:val="20"/>
                <w:szCs w:val="20"/>
              </w:rPr>
              <w:t>23</w:t>
            </w:r>
            <w:r>
              <w:rPr>
                <w:bCs/>
                <w:sz w:val="20"/>
                <w:szCs w:val="20"/>
              </w:rPr>
              <w:t>%</w:t>
            </w:r>
          </w:p>
        </w:tc>
        <w:tc>
          <w:tcPr>
            <w:tcW w:w="822" w:type="pct"/>
            <w:tcBorders>
              <w:top w:val="single" w:sz="4" w:space="0" w:color="000000"/>
              <w:left w:val="single" w:sz="4" w:space="0" w:color="000000"/>
              <w:bottom w:val="single" w:sz="4" w:space="0" w:color="000000"/>
              <w:right w:val="single" w:sz="4" w:space="0" w:color="000000"/>
            </w:tcBorders>
            <w:shd w:val="clear" w:color="auto" w:fill="auto"/>
          </w:tcPr>
          <w:p w14:paraId="3E08F277" w14:textId="77777777" w:rsidR="00EF587B" w:rsidRPr="006C1A3D" w:rsidRDefault="00EF587B" w:rsidP="00B5354A">
            <w:pPr>
              <w:snapToGrid w:val="0"/>
              <w:jc w:val="center"/>
              <w:rPr>
                <w:b/>
                <w:sz w:val="20"/>
                <w:szCs w:val="20"/>
              </w:rPr>
            </w:pPr>
          </w:p>
        </w:tc>
      </w:tr>
      <w:tr w:rsidR="006C1A3D" w:rsidRPr="006C1A3D" w14:paraId="4743C675" w14:textId="77777777" w:rsidTr="00DC6A33">
        <w:trPr>
          <w:cantSplit/>
        </w:trPr>
        <w:tc>
          <w:tcPr>
            <w:tcW w:w="246" w:type="pct"/>
            <w:tcBorders>
              <w:top w:val="single" w:sz="4" w:space="0" w:color="000000"/>
              <w:left w:val="single" w:sz="4" w:space="0" w:color="000000"/>
              <w:bottom w:val="single" w:sz="4" w:space="0" w:color="000000"/>
            </w:tcBorders>
            <w:shd w:val="clear" w:color="auto" w:fill="auto"/>
          </w:tcPr>
          <w:p w14:paraId="7175BA22" w14:textId="77777777" w:rsidR="006C1A3D" w:rsidRPr="006C1A3D" w:rsidRDefault="006C1A3D" w:rsidP="00B5354A">
            <w:pPr>
              <w:jc w:val="center"/>
              <w:rPr>
                <w:sz w:val="20"/>
                <w:szCs w:val="20"/>
              </w:rPr>
            </w:pPr>
          </w:p>
        </w:tc>
        <w:tc>
          <w:tcPr>
            <w:tcW w:w="1644" w:type="pct"/>
            <w:tcBorders>
              <w:top w:val="single" w:sz="4" w:space="0" w:color="000000"/>
              <w:left w:val="single" w:sz="4" w:space="0" w:color="000000"/>
              <w:bottom w:val="single" w:sz="4" w:space="0" w:color="000000"/>
            </w:tcBorders>
            <w:shd w:val="clear" w:color="auto" w:fill="auto"/>
          </w:tcPr>
          <w:p w14:paraId="4C72A5D5" w14:textId="3604B9D2" w:rsidR="006C1A3D" w:rsidRPr="006C1A3D" w:rsidRDefault="006C1A3D" w:rsidP="00B5354A">
            <w:pPr>
              <w:pStyle w:val="Tekstpodstawowy"/>
              <w:snapToGrid w:val="0"/>
              <w:rPr>
                <w:b/>
                <w:sz w:val="20"/>
              </w:rPr>
            </w:pPr>
            <w:r w:rsidRPr="006C1A3D">
              <w:rPr>
                <w:b/>
                <w:sz w:val="20"/>
              </w:rPr>
              <w:t>Razem</w:t>
            </w:r>
          </w:p>
        </w:tc>
        <w:tc>
          <w:tcPr>
            <w:tcW w:w="635" w:type="pct"/>
            <w:tcBorders>
              <w:top w:val="single" w:sz="4" w:space="0" w:color="000000"/>
              <w:left w:val="single" w:sz="4" w:space="0" w:color="000000"/>
              <w:bottom w:val="single" w:sz="4" w:space="0" w:color="000000"/>
            </w:tcBorders>
            <w:shd w:val="clear" w:color="auto" w:fill="auto"/>
          </w:tcPr>
          <w:p w14:paraId="6550C367" w14:textId="77777777" w:rsidR="006C1A3D" w:rsidRPr="006C1A3D" w:rsidRDefault="006C1A3D" w:rsidP="00B5354A">
            <w:pPr>
              <w:jc w:val="center"/>
              <w:rPr>
                <w:b/>
                <w:sz w:val="20"/>
                <w:szCs w:val="20"/>
              </w:rPr>
            </w:pPr>
          </w:p>
        </w:tc>
        <w:tc>
          <w:tcPr>
            <w:tcW w:w="763" w:type="pct"/>
            <w:tcBorders>
              <w:top w:val="single" w:sz="4" w:space="0" w:color="000000"/>
              <w:left w:val="single" w:sz="4" w:space="0" w:color="000000"/>
              <w:bottom w:val="single" w:sz="4" w:space="0" w:color="000000"/>
            </w:tcBorders>
            <w:shd w:val="clear" w:color="auto" w:fill="auto"/>
          </w:tcPr>
          <w:p w14:paraId="66653D41" w14:textId="77777777" w:rsidR="006C1A3D" w:rsidRPr="006C1A3D" w:rsidRDefault="006C1A3D" w:rsidP="00B5354A">
            <w:pPr>
              <w:snapToGrid w:val="0"/>
              <w:jc w:val="center"/>
              <w:rPr>
                <w:b/>
                <w:sz w:val="20"/>
                <w:szCs w:val="20"/>
              </w:rPr>
            </w:pPr>
          </w:p>
        </w:tc>
        <w:tc>
          <w:tcPr>
            <w:tcW w:w="572" w:type="pct"/>
            <w:tcBorders>
              <w:top w:val="single" w:sz="4" w:space="0" w:color="000000"/>
              <w:left w:val="single" w:sz="4" w:space="0" w:color="000000"/>
              <w:bottom w:val="single" w:sz="4" w:space="0" w:color="000000"/>
              <w:right w:val="single" w:sz="4" w:space="0" w:color="000000"/>
            </w:tcBorders>
          </w:tcPr>
          <w:p w14:paraId="54EBC399" w14:textId="77777777" w:rsidR="006C1A3D" w:rsidRPr="006C1A3D" w:rsidRDefault="006C1A3D" w:rsidP="00B5354A">
            <w:pPr>
              <w:snapToGrid w:val="0"/>
              <w:jc w:val="center"/>
              <w:rPr>
                <w:b/>
                <w:sz w:val="20"/>
                <w:szCs w:val="20"/>
              </w:rPr>
            </w:pPr>
          </w:p>
        </w:tc>
        <w:tc>
          <w:tcPr>
            <w:tcW w:w="318" w:type="pct"/>
            <w:tcBorders>
              <w:top w:val="single" w:sz="4" w:space="0" w:color="000000"/>
              <w:left w:val="single" w:sz="4" w:space="0" w:color="000000"/>
              <w:bottom w:val="single" w:sz="4" w:space="0" w:color="000000"/>
            </w:tcBorders>
          </w:tcPr>
          <w:p w14:paraId="73BBAE61" w14:textId="77777777" w:rsidR="006C1A3D" w:rsidRPr="006C1A3D" w:rsidRDefault="006C1A3D" w:rsidP="00B5354A">
            <w:pPr>
              <w:snapToGrid w:val="0"/>
              <w:jc w:val="center"/>
              <w:rPr>
                <w:b/>
                <w:sz w:val="20"/>
                <w:szCs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auto"/>
          </w:tcPr>
          <w:p w14:paraId="021DAB5D" w14:textId="77777777" w:rsidR="006C1A3D" w:rsidRPr="006C1A3D" w:rsidRDefault="006C1A3D" w:rsidP="00B5354A">
            <w:pPr>
              <w:snapToGrid w:val="0"/>
              <w:jc w:val="center"/>
              <w:rPr>
                <w:b/>
                <w:sz w:val="20"/>
                <w:szCs w:val="20"/>
              </w:rPr>
            </w:pPr>
          </w:p>
        </w:tc>
      </w:tr>
    </w:tbl>
    <w:p w14:paraId="5E8EF3DA" w14:textId="77777777" w:rsidR="003C799A" w:rsidRPr="008A17C9" w:rsidRDefault="003C799A">
      <w:pPr>
        <w:rPr>
          <w:color w:val="FF0000"/>
        </w:rPr>
      </w:pPr>
    </w:p>
    <w:p w14:paraId="2D2DD088" w14:textId="77777777" w:rsidR="00BE19A4" w:rsidRPr="008A17C9" w:rsidRDefault="00BE19A4">
      <w:pPr>
        <w:rPr>
          <w:color w:val="FF0000"/>
        </w:rPr>
      </w:pPr>
    </w:p>
    <w:p w14:paraId="51A5BF2E" w14:textId="77777777" w:rsidR="003C799A" w:rsidRPr="008A17C9" w:rsidRDefault="003C799A">
      <w:pPr>
        <w:rPr>
          <w:color w:val="FF0000"/>
          <w:sz w:val="22"/>
          <w:szCs w:val="22"/>
        </w:rPr>
      </w:pPr>
    </w:p>
    <w:p w14:paraId="5EA43661" w14:textId="77777777" w:rsidR="003C799A" w:rsidRPr="006C1A3D" w:rsidRDefault="003C799A">
      <w:pPr>
        <w:rPr>
          <w:b/>
          <w:sz w:val="20"/>
          <w:szCs w:val="20"/>
        </w:rPr>
      </w:pPr>
      <w:r w:rsidRPr="006C1A3D">
        <w:rPr>
          <w:b/>
          <w:sz w:val="20"/>
          <w:szCs w:val="20"/>
        </w:rPr>
        <w:t>Tabela 2</w:t>
      </w:r>
    </w:p>
    <w:tbl>
      <w:tblPr>
        <w:tblW w:w="5061" w:type="pct"/>
        <w:tblCellMar>
          <w:left w:w="70" w:type="dxa"/>
          <w:right w:w="70" w:type="dxa"/>
        </w:tblCellMar>
        <w:tblLook w:val="0000" w:firstRow="0" w:lastRow="0" w:firstColumn="0" w:lastColumn="0" w:noHBand="0" w:noVBand="0"/>
      </w:tblPr>
      <w:tblGrid>
        <w:gridCol w:w="640"/>
        <w:gridCol w:w="4295"/>
        <w:gridCol w:w="1659"/>
        <w:gridCol w:w="1494"/>
        <w:gridCol w:w="2158"/>
        <w:gridCol w:w="1494"/>
        <w:gridCol w:w="728"/>
        <w:gridCol w:w="2270"/>
      </w:tblGrid>
      <w:tr w:rsidR="006C1A3D" w:rsidRPr="006C1A3D" w14:paraId="743E21ED" w14:textId="77777777" w:rsidTr="00DC6A33">
        <w:trPr>
          <w:cantSplit/>
        </w:trPr>
        <w:tc>
          <w:tcPr>
            <w:tcW w:w="217" w:type="pct"/>
            <w:tcBorders>
              <w:top w:val="single" w:sz="4" w:space="0" w:color="000000"/>
              <w:left w:val="single" w:sz="4" w:space="0" w:color="000000"/>
              <w:bottom w:val="single" w:sz="4" w:space="0" w:color="000000"/>
            </w:tcBorders>
            <w:shd w:val="clear" w:color="auto" w:fill="auto"/>
          </w:tcPr>
          <w:p w14:paraId="5CC70BF1" w14:textId="77777777" w:rsidR="003C799A" w:rsidRPr="006C1A3D" w:rsidRDefault="003C799A" w:rsidP="00E74D68">
            <w:pPr>
              <w:jc w:val="center"/>
              <w:rPr>
                <w:sz w:val="20"/>
                <w:szCs w:val="20"/>
              </w:rPr>
            </w:pPr>
            <w:r w:rsidRPr="006C1A3D">
              <w:rPr>
                <w:sz w:val="20"/>
                <w:szCs w:val="20"/>
              </w:rPr>
              <w:t>L.p.</w:t>
            </w:r>
          </w:p>
        </w:tc>
        <w:tc>
          <w:tcPr>
            <w:tcW w:w="1457" w:type="pct"/>
            <w:tcBorders>
              <w:top w:val="single" w:sz="4" w:space="0" w:color="000000"/>
              <w:left w:val="single" w:sz="4" w:space="0" w:color="000000"/>
              <w:bottom w:val="single" w:sz="4" w:space="0" w:color="000000"/>
            </w:tcBorders>
            <w:shd w:val="clear" w:color="auto" w:fill="auto"/>
          </w:tcPr>
          <w:p w14:paraId="5B21FB2F" w14:textId="77777777" w:rsidR="003C799A" w:rsidRPr="006C1A3D" w:rsidRDefault="003C799A" w:rsidP="00E74D68">
            <w:pPr>
              <w:jc w:val="center"/>
              <w:rPr>
                <w:sz w:val="20"/>
                <w:szCs w:val="20"/>
              </w:rPr>
            </w:pPr>
            <w:r w:rsidRPr="006C1A3D">
              <w:rPr>
                <w:sz w:val="20"/>
                <w:szCs w:val="20"/>
              </w:rPr>
              <w:t>System prowadzenia ochrony</w:t>
            </w:r>
          </w:p>
        </w:tc>
        <w:tc>
          <w:tcPr>
            <w:tcW w:w="563" w:type="pct"/>
            <w:tcBorders>
              <w:top w:val="single" w:sz="4" w:space="0" w:color="000000"/>
              <w:left w:val="single" w:sz="4" w:space="0" w:color="000000"/>
              <w:bottom w:val="single" w:sz="4" w:space="0" w:color="000000"/>
            </w:tcBorders>
            <w:shd w:val="clear" w:color="auto" w:fill="auto"/>
          </w:tcPr>
          <w:p w14:paraId="41AE23B9" w14:textId="77777777" w:rsidR="003C799A" w:rsidRPr="006C1A3D" w:rsidRDefault="003C799A" w:rsidP="00E74D68">
            <w:pPr>
              <w:jc w:val="center"/>
              <w:rPr>
                <w:sz w:val="20"/>
                <w:szCs w:val="20"/>
              </w:rPr>
            </w:pPr>
            <w:r w:rsidRPr="006C1A3D">
              <w:rPr>
                <w:sz w:val="20"/>
                <w:szCs w:val="20"/>
              </w:rPr>
              <w:t xml:space="preserve">Ilość roboczogodzin </w:t>
            </w:r>
          </w:p>
          <w:p w14:paraId="509D4E64" w14:textId="77777777" w:rsidR="003C799A" w:rsidRPr="006C1A3D" w:rsidRDefault="003C799A" w:rsidP="00E74D68">
            <w:pPr>
              <w:jc w:val="center"/>
              <w:rPr>
                <w:sz w:val="20"/>
                <w:szCs w:val="20"/>
              </w:rPr>
            </w:pPr>
            <w:r w:rsidRPr="006C1A3D">
              <w:rPr>
                <w:sz w:val="20"/>
                <w:szCs w:val="20"/>
              </w:rPr>
              <w:t xml:space="preserve">w roku </w:t>
            </w:r>
          </w:p>
        </w:tc>
        <w:tc>
          <w:tcPr>
            <w:tcW w:w="507" w:type="pct"/>
            <w:tcBorders>
              <w:top w:val="single" w:sz="4" w:space="0" w:color="000000"/>
              <w:left w:val="single" w:sz="4" w:space="0" w:color="000000"/>
              <w:bottom w:val="single" w:sz="4" w:space="0" w:color="000000"/>
            </w:tcBorders>
            <w:shd w:val="clear" w:color="auto" w:fill="auto"/>
          </w:tcPr>
          <w:p w14:paraId="3DD53888" w14:textId="77777777" w:rsidR="003C799A" w:rsidRPr="006C1A3D" w:rsidRDefault="003C799A" w:rsidP="00E74D68">
            <w:pPr>
              <w:jc w:val="center"/>
              <w:rPr>
                <w:sz w:val="20"/>
                <w:szCs w:val="20"/>
              </w:rPr>
            </w:pPr>
            <w:r w:rsidRPr="006C1A3D">
              <w:rPr>
                <w:sz w:val="20"/>
                <w:szCs w:val="20"/>
              </w:rPr>
              <w:t xml:space="preserve">Ilość miesięcy </w:t>
            </w:r>
          </w:p>
        </w:tc>
        <w:tc>
          <w:tcPr>
            <w:tcW w:w="732" w:type="pct"/>
            <w:tcBorders>
              <w:top w:val="single" w:sz="4" w:space="0" w:color="000000"/>
              <w:left w:val="single" w:sz="4" w:space="0" w:color="000000"/>
              <w:bottom w:val="single" w:sz="4" w:space="0" w:color="000000"/>
              <w:right w:val="single" w:sz="4" w:space="0" w:color="000000"/>
            </w:tcBorders>
          </w:tcPr>
          <w:p w14:paraId="37E689F4" w14:textId="77777777" w:rsidR="003C799A" w:rsidRPr="006C1A3D" w:rsidRDefault="003C799A" w:rsidP="00E74D68">
            <w:pPr>
              <w:jc w:val="center"/>
              <w:rPr>
                <w:sz w:val="20"/>
                <w:szCs w:val="20"/>
              </w:rPr>
            </w:pPr>
            <w:r w:rsidRPr="006C1A3D">
              <w:rPr>
                <w:sz w:val="20"/>
                <w:szCs w:val="20"/>
              </w:rPr>
              <w:t xml:space="preserve">Wartość netto </w:t>
            </w:r>
          </w:p>
          <w:p w14:paraId="22473999" w14:textId="77777777" w:rsidR="003C799A" w:rsidRPr="006C1A3D" w:rsidRDefault="003C799A" w:rsidP="00E74D68">
            <w:pPr>
              <w:jc w:val="center"/>
              <w:rPr>
                <w:sz w:val="20"/>
                <w:szCs w:val="20"/>
              </w:rPr>
            </w:pPr>
            <w:r w:rsidRPr="006C1A3D">
              <w:rPr>
                <w:sz w:val="20"/>
                <w:szCs w:val="20"/>
              </w:rPr>
              <w:t>za 1 miesiąc</w:t>
            </w:r>
          </w:p>
        </w:tc>
        <w:tc>
          <w:tcPr>
            <w:tcW w:w="507" w:type="pct"/>
            <w:tcBorders>
              <w:top w:val="single" w:sz="4" w:space="0" w:color="000000"/>
              <w:left w:val="single" w:sz="4" w:space="0" w:color="000000"/>
              <w:bottom w:val="single" w:sz="4" w:space="0" w:color="000000"/>
              <w:right w:val="single" w:sz="4" w:space="0" w:color="000000"/>
            </w:tcBorders>
          </w:tcPr>
          <w:p w14:paraId="217961E6" w14:textId="4721A83C" w:rsidR="003C799A" w:rsidRPr="006C1A3D" w:rsidRDefault="003C799A" w:rsidP="00E74D68">
            <w:pPr>
              <w:jc w:val="center"/>
              <w:rPr>
                <w:sz w:val="20"/>
                <w:szCs w:val="20"/>
              </w:rPr>
            </w:pPr>
            <w:r w:rsidRPr="006C1A3D">
              <w:rPr>
                <w:sz w:val="20"/>
                <w:szCs w:val="20"/>
              </w:rPr>
              <w:t xml:space="preserve">Wartość netto za </w:t>
            </w:r>
            <w:r w:rsidR="006C1A3D" w:rsidRPr="006C1A3D">
              <w:rPr>
                <w:sz w:val="20"/>
                <w:szCs w:val="20"/>
              </w:rPr>
              <w:t>24 m-ce</w:t>
            </w:r>
          </w:p>
        </w:tc>
        <w:tc>
          <w:tcPr>
            <w:tcW w:w="247" w:type="pct"/>
            <w:tcBorders>
              <w:top w:val="single" w:sz="4" w:space="0" w:color="000000"/>
              <w:left w:val="single" w:sz="4" w:space="0" w:color="000000"/>
              <w:bottom w:val="single" w:sz="4" w:space="0" w:color="000000"/>
            </w:tcBorders>
          </w:tcPr>
          <w:p w14:paraId="48AD7AB0" w14:textId="77777777" w:rsidR="003C799A" w:rsidRPr="006C1A3D" w:rsidRDefault="003C799A" w:rsidP="00E74D68">
            <w:pPr>
              <w:jc w:val="center"/>
              <w:rPr>
                <w:sz w:val="20"/>
                <w:szCs w:val="20"/>
              </w:rPr>
            </w:pPr>
            <w:r w:rsidRPr="006C1A3D">
              <w:rPr>
                <w:sz w:val="20"/>
                <w:szCs w:val="20"/>
              </w:rPr>
              <w:t>VAT%</w:t>
            </w:r>
          </w:p>
        </w:tc>
        <w:tc>
          <w:tcPr>
            <w:tcW w:w="770" w:type="pct"/>
            <w:tcBorders>
              <w:top w:val="single" w:sz="4" w:space="0" w:color="000000"/>
              <w:left w:val="single" w:sz="4" w:space="0" w:color="000000"/>
              <w:bottom w:val="single" w:sz="4" w:space="0" w:color="000000"/>
              <w:right w:val="single" w:sz="4" w:space="0" w:color="000000"/>
            </w:tcBorders>
            <w:shd w:val="clear" w:color="auto" w:fill="auto"/>
          </w:tcPr>
          <w:p w14:paraId="42488C60" w14:textId="39177189" w:rsidR="003C799A" w:rsidRPr="006C1A3D" w:rsidRDefault="003C799A" w:rsidP="00E74D68">
            <w:pPr>
              <w:jc w:val="center"/>
              <w:rPr>
                <w:sz w:val="20"/>
                <w:szCs w:val="20"/>
              </w:rPr>
            </w:pPr>
            <w:r w:rsidRPr="006C1A3D">
              <w:rPr>
                <w:sz w:val="20"/>
                <w:szCs w:val="20"/>
              </w:rPr>
              <w:t xml:space="preserve">Wartość brutto za </w:t>
            </w:r>
            <w:r w:rsidR="006C1A3D" w:rsidRPr="006C1A3D">
              <w:rPr>
                <w:sz w:val="20"/>
                <w:szCs w:val="20"/>
              </w:rPr>
              <w:t>24 m-ce</w:t>
            </w:r>
          </w:p>
        </w:tc>
      </w:tr>
      <w:tr w:rsidR="006C1A3D" w:rsidRPr="006C1A3D" w14:paraId="45363A6D" w14:textId="77777777" w:rsidTr="00DC6A33">
        <w:trPr>
          <w:cantSplit/>
        </w:trPr>
        <w:tc>
          <w:tcPr>
            <w:tcW w:w="217" w:type="pct"/>
            <w:tcBorders>
              <w:top w:val="single" w:sz="4" w:space="0" w:color="000000"/>
              <w:left w:val="single" w:sz="4" w:space="0" w:color="000000"/>
              <w:bottom w:val="single" w:sz="4" w:space="0" w:color="000000"/>
            </w:tcBorders>
            <w:shd w:val="clear" w:color="auto" w:fill="auto"/>
          </w:tcPr>
          <w:p w14:paraId="0EA88640" w14:textId="4F27DC1A" w:rsidR="003C799A" w:rsidRPr="006C1A3D" w:rsidRDefault="00DC6A33" w:rsidP="00E74D68">
            <w:pPr>
              <w:jc w:val="center"/>
              <w:rPr>
                <w:sz w:val="20"/>
                <w:szCs w:val="20"/>
              </w:rPr>
            </w:pPr>
            <w:r w:rsidRPr="006C1A3D">
              <w:rPr>
                <w:sz w:val="20"/>
                <w:szCs w:val="20"/>
              </w:rPr>
              <w:t>1.</w:t>
            </w:r>
          </w:p>
        </w:tc>
        <w:tc>
          <w:tcPr>
            <w:tcW w:w="1457" w:type="pct"/>
            <w:tcBorders>
              <w:top w:val="single" w:sz="4" w:space="0" w:color="000000"/>
              <w:left w:val="single" w:sz="4" w:space="0" w:color="000000"/>
              <w:bottom w:val="single" w:sz="4" w:space="0" w:color="000000"/>
            </w:tcBorders>
            <w:shd w:val="clear" w:color="auto" w:fill="auto"/>
          </w:tcPr>
          <w:p w14:paraId="7232F02E" w14:textId="77777777" w:rsidR="003C799A" w:rsidRPr="006C1A3D" w:rsidRDefault="003C799A" w:rsidP="00E74D68">
            <w:pPr>
              <w:pStyle w:val="Tekstpodstawowy"/>
              <w:rPr>
                <w:b/>
                <w:sz w:val="20"/>
              </w:rPr>
            </w:pPr>
            <w:r w:rsidRPr="006C1A3D">
              <w:rPr>
                <w:b/>
                <w:sz w:val="20"/>
              </w:rPr>
              <w:t>Przychodnia Rejonowa w Nysie przy ul. Ogrodowej</w:t>
            </w:r>
          </w:p>
          <w:p w14:paraId="273517FD" w14:textId="77777777" w:rsidR="003C799A" w:rsidRPr="006C1A3D" w:rsidRDefault="003C799A" w:rsidP="00E74D68">
            <w:pPr>
              <w:pStyle w:val="Tekstpodstawowy"/>
              <w:tabs>
                <w:tab w:val="left" w:pos="360"/>
              </w:tabs>
              <w:suppressAutoHyphens w:val="0"/>
              <w:rPr>
                <w:b/>
                <w:sz w:val="20"/>
              </w:rPr>
            </w:pPr>
            <w:r w:rsidRPr="006C1A3D">
              <w:rPr>
                <w:sz w:val="20"/>
              </w:rPr>
              <w:t>4 – podjazdy patroli w godz. od 20</w:t>
            </w:r>
            <w:r w:rsidRPr="006C1A3D">
              <w:rPr>
                <w:sz w:val="20"/>
                <w:vertAlign w:val="superscript"/>
              </w:rPr>
              <w:t>00</w:t>
            </w:r>
            <w:r w:rsidRPr="006C1A3D">
              <w:rPr>
                <w:sz w:val="20"/>
              </w:rPr>
              <w:t xml:space="preserve"> do 7</w:t>
            </w:r>
            <w:r w:rsidRPr="006C1A3D">
              <w:rPr>
                <w:sz w:val="20"/>
                <w:vertAlign w:val="superscript"/>
              </w:rPr>
              <w:t>00</w:t>
            </w:r>
          </w:p>
        </w:tc>
        <w:tc>
          <w:tcPr>
            <w:tcW w:w="563" w:type="pct"/>
            <w:tcBorders>
              <w:top w:val="single" w:sz="4" w:space="0" w:color="000000"/>
              <w:left w:val="single" w:sz="4" w:space="0" w:color="000000"/>
              <w:bottom w:val="single" w:sz="4" w:space="0" w:color="000000"/>
            </w:tcBorders>
            <w:shd w:val="clear" w:color="auto" w:fill="auto"/>
          </w:tcPr>
          <w:p w14:paraId="3AE60161" w14:textId="77777777" w:rsidR="003C799A" w:rsidRPr="006C1A3D" w:rsidRDefault="003C799A" w:rsidP="00E74D68">
            <w:pPr>
              <w:jc w:val="center"/>
              <w:rPr>
                <w:b/>
                <w:sz w:val="20"/>
                <w:szCs w:val="20"/>
              </w:rPr>
            </w:pPr>
          </w:p>
          <w:p w14:paraId="24CFB01F" w14:textId="77777777" w:rsidR="003C799A" w:rsidRPr="006C1A3D" w:rsidRDefault="003C799A" w:rsidP="00E74D68">
            <w:pPr>
              <w:jc w:val="center"/>
              <w:rPr>
                <w:b/>
                <w:sz w:val="20"/>
                <w:szCs w:val="20"/>
              </w:rPr>
            </w:pPr>
            <w:r w:rsidRPr="006C1A3D">
              <w:rPr>
                <w:b/>
                <w:sz w:val="20"/>
                <w:szCs w:val="20"/>
              </w:rPr>
              <w:t>ryczałt</w:t>
            </w:r>
          </w:p>
        </w:tc>
        <w:tc>
          <w:tcPr>
            <w:tcW w:w="507" w:type="pct"/>
            <w:tcBorders>
              <w:top w:val="single" w:sz="4" w:space="0" w:color="000000"/>
              <w:left w:val="single" w:sz="4" w:space="0" w:color="000000"/>
              <w:bottom w:val="single" w:sz="4" w:space="0" w:color="000000"/>
            </w:tcBorders>
            <w:shd w:val="clear" w:color="auto" w:fill="auto"/>
          </w:tcPr>
          <w:p w14:paraId="4EA44C7C" w14:textId="77777777" w:rsidR="003C799A" w:rsidRPr="006C1A3D" w:rsidRDefault="003C799A" w:rsidP="00E74D68">
            <w:pPr>
              <w:jc w:val="center"/>
              <w:rPr>
                <w:b/>
                <w:sz w:val="20"/>
                <w:szCs w:val="20"/>
              </w:rPr>
            </w:pPr>
          </w:p>
          <w:p w14:paraId="101705DE" w14:textId="5F699C75" w:rsidR="003C799A" w:rsidRPr="006C1A3D" w:rsidRDefault="006C1A3D" w:rsidP="00E74D68">
            <w:pPr>
              <w:jc w:val="center"/>
              <w:rPr>
                <w:b/>
                <w:sz w:val="20"/>
                <w:szCs w:val="20"/>
              </w:rPr>
            </w:pPr>
            <w:r w:rsidRPr="006C1A3D">
              <w:rPr>
                <w:b/>
                <w:sz w:val="20"/>
                <w:szCs w:val="20"/>
              </w:rPr>
              <w:t>24</w:t>
            </w:r>
          </w:p>
        </w:tc>
        <w:tc>
          <w:tcPr>
            <w:tcW w:w="732" w:type="pct"/>
            <w:tcBorders>
              <w:top w:val="single" w:sz="4" w:space="0" w:color="000000"/>
              <w:left w:val="single" w:sz="4" w:space="0" w:color="000000"/>
              <w:bottom w:val="single" w:sz="4" w:space="0" w:color="000000"/>
              <w:right w:val="single" w:sz="4" w:space="0" w:color="000000"/>
            </w:tcBorders>
          </w:tcPr>
          <w:p w14:paraId="5E48E0CD" w14:textId="77777777" w:rsidR="003C799A" w:rsidRPr="006C1A3D" w:rsidRDefault="003C799A" w:rsidP="00E74D68">
            <w:pPr>
              <w:jc w:val="center"/>
              <w:rPr>
                <w:b/>
                <w:sz w:val="20"/>
                <w:szCs w:val="20"/>
              </w:rPr>
            </w:pPr>
          </w:p>
        </w:tc>
        <w:tc>
          <w:tcPr>
            <w:tcW w:w="507" w:type="pct"/>
            <w:tcBorders>
              <w:top w:val="single" w:sz="4" w:space="0" w:color="000000"/>
              <w:left w:val="single" w:sz="4" w:space="0" w:color="000000"/>
              <w:bottom w:val="single" w:sz="4" w:space="0" w:color="000000"/>
              <w:right w:val="single" w:sz="4" w:space="0" w:color="000000"/>
            </w:tcBorders>
          </w:tcPr>
          <w:p w14:paraId="2CE4F96E" w14:textId="77777777" w:rsidR="003C799A" w:rsidRPr="006C1A3D" w:rsidRDefault="003C799A" w:rsidP="00E74D68">
            <w:pPr>
              <w:jc w:val="center"/>
              <w:rPr>
                <w:b/>
                <w:sz w:val="20"/>
                <w:szCs w:val="20"/>
              </w:rPr>
            </w:pPr>
          </w:p>
        </w:tc>
        <w:tc>
          <w:tcPr>
            <w:tcW w:w="247" w:type="pct"/>
            <w:tcBorders>
              <w:top w:val="single" w:sz="4" w:space="0" w:color="000000"/>
              <w:left w:val="single" w:sz="4" w:space="0" w:color="000000"/>
              <w:bottom w:val="single" w:sz="4" w:space="0" w:color="000000"/>
            </w:tcBorders>
          </w:tcPr>
          <w:p w14:paraId="6741CC72" w14:textId="77777777" w:rsidR="003C799A" w:rsidRPr="006C1A3D" w:rsidRDefault="00EF587B" w:rsidP="00E74D68">
            <w:pPr>
              <w:jc w:val="center"/>
              <w:rPr>
                <w:sz w:val="20"/>
                <w:szCs w:val="20"/>
              </w:rPr>
            </w:pPr>
            <w:r w:rsidRPr="006C1A3D">
              <w:rPr>
                <w:sz w:val="20"/>
                <w:szCs w:val="20"/>
              </w:rPr>
              <w:t>23%</w:t>
            </w:r>
          </w:p>
        </w:tc>
        <w:tc>
          <w:tcPr>
            <w:tcW w:w="770" w:type="pct"/>
            <w:tcBorders>
              <w:top w:val="single" w:sz="4" w:space="0" w:color="000000"/>
              <w:left w:val="single" w:sz="4" w:space="0" w:color="000000"/>
              <w:bottom w:val="single" w:sz="4" w:space="0" w:color="000000"/>
              <w:right w:val="single" w:sz="4" w:space="0" w:color="000000"/>
            </w:tcBorders>
            <w:shd w:val="clear" w:color="auto" w:fill="auto"/>
          </w:tcPr>
          <w:p w14:paraId="624D294C" w14:textId="77777777" w:rsidR="003C799A" w:rsidRPr="006C1A3D" w:rsidRDefault="003C799A" w:rsidP="00E74D68">
            <w:pPr>
              <w:jc w:val="center"/>
              <w:rPr>
                <w:b/>
                <w:sz w:val="20"/>
                <w:szCs w:val="20"/>
              </w:rPr>
            </w:pPr>
          </w:p>
        </w:tc>
      </w:tr>
      <w:tr w:rsidR="006C1A3D" w:rsidRPr="006C1A3D" w14:paraId="360104D7" w14:textId="77777777" w:rsidTr="00DC6A33">
        <w:trPr>
          <w:cantSplit/>
        </w:trPr>
        <w:tc>
          <w:tcPr>
            <w:tcW w:w="217" w:type="pct"/>
            <w:tcBorders>
              <w:top w:val="single" w:sz="4" w:space="0" w:color="000000"/>
              <w:left w:val="single" w:sz="4" w:space="0" w:color="000000"/>
              <w:bottom w:val="single" w:sz="4" w:space="0" w:color="000000"/>
            </w:tcBorders>
            <w:shd w:val="clear" w:color="auto" w:fill="auto"/>
          </w:tcPr>
          <w:p w14:paraId="4FFD91E5" w14:textId="77777777" w:rsidR="006C1A3D" w:rsidRPr="006C1A3D" w:rsidRDefault="006C1A3D" w:rsidP="00E74D68">
            <w:pPr>
              <w:jc w:val="center"/>
              <w:rPr>
                <w:sz w:val="20"/>
                <w:szCs w:val="20"/>
              </w:rPr>
            </w:pPr>
          </w:p>
        </w:tc>
        <w:tc>
          <w:tcPr>
            <w:tcW w:w="1457" w:type="pct"/>
            <w:tcBorders>
              <w:top w:val="single" w:sz="4" w:space="0" w:color="000000"/>
              <w:left w:val="single" w:sz="4" w:space="0" w:color="000000"/>
              <w:bottom w:val="single" w:sz="4" w:space="0" w:color="000000"/>
            </w:tcBorders>
            <w:shd w:val="clear" w:color="auto" w:fill="auto"/>
          </w:tcPr>
          <w:p w14:paraId="4DD2EBBC" w14:textId="66293325" w:rsidR="006C1A3D" w:rsidRPr="006C1A3D" w:rsidRDefault="006C1A3D" w:rsidP="00E74D68">
            <w:pPr>
              <w:pStyle w:val="Tekstpodstawowy"/>
              <w:rPr>
                <w:b/>
                <w:sz w:val="20"/>
              </w:rPr>
            </w:pPr>
            <w:r w:rsidRPr="006C1A3D">
              <w:rPr>
                <w:b/>
                <w:sz w:val="20"/>
              </w:rPr>
              <w:t>Razem</w:t>
            </w:r>
          </w:p>
        </w:tc>
        <w:tc>
          <w:tcPr>
            <w:tcW w:w="563" w:type="pct"/>
            <w:tcBorders>
              <w:top w:val="single" w:sz="4" w:space="0" w:color="000000"/>
              <w:left w:val="single" w:sz="4" w:space="0" w:color="000000"/>
              <w:bottom w:val="single" w:sz="4" w:space="0" w:color="000000"/>
            </w:tcBorders>
            <w:shd w:val="clear" w:color="auto" w:fill="auto"/>
          </w:tcPr>
          <w:p w14:paraId="2FAA7A91" w14:textId="77777777" w:rsidR="006C1A3D" w:rsidRPr="006C1A3D" w:rsidRDefault="006C1A3D" w:rsidP="00E74D68">
            <w:pPr>
              <w:jc w:val="center"/>
              <w:rPr>
                <w:b/>
                <w:sz w:val="20"/>
                <w:szCs w:val="20"/>
              </w:rPr>
            </w:pPr>
          </w:p>
        </w:tc>
        <w:tc>
          <w:tcPr>
            <w:tcW w:w="507" w:type="pct"/>
            <w:tcBorders>
              <w:top w:val="single" w:sz="4" w:space="0" w:color="000000"/>
              <w:left w:val="single" w:sz="4" w:space="0" w:color="000000"/>
              <w:bottom w:val="single" w:sz="4" w:space="0" w:color="000000"/>
            </w:tcBorders>
            <w:shd w:val="clear" w:color="auto" w:fill="auto"/>
          </w:tcPr>
          <w:p w14:paraId="3A2CDC66" w14:textId="77777777" w:rsidR="006C1A3D" w:rsidRPr="006C1A3D" w:rsidRDefault="006C1A3D" w:rsidP="00E74D68">
            <w:pPr>
              <w:jc w:val="center"/>
              <w:rPr>
                <w:b/>
                <w:sz w:val="20"/>
                <w:szCs w:val="20"/>
              </w:rPr>
            </w:pPr>
          </w:p>
        </w:tc>
        <w:tc>
          <w:tcPr>
            <w:tcW w:w="732" w:type="pct"/>
            <w:tcBorders>
              <w:top w:val="single" w:sz="4" w:space="0" w:color="000000"/>
              <w:left w:val="single" w:sz="4" w:space="0" w:color="000000"/>
              <w:bottom w:val="single" w:sz="4" w:space="0" w:color="000000"/>
              <w:right w:val="single" w:sz="4" w:space="0" w:color="000000"/>
            </w:tcBorders>
          </w:tcPr>
          <w:p w14:paraId="66101915" w14:textId="77777777" w:rsidR="006C1A3D" w:rsidRPr="006C1A3D" w:rsidRDefault="006C1A3D" w:rsidP="00E74D68">
            <w:pPr>
              <w:jc w:val="center"/>
              <w:rPr>
                <w:b/>
                <w:sz w:val="20"/>
                <w:szCs w:val="20"/>
              </w:rPr>
            </w:pPr>
          </w:p>
        </w:tc>
        <w:tc>
          <w:tcPr>
            <w:tcW w:w="507" w:type="pct"/>
            <w:tcBorders>
              <w:top w:val="single" w:sz="4" w:space="0" w:color="000000"/>
              <w:left w:val="single" w:sz="4" w:space="0" w:color="000000"/>
              <w:bottom w:val="single" w:sz="4" w:space="0" w:color="000000"/>
              <w:right w:val="single" w:sz="4" w:space="0" w:color="000000"/>
            </w:tcBorders>
          </w:tcPr>
          <w:p w14:paraId="129F2747" w14:textId="77777777" w:rsidR="006C1A3D" w:rsidRPr="006C1A3D" w:rsidRDefault="006C1A3D" w:rsidP="00E74D68">
            <w:pPr>
              <w:jc w:val="center"/>
              <w:rPr>
                <w:b/>
                <w:sz w:val="20"/>
                <w:szCs w:val="20"/>
              </w:rPr>
            </w:pPr>
          </w:p>
        </w:tc>
        <w:tc>
          <w:tcPr>
            <w:tcW w:w="247" w:type="pct"/>
            <w:tcBorders>
              <w:top w:val="single" w:sz="4" w:space="0" w:color="000000"/>
              <w:left w:val="single" w:sz="4" w:space="0" w:color="000000"/>
              <w:bottom w:val="single" w:sz="4" w:space="0" w:color="000000"/>
            </w:tcBorders>
          </w:tcPr>
          <w:p w14:paraId="7EB290CD" w14:textId="77777777" w:rsidR="006C1A3D" w:rsidRPr="006C1A3D" w:rsidRDefault="006C1A3D" w:rsidP="00E74D68">
            <w:pPr>
              <w:jc w:val="center"/>
              <w:rPr>
                <w:sz w:val="20"/>
                <w:szCs w:val="20"/>
              </w:rPr>
            </w:pPr>
          </w:p>
        </w:tc>
        <w:tc>
          <w:tcPr>
            <w:tcW w:w="770" w:type="pct"/>
            <w:tcBorders>
              <w:top w:val="single" w:sz="4" w:space="0" w:color="000000"/>
              <w:left w:val="single" w:sz="4" w:space="0" w:color="000000"/>
              <w:bottom w:val="single" w:sz="4" w:space="0" w:color="000000"/>
              <w:right w:val="single" w:sz="4" w:space="0" w:color="000000"/>
            </w:tcBorders>
            <w:shd w:val="clear" w:color="auto" w:fill="auto"/>
          </w:tcPr>
          <w:p w14:paraId="236A09A7" w14:textId="77777777" w:rsidR="006C1A3D" w:rsidRPr="006C1A3D" w:rsidRDefault="006C1A3D" w:rsidP="00E74D68">
            <w:pPr>
              <w:jc w:val="center"/>
              <w:rPr>
                <w:b/>
                <w:sz w:val="20"/>
                <w:szCs w:val="20"/>
              </w:rPr>
            </w:pPr>
          </w:p>
        </w:tc>
      </w:tr>
    </w:tbl>
    <w:p w14:paraId="4C6C3E11" w14:textId="77777777" w:rsidR="003C799A" w:rsidRPr="006C1A3D" w:rsidRDefault="003C799A" w:rsidP="003C799A">
      <w:pPr>
        <w:autoSpaceDE w:val="0"/>
        <w:jc w:val="both"/>
        <w:rPr>
          <w:sz w:val="20"/>
          <w:szCs w:val="20"/>
        </w:rPr>
      </w:pPr>
    </w:p>
    <w:p w14:paraId="6F95DD2D" w14:textId="77777777" w:rsidR="003C799A" w:rsidRPr="006C1A3D" w:rsidRDefault="003C799A" w:rsidP="003C799A">
      <w:pPr>
        <w:rPr>
          <w:sz w:val="20"/>
          <w:szCs w:val="20"/>
        </w:rPr>
      </w:pPr>
    </w:p>
    <w:p w14:paraId="635300BB" w14:textId="77777777" w:rsidR="00BE19A4" w:rsidRPr="006C1A3D" w:rsidRDefault="00BE19A4" w:rsidP="00BE19A4">
      <w:pPr>
        <w:ind w:hanging="142"/>
        <w:rPr>
          <w:sz w:val="22"/>
          <w:szCs w:val="22"/>
        </w:rPr>
      </w:pPr>
      <w:r w:rsidRPr="006C1A3D">
        <w:rPr>
          <w:sz w:val="22"/>
          <w:szCs w:val="22"/>
        </w:rPr>
        <w:t xml:space="preserve">Wartość ogółem netto (wartość ogółem netto z tabeli nr 1 + wartość ogółem netto z tabeli nr 2 ): ………………………………zł </w:t>
      </w:r>
    </w:p>
    <w:p w14:paraId="024FE9AB" w14:textId="77777777" w:rsidR="00BE19A4" w:rsidRPr="006C1A3D" w:rsidRDefault="00BE19A4" w:rsidP="00BE19A4">
      <w:pPr>
        <w:ind w:hanging="142"/>
        <w:rPr>
          <w:b/>
          <w:bCs/>
          <w:sz w:val="22"/>
          <w:szCs w:val="22"/>
        </w:rPr>
      </w:pPr>
      <w:r w:rsidRPr="006C1A3D">
        <w:rPr>
          <w:sz w:val="22"/>
          <w:szCs w:val="22"/>
        </w:rPr>
        <w:t>(słownie: ……………………………………………………………..…………………………………………………………………………………………………  )</w:t>
      </w:r>
    </w:p>
    <w:p w14:paraId="4EC3EF88" w14:textId="77777777" w:rsidR="00BE19A4" w:rsidRPr="006C1A3D" w:rsidRDefault="00BE19A4" w:rsidP="00BE19A4">
      <w:pPr>
        <w:ind w:hanging="142"/>
        <w:jc w:val="center"/>
        <w:rPr>
          <w:b/>
          <w:bCs/>
          <w:sz w:val="22"/>
          <w:szCs w:val="22"/>
        </w:rPr>
      </w:pPr>
    </w:p>
    <w:p w14:paraId="4DC906E7" w14:textId="77777777" w:rsidR="00BE19A4" w:rsidRPr="006C1A3D" w:rsidRDefault="00BE19A4" w:rsidP="00BE19A4">
      <w:pPr>
        <w:ind w:hanging="142"/>
        <w:rPr>
          <w:sz w:val="22"/>
          <w:szCs w:val="22"/>
        </w:rPr>
      </w:pPr>
      <w:r w:rsidRPr="006C1A3D">
        <w:rPr>
          <w:sz w:val="22"/>
          <w:szCs w:val="22"/>
        </w:rPr>
        <w:t xml:space="preserve">Wartość ogółem brutto (wartość ogółem brutto z tabeli nr 1 + wartość ogółem brutto z tabeli nr 2 ): ………………………………zł </w:t>
      </w:r>
    </w:p>
    <w:p w14:paraId="341ABC3D" w14:textId="77777777" w:rsidR="00BE19A4" w:rsidRPr="006C1A3D" w:rsidRDefault="00BE19A4" w:rsidP="00BE19A4">
      <w:pPr>
        <w:ind w:hanging="142"/>
        <w:rPr>
          <w:b/>
          <w:bCs/>
          <w:sz w:val="22"/>
          <w:szCs w:val="22"/>
        </w:rPr>
      </w:pPr>
      <w:r w:rsidRPr="006C1A3D">
        <w:rPr>
          <w:sz w:val="22"/>
          <w:szCs w:val="22"/>
        </w:rPr>
        <w:t>(słownie: ……………………………………………………………..…………………………………………………………………………………………………  )</w:t>
      </w:r>
    </w:p>
    <w:p w14:paraId="00B42E5B" w14:textId="77777777" w:rsidR="003C799A" w:rsidRPr="006C1A3D" w:rsidRDefault="003C799A">
      <w:pPr>
        <w:rPr>
          <w:b/>
          <w:sz w:val="22"/>
          <w:szCs w:val="22"/>
        </w:rPr>
      </w:pPr>
    </w:p>
    <w:p w14:paraId="1B630365" w14:textId="77777777" w:rsidR="003C799A" w:rsidRPr="008A17C9" w:rsidRDefault="003C799A">
      <w:pPr>
        <w:rPr>
          <w:b/>
          <w:color w:val="FF0000"/>
          <w:sz w:val="22"/>
          <w:szCs w:val="22"/>
        </w:rPr>
      </w:pPr>
    </w:p>
    <w:p w14:paraId="40860538" w14:textId="77777777" w:rsidR="00C4276A" w:rsidRPr="008A17C9" w:rsidRDefault="00C4276A" w:rsidP="00C4276A">
      <w:pPr>
        <w:autoSpaceDE w:val="0"/>
        <w:jc w:val="both"/>
        <w:rPr>
          <w:color w:val="FF0000"/>
          <w:sz w:val="20"/>
          <w:szCs w:val="20"/>
        </w:rPr>
      </w:pPr>
    </w:p>
    <w:p w14:paraId="70831E47" w14:textId="77777777" w:rsidR="00C4276A" w:rsidRPr="008A17C9" w:rsidRDefault="00C4276A" w:rsidP="00141A69">
      <w:pPr>
        <w:pStyle w:val="NormalnyArialNarrow"/>
        <w:shd w:val="clear" w:color="auto" w:fill="FFFFFF"/>
        <w:tabs>
          <w:tab w:val="left" w:pos="0"/>
          <w:tab w:val="left" w:pos="709"/>
          <w:tab w:val="left" w:pos="2835"/>
          <w:tab w:val="left" w:pos="3544"/>
        </w:tabs>
        <w:rPr>
          <w:rFonts w:ascii="Times New Roman" w:hAnsi="Times New Roman"/>
          <w:color w:val="FF0000"/>
        </w:rPr>
        <w:sectPr w:rsidR="00C4276A" w:rsidRPr="008A17C9" w:rsidSect="00C4276A">
          <w:headerReference w:type="default" r:id="rId21"/>
          <w:footerReference w:type="even" r:id="rId22"/>
          <w:footerReference w:type="default" r:id="rId23"/>
          <w:footerReference w:type="first" r:id="rId24"/>
          <w:pgSz w:w="16838" w:h="11906" w:orient="landscape"/>
          <w:pgMar w:top="1134" w:right="1134" w:bottom="1274" w:left="1134" w:header="708" w:footer="459" w:gutter="0"/>
          <w:cols w:space="708"/>
          <w:docGrid w:linePitch="360"/>
        </w:sectPr>
      </w:pPr>
    </w:p>
    <w:p w14:paraId="712D85B9" w14:textId="77777777" w:rsidR="00C4276A" w:rsidRPr="004E6263" w:rsidRDefault="00C4276A" w:rsidP="00C4276A">
      <w:pPr>
        <w:pStyle w:val="Nagwek1"/>
        <w:pageBreakBefore/>
        <w:widowControl w:val="0"/>
        <w:tabs>
          <w:tab w:val="left" w:pos="432"/>
        </w:tabs>
        <w:ind w:left="0" w:firstLine="0"/>
        <w:jc w:val="right"/>
        <w:rPr>
          <w:sz w:val="22"/>
          <w:szCs w:val="22"/>
        </w:rPr>
      </w:pPr>
      <w:r w:rsidRPr="004E6263">
        <w:rPr>
          <w:b w:val="0"/>
          <w:bCs/>
          <w:sz w:val="22"/>
          <w:szCs w:val="22"/>
        </w:rPr>
        <w:lastRenderedPageBreak/>
        <w:t xml:space="preserve">Załącznik nr </w:t>
      </w:r>
      <w:r w:rsidR="00BE19A4" w:rsidRPr="004E6263">
        <w:rPr>
          <w:b w:val="0"/>
          <w:bCs/>
          <w:sz w:val="22"/>
          <w:szCs w:val="22"/>
        </w:rPr>
        <w:t>3</w:t>
      </w:r>
      <w:r w:rsidRPr="004E6263">
        <w:rPr>
          <w:b w:val="0"/>
          <w:bCs/>
          <w:sz w:val="22"/>
          <w:szCs w:val="22"/>
        </w:rPr>
        <w:t xml:space="preserve"> do SWZ </w:t>
      </w:r>
    </w:p>
    <w:p w14:paraId="7A6FF4D4" w14:textId="3F64DAED" w:rsidR="00C4276A" w:rsidRPr="004E6263" w:rsidRDefault="00C4276A" w:rsidP="00C4276A">
      <w:pPr>
        <w:ind w:left="5672" w:firstLine="709"/>
        <w:jc w:val="right"/>
        <w:rPr>
          <w:b/>
        </w:rPr>
      </w:pPr>
      <w:r w:rsidRPr="004E6263">
        <w:rPr>
          <w:sz w:val="22"/>
          <w:szCs w:val="22"/>
        </w:rPr>
        <w:t xml:space="preserve">Nr </w:t>
      </w:r>
      <w:r w:rsidR="00F53DC4">
        <w:rPr>
          <w:sz w:val="22"/>
          <w:szCs w:val="22"/>
        </w:rPr>
        <w:t>D</w:t>
      </w:r>
      <w:r w:rsidRPr="004E6263">
        <w:rPr>
          <w:sz w:val="22"/>
          <w:szCs w:val="22"/>
        </w:rPr>
        <w:t>ZZP-344/</w:t>
      </w:r>
      <w:r w:rsidR="004E6263" w:rsidRPr="004E6263">
        <w:rPr>
          <w:sz w:val="22"/>
          <w:szCs w:val="22"/>
        </w:rPr>
        <w:t>26</w:t>
      </w:r>
      <w:r w:rsidRPr="004E6263">
        <w:rPr>
          <w:sz w:val="22"/>
          <w:szCs w:val="22"/>
        </w:rPr>
        <w:t>/202</w:t>
      </w:r>
      <w:r w:rsidR="00DC6A33" w:rsidRPr="004E6263">
        <w:rPr>
          <w:sz w:val="22"/>
          <w:szCs w:val="22"/>
        </w:rPr>
        <w:t>5</w:t>
      </w:r>
    </w:p>
    <w:p w14:paraId="34105523" w14:textId="77777777" w:rsidR="00C4276A" w:rsidRPr="004E6263" w:rsidRDefault="00C4276A" w:rsidP="00C4276A">
      <w:pPr>
        <w:pStyle w:val="Tekstpodstawowy"/>
        <w:jc w:val="center"/>
        <w:rPr>
          <w:b/>
          <w:sz w:val="22"/>
          <w:szCs w:val="22"/>
        </w:rPr>
      </w:pPr>
      <w:r w:rsidRPr="004E6263">
        <w:rPr>
          <w:b/>
          <w:sz w:val="22"/>
          <w:szCs w:val="22"/>
        </w:rPr>
        <w:t>Określenie przedmiotu zamówienia</w:t>
      </w:r>
    </w:p>
    <w:p w14:paraId="719EFDBF" w14:textId="77777777" w:rsidR="00C4276A" w:rsidRPr="004E6263" w:rsidRDefault="00C4276A" w:rsidP="00C4276A">
      <w:pPr>
        <w:pStyle w:val="Tekstpodstawowy"/>
        <w:jc w:val="center"/>
        <w:rPr>
          <w:sz w:val="22"/>
          <w:szCs w:val="22"/>
        </w:rPr>
      </w:pPr>
    </w:p>
    <w:p w14:paraId="7B798703" w14:textId="77777777" w:rsidR="00627D26" w:rsidRPr="004E6263" w:rsidRDefault="00627D26" w:rsidP="00627D26">
      <w:pPr>
        <w:pStyle w:val="western"/>
        <w:spacing w:before="0" w:beforeAutospacing="0" w:after="0" w:afterAutospacing="0" w:line="240" w:lineRule="auto"/>
      </w:pPr>
      <w:r w:rsidRPr="004E6263">
        <w:t xml:space="preserve">Przedmiotem zamówienia jest fizyczna ochrona obiektów, osób i mienia Zespołu Opieki Zdrowotnej </w:t>
      </w:r>
      <w:r w:rsidR="003C1BC3" w:rsidRPr="004E6263">
        <w:br/>
      </w:r>
      <w:r w:rsidRPr="004E6263">
        <w:t xml:space="preserve">w Nysie w następujących terminach: </w:t>
      </w:r>
    </w:p>
    <w:p w14:paraId="003D7D66" w14:textId="49A7DACE" w:rsidR="00627D26" w:rsidRPr="004E6263" w:rsidRDefault="00627D26">
      <w:pPr>
        <w:pStyle w:val="western"/>
        <w:numPr>
          <w:ilvl w:val="0"/>
          <w:numId w:val="32"/>
        </w:numPr>
        <w:spacing w:before="0" w:beforeAutospacing="0" w:after="0" w:afterAutospacing="0" w:line="240" w:lineRule="auto"/>
      </w:pPr>
      <w:r w:rsidRPr="004E6263">
        <w:t xml:space="preserve">w dni robocze – </w:t>
      </w:r>
      <w:r w:rsidR="004E6263" w:rsidRPr="004E6263">
        <w:t>całodobowo</w:t>
      </w:r>
    </w:p>
    <w:p w14:paraId="5200568B" w14:textId="77777777" w:rsidR="00627D26" w:rsidRPr="004E6263" w:rsidRDefault="00627D26">
      <w:pPr>
        <w:pStyle w:val="western"/>
        <w:numPr>
          <w:ilvl w:val="0"/>
          <w:numId w:val="32"/>
        </w:numPr>
        <w:spacing w:before="0" w:beforeAutospacing="0" w:after="0" w:afterAutospacing="0" w:line="240" w:lineRule="auto"/>
      </w:pPr>
      <w:r w:rsidRPr="004E6263">
        <w:t xml:space="preserve">w dni wolne – całodobowo </w:t>
      </w:r>
    </w:p>
    <w:p w14:paraId="7204FDF1" w14:textId="77777777" w:rsidR="00627D26" w:rsidRPr="004E6263" w:rsidRDefault="00627D26" w:rsidP="00627D26">
      <w:pPr>
        <w:pStyle w:val="western"/>
        <w:spacing w:before="0" w:beforeAutospacing="0" w:after="0" w:afterAutospacing="0" w:line="240" w:lineRule="auto"/>
      </w:pPr>
      <w:r w:rsidRPr="004E6263">
        <w:t>Wielkość obsady: 1 osoba</w:t>
      </w:r>
    </w:p>
    <w:p w14:paraId="79DB0615" w14:textId="77777777" w:rsidR="00473B62" w:rsidRDefault="00473B62" w:rsidP="00473B62">
      <w:pPr>
        <w:pStyle w:val="Standard"/>
        <w:rPr>
          <w:b/>
          <w:sz w:val="22"/>
        </w:rPr>
      </w:pPr>
    </w:p>
    <w:p w14:paraId="0084E1C4" w14:textId="62854DE9" w:rsidR="00473B62" w:rsidRPr="00473B62" w:rsidRDefault="00473B62" w:rsidP="00473B62">
      <w:pPr>
        <w:pStyle w:val="Standard"/>
        <w:rPr>
          <w:bCs/>
          <w:sz w:val="22"/>
        </w:rPr>
      </w:pPr>
      <w:r w:rsidRPr="00473B62">
        <w:rPr>
          <w:bCs/>
          <w:sz w:val="22"/>
        </w:rPr>
        <w:t>Ilość roboczogodzin w okresie obowiązywania umowy:</w:t>
      </w:r>
    </w:p>
    <w:p w14:paraId="04D5DFCB" w14:textId="77777777" w:rsidR="00473B62" w:rsidRDefault="00473B62" w:rsidP="00473B62">
      <w:pPr>
        <w:pStyle w:val="Standard"/>
        <w:rPr>
          <w:bCs/>
          <w:sz w:val="22"/>
        </w:rPr>
      </w:pPr>
      <w:r>
        <w:rPr>
          <w:bCs/>
          <w:sz w:val="22"/>
        </w:rPr>
        <w:t>Od czerwca do grudnia  2025  - 5136 godzin</w:t>
      </w:r>
    </w:p>
    <w:p w14:paraId="1BF71C15" w14:textId="77777777" w:rsidR="00473B62" w:rsidRDefault="00473B62" w:rsidP="00473B62">
      <w:pPr>
        <w:pStyle w:val="Standard"/>
        <w:rPr>
          <w:bCs/>
          <w:sz w:val="22"/>
        </w:rPr>
      </w:pPr>
      <w:r>
        <w:rPr>
          <w:bCs/>
          <w:sz w:val="22"/>
        </w:rPr>
        <w:t>Od stycznia do grudnia  2026  - 8760 godzin</w:t>
      </w:r>
    </w:p>
    <w:p w14:paraId="71FD0C7A" w14:textId="7C4886BD" w:rsidR="00473B62" w:rsidRDefault="00473B62" w:rsidP="00473B62">
      <w:pPr>
        <w:pStyle w:val="Standard"/>
        <w:rPr>
          <w:bCs/>
          <w:sz w:val="22"/>
        </w:rPr>
      </w:pPr>
      <w:r>
        <w:rPr>
          <w:bCs/>
          <w:sz w:val="22"/>
        </w:rPr>
        <w:t>Od stycznia do maja       2027  - 3624 godziny</w:t>
      </w:r>
    </w:p>
    <w:p w14:paraId="448F00E9" w14:textId="13D4A3BD" w:rsidR="00627D26" w:rsidRPr="008A17C9" w:rsidRDefault="00473B62" w:rsidP="00473B62">
      <w:pPr>
        <w:pStyle w:val="western"/>
        <w:spacing w:before="0" w:beforeAutospacing="0" w:after="0" w:afterAutospacing="0" w:line="240" w:lineRule="auto"/>
        <w:rPr>
          <w:color w:val="FF0000"/>
        </w:rPr>
      </w:pPr>
      <w:r>
        <w:rPr>
          <w:bCs/>
        </w:rPr>
        <w:t>Razem: 17 520 roboczogodzin</w:t>
      </w:r>
    </w:p>
    <w:p w14:paraId="4C97F2C0" w14:textId="77777777" w:rsidR="00473B62" w:rsidRDefault="00473B62" w:rsidP="00627D26">
      <w:pPr>
        <w:pStyle w:val="western"/>
        <w:spacing w:before="0" w:beforeAutospacing="0" w:after="0" w:afterAutospacing="0" w:line="240" w:lineRule="auto"/>
        <w:rPr>
          <w:color w:val="FF0000"/>
        </w:rPr>
      </w:pPr>
    </w:p>
    <w:p w14:paraId="3D22B5F3" w14:textId="2F0ACE45" w:rsidR="00627D26" w:rsidRPr="00473B62" w:rsidRDefault="00627D26" w:rsidP="00627D26">
      <w:pPr>
        <w:pStyle w:val="western"/>
        <w:spacing w:before="0" w:beforeAutospacing="0" w:after="0" w:afterAutospacing="0" w:line="240" w:lineRule="auto"/>
      </w:pPr>
      <w:r w:rsidRPr="00473B62">
        <w:t>Przychodnia Rejonowa w Nysie ul. Ogrodowa</w:t>
      </w:r>
    </w:p>
    <w:p w14:paraId="77AAF3CE" w14:textId="77777777" w:rsidR="00627D26" w:rsidRPr="00473B62" w:rsidRDefault="00627D26" w:rsidP="00627D26">
      <w:pPr>
        <w:pStyle w:val="western"/>
        <w:spacing w:before="0" w:beforeAutospacing="0" w:after="0" w:afterAutospacing="0" w:line="240" w:lineRule="auto"/>
      </w:pPr>
      <w:r w:rsidRPr="00473B62">
        <w:t>4 – podjazdy patroli w godz. 20:00 do 7:00</w:t>
      </w:r>
    </w:p>
    <w:p w14:paraId="74581F71" w14:textId="426B9D47" w:rsidR="00627D26" w:rsidRPr="00473B62" w:rsidRDefault="00627D26" w:rsidP="00627D26">
      <w:pPr>
        <w:pStyle w:val="western"/>
        <w:spacing w:before="0" w:beforeAutospacing="0" w:after="0" w:afterAutospacing="0" w:line="240" w:lineRule="auto"/>
      </w:pPr>
      <w:r w:rsidRPr="00473B62">
        <w:t xml:space="preserve">Umowa obowiązuje </w:t>
      </w:r>
      <w:r w:rsidR="00C02344" w:rsidRPr="00473B62">
        <w:t xml:space="preserve">przez okres </w:t>
      </w:r>
      <w:r w:rsidR="004E6263" w:rsidRPr="00473B62">
        <w:t>24</w:t>
      </w:r>
      <w:r w:rsidR="00C02344" w:rsidRPr="00473B62">
        <w:t xml:space="preserve"> miesięcy od daty zawarcia umowy</w:t>
      </w:r>
    </w:p>
    <w:p w14:paraId="73BB2AC2" w14:textId="77777777" w:rsidR="003C1BC3" w:rsidRPr="008A17C9" w:rsidRDefault="003C1BC3" w:rsidP="003C1BC3">
      <w:pPr>
        <w:pStyle w:val="western"/>
        <w:spacing w:before="0" w:beforeAutospacing="0" w:after="0" w:afterAutospacing="0" w:line="240" w:lineRule="auto"/>
        <w:rPr>
          <w:color w:val="FF0000"/>
        </w:rPr>
      </w:pPr>
    </w:p>
    <w:p w14:paraId="11F6CB00" w14:textId="77777777" w:rsidR="006A05AE" w:rsidRDefault="00473B62" w:rsidP="006A05AE">
      <w:pPr>
        <w:pStyle w:val="Textbody"/>
      </w:pPr>
      <w:r>
        <w:t>Obowiązki Wykonawcy:</w:t>
      </w:r>
    </w:p>
    <w:p w14:paraId="20FC4F3C" w14:textId="08B8DC35" w:rsidR="006A05AE" w:rsidRDefault="00473B62" w:rsidP="006A05AE">
      <w:pPr>
        <w:pStyle w:val="Textbody"/>
        <w:numPr>
          <w:ilvl w:val="0"/>
          <w:numId w:val="55"/>
        </w:numPr>
        <w:spacing w:after="0"/>
        <w:ind w:left="284" w:hanging="284"/>
        <w:jc w:val="both"/>
      </w:pPr>
      <w:r>
        <w:t>zorganizowanie posterunku w pomieszczeniu wskazanym przez Zamawiającego</w:t>
      </w:r>
    </w:p>
    <w:p w14:paraId="24A61378" w14:textId="1DE623E8" w:rsidR="00473B62" w:rsidRDefault="00473B62" w:rsidP="006A05AE">
      <w:pPr>
        <w:pStyle w:val="Textbody"/>
        <w:widowControl/>
        <w:numPr>
          <w:ilvl w:val="0"/>
          <w:numId w:val="55"/>
        </w:numPr>
        <w:tabs>
          <w:tab w:val="left" w:pos="284"/>
          <w:tab w:val="left" w:pos="3118"/>
        </w:tabs>
        <w:autoSpaceDN w:val="0"/>
        <w:spacing w:after="0"/>
        <w:ind w:left="284" w:hanging="284"/>
        <w:jc w:val="both"/>
      </w:pPr>
      <w:r>
        <w:t>zorganizowanie i utrzymywanie łączności bezprzewodowej (radiowej) pomiędzy pracownikami ochrony, bazą, oddziałem SOR a patrolem interwencyjnym - zapewnia Zleceniobiorca na własny koszt</w:t>
      </w:r>
    </w:p>
    <w:p w14:paraId="1245A655" w14:textId="77777777" w:rsidR="00473B62" w:rsidRDefault="00473B62" w:rsidP="006A05AE">
      <w:pPr>
        <w:pStyle w:val="Textbody"/>
        <w:widowControl/>
        <w:numPr>
          <w:ilvl w:val="0"/>
          <w:numId w:val="55"/>
        </w:numPr>
        <w:tabs>
          <w:tab w:val="left" w:pos="284"/>
          <w:tab w:val="left" w:pos="3118"/>
        </w:tabs>
        <w:autoSpaceDN w:val="0"/>
        <w:spacing w:after="0"/>
        <w:ind w:left="284" w:hanging="284"/>
        <w:jc w:val="both"/>
      </w:pPr>
      <w:r>
        <w:t>ochrona przed zaborem lub uszkodzeniem mienia w obiektach będących własnością Zamawiającego</w:t>
      </w:r>
    </w:p>
    <w:p w14:paraId="150AC626" w14:textId="0A689EF6" w:rsidR="00473B62" w:rsidRDefault="00473B62" w:rsidP="006A05AE">
      <w:pPr>
        <w:pStyle w:val="Textbody"/>
        <w:widowControl/>
        <w:numPr>
          <w:ilvl w:val="0"/>
          <w:numId w:val="55"/>
        </w:numPr>
        <w:tabs>
          <w:tab w:val="left" w:pos="284"/>
          <w:tab w:val="left" w:pos="3118"/>
        </w:tabs>
        <w:autoSpaceDN w:val="0"/>
        <w:spacing w:after="0"/>
        <w:ind w:left="284" w:hanging="284"/>
        <w:jc w:val="both"/>
      </w:pPr>
      <w:r>
        <w:t xml:space="preserve">całodobowe nadzorowanie centrali przeciwpożarowej oraz prowadzenie stałej kontroli terenu </w:t>
      </w:r>
      <w:r w:rsidR="00BF2775">
        <w:br/>
      </w:r>
      <w:r>
        <w:t>i obiektów pod względem możliwości wystąpienia  ewentualnych zagrożeń: pożar, zalanie, włamanie oraz penetracja miejsc o szczególnym zagrożeniu itp.</w:t>
      </w:r>
    </w:p>
    <w:p w14:paraId="59606D48" w14:textId="77777777" w:rsidR="00473B62" w:rsidRDefault="00473B62" w:rsidP="006A05AE">
      <w:pPr>
        <w:pStyle w:val="Textbody"/>
        <w:widowControl/>
        <w:numPr>
          <w:ilvl w:val="0"/>
          <w:numId w:val="55"/>
        </w:numPr>
        <w:tabs>
          <w:tab w:val="left" w:pos="284"/>
          <w:tab w:val="left" w:pos="3118"/>
        </w:tabs>
        <w:autoSpaceDN w:val="0"/>
        <w:spacing w:after="0"/>
        <w:ind w:left="284" w:hanging="284"/>
        <w:jc w:val="both"/>
      </w:pPr>
      <w:r>
        <w:t>zapobieganie kradzieżom dokonywanym przez osoby trzecie oraz nadzór nad samochodami zaparkowanymi na terenie Szpitala w Nysie</w:t>
      </w:r>
    </w:p>
    <w:p w14:paraId="634D35F3" w14:textId="77777777" w:rsidR="00473B62" w:rsidRDefault="00473B62" w:rsidP="006A05AE">
      <w:pPr>
        <w:pStyle w:val="Textbody"/>
        <w:widowControl/>
        <w:numPr>
          <w:ilvl w:val="0"/>
          <w:numId w:val="55"/>
        </w:numPr>
        <w:tabs>
          <w:tab w:val="left" w:pos="284"/>
          <w:tab w:val="left" w:pos="3118"/>
        </w:tabs>
        <w:autoSpaceDN w:val="0"/>
        <w:spacing w:after="0"/>
        <w:ind w:left="284" w:hanging="284"/>
        <w:jc w:val="both"/>
      </w:pPr>
      <w:r>
        <w:t>skuteczne reagowanie w przypadkach jakiegokolwiek zagrożenia zwłaszcza na sygnał alarmowy odebrany od pracowników oraz na sygnały przeciwpożarowe</w:t>
      </w:r>
    </w:p>
    <w:p w14:paraId="241BA078" w14:textId="77777777" w:rsidR="00473B62" w:rsidRDefault="00473B62" w:rsidP="006A05AE">
      <w:pPr>
        <w:pStyle w:val="Textbody"/>
        <w:widowControl/>
        <w:numPr>
          <w:ilvl w:val="0"/>
          <w:numId w:val="55"/>
        </w:numPr>
        <w:tabs>
          <w:tab w:val="left" w:pos="284"/>
          <w:tab w:val="left" w:pos="3118"/>
        </w:tabs>
        <w:autoSpaceDN w:val="0"/>
        <w:spacing w:after="0"/>
        <w:ind w:left="284" w:hanging="284"/>
        <w:jc w:val="both"/>
      </w:pPr>
      <w:r>
        <w:t>nie wpuszczanie osób znajdujących się pod wpływem alkoholu lub innych środków odurzających na teren obiektu</w:t>
      </w:r>
    </w:p>
    <w:p w14:paraId="52E7D25E" w14:textId="77777777" w:rsidR="00473B62" w:rsidRDefault="00473B62" w:rsidP="006A05AE">
      <w:pPr>
        <w:pStyle w:val="Textbody"/>
        <w:widowControl/>
        <w:numPr>
          <w:ilvl w:val="0"/>
          <w:numId w:val="55"/>
        </w:numPr>
        <w:tabs>
          <w:tab w:val="left" w:pos="284"/>
          <w:tab w:val="left" w:pos="3118"/>
        </w:tabs>
        <w:autoSpaceDN w:val="0"/>
        <w:spacing w:after="0"/>
        <w:ind w:left="284" w:hanging="284"/>
        <w:jc w:val="both"/>
      </w:pPr>
      <w:r>
        <w:t>w uzasadnionym przypadkach ograniczona interwencja wobec osób zakłócających porządek na terenie i w obiektach Zamawiającego</w:t>
      </w:r>
    </w:p>
    <w:p w14:paraId="227E3186" w14:textId="77777777" w:rsidR="00473B62" w:rsidRDefault="00473B62" w:rsidP="006A05AE">
      <w:pPr>
        <w:pStyle w:val="Textbody"/>
        <w:widowControl/>
        <w:numPr>
          <w:ilvl w:val="0"/>
          <w:numId w:val="55"/>
        </w:numPr>
        <w:tabs>
          <w:tab w:val="left" w:pos="284"/>
          <w:tab w:val="left" w:pos="3118"/>
        </w:tabs>
        <w:autoSpaceDN w:val="0"/>
        <w:spacing w:after="0"/>
        <w:ind w:left="284" w:hanging="284"/>
        <w:jc w:val="both"/>
      </w:pPr>
      <w:r>
        <w:t>wzywanie osób do opuszczenia terenu i obiektu w przypadku stwierdzenia braku uprawnień do przebywania na terenie chronionego obiektu albo stwierdzenia zakłócenia porządku</w:t>
      </w:r>
    </w:p>
    <w:p w14:paraId="5E3E9F32" w14:textId="77777777" w:rsidR="00473B62" w:rsidRDefault="00473B62" w:rsidP="00BF2775">
      <w:pPr>
        <w:pStyle w:val="Textbody"/>
        <w:widowControl/>
        <w:numPr>
          <w:ilvl w:val="0"/>
          <w:numId w:val="55"/>
        </w:numPr>
        <w:tabs>
          <w:tab w:val="left" w:pos="284"/>
          <w:tab w:val="left" w:pos="426"/>
        </w:tabs>
        <w:autoSpaceDN w:val="0"/>
        <w:spacing w:after="0"/>
        <w:ind w:left="284" w:hanging="284"/>
        <w:jc w:val="both"/>
      </w:pPr>
      <w:r>
        <w:t>ujęcie i niezwłoczne przekazanie Policji osób stwarzających bezpośrednie zagrożenie dla życia lub  zdrowia ludzkiego oraz naruszających chronione mienie</w:t>
      </w:r>
    </w:p>
    <w:p w14:paraId="236E1FE0" w14:textId="77777777" w:rsidR="00473B62" w:rsidRDefault="00473B62" w:rsidP="00BF2775">
      <w:pPr>
        <w:pStyle w:val="Textbody"/>
        <w:widowControl/>
        <w:numPr>
          <w:ilvl w:val="0"/>
          <w:numId w:val="55"/>
        </w:numPr>
        <w:tabs>
          <w:tab w:val="left" w:pos="426"/>
        </w:tabs>
        <w:autoSpaceDN w:val="0"/>
        <w:spacing w:after="0"/>
        <w:ind w:left="284" w:hanging="284"/>
        <w:jc w:val="both"/>
      </w:pPr>
      <w:r>
        <w:t xml:space="preserve">po zakończonej pracy poradni oraz działalności biur – sprawdzanie pomieszczeń oraz zabezpieczeń technicznych takich jak zamki, kłódki, plomby, okna, drzwi, oświetlenie, alarmy itp.  </w:t>
      </w:r>
    </w:p>
    <w:p w14:paraId="52C99EA1" w14:textId="77777777" w:rsidR="00473B62" w:rsidRDefault="00473B62" w:rsidP="006A05AE">
      <w:pPr>
        <w:pStyle w:val="Textbody"/>
        <w:widowControl/>
        <w:numPr>
          <w:ilvl w:val="0"/>
          <w:numId w:val="55"/>
        </w:numPr>
        <w:tabs>
          <w:tab w:val="left" w:pos="284"/>
          <w:tab w:val="left" w:pos="426"/>
        </w:tabs>
        <w:autoSpaceDN w:val="0"/>
        <w:spacing w:after="0"/>
        <w:ind w:left="284" w:hanging="284"/>
        <w:jc w:val="both"/>
      </w:pPr>
      <w:r>
        <w:t>prowadzenie ewidencji kluczy oraz ich przyjmowanie i wydawanie</w:t>
      </w:r>
    </w:p>
    <w:p w14:paraId="1BD7608E" w14:textId="77777777" w:rsidR="00473B62" w:rsidRDefault="00473B62" w:rsidP="006A05AE">
      <w:pPr>
        <w:pStyle w:val="Textbody"/>
        <w:widowControl/>
        <w:numPr>
          <w:ilvl w:val="0"/>
          <w:numId w:val="55"/>
        </w:numPr>
        <w:tabs>
          <w:tab w:val="left" w:pos="284"/>
          <w:tab w:val="left" w:pos="426"/>
        </w:tabs>
        <w:autoSpaceDN w:val="0"/>
        <w:spacing w:after="0"/>
        <w:ind w:left="284" w:hanging="284"/>
        <w:jc w:val="both"/>
      </w:pPr>
      <w:r>
        <w:t>zamykanie i otwieranie bram oraz drzwi obiektów w godz. określonych przez Zamawiającego</w:t>
      </w:r>
    </w:p>
    <w:p w14:paraId="309FE7CD" w14:textId="77777777" w:rsidR="00473B62" w:rsidRDefault="00473B62" w:rsidP="006A05AE">
      <w:pPr>
        <w:pStyle w:val="Textbody"/>
        <w:widowControl/>
        <w:numPr>
          <w:ilvl w:val="0"/>
          <w:numId w:val="55"/>
        </w:numPr>
        <w:tabs>
          <w:tab w:val="left" w:pos="426"/>
        </w:tabs>
        <w:autoSpaceDN w:val="0"/>
        <w:spacing w:after="0"/>
        <w:ind w:left="284" w:hanging="284"/>
        <w:jc w:val="both"/>
      </w:pPr>
      <w:r>
        <w:t>wpuszczanie osób upoważnionych do wejścia /po godzinach pracy ZOZ-u/</w:t>
      </w:r>
    </w:p>
    <w:p w14:paraId="018C7081" w14:textId="77777777" w:rsidR="00473B62" w:rsidRDefault="00473B62" w:rsidP="006A05AE">
      <w:pPr>
        <w:pStyle w:val="Textbody"/>
        <w:widowControl/>
        <w:numPr>
          <w:ilvl w:val="0"/>
          <w:numId w:val="55"/>
        </w:numPr>
        <w:tabs>
          <w:tab w:val="left" w:pos="426"/>
        </w:tabs>
        <w:autoSpaceDN w:val="0"/>
        <w:spacing w:after="0"/>
        <w:ind w:left="426" w:hanging="426"/>
        <w:jc w:val="both"/>
      </w:pPr>
      <w:r>
        <w:t xml:space="preserve">wzmożona kontrola osób wchodzących i wychodzących z obiektu /szczególnie po godz. pracy ZOZ-u/   </w:t>
      </w:r>
    </w:p>
    <w:p w14:paraId="03C4ADDA" w14:textId="77777777" w:rsidR="00473B62" w:rsidRDefault="00473B62" w:rsidP="006A05AE">
      <w:pPr>
        <w:pStyle w:val="Textbody"/>
        <w:widowControl/>
        <w:numPr>
          <w:ilvl w:val="0"/>
          <w:numId w:val="55"/>
        </w:numPr>
        <w:tabs>
          <w:tab w:val="left" w:pos="426"/>
        </w:tabs>
        <w:autoSpaceDN w:val="0"/>
        <w:spacing w:after="0"/>
        <w:ind w:left="284" w:hanging="284"/>
        <w:jc w:val="both"/>
      </w:pPr>
      <w:r>
        <w:t>wzmożone czynności ochrony w godzinach nocnych</w:t>
      </w:r>
    </w:p>
    <w:p w14:paraId="2B4E4563" w14:textId="77777777" w:rsidR="00473B62" w:rsidRDefault="00473B62" w:rsidP="006A05AE">
      <w:pPr>
        <w:pStyle w:val="Textbody"/>
        <w:widowControl/>
        <w:numPr>
          <w:ilvl w:val="0"/>
          <w:numId w:val="55"/>
        </w:numPr>
        <w:tabs>
          <w:tab w:val="left" w:pos="426"/>
        </w:tabs>
        <w:autoSpaceDN w:val="0"/>
        <w:spacing w:after="0"/>
        <w:ind w:left="284" w:hanging="284"/>
        <w:jc w:val="both"/>
      </w:pPr>
      <w:r>
        <w:t>udzielanie stosownych informacji petentom i kierowanie ich do właściwego obszaru</w:t>
      </w:r>
    </w:p>
    <w:p w14:paraId="74C8A6FC" w14:textId="77777777" w:rsidR="00473B62" w:rsidRDefault="00473B62" w:rsidP="006A05AE">
      <w:pPr>
        <w:pStyle w:val="Textbody"/>
        <w:widowControl/>
        <w:numPr>
          <w:ilvl w:val="0"/>
          <w:numId w:val="55"/>
        </w:numPr>
        <w:tabs>
          <w:tab w:val="left" w:pos="426"/>
        </w:tabs>
        <w:autoSpaceDN w:val="0"/>
        <w:spacing w:after="0"/>
        <w:ind w:left="284" w:hanging="284"/>
        <w:jc w:val="both"/>
        <w:rPr>
          <w:bCs/>
          <w:color w:val="000000"/>
          <w:szCs w:val="22"/>
        </w:rPr>
      </w:pPr>
      <w:r>
        <w:rPr>
          <w:bCs/>
          <w:color w:val="000000"/>
          <w:szCs w:val="22"/>
        </w:rPr>
        <w:lastRenderedPageBreak/>
        <w:t>prowadzenie księgi dyżurów, wpisywanie informacji o objęciu dyżuru oraz wszelkich zdarzeniach zaistniałych w trakcie pełnienia służby</w:t>
      </w:r>
    </w:p>
    <w:p w14:paraId="50BAFF0E" w14:textId="77777777" w:rsidR="00473B62" w:rsidRDefault="00473B62" w:rsidP="006A05AE">
      <w:pPr>
        <w:pStyle w:val="Textbody"/>
        <w:widowControl/>
        <w:numPr>
          <w:ilvl w:val="0"/>
          <w:numId w:val="55"/>
        </w:numPr>
        <w:tabs>
          <w:tab w:val="left" w:pos="426"/>
        </w:tabs>
        <w:autoSpaceDN w:val="0"/>
        <w:spacing w:after="0"/>
        <w:ind w:left="284" w:hanging="284"/>
        <w:jc w:val="both"/>
      </w:pPr>
      <w:r>
        <w:t>niezwłoczne informowanie upoważnionych pracowników Zamawiającego o wszelkich zaistniałych zdarzeniach na terenie chronionych obiektów</w:t>
      </w:r>
    </w:p>
    <w:p w14:paraId="30D794BA" w14:textId="77777777" w:rsidR="00473B62" w:rsidRDefault="00473B62" w:rsidP="006A05AE">
      <w:pPr>
        <w:pStyle w:val="Textbody"/>
        <w:widowControl/>
        <w:numPr>
          <w:ilvl w:val="0"/>
          <w:numId w:val="55"/>
        </w:numPr>
        <w:tabs>
          <w:tab w:val="left" w:pos="426"/>
        </w:tabs>
        <w:autoSpaceDN w:val="0"/>
        <w:spacing w:after="0"/>
        <w:ind w:left="284" w:hanging="284"/>
        <w:jc w:val="both"/>
      </w:pPr>
      <w:r>
        <w:rPr>
          <w:color w:val="000000"/>
        </w:rPr>
        <w:t xml:space="preserve">wykonywanie przy udziale Zamawiającego szczegółowego regulaminu pracy i obowiązków pracowników ochrony </w:t>
      </w:r>
      <w:r>
        <w:t>wykonywanie innych czynności uzgodnionych przez strony umowy</w:t>
      </w:r>
    </w:p>
    <w:p w14:paraId="597178D6" w14:textId="77777777" w:rsidR="00473B62" w:rsidRDefault="00473B62" w:rsidP="006A05AE">
      <w:pPr>
        <w:pStyle w:val="Textbody"/>
        <w:widowControl/>
        <w:numPr>
          <w:ilvl w:val="0"/>
          <w:numId w:val="55"/>
        </w:numPr>
        <w:tabs>
          <w:tab w:val="left" w:pos="426"/>
        </w:tabs>
        <w:autoSpaceDN w:val="0"/>
        <w:spacing w:after="0"/>
        <w:ind w:left="284" w:hanging="284"/>
        <w:jc w:val="both"/>
      </w:pPr>
      <w:r>
        <w:t>wykonywanie innych czynności uzgodnionych przez strony umowy</w:t>
      </w:r>
    </w:p>
    <w:p w14:paraId="71359EB4" w14:textId="5BC3A254" w:rsidR="00473B62" w:rsidRDefault="00473B62" w:rsidP="006A05AE">
      <w:pPr>
        <w:pStyle w:val="Textbody"/>
        <w:widowControl/>
        <w:numPr>
          <w:ilvl w:val="0"/>
          <w:numId w:val="55"/>
        </w:numPr>
        <w:tabs>
          <w:tab w:val="left" w:pos="426"/>
        </w:tabs>
        <w:autoSpaceDN w:val="0"/>
        <w:spacing w:after="0"/>
        <w:ind w:left="284" w:hanging="284"/>
        <w:jc w:val="both"/>
      </w:pPr>
      <w:r>
        <w:t xml:space="preserve">niedopuszczalne jest spanie w czasie służby lub wykonywanie czynności absorbujących </w:t>
      </w:r>
      <w:r w:rsidR="000E7541">
        <w:br/>
      </w:r>
      <w:r>
        <w:t>i odwracających uwagę od strzeżonego obiektu</w:t>
      </w:r>
    </w:p>
    <w:p w14:paraId="3644565C" w14:textId="77777777" w:rsidR="007106F2" w:rsidRDefault="007106F2" w:rsidP="007106F2">
      <w:pPr>
        <w:pStyle w:val="Standard"/>
        <w:tabs>
          <w:tab w:val="left" w:pos="852"/>
        </w:tabs>
        <w:ind w:left="795"/>
        <w:jc w:val="both"/>
        <w:rPr>
          <w:b/>
          <w:bCs/>
          <w:sz w:val="22"/>
          <w:szCs w:val="22"/>
        </w:rPr>
      </w:pPr>
    </w:p>
    <w:p w14:paraId="1D5004BA" w14:textId="77777777" w:rsidR="007106F2" w:rsidRDefault="007106F2" w:rsidP="007106F2">
      <w:pPr>
        <w:pStyle w:val="Standard"/>
        <w:tabs>
          <w:tab w:val="left" w:pos="852"/>
        </w:tabs>
        <w:ind w:left="795"/>
        <w:jc w:val="both"/>
        <w:rPr>
          <w:b/>
          <w:bCs/>
          <w:sz w:val="22"/>
          <w:szCs w:val="22"/>
        </w:rPr>
      </w:pPr>
    </w:p>
    <w:p w14:paraId="106DD7D9" w14:textId="76B1C7EF" w:rsidR="007106F2" w:rsidRDefault="007106F2" w:rsidP="007106F2">
      <w:pPr>
        <w:pStyle w:val="Standard"/>
        <w:tabs>
          <w:tab w:val="left" w:pos="852"/>
        </w:tabs>
        <w:ind w:left="795"/>
        <w:jc w:val="both"/>
        <w:rPr>
          <w:b/>
          <w:bCs/>
          <w:sz w:val="22"/>
          <w:szCs w:val="22"/>
        </w:rPr>
      </w:pPr>
      <w:r>
        <w:rPr>
          <w:b/>
          <w:bCs/>
          <w:sz w:val="22"/>
          <w:szCs w:val="22"/>
        </w:rPr>
        <w:t>Wymagania dodatkowe:</w:t>
      </w:r>
    </w:p>
    <w:p w14:paraId="2DC5321B" w14:textId="77777777" w:rsidR="007106F2" w:rsidRDefault="007106F2" w:rsidP="007106F2">
      <w:pPr>
        <w:pStyle w:val="Standard"/>
        <w:tabs>
          <w:tab w:val="left" w:pos="852"/>
        </w:tabs>
        <w:ind w:left="795"/>
        <w:jc w:val="both"/>
        <w:rPr>
          <w:b/>
          <w:bCs/>
          <w:sz w:val="22"/>
          <w:szCs w:val="22"/>
        </w:rPr>
      </w:pPr>
    </w:p>
    <w:p w14:paraId="60FE56E7" w14:textId="131A1560" w:rsidR="007106F2" w:rsidRDefault="007106F2" w:rsidP="007106F2">
      <w:pPr>
        <w:pStyle w:val="Standard"/>
        <w:numPr>
          <w:ilvl w:val="0"/>
          <w:numId w:val="54"/>
        </w:numPr>
        <w:tabs>
          <w:tab w:val="left" w:pos="852"/>
        </w:tabs>
        <w:ind w:left="284" w:hanging="284"/>
        <w:jc w:val="both"/>
        <w:rPr>
          <w:sz w:val="22"/>
          <w:szCs w:val="22"/>
        </w:rPr>
      </w:pPr>
      <w:r>
        <w:rPr>
          <w:sz w:val="22"/>
          <w:szCs w:val="22"/>
        </w:rPr>
        <w:t>wyposażenie pracowników skierowanych do realizacji zamówienia w jednolite umundurowanie  z nazwą firmy, umożliwiające ich identyfikację</w:t>
      </w:r>
    </w:p>
    <w:p w14:paraId="1858C92B" w14:textId="68FC5DA7" w:rsidR="007106F2" w:rsidRDefault="007106F2" w:rsidP="007106F2">
      <w:pPr>
        <w:pStyle w:val="Standard"/>
        <w:numPr>
          <w:ilvl w:val="0"/>
          <w:numId w:val="54"/>
        </w:numPr>
        <w:tabs>
          <w:tab w:val="left" w:pos="852"/>
        </w:tabs>
        <w:ind w:left="284" w:hanging="284"/>
        <w:jc w:val="both"/>
        <w:rPr>
          <w:sz w:val="22"/>
          <w:szCs w:val="22"/>
        </w:rPr>
      </w:pPr>
      <w:r>
        <w:rPr>
          <w:sz w:val="22"/>
          <w:szCs w:val="22"/>
        </w:rPr>
        <w:t>identyfikator zawierający imię i nazwisko pracownika oraz jego fotografię</w:t>
      </w:r>
    </w:p>
    <w:p w14:paraId="212A23A8" w14:textId="3CD904E5" w:rsidR="007106F2" w:rsidRDefault="007106F2" w:rsidP="007106F2">
      <w:pPr>
        <w:pStyle w:val="Standard"/>
        <w:numPr>
          <w:ilvl w:val="0"/>
          <w:numId w:val="54"/>
        </w:numPr>
        <w:tabs>
          <w:tab w:val="left" w:pos="852"/>
        </w:tabs>
        <w:ind w:left="284" w:hanging="284"/>
        <w:jc w:val="both"/>
        <w:rPr>
          <w:sz w:val="22"/>
          <w:szCs w:val="22"/>
        </w:rPr>
      </w:pPr>
      <w:r>
        <w:rPr>
          <w:sz w:val="22"/>
          <w:szCs w:val="22"/>
        </w:rPr>
        <w:t>środki łączności używane przez wykonawcę dla wszystkich pracowników</w:t>
      </w:r>
    </w:p>
    <w:p w14:paraId="68A69DE0" w14:textId="73A621B3" w:rsidR="007106F2" w:rsidRDefault="007106F2" w:rsidP="007106F2">
      <w:pPr>
        <w:pStyle w:val="Standard"/>
        <w:numPr>
          <w:ilvl w:val="0"/>
          <w:numId w:val="54"/>
        </w:numPr>
        <w:tabs>
          <w:tab w:val="left" w:pos="852"/>
        </w:tabs>
        <w:ind w:left="284" w:hanging="284"/>
        <w:jc w:val="both"/>
        <w:rPr>
          <w:sz w:val="22"/>
          <w:szCs w:val="22"/>
        </w:rPr>
      </w:pPr>
      <w:r>
        <w:rPr>
          <w:sz w:val="22"/>
          <w:szCs w:val="22"/>
        </w:rPr>
        <w:t>przenośny sprzęt oświetleniowy</w:t>
      </w:r>
    </w:p>
    <w:p w14:paraId="5B037CE8" w14:textId="72E04DDF" w:rsidR="007106F2" w:rsidRDefault="007106F2" w:rsidP="007106F2">
      <w:pPr>
        <w:pStyle w:val="Standard"/>
        <w:numPr>
          <w:ilvl w:val="0"/>
          <w:numId w:val="54"/>
        </w:numPr>
        <w:tabs>
          <w:tab w:val="left" w:pos="852"/>
        </w:tabs>
        <w:ind w:left="284" w:hanging="284"/>
        <w:jc w:val="both"/>
        <w:rPr>
          <w:sz w:val="22"/>
          <w:szCs w:val="22"/>
        </w:rPr>
      </w:pPr>
      <w:r>
        <w:rPr>
          <w:sz w:val="22"/>
          <w:szCs w:val="22"/>
        </w:rPr>
        <w:t>sprzęt i środki przymusu bezpośredniego zgodnie z Ustawą o ochronie osób i mienia</w:t>
      </w:r>
    </w:p>
    <w:p w14:paraId="2FDBA4A7" w14:textId="1917AE5A" w:rsidR="007106F2" w:rsidRDefault="007106F2" w:rsidP="007106F2">
      <w:pPr>
        <w:pStyle w:val="Standard"/>
        <w:numPr>
          <w:ilvl w:val="0"/>
          <w:numId w:val="54"/>
        </w:numPr>
        <w:tabs>
          <w:tab w:val="left" w:pos="852"/>
        </w:tabs>
        <w:ind w:left="284" w:hanging="284"/>
        <w:jc w:val="both"/>
        <w:rPr>
          <w:sz w:val="22"/>
          <w:szCs w:val="22"/>
        </w:rPr>
      </w:pPr>
      <w:r>
        <w:rPr>
          <w:sz w:val="22"/>
          <w:szCs w:val="22"/>
        </w:rPr>
        <w:t>pojazd dla pracowników patrolu ( oznaczenie wskazujące przedsiębiorcę i charakter działalności – ochrona).</w:t>
      </w:r>
    </w:p>
    <w:p w14:paraId="683A409C" w14:textId="77777777" w:rsidR="00DC6A33" w:rsidRDefault="00DC6A33" w:rsidP="00DC6A33">
      <w:pPr>
        <w:pStyle w:val="western"/>
        <w:spacing w:line="240" w:lineRule="auto"/>
        <w:rPr>
          <w:color w:val="FF0000"/>
        </w:rPr>
      </w:pPr>
    </w:p>
    <w:p w14:paraId="03152C45" w14:textId="77777777" w:rsidR="00473B62" w:rsidRDefault="00473B62" w:rsidP="00DC6A33">
      <w:pPr>
        <w:pStyle w:val="western"/>
        <w:spacing w:line="240" w:lineRule="auto"/>
        <w:rPr>
          <w:color w:val="FF0000"/>
        </w:rPr>
      </w:pPr>
    </w:p>
    <w:p w14:paraId="3F0F348F" w14:textId="77777777" w:rsidR="00473B62" w:rsidRDefault="00473B62" w:rsidP="00DC6A33">
      <w:pPr>
        <w:pStyle w:val="western"/>
        <w:spacing w:line="240" w:lineRule="auto"/>
        <w:rPr>
          <w:color w:val="FF0000"/>
        </w:rPr>
      </w:pPr>
    </w:p>
    <w:p w14:paraId="14F87C02" w14:textId="77777777" w:rsidR="00473B62" w:rsidRDefault="00473B62" w:rsidP="00DC6A33">
      <w:pPr>
        <w:pStyle w:val="western"/>
        <w:spacing w:line="240" w:lineRule="auto"/>
        <w:rPr>
          <w:color w:val="FF0000"/>
        </w:rPr>
      </w:pPr>
    </w:p>
    <w:p w14:paraId="4B0B7D38" w14:textId="77777777" w:rsidR="00473B62" w:rsidRDefault="00473B62" w:rsidP="00DC6A33">
      <w:pPr>
        <w:pStyle w:val="western"/>
        <w:spacing w:line="240" w:lineRule="auto"/>
        <w:rPr>
          <w:color w:val="FF0000"/>
        </w:rPr>
      </w:pPr>
    </w:p>
    <w:p w14:paraId="4278D151" w14:textId="77777777" w:rsidR="00473B62" w:rsidRDefault="00473B62" w:rsidP="00DC6A33">
      <w:pPr>
        <w:pStyle w:val="western"/>
        <w:spacing w:line="240" w:lineRule="auto"/>
        <w:rPr>
          <w:color w:val="FF0000"/>
        </w:rPr>
      </w:pPr>
    </w:p>
    <w:p w14:paraId="7A860883" w14:textId="77777777" w:rsidR="00473B62" w:rsidRDefault="00473B62" w:rsidP="00DC6A33">
      <w:pPr>
        <w:pStyle w:val="western"/>
        <w:spacing w:line="240" w:lineRule="auto"/>
        <w:rPr>
          <w:color w:val="FF0000"/>
        </w:rPr>
      </w:pPr>
    </w:p>
    <w:p w14:paraId="69C2E883" w14:textId="77777777" w:rsidR="00473B62" w:rsidRDefault="00473B62" w:rsidP="00DC6A33">
      <w:pPr>
        <w:pStyle w:val="western"/>
        <w:spacing w:line="240" w:lineRule="auto"/>
        <w:rPr>
          <w:color w:val="FF0000"/>
        </w:rPr>
      </w:pPr>
    </w:p>
    <w:p w14:paraId="53CEE9D8" w14:textId="77777777" w:rsidR="00473B62" w:rsidRDefault="00473B62" w:rsidP="00DC6A33">
      <w:pPr>
        <w:pStyle w:val="western"/>
        <w:spacing w:line="240" w:lineRule="auto"/>
        <w:rPr>
          <w:color w:val="FF0000"/>
        </w:rPr>
      </w:pPr>
    </w:p>
    <w:p w14:paraId="199A56FE" w14:textId="77777777" w:rsidR="00473B62" w:rsidRDefault="00473B62" w:rsidP="00DC6A33">
      <w:pPr>
        <w:pStyle w:val="western"/>
        <w:spacing w:line="240" w:lineRule="auto"/>
        <w:rPr>
          <w:color w:val="FF0000"/>
        </w:rPr>
      </w:pPr>
    </w:p>
    <w:p w14:paraId="3BA52F82" w14:textId="77777777" w:rsidR="00473B62" w:rsidRDefault="00473B62" w:rsidP="00DC6A33">
      <w:pPr>
        <w:pStyle w:val="western"/>
        <w:spacing w:line="240" w:lineRule="auto"/>
        <w:rPr>
          <w:color w:val="FF0000"/>
        </w:rPr>
      </w:pPr>
    </w:p>
    <w:p w14:paraId="1B472C0F" w14:textId="77777777" w:rsidR="00473B62" w:rsidRDefault="00473B62" w:rsidP="00DC6A33">
      <w:pPr>
        <w:pStyle w:val="western"/>
        <w:spacing w:line="240" w:lineRule="auto"/>
        <w:rPr>
          <w:color w:val="FF0000"/>
        </w:rPr>
      </w:pPr>
    </w:p>
    <w:p w14:paraId="72BC8232" w14:textId="77777777" w:rsidR="00473B62" w:rsidRDefault="00473B62" w:rsidP="00DC6A33">
      <w:pPr>
        <w:pStyle w:val="western"/>
        <w:spacing w:line="240" w:lineRule="auto"/>
        <w:rPr>
          <w:color w:val="FF0000"/>
        </w:rPr>
      </w:pPr>
    </w:p>
    <w:p w14:paraId="3C763D4F" w14:textId="77777777" w:rsidR="00473B62" w:rsidRDefault="00473B62" w:rsidP="00DC6A33">
      <w:pPr>
        <w:pStyle w:val="western"/>
        <w:spacing w:line="240" w:lineRule="auto"/>
        <w:rPr>
          <w:color w:val="FF0000"/>
        </w:rPr>
      </w:pPr>
    </w:p>
    <w:p w14:paraId="6437F361" w14:textId="77777777" w:rsidR="00473B62" w:rsidRDefault="00473B62" w:rsidP="00DC6A33">
      <w:pPr>
        <w:pStyle w:val="western"/>
        <w:spacing w:line="240" w:lineRule="auto"/>
        <w:rPr>
          <w:color w:val="FF0000"/>
        </w:rPr>
      </w:pPr>
    </w:p>
    <w:p w14:paraId="4BA01F73" w14:textId="77777777" w:rsidR="00473B62" w:rsidRPr="008A17C9" w:rsidRDefault="00473B62" w:rsidP="00DC6A33">
      <w:pPr>
        <w:pStyle w:val="western"/>
        <w:spacing w:line="240" w:lineRule="auto"/>
        <w:rPr>
          <w:color w:val="FF0000"/>
        </w:rPr>
      </w:pPr>
    </w:p>
    <w:p w14:paraId="5D7F16C4" w14:textId="77777777" w:rsidR="00BE19A4" w:rsidRPr="00473B62" w:rsidRDefault="00BE19A4" w:rsidP="00BE19A4">
      <w:pPr>
        <w:pStyle w:val="Tekstpodstawowywcity"/>
        <w:spacing w:after="0"/>
        <w:jc w:val="right"/>
        <w:rPr>
          <w:sz w:val="22"/>
          <w:szCs w:val="22"/>
        </w:rPr>
      </w:pPr>
      <w:r w:rsidRPr="00473B62">
        <w:rPr>
          <w:sz w:val="22"/>
          <w:szCs w:val="22"/>
        </w:rPr>
        <w:lastRenderedPageBreak/>
        <w:t>Załącznik Nr 4 do SWZ</w:t>
      </w:r>
    </w:p>
    <w:p w14:paraId="6F993ED5" w14:textId="1B2F9436" w:rsidR="00BE19A4" w:rsidRPr="00473B62" w:rsidRDefault="00BE19A4" w:rsidP="00BE19A4">
      <w:pPr>
        <w:pStyle w:val="Tekstpodstawowywcity"/>
        <w:spacing w:after="0"/>
        <w:jc w:val="right"/>
        <w:rPr>
          <w:sz w:val="22"/>
          <w:szCs w:val="22"/>
        </w:rPr>
      </w:pPr>
      <w:r w:rsidRPr="00473B62">
        <w:rPr>
          <w:sz w:val="22"/>
          <w:szCs w:val="22"/>
        </w:rPr>
        <w:t xml:space="preserve">Nr </w:t>
      </w:r>
      <w:r w:rsidR="00F53DC4">
        <w:rPr>
          <w:sz w:val="22"/>
          <w:szCs w:val="22"/>
        </w:rPr>
        <w:t>D</w:t>
      </w:r>
      <w:r w:rsidRPr="00473B62">
        <w:rPr>
          <w:sz w:val="22"/>
          <w:szCs w:val="22"/>
        </w:rPr>
        <w:t>ZZP-344/</w:t>
      </w:r>
      <w:r w:rsidR="00473B62" w:rsidRPr="00473B62">
        <w:rPr>
          <w:sz w:val="22"/>
          <w:szCs w:val="22"/>
        </w:rPr>
        <w:t>26</w:t>
      </w:r>
      <w:r w:rsidRPr="00473B62">
        <w:rPr>
          <w:sz w:val="22"/>
          <w:szCs w:val="22"/>
        </w:rPr>
        <w:t>/202</w:t>
      </w:r>
      <w:r w:rsidR="00DC6A33" w:rsidRPr="00473B62">
        <w:rPr>
          <w:sz w:val="22"/>
          <w:szCs w:val="22"/>
        </w:rPr>
        <w:t>5</w:t>
      </w:r>
    </w:p>
    <w:p w14:paraId="650C6537" w14:textId="77777777" w:rsidR="00BE19A4" w:rsidRPr="00473B62" w:rsidRDefault="00BE19A4" w:rsidP="00BE19A4">
      <w:pPr>
        <w:pStyle w:val="Tekstpodstawowywcity"/>
        <w:spacing w:after="0"/>
        <w:jc w:val="right"/>
        <w:rPr>
          <w:b/>
          <w:sz w:val="22"/>
          <w:szCs w:val="22"/>
        </w:rPr>
      </w:pPr>
    </w:p>
    <w:p w14:paraId="2793E84B" w14:textId="77777777" w:rsidR="00BE19A4" w:rsidRPr="00473B62" w:rsidRDefault="00BE19A4" w:rsidP="00BE19A4">
      <w:pPr>
        <w:jc w:val="center"/>
        <w:rPr>
          <w:sz w:val="22"/>
          <w:szCs w:val="22"/>
        </w:rPr>
      </w:pPr>
      <w:r w:rsidRPr="00473B62">
        <w:rPr>
          <w:b/>
          <w:sz w:val="22"/>
          <w:szCs w:val="22"/>
        </w:rPr>
        <w:t>WYKAZ OBIEKTÓW SZPITALA W NYSIE</w:t>
      </w:r>
    </w:p>
    <w:p w14:paraId="70433BA4" w14:textId="77777777" w:rsidR="00BE19A4" w:rsidRPr="008A17C9" w:rsidRDefault="00BE19A4" w:rsidP="00BE19A4">
      <w:pPr>
        <w:ind w:left="5664" w:firstLine="708"/>
        <w:jc w:val="right"/>
        <w:rPr>
          <w:b/>
          <w:color w:val="FF0000"/>
          <w:sz w:val="22"/>
          <w:szCs w:val="22"/>
        </w:rPr>
      </w:pPr>
    </w:p>
    <w:p w14:paraId="5E53FDD5" w14:textId="77777777" w:rsidR="00BE19A4" w:rsidRPr="008A17C9" w:rsidRDefault="00BE19A4" w:rsidP="00BE19A4">
      <w:pPr>
        <w:ind w:left="5664" w:firstLine="708"/>
        <w:jc w:val="center"/>
        <w:rPr>
          <w:b/>
          <w:color w:val="FF0000"/>
          <w:sz w:val="22"/>
          <w:szCs w:val="22"/>
        </w:rPr>
      </w:pPr>
    </w:p>
    <w:tbl>
      <w:tblPr>
        <w:tblW w:w="9570" w:type="dxa"/>
        <w:tblInd w:w="-250" w:type="dxa"/>
        <w:tblLayout w:type="fixed"/>
        <w:tblCellMar>
          <w:left w:w="10" w:type="dxa"/>
          <w:right w:w="10" w:type="dxa"/>
        </w:tblCellMar>
        <w:tblLook w:val="0000" w:firstRow="0" w:lastRow="0" w:firstColumn="0" w:lastColumn="0" w:noHBand="0" w:noVBand="0"/>
      </w:tblPr>
      <w:tblGrid>
        <w:gridCol w:w="609"/>
        <w:gridCol w:w="4320"/>
        <w:gridCol w:w="4641"/>
      </w:tblGrid>
      <w:tr w:rsidR="00473B62" w14:paraId="262B2776" w14:textId="77777777" w:rsidTr="00662E31">
        <w:trPr>
          <w:trHeight w:hRule="exact" w:val="397"/>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58E34D14" w14:textId="77777777" w:rsidR="00473B62" w:rsidRDefault="00473B62" w:rsidP="00662E31">
            <w:pPr>
              <w:pStyle w:val="Standard"/>
              <w:snapToGrid w:val="0"/>
              <w:jc w:val="center"/>
              <w:rPr>
                <w:b/>
                <w:sz w:val="22"/>
              </w:rPr>
            </w:pPr>
            <w:r>
              <w:rPr>
                <w:b/>
                <w:sz w:val="22"/>
              </w:rPr>
              <w:t>L.p.</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310CAFD" w14:textId="77777777" w:rsidR="00473B62" w:rsidRDefault="00473B62" w:rsidP="00662E31">
            <w:pPr>
              <w:pStyle w:val="Standard"/>
              <w:snapToGrid w:val="0"/>
              <w:jc w:val="center"/>
              <w:rPr>
                <w:b/>
                <w:sz w:val="22"/>
              </w:rPr>
            </w:pPr>
            <w:r>
              <w:rPr>
                <w:b/>
                <w:sz w:val="22"/>
              </w:rPr>
              <w:t>Nazwa budynku lub budowli</w:t>
            </w: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4813C4" w14:textId="77777777" w:rsidR="00473B62" w:rsidRDefault="00473B62" w:rsidP="00662E31">
            <w:pPr>
              <w:pStyle w:val="Standard"/>
              <w:snapToGrid w:val="0"/>
              <w:jc w:val="center"/>
              <w:rPr>
                <w:b/>
                <w:sz w:val="22"/>
              </w:rPr>
            </w:pPr>
            <w:r>
              <w:rPr>
                <w:b/>
                <w:sz w:val="22"/>
              </w:rPr>
              <w:t>Lokalizacja (adres)</w:t>
            </w:r>
          </w:p>
        </w:tc>
      </w:tr>
      <w:tr w:rsidR="00473B62" w14:paraId="7679E6A0" w14:textId="77777777" w:rsidTr="00662E31">
        <w:trPr>
          <w:trHeight w:hRule="exact" w:val="503"/>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095AADD" w14:textId="77777777" w:rsidR="00473B62" w:rsidRDefault="00473B62" w:rsidP="00662E31">
            <w:pPr>
              <w:pStyle w:val="Standard"/>
              <w:snapToGrid w:val="0"/>
              <w:jc w:val="center"/>
              <w:rPr>
                <w:sz w:val="22"/>
              </w:rPr>
            </w:pPr>
            <w:r>
              <w:rPr>
                <w:sz w:val="22"/>
              </w:rPr>
              <w:t>1.</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8C8C7AF" w14:textId="77777777" w:rsidR="00473B62" w:rsidRDefault="00473B62" w:rsidP="00662E31">
            <w:pPr>
              <w:pStyle w:val="Standard"/>
              <w:snapToGrid w:val="0"/>
            </w:pPr>
            <w:r>
              <w:rPr>
                <w:sz w:val="22"/>
              </w:rPr>
              <w:t xml:space="preserve">Budynek główny szpitala - budynek A </w:t>
            </w:r>
            <w:r>
              <w:rPr>
                <w:i/>
                <w:iCs/>
                <w:sz w:val="20"/>
                <w:szCs w:val="20"/>
              </w:rPr>
              <w:t>(wraz z przyległym parkingiem)</w:t>
            </w:r>
          </w:p>
          <w:p w14:paraId="79A177E3" w14:textId="77777777" w:rsidR="00473B62" w:rsidRDefault="00473B62" w:rsidP="00662E31">
            <w:pPr>
              <w:pStyle w:val="Standard"/>
              <w:snapToGrid w:val="0"/>
              <w:rPr>
                <w:sz w:val="22"/>
              </w:rPr>
            </w:pPr>
          </w:p>
          <w:p w14:paraId="42812E36" w14:textId="77777777" w:rsidR="00473B62" w:rsidRDefault="00473B62" w:rsidP="00662E31">
            <w:pPr>
              <w:pStyle w:val="Standard"/>
              <w:snapToGrid w:val="0"/>
              <w:rPr>
                <w:sz w:val="22"/>
              </w:rPr>
            </w:pPr>
          </w:p>
          <w:p w14:paraId="70D69313" w14:textId="77777777" w:rsidR="00473B62" w:rsidRDefault="00473B62" w:rsidP="00662E31">
            <w:pPr>
              <w:pStyle w:val="Standard"/>
              <w:snapToGrid w:val="0"/>
              <w:rPr>
                <w:sz w:val="22"/>
              </w:rPr>
            </w:pP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D5285A" w14:textId="77777777" w:rsidR="00473B62" w:rsidRDefault="00473B62" w:rsidP="00662E31">
            <w:pPr>
              <w:pStyle w:val="Standard"/>
              <w:snapToGrid w:val="0"/>
              <w:rPr>
                <w:sz w:val="22"/>
              </w:rPr>
            </w:pPr>
            <w:r>
              <w:rPr>
                <w:sz w:val="22"/>
              </w:rPr>
              <w:t>Nysa, ul. Boh. Warszawy 23</w:t>
            </w:r>
          </w:p>
        </w:tc>
      </w:tr>
      <w:tr w:rsidR="00473B62" w14:paraId="0D69B17E" w14:textId="77777777" w:rsidTr="00662E31">
        <w:trPr>
          <w:trHeight w:hRule="exact" w:val="570"/>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D91718D" w14:textId="77777777" w:rsidR="00473B62" w:rsidRDefault="00473B62" w:rsidP="00662E31">
            <w:pPr>
              <w:pStyle w:val="Standard"/>
              <w:snapToGrid w:val="0"/>
              <w:jc w:val="center"/>
              <w:rPr>
                <w:sz w:val="22"/>
              </w:rPr>
            </w:pPr>
            <w:r>
              <w:rPr>
                <w:sz w:val="22"/>
              </w:rPr>
              <w:t>2.</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FBDF795" w14:textId="77777777" w:rsidR="00473B62" w:rsidRDefault="00473B62" w:rsidP="00662E31">
            <w:pPr>
              <w:pStyle w:val="Standard"/>
              <w:snapToGrid w:val="0"/>
            </w:pPr>
            <w:r>
              <w:rPr>
                <w:sz w:val="22"/>
              </w:rPr>
              <w:t xml:space="preserve">Budynek główny szpitala - budynek B </w:t>
            </w:r>
            <w:r>
              <w:rPr>
                <w:i/>
                <w:iCs/>
                <w:sz w:val="20"/>
                <w:szCs w:val="20"/>
              </w:rPr>
              <w:t>(wraz z przyległym parkingiem)</w:t>
            </w: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CFBBF1" w14:textId="77777777" w:rsidR="00473B62" w:rsidRDefault="00473B62" w:rsidP="00662E31">
            <w:pPr>
              <w:pStyle w:val="Standard"/>
              <w:snapToGrid w:val="0"/>
              <w:rPr>
                <w:sz w:val="22"/>
              </w:rPr>
            </w:pPr>
            <w:r>
              <w:rPr>
                <w:sz w:val="22"/>
              </w:rPr>
              <w:t>Nysa, ul. Boh. Warszawy 23</w:t>
            </w:r>
          </w:p>
        </w:tc>
      </w:tr>
      <w:tr w:rsidR="00473B62" w14:paraId="4669AFD4" w14:textId="77777777" w:rsidTr="00662E31">
        <w:trPr>
          <w:trHeight w:hRule="exact" w:val="570"/>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ACAF74E" w14:textId="77777777" w:rsidR="00473B62" w:rsidRDefault="00473B62" w:rsidP="00662E31">
            <w:pPr>
              <w:pStyle w:val="Standard"/>
              <w:snapToGrid w:val="0"/>
              <w:jc w:val="center"/>
              <w:rPr>
                <w:sz w:val="22"/>
              </w:rPr>
            </w:pPr>
            <w:r>
              <w:rPr>
                <w:sz w:val="22"/>
              </w:rPr>
              <w:t>3.</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77E3E95" w14:textId="77777777" w:rsidR="00473B62" w:rsidRDefault="00473B62" w:rsidP="00662E31">
            <w:pPr>
              <w:pStyle w:val="Standard"/>
              <w:snapToGrid w:val="0"/>
            </w:pPr>
            <w:r>
              <w:rPr>
                <w:sz w:val="22"/>
              </w:rPr>
              <w:t xml:space="preserve">Budynek główny szpitala - budynek C </w:t>
            </w:r>
            <w:r>
              <w:rPr>
                <w:i/>
                <w:iCs/>
                <w:sz w:val="20"/>
                <w:szCs w:val="20"/>
              </w:rPr>
              <w:t>(wraz z przyległym parkingiem)</w:t>
            </w: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33AC66" w14:textId="77777777" w:rsidR="00473B62" w:rsidRDefault="00473B62" w:rsidP="00662E31">
            <w:pPr>
              <w:pStyle w:val="Standard"/>
              <w:snapToGrid w:val="0"/>
              <w:rPr>
                <w:sz w:val="22"/>
              </w:rPr>
            </w:pPr>
            <w:r>
              <w:rPr>
                <w:sz w:val="22"/>
              </w:rPr>
              <w:t>Nysa, ul. Boh. Warszawy 23</w:t>
            </w:r>
          </w:p>
        </w:tc>
      </w:tr>
      <w:tr w:rsidR="00473B62" w14:paraId="3C9B4C33" w14:textId="77777777" w:rsidTr="00662E31">
        <w:trPr>
          <w:trHeight w:hRule="exact" w:val="570"/>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5F8B2BA2" w14:textId="77777777" w:rsidR="00473B62" w:rsidRDefault="00473B62" w:rsidP="00662E31">
            <w:pPr>
              <w:pStyle w:val="Standard"/>
              <w:snapToGrid w:val="0"/>
              <w:jc w:val="center"/>
              <w:rPr>
                <w:sz w:val="22"/>
              </w:rPr>
            </w:pPr>
            <w:r>
              <w:rPr>
                <w:sz w:val="22"/>
              </w:rPr>
              <w:t>4.</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915DAF6" w14:textId="77777777" w:rsidR="00473B62" w:rsidRDefault="00473B62" w:rsidP="00662E31">
            <w:pPr>
              <w:pStyle w:val="Standard"/>
              <w:snapToGrid w:val="0"/>
            </w:pPr>
            <w:r>
              <w:rPr>
                <w:sz w:val="22"/>
              </w:rPr>
              <w:t xml:space="preserve">Budynek kotłowni </w:t>
            </w:r>
            <w:r>
              <w:rPr>
                <w:i/>
                <w:iCs/>
                <w:sz w:val="20"/>
                <w:szCs w:val="20"/>
              </w:rPr>
              <w:t>(wraz z przyległym parkingiem)</w:t>
            </w: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7E0BE6" w14:textId="77777777" w:rsidR="00473B62" w:rsidRDefault="00473B62" w:rsidP="00662E31">
            <w:pPr>
              <w:pStyle w:val="Standard"/>
              <w:snapToGrid w:val="0"/>
              <w:rPr>
                <w:sz w:val="22"/>
              </w:rPr>
            </w:pPr>
            <w:r>
              <w:rPr>
                <w:sz w:val="22"/>
              </w:rPr>
              <w:t>Nysa, ul. Boh. Warszawy 34a</w:t>
            </w:r>
          </w:p>
        </w:tc>
      </w:tr>
      <w:tr w:rsidR="00473B62" w14:paraId="5C6A777D" w14:textId="77777777" w:rsidTr="00662E31">
        <w:trPr>
          <w:trHeight w:hRule="exact" w:val="397"/>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CC70B9B" w14:textId="77777777" w:rsidR="00473B62" w:rsidRDefault="00473B62" w:rsidP="00662E31">
            <w:pPr>
              <w:pStyle w:val="Standard"/>
              <w:snapToGrid w:val="0"/>
              <w:jc w:val="center"/>
              <w:rPr>
                <w:sz w:val="22"/>
              </w:rPr>
            </w:pPr>
            <w:r>
              <w:rPr>
                <w:sz w:val="22"/>
              </w:rPr>
              <w:t>5.</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B15134C" w14:textId="77777777" w:rsidR="00473B62" w:rsidRDefault="00473B62" w:rsidP="00662E31">
            <w:pPr>
              <w:pStyle w:val="Standard"/>
              <w:snapToGrid w:val="0"/>
              <w:rPr>
                <w:sz w:val="22"/>
              </w:rPr>
            </w:pPr>
            <w:r>
              <w:rPr>
                <w:sz w:val="22"/>
              </w:rPr>
              <w:t>Budynek kuchnia – pralnia</w:t>
            </w: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922A38" w14:textId="77777777" w:rsidR="00473B62" w:rsidRDefault="00473B62" w:rsidP="00662E31">
            <w:pPr>
              <w:pStyle w:val="Standard"/>
              <w:snapToGrid w:val="0"/>
              <w:rPr>
                <w:sz w:val="22"/>
              </w:rPr>
            </w:pPr>
            <w:r>
              <w:rPr>
                <w:sz w:val="22"/>
              </w:rPr>
              <w:t>Nysa, ul. Boh. Warszawy 34a</w:t>
            </w:r>
          </w:p>
        </w:tc>
      </w:tr>
      <w:tr w:rsidR="00473B62" w14:paraId="715B2722" w14:textId="77777777" w:rsidTr="00662E31">
        <w:trPr>
          <w:trHeight w:hRule="exact" w:val="397"/>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B76EBBF" w14:textId="77777777" w:rsidR="00473B62" w:rsidRDefault="00473B62" w:rsidP="00662E31">
            <w:pPr>
              <w:pStyle w:val="Standard"/>
              <w:snapToGrid w:val="0"/>
              <w:jc w:val="center"/>
              <w:rPr>
                <w:sz w:val="22"/>
              </w:rPr>
            </w:pPr>
            <w:r>
              <w:rPr>
                <w:sz w:val="22"/>
              </w:rPr>
              <w:t>6.</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C3EE976" w14:textId="77777777" w:rsidR="00473B62" w:rsidRDefault="00473B62" w:rsidP="00662E31">
            <w:pPr>
              <w:pStyle w:val="Standard"/>
              <w:snapToGrid w:val="0"/>
              <w:rPr>
                <w:sz w:val="22"/>
              </w:rPr>
            </w:pPr>
            <w:r>
              <w:rPr>
                <w:sz w:val="22"/>
              </w:rPr>
              <w:t>Budynek O. Zakaźnego</w:t>
            </w: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8F1D13" w14:textId="77777777" w:rsidR="00473B62" w:rsidRDefault="00473B62" w:rsidP="00662E31">
            <w:pPr>
              <w:pStyle w:val="Standard"/>
              <w:snapToGrid w:val="0"/>
              <w:rPr>
                <w:sz w:val="22"/>
              </w:rPr>
            </w:pPr>
            <w:r>
              <w:rPr>
                <w:sz w:val="22"/>
              </w:rPr>
              <w:t>Nysa, ul. Boh. Warszawy 34a</w:t>
            </w:r>
          </w:p>
        </w:tc>
      </w:tr>
      <w:tr w:rsidR="00473B62" w14:paraId="65483CE8" w14:textId="77777777" w:rsidTr="00662E31">
        <w:trPr>
          <w:trHeight w:hRule="exact" w:val="803"/>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50F93D42" w14:textId="77777777" w:rsidR="00473B62" w:rsidRDefault="00473B62" w:rsidP="00662E31">
            <w:pPr>
              <w:pStyle w:val="Standard"/>
              <w:snapToGrid w:val="0"/>
              <w:jc w:val="center"/>
              <w:rPr>
                <w:sz w:val="22"/>
              </w:rPr>
            </w:pPr>
            <w:r>
              <w:rPr>
                <w:sz w:val="22"/>
              </w:rPr>
              <w:t>7.</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4AFFB33" w14:textId="77777777" w:rsidR="00473B62" w:rsidRDefault="00473B62" w:rsidP="00662E31">
            <w:pPr>
              <w:pStyle w:val="Standard"/>
              <w:snapToGrid w:val="0"/>
            </w:pPr>
            <w:r>
              <w:rPr>
                <w:sz w:val="22"/>
              </w:rPr>
              <w:t xml:space="preserve">Budynek Administracji </w:t>
            </w:r>
            <w:r>
              <w:rPr>
                <w:i/>
                <w:iCs/>
                <w:sz w:val="20"/>
                <w:szCs w:val="20"/>
              </w:rPr>
              <w:t>(wraz z przyległym parkingiem oraz tymczasowym budynkiem - Ruch Chorych, Archiwum)</w:t>
            </w: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448E6B" w14:textId="77777777" w:rsidR="00473B62" w:rsidRDefault="00473B62" w:rsidP="00662E31">
            <w:pPr>
              <w:pStyle w:val="Standard"/>
              <w:snapToGrid w:val="0"/>
              <w:rPr>
                <w:sz w:val="22"/>
              </w:rPr>
            </w:pPr>
            <w:r>
              <w:rPr>
                <w:sz w:val="22"/>
              </w:rPr>
              <w:t>Nysa, ul. Boh. Warszawy 34</w:t>
            </w:r>
          </w:p>
          <w:p w14:paraId="5718963B" w14:textId="77777777" w:rsidR="00473B62" w:rsidRDefault="00473B62" w:rsidP="00662E31">
            <w:pPr>
              <w:pStyle w:val="Standard"/>
              <w:snapToGrid w:val="0"/>
              <w:rPr>
                <w:sz w:val="22"/>
              </w:rPr>
            </w:pPr>
            <w:r>
              <w:rPr>
                <w:sz w:val="22"/>
              </w:rPr>
              <w:t>Nysa, ul. M. Skłodowskiej 1</w:t>
            </w:r>
          </w:p>
        </w:tc>
      </w:tr>
      <w:tr w:rsidR="00473B62" w14:paraId="2D612E01" w14:textId="77777777" w:rsidTr="00662E31">
        <w:trPr>
          <w:trHeight w:hRule="exact" w:val="397"/>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F558A91" w14:textId="77777777" w:rsidR="00473B62" w:rsidRDefault="00473B62" w:rsidP="00662E31">
            <w:pPr>
              <w:pStyle w:val="Standard"/>
              <w:snapToGrid w:val="0"/>
              <w:jc w:val="center"/>
              <w:rPr>
                <w:sz w:val="22"/>
              </w:rPr>
            </w:pPr>
            <w:r>
              <w:rPr>
                <w:sz w:val="22"/>
              </w:rPr>
              <w:t>8.</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FB1A0F0" w14:textId="77777777" w:rsidR="00473B62" w:rsidRDefault="00473B62" w:rsidP="00662E31">
            <w:pPr>
              <w:pStyle w:val="Standard"/>
              <w:snapToGrid w:val="0"/>
              <w:rPr>
                <w:sz w:val="22"/>
              </w:rPr>
            </w:pPr>
            <w:r>
              <w:rPr>
                <w:sz w:val="22"/>
              </w:rPr>
              <w:t>Budynek - Archiwum ZOZ</w:t>
            </w: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77DCDF" w14:textId="77777777" w:rsidR="00473B62" w:rsidRDefault="00473B62" w:rsidP="00662E31">
            <w:pPr>
              <w:pStyle w:val="Standard"/>
              <w:snapToGrid w:val="0"/>
              <w:rPr>
                <w:sz w:val="22"/>
              </w:rPr>
            </w:pPr>
            <w:r>
              <w:rPr>
                <w:sz w:val="22"/>
              </w:rPr>
              <w:t>Nysa, ul. Boh., Warszawy 34</w:t>
            </w:r>
          </w:p>
        </w:tc>
      </w:tr>
      <w:tr w:rsidR="00473B62" w14:paraId="43B4EEA7" w14:textId="77777777" w:rsidTr="00662E31">
        <w:trPr>
          <w:trHeight w:hRule="exact" w:val="397"/>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42EB1C9" w14:textId="77777777" w:rsidR="00473B62" w:rsidRDefault="00473B62" w:rsidP="00662E31">
            <w:pPr>
              <w:pStyle w:val="Standard"/>
              <w:snapToGrid w:val="0"/>
              <w:jc w:val="center"/>
              <w:rPr>
                <w:sz w:val="22"/>
              </w:rPr>
            </w:pPr>
            <w:r>
              <w:rPr>
                <w:sz w:val="22"/>
              </w:rPr>
              <w:t>9.</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E672232" w14:textId="77777777" w:rsidR="00473B62" w:rsidRDefault="00473B62" w:rsidP="00662E31">
            <w:pPr>
              <w:pStyle w:val="Standard"/>
              <w:snapToGrid w:val="0"/>
              <w:rPr>
                <w:sz w:val="22"/>
              </w:rPr>
            </w:pPr>
            <w:r>
              <w:rPr>
                <w:sz w:val="22"/>
              </w:rPr>
              <w:t xml:space="preserve">Budynek </w:t>
            </w:r>
            <w:proofErr w:type="spellStart"/>
            <w:r>
              <w:rPr>
                <w:sz w:val="22"/>
              </w:rPr>
              <w:t>Agregatorowni</w:t>
            </w:r>
            <w:proofErr w:type="spellEnd"/>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979828" w14:textId="77777777" w:rsidR="00473B62" w:rsidRDefault="00473B62" w:rsidP="00662E31">
            <w:pPr>
              <w:pStyle w:val="Standard"/>
              <w:snapToGrid w:val="0"/>
              <w:rPr>
                <w:sz w:val="22"/>
              </w:rPr>
            </w:pPr>
            <w:r>
              <w:rPr>
                <w:sz w:val="22"/>
              </w:rPr>
              <w:t>Nysa, ul. Boh. Warszawy 23</w:t>
            </w:r>
          </w:p>
        </w:tc>
      </w:tr>
      <w:tr w:rsidR="00473B62" w14:paraId="3D625135" w14:textId="77777777" w:rsidTr="00662E31">
        <w:trPr>
          <w:trHeight w:hRule="exact" w:val="397"/>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F345862" w14:textId="77777777" w:rsidR="00473B62" w:rsidRDefault="00473B62" w:rsidP="00662E31">
            <w:pPr>
              <w:pStyle w:val="Standard"/>
              <w:snapToGrid w:val="0"/>
              <w:jc w:val="center"/>
              <w:rPr>
                <w:sz w:val="22"/>
              </w:rPr>
            </w:pPr>
            <w:r>
              <w:rPr>
                <w:sz w:val="22"/>
              </w:rPr>
              <w:t>10.</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62F67AA" w14:textId="77777777" w:rsidR="00473B62" w:rsidRDefault="00473B62" w:rsidP="00662E31">
            <w:pPr>
              <w:pStyle w:val="Standard"/>
              <w:snapToGrid w:val="0"/>
              <w:rPr>
                <w:sz w:val="22"/>
              </w:rPr>
            </w:pPr>
            <w:r>
              <w:rPr>
                <w:sz w:val="22"/>
              </w:rPr>
              <w:t>Magazyn Paliw</w:t>
            </w: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A8CA36" w14:textId="77777777" w:rsidR="00473B62" w:rsidRDefault="00473B62" w:rsidP="00662E31">
            <w:pPr>
              <w:pStyle w:val="Standard"/>
              <w:snapToGrid w:val="0"/>
              <w:rPr>
                <w:sz w:val="22"/>
              </w:rPr>
            </w:pPr>
            <w:r>
              <w:rPr>
                <w:sz w:val="22"/>
              </w:rPr>
              <w:t>Nysa, ul. Boh. Warszawy 23</w:t>
            </w:r>
          </w:p>
        </w:tc>
      </w:tr>
      <w:tr w:rsidR="00473B62" w14:paraId="27782705" w14:textId="77777777" w:rsidTr="00662E31">
        <w:trPr>
          <w:trHeight w:hRule="exact" w:val="397"/>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FD2450D" w14:textId="77777777" w:rsidR="00473B62" w:rsidRDefault="00473B62" w:rsidP="00662E31">
            <w:pPr>
              <w:pStyle w:val="Standard"/>
              <w:snapToGrid w:val="0"/>
              <w:jc w:val="center"/>
              <w:rPr>
                <w:sz w:val="22"/>
              </w:rPr>
            </w:pPr>
            <w:r>
              <w:rPr>
                <w:sz w:val="22"/>
              </w:rPr>
              <w:t>11.</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0B00C04" w14:textId="77777777" w:rsidR="00473B62" w:rsidRDefault="00473B62" w:rsidP="00662E31">
            <w:pPr>
              <w:pStyle w:val="Standard"/>
              <w:snapToGrid w:val="0"/>
              <w:rPr>
                <w:sz w:val="22"/>
              </w:rPr>
            </w:pPr>
            <w:r>
              <w:rPr>
                <w:sz w:val="22"/>
              </w:rPr>
              <w:t>Budynek Magazynowy</w:t>
            </w: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C9DEE1" w14:textId="77777777" w:rsidR="00473B62" w:rsidRDefault="00473B62" w:rsidP="00662E31">
            <w:pPr>
              <w:pStyle w:val="Standard"/>
              <w:snapToGrid w:val="0"/>
              <w:rPr>
                <w:sz w:val="22"/>
              </w:rPr>
            </w:pPr>
            <w:r>
              <w:rPr>
                <w:sz w:val="22"/>
              </w:rPr>
              <w:t>Nysa, ul. Boh. Warszawy 23</w:t>
            </w:r>
          </w:p>
        </w:tc>
      </w:tr>
      <w:tr w:rsidR="00473B62" w14:paraId="1B7C4DFB" w14:textId="77777777" w:rsidTr="00662E31">
        <w:trPr>
          <w:trHeight w:hRule="exact" w:val="397"/>
        </w:trPr>
        <w:tc>
          <w:tcPr>
            <w:tcW w:w="6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77DB705" w14:textId="77777777" w:rsidR="00473B62" w:rsidRDefault="00473B62" w:rsidP="00662E31">
            <w:pPr>
              <w:pStyle w:val="Standard"/>
              <w:snapToGrid w:val="0"/>
              <w:jc w:val="center"/>
              <w:rPr>
                <w:sz w:val="22"/>
              </w:rPr>
            </w:pPr>
            <w:r>
              <w:rPr>
                <w:sz w:val="22"/>
              </w:rPr>
              <w:t>12.</w:t>
            </w:r>
          </w:p>
        </w:tc>
        <w:tc>
          <w:tcPr>
            <w:tcW w:w="432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CE30A3E" w14:textId="77777777" w:rsidR="00473B62" w:rsidRDefault="00473B62" w:rsidP="00662E31">
            <w:pPr>
              <w:pStyle w:val="Standard"/>
              <w:snapToGrid w:val="0"/>
              <w:rPr>
                <w:sz w:val="22"/>
              </w:rPr>
            </w:pPr>
            <w:r>
              <w:rPr>
                <w:sz w:val="22"/>
              </w:rPr>
              <w:t>Budynek Portierni</w:t>
            </w:r>
          </w:p>
        </w:tc>
        <w:tc>
          <w:tcPr>
            <w:tcW w:w="4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0CB4AD" w14:textId="77777777" w:rsidR="00473B62" w:rsidRDefault="00473B62" w:rsidP="00662E31">
            <w:pPr>
              <w:pStyle w:val="Standard"/>
              <w:snapToGrid w:val="0"/>
              <w:rPr>
                <w:sz w:val="22"/>
              </w:rPr>
            </w:pPr>
            <w:r>
              <w:rPr>
                <w:sz w:val="22"/>
              </w:rPr>
              <w:t>Nysa, ul. Boh. Warszawy 23</w:t>
            </w:r>
          </w:p>
        </w:tc>
      </w:tr>
    </w:tbl>
    <w:p w14:paraId="1522482F" w14:textId="77777777" w:rsidR="00BE19A4" w:rsidRPr="008A17C9" w:rsidRDefault="00BE19A4" w:rsidP="00BE19A4">
      <w:pPr>
        <w:rPr>
          <w:color w:val="FF0000"/>
          <w:sz w:val="22"/>
          <w:szCs w:val="22"/>
        </w:rPr>
      </w:pPr>
    </w:p>
    <w:p w14:paraId="5F37F5FC" w14:textId="77777777" w:rsidR="00BE19A4" w:rsidRPr="008A17C9" w:rsidRDefault="00BE19A4" w:rsidP="00BE19A4">
      <w:pPr>
        <w:rPr>
          <w:color w:val="FF0000"/>
          <w:sz w:val="22"/>
          <w:szCs w:val="22"/>
        </w:rPr>
      </w:pPr>
    </w:p>
    <w:p w14:paraId="00E4A642" w14:textId="77777777" w:rsidR="00627D26" w:rsidRPr="008A17C9" w:rsidRDefault="00627D26" w:rsidP="00BE19A4">
      <w:pPr>
        <w:pStyle w:val="western"/>
        <w:tabs>
          <w:tab w:val="left" w:pos="3118"/>
          <w:tab w:val="left" w:pos="8845"/>
        </w:tabs>
        <w:spacing w:line="240" w:lineRule="auto"/>
        <w:ind w:left="720"/>
        <w:rPr>
          <w:color w:val="FF0000"/>
        </w:rPr>
      </w:pPr>
    </w:p>
    <w:p w14:paraId="5ECAE00E" w14:textId="77777777" w:rsidR="00666230" w:rsidRPr="001C3297" w:rsidRDefault="00627D26" w:rsidP="003C1BC3">
      <w:pPr>
        <w:suppressAutoHyphens w:val="0"/>
        <w:jc w:val="right"/>
        <w:rPr>
          <w:sz w:val="22"/>
          <w:szCs w:val="22"/>
        </w:rPr>
      </w:pPr>
      <w:r w:rsidRPr="008A17C9">
        <w:rPr>
          <w:b/>
          <w:color w:val="FF0000"/>
          <w:sz w:val="22"/>
          <w:szCs w:val="22"/>
        </w:rPr>
        <w:br w:type="page"/>
      </w:r>
      <w:r w:rsidR="00666230" w:rsidRPr="001C3297">
        <w:rPr>
          <w:sz w:val="22"/>
          <w:szCs w:val="22"/>
        </w:rPr>
        <w:lastRenderedPageBreak/>
        <w:t xml:space="preserve">Załącznik Nr </w:t>
      </w:r>
      <w:r w:rsidR="009E2B86" w:rsidRPr="001C3297">
        <w:rPr>
          <w:sz w:val="22"/>
          <w:szCs w:val="22"/>
        </w:rPr>
        <w:t>5</w:t>
      </w:r>
      <w:r w:rsidR="00666230" w:rsidRPr="001C3297">
        <w:rPr>
          <w:sz w:val="22"/>
          <w:szCs w:val="22"/>
        </w:rPr>
        <w:t xml:space="preserve"> do SWZ</w:t>
      </w:r>
    </w:p>
    <w:p w14:paraId="28026E20" w14:textId="0B55947E" w:rsidR="003C1BC3" w:rsidRPr="001C3297" w:rsidRDefault="00111400" w:rsidP="003C1BC3">
      <w:pPr>
        <w:tabs>
          <w:tab w:val="left" w:pos="3118"/>
        </w:tabs>
        <w:jc w:val="right"/>
        <w:rPr>
          <w:b/>
          <w:sz w:val="22"/>
          <w:szCs w:val="22"/>
        </w:rPr>
      </w:pPr>
      <w:r w:rsidRPr="001C3297">
        <w:rPr>
          <w:sz w:val="22"/>
          <w:szCs w:val="22"/>
        </w:rPr>
        <w:t xml:space="preserve">Nr </w:t>
      </w:r>
      <w:r w:rsidR="00F53DC4">
        <w:rPr>
          <w:sz w:val="22"/>
          <w:szCs w:val="22"/>
        </w:rPr>
        <w:t>D</w:t>
      </w:r>
      <w:r w:rsidRPr="001C3297">
        <w:rPr>
          <w:sz w:val="22"/>
          <w:szCs w:val="22"/>
        </w:rPr>
        <w:t>ZZP-344/</w:t>
      </w:r>
      <w:r w:rsidR="00473B62" w:rsidRPr="001C3297">
        <w:rPr>
          <w:sz w:val="22"/>
          <w:szCs w:val="22"/>
        </w:rPr>
        <w:t>26</w:t>
      </w:r>
      <w:r w:rsidR="008B7590" w:rsidRPr="001C3297">
        <w:rPr>
          <w:sz w:val="22"/>
          <w:szCs w:val="22"/>
        </w:rPr>
        <w:t>/202</w:t>
      </w:r>
      <w:r w:rsidR="00E148DD" w:rsidRPr="001C3297">
        <w:rPr>
          <w:sz w:val="22"/>
          <w:szCs w:val="22"/>
        </w:rPr>
        <w:t>5</w:t>
      </w:r>
    </w:p>
    <w:p w14:paraId="00479C4B" w14:textId="77777777" w:rsidR="003C1BC3" w:rsidRPr="001C3297" w:rsidRDefault="003C1BC3" w:rsidP="003C1BC3">
      <w:pPr>
        <w:rPr>
          <w:b/>
          <w:sz w:val="22"/>
          <w:szCs w:val="22"/>
        </w:rPr>
      </w:pPr>
      <w:r w:rsidRPr="001C3297">
        <w:rPr>
          <w:b/>
          <w:sz w:val="22"/>
          <w:szCs w:val="22"/>
        </w:rPr>
        <w:t>Wykonawca:</w:t>
      </w:r>
    </w:p>
    <w:p w14:paraId="5643947B" w14:textId="77777777" w:rsidR="003C1BC3" w:rsidRPr="001C3297" w:rsidRDefault="003C1BC3" w:rsidP="003C1BC3">
      <w:pPr>
        <w:ind w:right="4819"/>
        <w:rPr>
          <w:sz w:val="22"/>
          <w:szCs w:val="22"/>
        </w:rPr>
      </w:pPr>
      <w:r w:rsidRPr="001C3297">
        <w:rPr>
          <w:sz w:val="22"/>
          <w:szCs w:val="22"/>
        </w:rPr>
        <w:t>…………………………………………………………………………………………</w:t>
      </w:r>
    </w:p>
    <w:p w14:paraId="79A4051A" w14:textId="77777777" w:rsidR="003C1BC3" w:rsidRPr="001C3297" w:rsidRDefault="003C1BC3" w:rsidP="003C1BC3">
      <w:pPr>
        <w:ind w:right="4819"/>
        <w:rPr>
          <w:i/>
          <w:sz w:val="22"/>
          <w:szCs w:val="22"/>
        </w:rPr>
      </w:pPr>
      <w:r w:rsidRPr="001C3297">
        <w:rPr>
          <w:i/>
          <w:sz w:val="22"/>
          <w:szCs w:val="22"/>
        </w:rPr>
        <w:t>(pełna nazwa/firma, adres, NIP/PESEL, KRS/</w:t>
      </w:r>
      <w:proofErr w:type="spellStart"/>
      <w:r w:rsidRPr="001C3297">
        <w:rPr>
          <w:i/>
          <w:sz w:val="22"/>
          <w:szCs w:val="22"/>
        </w:rPr>
        <w:t>CEiDG</w:t>
      </w:r>
      <w:proofErr w:type="spellEnd"/>
      <w:r w:rsidRPr="001C3297">
        <w:rPr>
          <w:i/>
          <w:sz w:val="22"/>
          <w:szCs w:val="22"/>
        </w:rPr>
        <w:t>)</w:t>
      </w:r>
    </w:p>
    <w:p w14:paraId="2464BD8B" w14:textId="77777777" w:rsidR="003C1BC3" w:rsidRPr="001C3297" w:rsidRDefault="003C1BC3" w:rsidP="003C1BC3">
      <w:pPr>
        <w:ind w:right="4819"/>
        <w:rPr>
          <w:sz w:val="22"/>
          <w:szCs w:val="22"/>
          <w:u w:val="single"/>
        </w:rPr>
      </w:pPr>
      <w:r w:rsidRPr="001C3297">
        <w:rPr>
          <w:sz w:val="22"/>
          <w:szCs w:val="22"/>
          <w:u w:val="single"/>
        </w:rPr>
        <w:t>reprezentowany przez:</w:t>
      </w:r>
    </w:p>
    <w:p w14:paraId="47C84427" w14:textId="77777777" w:rsidR="003C1BC3" w:rsidRPr="001C3297" w:rsidRDefault="003C1BC3" w:rsidP="003C1BC3">
      <w:pPr>
        <w:ind w:right="4819"/>
        <w:rPr>
          <w:sz w:val="22"/>
          <w:szCs w:val="22"/>
        </w:rPr>
      </w:pPr>
      <w:r w:rsidRPr="001C3297">
        <w:rPr>
          <w:sz w:val="22"/>
          <w:szCs w:val="22"/>
        </w:rPr>
        <w:t>…………………………………………………………………………………………</w:t>
      </w:r>
    </w:p>
    <w:p w14:paraId="68EB7105" w14:textId="77777777" w:rsidR="003C1BC3" w:rsidRPr="001C3297" w:rsidRDefault="003C1BC3" w:rsidP="003C1BC3">
      <w:pPr>
        <w:ind w:right="3683"/>
        <w:rPr>
          <w:i/>
          <w:sz w:val="22"/>
          <w:szCs w:val="22"/>
        </w:rPr>
      </w:pPr>
      <w:r w:rsidRPr="001C3297">
        <w:rPr>
          <w:i/>
          <w:sz w:val="22"/>
          <w:szCs w:val="22"/>
        </w:rPr>
        <w:t>(imię, nazwisko, stanowisko/podstawa do reprezentacji)</w:t>
      </w:r>
    </w:p>
    <w:p w14:paraId="2B5BB964" w14:textId="77777777" w:rsidR="003C1BC3" w:rsidRPr="001C3297" w:rsidRDefault="003C1BC3" w:rsidP="003C1BC3">
      <w:pPr>
        <w:spacing w:after="120"/>
        <w:jc w:val="center"/>
        <w:rPr>
          <w:b/>
          <w:sz w:val="22"/>
          <w:szCs w:val="22"/>
          <w:u w:val="single"/>
        </w:rPr>
      </w:pPr>
    </w:p>
    <w:p w14:paraId="78E3EC5E" w14:textId="77777777" w:rsidR="00BB1067" w:rsidRPr="001C3297" w:rsidRDefault="00BB1067" w:rsidP="003C1BC3">
      <w:pPr>
        <w:spacing w:after="120"/>
        <w:jc w:val="center"/>
        <w:rPr>
          <w:b/>
          <w:sz w:val="22"/>
          <w:szCs w:val="22"/>
          <w:u w:val="single"/>
        </w:rPr>
      </w:pPr>
    </w:p>
    <w:p w14:paraId="5AEFD772" w14:textId="77777777" w:rsidR="003C1BC3" w:rsidRPr="001C3297" w:rsidRDefault="003C1BC3" w:rsidP="003C1BC3">
      <w:pPr>
        <w:spacing w:after="120"/>
        <w:jc w:val="center"/>
        <w:rPr>
          <w:b/>
          <w:sz w:val="22"/>
          <w:szCs w:val="22"/>
          <w:u w:val="single"/>
        </w:rPr>
      </w:pPr>
      <w:r w:rsidRPr="001C3297">
        <w:rPr>
          <w:b/>
          <w:sz w:val="22"/>
          <w:szCs w:val="22"/>
          <w:u w:val="single"/>
        </w:rPr>
        <w:t xml:space="preserve">Oświadczenie Wykonawcy </w:t>
      </w:r>
    </w:p>
    <w:p w14:paraId="3E290FA6" w14:textId="77777777" w:rsidR="003C1BC3" w:rsidRPr="001C3297" w:rsidRDefault="003C1BC3" w:rsidP="003C1BC3">
      <w:pPr>
        <w:jc w:val="center"/>
        <w:rPr>
          <w:b/>
          <w:sz w:val="22"/>
          <w:szCs w:val="22"/>
        </w:rPr>
      </w:pPr>
      <w:r w:rsidRPr="001C3297">
        <w:rPr>
          <w:b/>
          <w:sz w:val="22"/>
          <w:szCs w:val="22"/>
        </w:rPr>
        <w:t xml:space="preserve">składane na podstawie art. 125 ust. 1 ustawy z dnia 11 września 2019 r. </w:t>
      </w:r>
    </w:p>
    <w:p w14:paraId="484A27F9" w14:textId="77777777" w:rsidR="003C1BC3" w:rsidRPr="001C3297" w:rsidRDefault="003C1BC3" w:rsidP="003C1BC3">
      <w:pPr>
        <w:jc w:val="center"/>
        <w:rPr>
          <w:b/>
          <w:sz w:val="22"/>
          <w:szCs w:val="22"/>
        </w:rPr>
      </w:pPr>
      <w:r w:rsidRPr="001C3297">
        <w:rPr>
          <w:b/>
          <w:sz w:val="22"/>
          <w:szCs w:val="22"/>
        </w:rPr>
        <w:t xml:space="preserve"> Prawo zamówień publicznych (dalej jako: ustawa </w:t>
      </w:r>
      <w:proofErr w:type="spellStart"/>
      <w:r w:rsidRPr="001C3297">
        <w:rPr>
          <w:b/>
          <w:sz w:val="22"/>
          <w:szCs w:val="22"/>
        </w:rPr>
        <w:t>Pzp</w:t>
      </w:r>
      <w:proofErr w:type="spellEnd"/>
      <w:r w:rsidRPr="001C3297">
        <w:rPr>
          <w:b/>
          <w:sz w:val="22"/>
          <w:szCs w:val="22"/>
        </w:rPr>
        <w:t>),</w:t>
      </w:r>
    </w:p>
    <w:p w14:paraId="5FEC5F09" w14:textId="77777777" w:rsidR="003C1BC3" w:rsidRPr="001C3297" w:rsidRDefault="003C1BC3" w:rsidP="003C1BC3">
      <w:pPr>
        <w:spacing w:before="120"/>
        <w:jc w:val="center"/>
        <w:rPr>
          <w:b/>
          <w:sz w:val="22"/>
          <w:szCs w:val="22"/>
          <w:u w:val="single"/>
        </w:rPr>
      </w:pPr>
      <w:r w:rsidRPr="001C3297">
        <w:rPr>
          <w:b/>
          <w:sz w:val="22"/>
          <w:szCs w:val="22"/>
          <w:u w:val="single"/>
        </w:rPr>
        <w:t>DOTYCZĄCE PODSTAW DO WYKLUCZENIA Z POSTĘPOWANIA</w:t>
      </w:r>
    </w:p>
    <w:p w14:paraId="0A06C579" w14:textId="77777777" w:rsidR="003C1BC3" w:rsidRPr="001C3297" w:rsidRDefault="003C1BC3" w:rsidP="003C1BC3">
      <w:pPr>
        <w:rPr>
          <w:b/>
          <w:sz w:val="22"/>
          <w:szCs w:val="22"/>
          <w:u w:val="single"/>
        </w:rPr>
      </w:pPr>
    </w:p>
    <w:p w14:paraId="40D26755" w14:textId="77777777" w:rsidR="003C1BC3" w:rsidRPr="001C3297" w:rsidRDefault="003C1BC3" w:rsidP="003C1BC3">
      <w:pPr>
        <w:spacing w:line="360" w:lineRule="auto"/>
        <w:ind w:firstLine="708"/>
        <w:jc w:val="center"/>
        <w:rPr>
          <w:sz w:val="22"/>
          <w:szCs w:val="22"/>
        </w:rPr>
      </w:pPr>
      <w:r w:rsidRPr="001C3297">
        <w:rPr>
          <w:sz w:val="22"/>
          <w:szCs w:val="22"/>
        </w:rPr>
        <w:t>Na potrzeby postępowania o udzielenie zamówienia publicznego pn.</w:t>
      </w:r>
    </w:p>
    <w:p w14:paraId="62D30071" w14:textId="77777777" w:rsidR="00BB1067" w:rsidRPr="001C3297" w:rsidRDefault="003C1BC3" w:rsidP="003C1BC3">
      <w:pPr>
        <w:jc w:val="center"/>
        <w:rPr>
          <w:b/>
          <w:sz w:val="22"/>
          <w:szCs w:val="22"/>
        </w:rPr>
      </w:pPr>
      <w:r w:rsidRPr="001C3297">
        <w:rPr>
          <w:b/>
          <w:sz w:val="22"/>
          <w:szCs w:val="22"/>
        </w:rPr>
        <w:t xml:space="preserve">Świadczenie usługi w zakresie </w:t>
      </w:r>
      <w:r w:rsidR="00BB1067" w:rsidRPr="001C3297">
        <w:rPr>
          <w:b/>
          <w:sz w:val="22"/>
          <w:szCs w:val="22"/>
        </w:rPr>
        <w:t xml:space="preserve">fizycznej ochrony obiektów, </w:t>
      </w:r>
    </w:p>
    <w:p w14:paraId="53C4E3B7" w14:textId="77777777" w:rsidR="003C1BC3" w:rsidRPr="001C3297" w:rsidRDefault="00BB1067" w:rsidP="003C1BC3">
      <w:pPr>
        <w:jc w:val="center"/>
        <w:rPr>
          <w:b/>
          <w:sz w:val="22"/>
          <w:szCs w:val="22"/>
        </w:rPr>
      </w:pPr>
      <w:r w:rsidRPr="001C3297">
        <w:rPr>
          <w:b/>
          <w:sz w:val="22"/>
          <w:szCs w:val="22"/>
        </w:rPr>
        <w:t xml:space="preserve">osób i mienia Zespołu Opieki Zdrowotnej w Nysie </w:t>
      </w:r>
    </w:p>
    <w:p w14:paraId="4360B634" w14:textId="77777777" w:rsidR="00BB1067" w:rsidRPr="001C3297" w:rsidRDefault="00BB1067" w:rsidP="003C1BC3">
      <w:pPr>
        <w:spacing w:line="360" w:lineRule="auto"/>
        <w:jc w:val="center"/>
        <w:rPr>
          <w:sz w:val="22"/>
          <w:szCs w:val="22"/>
        </w:rPr>
      </w:pPr>
    </w:p>
    <w:p w14:paraId="703AB0BF" w14:textId="77777777" w:rsidR="003C1BC3" w:rsidRPr="001C3297" w:rsidRDefault="003C1BC3" w:rsidP="003C1BC3">
      <w:pPr>
        <w:spacing w:line="360" w:lineRule="auto"/>
        <w:jc w:val="center"/>
        <w:rPr>
          <w:b/>
          <w:sz w:val="22"/>
          <w:szCs w:val="22"/>
        </w:rPr>
      </w:pPr>
      <w:r w:rsidRPr="001C3297">
        <w:rPr>
          <w:sz w:val="22"/>
          <w:szCs w:val="22"/>
        </w:rPr>
        <w:t>prowadzonego przez</w:t>
      </w:r>
      <w:r w:rsidRPr="001C3297">
        <w:rPr>
          <w:b/>
          <w:sz w:val="22"/>
          <w:szCs w:val="22"/>
        </w:rPr>
        <w:t xml:space="preserve"> </w:t>
      </w:r>
    </w:p>
    <w:p w14:paraId="169B70A6" w14:textId="77777777" w:rsidR="003C1BC3" w:rsidRPr="001C3297" w:rsidRDefault="003C1BC3" w:rsidP="003C1BC3">
      <w:pPr>
        <w:spacing w:line="360" w:lineRule="auto"/>
        <w:jc w:val="center"/>
        <w:rPr>
          <w:i/>
          <w:sz w:val="22"/>
          <w:szCs w:val="22"/>
        </w:rPr>
      </w:pPr>
      <w:r w:rsidRPr="001C3297">
        <w:rPr>
          <w:b/>
          <w:sz w:val="22"/>
          <w:szCs w:val="22"/>
        </w:rPr>
        <w:t>Zespół Opieki Zdrowotnej w Nysie 48-300 Nysa, ul. Bohaterów Warszawy 34</w:t>
      </w:r>
      <w:r w:rsidRPr="001C3297">
        <w:rPr>
          <w:sz w:val="22"/>
          <w:szCs w:val="22"/>
        </w:rPr>
        <w:t>,</w:t>
      </w:r>
      <w:r w:rsidRPr="001C3297">
        <w:rPr>
          <w:i/>
          <w:sz w:val="22"/>
          <w:szCs w:val="22"/>
        </w:rPr>
        <w:t xml:space="preserve"> </w:t>
      </w:r>
    </w:p>
    <w:p w14:paraId="643D3B16" w14:textId="77777777" w:rsidR="003C1BC3" w:rsidRPr="001C3297" w:rsidRDefault="003C1BC3" w:rsidP="003C1BC3">
      <w:pPr>
        <w:spacing w:line="360" w:lineRule="auto"/>
        <w:jc w:val="center"/>
        <w:rPr>
          <w:sz w:val="22"/>
          <w:szCs w:val="22"/>
        </w:rPr>
      </w:pPr>
      <w:r w:rsidRPr="001C3297">
        <w:rPr>
          <w:sz w:val="22"/>
          <w:szCs w:val="22"/>
        </w:rPr>
        <w:t>oświadczam, co następuje:</w:t>
      </w:r>
    </w:p>
    <w:p w14:paraId="1C10B055" w14:textId="77777777" w:rsidR="003C1BC3" w:rsidRPr="001C3297" w:rsidRDefault="003C1BC3" w:rsidP="009E2B86">
      <w:pPr>
        <w:tabs>
          <w:tab w:val="left" w:pos="3118"/>
        </w:tabs>
        <w:jc w:val="right"/>
        <w:rPr>
          <w:sz w:val="22"/>
          <w:szCs w:val="22"/>
        </w:rPr>
      </w:pPr>
    </w:p>
    <w:p w14:paraId="47497197" w14:textId="77777777" w:rsidR="00BB1067" w:rsidRPr="001C3297" w:rsidRDefault="00BB1067" w:rsidP="009E2B86">
      <w:pPr>
        <w:tabs>
          <w:tab w:val="left" w:pos="3118"/>
        </w:tabs>
        <w:jc w:val="right"/>
        <w:rPr>
          <w:sz w:val="22"/>
          <w:szCs w:val="22"/>
        </w:rPr>
      </w:pPr>
    </w:p>
    <w:p w14:paraId="679776FC" w14:textId="77777777" w:rsidR="00026779" w:rsidRPr="001C3297" w:rsidRDefault="00026779" w:rsidP="00026779">
      <w:pPr>
        <w:spacing w:line="360" w:lineRule="auto"/>
        <w:rPr>
          <w:b/>
          <w:sz w:val="22"/>
          <w:szCs w:val="22"/>
        </w:rPr>
      </w:pPr>
      <w:r w:rsidRPr="001C3297">
        <w:rPr>
          <w:b/>
          <w:sz w:val="22"/>
          <w:szCs w:val="22"/>
        </w:rPr>
        <w:t>OŚWIADCZENIA DOTYCZĄCE WYKONAWCY:</w:t>
      </w:r>
    </w:p>
    <w:p w14:paraId="38BC862D" w14:textId="77777777" w:rsidR="00026779" w:rsidRPr="001C3297" w:rsidRDefault="00026779" w:rsidP="00A45C4C">
      <w:pPr>
        <w:pStyle w:val="Akapitzlist"/>
        <w:numPr>
          <w:ilvl w:val="3"/>
          <w:numId w:val="12"/>
        </w:numPr>
        <w:tabs>
          <w:tab w:val="clear" w:pos="2880"/>
          <w:tab w:val="num" w:pos="284"/>
        </w:tabs>
        <w:suppressAutoHyphens w:val="0"/>
        <w:spacing w:after="120"/>
        <w:ind w:left="284" w:hanging="284"/>
        <w:jc w:val="both"/>
        <w:rPr>
          <w:sz w:val="22"/>
          <w:szCs w:val="22"/>
        </w:rPr>
      </w:pPr>
      <w:r w:rsidRPr="001C3297">
        <w:rPr>
          <w:sz w:val="22"/>
          <w:szCs w:val="22"/>
        </w:rPr>
        <w:t>Oświadczam, że nie podlegam wykluczeniu z postępowania na podstawie art. 108 ust 1 ustawy Pzp.</w:t>
      </w:r>
      <w:r w:rsidR="003C1BC3" w:rsidRPr="001C3297">
        <w:rPr>
          <w:sz w:val="22"/>
          <w:szCs w:val="22"/>
        </w:rPr>
        <w:t>*</w:t>
      </w:r>
    </w:p>
    <w:p w14:paraId="33744404" w14:textId="77777777" w:rsidR="00BB1067" w:rsidRPr="001C3297" w:rsidRDefault="00BB1067" w:rsidP="00BB1067">
      <w:pPr>
        <w:pStyle w:val="Akapitzlist"/>
        <w:suppressAutoHyphens w:val="0"/>
        <w:spacing w:after="120"/>
        <w:ind w:left="284"/>
        <w:jc w:val="both"/>
        <w:rPr>
          <w:sz w:val="22"/>
          <w:szCs w:val="22"/>
        </w:rPr>
      </w:pPr>
    </w:p>
    <w:p w14:paraId="0E6214DD" w14:textId="77777777" w:rsidR="00BB1067" w:rsidRPr="001C3297" w:rsidRDefault="00754BEC" w:rsidP="00A45C4C">
      <w:pPr>
        <w:pStyle w:val="Akapitzlist"/>
        <w:numPr>
          <w:ilvl w:val="3"/>
          <w:numId w:val="12"/>
        </w:numPr>
        <w:tabs>
          <w:tab w:val="clear" w:pos="2880"/>
          <w:tab w:val="num" w:pos="284"/>
        </w:tabs>
        <w:suppressAutoHyphens w:val="0"/>
        <w:spacing w:before="120" w:after="120"/>
        <w:ind w:left="284" w:hanging="284"/>
        <w:jc w:val="both"/>
        <w:rPr>
          <w:sz w:val="22"/>
          <w:szCs w:val="22"/>
        </w:rPr>
      </w:pPr>
      <w:r w:rsidRPr="001C3297">
        <w:rPr>
          <w:sz w:val="22"/>
          <w:szCs w:val="22"/>
        </w:rPr>
        <w:t xml:space="preserve">Oświadczam, że nie podlegam wykluczeniu z postępowania na podstawie art. 109 ust. 1 pkt. 4 ustawy </w:t>
      </w:r>
      <w:proofErr w:type="spellStart"/>
      <w:r w:rsidRPr="001C3297">
        <w:rPr>
          <w:sz w:val="22"/>
          <w:szCs w:val="22"/>
        </w:rPr>
        <w:t>Pzp</w:t>
      </w:r>
      <w:proofErr w:type="spellEnd"/>
      <w:r w:rsidRPr="001C3297">
        <w:rPr>
          <w:sz w:val="22"/>
          <w:szCs w:val="22"/>
        </w:rPr>
        <w:t>.</w:t>
      </w:r>
      <w:r w:rsidR="003C1BC3" w:rsidRPr="001C3297">
        <w:rPr>
          <w:sz w:val="22"/>
          <w:szCs w:val="22"/>
        </w:rPr>
        <w:t xml:space="preserve"> *</w:t>
      </w:r>
    </w:p>
    <w:p w14:paraId="63C719BB" w14:textId="77777777" w:rsidR="00BB1067" w:rsidRPr="001C3297" w:rsidRDefault="00BB1067" w:rsidP="00BB1067">
      <w:pPr>
        <w:pStyle w:val="Akapitzlist"/>
        <w:suppressAutoHyphens w:val="0"/>
        <w:spacing w:after="120"/>
        <w:ind w:left="284"/>
        <w:jc w:val="both"/>
        <w:rPr>
          <w:sz w:val="22"/>
          <w:szCs w:val="22"/>
        </w:rPr>
      </w:pPr>
    </w:p>
    <w:p w14:paraId="683304A8" w14:textId="77777777" w:rsidR="00026779" w:rsidRPr="001C3297" w:rsidRDefault="00026779" w:rsidP="00A45C4C">
      <w:pPr>
        <w:pStyle w:val="Akapitzlist"/>
        <w:numPr>
          <w:ilvl w:val="3"/>
          <w:numId w:val="12"/>
        </w:numPr>
        <w:tabs>
          <w:tab w:val="clear" w:pos="2880"/>
          <w:tab w:val="num" w:pos="284"/>
        </w:tabs>
        <w:suppressAutoHyphens w:val="0"/>
        <w:spacing w:after="120"/>
        <w:ind w:left="284" w:hanging="284"/>
        <w:jc w:val="both"/>
        <w:rPr>
          <w:sz w:val="22"/>
          <w:szCs w:val="22"/>
        </w:rPr>
      </w:pPr>
      <w:r w:rsidRPr="001C3297">
        <w:rPr>
          <w:sz w:val="22"/>
          <w:szCs w:val="22"/>
        </w:rPr>
        <w:t xml:space="preserve">Oświadczam, że zachodzą w stosunku do mnie podstawy wykluczenia z postępowania na podstawie art. …………. ustawy </w:t>
      </w:r>
      <w:proofErr w:type="spellStart"/>
      <w:r w:rsidRPr="001C3297">
        <w:rPr>
          <w:sz w:val="22"/>
          <w:szCs w:val="22"/>
        </w:rPr>
        <w:t>Pzp</w:t>
      </w:r>
      <w:proofErr w:type="spellEnd"/>
      <w:r w:rsidR="00127F8C" w:rsidRPr="001C3297">
        <w:rPr>
          <w:sz w:val="22"/>
          <w:szCs w:val="22"/>
        </w:rPr>
        <w:t xml:space="preserve"> </w:t>
      </w:r>
      <w:r w:rsidRPr="001C3297">
        <w:rPr>
          <w:i/>
          <w:sz w:val="22"/>
          <w:szCs w:val="22"/>
        </w:rPr>
        <w:t xml:space="preserve">(podać mającą zastosowanie podstawę wykluczenia spośród wymienionych </w:t>
      </w:r>
      <w:r w:rsidR="00173F45" w:rsidRPr="001C3297">
        <w:rPr>
          <w:i/>
          <w:sz w:val="22"/>
          <w:szCs w:val="22"/>
        </w:rPr>
        <w:br/>
      </w:r>
      <w:r w:rsidRPr="001C3297">
        <w:rPr>
          <w:i/>
          <w:sz w:val="22"/>
          <w:szCs w:val="22"/>
        </w:rPr>
        <w:t xml:space="preserve">w art. 108 ust. 1 ustawy </w:t>
      </w:r>
      <w:proofErr w:type="spellStart"/>
      <w:r w:rsidRPr="001C3297">
        <w:rPr>
          <w:i/>
          <w:sz w:val="22"/>
          <w:szCs w:val="22"/>
        </w:rPr>
        <w:t>Pzp</w:t>
      </w:r>
      <w:proofErr w:type="spellEnd"/>
      <w:r w:rsidR="00754BEC" w:rsidRPr="001C3297">
        <w:rPr>
          <w:i/>
          <w:sz w:val="22"/>
          <w:szCs w:val="22"/>
        </w:rPr>
        <w:t xml:space="preserve"> lub art. 109 ust. 1 pkt. 4 ustawy </w:t>
      </w:r>
      <w:proofErr w:type="spellStart"/>
      <w:r w:rsidR="00754BEC" w:rsidRPr="001C3297">
        <w:rPr>
          <w:i/>
          <w:sz w:val="22"/>
          <w:szCs w:val="22"/>
        </w:rPr>
        <w:t>Pzp</w:t>
      </w:r>
      <w:proofErr w:type="spellEnd"/>
      <w:r w:rsidRPr="001C3297">
        <w:rPr>
          <w:i/>
          <w:sz w:val="22"/>
          <w:szCs w:val="22"/>
        </w:rPr>
        <w:t>).</w:t>
      </w:r>
      <w:r w:rsidRPr="001C3297">
        <w:rPr>
          <w:sz w:val="22"/>
          <w:szCs w:val="22"/>
        </w:rPr>
        <w:t xml:space="preserve"> Jednocześnie oświadczam, że </w:t>
      </w:r>
      <w:r w:rsidR="00754BEC" w:rsidRPr="001C3297">
        <w:rPr>
          <w:sz w:val="22"/>
          <w:szCs w:val="22"/>
        </w:rPr>
        <w:br/>
      </w:r>
      <w:r w:rsidRPr="001C3297">
        <w:rPr>
          <w:sz w:val="22"/>
          <w:szCs w:val="22"/>
        </w:rPr>
        <w:t>w związku z w</w:t>
      </w:r>
      <w:r w:rsidR="00754BEC" w:rsidRPr="001C3297">
        <w:rPr>
          <w:sz w:val="22"/>
          <w:szCs w:val="22"/>
        </w:rPr>
        <w:t xml:space="preserve">w. okolicznością, na podstawie </w:t>
      </w:r>
      <w:r w:rsidRPr="001C3297">
        <w:rPr>
          <w:sz w:val="22"/>
          <w:szCs w:val="22"/>
        </w:rPr>
        <w:t xml:space="preserve">art. 110 ust. 2 ustawy </w:t>
      </w:r>
      <w:proofErr w:type="spellStart"/>
      <w:r w:rsidRPr="001C3297">
        <w:rPr>
          <w:sz w:val="22"/>
          <w:szCs w:val="22"/>
        </w:rPr>
        <w:t>Pzp</w:t>
      </w:r>
      <w:proofErr w:type="spellEnd"/>
      <w:r w:rsidRPr="001C3297">
        <w:rPr>
          <w:sz w:val="22"/>
          <w:szCs w:val="22"/>
        </w:rPr>
        <w:t xml:space="preserve"> podjąłem następujące środki naprawcze………………………………………………………………………………………………………………………………….…………</w:t>
      </w:r>
      <w:r w:rsidR="00173F45" w:rsidRPr="001C3297">
        <w:rPr>
          <w:sz w:val="22"/>
          <w:szCs w:val="22"/>
        </w:rPr>
        <w:t>………………………………………………………………..</w:t>
      </w:r>
      <w:r w:rsidR="003C1BC3" w:rsidRPr="001C3297">
        <w:rPr>
          <w:sz w:val="22"/>
          <w:szCs w:val="22"/>
        </w:rPr>
        <w:t>*</w:t>
      </w:r>
    </w:p>
    <w:p w14:paraId="08468630" w14:textId="77777777" w:rsidR="00BB1067" w:rsidRPr="001C3297" w:rsidRDefault="00BB1067" w:rsidP="00BB1067">
      <w:pPr>
        <w:pStyle w:val="Akapitzlist"/>
        <w:suppressAutoHyphens w:val="0"/>
        <w:spacing w:after="120"/>
        <w:ind w:left="284"/>
        <w:jc w:val="both"/>
        <w:rPr>
          <w:sz w:val="22"/>
          <w:szCs w:val="22"/>
        </w:rPr>
      </w:pPr>
    </w:p>
    <w:p w14:paraId="14969B29" w14:textId="79C25406" w:rsidR="00026779" w:rsidRPr="001C3297" w:rsidRDefault="00026779" w:rsidP="00A45C4C">
      <w:pPr>
        <w:pStyle w:val="Akapitzlist"/>
        <w:numPr>
          <w:ilvl w:val="3"/>
          <w:numId w:val="12"/>
        </w:numPr>
        <w:tabs>
          <w:tab w:val="clear" w:pos="2880"/>
          <w:tab w:val="num" w:pos="284"/>
        </w:tabs>
        <w:suppressAutoHyphens w:val="0"/>
        <w:spacing w:after="120"/>
        <w:ind w:left="284" w:hanging="284"/>
        <w:jc w:val="both"/>
        <w:rPr>
          <w:sz w:val="22"/>
          <w:szCs w:val="22"/>
        </w:rPr>
      </w:pPr>
      <w:r w:rsidRPr="001C3297">
        <w:rPr>
          <w:rFonts w:eastAsia="Calibri"/>
          <w:sz w:val="22"/>
          <w:szCs w:val="22"/>
        </w:rPr>
        <w:t xml:space="preserve">Oświadczam, że nie podlegam wykluczeniu z postępowania na podstawie art. 7 ust. 1 pkt 1-3 ustawy </w:t>
      </w:r>
      <w:r w:rsidRPr="001C3297">
        <w:rPr>
          <w:rFonts w:eastAsia="Calibri"/>
          <w:sz w:val="22"/>
          <w:szCs w:val="22"/>
        </w:rPr>
        <w:br/>
      </w:r>
      <w:r w:rsidRPr="001C3297">
        <w:rPr>
          <w:sz w:val="22"/>
          <w:szCs w:val="22"/>
        </w:rPr>
        <w:t>z dnia 13 kwietnia 2022</w:t>
      </w:r>
      <w:r w:rsidR="00B83A8E" w:rsidRPr="001C3297">
        <w:rPr>
          <w:sz w:val="22"/>
          <w:szCs w:val="22"/>
        </w:rPr>
        <w:t xml:space="preserve"> </w:t>
      </w:r>
      <w:r w:rsidRPr="001C3297">
        <w:rPr>
          <w:sz w:val="22"/>
          <w:szCs w:val="22"/>
        </w:rPr>
        <w:t xml:space="preserve">r. o szczególnych rozwiązaniach w zakresie przeciwdziałania wspieraniu agresji na Ukrainę oraz służących ochronie bezpieczeństwa narodowego (Dz.U. </w:t>
      </w:r>
      <w:r w:rsidR="00AA6C41" w:rsidRPr="001C3297">
        <w:rPr>
          <w:sz w:val="22"/>
          <w:szCs w:val="22"/>
        </w:rPr>
        <w:t xml:space="preserve">2024 poz. 507 </w:t>
      </w:r>
      <w:proofErr w:type="spellStart"/>
      <w:r w:rsidR="00AA6C41" w:rsidRPr="001C3297">
        <w:rPr>
          <w:sz w:val="22"/>
          <w:szCs w:val="22"/>
        </w:rPr>
        <w:t>t.j</w:t>
      </w:r>
      <w:proofErr w:type="spellEnd"/>
      <w:r w:rsidR="00AA6C41" w:rsidRPr="001C3297">
        <w:rPr>
          <w:sz w:val="22"/>
          <w:szCs w:val="22"/>
        </w:rPr>
        <w:t>.</w:t>
      </w:r>
      <w:r w:rsidRPr="001C3297">
        <w:rPr>
          <w:sz w:val="22"/>
          <w:szCs w:val="22"/>
        </w:rPr>
        <w:t>)</w:t>
      </w:r>
      <w:r w:rsidRPr="001C3297">
        <w:rPr>
          <w:rFonts w:eastAsia="Calibri"/>
          <w:sz w:val="22"/>
          <w:szCs w:val="22"/>
        </w:rPr>
        <w:t>.</w:t>
      </w:r>
    </w:p>
    <w:p w14:paraId="70CB1E73" w14:textId="77777777" w:rsidR="00026779" w:rsidRPr="001C3297" w:rsidRDefault="00026779" w:rsidP="00026779">
      <w:pPr>
        <w:jc w:val="both"/>
        <w:rPr>
          <w:b/>
          <w:sz w:val="22"/>
          <w:szCs w:val="22"/>
        </w:rPr>
      </w:pPr>
    </w:p>
    <w:p w14:paraId="3B5C2893" w14:textId="77777777" w:rsidR="00026779" w:rsidRPr="001C3297" w:rsidRDefault="00026779" w:rsidP="00026779">
      <w:pPr>
        <w:jc w:val="both"/>
        <w:rPr>
          <w:b/>
          <w:sz w:val="22"/>
          <w:szCs w:val="22"/>
        </w:rPr>
      </w:pPr>
      <w:r w:rsidRPr="001C3297">
        <w:rPr>
          <w:b/>
          <w:sz w:val="22"/>
          <w:szCs w:val="22"/>
        </w:rPr>
        <w:t>OŚWIADCZENIE DOTYCZĄCE PODANYCH INFORMACJI:</w:t>
      </w:r>
    </w:p>
    <w:p w14:paraId="598D608C" w14:textId="77777777" w:rsidR="003C1BC3" w:rsidRPr="001C3297" w:rsidRDefault="00026779" w:rsidP="00BB1067">
      <w:pPr>
        <w:jc w:val="both"/>
        <w:rPr>
          <w:sz w:val="22"/>
          <w:szCs w:val="22"/>
        </w:rPr>
      </w:pPr>
      <w:r w:rsidRPr="001C3297">
        <w:rPr>
          <w:sz w:val="22"/>
          <w:szCs w:val="22"/>
        </w:rPr>
        <w:t xml:space="preserve">Oświadczam, że wszystkie informacje podane w powyższych oświadczeniach są aktualne </w:t>
      </w:r>
      <w:r w:rsidRPr="001C3297">
        <w:rPr>
          <w:sz w:val="22"/>
          <w:szCs w:val="22"/>
        </w:rPr>
        <w:br/>
        <w:t>i zgodne z prawdą oraz zostały przedstawione z pełną świadomością konsekwencji wprowadzenia Zamawiającego w błąd przy przedstawianiu informacji.</w:t>
      </w:r>
      <w:r w:rsidR="00666230" w:rsidRPr="001C3297">
        <w:rPr>
          <w:sz w:val="22"/>
          <w:szCs w:val="22"/>
        </w:rPr>
        <w:tab/>
      </w:r>
      <w:r w:rsidR="00666230" w:rsidRPr="001C3297">
        <w:rPr>
          <w:sz w:val="22"/>
          <w:szCs w:val="22"/>
        </w:rPr>
        <w:tab/>
      </w:r>
      <w:r w:rsidR="00666230" w:rsidRPr="001C3297">
        <w:rPr>
          <w:sz w:val="22"/>
          <w:szCs w:val="22"/>
        </w:rPr>
        <w:tab/>
      </w:r>
    </w:p>
    <w:p w14:paraId="1FBDD033" w14:textId="77777777" w:rsidR="003C1BC3" w:rsidRPr="001C3297" w:rsidRDefault="003C1BC3" w:rsidP="00B9114C">
      <w:pPr>
        <w:spacing w:before="120" w:line="360" w:lineRule="auto"/>
        <w:jc w:val="both"/>
        <w:rPr>
          <w:sz w:val="22"/>
          <w:szCs w:val="22"/>
        </w:rPr>
      </w:pPr>
    </w:p>
    <w:p w14:paraId="4FE8F93C" w14:textId="77777777" w:rsidR="003C1BC3" w:rsidRPr="001C3297" w:rsidRDefault="003C1BC3" w:rsidP="003C1BC3">
      <w:pPr>
        <w:pStyle w:val="Akapitzlist"/>
        <w:ind w:left="284"/>
        <w:rPr>
          <w:i/>
          <w:sz w:val="22"/>
          <w:szCs w:val="22"/>
        </w:rPr>
      </w:pPr>
      <w:r w:rsidRPr="001C3297">
        <w:rPr>
          <w:sz w:val="22"/>
          <w:szCs w:val="22"/>
        </w:rPr>
        <w:t xml:space="preserve">* </w:t>
      </w:r>
      <w:r w:rsidRPr="001C3297">
        <w:rPr>
          <w:i/>
          <w:sz w:val="22"/>
          <w:szCs w:val="22"/>
        </w:rPr>
        <w:t>- niepotrzebne skreślić</w:t>
      </w:r>
    </w:p>
    <w:p w14:paraId="37AE624A" w14:textId="77777777" w:rsidR="006D7574" w:rsidRPr="001C3297" w:rsidRDefault="00666230" w:rsidP="00BB1067">
      <w:pPr>
        <w:jc w:val="right"/>
        <w:rPr>
          <w:sz w:val="22"/>
          <w:szCs w:val="22"/>
        </w:rPr>
      </w:pPr>
      <w:r w:rsidRPr="008A17C9">
        <w:rPr>
          <w:color w:val="FF0000"/>
          <w:sz w:val="22"/>
          <w:szCs w:val="22"/>
        </w:rPr>
        <w:lastRenderedPageBreak/>
        <w:tab/>
      </w:r>
      <w:r w:rsidR="006D7574" w:rsidRPr="001C3297">
        <w:rPr>
          <w:sz w:val="22"/>
          <w:szCs w:val="22"/>
        </w:rPr>
        <w:t xml:space="preserve">Załącznik Nr </w:t>
      </w:r>
      <w:r w:rsidR="009E2B86" w:rsidRPr="001C3297">
        <w:rPr>
          <w:sz w:val="22"/>
          <w:szCs w:val="22"/>
        </w:rPr>
        <w:t>6</w:t>
      </w:r>
      <w:r w:rsidR="006D7574" w:rsidRPr="001C3297">
        <w:rPr>
          <w:sz w:val="22"/>
          <w:szCs w:val="22"/>
        </w:rPr>
        <w:t xml:space="preserve"> do SWZ </w:t>
      </w:r>
    </w:p>
    <w:p w14:paraId="37FD9583" w14:textId="6D2E5414" w:rsidR="006D7574" w:rsidRPr="001C3297" w:rsidRDefault="005F1CD0" w:rsidP="00BB1067">
      <w:pPr>
        <w:tabs>
          <w:tab w:val="left" w:pos="3118"/>
        </w:tabs>
        <w:jc w:val="right"/>
        <w:rPr>
          <w:b/>
          <w:sz w:val="21"/>
          <w:szCs w:val="21"/>
        </w:rPr>
      </w:pPr>
      <w:r w:rsidRPr="001C3297">
        <w:rPr>
          <w:sz w:val="22"/>
          <w:szCs w:val="22"/>
        </w:rPr>
        <w:t xml:space="preserve">Nr </w:t>
      </w:r>
      <w:r w:rsidR="00F53DC4">
        <w:rPr>
          <w:sz w:val="22"/>
          <w:szCs w:val="22"/>
        </w:rPr>
        <w:t>D</w:t>
      </w:r>
      <w:r w:rsidRPr="001C3297">
        <w:rPr>
          <w:sz w:val="22"/>
          <w:szCs w:val="22"/>
        </w:rPr>
        <w:t>ZZP-344/</w:t>
      </w:r>
      <w:r w:rsidR="001C3297" w:rsidRPr="001C3297">
        <w:rPr>
          <w:sz w:val="22"/>
          <w:szCs w:val="22"/>
        </w:rPr>
        <w:t>26</w:t>
      </w:r>
      <w:r w:rsidR="006D7574" w:rsidRPr="001C3297">
        <w:rPr>
          <w:sz w:val="22"/>
          <w:szCs w:val="22"/>
        </w:rPr>
        <w:t>/202</w:t>
      </w:r>
      <w:r w:rsidR="00AA6C41" w:rsidRPr="001C3297">
        <w:rPr>
          <w:sz w:val="22"/>
          <w:szCs w:val="22"/>
        </w:rPr>
        <w:t>5</w:t>
      </w:r>
    </w:p>
    <w:p w14:paraId="165D9A42" w14:textId="77777777" w:rsidR="006D7574" w:rsidRPr="001C3297" w:rsidRDefault="006D7574" w:rsidP="006D7574">
      <w:pPr>
        <w:jc w:val="right"/>
        <w:rPr>
          <w:sz w:val="22"/>
          <w:szCs w:val="22"/>
        </w:rPr>
      </w:pPr>
    </w:p>
    <w:p w14:paraId="1FF39D63" w14:textId="77777777" w:rsidR="006D7574" w:rsidRPr="001C3297" w:rsidRDefault="006D7574" w:rsidP="006D7574">
      <w:pPr>
        <w:jc w:val="right"/>
        <w:rPr>
          <w:sz w:val="22"/>
          <w:szCs w:val="22"/>
        </w:rPr>
      </w:pPr>
    </w:p>
    <w:p w14:paraId="5FE99669" w14:textId="77777777" w:rsidR="006D7574" w:rsidRPr="001C3297" w:rsidRDefault="006D7574" w:rsidP="006D7574">
      <w:pPr>
        <w:jc w:val="right"/>
        <w:rPr>
          <w:sz w:val="22"/>
          <w:szCs w:val="22"/>
        </w:rPr>
      </w:pPr>
    </w:p>
    <w:p w14:paraId="1F3C23DF" w14:textId="77777777" w:rsidR="006D7574" w:rsidRPr="001C3297" w:rsidRDefault="006D7574" w:rsidP="006D7574">
      <w:pPr>
        <w:rPr>
          <w:b/>
          <w:sz w:val="22"/>
          <w:szCs w:val="22"/>
        </w:rPr>
      </w:pPr>
      <w:r w:rsidRPr="001C3297">
        <w:rPr>
          <w:b/>
          <w:sz w:val="22"/>
          <w:szCs w:val="22"/>
        </w:rPr>
        <w:t>Wykonawca:</w:t>
      </w:r>
    </w:p>
    <w:p w14:paraId="6138E0CD" w14:textId="77777777" w:rsidR="006D7574" w:rsidRPr="001C3297" w:rsidRDefault="006D7574" w:rsidP="006D7574">
      <w:pPr>
        <w:ind w:right="5954"/>
        <w:rPr>
          <w:sz w:val="22"/>
          <w:szCs w:val="22"/>
        </w:rPr>
      </w:pPr>
      <w:r w:rsidRPr="001C3297">
        <w:rPr>
          <w:sz w:val="22"/>
          <w:szCs w:val="22"/>
        </w:rPr>
        <w:t>…………………………………………………………………………</w:t>
      </w:r>
    </w:p>
    <w:p w14:paraId="5E14FA8D" w14:textId="77777777" w:rsidR="006D7574" w:rsidRPr="001C3297" w:rsidRDefault="006D7574" w:rsidP="006D7574">
      <w:pPr>
        <w:ind w:right="5953"/>
        <w:rPr>
          <w:i/>
          <w:sz w:val="22"/>
          <w:szCs w:val="22"/>
        </w:rPr>
      </w:pPr>
      <w:r w:rsidRPr="001C3297">
        <w:rPr>
          <w:i/>
          <w:sz w:val="22"/>
          <w:szCs w:val="22"/>
        </w:rPr>
        <w:t>(pełna nazwa/firma, adres, NIP/PESEL, KRS/</w:t>
      </w:r>
      <w:proofErr w:type="spellStart"/>
      <w:r w:rsidRPr="001C3297">
        <w:rPr>
          <w:i/>
          <w:sz w:val="22"/>
          <w:szCs w:val="22"/>
        </w:rPr>
        <w:t>CEiDG</w:t>
      </w:r>
      <w:proofErr w:type="spellEnd"/>
      <w:r w:rsidRPr="001C3297">
        <w:rPr>
          <w:i/>
          <w:sz w:val="22"/>
          <w:szCs w:val="22"/>
        </w:rPr>
        <w:t>)</w:t>
      </w:r>
    </w:p>
    <w:p w14:paraId="65DCEA82" w14:textId="77777777" w:rsidR="006D7574" w:rsidRPr="001C3297" w:rsidRDefault="006D7574" w:rsidP="006D7574">
      <w:pPr>
        <w:rPr>
          <w:sz w:val="22"/>
          <w:szCs w:val="22"/>
          <w:u w:val="single"/>
        </w:rPr>
      </w:pPr>
      <w:r w:rsidRPr="001C3297">
        <w:rPr>
          <w:sz w:val="22"/>
          <w:szCs w:val="22"/>
          <w:u w:val="single"/>
        </w:rPr>
        <w:t>reprezentowany przez:</w:t>
      </w:r>
    </w:p>
    <w:p w14:paraId="671D5DA8" w14:textId="77777777" w:rsidR="006D7574" w:rsidRPr="001C3297" w:rsidRDefault="006D7574" w:rsidP="006D7574">
      <w:pPr>
        <w:ind w:right="5954"/>
        <w:rPr>
          <w:sz w:val="22"/>
          <w:szCs w:val="22"/>
        </w:rPr>
      </w:pPr>
      <w:r w:rsidRPr="001C3297">
        <w:rPr>
          <w:sz w:val="22"/>
          <w:szCs w:val="22"/>
        </w:rPr>
        <w:t>…………………………………………………………………………</w:t>
      </w:r>
    </w:p>
    <w:p w14:paraId="6C9EED77" w14:textId="77777777" w:rsidR="006D7574" w:rsidRPr="001C3297" w:rsidRDefault="006D7574" w:rsidP="006D7574">
      <w:pPr>
        <w:ind w:right="5953"/>
        <w:rPr>
          <w:i/>
          <w:sz w:val="22"/>
          <w:szCs w:val="22"/>
        </w:rPr>
      </w:pPr>
      <w:r w:rsidRPr="001C3297">
        <w:rPr>
          <w:i/>
          <w:sz w:val="22"/>
          <w:szCs w:val="22"/>
        </w:rPr>
        <w:t>(imię, nazwisko, stanowisko/podstawa do  reprezentacji)</w:t>
      </w:r>
    </w:p>
    <w:p w14:paraId="2808DC9A" w14:textId="77777777" w:rsidR="006D7574" w:rsidRPr="001C3297" w:rsidRDefault="006D7574" w:rsidP="006D7574">
      <w:pPr>
        <w:rPr>
          <w:sz w:val="22"/>
          <w:szCs w:val="22"/>
        </w:rPr>
      </w:pPr>
    </w:p>
    <w:p w14:paraId="7703C8D9" w14:textId="77777777" w:rsidR="006D7574" w:rsidRPr="001C3297" w:rsidRDefault="006D7574" w:rsidP="006D7574">
      <w:pPr>
        <w:rPr>
          <w:sz w:val="22"/>
          <w:szCs w:val="22"/>
        </w:rPr>
      </w:pPr>
    </w:p>
    <w:p w14:paraId="673D22EB" w14:textId="77777777" w:rsidR="006D7574" w:rsidRPr="001C3297" w:rsidRDefault="006D7574" w:rsidP="006D7574">
      <w:pPr>
        <w:spacing w:after="120"/>
        <w:jc w:val="center"/>
        <w:rPr>
          <w:b/>
          <w:sz w:val="22"/>
          <w:szCs w:val="22"/>
          <w:u w:val="single"/>
        </w:rPr>
      </w:pPr>
      <w:r w:rsidRPr="001C3297">
        <w:rPr>
          <w:b/>
          <w:sz w:val="22"/>
          <w:szCs w:val="22"/>
          <w:u w:val="single"/>
        </w:rPr>
        <w:t xml:space="preserve">Oświadczenie Wykonawcy </w:t>
      </w:r>
    </w:p>
    <w:p w14:paraId="2F717567" w14:textId="77777777" w:rsidR="006D7574" w:rsidRPr="001C3297" w:rsidRDefault="006D7574" w:rsidP="006D7574">
      <w:pPr>
        <w:jc w:val="center"/>
        <w:rPr>
          <w:b/>
          <w:sz w:val="22"/>
          <w:szCs w:val="22"/>
        </w:rPr>
      </w:pPr>
      <w:r w:rsidRPr="001C3297">
        <w:rPr>
          <w:b/>
          <w:sz w:val="22"/>
          <w:szCs w:val="22"/>
        </w:rPr>
        <w:t xml:space="preserve">składane na podstawie art. 125 ust. 1 ustawy z dnia 11września 2019 r. </w:t>
      </w:r>
    </w:p>
    <w:p w14:paraId="2EB1B6B4" w14:textId="77777777" w:rsidR="006D7574" w:rsidRPr="001C3297" w:rsidRDefault="006D7574" w:rsidP="006D7574">
      <w:pPr>
        <w:jc w:val="center"/>
        <w:rPr>
          <w:b/>
          <w:sz w:val="22"/>
          <w:szCs w:val="22"/>
        </w:rPr>
      </w:pPr>
      <w:r w:rsidRPr="001C3297">
        <w:rPr>
          <w:b/>
          <w:sz w:val="22"/>
          <w:szCs w:val="22"/>
        </w:rPr>
        <w:t xml:space="preserve"> Prawo zamówień publicznych (dalej jako: ustawa </w:t>
      </w:r>
      <w:proofErr w:type="spellStart"/>
      <w:r w:rsidRPr="001C3297">
        <w:rPr>
          <w:b/>
          <w:sz w:val="22"/>
          <w:szCs w:val="22"/>
        </w:rPr>
        <w:t>Pzp</w:t>
      </w:r>
      <w:proofErr w:type="spellEnd"/>
      <w:r w:rsidRPr="001C3297">
        <w:rPr>
          <w:b/>
          <w:sz w:val="22"/>
          <w:szCs w:val="22"/>
        </w:rPr>
        <w:t>),</w:t>
      </w:r>
    </w:p>
    <w:p w14:paraId="72BAD966" w14:textId="77777777" w:rsidR="006D7574" w:rsidRPr="001C3297" w:rsidRDefault="006D7574" w:rsidP="006D7574">
      <w:pPr>
        <w:spacing w:before="120"/>
        <w:jc w:val="center"/>
        <w:rPr>
          <w:b/>
          <w:sz w:val="22"/>
          <w:szCs w:val="22"/>
          <w:u w:val="single"/>
        </w:rPr>
      </w:pPr>
    </w:p>
    <w:p w14:paraId="05331F3C" w14:textId="77777777" w:rsidR="006D7574" w:rsidRPr="001C3297" w:rsidRDefault="006D7574" w:rsidP="006D7574">
      <w:pPr>
        <w:spacing w:before="120"/>
        <w:jc w:val="center"/>
        <w:rPr>
          <w:b/>
          <w:sz w:val="22"/>
          <w:szCs w:val="22"/>
          <w:u w:val="single"/>
        </w:rPr>
      </w:pPr>
      <w:r w:rsidRPr="001C3297">
        <w:rPr>
          <w:b/>
          <w:sz w:val="22"/>
          <w:szCs w:val="22"/>
          <w:u w:val="single"/>
        </w:rPr>
        <w:t xml:space="preserve">DOTYCZĄCE SPEŁNIANIA WARUNKÓW UDZIAŁU W POSTĘPOWANIU </w:t>
      </w:r>
      <w:r w:rsidRPr="001C3297">
        <w:rPr>
          <w:b/>
          <w:sz w:val="22"/>
          <w:szCs w:val="22"/>
          <w:u w:val="single"/>
        </w:rPr>
        <w:br/>
      </w:r>
    </w:p>
    <w:p w14:paraId="1541F9F8" w14:textId="77777777" w:rsidR="006D7574" w:rsidRPr="001C3297" w:rsidRDefault="006D7574" w:rsidP="006D7574">
      <w:pPr>
        <w:jc w:val="both"/>
        <w:rPr>
          <w:sz w:val="22"/>
          <w:szCs w:val="22"/>
        </w:rPr>
      </w:pPr>
    </w:p>
    <w:p w14:paraId="1F1F6946" w14:textId="77777777" w:rsidR="006D7574" w:rsidRPr="001C3297" w:rsidRDefault="006D7574" w:rsidP="006D7574">
      <w:pPr>
        <w:spacing w:line="360" w:lineRule="auto"/>
        <w:ind w:firstLine="708"/>
        <w:jc w:val="center"/>
        <w:rPr>
          <w:sz w:val="22"/>
          <w:szCs w:val="22"/>
        </w:rPr>
      </w:pPr>
      <w:r w:rsidRPr="001C3297">
        <w:rPr>
          <w:sz w:val="22"/>
          <w:szCs w:val="22"/>
        </w:rPr>
        <w:t>Na potrzeby postępowania o udzielenie zamówienia publicznego pn.</w:t>
      </w:r>
    </w:p>
    <w:p w14:paraId="13167587" w14:textId="77777777" w:rsidR="00BB1067" w:rsidRPr="001C3297" w:rsidRDefault="00BB1067" w:rsidP="00BB1067">
      <w:pPr>
        <w:jc w:val="center"/>
        <w:rPr>
          <w:b/>
          <w:sz w:val="22"/>
          <w:szCs w:val="22"/>
        </w:rPr>
      </w:pPr>
      <w:r w:rsidRPr="001C3297">
        <w:rPr>
          <w:b/>
          <w:sz w:val="22"/>
          <w:szCs w:val="22"/>
        </w:rPr>
        <w:t xml:space="preserve">Świadczenie usługi w zakresie fizycznej ochrony obiektów, </w:t>
      </w:r>
    </w:p>
    <w:p w14:paraId="5FA78060" w14:textId="77777777" w:rsidR="00BB1067" w:rsidRPr="001C3297" w:rsidRDefault="00BB1067" w:rsidP="00BB1067">
      <w:pPr>
        <w:jc w:val="center"/>
        <w:rPr>
          <w:b/>
          <w:sz w:val="22"/>
          <w:szCs w:val="22"/>
        </w:rPr>
      </w:pPr>
      <w:r w:rsidRPr="001C3297">
        <w:rPr>
          <w:b/>
          <w:sz w:val="22"/>
          <w:szCs w:val="22"/>
        </w:rPr>
        <w:t xml:space="preserve">osób i mienia Zespołu Opieki Zdrowotnej w Nysie </w:t>
      </w:r>
    </w:p>
    <w:p w14:paraId="37F4D5E4" w14:textId="77777777" w:rsidR="00BB1067" w:rsidRPr="001C3297" w:rsidRDefault="00BB1067" w:rsidP="006D7574">
      <w:pPr>
        <w:spacing w:line="360" w:lineRule="auto"/>
        <w:jc w:val="center"/>
        <w:rPr>
          <w:sz w:val="22"/>
          <w:szCs w:val="22"/>
        </w:rPr>
      </w:pPr>
    </w:p>
    <w:p w14:paraId="46BE5EB3" w14:textId="77777777" w:rsidR="006D7574" w:rsidRPr="001C3297" w:rsidRDefault="006D7574" w:rsidP="006D7574">
      <w:pPr>
        <w:spacing w:line="360" w:lineRule="auto"/>
        <w:jc w:val="center"/>
        <w:rPr>
          <w:sz w:val="22"/>
          <w:szCs w:val="22"/>
        </w:rPr>
      </w:pPr>
      <w:r w:rsidRPr="001C3297">
        <w:rPr>
          <w:sz w:val="22"/>
          <w:szCs w:val="22"/>
        </w:rPr>
        <w:t>prowadzonego przez</w:t>
      </w:r>
      <w:r w:rsidRPr="001C3297">
        <w:rPr>
          <w:b/>
          <w:sz w:val="22"/>
          <w:szCs w:val="22"/>
        </w:rPr>
        <w:t xml:space="preserve"> Zespół Opieki Zdrowotnej w Nysie 48-300 Nysa, ul. Bohaterów Warszawy 34</w:t>
      </w:r>
      <w:r w:rsidRPr="001C3297">
        <w:rPr>
          <w:sz w:val="22"/>
          <w:szCs w:val="22"/>
        </w:rPr>
        <w:t>,</w:t>
      </w:r>
      <w:r w:rsidRPr="001C3297">
        <w:rPr>
          <w:i/>
          <w:sz w:val="22"/>
          <w:szCs w:val="22"/>
        </w:rPr>
        <w:t xml:space="preserve"> </w:t>
      </w:r>
      <w:r w:rsidRPr="001C3297">
        <w:rPr>
          <w:sz w:val="22"/>
          <w:szCs w:val="22"/>
        </w:rPr>
        <w:t>oświadczam, co następuje:</w:t>
      </w:r>
    </w:p>
    <w:p w14:paraId="1043CED3" w14:textId="77777777" w:rsidR="006D7574" w:rsidRPr="001C3297" w:rsidRDefault="006D7574" w:rsidP="006D7574">
      <w:pPr>
        <w:spacing w:line="360" w:lineRule="auto"/>
        <w:jc w:val="both"/>
        <w:rPr>
          <w:sz w:val="22"/>
          <w:szCs w:val="22"/>
        </w:rPr>
      </w:pPr>
    </w:p>
    <w:p w14:paraId="1462274F" w14:textId="77777777" w:rsidR="006D7574" w:rsidRPr="001C3297" w:rsidRDefault="006D7574" w:rsidP="006D7574">
      <w:pPr>
        <w:spacing w:line="360" w:lineRule="auto"/>
        <w:jc w:val="both"/>
        <w:rPr>
          <w:b/>
          <w:sz w:val="22"/>
          <w:szCs w:val="22"/>
        </w:rPr>
      </w:pPr>
      <w:r w:rsidRPr="001C3297">
        <w:rPr>
          <w:b/>
          <w:sz w:val="22"/>
          <w:szCs w:val="22"/>
        </w:rPr>
        <w:t>INFORMACJA DOTYCZĄCA WYKONAWCY:</w:t>
      </w:r>
    </w:p>
    <w:p w14:paraId="148AAD16" w14:textId="27B0F486" w:rsidR="006D7574" w:rsidRPr="001C3297" w:rsidRDefault="006D7574" w:rsidP="006D7574">
      <w:pPr>
        <w:spacing w:line="360" w:lineRule="auto"/>
        <w:jc w:val="both"/>
        <w:rPr>
          <w:sz w:val="22"/>
          <w:szCs w:val="22"/>
        </w:rPr>
      </w:pPr>
      <w:r w:rsidRPr="001C3297">
        <w:rPr>
          <w:sz w:val="22"/>
          <w:szCs w:val="22"/>
        </w:rPr>
        <w:t xml:space="preserve">Oświadczam, że spełniam warunki udziału w postępowaniu określone przez Zamawiającego w pkt. </w:t>
      </w:r>
      <w:r w:rsidR="00AA6C41" w:rsidRPr="001C3297">
        <w:rPr>
          <w:sz w:val="22"/>
          <w:szCs w:val="22"/>
        </w:rPr>
        <w:t>IX</w:t>
      </w:r>
      <w:r w:rsidRPr="001C3297">
        <w:rPr>
          <w:sz w:val="22"/>
          <w:szCs w:val="22"/>
        </w:rPr>
        <w:t xml:space="preserve"> Specyfikacji Warunków Zamówienia.</w:t>
      </w:r>
    </w:p>
    <w:p w14:paraId="271EDEFD" w14:textId="77777777" w:rsidR="006D7574" w:rsidRPr="001C3297" w:rsidRDefault="006D7574" w:rsidP="006D7574">
      <w:pPr>
        <w:spacing w:line="360" w:lineRule="auto"/>
        <w:jc w:val="both"/>
        <w:rPr>
          <w:sz w:val="22"/>
          <w:szCs w:val="22"/>
        </w:rPr>
      </w:pPr>
    </w:p>
    <w:p w14:paraId="665D5A03" w14:textId="77777777" w:rsidR="006D7574" w:rsidRPr="001C3297" w:rsidRDefault="006D7574" w:rsidP="006D7574">
      <w:pPr>
        <w:spacing w:line="360" w:lineRule="auto"/>
        <w:jc w:val="both"/>
        <w:rPr>
          <w:b/>
          <w:sz w:val="22"/>
          <w:szCs w:val="22"/>
        </w:rPr>
      </w:pPr>
      <w:r w:rsidRPr="001C3297">
        <w:rPr>
          <w:b/>
          <w:sz w:val="22"/>
          <w:szCs w:val="22"/>
        </w:rPr>
        <w:t>OŚWIADCZENIE DOTYCZĄCE PODANYCH INFORMACJI:</w:t>
      </w:r>
    </w:p>
    <w:p w14:paraId="26531795" w14:textId="77777777" w:rsidR="006D7574" w:rsidRPr="001C3297" w:rsidRDefault="006D7574" w:rsidP="006D7574">
      <w:pPr>
        <w:spacing w:line="360" w:lineRule="auto"/>
        <w:jc w:val="both"/>
        <w:rPr>
          <w:sz w:val="22"/>
          <w:szCs w:val="22"/>
        </w:rPr>
      </w:pPr>
      <w:r w:rsidRPr="001C3297">
        <w:rPr>
          <w:sz w:val="22"/>
          <w:szCs w:val="22"/>
        </w:rPr>
        <w:t xml:space="preserve">Oświadczam, że wszystkie informacje podane w powyższych oświadczeniach są aktualne </w:t>
      </w:r>
      <w:r w:rsidRPr="001C3297">
        <w:rPr>
          <w:sz w:val="22"/>
          <w:szCs w:val="22"/>
        </w:rPr>
        <w:br/>
        <w:t>i zgodne z prawdą oraz zostały przedstawione z pełną świadomością konsekwencji wprowadzenia Zamawiającego w błąd przy przedstawianiu informacji.</w:t>
      </w:r>
    </w:p>
    <w:p w14:paraId="5CBC7795" w14:textId="77777777" w:rsidR="006D7574" w:rsidRPr="001C3297" w:rsidRDefault="006D7574" w:rsidP="006D7574">
      <w:pPr>
        <w:jc w:val="both"/>
        <w:rPr>
          <w:sz w:val="22"/>
          <w:szCs w:val="22"/>
        </w:rPr>
      </w:pPr>
    </w:p>
    <w:p w14:paraId="454481C5" w14:textId="77777777" w:rsidR="006D7574" w:rsidRPr="001C3297" w:rsidRDefault="006D7574" w:rsidP="006D7574">
      <w:pPr>
        <w:jc w:val="right"/>
        <w:rPr>
          <w:sz w:val="22"/>
          <w:szCs w:val="22"/>
        </w:rPr>
      </w:pPr>
    </w:p>
    <w:p w14:paraId="703338F5" w14:textId="77777777" w:rsidR="006D7574" w:rsidRPr="001C3297" w:rsidRDefault="006D7574" w:rsidP="006D7574">
      <w:pPr>
        <w:jc w:val="right"/>
        <w:rPr>
          <w:sz w:val="22"/>
          <w:szCs w:val="22"/>
        </w:rPr>
      </w:pPr>
    </w:p>
    <w:p w14:paraId="781CF966" w14:textId="77777777" w:rsidR="009E2B86" w:rsidRPr="001C3297" w:rsidRDefault="009E2B86" w:rsidP="006D7574">
      <w:pPr>
        <w:jc w:val="right"/>
        <w:rPr>
          <w:sz w:val="22"/>
          <w:szCs w:val="22"/>
        </w:rPr>
        <w:sectPr w:rsidR="009E2B86" w:rsidRPr="001C3297" w:rsidSect="00817A76">
          <w:pgSz w:w="11906" w:h="16838"/>
          <w:pgMar w:top="1134" w:right="1276" w:bottom="1134" w:left="1134" w:header="709" w:footer="459" w:gutter="0"/>
          <w:cols w:space="708"/>
          <w:docGrid w:linePitch="360"/>
        </w:sectPr>
      </w:pPr>
    </w:p>
    <w:p w14:paraId="0A98BB90" w14:textId="77777777" w:rsidR="009E2B86" w:rsidRPr="001C3297" w:rsidRDefault="009E2B86" w:rsidP="009E2B86">
      <w:pPr>
        <w:pageBreakBefore/>
        <w:jc w:val="right"/>
        <w:rPr>
          <w:sz w:val="22"/>
        </w:rPr>
      </w:pPr>
      <w:r w:rsidRPr="001C3297">
        <w:rPr>
          <w:sz w:val="22"/>
        </w:rPr>
        <w:lastRenderedPageBreak/>
        <w:t>Załącznik nr 7 do SWZ</w:t>
      </w:r>
    </w:p>
    <w:p w14:paraId="20604062" w14:textId="255C66D9" w:rsidR="009E2B86" w:rsidRPr="001C3297" w:rsidRDefault="00484A8F" w:rsidP="009E2B86">
      <w:pPr>
        <w:jc w:val="right"/>
        <w:rPr>
          <w:sz w:val="22"/>
        </w:rPr>
      </w:pPr>
      <w:r w:rsidRPr="001C3297">
        <w:rPr>
          <w:sz w:val="22"/>
        </w:rPr>
        <w:t xml:space="preserve">Nr </w:t>
      </w:r>
      <w:r w:rsidR="00F53DC4">
        <w:rPr>
          <w:sz w:val="22"/>
        </w:rPr>
        <w:t>D</w:t>
      </w:r>
      <w:r w:rsidRPr="001C3297">
        <w:rPr>
          <w:sz w:val="22"/>
        </w:rPr>
        <w:t>ZZP-344/</w:t>
      </w:r>
      <w:r w:rsidR="001C3297" w:rsidRPr="001C3297">
        <w:rPr>
          <w:sz w:val="22"/>
        </w:rPr>
        <w:t>26</w:t>
      </w:r>
      <w:r w:rsidR="009E2B86" w:rsidRPr="001C3297">
        <w:rPr>
          <w:sz w:val="22"/>
        </w:rPr>
        <w:t>/202</w:t>
      </w:r>
      <w:r w:rsidR="00AA6C41" w:rsidRPr="001C3297">
        <w:rPr>
          <w:sz w:val="22"/>
        </w:rPr>
        <w:t>5</w:t>
      </w:r>
    </w:p>
    <w:p w14:paraId="2792A481" w14:textId="77777777" w:rsidR="009E2B86" w:rsidRPr="001C3297" w:rsidRDefault="009E2B86" w:rsidP="009E2B86"/>
    <w:p w14:paraId="3FBDA57B" w14:textId="77777777" w:rsidR="009E2B86" w:rsidRPr="001C3297" w:rsidRDefault="009E2B86" w:rsidP="009E2B86">
      <w:pPr>
        <w:rPr>
          <w:sz w:val="22"/>
        </w:rPr>
      </w:pPr>
      <w:r w:rsidRPr="001C3297">
        <w:rPr>
          <w:sz w:val="22"/>
        </w:rPr>
        <w:t>Nazwa Wykonawcy ........................................................................................</w:t>
      </w:r>
    </w:p>
    <w:p w14:paraId="6982377F" w14:textId="77777777" w:rsidR="009E2B86" w:rsidRPr="001C3297" w:rsidRDefault="009E2B86" w:rsidP="009E2B86">
      <w:pPr>
        <w:rPr>
          <w:sz w:val="22"/>
        </w:rPr>
      </w:pPr>
    </w:p>
    <w:p w14:paraId="4397FED8" w14:textId="77777777" w:rsidR="009E2B86" w:rsidRPr="001C3297" w:rsidRDefault="009E2B86" w:rsidP="009E2B86">
      <w:pPr>
        <w:rPr>
          <w:b/>
          <w:sz w:val="22"/>
          <w:u w:val="single"/>
        </w:rPr>
      </w:pPr>
      <w:r w:rsidRPr="001C3297">
        <w:rPr>
          <w:sz w:val="22"/>
        </w:rPr>
        <w:t>Adres Wykonawcy..........................................................................................</w:t>
      </w:r>
    </w:p>
    <w:p w14:paraId="39187A0A" w14:textId="77777777" w:rsidR="009E2B86" w:rsidRPr="001C3297" w:rsidRDefault="009E2B86" w:rsidP="009E2B86">
      <w:pPr>
        <w:rPr>
          <w:b/>
          <w:sz w:val="22"/>
          <w:u w:val="single"/>
        </w:rPr>
      </w:pPr>
    </w:p>
    <w:p w14:paraId="7B0E95BD" w14:textId="77777777" w:rsidR="009E2B86" w:rsidRPr="001C3297" w:rsidRDefault="009E2B86" w:rsidP="009E2B86">
      <w:pPr>
        <w:rPr>
          <w:b/>
          <w:sz w:val="22"/>
          <w:u w:val="single"/>
        </w:rPr>
      </w:pPr>
    </w:p>
    <w:p w14:paraId="79937821" w14:textId="77777777" w:rsidR="009E2B86" w:rsidRPr="001C3297" w:rsidRDefault="009E2B86" w:rsidP="009E2B86">
      <w:pPr>
        <w:rPr>
          <w:sz w:val="22"/>
        </w:rPr>
      </w:pPr>
    </w:p>
    <w:p w14:paraId="29748F96" w14:textId="77777777" w:rsidR="009E2B86" w:rsidRPr="001C3297" w:rsidRDefault="009E2B86" w:rsidP="009E2B86">
      <w:pPr>
        <w:pStyle w:val="Tekstpodstawowy"/>
        <w:autoSpaceDE w:val="0"/>
        <w:jc w:val="center"/>
        <w:rPr>
          <w:b/>
          <w:sz w:val="22"/>
          <w:szCs w:val="22"/>
        </w:rPr>
      </w:pPr>
      <w:r w:rsidRPr="001C3297">
        <w:rPr>
          <w:b/>
          <w:sz w:val="22"/>
          <w:szCs w:val="22"/>
        </w:rPr>
        <w:t xml:space="preserve">Wykaz wykonanych i wykonywanych usług ochrony, w okresie ostatnich trzech lat przed upływem terminu składania ofert, </w:t>
      </w:r>
    </w:p>
    <w:p w14:paraId="77B5423C" w14:textId="77777777" w:rsidR="009E2B86" w:rsidRPr="001C3297" w:rsidRDefault="009E2B86" w:rsidP="009E2B86">
      <w:pPr>
        <w:pStyle w:val="Tekstpodstawowy"/>
        <w:autoSpaceDE w:val="0"/>
        <w:jc w:val="center"/>
        <w:rPr>
          <w:b/>
          <w:sz w:val="22"/>
          <w:szCs w:val="22"/>
        </w:rPr>
      </w:pPr>
      <w:r w:rsidRPr="001C3297">
        <w:rPr>
          <w:b/>
          <w:sz w:val="22"/>
          <w:szCs w:val="22"/>
        </w:rPr>
        <w:t xml:space="preserve">a jeżeli okres prowadzenia działalności jest krótszy –  w tym okresie, wraz z podaniem ich wartości, przedmiotu, </w:t>
      </w:r>
    </w:p>
    <w:p w14:paraId="7FBAE257" w14:textId="77777777" w:rsidR="009E2B86" w:rsidRPr="001C3297" w:rsidRDefault="009E2B86" w:rsidP="009E2B86">
      <w:pPr>
        <w:pStyle w:val="Tekstpodstawowy"/>
        <w:autoSpaceDE w:val="0"/>
        <w:jc w:val="center"/>
        <w:rPr>
          <w:b/>
          <w:sz w:val="22"/>
          <w:szCs w:val="22"/>
        </w:rPr>
      </w:pPr>
      <w:r w:rsidRPr="001C3297">
        <w:rPr>
          <w:b/>
          <w:sz w:val="22"/>
          <w:szCs w:val="22"/>
        </w:rPr>
        <w:t>dat wykonania i podmiotów, na rzecz których usługi zostały wykonane</w:t>
      </w:r>
    </w:p>
    <w:p w14:paraId="3F8A2F32" w14:textId="77777777" w:rsidR="009E2B86" w:rsidRPr="001C3297" w:rsidRDefault="009E2B86" w:rsidP="009E2B86">
      <w:pPr>
        <w:pStyle w:val="Tekstpodstawowy"/>
        <w:autoSpaceDE w:val="0"/>
        <w:jc w:val="center"/>
        <w:rPr>
          <w:b/>
          <w:sz w:val="22"/>
          <w:szCs w:val="22"/>
          <w:u w:val="single"/>
        </w:rPr>
      </w:pPr>
      <w:r w:rsidRPr="001C3297">
        <w:rPr>
          <w:b/>
          <w:sz w:val="22"/>
          <w:szCs w:val="22"/>
        </w:rPr>
        <w:t xml:space="preserve">(każda usługa powinna być wykonana w budynkach użyteczności publicznej) </w:t>
      </w:r>
    </w:p>
    <w:p w14:paraId="33417A4A" w14:textId="77777777" w:rsidR="009E2B86" w:rsidRPr="001C3297" w:rsidRDefault="009E2B86" w:rsidP="009E2B86">
      <w:pPr>
        <w:pStyle w:val="Tekstpodstawowy"/>
        <w:tabs>
          <w:tab w:val="left" w:pos="-345"/>
          <w:tab w:val="left" w:pos="0"/>
          <w:tab w:val="left" w:pos="142"/>
          <w:tab w:val="left" w:pos="426"/>
        </w:tabs>
        <w:autoSpaceDE w:val="0"/>
        <w:rPr>
          <w:b/>
          <w:sz w:val="22"/>
          <w:szCs w:val="22"/>
          <w:u w:val="single"/>
        </w:rPr>
      </w:pPr>
    </w:p>
    <w:p w14:paraId="71FD3CA6" w14:textId="77777777" w:rsidR="009E2B86" w:rsidRPr="001C3297" w:rsidRDefault="009E2B86" w:rsidP="009E2B86">
      <w:pPr>
        <w:pStyle w:val="Tekstpodstawowy"/>
        <w:autoSpaceDE w:val="0"/>
        <w:jc w:val="center"/>
        <w:rPr>
          <w:b/>
          <w:sz w:val="22"/>
          <w:szCs w:val="22"/>
          <w:u w:val="single"/>
        </w:rPr>
      </w:pPr>
    </w:p>
    <w:p w14:paraId="1B0CAF5B" w14:textId="77777777" w:rsidR="009E2B86" w:rsidRPr="001C3297" w:rsidRDefault="009E2B86" w:rsidP="009E2B86">
      <w:pPr>
        <w:pStyle w:val="Tekstpodstawowy"/>
        <w:autoSpaceDE w:val="0"/>
        <w:jc w:val="center"/>
        <w:rPr>
          <w:b/>
          <w:sz w:val="22"/>
          <w:szCs w:val="22"/>
          <w:u w:val="single"/>
        </w:rPr>
      </w:pPr>
    </w:p>
    <w:tbl>
      <w:tblPr>
        <w:tblW w:w="5000" w:type="pct"/>
        <w:tblCellMar>
          <w:left w:w="0" w:type="dxa"/>
          <w:right w:w="0" w:type="dxa"/>
        </w:tblCellMar>
        <w:tblLook w:val="0000" w:firstRow="0" w:lastRow="0" w:firstColumn="0" w:lastColumn="0" w:noHBand="0" w:noVBand="0"/>
      </w:tblPr>
      <w:tblGrid>
        <w:gridCol w:w="4583"/>
        <w:gridCol w:w="3882"/>
        <w:gridCol w:w="2408"/>
        <w:gridCol w:w="3687"/>
      </w:tblGrid>
      <w:tr w:rsidR="001C3297" w:rsidRPr="001C3297" w14:paraId="3EF1E752" w14:textId="77777777" w:rsidTr="00B5354A">
        <w:tc>
          <w:tcPr>
            <w:tcW w:w="1574" w:type="pct"/>
            <w:tcBorders>
              <w:top w:val="single" w:sz="4" w:space="0" w:color="000000"/>
              <w:left w:val="single" w:sz="4" w:space="0" w:color="000000"/>
              <w:bottom w:val="single" w:sz="4" w:space="0" w:color="000000"/>
            </w:tcBorders>
            <w:shd w:val="clear" w:color="auto" w:fill="auto"/>
          </w:tcPr>
          <w:p w14:paraId="50B0040F" w14:textId="77777777" w:rsidR="009E2B86" w:rsidRPr="001C3297" w:rsidRDefault="009E2B86" w:rsidP="00B5354A">
            <w:pPr>
              <w:snapToGrid w:val="0"/>
              <w:jc w:val="center"/>
              <w:rPr>
                <w:b/>
                <w:sz w:val="22"/>
              </w:rPr>
            </w:pPr>
            <w:r w:rsidRPr="001C3297">
              <w:rPr>
                <w:b/>
                <w:sz w:val="22"/>
              </w:rPr>
              <w:t xml:space="preserve">Podmiot / Zamawiający </w:t>
            </w:r>
          </w:p>
        </w:tc>
        <w:tc>
          <w:tcPr>
            <w:tcW w:w="1333" w:type="pct"/>
            <w:tcBorders>
              <w:top w:val="single" w:sz="4" w:space="0" w:color="000000"/>
              <w:left w:val="single" w:sz="4" w:space="0" w:color="000000"/>
              <w:bottom w:val="single" w:sz="4" w:space="0" w:color="000000"/>
            </w:tcBorders>
            <w:shd w:val="clear" w:color="auto" w:fill="auto"/>
          </w:tcPr>
          <w:p w14:paraId="0B9890AA" w14:textId="77777777" w:rsidR="009E2B86" w:rsidRPr="001C3297" w:rsidRDefault="009E2B86" w:rsidP="00B5354A">
            <w:pPr>
              <w:snapToGrid w:val="0"/>
              <w:jc w:val="center"/>
              <w:rPr>
                <w:b/>
                <w:sz w:val="22"/>
              </w:rPr>
            </w:pPr>
            <w:r w:rsidRPr="001C3297">
              <w:rPr>
                <w:b/>
                <w:sz w:val="22"/>
              </w:rPr>
              <w:t xml:space="preserve">Wartość brutto  </w:t>
            </w:r>
          </w:p>
        </w:tc>
        <w:tc>
          <w:tcPr>
            <w:tcW w:w="827" w:type="pct"/>
            <w:tcBorders>
              <w:top w:val="single" w:sz="4" w:space="0" w:color="000000"/>
              <w:left w:val="single" w:sz="4" w:space="0" w:color="000000"/>
              <w:bottom w:val="single" w:sz="4" w:space="0" w:color="000000"/>
            </w:tcBorders>
            <w:shd w:val="clear" w:color="auto" w:fill="auto"/>
          </w:tcPr>
          <w:p w14:paraId="76F27BBB" w14:textId="77777777" w:rsidR="009E2B86" w:rsidRPr="001C3297" w:rsidRDefault="009E2B86" w:rsidP="00B5354A">
            <w:pPr>
              <w:snapToGrid w:val="0"/>
              <w:jc w:val="center"/>
              <w:rPr>
                <w:b/>
                <w:sz w:val="22"/>
              </w:rPr>
            </w:pPr>
            <w:r w:rsidRPr="001C3297">
              <w:rPr>
                <w:b/>
                <w:sz w:val="22"/>
              </w:rPr>
              <w:t>Przedmiot</w:t>
            </w:r>
          </w:p>
        </w:tc>
        <w:tc>
          <w:tcPr>
            <w:tcW w:w="1266" w:type="pct"/>
            <w:tcBorders>
              <w:top w:val="single" w:sz="4" w:space="0" w:color="000000"/>
              <w:left w:val="single" w:sz="4" w:space="0" w:color="000000"/>
              <w:bottom w:val="single" w:sz="4" w:space="0" w:color="000000"/>
              <w:right w:val="single" w:sz="4" w:space="0" w:color="000000"/>
            </w:tcBorders>
            <w:shd w:val="clear" w:color="auto" w:fill="auto"/>
          </w:tcPr>
          <w:p w14:paraId="4F81BB0E" w14:textId="77777777" w:rsidR="009E2B86" w:rsidRPr="001C3297" w:rsidRDefault="009E2B86" w:rsidP="00B5354A">
            <w:pPr>
              <w:snapToGrid w:val="0"/>
              <w:jc w:val="center"/>
            </w:pPr>
            <w:r w:rsidRPr="001C3297">
              <w:rPr>
                <w:b/>
                <w:sz w:val="22"/>
              </w:rPr>
              <w:t>Daty  wykonania</w:t>
            </w:r>
          </w:p>
        </w:tc>
      </w:tr>
      <w:tr w:rsidR="001C3297" w:rsidRPr="001C3297" w14:paraId="30687B50" w14:textId="77777777" w:rsidTr="00B5354A">
        <w:tc>
          <w:tcPr>
            <w:tcW w:w="1574" w:type="pct"/>
            <w:tcBorders>
              <w:top w:val="single" w:sz="4" w:space="0" w:color="000000"/>
              <w:left w:val="single" w:sz="4" w:space="0" w:color="000000"/>
              <w:bottom w:val="single" w:sz="4" w:space="0" w:color="000000"/>
            </w:tcBorders>
            <w:shd w:val="clear" w:color="auto" w:fill="auto"/>
          </w:tcPr>
          <w:p w14:paraId="61440975" w14:textId="77777777" w:rsidR="009E2B86" w:rsidRPr="001C3297" w:rsidRDefault="009E2B86" w:rsidP="00B5354A">
            <w:pPr>
              <w:snapToGrid w:val="0"/>
              <w:jc w:val="both"/>
              <w:rPr>
                <w:b/>
                <w:sz w:val="22"/>
                <w:u w:val="single"/>
              </w:rPr>
            </w:pPr>
          </w:p>
        </w:tc>
        <w:tc>
          <w:tcPr>
            <w:tcW w:w="1333" w:type="pct"/>
            <w:tcBorders>
              <w:top w:val="single" w:sz="4" w:space="0" w:color="000000"/>
              <w:left w:val="single" w:sz="4" w:space="0" w:color="000000"/>
              <w:bottom w:val="single" w:sz="4" w:space="0" w:color="000000"/>
            </w:tcBorders>
            <w:shd w:val="clear" w:color="auto" w:fill="auto"/>
          </w:tcPr>
          <w:p w14:paraId="0A2BB116" w14:textId="77777777" w:rsidR="009E2B86" w:rsidRPr="001C3297" w:rsidRDefault="009E2B86" w:rsidP="00B5354A">
            <w:pPr>
              <w:snapToGrid w:val="0"/>
              <w:jc w:val="both"/>
              <w:rPr>
                <w:b/>
                <w:sz w:val="22"/>
                <w:u w:val="single"/>
              </w:rPr>
            </w:pPr>
          </w:p>
        </w:tc>
        <w:tc>
          <w:tcPr>
            <w:tcW w:w="827" w:type="pct"/>
            <w:tcBorders>
              <w:top w:val="single" w:sz="4" w:space="0" w:color="000000"/>
              <w:left w:val="single" w:sz="4" w:space="0" w:color="000000"/>
              <w:bottom w:val="single" w:sz="4" w:space="0" w:color="000000"/>
            </w:tcBorders>
            <w:shd w:val="clear" w:color="auto" w:fill="auto"/>
          </w:tcPr>
          <w:p w14:paraId="49355BD4" w14:textId="77777777" w:rsidR="009E2B86" w:rsidRPr="001C3297" w:rsidRDefault="009E2B86" w:rsidP="00B5354A">
            <w:pPr>
              <w:snapToGrid w:val="0"/>
              <w:jc w:val="both"/>
              <w:rPr>
                <w:sz w:val="22"/>
                <w:u w:val="single"/>
              </w:rPr>
            </w:pPr>
          </w:p>
        </w:tc>
        <w:tc>
          <w:tcPr>
            <w:tcW w:w="1266" w:type="pct"/>
            <w:tcBorders>
              <w:top w:val="single" w:sz="4" w:space="0" w:color="000000"/>
              <w:left w:val="single" w:sz="4" w:space="0" w:color="000000"/>
              <w:bottom w:val="single" w:sz="4" w:space="0" w:color="000000"/>
              <w:right w:val="single" w:sz="4" w:space="0" w:color="000000"/>
            </w:tcBorders>
            <w:shd w:val="clear" w:color="auto" w:fill="auto"/>
          </w:tcPr>
          <w:p w14:paraId="1F10AEC2" w14:textId="77777777" w:rsidR="009E2B86" w:rsidRPr="001C3297" w:rsidRDefault="009E2B86" w:rsidP="00B5354A">
            <w:pPr>
              <w:snapToGrid w:val="0"/>
              <w:jc w:val="both"/>
              <w:rPr>
                <w:sz w:val="22"/>
                <w:u w:val="single"/>
              </w:rPr>
            </w:pPr>
          </w:p>
          <w:p w14:paraId="5E0CFAAD" w14:textId="77777777" w:rsidR="009E2B86" w:rsidRPr="001C3297" w:rsidRDefault="009E2B86" w:rsidP="00B5354A">
            <w:pPr>
              <w:jc w:val="both"/>
              <w:rPr>
                <w:sz w:val="22"/>
                <w:u w:val="single"/>
              </w:rPr>
            </w:pPr>
          </w:p>
          <w:p w14:paraId="32F9B383" w14:textId="77777777" w:rsidR="009E2B86" w:rsidRPr="001C3297" w:rsidRDefault="009E2B86" w:rsidP="00B5354A">
            <w:pPr>
              <w:jc w:val="both"/>
              <w:rPr>
                <w:sz w:val="22"/>
                <w:u w:val="single"/>
              </w:rPr>
            </w:pPr>
          </w:p>
        </w:tc>
      </w:tr>
      <w:tr w:rsidR="001C3297" w:rsidRPr="001C3297" w14:paraId="0CF1A6BD" w14:textId="77777777" w:rsidTr="00B5354A">
        <w:tc>
          <w:tcPr>
            <w:tcW w:w="1574" w:type="pct"/>
            <w:tcBorders>
              <w:top w:val="single" w:sz="4" w:space="0" w:color="000000"/>
              <w:left w:val="single" w:sz="4" w:space="0" w:color="000000"/>
              <w:bottom w:val="single" w:sz="4" w:space="0" w:color="000000"/>
            </w:tcBorders>
            <w:shd w:val="clear" w:color="auto" w:fill="auto"/>
          </w:tcPr>
          <w:p w14:paraId="334F73EB" w14:textId="77777777" w:rsidR="009E2B86" w:rsidRPr="001C3297" w:rsidRDefault="009E2B86" w:rsidP="00B5354A">
            <w:pPr>
              <w:snapToGrid w:val="0"/>
              <w:jc w:val="both"/>
              <w:rPr>
                <w:sz w:val="22"/>
                <w:u w:val="single"/>
              </w:rPr>
            </w:pPr>
          </w:p>
        </w:tc>
        <w:tc>
          <w:tcPr>
            <w:tcW w:w="1333" w:type="pct"/>
            <w:tcBorders>
              <w:top w:val="single" w:sz="4" w:space="0" w:color="000000"/>
              <w:left w:val="single" w:sz="4" w:space="0" w:color="000000"/>
              <w:bottom w:val="single" w:sz="4" w:space="0" w:color="000000"/>
            </w:tcBorders>
            <w:shd w:val="clear" w:color="auto" w:fill="auto"/>
          </w:tcPr>
          <w:p w14:paraId="0A1EDFA2" w14:textId="77777777" w:rsidR="009E2B86" w:rsidRPr="001C3297" w:rsidRDefault="009E2B86" w:rsidP="00B5354A">
            <w:pPr>
              <w:snapToGrid w:val="0"/>
              <w:jc w:val="both"/>
              <w:rPr>
                <w:sz w:val="22"/>
                <w:u w:val="single"/>
              </w:rPr>
            </w:pPr>
          </w:p>
        </w:tc>
        <w:tc>
          <w:tcPr>
            <w:tcW w:w="827" w:type="pct"/>
            <w:tcBorders>
              <w:top w:val="single" w:sz="4" w:space="0" w:color="000000"/>
              <w:left w:val="single" w:sz="4" w:space="0" w:color="000000"/>
              <w:bottom w:val="single" w:sz="4" w:space="0" w:color="000000"/>
            </w:tcBorders>
            <w:shd w:val="clear" w:color="auto" w:fill="auto"/>
          </w:tcPr>
          <w:p w14:paraId="5D75F47C" w14:textId="77777777" w:rsidR="009E2B86" w:rsidRPr="001C3297" w:rsidRDefault="009E2B86" w:rsidP="00B5354A">
            <w:pPr>
              <w:snapToGrid w:val="0"/>
              <w:jc w:val="both"/>
              <w:rPr>
                <w:sz w:val="22"/>
                <w:u w:val="single"/>
              </w:rPr>
            </w:pPr>
          </w:p>
        </w:tc>
        <w:tc>
          <w:tcPr>
            <w:tcW w:w="1266" w:type="pct"/>
            <w:tcBorders>
              <w:top w:val="single" w:sz="4" w:space="0" w:color="000000"/>
              <w:left w:val="single" w:sz="4" w:space="0" w:color="000000"/>
              <w:bottom w:val="single" w:sz="4" w:space="0" w:color="000000"/>
              <w:right w:val="single" w:sz="4" w:space="0" w:color="000000"/>
            </w:tcBorders>
            <w:shd w:val="clear" w:color="auto" w:fill="auto"/>
          </w:tcPr>
          <w:p w14:paraId="11312073" w14:textId="77777777" w:rsidR="009E2B86" w:rsidRPr="001C3297" w:rsidRDefault="009E2B86" w:rsidP="00B5354A">
            <w:pPr>
              <w:snapToGrid w:val="0"/>
              <w:jc w:val="both"/>
              <w:rPr>
                <w:sz w:val="22"/>
                <w:u w:val="single"/>
              </w:rPr>
            </w:pPr>
          </w:p>
          <w:p w14:paraId="24B6A8BB" w14:textId="77777777" w:rsidR="009E2B86" w:rsidRPr="001C3297" w:rsidRDefault="009E2B86" w:rsidP="00B5354A">
            <w:pPr>
              <w:jc w:val="both"/>
              <w:rPr>
                <w:sz w:val="22"/>
                <w:u w:val="single"/>
              </w:rPr>
            </w:pPr>
          </w:p>
          <w:p w14:paraId="0E73D651" w14:textId="77777777" w:rsidR="009E2B86" w:rsidRPr="001C3297" w:rsidRDefault="009E2B86" w:rsidP="00B5354A">
            <w:pPr>
              <w:jc w:val="both"/>
              <w:rPr>
                <w:sz w:val="22"/>
                <w:u w:val="single"/>
              </w:rPr>
            </w:pPr>
          </w:p>
        </w:tc>
      </w:tr>
      <w:tr w:rsidR="00EF681D" w:rsidRPr="001C3297" w14:paraId="26A67B80" w14:textId="77777777" w:rsidTr="00B5354A">
        <w:tc>
          <w:tcPr>
            <w:tcW w:w="1574" w:type="pct"/>
            <w:tcBorders>
              <w:top w:val="single" w:sz="4" w:space="0" w:color="000000"/>
              <w:left w:val="single" w:sz="4" w:space="0" w:color="000000"/>
              <w:bottom w:val="single" w:sz="4" w:space="0" w:color="000000"/>
            </w:tcBorders>
            <w:shd w:val="clear" w:color="auto" w:fill="auto"/>
          </w:tcPr>
          <w:p w14:paraId="2D9654D0" w14:textId="77777777" w:rsidR="009E2B86" w:rsidRPr="001C3297" w:rsidRDefault="009E2B86" w:rsidP="00B5354A">
            <w:pPr>
              <w:snapToGrid w:val="0"/>
              <w:jc w:val="both"/>
              <w:rPr>
                <w:sz w:val="22"/>
                <w:u w:val="single"/>
              </w:rPr>
            </w:pPr>
          </w:p>
        </w:tc>
        <w:tc>
          <w:tcPr>
            <w:tcW w:w="1333" w:type="pct"/>
            <w:tcBorders>
              <w:top w:val="single" w:sz="4" w:space="0" w:color="000000"/>
              <w:left w:val="single" w:sz="4" w:space="0" w:color="000000"/>
              <w:bottom w:val="single" w:sz="4" w:space="0" w:color="000000"/>
            </w:tcBorders>
            <w:shd w:val="clear" w:color="auto" w:fill="auto"/>
          </w:tcPr>
          <w:p w14:paraId="7B407338" w14:textId="77777777" w:rsidR="009E2B86" w:rsidRPr="001C3297" w:rsidRDefault="009E2B86" w:rsidP="00B5354A">
            <w:pPr>
              <w:snapToGrid w:val="0"/>
              <w:jc w:val="both"/>
              <w:rPr>
                <w:sz w:val="22"/>
                <w:u w:val="single"/>
              </w:rPr>
            </w:pPr>
          </w:p>
        </w:tc>
        <w:tc>
          <w:tcPr>
            <w:tcW w:w="827" w:type="pct"/>
            <w:tcBorders>
              <w:top w:val="single" w:sz="4" w:space="0" w:color="000000"/>
              <w:left w:val="single" w:sz="4" w:space="0" w:color="000000"/>
              <w:bottom w:val="single" w:sz="4" w:space="0" w:color="000000"/>
            </w:tcBorders>
            <w:shd w:val="clear" w:color="auto" w:fill="auto"/>
          </w:tcPr>
          <w:p w14:paraId="72912C5E" w14:textId="77777777" w:rsidR="009E2B86" w:rsidRPr="001C3297" w:rsidRDefault="009E2B86" w:rsidP="00B5354A">
            <w:pPr>
              <w:snapToGrid w:val="0"/>
              <w:jc w:val="both"/>
              <w:rPr>
                <w:sz w:val="22"/>
                <w:u w:val="single"/>
              </w:rPr>
            </w:pPr>
          </w:p>
        </w:tc>
        <w:tc>
          <w:tcPr>
            <w:tcW w:w="1266" w:type="pct"/>
            <w:tcBorders>
              <w:top w:val="single" w:sz="4" w:space="0" w:color="000000"/>
              <w:left w:val="single" w:sz="4" w:space="0" w:color="000000"/>
              <w:bottom w:val="single" w:sz="4" w:space="0" w:color="000000"/>
              <w:right w:val="single" w:sz="4" w:space="0" w:color="000000"/>
            </w:tcBorders>
            <w:shd w:val="clear" w:color="auto" w:fill="auto"/>
          </w:tcPr>
          <w:p w14:paraId="46600A42" w14:textId="77777777" w:rsidR="009E2B86" w:rsidRPr="001C3297" w:rsidRDefault="009E2B86" w:rsidP="00B5354A">
            <w:pPr>
              <w:snapToGrid w:val="0"/>
              <w:jc w:val="both"/>
              <w:rPr>
                <w:sz w:val="22"/>
                <w:u w:val="single"/>
              </w:rPr>
            </w:pPr>
          </w:p>
          <w:p w14:paraId="6D766668" w14:textId="77777777" w:rsidR="009E2B86" w:rsidRPr="001C3297" w:rsidRDefault="009E2B86" w:rsidP="00B5354A">
            <w:pPr>
              <w:jc w:val="both"/>
              <w:rPr>
                <w:sz w:val="22"/>
                <w:u w:val="single"/>
              </w:rPr>
            </w:pPr>
          </w:p>
          <w:p w14:paraId="72439B37" w14:textId="77777777" w:rsidR="009E2B86" w:rsidRPr="001C3297" w:rsidRDefault="009E2B86" w:rsidP="00B5354A">
            <w:pPr>
              <w:jc w:val="both"/>
              <w:rPr>
                <w:sz w:val="22"/>
                <w:u w:val="single"/>
              </w:rPr>
            </w:pPr>
          </w:p>
        </w:tc>
      </w:tr>
    </w:tbl>
    <w:p w14:paraId="5BDCB457" w14:textId="77777777" w:rsidR="009E2B86" w:rsidRPr="001C3297" w:rsidRDefault="009E2B86" w:rsidP="009E2B86">
      <w:pPr>
        <w:jc w:val="both"/>
        <w:rPr>
          <w:sz w:val="22"/>
        </w:rPr>
      </w:pPr>
    </w:p>
    <w:p w14:paraId="3CFF5B73" w14:textId="77777777" w:rsidR="009E2B86" w:rsidRPr="001C3297" w:rsidRDefault="009E2B86" w:rsidP="009E2B86">
      <w:pPr>
        <w:jc w:val="both"/>
        <w:rPr>
          <w:sz w:val="22"/>
        </w:rPr>
      </w:pPr>
    </w:p>
    <w:p w14:paraId="2B642F8F" w14:textId="77777777" w:rsidR="009E2B86" w:rsidRPr="001C3297" w:rsidRDefault="009E2B86" w:rsidP="009E2B86">
      <w:pPr>
        <w:jc w:val="both"/>
        <w:rPr>
          <w:sz w:val="22"/>
        </w:rPr>
      </w:pPr>
      <w:r w:rsidRPr="001C3297">
        <w:rPr>
          <w:sz w:val="22"/>
        </w:rPr>
        <w:t>W załączeniu dowody (min. 2</w:t>
      </w:r>
      <w:r w:rsidRPr="001C3297">
        <w:rPr>
          <w:sz w:val="22"/>
          <w:szCs w:val="22"/>
        </w:rPr>
        <w:t xml:space="preserve">) </w:t>
      </w:r>
      <w:r w:rsidRPr="001C3297">
        <w:rPr>
          <w:sz w:val="22"/>
        </w:rPr>
        <w:t xml:space="preserve"> potwierdzające, że przedmiot zamówienia został wykonany należycie.</w:t>
      </w:r>
    </w:p>
    <w:p w14:paraId="3D814030" w14:textId="77777777" w:rsidR="009E2B86" w:rsidRPr="001C3297" w:rsidRDefault="009E2B86" w:rsidP="009E2B86">
      <w:pPr>
        <w:autoSpaceDE w:val="0"/>
        <w:jc w:val="both"/>
        <w:rPr>
          <w:sz w:val="22"/>
        </w:rPr>
      </w:pPr>
    </w:p>
    <w:p w14:paraId="228856F8" w14:textId="77777777" w:rsidR="009E2B86" w:rsidRPr="001C3297" w:rsidRDefault="009E2B86" w:rsidP="009E2B86">
      <w:pPr>
        <w:autoSpaceDE w:val="0"/>
        <w:jc w:val="both"/>
        <w:rPr>
          <w:sz w:val="22"/>
          <w:u w:val="single"/>
        </w:rPr>
      </w:pPr>
    </w:p>
    <w:p w14:paraId="637D204A" w14:textId="77777777" w:rsidR="009E2B86" w:rsidRPr="008A17C9" w:rsidRDefault="009E2B86" w:rsidP="009E2B86">
      <w:pPr>
        <w:jc w:val="both"/>
        <w:rPr>
          <w:color w:val="FF0000"/>
          <w:sz w:val="22"/>
          <w:u w:val="single"/>
        </w:rPr>
      </w:pPr>
    </w:p>
    <w:p w14:paraId="524C9990" w14:textId="77777777" w:rsidR="00EA02BD" w:rsidRPr="008A17C9" w:rsidRDefault="00EA02BD" w:rsidP="006D7574">
      <w:pPr>
        <w:jc w:val="right"/>
        <w:rPr>
          <w:color w:val="FF0000"/>
          <w:sz w:val="22"/>
          <w:szCs w:val="22"/>
        </w:rPr>
        <w:sectPr w:rsidR="00EA02BD" w:rsidRPr="008A17C9" w:rsidSect="009E2B86">
          <w:pgSz w:w="16838" w:h="11906" w:orient="landscape"/>
          <w:pgMar w:top="1134" w:right="1134" w:bottom="1276" w:left="1134" w:header="709" w:footer="459" w:gutter="0"/>
          <w:cols w:space="708"/>
          <w:docGrid w:linePitch="360"/>
        </w:sectPr>
      </w:pPr>
    </w:p>
    <w:p w14:paraId="5FAC0B9E" w14:textId="77777777" w:rsidR="00EA02BD" w:rsidRPr="001C3297" w:rsidRDefault="00EA02BD" w:rsidP="00EA02BD">
      <w:pPr>
        <w:pageBreakBefore/>
        <w:jc w:val="right"/>
        <w:rPr>
          <w:sz w:val="22"/>
        </w:rPr>
      </w:pPr>
      <w:r w:rsidRPr="001C3297">
        <w:rPr>
          <w:sz w:val="22"/>
        </w:rPr>
        <w:lastRenderedPageBreak/>
        <w:t>Załącznik nr 8 do SWZ</w:t>
      </w:r>
    </w:p>
    <w:p w14:paraId="66469239" w14:textId="64E255BE" w:rsidR="00EA02BD" w:rsidRPr="001C3297" w:rsidRDefault="00484A8F" w:rsidP="00EA02BD">
      <w:pPr>
        <w:jc w:val="right"/>
        <w:rPr>
          <w:sz w:val="22"/>
        </w:rPr>
      </w:pPr>
      <w:r w:rsidRPr="001C3297">
        <w:rPr>
          <w:sz w:val="22"/>
        </w:rPr>
        <w:t xml:space="preserve">Nr </w:t>
      </w:r>
      <w:r w:rsidR="00F53DC4">
        <w:rPr>
          <w:sz w:val="22"/>
        </w:rPr>
        <w:t>D</w:t>
      </w:r>
      <w:r w:rsidRPr="001C3297">
        <w:rPr>
          <w:sz w:val="22"/>
        </w:rPr>
        <w:t>ZZP-344/</w:t>
      </w:r>
      <w:r w:rsidR="001C3297" w:rsidRPr="001C3297">
        <w:rPr>
          <w:sz w:val="22"/>
        </w:rPr>
        <w:t>26</w:t>
      </w:r>
      <w:r w:rsidR="00EA02BD" w:rsidRPr="001C3297">
        <w:rPr>
          <w:sz w:val="22"/>
        </w:rPr>
        <w:t>/202</w:t>
      </w:r>
      <w:r w:rsidR="00AA6C41" w:rsidRPr="001C3297">
        <w:rPr>
          <w:sz w:val="22"/>
        </w:rPr>
        <w:t>5</w:t>
      </w:r>
    </w:p>
    <w:p w14:paraId="3C648F24" w14:textId="77777777" w:rsidR="00EA02BD" w:rsidRPr="001C3297" w:rsidRDefault="00EA02BD" w:rsidP="000A400A">
      <w:pPr>
        <w:pStyle w:val="Nagwek1"/>
        <w:tabs>
          <w:tab w:val="clear" w:pos="3118"/>
        </w:tabs>
        <w:ind w:left="0" w:firstLine="0"/>
        <w:jc w:val="left"/>
        <w:rPr>
          <w:sz w:val="22"/>
        </w:rPr>
      </w:pPr>
    </w:p>
    <w:p w14:paraId="78D42A45" w14:textId="77777777" w:rsidR="00EA02BD" w:rsidRPr="001C3297" w:rsidRDefault="00EA02BD" w:rsidP="00EA02BD">
      <w:pPr>
        <w:rPr>
          <w:sz w:val="22"/>
        </w:rPr>
      </w:pPr>
      <w:r w:rsidRPr="001C3297">
        <w:rPr>
          <w:sz w:val="22"/>
        </w:rPr>
        <w:t>Nazwa Wykonawcy ........................................................................................</w:t>
      </w:r>
    </w:p>
    <w:p w14:paraId="7E66A33B" w14:textId="77777777" w:rsidR="00EA02BD" w:rsidRPr="001C3297" w:rsidRDefault="00EA02BD" w:rsidP="00EA02BD">
      <w:pPr>
        <w:rPr>
          <w:b/>
          <w:sz w:val="22"/>
          <w:u w:val="single"/>
        </w:rPr>
      </w:pPr>
      <w:r w:rsidRPr="001C3297">
        <w:rPr>
          <w:sz w:val="22"/>
        </w:rPr>
        <w:t>Adres Wykonawcy..........................................................................................</w:t>
      </w:r>
    </w:p>
    <w:p w14:paraId="42910C8A" w14:textId="77777777" w:rsidR="00EA02BD" w:rsidRPr="001C3297" w:rsidRDefault="00EA02BD" w:rsidP="000A400A">
      <w:pPr>
        <w:rPr>
          <w:b/>
          <w:sz w:val="22"/>
          <w:u w:val="single"/>
        </w:rPr>
      </w:pPr>
    </w:p>
    <w:p w14:paraId="519AD895" w14:textId="77777777" w:rsidR="00F54FB0" w:rsidRPr="001C3297" w:rsidRDefault="00F54FB0" w:rsidP="000A400A">
      <w:pPr>
        <w:rPr>
          <w:b/>
          <w:sz w:val="22"/>
          <w:u w:val="single"/>
        </w:rPr>
      </w:pPr>
    </w:p>
    <w:p w14:paraId="3C73ACC9" w14:textId="77777777" w:rsidR="00EA02BD" w:rsidRPr="001C3297" w:rsidRDefault="00EA02BD" w:rsidP="00EA02BD">
      <w:pPr>
        <w:pStyle w:val="Tekstpodstawowy"/>
        <w:tabs>
          <w:tab w:val="left" w:pos="568"/>
        </w:tabs>
        <w:autoSpaceDE w:val="0"/>
        <w:jc w:val="center"/>
        <w:rPr>
          <w:b/>
          <w:sz w:val="22"/>
          <w:u w:val="single"/>
        </w:rPr>
      </w:pPr>
      <w:r w:rsidRPr="001C3297">
        <w:rPr>
          <w:b/>
          <w:sz w:val="22"/>
          <w:u w:val="single"/>
        </w:rPr>
        <w:t>Wykaz osób</w:t>
      </w:r>
    </w:p>
    <w:p w14:paraId="3CB880FF" w14:textId="77777777" w:rsidR="00F54FB0" w:rsidRPr="001C3297" w:rsidRDefault="00F54FB0" w:rsidP="00EA02BD">
      <w:pPr>
        <w:pStyle w:val="Tekstpodstawowy"/>
        <w:tabs>
          <w:tab w:val="left" w:pos="568"/>
        </w:tabs>
        <w:autoSpaceDE w:val="0"/>
        <w:jc w:val="center"/>
        <w:rPr>
          <w:sz w:val="22"/>
        </w:rPr>
      </w:pPr>
    </w:p>
    <w:p w14:paraId="0D3998A5" w14:textId="77777777" w:rsidR="00EA02BD" w:rsidRPr="001C3297" w:rsidRDefault="00EA02BD" w:rsidP="000A400A">
      <w:pPr>
        <w:pStyle w:val="Tekstpodstawowy"/>
        <w:tabs>
          <w:tab w:val="left" w:pos="284"/>
        </w:tabs>
        <w:autoSpaceDE w:val="0"/>
        <w:jc w:val="center"/>
        <w:rPr>
          <w:sz w:val="22"/>
        </w:rPr>
      </w:pPr>
      <w:r w:rsidRPr="001C3297">
        <w:rPr>
          <w:sz w:val="22"/>
        </w:rPr>
        <w:t xml:space="preserve"> skierowanych przez Wykonawcę do realizacji zamówienia, w szczególności odpowiedzialnych za świadczenie usługi  </w:t>
      </w:r>
    </w:p>
    <w:p w14:paraId="75A1BBE5" w14:textId="77777777" w:rsidR="00F54FB0" w:rsidRPr="001C3297" w:rsidRDefault="00F54FB0" w:rsidP="000A400A">
      <w:pPr>
        <w:pStyle w:val="Tekstpodstawowy"/>
        <w:tabs>
          <w:tab w:val="left" w:pos="284"/>
        </w:tabs>
        <w:autoSpaceDE w:val="0"/>
        <w:jc w:val="center"/>
        <w:rPr>
          <w:sz w:val="22"/>
        </w:rPr>
      </w:pPr>
    </w:p>
    <w:tbl>
      <w:tblPr>
        <w:tblW w:w="5000" w:type="pct"/>
        <w:tblCellMar>
          <w:left w:w="0" w:type="dxa"/>
          <w:right w:w="0" w:type="dxa"/>
        </w:tblCellMar>
        <w:tblLook w:val="0000" w:firstRow="0" w:lastRow="0" w:firstColumn="0" w:lastColumn="0" w:noHBand="0" w:noVBand="0"/>
      </w:tblPr>
      <w:tblGrid>
        <w:gridCol w:w="2342"/>
        <w:gridCol w:w="2194"/>
        <w:gridCol w:w="2543"/>
        <w:gridCol w:w="3119"/>
        <w:gridCol w:w="2225"/>
        <w:gridCol w:w="2137"/>
      </w:tblGrid>
      <w:tr w:rsidR="001C3297" w:rsidRPr="001C3297" w14:paraId="4682C052" w14:textId="77777777" w:rsidTr="00B5354A">
        <w:tc>
          <w:tcPr>
            <w:tcW w:w="804" w:type="pct"/>
            <w:tcBorders>
              <w:top w:val="single" w:sz="4" w:space="0" w:color="000000"/>
              <w:left w:val="single" w:sz="4" w:space="0" w:color="000000"/>
              <w:bottom w:val="single" w:sz="4" w:space="0" w:color="000000"/>
            </w:tcBorders>
            <w:shd w:val="clear" w:color="auto" w:fill="auto"/>
            <w:vAlign w:val="center"/>
          </w:tcPr>
          <w:p w14:paraId="58B224BE" w14:textId="77777777" w:rsidR="00EA02BD" w:rsidRPr="001C3297" w:rsidRDefault="00EA02BD" w:rsidP="00B5354A">
            <w:pPr>
              <w:snapToGrid w:val="0"/>
              <w:jc w:val="center"/>
              <w:rPr>
                <w:sz w:val="22"/>
              </w:rPr>
            </w:pPr>
            <w:r w:rsidRPr="001C3297">
              <w:rPr>
                <w:sz w:val="22"/>
              </w:rPr>
              <w:t>Imię i nazwisko</w:t>
            </w:r>
          </w:p>
        </w:tc>
        <w:tc>
          <w:tcPr>
            <w:tcW w:w="753" w:type="pct"/>
            <w:tcBorders>
              <w:top w:val="single" w:sz="4" w:space="0" w:color="000000"/>
              <w:left w:val="single" w:sz="4" w:space="0" w:color="000000"/>
              <w:bottom w:val="single" w:sz="4" w:space="0" w:color="000000"/>
            </w:tcBorders>
            <w:shd w:val="clear" w:color="auto" w:fill="auto"/>
            <w:vAlign w:val="center"/>
          </w:tcPr>
          <w:p w14:paraId="4538843C" w14:textId="77777777" w:rsidR="00EA02BD" w:rsidRPr="001C3297" w:rsidRDefault="00EA02BD" w:rsidP="00B5354A">
            <w:pPr>
              <w:snapToGrid w:val="0"/>
              <w:ind w:left="141" w:right="142"/>
              <w:jc w:val="center"/>
              <w:rPr>
                <w:sz w:val="22"/>
              </w:rPr>
            </w:pPr>
            <w:r w:rsidRPr="001C3297">
              <w:rPr>
                <w:sz w:val="22"/>
              </w:rPr>
              <w:t xml:space="preserve">Kwalifikacje  zawodowe, numer licencji, uprawnienia </w:t>
            </w:r>
          </w:p>
        </w:tc>
        <w:tc>
          <w:tcPr>
            <w:tcW w:w="873" w:type="pct"/>
            <w:tcBorders>
              <w:top w:val="single" w:sz="4" w:space="0" w:color="000000"/>
              <w:left w:val="single" w:sz="4" w:space="0" w:color="000000"/>
              <w:bottom w:val="single" w:sz="4" w:space="0" w:color="000000"/>
            </w:tcBorders>
            <w:shd w:val="clear" w:color="auto" w:fill="auto"/>
            <w:vAlign w:val="center"/>
          </w:tcPr>
          <w:p w14:paraId="2435CB43" w14:textId="77777777" w:rsidR="00EA02BD" w:rsidRPr="001C3297" w:rsidRDefault="00EA02BD" w:rsidP="00B5354A">
            <w:pPr>
              <w:snapToGrid w:val="0"/>
              <w:ind w:left="141" w:right="142"/>
              <w:jc w:val="center"/>
              <w:rPr>
                <w:sz w:val="22"/>
              </w:rPr>
            </w:pPr>
            <w:r w:rsidRPr="001C3297">
              <w:rPr>
                <w:sz w:val="22"/>
              </w:rPr>
              <w:t>Doświadczenie / ilość lat pracy w zawodzie</w:t>
            </w:r>
          </w:p>
        </w:tc>
        <w:tc>
          <w:tcPr>
            <w:tcW w:w="10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C39E89" w14:textId="77777777" w:rsidR="00EA02BD" w:rsidRPr="001C3297" w:rsidRDefault="00EA02BD" w:rsidP="00B5354A">
            <w:pPr>
              <w:snapToGrid w:val="0"/>
              <w:jc w:val="center"/>
              <w:rPr>
                <w:sz w:val="22"/>
                <w:szCs w:val="22"/>
              </w:rPr>
            </w:pPr>
            <w:r w:rsidRPr="001C3297">
              <w:rPr>
                <w:sz w:val="22"/>
                <w:szCs w:val="22"/>
              </w:rPr>
              <w:t xml:space="preserve">Wykształcenie niezbędne do wykonywania zamówienia publiczne </w:t>
            </w:r>
          </w:p>
        </w:tc>
        <w:tc>
          <w:tcPr>
            <w:tcW w:w="764" w:type="pct"/>
            <w:tcBorders>
              <w:top w:val="single" w:sz="4" w:space="0" w:color="000000"/>
              <w:left w:val="single" w:sz="4" w:space="0" w:color="000000"/>
              <w:bottom w:val="single" w:sz="4" w:space="0" w:color="000000"/>
              <w:right w:val="single" w:sz="4" w:space="0" w:color="000000"/>
            </w:tcBorders>
          </w:tcPr>
          <w:p w14:paraId="71A5B566" w14:textId="77777777" w:rsidR="00EA02BD" w:rsidRPr="001C3297" w:rsidRDefault="00EA02BD" w:rsidP="00B5354A">
            <w:pPr>
              <w:snapToGrid w:val="0"/>
              <w:jc w:val="center"/>
              <w:rPr>
                <w:sz w:val="22"/>
              </w:rPr>
            </w:pPr>
            <w:r w:rsidRPr="001C3297">
              <w:rPr>
                <w:sz w:val="22"/>
              </w:rPr>
              <w:t xml:space="preserve">Zakres wykonywanych czynności </w:t>
            </w:r>
          </w:p>
        </w:tc>
        <w:tc>
          <w:tcPr>
            <w:tcW w:w="734" w:type="pct"/>
            <w:tcBorders>
              <w:top w:val="single" w:sz="4" w:space="0" w:color="000000"/>
              <w:left w:val="single" w:sz="4" w:space="0" w:color="000000"/>
              <w:bottom w:val="single" w:sz="4" w:space="0" w:color="000000"/>
              <w:right w:val="single" w:sz="4" w:space="0" w:color="000000"/>
            </w:tcBorders>
          </w:tcPr>
          <w:p w14:paraId="7D2CFCC4" w14:textId="77777777" w:rsidR="00EA02BD" w:rsidRPr="001C3297" w:rsidRDefault="00EA02BD" w:rsidP="00B5354A">
            <w:pPr>
              <w:snapToGrid w:val="0"/>
              <w:jc w:val="center"/>
              <w:rPr>
                <w:sz w:val="22"/>
              </w:rPr>
            </w:pPr>
            <w:r w:rsidRPr="001C3297">
              <w:rPr>
                <w:sz w:val="22"/>
              </w:rPr>
              <w:t xml:space="preserve">Informacja o podstawie do dysponowania osobami </w:t>
            </w:r>
          </w:p>
          <w:p w14:paraId="41E9EF01" w14:textId="77777777" w:rsidR="00EA02BD" w:rsidRPr="001C3297" w:rsidRDefault="00EA02BD" w:rsidP="00B5354A">
            <w:pPr>
              <w:snapToGrid w:val="0"/>
              <w:jc w:val="center"/>
              <w:rPr>
                <w:sz w:val="22"/>
              </w:rPr>
            </w:pPr>
          </w:p>
        </w:tc>
      </w:tr>
      <w:tr w:rsidR="001C3297" w:rsidRPr="001C3297" w14:paraId="0C6A540E" w14:textId="77777777" w:rsidTr="00B5354A">
        <w:tc>
          <w:tcPr>
            <w:tcW w:w="804" w:type="pct"/>
            <w:tcBorders>
              <w:top w:val="single" w:sz="4" w:space="0" w:color="000000"/>
              <w:left w:val="single" w:sz="4" w:space="0" w:color="000000"/>
              <w:bottom w:val="single" w:sz="4" w:space="0" w:color="000000"/>
            </w:tcBorders>
            <w:shd w:val="clear" w:color="auto" w:fill="auto"/>
          </w:tcPr>
          <w:p w14:paraId="2118E428" w14:textId="77777777" w:rsidR="000A400A" w:rsidRPr="001C3297" w:rsidRDefault="000A400A" w:rsidP="00B5354A">
            <w:pPr>
              <w:snapToGrid w:val="0"/>
              <w:jc w:val="both"/>
              <w:rPr>
                <w:sz w:val="22"/>
                <w:u w:val="single"/>
              </w:rPr>
            </w:pPr>
          </w:p>
        </w:tc>
        <w:tc>
          <w:tcPr>
            <w:tcW w:w="753" w:type="pct"/>
            <w:tcBorders>
              <w:top w:val="single" w:sz="4" w:space="0" w:color="000000"/>
              <w:left w:val="single" w:sz="4" w:space="0" w:color="000000"/>
              <w:bottom w:val="single" w:sz="4" w:space="0" w:color="000000"/>
            </w:tcBorders>
            <w:shd w:val="clear" w:color="auto" w:fill="auto"/>
          </w:tcPr>
          <w:p w14:paraId="52F58841" w14:textId="77777777" w:rsidR="00EA02BD" w:rsidRPr="001C3297" w:rsidRDefault="00EA02BD" w:rsidP="00B5354A">
            <w:pPr>
              <w:snapToGrid w:val="0"/>
              <w:jc w:val="both"/>
              <w:rPr>
                <w:sz w:val="22"/>
                <w:u w:val="single"/>
              </w:rPr>
            </w:pPr>
          </w:p>
        </w:tc>
        <w:tc>
          <w:tcPr>
            <w:tcW w:w="873" w:type="pct"/>
            <w:tcBorders>
              <w:top w:val="single" w:sz="4" w:space="0" w:color="000000"/>
              <w:left w:val="single" w:sz="4" w:space="0" w:color="000000"/>
              <w:bottom w:val="single" w:sz="4" w:space="0" w:color="000000"/>
            </w:tcBorders>
            <w:shd w:val="clear" w:color="auto" w:fill="auto"/>
          </w:tcPr>
          <w:p w14:paraId="30790885" w14:textId="77777777" w:rsidR="00EA02BD" w:rsidRPr="001C3297" w:rsidRDefault="00EA02BD" w:rsidP="00B5354A">
            <w:pPr>
              <w:snapToGrid w:val="0"/>
              <w:jc w:val="both"/>
              <w:rPr>
                <w:sz w:val="22"/>
                <w:u w:val="single"/>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2E48A72A" w14:textId="77777777" w:rsidR="00EA02BD" w:rsidRPr="001C3297" w:rsidRDefault="00EA02BD" w:rsidP="00B5354A">
            <w:pPr>
              <w:snapToGrid w:val="0"/>
              <w:jc w:val="both"/>
              <w:rPr>
                <w:sz w:val="22"/>
                <w:u w:val="single"/>
              </w:rPr>
            </w:pPr>
          </w:p>
        </w:tc>
        <w:tc>
          <w:tcPr>
            <w:tcW w:w="764" w:type="pct"/>
            <w:tcBorders>
              <w:top w:val="single" w:sz="4" w:space="0" w:color="000000"/>
              <w:left w:val="single" w:sz="4" w:space="0" w:color="000000"/>
              <w:bottom w:val="single" w:sz="4" w:space="0" w:color="000000"/>
              <w:right w:val="single" w:sz="4" w:space="0" w:color="000000"/>
            </w:tcBorders>
          </w:tcPr>
          <w:p w14:paraId="3441CFB9" w14:textId="77777777" w:rsidR="00EA02BD" w:rsidRPr="001C3297" w:rsidRDefault="00EA02BD" w:rsidP="00B5354A">
            <w:pPr>
              <w:snapToGrid w:val="0"/>
              <w:jc w:val="both"/>
              <w:rPr>
                <w:sz w:val="22"/>
                <w:u w:val="single"/>
              </w:rPr>
            </w:pPr>
          </w:p>
        </w:tc>
        <w:tc>
          <w:tcPr>
            <w:tcW w:w="734" w:type="pct"/>
            <w:tcBorders>
              <w:top w:val="single" w:sz="4" w:space="0" w:color="000000"/>
              <w:left w:val="single" w:sz="4" w:space="0" w:color="000000"/>
              <w:bottom w:val="single" w:sz="4" w:space="0" w:color="000000"/>
              <w:right w:val="single" w:sz="4" w:space="0" w:color="000000"/>
            </w:tcBorders>
          </w:tcPr>
          <w:p w14:paraId="5BCAC166" w14:textId="77777777" w:rsidR="00EA02BD" w:rsidRPr="001C3297" w:rsidRDefault="00EA02BD" w:rsidP="00B5354A">
            <w:pPr>
              <w:snapToGrid w:val="0"/>
              <w:jc w:val="both"/>
              <w:rPr>
                <w:sz w:val="22"/>
                <w:u w:val="single"/>
              </w:rPr>
            </w:pPr>
          </w:p>
        </w:tc>
      </w:tr>
      <w:tr w:rsidR="001C3297" w:rsidRPr="001C3297" w14:paraId="2757CA82" w14:textId="77777777" w:rsidTr="00B5354A">
        <w:tc>
          <w:tcPr>
            <w:tcW w:w="804" w:type="pct"/>
            <w:tcBorders>
              <w:top w:val="single" w:sz="4" w:space="0" w:color="000000"/>
              <w:left w:val="single" w:sz="4" w:space="0" w:color="000000"/>
              <w:bottom w:val="single" w:sz="4" w:space="0" w:color="000000"/>
            </w:tcBorders>
            <w:shd w:val="clear" w:color="auto" w:fill="auto"/>
          </w:tcPr>
          <w:p w14:paraId="66274313" w14:textId="77777777" w:rsidR="000A400A" w:rsidRPr="001C3297" w:rsidRDefault="000A400A" w:rsidP="00B5354A">
            <w:pPr>
              <w:snapToGrid w:val="0"/>
              <w:jc w:val="both"/>
              <w:rPr>
                <w:sz w:val="22"/>
                <w:u w:val="single"/>
              </w:rPr>
            </w:pPr>
          </w:p>
        </w:tc>
        <w:tc>
          <w:tcPr>
            <w:tcW w:w="753" w:type="pct"/>
            <w:tcBorders>
              <w:top w:val="single" w:sz="4" w:space="0" w:color="000000"/>
              <w:left w:val="single" w:sz="4" w:space="0" w:color="000000"/>
              <w:bottom w:val="single" w:sz="4" w:space="0" w:color="000000"/>
            </w:tcBorders>
            <w:shd w:val="clear" w:color="auto" w:fill="auto"/>
          </w:tcPr>
          <w:p w14:paraId="0B450D44" w14:textId="77777777" w:rsidR="00EA02BD" w:rsidRPr="001C3297" w:rsidRDefault="00EA02BD" w:rsidP="00B5354A">
            <w:pPr>
              <w:snapToGrid w:val="0"/>
              <w:jc w:val="both"/>
              <w:rPr>
                <w:sz w:val="22"/>
                <w:u w:val="single"/>
              </w:rPr>
            </w:pPr>
          </w:p>
        </w:tc>
        <w:tc>
          <w:tcPr>
            <w:tcW w:w="873" w:type="pct"/>
            <w:tcBorders>
              <w:top w:val="single" w:sz="4" w:space="0" w:color="000000"/>
              <w:left w:val="single" w:sz="4" w:space="0" w:color="000000"/>
              <w:bottom w:val="single" w:sz="4" w:space="0" w:color="000000"/>
            </w:tcBorders>
            <w:shd w:val="clear" w:color="auto" w:fill="auto"/>
          </w:tcPr>
          <w:p w14:paraId="731AA99D" w14:textId="77777777" w:rsidR="00EA02BD" w:rsidRPr="001C3297" w:rsidRDefault="00EA02BD" w:rsidP="00B5354A">
            <w:pPr>
              <w:snapToGrid w:val="0"/>
              <w:jc w:val="both"/>
              <w:rPr>
                <w:sz w:val="22"/>
                <w:u w:val="single"/>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60E9E9EA" w14:textId="77777777" w:rsidR="00EA02BD" w:rsidRPr="001C3297" w:rsidRDefault="00EA02BD" w:rsidP="00B5354A">
            <w:pPr>
              <w:snapToGrid w:val="0"/>
              <w:jc w:val="both"/>
              <w:rPr>
                <w:sz w:val="22"/>
                <w:u w:val="single"/>
              </w:rPr>
            </w:pPr>
          </w:p>
        </w:tc>
        <w:tc>
          <w:tcPr>
            <w:tcW w:w="764" w:type="pct"/>
            <w:tcBorders>
              <w:top w:val="single" w:sz="4" w:space="0" w:color="000000"/>
              <w:left w:val="single" w:sz="4" w:space="0" w:color="000000"/>
              <w:bottom w:val="single" w:sz="4" w:space="0" w:color="000000"/>
              <w:right w:val="single" w:sz="4" w:space="0" w:color="000000"/>
            </w:tcBorders>
          </w:tcPr>
          <w:p w14:paraId="08BF95D8" w14:textId="77777777" w:rsidR="00EA02BD" w:rsidRPr="001C3297" w:rsidRDefault="00EA02BD" w:rsidP="00B5354A">
            <w:pPr>
              <w:snapToGrid w:val="0"/>
              <w:jc w:val="both"/>
              <w:rPr>
                <w:sz w:val="22"/>
                <w:u w:val="single"/>
              </w:rPr>
            </w:pPr>
          </w:p>
        </w:tc>
        <w:tc>
          <w:tcPr>
            <w:tcW w:w="734" w:type="pct"/>
            <w:tcBorders>
              <w:top w:val="single" w:sz="4" w:space="0" w:color="000000"/>
              <w:left w:val="single" w:sz="4" w:space="0" w:color="000000"/>
              <w:bottom w:val="single" w:sz="4" w:space="0" w:color="000000"/>
              <w:right w:val="single" w:sz="4" w:space="0" w:color="000000"/>
            </w:tcBorders>
          </w:tcPr>
          <w:p w14:paraId="38E43F29" w14:textId="77777777" w:rsidR="00EA02BD" w:rsidRPr="001C3297" w:rsidRDefault="00EA02BD" w:rsidP="00B5354A">
            <w:pPr>
              <w:snapToGrid w:val="0"/>
              <w:jc w:val="both"/>
              <w:rPr>
                <w:sz w:val="22"/>
                <w:u w:val="single"/>
              </w:rPr>
            </w:pPr>
          </w:p>
        </w:tc>
      </w:tr>
      <w:tr w:rsidR="001C3297" w:rsidRPr="001C3297" w14:paraId="4E742709" w14:textId="77777777" w:rsidTr="00B5354A">
        <w:tc>
          <w:tcPr>
            <w:tcW w:w="804" w:type="pct"/>
            <w:tcBorders>
              <w:top w:val="single" w:sz="4" w:space="0" w:color="000000"/>
              <w:left w:val="single" w:sz="4" w:space="0" w:color="000000"/>
              <w:bottom w:val="single" w:sz="4" w:space="0" w:color="000000"/>
            </w:tcBorders>
            <w:shd w:val="clear" w:color="auto" w:fill="auto"/>
          </w:tcPr>
          <w:p w14:paraId="6E00A30F" w14:textId="77777777" w:rsidR="000A400A" w:rsidRPr="001C3297" w:rsidRDefault="000A400A" w:rsidP="00B5354A">
            <w:pPr>
              <w:snapToGrid w:val="0"/>
              <w:jc w:val="both"/>
              <w:rPr>
                <w:sz w:val="22"/>
                <w:u w:val="single"/>
              </w:rPr>
            </w:pPr>
          </w:p>
        </w:tc>
        <w:tc>
          <w:tcPr>
            <w:tcW w:w="753" w:type="pct"/>
            <w:tcBorders>
              <w:top w:val="single" w:sz="4" w:space="0" w:color="000000"/>
              <w:left w:val="single" w:sz="4" w:space="0" w:color="000000"/>
              <w:bottom w:val="single" w:sz="4" w:space="0" w:color="000000"/>
            </w:tcBorders>
            <w:shd w:val="clear" w:color="auto" w:fill="auto"/>
          </w:tcPr>
          <w:p w14:paraId="297C5B61" w14:textId="77777777" w:rsidR="00EA02BD" w:rsidRPr="001C3297" w:rsidRDefault="00EA02BD" w:rsidP="00B5354A">
            <w:pPr>
              <w:snapToGrid w:val="0"/>
              <w:jc w:val="both"/>
              <w:rPr>
                <w:sz w:val="22"/>
                <w:u w:val="single"/>
              </w:rPr>
            </w:pPr>
          </w:p>
        </w:tc>
        <w:tc>
          <w:tcPr>
            <w:tcW w:w="873" w:type="pct"/>
            <w:tcBorders>
              <w:top w:val="single" w:sz="4" w:space="0" w:color="000000"/>
              <w:left w:val="single" w:sz="4" w:space="0" w:color="000000"/>
              <w:bottom w:val="single" w:sz="4" w:space="0" w:color="000000"/>
            </w:tcBorders>
            <w:shd w:val="clear" w:color="auto" w:fill="auto"/>
          </w:tcPr>
          <w:p w14:paraId="22CA657E" w14:textId="77777777" w:rsidR="00EA02BD" w:rsidRPr="001C3297" w:rsidRDefault="00EA02BD" w:rsidP="00B5354A">
            <w:pPr>
              <w:snapToGrid w:val="0"/>
              <w:jc w:val="both"/>
              <w:rPr>
                <w:sz w:val="22"/>
                <w:u w:val="single"/>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49A450AA" w14:textId="77777777" w:rsidR="00EA02BD" w:rsidRPr="001C3297" w:rsidRDefault="00EA02BD" w:rsidP="00B5354A">
            <w:pPr>
              <w:snapToGrid w:val="0"/>
              <w:jc w:val="both"/>
              <w:rPr>
                <w:sz w:val="22"/>
                <w:u w:val="single"/>
              </w:rPr>
            </w:pPr>
          </w:p>
        </w:tc>
        <w:tc>
          <w:tcPr>
            <w:tcW w:w="764" w:type="pct"/>
            <w:tcBorders>
              <w:top w:val="single" w:sz="4" w:space="0" w:color="000000"/>
              <w:left w:val="single" w:sz="4" w:space="0" w:color="000000"/>
              <w:bottom w:val="single" w:sz="4" w:space="0" w:color="000000"/>
              <w:right w:val="single" w:sz="4" w:space="0" w:color="000000"/>
            </w:tcBorders>
          </w:tcPr>
          <w:p w14:paraId="3FB764F2" w14:textId="77777777" w:rsidR="00EA02BD" w:rsidRPr="001C3297" w:rsidRDefault="00EA02BD" w:rsidP="00B5354A">
            <w:pPr>
              <w:snapToGrid w:val="0"/>
              <w:jc w:val="both"/>
              <w:rPr>
                <w:sz w:val="22"/>
                <w:u w:val="single"/>
              </w:rPr>
            </w:pPr>
          </w:p>
        </w:tc>
        <w:tc>
          <w:tcPr>
            <w:tcW w:w="734" w:type="pct"/>
            <w:tcBorders>
              <w:top w:val="single" w:sz="4" w:space="0" w:color="000000"/>
              <w:left w:val="single" w:sz="4" w:space="0" w:color="000000"/>
              <w:bottom w:val="single" w:sz="4" w:space="0" w:color="000000"/>
              <w:right w:val="single" w:sz="4" w:space="0" w:color="000000"/>
            </w:tcBorders>
          </w:tcPr>
          <w:p w14:paraId="79A873EC" w14:textId="77777777" w:rsidR="00EA02BD" w:rsidRPr="001C3297" w:rsidRDefault="00EA02BD" w:rsidP="00B5354A">
            <w:pPr>
              <w:snapToGrid w:val="0"/>
              <w:jc w:val="both"/>
              <w:rPr>
                <w:sz w:val="22"/>
                <w:u w:val="single"/>
              </w:rPr>
            </w:pPr>
          </w:p>
        </w:tc>
      </w:tr>
      <w:tr w:rsidR="001C3297" w:rsidRPr="001C3297" w14:paraId="3CF53F4C" w14:textId="77777777" w:rsidTr="00B5354A">
        <w:tc>
          <w:tcPr>
            <w:tcW w:w="804" w:type="pct"/>
            <w:tcBorders>
              <w:top w:val="single" w:sz="4" w:space="0" w:color="000000"/>
              <w:left w:val="single" w:sz="4" w:space="0" w:color="000000"/>
              <w:bottom w:val="single" w:sz="4" w:space="0" w:color="000000"/>
            </w:tcBorders>
            <w:shd w:val="clear" w:color="auto" w:fill="auto"/>
          </w:tcPr>
          <w:p w14:paraId="590A5950" w14:textId="77777777" w:rsidR="000A400A" w:rsidRPr="001C3297" w:rsidRDefault="000A400A" w:rsidP="00B5354A">
            <w:pPr>
              <w:snapToGrid w:val="0"/>
              <w:jc w:val="both"/>
              <w:rPr>
                <w:sz w:val="22"/>
                <w:u w:val="single"/>
              </w:rPr>
            </w:pPr>
          </w:p>
        </w:tc>
        <w:tc>
          <w:tcPr>
            <w:tcW w:w="753" w:type="pct"/>
            <w:tcBorders>
              <w:top w:val="single" w:sz="4" w:space="0" w:color="000000"/>
              <w:left w:val="single" w:sz="4" w:space="0" w:color="000000"/>
              <w:bottom w:val="single" w:sz="4" w:space="0" w:color="000000"/>
            </w:tcBorders>
            <w:shd w:val="clear" w:color="auto" w:fill="auto"/>
          </w:tcPr>
          <w:p w14:paraId="7D11321E" w14:textId="77777777" w:rsidR="00EA02BD" w:rsidRPr="001C3297" w:rsidRDefault="00EA02BD" w:rsidP="00B5354A">
            <w:pPr>
              <w:snapToGrid w:val="0"/>
              <w:jc w:val="both"/>
              <w:rPr>
                <w:sz w:val="22"/>
                <w:u w:val="single"/>
              </w:rPr>
            </w:pPr>
          </w:p>
        </w:tc>
        <w:tc>
          <w:tcPr>
            <w:tcW w:w="873" w:type="pct"/>
            <w:tcBorders>
              <w:top w:val="single" w:sz="4" w:space="0" w:color="000000"/>
              <w:left w:val="single" w:sz="4" w:space="0" w:color="000000"/>
              <w:bottom w:val="single" w:sz="4" w:space="0" w:color="000000"/>
            </w:tcBorders>
            <w:shd w:val="clear" w:color="auto" w:fill="auto"/>
          </w:tcPr>
          <w:p w14:paraId="17BCA3DC" w14:textId="77777777" w:rsidR="00EA02BD" w:rsidRPr="001C3297" w:rsidRDefault="00EA02BD" w:rsidP="00B5354A">
            <w:pPr>
              <w:snapToGrid w:val="0"/>
              <w:jc w:val="both"/>
              <w:rPr>
                <w:sz w:val="22"/>
                <w:u w:val="single"/>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3AE6E53F" w14:textId="77777777" w:rsidR="00EA02BD" w:rsidRPr="001C3297" w:rsidRDefault="00EA02BD" w:rsidP="00B5354A">
            <w:pPr>
              <w:snapToGrid w:val="0"/>
              <w:jc w:val="both"/>
              <w:rPr>
                <w:sz w:val="22"/>
                <w:u w:val="single"/>
              </w:rPr>
            </w:pPr>
          </w:p>
        </w:tc>
        <w:tc>
          <w:tcPr>
            <w:tcW w:w="764" w:type="pct"/>
            <w:tcBorders>
              <w:top w:val="single" w:sz="4" w:space="0" w:color="000000"/>
              <w:left w:val="single" w:sz="4" w:space="0" w:color="000000"/>
              <w:bottom w:val="single" w:sz="4" w:space="0" w:color="000000"/>
              <w:right w:val="single" w:sz="4" w:space="0" w:color="000000"/>
            </w:tcBorders>
          </w:tcPr>
          <w:p w14:paraId="46F56FD0" w14:textId="77777777" w:rsidR="00EA02BD" w:rsidRPr="001C3297" w:rsidRDefault="00EA02BD" w:rsidP="00B5354A">
            <w:pPr>
              <w:snapToGrid w:val="0"/>
              <w:jc w:val="both"/>
              <w:rPr>
                <w:sz w:val="22"/>
                <w:u w:val="single"/>
              </w:rPr>
            </w:pPr>
          </w:p>
        </w:tc>
        <w:tc>
          <w:tcPr>
            <w:tcW w:w="734" w:type="pct"/>
            <w:tcBorders>
              <w:top w:val="single" w:sz="4" w:space="0" w:color="000000"/>
              <w:left w:val="single" w:sz="4" w:space="0" w:color="000000"/>
              <w:bottom w:val="single" w:sz="4" w:space="0" w:color="000000"/>
              <w:right w:val="single" w:sz="4" w:space="0" w:color="000000"/>
            </w:tcBorders>
          </w:tcPr>
          <w:p w14:paraId="50CF54CE" w14:textId="77777777" w:rsidR="00EA02BD" w:rsidRPr="001C3297" w:rsidRDefault="00EA02BD" w:rsidP="00B5354A">
            <w:pPr>
              <w:snapToGrid w:val="0"/>
              <w:jc w:val="both"/>
              <w:rPr>
                <w:sz w:val="22"/>
                <w:u w:val="single"/>
              </w:rPr>
            </w:pPr>
          </w:p>
        </w:tc>
      </w:tr>
      <w:tr w:rsidR="001C3297" w:rsidRPr="001C3297" w14:paraId="59B87F2F" w14:textId="77777777" w:rsidTr="00B5354A">
        <w:tc>
          <w:tcPr>
            <w:tcW w:w="804" w:type="pct"/>
            <w:tcBorders>
              <w:top w:val="single" w:sz="4" w:space="0" w:color="000000"/>
              <w:left w:val="single" w:sz="4" w:space="0" w:color="000000"/>
              <w:bottom w:val="single" w:sz="4" w:space="0" w:color="000000"/>
            </w:tcBorders>
            <w:shd w:val="clear" w:color="auto" w:fill="auto"/>
          </w:tcPr>
          <w:p w14:paraId="278A25FF" w14:textId="77777777" w:rsidR="000A400A" w:rsidRPr="001C3297" w:rsidRDefault="000A400A" w:rsidP="00B5354A">
            <w:pPr>
              <w:snapToGrid w:val="0"/>
              <w:jc w:val="both"/>
              <w:rPr>
                <w:sz w:val="22"/>
                <w:u w:val="single"/>
              </w:rPr>
            </w:pPr>
          </w:p>
        </w:tc>
        <w:tc>
          <w:tcPr>
            <w:tcW w:w="753" w:type="pct"/>
            <w:tcBorders>
              <w:top w:val="single" w:sz="4" w:space="0" w:color="000000"/>
              <w:left w:val="single" w:sz="4" w:space="0" w:color="000000"/>
              <w:bottom w:val="single" w:sz="4" w:space="0" w:color="000000"/>
            </w:tcBorders>
            <w:shd w:val="clear" w:color="auto" w:fill="auto"/>
          </w:tcPr>
          <w:p w14:paraId="79E063E0" w14:textId="77777777" w:rsidR="00EA02BD" w:rsidRPr="001C3297" w:rsidRDefault="00EA02BD" w:rsidP="00B5354A">
            <w:pPr>
              <w:snapToGrid w:val="0"/>
              <w:jc w:val="both"/>
              <w:rPr>
                <w:sz w:val="22"/>
                <w:u w:val="single"/>
              </w:rPr>
            </w:pPr>
          </w:p>
        </w:tc>
        <w:tc>
          <w:tcPr>
            <w:tcW w:w="873" w:type="pct"/>
            <w:tcBorders>
              <w:top w:val="single" w:sz="4" w:space="0" w:color="000000"/>
              <w:left w:val="single" w:sz="4" w:space="0" w:color="000000"/>
              <w:bottom w:val="single" w:sz="4" w:space="0" w:color="000000"/>
            </w:tcBorders>
            <w:shd w:val="clear" w:color="auto" w:fill="auto"/>
          </w:tcPr>
          <w:p w14:paraId="30648A14" w14:textId="77777777" w:rsidR="00EA02BD" w:rsidRPr="001C3297" w:rsidRDefault="00EA02BD" w:rsidP="00B5354A">
            <w:pPr>
              <w:snapToGrid w:val="0"/>
              <w:jc w:val="both"/>
              <w:rPr>
                <w:sz w:val="22"/>
                <w:u w:val="single"/>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1C11E4EE" w14:textId="77777777" w:rsidR="00EA02BD" w:rsidRPr="001C3297" w:rsidRDefault="00EA02BD" w:rsidP="00B5354A">
            <w:pPr>
              <w:snapToGrid w:val="0"/>
              <w:jc w:val="both"/>
              <w:rPr>
                <w:sz w:val="22"/>
                <w:u w:val="single"/>
              </w:rPr>
            </w:pPr>
          </w:p>
        </w:tc>
        <w:tc>
          <w:tcPr>
            <w:tcW w:w="764" w:type="pct"/>
            <w:tcBorders>
              <w:top w:val="single" w:sz="4" w:space="0" w:color="000000"/>
              <w:left w:val="single" w:sz="4" w:space="0" w:color="000000"/>
              <w:bottom w:val="single" w:sz="4" w:space="0" w:color="000000"/>
              <w:right w:val="single" w:sz="4" w:space="0" w:color="000000"/>
            </w:tcBorders>
          </w:tcPr>
          <w:p w14:paraId="758832C2" w14:textId="77777777" w:rsidR="00EA02BD" w:rsidRPr="001C3297" w:rsidRDefault="00EA02BD" w:rsidP="00B5354A">
            <w:pPr>
              <w:snapToGrid w:val="0"/>
              <w:jc w:val="both"/>
              <w:rPr>
                <w:sz w:val="22"/>
                <w:u w:val="single"/>
              </w:rPr>
            </w:pPr>
          </w:p>
        </w:tc>
        <w:tc>
          <w:tcPr>
            <w:tcW w:w="734" w:type="pct"/>
            <w:tcBorders>
              <w:top w:val="single" w:sz="4" w:space="0" w:color="000000"/>
              <w:left w:val="single" w:sz="4" w:space="0" w:color="000000"/>
              <w:bottom w:val="single" w:sz="4" w:space="0" w:color="000000"/>
              <w:right w:val="single" w:sz="4" w:space="0" w:color="000000"/>
            </w:tcBorders>
          </w:tcPr>
          <w:p w14:paraId="05103471" w14:textId="77777777" w:rsidR="00EA02BD" w:rsidRPr="001C3297" w:rsidRDefault="00EA02BD" w:rsidP="00B5354A">
            <w:pPr>
              <w:snapToGrid w:val="0"/>
              <w:jc w:val="both"/>
              <w:rPr>
                <w:sz w:val="22"/>
                <w:u w:val="single"/>
              </w:rPr>
            </w:pPr>
          </w:p>
        </w:tc>
      </w:tr>
      <w:tr w:rsidR="001C3297" w:rsidRPr="001C3297" w14:paraId="4E16AD17" w14:textId="77777777" w:rsidTr="00B5354A">
        <w:tc>
          <w:tcPr>
            <w:tcW w:w="804" w:type="pct"/>
            <w:tcBorders>
              <w:top w:val="single" w:sz="4" w:space="0" w:color="000000"/>
              <w:left w:val="single" w:sz="4" w:space="0" w:color="000000"/>
              <w:bottom w:val="single" w:sz="4" w:space="0" w:color="000000"/>
            </w:tcBorders>
            <w:shd w:val="clear" w:color="auto" w:fill="auto"/>
          </w:tcPr>
          <w:p w14:paraId="15F40764" w14:textId="77777777" w:rsidR="000A400A" w:rsidRPr="001C3297" w:rsidRDefault="000A400A" w:rsidP="00B5354A">
            <w:pPr>
              <w:snapToGrid w:val="0"/>
              <w:jc w:val="both"/>
              <w:rPr>
                <w:sz w:val="22"/>
                <w:u w:val="single"/>
              </w:rPr>
            </w:pPr>
          </w:p>
        </w:tc>
        <w:tc>
          <w:tcPr>
            <w:tcW w:w="753" w:type="pct"/>
            <w:tcBorders>
              <w:top w:val="single" w:sz="4" w:space="0" w:color="000000"/>
              <w:left w:val="single" w:sz="4" w:space="0" w:color="000000"/>
              <w:bottom w:val="single" w:sz="4" w:space="0" w:color="000000"/>
            </w:tcBorders>
            <w:shd w:val="clear" w:color="auto" w:fill="auto"/>
          </w:tcPr>
          <w:p w14:paraId="4DCC4E96" w14:textId="77777777" w:rsidR="00EA02BD" w:rsidRPr="001C3297" w:rsidRDefault="00EA02BD" w:rsidP="00B5354A">
            <w:pPr>
              <w:snapToGrid w:val="0"/>
              <w:jc w:val="both"/>
              <w:rPr>
                <w:sz w:val="22"/>
                <w:u w:val="single"/>
              </w:rPr>
            </w:pPr>
          </w:p>
        </w:tc>
        <w:tc>
          <w:tcPr>
            <w:tcW w:w="873" w:type="pct"/>
            <w:tcBorders>
              <w:top w:val="single" w:sz="4" w:space="0" w:color="000000"/>
              <w:left w:val="single" w:sz="4" w:space="0" w:color="000000"/>
              <w:bottom w:val="single" w:sz="4" w:space="0" w:color="000000"/>
            </w:tcBorders>
            <w:shd w:val="clear" w:color="auto" w:fill="auto"/>
          </w:tcPr>
          <w:p w14:paraId="31EFA05E" w14:textId="77777777" w:rsidR="00EA02BD" w:rsidRPr="001C3297" w:rsidRDefault="00EA02BD" w:rsidP="00B5354A">
            <w:pPr>
              <w:snapToGrid w:val="0"/>
              <w:jc w:val="both"/>
              <w:rPr>
                <w:sz w:val="22"/>
                <w:u w:val="single"/>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50E801C0" w14:textId="77777777" w:rsidR="00EA02BD" w:rsidRPr="001C3297" w:rsidRDefault="00EA02BD" w:rsidP="00B5354A">
            <w:pPr>
              <w:snapToGrid w:val="0"/>
              <w:jc w:val="both"/>
              <w:rPr>
                <w:sz w:val="22"/>
                <w:u w:val="single"/>
              </w:rPr>
            </w:pPr>
          </w:p>
        </w:tc>
        <w:tc>
          <w:tcPr>
            <w:tcW w:w="764" w:type="pct"/>
            <w:tcBorders>
              <w:top w:val="single" w:sz="4" w:space="0" w:color="000000"/>
              <w:left w:val="single" w:sz="4" w:space="0" w:color="000000"/>
              <w:bottom w:val="single" w:sz="4" w:space="0" w:color="000000"/>
              <w:right w:val="single" w:sz="4" w:space="0" w:color="000000"/>
            </w:tcBorders>
          </w:tcPr>
          <w:p w14:paraId="6F980727" w14:textId="77777777" w:rsidR="00EA02BD" w:rsidRPr="001C3297" w:rsidRDefault="00EA02BD" w:rsidP="00B5354A">
            <w:pPr>
              <w:snapToGrid w:val="0"/>
              <w:jc w:val="both"/>
              <w:rPr>
                <w:sz w:val="22"/>
                <w:u w:val="single"/>
              </w:rPr>
            </w:pPr>
          </w:p>
        </w:tc>
        <w:tc>
          <w:tcPr>
            <w:tcW w:w="734" w:type="pct"/>
            <w:tcBorders>
              <w:top w:val="single" w:sz="4" w:space="0" w:color="000000"/>
              <w:left w:val="single" w:sz="4" w:space="0" w:color="000000"/>
              <w:bottom w:val="single" w:sz="4" w:space="0" w:color="000000"/>
              <w:right w:val="single" w:sz="4" w:space="0" w:color="000000"/>
            </w:tcBorders>
          </w:tcPr>
          <w:p w14:paraId="36574C4B" w14:textId="77777777" w:rsidR="00EA02BD" w:rsidRPr="001C3297" w:rsidRDefault="00EA02BD" w:rsidP="00B5354A">
            <w:pPr>
              <w:snapToGrid w:val="0"/>
              <w:jc w:val="both"/>
              <w:rPr>
                <w:sz w:val="22"/>
                <w:u w:val="single"/>
              </w:rPr>
            </w:pPr>
          </w:p>
        </w:tc>
      </w:tr>
      <w:tr w:rsidR="001C3297" w:rsidRPr="001C3297" w14:paraId="5F305E1B" w14:textId="77777777" w:rsidTr="00B5354A">
        <w:tc>
          <w:tcPr>
            <w:tcW w:w="804" w:type="pct"/>
            <w:tcBorders>
              <w:top w:val="single" w:sz="4" w:space="0" w:color="000000"/>
              <w:left w:val="single" w:sz="4" w:space="0" w:color="000000"/>
              <w:bottom w:val="single" w:sz="4" w:space="0" w:color="000000"/>
            </w:tcBorders>
            <w:shd w:val="clear" w:color="auto" w:fill="auto"/>
          </w:tcPr>
          <w:p w14:paraId="56FB2F02" w14:textId="77777777" w:rsidR="000A400A" w:rsidRPr="001C3297" w:rsidRDefault="000A400A" w:rsidP="00B5354A">
            <w:pPr>
              <w:snapToGrid w:val="0"/>
              <w:jc w:val="both"/>
              <w:rPr>
                <w:sz w:val="22"/>
                <w:u w:val="single"/>
              </w:rPr>
            </w:pPr>
          </w:p>
        </w:tc>
        <w:tc>
          <w:tcPr>
            <w:tcW w:w="753" w:type="pct"/>
            <w:tcBorders>
              <w:top w:val="single" w:sz="4" w:space="0" w:color="000000"/>
              <w:left w:val="single" w:sz="4" w:space="0" w:color="000000"/>
              <w:bottom w:val="single" w:sz="4" w:space="0" w:color="000000"/>
            </w:tcBorders>
            <w:shd w:val="clear" w:color="auto" w:fill="auto"/>
          </w:tcPr>
          <w:p w14:paraId="7D474FE4" w14:textId="77777777" w:rsidR="00EA02BD" w:rsidRPr="001C3297" w:rsidRDefault="00EA02BD" w:rsidP="00B5354A">
            <w:pPr>
              <w:snapToGrid w:val="0"/>
              <w:jc w:val="both"/>
              <w:rPr>
                <w:sz w:val="22"/>
                <w:u w:val="single"/>
              </w:rPr>
            </w:pPr>
          </w:p>
        </w:tc>
        <w:tc>
          <w:tcPr>
            <w:tcW w:w="873" w:type="pct"/>
            <w:tcBorders>
              <w:top w:val="single" w:sz="4" w:space="0" w:color="000000"/>
              <w:left w:val="single" w:sz="4" w:space="0" w:color="000000"/>
              <w:bottom w:val="single" w:sz="4" w:space="0" w:color="000000"/>
            </w:tcBorders>
            <w:shd w:val="clear" w:color="auto" w:fill="auto"/>
          </w:tcPr>
          <w:p w14:paraId="33D0DACF" w14:textId="77777777" w:rsidR="00EA02BD" w:rsidRPr="001C3297" w:rsidRDefault="00EA02BD" w:rsidP="00B5354A">
            <w:pPr>
              <w:snapToGrid w:val="0"/>
              <w:jc w:val="both"/>
              <w:rPr>
                <w:sz w:val="22"/>
                <w:u w:val="single"/>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6E671023" w14:textId="77777777" w:rsidR="00EA02BD" w:rsidRPr="001C3297" w:rsidRDefault="00EA02BD" w:rsidP="00B5354A">
            <w:pPr>
              <w:snapToGrid w:val="0"/>
              <w:jc w:val="both"/>
              <w:rPr>
                <w:sz w:val="22"/>
                <w:u w:val="single"/>
              </w:rPr>
            </w:pPr>
          </w:p>
        </w:tc>
        <w:tc>
          <w:tcPr>
            <w:tcW w:w="764" w:type="pct"/>
            <w:tcBorders>
              <w:top w:val="single" w:sz="4" w:space="0" w:color="000000"/>
              <w:left w:val="single" w:sz="4" w:space="0" w:color="000000"/>
              <w:bottom w:val="single" w:sz="4" w:space="0" w:color="000000"/>
              <w:right w:val="single" w:sz="4" w:space="0" w:color="000000"/>
            </w:tcBorders>
          </w:tcPr>
          <w:p w14:paraId="02E2FFDC" w14:textId="77777777" w:rsidR="00EA02BD" w:rsidRPr="001C3297" w:rsidRDefault="00EA02BD" w:rsidP="00B5354A">
            <w:pPr>
              <w:snapToGrid w:val="0"/>
              <w:jc w:val="both"/>
              <w:rPr>
                <w:sz w:val="22"/>
                <w:u w:val="single"/>
              </w:rPr>
            </w:pPr>
          </w:p>
        </w:tc>
        <w:tc>
          <w:tcPr>
            <w:tcW w:w="734" w:type="pct"/>
            <w:tcBorders>
              <w:top w:val="single" w:sz="4" w:space="0" w:color="000000"/>
              <w:left w:val="single" w:sz="4" w:space="0" w:color="000000"/>
              <w:bottom w:val="single" w:sz="4" w:space="0" w:color="000000"/>
              <w:right w:val="single" w:sz="4" w:space="0" w:color="000000"/>
            </w:tcBorders>
          </w:tcPr>
          <w:p w14:paraId="597E5930" w14:textId="77777777" w:rsidR="00EA02BD" w:rsidRPr="001C3297" w:rsidRDefault="00EA02BD" w:rsidP="00B5354A">
            <w:pPr>
              <w:snapToGrid w:val="0"/>
              <w:jc w:val="both"/>
              <w:rPr>
                <w:sz w:val="22"/>
                <w:u w:val="single"/>
              </w:rPr>
            </w:pPr>
          </w:p>
        </w:tc>
      </w:tr>
      <w:tr w:rsidR="00EF681D" w:rsidRPr="001C3297" w14:paraId="3239D4E1" w14:textId="77777777" w:rsidTr="00B5354A">
        <w:tc>
          <w:tcPr>
            <w:tcW w:w="804" w:type="pct"/>
            <w:tcBorders>
              <w:top w:val="single" w:sz="4" w:space="0" w:color="000000"/>
              <w:left w:val="single" w:sz="4" w:space="0" w:color="000000"/>
              <w:bottom w:val="single" w:sz="4" w:space="0" w:color="000000"/>
            </w:tcBorders>
            <w:shd w:val="clear" w:color="auto" w:fill="auto"/>
          </w:tcPr>
          <w:p w14:paraId="5D971037" w14:textId="77777777" w:rsidR="000A400A" w:rsidRPr="001C3297" w:rsidRDefault="000A400A" w:rsidP="00B5354A">
            <w:pPr>
              <w:snapToGrid w:val="0"/>
              <w:jc w:val="both"/>
              <w:rPr>
                <w:sz w:val="22"/>
                <w:u w:val="single"/>
              </w:rPr>
            </w:pPr>
          </w:p>
        </w:tc>
        <w:tc>
          <w:tcPr>
            <w:tcW w:w="753" w:type="pct"/>
            <w:tcBorders>
              <w:top w:val="single" w:sz="4" w:space="0" w:color="000000"/>
              <w:left w:val="single" w:sz="4" w:space="0" w:color="000000"/>
              <w:bottom w:val="single" w:sz="4" w:space="0" w:color="000000"/>
            </w:tcBorders>
            <w:shd w:val="clear" w:color="auto" w:fill="auto"/>
          </w:tcPr>
          <w:p w14:paraId="07560917" w14:textId="77777777" w:rsidR="00EA02BD" w:rsidRPr="001C3297" w:rsidRDefault="00EA02BD" w:rsidP="00B5354A">
            <w:pPr>
              <w:snapToGrid w:val="0"/>
              <w:jc w:val="both"/>
              <w:rPr>
                <w:sz w:val="22"/>
                <w:u w:val="single"/>
              </w:rPr>
            </w:pPr>
          </w:p>
        </w:tc>
        <w:tc>
          <w:tcPr>
            <w:tcW w:w="873" w:type="pct"/>
            <w:tcBorders>
              <w:top w:val="single" w:sz="4" w:space="0" w:color="000000"/>
              <w:left w:val="single" w:sz="4" w:space="0" w:color="000000"/>
              <w:bottom w:val="single" w:sz="4" w:space="0" w:color="000000"/>
            </w:tcBorders>
            <w:shd w:val="clear" w:color="auto" w:fill="auto"/>
          </w:tcPr>
          <w:p w14:paraId="0AA77B8B" w14:textId="77777777" w:rsidR="00EA02BD" w:rsidRPr="001C3297" w:rsidRDefault="00EA02BD" w:rsidP="00B5354A">
            <w:pPr>
              <w:snapToGrid w:val="0"/>
              <w:jc w:val="both"/>
              <w:rPr>
                <w:sz w:val="22"/>
                <w:u w:val="single"/>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563B4236" w14:textId="77777777" w:rsidR="00EA02BD" w:rsidRPr="001C3297" w:rsidRDefault="00EA02BD" w:rsidP="00B5354A">
            <w:pPr>
              <w:snapToGrid w:val="0"/>
              <w:jc w:val="both"/>
              <w:rPr>
                <w:sz w:val="22"/>
                <w:u w:val="single"/>
              </w:rPr>
            </w:pPr>
          </w:p>
        </w:tc>
        <w:tc>
          <w:tcPr>
            <w:tcW w:w="764" w:type="pct"/>
            <w:tcBorders>
              <w:top w:val="single" w:sz="4" w:space="0" w:color="000000"/>
              <w:left w:val="single" w:sz="4" w:space="0" w:color="000000"/>
              <w:bottom w:val="single" w:sz="4" w:space="0" w:color="000000"/>
              <w:right w:val="single" w:sz="4" w:space="0" w:color="000000"/>
            </w:tcBorders>
          </w:tcPr>
          <w:p w14:paraId="3A67ECBB" w14:textId="77777777" w:rsidR="00EA02BD" w:rsidRPr="001C3297" w:rsidRDefault="00EA02BD" w:rsidP="00B5354A">
            <w:pPr>
              <w:snapToGrid w:val="0"/>
              <w:jc w:val="both"/>
              <w:rPr>
                <w:sz w:val="22"/>
                <w:u w:val="single"/>
              </w:rPr>
            </w:pPr>
          </w:p>
        </w:tc>
        <w:tc>
          <w:tcPr>
            <w:tcW w:w="734" w:type="pct"/>
            <w:tcBorders>
              <w:top w:val="single" w:sz="4" w:space="0" w:color="000000"/>
              <w:left w:val="single" w:sz="4" w:space="0" w:color="000000"/>
              <w:bottom w:val="single" w:sz="4" w:space="0" w:color="000000"/>
              <w:right w:val="single" w:sz="4" w:space="0" w:color="000000"/>
            </w:tcBorders>
          </w:tcPr>
          <w:p w14:paraId="3FF196FA" w14:textId="77777777" w:rsidR="00EA02BD" w:rsidRPr="001C3297" w:rsidRDefault="00EA02BD" w:rsidP="00B5354A">
            <w:pPr>
              <w:snapToGrid w:val="0"/>
              <w:jc w:val="both"/>
              <w:rPr>
                <w:sz w:val="22"/>
                <w:u w:val="single"/>
              </w:rPr>
            </w:pPr>
          </w:p>
        </w:tc>
      </w:tr>
    </w:tbl>
    <w:p w14:paraId="6FA89054" w14:textId="77777777" w:rsidR="00EA02BD" w:rsidRPr="001C3297" w:rsidRDefault="00EA02BD" w:rsidP="00EA02BD">
      <w:pPr>
        <w:jc w:val="both"/>
      </w:pPr>
    </w:p>
    <w:p w14:paraId="30B5E97E" w14:textId="77777777" w:rsidR="00EA02BD" w:rsidRPr="001C3297" w:rsidRDefault="00EA02BD" w:rsidP="00EA02BD">
      <w:pPr>
        <w:jc w:val="both"/>
        <w:rPr>
          <w:sz w:val="21"/>
          <w:szCs w:val="21"/>
        </w:rPr>
      </w:pPr>
      <w:r w:rsidRPr="001C3297">
        <w:rPr>
          <w:i/>
          <w:sz w:val="21"/>
          <w:szCs w:val="21"/>
        </w:rPr>
        <w:t xml:space="preserve">Uwaga: 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w:t>
      </w:r>
      <w:r w:rsidRPr="001C3297">
        <w:rPr>
          <w:b/>
          <w:i/>
          <w:sz w:val="21"/>
          <w:szCs w:val="21"/>
        </w:rPr>
        <w:t>pisemne zobowiązanie tych podmiotów</w:t>
      </w:r>
      <w:r w:rsidRPr="001C3297">
        <w:rPr>
          <w:i/>
          <w:sz w:val="21"/>
          <w:szCs w:val="21"/>
        </w:rPr>
        <w:t xml:space="preserve"> do oddania mu do dyspozycji niezbędnych zasobów na okres korzystania z nich przy wykonaniu zamówienia</w:t>
      </w:r>
      <w:r w:rsidRPr="001C3297">
        <w:rPr>
          <w:b/>
          <w:i/>
          <w:sz w:val="22"/>
          <w:szCs w:val="21"/>
        </w:rPr>
        <w:t>.</w:t>
      </w:r>
    </w:p>
    <w:p w14:paraId="4DCB4DBB" w14:textId="77777777" w:rsidR="00EA02BD" w:rsidRPr="001C3297" w:rsidRDefault="00EA02BD" w:rsidP="00EA02BD">
      <w:pPr>
        <w:jc w:val="both"/>
        <w:rPr>
          <w:sz w:val="21"/>
          <w:szCs w:val="21"/>
        </w:rPr>
      </w:pPr>
    </w:p>
    <w:p w14:paraId="0B71D94D" w14:textId="77777777" w:rsidR="00EA02BD" w:rsidRPr="001C3297" w:rsidRDefault="00EA02BD" w:rsidP="00EA02BD">
      <w:pPr>
        <w:jc w:val="both"/>
        <w:rPr>
          <w:sz w:val="22"/>
          <w:u w:val="single"/>
        </w:rPr>
      </w:pPr>
      <w:r w:rsidRPr="001C3297">
        <w:rPr>
          <w:sz w:val="22"/>
          <w:u w:val="single"/>
        </w:rPr>
        <w:t>Do niniejszego Wykazu dołączono pisemne zobowiązanie podmiotów</w:t>
      </w:r>
    </w:p>
    <w:p w14:paraId="29AA14B3" w14:textId="77777777" w:rsidR="00EA02BD" w:rsidRPr="001C3297" w:rsidRDefault="00EA02BD" w:rsidP="00EA02BD">
      <w:pPr>
        <w:jc w:val="both"/>
        <w:rPr>
          <w:sz w:val="22"/>
        </w:rPr>
      </w:pPr>
    </w:p>
    <w:p w14:paraId="7CE8D391" w14:textId="77777777" w:rsidR="00EA02BD" w:rsidRPr="001C3297" w:rsidRDefault="00EA02BD" w:rsidP="00EA02BD">
      <w:pPr>
        <w:jc w:val="both"/>
        <w:rPr>
          <w:sz w:val="22"/>
        </w:rPr>
      </w:pPr>
      <w:r w:rsidRPr="001C3297">
        <w:rPr>
          <w:sz w:val="22"/>
        </w:rPr>
        <w:t>.......................................</w:t>
      </w:r>
    </w:p>
    <w:p w14:paraId="0B0958E4" w14:textId="77777777" w:rsidR="00EA02BD" w:rsidRPr="001C3297" w:rsidRDefault="00EA02BD" w:rsidP="00EA02BD">
      <w:pPr>
        <w:jc w:val="both"/>
        <w:rPr>
          <w:sz w:val="22"/>
        </w:rPr>
      </w:pPr>
    </w:p>
    <w:p w14:paraId="00A3D602" w14:textId="77777777" w:rsidR="009E2B86" w:rsidRPr="00EF681D" w:rsidRDefault="00EA02BD" w:rsidP="006D069C">
      <w:pPr>
        <w:jc w:val="both"/>
        <w:rPr>
          <w:color w:val="FF0000"/>
          <w:sz w:val="22"/>
        </w:rPr>
        <w:sectPr w:rsidR="009E2B86" w:rsidRPr="00EF681D" w:rsidSect="009E2B86">
          <w:pgSz w:w="16838" w:h="11906" w:orient="landscape"/>
          <w:pgMar w:top="1134" w:right="1134" w:bottom="1276" w:left="1134" w:header="709" w:footer="459" w:gutter="0"/>
          <w:cols w:space="708"/>
          <w:docGrid w:linePitch="360"/>
        </w:sectPr>
      </w:pPr>
      <w:r w:rsidRPr="001C3297">
        <w:rPr>
          <w:sz w:val="22"/>
        </w:rPr>
        <w:t xml:space="preserve"> .....................................</w:t>
      </w:r>
    </w:p>
    <w:p w14:paraId="2855C087" w14:textId="77777777" w:rsidR="006D7574" w:rsidRPr="00EF681D" w:rsidRDefault="006D7574" w:rsidP="006D069C">
      <w:pPr>
        <w:rPr>
          <w:color w:val="FF0000"/>
          <w:sz w:val="22"/>
          <w:szCs w:val="22"/>
        </w:rPr>
      </w:pPr>
    </w:p>
    <w:p w14:paraId="7CC7BE8D" w14:textId="77777777" w:rsidR="006D7574" w:rsidRPr="005F0466" w:rsidRDefault="006D7574" w:rsidP="006D7574">
      <w:pPr>
        <w:jc w:val="right"/>
        <w:rPr>
          <w:sz w:val="22"/>
          <w:szCs w:val="22"/>
        </w:rPr>
      </w:pPr>
      <w:r w:rsidRPr="005F0466">
        <w:rPr>
          <w:sz w:val="22"/>
          <w:szCs w:val="22"/>
        </w:rPr>
        <w:t xml:space="preserve">Załącznik Nr </w:t>
      </w:r>
      <w:r w:rsidR="00EA02BD" w:rsidRPr="005F0466">
        <w:rPr>
          <w:sz w:val="22"/>
          <w:szCs w:val="22"/>
        </w:rPr>
        <w:t>9</w:t>
      </w:r>
      <w:r w:rsidRPr="005F0466">
        <w:rPr>
          <w:sz w:val="22"/>
          <w:szCs w:val="22"/>
        </w:rPr>
        <w:t xml:space="preserve"> do SWZ </w:t>
      </w:r>
    </w:p>
    <w:p w14:paraId="15E625D1" w14:textId="5A003BBB" w:rsidR="006D7574" w:rsidRPr="005F0466" w:rsidRDefault="00484A8F" w:rsidP="006D7574">
      <w:pPr>
        <w:tabs>
          <w:tab w:val="left" w:pos="3118"/>
        </w:tabs>
        <w:jc w:val="right"/>
        <w:rPr>
          <w:b/>
          <w:sz w:val="21"/>
          <w:szCs w:val="21"/>
        </w:rPr>
      </w:pPr>
      <w:r w:rsidRPr="005F0466">
        <w:rPr>
          <w:sz w:val="22"/>
          <w:szCs w:val="22"/>
        </w:rPr>
        <w:t xml:space="preserve">Nr </w:t>
      </w:r>
      <w:r w:rsidR="00F53DC4">
        <w:rPr>
          <w:sz w:val="22"/>
          <w:szCs w:val="22"/>
        </w:rPr>
        <w:t>D</w:t>
      </w:r>
      <w:r w:rsidRPr="005F0466">
        <w:rPr>
          <w:sz w:val="22"/>
          <w:szCs w:val="22"/>
        </w:rPr>
        <w:t>ZZP-344/</w:t>
      </w:r>
      <w:r w:rsidR="005F0466" w:rsidRPr="005F0466">
        <w:rPr>
          <w:sz w:val="22"/>
          <w:szCs w:val="22"/>
        </w:rPr>
        <w:t>26</w:t>
      </w:r>
      <w:r w:rsidR="006D7574" w:rsidRPr="005F0466">
        <w:rPr>
          <w:sz w:val="22"/>
          <w:szCs w:val="22"/>
        </w:rPr>
        <w:t>/202</w:t>
      </w:r>
      <w:r w:rsidR="00AA6C41" w:rsidRPr="005F0466">
        <w:rPr>
          <w:sz w:val="22"/>
          <w:szCs w:val="22"/>
        </w:rPr>
        <w:t>5</w:t>
      </w:r>
    </w:p>
    <w:p w14:paraId="39458517" w14:textId="77777777" w:rsidR="00666230" w:rsidRPr="005F0466" w:rsidRDefault="00666230" w:rsidP="00666230">
      <w:pPr>
        <w:jc w:val="right"/>
        <w:rPr>
          <w:rFonts w:ascii="Arial" w:hAnsi="Arial" w:cs="Arial"/>
          <w:b/>
          <w:sz w:val="18"/>
          <w:szCs w:val="18"/>
        </w:rPr>
      </w:pPr>
    </w:p>
    <w:p w14:paraId="3B0F85BE" w14:textId="77777777" w:rsidR="00817A76" w:rsidRPr="005F0466" w:rsidRDefault="00817A76" w:rsidP="00817A76">
      <w:pPr>
        <w:pStyle w:val="Nagwek1"/>
        <w:widowControl w:val="0"/>
        <w:tabs>
          <w:tab w:val="left" w:pos="432"/>
        </w:tabs>
        <w:ind w:left="360" w:firstLine="0"/>
      </w:pPr>
      <w:r w:rsidRPr="005F0466">
        <w:t>WZÓR UMOWY</w:t>
      </w:r>
    </w:p>
    <w:p w14:paraId="5D8AA150" w14:textId="77777777" w:rsidR="00817A76" w:rsidRPr="005F0466" w:rsidRDefault="00817A76" w:rsidP="00817A76"/>
    <w:p w14:paraId="2A5B6B5B" w14:textId="77777777" w:rsidR="00817A76" w:rsidRPr="005F0466" w:rsidRDefault="00817A76" w:rsidP="00817A76">
      <w:pPr>
        <w:jc w:val="center"/>
        <w:rPr>
          <w:b/>
          <w:bCs/>
        </w:rPr>
      </w:pPr>
      <w:r w:rsidRPr="005F0466">
        <w:rPr>
          <w:b/>
          <w:bCs/>
        </w:rPr>
        <w:t>UMOWA</w:t>
      </w:r>
    </w:p>
    <w:p w14:paraId="10324E1D" w14:textId="77777777" w:rsidR="00817A76" w:rsidRPr="005F0466" w:rsidRDefault="00817A76" w:rsidP="00817A76">
      <w:pPr>
        <w:jc w:val="center"/>
        <w:rPr>
          <w:sz w:val="22"/>
          <w:lang w:eastAsia="ar-SA"/>
        </w:rPr>
      </w:pPr>
      <w:r w:rsidRPr="005F0466">
        <w:rPr>
          <w:sz w:val="22"/>
          <w:lang w:eastAsia="ar-SA"/>
        </w:rPr>
        <w:t>– zwana dalej „</w:t>
      </w:r>
      <w:r w:rsidRPr="005F0466">
        <w:rPr>
          <w:b/>
          <w:bCs/>
          <w:i/>
          <w:iCs/>
          <w:sz w:val="22"/>
          <w:lang w:eastAsia="ar-SA"/>
        </w:rPr>
        <w:t>Umową</w:t>
      </w:r>
      <w:r w:rsidRPr="005F0466">
        <w:rPr>
          <w:sz w:val="22"/>
          <w:lang w:eastAsia="ar-SA"/>
        </w:rPr>
        <w:t>”</w:t>
      </w:r>
    </w:p>
    <w:p w14:paraId="74EB7005" w14:textId="77777777" w:rsidR="00817A76" w:rsidRPr="005F0466" w:rsidRDefault="00817A76" w:rsidP="00817A76">
      <w:pPr>
        <w:jc w:val="center"/>
        <w:rPr>
          <w:sz w:val="22"/>
        </w:rPr>
      </w:pPr>
      <w:r w:rsidRPr="005F0466">
        <w:rPr>
          <w:sz w:val="22"/>
        </w:rPr>
        <w:t>Zawarta w Nysie dnia............, pomiędzy:</w:t>
      </w:r>
    </w:p>
    <w:p w14:paraId="07356695" w14:textId="77777777" w:rsidR="00817A76" w:rsidRPr="005F0466" w:rsidRDefault="00817A76" w:rsidP="00817A76">
      <w:pPr>
        <w:jc w:val="center"/>
        <w:rPr>
          <w:sz w:val="22"/>
        </w:rPr>
      </w:pPr>
    </w:p>
    <w:p w14:paraId="26AD11DC" w14:textId="3F1E41FE" w:rsidR="00817A76" w:rsidRPr="005F0466" w:rsidRDefault="00817A76" w:rsidP="00817A76">
      <w:pPr>
        <w:jc w:val="both"/>
        <w:rPr>
          <w:sz w:val="22"/>
          <w:szCs w:val="22"/>
        </w:rPr>
      </w:pPr>
      <w:r w:rsidRPr="005F0466">
        <w:rPr>
          <w:b/>
          <w:sz w:val="22"/>
          <w:szCs w:val="22"/>
        </w:rPr>
        <w:t xml:space="preserve">Zespołem Opieki Zdrowotnej z siedzibą w Nysie, </w:t>
      </w:r>
      <w:r w:rsidRPr="005F0466">
        <w:rPr>
          <w:bCs/>
          <w:sz w:val="22"/>
          <w:szCs w:val="22"/>
        </w:rPr>
        <w:t xml:space="preserve">ul. Bohaterów Warszawy 34, 48-300Nysa, dla którego </w:t>
      </w:r>
      <w:r w:rsidRPr="005F0466">
        <w:rPr>
          <w:sz w:val="22"/>
          <w:szCs w:val="22"/>
        </w:rPr>
        <w:t>Sąd Rejonowy w Opolu, VIII Wydział Gospodarczy Krajowego Rejestru Sądowego prowadzi akta rejestrowe pod numerem KRS: 0000008478, (NIP: 7531967997);</w:t>
      </w:r>
      <w:r w:rsidR="00AA6C41" w:rsidRPr="005F0466">
        <w:rPr>
          <w:sz w:val="22"/>
          <w:szCs w:val="22"/>
        </w:rPr>
        <w:t xml:space="preserve"> REGON: 000313443</w:t>
      </w:r>
    </w:p>
    <w:p w14:paraId="5892F372" w14:textId="77777777" w:rsidR="00817A76" w:rsidRPr="005F0466" w:rsidRDefault="00817A76" w:rsidP="00817A76">
      <w:pPr>
        <w:jc w:val="both"/>
        <w:rPr>
          <w:b/>
          <w:sz w:val="22"/>
          <w:szCs w:val="22"/>
        </w:rPr>
      </w:pPr>
      <w:r w:rsidRPr="005F0466">
        <w:rPr>
          <w:sz w:val="22"/>
          <w:szCs w:val="22"/>
        </w:rPr>
        <w:t>– zwanym w dalszej części Umowy "</w:t>
      </w:r>
      <w:r w:rsidRPr="005F0466">
        <w:rPr>
          <w:b/>
          <w:bCs/>
          <w:i/>
          <w:iCs/>
          <w:sz w:val="22"/>
          <w:szCs w:val="22"/>
        </w:rPr>
        <w:t>Zamawiającym</w:t>
      </w:r>
      <w:r w:rsidRPr="005F0466">
        <w:rPr>
          <w:sz w:val="22"/>
          <w:szCs w:val="22"/>
        </w:rPr>
        <w:t>" reprezentowanym przez:</w:t>
      </w:r>
    </w:p>
    <w:p w14:paraId="1892440B" w14:textId="77777777" w:rsidR="0073434C" w:rsidRPr="005F0466" w:rsidRDefault="00B9114C" w:rsidP="00817A76">
      <w:pPr>
        <w:pStyle w:val="Tekstpodstawowy"/>
        <w:rPr>
          <w:sz w:val="22"/>
          <w:szCs w:val="22"/>
        </w:rPr>
      </w:pPr>
      <w:r w:rsidRPr="005F0466">
        <w:rPr>
          <w:sz w:val="22"/>
          <w:szCs w:val="22"/>
        </w:rPr>
        <w:t>Z-</w:t>
      </w:r>
      <w:proofErr w:type="spellStart"/>
      <w:r w:rsidRPr="005F0466">
        <w:rPr>
          <w:sz w:val="22"/>
          <w:szCs w:val="22"/>
        </w:rPr>
        <w:t>c</w:t>
      </w:r>
      <w:r w:rsidR="00C25C51" w:rsidRPr="005F0466">
        <w:rPr>
          <w:sz w:val="22"/>
          <w:szCs w:val="22"/>
        </w:rPr>
        <w:t>ę</w:t>
      </w:r>
      <w:proofErr w:type="spellEnd"/>
      <w:r w:rsidR="00817A76" w:rsidRPr="005F0466">
        <w:rPr>
          <w:sz w:val="22"/>
          <w:szCs w:val="22"/>
        </w:rPr>
        <w:t xml:space="preserve"> Dyrektora</w:t>
      </w:r>
      <w:r w:rsidR="00817A76" w:rsidRPr="005F0466">
        <w:rPr>
          <w:sz w:val="22"/>
          <w:szCs w:val="22"/>
        </w:rPr>
        <w:tab/>
        <w:t>–</w:t>
      </w:r>
      <w:r w:rsidR="00817A76" w:rsidRPr="005F0466">
        <w:rPr>
          <w:sz w:val="22"/>
          <w:szCs w:val="22"/>
        </w:rPr>
        <w:tab/>
      </w:r>
      <w:r w:rsidR="0073434C" w:rsidRPr="005F0466">
        <w:rPr>
          <w:sz w:val="22"/>
          <w:szCs w:val="22"/>
        </w:rPr>
        <w:t>Jerzego Hajdugę</w:t>
      </w:r>
    </w:p>
    <w:p w14:paraId="3E49157D" w14:textId="77777777" w:rsidR="00817A76" w:rsidRPr="005F0466" w:rsidRDefault="00817A76" w:rsidP="00817A76">
      <w:pPr>
        <w:pStyle w:val="Tekstpodstawowy"/>
        <w:rPr>
          <w:sz w:val="22"/>
          <w:szCs w:val="22"/>
        </w:rPr>
      </w:pPr>
      <w:r w:rsidRPr="005F0466">
        <w:rPr>
          <w:sz w:val="22"/>
          <w:szCs w:val="22"/>
        </w:rPr>
        <w:t xml:space="preserve">a </w:t>
      </w:r>
    </w:p>
    <w:p w14:paraId="14CA3ECB" w14:textId="77777777" w:rsidR="00817A76" w:rsidRPr="005F0466" w:rsidRDefault="00817A76" w:rsidP="00817A76">
      <w:pPr>
        <w:pStyle w:val="Tekstpodstawowy"/>
        <w:rPr>
          <w:sz w:val="22"/>
          <w:szCs w:val="22"/>
        </w:rPr>
      </w:pPr>
      <w:r w:rsidRPr="005F0466">
        <w:rPr>
          <w:sz w:val="22"/>
          <w:szCs w:val="22"/>
        </w:rPr>
        <w:t xml:space="preserve">przedsiębiorcą: </w:t>
      </w:r>
    </w:p>
    <w:p w14:paraId="2DD7B82E" w14:textId="77777777" w:rsidR="00817A76" w:rsidRPr="005F0466" w:rsidRDefault="00817A76" w:rsidP="00817A76">
      <w:pPr>
        <w:pStyle w:val="Tekstpodstawowy"/>
        <w:rPr>
          <w:sz w:val="22"/>
          <w:szCs w:val="22"/>
        </w:rPr>
      </w:pPr>
      <w:r w:rsidRPr="005F0466">
        <w:rPr>
          <w:bCs/>
          <w:sz w:val="22"/>
          <w:szCs w:val="22"/>
        </w:rPr>
        <w:t>...............................................................</w:t>
      </w:r>
      <w:r w:rsidRPr="005F0466">
        <w:rPr>
          <w:sz w:val="22"/>
          <w:szCs w:val="22"/>
        </w:rPr>
        <w:t xml:space="preserve"> z siedzibą/miejscowością stałego miejsca wykonywania działalności gospodarczej w  ................... pod adresem …………………….; prowadzącym działalność gospodarczą na podstawie wpisu do ewidencji działalności gospodarczej z dnia ............./ wpisu do właściwego rejestru tj. ……………………. , prowadzonego przez .................................  </w:t>
      </w:r>
      <w:r w:rsidR="004F618B" w:rsidRPr="005F0466">
        <w:rPr>
          <w:sz w:val="22"/>
          <w:szCs w:val="22"/>
        </w:rPr>
        <w:br/>
      </w:r>
      <w:r w:rsidRPr="005F0466">
        <w:rPr>
          <w:sz w:val="22"/>
          <w:szCs w:val="22"/>
        </w:rPr>
        <w:t>w ……………………….pod numerem …… /KRS: .……………… (NIP: ……………………………..)</w:t>
      </w:r>
    </w:p>
    <w:p w14:paraId="47C18CA9" w14:textId="77777777" w:rsidR="00817A76" w:rsidRPr="005F0466" w:rsidRDefault="00817A76" w:rsidP="00817A76">
      <w:pPr>
        <w:pStyle w:val="Tekstpodstawowy"/>
        <w:rPr>
          <w:sz w:val="22"/>
          <w:szCs w:val="22"/>
        </w:rPr>
      </w:pPr>
      <w:r w:rsidRPr="005F0466">
        <w:rPr>
          <w:sz w:val="22"/>
          <w:szCs w:val="22"/>
        </w:rPr>
        <w:t>– zwanym w dalszej części Umowy „</w:t>
      </w:r>
      <w:r w:rsidRPr="005F0466">
        <w:rPr>
          <w:b/>
          <w:bCs/>
          <w:i/>
          <w:iCs/>
          <w:sz w:val="22"/>
          <w:szCs w:val="22"/>
        </w:rPr>
        <w:t>Wykonawcą”</w:t>
      </w:r>
      <w:r w:rsidRPr="005F0466">
        <w:rPr>
          <w:sz w:val="22"/>
          <w:szCs w:val="22"/>
        </w:rPr>
        <w:t xml:space="preserve"> reprezentowanym przez:</w:t>
      </w:r>
    </w:p>
    <w:p w14:paraId="673E01F7" w14:textId="77777777" w:rsidR="00817A76" w:rsidRPr="005F0466" w:rsidRDefault="00817A76" w:rsidP="00817A76">
      <w:pPr>
        <w:pStyle w:val="Tekstpodstawowy"/>
        <w:rPr>
          <w:sz w:val="22"/>
          <w:szCs w:val="22"/>
        </w:rPr>
      </w:pPr>
      <w:r w:rsidRPr="005F0466">
        <w:rPr>
          <w:sz w:val="22"/>
          <w:szCs w:val="22"/>
        </w:rPr>
        <w:t xml:space="preserve">1. .............................................................................................................................................................., </w:t>
      </w:r>
    </w:p>
    <w:p w14:paraId="50DE4103" w14:textId="77777777" w:rsidR="00817A76" w:rsidRPr="005F0466" w:rsidRDefault="00817A76" w:rsidP="00817A76">
      <w:pPr>
        <w:pStyle w:val="Tekstpodstawowy"/>
        <w:rPr>
          <w:sz w:val="22"/>
          <w:szCs w:val="22"/>
        </w:rPr>
      </w:pPr>
      <w:r w:rsidRPr="005F0466">
        <w:rPr>
          <w:sz w:val="22"/>
          <w:szCs w:val="22"/>
        </w:rPr>
        <w:t>2. ................................................................................................................................................................</w:t>
      </w:r>
    </w:p>
    <w:p w14:paraId="7970F996" w14:textId="77777777" w:rsidR="00817A76" w:rsidRPr="005F0466" w:rsidRDefault="00817A76" w:rsidP="00224C9A">
      <w:pPr>
        <w:pStyle w:val="Tekstpodstawowy"/>
        <w:jc w:val="left"/>
        <w:rPr>
          <w:sz w:val="22"/>
          <w:szCs w:val="22"/>
        </w:rPr>
      </w:pPr>
      <w:r w:rsidRPr="005F0466">
        <w:rPr>
          <w:sz w:val="22"/>
          <w:szCs w:val="22"/>
        </w:rPr>
        <w:t>o następującej treści:</w:t>
      </w:r>
    </w:p>
    <w:p w14:paraId="423F61F7" w14:textId="77777777" w:rsidR="00A969A2" w:rsidRPr="005F0466" w:rsidRDefault="00A969A2" w:rsidP="00817A76">
      <w:pPr>
        <w:pStyle w:val="Tekstpodstawowy"/>
        <w:jc w:val="center"/>
        <w:rPr>
          <w:color w:val="FF0000"/>
          <w:sz w:val="22"/>
          <w:szCs w:val="22"/>
        </w:rPr>
      </w:pPr>
    </w:p>
    <w:p w14:paraId="149E1793" w14:textId="77777777" w:rsidR="00817A76" w:rsidRPr="005F0466" w:rsidRDefault="00817A76" w:rsidP="00817A76">
      <w:pPr>
        <w:widowControl w:val="0"/>
        <w:jc w:val="center"/>
        <w:rPr>
          <w:b/>
          <w:bCs/>
          <w:sz w:val="22"/>
          <w:szCs w:val="22"/>
        </w:rPr>
      </w:pPr>
      <w:r w:rsidRPr="005F0466">
        <w:rPr>
          <w:b/>
          <w:bCs/>
          <w:sz w:val="22"/>
          <w:szCs w:val="22"/>
        </w:rPr>
        <w:t>§ 1</w:t>
      </w:r>
    </w:p>
    <w:p w14:paraId="61080E48" w14:textId="5D3E4F9A" w:rsidR="00B74FEC" w:rsidRPr="005F0466" w:rsidRDefault="00A8177C" w:rsidP="000E3718">
      <w:pPr>
        <w:jc w:val="center"/>
        <w:rPr>
          <w:b/>
          <w:bCs/>
          <w:sz w:val="22"/>
          <w:szCs w:val="22"/>
        </w:rPr>
      </w:pPr>
      <w:r w:rsidRPr="005F0466">
        <w:rPr>
          <w:b/>
          <w:bCs/>
          <w:sz w:val="22"/>
          <w:szCs w:val="22"/>
        </w:rPr>
        <w:t>Przedmiot umowy</w:t>
      </w:r>
    </w:p>
    <w:p w14:paraId="3182A7E2" w14:textId="2CE5F761" w:rsidR="00A8177C" w:rsidRPr="005F0466" w:rsidRDefault="00A8177C" w:rsidP="00A45C4C">
      <w:pPr>
        <w:pStyle w:val="Zwykytekst2"/>
        <w:numPr>
          <w:ilvl w:val="0"/>
          <w:numId w:val="22"/>
        </w:numPr>
        <w:ind w:left="284" w:hanging="284"/>
        <w:jc w:val="both"/>
        <w:rPr>
          <w:rFonts w:ascii="Times New Roman" w:hAnsi="Times New Roman" w:cs="Times New Roman"/>
          <w:sz w:val="22"/>
          <w:szCs w:val="22"/>
        </w:rPr>
      </w:pPr>
      <w:r w:rsidRPr="005F0466">
        <w:rPr>
          <w:rFonts w:ascii="Times New Roman" w:hAnsi="Times New Roman" w:cs="Times New Roman"/>
          <w:sz w:val="22"/>
          <w:szCs w:val="22"/>
        </w:rPr>
        <w:t xml:space="preserve">W wyniku przeprowadzonej procedury w trybie podstawowym, Wykonawca zobowiązuje się do świadczenia usług w zakresie fizycznej ochrony obiektów, osób i mienia Zespołu Opieki Zdrowotnej </w:t>
      </w:r>
      <w:r w:rsidR="0073434C" w:rsidRPr="005F0466">
        <w:rPr>
          <w:rFonts w:ascii="Times New Roman" w:hAnsi="Times New Roman" w:cs="Times New Roman"/>
          <w:sz w:val="22"/>
          <w:szCs w:val="22"/>
        </w:rPr>
        <w:br/>
      </w:r>
      <w:r w:rsidRPr="005F0466">
        <w:rPr>
          <w:rFonts w:ascii="Times New Roman" w:hAnsi="Times New Roman" w:cs="Times New Roman"/>
          <w:sz w:val="22"/>
          <w:szCs w:val="22"/>
        </w:rPr>
        <w:t>w Nysie</w:t>
      </w:r>
      <w:r w:rsidR="00C02344" w:rsidRPr="005F0466">
        <w:rPr>
          <w:rFonts w:ascii="Times New Roman" w:hAnsi="Times New Roman" w:cs="Times New Roman"/>
          <w:sz w:val="22"/>
          <w:szCs w:val="22"/>
        </w:rPr>
        <w:t>.</w:t>
      </w:r>
    </w:p>
    <w:p w14:paraId="7C6F4856" w14:textId="77777777" w:rsidR="00A8177C" w:rsidRPr="005F0466" w:rsidRDefault="00A8177C" w:rsidP="00A45C4C">
      <w:pPr>
        <w:pStyle w:val="Zwykytekst2"/>
        <w:numPr>
          <w:ilvl w:val="0"/>
          <w:numId w:val="22"/>
        </w:numPr>
        <w:ind w:left="284" w:hanging="284"/>
        <w:jc w:val="both"/>
        <w:rPr>
          <w:rFonts w:ascii="Times New Roman" w:hAnsi="Times New Roman" w:cs="Times New Roman"/>
          <w:sz w:val="22"/>
          <w:szCs w:val="22"/>
        </w:rPr>
      </w:pPr>
      <w:r w:rsidRPr="005F0466">
        <w:rPr>
          <w:rFonts w:ascii="Times New Roman" w:hAnsi="Times New Roman" w:cs="Times New Roman"/>
          <w:sz w:val="22"/>
          <w:szCs w:val="22"/>
        </w:rPr>
        <w:t>Wykaz budynków, pomieszczeń oraz teren podlegający dozorowi określa załącznik nr 2 do Umowy.</w:t>
      </w:r>
    </w:p>
    <w:p w14:paraId="54371722" w14:textId="77777777" w:rsidR="00296506" w:rsidRPr="005F0466" w:rsidRDefault="00296506" w:rsidP="00817A76">
      <w:pPr>
        <w:pStyle w:val="Akapitzlist"/>
        <w:tabs>
          <w:tab w:val="left" w:pos="284"/>
        </w:tabs>
        <w:ind w:left="0"/>
        <w:rPr>
          <w:color w:val="FF0000"/>
          <w:sz w:val="22"/>
          <w:szCs w:val="22"/>
        </w:rPr>
      </w:pPr>
    </w:p>
    <w:p w14:paraId="607F51FC" w14:textId="77777777" w:rsidR="00817A76" w:rsidRPr="005F0466" w:rsidRDefault="00817A76" w:rsidP="00817A76">
      <w:pPr>
        <w:tabs>
          <w:tab w:val="left" w:pos="3118"/>
        </w:tabs>
        <w:ind w:right="-109"/>
        <w:jc w:val="center"/>
        <w:rPr>
          <w:b/>
          <w:sz w:val="22"/>
          <w:szCs w:val="22"/>
        </w:rPr>
      </w:pPr>
      <w:r w:rsidRPr="005F0466">
        <w:rPr>
          <w:b/>
          <w:sz w:val="22"/>
          <w:szCs w:val="22"/>
        </w:rPr>
        <w:t>§ 2</w:t>
      </w:r>
    </w:p>
    <w:p w14:paraId="0EDDC308" w14:textId="3A80A8F4" w:rsidR="00B74FEC" w:rsidRPr="005F0466" w:rsidRDefault="00A8177C" w:rsidP="000E3718">
      <w:pPr>
        <w:pStyle w:val="Tekstpodstawowy23"/>
        <w:spacing w:line="200" w:lineRule="atLeast"/>
        <w:jc w:val="center"/>
        <w:rPr>
          <w:b/>
          <w:sz w:val="22"/>
          <w:szCs w:val="22"/>
        </w:rPr>
      </w:pPr>
      <w:r w:rsidRPr="005F0466">
        <w:rPr>
          <w:b/>
          <w:sz w:val="22"/>
          <w:szCs w:val="22"/>
        </w:rPr>
        <w:t>Obowiązki wykonawcy</w:t>
      </w:r>
    </w:p>
    <w:p w14:paraId="33EECE5A" w14:textId="405060CB" w:rsidR="00D36C6C" w:rsidRPr="005F0466" w:rsidRDefault="005F0466" w:rsidP="00D36C6C">
      <w:pPr>
        <w:pStyle w:val="western"/>
        <w:spacing w:before="0" w:beforeAutospacing="0" w:after="0" w:afterAutospacing="0" w:line="240" w:lineRule="auto"/>
      </w:pPr>
      <w:r>
        <w:t xml:space="preserve">1. </w:t>
      </w:r>
      <w:r w:rsidR="00D36C6C" w:rsidRPr="005F0466">
        <w:t>Obowiązki Wykonawcy:</w:t>
      </w:r>
    </w:p>
    <w:p w14:paraId="7EC46CB9" w14:textId="77777777" w:rsidR="005F0466" w:rsidRPr="005F0466" w:rsidRDefault="005F0466" w:rsidP="005F0466">
      <w:pPr>
        <w:pStyle w:val="Textbody"/>
        <w:widowControl/>
        <w:numPr>
          <w:ilvl w:val="0"/>
          <w:numId w:val="51"/>
        </w:numPr>
        <w:tabs>
          <w:tab w:val="left" w:pos="284"/>
          <w:tab w:val="left" w:pos="3118"/>
        </w:tabs>
        <w:autoSpaceDN w:val="0"/>
        <w:spacing w:after="0"/>
        <w:ind w:left="0" w:firstLine="0"/>
        <w:jc w:val="both"/>
        <w:rPr>
          <w:sz w:val="22"/>
          <w:szCs w:val="22"/>
        </w:rPr>
      </w:pPr>
      <w:r w:rsidRPr="005F0466">
        <w:rPr>
          <w:sz w:val="22"/>
          <w:szCs w:val="22"/>
        </w:rPr>
        <w:t>zorganizowanie posterunku w pomieszczeniu wskazanym przez Zamawiającego</w:t>
      </w:r>
    </w:p>
    <w:p w14:paraId="508BEEE4" w14:textId="7D046042" w:rsidR="005F0466" w:rsidRPr="005F0466" w:rsidRDefault="005F0466" w:rsidP="005F0466">
      <w:pPr>
        <w:pStyle w:val="Textbody"/>
        <w:widowControl/>
        <w:numPr>
          <w:ilvl w:val="0"/>
          <w:numId w:val="50"/>
        </w:numPr>
        <w:tabs>
          <w:tab w:val="left" w:pos="284"/>
          <w:tab w:val="left" w:pos="3118"/>
        </w:tabs>
        <w:autoSpaceDN w:val="0"/>
        <w:spacing w:after="0"/>
        <w:ind w:left="284" w:hanging="284"/>
        <w:jc w:val="both"/>
        <w:rPr>
          <w:sz w:val="22"/>
          <w:szCs w:val="22"/>
        </w:rPr>
      </w:pPr>
      <w:r w:rsidRPr="005F0466">
        <w:rPr>
          <w:sz w:val="22"/>
          <w:szCs w:val="22"/>
        </w:rPr>
        <w:t xml:space="preserve">zorganizowanie i utrzymywanie łączności bezprzewodowej (radiowej) pomiędzy pracownikami ochrony, bazą, oddziałem SOR a patrolem interwencyjnym - zapewnia </w:t>
      </w:r>
      <w:r w:rsidR="00E25B61">
        <w:rPr>
          <w:sz w:val="22"/>
          <w:szCs w:val="22"/>
        </w:rPr>
        <w:t>Wykonawca</w:t>
      </w:r>
      <w:r w:rsidRPr="005F0466">
        <w:rPr>
          <w:sz w:val="22"/>
          <w:szCs w:val="22"/>
        </w:rPr>
        <w:t xml:space="preserve"> na własny koszt</w:t>
      </w:r>
    </w:p>
    <w:p w14:paraId="23587A12" w14:textId="77777777" w:rsidR="005F0466" w:rsidRPr="005F0466" w:rsidRDefault="005F0466" w:rsidP="005F0466">
      <w:pPr>
        <w:pStyle w:val="Textbody"/>
        <w:widowControl/>
        <w:numPr>
          <w:ilvl w:val="0"/>
          <w:numId w:val="50"/>
        </w:numPr>
        <w:tabs>
          <w:tab w:val="left" w:pos="284"/>
          <w:tab w:val="left" w:pos="3118"/>
        </w:tabs>
        <w:autoSpaceDN w:val="0"/>
        <w:spacing w:after="0"/>
        <w:ind w:left="0" w:firstLine="0"/>
        <w:jc w:val="both"/>
        <w:rPr>
          <w:sz w:val="22"/>
          <w:szCs w:val="22"/>
        </w:rPr>
      </w:pPr>
      <w:r w:rsidRPr="005F0466">
        <w:rPr>
          <w:sz w:val="22"/>
          <w:szCs w:val="22"/>
        </w:rPr>
        <w:t>ochrona przed zaborem lub uszkodzeniem mienia w obiektach będących własnością Zamawiającego</w:t>
      </w:r>
    </w:p>
    <w:p w14:paraId="144FC4D5" w14:textId="77777777" w:rsidR="005F0466" w:rsidRPr="005F0466" w:rsidRDefault="005F0466" w:rsidP="005F0466">
      <w:pPr>
        <w:pStyle w:val="Textbody"/>
        <w:widowControl/>
        <w:numPr>
          <w:ilvl w:val="0"/>
          <w:numId w:val="50"/>
        </w:numPr>
        <w:tabs>
          <w:tab w:val="left" w:pos="284"/>
          <w:tab w:val="left" w:pos="3118"/>
        </w:tabs>
        <w:autoSpaceDN w:val="0"/>
        <w:spacing w:after="0"/>
        <w:ind w:left="284" w:hanging="284"/>
        <w:jc w:val="both"/>
        <w:rPr>
          <w:sz w:val="22"/>
          <w:szCs w:val="22"/>
        </w:rPr>
      </w:pPr>
      <w:r w:rsidRPr="005F0466">
        <w:rPr>
          <w:sz w:val="22"/>
          <w:szCs w:val="22"/>
        </w:rPr>
        <w:t>całodobowe nadzorowanie centrali przeciwpożarowej oraz prowadzenie stałej kontroli terenu i obiektów pod względem możliwości wystąpienia  ewentualnych zagrożeń: pożar, zalanie, włamanie oraz penetracja miejsc o szczególnym zagrożeniu itp.</w:t>
      </w:r>
    </w:p>
    <w:p w14:paraId="533ECD02" w14:textId="77777777" w:rsidR="005F0466" w:rsidRPr="005F0466" w:rsidRDefault="005F0466" w:rsidP="005F0466">
      <w:pPr>
        <w:pStyle w:val="Textbody"/>
        <w:widowControl/>
        <w:numPr>
          <w:ilvl w:val="0"/>
          <w:numId w:val="50"/>
        </w:numPr>
        <w:tabs>
          <w:tab w:val="left" w:pos="284"/>
          <w:tab w:val="left" w:pos="3118"/>
        </w:tabs>
        <w:autoSpaceDN w:val="0"/>
        <w:spacing w:after="0"/>
        <w:ind w:left="284" w:hanging="284"/>
        <w:jc w:val="both"/>
        <w:rPr>
          <w:sz w:val="22"/>
          <w:szCs w:val="22"/>
        </w:rPr>
      </w:pPr>
      <w:r w:rsidRPr="005F0466">
        <w:rPr>
          <w:sz w:val="22"/>
          <w:szCs w:val="22"/>
        </w:rPr>
        <w:t>zapobieganie kradzieżom dokonywanym przez osoby trzecie oraz nadzór nad samochodami zaparkowanymi na terenie Szpitala w Nysie</w:t>
      </w:r>
    </w:p>
    <w:p w14:paraId="2B4BB752" w14:textId="77777777" w:rsidR="005F0466" w:rsidRPr="005F0466" w:rsidRDefault="005F0466" w:rsidP="005F0466">
      <w:pPr>
        <w:pStyle w:val="Textbody"/>
        <w:widowControl/>
        <w:numPr>
          <w:ilvl w:val="0"/>
          <w:numId w:val="50"/>
        </w:numPr>
        <w:tabs>
          <w:tab w:val="left" w:pos="284"/>
          <w:tab w:val="left" w:pos="3118"/>
        </w:tabs>
        <w:autoSpaceDN w:val="0"/>
        <w:spacing w:after="0"/>
        <w:ind w:left="284" w:hanging="284"/>
        <w:jc w:val="both"/>
        <w:rPr>
          <w:sz w:val="22"/>
          <w:szCs w:val="22"/>
        </w:rPr>
      </w:pPr>
      <w:r w:rsidRPr="005F0466">
        <w:rPr>
          <w:sz w:val="22"/>
          <w:szCs w:val="22"/>
        </w:rPr>
        <w:t>skuteczne reagowanie w przypadkach jakiegokolwiek zagrożenia zwłaszcza na sygnał alarmowy odebrany od pracowników oraz na sygnały przeciwpożarowe</w:t>
      </w:r>
    </w:p>
    <w:p w14:paraId="12C4865B" w14:textId="77777777" w:rsidR="005F0466" w:rsidRPr="005F0466" w:rsidRDefault="005F0466" w:rsidP="005F0466">
      <w:pPr>
        <w:pStyle w:val="Textbody"/>
        <w:widowControl/>
        <w:numPr>
          <w:ilvl w:val="0"/>
          <w:numId w:val="50"/>
        </w:numPr>
        <w:tabs>
          <w:tab w:val="left" w:pos="284"/>
          <w:tab w:val="left" w:pos="3118"/>
        </w:tabs>
        <w:autoSpaceDN w:val="0"/>
        <w:spacing w:after="0"/>
        <w:ind w:left="284" w:hanging="284"/>
        <w:jc w:val="both"/>
        <w:rPr>
          <w:sz w:val="22"/>
          <w:szCs w:val="22"/>
        </w:rPr>
      </w:pPr>
      <w:r w:rsidRPr="005F0466">
        <w:rPr>
          <w:sz w:val="22"/>
          <w:szCs w:val="22"/>
        </w:rPr>
        <w:t>nie wpuszczanie osób znajdujących się pod wpływem alkoholu lub innych środków odurzających na teren obiektu</w:t>
      </w:r>
    </w:p>
    <w:p w14:paraId="18630210" w14:textId="77777777" w:rsidR="005F0466" w:rsidRPr="005F0466" w:rsidRDefault="005F0466" w:rsidP="005F0466">
      <w:pPr>
        <w:pStyle w:val="Textbody"/>
        <w:widowControl/>
        <w:numPr>
          <w:ilvl w:val="0"/>
          <w:numId w:val="50"/>
        </w:numPr>
        <w:tabs>
          <w:tab w:val="left" w:pos="284"/>
          <w:tab w:val="left" w:pos="3118"/>
        </w:tabs>
        <w:autoSpaceDN w:val="0"/>
        <w:spacing w:after="0"/>
        <w:ind w:left="284" w:hanging="284"/>
        <w:jc w:val="both"/>
        <w:rPr>
          <w:sz w:val="22"/>
          <w:szCs w:val="22"/>
        </w:rPr>
      </w:pPr>
      <w:r w:rsidRPr="005F0466">
        <w:rPr>
          <w:sz w:val="22"/>
          <w:szCs w:val="22"/>
        </w:rPr>
        <w:t>w uzasadnionym przypadkach ograniczona interwencja wobec osób zakłócających porządek na terenie i w obiektach Zamawiającego</w:t>
      </w:r>
    </w:p>
    <w:p w14:paraId="2952F1B6" w14:textId="77777777" w:rsidR="005F0466" w:rsidRPr="005F0466" w:rsidRDefault="005F0466" w:rsidP="005F0466">
      <w:pPr>
        <w:pStyle w:val="Textbody"/>
        <w:widowControl/>
        <w:numPr>
          <w:ilvl w:val="0"/>
          <w:numId w:val="50"/>
        </w:numPr>
        <w:tabs>
          <w:tab w:val="left" w:pos="284"/>
          <w:tab w:val="left" w:pos="3118"/>
        </w:tabs>
        <w:autoSpaceDN w:val="0"/>
        <w:spacing w:after="0"/>
        <w:ind w:left="284" w:hanging="284"/>
        <w:jc w:val="both"/>
        <w:rPr>
          <w:sz w:val="22"/>
          <w:szCs w:val="22"/>
        </w:rPr>
      </w:pPr>
      <w:r w:rsidRPr="005F0466">
        <w:rPr>
          <w:sz w:val="22"/>
          <w:szCs w:val="22"/>
        </w:rPr>
        <w:t>wzywanie osób do opuszczenia terenu i obiektu w przypadku stwierdzenia braku uprawnień do przebywania na terenie chronionego obiektu albo stwierdzenia zakłócenia porządku</w:t>
      </w:r>
    </w:p>
    <w:p w14:paraId="6E0F9B0C" w14:textId="77777777" w:rsidR="005F0466" w:rsidRPr="005F0466" w:rsidRDefault="005F0466" w:rsidP="005F0466">
      <w:pPr>
        <w:pStyle w:val="Textbody"/>
        <w:widowControl/>
        <w:numPr>
          <w:ilvl w:val="0"/>
          <w:numId w:val="50"/>
        </w:numPr>
        <w:tabs>
          <w:tab w:val="left" w:pos="284"/>
          <w:tab w:val="left" w:pos="426"/>
        </w:tabs>
        <w:autoSpaceDN w:val="0"/>
        <w:spacing w:after="0"/>
        <w:ind w:left="426" w:hanging="426"/>
        <w:jc w:val="both"/>
        <w:rPr>
          <w:sz w:val="22"/>
          <w:szCs w:val="22"/>
        </w:rPr>
      </w:pPr>
      <w:r w:rsidRPr="005F0466">
        <w:rPr>
          <w:sz w:val="22"/>
          <w:szCs w:val="22"/>
        </w:rPr>
        <w:t>ujęcie i niezwłoczne przekazanie Policji osób stwarzających bezpośrednie zagrożenie dla życia lub  zdrowia ludzkiego oraz naruszających chronione mienie</w:t>
      </w:r>
    </w:p>
    <w:p w14:paraId="67BC0395" w14:textId="77777777" w:rsidR="005F0466" w:rsidRPr="005F0466" w:rsidRDefault="005F0466" w:rsidP="005F0466">
      <w:pPr>
        <w:pStyle w:val="Textbody"/>
        <w:widowControl/>
        <w:numPr>
          <w:ilvl w:val="0"/>
          <w:numId w:val="50"/>
        </w:numPr>
        <w:tabs>
          <w:tab w:val="left" w:pos="284"/>
          <w:tab w:val="left" w:pos="426"/>
        </w:tabs>
        <w:autoSpaceDN w:val="0"/>
        <w:spacing w:after="0"/>
        <w:ind w:left="426" w:hanging="426"/>
        <w:jc w:val="both"/>
        <w:rPr>
          <w:sz w:val="22"/>
          <w:szCs w:val="22"/>
        </w:rPr>
      </w:pPr>
      <w:r w:rsidRPr="005F0466">
        <w:rPr>
          <w:sz w:val="22"/>
          <w:szCs w:val="22"/>
        </w:rPr>
        <w:lastRenderedPageBreak/>
        <w:t xml:space="preserve">po zakończonej pracy poradni oraz działalności biur – sprawdzanie pomieszczeń oraz zabezpieczeń technicznych takich jak zamki, kłódki, plomby, okna, drzwi, oświetlenie, alarmy itp.  </w:t>
      </w:r>
    </w:p>
    <w:p w14:paraId="32E25E72" w14:textId="77777777" w:rsidR="005F0466" w:rsidRPr="005F0466" w:rsidRDefault="005F0466" w:rsidP="005F0466">
      <w:pPr>
        <w:pStyle w:val="Textbody"/>
        <w:widowControl/>
        <w:numPr>
          <w:ilvl w:val="0"/>
          <w:numId w:val="50"/>
        </w:numPr>
        <w:tabs>
          <w:tab w:val="left" w:pos="284"/>
          <w:tab w:val="left" w:pos="426"/>
        </w:tabs>
        <w:autoSpaceDN w:val="0"/>
        <w:spacing w:after="0"/>
        <w:ind w:left="0" w:firstLine="0"/>
        <w:jc w:val="both"/>
        <w:rPr>
          <w:sz w:val="22"/>
          <w:szCs w:val="22"/>
        </w:rPr>
      </w:pPr>
      <w:r w:rsidRPr="005F0466">
        <w:rPr>
          <w:sz w:val="22"/>
          <w:szCs w:val="22"/>
        </w:rPr>
        <w:t>prowadzenie ewidencji kluczy oraz ich przyjmowanie i wydawanie</w:t>
      </w:r>
    </w:p>
    <w:p w14:paraId="314E03CC" w14:textId="77777777" w:rsidR="005F0466" w:rsidRPr="005F0466" w:rsidRDefault="005F0466" w:rsidP="005F0466">
      <w:pPr>
        <w:pStyle w:val="Textbody"/>
        <w:widowControl/>
        <w:numPr>
          <w:ilvl w:val="0"/>
          <w:numId w:val="50"/>
        </w:numPr>
        <w:tabs>
          <w:tab w:val="left" w:pos="284"/>
          <w:tab w:val="left" w:pos="426"/>
        </w:tabs>
        <w:autoSpaceDN w:val="0"/>
        <w:spacing w:after="0"/>
        <w:ind w:left="0" w:firstLine="0"/>
        <w:jc w:val="both"/>
        <w:rPr>
          <w:sz w:val="22"/>
          <w:szCs w:val="22"/>
        </w:rPr>
      </w:pPr>
      <w:r w:rsidRPr="005F0466">
        <w:rPr>
          <w:sz w:val="22"/>
          <w:szCs w:val="22"/>
        </w:rPr>
        <w:t>zamykanie i otwieranie bram oraz drzwi obiektów w godz. określonych przez Zamawiającego</w:t>
      </w:r>
    </w:p>
    <w:p w14:paraId="18F46E6C" w14:textId="77777777" w:rsidR="005F0466" w:rsidRPr="005F0466" w:rsidRDefault="005F0466" w:rsidP="005F0466">
      <w:pPr>
        <w:pStyle w:val="Textbody"/>
        <w:widowControl/>
        <w:numPr>
          <w:ilvl w:val="0"/>
          <w:numId w:val="50"/>
        </w:numPr>
        <w:tabs>
          <w:tab w:val="left" w:pos="426"/>
        </w:tabs>
        <w:autoSpaceDN w:val="0"/>
        <w:spacing w:after="0"/>
        <w:ind w:left="0" w:firstLine="0"/>
        <w:jc w:val="both"/>
        <w:rPr>
          <w:sz w:val="22"/>
          <w:szCs w:val="22"/>
        </w:rPr>
      </w:pPr>
      <w:r w:rsidRPr="005F0466">
        <w:rPr>
          <w:sz w:val="22"/>
          <w:szCs w:val="22"/>
        </w:rPr>
        <w:t>wpuszczanie osób upoważnionych do wejścia /po godzinach pracy ZOZ-u/</w:t>
      </w:r>
    </w:p>
    <w:p w14:paraId="743CD962" w14:textId="77777777" w:rsidR="005F0466" w:rsidRPr="005F0466" w:rsidRDefault="005F0466" w:rsidP="005F0466">
      <w:pPr>
        <w:pStyle w:val="Textbody"/>
        <w:widowControl/>
        <w:numPr>
          <w:ilvl w:val="0"/>
          <w:numId w:val="50"/>
        </w:numPr>
        <w:tabs>
          <w:tab w:val="left" w:pos="426"/>
        </w:tabs>
        <w:autoSpaceDN w:val="0"/>
        <w:spacing w:after="0"/>
        <w:ind w:left="0" w:firstLine="0"/>
        <w:jc w:val="both"/>
        <w:rPr>
          <w:sz w:val="22"/>
          <w:szCs w:val="22"/>
        </w:rPr>
      </w:pPr>
      <w:r w:rsidRPr="005F0466">
        <w:rPr>
          <w:sz w:val="22"/>
          <w:szCs w:val="22"/>
        </w:rPr>
        <w:t xml:space="preserve">wzmożona kontrola osób wchodzących i wychodzących z obiektu /szczególnie po godz. pracy ZOZ-u/   </w:t>
      </w:r>
    </w:p>
    <w:p w14:paraId="5D6C6EA0" w14:textId="77777777" w:rsidR="005F0466" w:rsidRPr="005F0466" w:rsidRDefault="005F0466" w:rsidP="005F0466">
      <w:pPr>
        <w:pStyle w:val="Textbody"/>
        <w:widowControl/>
        <w:numPr>
          <w:ilvl w:val="0"/>
          <w:numId w:val="50"/>
        </w:numPr>
        <w:tabs>
          <w:tab w:val="left" w:pos="426"/>
        </w:tabs>
        <w:autoSpaceDN w:val="0"/>
        <w:spacing w:after="0"/>
        <w:ind w:left="0" w:firstLine="0"/>
        <w:jc w:val="both"/>
        <w:rPr>
          <w:sz w:val="22"/>
          <w:szCs w:val="22"/>
        </w:rPr>
      </w:pPr>
      <w:r w:rsidRPr="005F0466">
        <w:rPr>
          <w:sz w:val="22"/>
          <w:szCs w:val="22"/>
        </w:rPr>
        <w:t>wzmożone czynności ochrony w godzinach nocnych</w:t>
      </w:r>
    </w:p>
    <w:p w14:paraId="23DCCADD" w14:textId="77777777" w:rsidR="005F0466" w:rsidRPr="005F0466" w:rsidRDefault="005F0466" w:rsidP="005F0466">
      <w:pPr>
        <w:pStyle w:val="Textbody"/>
        <w:widowControl/>
        <w:numPr>
          <w:ilvl w:val="0"/>
          <w:numId w:val="50"/>
        </w:numPr>
        <w:tabs>
          <w:tab w:val="left" w:pos="426"/>
        </w:tabs>
        <w:autoSpaceDN w:val="0"/>
        <w:spacing w:after="0"/>
        <w:ind w:left="0" w:firstLine="0"/>
        <w:jc w:val="both"/>
        <w:rPr>
          <w:sz w:val="22"/>
          <w:szCs w:val="22"/>
        </w:rPr>
      </w:pPr>
      <w:r w:rsidRPr="005F0466">
        <w:rPr>
          <w:sz w:val="22"/>
          <w:szCs w:val="22"/>
        </w:rPr>
        <w:t>udzielanie stosownych informacji petentom i kierowanie ich do właściwego obszaru</w:t>
      </w:r>
    </w:p>
    <w:p w14:paraId="685F58D9" w14:textId="77777777" w:rsidR="005F0466" w:rsidRPr="005F0466" w:rsidRDefault="005F0466" w:rsidP="005F0466">
      <w:pPr>
        <w:pStyle w:val="Textbody"/>
        <w:widowControl/>
        <w:numPr>
          <w:ilvl w:val="0"/>
          <w:numId w:val="50"/>
        </w:numPr>
        <w:tabs>
          <w:tab w:val="left" w:pos="426"/>
        </w:tabs>
        <w:autoSpaceDN w:val="0"/>
        <w:spacing w:after="0"/>
        <w:ind w:left="426" w:hanging="426"/>
        <w:jc w:val="both"/>
        <w:rPr>
          <w:bCs/>
          <w:color w:val="000000"/>
          <w:sz w:val="22"/>
          <w:szCs w:val="22"/>
        </w:rPr>
      </w:pPr>
      <w:r w:rsidRPr="005F0466">
        <w:rPr>
          <w:bCs/>
          <w:color w:val="000000"/>
          <w:sz w:val="22"/>
          <w:szCs w:val="22"/>
        </w:rPr>
        <w:t>prowadzenie księgi dyżurów, wpisywanie informacji o objęciu dyżuru oraz wszelkich zdarzeniach zaistniałych w trakcie pełnienia służby</w:t>
      </w:r>
    </w:p>
    <w:p w14:paraId="2CE0717F" w14:textId="77777777" w:rsidR="005F0466" w:rsidRPr="005F0466" w:rsidRDefault="005F0466" w:rsidP="005F0466">
      <w:pPr>
        <w:pStyle w:val="Textbody"/>
        <w:widowControl/>
        <w:numPr>
          <w:ilvl w:val="0"/>
          <w:numId w:val="50"/>
        </w:numPr>
        <w:tabs>
          <w:tab w:val="left" w:pos="426"/>
        </w:tabs>
        <w:autoSpaceDN w:val="0"/>
        <w:spacing w:after="0"/>
        <w:ind w:left="426" w:hanging="426"/>
        <w:jc w:val="both"/>
        <w:rPr>
          <w:sz w:val="22"/>
          <w:szCs w:val="22"/>
        </w:rPr>
      </w:pPr>
      <w:r w:rsidRPr="005F0466">
        <w:rPr>
          <w:sz w:val="22"/>
          <w:szCs w:val="22"/>
        </w:rPr>
        <w:t>niezwłoczne informowanie upoważnionych pracowników Zamawiającego o wszelkich zaistniałych zdarzeniach na terenie chronionych obiektów</w:t>
      </w:r>
    </w:p>
    <w:p w14:paraId="396EE7DC" w14:textId="77777777" w:rsidR="005F0466" w:rsidRPr="005F0466" w:rsidRDefault="005F0466" w:rsidP="005F0466">
      <w:pPr>
        <w:pStyle w:val="Textbody"/>
        <w:widowControl/>
        <w:numPr>
          <w:ilvl w:val="0"/>
          <w:numId w:val="50"/>
        </w:numPr>
        <w:tabs>
          <w:tab w:val="left" w:pos="426"/>
        </w:tabs>
        <w:autoSpaceDN w:val="0"/>
        <w:spacing w:after="0"/>
        <w:ind w:left="426" w:hanging="426"/>
        <w:jc w:val="both"/>
        <w:rPr>
          <w:sz w:val="22"/>
          <w:szCs w:val="22"/>
        </w:rPr>
      </w:pPr>
      <w:r w:rsidRPr="005F0466">
        <w:rPr>
          <w:color w:val="000000"/>
          <w:sz w:val="22"/>
          <w:szCs w:val="22"/>
        </w:rPr>
        <w:t xml:space="preserve">wykonywanie przy udziale Zamawiającego szczegółowego regulaminu pracy i obowiązków pracowników ochrony </w:t>
      </w:r>
      <w:r w:rsidRPr="005F0466">
        <w:rPr>
          <w:sz w:val="22"/>
          <w:szCs w:val="22"/>
        </w:rPr>
        <w:t>wykonywanie innych czynności uzgodnionych przez strony umowy</w:t>
      </w:r>
    </w:p>
    <w:p w14:paraId="6EC1AAC7" w14:textId="4C9AD869" w:rsidR="005F0466" w:rsidRPr="005F0466" w:rsidRDefault="005F0466" w:rsidP="005F0466">
      <w:pPr>
        <w:pStyle w:val="Textbody"/>
        <w:widowControl/>
        <w:numPr>
          <w:ilvl w:val="0"/>
          <w:numId w:val="50"/>
        </w:numPr>
        <w:tabs>
          <w:tab w:val="left" w:pos="426"/>
        </w:tabs>
        <w:autoSpaceDN w:val="0"/>
        <w:spacing w:after="0"/>
        <w:ind w:left="0" w:firstLine="0"/>
        <w:jc w:val="both"/>
        <w:rPr>
          <w:sz w:val="22"/>
          <w:szCs w:val="22"/>
        </w:rPr>
      </w:pPr>
      <w:r w:rsidRPr="005F0466">
        <w:rPr>
          <w:sz w:val="22"/>
          <w:szCs w:val="22"/>
        </w:rPr>
        <w:t xml:space="preserve">wykonywanie innych czynności uzgodnionych przez strony </w:t>
      </w:r>
      <w:r w:rsidR="00E25B61">
        <w:rPr>
          <w:sz w:val="22"/>
          <w:szCs w:val="22"/>
        </w:rPr>
        <w:t>U</w:t>
      </w:r>
      <w:r w:rsidRPr="005F0466">
        <w:rPr>
          <w:sz w:val="22"/>
          <w:szCs w:val="22"/>
        </w:rPr>
        <w:t>mowy</w:t>
      </w:r>
    </w:p>
    <w:p w14:paraId="16C1758E" w14:textId="26B457F2" w:rsidR="005F0466" w:rsidRDefault="005F0466" w:rsidP="005F0466">
      <w:pPr>
        <w:pStyle w:val="Textbody"/>
        <w:widowControl/>
        <w:numPr>
          <w:ilvl w:val="0"/>
          <w:numId w:val="50"/>
        </w:numPr>
        <w:tabs>
          <w:tab w:val="left" w:pos="426"/>
        </w:tabs>
        <w:autoSpaceDN w:val="0"/>
        <w:spacing w:after="0"/>
        <w:ind w:left="426" w:hanging="426"/>
        <w:jc w:val="both"/>
        <w:rPr>
          <w:sz w:val="22"/>
          <w:szCs w:val="22"/>
        </w:rPr>
      </w:pPr>
      <w:r w:rsidRPr="005F0466">
        <w:rPr>
          <w:sz w:val="22"/>
          <w:szCs w:val="22"/>
        </w:rPr>
        <w:t xml:space="preserve">niedopuszczalne jest spanie w czasie służby lub wykonywanie czynności absorbujących </w:t>
      </w:r>
      <w:r w:rsidR="00EB6540">
        <w:rPr>
          <w:sz w:val="22"/>
          <w:szCs w:val="22"/>
        </w:rPr>
        <w:br/>
      </w:r>
      <w:r w:rsidRPr="005F0466">
        <w:rPr>
          <w:sz w:val="22"/>
          <w:szCs w:val="22"/>
        </w:rPr>
        <w:t>i odwracających uwagę od strzeżonego obiektu</w:t>
      </w:r>
    </w:p>
    <w:p w14:paraId="06560225" w14:textId="66BBAAE7" w:rsidR="005F0466" w:rsidRPr="00E25B61" w:rsidRDefault="005F0466" w:rsidP="005F0466">
      <w:pPr>
        <w:pStyle w:val="Standard"/>
        <w:tabs>
          <w:tab w:val="left" w:pos="852"/>
        </w:tabs>
        <w:jc w:val="both"/>
        <w:rPr>
          <w:sz w:val="22"/>
          <w:szCs w:val="22"/>
        </w:rPr>
      </w:pPr>
      <w:r w:rsidRPr="00E25B61">
        <w:rPr>
          <w:sz w:val="22"/>
          <w:szCs w:val="22"/>
        </w:rPr>
        <w:t>2. Wymagania dodatkowe:</w:t>
      </w:r>
    </w:p>
    <w:p w14:paraId="2C9CF925" w14:textId="6F9EB887" w:rsidR="005F0466" w:rsidRDefault="005F0466" w:rsidP="005F0466">
      <w:pPr>
        <w:pStyle w:val="Standard"/>
        <w:numPr>
          <w:ilvl w:val="0"/>
          <w:numId w:val="52"/>
        </w:numPr>
        <w:tabs>
          <w:tab w:val="left" w:pos="852"/>
        </w:tabs>
        <w:ind w:left="426" w:hanging="284"/>
        <w:jc w:val="both"/>
        <w:rPr>
          <w:sz w:val="22"/>
          <w:szCs w:val="22"/>
        </w:rPr>
      </w:pPr>
      <w:r>
        <w:rPr>
          <w:sz w:val="22"/>
          <w:szCs w:val="22"/>
        </w:rPr>
        <w:t xml:space="preserve">wyposażenie pracowników skierowanych do realizacji zamówienia w jednolite umundurowanie  </w:t>
      </w:r>
      <w:r w:rsidR="00EB6540">
        <w:rPr>
          <w:sz w:val="22"/>
          <w:szCs w:val="22"/>
        </w:rPr>
        <w:br/>
      </w:r>
      <w:r>
        <w:rPr>
          <w:sz w:val="22"/>
          <w:szCs w:val="22"/>
        </w:rPr>
        <w:t>z nazwą firmy, umożliwiające ich identyfikację</w:t>
      </w:r>
    </w:p>
    <w:p w14:paraId="1D0EC0A8" w14:textId="455470C2" w:rsidR="005F0466" w:rsidRDefault="005F0466" w:rsidP="005F0466">
      <w:pPr>
        <w:pStyle w:val="Standard"/>
        <w:numPr>
          <w:ilvl w:val="0"/>
          <w:numId w:val="52"/>
        </w:numPr>
        <w:tabs>
          <w:tab w:val="left" w:pos="852"/>
        </w:tabs>
        <w:ind w:left="426" w:hanging="284"/>
        <w:jc w:val="both"/>
        <w:rPr>
          <w:sz w:val="22"/>
          <w:szCs w:val="22"/>
        </w:rPr>
      </w:pPr>
      <w:r>
        <w:rPr>
          <w:sz w:val="22"/>
          <w:szCs w:val="22"/>
        </w:rPr>
        <w:t>identyfikator zawierający imię i nazwisko pracownika oraz jego fotografię</w:t>
      </w:r>
    </w:p>
    <w:p w14:paraId="5A01BA0E" w14:textId="075AAC7B" w:rsidR="005F0466" w:rsidRDefault="005F0466" w:rsidP="005F0466">
      <w:pPr>
        <w:pStyle w:val="Standard"/>
        <w:numPr>
          <w:ilvl w:val="0"/>
          <w:numId w:val="52"/>
        </w:numPr>
        <w:tabs>
          <w:tab w:val="left" w:pos="852"/>
        </w:tabs>
        <w:ind w:left="426" w:hanging="284"/>
        <w:jc w:val="both"/>
        <w:rPr>
          <w:sz w:val="22"/>
          <w:szCs w:val="22"/>
        </w:rPr>
      </w:pPr>
      <w:r>
        <w:rPr>
          <w:sz w:val="22"/>
          <w:szCs w:val="22"/>
        </w:rPr>
        <w:t>środki łączności używane przez wykonawcę dla wszystkich pracowników</w:t>
      </w:r>
    </w:p>
    <w:p w14:paraId="0F4BA0CD" w14:textId="2224FF57" w:rsidR="005F0466" w:rsidRDefault="005F0466" w:rsidP="005F0466">
      <w:pPr>
        <w:pStyle w:val="Standard"/>
        <w:numPr>
          <w:ilvl w:val="0"/>
          <w:numId w:val="52"/>
        </w:numPr>
        <w:tabs>
          <w:tab w:val="left" w:pos="852"/>
        </w:tabs>
        <w:ind w:left="426" w:hanging="284"/>
        <w:jc w:val="both"/>
        <w:rPr>
          <w:sz w:val="22"/>
          <w:szCs w:val="22"/>
        </w:rPr>
      </w:pPr>
      <w:r>
        <w:rPr>
          <w:sz w:val="22"/>
          <w:szCs w:val="22"/>
        </w:rPr>
        <w:t>przenośny sprzęt oświetleniowy</w:t>
      </w:r>
    </w:p>
    <w:p w14:paraId="636499A9" w14:textId="29DD283A" w:rsidR="005F0466" w:rsidRDefault="005F0466" w:rsidP="005F0466">
      <w:pPr>
        <w:pStyle w:val="Standard"/>
        <w:numPr>
          <w:ilvl w:val="0"/>
          <w:numId w:val="52"/>
        </w:numPr>
        <w:tabs>
          <w:tab w:val="left" w:pos="852"/>
        </w:tabs>
        <w:ind w:left="426" w:hanging="284"/>
        <w:jc w:val="both"/>
        <w:rPr>
          <w:sz w:val="22"/>
          <w:szCs w:val="22"/>
        </w:rPr>
      </w:pPr>
      <w:r>
        <w:rPr>
          <w:sz w:val="22"/>
          <w:szCs w:val="22"/>
        </w:rPr>
        <w:t>sprzęt i środki przymusu bezpośredniego zgodnie z Ustawą o ochronie osób i mienia</w:t>
      </w:r>
    </w:p>
    <w:p w14:paraId="2567C349" w14:textId="21049C35" w:rsidR="005F0466" w:rsidRDefault="005F0466" w:rsidP="005F0466">
      <w:pPr>
        <w:pStyle w:val="Standard"/>
        <w:numPr>
          <w:ilvl w:val="0"/>
          <w:numId w:val="52"/>
        </w:numPr>
        <w:tabs>
          <w:tab w:val="left" w:pos="852"/>
        </w:tabs>
        <w:ind w:left="426" w:hanging="284"/>
        <w:jc w:val="both"/>
        <w:rPr>
          <w:sz w:val="22"/>
          <w:szCs w:val="22"/>
        </w:rPr>
      </w:pPr>
      <w:r>
        <w:rPr>
          <w:sz w:val="22"/>
          <w:szCs w:val="22"/>
        </w:rPr>
        <w:t>pojazd dla pracowników patrolu ( oznaczenie wskazujące przedsiębiorcę i charakter działalności – ochrona).</w:t>
      </w:r>
    </w:p>
    <w:p w14:paraId="3F3E5AE4" w14:textId="77777777" w:rsidR="005F0466" w:rsidRPr="00734A5A" w:rsidRDefault="005F0466" w:rsidP="005F0466">
      <w:pPr>
        <w:pStyle w:val="Textbody"/>
        <w:widowControl/>
        <w:tabs>
          <w:tab w:val="left" w:pos="426"/>
        </w:tabs>
        <w:autoSpaceDN w:val="0"/>
        <w:spacing w:after="0"/>
        <w:jc w:val="both"/>
        <w:rPr>
          <w:sz w:val="22"/>
          <w:szCs w:val="22"/>
        </w:rPr>
      </w:pPr>
    </w:p>
    <w:p w14:paraId="31C3D6DA" w14:textId="77777777" w:rsidR="00817A76" w:rsidRPr="00734A5A" w:rsidRDefault="00817A76" w:rsidP="00817A76">
      <w:pPr>
        <w:jc w:val="center"/>
        <w:rPr>
          <w:b/>
          <w:sz w:val="22"/>
          <w:szCs w:val="22"/>
        </w:rPr>
      </w:pPr>
      <w:r w:rsidRPr="00734A5A">
        <w:rPr>
          <w:b/>
          <w:sz w:val="22"/>
          <w:szCs w:val="22"/>
        </w:rPr>
        <w:t>§ 3</w:t>
      </w:r>
    </w:p>
    <w:p w14:paraId="147511B5" w14:textId="74DE6298" w:rsidR="00B74FEC" w:rsidRPr="00734A5A" w:rsidRDefault="00A8177C" w:rsidP="000E3718">
      <w:pPr>
        <w:pStyle w:val="Tekstpodstawowy23"/>
        <w:jc w:val="center"/>
        <w:rPr>
          <w:b/>
          <w:sz w:val="22"/>
          <w:szCs w:val="22"/>
        </w:rPr>
      </w:pPr>
      <w:r w:rsidRPr="00734A5A">
        <w:rPr>
          <w:b/>
          <w:sz w:val="22"/>
          <w:szCs w:val="22"/>
        </w:rPr>
        <w:t>Nadzór</w:t>
      </w:r>
    </w:p>
    <w:p w14:paraId="0E4FFF5C" w14:textId="42F48B58" w:rsidR="00A8177C" w:rsidRPr="00734A5A" w:rsidRDefault="00A8177C">
      <w:pPr>
        <w:pStyle w:val="Akapitzlist"/>
        <w:numPr>
          <w:ilvl w:val="3"/>
          <w:numId w:val="37"/>
        </w:numPr>
        <w:tabs>
          <w:tab w:val="clear" w:pos="2880"/>
        </w:tabs>
        <w:ind w:left="284" w:hanging="284"/>
        <w:jc w:val="both"/>
        <w:rPr>
          <w:sz w:val="22"/>
          <w:szCs w:val="22"/>
        </w:rPr>
      </w:pPr>
      <w:r w:rsidRPr="00734A5A">
        <w:rPr>
          <w:sz w:val="22"/>
          <w:szCs w:val="22"/>
        </w:rPr>
        <w:t xml:space="preserve">Do kontaktów i przekazywania uwag, wynikających z realizacji Umowy ze strony Zamawiającego wyznaczony został: </w:t>
      </w:r>
      <w:r w:rsidR="008E03D8" w:rsidRPr="00734A5A">
        <w:rPr>
          <w:sz w:val="22"/>
          <w:szCs w:val="22"/>
        </w:rPr>
        <w:t xml:space="preserve">Waldemar Szymczyk </w:t>
      </w:r>
      <w:r w:rsidRPr="00734A5A">
        <w:rPr>
          <w:sz w:val="22"/>
          <w:szCs w:val="22"/>
        </w:rPr>
        <w:t xml:space="preserve">– </w:t>
      </w:r>
      <w:r w:rsidR="00CF034F" w:rsidRPr="00734A5A">
        <w:rPr>
          <w:sz w:val="22"/>
          <w:szCs w:val="22"/>
        </w:rPr>
        <w:t xml:space="preserve">Z-ca </w:t>
      </w:r>
      <w:r w:rsidRPr="00734A5A">
        <w:rPr>
          <w:sz w:val="22"/>
          <w:szCs w:val="22"/>
        </w:rPr>
        <w:t>Kierownik</w:t>
      </w:r>
      <w:r w:rsidR="00CF034F" w:rsidRPr="00734A5A">
        <w:rPr>
          <w:sz w:val="22"/>
          <w:szCs w:val="22"/>
        </w:rPr>
        <w:t>a</w:t>
      </w:r>
      <w:r w:rsidRPr="00734A5A">
        <w:rPr>
          <w:sz w:val="22"/>
          <w:szCs w:val="22"/>
        </w:rPr>
        <w:t xml:space="preserve"> </w:t>
      </w:r>
      <w:r w:rsidR="00CF034F" w:rsidRPr="00734A5A">
        <w:rPr>
          <w:sz w:val="22"/>
          <w:szCs w:val="22"/>
        </w:rPr>
        <w:t>Działu Technicznego</w:t>
      </w:r>
      <w:r w:rsidRPr="00734A5A">
        <w:rPr>
          <w:sz w:val="22"/>
          <w:szCs w:val="22"/>
        </w:rPr>
        <w:t xml:space="preserve"> tel. 77 4087815. </w:t>
      </w:r>
    </w:p>
    <w:p w14:paraId="2E0419C1" w14:textId="77777777" w:rsidR="00A8177C" w:rsidRPr="00734A5A" w:rsidRDefault="00A8177C">
      <w:pPr>
        <w:pStyle w:val="Akapitzlist"/>
        <w:numPr>
          <w:ilvl w:val="3"/>
          <w:numId w:val="37"/>
        </w:numPr>
        <w:tabs>
          <w:tab w:val="clear" w:pos="2880"/>
        </w:tabs>
        <w:ind w:left="284" w:hanging="284"/>
        <w:jc w:val="both"/>
        <w:rPr>
          <w:sz w:val="22"/>
          <w:szCs w:val="22"/>
        </w:rPr>
      </w:pPr>
      <w:r w:rsidRPr="00734A5A">
        <w:rPr>
          <w:sz w:val="22"/>
          <w:szCs w:val="22"/>
        </w:rPr>
        <w:t xml:space="preserve">Do kontroli realizacji usług i jakości pracy  pracowników Wykonawcy, ze strony Wykonawcy wyznaczony został  ................................................................................................................ </w:t>
      </w:r>
    </w:p>
    <w:p w14:paraId="6E5CD6D4" w14:textId="77777777" w:rsidR="00A8177C" w:rsidRPr="00734A5A" w:rsidRDefault="00A8177C" w:rsidP="00D36C6C">
      <w:pPr>
        <w:pStyle w:val="Akapitzlist"/>
        <w:ind w:left="284"/>
        <w:rPr>
          <w:sz w:val="22"/>
          <w:szCs w:val="22"/>
        </w:rPr>
      </w:pPr>
      <w:r w:rsidRPr="00734A5A">
        <w:rPr>
          <w:sz w:val="22"/>
          <w:szCs w:val="22"/>
        </w:rPr>
        <w:t>telefon kontaktowy ................................................................................................................</w:t>
      </w:r>
    </w:p>
    <w:p w14:paraId="7AAA7B6C" w14:textId="77777777" w:rsidR="00B50591" w:rsidRPr="005F0466" w:rsidRDefault="00B50591" w:rsidP="004C5482">
      <w:pPr>
        <w:pStyle w:val="Akapitzlist"/>
        <w:ind w:left="0"/>
        <w:rPr>
          <w:bCs/>
          <w:color w:val="FF0000"/>
          <w:sz w:val="22"/>
          <w:szCs w:val="22"/>
        </w:rPr>
      </w:pPr>
    </w:p>
    <w:p w14:paraId="794DDA8A" w14:textId="77777777" w:rsidR="00B50591" w:rsidRPr="00734A5A" w:rsidRDefault="00B50591" w:rsidP="004C5482">
      <w:pPr>
        <w:pStyle w:val="Akapitzlist"/>
        <w:ind w:left="0"/>
        <w:jc w:val="center"/>
        <w:rPr>
          <w:b/>
          <w:sz w:val="22"/>
          <w:szCs w:val="22"/>
        </w:rPr>
      </w:pPr>
      <w:r w:rsidRPr="00734A5A">
        <w:rPr>
          <w:b/>
          <w:sz w:val="22"/>
          <w:szCs w:val="22"/>
        </w:rPr>
        <w:t>§ 4</w:t>
      </w:r>
    </w:p>
    <w:p w14:paraId="793DE690" w14:textId="127945C7" w:rsidR="00B74FEC" w:rsidRPr="00734A5A" w:rsidRDefault="00A8177C" w:rsidP="000E3718">
      <w:pPr>
        <w:jc w:val="center"/>
        <w:rPr>
          <w:b/>
          <w:sz w:val="22"/>
          <w:szCs w:val="22"/>
        </w:rPr>
      </w:pPr>
      <w:r w:rsidRPr="00734A5A">
        <w:rPr>
          <w:b/>
          <w:sz w:val="22"/>
          <w:szCs w:val="22"/>
        </w:rPr>
        <w:t>Kadry wykonawcze</w:t>
      </w:r>
    </w:p>
    <w:p w14:paraId="50764071" w14:textId="77777777" w:rsidR="00A8177C" w:rsidRPr="00734A5A" w:rsidRDefault="00A8177C" w:rsidP="00A8177C">
      <w:pPr>
        <w:rPr>
          <w:i/>
          <w:sz w:val="22"/>
          <w:szCs w:val="22"/>
        </w:rPr>
      </w:pPr>
      <w:r w:rsidRPr="00734A5A">
        <w:rPr>
          <w:sz w:val="22"/>
          <w:szCs w:val="22"/>
        </w:rPr>
        <w:t>Do realizacji Przedmiotu Umowy, Wykonawca wyznacza następujące osoby:</w:t>
      </w:r>
    </w:p>
    <w:p w14:paraId="63931301" w14:textId="77777777" w:rsidR="00A8177C" w:rsidRPr="00734A5A" w:rsidRDefault="00A8177C" w:rsidP="00A8177C">
      <w:pPr>
        <w:rPr>
          <w:sz w:val="22"/>
          <w:szCs w:val="22"/>
        </w:rPr>
      </w:pPr>
      <w:r w:rsidRPr="00734A5A">
        <w:rPr>
          <w:i/>
          <w:sz w:val="22"/>
          <w:szCs w:val="22"/>
        </w:rPr>
        <w:t>(imię, nazwisko, numer licencji)</w:t>
      </w:r>
    </w:p>
    <w:p w14:paraId="1C4CF30B" w14:textId="77777777" w:rsidR="00A8177C" w:rsidRPr="00734A5A" w:rsidRDefault="00A8177C" w:rsidP="00A8177C">
      <w:pPr>
        <w:rPr>
          <w:sz w:val="22"/>
          <w:szCs w:val="22"/>
        </w:rPr>
      </w:pPr>
      <w:r w:rsidRPr="00734A5A">
        <w:rPr>
          <w:sz w:val="22"/>
          <w:szCs w:val="22"/>
        </w:rPr>
        <w:t>1.  …............................................................</w:t>
      </w:r>
    </w:p>
    <w:p w14:paraId="4F14B321" w14:textId="77777777" w:rsidR="00A8177C" w:rsidRPr="00734A5A" w:rsidRDefault="00A8177C" w:rsidP="00A8177C">
      <w:pPr>
        <w:rPr>
          <w:sz w:val="22"/>
          <w:szCs w:val="22"/>
        </w:rPr>
      </w:pPr>
      <w:r w:rsidRPr="00734A5A">
        <w:rPr>
          <w:sz w:val="22"/>
          <w:szCs w:val="22"/>
        </w:rPr>
        <w:t>2.  …............................................................</w:t>
      </w:r>
    </w:p>
    <w:p w14:paraId="6828D36D" w14:textId="77777777" w:rsidR="00A8177C" w:rsidRPr="00734A5A" w:rsidRDefault="00A8177C" w:rsidP="00A8177C">
      <w:pPr>
        <w:rPr>
          <w:sz w:val="22"/>
          <w:szCs w:val="22"/>
        </w:rPr>
      </w:pPr>
      <w:r w:rsidRPr="00734A5A">
        <w:rPr>
          <w:sz w:val="22"/>
          <w:szCs w:val="22"/>
        </w:rPr>
        <w:t>3.  …............................................................</w:t>
      </w:r>
    </w:p>
    <w:p w14:paraId="0143DFA8" w14:textId="77777777" w:rsidR="00A8177C" w:rsidRPr="00734A5A" w:rsidRDefault="00A8177C" w:rsidP="00A8177C">
      <w:pPr>
        <w:rPr>
          <w:i/>
          <w:sz w:val="22"/>
          <w:szCs w:val="22"/>
        </w:rPr>
      </w:pPr>
      <w:r w:rsidRPr="00734A5A">
        <w:rPr>
          <w:sz w:val="22"/>
          <w:szCs w:val="22"/>
        </w:rPr>
        <w:t>4.  …............................................................</w:t>
      </w:r>
    </w:p>
    <w:p w14:paraId="23E7E874" w14:textId="77777777" w:rsidR="00E2193D" w:rsidRPr="00734A5A" w:rsidRDefault="00E2193D" w:rsidP="00E2193D">
      <w:pPr>
        <w:pStyle w:val="Akapitzlist"/>
        <w:ind w:left="0"/>
        <w:jc w:val="center"/>
        <w:rPr>
          <w:bCs/>
          <w:sz w:val="22"/>
          <w:szCs w:val="22"/>
        </w:rPr>
      </w:pPr>
    </w:p>
    <w:p w14:paraId="12CD7B5E" w14:textId="77777777" w:rsidR="00817A76" w:rsidRPr="00734A5A" w:rsidRDefault="00817A76" w:rsidP="00817A76">
      <w:pPr>
        <w:jc w:val="center"/>
        <w:rPr>
          <w:b/>
          <w:sz w:val="22"/>
          <w:szCs w:val="22"/>
        </w:rPr>
      </w:pPr>
      <w:r w:rsidRPr="00734A5A">
        <w:rPr>
          <w:b/>
          <w:sz w:val="22"/>
          <w:szCs w:val="22"/>
        </w:rPr>
        <w:t xml:space="preserve">§ </w:t>
      </w:r>
      <w:r w:rsidR="00D36C6C" w:rsidRPr="00734A5A">
        <w:rPr>
          <w:b/>
          <w:sz w:val="22"/>
          <w:szCs w:val="22"/>
        </w:rPr>
        <w:t>5</w:t>
      </w:r>
    </w:p>
    <w:p w14:paraId="38830419" w14:textId="51768DC7" w:rsidR="00B74FEC" w:rsidRPr="00734A5A" w:rsidRDefault="00A8177C" w:rsidP="000E3718">
      <w:pPr>
        <w:pStyle w:val="Tekstpodstawowy23"/>
        <w:ind w:left="426" w:hanging="426"/>
        <w:jc w:val="center"/>
        <w:rPr>
          <w:b/>
          <w:sz w:val="22"/>
          <w:szCs w:val="22"/>
        </w:rPr>
      </w:pPr>
      <w:r w:rsidRPr="00734A5A">
        <w:rPr>
          <w:b/>
          <w:sz w:val="22"/>
          <w:szCs w:val="22"/>
        </w:rPr>
        <w:t xml:space="preserve">Termin wykonania umowy </w:t>
      </w:r>
    </w:p>
    <w:p w14:paraId="2AFE26AC" w14:textId="0AC6AAA3" w:rsidR="00A8177C" w:rsidRPr="00734A5A" w:rsidRDefault="00A8177C" w:rsidP="00A45C4C">
      <w:pPr>
        <w:pStyle w:val="Akapitzlist"/>
        <w:numPr>
          <w:ilvl w:val="6"/>
          <w:numId w:val="12"/>
        </w:numPr>
        <w:tabs>
          <w:tab w:val="clear" w:pos="5040"/>
          <w:tab w:val="num" w:pos="284"/>
        </w:tabs>
        <w:ind w:left="284" w:hanging="284"/>
        <w:jc w:val="both"/>
        <w:rPr>
          <w:sz w:val="22"/>
          <w:szCs w:val="22"/>
        </w:rPr>
      </w:pPr>
      <w:r w:rsidRPr="00734A5A">
        <w:rPr>
          <w:sz w:val="22"/>
          <w:szCs w:val="22"/>
        </w:rPr>
        <w:t xml:space="preserve">Umowę zawiera się na okres </w:t>
      </w:r>
      <w:r w:rsidR="00734A5A" w:rsidRPr="00734A5A">
        <w:rPr>
          <w:sz w:val="22"/>
          <w:szCs w:val="22"/>
        </w:rPr>
        <w:t>24</w:t>
      </w:r>
      <w:r w:rsidRPr="00734A5A">
        <w:rPr>
          <w:sz w:val="22"/>
          <w:szCs w:val="22"/>
        </w:rPr>
        <w:t xml:space="preserve"> </w:t>
      </w:r>
      <w:r w:rsidR="00545918" w:rsidRPr="00734A5A">
        <w:rPr>
          <w:sz w:val="22"/>
          <w:szCs w:val="22"/>
        </w:rPr>
        <w:t xml:space="preserve">miesięcy </w:t>
      </w:r>
      <w:r w:rsidR="00CF034F" w:rsidRPr="00734A5A">
        <w:rPr>
          <w:sz w:val="22"/>
          <w:szCs w:val="22"/>
        </w:rPr>
        <w:t>od daty zawarcia</w:t>
      </w:r>
    </w:p>
    <w:p w14:paraId="731E5E70" w14:textId="77777777" w:rsidR="00A8177C" w:rsidRPr="00734A5A" w:rsidRDefault="00A8177C" w:rsidP="00A45C4C">
      <w:pPr>
        <w:pStyle w:val="Akapitzlist"/>
        <w:numPr>
          <w:ilvl w:val="6"/>
          <w:numId w:val="12"/>
        </w:numPr>
        <w:tabs>
          <w:tab w:val="clear" w:pos="5040"/>
          <w:tab w:val="num" w:pos="284"/>
        </w:tabs>
        <w:ind w:left="284" w:hanging="284"/>
        <w:jc w:val="both"/>
        <w:rPr>
          <w:sz w:val="22"/>
          <w:szCs w:val="22"/>
        </w:rPr>
      </w:pPr>
      <w:r w:rsidRPr="00734A5A">
        <w:rPr>
          <w:sz w:val="22"/>
          <w:szCs w:val="22"/>
        </w:rPr>
        <w:t>Wykonanie Przedmiotu umowy odbywać się będzie w terminach:</w:t>
      </w:r>
    </w:p>
    <w:p w14:paraId="6F19D33D" w14:textId="77777777" w:rsidR="00A8177C" w:rsidRPr="00734A5A" w:rsidRDefault="00A8177C" w:rsidP="00A8177C">
      <w:pPr>
        <w:pStyle w:val="Tekstpodstawowy"/>
        <w:tabs>
          <w:tab w:val="clear" w:pos="3118"/>
          <w:tab w:val="left" w:pos="284"/>
        </w:tabs>
        <w:rPr>
          <w:sz w:val="22"/>
          <w:szCs w:val="22"/>
        </w:rPr>
      </w:pPr>
      <w:r w:rsidRPr="00734A5A">
        <w:rPr>
          <w:sz w:val="22"/>
          <w:szCs w:val="22"/>
        </w:rPr>
        <w:tab/>
        <w:t xml:space="preserve">1) obiekty Szpitala w Nysie </w:t>
      </w:r>
    </w:p>
    <w:p w14:paraId="4CC9C25F" w14:textId="2686356A" w:rsidR="00A8177C" w:rsidRPr="00734A5A" w:rsidRDefault="00A8177C" w:rsidP="00A45C4C">
      <w:pPr>
        <w:pStyle w:val="Tekstpodstawowy"/>
        <w:numPr>
          <w:ilvl w:val="0"/>
          <w:numId w:val="19"/>
        </w:numPr>
        <w:suppressAutoHyphens w:val="0"/>
        <w:ind w:hanging="153"/>
        <w:rPr>
          <w:sz w:val="22"/>
          <w:szCs w:val="22"/>
        </w:rPr>
      </w:pPr>
      <w:r w:rsidRPr="00734A5A">
        <w:rPr>
          <w:sz w:val="22"/>
          <w:szCs w:val="22"/>
        </w:rPr>
        <w:t xml:space="preserve">w dni robocze – </w:t>
      </w:r>
      <w:r w:rsidR="00734A5A" w:rsidRPr="00734A5A">
        <w:rPr>
          <w:sz w:val="22"/>
          <w:szCs w:val="22"/>
        </w:rPr>
        <w:t>całodobowo</w:t>
      </w:r>
    </w:p>
    <w:p w14:paraId="7332900C" w14:textId="77777777" w:rsidR="00A8177C" w:rsidRPr="00734A5A" w:rsidRDefault="00A8177C" w:rsidP="00A45C4C">
      <w:pPr>
        <w:pStyle w:val="Tekstpodstawowy"/>
        <w:numPr>
          <w:ilvl w:val="0"/>
          <w:numId w:val="19"/>
        </w:numPr>
        <w:suppressAutoHyphens w:val="0"/>
        <w:ind w:hanging="153"/>
        <w:rPr>
          <w:sz w:val="22"/>
          <w:szCs w:val="22"/>
        </w:rPr>
      </w:pPr>
      <w:r w:rsidRPr="00734A5A">
        <w:rPr>
          <w:sz w:val="22"/>
          <w:szCs w:val="22"/>
        </w:rPr>
        <w:t xml:space="preserve">w dni wolne – całodobowo </w:t>
      </w:r>
    </w:p>
    <w:p w14:paraId="75CD1EE2" w14:textId="77777777" w:rsidR="00A8177C" w:rsidRPr="00734A5A" w:rsidRDefault="00A8177C" w:rsidP="00A8177C">
      <w:pPr>
        <w:pStyle w:val="Tekstpodstawowy"/>
        <w:ind w:left="284"/>
        <w:rPr>
          <w:sz w:val="22"/>
          <w:szCs w:val="22"/>
        </w:rPr>
      </w:pPr>
      <w:r w:rsidRPr="00734A5A">
        <w:rPr>
          <w:sz w:val="22"/>
          <w:szCs w:val="22"/>
        </w:rPr>
        <w:t>2) Przychodnia Rejonowa w Nysie przy ul. Ogrodowej</w:t>
      </w:r>
    </w:p>
    <w:p w14:paraId="5926AE20" w14:textId="24501337" w:rsidR="00A8177C" w:rsidRPr="00734A5A" w:rsidRDefault="00734A5A" w:rsidP="00A45C4C">
      <w:pPr>
        <w:pStyle w:val="Tekstpodstawowy"/>
        <w:numPr>
          <w:ilvl w:val="0"/>
          <w:numId w:val="20"/>
        </w:numPr>
        <w:tabs>
          <w:tab w:val="clear" w:pos="3118"/>
        </w:tabs>
        <w:suppressAutoHyphens w:val="0"/>
        <w:ind w:hanging="153"/>
        <w:rPr>
          <w:sz w:val="22"/>
          <w:szCs w:val="22"/>
        </w:rPr>
      </w:pPr>
      <w:r w:rsidRPr="00734A5A">
        <w:rPr>
          <w:sz w:val="22"/>
          <w:szCs w:val="22"/>
        </w:rPr>
        <w:t xml:space="preserve"> 4 </w:t>
      </w:r>
      <w:r w:rsidR="00A8177C" w:rsidRPr="00734A5A">
        <w:rPr>
          <w:sz w:val="22"/>
          <w:szCs w:val="22"/>
        </w:rPr>
        <w:t>podjazdy patroli w godz. od 20:00 do 7:00</w:t>
      </w:r>
    </w:p>
    <w:p w14:paraId="3BF2DC5D" w14:textId="15459D0B" w:rsidR="00A8177C" w:rsidRPr="00734A5A" w:rsidRDefault="00A8177C" w:rsidP="00A8177C">
      <w:pPr>
        <w:ind w:firstLine="284"/>
        <w:jc w:val="both"/>
        <w:rPr>
          <w:sz w:val="22"/>
          <w:szCs w:val="22"/>
        </w:rPr>
      </w:pPr>
      <w:r w:rsidRPr="00734A5A">
        <w:rPr>
          <w:sz w:val="22"/>
          <w:szCs w:val="22"/>
        </w:rPr>
        <w:t xml:space="preserve">przez okres </w:t>
      </w:r>
      <w:r w:rsidR="00734A5A" w:rsidRPr="00734A5A">
        <w:rPr>
          <w:sz w:val="22"/>
          <w:szCs w:val="22"/>
        </w:rPr>
        <w:t>24</w:t>
      </w:r>
      <w:r w:rsidRPr="00734A5A">
        <w:rPr>
          <w:sz w:val="22"/>
          <w:szCs w:val="22"/>
        </w:rPr>
        <w:t xml:space="preserve"> miesięcy od daty zawarcia umowy </w:t>
      </w:r>
    </w:p>
    <w:p w14:paraId="6EFCB459" w14:textId="77777777" w:rsidR="00817A76" w:rsidRDefault="00817A76" w:rsidP="00817A76">
      <w:pPr>
        <w:jc w:val="center"/>
        <w:rPr>
          <w:bCs/>
          <w:color w:val="FF0000"/>
          <w:sz w:val="22"/>
          <w:szCs w:val="22"/>
        </w:rPr>
      </w:pPr>
    </w:p>
    <w:p w14:paraId="4E38F551" w14:textId="77777777" w:rsidR="00734A5A" w:rsidRPr="005F0466" w:rsidRDefault="00734A5A" w:rsidP="00817A76">
      <w:pPr>
        <w:jc w:val="center"/>
        <w:rPr>
          <w:bCs/>
          <w:color w:val="FF0000"/>
          <w:sz w:val="22"/>
          <w:szCs w:val="22"/>
        </w:rPr>
      </w:pPr>
    </w:p>
    <w:p w14:paraId="6F9FAEFE" w14:textId="77777777" w:rsidR="00817A76" w:rsidRPr="00734A5A" w:rsidRDefault="00817A76" w:rsidP="00817A76">
      <w:pPr>
        <w:jc w:val="center"/>
        <w:rPr>
          <w:b/>
          <w:sz w:val="22"/>
          <w:szCs w:val="22"/>
        </w:rPr>
      </w:pPr>
      <w:r w:rsidRPr="00734A5A">
        <w:rPr>
          <w:b/>
          <w:sz w:val="22"/>
          <w:szCs w:val="22"/>
        </w:rPr>
        <w:lastRenderedPageBreak/>
        <w:t xml:space="preserve">§ </w:t>
      </w:r>
      <w:r w:rsidR="00D36C6C" w:rsidRPr="00734A5A">
        <w:rPr>
          <w:b/>
          <w:sz w:val="22"/>
          <w:szCs w:val="22"/>
        </w:rPr>
        <w:t>6</w:t>
      </w:r>
    </w:p>
    <w:p w14:paraId="27C5818A" w14:textId="4C29E4C2" w:rsidR="00B74FEC" w:rsidRPr="00734A5A" w:rsidRDefault="001447C7" w:rsidP="000E3718">
      <w:pPr>
        <w:jc w:val="center"/>
        <w:rPr>
          <w:b/>
          <w:sz w:val="22"/>
          <w:szCs w:val="22"/>
        </w:rPr>
      </w:pPr>
      <w:r w:rsidRPr="00734A5A">
        <w:rPr>
          <w:b/>
          <w:sz w:val="22"/>
          <w:szCs w:val="22"/>
        </w:rPr>
        <w:t>Wartość umowy</w:t>
      </w:r>
    </w:p>
    <w:p w14:paraId="69D35439" w14:textId="63245190" w:rsidR="001447C7" w:rsidRPr="00734A5A" w:rsidRDefault="001447C7">
      <w:pPr>
        <w:numPr>
          <w:ilvl w:val="3"/>
          <w:numId w:val="23"/>
        </w:numPr>
        <w:ind w:left="284" w:hanging="284"/>
        <w:jc w:val="both"/>
        <w:rPr>
          <w:sz w:val="22"/>
          <w:szCs w:val="22"/>
        </w:rPr>
      </w:pPr>
      <w:r w:rsidRPr="00734A5A">
        <w:rPr>
          <w:sz w:val="22"/>
          <w:szCs w:val="22"/>
        </w:rPr>
        <w:t xml:space="preserve">Wartość Przedmiotu Umowy zgodnie z załącznikiem nr 1 do </w:t>
      </w:r>
      <w:r w:rsidR="00734A5A" w:rsidRPr="00734A5A">
        <w:rPr>
          <w:sz w:val="22"/>
          <w:szCs w:val="22"/>
        </w:rPr>
        <w:t>U</w:t>
      </w:r>
      <w:r w:rsidRPr="00734A5A">
        <w:rPr>
          <w:sz w:val="22"/>
          <w:szCs w:val="22"/>
        </w:rPr>
        <w:t>mowy „Formularz cenowy” wynosi:</w:t>
      </w:r>
    </w:p>
    <w:p w14:paraId="6B52F2CF" w14:textId="77777777" w:rsidR="001447C7" w:rsidRPr="00734A5A" w:rsidRDefault="001447C7" w:rsidP="001447C7">
      <w:pPr>
        <w:pStyle w:val="Tekstpodstawowy23"/>
        <w:ind w:left="284"/>
        <w:jc w:val="both"/>
        <w:rPr>
          <w:sz w:val="22"/>
          <w:szCs w:val="22"/>
        </w:rPr>
      </w:pPr>
      <w:r w:rsidRPr="00734A5A">
        <w:rPr>
          <w:sz w:val="22"/>
          <w:szCs w:val="22"/>
        </w:rPr>
        <w:t>.......................zł netto (słownie: ….................................................................................................... )</w:t>
      </w:r>
    </w:p>
    <w:p w14:paraId="6839E2D0" w14:textId="4B9DF601" w:rsidR="001447C7" w:rsidRPr="00734A5A" w:rsidRDefault="001447C7" w:rsidP="001447C7">
      <w:pPr>
        <w:pStyle w:val="Tekstpodstawowy23"/>
        <w:tabs>
          <w:tab w:val="clear" w:pos="426"/>
          <w:tab w:val="left" w:pos="284"/>
        </w:tabs>
        <w:ind w:left="284" w:hanging="284"/>
        <w:jc w:val="both"/>
        <w:rPr>
          <w:sz w:val="22"/>
          <w:szCs w:val="22"/>
        </w:rPr>
      </w:pPr>
      <w:r w:rsidRPr="00734A5A">
        <w:rPr>
          <w:sz w:val="22"/>
          <w:szCs w:val="22"/>
        </w:rPr>
        <w:t xml:space="preserve">      ......................zł brutto (słownie:.........................…...........................................................................)    </w:t>
      </w:r>
    </w:p>
    <w:p w14:paraId="0FBF29E5" w14:textId="77777777" w:rsidR="00C901A2" w:rsidRPr="00734A5A" w:rsidRDefault="001447C7">
      <w:pPr>
        <w:pStyle w:val="Tekstpodstawowy23"/>
        <w:numPr>
          <w:ilvl w:val="0"/>
          <w:numId w:val="23"/>
        </w:numPr>
        <w:tabs>
          <w:tab w:val="clear" w:pos="426"/>
          <w:tab w:val="left" w:pos="284"/>
        </w:tabs>
        <w:ind w:left="284" w:hanging="284"/>
        <w:jc w:val="both"/>
        <w:rPr>
          <w:sz w:val="22"/>
          <w:szCs w:val="22"/>
        </w:rPr>
      </w:pPr>
      <w:r w:rsidRPr="00734A5A">
        <w:rPr>
          <w:sz w:val="22"/>
          <w:szCs w:val="22"/>
        </w:rPr>
        <w:t>Należność za wykonaną usługę, przysługująca Wykonawcy za każdy miesiąc jest iloczynem liczby roboczogodzin w danym miesiącu i stawki za 1 roboczogodzinę usługi.</w:t>
      </w:r>
    </w:p>
    <w:p w14:paraId="6DD4D89C" w14:textId="77777777" w:rsidR="000E3718" w:rsidRPr="00734A5A" w:rsidRDefault="000E3718" w:rsidP="00B74FEC">
      <w:pPr>
        <w:pStyle w:val="Tekstpodstawowy23"/>
        <w:tabs>
          <w:tab w:val="clear" w:pos="426"/>
          <w:tab w:val="left" w:pos="284"/>
        </w:tabs>
        <w:ind w:left="284"/>
        <w:jc w:val="both"/>
        <w:rPr>
          <w:sz w:val="22"/>
          <w:szCs w:val="22"/>
        </w:rPr>
      </w:pPr>
    </w:p>
    <w:p w14:paraId="79122CFF" w14:textId="44ECAF28" w:rsidR="00817A76" w:rsidRPr="00734A5A" w:rsidRDefault="00817A76" w:rsidP="00B74FEC">
      <w:pPr>
        <w:suppressAutoHyphens w:val="0"/>
        <w:jc w:val="center"/>
        <w:rPr>
          <w:b/>
          <w:sz w:val="22"/>
          <w:szCs w:val="22"/>
        </w:rPr>
      </w:pPr>
      <w:r w:rsidRPr="00734A5A">
        <w:rPr>
          <w:b/>
          <w:sz w:val="22"/>
          <w:szCs w:val="22"/>
        </w:rPr>
        <w:t xml:space="preserve">§ </w:t>
      </w:r>
      <w:r w:rsidR="00D36C6C" w:rsidRPr="00734A5A">
        <w:rPr>
          <w:b/>
          <w:sz w:val="22"/>
          <w:szCs w:val="22"/>
        </w:rPr>
        <w:t>7</w:t>
      </w:r>
    </w:p>
    <w:p w14:paraId="55FB550F" w14:textId="1986BF1A" w:rsidR="00B74FEC" w:rsidRPr="00734A5A" w:rsidRDefault="001447C7" w:rsidP="000E3718">
      <w:pPr>
        <w:jc w:val="center"/>
        <w:rPr>
          <w:b/>
          <w:sz w:val="22"/>
          <w:szCs w:val="22"/>
        </w:rPr>
      </w:pPr>
      <w:r w:rsidRPr="00734A5A">
        <w:rPr>
          <w:b/>
          <w:sz w:val="22"/>
          <w:szCs w:val="22"/>
        </w:rPr>
        <w:t>Warunki płatności</w:t>
      </w:r>
    </w:p>
    <w:p w14:paraId="66FB7902" w14:textId="77777777" w:rsidR="00CF034F" w:rsidRPr="00734A5A" w:rsidRDefault="001447C7" w:rsidP="00CF034F">
      <w:pPr>
        <w:pStyle w:val="Akapitzlist"/>
        <w:numPr>
          <w:ilvl w:val="6"/>
          <w:numId w:val="8"/>
        </w:numPr>
        <w:tabs>
          <w:tab w:val="clear" w:pos="5040"/>
          <w:tab w:val="num" w:pos="284"/>
          <w:tab w:val="left" w:pos="890"/>
        </w:tabs>
        <w:ind w:left="284" w:hanging="284"/>
        <w:jc w:val="both"/>
        <w:rPr>
          <w:sz w:val="22"/>
          <w:szCs w:val="22"/>
        </w:rPr>
      </w:pPr>
      <w:r w:rsidRPr="00734A5A">
        <w:rPr>
          <w:sz w:val="22"/>
          <w:szCs w:val="22"/>
        </w:rPr>
        <w:t>Zamawiający zobowiązuje się do zapłaty za wykonaną usługę, na podstawie faktur VAT wystawianych przez Wykonawcę za każdy miesiąc obrachunkowy przez cały okres trwania umowy.</w:t>
      </w:r>
    </w:p>
    <w:p w14:paraId="3E04D742" w14:textId="7A9CD048" w:rsidR="00CF034F" w:rsidRPr="00734A5A" w:rsidRDefault="00CF034F" w:rsidP="00CF034F">
      <w:pPr>
        <w:pStyle w:val="Akapitzlist"/>
        <w:numPr>
          <w:ilvl w:val="6"/>
          <w:numId w:val="8"/>
        </w:numPr>
        <w:tabs>
          <w:tab w:val="clear" w:pos="5040"/>
          <w:tab w:val="num" w:pos="284"/>
          <w:tab w:val="left" w:pos="890"/>
        </w:tabs>
        <w:ind w:left="284" w:hanging="284"/>
        <w:jc w:val="both"/>
        <w:rPr>
          <w:sz w:val="22"/>
          <w:szCs w:val="22"/>
        </w:rPr>
      </w:pPr>
      <w:r w:rsidRPr="00734A5A">
        <w:rPr>
          <w:sz w:val="22"/>
          <w:szCs w:val="22"/>
        </w:rPr>
        <w:t xml:space="preserve">Faktury należy </w:t>
      </w:r>
      <w:r w:rsidRPr="00734A5A">
        <w:rPr>
          <w:sz w:val="22"/>
        </w:rPr>
        <w:t xml:space="preserve">przekazywać za pośrednictwem PEF </w:t>
      </w:r>
      <w:r w:rsidRPr="00734A5A">
        <w:rPr>
          <w:b/>
          <w:sz w:val="22"/>
          <w:szCs w:val="22"/>
        </w:rPr>
        <w:t xml:space="preserve">NIP 7531967997 </w:t>
      </w:r>
      <w:r w:rsidRPr="00734A5A">
        <w:rPr>
          <w:sz w:val="22"/>
          <w:szCs w:val="22"/>
        </w:rPr>
        <w:t>lub na adres e-mail:</w:t>
      </w:r>
      <w:r w:rsidRPr="00734A5A">
        <w:rPr>
          <w:b/>
          <w:sz w:val="22"/>
          <w:szCs w:val="22"/>
        </w:rPr>
        <w:t xml:space="preserve"> </w:t>
      </w:r>
      <w:hyperlink r:id="rId25" w:history="1">
        <w:r w:rsidRPr="00734A5A">
          <w:rPr>
            <w:rStyle w:val="Hipercze"/>
            <w:color w:val="auto"/>
            <w:sz w:val="22"/>
            <w:szCs w:val="22"/>
          </w:rPr>
          <w:t>sekretariat@zoznysa.pl</w:t>
        </w:r>
      </w:hyperlink>
      <w:r w:rsidRPr="00734A5A">
        <w:rPr>
          <w:sz w:val="22"/>
          <w:szCs w:val="22"/>
        </w:rPr>
        <w:t>.</w:t>
      </w:r>
    </w:p>
    <w:p w14:paraId="32DFBECD" w14:textId="76E8D2F3" w:rsidR="00C901A2" w:rsidRPr="00734A5A" w:rsidRDefault="001447C7" w:rsidP="00A45C4C">
      <w:pPr>
        <w:pStyle w:val="Akapitzlist"/>
        <w:numPr>
          <w:ilvl w:val="6"/>
          <w:numId w:val="8"/>
        </w:numPr>
        <w:tabs>
          <w:tab w:val="clear" w:pos="5040"/>
          <w:tab w:val="num" w:pos="284"/>
          <w:tab w:val="left" w:pos="890"/>
        </w:tabs>
        <w:ind w:left="284" w:hanging="284"/>
        <w:jc w:val="both"/>
        <w:rPr>
          <w:sz w:val="22"/>
          <w:szCs w:val="22"/>
          <w:u w:val="single"/>
        </w:rPr>
      </w:pPr>
      <w:r w:rsidRPr="00734A5A">
        <w:rPr>
          <w:sz w:val="22"/>
          <w:szCs w:val="22"/>
        </w:rPr>
        <w:t xml:space="preserve">Należności wynikające z faktur wystawionych przez Wykonawcę, Zamawiający zapłaci przelewem na konto Wykonawcy </w:t>
      </w:r>
      <w:r w:rsidRPr="00734A5A">
        <w:rPr>
          <w:sz w:val="22"/>
          <w:szCs w:val="22"/>
          <w:u w:val="single"/>
        </w:rPr>
        <w:t xml:space="preserve">w terminie …. dni od daty otrzymania </w:t>
      </w:r>
      <w:r w:rsidR="00CF034F" w:rsidRPr="00734A5A">
        <w:rPr>
          <w:sz w:val="22"/>
          <w:szCs w:val="22"/>
          <w:u w:val="single"/>
        </w:rPr>
        <w:t xml:space="preserve">prawidłowo wystawionej </w:t>
      </w:r>
      <w:r w:rsidRPr="00734A5A">
        <w:rPr>
          <w:sz w:val="22"/>
          <w:szCs w:val="22"/>
          <w:u w:val="single"/>
        </w:rPr>
        <w:t>faktury VAT.</w:t>
      </w:r>
    </w:p>
    <w:p w14:paraId="6E9FA97B" w14:textId="77777777" w:rsidR="00CF034F" w:rsidRPr="00734A5A" w:rsidRDefault="001447C7" w:rsidP="00CF034F">
      <w:pPr>
        <w:pStyle w:val="Akapitzlist"/>
        <w:numPr>
          <w:ilvl w:val="6"/>
          <w:numId w:val="8"/>
        </w:numPr>
        <w:tabs>
          <w:tab w:val="clear" w:pos="5040"/>
          <w:tab w:val="num" w:pos="284"/>
          <w:tab w:val="left" w:pos="890"/>
        </w:tabs>
        <w:ind w:left="284" w:hanging="284"/>
        <w:jc w:val="both"/>
        <w:rPr>
          <w:sz w:val="22"/>
          <w:szCs w:val="22"/>
        </w:rPr>
      </w:pPr>
      <w:r w:rsidRPr="00734A5A">
        <w:rPr>
          <w:sz w:val="22"/>
          <w:szCs w:val="22"/>
        </w:rPr>
        <w:t>Za dzień dokonania zapłaty przyjmuje się dzień obciążenia rachunku Zamawiającego.</w:t>
      </w:r>
    </w:p>
    <w:p w14:paraId="7F83B8E2" w14:textId="71A1FE24" w:rsidR="00CF034F" w:rsidRPr="00734A5A" w:rsidRDefault="00CF034F" w:rsidP="00CF034F">
      <w:pPr>
        <w:pStyle w:val="Akapitzlist"/>
        <w:numPr>
          <w:ilvl w:val="6"/>
          <w:numId w:val="8"/>
        </w:numPr>
        <w:tabs>
          <w:tab w:val="clear" w:pos="5040"/>
          <w:tab w:val="num" w:pos="284"/>
          <w:tab w:val="left" w:pos="890"/>
        </w:tabs>
        <w:ind w:left="284" w:hanging="284"/>
        <w:jc w:val="both"/>
        <w:rPr>
          <w:sz w:val="22"/>
          <w:szCs w:val="22"/>
        </w:rPr>
      </w:pPr>
      <w:r w:rsidRPr="00734A5A">
        <w:rPr>
          <w:sz w:val="22"/>
          <w:szCs w:val="22"/>
          <w:u w:val="single"/>
        </w:rPr>
        <w:t>Wykonawca zobowiązany jest zamieścić na fakturze numer Umowy, której dotyczy zamówienie.</w:t>
      </w:r>
    </w:p>
    <w:p w14:paraId="51A5681A" w14:textId="77777777" w:rsidR="00296506" w:rsidRPr="00734A5A" w:rsidRDefault="00296506" w:rsidP="00817A76">
      <w:pPr>
        <w:pStyle w:val="WW-Tekstpodstawowywcity2"/>
        <w:widowControl/>
        <w:tabs>
          <w:tab w:val="clear" w:pos="375"/>
          <w:tab w:val="left" w:pos="284"/>
        </w:tabs>
        <w:suppressAutoHyphens w:val="0"/>
        <w:ind w:left="15"/>
        <w:jc w:val="center"/>
        <w:rPr>
          <w:rFonts w:eastAsia="Times New Roman"/>
          <w:bCs/>
          <w:szCs w:val="22"/>
        </w:rPr>
      </w:pPr>
    </w:p>
    <w:p w14:paraId="51977BE5" w14:textId="77777777" w:rsidR="00817A76" w:rsidRPr="00734A5A" w:rsidRDefault="00817A76" w:rsidP="00817A76">
      <w:pPr>
        <w:pStyle w:val="WW-Tekstpodstawowywcity2"/>
        <w:widowControl/>
        <w:tabs>
          <w:tab w:val="clear" w:pos="375"/>
          <w:tab w:val="left" w:pos="284"/>
        </w:tabs>
        <w:suppressAutoHyphens w:val="0"/>
        <w:ind w:left="15"/>
        <w:jc w:val="center"/>
        <w:rPr>
          <w:rFonts w:eastAsia="Times New Roman"/>
          <w:b/>
          <w:szCs w:val="22"/>
        </w:rPr>
      </w:pPr>
      <w:r w:rsidRPr="00734A5A">
        <w:rPr>
          <w:rFonts w:eastAsia="Times New Roman"/>
          <w:b/>
          <w:szCs w:val="22"/>
        </w:rPr>
        <w:t xml:space="preserve">§ </w:t>
      </w:r>
      <w:r w:rsidR="00D36C6C" w:rsidRPr="00734A5A">
        <w:rPr>
          <w:rFonts w:eastAsia="Times New Roman"/>
          <w:b/>
          <w:szCs w:val="22"/>
        </w:rPr>
        <w:t>8</w:t>
      </w:r>
    </w:p>
    <w:p w14:paraId="37B736D7" w14:textId="615E079C" w:rsidR="00B74FEC" w:rsidRPr="00734A5A" w:rsidRDefault="001447C7" w:rsidP="000E3718">
      <w:pPr>
        <w:jc w:val="center"/>
        <w:rPr>
          <w:b/>
          <w:sz w:val="22"/>
          <w:szCs w:val="22"/>
        </w:rPr>
      </w:pPr>
      <w:r w:rsidRPr="00734A5A">
        <w:rPr>
          <w:b/>
          <w:sz w:val="22"/>
          <w:szCs w:val="22"/>
        </w:rPr>
        <w:t>Zakres odpowiedzialności</w:t>
      </w:r>
    </w:p>
    <w:p w14:paraId="063ED6EB" w14:textId="35FE03F4" w:rsidR="005576C4" w:rsidRPr="00734A5A" w:rsidRDefault="001447C7">
      <w:pPr>
        <w:pStyle w:val="Akapitzlist"/>
        <w:numPr>
          <w:ilvl w:val="0"/>
          <w:numId w:val="47"/>
        </w:numPr>
        <w:ind w:left="284" w:hanging="284"/>
        <w:jc w:val="both"/>
        <w:rPr>
          <w:sz w:val="22"/>
          <w:szCs w:val="22"/>
        </w:rPr>
      </w:pPr>
      <w:r w:rsidRPr="00734A5A">
        <w:rPr>
          <w:sz w:val="22"/>
          <w:szCs w:val="22"/>
        </w:rPr>
        <w:t xml:space="preserve">Wykonawca zobowiązuje się do starannego wykonywania obowiązków wymienionych </w:t>
      </w:r>
      <w:r w:rsidR="00647BAC" w:rsidRPr="00734A5A">
        <w:rPr>
          <w:sz w:val="22"/>
          <w:szCs w:val="22"/>
        </w:rPr>
        <w:br/>
      </w:r>
      <w:r w:rsidRPr="00734A5A">
        <w:rPr>
          <w:sz w:val="22"/>
          <w:szCs w:val="22"/>
        </w:rPr>
        <w:t>w §2</w:t>
      </w:r>
      <w:r w:rsidR="00647BAC" w:rsidRPr="00734A5A">
        <w:rPr>
          <w:sz w:val="22"/>
          <w:szCs w:val="22"/>
        </w:rPr>
        <w:t xml:space="preserve"> </w:t>
      </w:r>
      <w:r w:rsidRPr="00734A5A">
        <w:rPr>
          <w:sz w:val="22"/>
          <w:szCs w:val="22"/>
        </w:rPr>
        <w:t>Umowy.</w:t>
      </w:r>
    </w:p>
    <w:p w14:paraId="47AF4935" w14:textId="1DF62038" w:rsidR="001447C7" w:rsidRPr="00734A5A" w:rsidRDefault="001447C7">
      <w:pPr>
        <w:pStyle w:val="Akapitzlist"/>
        <w:numPr>
          <w:ilvl w:val="0"/>
          <w:numId w:val="47"/>
        </w:numPr>
        <w:ind w:left="284" w:hanging="284"/>
        <w:jc w:val="both"/>
        <w:rPr>
          <w:sz w:val="22"/>
          <w:szCs w:val="22"/>
        </w:rPr>
      </w:pPr>
      <w:r w:rsidRPr="00734A5A">
        <w:rPr>
          <w:sz w:val="22"/>
          <w:szCs w:val="22"/>
        </w:rPr>
        <w:t>Wykonawca odpowiada za szkody powstałe na skutek czynu niedozwolonego, niewykonania lub nienależytego wykonania obowiązku określonego w § 2 Umowy.</w:t>
      </w:r>
    </w:p>
    <w:p w14:paraId="2A984036" w14:textId="77777777" w:rsidR="001447C7" w:rsidRPr="00734A5A" w:rsidRDefault="001447C7">
      <w:pPr>
        <w:pStyle w:val="Akapitzlist"/>
        <w:numPr>
          <w:ilvl w:val="0"/>
          <w:numId w:val="47"/>
        </w:numPr>
        <w:ind w:left="284" w:hanging="284"/>
        <w:jc w:val="both"/>
        <w:rPr>
          <w:sz w:val="22"/>
          <w:szCs w:val="22"/>
        </w:rPr>
      </w:pPr>
      <w:r w:rsidRPr="00734A5A">
        <w:rPr>
          <w:sz w:val="22"/>
          <w:szCs w:val="22"/>
        </w:rPr>
        <w:t>Zamawiający nie odpowiada za szkody powstałe wobec osób trzecich przy wykonywaniu Przedmiotu Umowy przez Wykonawcę.</w:t>
      </w:r>
    </w:p>
    <w:p w14:paraId="2DE415CF" w14:textId="77777777" w:rsidR="001447C7" w:rsidRPr="00734A5A" w:rsidRDefault="001447C7">
      <w:pPr>
        <w:pStyle w:val="Akapitzlist"/>
        <w:numPr>
          <w:ilvl w:val="0"/>
          <w:numId w:val="47"/>
        </w:numPr>
        <w:ind w:left="284" w:hanging="284"/>
        <w:jc w:val="both"/>
        <w:rPr>
          <w:sz w:val="22"/>
          <w:szCs w:val="22"/>
        </w:rPr>
      </w:pPr>
      <w:r w:rsidRPr="00734A5A">
        <w:rPr>
          <w:sz w:val="22"/>
          <w:szCs w:val="22"/>
        </w:rPr>
        <w:t xml:space="preserve">Zamawiający zobowiązany jest zawiadomić Wykonawcę o powstaniu szkody nie później niż </w:t>
      </w:r>
      <w:r w:rsidRPr="00734A5A">
        <w:rPr>
          <w:sz w:val="22"/>
          <w:szCs w:val="22"/>
        </w:rPr>
        <w:br/>
        <w:t xml:space="preserve">w następnym dniu roboczym od chwili stwierdzenia szkody oraz sporządzić protokół </w:t>
      </w:r>
      <w:r w:rsidRPr="00734A5A">
        <w:rPr>
          <w:sz w:val="22"/>
          <w:szCs w:val="22"/>
        </w:rPr>
        <w:br/>
        <w:t xml:space="preserve">z postępowania wyjaśniającego przy udziale Wykonawcy i osób przez niego upoważnionych. </w:t>
      </w:r>
    </w:p>
    <w:p w14:paraId="222576E6" w14:textId="77777777" w:rsidR="003F7241" w:rsidRPr="005F0466" w:rsidRDefault="003F7241" w:rsidP="00E81CAD">
      <w:pPr>
        <w:jc w:val="center"/>
        <w:rPr>
          <w:bCs/>
          <w:color w:val="FF0000"/>
          <w:sz w:val="22"/>
          <w:szCs w:val="22"/>
        </w:rPr>
      </w:pPr>
    </w:p>
    <w:p w14:paraId="124F2116" w14:textId="77777777" w:rsidR="00E81CAD" w:rsidRPr="00734A5A" w:rsidRDefault="00E81CAD" w:rsidP="00E81CAD">
      <w:pPr>
        <w:jc w:val="center"/>
        <w:rPr>
          <w:b/>
          <w:sz w:val="22"/>
          <w:szCs w:val="22"/>
        </w:rPr>
      </w:pPr>
      <w:r w:rsidRPr="00734A5A">
        <w:rPr>
          <w:b/>
          <w:sz w:val="22"/>
          <w:szCs w:val="22"/>
        </w:rPr>
        <w:t xml:space="preserve">§ </w:t>
      </w:r>
      <w:r w:rsidR="00D36C6C" w:rsidRPr="00734A5A">
        <w:rPr>
          <w:b/>
          <w:sz w:val="22"/>
          <w:szCs w:val="22"/>
        </w:rPr>
        <w:t>9</w:t>
      </w:r>
    </w:p>
    <w:p w14:paraId="73E52A14" w14:textId="6F56CA3B" w:rsidR="00B74FEC" w:rsidRPr="00734A5A" w:rsidRDefault="001447C7" w:rsidP="000E3718">
      <w:pPr>
        <w:jc w:val="center"/>
        <w:rPr>
          <w:b/>
          <w:sz w:val="22"/>
          <w:szCs w:val="22"/>
        </w:rPr>
      </w:pPr>
      <w:r w:rsidRPr="00734A5A">
        <w:rPr>
          <w:b/>
          <w:sz w:val="22"/>
          <w:szCs w:val="22"/>
        </w:rPr>
        <w:t>Warunki dodatkowe</w:t>
      </w:r>
    </w:p>
    <w:p w14:paraId="3AD0530F" w14:textId="77777777" w:rsidR="001447C7" w:rsidRPr="00734A5A" w:rsidRDefault="001447C7" w:rsidP="001447C7">
      <w:pPr>
        <w:ind w:left="284" w:hanging="284"/>
        <w:jc w:val="both"/>
        <w:rPr>
          <w:sz w:val="22"/>
          <w:szCs w:val="22"/>
        </w:rPr>
      </w:pPr>
      <w:r w:rsidRPr="00734A5A">
        <w:rPr>
          <w:sz w:val="22"/>
          <w:szCs w:val="22"/>
        </w:rPr>
        <w:t xml:space="preserve">1. Zamawiający umożliwi wykonywanie usługi poprzez udostępnienie Wykonawcy oddzielnego pomieszczenia na terenie obiektów objętych usługą oraz zapewni właściwe warunki sanitarno-higieniczne. </w:t>
      </w:r>
    </w:p>
    <w:p w14:paraId="650F39D8" w14:textId="77777777" w:rsidR="001447C7" w:rsidRPr="00734A5A" w:rsidRDefault="001447C7" w:rsidP="001447C7">
      <w:pPr>
        <w:tabs>
          <w:tab w:val="left" w:pos="720"/>
        </w:tabs>
        <w:ind w:left="284" w:hanging="284"/>
        <w:jc w:val="both"/>
        <w:rPr>
          <w:sz w:val="22"/>
          <w:szCs w:val="22"/>
        </w:rPr>
      </w:pPr>
      <w:r w:rsidRPr="00734A5A">
        <w:rPr>
          <w:sz w:val="22"/>
          <w:szCs w:val="22"/>
        </w:rPr>
        <w:t xml:space="preserve">2. Zamawiający odpowiada za stan techniczny zabezpieczenia poszczególnych obiektów (dotyczy to zamków, zamknięć, oświetlenia, zabezpieczenia </w:t>
      </w:r>
      <w:proofErr w:type="spellStart"/>
      <w:r w:rsidRPr="00734A5A">
        <w:rPr>
          <w:sz w:val="22"/>
          <w:szCs w:val="22"/>
        </w:rPr>
        <w:t>ppoż</w:t>
      </w:r>
      <w:proofErr w:type="spellEnd"/>
      <w:r w:rsidRPr="00734A5A">
        <w:rPr>
          <w:sz w:val="22"/>
          <w:szCs w:val="22"/>
        </w:rPr>
        <w:t>, itp.)</w:t>
      </w:r>
    </w:p>
    <w:p w14:paraId="142AFF25" w14:textId="77777777" w:rsidR="001447C7" w:rsidRPr="00734A5A" w:rsidRDefault="001447C7" w:rsidP="001447C7">
      <w:pPr>
        <w:tabs>
          <w:tab w:val="left" w:pos="720"/>
        </w:tabs>
        <w:ind w:left="284" w:hanging="284"/>
        <w:jc w:val="both"/>
        <w:rPr>
          <w:sz w:val="22"/>
          <w:szCs w:val="22"/>
        </w:rPr>
      </w:pPr>
      <w:r w:rsidRPr="00734A5A">
        <w:rPr>
          <w:sz w:val="22"/>
          <w:szCs w:val="22"/>
        </w:rPr>
        <w:t>3. Zamawiający wyraża zgodę na oznakowanie przez Wykonawcę obiektu, w którym Wykonawca realizuje usługę w formie i miejscach zaakceptowanych przez Zamawiającego.</w:t>
      </w:r>
    </w:p>
    <w:p w14:paraId="508AE297" w14:textId="77777777" w:rsidR="001447C7" w:rsidRPr="00734A5A" w:rsidRDefault="001447C7" w:rsidP="001447C7">
      <w:pPr>
        <w:tabs>
          <w:tab w:val="left" w:pos="720"/>
        </w:tabs>
        <w:ind w:left="284" w:hanging="284"/>
        <w:jc w:val="both"/>
        <w:rPr>
          <w:sz w:val="22"/>
          <w:szCs w:val="22"/>
        </w:rPr>
      </w:pPr>
      <w:r w:rsidRPr="00734A5A">
        <w:rPr>
          <w:sz w:val="22"/>
          <w:szCs w:val="22"/>
        </w:rPr>
        <w:t>4. Zamawiający zastrzega sobie prawo do nadzoru i kontroli osób wykonujących ochronę, wglądu do dokumentacji i dokonywania wpisów do książki kontroli przez osoby upoważnione.</w:t>
      </w:r>
    </w:p>
    <w:p w14:paraId="7B23A4E0" w14:textId="77777777" w:rsidR="00296506" w:rsidRPr="00734A5A" w:rsidRDefault="00296506" w:rsidP="006D069C">
      <w:pPr>
        <w:pStyle w:val="Tekstpodstawowy"/>
        <w:rPr>
          <w:sz w:val="22"/>
          <w:szCs w:val="22"/>
        </w:rPr>
      </w:pPr>
    </w:p>
    <w:p w14:paraId="21792667" w14:textId="77777777" w:rsidR="00817A76" w:rsidRPr="00734A5A" w:rsidRDefault="00817A76" w:rsidP="00817A76">
      <w:pPr>
        <w:jc w:val="center"/>
        <w:rPr>
          <w:b/>
          <w:sz w:val="22"/>
          <w:szCs w:val="22"/>
        </w:rPr>
      </w:pPr>
      <w:r w:rsidRPr="00734A5A">
        <w:rPr>
          <w:b/>
          <w:sz w:val="22"/>
          <w:szCs w:val="22"/>
        </w:rPr>
        <w:t xml:space="preserve">§ </w:t>
      </w:r>
      <w:r w:rsidR="004C5482" w:rsidRPr="00734A5A">
        <w:rPr>
          <w:b/>
          <w:sz w:val="22"/>
          <w:szCs w:val="22"/>
        </w:rPr>
        <w:t>1</w:t>
      </w:r>
      <w:r w:rsidR="00D36C6C" w:rsidRPr="00734A5A">
        <w:rPr>
          <w:b/>
          <w:sz w:val="22"/>
          <w:szCs w:val="22"/>
        </w:rPr>
        <w:t>0</w:t>
      </w:r>
    </w:p>
    <w:p w14:paraId="53A196F6" w14:textId="6F991C1D" w:rsidR="00B74FEC" w:rsidRPr="00734A5A" w:rsidRDefault="001447C7" w:rsidP="000E3718">
      <w:pPr>
        <w:suppressAutoHyphens w:val="0"/>
        <w:autoSpaceDE w:val="0"/>
        <w:autoSpaceDN w:val="0"/>
        <w:adjustRightInd w:val="0"/>
        <w:jc w:val="center"/>
        <w:rPr>
          <w:b/>
          <w:kern w:val="0"/>
          <w:sz w:val="22"/>
          <w:szCs w:val="22"/>
          <w:lang w:eastAsia="pl-PL"/>
        </w:rPr>
      </w:pPr>
      <w:r w:rsidRPr="00734A5A">
        <w:rPr>
          <w:b/>
          <w:kern w:val="0"/>
          <w:sz w:val="22"/>
          <w:szCs w:val="22"/>
          <w:lang w:eastAsia="pl-PL"/>
        </w:rPr>
        <w:t>Kary umowne</w:t>
      </w:r>
    </w:p>
    <w:p w14:paraId="39299E9E" w14:textId="77777777" w:rsidR="001447C7" w:rsidRPr="00734A5A" w:rsidRDefault="001447C7">
      <w:pPr>
        <w:pStyle w:val="Default"/>
        <w:numPr>
          <w:ilvl w:val="0"/>
          <w:numId w:val="48"/>
        </w:numPr>
        <w:suppressAutoHyphens w:val="0"/>
        <w:autoSpaceDN w:val="0"/>
        <w:adjustRightInd w:val="0"/>
        <w:ind w:left="284" w:hanging="284"/>
        <w:jc w:val="both"/>
        <w:rPr>
          <w:color w:val="auto"/>
          <w:kern w:val="0"/>
          <w:sz w:val="22"/>
          <w:szCs w:val="22"/>
          <w:lang w:eastAsia="pl-PL"/>
        </w:rPr>
      </w:pPr>
      <w:r w:rsidRPr="00734A5A">
        <w:rPr>
          <w:color w:val="auto"/>
          <w:kern w:val="0"/>
          <w:sz w:val="22"/>
          <w:szCs w:val="22"/>
          <w:lang w:eastAsia="pl-PL"/>
        </w:rPr>
        <w:t>W przypadku niewywiązania się z umowy przez Wykonawcę, Zamawiającemu przysługuje kara umowna w wysokości 5% wynagrodzenia miesięcznego. Kara będzie wymagalna w przypadku stwierdzenia dwóch uchybień w miesiącu wynikających z zakresu świadczenia Przedmiotu Umowy. Jeżeli szkoda przekroczy wysokość kary umownej, Zamawiający może dochodzić odszkodowania do pełnej wysokości szkody.</w:t>
      </w:r>
    </w:p>
    <w:p w14:paraId="0CB6DD82" w14:textId="77777777" w:rsidR="001447C7" w:rsidRPr="00734A5A" w:rsidRDefault="001447C7">
      <w:pPr>
        <w:pStyle w:val="Default"/>
        <w:numPr>
          <w:ilvl w:val="0"/>
          <w:numId w:val="48"/>
        </w:numPr>
        <w:suppressAutoHyphens w:val="0"/>
        <w:autoSpaceDN w:val="0"/>
        <w:adjustRightInd w:val="0"/>
        <w:ind w:left="284" w:hanging="284"/>
        <w:jc w:val="both"/>
        <w:rPr>
          <w:color w:val="auto"/>
          <w:kern w:val="0"/>
          <w:sz w:val="22"/>
          <w:szCs w:val="22"/>
          <w:lang w:eastAsia="pl-PL"/>
        </w:rPr>
      </w:pPr>
      <w:r w:rsidRPr="00734A5A">
        <w:rPr>
          <w:color w:val="auto"/>
          <w:kern w:val="0"/>
          <w:sz w:val="22"/>
          <w:szCs w:val="22"/>
          <w:lang w:eastAsia="pl-PL"/>
        </w:rPr>
        <w:t>W przypadku odstąpienia od umowy przez Zamawiającego z winy Wykonawcy, Wykonawca zapłaci Zamawiającemu karę umowną w wysokości 10% rocznej wartości umowy.</w:t>
      </w:r>
    </w:p>
    <w:p w14:paraId="5E5C69FD" w14:textId="77777777" w:rsidR="001447C7" w:rsidRPr="00734A5A" w:rsidRDefault="001447C7">
      <w:pPr>
        <w:pStyle w:val="Default"/>
        <w:numPr>
          <w:ilvl w:val="0"/>
          <w:numId w:val="48"/>
        </w:numPr>
        <w:suppressAutoHyphens w:val="0"/>
        <w:autoSpaceDN w:val="0"/>
        <w:adjustRightInd w:val="0"/>
        <w:ind w:left="284" w:hanging="284"/>
        <w:jc w:val="both"/>
        <w:rPr>
          <w:color w:val="auto"/>
          <w:kern w:val="0"/>
          <w:sz w:val="22"/>
          <w:szCs w:val="22"/>
          <w:lang w:eastAsia="pl-PL"/>
        </w:rPr>
      </w:pPr>
      <w:r w:rsidRPr="00734A5A">
        <w:rPr>
          <w:color w:val="auto"/>
          <w:kern w:val="0"/>
          <w:sz w:val="22"/>
          <w:szCs w:val="22"/>
          <w:lang w:eastAsia="pl-PL"/>
        </w:rPr>
        <w:t>Wielkość kar umownych będzie ustalona od wartości netto (bez podatku VAT).</w:t>
      </w:r>
    </w:p>
    <w:p w14:paraId="3B9AB30F" w14:textId="77777777" w:rsidR="00B74FEC" w:rsidRDefault="00B74FEC" w:rsidP="006D069C">
      <w:pPr>
        <w:jc w:val="both"/>
        <w:rPr>
          <w:sz w:val="22"/>
          <w:szCs w:val="22"/>
        </w:rPr>
      </w:pPr>
    </w:p>
    <w:p w14:paraId="5D8226E6" w14:textId="77777777" w:rsidR="00734A5A" w:rsidRDefault="00734A5A" w:rsidP="006D069C">
      <w:pPr>
        <w:jc w:val="both"/>
        <w:rPr>
          <w:sz w:val="22"/>
          <w:szCs w:val="22"/>
        </w:rPr>
      </w:pPr>
    </w:p>
    <w:p w14:paraId="606FEABF" w14:textId="77777777" w:rsidR="00734A5A" w:rsidRPr="00734A5A" w:rsidRDefault="00734A5A" w:rsidP="006D069C">
      <w:pPr>
        <w:jc w:val="both"/>
        <w:rPr>
          <w:sz w:val="22"/>
          <w:szCs w:val="22"/>
        </w:rPr>
      </w:pPr>
    </w:p>
    <w:p w14:paraId="294EDD03" w14:textId="77777777" w:rsidR="00D32BC5" w:rsidRPr="00734A5A" w:rsidRDefault="00D32BC5" w:rsidP="00D32BC5">
      <w:pPr>
        <w:pStyle w:val="WW-Tekstpodstawowywcity2"/>
        <w:widowControl/>
        <w:tabs>
          <w:tab w:val="clear" w:pos="375"/>
          <w:tab w:val="left" w:pos="284"/>
        </w:tabs>
        <w:suppressAutoHyphens w:val="0"/>
        <w:ind w:left="15"/>
        <w:jc w:val="center"/>
        <w:rPr>
          <w:rFonts w:eastAsia="Times New Roman"/>
          <w:b/>
          <w:szCs w:val="22"/>
        </w:rPr>
      </w:pPr>
      <w:r w:rsidRPr="00734A5A">
        <w:rPr>
          <w:rFonts w:eastAsia="Times New Roman"/>
          <w:b/>
          <w:szCs w:val="22"/>
        </w:rPr>
        <w:lastRenderedPageBreak/>
        <w:t>§ 1</w:t>
      </w:r>
      <w:r w:rsidR="00D36C6C" w:rsidRPr="00734A5A">
        <w:rPr>
          <w:rFonts w:eastAsia="Times New Roman"/>
          <w:b/>
          <w:szCs w:val="22"/>
        </w:rPr>
        <w:t>1</w:t>
      </w:r>
    </w:p>
    <w:p w14:paraId="3A5DE5C8" w14:textId="5FD866EA" w:rsidR="00B74FEC" w:rsidRPr="00734A5A" w:rsidRDefault="00D32BC5" w:rsidP="000E3718">
      <w:pPr>
        <w:pStyle w:val="WW-Tekstpodstawowywcity2"/>
        <w:widowControl/>
        <w:tabs>
          <w:tab w:val="clear" w:pos="375"/>
          <w:tab w:val="left" w:pos="284"/>
        </w:tabs>
        <w:suppressAutoHyphens w:val="0"/>
        <w:ind w:left="15"/>
        <w:jc w:val="center"/>
        <w:rPr>
          <w:rFonts w:eastAsia="Times New Roman"/>
          <w:b/>
          <w:szCs w:val="22"/>
        </w:rPr>
      </w:pPr>
      <w:r w:rsidRPr="00734A5A">
        <w:rPr>
          <w:rFonts w:eastAsia="Times New Roman"/>
          <w:b/>
          <w:szCs w:val="22"/>
        </w:rPr>
        <w:t>Zmiany umowy</w:t>
      </w:r>
    </w:p>
    <w:p w14:paraId="701D22C4" w14:textId="77777777" w:rsidR="006263F1" w:rsidRPr="00734A5A" w:rsidRDefault="006263F1">
      <w:pPr>
        <w:numPr>
          <w:ilvl w:val="3"/>
          <w:numId w:val="34"/>
        </w:numPr>
        <w:tabs>
          <w:tab w:val="left" w:pos="340"/>
          <w:tab w:val="left" w:pos="426"/>
        </w:tabs>
        <w:ind w:left="0" w:firstLine="0"/>
        <w:jc w:val="both"/>
        <w:rPr>
          <w:sz w:val="22"/>
          <w:szCs w:val="22"/>
        </w:rPr>
      </w:pPr>
      <w:r w:rsidRPr="00734A5A">
        <w:rPr>
          <w:sz w:val="22"/>
          <w:szCs w:val="22"/>
        </w:rPr>
        <w:t>Strony przewidują możliwość zmiany wynagrodzenia Wykonawcy w następujących przypadkach:</w:t>
      </w:r>
    </w:p>
    <w:p w14:paraId="28CB9C8F" w14:textId="77777777" w:rsidR="006263F1" w:rsidRPr="00734A5A" w:rsidRDefault="006263F1">
      <w:pPr>
        <w:pStyle w:val="Akapitzlist"/>
        <w:numPr>
          <w:ilvl w:val="4"/>
          <w:numId w:val="28"/>
        </w:numPr>
        <w:tabs>
          <w:tab w:val="clear" w:pos="3600"/>
          <w:tab w:val="left" w:pos="426"/>
        </w:tabs>
        <w:ind w:left="709"/>
        <w:jc w:val="both"/>
        <w:rPr>
          <w:sz w:val="22"/>
          <w:szCs w:val="22"/>
        </w:rPr>
      </w:pPr>
      <w:r w:rsidRPr="00734A5A">
        <w:rPr>
          <w:sz w:val="22"/>
          <w:szCs w:val="22"/>
        </w:rPr>
        <w:t xml:space="preserve">ustawowej zmiany obowiązującej stawki podatku od towarów i usług VAT. </w:t>
      </w:r>
      <w:r w:rsidRPr="00734A5A">
        <w:rPr>
          <w:sz w:val="22"/>
          <w:szCs w:val="22"/>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14:paraId="2641EE65" w14:textId="68FF13FE" w:rsidR="00B50543" w:rsidRPr="00734A5A" w:rsidRDefault="006263F1">
      <w:pPr>
        <w:pStyle w:val="Akapitzlist"/>
        <w:numPr>
          <w:ilvl w:val="4"/>
          <w:numId w:val="28"/>
        </w:numPr>
        <w:tabs>
          <w:tab w:val="clear" w:pos="3600"/>
          <w:tab w:val="left" w:pos="426"/>
        </w:tabs>
        <w:ind w:left="709"/>
        <w:jc w:val="both"/>
        <w:rPr>
          <w:sz w:val="22"/>
          <w:szCs w:val="22"/>
        </w:rPr>
      </w:pPr>
      <w:r w:rsidRPr="00734A5A">
        <w:rPr>
          <w:sz w:val="22"/>
          <w:szCs w:val="22"/>
        </w:rPr>
        <w:t xml:space="preserve">zmiany cen materiałów lub kosztów związanych z realizacją zamówienia, co odpowiada wymogom zawartym w art. 439 ustawy </w:t>
      </w:r>
      <w:proofErr w:type="spellStart"/>
      <w:r w:rsidRPr="00734A5A">
        <w:rPr>
          <w:sz w:val="22"/>
          <w:szCs w:val="22"/>
        </w:rPr>
        <w:t>Pzp</w:t>
      </w:r>
      <w:proofErr w:type="spellEnd"/>
      <w:r w:rsidR="006005FC" w:rsidRPr="00734A5A">
        <w:rPr>
          <w:sz w:val="22"/>
          <w:szCs w:val="22"/>
        </w:rPr>
        <w:t>,</w:t>
      </w:r>
    </w:p>
    <w:p w14:paraId="34014D34" w14:textId="7E7E5ED1" w:rsidR="006005FC" w:rsidRPr="00734A5A" w:rsidRDefault="006005FC">
      <w:pPr>
        <w:pStyle w:val="Akapitzlist"/>
        <w:numPr>
          <w:ilvl w:val="4"/>
          <w:numId w:val="28"/>
        </w:numPr>
        <w:tabs>
          <w:tab w:val="clear" w:pos="3600"/>
          <w:tab w:val="left" w:pos="426"/>
        </w:tabs>
        <w:ind w:left="709"/>
        <w:jc w:val="both"/>
        <w:rPr>
          <w:sz w:val="22"/>
          <w:szCs w:val="22"/>
        </w:rPr>
      </w:pPr>
      <w:r w:rsidRPr="00734A5A">
        <w:rPr>
          <w:sz w:val="22"/>
          <w:szCs w:val="22"/>
        </w:rPr>
        <w:t>zmiany wysokości minimalnego wynagrodzenia albo wysokości minimalnej stawki godzinowej, ustalonych na podstawie przepisów ustawy o minimalnym wynagrodzeniu za pracę.</w:t>
      </w:r>
    </w:p>
    <w:p w14:paraId="4A63675E" w14:textId="77777777" w:rsidR="0009087D" w:rsidRPr="00734A5A" w:rsidRDefault="0009087D">
      <w:pPr>
        <w:pStyle w:val="Akapitzlist"/>
        <w:numPr>
          <w:ilvl w:val="3"/>
          <w:numId w:val="34"/>
        </w:numPr>
        <w:tabs>
          <w:tab w:val="left" w:pos="426"/>
        </w:tabs>
        <w:ind w:left="284" w:hanging="284"/>
        <w:jc w:val="both"/>
        <w:rPr>
          <w:sz w:val="22"/>
          <w:szCs w:val="22"/>
        </w:rPr>
      </w:pPr>
      <w:r w:rsidRPr="00734A5A">
        <w:rPr>
          <w:sz w:val="22"/>
          <w:szCs w:val="22"/>
        </w:rPr>
        <w:t>Zamawiający wskazuje następujące zasady wprowadzenia zmian wysokości wynagrodzenia należnego Wykonawcy w przypadku zmiany cen materiałów lub kosztów związanych z realizacją zamówienia:</w:t>
      </w:r>
    </w:p>
    <w:p w14:paraId="62815059" w14:textId="77777777" w:rsidR="0009087D" w:rsidRPr="00734A5A" w:rsidRDefault="0009087D">
      <w:pPr>
        <w:pStyle w:val="Akapitzlist"/>
        <w:numPr>
          <w:ilvl w:val="4"/>
          <w:numId w:val="33"/>
        </w:numPr>
        <w:tabs>
          <w:tab w:val="num" w:pos="567"/>
          <w:tab w:val="left" w:pos="4045"/>
        </w:tabs>
        <w:suppressAutoHyphens w:val="0"/>
        <w:ind w:left="567" w:hanging="284"/>
        <w:jc w:val="both"/>
        <w:rPr>
          <w:sz w:val="22"/>
          <w:szCs w:val="22"/>
        </w:rPr>
      </w:pPr>
      <w:r w:rsidRPr="00734A5A">
        <w:rPr>
          <w:sz w:val="22"/>
          <w:szCs w:val="22"/>
        </w:rPr>
        <w:t>miernikiem zmiany ceny materiałów lub kosztów związanych z realizacją Umowy jest wskaźnik cen towarów i usług konsumpcyjnych ogłaszany w komunikacie Prezesa Głównego Urzędu Statystycznego,</w:t>
      </w:r>
    </w:p>
    <w:p w14:paraId="15F43FF3" w14:textId="77777777" w:rsidR="0009087D" w:rsidRPr="00734A5A" w:rsidRDefault="0009087D">
      <w:pPr>
        <w:pStyle w:val="Akapitzlist"/>
        <w:numPr>
          <w:ilvl w:val="4"/>
          <w:numId w:val="33"/>
        </w:numPr>
        <w:tabs>
          <w:tab w:val="num" w:pos="567"/>
          <w:tab w:val="left" w:pos="4045"/>
        </w:tabs>
        <w:suppressAutoHyphens w:val="0"/>
        <w:ind w:left="567" w:hanging="284"/>
        <w:jc w:val="both"/>
        <w:rPr>
          <w:sz w:val="22"/>
          <w:szCs w:val="22"/>
        </w:rPr>
      </w:pPr>
      <w:r w:rsidRPr="00734A5A">
        <w:rPr>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p>
    <w:p w14:paraId="56460A0B" w14:textId="77777777" w:rsidR="0009087D" w:rsidRPr="00734A5A" w:rsidRDefault="0009087D">
      <w:pPr>
        <w:pStyle w:val="Akapitzlist"/>
        <w:numPr>
          <w:ilvl w:val="4"/>
          <w:numId w:val="33"/>
        </w:numPr>
        <w:tabs>
          <w:tab w:val="num" w:pos="567"/>
          <w:tab w:val="left" w:pos="4045"/>
        </w:tabs>
        <w:suppressAutoHyphens w:val="0"/>
        <w:ind w:left="567" w:hanging="284"/>
        <w:jc w:val="both"/>
        <w:rPr>
          <w:sz w:val="22"/>
          <w:szCs w:val="22"/>
        </w:rPr>
      </w:pPr>
      <w:r w:rsidRPr="00734A5A">
        <w:rPr>
          <w:sz w:val="22"/>
          <w:szCs w:val="22"/>
        </w:rPr>
        <w:t>waloryzacja wynagrodzenia dopuszczalna jest nie wcześniej niż po upływie 6 miesięcy licząc od dnia zawarcia Umowy, a kolejna waloryzacja po upływie 12 miesięcy od poprzedniej,</w:t>
      </w:r>
    </w:p>
    <w:p w14:paraId="57FC2DBF" w14:textId="77777777" w:rsidR="0009087D" w:rsidRPr="00734A5A" w:rsidRDefault="0009087D">
      <w:pPr>
        <w:pStyle w:val="Akapitzlist"/>
        <w:numPr>
          <w:ilvl w:val="4"/>
          <w:numId w:val="33"/>
        </w:numPr>
        <w:tabs>
          <w:tab w:val="num" w:pos="567"/>
          <w:tab w:val="left" w:pos="4045"/>
        </w:tabs>
        <w:suppressAutoHyphens w:val="0"/>
        <w:ind w:left="567" w:hanging="284"/>
        <w:jc w:val="both"/>
        <w:rPr>
          <w:sz w:val="22"/>
          <w:szCs w:val="22"/>
        </w:rPr>
      </w:pPr>
      <w:r w:rsidRPr="00734A5A">
        <w:rPr>
          <w:sz w:val="22"/>
          <w:szCs w:val="22"/>
        </w:rPr>
        <w:t>waloryzacja nie dotyczy wynagrodzenia za usługi wykonane przed datą złożenia wniosku,</w:t>
      </w:r>
    </w:p>
    <w:p w14:paraId="0073EBDB" w14:textId="77777777" w:rsidR="0009087D" w:rsidRPr="00734A5A" w:rsidRDefault="0009087D">
      <w:pPr>
        <w:pStyle w:val="Akapitzlist"/>
        <w:numPr>
          <w:ilvl w:val="4"/>
          <w:numId w:val="33"/>
        </w:numPr>
        <w:tabs>
          <w:tab w:val="num" w:pos="567"/>
          <w:tab w:val="left" w:pos="4045"/>
        </w:tabs>
        <w:suppressAutoHyphens w:val="0"/>
        <w:ind w:left="567" w:hanging="284"/>
        <w:jc w:val="both"/>
        <w:rPr>
          <w:sz w:val="22"/>
          <w:szCs w:val="22"/>
        </w:rPr>
      </w:pPr>
      <w:r w:rsidRPr="00734A5A">
        <w:rPr>
          <w:sz w:val="22"/>
          <w:szCs w:val="22"/>
        </w:rPr>
        <w:t>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 a wskaźnikiem ogłoszonym w ostatnim komunikacie Prezesa Głównego Urzędu Statystycznego poprzedzającym złożenie wniosku o waloryzację, a przy kolejnej waloryzacji z uwzględnieniem wskaźnika z poprzedniej waloryzacji oraz z miesiąca poprzedzającego złożenie wniosku o kolejną waloryzację,</w:t>
      </w:r>
    </w:p>
    <w:p w14:paraId="7A2BE082" w14:textId="60EB2AEF" w:rsidR="0009087D" w:rsidRPr="00734A5A" w:rsidRDefault="0009087D">
      <w:pPr>
        <w:pStyle w:val="Akapitzlist"/>
        <w:numPr>
          <w:ilvl w:val="4"/>
          <w:numId w:val="33"/>
        </w:numPr>
        <w:tabs>
          <w:tab w:val="num" w:pos="567"/>
          <w:tab w:val="left" w:pos="4045"/>
        </w:tabs>
        <w:suppressAutoHyphens w:val="0"/>
        <w:ind w:left="567" w:hanging="284"/>
        <w:jc w:val="both"/>
        <w:rPr>
          <w:sz w:val="22"/>
          <w:szCs w:val="22"/>
        </w:rPr>
      </w:pPr>
      <w:r w:rsidRPr="00734A5A">
        <w:rPr>
          <w:sz w:val="22"/>
          <w:szCs w:val="22"/>
        </w:rPr>
        <w:t xml:space="preserve">łączna wartość zmian wynagrodzenia dokonana na podstawie postanowień § </w:t>
      </w:r>
      <w:r w:rsidR="00734A5A" w:rsidRPr="00734A5A">
        <w:rPr>
          <w:sz w:val="22"/>
          <w:szCs w:val="22"/>
        </w:rPr>
        <w:t>11</w:t>
      </w:r>
      <w:r w:rsidRPr="00734A5A">
        <w:rPr>
          <w:sz w:val="22"/>
          <w:szCs w:val="22"/>
        </w:rPr>
        <w:t xml:space="preserve"> </w:t>
      </w:r>
      <w:r w:rsidR="00734A5A" w:rsidRPr="00734A5A">
        <w:rPr>
          <w:sz w:val="22"/>
          <w:szCs w:val="22"/>
        </w:rPr>
        <w:t>U</w:t>
      </w:r>
      <w:r w:rsidRPr="00734A5A">
        <w:rPr>
          <w:sz w:val="22"/>
          <w:szCs w:val="22"/>
        </w:rPr>
        <w:t xml:space="preserve">mowy nie może być wyższa niż 10% pierwotnej wartości </w:t>
      </w:r>
      <w:r w:rsidR="00734A5A" w:rsidRPr="00734A5A">
        <w:rPr>
          <w:sz w:val="22"/>
          <w:szCs w:val="22"/>
        </w:rPr>
        <w:t>U</w:t>
      </w:r>
      <w:r w:rsidRPr="00734A5A">
        <w:rPr>
          <w:sz w:val="22"/>
          <w:szCs w:val="22"/>
        </w:rPr>
        <w:t>mowy.</w:t>
      </w:r>
    </w:p>
    <w:p w14:paraId="0B626503" w14:textId="77777777" w:rsidR="00F37375" w:rsidRPr="00734A5A" w:rsidRDefault="00F37375" w:rsidP="00F37375">
      <w:pPr>
        <w:pStyle w:val="Akapitzlist"/>
        <w:tabs>
          <w:tab w:val="num" w:pos="3600"/>
          <w:tab w:val="left" w:pos="4045"/>
        </w:tabs>
        <w:suppressAutoHyphens w:val="0"/>
        <w:jc w:val="both"/>
        <w:rPr>
          <w:sz w:val="22"/>
          <w:szCs w:val="22"/>
        </w:rPr>
      </w:pPr>
    </w:p>
    <w:p w14:paraId="506B7DDA" w14:textId="285AC453" w:rsidR="00F37375" w:rsidRPr="00734A5A" w:rsidRDefault="00F37375">
      <w:pPr>
        <w:pStyle w:val="Akapitzlist"/>
        <w:numPr>
          <w:ilvl w:val="3"/>
          <w:numId w:val="34"/>
        </w:numPr>
        <w:tabs>
          <w:tab w:val="left" w:pos="284"/>
        </w:tabs>
        <w:suppressAutoHyphens w:val="0"/>
        <w:ind w:left="284" w:hanging="284"/>
        <w:jc w:val="both"/>
        <w:rPr>
          <w:sz w:val="22"/>
          <w:szCs w:val="22"/>
        </w:rPr>
      </w:pPr>
      <w:r w:rsidRPr="00734A5A">
        <w:rPr>
          <w:sz w:val="22"/>
          <w:szCs w:val="22"/>
        </w:rPr>
        <w:t xml:space="preserve">Zmiana wysokości wynagrodzenia w przypadku </w:t>
      </w:r>
      <w:r w:rsidR="006E0035" w:rsidRPr="00734A5A">
        <w:rPr>
          <w:sz w:val="22"/>
          <w:szCs w:val="22"/>
        </w:rPr>
        <w:t xml:space="preserve">zaistnienia </w:t>
      </w:r>
      <w:r w:rsidRPr="00734A5A">
        <w:rPr>
          <w:sz w:val="22"/>
          <w:szCs w:val="22"/>
        </w:rPr>
        <w:t xml:space="preserve">przesłanki, o której mowa w ust. 1 pkt. 3, będzie obejmować wyłącznie część wynagrodzenia należnego Wykonawcy, w odniesieniu do której nastąpiła zmiana wysokości kosztów wykonania </w:t>
      </w:r>
      <w:r w:rsidR="00E279F7">
        <w:rPr>
          <w:sz w:val="22"/>
          <w:szCs w:val="22"/>
        </w:rPr>
        <w:t>U</w:t>
      </w:r>
      <w:r w:rsidRPr="00734A5A">
        <w:rPr>
          <w:sz w:val="22"/>
          <w:szCs w:val="22"/>
        </w:rPr>
        <w:t>mowy w związku z wejściem w życie przepisów</w:t>
      </w:r>
      <w:r w:rsidR="006E0035" w:rsidRPr="00734A5A">
        <w:rPr>
          <w:sz w:val="22"/>
          <w:szCs w:val="22"/>
        </w:rPr>
        <w:t xml:space="preserve"> odpowiednio zmieniających wysokość minimalnego wynagrodzenia za pracę albo wysokości minimalnej stawki godzinowej.</w:t>
      </w:r>
    </w:p>
    <w:p w14:paraId="7D2C3626" w14:textId="2CAD0835" w:rsidR="00F37375" w:rsidRPr="00734A5A" w:rsidRDefault="006E0035">
      <w:pPr>
        <w:pStyle w:val="Akapitzlist"/>
        <w:numPr>
          <w:ilvl w:val="3"/>
          <w:numId w:val="34"/>
        </w:numPr>
        <w:tabs>
          <w:tab w:val="left" w:pos="284"/>
        </w:tabs>
        <w:suppressAutoHyphens w:val="0"/>
        <w:ind w:left="284" w:hanging="284"/>
        <w:jc w:val="both"/>
        <w:rPr>
          <w:sz w:val="22"/>
          <w:szCs w:val="22"/>
        </w:rPr>
      </w:pPr>
      <w:r w:rsidRPr="00734A5A">
        <w:rPr>
          <w:sz w:val="22"/>
          <w:szCs w:val="22"/>
        </w:rPr>
        <w:t>W przypadku zmiany, o której mowa w ust. 1 pkt. 3</w:t>
      </w:r>
    </w:p>
    <w:p w14:paraId="4E33A30D" w14:textId="22F5C984" w:rsidR="006E0035" w:rsidRPr="00734A5A" w:rsidRDefault="006E0035" w:rsidP="00E25B61">
      <w:pPr>
        <w:pStyle w:val="Akapitzlist"/>
        <w:numPr>
          <w:ilvl w:val="0"/>
          <w:numId w:val="49"/>
        </w:numPr>
        <w:tabs>
          <w:tab w:val="left" w:pos="284"/>
        </w:tabs>
        <w:suppressAutoHyphens w:val="0"/>
        <w:ind w:left="567" w:hanging="283"/>
        <w:jc w:val="both"/>
        <w:rPr>
          <w:sz w:val="22"/>
          <w:szCs w:val="22"/>
        </w:rPr>
      </w:pPr>
      <w:r w:rsidRPr="00734A5A">
        <w:rPr>
          <w:sz w:val="22"/>
          <w:szCs w:val="22"/>
        </w:rPr>
        <w:t xml:space="preserve">wynagrodzenie Wykonawcy ulegnie zmianie o kwotę odpowiadającą wzrostowi kosztu Wykonawcy w związku ze zwiększeniem wysokości wynagrodzeń pracowników do wysokości aktualnie obowiązującego minimalnego wynagrodzenia za pracę, z uwzględnieniem wszystkich obciążeń publicznoprawnych od kwoty wzrostu minimalnego wynagrodzenia. Kwota wzrostu wynagrodzenia Wykonawcy będzie odpowiadała kwocie zwiększenia wynagrodzenia pracownikom realizującym przedmiot niniejszej </w:t>
      </w:r>
      <w:r w:rsidR="00E279F7">
        <w:rPr>
          <w:sz w:val="22"/>
          <w:szCs w:val="22"/>
        </w:rPr>
        <w:t>U</w:t>
      </w:r>
      <w:r w:rsidRPr="00734A5A">
        <w:rPr>
          <w:sz w:val="22"/>
          <w:szCs w:val="22"/>
        </w:rPr>
        <w:t>mowy</w:t>
      </w:r>
      <w:r w:rsidR="003227B9" w:rsidRPr="00734A5A">
        <w:rPr>
          <w:sz w:val="22"/>
          <w:szCs w:val="22"/>
        </w:rPr>
        <w:t>.</w:t>
      </w:r>
    </w:p>
    <w:p w14:paraId="4A06713C" w14:textId="39CE78C4" w:rsidR="003227B9" w:rsidRPr="00734A5A" w:rsidRDefault="003227B9" w:rsidP="00E25B61">
      <w:pPr>
        <w:pStyle w:val="Akapitzlist"/>
        <w:numPr>
          <w:ilvl w:val="0"/>
          <w:numId w:val="49"/>
        </w:numPr>
        <w:tabs>
          <w:tab w:val="left" w:pos="284"/>
        </w:tabs>
        <w:suppressAutoHyphens w:val="0"/>
        <w:ind w:left="567" w:hanging="283"/>
        <w:jc w:val="both"/>
        <w:rPr>
          <w:sz w:val="22"/>
          <w:szCs w:val="22"/>
        </w:rPr>
      </w:pPr>
      <w:r w:rsidRPr="00734A5A">
        <w:rPr>
          <w:sz w:val="22"/>
          <w:szCs w:val="22"/>
        </w:rPr>
        <w:lastRenderedPageBreak/>
        <w:t>jeżeli z wnioskiem występuje Wykonawca, jest on zobowiązany dołączyć do wniosku dokumenty potwierdzające wpływ zmian na koszty wykonania umowy, w szczególności pisemne zestawienie wynagrodzeń pracowników (przed i po zmianie) wraz z określeniem zakresu (części etatu),</w:t>
      </w:r>
    </w:p>
    <w:p w14:paraId="39BA0487" w14:textId="5537258E" w:rsidR="003227B9" w:rsidRPr="00734A5A" w:rsidRDefault="003227B9" w:rsidP="00E25B61">
      <w:pPr>
        <w:pStyle w:val="Akapitzlist"/>
        <w:tabs>
          <w:tab w:val="left" w:pos="284"/>
        </w:tabs>
        <w:suppressAutoHyphens w:val="0"/>
        <w:ind w:left="567"/>
        <w:jc w:val="both"/>
        <w:rPr>
          <w:sz w:val="22"/>
          <w:szCs w:val="22"/>
        </w:rPr>
      </w:pPr>
      <w:r w:rsidRPr="00734A5A">
        <w:rPr>
          <w:sz w:val="22"/>
          <w:szCs w:val="22"/>
        </w:rPr>
        <w:t>w jakim wykonują oni prace bezpośrednio związane z realizacją przedmiotu umowy oraz części wynagrodzenia odpowiadającej temu zakresowi.</w:t>
      </w:r>
    </w:p>
    <w:p w14:paraId="0050E506" w14:textId="46C7E1BF" w:rsidR="00B50543" w:rsidRPr="00734A5A" w:rsidRDefault="0009087D">
      <w:pPr>
        <w:pStyle w:val="Akapitzlist"/>
        <w:numPr>
          <w:ilvl w:val="3"/>
          <w:numId w:val="34"/>
        </w:numPr>
        <w:tabs>
          <w:tab w:val="left" w:pos="284"/>
        </w:tabs>
        <w:suppressAutoHyphens w:val="0"/>
        <w:ind w:left="284" w:hanging="284"/>
        <w:jc w:val="both"/>
        <w:rPr>
          <w:sz w:val="22"/>
          <w:szCs w:val="22"/>
        </w:rPr>
      </w:pPr>
      <w:r w:rsidRPr="00734A5A">
        <w:rPr>
          <w:sz w:val="22"/>
          <w:szCs w:val="22"/>
        </w:rPr>
        <w:t xml:space="preserve">Zmiana wysokości wynagrodzenia, o której mowa w ust. </w:t>
      </w:r>
      <w:r w:rsidR="00F37375" w:rsidRPr="00734A5A">
        <w:rPr>
          <w:sz w:val="22"/>
          <w:szCs w:val="22"/>
        </w:rPr>
        <w:t>1</w:t>
      </w:r>
      <w:r w:rsidRPr="00734A5A">
        <w:rPr>
          <w:sz w:val="22"/>
          <w:szCs w:val="22"/>
        </w:rPr>
        <w:t xml:space="preserve"> pkt </w:t>
      </w:r>
      <w:r w:rsidR="00F37375" w:rsidRPr="00734A5A">
        <w:rPr>
          <w:sz w:val="22"/>
          <w:szCs w:val="22"/>
        </w:rPr>
        <w:t>1</w:t>
      </w:r>
      <w:r w:rsidRPr="00734A5A">
        <w:rPr>
          <w:sz w:val="22"/>
          <w:szCs w:val="22"/>
        </w:rPr>
        <w:t>) powyżej wymagać będzie zgodnej woli obu stron i obowiązywać będzie od dnia wynikającego z zawartego w tym zakresie aneksu do Umowy.</w:t>
      </w:r>
    </w:p>
    <w:p w14:paraId="3A6ED7B2" w14:textId="16705CE3" w:rsidR="00B50543" w:rsidRPr="00734A5A" w:rsidRDefault="0009087D">
      <w:pPr>
        <w:pStyle w:val="Akapitzlist"/>
        <w:numPr>
          <w:ilvl w:val="3"/>
          <w:numId w:val="34"/>
        </w:numPr>
        <w:tabs>
          <w:tab w:val="left" w:pos="284"/>
        </w:tabs>
        <w:suppressAutoHyphens w:val="0"/>
        <w:ind w:left="284" w:hanging="284"/>
        <w:jc w:val="both"/>
        <w:rPr>
          <w:sz w:val="22"/>
          <w:szCs w:val="22"/>
        </w:rPr>
      </w:pPr>
      <w:r w:rsidRPr="00734A5A">
        <w:rPr>
          <w:sz w:val="22"/>
          <w:szCs w:val="22"/>
          <w:lang w:eastAsia="pl-PL"/>
        </w:rPr>
        <w:t xml:space="preserve">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w:t>
      </w:r>
      <w:r w:rsidR="00E279F7">
        <w:rPr>
          <w:sz w:val="22"/>
          <w:szCs w:val="22"/>
          <w:lang w:eastAsia="pl-PL"/>
        </w:rPr>
        <w:t>U</w:t>
      </w:r>
      <w:r w:rsidRPr="00734A5A">
        <w:rPr>
          <w:sz w:val="22"/>
          <w:szCs w:val="22"/>
          <w:lang w:eastAsia="pl-PL"/>
        </w:rPr>
        <w:t>mowy uzasadniająca zmianę wysokości wynagrodzenia należnego Wykonawcy.</w:t>
      </w:r>
    </w:p>
    <w:p w14:paraId="49558A34" w14:textId="77777777" w:rsidR="00D32BC5" w:rsidRPr="00734A5A" w:rsidRDefault="0009087D">
      <w:pPr>
        <w:pStyle w:val="Akapitzlist"/>
        <w:numPr>
          <w:ilvl w:val="3"/>
          <w:numId w:val="34"/>
        </w:numPr>
        <w:tabs>
          <w:tab w:val="left" w:pos="284"/>
        </w:tabs>
        <w:suppressAutoHyphens w:val="0"/>
        <w:ind w:left="284" w:hanging="284"/>
        <w:jc w:val="both"/>
        <w:rPr>
          <w:sz w:val="22"/>
          <w:szCs w:val="22"/>
        </w:rPr>
      </w:pPr>
      <w:r w:rsidRPr="00734A5A">
        <w:rPr>
          <w:sz w:val="22"/>
          <w:szCs w:val="22"/>
          <w:lang w:eastAsia="pl-PL"/>
        </w:rPr>
        <w:t>Strony są zobowiązane dołączyć do wniosku dokumenty potwierdzające wpływ zmian na koszty wykonania umowy”</w:t>
      </w:r>
    </w:p>
    <w:p w14:paraId="5187C498" w14:textId="77777777" w:rsidR="00B74FEC" w:rsidRPr="00734A5A" w:rsidRDefault="00B74FEC" w:rsidP="003227B9">
      <w:pPr>
        <w:rPr>
          <w:sz w:val="22"/>
          <w:szCs w:val="22"/>
        </w:rPr>
      </w:pPr>
    </w:p>
    <w:p w14:paraId="3128DB55" w14:textId="77777777" w:rsidR="00817A76" w:rsidRPr="00E279F7" w:rsidRDefault="00817A76" w:rsidP="00817A76">
      <w:pPr>
        <w:jc w:val="center"/>
        <w:rPr>
          <w:b/>
          <w:bCs/>
          <w:sz w:val="22"/>
          <w:szCs w:val="22"/>
        </w:rPr>
      </w:pPr>
      <w:r w:rsidRPr="00E279F7">
        <w:rPr>
          <w:b/>
          <w:bCs/>
          <w:sz w:val="22"/>
          <w:szCs w:val="22"/>
        </w:rPr>
        <w:t xml:space="preserve">§ </w:t>
      </w:r>
      <w:r w:rsidR="00271074" w:rsidRPr="00E279F7">
        <w:rPr>
          <w:b/>
          <w:bCs/>
          <w:sz w:val="22"/>
          <w:szCs w:val="22"/>
        </w:rPr>
        <w:t>1</w:t>
      </w:r>
      <w:r w:rsidR="00D36C6C" w:rsidRPr="00E279F7">
        <w:rPr>
          <w:b/>
          <w:bCs/>
          <w:sz w:val="22"/>
          <w:szCs w:val="22"/>
        </w:rPr>
        <w:t>2</w:t>
      </w:r>
    </w:p>
    <w:p w14:paraId="572ADF38" w14:textId="0BF10BE2" w:rsidR="00B74FEC" w:rsidRPr="00E279F7" w:rsidRDefault="001447C7" w:rsidP="000E3718">
      <w:pPr>
        <w:pStyle w:val="Tekstpodstawowy23"/>
        <w:ind w:left="426" w:hanging="426"/>
        <w:jc w:val="center"/>
        <w:rPr>
          <w:b/>
          <w:bCs/>
          <w:sz w:val="22"/>
          <w:szCs w:val="22"/>
        </w:rPr>
      </w:pPr>
      <w:r w:rsidRPr="00E279F7">
        <w:rPr>
          <w:b/>
          <w:bCs/>
          <w:sz w:val="22"/>
          <w:szCs w:val="22"/>
        </w:rPr>
        <w:t>Odstąpienie od Umowy</w:t>
      </w:r>
    </w:p>
    <w:p w14:paraId="67B452ED" w14:textId="77777777" w:rsidR="001447C7" w:rsidRPr="00E279F7" w:rsidRDefault="001447C7">
      <w:pPr>
        <w:pStyle w:val="Tekstpodstawowy"/>
        <w:numPr>
          <w:ilvl w:val="1"/>
          <w:numId w:val="24"/>
        </w:numPr>
        <w:tabs>
          <w:tab w:val="clear" w:pos="3118"/>
          <w:tab w:val="left" w:pos="284"/>
          <w:tab w:val="left" w:pos="3402"/>
        </w:tabs>
        <w:suppressAutoHyphens w:val="0"/>
        <w:ind w:left="284" w:hanging="284"/>
        <w:rPr>
          <w:sz w:val="22"/>
          <w:szCs w:val="22"/>
        </w:rPr>
      </w:pPr>
      <w:r w:rsidRPr="00E279F7">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0BDE4829" w14:textId="77777777" w:rsidR="001447C7" w:rsidRPr="00E279F7" w:rsidRDefault="001447C7">
      <w:pPr>
        <w:pStyle w:val="Tekstpodstawowy"/>
        <w:numPr>
          <w:ilvl w:val="1"/>
          <w:numId w:val="24"/>
        </w:numPr>
        <w:tabs>
          <w:tab w:val="clear" w:pos="3118"/>
          <w:tab w:val="left" w:pos="284"/>
          <w:tab w:val="left" w:pos="3402"/>
        </w:tabs>
        <w:suppressAutoHyphens w:val="0"/>
        <w:ind w:left="284" w:hanging="284"/>
        <w:rPr>
          <w:sz w:val="22"/>
          <w:szCs w:val="22"/>
        </w:rPr>
      </w:pPr>
      <w:r w:rsidRPr="00E279F7">
        <w:rPr>
          <w:sz w:val="22"/>
          <w:szCs w:val="22"/>
        </w:rPr>
        <w:t>Zamawiający może rozwiązać Umowę bez zachowania okresu w przypadku nienależytego wykonywania Przedmiotu Umowy.</w:t>
      </w:r>
    </w:p>
    <w:p w14:paraId="6982FC3F" w14:textId="77777777" w:rsidR="00296506" w:rsidRPr="00E279F7" w:rsidRDefault="00296506" w:rsidP="006D069C">
      <w:pPr>
        <w:rPr>
          <w:bCs/>
          <w:sz w:val="22"/>
          <w:szCs w:val="22"/>
        </w:rPr>
      </w:pPr>
    </w:p>
    <w:p w14:paraId="6113F54B" w14:textId="77777777" w:rsidR="00817A76" w:rsidRPr="00E279F7" w:rsidRDefault="00817A76" w:rsidP="00817A76">
      <w:pPr>
        <w:jc w:val="center"/>
        <w:rPr>
          <w:b/>
          <w:sz w:val="22"/>
          <w:szCs w:val="22"/>
        </w:rPr>
      </w:pPr>
      <w:r w:rsidRPr="00E279F7">
        <w:rPr>
          <w:b/>
          <w:sz w:val="22"/>
          <w:szCs w:val="22"/>
        </w:rPr>
        <w:t>§ 1</w:t>
      </w:r>
      <w:r w:rsidR="00D36C6C" w:rsidRPr="00E279F7">
        <w:rPr>
          <w:b/>
          <w:sz w:val="22"/>
          <w:szCs w:val="22"/>
        </w:rPr>
        <w:t>3</w:t>
      </w:r>
    </w:p>
    <w:p w14:paraId="3F80A31A" w14:textId="39618DA8" w:rsidR="00B74FEC" w:rsidRPr="00E279F7" w:rsidRDefault="001447C7" w:rsidP="000E3718">
      <w:pPr>
        <w:suppressAutoHyphens w:val="0"/>
        <w:autoSpaceDE w:val="0"/>
        <w:autoSpaceDN w:val="0"/>
        <w:adjustRightInd w:val="0"/>
        <w:jc w:val="center"/>
        <w:rPr>
          <w:bCs/>
          <w:kern w:val="0"/>
          <w:sz w:val="22"/>
          <w:szCs w:val="22"/>
          <w:lang w:eastAsia="pl-PL"/>
        </w:rPr>
      </w:pPr>
      <w:r w:rsidRPr="00E279F7">
        <w:rPr>
          <w:b/>
          <w:kern w:val="0"/>
          <w:sz w:val="22"/>
          <w:szCs w:val="22"/>
          <w:lang w:eastAsia="pl-PL"/>
        </w:rPr>
        <w:t>Informacje poufne</w:t>
      </w:r>
    </w:p>
    <w:p w14:paraId="4AEE3A4E" w14:textId="77777777" w:rsidR="001447C7" w:rsidRPr="00E279F7" w:rsidRDefault="001447C7">
      <w:pPr>
        <w:pStyle w:val="Akapitzlist"/>
        <w:numPr>
          <w:ilvl w:val="0"/>
          <w:numId w:val="25"/>
        </w:numPr>
        <w:tabs>
          <w:tab w:val="clear" w:pos="720"/>
          <w:tab w:val="num" w:pos="284"/>
        </w:tabs>
        <w:suppressAutoHyphens w:val="0"/>
        <w:autoSpaceDE w:val="0"/>
        <w:autoSpaceDN w:val="0"/>
        <w:adjustRightInd w:val="0"/>
        <w:ind w:left="284" w:hanging="284"/>
        <w:jc w:val="both"/>
        <w:rPr>
          <w:kern w:val="0"/>
          <w:sz w:val="22"/>
          <w:szCs w:val="22"/>
          <w:lang w:eastAsia="pl-PL"/>
        </w:rPr>
      </w:pPr>
      <w:r w:rsidRPr="00E279F7">
        <w:rPr>
          <w:kern w:val="0"/>
          <w:sz w:val="22"/>
          <w:szCs w:val="22"/>
          <w:lang w:eastAsia="pl-PL"/>
        </w:rPr>
        <w:t>Jako informacje poufne rozumie się wszelkie informacje przekazywane przez jedną ze Stron drugiej Stronie bez względu na sposób ich przekazania (ustnie, pisemnie, na nośniku elektromagnetycznym lub innym) za wyjątkiem tych informacji, które w chwili ujawniania lu</w:t>
      </w:r>
      <w:r w:rsidR="00545918" w:rsidRPr="00E279F7">
        <w:rPr>
          <w:kern w:val="0"/>
          <w:sz w:val="22"/>
          <w:szCs w:val="22"/>
          <w:lang w:eastAsia="pl-PL"/>
        </w:rPr>
        <w:t xml:space="preserve">b przekazywania drugiej Stronie </w:t>
      </w:r>
      <w:r w:rsidRPr="00E279F7">
        <w:rPr>
          <w:kern w:val="0"/>
          <w:sz w:val="22"/>
          <w:szCs w:val="22"/>
          <w:lang w:eastAsia="pl-PL"/>
        </w:rPr>
        <w:t>zostaną wyraźnie określ</w:t>
      </w:r>
      <w:r w:rsidR="00144009" w:rsidRPr="00E279F7">
        <w:rPr>
          <w:kern w:val="0"/>
          <w:sz w:val="22"/>
          <w:szCs w:val="22"/>
          <w:lang w:eastAsia="pl-PL"/>
        </w:rPr>
        <w:t xml:space="preserve">one jako nieobjęte poufnością. </w:t>
      </w:r>
      <w:r w:rsidRPr="00E279F7">
        <w:rPr>
          <w:kern w:val="0"/>
          <w:sz w:val="22"/>
          <w:szCs w:val="22"/>
          <w:lang w:eastAsia="pl-PL"/>
        </w:rPr>
        <w:t>W przypadku, kiedy przekazanie informacji następuje w sposób niedookreślony co do ich poufności, przyjmuje się, że są to informacje poufne.</w:t>
      </w:r>
    </w:p>
    <w:p w14:paraId="303F8FF7" w14:textId="77777777" w:rsidR="001447C7" w:rsidRPr="00E279F7" w:rsidRDefault="001447C7">
      <w:pPr>
        <w:pStyle w:val="Akapitzlist"/>
        <w:numPr>
          <w:ilvl w:val="0"/>
          <w:numId w:val="25"/>
        </w:numPr>
        <w:tabs>
          <w:tab w:val="clear" w:pos="720"/>
          <w:tab w:val="num" w:pos="284"/>
        </w:tabs>
        <w:suppressAutoHyphens w:val="0"/>
        <w:ind w:left="284" w:hanging="284"/>
        <w:jc w:val="both"/>
        <w:rPr>
          <w:sz w:val="22"/>
          <w:szCs w:val="22"/>
        </w:rPr>
      </w:pPr>
      <w:r w:rsidRPr="00E279F7">
        <w:rPr>
          <w:kern w:val="0"/>
          <w:sz w:val="22"/>
          <w:szCs w:val="22"/>
          <w:lang w:eastAsia="pl-PL"/>
        </w:rPr>
        <w:t>Każda ze Stron zobowiązuje się, że wszelkie przekazane i ujawnione jej przez drugą Stronę informacje poufne zostaną zachowane w pełnej tajemnicy i poufności, zostaną użyte i wykorzystane wyłącznie dla celów związanych z realizacją niniejszej Umowy oraz że nie zostaną przekazane lub ujawnione jakiejkolwiek osobie trzeciej bez wyraźnej, uprzedniej zgody Strony, której dotyczą, wyrażonej w formie pisemnej.</w:t>
      </w:r>
    </w:p>
    <w:p w14:paraId="1182B11A" w14:textId="77777777" w:rsidR="001447C7" w:rsidRPr="00E279F7" w:rsidRDefault="001447C7">
      <w:pPr>
        <w:pStyle w:val="Akapitzlist"/>
        <w:numPr>
          <w:ilvl w:val="0"/>
          <w:numId w:val="25"/>
        </w:numPr>
        <w:tabs>
          <w:tab w:val="clear" w:pos="720"/>
          <w:tab w:val="num" w:pos="284"/>
        </w:tabs>
        <w:suppressAutoHyphens w:val="0"/>
        <w:ind w:left="284" w:hanging="284"/>
        <w:jc w:val="both"/>
        <w:rPr>
          <w:sz w:val="22"/>
          <w:szCs w:val="22"/>
        </w:rPr>
      </w:pPr>
      <w:r w:rsidRPr="00E279F7">
        <w:rPr>
          <w:sz w:val="22"/>
          <w:szCs w:val="22"/>
        </w:rPr>
        <w:t>Każda ze Stron zachowa przy ochronie informacji poufnych drugiej Strony przynajmniej taką samą staranność jak przy ochronie własnych informacji poufnych.</w:t>
      </w:r>
    </w:p>
    <w:p w14:paraId="5DD0F907" w14:textId="77777777" w:rsidR="00296506" w:rsidRPr="00E279F7" w:rsidRDefault="00817A76" w:rsidP="00817A76">
      <w:pPr>
        <w:rPr>
          <w:sz w:val="22"/>
          <w:szCs w:val="22"/>
        </w:rPr>
      </w:pPr>
      <w:r w:rsidRPr="00E279F7">
        <w:rPr>
          <w:sz w:val="22"/>
          <w:szCs w:val="22"/>
        </w:rPr>
        <w:t xml:space="preserve"> </w:t>
      </w:r>
    </w:p>
    <w:p w14:paraId="34EE5F6E" w14:textId="77777777" w:rsidR="006D069C" w:rsidRPr="00E279F7" w:rsidRDefault="006D069C" w:rsidP="00817A76">
      <w:pPr>
        <w:rPr>
          <w:sz w:val="22"/>
          <w:szCs w:val="22"/>
        </w:rPr>
      </w:pPr>
    </w:p>
    <w:p w14:paraId="37CFC94A" w14:textId="77777777" w:rsidR="00817A76" w:rsidRPr="00E279F7" w:rsidRDefault="00817A76" w:rsidP="00817A76">
      <w:pPr>
        <w:jc w:val="center"/>
        <w:rPr>
          <w:b/>
          <w:sz w:val="22"/>
          <w:szCs w:val="22"/>
        </w:rPr>
      </w:pPr>
      <w:r w:rsidRPr="00E279F7">
        <w:rPr>
          <w:b/>
          <w:sz w:val="22"/>
          <w:szCs w:val="22"/>
        </w:rPr>
        <w:t>§ 1</w:t>
      </w:r>
      <w:r w:rsidR="00D36C6C" w:rsidRPr="00E279F7">
        <w:rPr>
          <w:b/>
          <w:sz w:val="22"/>
          <w:szCs w:val="22"/>
        </w:rPr>
        <w:t>4</w:t>
      </w:r>
    </w:p>
    <w:p w14:paraId="5ED834F0" w14:textId="6E84347B" w:rsidR="00B74FEC" w:rsidRPr="00E279F7" w:rsidRDefault="001447C7" w:rsidP="000E3718">
      <w:pPr>
        <w:suppressAutoHyphens w:val="0"/>
        <w:jc w:val="center"/>
        <w:rPr>
          <w:b/>
          <w:sz w:val="22"/>
          <w:szCs w:val="22"/>
        </w:rPr>
      </w:pPr>
      <w:r w:rsidRPr="00E279F7">
        <w:rPr>
          <w:b/>
          <w:sz w:val="22"/>
          <w:szCs w:val="22"/>
        </w:rPr>
        <w:t>Przepisy końcowe</w:t>
      </w:r>
    </w:p>
    <w:p w14:paraId="32187F77" w14:textId="77777777" w:rsidR="001447C7" w:rsidRPr="00E279F7" w:rsidRDefault="001447C7">
      <w:pPr>
        <w:pStyle w:val="Tekstpodstawowy"/>
        <w:numPr>
          <w:ilvl w:val="2"/>
          <w:numId w:val="24"/>
        </w:numPr>
        <w:tabs>
          <w:tab w:val="clear" w:pos="1440"/>
          <w:tab w:val="clear" w:pos="3118"/>
          <w:tab w:val="left" w:pos="284"/>
        </w:tabs>
        <w:ind w:left="284" w:hanging="284"/>
        <w:rPr>
          <w:i/>
          <w:sz w:val="22"/>
          <w:szCs w:val="22"/>
        </w:rPr>
      </w:pPr>
      <w:r w:rsidRPr="00E279F7">
        <w:rPr>
          <w:sz w:val="22"/>
          <w:szCs w:val="22"/>
        </w:rPr>
        <w:t>Wszelkie zmiany i uzupełnienia Umowy wymagają formy pisemnej w postaci aneksu do Umowy pod rygorem nieważności.</w:t>
      </w:r>
    </w:p>
    <w:p w14:paraId="70DEC5A1" w14:textId="77777777" w:rsidR="001447C7" w:rsidRPr="00E279F7" w:rsidRDefault="001447C7">
      <w:pPr>
        <w:pStyle w:val="Tekstpodstawowy"/>
        <w:numPr>
          <w:ilvl w:val="2"/>
          <w:numId w:val="24"/>
        </w:numPr>
        <w:tabs>
          <w:tab w:val="clear" w:pos="1440"/>
          <w:tab w:val="clear" w:pos="3118"/>
          <w:tab w:val="left" w:pos="284"/>
        </w:tabs>
        <w:ind w:left="284" w:hanging="284"/>
        <w:rPr>
          <w:i/>
          <w:sz w:val="22"/>
          <w:szCs w:val="22"/>
        </w:rPr>
      </w:pPr>
      <w:r w:rsidRPr="00E279F7">
        <w:rPr>
          <w:sz w:val="22"/>
          <w:szCs w:val="22"/>
        </w:rPr>
        <w:t>Do spraw nieuregulowanych Umową mają zastosowanie przepisy powszechnie obowiązującego prawa, w szczególności Ustawy – Kodeksu Cywilnego ze szczególnym uwzględnieniem przepisów o sprzedaży oraz przepisy Ustawy – Prawo zamówień publicznych.</w:t>
      </w:r>
    </w:p>
    <w:p w14:paraId="2D50A3AE" w14:textId="77777777" w:rsidR="001447C7" w:rsidRPr="00E279F7" w:rsidRDefault="001447C7">
      <w:pPr>
        <w:pStyle w:val="Tekstpodstawowy"/>
        <w:numPr>
          <w:ilvl w:val="2"/>
          <w:numId w:val="24"/>
        </w:numPr>
        <w:tabs>
          <w:tab w:val="clear" w:pos="1440"/>
          <w:tab w:val="clear" w:pos="3118"/>
          <w:tab w:val="left" w:pos="284"/>
        </w:tabs>
        <w:ind w:left="284" w:hanging="284"/>
        <w:rPr>
          <w:i/>
          <w:sz w:val="22"/>
          <w:szCs w:val="22"/>
        </w:rPr>
      </w:pPr>
      <w:r w:rsidRPr="00E279F7">
        <w:rPr>
          <w:sz w:val="22"/>
        </w:rPr>
        <w:t xml:space="preserve">Spory wynikłe ze stosowania Umowy podlegają rozpoznaniu przez sądy powszechne właściwe dla siedziby Zamawiającego.   </w:t>
      </w:r>
    </w:p>
    <w:p w14:paraId="09A41D29" w14:textId="77777777" w:rsidR="001447C7" w:rsidRPr="00E279F7" w:rsidRDefault="001447C7">
      <w:pPr>
        <w:pStyle w:val="Tekstpodstawowy"/>
        <w:numPr>
          <w:ilvl w:val="2"/>
          <w:numId w:val="24"/>
        </w:numPr>
        <w:tabs>
          <w:tab w:val="clear" w:pos="1440"/>
          <w:tab w:val="clear" w:pos="3118"/>
          <w:tab w:val="left" w:pos="284"/>
        </w:tabs>
        <w:ind w:left="284" w:hanging="284"/>
        <w:rPr>
          <w:i/>
          <w:sz w:val="22"/>
          <w:szCs w:val="22"/>
        </w:rPr>
      </w:pPr>
      <w:r w:rsidRPr="00E279F7">
        <w:rPr>
          <w:sz w:val="22"/>
        </w:rPr>
        <w:t>Umowę sporządzono w dwóch jednobrzmiących egzemplarzach po jednej dla każdej ze stron.</w:t>
      </w:r>
    </w:p>
    <w:p w14:paraId="77FF644A" w14:textId="77777777" w:rsidR="001447C7" w:rsidRPr="00E279F7" w:rsidRDefault="001447C7" w:rsidP="001447C7">
      <w:pPr>
        <w:tabs>
          <w:tab w:val="left" w:pos="2705"/>
        </w:tabs>
        <w:jc w:val="both"/>
        <w:rPr>
          <w:sz w:val="22"/>
        </w:rPr>
      </w:pPr>
    </w:p>
    <w:p w14:paraId="1BB76624" w14:textId="77777777" w:rsidR="001447C7" w:rsidRPr="00E279F7" w:rsidRDefault="001447C7" w:rsidP="001447C7">
      <w:pPr>
        <w:tabs>
          <w:tab w:val="left" w:pos="2705"/>
        </w:tabs>
        <w:jc w:val="both"/>
        <w:rPr>
          <w:sz w:val="22"/>
        </w:rPr>
      </w:pPr>
    </w:p>
    <w:p w14:paraId="7405D7EA" w14:textId="50B267B6" w:rsidR="00D00A4E" w:rsidRPr="00E279F7" w:rsidRDefault="006D069C" w:rsidP="008D17DB">
      <w:pPr>
        <w:jc w:val="both"/>
        <w:rPr>
          <w:b/>
          <w:bCs/>
          <w:sz w:val="22"/>
          <w:szCs w:val="22"/>
        </w:rPr>
      </w:pPr>
      <w:r w:rsidRPr="00E279F7">
        <w:rPr>
          <w:sz w:val="22"/>
        </w:rPr>
        <w:t xml:space="preserve">         </w:t>
      </w:r>
      <w:r w:rsidR="001447C7" w:rsidRPr="00E279F7">
        <w:rPr>
          <w:b/>
          <w:bCs/>
          <w:sz w:val="22"/>
        </w:rPr>
        <w:t>ZAMAWIAJĄCY</w:t>
      </w:r>
      <w:r w:rsidR="001447C7" w:rsidRPr="00E279F7">
        <w:rPr>
          <w:b/>
          <w:bCs/>
        </w:rPr>
        <w:tab/>
      </w:r>
      <w:r w:rsidR="001447C7" w:rsidRPr="00E279F7">
        <w:rPr>
          <w:b/>
          <w:bCs/>
        </w:rPr>
        <w:tab/>
      </w:r>
      <w:r w:rsidR="001447C7" w:rsidRPr="00E279F7">
        <w:rPr>
          <w:b/>
          <w:bCs/>
        </w:rPr>
        <w:tab/>
      </w:r>
      <w:r w:rsidR="001447C7" w:rsidRPr="00E279F7">
        <w:rPr>
          <w:b/>
          <w:bCs/>
        </w:rPr>
        <w:tab/>
      </w:r>
      <w:r w:rsidR="001447C7" w:rsidRPr="00E279F7">
        <w:rPr>
          <w:b/>
          <w:bCs/>
        </w:rPr>
        <w:tab/>
      </w:r>
      <w:r w:rsidR="001447C7" w:rsidRPr="00E279F7">
        <w:rPr>
          <w:b/>
          <w:bCs/>
        </w:rPr>
        <w:tab/>
      </w:r>
      <w:r w:rsidR="001447C7" w:rsidRPr="00E279F7">
        <w:rPr>
          <w:b/>
          <w:bCs/>
        </w:rPr>
        <w:tab/>
      </w:r>
      <w:r w:rsidR="001447C7" w:rsidRPr="00E279F7">
        <w:rPr>
          <w:b/>
          <w:bCs/>
        </w:rPr>
        <w:tab/>
      </w:r>
      <w:r w:rsidR="001447C7" w:rsidRPr="00E279F7">
        <w:rPr>
          <w:b/>
          <w:bCs/>
          <w:sz w:val="22"/>
        </w:rPr>
        <w:t>WYKONAWCA</w:t>
      </w:r>
    </w:p>
    <w:sectPr w:rsidR="00D00A4E" w:rsidRPr="00E279F7" w:rsidSect="00EA02BD">
      <w:pgSz w:w="11906" w:h="16838"/>
      <w:pgMar w:top="1134" w:right="1276" w:bottom="1134" w:left="1134"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422B1" w14:textId="77777777" w:rsidR="00B73328" w:rsidRDefault="00B73328">
      <w:r>
        <w:separator/>
      </w:r>
    </w:p>
  </w:endnote>
  <w:endnote w:type="continuationSeparator" w:id="0">
    <w:p w14:paraId="0CAF8594" w14:textId="77777777" w:rsidR="00B73328" w:rsidRDefault="00B73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63029" w14:textId="77777777" w:rsidR="00E74D68" w:rsidRPr="002A762D" w:rsidRDefault="00E74D68">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D549B9">
      <w:rPr>
        <w:noProof/>
        <w:sz w:val="20"/>
        <w:szCs w:val="20"/>
      </w:rPr>
      <w:t>15</w:t>
    </w:r>
    <w:r w:rsidRPr="002A762D">
      <w:rPr>
        <w:sz w:val="20"/>
        <w:szCs w:val="20"/>
      </w:rPr>
      <w:fldChar w:fldCharType="end"/>
    </w:r>
  </w:p>
  <w:p w14:paraId="42E24E4A" w14:textId="77777777" w:rsidR="00E74D68" w:rsidRPr="00294564" w:rsidRDefault="00E74D68" w:rsidP="002945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1367" w14:textId="77777777" w:rsidR="00E74D68" w:rsidRDefault="00E74D6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B95CD" w14:textId="77777777" w:rsidR="00E74D68" w:rsidRPr="002A762D" w:rsidRDefault="00E74D68">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D549B9">
      <w:rPr>
        <w:noProof/>
        <w:sz w:val="20"/>
        <w:szCs w:val="20"/>
      </w:rPr>
      <w:t>27</w:t>
    </w:r>
    <w:r w:rsidRPr="002A762D">
      <w:rPr>
        <w:sz w:val="20"/>
        <w:szCs w:val="20"/>
      </w:rPr>
      <w:fldChar w:fldCharType="end"/>
    </w:r>
  </w:p>
  <w:p w14:paraId="3B2EAAFF" w14:textId="77777777" w:rsidR="00E74D68" w:rsidRPr="00A011CF" w:rsidRDefault="00E74D68" w:rsidP="00A011C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97CD2" w14:textId="77777777" w:rsidR="00E74D68" w:rsidRDefault="00E74D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57222" w14:textId="77777777" w:rsidR="00B73328" w:rsidRDefault="00B73328">
      <w:r>
        <w:separator/>
      </w:r>
    </w:p>
  </w:footnote>
  <w:footnote w:type="continuationSeparator" w:id="0">
    <w:p w14:paraId="3C6B5F9E" w14:textId="77777777" w:rsidR="00B73328" w:rsidRDefault="00B73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BDB1C" w14:textId="77777777" w:rsidR="00E74D68" w:rsidRDefault="00E74D68">
    <w:pPr>
      <w:pStyle w:val="Nagwek"/>
    </w:pPr>
    <w:r>
      <w:rPr>
        <w:rFonts w:eastAsia="Arial"/>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92FD3" w14:textId="77777777" w:rsidR="00E74D68" w:rsidRDefault="00E74D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63C889C"/>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singleLevel"/>
    <w:tmpl w:val="AA10DB02"/>
    <w:name w:val="WW8Num6"/>
    <w:lvl w:ilvl="0">
      <w:start w:val="1"/>
      <w:numFmt w:val="decimal"/>
      <w:lvlText w:val="%1."/>
      <w:lvlJc w:val="left"/>
      <w:pPr>
        <w:tabs>
          <w:tab w:val="num" w:pos="540"/>
        </w:tabs>
        <w:ind w:left="540" w:hanging="360"/>
      </w:pPr>
      <w:rPr>
        <w:b w:val="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9" w15:restartNumberingAfterBreak="0">
    <w:nsid w:val="0000000B"/>
    <w:multiLevelType w:val="singleLevel"/>
    <w:tmpl w:val="F8EC22C8"/>
    <w:name w:val="WW8Num11"/>
    <w:lvl w:ilvl="0">
      <w:start w:val="1"/>
      <w:numFmt w:val="bullet"/>
      <w:lvlText w:val=""/>
      <w:lvlJc w:val="left"/>
      <w:pPr>
        <w:tabs>
          <w:tab w:val="num" w:pos="644"/>
        </w:tabs>
        <w:ind w:left="644" w:hanging="284"/>
      </w:pPr>
      <w:rPr>
        <w:rFonts w:ascii="Symbol" w:hAnsi="Symbol" w:cs="Symbol"/>
        <w:color w:val="000000"/>
        <w:sz w:val="22"/>
        <w:szCs w:val="22"/>
      </w:rPr>
    </w:lvl>
  </w:abstractNum>
  <w:abstractNum w:abstractNumId="10" w15:restartNumberingAfterBreak="0">
    <w:nsid w:val="0000000C"/>
    <w:multiLevelType w:val="multilevel"/>
    <w:tmpl w:val="20BE6F08"/>
    <w:name w:val="WW8Num1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E"/>
    <w:multiLevelType w:val="multilevel"/>
    <w:tmpl w:val="13DC59A0"/>
    <w:name w:val="WW8Num14"/>
    <w:lvl w:ilvl="0">
      <w:start w:val="1"/>
      <w:numFmt w:val="bullet"/>
      <w:lvlText w:val=""/>
      <w:lvlJc w:val="left"/>
      <w:pPr>
        <w:tabs>
          <w:tab w:val="num" w:pos="464"/>
        </w:tabs>
        <w:ind w:left="464" w:hanging="284"/>
      </w:pPr>
      <w:rPr>
        <w:rFonts w:ascii="Symbol" w:hAnsi="Symbol" w:cs="Symbol"/>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0"/>
    <w:multiLevelType w:val="multilevel"/>
    <w:tmpl w:val="A59617AC"/>
    <w:lvl w:ilvl="0">
      <w:start w:val="1"/>
      <w:numFmt w:val="bullet"/>
      <w:lvlText w:val=""/>
      <w:lvlJc w:val="left"/>
      <w:pPr>
        <w:tabs>
          <w:tab w:val="num" w:pos="720"/>
        </w:tabs>
        <w:ind w:left="720" w:hanging="360"/>
      </w:pPr>
      <w:rPr>
        <w:rFonts w:ascii="Symbol" w:hAnsi="Symbol" w:hint="default"/>
        <w:sz w:val="22"/>
        <w:szCs w:val="22"/>
      </w:rPr>
    </w:lvl>
    <w:lvl w:ilvl="1">
      <w:start w:val="1"/>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5" w15:restartNumberingAfterBreak="0">
    <w:nsid w:val="00000013"/>
    <w:multiLevelType w:val="multilevel"/>
    <w:tmpl w:val="3AEAA7F4"/>
    <w:name w:val="WW8Num19"/>
    <w:lvl w:ilvl="0">
      <w:start w:val="1"/>
      <w:numFmt w:val="bullet"/>
      <w:lvlText w:val=""/>
      <w:lvlJc w:val="left"/>
      <w:pPr>
        <w:tabs>
          <w:tab w:val="num" w:pos="708"/>
        </w:tabs>
        <w:ind w:left="464" w:hanging="284"/>
      </w:pPr>
      <w:rPr>
        <w:rFonts w:ascii="Symbol" w:hAnsi="Symbol" w:hint="default"/>
        <w:sz w:val="22"/>
        <w:szCs w:val="22"/>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4"/>
    <w:multiLevelType w:val="singleLevel"/>
    <w:tmpl w:val="026E8342"/>
    <w:name w:val="WW8Num20"/>
    <w:lvl w:ilvl="0">
      <w:start w:val="1"/>
      <w:numFmt w:val="bullet"/>
      <w:lvlText w:val=""/>
      <w:lvlJc w:val="left"/>
      <w:pPr>
        <w:tabs>
          <w:tab w:val="num" w:pos="0"/>
        </w:tabs>
        <w:ind w:left="720" w:hanging="360"/>
      </w:pPr>
      <w:rPr>
        <w:rFonts w:ascii="Symbol" w:hAnsi="Symbol" w:cs="Symbol"/>
        <w:sz w:val="22"/>
        <w:szCs w:val="22"/>
        <w:vertAlign w:val="baseline"/>
      </w:rPr>
    </w:lvl>
  </w:abstractNum>
  <w:abstractNum w:abstractNumId="17"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19" w15:restartNumberingAfterBreak="0">
    <w:nsid w:val="00000017"/>
    <w:multiLevelType w:val="singleLevel"/>
    <w:tmpl w:val="E24613E2"/>
    <w:name w:val="WW8Num23"/>
    <w:lvl w:ilvl="0">
      <w:start w:val="1"/>
      <w:numFmt w:val="bullet"/>
      <w:lvlText w:val=""/>
      <w:lvlJc w:val="left"/>
      <w:pPr>
        <w:tabs>
          <w:tab w:val="num" w:pos="0"/>
        </w:tabs>
        <w:ind w:left="720" w:hanging="360"/>
      </w:pPr>
      <w:rPr>
        <w:rFonts w:ascii="Symbol" w:hAnsi="Symbol" w:cs="Symbol"/>
        <w:sz w:val="22"/>
        <w:szCs w:val="22"/>
      </w:rPr>
    </w:lvl>
  </w:abstractNum>
  <w:abstractNum w:abstractNumId="20" w15:restartNumberingAfterBreak="0">
    <w:nsid w:val="00000018"/>
    <w:multiLevelType w:val="singleLevel"/>
    <w:tmpl w:val="0CDCAABC"/>
    <w:name w:val="WW8Num24"/>
    <w:lvl w:ilvl="0">
      <w:start w:val="1"/>
      <w:numFmt w:val="bullet"/>
      <w:lvlText w:val=""/>
      <w:lvlJc w:val="left"/>
      <w:pPr>
        <w:tabs>
          <w:tab w:val="num" w:pos="426"/>
        </w:tabs>
        <w:ind w:left="426" w:hanging="284"/>
      </w:pPr>
      <w:rPr>
        <w:rFonts w:ascii="Symbol" w:hAnsi="Symbol" w:cs="Symbol"/>
        <w:sz w:val="22"/>
        <w:szCs w:val="22"/>
      </w:rPr>
    </w:lvl>
  </w:abstractNum>
  <w:abstractNum w:abstractNumId="21"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A"/>
    <w:multiLevelType w:val="singleLevel"/>
    <w:tmpl w:val="0F12A228"/>
    <w:name w:val="WW8Num26"/>
    <w:lvl w:ilvl="0">
      <w:start w:val="1"/>
      <w:numFmt w:val="bullet"/>
      <w:lvlText w:val=""/>
      <w:lvlJc w:val="left"/>
      <w:pPr>
        <w:tabs>
          <w:tab w:val="num" w:pos="644"/>
        </w:tabs>
        <w:ind w:left="644" w:hanging="284"/>
      </w:pPr>
      <w:rPr>
        <w:rFonts w:ascii="Symbol" w:hAnsi="Symbol" w:cs="Symbol"/>
        <w:sz w:val="22"/>
        <w:szCs w:val="22"/>
      </w:rPr>
    </w:lvl>
  </w:abstractNum>
  <w:abstractNum w:abstractNumId="23" w15:restartNumberingAfterBreak="0">
    <w:nsid w:val="0000001B"/>
    <w:multiLevelType w:val="multilevel"/>
    <w:tmpl w:val="361883DE"/>
    <w:name w:val="WW8Num2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4" w15:restartNumberingAfterBreak="0">
    <w:nsid w:val="0000001C"/>
    <w:multiLevelType w:val="multilevel"/>
    <w:tmpl w:val="7ABC25BE"/>
    <w:name w:val="WW8Num28"/>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5" w15:restartNumberingAfterBreak="0">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6" w15:restartNumberingAfterBreak="0">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7" w15:restartNumberingAfterBreak="0">
    <w:nsid w:val="0000001F"/>
    <w:multiLevelType w:val="singleLevel"/>
    <w:tmpl w:val="BC4E7706"/>
    <w:name w:val="WW8Num31"/>
    <w:lvl w:ilvl="0">
      <w:start w:val="1"/>
      <w:numFmt w:val="bullet"/>
      <w:lvlText w:val=""/>
      <w:lvlJc w:val="left"/>
      <w:pPr>
        <w:tabs>
          <w:tab w:val="num" w:pos="284"/>
        </w:tabs>
        <w:ind w:left="284" w:hanging="284"/>
      </w:pPr>
      <w:rPr>
        <w:rFonts w:ascii="Symbol" w:hAnsi="Symbol" w:cs="Symbol"/>
        <w:sz w:val="22"/>
        <w:szCs w:val="22"/>
      </w:rPr>
    </w:lvl>
  </w:abstractNum>
  <w:abstractNum w:abstractNumId="28" w15:restartNumberingAfterBreak="0">
    <w:nsid w:val="00000020"/>
    <w:multiLevelType w:val="singleLevel"/>
    <w:tmpl w:val="D97CE880"/>
    <w:name w:val="WW8Num32"/>
    <w:lvl w:ilvl="0">
      <w:start w:val="1"/>
      <w:numFmt w:val="bullet"/>
      <w:lvlText w:val=""/>
      <w:lvlJc w:val="left"/>
      <w:pPr>
        <w:tabs>
          <w:tab w:val="num" w:pos="284"/>
        </w:tabs>
        <w:ind w:left="284" w:hanging="284"/>
      </w:pPr>
      <w:rPr>
        <w:rFonts w:ascii="Symbol" w:hAnsi="Symbol" w:cs="Symbol"/>
        <w:sz w:val="22"/>
        <w:szCs w:val="22"/>
      </w:rPr>
    </w:lvl>
  </w:abstractNum>
  <w:abstractNum w:abstractNumId="29" w15:restartNumberingAfterBreak="0">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15:restartNumberingAfterBreak="0">
    <w:nsid w:val="00000022"/>
    <w:multiLevelType w:val="multilevel"/>
    <w:tmpl w:val="6F7A3886"/>
    <w:name w:val="WW8Num34"/>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15:restartNumberingAfterBreak="0">
    <w:nsid w:val="00000023"/>
    <w:multiLevelType w:val="multilevel"/>
    <w:tmpl w:val="4078BCDA"/>
    <w:name w:val="WW8Num35"/>
    <w:lvl w:ilvl="0">
      <w:start w:val="1"/>
      <w:numFmt w:val="bullet"/>
      <w:lvlText w:val=""/>
      <w:lvlJc w:val="left"/>
      <w:pPr>
        <w:tabs>
          <w:tab w:val="num" w:pos="720"/>
        </w:tabs>
        <w:ind w:left="720" w:hanging="360"/>
      </w:pPr>
      <w:rPr>
        <w:rFonts w:ascii="Symbol" w:hAnsi="Symbo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4"/>
    <w:multiLevelType w:val="multilevel"/>
    <w:tmpl w:val="F8846FAE"/>
    <w:name w:val="WW8Num36"/>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15:restartNumberingAfterBreak="0">
    <w:nsid w:val="00000025"/>
    <w:multiLevelType w:val="multilevel"/>
    <w:tmpl w:val="7346B2A0"/>
    <w:name w:val="WW8Num3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15:restartNumberingAfterBreak="0">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15:restartNumberingAfterBreak="0">
    <w:nsid w:val="00000027"/>
    <w:multiLevelType w:val="multilevel"/>
    <w:tmpl w:val="1228CBCA"/>
    <w:name w:val="WW8Num39"/>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00000029"/>
    <w:multiLevelType w:val="multilevel"/>
    <w:tmpl w:val="88A45BC4"/>
    <w:name w:val="WW8Num41"/>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15:restartNumberingAfterBreak="0">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2B"/>
    <w:multiLevelType w:val="singleLevel"/>
    <w:tmpl w:val="563827F4"/>
    <w:name w:val="WW8Num43"/>
    <w:lvl w:ilvl="0">
      <w:start w:val="1"/>
      <w:numFmt w:val="bullet"/>
      <w:lvlText w:val=""/>
      <w:lvlJc w:val="left"/>
      <w:pPr>
        <w:tabs>
          <w:tab w:val="num" w:pos="644"/>
        </w:tabs>
        <w:ind w:left="644" w:hanging="284"/>
      </w:pPr>
      <w:rPr>
        <w:rFonts w:ascii="Symbol" w:hAnsi="Symbol" w:cs="Symbol"/>
        <w:sz w:val="22"/>
        <w:szCs w:val="22"/>
      </w:rPr>
    </w:lvl>
  </w:abstractNum>
  <w:abstractNum w:abstractNumId="40" w15:restartNumberingAfterBreak="0">
    <w:nsid w:val="0000002C"/>
    <w:multiLevelType w:val="singleLevel"/>
    <w:tmpl w:val="206EA108"/>
    <w:name w:val="WW8Num44"/>
    <w:lvl w:ilvl="0">
      <w:start w:val="1"/>
      <w:numFmt w:val="bullet"/>
      <w:lvlText w:val=""/>
      <w:lvlJc w:val="left"/>
      <w:pPr>
        <w:tabs>
          <w:tab w:val="num" w:pos="644"/>
        </w:tabs>
        <w:ind w:left="644" w:hanging="284"/>
      </w:pPr>
      <w:rPr>
        <w:rFonts w:ascii="Symbol" w:hAnsi="Symbol" w:cs="Symbol"/>
        <w:sz w:val="22"/>
        <w:szCs w:val="22"/>
      </w:rPr>
    </w:lvl>
  </w:abstractNum>
  <w:abstractNum w:abstractNumId="41" w15:restartNumberingAfterBreak="0">
    <w:nsid w:val="0000002D"/>
    <w:multiLevelType w:val="singleLevel"/>
    <w:tmpl w:val="595C8BB8"/>
    <w:name w:val="WW8Num45"/>
    <w:lvl w:ilvl="0">
      <w:start w:val="1"/>
      <w:numFmt w:val="bullet"/>
      <w:lvlText w:val=""/>
      <w:lvlJc w:val="left"/>
      <w:pPr>
        <w:tabs>
          <w:tab w:val="num" w:pos="284"/>
        </w:tabs>
        <w:ind w:left="284" w:hanging="284"/>
      </w:pPr>
      <w:rPr>
        <w:rFonts w:ascii="Symbol" w:hAnsi="Symbol" w:cs="Symbol"/>
        <w:sz w:val="22"/>
        <w:szCs w:val="22"/>
      </w:rPr>
    </w:lvl>
  </w:abstractNum>
  <w:abstractNum w:abstractNumId="42" w15:restartNumberingAfterBreak="0">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3" w15:restartNumberingAfterBreak="0">
    <w:nsid w:val="0000002F"/>
    <w:multiLevelType w:val="singleLevel"/>
    <w:tmpl w:val="99DE4728"/>
    <w:name w:val="WW8Num47"/>
    <w:lvl w:ilvl="0">
      <w:start w:val="1"/>
      <w:numFmt w:val="bullet"/>
      <w:lvlText w:val=""/>
      <w:lvlJc w:val="left"/>
      <w:pPr>
        <w:tabs>
          <w:tab w:val="num" w:pos="644"/>
        </w:tabs>
        <w:ind w:left="644" w:hanging="284"/>
      </w:pPr>
      <w:rPr>
        <w:rFonts w:ascii="Symbol" w:hAnsi="Symbol" w:cs="Symbol"/>
        <w:sz w:val="22"/>
        <w:szCs w:val="22"/>
      </w:rPr>
    </w:lvl>
  </w:abstractNum>
  <w:abstractNum w:abstractNumId="44" w15:restartNumberingAfterBreak="0">
    <w:nsid w:val="00000030"/>
    <w:multiLevelType w:val="singleLevel"/>
    <w:tmpl w:val="5DD05CFC"/>
    <w:name w:val="WW8Num48"/>
    <w:lvl w:ilvl="0">
      <w:start w:val="1"/>
      <w:numFmt w:val="bullet"/>
      <w:lvlText w:val=""/>
      <w:lvlJc w:val="left"/>
      <w:pPr>
        <w:tabs>
          <w:tab w:val="num" w:pos="644"/>
        </w:tabs>
        <w:ind w:left="644" w:hanging="284"/>
      </w:pPr>
      <w:rPr>
        <w:rFonts w:ascii="Symbol" w:hAnsi="Symbol" w:cs="Symbol"/>
        <w:sz w:val="22"/>
        <w:szCs w:val="22"/>
      </w:rPr>
    </w:lvl>
  </w:abstractNum>
  <w:abstractNum w:abstractNumId="45" w15:restartNumberingAfterBreak="0">
    <w:nsid w:val="00000031"/>
    <w:multiLevelType w:val="multilevel"/>
    <w:tmpl w:val="888CF270"/>
    <w:name w:val="WW8Num49"/>
    <w:lvl w:ilvl="0">
      <w:start w:val="1"/>
      <w:numFmt w:val="bullet"/>
      <w:lvlText w:val=""/>
      <w:lvlJc w:val="left"/>
      <w:pPr>
        <w:tabs>
          <w:tab w:val="num" w:pos="720"/>
        </w:tabs>
        <w:ind w:left="720" w:hanging="360"/>
      </w:pPr>
      <w:rPr>
        <w:rFonts w:ascii="Symbol" w:hAnsi="Symbol" w:hint="default"/>
        <w:sz w:val="22"/>
        <w:szCs w:val="22"/>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7" w15:restartNumberingAfterBreak="0">
    <w:nsid w:val="00000034"/>
    <w:multiLevelType w:val="multilevel"/>
    <w:tmpl w:val="9828BF36"/>
    <w:name w:val="WW8Num5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8" w15:restartNumberingAfterBreak="0">
    <w:nsid w:val="00000035"/>
    <w:multiLevelType w:val="multilevel"/>
    <w:tmpl w:val="173CCB3E"/>
    <w:name w:val="WW8Num53"/>
    <w:lvl w:ilvl="0">
      <w:start w:val="1"/>
      <w:numFmt w:val="bullet"/>
      <w:lvlText w:val=""/>
      <w:lvlJc w:val="left"/>
      <w:pPr>
        <w:tabs>
          <w:tab w:val="num" w:pos="720"/>
        </w:tabs>
        <w:ind w:left="720" w:hanging="360"/>
      </w:pPr>
      <w:rPr>
        <w:rFonts w:ascii="Symbol" w:hAnsi="Symbol" w:hint="default"/>
        <w:b/>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15:restartNumberingAfterBreak="0">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0" w15:restartNumberingAfterBreak="0">
    <w:nsid w:val="00000037"/>
    <w:multiLevelType w:val="multilevel"/>
    <w:tmpl w:val="F938637C"/>
    <w:name w:val="WW8Num55"/>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1" w15:restartNumberingAfterBreak="0">
    <w:nsid w:val="00000038"/>
    <w:multiLevelType w:val="multilevel"/>
    <w:tmpl w:val="C2EC56D2"/>
    <w:name w:val="WW8Num56"/>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2" w15:restartNumberingAfterBreak="0">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3" w15:restartNumberingAfterBreak="0">
    <w:nsid w:val="0000003A"/>
    <w:multiLevelType w:val="multilevel"/>
    <w:tmpl w:val="75F010CA"/>
    <w:name w:val="WW8Num58"/>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15:restartNumberingAfterBreak="0">
    <w:nsid w:val="0000003B"/>
    <w:multiLevelType w:val="multilevel"/>
    <w:tmpl w:val="8ADA35D6"/>
    <w:name w:val="WW8Num59"/>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5" w15:restartNumberingAfterBreak="0">
    <w:nsid w:val="0000003C"/>
    <w:multiLevelType w:val="multilevel"/>
    <w:tmpl w:val="FF2C061E"/>
    <w:name w:val="WW8Num60"/>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6" w15:restartNumberingAfterBreak="0">
    <w:nsid w:val="0000003D"/>
    <w:multiLevelType w:val="multilevel"/>
    <w:tmpl w:val="A8DCB546"/>
    <w:name w:val="WW8Num61"/>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7" w15:restartNumberingAfterBreak="0">
    <w:nsid w:val="0000003E"/>
    <w:multiLevelType w:val="singleLevel"/>
    <w:tmpl w:val="E60E3810"/>
    <w:name w:val="WW8Num62"/>
    <w:lvl w:ilvl="0">
      <w:start w:val="1"/>
      <w:numFmt w:val="bullet"/>
      <w:lvlText w:val=""/>
      <w:lvlJc w:val="left"/>
      <w:pPr>
        <w:tabs>
          <w:tab w:val="num" w:pos="0"/>
        </w:tabs>
        <w:ind w:left="1080" w:hanging="360"/>
      </w:pPr>
      <w:rPr>
        <w:rFonts w:ascii="Symbol" w:hAnsi="Symbol"/>
        <w:sz w:val="22"/>
        <w:szCs w:val="22"/>
      </w:rPr>
    </w:lvl>
  </w:abstractNum>
  <w:abstractNum w:abstractNumId="58" w15:restartNumberingAfterBreak="0">
    <w:nsid w:val="0000003F"/>
    <w:multiLevelType w:val="singleLevel"/>
    <w:tmpl w:val="9E441692"/>
    <w:name w:val="WW8Num63"/>
    <w:lvl w:ilvl="0">
      <w:start w:val="1"/>
      <w:numFmt w:val="bullet"/>
      <w:lvlText w:val=""/>
      <w:lvlJc w:val="left"/>
      <w:pPr>
        <w:tabs>
          <w:tab w:val="num" w:pos="0"/>
        </w:tabs>
        <w:ind w:left="1080" w:hanging="360"/>
      </w:pPr>
      <w:rPr>
        <w:rFonts w:ascii="Symbol" w:hAnsi="Symbol"/>
        <w:sz w:val="22"/>
        <w:szCs w:val="22"/>
      </w:rPr>
    </w:lvl>
  </w:abstractNum>
  <w:abstractNum w:abstractNumId="59" w15:restartNumberingAfterBreak="0">
    <w:nsid w:val="00000040"/>
    <w:multiLevelType w:val="singleLevel"/>
    <w:tmpl w:val="56BCCCE8"/>
    <w:name w:val="WW8Num64"/>
    <w:lvl w:ilvl="0">
      <w:start w:val="1"/>
      <w:numFmt w:val="bullet"/>
      <w:lvlText w:val=""/>
      <w:lvlJc w:val="left"/>
      <w:pPr>
        <w:tabs>
          <w:tab w:val="num" w:pos="0"/>
        </w:tabs>
        <w:ind w:left="720" w:hanging="360"/>
      </w:pPr>
      <w:rPr>
        <w:rFonts w:ascii="Symbol" w:hAnsi="Symbol"/>
        <w:sz w:val="22"/>
        <w:szCs w:val="22"/>
      </w:rPr>
    </w:lvl>
  </w:abstractNum>
  <w:abstractNum w:abstractNumId="60" w15:restartNumberingAfterBreak="0">
    <w:nsid w:val="00000041"/>
    <w:multiLevelType w:val="multilevel"/>
    <w:tmpl w:val="40568FBA"/>
    <w:name w:val="WW8Num65"/>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1" w15:restartNumberingAfterBreak="0">
    <w:nsid w:val="00000042"/>
    <w:multiLevelType w:val="multilevel"/>
    <w:tmpl w:val="3A7C2314"/>
    <w:name w:val="WW8Num66"/>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2"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15:restartNumberingAfterBreak="0">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15:restartNumberingAfterBreak="0">
    <w:nsid w:val="00000046"/>
    <w:multiLevelType w:val="multilevel"/>
    <w:tmpl w:val="ECB46EE2"/>
    <w:name w:val="WW8Num70"/>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15:restartNumberingAfterBreak="0">
    <w:nsid w:val="00000047"/>
    <w:multiLevelType w:val="multilevel"/>
    <w:tmpl w:val="8E58586E"/>
    <w:name w:val="WW8Num71"/>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15:restartNumberingAfterBreak="0">
    <w:nsid w:val="00000048"/>
    <w:multiLevelType w:val="multilevel"/>
    <w:tmpl w:val="060AFE50"/>
    <w:name w:val="WW8Num7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15:restartNumberingAfterBreak="0">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9" w15:restartNumberingAfterBreak="0">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0" w15:restartNumberingAfterBreak="0">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1" w15:restartNumberingAfterBreak="0">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2" w15:restartNumberingAfterBreak="0">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3" w15:restartNumberingAfterBreak="0">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4" w15:restartNumberingAfterBreak="0">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5" w15:restartNumberingAfterBreak="0">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6" w15:restartNumberingAfterBreak="0">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7" w15:restartNumberingAfterBreak="0">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15:restartNumberingAfterBreak="0">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15:restartNumberingAfterBreak="0">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15:restartNumberingAfterBreak="0">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1" w15:restartNumberingAfterBreak="0">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2" w15:restartNumberingAfterBreak="0">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3" w15:restartNumberingAfterBreak="0">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15:restartNumberingAfterBreak="0">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15:restartNumberingAfterBreak="0">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6" w15:restartNumberingAfterBreak="0">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88" w15:restartNumberingAfterBreak="0">
    <w:nsid w:val="0000008F"/>
    <w:multiLevelType w:val="multilevel"/>
    <w:tmpl w:val="0000008F"/>
    <w:lvl w:ilvl="0">
      <w:start w:val="1"/>
      <w:numFmt w:val="bullet"/>
      <w:lvlText w:val=""/>
      <w:lvlJc w:val="left"/>
      <w:pPr>
        <w:tabs>
          <w:tab w:val="num" w:pos="502"/>
        </w:tabs>
        <w:ind w:left="502"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i w:val="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00C24E7B"/>
    <w:multiLevelType w:val="hybridMultilevel"/>
    <w:tmpl w:val="303E436E"/>
    <w:name w:val="WW8Num142222222222222222222"/>
    <w:lvl w:ilvl="0" w:tplc="213ED42A">
      <w:start w:val="1"/>
      <w:numFmt w:val="bullet"/>
      <w:lvlText w:val=""/>
      <w:lvlJc w:val="left"/>
      <w:pPr>
        <w:tabs>
          <w:tab w:val="num" w:pos="644"/>
        </w:tabs>
        <w:ind w:left="644" w:hanging="284"/>
      </w:pPr>
      <w:rPr>
        <w:rFonts w:ascii="Symbol" w:hAnsi="Symbol" w:hint="default"/>
      </w:rPr>
    </w:lvl>
    <w:lvl w:ilvl="1" w:tplc="D4FECE6C" w:tentative="1">
      <w:start w:val="1"/>
      <w:numFmt w:val="bullet"/>
      <w:lvlText w:val="o"/>
      <w:lvlJc w:val="left"/>
      <w:pPr>
        <w:tabs>
          <w:tab w:val="num" w:pos="1800"/>
        </w:tabs>
        <w:ind w:left="1800" w:hanging="360"/>
      </w:pPr>
      <w:rPr>
        <w:rFonts w:ascii="Courier New" w:hAnsi="Courier New" w:cs="Courier New" w:hint="default"/>
      </w:rPr>
    </w:lvl>
    <w:lvl w:ilvl="2" w:tplc="83FE1380" w:tentative="1">
      <w:start w:val="1"/>
      <w:numFmt w:val="bullet"/>
      <w:lvlText w:val=""/>
      <w:lvlJc w:val="left"/>
      <w:pPr>
        <w:tabs>
          <w:tab w:val="num" w:pos="2520"/>
        </w:tabs>
        <w:ind w:left="2520" w:hanging="360"/>
      </w:pPr>
      <w:rPr>
        <w:rFonts w:ascii="Wingdings" w:hAnsi="Wingdings" w:hint="default"/>
      </w:rPr>
    </w:lvl>
    <w:lvl w:ilvl="3" w:tplc="8632A368" w:tentative="1">
      <w:start w:val="1"/>
      <w:numFmt w:val="bullet"/>
      <w:lvlText w:val=""/>
      <w:lvlJc w:val="left"/>
      <w:pPr>
        <w:tabs>
          <w:tab w:val="num" w:pos="3240"/>
        </w:tabs>
        <w:ind w:left="3240" w:hanging="360"/>
      </w:pPr>
      <w:rPr>
        <w:rFonts w:ascii="Symbol" w:hAnsi="Symbol" w:hint="default"/>
      </w:rPr>
    </w:lvl>
    <w:lvl w:ilvl="4" w:tplc="54047536" w:tentative="1">
      <w:start w:val="1"/>
      <w:numFmt w:val="bullet"/>
      <w:lvlText w:val="o"/>
      <w:lvlJc w:val="left"/>
      <w:pPr>
        <w:tabs>
          <w:tab w:val="num" w:pos="3960"/>
        </w:tabs>
        <w:ind w:left="3960" w:hanging="360"/>
      </w:pPr>
      <w:rPr>
        <w:rFonts w:ascii="Courier New" w:hAnsi="Courier New" w:cs="Courier New" w:hint="default"/>
      </w:rPr>
    </w:lvl>
    <w:lvl w:ilvl="5" w:tplc="1CEAC10A" w:tentative="1">
      <w:start w:val="1"/>
      <w:numFmt w:val="bullet"/>
      <w:lvlText w:val=""/>
      <w:lvlJc w:val="left"/>
      <w:pPr>
        <w:tabs>
          <w:tab w:val="num" w:pos="4680"/>
        </w:tabs>
        <w:ind w:left="4680" w:hanging="360"/>
      </w:pPr>
      <w:rPr>
        <w:rFonts w:ascii="Wingdings" w:hAnsi="Wingdings" w:hint="default"/>
      </w:rPr>
    </w:lvl>
    <w:lvl w:ilvl="6" w:tplc="58CC2376" w:tentative="1">
      <w:start w:val="1"/>
      <w:numFmt w:val="bullet"/>
      <w:lvlText w:val=""/>
      <w:lvlJc w:val="left"/>
      <w:pPr>
        <w:tabs>
          <w:tab w:val="num" w:pos="5400"/>
        </w:tabs>
        <w:ind w:left="5400" w:hanging="360"/>
      </w:pPr>
      <w:rPr>
        <w:rFonts w:ascii="Symbol" w:hAnsi="Symbol" w:hint="default"/>
      </w:rPr>
    </w:lvl>
    <w:lvl w:ilvl="7" w:tplc="BC9C35F0" w:tentative="1">
      <w:start w:val="1"/>
      <w:numFmt w:val="bullet"/>
      <w:lvlText w:val="o"/>
      <w:lvlJc w:val="left"/>
      <w:pPr>
        <w:tabs>
          <w:tab w:val="num" w:pos="6120"/>
        </w:tabs>
        <w:ind w:left="6120" w:hanging="360"/>
      </w:pPr>
      <w:rPr>
        <w:rFonts w:ascii="Courier New" w:hAnsi="Courier New" w:cs="Courier New" w:hint="default"/>
      </w:rPr>
    </w:lvl>
    <w:lvl w:ilvl="8" w:tplc="8DA2EAB2"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02F17F0A"/>
    <w:multiLevelType w:val="hybridMultilevel"/>
    <w:tmpl w:val="E254319C"/>
    <w:lvl w:ilvl="0" w:tplc="E01A00CC">
      <w:start w:val="512"/>
      <w:numFmt w:val="bullet"/>
      <w:lvlText w:val="-"/>
      <w:lvlJc w:val="left"/>
      <w:pPr>
        <w:ind w:left="1287" w:hanging="360"/>
      </w:pPr>
      <w:rPr>
        <w:rFonts w:ascii="Times New Roman" w:hAnsi="Times New Roman" w:hint="default"/>
        <w:b w:val="0"/>
        <w:i w:val="0"/>
        <w:sz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1" w15:restartNumberingAfterBreak="0">
    <w:nsid w:val="073123CB"/>
    <w:multiLevelType w:val="multilevel"/>
    <w:tmpl w:val="D89A1F60"/>
    <w:name w:val="WW8Num232"/>
    <w:lvl w:ilvl="0">
      <w:start w:val="2"/>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92" w15:restartNumberingAfterBreak="0">
    <w:nsid w:val="075B579C"/>
    <w:multiLevelType w:val="hybridMultilevel"/>
    <w:tmpl w:val="9662AF14"/>
    <w:name w:val="WW8Num1422222222222"/>
    <w:lvl w:ilvl="0" w:tplc="FE7A333E">
      <w:start w:val="1"/>
      <w:numFmt w:val="bullet"/>
      <w:lvlText w:val=""/>
      <w:lvlJc w:val="left"/>
      <w:pPr>
        <w:tabs>
          <w:tab w:val="num" w:pos="644"/>
        </w:tabs>
        <w:ind w:left="644" w:hanging="284"/>
      </w:pPr>
      <w:rPr>
        <w:rFonts w:ascii="Symbol" w:hAnsi="Symbol" w:hint="default"/>
      </w:rPr>
    </w:lvl>
    <w:lvl w:ilvl="1" w:tplc="1DBC1B22" w:tentative="1">
      <w:start w:val="1"/>
      <w:numFmt w:val="bullet"/>
      <w:lvlText w:val="o"/>
      <w:lvlJc w:val="left"/>
      <w:pPr>
        <w:tabs>
          <w:tab w:val="num" w:pos="1800"/>
        </w:tabs>
        <w:ind w:left="1800" w:hanging="360"/>
      </w:pPr>
      <w:rPr>
        <w:rFonts w:ascii="Courier New" w:hAnsi="Courier New" w:cs="Courier New" w:hint="default"/>
      </w:rPr>
    </w:lvl>
    <w:lvl w:ilvl="2" w:tplc="2E827C40" w:tentative="1">
      <w:start w:val="1"/>
      <w:numFmt w:val="bullet"/>
      <w:lvlText w:val=""/>
      <w:lvlJc w:val="left"/>
      <w:pPr>
        <w:tabs>
          <w:tab w:val="num" w:pos="2520"/>
        </w:tabs>
        <w:ind w:left="2520" w:hanging="360"/>
      </w:pPr>
      <w:rPr>
        <w:rFonts w:ascii="Wingdings" w:hAnsi="Wingdings" w:hint="default"/>
      </w:rPr>
    </w:lvl>
    <w:lvl w:ilvl="3" w:tplc="3CA61EE8" w:tentative="1">
      <w:start w:val="1"/>
      <w:numFmt w:val="bullet"/>
      <w:lvlText w:val=""/>
      <w:lvlJc w:val="left"/>
      <w:pPr>
        <w:tabs>
          <w:tab w:val="num" w:pos="3240"/>
        </w:tabs>
        <w:ind w:left="3240" w:hanging="360"/>
      </w:pPr>
      <w:rPr>
        <w:rFonts w:ascii="Symbol" w:hAnsi="Symbol" w:hint="default"/>
      </w:rPr>
    </w:lvl>
    <w:lvl w:ilvl="4" w:tplc="0E8454AC" w:tentative="1">
      <w:start w:val="1"/>
      <w:numFmt w:val="bullet"/>
      <w:lvlText w:val="o"/>
      <w:lvlJc w:val="left"/>
      <w:pPr>
        <w:tabs>
          <w:tab w:val="num" w:pos="3960"/>
        </w:tabs>
        <w:ind w:left="3960" w:hanging="360"/>
      </w:pPr>
      <w:rPr>
        <w:rFonts w:ascii="Courier New" w:hAnsi="Courier New" w:cs="Courier New" w:hint="default"/>
      </w:rPr>
    </w:lvl>
    <w:lvl w:ilvl="5" w:tplc="B2FA9BBC" w:tentative="1">
      <w:start w:val="1"/>
      <w:numFmt w:val="bullet"/>
      <w:lvlText w:val=""/>
      <w:lvlJc w:val="left"/>
      <w:pPr>
        <w:tabs>
          <w:tab w:val="num" w:pos="4680"/>
        </w:tabs>
        <w:ind w:left="4680" w:hanging="360"/>
      </w:pPr>
      <w:rPr>
        <w:rFonts w:ascii="Wingdings" w:hAnsi="Wingdings" w:hint="default"/>
      </w:rPr>
    </w:lvl>
    <w:lvl w:ilvl="6" w:tplc="E2E06C2E" w:tentative="1">
      <w:start w:val="1"/>
      <w:numFmt w:val="bullet"/>
      <w:lvlText w:val=""/>
      <w:lvlJc w:val="left"/>
      <w:pPr>
        <w:tabs>
          <w:tab w:val="num" w:pos="5400"/>
        </w:tabs>
        <w:ind w:left="5400" w:hanging="360"/>
      </w:pPr>
      <w:rPr>
        <w:rFonts w:ascii="Symbol" w:hAnsi="Symbol" w:hint="default"/>
      </w:rPr>
    </w:lvl>
    <w:lvl w:ilvl="7" w:tplc="91722670" w:tentative="1">
      <w:start w:val="1"/>
      <w:numFmt w:val="bullet"/>
      <w:lvlText w:val="o"/>
      <w:lvlJc w:val="left"/>
      <w:pPr>
        <w:tabs>
          <w:tab w:val="num" w:pos="6120"/>
        </w:tabs>
        <w:ind w:left="6120" w:hanging="360"/>
      </w:pPr>
      <w:rPr>
        <w:rFonts w:ascii="Courier New" w:hAnsi="Courier New" w:cs="Courier New" w:hint="default"/>
      </w:rPr>
    </w:lvl>
    <w:lvl w:ilvl="8" w:tplc="F1FCF9C2" w:tentative="1">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07B85F45"/>
    <w:multiLevelType w:val="hybridMultilevel"/>
    <w:tmpl w:val="2480BB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0B305DD5"/>
    <w:multiLevelType w:val="hybridMultilevel"/>
    <w:tmpl w:val="D728C840"/>
    <w:name w:val="WW8Num1422222222222222222"/>
    <w:lvl w:ilvl="0" w:tplc="50F6840C">
      <w:start w:val="1"/>
      <w:numFmt w:val="bullet"/>
      <w:lvlText w:val=""/>
      <w:lvlJc w:val="left"/>
      <w:pPr>
        <w:tabs>
          <w:tab w:val="num" w:pos="1004"/>
        </w:tabs>
        <w:ind w:left="1004" w:hanging="284"/>
      </w:pPr>
      <w:rPr>
        <w:rFonts w:ascii="Symbol" w:hAnsi="Symbol" w:hint="default"/>
      </w:rPr>
    </w:lvl>
    <w:lvl w:ilvl="1" w:tplc="3146BCCE" w:tentative="1">
      <w:start w:val="1"/>
      <w:numFmt w:val="bullet"/>
      <w:lvlText w:val="o"/>
      <w:lvlJc w:val="left"/>
      <w:pPr>
        <w:tabs>
          <w:tab w:val="num" w:pos="2160"/>
        </w:tabs>
        <w:ind w:left="2160" w:hanging="360"/>
      </w:pPr>
      <w:rPr>
        <w:rFonts w:ascii="Courier New" w:hAnsi="Courier New" w:cs="Courier New" w:hint="default"/>
      </w:rPr>
    </w:lvl>
    <w:lvl w:ilvl="2" w:tplc="A1500562" w:tentative="1">
      <w:start w:val="1"/>
      <w:numFmt w:val="bullet"/>
      <w:lvlText w:val=""/>
      <w:lvlJc w:val="left"/>
      <w:pPr>
        <w:tabs>
          <w:tab w:val="num" w:pos="2880"/>
        </w:tabs>
        <w:ind w:left="2880" w:hanging="360"/>
      </w:pPr>
      <w:rPr>
        <w:rFonts w:ascii="Wingdings" w:hAnsi="Wingdings" w:hint="default"/>
      </w:rPr>
    </w:lvl>
    <w:lvl w:ilvl="3" w:tplc="BFDCDDBA" w:tentative="1">
      <w:start w:val="1"/>
      <w:numFmt w:val="bullet"/>
      <w:lvlText w:val=""/>
      <w:lvlJc w:val="left"/>
      <w:pPr>
        <w:tabs>
          <w:tab w:val="num" w:pos="3600"/>
        </w:tabs>
        <w:ind w:left="3600" w:hanging="360"/>
      </w:pPr>
      <w:rPr>
        <w:rFonts w:ascii="Symbol" w:hAnsi="Symbol" w:hint="default"/>
      </w:rPr>
    </w:lvl>
    <w:lvl w:ilvl="4" w:tplc="C9C04B68" w:tentative="1">
      <w:start w:val="1"/>
      <w:numFmt w:val="bullet"/>
      <w:lvlText w:val="o"/>
      <w:lvlJc w:val="left"/>
      <w:pPr>
        <w:tabs>
          <w:tab w:val="num" w:pos="4320"/>
        </w:tabs>
        <w:ind w:left="4320" w:hanging="360"/>
      </w:pPr>
      <w:rPr>
        <w:rFonts w:ascii="Courier New" w:hAnsi="Courier New" w:cs="Courier New" w:hint="default"/>
      </w:rPr>
    </w:lvl>
    <w:lvl w:ilvl="5" w:tplc="667E561C" w:tentative="1">
      <w:start w:val="1"/>
      <w:numFmt w:val="bullet"/>
      <w:lvlText w:val=""/>
      <w:lvlJc w:val="left"/>
      <w:pPr>
        <w:tabs>
          <w:tab w:val="num" w:pos="5040"/>
        </w:tabs>
        <w:ind w:left="5040" w:hanging="360"/>
      </w:pPr>
      <w:rPr>
        <w:rFonts w:ascii="Wingdings" w:hAnsi="Wingdings" w:hint="default"/>
      </w:rPr>
    </w:lvl>
    <w:lvl w:ilvl="6" w:tplc="C38C873E" w:tentative="1">
      <w:start w:val="1"/>
      <w:numFmt w:val="bullet"/>
      <w:lvlText w:val=""/>
      <w:lvlJc w:val="left"/>
      <w:pPr>
        <w:tabs>
          <w:tab w:val="num" w:pos="5760"/>
        </w:tabs>
        <w:ind w:left="5760" w:hanging="360"/>
      </w:pPr>
      <w:rPr>
        <w:rFonts w:ascii="Symbol" w:hAnsi="Symbol" w:hint="default"/>
      </w:rPr>
    </w:lvl>
    <w:lvl w:ilvl="7" w:tplc="DDB64000" w:tentative="1">
      <w:start w:val="1"/>
      <w:numFmt w:val="bullet"/>
      <w:lvlText w:val="o"/>
      <w:lvlJc w:val="left"/>
      <w:pPr>
        <w:tabs>
          <w:tab w:val="num" w:pos="6480"/>
        </w:tabs>
        <w:ind w:left="6480" w:hanging="360"/>
      </w:pPr>
      <w:rPr>
        <w:rFonts w:ascii="Courier New" w:hAnsi="Courier New" w:cs="Courier New" w:hint="default"/>
      </w:rPr>
    </w:lvl>
    <w:lvl w:ilvl="8" w:tplc="D19E3526" w:tentative="1">
      <w:start w:val="1"/>
      <w:numFmt w:val="bullet"/>
      <w:lvlText w:val=""/>
      <w:lvlJc w:val="left"/>
      <w:pPr>
        <w:tabs>
          <w:tab w:val="num" w:pos="7200"/>
        </w:tabs>
        <w:ind w:left="7200" w:hanging="360"/>
      </w:pPr>
      <w:rPr>
        <w:rFonts w:ascii="Wingdings" w:hAnsi="Wingdings" w:hint="default"/>
      </w:rPr>
    </w:lvl>
  </w:abstractNum>
  <w:abstractNum w:abstractNumId="95" w15:restartNumberingAfterBreak="0">
    <w:nsid w:val="0E4E7BD9"/>
    <w:multiLevelType w:val="hybridMultilevel"/>
    <w:tmpl w:val="11FAEBAA"/>
    <w:name w:val="WW8Num14222222222222"/>
    <w:lvl w:ilvl="0" w:tplc="B90EE8BA">
      <w:start w:val="1"/>
      <w:numFmt w:val="bullet"/>
      <w:lvlText w:val=""/>
      <w:lvlJc w:val="left"/>
      <w:pPr>
        <w:tabs>
          <w:tab w:val="num" w:pos="644"/>
        </w:tabs>
        <w:ind w:left="644" w:hanging="284"/>
      </w:pPr>
      <w:rPr>
        <w:rFonts w:ascii="Symbol" w:hAnsi="Symbol" w:hint="default"/>
      </w:rPr>
    </w:lvl>
    <w:lvl w:ilvl="1" w:tplc="A7F283A0" w:tentative="1">
      <w:start w:val="1"/>
      <w:numFmt w:val="bullet"/>
      <w:lvlText w:val="o"/>
      <w:lvlJc w:val="left"/>
      <w:pPr>
        <w:tabs>
          <w:tab w:val="num" w:pos="1800"/>
        </w:tabs>
        <w:ind w:left="1800" w:hanging="360"/>
      </w:pPr>
      <w:rPr>
        <w:rFonts w:ascii="Courier New" w:hAnsi="Courier New" w:cs="Courier New" w:hint="default"/>
      </w:rPr>
    </w:lvl>
    <w:lvl w:ilvl="2" w:tplc="FCB8BCFC" w:tentative="1">
      <w:start w:val="1"/>
      <w:numFmt w:val="bullet"/>
      <w:lvlText w:val=""/>
      <w:lvlJc w:val="left"/>
      <w:pPr>
        <w:tabs>
          <w:tab w:val="num" w:pos="2520"/>
        </w:tabs>
        <w:ind w:left="2520" w:hanging="360"/>
      </w:pPr>
      <w:rPr>
        <w:rFonts w:ascii="Wingdings" w:hAnsi="Wingdings" w:hint="default"/>
      </w:rPr>
    </w:lvl>
    <w:lvl w:ilvl="3" w:tplc="7FC2A34A" w:tentative="1">
      <w:start w:val="1"/>
      <w:numFmt w:val="bullet"/>
      <w:lvlText w:val=""/>
      <w:lvlJc w:val="left"/>
      <w:pPr>
        <w:tabs>
          <w:tab w:val="num" w:pos="3240"/>
        </w:tabs>
        <w:ind w:left="3240" w:hanging="360"/>
      </w:pPr>
      <w:rPr>
        <w:rFonts w:ascii="Symbol" w:hAnsi="Symbol" w:hint="default"/>
      </w:rPr>
    </w:lvl>
    <w:lvl w:ilvl="4" w:tplc="EFDED31A" w:tentative="1">
      <w:start w:val="1"/>
      <w:numFmt w:val="bullet"/>
      <w:lvlText w:val="o"/>
      <w:lvlJc w:val="left"/>
      <w:pPr>
        <w:tabs>
          <w:tab w:val="num" w:pos="3960"/>
        </w:tabs>
        <w:ind w:left="3960" w:hanging="360"/>
      </w:pPr>
      <w:rPr>
        <w:rFonts w:ascii="Courier New" w:hAnsi="Courier New" w:cs="Courier New" w:hint="default"/>
      </w:rPr>
    </w:lvl>
    <w:lvl w:ilvl="5" w:tplc="16729CDC" w:tentative="1">
      <w:start w:val="1"/>
      <w:numFmt w:val="bullet"/>
      <w:lvlText w:val=""/>
      <w:lvlJc w:val="left"/>
      <w:pPr>
        <w:tabs>
          <w:tab w:val="num" w:pos="4680"/>
        </w:tabs>
        <w:ind w:left="4680" w:hanging="360"/>
      </w:pPr>
      <w:rPr>
        <w:rFonts w:ascii="Wingdings" w:hAnsi="Wingdings" w:hint="default"/>
      </w:rPr>
    </w:lvl>
    <w:lvl w:ilvl="6" w:tplc="156C2B70" w:tentative="1">
      <w:start w:val="1"/>
      <w:numFmt w:val="bullet"/>
      <w:lvlText w:val=""/>
      <w:lvlJc w:val="left"/>
      <w:pPr>
        <w:tabs>
          <w:tab w:val="num" w:pos="5400"/>
        </w:tabs>
        <w:ind w:left="5400" w:hanging="360"/>
      </w:pPr>
      <w:rPr>
        <w:rFonts w:ascii="Symbol" w:hAnsi="Symbol" w:hint="default"/>
      </w:rPr>
    </w:lvl>
    <w:lvl w:ilvl="7" w:tplc="B3B6E290" w:tentative="1">
      <w:start w:val="1"/>
      <w:numFmt w:val="bullet"/>
      <w:lvlText w:val="o"/>
      <w:lvlJc w:val="left"/>
      <w:pPr>
        <w:tabs>
          <w:tab w:val="num" w:pos="6120"/>
        </w:tabs>
        <w:ind w:left="6120" w:hanging="360"/>
      </w:pPr>
      <w:rPr>
        <w:rFonts w:ascii="Courier New" w:hAnsi="Courier New" w:cs="Courier New" w:hint="default"/>
      </w:rPr>
    </w:lvl>
    <w:lvl w:ilvl="8" w:tplc="4A121002" w:tentative="1">
      <w:start w:val="1"/>
      <w:numFmt w:val="bullet"/>
      <w:lvlText w:val=""/>
      <w:lvlJc w:val="left"/>
      <w:pPr>
        <w:tabs>
          <w:tab w:val="num" w:pos="6840"/>
        </w:tabs>
        <w:ind w:left="6840" w:hanging="360"/>
      </w:pPr>
      <w:rPr>
        <w:rFonts w:ascii="Wingdings" w:hAnsi="Wingdings" w:hint="default"/>
      </w:rPr>
    </w:lvl>
  </w:abstractNum>
  <w:abstractNum w:abstractNumId="96" w15:restartNumberingAfterBreak="0">
    <w:nsid w:val="0F125948"/>
    <w:multiLevelType w:val="hybridMultilevel"/>
    <w:tmpl w:val="EC9221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0F9F7BB7"/>
    <w:multiLevelType w:val="hybridMultilevel"/>
    <w:tmpl w:val="C40C8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10C75DEE"/>
    <w:multiLevelType w:val="hybridMultilevel"/>
    <w:tmpl w:val="60CE3500"/>
    <w:name w:val="WW8Num1422222222222222"/>
    <w:lvl w:ilvl="0" w:tplc="04150001">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9" w15:restartNumberingAfterBreak="0">
    <w:nsid w:val="1106440F"/>
    <w:multiLevelType w:val="hybridMultilevel"/>
    <w:tmpl w:val="520E73E6"/>
    <w:lvl w:ilvl="0" w:tplc="E01A00CC">
      <w:start w:val="512"/>
      <w:numFmt w:val="bullet"/>
      <w:lvlText w:val="-"/>
      <w:lvlJc w:val="left"/>
      <w:pPr>
        <w:ind w:left="1004" w:hanging="360"/>
      </w:pPr>
      <w:rPr>
        <w:rFonts w:ascii="Times New Roman" w:hAnsi="Times New Roman" w:hint="default"/>
        <w:b w:val="0"/>
        <w:i w:val="0"/>
        <w:sz w:val="22"/>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0" w15:restartNumberingAfterBreak="0">
    <w:nsid w:val="11F061EA"/>
    <w:multiLevelType w:val="hybridMultilevel"/>
    <w:tmpl w:val="36A47FEC"/>
    <w:name w:val="WW8Num142222222"/>
    <w:lvl w:ilvl="0" w:tplc="FFFFFFFF">
      <w:start w:val="1"/>
      <w:numFmt w:val="bullet"/>
      <w:lvlText w:val=""/>
      <w:lvlJc w:val="left"/>
      <w:pPr>
        <w:tabs>
          <w:tab w:val="num" w:pos="284"/>
        </w:tabs>
        <w:ind w:left="284" w:hanging="284"/>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127D7D19"/>
    <w:multiLevelType w:val="hybridMultilevel"/>
    <w:tmpl w:val="0BF04F82"/>
    <w:name w:val="WW8Num1422222222"/>
    <w:lvl w:ilvl="0" w:tplc="43323142">
      <w:start w:val="1"/>
      <w:numFmt w:val="bullet"/>
      <w:lvlText w:val=""/>
      <w:lvlJc w:val="left"/>
      <w:pPr>
        <w:tabs>
          <w:tab w:val="num" w:pos="1004"/>
        </w:tabs>
        <w:ind w:left="1004" w:hanging="284"/>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2" w15:restartNumberingAfterBreak="0">
    <w:nsid w:val="135C59EB"/>
    <w:multiLevelType w:val="multilevel"/>
    <w:tmpl w:val="0D7485CE"/>
    <w:name w:val="WW8Num123"/>
    <w:lvl w:ilvl="0">
      <w:start w:val="2"/>
      <w:numFmt w:val="decimal"/>
      <w:lvlText w:val="%1."/>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hint="default"/>
      </w:rPr>
    </w:lvl>
    <w:lvl w:ilvl="2">
      <w:start w:val="1"/>
      <w:numFmt w:val="decimal"/>
      <w:lvlText w:val="%1.%2.%3."/>
      <w:lvlJc w:val="left"/>
      <w:pPr>
        <w:tabs>
          <w:tab w:val="num" w:pos="1080"/>
        </w:tabs>
        <w:ind w:left="1080" w:hanging="720"/>
      </w:pPr>
      <w:rPr>
        <w:rFonts w:ascii="Wingdings" w:hAnsi="Wingdings" w:cs="Wingdings" w:hint="default"/>
      </w:rPr>
    </w:lvl>
    <w:lvl w:ilvl="3">
      <w:start w:val="1"/>
      <w:numFmt w:val="decimal"/>
      <w:lvlText w:val="%1.%2.%3.%4."/>
      <w:lvlJc w:val="left"/>
      <w:pPr>
        <w:tabs>
          <w:tab w:val="num" w:pos="1080"/>
        </w:tabs>
        <w:ind w:left="1080" w:hanging="720"/>
      </w:pPr>
      <w:rPr>
        <w:rFonts w:ascii="Wingdings" w:hAnsi="Wingdings" w:cs="Wingdings" w:hint="default"/>
      </w:rPr>
    </w:lvl>
    <w:lvl w:ilvl="4">
      <w:start w:val="1"/>
      <w:numFmt w:val="decimal"/>
      <w:lvlText w:val="%1.%2.%3.%4.%5."/>
      <w:lvlJc w:val="left"/>
      <w:pPr>
        <w:tabs>
          <w:tab w:val="num" w:pos="1440"/>
        </w:tabs>
        <w:ind w:left="1440" w:hanging="1080"/>
      </w:pPr>
      <w:rPr>
        <w:rFonts w:ascii="Wingdings" w:hAnsi="Wingdings" w:cs="Wingdings" w:hint="default"/>
      </w:rPr>
    </w:lvl>
    <w:lvl w:ilvl="5">
      <w:start w:val="1"/>
      <w:numFmt w:val="decimal"/>
      <w:lvlText w:val="%1.%2.%3.%4.%5.%6."/>
      <w:lvlJc w:val="left"/>
      <w:pPr>
        <w:tabs>
          <w:tab w:val="num" w:pos="1440"/>
        </w:tabs>
        <w:ind w:left="1440" w:hanging="1080"/>
      </w:pPr>
      <w:rPr>
        <w:rFonts w:ascii="Wingdings" w:hAnsi="Wingdings" w:cs="Wingdings" w:hint="default"/>
      </w:rPr>
    </w:lvl>
    <w:lvl w:ilvl="6">
      <w:start w:val="1"/>
      <w:numFmt w:val="decimal"/>
      <w:lvlText w:val="%1.%2.%3.%4.%5.%6.%7."/>
      <w:lvlJc w:val="left"/>
      <w:pPr>
        <w:tabs>
          <w:tab w:val="num" w:pos="1800"/>
        </w:tabs>
        <w:ind w:left="1800" w:hanging="1440"/>
      </w:pPr>
      <w:rPr>
        <w:rFonts w:ascii="Wingdings" w:hAnsi="Wingdings" w:cs="Wingdings" w:hint="default"/>
      </w:rPr>
    </w:lvl>
    <w:lvl w:ilvl="7">
      <w:start w:val="1"/>
      <w:numFmt w:val="decimal"/>
      <w:lvlText w:val="%1.%2.%3.%4.%5.%6.%7.%8."/>
      <w:lvlJc w:val="left"/>
      <w:pPr>
        <w:tabs>
          <w:tab w:val="num" w:pos="1800"/>
        </w:tabs>
        <w:ind w:left="1800" w:hanging="1440"/>
      </w:pPr>
      <w:rPr>
        <w:rFonts w:ascii="Wingdings" w:hAnsi="Wingdings" w:cs="Wingdings" w:hint="default"/>
      </w:rPr>
    </w:lvl>
    <w:lvl w:ilvl="8">
      <w:start w:val="1"/>
      <w:numFmt w:val="decimal"/>
      <w:lvlText w:val="%1.%2.%3.%4.%5.%6.%7.%8.%9."/>
      <w:lvlJc w:val="left"/>
      <w:pPr>
        <w:tabs>
          <w:tab w:val="num" w:pos="2160"/>
        </w:tabs>
        <w:ind w:left="2160" w:hanging="1800"/>
      </w:pPr>
      <w:rPr>
        <w:rFonts w:ascii="Wingdings" w:hAnsi="Wingdings" w:cs="Wingdings" w:hint="default"/>
      </w:rPr>
    </w:lvl>
  </w:abstractNum>
  <w:abstractNum w:abstractNumId="103" w15:restartNumberingAfterBreak="0">
    <w:nsid w:val="15614C1C"/>
    <w:multiLevelType w:val="hybridMultilevel"/>
    <w:tmpl w:val="052849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196D336D"/>
    <w:multiLevelType w:val="hybridMultilevel"/>
    <w:tmpl w:val="DD386606"/>
    <w:lvl w:ilvl="0" w:tplc="00000002">
      <w:start w:val="512"/>
      <w:numFmt w:val="bullet"/>
      <w:lvlText w:val="-"/>
      <w:lvlJc w:val="left"/>
      <w:pPr>
        <w:ind w:left="1080" w:hanging="360"/>
      </w:pPr>
      <w:rPr>
        <w:rFonts w:ascii="Tahoma" w:hAnsi="Tahoma" w:cs="Tahom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1A6C469E"/>
    <w:multiLevelType w:val="hybridMultilevel"/>
    <w:tmpl w:val="C43E0284"/>
    <w:name w:val="WW8Num142222"/>
    <w:lvl w:ilvl="0" w:tplc="0994BE8E">
      <w:start w:val="1"/>
      <w:numFmt w:val="bullet"/>
      <w:lvlText w:val=""/>
      <w:lvlJc w:val="left"/>
      <w:pPr>
        <w:tabs>
          <w:tab w:val="num" w:pos="644"/>
        </w:tabs>
        <w:ind w:left="644" w:hanging="284"/>
      </w:pPr>
      <w:rPr>
        <w:rFonts w:ascii="Symbol" w:hAnsi="Symbol" w:hint="default"/>
      </w:rPr>
    </w:lvl>
    <w:lvl w:ilvl="1" w:tplc="DC3460B8" w:tentative="1">
      <w:start w:val="1"/>
      <w:numFmt w:val="bullet"/>
      <w:lvlText w:val="o"/>
      <w:lvlJc w:val="left"/>
      <w:pPr>
        <w:tabs>
          <w:tab w:val="num" w:pos="1800"/>
        </w:tabs>
        <w:ind w:left="1800" w:hanging="360"/>
      </w:pPr>
      <w:rPr>
        <w:rFonts w:ascii="Courier New" w:hAnsi="Courier New" w:cs="Courier New" w:hint="default"/>
      </w:rPr>
    </w:lvl>
    <w:lvl w:ilvl="2" w:tplc="1118039E" w:tentative="1">
      <w:start w:val="1"/>
      <w:numFmt w:val="bullet"/>
      <w:lvlText w:val=""/>
      <w:lvlJc w:val="left"/>
      <w:pPr>
        <w:tabs>
          <w:tab w:val="num" w:pos="2520"/>
        </w:tabs>
        <w:ind w:left="2520" w:hanging="360"/>
      </w:pPr>
      <w:rPr>
        <w:rFonts w:ascii="Wingdings" w:hAnsi="Wingdings" w:hint="default"/>
      </w:rPr>
    </w:lvl>
    <w:lvl w:ilvl="3" w:tplc="2FBA752A" w:tentative="1">
      <w:start w:val="1"/>
      <w:numFmt w:val="bullet"/>
      <w:lvlText w:val=""/>
      <w:lvlJc w:val="left"/>
      <w:pPr>
        <w:tabs>
          <w:tab w:val="num" w:pos="3240"/>
        </w:tabs>
        <w:ind w:left="3240" w:hanging="360"/>
      </w:pPr>
      <w:rPr>
        <w:rFonts w:ascii="Symbol" w:hAnsi="Symbol" w:hint="default"/>
      </w:rPr>
    </w:lvl>
    <w:lvl w:ilvl="4" w:tplc="4A2A9C4C" w:tentative="1">
      <w:start w:val="1"/>
      <w:numFmt w:val="bullet"/>
      <w:lvlText w:val="o"/>
      <w:lvlJc w:val="left"/>
      <w:pPr>
        <w:tabs>
          <w:tab w:val="num" w:pos="3960"/>
        </w:tabs>
        <w:ind w:left="3960" w:hanging="360"/>
      </w:pPr>
      <w:rPr>
        <w:rFonts w:ascii="Courier New" w:hAnsi="Courier New" w:cs="Courier New" w:hint="default"/>
      </w:rPr>
    </w:lvl>
    <w:lvl w:ilvl="5" w:tplc="AC0CCBB2" w:tentative="1">
      <w:start w:val="1"/>
      <w:numFmt w:val="bullet"/>
      <w:lvlText w:val=""/>
      <w:lvlJc w:val="left"/>
      <w:pPr>
        <w:tabs>
          <w:tab w:val="num" w:pos="4680"/>
        </w:tabs>
        <w:ind w:left="4680" w:hanging="360"/>
      </w:pPr>
      <w:rPr>
        <w:rFonts w:ascii="Wingdings" w:hAnsi="Wingdings" w:hint="default"/>
      </w:rPr>
    </w:lvl>
    <w:lvl w:ilvl="6" w:tplc="10108DD0" w:tentative="1">
      <w:start w:val="1"/>
      <w:numFmt w:val="bullet"/>
      <w:lvlText w:val=""/>
      <w:lvlJc w:val="left"/>
      <w:pPr>
        <w:tabs>
          <w:tab w:val="num" w:pos="5400"/>
        </w:tabs>
        <w:ind w:left="5400" w:hanging="360"/>
      </w:pPr>
      <w:rPr>
        <w:rFonts w:ascii="Symbol" w:hAnsi="Symbol" w:hint="default"/>
      </w:rPr>
    </w:lvl>
    <w:lvl w:ilvl="7" w:tplc="0406AEE4" w:tentative="1">
      <w:start w:val="1"/>
      <w:numFmt w:val="bullet"/>
      <w:lvlText w:val="o"/>
      <w:lvlJc w:val="left"/>
      <w:pPr>
        <w:tabs>
          <w:tab w:val="num" w:pos="6120"/>
        </w:tabs>
        <w:ind w:left="6120" w:hanging="360"/>
      </w:pPr>
      <w:rPr>
        <w:rFonts w:ascii="Courier New" w:hAnsi="Courier New" w:cs="Courier New" w:hint="default"/>
      </w:rPr>
    </w:lvl>
    <w:lvl w:ilvl="8" w:tplc="E5AA4BA6" w:tentative="1">
      <w:start w:val="1"/>
      <w:numFmt w:val="bullet"/>
      <w:lvlText w:val=""/>
      <w:lvlJc w:val="left"/>
      <w:pPr>
        <w:tabs>
          <w:tab w:val="num" w:pos="6840"/>
        </w:tabs>
        <w:ind w:left="6840" w:hanging="360"/>
      </w:pPr>
      <w:rPr>
        <w:rFonts w:ascii="Wingdings" w:hAnsi="Wingdings" w:hint="default"/>
      </w:rPr>
    </w:lvl>
  </w:abstractNum>
  <w:abstractNum w:abstractNumId="106" w15:restartNumberingAfterBreak="0">
    <w:nsid w:val="1DBE4822"/>
    <w:multiLevelType w:val="multilevel"/>
    <w:tmpl w:val="6B5051CA"/>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07" w15:restartNumberingAfterBreak="0">
    <w:nsid w:val="1EE3327B"/>
    <w:multiLevelType w:val="multilevel"/>
    <w:tmpl w:val="8BB62A6E"/>
    <w:styleLink w:val="WW8Num3"/>
    <w:lvl w:ilvl="0">
      <w:start w:val="1"/>
      <w:numFmt w:val="decimal"/>
      <w:lvlText w:val="%1)"/>
      <w:lvlJc w:val="left"/>
      <w:pPr>
        <w:ind w:left="795" w:hanging="435"/>
      </w:pPr>
      <w:rPr>
        <w:rFonts w:ascii="Times New Roman" w:hAnsi="Times New Roman" w:cs="Times New Roman"/>
        <w:b w:val="0"/>
        <w:bCs/>
        <w:i w:val="0"/>
        <w:iCs w:val="0"/>
        <w:sz w:val="22"/>
        <w:szCs w:val="22"/>
      </w:rPr>
    </w:lvl>
    <w:lvl w:ilvl="1">
      <w:start w:val="1"/>
      <w:numFmt w:val="lowerLetter"/>
      <w:lvlText w:val="."/>
      <w:lvlJc w:val="left"/>
      <w:pPr>
        <w:ind w:left="1440" w:hanging="360"/>
      </w:pPr>
    </w:lvl>
    <w:lvl w:ilvl="2">
      <w:start w:val="1"/>
      <w:numFmt w:val="lowerRoman"/>
      <w:lvlText w:val="."/>
      <w:lvlJc w:val="left"/>
      <w:pPr>
        <w:ind w:left="2160" w:hanging="180"/>
      </w:pPr>
    </w:lvl>
    <w:lvl w:ilvl="3">
      <w:start w:val="1"/>
      <w:numFmt w:val="decimal"/>
      <w:lvlText w:val="."/>
      <w:lvlJc w:val="left"/>
      <w:pPr>
        <w:ind w:left="2880" w:hanging="360"/>
      </w:pPr>
      <w:rPr>
        <w:sz w:val="22"/>
        <w:szCs w:val="22"/>
      </w:rPr>
    </w:lvl>
    <w:lvl w:ilvl="4">
      <w:start w:val="1"/>
      <w:numFmt w:val="lowerLetter"/>
      <w:lvlText w:val="."/>
      <w:lvlJc w:val="left"/>
      <w:pPr>
        <w:ind w:left="3600" w:hanging="360"/>
      </w:pPr>
    </w:lvl>
    <w:lvl w:ilvl="5">
      <w:start w:val="1"/>
      <w:numFmt w:val="lowerRoman"/>
      <w:lvlText w:val="."/>
      <w:lvlJc w:val="lef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left"/>
      <w:pPr>
        <w:ind w:left="6480" w:hanging="180"/>
      </w:pPr>
    </w:lvl>
  </w:abstractNum>
  <w:abstractNum w:abstractNumId="108" w15:restartNumberingAfterBreak="0">
    <w:nsid w:val="1F507BB1"/>
    <w:multiLevelType w:val="hybridMultilevel"/>
    <w:tmpl w:val="F1A0094A"/>
    <w:name w:val="WW8Num14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1F7034E0"/>
    <w:multiLevelType w:val="multilevel"/>
    <w:tmpl w:val="7F02DECC"/>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4"/>
      <w:numFmt w:val="decimal"/>
      <w:lvlText w:val="%2."/>
      <w:lvlJc w:val="left"/>
      <w:pPr>
        <w:tabs>
          <w:tab w:val="num" w:pos="1080"/>
        </w:tabs>
        <w:ind w:left="1080" w:hanging="360"/>
      </w:pPr>
      <w:rPr>
        <w:rFonts w:hint="default"/>
        <w:sz w:val="22"/>
        <w:szCs w:val="22"/>
      </w:rPr>
    </w:lvl>
    <w:lvl w:ilvl="2">
      <w:start w:val="1"/>
      <w:numFmt w:val="lowerRoman"/>
      <w:lvlText w:val="%3."/>
      <w:lvlJc w:val="right"/>
      <w:pPr>
        <w:tabs>
          <w:tab w:val="num" w:pos="1800"/>
        </w:tabs>
        <w:ind w:left="1800" w:hanging="180"/>
      </w:pPr>
      <w:rPr>
        <w:rFonts w:hint="default"/>
        <w:sz w:val="22"/>
        <w:szCs w:val="22"/>
      </w:rPr>
    </w:lvl>
    <w:lvl w:ilvl="3">
      <w:start w:val="1"/>
      <w:numFmt w:val="decimal"/>
      <w:lvlText w:val="%4."/>
      <w:lvlJc w:val="left"/>
      <w:pPr>
        <w:tabs>
          <w:tab w:val="num" w:pos="2520"/>
        </w:tabs>
        <w:ind w:left="2520" w:hanging="360"/>
      </w:pPr>
      <w:rPr>
        <w:rFonts w:hint="default"/>
        <w:sz w:val="22"/>
        <w:szCs w:val="22"/>
      </w:rPr>
    </w:lvl>
    <w:lvl w:ilvl="4">
      <w:start w:val="1"/>
      <w:numFmt w:val="decimal"/>
      <w:lvlText w:val="%5)"/>
      <w:lvlJc w:val="left"/>
      <w:pPr>
        <w:tabs>
          <w:tab w:val="num" w:pos="3240"/>
        </w:tabs>
        <w:ind w:left="324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180"/>
        </w:tabs>
        <w:ind w:left="180" w:hanging="360"/>
      </w:pPr>
      <w:rPr>
        <w:rFonts w:hint="default"/>
        <w:sz w:val="22"/>
        <w:szCs w:val="22"/>
      </w:rPr>
    </w:lvl>
    <w:lvl w:ilvl="6">
      <w:start w:val="1"/>
      <w:numFmt w:val="decimal"/>
      <w:lvlText w:val="%7."/>
      <w:lvlJc w:val="left"/>
      <w:pPr>
        <w:tabs>
          <w:tab w:val="num" w:pos="4680"/>
        </w:tabs>
        <w:ind w:left="4680" w:hanging="360"/>
      </w:pPr>
      <w:rPr>
        <w:rFonts w:hint="default"/>
        <w:sz w:val="22"/>
        <w:szCs w:val="22"/>
      </w:rPr>
    </w:lvl>
    <w:lvl w:ilvl="7">
      <w:start w:val="1"/>
      <w:numFmt w:val="lowerLetter"/>
      <w:lvlText w:val="%8."/>
      <w:lvlJc w:val="left"/>
      <w:pPr>
        <w:tabs>
          <w:tab w:val="num" w:pos="5400"/>
        </w:tabs>
        <w:ind w:left="5400" w:hanging="360"/>
      </w:pPr>
      <w:rPr>
        <w:rFonts w:hint="default"/>
        <w:sz w:val="22"/>
        <w:szCs w:val="22"/>
      </w:rPr>
    </w:lvl>
    <w:lvl w:ilvl="8">
      <w:start w:val="1"/>
      <w:numFmt w:val="lowerRoman"/>
      <w:lvlText w:val="%9."/>
      <w:lvlJc w:val="right"/>
      <w:pPr>
        <w:tabs>
          <w:tab w:val="num" w:pos="6120"/>
        </w:tabs>
        <w:ind w:left="6120" w:hanging="180"/>
      </w:pPr>
      <w:rPr>
        <w:rFonts w:hint="default"/>
        <w:sz w:val="22"/>
        <w:szCs w:val="22"/>
      </w:rPr>
    </w:lvl>
  </w:abstractNum>
  <w:abstractNum w:abstractNumId="110" w15:restartNumberingAfterBreak="0">
    <w:nsid w:val="20DB179A"/>
    <w:multiLevelType w:val="hybridMultilevel"/>
    <w:tmpl w:val="C96E3032"/>
    <w:lvl w:ilvl="0" w:tplc="5C36E8EE">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1" w15:restartNumberingAfterBreak="0">
    <w:nsid w:val="21904214"/>
    <w:multiLevelType w:val="hybridMultilevel"/>
    <w:tmpl w:val="78C23710"/>
    <w:name w:val="WW8Num14222222222222222222222"/>
    <w:lvl w:ilvl="0" w:tplc="6F768130">
      <w:start w:val="1"/>
      <w:numFmt w:val="bullet"/>
      <w:lvlText w:val=""/>
      <w:lvlJc w:val="left"/>
      <w:pPr>
        <w:tabs>
          <w:tab w:val="num" w:pos="284"/>
        </w:tabs>
        <w:ind w:left="284" w:hanging="284"/>
      </w:pPr>
      <w:rPr>
        <w:rFonts w:ascii="Symbol" w:hAnsi="Symbol" w:hint="default"/>
      </w:rPr>
    </w:lvl>
    <w:lvl w:ilvl="1" w:tplc="92D8E74E" w:tentative="1">
      <w:start w:val="1"/>
      <w:numFmt w:val="bullet"/>
      <w:lvlText w:val="o"/>
      <w:lvlJc w:val="left"/>
      <w:pPr>
        <w:tabs>
          <w:tab w:val="num" w:pos="1440"/>
        </w:tabs>
        <w:ind w:left="1440" w:hanging="360"/>
      </w:pPr>
      <w:rPr>
        <w:rFonts w:ascii="Courier New" w:hAnsi="Courier New" w:cs="Courier New" w:hint="default"/>
      </w:rPr>
    </w:lvl>
    <w:lvl w:ilvl="2" w:tplc="4A4E022A" w:tentative="1">
      <w:start w:val="1"/>
      <w:numFmt w:val="bullet"/>
      <w:lvlText w:val=""/>
      <w:lvlJc w:val="left"/>
      <w:pPr>
        <w:tabs>
          <w:tab w:val="num" w:pos="2160"/>
        </w:tabs>
        <w:ind w:left="2160" w:hanging="360"/>
      </w:pPr>
      <w:rPr>
        <w:rFonts w:ascii="Wingdings" w:hAnsi="Wingdings" w:hint="default"/>
      </w:rPr>
    </w:lvl>
    <w:lvl w:ilvl="3" w:tplc="5D307B24" w:tentative="1">
      <w:start w:val="1"/>
      <w:numFmt w:val="bullet"/>
      <w:lvlText w:val=""/>
      <w:lvlJc w:val="left"/>
      <w:pPr>
        <w:tabs>
          <w:tab w:val="num" w:pos="2880"/>
        </w:tabs>
        <w:ind w:left="2880" w:hanging="360"/>
      </w:pPr>
      <w:rPr>
        <w:rFonts w:ascii="Symbol" w:hAnsi="Symbol" w:hint="default"/>
      </w:rPr>
    </w:lvl>
    <w:lvl w:ilvl="4" w:tplc="70886F12" w:tentative="1">
      <w:start w:val="1"/>
      <w:numFmt w:val="bullet"/>
      <w:lvlText w:val="o"/>
      <w:lvlJc w:val="left"/>
      <w:pPr>
        <w:tabs>
          <w:tab w:val="num" w:pos="3600"/>
        </w:tabs>
        <w:ind w:left="3600" w:hanging="360"/>
      </w:pPr>
      <w:rPr>
        <w:rFonts w:ascii="Courier New" w:hAnsi="Courier New" w:cs="Courier New" w:hint="default"/>
      </w:rPr>
    </w:lvl>
    <w:lvl w:ilvl="5" w:tplc="884A0752" w:tentative="1">
      <w:start w:val="1"/>
      <w:numFmt w:val="bullet"/>
      <w:lvlText w:val=""/>
      <w:lvlJc w:val="left"/>
      <w:pPr>
        <w:tabs>
          <w:tab w:val="num" w:pos="4320"/>
        </w:tabs>
        <w:ind w:left="4320" w:hanging="360"/>
      </w:pPr>
      <w:rPr>
        <w:rFonts w:ascii="Wingdings" w:hAnsi="Wingdings" w:hint="default"/>
      </w:rPr>
    </w:lvl>
    <w:lvl w:ilvl="6" w:tplc="46020F00" w:tentative="1">
      <w:start w:val="1"/>
      <w:numFmt w:val="bullet"/>
      <w:lvlText w:val=""/>
      <w:lvlJc w:val="left"/>
      <w:pPr>
        <w:tabs>
          <w:tab w:val="num" w:pos="5040"/>
        </w:tabs>
        <w:ind w:left="5040" w:hanging="360"/>
      </w:pPr>
      <w:rPr>
        <w:rFonts w:ascii="Symbol" w:hAnsi="Symbol" w:hint="default"/>
      </w:rPr>
    </w:lvl>
    <w:lvl w:ilvl="7" w:tplc="E894202A" w:tentative="1">
      <w:start w:val="1"/>
      <w:numFmt w:val="bullet"/>
      <w:lvlText w:val="o"/>
      <w:lvlJc w:val="left"/>
      <w:pPr>
        <w:tabs>
          <w:tab w:val="num" w:pos="5760"/>
        </w:tabs>
        <w:ind w:left="5760" w:hanging="360"/>
      </w:pPr>
      <w:rPr>
        <w:rFonts w:ascii="Courier New" w:hAnsi="Courier New" w:cs="Courier New" w:hint="default"/>
      </w:rPr>
    </w:lvl>
    <w:lvl w:ilvl="8" w:tplc="4A62E648"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445287F"/>
    <w:multiLevelType w:val="hybridMultilevel"/>
    <w:tmpl w:val="D0DACC10"/>
    <w:lvl w:ilvl="0" w:tplc="B8E00554">
      <w:start w:val="1"/>
      <w:numFmt w:val="lowerLetter"/>
      <w:lvlText w:val="%1)"/>
      <w:lvlJc w:val="left"/>
      <w:pPr>
        <w:ind w:left="720" w:hanging="360"/>
      </w:pPr>
      <w:rPr>
        <w:rFonts w:ascii="Times New Roman" w:hAnsi="Times New Roman" w:hint="default"/>
        <w:b w:val="0"/>
        <w:i w:val="0"/>
        <w:sz w:val="22"/>
      </w:rPr>
    </w:lvl>
    <w:lvl w:ilvl="1" w:tplc="B09AB774">
      <w:start w:val="1"/>
      <w:numFmt w:val="decimal"/>
      <w:lvlText w:val="%2)"/>
      <w:lvlJc w:val="left"/>
      <w:pPr>
        <w:ind w:left="1440" w:hanging="360"/>
      </w:pPr>
      <w:rPr>
        <w:rFonts w:hint="default"/>
      </w:rPr>
    </w:lvl>
    <w:lvl w:ilvl="2" w:tplc="862A9DE0">
      <w:start w:val="125"/>
      <w:numFmt w:val="bullet"/>
      <w:lvlText w:val=""/>
      <w:lvlJc w:val="left"/>
      <w:pPr>
        <w:ind w:left="2340" w:hanging="360"/>
      </w:pPr>
      <w:rPr>
        <w:rFonts w:ascii="Symbol" w:eastAsia="Times New Roman" w:hAnsi="Symbol" w:cs="Times New Roman" w:hint="default"/>
      </w:rPr>
    </w:lvl>
    <w:lvl w:ilvl="3" w:tplc="1C16EFDA">
      <w:start w:val="1"/>
      <w:numFmt w:val="lowerLetter"/>
      <w:lvlText w:val="%4)"/>
      <w:lvlJc w:val="left"/>
      <w:pPr>
        <w:ind w:left="2880" w:hanging="360"/>
      </w:pPr>
      <w:rPr>
        <w:rFonts w:hint="default"/>
      </w:rPr>
    </w:lvl>
    <w:lvl w:ilvl="4" w:tplc="FD3CAE3A">
      <w:start w:val="5"/>
      <w:numFmt w:val="bullet"/>
      <w:lvlText w:val="-"/>
      <w:lvlJc w:val="left"/>
      <w:pPr>
        <w:ind w:left="3600" w:hanging="360"/>
      </w:pPr>
      <w:rPr>
        <w:rFonts w:ascii="Times New Roman" w:eastAsia="Times New Roman" w:hAnsi="Times New Roman" w:cs="Times New Roman" w:hint="default"/>
      </w:rPr>
    </w:lvl>
    <w:lvl w:ilvl="5" w:tplc="795AE70E" w:tentative="1">
      <w:start w:val="1"/>
      <w:numFmt w:val="lowerRoman"/>
      <w:lvlText w:val="%6."/>
      <w:lvlJc w:val="right"/>
      <w:pPr>
        <w:ind w:left="4320" w:hanging="180"/>
      </w:pPr>
    </w:lvl>
    <w:lvl w:ilvl="6" w:tplc="80D86262" w:tentative="1">
      <w:start w:val="1"/>
      <w:numFmt w:val="decimal"/>
      <w:lvlText w:val="%7."/>
      <w:lvlJc w:val="left"/>
      <w:pPr>
        <w:ind w:left="5040" w:hanging="360"/>
      </w:pPr>
    </w:lvl>
    <w:lvl w:ilvl="7" w:tplc="A31264FA" w:tentative="1">
      <w:start w:val="1"/>
      <w:numFmt w:val="lowerLetter"/>
      <w:lvlText w:val="%8."/>
      <w:lvlJc w:val="left"/>
      <w:pPr>
        <w:ind w:left="5760" w:hanging="360"/>
      </w:pPr>
    </w:lvl>
    <w:lvl w:ilvl="8" w:tplc="5518108C" w:tentative="1">
      <w:start w:val="1"/>
      <w:numFmt w:val="lowerRoman"/>
      <w:lvlText w:val="%9."/>
      <w:lvlJc w:val="right"/>
      <w:pPr>
        <w:ind w:left="6480" w:hanging="180"/>
      </w:pPr>
    </w:lvl>
  </w:abstractNum>
  <w:abstractNum w:abstractNumId="113" w15:restartNumberingAfterBreak="0">
    <w:nsid w:val="24551B8C"/>
    <w:multiLevelType w:val="hybridMultilevel"/>
    <w:tmpl w:val="221AB83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4" w15:restartNumberingAfterBreak="0">
    <w:nsid w:val="24E511CB"/>
    <w:multiLevelType w:val="hybridMultilevel"/>
    <w:tmpl w:val="E56CF3DE"/>
    <w:lvl w:ilvl="0" w:tplc="169E0E9E">
      <w:start w:val="1"/>
      <w:numFmt w:val="decimal"/>
      <w:lvlText w:val="%1)"/>
      <w:lvlJc w:val="left"/>
      <w:pPr>
        <w:ind w:left="644" w:hanging="360"/>
      </w:pPr>
      <w:rPr>
        <w:rFonts w:hint="default"/>
        <w:b w:val="0"/>
        <w:i w:val="0"/>
        <w:color w:val="auto"/>
        <w:sz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5" w15:restartNumberingAfterBreak="0">
    <w:nsid w:val="2527060F"/>
    <w:multiLevelType w:val="hybridMultilevel"/>
    <w:tmpl w:val="9D86B0AE"/>
    <w:lvl w:ilvl="0" w:tplc="1F960F24">
      <w:start w:val="1"/>
      <w:numFmt w:val="decimal"/>
      <w:lvlText w:val="%1)"/>
      <w:lvlJc w:val="left"/>
      <w:pPr>
        <w:ind w:left="720" w:hanging="360"/>
      </w:pPr>
      <w:rPr>
        <w:rFonts w:ascii="Times New Roman" w:hAnsi="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25E8780C"/>
    <w:multiLevelType w:val="hybridMultilevel"/>
    <w:tmpl w:val="707810A2"/>
    <w:lvl w:ilvl="0" w:tplc="8634FB2C">
      <w:start w:val="5"/>
      <w:numFmt w:val="bullet"/>
      <w:lvlText w:val="-"/>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7" w15:restartNumberingAfterBreak="0">
    <w:nsid w:val="264603FC"/>
    <w:multiLevelType w:val="hybridMultilevel"/>
    <w:tmpl w:val="F1E0E8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26595D58"/>
    <w:multiLevelType w:val="multilevel"/>
    <w:tmpl w:val="7D4416CA"/>
    <w:name w:val="WW8Num92"/>
    <w:lvl w:ilvl="0">
      <w:start w:val="13"/>
      <w:numFmt w:val="decimal"/>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9" w15:restartNumberingAfterBreak="0">
    <w:nsid w:val="29752C70"/>
    <w:multiLevelType w:val="hybridMultilevel"/>
    <w:tmpl w:val="FE24479C"/>
    <w:name w:val="WW8Num122"/>
    <w:lvl w:ilvl="0" w:tplc="042AF86C">
      <w:start w:val="1"/>
      <w:numFmt w:val="bullet"/>
      <w:lvlText w:val=""/>
      <w:lvlJc w:val="left"/>
      <w:pPr>
        <w:tabs>
          <w:tab w:val="num" w:pos="644"/>
        </w:tabs>
        <w:ind w:left="644" w:hanging="284"/>
      </w:pPr>
      <w:rPr>
        <w:rFonts w:ascii="Symbol" w:hAnsi="Symbol" w:hint="default"/>
      </w:rPr>
    </w:lvl>
    <w:lvl w:ilvl="1" w:tplc="CF5233A6" w:tentative="1">
      <w:start w:val="1"/>
      <w:numFmt w:val="bullet"/>
      <w:lvlText w:val="o"/>
      <w:lvlJc w:val="left"/>
      <w:pPr>
        <w:tabs>
          <w:tab w:val="num" w:pos="1800"/>
        </w:tabs>
        <w:ind w:left="1800" w:hanging="360"/>
      </w:pPr>
      <w:rPr>
        <w:rFonts w:ascii="Courier New" w:hAnsi="Courier New" w:cs="Courier New" w:hint="default"/>
      </w:rPr>
    </w:lvl>
    <w:lvl w:ilvl="2" w:tplc="B73AE0FC" w:tentative="1">
      <w:start w:val="1"/>
      <w:numFmt w:val="bullet"/>
      <w:lvlText w:val=""/>
      <w:lvlJc w:val="left"/>
      <w:pPr>
        <w:tabs>
          <w:tab w:val="num" w:pos="2520"/>
        </w:tabs>
        <w:ind w:left="2520" w:hanging="360"/>
      </w:pPr>
      <w:rPr>
        <w:rFonts w:ascii="Wingdings" w:hAnsi="Wingdings" w:hint="default"/>
      </w:rPr>
    </w:lvl>
    <w:lvl w:ilvl="3" w:tplc="DDA24F1A" w:tentative="1">
      <w:start w:val="1"/>
      <w:numFmt w:val="bullet"/>
      <w:lvlText w:val=""/>
      <w:lvlJc w:val="left"/>
      <w:pPr>
        <w:tabs>
          <w:tab w:val="num" w:pos="3240"/>
        </w:tabs>
        <w:ind w:left="3240" w:hanging="360"/>
      </w:pPr>
      <w:rPr>
        <w:rFonts w:ascii="Symbol" w:hAnsi="Symbol" w:hint="default"/>
      </w:rPr>
    </w:lvl>
    <w:lvl w:ilvl="4" w:tplc="035AF618" w:tentative="1">
      <w:start w:val="1"/>
      <w:numFmt w:val="bullet"/>
      <w:lvlText w:val="o"/>
      <w:lvlJc w:val="left"/>
      <w:pPr>
        <w:tabs>
          <w:tab w:val="num" w:pos="3960"/>
        </w:tabs>
        <w:ind w:left="3960" w:hanging="360"/>
      </w:pPr>
      <w:rPr>
        <w:rFonts w:ascii="Courier New" w:hAnsi="Courier New" w:cs="Courier New" w:hint="default"/>
      </w:rPr>
    </w:lvl>
    <w:lvl w:ilvl="5" w:tplc="82465AA0" w:tentative="1">
      <w:start w:val="1"/>
      <w:numFmt w:val="bullet"/>
      <w:lvlText w:val=""/>
      <w:lvlJc w:val="left"/>
      <w:pPr>
        <w:tabs>
          <w:tab w:val="num" w:pos="4680"/>
        </w:tabs>
        <w:ind w:left="4680" w:hanging="360"/>
      </w:pPr>
      <w:rPr>
        <w:rFonts w:ascii="Wingdings" w:hAnsi="Wingdings" w:hint="default"/>
      </w:rPr>
    </w:lvl>
    <w:lvl w:ilvl="6" w:tplc="0D54A00E" w:tentative="1">
      <w:start w:val="1"/>
      <w:numFmt w:val="bullet"/>
      <w:lvlText w:val=""/>
      <w:lvlJc w:val="left"/>
      <w:pPr>
        <w:tabs>
          <w:tab w:val="num" w:pos="5400"/>
        </w:tabs>
        <w:ind w:left="5400" w:hanging="360"/>
      </w:pPr>
      <w:rPr>
        <w:rFonts w:ascii="Symbol" w:hAnsi="Symbol" w:hint="default"/>
      </w:rPr>
    </w:lvl>
    <w:lvl w:ilvl="7" w:tplc="AE9E9970" w:tentative="1">
      <w:start w:val="1"/>
      <w:numFmt w:val="bullet"/>
      <w:lvlText w:val="o"/>
      <w:lvlJc w:val="left"/>
      <w:pPr>
        <w:tabs>
          <w:tab w:val="num" w:pos="6120"/>
        </w:tabs>
        <w:ind w:left="6120" w:hanging="360"/>
      </w:pPr>
      <w:rPr>
        <w:rFonts w:ascii="Courier New" w:hAnsi="Courier New" w:cs="Courier New" w:hint="default"/>
      </w:rPr>
    </w:lvl>
    <w:lvl w:ilvl="8" w:tplc="F3F81E18" w:tentative="1">
      <w:start w:val="1"/>
      <w:numFmt w:val="bullet"/>
      <w:lvlText w:val=""/>
      <w:lvlJc w:val="left"/>
      <w:pPr>
        <w:tabs>
          <w:tab w:val="num" w:pos="6840"/>
        </w:tabs>
        <w:ind w:left="6840" w:hanging="360"/>
      </w:pPr>
      <w:rPr>
        <w:rFonts w:ascii="Wingdings" w:hAnsi="Wingdings" w:hint="default"/>
      </w:rPr>
    </w:lvl>
  </w:abstractNum>
  <w:abstractNum w:abstractNumId="120" w15:restartNumberingAfterBreak="0">
    <w:nsid w:val="29F37F44"/>
    <w:multiLevelType w:val="hybridMultilevel"/>
    <w:tmpl w:val="3D4632BA"/>
    <w:name w:val="WW8Num14222222222"/>
    <w:lvl w:ilvl="0" w:tplc="04150001">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2C6E27E4"/>
    <w:multiLevelType w:val="multilevel"/>
    <w:tmpl w:val="9370C79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2" w15:restartNumberingAfterBreak="0">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2D9738DE"/>
    <w:multiLevelType w:val="hybridMultilevel"/>
    <w:tmpl w:val="EAD82370"/>
    <w:lvl w:ilvl="0" w:tplc="FAA0804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2F312A6D"/>
    <w:multiLevelType w:val="hybridMultilevel"/>
    <w:tmpl w:val="BED6B5BE"/>
    <w:name w:val="WW8Num152"/>
    <w:lvl w:ilvl="0" w:tplc="433231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31B23686"/>
    <w:multiLevelType w:val="hybridMultilevel"/>
    <w:tmpl w:val="05A03008"/>
    <w:name w:val="WW8Num1422222222222222222222"/>
    <w:lvl w:ilvl="0" w:tplc="C91238A8">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6" w15:restartNumberingAfterBreak="0">
    <w:nsid w:val="34DB000E"/>
    <w:multiLevelType w:val="multilevel"/>
    <w:tmpl w:val="B6847688"/>
    <w:lvl w:ilvl="0">
      <w:start w:val="1"/>
      <w:numFmt w:val="decimal"/>
      <w:lvlText w:val="%1)"/>
      <w:lvlJc w:val="left"/>
      <w:pPr>
        <w:tabs>
          <w:tab w:val="num" w:pos="720"/>
        </w:tabs>
        <w:ind w:left="720" w:hanging="360"/>
      </w:pPr>
      <w:rPr>
        <w:rFonts w:ascii="Times New Roman" w:hAnsi="Times New Roman"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ind w:left="2880" w:hanging="360"/>
      </w:p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7" w15:restartNumberingAfterBreak="0">
    <w:nsid w:val="362C74AF"/>
    <w:multiLevelType w:val="hybridMultilevel"/>
    <w:tmpl w:val="752CB5A4"/>
    <w:name w:val="WW8Num14222"/>
    <w:lvl w:ilvl="0" w:tplc="453EDE96">
      <w:start w:val="1"/>
      <w:numFmt w:val="bullet"/>
      <w:lvlText w:val=""/>
      <w:lvlJc w:val="left"/>
      <w:pPr>
        <w:tabs>
          <w:tab w:val="num" w:pos="644"/>
        </w:tabs>
        <w:ind w:left="644" w:hanging="284"/>
      </w:pPr>
      <w:rPr>
        <w:rFonts w:ascii="Symbol" w:hAnsi="Symbol" w:hint="default"/>
      </w:rPr>
    </w:lvl>
    <w:lvl w:ilvl="1" w:tplc="9C04C04E" w:tentative="1">
      <w:start w:val="1"/>
      <w:numFmt w:val="bullet"/>
      <w:lvlText w:val="o"/>
      <w:lvlJc w:val="left"/>
      <w:pPr>
        <w:tabs>
          <w:tab w:val="num" w:pos="1800"/>
        </w:tabs>
        <w:ind w:left="1800" w:hanging="360"/>
      </w:pPr>
      <w:rPr>
        <w:rFonts w:ascii="Courier New" w:hAnsi="Courier New" w:cs="Courier New" w:hint="default"/>
      </w:rPr>
    </w:lvl>
    <w:lvl w:ilvl="2" w:tplc="22E28592" w:tentative="1">
      <w:start w:val="1"/>
      <w:numFmt w:val="bullet"/>
      <w:lvlText w:val=""/>
      <w:lvlJc w:val="left"/>
      <w:pPr>
        <w:tabs>
          <w:tab w:val="num" w:pos="2520"/>
        </w:tabs>
        <w:ind w:left="2520" w:hanging="360"/>
      </w:pPr>
      <w:rPr>
        <w:rFonts w:ascii="Wingdings" w:hAnsi="Wingdings" w:hint="default"/>
      </w:rPr>
    </w:lvl>
    <w:lvl w:ilvl="3" w:tplc="94D8B130" w:tentative="1">
      <w:start w:val="1"/>
      <w:numFmt w:val="bullet"/>
      <w:lvlText w:val=""/>
      <w:lvlJc w:val="left"/>
      <w:pPr>
        <w:tabs>
          <w:tab w:val="num" w:pos="3240"/>
        </w:tabs>
        <w:ind w:left="3240" w:hanging="360"/>
      </w:pPr>
      <w:rPr>
        <w:rFonts w:ascii="Symbol" w:hAnsi="Symbol" w:hint="default"/>
      </w:rPr>
    </w:lvl>
    <w:lvl w:ilvl="4" w:tplc="08DC3C78" w:tentative="1">
      <w:start w:val="1"/>
      <w:numFmt w:val="bullet"/>
      <w:lvlText w:val="o"/>
      <w:lvlJc w:val="left"/>
      <w:pPr>
        <w:tabs>
          <w:tab w:val="num" w:pos="3960"/>
        </w:tabs>
        <w:ind w:left="3960" w:hanging="360"/>
      </w:pPr>
      <w:rPr>
        <w:rFonts w:ascii="Courier New" w:hAnsi="Courier New" w:cs="Courier New" w:hint="default"/>
      </w:rPr>
    </w:lvl>
    <w:lvl w:ilvl="5" w:tplc="20A49FAA" w:tentative="1">
      <w:start w:val="1"/>
      <w:numFmt w:val="bullet"/>
      <w:lvlText w:val=""/>
      <w:lvlJc w:val="left"/>
      <w:pPr>
        <w:tabs>
          <w:tab w:val="num" w:pos="4680"/>
        </w:tabs>
        <w:ind w:left="4680" w:hanging="360"/>
      </w:pPr>
      <w:rPr>
        <w:rFonts w:ascii="Wingdings" w:hAnsi="Wingdings" w:hint="default"/>
      </w:rPr>
    </w:lvl>
    <w:lvl w:ilvl="6" w:tplc="CACC8AA2" w:tentative="1">
      <w:start w:val="1"/>
      <w:numFmt w:val="bullet"/>
      <w:lvlText w:val=""/>
      <w:lvlJc w:val="left"/>
      <w:pPr>
        <w:tabs>
          <w:tab w:val="num" w:pos="5400"/>
        </w:tabs>
        <w:ind w:left="5400" w:hanging="360"/>
      </w:pPr>
      <w:rPr>
        <w:rFonts w:ascii="Symbol" w:hAnsi="Symbol" w:hint="default"/>
      </w:rPr>
    </w:lvl>
    <w:lvl w:ilvl="7" w:tplc="13366F46" w:tentative="1">
      <w:start w:val="1"/>
      <w:numFmt w:val="bullet"/>
      <w:lvlText w:val="o"/>
      <w:lvlJc w:val="left"/>
      <w:pPr>
        <w:tabs>
          <w:tab w:val="num" w:pos="6120"/>
        </w:tabs>
        <w:ind w:left="6120" w:hanging="360"/>
      </w:pPr>
      <w:rPr>
        <w:rFonts w:ascii="Courier New" w:hAnsi="Courier New" w:cs="Courier New" w:hint="default"/>
      </w:rPr>
    </w:lvl>
    <w:lvl w:ilvl="8" w:tplc="70BAF6B0" w:tentative="1">
      <w:start w:val="1"/>
      <w:numFmt w:val="bullet"/>
      <w:lvlText w:val=""/>
      <w:lvlJc w:val="left"/>
      <w:pPr>
        <w:tabs>
          <w:tab w:val="num" w:pos="6840"/>
        </w:tabs>
        <w:ind w:left="6840" w:hanging="360"/>
      </w:pPr>
      <w:rPr>
        <w:rFonts w:ascii="Wingdings" w:hAnsi="Wingdings" w:hint="default"/>
      </w:rPr>
    </w:lvl>
  </w:abstractNum>
  <w:abstractNum w:abstractNumId="128" w15:restartNumberingAfterBreak="0">
    <w:nsid w:val="377F50CF"/>
    <w:multiLevelType w:val="hybridMultilevel"/>
    <w:tmpl w:val="0BD8DC22"/>
    <w:lvl w:ilvl="0" w:tplc="9E48AEF4">
      <w:start w:val="1"/>
      <w:numFmt w:val="decimal"/>
      <w:lvlText w:val="%1)"/>
      <w:lvlJc w:val="left"/>
      <w:pPr>
        <w:ind w:left="360" w:hanging="360"/>
      </w:pPr>
      <w:rPr>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9" w15:restartNumberingAfterBreak="0">
    <w:nsid w:val="37D23090"/>
    <w:multiLevelType w:val="multilevel"/>
    <w:tmpl w:val="8F623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8821B89"/>
    <w:multiLevelType w:val="hybridMultilevel"/>
    <w:tmpl w:val="FE1628D8"/>
    <w:name w:val="WW8Num14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1" w15:restartNumberingAfterBreak="0">
    <w:nsid w:val="38AA22FB"/>
    <w:multiLevelType w:val="hybridMultilevel"/>
    <w:tmpl w:val="794849CA"/>
    <w:name w:val="WW8Num14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2" w15:restartNumberingAfterBreak="0">
    <w:nsid w:val="38F66604"/>
    <w:multiLevelType w:val="multilevel"/>
    <w:tmpl w:val="C81C592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39702E91"/>
    <w:multiLevelType w:val="hybridMultilevel"/>
    <w:tmpl w:val="6D6C329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4" w15:restartNumberingAfterBreak="0">
    <w:nsid w:val="39D5634E"/>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5"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6" w15:restartNumberingAfterBreak="0">
    <w:nsid w:val="3AE40FD0"/>
    <w:multiLevelType w:val="hybridMultilevel"/>
    <w:tmpl w:val="8752FEA2"/>
    <w:name w:val="WW8Num192"/>
    <w:lvl w:ilvl="0" w:tplc="AB381F6A">
      <w:start w:val="1"/>
      <w:numFmt w:val="lowerLetter"/>
      <w:lvlText w:val="%1)"/>
      <w:lvlJc w:val="left"/>
      <w:pPr>
        <w:tabs>
          <w:tab w:val="num" w:pos="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3DE37B35"/>
    <w:multiLevelType w:val="hybridMultilevel"/>
    <w:tmpl w:val="C1902F2E"/>
    <w:name w:val="WW8Num1622"/>
    <w:lvl w:ilvl="0" w:tplc="04150001">
      <w:start w:val="8"/>
      <w:numFmt w:val="bullet"/>
      <w:lvlText w:val="-"/>
      <w:lvlJc w:val="left"/>
      <w:pPr>
        <w:ind w:left="862" w:hanging="360"/>
      </w:pPr>
      <w:rPr>
        <w:rFonts w:hint="default"/>
        <w:b w:val="0"/>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38" w15:restartNumberingAfterBreak="0">
    <w:nsid w:val="3EAC1E0F"/>
    <w:multiLevelType w:val="multilevel"/>
    <w:tmpl w:val="B5A28004"/>
    <w:lvl w:ilvl="0">
      <w:start w:val="5"/>
      <w:numFmt w:val="bullet"/>
      <w:lvlText w:val="-"/>
      <w:lvlJc w:val="left"/>
      <w:pPr>
        <w:tabs>
          <w:tab w:val="num" w:pos="720"/>
        </w:tabs>
        <w:ind w:left="720" w:hanging="36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3ED47A45"/>
    <w:multiLevelType w:val="hybridMultilevel"/>
    <w:tmpl w:val="2E72165E"/>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437651FA"/>
    <w:multiLevelType w:val="hybridMultilevel"/>
    <w:tmpl w:val="3F78303E"/>
    <w:name w:val="WW8Num1522"/>
    <w:lvl w:ilvl="0" w:tplc="148A7A90">
      <w:start w:val="1"/>
      <w:numFmt w:val="bullet"/>
      <w:lvlText w:val=""/>
      <w:lvlJc w:val="left"/>
      <w:pPr>
        <w:ind w:left="1440" w:hanging="360"/>
      </w:pPr>
      <w:rPr>
        <w:rFonts w:ascii="Symbol" w:hAnsi="Symbol" w:hint="default"/>
      </w:rPr>
    </w:lvl>
    <w:lvl w:ilvl="1" w:tplc="5FFCC3EC" w:tentative="1">
      <w:start w:val="1"/>
      <w:numFmt w:val="bullet"/>
      <w:lvlText w:val="o"/>
      <w:lvlJc w:val="left"/>
      <w:pPr>
        <w:ind w:left="2160" w:hanging="360"/>
      </w:pPr>
      <w:rPr>
        <w:rFonts w:ascii="Courier New" w:hAnsi="Courier New" w:cs="Courier New" w:hint="default"/>
      </w:rPr>
    </w:lvl>
    <w:lvl w:ilvl="2" w:tplc="D4648B6E" w:tentative="1">
      <w:start w:val="1"/>
      <w:numFmt w:val="bullet"/>
      <w:lvlText w:val=""/>
      <w:lvlJc w:val="left"/>
      <w:pPr>
        <w:ind w:left="2880" w:hanging="360"/>
      </w:pPr>
      <w:rPr>
        <w:rFonts w:ascii="Wingdings" w:hAnsi="Wingdings" w:hint="default"/>
      </w:rPr>
    </w:lvl>
    <w:lvl w:ilvl="3" w:tplc="7FECFAB4" w:tentative="1">
      <w:start w:val="1"/>
      <w:numFmt w:val="bullet"/>
      <w:lvlText w:val=""/>
      <w:lvlJc w:val="left"/>
      <w:pPr>
        <w:ind w:left="3600" w:hanging="360"/>
      </w:pPr>
      <w:rPr>
        <w:rFonts w:ascii="Symbol" w:hAnsi="Symbol" w:hint="default"/>
      </w:rPr>
    </w:lvl>
    <w:lvl w:ilvl="4" w:tplc="926E1C6C" w:tentative="1">
      <w:start w:val="1"/>
      <w:numFmt w:val="bullet"/>
      <w:lvlText w:val="o"/>
      <w:lvlJc w:val="left"/>
      <w:pPr>
        <w:ind w:left="4320" w:hanging="360"/>
      </w:pPr>
      <w:rPr>
        <w:rFonts w:ascii="Courier New" w:hAnsi="Courier New" w:cs="Courier New" w:hint="default"/>
      </w:rPr>
    </w:lvl>
    <w:lvl w:ilvl="5" w:tplc="BA04D644" w:tentative="1">
      <w:start w:val="1"/>
      <w:numFmt w:val="bullet"/>
      <w:lvlText w:val=""/>
      <w:lvlJc w:val="left"/>
      <w:pPr>
        <w:ind w:left="5040" w:hanging="360"/>
      </w:pPr>
      <w:rPr>
        <w:rFonts w:ascii="Wingdings" w:hAnsi="Wingdings" w:hint="default"/>
      </w:rPr>
    </w:lvl>
    <w:lvl w:ilvl="6" w:tplc="9FE81968" w:tentative="1">
      <w:start w:val="1"/>
      <w:numFmt w:val="bullet"/>
      <w:lvlText w:val=""/>
      <w:lvlJc w:val="left"/>
      <w:pPr>
        <w:ind w:left="5760" w:hanging="360"/>
      </w:pPr>
      <w:rPr>
        <w:rFonts w:ascii="Symbol" w:hAnsi="Symbol" w:hint="default"/>
      </w:rPr>
    </w:lvl>
    <w:lvl w:ilvl="7" w:tplc="13865634" w:tentative="1">
      <w:start w:val="1"/>
      <w:numFmt w:val="bullet"/>
      <w:lvlText w:val="o"/>
      <w:lvlJc w:val="left"/>
      <w:pPr>
        <w:ind w:left="6480" w:hanging="360"/>
      </w:pPr>
      <w:rPr>
        <w:rFonts w:ascii="Courier New" w:hAnsi="Courier New" w:cs="Courier New" w:hint="default"/>
      </w:rPr>
    </w:lvl>
    <w:lvl w:ilvl="8" w:tplc="8CFE96D2" w:tentative="1">
      <w:start w:val="1"/>
      <w:numFmt w:val="bullet"/>
      <w:lvlText w:val=""/>
      <w:lvlJc w:val="left"/>
      <w:pPr>
        <w:ind w:left="7200" w:hanging="360"/>
      </w:pPr>
      <w:rPr>
        <w:rFonts w:ascii="Wingdings" w:hAnsi="Wingdings" w:hint="default"/>
      </w:rPr>
    </w:lvl>
  </w:abstractNum>
  <w:abstractNum w:abstractNumId="141" w15:restartNumberingAfterBreak="0">
    <w:nsid w:val="475424CE"/>
    <w:multiLevelType w:val="multilevel"/>
    <w:tmpl w:val="74A672A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48105E6F"/>
    <w:multiLevelType w:val="hybridMultilevel"/>
    <w:tmpl w:val="159A2798"/>
    <w:name w:val="WW8Num14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3" w15:restartNumberingAfterBreak="0">
    <w:nsid w:val="489C5B4F"/>
    <w:multiLevelType w:val="hybridMultilevel"/>
    <w:tmpl w:val="462A0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49A20BEA"/>
    <w:multiLevelType w:val="multilevel"/>
    <w:tmpl w:val="F708992C"/>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5" w15:restartNumberingAfterBreak="0">
    <w:nsid w:val="4A573C05"/>
    <w:multiLevelType w:val="hybridMultilevel"/>
    <w:tmpl w:val="822C4A26"/>
    <w:name w:val="WW8Num562"/>
    <w:lvl w:ilvl="0" w:tplc="00A27EC4">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4C017D15"/>
    <w:multiLevelType w:val="hybridMultilevel"/>
    <w:tmpl w:val="319697B8"/>
    <w:lvl w:ilvl="0" w:tplc="AADAE6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6669D02">
      <w:start w:val="1"/>
      <w:numFmt w:val="decimal"/>
      <w:lvlText w:val="%7."/>
      <w:lvlJc w:val="left"/>
      <w:pPr>
        <w:ind w:left="5040" w:hanging="360"/>
      </w:pPr>
      <w:rPr>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4C0D4873"/>
    <w:multiLevelType w:val="hybridMultilevel"/>
    <w:tmpl w:val="10A024F2"/>
    <w:lvl w:ilvl="0" w:tplc="6B60AB28">
      <w:start w:val="1"/>
      <w:numFmt w:val="decimal"/>
      <w:lvlText w:val="%1."/>
      <w:lvlJc w:val="left"/>
      <w:pPr>
        <w:tabs>
          <w:tab w:val="num" w:pos="417"/>
        </w:tabs>
        <w:ind w:left="417" w:hanging="360"/>
      </w:pPr>
      <w:rPr>
        <w:rFonts w:hint="default"/>
      </w:rPr>
    </w:lvl>
    <w:lvl w:ilvl="1" w:tplc="AE92C03A">
      <w:start w:val="1"/>
      <w:numFmt w:val="decimal"/>
      <w:lvlText w:val="%2."/>
      <w:lvlJc w:val="left"/>
      <w:pPr>
        <w:tabs>
          <w:tab w:val="num" w:pos="510"/>
        </w:tabs>
        <w:ind w:left="397" w:hanging="397"/>
      </w:pPr>
      <w:rPr>
        <w:rFonts w:ascii="Times New Roman" w:hAnsi="Times New Roman" w:cs="Arial" w:hint="default"/>
        <w:b w:val="0"/>
        <w:i w:val="0"/>
        <w:sz w:val="22"/>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15:restartNumberingAfterBreak="0">
    <w:nsid w:val="4D2F39C5"/>
    <w:multiLevelType w:val="multilevel"/>
    <w:tmpl w:val="D78814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9" w15:restartNumberingAfterBreak="0">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50" w15:restartNumberingAfterBreak="0">
    <w:nsid w:val="4DC13344"/>
    <w:multiLevelType w:val="hybridMultilevel"/>
    <w:tmpl w:val="F2AE9F2C"/>
    <w:name w:val="WW8Num142222222222222222222222222"/>
    <w:lvl w:ilvl="0" w:tplc="1A081730">
      <w:start w:val="1"/>
      <w:numFmt w:val="bullet"/>
      <w:lvlText w:val=""/>
      <w:lvlJc w:val="left"/>
      <w:pPr>
        <w:tabs>
          <w:tab w:val="num" w:pos="644"/>
        </w:tabs>
        <w:ind w:left="644" w:hanging="284"/>
      </w:pPr>
      <w:rPr>
        <w:rFonts w:ascii="Symbol" w:hAnsi="Symbol" w:hint="default"/>
      </w:rPr>
    </w:lvl>
    <w:lvl w:ilvl="1" w:tplc="F65232BE" w:tentative="1">
      <w:start w:val="1"/>
      <w:numFmt w:val="bullet"/>
      <w:lvlText w:val="o"/>
      <w:lvlJc w:val="left"/>
      <w:pPr>
        <w:tabs>
          <w:tab w:val="num" w:pos="1800"/>
        </w:tabs>
        <w:ind w:left="1800" w:hanging="360"/>
      </w:pPr>
      <w:rPr>
        <w:rFonts w:ascii="Courier New" w:hAnsi="Courier New" w:cs="Courier New" w:hint="default"/>
      </w:rPr>
    </w:lvl>
    <w:lvl w:ilvl="2" w:tplc="FA44B232" w:tentative="1">
      <w:start w:val="1"/>
      <w:numFmt w:val="bullet"/>
      <w:lvlText w:val=""/>
      <w:lvlJc w:val="left"/>
      <w:pPr>
        <w:tabs>
          <w:tab w:val="num" w:pos="2520"/>
        </w:tabs>
        <w:ind w:left="2520" w:hanging="360"/>
      </w:pPr>
      <w:rPr>
        <w:rFonts w:ascii="Wingdings" w:hAnsi="Wingdings" w:hint="default"/>
      </w:rPr>
    </w:lvl>
    <w:lvl w:ilvl="3" w:tplc="CE425F90" w:tentative="1">
      <w:start w:val="1"/>
      <w:numFmt w:val="bullet"/>
      <w:lvlText w:val=""/>
      <w:lvlJc w:val="left"/>
      <w:pPr>
        <w:tabs>
          <w:tab w:val="num" w:pos="3240"/>
        </w:tabs>
        <w:ind w:left="3240" w:hanging="360"/>
      </w:pPr>
      <w:rPr>
        <w:rFonts w:ascii="Symbol" w:hAnsi="Symbol" w:hint="default"/>
      </w:rPr>
    </w:lvl>
    <w:lvl w:ilvl="4" w:tplc="9738A558" w:tentative="1">
      <w:start w:val="1"/>
      <w:numFmt w:val="bullet"/>
      <w:lvlText w:val="o"/>
      <w:lvlJc w:val="left"/>
      <w:pPr>
        <w:tabs>
          <w:tab w:val="num" w:pos="3960"/>
        </w:tabs>
        <w:ind w:left="3960" w:hanging="360"/>
      </w:pPr>
      <w:rPr>
        <w:rFonts w:ascii="Courier New" w:hAnsi="Courier New" w:cs="Courier New" w:hint="default"/>
      </w:rPr>
    </w:lvl>
    <w:lvl w:ilvl="5" w:tplc="950464EE" w:tentative="1">
      <w:start w:val="1"/>
      <w:numFmt w:val="bullet"/>
      <w:lvlText w:val=""/>
      <w:lvlJc w:val="left"/>
      <w:pPr>
        <w:tabs>
          <w:tab w:val="num" w:pos="4680"/>
        </w:tabs>
        <w:ind w:left="4680" w:hanging="360"/>
      </w:pPr>
      <w:rPr>
        <w:rFonts w:ascii="Wingdings" w:hAnsi="Wingdings" w:hint="default"/>
      </w:rPr>
    </w:lvl>
    <w:lvl w:ilvl="6" w:tplc="8742946A" w:tentative="1">
      <w:start w:val="1"/>
      <w:numFmt w:val="bullet"/>
      <w:lvlText w:val=""/>
      <w:lvlJc w:val="left"/>
      <w:pPr>
        <w:tabs>
          <w:tab w:val="num" w:pos="5400"/>
        </w:tabs>
        <w:ind w:left="5400" w:hanging="360"/>
      </w:pPr>
      <w:rPr>
        <w:rFonts w:ascii="Symbol" w:hAnsi="Symbol" w:hint="default"/>
      </w:rPr>
    </w:lvl>
    <w:lvl w:ilvl="7" w:tplc="12267B6E" w:tentative="1">
      <w:start w:val="1"/>
      <w:numFmt w:val="bullet"/>
      <w:lvlText w:val="o"/>
      <w:lvlJc w:val="left"/>
      <w:pPr>
        <w:tabs>
          <w:tab w:val="num" w:pos="6120"/>
        </w:tabs>
        <w:ind w:left="6120" w:hanging="360"/>
      </w:pPr>
      <w:rPr>
        <w:rFonts w:ascii="Courier New" w:hAnsi="Courier New" w:cs="Courier New" w:hint="default"/>
      </w:rPr>
    </w:lvl>
    <w:lvl w:ilvl="8" w:tplc="B97C60D6" w:tentative="1">
      <w:start w:val="1"/>
      <w:numFmt w:val="bullet"/>
      <w:lvlText w:val=""/>
      <w:lvlJc w:val="left"/>
      <w:pPr>
        <w:tabs>
          <w:tab w:val="num" w:pos="6840"/>
        </w:tabs>
        <w:ind w:left="6840" w:hanging="360"/>
      </w:pPr>
      <w:rPr>
        <w:rFonts w:ascii="Wingdings" w:hAnsi="Wingdings" w:hint="default"/>
      </w:rPr>
    </w:lvl>
  </w:abstractNum>
  <w:abstractNum w:abstractNumId="151" w15:restartNumberingAfterBreak="0">
    <w:nsid w:val="5188079B"/>
    <w:multiLevelType w:val="hybridMultilevel"/>
    <w:tmpl w:val="0B1EEA42"/>
    <w:name w:val="WW8Num1922"/>
    <w:lvl w:ilvl="0" w:tplc="1F88E6B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51D359B4"/>
    <w:multiLevelType w:val="multilevel"/>
    <w:tmpl w:val="B5A28004"/>
    <w:lvl w:ilvl="0">
      <w:start w:val="5"/>
      <w:numFmt w:val="bullet"/>
      <w:lvlText w:val="-"/>
      <w:lvlJc w:val="left"/>
      <w:pPr>
        <w:tabs>
          <w:tab w:val="num" w:pos="720"/>
        </w:tabs>
        <w:ind w:left="720" w:hanging="36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51E450E5"/>
    <w:multiLevelType w:val="multilevel"/>
    <w:tmpl w:val="A190BC8C"/>
    <w:name w:val="WW8Num232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154" w15:restartNumberingAfterBreak="0">
    <w:nsid w:val="525A1330"/>
    <w:multiLevelType w:val="hybridMultilevel"/>
    <w:tmpl w:val="968AC9CC"/>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552B16F0"/>
    <w:multiLevelType w:val="hybridMultilevel"/>
    <w:tmpl w:val="36BE65DC"/>
    <w:name w:val="WW8Num1222"/>
    <w:lvl w:ilvl="0" w:tplc="B43AC8AC">
      <w:start w:val="1"/>
      <w:numFmt w:val="bullet"/>
      <w:lvlText w:val=""/>
      <w:lvlJc w:val="left"/>
      <w:pPr>
        <w:tabs>
          <w:tab w:val="num" w:pos="284"/>
        </w:tabs>
        <w:ind w:left="284" w:hanging="284"/>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553932FF"/>
    <w:multiLevelType w:val="hybridMultilevel"/>
    <w:tmpl w:val="389AD1E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7" w15:restartNumberingAfterBreak="0">
    <w:nsid w:val="57243A96"/>
    <w:multiLevelType w:val="multilevel"/>
    <w:tmpl w:val="92F8A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590978DF"/>
    <w:multiLevelType w:val="hybridMultilevel"/>
    <w:tmpl w:val="A66CF122"/>
    <w:name w:val="WW8Num592"/>
    <w:lvl w:ilvl="0" w:tplc="B80630A6">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FF2079E"/>
    <w:multiLevelType w:val="hybridMultilevel"/>
    <w:tmpl w:val="E52EC602"/>
    <w:name w:val="WW8Num502"/>
    <w:lvl w:ilvl="0" w:tplc="5156AC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05604F6"/>
    <w:multiLevelType w:val="hybridMultilevel"/>
    <w:tmpl w:val="2AC63B90"/>
    <w:name w:val="WW8Num142222222222222222"/>
    <w:lvl w:ilvl="0" w:tplc="43323142">
      <w:start w:val="1"/>
      <w:numFmt w:val="bullet"/>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633A78A4"/>
    <w:multiLevelType w:val="hybridMultilevel"/>
    <w:tmpl w:val="01DC9E6E"/>
    <w:name w:val="WW8Num212"/>
    <w:lvl w:ilvl="0" w:tplc="B5A2A858">
      <w:start w:val="2"/>
      <w:numFmt w:val="decimal"/>
      <w:lvlText w:val="%1."/>
      <w:lvlJc w:val="left"/>
      <w:pPr>
        <w:tabs>
          <w:tab w:val="num" w:pos="0"/>
        </w:tabs>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64420791"/>
    <w:multiLevelType w:val="hybridMultilevel"/>
    <w:tmpl w:val="103AED28"/>
    <w:name w:val="WW8Num14222222222222222"/>
    <w:lvl w:ilvl="0" w:tplc="735AB5A4">
      <w:start w:val="1"/>
      <w:numFmt w:val="bullet"/>
      <w:lvlText w:val=""/>
      <w:lvlJc w:val="left"/>
      <w:pPr>
        <w:tabs>
          <w:tab w:val="num" w:pos="644"/>
        </w:tabs>
        <w:ind w:left="644" w:hanging="284"/>
      </w:pPr>
      <w:rPr>
        <w:rFonts w:ascii="Symbol" w:hAnsi="Symbol" w:hint="default"/>
      </w:rPr>
    </w:lvl>
    <w:lvl w:ilvl="1" w:tplc="CB52BE32" w:tentative="1">
      <w:start w:val="1"/>
      <w:numFmt w:val="bullet"/>
      <w:lvlText w:val="o"/>
      <w:lvlJc w:val="left"/>
      <w:pPr>
        <w:tabs>
          <w:tab w:val="num" w:pos="1800"/>
        </w:tabs>
        <w:ind w:left="1800" w:hanging="360"/>
      </w:pPr>
      <w:rPr>
        <w:rFonts w:ascii="Courier New" w:hAnsi="Courier New" w:cs="Courier New" w:hint="default"/>
      </w:rPr>
    </w:lvl>
    <w:lvl w:ilvl="2" w:tplc="36108F02" w:tentative="1">
      <w:start w:val="1"/>
      <w:numFmt w:val="bullet"/>
      <w:lvlText w:val=""/>
      <w:lvlJc w:val="left"/>
      <w:pPr>
        <w:tabs>
          <w:tab w:val="num" w:pos="2520"/>
        </w:tabs>
        <w:ind w:left="2520" w:hanging="360"/>
      </w:pPr>
      <w:rPr>
        <w:rFonts w:ascii="Wingdings" w:hAnsi="Wingdings" w:hint="default"/>
      </w:rPr>
    </w:lvl>
    <w:lvl w:ilvl="3" w:tplc="C86EC0C0" w:tentative="1">
      <w:start w:val="1"/>
      <w:numFmt w:val="bullet"/>
      <w:lvlText w:val=""/>
      <w:lvlJc w:val="left"/>
      <w:pPr>
        <w:tabs>
          <w:tab w:val="num" w:pos="3240"/>
        </w:tabs>
        <w:ind w:left="3240" w:hanging="360"/>
      </w:pPr>
      <w:rPr>
        <w:rFonts w:ascii="Symbol" w:hAnsi="Symbol" w:hint="default"/>
      </w:rPr>
    </w:lvl>
    <w:lvl w:ilvl="4" w:tplc="36EE90B8" w:tentative="1">
      <w:start w:val="1"/>
      <w:numFmt w:val="bullet"/>
      <w:lvlText w:val="o"/>
      <w:lvlJc w:val="left"/>
      <w:pPr>
        <w:tabs>
          <w:tab w:val="num" w:pos="3960"/>
        </w:tabs>
        <w:ind w:left="3960" w:hanging="360"/>
      </w:pPr>
      <w:rPr>
        <w:rFonts w:ascii="Courier New" w:hAnsi="Courier New" w:cs="Courier New" w:hint="default"/>
      </w:rPr>
    </w:lvl>
    <w:lvl w:ilvl="5" w:tplc="5C02166C" w:tentative="1">
      <w:start w:val="1"/>
      <w:numFmt w:val="bullet"/>
      <w:lvlText w:val=""/>
      <w:lvlJc w:val="left"/>
      <w:pPr>
        <w:tabs>
          <w:tab w:val="num" w:pos="4680"/>
        </w:tabs>
        <w:ind w:left="4680" w:hanging="360"/>
      </w:pPr>
      <w:rPr>
        <w:rFonts w:ascii="Wingdings" w:hAnsi="Wingdings" w:hint="default"/>
      </w:rPr>
    </w:lvl>
    <w:lvl w:ilvl="6" w:tplc="8BDE31E4" w:tentative="1">
      <w:start w:val="1"/>
      <w:numFmt w:val="bullet"/>
      <w:lvlText w:val=""/>
      <w:lvlJc w:val="left"/>
      <w:pPr>
        <w:tabs>
          <w:tab w:val="num" w:pos="5400"/>
        </w:tabs>
        <w:ind w:left="5400" w:hanging="360"/>
      </w:pPr>
      <w:rPr>
        <w:rFonts w:ascii="Symbol" w:hAnsi="Symbol" w:hint="default"/>
      </w:rPr>
    </w:lvl>
    <w:lvl w:ilvl="7" w:tplc="4B8E0EB2" w:tentative="1">
      <w:start w:val="1"/>
      <w:numFmt w:val="bullet"/>
      <w:lvlText w:val="o"/>
      <w:lvlJc w:val="left"/>
      <w:pPr>
        <w:tabs>
          <w:tab w:val="num" w:pos="6120"/>
        </w:tabs>
        <w:ind w:left="6120" w:hanging="360"/>
      </w:pPr>
      <w:rPr>
        <w:rFonts w:ascii="Courier New" w:hAnsi="Courier New" w:cs="Courier New" w:hint="default"/>
      </w:rPr>
    </w:lvl>
    <w:lvl w:ilvl="8" w:tplc="48D6B5F0" w:tentative="1">
      <w:start w:val="1"/>
      <w:numFmt w:val="bullet"/>
      <w:lvlText w:val=""/>
      <w:lvlJc w:val="left"/>
      <w:pPr>
        <w:tabs>
          <w:tab w:val="num" w:pos="6840"/>
        </w:tabs>
        <w:ind w:left="6840" w:hanging="360"/>
      </w:pPr>
      <w:rPr>
        <w:rFonts w:ascii="Wingdings" w:hAnsi="Wingdings" w:hint="default"/>
      </w:rPr>
    </w:lvl>
  </w:abstractNum>
  <w:abstractNum w:abstractNumId="163"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4" w15:restartNumberingAfterBreak="0">
    <w:nsid w:val="6C6657D8"/>
    <w:multiLevelType w:val="hybridMultilevel"/>
    <w:tmpl w:val="A36A8750"/>
    <w:lvl w:ilvl="0" w:tplc="AEEAE50A">
      <w:start w:val="1"/>
      <w:numFmt w:val="decimal"/>
      <w:lvlText w:val="%1."/>
      <w:lvlJc w:val="left"/>
      <w:pPr>
        <w:ind w:left="360" w:hanging="360"/>
      </w:pPr>
      <w:rPr>
        <w:rFonts w:hint="default"/>
        <w:color w:val="auto"/>
      </w:rPr>
    </w:lvl>
    <w:lvl w:ilvl="1" w:tplc="FAEA9E34">
      <w:start w:val="1"/>
      <w:numFmt w:val="decimal"/>
      <w:lvlText w:val="%2)"/>
      <w:lvlJc w:val="left"/>
      <w:pPr>
        <w:ind w:left="1440" w:hanging="360"/>
      </w:pPr>
      <w:rPr>
        <w:rFonts w:hint="default"/>
      </w:rPr>
    </w:lvl>
    <w:lvl w:ilvl="2" w:tplc="3830F9CE">
      <w:start w:val="125"/>
      <w:numFmt w:val="bullet"/>
      <w:lvlText w:val=""/>
      <w:lvlJc w:val="left"/>
      <w:pPr>
        <w:ind w:left="2340" w:hanging="360"/>
      </w:pPr>
      <w:rPr>
        <w:rFonts w:ascii="Symbol" w:eastAsia="Times New Roman" w:hAnsi="Symbol" w:cs="Times New Roman" w:hint="default"/>
      </w:rPr>
    </w:lvl>
    <w:lvl w:ilvl="3" w:tplc="B700E8D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D3F4ED1"/>
    <w:multiLevelType w:val="hybridMultilevel"/>
    <w:tmpl w:val="E8B85D50"/>
    <w:name w:val="WW8Num14222222222222222222222222"/>
    <w:lvl w:ilvl="0" w:tplc="9CEA3128">
      <w:start w:val="1"/>
      <w:numFmt w:val="bullet"/>
      <w:lvlText w:val=""/>
      <w:lvlJc w:val="left"/>
      <w:pPr>
        <w:tabs>
          <w:tab w:val="num" w:pos="644"/>
        </w:tabs>
        <w:ind w:left="644" w:hanging="284"/>
      </w:pPr>
      <w:rPr>
        <w:rFonts w:ascii="Symbol" w:hAnsi="Symbol" w:hint="default"/>
      </w:rPr>
    </w:lvl>
    <w:lvl w:ilvl="1" w:tplc="50DEE8C4" w:tentative="1">
      <w:start w:val="1"/>
      <w:numFmt w:val="bullet"/>
      <w:lvlText w:val="o"/>
      <w:lvlJc w:val="left"/>
      <w:pPr>
        <w:tabs>
          <w:tab w:val="num" w:pos="1800"/>
        </w:tabs>
        <w:ind w:left="1800" w:hanging="360"/>
      </w:pPr>
      <w:rPr>
        <w:rFonts w:ascii="Courier New" w:hAnsi="Courier New" w:cs="Courier New" w:hint="default"/>
      </w:rPr>
    </w:lvl>
    <w:lvl w:ilvl="2" w:tplc="4336D9DC" w:tentative="1">
      <w:start w:val="1"/>
      <w:numFmt w:val="bullet"/>
      <w:lvlText w:val=""/>
      <w:lvlJc w:val="left"/>
      <w:pPr>
        <w:tabs>
          <w:tab w:val="num" w:pos="2520"/>
        </w:tabs>
        <w:ind w:left="2520" w:hanging="360"/>
      </w:pPr>
      <w:rPr>
        <w:rFonts w:ascii="Wingdings" w:hAnsi="Wingdings" w:hint="default"/>
      </w:rPr>
    </w:lvl>
    <w:lvl w:ilvl="3" w:tplc="5C047FE2" w:tentative="1">
      <w:start w:val="1"/>
      <w:numFmt w:val="bullet"/>
      <w:lvlText w:val=""/>
      <w:lvlJc w:val="left"/>
      <w:pPr>
        <w:tabs>
          <w:tab w:val="num" w:pos="3240"/>
        </w:tabs>
        <w:ind w:left="3240" w:hanging="360"/>
      </w:pPr>
      <w:rPr>
        <w:rFonts w:ascii="Symbol" w:hAnsi="Symbol" w:hint="default"/>
      </w:rPr>
    </w:lvl>
    <w:lvl w:ilvl="4" w:tplc="A1BC1222" w:tentative="1">
      <w:start w:val="1"/>
      <w:numFmt w:val="bullet"/>
      <w:lvlText w:val="o"/>
      <w:lvlJc w:val="left"/>
      <w:pPr>
        <w:tabs>
          <w:tab w:val="num" w:pos="3960"/>
        </w:tabs>
        <w:ind w:left="3960" w:hanging="360"/>
      </w:pPr>
      <w:rPr>
        <w:rFonts w:ascii="Courier New" w:hAnsi="Courier New" w:cs="Courier New" w:hint="default"/>
      </w:rPr>
    </w:lvl>
    <w:lvl w:ilvl="5" w:tplc="F90245D6" w:tentative="1">
      <w:start w:val="1"/>
      <w:numFmt w:val="bullet"/>
      <w:lvlText w:val=""/>
      <w:lvlJc w:val="left"/>
      <w:pPr>
        <w:tabs>
          <w:tab w:val="num" w:pos="4680"/>
        </w:tabs>
        <w:ind w:left="4680" w:hanging="360"/>
      </w:pPr>
      <w:rPr>
        <w:rFonts w:ascii="Wingdings" w:hAnsi="Wingdings" w:hint="default"/>
      </w:rPr>
    </w:lvl>
    <w:lvl w:ilvl="6" w:tplc="A65CB1B8" w:tentative="1">
      <w:start w:val="1"/>
      <w:numFmt w:val="bullet"/>
      <w:lvlText w:val=""/>
      <w:lvlJc w:val="left"/>
      <w:pPr>
        <w:tabs>
          <w:tab w:val="num" w:pos="5400"/>
        </w:tabs>
        <w:ind w:left="5400" w:hanging="360"/>
      </w:pPr>
      <w:rPr>
        <w:rFonts w:ascii="Symbol" w:hAnsi="Symbol" w:hint="default"/>
      </w:rPr>
    </w:lvl>
    <w:lvl w:ilvl="7" w:tplc="653876C2" w:tentative="1">
      <w:start w:val="1"/>
      <w:numFmt w:val="bullet"/>
      <w:lvlText w:val="o"/>
      <w:lvlJc w:val="left"/>
      <w:pPr>
        <w:tabs>
          <w:tab w:val="num" w:pos="6120"/>
        </w:tabs>
        <w:ind w:left="6120" w:hanging="360"/>
      </w:pPr>
      <w:rPr>
        <w:rFonts w:ascii="Courier New" w:hAnsi="Courier New" w:cs="Courier New" w:hint="default"/>
      </w:rPr>
    </w:lvl>
    <w:lvl w:ilvl="8" w:tplc="5D5ABC0C" w:tentative="1">
      <w:start w:val="1"/>
      <w:numFmt w:val="bullet"/>
      <w:lvlText w:val=""/>
      <w:lvlJc w:val="left"/>
      <w:pPr>
        <w:tabs>
          <w:tab w:val="num" w:pos="6840"/>
        </w:tabs>
        <w:ind w:left="6840" w:hanging="360"/>
      </w:pPr>
      <w:rPr>
        <w:rFonts w:ascii="Wingdings" w:hAnsi="Wingdings" w:hint="default"/>
      </w:rPr>
    </w:lvl>
  </w:abstractNum>
  <w:abstractNum w:abstractNumId="166" w15:restartNumberingAfterBreak="0">
    <w:nsid w:val="6E254430"/>
    <w:multiLevelType w:val="hybridMultilevel"/>
    <w:tmpl w:val="08D2D8E6"/>
    <w:lvl w:ilvl="0" w:tplc="2A44FA1E">
      <w:start w:val="1"/>
      <w:numFmt w:val="decimal"/>
      <w:lvlText w:val="%1."/>
      <w:lvlJc w:val="left"/>
      <w:pPr>
        <w:tabs>
          <w:tab w:val="num" w:pos="510"/>
        </w:tabs>
        <w:ind w:left="397" w:hanging="397"/>
      </w:pPr>
      <w:rPr>
        <w:rFonts w:ascii="Times New Roman" w:hAnsi="Times New Roman" w:cs="Arial" w:hint="default"/>
        <w:b w:val="0"/>
        <w:i w:val="0"/>
        <w:sz w:val="22"/>
      </w:rPr>
    </w:lvl>
    <w:lvl w:ilvl="1" w:tplc="0360DBDC">
      <w:start w:val="1"/>
      <w:numFmt w:val="decimal"/>
      <w:lvlText w:val="%2."/>
      <w:lvlJc w:val="left"/>
      <w:pPr>
        <w:ind w:left="1440" w:hanging="360"/>
      </w:pPr>
      <w:rPr>
        <w:rFonts w:ascii="Times New Roman" w:hAnsi="Times New Roman" w:cs="Times New Roman" w:hint="default"/>
        <w:b w:val="0"/>
        <w:i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E306819"/>
    <w:multiLevelType w:val="hybridMultilevel"/>
    <w:tmpl w:val="D2AC9E1E"/>
    <w:lvl w:ilvl="0" w:tplc="43323142">
      <w:start w:val="1"/>
      <w:numFmt w:val="decimal"/>
      <w:lvlText w:val="%1)"/>
      <w:lvlJc w:val="left"/>
      <w:pPr>
        <w:ind w:left="720" w:hanging="360"/>
      </w:pPr>
      <w:rPr>
        <w:rFonts w:hint="default"/>
      </w:rPr>
    </w:lvl>
    <w:lvl w:ilvl="1" w:tplc="72DA9E88">
      <w:start w:val="1"/>
      <w:numFmt w:val="decimal"/>
      <w:lvlText w:val="%2)"/>
      <w:lvlJc w:val="left"/>
      <w:pPr>
        <w:ind w:left="36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6E7C5ADE"/>
    <w:multiLevelType w:val="hybridMultilevel"/>
    <w:tmpl w:val="9F46DE88"/>
    <w:name w:val="WW8Num272"/>
    <w:lvl w:ilvl="0" w:tplc="412218B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FD215BE"/>
    <w:multiLevelType w:val="hybridMultilevel"/>
    <w:tmpl w:val="AADAD954"/>
    <w:name w:val="WW8Num14222222"/>
    <w:lvl w:ilvl="0" w:tplc="43323142">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0" w15:restartNumberingAfterBreak="0">
    <w:nsid w:val="70607561"/>
    <w:multiLevelType w:val="hybridMultilevel"/>
    <w:tmpl w:val="DC46F06E"/>
    <w:name w:val="WW8Num142"/>
    <w:lvl w:ilvl="0" w:tplc="04150011">
      <w:start w:val="1"/>
      <w:numFmt w:val="bullet"/>
      <w:lvlText w:val=""/>
      <w:lvlJc w:val="left"/>
      <w:pPr>
        <w:tabs>
          <w:tab w:val="num" w:pos="284"/>
        </w:tabs>
        <w:ind w:left="284" w:hanging="284"/>
      </w:pPr>
      <w:rPr>
        <w:rFonts w:ascii="Symbol" w:hAnsi="Symbol" w:hint="default"/>
      </w:rPr>
    </w:lvl>
    <w:lvl w:ilvl="1" w:tplc="9B3E130C"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70EA0C6B"/>
    <w:multiLevelType w:val="hybridMultilevel"/>
    <w:tmpl w:val="2C0048F2"/>
    <w:name w:val="WW8Num5623"/>
    <w:lvl w:ilvl="0" w:tplc="52B44B4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3" w15:restartNumberingAfterBreak="0">
    <w:nsid w:val="73FD0CCE"/>
    <w:multiLevelType w:val="hybridMultilevel"/>
    <w:tmpl w:val="C59C99B8"/>
    <w:lvl w:ilvl="0" w:tplc="05AA9D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4FF2BB4"/>
    <w:multiLevelType w:val="hybridMultilevel"/>
    <w:tmpl w:val="E7BCD1D2"/>
    <w:lvl w:ilvl="0" w:tplc="04150013">
      <w:start w:val="1"/>
      <w:numFmt w:val="upperRoman"/>
      <w:lvlText w:val="%1."/>
      <w:lvlJc w:val="right"/>
      <w:pPr>
        <w:ind w:left="1080" w:hanging="360"/>
      </w:pPr>
    </w:lvl>
    <w:lvl w:ilvl="1" w:tplc="DA522ADC">
      <w:start w:val="1"/>
      <w:numFmt w:val="lowerLetter"/>
      <w:lvlText w:val="%2)"/>
      <w:lvlJc w:val="left"/>
      <w:pPr>
        <w:ind w:left="786" w:hanging="360"/>
      </w:pPr>
      <w:rPr>
        <w:b/>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5" w15:restartNumberingAfterBreak="0">
    <w:nsid w:val="7527371A"/>
    <w:multiLevelType w:val="multilevel"/>
    <w:tmpl w:val="74A672A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760164AA"/>
    <w:multiLevelType w:val="hybridMultilevel"/>
    <w:tmpl w:val="1AFA29E8"/>
    <w:name w:val="WW8Num1422222222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7" w15:restartNumberingAfterBreak="0">
    <w:nsid w:val="7A9A2694"/>
    <w:multiLevelType w:val="multilevel"/>
    <w:tmpl w:val="642A2560"/>
    <w:name w:val="WW8Num142222222222222222222222"/>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7AEB4E51"/>
    <w:multiLevelType w:val="multilevel"/>
    <w:tmpl w:val="5C523CA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9" w15:restartNumberingAfterBreak="0">
    <w:nsid w:val="7B4E2079"/>
    <w:multiLevelType w:val="hybridMultilevel"/>
    <w:tmpl w:val="1120778A"/>
    <w:name w:val="WW8Num15"/>
    <w:lvl w:ilvl="0" w:tplc="9030FB08">
      <w:start w:val="1"/>
      <w:numFmt w:val="bullet"/>
      <w:lvlText w:val="-"/>
      <w:lvlJc w:val="left"/>
      <w:pPr>
        <w:ind w:left="1440" w:hanging="360"/>
      </w:pPr>
      <w:rPr>
        <w:rFonts w:ascii="Times New Roman" w:eastAsia="Times New Roman" w:hAnsi="Times New Roman" w:cs="Times New Roman" w:hint="default"/>
        <w:b/>
        <w:i/>
      </w:rPr>
    </w:lvl>
    <w:lvl w:ilvl="1" w:tplc="03DAFD26" w:tentative="1">
      <w:start w:val="1"/>
      <w:numFmt w:val="bullet"/>
      <w:lvlText w:val="o"/>
      <w:lvlJc w:val="left"/>
      <w:pPr>
        <w:ind w:left="2160" w:hanging="360"/>
      </w:pPr>
      <w:rPr>
        <w:rFonts w:ascii="Courier New" w:hAnsi="Courier New" w:cs="Courier New" w:hint="default"/>
      </w:rPr>
    </w:lvl>
    <w:lvl w:ilvl="2" w:tplc="2FFA16B2" w:tentative="1">
      <w:start w:val="1"/>
      <w:numFmt w:val="bullet"/>
      <w:lvlText w:val=""/>
      <w:lvlJc w:val="left"/>
      <w:pPr>
        <w:ind w:left="2880" w:hanging="360"/>
      </w:pPr>
      <w:rPr>
        <w:rFonts w:ascii="Wingdings" w:hAnsi="Wingdings" w:hint="default"/>
      </w:rPr>
    </w:lvl>
    <w:lvl w:ilvl="3" w:tplc="F3187B20" w:tentative="1">
      <w:start w:val="1"/>
      <w:numFmt w:val="bullet"/>
      <w:lvlText w:val=""/>
      <w:lvlJc w:val="left"/>
      <w:pPr>
        <w:ind w:left="3600" w:hanging="360"/>
      </w:pPr>
      <w:rPr>
        <w:rFonts w:ascii="Symbol" w:hAnsi="Symbol" w:hint="default"/>
      </w:rPr>
    </w:lvl>
    <w:lvl w:ilvl="4" w:tplc="D8EA1D4C" w:tentative="1">
      <w:start w:val="1"/>
      <w:numFmt w:val="bullet"/>
      <w:lvlText w:val="o"/>
      <w:lvlJc w:val="left"/>
      <w:pPr>
        <w:ind w:left="4320" w:hanging="360"/>
      </w:pPr>
      <w:rPr>
        <w:rFonts w:ascii="Courier New" w:hAnsi="Courier New" w:cs="Courier New" w:hint="default"/>
      </w:rPr>
    </w:lvl>
    <w:lvl w:ilvl="5" w:tplc="6D70E144" w:tentative="1">
      <w:start w:val="1"/>
      <w:numFmt w:val="bullet"/>
      <w:lvlText w:val=""/>
      <w:lvlJc w:val="left"/>
      <w:pPr>
        <w:ind w:left="5040" w:hanging="360"/>
      </w:pPr>
      <w:rPr>
        <w:rFonts w:ascii="Wingdings" w:hAnsi="Wingdings" w:hint="default"/>
      </w:rPr>
    </w:lvl>
    <w:lvl w:ilvl="6" w:tplc="88A83CEA" w:tentative="1">
      <w:start w:val="1"/>
      <w:numFmt w:val="bullet"/>
      <w:lvlText w:val=""/>
      <w:lvlJc w:val="left"/>
      <w:pPr>
        <w:ind w:left="5760" w:hanging="360"/>
      </w:pPr>
      <w:rPr>
        <w:rFonts w:ascii="Symbol" w:hAnsi="Symbol" w:hint="default"/>
      </w:rPr>
    </w:lvl>
    <w:lvl w:ilvl="7" w:tplc="341A10CC" w:tentative="1">
      <w:start w:val="1"/>
      <w:numFmt w:val="bullet"/>
      <w:lvlText w:val="o"/>
      <w:lvlJc w:val="left"/>
      <w:pPr>
        <w:ind w:left="6480" w:hanging="360"/>
      </w:pPr>
      <w:rPr>
        <w:rFonts w:ascii="Courier New" w:hAnsi="Courier New" w:cs="Courier New" w:hint="default"/>
      </w:rPr>
    </w:lvl>
    <w:lvl w:ilvl="8" w:tplc="CF904028" w:tentative="1">
      <w:start w:val="1"/>
      <w:numFmt w:val="bullet"/>
      <w:lvlText w:val=""/>
      <w:lvlJc w:val="left"/>
      <w:pPr>
        <w:ind w:left="7200" w:hanging="360"/>
      </w:pPr>
      <w:rPr>
        <w:rFonts w:ascii="Wingdings" w:hAnsi="Wingdings" w:hint="default"/>
      </w:rPr>
    </w:lvl>
  </w:abstractNum>
  <w:abstractNum w:abstractNumId="180" w15:restartNumberingAfterBreak="0">
    <w:nsid w:val="7B57018B"/>
    <w:multiLevelType w:val="hybridMultilevel"/>
    <w:tmpl w:val="877E55C2"/>
    <w:lvl w:ilvl="0" w:tplc="66042806">
      <w:start w:val="1"/>
      <w:numFmt w:val="decimal"/>
      <w:lvlText w:val="%1."/>
      <w:lvlJc w:val="left"/>
      <w:pPr>
        <w:ind w:left="360" w:hanging="360"/>
      </w:pPr>
      <w:rPr>
        <w:rFonts w:hint="default"/>
        <w:b w:val="0"/>
        <w:bCs/>
      </w:rPr>
    </w:lvl>
    <w:lvl w:ilvl="1" w:tplc="03DAFD26" w:tentative="1">
      <w:start w:val="1"/>
      <w:numFmt w:val="lowerLetter"/>
      <w:lvlText w:val="%2."/>
      <w:lvlJc w:val="left"/>
      <w:pPr>
        <w:ind w:left="1440" w:hanging="360"/>
      </w:pPr>
    </w:lvl>
    <w:lvl w:ilvl="2" w:tplc="2FFA16B2" w:tentative="1">
      <w:start w:val="1"/>
      <w:numFmt w:val="lowerRoman"/>
      <w:lvlText w:val="%3."/>
      <w:lvlJc w:val="right"/>
      <w:pPr>
        <w:ind w:left="2160" w:hanging="180"/>
      </w:pPr>
    </w:lvl>
    <w:lvl w:ilvl="3" w:tplc="F3187B20" w:tentative="1">
      <w:start w:val="1"/>
      <w:numFmt w:val="decimal"/>
      <w:lvlText w:val="%4."/>
      <w:lvlJc w:val="left"/>
      <w:pPr>
        <w:ind w:left="2880" w:hanging="360"/>
      </w:pPr>
    </w:lvl>
    <w:lvl w:ilvl="4" w:tplc="D8EA1D4C" w:tentative="1">
      <w:start w:val="1"/>
      <w:numFmt w:val="lowerLetter"/>
      <w:lvlText w:val="%5."/>
      <w:lvlJc w:val="left"/>
      <w:pPr>
        <w:ind w:left="3600" w:hanging="360"/>
      </w:pPr>
    </w:lvl>
    <w:lvl w:ilvl="5" w:tplc="6D70E144" w:tentative="1">
      <w:start w:val="1"/>
      <w:numFmt w:val="lowerRoman"/>
      <w:lvlText w:val="%6."/>
      <w:lvlJc w:val="right"/>
      <w:pPr>
        <w:ind w:left="4320" w:hanging="180"/>
      </w:pPr>
    </w:lvl>
    <w:lvl w:ilvl="6" w:tplc="88A83CEA" w:tentative="1">
      <w:start w:val="1"/>
      <w:numFmt w:val="decimal"/>
      <w:lvlText w:val="%7."/>
      <w:lvlJc w:val="left"/>
      <w:pPr>
        <w:ind w:left="5040" w:hanging="360"/>
      </w:pPr>
    </w:lvl>
    <w:lvl w:ilvl="7" w:tplc="341A10CC" w:tentative="1">
      <w:start w:val="1"/>
      <w:numFmt w:val="lowerLetter"/>
      <w:lvlText w:val="%8."/>
      <w:lvlJc w:val="left"/>
      <w:pPr>
        <w:ind w:left="5760" w:hanging="360"/>
      </w:pPr>
    </w:lvl>
    <w:lvl w:ilvl="8" w:tplc="CF904028" w:tentative="1">
      <w:start w:val="1"/>
      <w:numFmt w:val="lowerRoman"/>
      <w:lvlText w:val="%9."/>
      <w:lvlJc w:val="right"/>
      <w:pPr>
        <w:ind w:left="6480" w:hanging="180"/>
      </w:pPr>
    </w:lvl>
  </w:abstractNum>
  <w:abstractNum w:abstractNumId="181" w15:restartNumberingAfterBreak="0">
    <w:nsid w:val="7BB532A1"/>
    <w:multiLevelType w:val="hybridMultilevel"/>
    <w:tmpl w:val="422039F0"/>
    <w:lvl w:ilvl="0" w:tplc="3F480D1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6785750">
    <w:abstractNumId w:val="0"/>
  </w:num>
  <w:num w:numId="2" w16cid:durableId="759568593">
    <w:abstractNumId w:val="13"/>
  </w:num>
  <w:num w:numId="3" w16cid:durableId="616644164">
    <w:abstractNumId w:val="167"/>
  </w:num>
  <w:num w:numId="4" w16cid:durableId="751586234">
    <w:abstractNumId w:val="164"/>
  </w:num>
  <w:num w:numId="5" w16cid:durableId="2036687205">
    <w:abstractNumId w:val="109"/>
  </w:num>
  <w:num w:numId="6" w16cid:durableId="1970668120">
    <w:abstractNumId w:val="134"/>
  </w:num>
  <w:num w:numId="7" w16cid:durableId="81799125">
    <w:abstractNumId w:val="3"/>
  </w:num>
  <w:num w:numId="8" w16cid:durableId="2080327647">
    <w:abstractNumId w:val="144"/>
  </w:num>
  <w:num w:numId="9" w16cid:durableId="135492273">
    <w:abstractNumId w:val="110"/>
  </w:num>
  <w:num w:numId="10" w16cid:durableId="170217256">
    <w:abstractNumId w:val="123"/>
  </w:num>
  <w:num w:numId="11" w16cid:durableId="1460151427">
    <w:abstractNumId w:val="146"/>
  </w:num>
  <w:num w:numId="12" w16cid:durableId="2130513255">
    <w:abstractNumId w:val="106"/>
  </w:num>
  <w:num w:numId="13" w16cid:durableId="1697733496">
    <w:abstractNumId w:val="128"/>
  </w:num>
  <w:num w:numId="14" w16cid:durableId="307445106">
    <w:abstractNumId w:val="114"/>
  </w:num>
  <w:num w:numId="15" w16cid:durableId="366176037">
    <w:abstractNumId w:val="104"/>
  </w:num>
  <w:num w:numId="16" w16cid:durableId="1977906566">
    <w:abstractNumId w:val="117"/>
  </w:num>
  <w:num w:numId="17" w16cid:durableId="1197816516">
    <w:abstractNumId w:val="116"/>
  </w:num>
  <w:num w:numId="18" w16cid:durableId="223107421">
    <w:abstractNumId w:val="166"/>
  </w:num>
  <w:num w:numId="19" w16cid:durableId="2111704005">
    <w:abstractNumId w:val="138"/>
  </w:num>
  <w:num w:numId="20" w16cid:durableId="1981763932">
    <w:abstractNumId w:val="152"/>
  </w:num>
  <w:num w:numId="21" w16cid:durableId="1149979830">
    <w:abstractNumId w:val="97"/>
  </w:num>
  <w:num w:numId="22" w16cid:durableId="1793400401">
    <w:abstractNumId w:val="173"/>
  </w:num>
  <w:num w:numId="23" w16cid:durableId="214581876">
    <w:abstractNumId w:val="133"/>
  </w:num>
  <w:num w:numId="24" w16cid:durableId="1620722063">
    <w:abstractNumId w:val="88"/>
  </w:num>
  <w:num w:numId="25" w16cid:durableId="611518771">
    <w:abstractNumId w:val="178"/>
  </w:num>
  <w:num w:numId="26" w16cid:durableId="829178132">
    <w:abstractNumId w:val="132"/>
  </w:num>
  <w:num w:numId="27" w16cid:durableId="1262880512">
    <w:abstractNumId w:val="180"/>
  </w:num>
  <w:num w:numId="28" w16cid:durableId="1524394933">
    <w:abstractNumId w:val="126"/>
  </w:num>
  <w:num w:numId="29" w16cid:durableId="733548126">
    <w:abstractNumId w:val="90"/>
  </w:num>
  <w:num w:numId="30" w16cid:durableId="1082410881">
    <w:abstractNumId w:val="99"/>
  </w:num>
  <w:num w:numId="31" w16cid:durableId="786312477">
    <w:abstractNumId w:val="112"/>
  </w:num>
  <w:num w:numId="32" w16cid:durableId="111750109">
    <w:abstractNumId w:val="129"/>
  </w:num>
  <w:num w:numId="33" w16cid:durableId="1070031750">
    <w:abstractNumId w:val="121"/>
  </w:num>
  <w:num w:numId="34" w16cid:durableId="1186823484">
    <w:abstractNumId w:val="174"/>
  </w:num>
  <w:num w:numId="35" w16cid:durableId="1245070646">
    <w:abstractNumId w:val="157"/>
  </w:num>
  <w:num w:numId="36" w16cid:durableId="87046921">
    <w:abstractNumId w:val="141"/>
  </w:num>
  <w:num w:numId="37" w16cid:durableId="1205404528">
    <w:abstractNumId w:val="175"/>
  </w:num>
  <w:num w:numId="38" w16cid:durableId="1773621831">
    <w:abstractNumId w:val="163"/>
  </w:num>
  <w:num w:numId="39" w16cid:durableId="1236361287">
    <w:abstractNumId w:val="143"/>
  </w:num>
  <w:num w:numId="40" w16cid:durableId="1249584668">
    <w:abstractNumId w:val="19"/>
  </w:num>
  <w:num w:numId="41" w16cid:durableId="1313294872">
    <w:abstractNumId w:val="147"/>
  </w:num>
  <w:num w:numId="42" w16cid:durableId="212158770">
    <w:abstractNumId w:val="135"/>
  </w:num>
  <w:num w:numId="43" w16cid:durableId="1919750700">
    <w:abstractNumId w:val="148"/>
  </w:num>
  <w:num w:numId="44" w16cid:durableId="1728869273">
    <w:abstractNumId w:val="139"/>
  </w:num>
  <w:num w:numId="45" w16cid:durableId="81877582">
    <w:abstractNumId w:val="115"/>
  </w:num>
  <w:num w:numId="46" w16cid:durableId="1180042917">
    <w:abstractNumId w:val="154"/>
  </w:num>
  <w:num w:numId="47" w16cid:durableId="1260330229">
    <w:abstractNumId w:val="96"/>
  </w:num>
  <w:num w:numId="48" w16cid:durableId="97725540">
    <w:abstractNumId w:val="113"/>
  </w:num>
  <w:num w:numId="49" w16cid:durableId="908616749">
    <w:abstractNumId w:val="156"/>
  </w:num>
  <w:num w:numId="50" w16cid:durableId="564922944">
    <w:abstractNumId w:val="107"/>
  </w:num>
  <w:num w:numId="51" w16cid:durableId="2024045565">
    <w:abstractNumId w:val="107"/>
    <w:lvlOverride w:ilvl="0">
      <w:startOverride w:val="1"/>
    </w:lvlOverride>
  </w:num>
  <w:num w:numId="52" w16cid:durableId="1459910891">
    <w:abstractNumId w:val="103"/>
  </w:num>
  <w:num w:numId="53" w16cid:durableId="1442610720">
    <w:abstractNumId w:val="0"/>
    <w:lvlOverride w:ilvl="0">
      <w:startOverride w:val="1"/>
    </w:lvlOverride>
  </w:num>
  <w:num w:numId="54" w16cid:durableId="1035154792">
    <w:abstractNumId w:val="93"/>
  </w:num>
  <w:num w:numId="55" w16cid:durableId="353112658">
    <w:abstractNumId w:val="18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9F"/>
    <w:rsid w:val="0000000A"/>
    <w:rsid w:val="00000F47"/>
    <w:rsid w:val="00002DE9"/>
    <w:rsid w:val="000042F9"/>
    <w:rsid w:val="00006255"/>
    <w:rsid w:val="00006D6F"/>
    <w:rsid w:val="00010377"/>
    <w:rsid w:val="00011BD3"/>
    <w:rsid w:val="00013247"/>
    <w:rsid w:val="000135C2"/>
    <w:rsid w:val="000139A2"/>
    <w:rsid w:val="00015092"/>
    <w:rsid w:val="00015A07"/>
    <w:rsid w:val="00016D82"/>
    <w:rsid w:val="00017BA2"/>
    <w:rsid w:val="000207D3"/>
    <w:rsid w:val="00022677"/>
    <w:rsid w:val="00023F9F"/>
    <w:rsid w:val="0002598E"/>
    <w:rsid w:val="00025E46"/>
    <w:rsid w:val="00026779"/>
    <w:rsid w:val="00032AC4"/>
    <w:rsid w:val="00032E88"/>
    <w:rsid w:val="000337B8"/>
    <w:rsid w:val="000366A7"/>
    <w:rsid w:val="00040827"/>
    <w:rsid w:val="00043994"/>
    <w:rsid w:val="00044161"/>
    <w:rsid w:val="00044971"/>
    <w:rsid w:val="00044CB9"/>
    <w:rsid w:val="000460D7"/>
    <w:rsid w:val="00047D0B"/>
    <w:rsid w:val="00050135"/>
    <w:rsid w:val="000535DC"/>
    <w:rsid w:val="000560B9"/>
    <w:rsid w:val="00057EE5"/>
    <w:rsid w:val="0006114F"/>
    <w:rsid w:val="000616D6"/>
    <w:rsid w:val="00062798"/>
    <w:rsid w:val="00065E26"/>
    <w:rsid w:val="0006622A"/>
    <w:rsid w:val="000670D4"/>
    <w:rsid w:val="0006747C"/>
    <w:rsid w:val="0006771F"/>
    <w:rsid w:val="00070249"/>
    <w:rsid w:val="0007067C"/>
    <w:rsid w:val="00070BBC"/>
    <w:rsid w:val="00071C0C"/>
    <w:rsid w:val="00073C85"/>
    <w:rsid w:val="00074384"/>
    <w:rsid w:val="00076E60"/>
    <w:rsid w:val="0007727A"/>
    <w:rsid w:val="00082457"/>
    <w:rsid w:val="0008269A"/>
    <w:rsid w:val="00082EB1"/>
    <w:rsid w:val="000832D2"/>
    <w:rsid w:val="00084843"/>
    <w:rsid w:val="00084F0F"/>
    <w:rsid w:val="00085AEF"/>
    <w:rsid w:val="00087855"/>
    <w:rsid w:val="00087D0E"/>
    <w:rsid w:val="0009087D"/>
    <w:rsid w:val="00090EB7"/>
    <w:rsid w:val="000910C1"/>
    <w:rsid w:val="00091B61"/>
    <w:rsid w:val="00092ABE"/>
    <w:rsid w:val="00092C50"/>
    <w:rsid w:val="000930E6"/>
    <w:rsid w:val="000956C5"/>
    <w:rsid w:val="000964EC"/>
    <w:rsid w:val="000A3203"/>
    <w:rsid w:val="000A400A"/>
    <w:rsid w:val="000A468F"/>
    <w:rsid w:val="000A5EA8"/>
    <w:rsid w:val="000A708F"/>
    <w:rsid w:val="000B0E0B"/>
    <w:rsid w:val="000B11D6"/>
    <w:rsid w:val="000B160C"/>
    <w:rsid w:val="000B1627"/>
    <w:rsid w:val="000B1CE0"/>
    <w:rsid w:val="000B2496"/>
    <w:rsid w:val="000B2F98"/>
    <w:rsid w:val="000B3358"/>
    <w:rsid w:val="000B3B5B"/>
    <w:rsid w:val="000B4695"/>
    <w:rsid w:val="000B5048"/>
    <w:rsid w:val="000B61A2"/>
    <w:rsid w:val="000B6246"/>
    <w:rsid w:val="000B66FC"/>
    <w:rsid w:val="000B700D"/>
    <w:rsid w:val="000C1F2E"/>
    <w:rsid w:val="000C3440"/>
    <w:rsid w:val="000C5459"/>
    <w:rsid w:val="000C6728"/>
    <w:rsid w:val="000D5BE2"/>
    <w:rsid w:val="000D6473"/>
    <w:rsid w:val="000E0809"/>
    <w:rsid w:val="000E1053"/>
    <w:rsid w:val="000E275F"/>
    <w:rsid w:val="000E3718"/>
    <w:rsid w:val="000E4D35"/>
    <w:rsid w:val="000E7541"/>
    <w:rsid w:val="000E759E"/>
    <w:rsid w:val="000F0EA7"/>
    <w:rsid w:val="000F1EC1"/>
    <w:rsid w:val="000F47BE"/>
    <w:rsid w:val="000F5764"/>
    <w:rsid w:val="000F7E54"/>
    <w:rsid w:val="00100226"/>
    <w:rsid w:val="001018AB"/>
    <w:rsid w:val="00102B36"/>
    <w:rsid w:val="00102F3C"/>
    <w:rsid w:val="00103977"/>
    <w:rsid w:val="00103B90"/>
    <w:rsid w:val="00105BD5"/>
    <w:rsid w:val="00106EA4"/>
    <w:rsid w:val="00107030"/>
    <w:rsid w:val="00111400"/>
    <w:rsid w:val="00111E46"/>
    <w:rsid w:val="00112215"/>
    <w:rsid w:val="0011516B"/>
    <w:rsid w:val="00115890"/>
    <w:rsid w:val="0011635A"/>
    <w:rsid w:val="00117B10"/>
    <w:rsid w:val="00120BAE"/>
    <w:rsid w:val="00121457"/>
    <w:rsid w:val="00122288"/>
    <w:rsid w:val="0012659D"/>
    <w:rsid w:val="00126A39"/>
    <w:rsid w:val="0012731F"/>
    <w:rsid w:val="00127F8C"/>
    <w:rsid w:val="001308F4"/>
    <w:rsid w:val="001315A2"/>
    <w:rsid w:val="00131B40"/>
    <w:rsid w:val="001331F1"/>
    <w:rsid w:val="00137B8F"/>
    <w:rsid w:val="00141A69"/>
    <w:rsid w:val="001431B3"/>
    <w:rsid w:val="00144009"/>
    <w:rsid w:val="001447C7"/>
    <w:rsid w:val="001504D7"/>
    <w:rsid w:val="0015176E"/>
    <w:rsid w:val="00151E08"/>
    <w:rsid w:val="00153413"/>
    <w:rsid w:val="0015371C"/>
    <w:rsid w:val="0015452A"/>
    <w:rsid w:val="00155C4F"/>
    <w:rsid w:val="00156493"/>
    <w:rsid w:val="0015663F"/>
    <w:rsid w:val="00157CEE"/>
    <w:rsid w:val="00157DAB"/>
    <w:rsid w:val="00160362"/>
    <w:rsid w:val="0016042B"/>
    <w:rsid w:val="00161184"/>
    <w:rsid w:val="0016368B"/>
    <w:rsid w:val="00164C68"/>
    <w:rsid w:val="00167B42"/>
    <w:rsid w:val="00167F03"/>
    <w:rsid w:val="001727E9"/>
    <w:rsid w:val="00173F45"/>
    <w:rsid w:val="00174319"/>
    <w:rsid w:val="00174A14"/>
    <w:rsid w:val="001767DD"/>
    <w:rsid w:val="0017749D"/>
    <w:rsid w:val="00177935"/>
    <w:rsid w:val="0018124B"/>
    <w:rsid w:val="00181314"/>
    <w:rsid w:val="00181394"/>
    <w:rsid w:val="0018190D"/>
    <w:rsid w:val="001828EC"/>
    <w:rsid w:val="0018384C"/>
    <w:rsid w:val="00183952"/>
    <w:rsid w:val="00184202"/>
    <w:rsid w:val="00185056"/>
    <w:rsid w:val="00185B7A"/>
    <w:rsid w:val="0018627E"/>
    <w:rsid w:val="001916AB"/>
    <w:rsid w:val="001A5824"/>
    <w:rsid w:val="001A5D6B"/>
    <w:rsid w:val="001A6B05"/>
    <w:rsid w:val="001A6CD5"/>
    <w:rsid w:val="001A73AF"/>
    <w:rsid w:val="001B11EE"/>
    <w:rsid w:val="001B254F"/>
    <w:rsid w:val="001B5925"/>
    <w:rsid w:val="001C22AB"/>
    <w:rsid w:val="001C22C4"/>
    <w:rsid w:val="001C3297"/>
    <w:rsid w:val="001C6B4F"/>
    <w:rsid w:val="001C6FA4"/>
    <w:rsid w:val="001D07C7"/>
    <w:rsid w:val="001D1868"/>
    <w:rsid w:val="001D26F3"/>
    <w:rsid w:val="001D3DA7"/>
    <w:rsid w:val="001D420B"/>
    <w:rsid w:val="001D55E7"/>
    <w:rsid w:val="001D649D"/>
    <w:rsid w:val="001E27EC"/>
    <w:rsid w:val="001E2EDD"/>
    <w:rsid w:val="001E326B"/>
    <w:rsid w:val="001E3963"/>
    <w:rsid w:val="001E3F4E"/>
    <w:rsid w:val="001E6311"/>
    <w:rsid w:val="001F02C9"/>
    <w:rsid w:val="001F4E79"/>
    <w:rsid w:val="001F6A6B"/>
    <w:rsid w:val="001F71D9"/>
    <w:rsid w:val="001F7B93"/>
    <w:rsid w:val="001F7EB9"/>
    <w:rsid w:val="00200930"/>
    <w:rsid w:val="00200D9F"/>
    <w:rsid w:val="00202010"/>
    <w:rsid w:val="002021F8"/>
    <w:rsid w:val="00202355"/>
    <w:rsid w:val="0020295C"/>
    <w:rsid w:val="00203AB7"/>
    <w:rsid w:val="002056C8"/>
    <w:rsid w:val="00206009"/>
    <w:rsid w:val="0020722D"/>
    <w:rsid w:val="00207901"/>
    <w:rsid w:val="00207DFB"/>
    <w:rsid w:val="002108AA"/>
    <w:rsid w:val="002126C9"/>
    <w:rsid w:val="00213A4E"/>
    <w:rsid w:val="00215240"/>
    <w:rsid w:val="00216370"/>
    <w:rsid w:val="002164C9"/>
    <w:rsid w:val="00222752"/>
    <w:rsid w:val="002239D3"/>
    <w:rsid w:val="00224C9A"/>
    <w:rsid w:val="00227836"/>
    <w:rsid w:val="002300D9"/>
    <w:rsid w:val="00230FBB"/>
    <w:rsid w:val="00231077"/>
    <w:rsid w:val="00231B2E"/>
    <w:rsid w:val="00232F72"/>
    <w:rsid w:val="002351B7"/>
    <w:rsid w:val="00236306"/>
    <w:rsid w:val="00237CC0"/>
    <w:rsid w:val="00240657"/>
    <w:rsid w:val="002429D4"/>
    <w:rsid w:val="002431F1"/>
    <w:rsid w:val="0024431F"/>
    <w:rsid w:val="00245ED7"/>
    <w:rsid w:val="002460AF"/>
    <w:rsid w:val="00246852"/>
    <w:rsid w:val="00247059"/>
    <w:rsid w:val="00250FA0"/>
    <w:rsid w:val="00253B89"/>
    <w:rsid w:val="00253BAF"/>
    <w:rsid w:val="00254950"/>
    <w:rsid w:val="002568C8"/>
    <w:rsid w:val="002579D9"/>
    <w:rsid w:val="00257A94"/>
    <w:rsid w:val="00262B1A"/>
    <w:rsid w:val="0026385C"/>
    <w:rsid w:val="00265165"/>
    <w:rsid w:val="00265C9A"/>
    <w:rsid w:val="00265DEE"/>
    <w:rsid w:val="002663C6"/>
    <w:rsid w:val="00266BD6"/>
    <w:rsid w:val="0027086F"/>
    <w:rsid w:val="00271074"/>
    <w:rsid w:val="0027256C"/>
    <w:rsid w:val="00276EC6"/>
    <w:rsid w:val="0027711D"/>
    <w:rsid w:val="00277237"/>
    <w:rsid w:val="00277326"/>
    <w:rsid w:val="00277375"/>
    <w:rsid w:val="00277D49"/>
    <w:rsid w:val="002816BC"/>
    <w:rsid w:val="00281B74"/>
    <w:rsid w:val="00282061"/>
    <w:rsid w:val="00282321"/>
    <w:rsid w:val="00282EEB"/>
    <w:rsid w:val="00283AD6"/>
    <w:rsid w:val="002840F3"/>
    <w:rsid w:val="002845F7"/>
    <w:rsid w:val="002848C6"/>
    <w:rsid w:val="00284B63"/>
    <w:rsid w:val="00286516"/>
    <w:rsid w:val="00290D39"/>
    <w:rsid w:val="00290DD7"/>
    <w:rsid w:val="002910AE"/>
    <w:rsid w:val="002915B2"/>
    <w:rsid w:val="00291E83"/>
    <w:rsid w:val="0029285F"/>
    <w:rsid w:val="00292EA4"/>
    <w:rsid w:val="0029358C"/>
    <w:rsid w:val="0029399B"/>
    <w:rsid w:val="00294564"/>
    <w:rsid w:val="00295E4F"/>
    <w:rsid w:val="00296506"/>
    <w:rsid w:val="002A1A0C"/>
    <w:rsid w:val="002A20DC"/>
    <w:rsid w:val="002A40B7"/>
    <w:rsid w:val="002A42AA"/>
    <w:rsid w:val="002A762D"/>
    <w:rsid w:val="002A76EF"/>
    <w:rsid w:val="002A7E01"/>
    <w:rsid w:val="002A7F93"/>
    <w:rsid w:val="002B1331"/>
    <w:rsid w:val="002B1906"/>
    <w:rsid w:val="002B1DEA"/>
    <w:rsid w:val="002B2BAA"/>
    <w:rsid w:val="002B2CBB"/>
    <w:rsid w:val="002B4D82"/>
    <w:rsid w:val="002B4F4B"/>
    <w:rsid w:val="002B6D47"/>
    <w:rsid w:val="002C1BDA"/>
    <w:rsid w:val="002C3142"/>
    <w:rsid w:val="002C37B1"/>
    <w:rsid w:val="002C4530"/>
    <w:rsid w:val="002C71C1"/>
    <w:rsid w:val="002C7707"/>
    <w:rsid w:val="002C7B18"/>
    <w:rsid w:val="002D0E1B"/>
    <w:rsid w:val="002D1E50"/>
    <w:rsid w:val="002D413C"/>
    <w:rsid w:val="002D41C0"/>
    <w:rsid w:val="002D675D"/>
    <w:rsid w:val="002D6B9F"/>
    <w:rsid w:val="002D7E34"/>
    <w:rsid w:val="002E1923"/>
    <w:rsid w:val="002E1A47"/>
    <w:rsid w:val="002E2469"/>
    <w:rsid w:val="002E2CF6"/>
    <w:rsid w:val="002E2D54"/>
    <w:rsid w:val="002E2FCB"/>
    <w:rsid w:val="002E35C5"/>
    <w:rsid w:val="002E3E7F"/>
    <w:rsid w:val="002E42D4"/>
    <w:rsid w:val="002E4967"/>
    <w:rsid w:val="002E4A3C"/>
    <w:rsid w:val="002E5E0C"/>
    <w:rsid w:val="002E7AA0"/>
    <w:rsid w:val="002F006A"/>
    <w:rsid w:val="002F19A5"/>
    <w:rsid w:val="002F1A70"/>
    <w:rsid w:val="002F2141"/>
    <w:rsid w:val="002F3571"/>
    <w:rsid w:val="002F3DEF"/>
    <w:rsid w:val="002F47A6"/>
    <w:rsid w:val="002F4AEB"/>
    <w:rsid w:val="002F7B7B"/>
    <w:rsid w:val="0030070A"/>
    <w:rsid w:val="00300749"/>
    <w:rsid w:val="00301374"/>
    <w:rsid w:val="00301856"/>
    <w:rsid w:val="003034E4"/>
    <w:rsid w:val="00304B01"/>
    <w:rsid w:val="00304F89"/>
    <w:rsid w:val="00305F17"/>
    <w:rsid w:val="00305FE4"/>
    <w:rsid w:val="00307F57"/>
    <w:rsid w:val="0031409C"/>
    <w:rsid w:val="003142E5"/>
    <w:rsid w:val="00314872"/>
    <w:rsid w:val="00314F23"/>
    <w:rsid w:val="00315824"/>
    <w:rsid w:val="003163D3"/>
    <w:rsid w:val="003168FB"/>
    <w:rsid w:val="00316F72"/>
    <w:rsid w:val="00317588"/>
    <w:rsid w:val="00317C7D"/>
    <w:rsid w:val="00317CDB"/>
    <w:rsid w:val="0032098F"/>
    <w:rsid w:val="00320B7C"/>
    <w:rsid w:val="003216FE"/>
    <w:rsid w:val="003227B9"/>
    <w:rsid w:val="00324851"/>
    <w:rsid w:val="00325050"/>
    <w:rsid w:val="00326CCC"/>
    <w:rsid w:val="0032705A"/>
    <w:rsid w:val="0032730D"/>
    <w:rsid w:val="00330B1F"/>
    <w:rsid w:val="00330ECA"/>
    <w:rsid w:val="00331709"/>
    <w:rsid w:val="0033187D"/>
    <w:rsid w:val="00333381"/>
    <w:rsid w:val="00335D83"/>
    <w:rsid w:val="003375F0"/>
    <w:rsid w:val="003403FE"/>
    <w:rsid w:val="00340CE0"/>
    <w:rsid w:val="00342127"/>
    <w:rsid w:val="00343752"/>
    <w:rsid w:val="003451B2"/>
    <w:rsid w:val="00345870"/>
    <w:rsid w:val="00346D82"/>
    <w:rsid w:val="00346E4A"/>
    <w:rsid w:val="0035046C"/>
    <w:rsid w:val="00351FC4"/>
    <w:rsid w:val="003526FD"/>
    <w:rsid w:val="003539A6"/>
    <w:rsid w:val="003545DC"/>
    <w:rsid w:val="00354767"/>
    <w:rsid w:val="00357087"/>
    <w:rsid w:val="0036030F"/>
    <w:rsid w:val="0036244A"/>
    <w:rsid w:val="00363350"/>
    <w:rsid w:val="003633B3"/>
    <w:rsid w:val="00363BFC"/>
    <w:rsid w:val="00363DF3"/>
    <w:rsid w:val="003648A9"/>
    <w:rsid w:val="003648E0"/>
    <w:rsid w:val="003717FC"/>
    <w:rsid w:val="003732B5"/>
    <w:rsid w:val="00373A41"/>
    <w:rsid w:val="00374304"/>
    <w:rsid w:val="00374B7F"/>
    <w:rsid w:val="003751C1"/>
    <w:rsid w:val="003757B4"/>
    <w:rsid w:val="00375D3A"/>
    <w:rsid w:val="00376520"/>
    <w:rsid w:val="00376C90"/>
    <w:rsid w:val="00377BBE"/>
    <w:rsid w:val="00381361"/>
    <w:rsid w:val="00391C21"/>
    <w:rsid w:val="00392639"/>
    <w:rsid w:val="00394541"/>
    <w:rsid w:val="00396AC6"/>
    <w:rsid w:val="00397E01"/>
    <w:rsid w:val="003A012F"/>
    <w:rsid w:val="003A229A"/>
    <w:rsid w:val="003A2316"/>
    <w:rsid w:val="003A2562"/>
    <w:rsid w:val="003A2590"/>
    <w:rsid w:val="003A43BC"/>
    <w:rsid w:val="003A4510"/>
    <w:rsid w:val="003A65CD"/>
    <w:rsid w:val="003B0E44"/>
    <w:rsid w:val="003B237C"/>
    <w:rsid w:val="003B3FFC"/>
    <w:rsid w:val="003B41D8"/>
    <w:rsid w:val="003B421B"/>
    <w:rsid w:val="003B435E"/>
    <w:rsid w:val="003B6797"/>
    <w:rsid w:val="003C08EF"/>
    <w:rsid w:val="003C1BC3"/>
    <w:rsid w:val="003C4AC9"/>
    <w:rsid w:val="003C4CFA"/>
    <w:rsid w:val="003C5D35"/>
    <w:rsid w:val="003C67E6"/>
    <w:rsid w:val="003C799A"/>
    <w:rsid w:val="003D086E"/>
    <w:rsid w:val="003D1C55"/>
    <w:rsid w:val="003D459F"/>
    <w:rsid w:val="003D4A93"/>
    <w:rsid w:val="003D6087"/>
    <w:rsid w:val="003D63F1"/>
    <w:rsid w:val="003D662F"/>
    <w:rsid w:val="003D7A09"/>
    <w:rsid w:val="003D7E57"/>
    <w:rsid w:val="003E019F"/>
    <w:rsid w:val="003E0369"/>
    <w:rsid w:val="003E07AB"/>
    <w:rsid w:val="003E1548"/>
    <w:rsid w:val="003E249A"/>
    <w:rsid w:val="003E24C0"/>
    <w:rsid w:val="003E7294"/>
    <w:rsid w:val="003E7BF2"/>
    <w:rsid w:val="003E7D16"/>
    <w:rsid w:val="003F0F02"/>
    <w:rsid w:val="003F122A"/>
    <w:rsid w:val="003F31C1"/>
    <w:rsid w:val="003F44A5"/>
    <w:rsid w:val="003F68D3"/>
    <w:rsid w:val="003F68E7"/>
    <w:rsid w:val="003F7241"/>
    <w:rsid w:val="00400202"/>
    <w:rsid w:val="00403434"/>
    <w:rsid w:val="004039F0"/>
    <w:rsid w:val="0040400D"/>
    <w:rsid w:val="0040444A"/>
    <w:rsid w:val="00406E06"/>
    <w:rsid w:val="004100AD"/>
    <w:rsid w:val="00410DAE"/>
    <w:rsid w:val="00411497"/>
    <w:rsid w:val="00411512"/>
    <w:rsid w:val="0041276C"/>
    <w:rsid w:val="00413B21"/>
    <w:rsid w:val="00413B8E"/>
    <w:rsid w:val="004147FA"/>
    <w:rsid w:val="00416654"/>
    <w:rsid w:val="00416AF2"/>
    <w:rsid w:val="004217F7"/>
    <w:rsid w:val="00422E73"/>
    <w:rsid w:val="004232EF"/>
    <w:rsid w:val="004238EF"/>
    <w:rsid w:val="004239B9"/>
    <w:rsid w:val="00423AAA"/>
    <w:rsid w:val="00425991"/>
    <w:rsid w:val="00425FAE"/>
    <w:rsid w:val="00426AD8"/>
    <w:rsid w:val="00426EDA"/>
    <w:rsid w:val="00433252"/>
    <w:rsid w:val="004352EE"/>
    <w:rsid w:val="00435581"/>
    <w:rsid w:val="00435E1F"/>
    <w:rsid w:val="00437FA5"/>
    <w:rsid w:val="00444009"/>
    <w:rsid w:val="00444CB6"/>
    <w:rsid w:val="00445552"/>
    <w:rsid w:val="00445779"/>
    <w:rsid w:val="00445F56"/>
    <w:rsid w:val="0044633E"/>
    <w:rsid w:val="00446913"/>
    <w:rsid w:val="00450521"/>
    <w:rsid w:val="00451E32"/>
    <w:rsid w:val="004522EF"/>
    <w:rsid w:val="004524B0"/>
    <w:rsid w:val="00453923"/>
    <w:rsid w:val="00453F6D"/>
    <w:rsid w:val="0045466B"/>
    <w:rsid w:val="004573E5"/>
    <w:rsid w:val="004574C2"/>
    <w:rsid w:val="00460F49"/>
    <w:rsid w:val="00461F56"/>
    <w:rsid w:val="00462A26"/>
    <w:rsid w:val="00463B5B"/>
    <w:rsid w:val="00464FCA"/>
    <w:rsid w:val="00466323"/>
    <w:rsid w:val="00466648"/>
    <w:rsid w:val="00466D5E"/>
    <w:rsid w:val="00472FFA"/>
    <w:rsid w:val="00473289"/>
    <w:rsid w:val="00473B62"/>
    <w:rsid w:val="0048198C"/>
    <w:rsid w:val="0048270B"/>
    <w:rsid w:val="00482AF1"/>
    <w:rsid w:val="00482F4D"/>
    <w:rsid w:val="004842F5"/>
    <w:rsid w:val="0048481D"/>
    <w:rsid w:val="00484A8F"/>
    <w:rsid w:val="00486446"/>
    <w:rsid w:val="00490E72"/>
    <w:rsid w:val="00491D5F"/>
    <w:rsid w:val="0049257D"/>
    <w:rsid w:val="00492F6F"/>
    <w:rsid w:val="00492FE0"/>
    <w:rsid w:val="0049556A"/>
    <w:rsid w:val="00495DBB"/>
    <w:rsid w:val="00495EBA"/>
    <w:rsid w:val="00496F1A"/>
    <w:rsid w:val="004A0348"/>
    <w:rsid w:val="004A0480"/>
    <w:rsid w:val="004A1F52"/>
    <w:rsid w:val="004A201F"/>
    <w:rsid w:val="004A3DD6"/>
    <w:rsid w:val="004A4978"/>
    <w:rsid w:val="004A78D5"/>
    <w:rsid w:val="004A7DF5"/>
    <w:rsid w:val="004B0407"/>
    <w:rsid w:val="004B105A"/>
    <w:rsid w:val="004B23D1"/>
    <w:rsid w:val="004B2F8C"/>
    <w:rsid w:val="004B3779"/>
    <w:rsid w:val="004B650A"/>
    <w:rsid w:val="004C0AC3"/>
    <w:rsid w:val="004C0B14"/>
    <w:rsid w:val="004C2F3D"/>
    <w:rsid w:val="004C4351"/>
    <w:rsid w:val="004C46B3"/>
    <w:rsid w:val="004C5482"/>
    <w:rsid w:val="004C6F0A"/>
    <w:rsid w:val="004D04E7"/>
    <w:rsid w:val="004D0CDC"/>
    <w:rsid w:val="004D24C3"/>
    <w:rsid w:val="004D2759"/>
    <w:rsid w:val="004D34B4"/>
    <w:rsid w:val="004D6CB5"/>
    <w:rsid w:val="004D767F"/>
    <w:rsid w:val="004D772E"/>
    <w:rsid w:val="004E0306"/>
    <w:rsid w:val="004E1E7E"/>
    <w:rsid w:val="004E5CC3"/>
    <w:rsid w:val="004E6263"/>
    <w:rsid w:val="004E6746"/>
    <w:rsid w:val="004E7CB1"/>
    <w:rsid w:val="004F05A8"/>
    <w:rsid w:val="004F1BDB"/>
    <w:rsid w:val="004F22D9"/>
    <w:rsid w:val="004F3E79"/>
    <w:rsid w:val="004F536B"/>
    <w:rsid w:val="004F5CAD"/>
    <w:rsid w:val="004F5E1C"/>
    <w:rsid w:val="004F618B"/>
    <w:rsid w:val="004F698C"/>
    <w:rsid w:val="004F779C"/>
    <w:rsid w:val="005003A8"/>
    <w:rsid w:val="00501C07"/>
    <w:rsid w:val="00501FA4"/>
    <w:rsid w:val="005031A9"/>
    <w:rsid w:val="0050360D"/>
    <w:rsid w:val="00504103"/>
    <w:rsid w:val="00504488"/>
    <w:rsid w:val="005064CE"/>
    <w:rsid w:val="005064F9"/>
    <w:rsid w:val="0051048C"/>
    <w:rsid w:val="005104B1"/>
    <w:rsid w:val="00510F03"/>
    <w:rsid w:val="00513760"/>
    <w:rsid w:val="00517D57"/>
    <w:rsid w:val="005207E7"/>
    <w:rsid w:val="0052081C"/>
    <w:rsid w:val="00522F10"/>
    <w:rsid w:val="005259FE"/>
    <w:rsid w:val="00525EE2"/>
    <w:rsid w:val="00530644"/>
    <w:rsid w:val="00531E04"/>
    <w:rsid w:val="00532250"/>
    <w:rsid w:val="00534325"/>
    <w:rsid w:val="00534DDD"/>
    <w:rsid w:val="00534F8C"/>
    <w:rsid w:val="0053588E"/>
    <w:rsid w:val="00535ADF"/>
    <w:rsid w:val="0054096E"/>
    <w:rsid w:val="00541464"/>
    <w:rsid w:val="00542861"/>
    <w:rsid w:val="00544B4D"/>
    <w:rsid w:val="00544C20"/>
    <w:rsid w:val="00544D45"/>
    <w:rsid w:val="0054514B"/>
    <w:rsid w:val="00545379"/>
    <w:rsid w:val="00545918"/>
    <w:rsid w:val="005507A4"/>
    <w:rsid w:val="005515B4"/>
    <w:rsid w:val="0055194B"/>
    <w:rsid w:val="0055621C"/>
    <w:rsid w:val="005576C4"/>
    <w:rsid w:val="005576DF"/>
    <w:rsid w:val="00560D57"/>
    <w:rsid w:val="00562FDA"/>
    <w:rsid w:val="005637F5"/>
    <w:rsid w:val="00564797"/>
    <w:rsid w:val="00565003"/>
    <w:rsid w:val="00565FF8"/>
    <w:rsid w:val="00567B5D"/>
    <w:rsid w:val="00567EAA"/>
    <w:rsid w:val="00570087"/>
    <w:rsid w:val="00572405"/>
    <w:rsid w:val="005724B6"/>
    <w:rsid w:val="00573CA6"/>
    <w:rsid w:val="0057503D"/>
    <w:rsid w:val="00575A73"/>
    <w:rsid w:val="00576E1E"/>
    <w:rsid w:val="00580E42"/>
    <w:rsid w:val="00582313"/>
    <w:rsid w:val="00582DD2"/>
    <w:rsid w:val="0058360A"/>
    <w:rsid w:val="00584265"/>
    <w:rsid w:val="0059090F"/>
    <w:rsid w:val="00591D88"/>
    <w:rsid w:val="00595167"/>
    <w:rsid w:val="005959F2"/>
    <w:rsid w:val="005966AD"/>
    <w:rsid w:val="005A04DA"/>
    <w:rsid w:val="005A1D7D"/>
    <w:rsid w:val="005A6734"/>
    <w:rsid w:val="005A744C"/>
    <w:rsid w:val="005A79B2"/>
    <w:rsid w:val="005B2F3E"/>
    <w:rsid w:val="005B64A4"/>
    <w:rsid w:val="005B7585"/>
    <w:rsid w:val="005B7D55"/>
    <w:rsid w:val="005C0D9E"/>
    <w:rsid w:val="005C10DA"/>
    <w:rsid w:val="005C151E"/>
    <w:rsid w:val="005C387E"/>
    <w:rsid w:val="005C4F99"/>
    <w:rsid w:val="005C5141"/>
    <w:rsid w:val="005C549C"/>
    <w:rsid w:val="005C574D"/>
    <w:rsid w:val="005C59FB"/>
    <w:rsid w:val="005C6D66"/>
    <w:rsid w:val="005C7899"/>
    <w:rsid w:val="005C7F41"/>
    <w:rsid w:val="005D1CD8"/>
    <w:rsid w:val="005D1E51"/>
    <w:rsid w:val="005D3E4B"/>
    <w:rsid w:val="005D5660"/>
    <w:rsid w:val="005D5FAE"/>
    <w:rsid w:val="005D7A56"/>
    <w:rsid w:val="005D7AF8"/>
    <w:rsid w:val="005E0F8D"/>
    <w:rsid w:val="005E1C03"/>
    <w:rsid w:val="005E24C1"/>
    <w:rsid w:val="005E29CA"/>
    <w:rsid w:val="005E2DB5"/>
    <w:rsid w:val="005E366B"/>
    <w:rsid w:val="005E454D"/>
    <w:rsid w:val="005E7103"/>
    <w:rsid w:val="005E7463"/>
    <w:rsid w:val="005E78CB"/>
    <w:rsid w:val="005F0466"/>
    <w:rsid w:val="005F0944"/>
    <w:rsid w:val="005F1CD0"/>
    <w:rsid w:val="005F28AF"/>
    <w:rsid w:val="005F2B62"/>
    <w:rsid w:val="005F4F93"/>
    <w:rsid w:val="005F6B47"/>
    <w:rsid w:val="006005FC"/>
    <w:rsid w:val="00601B12"/>
    <w:rsid w:val="00602568"/>
    <w:rsid w:val="00603C00"/>
    <w:rsid w:val="00603FCD"/>
    <w:rsid w:val="0060645C"/>
    <w:rsid w:val="0060654E"/>
    <w:rsid w:val="00606D3B"/>
    <w:rsid w:val="00620ABA"/>
    <w:rsid w:val="0062506D"/>
    <w:rsid w:val="00625776"/>
    <w:rsid w:val="006263F1"/>
    <w:rsid w:val="00626F13"/>
    <w:rsid w:val="006276A4"/>
    <w:rsid w:val="00627B35"/>
    <w:rsid w:val="00627D26"/>
    <w:rsid w:val="00627E72"/>
    <w:rsid w:val="00630538"/>
    <w:rsid w:val="006316D9"/>
    <w:rsid w:val="006332FD"/>
    <w:rsid w:val="006335E3"/>
    <w:rsid w:val="0063437A"/>
    <w:rsid w:val="00637CA9"/>
    <w:rsid w:val="006446BC"/>
    <w:rsid w:val="00647BAC"/>
    <w:rsid w:val="00650840"/>
    <w:rsid w:val="006527E7"/>
    <w:rsid w:val="006540D2"/>
    <w:rsid w:val="00654FA1"/>
    <w:rsid w:val="00656494"/>
    <w:rsid w:val="0066182F"/>
    <w:rsid w:val="00661C09"/>
    <w:rsid w:val="00661EA9"/>
    <w:rsid w:val="00662957"/>
    <w:rsid w:val="00662A43"/>
    <w:rsid w:val="00665A47"/>
    <w:rsid w:val="00665CF5"/>
    <w:rsid w:val="00666230"/>
    <w:rsid w:val="006667FB"/>
    <w:rsid w:val="0066775A"/>
    <w:rsid w:val="00671D41"/>
    <w:rsid w:val="00671DEF"/>
    <w:rsid w:val="00672A44"/>
    <w:rsid w:val="00673BB7"/>
    <w:rsid w:val="00673D1B"/>
    <w:rsid w:val="0067463D"/>
    <w:rsid w:val="006748BD"/>
    <w:rsid w:val="006764D4"/>
    <w:rsid w:val="0067662A"/>
    <w:rsid w:val="00677B08"/>
    <w:rsid w:val="006810C1"/>
    <w:rsid w:val="006828E9"/>
    <w:rsid w:val="00683B2B"/>
    <w:rsid w:val="00684071"/>
    <w:rsid w:val="0068413C"/>
    <w:rsid w:val="00684FF8"/>
    <w:rsid w:val="00685080"/>
    <w:rsid w:val="00686765"/>
    <w:rsid w:val="0068793A"/>
    <w:rsid w:val="00690CE8"/>
    <w:rsid w:val="00690EF5"/>
    <w:rsid w:val="006911CD"/>
    <w:rsid w:val="0069138F"/>
    <w:rsid w:val="00693F0B"/>
    <w:rsid w:val="00694F46"/>
    <w:rsid w:val="006A0183"/>
    <w:rsid w:val="006A05AE"/>
    <w:rsid w:val="006A0978"/>
    <w:rsid w:val="006A1765"/>
    <w:rsid w:val="006A3A79"/>
    <w:rsid w:val="006A3F3F"/>
    <w:rsid w:val="006A46AB"/>
    <w:rsid w:val="006A4778"/>
    <w:rsid w:val="006A63F8"/>
    <w:rsid w:val="006A6D59"/>
    <w:rsid w:val="006B02FF"/>
    <w:rsid w:val="006B05F8"/>
    <w:rsid w:val="006B1EF2"/>
    <w:rsid w:val="006B3579"/>
    <w:rsid w:val="006B4325"/>
    <w:rsid w:val="006B495A"/>
    <w:rsid w:val="006B55F7"/>
    <w:rsid w:val="006B6AFB"/>
    <w:rsid w:val="006B6EBE"/>
    <w:rsid w:val="006C0538"/>
    <w:rsid w:val="006C1681"/>
    <w:rsid w:val="006C1A3D"/>
    <w:rsid w:val="006C3F74"/>
    <w:rsid w:val="006C5089"/>
    <w:rsid w:val="006C5D72"/>
    <w:rsid w:val="006C5DA3"/>
    <w:rsid w:val="006C6669"/>
    <w:rsid w:val="006D0240"/>
    <w:rsid w:val="006D05A5"/>
    <w:rsid w:val="006D069C"/>
    <w:rsid w:val="006D1320"/>
    <w:rsid w:val="006D281C"/>
    <w:rsid w:val="006D630D"/>
    <w:rsid w:val="006D67AE"/>
    <w:rsid w:val="006D6DDB"/>
    <w:rsid w:val="006D71D3"/>
    <w:rsid w:val="006D7574"/>
    <w:rsid w:val="006D75BC"/>
    <w:rsid w:val="006D7E10"/>
    <w:rsid w:val="006E0035"/>
    <w:rsid w:val="006E0331"/>
    <w:rsid w:val="006E037F"/>
    <w:rsid w:val="006E2483"/>
    <w:rsid w:val="006E426A"/>
    <w:rsid w:val="006E4FC6"/>
    <w:rsid w:val="006E56C8"/>
    <w:rsid w:val="006E5E99"/>
    <w:rsid w:val="006E622E"/>
    <w:rsid w:val="006E6F19"/>
    <w:rsid w:val="006F3B00"/>
    <w:rsid w:val="006F40C9"/>
    <w:rsid w:val="006F65CD"/>
    <w:rsid w:val="006F73F2"/>
    <w:rsid w:val="006F78AB"/>
    <w:rsid w:val="00700001"/>
    <w:rsid w:val="00700E7E"/>
    <w:rsid w:val="00704292"/>
    <w:rsid w:val="007054E5"/>
    <w:rsid w:val="007064E1"/>
    <w:rsid w:val="00706C40"/>
    <w:rsid w:val="00707E55"/>
    <w:rsid w:val="00710519"/>
    <w:rsid w:val="007106F2"/>
    <w:rsid w:val="007108E2"/>
    <w:rsid w:val="00710D87"/>
    <w:rsid w:val="00711D6B"/>
    <w:rsid w:val="00712470"/>
    <w:rsid w:val="0071247A"/>
    <w:rsid w:val="007144CE"/>
    <w:rsid w:val="00714FED"/>
    <w:rsid w:val="00715FD5"/>
    <w:rsid w:val="007177C4"/>
    <w:rsid w:val="00717F89"/>
    <w:rsid w:val="00721DC8"/>
    <w:rsid w:val="00721EEE"/>
    <w:rsid w:val="007221FA"/>
    <w:rsid w:val="0072228E"/>
    <w:rsid w:val="00724388"/>
    <w:rsid w:val="00725A1F"/>
    <w:rsid w:val="00725CB7"/>
    <w:rsid w:val="00726CF0"/>
    <w:rsid w:val="007305BB"/>
    <w:rsid w:val="00730B5D"/>
    <w:rsid w:val="007334FD"/>
    <w:rsid w:val="0073434C"/>
    <w:rsid w:val="00734461"/>
    <w:rsid w:val="00734A5A"/>
    <w:rsid w:val="007354C0"/>
    <w:rsid w:val="00742AA7"/>
    <w:rsid w:val="00744B39"/>
    <w:rsid w:val="00746255"/>
    <w:rsid w:val="007463FC"/>
    <w:rsid w:val="00746C33"/>
    <w:rsid w:val="00750BD3"/>
    <w:rsid w:val="00751DFB"/>
    <w:rsid w:val="00751EC4"/>
    <w:rsid w:val="00754BEC"/>
    <w:rsid w:val="00754D9D"/>
    <w:rsid w:val="0075534B"/>
    <w:rsid w:val="00755857"/>
    <w:rsid w:val="007564C4"/>
    <w:rsid w:val="007609AA"/>
    <w:rsid w:val="00761D8E"/>
    <w:rsid w:val="00763774"/>
    <w:rsid w:val="007652F6"/>
    <w:rsid w:val="00765B44"/>
    <w:rsid w:val="00765D9C"/>
    <w:rsid w:val="0076617E"/>
    <w:rsid w:val="00770949"/>
    <w:rsid w:val="0077274B"/>
    <w:rsid w:val="00775BFD"/>
    <w:rsid w:val="00775D97"/>
    <w:rsid w:val="0077656C"/>
    <w:rsid w:val="0077671D"/>
    <w:rsid w:val="00776B3E"/>
    <w:rsid w:val="00776C7B"/>
    <w:rsid w:val="007814DB"/>
    <w:rsid w:val="0078233F"/>
    <w:rsid w:val="00791F43"/>
    <w:rsid w:val="0079209D"/>
    <w:rsid w:val="007921FD"/>
    <w:rsid w:val="007966B2"/>
    <w:rsid w:val="007975D5"/>
    <w:rsid w:val="007A1BE0"/>
    <w:rsid w:val="007A36D9"/>
    <w:rsid w:val="007A3A7F"/>
    <w:rsid w:val="007A5CCF"/>
    <w:rsid w:val="007A7771"/>
    <w:rsid w:val="007B3744"/>
    <w:rsid w:val="007B451C"/>
    <w:rsid w:val="007B592D"/>
    <w:rsid w:val="007B6A91"/>
    <w:rsid w:val="007B70DF"/>
    <w:rsid w:val="007B7195"/>
    <w:rsid w:val="007C0144"/>
    <w:rsid w:val="007C0C86"/>
    <w:rsid w:val="007C21BD"/>
    <w:rsid w:val="007C2380"/>
    <w:rsid w:val="007C2FD5"/>
    <w:rsid w:val="007C58C8"/>
    <w:rsid w:val="007C7257"/>
    <w:rsid w:val="007D067A"/>
    <w:rsid w:val="007D18F3"/>
    <w:rsid w:val="007D258A"/>
    <w:rsid w:val="007D2D93"/>
    <w:rsid w:val="007D418F"/>
    <w:rsid w:val="007D5156"/>
    <w:rsid w:val="007D7AC6"/>
    <w:rsid w:val="007E050C"/>
    <w:rsid w:val="007E0607"/>
    <w:rsid w:val="007E0F87"/>
    <w:rsid w:val="007E1EFD"/>
    <w:rsid w:val="007E2397"/>
    <w:rsid w:val="007E3B1C"/>
    <w:rsid w:val="007E55CD"/>
    <w:rsid w:val="007E574C"/>
    <w:rsid w:val="007E6599"/>
    <w:rsid w:val="007E6E7E"/>
    <w:rsid w:val="007E7660"/>
    <w:rsid w:val="007E78CB"/>
    <w:rsid w:val="007F0C2B"/>
    <w:rsid w:val="007F0D32"/>
    <w:rsid w:val="007F0F95"/>
    <w:rsid w:val="007F38C4"/>
    <w:rsid w:val="007F626C"/>
    <w:rsid w:val="00800172"/>
    <w:rsid w:val="00801148"/>
    <w:rsid w:val="00802476"/>
    <w:rsid w:val="00804D46"/>
    <w:rsid w:val="00804F47"/>
    <w:rsid w:val="00805100"/>
    <w:rsid w:val="00810983"/>
    <w:rsid w:val="008114AF"/>
    <w:rsid w:val="0081198E"/>
    <w:rsid w:val="0081237C"/>
    <w:rsid w:val="00813AEC"/>
    <w:rsid w:val="008147F8"/>
    <w:rsid w:val="00815350"/>
    <w:rsid w:val="00815CB1"/>
    <w:rsid w:val="00817198"/>
    <w:rsid w:val="00817680"/>
    <w:rsid w:val="008178F8"/>
    <w:rsid w:val="00817A76"/>
    <w:rsid w:val="00817AE1"/>
    <w:rsid w:val="00821DE0"/>
    <w:rsid w:val="0082346A"/>
    <w:rsid w:val="00825E1A"/>
    <w:rsid w:val="008263DC"/>
    <w:rsid w:val="0082685A"/>
    <w:rsid w:val="00827379"/>
    <w:rsid w:val="00830EEA"/>
    <w:rsid w:val="00830F98"/>
    <w:rsid w:val="00833287"/>
    <w:rsid w:val="008354C0"/>
    <w:rsid w:val="00835934"/>
    <w:rsid w:val="008375C4"/>
    <w:rsid w:val="00841D7D"/>
    <w:rsid w:val="00841E2B"/>
    <w:rsid w:val="00843521"/>
    <w:rsid w:val="0084599D"/>
    <w:rsid w:val="00845A2A"/>
    <w:rsid w:val="0084631A"/>
    <w:rsid w:val="00846753"/>
    <w:rsid w:val="008539E0"/>
    <w:rsid w:val="00855DF0"/>
    <w:rsid w:val="00856000"/>
    <w:rsid w:val="00857347"/>
    <w:rsid w:val="00860144"/>
    <w:rsid w:val="00860C32"/>
    <w:rsid w:val="00861B09"/>
    <w:rsid w:val="008664D0"/>
    <w:rsid w:val="008665EA"/>
    <w:rsid w:val="00866614"/>
    <w:rsid w:val="00866B4A"/>
    <w:rsid w:val="00867084"/>
    <w:rsid w:val="00867837"/>
    <w:rsid w:val="008702E2"/>
    <w:rsid w:val="00870594"/>
    <w:rsid w:val="00872AEB"/>
    <w:rsid w:val="00873564"/>
    <w:rsid w:val="0087442F"/>
    <w:rsid w:val="0087478F"/>
    <w:rsid w:val="0087498C"/>
    <w:rsid w:val="00875663"/>
    <w:rsid w:val="00877591"/>
    <w:rsid w:val="00881488"/>
    <w:rsid w:val="00881930"/>
    <w:rsid w:val="0088243E"/>
    <w:rsid w:val="008848CA"/>
    <w:rsid w:val="00884C1C"/>
    <w:rsid w:val="00887FAE"/>
    <w:rsid w:val="0089543C"/>
    <w:rsid w:val="0089549F"/>
    <w:rsid w:val="00897AB9"/>
    <w:rsid w:val="008A0D50"/>
    <w:rsid w:val="008A1530"/>
    <w:rsid w:val="008A162D"/>
    <w:rsid w:val="008A17C9"/>
    <w:rsid w:val="008A2D14"/>
    <w:rsid w:val="008A3062"/>
    <w:rsid w:val="008A39DA"/>
    <w:rsid w:val="008A501C"/>
    <w:rsid w:val="008B165A"/>
    <w:rsid w:val="008B1D67"/>
    <w:rsid w:val="008B2187"/>
    <w:rsid w:val="008B4F58"/>
    <w:rsid w:val="008B538B"/>
    <w:rsid w:val="008B549F"/>
    <w:rsid w:val="008B62E7"/>
    <w:rsid w:val="008B6C12"/>
    <w:rsid w:val="008B7590"/>
    <w:rsid w:val="008C03EC"/>
    <w:rsid w:val="008C0895"/>
    <w:rsid w:val="008C2353"/>
    <w:rsid w:val="008C2402"/>
    <w:rsid w:val="008C2FC3"/>
    <w:rsid w:val="008C495F"/>
    <w:rsid w:val="008C4D33"/>
    <w:rsid w:val="008C7598"/>
    <w:rsid w:val="008D022E"/>
    <w:rsid w:val="008D17DB"/>
    <w:rsid w:val="008D2525"/>
    <w:rsid w:val="008D2C3A"/>
    <w:rsid w:val="008D5033"/>
    <w:rsid w:val="008D6DBB"/>
    <w:rsid w:val="008D7768"/>
    <w:rsid w:val="008E03D8"/>
    <w:rsid w:val="008E2FE3"/>
    <w:rsid w:val="008E3428"/>
    <w:rsid w:val="008E6B8D"/>
    <w:rsid w:val="008F08DC"/>
    <w:rsid w:val="008F2924"/>
    <w:rsid w:val="008F2E65"/>
    <w:rsid w:val="008F4C42"/>
    <w:rsid w:val="008F7ECB"/>
    <w:rsid w:val="00900423"/>
    <w:rsid w:val="009007A4"/>
    <w:rsid w:val="00900EAA"/>
    <w:rsid w:val="00903733"/>
    <w:rsid w:val="00903C7D"/>
    <w:rsid w:val="009054F2"/>
    <w:rsid w:val="009059A3"/>
    <w:rsid w:val="00912E84"/>
    <w:rsid w:val="00915C61"/>
    <w:rsid w:val="00917FD8"/>
    <w:rsid w:val="00920CE4"/>
    <w:rsid w:val="00924E16"/>
    <w:rsid w:val="00926159"/>
    <w:rsid w:val="009314A7"/>
    <w:rsid w:val="00931667"/>
    <w:rsid w:val="0093170F"/>
    <w:rsid w:val="00932BC9"/>
    <w:rsid w:val="00933458"/>
    <w:rsid w:val="009359E6"/>
    <w:rsid w:val="00936677"/>
    <w:rsid w:val="00936E0D"/>
    <w:rsid w:val="00940B0E"/>
    <w:rsid w:val="009411BF"/>
    <w:rsid w:val="009412B0"/>
    <w:rsid w:val="0094229C"/>
    <w:rsid w:val="0094265A"/>
    <w:rsid w:val="0094353F"/>
    <w:rsid w:val="00946D57"/>
    <w:rsid w:val="00947C34"/>
    <w:rsid w:val="00951F52"/>
    <w:rsid w:val="00957323"/>
    <w:rsid w:val="00957540"/>
    <w:rsid w:val="009576B4"/>
    <w:rsid w:val="00960262"/>
    <w:rsid w:val="009604B2"/>
    <w:rsid w:val="00961F41"/>
    <w:rsid w:val="0096266F"/>
    <w:rsid w:val="0096453A"/>
    <w:rsid w:val="00965A87"/>
    <w:rsid w:val="00965C3D"/>
    <w:rsid w:val="009660BE"/>
    <w:rsid w:val="009679C9"/>
    <w:rsid w:val="0097118F"/>
    <w:rsid w:val="00971CB4"/>
    <w:rsid w:val="00971F75"/>
    <w:rsid w:val="00974293"/>
    <w:rsid w:val="00974365"/>
    <w:rsid w:val="00976325"/>
    <w:rsid w:val="00977B5D"/>
    <w:rsid w:val="00980123"/>
    <w:rsid w:val="00985346"/>
    <w:rsid w:val="00985EAE"/>
    <w:rsid w:val="0098609D"/>
    <w:rsid w:val="0099067C"/>
    <w:rsid w:val="00990999"/>
    <w:rsid w:val="00990AC0"/>
    <w:rsid w:val="00990DE9"/>
    <w:rsid w:val="009911DE"/>
    <w:rsid w:val="00991421"/>
    <w:rsid w:val="00991442"/>
    <w:rsid w:val="00997721"/>
    <w:rsid w:val="009A05D9"/>
    <w:rsid w:val="009A174D"/>
    <w:rsid w:val="009A3F17"/>
    <w:rsid w:val="009A5A7F"/>
    <w:rsid w:val="009A6AE2"/>
    <w:rsid w:val="009B0B71"/>
    <w:rsid w:val="009B28D1"/>
    <w:rsid w:val="009B3503"/>
    <w:rsid w:val="009B593C"/>
    <w:rsid w:val="009B5E80"/>
    <w:rsid w:val="009B66B2"/>
    <w:rsid w:val="009B6D46"/>
    <w:rsid w:val="009B6E9E"/>
    <w:rsid w:val="009B7B9C"/>
    <w:rsid w:val="009C147A"/>
    <w:rsid w:val="009C21D5"/>
    <w:rsid w:val="009C31F1"/>
    <w:rsid w:val="009C72A5"/>
    <w:rsid w:val="009C74E5"/>
    <w:rsid w:val="009D05CB"/>
    <w:rsid w:val="009D1395"/>
    <w:rsid w:val="009D1D5B"/>
    <w:rsid w:val="009D2136"/>
    <w:rsid w:val="009D410B"/>
    <w:rsid w:val="009D530A"/>
    <w:rsid w:val="009D5475"/>
    <w:rsid w:val="009D6B43"/>
    <w:rsid w:val="009E02A7"/>
    <w:rsid w:val="009E1C35"/>
    <w:rsid w:val="009E20B9"/>
    <w:rsid w:val="009E2B86"/>
    <w:rsid w:val="009E3C8F"/>
    <w:rsid w:val="009E5D68"/>
    <w:rsid w:val="009E5F5B"/>
    <w:rsid w:val="009F067A"/>
    <w:rsid w:val="009F1223"/>
    <w:rsid w:val="009F2A34"/>
    <w:rsid w:val="009F43F6"/>
    <w:rsid w:val="009F59DC"/>
    <w:rsid w:val="009F6798"/>
    <w:rsid w:val="00A00211"/>
    <w:rsid w:val="00A00AD9"/>
    <w:rsid w:val="00A011CF"/>
    <w:rsid w:val="00A037B8"/>
    <w:rsid w:val="00A05FE2"/>
    <w:rsid w:val="00A0625B"/>
    <w:rsid w:val="00A06B40"/>
    <w:rsid w:val="00A06D89"/>
    <w:rsid w:val="00A07E09"/>
    <w:rsid w:val="00A07F65"/>
    <w:rsid w:val="00A10F7A"/>
    <w:rsid w:val="00A116B2"/>
    <w:rsid w:val="00A11C59"/>
    <w:rsid w:val="00A137BD"/>
    <w:rsid w:val="00A13A9E"/>
    <w:rsid w:val="00A1454E"/>
    <w:rsid w:val="00A1467C"/>
    <w:rsid w:val="00A15700"/>
    <w:rsid w:val="00A15A60"/>
    <w:rsid w:val="00A166A2"/>
    <w:rsid w:val="00A20EF9"/>
    <w:rsid w:val="00A24CC1"/>
    <w:rsid w:val="00A250CF"/>
    <w:rsid w:val="00A2536D"/>
    <w:rsid w:val="00A27E68"/>
    <w:rsid w:val="00A31071"/>
    <w:rsid w:val="00A31BF4"/>
    <w:rsid w:val="00A33638"/>
    <w:rsid w:val="00A35892"/>
    <w:rsid w:val="00A35D65"/>
    <w:rsid w:val="00A36394"/>
    <w:rsid w:val="00A36850"/>
    <w:rsid w:val="00A408AE"/>
    <w:rsid w:val="00A43097"/>
    <w:rsid w:val="00A44294"/>
    <w:rsid w:val="00A45C4C"/>
    <w:rsid w:val="00A464D7"/>
    <w:rsid w:val="00A4723A"/>
    <w:rsid w:val="00A47965"/>
    <w:rsid w:val="00A52572"/>
    <w:rsid w:val="00A52DEE"/>
    <w:rsid w:val="00A548DB"/>
    <w:rsid w:val="00A54E6C"/>
    <w:rsid w:val="00A565F9"/>
    <w:rsid w:val="00A56DA8"/>
    <w:rsid w:val="00A6086D"/>
    <w:rsid w:val="00A632E5"/>
    <w:rsid w:val="00A6735A"/>
    <w:rsid w:val="00A675D2"/>
    <w:rsid w:val="00A67C01"/>
    <w:rsid w:val="00A701B7"/>
    <w:rsid w:val="00A709F3"/>
    <w:rsid w:val="00A71735"/>
    <w:rsid w:val="00A71EF4"/>
    <w:rsid w:val="00A71F69"/>
    <w:rsid w:val="00A7250E"/>
    <w:rsid w:val="00A746F9"/>
    <w:rsid w:val="00A7470D"/>
    <w:rsid w:val="00A75452"/>
    <w:rsid w:val="00A76560"/>
    <w:rsid w:val="00A81343"/>
    <w:rsid w:val="00A8177C"/>
    <w:rsid w:val="00A83226"/>
    <w:rsid w:val="00A832DB"/>
    <w:rsid w:val="00A8433F"/>
    <w:rsid w:val="00A86770"/>
    <w:rsid w:val="00A87685"/>
    <w:rsid w:val="00A90F89"/>
    <w:rsid w:val="00A91910"/>
    <w:rsid w:val="00A91E89"/>
    <w:rsid w:val="00A92E96"/>
    <w:rsid w:val="00A9330F"/>
    <w:rsid w:val="00A9576F"/>
    <w:rsid w:val="00A9612B"/>
    <w:rsid w:val="00A969A2"/>
    <w:rsid w:val="00AA05AA"/>
    <w:rsid w:val="00AA0A18"/>
    <w:rsid w:val="00AA2570"/>
    <w:rsid w:val="00AA3295"/>
    <w:rsid w:val="00AA3F12"/>
    <w:rsid w:val="00AA57A8"/>
    <w:rsid w:val="00AA6C41"/>
    <w:rsid w:val="00AB01AF"/>
    <w:rsid w:val="00AB2535"/>
    <w:rsid w:val="00AB2537"/>
    <w:rsid w:val="00AB3141"/>
    <w:rsid w:val="00AB6905"/>
    <w:rsid w:val="00AC032C"/>
    <w:rsid w:val="00AC43F7"/>
    <w:rsid w:val="00AC47B7"/>
    <w:rsid w:val="00AC518E"/>
    <w:rsid w:val="00AC66C7"/>
    <w:rsid w:val="00AD40E7"/>
    <w:rsid w:val="00AD5756"/>
    <w:rsid w:val="00AE1D89"/>
    <w:rsid w:val="00AE209E"/>
    <w:rsid w:val="00AE2153"/>
    <w:rsid w:val="00AE29B6"/>
    <w:rsid w:val="00AE3EFD"/>
    <w:rsid w:val="00AE539F"/>
    <w:rsid w:val="00AE5EF0"/>
    <w:rsid w:val="00AE64E5"/>
    <w:rsid w:val="00AE7339"/>
    <w:rsid w:val="00AE7D40"/>
    <w:rsid w:val="00AF1B73"/>
    <w:rsid w:val="00AF4561"/>
    <w:rsid w:val="00AF4D62"/>
    <w:rsid w:val="00AF5DA2"/>
    <w:rsid w:val="00B012F8"/>
    <w:rsid w:val="00B01A0B"/>
    <w:rsid w:val="00B0271E"/>
    <w:rsid w:val="00B02B3C"/>
    <w:rsid w:val="00B0488A"/>
    <w:rsid w:val="00B05EA5"/>
    <w:rsid w:val="00B0613C"/>
    <w:rsid w:val="00B103D4"/>
    <w:rsid w:val="00B10ABA"/>
    <w:rsid w:val="00B10EA6"/>
    <w:rsid w:val="00B118A2"/>
    <w:rsid w:val="00B13248"/>
    <w:rsid w:val="00B1370E"/>
    <w:rsid w:val="00B13970"/>
    <w:rsid w:val="00B20DD2"/>
    <w:rsid w:val="00B211A4"/>
    <w:rsid w:val="00B213C2"/>
    <w:rsid w:val="00B21B99"/>
    <w:rsid w:val="00B22679"/>
    <w:rsid w:val="00B23FC0"/>
    <w:rsid w:val="00B244D9"/>
    <w:rsid w:val="00B25AFC"/>
    <w:rsid w:val="00B2672F"/>
    <w:rsid w:val="00B271CC"/>
    <w:rsid w:val="00B2764D"/>
    <w:rsid w:val="00B27F08"/>
    <w:rsid w:val="00B3138C"/>
    <w:rsid w:val="00B32754"/>
    <w:rsid w:val="00B33689"/>
    <w:rsid w:val="00B336DE"/>
    <w:rsid w:val="00B3584B"/>
    <w:rsid w:val="00B3594C"/>
    <w:rsid w:val="00B35C07"/>
    <w:rsid w:val="00B403EA"/>
    <w:rsid w:val="00B407AE"/>
    <w:rsid w:val="00B416BF"/>
    <w:rsid w:val="00B42C7F"/>
    <w:rsid w:val="00B42CDD"/>
    <w:rsid w:val="00B43DC4"/>
    <w:rsid w:val="00B45850"/>
    <w:rsid w:val="00B500D5"/>
    <w:rsid w:val="00B50543"/>
    <w:rsid w:val="00B50591"/>
    <w:rsid w:val="00B50682"/>
    <w:rsid w:val="00B51628"/>
    <w:rsid w:val="00B5354A"/>
    <w:rsid w:val="00B54B06"/>
    <w:rsid w:val="00B54C2A"/>
    <w:rsid w:val="00B56BAB"/>
    <w:rsid w:val="00B56CDA"/>
    <w:rsid w:val="00B56CF5"/>
    <w:rsid w:val="00B6086C"/>
    <w:rsid w:val="00B6262E"/>
    <w:rsid w:val="00B62996"/>
    <w:rsid w:val="00B62C76"/>
    <w:rsid w:val="00B63E48"/>
    <w:rsid w:val="00B64984"/>
    <w:rsid w:val="00B65735"/>
    <w:rsid w:val="00B66806"/>
    <w:rsid w:val="00B6682F"/>
    <w:rsid w:val="00B669CD"/>
    <w:rsid w:val="00B6789F"/>
    <w:rsid w:val="00B67DE7"/>
    <w:rsid w:val="00B72032"/>
    <w:rsid w:val="00B73328"/>
    <w:rsid w:val="00B74DA7"/>
    <w:rsid w:val="00B74E49"/>
    <w:rsid w:val="00B74FEC"/>
    <w:rsid w:val="00B75704"/>
    <w:rsid w:val="00B772A3"/>
    <w:rsid w:val="00B8014B"/>
    <w:rsid w:val="00B81A86"/>
    <w:rsid w:val="00B83A8E"/>
    <w:rsid w:val="00B83D3F"/>
    <w:rsid w:val="00B8426C"/>
    <w:rsid w:val="00B8532C"/>
    <w:rsid w:val="00B8543D"/>
    <w:rsid w:val="00B85A95"/>
    <w:rsid w:val="00B875E0"/>
    <w:rsid w:val="00B87601"/>
    <w:rsid w:val="00B8798D"/>
    <w:rsid w:val="00B9114C"/>
    <w:rsid w:val="00B915CD"/>
    <w:rsid w:val="00B92869"/>
    <w:rsid w:val="00BA3C1B"/>
    <w:rsid w:val="00BA4EBD"/>
    <w:rsid w:val="00BA67C7"/>
    <w:rsid w:val="00BA712F"/>
    <w:rsid w:val="00BA73C4"/>
    <w:rsid w:val="00BA7A2D"/>
    <w:rsid w:val="00BB06C8"/>
    <w:rsid w:val="00BB0B1F"/>
    <w:rsid w:val="00BB0C13"/>
    <w:rsid w:val="00BB1067"/>
    <w:rsid w:val="00BB2003"/>
    <w:rsid w:val="00BB2773"/>
    <w:rsid w:val="00BB58EE"/>
    <w:rsid w:val="00BB5993"/>
    <w:rsid w:val="00BB5A74"/>
    <w:rsid w:val="00BB6C3A"/>
    <w:rsid w:val="00BC0042"/>
    <w:rsid w:val="00BC0B14"/>
    <w:rsid w:val="00BC1AE9"/>
    <w:rsid w:val="00BC25BB"/>
    <w:rsid w:val="00BC2A0B"/>
    <w:rsid w:val="00BC6174"/>
    <w:rsid w:val="00BC7323"/>
    <w:rsid w:val="00BD05E4"/>
    <w:rsid w:val="00BD0837"/>
    <w:rsid w:val="00BD08EB"/>
    <w:rsid w:val="00BD0CE8"/>
    <w:rsid w:val="00BD327D"/>
    <w:rsid w:val="00BD5D0E"/>
    <w:rsid w:val="00BD7323"/>
    <w:rsid w:val="00BD75E1"/>
    <w:rsid w:val="00BE10BD"/>
    <w:rsid w:val="00BE1146"/>
    <w:rsid w:val="00BE19A4"/>
    <w:rsid w:val="00BE3C18"/>
    <w:rsid w:val="00BE65C6"/>
    <w:rsid w:val="00BE6972"/>
    <w:rsid w:val="00BF1730"/>
    <w:rsid w:val="00BF1944"/>
    <w:rsid w:val="00BF1986"/>
    <w:rsid w:val="00BF2775"/>
    <w:rsid w:val="00BF29DD"/>
    <w:rsid w:val="00BF465C"/>
    <w:rsid w:val="00BF4923"/>
    <w:rsid w:val="00BF5192"/>
    <w:rsid w:val="00BF54FB"/>
    <w:rsid w:val="00BF6045"/>
    <w:rsid w:val="00C02344"/>
    <w:rsid w:val="00C02ABA"/>
    <w:rsid w:val="00C02DF7"/>
    <w:rsid w:val="00C07343"/>
    <w:rsid w:val="00C0784E"/>
    <w:rsid w:val="00C10215"/>
    <w:rsid w:val="00C116F1"/>
    <w:rsid w:val="00C132D8"/>
    <w:rsid w:val="00C14109"/>
    <w:rsid w:val="00C21326"/>
    <w:rsid w:val="00C222D3"/>
    <w:rsid w:val="00C223F2"/>
    <w:rsid w:val="00C22415"/>
    <w:rsid w:val="00C2378D"/>
    <w:rsid w:val="00C2470D"/>
    <w:rsid w:val="00C25C51"/>
    <w:rsid w:val="00C27C06"/>
    <w:rsid w:val="00C30BF2"/>
    <w:rsid w:val="00C31C47"/>
    <w:rsid w:val="00C33CF1"/>
    <w:rsid w:val="00C354C0"/>
    <w:rsid w:val="00C36AE9"/>
    <w:rsid w:val="00C4097E"/>
    <w:rsid w:val="00C40BD3"/>
    <w:rsid w:val="00C4276A"/>
    <w:rsid w:val="00C441DF"/>
    <w:rsid w:val="00C446AF"/>
    <w:rsid w:val="00C45A09"/>
    <w:rsid w:val="00C47225"/>
    <w:rsid w:val="00C4726C"/>
    <w:rsid w:val="00C47368"/>
    <w:rsid w:val="00C55B37"/>
    <w:rsid w:val="00C5673A"/>
    <w:rsid w:val="00C57210"/>
    <w:rsid w:val="00C57DD0"/>
    <w:rsid w:val="00C6047B"/>
    <w:rsid w:val="00C60A0A"/>
    <w:rsid w:val="00C66BC5"/>
    <w:rsid w:val="00C66D1A"/>
    <w:rsid w:val="00C675DD"/>
    <w:rsid w:val="00C71F90"/>
    <w:rsid w:val="00C72090"/>
    <w:rsid w:val="00C7244B"/>
    <w:rsid w:val="00C73C49"/>
    <w:rsid w:val="00C74B4F"/>
    <w:rsid w:val="00C75100"/>
    <w:rsid w:val="00C76B03"/>
    <w:rsid w:val="00C8334A"/>
    <w:rsid w:val="00C83AF3"/>
    <w:rsid w:val="00C8624A"/>
    <w:rsid w:val="00C87781"/>
    <w:rsid w:val="00C901A2"/>
    <w:rsid w:val="00C92C1E"/>
    <w:rsid w:val="00C930E4"/>
    <w:rsid w:val="00C931C3"/>
    <w:rsid w:val="00C93859"/>
    <w:rsid w:val="00C9500E"/>
    <w:rsid w:val="00C95739"/>
    <w:rsid w:val="00C97C3B"/>
    <w:rsid w:val="00CA0614"/>
    <w:rsid w:val="00CA0B00"/>
    <w:rsid w:val="00CA0C23"/>
    <w:rsid w:val="00CA17F6"/>
    <w:rsid w:val="00CA25D2"/>
    <w:rsid w:val="00CA267F"/>
    <w:rsid w:val="00CA32D3"/>
    <w:rsid w:val="00CA4970"/>
    <w:rsid w:val="00CA55F9"/>
    <w:rsid w:val="00CA686B"/>
    <w:rsid w:val="00CA6931"/>
    <w:rsid w:val="00CA7635"/>
    <w:rsid w:val="00CA7772"/>
    <w:rsid w:val="00CB1A42"/>
    <w:rsid w:val="00CB3297"/>
    <w:rsid w:val="00CB3F90"/>
    <w:rsid w:val="00CB3F99"/>
    <w:rsid w:val="00CB5078"/>
    <w:rsid w:val="00CB5160"/>
    <w:rsid w:val="00CB566D"/>
    <w:rsid w:val="00CB5E91"/>
    <w:rsid w:val="00CB668B"/>
    <w:rsid w:val="00CB70EC"/>
    <w:rsid w:val="00CC1492"/>
    <w:rsid w:val="00CC1D7A"/>
    <w:rsid w:val="00CC24BF"/>
    <w:rsid w:val="00CC36E9"/>
    <w:rsid w:val="00CC4F11"/>
    <w:rsid w:val="00CC63D0"/>
    <w:rsid w:val="00CD1C9D"/>
    <w:rsid w:val="00CD3077"/>
    <w:rsid w:val="00CD3BD7"/>
    <w:rsid w:val="00CD4039"/>
    <w:rsid w:val="00CD4FA7"/>
    <w:rsid w:val="00CD6A69"/>
    <w:rsid w:val="00CD7397"/>
    <w:rsid w:val="00CD75C2"/>
    <w:rsid w:val="00CD7AF2"/>
    <w:rsid w:val="00CD7D9A"/>
    <w:rsid w:val="00CE0407"/>
    <w:rsid w:val="00CE0DD6"/>
    <w:rsid w:val="00CE11D1"/>
    <w:rsid w:val="00CE2908"/>
    <w:rsid w:val="00CE3C4D"/>
    <w:rsid w:val="00CE6405"/>
    <w:rsid w:val="00CE6A8B"/>
    <w:rsid w:val="00CF0063"/>
    <w:rsid w:val="00CF034F"/>
    <w:rsid w:val="00CF069A"/>
    <w:rsid w:val="00CF2527"/>
    <w:rsid w:val="00CF7484"/>
    <w:rsid w:val="00CF79C4"/>
    <w:rsid w:val="00D00932"/>
    <w:rsid w:val="00D00A4E"/>
    <w:rsid w:val="00D00F3A"/>
    <w:rsid w:val="00D01D83"/>
    <w:rsid w:val="00D039D4"/>
    <w:rsid w:val="00D03C97"/>
    <w:rsid w:val="00D05DCB"/>
    <w:rsid w:val="00D063A5"/>
    <w:rsid w:val="00D0677A"/>
    <w:rsid w:val="00D073D4"/>
    <w:rsid w:val="00D1326A"/>
    <w:rsid w:val="00D14EB4"/>
    <w:rsid w:val="00D1593E"/>
    <w:rsid w:val="00D17E31"/>
    <w:rsid w:val="00D205E1"/>
    <w:rsid w:val="00D219F3"/>
    <w:rsid w:val="00D22385"/>
    <w:rsid w:val="00D22E2B"/>
    <w:rsid w:val="00D31276"/>
    <w:rsid w:val="00D32BC5"/>
    <w:rsid w:val="00D345B7"/>
    <w:rsid w:val="00D3508F"/>
    <w:rsid w:val="00D36C6C"/>
    <w:rsid w:val="00D373F1"/>
    <w:rsid w:val="00D423E4"/>
    <w:rsid w:val="00D42741"/>
    <w:rsid w:val="00D433CB"/>
    <w:rsid w:val="00D446EB"/>
    <w:rsid w:val="00D44E75"/>
    <w:rsid w:val="00D45449"/>
    <w:rsid w:val="00D50575"/>
    <w:rsid w:val="00D549B9"/>
    <w:rsid w:val="00D54EB3"/>
    <w:rsid w:val="00D55113"/>
    <w:rsid w:val="00D56737"/>
    <w:rsid w:val="00D57A2E"/>
    <w:rsid w:val="00D57B2C"/>
    <w:rsid w:val="00D64624"/>
    <w:rsid w:val="00D64D6C"/>
    <w:rsid w:val="00D71DCD"/>
    <w:rsid w:val="00D721C7"/>
    <w:rsid w:val="00D755D8"/>
    <w:rsid w:val="00D75BBC"/>
    <w:rsid w:val="00D76EB6"/>
    <w:rsid w:val="00D80C45"/>
    <w:rsid w:val="00D811AE"/>
    <w:rsid w:val="00D823CD"/>
    <w:rsid w:val="00D8409B"/>
    <w:rsid w:val="00D84242"/>
    <w:rsid w:val="00D84A19"/>
    <w:rsid w:val="00D85491"/>
    <w:rsid w:val="00D868D4"/>
    <w:rsid w:val="00D87B36"/>
    <w:rsid w:val="00D91616"/>
    <w:rsid w:val="00D94F0C"/>
    <w:rsid w:val="00DA0C86"/>
    <w:rsid w:val="00DA0D07"/>
    <w:rsid w:val="00DA0E8F"/>
    <w:rsid w:val="00DA136F"/>
    <w:rsid w:val="00DA19C2"/>
    <w:rsid w:val="00DA208D"/>
    <w:rsid w:val="00DA25E3"/>
    <w:rsid w:val="00DA29A9"/>
    <w:rsid w:val="00DA2D33"/>
    <w:rsid w:val="00DA4AB7"/>
    <w:rsid w:val="00DA57CB"/>
    <w:rsid w:val="00DA5965"/>
    <w:rsid w:val="00DA68FC"/>
    <w:rsid w:val="00DB162E"/>
    <w:rsid w:val="00DB1D9F"/>
    <w:rsid w:val="00DB20B0"/>
    <w:rsid w:val="00DB3DB7"/>
    <w:rsid w:val="00DB4A80"/>
    <w:rsid w:val="00DB5D57"/>
    <w:rsid w:val="00DC0342"/>
    <w:rsid w:val="00DC587C"/>
    <w:rsid w:val="00DC5CE9"/>
    <w:rsid w:val="00DC6A33"/>
    <w:rsid w:val="00DC71FA"/>
    <w:rsid w:val="00DD1797"/>
    <w:rsid w:val="00DD1C6E"/>
    <w:rsid w:val="00DD2138"/>
    <w:rsid w:val="00DD2453"/>
    <w:rsid w:val="00DD3712"/>
    <w:rsid w:val="00DD5243"/>
    <w:rsid w:val="00DD70E7"/>
    <w:rsid w:val="00DD7CC5"/>
    <w:rsid w:val="00DE17A1"/>
    <w:rsid w:val="00DE208B"/>
    <w:rsid w:val="00DE3C0B"/>
    <w:rsid w:val="00DE4647"/>
    <w:rsid w:val="00DE4950"/>
    <w:rsid w:val="00DE70F5"/>
    <w:rsid w:val="00DE72C6"/>
    <w:rsid w:val="00DF002C"/>
    <w:rsid w:val="00DF20D3"/>
    <w:rsid w:val="00DF23F1"/>
    <w:rsid w:val="00DF3D8E"/>
    <w:rsid w:val="00DF757E"/>
    <w:rsid w:val="00DF79E8"/>
    <w:rsid w:val="00E00D21"/>
    <w:rsid w:val="00E03515"/>
    <w:rsid w:val="00E0353B"/>
    <w:rsid w:val="00E05667"/>
    <w:rsid w:val="00E07DAB"/>
    <w:rsid w:val="00E13741"/>
    <w:rsid w:val="00E1439B"/>
    <w:rsid w:val="00E148DD"/>
    <w:rsid w:val="00E17C8B"/>
    <w:rsid w:val="00E21014"/>
    <w:rsid w:val="00E2193D"/>
    <w:rsid w:val="00E23E5A"/>
    <w:rsid w:val="00E243F5"/>
    <w:rsid w:val="00E25B61"/>
    <w:rsid w:val="00E2608D"/>
    <w:rsid w:val="00E2762F"/>
    <w:rsid w:val="00E279F7"/>
    <w:rsid w:val="00E27A5C"/>
    <w:rsid w:val="00E27EE3"/>
    <w:rsid w:val="00E30493"/>
    <w:rsid w:val="00E307DE"/>
    <w:rsid w:val="00E31ADA"/>
    <w:rsid w:val="00E31EE2"/>
    <w:rsid w:val="00E321C6"/>
    <w:rsid w:val="00E343F6"/>
    <w:rsid w:val="00E34EAA"/>
    <w:rsid w:val="00E358D7"/>
    <w:rsid w:val="00E35DEB"/>
    <w:rsid w:val="00E37BB3"/>
    <w:rsid w:val="00E40F25"/>
    <w:rsid w:val="00E413AF"/>
    <w:rsid w:val="00E42220"/>
    <w:rsid w:val="00E43A6E"/>
    <w:rsid w:val="00E447CD"/>
    <w:rsid w:val="00E46A04"/>
    <w:rsid w:val="00E500BD"/>
    <w:rsid w:val="00E5020D"/>
    <w:rsid w:val="00E51725"/>
    <w:rsid w:val="00E52C11"/>
    <w:rsid w:val="00E555AB"/>
    <w:rsid w:val="00E55A99"/>
    <w:rsid w:val="00E56054"/>
    <w:rsid w:val="00E56903"/>
    <w:rsid w:val="00E60D58"/>
    <w:rsid w:val="00E621BC"/>
    <w:rsid w:val="00E6249F"/>
    <w:rsid w:val="00E625D8"/>
    <w:rsid w:val="00E64D9A"/>
    <w:rsid w:val="00E65317"/>
    <w:rsid w:val="00E65791"/>
    <w:rsid w:val="00E65E0B"/>
    <w:rsid w:val="00E678F5"/>
    <w:rsid w:val="00E67CA0"/>
    <w:rsid w:val="00E714A3"/>
    <w:rsid w:val="00E71530"/>
    <w:rsid w:val="00E73817"/>
    <w:rsid w:val="00E74934"/>
    <w:rsid w:val="00E74D68"/>
    <w:rsid w:val="00E75FDD"/>
    <w:rsid w:val="00E76A83"/>
    <w:rsid w:val="00E805F5"/>
    <w:rsid w:val="00E80878"/>
    <w:rsid w:val="00E81CAD"/>
    <w:rsid w:val="00E832B6"/>
    <w:rsid w:val="00E84731"/>
    <w:rsid w:val="00E85D13"/>
    <w:rsid w:val="00E85E48"/>
    <w:rsid w:val="00E879C0"/>
    <w:rsid w:val="00E87EFE"/>
    <w:rsid w:val="00E90396"/>
    <w:rsid w:val="00E90FB6"/>
    <w:rsid w:val="00EA02BD"/>
    <w:rsid w:val="00EA26A4"/>
    <w:rsid w:val="00EA3B6D"/>
    <w:rsid w:val="00EA439F"/>
    <w:rsid w:val="00EA4BD2"/>
    <w:rsid w:val="00EA7194"/>
    <w:rsid w:val="00EB039C"/>
    <w:rsid w:val="00EB0C5C"/>
    <w:rsid w:val="00EB1966"/>
    <w:rsid w:val="00EB4934"/>
    <w:rsid w:val="00EB54DE"/>
    <w:rsid w:val="00EB5611"/>
    <w:rsid w:val="00EB5C2E"/>
    <w:rsid w:val="00EB6540"/>
    <w:rsid w:val="00EB7E3F"/>
    <w:rsid w:val="00EC01DF"/>
    <w:rsid w:val="00EC01EB"/>
    <w:rsid w:val="00EC268E"/>
    <w:rsid w:val="00EC32F0"/>
    <w:rsid w:val="00EC375B"/>
    <w:rsid w:val="00EC4A5B"/>
    <w:rsid w:val="00EC53BB"/>
    <w:rsid w:val="00EC55A3"/>
    <w:rsid w:val="00EC7FFD"/>
    <w:rsid w:val="00ED2018"/>
    <w:rsid w:val="00ED2C97"/>
    <w:rsid w:val="00ED57D7"/>
    <w:rsid w:val="00ED6D4A"/>
    <w:rsid w:val="00EE17FE"/>
    <w:rsid w:val="00EE32EC"/>
    <w:rsid w:val="00EE3700"/>
    <w:rsid w:val="00EE493B"/>
    <w:rsid w:val="00EE507F"/>
    <w:rsid w:val="00EE639E"/>
    <w:rsid w:val="00EE7EF4"/>
    <w:rsid w:val="00EF01BD"/>
    <w:rsid w:val="00EF1B3F"/>
    <w:rsid w:val="00EF1CA2"/>
    <w:rsid w:val="00EF2263"/>
    <w:rsid w:val="00EF319F"/>
    <w:rsid w:val="00EF3FC4"/>
    <w:rsid w:val="00EF4007"/>
    <w:rsid w:val="00EF485F"/>
    <w:rsid w:val="00EF4A4B"/>
    <w:rsid w:val="00EF587B"/>
    <w:rsid w:val="00EF5D87"/>
    <w:rsid w:val="00EF5ED5"/>
    <w:rsid w:val="00EF681D"/>
    <w:rsid w:val="00EF6F83"/>
    <w:rsid w:val="00F02453"/>
    <w:rsid w:val="00F031FE"/>
    <w:rsid w:val="00F04569"/>
    <w:rsid w:val="00F051D6"/>
    <w:rsid w:val="00F05864"/>
    <w:rsid w:val="00F06E88"/>
    <w:rsid w:val="00F075B6"/>
    <w:rsid w:val="00F07E31"/>
    <w:rsid w:val="00F107A2"/>
    <w:rsid w:val="00F10C40"/>
    <w:rsid w:val="00F112FC"/>
    <w:rsid w:val="00F1158E"/>
    <w:rsid w:val="00F1214B"/>
    <w:rsid w:val="00F139FE"/>
    <w:rsid w:val="00F13BEE"/>
    <w:rsid w:val="00F146FF"/>
    <w:rsid w:val="00F14FB4"/>
    <w:rsid w:val="00F17C2F"/>
    <w:rsid w:val="00F24E05"/>
    <w:rsid w:val="00F2604B"/>
    <w:rsid w:val="00F30DFB"/>
    <w:rsid w:val="00F3105C"/>
    <w:rsid w:val="00F33B50"/>
    <w:rsid w:val="00F3518E"/>
    <w:rsid w:val="00F35435"/>
    <w:rsid w:val="00F354EF"/>
    <w:rsid w:val="00F36629"/>
    <w:rsid w:val="00F3688D"/>
    <w:rsid w:val="00F36A1A"/>
    <w:rsid w:val="00F37375"/>
    <w:rsid w:val="00F37CC3"/>
    <w:rsid w:val="00F40EB5"/>
    <w:rsid w:val="00F41859"/>
    <w:rsid w:val="00F4198C"/>
    <w:rsid w:val="00F41A3F"/>
    <w:rsid w:val="00F41CBC"/>
    <w:rsid w:val="00F424B3"/>
    <w:rsid w:val="00F443CE"/>
    <w:rsid w:val="00F44AF7"/>
    <w:rsid w:val="00F454CF"/>
    <w:rsid w:val="00F45D8C"/>
    <w:rsid w:val="00F46F22"/>
    <w:rsid w:val="00F47BD1"/>
    <w:rsid w:val="00F52B85"/>
    <w:rsid w:val="00F53DC4"/>
    <w:rsid w:val="00F54FB0"/>
    <w:rsid w:val="00F574DE"/>
    <w:rsid w:val="00F609CB"/>
    <w:rsid w:val="00F62C12"/>
    <w:rsid w:val="00F62F42"/>
    <w:rsid w:val="00F63874"/>
    <w:rsid w:val="00F63CDB"/>
    <w:rsid w:val="00F65390"/>
    <w:rsid w:val="00F65D4E"/>
    <w:rsid w:val="00F660E8"/>
    <w:rsid w:val="00F66663"/>
    <w:rsid w:val="00F675B4"/>
    <w:rsid w:val="00F67851"/>
    <w:rsid w:val="00F7020C"/>
    <w:rsid w:val="00F70E60"/>
    <w:rsid w:val="00F71AE7"/>
    <w:rsid w:val="00F71E8B"/>
    <w:rsid w:val="00F728DD"/>
    <w:rsid w:val="00F73086"/>
    <w:rsid w:val="00F7363B"/>
    <w:rsid w:val="00F74AC5"/>
    <w:rsid w:val="00F750EB"/>
    <w:rsid w:val="00F76D51"/>
    <w:rsid w:val="00F81300"/>
    <w:rsid w:val="00F82316"/>
    <w:rsid w:val="00F82A9C"/>
    <w:rsid w:val="00F84925"/>
    <w:rsid w:val="00F84DE7"/>
    <w:rsid w:val="00F8537C"/>
    <w:rsid w:val="00F86AF1"/>
    <w:rsid w:val="00F8706C"/>
    <w:rsid w:val="00F907B9"/>
    <w:rsid w:val="00F93371"/>
    <w:rsid w:val="00F934BD"/>
    <w:rsid w:val="00F93C93"/>
    <w:rsid w:val="00F96347"/>
    <w:rsid w:val="00F97881"/>
    <w:rsid w:val="00F97E51"/>
    <w:rsid w:val="00FA064D"/>
    <w:rsid w:val="00FA27BA"/>
    <w:rsid w:val="00FA3E7C"/>
    <w:rsid w:val="00FB2A64"/>
    <w:rsid w:val="00FB2FFD"/>
    <w:rsid w:val="00FB3A09"/>
    <w:rsid w:val="00FB6672"/>
    <w:rsid w:val="00FB78F4"/>
    <w:rsid w:val="00FB7F2B"/>
    <w:rsid w:val="00FC02D6"/>
    <w:rsid w:val="00FC0C5C"/>
    <w:rsid w:val="00FC1950"/>
    <w:rsid w:val="00FC3932"/>
    <w:rsid w:val="00FC45B1"/>
    <w:rsid w:val="00FC63FE"/>
    <w:rsid w:val="00FD178D"/>
    <w:rsid w:val="00FD2AC2"/>
    <w:rsid w:val="00FD3655"/>
    <w:rsid w:val="00FD3DB1"/>
    <w:rsid w:val="00FD40C2"/>
    <w:rsid w:val="00FD54A8"/>
    <w:rsid w:val="00FD54BC"/>
    <w:rsid w:val="00FD6703"/>
    <w:rsid w:val="00FD7964"/>
    <w:rsid w:val="00FD7A99"/>
    <w:rsid w:val="00FE1260"/>
    <w:rsid w:val="00FE1CEC"/>
    <w:rsid w:val="00FE1E5D"/>
    <w:rsid w:val="00FE2E54"/>
    <w:rsid w:val="00FE3924"/>
    <w:rsid w:val="00FE3A0C"/>
    <w:rsid w:val="00FE49C6"/>
    <w:rsid w:val="00FE4ED5"/>
    <w:rsid w:val="00FE572B"/>
    <w:rsid w:val="00FE5D67"/>
    <w:rsid w:val="00FF023B"/>
    <w:rsid w:val="00FF1F19"/>
    <w:rsid w:val="00FF2144"/>
    <w:rsid w:val="00FF2A9C"/>
    <w:rsid w:val="00FF30D1"/>
    <w:rsid w:val="00FF31DB"/>
    <w:rsid w:val="00FF3C94"/>
    <w:rsid w:val="00FF3F64"/>
    <w:rsid w:val="00FF4ADF"/>
    <w:rsid w:val="00FF55CF"/>
    <w:rsid w:val="00FF5685"/>
    <w:rsid w:val="00FF6472"/>
    <w:rsid w:val="00FF790C"/>
    <w:rsid w:val="00FF7D74"/>
    <w:rsid w:val="00FF7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A439FC"/>
  <w15:docId w15:val="{E50C2E5A-3323-4864-BCA0-95479D675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footnote text" w:uiPriority="99"/>
    <w:lsdException w:name="caption" w:qFormat="1"/>
    <w:lsdException w:name="Title" w:qFormat="1"/>
    <w:lsdException w:name="Subtitle" w:qFormat="1"/>
    <w:lsdException w:name="Body Text 2" w:uiPriority="99"/>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8624A"/>
    <w:pPr>
      <w:suppressAutoHyphens/>
    </w:pPr>
    <w:rPr>
      <w:kern w:val="1"/>
      <w:sz w:val="24"/>
      <w:szCs w:val="24"/>
      <w:lang w:eastAsia="zh-CN"/>
    </w:rPr>
  </w:style>
  <w:style w:type="paragraph" w:styleId="Nagwek1">
    <w:name w:val="heading 1"/>
    <w:basedOn w:val="Normalny"/>
    <w:next w:val="Normalny"/>
    <w:qFormat/>
    <w:rsid w:val="00C8624A"/>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8624A"/>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8624A"/>
    <w:pPr>
      <w:keepNext/>
      <w:ind w:left="2160" w:hanging="360"/>
      <w:jc w:val="both"/>
      <w:outlineLvl w:val="2"/>
    </w:pPr>
    <w:rPr>
      <w:b/>
      <w:sz w:val="28"/>
      <w:szCs w:val="20"/>
    </w:rPr>
  </w:style>
  <w:style w:type="paragraph" w:styleId="Nagwek4">
    <w:name w:val="heading 4"/>
    <w:basedOn w:val="Normalny"/>
    <w:next w:val="Normalny"/>
    <w:uiPriority w:val="9"/>
    <w:qFormat/>
    <w:rsid w:val="00C8624A"/>
    <w:pPr>
      <w:keepNext/>
      <w:tabs>
        <w:tab w:val="left" w:pos="3118"/>
      </w:tabs>
      <w:ind w:left="2880" w:hanging="360"/>
      <w:outlineLvl w:val="3"/>
    </w:pPr>
    <w:rPr>
      <w:b/>
      <w:bCs/>
    </w:rPr>
  </w:style>
  <w:style w:type="paragraph" w:styleId="Nagwek5">
    <w:name w:val="heading 5"/>
    <w:basedOn w:val="Normalny"/>
    <w:next w:val="Normalny"/>
    <w:uiPriority w:val="9"/>
    <w:qFormat/>
    <w:rsid w:val="00C8624A"/>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8624A"/>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8624A"/>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uiPriority w:val="9"/>
    <w:qFormat/>
    <w:rsid w:val="00C8624A"/>
    <w:pPr>
      <w:keepNext/>
      <w:spacing w:line="360" w:lineRule="auto"/>
      <w:ind w:right="-30"/>
      <w:jc w:val="both"/>
      <w:outlineLvl w:val="7"/>
    </w:pPr>
    <w:rPr>
      <w:b/>
      <w:szCs w:val="20"/>
    </w:rPr>
  </w:style>
  <w:style w:type="paragraph" w:styleId="Nagwek9">
    <w:name w:val="heading 9"/>
    <w:basedOn w:val="Normalny"/>
    <w:next w:val="Normalny"/>
    <w:uiPriority w:val="9"/>
    <w:qFormat/>
    <w:rsid w:val="00C8624A"/>
    <w:pPr>
      <w:spacing w:before="240" w:after="60"/>
      <w:ind w:left="6480" w:hanging="3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8624A"/>
  </w:style>
  <w:style w:type="character" w:customStyle="1" w:styleId="WW8Num1z1">
    <w:name w:val="WW8Num1z1"/>
    <w:rsid w:val="00C8624A"/>
  </w:style>
  <w:style w:type="character" w:customStyle="1" w:styleId="WW8Num1z2">
    <w:name w:val="WW8Num1z2"/>
    <w:rsid w:val="00C8624A"/>
  </w:style>
  <w:style w:type="character" w:customStyle="1" w:styleId="WW8Num1z3">
    <w:name w:val="WW8Num1z3"/>
    <w:rsid w:val="00C8624A"/>
  </w:style>
  <w:style w:type="character" w:customStyle="1" w:styleId="WW8Num1z4">
    <w:name w:val="WW8Num1z4"/>
    <w:rsid w:val="00C8624A"/>
  </w:style>
  <w:style w:type="character" w:customStyle="1" w:styleId="WW8Num1z5">
    <w:name w:val="WW8Num1z5"/>
    <w:rsid w:val="00C8624A"/>
  </w:style>
  <w:style w:type="character" w:customStyle="1" w:styleId="WW8Num1z6">
    <w:name w:val="WW8Num1z6"/>
    <w:rsid w:val="00C8624A"/>
  </w:style>
  <w:style w:type="character" w:customStyle="1" w:styleId="WW8Num1z7">
    <w:name w:val="WW8Num1z7"/>
    <w:rsid w:val="00C8624A"/>
  </w:style>
  <w:style w:type="character" w:customStyle="1" w:styleId="WW8Num1z8">
    <w:name w:val="WW8Num1z8"/>
    <w:rsid w:val="00C8624A"/>
  </w:style>
  <w:style w:type="character" w:customStyle="1" w:styleId="WW8Num2z0">
    <w:name w:val="WW8Num2z0"/>
    <w:rsid w:val="00C8624A"/>
    <w:rPr>
      <w:bCs/>
      <w:i/>
      <w:sz w:val="22"/>
      <w:szCs w:val="22"/>
    </w:rPr>
  </w:style>
  <w:style w:type="character" w:customStyle="1" w:styleId="WW8Num2z1">
    <w:name w:val="WW8Num2z1"/>
    <w:rsid w:val="00C8624A"/>
  </w:style>
  <w:style w:type="character" w:customStyle="1" w:styleId="WW8Num2z2">
    <w:name w:val="WW8Num2z2"/>
    <w:rsid w:val="00C8624A"/>
  </w:style>
  <w:style w:type="character" w:customStyle="1" w:styleId="WW8Num2z3">
    <w:name w:val="WW8Num2z3"/>
    <w:rsid w:val="00C8624A"/>
  </w:style>
  <w:style w:type="character" w:customStyle="1" w:styleId="WW8Num2z4">
    <w:name w:val="WW8Num2z4"/>
    <w:rsid w:val="00C8624A"/>
  </w:style>
  <w:style w:type="character" w:customStyle="1" w:styleId="WW8Num2z5">
    <w:name w:val="WW8Num2z5"/>
    <w:rsid w:val="00C8624A"/>
  </w:style>
  <w:style w:type="character" w:customStyle="1" w:styleId="WW8Num2z6">
    <w:name w:val="WW8Num2z6"/>
    <w:rsid w:val="00C8624A"/>
  </w:style>
  <w:style w:type="character" w:customStyle="1" w:styleId="WW8Num2z7">
    <w:name w:val="WW8Num2z7"/>
    <w:rsid w:val="00C8624A"/>
  </w:style>
  <w:style w:type="character" w:customStyle="1" w:styleId="WW8Num2z8">
    <w:name w:val="WW8Num2z8"/>
    <w:rsid w:val="00C8624A"/>
  </w:style>
  <w:style w:type="character" w:customStyle="1" w:styleId="WW8Num3z0">
    <w:name w:val="WW8Num3z0"/>
    <w:rsid w:val="00C8624A"/>
    <w:rPr>
      <w:rFonts w:ascii="Times New Roman" w:hAnsi="Times New Roman" w:cs="Times New Roman"/>
      <w:sz w:val="20"/>
      <w:szCs w:val="20"/>
    </w:rPr>
  </w:style>
  <w:style w:type="character" w:customStyle="1" w:styleId="WW8Num3z1">
    <w:name w:val="WW8Num3z1"/>
    <w:rsid w:val="00C8624A"/>
  </w:style>
  <w:style w:type="character" w:customStyle="1" w:styleId="WW8Num3z2">
    <w:name w:val="WW8Num3z2"/>
    <w:rsid w:val="00C8624A"/>
  </w:style>
  <w:style w:type="character" w:customStyle="1" w:styleId="WW8Num3z3">
    <w:name w:val="WW8Num3z3"/>
    <w:rsid w:val="00C8624A"/>
  </w:style>
  <w:style w:type="character" w:customStyle="1" w:styleId="WW8Num3z4">
    <w:name w:val="WW8Num3z4"/>
    <w:rsid w:val="00C8624A"/>
  </w:style>
  <w:style w:type="character" w:customStyle="1" w:styleId="WW8Num3z5">
    <w:name w:val="WW8Num3z5"/>
    <w:rsid w:val="00C8624A"/>
  </w:style>
  <w:style w:type="character" w:customStyle="1" w:styleId="WW8Num3z6">
    <w:name w:val="WW8Num3z6"/>
    <w:rsid w:val="00C8624A"/>
  </w:style>
  <w:style w:type="character" w:customStyle="1" w:styleId="WW8Num3z7">
    <w:name w:val="WW8Num3z7"/>
    <w:rsid w:val="00C8624A"/>
  </w:style>
  <w:style w:type="character" w:customStyle="1" w:styleId="WW8Num3z8">
    <w:name w:val="WW8Num3z8"/>
    <w:rsid w:val="00C8624A"/>
  </w:style>
  <w:style w:type="character" w:customStyle="1" w:styleId="WW8Num4z0">
    <w:name w:val="WW8Num4z0"/>
    <w:rsid w:val="00C8624A"/>
    <w:rPr>
      <w:rFonts w:ascii="Symbol" w:eastAsia="Batang" w:hAnsi="Symbol" w:cs="Symbol"/>
      <w:b w:val="0"/>
      <w:i w:val="0"/>
      <w:sz w:val="22"/>
      <w:szCs w:val="22"/>
    </w:rPr>
  </w:style>
  <w:style w:type="character" w:customStyle="1" w:styleId="WW8Num4z1">
    <w:name w:val="WW8Num4z1"/>
    <w:rsid w:val="00C8624A"/>
  </w:style>
  <w:style w:type="character" w:customStyle="1" w:styleId="WW8Num4z3">
    <w:name w:val="WW8Num4z3"/>
    <w:rsid w:val="00C8624A"/>
  </w:style>
  <w:style w:type="character" w:customStyle="1" w:styleId="WW8Num4z4">
    <w:name w:val="WW8Num4z4"/>
    <w:rsid w:val="00C8624A"/>
  </w:style>
  <w:style w:type="character" w:customStyle="1" w:styleId="WW8Num4z5">
    <w:name w:val="WW8Num4z5"/>
    <w:rsid w:val="00C8624A"/>
  </w:style>
  <w:style w:type="character" w:customStyle="1" w:styleId="WW8Num4z6">
    <w:name w:val="WW8Num4z6"/>
    <w:rsid w:val="00C8624A"/>
  </w:style>
  <w:style w:type="character" w:customStyle="1" w:styleId="WW8Num4z7">
    <w:name w:val="WW8Num4z7"/>
    <w:rsid w:val="00C8624A"/>
  </w:style>
  <w:style w:type="character" w:customStyle="1" w:styleId="WW8Num4z8">
    <w:name w:val="WW8Num4z8"/>
    <w:rsid w:val="00C8624A"/>
  </w:style>
  <w:style w:type="character" w:customStyle="1" w:styleId="WW8Num5z0">
    <w:name w:val="WW8Num5z0"/>
    <w:rsid w:val="00C8624A"/>
    <w:rPr>
      <w:rFonts w:ascii="Symbol" w:hAnsi="Symbol" w:cs="Symbol"/>
      <w:color w:val="000000"/>
      <w:sz w:val="22"/>
      <w:szCs w:val="22"/>
      <w:lang w:val="en-US"/>
    </w:rPr>
  </w:style>
  <w:style w:type="character" w:customStyle="1" w:styleId="WW8Num5z1">
    <w:name w:val="WW8Num5z1"/>
    <w:rsid w:val="00C8624A"/>
  </w:style>
  <w:style w:type="character" w:customStyle="1" w:styleId="WW8Num5z2">
    <w:name w:val="WW8Num5z2"/>
    <w:rsid w:val="00C8624A"/>
  </w:style>
  <w:style w:type="character" w:customStyle="1" w:styleId="WW8Num5z3">
    <w:name w:val="WW8Num5z3"/>
    <w:rsid w:val="00C8624A"/>
    <w:rPr>
      <w:rFonts w:ascii="Times New Roman" w:hAnsi="Times New Roman" w:cs="Times New Roman"/>
      <w:sz w:val="22"/>
      <w:szCs w:val="22"/>
    </w:rPr>
  </w:style>
  <w:style w:type="character" w:customStyle="1" w:styleId="WW8Num5z4">
    <w:name w:val="WW8Num5z4"/>
    <w:rsid w:val="00C8624A"/>
  </w:style>
  <w:style w:type="character" w:customStyle="1" w:styleId="WW8Num5z5">
    <w:name w:val="WW8Num5z5"/>
    <w:rsid w:val="00C8624A"/>
  </w:style>
  <w:style w:type="character" w:customStyle="1" w:styleId="WW8Num5z6">
    <w:name w:val="WW8Num5z6"/>
    <w:rsid w:val="00C8624A"/>
  </w:style>
  <w:style w:type="character" w:customStyle="1" w:styleId="WW8Num5z7">
    <w:name w:val="WW8Num5z7"/>
    <w:rsid w:val="00C8624A"/>
  </w:style>
  <w:style w:type="character" w:customStyle="1" w:styleId="WW8Num5z8">
    <w:name w:val="WW8Num5z8"/>
    <w:rsid w:val="00C8624A"/>
  </w:style>
  <w:style w:type="character" w:customStyle="1" w:styleId="WW8Num6z0">
    <w:name w:val="WW8Num6z0"/>
    <w:rsid w:val="00C8624A"/>
    <w:rPr>
      <w:rFonts w:ascii="Symbol" w:hAnsi="Symbol" w:cs="Symbol"/>
      <w:color w:val="000000"/>
      <w:sz w:val="22"/>
      <w:szCs w:val="22"/>
    </w:rPr>
  </w:style>
  <w:style w:type="character" w:customStyle="1" w:styleId="WW8Num6z1">
    <w:name w:val="WW8Num6z1"/>
    <w:rsid w:val="00C8624A"/>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8624A"/>
  </w:style>
  <w:style w:type="character" w:customStyle="1" w:styleId="WW8Num6z3">
    <w:name w:val="WW8Num6z3"/>
    <w:rsid w:val="00C8624A"/>
    <w:rPr>
      <w:bCs/>
      <w:sz w:val="22"/>
      <w:szCs w:val="22"/>
    </w:rPr>
  </w:style>
  <w:style w:type="character" w:customStyle="1" w:styleId="WW8Num6z4">
    <w:name w:val="WW8Num6z4"/>
    <w:rsid w:val="00C8624A"/>
  </w:style>
  <w:style w:type="character" w:customStyle="1" w:styleId="WW8Num6z5">
    <w:name w:val="WW8Num6z5"/>
    <w:rsid w:val="00C8624A"/>
  </w:style>
  <w:style w:type="character" w:customStyle="1" w:styleId="WW8Num6z6">
    <w:name w:val="WW8Num6z6"/>
    <w:rsid w:val="00C8624A"/>
  </w:style>
  <w:style w:type="character" w:customStyle="1" w:styleId="WW8Num6z7">
    <w:name w:val="WW8Num6z7"/>
    <w:rsid w:val="00C8624A"/>
  </w:style>
  <w:style w:type="character" w:customStyle="1" w:styleId="WW8Num6z8">
    <w:name w:val="WW8Num6z8"/>
    <w:rsid w:val="00C8624A"/>
  </w:style>
  <w:style w:type="character" w:customStyle="1" w:styleId="WW8Num7z0">
    <w:name w:val="WW8Num7z0"/>
    <w:rsid w:val="00C8624A"/>
    <w:rPr>
      <w:rFonts w:ascii="Symbol" w:hAnsi="Symbol" w:cs="Symbol"/>
      <w:sz w:val="22"/>
      <w:szCs w:val="22"/>
    </w:rPr>
  </w:style>
  <w:style w:type="character" w:customStyle="1" w:styleId="WW8Num7z1">
    <w:name w:val="WW8Num7z1"/>
    <w:rsid w:val="00C8624A"/>
  </w:style>
  <w:style w:type="character" w:customStyle="1" w:styleId="WW8Num7z2">
    <w:name w:val="WW8Num7z2"/>
    <w:rsid w:val="00C8624A"/>
  </w:style>
  <w:style w:type="character" w:customStyle="1" w:styleId="WW8Num7z3">
    <w:name w:val="WW8Num7z3"/>
    <w:rsid w:val="00C8624A"/>
  </w:style>
  <w:style w:type="character" w:customStyle="1" w:styleId="WW8Num7z4">
    <w:name w:val="WW8Num7z4"/>
    <w:rsid w:val="00C8624A"/>
  </w:style>
  <w:style w:type="character" w:customStyle="1" w:styleId="WW8Num7z5">
    <w:name w:val="WW8Num7z5"/>
    <w:rsid w:val="00C8624A"/>
  </w:style>
  <w:style w:type="character" w:customStyle="1" w:styleId="WW8Num7z6">
    <w:name w:val="WW8Num7z6"/>
    <w:rsid w:val="00C8624A"/>
  </w:style>
  <w:style w:type="character" w:customStyle="1" w:styleId="WW8Num7z7">
    <w:name w:val="WW8Num7z7"/>
    <w:rsid w:val="00C8624A"/>
  </w:style>
  <w:style w:type="character" w:customStyle="1" w:styleId="WW8Num7z8">
    <w:name w:val="WW8Num7z8"/>
    <w:rsid w:val="00C8624A"/>
  </w:style>
  <w:style w:type="character" w:customStyle="1" w:styleId="WW8Num8z0">
    <w:name w:val="WW8Num8z0"/>
    <w:rsid w:val="00C8624A"/>
    <w:rPr>
      <w:rFonts w:ascii="Symbol" w:hAnsi="Symbol" w:cs="Symbol"/>
    </w:rPr>
  </w:style>
  <w:style w:type="character" w:customStyle="1" w:styleId="WW8Num9z0">
    <w:name w:val="WW8Num9z0"/>
    <w:rsid w:val="00C8624A"/>
    <w:rPr>
      <w:rFonts w:ascii="Symbol" w:hAnsi="Symbol" w:cs="Symbol"/>
    </w:rPr>
  </w:style>
  <w:style w:type="character" w:customStyle="1" w:styleId="WW8Num9z1">
    <w:name w:val="WW8Num9z1"/>
    <w:rsid w:val="00C8624A"/>
  </w:style>
  <w:style w:type="character" w:customStyle="1" w:styleId="WW8Num9z2">
    <w:name w:val="WW8Num9z2"/>
    <w:rsid w:val="00C8624A"/>
  </w:style>
  <w:style w:type="character" w:customStyle="1" w:styleId="WW8Num9z3">
    <w:name w:val="WW8Num9z3"/>
    <w:rsid w:val="00C8624A"/>
  </w:style>
  <w:style w:type="character" w:customStyle="1" w:styleId="WW8Num9z4">
    <w:name w:val="WW8Num9z4"/>
    <w:rsid w:val="00C8624A"/>
  </w:style>
  <w:style w:type="character" w:customStyle="1" w:styleId="WW8Num9z5">
    <w:name w:val="WW8Num9z5"/>
    <w:rsid w:val="00C8624A"/>
  </w:style>
  <w:style w:type="character" w:customStyle="1" w:styleId="WW8Num9z6">
    <w:name w:val="WW8Num9z6"/>
    <w:rsid w:val="00C8624A"/>
  </w:style>
  <w:style w:type="character" w:customStyle="1" w:styleId="WW8Num9z7">
    <w:name w:val="WW8Num9z7"/>
    <w:rsid w:val="00C8624A"/>
  </w:style>
  <w:style w:type="character" w:customStyle="1" w:styleId="WW8Num9z8">
    <w:name w:val="WW8Num9z8"/>
    <w:rsid w:val="00C8624A"/>
  </w:style>
  <w:style w:type="character" w:customStyle="1" w:styleId="WW8Num10z0">
    <w:name w:val="WW8Num10z0"/>
    <w:rsid w:val="00C8624A"/>
    <w:rPr>
      <w:rFonts w:ascii="Symbol" w:hAnsi="Symbol" w:cs="Symbol"/>
    </w:rPr>
  </w:style>
  <w:style w:type="character" w:customStyle="1" w:styleId="WW8Num11z0">
    <w:name w:val="WW8Num11z0"/>
    <w:rsid w:val="00C8624A"/>
    <w:rPr>
      <w:rFonts w:ascii="Symbol" w:hAnsi="Symbol" w:cs="Symbol"/>
      <w:color w:val="000000"/>
    </w:rPr>
  </w:style>
  <w:style w:type="character" w:customStyle="1" w:styleId="WW8Num12z0">
    <w:name w:val="WW8Num12z0"/>
    <w:rsid w:val="00C8624A"/>
    <w:rPr>
      <w:rFonts w:ascii="Symbol" w:eastAsia="Batang" w:hAnsi="Symbol" w:cs="Symbol"/>
      <w:i w:val="0"/>
      <w:sz w:val="22"/>
      <w:szCs w:val="22"/>
    </w:rPr>
  </w:style>
  <w:style w:type="character" w:customStyle="1" w:styleId="WW8Num12z1">
    <w:name w:val="WW8Num12z1"/>
    <w:rsid w:val="00C8624A"/>
    <w:rPr>
      <w:rFonts w:ascii="OpenSymbol" w:hAnsi="OpenSymbol" w:cs="OpenSymbol"/>
    </w:rPr>
  </w:style>
  <w:style w:type="character" w:customStyle="1" w:styleId="WW8Num12z3">
    <w:name w:val="WW8Num12z3"/>
    <w:rsid w:val="00C8624A"/>
    <w:rPr>
      <w:rFonts w:ascii="Wingdings 2" w:hAnsi="Wingdings 2" w:cs="OpenSymbol"/>
    </w:rPr>
  </w:style>
  <w:style w:type="character" w:customStyle="1" w:styleId="WW8Num12z4">
    <w:name w:val="WW8Num12z4"/>
    <w:rsid w:val="00C8624A"/>
  </w:style>
  <w:style w:type="character" w:customStyle="1" w:styleId="WW8Num12z5">
    <w:name w:val="WW8Num12z5"/>
    <w:rsid w:val="00C8624A"/>
  </w:style>
  <w:style w:type="character" w:customStyle="1" w:styleId="WW8Num12z6">
    <w:name w:val="WW8Num12z6"/>
    <w:rsid w:val="00C8624A"/>
  </w:style>
  <w:style w:type="character" w:customStyle="1" w:styleId="WW8Num12z7">
    <w:name w:val="WW8Num12z7"/>
    <w:rsid w:val="00C8624A"/>
  </w:style>
  <w:style w:type="character" w:customStyle="1" w:styleId="WW8Num12z8">
    <w:name w:val="WW8Num12z8"/>
    <w:rsid w:val="00C8624A"/>
  </w:style>
  <w:style w:type="character" w:customStyle="1" w:styleId="WW8Num13z0">
    <w:name w:val="WW8Num13z0"/>
    <w:rsid w:val="00C8624A"/>
    <w:rPr>
      <w:rFonts w:ascii="Symbol" w:hAnsi="Symbol" w:cs="Symbol"/>
    </w:rPr>
  </w:style>
  <w:style w:type="character" w:customStyle="1" w:styleId="WW8Num13z1">
    <w:name w:val="WW8Num13z1"/>
    <w:rsid w:val="00C8624A"/>
  </w:style>
  <w:style w:type="character" w:customStyle="1" w:styleId="WW8Num13z2">
    <w:name w:val="WW8Num13z2"/>
    <w:rsid w:val="00C8624A"/>
  </w:style>
  <w:style w:type="character" w:customStyle="1" w:styleId="WW8Num13z3">
    <w:name w:val="WW8Num13z3"/>
    <w:rsid w:val="00C8624A"/>
  </w:style>
  <w:style w:type="character" w:customStyle="1" w:styleId="WW8Num13z4">
    <w:name w:val="WW8Num13z4"/>
    <w:rsid w:val="00C8624A"/>
  </w:style>
  <w:style w:type="character" w:customStyle="1" w:styleId="WW8Num13z5">
    <w:name w:val="WW8Num13z5"/>
    <w:rsid w:val="00C8624A"/>
  </w:style>
  <w:style w:type="character" w:customStyle="1" w:styleId="WW8Num13z6">
    <w:name w:val="WW8Num13z6"/>
    <w:rsid w:val="00C8624A"/>
  </w:style>
  <w:style w:type="character" w:customStyle="1" w:styleId="WW8Num13z7">
    <w:name w:val="WW8Num13z7"/>
    <w:rsid w:val="00C8624A"/>
  </w:style>
  <w:style w:type="character" w:customStyle="1" w:styleId="WW8Num13z8">
    <w:name w:val="WW8Num13z8"/>
    <w:rsid w:val="00C8624A"/>
  </w:style>
  <w:style w:type="character" w:customStyle="1" w:styleId="WW8Num14z0">
    <w:name w:val="WW8Num14z0"/>
    <w:rsid w:val="00C8624A"/>
    <w:rPr>
      <w:rFonts w:ascii="Symbol" w:hAnsi="Symbol" w:cs="Symbol"/>
    </w:rPr>
  </w:style>
  <w:style w:type="character" w:customStyle="1" w:styleId="WW8Num14z1">
    <w:name w:val="WW8Num14z1"/>
    <w:rsid w:val="00C8624A"/>
    <w:rPr>
      <w:rFonts w:ascii="Courier New" w:hAnsi="Courier New" w:cs="Courier New"/>
    </w:rPr>
  </w:style>
  <w:style w:type="character" w:customStyle="1" w:styleId="WW8Num14z2">
    <w:name w:val="WW8Num14z2"/>
    <w:rsid w:val="00C8624A"/>
    <w:rPr>
      <w:rFonts w:ascii="Wingdings" w:hAnsi="Wingdings" w:cs="Wingdings"/>
    </w:rPr>
  </w:style>
  <w:style w:type="character" w:customStyle="1" w:styleId="WW8Num14z3">
    <w:name w:val="WW8Num14z3"/>
    <w:rsid w:val="00C8624A"/>
  </w:style>
  <w:style w:type="character" w:customStyle="1" w:styleId="WW8Num14z4">
    <w:name w:val="WW8Num14z4"/>
    <w:rsid w:val="00C8624A"/>
  </w:style>
  <w:style w:type="character" w:customStyle="1" w:styleId="WW8Num14z5">
    <w:name w:val="WW8Num14z5"/>
    <w:rsid w:val="00C8624A"/>
  </w:style>
  <w:style w:type="character" w:customStyle="1" w:styleId="WW8Num14z6">
    <w:name w:val="WW8Num14z6"/>
    <w:rsid w:val="00C8624A"/>
  </w:style>
  <w:style w:type="character" w:customStyle="1" w:styleId="WW8Num14z7">
    <w:name w:val="WW8Num14z7"/>
    <w:rsid w:val="00C8624A"/>
  </w:style>
  <w:style w:type="character" w:customStyle="1" w:styleId="WW8Num14z8">
    <w:name w:val="WW8Num14z8"/>
    <w:rsid w:val="00C8624A"/>
  </w:style>
  <w:style w:type="character" w:customStyle="1" w:styleId="WW8Num15z0">
    <w:name w:val="WW8Num15z0"/>
    <w:rsid w:val="00C8624A"/>
    <w:rPr>
      <w:rFonts w:ascii="Symbol" w:hAnsi="Symbol" w:cs="Symbol"/>
      <w:color w:val="000000"/>
      <w:sz w:val="20"/>
      <w:szCs w:val="20"/>
    </w:rPr>
  </w:style>
  <w:style w:type="character" w:customStyle="1" w:styleId="WW8Num16z0">
    <w:name w:val="WW8Num16z0"/>
    <w:rsid w:val="00C8624A"/>
    <w:rPr>
      <w:rFonts w:ascii="Symbol" w:hAnsi="Symbol" w:cs="Symbol"/>
    </w:rPr>
  </w:style>
  <w:style w:type="character" w:customStyle="1" w:styleId="WW8Num16z1">
    <w:name w:val="WW8Num16z1"/>
    <w:rsid w:val="00C8624A"/>
    <w:rPr>
      <w:i/>
    </w:rPr>
  </w:style>
  <w:style w:type="character" w:customStyle="1" w:styleId="WW8Num16z2">
    <w:name w:val="WW8Num16z2"/>
    <w:rsid w:val="00C8624A"/>
  </w:style>
  <w:style w:type="character" w:customStyle="1" w:styleId="WW8Num16z3">
    <w:name w:val="WW8Num16z3"/>
    <w:rsid w:val="00C8624A"/>
  </w:style>
  <w:style w:type="character" w:customStyle="1" w:styleId="WW8Num16z4">
    <w:name w:val="WW8Num16z4"/>
    <w:rsid w:val="00C8624A"/>
  </w:style>
  <w:style w:type="character" w:customStyle="1" w:styleId="WW8Num16z5">
    <w:name w:val="WW8Num16z5"/>
    <w:rsid w:val="00C8624A"/>
  </w:style>
  <w:style w:type="character" w:customStyle="1" w:styleId="WW8Num16z6">
    <w:name w:val="WW8Num16z6"/>
    <w:rsid w:val="00C8624A"/>
  </w:style>
  <w:style w:type="character" w:customStyle="1" w:styleId="WW8Num16z7">
    <w:name w:val="WW8Num16z7"/>
    <w:rsid w:val="00C8624A"/>
  </w:style>
  <w:style w:type="character" w:customStyle="1" w:styleId="WW8Num16z8">
    <w:name w:val="WW8Num16z8"/>
    <w:rsid w:val="00C8624A"/>
  </w:style>
  <w:style w:type="character" w:customStyle="1" w:styleId="WW8Num17z0">
    <w:name w:val="WW8Num17z0"/>
    <w:rsid w:val="00C8624A"/>
    <w:rPr>
      <w:rFonts w:ascii="Symbol" w:hAnsi="Symbol" w:cs="Symbol"/>
      <w:color w:val="000000"/>
      <w:sz w:val="20"/>
      <w:szCs w:val="20"/>
    </w:rPr>
  </w:style>
  <w:style w:type="character" w:customStyle="1" w:styleId="WW8Num17z1">
    <w:name w:val="WW8Num17z1"/>
    <w:rsid w:val="00C8624A"/>
    <w:rPr>
      <w:rFonts w:ascii="Courier New" w:hAnsi="Courier New" w:cs="Courier New"/>
    </w:rPr>
  </w:style>
  <w:style w:type="character" w:customStyle="1" w:styleId="WW8Num17z2">
    <w:name w:val="WW8Num17z2"/>
    <w:rsid w:val="00C8624A"/>
    <w:rPr>
      <w:rFonts w:ascii="Wingdings" w:hAnsi="Wingdings" w:cs="Wingdings"/>
    </w:rPr>
  </w:style>
  <w:style w:type="character" w:customStyle="1" w:styleId="WW8Num18z0">
    <w:name w:val="WW8Num18z0"/>
    <w:rsid w:val="00C8624A"/>
    <w:rPr>
      <w:rFonts w:ascii="Symbol" w:hAnsi="Symbol" w:cs="Symbol"/>
    </w:rPr>
  </w:style>
  <w:style w:type="character" w:customStyle="1" w:styleId="WW8Num18z1">
    <w:name w:val="WW8Num18z1"/>
    <w:rsid w:val="00C8624A"/>
    <w:rPr>
      <w:rFonts w:ascii="Courier New" w:hAnsi="Courier New" w:cs="Courier New"/>
    </w:rPr>
  </w:style>
  <w:style w:type="character" w:customStyle="1" w:styleId="WW8Num18z2">
    <w:name w:val="WW8Num18z2"/>
    <w:rsid w:val="00C8624A"/>
    <w:rPr>
      <w:rFonts w:ascii="Wingdings" w:hAnsi="Wingdings" w:cs="Wingdings"/>
    </w:rPr>
  </w:style>
  <w:style w:type="character" w:customStyle="1" w:styleId="WW8Num18z4">
    <w:name w:val="WW8Num18z4"/>
    <w:rsid w:val="00C8624A"/>
    <w:rPr>
      <w:rFonts w:hint="default"/>
      <w:sz w:val="24"/>
      <w:szCs w:val="24"/>
    </w:rPr>
  </w:style>
  <w:style w:type="character" w:customStyle="1" w:styleId="WW8Num18z6">
    <w:name w:val="WW8Num18z6"/>
    <w:rsid w:val="00C8624A"/>
    <w:rPr>
      <w:rFonts w:hint="default"/>
      <w:color w:val="auto"/>
    </w:rPr>
  </w:style>
  <w:style w:type="character" w:customStyle="1" w:styleId="WW8Num19z0">
    <w:name w:val="WW8Num19z0"/>
    <w:rsid w:val="00C8624A"/>
    <w:rPr>
      <w:rFonts w:ascii="Symbol" w:hAnsi="Symbol" w:cs="Symbol"/>
      <w:lang w:val="pl-PL"/>
    </w:rPr>
  </w:style>
  <w:style w:type="character" w:customStyle="1" w:styleId="WW8Num19z1">
    <w:name w:val="WW8Num19z1"/>
    <w:rsid w:val="00C8624A"/>
    <w:rPr>
      <w:rFonts w:ascii="OpenSymbol" w:hAnsi="OpenSymbol" w:cs="OpenSymbol"/>
    </w:rPr>
  </w:style>
  <w:style w:type="character" w:customStyle="1" w:styleId="WW8Num19z2">
    <w:name w:val="WW8Num19z2"/>
    <w:rsid w:val="00C8624A"/>
  </w:style>
  <w:style w:type="character" w:customStyle="1" w:styleId="WW8Num19z3">
    <w:name w:val="WW8Num19z3"/>
    <w:rsid w:val="00C8624A"/>
    <w:rPr>
      <w:rFonts w:ascii="Wingdings 2" w:hAnsi="Wingdings 2" w:cs="OpenSymbol"/>
    </w:rPr>
  </w:style>
  <w:style w:type="character" w:customStyle="1" w:styleId="WW8Num19z4">
    <w:name w:val="WW8Num19z4"/>
    <w:rsid w:val="00C8624A"/>
  </w:style>
  <w:style w:type="character" w:customStyle="1" w:styleId="WW8Num19z5">
    <w:name w:val="WW8Num19z5"/>
    <w:rsid w:val="00C8624A"/>
  </w:style>
  <w:style w:type="character" w:customStyle="1" w:styleId="WW8Num19z6">
    <w:name w:val="WW8Num19z6"/>
    <w:rsid w:val="00C8624A"/>
  </w:style>
  <w:style w:type="character" w:customStyle="1" w:styleId="WW8Num19z7">
    <w:name w:val="WW8Num19z7"/>
    <w:rsid w:val="00C8624A"/>
  </w:style>
  <w:style w:type="character" w:customStyle="1" w:styleId="WW8Num19z8">
    <w:name w:val="WW8Num19z8"/>
    <w:rsid w:val="00C8624A"/>
  </w:style>
  <w:style w:type="character" w:customStyle="1" w:styleId="WW8Num20z0">
    <w:name w:val="WW8Num20z0"/>
    <w:rsid w:val="00C8624A"/>
    <w:rPr>
      <w:rFonts w:ascii="Symbol" w:hAnsi="Symbol" w:cs="Symbol"/>
      <w:vertAlign w:val="superscript"/>
    </w:rPr>
  </w:style>
  <w:style w:type="character" w:customStyle="1" w:styleId="WW8Num21z0">
    <w:name w:val="WW8Num21z0"/>
    <w:rsid w:val="00C8624A"/>
    <w:rPr>
      <w:rFonts w:ascii="Wingdings 2" w:hAnsi="Wingdings 2" w:cs="Symbol"/>
      <w:bCs/>
      <w:sz w:val="22"/>
      <w:szCs w:val="22"/>
    </w:rPr>
  </w:style>
  <w:style w:type="character" w:customStyle="1" w:styleId="WW8Num21z1">
    <w:name w:val="WW8Num21z1"/>
    <w:rsid w:val="00C8624A"/>
    <w:rPr>
      <w:rFonts w:ascii="OpenSymbol" w:hAnsi="OpenSymbol" w:cs="OpenSymbol"/>
    </w:rPr>
  </w:style>
  <w:style w:type="character" w:customStyle="1" w:styleId="WW8Num22z0">
    <w:name w:val="WW8Num22z0"/>
    <w:rsid w:val="00C8624A"/>
    <w:rPr>
      <w:rFonts w:ascii="Symbol" w:hAnsi="Symbol" w:cs="Symbol"/>
    </w:rPr>
  </w:style>
  <w:style w:type="character" w:customStyle="1" w:styleId="WW8Num23z0">
    <w:name w:val="WW8Num23z0"/>
    <w:rsid w:val="00C8624A"/>
    <w:rPr>
      <w:rFonts w:ascii="Symbol" w:hAnsi="Symbol" w:cs="Symbol"/>
    </w:rPr>
  </w:style>
  <w:style w:type="character" w:customStyle="1" w:styleId="WW8Num24z0">
    <w:name w:val="WW8Num24z0"/>
    <w:rsid w:val="00C8624A"/>
    <w:rPr>
      <w:rFonts w:ascii="Symbol" w:hAnsi="Symbol" w:cs="Symbol"/>
    </w:rPr>
  </w:style>
  <w:style w:type="character" w:customStyle="1" w:styleId="WW8Num25z0">
    <w:name w:val="WW8Num25z0"/>
    <w:rsid w:val="00C8624A"/>
    <w:rPr>
      <w:rFonts w:ascii="Symbol" w:hAnsi="Symbol" w:cs="Symbol"/>
    </w:rPr>
  </w:style>
  <w:style w:type="character" w:customStyle="1" w:styleId="WW8Num26z0">
    <w:name w:val="WW8Num26z0"/>
    <w:rsid w:val="00C8624A"/>
    <w:rPr>
      <w:rFonts w:ascii="Symbol" w:hAnsi="Symbol" w:cs="Symbol"/>
    </w:rPr>
  </w:style>
  <w:style w:type="character" w:customStyle="1" w:styleId="WW8Num27z0">
    <w:name w:val="WW8Num27z0"/>
    <w:rsid w:val="00C8624A"/>
    <w:rPr>
      <w:rFonts w:ascii="Wingdings 2" w:hAnsi="Wingdings 2" w:cs="Wingdings"/>
    </w:rPr>
  </w:style>
  <w:style w:type="character" w:customStyle="1" w:styleId="WW8Num27z1">
    <w:name w:val="WW8Num27z1"/>
    <w:rsid w:val="00C8624A"/>
    <w:rPr>
      <w:rFonts w:ascii="OpenSymbol" w:hAnsi="OpenSymbol" w:cs="OpenSymbol"/>
      <w:sz w:val="22"/>
      <w:szCs w:val="22"/>
    </w:rPr>
  </w:style>
  <w:style w:type="character" w:customStyle="1" w:styleId="WW8Num28z0">
    <w:name w:val="WW8Num28z0"/>
    <w:rsid w:val="00C8624A"/>
    <w:rPr>
      <w:rFonts w:ascii="Wingdings 2" w:hAnsi="Wingdings 2" w:cs="Symbol"/>
      <w:vertAlign w:val="superscript"/>
    </w:rPr>
  </w:style>
  <w:style w:type="character" w:customStyle="1" w:styleId="WW8Num28z1">
    <w:name w:val="WW8Num28z1"/>
    <w:rsid w:val="00C8624A"/>
    <w:rPr>
      <w:rFonts w:ascii="OpenSymbol" w:hAnsi="OpenSymbol" w:cs="OpenSymbol"/>
    </w:rPr>
  </w:style>
  <w:style w:type="character" w:customStyle="1" w:styleId="WW8Num29z0">
    <w:name w:val="WW8Num29z0"/>
    <w:rsid w:val="00C8624A"/>
    <w:rPr>
      <w:rFonts w:ascii="Symbol" w:hAnsi="Symbol" w:cs="Symbol"/>
    </w:rPr>
  </w:style>
  <w:style w:type="character" w:customStyle="1" w:styleId="WW8Num30z0">
    <w:name w:val="WW8Num30z0"/>
    <w:rsid w:val="00C8624A"/>
    <w:rPr>
      <w:rFonts w:ascii="Symbol" w:hAnsi="Symbol" w:cs="Symbol"/>
    </w:rPr>
  </w:style>
  <w:style w:type="character" w:customStyle="1" w:styleId="WW8Num31z0">
    <w:name w:val="WW8Num31z0"/>
    <w:rsid w:val="00C8624A"/>
    <w:rPr>
      <w:rFonts w:ascii="Symbol" w:hAnsi="Symbol" w:cs="Symbol"/>
    </w:rPr>
  </w:style>
  <w:style w:type="character" w:customStyle="1" w:styleId="WW8Num32z0">
    <w:name w:val="WW8Num32z0"/>
    <w:rsid w:val="00C8624A"/>
    <w:rPr>
      <w:rFonts w:ascii="Symbol" w:hAnsi="Symbol" w:cs="Symbol"/>
    </w:rPr>
  </w:style>
  <w:style w:type="character" w:customStyle="1" w:styleId="WW8Num33z0">
    <w:name w:val="WW8Num33z0"/>
    <w:rsid w:val="00C8624A"/>
    <w:rPr>
      <w:rFonts w:ascii="Wingdings 2" w:hAnsi="Wingdings 2" w:cs="Symbol"/>
    </w:rPr>
  </w:style>
  <w:style w:type="character" w:customStyle="1" w:styleId="WW8Num33z1">
    <w:name w:val="WW8Num33z1"/>
    <w:rsid w:val="00C8624A"/>
    <w:rPr>
      <w:rFonts w:ascii="OpenSymbol" w:hAnsi="OpenSymbol" w:cs="OpenSymbol"/>
    </w:rPr>
  </w:style>
  <w:style w:type="character" w:customStyle="1" w:styleId="WW8Num34z0">
    <w:name w:val="WW8Num34z0"/>
    <w:rsid w:val="00C8624A"/>
    <w:rPr>
      <w:rFonts w:ascii="Wingdings 2" w:hAnsi="Wingdings 2" w:cs="Symbol"/>
      <w:color w:val="000000"/>
    </w:rPr>
  </w:style>
  <w:style w:type="character" w:customStyle="1" w:styleId="WW8Num34z1">
    <w:name w:val="WW8Num34z1"/>
    <w:rsid w:val="00C8624A"/>
    <w:rPr>
      <w:rFonts w:ascii="OpenSymbol" w:hAnsi="OpenSymbol" w:cs="OpenSymbol"/>
    </w:rPr>
  </w:style>
  <w:style w:type="character" w:customStyle="1" w:styleId="WW8Num35z0">
    <w:name w:val="WW8Num35z0"/>
    <w:rsid w:val="00C8624A"/>
    <w:rPr>
      <w:rFonts w:ascii="Wingdings" w:hAnsi="Wingdings" w:cs="Symbol"/>
    </w:rPr>
  </w:style>
  <w:style w:type="character" w:customStyle="1" w:styleId="WW8Num35z1">
    <w:name w:val="WW8Num35z1"/>
    <w:rsid w:val="00C8624A"/>
  </w:style>
  <w:style w:type="character" w:customStyle="1" w:styleId="WW8Num35z2">
    <w:name w:val="WW8Num35z2"/>
    <w:rsid w:val="00C8624A"/>
  </w:style>
  <w:style w:type="character" w:customStyle="1" w:styleId="WW8Num35z3">
    <w:name w:val="WW8Num35z3"/>
    <w:rsid w:val="00C8624A"/>
  </w:style>
  <w:style w:type="character" w:customStyle="1" w:styleId="WW8Num35z4">
    <w:name w:val="WW8Num35z4"/>
    <w:rsid w:val="00C8624A"/>
  </w:style>
  <w:style w:type="character" w:customStyle="1" w:styleId="WW8Num35z5">
    <w:name w:val="WW8Num35z5"/>
    <w:rsid w:val="00C8624A"/>
  </w:style>
  <w:style w:type="character" w:customStyle="1" w:styleId="WW8Num35z6">
    <w:name w:val="WW8Num35z6"/>
    <w:rsid w:val="00C8624A"/>
  </w:style>
  <w:style w:type="character" w:customStyle="1" w:styleId="WW8Num35z7">
    <w:name w:val="WW8Num35z7"/>
    <w:rsid w:val="00C8624A"/>
  </w:style>
  <w:style w:type="character" w:customStyle="1" w:styleId="WW8Num35z8">
    <w:name w:val="WW8Num35z8"/>
    <w:rsid w:val="00C8624A"/>
  </w:style>
  <w:style w:type="character" w:customStyle="1" w:styleId="WW8Num36z0">
    <w:name w:val="WW8Num36z0"/>
    <w:rsid w:val="00C8624A"/>
    <w:rPr>
      <w:rFonts w:ascii="Wingdings 2" w:hAnsi="Wingdings 2" w:cs="Wingdings 2"/>
      <w:sz w:val="22"/>
      <w:szCs w:val="22"/>
    </w:rPr>
  </w:style>
  <w:style w:type="character" w:customStyle="1" w:styleId="WW8Num36z1">
    <w:name w:val="WW8Num36z1"/>
    <w:rsid w:val="00C8624A"/>
    <w:rPr>
      <w:rFonts w:ascii="OpenSymbol" w:hAnsi="OpenSymbol" w:cs="OpenSymbol"/>
    </w:rPr>
  </w:style>
  <w:style w:type="character" w:customStyle="1" w:styleId="WW8Num37z0">
    <w:name w:val="WW8Num37z0"/>
    <w:rsid w:val="00C8624A"/>
    <w:rPr>
      <w:rFonts w:ascii="Wingdings 2" w:hAnsi="Wingdings 2" w:cs="Symbol"/>
    </w:rPr>
  </w:style>
  <w:style w:type="character" w:customStyle="1" w:styleId="WW8Num37z1">
    <w:name w:val="WW8Num37z1"/>
    <w:rsid w:val="00C8624A"/>
    <w:rPr>
      <w:rFonts w:ascii="OpenSymbol" w:hAnsi="OpenSymbol" w:cs="OpenSymbol"/>
    </w:rPr>
  </w:style>
  <w:style w:type="character" w:customStyle="1" w:styleId="WW8Num38z0">
    <w:name w:val="WW8Num38z0"/>
    <w:rsid w:val="00C8624A"/>
    <w:rPr>
      <w:rFonts w:ascii="Wingdings 2" w:hAnsi="Wingdings 2" w:cs="Symbol"/>
      <w:sz w:val="22"/>
      <w:szCs w:val="22"/>
    </w:rPr>
  </w:style>
  <w:style w:type="character" w:customStyle="1" w:styleId="WW8Num38z1">
    <w:name w:val="WW8Num38z1"/>
    <w:rsid w:val="00C8624A"/>
    <w:rPr>
      <w:rFonts w:ascii="OpenSymbol" w:hAnsi="OpenSymbol" w:cs="OpenSymbol"/>
    </w:rPr>
  </w:style>
  <w:style w:type="character" w:customStyle="1" w:styleId="WW8Num39z0">
    <w:name w:val="WW8Num39z0"/>
    <w:rsid w:val="00C8624A"/>
    <w:rPr>
      <w:rFonts w:ascii="Wingdings 2" w:hAnsi="Wingdings 2" w:cs="Symbol"/>
      <w:color w:val="000000"/>
      <w:sz w:val="22"/>
      <w:szCs w:val="22"/>
    </w:rPr>
  </w:style>
  <w:style w:type="character" w:customStyle="1" w:styleId="WW8Num39z1">
    <w:name w:val="WW8Num39z1"/>
    <w:rsid w:val="00C8624A"/>
    <w:rPr>
      <w:rFonts w:ascii="OpenSymbol" w:hAnsi="OpenSymbol" w:cs="OpenSymbol"/>
    </w:rPr>
  </w:style>
  <w:style w:type="character" w:customStyle="1" w:styleId="WW8Num40z0">
    <w:name w:val="WW8Num40z0"/>
    <w:rsid w:val="00C8624A"/>
    <w:rPr>
      <w:rFonts w:ascii="Wingdings 2" w:hAnsi="Wingdings 2" w:cs="Symbol"/>
      <w:vertAlign w:val="superscript"/>
    </w:rPr>
  </w:style>
  <w:style w:type="character" w:customStyle="1" w:styleId="WW8Num40z1">
    <w:name w:val="WW8Num40z1"/>
    <w:rsid w:val="00C8624A"/>
    <w:rPr>
      <w:rFonts w:ascii="OpenSymbol" w:hAnsi="OpenSymbol" w:cs="OpenSymbol"/>
    </w:rPr>
  </w:style>
  <w:style w:type="character" w:customStyle="1" w:styleId="WW8Num41z0">
    <w:name w:val="WW8Num41z0"/>
    <w:rsid w:val="00C8624A"/>
    <w:rPr>
      <w:rFonts w:ascii="Wingdings 2" w:hAnsi="Wingdings 2" w:cs="Symbol"/>
      <w:color w:val="000000"/>
      <w:sz w:val="22"/>
      <w:szCs w:val="22"/>
    </w:rPr>
  </w:style>
  <w:style w:type="character" w:customStyle="1" w:styleId="WW8Num41z1">
    <w:name w:val="WW8Num41z1"/>
    <w:rsid w:val="00C8624A"/>
    <w:rPr>
      <w:rFonts w:ascii="OpenSymbol" w:hAnsi="OpenSymbol" w:cs="OpenSymbol"/>
    </w:rPr>
  </w:style>
  <w:style w:type="character" w:customStyle="1" w:styleId="WW8Num42z0">
    <w:name w:val="WW8Num42z0"/>
    <w:rsid w:val="00C8624A"/>
    <w:rPr>
      <w:rFonts w:ascii="Wingdings" w:hAnsi="Wingdings" w:cs="Symbol"/>
      <w:color w:val="000000"/>
    </w:rPr>
  </w:style>
  <w:style w:type="character" w:customStyle="1" w:styleId="WW8Num42z1">
    <w:name w:val="WW8Num42z1"/>
    <w:rsid w:val="00C8624A"/>
  </w:style>
  <w:style w:type="character" w:customStyle="1" w:styleId="WW8Num42z2">
    <w:name w:val="WW8Num42z2"/>
    <w:rsid w:val="00C8624A"/>
  </w:style>
  <w:style w:type="character" w:customStyle="1" w:styleId="WW8Num42z3">
    <w:name w:val="WW8Num42z3"/>
    <w:rsid w:val="00C8624A"/>
  </w:style>
  <w:style w:type="character" w:customStyle="1" w:styleId="WW8Num42z4">
    <w:name w:val="WW8Num42z4"/>
    <w:rsid w:val="00C8624A"/>
  </w:style>
  <w:style w:type="character" w:customStyle="1" w:styleId="WW8Num42z5">
    <w:name w:val="WW8Num42z5"/>
    <w:rsid w:val="00C8624A"/>
  </w:style>
  <w:style w:type="character" w:customStyle="1" w:styleId="WW8Num42z6">
    <w:name w:val="WW8Num42z6"/>
    <w:rsid w:val="00C8624A"/>
  </w:style>
  <w:style w:type="character" w:customStyle="1" w:styleId="WW8Num42z7">
    <w:name w:val="WW8Num42z7"/>
    <w:rsid w:val="00C8624A"/>
  </w:style>
  <w:style w:type="character" w:customStyle="1" w:styleId="WW8Num42z8">
    <w:name w:val="WW8Num42z8"/>
    <w:rsid w:val="00C8624A"/>
  </w:style>
  <w:style w:type="character" w:customStyle="1" w:styleId="WW8Num43z0">
    <w:name w:val="WW8Num43z0"/>
    <w:rsid w:val="00C8624A"/>
    <w:rPr>
      <w:rFonts w:ascii="Symbol" w:hAnsi="Symbol" w:cs="Symbol"/>
    </w:rPr>
  </w:style>
  <w:style w:type="character" w:customStyle="1" w:styleId="WW8Num44z0">
    <w:name w:val="WW8Num44z0"/>
    <w:rsid w:val="00C8624A"/>
    <w:rPr>
      <w:rFonts w:ascii="Symbol" w:hAnsi="Symbol" w:cs="Symbol"/>
    </w:rPr>
  </w:style>
  <w:style w:type="character" w:customStyle="1" w:styleId="WW8Num45z0">
    <w:name w:val="WW8Num45z0"/>
    <w:rsid w:val="00C8624A"/>
    <w:rPr>
      <w:rFonts w:ascii="Symbol" w:hAnsi="Symbol" w:cs="Symbol"/>
    </w:rPr>
  </w:style>
  <w:style w:type="character" w:customStyle="1" w:styleId="WW8Num46z0">
    <w:name w:val="WW8Num46z0"/>
    <w:rsid w:val="00C8624A"/>
    <w:rPr>
      <w:rFonts w:ascii="Symbol" w:hAnsi="Symbol" w:cs="Symbol"/>
    </w:rPr>
  </w:style>
  <w:style w:type="character" w:customStyle="1" w:styleId="WW8Num47z0">
    <w:name w:val="WW8Num47z0"/>
    <w:rsid w:val="00C8624A"/>
    <w:rPr>
      <w:rFonts w:ascii="Symbol" w:hAnsi="Symbol" w:cs="Symbol"/>
    </w:rPr>
  </w:style>
  <w:style w:type="character" w:customStyle="1" w:styleId="WW8Num48z0">
    <w:name w:val="WW8Num48z0"/>
    <w:rsid w:val="00C8624A"/>
    <w:rPr>
      <w:rFonts w:ascii="Symbol" w:hAnsi="Symbol" w:cs="Symbol"/>
    </w:rPr>
  </w:style>
  <w:style w:type="character" w:customStyle="1" w:styleId="WW8Num49z0">
    <w:name w:val="WW8Num49z0"/>
    <w:rsid w:val="00C8624A"/>
    <w:rPr>
      <w:rFonts w:ascii="Wingdings" w:hAnsi="Wingdings" w:cs="Symbol"/>
    </w:rPr>
  </w:style>
  <w:style w:type="character" w:customStyle="1" w:styleId="WW8Num49z1">
    <w:name w:val="WW8Num49z1"/>
    <w:rsid w:val="00C8624A"/>
  </w:style>
  <w:style w:type="character" w:customStyle="1" w:styleId="WW8Num49z2">
    <w:name w:val="WW8Num49z2"/>
    <w:rsid w:val="00C8624A"/>
  </w:style>
  <w:style w:type="character" w:customStyle="1" w:styleId="WW8Num49z3">
    <w:name w:val="WW8Num49z3"/>
    <w:rsid w:val="00C8624A"/>
  </w:style>
  <w:style w:type="character" w:customStyle="1" w:styleId="WW8Num49z4">
    <w:name w:val="WW8Num49z4"/>
    <w:rsid w:val="00C8624A"/>
  </w:style>
  <w:style w:type="character" w:customStyle="1" w:styleId="WW8Num49z5">
    <w:name w:val="WW8Num49z5"/>
    <w:rsid w:val="00C8624A"/>
  </w:style>
  <w:style w:type="character" w:customStyle="1" w:styleId="WW8Num49z6">
    <w:name w:val="WW8Num49z6"/>
    <w:rsid w:val="00C8624A"/>
  </w:style>
  <w:style w:type="character" w:customStyle="1" w:styleId="WW8Num49z7">
    <w:name w:val="WW8Num49z7"/>
    <w:rsid w:val="00C8624A"/>
  </w:style>
  <w:style w:type="character" w:customStyle="1" w:styleId="WW8Num49z8">
    <w:name w:val="WW8Num49z8"/>
    <w:rsid w:val="00C8624A"/>
  </w:style>
  <w:style w:type="character" w:customStyle="1" w:styleId="WW8Num50z0">
    <w:name w:val="WW8Num50z0"/>
    <w:rsid w:val="00C8624A"/>
    <w:rPr>
      <w:rFonts w:ascii="Symbol" w:hAnsi="Symbol" w:cs="Symbol"/>
      <w:sz w:val="22"/>
    </w:rPr>
  </w:style>
  <w:style w:type="character" w:customStyle="1" w:styleId="WW8Num51z0">
    <w:name w:val="WW8Num51z0"/>
    <w:rsid w:val="00C8624A"/>
    <w:rPr>
      <w:rFonts w:ascii="Symbol" w:hAnsi="Symbol" w:cs="Symbol"/>
    </w:rPr>
  </w:style>
  <w:style w:type="character" w:customStyle="1" w:styleId="WW8Num51z1">
    <w:name w:val="WW8Num51z1"/>
    <w:rsid w:val="00C8624A"/>
  </w:style>
  <w:style w:type="character" w:customStyle="1" w:styleId="WW8Num51z2">
    <w:name w:val="WW8Num51z2"/>
    <w:rsid w:val="00C8624A"/>
  </w:style>
  <w:style w:type="character" w:customStyle="1" w:styleId="WW8Num51z3">
    <w:name w:val="WW8Num51z3"/>
    <w:rsid w:val="00C8624A"/>
  </w:style>
  <w:style w:type="character" w:customStyle="1" w:styleId="WW8Num51z4">
    <w:name w:val="WW8Num51z4"/>
    <w:rsid w:val="00C8624A"/>
  </w:style>
  <w:style w:type="character" w:customStyle="1" w:styleId="WW8Num51z5">
    <w:name w:val="WW8Num51z5"/>
    <w:rsid w:val="00C8624A"/>
  </w:style>
  <w:style w:type="character" w:customStyle="1" w:styleId="WW8Num51z6">
    <w:name w:val="WW8Num51z6"/>
    <w:rsid w:val="00C8624A"/>
  </w:style>
  <w:style w:type="character" w:customStyle="1" w:styleId="WW8Num51z7">
    <w:name w:val="WW8Num51z7"/>
    <w:rsid w:val="00C8624A"/>
  </w:style>
  <w:style w:type="character" w:customStyle="1" w:styleId="WW8Num51z8">
    <w:name w:val="WW8Num51z8"/>
    <w:rsid w:val="00C8624A"/>
  </w:style>
  <w:style w:type="character" w:customStyle="1" w:styleId="WW8Num52z0">
    <w:name w:val="WW8Num52z0"/>
    <w:rsid w:val="00C8624A"/>
    <w:rPr>
      <w:rFonts w:ascii="Wingdings 2" w:hAnsi="Wingdings 2" w:cs="Wingdings 2"/>
    </w:rPr>
  </w:style>
  <w:style w:type="character" w:customStyle="1" w:styleId="WW8Num52z1">
    <w:name w:val="WW8Num52z1"/>
    <w:rsid w:val="00C8624A"/>
    <w:rPr>
      <w:rFonts w:ascii="OpenSymbol" w:hAnsi="OpenSymbol" w:cs="OpenSymbol"/>
    </w:rPr>
  </w:style>
  <w:style w:type="character" w:customStyle="1" w:styleId="WW8Num53z0">
    <w:name w:val="WW8Num53z0"/>
    <w:rsid w:val="00C8624A"/>
    <w:rPr>
      <w:rFonts w:ascii="Wingdings 2" w:hAnsi="Wingdings 2" w:cs="Symbol"/>
      <w:b/>
    </w:rPr>
  </w:style>
  <w:style w:type="character" w:customStyle="1" w:styleId="WW8Num53z1">
    <w:name w:val="WW8Num53z1"/>
    <w:rsid w:val="00C8624A"/>
    <w:rPr>
      <w:rFonts w:ascii="OpenSymbol" w:hAnsi="OpenSymbol" w:cs="OpenSymbol"/>
    </w:rPr>
  </w:style>
  <w:style w:type="character" w:customStyle="1" w:styleId="WW8Num54z0">
    <w:name w:val="WW8Num54z0"/>
    <w:rsid w:val="00C8624A"/>
    <w:rPr>
      <w:rFonts w:ascii="Wingdings 2" w:hAnsi="Wingdings 2" w:cs="Symbol"/>
    </w:rPr>
  </w:style>
  <w:style w:type="character" w:customStyle="1" w:styleId="WW8Num54z1">
    <w:name w:val="WW8Num54z1"/>
    <w:rsid w:val="00C8624A"/>
    <w:rPr>
      <w:rFonts w:ascii="OpenSymbol" w:hAnsi="OpenSymbol" w:cs="OpenSymbol"/>
    </w:rPr>
  </w:style>
  <w:style w:type="character" w:customStyle="1" w:styleId="WW8Num55z0">
    <w:name w:val="WW8Num55z0"/>
    <w:rsid w:val="00C8624A"/>
    <w:rPr>
      <w:rFonts w:ascii="Wingdings 2" w:hAnsi="Wingdings 2" w:cs="Symbol"/>
    </w:rPr>
  </w:style>
  <w:style w:type="character" w:customStyle="1" w:styleId="WW8Num55z1">
    <w:name w:val="WW8Num55z1"/>
    <w:rsid w:val="00C8624A"/>
    <w:rPr>
      <w:rFonts w:ascii="OpenSymbol" w:hAnsi="OpenSymbol" w:cs="OpenSymbol"/>
    </w:rPr>
  </w:style>
  <w:style w:type="character" w:customStyle="1" w:styleId="WW8Num56z0">
    <w:name w:val="WW8Num56z0"/>
    <w:rsid w:val="00C8624A"/>
    <w:rPr>
      <w:rFonts w:ascii="Wingdings 2" w:hAnsi="Wingdings 2" w:cs="Symbol"/>
      <w:color w:val="000000"/>
    </w:rPr>
  </w:style>
  <w:style w:type="character" w:customStyle="1" w:styleId="WW8Num56z1">
    <w:name w:val="WW8Num56z1"/>
    <w:rsid w:val="00C8624A"/>
    <w:rPr>
      <w:rFonts w:ascii="OpenSymbol" w:hAnsi="OpenSymbol" w:cs="OpenSymbol"/>
    </w:rPr>
  </w:style>
  <w:style w:type="character" w:customStyle="1" w:styleId="WW8Num57z0">
    <w:name w:val="WW8Num57z0"/>
    <w:rsid w:val="00C8624A"/>
    <w:rPr>
      <w:rFonts w:ascii="Wingdings 2" w:hAnsi="Wingdings 2" w:cs="Symbol"/>
    </w:rPr>
  </w:style>
  <w:style w:type="character" w:customStyle="1" w:styleId="WW8Num57z1">
    <w:name w:val="WW8Num57z1"/>
    <w:rsid w:val="00C8624A"/>
    <w:rPr>
      <w:rFonts w:ascii="OpenSymbol" w:hAnsi="OpenSymbol" w:cs="OpenSymbol"/>
    </w:rPr>
  </w:style>
  <w:style w:type="character" w:customStyle="1" w:styleId="WW8Num15z1">
    <w:name w:val="WW8Num15z1"/>
    <w:rsid w:val="00C8624A"/>
    <w:rPr>
      <w:rFonts w:ascii="Courier New" w:hAnsi="Courier New" w:cs="Courier New"/>
    </w:rPr>
  </w:style>
  <w:style w:type="character" w:customStyle="1" w:styleId="WW8Num15z2">
    <w:name w:val="WW8Num15z2"/>
    <w:rsid w:val="00C8624A"/>
    <w:rPr>
      <w:rFonts w:ascii="Wingdings" w:hAnsi="Wingdings" w:cs="Wingdings"/>
    </w:rPr>
  </w:style>
  <w:style w:type="character" w:customStyle="1" w:styleId="WW8Num15z3">
    <w:name w:val="WW8Num15z3"/>
    <w:rsid w:val="00C8624A"/>
  </w:style>
  <w:style w:type="character" w:customStyle="1" w:styleId="WW8Num15z4">
    <w:name w:val="WW8Num15z4"/>
    <w:rsid w:val="00C8624A"/>
  </w:style>
  <w:style w:type="character" w:customStyle="1" w:styleId="WW8Num15z5">
    <w:name w:val="WW8Num15z5"/>
    <w:rsid w:val="00C8624A"/>
  </w:style>
  <w:style w:type="character" w:customStyle="1" w:styleId="WW8Num15z6">
    <w:name w:val="WW8Num15z6"/>
    <w:rsid w:val="00C8624A"/>
  </w:style>
  <w:style w:type="character" w:customStyle="1" w:styleId="WW8Num15z7">
    <w:name w:val="WW8Num15z7"/>
    <w:rsid w:val="00C8624A"/>
  </w:style>
  <w:style w:type="character" w:customStyle="1" w:styleId="WW8Num15z8">
    <w:name w:val="WW8Num15z8"/>
    <w:rsid w:val="00C8624A"/>
  </w:style>
  <w:style w:type="character" w:customStyle="1" w:styleId="WW8Num17z3">
    <w:name w:val="WW8Num17z3"/>
    <w:rsid w:val="00C8624A"/>
  </w:style>
  <w:style w:type="character" w:customStyle="1" w:styleId="WW8Num17z4">
    <w:name w:val="WW8Num17z4"/>
    <w:rsid w:val="00C8624A"/>
  </w:style>
  <w:style w:type="character" w:customStyle="1" w:styleId="WW8Num17z5">
    <w:name w:val="WW8Num17z5"/>
    <w:rsid w:val="00C8624A"/>
  </w:style>
  <w:style w:type="character" w:customStyle="1" w:styleId="WW8Num17z6">
    <w:name w:val="WW8Num17z6"/>
    <w:rsid w:val="00C8624A"/>
  </w:style>
  <w:style w:type="character" w:customStyle="1" w:styleId="WW8Num17z7">
    <w:name w:val="WW8Num17z7"/>
    <w:rsid w:val="00C8624A"/>
  </w:style>
  <w:style w:type="character" w:customStyle="1" w:styleId="WW8Num17z8">
    <w:name w:val="WW8Num17z8"/>
    <w:rsid w:val="00C8624A"/>
  </w:style>
  <w:style w:type="character" w:customStyle="1" w:styleId="WW8Num20z1">
    <w:name w:val="WW8Num20z1"/>
    <w:rsid w:val="00C8624A"/>
    <w:rPr>
      <w:rFonts w:ascii="Courier New" w:hAnsi="Courier New" w:cs="Courier New"/>
    </w:rPr>
  </w:style>
  <w:style w:type="character" w:customStyle="1" w:styleId="WW8Num20z2">
    <w:name w:val="WW8Num20z2"/>
    <w:rsid w:val="00C8624A"/>
    <w:rPr>
      <w:rFonts w:ascii="Wingdings" w:hAnsi="Wingdings" w:cs="Wingdings"/>
    </w:rPr>
  </w:style>
  <w:style w:type="character" w:customStyle="1" w:styleId="WW8Num20z4">
    <w:name w:val="WW8Num20z4"/>
    <w:rsid w:val="00C8624A"/>
    <w:rPr>
      <w:rFonts w:hint="default"/>
      <w:sz w:val="24"/>
      <w:szCs w:val="24"/>
    </w:rPr>
  </w:style>
  <w:style w:type="character" w:customStyle="1" w:styleId="WW8Num20z6">
    <w:name w:val="WW8Num20z6"/>
    <w:rsid w:val="00C8624A"/>
    <w:rPr>
      <w:rFonts w:hint="default"/>
      <w:color w:val="auto"/>
    </w:rPr>
  </w:style>
  <w:style w:type="character" w:customStyle="1" w:styleId="WW8Num21z2">
    <w:name w:val="WW8Num21z2"/>
    <w:rsid w:val="00C8624A"/>
  </w:style>
  <w:style w:type="character" w:customStyle="1" w:styleId="WW8Num21z3">
    <w:name w:val="WW8Num21z3"/>
    <w:rsid w:val="00C8624A"/>
    <w:rPr>
      <w:rFonts w:ascii="Wingdings 2" w:hAnsi="Wingdings 2" w:cs="OpenSymbol"/>
    </w:rPr>
  </w:style>
  <w:style w:type="character" w:customStyle="1" w:styleId="WW8Num21z4">
    <w:name w:val="WW8Num21z4"/>
    <w:rsid w:val="00C8624A"/>
  </w:style>
  <w:style w:type="character" w:customStyle="1" w:styleId="WW8Num21z5">
    <w:name w:val="WW8Num21z5"/>
    <w:rsid w:val="00C8624A"/>
  </w:style>
  <w:style w:type="character" w:customStyle="1" w:styleId="WW8Num21z6">
    <w:name w:val="WW8Num21z6"/>
    <w:rsid w:val="00C8624A"/>
  </w:style>
  <w:style w:type="character" w:customStyle="1" w:styleId="WW8Num21z7">
    <w:name w:val="WW8Num21z7"/>
    <w:rsid w:val="00C8624A"/>
  </w:style>
  <w:style w:type="character" w:customStyle="1" w:styleId="WW8Num21z8">
    <w:name w:val="WW8Num21z8"/>
    <w:rsid w:val="00C8624A"/>
  </w:style>
  <w:style w:type="character" w:customStyle="1" w:styleId="WW8Num24z1">
    <w:name w:val="WW8Num24z1"/>
    <w:rsid w:val="00C8624A"/>
    <w:rPr>
      <w:rFonts w:ascii="OpenSymbol" w:hAnsi="OpenSymbol" w:cs="OpenSymbol"/>
    </w:rPr>
  </w:style>
  <w:style w:type="character" w:customStyle="1" w:styleId="WW8Num30z1">
    <w:name w:val="WW8Num30z1"/>
    <w:rsid w:val="00C8624A"/>
    <w:rPr>
      <w:rFonts w:ascii="OpenSymbol" w:hAnsi="OpenSymbol" w:cs="OpenSymbol"/>
      <w:sz w:val="22"/>
      <w:szCs w:val="22"/>
    </w:rPr>
  </w:style>
  <w:style w:type="character" w:customStyle="1" w:styleId="WW8Num31z1">
    <w:name w:val="WW8Num31z1"/>
    <w:rsid w:val="00C8624A"/>
    <w:rPr>
      <w:rFonts w:ascii="OpenSymbol" w:hAnsi="OpenSymbol" w:cs="OpenSymbol"/>
    </w:rPr>
  </w:style>
  <w:style w:type="character" w:customStyle="1" w:styleId="WW8Num38z2">
    <w:name w:val="WW8Num38z2"/>
    <w:rsid w:val="00C8624A"/>
  </w:style>
  <w:style w:type="character" w:customStyle="1" w:styleId="WW8Num38z3">
    <w:name w:val="WW8Num38z3"/>
    <w:rsid w:val="00C8624A"/>
  </w:style>
  <w:style w:type="character" w:customStyle="1" w:styleId="WW8Num38z4">
    <w:name w:val="WW8Num38z4"/>
    <w:rsid w:val="00C8624A"/>
  </w:style>
  <w:style w:type="character" w:customStyle="1" w:styleId="WW8Num38z5">
    <w:name w:val="WW8Num38z5"/>
    <w:rsid w:val="00C8624A"/>
  </w:style>
  <w:style w:type="character" w:customStyle="1" w:styleId="WW8Num38z6">
    <w:name w:val="WW8Num38z6"/>
    <w:rsid w:val="00C8624A"/>
  </w:style>
  <w:style w:type="character" w:customStyle="1" w:styleId="WW8Num38z7">
    <w:name w:val="WW8Num38z7"/>
    <w:rsid w:val="00C8624A"/>
  </w:style>
  <w:style w:type="character" w:customStyle="1" w:styleId="WW8Num38z8">
    <w:name w:val="WW8Num38z8"/>
    <w:rsid w:val="00C8624A"/>
  </w:style>
  <w:style w:type="character" w:customStyle="1" w:styleId="WW8Num40z3">
    <w:name w:val="WW8Num40z3"/>
    <w:rsid w:val="00C8624A"/>
    <w:rPr>
      <w:rFonts w:ascii="Wingdings 2" w:hAnsi="Wingdings 2" w:cs="Wingdings 2"/>
    </w:rPr>
  </w:style>
  <w:style w:type="character" w:customStyle="1" w:styleId="WW8Num43z1">
    <w:name w:val="WW8Num43z1"/>
    <w:rsid w:val="00C8624A"/>
    <w:rPr>
      <w:rFonts w:ascii="OpenSymbol" w:hAnsi="OpenSymbol" w:cs="OpenSymbol"/>
    </w:rPr>
  </w:style>
  <w:style w:type="character" w:customStyle="1" w:styleId="WW8Num44z1">
    <w:name w:val="WW8Num44z1"/>
    <w:rsid w:val="00C8624A"/>
    <w:rPr>
      <w:rFonts w:ascii="OpenSymbol" w:hAnsi="OpenSymbol" w:cs="OpenSymbol"/>
    </w:rPr>
  </w:style>
  <w:style w:type="character" w:customStyle="1" w:styleId="WW8Num45z1">
    <w:name w:val="WW8Num45z1"/>
    <w:rsid w:val="00C8624A"/>
    <w:rPr>
      <w:rFonts w:ascii="OpenSymbol" w:hAnsi="OpenSymbol" w:cs="OpenSymbol"/>
    </w:rPr>
  </w:style>
  <w:style w:type="character" w:customStyle="1" w:styleId="WW8Num46z1">
    <w:name w:val="WW8Num46z1"/>
    <w:rsid w:val="00C8624A"/>
  </w:style>
  <w:style w:type="character" w:customStyle="1" w:styleId="WW8Num46z2">
    <w:name w:val="WW8Num46z2"/>
    <w:rsid w:val="00C8624A"/>
  </w:style>
  <w:style w:type="character" w:customStyle="1" w:styleId="WW8Num46z3">
    <w:name w:val="WW8Num46z3"/>
    <w:rsid w:val="00C8624A"/>
  </w:style>
  <w:style w:type="character" w:customStyle="1" w:styleId="WW8Num46z4">
    <w:name w:val="WW8Num46z4"/>
    <w:rsid w:val="00C8624A"/>
  </w:style>
  <w:style w:type="character" w:customStyle="1" w:styleId="WW8Num46z5">
    <w:name w:val="WW8Num46z5"/>
    <w:rsid w:val="00C8624A"/>
  </w:style>
  <w:style w:type="character" w:customStyle="1" w:styleId="WW8Num46z6">
    <w:name w:val="WW8Num46z6"/>
    <w:rsid w:val="00C8624A"/>
  </w:style>
  <w:style w:type="character" w:customStyle="1" w:styleId="WW8Num46z7">
    <w:name w:val="WW8Num46z7"/>
    <w:rsid w:val="00C8624A"/>
  </w:style>
  <w:style w:type="character" w:customStyle="1" w:styleId="WW8Num46z8">
    <w:name w:val="WW8Num46z8"/>
    <w:rsid w:val="00C8624A"/>
  </w:style>
  <w:style w:type="character" w:customStyle="1" w:styleId="WW8Num53z2">
    <w:name w:val="WW8Num53z2"/>
    <w:rsid w:val="00C8624A"/>
  </w:style>
  <w:style w:type="character" w:customStyle="1" w:styleId="WW8Num53z3">
    <w:name w:val="WW8Num53z3"/>
    <w:rsid w:val="00C8624A"/>
  </w:style>
  <w:style w:type="character" w:customStyle="1" w:styleId="WW8Num53z4">
    <w:name w:val="WW8Num53z4"/>
    <w:rsid w:val="00C8624A"/>
  </w:style>
  <w:style w:type="character" w:customStyle="1" w:styleId="WW8Num53z5">
    <w:name w:val="WW8Num53z5"/>
    <w:rsid w:val="00C8624A"/>
  </w:style>
  <w:style w:type="character" w:customStyle="1" w:styleId="WW8Num53z6">
    <w:name w:val="WW8Num53z6"/>
    <w:rsid w:val="00C8624A"/>
  </w:style>
  <w:style w:type="character" w:customStyle="1" w:styleId="WW8Num53z7">
    <w:name w:val="WW8Num53z7"/>
    <w:rsid w:val="00C8624A"/>
  </w:style>
  <w:style w:type="character" w:customStyle="1" w:styleId="WW8Num53z8">
    <w:name w:val="WW8Num53z8"/>
    <w:rsid w:val="00C8624A"/>
  </w:style>
  <w:style w:type="character" w:customStyle="1" w:styleId="WW8Num55z2">
    <w:name w:val="WW8Num55z2"/>
    <w:rsid w:val="00C8624A"/>
  </w:style>
  <w:style w:type="character" w:customStyle="1" w:styleId="WW8Num55z3">
    <w:name w:val="WW8Num55z3"/>
    <w:rsid w:val="00C8624A"/>
  </w:style>
  <w:style w:type="character" w:customStyle="1" w:styleId="WW8Num55z4">
    <w:name w:val="WW8Num55z4"/>
    <w:rsid w:val="00C8624A"/>
  </w:style>
  <w:style w:type="character" w:customStyle="1" w:styleId="WW8Num55z5">
    <w:name w:val="WW8Num55z5"/>
    <w:rsid w:val="00C8624A"/>
  </w:style>
  <w:style w:type="character" w:customStyle="1" w:styleId="WW8Num55z6">
    <w:name w:val="WW8Num55z6"/>
    <w:rsid w:val="00C8624A"/>
  </w:style>
  <w:style w:type="character" w:customStyle="1" w:styleId="WW8Num55z7">
    <w:name w:val="WW8Num55z7"/>
    <w:rsid w:val="00C8624A"/>
  </w:style>
  <w:style w:type="character" w:customStyle="1" w:styleId="WW8Num55z8">
    <w:name w:val="WW8Num55z8"/>
    <w:rsid w:val="00C8624A"/>
  </w:style>
  <w:style w:type="character" w:customStyle="1" w:styleId="WW8Num58z0">
    <w:name w:val="WW8Num58z0"/>
    <w:rsid w:val="00C8624A"/>
    <w:rPr>
      <w:rFonts w:ascii="Wingdings 2" w:hAnsi="Wingdings 2" w:cs="Symbol"/>
      <w:b/>
    </w:rPr>
  </w:style>
  <w:style w:type="character" w:customStyle="1" w:styleId="WW8Num58z1">
    <w:name w:val="WW8Num58z1"/>
    <w:rsid w:val="00C8624A"/>
    <w:rPr>
      <w:rFonts w:ascii="OpenSymbol" w:hAnsi="OpenSymbol" w:cs="OpenSymbol"/>
    </w:rPr>
  </w:style>
  <w:style w:type="character" w:customStyle="1" w:styleId="WW8Num59z0">
    <w:name w:val="WW8Num59z0"/>
    <w:rsid w:val="00C8624A"/>
    <w:rPr>
      <w:rFonts w:ascii="Wingdings 2" w:hAnsi="Wingdings 2" w:cs="Symbol"/>
    </w:rPr>
  </w:style>
  <w:style w:type="character" w:customStyle="1" w:styleId="WW8Num59z1">
    <w:name w:val="WW8Num59z1"/>
    <w:rsid w:val="00C8624A"/>
    <w:rPr>
      <w:rFonts w:ascii="OpenSymbol" w:hAnsi="OpenSymbol" w:cs="OpenSymbol"/>
    </w:rPr>
  </w:style>
  <w:style w:type="character" w:customStyle="1" w:styleId="WW8Num60z0">
    <w:name w:val="WW8Num60z0"/>
    <w:rsid w:val="00C8624A"/>
    <w:rPr>
      <w:rFonts w:ascii="Wingdings 2" w:hAnsi="Wingdings 2" w:cs="Symbol"/>
    </w:rPr>
  </w:style>
  <w:style w:type="character" w:customStyle="1" w:styleId="WW8Num60z1">
    <w:name w:val="WW8Num60z1"/>
    <w:rsid w:val="00C8624A"/>
    <w:rPr>
      <w:rFonts w:ascii="OpenSymbol" w:hAnsi="OpenSymbol" w:cs="OpenSymbol"/>
    </w:rPr>
  </w:style>
  <w:style w:type="character" w:customStyle="1" w:styleId="WW8Num61z0">
    <w:name w:val="WW8Num61z0"/>
    <w:rsid w:val="00C8624A"/>
    <w:rPr>
      <w:rFonts w:ascii="Wingdings 2" w:hAnsi="Wingdings 2" w:cs="Symbol"/>
      <w:color w:val="000000"/>
    </w:rPr>
  </w:style>
  <w:style w:type="character" w:customStyle="1" w:styleId="WW8Num61z1">
    <w:name w:val="WW8Num61z1"/>
    <w:rsid w:val="00C8624A"/>
    <w:rPr>
      <w:rFonts w:ascii="OpenSymbol" w:hAnsi="OpenSymbol" w:cs="OpenSymbol"/>
    </w:rPr>
  </w:style>
  <w:style w:type="character" w:customStyle="1" w:styleId="WW8Num62z0">
    <w:name w:val="WW8Num62z0"/>
    <w:rsid w:val="00C8624A"/>
    <w:rPr>
      <w:rFonts w:ascii="Wingdings 2" w:hAnsi="Wingdings 2" w:cs="Symbol"/>
    </w:rPr>
  </w:style>
  <w:style w:type="character" w:customStyle="1" w:styleId="WW8Num62z1">
    <w:name w:val="WW8Num62z1"/>
    <w:rsid w:val="00C8624A"/>
    <w:rPr>
      <w:rFonts w:ascii="OpenSymbol" w:hAnsi="OpenSymbol" w:cs="OpenSymbol"/>
    </w:rPr>
  </w:style>
  <w:style w:type="character" w:customStyle="1" w:styleId="WW8Num11z1">
    <w:name w:val="WW8Num11z1"/>
    <w:rsid w:val="00C8624A"/>
  </w:style>
  <w:style w:type="character" w:customStyle="1" w:styleId="WW8Num11z2">
    <w:name w:val="WW8Num11z2"/>
    <w:rsid w:val="00C8624A"/>
  </w:style>
  <w:style w:type="character" w:customStyle="1" w:styleId="WW8Num11z3">
    <w:name w:val="WW8Num11z3"/>
    <w:rsid w:val="00C8624A"/>
  </w:style>
  <w:style w:type="character" w:customStyle="1" w:styleId="WW8Num11z4">
    <w:name w:val="WW8Num11z4"/>
    <w:rsid w:val="00C8624A"/>
  </w:style>
  <w:style w:type="character" w:customStyle="1" w:styleId="WW8Num11z5">
    <w:name w:val="WW8Num11z5"/>
    <w:rsid w:val="00C8624A"/>
  </w:style>
  <w:style w:type="character" w:customStyle="1" w:styleId="WW8Num11z6">
    <w:name w:val="WW8Num11z6"/>
    <w:rsid w:val="00C8624A"/>
  </w:style>
  <w:style w:type="character" w:customStyle="1" w:styleId="WW8Num11z7">
    <w:name w:val="WW8Num11z7"/>
    <w:rsid w:val="00C8624A"/>
  </w:style>
  <w:style w:type="character" w:customStyle="1" w:styleId="WW8Num11z8">
    <w:name w:val="WW8Num11z8"/>
    <w:rsid w:val="00C8624A"/>
  </w:style>
  <w:style w:type="character" w:customStyle="1" w:styleId="WW8Num12z2">
    <w:name w:val="WW8Num12z2"/>
    <w:rsid w:val="00C8624A"/>
  </w:style>
  <w:style w:type="character" w:customStyle="1" w:styleId="WW8Num18z3">
    <w:name w:val="WW8Num18z3"/>
    <w:rsid w:val="00C8624A"/>
  </w:style>
  <w:style w:type="character" w:customStyle="1" w:styleId="WW8Num18z5">
    <w:name w:val="WW8Num18z5"/>
    <w:rsid w:val="00C8624A"/>
  </w:style>
  <w:style w:type="character" w:customStyle="1" w:styleId="WW8Num18z7">
    <w:name w:val="WW8Num18z7"/>
    <w:rsid w:val="00C8624A"/>
  </w:style>
  <w:style w:type="character" w:customStyle="1" w:styleId="WW8Num18z8">
    <w:name w:val="WW8Num18z8"/>
    <w:rsid w:val="00C8624A"/>
  </w:style>
  <w:style w:type="character" w:customStyle="1" w:styleId="WW8Num22z1">
    <w:name w:val="WW8Num22z1"/>
    <w:rsid w:val="00C8624A"/>
    <w:rPr>
      <w:rFonts w:ascii="Courier New" w:hAnsi="Courier New" w:cs="Courier New"/>
    </w:rPr>
  </w:style>
  <w:style w:type="character" w:customStyle="1" w:styleId="WW8Num22z2">
    <w:name w:val="WW8Num22z2"/>
    <w:rsid w:val="00C8624A"/>
    <w:rPr>
      <w:rFonts w:ascii="Wingdings" w:hAnsi="Wingdings" w:cs="Wingdings"/>
    </w:rPr>
  </w:style>
  <w:style w:type="character" w:customStyle="1" w:styleId="WW8Num24z2">
    <w:name w:val="WW8Num24z2"/>
    <w:rsid w:val="00C8624A"/>
    <w:rPr>
      <w:rFonts w:ascii="Wingdings" w:hAnsi="Wingdings" w:cs="Wingdings"/>
    </w:rPr>
  </w:style>
  <w:style w:type="character" w:customStyle="1" w:styleId="WW8Num24z4">
    <w:name w:val="WW8Num24z4"/>
    <w:rsid w:val="00C8624A"/>
    <w:rPr>
      <w:rFonts w:hint="default"/>
      <w:sz w:val="24"/>
      <w:szCs w:val="24"/>
    </w:rPr>
  </w:style>
  <w:style w:type="character" w:customStyle="1" w:styleId="WW8Num24z6">
    <w:name w:val="WW8Num24z6"/>
    <w:rsid w:val="00C8624A"/>
    <w:rPr>
      <w:rFonts w:hint="default"/>
      <w:color w:val="auto"/>
    </w:rPr>
  </w:style>
  <w:style w:type="character" w:customStyle="1" w:styleId="WW8Num25z1">
    <w:name w:val="WW8Num25z1"/>
    <w:rsid w:val="00C8624A"/>
    <w:rPr>
      <w:rFonts w:ascii="OpenSymbol" w:hAnsi="OpenSymbol" w:cs="OpenSymbol"/>
    </w:rPr>
  </w:style>
  <w:style w:type="character" w:customStyle="1" w:styleId="WW8Num25z2">
    <w:name w:val="WW8Num25z2"/>
    <w:rsid w:val="00C8624A"/>
  </w:style>
  <w:style w:type="character" w:customStyle="1" w:styleId="WW8Num25z3">
    <w:name w:val="WW8Num25z3"/>
    <w:rsid w:val="00C8624A"/>
    <w:rPr>
      <w:rFonts w:ascii="Wingdings 2" w:hAnsi="Wingdings 2" w:cs="OpenSymbol"/>
    </w:rPr>
  </w:style>
  <w:style w:type="character" w:customStyle="1" w:styleId="WW8Num25z4">
    <w:name w:val="WW8Num25z4"/>
    <w:rsid w:val="00C8624A"/>
  </w:style>
  <w:style w:type="character" w:customStyle="1" w:styleId="WW8Num25z5">
    <w:name w:val="WW8Num25z5"/>
    <w:rsid w:val="00C8624A"/>
  </w:style>
  <w:style w:type="character" w:customStyle="1" w:styleId="WW8Num25z6">
    <w:name w:val="WW8Num25z6"/>
    <w:rsid w:val="00C8624A"/>
  </w:style>
  <w:style w:type="character" w:customStyle="1" w:styleId="WW8Num25z7">
    <w:name w:val="WW8Num25z7"/>
    <w:rsid w:val="00C8624A"/>
  </w:style>
  <w:style w:type="character" w:customStyle="1" w:styleId="WW8Num25z8">
    <w:name w:val="WW8Num25z8"/>
    <w:rsid w:val="00C8624A"/>
  </w:style>
  <w:style w:type="character" w:customStyle="1" w:styleId="WW8Num44z3">
    <w:name w:val="WW8Num44z3"/>
    <w:rsid w:val="00C8624A"/>
    <w:rPr>
      <w:rFonts w:ascii="Wingdings 2" w:hAnsi="Wingdings 2" w:cs="Wingdings 2"/>
    </w:rPr>
  </w:style>
  <w:style w:type="character" w:customStyle="1" w:styleId="WW8Num47z1">
    <w:name w:val="WW8Num47z1"/>
    <w:rsid w:val="00C8624A"/>
    <w:rPr>
      <w:rFonts w:ascii="OpenSymbol" w:hAnsi="OpenSymbol" w:cs="OpenSymbol"/>
    </w:rPr>
  </w:style>
  <w:style w:type="character" w:customStyle="1" w:styleId="WW8Num48z1">
    <w:name w:val="WW8Num48z1"/>
    <w:rsid w:val="00C8624A"/>
    <w:rPr>
      <w:rFonts w:ascii="OpenSymbol" w:hAnsi="OpenSymbol" w:cs="OpenSymbol"/>
    </w:rPr>
  </w:style>
  <w:style w:type="character" w:customStyle="1" w:styleId="WW8Num50z1">
    <w:name w:val="WW8Num50z1"/>
    <w:rsid w:val="00C8624A"/>
  </w:style>
  <w:style w:type="character" w:customStyle="1" w:styleId="WW8Num50z2">
    <w:name w:val="WW8Num50z2"/>
    <w:rsid w:val="00C8624A"/>
  </w:style>
  <w:style w:type="character" w:customStyle="1" w:styleId="WW8Num50z3">
    <w:name w:val="WW8Num50z3"/>
    <w:rsid w:val="00C8624A"/>
  </w:style>
  <w:style w:type="character" w:customStyle="1" w:styleId="WW8Num50z4">
    <w:name w:val="WW8Num50z4"/>
    <w:rsid w:val="00C8624A"/>
  </w:style>
  <w:style w:type="character" w:customStyle="1" w:styleId="WW8Num50z5">
    <w:name w:val="WW8Num50z5"/>
    <w:rsid w:val="00C8624A"/>
  </w:style>
  <w:style w:type="character" w:customStyle="1" w:styleId="WW8Num50z6">
    <w:name w:val="WW8Num50z6"/>
    <w:rsid w:val="00C8624A"/>
  </w:style>
  <w:style w:type="character" w:customStyle="1" w:styleId="WW8Num50z7">
    <w:name w:val="WW8Num50z7"/>
    <w:rsid w:val="00C8624A"/>
  </w:style>
  <w:style w:type="character" w:customStyle="1" w:styleId="WW8Num50z8">
    <w:name w:val="WW8Num50z8"/>
    <w:rsid w:val="00C8624A"/>
  </w:style>
  <w:style w:type="character" w:customStyle="1" w:styleId="WW8Num57z2">
    <w:name w:val="WW8Num57z2"/>
    <w:rsid w:val="00C8624A"/>
  </w:style>
  <w:style w:type="character" w:customStyle="1" w:styleId="WW8Num57z3">
    <w:name w:val="WW8Num57z3"/>
    <w:rsid w:val="00C8624A"/>
  </w:style>
  <w:style w:type="character" w:customStyle="1" w:styleId="WW8Num57z4">
    <w:name w:val="WW8Num57z4"/>
    <w:rsid w:val="00C8624A"/>
  </w:style>
  <w:style w:type="character" w:customStyle="1" w:styleId="WW8Num57z5">
    <w:name w:val="WW8Num57z5"/>
    <w:rsid w:val="00C8624A"/>
  </w:style>
  <w:style w:type="character" w:customStyle="1" w:styleId="WW8Num57z6">
    <w:name w:val="WW8Num57z6"/>
    <w:rsid w:val="00C8624A"/>
  </w:style>
  <w:style w:type="character" w:customStyle="1" w:styleId="WW8Num57z7">
    <w:name w:val="WW8Num57z7"/>
    <w:rsid w:val="00C8624A"/>
  </w:style>
  <w:style w:type="character" w:customStyle="1" w:styleId="WW8Num57z8">
    <w:name w:val="WW8Num57z8"/>
    <w:rsid w:val="00C8624A"/>
  </w:style>
  <w:style w:type="character" w:customStyle="1" w:styleId="WW8Num59z2">
    <w:name w:val="WW8Num59z2"/>
    <w:rsid w:val="00C8624A"/>
  </w:style>
  <w:style w:type="character" w:customStyle="1" w:styleId="WW8Num59z3">
    <w:name w:val="WW8Num59z3"/>
    <w:rsid w:val="00C8624A"/>
  </w:style>
  <w:style w:type="character" w:customStyle="1" w:styleId="WW8Num59z4">
    <w:name w:val="WW8Num59z4"/>
    <w:rsid w:val="00C8624A"/>
  </w:style>
  <w:style w:type="character" w:customStyle="1" w:styleId="WW8Num59z5">
    <w:name w:val="WW8Num59z5"/>
    <w:rsid w:val="00C8624A"/>
  </w:style>
  <w:style w:type="character" w:customStyle="1" w:styleId="WW8Num59z6">
    <w:name w:val="WW8Num59z6"/>
    <w:rsid w:val="00C8624A"/>
  </w:style>
  <w:style w:type="character" w:customStyle="1" w:styleId="WW8Num59z7">
    <w:name w:val="WW8Num59z7"/>
    <w:rsid w:val="00C8624A"/>
  </w:style>
  <w:style w:type="character" w:customStyle="1" w:styleId="WW8Num59z8">
    <w:name w:val="WW8Num59z8"/>
    <w:rsid w:val="00C8624A"/>
  </w:style>
  <w:style w:type="character" w:customStyle="1" w:styleId="WW8Num63z0">
    <w:name w:val="WW8Num63z0"/>
    <w:rsid w:val="00C8624A"/>
    <w:rPr>
      <w:rFonts w:ascii="Wingdings 2" w:hAnsi="Wingdings 2" w:cs="Symbol"/>
    </w:rPr>
  </w:style>
  <w:style w:type="character" w:customStyle="1" w:styleId="WW8Num63z1">
    <w:name w:val="WW8Num63z1"/>
    <w:rsid w:val="00C8624A"/>
    <w:rPr>
      <w:rFonts w:ascii="OpenSymbol" w:hAnsi="OpenSymbol" w:cs="OpenSymbol"/>
    </w:rPr>
  </w:style>
  <w:style w:type="character" w:customStyle="1" w:styleId="WW8Num64z0">
    <w:name w:val="WW8Num64z0"/>
    <w:rsid w:val="00C8624A"/>
    <w:rPr>
      <w:rFonts w:ascii="Wingdings 2" w:hAnsi="Wingdings 2" w:cs="Symbol"/>
    </w:rPr>
  </w:style>
  <w:style w:type="character" w:customStyle="1" w:styleId="WW8Num64z1">
    <w:name w:val="WW8Num64z1"/>
    <w:rsid w:val="00C8624A"/>
    <w:rPr>
      <w:rFonts w:ascii="OpenSymbol" w:hAnsi="OpenSymbol" w:cs="OpenSymbol"/>
    </w:rPr>
  </w:style>
  <w:style w:type="character" w:customStyle="1" w:styleId="WW8Num65z0">
    <w:name w:val="WW8Num65z0"/>
    <w:rsid w:val="00C8624A"/>
    <w:rPr>
      <w:rFonts w:ascii="Wingdings 2" w:hAnsi="Wingdings 2" w:cs="Symbol"/>
      <w:color w:val="000000"/>
    </w:rPr>
  </w:style>
  <w:style w:type="character" w:customStyle="1" w:styleId="WW8Num65z1">
    <w:name w:val="WW8Num65z1"/>
    <w:rsid w:val="00C8624A"/>
    <w:rPr>
      <w:rFonts w:ascii="OpenSymbol" w:hAnsi="OpenSymbol" w:cs="OpenSymbol"/>
    </w:rPr>
  </w:style>
  <w:style w:type="character" w:customStyle="1" w:styleId="WW8Num66z0">
    <w:name w:val="WW8Num66z0"/>
    <w:rsid w:val="00C8624A"/>
    <w:rPr>
      <w:rFonts w:ascii="Wingdings 2" w:hAnsi="Wingdings 2" w:cs="Symbol"/>
    </w:rPr>
  </w:style>
  <w:style w:type="character" w:customStyle="1" w:styleId="WW8Num66z1">
    <w:name w:val="WW8Num66z1"/>
    <w:rsid w:val="00C8624A"/>
    <w:rPr>
      <w:rFonts w:ascii="OpenSymbol" w:hAnsi="OpenSymbol" w:cs="OpenSymbol"/>
    </w:rPr>
  </w:style>
  <w:style w:type="character" w:customStyle="1" w:styleId="WW8Num4z2">
    <w:name w:val="WW8Num4z2"/>
    <w:rsid w:val="00C8624A"/>
    <w:rPr>
      <w:rFonts w:hint="default"/>
      <w:u w:val="single"/>
    </w:rPr>
  </w:style>
  <w:style w:type="character" w:customStyle="1" w:styleId="WW8Num8z1">
    <w:name w:val="WW8Num8z1"/>
    <w:rsid w:val="00C8624A"/>
  </w:style>
  <w:style w:type="character" w:customStyle="1" w:styleId="WW8Num8z2">
    <w:name w:val="WW8Num8z2"/>
    <w:rsid w:val="00C8624A"/>
    <w:rPr>
      <w:rFonts w:ascii="Times New Roman" w:hAnsi="Times New Roman" w:cs="Times New Roman"/>
      <w:b w:val="0"/>
      <w:bCs/>
      <w:i/>
      <w:sz w:val="22"/>
      <w:szCs w:val="22"/>
      <w:lang w:eastAsia="ar-SA" w:bidi="ar-SA"/>
    </w:rPr>
  </w:style>
  <w:style w:type="character" w:customStyle="1" w:styleId="WW8Num8z3">
    <w:name w:val="WW8Num8z3"/>
    <w:rsid w:val="00C8624A"/>
  </w:style>
  <w:style w:type="character" w:customStyle="1" w:styleId="WW8Num8z4">
    <w:name w:val="WW8Num8z4"/>
    <w:rsid w:val="00C8624A"/>
  </w:style>
  <w:style w:type="character" w:customStyle="1" w:styleId="WW8Num8z5">
    <w:name w:val="WW8Num8z5"/>
    <w:rsid w:val="00C8624A"/>
  </w:style>
  <w:style w:type="character" w:customStyle="1" w:styleId="WW8Num8z6">
    <w:name w:val="WW8Num8z6"/>
    <w:rsid w:val="00C8624A"/>
  </w:style>
  <w:style w:type="character" w:customStyle="1" w:styleId="WW8Num8z7">
    <w:name w:val="WW8Num8z7"/>
    <w:rsid w:val="00C8624A"/>
  </w:style>
  <w:style w:type="character" w:customStyle="1" w:styleId="WW8Num8z8">
    <w:name w:val="WW8Num8z8"/>
    <w:rsid w:val="00C8624A"/>
  </w:style>
  <w:style w:type="character" w:customStyle="1" w:styleId="WW8Num20z3">
    <w:name w:val="WW8Num20z3"/>
    <w:rsid w:val="00C8624A"/>
  </w:style>
  <w:style w:type="character" w:customStyle="1" w:styleId="WW8Num20z5">
    <w:name w:val="WW8Num20z5"/>
    <w:rsid w:val="00C8624A"/>
  </w:style>
  <w:style w:type="character" w:customStyle="1" w:styleId="WW8Num20z7">
    <w:name w:val="WW8Num20z7"/>
    <w:rsid w:val="00C8624A"/>
  </w:style>
  <w:style w:type="character" w:customStyle="1" w:styleId="WW8Num20z8">
    <w:name w:val="WW8Num20z8"/>
    <w:rsid w:val="00C8624A"/>
  </w:style>
  <w:style w:type="character" w:customStyle="1" w:styleId="WW8Num10z1">
    <w:name w:val="WW8Num10z1"/>
    <w:rsid w:val="00C8624A"/>
    <w:rPr>
      <w:rFonts w:eastAsia="Batang"/>
      <w:b/>
      <w:bCs/>
    </w:rPr>
  </w:style>
  <w:style w:type="character" w:customStyle="1" w:styleId="WW8Num10z2">
    <w:name w:val="WW8Num10z2"/>
    <w:rsid w:val="00C8624A"/>
  </w:style>
  <w:style w:type="character" w:customStyle="1" w:styleId="WW8Num10z3">
    <w:name w:val="WW8Num10z3"/>
    <w:rsid w:val="00C8624A"/>
    <w:rPr>
      <w:bCs/>
      <w:sz w:val="22"/>
      <w:szCs w:val="22"/>
    </w:rPr>
  </w:style>
  <w:style w:type="character" w:customStyle="1" w:styleId="WW8Num10z4">
    <w:name w:val="WW8Num10z4"/>
    <w:rsid w:val="00C8624A"/>
  </w:style>
  <w:style w:type="character" w:customStyle="1" w:styleId="WW8Num10z5">
    <w:name w:val="WW8Num10z5"/>
    <w:rsid w:val="00C8624A"/>
  </w:style>
  <w:style w:type="character" w:customStyle="1" w:styleId="WW8Num10z6">
    <w:name w:val="WW8Num10z6"/>
    <w:rsid w:val="00C8624A"/>
  </w:style>
  <w:style w:type="character" w:customStyle="1" w:styleId="WW8Num10z7">
    <w:name w:val="WW8Num10z7"/>
    <w:rsid w:val="00C8624A"/>
  </w:style>
  <w:style w:type="character" w:customStyle="1" w:styleId="WW8Num10z8">
    <w:name w:val="WW8Num10z8"/>
    <w:rsid w:val="00C8624A"/>
  </w:style>
  <w:style w:type="character" w:customStyle="1" w:styleId="WW8Num22z3">
    <w:name w:val="WW8Num22z3"/>
    <w:rsid w:val="00C8624A"/>
  </w:style>
  <w:style w:type="character" w:customStyle="1" w:styleId="WW8Num22z4">
    <w:name w:val="WW8Num22z4"/>
    <w:rsid w:val="00C8624A"/>
  </w:style>
  <w:style w:type="character" w:customStyle="1" w:styleId="WW8Num22z5">
    <w:name w:val="WW8Num22z5"/>
    <w:rsid w:val="00C8624A"/>
  </w:style>
  <w:style w:type="character" w:customStyle="1" w:styleId="WW8Num22z6">
    <w:name w:val="WW8Num22z6"/>
    <w:rsid w:val="00C8624A"/>
  </w:style>
  <w:style w:type="character" w:customStyle="1" w:styleId="WW8Num22z7">
    <w:name w:val="WW8Num22z7"/>
    <w:rsid w:val="00C8624A"/>
  </w:style>
  <w:style w:type="character" w:customStyle="1" w:styleId="WW8Num22z8">
    <w:name w:val="WW8Num22z8"/>
    <w:rsid w:val="00C8624A"/>
  </w:style>
  <w:style w:type="character" w:customStyle="1" w:styleId="WW8Num40z2">
    <w:name w:val="WW8Num40z2"/>
    <w:rsid w:val="00C8624A"/>
  </w:style>
  <w:style w:type="character" w:customStyle="1" w:styleId="WW8Num40z4">
    <w:name w:val="WW8Num40z4"/>
    <w:rsid w:val="00C8624A"/>
  </w:style>
  <w:style w:type="character" w:customStyle="1" w:styleId="WW8Num40z5">
    <w:name w:val="WW8Num40z5"/>
    <w:rsid w:val="00C8624A"/>
  </w:style>
  <w:style w:type="character" w:customStyle="1" w:styleId="WW8Num40z6">
    <w:name w:val="WW8Num40z6"/>
    <w:rsid w:val="00C8624A"/>
  </w:style>
  <w:style w:type="character" w:customStyle="1" w:styleId="WW8Num40z7">
    <w:name w:val="WW8Num40z7"/>
    <w:rsid w:val="00C8624A"/>
  </w:style>
  <w:style w:type="character" w:customStyle="1" w:styleId="WW8Num40z8">
    <w:name w:val="WW8Num40z8"/>
    <w:rsid w:val="00C8624A"/>
  </w:style>
  <w:style w:type="character" w:customStyle="1" w:styleId="WW8Num23z1">
    <w:name w:val="WW8Num23z1"/>
    <w:rsid w:val="00C8624A"/>
  </w:style>
  <w:style w:type="character" w:customStyle="1" w:styleId="WW8Num23z2">
    <w:name w:val="WW8Num23z2"/>
    <w:rsid w:val="00C8624A"/>
  </w:style>
  <w:style w:type="character" w:customStyle="1" w:styleId="WW8Num23z3">
    <w:name w:val="WW8Num23z3"/>
    <w:rsid w:val="00C8624A"/>
  </w:style>
  <w:style w:type="character" w:customStyle="1" w:styleId="WW8Num23z4">
    <w:name w:val="WW8Num23z4"/>
    <w:rsid w:val="00C8624A"/>
  </w:style>
  <w:style w:type="character" w:customStyle="1" w:styleId="WW8Num23z5">
    <w:name w:val="WW8Num23z5"/>
    <w:rsid w:val="00C8624A"/>
  </w:style>
  <w:style w:type="character" w:customStyle="1" w:styleId="WW8Num23z6">
    <w:name w:val="WW8Num23z6"/>
    <w:rsid w:val="00C8624A"/>
  </w:style>
  <w:style w:type="character" w:customStyle="1" w:styleId="WW8Num23z7">
    <w:name w:val="WW8Num23z7"/>
    <w:rsid w:val="00C8624A"/>
  </w:style>
  <w:style w:type="character" w:customStyle="1" w:styleId="WW8Num23z8">
    <w:name w:val="WW8Num23z8"/>
    <w:rsid w:val="00C8624A"/>
  </w:style>
  <w:style w:type="character" w:customStyle="1" w:styleId="WW8Num24z3">
    <w:name w:val="WW8Num24z3"/>
    <w:rsid w:val="00C8624A"/>
  </w:style>
  <w:style w:type="character" w:customStyle="1" w:styleId="WW8Num24z5">
    <w:name w:val="WW8Num24z5"/>
    <w:rsid w:val="00C8624A"/>
  </w:style>
  <w:style w:type="character" w:customStyle="1" w:styleId="WW8Num24z7">
    <w:name w:val="WW8Num24z7"/>
    <w:rsid w:val="00C8624A"/>
  </w:style>
  <w:style w:type="character" w:customStyle="1" w:styleId="WW8Num24z8">
    <w:name w:val="WW8Num24z8"/>
    <w:rsid w:val="00C8624A"/>
  </w:style>
  <w:style w:type="character" w:customStyle="1" w:styleId="WW8Num26z1">
    <w:name w:val="WW8Num26z1"/>
    <w:rsid w:val="00C8624A"/>
  </w:style>
  <w:style w:type="character" w:customStyle="1" w:styleId="WW8Num26z2">
    <w:name w:val="WW8Num26z2"/>
    <w:rsid w:val="00C8624A"/>
  </w:style>
  <w:style w:type="character" w:customStyle="1" w:styleId="WW8Num26z3">
    <w:name w:val="WW8Num26z3"/>
    <w:rsid w:val="00C8624A"/>
  </w:style>
  <w:style w:type="character" w:customStyle="1" w:styleId="WW8Num26z4">
    <w:name w:val="WW8Num26z4"/>
    <w:rsid w:val="00C8624A"/>
  </w:style>
  <w:style w:type="character" w:customStyle="1" w:styleId="WW8Num26z5">
    <w:name w:val="WW8Num26z5"/>
    <w:rsid w:val="00C8624A"/>
  </w:style>
  <w:style w:type="character" w:customStyle="1" w:styleId="WW8Num26z6">
    <w:name w:val="WW8Num26z6"/>
    <w:rsid w:val="00C8624A"/>
  </w:style>
  <w:style w:type="character" w:customStyle="1" w:styleId="WW8Num26z7">
    <w:name w:val="WW8Num26z7"/>
    <w:rsid w:val="00C8624A"/>
  </w:style>
  <w:style w:type="character" w:customStyle="1" w:styleId="WW8Num26z8">
    <w:name w:val="WW8Num26z8"/>
    <w:rsid w:val="00C8624A"/>
  </w:style>
  <w:style w:type="character" w:customStyle="1" w:styleId="WW8Num27z2">
    <w:name w:val="WW8Num27z2"/>
    <w:rsid w:val="00C8624A"/>
  </w:style>
  <w:style w:type="character" w:customStyle="1" w:styleId="WW8Num27z3">
    <w:name w:val="WW8Num27z3"/>
    <w:rsid w:val="00C8624A"/>
  </w:style>
  <w:style w:type="character" w:customStyle="1" w:styleId="WW8Num27z4">
    <w:name w:val="WW8Num27z4"/>
    <w:rsid w:val="00C8624A"/>
  </w:style>
  <w:style w:type="character" w:customStyle="1" w:styleId="WW8Num27z5">
    <w:name w:val="WW8Num27z5"/>
    <w:rsid w:val="00C8624A"/>
  </w:style>
  <w:style w:type="character" w:customStyle="1" w:styleId="WW8Num27z6">
    <w:name w:val="WW8Num27z6"/>
    <w:rsid w:val="00C8624A"/>
  </w:style>
  <w:style w:type="character" w:customStyle="1" w:styleId="WW8Num27z7">
    <w:name w:val="WW8Num27z7"/>
    <w:rsid w:val="00C8624A"/>
  </w:style>
  <w:style w:type="character" w:customStyle="1" w:styleId="WW8Num27z8">
    <w:name w:val="WW8Num27z8"/>
    <w:rsid w:val="00C8624A"/>
  </w:style>
  <w:style w:type="character" w:customStyle="1" w:styleId="WW8Num28z2">
    <w:name w:val="WW8Num28z2"/>
    <w:rsid w:val="00C8624A"/>
  </w:style>
  <w:style w:type="character" w:customStyle="1" w:styleId="WW8Num28z3">
    <w:name w:val="WW8Num28z3"/>
    <w:rsid w:val="00C8624A"/>
  </w:style>
  <w:style w:type="character" w:customStyle="1" w:styleId="WW8Num28z4">
    <w:name w:val="WW8Num28z4"/>
    <w:rsid w:val="00C8624A"/>
  </w:style>
  <w:style w:type="character" w:customStyle="1" w:styleId="WW8Num28z5">
    <w:name w:val="WW8Num28z5"/>
    <w:rsid w:val="00C8624A"/>
  </w:style>
  <w:style w:type="character" w:customStyle="1" w:styleId="WW8Num28z6">
    <w:name w:val="WW8Num28z6"/>
    <w:rsid w:val="00C8624A"/>
  </w:style>
  <w:style w:type="character" w:customStyle="1" w:styleId="WW8Num28z7">
    <w:name w:val="WW8Num28z7"/>
    <w:rsid w:val="00C8624A"/>
  </w:style>
  <w:style w:type="character" w:customStyle="1" w:styleId="WW8Num28z8">
    <w:name w:val="WW8Num28z8"/>
    <w:rsid w:val="00C8624A"/>
  </w:style>
  <w:style w:type="character" w:customStyle="1" w:styleId="WW8Num29z1">
    <w:name w:val="WW8Num29z1"/>
    <w:rsid w:val="00C8624A"/>
  </w:style>
  <w:style w:type="character" w:customStyle="1" w:styleId="WW8Num29z2">
    <w:name w:val="WW8Num29z2"/>
    <w:rsid w:val="00C8624A"/>
  </w:style>
  <w:style w:type="character" w:customStyle="1" w:styleId="WW8Num29z3">
    <w:name w:val="WW8Num29z3"/>
    <w:rsid w:val="00C8624A"/>
  </w:style>
  <w:style w:type="character" w:customStyle="1" w:styleId="WW8Num29z4">
    <w:name w:val="WW8Num29z4"/>
    <w:rsid w:val="00C8624A"/>
  </w:style>
  <w:style w:type="character" w:customStyle="1" w:styleId="WW8Num29z5">
    <w:name w:val="WW8Num29z5"/>
    <w:rsid w:val="00C8624A"/>
  </w:style>
  <w:style w:type="character" w:customStyle="1" w:styleId="WW8Num29z6">
    <w:name w:val="WW8Num29z6"/>
    <w:rsid w:val="00C8624A"/>
  </w:style>
  <w:style w:type="character" w:customStyle="1" w:styleId="WW8Num29z7">
    <w:name w:val="WW8Num29z7"/>
    <w:rsid w:val="00C8624A"/>
  </w:style>
  <w:style w:type="character" w:customStyle="1" w:styleId="WW8Num29z8">
    <w:name w:val="WW8Num29z8"/>
    <w:rsid w:val="00C8624A"/>
  </w:style>
  <w:style w:type="character" w:customStyle="1" w:styleId="WW8Num30z2">
    <w:name w:val="WW8Num30z2"/>
    <w:rsid w:val="00C8624A"/>
  </w:style>
  <w:style w:type="character" w:customStyle="1" w:styleId="WW8Num30z3">
    <w:name w:val="WW8Num30z3"/>
    <w:rsid w:val="00C8624A"/>
  </w:style>
  <w:style w:type="character" w:customStyle="1" w:styleId="WW8Num30z4">
    <w:name w:val="WW8Num30z4"/>
    <w:rsid w:val="00C8624A"/>
  </w:style>
  <w:style w:type="character" w:customStyle="1" w:styleId="WW8Num30z5">
    <w:name w:val="WW8Num30z5"/>
    <w:rsid w:val="00C8624A"/>
  </w:style>
  <w:style w:type="character" w:customStyle="1" w:styleId="WW8Num30z6">
    <w:name w:val="WW8Num30z6"/>
    <w:rsid w:val="00C8624A"/>
  </w:style>
  <w:style w:type="character" w:customStyle="1" w:styleId="WW8Num30z7">
    <w:name w:val="WW8Num30z7"/>
    <w:rsid w:val="00C8624A"/>
  </w:style>
  <w:style w:type="character" w:customStyle="1" w:styleId="WW8Num30z8">
    <w:name w:val="WW8Num30z8"/>
    <w:rsid w:val="00C8624A"/>
  </w:style>
  <w:style w:type="character" w:customStyle="1" w:styleId="WW8Num31z2">
    <w:name w:val="WW8Num31z2"/>
    <w:rsid w:val="00C8624A"/>
  </w:style>
  <w:style w:type="character" w:customStyle="1" w:styleId="WW8Num31z3">
    <w:name w:val="WW8Num31z3"/>
    <w:rsid w:val="00C8624A"/>
  </w:style>
  <w:style w:type="character" w:customStyle="1" w:styleId="WW8Num31z4">
    <w:name w:val="WW8Num31z4"/>
    <w:rsid w:val="00C8624A"/>
  </w:style>
  <w:style w:type="character" w:customStyle="1" w:styleId="WW8Num31z5">
    <w:name w:val="WW8Num31z5"/>
    <w:rsid w:val="00C8624A"/>
  </w:style>
  <w:style w:type="character" w:customStyle="1" w:styleId="WW8Num31z6">
    <w:name w:val="WW8Num31z6"/>
    <w:rsid w:val="00C8624A"/>
  </w:style>
  <w:style w:type="character" w:customStyle="1" w:styleId="WW8Num31z7">
    <w:name w:val="WW8Num31z7"/>
    <w:rsid w:val="00C8624A"/>
  </w:style>
  <w:style w:type="character" w:customStyle="1" w:styleId="WW8Num31z8">
    <w:name w:val="WW8Num31z8"/>
    <w:rsid w:val="00C8624A"/>
  </w:style>
  <w:style w:type="character" w:customStyle="1" w:styleId="WW8Num32z1">
    <w:name w:val="WW8Num32z1"/>
    <w:rsid w:val="00C8624A"/>
  </w:style>
  <w:style w:type="character" w:customStyle="1" w:styleId="WW8Num32z2">
    <w:name w:val="WW8Num32z2"/>
    <w:rsid w:val="00C8624A"/>
  </w:style>
  <w:style w:type="character" w:customStyle="1" w:styleId="WW8Num32z3">
    <w:name w:val="WW8Num32z3"/>
    <w:rsid w:val="00C8624A"/>
  </w:style>
  <w:style w:type="character" w:customStyle="1" w:styleId="WW8Num32z4">
    <w:name w:val="WW8Num32z4"/>
    <w:rsid w:val="00C8624A"/>
  </w:style>
  <w:style w:type="character" w:customStyle="1" w:styleId="WW8Num32z5">
    <w:name w:val="WW8Num32z5"/>
    <w:rsid w:val="00C8624A"/>
  </w:style>
  <w:style w:type="character" w:customStyle="1" w:styleId="WW8Num32z6">
    <w:name w:val="WW8Num32z6"/>
    <w:rsid w:val="00C8624A"/>
  </w:style>
  <w:style w:type="character" w:customStyle="1" w:styleId="WW8Num32z7">
    <w:name w:val="WW8Num32z7"/>
    <w:rsid w:val="00C8624A"/>
  </w:style>
  <w:style w:type="character" w:customStyle="1" w:styleId="WW8Num32z8">
    <w:name w:val="WW8Num32z8"/>
    <w:rsid w:val="00C8624A"/>
  </w:style>
  <w:style w:type="character" w:customStyle="1" w:styleId="WW8Num33z2">
    <w:name w:val="WW8Num33z2"/>
    <w:rsid w:val="00C8624A"/>
  </w:style>
  <w:style w:type="character" w:customStyle="1" w:styleId="WW8Num33z3">
    <w:name w:val="WW8Num33z3"/>
    <w:rsid w:val="00C8624A"/>
  </w:style>
  <w:style w:type="character" w:customStyle="1" w:styleId="WW8Num33z4">
    <w:name w:val="WW8Num33z4"/>
    <w:rsid w:val="00C8624A"/>
  </w:style>
  <w:style w:type="character" w:customStyle="1" w:styleId="WW8Num33z5">
    <w:name w:val="WW8Num33z5"/>
    <w:rsid w:val="00C8624A"/>
  </w:style>
  <w:style w:type="character" w:customStyle="1" w:styleId="WW8Num33z6">
    <w:name w:val="WW8Num33z6"/>
    <w:rsid w:val="00C8624A"/>
  </w:style>
  <w:style w:type="character" w:customStyle="1" w:styleId="WW8Num33z7">
    <w:name w:val="WW8Num33z7"/>
    <w:rsid w:val="00C8624A"/>
  </w:style>
  <w:style w:type="character" w:customStyle="1" w:styleId="WW8Num33z8">
    <w:name w:val="WW8Num33z8"/>
    <w:rsid w:val="00C8624A"/>
  </w:style>
  <w:style w:type="character" w:customStyle="1" w:styleId="WW8Num34z2">
    <w:name w:val="WW8Num34z2"/>
    <w:rsid w:val="00C8624A"/>
  </w:style>
  <w:style w:type="character" w:customStyle="1" w:styleId="WW8Num34z3">
    <w:name w:val="WW8Num34z3"/>
    <w:rsid w:val="00C8624A"/>
  </w:style>
  <w:style w:type="character" w:customStyle="1" w:styleId="WW8Num34z4">
    <w:name w:val="WW8Num34z4"/>
    <w:rsid w:val="00C8624A"/>
  </w:style>
  <w:style w:type="character" w:customStyle="1" w:styleId="WW8Num34z5">
    <w:name w:val="WW8Num34z5"/>
    <w:rsid w:val="00C8624A"/>
  </w:style>
  <w:style w:type="character" w:customStyle="1" w:styleId="WW8Num34z6">
    <w:name w:val="WW8Num34z6"/>
    <w:rsid w:val="00C8624A"/>
  </w:style>
  <w:style w:type="character" w:customStyle="1" w:styleId="WW8Num34z7">
    <w:name w:val="WW8Num34z7"/>
    <w:rsid w:val="00C8624A"/>
  </w:style>
  <w:style w:type="character" w:customStyle="1" w:styleId="WW8Num34z8">
    <w:name w:val="WW8Num34z8"/>
    <w:rsid w:val="00C8624A"/>
  </w:style>
  <w:style w:type="character" w:customStyle="1" w:styleId="WW8Num36z2">
    <w:name w:val="WW8Num36z2"/>
    <w:rsid w:val="00C8624A"/>
  </w:style>
  <w:style w:type="character" w:customStyle="1" w:styleId="WW8Num36z3">
    <w:name w:val="WW8Num36z3"/>
    <w:rsid w:val="00C8624A"/>
  </w:style>
  <w:style w:type="character" w:customStyle="1" w:styleId="WW8Num36z4">
    <w:name w:val="WW8Num36z4"/>
    <w:rsid w:val="00C8624A"/>
  </w:style>
  <w:style w:type="character" w:customStyle="1" w:styleId="WW8Num36z5">
    <w:name w:val="WW8Num36z5"/>
    <w:rsid w:val="00C8624A"/>
  </w:style>
  <w:style w:type="character" w:customStyle="1" w:styleId="WW8Num36z6">
    <w:name w:val="WW8Num36z6"/>
    <w:rsid w:val="00C8624A"/>
  </w:style>
  <w:style w:type="character" w:customStyle="1" w:styleId="WW8Num36z7">
    <w:name w:val="WW8Num36z7"/>
    <w:rsid w:val="00C8624A"/>
  </w:style>
  <w:style w:type="character" w:customStyle="1" w:styleId="WW8Num36z8">
    <w:name w:val="WW8Num36z8"/>
    <w:rsid w:val="00C8624A"/>
  </w:style>
  <w:style w:type="character" w:customStyle="1" w:styleId="WW8Num37z2">
    <w:name w:val="WW8Num37z2"/>
    <w:rsid w:val="00C8624A"/>
  </w:style>
  <w:style w:type="character" w:customStyle="1" w:styleId="WW8Num37z3">
    <w:name w:val="WW8Num37z3"/>
    <w:rsid w:val="00C8624A"/>
  </w:style>
  <w:style w:type="character" w:customStyle="1" w:styleId="WW8Num37z4">
    <w:name w:val="WW8Num37z4"/>
    <w:rsid w:val="00C8624A"/>
  </w:style>
  <w:style w:type="character" w:customStyle="1" w:styleId="WW8Num37z5">
    <w:name w:val="WW8Num37z5"/>
    <w:rsid w:val="00C8624A"/>
  </w:style>
  <w:style w:type="character" w:customStyle="1" w:styleId="WW8Num37z6">
    <w:name w:val="WW8Num37z6"/>
    <w:rsid w:val="00C8624A"/>
  </w:style>
  <w:style w:type="character" w:customStyle="1" w:styleId="WW8Num37z7">
    <w:name w:val="WW8Num37z7"/>
    <w:rsid w:val="00C8624A"/>
  </w:style>
  <w:style w:type="character" w:customStyle="1" w:styleId="WW8Num37z8">
    <w:name w:val="WW8Num37z8"/>
    <w:rsid w:val="00C8624A"/>
  </w:style>
  <w:style w:type="character" w:customStyle="1" w:styleId="WW8Num39z2">
    <w:name w:val="WW8Num39z2"/>
    <w:rsid w:val="00C8624A"/>
  </w:style>
  <w:style w:type="character" w:customStyle="1" w:styleId="WW8Num39z3">
    <w:name w:val="WW8Num39z3"/>
    <w:rsid w:val="00C8624A"/>
  </w:style>
  <w:style w:type="character" w:customStyle="1" w:styleId="WW8Num39z4">
    <w:name w:val="WW8Num39z4"/>
    <w:rsid w:val="00C8624A"/>
  </w:style>
  <w:style w:type="character" w:customStyle="1" w:styleId="WW8Num39z5">
    <w:name w:val="WW8Num39z5"/>
    <w:rsid w:val="00C8624A"/>
  </w:style>
  <w:style w:type="character" w:customStyle="1" w:styleId="WW8Num39z6">
    <w:name w:val="WW8Num39z6"/>
    <w:rsid w:val="00C8624A"/>
  </w:style>
  <w:style w:type="character" w:customStyle="1" w:styleId="WW8Num39z7">
    <w:name w:val="WW8Num39z7"/>
    <w:rsid w:val="00C8624A"/>
  </w:style>
  <w:style w:type="character" w:customStyle="1" w:styleId="WW8Num39z8">
    <w:name w:val="WW8Num39z8"/>
    <w:rsid w:val="00C8624A"/>
  </w:style>
  <w:style w:type="character" w:customStyle="1" w:styleId="WW8Num41z2">
    <w:name w:val="WW8Num41z2"/>
    <w:rsid w:val="00C8624A"/>
  </w:style>
  <w:style w:type="character" w:customStyle="1" w:styleId="WW8Num41z3">
    <w:name w:val="WW8Num41z3"/>
    <w:rsid w:val="00C8624A"/>
  </w:style>
  <w:style w:type="character" w:customStyle="1" w:styleId="WW8Num41z4">
    <w:name w:val="WW8Num41z4"/>
    <w:rsid w:val="00C8624A"/>
  </w:style>
  <w:style w:type="character" w:customStyle="1" w:styleId="WW8Num41z5">
    <w:name w:val="WW8Num41z5"/>
    <w:rsid w:val="00C8624A"/>
  </w:style>
  <w:style w:type="character" w:customStyle="1" w:styleId="WW8Num41z6">
    <w:name w:val="WW8Num41z6"/>
    <w:rsid w:val="00C8624A"/>
  </w:style>
  <w:style w:type="character" w:customStyle="1" w:styleId="WW8Num41z7">
    <w:name w:val="WW8Num41z7"/>
    <w:rsid w:val="00C8624A"/>
  </w:style>
  <w:style w:type="character" w:customStyle="1" w:styleId="WW8Num41z8">
    <w:name w:val="WW8Num41z8"/>
    <w:rsid w:val="00C8624A"/>
  </w:style>
  <w:style w:type="character" w:customStyle="1" w:styleId="WW8Num43z2">
    <w:name w:val="WW8Num43z2"/>
    <w:rsid w:val="00C8624A"/>
  </w:style>
  <w:style w:type="character" w:customStyle="1" w:styleId="WW8Num43z3">
    <w:name w:val="WW8Num43z3"/>
    <w:rsid w:val="00C8624A"/>
  </w:style>
  <w:style w:type="character" w:customStyle="1" w:styleId="WW8Num43z4">
    <w:name w:val="WW8Num43z4"/>
    <w:rsid w:val="00C8624A"/>
  </w:style>
  <w:style w:type="character" w:customStyle="1" w:styleId="WW8Num43z5">
    <w:name w:val="WW8Num43z5"/>
    <w:rsid w:val="00C8624A"/>
  </w:style>
  <w:style w:type="character" w:customStyle="1" w:styleId="WW8Num43z6">
    <w:name w:val="WW8Num43z6"/>
    <w:rsid w:val="00C8624A"/>
  </w:style>
  <w:style w:type="character" w:customStyle="1" w:styleId="WW8Num43z7">
    <w:name w:val="WW8Num43z7"/>
    <w:rsid w:val="00C8624A"/>
  </w:style>
  <w:style w:type="character" w:customStyle="1" w:styleId="WW8Num43z8">
    <w:name w:val="WW8Num43z8"/>
    <w:rsid w:val="00C8624A"/>
  </w:style>
  <w:style w:type="character" w:customStyle="1" w:styleId="WW8Num44z2">
    <w:name w:val="WW8Num44z2"/>
    <w:rsid w:val="00C8624A"/>
  </w:style>
  <w:style w:type="character" w:customStyle="1" w:styleId="WW8Num44z4">
    <w:name w:val="WW8Num44z4"/>
    <w:rsid w:val="00C8624A"/>
  </w:style>
  <w:style w:type="character" w:customStyle="1" w:styleId="WW8Num44z5">
    <w:name w:val="WW8Num44z5"/>
    <w:rsid w:val="00C8624A"/>
  </w:style>
  <w:style w:type="character" w:customStyle="1" w:styleId="WW8Num44z6">
    <w:name w:val="WW8Num44z6"/>
    <w:rsid w:val="00C8624A"/>
  </w:style>
  <w:style w:type="character" w:customStyle="1" w:styleId="WW8Num44z7">
    <w:name w:val="WW8Num44z7"/>
    <w:rsid w:val="00C8624A"/>
  </w:style>
  <w:style w:type="character" w:customStyle="1" w:styleId="WW8Num44z8">
    <w:name w:val="WW8Num44z8"/>
    <w:rsid w:val="00C8624A"/>
  </w:style>
  <w:style w:type="character" w:customStyle="1" w:styleId="WW8Num45z2">
    <w:name w:val="WW8Num45z2"/>
    <w:rsid w:val="00C8624A"/>
  </w:style>
  <w:style w:type="character" w:customStyle="1" w:styleId="WW8Num45z3">
    <w:name w:val="WW8Num45z3"/>
    <w:rsid w:val="00C8624A"/>
  </w:style>
  <w:style w:type="character" w:customStyle="1" w:styleId="WW8Num45z4">
    <w:name w:val="WW8Num45z4"/>
    <w:rsid w:val="00C8624A"/>
  </w:style>
  <w:style w:type="character" w:customStyle="1" w:styleId="WW8Num45z5">
    <w:name w:val="WW8Num45z5"/>
    <w:rsid w:val="00C8624A"/>
  </w:style>
  <w:style w:type="character" w:customStyle="1" w:styleId="WW8Num45z6">
    <w:name w:val="WW8Num45z6"/>
    <w:rsid w:val="00C8624A"/>
  </w:style>
  <w:style w:type="character" w:customStyle="1" w:styleId="WW8Num45z7">
    <w:name w:val="WW8Num45z7"/>
    <w:rsid w:val="00C8624A"/>
  </w:style>
  <w:style w:type="character" w:customStyle="1" w:styleId="WW8Num45z8">
    <w:name w:val="WW8Num45z8"/>
    <w:rsid w:val="00C8624A"/>
  </w:style>
  <w:style w:type="character" w:customStyle="1" w:styleId="WW8Num47z2">
    <w:name w:val="WW8Num47z2"/>
    <w:rsid w:val="00C8624A"/>
  </w:style>
  <w:style w:type="character" w:customStyle="1" w:styleId="WW8Num47z3">
    <w:name w:val="WW8Num47z3"/>
    <w:rsid w:val="00C8624A"/>
  </w:style>
  <w:style w:type="character" w:customStyle="1" w:styleId="WW8Num47z4">
    <w:name w:val="WW8Num47z4"/>
    <w:rsid w:val="00C8624A"/>
  </w:style>
  <w:style w:type="character" w:customStyle="1" w:styleId="WW8Num47z5">
    <w:name w:val="WW8Num47z5"/>
    <w:rsid w:val="00C8624A"/>
  </w:style>
  <w:style w:type="character" w:customStyle="1" w:styleId="WW8Num47z6">
    <w:name w:val="WW8Num47z6"/>
    <w:rsid w:val="00C8624A"/>
  </w:style>
  <w:style w:type="character" w:customStyle="1" w:styleId="WW8Num47z7">
    <w:name w:val="WW8Num47z7"/>
    <w:rsid w:val="00C8624A"/>
  </w:style>
  <w:style w:type="character" w:customStyle="1" w:styleId="WW8Num47z8">
    <w:name w:val="WW8Num47z8"/>
    <w:rsid w:val="00C8624A"/>
  </w:style>
  <w:style w:type="character" w:customStyle="1" w:styleId="WW8Num48z2">
    <w:name w:val="WW8Num48z2"/>
    <w:rsid w:val="00C8624A"/>
  </w:style>
  <w:style w:type="character" w:customStyle="1" w:styleId="WW8Num48z3">
    <w:name w:val="WW8Num48z3"/>
    <w:rsid w:val="00C8624A"/>
  </w:style>
  <w:style w:type="character" w:customStyle="1" w:styleId="WW8Num48z4">
    <w:name w:val="WW8Num48z4"/>
    <w:rsid w:val="00C8624A"/>
  </w:style>
  <w:style w:type="character" w:customStyle="1" w:styleId="WW8Num48z5">
    <w:name w:val="WW8Num48z5"/>
    <w:rsid w:val="00C8624A"/>
  </w:style>
  <w:style w:type="character" w:customStyle="1" w:styleId="WW8Num48z6">
    <w:name w:val="WW8Num48z6"/>
    <w:rsid w:val="00C8624A"/>
  </w:style>
  <w:style w:type="character" w:customStyle="1" w:styleId="WW8Num48z7">
    <w:name w:val="WW8Num48z7"/>
    <w:rsid w:val="00C8624A"/>
  </w:style>
  <w:style w:type="character" w:customStyle="1" w:styleId="WW8Num48z8">
    <w:name w:val="WW8Num48z8"/>
    <w:rsid w:val="00C8624A"/>
  </w:style>
  <w:style w:type="character" w:customStyle="1" w:styleId="WW8Num52z2">
    <w:name w:val="WW8Num52z2"/>
    <w:rsid w:val="00C8624A"/>
  </w:style>
  <w:style w:type="character" w:customStyle="1" w:styleId="WW8Num52z3">
    <w:name w:val="WW8Num52z3"/>
    <w:rsid w:val="00C8624A"/>
  </w:style>
  <w:style w:type="character" w:customStyle="1" w:styleId="WW8Num52z4">
    <w:name w:val="WW8Num52z4"/>
    <w:rsid w:val="00C8624A"/>
  </w:style>
  <w:style w:type="character" w:customStyle="1" w:styleId="WW8Num52z5">
    <w:name w:val="WW8Num52z5"/>
    <w:rsid w:val="00C8624A"/>
  </w:style>
  <w:style w:type="character" w:customStyle="1" w:styleId="WW8Num52z6">
    <w:name w:val="WW8Num52z6"/>
    <w:rsid w:val="00C8624A"/>
  </w:style>
  <w:style w:type="character" w:customStyle="1" w:styleId="WW8Num52z7">
    <w:name w:val="WW8Num52z7"/>
    <w:rsid w:val="00C8624A"/>
  </w:style>
  <w:style w:type="character" w:customStyle="1" w:styleId="WW8Num52z8">
    <w:name w:val="WW8Num52z8"/>
    <w:rsid w:val="00C8624A"/>
  </w:style>
  <w:style w:type="character" w:customStyle="1" w:styleId="WW8Num54z2">
    <w:name w:val="WW8Num54z2"/>
    <w:rsid w:val="00C8624A"/>
  </w:style>
  <w:style w:type="character" w:customStyle="1" w:styleId="WW8Num54z3">
    <w:name w:val="WW8Num54z3"/>
    <w:rsid w:val="00C8624A"/>
  </w:style>
  <w:style w:type="character" w:customStyle="1" w:styleId="WW8Num54z4">
    <w:name w:val="WW8Num54z4"/>
    <w:rsid w:val="00C8624A"/>
  </w:style>
  <w:style w:type="character" w:customStyle="1" w:styleId="WW8Num54z5">
    <w:name w:val="WW8Num54z5"/>
    <w:rsid w:val="00C8624A"/>
  </w:style>
  <w:style w:type="character" w:customStyle="1" w:styleId="WW8Num54z6">
    <w:name w:val="WW8Num54z6"/>
    <w:rsid w:val="00C8624A"/>
  </w:style>
  <w:style w:type="character" w:customStyle="1" w:styleId="WW8Num54z7">
    <w:name w:val="WW8Num54z7"/>
    <w:rsid w:val="00C8624A"/>
  </w:style>
  <w:style w:type="character" w:customStyle="1" w:styleId="WW8Num54z8">
    <w:name w:val="WW8Num54z8"/>
    <w:rsid w:val="00C8624A"/>
  </w:style>
  <w:style w:type="character" w:customStyle="1" w:styleId="WW8Num56z2">
    <w:name w:val="WW8Num56z2"/>
    <w:rsid w:val="00C8624A"/>
  </w:style>
  <w:style w:type="character" w:customStyle="1" w:styleId="WW8Num56z3">
    <w:name w:val="WW8Num56z3"/>
    <w:rsid w:val="00C8624A"/>
  </w:style>
  <w:style w:type="character" w:customStyle="1" w:styleId="WW8Num56z4">
    <w:name w:val="WW8Num56z4"/>
    <w:rsid w:val="00C8624A"/>
  </w:style>
  <w:style w:type="character" w:customStyle="1" w:styleId="WW8Num56z5">
    <w:name w:val="WW8Num56z5"/>
    <w:rsid w:val="00C8624A"/>
  </w:style>
  <w:style w:type="character" w:customStyle="1" w:styleId="WW8Num56z6">
    <w:name w:val="WW8Num56z6"/>
    <w:rsid w:val="00C8624A"/>
  </w:style>
  <w:style w:type="character" w:customStyle="1" w:styleId="WW8Num56z7">
    <w:name w:val="WW8Num56z7"/>
    <w:rsid w:val="00C8624A"/>
  </w:style>
  <w:style w:type="character" w:customStyle="1" w:styleId="WW8Num56z8">
    <w:name w:val="WW8Num56z8"/>
    <w:rsid w:val="00C8624A"/>
  </w:style>
  <w:style w:type="character" w:customStyle="1" w:styleId="WW8Num58z2">
    <w:name w:val="WW8Num58z2"/>
    <w:rsid w:val="00C8624A"/>
  </w:style>
  <w:style w:type="character" w:customStyle="1" w:styleId="WW8Num58z3">
    <w:name w:val="WW8Num58z3"/>
    <w:rsid w:val="00C8624A"/>
  </w:style>
  <w:style w:type="character" w:customStyle="1" w:styleId="WW8Num58z4">
    <w:name w:val="WW8Num58z4"/>
    <w:rsid w:val="00C8624A"/>
  </w:style>
  <w:style w:type="character" w:customStyle="1" w:styleId="WW8Num58z5">
    <w:name w:val="WW8Num58z5"/>
    <w:rsid w:val="00C8624A"/>
  </w:style>
  <w:style w:type="character" w:customStyle="1" w:styleId="WW8Num58z6">
    <w:name w:val="WW8Num58z6"/>
    <w:rsid w:val="00C8624A"/>
  </w:style>
  <w:style w:type="character" w:customStyle="1" w:styleId="WW8Num58z7">
    <w:name w:val="WW8Num58z7"/>
    <w:rsid w:val="00C8624A"/>
  </w:style>
  <w:style w:type="character" w:customStyle="1" w:styleId="WW8Num58z8">
    <w:name w:val="WW8Num58z8"/>
    <w:rsid w:val="00C8624A"/>
  </w:style>
  <w:style w:type="character" w:customStyle="1" w:styleId="WW8Num60z2">
    <w:name w:val="WW8Num60z2"/>
    <w:rsid w:val="00C8624A"/>
  </w:style>
  <w:style w:type="character" w:customStyle="1" w:styleId="WW8Num60z3">
    <w:name w:val="WW8Num60z3"/>
    <w:rsid w:val="00C8624A"/>
  </w:style>
  <w:style w:type="character" w:customStyle="1" w:styleId="WW8Num60z4">
    <w:name w:val="WW8Num60z4"/>
    <w:rsid w:val="00C8624A"/>
  </w:style>
  <w:style w:type="character" w:customStyle="1" w:styleId="WW8Num60z5">
    <w:name w:val="WW8Num60z5"/>
    <w:rsid w:val="00C8624A"/>
  </w:style>
  <w:style w:type="character" w:customStyle="1" w:styleId="WW8Num60z6">
    <w:name w:val="WW8Num60z6"/>
    <w:rsid w:val="00C8624A"/>
  </w:style>
  <w:style w:type="character" w:customStyle="1" w:styleId="WW8Num60z7">
    <w:name w:val="WW8Num60z7"/>
    <w:rsid w:val="00C8624A"/>
  </w:style>
  <w:style w:type="character" w:customStyle="1" w:styleId="WW8Num60z8">
    <w:name w:val="WW8Num60z8"/>
    <w:rsid w:val="00C8624A"/>
  </w:style>
  <w:style w:type="character" w:customStyle="1" w:styleId="WW8Num61z2">
    <w:name w:val="WW8Num61z2"/>
    <w:rsid w:val="00C8624A"/>
  </w:style>
  <w:style w:type="character" w:customStyle="1" w:styleId="WW8Num61z3">
    <w:name w:val="WW8Num61z3"/>
    <w:rsid w:val="00C8624A"/>
  </w:style>
  <w:style w:type="character" w:customStyle="1" w:styleId="WW8Num61z4">
    <w:name w:val="WW8Num61z4"/>
    <w:rsid w:val="00C8624A"/>
  </w:style>
  <w:style w:type="character" w:customStyle="1" w:styleId="WW8Num61z5">
    <w:name w:val="WW8Num61z5"/>
    <w:rsid w:val="00C8624A"/>
  </w:style>
  <w:style w:type="character" w:customStyle="1" w:styleId="WW8Num61z6">
    <w:name w:val="WW8Num61z6"/>
    <w:rsid w:val="00C8624A"/>
  </w:style>
  <w:style w:type="character" w:customStyle="1" w:styleId="WW8Num61z7">
    <w:name w:val="WW8Num61z7"/>
    <w:rsid w:val="00C8624A"/>
  </w:style>
  <w:style w:type="character" w:customStyle="1" w:styleId="WW8Num61z8">
    <w:name w:val="WW8Num61z8"/>
    <w:rsid w:val="00C8624A"/>
  </w:style>
  <w:style w:type="character" w:customStyle="1" w:styleId="WW8Num62z2">
    <w:name w:val="WW8Num62z2"/>
    <w:rsid w:val="00C8624A"/>
  </w:style>
  <w:style w:type="character" w:customStyle="1" w:styleId="WW8Num62z3">
    <w:name w:val="WW8Num62z3"/>
    <w:rsid w:val="00C8624A"/>
  </w:style>
  <w:style w:type="character" w:customStyle="1" w:styleId="WW8Num62z4">
    <w:name w:val="WW8Num62z4"/>
    <w:rsid w:val="00C8624A"/>
  </w:style>
  <w:style w:type="character" w:customStyle="1" w:styleId="WW8Num62z5">
    <w:name w:val="WW8Num62z5"/>
    <w:rsid w:val="00C8624A"/>
  </w:style>
  <w:style w:type="character" w:customStyle="1" w:styleId="WW8Num62z6">
    <w:name w:val="WW8Num62z6"/>
    <w:rsid w:val="00C8624A"/>
  </w:style>
  <w:style w:type="character" w:customStyle="1" w:styleId="WW8Num62z7">
    <w:name w:val="WW8Num62z7"/>
    <w:rsid w:val="00C8624A"/>
  </w:style>
  <w:style w:type="character" w:customStyle="1" w:styleId="WW8Num62z8">
    <w:name w:val="WW8Num62z8"/>
    <w:rsid w:val="00C8624A"/>
  </w:style>
  <w:style w:type="character" w:customStyle="1" w:styleId="WW8Num63z2">
    <w:name w:val="WW8Num63z2"/>
    <w:rsid w:val="00C8624A"/>
  </w:style>
  <w:style w:type="character" w:customStyle="1" w:styleId="WW8Num63z3">
    <w:name w:val="WW8Num63z3"/>
    <w:rsid w:val="00C8624A"/>
  </w:style>
  <w:style w:type="character" w:customStyle="1" w:styleId="WW8Num63z4">
    <w:name w:val="WW8Num63z4"/>
    <w:rsid w:val="00C8624A"/>
  </w:style>
  <w:style w:type="character" w:customStyle="1" w:styleId="WW8Num63z5">
    <w:name w:val="WW8Num63z5"/>
    <w:rsid w:val="00C8624A"/>
  </w:style>
  <w:style w:type="character" w:customStyle="1" w:styleId="WW8Num63z6">
    <w:name w:val="WW8Num63z6"/>
    <w:rsid w:val="00C8624A"/>
  </w:style>
  <w:style w:type="character" w:customStyle="1" w:styleId="WW8Num63z7">
    <w:name w:val="WW8Num63z7"/>
    <w:rsid w:val="00C8624A"/>
  </w:style>
  <w:style w:type="character" w:customStyle="1" w:styleId="WW8Num63z8">
    <w:name w:val="WW8Num63z8"/>
    <w:rsid w:val="00C8624A"/>
  </w:style>
  <w:style w:type="character" w:customStyle="1" w:styleId="WW8Num64z2">
    <w:name w:val="WW8Num64z2"/>
    <w:rsid w:val="00C8624A"/>
  </w:style>
  <w:style w:type="character" w:customStyle="1" w:styleId="WW8Num64z3">
    <w:name w:val="WW8Num64z3"/>
    <w:rsid w:val="00C8624A"/>
  </w:style>
  <w:style w:type="character" w:customStyle="1" w:styleId="WW8Num64z4">
    <w:name w:val="WW8Num64z4"/>
    <w:rsid w:val="00C8624A"/>
  </w:style>
  <w:style w:type="character" w:customStyle="1" w:styleId="WW8Num64z5">
    <w:name w:val="WW8Num64z5"/>
    <w:rsid w:val="00C8624A"/>
  </w:style>
  <w:style w:type="character" w:customStyle="1" w:styleId="WW8Num64z6">
    <w:name w:val="WW8Num64z6"/>
    <w:rsid w:val="00C8624A"/>
  </w:style>
  <w:style w:type="character" w:customStyle="1" w:styleId="WW8Num64z7">
    <w:name w:val="WW8Num64z7"/>
    <w:rsid w:val="00C8624A"/>
  </w:style>
  <w:style w:type="character" w:customStyle="1" w:styleId="WW8Num64z8">
    <w:name w:val="WW8Num64z8"/>
    <w:rsid w:val="00C8624A"/>
  </w:style>
  <w:style w:type="character" w:customStyle="1" w:styleId="WW8Num65z2">
    <w:name w:val="WW8Num65z2"/>
    <w:rsid w:val="00C8624A"/>
  </w:style>
  <w:style w:type="character" w:customStyle="1" w:styleId="WW8Num65z3">
    <w:name w:val="WW8Num65z3"/>
    <w:rsid w:val="00C8624A"/>
  </w:style>
  <w:style w:type="character" w:customStyle="1" w:styleId="WW8Num65z4">
    <w:name w:val="WW8Num65z4"/>
    <w:rsid w:val="00C8624A"/>
  </w:style>
  <w:style w:type="character" w:customStyle="1" w:styleId="WW8Num65z5">
    <w:name w:val="WW8Num65z5"/>
    <w:rsid w:val="00C8624A"/>
  </w:style>
  <w:style w:type="character" w:customStyle="1" w:styleId="WW8Num65z6">
    <w:name w:val="WW8Num65z6"/>
    <w:rsid w:val="00C8624A"/>
  </w:style>
  <w:style w:type="character" w:customStyle="1" w:styleId="WW8Num65z7">
    <w:name w:val="WW8Num65z7"/>
    <w:rsid w:val="00C8624A"/>
  </w:style>
  <w:style w:type="character" w:customStyle="1" w:styleId="WW8Num65z8">
    <w:name w:val="WW8Num65z8"/>
    <w:rsid w:val="00C8624A"/>
  </w:style>
  <w:style w:type="character" w:customStyle="1" w:styleId="WW8Num66z2">
    <w:name w:val="WW8Num66z2"/>
    <w:rsid w:val="00C8624A"/>
  </w:style>
  <w:style w:type="character" w:customStyle="1" w:styleId="WW8Num66z3">
    <w:name w:val="WW8Num66z3"/>
    <w:rsid w:val="00C8624A"/>
  </w:style>
  <w:style w:type="character" w:customStyle="1" w:styleId="WW8Num66z4">
    <w:name w:val="WW8Num66z4"/>
    <w:rsid w:val="00C8624A"/>
  </w:style>
  <w:style w:type="character" w:customStyle="1" w:styleId="WW8Num66z5">
    <w:name w:val="WW8Num66z5"/>
    <w:rsid w:val="00C8624A"/>
  </w:style>
  <w:style w:type="character" w:customStyle="1" w:styleId="WW8Num66z6">
    <w:name w:val="WW8Num66z6"/>
    <w:rsid w:val="00C8624A"/>
  </w:style>
  <w:style w:type="character" w:customStyle="1" w:styleId="WW8Num66z7">
    <w:name w:val="WW8Num66z7"/>
    <w:rsid w:val="00C8624A"/>
  </w:style>
  <w:style w:type="character" w:customStyle="1" w:styleId="WW8Num66z8">
    <w:name w:val="WW8Num66z8"/>
    <w:rsid w:val="00C8624A"/>
  </w:style>
  <w:style w:type="character" w:customStyle="1" w:styleId="WW8Num67z0">
    <w:name w:val="WW8Num67z0"/>
    <w:rsid w:val="00C8624A"/>
    <w:rPr>
      <w:rFonts w:ascii="Symbol" w:hAnsi="Symbol" w:cs="Symbol"/>
    </w:rPr>
  </w:style>
  <w:style w:type="character" w:customStyle="1" w:styleId="WW8Num67z1">
    <w:name w:val="WW8Num67z1"/>
    <w:rsid w:val="00C8624A"/>
  </w:style>
  <w:style w:type="character" w:customStyle="1" w:styleId="WW8Num67z2">
    <w:name w:val="WW8Num67z2"/>
    <w:rsid w:val="00C8624A"/>
  </w:style>
  <w:style w:type="character" w:customStyle="1" w:styleId="WW8Num67z3">
    <w:name w:val="WW8Num67z3"/>
    <w:rsid w:val="00C8624A"/>
  </w:style>
  <w:style w:type="character" w:customStyle="1" w:styleId="WW8Num67z4">
    <w:name w:val="WW8Num67z4"/>
    <w:rsid w:val="00C8624A"/>
  </w:style>
  <w:style w:type="character" w:customStyle="1" w:styleId="WW8Num67z5">
    <w:name w:val="WW8Num67z5"/>
    <w:rsid w:val="00C8624A"/>
  </w:style>
  <w:style w:type="character" w:customStyle="1" w:styleId="WW8Num67z6">
    <w:name w:val="WW8Num67z6"/>
    <w:rsid w:val="00C8624A"/>
  </w:style>
  <w:style w:type="character" w:customStyle="1" w:styleId="WW8Num67z7">
    <w:name w:val="WW8Num67z7"/>
    <w:rsid w:val="00C8624A"/>
  </w:style>
  <w:style w:type="character" w:customStyle="1" w:styleId="WW8Num67z8">
    <w:name w:val="WW8Num67z8"/>
    <w:rsid w:val="00C8624A"/>
  </w:style>
  <w:style w:type="character" w:customStyle="1" w:styleId="WW8Num68z0">
    <w:name w:val="WW8Num68z0"/>
    <w:rsid w:val="00C8624A"/>
    <w:rPr>
      <w:rFonts w:ascii="Symbol" w:hAnsi="Symbol" w:cs="Symbol"/>
    </w:rPr>
  </w:style>
  <w:style w:type="character" w:customStyle="1" w:styleId="WW8Num68z1">
    <w:name w:val="WW8Num68z1"/>
    <w:rsid w:val="00C8624A"/>
  </w:style>
  <w:style w:type="character" w:customStyle="1" w:styleId="WW8Num68z2">
    <w:name w:val="WW8Num68z2"/>
    <w:rsid w:val="00C8624A"/>
  </w:style>
  <w:style w:type="character" w:customStyle="1" w:styleId="WW8Num68z3">
    <w:name w:val="WW8Num68z3"/>
    <w:rsid w:val="00C8624A"/>
  </w:style>
  <w:style w:type="character" w:customStyle="1" w:styleId="WW8Num68z4">
    <w:name w:val="WW8Num68z4"/>
    <w:rsid w:val="00C8624A"/>
  </w:style>
  <w:style w:type="character" w:customStyle="1" w:styleId="WW8Num68z5">
    <w:name w:val="WW8Num68z5"/>
    <w:rsid w:val="00C8624A"/>
  </w:style>
  <w:style w:type="character" w:customStyle="1" w:styleId="WW8Num68z6">
    <w:name w:val="WW8Num68z6"/>
    <w:rsid w:val="00C8624A"/>
  </w:style>
  <w:style w:type="character" w:customStyle="1" w:styleId="WW8Num68z7">
    <w:name w:val="WW8Num68z7"/>
    <w:rsid w:val="00C8624A"/>
  </w:style>
  <w:style w:type="character" w:customStyle="1" w:styleId="WW8Num68z8">
    <w:name w:val="WW8Num68z8"/>
    <w:rsid w:val="00C8624A"/>
  </w:style>
  <w:style w:type="character" w:customStyle="1" w:styleId="WW8Num69z0">
    <w:name w:val="WW8Num69z0"/>
    <w:rsid w:val="00C8624A"/>
    <w:rPr>
      <w:rFonts w:ascii="Symbol" w:hAnsi="Symbol" w:cs="Symbol"/>
    </w:rPr>
  </w:style>
  <w:style w:type="character" w:customStyle="1" w:styleId="WW8Num69z1">
    <w:name w:val="WW8Num69z1"/>
    <w:rsid w:val="00C8624A"/>
  </w:style>
  <w:style w:type="character" w:customStyle="1" w:styleId="WW8Num69z2">
    <w:name w:val="WW8Num69z2"/>
    <w:rsid w:val="00C8624A"/>
  </w:style>
  <w:style w:type="character" w:customStyle="1" w:styleId="WW8Num69z3">
    <w:name w:val="WW8Num69z3"/>
    <w:rsid w:val="00C8624A"/>
  </w:style>
  <w:style w:type="character" w:customStyle="1" w:styleId="WW8Num69z4">
    <w:name w:val="WW8Num69z4"/>
    <w:rsid w:val="00C8624A"/>
  </w:style>
  <w:style w:type="character" w:customStyle="1" w:styleId="WW8Num69z5">
    <w:name w:val="WW8Num69z5"/>
    <w:rsid w:val="00C8624A"/>
  </w:style>
  <w:style w:type="character" w:customStyle="1" w:styleId="WW8Num69z6">
    <w:name w:val="WW8Num69z6"/>
    <w:rsid w:val="00C8624A"/>
  </w:style>
  <w:style w:type="character" w:customStyle="1" w:styleId="WW8Num69z7">
    <w:name w:val="WW8Num69z7"/>
    <w:rsid w:val="00C8624A"/>
  </w:style>
  <w:style w:type="character" w:customStyle="1" w:styleId="WW8Num69z8">
    <w:name w:val="WW8Num69z8"/>
    <w:rsid w:val="00C8624A"/>
  </w:style>
  <w:style w:type="character" w:customStyle="1" w:styleId="WW8Num70z0">
    <w:name w:val="WW8Num70z0"/>
    <w:rsid w:val="00C8624A"/>
    <w:rPr>
      <w:rFonts w:ascii="Symbol" w:hAnsi="Symbol" w:cs="Symbol"/>
    </w:rPr>
  </w:style>
  <w:style w:type="character" w:customStyle="1" w:styleId="WW8Num70z1">
    <w:name w:val="WW8Num70z1"/>
    <w:rsid w:val="00C8624A"/>
  </w:style>
  <w:style w:type="character" w:customStyle="1" w:styleId="WW8Num70z2">
    <w:name w:val="WW8Num70z2"/>
    <w:rsid w:val="00C8624A"/>
  </w:style>
  <w:style w:type="character" w:customStyle="1" w:styleId="WW8Num70z3">
    <w:name w:val="WW8Num70z3"/>
    <w:rsid w:val="00C8624A"/>
  </w:style>
  <w:style w:type="character" w:customStyle="1" w:styleId="WW8Num70z4">
    <w:name w:val="WW8Num70z4"/>
    <w:rsid w:val="00C8624A"/>
  </w:style>
  <w:style w:type="character" w:customStyle="1" w:styleId="WW8Num70z5">
    <w:name w:val="WW8Num70z5"/>
    <w:rsid w:val="00C8624A"/>
  </w:style>
  <w:style w:type="character" w:customStyle="1" w:styleId="WW8Num70z6">
    <w:name w:val="WW8Num70z6"/>
    <w:rsid w:val="00C8624A"/>
  </w:style>
  <w:style w:type="character" w:customStyle="1" w:styleId="WW8Num70z7">
    <w:name w:val="WW8Num70z7"/>
    <w:rsid w:val="00C8624A"/>
  </w:style>
  <w:style w:type="character" w:customStyle="1" w:styleId="WW8Num70z8">
    <w:name w:val="WW8Num70z8"/>
    <w:rsid w:val="00C8624A"/>
  </w:style>
  <w:style w:type="character" w:customStyle="1" w:styleId="WW8Num71z0">
    <w:name w:val="WW8Num71z0"/>
    <w:rsid w:val="00C8624A"/>
    <w:rPr>
      <w:rFonts w:ascii="Symbol" w:hAnsi="Symbol" w:cs="Symbol"/>
    </w:rPr>
  </w:style>
  <w:style w:type="character" w:customStyle="1" w:styleId="WW8Num71z1">
    <w:name w:val="WW8Num71z1"/>
    <w:rsid w:val="00C8624A"/>
  </w:style>
  <w:style w:type="character" w:customStyle="1" w:styleId="WW8Num71z2">
    <w:name w:val="WW8Num71z2"/>
    <w:rsid w:val="00C8624A"/>
  </w:style>
  <w:style w:type="character" w:customStyle="1" w:styleId="WW8Num71z3">
    <w:name w:val="WW8Num71z3"/>
    <w:rsid w:val="00C8624A"/>
  </w:style>
  <w:style w:type="character" w:customStyle="1" w:styleId="WW8Num71z4">
    <w:name w:val="WW8Num71z4"/>
    <w:rsid w:val="00C8624A"/>
  </w:style>
  <w:style w:type="character" w:customStyle="1" w:styleId="WW8Num71z5">
    <w:name w:val="WW8Num71z5"/>
    <w:rsid w:val="00C8624A"/>
  </w:style>
  <w:style w:type="character" w:customStyle="1" w:styleId="WW8Num71z6">
    <w:name w:val="WW8Num71z6"/>
    <w:rsid w:val="00C8624A"/>
  </w:style>
  <w:style w:type="character" w:customStyle="1" w:styleId="WW8Num71z7">
    <w:name w:val="WW8Num71z7"/>
    <w:rsid w:val="00C8624A"/>
  </w:style>
  <w:style w:type="character" w:customStyle="1" w:styleId="WW8Num71z8">
    <w:name w:val="WW8Num71z8"/>
    <w:rsid w:val="00C8624A"/>
  </w:style>
  <w:style w:type="character" w:customStyle="1" w:styleId="WW8Num72z0">
    <w:name w:val="WW8Num72z0"/>
    <w:rsid w:val="00C8624A"/>
    <w:rPr>
      <w:rFonts w:ascii="Symbol" w:hAnsi="Symbol" w:cs="Symbol"/>
    </w:rPr>
  </w:style>
  <w:style w:type="character" w:customStyle="1" w:styleId="WW8Num72z1">
    <w:name w:val="WW8Num72z1"/>
    <w:rsid w:val="00C8624A"/>
  </w:style>
  <w:style w:type="character" w:customStyle="1" w:styleId="WW8Num72z2">
    <w:name w:val="WW8Num72z2"/>
    <w:rsid w:val="00C8624A"/>
  </w:style>
  <w:style w:type="character" w:customStyle="1" w:styleId="WW8Num72z3">
    <w:name w:val="WW8Num72z3"/>
    <w:rsid w:val="00C8624A"/>
  </w:style>
  <w:style w:type="character" w:customStyle="1" w:styleId="WW8Num72z4">
    <w:name w:val="WW8Num72z4"/>
    <w:rsid w:val="00C8624A"/>
  </w:style>
  <w:style w:type="character" w:customStyle="1" w:styleId="WW8Num72z5">
    <w:name w:val="WW8Num72z5"/>
    <w:rsid w:val="00C8624A"/>
  </w:style>
  <w:style w:type="character" w:customStyle="1" w:styleId="WW8Num72z6">
    <w:name w:val="WW8Num72z6"/>
    <w:rsid w:val="00C8624A"/>
  </w:style>
  <w:style w:type="character" w:customStyle="1" w:styleId="WW8Num72z7">
    <w:name w:val="WW8Num72z7"/>
    <w:rsid w:val="00C8624A"/>
  </w:style>
  <w:style w:type="character" w:customStyle="1" w:styleId="WW8Num72z8">
    <w:name w:val="WW8Num72z8"/>
    <w:rsid w:val="00C8624A"/>
  </w:style>
  <w:style w:type="character" w:customStyle="1" w:styleId="WW8Num73z0">
    <w:name w:val="WW8Num73z0"/>
    <w:rsid w:val="00C8624A"/>
    <w:rPr>
      <w:rFonts w:ascii="Symbol" w:hAnsi="Symbol" w:cs="Symbol"/>
    </w:rPr>
  </w:style>
  <w:style w:type="character" w:customStyle="1" w:styleId="WW8Num73z1">
    <w:name w:val="WW8Num73z1"/>
    <w:rsid w:val="00C8624A"/>
  </w:style>
  <w:style w:type="character" w:customStyle="1" w:styleId="WW8Num73z2">
    <w:name w:val="WW8Num73z2"/>
    <w:rsid w:val="00C8624A"/>
  </w:style>
  <w:style w:type="character" w:customStyle="1" w:styleId="WW8Num73z3">
    <w:name w:val="WW8Num73z3"/>
    <w:rsid w:val="00C8624A"/>
  </w:style>
  <w:style w:type="character" w:customStyle="1" w:styleId="WW8Num73z4">
    <w:name w:val="WW8Num73z4"/>
    <w:rsid w:val="00C8624A"/>
  </w:style>
  <w:style w:type="character" w:customStyle="1" w:styleId="WW8Num73z5">
    <w:name w:val="WW8Num73z5"/>
    <w:rsid w:val="00C8624A"/>
  </w:style>
  <w:style w:type="character" w:customStyle="1" w:styleId="WW8Num73z6">
    <w:name w:val="WW8Num73z6"/>
    <w:rsid w:val="00C8624A"/>
  </w:style>
  <w:style w:type="character" w:customStyle="1" w:styleId="WW8Num73z7">
    <w:name w:val="WW8Num73z7"/>
    <w:rsid w:val="00C8624A"/>
  </w:style>
  <w:style w:type="character" w:customStyle="1" w:styleId="WW8Num73z8">
    <w:name w:val="WW8Num73z8"/>
    <w:rsid w:val="00C8624A"/>
  </w:style>
  <w:style w:type="character" w:customStyle="1" w:styleId="WW8Num74z0">
    <w:name w:val="WW8Num74z0"/>
    <w:rsid w:val="00C8624A"/>
    <w:rPr>
      <w:rFonts w:ascii="Symbol" w:hAnsi="Symbol" w:cs="Symbol"/>
    </w:rPr>
  </w:style>
  <w:style w:type="character" w:customStyle="1" w:styleId="WW8Num74z1">
    <w:name w:val="WW8Num74z1"/>
    <w:rsid w:val="00C8624A"/>
  </w:style>
  <w:style w:type="character" w:customStyle="1" w:styleId="WW8Num74z2">
    <w:name w:val="WW8Num74z2"/>
    <w:rsid w:val="00C8624A"/>
  </w:style>
  <w:style w:type="character" w:customStyle="1" w:styleId="WW8Num74z3">
    <w:name w:val="WW8Num74z3"/>
    <w:rsid w:val="00C8624A"/>
  </w:style>
  <w:style w:type="character" w:customStyle="1" w:styleId="WW8Num74z4">
    <w:name w:val="WW8Num74z4"/>
    <w:rsid w:val="00C8624A"/>
  </w:style>
  <w:style w:type="character" w:customStyle="1" w:styleId="WW8Num74z5">
    <w:name w:val="WW8Num74z5"/>
    <w:rsid w:val="00C8624A"/>
  </w:style>
  <w:style w:type="character" w:customStyle="1" w:styleId="WW8Num74z6">
    <w:name w:val="WW8Num74z6"/>
    <w:rsid w:val="00C8624A"/>
  </w:style>
  <w:style w:type="character" w:customStyle="1" w:styleId="WW8Num74z7">
    <w:name w:val="WW8Num74z7"/>
    <w:rsid w:val="00C8624A"/>
  </w:style>
  <w:style w:type="character" w:customStyle="1" w:styleId="WW8Num74z8">
    <w:name w:val="WW8Num74z8"/>
    <w:rsid w:val="00C8624A"/>
  </w:style>
  <w:style w:type="character" w:customStyle="1" w:styleId="WW8Num75z0">
    <w:name w:val="WW8Num75z0"/>
    <w:rsid w:val="00C8624A"/>
    <w:rPr>
      <w:rFonts w:ascii="Symbol" w:hAnsi="Symbol" w:cs="Symbol"/>
    </w:rPr>
  </w:style>
  <w:style w:type="character" w:customStyle="1" w:styleId="WW8Num76z0">
    <w:name w:val="WW8Num76z0"/>
    <w:rsid w:val="00C8624A"/>
    <w:rPr>
      <w:rFonts w:ascii="Symbol" w:hAnsi="Symbol" w:cs="Symbol"/>
      <w:sz w:val="20"/>
      <w:szCs w:val="20"/>
    </w:rPr>
  </w:style>
  <w:style w:type="character" w:customStyle="1" w:styleId="WW8Num77z0">
    <w:name w:val="WW8Num77z0"/>
    <w:rsid w:val="00C8624A"/>
    <w:rPr>
      <w:rFonts w:ascii="Symbol" w:hAnsi="Symbol" w:cs="Symbol"/>
    </w:rPr>
  </w:style>
  <w:style w:type="character" w:customStyle="1" w:styleId="WW8Num78z0">
    <w:name w:val="WW8Num78z0"/>
    <w:rsid w:val="00C8624A"/>
    <w:rPr>
      <w:rFonts w:ascii="Symbol" w:hAnsi="Symbol" w:cs="Symbol"/>
    </w:rPr>
  </w:style>
  <w:style w:type="character" w:customStyle="1" w:styleId="WW8Num79z0">
    <w:name w:val="WW8Num79z0"/>
    <w:rsid w:val="00C8624A"/>
    <w:rPr>
      <w:rFonts w:ascii="Symbol" w:hAnsi="Symbol" w:cs="Symbol"/>
      <w:color w:val="000000"/>
      <w:sz w:val="20"/>
      <w:szCs w:val="20"/>
    </w:rPr>
  </w:style>
  <w:style w:type="character" w:customStyle="1" w:styleId="WW8Num80z0">
    <w:name w:val="WW8Num80z0"/>
    <w:rsid w:val="00C8624A"/>
    <w:rPr>
      <w:rFonts w:ascii="Symbol" w:hAnsi="Symbol" w:cs="Symbol"/>
    </w:rPr>
  </w:style>
  <w:style w:type="character" w:customStyle="1" w:styleId="WW8Num81z0">
    <w:name w:val="WW8Num81z0"/>
    <w:rsid w:val="00C8624A"/>
    <w:rPr>
      <w:rFonts w:ascii="Symbol" w:hAnsi="Symbol" w:cs="Symbol"/>
    </w:rPr>
  </w:style>
  <w:style w:type="character" w:customStyle="1" w:styleId="WW8Num82z0">
    <w:name w:val="WW8Num82z0"/>
    <w:rsid w:val="00C8624A"/>
    <w:rPr>
      <w:rFonts w:ascii="Symbol" w:hAnsi="Symbol" w:cs="Symbol"/>
    </w:rPr>
  </w:style>
  <w:style w:type="character" w:customStyle="1" w:styleId="WW8Num83z0">
    <w:name w:val="WW8Num83z0"/>
    <w:rsid w:val="00C8624A"/>
    <w:rPr>
      <w:rFonts w:ascii="Symbol" w:hAnsi="Symbol" w:cs="Symbol"/>
    </w:rPr>
  </w:style>
  <w:style w:type="character" w:customStyle="1" w:styleId="WW8Num84z0">
    <w:name w:val="WW8Num84z0"/>
    <w:rsid w:val="00C8624A"/>
    <w:rPr>
      <w:rFonts w:ascii="Symbol" w:hAnsi="Symbol" w:cs="Symbol"/>
    </w:rPr>
  </w:style>
  <w:style w:type="character" w:customStyle="1" w:styleId="WW8Num85z0">
    <w:name w:val="WW8Num85z0"/>
    <w:rsid w:val="00C8624A"/>
    <w:rPr>
      <w:rFonts w:ascii="Symbol" w:hAnsi="Symbol" w:cs="Symbol"/>
      <w:color w:val="000000"/>
      <w:sz w:val="20"/>
      <w:szCs w:val="20"/>
    </w:rPr>
  </w:style>
  <w:style w:type="character" w:customStyle="1" w:styleId="WW8Num86z0">
    <w:name w:val="WW8Num86z0"/>
    <w:rsid w:val="00C8624A"/>
    <w:rPr>
      <w:rFonts w:ascii="Symbol" w:hAnsi="Symbol" w:cs="Symbol"/>
      <w:color w:val="000000"/>
      <w:sz w:val="20"/>
      <w:szCs w:val="20"/>
    </w:rPr>
  </w:style>
  <w:style w:type="character" w:customStyle="1" w:styleId="WW8Num87z0">
    <w:name w:val="WW8Num87z0"/>
    <w:rsid w:val="00C8624A"/>
    <w:rPr>
      <w:rFonts w:ascii="Symbol" w:hAnsi="Symbol" w:cs="Symbol"/>
      <w:color w:val="000000"/>
      <w:sz w:val="20"/>
      <w:szCs w:val="20"/>
    </w:rPr>
  </w:style>
  <w:style w:type="character" w:customStyle="1" w:styleId="WW8Num88z0">
    <w:name w:val="WW8Num88z0"/>
    <w:rsid w:val="00C8624A"/>
    <w:rPr>
      <w:rFonts w:ascii="Symbol" w:hAnsi="Symbol" w:cs="Symbol"/>
    </w:rPr>
  </w:style>
  <w:style w:type="character" w:customStyle="1" w:styleId="WW8Num89z0">
    <w:name w:val="WW8Num89z0"/>
    <w:rsid w:val="00C8624A"/>
    <w:rPr>
      <w:rFonts w:ascii="Symbol" w:hAnsi="Symbol" w:cs="Symbol" w:hint="default"/>
    </w:rPr>
  </w:style>
  <w:style w:type="character" w:customStyle="1" w:styleId="WW8Num89z1">
    <w:name w:val="WW8Num89z1"/>
    <w:rsid w:val="00C8624A"/>
    <w:rPr>
      <w:rFonts w:ascii="OpenSymbol" w:hAnsi="OpenSymbol" w:cs="Courier New"/>
    </w:rPr>
  </w:style>
  <w:style w:type="character" w:customStyle="1" w:styleId="WW8Num89z3">
    <w:name w:val="WW8Num89z3"/>
    <w:rsid w:val="00C8624A"/>
    <w:rPr>
      <w:rFonts w:ascii="Wingdings 2" w:hAnsi="Wingdings 2" w:cs="Wingdings 2"/>
    </w:rPr>
  </w:style>
  <w:style w:type="character" w:customStyle="1" w:styleId="WW8Num90z0">
    <w:name w:val="WW8Num90z0"/>
    <w:rsid w:val="00C8624A"/>
    <w:rPr>
      <w:rFonts w:ascii="Symbol" w:hAnsi="Symbol" w:cs="Symbol" w:hint="default"/>
    </w:rPr>
  </w:style>
  <w:style w:type="character" w:customStyle="1" w:styleId="WW8Num90z1">
    <w:name w:val="WW8Num90z1"/>
    <w:rsid w:val="00C8624A"/>
    <w:rPr>
      <w:rFonts w:ascii="OpenSymbol" w:hAnsi="OpenSymbol" w:cs="Courier New"/>
    </w:rPr>
  </w:style>
  <w:style w:type="character" w:customStyle="1" w:styleId="WW8Num90z3">
    <w:name w:val="WW8Num90z3"/>
    <w:rsid w:val="00C8624A"/>
    <w:rPr>
      <w:rFonts w:ascii="Wingdings 2" w:hAnsi="Wingdings 2" w:cs="Wingdings 2"/>
    </w:rPr>
  </w:style>
  <w:style w:type="character" w:customStyle="1" w:styleId="WW8Num91z0">
    <w:name w:val="WW8Num91z0"/>
    <w:rsid w:val="00C8624A"/>
    <w:rPr>
      <w:rFonts w:ascii="Symbol" w:hAnsi="Symbol" w:cs="OpenSymbol"/>
    </w:rPr>
  </w:style>
  <w:style w:type="character" w:customStyle="1" w:styleId="WW8Num91z1">
    <w:name w:val="WW8Num91z1"/>
    <w:rsid w:val="00C8624A"/>
    <w:rPr>
      <w:rFonts w:ascii="OpenSymbol" w:hAnsi="OpenSymbol" w:cs="OpenSymbol"/>
    </w:rPr>
  </w:style>
  <w:style w:type="character" w:customStyle="1" w:styleId="WW8Num91z3">
    <w:name w:val="WW8Num91z3"/>
    <w:rsid w:val="00C8624A"/>
    <w:rPr>
      <w:rFonts w:ascii="Wingdings 2" w:hAnsi="Wingdings 2" w:cs="OpenSymbol"/>
    </w:rPr>
  </w:style>
  <w:style w:type="character" w:customStyle="1" w:styleId="WW8Num92z0">
    <w:name w:val="WW8Num92z0"/>
    <w:rsid w:val="00C8624A"/>
    <w:rPr>
      <w:rFonts w:ascii="Symbol" w:hAnsi="Symbol" w:cs="Symbol"/>
    </w:rPr>
  </w:style>
  <w:style w:type="character" w:customStyle="1" w:styleId="WW8Num93z0">
    <w:name w:val="WW8Num93z0"/>
    <w:rsid w:val="00C8624A"/>
    <w:rPr>
      <w:rFonts w:ascii="Symbol" w:hAnsi="Symbol" w:cs="Symbol"/>
    </w:rPr>
  </w:style>
  <w:style w:type="character" w:customStyle="1" w:styleId="WW8Num94z0">
    <w:name w:val="WW8Num94z0"/>
    <w:rsid w:val="00C8624A"/>
    <w:rPr>
      <w:rFonts w:ascii="Symbol" w:hAnsi="Symbol" w:cs="Symbol"/>
    </w:rPr>
  </w:style>
  <w:style w:type="character" w:customStyle="1" w:styleId="WW8Num94z1">
    <w:name w:val="WW8Num94z1"/>
    <w:rsid w:val="00C8624A"/>
    <w:rPr>
      <w:rFonts w:ascii="OpenSymbol" w:hAnsi="OpenSymbol" w:cs="OpenSymbol"/>
    </w:rPr>
  </w:style>
  <w:style w:type="character" w:customStyle="1" w:styleId="WW8Num94z3">
    <w:name w:val="WW8Num94z3"/>
    <w:rsid w:val="00C8624A"/>
    <w:rPr>
      <w:rFonts w:ascii="Wingdings 2" w:hAnsi="Wingdings 2" w:cs="OpenSymbol"/>
    </w:rPr>
  </w:style>
  <w:style w:type="character" w:customStyle="1" w:styleId="WW8Num95z0">
    <w:name w:val="WW8Num95z0"/>
    <w:rsid w:val="00C8624A"/>
    <w:rPr>
      <w:rFonts w:ascii="Symbol" w:hAnsi="Symbol" w:cs="Symbol"/>
    </w:rPr>
  </w:style>
  <w:style w:type="character" w:customStyle="1" w:styleId="WW8Num96z0">
    <w:name w:val="WW8Num96z0"/>
    <w:rsid w:val="00C8624A"/>
    <w:rPr>
      <w:rFonts w:ascii="Symbol" w:hAnsi="Symbol" w:cs="Symbol" w:hint="default"/>
      <w:sz w:val="20"/>
      <w:szCs w:val="20"/>
      <w:lang w:val="en-US"/>
    </w:rPr>
  </w:style>
  <w:style w:type="character" w:customStyle="1" w:styleId="WW8Num96z1">
    <w:name w:val="WW8Num96z1"/>
    <w:rsid w:val="00C8624A"/>
    <w:rPr>
      <w:rFonts w:ascii="Courier New" w:hAnsi="Courier New" w:cs="Courier New" w:hint="default"/>
    </w:rPr>
  </w:style>
  <w:style w:type="character" w:customStyle="1" w:styleId="WW8Num96z2">
    <w:name w:val="WW8Num96z2"/>
    <w:rsid w:val="00C8624A"/>
    <w:rPr>
      <w:rFonts w:ascii="Wingdings" w:hAnsi="Wingdings" w:cs="Wingdings" w:hint="default"/>
    </w:rPr>
  </w:style>
  <w:style w:type="character" w:customStyle="1" w:styleId="WW8Num97z0">
    <w:name w:val="WW8Num97z0"/>
    <w:rsid w:val="00C8624A"/>
    <w:rPr>
      <w:rFonts w:hint="default"/>
      <w:b w:val="0"/>
      <w:i w:val="0"/>
      <w:sz w:val="24"/>
    </w:rPr>
  </w:style>
  <w:style w:type="character" w:customStyle="1" w:styleId="WW8Num97z1">
    <w:name w:val="WW8Num97z1"/>
    <w:rsid w:val="00C8624A"/>
  </w:style>
  <w:style w:type="character" w:customStyle="1" w:styleId="WW8Num97z2">
    <w:name w:val="WW8Num97z2"/>
    <w:rsid w:val="00C8624A"/>
  </w:style>
  <w:style w:type="character" w:customStyle="1" w:styleId="WW8Num97z3">
    <w:name w:val="WW8Num97z3"/>
    <w:rsid w:val="00C8624A"/>
  </w:style>
  <w:style w:type="character" w:customStyle="1" w:styleId="WW8Num97z4">
    <w:name w:val="WW8Num97z4"/>
    <w:rsid w:val="00C8624A"/>
  </w:style>
  <w:style w:type="character" w:customStyle="1" w:styleId="WW8Num97z5">
    <w:name w:val="WW8Num97z5"/>
    <w:rsid w:val="00C8624A"/>
  </w:style>
  <w:style w:type="character" w:customStyle="1" w:styleId="WW8Num97z6">
    <w:name w:val="WW8Num97z6"/>
    <w:rsid w:val="00C8624A"/>
  </w:style>
  <w:style w:type="character" w:customStyle="1" w:styleId="WW8Num97z7">
    <w:name w:val="WW8Num97z7"/>
    <w:rsid w:val="00C8624A"/>
  </w:style>
  <w:style w:type="character" w:customStyle="1" w:styleId="WW8Num97z8">
    <w:name w:val="WW8Num97z8"/>
    <w:rsid w:val="00C8624A"/>
  </w:style>
  <w:style w:type="character" w:customStyle="1" w:styleId="WW8Num98z0">
    <w:name w:val="WW8Num98z0"/>
    <w:rsid w:val="00C8624A"/>
    <w:rPr>
      <w:rFonts w:ascii="Symbol" w:hAnsi="Symbol" w:cs="Symbol" w:hint="default"/>
      <w:sz w:val="20"/>
      <w:szCs w:val="20"/>
    </w:rPr>
  </w:style>
  <w:style w:type="character" w:customStyle="1" w:styleId="WW8Num98z1">
    <w:name w:val="WW8Num98z1"/>
    <w:rsid w:val="00C8624A"/>
    <w:rPr>
      <w:rFonts w:ascii="Courier New" w:hAnsi="Courier New" w:cs="Courier New" w:hint="default"/>
    </w:rPr>
  </w:style>
  <w:style w:type="character" w:customStyle="1" w:styleId="WW8Num98z2">
    <w:name w:val="WW8Num98z2"/>
    <w:rsid w:val="00C8624A"/>
    <w:rPr>
      <w:rFonts w:ascii="Wingdings" w:hAnsi="Wingdings" w:cs="Wingdings" w:hint="default"/>
    </w:rPr>
  </w:style>
  <w:style w:type="character" w:customStyle="1" w:styleId="WW8Num99z0">
    <w:name w:val="WW8Num99z0"/>
    <w:rsid w:val="00C8624A"/>
  </w:style>
  <w:style w:type="character" w:customStyle="1" w:styleId="WW8Num99z1">
    <w:name w:val="WW8Num99z1"/>
    <w:rsid w:val="00C8624A"/>
  </w:style>
  <w:style w:type="character" w:customStyle="1" w:styleId="WW8Num99z2">
    <w:name w:val="WW8Num99z2"/>
    <w:rsid w:val="00C8624A"/>
  </w:style>
  <w:style w:type="character" w:customStyle="1" w:styleId="WW8Num99z3">
    <w:name w:val="WW8Num99z3"/>
    <w:rsid w:val="00C8624A"/>
  </w:style>
  <w:style w:type="character" w:customStyle="1" w:styleId="WW8Num99z4">
    <w:name w:val="WW8Num99z4"/>
    <w:rsid w:val="00C8624A"/>
  </w:style>
  <w:style w:type="character" w:customStyle="1" w:styleId="WW8Num99z5">
    <w:name w:val="WW8Num99z5"/>
    <w:rsid w:val="00C8624A"/>
  </w:style>
  <w:style w:type="character" w:customStyle="1" w:styleId="WW8Num99z6">
    <w:name w:val="WW8Num99z6"/>
    <w:rsid w:val="00C8624A"/>
  </w:style>
  <w:style w:type="character" w:customStyle="1" w:styleId="WW8Num99z7">
    <w:name w:val="WW8Num99z7"/>
    <w:rsid w:val="00C8624A"/>
  </w:style>
  <w:style w:type="character" w:customStyle="1" w:styleId="WW8Num99z8">
    <w:name w:val="WW8Num99z8"/>
    <w:rsid w:val="00C8624A"/>
  </w:style>
  <w:style w:type="character" w:customStyle="1" w:styleId="WW8Num100z0">
    <w:name w:val="WW8Num100z0"/>
    <w:rsid w:val="00C8624A"/>
    <w:rPr>
      <w:rFonts w:ascii="Symbol" w:hAnsi="Symbol" w:cs="Symbol" w:hint="default"/>
    </w:rPr>
  </w:style>
  <w:style w:type="character" w:customStyle="1" w:styleId="WW8Num100z1">
    <w:name w:val="WW8Num100z1"/>
    <w:rsid w:val="00C8624A"/>
    <w:rPr>
      <w:rFonts w:hint="default"/>
    </w:rPr>
  </w:style>
  <w:style w:type="character" w:customStyle="1" w:styleId="WW8Num100z2">
    <w:name w:val="WW8Num100z2"/>
    <w:rsid w:val="00C8624A"/>
    <w:rPr>
      <w:rFonts w:ascii="Wingdings" w:hAnsi="Wingdings" w:cs="Wingdings" w:hint="default"/>
    </w:rPr>
  </w:style>
  <w:style w:type="character" w:customStyle="1" w:styleId="WW8Num100z4">
    <w:name w:val="WW8Num100z4"/>
    <w:rsid w:val="00C8624A"/>
    <w:rPr>
      <w:rFonts w:ascii="Courier New" w:hAnsi="Courier New" w:cs="Courier New" w:hint="default"/>
    </w:rPr>
  </w:style>
  <w:style w:type="character" w:customStyle="1" w:styleId="WW8Num101z0">
    <w:name w:val="WW8Num101z0"/>
    <w:rsid w:val="00C8624A"/>
  </w:style>
  <w:style w:type="character" w:customStyle="1" w:styleId="WW8Num101z1">
    <w:name w:val="WW8Num101z1"/>
    <w:rsid w:val="00C8624A"/>
  </w:style>
  <w:style w:type="character" w:customStyle="1" w:styleId="WW8Num101z2">
    <w:name w:val="WW8Num101z2"/>
    <w:rsid w:val="00C8624A"/>
  </w:style>
  <w:style w:type="character" w:customStyle="1" w:styleId="WW8Num101z3">
    <w:name w:val="WW8Num101z3"/>
    <w:rsid w:val="00C8624A"/>
  </w:style>
  <w:style w:type="character" w:customStyle="1" w:styleId="WW8Num101z4">
    <w:name w:val="WW8Num101z4"/>
    <w:rsid w:val="00C8624A"/>
  </w:style>
  <w:style w:type="character" w:customStyle="1" w:styleId="WW8Num101z5">
    <w:name w:val="WW8Num101z5"/>
    <w:rsid w:val="00C8624A"/>
  </w:style>
  <w:style w:type="character" w:customStyle="1" w:styleId="WW8Num101z6">
    <w:name w:val="WW8Num101z6"/>
    <w:rsid w:val="00C8624A"/>
  </w:style>
  <w:style w:type="character" w:customStyle="1" w:styleId="WW8Num101z7">
    <w:name w:val="WW8Num101z7"/>
    <w:rsid w:val="00C8624A"/>
  </w:style>
  <w:style w:type="character" w:customStyle="1" w:styleId="WW8Num101z8">
    <w:name w:val="WW8Num101z8"/>
    <w:rsid w:val="00C8624A"/>
  </w:style>
  <w:style w:type="character" w:customStyle="1" w:styleId="WW8Num102z0">
    <w:name w:val="WW8Num102z0"/>
    <w:rsid w:val="00C8624A"/>
    <w:rPr>
      <w:rFonts w:ascii="Symbol" w:hAnsi="Symbol" w:cs="Symbol" w:hint="default"/>
      <w:color w:val="000000"/>
      <w:sz w:val="22"/>
      <w:szCs w:val="22"/>
    </w:rPr>
  </w:style>
  <w:style w:type="character" w:customStyle="1" w:styleId="WW8Num102z1">
    <w:name w:val="WW8Num102z1"/>
    <w:rsid w:val="00C8624A"/>
  </w:style>
  <w:style w:type="character" w:customStyle="1" w:styleId="WW8Num102z2">
    <w:name w:val="WW8Num102z2"/>
    <w:rsid w:val="00C8624A"/>
  </w:style>
  <w:style w:type="character" w:customStyle="1" w:styleId="WW8Num102z3">
    <w:name w:val="WW8Num102z3"/>
    <w:rsid w:val="00C8624A"/>
  </w:style>
  <w:style w:type="character" w:customStyle="1" w:styleId="WW8Num102z4">
    <w:name w:val="WW8Num102z4"/>
    <w:rsid w:val="00C8624A"/>
  </w:style>
  <w:style w:type="character" w:customStyle="1" w:styleId="WW8Num102z5">
    <w:name w:val="WW8Num102z5"/>
    <w:rsid w:val="00C8624A"/>
  </w:style>
  <w:style w:type="character" w:customStyle="1" w:styleId="WW8Num102z6">
    <w:name w:val="WW8Num102z6"/>
    <w:rsid w:val="00C8624A"/>
  </w:style>
  <w:style w:type="character" w:customStyle="1" w:styleId="WW8Num102z7">
    <w:name w:val="WW8Num102z7"/>
    <w:rsid w:val="00C8624A"/>
  </w:style>
  <w:style w:type="character" w:customStyle="1" w:styleId="WW8Num102z8">
    <w:name w:val="WW8Num102z8"/>
    <w:rsid w:val="00C8624A"/>
  </w:style>
  <w:style w:type="character" w:customStyle="1" w:styleId="WW8Num103z0">
    <w:name w:val="WW8Num103z0"/>
    <w:rsid w:val="00C8624A"/>
    <w:rPr>
      <w:sz w:val="22"/>
      <w:szCs w:val="22"/>
    </w:rPr>
  </w:style>
  <w:style w:type="character" w:customStyle="1" w:styleId="WW8Num103z1">
    <w:name w:val="WW8Num103z1"/>
    <w:rsid w:val="00C8624A"/>
  </w:style>
  <w:style w:type="character" w:customStyle="1" w:styleId="WW8Num103z2">
    <w:name w:val="WW8Num103z2"/>
    <w:rsid w:val="00C8624A"/>
  </w:style>
  <w:style w:type="character" w:customStyle="1" w:styleId="WW8Num103z3">
    <w:name w:val="WW8Num103z3"/>
    <w:rsid w:val="00C8624A"/>
  </w:style>
  <w:style w:type="character" w:customStyle="1" w:styleId="WW8Num103z4">
    <w:name w:val="WW8Num103z4"/>
    <w:rsid w:val="00C8624A"/>
  </w:style>
  <w:style w:type="character" w:customStyle="1" w:styleId="WW8Num103z5">
    <w:name w:val="WW8Num103z5"/>
    <w:rsid w:val="00C8624A"/>
  </w:style>
  <w:style w:type="character" w:customStyle="1" w:styleId="WW8Num103z6">
    <w:name w:val="WW8Num103z6"/>
    <w:rsid w:val="00C8624A"/>
  </w:style>
  <w:style w:type="character" w:customStyle="1" w:styleId="WW8Num103z7">
    <w:name w:val="WW8Num103z7"/>
    <w:rsid w:val="00C8624A"/>
  </w:style>
  <w:style w:type="character" w:customStyle="1" w:styleId="WW8Num103z8">
    <w:name w:val="WW8Num103z8"/>
    <w:rsid w:val="00C8624A"/>
  </w:style>
  <w:style w:type="character" w:customStyle="1" w:styleId="WW8Num104z0">
    <w:name w:val="WW8Num104z0"/>
    <w:rsid w:val="00C8624A"/>
    <w:rPr>
      <w:rFonts w:hint="default"/>
      <w:b/>
      <w:sz w:val="22"/>
      <w:szCs w:val="22"/>
      <w:u w:val="none"/>
    </w:rPr>
  </w:style>
  <w:style w:type="character" w:customStyle="1" w:styleId="WW8Num104z1">
    <w:name w:val="WW8Num104z1"/>
    <w:rsid w:val="00C8624A"/>
    <w:rPr>
      <w:rFonts w:ascii="OpenSymbol" w:hAnsi="OpenSymbol" w:cs="Courier New"/>
    </w:rPr>
  </w:style>
  <w:style w:type="character" w:customStyle="1" w:styleId="WW8Num104z3">
    <w:name w:val="WW8Num104z3"/>
    <w:rsid w:val="00C8624A"/>
    <w:rPr>
      <w:rFonts w:ascii="Wingdings 2" w:hAnsi="Wingdings 2" w:cs="Wingdings 2"/>
    </w:rPr>
  </w:style>
  <w:style w:type="character" w:customStyle="1" w:styleId="WW8Num105z0">
    <w:name w:val="WW8Num105z0"/>
    <w:rsid w:val="00C8624A"/>
    <w:rPr>
      <w:rFonts w:hint="default"/>
      <w:b w:val="0"/>
      <w:i w:val="0"/>
      <w:sz w:val="24"/>
      <w:szCs w:val="22"/>
    </w:rPr>
  </w:style>
  <w:style w:type="character" w:customStyle="1" w:styleId="WW8Num105z1">
    <w:name w:val="WW8Num105z1"/>
    <w:rsid w:val="00C8624A"/>
  </w:style>
  <w:style w:type="character" w:customStyle="1" w:styleId="WW8Num105z2">
    <w:name w:val="WW8Num105z2"/>
    <w:rsid w:val="00C8624A"/>
  </w:style>
  <w:style w:type="character" w:customStyle="1" w:styleId="WW8Num105z3">
    <w:name w:val="WW8Num105z3"/>
    <w:rsid w:val="00C8624A"/>
  </w:style>
  <w:style w:type="character" w:customStyle="1" w:styleId="WW8Num105z4">
    <w:name w:val="WW8Num105z4"/>
    <w:rsid w:val="00C8624A"/>
  </w:style>
  <w:style w:type="character" w:customStyle="1" w:styleId="WW8Num105z5">
    <w:name w:val="WW8Num105z5"/>
    <w:rsid w:val="00C8624A"/>
  </w:style>
  <w:style w:type="character" w:customStyle="1" w:styleId="WW8Num105z6">
    <w:name w:val="WW8Num105z6"/>
    <w:rsid w:val="00C8624A"/>
  </w:style>
  <w:style w:type="character" w:customStyle="1" w:styleId="WW8Num105z7">
    <w:name w:val="WW8Num105z7"/>
    <w:rsid w:val="00C8624A"/>
  </w:style>
  <w:style w:type="character" w:customStyle="1" w:styleId="WW8Num105z8">
    <w:name w:val="WW8Num105z8"/>
    <w:rsid w:val="00C8624A"/>
  </w:style>
  <w:style w:type="character" w:customStyle="1" w:styleId="WW8Num106z0">
    <w:name w:val="WW8Num106z0"/>
    <w:rsid w:val="00C8624A"/>
    <w:rPr>
      <w:rFonts w:ascii="Times New Roman" w:hAnsi="Times New Roman" w:cs="Times New Roman" w:hint="default"/>
      <w:b w:val="0"/>
      <w:i w:val="0"/>
      <w:sz w:val="22"/>
      <w:szCs w:val="22"/>
    </w:rPr>
  </w:style>
  <w:style w:type="character" w:customStyle="1" w:styleId="WW8Num106z1">
    <w:name w:val="WW8Num106z1"/>
    <w:rsid w:val="00C8624A"/>
    <w:rPr>
      <w:rFonts w:hint="default"/>
      <w:b/>
    </w:rPr>
  </w:style>
  <w:style w:type="character" w:customStyle="1" w:styleId="WW8Num106z2">
    <w:name w:val="WW8Num106z2"/>
    <w:rsid w:val="00C8624A"/>
  </w:style>
  <w:style w:type="character" w:customStyle="1" w:styleId="WW8Num106z3">
    <w:name w:val="WW8Num106z3"/>
    <w:rsid w:val="00C8624A"/>
  </w:style>
  <w:style w:type="character" w:customStyle="1" w:styleId="WW8Num106z4">
    <w:name w:val="WW8Num106z4"/>
    <w:rsid w:val="00C8624A"/>
  </w:style>
  <w:style w:type="character" w:customStyle="1" w:styleId="WW8Num106z5">
    <w:name w:val="WW8Num106z5"/>
    <w:rsid w:val="00C8624A"/>
  </w:style>
  <w:style w:type="character" w:customStyle="1" w:styleId="WW8Num106z6">
    <w:name w:val="WW8Num106z6"/>
    <w:rsid w:val="00C8624A"/>
  </w:style>
  <w:style w:type="character" w:customStyle="1" w:styleId="WW8Num106z7">
    <w:name w:val="WW8Num106z7"/>
    <w:rsid w:val="00C8624A"/>
  </w:style>
  <w:style w:type="character" w:customStyle="1" w:styleId="WW8Num106z8">
    <w:name w:val="WW8Num106z8"/>
    <w:rsid w:val="00C8624A"/>
  </w:style>
  <w:style w:type="character" w:customStyle="1" w:styleId="WW8Num107z0">
    <w:name w:val="WW8Num107z0"/>
    <w:rsid w:val="00C8624A"/>
    <w:rPr>
      <w:rFonts w:ascii="Times New Roman" w:hAnsi="Times New Roman" w:cs="Times New Roman" w:hint="default"/>
      <w:b w:val="0"/>
      <w:i w:val="0"/>
      <w:color w:val="auto"/>
      <w:sz w:val="22"/>
    </w:rPr>
  </w:style>
  <w:style w:type="character" w:customStyle="1" w:styleId="WW8Num108z0">
    <w:name w:val="WW8Num108z0"/>
    <w:rsid w:val="00C8624A"/>
    <w:rPr>
      <w:rFonts w:hint="default"/>
      <w:b w:val="0"/>
      <w:i w:val="0"/>
    </w:rPr>
  </w:style>
  <w:style w:type="character" w:customStyle="1" w:styleId="WW8Num108z1">
    <w:name w:val="WW8Num108z1"/>
    <w:rsid w:val="00C8624A"/>
  </w:style>
  <w:style w:type="character" w:customStyle="1" w:styleId="WW8Num108z2">
    <w:name w:val="WW8Num108z2"/>
    <w:rsid w:val="00C8624A"/>
  </w:style>
  <w:style w:type="character" w:customStyle="1" w:styleId="WW8Num108z3">
    <w:name w:val="WW8Num108z3"/>
    <w:rsid w:val="00C8624A"/>
  </w:style>
  <w:style w:type="character" w:customStyle="1" w:styleId="WW8Num108z4">
    <w:name w:val="WW8Num108z4"/>
    <w:rsid w:val="00C8624A"/>
  </w:style>
  <w:style w:type="character" w:customStyle="1" w:styleId="WW8Num108z5">
    <w:name w:val="WW8Num108z5"/>
    <w:rsid w:val="00C8624A"/>
  </w:style>
  <w:style w:type="character" w:customStyle="1" w:styleId="WW8Num108z6">
    <w:name w:val="WW8Num108z6"/>
    <w:rsid w:val="00C8624A"/>
  </w:style>
  <w:style w:type="character" w:customStyle="1" w:styleId="WW8Num108z7">
    <w:name w:val="WW8Num108z7"/>
    <w:rsid w:val="00C8624A"/>
  </w:style>
  <w:style w:type="character" w:customStyle="1" w:styleId="WW8Num108z8">
    <w:name w:val="WW8Num108z8"/>
    <w:rsid w:val="00C8624A"/>
  </w:style>
  <w:style w:type="character" w:customStyle="1" w:styleId="WW8Num109z0">
    <w:name w:val="WW8Num109z0"/>
    <w:rsid w:val="00C8624A"/>
    <w:rPr>
      <w:rFonts w:hint="default"/>
    </w:rPr>
  </w:style>
  <w:style w:type="character" w:customStyle="1" w:styleId="WW8Num109z1">
    <w:name w:val="WW8Num109z1"/>
    <w:rsid w:val="00C8624A"/>
  </w:style>
  <w:style w:type="character" w:customStyle="1" w:styleId="WW8Num109z2">
    <w:name w:val="WW8Num109z2"/>
    <w:rsid w:val="00C8624A"/>
  </w:style>
  <w:style w:type="character" w:customStyle="1" w:styleId="WW8Num109z3">
    <w:name w:val="WW8Num109z3"/>
    <w:rsid w:val="00C8624A"/>
  </w:style>
  <w:style w:type="character" w:customStyle="1" w:styleId="WW8Num109z4">
    <w:name w:val="WW8Num109z4"/>
    <w:rsid w:val="00C8624A"/>
  </w:style>
  <w:style w:type="character" w:customStyle="1" w:styleId="WW8Num109z5">
    <w:name w:val="WW8Num109z5"/>
    <w:rsid w:val="00C8624A"/>
  </w:style>
  <w:style w:type="character" w:customStyle="1" w:styleId="WW8Num109z6">
    <w:name w:val="WW8Num109z6"/>
    <w:rsid w:val="00C8624A"/>
  </w:style>
  <w:style w:type="character" w:customStyle="1" w:styleId="WW8Num109z7">
    <w:name w:val="WW8Num109z7"/>
    <w:rsid w:val="00C8624A"/>
  </w:style>
  <w:style w:type="character" w:customStyle="1" w:styleId="WW8Num109z8">
    <w:name w:val="WW8Num109z8"/>
    <w:rsid w:val="00C8624A"/>
  </w:style>
  <w:style w:type="character" w:customStyle="1" w:styleId="WW8Num110z0">
    <w:name w:val="WW8Num110z0"/>
    <w:rsid w:val="00C8624A"/>
    <w:rPr>
      <w:rFonts w:hint="default"/>
      <w:b/>
    </w:rPr>
  </w:style>
  <w:style w:type="character" w:customStyle="1" w:styleId="WW8Num110z1">
    <w:name w:val="WW8Num110z1"/>
    <w:rsid w:val="00C8624A"/>
  </w:style>
  <w:style w:type="character" w:customStyle="1" w:styleId="WW8Num110z2">
    <w:name w:val="WW8Num110z2"/>
    <w:rsid w:val="00C8624A"/>
  </w:style>
  <w:style w:type="character" w:customStyle="1" w:styleId="WW8Num110z3">
    <w:name w:val="WW8Num110z3"/>
    <w:rsid w:val="00C8624A"/>
  </w:style>
  <w:style w:type="character" w:customStyle="1" w:styleId="WW8Num110z4">
    <w:name w:val="WW8Num110z4"/>
    <w:rsid w:val="00C8624A"/>
  </w:style>
  <w:style w:type="character" w:customStyle="1" w:styleId="WW8Num110z5">
    <w:name w:val="WW8Num110z5"/>
    <w:rsid w:val="00C8624A"/>
  </w:style>
  <w:style w:type="character" w:customStyle="1" w:styleId="WW8Num110z6">
    <w:name w:val="WW8Num110z6"/>
    <w:rsid w:val="00C8624A"/>
  </w:style>
  <w:style w:type="character" w:customStyle="1" w:styleId="WW8Num110z7">
    <w:name w:val="WW8Num110z7"/>
    <w:rsid w:val="00C8624A"/>
  </w:style>
  <w:style w:type="character" w:customStyle="1" w:styleId="WW8Num110z8">
    <w:name w:val="WW8Num110z8"/>
    <w:rsid w:val="00C8624A"/>
  </w:style>
  <w:style w:type="character" w:customStyle="1" w:styleId="WW8Num111z0">
    <w:name w:val="WW8Num111z0"/>
    <w:rsid w:val="00C8624A"/>
    <w:rPr>
      <w:rFonts w:ascii="Symbol" w:hAnsi="Symbol" w:cs="Symbol" w:hint="default"/>
      <w:sz w:val="20"/>
      <w:szCs w:val="20"/>
      <w:lang w:val="en-US"/>
    </w:rPr>
  </w:style>
  <w:style w:type="character" w:customStyle="1" w:styleId="WW8Num111z1">
    <w:name w:val="WW8Num111z1"/>
    <w:rsid w:val="00C8624A"/>
  </w:style>
  <w:style w:type="character" w:customStyle="1" w:styleId="WW8Num111z2">
    <w:name w:val="WW8Num111z2"/>
    <w:rsid w:val="00C8624A"/>
  </w:style>
  <w:style w:type="character" w:customStyle="1" w:styleId="WW8Num111z3">
    <w:name w:val="WW8Num111z3"/>
    <w:rsid w:val="00C8624A"/>
  </w:style>
  <w:style w:type="character" w:customStyle="1" w:styleId="WW8Num111z4">
    <w:name w:val="WW8Num111z4"/>
    <w:rsid w:val="00C8624A"/>
  </w:style>
  <w:style w:type="character" w:customStyle="1" w:styleId="WW8Num111z5">
    <w:name w:val="WW8Num111z5"/>
    <w:rsid w:val="00C8624A"/>
  </w:style>
  <w:style w:type="character" w:customStyle="1" w:styleId="WW8Num111z6">
    <w:name w:val="WW8Num111z6"/>
    <w:rsid w:val="00C8624A"/>
  </w:style>
  <w:style w:type="character" w:customStyle="1" w:styleId="WW8Num111z7">
    <w:name w:val="WW8Num111z7"/>
    <w:rsid w:val="00C8624A"/>
  </w:style>
  <w:style w:type="character" w:customStyle="1" w:styleId="WW8Num111z8">
    <w:name w:val="WW8Num111z8"/>
    <w:rsid w:val="00C8624A"/>
  </w:style>
  <w:style w:type="character" w:customStyle="1" w:styleId="WW8Num112z0">
    <w:name w:val="WW8Num112z0"/>
    <w:rsid w:val="00C8624A"/>
    <w:rPr>
      <w:rFonts w:hint="default"/>
      <w:sz w:val="22"/>
      <w:szCs w:val="22"/>
    </w:rPr>
  </w:style>
  <w:style w:type="character" w:customStyle="1" w:styleId="WW8Num112z1">
    <w:name w:val="WW8Num112z1"/>
    <w:rsid w:val="00C8624A"/>
    <w:rPr>
      <w:rFonts w:hint="default"/>
      <w:b/>
    </w:rPr>
  </w:style>
  <w:style w:type="character" w:customStyle="1" w:styleId="WW8Num113z0">
    <w:name w:val="WW8Num113z0"/>
    <w:rsid w:val="00C8624A"/>
    <w:rPr>
      <w:rFonts w:ascii="Times New Roman" w:hAnsi="Times New Roman" w:cs="Times New Roman" w:hint="default"/>
      <w:b w:val="0"/>
      <w:i w:val="0"/>
    </w:rPr>
  </w:style>
  <w:style w:type="character" w:customStyle="1" w:styleId="WW8Num114z0">
    <w:name w:val="WW8Num114z0"/>
    <w:rsid w:val="00C8624A"/>
    <w:rPr>
      <w:rFonts w:hint="default"/>
      <w:sz w:val="22"/>
      <w:szCs w:val="22"/>
    </w:rPr>
  </w:style>
  <w:style w:type="character" w:customStyle="1" w:styleId="WW8Num114z1">
    <w:name w:val="WW8Num114z1"/>
    <w:rsid w:val="00C8624A"/>
  </w:style>
  <w:style w:type="character" w:customStyle="1" w:styleId="WW8Num114z2">
    <w:name w:val="WW8Num114z2"/>
    <w:rsid w:val="00C8624A"/>
  </w:style>
  <w:style w:type="character" w:customStyle="1" w:styleId="WW8Num114z3">
    <w:name w:val="WW8Num114z3"/>
    <w:rsid w:val="00C8624A"/>
  </w:style>
  <w:style w:type="character" w:customStyle="1" w:styleId="WW8Num114z4">
    <w:name w:val="WW8Num114z4"/>
    <w:rsid w:val="00C8624A"/>
  </w:style>
  <w:style w:type="character" w:customStyle="1" w:styleId="WW8Num114z5">
    <w:name w:val="WW8Num114z5"/>
    <w:rsid w:val="00C8624A"/>
  </w:style>
  <w:style w:type="character" w:customStyle="1" w:styleId="WW8Num114z6">
    <w:name w:val="WW8Num114z6"/>
    <w:rsid w:val="00C8624A"/>
  </w:style>
  <w:style w:type="character" w:customStyle="1" w:styleId="WW8Num114z7">
    <w:name w:val="WW8Num114z7"/>
    <w:rsid w:val="00C8624A"/>
  </w:style>
  <w:style w:type="character" w:customStyle="1" w:styleId="WW8Num114z8">
    <w:name w:val="WW8Num114z8"/>
    <w:rsid w:val="00C8624A"/>
  </w:style>
  <w:style w:type="character" w:customStyle="1" w:styleId="WW8Num115z0">
    <w:name w:val="WW8Num115z0"/>
    <w:rsid w:val="00C8624A"/>
    <w:rPr>
      <w:rFonts w:hint="default"/>
    </w:rPr>
  </w:style>
  <w:style w:type="character" w:customStyle="1" w:styleId="WW8Num115z1">
    <w:name w:val="WW8Num115z1"/>
    <w:rsid w:val="00C8624A"/>
    <w:rPr>
      <w:rFonts w:ascii="Times New Roman" w:hAnsi="Times New Roman" w:cs="Times New Roman" w:hint="default"/>
      <w:b w:val="0"/>
      <w:i w:val="0"/>
      <w:sz w:val="24"/>
    </w:rPr>
  </w:style>
  <w:style w:type="character" w:customStyle="1" w:styleId="WW8Num115z2">
    <w:name w:val="WW8Num115z2"/>
    <w:rsid w:val="00C8624A"/>
    <w:rPr>
      <w:rFonts w:hint="default"/>
      <w:color w:val="auto"/>
    </w:rPr>
  </w:style>
  <w:style w:type="character" w:customStyle="1" w:styleId="WW8Num115z3">
    <w:name w:val="WW8Num115z3"/>
    <w:rsid w:val="00C8624A"/>
  </w:style>
  <w:style w:type="character" w:customStyle="1" w:styleId="WW8Num115z4">
    <w:name w:val="WW8Num115z4"/>
    <w:rsid w:val="00C8624A"/>
  </w:style>
  <w:style w:type="character" w:customStyle="1" w:styleId="WW8Num115z5">
    <w:name w:val="WW8Num115z5"/>
    <w:rsid w:val="00C8624A"/>
  </w:style>
  <w:style w:type="character" w:customStyle="1" w:styleId="WW8Num115z6">
    <w:name w:val="WW8Num115z6"/>
    <w:rsid w:val="00C8624A"/>
  </w:style>
  <w:style w:type="character" w:customStyle="1" w:styleId="WW8Num115z7">
    <w:name w:val="WW8Num115z7"/>
    <w:rsid w:val="00C8624A"/>
  </w:style>
  <w:style w:type="character" w:customStyle="1" w:styleId="WW8Num115z8">
    <w:name w:val="WW8Num115z8"/>
    <w:rsid w:val="00C8624A"/>
  </w:style>
  <w:style w:type="character" w:customStyle="1" w:styleId="WW8Num116z0">
    <w:name w:val="WW8Num116z0"/>
    <w:rsid w:val="00C8624A"/>
    <w:rPr>
      <w:rFonts w:ascii="Times New Roman" w:hAnsi="Times New Roman" w:cs="Times New Roman" w:hint="default"/>
      <w:b w:val="0"/>
      <w:i w:val="0"/>
      <w:sz w:val="22"/>
    </w:rPr>
  </w:style>
  <w:style w:type="character" w:customStyle="1" w:styleId="WW8Num117z0">
    <w:name w:val="WW8Num117z0"/>
    <w:rsid w:val="00C8624A"/>
    <w:rPr>
      <w:rFonts w:hint="default"/>
    </w:rPr>
  </w:style>
  <w:style w:type="character" w:customStyle="1" w:styleId="WW8Num117z1">
    <w:name w:val="WW8Num117z1"/>
    <w:rsid w:val="00C8624A"/>
  </w:style>
  <w:style w:type="character" w:customStyle="1" w:styleId="WW8Num117z2">
    <w:name w:val="WW8Num117z2"/>
    <w:rsid w:val="00C8624A"/>
  </w:style>
  <w:style w:type="character" w:customStyle="1" w:styleId="WW8Num117z3">
    <w:name w:val="WW8Num117z3"/>
    <w:rsid w:val="00C8624A"/>
  </w:style>
  <w:style w:type="character" w:customStyle="1" w:styleId="WW8Num117z4">
    <w:name w:val="WW8Num117z4"/>
    <w:rsid w:val="00C8624A"/>
  </w:style>
  <w:style w:type="character" w:customStyle="1" w:styleId="WW8Num117z5">
    <w:name w:val="WW8Num117z5"/>
    <w:rsid w:val="00C8624A"/>
  </w:style>
  <w:style w:type="character" w:customStyle="1" w:styleId="WW8Num117z6">
    <w:name w:val="WW8Num117z6"/>
    <w:rsid w:val="00C8624A"/>
  </w:style>
  <w:style w:type="character" w:customStyle="1" w:styleId="WW8Num117z7">
    <w:name w:val="WW8Num117z7"/>
    <w:rsid w:val="00C8624A"/>
  </w:style>
  <w:style w:type="character" w:customStyle="1" w:styleId="WW8Num117z8">
    <w:name w:val="WW8Num117z8"/>
    <w:rsid w:val="00C8624A"/>
  </w:style>
  <w:style w:type="character" w:customStyle="1" w:styleId="WW8Num118z0">
    <w:name w:val="WW8Num118z0"/>
    <w:rsid w:val="00C8624A"/>
    <w:rPr>
      <w:rFonts w:ascii="Symbol" w:hAnsi="Symbol" w:cs="Symbol" w:hint="default"/>
      <w:sz w:val="20"/>
      <w:szCs w:val="20"/>
      <w:lang w:val="en-US"/>
    </w:rPr>
  </w:style>
  <w:style w:type="character" w:customStyle="1" w:styleId="WW8Num118z1">
    <w:name w:val="WW8Num118z1"/>
    <w:rsid w:val="00C8624A"/>
    <w:rPr>
      <w:rFonts w:ascii="Courier New" w:hAnsi="Courier New" w:cs="Courier New" w:hint="default"/>
    </w:rPr>
  </w:style>
  <w:style w:type="character" w:customStyle="1" w:styleId="WW8Num118z2">
    <w:name w:val="WW8Num118z2"/>
    <w:rsid w:val="00C8624A"/>
    <w:rPr>
      <w:rFonts w:ascii="Wingdings" w:hAnsi="Wingdings" w:cs="Wingdings" w:hint="default"/>
    </w:rPr>
  </w:style>
  <w:style w:type="character" w:customStyle="1" w:styleId="WW8Num119z0">
    <w:name w:val="WW8Num119z0"/>
    <w:rsid w:val="00C8624A"/>
    <w:rPr>
      <w:sz w:val="22"/>
      <w:szCs w:val="22"/>
    </w:rPr>
  </w:style>
  <w:style w:type="character" w:customStyle="1" w:styleId="WW8Num120z0">
    <w:name w:val="WW8Num120z0"/>
    <w:rsid w:val="00C8624A"/>
    <w:rPr>
      <w:rFonts w:ascii="Symbol" w:hAnsi="Symbol" w:cs="Symbol" w:hint="default"/>
      <w:position w:val="0"/>
      <w:sz w:val="20"/>
      <w:szCs w:val="20"/>
      <w:vertAlign w:val="baseline"/>
      <w:lang w:val="en-US"/>
    </w:rPr>
  </w:style>
  <w:style w:type="character" w:customStyle="1" w:styleId="WW8Num120z1">
    <w:name w:val="WW8Num120z1"/>
    <w:rsid w:val="00C8624A"/>
    <w:rPr>
      <w:rFonts w:ascii="Courier New" w:hAnsi="Courier New" w:cs="Courier New" w:hint="default"/>
    </w:rPr>
  </w:style>
  <w:style w:type="character" w:customStyle="1" w:styleId="WW8Num120z2">
    <w:name w:val="WW8Num120z2"/>
    <w:rsid w:val="00C8624A"/>
    <w:rPr>
      <w:rFonts w:ascii="Wingdings" w:hAnsi="Wingdings" w:cs="Wingdings" w:hint="default"/>
    </w:rPr>
  </w:style>
  <w:style w:type="character" w:customStyle="1" w:styleId="WW8Num120z3">
    <w:name w:val="WW8Num120z3"/>
    <w:rsid w:val="00C8624A"/>
    <w:rPr>
      <w:rFonts w:ascii="Symbol" w:hAnsi="Symbol" w:cs="Symbol" w:hint="default"/>
    </w:rPr>
  </w:style>
  <w:style w:type="character" w:customStyle="1" w:styleId="WW8Num121z0">
    <w:name w:val="WW8Num121z0"/>
    <w:rsid w:val="00C8624A"/>
  </w:style>
  <w:style w:type="character" w:customStyle="1" w:styleId="WW8Num121z1">
    <w:name w:val="WW8Num121z1"/>
    <w:rsid w:val="00C8624A"/>
    <w:rPr>
      <w:rFonts w:hint="default"/>
      <w:u w:val="none"/>
    </w:rPr>
  </w:style>
  <w:style w:type="character" w:customStyle="1" w:styleId="WW8Num121z2">
    <w:name w:val="WW8Num121z2"/>
    <w:rsid w:val="00C8624A"/>
    <w:rPr>
      <w:rFonts w:hint="default"/>
      <w:u w:val="single"/>
    </w:rPr>
  </w:style>
  <w:style w:type="character" w:customStyle="1" w:styleId="WW8Num122z0">
    <w:name w:val="WW8Num122z0"/>
    <w:rsid w:val="00C8624A"/>
    <w:rPr>
      <w:rFonts w:hint="default"/>
    </w:rPr>
  </w:style>
  <w:style w:type="character" w:customStyle="1" w:styleId="WW8Num123z0">
    <w:name w:val="WW8Num123z0"/>
    <w:rsid w:val="00C8624A"/>
    <w:rPr>
      <w:rFonts w:ascii="Symbol" w:hAnsi="Symbol" w:cs="Symbol" w:hint="default"/>
      <w:sz w:val="20"/>
    </w:rPr>
  </w:style>
  <w:style w:type="character" w:customStyle="1" w:styleId="WW8Num123z1">
    <w:name w:val="WW8Num123z1"/>
    <w:rsid w:val="00C8624A"/>
    <w:rPr>
      <w:rFonts w:ascii="Courier New" w:hAnsi="Courier New" w:cs="Courier New" w:hint="default"/>
      <w:sz w:val="20"/>
    </w:rPr>
  </w:style>
  <w:style w:type="character" w:customStyle="1" w:styleId="WW8Num123z2">
    <w:name w:val="WW8Num123z2"/>
    <w:rsid w:val="00C8624A"/>
    <w:rPr>
      <w:rFonts w:ascii="Wingdings" w:hAnsi="Wingdings" w:cs="Wingdings" w:hint="default"/>
      <w:sz w:val="20"/>
    </w:rPr>
  </w:style>
  <w:style w:type="character" w:customStyle="1" w:styleId="WW8Num124z0">
    <w:name w:val="WW8Num124z0"/>
    <w:rsid w:val="00C8624A"/>
    <w:rPr>
      <w:rFonts w:hint="default"/>
      <w:sz w:val="22"/>
      <w:szCs w:val="22"/>
    </w:rPr>
  </w:style>
  <w:style w:type="character" w:customStyle="1" w:styleId="WW8Num125z0">
    <w:name w:val="WW8Num125z0"/>
    <w:rsid w:val="00C8624A"/>
    <w:rPr>
      <w:rFonts w:hint="default"/>
      <w:sz w:val="22"/>
      <w:szCs w:val="22"/>
    </w:rPr>
  </w:style>
  <w:style w:type="character" w:customStyle="1" w:styleId="WW8Num125z1">
    <w:name w:val="WW8Num125z1"/>
    <w:rsid w:val="00C8624A"/>
  </w:style>
  <w:style w:type="character" w:customStyle="1" w:styleId="WW8Num125z2">
    <w:name w:val="WW8Num125z2"/>
    <w:rsid w:val="00C8624A"/>
  </w:style>
  <w:style w:type="character" w:customStyle="1" w:styleId="WW8Num125z3">
    <w:name w:val="WW8Num125z3"/>
    <w:rsid w:val="00C8624A"/>
  </w:style>
  <w:style w:type="character" w:customStyle="1" w:styleId="WW8Num125z4">
    <w:name w:val="WW8Num125z4"/>
    <w:rsid w:val="00C8624A"/>
  </w:style>
  <w:style w:type="character" w:customStyle="1" w:styleId="WW8Num125z5">
    <w:name w:val="WW8Num125z5"/>
    <w:rsid w:val="00C8624A"/>
  </w:style>
  <w:style w:type="character" w:customStyle="1" w:styleId="WW8Num125z6">
    <w:name w:val="WW8Num125z6"/>
    <w:rsid w:val="00C8624A"/>
  </w:style>
  <w:style w:type="character" w:customStyle="1" w:styleId="WW8Num125z7">
    <w:name w:val="WW8Num125z7"/>
    <w:rsid w:val="00C8624A"/>
  </w:style>
  <w:style w:type="character" w:customStyle="1" w:styleId="WW8Num125z8">
    <w:name w:val="WW8Num125z8"/>
    <w:rsid w:val="00C8624A"/>
  </w:style>
  <w:style w:type="character" w:customStyle="1" w:styleId="WW8Num126z0">
    <w:name w:val="WW8Num126z0"/>
    <w:rsid w:val="00C8624A"/>
  </w:style>
  <w:style w:type="character" w:customStyle="1" w:styleId="Domylnaczcionkaakapitu5">
    <w:name w:val="Domyślna czcionka akapitu5"/>
    <w:rsid w:val="00C8624A"/>
  </w:style>
  <w:style w:type="character" w:customStyle="1" w:styleId="Nagwek1Znak">
    <w:name w:val="Nagłówek 1 Znak"/>
    <w:basedOn w:val="Domylnaczcionkaakapitu5"/>
    <w:uiPriority w:val="9"/>
    <w:rsid w:val="00C8624A"/>
    <w:rPr>
      <w:rFonts w:ascii="Times New Roman" w:eastAsia="Times New Roman" w:hAnsi="Times New Roman" w:cs="Times New Roman"/>
      <w:b/>
      <w:sz w:val="24"/>
      <w:szCs w:val="20"/>
    </w:rPr>
  </w:style>
  <w:style w:type="character" w:customStyle="1" w:styleId="Nagwek2Znak">
    <w:name w:val="Nagłówek 2 Znak"/>
    <w:basedOn w:val="Domylnaczcionkaakapitu5"/>
    <w:uiPriority w:val="9"/>
    <w:rsid w:val="00C8624A"/>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8624A"/>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8624A"/>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8624A"/>
    <w:rPr>
      <w:rFonts w:ascii="Calibri" w:eastAsia="Times New Roman" w:hAnsi="Calibri" w:cs="Times New Roman"/>
      <w:b/>
      <w:bCs/>
      <w:i/>
      <w:iCs/>
      <w:sz w:val="26"/>
      <w:szCs w:val="26"/>
    </w:rPr>
  </w:style>
  <w:style w:type="character" w:customStyle="1" w:styleId="Nagwek6Znak">
    <w:name w:val="Nagłówek 6 Znak"/>
    <w:basedOn w:val="Domylnaczcionkaakapitu5"/>
    <w:rsid w:val="00C8624A"/>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8624A"/>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8624A"/>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8624A"/>
    <w:rPr>
      <w:rFonts w:ascii="Cambria" w:eastAsia="Times New Roman" w:hAnsi="Cambria" w:cs="Times New Roman"/>
      <w:sz w:val="22"/>
      <w:szCs w:val="22"/>
    </w:rPr>
  </w:style>
  <w:style w:type="character" w:styleId="Hipercze">
    <w:name w:val="Hyperlink"/>
    <w:basedOn w:val="Domylnaczcionkaakapitu5"/>
    <w:uiPriority w:val="99"/>
    <w:rsid w:val="00C8624A"/>
    <w:rPr>
      <w:color w:val="0000FF"/>
      <w:u w:val="single"/>
    </w:rPr>
  </w:style>
  <w:style w:type="character" w:customStyle="1" w:styleId="StopkaZnak">
    <w:name w:val="Stopka Znak"/>
    <w:basedOn w:val="Domylnaczcionkaakapitu5"/>
    <w:uiPriority w:val="99"/>
    <w:rsid w:val="00C8624A"/>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8624A"/>
    <w:rPr>
      <w:rFonts w:ascii="Times New Roman" w:eastAsia="Times New Roman" w:hAnsi="Times New Roman" w:cs="Times New Roman"/>
      <w:b/>
      <w:sz w:val="24"/>
      <w:szCs w:val="20"/>
    </w:rPr>
  </w:style>
  <w:style w:type="character" w:customStyle="1" w:styleId="TekstpodstawowyZnak">
    <w:name w:val="Tekst podstawowy Znak"/>
    <w:basedOn w:val="Domylnaczcionkaakapitu5"/>
    <w:uiPriority w:val="99"/>
    <w:rsid w:val="00C8624A"/>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8624A"/>
    <w:rPr>
      <w:rFonts w:ascii="Times New Roman" w:eastAsia="Times New Roman" w:hAnsi="Times New Roman" w:cs="Times New Roman"/>
      <w:sz w:val="24"/>
      <w:szCs w:val="20"/>
    </w:rPr>
  </w:style>
  <w:style w:type="character" w:styleId="Numerstrony">
    <w:name w:val="page number"/>
    <w:basedOn w:val="Domylnaczcionkaakapitu5"/>
    <w:rsid w:val="00C8624A"/>
  </w:style>
  <w:style w:type="character" w:customStyle="1" w:styleId="text2bold">
    <w:name w:val="text2 bold"/>
    <w:basedOn w:val="Domylnaczcionkaakapitu5"/>
    <w:rsid w:val="00C8624A"/>
  </w:style>
  <w:style w:type="character" w:customStyle="1" w:styleId="ZwykytekstZnak">
    <w:name w:val="Zwykły tekst Znak"/>
    <w:basedOn w:val="Domylnaczcionkaakapitu5"/>
    <w:link w:val="Zwykytekst"/>
    <w:rsid w:val="00C8624A"/>
    <w:rPr>
      <w:rFonts w:ascii="Courier New" w:eastAsia="Times New Roman" w:hAnsi="Courier New" w:cs="Times New Roman"/>
      <w:sz w:val="20"/>
      <w:szCs w:val="20"/>
    </w:rPr>
  </w:style>
  <w:style w:type="paragraph" w:styleId="Zwykytekst">
    <w:name w:val="Plain Text"/>
    <w:basedOn w:val="Normalny"/>
    <w:link w:val="ZwykytekstZnak"/>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8624A"/>
    <w:rPr>
      <w:b/>
      <w:bCs/>
      <w:smallCaps/>
      <w:spacing w:val="5"/>
    </w:rPr>
  </w:style>
  <w:style w:type="character" w:customStyle="1" w:styleId="PodtytuZnak">
    <w:name w:val="Podtytuł Znak"/>
    <w:basedOn w:val="Domylnaczcionkaakapitu5"/>
    <w:rsid w:val="00C8624A"/>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8624A"/>
    <w:rPr>
      <w:rFonts w:ascii="Times New Roman" w:eastAsia="Times New Roman" w:hAnsi="Times New Roman" w:cs="Times New Roman"/>
    </w:rPr>
  </w:style>
  <w:style w:type="character" w:customStyle="1" w:styleId="FontStyle58">
    <w:name w:val="Font Style58"/>
    <w:rsid w:val="00C8624A"/>
    <w:rPr>
      <w:rFonts w:ascii="Times New Roman" w:hAnsi="Times New Roman" w:cs="Times New Roman"/>
      <w:sz w:val="16"/>
      <w:szCs w:val="16"/>
    </w:rPr>
  </w:style>
  <w:style w:type="character" w:customStyle="1" w:styleId="TytuZnak">
    <w:name w:val="Tytuł Znak"/>
    <w:basedOn w:val="Domylnaczcionkaakapitu5"/>
    <w:rsid w:val="00C8624A"/>
    <w:rPr>
      <w:rFonts w:ascii="Arial" w:eastAsia="Times New Roman" w:hAnsi="Arial" w:cs="Arial"/>
      <w:b/>
      <w:bCs/>
      <w:sz w:val="22"/>
      <w:szCs w:val="24"/>
    </w:rPr>
  </w:style>
  <w:style w:type="character" w:customStyle="1" w:styleId="NagwekZnak">
    <w:name w:val="Nagłówek Znak"/>
    <w:basedOn w:val="Domylnaczcionkaakapitu5"/>
    <w:uiPriority w:val="99"/>
    <w:rsid w:val="00C8624A"/>
    <w:rPr>
      <w:rFonts w:ascii="Arial" w:eastAsia="Lucida Sans Unicode" w:hAnsi="Arial" w:cs="Arial"/>
      <w:kern w:val="1"/>
      <w:sz w:val="28"/>
      <w:lang w:eastAsia="zh-CN"/>
    </w:rPr>
  </w:style>
  <w:style w:type="character" w:styleId="Pogrubienie">
    <w:name w:val="Strong"/>
    <w:basedOn w:val="Domylnaczcionkaakapitu5"/>
    <w:qFormat/>
    <w:rsid w:val="00C8624A"/>
    <w:rPr>
      <w:b/>
      <w:bCs/>
    </w:rPr>
  </w:style>
  <w:style w:type="character" w:customStyle="1" w:styleId="text2">
    <w:name w:val="text2"/>
    <w:basedOn w:val="Domylnaczcionkaakapitu5"/>
    <w:rsid w:val="00C8624A"/>
  </w:style>
  <w:style w:type="character" w:customStyle="1" w:styleId="Znakiprzypiswkocowych">
    <w:name w:val="Znaki przypisów końcowych"/>
    <w:basedOn w:val="Domylnaczcionkaakapitu5"/>
    <w:rsid w:val="00C8624A"/>
    <w:rPr>
      <w:vertAlign w:val="superscript"/>
    </w:rPr>
  </w:style>
  <w:style w:type="character" w:styleId="Odwoanieintensywne">
    <w:name w:val="Intense Reference"/>
    <w:basedOn w:val="Domylnaczcionkaakapitu5"/>
    <w:qFormat/>
    <w:rsid w:val="00C8624A"/>
    <w:rPr>
      <w:b/>
      <w:bCs/>
      <w:smallCaps/>
      <w:color w:val="C0504D"/>
      <w:spacing w:val="5"/>
      <w:u w:val="single"/>
    </w:rPr>
  </w:style>
  <w:style w:type="character" w:styleId="Odwoaniedelikatne">
    <w:name w:val="Subtle Reference"/>
    <w:basedOn w:val="Domylnaczcionkaakapitu5"/>
    <w:uiPriority w:val="31"/>
    <w:qFormat/>
    <w:rsid w:val="00C8624A"/>
    <w:rPr>
      <w:smallCaps/>
      <w:color w:val="C0504D"/>
      <w:u w:val="single"/>
    </w:rPr>
  </w:style>
  <w:style w:type="character" w:customStyle="1" w:styleId="TekstdymkaZnak">
    <w:name w:val="Tekst dymka Znak"/>
    <w:basedOn w:val="Domylnaczcionkaakapitu5"/>
    <w:rsid w:val="00C8624A"/>
    <w:rPr>
      <w:rFonts w:ascii="Tahoma" w:eastAsia="Times New Roman" w:hAnsi="Tahoma" w:cs="Tahoma"/>
      <w:sz w:val="16"/>
      <w:szCs w:val="16"/>
    </w:rPr>
  </w:style>
  <w:style w:type="character" w:customStyle="1" w:styleId="Tekstpodstawowywcity3Znak">
    <w:name w:val="Tekst podstawowy wcięty 3 Znak"/>
    <w:basedOn w:val="Domylnaczcionkaakapitu5"/>
    <w:rsid w:val="00C8624A"/>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8624A"/>
    <w:rPr>
      <w:rFonts w:ascii="Times New Roman" w:eastAsia="Times New Roman" w:hAnsi="Times New Roman" w:cs="Times New Roman"/>
      <w:sz w:val="24"/>
      <w:szCs w:val="24"/>
    </w:rPr>
  </w:style>
  <w:style w:type="character" w:customStyle="1" w:styleId="WW8Num92z1">
    <w:name w:val="WW8Num92z1"/>
    <w:rsid w:val="00C8624A"/>
    <w:rPr>
      <w:rFonts w:ascii="OpenSymbol" w:hAnsi="OpenSymbol" w:cs="OpenSymbol"/>
    </w:rPr>
  </w:style>
  <w:style w:type="character" w:customStyle="1" w:styleId="WW8Num92z3">
    <w:name w:val="WW8Num92z3"/>
    <w:rsid w:val="00C8624A"/>
    <w:rPr>
      <w:rFonts w:ascii="Wingdings 2" w:hAnsi="Wingdings 2" w:cs="OpenSymbol"/>
    </w:rPr>
  </w:style>
  <w:style w:type="character" w:customStyle="1" w:styleId="WW8Num93z1">
    <w:name w:val="WW8Num93z1"/>
    <w:rsid w:val="00C8624A"/>
    <w:rPr>
      <w:rFonts w:ascii="OpenSymbol" w:hAnsi="OpenSymbol" w:cs="OpenSymbol"/>
    </w:rPr>
  </w:style>
  <w:style w:type="character" w:customStyle="1" w:styleId="WW8Num95z1">
    <w:name w:val="WW8Num95z1"/>
    <w:rsid w:val="00C8624A"/>
    <w:rPr>
      <w:rFonts w:ascii="Courier New" w:hAnsi="Courier New" w:cs="Courier New"/>
    </w:rPr>
  </w:style>
  <w:style w:type="character" w:customStyle="1" w:styleId="WW8Num95z2">
    <w:name w:val="WW8Num95z2"/>
    <w:rsid w:val="00C8624A"/>
    <w:rPr>
      <w:rFonts w:ascii="Wingdings" w:hAnsi="Wingdings" w:cs="Wingdings"/>
    </w:rPr>
  </w:style>
  <w:style w:type="character" w:customStyle="1" w:styleId="Domylnaczcionkaakapitu4">
    <w:name w:val="Domyślna czcionka akapitu4"/>
    <w:rsid w:val="00C8624A"/>
  </w:style>
  <w:style w:type="character" w:customStyle="1" w:styleId="Absatz-Standardschriftart">
    <w:name w:val="Absatz-Standardschriftart"/>
    <w:rsid w:val="00C8624A"/>
  </w:style>
  <w:style w:type="character" w:customStyle="1" w:styleId="WW-Absatz-Standardschriftart">
    <w:name w:val="WW-Absatz-Standardschriftart"/>
    <w:rsid w:val="00C8624A"/>
  </w:style>
  <w:style w:type="character" w:customStyle="1" w:styleId="WW8Num75z1">
    <w:name w:val="WW8Num75z1"/>
    <w:rsid w:val="00C8624A"/>
    <w:rPr>
      <w:rFonts w:ascii="Courier New" w:hAnsi="Courier New" w:cs="Courier New"/>
    </w:rPr>
  </w:style>
  <w:style w:type="character" w:customStyle="1" w:styleId="WW8Num75z2">
    <w:name w:val="WW8Num75z2"/>
    <w:rsid w:val="00C8624A"/>
    <w:rPr>
      <w:rFonts w:ascii="Wingdings" w:hAnsi="Wingdings" w:cs="Wingdings"/>
    </w:rPr>
  </w:style>
  <w:style w:type="character" w:customStyle="1" w:styleId="WW8Num76z1">
    <w:name w:val="WW8Num76z1"/>
    <w:rsid w:val="00C8624A"/>
    <w:rPr>
      <w:rFonts w:ascii="Courier New" w:hAnsi="Courier New" w:cs="Courier New"/>
    </w:rPr>
  </w:style>
  <w:style w:type="character" w:customStyle="1" w:styleId="WW8Num76z2">
    <w:name w:val="WW8Num76z2"/>
    <w:rsid w:val="00C8624A"/>
    <w:rPr>
      <w:rFonts w:ascii="Wingdings" w:hAnsi="Wingdings" w:cs="Wingdings"/>
    </w:rPr>
  </w:style>
  <w:style w:type="character" w:customStyle="1" w:styleId="WW8Num77z1">
    <w:name w:val="WW8Num77z1"/>
    <w:rsid w:val="00C8624A"/>
    <w:rPr>
      <w:rFonts w:ascii="Courier New" w:hAnsi="Courier New" w:cs="Courier New"/>
    </w:rPr>
  </w:style>
  <w:style w:type="character" w:customStyle="1" w:styleId="WW8Num77z2">
    <w:name w:val="WW8Num77z2"/>
    <w:rsid w:val="00C8624A"/>
    <w:rPr>
      <w:rFonts w:ascii="Wingdings" w:hAnsi="Wingdings" w:cs="Wingdings"/>
    </w:rPr>
  </w:style>
  <w:style w:type="character" w:customStyle="1" w:styleId="WW8Num78z1">
    <w:name w:val="WW8Num78z1"/>
    <w:rsid w:val="00C8624A"/>
    <w:rPr>
      <w:rFonts w:ascii="Courier New" w:hAnsi="Courier New" w:cs="Courier New"/>
    </w:rPr>
  </w:style>
  <w:style w:type="character" w:customStyle="1" w:styleId="WW8Num78z2">
    <w:name w:val="WW8Num78z2"/>
    <w:rsid w:val="00C8624A"/>
    <w:rPr>
      <w:rFonts w:ascii="Wingdings" w:hAnsi="Wingdings" w:cs="Wingdings"/>
    </w:rPr>
  </w:style>
  <w:style w:type="character" w:customStyle="1" w:styleId="WW8Num79z1">
    <w:name w:val="WW8Num79z1"/>
    <w:rsid w:val="00C8624A"/>
    <w:rPr>
      <w:rFonts w:ascii="Courier New" w:hAnsi="Courier New" w:cs="Courier New"/>
    </w:rPr>
  </w:style>
  <w:style w:type="character" w:customStyle="1" w:styleId="WW8Num79z2">
    <w:name w:val="WW8Num79z2"/>
    <w:rsid w:val="00C8624A"/>
    <w:rPr>
      <w:rFonts w:ascii="Wingdings" w:hAnsi="Wingdings" w:cs="Wingdings"/>
    </w:rPr>
  </w:style>
  <w:style w:type="character" w:customStyle="1" w:styleId="WW8Num80z1">
    <w:name w:val="WW8Num80z1"/>
    <w:rsid w:val="00C8624A"/>
    <w:rPr>
      <w:rFonts w:ascii="Courier New" w:hAnsi="Courier New" w:cs="Courier New"/>
    </w:rPr>
  </w:style>
  <w:style w:type="character" w:customStyle="1" w:styleId="WW8Num80z2">
    <w:name w:val="WW8Num80z2"/>
    <w:rsid w:val="00C8624A"/>
    <w:rPr>
      <w:rFonts w:ascii="Wingdings" w:hAnsi="Wingdings" w:cs="Wingdings"/>
    </w:rPr>
  </w:style>
  <w:style w:type="character" w:customStyle="1" w:styleId="WW8Num81z1">
    <w:name w:val="WW8Num81z1"/>
    <w:rsid w:val="00C8624A"/>
    <w:rPr>
      <w:rFonts w:ascii="Courier New" w:hAnsi="Courier New" w:cs="Courier New"/>
    </w:rPr>
  </w:style>
  <w:style w:type="character" w:customStyle="1" w:styleId="WW8Num81z2">
    <w:name w:val="WW8Num81z2"/>
    <w:rsid w:val="00C8624A"/>
    <w:rPr>
      <w:rFonts w:ascii="Wingdings" w:hAnsi="Wingdings" w:cs="Wingdings"/>
    </w:rPr>
  </w:style>
  <w:style w:type="character" w:customStyle="1" w:styleId="WW8Num82z1">
    <w:name w:val="WW8Num82z1"/>
    <w:rsid w:val="00C8624A"/>
    <w:rPr>
      <w:rFonts w:ascii="Courier New" w:hAnsi="Courier New" w:cs="Courier New"/>
    </w:rPr>
  </w:style>
  <w:style w:type="character" w:customStyle="1" w:styleId="WW8Num82z2">
    <w:name w:val="WW8Num82z2"/>
    <w:rsid w:val="00C8624A"/>
    <w:rPr>
      <w:rFonts w:ascii="Wingdings" w:hAnsi="Wingdings" w:cs="Wingdings"/>
    </w:rPr>
  </w:style>
  <w:style w:type="character" w:customStyle="1" w:styleId="WW8Num83z1">
    <w:name w:val="WW8Num83z1"/>
    <w:rsid w:val="00C8624A"/>
    <w:rPr>
      <w:rFonts w:ascii="Courier New" w:hAnsi="Courier New" w:cs="Courier New"/>
    </w:rPr>
  </w:style>
  <w:style w:type="character" w:customStyle="1" w:styleId="WW8Num83z2">
    <w:name w:val="WW8Num83z2"/>
    <w:rsid w:val="00C8624A"/>
    <w:rPr>
      <w:rFonts w:ascii="Wingdings" w:hAnsi="Wingdings" w:cs="Wingdings"/>
    </w:rPr>
  </w:style>
  <w:style w:type="character" w:customStyle="1" w:styleId="WW8Num84z1">
    <w:name w:val="WW8Num84z1"/>
    <w:rsid w:val="00C8624A"/>
    <w:rPr>
      <w:rFonts w:ascii="Courier New" w:hAnsi="Courier New" w:cs="Courier New"/>
    </w:rPr>
  </w:style>
  <w:style w:type="character" w:customStyle="1" w:styleId="WW8Num84z2">
    <w:name w:val="WW8Num84z2"/>
    <w:rsid w:val="00C8624A"/>
    <w:rPr>
      <w:rFonts w:ascii="Wingdings" w:hAnsi="Wingdings" w:cs="Wingdings"/>
    </w:rPr>
  </w:style>
  <w:style w:type="character" w:customStyle="1" w:styleId="WW8Num85z1">
    <w:name w:val="WW8Num85z1"/>
    <w:rsid w:val="00C8624A"/>
    <w:rPr>
      <w:rFonts w:ascii="Courier New" w:hAnsi="Courier New" w:cs="Courier New"/>
    </w:rPr>
  </w:style>
  <w:style w:type="character" w:customStyle="1" w:styleId="WW8Num85z2">
    <w:name w:val="WW8Num85z2"/>
    <w:rsid w:val="00C8624A"/>
    <w:rPr>
      <w:rFonts w:ascii="Wingdings" w:hAnsi="Wingdings" w:cs="Wingdings"/>
    </w:rPr>
  </w:style>
  <w:style w:type="character" w:customStyle="1" w:styleId="WW8Num86z1">
    <w:name w:val="WW8Num86z1"/>
    <w:rsid w:val="00C8624A"/>
    <w:rPr>
      <w:rFonts w:ascii="Courier New" w:hAnsi="Courier New" w:cs="Courier New"/>
    </w:rPr>
  </w:style>
  <w:style w:type="character" w:customStyle="1" w:styleId="WW8Num86z2">
    <w:name w:val="WW8Num86z2"/>
    <w:rsid w:val="00C8624A"/>
    <w:rPr>
      <w:rFonts w:ascii="Wingdings" w:hAnsi="Wingdings" w:cs="Wingdings"/>
    </w:rPr>
  </w:style>
  <w:style w:type="character" w:customStyle="1" w:styleId="WW8Num87z1">
    <w:name w:val="WW8Num87z1"/>
    <w:rsid w:val="00C8624A"/>
    <w:rPr>
      <w:rFonts w:ascii="Courier New" w:hAnsi="Courier New" w:cs="Courier New"/>
    </w:rPr>
  </w:style>
  <w:style w:type="character" w:customStyle="1" w:styleId="WW8Num87z2">
    <w:name w:val="WW8Num87z2"/>
    <w:rsid w:val="00C8624A"/>
    <w:rPr>
      <w:rFonts w:ascii="Wingdings" w:hAnsi="Wingdings" w:cs="Wingdings"/>
    </w:rPr>
  </w:style>
  <w:style w:type="character" w:customStyle="1" w:styleId="WW8Num88z1">
    <w:name w:val="WW8Num88z1"/>
    <w:rsid w:val="00C8624A"/>
    <w:rPr>
      <w:rFonts w:ascii="Courier New" w:hAnsi="Courier New" w:cs="Courier New"/>
    </w:rPr>
  </w:style>
  <w:style w:type="character" w:customStyle="1" w:styleId="WW8Num88z2">
    <w:name w:val="WW8Num88z2"/>
    <w:rsid w:val="00C8624A"/>
    <w:rPr>
      <w:rFonts w:ascii="Wingdings" w:hAnsi="Wingdings" w:cs="Wingdings"/>
    </w:rPr>
  </w:style>
  <w:style w:type="character" w:customStyle="1" w:styleId="WW8Num89z2">
    <w:name w:val="WW8Num89z2"/>
    <w:rsid w:val="00C8624A"/>
    <w:rPr>
      <w:rFonts w:ascii="Wingdings" w:hAnsi="Wingdings" w:cs="Wingdings"/>
    </w:rPr>
  </w:style>
  <w:style w:type="character" w:customStyle="1" w:styleId="WW8Num90z2">
    <w:name w:val="WW8Num90z2"/>
    <w:rsid w:val="00C8624A"/>
    <w:rPr>
      <w:rFonts w:ascii="Wingdings" w:hAnsi="Wingdings" w:cs="Wingdings"/>
    </w:rPr>
  </w:style>
  <w:style w:type="character" w:customStyle="1" w:styleId="WW8Num91z2">
    <w:name w:val="WW8Num91z2"/>
    <w:rsid w:val="00C8624A"/>
    <w:rPr>
      <w:rFonts w:ascii="Wingdings" w:hAnsi="Wingdings" w:cs="Wingdings"/>
    </w:rPr>
  </w:style>
  <w:style w:type="character" w:customStyle="1" w:styleId="Domylnaczcionkaakapitu3">
    <w:name w:val="Domyślna czcionka akapitu3"/>
    <w:rsid w:val="00C8624A"/>
  </w:style>
  <w:style w:type="character" w:customStyle="1" w:styleId="Domylnaczcionkaakapitu2">
    <w:name w:val="Domyślna czcionka akapitu2"/>
    <w:rsid w:val="00C8624A"/>
  </w:style>
  <w:style w:type="character" w:customStyle="1" w:styleId="WW-Absatz-Standardschriftart1">
    <w:name w:val="WW-Absatz-Standardschriftart1"/>
    <w:rsid w:val="00C8624A"/>
  </w:style>
  <w:style w:type="character" w:customStyle="1" w:styleId="WW8NumSt1z0">
    <w:name w:val="WW8NumSt1z0"/>
    <w:rsid w:val="00C8624A"/>
    <w:rPr>
      <w:rFonts w:ascii="Symbol" w:hAnsi="Symbol" w:cs="Symbol"/>
    </w:rPr>
  </w:style>
  <w:style w:type="character" w:customStyle="1" w:styleId="WW8NumSt1z1">
    <w:name w:val="WW8NumSt1z1"/>
    <w:rsid w:val="00C8624A"/>
    <w:rPr>
      <w:rFonts w:ascii="Courier New" w:hAnsi="Courier New" w:cs="Courier New"/>
    </w:rPr>
  </w:style>
  <w:style w:type="character" w:customStyle="1" w:styleId="WW8NumSt1z2">
    <w:name w:val="WW8NumSt1z2"/>
    <w:rsid w:val="00C8624A"/>
    <w:rPr>
      <w:rFonts w:ascii="Wingdings" w:hAnsi="Wingdings" w:cs="Wingdings"/>
    </w:rPr>
  </w:style>
  <w:style w:type="character" w:customStyle="1" w:styleId="Domylnaczcionkaakapitu1">
    <w:name w:val="Domyślna czcionka akapitu1"/>
    <w:rsid w:val="00C8624A"/>
  </w:style>
  <w:style w:type="character" w:customStyle="1" w:styleId="Symbolewypunktowania">
    <w:name w:val="Symbole wypunktowania"/>
    <w:rsid w:val="00C8624A"/>
    <w:rPr>
      <w:rFonts w:ascii="OpenSymbol" w:eastAsia="OpenSymbol" w:hAnsi="OpenSymbol" w:cs="OpenSymbol"/>
    </w:rPr>
  </w:style>
  <w:style w:type="character" w:customStyle="1" w:styleId="Znakinumeracji">
    <w:name w:val="Znaki numeracji"/>
    <w:rsid w:val="00C8624A"/>
  </w:style>
  <w:style w:type="character" w:customStyle="1" w:styleId="Znakiwypunktowania">
    <w:name w:val="Znaki wypunktowania"/>
    <w:rsid w:val="00C8624A"/>
    <w:rPr>
      <w:rFonts w:ascii="OpenSymbol" w:eastAsia="OpenSymbol" w:hAnsi="OpenSymbol" w:cs="OpenSymbol"/>
    </w:rPr>
  </w:style>
  <w:style w:type="character" w:customStyle="1" w:styleId="WW8Num92z4">
    <w:name w:val="WW8Num92z4"/>
    <w:rsid w:val="00C8624A"/>
  </w:style>
  <w:style w:type="character" w:customStyle="1" w:styleId="WW8Num92z5">
    <w:name w:val="WW8Num92z5"/>
    <w:rsid w:val="00C8624A"/>
  </w:style>
  <w:style w:type="character" w:customStyle="1" w:styleId="WW8Num92z6">
    <w:name w:val="WW8Num92z6"/>
    <w:rsid w:val="00C8624A"/>
  </w:style>
  <w:style w:type="character" w:customStyle="1" w:styleId="WW8Num92z7">
    <w:name w:val="WW8Num92z7"/>
    <w:rsid w:val="00C8624A"/>
  </w:style>
  <w:style w:type="character" w:customStyle="1" w:styleId="WW8Num92z8">
    <w:name w:val="WW8Num92z8"/>
    <w:rsid w:val="00C8624A"/>
  </w:style>
  <w:style w:type="character" w:customStyle="1" w:styleId="WW8Num83z3">
    <w:name w:val="WW8Num83z3"/>
    <w:rsid w:val="00C8624A"/>
  </w:style>
  <w:style w:type="character" w:customStyle="1" w:styleId="WW8Num83z4">
    <w:name w:val="WW8Num83z4"/>
    <w:rsid w:val="00C8624A"/>
  </w:style>
  <w:style w:type="character" w:customStyle="1" w:styleId="WW8Num83z5">
    <w:name w:val="WW8Num83z5"/>
    <w:rsid w:val="00C8624A"/>
  </w:style>
  <w:style w:type="character" w:customStyle="1" w:styleId="WW8Num83z6">
    <w:name w:val="WW8Num83z6"/>
    <w:rsid w:val="00C8624A"/>
  </w:style>
  <w:style w:type="character" w:customStyle="1" w:styleId="WW8Num83z7">
    <w:name w:val="WW8Num83z7"/>
    <w:rsid w:val="00C8624A"/>
  </w:style>
  <w:style w:type="character" w:customStyle="1" w:styleId="WW8Num83z8">
    <w:name w:val="WW8Num83z8"/>
    <w:rsid w:val="00C8624A"/>
  </w:style>
  <w:style w:type="character" w:customStyle="1" w:styleId="WW8Num86z3">
    <w:name w:val="WW8Num86z3"/>
    <w:rsid w:val="00C8624A"/>
  </w:style>
  <w:style w:type="character" w:customStyle="1" w:styleId="WW8Num86z4">
    <w:name w:val="WW8Num86z4"/>
    <w:rsid w:val="00C8624A"/>
  </w:style>
  <w:style w:type="character" w:customStyle="1" w:styleId="WW8Num86z5">
    <w:name w:val="WW8Num86z5"/>
    <w:rsid w:val="00C8624A"/>
  </w:style>
  <w:style w:type="character" w:customStyle="1" w:styleId="WW8Num86z6">
    <w:name w:val="WW8Num86z6"/>
    <w:rsid w:val="00C8624A"/>
  </w:style>
  <w:style w:type="character" w:customStyle="1" w:styleId="WW8Num86z7">
    <w:name w:val="WW8Num86z7"/>
    <w:rsid w:val="00C8624A"/>
  </w:style>
  <w:style w:type="character" w:customStyle="1" w:styleId="WW8Num86z8">
    <w:name w:val="WW8Num86z8"/>
    <w:rsid w:val="00C8624A"/>
  </w:style>
  <w:style w:type="character" w:customStyle="1" w:styleId="WW8Num91z4">
    <w:name w:val="WW8Num91z4"/>
    <w:rsid w:val="00C8624A"/>
  </w:style>
  <w:style w:type="character" w:customStyle="1" w:styleId="WW8Num91z5">
    <w:name w:val="WW8Num91z5"/>
    <w:rsid w:val="00C8624A"/>
  </w:style>
  <w:style w:type="character" w:customStyle="1" w:styleId="WW8Num91z6">
    <w:name w:val="WW8Num91z6"/>
    <w:rsid w:val="00C8624A"/>
  </w:style>
  <w:style w:type="character" w:customStyle="1" w:styleId="WW8Num91z7">
    <w:name w:val="WW8Num91z7"/>
    <w:rsid w:val="00C8624A"/>
  </w:style>
  <w:style w:type="character" w:customStyle="1" w:styleId="WW8Num91z8">
    <w:name w:val="WW8Num91z8"/>
    <w:rsid w:val="00C8624A"/>
  </w:style>
  <w:style w:type="character" w:customStyle="1" w:styleId="WW8Num84z4">
    <w:name w:val="WW8Num84z4"/>
    <w:rsid w:val="00C8624A"/>
    <w:rPr>
      <w:rFonts w:hint="default"/>
      <w:sz w:val="24"/>
      <w:szCs w:val="24"/>
    </w:rPr>
  </w:style>
  <w:style w:type="character" w:customStyle="1" w:styleId="WW8Num84z6">
    <w:name w:val="WW8Num84z6"/>
    <w:rsid w:val="00C8624A"/>
    <w:rPr>
      <w:rFonts w:hint="default"/>
      <w:color w:val="auto"/>
    </w:rPr>
  </w:style>
  <w:style w:type="character" w:customStyle="1" w:styleId="WW8Num94z2">
    <w:name w:val="WW8Num94z2"/>
    <w:rsid w:val="00C8624A"/>
  </w:style>
  <w:style w:type="character" w:customStyle="1" w:styleId="WW8Num94z4">
    <w:name w:val="WW8Num94z4"/>
    <w:rsid w:val="00C8624A"/>
  </w:style>
  <w:style w:type="character" w:customStyle="1" w:styleId="WW8Num94z5">
    <w:name w:val="WW8Num94z5"/>
    <w:rsid w:val="00C8624A"/>
  </w:style>
  <w:style w:type="character" w:customStyle="1" w:styleId="WW8Num94z6">
    <w:name w:val="WW8Num94z6"/>
    <w:rsid w:val="00C8624A"/>
  </w:style>
  <w:style w:type="character" w:customStyle="1" w:styleId="WW8Num94z7">
    <w:name w:val="WW8Num94z7"/>
    <w:rsid w:val="00C8624A"/>
  </w:style>
  <w:style w:type="character" w:customStyle="1" w:styleId="WW8Num94z8">
    <w:name w:val="WW8Num94z8"/>
    <w:rsid w:val="00C8624A"/>
  </w:style>
  <w:style w:type="character" w:customStyle="1" w:styleId="WW8Num75z3">
    <w:name w:val="WW8Num75z3"/>
    <w:rsid w:val="00C8624A"/>
  </w:style>
  <w:style w:type="character" w:customStyle="1" w:styleId="WW8Num75z4">
    <w:name w:val="WW8Num75z4"/>
    <w:rsid w:val="00C8624A"/>
  </w:style>
  <w:style w:type="character" w:customStyle="1" w:styleId="WW8Num75z5">
    <w:name w:val="WW8Num75z5"/>
    <w:rsid w:val="00C8624A"/>
  </w:style>
  <w:style w:type="character" w:customStyle="1" w:styleId="WW8Num75z6">
    <w:name w:val="WW8Num75z6"/>
    <w:rsid w:val="00C8624A"/>
  </w:style>
  <w:style w:type="character" w:customStyle="1" w:styleId="WW8Num75z7">
    <w:name w:val="WW8Num75z7"/>
    <w:rsid w:val="00C8624A"/>
  </w:style>
  <w:style w:type="character" w:customStyle="1" w:styleId="WW8Num75z8">
    <w:name w:val="WW8Num75z8"/>
    <w:rsid w:val="00C8624A"/>
  </w:style>
  <w:style w:type="character" w:customStyle="1" w:styleId="WW8Num93z2">
    <w:name w:val="WW8Num93z2"/>
    <w:rsid w:val="00C8624A"/>
    <w:rPr>
      <w:rFonts w:ascii="Wingdings" w:hAnsi="Wingdings" w:cs="Wingdings" w:hint="default"/>
    </w:rPr>
  </w:style>
  <w:style w:type="character" w:customStyle="1" w:styleId="WW8Num88z3">
    <w:name w:val="WW8Num88z3"/>
    <w:rsid w:val="00C8624A"/>
  </w:style>
  <w:style w:type="character" w:customStyle="1" w:styleId="WW8Num88z4">
    <w:name w:val="WW8Num88z4"/>
    <w:rsid w:val="00C8624A"/>
  </w:style>
  <w:style w:type="character" w:customStyle="1" w:styleId="WW8Num88z5">
    <w:name w:val="WW8Num88z5"/>
    <w:rsid w:val="00C8624A"/>
  </w:style>
  <w:style w:type="character" w:customStyle="1" w:styleId="WW8Num88z6">
    <w:name w:val="WW8Num88z6"/>
    <w:rsid w:val="00C8624A"/>
  </w:style>
  <w:style w:type="character" w:customStyle="1" w:styleId="WW8Num88z7">
    <w:name w:val="WW8Num88z7"/>
    <w:rsid w:val="00C8624A"/>
  </w:style>
  <w:style w:type="character" w:customStyle="1" w:styleId="WW8Num88z8">
    <w:name w:val="WW8Num88z8"/>
    <w:rsid w:val="00C8624A"/>
  </w:style>
  <w:style w:type="character" w:customStyle="1" w:styleId="WW8Num76z3">
    <w:name w:val="WW8Num76z3"/>
    <w:rsid w:val="00C8624A"/>
  </w:style>
  <w:style w:type="character" w:customStyle="1" w:styleId="WW8Num76z4">
    <w:name w:val="WW8Num76z4"/>
    <w:rsid w:val="00C8624A"/>
  </w:style>
  <w:style w:type="character" w:customStyle="1" w:styleId="WW8Num76z5">
    <w:name w:val="WW8Num76z5"/>
    <w:rsid w:val="00C8624A"/>
  </w:style>
  <w:style w:type="character" w:customStyle="1" w:styleId="WW8Num76z6">
    <w:name w:val="WW8Num76z6"/>
    <w:rsid w:val="00C8624A"/>
  </w:style>
  <w:style w:type="character" w:customStyle="1" w:styleId="WW8Num76z7">
    <w:name w:val="WW8Num76z7"/>
    <w:rsid w:val="00C8624A"/>
  </w:style>
  <w:style w:type="character" w:customStyle="1" w:styleId="WW8Num76z8">
    <w:name w:val="WW8Num76z8"/>
    <w:rsid w:val="00C8624A"/>
  </w:style>
  <w:style w:type="paragraph" w:customStyle="1" w:styleId="Nagwek50">
    <w:name w:val="Nagłówek5"/>
    <w:basedOn w:val="Normalny"/>
    <w:next w:val="Podtytu"/>
    <w:rsid w:val="00C8624A"/>
    <w:pPr>
      <w:jc w:val="center"/>
    </w:pPr>
    <w:rPr>
      <w:rFonts w:ascii="Arial" w:hAnsi="Arial" w:cs="Arial"/>
      <w:b/>
      <w:bCs/>
      <w:sz w:val="22"/>
    </w:rPr>
  </w:style>
  <w:style w:type="paragraph" w:styleId="Podtytu">
    <w:name w:val="Subtitle"/>
    <w:basedOn w:val="Normalny"/>
    <w:next w:val="Tekstpodstawowy"/>
    <w:qFormat/>
    <w:rsid w:val="00C8624A"/>
    <w:pPr>
      <w:widowControl w:val="0"/>
      <w:jc w:val="both"/>
    </w:pPr>
    <w:rPr>
      <w:rFonts w:eastAsia="Lucida Sans Unicode"/>
      <w:sz w:val="32"/>
      <w:szCs w:val="20"/>
    </w:rPr>
  </w:style>
  <w:style w:type="paragraph" w:styleId="Tekstpodstawowy">
    <w:name w:val="Body Text"/>
    <w:basedOn w:val="Normalny"/>
    <w:link w:val="TekstpodstawowyZnak1"/>
    <w:rsid w:val="00C8624A"/>
    <w:pPr>
      <w:tabs>
        <w:tab w:val="left" w:pos="3118"/>
      </w:tabs>
      <w:jc w:val="both"/>
    </w:pPr>
    <w:rPr>
      <w:szCs w:val="20"/>
    </w:rPr>
  </w:style>
  <w:style w:type="paragraph" w:styleId="Lista">
    <w:name w:val="List"/>
    <w:basedOn w:val="Tekstpodstawowy"/>
    <w:rsid w:val="00C8624A"/>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8624A"/>
    <w:pPr>
      <w:suppressLineNumbers/>
      <w:spacing w:before="120" w:after="120"/>
    </w:pPr>
    <w:rPr>
      <w:rFonts w:cs="Mangal"/>
      <w:i/>
      <w:iCs/>
    </w:rPr>
  </w:style>
  <w:style w:type="paragraph" w:customStyle="1" w:styleId="Indeks">
    <w:name w:val="Indeks"/>
    <w:basedOn w:val="Normalny"/>
    <w:rsid w:val="00C8624A"/>
    <w:pPr>
      <w:suppressLineNumbers/>
      <w:spacing w:after="200" w:line="276" w:lineRule="auto"/>
    </w:pPr>
    <w:rPr>
      <w:rFonts w:ascii="Calibri" w:eastAsia="Calibri" w:hAnsi="Calibri" w:cs="Mangal"/>
      <w:sz w:val="22"/>
      <w:szCs w:val="22"/>
    </w:rPr>
  </w:style>
  <w:style w:type="paragraph" w:styleId="Stopka">
    <w:name w:val="footer"/>
    <w:basedOn w:val="Normalny"/>
    <w:link w:val="StopkaZnak1"/>
    <w:rsid w:val="00C8624A"/>
    <w:pPr>
      <w:tabs>
        <w:tab w:val="center" w:pos="4536"/>
        <w:tab w:val="right" w:pos="9072"/>
      </w:tabs>
    </w:pPr>
  </w:style>
  <w:style w:type="character" w:customStyle="1" w:styleId="StopkaZnak1">
    <w:name w:val="Stopka Znak1"/>
    <w:link w:val="Stopka"/>
    <w:rsid w:val="002F1A70"/>
    <w:rPr>
      <w:kern w:val="1"/>
      <w:sz w:val="24"/>
      <w:szCs w:val="24"/>
      <w:lang w:val="pl-PL" w:eastAsia="zh-CN" w:bidi="ar-SA"/>
    </w:rPr>
  </w:style>
  <w:style w:type="paragraph" w:customStyle="1" w:styleId="Tekstpodstawowy32">
    <w:name w:val="Tekst podstawowy 32"/>
    <w:basedOn w:val="Normalny"/>
    <w:rsid w:val="00C8624A"/>
    <w:pPr>
      <w:tabs>
        <w:tab w:val="left" w:pos="3118"/>
      </w:tabs>
      <w:jc w:val="both"/>
    </w:pPr>
    <w:rPr>
      <w:b/>
      <w:szCs w:val="20"/>
    </w:rPr>
  </w:style>
  <w:style w:type="paragraph" w:customStyle="1" w:styleId="Tekstpodstawowy24">
    <w:name w:val="Tekst podstawowy 24"/>
    <w:basedOn w:val="Normalny"/>
    <w:rsid w:val="00C8624A"/>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
    <w:basedOn w:val="Normalny"/>
    <w:link w:val="AkapitzlistZnak"/>
    <w:qFormat/>
    <w:rsid w:val="00C8624A"/>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qFormat/>
    <w:rsid w:val="009576B4"/>
    <w:rPr>
      <w:kern w:val="1"/>
      <w:sz w:val="24"/>
      <w:szCs w:val="24"/>
      <w:lang w:eastAsia="zh-CN"/>
    </w:rPr>
  </w:style>
  <w:style w:type="paragraph" w:customStyle="1" w:styleId="Zwykytekst2">
    <w:name w:val="Zwykły tekst2"/>
    <w:basedOn w:val="Normalny"/>
    <w:rsid w:val="00C8624A"/>
    <w:rPr>
      <w:rFonts w:ascii="Courier New" w:hAnsi="Courier New" w:cs="Courier New"/>
      <w:sz w:val="20"/>
      <w:szCs w:val="20"/>
    </w:rPr>
  </w:style>
  <w:style w:type="paragraph" w:customStyle="1" w:styleId="Tekstpodstawowy31">
    <w:name w:val="Tekst podstawowy 31"/>
    <w:basedOn w:val="Normalny"/>
    <w:rsid w:val="00C8624A"/>
    <w:pPr>
      <w:widowControl w:val="0"/>
    </w:pPr>
    <w:rPr>
      <w:rFonts w:eastAsia="Lucida Sans Unicode" w:cs="Mangal"/>
      <w:lang w:bidi="hi-IN"/>
    </w:rPr>
  </w:style>
  <w:style w:type="paragraph" w:customStyle="1" w:styleId="Tekstpodstawowy21">
    <w:name w:val="Tekst podstawowy 21"/>
    <w:basedOn w:val="Normalny"/>
    <w:rsid w:val="00C8624A"/>
    <w:pPr>
      <w:widowControl w:val="0"/>
    </w:pPr>
    <w:rPr>
      <w:rFonts w:eastAsia="Lucida Sans Unicode" w:cs="Mangal"/>
      <w:lang w:bidi="hi-IN"/>
    </w:rPr>
  </w:style>
  <w:style w:type="paragraph" w:customStyle="1" w:styleId="Zwykytekst1">
    <w:name w:val="Zwykły tekst1"/>
    <w:basedOn w:val="Normalny"/>
    <w:rsid w:val="00C8624A"/>
    <w:pPr>
      <w:widowControl w:val="0"/>
    </w:pPr>
    <w:rPr>
      <w:rFonts w:ascii="Courier New" w:eastAsia="Lucida Sans Unicode" w:hAnsi="Courier New" w:cs="Mangal"/>
      <w:sz w:val="20"/>
      <w:szCs w:val="20"/>
      <w:lang w:bidi="hi-IN"/>
    </w:rPr>
  </w:style>
  <w:style w:type="paragraph" w:customStyle="1" w:styleId="Tekstpodstawowy211">
    <w:name w:val="Tekst podstawowy 211"/>
    <w:basedOn w:val="Normalny"/>
    <w:rsid w:val="00C8624A"/>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8624A"/>
    <w:pPr>
      <w:widowControl w:val="0"/>
    </w:pPr>
    <w:rPr>
      <w:rFonts w:eastAsia="Lucida Sans Unicode"/>
      <w:sz w:val="22"/>
      <w:szCs w:val="20"/>
    </w:rPr>
  </w:style>
  <w:style w:type="paragraph" w:customStyle="1" w:styleId="WW-Tekstpodstawowy2">
    <w:name w:val="WW-Tekst podstawowy 2"/>
    <w:basedOn w:val="Normalny"/>
    <w:rsid w:val="00C8624A"/>
    <w:pPr>
      <w:widowControl w:val="0"/>
      <w:jc w:val="both"/>
    </w:pPr>
    <w:rPr>
      <w:rFonts w:eastAsia="Lucida Sans Unicode"/>
      <w:sz w:val="22"/>
      <w:szCs w:val="20"/>
    </w:rPr>
  </w:style>
  <w:style w:type="paragraph" w:styleId="NormalnyWeb">
    <w:name w:val="Normal (Web)"/>
    <w:basedOn w:val="Normalny"/>
    <w:link w:val="NormalnyWebZnak"/>
    <w:uiPriority w:val="99"/>
    <w:rsid w:val="00C8624A"/>
    <w:pPr>
      <w:spacing w:before="280" w:after="119"/>
    </w:pPr>
  </w:style>
  <w:style w:type="paragraph" w:customStyle="1" w:styleId="FR1">
    <w:name w:val="FR1"/>
    <w:rsid w:val="00C8624A"/>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8624A"/>
    <w:rPr>
      <w:sz w:val="20"/>
      <w:szCs w:val="20"/>
    </w:rPr>
  </w:style>
  <w:style w:type="paragraph" w:customStyle="1" w:styleId="WW-Tekstpodstawowywcity2">
    <w:name w:val="WW-Tekst podstawowy wcięty 2"/>
    <w:basedOn w:val="Normalny"/>
    <w:rsid w:val="00C8624A"/>
    <w:pPr>
      <w:widowControl w:val="0"/>
      <w:tabs>
        <w:tab w:val="left" w:pos="375"/>
      </w:tabs>
      <w:jc w:val="both"/>
    </w:pPr>
    <w:rPr>
      <w:rFonts w:eastAsia="Lucida Sans Unicode"/>
      <w:sz w:val="22"/>
      <w:szCs w:val="20"/>
    </w:rPr>
  </w:style>
  <w:style w:type="paragraph" w:styleId="Nagwek">
    <w:name w:val="header"/>
    <w:basedOn w:val="Normalny"/>
    <w:next w:val="Tekstpodstawowy"/>
    <w:rsid w:val="00C8624A"/>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8624A"/>
  </w:style>
  <w:style w:type="paragraph" w:styleId="Tekstdymka">
    <w:name w:val="Balloon Text"/>
    <w:basedOn w:val="Normalny"/>
    <w:rsid w:val="00C8624A"/>
    <w:rPr>
      <w:rFonts w:ascii="Tahoma" w:hAnsi="Tahoma" w:cs="Tahoma"/>
      <w:sz w:val="16"/>
      <w:szCs w:val="16"/>
    </w:rPr>
  </w:style>
  <w:style w:type="paragraph" w:customStyle="1" w:styleId="Tekstpodstawowywcity31">
    <w:name w:val="Tekst podstawowy wcięty 31"/>
    <w:basedOn w:val="Normalny"/>
    <w:rsid w:val="00C8624A"/>
    <w:pPr>
      <w:spacing w:after="120"/>
      <w:ind w:left="283"/>
    </w:pPr>
    <w:rPr>
      <w:sz w:val="16"/>
      <w:szCs w:val="16"/>
    </w:rPr>
  </w:style>
  <w:style w:type="paragraph" w:customStyle="1" w:styleId="Akapitzlist3f">
    <w:name w:val="Akapit z listą3f"/>
    <w:basedOn w:val="Normalny"/>
    <w:rsid w:val="00C8624A"/>
    <w:rPr>
      <w:szCs w:val="20"/>
    </w:rPr>
  </w:style>
  <w:style w:type="paragraph" w:styleId="Tekstpodstawowywcity">
    <w:name w:val="Body Text Indent"/>
    <w:basedOn w:val="Normalny"/>
    <w:rsid w:val="00C8624A"/>
    <w:pPr>
      <w:spacing w:after="120"/>
      <w:ind w:left="283"/>
    </w:pPr>
  </w:style>
  <w:style w:type="paragraph" w:customStyle="1" w:styleId="Nagwek40">
    <w:name w:val="Nagłówek4"/>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8624A"/>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8624A"/>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8624A"/>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8624A"/>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qFormat/>
    <w:rsid w:val="00C8624A"/>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8624A"/>
    <w:pPr>
      <w:jc w:val="center"/>
    </w:pPr>
    <w:rPr>
      <w:b/>
      <w:bCs/>
    </w:rPr>
  </w:style>
  <w:style w:type="paragraph" w:customStyle="1" w:styleId="Zawartoramki">
    <w:name w:val="Zawartość ramki"/>
    <w:basedOn w:val="Normalny"/>
    <w:rsid w:val="00C8624A"/>
  </w:style>
  <w:style w:type="paragraph" w:styleId="Tytu">
    <w:name w:val="Title"/>
    <w:basedOn w:val="Nagwek50"/>
    <w:next w:val="Tekstpodstawowy"/>
    <w:qFormat/>
    <w:rsid w:val="00C8624A"/>
    <w:rPr>
      <w:sz w:val="56"/>
      <w:szCs w:val="56"/>
    </w:rPr>
  </w:style>
  <w:style w:type="paragraph" w:customStyle="1" w:styleId="Cytaty">
    <w:name w:val="Cytaty"/>
    <w:basedOn w:val="Normalny"/>
    <w:rsid w:val="00C8624A"/>
    <w:pPr>
      <w:spacing w:after="283"/>
      <w:ind w:left="567" w:right="567"/>
    </w:pPr>
  </w:style>
  <w:style w:type="paragraph" w:customStyle="1" w:styleId="Tekstpodstawowy311">
    <w:name w:val="Tekst podstawowy 311"/>
    <w:basedOn w:val="Normalny"/>
    <w:rsid w:val="00C8624A"/>
    <w:rPr>
      <w:u w:val="single"/>
    </w:rPr>
  </w:style>
  <w:style w:type="paragraph" w:customStyle="1" w:styleId="Nagwek100">
    <w:name w:val="Nagłówek 10"/>
    <w:basedOn w:val="Nagwek50"/>
    <w:next w:val="Tekstpodstawowy"/>
    <w:rsid w:val="00C8624A"/>
    <w:pPr>
      <w:tabs>
        <w:tab w:val="num" w:pos="0"/>
      </w:tabs>
      <w:spacing w:before="60" w:after="60"/>
      <w:ind w:left="432" w:hanging="432"/>
    </w:pPr>
    <w:rPr>
      <w:sz w:val="21"/>
      <w:szCs w:val="21"/>
    </w:rPr>
  </w:style>
  <w:style w:type="paragraph" w:customStyle="1" w:styleId="Default">
    <w:name w:val="Default"/>
    <w:basedOn w:val="Normalny"/>
    <w:rsid w:val="00C8624A"/>
    <w:pPr>
      <w:autoSpaceDE w:val="0"/>
    </w:pPr>
    <w:rPr>
      <w:color w:val="000000"/>
    </w:rPr>
  </w:style>
  <w:style w:type="paragraph" w:customStyle="1" w:styleId="Tekstpodstawowy23">
    <w:name w:val="Tekst podstawowy 23"/>
    <w:basedOn w:val="Normalny"/>
    <w:rsid w:val="00C8624A"/>
    <w:pPr>
      <w:widowControl w:val="0"/>
      <w:tabs>
        <w:tab w:val="left" w:pos="426"/>
      </w:tabs>
    </w:pPr>
    <w:rPr>
      <w:rFonts w:eastAsia="Lucida Sans Unicode"/>
    </w:rPr>
  </w:style>
  <w:style w:type="paragraph" w:customStyle="1" w:styleId="WW-Tekstpodstawowy21">
    <w:name w:val="WW-Tekst podstawowy 21"/>
    <w:basedOn w:val="Normalny"/>
    <w:rsid w:val="00C8624A"/>
    <w:pPr>
      <w:tabs>
        <w:tab w:val="left" w:pos="3118"/>
      </w:tabs>
      <w:jc w:val="center"/>
    </w:pPr>
    <w:rPr>
      <w:b/>
      <w:sz w:val="22"/>
    </w:rPr>
  </w:style>
  <w:style w:type="paragraph" w:customStyle="1" w:styleId="pkt">
    <w:name w:val="pkt"/>
    <w:basedOn w:val="Normalny"/>
    <w:rsid w:val="00C8624A"/>
    <w:pPr>
      <w:spacing w:before="60" w:after="60"/>
      <w:ind w:left="851" w:hanging="295"/>
      <w:jc w:val="both"/>
    </w:pPr>
  </w:style>
  <w:style w:type="paragraph" w:customStyle="1" w:styleId="pkt1">
    <w:name w:val="pkt1"/>
    <w:basedOn w:val="pkt"/>
    <w:rsid w:val="00C8624A"/>
    <w:pPr>
      <w:tabs>
        <w:tab w:val="num" w:pos="708"/>
      </w:tabs>
      <w:ind w:left="850" w:hanging="425"/>
    </w:pPr>
  </w:style>
  <w:style w:type="paragraph" w:customStyle="1" w:styleId="Bezodstpw1">
    <w:name w:val="Bez odstępów1"/>
    <w:rsid w:val="00C8624A"/>
    <w:pPr>
      <w:suppressAutoHyphens/>
    </w:pPr>
    <w:rPr>
      <w:kern w:val="1"/>
      <w:lang w:eastAsia="zh-CN"/>
    </w:rPr>
  </w:style>
  <w:style w:type="paragraph" w:customStyle="1" w:styleId="Styl1">
    <w:name w:val="Styl1"/>
    <w:basedOn w:val="Normalny"/>
    <w:rsid w:val="00C8624A"/>
    <w:pPr>
      <w:widowControl w:val="0"/>
      <w:spacing w:before="240"/>
      <w:jc w:val="both"/>
    </w:pPr>
    <w:rPr>
      <w:rFonts w:ascii="Arial" w:hAnsi="Arial" w:cs="Arial"/>
    </w:rPr>
  </w:style>
  <w:style w:type="paragraph" w:customStyle="1" w:styleId="NormalnyArialNarrow">
    <w:name w:val="Normalny + Arial Narrow"/>
    <w:aliases w:val="11 pt"/>
    <w:basedOn w:val="Normalny"/>
    <w:rsid w:val="00C8624A"/>
    <w:pPr>
      <w:jc w:val="both"/>
    </w:pPr>
    <w:rPr>
      <w:rFonts w:ascii="Arial Narrow" w:hAnsi="Arial Narrow" w:cs="Arial Narrow"/>
      <w:sz w:val="22"/>
      <w:szCs w:val="22"/>
    </w:rPr>
  </w:style>
  <w:style w:type="paragraph" w:customStyle="1" w:styleId="Akapitzlist1">
    <w:name w:val="Akapit z listą1"/>
    <w:basedOn w:val="Normalny"/>
    <w:rsid w:val="00C8624A"/>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rsid w:val="00C8624A"/>
    <w:pPr>
      <w:tabs>
        <w:tab w:val="left" w:pos="426"/>
      </w:tabs>
    </w:pPr>
    <w:rPr>
      <w:lang w:bidi="hi-IN"/>
    </w:rPr>
  </w:style>
  <w:style w:type="paragraph" w:customStyle="1" w:styleId="Standard">
    <w:name w:val="Standard"/>
    <w:qFormat/>
    <w:rsid w:val="00C8624A"/>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rsid w:val="00C8624A"/>
    <w:pPr>
      <w:spacing w:after="120"/>
    </w:pPr>
  </w:style>
  <w:style w:type="paragraph" w:customStyle="1" w:styleId="Nagwek11">
    <w:name w:val="Nagłówek 11"/>
    <w:basedOn w:val="Standard"/>
    <w:next w:val="Standard"/>
    <w:rsid w:val="00C8624A"/>
    <w:pPr>
      <w:keepNext/>
      <w:jc w:val="center"/>
    </w:pPr>
    <w:rPr>
      <w:rFonts w:eastAsia="Lucida Sans Unicode"/>
      <w:b/>
    </w:rPr>
  </w:style>
  <w:style w:type="paragraph" w:customStyle="1" w:styleId="TableContents">
    <w:name w:val="Table Contents"/>
    <w:basedOn w:val="Normalny"/>
    <w:rsid w:val="00C8624A"/>
    <w:pPr>
      <w:suppressLineNumbers/>
    </w:pPr>
    <w:rPr>
      <w:rFonts w:ascii="Arial Narrow" w:hAnsi="Arial Narrow" w:cs="Arial Narrow"/>
      <w:sz w:val="22"/>
    </w:rPr>
  </w:style>
  <w:style w:type="paragraph" w:customStyle="1" w:styleId="Tekstwstpniesformatowany">
    <w:name w:val="Tekst wstępnie sformatowany"/>
    <w:basedOn w:val="Normalny"/>
    <w:rsid w:val="00C8624A"/>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qFormat/>
    <w:rsid w:val="00A06D89"/>
    <w:rPr>
      <w:i/>
      <w:iCs/>
    </w:rPr>
  </w:style>
  <w:style w:type="paragraph" w:styleId="Tekstpodstawowy2">
    <w:name w:val="Body Text 2"/>
    <w:basedOn w:val="Normalny"/>
    <w:link w:val="Tekstpodstawowy2Znak1"/>
    <w:uiPriority w:val="99"/>
    <w:rsid w:val="008C7598"/>
    <w:pPr>
      <w:spacing w:after="120" w:line="480" w:lineRule="auto"/>
    </w:pPr>
  </w:style>
  <w:style w:type="character" w:customStyle="1" w:styleId="Tekstpodstawowy2Znak1">
    <w:name w:val="Tekst podstawowy 2 Znak1"/>
    <w:basedOn w:val="Domylnaczcionkaakapitu"/>
    <w:link w:val="Tekstpodstawowy2"/>
    <w:uiPriority w:val="99"/>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uiPriority w:val="1"/>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paragraph" w:customStyle="1" w:styleId="Akapitzlist11">
    <w:name w:val="Akapit z listą11"/>
    <w:basedOn w:val="Normalny"/>
    <w:uiPriority w:val="34"/>
    <w:qFormat/>
    <w:rsid w:val="00813AEC"/>
    <w:pPr>
      <w:spacing w:after="160" w:line="252" w:lineRule="auto"/>
      <w:ind w:left="720"/>
    </w:pPr>
    <w:rPr>
      <w:rFonts w:ascii="Calibri" w:eastAsia="Calibri" w:hAnsi="Calibri" w:cs="Calibri"/>
      <w:sz w:val="22"/>
      <w:szCs w:val="22"/>
    </w:rPr>
  </w:style>
  <w:style w:type="character" w:styleId="UyteHipercze">
    <w:name w:val="FollowedHyperlink"/>
    <w:basedOn w:val="Domylnaczcionkaakapitu"/>
    <w:uiPriority w:val="99"/>
    <w:unhideWhenUsed/>
    <w:rsid w:val="003D7E57"/>
    <w:rPr>
      <w:color w:val="800000"/>
      <w:u w:val="single"/>
    </w:rPr>
  </w:style>
  <w:style w:type="paragraph" w:customStyle="1" w:styleId="Annexetitre">
    <w:name w:val="Annexe titre"/>
    <w:basedOn w:val="Normalny"/>
    <w:next w:val="Normalny"/>
    <w:rsid w:val="00817680"/>
    <w:pPr>
      <w:suppressAutoHyphens w:val="0"/>
      <w:spacing w:before="120" w:after="120"/>
      <w:jc w:val="center"/>
    </w:pPr>
    <w:rPr>
      <w:rFonts w:eastAsia="Calibri"/>
      <w:b/>
      <w:kern w:val="0"/>
      <w:szCs w:val="22"/>
      <w:u w:val="single"/>
      <w:lang w:eastAsia="en-GB"/>
    </w:rPr>
  </w:style>
  <w:style w:type="paragraph" w:customStyle="1" w:styleId="Bezodstpw2">
    <w:name w:val="Bez odstępów2"/>
    <w:uiPriority w:val="1"/>
    <w:qFormat/>
    <w:rsid w:val="00043994"/>
  </w:style>
  <w:style w:type="character" w:styleId="Odwoaniedokomentarza">
    <w:name w:val="annotation reference"/>
    <w:basedOn w:val="Domylnaczcionkaakapitu"/>
    <w:rsid w:val="00126A39"/>
    <w:rPr>
      <w:sz w:val="16"/>
      <w:szCs w:val="16"/>
    </w:rPr>
  </w:style>
  <w:style w:type="paragraph" w:styleId="Tekstkomentarza">
    <w:name w:val="annotation text"/>
    <w:basedOn w:val="Normalny"/>
    <w:link w:val="TekstkomentarzaZnak"/>
    <w:rsid w:val="00126A39"/>
    <w:rPr>
      <w:sz w:val="20"/>
      <w:szCs w:val="20"/>
    </w:rPr>
  </w:style>
  <w:style w:type="character" w:customStyle="1" w:styleId="TekstkomentarzaZnak">
    <w:name w:val="Tekst komentarza Znak"/>
    <w:basedOn w:val="Domylnaczcionkaakapitu"/>
    <w:link w:val="Tekstkomentarza"/>
    <w:rsid w:val="00126A39"/>
    <w:rPr>
      <w:kern w:val="1"/>
      <w:lang w:eastAsia="zh-CN"/>
    </w:rPr>
  </w:style>
  <w:style w:type="paragraph" w:styleId="Tematkomentarza">
    <w:name w:val="annotation subject"/>
    <w:basedOn w:val="Tekstkomentarza"/>
    <w:next w:val="Tekstkomentarza"/>
    <w:link w:val="TematkomentarzaZnak"/>
    <w:rsid w:val="00126A39"/>
    <w:rPr>
      <w:b/>
      <w:bCs/>
    </w:rPr>
  </w:style>
  <w:style w:type="character" w:customStyle="1" w:styleId="TematkomentarzaZnak">
    <w:name w:val="Temat komentarza Znak"/>
    <w:basedOn w:val="TekstkomentarzaZnak"/>
    <w:link w:val="Tematkomentarza"/>
    <w:rsid w:val="00126A39"/>
    <w:rPr>
      <w:b/>
      <w:bCs/>
      <w:kern w:val="1"/>
      <w:lang w:eastAsia="zh-CN"/>
    </w:rPr>
  </w:style>
  <w:style w:type="paragraph" w:customStyle="1" w:styleId="TableContentsuser">
    <w:name w:val="Table Contents (user)"/>
    <w:basedOn w:val="Standarduser"/>
    <w:rsid w:val="008147F8"/>
    <w:pPr>
      <w:widowControl w:val="0"/>
      <w:suppressLineNumbers/>
    </w:pPr>
    <w:rPr>
      <w:rFonts w:cs="Mangal"/>
      <w:lang w:eastAsia="zh-CN"/>
    </w:rPr>
  </w:style>
  <w:style w:type="character" w:customStyle="1" w:styleId="Domylnaczcionkaakapitu6">
    <w:name w:val="Domyślna czcionka akapitu6"/>
    <w:rsid w:val="008147F8"/>
  </w:style>
  <w:style w:type="paragraph" w:customStyle="1" w:styleId="Bezodstpw3">
    <w:name w:val="Bez odstępów3"/>
    <w:uiPriority w:val="1"/>
    <w:qFormat/>
    <w:rsid w:val="00690EF5"/>
    <w:pPr>
      <w:suppressAutoHyphens/>
    </w:pPr>
    <w:rPr>
      <w:lang w:eastAsia="zh-CN"/>
    </w:rPr>
  </w:style>
  <w:style w:type="paragraph" w:customStyle="1" w:styleId="Akapitzlist2">
    <w:name w:val="Akapit z listą2"/>
    <w:basedOn w:val="Normalny"/>
    <w:rsid w:val="00141A69"/>
    <w:pPr>
      <w:spacing w:after="160" w:line="252" w:lineRule="auto"/>
      <w:ind w:left="720"/>
    </w:pPr>
    <w:rPr>
      <w:rFonts w:ascii="Calibri" w:eastAsia="Calibri" w:hAnsi="Calibri" w:cs="Calibri"/>
      <w:kern w:val="0"/>
      <w:sz w:val="22"/>
      <w:szCs w:val="22"/>
    </w:rPr>
  </w:style>
  <w:style w:type="character" w:customStyle="1" w:styleId="markedcontent">
    <w:name w:val="markedcontent"/>
    <w:basedOn w:val="Domylnaczcionkaakapitu"/>
    <w:rsid w:val="00CA0C23"/>
  </w:style>
  <w:style w:type="character" w:customStyle="1" w:styleId="WW8Num85z3">
    <w:name w:val="WW8Num85z3"/>
    <w:rsid w:val="00817A76"/>
    <w:rPr>
      <w:rFonts w:ascii="Wingdings 2" w:hAnsi="Wingdings 2" w:cs="OpenSymbol"/>
    </w:rPr>
  </w:style>
  <w:style w:type="character" w:customStyle="1" w:styleId="WW8Num87z3">
    <w:name w:val="WW8Num87z3"/>
    <w:rsid w:val="00817A76"/>
    <w:rPr>
      <w:rFonts w:ascii="Wingdings 2" w:hAnsi="Wingdings 2" w:cs="OpenSymbol"/>
    </w:rPr>
  </w:style>
  <w:style w:type="character" w:customStyle="1" w:styleId="WW8Num95z3">
    <w:name w:val="WW8Num95z3"/>
    <w:rsid w:val="00817A76"/>
    <w:rPr>
      <w:rFonts w:ascii="Wingdings 2" w:hAnsi="Wingdings 2" w:cs="OpenSymbol"/>
    </w:rPr>
  </w:style>
  <w:style w:type="character" w:customStyle="1" w:styleId="WW8Num96z3">
    <w:name w:val="WW8Num96z3"/>
    <w:rsid w:val="00817A76"/>
    <w:rPr>
      <w:rFonts w:ascii="Wingdings 2" w:hAnsi="Wingdings 2" w:cs="OpenSymbol"/>
    </w:rPr>
  </w:style>
  <w:style w:type="character" w:customStyle="1" w:styleId="WW8Num98z3">
    <w:name w:val="WW8Num98z3"/>
    <w:rsid w:val="00817A76"/>
    <w:rPr>
      <w:rFonts w:ascii="Wingdings 2" w:hAnsi="Wingdings 2" w:cs="OpenSymbol"/>
    </w:rPr>
  </w:style>
  <w:style w:type="character" w:customStyle="1" w:styleId="WW8Num100z3">
    <w:name w:val="WW8Num100z3"/>
    <w:rsid w:val="00817A76"/>
    <w:rPr>
      <w:rFonts w:ascii="Wingdings 2" w:hAnsi="Wingdings 2" w:cs="OpenSymbol"/>
    </w:rPr>
  </w:style>
  <w:style w:type="character" w:customStyle="1" w:styleId="WW8Num107z3">
    <w:name w:val="WW8Num107z3"/>
    <w:rsid w:val="00817A76"/>
    <w:rPr>
      <w:rFonts w:ascii="Wingdings 2" w:hAnsi="Wingdings 2" w:cs="OpenSymbol"/>
    </w:rPr>
  </w:style>
  <w:style w:type="character" w:customStyle="1" w:styleId="WW8Num113z1">
    <w:name w:val="WW8Num113z1"/>
    <w:rsid w:val="00817A76"/>
    <w:rPr>
      <w:rFonts w:ascii="Courier New" w:hAnsi="Courier New" w:cs="Courier New" w:hint="default"/>
    </w:rPr>
  </w:style>
  <w:style w:type="character" w:customStyle="1" w:styleId="WW8Num113z2">
    <w:name w:val="WW8Num113z2"/>
    <w:rsid w:val="00817A76"/>
    <w:rPr>
      <w:rFonts w:ascii="Wingdings" w:hAnsi="Wingdings" w:cs="Wingdings" w:hint="default"/>
    </w:rPr>
  </w:style>
  <w:style w:type="character" w:customStyle="1" w:styleId="WW8Num116z1">
    <w:name w:val="WW8Num116z1"/>
    <w:rsid w:val="00817A76"/>
    <w:rPr>
      <w:rFonts w:ascii="OpenSymbol" w:hAnsi="OpenSymbol" w:cs="OpenSymbol"/>
    </w:rPr>
  </w:style>
  <w:style w:type="character" w:customStyle="1" w:styleId="WW8Num116z3">
    <w:name w:val="WW8Num116z3"/>
    <w:rsid w:val="00817A76"/>
    <w:rPr>
      <w:rFonts w:ascii="Wingdings 2" w:hAnsi="Wingdings 2" w:cs="OpenSymbol"/>
    </w:rPr>
  </w:style>
  <w:style w:type="character" w:customStyle="1" w:styleId="BodyTextChar">
    <w:name w:val="Body Text Char"/>
    <w:basedOn w:val="Domylnaczcionkaakapitu1"/>
    <w:rsid w:val="00817A76"/>
    <w:rPr>
      <w:sz w:val="24"/>
      <w:lang w:val="pl-PL" w:bidi="ar-SA"/>
    </w:rPr>
  </w:style>
  <w:style w:type="table" w:styleId="Tabela-Siatka">
    <w:name w:val="Table Grid"/>
    <w:basedOn w:val="Standardowy"/>
    <w:rsid w:val="0084631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woanieprzypisukocowego">
    <w:name w:val="endnote reference"/>
    <w:basedOn w:val="Domylnaczcionkaakapitu"/>
    <w:rsid w:val="002E2469"/>
    <w:rPr>
      <w:vertAlign w:val="superscript"/>
    </w:rPr>
  </w:style>
  <w:style w:type="character" w:customStyle="1" w:styleId="Normalny2">
    <w:name w:val="Normalny2"/>
    <w:basedOn w:val="Domylnaczcionkaakapitu"/>
    <w:rsid w:val="00517D57"/>
  </w:style>
  <w:style w:type="character" w:customStyle="1" w:styleId="TekstpodstawowyZnak1">
    <w:name w:val="Tekst podstawowy Znak1"/>
    <w:basedOn w:val="Domylnaczcionkaakapitu"/>
    <w:link w:val="Tekstpodstawowy"/>
    <w:rsid w:val="00CD4FA7"/>
    <w:rPr>
      <w:kern w:val="1"/>
      <w:sz w:val="24"/>
      <w:lang w:eastAsia="zh-CN"/>
    </w:rPr>
  </w:style>
  <w:style w:type="paragraph" w:customStyle="1" w:styleId="western">
    <w:name w:val="western"/>
    <w:basedOn w:val="Normalny"/>
    <w:rsid w:val="00627D26"/>
    <w:pPr>
      <w:suppressAutoHyphens w:val="0"/>
      <w:spacing w:before="100" w:beforeAutospacing="1" w:after="100" w:afterAutospacing="1" w:line="360" w:lineRule="auto"/>
      <w:jc w:val="both"/>
    </w:pPr>
    <w:rPr>
      <w:kern w:val="0"/>
      <w:sz w:val="22"/>
      <w:szCs w:val="22"/>
      <w:lang w:eastAsia="pl-PL"/>
    </w:rPr>
  </w:style>
  <w:style w:type="character" w:styleId="Nierozpoznanawzmianka">
    <w:name w:val="Unresolved Mention"/>
    <w:basedOn w:val="Domylnaczcionkaakapitu"/>
    <w:uiPriority w:val="99"/>
    <w:semiHidden/>
    <w:unhideWhenUsed/>
    <w:rsid w:val="009B66B2"/>
    <w:rPr>
      <w:color w:val="605E5C"/>
      <w:shd w:val="clear" w:color="auto" w:fill="E1DFDD"/>
    </w:rPr>
  </w:style>
  <w:style w:type="character" w:customStyle="1" w:styleId="NormalnyWebZnak">
    <w:name w:val="Normalny (Web) Znak"/>
    <w:link w:val="NormalnyWeb"/>
    <w:uiPriority w:val="99"/>
    <w:locked/>
    <w:rsid w:val="009F6798"/>
    <w:rPr>
      <w:kern w:val="1"/>
      <w:sz w:val="24"/>
      <w:szCs w:val="24"/>
      <w:lang w:eastAsia="zh-CN"/>
    </w:rPr>
  </w:style>
  <w:style w:type="numbering" w:customStyle="1" w:styleId="WW8Num3">
    <w:name w:val="WW8Num3"/>
    <w:basedOn w:val="Bezlisty"/>
    <w:rsid w:val="005F0466"/>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15511">
      <w:bodyDiv w:val="1"/>
      <w:marLeft w:val="0"/>
      <w:marRight w:val="0"/>
      <w:marTop w:val="0"/>
      <w:marBottom w:val="0"/>
      <w:divBdr>
        <w:top w:val="none" w:sz="0" w:space="0" w:color="auto"/>
        <w:left w:val="none" w:sz="0" w:space="0" w:color="auto"/>
        <w:bottom w:val="none" w:sz="0" w:space="0" w:color="auto"/>
        <w:right w:val="none" w:sz="0" w:space="0" w:color="auto"/>
      </w:divBdr>
    </w:div>
    <w:div w:id="92753370">
      <w:bodyDiv w:val="1"/>
      <w:marLeft w:val="0"/>
      <w:marRight w:val="0"/>
      <w:marTop w:val="0"/>
      <w:marBottom w:val="0"/>
      <w:divBdr>
        <w:top w:val="none" w:sz="0" w:space="0" w:color="auto"/>
        <w:left w:val="none" w:sz="0" w:space="0" w:color="auto"/>
        <w:bottom w:val="none" w:sz="0" w:space="0" w:color="auto"/>
        <w:right w:val="none" w:sz="0" w:space="0" w:color="auto"/>
      </w:divBdr>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83712228">
      <w:bodyDiv w:val="1"/>
      <w:marLeft w:val="0"/>
      <w:marRight w:val="0"/>
      <w:marTop w:val="0"/>
      <w:marBottom w:val="0"/>
      <w:divBdr>
        <w:top w:val="none" w:sz="0" w:space="0" w:color="auto"/>
        <w:left w:val="none" w:sz="0" w:space="0" w:color="auto"/>
        <w:bottom w:val="none" w:sz="0" w:space="0" w:color="auto"/>
        <w:right w:val="none" w:sz="0" w:space="0" w:color="auto"/>
      </w:divBdr>
    </w:div>
    <w:div w:id="345637659">
      <w:bodyDiv w:val="1"/>
      <w:marLeft w:val="0"/>
      <w:marRight w:val="0"/>
      <w:marTop w:val="0"/>
      <w:marBottom w:val="0"/>
      <w:divBdr>
        <w:top w:val="none" w:sz="0" w:space="0" w:color="auto"/>
        <w:left w:val="none" w:sz="0" w:space="0" w:color="auto"/>
        <w:bottom w:val="none" w:sz="0" w:space="0" w:color="auto"/>
        <w:right w:val="none" w:sz="0" w:space="0" w:color="auto"/>
      </w:divBdr>
    </w:div>
    <w:div w:id="456529988">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801846719">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186209259">
      <w:bodyDiv w:val="1"/>
      <w:marLeft w:val="0"/>
      <w:marRight w:val="0"/>
      <w:marTop w:val="0"/>
      <w:marBottom w:val="0"/>
      <w:divBdr>
        <w:top w:val="none" w:sz="0" w:space="0" w:color="auto"/>
        <w:left w:val="none" w:sz="0" w:space="0" w:color="auto"/>
        <w:bottom w:val="none" w:sz="0" w:space="0" w:color="auto"/>
        <w:right w:val="none" w:sz="0" w:space="0" w:color="auto"/>
      </w:divBdr>
    </w:div>
    <w:div w:id="1289777275">
      <w:bodyDiv w:val="1"/>
      <w:marLeft w:val="0"/>
      <w:marRight w:val="0"/>
      <w:marTop w:val="0"/>
      <w:marBottom w:val="0"/>
      <w:divBdr>
        <w:top w:val="none" w:sz="0" w:space="0" w:color="auto"/>
        <w:left w:val="none" w:sz="0" w:space="0" w:color="auto"/>
        <w:bottom w:val="none" w:sz="0" w:space="0" w:color="auto"/>
        <w:right w:val="none" w:sz="0" w:space="0" w:color="auto"/>
      </w:divBdr>
    </w:div>
    <w:div w:id="1314019834">
      <w:bodyDiv w:val="1"/>
      <w:marLeft w:val="0"/>
      <w:marRight w:val="0"/>
      <w:marTop w:val="0"/>
      <w:marBottom w:val="0"/>
      <w:divBdr>
        <w:top w:val="none" w:sz="0" w:space="0" w:color="auto"/>
        <w:left w:val="none" w:sz="0" w:space="0" w:color="auto"/>
        <w:bottom w:val="none" w:sz="0" w:space="0" w:color="auto"/>
        <w:right w:val="none" w:sz="0" w:space="0" w:color="auto"/>
      </w:divBdr>
    </w:div>
    <w:div w:id="1416511878">
      <w:bodyDiv w:val="1"/>
      <w:marLeft w:val="0"/>
      <w:marRight w:val="0"/>
      <w:marTop w:val="0"/>
      <w:marBottom w:val="0"/>
      <w:divBdr>
        <w:top w:val="none" w:sz="0" w:space="0" w:color="auto"/>
        <w:left w:val="none" w:sz="0" w:space="0" w:color="auto"/>
        <w:bottom w:val="none" w:sz="0" w:space="0" w:color="auto"/>
        <w:right w:val="none" w:sz="0" w:space="0" w:color="auto"/>
      </w:divBdr>
    </w:div>
    <w:div w:id="1547450752">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2038768692">
      <w:bodyDiv w:val="1"/>
      <w:marLeft w:val="0"/>
      <w:marRight w:val="0"/>
      <w:marTop w:val="0"/>
      <w:marBottom w:val="0"/>
      <w:divBdr>
        <w:top w:val="none" w:sz="0" w:space="0" w:color="auto"/>
        <w:left w:val="none" w:sz="0" w:space="0" w:color="auto"/>
        <w:bottom w:val="none" w:sz="0" w:space="0" w:color="auto"/>
        <w:right w:val="none" w:sz="0" w:space="0" w:color="auto"/>
      </w:divBdr>
    </w:div>
    <w:div w:id="206166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zewczuk@zoznysa.pl" TargetMode="External"/><Relationship Id="rId13" Type="http://schemas.openxmlformats.org/officeDocument/2006/relationships/hyperlink" Target="https://ezamowienia.gov.pl/mp-client/tenders/ocds-148610-12e8a857-ada4-4194-84f5-6cc4ac083f6a" TargetMode="External"/><Relationship Id="rId18" Type="http://schemas.openxmlformats.org/officeDocument/2006/relationships/hyperlink" Target="mailto:majka@zoznysa.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bip.zoz.nysa.pl/ogloszenia/zamowienia-ponizej-progu-ue" TargetMode="External"/><Relationship Id="rId17" Type="http://schemas.openxmlformats.org/officeDocument/2006/relationships/hyperlink" Target="mailto:k.szewczuk@zoznysa.pl" TargetMode="External"/><Relationship Id="rId25" Type="http://schemas.openxmlformats.org/officeDocument/2006/relationships/hyperlink" Target="mailto:sekretariat@zoznysa.pl" TargetMode="External"/><Relationship Id="rId2" Type="http://schemas.openxmlformats.org/officeDocument/2006/relationships/numbering" Target="numbering.xml"/><Relationship Id="rId16" Type="http://schemas.openxmlformats.org/officeDocument/2006/relationships/hyperlink" Target="https://ezamowienia.gov.pl/mp-client/tenders/ocds-148610-12e8a857-ada4-4194-84f5-6cc4ac083f6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12e8a857-ada4-4194-84f5-6cc4ac083f6a"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k.szewczuk@zoznysa.pl" TargetMode="External"/><Relationship Id="rId23" Type="http://schemas.openxmlformats.org/officeDocument/2006/relationships/footer" Target="footer3.xml"/><Relationship Id="rId10" Type="http://schemas.openxmlformats.org/officeDocument/2006/relationships/hyperlink" Target="mailto:k.szewczuk@zoznysa.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EF31C-7202-44A4-B40A-EC4D0467B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30</Pages>
  <Words>12189</Words>
  <Characters>73134</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85153</CharactersWithSpaces>
  <SharedDoc>false</SharedDoc>
  <HLinks>
    <vt:vector size="72" baseType="variant">
      <vt:variant>
        <vt:i4>7340106</vt:i4>
      </vt:variant>
      <vt:variant>
        <vt:i4>33</vt:i4>
      </vt:variant>
      <vt:variant>
        <vt:i4>0</vt:i4>
      </vt:variant>
      <vt:variant>
        <vt:i4>5</vt:i4>
      </vt:variant>
      <vt:variant>
        <vt:lpwstr>mailto:zoznysaapteka@interia.pl</vt:lpwstr>
      </vt:variant>
      <vt:variant>
        <vt:lpwstr/>
      </vt:variant>
      <vt:variant>
        <vt:i4>7077980</vt:i4>
      </vt:variant>
      <vt:variant>
        <vt:i4>30</vt:i4>
      </vt:variant>
      <vt:variant>
        <vt:i4>0</vt:i4>
      </vt:variant>
      <vt:variant>
        <vt:i4>5</vt:i4>
      </vt:variant>
      <vt:variant>
        <vt:lpwstr>mailto:majka@zoznysa.pl</vt:lpwstr>
      </vt:variant>
      <vt:variant>
        <vt:lpwstr/>
      </vt:variant>
      <vt:variant>
        <vt:i4>4456478</vt:i4>
      </vt:variant>
      <vt:variant>
        <vt:i4>27</vt:i4>
      </vt:variant>
      <vt:variant>
        <vt:i4>0</vt:i4>
      </vt:variant>
      <vt:variant>
        <vt:i4>5</vt:i4>
      </vt:variant>
      <vt:variant>
        <vt:lpwstr>https://miniportal.uzp.gov.pl/Instrukcje</vt:lpwstr>
      </vt:variant>
      <vt:variant>
        <vt:lpwstr/>
      </vt:variant>
      <vt:variant>
        <vt:i4>8061012</vt:i4>
      </vt:variant>
      <vt:variant>
        <vt:i4>24</vt:i4>
      </vt:variant>
      <vt:variant>
        <vt:i4>0</vt:i4>
      </vt:variant>
      <vt:variant>
        <vt:i4>5</vt:i4>
      </vt:variant>
      <vt:variant>
        <vt:lpwstr>mailto:karch@zoznysa.pl</vt:lpwstr>
      </vt:variant>
      <vt:variant>
        <vt:lpwstr/>
      </vt:variant>
      <vt:variant>
        <vt:i4>8061012</vt:i4>
      </vt:variant>
      <vt:variant>
        <vt:i4>21</vt:i4>
      </vt:variant>
      <vt:variant>
        <vt:i4>0</vt:i4>
      </vt:variant>
      <vt:variant>
        <vt:i4>5</vt:i4>
      </vt:variant>
      <vt:variant>
        <vt:lpwstr>mailto:karch@zoznysa.pl</vt:lpwstr>
      </vt:variant>
      <vt:variant>
        <vt:lpwstr/>
      </vt:variant>
      <vt:variant>
        <vt:i4>8061012</vt:i4>
      </vt:variant>
      <vt:variant>
        <vt:i4>18</vt:i4>
      </vt:variant>
      <vt:variant>
        <vt:i4>0</vt:i4>
      </vt:variant>
      <vt:variant>
        <vt:i4>5</vt:i4>
      </vt:variant>
      <vt:variant>
        <vt:lpwstr>mailto:karch@zoznysa.pl</vt:lpwstr>
      </vt:variant>
      <vt:variant>
        <vt:lpwstr/>
      </vt:variant>
      <vt:variant>
        <vt:i4>8061012</vt:i4>
      </vt:variant>
      <vt:variant>
        <vt:i4>15</vt:i4>
      </vt:variant>
      <vt:variant>
        <vt:i4>0</vt:i4>
      </vt:variant>
      <vt:variant>
        <vt:i4>5</vt:i4>
      </vt:variant>
      <vt:variant>
        <vt:lpwstr>mailto:karch@zoznysa.pl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131083</vt:i4>
      </vt:variant>
      <vt:variant>
        <vt:i4>6</vt:i4>
      </vt:variant>
      <vt:variant>
        <vt:i4>0</vt:i4>
      </vt:variant>
      <vt:variant>
        <vt:i4>5</vt:i4>
      </vt:variant>
      <vt:variant>
        <vt:lpwstr>http://www.przetargi.ipzp.pl/zoz-nysa</vt:lpwstr>
      </vt:variant>
      <vt:variant>
        <vt:lpwstr/>
      </vt:variant>
      <vt:variant>
        <vt:i4>7077984</vt:i4>
      </vt:variant>
      <vt:variant>
        <vt:i4>3</vt:i4>
      </vt:variant>
      <vt:variant>
        <vt:i4>0</vt:i4>
      </vt:variant>
      <vt:variant>
        <vt:i4>5</vt:i4>
      </vt:variant>
      <vt:variant>
        <vt:lpwstr>http://www.zoznysa.pl/</vt:lpwstr>
      </vt:variant>
      <vt:variant>
        <vt:lpwstr/>
      </vt:variant>
      <vt:variant>
        <vt:i4>8061012</vt:i4>
      </vt:variant>
      <vt:variant>
        <vt:i4>0</vt:i4>
      </vt:variant>
      <vt:variant>
        <vt:i4>0</vt:i4>
      </vt:variant>
      <vt:variant>
        <vt:i4>5</vt:i4>
      </vt:variant>
      <vt:variant>
        <vt:lpwstr>mailto:karch@zoznysa.pl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Katarzyna Szewczuk</cp:lastModifiedBy>
  <cp:revision>41</cp:revision>
  <cp:lastPrinted>2025-04-30T06:02:00Z</cp:lastPrinted>
  <dcterms:created xsi:type="dcterms:W3CDTF">2025-02-07T13:41:00Z</dcterms:created>
  <dcterms:modified xsi:type="dcterms:W3CDTF">2025-04-30T10:18:00Z</dcterms:modified>
</cp:coreProperties>
</file>